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02C0C" w14:textId="2A5F2249" w:rsidR="002519DB" w:rsidRPr="005557C8" w:rsidRDefault="002519DB" w:rsidP="000F142C">
      <w:pPr>
        <w:tabs>
          <w:tab w:val="left" w:pos="1134"/>
        </w:tabs>
        <w:ind w:left="-283"/>
        <w:jc w:val="both"/>
        <w:rPr>
          <w:rFonts w:ascii="Arial" w:hAnsi="Arial" w:cs="Arial"/>
          <w:b/>
          <w:color w:val="0070C0"/>
        </w:rPr>
      </w:pPr>
    </w:p>
    <w:p w14:paraId="0C16C904" w14:textId="77777777" w:rsidR="00ED535D" w:rsidRPr="005557C8" w:rsidRDefault="00ED535D" w:rsidP="000F142C">
      <w:pPr>
        <w:ind w:left="-283"/>
        <w:jc w:val="both"/>
        <w:rPr>
          <w:rFonts w:ascii="Arial" w:hAnsi="Arial" w:cs="Arial"/>
          <w:color w:val="0070C0"/>
        </w:rPr>
      </w:pPr>
    </w:p>
    <w:p w14:paraId="612A46B0" w14:textId="77777777" w:rsidR="00ED535D" w:rsidRPr="005557C8" w:rsidRDefault="00ED535D" w:rsidP="000F142C">
      <w:pPr>
        <w:ind w:left="-283"/>
        <w:jc w:val="both"/>
        <w:rPr>
          <w:rFonts w:ascii="Arial" w:hAnsi="Arial" w:cs="Arial"/>
          <w:color w:val="0070C0"/>
        </w:rPr>
      </w:pPr>
    </w:p>
    <w:p w14:paraId="2DE6BC88" w14:textId="77777777" w:rsidR="00ED535D" w:rsidRPr="005557C8" w:rsidRDefault="00ED535D" w:rsidP="000F142C">
      <w:pPr>
        <w:ind w:left="-283"/>
        <w:jc w:val="both"/>
        <w:rPr>
          <w:rFonts w:ascii="Arial" w:hAnsi="Arial" w:cs="Arial"/>
          <w:color w:val="0070C0"/>
        </w:rPr>
      </w:pPr>
    </w:p>
    <w:tbl>
      <w:tblPr>
        <w:tblW w:w="4927" w:type="dxa"/>
        <w:tblInd w:w="-142" w:type="dxa"/>
        <w:tblLook w:val="04A0" w:firstRow="1" w:lastRow="0" w:firstColumn="1" w:lastColumn="0" w:noHBand="0" w:noVBand="1"/>
      </w:tblPr>
      <w:tblGrid>
        <w:gridCol w:w="4927"/>
      </w:tblGrid>
      <w:tr w:rsidR="005557C8" w:rsidRPr="005557C8" w14:paraId="1D59C2A8" w14:textId="77777777" w:rsidTr="000512B2">
        <w:tc>
          <w:tcPr>
            <w:tcW w:w="4927" w:type="dxa"/>
            <w:shd w:val="clear" w:color="auto" w:fill="auto"/>
          </w:tcPr>
          <w:p w14:paraId="0C75C6D6" w14:textId="77777777" w:rsidR="000512B2" w:rsidRPr="005557C8" w:rsidRDefault="000512B2" w:rsidP="000F142C">
            <w:pPr>
              <w:ind w:left="33"/>
              <w:jc w:val="both"/>
              <w:rPr>
                <w:rFonts w:ascii="Arial" w:eastAsia="Calibri" w:hAnsi="Arial" w:cs="Arial"/>
                <w:b/>
                <w:sz w:val="22"/>
                <w:szCs w:val="20"/>
              </w:rPr>
            </w:pPr>
            <w:r w:rsidRPr="005557C8">
              <w:rPr>
                <w:rFonts w:ascii="Arial" w:eastAsia="Calibri" w:hAnsi="Arial" w:cs="Arial"/>
                <w:b/>
                <w:sz w:val="22"/>
                <w:szCs w:val="20"/>
              </w:rPr>
              <w:t>TVIRTINU:</w:t>
            </w:r>
          </w:p>
        </w:tc>
      </w:tr>
      <w:tr w:rsidR="005557C8" w:rsidRPr="005557C8" w14:paraId="624BD104" w14:textId="77777777" w:rsidTr="000512B2">
        <w:tc>
          <w:tcPr>
            <w:tcW w:w="4927" w:type="dxa"/>
            <w:shd w:val="clear" w:color="auto" w:fill="auto"/>
          </w:tcPr>
          <w:p w14:paraId="6CDB11F4" w14:textId="1D51B2E0" w:rsidR="000512B2" w:rsidRPr="005557C8" w:rsidRDefault="000512B2" w:rsidP="000F142C">
            <w:pPr>
              <w:spacing w:before="120" w:after="360"/>
              <w:ind w:left="33"/>
              <w:jc w:val="both"/>
              <w:rPr>
                <w:rFonts w:ascii="Arial" w:eastAsia="Calibri" w:hAnsi="Arial" w:cs="Arial"/>
                <w:sz w:val="22"/>
                <w:szCs w:val="20"/>
              </w:rPr>
            </w:pPr>
            <w:r w:rsidRPr="005557C8">
              <w:rPr>
                <w:rFonts w:ascii="Arial" w:eastAsia="Calibri" w:hAnsi="Arial" w:cs="Arial"/>
                <w:sz w:val="22"/>
                <w:szCs w:val="20"/>
              </w:rPr>
              <w:t>Perdavimo tinklo departamento vadovas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5"/>
            </w:tblGrid>
            <w:tr w:rsidR="005557C8" w:rsidRPr="005557C8" w14:paraId="38D707E8" w14:textId="77777777" w:rsidTr="00C43075">
              <w:trPr>
                <w:trHeight w:val="299"/>
              </w:trPr>
              <w:tc>
                <w:tcPr>
                  <w:tcW w:w="4455" w:type="dxa"/>
                  <w:tcBorders>
                    <w:bottom w:val="dotted" w:sz="4" w:space="0" w:color="auto"/>
                  </w:tcBorders>
                </w:tcPr>
                <w:p w14:paraId="2B4CB561" w14:textId="622FFAE3" w:rsidR="000512B2" w:rsidRPr="005557C8" w:rsidRDefault="000512B2" w:rsidP="000F142C">
                  <w:pPr>
                    <w:ind w:left="33"/>
                    <w:jc w:val="center"/>
                    <w:rPr>
                      <w:rFonts w:ascii="Arial" w:hAnsi="Arial" w:cs="Arial"/>
                      <w:sz w:val="22"/>
                      <w:szCs w:val="22"/>
                    </w:rPr>
                  </w:pPr>
                </w:p>
              </w:tc>
            </w:tr>
            <w:tr w:rsidR="005557C8" w:rsidRPr="005557C8" w14:paraId="23E31DB1" w14:textId="77777777" w:rsidTr="00C43075">
              <w:trPr>
                <w:trHeight w:val="203"/>
              </w:trPr>
              <w:tc>
                <w:tcPr>
                  <w:tcW w:w="4455" w:type="dxa"/>
                  <w:tcBorders>
                    <w:top w:val="dotted" w:sz="4" w:space="0" w:color="auto"/>
                  </w:tcBorders>
                </w:tcPr>
                <w:p w14:paraId="2C571591" w14:textId="77777777" w:rsidR="000512B2" w:rsidRPr="005557C8" w:rsidRDefault="000512B2" w:rsidP="000F142C">
                  <w:pPr>
                    <w:ind w:left="33"/>
                    <w:jc w:val="center"/>
                    <w:rPr>
                      <w:rFonts w:ascii="Arial" w:hAnsi="Arial" w:cs="Arial"/>
                      <w:i/>
                      <w:sz w:val="22"/>
                      <w:szCs w:val="22"/>
                    </w:rPr>
                  </w:pPr>
                  <w:r w:rsidRPr="005557C8">
                    <w:rPr>
                      <w:rFonts w:ascii="Arial" w:hAnsi="Arial" w:cs="Arial"/>
                      <w:i/>
                      <w:sz w:val="16"/>
                      <w:szCs w:val="22"/>
                    </w:rPr>
                    <w:t>(vardas, pavardė, parašas)</w:t>
                  </w:r>
                </w:p>
              </w:tc>
            </w:tr>
            <w:tr w:rsidR="005557C8" w:rsidRPr="005557C8" w14:paraId="47C07C49" w14:textId="77777777" w:rsidTr="00E300A1">
              <w:trPr>
                <w:trHeight w:val="388"/>
              </w:trPr>
              <w:tc>
                <w:tcPr>
                  <w:tcW w:w="4455" w:type="dxa"/>
                  <w:tcBorders>
                    <w:bottom w:val="dotted" w:sz="4" w:space="0" w:color="auto"/>
                  </w:tcBorders>
                </w:tcPr>
                <w:p w14:paraId="5AF6C3C0" w14:textId="52BD3E3A" w:rsidR="000512B2" w:rsidRPr="005557C8" w:rsidRDefault="000512B2" w:rsidP="000F142C">
                  <w:pPr>
                    <w:ind w:left="33"/>
                    <w:jc w:val="both"/>
                    <w:rPr>
                      <w:rFonts w:ascii="Arial" w:hAnsi="Arial" w:cs="Arial"/>
                      <w:sz w:val="22"/>
                      <w:szCs w:val="22"/>
                    </w:rPr>
                  </w:pPr>
                </w:p>
              </w:tc>
            </w:tr>
            <w:tr w:rsidR="005557C8" w:rsidRPr="005557C8" w14:paraId="6E0F941F" w14:textId="77777777" w:rsidTr="00C43075">
              <w:trPr>
                <w:trHeight w:val="203"/>
              </w:trPr>
              <w:tc>
                <w:tcPr>
                  <w:tcW w:w="4455" w:type="dxa"/>
                  <w:tcBorders>
                    <w:top w:val="dotted" w:sz="4" w:space="0" w:color="auto"/>
                  </w:tcBorders>
                </w:tcPr>
                <w:p w14:paraId="3E6CC6B3" w14:textId="77777777" w:rsidR="000512B2" w:rsidRPr="005557C8" w:rsidRDefault="000512B2" w:rsidP="000F142C">
                  <w:pPr>
                    <w:ind w:left="33"/>
                    <w:jc w:val="center"/>
                    <w:rPr>
                      <w:rFonts w:ascii="Arial" w:hAnsi="Arial" w:cs="Arial"/>
                      <w:i/>
                      <w:sz w:val="22"/>
                      <w:szCs w:val="22"/>
                    </w:rPr>
                  </w:pPr>
                  <w:r w:rsidRPr="005557C8">
                    <w:rPr>
                      <w:rFonts w:ascii="Arial" w:hAnsi="Arial" w:cs="Arial"/>
                      <w:i/>
                      <w:sz w:val="16"/>
                      <w:szCs w:val="22"/>
                    </w:rPr>
                    <w:t>(data)</w:t>
                  </w:r>
                </w:p>
              </w:tc>
            </w:tr>
          </w:tbl>
          <w:p w14:paraId="66B253F5" w14:textId="77777777" w:rsidR="000512B2" w:rsidRPr="005557C8" w:rsidRDefault="000512B2" w:rsidP="000F142C">
            <w:pPr>
              <w:spacing w:before="120" w:after="120"/>
              <w:ind w:left="33"/>
              <w:jc w:val="both"/>
              <w:rPr>
                <w:rFonts w:ascii="Arial" w:eastAsia="Calibri" w:hAnsi="Arial" w:cs="Arial"/>
                <w:b/>
                <w:sz w:val="22"/>
                <w:szCs w:val="20"/>
              </w:rPr>
            </w:pPr>
          </w:p>
        </w:tc>
      </w:tr>
    </w:tbl>
    <w:p w14:paraId="119E7FB1" w14:textId="77777777" w:rsidR="00ED535D" w:rsidRPr="005557C8" w:rsidRDefault="00ED535D" w:rsidP="000F142C">
      <w:pPr>
        <w:tabs>
          <w:tab w:val="left" w:pos="1134"/>
        </w:tabs>
        <w:ind w:left="-283"/>
        <w:jc w:val="both"/>
        <w:rPr>
          <w:rFonts w:ascii="Arial" w:hAnsi="Arial" w:cs="Arial"/>
          <w:b/>
        </w:rPr>
      </w:pPr>
    </w:p>
    <w:p w14:paraId="089558BC" w14:textId="77777777" w:rsidR="00ED535D" w:rsidRPr="005557C8" w:rsidRDefault="00ED535D" w:rsidP="000F142C">
      <w:pPr>
        <w:tabs>
          <w:tab w:val="left" w:pos="1134"/>
        </w:tabs>
        <w:ind w:left="-283"/>
        <w:jc w:val="both"/>
        <w:rPr>
          <w:rFonts w:ascii="Arial" w:hAnsi="Arial" w:cs="Arial"/>
          <w:b/>
        </w:rPr>
      </w:pPr>
    </w:p>
    <w:p w14:paraId="6479D6F2" w14:textId="77777777" w:rsidR="00ED535D" w:rsidRPr="005557C8" w:rsidRDefault="00ED535D" w:rsidP="000F142C">
      <w:pPr>
        <w:tabs>
          <w:tab w:val="left" w:pos="1134"/>
        </w:tabs>
        <w:ind w:left="-283"/>
        <w:jc w:val="both"/>
        <w:rPr>
          <w:rFonts w:ascii="Arial" w:hAnsi="Arial" w:cs="Arial"/>
          <w:b/>
        </w:rPr>
      </w:pPr>
    </w:p>
    <w:p w14:paraId="3137FA06" w14:textId="77777777" w:rsidR="00ED535D" w:rsidRPr="005557C8" w:rsidRDefault="00ED535D" w:rsidP="000F142C">
      <w:pPr>
        <w:tabs>
          <w:tab w:val="left" w:pos="1134"/>
        </w:tabs>
        <w:ind w:left="-283"/>
        <w:jc w:val="both"/>
        <w:rPr>
          <w:rFonts w:ascii="Arial" w:hAnsi="Arial" w:cs="Arial"/>
          <w:b/>
        </w:rPr>
      </w:pPr>
    </w:p>
    <w:p w14:paraId="4B7F9889" w14:textId="77777777" w:rsidR="00ED535D" w:rsidRPr="005557C8" w:rsidRDefault="00ED535D" w:rsidP="000F142C">
      <w:pPr>
        <w:tabs>
          <w:tab w:val="left" w:pos="1134"/>
        </w:tabs>
        <w:ind w:left="-283"/>
        <w:jc w:val="both"/>
        <w:rPr>
          <w:rFonts w:ascii="Arial" w:hAnsi="Arial" w:cs="Arial"/>
          <w:b/>
        </w:rPr>
      </w:pPr>
    </w:p>
    <w:p w14:paraId="790BB03C" w14:textId="77777777" w:rsidR="00ED535D" w:rsidRPr="005557C8" w:rsidRDefault="00ED535D" w:rsidP="000F142C">
      <w:pPr>
        <w:tabs>
          <w:tab w:val="left" w:pos="1134"/>
        </w:tabs>
        <w:ind w:left="-283"/>
        <w:jc w:val="both"/>
        <w:rPr>
          <w:rFonts w:ascii="Arial" w:hAnsi="Arial" w:cs="Arial"/>
          <w:b/>
        </w:rPr>
      </w:pPr>
    </w:p>
    <w:p w14:paraId="5074E049" w14:textId="77777777" w:rsidR="00ED535D" w:rsidRPr="005557C8" w:rsidRDefault="00ED535D" w:rsidP="000F142C">
      <w:pPr>
        <w:tabs>
          <w:tab w:val="left" w:pos="1134"/>
        </w:tabs>
        <w:ind w:left="-283"/>
        <w:jc w:val="both"/>
        <w:rPr>
          <w:rFonts w:ascii="Arial" w:hAnsi="Arial" w:cs="Arial"/>
          <w:b/>
        </w:rPr>
      </w:pPr>
    </w:p>
    <w:p w14:paraId="347FA275" w14:textId="39BE1120" w:rsidR="0058572E" w:rsidRPr="005557C8" w:rsidRDefault="0058572E" w:rsidP="000A4BA7">
      <w:pPr>
        <w:tabs>
          <w:tab w:val="left" w:pos="1134"/>
        </w:tabs>
        <w:ind w:left="-283"/>
        <w:jc w:val="center"/>
        <w:rPr>
          <w:rFonts w:ascii="Arial" w:hAnsi="Arial" w:cs="Arial"/>
          <w:b/>
        </w:rPr>
      </w:pPr>
    </w:p>
    <w:p w14:paraId="40885BB5" w14:textId="77777777" w:rsidR="00C03F99" w:rsidRPr="005557C8" w:rsidRDefault="00C03F99" w:rsidP="000F142C">
      <w:pPr>
        <w:tabs>
          <w:tab w:val="left" w:pos="1134"/>
        </w:tabs>
        <w:ind w:left="-283"/>
        <w:jc w:val="both"/>
        <w:rPr>
          <w:rFonts w:ascii="Arial" w:hAnsi="Arial" w:cs="Arial"/>
          <w:b/>
        </w:rPr>
      </w:pPr>
    </w:p>
    <w:p w14:paraId="65231B6E" w14:textId="77777777" w:rsidR="00C03F99" w:rsidRPr="005557C8" w:rsidRDefault="00C03F99" w:rsidP="000F142C">
      <w:pPr>
        <w:tabs>
          <w:tab w:val="left" w:pos="1134"/>
        </w:tabs>
        <w:ind w:left="-283"/>
        <w:jc w:val="both"/>
        <w:rPr>
          <w:rFonts w:ascii="Arial" w:hAnsi="Arial" w:cs="Arial"/>
          <w:b/>
        </w:rPr>
      </w:pPr>
    </w:p>
    <w:p w14:paraId="1303B8E3" w14:textId="77777777" w:rsidR="00ED535D" w:rsidRPr="005557C8" w:rsidRDefault="00ED535D" w:rsidP="000F142C">
      <w:pPr>
        <w:tabs>
          <w:tab w:val="left" w:pos="1134"/>
        </w:tabs>
        <w:ind w:left="-283"/>
        <w:jc w:val="both"/>
        <w:rPr>
          <w:rFonts w:ascii="Arial" w:hAnsi="Arial" w:cs="Arial"/>
          <w:b/>
        </w:rPr>
      </w:pPr>
    </w:p>
    <w:p w14:paraId="10D88C7F" w14:textId="77777777" w:rsidR="00ED535D" w:rsidRPr="005557C8" w:rsidRDefault="00ED535D" w:rsidP="000F142C">
      <w:pPr>
        <w:tabs>
          <w:tab w:val="left" w:pos="1134"/>
        </w:tabs>
        <w:ind w:left="-283"/>
        <w:jc w:val="both"/>
        <w:rPr>
          <w:rFonts w:ascii="Arial" w:hAnsi="Arial" w:cs="Arial"/>
          <w:b/>
          <w:sz w:val="32"/>
          <w:szCs w:val="32"/>
        </w:rPr>
      </w:pPr>
    </w:p>
    <w:p w14:paraId="178F7E11" w14:textId="25623A0B" w:rsidR="00ED535D" w:rsidRPr="00EC4EAB" w:rsidRDefault="00674D5A" w:rsidP="1E2D4F69">
      <w:pPr>
        <w:pStyle w:val="Title"/>
        <w:ind w:left="-283"/>
        <w:rPr>
          <w:rFonts w:ascii="Arial" w:hAnsi="Arial" w:cs="Arial"/>
        </w:rPr>
      </w:pPr>
      <w:r w:rsidRPr="1E2D4F69">
        <w:rPr>
          <w:rFonts w:ascii="Arial" w:hAnsi="Arial" w:cs="Arial"/>
        </w:rPr>
        <w:t>TECHNINĖ</w:t>
      </w:r>
      <w:r w:rsidR="00ED535D" w:rsidRPr="1E2D4F69">
        <w:rPr>
          <w:rFonts w:ascii="Arial" w:hAnsi="Arial" w:cs="Arial"/>
        </w:rPr>
        <w:t xml:space="preserve"> UŽDUOTIS</w:t>
      </w:r>
    </w:p>
    <w:p w14:paraId="5E92A82C" w14:textId="370ABC8B" w:rsidR="00ED535D" w:rsidRPr="00EC4EAB" w:rsidRDefault="11693AF3" w:rsidP="000F142C">
      <w:pPr>
        <w:pStyle w:val="Title"/>
        <w:ind w:left="-283"/>
        <w:rPr>
          <w:rFonts w:ascii="Arial" w:hAnsi="Arial" w:cs="Arial"/>
        </w:rPr>
      </w:pPr>
      <w:r w:rsidRPr="1E2D4F69">
        <w:rPr>
          <w:rFonts w:ascii="Arial" w:hAnsi="Arial" w:cs="Arial"/>
        </w:rPr>
        <w:t xml:space="preserve">PROJEKTAVIMO </w:t>
      </w:r>
      <w:r w:rsidR="00EF00E8">
        <w:rPr>
          <w:rFonts w:ascii="Arial" w:hAnsi="Arial" w:cs="Arial"/>
        </w:rPr>
        <w:t>PASLAUGOMS</w:t>
      </w:r>
    </w:p>
    <w:p w14:paraId="3B4A7720" w14:textId="77777777" w:rsidR="00ED535D" w:rsidRPr="005557C8" w:rsidRDefault="00ED535D" w:rsidP="000F142C">
      <w:pPr>
        <w:tabs>
          <w:tab w:val="left" w:pos="1134"/>
        </w:tabs>
        <w:ind w:left="-283"/>
        <w:jc w:val="center"/>
        <w:rPr>
          <w:rFonts w:ascii="Arial" w:hAnsi="Arial" w:cs="Arial"/>
          <w:b/>
          <w:sz w:val="32"/>
          <w:szCs w:val="32"/>
        </w:rPr>
      </w:pPr>
    </w:p>
    <w:p w14:paraId="4A24179F" w14:textId="77777777" w:rsidR="00A61E72" w:rsidRPr="005557C8" w:rsidRDefault="00ED535D" w:rsidP="000F142C">
      <w:pPr>
        <w:pStyle w:val="Title"/>
        <w:ind w:left="-283"/>
        <w:rPr>
          <w:rFonts w:ascii="Arial" w:eastAsia="Calibri" w:hAnsi="Arial" w:cs="Arial"/>
          <w:kern w:val="0"/>
          <w:szCs w:val="32"/>
        </w:rPr>
      </w:pPr>
      <w:bookmarkStart w:id="0" w:name="_Toc273355790"/>
      <w:bookmarkStart w:id="1" w:name="_Toc286314086"/>
      <w:bookmarkStart w:id="2" w:name="_Toc286316249"/>
      <w:bookmarkStart w:id="3" w:name="_Toc420067256"/>
      <w:r w:rsidRPr="005557C8">
        <w:rPr>
          <w:rFonts w:ascii="Arial" w:hAnsi="Arial" w:cs="Arial"/>
          <w:szCs w:val="32"/>
        </w:rPr>
        <w:t>„</w:t>
      </w:r>
      <w:bookmarkEnd w:id="0"/>
      <w:bookmarkEnd w:id="1"/>
      <w:bookmarkEnd w:id="2"/>
      <w:bookmarkEnd w:id="3"/>
      <w:r w:rsidR="00636E45" w:rsidRPr="005557C8">
        <w:rPr>
          <w:rFonts w:ascii="Arial" w:eastAsia="Calibri" w:hAnsi="Arial" w:cs="Arial"/>
          <w:kern w:val="0"/>
          <w:szCs w:val="32"/>
        </w:rPr>
        <w:t>LITPOL LINK JUNGTIES PERTVARKYMAS</w:t>
      </w:r>
    </w:p>
    <w:p w14:paraId="32C8E9FB" w14:textId="55A2304F" w:rsidR="00ED535D" w:rsidRPr="005557C8" w:rsidRDefault="00636E45" w:rsidP="2DA07D69">
      <w:pPr>
        <w:pStyle w:val="Title"/>
        <w:ind w:left="-283"/>
        <w:rPr>
          <w:rFonts w:ascii="Arial" w:hAnsi="Arial" w:cs="Arial"/>
        </w:rPr>
      </w:pPr>
      <w:r w:rsidRPr="2DA07D69">
        <w:rPr>
          <w:rFonts w:ascii="Arial" w:eastAsia="Calibri" w:hAnsi="Arial" w:cs="Arial"/>
          <w:kern w:val="0"/>
        </w:rPr>
        <w:t>PO SINCHRONIZACIJOS</w:t>
      </w:r>
      <w:r w:rsidR="0027567D" w:rsidRPr="2DA07D69">
        <w:rPr>
          <w:rFonts w:ascii="Arial" w:hAnsi="Arial" w:cs="Arial"/>
        </w:rPr>
        <w:t>“</w:t>
      </w:r>
    </w:p>
    <w:p w14:paraId="60C5167A" w14:textId="77777777" w:rsidR="00ED535D" w:rsidRPr="005557C8" w:rsidRDefault="00ED535D" w:rsidP="000F142C">
      <w:pPr>
        <w:pStyle w:val="antraste"/>
        <w:ind w:left="-283"/>
        <w:jc w:val="center"/>
        <w:outlineLvl w:val="0"/>
        <w:rPr>
          <w:rFonts w:ascii="Arial" w:hAnsi="Arial" w:cs="Arial"/>
          <w:sz w:val="32"/>
          <w:szCs w:val="32"/>
          <w:lang w:val="lt-LT"/>
        </w:rPr>
      </w:pPr>
    </w:p>
    <w:p w14:paraId="03FC2D6D" w14:textId="47A85E5D" w:rsidR="00ED535D" w:rsidRPr="005557C8" w:rsidRDefault="00ED535D" w:rsidP="000F142C">
      <w:pPr>
        <w:pStyle w:val="Subtitle"/>
        <w:ind w:left="-283"/>
        <w:rPr>
          <w:rStyle w:val="Strong"/>
          <w:rFonts w:ascii="Arial" w:hAnsi="Arial" w:cs="Arial"/>
          <w:b w:val="0"/>
          <w:bCs w:val="0"/>
          <w:color w:val="auto"/>
        </w:rPr>
      </w:pPr>
      <w:bookmarkStart w:id="4" w:name="_Toc273355791"/>
      <w:bookmarkStart w:id="5" w:name="_Toc364414781"/>
      <w:bookmarkStart w:id="6" w:name="_Toc364424402"/>
      <w:bookmarkStart w:id="7" w:name="_Toc364680588"/>
      <w:bookmarkStart w:id="8" w:name="_Toc368051259"/>
      <w:bookmarkStart w:id="9" w:name="_Toc368918544"/>
      <w:bookmarkStart w:id="10" w:name="_Toc444606951"/>
      <w:bookmarkStart w:id="11" w:name="_Toc451176480"/>
      <w:r w:rsidRPr="005557C8">
        <w:rPr>
          <w:rStyle w:val="Strong"/>
          <w:rFonts w:ascii="Arial" w:hAnsi="Arial" w:cs="Arial"/>
          <w:b w:val="0"/>
          <w:bCs w:val="0"/>
          <w:color w:val="auto"/>
        </w:rPr>
        <w:t xml:space="preserve">INVESTICIjų PROJEKTO NR. </w:t>
      </w:r>
      <w:bookmarkEnd w:id="4"/>
      <w:bookmarkEnd w:id="5"/>
      <w:bookmarkEnd w:id="6"/>
      <w:bookmarkEnd w:id="7"/>
      <w:bookmarkEnd w:id="8"/>
      <w:bookmarkEnd w:id="9"/>
      <w:bookmarkEnd w:id="10"/>
      <w:bookmarkEnd w:id="11"/>
      <w:r w:rsidR="000D074F" w:rsidRPr="005557C8">
        <w:rPr>
          <w:rFonts w:ascii="Arial" w:hAnsi="Arial" w:cs="Arial"/>
          <w:lang w:eastAsia="lt-LT"/>
        </w:rPr>
        <w:t>P</w:t>
      </w:r>
      <w:r w:rsidR="0078173C" w:rsidRPr="005557C8">
        <w:rPr>
          <w:rFonts w:ascii="Arial" w:hAnsi="Arial" w:cs="Arial"/>
          <w:lang w:eastAsia="lt-LT"/>
        </w:rPr>
        <w:t>LKK23364</w:t>
      </w:r>
    </w:p>
    <w:p w14:paraId="3733601D" w14:textId="77777777" w:rsidR="006264FA" w:rsidRPr="005557C8" w:rsidRDefault="006264FA" w:rsidP="000F142C">
      <w:pPr>
        <w:tabs>
          <w:tab w:val="left" w:pos="1134"/>
        </w:tabs>
        <w:ind w:left="-283"/>
        <w:jc w:val="both"/>
        <w:rPr>
          <w:rStyle w:val="Strong"/>
          <w:rFonts w:ascii="Arial" w:eastAsiaTheme="minorEastAsia" w:hAnsi="Arial" w:cs="Arial"/>
          <w:b w:val="0"/>
          <w:bCs w:val="0"/>
          <w:caps/>
          <w:color w:val="0070C0"/>
          <w:szCs w:val="22"/>
        </w:rPr>
      </w:pPr>
    </w:p>
    <w:p w14:paraId="48FAFC7F" w14:textId="77777777" w:rsidR="00B342DC" w:rsidRPr="005557C8" w:rsidRDefault="00B342DC" w:rsidP="000F142C">
      <w:pPr>
        <w:tabs>
          <w:tab w:val="left" w:pos="1134"/>
        </w:tabs>
        <w:ind w:left="-283"/>
        <w:jc w:val="both"/>
        <w:rPr>
          <w:rFonts w:ascii="Arial" w:hAnsi="Arial" w:cs="Arial"/>
          <w:b/>
          <w:color w:val="0070C0"/>
        </w:rPr>
      </w:pPr>
    </w:p>
    <w:p w14:paraId="24CE48B7" w14:textId="77777777" w:rsidR="00ED535D" w:rsidRPr="005557C8" w:rsidRDefault="00ED535D" w:rsidP="000F142C">
      <w:pPr>
        <w:ind w:left="-283"/>
        <w:jc w:val="both"/>
        <w:rPr>
          <w:rFonts w:ascii="Arial" w:hAnsi="Arial" w:cs="Arial"/>
          <w:b/>
          <w:color w:val="0070C0"/>
          <w:sz w:val="22"/>
          <w:szCs w:val="20"/>
        </w:rPr>
      </w:pPr>
      <w:r w:rsidRPr="005557C8">
        <w:rPr>
          <w:rFonts w:ascii="Arial" w:hAnsi="Arial" w:cs="Arial"/>
          <w:b/>
          <w:color w:val="0070C0"/>
          <w:sz w:val="22"/>
          <w:szCs w:val="20"/>
        </w:rPr>
        <w:br w:type="page"/>
      </w:r>
    </w:p>
    <w:p w14:paraId="1AEFDB7F" w14:textId="77777777" w:rsidR="00464046" w:rsidRPr="005557C8" w:rsidRDefault="00464046" w:rsidP="002D6CF6">
      <w:pPr>
        <w:tabs>
          <w:tab w:val="left" w:pos="1134"/>
        </w:tabs>
        <w:jc w:val="both"/>
        <w:rPr>
          <w:rFonts w:ascii="Arial" w:hAnsi="Arial" w:cs="Arial"/>
          <w:b/>
        </w:rPr>
      </w:pPr>
      <w:r w:rsidRPr="005557C8">
        <w:rPr>
          <w:rFonts w:ascii="Arial" w:hAnsi="Arial" w:cs="Arial"/>
          <w:b/>
        </w:rPr>
        <w:lastRenderedPageBreak/>
        <w:t>TURINYS</w:t>
      </w:r>
    </w:p>
    <w:sdt>
      <w:sdtPr>
        <w:rPr>
          <w:rFonts w:ascii="Arial" w:hAnsi="Arial" w:cs="Arial"/>
        </w:rPr>
        <w:id w:val="946738302"/>
        <w:docPartObj>
          <w:docPartGallery w:val="Table of Contents"/>
          <w:docPartUnique/>
        </w:docPartObj>
      </w:sdtPr>
      <w:sdtEndPr>
        <w:rPr>
          <w:b/>
          <w:bCs/>
          <w:color w:val="0070C0"/>
        </w:rPr>
      </w:sdtEndPr>
      <w:sdtContent>
        <w:p w14:paraId="3103C7AF" w14:textId="675AA16E" w:rsidR="00982D61" w:rsidRPr="00EB2F84" w:rsidRDefault="00982D61" w:rsidP="000F142C">
          <w:pPr>
            <w:tabs>
              <w:tab w:val="left" w:pos="1134"/>
            </w:tabs>
            <w:ind w:left="-283"/>
            <w:jc w:val="both"/>
            <w:rPr>
              <w:rFonts w:ascii="Arial" w:hAnsi="Arial" w:cs="Arial"/>
              <w:b/>
              <w:sz w:val="22"/>
              <w:szCs w:val="22"/>
            </w:rPr>
          </w:pPr>
        </w:p>
        <w:p w14:paraId="6B42FF97" w14:textId="7D15B43E" w:rsidR="00EB2F84" w:rsidRPr="00EB2F84" w:rsidRDefault="00982D61">
          <w:pPr>
            <w:pStyle w:val="TOC1"/>
            <w:rPr>
              <w:rFonts w:ascii="Arial" w:eastAsiaTheme="minorEastAsia" w:hAnsi="Arial" w:cs="Arial"/>
              <w:noProof/>
              <w:kern w:val="2"/>
              <w:sz w:val="22"/>
              <w:szCs w:val="22"/>
              <w:lang w:val="en-US"/>
              <w14:ligatures w14:val="standardContextual"/>
            </w:rPr>
          </w:pPr>
          <w:r w:rsidRPr="00EB2F84">
            <w:rPr>
              <w:rFonts w:ascii="Arial" w:hAnsi="Arial" w:cs="Arial"/>
              <w:sz w:val="22"/>
              <w:szCs w:val="22"/>
            </w:rPr>
            <w:fldChar w:fldCharType="begin"/>
          </w:r>
          <w:r w:rsidRPr="00EB2F84">
            <w:rPr>
              <w:rFonts w:ascii="Arial" w:hAnsi="Arial" w:cs="Arial"/>
              <w:sz w:val="22"/>
              <w:szCs w:val="22"/>
            </w:rPr>
            <w:instrText xml:space="preserve"> TOC \o "1-3" \h \z \u </w:instrText>
          </w:r>
          <w:r w:rsidRPr="00EB2F84">
            <w:rPr>
              <w:rFonts w:ascii="Arial" w:hAnsi="Arial" w:cs="Arial"/>
              <w:sz w:val="22"/>
              <w:szCs w:val="22"/>
            </w:rPr>
            <w:fldChar w:fldCharType="separate"/>
          </w:r>
          <w:hyperlink w:anchor="_Toc178776132" w:history="1">
            <w:r w:rsidR="00EB2F84" w:rsidRPr="00EB2F84">
              <w:rPr>
                <w:rStyle w:val="Hyperlink"/>
                <w:rFonts w:ascii="Arial" w:hAnsi="Arial" w:cs="Arial"/>
                <w:noProof/>
                <w:sz w:val="22"/>
                <w:szCs w:val="22"/>
              </w:rPr>
              <w:t>1.</w:t>
            </w:r>
            <w:r w:rsidR="00EB2F84" w:rsidRPr="00EB2F84">
              <w:rPr>
                <w:rFonts w:ascii="Arial" w:eastAsiaTheme="minorEastAsia" w:hAnsi="Arial" w:cs="Arial"/>
                <w:noProof/>
                <w:kern w:val="2"/>
                <w:sz w:val="22"/>
                <w:szCs w:val="22"/>
                <w:lang w:val="en-US"/>
                <w14:ligatures w14:val="standardContextual"/>
              </w:rPr>
              <w:tab/>
            </w:r>
            <w:r w:rsidR="00EB2F84" w:rsidRPr="00EB2F84">
              <w:rPr>
                <w:rStyle w:val="Hyperlink"/>
                <w:rFonts w:ascii="Arial" w:hAnsi="Arial" w:cs="Arial"/>
                <w:noProof/>
                <w:sz w:val="22"/>
                <w:szCs w:val="22"/>
              </w:rPr>
              <w:t>BENDROJI INFORMACIJA</w:t>
            </w:r>
            <w:r w:rsidR="00EB2F84" w:rsidRPr="00EB2F84">
              <w:rPr>
                <w:rFonts w:ascii="Arial" w:hAnsi="Arial" w:cs="Arial"/>
                <w:noProof/>
                <w:webHidden/>
                <w:sz w:val="22"/>
                <w:szCs w:val="22"/>
              </w:rPr>
              <w:tab/>
            </w:r>
            <w:r w:rsidR="00EB2F84" w:rsidRPr="00EB2F84">
              <w:rPr>
                <w:rFonts w:ascii="Arial" w:hAnsi="Arial" w:cs="Arial"/>
                <w:noProof/>
                <w:webHidden/>
                <w:sz w:val="22"/>
                <w:szCs w:val="22"/>
              </w:rPr>
              <w:fldChar w:fldCharType="begin"/>
            </w:r>
            <w:r w:rsidR="00EB2F84" w:rsidRPr="00EB2F84">
              <w:rPr>
                <w:rFonts w:ascii="Arial" w:hAnsi="Arial" w:cs="Arial"/>
                <w:noProof/>
                <w:webHidden/>
                <w:sz w:val="22"/>
                <w:szCs w:val="22"/>
              </w:rPr>
              <w:instrText xml:space="preserve"> PAGEREF _Toc178776132 \h </w:instrText>
            </w:r>
            <w:r w:rsidR="00EB2F84" w:rsidRPr="00EB2F84">
              <w:rPr>
                <w:rFonts w:ascii="Arial" w:hAnsi="Arial" w:cs="Arial"/>
                <w:noProof/>
                <w:webHidden/>
                <w:sz w:val="22"/>
                <w:szCs w:val="22"/>
              </w:rPr>
            </w:r>
            <w:r w:rsidR="00EB2F84" w:rsidRPr="00EB2F84">
              <w:rPr>
                <w:rFonts w:ascii="Arial" w:hAnsi="Arial" w:cs="Arial"/>
                <w:noProof/>
                <w:webHidden/>
                <w:sz w:val="22"/>
                <w:szCs w:val="22"/>
              </w:rPr>
              <w:fldChar w:fldCharType="separate"/>
            </w:r>
            <w:r w:rsidR="00EB2F84" w:rsidRPr="00EB2F84">
              <w:rPr>
                <w:rFonts w:ascii="Arial" w:hAnsi="Arial" w:cs="Arial"/>
                <w:noProof/>
                <w:webHidden/>
                <w:sz w:val="22"/>
                <w:szCs w:val="22"/>
              </w:rPr>
              <w:t>3</w:t>
            </w:r>
            <w:r w:rsidR="00EB2F84" w:rsidRPr="00EB2F84">
              <w:rPr>
                <w:rFonts w:ascii="Arial" w:hAnsi="Arial" w:cs="Arial"/>
                <w:noProof/>
                <w:webHidden/>
                <w:sz w:val="22"/>
                <w:szCs w:val="22"/>
              </w:rPr>
              <w:fldChar w:fldCharType="end"/>
            </w:r>
          </w:hyperlink>
        </w:p>
        <w:p w14:paraId="04542A83" w14:textId="737EB9FC" w:rsidR="00EB2F84" w:rsidRPr="00EB2F84" w:rsidRDefault="00EB2F84">
          <w:pPr>
            <w:pStyle w:val="TOC1"/>
            <w:rPr>
              <w:rFonts w:ascii="Arial" w:eastAsiaTheme="minorEastAsia" w:hAnsi="Arial" w:cs="Arial"/>
              <w:noProof/>
              <w:kern w:val="2"/>
              <w:sz w:val="22"/>
              <w:szCs w:val="22"/>
              <w:lang w:val="en-US"/>
              <w14:ligatures w14:val="standardContextual"/>
            </w:rPr>
          </w:pPr>
          <w:hyperlink w:anchor="_Toc178776133" w:history="1">
            <w:r w:rsidRPr="00EB2F84">
              <w:rPr>
                <w:rStyle w:val="Hyperlink"/>
                <w:rFonts w:ascii="Arial" w:hAnsi="Arial" w:cs="Arial"/>
                <w:noProof/>
                <w:sz w:val="22"/>
                <w:szCs w:val="22"/>
              </w:rPr>
              <w:t>2.</w:t>
            </w:r>
            <w:r w:rsidRPr="00EB2F84">
              <w:rPr>
                <w:rFonts w:ascii="Arial" w:eastAsiaTheme="minorEastAsia" w:hAnsi="Arial" w:cs="Arial"/>
                <w:noProof/>
                <w:kern w:val="2"/>
                <w:sz w:val="22"/>
                <w:szCs w:val="22"/>
                <w:lang w:val="en-US"/>
                <w14:ligatures w14:val="standardContextual"/>
              </w:rPr>
              <w:tab/>
            </w:r>
            <w:r w:rsidRPr="00EB2F84">
              <w:rPr>
                <w:rStyle w:val="Hyperlink"/>
                <w:rFonts w:ascii="Arial" w:hAnsi="Arial" w:cs="Arial"/>
                <w:noProof/>
                <w:sz w:val="22"/>
                <w:szCs w:val="22"/>
              </w:rPr>
              <w:t>PROJEKTO KOMANDOS SUDĖTIS</w:t>
            </w:r>
            <w:r w:rsidRPr="00EB2F84">
              <w:rPr>
                <w:rFonts w:ascii="Arial" w:hAnsi="Arial" w:cs="Arial"/>
                <w:noProof/>
                <w:webHidden/>
                <w:sz w:val="22"/>
                <w:szCs w:val="22"/>
              </w:rPr>
              <w:tab/>
            </w:r>
            <w:r w:rsidRPr="00EB2F84">
              <w:rPr>
                <w:rFonts w:ascii="Arial" w:hAnsi="Arial" w:cs="Arial"/>
                <w:noProof/>
                <w:webHidden/>
                <w:sz w:val="22"/>
                <w:szCs w:val="22"/>
              </w:rPr>
              <w:fldChar w:fldCharType="begin"/>
            </w:r>
            <w:r w:rsidRPr="00EB2F84">
              <w:rPr>
                <w:rFonts w:ascii="Arial" w:hAnsi="Arial" w:cs="Arial"/>
                <w:noProof/>
                <w:webHidden/>
                <w:sz w:val="22"/>
                <w:szCs w:val="22"/>
              </w:rPr>
              <w:instrText xml:space="preserve"> PAGEREF _Toc178776133 \h </w:instrText>
            </w:r>
            <w:r w:rsidRPr="00EB2F84">
              <w:rPr>
                <w:rFonts w:ascii="Arial" w:hAnsi="Arial" w:cs="Arial"/>
                <w:noProof/>
                <w:webHidden/>
                <w:sz w:val="22"/>
                <w:szCs w:val="22"/>
              </w:rPr>
            </w:r>
            <w:r w:rsidRPr="00EB2F84">
              <w:rPr>
                <w:rFonts w:ascii="Arial" w:hAnsi="Arial" w:cs="Arial"/>
                <w:noProof/>
                <w:webHidden/>
                <w:sz w:val="22"/>
                <w:szCs w:val="22"/>
              </w:rPr>
              <w:fldChar w:fldCharType="separate"/>
            </w:r>
            <w:r w:rsidRPr="00EB2F84">
              <w:rPr>
                <w:rFonts w:ascii="Arial" w:hAnsi="Arial" w:cs="Arial"/>
                <w:noProof/>
                <w:webHidden/>
                <w:sz w:val="22"/>
                <w:szCs w:val="22"/>
              </w:rPr>
              <w:t>3</w:t>
            </w:r>
            <w:r w:rsidRPr="00EB2F84">
              <w:rPr>
                <w:rFonts w:ascii="Arial" w:hAnsi="Arial" w:cs="Arial"/>
                <w:noProof/>
                <w:webHidden/>
                <w:sz w:val="22"/>
                <w:szCs w:val="22"/>
              </w:rPr>
              <w:fldChar w:fldCharType="end"/>
            </w:r>
          </w:hyperlink>
        </w:p>
        <w:p w14:paraId="2BEF915F" w14:textId="38857DD6" w:rsidR="00EB2F84" w:rsidRPr="00EB2F84" w:rsidRDefault="00EB2F84">
          <w:pPr>
            <w:pStyle w:val="TOC1"/>
            <w:rPr>
              <w:rFonts w:ascii="Arial" w:eastAsiaTheme="minorEastAsia" w:hAnsi="Arial" w:cs="Arial"/>
              <w:noProof/>
              <w:kern w:val="2"/>
              <w:sz w:val="22"/>
              <w:szCs w:val="22"/>
              <w:lang w:val="en-US"/>
              <w14:ligatures w14:val="standardContextual"/>
            </w:rPr>
          </w:pPr>
          <w:hyperlink w:anchor="_Toc178776134" w:history="1">
            <w:r w:rsidRPr="00EB2F84">
              <w:rPr>
                <w:rStyle w:val="Hyperlink"/>
                <w:rFonts w:ascii="Arial" w:hAnsi="Arial" w:cs="Arial"/>
                <w:noProof/>
                <w:sz w:val="22"/>
                <w:szCs w:val="22"/>
              </w:rPr>
              <w:t>3.</w:t>
            </w:r>
            <w:r w:rsidRPr="00EB2F84">
              <w:rPr>
                <w:rFonts w:ascii="Arial" w:eastAsiaTheme="minorEastAsia" w:hAnsi="Arial" w:cs="Arial"/>
                <w:noProof/>
                <w:kern w:val="2"/>
                <w:sz w:val="22"/>
                <w:szCs w:val="22"/>
                <w:lang w:val="en-US"/>
                <w14:ligatures w14:val="standardContextual"/>
              </w:rPr>
              <w:tab/>
            </w:r>
            <w:r w:rsidRPr="00EB2F84">
              <w:rPr>
                <w:rStyle w:val="Hyperlink"/>
                <w:rFonts w:ascii="Arial" w:hAnsi="Arial" w:cs="Arial"/>
                <w:noProof/>
                <w:sz w:val="22"/>
                <w:szCs w:val="22"/>
              </w:rPr>
              <w:t>DERINIMŲ SĄRAŠAS</w:t>
            </w:r>
            <w:r w:rsidRPr="00EB2F84">
              <w:rPr>
                <w:rFonts w:ascii="Arial" w:hAnsi="Arial" w:cs="Arial"/>
                <w:noProof/>
                <w:webHidden/>
                <w:sz w:val="22"/>
                <w:szCs w:val="22"/>
              </w:rPr>
              <w:tab/>
            </w:r>
            <w:r w:rsidRPr="00EB2F84">
              <w:rPr>
                <w:rFonts w:ascii="Arial" w:hAnsi="Arial" w:cs="Arial"/>
                <w:noProof/>
                <w:webHidden/>
                <w:sz w:val="22"/>
                <w:szCs w:val="22"/>
              </w:rPr>
              <w:fldChar w:fldCharType="begin"/>
            </w:r>
            <w:r w:rsidRPr="00EB2F84">
              <w:rPr>
                <w:rFonts w:ascii="Arial" w:hAnsi="Arial" w:cs="Arial"/>
                <w:noProof/>
                <w:webHidden/>
                <w:sz w:val="22"/>
                <w:szCs w:val="22"/>
              </w:rPr>
              <w:instrText xml:space="preserve"> PAGEREF _Toc178776134 \h </w:instrText>
            </w:r>
            <w:r w:rsidRPr="00EB2F84">
              <w:rPr>
                <w:rFonts w:ascii="Arial" w:hAnsi="Arial" w:cs="Arial"/>
                <w:noProof/>
                <w:webHidden/>
                <w:sz w:val="22"/>
                <w:szCs w:val="22"/>
              </w:rPr>
            </w:r>
            <w:r w:rsidRPr="00EB2F84">
              <w:rPr>
                <w:rFonts w:ascii="Arial" w:hAnsi="Arial" w:cs="Arial"/>
                <w:noProof/>
                <w:webHidden/>
                <w:sz w:val="22"/>
                <w:szCs w:val="22"/>
              </w:rPr>
              <w:fldChar w:fldCharType="separate"/>
            </w:r>
            <w:r w:rsidRPr="00EB2F84">
              <w:rPr>
                <w:rFonts w:ascii="Arial" w:hAnsi="Arial" w:cs="Arial"/>
                <w:noProof/>
                <w:webHidden/>
                <w:sz w:val="22"/>
                <w:szCs w:val="22"/>
              </w:rPr>
              <w:t>5</w:t>
            </w:r>
            <w:r w:rsidRPr="00EB2F84">
              <w:rPr>
                <w:rFonts w:ascii="Arial" w:hAnsi="Arial" w:cs="Arial"/>
                <w:noProof/>
                <w:webHidden/>
                <w:sz w:val="22"/>
                <w:szCs w:val="22"/>
              </w:rPr>
              <w:fldChar w:fldCharType="end"/>
            </w:r>
          </w:hyperlink>
        </w:p>
        <w:p w14:paraId="20A8C2AE" w14:textId="19C1EDB4" w:rsidR="00EB2F84" w:rsidRPr="00EB2F84" w:rsidRDefault="00EB2F84">
          <w:pPr>
            <w:pStyle w:val="TOC1"/>
            <w:rPr>
              <w:rFonts w:ascii="Arial" w:eastAsiaTheme="minorEastAsia" w:hAnsi="Arial" w:cs="Arial"/>
              <w:noProof/>
              <w:kern w:val="2"/>
              <w:sz w:val="22"/>
              <w:szCs w:val="22"/>
              <w:lang w:val="en-US"/>
              <w14:ligatures w14:val="standardContextual"/>
            </w:rPr>
          </w:pPr>
          <w:hyperlink w:anchor="_Toc178776135" w:history="1">
            <w:r w:rsidRPr="00EB2F84">
              <w:rPr>
                <w:rStyle w:val="Hyperlink"/>
                <w:rFonts w:ascii="Arial" w:hAnsi="Arial" w:cs="Arial"/>
                <w:noProof/>
                <w:sz w:val="22"/>
                <w:szCs w:val="22"/>
              </w:rPr>
              <w:t>4.</w:t>
            </w:r>
            <w:r w:rsidRPr="00EB2F84">
              <w:rPr>
                <w:rFonts w:ascii="Arial" w:eastAsiaTheme="minorEastAsia" w:hAnsi="Arial" w:cs="Arial"/>
                <w:noProof/>
                <w:kern w:val="2"/>
                <w:sz w:val="22"/>
                <w:szCs w:val="22"/>
                <w:lang w:val="en-US"/>
                <w14:ligatures w14:val="standardContextual"/>
              </w:rPr>
              <w:tab/>
            </w:r>
            <w:r w:rsidRPr="00EB2F84">
              <w:rPr>
                <w:rStyle w:val="Hyperlink"/>
                <w:rFonts w:ascii="Arial" w:hAnsi="Arial" w:cs="Arial"/>
                <w:noProof/>
                <w:sz w:val="22"/>
                <w:szCs w:val="22"/>
              </w:rPr>
              <w:t>BENDRIEJI REIKALAVIMAI</w:t>
            </w:r>
            <w:r w:rsidRPr="00EB2F84">
              <w:rPr>
                <w:rFonts w:ascii="Arial" w:hAnsi="Arial" w:cs="Arial"/>
                <w:noProof/>
                <w:webHidden/>
                <w:sz w:val="22"/>
                <w:szCs w:val="22"/>
              </w:rPr>
              <w:tab/>
            </w:r>
            <w:r w:rsidRPr="00EB2F84">
              <w:rPr>
                <w:rFonts w:ascii="Arial" w:hAnsi="Arial" w:cs="Arial"/>
                <w:noProof/>
                <w:webHidden/>
                <w:sz w:val="22"/>
                <w:szCs w:val="22"/>
              </w:rPr>
              <w:fldChar w:fldCharType="begin"/>
            </w:r>
            <w:r w:rsidRPr="00EB2F84">
              <w:rPr>
                <w:rFonts w:ascii="Arial" w:hAnsi="Arial" w:cs="Arial"/>
                <w:noProof/>
                <w:webHidden/>
                <w:sz w:val="22"/>
                <w:szCs w:val="22"/>
              </w:rPr>
              <w:instrText xml:space="preserve"> PAGEREF _Toc178776135 \h </w:instrText>
            </w:r>
            <w:r w:rsidRPr="00EB2F84">
              <w:rPr>
                <w:rFonts w:ascii="Arial" w:hAnsi="Arial" w:cs="Arial"/>
                <w:noProof/>
                <w:webHidden/>
                <w:sz w:val="22"/>
                <w:szCs w:val="22"/>
              </w:rPr>
            </w:r>
            <w:r w:rsidRPr="00EB2F84">
              <w:rPr>
                <w:rFonts w:ascii="Arial" w:hAnsi="Arial" w:cs="Arial"/>
                <w:noProof/>
                <w:webHidden/>
                <w:sz w:val="22"/>
                <w:szCs w:val="22"/>
              </w:rPr>
              <w:fldChar w:fldCharType="separate"/>
            </w:r>
            <w:r w:rsidRPr="00EB2F84">
              <w:rPr>
                <w:rFonts w:ascii="Arial" w:hAnsi="Arial" w:cs="Arial"/>
                <w:noProof/>
                <w:webHidden/>
                <w:sz w:val="22"/>
                <w:szCs w:val="22"/>
              </w:rPr>
              <w:t>6</w:t>
            </w:r>
            <w:r w:rsidRPr="00EB2F84">
              <w:rPr>
                <w:rFonts w:ascii="Arial" w:hAnsi="Arial" w:cs="Arial"/>
                <w:noProof/>
                <w:webHidden/>
                <w:sz w:val="22"/>
                <w:szCs w:val="22"/>
              </w:rPr>
              <w:fldChar w:fldCharType="end"/>
            </w:r>
          </w:hyperlink>
        </w:p>
        <w:p w14:paraId="05414689" w14:textId="4E36723A" w:rsidR="00EB2F84" w:rsidRPr="00EB2F84" w:rsidRDefault="00EB2F84">
          <w:pPr>
            <w:pStyle w:val="TOC1"/>
            <w:rPr>
              <w:rFonts w:ascii="Arial" w:eastAsiaTheme="minorEastAsia" w:hAnsi="Arial" w:cs="Arial"/>
              <w:noProof/>
              <w:kern w:val="2"/>
              <w:sz w:val="22"/>
              <w:szCs w:val="22"/>
              <w:lang w:val="en-US"/>
              <w14:ligatures w14:val="standardContextual"/>
            </w:rPr>
          </w:pPr>
          <w:hyperlink w:anchor="_Toc178776136" w:history="1">
            <w:r w:rsidRPr="00EB2F84">
              <w:rPr>
                <w:rStyle w:val="Hyperlink"/>
                <w:rFonts w:ascii="Arial" w:hAnsi="Arial" w:cs="Arial"/>
                <w:noProof/>
                <w:sz w:val="22"/>
                <w:szCs w:val="22"/>
              </w:rPr>
              <w:t>6.</w:t>
            </w:r>
            <w:r w:rsidRPr="00EB2F84">
              <w:rPr>
                <w:rFonts w:ascii="Arial" w:eastAsiaTheme="minorEastAsia" w:hAnsi="Arial" w:cs="Arial"/>
                <w:noProof/>
                <w:kern w:val="2"/>
                <w:sz w:val="22"/>
                <w:szCs w:val="22"/>
                <w:lang w:val="en-US"/>
                <w14:ligatures w14:val="standardContextual"/>
              </w:rPr>
              <w:tab/>
            </w:r>
            <w:r w:rsidRPr="00EB2F84">
              <w:rPr>
                <w:rStyle w:val="Hyperlink"/>
                <w:rFonts w:ascii="Arial" w:hAnsi="Arial" w:cs="Arial"/>
                <w:noProof/>
                <w:sz w:val="22"/>
                <w:szCs w:val="22"/>
              </w:rPr>
              <w:t>RELINĖS APSAUGOS IR AUTOMATIKOS DALIS</w:t>
            </w:r>
            <w:r w:rsidRPr="00EB2F84">
              <w:rPr>
                <w:rFonts w:ascii="Arial" w:hAnsi="Arial" w:cs="Arial"/>
                <w:noProof/>
                <w:webHidden/>
                <w:sz w:val="22"/>
                <w:szCs w:val="22"/>
              </w:rPr>
              <w:tab/>
            </w:r>
            <w:r w:rsidRPr="00EB2F84">
              <w:rPr>
                <w:rFonts w:ascii="Arial" w:hAnsi="Arial" w:cs="Arial"/>
                <w:noProof/>
                <w:webHidden/>
                <w:sz w:val="22"/>
                <w:szCs w:val="22"/>
              </w:rPr>
              <w:fldChar w:fldCharType="begin"/>
            </w:r>
            <w:r w:rsidRPr="00EB2F84">
              <w:rPr>
                <w:rFonts w:ascii="Arial" w:hAnsi="Arial" w:cs="Arial"/>
                <w:noProof/>
                <w:webHidden/>
                <w:sz w:val="22"/>
                <w:szCs w:val="22"/>
              </w:rPr>
              <w:instrText xml:space="preserve"> PAGEREF _Toc178776136 \h </w:instrText>
            </w:r>
            <w:r w:rsidRPr="00EB2F84">
              <w:rPr>
                <w:rFonts w:ascii="Arial" w:hAnsi="Arial" w:cs="Arial"/>
                <w:noProof/>
                <w:webHidden/>
                <w:sz w:val="22"/>
                <w:szCs w:val="22"/>
              </w:rPr>
            </w:r>
            <w:r w:rsidRPr="00EB2F84">
              <w:rPr>
                <w:rFonts w:ascii="Arial" w:hAnsi="Arial" w:cs="Arial"/>
                <w:noProof/>
                <w:webHidden/>
                <w:sz w:val="22"/>
                <w:szCs w:val="22"/>
              </w:rPr>
              <w:fldChar w:fldCharType="separate"/>
            </w:r>
            <w:r w:rsidRPr="00EB2F84">
              <w:rPr>
                <w:rFonts w:ascii="Arial" w:hAnsi="Arial" w:cs="Arial"/>
                <w:noProof/>
                <w:webHidden/>
                <w:sz w:val="22"/>
                <w:szCs w:val="22"/>
              </w:rPr>
              <w:t>11</w:t>
            </w:r>
            <w:r w:rsidRPr="00EB2F84">
              <w:rPr>
                <w:rFonts w:ascii="Arial" w:hAnsi="Arial" w:cs="Arial"/>
                <w:noProof/>
                <w:webHidden/>
                <w:sz w:val="22"/>
                <w:szCs w:val="22"/>
              </w:rPr>
              <w:fldChar w:fldCharType="end"/>
            </w:r>
          </w:hyperlink>
        </w:p>
        <w:p w14:paraId="343BA786" w14:textId="72C7F403" w:rsidR="00EB2F84" w:rsidRPr="00EB2F84" w:rsidRDefault="00EB2F84">
          <w:pPr>
            <w:pStyle w:val="TOC1"/>
            <w:rPr>
              <w:rFonts w:ascii="Arial" w:eastAsiaTheme="minorEastAsia" w:hAnsi="Arial" w:cs="Arial"/>
              <w:noProof/>
              <w:kern w:val="2"/>
              <w:sz w:val="22"/>
              <w:szCs w:val="22"/>
              <w:lang w:val="en-US"/>
              <w14:ligatures w14:val="standardContextual"/>
            </w:rPr>
          </w:pPr>
          <w:hyperlink w:anchor="_Toc178776137" w:history="1">
            <w:r w:rsidRPr="00EB2F84">
              <w:rPr>
                <w:rStyle w:val="Hyperlink"/>
                <w:rFonts w:ascii="Arial" w:hAnsi="Arial" w:cs="Arial"/>
                <w:noProof/>
                <w:sz w:val="22"/>
                <w:szCs w:val="22"/>
              </w:rPr>
              <w:t>7.</w:t>
            </w:r>
            <w:r w:rsidRPr="00EB2F84">
              <w:rPr>
                <w:rFonts w:ascii="Arial" w:eastAsiaTheme="minorEastAsia" w:hAnsi="Arial" w:cs="Arial"/>
                <w:noProof/>
                <w:kern w:val="2"/>
                <w:sz w:val="22"/>
                <w:szCs w:val="22"/>
                <w:lang w:val="en-US"/>
                <w14:ligatures w14:val="standardContextual"/>
              </w:rPr>
              <w:tab/>
            </w:r>
            <w:r w:rsidRPr="00EB2F84">
              <w:rPr>
                <w:rStyle w:val="Hyperlink"/>
                <w:rFonts w:ascii="Arial" w:hAnsi="Arial" w:cs="Arial"/>
                <w:noProof/>
                <w:sz w:val="22"/>
                <w:szCs w:val="22"/>
              </w:rPr>
              <w:t>VALDYMAS, SIGNALIZACIJA IR MATAVIMAI</w:t>
            </w:r>
            <w:r w:rsidRPr="00EB2F84">
              <w:rPr>
                <w:rFonts w:ascii="Arial" w:hAnsi="Arial" w:cs="Arial"/>
                <w:noProof/>
                <w:webHidden/>
                <w:sz w:val="22"/>
                <w:szCs w:val="22"/>
              </w:rPr>
              <w:tab/>
            </w:r>
            <w:r w:rsidRPr="00EB2F84">
              <w:rPr>
                <w:rFonts w:ascii="Arial" w:hAnsi="Arial" w:cs="Arial"/>
                <w:noProof/>
                <w:webHidden/>
                <w:sz w:val="22"/>
                <w:szCs w:val="22"/>
              </w:rPr>
              <w:fldChar w:fldCharType="begin"/>
            </w:r>
            <w:r w:rsidRPr="00EB2F84">
              <w:rPr>
                <w:rFonts w:ascii="Arial" w:hAnsi="Arial" w:cs="Arial"/>
                <w:noProof/>
                <w:webHidden/>
                <w:sz w:val="22"/>
                <w:szCs w:val="22"/>
              </w:rPr>
              <w:instrText xml:space="preserve"> PAGEREF _Toc178776137 \h </w:instrText>
            </w:r>
            <w:r w:rsidRPr="00EB2F84">
              <w:rPr>
                <w:rFonts w:ascii="Arial" w:hAnsi="Arial" w:cs="Arial"/>
                <w:noProof/>
                <w:webHidden/>
                <w:sz w:val="22"/>
                <w:szCs w:val="22"/>
              </w:rPr>
            </w:r>
            <w:r w:rsidRPr="00EB2F84">
              <w:rPr>
                <w:rFonts w:ascii="Arial" w:hAnsi="Arial" w:cs="Arial"/>
                <w:noProof/>
                <w:webHidden/>
                <w:sz w:val="22"/>
                <w:szCs w:val="22"/>
              </w:rPr>
              <w:fldChar w:fldCharType="separate"/>
            </w:r>
            <w:r w:rsidRPr="00EB2F84">
              <w:rPr>
                <w:rFonts w:ascii="Arial" w:hAnsi="Arial" w:cs="Arial"/>
                <w:noProof/>
                <w:webHidden/>
                <w:sz w:val="22"/>
                <w:szCs w:val="22"/>
              </w:rPr>
              <w:t>16</w:t>
            </w:r>
            <w:r w:rsidRPr="00EB2F84">
              <w:rPr>
                <w:rFonts w:ascii="Arial" w:hAnsi="Arial" w:cs="Arial"/>
                <w:noProof/>
                <w:webHidden/>
                <w:sz w:val="22"/>
                <w:szCs w:val="22"/>
              </w:rPr>
              <w:fldChar w:fldCharType="end"/>
            </w:r>
          </w:hyperlink>
        </w:p>
        <w:p w14:paraId="6F968A88" w14:textId="477634B8" w:rsidR="00EB2F84" w:rsidRPr="00EB2F84" w:rsidRDefault="00EB2F84">
          <w:pPr>
            <w:pStyle w:val="TOC1"/>
            <w:rPr>
              <w:rFonts w:ascii="Arial" w:eastAsiaTheme="minorEastAsia" w:hAnsi="Arial" w:cs="Arial"/>
              <w:noProof/>
              <w:kern w:val="2"/>
              <w:sz w:val="22"/>
              <w:szCs w:val="22"/>
              <w:lang w:val="en-US"/>
              <w14:ligatures w14:val="standardContextual"/>
            </w:rPr>
          </w:pPr>
          <w:hyperlink w:anchor="_Toc178776138" w:history="1">
            <w:r w:rsidRPr="00EB2F84">
              <w:rPr>
                <w:rStyle w:val="Hyperlink"/>
                <w:rFonts w:ascii="Arial" w:hAnsi="Arial" w:cs="Arial"/>
                <w:noProof/>
                <w:sz w:val="22"/>
                <w:szCs w:val="22"/>
              </w:rPr>
              <w:t>8.</w:t>
            </w:r>
            <w:r w:rsidRPr="00EB2F84">
              <w:rPr>
                <w:rFonts w:ascii="Arial" w:eastAsiaTheme="minorEastAsia" w:hAnsi="Arial" w:cs="Arial"/>
                <w:noProof/>
                <w:kern w:val="2"/>
                <w:sz w:val="22"/>
                <w:szCs w:val="22"/>
                <w:lang w:val="en-US"/>
                <w14:ligatures w14:val="standardContextual"/>
              </w:rPr>
              <w:tab/>
            </w:r>
            <w:r w:rsidRPr="00EB2F84">
              <w:rPr>
                <w:rStyle w:val="Hyperlink"/>
                <w:rFonts w:ascii="Arial" w:hAnsi="Arial" w:cs="Arial"/>
                <w:noProof/>
                <w:sz w:val="22"/>
                <w:szCs w:val="22"/>
              </w:rPr>
              <w:t>TELEINFORMACIJOS SURINKIMO IR PERDAVIMO DALIS</w:t>
            </w:r>
            <w:r w:rsidRPr="00EB2F84">
              <w:rPr>
                <w:rFonts w:ascii="Arial" w:hAnsi="Arial" w:cs="Arial"/>
                <w:noProof/>
                <w:webHidden/>
                <w:sz w:val="22"/>
                <w:szCs w:val="22"/>
              </w:rPr>
              <w:tab/>
            </w:r>
            <w:r w:rsidRPr="00EB2F84">
              <w:rPr>
                <w:rFonts w:ascii="Arial" w:hAnsi="Arial" w:cs="Arial"/>
                <w:noProof/>
                <w:webHidden/>
                <w:sz w:val="22"/>
                <w:szCs w:val="22"/>
              </w:rPr>
              <w:fldChar w:fldCharType="begin"/>
            </w:r>
            <w:r w:rsidRPr="00EB2F84">
              <w:rPr>
                <w:rFonts w:ascii="Arial" w:hAnsi="Arial" w:cs="Arial"/>
                <w:noProof/>
                <w:webHidden/>
                <w:sz w:val="22"/>
                <w:szCs w:val="22"/>
              </w:rPr>
              <w:instrText xml:space="preserve"> PAGEREF _Toc178776138 \h </w:instrText>
            </w:r>
            <w:r w:rsidRPr="00EB2F84">
              <w:rPr>
                <w:rFonts w:ascii="Arial" w:hAnsi="Arial" w:cs="Arial"/>
                <w:noProof/>
                <w:webHidden/>
                <w:sz w:val="22"/>
                <w:szCs w:val="22"/>
              </w:rPr>
            </w:r>
            <w:r w:rsidRPr="00EB2F84">
              <w:rPr>
                <w:rFonts w:ascii="Arial" w:hAnsi="Arial" w:cs="Arial"/>
                <w:noProof/>
                <w:webHidden/>
                <w:sz w:val="22"/>
                <w:szCs w:val="22"/>
              </w:rPr>
              <w:fldChar w:fldCharType="separate"/>
            </w:r>
            <w:r w:rsidRPr="00EB2F84">
              <w:rPr>
                <w:rFonts w:ascii="Arial" w:hAnsi="Arial" w:cs="Arial"/>
                <w:noProof/>
                <w:webHidden/>
                <w:sz w:val="22"/>
                <w:szCs w:val="22"/>
              </w:rPr>
              <w:t>20</w:t>
            </w:r>
            <w:r w:rsidRPr="00EB2F84">
              <w:rPr>
                <w:rFonts w:ascii="Arial" w:hAnsi="Arial" w:cs="Arial"/>
                <w:noProof/>
                <w:webHidden/>
                <w:sz w:val="22"/>
                <w:szCs w:val="22"/>
              </w:rPr>
              <w:fldChar w:fldCharType="end"/>
            </w:r>
          </w:hyperlink>
        </w:p>
        <w:p w14:paraId="7D4D6EDA" w14:textId="203BFE83" w:rsidR="00EB2F84" w:rsidRPr="00EB2F84" w:rsidRDefault="00EB2F84">
          <w:pPr>
            <w:pStyle w:val="TOC1"/>
            <w:rPr>
              <w:rFonts w:ascii="Arial" w:eastAsiaTheme="minorEastAsia" w:hAnsi="Arial" w:cs="Arial"/>
              <w:noProof/>
              <w:kern w:val="2"/>
              <w:sz w:val="22"/>
              <w:szCs w:val="22"/>
              <w:lang w:val="en-US"/>
              <w14:ligatures w14:val="standardContextual"/>
            </w:rPr>
          </w:pPr>
          <w:hyperlink w:anchor="_Toc178776139" w:history="1">
            <w:r w:rsidRPr="00EB2F84">
              <w:rPr>
                <w:rStyle w:val="Hyperlink"/>
                <w:rFonts w:ascii="Arial" w:hAnsi="Arial" w:cs="Arial"/>
                <w:noProof/>
                <w:sz w:val="22"/>
                <w:szCs w:val="22"/>
              </w:rPr>
              <w:t>9.</w:t>
            </w:r>
            <w:r w:rsidRPr="00EB2F84">
              <w:rPr>
                <w:rFonts w:ascii="Arial" w:eastAsiaTheme="minorEastAsia" w:hAnsi="Arial" w:cs="Arial"/>
                <w:noProof/>
                <w:kern w:val="2"/>
                <w:sz w:val="22"/>
                <w:szCs w:val="22"/>
                <w:lang w:val="en-US"/>
                <w14:ligatures w14:val="standardContextual"/>
              </w:rPr>
              <w:tab/>
            </w:r>
            <w:r w:rsidRPr="00EB2F84">
              <w:rPr>
                <w:rStyle w:val="Hyperlink"/>
                <w:rFonts w:ascii="Arial" w:hAnsi="Arial" w:cs="Arial"/>
                <w:noProof/>
                <w:sz w:val="22"/>
                <w:szCs w:val="22"/>
              </w:rPr>
              <w:t>ELEKTRONINIŲ RYŠIŲ (TELEKOMUNIKACIJŲ) DALIS</w:t>
            </w:r>
            <w:r w:rsidRPr="00EB2F84">
              <w:rPr>
                <w:rFonts w:ascii="Arial" w:hAnsi="Arial" w:cs="Arial"/>
                <w:noProof/>
                <w:webHidden/>
                <w:sz w:val="22"/>
                <w:szCs w:val="22"/>
              </w:rPr>
              <w:tab/>
            </w:r>
            <w:r w:rsidRPr="00EB2F84">
              <w:rPr>
                <w:rFonts w:ascii="Arial" w:hAnsi="Arial" w:cs="Arial"/>
                <w:noProof/>
                <w:webHidden/>
                <w:sz w:val="22"/>
                <w:szCs w:val="22"/>
              </w:rPr>
              <w:fldChar w:fldCharType="begin"/>
            </w:r>
            <w:r w:rsidRPr="00EB2F84">
              <w:rPr>
                <w:rFonts w:ascii="Arial" w:hAnsi="Arial" w:cs="Arial"/>
                <w:noProof/>
                <w:webHidden/>
                <w:sz w:val="22"/>
                <w:szCs w:val="22"/>
              </w:rPr>
              <w:instrText xml:space="preserve"> PAGEREF _Toc178776139 \h </w:instrText>
            </w:r>
            <w:r w:rsidRPr="00EB2F84">
              <w:rPr>
                <w:rFonts w:ascii="Arial" w:hAnsi="Arial" w:cs="Arial"/>
                <w:noProof/>
                <w:webHidden/>
                <w:sz w:val="22"/>
                <w:szCs w:val="22"/>
              </w:rPr>
            </w:r>
            <w:r w:rsidRPr="00EB2F84">
              <w:rPr>
                <w:rFonts w:ascii="Arial" w:hAnsi="Arial" w:cs="Arial"/>
                <w:noProof/>
                <w:webHidden/>
                <w:sz w:val="22"/>
                <w:szCs w:val="22"/>
              </w:rPr>
              <w:fldChar w:fldCharType="separate"/>
            </w:r>
            <w:r w:rsidRPr="00EB2F84">
              <w:rPr>
                <w:rFonts w:ascii="Arial" w:hAnsi="Arial" w:cs="Arial"/>
                <w:noProof/>
                <w:webHidden/>
                <w:sz w:val="22"/>
                <w:szCs w:val="22"/>
              </w:rPr>
              <w:t>23</w:t>
            </w:r>
            <w:r w:rsidRPr="00EB2F84">
              <w:rPr>
                <w:rFonts w:ascii="Arial" w:hAnsi="Arial" w:cs="Arial"/>
                <w:noProof/>
                <w:webHidden/>
                <w:sz w:val="22"/>
                <w:szCs w:val="22"/>
              </w:rPr>
              <w:fldChar w:fldCharType="end"/>
            </w:r>
          </w:hyperlink>
        </w:p>
        <w:p w14:paraId="1EA28D52" w14:textId="0321FF5E" w:rsidR="00EB2F84" w:rsidRPr="00EB2F84" w:rsidRDefault="00EB2F84">
          <w:pPr>
            <w:pStyle w:val="TOC1"/>
            <w:rPr>
              <w:rFonts w:ascii="Arial" w:eastAsiaTheme="minorEastAsia" w:hAnsi="Arial" w:cs="Arial"/>
              <w:noProof/>
              <w:kern w:val="2"/>
              <w:sz w:val="22"/>
              <w:szCs w:val="22"/>
              <w:lang w:val="en-US"/>
              <w14:ligatures w14:val="standardContextual"/>
            </w:rPr>
          </w:pPr>
          <w:hyperlink w:anchor="_Toc178776140" w:history="1">
            <w:r w:rsidRPr="00EB2F84">
              <w:rPr>
                <w:rStyle w:val="Hyperlink"/>
                <w:rFonts w:ascii="Arial" w:hAnsi="Arial" w:cs="Arial"/>
                <w:noProof/>
                <w:sz w:val="22"/>
                <w:szCs w:val="22"/>
              </w:rPr>
              <w:t>10.</w:t>
            </w:r>
            <w:r w:rsidRPr="00EB2F84">
              <w:rPr>
                <w:rFonts w:ascii="Arial" w:eastAsiaTheme="minorEastAsia" w:hAnsi="Arial" w:cs="Arial"/>
                <w:noProof/>
                <w:kern w:val="2"/>
                <w:sz w:val="22"/>
                <w:szCs w:val="22"/>
                <w:lang w:val="en-US"/>
                <w14:ligatures w14:val="standardContextual"/>
              </w:rPr>
              <w:tab/>
            </w:r>
            <w:r w:rsidRPr="00EB2F84">
              <w:rPr>
                <w:rStyle w:val="Hyperlink"/>
                <w:rFonts w:ascii="Arial" w:hAnsi="Arial" w:cs="Arial"/>
                <w:noProof/>
                <w:sz w:val="22"/>
                <w:szCs w:val="22"/>
              </w:rPr>
              <w:t>ELEKTROS ENERGIJOS APSKAITOS IR MATAVIMŲ DALIS</w:t>
            </w:r>
            <w:r w:rsidRPr="00EB2F84">
              <w:rPr>
                <w:rFonts w:ascii="Arial" w:hAnsi="Arial" w:cs="Arial"/>
                <w:noProof/>
                <w:webHidden/>
                <w:sz w:val="22"/>
                <w:szCs w:val="22"/>
              </w:rPr>
              <w:tab/>
            </w:r>
            <w:r w:rsidRPr="00EB2F84">
              <w:rPr>
                <w:rFonts w:ascii="Arial" w:hAnsi="Arial" w:cs="Arial"/>
                <w:noProof/>
                <w:webHidden/>
                <w:sz w:val="22"/>
                <w:szCs w:val="22"/>
              </w:rPr>
              <w:fldChar w:fldCharType="begin"/>
            </w:r>
            <w:r w:rsidRPr="00EB2F84">
              <w:rPr>
                <w:rFonts w:ascii="Arial" w:hAnsi="Arial" w:cs="Arial"/>
                <w:noProof/>
                <w:webHidden/>
                <w:sz w:val="22"/>
                <w:szCs w:val="22"/>
              </w:rPr>
              <w:instrText xml:space="preserve"> PAGEREF _Toc178776140 \h </w:instrText>
            </w:r>
            <w:r w:rsidRPr="00EB2F84">
              <w:rPr>
                <w:rFonts w:ascii="Arial" w:hAnsi="Arial" w:cs="Arial"/>
                <w:noProof/>
                <w:webHidden/>
                <w:sz w:val="22"/>
                <w:szCs w:val="22"/>
              </w:rPr>
            </w:r>
            <w:r w:rsidRPr="00EB2F84">
              <w:rPr>
                <w:rFonts w:ascii="Arial" w:hAnsi="Arial" w:cs="Arial"/>
                <w:noProof/>
                <w:webHidden/>
                <w:sz w:val="22"/>
                <w:szCs w:val="22"/>
              </w:rPr>
              <w:fldChar w:fldCharType="separate"/>
            </w:r>
            <w:r w:rsidRPr="00EB2F84">
              <w:rPr>
                <w:rFonts w:ascii="Arial" w:hAnsi="Arial" w:cs="Arial"/>
                <w:noProof/>
                <w:webHidden/>
                <w:sz w:val="22"/>
                <w:szCs w:val="22"/>
              </w:rPr>
              <w:t>25</w:t>
            </w:r>
            <w:r w:rsidRPr="00EB2F84">
              <w:rPr>
                <w:rFonts w:ascii="Arial" w:hAnsi="Arial" w:cs="Arial"/>
                <w:noProof/>
                <w:webHidden/>
                <w:sz w:val="22"/>
                <w:szCs w:val="22"/>
              </w:rPr>
              <w:fldChar w:fldCharType="end"/>
            </w:r>
          </w:hyperlink>
        </w:p>
        <w:p w14:paraId="5D143A76" w14:textId="12238A13" w:rsidR="00EB2F84" w:rsidRPr="00EB2F84" w:rsidRDefault="00EB2F84">
          <w:pPr>
            <w:pStyle w:val="TOC1"/>
            <w:rPr>
              <w:rFonts w:ascii="Arial" w:eastAsiaTheme="minorEastAsia" w:hAnsi="Arial" w:cs="Arial"/>
              <w:noProof/>
              <w:kern w:val="2"/>
              <w:sz w:val="22"/>
              <w:szCs w:val="22"/>
              <w:lang w:val="en-US"/>
              <w14:ligatures w14:val="standardContextual"/>
            </w:rPr>
          </w:pPr>
          <w:hyperlink w:anchor="_Toc178776141" w:history="1">
            <w:r w:rsidRPr="00EB2F84">
              <w:rPr>
                <w:rStyle w:val="Hyperlink"/>
                <w:rFonts w:ascii="Arial" w:hAnsi="Arial" w:cs="Arial"/>
                <w:noProof/>
                <w:sz w:val="22"/>
                <w:szCs w:val="22"/>
              </w:rPr>
              <w:t>11.</w:t>
            </w:r>
            <w:r w:rsidRPr="00EB2F84">
              <w:rPr>
                <w:rFonts w:ascii="Arial" w:eastAsiaTheme="minorEastAsia" w:hAnsi="Arial" w:cs="Arial"/>
                <w:noProof/>
                <w:kern w:val="2"/>
                <w:sz w:val="22"/>
                <w:szCs w:val="22"/>
                <w:lang w:val="en-US"/>
                <w14:ligatures w14:val="standardContextual"/>
              </w:rPr>
              <w:tab/>
            </w:r>
            <w:r w:rsidRPr="00EB2F84">
              <w:rPr>
                <w:rStyle w:val="Hyperlink"/>
                <w:rFonts w:ascii="Arial" w:hAnsi="Arial" w:cs="Arial"/>
                <w:noProof/>
                <w:sz w:val="22"/>
                <w:szCs w:val="22"/>
              </w:rPr>
              <w:t>APLINKOSAUGOS DALIS</w:t>
            </w:r>
            <w:r w:rsidRPr="00EB2F84">
              <w:rPr>
                <w:rFonts w:ascii="Arial" w:hAnsi="Arial" w:cs="Arial"/>
                <w:noProof/>
                <w:webHidden/>
                <w:sz w:val="22"/>
                <w:szCs w:val="22"/>
              </w:rPr>
              <w:tab/>
            </w:r>
            <w:r w:rsidRPr="00EB2F84">
              <w:rPr>
                <w:rFonts w:ascii="Arial" w:hAnsi="Arial" w:cs="Arial"/>
                <w:noProof/>
                <w:webHidden/>
                <w:sz w:val="22"/>
                <w:szCs w:val="22"/>
              </w:rPr>
              <w:fldChar w:fldCharType="begin"/>
            </w:r>
            <w:r w:rsidRPr="00EB2F84">
              <w:rPr>
                <w:rFonts w:ascii="Arial" w:hAnsi="Arial" w:cs="Arial"/>
                <w:noProof/>
                <w:webHidden/>
                <w:sz w:val="22"/>
                <w:szCs w:val="22"/>
              </w:rPr>
              <w:instrText xml:space="preserve"> PAGEREF _Toc178776141 \h </w:instrText>
            </w:r>
            <w:r w:rsidRPr="00EB2F84">
              <w:rPr>
                <w:rFonts w:ascii="Arial" w:hAnsi="Arial" w:cs="Arial"/>
                <w:noProof/>
                <w:webHidden/>
                <w:sz w:val="22"/>
                <w:szCs w:val="22"/>
              </w:rPr>
            </w:r>
            <w:r w:rsidRPr="00EB2F84">
              <w:rPr>
                <w:rFonts w:ascii="Arial" w:hAnsi="Arial" w:cs="Arial"/>
                <w:noProof/>
                <w:webHidden/>
                <w:sz w:val="22"/>
                <w:szCs w:val="22"/>
              </w:rPr>
              <w:fldChar w:fldCharType="separate"/>
            </w:r>
            <w:r w:rsidRPr="00EB2F84">
              <w:rPr>
                <w:rFonts w:ascii="Arial" w:hAnsi="Arial" w:cs="Arial"/>
                <w:noProof/>
                <w:webHidden/>
                <w:sz w:val="22"/>
                <w:szCs w:val="22"/>
              </w:rPr>
              <w:t>26</w:t>
            </w:r>
            <w:r w:rsidRPr="00EB2F84">
              <w:rPr>
                <w:rFonts w:ascii="Arial" w:hAnsi="Arial" w:cs="Arial"/>
                <w:noProof/>
                <w:webHidden/>
                <w:sz w:val="22"/>
                <w:szCs w:val="22"/>
              </w:rPr>
              <w:fldChar w:fldCharType="end"/>
            </w:r>
          </w:hyperlink>
        </w:p>
        <w:p w14:paraId="6C139921" w14:textId="6FEEB130" w:rsidR="00EB2F84" w:rsidRPr="00EB2F84" w:rsidRDefault="00EB2F84">
          <w:pPr>
            <w:pStyle w:val="TOC1"/>
            <w:rPr>
              <w:rFonts w:ascii="Arial" w:eastAsiaTheme="minorEastAsia" w:hAnsi="Arial" w:cs="Arial"/>
              <w:noProof/>
              <w:kern w:val="2"/>
              <w:sz w:val="22"/>
              <w:szCs w:val="22"/>
              <w:lang w:val="en-US"/>
              <w14:ligatures w14:val="standardContextual"/>
            </w:rPr>
          </w:pPr>
          <w:hyperlink w:anchor="_Toc178776142" w:history="1">
            <w:r w:rsidRPr="00EB2F84">
              <w:rPr>
                <w:rStyle w:val="Hyperlink"/>
                <w:rFonts w:ascii="Arial" w:hAnsi="Arial" w:cs="Arial"/>
                <w:noProof/>
                <w:sz w:val="22"/>
                <w:szCs w:val="22"/>
              </w:rPr>
              <w:t>12.</w:t>
            </w:r>
            <w:r w:rsidRPr="00EB2F84">
              <w:rPr>
                <w:rFonts w:ascii="Arial" w:eastAsiaTheme="minorEastAsia" w:hAnsi="Arial" w:cs="Arial"/>
                <w:noProof/>
                <w:kern w:val="2"/>
                <w:sz w:val="22"/>
                <w:szCs w:val="22"/>
                <w:lang w:val="en-US"/>
                <w14:ligatures w14:val="standardContextual"/>
              </w:rPr>
              <w:tab/>
            </w:r>
            <w:r w:rsidRPr="00EB2F84">
              <w:rPr>
                <w:rStyle w:val="Hyperlink"/>
                <w:rFonts w:ascii="Arial" w:hAnsi="Arial" w:cs="Arial"/>
                <w:noProof/>
                <w:sz w:val="22"/>
                <w:szCs w:val="22"/>
              </w:rPr>
              <w:t>GAISRINĖS SAUGOS, DARBUOTOJŲ SAUGOS DALIS</w:t>
            </w:r>
            <w:r w:rsidRPr="00EB2F84">
              <w:rPr>
                <w:rFonts w:ascii="Arial" w:hAnsi="Arial" w:cs="Arial"/>
                <w:noProof/>
                <w:webHidden/>
                <w:sz w:val="22"/>
                <w:szCs w:val="22"/>
              </w:rPr>
              <w:tab/>
            </w:r>
            <w:r w:rsidRPr="00EB2F84">
              <w:rPr>
                <w:rFonts w:ascii="Arial" w:hAnsi="Arial" w:cs="Arial"/>
                <w:noProof/>
                <w:webHidden/>
                <w:sz w:val="22"/>
                <w:szCs w:val="22"/>
              </w:rPr>
              <w:fldChar w:fldCharType="begin"/>
            </w:r>
            <w:r w:rsidRPr="00EB2F84">
              <w:rPr>
                <w:rFonts w:ascii="Arial" w:hAnsi="Arial" w:cs="Arial"/>
                <w:noProof/>
                <w:webHidden/>
                <w:sz w:val="22"/>
                <w:szCs w:val="22"/>
              </w:rPr>
              <w:instrText xml:space="preserve"> PAGEREF _Toc178776142 \h </w:instrText>
            </w:r>
            <w:r w:rsidRPr="00EB2F84">
              <w:rPr>
                <w:rFonts w:ascii="Arial" w:hAnsi="Arial" w:cs="Arial"/>
                <w:noProof/>
                <w:webHidden/>
                <w:sz w:val="22"/>
                <w:szCs w:val="22"/>
              </w:rPr>
            </w:r>
            <w:r w:rsidRPr="00EB2F84">
              <w:rPr>
                <w:rFonts w:ascii="Arial" w:hAnsi="Arial" w:cs="Arial"/>
                <w:noProof/>
                <w:webHidden/>
                <w:sz w:val="22"/>
                <w:szCs w:val="22"/>
              </w:rPr>
              <w:fldChar w:fldCharType="separate"/>
            </w:r>
            <w:r w:rsidRPr="00EB2F84">
              <w:rPr>
                <w:rFonts w:ascii="Arial" w:hAnsi="Arial" w:cs="Arial"/>
                <w:noProof/>
                <w:webHidden/>
                <w:sz w:val="22"/>
                <w:szCs w:val="22"/>
              </w:rPr>
              <w:t>26</w:t>
            </w:r>
            <w:r w:rsidRPr="00EB2F84">
              <w:rPr>
                <w:rFonts w:ascii="Arial" w:hAnsi="Arial" w:cs="Arial"/>
                <w:noProof/>
                <w:webHidden/>
                <w:sz w:val="22"/>
                <w:szCs w:val="22"/>
              </w:rPr>
              <w:fldChar w:fldCharType="end"/>
            </w:r>
          </w:hyperlink>
        </w:p>
        <w:p w14:paraId="46E68624" w14:textId="75AA7389" w:rsidR="00EB2F84" w:rsidRPr="00EB2F84" w:rsidRDefault="00EB2F84">
          <w:pPr>
            <w:pStyle w:val="TOC1"/>
            <w:rPr>
              <w:rFonts w:ascii="Arial" w:eastAsiaTheme="minorEastAsia" w:hAnsi="Arial" w:cs="Arial"/>
              <w:noProof/>
              <w:kern w:val="2"/>
              <w:sz w:val="22"/>
              <w:szCs w:val="22"/>
              <w:lang w:val="en-US"/>
              <w14:ligatures w14:val="standardContextual"/>
            </w:rPr>
          </w:pPr>
          <w:hyperlink w:anchor="_Toc178776143" w:history="1">
            <w:r w:rsidRPr="00EB2F84">
              <w:rPr>
                <w:rStyle w:val="Hyperlink"/>
                <w:rFonts w:ascii="Arial" w:hAnsi="Arial" w:cs="Arial"/>
                <w:noProof/>
                <w:sz w:val="22"/>
                <w:szCs w:val="22"/>
              </w:rPr>
              <w:t>13.</w:t>
            </w:r>
            <w:r w:rsidRPr="00EB2F84">
              <w:rPr>
                <w:rFonts w:ascii="Arial" w:eastAsiaTheme="minorEastAsia" w:hAnsi="Arial" w:cs="Arial"/>
                <w:noProof/>
                <w:kern w:val="2"/>
                <w:sz w:val="22"/>
                <w:szCs w:val="22"/>
                <w:lang w:val="en-US"/>
                <w14:ligatures w14:val="standardContextual"/>
              </w:rPr>
              <w:tab/>
            </w:r>
            <w:r w:rsidRPr="00EB2F84">
              <w:rPr>
                <w:rStyle w:val="Hyperlink"/>
                <w:rFonts w:ascii="Arial" w:hAnsi="Arial" w:cs="Arial"/>
                <w:noProof/>
                <w:sz w:val="22"/>
                <w:szCs w:val="22"/>
              </w:rPr>
              <w:t>KITI REIKALAVIMAI</w:t>
            </w:r>
            <w:r w:rsidRPr="00EB2F84">
              <w:rPr>
                <w:rFonts w:ascii="Arial" w:hAnsi="Arial" w:cs="Arial"/>
                <w:noProof/>
                <w:webHidden/>
                <w:sz w:val="22"/>
                <w:szCs w:val="22"/>
              </w:rPr>
              <w:tab/>
            </w:r>
            <w:r w:rsidRPr="00EB2F84">
              <w:rPr>
                <w:rFonts w:ascii="Arial" w:hAnsi="Arial" w:cs="Arial"/>
                <w:noProof/>
                <w:webHidden/>
                <w:sz w:val="22"/>
                <w:szCs w:val="22"/>
              </w:rPr>
              <w:fldChar w:fldCharType="begin"/>
            </w:r>
            <w:r w:rsidRPr="00EB2F84">
              <w:rPr>
                <w:rFonts w:ascii="Arial" w:hAnsi="Arial" w:cs="Arial"/>
                <w:noProof/>
                <w:webHidden/>
                <w:sz w:val="22"/>
                <w:szCs w:val="22"/>
              </w:rPr>
              <w:instrText xml:space="preserve"> PAGEREF _Toc178776143 \h </w:instrText>
            </w:r>
            <w:r w:rsidRPr="00EB2F84">
              <w:rPr>
                <w:rFonts w:ascii="Arial" w:hAnsi="Arial" w:cs="Arial"/>
                <w:noProof/>
                <w:webHidden/>
                <w:sz w:val="22"/>
                <w:szCs w:val="22"/>
              </w:rPr>
            </w:r>
            <w:r w:rsidRPr="00EB2F84">
              <w:rPr>
                <w:rFonts w:ascii="Arial" w:hAnsi="Arial" w:cs="Arial"/>
                <w:noProof/>
                <w:webHidden/>
                <w:sz w:val="22"/>
                <w:szCs w:val="22"/>
              </w:rPr>
              <w:fldChar w:fldCharType="separate"/>
            </w:r>
            <w:r w:rsidRPr="00EB2F84">
              <w:rPr>
                <w:rFonts w:ascii="Arial" w:hAnsi="Arial" w:cs="Arial"/>
                <w:noProof/>
                <w:webHidden/>
                <w:sz w:val="22"/>
                <w:szCs w:val="22"/>
              </w:rPr>
              <w:t>26</w:t>
            </w:r>
            <w:r w:rsidRPr="00EB2F84">
              <w:rPr>
                <w:rFonts w:ascii="Arial" w:hAnsi="Arial" w:cs="Arial"/>
                <w:noProof/>
                <w:webHidden/>
                <w:sz w:val="22"/>
                <w:szCs w:val="22"/>
              </w:rPr>
              <w:fldChar w:fldCharType="end"/>
            </w:r>
          </w:hyperlink>
        </w:p>
        <w:p w14:paraId="14B4F65C" w14:textId="51F4FB18" w:rsidR="00EB2F84" w:rsidRPr="00EB2F84" w:rsidRDefault="00EB2F84">
          <w:pPr>
            <w:pStyle w:val="TOC1"/>
            <w:rPr>
              <w:rFonts w:ascii="Arial" w:eastAsiaTheme="minorEastAsia" w:hAnsi="Arial" w:cs="Arial"/>
              <w:noProof/>
              <w:kern w:val="2"/>
              <w:sz w:val="22"/>
              <w:szCs w:val="22"/>
              <w:lang w:val="en-US"/>
              <w14:ligatures w14:val="standardContextual"/>
            </w:rPr>
          </w:pPr>
          <w:hyperlink w:anchor="_Toc178776144" w:history="1">
            <w:r w:rsidRPr="00EB2F84">
              <w:rPr>
                <w:rStyle w:val="Hyperlink"/>
                <w:rFonts w:ascii="Arial" w:hAnsi="Arial" w:cs="Arial"/>
                <w:noProof/>
                <w:sz w:val="22"/>
                <w:szCs w:val="22"/>
              </w:rPr>
              <w:t>14.</w:t>
            </w:r>
            <w:r w:rsidRPr="00EB2F84">
              <w:rPr>
                <w:rFonts w:ascii="Arial" w:eastAsiaTheme="minorEastAsia" w:hAnsi="Arial" w:cs="Arial"/>
                <w:noProof/>
                <w:kern w:val="2"/>
                <w:sz w:val="22"/>
                <w:szCs w:val="22"/>
                <w:lang w:val="en-US"/>
                <w14:ligatures w14:val="standardContextual"/>
              </w:rPr>
              <w:tab/>
            </w:r>
            <w:r w:rsidRPr="00EB2F84">
              <w:rPr>
                <w:rStyle w:val="Hyperlink"/>
                <w:rFonts w:ascii="Arial" w:hAnsi="Arial" w:cs="Arial"/>
                <w:noProof/>
                <w:sz w:val="22"/>
                <w:szCs w:val="22"/>
              </w:rPr>
              <w:t>PRIEDŲ SĄRAŠAS</w:t>
            </w:r>
            <w:r w:rsidRPr="00EB2F84">
              <w:rPr>
                <w:rFonts w:ascii="Arial" w:hAnsi="Arial" w:cs="Arial"/>
                <w:noProof/>
                <w:webHidden/>
                <w:sz w:val="22"/>
                <w:szCs w:val="22"/>
              </w:rPr>
              <w:tab/>
            </w:r>
            <w:r w:rsidRPr="00EB2F84">
              <w:rPr>
                <w:rFonts w:ascii="Arial" w:hAnsi="Arial" w:cs="Arial"/>
                <w:noProof/>
                <w:webHidden/>
                <w:sz w:val="22"/>
                <w:szCs w:val="22"/>
              </w:rPr>
              <w:fldChar w:fldCharType="begin"/>
            </w:r>
            <w:r w:rsidRPr="00EB2F84">
              <w:rPr>
                <w:rFonts w:ascii="Arial" w:hAnsi="Arial" w:cs="Arial"/>
                <w:noProof/>
                <w:webHidden/>
                <w:sz w:val="22"/>
                <w:szCs w:val="22"/>
              </w:rPr>
              <w:instrText xml:space="preserve"> PAGEREF _Toc178776144 \h </w:instrText>
            </w:r>
            <w:r w:rsidRPr="00EB2F84">
              <w:rPr>
                <w:rFonts w:ascii="Arial" w:hAnsi="Arial" w:cs="Arial"/>
                <w:noProof/>
                <w:webHidden/>
                <w:sz w:val="22"/>
                <w:szCs w:val="22"/>
              </w:rPr>
            </w:r>
            <w:r w:rsidRPr="00EB2F84">
              <w:rPr>
                <w:rFonts w:ascii="Arial" w:hAnsi="Arial" w:cs="Arial"/>
                <w:noProof/>
                <w:webHidden/>
                <w:sz w:val="22"/>
                <w:szCs w:val="22"/>
              </w:rPr>
              <w:fldChar w:fldCharType="separate"/>
            </w:r>
            <w:r w:rsidRPr="00EB2F84">
              <w:rPr>
                <w:rFonts w:ascii="Arial" w:hAnsi="Arial" w:cs="Arial"/>
                <w:noProof/>
                <w:webHidden/>
                <w:sz w:val="22"/>
                <w:szCs w:val="22"/>
              </w:rPr>
              <w:t>27</w:t>
            </w:r>
            <w:r w:rsidRPr="00EB2F84">
              <w:rPr>
                <w:rFonts w:ascii="Arial" w:hAnsi="Arial" w:cs="Arial"/>
                <w:noProof/>
                <w:webHidden/>
                <w:sz w:val="22"/>
                <w:szCs w:val="22"/>
              </w:rPr>
              <w:fldChar w:fldCharType="end"/>
            </w:r>
          </w:hyperlink>
        </w:p>
        <w:p w14:paraId="79104396" w14:textId="7D5BF4BF" w:rsidR="00982D61" w:rsidRPr="005557C8" w:rsidRDefault="00982D61" w:rsidP="000F142C">
          <w:pPr>
            <w:ind w:left="-283"/>
            <w:jc w:val="both"/>
            <w:rPr>
              <w:rFonts w:ascii="Arial" w:hAnsi="Arial" w:cs="Arial"/>
              <w:color w:val="0070C0"/>
            </w:rPr>
          </w:pPr>
          <w:r w:rsidRPr="00EB2F84">
            <w:rPr>
              <w:rFonts w:ascii="Arial" w:hAnsi="Arial" w:cs="Arial"/>
              <w:b/>
              <w:bCs/>
              <w:sz w:val="22"/>
              <w:szCs w:val="22"/>
            </w:rPr>
            <w:fldChar w:fldCharType="end"/>
          </w:r>
        </w:p>
      </w:sdtContent>
    </w:sdt>
    <w:p w14:paraId="4DC5FDAF" w14:textId="77777777" w:rsidR="0027627A" w:rsidRPr="005557C8" w:rsidRDefault="0027627A" w:rsidP="000F142C">
      <w:pPr>
        <w:tabs>
          <w:tab w:val="left" w:pos="1134"/>
        </w:tabs>
        <w:ind w:left="-283"/>
        <w:jc w:val="both"/>
        <w:rPr>
          <w:rFonts w:ascii="Arial" w:hAnsi="Arial" w:cs="Arial"/>
          <w:b/>
          <w:color w:val="0070C0"/>
        </w:rPr>
      </w:pPr>
    </w:p>
    <w:p w14:paraId="3FA20927" w14:textId="77777777" w:rsidR="0027627A" w:rsidRPr="005557C8" w:rsidRDefault="0027627A" w:rsidP="000F142C">
      <w:pPr>
        <w:tabs>
          <w:tab w:val="left" w:pos="1134"/>
        </w:tabs>
        <w:ind w:left="-283"/>
        <w:jc w:val="both"/>
        <w:rPr>
          <w:rFonts w:ascii="Arial" w:hAnsi="Arial" w:cs="Arial"/>
          <w:b/>
          <w:color w:val="0070C0"/>
        </w:rPr>
      </w:pPr>
    </w:p>
    <w:p w14:paraId="4645EA32" w14:textId="77777777" w:rsidR="0027627A" w:rsidRPr="005557C8" w:rsidRDefault="0027627A" w:rsidP="000F142C">
      <w:pPr>
        <w:tabs>
          <w:tab w:val="left" w:pos="1134"/>
        </w:tabs>
        <w:ind w:left="-283"/>
        <w:jc w:val="both"/>
        <w:rPr>
          <w:rFonts w:ascii="Arial" w:hAnsi="Arial" w:cs="Arial"/>
          <w:b/>
          <w:color w:val="0070C0"/>
        </w:rPr>
      </w:pPr>
    </w:p>
    <w:p w14:paraId="03364F84" w14:textId="77777777" w:rsidR="0027627A" w:rsidRPr="005557C8" w:rsidRDefault="0027627A" w:rsidP="000F142C">
      <w:pPr>
        <w:tabs>
          <w:tab w:val="left" w:pos="1134"/>
        </w:tabs>
        <w:ind w:left="-283"/>
        <w:jc w:val="both"/>
        <w:rPr>
          <w:rFonts w:ascii="Arial" w:hAnsi="Arial" w:cs="Arial"/>
          <w:b/>
          <w:color w:val="0070C0"/>
        </w:rPr>
      </w:pPr>
    </w:p>
    <w:p w14:paraId="55953C24" w14:textId="77777777" w:rsidR="0027627A" w:rsidRPr="005557C8" w:rsidRDefault="0027627A" w:rsidP="000F142C">
      <w:pPr>
        <w:tabs>
          <w:tab w:val="left" w:pos="1134"/>
        </w:tabs>
        <w:ind w:left="-283"/>
        <w:jc w:val="both"/>
        <w:rPr>
          <w:rFonts w:ascii="Arial" w:hAnsi="Arial" w:cs="Arial"/>
          <w:b/>
          <w:color w:val="0070C0"/>
        </w:rPr>
      </w:pPr>
    </w:p>
    <w:p w14:paraId="59310BF8" w14:textId="77777777" w:rsidR="0027627A" w:rsidRPr="005557C8" w:rsidRDefault="0027627A" w:rsidP="000F142C">
      <w:pPr>
        <w:tabs>
          <w:tab w:val="left" w:pos="1134"/>
        </w:tabs>
        <w:ind w:left="-283"/>
        <w:jc w:val="both"/>
        <w:rPr>
          <w:rFonts w:ascii="Arial" w:hAnsi="Arial" w:cs="Arial"/>
          <w:b/>
          <w:color w:val="0070C0"/>
        </w:rPr>
      </w:pPr>
    </w:p>
    <w:p w14:paraId="49A5003C" w14:textId="77777777" w:rsidR="0027627A" w:rsidRPr="005557C8" w:rsidRDefault="0027627A" w:rsidP="000F142C">
      <w:pPr>
        <w:tabs>
          <w:tab w:val="left" w:pos="1134"/>
        </w:tabs>
        <w:ind w:left="-283"/>
        <w:jc w:val="both"/>
        <w:rPr>
          <w:rFonts w:ascii="Arial" w:hAnsi="Arial" w:cs="Arial"/>
          <w:b/>
          <w:color w:val="0070C0"/>
        </w:rPr>
      </w:pPr>
    </w:p>
    <w:p w14:paraId="5A06E127" w14:textId="77777777" w:rsidR="0027627A" w:rsidRPr="005557C8" w:rsidRDefault="0027627A" w:rsidP="000F142C">
      <w:pPr>
        <w:tabs>
          <w:tab w:val="left" w:pos="1134"/>
        </w:tabs>
        <w:ind w:left="-283"/>
        <w:jc w:val="both"/>
        <w:rPr>
          <w:rFonts w:ascii="Arial" w:hAnsi="Arial" w:cs="Arial"/>
          <w:b/>
          <w:color w:val="0070C0"/>
        </w:rPr>
      </w:pPr>
    </w:p>
    <w:p w14:paraId="54F86976" w14:textId="77777777" w:rsidR="0027627A" w:rsidRPr="005557C8" w:rsidRDefault="0027627A" w:rsidP="000F142C">
      <w:pPr>
        <w:tabs>
          <w:tab w:val="left" w:pos="1134"/>
        </w:tabs>
        <w:ind w:left="-283"/>
        <w:jc w:val="both"/>
        <w:rPr>
          <w:rFonts w:ascii="Arial" w:hAnsi="Arial" w:cs="Arial"/>
          <w:b/>
          <w:color w:val="0070C0"/>
        </w:rPr>
      </w:pPr>
    </w:p>
    <w:p w14:paraId="58F2BAF8" w14:textId="77777777" w:rsidR="0027627A" w:rsidRPr="005557C8" w:rsidRDefault="0027627A" w:rsidP="000F142C">
      <w:pPr>
        <w:tabs>
          <w:tab w:val="left" w:pos="1134"/>
        </w:tabs>
        <w:ind w:left="-283"/>
        <w:jc w:val="both"/>
        <w:rPr>
          <w:rFonts w:ascii="Arial" w:hAnsi="Arial" w:cs="Arial"/>
          <w:b/>
          <w:color w:val="0070C0"/>
        </w:rPr>
      </w:pPr>
    </w:p>
    <w:p w14:paraId="72FB9388" w14:textId="77777777" w:rsidR="00891883" w:rsidRPr="005557C8" w:rsidRDefault="00891883" w:rsidP="000F142C">
      <w:pPr>
        <w:tabs>
          <w:tab w:val="left" w:pos="1134"/>
        </w:tabs>
        <w:ind w:left="-283"/>
        <w:jc w:val="both"/>
        <w:rPr>
          <w:rFonts w:ascii="Arial" w:hAnsi="Arial" w:cs="Arial"/>
          <w:b/>
          <w:color w:val="0070C0"/>
        </w:rPr>
      </w:pPr>
    </w:p>
    <w:p w14:paraId="3857C7A3" w14:textId="77777777" w:rsidR="00891883" w:rsidRPr="005557C8" w:rsidRDefault="00891883" w:rsidP="000F142C">
      <w:pPr>
        <w:tabs>
          <w:tab w:val="left" w:pos="1134"/>
        </w:tabs>
        <w:ind w:left="-283"/>
        <w:jc w:val="both"/>
        <w:rPr>
          <w:rFonts w:ascii="Arial" w:hAnsi="Arial" w:cs="Arial"/>
          <w:b/>
          <w:color w:val="0070C0"/>
        </w:rPr>
      </w:pPr>
    </w:p>
    <w:p w14:paraId="1A927C2D" w14:textId="77777777" w:rsidR="00891883" w:rsidRPr="005557C8" w:rsidRDefault="00891883" w:rsidP="000F142C">
      <w:pPr>
        <w:tabs>
          <w:tab w:val="left" w:pos="1134"/>
        </w:tabs>
        <w:ind w:left="-283"/>
        <w:jc w:val="both"/>
        <w:rPr>
          <w:rFonts w:ascii="Arial" w:hAnsi="Arial" w:cs="Arial"/>
          <w:b/>
          <w:color w:val="0070C0"/>
        </w:rPr>
      </w:pPr>
    </w:p>
    <w:p w14:paraId="00B29A86" w14:textId="77777777" w:rsidR="00891883" w:rsidRPr="005557C8" w:rsidRDefault="00891883" w:rsidP="000F142C">
      <w:pPr>
        <w:tabs>
          <w:tab w:val="left" w:pos="1134"/>
        </w:tabs>
        <w:ind w:left="-283"/>
        <w:jc w:val="both"/>
        <w:rPr>
          <w:rFonts w:ascii="Arial" w:hAnsi="Arial" w:cs="Arial"/>
          <w:b/>
          <w:color w:val="0070C0"/>
        </w:rPr>
      </w:pPr>
    </w:p>
    <w:p w14:paraId="5EDEC7CA" w14:textId="77777777" w:rsidR="00891883" w:rsidRPr="005557C8" w:rsidRDefault="00891883" w:rsidP="000F142C">
      <w:pPr>
        <w:tabs>
          <w:tab w:val="left" w:pos="1134"/>
        </w:tabs>
        <w:ind w:left="-283"/>
        <w:jc w:val="both"/>
        <w:rPr>
          <w:rFonts w:ascii="Arial" w:hAnsi="Arial" w:cs="Arial"/>
          <w:b/>
          <w:color w:val="0070C0"/>
        </w:rPr>
      </w:pPr>
    </w:p>
    <w:p w14:paraId="41FDEA00" w14:textId="77777777" w:rsidR="004D677B" w:rsidRPr="005557C8" w:rsidRDefault="004D677B" w:rsidP="000F142C">
      <w:pPr>
        <w:ind w:left="-283"/>
        <w:jc w:val="both"/>
        <w:rPr>
          <w:rFonts w:ascii="Arial" w:hAnsi="Arial" w:cs="Arial"/>
          <w:b/>
          <w:color w:val="0070C0"/>
          <w:sz w:val="22"/>
          <w:szCs w:val="20"/>
        </w:rPr>
      </w:pPr>
      <w:bookmarkStart w:id="12" w:name="_Toc455492568"/>
      <w:r w:rsidRPr="005557C8">
        <w:rPr>
          <w:rFonts w:ascii="Arial" w:hAnsi="Arial" w:cs="Arial"/>
          <w:b/>
          <w:color w:val="0070C0"/>
          <w:sz w:val="22"/>
          <w:szCs w:val="20"/>
        </w:rPr>
        <w:br w:type="page"/>
      </w:r>
    </w:p>
    <w:p w14:paraId="108E75BC" w14:textId="3DD718EB" w:rsidR="009376F4" w:rsidRPr="005557C8" w:rsidRDefault="009376F4" w:rsidP="00F11894">
      <w:pPr>
        <w:pStyle w:val="Heading1"/>
        <w:numPr>
          <w:ilvl w:val="0"/>
          <w:numId w:val="14"/>
        </w:numPr>
        <w:tabs>
          <w:tab w:val="left" w:pos="1276"/>
        </w:tabs>
        <w:jc w:val="both"/>
        <w:rPr>
          <w:rFonts w:ascii="Arial" w:hAnsi="Arial" w:cs="Arial"/>
        </w:rPr>
      </w:pPr>
      <w:bookmarkStart w:id="13" w:name="_Toc455648418"/>
      <w:bookmarkStart w:id="14" w:name="_Toc178776132"/>
      <w:bookmarkStart w:id="15" w:name="_Toc420068142"/>
      <w:bookmarkEnd w:id="12"/>
      <w:r w:rsidRPr="005557C8">
        <w:rPr>
          <w:rFonts w:ascii="Arial" w:hAnsi="Arial" w:cs="Arial"/>
        </w:rPr>
        <w:lastRenderedPageBreak/>
        <w:t>BENDROJI INFORMACIJA</w:t>
      </w:r>
      <w:bookmarkEnd w:id="13"/>
      <w:bookmarkEnd w:id="14"/>
    </w:p>
    <w:tbl>
      <w:tblPr>
        <w:tblStyle w:val="TableGrid"/>
        <w:tblW w:w="0" w:type="auto"/>
        <w:tblLook w:val="04A0" w:firstRow="1" w:lastRow="0" w:firstColumn="1" w:lastColumn="0" w:noHBand="0" w:noVBand="1"/>
      </w:tblPr>
      <w:tblGrid>
        <w:gridCol w:w="3681"/>
        <w:gridCol w:w="6514"/>
      </w:tblGrid>
      <w:tr w:rsidR="005557C8" w:rsidRPr="005557C8" w14:paraId="62E239C4" w14:textId="77777777" w:rsidTr="6C1724D4">
        <w:tc>
          <w:tcPr>
            <w:tcW w:w="3681" w:type="dxa"/>
            <w:shd w:val="clear" w:color="auto" w:fill="D9D9D9" w:themeFill="background1" w:themeFillShade="D9"/>
          </w:tcPr>
          <w:p w14:paraId="444772FB" w14:textId="77777777" w:rsidR="009376F4" w:rsidRPr="005557C8" w:rsidRDefault="009376F4" w:rsidP="000F142C">
            <w:pPr>
              <w:jc w:val="both"/>
              <w:rPr>
                <w:rFonts w:ascii="Arial" w:hAnsi="Arial" w:cs="Arial"/>
                <w:b/>
                <w:sz w:val="22"/>
                <w:szCs w:val="22"/>
              </w:rPr>
            </w:pPr>
            <w:r w:rsidRPr="005557C8">
              <w:rPr>
                <w:rFonts w:ascii="Arial" w:hAnsi="Arial" w:cs="Arial"/>
                <w:b/>
                <w:sz w:val="22"/>
                <w:szCs w:val="22"/>
              </w:rPr>
              <w:t>Projekto pavadinimas</w:t>
            </w:r>
          </w:p>
        </w:tc>
        <w:tc>
          <w:tcPr>
            <w:tcW w:w="6514" w:type="dxa"/>
          </w:tcPr>
          <w:p w14:paraId="0412DE2E" w14:textId="5172554E" w:rsidR="009376F4" w:rsidRPr="005557C8" w:rsidRDefault="009E62DE" w:rsidP="000F142C">
            <w:pPr>
              <w:ind w:left="36"/>
              <w:jc w:val="both"/>
              <w:rPr>
                <w:rFonts w:ascii="Arial" w:hAnsi="Arial" w:cs="Arial"/>
                <w:sz w:val="22"/>
                <w:szCs w:val="22"/>
              </w:rPr>
            </w:pPr>
            <w:r w:rsidRPr="005557C8">
              <w:rPr>
                <w:rFonts w:ascii="Arial" w:hAnsi="Arial" w:cs="Arial"/>
                <w:bCs/>
                <w:sz w:val="22"/>
                <w:szCs w:val="22"/>
              </w:rPr>
              <w:t>LitPol Link jungties pertvarkymas po sinchronizacijos</w:t>
            </w:r>
          </w:p>
        </w:tc>
      </w:tr>
      <w:tr w:rsidR="005557C8" w:rsidRPr="005557C8" w14:paraId="44277693" w14:textId="77777777" w:rsidTr="6C1724D4">
        <w:tc>
          <w:tcPr>
            <w:tcW w:w="3681" w:type="dxa"/>
            <w:shd w:val="clear" w:color="auto" w:fill="D9D9D9" w:themeFill="background1" w:themeFillShade="D9"/>
          </w:tcPr>
          <w:p w14:paraId="1BCEF0BE" w14:textId="77777777" w:rsidR="009376F4" w:rsidRPr="005557C8" w:rsidRDefault="009376F4" w:rsidP="000F142C">
            <w:pPr>
              <w:jc w:val="both"/>
              <w:rPr>
                <w:rFonts w:ascii="Arial" w:hAnsi="Arial" w:cs="Arial"/>
                <w:b/>
                <w:sz w:val="22"/>
                <w:szCs w:val="22"/>
              </w:rPr>
            </w:pPr>
            <w:r w:rsidRPr="005557C8">
              <w:rPr>
                <w:rFonts w:ascii="Arial" w:hAnsi="Arial" w:cs="Arial"/>
                <w:b/>
                <w:sz w:val="22"/>
                <w:szCs w:val="22"/>
              </w:rPr>
              <w:t>Projekto numeris</w:t>
            </w:r>
          </w:p>
        </w:tc>
        <w:tc>
          <w:tcPr>
            <w:tcW w:w="6514" w:type="dxa"/>
          </w:tcPr>
          <w:p w14:paraId="6CF66903" w14:textId="2711D7BF" w:rsidR="009376F4" w:rsidRPr="005557C8" w:rsidRDefault="00703E1E" w:rsidP="000F142C">
            <w:pPr>
              <w:ind w:left="36"/>
              <w:jc w:val="both"/>
              <w:rPr>
                <w:rFonts w:ascii="Arial" w:hAnsi="Arial" w:cs="Arial"/>
                <w:sz w:val="22"/>
                <w:szCs w:val="22"/>
              </w:rPr>
            </w:pPr>
            <w:r w:rsidRPr="005557C8">
              <w:rPr>
                <w:rFonts w:ascii="Arial" w:hAnsi="Arial" w:cs="Arial"/>
                <w:bCs/>
                <w:sz w:val="22"/>
                <w:szCs w:val="22"/>
              </w:rPr>
              <w:t>PLKK</w:t>
            </w:r>
            <w:r w:rsidR="009E62DE" w:rsidRPr="005557C8">
              <w:rPr>
                <w:rFonts w:ascii="Arial" w:hAnsi="Arial" w:cs="Arial"/>
                <w:bCs/>
                <w:sz w:val="22"/>
                <w:szCs w:val="22"/>
              </w:rPr>
              <w:t>23364</w:t>
            </w:r>
          </w:p>
        </w:tc>
      </w:tr>
      <w:tr w:rsidR="005557C8" w:rsidRPr="005557C8" w14:paraId="45E03BB6" w14:textId="77777777" w:rsidTr="6C1724D4">
        <w:tc>
          <w:tcPr>
            <w:tcW w:w="3681" w:type="dxa"/>
            <w:shd w:val="clear" w:color="auto" w:fill="D9D9D9" w:themeFill="background1" w:themeFillShade="D9"/>
          </w:tcPr>
          <w:p w14:paraId="38FCC131" w14:textId="77777777" w:rsidR="009376F4" w:rsidRPr="005557C8" w:rsidRDefault="009376F4" w:rsidP="000F142C">
            <w:pPr>
              <w:jc w:val="both"/>
              <w:rPr>
                <w:rFonts w:ascii="Arial" w:hAnsi="Arial" w:cs="Arial"/>
                <w:b/>
                <w:sz w:val="22"/>
                <w:szCs w:val="22"/>
              </w:rPr>
            </w:pPr>
            <w:r w:rsidRPr="005557C8">
              <w:rPr>
                <w:rFonts w:ascii="Arial" w:hAnsi="Arial" w:cs="Arial"/>
                <w:b/>
                <w:sz w:val="22"/>
                <w:szCs w:val="22"/>
              </w:rPr>
              <w:t>Projekto rengimo etapas</w:t>
            </w:r>
          </w:p>
        </w:tc>
        <w:tc>
          <w:tcPr>
            <w:tcW w:w="6514" w:type="dxa"/>
          </w:tcPr>
          <w:p w14:paraId="538C3BD5" w14:textId="6C9C522A" w:rsidR="009376F4" w:rsidRPr="005557C8" w:rsidRDefault="007E2E33" w:rsidP="000F142C">
            <w:pPr>
              <w:ind w:left="36"/>
              <w:jc w:val="both"/>
              <w:rPr>
                <w:rFonts w:ascii="Arial" w:hAnsi="Arial" w:cs="Arial"/>
                <w:sz w:val="22"/>
                <w:szCs w:val="22"/>
              </w:rPr>
            </w:pPr>
            <w:r>
              <w:rPr>
                <w:rFonts w:ascii="Arial" w:hAnsi="Arial" w:cs="Arial"/>
                <w:sz w:val="22"/>
                <w:szCs w:val="22"/>
              </w:rPr>
              <w:t>Techninio darbo projekto parengimas</w:t>
            </w:r>
          </w:p>
        </w:tc>
      </w:tr>
      <w:tr w:rsidR="005557C8" w:rsidRPr="005557C8" w14:paraId="7E58B128" w14:textId="77777777" w:rsidTr="6C1724D4">
        <w:tc>
          <w:tcPr>
            <w:tcW w:w="3681" w:type="dxa"/>
            <w:shd w:val="clear" w:color="auto" w:fill="D9D9D9" w:themeFill="background1" w:themeFillShade="D9"/>
          </w:tcPr>
          <w:p w14:paraId="5B359951" w14:textId="77777777" w:rsidR="009376F4" w:rsidRPr="005557C8" w:rsidRDefault="009376F4" w:rsidP="000F142C">
            <w:pPr>
              <w:jc w:val="both"/>
              <w:rPr>
                <w:rFonts w:ascii="Arial" w:hAnsi="Arial" w:cs="Arial"/>
                <w:b/>
                <w:sz w:val="22"/>
                <w:szCs w:val="22"/>
              </w:rPr>
            </w:pPr>
            <w:r w:rsidRPr="005557C8">
              <w:rPr>
                <w:rFonts w:ascii="Arial" w:hAnsi="Arial" w:cs="Arial"/>
                <w:b/>
                <w:sz w:val="22"/>
                <w:szCs w:val="22"/>
              </w:rPr>
              <w:t>Projekto vadovas</w:t>
            </w:r>
          </w:p>
        </w:tc>
        <w:tc>
          <w:tcPr>
            <w:tcW w:w="6514" w:type="dxa"/>
          </w:tcPr>
          <w:p w14:paraId="32478F7E" w14:textId="65B8BB17" w:rsidR="009376F4" w:rsidRPr="005557C8" w:rsidRDefault="009376F4" w:rsidP="000F142C">
            <w:pPr>
              <w:ind w:left="36"/>
              <w:jc w:val="both"/>
              <w:rPr>
                <w:rFonts w:ascii="Arial" w:hAnsi="Arial" w:cs="Arial"/>
                <w:sz w:val="22"/>
                <w:szCs w:val="22"/>
              </w:rPr>
            </w:pPr>
          </w:p>
        </w:tc>
      </w:tr>
      <w:tr w:rsidR="005557C8" w:rsidRPr="005557C8" w14:paraId="4DDCF38F" w14:textId="77777777" w:rsidTr="6C1724D4">
        <w:tc>
          <w:tcPr>
            <w:tcW w:w="3681" w:type="dxa"/>
            <w:shd w:val="clear" w:color="auto" w:fill="D9D9D9" w:themeFill="background1" w:themeFillShade="D9"/>
          </w:tcPr>
          <w:p w14:paraId="2B914A50" w14:textId="77777777" w:rsidR="009376F4" w:rsidRPr="005557C8" w:rsidRDefault="009376F4" w:rsidP="000F142C">
            <w:pPr>
              <w:jc w:val="both"/>
              <w:rPr>
                <w:rFonts w:ascii="Arial" w:hAnsi="Arial" w:cs="Arial"/>
                <w:b/>
                <w:sz w:val="22"/>
                <w:szCs w:val="22"/>
              </w:rPr>
            </w:pPr>
            <w:r w:rsidRPr="005557C8">
              <w:rPr>
                <w:rFonts w:ascii="Arial" w:hAnsi="Arial" w:cs="Arial"/>
                <w:b/>
                <w:sz w:val="22"/>
                <w:szCs w:val="22"/>
              </w:rPr>
              <w:t>Iniciatorius</w:t>
            </w:r>
          </w:p>
        </w:tc>
        <w:tc>
          <w:tcPr>
            <w:tcW w:w="6514" w:type="dxa"/>
          </w:tcPr>
          <w:p w14:paraId="7FDC9F6C" w14:textId="7AEE5F62" w:rsidR="009376F4" w:rsidRPr="005557C8" w:rsidRDefault="009376F4" w:rsidP="000F142C">
            <w:pPr>
              <w:ind w:left="36"/>
              <w:jc w:val="both"/>
              <w:rPr>
                <w:rFonts w:ascii="Arial" w:hAnsi="Arial" w:cs="Arial"/>
                <w:sz w:val="22"/>
                <w:szCs w:val="22"/>
              </w:rPr>
            </w:pPr>
          </w:p>
        </w:tc>
      </w:tr>
      <w:tr w:rsidR="005557C8" w:rsidRPr="005557C8" w14:paraId="193AFE9D" w14:textId="77777777" w:rsidTr="6C1724D4">
        <w:tc>
          <w:tcPr>
            <w:tcW w:w="3681" w:type="dxa"/>
            <w:shd w:val="clear" w:color="auto" w:fill="D9D9D9" w:themeFill="background1" w:themeFillShade="D9"/>
          </w:tcPr>
          <w:p w14:paraId="3078A292" w14:textId="77777777" w:rsidR="009376F4" w:rsidRPr="005557C8" w:rsidRDefault="009376F4" w:rsidP="000F142C">
            <w:pPr>
              <w:jc w:val="both"/>
              <w:rPr>
                <w:rFonts w:ascii="Arial" w:hAnsi="Arial" w:cs="Arial"/>
                <w:b/>
                <w:sz w:val="22"/>
                <w:szCs w:val="22"/>
              </w:rPr>
            </w:pPr>
            <w:r w:rsidRPr="005557C8">
              <w:rPr>
                <w:rFonts w:ascii="Arial" w:hAnsi="Arial" w:cs="Arial"/>
                <w:b/>
                <w:sz w:val="22"/>
                <w:szCs w:val="22"/>
              </w:rPr>
              <w:t>Statybos rūšis</w:t>
            </w:r>
          </w:p>
        </w:tc>
        <w:tc>
          <w:tcPr>
            <w:tcW w:w="6514" w:type="dxa"/>
          </w:tcPr>
          <w:p w14:paraId="1F018AEA" w14:textId="34F5F17F" w:rsidR="009376F4" w:rsidRPr="005557C8" w:rsidRDefault="2455BA96" w:rsidP="000F142C">
            <w:pPr>
              <w:ind w:left="36"/>
              <w:jc w:val="both"/>
              <w:rPr>
                <w:rFonts w:ascii="Arial" w:hAnsi="Arial" w:cs="Arial"/>
                <w:sz w:val="22"/>
                <w:szCs w:val="22"/>
              </w:rPr>
            </w:pPr>
            <w:r w:rsidRPr="6C1724D4">
              <w:rPr>
                <w:rFonts w:ascii="Arial" w:hAnsi="Arial" w:cs="Arial"/>
                <w:sz w:val="22"/>
                <w:szCs w:val="22"/>
              </w:rPr>
              <w:t>Paprastasi</w:t>
            </w:r>
            <w:r w:rsidRPr="005D1853">
              <w:rPr>
                <w:rFonts w:ascii="Arial" w:hAnsi="Arial" w:cs="Arial"/>
                <w:sz w:val="22"/>
                <w:szCs w:val="22"/>
              </w:rPr>
              <w:t xml:space="preserve">s </w:t>
            </w:r>
            <w:r w:rsidR="7979CBB2" w:rsidRPr="005D1853">
              <w:rPr>
                <w:rFonts w:ascii="Arial" w:hAnsi="Arial" w:cs="Arial"/>
                <w:sz w:val="22"/>
                <w:szCs w:val="22"/>
              </w:rPr>
              <w:t>remontas</w:t>
            </w:r>
          </w:p>
        </w:tc>
      </w:tr>
      <w:tr w:rsidR="005557C8" w:rsidRPr="005557C8" w14:paraId="28605B0F" w14:textId="77777777" w:rsidTr="6C1724D4">
        <w:trPr>
          <w:trHeight w:val="300"/>
        </w:trPr>
        <w:tc>
          <w:tcPr>
            <w:tcW w:w="3681" w:type="dxa"/>
            <w:shd w:val="clear" w:color="auto" w:fill="D9D9D9" w:themeFill="background1" w:themeFillShade="D9"/>
          </w:tcPr>
          <w:p w14:paraId="4E5F5598" w14:textId="59AB82A0" w:rsidR="5DE2336B" w:rsidRPr="005557C8" w:rsidRDefault="005E1C04" w:rsidP="45DD244C">
            <w:pPr>
              <w:jc w:val="both"/>
              <w:rPr>
                <w:rFonts w:ascii="Arial" w:hAnsi="Arial" w:cs="Arial"/>
                <w:b/>
                <w:bCs/>
                <w:sz w:val="22"/>
                <w:szCs w:val="22"/>
              </w:rPr>
            </w:pPr>
            <w:r w:rsidRPr="005557C8">
              <w:rPr>
                <w:rFonts w:ascii="Arial" w:hAnsi="Arial" w:cs="Arial"/>
                <w:b/>
                <w:bCs/>
                <w:sz w:val="22"/>
                <w:szCs w:val="22"/>
              </w:rPr>
              <w:t>Statinys</w:t>
            </w:r>
          </w:p>
        </w:tc>
        <w:tc>
          <w:tcPr>
            <w:tcW w:w="6514" w:type="dxa"/>
          </w:tcPr>
          <w:p w14:paraId="73DC0461" w14:textId="1504A61E" w:rsidR="5DE2336B" w:rsidRPr="005557C8" w:rsidRDefault="5DE2336B" w:rsidP="45DD244C">
            <w:pPr>
              <w:jc w:val="both"/>
              <w:rPr>
                <w:rFonts w:ascii="Arial" w:hAnsi="Arial" w:cs="Arial"/>
                <w:sz w:val="22"/>
                <w:szCs w:val="22"/>
              </w:rPr>
            </w:pPr>
            <w:r w:rsidRPr="005557C8">
              <w:rPr>
                <w:rFonts w:ascii="Arial" w:hAnsi="Arial" w:cs="Arial"/>
                <w:sz w:val="22"/>
                <w:szCs w:val="22"/>
              </w:rPr>
              <w:t xml:space="preserve">Alytaus 400/330/10 kV TP, unikalus </w:t>
            </w:r>
            <w:r w:rsidR="00B2373D" w:rsidRPr="005557C8">
              <w:rPr>
                <w:rFonts w:ascii="Arial" w:hAnsi="Arial" w:cs="Arial"/>
                <w:sz w:val="22"/>
                <w:szCs w:val="22"/>
              </w:rPr>
              <w:t>N</w:t>
            </w:r>
            <w:r w:rsidRPr="005557C8">
              <w:rPr>
                <w:rFonts w:ascii="Arial" w:hAnsi="Arial" w:cs="Arial"/>
                <w:sz w:val="22"/>
                <w:szCs w:val="22"/>
              </w:rPr>
              <w:t>r. 4400-5732-0840</w:t>
            </w:r>
          </w:p>
        </w:tc>
      </w:tr>
      <w:tr w:rsidR="005557C8" w:rsidRPr="005557C8" w14:paraId="46957D50" w14:textId="77777777" w:rsidTr="6C1724D4">
        <w:tc>
          <w:tcPr>
            <w:tcW w:w="3681" w:type="dxa"/>
            <w:shd w:val="clear" w:color="auto" w:fill="D9D9D9" w:themeFill="background1" w:themeFillShade="D9"/>
          </w:tcPr>
          <w:p w14:paraId="07468B14" w14:textId="77777777" w:rsidR="009376F4" w:rsidRPr="005557C8" w:rsidRDefault="009376F4" w:rsidP="000F142C">
            <w:pPr>
              <w:jc w:val="both"/>
              <w:rPr>
                <w:rFonts w:ascii="Arial" w:hAnsi="Arial" w:cs="Arial"/>
                <w:b/>
                <w:sz w:val="22"/>
                <w:szCs w:val="22"/>
              </w:rPr>
            </w:pPr>
            <w:r w:rsidRPr="005557C8">
              <w:rPr>
                <w:rFonts w:ascii="Arial" w:hAnsi="Arial" w:cs="Arial"/>
                <w:b/>
                <w:sz w:val="22"/>
                <w:szCs w:val="22"/>
              </w:rPr>
              <w:t>Statinių kategorija</w:t>
            </w:r>
          </w:p>
        </w:tc>
        <w:tc>
          <w:tcPr>
            <w:tcW w:w="6514" w:type="dxa"/>
          </w:tcPr>
          <w:p w14:paraId="38524107" w14:textId="45A62C5C" w:rsidR="009376F4" w:rsidRPr="005557C8" w:rsidRDefault="009376F4" w:rsidP="000F142C">
            <w:pPr>
              <w:ind w:left="36"/>
              <w:jc w:val="both"/>
              <w:rPr>
                <w:rFonts w:ascii="Arial" w:hAnsi="Arial" w:cs="Arial"/>
                <w:sz w:val="22"/>
                <w:szCs w:val="22"/>
              </w:rPr>
            </w:pPr>
            <w:r w:rsidRPr="005557C8">
              <w:rPr>
                <w:rFonts w:ascii="Arial" w:hAnsi="Arial" w:cs="Arial"/>
                <w:sz w:val="22"/>
                <w:szCs w:val="22"/>
              </w:rPr>
              <w:t>Ypatingas statinys</w:t>
            </w:r>
          </w:p>
        </w:tc>
      </w:tr>
      <w:tr w:rsidR="005557C8" w:rsidRPr="005557C8" w14:paraId="5C5DFC17" w14:textId="77777777" w:rsidTr="6C1724D4">
        <w:tc>
          <w:tcPr>
            <w:tcW w:w="3681" w:type="dxa"/>
            <w:shd w:val="clear" w:color="auto" w:fill="D9D9D9" w:themeFill="background1" w:themeFillShade="D9"/>
          </w:tcPr>
          <w:p w14:paraId="6FF542BF" w14:textId="7FA4DF6F" w:rsidR="009376F4" w:rsidRPr="005557C8" w:rsidRDefault="009376F4" w:rsidP="00332DFE">
            <w:pPr>
              <w:rPr>
                <w:rFonts w:ascii="Arial" w:hAnsi="Arial" w:cs="Arial"/>
                <w:b/>
                <w:sz w:val="22"/>
                <w:szCs w:val="22"/>
              </w:rPr>
            </w:pPr>
            <w:r w:rsidRPr="005557C8">
              <w:rPr>
                <w:rFonts w:ascii="Arial" w:hAnsi="Arial" w:cs="Arial"/>
                <w:b/>
                <w:sz w:val="22"/>
                <w:szCs w:val="22"/>
              </w:rPr>
              <w:t>Transformatorių pasto</w:t>
            </w:r>
            <w:r w:rsidR="00362279" w:rsidRPr="005557C8">
              <w:rPr>
                <w:rFonts w:ascii="Arial" w:hAnsi="Arial" w:cs="Arial"/>
                <w:b/>
                <w:sz w:val="22"/>
                <w:szCs w:val="22"/>
              </w:rPr>
              <w:t>čių</w:t>
            </w:r>
            <w:r w:rsidRPr="005557C8">
              <w:rPr>
                <w:rFonts w:ascii="Arial" w:hAnsi="Arial" w:cs="Arial"/>
                <w:b/>
                <w:sz w:val="22"/>
                <w:szCs w:val="22"/>
              </w:rPr>
              <w:t xml:space="preserve"> adresa</w:t>
            </w:r>
            <w:r w:rsidR="00362279" w:rsidRPr="005557C8">
              <w:rPr>
                <w:rFonts w:ascii="Arial" w:hAnsi="Arial" w:cs="Arial"/>
                <w:b/>
                <w:sz w:val="22"/>
                <w:szCs w:val="22"/>
              </w:rPr>
              <w:t>i</w:t>
            </w:r>
          </w:p>
        </w:tc>
        <w:tc>
          <w:tcPr>
            <w:tcW w:w="6514" w:type="dxa"/>
          </w:tcPr>
          <w:p w14:paraId="2045B244" w14:textId="4F9F4556" w:rsidR="009376F4" w:rsidRPr="005557C8" w:rsidRDefault="00332DFE" w:rsidP="00F11894">
            <w:pPr>
              <w:pStyle w:val="ListParagraph"/>
              <w:numPr>
                <w:ilvl w:val="0"/>
                <w:numId w:val="13"/>
              </w:numPr>
              <w:jc w:val="both"/>
              <w:rPr>
                <w:rFonts w:cs="Arial"/>
                <w:szCs w:val="22"/>
              </w:rPr>
            </w:pPr>
            <w:r w:rsidRPr="005557C8">
              <w:rPr>
                <w:rFonts w:cs="Arial"/>
                <w:szCs w:val="22"/>
              </w:rPr>
              <w:t>Lankų g. 45, Butrimiškių k., Alytaus rajonas</w:t>
            </w:r>
            <w:r w:rsidR="0DE00231" w:rsidRPr="005557C8">
              <w:rPr>
                <w:rFonts w:cs="Arial"/>
                <w:szCs w:val="22"/>
              </w:rPr>
              <w:t xml:space="preserve"> 440/330/10 kV Alytaus </w:t>
            </w:r>
            <w:r w:rsidR="00592B14">
              <w:rPr>
                <w:rFonts w:cs="Arial"/>
                <w:szCs w:val="22"/>
              </w:rPr>
              <w:t>transformatorių pastotė</w:t>
            </w:r>
            <w:r w:rsidR="0DE00231" w:rsidRPr="005557C8">
              <w:rPr>
                <w:rFonts w:cs="Arial"/>
                <w:szCs w:val="22"/>
              </w:rPr>
              <w:t>.</w:t>
            </w:r>
          </w:p>
          <w:p w14:paraId="2F0E8DAD" w14:textId="6FC56399" w:rsidR="009376F4" w:rsidRPr="005557C8" w:rsidRDefault="47704E34" w:rsidP="00F11894">
            <w:pPr>
              <w:pStyle w:val="ListParagraph"/>
              <w:numPr>
                <w:ilvl w:val="0"/>
                <w:numId w:val="13"/>
              </w:numPr>
              <w:jc w:val="both"/>
              <w:rPr>
                <w:rFonts w:cs="Arial"/>
                <w:szCs w:val="22"/>
              </w:rPr>
            </w:pPr>
            <w:r w:rsidRPr="005557C8">
              <w:rPr>
                <w:rFonts w:cs="Arial"/>
                <w:szCs w:val="22"/>
              </w:rPr>
              <w:t xml:space="preserve">Kauno kelias 4, Butkūnų k., Alytaus rajonas 330/100/10 kV Alytaus </w:t>
            </w:r>
            <w:r w:rsidR="00592B14">
              <w:rPr>
                <w:rFonts w:cs="Arial"/>
                <w:szCs w:val="22"/>
              </w:rPr>
              <w:t>transformatorių pastotė</w:t>
            </w:r>
            <w:r w:rsidRPr="005557C8">
              <w:rPr>
                <w:rFonts w:cs="Arial"/>
                <w:szCs w:val="22"/>
              </w:rPr>
              <w:t>.</w:t>
            </w:r>
          </w:p>
        </w:tc>
      </w:tr>
    </w:tbl>
    <w:p w14:paraId="1C9CDAD2" w14:textId="4FB5537E" w:rsidR="009376F4" w:rsidRPr="00D979D4" w:rsidRDefault="009376F4" w:rsidP="00F11894">
      <w:pPr>
        <w:pStyle w:val="Heading1"/>
        <w:numPr>
          <w:ilvl w:val="0"/>
          <w:numId w:val="14"/>
        </w:numPr>
        <w:jc w:val="both"/>
        <w:rPr>
          <w:rFonts w:ascii="Arial" w:hAnsi="Arial" w:cs="Arial"/>
        </w:rPr>
      </w:pPr>
      <w:bookmarkStart w:id="16" w:name="_Toc455648419"/>
      <w:bookmarkStart w:id="17" w:name="_Toc178776133"/>
      <w:r w:rsidRPr="00D979D4">
        <w:rPr>
          <w:rFonts w:ascii="Arial" w:hAnsi="Arial" w:cs="Arial"/>
        </w:rPr>
        <w:t>PROJEKTO KOMANDOS SUDĖTIS</w:t>
      </w:r>
      <w:bookmarkEnd w:id="16"/>
      <w:bookmarkEnd w:id="17"/>
    </w:p>
    <w:tbl>
      <w:tblPr>
        <w:tblStyle w:val="TableGrid"/>
        <w:tblW w:w="0" w:type="auto"/>
        <w:tblLook w:val="04A0" w:firstRow="1" w:lastRow="0" w:firstColumn="1" w:lastColumn="0" w:noHBand="0" w:noVBand="1"/>
      </w:tblPr>
      <w:tblGrid>
        <w:gridCol w:w="2689"/>
        <w:gridCol w:w="5528"/>
        <w:gridCol w:w="1978"/>
      </w:tblGrid>
      <w:tr w:rsidR="00C940CF" w:rsidRPr="00D979D4" w14:paraId="5C87135A" w14:textId="77777777" w:rsidTr="0062417A">
        <w:tc>
          <w:tcPr>
            <w:tcW w:w="2689" w:type="dxa"/>
            <w:shd w:val="clear" w:color="auto" w:fill="D9D9D9" w:themeFill="background1" w:themeFillShade="D9"/>
            <w:vAlign w:val="center"/>
          </w:tcPr>
          <w:p w14:paraId="7FA6DDA7" w14:textId="77777777" w:rsidR="00C940CF" w:rsidRPr="00D979D4" w:rsidRDefault="00C940CF" w:rsidP="0062417A">
            <w:pPr>
              <w:jc w:val="both"/>
              <w:rPr>
                <w:rFonts w:ascii="Arial" w:hAnsi="Arial" w:cs="Arial"/>
                <w:b/>
                <w:sz w:val="22"/>
                <w:szCs w:val="22"/>
              </w:rPr>
            </w:pPr>
            <w:bookmarkStart w:id="18" w:name="_Toc455648420"/>
            <w:r w:rsidRPr="00D979D4">
              <w:rPr>
                <w:rFonts w:ascii="Arial" w:hAnsi="Arial" w:cs="Arial"/>
                <w:b/>
                <w:sz w:val="22"/>
                <w:szCs w:val="22"/>
              </w:rPr>
              <w:t>Vardas, pavardė</w:t>
            </w:r>
          </w:p>
        </w:tc>
        <w:tc>
          <w:tcPr>
            <w:tcW w:w="5528" w:type="dxa"/>
            <w:shd w:val="clear" w:color="auto" w:fill="D9D9D9" w:themeFill="background1" w:themeFillShade="D9"/>
            <w:vAlign w:val="center"/>
          </w:tcPr>
          <w:p w14:paraId="3F924D8C" w14:textId="77777777" w:rsidR="00C940CF" w:rsidRPr="00D979D4" w:rsidRDefault="00C940CF" w:rsidP="0062417A">
            <w:pPr>
              <w:jc w:val="both"/>
              <w:rPr>
                <w:rFonts w:ascii="Arial" w:hAnsi="Arial" w:cs="Arial"/>
                <w:b/>
                <w:sz w:val="22"/>
                <w:szCs w:val="22"/>
              </w:rPr>
            </w:pPr>
            <w:r w:rsidRPr="00D979D4">
              <w:rPr>
                <w:rFonts w:ascii="Arial" w:hAnsi="Arial" w:cs="Arial"/>
                <w:b/>
                <w:sz w:val="22"/>
                <w:szCs w:val="22"/>
              </w:rPr>
              <w:t>Pareigos</w:t>
            </w:r>
          </w:p>
        </w:tc>
        <w:tc>
          <w:tcPr>
            <w:tcW w:w="1978" w:type="dxa"/>
            <w:shd w:val="clear" w:color="auto" w:fill="D9D9D9" w:themeFill="background1" w:themeFillShade="D9"/>
            <w:vAlign w:val="center"/>
          </w:tcPr>
          <w:p w14:paraId="6AB5D3B1" w14:textId="77777777" w:rsidR="00C940CF" w:rsidRPr="00D979D4" w:rsidRDefault="00C940CF" w:rsidP="0062417A">
            <w:pPr>
              <w:jc w:val="both"/>
              <w:rPr>
                <w:rFonts w:ascii="Arial" w:hAnsi="Arial" w:cs="Arial"/>
                <w:b/>
                <w:sz w:val="22"/>
                <w:szCs w:val="22"/>
              </w:rPr>
            </w:pPr>
            <w:r w:rsidRPr="00D979D4">
              <w:rPr>
                <w:rFonts w:ascii="Arial" w:hAnsi="Arial" w:cs="Arial"/>
                <w:b/>
                <w:sz w:val="22"/>
                <w:szCs w:val="22"/>
              </w:rPr>
              <w:t>Rolė projekte</w:t>
            </w:r>
          </w:p>
        </w:tc>
      </w:tr>
      <w:tr w:rsidR="00C940CF" w:rsidRPr="00D979D4" w14:paraId="0D59C050" w14:textId="77777777" w:rsidTr="0062417A">
        <w:tc>
          <w:tcPr>
            <w:tcW w:w="2689" w:type="dxa"/>
            <w:vAlign w:val="center"/>
          </w:tcPr>
          <w:p w14:paraId="44FE4CAB" w14:textId="369D2F14" w:rsidR="00C940CF" w:rsidRPr="00D979D4" w:rsidRDefault="00C940CF" w:rsidP="0062417A">
            <w:pPr>
              <w:ind w:right="-245"/>
              <w:jc w:val="both"/>
              <w:rPr>
                <w:rFonts w:ascii="Arial" w:hAnsi="Arial" w:cs="Arial"/>
                <w:sz w:val="22"/>
                <w:szCs w:val="22"/>
              </w:rPr>
            </w:pPr>
          </w:p>
        </w:tc>
        <w:tc>
          <w:tcPr>
            <w:tcW w:w="5528" w:type="dxa"/>
            <w:vAlign w:val="center"/>
          </w:tcPr>
          <w:p w14:paraId="6AD02851"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Sinchronizacijos programos įgyvendinimo centro Rytų Lietuvos grupės jaunesnioji projektų vadovė</w:t>
            </w:r>
          </w:p>
        </w:tc>
        <w:tc>
          <w:tcPr>
            <w:tcW w:w="1978" w:type="dxa"/>
            <w:vAlign w:val="center"/>
          </w:tcPr>
          <w:p w14:paraId="4EA7905B"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Projekto vadovas</w:t>
            </w:r>
          </w:p>
        </w:tc>
      </w:tr>
      <w:tr w:rsidR="00C940CF" w:rsidRPr="00D979D4" w14:paraId="6E47CA7A" w14:textId="77777777" w:rsidTr="0062417A">
        <w:tc>
          <w:tcPr>
            <w:tcW w:w="2689" w:type="dxa"/>
            <w:vAlign w:val="bottom"/>
          </w:tcPr>
          <w:p w14:paraId="47337AF4" w14:textId="4723D866" w:rsidR="00C940CF" w:rsidRPr="008354CE" w:rsidRDefault="00C940CF" w:rsidP="0062417A">
            <w:pPr>
              <w:ind w:right="-245"/>
              <w:jc w:val="both"/>
              <w:rPr>
                <w:rFonts w:ascii="Arial" w:hAnsi="Arial" w:cs="Arial"/>
                <w:sz w:val="22"/>
                <w:szCs w:val="22"/>
              </w:rPr>
            </w:pPr>
          </w:p>
        </w:tc>
        <w:tc>
          <w:tcPr>
            <w:tcW w:w="5528" w:type="dxa"/>
            <w:vAlign w:val="bottom"/>
          </w:tcPr>
          <w:p w14:paraId="1D00BDD5"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Perdavimo tinklo departamento Infrastruktūros priežiūros centro Pietų regiono vadovas</w:t>
            </w:r>
          </w:p>
        </w:tc>
        <w:tc>
          <w:tcPr>
            <w:tcW w:w="1978" w:type="dxa"/>
            <w:vAlign w:val="center"/>
          </w:tcPr>
          <w:p w14:paraId="407F4A07"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0DF2B6D2" w14:textId="77777777" w:rsidTr="0062417A">
        <w:tc>
          <w:tcPr>
            <w:tcW w:w="2689" w:type="dxa"/>
            <w:vAlign w:val="bottom"/>
          </w:tcPr>
          <w:p w14:paraId="532FA5A7" w14:textId="45319B7E" w:rsidR="00C940CF" w:rsidRPr="008354CE" w:rsidRDefault="00C940CF" w:rsidP="0062417A">
            <w:pPr>
              <w:ind w:right="-245"/>
              <w:jc w:val="both"/>
              <w:rPr>
                <w:rFonts w:ascii="Arial" w:hAnsi="Arial" w:cs="Arial"/>
                <w:sz w:val="22"/>
                <w:szCs w:val="22"/>
              </w:rPr>
            </w:pPr>
          </w:p>
        </w:tc>
        <w:tc>
          <w:tcPr>
            <w:tcW w:w="5528" w:type="dxa"/>
            <w:vAlign w:val="bottom"/>
          </w:tcPr>
          <w:p w14:paraId="65F2D0E8"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Perdavimo tinklo departamento Sisteminių įrenginių priežiūros skyriaus Pietryčių grupės vadovas</w:t>
            </w:r>
          </w:p>
        </w:tc>
        <w:tc>
          <w:tcPr>
            <w:tcW w:w="1978" w:type="dxa"/>
            <w:vAlign w:val="center"/>
          </w:tcPr>
          <w:p w14:paraId="2F453AEF"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02A71CDC" w14:textId="77777777" w:rsidTr="0062417A">
        <w:tc>
          <w:tcPr>
            <w:tcW w:w="2689" w:type="dxa"/>
            <w:vAlign w:val="bottom"/>
          </w:tcPr>
          <w:p w14:paraId="335C6185" w14:textId="1B2713D5" w:rsidR="00C940CF" w:rsidRPr="008354CE" w:rsidRDefault="00C940CF" w:rsidP="0062417A">
            <w:pPr>
              <w:ind w:right="-245"/>
              <w:jc w:val="both"/>
              <w:rPr>
                <w:rFonts w:ascii="Arial" w:hAnsi="Arial" w:cs="Arial"/>
                <w:sz w:val="22"/>
                <w:szCs w:val="22"/>
              </w:rPr>
            </w:pPr>
          </w:p>
        </w:tc>
        <w:tc>
          <w:tcPr>
            <w:tcW w:w="5528" w:type="dxa"/>
            <w:vAlign w:val="bottom"/>
          </w:tcPr>
          <w:p w14:paraId="7A15ECE0"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Perdavimo tinklo departamento Infrastruktūros priežiūros centro statybų priežiūros proceso vadovas</w:t>
            </w:r>
          </w:p>
        </w:tc>
        <w:tc>
          <w:tcPr>
            <w:tcW w:w="1978" w:type="dxa"/>
            <w:vAlign w:val="center"/>
          </w:tcPr>
          <w:p w14:paraId="362D4B1B"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5462FE24" w14:textId="77777777" w:rsidTr="0062417A">
        <w:tc>
          <w:tcPr>
            <w:tcW w:w="2689" w:type="dxa"/>
            <w:vAlign w:val="bottom"/>
          </w:tcPr>
          <w:p w14:paraId="600AD36D" w14:textId="45308ACD" w:rsidR="00C940CF" w:rsidRPr="008354CE" w:rsidRDefault="00C940CF" w:rsidP="0062417A">
            <w:pPr>
              <w:ind w:right="-245"/>
              <w:jc w:val="both"/>
              <w:rPr>
                <w:rFonts w:ascii="Arial" w:hAnsi="Arial" w:cs="Arial"/>
                <w:sz w:val="22"/>
                <w:szCs w:val="22"/>
              </w:rPr>
            </w:pPr>
          </w:p>
        </w:tc>
        <w:tc>
          <w:tcPr>
            <w:tcW w:w="5528" w:type="dxa"/>
            <w:vAlign w:val="bottom"/>
          </w:tcPr>
          <w:p w14:paraId="1A5DDC96"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Perdavimo tinklo departamento Infrastruktūros priežiūros centro Logistikos vadovas</w:t>
            </w:r>
          </w:p>
        </w:tc>
        <w:tc>
          <w:tcPr>
            <w:tcW w:w="1978" w:type="dxa"/>
            <w:vAlign w:val="center"/>
          </w:tcPr>
          <w:p w14:paraId="1DE424C3"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64AFC220" w14:textId="77777777" w:rsidTr="0062417A">
        <w:tc>
          <w:tcPr>
            <w:tcW w:w="2689" w:type="dxa"/>
            <w:vAlign w:val="bottom"/>
          </w:tcPr>
          <w:p w14:paraId="74BC98D8" w14:textId="7249ABB1" w:rsidR="00C940CF" w:rsidRPr="008354CE" w:rsidRDefault="00C940CF" w:rsidP="0062417A">
            <w:pPr>
              <w:ind w:right="-245"/>
              <w:jc w:val="both"/>
              <w:rPr>
                <w:rFonts w:ascii="Arial" w:hAnsi="Arial" w:cs="Arial"/>
                <w:sz w:val="22"/>
                <w:szCs w:val="22"/>
              </w:rPr>
            </w:pPr>
          </w:p>
        </w:tc>
        <w:tc>
          <w:tcPr>
            <w:tcW w:w="5528" w:type="dxa"/>
            <w:vAlign w:val="bottom"/>
          </w:tcPr>
          <w:p w14:paraId="02409AA5"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Perdavimo tinklo departamento Technikos skyriaus Pastočių pirminių įrenginių grupės vadovas</w:t>
            </w:r>
          </w:p>
        </w:tc>
        <w:tc>
          <w:tcPr>
            <w:tcW w:w="1978" w:type="dxa"/>
            <w:vAlign w:val="center"/>
          </w:tcPr>
          <w:p w14:paraId="03796F4E"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2BF583BF" w14:textId="77777777" w:rsidTr="0062417A">
        <w:tc>
          <w:tcPr>
            <w:tcW w:w="2689" w:type="dxa"/>
            <w:vAlign w:val="bottom"/>
          </w:tcPr>
          <w:p w14:paraId="45B73EB3" w14:textId="0F4CA19C" w:rsidR="00C940CF" w:rsidRPr="008354CE" w:rsidRDefault="00C940CF" w:rsidP="0062417A">
            <w:pPr>
              <w:ind w:right="-245"/>
              <w:jc w:val="both"/>
              <w:rPr>
                <w:rFonts w:ascii="Arial" w:hAnsi="Arial" w:cs="Arial"/>
                <w:sz w:val="22"/>
                <w:szCs w:val="22"/>
              </w:rPr>
            </w:pPr>
          </w:p>
        </w:tc>
        <w:tc>
          <w:tcPr>
            <w:tcW w:w="5528" w:type="dxa"/>
            <w:vAlign w:val="bottom"/>
          </w:tcPr>
          <w:p w14:paraId="21ED37F7"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Perdavimo tinklo departamento Technikos skyriaus RAA įrenginių grupės vadovas</w:t>
            </w:r>
          </w:p>
        </w:tc>
        <w:tc>
          <w:tcPr>
            <w:tcW w:w="1978" w:type="dxa"/>
            <w:vAlign w:val="center"/>
          </w:tcPr>
          <w:p w14:paraId="2488B787"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3C2A6A6E" w14:textId="77777777" w:rsidTr="0062417A">
        <w:trPr>
          <w:trHeight w:val="357"/>
        </w:trPr>
        <w:tc>
          <w:tcPr>
            <w:tcW w:w="2689" w:type="dxa"/>
            <w:vAlign w:val="bottom"/>
          </w:tcPr>
          <w:p w14:paraId="04CBF7BA" w14:textId="09E09E57" w:rsidR="00C940CF" w:rsidRPr="008354CE" w:rsidRDefault="00C940CF" w:rsidP="0062417A">
            <w:pPr>
              <w:ind w:right="-245"/>
              <w:jc w:val="both"/>
              <w:rPr>
                <w:rFonts w:ascii="Arial" w:hAnsi="Arial" w:cs="Arial"/>
                <w:sz w:val="22"/>
                <w:szCs w:val="22"/>
              </w:rPr>
            </w:pPr>
          </w:p>
        </w:tc>
        <w:tc>
          <w:tcPr>
            <w:tcW w:w="5528" w:type="dxa"/>
            <w:vAlign w:val="bottom"/>
          </w:tcPr>
          <w:p w14:paraId="1FEB5D09"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Perdavimo tinklo departamento Technikos skyriaus Elektros perdavimo linijų grupės vadovas</w:t>
            </w:r>
          </w:p>
        </w:tc>
        <w:tc>
          <w:tcPr>
            <w:tcW w:w="1978" w:type="dxa"/>
            <w:vAlign w:val="center"/>
          </w:tcPr>
          <w:p w14:paraId="235CDA2B"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3DA98676" w14:textId="77777777" w:rsidTr="0062417A">
        <w:tc>
          <w:tcPr>
            <w:tcW w:w="2689" w:type="dxa"/>
            <w:vAlign w:val="bottom"/>
          </w:tcPr>
          <w:p w14:paraId="4241CA63" w14:textId="092719B8" w:rsidR="00C940CF" w:rsidRPr="008354CE" w:rsidRDefault="00C940CF" w:rsidP="0062417A">
            <w:pPr>
              <w:ind w:right="-245"/>
              <w:jc w:val="both"/>
              <w:rPr>
                <w:rFonts w:ascii="Arial" w:hAnsi="Arial" w:cs="Arial"/>
                <w:sz w:val="22"/>
                <w:szCs w:val="22"/>
              </w:rPr>
            </w:pPr>
          </w:p>
        </w:tc>
        <w:tc>
          <w:tcPr>
            <w:tcW w:w="5528" w:type="dxa"/>
            <w:vAlign w:val="bottom"/>
          </w:tcPr>
          <w:p w14:paraId="70FE1C4B"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Perdavimo tinklo departamento Darbuotojų saugos ir aplinkosaugos skyriaus vyresnysis aplinkosaugos inžinierius</w:t>
            </w:r>
          </w:p>
        </w:tc>
        <w:tc>
          <w:tcPr>
            <w:tcW w:w="1978" w:type="dxa"/>
            <w:vAlign w:val="center"/>
          </w:tcPr>
          <w:p w14:paraId="5F904B67"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67BAE9B9" w14:textId="77777777" w:rsidTr="0062417A">
        <w:tc>
          <w:tcPr>
            <w:tcW w:w="2689" w:type="dxa"/>
            <w:vAlign w:val="bottom"/>
          </w:tcPr>
          <w:p w14:paraId="2B9820C1" w14:textId="3C125E78" w:rsidR="00C940CF" w:rsidRPr="008354CE" w:rsidRDefault="00C940CF" w:rsidP="0062417A">
            <w:pPr>
              <w:ind w:right="-245"/>
              <w:jc w:val="both"/>
              <w:rPr>
                <w:rFonts w:ascii="Arial" w:hAnsi="Arial" w:cs="Arial"/>
                <w:sz w:val="22"/>
                <w:szCs w:val="22"/>
              </w:rPr>
            </w:pPr>
          </w:p>
        </w:tc>
        <w:tc>
          <w:tcPr>
            <w:tcW w:w="5528" w:type="dxa"/>
            <w:vAlign w:val="bottom"/>
          </w:tcPr>
          <w:p w14:paraId="062D5552"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Sistemos valdymo departamento Sistemos valdymo centro Operatyvinio valdymo grupės vadovas</w:t>
            </w:r>
          </w:p>
        </w:tc>
        <w:tc>
          <w:tcPr>
            <w:tcW w:w="1978" w:type="dxa"/>
            <w:vAlign w:val="center"/>
          </w:tcPr>
          <w:p w14:paraId="142EF007"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54DD9AC9" w14:textId="77777777" w:rsidTr="0062417A">
        <w:tc>
          <w:tcPr>
            <w:tcW w:w="2689" w:type="dxa"/>
            <w:vAlign w:val="bottom"/>
          </w:tcPr>
          <w:p w14:paraId="08A54C5B" w14:textId="27BEE508" w:rsidR="00C940CF" w:rsidRPr="008354CE" w:rsidRDefault="00C940CF" w:rsidP="0062417A">
            <w:pPr>
              <w:ind w:right="-245"/>
              <w:jc w:val="both"/>
              <w:rPr>
                <w:rFonts w:ascii="Arial" w:hAnsi="Arial" w:cs="Arial"/>
                <w:sz w:val="22"/>
                <w:szCs w:val="22"/>
              </w:rPr>
            </w:pPr>
          </w:p>
        </w:tc>
        <w:tc>
          <w:tcPr>
            <w:tcW w:w="5528" w:type="dxa"/>
            <w:vAlign w:val="bottom"/>
          </w:tcPr>
          <w:p w14:paraId="486EF2FC"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Perdavimo tinklo departamento Darbuotojų saugos ir aplinkosaugos skyriaus darbuotojų saugos ir sveikatos vyresnysis inžinierius</w:t>
            </w:r>
          </w:p>
        </w:tc>
        <w:tc>
          <w:tcPr>
            <w:tcW w:w="1978" w:type="dxa"/>
            <w:vAlign w:val="center"/>
          </w:tcPr>
          <w:p w14:paraId="636C82AA"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7361888C" w14:textId="77777777" w:rsidTr="0062417A">
        <w:tc>
          <w:tcPr>
            <w:tcW w:w="2689" w:type="dxa"/>
            <w:vAlign w:val="bottom"/>
          </w:tcPr>
          <w:p w14:paraId="5487E17E" w14:textId="616529AA" w:rsidR="00C940CF" w:rsidRPr="008354CE" w:rsidRDefault="00C940CF" w:rsidP="0062417A">
            <w:pPr>
              <w:ind w:right="-245"/>
              <w:jc w:val="both"/>
              <w:rPr>
                <w:rFonts w:ascii="Arial" w:hAnsi="Arial" w:cs="Arial"/>
                <w:sz w:val="22"/>
                <w:szCs w:val="22"/>
              </w:rPr>
            </w:pPr>
          </w:p>
        </w:tc>
        <w:tc>
          <w:tcPr>
            <w:tcW w:w="5528" w:type="dxa"/>
            <w:vAlign w:val="bottom"/>
          </w:tcPr>
          <w:p w14:paraId="7BE27BC2" w14:textId="77777777" w:rsidR="00C940CF" w:rsidRPr="00D979D4" w:rsidRDefault="00C940CF" w:rsidP="0062417A">
            <w:pPr>
              <w:jc w:val="both"/>
              <w:rPr>
                <w:rFonts w:ascii="Arial" w:eastAsia="Calibri" w:hAnsi="Arial" w:cs="Arial"/>
                <w:sz w:val="22"/>
                <w:szCs w:val="22"/>
              </w:rPr>
            </w:pPr>
            <w:r w:rsidRPr="00D979D4">
              <w:rPr>
                <w:rFonts w:ascii="Arial" w:hAnsi="Arial" w:cs="Arial"/>
                <w:sz w:val="22"/>
                <w:szCs w:val="22"/>
              </w:rPr>
              <w:t>Perdavimo tinklo departamento Technikos skyriaus elektros energijos apskaitos įrenginių ekspertas</w:t>
            </w:r>
          </w:p>
        </w:tc>
        <w:tc>
          <w:tcPr>
            <w:tcW w:w="1978" w:type="dxa"/>
            <w:vAlign w:val="center"/>
          </w:tcPr>
          <w:p w14:paraId="3AB2AB47"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1A7899B8" w14:textId="77777777" w:rsidTr="0062417A">
        <w:tc>
          <w:tcPr>
            <w:tcW w:w="2689" w:type="dxa"/>
            <w:vAlign w:val="bottom"/>
          </w:tcPr>
          <w:p w14:paraId="7FC0672E" w14:textId="00FC3CB9" w:rsidR="00C940CF" w:rsidRPr="008354CE" w:rsidRDefault="00C940CF" w:rsidP="0062417A">
            <w:pPr>
              <w:ind w:right="-245"/>
              <w:jc w:val="both"/>
              <w:rPr>
                <w:rFonts w:ascii="Arial" w:eastAsia="Calibri" w:hAnsi="Arial" w:cs="Arial"/>
                <w:sz w:val="22"/>
                <w:szCs w:val="22"/>
              </w:rPr>
            </w:pPr>
          </w:p>
        </w:tc>
        <w:tc>
          <w:tcPr>
            <w:tcW w:w="5528" w:type="dxa"/>
            <w:vAlign w:val="bottom"/>
          </w:tcPr>
          <w:p w14:paraId="13434786" w14:textId="77777777" w:rsidR="00C940CF" w:rsidRPr="00D979D4" w:rsidRDefault="00C940CF" w:rsidP="0062417A">
            <w:pPr>
              <w:jc w:val="both"/>
              <w:rPr>
                <w:rFonts w:ascii="Arial" w:eastAsia="Calibri" w:hAnsi="Arial" w:cs="Arial"/>
                <w:sz w:val="22"/>
                <w:szCs w:val="22"/>
              </w:rPr>
            </w:pPr>
            <w:r w:rsidRPr="00D979D4">
              <w:rPr>
                <w:rFonts w:ascii="Arial" w:hAnsi="Arial" w:cs="Arial"/>
                <w:sz w:val="22"/>
                <w:szCs w:val="22"/>
              </w:rPr>
              <w:t>Strategijos departamento Strategijos ir tyrimų skyriaus vadovaujantis inžinierius</w:t>
            </w:r>
          </w:p>
        </w:tc>
        <w:tc>
          <w:tcPr>
            <w:tcW w:w="1978" w:type="dxa"/>
            <w:vAlign w:val="center"/>
          </w:tcPr>
          <w:p w14:paraId="171BA43E"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2A3827C8" w14:textId="77777777" w:rsidTr="0062417A">
        <w:tc>
          <w:tcPr>
            <w:tcW w:w="2689" w:type="dxa"/>
            <w:vAlign w:val="bottom"/>
          </w:tcPr>
          <w:p w14:paraId="1FADEE5B" w14:textId="67B23024" w:rsidR="00C940CF" w:rsidRPr="008354CE" w:rsidRDefault="00C940CF" w:rsidP="0062417A">
            <w:pPr>
              <w:ind w:right="-245"/>
              <w:jc w:val="both"/>
              <w:rPr>
                <w:rFonts w:ascii="Arial" w:hAnsi="Arial" w:cs="Arial"/>
                <w:sz w:val="22"/>
                <w:szCs w:val="22"/>
              </w:rPr>
            </w:pPr>
          </w:p>
        </w:tc>
        <w:tc>
          <w:tcPr>
            <w:tcW w:w="5528" w:type="dxa"/>
            <w:vAlign w:val="bottom"/>
          </w:tcPr>
          <w:p w14:paraId="6E9DC99C"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Sistemos valdymo departamento Sistemos patikimumo skyriaus Sistemos techninių reikalavimų grupės RAA vadovaujantis inžinierius</w:t>
            </w:r>
          </w:p>
        </w:tc>
        <w:tc>
          <w:tcPr>
            <w:tcW w:w="1978" w:type="dxa"/>
            <w:vAlign w:val="center"/>
          </w:tcPr>
          <w:p w14:paraId="364C5A7C"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650FE2F8" w14:textId="77777777" w:rsidTr="0062417A">
        <w:tc>
          <w:tcPr>
            <w:tcW w:w="2689" w:type="dxa"/>
            <w:vAlign w:val="bottom"/>
          </w:tcPr>
          <w:p w14:paraId="475AEA3D" w14:textId="39EDB1FE" w:rsidR="00C940CF" w:rsidRPr="008354CE" w:rsidRDefault="00C940CF" w:rsidP="0062417A">
            <w:pPr>
              <w:ind w:right="-245"/>
              <w:jc w:val="both"/>
              <w:rPr>
                <w:rFonts w:ascii="Arial" w:hAnsi="Arial" w:cs="Arial"/>
                <w:sz w:val="22"/>
                <w:szCs w:val="22"/>
              </w:rPr>
            </w:pPr>
          </w:p>
        </w:tc>
        <w:tc>
          <w:tcPr>
            <w:tcW w:w="5528" w:type="dxa"/>
            <w:vAlign w:val="bottom"/>
          </w:tcPr>
          <w:p w14:paraId="05D9040D" w14:textId="77777777" w:rsidR="00C940CF" w:rsidRPr="00D979D4" w:rsidRDefault="00C940CF" w:rsidP="0062417A">
            <w:pPr>
              <w:jc w:val="both"/>
              <w:rPr>
                <w:rFonts w:ascii="Arial" w:eastAsia="Calibri" w:hAnsi="Arial" w:cs="Arial"/>
                <w:sz w:val="22"/>
                <w:szCs w:val="22"/>
              </w:rPr>
            </w:pPr>
            <w:r w:rsidRPr="00D979D4">
              <w:rPr>
                <w:rFonts w:ascii="Arial" w:hAnsi="Arial" w:cs="Arial"/>
                <w:sz w:val="22"/>
                <w:szCs w:val="22"/>
              </w:rPr>
              <w:t>Sistemos valdymo departamento Sistemos patikimumo skyriaus Režimų planavimo grupės ekspertas</w:t>
            </w:r>
          </w:p>
        </w:tc>
        <w:tc>
          <w:tcPr>
            <w:tcW w:w="1978" w:type="dxa"/>
            <w:vAlign w:val="center"/>
          </w:tcPr>
          <w:p w14:paraId="717D0AB0"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07B0E0CB" w14:textId="77777777" w:rsidTr="0062417A">
        <w:tc>
          <w:tcPr>
            <w:tcW w:w="2689" w:type="dxa"/>
            <w:vAlign w:val="bottom"/>
          </w:tcPr>
          <w:p w14:paraId="2D8326A0" w14:textId="6ED22534" w:rsidR="00C940CF" w:rsidRPr="008354CE" w:rsidDel="00A14304" w:rsidRDefault="00C940CF" w:rsidP="0062417A">
            <w:pPr>
              <w:ind w:right="-245"/>
              <w:jc w:val="both"/>
              <w:rPr>
                <w:rFonts w:ascii="Arial" w:hAnsi="Arial" w:cs="Arial"/>
                <w:sz w:val="22"/>
                <w:szCs w:val="22"/>
              </w:rPr>
            </w:pPr>
          </w:p>
        </w:tc>
        <w:tc>
          <w:tcPr>
            <w:tcW w:w="5528" w:type="dxa"/>
            <w:vAlign w:val="bottom"/>
          </w:tcPr>
          <w:p w14:paraId="1B6D9C7F" w14:textId="77777777" w:rsidR="00C940CF" w:rsidRPr="00D979D4" w:rsidDel="00A14304" w:rsidRDefault="00C940CF" w:rsidP="0062417A">
            <w:pPr>
              <w:jc w:val="both"/>
              <w:rPr>
                <w:rFonts w:ascii="Arial" w:eastAsia="Calibri" w:hAnsi="Arial" w:cs="Arial"/>
                <w:sz w:val="22"/>
                <w:szCs w:val="22"/>
              </w:rPr>
            </w:pPr>
            <w:r w:rsidRPr="00D979D4">
              <w:rPr>
                <w:rFonts w:ascii="Arial" w:hAnsi="Arial" w:cs="Arial"/>
                <w:sz w:val="22"/>
                <w:szCs w:val="22"/>
              </w:rPr>
              <w:t>Sistemos valdymo departamento Sistemos valdymo centro Technologinio valdymo grupės ekspertas</w:t>
            </w:r>
          </w:p>
        </w:tc>
        <w:tc>
          <w:tcPr>
            <w:tcW w:w="1978" w:type="dxa"/>
            <w:vAlign w:val="center"/>
          </w:tcPr>
          <w:p w14:paraId="57197BD8" w14:textId="77777777" w:rsidR="00C940CF" w:rsidRPr="00D979D4" w:rsidDel="00A1430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4D88BE17" w14:textId="77777777" w:rsidTr="0062417A">
        <w:tc>
          <w:tcPr>
            <w:tcW w:w="2689" w:type="dxa"/>
            <w:vAlign w:val="bottom"/>
          </w:tcPr>
          <w:p w14:paraId="27AC7EA0" w14:textId="0EEA241F" w:rsidR="00C940CF" w:rsidRPr="008354CE" w:rsidRDefault="00C940CF" w:rsidP="0062417A">
            <w:pPr>
              <w:ind w:right="-245"/>
              <w:jc w:val="both"/>
              <w:rPr>
                <w:rFonts w:ascii="Arial" w:hAnsi="Arial" w:cs="Arial"/>
                <w:sz w:val="22"/>
                <w:szCs w:val="22"/>
              </w:rPr>
            </w:pPr>
          </w:p>
        </w:tc>
        <w:tc>
          <w:tcPr>
            <w:tcW w:w="5528" w:type="dxa"/>
            <w:vAlign w:val="bottom"/>
          </w:tcPr>
          <w:p w14:paraId="1F82806A" w14:textId="77777777" w:rsidR="00C940CF" w:rsidRPr="00D979D4" w:rsidRDefault="00C940CF" w:rsidP="0062417A">
            <w:pPr>
              <w:jc w:val="both"/>
              <w:rPr>
                <w:rFonts w:ascii="Arial" w:eastAsia="Calibri" w:hAnsi="Arial" w:cs="Arial"/>
                <w:sz w:val="22"/>
                <w:szCs w:val="22"/>
              </w:rPr>
            </w:pPr>
            <w:r w:rsidRPr="00D979D4">
              <w:rPr>
                <w:rFonts w:ascii="Arial" w:hAnsi="Arial" w:cs="Arial"/>
                <w:sz w:val="22"/>
                <w:szCs w:val="22"/>
              </w:rPr>
              <w:t>ITT administravimo departamento ITT centro Telekomunikacijų infrastruktūros grupės technologinio tinklo vyresnysis inžinierius</w:t>
            </w:r>
          </w:p>
        </w:tc>
        <w:tc>
          <w:tcPr>
            <w:tcW w:w="1978" w:type="dxa"/>
            <w:vAlign w:val="center"/>
          </w:tcPr>
          <w:p w14:paraId="6C853680"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3B5BCCC6" w14:textId="77777777" w:rsidTr="0062417A">
        <w:tc>
          <w:tcPr>
            <w:tcW w:w="2689" w:type="dxa"/>
            <w:vAlign w:val="bottom"/>
          </w:tcPr>
          <w:p w14:paraId="11F16049" w14:textId="47785FDA" w:rsidR="00C940CF" w:rsidRPr="008354CE" w:rsidRDefault="00C940CF" w:rsidP="0062417A">
            <w:pPr>
              <w:ind w:right="-245"/>
              <w:jc w:val="both"/>
              <w:rPr>
                <w:rFonts w:ascii="Arial" w:eastAsia="Calibri" w:hAnsi="Arial" w:cs="Arial"/>
                <w:sz w:val="22"/>
                <w:szCs w:val="22"/>
              </w:rPr>
            </w:pPr>
          </w:p>
        </w:tc>
        <w:tc>
          <w:tcPr>
            <w:tcW w:w="5528" w:type="dxa"/>
            <w:vAlign w:val="bottom"/>
          </w:tcPr>
          <w:p w14:paraId="74078185" w14:textId="77777777" w:rsidR="00C940CF" w:rsidRPr="00D979D4" w:rsidRDefault="00C940CF" w:rsidP="0062417A">
            <w:pPr>
              <w:jc w:val="both"/>
              <w:rPr>
                <w:rFonts w:ascii="Arial" w:eastAsia="Calibri" w:hAnsi="Arial" w:cs="Arial"/>
                <w:sz w:val="22"/>
                <w:szCs w:val="22"/>
              </w:rPr>
            </w:pPr>
            <w:r w:rsidRPr="00D979D4">
              <w:rPr>
                <w:rFonts w:ascii="Arial" w:hAnsi="Arial" w:cs="Arial"/>
                <w:sz w:val="22"/>
                <w:szCs w:val="22"/>
              </w:rPr>
              <w:t>ITT administravimo departamento ITT centro Telekomunikacijų infrastruktūros grupės vadovas</w:t>
            </w:r>
          </w:p>
        </w:tc>
        <w:tc>
          <w:tcPr>
            <w:tcW w:w="1978" w:type="dxa"/>
          </w:tcPr>
          <w:p w14:paraId="5F00C393"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0C3D2E6C" w14:textId="77777777" w:rsidTr="0062417A">
        <w:tc>
          <w:tcPr>
            <w:tcW w:w="2689" w:type="dxa"/>
            <w:vAlign w:val="bottom"/>
          </w:tcPr>
          <w:p w14:paraId="4BCB90C2" w14:textId="7001F693" w:rsidR="00C940CF" w:rsidRPr="00A053E1" w:rsidRDefault="00C940CF" w:rsidP="0062417A">
            <w:pPr>
              <w:ind w:right="-245"/>
              <w:jc w:val="both"/>
              <w:rPr>
                <w:rFonts w:ascii="Arial" w:hAnsi="Arial" w:cs="Arial"/>
                <w:sz w:val="22"/>
                <w:szCs w:val="22"/>
              </w:rPr>
            </w:pPr>
          </w:p>
        </w:tc>
        <w:tc>
          <w:tcPr>
            <w:tcW w:w="5528" w:type="dxa"/>
            <w:vAlign w:val="bottom"/>
          </w:tcPr>
          <w:p w14:paraId="5B7D5198"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ITT administravimo departamento ITT centro Valdymo sistemų grupės Duomenų valdymo sistemų IT architektas</w:t>
            </w:r>
          </w:p>
        </w:tc>
        <w:tc>
          <w:tcPr>
            <w:tcW w:w="1978" w:type="dxa"/>
            <w:vAlign w:val="center"/>
          </w:tcPr>
          <w:p w14:paraId="71B01C5E"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4C763839" w14:textId="77777777" w:rsidTr="0062417A">
        <w:tc>
          <w:tcPr>
            <w:tcW w:w="2689" w:type="dxa"/>
            <w:vAlign w:val="bottom"/>
          </w:tcPr>
          <w:p w14:paraId="222AAAD8" w14:textId="165D5114" w:rsidR="00C940CF" w:rsidRPr="00A053E1" w:rsidRDefault="00C940CF" w:rsidP="0062417A">
            <w:pPr>
              <w:ind w:right="-245"/>
              <w:jc w:val="both"/>
              <w:rPr>
                <w:rFonts w:ascii="Arial" w:eastAsia="Calibri" w:hAnsi="Arial" w:cs="Arial"/>
                <w:sz w:val="22"/>
                <w:szCs w:val="22"/>
              </w:rPr>
            </w:pPr>
          </w:p>
        </w:tc>
        <w:tc>
          <w:tcPr>
            <w:tcW w:w="5528" w:type="dxa"/>
            <w:vAlign w:val="bottom"/>
          </w:tcPr>
          <w:p w14:paraId="59E8F07E" w14:textId="77777777" w:rsidR="00C940CF" w:rsidRPr="00D979D4" w:rsidRDefault="00C940CF" w:rsidP="0062417A">
            <w:pPr>
              <w:jc w:val="both"/>
              <w:rPr>
                <w:rFonts w:ascii="Arial" w:eastAsia="Calibri" w:hAnsi="Arial" w:cs="Arial"/>
                <w:sz w:val="22"/>
                <w:szCs w:val="22"/>
              </w:rPr>
            </w:pPr>
            <w:r w:rsidRPr="00D979D4">
              <w:rPr>
                <w:rFonts w:ascii="Arial" w:hAnsi="Arial" w:cs="Arial"/>
                <w:sz w:val="22"/>
                <w:szCs w:val="22"/>
              </w:rPr>
              <w:t>ITT administravimo departamento ITT centro Duomenų perdavimo grupės vadovas</w:t>
            </w:r>
          </w:p>
        </w:tc>
        <w:tc>
          <w:tcPr>
            <w:tcW w:w="1978" w:type="dxa"/>
          </w:tcPr>
          <w:p w14:paraId="585EEB50"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426055BA" w14:textId="77777777" w:rsidTr="0062417A">
        <w:tc>
          <w:tcPr>
            <w:tcW w:w="2689" w:type="dxa"/>
            <w:vAlign w:val="bottom"/>
          </w:tcPr>
          <w:p w14:paraId="6E57CC94" w14:textId="14FC207E" w:rsidR="00C940CF" w:rsidRPr="00A053E1" w:rsidRDefault="00C940CF" w:rsidP="0062417A">
            <w:pPr>
              <w:ind w:right="-245"/>
              <w:jc w:val="both"/>
              <w:rPr>
                <w:rFonts w:ascii="Arial" w:eastAsia="Calibri" w:hAnsi="Arial" w:cs="Arial"/>
                <w:sz w:val="22"/>
                <w:szCs w:val="22"/>
              </w:rPr>
            </w:pPr>
          </w:p>
        </w:tc>
        <w:tc>
          <w:tcPr>
            <w:tcW w:w="5528" w:type="dxa"/>
            <w:vAlign w:val="bottom"/>
          </w:tcPr>
          <w:p w14:paraId="39503CDB" w14:textId="77777777" w:rsidR="00C940CF" w:rsidRPr="00D979D4" w:rsidRDefault="00C940CF" w:rsidP="0062417A">
            <w:pPr>
              <w:jc w:val="both"/>
              <w:rPr>
                <w:rFonts w:ascii="Arial" w:eastAsia="Calibri" w:hAnsi="Arial" w:cs="Arial"/>
                <w:sz w:val="22"/>
                <w:szCs w:val="22"/>
              </w:rPr>
            </w:pPr>
            <w:r w:rsidRPr="00D979D4">
              <w:rPr>
                <w:rFonts w:ascii="Arial" w:hAnsi="Arial" w:cs="Arial"/>
                <w:sz w:val="22"/>
                <w:szCs w:val="22"/>
              </w:rPr>
              <w:t>ITT administravimo departamento ITT centro Duomenų perdavimo grupės duomenų tinklo administratorius</w:t>
            </w:r>
          </w:p>
        </w:tc>
        <w:tc>
          <w:tcPr>
            <w:tcW w:w="1978" w:type="dxa"/>
          </w:tcPr>
          <w:p w14:paraId="563B7766"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6B6C666F" w14:textId="77777777" w:rsidTr="0062417A">
        <w:tc>
          <w:tcPr>
            <w:tcW w:w="2689" w:type="dxa"/>
            <w:vAlign w:val="bottom"/>
          </w:tcPr>
          <w:p w14:paraId="04C599F7" w14:textId="27774C67" w:rsidR="00C940CF" w:rsidRPr="00035CF6" w:rsidRDefault="00C940CF" w:rsidP="0062417A">
            <w:pPr>
              <w:ind w:right="-245"/>
              <w:jc w:val="both"/>
              <w:rPr>
                <w:rFonts w:ascii="Arial" w:eastAsia="Calibri" w:hAnsi="Arial" w:cs="Arial"/>
                <w:color w:val="0070C0"/>
                <w:sz w:val="22"/>
                <w:szCs w:val="22"/>
              </w:rPr>
            </w:pPr>
          </w:p>
        </w:tc>
        <w:tc>
          <w:tcPr>
            <w:tcW w:w="5528" w:type="dxa"/>
            <w:vAlign w:val="bottom"/>
          </w:tcPr>
          <w:p w14:paraId="2BB04098" w14:textId="77777777" w:rsidR="00C940CF" w:rsidRPr="00D979D4" w:rsidRDefault="00C940CF" w:rsidP="0062417A">
            <w:pPr>
              <w:jc w:val="both"/>
              <w:rPr>
                <w:rFonts w:ascii="Arial" w:eastAsia="Calibri" w:hAnsi="Arial" w:cs="Arial"/>
                <w:sz w:val="22"/>
                <w:szCs w:val="22"/>
              </w:rPr>
            </w:pPr>
            <w:r w:rsidRPr="00D979D4">
              <w:rPr>
                <w:rFonts w:ascii="Arial" w:hAnsi="Arial" w:cs="Arial"/>
                <w:sz w:val="22"/>
                <w:szCs w:val="22"/>
              </w:rPr>
              <w:t>ITT administravimo departamento ITT centro Duomenų perdavimo grupės duomenų tinklo administratorius</w:t>
            </w:r>
          </w:p>
        </w:tc>
        <w:tc>
          <w:tcPr>
            <w:tcW w:w="1978" w:type="dxa"/>
          </w:tcPr>
          <w:p w14:paraId="23AAD2F9"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6A349B5E" w14:textId="77777777" w:rsidTr="0062417A">
        <w:tc>
          <w:tcPr>
            <w:tcW w:w="2689" w:type="dxa"/>
            <w:vAlign w:val="bottom"/>
          </w:tcPr>
          <w:p w14:paraId="38A29135" w14:textId="26BAE1F6" w:rsidR="00C940CF" w:rsidRPr="00035CF6" w:rsidRDefault="00C940CF" w:rsidP="0062417A">
            <w:pPr>
              <w:ind w:right="-245"/>
              <w:jc w:val="both"/>
              <w:rPr>
                <w:rFonts w:ascii="Arial" w:hAnsi="Arial" w:cs="Arial"/>
                <w:color w:val="0070C0"/>
                <w:sz w:val="22"/>
                <w:szCs w:val="22"/>
              </w:rPr>
            </w:pPr>
          </w:p>
        </w:tc>
        <w:tc>
          <w:tcPr>
            <w:tcW w:w="5528" w:type="dxa"/>
            <w:vAlign w:val="bottom"/>
          </w:tcPr>
          <w:p w14:paraId="4FA972D9"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ITT administravimo departamento ITT centro Duomenų perdavimo grupės PVS vyr. administratorius</w:t>
            </w:r>
          </w:p>
        </w:tc>
        <w:tc>
          <w:tcPr>
            <w:tcW w:w="1978" w:type="dxa"/>
          </w:tcPr>
          <w:p w14:paraId="32A7CB72"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01C197A7" w14:textId="77777777" w:rsidTr="0062417A">
        <w:tc>
          <w:tcPr>
            <w:tcW w:w="2689" w:type="dxa"/>
            <w:vAlign w:val="bottom"/>
          </w:tcPr>
          <w:p w14:paraId="7F3965DF" w14:textId="6A7B6C56" w:rsidR="00C940CF" w:rsidRPr="001C71C8" w:rsidRDefault="00C940CF" w:rsidP="0062417A">
            <w:pPr>
              <w:ind w:right="-245"/>
              <w:jc w:val="both"/>
              <w:rPr>
                <w:rFonts w:ascii="Arial" w:hAnsi="Arial" w:cs="Arial"/>
                <w:sz w:val="22"/>
                <w:szCs w:val="22"/>
              </w:rPr>
            </w:pPr>
          </w:p>
        </w:tc>
        <w:tc>
          <w:tcPr>
            <w:tcW w:w="5528" w:type="dxa"/>
            <w:vAlign w:val="bottom"/>
          </w:tcPr>
          <w:p w14:paraId="58061E76"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 xml:space="preserve">Perdavimo tinklo departamento Technikos skyriaus </w:t>
            </w:r>
            <w:r>
              <w:rPr>
                <w:rFonts w:ascii="Arial" w:hAnsi="Arial" w:cs="Arial"/>
                <w:sz w:val="22"/>
                <w:szCs w:val="22"/>
              </w:rPr>
              <w:t>elektros energijos apskaitos įrenginių vyr. inžinierius</w:t>
            </w:r>
          </w:p>
        </w:tc>
        <w:tc>
          <w:tcPr>
            <w:tcW w:w="1978" w:type="dxa"/>
          </w:tcPr>
          <w:p w14:paraId="7DCB77D8"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70359952" w14:textId="77777777" w:rsidTr="0062417A">
        <w:tc>
          <w:tcPr>
            <w:tcW w:w="2689" w:type="dxa"/>
            <w:vAlign w:val="bottom"/>
          </w:tcPr>
          <w:p w14:paraId="7AE390A5" w14:textId="1BF81482" w:rsidR="00C940CF" w:rsidRPr="00A053E1" w:rsidRDefault="00C940CF" w:rsidP="0062417A">
            <w:pPr>
              <w:ind w:right="-245"/>
              <w:jc w:val="both"/>
              <w:rPr>
                <w:rFonts w:ascii="Arial" w:eastAsia="Calibri" w:hAnsi="Arial" w:cs="Arial"/>
                <w:sz w:val="22"/>
                <w:szCs w:val="22"/>
              </w:rPr>
            </w:pPr>
          </w:p>
        </w:tc>
        <w:tc>
          <w:tcPr>
            <w:tcW w:w="5528" w:type="dxa"/>
            <w:vAlign w:val="bottom"/>
          </w:tcPr>
          <w:p w14:paraId="073105E1" w14:textId="77777777" w:rsidR="00C940CF" w:rsidRPr="00D979D4" w:rsidRDefault="00C940CF" w:rsidP="0062417A">
            <w:pPr>
              <w:jc w:val="both"/>
              <w:rPr>
                <w:rFonts w:ascii="Arial" w:eastAsia="Calibri" w:hAnsi="Arial" w:cs="Arial"/>
                <w:sz w:val="22"/>
                <w:szCs w:val="22"/>
              </w:rPr>
            </w:pPr>
            <w:r w:rsidRPr="00D979D4">
              <w:rPr>
                <w:rFonts w:ascii="Arial" w:hAnsi="Arial" w:cs="Arial"/>
                <w:sz w:val="22"/>
                <w:szCs w:val="22"/>
              </w:rPr>
              <w:t>Informacinės saugos ir prevencijos skyriaus Informacijos saugos grupės kritinės infrastruktūros kibernetinės saugos specialistas</w:t>
            </w:r>
          </w:p>
        </w:tc>
        <w:tc>
          <w:tcPr>
            <w:tcW w:w="1978" w:type="dxa"/>
          </w:tcPr>
          <w:p w14:paraId="7EBB3D8F"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1AC43622" w14:textId="77777777" w:rsidTr="0062417A">
        <w:tc>
          <w:tcPr>
            <w:tcW w:w="2689" w:type="dxa"/>
            <w:vAlign w:val="bottom"/>
          </w:tcPr>
          <w:p w14:paraId="5347E117" w14:textId="17377CF8" w:rsidR="00C940CF" w:rsidRPr="00A053E1" w:rsidRDefault="00C940CF" w:rsidP="0062417A">
            <w:pPr>
              <w:ind w:right="-245"/>
              <w:jc w:val="both"/>
              <w:rPr>
                <w:rFonts w:ascii="Arial" w:eastAsia="Calibri" w:hAnsi="Arial" w:cs="Arial"/>
                <w:sz w:val="22"/>
                <w:szCs w:val="22"/>
              </w:rPr>
            </w:pPr>
          </w:p>
        </w:tc>
        <w:tc>
          <w:tcPr>
            <w:tcW w:w="5528" w:type="dxa"/>
            <w:vAlign w:val="bottom"/>
          </w:tcPr>
          <w:p w14:paraId="07930467" w14:textId="77777777" w:rsidR="00C940CF" w:rsidRPr="00D979D4" w:rsidRDefault="00C940CF" w:rsidP="0062417A">
            <w:pPr>
              <w:jc w:val="both"/>
              <w:rPr>
                <w:rFonts w:ascii="Arial" w:eastAsia="Calibri" w:hAnsi="Arial" w:cs="Arial"/>
                <w:sz w:val="22"/>
                <w:szCs w:val="22"/>
              </w:rPr>
            </w:pPr>
            <w:r w:rsidRPr="00D979D4">
              <w:rPr>
                <w:rFonts w:ascii="Arial" w:hAnsi="Arial" w:cs="Arial"/>
                <w:sz w:val="22"/>
                <w:szCs w:val="22"/>
              </w:rPr>
              <w:t>ITT administravimo departamento Fizinės saugos skyriaus apsaugos sistemų vyresnysis specialistas</w:t>
            </w:r>
          </w:p>
        </w:tc>
        <w:tc>
          <w:tcPr>
            <w:tcW w:w="1978" w:type="dxa"/>
          </w:tcPr>
          <w:p w14:paraId="2E1C9D1D"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3A74641D" w14:textId="77777777" w:rsidTr="0062417A">
        <w:tc>
          <w:tcPr>
            <w:tcW w:w="2689" w:type="dxa"/>
            <w:vAlign w:val="bottom"/>
          </w:tcPr>
          <w:p w14:paraId="745D6C99" w14:textId="46C20358" w:rsidR="00C940CF" w:rsidRPr="00A053E1" w:rsidRDefault="00C940CF" w:rsidP="0062417A">
            <w:pPr>
              <w:ind w:right="-245"/>
              <w:jc w:val="both"/>
              <w:rPr>
                <w:rFonts w:ascii="Arial" w:eastAsia="Calibri" w:hAnsi="Arial" w:cs="Arial"/>
                <w:sz w:val="22"/>
                <w:szCs w:val="22"/>
              </w:rPr>
            </w:pPr>
          </w:p>
        </w:tc>
        <w:tc>
          <w:tcPr>
            <w:tcW w:w="5528" w:type="dxa"/>
            <w:vAlign w:val="bottom"/>
          </w:tcPr>
          <w:p w14:paraId="3F1C16E7" w14:textId="77777777" w:rsidR="00C940CF" w:rsidRPr="00D979D4" w:rsidRDefault="00C940CF" w:rsidP="0062417A">
            <w:pPr>
              <w:jc w:val="both"/>
              <w:rPr>
                <w:rFonts w:ascii="Arial" w:eastAsia="Calibri" w:hAnsi="Arial" w:cs="Arial"/>
                <w:sz w:val="22"/>
                <w:szCs w:val="22"/>
              </w:rPr>
            </w:pPr>
            <w:r w:rsidRPr="00D979D4">
              <w:rPr>
                <w:rFonts w:ascii="Arial" w:hAnsi="Arial" w:cs="Arial"/>
                <w:sz w:val="22"/>
                <w:szCs w:val="22"/>
              </w:rPr>
              <w:t>Finansų departamento Pirkimų skyriaus vadovas</w:t>
            </w:r>
          </w:p>
        </w:tc>
        <w:tc>
          <w:tcPr>
            <w:tcW w:w="1978" w:type="dxa"/>
          </w:tcPr>
          <w:p w14:paraId="33A7765C"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38EC88EF" w14:textId="77777777" w:rsidTr="0062417A">
        <w:tc>
          <w:tcPr>
            <w:tcW w:w="2689" w:type="dxa"/>
            <w:vAlign w:val="bottom"/>
          </w:tcPr>
          <w:p w14:paraId="1E318B52" w14:textId="1C072B3A" w:rsidR="00C940CF" w:rsidRPr="00A053E1" w:rsidRDefault="00C940CF" w:rsidP="0062417A">
            <w:pPr>
              <w:ind w:right="-245"/>
              <w:jc w:val="both"/>
              <w:rPr>
                <w:rFonts w:ascii="Arial" w:eastAsia="Calibri" w:hAnsi="Arial" w:cs="Arial"/>
                <w:sz w:val="22"/>
                <w:szCs w:val="22"/>
              </w:rPr>
            </w:pPr>
          </w:p>
        </w:tc>
        <w:tc>
          <w:tcPr>
            <w:tcW w:w="5528" w:type="dxa"/>
            <w:vAlign w:val="bottom"/>
          </w:tcPr>
          <w:p w14:paraId="6DBA9A02" w14:textId="77777777" w:rsidR="00C940CF" w:rsidRPr="00D979D4" w:rsidRDefault="00C940CF" w:rsidP="0062417A">
            <w:pPr>
              <w:jc w:val="both"/>
              <w:rPr>
                <w:rFonts w:ascii="Arial" w:eastAsia="Calibri" w:hAnsi="Arial" w:cs="Arial"/>
                <w:sz w:val="22"/>
                <w:szCs w:val="22"/>
              </w:rPr>
            </w:pPr>
            <w:r w:rsidRPr="00D979D4">
              <w:rPr>
                <w:rFonts w:ascii="Arial" w:hAnsi="Arial" w:cs="Arial"/>
                <w:sz w:val="22"/>
                <w:szCs w:val="22"/>
              </w:rPr>
              <w:t>Strateginės infrastruktūros departamento Nekilnojamojo turto ir planavimo skyriaus projektų vadovė</w:t>
            </w:r>
          </w:p>
        </w:tc>
        <w:tc>
          <w:tcPr>
            <w:tcW w:w="1978" w:type="dxa"/>
            <w:vAlign w:val="center"/>
          </w:tcPr>
          <w:p w14:paraId="2AB33B09"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0D233F94" w14:textId="77777777" w:rsidTr="0062417A">
        <w:tc>
          <w:tcPr>
            <w:tcW w:w="2689" w:type="dxa"/>
            <w:vAlign w:val="bottom"/>
          </w:tcPr>
          <w:p w14:paraId="654E094C" w14:textId="5A1204E5" w:rsidR="00C940CF" w:rsidRPr="00A053E1" w:rsidRDefault="00C940CF" w:rsidP="0062417A">
            <w:pPr>
              <w:ind w:right="-245"/>
              <w:jc w:val="both"/>
              <w:rPr>
                <w:rFonts w:ascii="Arial" w:eastAsia="Calibri" w:hAnsi="Arial" w:cs="Arial"/>
                <w:sz w:val="22"/>
                <w:szCs w:val="22"/>
              </w:rPr>
            </w:pPr>
          </w:p>
        </w:tc>
        <w:tc>
          <w:tcPr>
            <w:tcW w:w="5528" w:type="dxa"/>
            <w:vAlign w:val="bottom"/>
          </w:tcPr>
          <w:p w14:paraId="7DC78598" w14:textId="77777777" w:rsidR="00C940CF" w:rsidRPr="00D979D4" w:rsidRDefault="00C940CF" w:rsidP="0062417A">
            <w:pPr>
              <w:jc w:val="both"/>
              <w:rPr>
                <w:rFonts w:ascii="Arial" w:eastAsia="Calibri" w:hAnsi="Arial" w:cs="Arial"/>
                <w:sz w:val="22"/>
                <w:szCs w:val="22"/>
              </w:rPr>
            </w:pPr>
            <w:r w:rsidRPr="00D979D4">
              <w:rPr>
                <w:rFonts w:ascii="Arial" w:eastAsia="Arial" w:hAnsi="Arial" w:cs="Arial"/>
                <w:sz w:val="22"/>
                <w:szCs w:val="22"/>
              </w:rPr>
              <w:t>Strateginės infrastruktūros departamento Nekilnojamojo turto ir planavimo skyriaus Nekilnojamojo turto projektų vadovas</w:t>
            </w:r>
          </w:p>
        </w:tc>
        <w:tc>
          <w:tcPr>
            <w:tcW w:w="1978" w:type="dxa"/>
            <w:vAlign w:val="center"/>
          </w:tcPr>
          <w:p w14:paraId="6A5D0204"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2972BBF7" w14:textId="77777777" w:rsidTr="0062417A">
        <w:tc>
          <w:tcPr>
            <w:tcW w:w="2689" w:type="dxa"/>
            <w:vAlign w:val="bottom"/>
          </w:tcPr>
          <w:p w14:paraId="1C4AC85D" w14:textId="0052A135" w:rsidR="00C940CF" w:rsidRPr="00A053E1" w:rsidRDefault="00C940CF" w:rsidP="0062417A">
            <w:pPr>
              <w:ind w:right="-245"/>
              <w:jc w:val="both"/>
              <w:rPr>
                <w:rFonts w:ascii="Arial" w:hAnsi="Arial" w:cs="Arial"/>
                <w:sz w:val="22"/>
                <w:szCs w:val="22"/>
              </w:rPr>
            </w:pPr>
          </w:p>
        </w:tc>
        <w:tc>
          <w:tcPr>
            <w:tcW w:w="5528" w:type="dxa"/>
            <w:vAlign w:val="bottom"/>
          </w:tcPr>
          <w:p w14:paraId="7BF56914" w14:textId="77777777" w:rsidR="00C940CF" w:rsidRPr="00D979D4" w:rsidRDefault="00C940CF" w:rsidP="0062417A">
            <w:pPr>
              <w:jc w:val="both"/>
              <w:rPr>
                <w:rFonts w:ascii="Arial" w:eastAsia="Calibri" w:hAnsi="Arial" w:cs="Arial"/>
                <w:sz w:val="22"/>
                <w:szCs w:val="22"/>
              </w:rPr>
            </w:pPr>
            <w:r w:rsidRPr="00D979D4">
              <w:rPr>
                <w:rFonts w:ascii="Arial" w:hAnsi="Arial" w:cs="Arial"/>
                <w:sz w:val="22"/>
                <w:szCs w:val="22"/>
              </w:rPr>
              <w:t>Sinchronizacijos programos įgyvendinimo centro Teisės grupės teisininkas</w:t>
            </w:r>
          </w:p>
        </w:tc>
        <w:tc>
          <w:tcPr>
            <w:tcW w:w="1978" w:type="dxa"/>
            <w:vAlign w:val="center"/>
          </w:tcPr>
          <w:p w14:paraId="10CD278B"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6BFF8F43" w14:textId="77777777" w:rsidTr="0062417A">
        <w:tc>
          <w:tcPr>
            <w:tcW w:w="2689" w:type="dxa"/>
            <w:vAlign w:val="bottom"/>
          </w:tcPr>
          <w:p w14:paraId="31A1BC9C" w14:textId="7CFF23D3" w:rsidR="00C940CF" w:rsidRPr="00A053E1" w:rsidRDefault="00C940CF" w:rsidP="0062417A">
            <w:pPr>
              <w:ind w:right="-245"/>
              <w:jc w:val="both"/>
              <w:rPr>
                <w:rFonts w:ascii="Arial" w:eastAsia="Calibri" w:hAnsi="Arial" w:cs="Arial"/>
                <w:sz w:val="22"/>
                <w:szCs w:val="22"/>
              </w:rPr>
            </w:pPr>
          </w:p>
        </w:tc>
        <w:tc>
          <w:tcPr>
            <w:tcW w:w="5528" w:type="dxa"/>
            <w:vAlign w:val="bottom"/>
          </w:tcPr>
          <w:p w14:paraId="24CD8A42" w14:textId="77777777" w:rsidR="00C940CF" w:rsidRPr="00D979D4" w:rsidRDefault="00C940CF" w:rsidP="0062417A">
            <w:pPr>
              <w:jc w:val="both"/>
              <w:rPr>
                <w:rFonts w:ascii="Arial" w:eastAsia="Calibri" w:hAnsi="Arial" w:cs="Arial"/>
                <w:sz w:val="22"/>
                <w:szCs w:val="22"/>
              </w:rPr>
            </w:pPr>
            <w:r w:rsidRPr="00D979D4">
              <w:rPr>
                <w:rFonts w:ascii="Arial" w:hAnsi="Arial" w:cs="Arial"/>
                <w:sz w:val="22"/>
                <w:szCs w:val="22"/>
              </w:rPr>
              <w:t>Komunikacijos skyriaus Komunikacijos projektų vadovas</w:t>
            </w:r>
          </w:p>
        </w:tc>
        <w:tc>
          <w:tcPr>
            <w:tcW w:w="1978" w:type="dxa"/>
            <w:vAlign w:val="center"/>
          </w:tcPr>
          <w:p w14:paraId="7C3DDACB"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r w:rsidR="00C940CF" w:rsidRPr="00D979D4" w14:paraId="02DEDCDC" w14:textId="77777777" w:rsidTr="0062417A">
        <w:tc>
          <w:tcPr>
            <w:tcW w:w="2689" w:type="dxa"/>
            <w:vAlign w:val="bottom"/>
          </w:tcPr>
          <w:p w14:paraId="4627DE5F" w14:textId="630E50FC" w:rsidR="00C940CF" w:rsidRPr="00A053E1" w:rsidRDefault="00C940CF" w:rsidP="0062417A">
            <w:pPr>
              <w:ind w:right="-245"/>
              <w:jc w:val="both"/>
              <w:rPr>
                <w:rFonts w:ascii="Arial" w:hAnsi="Arial" w:cs="Arial"/>
                <w:sz w:val="22"/>
                <w:szCs w:val="22"/>
                <w:shd w:val="clear" w:color="auto" w:fill="FFFFFF"/>
              </w:rPr>
            </w:pPr>
          </w:p>
        </w:tc>
        <w:tc>
          <w:tcPr>
            <w:tcW w:w="5528" w:type="dxa"/>
            <w:vAlign w:val="bottom"/>
          </w:tcPr>
          <w:p w14:paraId="028AC50C" w14:textId="77777777" w:rsidR="00C940CF" w:rsidRPr="00D979D4" w:rsidRDefault="00C940CF" w:rsidP="0062417A">
            <w:pPr>
              <w:jc w:val="both"/>
              <w:rPr>
                <w:rFonts w:ascii="Arial" w:hAnsi="Arial" w:cs="Arial"/>
                <w:sz w:val="22"/>
                <w:szCs w:val="22"/>
                <w:shd w:val="clear" w:color="auto" w:fill="FFFFFF"/>
              </w:rPr>
            </w:pPr>
            <w:r w:rsidRPr="00D979D4">
              <w:rPr>
                <w:rFonts w:ascii="Arial" w:hAnsi="Arial" w:cs="Arial"/>
                <w:sz w:val="22"/>
                <w:szCs w:val="22"/>
              </w:rPr>
              <w:t>Finansų departamento Apskaitos skyriaus buhalterė</w:t>
            </w:r>
          </w:p>
        </w:tc>
        <w:tc>
          <w:tcPr>
            <w:tcW w:w="1978" w:type="dxa"/>
            <w:vAlign w:val="center"/>
          </w:tcPr>
          <w:p w14:paraId="20B60B5E" w14:textId="77777777" w:rsidR="00C940CF" w:rsidRPr="00D979D4" w:rsidRDefault="00C940CF" w:rsidP="0062417A">
            <w:pPr>
              <w:jc w:val="both"/>
              <w:rPr>
                <w:rFonts w:ascii="Arial" w:hAnsi="Arial" w:cs="Arial"/>
                <w:sz w:val="22"/>
                <w:szCs w:val="22"/>
              </w:rPr>
            </w:pPr>
            <w:r w:rsidRPr="00D979D4">
              <w:rPr>
                <w:rFonts w:ascii="Arial" w:hAnsi="Arial" w:cs="Arial"/>
                <w:sz w:val="22"/>
                <w:szCs w:val="22"/>
              </w:rPr>
              <w:t>Komandos narys</w:t>
            </w:r>
          </w:p>
        </w:tc>
      </w:tr>
    </w:tbl>
    <w:p w14:paraId="4C663E25" w14:textId="77777777" w:rsidR="00A63588" w:rsidRPr="00D979D4" w:rsidRDefault="00A63588">
      <w:pPr>
        <w:rPr>
          <w:rFonts w:ascii="Arial" w:hAnsi="Arial" w:cs="Arial"/>
        </w:rPr>
      </w:pPr>
      <w:r w:rsidRPr="00D979D4">
        <w:rPr>
          <w:rFonts w:ascii="Arial" w:hAnsi="Arial" w:cs="Arial"/>
        </w:rPr>
        <w:br w:type="page"/>
      </w:r>
    </w:p>
    <w:p w14:paraId="476D91D4" w14:textId="34E60AF0" w:rsidR="00635E68" w:rsidRDefault="009376F4" w:rsidP="00F11894">
      <w:pPr>
        <w:pStyle w:val="Heading1"/>
        <w:numPr>
          <w:ilvl w:val="0"/>
          <w:numId w:val="14"/>
        </w:numPr>
        <w:ind w:hanging="294"/>
        <w:jc w:val="both"/>
        <w:rPr>
          <w:rFonts w:ascii="Arial" w:hAnsi="Arial" w:cs="Arial"/>
        </w:rPr>
      </w:pPr>
      <w:bookmarkStart w:id="19" w:name="_Toc178776134"/>
      <w:r w:rsidRPr="00D979D4">
        <w:rPr>
          <w:rFonts w:ascii="Arial" w:hAnsi="Arial" w:cs="Arial"/>
        </w:rPr>
        <w:lastRenderedPageBreak/>
        <w:t>DERINIMŲ SĄRAŠAS</w:t>
      </w:r>
      <w:bookmarkEnd w:id="19"/>
    </w:p>
    <w:p w14:paraId="4A24A0CE" w14:textId="6950B3D4" w:rsidR="00CF62E9" w:rsidRPr="00CF62E9" w:rsidRDefault="00CF62E9" w:rsidP="00CF62E9"/>
    <w:bookmarkEnd w:id="18"/>
    <w:p w14:paraId="6DAC95C9" w14:textId="615821C9" w:rsidR="00A63588" w:rsidRPr="005557C8" w:rsidRDefault="000F4B37">
      <w:pPr>
        <w:rPr>
          <w:rFonts w:ascii="Arial" w:hAnsi="Arial" w:cs="Arial"/>
          <w:i/>
          <w:iCs/>
          <w:color w:val="0070C0"/>
        </w:rPr>
      </w:pPr>
      <w:r w:rsidRPr="005557C8">
        <w:rPr>
          <w:rFonts w:ascii="Arial" w:hAnsi="Arial" w:cs="Arial"/>
          <w:i/>
          <w:iCs/>
          <w:color w:val="0070C0"/>
        </w:rPr>
        <w:t xml:space="preserve"> </w:t>
      </w:r>
      <w:r w:rsidR="00A63588" w:rsidRPr="005557C8">
        <w:rPr>
          <w:rFonts w:ascii="Arial" w:hAnsi="Arial" w:cs="Arial"/>
          <w:i/>
          <w:iCs/>
          <w:color w:val="0070C0"/>
        </w:rPr>
        <w:br w:type="page"/>
      </w:r>
    </w:p>
    <w:p w14:paraId="5E16023F" w14:textId="00BD0301" w:rsidR="005B6958" w:rsidRPr="00C87B80" w:rsidRDefault="005B6958" w:rsidP="00F11894">
      <w:pPr>
        <w:pStyle w:val="Heading1"/>
        <w:numPr>
          <w:ilvl w:val="0"/>
          <w:numId w:val="14"/>
        </w:numPr>
        <w:rPr>
          <w:rFonts w:ascii="Arial" w:hAnsi="Arial" w:cs="Arial"/>
        </w:rPr>
      </w:pPr>
      <w:bookmarkStart w:id="20" w:name="_Toc456103648"/>
      <w:bookmarkStart w:id="21" w:name="_Toc178776135"/>
      <w:bookmarkStart w:id="22" w:name="_Toc419388299"/>
      <w:bookmarkStart w:id="23" w:name="_Toc420068148"/>
      <w:bookmarkEnd w:id="15"/>
      <w:r w:rsidRPr="00C87B80">
        <w:rPr>
          <w:rFonts w:ascii="Arial" w:hAnsi="Arial" w:cs="Arial"/>
        </w:rPr>
        <w:lastRenderedPageBreak/>
        <w:t>BENDRIEJI REIKALAVIMAI</w:t>
      </w:r>
      <w:bookmarkEnd w:id="20"/>
      <w:bookmarkEnd w:id="21"/>
    </w:p>
    <w:p w14:paraId="17510A8A" w14:textId="272AFD16" w:rsidR="00D1526F" w:rsidRPr="00D1526F" w:rsidRDefault="00A34354" w:rsidP="00D1526F">
      <w:pPr>
        <w:pStyle w:val="NoSpacing"/>
        <w:numPr>
          <w:ilvl w:val="1"/>
          <w:numId w:val="16"/>
        </w:numPr>
        <w:tabs>
          <w:tab w:val="left" w:pos="851"/>
        </w:tabs>
        <w:spacing w:line="276" w:lineRule="auto"/>
        <w:ind w:left="0" w:firstLine="426"/>
        <w:jc w:val="both"/>
        <w:rPr>
          <w:rFonts w:cs="Arial"/>
          <w:lang w:val="lt-LT"/>
        </w:rPr>
      </w:pPr>
      <w:r w:rsidRPr="00D1526F">
        <w:rPr>
          <w:rFonts w:cs="Arial"/>
          <w:lang w:val="lt-LT"/>
        </w:rPr>
        <w:t>Techninis darbo projektas rengiamas ir įforminamas, vadovaujantis šios techninės užduoties, Statybos įstatymo, STR 1.04.04:2017 „Statinio projektavimas, projekto ekspertizė“, LST 1516:2015 „Statinio projektas. Bendrieji įforminimo reikalavimai“ reikalavimais bei kitų Lietuvos Respublikoje galiojančių, statybą ir projektavimą reglamentuojančių norminių dokumentų ir taisyklių nuostatomis, prisijungimo/techninėmis sąlygomis ir/ar specialiaisiais atitinkamų institucijų nustatytais reikalavimais.</w:t>
      </w:r>
    </w:p>
    <w:p w14:paraId="2011F3C1" w14:textId="126C5D7C" w:rsidR="00D1526F" w:rsidRPr="00D1526F" w:rsidRDefault="00D1526F" w:rsidP="00D1526F">
      <w:pPr>
        <w:pStyle w:val="NoSpacing"/>
        <w:numPr>
          <w:ilvl w:val="1"/>
          <w:numId w:val="16"/>
        </w:numPr>
        <w:tabs>
          <w:tab w:val="left" w:pos="851"/>
        </w:tabs>
        <w:spacing w:line="276" w:lineRule="auto"/>
        <w:ind w:left="0" w:firstLine="426"/>
        <w:jc w:val="both"/>
        <w:rPr>
          <w:rFonts w:cs="Arial"/>
          <w:lang w:val="lt-LT"/>
        </w:rPr>
      </w:pPr>
      <w:r w:rsidRPr="00D1526F">
        <w:rPr>
          <w:rFonts w:cs="Arial"/>
          <w:lang w:val="lt-LT"/>
        </w:rPr>
        <w:t xml:space="preserve">Rengiant </w:t>
      </w:r>
      <w:r w:rsidR="00587045">
        <w:rPr>
          <w:rFonts w:cs="Arial"/>
          <w:lang w:val="lt-LT"/>
        </w:rPr>
        <w:t>T</w:t>
      </w:r>
      <w:r w:rsidR="00587045" w:rsidRPr="00D1526F">
        <w:rPr>
          <w:rFonts w:cs="Arial"/>
          <w:lang w:val="lt-LT"/>
        </w:rPr>
        <w:t xml:space="preserve">echninį </w:t>
      </w:r>
      <w:r w:rsidRPr="00D1526F">
        <w:rPr>
          <w:rFonts w:cs="Arial"/>
          <w:lang w:val="lt-LT"/>
        </w:rPr>
        <w:t xml:space="preserve">darbo projektą privaloma vadovautis standartiniais techniniais reikalavimais, pridėtais prie šios </w:t>
      </w:r>
      <w:r w:rsidR="00582C73">
        <w:rPr>
          <w:rFonts w:cs="Arial"/>
          <w:lang w:val="lt-LT"/>
        </w:rPr>
        <w:t>Techninės</w:t>
      </w:r>
      <w:r w:rsidR="00582C73" w:rsidRPr="00D1526F">
        <w:rPr>
          <w:rFonts w:cs="Arial"/>
          <w:lang w:val="lt-LT"/>
        </w:rPr>
        <w:t xml:space="preserve"> </w:t>
      </w:r>
      <w:r w:rsidRPr="00D1526F">
        <w:rPr>
          <w:rFonts w:cs="Arial"/>
          <w:lang w:val="lt-LT"/>
        </w:rPr>
        <w:t>užduoties.</w:t>
      </w:r>
    </w:p>
    <w:p w14:paraId="748F6197" w14:textId="77777777" w:rsidR="00696F07" w:rsidRPr="006D624F" w:rsidRDefault="00696F07" w:rsidP="00D9300D">
      <w:pPr>
        <w:pStyle w:val="NoSpacing"/>
        <w:numPr>
          <w:ilvl w:val="1"/>
          <w:numId w:val="16"/>
        </w:numPr>
        <w:tabs>
          <w:tab w:val="left" w:pos="851"/>
        </w:tabs>
        <w:spacing w:line="276" w:lineRule="auto"/>
        <w:ind w:left="0" w:firstLine="426"/>
        <w:jc w:val="both"/>
        <w:rPr>
          <w:rFonts w:cs="Arial"/>
          <w:lang w:val="lt-LT"/>
        </w:rPr>
      </w:pPr>
      <w:r w:rsidRPr="006D624F">
        <w:rPr>
          <w:rFonts w:cs="Arial"/>
          <w:lang w:val="lt-LT"/>
        </w:rPr>
        <w:t>Projektuotojas, vadovaujantis šioje Sutartyje nurodytomis sąlygomis ir tvarka bei Technine užduotimi, įsipareigoja Užsakovui suteikti Paslaugas ir parengti, įskaitant, bet neapsiribojant:</w:t>
      </w:r>
    </w:p>
    <w:p w14:paraId="3B9FC927" w14:textId="5F4D99D8" w:rsidR="00696F07" w:rsidRPr="006D624F" w:rsidRDefault="00696F07" w:rsidP="00D9300D">
      <w:pPr>
        <w:pStyle w:val="NoSpacing"/>
        <w:numPr>
          <w:ilvl w:val="2"/>
          <w:numId w:val="16"/>
        </w:numPr>
        <w:tabs>
          <w:tab w:val="left" w:pos="851"/>
          <w:tab w:val="left" w:pos="1560"/>
        </w:tabs>
        <w:spacing w:line="276" w:lineRule="auto"/>
        <w:ind w:left="0" w:firstLine="851"/>
        <w:jc w:val="both"/>
        <w:rPr>
          <w:rFonts w:cs="Arial"/>
          <w:lang w:val="lt-LT"/>
        </w:rPr>
      </w:pPr>
      <w:bookmarkStart w:id="24" w:name="_Ref178773572"/>
      <w:r w:rsidRPr="006D624F">
        <w:rPr>
          <w:rFonts w:cs="Arial"/>
          <w:lang w:val="lt-LT"/>
        </w:rPr>
        <w:t>atskirus pilnos apimties Techninius darbo projektus kiekvienai transformatorių pastotei</w:t>
      </w:r>
      <w:r w:rsidR="00C1165B">
        <w:rPr>
          <w:rFonts w:cs="Arial"/>
          <w:lang w:val="lt-LT"/>
        </w:rPr>
        <w:t xml:space="preserve"> (toliau – TP)</w:t>
      </w:r>
      <w:r w:rsidRPr="006D624F">
        <w:rPr>
          <w:rFonts w:cs="Arial"/>
          <w:lang w:val="lt-LT"/>
        </w:rPr>
        <w:t>:</w:t>
      </w:r>
      <w:bookmarkEnd w:id="24"/>
    </w:p>
    <w:p w14:paraId="7BF4BB33" w14:textId="0C8BEA0F" w:rsidR="00696F07" w:rsidRPr="006D624F" w:rsidRDefault="00696F07" w:rsidP="00D9300D">
      <w:pPr>
        <w:pStyle w:val="NoSpacing"/>
        <w:numPr>
          <w:ilvl w:val="3"/>
          <w:numId w:val="16"/>
        </w:numPr>
        <w:tabs>
          <w:tab w:val="left" w:pos="851"/>
          <w:tab w:val="left" w:pos="2410"/>
        </w:tabs>
        <w:spacing w:line="276" w:lineRule="auto"/>
        <w:ind w:firstLine="480"/>
        <w:jc w:val="both"/>
        <w:rPr>
          <w:rFonts w:cs="Arial"/>
          <w:lang w:val="lt-LT"/>
        </w:rPr>
      </w:pPr>
      <w:r w:rsidRPr="006D624F">
        <w:rPr>
          <w:rFonts w:cs="Arial"/>
          <w:lang w:val="lt-LT"/>
        </w:rPr>
        <w:t xml:space="preserve">400/330/10 kV Alytaus </w:t>
      </w:r>
      <w:r w:rsidR="00C1165B">
        <w:rPr>
          <w:rFonts w:cs="Arial"/>
          <w:lang w:val="lt-LT"/>
        </w:rPr>
        <w:t>TP;</w:t>
      </w:r>
    </w:p>
    <w:p w14:paraId="76BE9227" w14:textId="4EB195B4" w:rsidR="00696F07" w:rsidRPr="006D624F" w:rsidRDefault="00696F07" w:rsidP="000F05E1">
      <w:pPr>
        <w:pStyle w:val="NoSpacing"/>
        <w:numPr>
          <w:ilvl w:val="3"/>
          <w:numId w:val="16"/>
        </w:numPr>
        <w:tabs>
          <w:tab w:val="left" w:pos="851"/>
          <w:tab w:val="left" w:pos="2410"/>
        </w:tabs>
        <w:spacing w:after="120" w:line="276" w:lineRule="auto"/>
        <w:ind w:left="1077" w:firstLine="482"/>
        <w:jc w:val="both"/>
        <w:rPr>
          <w:rFonts w:cs="Arial"/>
          <w:lang w:val="lt-LT"/>
        </w:rPr>
      </w:pPr>
      <w:r w:rsidRPr="006D624F">
        <w:rPr>
          <w:rFonts w:cs="Arial"/>
          <w:lang w:val="lt-LT"/>
        </w:rPr>
        <w:t xml:space="preserve">330/100/10 kV Alytaus </w:t>
      </w:r>
      <w:r w:rsidR="00C1165B">
        <w:rPr>
          <w:rFonts w:cs="Arial"/>
          <w:lang w:val="lt-LT"/>
        </w:rPr>
        <w:t>TP</w:t>
      </w:r>
      <w:r w:rsidRPr="006D624F">
        <w:rPr>
          <w:rFonts w:cs="Arial"/>
          <w:lang w:val="lt-LT"/>
        </w:rPr>
        <w:t>.</w:t>
      </w:r>
    </w:p>
    <w:p w14:paraId="5ADCC02E" w14:textId="06DB70AF" w:rsidR="00D9300D" w:rsidRPr="006D624F" w:rsidRDefault="00696F07" w:rsidP="00D9300D">
      <w:pPr>
        <w:pStyle w:val="NoSpacing"/>
        <w:numPr>
          <w:ilvl w:val="2"/>
          <w:numId w:val="16"/>
        </w:numPr>
        <w:tabs>
          <w:tab w:val="left" w:pos="851"/>
          <w:tab w:val="left" w:pos="1560"/>
        </w:tabs>
        <w:spacing w:line="276" w:lineRule="auto"/>
        <w:ind w:firstLine="131"/>
        <w:jc w:val="both"/>
        <w:rPr>
          <w:rFonts w:cs="Arial"/>
          <w:lang w:val="lt-LT"/>
        </w:rPr>
      </w:pPr>
      <w:r w:rsidRPr="006D624F">
        <w:rPr>
          <w:rFonts w:cs="Arial"/>
          <w:lang w:val="lt-LT"/>
        </w:rPr>
        <w:t xml:space="preserve">atnaujinti esamos 400 kV, 330 kV ir 10 kV dalių darbo projektų </w:t>
      </w:r>
      <w:r w:rsidR="00582C73">
        <w:rPr>
          <w:rFonts w:cs="Arial"/>
          <w:lang w:val="lt-LT"/>
        </w:rPr>
        <w:t>r</w:t>
      </w:r>
      <w:r w:rsidR="00582C73" w:rsidRPr="006D624F">
        <w:rPr>
          <w:rFonts w:cs="Arial"/>
          <w:lang w:val="lt-LT"/>
        </w:rPr>
        <w:t xml:space="preserve">elinės </w:t>
      </w:r>
      <w:r w:rsidRPr="006D624F">
        <w:rPr>
          <w:rFonts w:cs="Arial"/>
          <w:lang w:val="lt-LT"/>
        </w:rPr>
        <w:t>apsaugos ir automatikos (valdymo) dalis (esami darbo projektai redaguojamu formatu neegzistuoja);</w:t>
      </w:r>
    </w:p>
    <w:p w14:paraId="5FF229B5" w14:textId="401FDEF3" w:rsidR="00B42F46" w:rsidRDefault="00696F07" w:rsidP="00B42F46">
      <w:pPr>
        <w:pStyle w:val="NoSpacing"/>
        <w:numPr>
          <w:ilvl w:val="2"/>
          <w:numId w:val="16"/>
        </w:numPr>
        <w:tabs>
          <w:tab w:val="left" w:pos="851"/>
          <w:tab w:val="left" w:pos="1560"/>
        </w:tabs>
        <w:spacing w:line="276" w:lineRule="auto"/>
        <w:ind w:firstLine="131"/>
        <w:jc w:val="both"/>
        <w:rPr>
          <w:rFonts w:cs="Arial"/>
          <w:lang w:val="lt-LT"/>
        </w:rPr>
      </w:pPr>
      <w:r w:rsidRPr="006D624F">
        <w:rPr>
          <w:rFonts w:cs="Arial"/>
          <w:lang w:val="lt-LT"/>
        </w:rPr>
        <w:t xml:space="preserve">10/0,4 kV paskirstymo įrenginių ir jų relinės apsaugos ir automatikos (valdymo), kintamos srovės skydų ir nuolatinės srovės skydų, pagalbinių sistemų (priešgaisrinės siurblinės, lietaus nuotekų, alyvos sulaikymo sistema ir kt.) antrinėms grandinėms parengti naują Techninį darbo projektą (arba šie projektiniai sprendiniai gali būti įtraukti </w:t>
      </w:r>
      <w:r w:rsidR="00A629D6">
        <w:rPr>
          <w:rFonts w:cs="Arial"/>
          <w:lang w:val="lt-LT"/>
        </w:rPr>
        <w:fldChar w:fldCharType="begin"/>
      </w:r>
      <w:r w:rsidR="00A629D6">
        <w:rPr>
          <w:rFonts w:cs="Arial"/>
          <w:lang w:val="lt-LT"/>
        </w:rPr>
        <w:instrText xml:space="preserve"> REF _Ref178773572 \r \h </w:instrText>
      </w:r>
      <w:r w:rsidR="00A629D6">
        <w:rPr>
          <w:rFonts w:cs="Arial"/>
          <w:lang w:val="lt-LT"/>
        </w:rPr>
      </w:r>
      <w:r w:rsidR="00A629D6">
        <w:rPr>
          <w:rFonts w:cs="Arial"/>
          <w:lang w:val="lt-LT"/>
        </w:rPr>
        <w:fldChar w:fldCharType="separate"/>
      </w:r>
      <w:r w:rsidR="00A629D6">
        <w:rPr>
          <w:rFonts w:cs="Arial"/>
          <w:lang w:val="lt-LT"/>
        </w:rPr>
        <w:t>4.3.1</w:t>
      </w:r>
      <w:r w:rsidR="00A629D6">
        <w:rPr>
          <w:rFonts w:cs="Arial"/>
          <w:lang w:val="lt-LT"/>
        </w:rPr>
        <w:fldChar w:fldCharType="end"/>
      </w:r>
      <w:r w:rsidRPr="006D624F">
        <w:rPr>
          <w:rFonts w:cs="Arial"/>
          <w:lang w:val="lt-LT"/>
        </w:rPr>
        <w:t xml:space="preserve"> p. nurodytų projektų apimtyse).</w:t>
      </w:r>
    </w:p>
    <w:p w14:paraId="7062ABFA" w14:textId="52E8B97D" w:rsidR="00A34354" w:rsidRPr="00B42F46" w:rsidRDefault="00696F07" w:rsidP="00B42F46">
      <w:pPr>
        <w:pStyle w:val="NoSpacing"/>
        <w:numPr>
          <w:ilvl w:val="2"/>
          <w:numId w:val="16"/>
        </w:numPr>
        <w:tabs>
          <w:tab w:val="left" w:pos="851"/>
          <w:tab w:val="left" w:pos="1560"/>
        </w:tabs>
        <w:spacing w:line="276" w:lineRule="auto"/>
        <w:ind w:firstLine="131"/>
        <w:jc w:val="both"/>
        <w:rPr>
          <w:rFonts w:cs="Arial"/>
          <w:lang w:val="lt-LT"/>
        </w:rPr>
      </w:pPr>
      <w:bookmarkStart w:id="25" w:name="_Ref176460023"/>
      <w:r w:rsidRPr="00B42F46">
        <w:rPr>
          <w:rFonts w:cs="Arial"/>
          <w:lang w:val="lt-LT"/>
        </w:rPr>
        <w:t>Lenkijos elektros perdavimo sistemos operatorei (toliau – PSE) atskirą/-</w:t>
      </w:r>
      <w:proofErr w:type="spellStart"/>
      <w:r w:rsidRPr="00B42F46">
        <w:rPr>
          <w:rFonts w:cs="Arial"/>
          <w:lang w:val="lt-LT"/>
        </w:rPr>
        <w:t>as</w:t>
      </w:r>
      <w:proofErr w:type="spellEnd"/>
      <w:r w:rsidRPr="00B42F46">
        <w:rPr>
          <w:rFonts w:cs="Arial"/>
          <w:lang w:val="lt-LT"/>
        </w:rPr>
        <w:t xml:space="preserve"> Techninio darbo projekto bylą/-</w:t>
      </w:r>
      <w:proofErr w:type="spellStart"/>
      <w:r w:rsidRPr="00B42F46">
        <w:rPr>
          <w:rFonts w:cs="Arial"/>
          <w:lang w:val="lt-LT"/>
        </w:rPr>
        <w:t>as</w:t>
      </w:r>
      <w:proofErr w:type="spellEnd"/>
      <w:r w:rsidRPr="00B42F46">
        <w:rPr>
          <w:rFonts w:cs="Arial"/>
          <w:lang w:val="lt-LT"/>
        </w:rPr>
        <w:t xml:space="preserve"> anglų kalba, kurioje/-</w:t>
      </w:r>
      <w:proofErr w:type="spellStart"/>
      <w:r w:rsidRPr="00B42F46">
        <w:rPr>
          <w:rFonts w:cs="Arial"/>
          <w:lang w:val="lt-LT"/>
        </w:rPr>
        <w:t>se</w:t>
      </w:r>
      <w:proofErr w:type="spellEnd"/>
      <w:r w:rsidRPr="00B42F46">
        <w:rPr>
          <w:rFonts w:cs="Arial"/>
          <w:lang w:val="lt-LT"/>
        </w:rPr>
        <w:t xml:space="preserve"> pateikiami Objekto signalai ir pakeitimų sprendiniai, susiję su PSE Elk-Bis transformatorine pastote. Šie sprendiniai turi būti suderinti su PSE.</w:t>
      </w:r>
      <w:bookmarkEnd w:id="25"/>
    </w:p>
    <w:p w14:paraId="2677A27D" w14:textId="209A3243" w:rsidR="006D4504" w:rsidRPr="00AF7167" w:rsidRDefault="00AF7167" w:rsidP="00B42F46">
      <w:pPr>
        <w:pStyle w:val="NoSpacing"/>
        <w:numPr>
          <w:ilvl w:val="1"/>
          <w:numId w:val="16"/>
        </w:numPr>
        <w:tabs>
          <w:tab w:val="left" w:pos="851"/>
        </w:tabs>
        <w:spacing w:line="276" w:lineRule="auto"/>
        <w:ind w:left="0" w:firstLine="426"/>
        <w:jc w:val="both"/>
        <w:rPr>
          <w:szCs w:val="22"/>
          <w:lang w:val="lt-LT"/>
        </w:rPr>
      </w:pPr>
      <w:r>
        <w:rPr>
          <w:szCs w:val="22"/>
          <w:lang w:val="lt-LT"/>
        </w:rPr>
        <w:t>Objekto T</w:t>
      </w:r>
      <w:r w:rsidR="006D4504" w:rsidRPr="000B1280">
        <w:rPr>
          <w:szCs w:val="22"/>
          <w:lang w:val="lt-LT"/>
        </w:rPr>
        <w:t xml:space="preserve">echniniai </w:t>
      </w:r>
      <w:r>
        <w:rPr>
          <w:szCs w:val="22"/>
          <w:lang w:val="lt-LT"/>
        </w:rPr>
        <w:t xml:space="preserve">darbo </w:t>
      </w:r>
      <w:r w:rsidR="006D4504" w:rsidRPr="000B1280">
        <w:rPr>
          <w:szCs w:val="22"/>
          <w:lang w:val="lt-LT"/>
        </w:rPr>
        <w:t>projektai privalo būti parengti atsižvelgiant į jų suderinamumą tarpusavyje. Kiekvieno projekto sprendiniai neturi prieštarauti kitų susietų projektų sprendiniams.</w:t>
      </w:r>
    </w:p>
    <w:p w14:paraId="72C4DB9E" w14:textId="6D83D6F0" w:rsidR="00EC480A" w:rsidRPr="000F05E1" w:rsidRDefault="00F71A14" w:rsidP="00EC480A">
      <w:pPr>
        <w:pStyle w:val="NoSpacing"/>
        <w:numPr>
          <w:ilvl w:val="1"/>
          <w:numId w:val="16"/>
        </w:numPr>
        <w:tabs>
          <w:tab w:val="left" w:pos="851"/>
          <w:tab w:val="left" w:pos="1560"/>
        </w:tabs>
        <w:spacing w:line="276" w:lineRule="auto"/>
        <w:ind w:left="0" w:firstLine="426"/>
        <w:jc w:val="both"/>
        <w:rPr>
          <w:rFonts w:cs="Arial"/>
          <w:szCs w:val="22"/>
          <w:lang w:val="lt-LT"/>
        </w:rPr>
      </w:pPr>
      <w:r w:rsidRPr="000F05E1">
        <w:rPr>
          <w:rFonts w:cs="Arial"/>
          <w:szCs w:val="22"/>
          <w:lang w:val="lt-LT"/>
        </w:rPr>
        <w:t xml:space="preserve">Visi </w:t>
      </w:r>
      <w:r w:rsidR="0086346D" w:rsidRPr="000F05E1">
        <w:rPr>
          <w:rFonts w:cs="Arial"/>
          <w:szCs w:val="22"/>
          <w:lang w:val="lt-LT"/>
        </w:rPr>
        <w:t xml:space="preserve">sprendiniai, </w:t>
      </w:r>
      <w:r w:rsidRPr="000F05E1">
        <w:rPr>
          <w:rFonts w:cs="Arial"/>
          <w:szCs w:val="22"/>
          <w:lang w:val="lt-LT"/>
        </w:rPr>
        <w:t>darbai</w:t>
      </w:r>
      <w:r w:rsidR="0086346D" w:rsidRPr="000F05E1">
        <w:rPr>
          <w:rFonts w:cs="Arial"/>
          <w:szCs w:val="22"/>
          <w:lang w:val="lt-LT"/>
        </w:rPr>
        <w:t xml:space="preserve"> ir sąnaudos,</w:t>
      </w:r>
      <w:r w:rsidRPr="000F05E1">
        <w:rPr>
          <w:rFonts w:cs="Arial"/>
          <w:szCs w:val="22"/>
          <w:lang w:val="lt-LT"/>
        </w:rPr>
        <w:t xml:space="preserve"> kurie gali būti laikomi pagrįstai </w:t>
      </w:r>
      <w:r w:rsidR="0086346D" w:rsidRPr="000F05E1">
        <w:rPr>
          <w:rFonts w:cs="Arial"/>
          <w:szCs w:val="22"/>
          <w:lang w:val="lt-LT"/>
        </w:rPr>
        <w:t>reikalingais</w:t>
      </w:r>
      <w:r w:rsidRPr="000F05E1">
        <w:rPr>
          <w:rFonts w:cs="Arial"/>
          <w:szCs w:val="22"/>
          <w:lang w:val="lt-LT"/>
        </w:rPr>
        <w:t xml:space="preserve"> </w:t>
      </w:r>
      <w:r w:rsidR="00EC78A9">
        <w:rPr>
          <w:rFonts w:cs="Arial"/>
          <w:szCs w:val="22"/>
          <w:lang w:val="lt-LT"/>
        </w:rPr>
        <w:t>T</w:t>
      </w:r>
      <w:r w:rsidR="00EC78A9" w:rsidRPr="000F05E1">
        <w:rPr>
          <w:rFonts w:cs="Arial"/>
          <w:szCs w:val="22"/>
          <w:lang w:val="lt-LT"/>
        </w:rPr>
        <w:t xml:space="preserve">echninio </w:t>
      </w:r>
      <w:r w:rsidRPr="000F05E1">
        <w:rPr>
          <w:rFonts w:cs="Arial"/>
          <w:szCs w:val="22"/>
          <w:lang w:val="lt-LT"/>
        </w:rPr>
        <w:t>darbo projekt</w:t>
      </w:r>
      <w:r w:rsidR="0086346D" w:rsidRPr="000F05E1">
        <w:rPr>
          <w:rFonts w:cs="Arial"/>
          <w:szCs w:val="22"/>
          <w:lang w:val="lt-LT"/>
        </w:rPr>
        <w:t>o</w:t>
      </w:r>
      <w:r w:rsidR="00A312AA" w:rsidRPr="000F05E1">
        <w:rPr>
          <w:rFonts w:cs="Arial"/>
          <w:szCs w:val="22"/>
          <w:lang w:val="lt-LT"/>
        </w:rPr>
        <w:t xml:space="preserve"> </w:t>
      </w:r>
      <w:r w:rsidR="000F05E1" w:rsidRPr="000F05E1">
        <w:rPr>
          <w:rFonts w:cs="Arial"/>
          <w:szCs w:val="22"/>
          <w:lang w:val="lt-LT"/>
        </w:rPr>
        <w:t>realizavimui po jo parengimo</w:t>
      </w:r>
      <w:r w:rsidR="00A312AA" w:rsidRPr="000F05E1">
        <w:rPr>
          <w:rFonts w:cs="Arial"/>
          <w:szCs w:val="22"/>
          <w:lang w:val="lt-LT"/>
        </w:rPr>
        <w:t>,</w:t>
      </w:r>
      <w:r w:rsidRPr="000F05E1">
        <w:rPr>
          <w:rFonts w:cs="Arial"/>
          <w:szCs w:val="22"/>
          <w:lang w:val="lt-LT"/>
        </w:rPr>
        <w:t xml:space="preserve"> turi būti numatyti </w:t>
      </w:r>
      <w:r w:rsidR="00EC78A9">
        <w:rPr>
          <w:rFonts w:cs="Arial"/>
          <w:szCs w:val="22"/>
          <w:lang w:val="lt-LT"/>
        </w:rPr>
        <w:t>T</w:t>
      </w:r>
      <w:r w:rsidR="00EC78A9" w:rsidRPr="000F05E1">
        <w:rPr>
          <w:rFonts w:cs="Arial"/>
          <w:szCs w:val="22"/>
          <w:lang w:val="lt-LT"/>
        </w:rPr>
        <w:t xml:space="preserve">echninio </w:t>
      </w:r>
      <w:r w:rsidR="00B24563" w:rsidRPr="000F05E1">
        <w:rPr>
          <w:rFonts w:cs="Arial"/>
          <w:szCs w:val="22"/>
          <w:lang w:val="lt-LT"/>
        </w:rPr>
        <w:t>darbo projekt</w:t>
      </w:r>
      <w:r w:rsidR="000F05E1" w:rsidRPr="000F05E1">
        <w:rPr>
          <w:rFonts w:cs="Arial"/>
          <w:szCs w:val="22"/>
          <w:lang w:val="lt-LT"/>
        </w:rPr>
        <w:t>o</w:t>
      </w:r>
      <w:r w:rsidR="00835595" w:rsidRPr="000F05E1">
        <w:rPr>
          <w:rFonts w:cs="Arial"/>
          <w:szCs w:val="22"/>
          <w:lang w:val="lt-LT"/>
        </w:rPr>
        <w:t xml:space="preserve"> darbų ir sąnaudų žiniaraš</w:t>
      </w:r>
      <w:r w:rsidR="000F05E1" w:rsidRPr="000F05E1">
        <w:rPr>
          <w:rFonts w:cs="Arial"/>
          <w:szCs w:val="22"/>
          <w:lang w:val="lt-LT"/>
        </w:rPr>
        <w:t>čiuose</w:t>
      </w:r>
      <w:r w:rsidRPr="000F05E1">
        <w:rPr>
          <w:rFonts w:cs="Arial"/>
          <w:szCs w:val="22"/>
          <w:lang w:val="lt-LT"/>
        </w:rPr>
        <w:t xml:space="preserve"> nepriklausomai nuo to, ar jie yra apibūdinti šiame dokumente ar ne.</w:t>
      </w:r>
    </w:p>
    <w:p w14:paraId="42DF54FF" w14:textId="70C4DF83" w:rsidR="0072119E" w:rsidRPr="00DD5B41" w:rsidRDefault="00BD6F43" w:rsidP="00EC480A">
      <w:pPr>
        <w:pStyle w:val="NoSpacing"/>
        <w:numPr>
          <w:ilvl w:val="1"/>
          <w:numId w:val="16"/>
        </w:numPr>
        <w:tabs>
          <w:tab w:val="left" w:pos="851"/>
          <w:tab w:val="left" w:pos="1560"/>
        </w:tabs>
        <w:spacing w:line="276" w:lineRule="auto"/>
        <w:ind w:left="0" w:firstLine="426"/>
        <w:jc w:val="both"/>
        <w:rPr>
          <w:rFonts w:cs="Arial"/>
          <w:szCs w:val="22"/>
          <w:lang w:val="lt-LT"/>
        </w:rPr>
      </w:pPr>
      <w:r>
        <w:rPr>
          <w:rFonts w:cs="Arial"/>
          <w:szCs w:val="22"/>
          <w:lang w:val="lt-LT"/>
        </w:rPr>
        <w:t>Projektuotojas</w:t>
      </w:r>
      <w:r w:rsidR="0072119E" w:rsidRPr="00DD5B41">
        <w:rPr>
          <w:rFonts w:cs="Arial"/>
          <w:szCs w:val="22"/>
          <w:lang w:val="lt-LT"/>
        </w:rPr>
        <w:t xml:space="preserve"> turi suderinti sprendinius su kitais šio projekto įgyvendinimui įtakos turinčiais Užsakovo projektais ir atitinkamai suprojektuoti ir įtraukti darbus pagal tarp projektų suderintus sprendinius.</w:t>
      </w:r>
    </w:p>
    <w:p w14:paraId="5A809FE3" w14:textId="2D9EA12B" w:rsidR="00120592" w:rsidRPr="003F1D84" w:rsidRDefault="00120592" w:rsidP="006E1F75">
      <w:pPr>
        <w:pStyle w:val="NoSpacing"/>
        <w:numPr>
          <w:ilvl w:val="1"/>
          <w:numId w:val="16"/>
        </w:numPr>
        <w:tabs>
          <w:tab w:val="left" w:pos="851"/>
        </w:tabs>
        <w:spacing w:line="276" w:lineRule="auto"/>
        <w:ind w:left="0" w:firstLine="426"/>
        <w:jc w:val="both"/>
        <w:rPr>
          <w:rFonts w:cs="Arial"/>
          <w:lang w:val="lt-LT"/>
        </w:rPr>
      </w:pPr>
      <w:r w:rsidRPr="003F1D84">
        <w:rPr>
          <w:rFonts w:cs="Arial"/>
          <w:lang w:val="lt-LT"/>
        </w:rPr>
        <w:t xml:space="preserve">Techninis darbo projektas turi būti suderintas su Užsakovo techninės priežiūros atstovais </w:t>
      </w:r>
      <w:r w:rsidR="00FA45DB" w:rsidRPr="003F1D84">
        <w:rPr>
          <w:rFonts w:cs="Arial"/>
          <w:lang w:val="lt-LT"/>
        </w:rPr>
        <w:t>prieš vykdant darbus.</w:t>
      </w:r>
    </w:p>
    <w:p w14:paraId="32A21A5F" w14:textId="04AC3D2A" w:rsidR="001E0F4D" w:rsidRPr="007C467D" w:rsidRDefault="00680E8B" w:rsidP="00F11894">
      <w:pPr>
        <w:pStyle w:val="NoSpacing"/>
        <w:numPr>
          <w:ilvl w:val="1"/>
          <w:numId w:val="16"/>
        </w:numPr>
        <w:tabs>
          <w:tab w:val="left" w:pos="851"/>
        </w:tabs>
        <w:spacing w:line="276" w:lineRule="auto"/>
        <w:ind w:left="0" w:firstLine="426"/>
        <w:jc w:val="both"/>
        <w:rPr>
          <w:rFonts w:cs="Arial"/>
          <w:lang w:val="lt-LT"/>
        </w:rPr>
      </w:pPr>
      <w:r w:rsidRPr="007C467D">
        <w:rPr>
          <w:rFonts w:cs="Arial"/>
          <w:lang w:val="lt-LT"/>
        </w:rPr>
        <w:t>Techninio</w:t>
      </w:r>
      <w:r w:rsidR="0999E13D" w:rsidRPr="007C467D">
        <w:rPr>
          <w:rFonts w:cs="Arial"/>
          <w:lang w:val="lt-LT"/>
        </w:rPr>
        <w:t xml:space="preserve"> darbo </w:t>
      </w:r>
      <w:r w:rsidRPr="007C467D">
        <w:rPr>
          <w:rFonts w:cs="Arial"/>
          <w:lang w:val="lt-LT"/>
        </w:rPr>
        <w:t xml:space="preserve">projekto techninių specifikacijų lenteles būtina parengti vadovaujantis </w:t>
      </w:r>
      <w:r w:rsidR="0013414D" w:rsidRPr="007C467D">
        <w:rPr>
          <w:rFonts w:cs="Arial"/>
          <w:lang w:val="lt-LT"/>
        </w:rPr>
        <w:t>Užsakovo</w:t>
      </w:r>
      <w:r w:rsidRPr="007C467D">
        <w:rPr>
          <w:rFonts w:cs="Arial"/>
          <w:lang w:val="lt-LT"/>
        </w:rPr>
        <w:t xml:space="preserve"> </w:t>
      </w:r>
      <w:r w:rsidR="00594493">
        <w:rPr>
          <w:rFonts w:cs="Arial"/>
          <w:lang w:val="lt-LT"/>
        </w:rPr>
        <w:t>T</w:t>
      </w:r>
      <w:r w:rsidR="00594493" w:rsidRPr="007C467D">
        <w:rPr>
          <w:rFonts w:cs="Arial"/>
          <w:lang w:val="lt-LT"/>
        </w:rPr>
        <w:t xml:space="preserve">echninio </w:t>
      </w:r>
      <w:r w:rsidRPr="007C467D">
        <w:rPr>
          <w:rFonts w:cs="Arial"/>
          <w:lang w:val="lt-LT"/>
        </w:rPr>
        <w:t>projekto techninių specifikacijų sudarymui (</w:t>
      </w:r>
      <w:r w:rsidR="003E4655" w:rsidRPr="007C467D">
        <w:rPr>
          <w:rFonts w:cs="Arial"/>
          <w:lang w:val="lt-LT"/>
        </w:rPr>
        <w:t xml:space="preserve">žr. </w:t>
      </w:r>
      <w:r w:rsidR="003E4655" w:rsidRPr="007C467D">
        <w:rPr>
          <w:rFonts w:cs="Arial"/>
          <w:highlight w:val="lightGray"/>
          <w:lang w:val="lt-LT"/>
        </w:rPr>
        <w:fldChar w:fldCharType="begin"/>
      </w:r>
      <w:r w:rsidR="003E4655" w:rsidRPr="007C467D">
        <w:rPr>
          <w:rFonts w:cs="Arial"/>
          <w:lang w:val="lt-LT"/>
        </w:rPr>
        <w:instrText xml:space="preserve"> REF _Ref157973357 \h </w:instrText>
      </w:r>
      <w:r w:rsidR="000A7CC9" w:rsidRPr="007C467D">
        <w:rPr>
          <w:rFonts w:cs="Arial"/>
          <w:highlight w:val="lightGray"/>
          <w:lang w:val="lt-LT"/>
        </w:rPr>
        <w:instrText xml:space="preserve"> \* MERGEFORMAT </w:instrText>
      </w:r>
      <w:r w:rsidR="003E4655" w:rsidRPr="007C467D">
        <w:rPr>
          <w:rFonts w:cs="Arial"/>
          <w:highlight w:val="lightGray"/>
          <w:lang w:val="lt-LT"/>
        </w:rPr>
      </w:r>
      <w:r w:rsidR="003E4655" w:rsidRPr="007C467D">
        <w:rPr>
          <w:rFonts w:cs="Arial"/>
          <w:highlight w:val="lightGray"/>
          <w:lang w:val="lt-LT"/>
        </w:rPr>
        <w:fldChar w:fldCharType="separate"/>
      </w:r>
      <w:r w:rsidR="008F1534" w:rsidRPr="008F1534">
        <w:rPr>
          <w:rFonts w:cs="Arial"/>
          <w:lang w:val="lt-LT"/>
        </w:rPr>
        <w:t>Priedas</w:t>
      </w:r>
      <w:r w:rsidR="008F1534" w:rsidRPr="008F1534">
        <w:rPr>
          <w:lang w:val="lt-LT"/>
        </w:rPr>
        <w:t xml:space="preserve"> 1</w:t>
      </w:r>
      <w:r w:rsidR="003E4655" w:rsidRPr="007C467D">
        <w:rPr>
          <w:rFonts w:cs="Arial"/>
          <w:highlight w:val="lightGray"/>
          <w:lang w:val="lt-LT"/>
        </w:rPr>
        <w:fldChar w:fldCharType="end"/>
      </w:r>
      <w:r w:rsidRPr="007C467D">
        <w:rPr>
          <w:rFonts w:cs="Arial"/>
          <w:lang w:val="lt-LT"/>
        </w:rPr>
        <w:t>) pateiktais reikalavimais.</w:t>
      </w:r>
      <w:r w:rsidR="00BE5D28" w:rsidRPr="007C467D">
        <w:rPr>
          <w:rFonts w:cs="Arial"/>
          <w:lang w:val="lt-LT"/>
        </w:rPr>
        <w:t xml:space="preserve"> </w:t>
      </w:r>
      <w:r w:rsidR="00BE5D28" w:rsidRPr="007C467D">
        <w:rPr>
          <w:rFonts w:cs="Arial"/>
          <w:kern w:val="1"/>
          <w:lang w:val="lt-LT" w:eastAsia="ar-SA"/>
        </w:rPr>
        <w:t xml:space="preserve">Techninio </w:t>
      </w:r>
      <w:r w:rsidR="7945C119" w:rsidRPr="007C467D">
        <w:rPr>
          <w:rFonts w:cs="Arial"/>
          <w:kern w:val="1"/>
          <w:lang w:val="lt-LT" w:eastAsia="ar-SA"/>
        </w:rPr>
        <w:t>darbo</w:t>
      </w:r>
      <w:r w:rsidR="00BE5D28" w:rsidRPr="007C467D">
        <w:rPr>
          <w:rFonts w:cs="Arial"/>
          <w:kern w:val="1"/>
          <w:lang w:val="lt-LT" w:eastAsia="ar-SA"/>
        </w:rPr>
        <w:t xml:space="preserve"> projekto aiškinamajame rašte turi būti numatyta, kad </w:t>
      </w:r>
      <w:r w:rsidR="00400027">
        <w:rPr>
          <w:rFonts w:cs="Arial"/>
          <w:kern w:val="1"/>
          <w:lang w:val="lt-LT" w:eastAsia="ar-SA"/>
        </w:rPr>
        <w:t>r</w:t>
      </w:r>
      <w:r w:rsidR="00400027" w:rsidRPr="007C467D">
        <w:rPr>
          <w:rFonts w:cs="Arial"/>
          <w:kern w:val="1"/>
          <w:lang w:val="lt-LT" w:eastAsia="ar-SA"/>
        </w:rPr>
        <w:t xml:space="preserve">angovas </w:t>
      </w:r>
      <w:r w:rsidR="00BE5D28" w:rsidRPr="007C467D">
        <w:rPr>
          <w:rFonts w:cs="Arial"/>
          <w:kern w:val="1"/>
          <w:lang w:val="lt-LT" w:eastAsia="ar-SA"/>
        </w:rPr>
        <w:t xml:space="preserve">teikia užpildytas </w:t>
      </w:r>
      <w:r w:rsidR="00FC30A1">
        <w:rPr>
          <w:rFonts w:cs="Arial"/>
          <w:kern w:val="1"/>
          <w:lang w:val="lt-LT" w:eastAsia="ar-SA"/>
        </w:rPr>
        <w:t>T</w:t>
      </w:r>
      <w:r w:rsidR="00FC30A1" w:rsidRPr="007C467D">
        <w:rPr>
          <w:rFonts w:cs="Arial"/>
          <w:kern w:val="1"/>
          <w:lang w:val="lt-LT" w:eastAsia="ar-SA"/>
        </w:rPr>
        <w:t xml:space="preserve">echninio </w:t>
      </w:r>
      <w:r w:rsidR="64840F2B" w:rsidRPr="007C467D">
        <w:rPr>
          <w:rFonts w:cs="Arial"/>
          <w:kern w:val="1"/>
          <w:lang w:val="lt-LT" w:eastAsia="ar-SA"/>
        </w:rPr>
        <w:t xml:space="preserve">darbo </w:t>
      </w:r>
      <w:r w:rsidR="00BE5D28" w:rsidRPr="007C467D">
        <w:rPr>
          <w:rFonts w:cs="Arial"/>
          <w:kern w:val="1"/>
          <w:lang w:val="lt-LT" w:eastAsia="ar-SA"/>
        </w:rPr>
        <w:t>projekto specifikacijas su atitikties reikalavimus pagrindžiančia dokumentacija prieš užsakant Pagrindinę įrangą.</w:t>
      </w:r>
      <w:r w:rsidR="00235158" w:rsidRPr="007C467D">
        <w:rPr>
          <w:rFonts w:cs="Arial"/>
          <w:kern w:val="1"/>
          <w:lang w:val="lt-LT" w:eastAsia="ar-SA"/>
        </w:rPr>
        <w:t xml:space="preserve"> </w:t>
      </w:r>
      <w:r w:rsidR="001A43B6" w:rsidRPr="007C467D">
        <w:rPr>
          <w:rFonts w:cs="Arial"/>
          <w:kern w:val="1"/>
          <w:lang w:val="lt-LT" w:eastAsia="ar-SA"/>
        </w:rPr>
        <w:t xml:space="preserve">Pagrindinės įrangos techninė dokumentacija turi būti parengta vadovaujantis </w:t>
      </w:r>
      <w:r w:rsidR="00C14E38" w:rsidRPr="007C467D">
        <w:rPr>
          <w:rFonts w:cs="Arial"/>
          <w:kern w:val="1"/>
          <w:lang w:val="lt-LT" w:eastAsia="ar-SA"/>
        </w:rPr>
        <w:t>Užsakovo</w:t>
      </w:r>
      <w:r w:rsidR="001A43B6" w:rsidRPr="007C467D">
        <w:rPr>
          <w:rFonts w:cs="Arial"/>
          <w:kern w:val="1"/>
          <w:lang w:val="lt-LT" w:eastAsia="ar-SA"/>
        </w:rPr>
        <w:t xml:space="preserve"> Pagrindinės įrangos atitikties </w:t>
      </w:r>
      <w:r w:rsidR="00D7783E" w:rsidRPr="00D7783E">
        <w:rPr>
          <w:rFonts w:cs="Arial"/>
          <w:kern w:val="1"/>
          <w:lang w:val="lt-LT" w:eastAsia="ar-SA"/>
        </w:rPr>
        <w:t>LITGRID</w:t>
      </w:r>
      <w:r w:rsidR="00C14E38" w:rsidRPr="007C467D">
        <w:rPr>
          <w:rFonts w:cs="Arial"/>
          <w:kern w:val="1"/>
          <w:lang w:val="lt-LT" w:eastAsia="ar-SA"/>
        </w:rPr>
        <w:t xml:space="preserve"> AB</w:t>
      </w:r>
      <w:r w:rsidR="001A43B6" w:rsidRPr="007C467D">
        <w:rPr>
          <w:rFonts w:cs="Arial"/>
          <w:kern w:val="1"/>
          <w:lang w:val="lt-LT" w:eastAsia="ar-SA"/>
        </w:rPr>
        <w:t xml:space="preserve"> reikalavimams pagrindimo tvarka</w:t>
      </w:r>
      <w:r w:rsidR="00E84412" w:rsidRPr="007C467D">
        <w:rPr>
          <w:rFonts w:cs="Arial"/>
          <w:kern w:val="1"/>
          <w:lang w:val="lt-LT" w:eastAsia="ar-SA"/>
        </w:rPr>
        <w:t xml:space="preserve"> (</w:t>
      </w:r>
      <w:r w:rsidR="003E4655" w:rsidRPr="007C467D">
        <w:rPr>
          <w:rFonts w:cs="Arial"/>
          <w:kern w:val="1"/>
          <w:lang w:val="lt-LT" w:eastAsia="ar-SA"/>
        </w:rPr>
        <w:t xml:space="preserve">žr. </w:t>
      </w:r>
      <w:r w:rsidR="003E4655" w:rsidRPr="007C467D">
        <w:rPr>
          <w:rFonts w:cs="Arial"/>
          <w:kern w:val="1"/>
          <w:highlight w:val="lightGray"/>
          <w:lang w:val="lt-LT" w:eastAsia="ar-SA"/>
        </w:rPr>
        <w:fldChar w:fldCharType="begin"/>
      </w:r>
      <w:r w:rsidR="003E4655" w:rsidRPr="007C467D">
        <w:rPr>
          <w:rFonts w:cs="Arial"/>
          <w:kern w:val="1"/>
          <w:lang w:val="lt-LT" w:eastAsia="ar-SA"/>
        </w:rPr>
        <w:instrText xml:space="preserve"> REF _Ref157973417 \h </w:instrText>
      </w:r>
      <w:r w:rsidR="000A7CC9" w:rsidRPr="007C467D">
        <w:rPr>
          <w:rFonts w:cs="Arial"/>
          <w:kern w:val="1"/>
          <w:highlight w:val="lightGray"/>
          <w:lang w:val="lt-LT" w:eastAsia="ar-SA"/>
        </w:rPr>
        <w:instrText xml:space="preserve"> \* MERGEFORMAT </w:instrText>
      </w:r>
      <w:r w:rsidR="003E4655" w:rsidRPr="007C467D">
        <w:rPr>
          <w:rFonts w:cs="Arial"/>
          <w:kern w:val="1"/>
          <w:highlight w:val="lightGray"/>
          <w:lang w:val="lt-LT" w:eastAsia="ar-SA"/>
        </w:rPr>
      </w:r>
      <w:r w:rsidR="003E4655" w:rsidRPr="007C467D">
        <w:rPr>
          <w:rFonts w:cs="Arial"/>
          <w:kern w:val="1"/>
          <w:highlight w:val="lightGray"/>
          <w:lang w:val="lt-LT" w:eastAsia="ar-SA"/>
        </w:rPr>
        <w:fldChar w:fldCharType="separate"/>
      </w:r>
      <w:r w:rsidR="008F1534" w:rsidRPr="008F1534">
        <w:rPr>
          <w:rFonts w:cs="Arial"/>
          <w:lang w:val="lt-LT"/>
        </w:rPr>
        <w:t>Priedas 2</w:t>
      </w:r>
      <w:r w:rsidR="003E4655" w:rsidRPr="007C467D">
        <w:rPr>
          <w:rFonts w:cs="Arial"/>
          <w:kern w:val="1"/>
          <w:highlight w:val="lightGray"/>
          <w:lang w:val="lt-LT" w:eastAsia="ar-SA"/>
        </w:rPr>
        <w:fldChar w:fldCharType="end"/>
      </w:r>
      <w:r w:rsidR="00E84412" w:rsidRPr="007C467D">
        <w:rPr>
          <w:rFonts w:cs="Arial"/>
          <w:kern w:val="1"/>
          <w:lang w:val="lt-LT" w:eastAsia="ar-SA"/>
        </w:rPr>
        <w:t xml:space="preserve">). </w:t>
      </w:r>
      <w:r w:rsidR="00235158" w:rsidRPr="007C467D">
        <w:rPr>
          <w:rFonts w:cs="Arial"/>
          <w:kern w:val="1"/>
          <w:lang w:val="lt-LT" w:eastAsia="ar-SA"/>
        </w:rPr>
        <w:t xml:space="preserve">Techninio </w:t>
      </w:r>
      <w:r w:rsidR="1EABD7EF" w:rsidRPr="007C467D">
        <w:rPr>
          <w:rFonts w:cs="Arial"/>
          <w:kern w:val="1"/>
          <w:lang w:val="lt-LT" w:eastAsia="ar-SA"/>
        </w:rPr>
        <w:t>darbo</w:t>
      </w:r>
      <w:r w:rsidR="00235158" w:rsidRPr="007C467D">
        <w:rPr>
          <w:rFonts w:cs="Arial"/>
          <w:kern w:val="1"/>
          <w:lang w:val="lt-LT" w:eastAsia="ar-SA"/>
        </w:rPr>
        <w:t xml:space="preserve"> projekto specifikacijos turi būti pateiktos lietuvių ir anglų kalbomis (žr.</w:t>
      </w:r>
      <w:r w:rsidR="000A7CC9" w:rsidRPr="007C467D">
        <w:rPr>
          <w:rFonts w:cs="Arial"/>
          <w:kern w:val="1"/>
          <w:lang w:val="lt-LT" w:eastAsia="ar-SA"/>
        </w:rPr>
        <w:t xml:space="preserve"> </w:t>
      </w:r>
      <w:r w:rsidR="000A7CC9" w:rsidRPr="007C467D">
        <w:rPr>
          <w:rFonts w:cs="Arial"/>
          <w:kern w:val="1"/>
          <w:lang w:val="lt-LT" w:eastAsia="ar-SA"/>
        </w:rPr>
        <w:fldChar w:fldCharType="begin"/>
      </w:r>
      <w:r w:rsidR="000A7CC9" w:rsidRPr="007C467D">
        <w:rPr>
          <w:rFonts w:cs="Arial"/>
          <w:kern w:val="1"/>
          <w:lang w:val="lt-LT" w:eastAsia="ar-SA"/>
        </w:rPr>
        <w:instrText xml:space="preserve"> REF _Ref157973357 \h  \* MERGEFORMAT </w:instrText>
      </w:r>
      <w:r w:rsidR="000A7CC9" w:rsidRPr="007C467D">
        <w:rPr>
          <w:rFonts w:cs="Arial"/>
          <w:kern w:val="1"/>
          <w:lang w:val="lt-LT" w:eastAsia="ar-SA"/>
        </w:rPr>
      </w:r>
      <w:r w:rsidR="000A7CC9" w:rsidRPr="007C467D">
        <w:rPr>
          <w:rFonts w:cs="Arial"/>
          <w:kern w:val="1"/>
          <w:lang w:val="lt-LT" w:eastAsia="ar-SA"/>
        </w:rPr>
        <w:fldChar w:fldCharType="separate"/>
      </w:r>
      <w:r w:rsidR="008F1534" w:rsidRPr="008F1534">
        <w:rPr>
          <w:rFonts w:cs="Arial"/>
          <w:lang w:val="lt-LT"/>
        </w:rPr>
        <w:t>Priedas 1</w:t>
      </w:r>
      <w:r w:rsidR="000A7CC9" w:rsidRPr="007C467D">
        <w:rPr>
          <w:rFonts w:cs="Arial"/>
          <w:kern w:val="1"/>
          <w:lang w:val="lt-LT" w:eastAsia="ar-SA"/>
        </w:rPr>
        <w:fldChar w:fldCharType="end"/>
      </w:r>
      <w:r w:rsidR="000A7CC9" w:rsidRPr="007C467D">
        <w:rPr>
          <w:rFonts w:cs="Arial"/>
          <w:kern w:val="1"/>
          <w:lang w:val="lt-LT" w:eastAsia="ar-SA"/>
        </w:rPr>
        <w:t>,</w:t>
      </w:r>
      <w:r w:rsidR="005A0342" w:rsidRPr="007C467D">
        <w:rPr>
          <w:rFonts w:cs="Arial"/>
          <w:kern w:val="1"/>
          <w:lang w:val="lt-LT" w:eastAsia="ar-SA"/>
        </w:rPr>
        <w:t xml:space="preserve"> </w:t>
      </w:r>
      <w:r w:rsidR="00235158" w:rsidRPr="007C467D">
        <w:rPr>
          <w:rFonts w:cs="Arial"/>
          <w:kern w:val="1"/>
          <w:lang w:val="lt-LT" w:eastAsia="ar-SA"/>
        </w:rPr>
        <w:t xml:space="preserve"> </w:t>
      </w:r>
      <w:r w:rsidR="000A7CC9" w:rsidRPr="007C467D">
        <w:rPr>
          <w:rFonts w:cs="Arial"/>
          <w:kern w:val="1"/>
          <w:lang w:val="lt-LT" w:eastAsia="ar-SA"/>
        </w:rPr>
        <w:t>1 pavyzdys</w:t>
      </w:r>
      <w:r w:rsidR="00235158" w:rsidRPr="007C467D">
        <w:rPr>
          <w:rFonts w:cs="Arial"/>
          <w:kern w:val="1"/>
          <w:lang w:val="lt-LT" w:eastAsia="ar-SA"/>
        </w:rPr>
        <w:t>).</w:t>
      </w:r>
    </w:p>
    <w:p w14:paraId="4DDA3DED" w14:textId="2E81D774" w:rsidR="0000071D" w:rsidRPr="00240CDC" w:rsidRDefault="00C06262" w:rsidP="00C06262">
      <w:pPr>
        <w:pStyle w:val="NoSpacing"/>
        <w:numPr>
          <w:ilvl w:val="1"/>
          <w:numId w:val="16"/>
        </w:numPr>
        <w:tabs>
          <w:tab w:val="left" w:pos="851"/>
        </w:tabs>
        <w:spacing w:line="276" w:lineRule="auto"/>
        <w:ind w:left="0" w:firstLine="426"/>
        <w:jc w:val="both"/>
        <w:rPr>
          <w:rFonts w:cs="Arial"/>
          <w:lang w:val="lt-LT"/>
        </w:rPr>
      </w:pPr>
      <w:r w:rsidRPr="00240CDC">
        <w:rPr>
          <w:rFonts w:cs="Arial"/>
          <w:lang w:val="lt-LT"/>
        </w:rPr>
        <w:t xml:space="preserve">Techninis darbo projektas turi būti parengtas vadovaujantis aktualiomis dokumentų redakcijomis ir Užsakovo reikalavimais techninių projektų sudėčiai (kurioje </w:t>
      </w:r>
      <w:r w:rsidR="00D96D11">
        <w:rPr>
          <w:rFonts w:cs="Arial"/>
          <w:lang w:val="lt-LT"/>
        </w:rPr>
        <w:t>t</w:t>
      </w:r>
      <w:r w:rsidR="005F5D20" w:rsidRPr="00240CDC">
        <w:rPr>
          <w:rFonts w:cs="Arial"/>
          <w:lang w:val="lt-LT"/>
        </w:rPr>
        <w:t xml:space="preserve">echninis </w:t>
      </w:r>
      <w:r w:rsidRPr="00240CDC">
        <w:rPr>
          <w:rFonts w:cs="Arial"/>
          <w:lang w:val="lt-LT"/>
        </w:rPr>
        <w:t xml:space="preserve">projektas atitinka </w:t>
      </w:r>
      <w:r w:rsidR="005F5D20">
        <w:rPr>
          <w:rFonts w:cs="Arial"/>
          <w:lang w:val="lt-LT"/>
        </w:rPr>
        <w:t>T</w:t>
      </w:r>
      <w:r w:rsidR="005F5D20" w:rsidRPr="00240CDC">
        <w:rPr>
          <w:rFonts w:cs="Arial"/>
          <w:lang w:val="lt-LT"/>
        </w:rPr>
        <w:t xml:space="preserve">echninio </w:t>
      </w:r>
      <w:r w:rsidRPr="00240CDC">
        <w:rPr>
          <w:rFonts w:cs="Arial"/>
          <w:lang w:val="lt-LT"/>
        </w:rPr>
        <w:t xml:space="preserve">darbo projekto sąvoką, žr. </w:t>
      </w:r>
      <w:r w:rsidRPr="00240CDC">
        <w:rPr>
          <w:rFonts w:cs="Arial"/>
          <w:lang w:val="lt-LT"/>
        </w:rPr>
        <w:fldChar w:fldCharType="begin"/>
      </w:r>
      <w:r w:rsidRPr="00240CDC">
        <w:rPr>
          <w:rFonts w:cs="Arial"/>
          <w:lang w:val="lt-LT"/>
        </w:rPr>
        <w:instrText xml:space="preserve"> REF _Ref158034713 \h  \* MERGEFORMAT </w:instrText>
      </w:r>
      <w:r w:rsidRPr="00240CDC">
        <w:rPr>
          <w:rFonts w:cs="Arial"/>
          <w:lang w:val="lt-LT"/>
        </w:rPr>
      </w:r>
      <w:r w:rsidRPr="00240CDC">
        <w:rPr>
          <w:rFonts w:cs="Arial"/>
          <w:lang w:val="lt-LT"/>
        </w:rPr>
        <w:fldChar w:fldCharType="separate"/>
      </w:r>
      <w:r w:rsidR="008F1534" w:rsidRPr="008F1534">
        <w:rPr>
          <w:rFonts w:cs="Arial"/>
          <w:lang w:val="lt-LT"/>
        </w:rPr>
        <w:t>Priedas 3</w:t>
      </w:r>
      <w:r w:rsidRPr="00240CDC">
        <w:rPr>
          <w:rFonts w:cs="Arial"/>
          <w:lang w:val="lt-LT"/>
        </w:rPr>
        <w:fldChar w:fldCharType="end"/>
      </w:r>
      <w:r w:rsidRPr="00240CDC">
        <w:rPr>
          <w:rFonts w:cs="Arial"/>
          <w:lang w:val="lt-LT"/>
        </w:rPr>
        <w:t>).</w:t>
      </w:r>
    </w:p>
    <w:p w14:paraId="0F2D88A2" w14:textId="42B625CA" w:rsidR="000D6833" w:rsidRPr="00306D35" w:rsidRDefault="00306D35" w:rsidP="000D6833">
      <w:pPr>
        <w:pStyle w:val="NoSpacing"/>
        <w:numPr>
          <w:ilvl w:val="1"/>
          <w:numId w:val="16"/>
        </w:numPr>
        <w:tabs>
          <w:tab w:val="left" w:pos="851"/>
        </w:tabs>
        <w:spacing w:line="276" w:lineRule="auto"/>
        <w:ind w:left="0" w:firstLine="426"/>
        <w:jc w:val="both"/>
        <w:rPr>
          <w:rFonts w:cs="Arial"/>
          <w:lang w:val="lt-LT"/>
        </w:rPr>
      </w:pPr>
      <w:r w:rsidRPr="00306D35">
        <w:rPr>
          <w:rFonts w:cs="Arial"/>
          <w:lang w:val="lt-LT"/>
        </w:rPr>
        <w:t>Projektuotojas</w:t>
      </w:r>
      <w:r w:rsidR="000D6833" w:rsidRPr="00306D35">
        <w:rPr>
          <w:rFonts w:cs="Arial"/>
          <w:lang w:val="lt-LT"/>
        </w:rPr>
        <w:t xml:space="preserve"> nustato statybos rūšį, vadovaujantis reglamentuojančių norminių dokumentų ir taisyklių nuostatomis.</w:t>
      </w:r>
    </w:p>
    <w:p w14:paraId="6FB462C5" w14:textId="627C417D" w:rsidR="00AF6FBA" w:rsidRPr="00306D35" w:rsidRDefault="00AF6FBA" w:rsidP="00AF6FBA">
      <w:pPr>
        <w:pStyle w:val="NoSpacing"/>
        <w:numPr>
          <w:ilvl w:val="1"/>
          <w:numId w:val="16"/>
        </w:numPr>
        <w:tabs>
          <w:tab w:val="left" w:pos="851"/>
        </w:tabs>
        <w:spacing w:line="276" w:lineRule="auto"/>
        <w:ind w:left="0" w:firstLine="426"/>
        <w:jc w:val="both"/>
        <w:rPr>
          <w:rFonts w:cs="Arial"/>
          <w:lang w:val="lt-LT"/>
        </w:rPr>
      </w:pPr>
      <w:bookmarkStart w:id="26" w:name="_Ref176460078"/>
      <w:r w:rsidRPr="00306D35">
        <w:rPr>
          <w:rFonts w:cs="Arial"/>
          <w:lang w:val="lt-LT"/>
        </w:rPr>
        <w:lastRenderedPageBreak/>
        <w:t>Technini</w:t>
      </w:r>
      <w:r w:rsidR="00306D35">
        <w:rPr>
          <w:rFonts w:cs="Arial"/>
          <w:lang w:val="lt-LT"/>
        </w:rPr>
        <w:t xml:space="preserve">s </w:t>
      </w:r>
      <w:r w:rsidRPr="00306D35">
        <w:rPr>
          <w:rFonts w:cs="Arial"/>
          <w:lang w:val="lt-LT"/>
        </w:rPr>
        <w:t>darbo projekta</w:t>
      </w:r>
      <w:r w:rsidR="00306D35">
        <w:rPr>
          <w:rFonts w:cs="Arial"/>
          <w:lang w:val="lt-LT"/>
        </w:rPr>
        <w:t>s</w:t>
      </w:r>
      <w:r w:rsidRPr="00306D35">
        <w:rPr>
          <w:rFonts w:cs="Arial"/>
          <w:lang w:val="lt-LT"/>
        </w:rPr>
        <w:t xml:space="preserve"> rengiam</w:t>
      </w:r>
      <w:r w:rsidR="00306D35">
        <w:rPr>
          <w:rFonts w:cs="Arial"/>
          <w:lang w:val="lt-LT"/>
        </w:rPr>
        <w:t>as</w:t>
      </w:r>
      <w:r w:rsidRPr="00306D35">
        <w:rPr>
          <w:rFonts w:cs="Arial"/>
          <w:lang w:val="lt-LT"/>
        </w:rPr>
        <w:t xml:space="preserve"> valstybine lietuvių kalba. Lenkijos elektros perdavimo sistemos operatorei (toliau – PSE) atitinkamai turi būti parengiama atskira/-os </w:t>
      </w:r>
      <w:r w:rsidR="00E15F6A">
        <w:rPr>
          <w:rFonts w:cs="Arial"/>
          <w:lang w:val="lt-LT"/>
        </w:rPr>
        <w:t>T</w:t>
      </w:r>
      <w:r w:rsidR="00E15F6A" w:rsidRPr="00306D35">
        <w:rPr>
          <w:rFonts w:cs="Arial"/>
          <w:lang w:val="lt-LT"/>
        </w:rPr>
        <w:t xml:space="preserve">echninio </w:t>
      </w:r>
      <w:r w:rsidRPr="00306D35">
        <w:rPr>
          <w:rFonts w:cs="Arial"/>
          <w:lang w:val="lt-LT"/>
        </w:rPr>
        <w:t>darbo projekto byla/-os anglų kalba</w:t>
      </w:r>
      <w:r w:rsidR="00306D35" w:rsidRPr="00306D35">
        <w:rPr>
          <w:rFonts w:cs="Arial"/>
          <w:lang w:val="lt-LT"/>
        </w:rPr>
        <w:t>.</w:t>
      </w:r>
      <w:bookmarkEnd w:id="26"/>
    </w:p>
    <w:p w14:paraId="00466E90" w14:textId="4D83C03F" w:rsidR="00A957EC" w:rsidRPr="00B21831" w:rsidRDefault="00853CF7" w:rsidP="00A957EC">
      <w:pPr>
        <w:pStyle w:val="NoSpacing"/>
        <w:numPr>
          <w:ilvl w:val="1"/>
          <w:numId w:val="16"/>
        </w:numPr>
        <w:tabs>
          <w:tab w:val="left" w:pos="851"/>
        </w:tabs>
        <w:spacing w:line="276" w:lineRule="auto"/>
        <w:ind w:left="0" w:firstLine="426"/>
        <w:jc w:val="both"/>
        <w:rPr>
          <w:rFonts w:cs="Arial"/>
          <w:lang w:val="lt-LT"/>
        </w:rPr>
      </w:pPr>
      <w:r w:rsidRPr="00B21831">
        <w:rPr>
          <w:rFonts w:cs="Arial"/>
          <w:lang w:val="lt-LT"/>
        </w:rPr>
        <w:t xml:space="preserve">Projektuotojui </w:t>
      </w:r>
      <w:r w:rsidR="00A957EC" w:rsidRPr="00B21831">
        <w:rPr>
          <w:rFonts w:cs="Arial"/>
          <w:lang w:val="lt-LT"/>
        </w:rPr>
        <w:t xml:space="preserve">rengiant </w:t>
      </w:r>
      <w:r w:rsidR="00E15F6A">
        <w:rPr>
          <w:rFonts w:cs="Arial"/>
          <w:lang w:val="lt-LT"/>
        </w:rPr>
        <w:t>T</w:t>
      </w:r>
      <w:r w:rsidR="00A957EC" w:rsidRPr="00B21831">
        <w:rPr>
          <w:rFonts w:cs="Arial"/>
          <w:lang w:val="lt-LT"/>
        </w:rPr>
        <w:t xml:space="preserve">echninį darbo projektą įvertinti </w:t>
      </w:r>
      <w:r w:rsidR="006F7132">
        <w:rPr>
          <w:rFonts w:cs="Arial"/>
          <w:lang w:val="lt-LT"/>
        </w:rPr>
        <w:t xml:space="preserve">ir atsižvelgti </w:t>
      </w:r>
      <w:r w:rsidR="0096011C">
        <w:rPr>
          <w:rFonts w:cs="Arial"/>
          <w:lang w:val="lt-LT"/>
        </w:rPr>
        <w:t xml:space="preserve">į </w:t>
      </w:r>
      <w:r w:rsidR="00623711">
        <w:rPr>
          <w:rFonts w:cs="Arial"/>
          <w:lang w:val="lt-LT"/>
        </w:rPr>
        <w:t>Užsakovo</w:t>
      </w:r>
      <w:r w:rsidR="00623711" w:rsidRPr="00B21831">
        <w:rPr>
          <w:rFonts w:cs="Arial"/>
          <w:lang w:val="lt-LT"/>
        </w:rPr>
        <w:t xml:space="preserve"> </w:t>
      </w:r>
      <w:r w:rsidR="00A957EC" w:rsidRPr="00B21831">
        <w:rPr>
          <w:rFonts w:cs="Arial"/>
          <w:lang w:val="lt-LT"/>
        </w:rPr>
        <w:t>ir PSE pasirašytą Susitarimą dėl techninių parametrų (anglų kalba (vertimas nebus pateikiamas), žr. </w:t>
      </w:r>
      <w:r w:rsidR="00A957EC" w:rsidRPr="00B21831">
        <w:rPr>
          <w:rFonts w:cs="Arial"/>
          <w:lang w:val="lt-LT"/>
        </w:rPr>
        <w:fldChar w:fldCharType="begin"/>
      </w:r>
      <w:r w:rsidR="00A957EC" w:rsidRPr="00B21831">
        <w:rPr>
          <w:rFonts w:cs="Arial"/>
          <w:lang w:val="lt-LT"/>
        </w:rPr>
        <w:instrText xml:space="preserve"> REF _Ref158060052 \h  \* MERGEFORMAT </w:instrText>
      </w:r>
      <w:r w:rsidR="00A957EC" w:rsidRPr="00B21831">
        <w:rPr>
          <w:rFonts w:cs="Arial"/>
          <w:lang w:val="lt-LT"/>
        </w:rPr>
      </w:r>
      <w:r w:rsidR="00A957EC" w:rsidRPr="00B21831">
        <w:rPr>
          <w:rFonts w:cs="Arial"/>
          <w:lang w:val="lt-LT"/>
        </w:rPr>
        <w:fldChar w:fldCharType="separate"/>
      </w:r>
      <w:r w:rsidR="008F1534" w:rsidRPr="008F1534">
        <w:rPr>
          <w:rFonts w:cs="Arial"/>
          <w:lang w:val="lt-LT"/>
        </w:rPr>
        <w:t>Priedas 10</w:t>
      </w:r>
      <w:r w:rsidR="00A957EC" w:rsidRPr="00B21831">
        <w:rPr>
          <w:rFonts w:cs="Arial"/>
          <w:lang w:val="lt-LT"/>
        </w:rPr>
        <w:fldChar w:fldCharType="end"/>
      </w:r>
      <w:r w:rsidR="00A957EC" w:rsidRPr="00B21831">
        <w:rPr>
          <w:rFonts w:cs="Arial"/>
          <w:lang w:val="lt-LT"/>
        </w:rPr>
        <w:t>) ir juo vadovautis projektuojant.</w:t>
      </w:r>
    </w:p>
    <w:p w14:paraId="57BE307C" w14:textId="7941C100" w:rsidR="00D85520" w:rsidRPr="008A3EBE" w:rsidRDefault="0075124C" w:rsidP="008F14AB">
      <w:pPr>
        <w:pStyle w:val="NoSpacing"/>
        <w:numPr>
          <w:ilvl w:val="1"/>
          <w:numId w:val="16"/>
        </w:numPr>
        <w:tabs>
          <w:tab w:val="left" w:pos="851"/>
        </w:tabs>
        <w:spacing w:line="276" w:lineRule="auto"/>
        <w:ind w:left="0" w:firstLine="426"/>
        <w:jc w:val="both"/>
        <w:rPr>
          <w:rFonts w:cs="Arial"/>
          <w:lang w:val="lt-LT"/>
        </w:rPr>
      </w:pPr>
      <w:r w:rsidRPr="008A3EBE">
        <w:rPr>
          <w:rFonts w:cs="Arial"/>
          <w:lang w:val="lt-LT"/>
        </w:rPr>
        <w:t xml:space="preserve">Projektuotojas </w:t>
      </w:r>
      <w:r w:rsidR="00EA1CDD" w:rsidRPr="008A3EBE">
        <w:rPr>
          <w:rFonts w:cs="Arial"/>
          <w:lang w:val="lt-LT"/>
        </w:rPr>
        <w:t>parengęs sprendinius</w:t>
      </w:r>
      <w:r w:rsidR="00534D37" w:rsidRPr="008A3EBE">
        <w:rPr>
          <w:rFonts w:cs="Arial"/>
          <w:lang w:val="lt-LT"/>
        </w:rPr>
        <w:t xml:space="preserve"> pateiktus</w:t>
      </w:r>
      <w:r w:rsidRPr="008A3EBE">
        <w:rPr>
          <w:rFonts w:cs="Arial"/>
          <w:lang w:val="lt-LT"/>
        </w:rPr>
        <w:t xml:space="preserve"> </w:t>
      </w:r>
      <w:r w:rsidR="00C623FA" w:rsidRPr="008A3EBE">
        <w:rPr>
          <w:rFonts w:cs="Arial"/>
          <w:lang w:val="lt-LT"/>
        </w:rPr>
        <w:fldChar w:fldCharType="begin"/>
      </w:r>
      <w:r w:rsidR="00C623FA" w:rsidRPr="008A3EBE">
        <w:rPr>
          <w:rFonts w:cs="Arial"/>
          <w:lang w:val="lt-LT"/>
        </w:rPr>
        <w:instrText xml:space="preserve"> REF _Ref176460023 \r \h </w:instrText>
      </w:r>
      <w:r w:rsidR="00C623FA" w:rsidRPr="008A3EBE">
        <w:rPr>
          <w:rFonts w:cs="Arial"/>
          <w:lang w:val="lt-LT"/>
        </w:rPr>
      </w:r>
      <w:r w:rsidR="00C623FA" w:rsidRPr="008A3EBE">
        <w:rPr>
          <w:rFonts w:cs="Arial"/>
          <w:lang w:val="lt-LT"/>
        </w:rPr>
        <w:fldChar w:fldCharType="separate"/>
      </w:r>
      <w:r w:rsidR="008F1534">
        <w:rPr>
          <w:rFonts w:cs="Arial"/>
          <w:lang w:val="lt-LT"/>
        </w:rPr>
        <w:t>4.3.4</w:t>
      </w:r>
      <w:r w:rsidR="00C623FA" w:rsidRPr="008A3EBE">
        <w:rPr>
          <w:rFonts w:cs="Arial"/>
          <w:lang w:val="lt-LT"/>
        </w:rPr>
        <w:fldChar w:fldCharType="end"/>
      </w:r>
      <w:r w:rsidR="00EA1CDD" w:rsidRPr="008A3EBE">
        <w:rPr>
          <w:rFonts w:cs="Arial"/>
          <w:lang w:val="lt-LT"/>
        </w:rPr>
        <w:t xml:space="preserve">, </w:t>
      </w:r>
      <w:r w:rsidR="00EA1CDD" w:rsidRPr="008A3EBE">
        <w:rPr>
          <w:rFonts w:cs="Arial"/>
          <w:lang w:val="lt-LT"/>
        </w:rPr>
        <w:fldChar w:fldCharType="begin"/>
      </w:r>
      <w:r w:rsidR="00EA1CDD" w:rsidRPr="008A3EBE">
        <w:rPr>
          <w:rFonts w:cs="Arial"/>
          <w:lang w:val="lt-LT"/>
        </w:rPr>
        <w:instrText xml:space="preserve"> REF _Ref176460078 \r \h </w:instrText>
      </w:r>
      <w:r w:rsidR="00EA1CDD" w:rsidRPr="008A3EBE">
        <w:rPr>
          <w:rFonts w:cs="Arial"/>
          <w:lang w:val="lt-LT"/>
        </w:rPr>
      </w:r>
      <w:r w:rsidR="00EA1CDD" w:rsidRPr="008A3EBE">
        <w:rPr>
          <w:rFonts w:cs="Arial"/>
          <w:lang w:val="lt-LT"/>
        </w:rPr>
        <w:fldChar w:fldCharType="separate"/>
      </w:r>
      <w:r w:rsidR="008F1534">
        <w:rPr>
          <w:rFonts w:cs="Arial"/>
          <w:lang w:val="lt-LT"/>
        </w:rPr>
        <w:t>4.11</w:t>
      </w:r>
      <w:r w:rsidR="00EA1CDD" w:rsidRPr="008A3EBE">
        <w:rPr>
          <w:rFonts w:cs="Arial"/>
          <w:lang w:val="lt-LT"/>
        </w:rPr>
        <w:fldChar w:fldCharType="end"/>
      </w:r>
      <w:r w:rsidR="00C623FA" w:rsidRPr="008A3EBE">
        <w:rPr>
          <w:rFonts w:cs="Arial"/>
          <w:lang w:val="lt-LT"/>
        </w:rPr>
        <w:t xml:space="preserve"> p</w:t>
      </w:r>
      <w:r w:rsidR="00EA1CDD" w:rsidRPr="008A3EBE">
        <w:rPr>
          <w:rFonts w:cs="Arial"/>
          <w:lang w:val="lt-LT"/>
        </w:rPr>
        <w:t>unktuose</w:t>
      </w:r>
      <w:r w:rsidRPr="008A3EBE">
        <w:rPr>
          <w:rFonts w:cs="Arial"/>
          <w:lang w:val="lt-LT"/>
        </w:rPr>
        <w:t xml:space="preserve"> ir</w:t>
      </w:r>
      <w:r w:rsidR="00534D37" w:rsidRPr="008A3EBE">
        <w:rPr>
          <w:rFonts w:cs="Arial"/>
          <w:lang w:val="lt-LT"/>
        </w:rPr>
        <w:t xml:space="preserve"> Pried</w:t>
      </w:r>
      <w:r w:rsidR="00437F91" w:rsidRPr="008A3EBE">
        <w:rPr>
          <w:rFonts w:cs="Arial"/>
          <w:lang w:val="lt-LT"/>
        </w:rPr>
        <w:t>e 10,</w:t>
      </w:r>
      <w:r w:rsidR="004F1738" w:rsidRPr="008A3EBE">
        <w:rPr>
          <w:rFonts w:cs="Arial"/>
          <w:lang w:val="lt-LT"/>
        </w:rPr>
        <w:t xml:space="preserve"> </w:t>
      </w:r>
      <w:r w:rsidR="006B6978" w:rsidRPr="008A3EBE">
        <w:rPr>
          <w:rFonts w:cs="Arial"/>
          <w:lang w:val="lt-LT"/>
        </w:rPr>
        <w:t>privalo juos Techninio darbo projekto rengimo metu suderinti su PSE</w:t>
      </w:r>
      <w:r w:rsidR="00DB26B6" w:rsidRPr="008A3EBE">
        <w:rPr>
          <w:rFonts w:cs="Arial"/>
          <w:lang w:val="lt-LT"/>
        </w:rPr>
        <w:t>.</w:t>
      </w:r>
      <w:r w:rsidR="009C5F9E" w:rsidRPr="008A3EBE">
        <w:rPr>
          <w:rFonts w:cs="Arial"/>
          <w:lang w:val="lt-LT"/>
        </w:rPr>
        <w:t xml:space="preserve"> </w:t>
      </w:r>
      <w:r w:rsidR="00396C2D" w:rsidRPr="008A3EBE">
        <w:rPr>
          <w:rFonts w:cs="Arial"/>
          <w:lang w:val="lt-LT"/>
        </w:rPr>
        <w:t>Projektuotojas</w:t>
      </w:r>
      <w:r w:rsidR="00FE0A27" w:rsidRPr="008A3EBE">
        <w:rPr>
          <w:rFonts w:cs="Arial"/>
          <w:lang w:val="lt-LT"/>
        </w:rPr>
        <w:t xml:space="preserve"> </w:t>
      </w:r>
      <w:r w:rsidR="00F369F0" w:rsidRPr="008A3EBE">
        <w:rPr>
          <w:rFonts w:cs="Arial"/>
          <w:lang w:val="lt-LT"/>
        </w:rPr>
        <w:t xml:space="preserve">turi suderinti su </w:t>
      </w:r>
      <w:r w:rsidR="00484B11" w:rsidRPr="008A3EBE">
        <w:rPr>
          <w:rFonts w:cs="Arial"/>
          <w:lang w:val="lt-LT"/>
        </w:rPr>
        <w:t xml:space="preserve">PSE </w:t>
      </w:r>
      <w:r w:rsidR="00F369F0" w:rsidRPr="008A3EBE">
        <w:rPr>
          <w:rFonts w:cs="Arial"/>
          <w:lang w:val="lt-LT"/>
        </w:rPr>
        <w:t xml:space="preserve">Priede 10 </w:t>
      </w:r>
      <w:r w:rsidR="00486DFA" w:rsidRPr="008A3EBE">
        <w:rPr>
          <w:rFonts w:cs="Arial"/>
          <w:lang w:val="lt-LT"/>
        </w:rPr>
        <w:t>numatytos įrangos</w:t>
      </w:r>
      <w:r w:rsidR="005E4CDD" w:rsidRPr="008A3EBE">
        <w:rPr>
          <w:rFonts w:cs="Arial"/>
          <w:lang w:val="lt-LT"/>
        </w:rPr>
        <w:t xml:space="preserve"> montavimo,</w:t>
      </w:r>
      <w:r w:rsidR="00486DFA" w:rsidRPr="008A3EBE">
        <w:rPr>
          <w:rFonts w:cs="Arial"/>
          <w:lang w:val="lt-LT"/>
        </w:rPr>
        <w:t xml:space="preserve"> testavimo ir paleidimo </w:t>
      </w:r>
      <w:r w:rsidR="00396C2D" w:rsidRPr="008A3EBE">
        <w:rPr>
          <w:rFonts w:cs="Arial"/>
          <w:lang w:val="lt-LT"/>
        </w:rPr>
        <w:t>apimtis</w:t>
      </w:r>
      <w:r w:rsidR="00486DFA" w:rsidRPr="008A3EBE">
        <w:rPr>
          <w:rFonts w:cs="Arial"/>
          <w:lang w:val="lt-LT"/>
        </w:rPr>
        <w:t>.</w:t>
      </w:r>
      <w:r w:rsidR="00287FC4" w:rsidRPr="008A3EBE">
        <w:rPr>
          <w:rFonts w:cs="Arial"/>
          <w:lang w:val="lt-LT"/>
        </w:rPr>
        <w:t xml:space="preserve"> </w:t>
      </w:r>
      <w:r w:rsidR="008A3EBE" w:rsidRPr="008A3EBE">
        <w:rPr>
          <w:rFonts w:cs="Arial"/>
          <w:lang w:val="lt-LT"/>
        </w:rPr>
        <w:t>Techniniame darbo projekte</w:t>
      </w:r>
      <w:r w:rsidR="008340B3" w:rsidRPr="008A3EBE">
        <w:rPr>
          <w:rFonts w:cs="Arial"/>
          <w:lang w:val="lt-LT"/>
        </w:rPr>
        <w:t xml:space="preserve"> pažymėti, kad </w:t>
      </w:r>
      <w:r w:rsidR="00287FC4" w:rsidRPr="008A3EBE">
        <w:rPr>
          <w:rFonts w:cs="Arial"/>
          <w:lang w:val="lt-LT"/>
        </w:rPr>
        <w:t xml:space="preserve">Priede 10 numatytos įrangos </w:t>
      </w:r>
      <w:r w:rsidR="00C25C51" w:rsidRPr="008A3EBE">
        <w:rPr>
          <w:rFonts w:cs="Arial"/>
          <w:lang w:val="lt-LT"/>
        </w:rPr>
        <w:t>montavimas, testavimas ir paleidimo darbai</w:t>
      </w:r>
      <w:r w:rsidR="00287FC4" w:rsidRPr="008A3EBE">
        <w:rPr>
          <w:rFonts w:cs="Arial"/>
          <w:lang w:val="lt-LT"/>
        </w:rPr>
        <w:t xml:space="preserve"> turi vykti lygiagrečiai </w:t>
      </w:r>
      <w:r w:rsidR="008A3EBE">
        <w:rPr>
          <w:rFonts w:cs="Arial"/>
          <w:lang w:val="lt-LT"/>
        </w:rPr>
        <w:t>tuos pačius</w:t>
      </w:r>
      <w:r w:rsidR="00287FC4" w:rsidRPr="008A3EBE">
        <w:rPr>
          <w:rFonts w:cs="Arial"/>
          <w:lang w:val="lt-LT"/>
        </w:rPr>
        <w:t xml:space="preserve"> darbus atliekant PSE.</w:t>
      </w:r>
    </w:p>
    <w:p w14:paraId="0B1E48DE" w14:textId="5C36D0A5" w:rsidR="000A7CC9" w:rsidRPr="0027140F" w:rsidRDefault="000A7CC9" w:rsidP="000A7CC9">
      <w:pPr>
        <w:pStyle w:val="NoSpacing"/>
        <w:numPr>
          <w:ilvl w:val="1"/>
          <w:numId w:val="16"/>
        </w:numPr>
        <w:tabs>
          <w:tab w:val="left" w:pos="851"/>
        </w:tabs>
        <w:spacing w:line="276" w:lineRule="auto"/>
        <w:ind w:left="0" w:firstLine="426"/>
        <w:jc w:val="both"/>
        <w:rPr>
          <w:rFonts w:cs="Arial"/>
          <w:lang w:val="lt-LT"/>
        </w:rPr>
      </w:pPr>
      <w:r w:rsidRPr="0027140F">
        <w:rPr>
          <w:rFonts w:cs="Arial"/>
          <w:lang w:val="lt-LT"/>
        </w:rPr>
        <w:t>Esamo darbo projekto pagalbinių sistemų schem</w:t>
      </w:r>
      <w:r w:rsidR="00CA5012" w:rsidRPr="0027140F">
        <w:rPr>
          <w:rFonts w:cs="Arial"/>
          <w:lang w:val="lt-LT"/>
        </w:rPr>
        <w:t xml:space="preserve">os pateikiamos darbo projekte (žr. </w:t>
      </w:r>
      <w:r w:rsidR="00CA5012" w:rsidRPr="0027140F">
        <w:rPr>
          <w:rFonts w:cs="Arial"/>
          <w:lang w:val="lt-LT"/>
        </w:rPr>
        <w:fldChar w:fldCharType="begin"/>
      </w:r>
      <w:r w:rsidR="00CA5012" w:rsidRPr="0027140F">
        <w:rPr>
          <w:rFonts w:cs="Arial"/>
          <w:lang w:val="lt-LT"/>
        </w:rPr>
        <w:instrText xml:space="preserve"> REF _Ref157974261 \h  \* MERGEFORMAT </w:instrText>
      </w:r>
      <w:r w:rsidR="00CA5012" w:rsidRPr="0027140F">
        <w:rPr>
          <w:rFonts w:cs="Arial"/>
          <w:lang w:val="lt-LT"/>
        </w:rPr>
      </w:r>
      <w:r w:rsidR="00CA5012" w:rsidRPr="0027140F">
        <w:rPr>
          <w:rFonts w:cs="Arial"/>
          <w:lang w:val="lt-LT"/>
        </w:rPr>
        <w:fldChar w:fldCharType="separate"/>
      </w:r>
      <w:r w:rsidR="008F1534" w:rsidRPr="008F1534">
        <w:rPr>
          <w:rFonts w:cs="Arial"/>
          <w:lang w:val="lt-LT"/>
        </w:rPr>
        <w:t>Priedas 4</w:t>
      </w:r>
      <w:r w:rsidR="00CA5012" w:rsidRPr="0027140F">
        <w:rPr>
          <w:rFonts w:cs="Arial"/>
          <w:lang w:val="lt-LT"/>
        </w:rPr>
        <w:fldChar w:fldCharType="end"/>
      </w:r>
      <w:r w:rsidR="00CA5012" w:rsidRPr="0027140F">
        <w:rPr>
          <w:rFonts w:cs="Arial"/>
          <w:lang w:val="lt-LT"/>
        </w:rPr>
        <w:t>)</w:t>
      </w:r>
      <w:r w:rsidRPr="0027140F">
        <w:rPr>
          <w:rFonts w:cs="Arial"/>
          <w:lang w:val="lt-LT"/>
        </w:rPr>
        <w:t xml:space="preserve">. </w:t>
      </w:r>
      <w:bookmarkStart w:id="27" w:name="_Hlk157974488"/>
      <w:r w:rsidRPr="0027140F">
        <w:rPr>
          <w:rFonts w:cs="Arial"/>
          <w:lang w:val="lt-LT"/>
        </w:rPr>
        <w:t xml:space="preserve">10/0,4 kV schemos ir brėžiniai </w:t>
      </w:r>
      <w:bookmarkEnd w:id="27"/>
      <w:r w:rsidRPr="0027140F">
        <w:rPr>
          <w:rFonts w:cs="Arial"/>
          <w:lang w:val="lt-LT"/>
        </w:rPr>
        <w:t>pateikiami</w:t>
      </w:r>
      <w:r w:rsidR="00CA5012" w:rsidRPr="0027140F">
        <w:rPr>
          <w:rFonts w:cs="Arial"/>
          <w:lang w:val="lt-LT"/>
        </w:rPr>
        <w:t xml:space="preserve"> </w:t>
      </w:r>
      <w:r w:rsidR="00293CAF" w:rsidRPr="0027140F">
        <w:rPr>
          <w:rFonts w:cs="Arial"/>
          <w:lang w:val="lt-LT"/>
        </w:rPr>
        <w:t xml:space="preserve">pridedamuose </w:t>
      </w:r>
      <w:r w:rsidR="00CA5012" w:rsidRPr="0027140F">
        <w:rPr>
          <w:rFonts w:cs="Arial"/>
          <w:lang w:val="lt-LT"/>
        </w:rPr>
        <w:t>dokumentuose (žr. </w:t>
      </w:r>
      <w:r w:rsidR="00BD4E23" w:rsidRPr="0027140F">
        <w:rPr>
          <w:rFonts w:cs="Arial"/>
          <w:lang w:val="lt-LT"/>
        </w:rPr>
        <w:fldChar w:fldCharType="begin"/>
      </w:r>
      <w:r w:rsidR="00BD4E23" w:rsidRPr="0027140F">
        <w:rPr>
          <w:rFonts w:cs="Arial"/>
          <w:lang w:val="lt-LT"/>
        </w:rPr>
        <w:instrText xml:space="preserve"> REF _Ref158034586 \h  \* MERGEFORMAT </w:instrText>
      </w:r>
      <w:r w:rsidR="00BD4E23" w:rsidRPr="0027140F">
        <w:rPr>
          <w:rFonts w:cs="Arial"/>
          <w:lang w:val="lt-LT"/>
        </w:rPr>
      </w:r>
      <w:r w:rsidR="00BD4E23" w:rsidRPr="0027140F">
        <w:rPr>
          <w:rFonts w:cs="Arial"/>
          <w:lang w:val="lt-LT"/>
        </w:rPr>
        <w:fldChar w:fldCharType="separate"/>
      </w:r>
      <w:r w:rsidR="008F1534" w:rsidRPr="008F1534">
        <w:rPr>
          <w:rFonts w:cs="Arial"/>
          <w:lang w:val="lt-LT"/>
        </w:rPr>
        <w:t>Priedas 5</w:t>
      </w:r>
      <w:r w:rsidR="00BD4E23" w:rsidRPr="0027140F">
        <w:rPr>
          <w:rFonts w:cs="Arial"/>
          <w:lang w:val="lt-LT"/>
        </w:rPr>
        <w:fldChar w:fldCharType="end"/>
      </w:r>
      <w:r w:rsidR="00CA5012" w:rsidRPr="0027140F">
        <w:rPr>
          <w:rFonts w:cs="Arial"/>
          <w:lang w:val="lt-LT"/>
        </w:rPr>
        <w:t>)</w:t>
      </w:r>
      <w:r w:rsidRPr="0027140F">
        <w:rPr>
          <w:rFonts w:cs="Arial"/>
          <w:lang w:val="lt-LT"/>
        </w:rPr>
        <w:t>, KSS schemos ir brėžiniai pateikiami</w:t>
      </w:r>
      <w:r w:rsidR="00293CAF" w:rsidRPr="0027140F">
        <w:rPr>
          <w:rFonts w:cs="Arial"/>
          <w:lang w:val="lt-LT"/>
        </w:rPr>
        <w:t xml:space="preserve"> pridedamuose</w:t>
      </w:r>
      <w:r w:rsidR="00CA5012" w:rsidRPr="0027140F">
        <w:rPr>
          <w:rFonts w:cs="Arial"/>
          <w:lang w:val="lt-LT"/>
        </w:rPr>
        <w:t xml:space="preserve"> dokumentuose (žr.</w:t>
      </w:r>
      <w:r w:rsidR="006877A2" w:rsidRPr="0027140F">
        <w:rPr>
          <w:rFonts w:cs="Arial"/>
          <w:lang w:val="lt-LT"/>
        </w:rPr>
        <w:t> </w:t>
      </w:r>
      <w:r w:rsidR="008135B8" w:rsidRPr="0027140F">
        <w:rPr>
          <w:rFonts w:cs="Arial"/>
          <w:lang w:val="lt-LT"/>
        </w:rPr>
        <w:fldChar w:fldCharType="begin"/>
      </w:r>
      <w:r w:rsidR="008135B8" w:rsidRPr="0027140F">
        <w:rPr>
          <w:rFonts w:cs="Arial"/>
          <w:lang w:val="lt-LT"/>
        </w:rPr>
        <w:instrText xml:space="preserve"> REF _Ref158059263 \h  \* MERGEFORMAT </w:instrText>
      </w:r>
      <w:r w:rsidR="008135B8" w:rsidRPr="0027140F">
        <w:rPr>
          <w:rFonts w:cs="Arial"/>
          <w:lang w:val="lt-LT"/>
        </w:rPr>
      </w:r>
      <w:r w:rsidR="008135B8" w:rsidRPr="0027140F">
        <w:rPr>
          <w:rFonts w:cs="Arial"/>
          <w:lang w:val="lt-LT"/>
        </w:rPr>
        <w:fldChar w:fldCharType="separate"/>
      </w:r>
      <w:r w:rsidR="008F1534" w:rsidRPr="008F1534">
        <w:rPr>
          <w:rFonts w:cs="Arial"/>
          <w:lang w:val="lt-LT"/>
        </w:rPr>
        <w:t>Priedas 6</w:t>
      </w:r>
      <w:r w:rsidR="008135B8" w:rsidRPr="0027140F">
        <w:rPr>
          <w:rFonts w:cs="Arial"/>
          <w:lang w:val="lt-LT"/>
        </w:rPr>
        <w:fldChar w:fldCharType="end"/>
      </w:r>
      <w:r w:rsidR="002005A0" w:rsidRPr="0027140F">
        <w:rPr>
          <w:rFonts w:cs="Arial"/>
          <w:lang w:val="lt-LT"/>
        </w:rPr>
        <w:t>)</w:t>
      </w:r>
      <w:r w:rsidRPr="0027140F">
        <w:rPr>
          <w:rFonts w:cs="Arial"/>
          <w:lang w:val="lt-LT"/>
        </w:rPr>
        <w:t xml:space="preserve">, NSS schemos ir brėžiniai pateikiami </w:t>
      </w:r>
      <w:r w:rsidR="00293CAF" w:rsidRPr="0027140F">
        <w:rPr>
          <w:rFonts w:cs="Arial"/>
          <w:lang w:val="lt-LT"/>
        </w:rPr>
        <w:t xml:space="preserve">pridedamuose </w:t>
      </w:r>
      <w:r w:rsidR="00846439" w:rsidRPr="0027140F">
        <w:rPr>
          <w:rFonts w:cs="Arial"/>
          <w:lang w:val="lt-LT"/>
        </w:rPr>
        <w:t xml:space="preserve">dokumentuose (žr. </w:t>
      </w:r>
      <w:r w:rsidR="00846439" w:rsidRPr="0027140F">
        <w:rPr>
          <w:rFonts w:cs="Arial"/>
          <w:lang w:val="lt-LT"/>
        </w:rPr>
        <w:fldChar w:fldCharType="begin"/>
      </w:r>
      <w:r w:rsidR="00846439" w:rsidRPr="0027140F">
        <w:rPr>
          <w:rFonts w:cs="Arial"/>
          <w:lang w:val="lt-LT"/>
        </w:rPr>
        <w:instrText xml:space="preserve"> REF _Ref158059539 \h  \* MERGEFORMAT </w:instrText>
      </w:r>
      <w:r w:rsidR="00846439" w:rsidRPr="0027140F">
        <w:rPr>
          <w:rFonts w:cs="Arial"/>
          <w:lang w:val="lt-LT"/>
        </w:rPr>
      </w:r>
      <w:r w:rsidR="00846439" w:rsidRPr="0027140F">
        <w:rPr>
          <w:rFonts w:cs="Arial"/>
          <w:lang w:val="lt-LT"/>
        </w:rPr>
        <w:fldChar w:fldCharType="separate"/>
      </w:r>
      <w:r w:rsidR="008F1534" w:rsidRPr="008F1534">
        <w:rPr>
          <w:rFonts w:cs="Arial"/>
          <w:lang w:val="lt-LT"/>
        </w:rPr>
        <w:t>Priedas 7</w:t>
      </w:r>
      <w:r w:rsidR="00846439" w:rsidRPr="0027140F">
        <w:rPr>
          <w:rFonts w:cs="Arial"/>
          <w:lang w:val="lt-LT"/>
        </w:rPr>
        <w:fldChar w:fldCharType="end"/>
      </w:r>
      <w:r w:rsidR="00846439" w:rsidRPr="0027140F">
        <w:rPr>
          <w:rFonts w:cs="Arial"/>
          <w:lang w:val="lt-LT"/>
        </w:rPr>
        <w:t>)</w:t>
      </w:r>
      <w:r w:rsidRPr="0027140F">
        <w:rPr>
          <w:rFonts w:cs="Arial"/>
          <w:lang w:val="lt-LT"/>
        </w:rPr>
        <w:t xml:space="preserve">, </w:t>
      </w:r>
      <w:bookmarkStart w:id="28" w:name="_Hlk158059662"/>
      <w:r w:rsidRPr="0027140F">
        <w:rPr>
          <w:rFonts w:cs="Arial"/>
          <w:lang w:val="lt-LT"/>
        </w:rPr>
        <w:t>DG schemos ir brėžiniai</w:t>
      </w:r>
      <w:bookmarkEnd w:id="28"/>
      <w:r w:rsidRPr="0027140F">
        <w:rPr>
          <w:rFonts w:cs="Arial"/>
          <w:lang w:val="lt-LT"/>
        </w:rPr>
        <w:t xml:space="preserve"> pateikiami </w:t>
      </w:r>
      <w:r w:rsidR="00293CAF" w:rsidRPr="0027140F">
        <w:rPr>
          <w:rFonts w:cs="Arial"/>
          <w:lang w:val="lt-LT"/>
        </w:rPr>
        <w:t xml:space="preserve">pridedamuose dokumentuose (žr. </w:t>
      </w:r>
      <w:r w:rsidR="009F1D4B" w:rsidRPr="0027140F">
        <w:rPr>
          <w:rFonts w:cs="Arial"/>
          <w:lang w:val="lt-LT"/>
        </w:rPr>
        <w:fldChar w:fldCharType="begin"/>
      </w:r>
      <w:r w:rsidR="009F1D4B" w:rsidRPr="0027140F">
        <w:rPr>
          <w:rFonts w:cs="Arial"/>
          <w:lang w:val="lt-LT"/>
        </w:rPr>
        <w:instrText xml:space="preserve"> REF _Ref158059679 \h  \* MERGEFORMAT </w:instrText>
      </w:r>
      <w:r w:rsidR="009F1D4B" w:rsidRPr="0027140F">
        <w:rPr>
          <w:rFonts w:cs="Arial"/>
          <w:lang w:val="lt-LT"/>
        </w:rPr>
      </w:r>
      <w:r w:rsidR="009F1D4B" w:rsidRPr="0027140F">
        <w:rPr>
          <w:rFonts w:cs="Arial"/>
          <w:lang w:val="lt-LT"/>
        </w:rPr>
        <w:fldChar w:fldCharType="separate"/>
      </w:r>
      <w:r w:rsidR="008F1534" w:rsidRPr="008F1534">
        <w:rPr>
          <w:rFonts w:cs="Arial"/>
          <w:lang w:val="lt-LT"/>
        </w:rPr>
        <w:t>Priedas 8</w:t>
      </w:r>
      <w:r w:rsidR="009F1D4B" w:rsidRPr="0027140F">
        <w:rPr>
          <w:rFonts w:cs="Arial"/>
          <w:lang w:val="lt-LT"/>
        </w:rPr>
        <w:fldChar w:fldCharType="end"/>
      </w:r>
      <w:r w:rsidR="00293CAF" w:rsidRPr="0027140F">
        <w:rPr>
          <w:rFonts w:cs="Arial"/>
          <w:lang w:val="lt-LT"/>
        </w:rPr>
        <w:t>)</w:t>
      </w:r>
      <w:r w:rsidRPr="0027140F">
        <w:rPr>
          <w:rFonts w:cs="Arial"/>
          <w:lang w:val="lt-LT"/>
        </w:rPr>
        <w:t xml:space="preserve">, klimato kontrolės sistemos schemos ir brėžiniai pateikiami </w:t>
      </w:r>
      <w:r w:rsidR="00DC67D8" w:rsidRPr="0027140F">
        <w:rPr>
          <w:rFonts w:cs="Arial"/>
          <w:lang w:val="lt-LT"/>
        </w:rPr>
        <w:t xml:space="preserve">pridedamuose dokumentuose (žr. </w:t>
      </w:r>
      <w:r w:rsidR="009A1906" w:rsidRPr="0027140F">
        <w:rPr>
          <w:rFonts w:cs="Arial"/>
          <w:lang w:val="lt-LT"/>
        </w:rPr>
        <w:fldChar w:fldCharType="begin"/>
      </w:r>
      <w:r w:rsidR="009A1906" w:rsidRPr="0027140F">
        <w:rPr>
          <w:rFonts w:cs="Arial"/>
          <w:lang w:val="lt-LT"/>
        </w:rPr>
        <w:instrText xml:space="preserve"> REF _Ref158059787 \h  \* MERGEFORMAT </w:instrText>
      </w:r>
      <w:r w:rsidR="009A1906" w:rsidRPr="0027140F">
        <w:rPr>
          <w:rFonts w:cs="Arial"/>
          <w:lang w:val="lt-LT"/>
        </w:rPr>
      </w:r>
      <w:r w:rsidR="009A1906" w:rsidRPr="0027140F">
        <w:rPr>
          <w:rFonts w:cs="Arial"/>
          <w:lang w:val="lt-LT"/>
        </w:rPr>
        <w:fldChar w:fldCharType="separate"/>
      </w:r>
      <w:r w:rsidR="008F1534" w:rsidRPr="008F1534">
        <w:rPr>
          <w:rFonts w:cs="Arial"/>
          <w:lang w:val="lt-LT"/>
        </w:rPr>
        <w:t>Priedas 9</w:t>
      </w:r>
      <w:r w:rsidR="009A1906" w:rsidRPr="0027140F">
        <w:rPr>
          <w:rFonts w:cs="Arial"/>
          <w:lang w:val="lt-LT"/>
        </w:rPr>
        <w:fldChar w:fldCharType="end"/>
      </w:r>
      <w:r w:rsidR="009A1906" w:rsidRPr="0027140F">
        <w:rPr>
          <w:rFonts w:cs="Arial"/>
          <w:lang w:val="lt-LT"/>
        </w:rPr>
        <w:t>)</w:t>
      </w:r>
      <w:r w:rsidRPr="0027140F">
        <w:rPr>
          <w:rFonts w:cs="Arial"/>
          <w:lang w:val="lt-LT"/>
        </w:rPr>
        <w:t>.</w:t>
      </w:r>
    </w:p>
    <w:p w14:paraId="36C3F30E" w14:textId="5D9CF2E3" w:rsidR="00DC758E" w:rsidRPr="00AA4F59" w:rsidRDefault="00680E8B" w:rsidP="00F11894">
      <w:pPr>
        <w:pStyle w:val="NoSpacing"/>
        <w:numPr>
          <w:ilvl w:val="1"/>
          <w:numId w:val="16"/>
        </w:numPr>
        <w:tabs>
          <w:tab w:val="left" w:pos="851"/>
        </w:tabs>
        <w:spacing w:line="276" w:lineRule="auto"/>
        <w:ind w:left="0" w:firstLine="426"/>
        <w:jc w:val="both"/>
        <w:rPr>
          <w:rFonts w:cs="Arial"/>
          <w:lang w:val="lt-LT"/>
        </w:rPr>
      </w:pPr>
      <w:r w:rsidRPr="00AA4F59">
        <w:rPr>
          <w:rFonts w:cs="Arial"/>
          <w:lang w:val="lt-LT"/>
        </w:rPr>
        <w:t>Vadovaujantis statybos techniniu reglamentu STR 1.</w:t>
      </w:r>
      <w:r w:rsidR="00D22AAF" w:rsidRPr="00AA4F59">
        <w:rPr>
          <w:rFonts w:cs="Arial"/>
          <w:lang w:val="lt-LT"/>
        </w:rPr>
        <w:t>04</w:t>
      </w:r>
      <w:r w:rsidRPr="00AA4F59">
        <w:rPr>
          <w:rFonts w:cs="Arial"/>
          <w:lang w:val="lt-LT"/>
        </w:rPr>
        <w:t>.</w:t>
      </w:r>
      <w:r w:rsidR="00D22AAF" w:rsidRPr="00AA4F59">
        <w:rPr>
          <w:rFonts w:cs="Arial"/>
          <w:lang w:val="lt-LT"/>
        </w:rPr>
        <w:t>04</w:t>
      </w:r>
      <w:r w:rsidRPr="00AA4F59">
        <w:rPr>
          <w:rFonts w:cs="Arial"/>
          <w:lang w:val="lt-LT"/>
        </w:rPr>
        <w:t>:</w:t>
      </w:r>
      <w:r w:rsidR="00D22AAF" w:rsidRPr="00AA4F59">
        <w:rPr>
          <w:rFonts w:cs="Arial"/>
          <w:lang w:val="lt-LT"/>
        </w:rPr>
        <w:t xml:space="preserve">2017 </w:t>
      </w:r>
      <w:r w:rsidRPr="00AA4F59">
        <w:rPr>
          <w:rFonts w:cs="Arial"/>
          <w:lang w:val="lt-LT"/>
        </w:rPr>
        <w:t>„Statinio projektavimas</w:t>
      </w:r>
      <w:r w:rsidR="00D22AAF" w:rsidRPr="00AA4F59">
        <w:rPr>
          <w:rFonts w:cs="Arial"/>
          <w:lang w:val="lt-LT"/>
        </w:rPr>
        <w:t xml:space="preserve">, </w:t>
      </w:r>
      <w:r w:rsidR="00CC4A4D" w:rsidRPr="00AA4F59">
        <w:rPr>
          <w:rFonts w:cs="Arial"/>
          <w:lang w:val="lt-LT"/>
        </w:rPr>
        <w:t>projekto ekspertizė</w:t>
      </w:r>
      <w:r w:rsidRPr="00AA4F59">
        <w:rPr>
          <w:rFonts w:cs="Arial"/>
          <w:lang w:val="lt-LT"/>
        </w:rPr>
        <w:t xml:space="preserve">“ ir techniniais reikalavimais, privaloma paruošti </w:t>
      </w:r>
      <w:r w:rsidR="00982508">
        <w:rPr>
          <w:rFonts w:cs="Arial"/>
          <w:lang w:val="lt-LT"/>
        </w:rPr>
        <w:t>T</w:t>
      </w:r>
      <w:r w:rsidRPr="00AA4F59">
        <w:rPr>
          <w:rFonts w:cs="Arial"/>
          <w:lang w:val="lt-LT"/>
        </w:rPr>
        <w:t xml:space="preserve">echninį </w:t>
      </w:r>
      <w:r w:rsidR="6E88CB25" w:rsidRPr="00AA4F59">
        <w:rPr>
          <w:rFonts w:cs="Arial"/>
          <w:lang w:val="lt-LT"/>
        </w:rPr>
        <w:t xml:space="preserve">darbo </w:t>
      </w:r>
      <w:r w:rsidRPr="00AA4F59">
        <w:rPr>
          <w:rFonts w:cs="Arial"/>
          <w:lang w:val="lt-LT"/>
        </w:rPr>
        <w:t>projektą su aiškiai pažymėtomis kabelių trasomis ir jų klojimo būdais,</w:t>
      </w:r>
      <w:r w:rsidR="00C40AA0" w:rsidRPr="00AA4F59">
        <w:rPr>
          <w:rFonts w:cs="Arial"/>
          <w:lang w:val="lt-LT"/>
        </w:rPr>
        <w:t xml:space="preserve"> sandarinimu, apsaugomis,</w:t>
      </w:r>
      <w:r w:rsidRPr="00AA4F59">
        <w:rPr>
          <w:rFonts w:cs="Arial"/>
          <w:lang w:val="lt-LT"/>
        </w:rPr>
        <w:t xml:space="preserve"> komutaciniais mazgais, įranga, įžeminimo ir elektros instaliacijos brėžiniais, skaičiavimais, kabelių, struktūrinėmis bei įrangos jungimo schemomis</w:t>
      </w:r>
      <w:r w:rsidR="00391564" w:rsidRPr="00AA4F59">
        <w:rPr>
          <w:rFonts w:cs="Arial"/>
          <w:lang w:val="lt-LT"/>
        </w:rPr>
        <w:t>,</w:t>
      </w:r>
      <w:r w:rsidR="004B202C" w:rsidRPr="00AA4F59">
        <w:rPr>
          <w:rFonts w:cs="Arial"/>
          <w:lang w:val="lt-LT"/>
        </w:rPr>
        <w:t xml:space="preserve"> signalų sąrašais</w:t>
      </w:r>
      <w:r w:rsidR="00A00F46" w:rsidRPr="00AA4F59">
        <w:rPr>
          <w:rFonts w:cs="Arial"/>
          <w:lang w:val="lt-LT"/>
        </w:rPr>
        <w:t xml:space="preserve"> ir kt.</w:t>
      </w:r>
      <w:r w:rsidRPr="00AA4F59">
        <w:rPr>
          <w:rFonts w:cs="Arial"/>
          <w:lang w:val="lt-LT"/>
        </w:rPr>
        <w:t xml:space="preserve">. </w:t>
      </w:r>
      <w:r w:rsidR="00A00F46" w:rsidRPr="00AA4F59">
        <w:rPr>
          <w:rFonts w:cs="Arial"/>
          <w:lang w:val="lt-LT"/>
        </w:rPr>
        <w:t>Jeigu būtina, P</w:t>
      </w:r>
      <w:r w:rsidR="000F7D07" w:rsidRPr="00AA4F59">
        <w:rPr>
          <w:rFonts w:cs="Arial"/>
          <w:lang w:val="lt-LT"/>
        </w:rPr>
        <w:t xml:space="preserve">rojektuotojas </w:t>
      </w:r>
      <w:r w:rsidRPr="00AA4F59">
        <w:rPr>
          <w:rFonts w:cs="Arial"/>
          <w:lang w:val="lt-LT"/>
        </w:rPr>
        <w:t xml:space="preserve">savo lėšomis atlieka reikiamus inžinerinius ir kitus tyrimus, matavimus, bei surenka reikiamus dokumentus. </w:t>
      </w:r>
      <w:bookmarkStart w:id="29" w:name="_Hlk149216754"/>
    </w:p>
    <w:p w14:paraId="69552635" w14:textId="11FE3834" w:rsidR="00DC758E" w:rsidRPr="00572205" w:rsidRDefault="00263197" w:rsidP="00F11894">
      <w:pPr>
        <w:pStyle w:val="NoSpacing"/>
        <w:numPr>
          <w:ilvl w:val="1"/>
          <w:numId w:val="16"/>
        </w:numPr>
        <w:tabs>
          <w:tab w:val="left" w:pos="851"/>
        </w:tabs>
        <w:spacing w:line="276" w:lineRule="auto"/>
        <w:ind w:left="0" w:firstLine="426"/>
        <w:jc w:val="both"/>
        <w:rPr>
          <w:rFonts w:cs="Arial"/>
          <w:lang w:val="lt-LT"/>
        </w:rPr>
      </w:pPr>
      <w:r w:rsidRPr="00AA4F59">
        <w:rPr>
          <w:rFonts w:cs="Arial"/>
          <w:lang w:val="lt-LT"/>
        </w:rPr>
        <w:t xml:space="preserve">Perdavimo tinklo (toliau </w:t>
      </w:r>
      <w:r w:rsidR="004B15B2" w:rsidRPr="00AA4F59">
        <w:rPr>
          <w:rFonts w:cs="Arial"/>
          <w:lang w:val="lt-LT"/>
        </w:rPr>
        <w:t xml:space="preserve">– </w:t>
      </w:r>
      <w:r w:rsidR="001A6648" w:rsidRPr="00AA4F59">
        <w:rPr>
          <w:rFonts w:cs="Arial"/>
          <w:lang w:val="lt-LT"/>
        </w:rPr>
        <w:t>PT</w:t>
      </w:r>
      <w:r w:rsidR="004B15B2" w:rsidRPr="00AA4F59">
        <w:rPr>
          <w:rFonts w:cs="Arial"/>
          <w:lang w:val="lt-LT"/>
        </w:rPr>
        <w:t>)</w:t>
      </w:r>
      <w:r w:rsidR="001A6648" w:rsidRPr="00AA4F59">
        <w:rPr>
          <w:rFonts w:cs="Arial"/>
          <w:lang w:val="lt-LT"/>
        </w:rPr>
        <w:t xml:space="preserve"> dalies </w:t>
      </w:r>
      <w:r w:rsidR="00A06FF6">
        <w:rPr>
          <w:rFonts w:cs="Arial"/>
          <w:lang w:val="lt-LT"/>
        </w:rPr>
        <w:t>T</w:t>
      </w:r>
      <w:r w:rsidR="00A06FF6" w:rsidRPr="00AA4F59">
        <w:rPr>
          <w:rFonts w:cs="Arial"/>
          <w:lang w:val="lt-LT"/>
        </w:rPr>
        <w:t xml:space="preserve">echniniame </w:t>
      </w:r>
      <w:r w:rsidR="34E7B411" w:rsidRPr="00AA4F59">
        <w:rPr>
          <w:rFonts w:cs="Arial"/>
          <w:lang w:val="lt-LT"/>
        </w:rPr>
        <w:t>darbo</w:t>
      </w:r>
      <w:r w:rsidR="001A6648" w:rsidRPr="00AA4F59">
        <w:rPr>
          <w:rFonts w:cs="Arial"/>
          <w:lang w:val="lt-LT"/>
        </w:rPr>
        <w:t xml:space="preserve"> projekte turi būti aprašytas projekto vykdymo eiliškumas ir etapai. Rangos darbų vykdymo etapų ir jų trukmių bei darbų vykdymo eiliškumo detalizacija turi būti tokio lygio, kad būtų aiškios reikalingų atjungti veikiančių įrenginių apimtys bei preliminarios trukmės, taip pat nurodytos etapų trukmės. Atjungimų apimtys </w:t>
      </w:r>
      <w:r w:rsidR="00D7783E" w:rsidRPr="00D7783E">
        <w:rPr>
          <w:rFonts w:cs="Arial"/>
          <w:lang w:val="lt-LT"/>
        </w:rPr>
        <w:t>LITGRID</w:t>
      </w:r>
      <w:r w:rsidR="00262568" w:rsidRPr="00AA4F59">
        <w:rPr>
          <w:rFonts w:cs="Arial"/>
          <w:lang w:val="lt-LT"/>
        </w:rPr>
        <w:t xml:space="preserve"> AB</w:t>
      </w:r>
      <w:r w:rsidR="001A6648" w:rsidRPr="00AA4F59">
        <w:rPr>
          <w:rFonts w:cs="Arial"/>
          <w:lang w:val="lt-LT"/>
        </w:rPr>
        <w:t xml:space="preserve"> elektros perdavimo tinklo dalie</w:t>
      </w:r>
      <w:r w:rsidR="001A6648" w:rsidRPr="00572205">
        <w:rPr>
          <w:rFonts w:cs="Arial"/>
          <w:lang w:val="lt-LT"/>
        </w:rPr>
        <w:t xml:space="preserve">s </w:t>
      </w:r>
      <w:r w:rsidR="00F7217D">
        <w:rPr>
          <w:rFonts w:cs="Arial"/>
          <w:lang w:val="lt-LT"/>
        </w:rPr>
        <w:t>T</w:t>
      </w:r>
      <w:r w:rsidR="00F7217D" w:rsidRPr="00572205">
        <w:rPr>
          <w:rFonts w:cs="Arial"/>
          <w:lang w:val="lt-LT"/>
        </w:rPr>
        <w:t xml:space="preserve">echninio </w:t>
      </w:r>
      <w:r w:rsidR="002BE6B9" w:rsidRPr="00572205">
        <w:rPr>
          <w:rFonts w:cs="Arial"/>
          <w:lang w:val="lt-LT"/>
        </w:rPr>
        <w:t xml:space="preserve">darbo </w:t>
      </w:r>
      <w:r w:rsidR="001A6648" w:rsidRPr="00572205">
        <w:rPr>
          <w:rFonts w:cs="Arial"/>
          <w:lang w:val="lt-LT"/>
        </w:rPr>
        <w:t xml:space="preserve">projekto rengimo metu derinamos su </w:t>
      </w:r>
      <w:bookmarkEnd w:id="29"/>
      <w:r w:rsidR="008763A6" w:rsidRPr="00572205">
        <w:rPr>
          <w:rFonts w:cs="Arial"/>
          <w:lang w:val="lt-LT"/>
        </w:rPr>
        <w:t>Užsakovu</w:t>
      </w:r>
      <w:r w:rsidR="00722D25" w:rsidRPr="00572205">
        <w:rPr>
          <w:rFonts w:cs="Arial"/>
          <w:lang w:val="lt-LT"/>
        </w:rPr>
        <w:t>.</w:t>
      </w:r>
    </w:p>
    <w:p w14:paraId="6A09B2BD" w14:textId="7F970844" w:rsidR="00DC758E" w:rsidRPr="00572205" w:rsidRDefault="00AC05BE" w:rsidP="00F11894">
      <w:pPr>
        <w:pStyle w:val="NoSpacing"/>
        <w:numPr>
          <w:ilvl w:val="1"/>
          <w:numId w:val="16"/>
        </w:numPr>
        <w:tabs>
          <w:tab w:val="left" w:pos="851"/>
        </w:tabs>
        <w:spacing w:line="276" w:lineRule="auto"/>
        <w:ind w:left="0" w:firstLine="426"/>
        <w:jc w:val="both"/>
        <w:rPr>
          <w:rFonts w:cs="Arial"/>
          <w:lang w:val="lt-LT"/>
        </w:rPr>
      </w:pPr>
      <w:r w:rsidRPr="00572205">
        <w:rPr>
          <w:rFonts w:cs="Arial"/>
          <w:lang w:val="lt-LT"/>
        </w:rPr>
        <w:t xml:space="preserve">Projektuotojas, </w:t>
      </w:r>
      <w:r w:rsidR="00457994">
        <w:rPr>
          <w:rFonts w:cs="Arial"/>
          <w:lang w:val="lt-LT"/>
        </w:rPr>
        <w:t>projektuodamas</w:t>
      </w:r>
      <w:r w:rsidRPr="00572205">
        <w:rPr>
          <w:rFonts w:cs="Arial"/>
          <w:lang w:val="lt-LT"/>
        </w:rPr>
        <w:t xml:space="preserve"> darbų vykdymo eiliškumą vadovaujasi principu, jog veikiantys elektros įrenginiai būtų atjungiami minimaliomis apimtimis ir terminais. Projektuotojas, sudarydamas darbų vykdymo eiliškumą, vadovaujasi</w:t>
      </w:r>
      <w:r w:rsidR="005E38F8" w:rsidRPr="00572205">
        <w:rPr>
          <w:rFonts w:cs="Arial"/>
          <w:lang w:val="lt-LT"/>
        </w:rPr>
        <w:t>:</w:t>
      </w:r>
    </w:p>
    <w:p w14:paraId="7A4AFC3E" w14:textId="3E841E5C" w:rsidR="00DC758E" w:rsidRPr="00572205" w:rsidRDefault="00027293" w:rsidP="00F11894">
      <w:pPr>
        <w:pStyle w:val="NoSpacing"/>
        <w:numPr>
          <w:ilvl w:val="2"/>
          <w:numId w:val="16"/>
        </w:numPr>
        <w:tabs>
          <w:tab w:val="left" w:pos="851"/>
          <w:tab w:val="left" w:pos="1560"/>
        </w:tabs>
        <w:spacing w:line="276" w:lineRule="auto"/>
        <w:ind w:left="851" w:hanging="11"/>
        <w:jc w:val="both"/>
        <w:rPr>
          <w:rFonts w:cs="Arial"/>
          <w:lang w:val="lt-LT"/>
        </w:rPr>
      </w:pPr>
      <w:r w:rsidRPr="00572205">
        <w:rPr>
          <w:rFonts w:cs="Arial"/>
          <w:lang w:val="lt-LT"/>
        </w:rPr>
        <w:t>Negalimas v</w:t>
      </w:r>
      <w:r w:rsidR="1A16A155" w:rsidRPr="00572205">
        <w:rPr>
          <w:rFonts w:cs="Arial"/>
          <w:lang w:val="lt-LT"/>
        </w:rPr>
        <w:t xml:space="preserve">ienalaikis </w:t>
      </w:r>
      <w:r w:rsidR="001A6F0B" w:rsidRPr="00572205">
        <w:rPr>
          <w:rFonts w:cs="Arial"/>
          <w:lang w:val="lt-LT"/>
        </w:rPr>
        <w:t>400kV OL</w:t>
      </w:r>
      <w:r w:rsidR="1A16A155" w:rsidRPr="00572205">
        <w:rPr>
          <w:rFonts w:cs="Arial"/>
          <w:lang w:val="lt-LT"/>
        </w:rPr>
        <w:t xml:space="preserve"> Alytus – Elk Bis 1</w:t>
      </w:r>
      <w:r w:rsidR="001A6F0B" w:rsidRPr="00572205">
        <w:rPr>
          <w:rFonts w:cs="Arial"/>
          <w:lang w:val="lt-LT"/>
        </w:rPr>
        <w:t xml:space="preserve"> ir</w:t>
      </w:r>
      <w:r w:rsidR="1A16A155" w:rsidRPr="00572205">
        <w:rPr>
          <w:rFonts w:cs="Arial"/>
          <w:lang w:val="lt-LT"/>
        </w:rPr>
        <w:t xml:space="preserve"> Alytus – Elk Bis 2 </w:t>
      </w:r>
      <w:r w:rsidRPr="00572205">
        <w:rPr>
          <w:rFonts w:cs="Arial"/>
          <w:lang w:val="lt-LT"/>
        </w:rPr>
        <w:t>atjungimas</w:t>
      </w:r>
      <w:r w:rsidR="1A16A155" w:rsidRPr="00572205">
        <w:rPr>
          <w:rFonts w:cs="Arial"/>
          <w:lang w:val="lt-LT"/>
        </w:rPr>
        <w:t>;</w:t>
      </w:r>
    </w:p>
    <w:p w14:paraId="637E6A99" w14:textId="6CBDE09E" w:rsidR="00027293" w:rsidRPr="00572205" w:rsidRDefault="00027293" w:rsidP="005C708F">
      <w:pPr>
        <w:pStyle w:val="NoSpacing"/>
        <w:numPr>
          <w:ilvl w:val="2"/>
          <w:numId w:val="16"/>
        </w:numPr>
        <w:tabs>
          <w:tab w:val="left" w:pos="851"/>
          <w:tab w:val="left" w:pos="1560"/>
        </w:tabs>
        <w:spacing w:line="276" w:lineRule="auto"/>
        <w:ind w:left="851" w:hanging="11"/>
        <w:jc w:val="both"/>
        <w:rPr>
          <w:rFonts w:cs="Arial"/>
          <w:lang w:val="lt-LT"/>
        </w:rPr>
      </w:pPr>
      <w:r w:rsidRPr="00572205">
        <w:rPr>
          <w:rFonts w:cs="Arial"/>
          <w:lang w:val="lt-LT"/>
        </w:rPr>
        <w:t>Negalimas vienalaik</w:t>
      </w:r>
      <w:r w:rsidR="008C656B" w:rsidRPr="00572205">
        <w:rPr>
          <w:rFonts w:cs="Arial"/>
          <w:lang w:val="lt-LT"/>
        </w:rPr>
        <w:t>is daugiau kaip vieno</w:t>
      </w:r>
      <w:r w:rsidR="005C708F" w:rsidRPr="00572205">
        <w:rPr>
          <w:rFonts w:cs="Arial"/>
          <w:lang w:val="lt-LT"/>
        </w:rPr>
        <w:t xml:space="preserve"> Alytaus TP</w:t>
      </w:r>
      <w:r w:rsidR="008C656B" w:rsidRPr="00572205">
        <w:rPr>
          <w:rFonts w:cs="Arial"/>
          <w:lang w:val="lt-LT"/>
        </w:rPr>
        <w:t xml:space="preserve"> 400/330</w:t>
      </w:r>
      <w:r w:rsidR="005C708F" w:rsidRPr="00572205">
        <w:rPr>
          <w:rFonts w:cs="Arial"/>
          <w:lang w:val="lt-LT"/>
        </w:rPr>
        <w:t>kV AT-41, AT-42 arba AT-43 atjungimas;</w:t>
      </w:r>
    </w:p>
    <w:p w14:paraId="176BCC59" w14:textId="24B793DB" w:rsidR="005C708F" w:rsidRPr="00572205" w:rsidRDefault="00F53BAF" w:rsidP="001A6F0B">
      <w:pPr>
        <w:pStyle w:val="NoSpacing"/>
        <w:numPr>
          <w:ilvl w:val="2"/>
          <w:numId w:val="16"/>
        </w:numPr>
        <w:tabs>
          <w:tab w:val="left" w:pos="851"/>
          <w:tab w:val="left" w:pos="1560"/>
        </w:tabs>
        <w:spacing w:line="276" w:lineRule="auto"/>
        <w:ind w:left="851" w:hanging="11"/>
        <w:jc w:val="both"/>
        <w:rPr>
          <w:rFonts w:cs="Arial"/>
          <w:lang w:val="lt-LT"/>
        </w:rPr>
      </w:pPr>
      <w:r w:rsidRPr="00572205">
        <w:rPr>
          <w:rFonts w:cs="Arial"/>
          <w:lang w:val="lt-LT"/>
        </w:rPr>
        <w:t xml:space="preserve">Negalimas vienalaikis </w:t>
      </w:r>
      <w:r w:rsidR="00214D97" w:rsidRPr="00572205">
        <w:rPr>
          <w:rFonts w:cs="Arial"/>
          <w:lang w:val="lt-LT"/>
        </w:rPr>
        <w:t>Alytaus TP 400kV skirstyklos Š-401 ir</w:t>
      </w:r>
      <w:r w:rsidR="001A6F0B" w:rsidRPr="00572205">
        <w:rPr>
          <w:rFonts w:cs="Arial"/>
          <w:lang w:val="lt-LT"/>
        </w:rPr>
        <w:t xml:space="preserve"> 400kV OL</w:t>
      </w:r>
      <w:r w:rsidR="00214D97" w:rsidRPr="00572205">
        <w:rPr>
          <w:rFonts w:cs="Arial"/>
          <w:lang w:val="lt-LT"/>
        </w:rPr>
        <w:t xml:space="preserve"> Alytus-Elk Bis 1 arba Alytus-Elk Bis 2 atjungimas</w:t>
      </w:r>
      <w:r w:rsidR="007079B9">
        <w:rPr>
          <w:rFonts w:cs="Arial"/>
          <w:lang w:val="lt-LT"/>
        </w:rPr>
        <w:t>;</w:t>
      </w:r>
    </w:p>
    <w:p w14:paraId="64F73BD0" w14:textId="77777777" w:rsidR="00DC758E" w:rsidRPr="00572205" w:rsidRDefault="4C63D50D" w:rsidP="00F11894">
      <w:pPr>
        <w:pStyle w:val="NoSpacing"/>
        <w:numPr>
          <w:ilvl w:val="2"/>
          <w:numId w:val="16"/>
        </w:numPr>
        <w:tabs>
          <w:tab w:val="left" w:pos="851"/>
          <w:tab w:val="left" w:pos="1560"/>
        </w:tabs>
        <w:spacing w:line="276" w:lineRule="auto"/>
        <w:ind w:left="851" w:hanging="11"/>
        <w:jc w:val="both"/>
        <w:rPr>
          <w:rFonts w:cs="Arial"/>
          <w:lang w:val="lt-LT"/>
        </w:rPr>
      </w:pPr>
      <w:r w:rsidRPr="00572205">
        <w:rPr>
          <w:rFonts w:cs="Arial"/>
          <w:szCs w:val="22"/>
          <w:lang w:val="lt-LT"/>
        </w:rPr>
        <w:t>Visiškas savųjų reikmių (</w:t>
      </w:r>
      <w:r w:rsidR="20B3C1AA" w:rsidRPr="00572205">
        <w:rPr>
          <w:rFonts w:cs="Arial"/>
          <w:szCs w:val="22"/>
          <w:lang w:val="lt-LT"/>
        </w:rPr>
        <w:t xml:space="preserve">10/0,4 kV </w:t>
      </w:r>
      <w:r w:rsidRPr="00572205">
        <w:rPr>
          <w:rFonts w:cs="Arial"/>
          <w:szCs w:val="22"/>
          <w:lang w:val="lt-LT"/>
        </w:rPr>
        <w:t xml:space="preserve">kintamos įtampos ir </w:t>
      </w:r>
      <w:r w:rsidR="2813108C" w:rsidRPr="00572205">
        <w:rPr>
          <w:rFonts w:cs="Arial"/>
          <w:szCs w:val="22"/>
          <w:lang w:val="lt-LT"/>
        </w:rPr>
        <w:t xml:space="preserve">220 V </w:t>
      </w:r>
      <w:r w:rsidRPr="00572205">
        <w:rPr>
          <w:rFonts w:cs="Arial"/>
          <w:szCs w:val="22"/>
          <w:lang w:val="lt-LT"/>
        </w:rPr>
        <w:t>nuolatinės įtampos) išjungimas yra draudžiamas;</w:t>
      </w:r>
    </w:p>
    <w:p w14:paraId="2402601E" w14:textId="251BB08C" w:rsidR="002C0F3E" w:rsidRPr="00572205" w:rsidRDefault="5CD93F71" w:rsidP="00F11894">
      <w:pPr>
        <w:pStyle w:val="NoSpacing"/>
        <w:numPr>
          <w:ilvl w:val="2"/>
          <w:numId w:val="16"/>
        </w:numPr>
        <w:tabs>
          <w:tab w:val="left" w:pos="851"/>
          <w:tab w:val="left" w:pos="1560"/>
        </w:tabs>
        <w:spacing w:line="276" w:lineRule="auto"/>
        <w:ind w:left="851" w:hanging="11"/>
        <w:jc w:val="both"/>
        <w:rPr>
          <w:rFonts w:cs="Arial"/>
          <w:lang w:val="lt-LT"/>
        </w:rPr>
      </w:pPr>
      <w:r w:rsidRPr="00572205">
        <w:rPr>
          <w:rFonts w:cs="Arial"/>
          <w:lang w:val="lt-LT"/>
        </w:rPr>
        <w:t>Atjungiant</w:t>
      </w:r>
      <w:r w:rsidR="0C224B3B" w:rsidRPr="00572205">
        <w:rPr>
          <w:rFonts w:cs="Arial"/>
          <w:lang w:val="lt-LT"/>
        </w:rPr>
        <w:t xml:space="preserve"> </w:t>
      </w:r>
      <w:r w:rsidR="00002E98" w:rsidRPr="00572205">
        <w:rPr>
          <w:rFonts w:cs="Arial"/>
          <w:lang w:val="lt-LT"/>
        </w:rPr>
        <w:t>sen</w:t>
      </w:r>
      <w:r w:rsidR="000C28DE" w:rsidRPr="00572205">
        <w:rPr>
          <w:rFonts w:cs="Arial"/>
          <w:lang w:val="lt-LT"/>
        </w:rPr>
        <w:t>us</w:t>
      </w:r>
      <w:r w:rsidR="00016028" w:rsidRPr="00572205">
        <w:rPr>
          <w:rFonts w:cs="Arial"/>
          <w:lang w:val="lt-LT"/>
        </w:rPr>
        <w:t xml:space="preserve"> TSPĮ įrengin</w:t>
      </w:r>
      <w:r w:rsidR="000C28DE" w:rsidRPr="00572205">
        <w:rPr>
          <w:rFonts w:cs="Arial"/>
          <w:lang w:val="lt-LT"/>
        </w:rPr>
        <w:t>ius (serverius)</w:t>
      </w:r>
      <w:r w:rsidR="00002E98" w:rsidRPr="00572205">
        <w:rPr>
          <w:rFonts w:cs="Arial"/>
          <w:lang w:val="lt-LT"/>
        </w:rPr>
        <w:t xml:space="preserve">, montuojant ir </w:t>
      </w:r>
      <w:r w:rsidR="002C49C7" w:rsidRPr="00572205">
        <w:rPr>
          <w:rFonts w:cs="Arial"/>
          <w:lang w:val="lt-LT"/>
        </w:rPr>
        <w:t>išbandant nauj</w:t>
      </w:r>
      <w:r w:rsidR="000C28DE" w:rsidRPr="00572205">
        <w:rPr>
          <w:rFonts w:cs="Arial"/>
          <w:lang w:val="lt-LT"/>
        </w:rPr>
        <w:t>us</w:t>
      </w:r>
      <w:r w:rsidR="002C49C7" w:rsidRPr="00572205">
        <w:rPr>
          <w:rFonts w:cs="Arial"/>
          <w:lang w:val="lt-LT"/>
        </w:rPr>
        <w:t xml:space="preserve"> TSPĮ įrengin</w:t>
      </w:r>
      <w:r w:rsidR="000C28DE" w:rsidRPr="00572205">
        <w:rPr>
          <w:rFonts w:cs="Arial"/>
          <w:lang w:val="lt-LT"/>
        </w:rPr>
        <w:t>ius</w:t>
      </w:r>
      <w:r w:rsidR="002C49C7" w:rsidRPr="00572205">
        <w:rPr>
          <w:rFonts w:cs="Arial"/>
          <w:lang w:val="lt-LT"/>
        </w:rPr>
        <w:t xml:space="preserve"> darbus vykdyti etapais</w:t>
      </w:r>
      <w:r w:rsidR="00DE260F" w:rsidRPr="00572205">
        <w:rPr>
          <w:rFonts w:cs="Arial"/>
          <w:lang w:val="lt-LT"/>
        </w:rPr>
        <w:t>, vienu metu išjungiant kaip įmanoma mažiau įrenginių</w:t>
      </w:r>
      <w:r w:rsidR="006A4842" w:rsidRPr="00572205">
        <w:rPr>
          <w:rFonts w:cs="Arial"/>
          <w:lang w:val="lt-LT"/>
        </w:rPr>
        <w:t xml:space="preserve">. Būtina užtikrinti, kad </w:t>
      </w:r>
      <w:r w:rsidR="007873D4" w:rsidRPr="00572205">
        <w:rPr>
          <w:rFonts w:cs="Arial"/>
          <w:lang w:val="lt-LT"/>
        </w:rPr>
        <w:t xml:space="preserve">bet kuriuo metu </w:t>
      </w:r>
      <w:r w:rsidR="00A4687F" w:rsidRPr="00572205">
        <w:rPr>
          <w:rFonts w:cs="Arial"/>
          <w:lang w:val="lt-LT"/>
        </w:rPr>
        <w:t xml:space="preserve">galėtų veikti bent viena </w:t>
      </w:r>
      <w:r w:rsidR="008E4E3E" w:rsidRPr="00572205">
        <w:rPr>
          <w:rFonts w:cs="Arial"/>
          <w:lang w:val="lt-LT"/>
        </w:rPr>
        <w:t xml:space="preserve">elektros perdavimo </w:t>
      </w:r>
      <w:r w:rsidR="000F3A61" w:rsidRPr="00572205">
        <w:rPr>
          <w:rFonts w:cs="Arial"/>
          <w:lang w:val="lt-LT"/>
        </w:rPr>
        <w:t xml:space="preserve">linija </w:t>
      </w:r>
      <w:r w:rsidR="00BD2D87" w:rsidRPr="00572205">
        <w:rPr>
          <w:rFonts w:cs="Arial"/>
          <w:lang w:val="lt-LT"/>
        </w:rPr>
        <w:t>(Alytus – Elk Bis</w:t>
      </w:r>
      <w:r w:rsidR="007F6169" w:rsidRPr="00572205">
        <w:rPr>
          <w:rFonts w:cs="Arial"/>
          <w:lang w:val="lt-LT"/>
        </w:rPr>
        <w:t xml:space="preserve"> 1 </w:t>
      </w:r>
      <w:r w:rsidR="00DD28C5" w:rsidRPr="00572205">
        <w:rPr>
          <w:rFonts w:cs="Arial"/>
          <w:lang w:val="lt-LT"/>
        </w:rPr>
        <w:t>arba Alytus – Elk Bis 2</w:t>
      </w:r>
      <w:r w:rsidR="00BD2D87" w:rsidRPr="00572205">
        <w:rPr>
          <w:rFonts w:cs="Arial"/>
          <w:lang w:val="lt-LT"/>
        </w:rPr>
        <w:t>)</w:t>
      </w:r>
      <w:r w:rsidR="00853902" w:rsidRPr="00572205">
        <w:rPr>
          <w:rFonts w:cs="Arial"/>
          <w:lang w:val="lt-LT"/>
        </w:rPr>
        <w:t xml:space="preserve"> su bent vienu apsaugų ir valdymo įrenginių komplektu;</w:t>
      </w:r>
    </w:p>
    <w:p w14:paraId="6038B519" w14:textId="7129B32C" w:rsidR="002C0F3E" w:rsidRPr="00572205" w:rsidRDefault="00153AE0" w:rsidP="00F11894">
      <w:pPr>
        <w:pStyle w:val="NoSpacing"/>
        <w:numPr>
          <w:ilvl w:val="2"/>
          <w:numId w:val="16"/>
        </w:numPr>
        <w:tabs>
          <w:tab w:val="left" w:pos="851"/>
          <w:tab w:val="left" w:pos="1560"/>
        </w:tabs>
        <w:spacing w:line="276" w:lineRule="auto"/>
        <w:ind w:left="851" w:hanging="11"/>
        <w:jc w:val="both"/>
        <w:rPr>
          <w:rFonts w:cs="Arial"/>
          <w:lang w:val="lt-LT"/>
        </w:rPr>
      </w:pPr>
      <w:r w:rsidRPr="00572205">
        <w:rPr>
          <w:rFonts w:cs="Arial"/>
          <w:lang w:val="lt-LT"/>
        </w:rPr>
        <w:t xml:space="preserve">Įrenginių, kurie </w:t>
      </w:r>
      <w:r w:rsidR="00A64243" w:rsidRPr="00572205">
        <w:rPr>
          <w:rFonts w:cs="Arial"/>
          <w:lang w:val="lt-LT"/>
        </w:rPr>
        <w:t xml:space="preserve">nebebus </w:t>
      </w:r>
      <w:r w:rsidR="000449C4" w:rsidRPr="00572205">
        <w:rPr>
          <w:rFonts w:cs="Arial"/>
          <w:lang w:val="lt-LT"/>
        </w:rPr>
        <w:t xml:space="preserve">naudojami po </w:t>
      </w:r>
      <w:r w:rsidR="00636B72" w:rsidRPr="00572205">
        <w:rPr>
          <w:rFonts w:cs="Arial"/>
          <w:lang w:val="lt-LT"/>
        </w:rPr>
        <w:t>s</w:t>
      </w:r>
      <w:r w:rsidR="000449C4" w:rsidRPr="00572205">
        <w:rPr>
          <w:rFonts w:cs="Arial"/>
          <w:lang w:val="lt-LT"/>
        </w:rPr>
        <w:t>inchronizacijos</w:t>
      </w:r>
      <w:r w:rsidR="00636B72" w:rsidRPr="00572205">
        <w:rPr>
          <w:rFonts w:cs="Arial"/>
          <w:lang w:val="lt-LT"/>
        </w:rPr>
        <w:t xml:space="preserve"> </w:t>
      </w:r>
      <w:r w:rsidR="00B662F4" w:rsidRPr="00572205">
        <w:rPr>
          <w:rFonts w:cs="Arial"/>
          <w:lang w:val="lt-LT"/>
        </w:rPr>
        <w:t xml:space="preserve">su </w:t>
      </w:r>
      <w:r w:rsidR="00697EDB" w:rsidRPr="00572205">
        <w:rPr>
          <w:rFonts w:cs="Arial"/>
          <w:lang w:val="lt-LT"/>
        </w:rPr>
        <w:t>kontinentinės Europos elektros sistemos (</w:t>
      </w:r>
      <w:r w:rsidR="00B662F4" w:rsidRPr="00572205">
        <w:rPr>
          <w:rFonts w:cs="Arial"/>
          <w:lang w:val="lt-LT"/>
        </w:rPr>
        <w:t>KET</w:t>
      </w:r>
      <w:r w:rsidR="00697EDB" w:rsidRPr="00572205">
        <w:rPr>
          <w:rFonts w:cs="Arial"/>
          <w:lang w:val="lt-LT"/>
        </w:rPr>
        <w:t>) tinklu</w:t>
      </w:r>
      <w:r w:rsidR="00B662F4" w:rsidRPr="00572205">
        <w:rPr>
          <w:rFonts w:cs="Arial"/>
          <w:lang w:val="lt-LT"/>
        </w:rPr>
        <w:t xml:space="preserve"> (keitiklio </w:t>
      </w:r>
      <w:r w:rsidR="00A51534" w:rsidRPr="00572205">
        <w:rPr>
          <w:rFonts w:cs="Arial"/>
          <w:lang w:val="lt-LT"/>
        </w:rPr>
        <w:t>aušinimo sistemos įrenginiai</w:t>
      </w:r>
      <w:r w:rsidR="00645267" w:rsidRPr="00572205">
        <w:rPr>
          <w:rFonts w:cs="Arial"/>
          <w:lang w:val="lt-LT"/>
        </w:rPr>
        <w:t xml:space="preserve">, </w:t>
      </w:r>
      <w:r w:rsidR="00AD5591" w:rsidRPr="00572205">
        <w:rPr>
          <w:rFonts w:cs="Arial"/>
          <w:lang w:val="lt-LT"/>
        </w:rPr>
        <w:t xml:space="preserve">ventilių salės įrenginiai, išlyginamųjų reaktorių </w:t>
      </w:r>
      <w:r w:rsidR="0026772A" w:rsidRPr="00572205">
        <w:rPr>
          <w:rFonts w:cs="Arial"/>
          <w:lang w:val="lt-LT"/>
        </w:rPr>
        <w:t xml:space="preserve">aikštelės įrenginiai, </w:t>
      </w:r>
      <w:r w:rsidR="00DE650B" w:rsidRPr="00572205">
        <w:rPr>
          <w:rFonts w:cs="Arial"/>
          <w:lang w:val="lt-LT"/>
        </w:rPr>
        <w:t>filtrų aikštelių įrenginiai, keitiklio transformatorių prijunginių įrenginiai</w:t>
      </w:r>
      <w:r w:rsidR="00B662F4" w:rsidRPr="00572205">
        <w:rPr>
          <w:rFonts w:cs="Arial"/>
          <w:lang w:val="lt-LT"/>
        </w:rPr>
        <w:t>)</w:t>
      </w:r>
      <w:r w:rsidR="00E4634D" w:rsidRPr="00572205">
        <w:rPr>
          <w:rFonts w:cs="Arial"/>
          <w:lang w:val="lt-LT"/>
        </w:rPr>
        <w:t xml:space="preserve"> </w:t>
      </w:r>
      <w:r w:rsidR="001C73E3" w:rsidRPr="00572205">
        <w:rPr>
          <w:rFonts w:cs="Arial"/>
          <w:lang w:val="lt-LT"/>
        </w:rPr>
        <w:t xml:space="preserve">grandinės (maitinimo ir antrinės) </w:t>
      </w:r>
      <w:r w:rsidR="00DF5D62" w:rsidRPr="00572205">
        <w:rPr>
          <w:rFonts w:cs="Arial"/>
          <w:lang w:val="lt-LT"/>
        </w:rPr>
        <w:t>turi</w:t>
      </w:r>
      <w:r w:rsidR="001C73E3" w:rsidRPr="00572205">
        <w:rPr>
          <w:rFonts w:cs="Arial"/>
          <w:lang w:val="lt-LT"/>
        </w:rPr>
        <w:t xml:space="preserve"> būti išjungiamos tik po to, kai bus atjungtos visos </w:t>
      </w:r>
      <w:r w:rsidR="00482257" w:rsidRPr="00572205">
        <w:rPr>
          <w:rFonts w:cs="Arial"/>
          <w:lang w:val="lt-LT"/>
        </w:rPr>
        <w:t>valdymo ir apsaugų grandinės</w:t>
      </w:r>
      <w:r w:rsidR="004866ED" w:rsidRPr="00572205">
        <w:rPr>
          <w:rFonts w:cs="Arial"/>
          <w:lang w:val="lt-LT"/>
        </w:rPr>
        <w:t xml:space="preserve"> kurios turi ryšį su </w:t>
      </w:r>
      <w:r w:rsidR="43DD8866" w:rsidRPr="00572205">
        <w:rPr>
          <w:rFonts w:cs="Arial"/>
          <w:lang w:val="lt-LT"/>
        </w:rPr>
        <w:t xml:space="preserve">nuolatinės srovės keitiklio (toliau – NSK) </w:t>
      </w:r>
      <w:r w:rsidR="004866ED" w:rsidRPr="00572205">
        <w:rPr>
          <w:rFonts w:cs="Arial"/>
          <w:lang w:val="lt-LT"/>
        </w:rPr>
        <w:t>valdymo sistema. Šių darbų atlikimas turi būti numatytas atskiru etapu</w:t>
      </w:r>
      <w:r w:rsidR="0038427E" w:rsidRPr="00572205">
        <w:rPr>
          <w:rFonts w:cs="Arial"/>
          <w:lang w:val="lt-LT"/>
        </w:rPr>
        <w:t xml:space="preserve">, tai turi būti numatyta </w:t>
      </w:r>
      <w:r w:rsidR="007C1C8B">
        <w:rPr>
          <w:rFonts w:cs="Arial"/>
          <w:lang w:val="lt-LT"/>
        </w:rPr>
        <w:t>T</w:t>
      </w:r>
      <w:r w:rsidR="007C1C8B" w:rsidRPr="00572205">
        <w:rPr>
          <w:rFonts w:cs="Arial"/>
          <w:lang w:val="lt-LT"/>
        </w:rPr>
        <w:t xml:space="preserve">echniniame </w:t>
      </w:r>
      <w:r w:rsidR="00151C25" w:rsidRPr="00572205">
        <w:rPr>
          <w:rFonts w:cs="Arial"/>
          <w:lang w:val="lt-LT"/>
        </w:rPr>
        <w:t xml:space="preserve">darbo </w:t>
      </w:r>
      <w:r w:rsidR="0038427E" w:rsidRPr="00572205">
        <w:rPr>
          <w:rFonts w:cs="Arial"/>
          <w:lang w:val="lt-LT"/>
        </w:rPr>
        <w:t>projekte</w:t>
      </w:r>
      <w:r w:rsidR="00A76729" w:rsidRPr="00572205">
        <w:rPr>
          <w:rFonts w:cs="Arial"/>
          <w:lang w:val="lt-LT"/>
        </w:rPr>
        <w:t>;</w:t>
      </w:r>
    </w:p>
    <w:p w14:paraId="53544CC3" w14:textId="2CC2DB33" w:rsidR="00750E48" w:rsidRPr="00572205" w:rsidRDefault="004B6B98" w:rsidP="00F11894">
      <w:pPr>
        <w:pStyle w:val="NoSpacing"/>
        <w:numPr>
          <w:ilvl w:val="2"/>
          <w:numId w:val="16"/>
        </w:numPr>
        <w:tabs>
          <w:tab w:val="left" w:pos="851"/>
          <w:tab w:val="left" w:pos="1560"/>
        </w:tabs>
        <w:spacing w:line="276" w:lineRule="auto"/>
        <w:ind w:left="851" w:hanging="11"/>
        <w:jc w:val="both"/>
        <w:rPr>
          <w:rFonts w:cs="Arial"/>
          <w:lang w:val="lt-LT"/>
        </w:rPr>
      </w:pPr>
      <w:r w:rsidRPr="00572205">
        <w:rPr>
          <w:rFonts w:cs="Arial"/>
          <w:lang w:val="lt-LT"/>
        </w:rPr>
        <w:lastRenderedPageBreak/>
        <w:t xml:space="preserve">PT dalies </w:t>
      </w:r>
      <w:r w:rsidR="00D80D1C">
        <w:rPr>
          <w:rFonts w:cs="Arial"/>
          <w:lang w:val="lt-LT"/>
        </w:rPr>
        <w:t>T</w:t>
      </w:r>
      <w:r w:rsidR="00D80D1C" w:rsidRPr="00572205">
        <w:rPr>
          <w:rFonts w:cs="Arial"/>
          <w:lang w:val="lt-LT"/>
        </w:rPr>
        <w:t xml:space="preserve">echninio </w:t>
      </w:r>
      <w:r w:rsidR="00137F51" w:rsidRPr="00572205">
        <w:rPr>
          <w:rFonts w:cs="Arial"/>
          <w:lang w:val="lt-LT"/>
        </w:rPr>
        <w:t>darbo</w:t>
      </w:r>
      <w:r w:rsidRPr="00572205">
        <w:rPr>
          <w:rFonts w:cs="Arial"/>
          <w:lang w:val="lt-LT"/>
        </w:rPr>
        <w:t xml:space="preserve"> projekto </w:t>
      </w:r>
      <w:r w:rsidR="00187915">
        <w:rPr>
          <w:rFonts w:cs="Arial"/>
          <w:lang w:val="lt-LT"/>
        </w:rPr>
        <w:t>„</w:t>
      </w:r>
      <w:r w:rsidR="00217251" w:rsidRPr="00572205">
        <w:rPr>
          <w:rFonts w:cs="Arial"/>
          <w:lang w:val="lt-LT"/>
        </w:rPr>
        <w:t>Pasirengimas statybai ir statybos darbų organizavim</w:t>
      </w:r>
      <w:r w:rsidR="00187915">
        <w:rPr>
          <w:rFonts w:cs="Arial"/>
          <w:lang w:val="lt-LT"/>
        </w:rPr>
        <w:t>as“</w:t>
      </w:r>
      <w:r w:rsidRPr="00572205">
        <w:rPr>
          <w:rFonts w:cs="Arial"/>
          <w:lang w:val="lt-LT"/>
        </w:rPr>
        <w:t xml:space="preserve"> dalyje išskirti darbus (įskaitant ir darbus kitose susijusiose TP), kurie atliekami be įtampos atjungimo, su įtampos atjungimu nurodant atjungimų apimtis ir trukmes</w:t>
      </w:r>
      <w:r w:rsidR="00C73717" w:rsidRPr="00572205">
        <w:rPr>
          <w:rFonts w:cs="Arial"/>
          <w:lang w:val="lt-LT"/>
        </w:rPr>
        <w:t>;</w:t>
      </w:r>
      <w:bookmarkStart w:id="30" w:name="_Hlk102552345"/>
    </w:p>
    <w:p w14:paraId="4906B050" w14:textId="02BE908B" w:rsidR="00750E48" w:rsidRPr="0072508D" w:rsidRDefault="00EA29AA" w:rsidP="00F11894">
      <w:pPr>
        <w:pStyle w:val="NoSpacing"/>
        <w:numPr>
          <w:ilvl w:val="2"/>
          <w:numId w:val="16"/>
        </w:numPr>
        <w:tabs>
          <w:tab w:val="left" w:pos="851"/>
          <w:tab w:val="left" w:pos="1560"/>
        </w:tabs>
        <w:spacing w:line="276" w:lineRule="auto"/>
        <w:ind w:left="851" w:hanging="11"/>
        <w:jc w:val="both"/>
        <w:rPr>
          <w:rFonts w:cs="Arial"/>
          <w:lang w:val="lt-LT"/>
        </w:rPr>
      </w:pPr>
      <w:r w:rsidRPr="0072508D">
        <w:rPr>
          <w:rFonts w:cs="Arial"/>
          <w:lang w:val="lt-LT"/>
        </w:rPr>
        <w:t>RAA nuostatų keitimui esamuose įrenginiuose, maksimalus galimas vieno prijunginio atjungimas yra iki 3 k.</w:t>
      </w:r>
      <w:r w:rsidR="0076207E" w:rsidRPr="0072508D">
        <w:rPr>
          <w:rFonts w:cs="Arial"/>
          <w:lang w:val="lt-LT"/>
        </w:rPr>
        <w:t xml:space="preserve"> </w:t>
      </w:r>
      <w:r w:rsidRPr="0072508D">
        <w:rPr>
          <w:rFonts w:cs="Arial"/>
          <w:lang w:val="lt-LT"/>
        </w:rPr>
        <w:t xml:space="preserve">d. Tokių prijunginių atjungimų galimybės bei seka bus vertinama techninio </w:t>
      </w:r>
      <w:r w:rsidR="00C24B0B" w:rsidRPr="0072508D">
        <w:rPr>
          <w:rFonts w:cs="Arial"/>
          <w:lang w:val="lt-LT"/>
        </w:rPr>
        <w:t xml:space="preserve">darbo </w:t>
      </w:r>
      <w:r w:rsidRPr="0072508D">
        <w:rPr>
          <w:rFonts w:cs="Arial"/>
          <w:lang w:val="lt-LT"/>
        </w:rPr>
        <w:t xml:space="preserve">projekto derinimo metu. </w:t>
      </w:r>
      <w:r w:rsidR="00C14DA5" w:rsidRPr="0072508D">
        <w:rPr>
          <w:rFonts w:cs="Arial"/>
          <w:lang w:val="lt-LT"/>
        </w:rPr>
        <w:t>400-</w:t>
      </w:r>
      <w:r w:rsidRPr="0072508D">
        <w:rPr>
          <w:rFonts w:cs="Arial"/>
          <w:lang w:val="lt-LT"/>
        </w:rPr>
        <w:t xml:space="preserve">330 kV kitų linijų prijunginių atjungimai turi būti atjungiami po vieną jungtuvą, po vieną apsaugų komplektą, kitą paliekant </w:t>
      </w:r>
      <w:bookmarkEnd w:id="30"/>
      <w:r w:rsidRPr="0072508D">
        <w:rPr>
          <w:rFonts w:cs="Arial"/>
          <w:lang w:val="lt-LT"/>
        </w:rPr>
        <w:t>darb</w:t>
      </w:r>
      <w:r w:rsidR="00B457B8" w:rsidRPr="0072508D">
        <w:rPr>
          <w:rFonts w:cs="Arial"/>
          <w:lang w:val="lt-LT"/>
        </w:rPr>
        <w:t>o režime</w:t>
      </w:r>
      <w:r w:rsidR="0060188A" w:rsidRPr="0072508D">
        <w:rPr>
          <w:rFonts w:cs="Arial"/>
          <w:lang w:val="lt-LT"/>
        </w:rPr>
        <w:t>;</w:t>
      </w:r>
    </w:p>
    <w:p w14:paraId="784FBD10" w14:textId="77777777" w:rsidR="00A942C2" w:rsidRPr="0072508D" w:rsidRDefault="00750E48" w:rsidP="00A942C2">
      <w:pPr>
        <w:pStyle w:val="NoSpacing"/>
        <w:numPr>
          <w:ilvl w:val="2"/>
          <w:numId w:val="16"/>
        </w:numPr>
        <w:tabs>
          <w:tab w:val="left" w:pos="851"/>
          <w:tab w:val="left" w:pos="1560"/>
        </w:tabs>
        <w:spacing w:line="276" w:lineRule="auto"/>
        <w:ind w:left="850" w:hanging="11"/>
        <w:jc w:val="both"/>
        <w:rPr>
          <w:rFonts w:cs="Arial"/>
          <w:lang w:val="lt-LT"/>
        </w:rPr>
      </w:pPr>
      <w:r w:rsidRPr="0072508D">
        <w:rPr>
          <w:rFonts w:cs="Arial"/>
          <w:lang w:val="lt-LT"/>
        </w:rPr>
        <w:t>P</w:t>
      </w:r>
      <w:r w:rsidR="009A3BFB" w:rsidRPr="0072508D">
        <w:rPr>
          <w:rFonts w:cs="Arial"/>
          <w:lang w:val="lt-LT"/>
        </w:rPr>
        <w:t xml:space="preserve">rojektavimo metu, atsiradus pagrįstam poreikiui atjungti/išjungti tam tikrą dalį antrinės įrangos, tokios apimtys ir galimybės </w:t>
      </w:r>
      <w:r w:rsidR="00FF26C5" w:rsidRPr="0072508D">
        <w:rPr>
          <w:rFonts w:cs="Arial"/>
          <w:lang w:val="lt-LT"/>
        </w:rPr>
        <w:t>gali būti</w:t>
      </w:r>
      <w:r w:rsidR="009A3BFB" w:rsidRPr="0072508D">
        <w:rPr>
          <w:rFonts w:cs="Arial"/>
          <w:lang w:val="lt-LT"/>
        </w:rPr>
        <w:t xml:space="preserve"> derinamos kartu su techniniu </w:t>
      </w:r>
      <w:r w:rsidR="00137F51" w:rsidRPr="0072508D">
        <w:rPr>
          <w:rFonts w:cs="Arial"/>
          <w:lang w:val="lt-LT"/>
        </w:rPr>
        <w:t xml:space="preserve">darbo </w:t>
      </w:r>
      <w:r w:rsidR="009A3BFB" w:rsidRPr="0072508D">
        <w:rPr>
          <w:rFonts w:cs="Arial"/>
          <w:lang w:val="lt-LT"/>
        </w:rPr>
        <w:t>projektu;</w:t>
      </w:r>
    </w:p>
    <w:p w14:paraId="6905D61C" w14:textId="4F43D503" w:rsidR="004E3DBE" w:rsidRDefault="004E3DBE" w:rsidP="00AD2846">
      <w:pPr>
        <w:pStyle w:val="NoSpacing"/>
        <w:numPr>
          <w:ilvl w:val="2"/>
          <w:numId w:val="16"/>
        </w:numPr>
        <w:tabs>
          <w:tab w:val="left" w:pos="851"/>
          <w:tab w:val="left" w:pos="1560"/>
        </w:tabs>
        <w:spacing w:after="120" w:line="276" w:lineRule="auto"/>
        <w:ind w:left="850" w:hanging="11"/>
        <w:jc w:val="both"/>
        <w:rPr>
          <w:rFonts w:cs="Arial"/>
          <w:lang w:val="lt-LT"/>
        </w:rPr>
      </w:pPr>
      <w:r w:rsidRPr="0072508D">
        <w:rPr>
          <w:rFonts w:cs="Arial"/>
          <w:lang w:val="lt-LT"/>
        </w:rPr>
        <w:t>Darbus su 400kV OL Alytus-Elk Bis 1 arba Alytus-Elk Bis 2 atjungimu</w:t>
      </w:r>
      <w:r w:rsidR="009D0502" w:rsidRPr="0072508D">
        <w:rPr>
          <w:rFonts w:cs="Arial"/>
          <w:lang w:val="lt-LT"/>
        </w:rPr>
        <w:t>,</w:t>
      </w:r>
      <w:r w:rsidRPr="0072508D">
        <w:rPr>
          <w:rFonts w:cs="Arial"/>
          <w:lang w:val="lt-LT"/>
        </w:rPr>
        <w:t xml:space="preserve"> projektuoti ir darbus atlikti taip, kad sum</w:t>
      </w:r>
      <w:r w:rsidR="00281D44" w:rsidRPr="0072508D">
        <w:rPr>
          <w:rFonts w:cs="Arial"/>
          <w:lang w:val="lt-LT"/>
        </w:rPr>
        <w:t>inis atjungimo laikas įvertinant visus reikalingus atlikti darbus būtų ne</w:t>
      </w:r>
      <w:r w:rsidR="008932C3" w:rsidRPr="0072508D">
        <w:rPr>
          <w:rFonts w:cs="Arial"/>
          <w:lang w:val="lt-LT"/>
        </w:rPr>
        <w:t xml:space="preserve"> </w:t>
      </w:r>
      <w:r w:rsidR="00281D44" w:rsidRPr="0072508D">
        <w:rPr>
          <w:rFonts w:cs="Arial"/>
          <w:lang w:val="lt-LT"/>
        </w:rPr>
        <w:t xml:space="preserve">ilgesnis kaip </w:t>
      </w:r>
      <w:r w:rsidR="00AD6F5C" w:rsidRPr="0072508D">
        <w:rPr>
          <w:rFonts w:cs="Arial"/>
          <w:lang w:val="lt-LT"/>
        </w:rPr>
        <w:t>12 kal</w:t>
      </w:r>
      <w:r w:rsidR="00100856" w:rsidRPr="0072508D">
        <w:rPr>
          <w:rFonts w:cs="Arial"/>
          <w:lang w:val="lt-LT"/>
        </w:rPr>
        <w:t>endorinių dienų</w:t>
      </w:r>
      <w:r w:rsidR="003E7458" w:rsidRPr="0072508D">
        <w:rPr>
          <w:rFonts w:cs="Arial"/>
          <w:lang w:val="lt-LT"/>
        </w:rPr>
        <w:t xml:space="preserve"> (vienai grandžiai)</w:t>
      </w:r>
      <w:r w:rsidR="00100856" w:rsidRPr="0072508D">
        <w:rPr>
          <w:rFonts w:cs="Arial"/>
          <w:lang w:val="lt-LT"/>
        </w:rPr>
        <w:t>.</w:t>
      </w:r>
    </w:p>
    <w:p w14:paraId="692F0820" w14:textId="4509C9AB" w:rsidR="00D169F7" w:rsidRPr="00D169F7" w:rsidRDefault="00D169F7" w:rsidP="00AD2846">
      <w:pPr>
        <w:pStyle w:val="NoSpacing"/>
        <w:numPr>
          <w:ilvl w:val="1"/>
          <w:numId w:val="16"/>
        </w:numPr>
        <w:tabs>
          <w:tab w:val="left" w:pos="851"/>
        </w:tabs>
        <w:spacing w:line="276" w:lineRule="auto"/>
        <w:ind w:left="0" w:firstLine="425"/>
        <w:jc w:val="both"/>
        <w:rPr>
          <w:rFonts w:cs="Arial"/>
          <w:color w:val="0070C0"/>
          <w:lang w:val="lt-LT"/>
        </w:rPr>
      </w:pPr>
      <w:r w:rsidRPr="00D169F7">
        <w:rPr>
          <w:rFonts w:cs="Arial"/>
          <w:lang w:val="lt-LT"/>
        </w:rPr>
        <w:t>Projektuotojas Techniniame darbo projekte turi numatyti</w:t>
      </w:r>
      <w:r w:rsidR="00AD2846">
        <w:rPr>
          <w:rFonts w:cs="Arial"/>
          <w:lang w:val="lt-LT"/>
        </w:rPr>
        <w:t xml:space="preserve"> ir aprašyti šias sąlygas</w:t>
      </w:r>
      <w:r w:rsidRPr="00D169F7">
        <w:rPr>
          <w:rFonts w:cs="Arial"/>
          <w:lang w:val="lt-LT"/>
        </w:rPr>
        <w:t>:</w:t>
      </w:r>
    </w:p>
    <w:p w14:paraId="74655895" w14:textId="699CED4B" w:rsidR="00AD2846" w:rsidRDefault="00352328" w:rsidP="00AD2846">
      <w:pPr>
        <w:pStyle w:val="NoSpacing"/>
        <w:numPr>
          <w:ilvl w:val="2"/>
          <w:numId w:val="16"/>
        </w:numPr>
        <w:tabs>
          <w:tab w:val="left" w:pos="851"/>
        </w:tabs>
        <w:spacing w:line="276" w:lineRule="auto"/>
        <w:ind w:left="851" w:firstLine="0"/>
        <w:jc w:val="both"/>
        <w:rPr>
          <w:rFonts w:cs="Arial"/>
          <w:lang w:val="lt-LT"/>
        </w:rPr>
      </w:pPr>
      <w:r w:rsidRPr="00AD2846">
        <w:rPr>
          <w:rFonts w:cs="Arial"/>
          <w:lang w:val="lt-LT"/>
        </w:rPr>
        <w:t xml:space="preserve">PT dalies darbų vykdymo </w:t>
      </w:r>
      <w:r w:rsidR="00BA5C9D">
        <w:rPr>
          <w:rFonts w:cs="Arial"/>
          <w:lang w:val="lt-LT"/>
        </w:rPr>
        <w:t>r</w:t>
      </w:r>
      <w:r w:rsidR="00BA5C9D" w:rsidRPr="00AD2846">
        <w:rPr>
          <w:rFonts w:cs="Arial"/>
          <w:lang w:val="lt-LT"/>
        </w:rPr>
        <w:t xml:space="preserve">angovas </w:t>
      </w:r>
      <w:r w:rsidRPr="00AD2846">
        <w:rPr>
          <w:rFonts w:cs="Arial"/>
          <w:lang w:val="lt-LT"/>
        </w:rPr>
        <w:t xml:space="preserve">atsakingas už </w:t>
      </w:r>
      <w:r w:rsidR="00096B62">
        <w:rPr>
          <w:rFonts w:cs="Arial"/>
          <w:lang w:val="lt-LT"/>
        </w:rPr>
        <w:t>O</w:t>
      </w:r>
      <w:r w:rsidRPr="00AD2846">
        <w:rPr>
          <w:rFonts w:cs="Arial"/>
          <w:lang w:val="lt-LT"/>
        </w:rPr>
        <w:t>bjekt</w:t>
      </w:r>
      <w:r w:rsidR="00096B62">
        <w:rPr>
          <w:rFonts w:cs="Arial"/>
          <w:lang w:val="lt-LT"/>
        </w:rPr>
        <w:t>o</w:t>
      </w:r>
      <w:r w:rsidRPr="00AD2846">
        <w:rPr>
          <w:rFonts w:cs="Arial"/>
          <w:lang w:val="lt-LT"/>
        </w:rPr>
        <w:t xml:space="preserve"> </w:t>
      </w:r>
      <w:r w:rsidR="0063241B" w:rsidRPr="00AD2846">
        <w:rPr>
          <w:rFonts w:cs="Arial"/>
          <w:lang w:val="lt-LT"/>
        </w:rPr>
        <w:t xml:space="preserve">paprastojo </w:t>
      </w:r>
      <w:r w:rsidR="02F45787" w:rsidRPr="00AD2846">
        <w:rPr>
          <w:rFonts w:cs="Arial"/>
          <w:lang w:val="lt-LT"/>
        </w:rPr>
        <w:t>remonto</w:t>
      </w:r>
      <w:r w:rsidRPr="00AD2846">
        <w:rPr>
          <w:rFonts w:cs="Arial"/>
          <w:lang w:val="lt-LT"/>
        </w:rPr>
        <w:t xml:space="preserve"> darbų-atjungimo grafiko parengimą bei suderinimą su </w:t>
      </w:r>
      <w:r w:rsidR="00E4451E" w:rsidRPr="00AD2846">
        <w:rPr>
          <w:rFonts w:cs="Arial"/>
          <w:lang w:val="lt-LT"/>
        </w:rPr>
        <w:t>Užsakovu</w:t>
      </w:r>
      <w:r w:rsidRPr="00AD2846">
        <w:rPr>
          <w:rFonts w:cs="Arial"/>
          <w:lang w:val="lt-LT"/>
        </w:rPr>
        <w:t xml:space="preserve">. Detalus </w:t>
      </w:r>
      <w:r w:rsidR="001E4300" w:rsidRPr="00AD2846">
        <w:rPr>
          <w:rFonts w:cs="Arial"/>
          <w:lang w:val="lt-LT"/>
        </w:rPr>
        <w:t>paprastojo</w:t>
      </w:r>
      <w:r w:rsidR="7281289C" w:rsidRPr="00AD2846">
        <w:rPr>
          <w:rFonts w:cs="Arial"/>
          <w:lang w:val="lt-LT"/>
        </w:rPr>
        <w:t xml:space="preserve"> remonto</w:t>
      </w:r>
      <w:r w:rsidRPr="00AD2846">
        <w:rPr>
          <w:rFonts w:cs="Arial"/>
          <w:lang w:val="lt-LT"/>
        </w:rPr>
        <w:t xml:space="preserve"> darbų-atjungimo grafikas turi būti suderintas ne vėliau kaip 90 k. d. iki rangos darbų pradžios </w:t>
      </w:r>
      <w:r w:rsidR="00096B62">
        <w:rPr>
          <w:rFonts w:cs="Arial"/>
          <w:lang w:val="lt-LT"/>
        </w:rPr>
        <w:t>O</w:t>
      </w:r>
      <w:r w:rsidRPr="00AD2846">
        <w:rPr>
          <w:rFonts w:cs="Arial"/>
          <w:lang w:val="lt-LT"/>
        </w:rPr>
        <w:t>bjekte. Darbų-atjungimų grafiką rangovas turi atnaujinti ir iš naujo atlikti visus suderinimus pasikeitus darbų eigai ir/arba jų atlikimo terminams daugiau nei per 1 mėn. Tipinė darbų-atjungimų grafiko forma-pavyzdys pateikiama www.litgrid.eu: Tinklo plėtra &gt; Standartiniai techniniai reikalavimai &gt; Atjungimų grafikų formos</w:t>
      </w:r>
      <w:r w:rsidR="004E1427" w:rsidRPr="00AD2846">
        <w:rPr>
          <w:rFonts w:cs="Arial"/>
          <w:lang w:val="lt-LT"/>
        </w:rPr>
        <w:t xml:space="preserve"> (žr.</w:t>
      </w:r>
      <w:r w:rsidR="00E35EC2" w:rsidRPr="00AD2846">
        <w:rPr>
          <w:rFonts w:cs="Arial"/>
          <w:lang w:val="lt-LT"/>
        </w:rPr>
        <w:t xml:space="preserve"> </w:t>
      </w:r>
      <w:r w:rsidR="00E35EC2" w:rsidRPr="00AD2846">
        <w:rPr>
          <w:rFonts w:cs="Arial"/>
        </w:rPr>
        <w:fldChar w:fldCharType="begin"/>
      </w:r>
      <w:r w:rsidR="00E35EC2" w:rsidRPr="00AD2846">
        <w:rPr>
          <w:rFonts w:cs="Arial"/>
          <w:lang w:val="lt-LT"/>
        </w:rPr>
        <w:instrText xml:space="preserve"> REF _Ref158057782 \h  \* MERGEFORMAT </w:instrText>
      </w:r>
      <w:r w:rsidR="00E35EC2" w:rsidRPr="00AD2846">
        <w:rPr>
          <w:rFonts w:cs="Arial"/>
        </w:rPr>
      </w:r>
      <w:r w:rsidR="00E35EC2" w:rsidRPr="00AD2846">
        <w:rPr>
          <w:rFonts w:cs="Arial"/>
        </w:rPr>
        <w:fldChar w:fldCharType="separate"/>
      </w:r>
      <w:r w:rsidR="008F1534" w:rsidRPr="008F1534">
        <w:rPr>
          <w:rFonts w:cs="Arial"/>
          <w:lang w:val="lt-LT"/>
        </w:rPr>
        <w:t>Priedas 11</w:t>
      </w:r>
      <w:r w:rsidR="00E35EC2" w:rsidRPr="00AD2846">
        <w:rPr>
          <w:rFonts w:cs="Arial"/>
        </w:rPr>
        <w:fldChar w:fldCharType="end"/>
      </w:r>
      <w:r w:rsidR="00E35EC2" w:rsidRPr="00AD2846">
        <w:rPr>
          <w:rFonts w:cs="Arial"/>
          <w:lang w:val="lt-LT"/>
        </w:rPr>
        <w:t>)</w:t>
      </w:r>
      <w:r w:rsidR="00C72E1B">
        <w:rPr>
          <w:rFonts w:cs="Arial"/>
          <w:lang w:val="lt-LT"/>
        </w:rPr>
        <w:t>;</w:t>
      </w:r>
    </w:p>
    <w:p w14:paraId="05B2E2B3" w14:textId="248E0F02" w:rsidR="00AD2846" w:rsidRPr="00AD2846" w:rsidRDefault="00E52202" w:rsidP="00AD2846">
      <w:pPr>
        <w:pStyle w:val="NoSpacing"/>
        <w:numPr>
          <w:ilvl w:val="2"/>
          <w:numId w:val="16"/>
        </w:numPr>
        <w:tabs>
          <w:tab w:val="left" w:pos="851"/>
        </w:tabs>
        <w:spacing w:line="276" w:lineRule="auto"/>
        <w:ind w:left="851" w:firstLine="0"/>
        <w:jc w:val="both"/>
        <w:rPr>
          <w:rFonts w:cs="Arial"/>
          <w:lang w:val="lt-LT"/>
        </w:rPr>
      </w:pPr>
      <w:r w:rsidRPr="00E52202">
        <w:rPr>
          <w:rFonts w:cs="Arial"/>
          <w:lang w:val="lt-LT"/>
        </w:rPr>
        <w:t>r</w:t>
      </w:r>
      <w:r w:rsidR="008B7B4F" w:rsidRPr="00E52202">
        <w:rPr>
          <w:rFonts w:cs="Arial"/>
          <w:lang w:val="lt-LT"/>
        </w:rPr>
        <w:t>angovas p</w:t>
      </w:r>
      <w:r w:rsidR="008B7B4F" w:rsidRPr="00AD2846">
        <w:rPr>
          <w:rFonts w:cs="Arial"/>
          <w:lang w:val="lt-LT"/>
        </w:rPr>
        <w:t xml:space="preserve">rivalo pateikti </w:t>
      </w:r>
      <w:r w:rsidR="00E4451E" w:rsidRPr="00AD2846">
        <w:rPr>
          <w:rFonts w:cs="Arial"/>
          <w:lang w:val="lt-LT"/>
        </w:rPr>
        <w:t>Užsakovui</w:t>
      </w:r>
      <w:r w:rsidR="008B7B4F" w:rsidRPr="00AD2846">
        <w:rPr>
          <w:rFonts w:cs="Arial"/>
          <w:lang w:val="lt-LT"/>
        </w:rPr>
        <w:t xml:space="preserve"> atjungimų poreikius kitiems kalendoriniams metams tokia apimtimi ir terminais: </w:t>
      </w:r>
      <w:r w:rsidR="714DD53F" w:rsidRPr="00AD2846">
        <w:rPr>
          <w:rFonts w:cs="Arial"/>
          <w:lang w:val="lt-LT"/>
        </w:rPr>
        <w:t>400</w:t>
      </w:r>
      <w:r w:rsidR="007B6F3A" w:rsidRPr="00AD2846">
        <w:rPr>
          <w:rFonts w:cs="Arial"/>
          <w:lang w:val="lt-LT"/>
        </w:rPr>
        <w:t>-</w:t>
      </w:r>
      <w:r w:rsidR="008B7B4F" w:rsidRPr="00AD2846">
        <w:rPr>
          <w:rFonts w:cs="Arial"/>
          <w:lang w:val="lt-LT"/>
        </w:rPr>
        <w:t xml:space="preserve">330 kV dalies įrenginiams </w:t>
      </w:r>
      <w:r w:rsidR="00465448" w:rsidRPr="00AD2846">
        <w:rPr>
          <w:rFonts w:cs="Arial"/>
          <w:lang w:val="lt-LT"/>
        </w:rPr>
        <w:t>–</w:t>
      </w:r>
      <w:r w:rsidR="008B7B4F" w:rsidRPr="00AD2846">
        <w:rPr>
          <w:rFonts w:cs="Arial"/>
          <w:lang w:val="lt-LT"/>
        </w:rPr>
        <w:t xml:space="preserve"> iki einamųjų metų rugpjūčio 1 d. kitiems metams, 110 kV </w:t>
      </w:r>
      <w:r w:rsidR="00FB5DF3" w:rsidRPr="00AD2846">
        <w:rPr>
          <w:rFonts w:cs="Arial"/>
          <w:lang w:val="lt-LT"/>
        </w:rPr>
        <w:t>ir žemesnės įtampos</w:t>
      </w:r>
      <w:r w:rsidR="008B7B4F" w:rsidRPr="00AD2846">
        <w:rPr>
          <w:rFonts w:cs="Arial"/>
          <w:lang w:val="lt-LT"/>
        </w:rPr>
        <w:t xml:space="preserve"> dalies įrenginiams – iki einamųjų metų spalio 31 d. kitiems metams</w:t>
      </w:r>
      <w:r w:rsidR="00C72E1B">
        <w:rPr>
          <w:rFonts w:cs="Arial"/>
          <w:lang w:val="lt-LT"/>
        </w:rPr>
        <w:t>;</w:t>
      </w:r>
      <w:bookmarkStart w:id="31" w:name="_Ref157965813"/>
    </w:p>
    <w:p w14:paraId="33EA1057" w14:textId="2C86937E" w:rsidR="00AD2846" w:rsidRPr="00AD2846" w:rsidRDefault="00E52202" w:rsidP="00AD2846">
      <w:pPr>
        <w:pStyle w:val="NoSpacing"/>
        <w:numPr>
          <w:ilvl w:val="2"/>
          <w:numId w:val="16"/>
        </w:numPr>
        <w:tabs>
          <w:tab w:val="left" w:pos="851"/>
        </w:tabs>
        <w:spacing w:line="276" w:lineRule="auto"/>
        <w:ind w:left="851" w:firstLine="0"/>
        <w:jc w:val="both"/>
        <w:rPr>
          <w:rFonts w:cs="Arial"/>
          <w:lang w:val="lt-LT"/>
        </w:rPr>
      </w:pPr>
      <w:r w:rsidRPr="00E52202">
        <w:rPr>
          <w:rFonts w:cs="Arial"/>
          <w:lang w:val="lt-LT"/>
        </w:rPr>
        <w:t>r</w:t>
      </w:r>
      <w:r w:rsidR="00652625" w:rsidRPr="00E52202">
        <w:rPr>
          <w:rFonts w:cs="Arial"/>
          <w:lang w:val="lt-LT"/>
        </w:rPr>
        <w:t>angovas</w:t>
      </w:r>
      <w:r w:rsidR="00652625" w:rsidRPr="00AD2846">
        <w:rPr>
          <w:rFonts w:cs="Arial"/>
          <w:lang w:val="lt-LT"/>
        </w:rPr>
        <w:t xml:space="preserve"> privalo pateikti </w:t>
      </w:r>
      <w:r w:rsidR="00E4451E" w:rsidRPr="00AD2846">
        <w:rPr>
          <w:rFonts w:cs="Arial"/>
          <w:lang w:val="lt-LT"/>
        </w:rPr>
        <w:t>Užsakovui</w:t>
      </w:r>
      <w:r w:rsidR="00652625" w:rsidRPr="00AD2846">
        <w:rPr>
          <w:rFonts w:cs="Arial"/>
          <w:lang w:val="lt-LT"/>
        </w:rPr>
        <w:t xml:space="preserve"> atjungimų poreikius kitam kalendoriniam mėnesiui tokia apimtimi ir terminais: </w:t>
      </w:r>
      <w:r w:rsidR="003B10E5" w:rsidRPr="00AD2846">
        <w:rPr>
          <w:rFonts w:cs="Arial"/>
          <w:lang w:val="lt-LT"/>
        </w:rPr>
        <w:t>400</w:t>
      </w:r>
      <w:r w:rsidR="006B070F" w:rsidRPr="00AD2846">
        <w:rPr>
          <w:rFonts w:cs="Arial"/>
          <w:lang w:val="lt-LT"/>
        </w:rPr>
        <w:t>-</w:t>
      </w:r>
      <w:r w:rsidR="00652625" w:rsidRPr="00AD2846">
        <w:rPr>
          <w:rFonts w:cs="Arial"/>
          <w:lang w:val="lt-LT"/>
        </w:rPr>
        <w:t xml:space="preserve">330 kV dalies įrenginiams </w:t>
      </w:r>
      <w:r w:rsidR="00465448" w:rsidRPr="00AD2846">
        <w:rPr>
          <w:rFonts w:cs="Arial"/>
          <w:lang w:val="lt-LT"/>
        </w:rPr>
        <w:t>–</w:t>
      </w:r>
      <w:r w:rsidR="00652625" w:rsidRPr="00AD2846">
        <w:rPr>
          <w:rFonts w:cs="Arial"/>
          <w:lang w:val="lt-LT"/>
        </w:rPr>
        <w:t xml:space="preserve"> iki einamojo mėnesio 1-os dienos kitam mėnesiui, 110 kV </w:t>
      </w:r>
      <w:r w:rsidR="008614C4" w:rsidRPr="00AD2846">
        <w:rPr>
          <w:rFonts w:cs="Arial"/>
          <w:lang w:val="lt-LT"/>
        </w:rPr>
        <w:t xml:space="preserve">ir žemesnės įtampos </w:t>
      </w:r>
      <w:r w:rsidR="00652625" w:rsidRPr="00AD2846">
        <w:rPr>
          <w:rFonts w:cs="Arial"/>
          <w:lang w:val="lt-LT"/>
        </w:rPr>
        <w:t>dalies įrenginiams – iki einamojo mėnesio 5-os darbo dienos kitam mėnesiui</w:t>
      </w:r>
      <w:r w:rsidR="00C72E1B">
        <w:rPr>
          <w:rFonts w:cs="Arial"/>
          <w:lang w:val="lt-LT"/>
        </w:rPr>
        <w:t>;</w:t>
      </w:r>
      <w:bookmarkStart w:id="32" w:name="_Ref157965825"/>
      <w:bookmarkEnd w:id="31"/>
    </w:p>
    <w:p w14:paraId="596C97D1" w14:textId="60BB2F7D" w:rsidR="00AD2846" w:rsidRPr="00AD2846" w:rsidRDefault="009543E4" w:rsidP="00AD2846">
      <w:pPr>
        <w:pStyle w:val="NoSpacing"/>
        <w:numPr>
          <w:ilvl w:val="2"/>
          <w:numId w:val="16"/>
        </w:numPr>
        <w:tabs>
          <w:tab w:val="left" w:pos="851"/>
        </w:tabs>
        <w:spacing w:line="276" w:lineRule="auto"/>
        <w:ind w:left="851" w:firstLine="0"/>
        <w:jc w:val="both"/>
        <w:rPr>
          <w:rFonts w:cs="Arial"/>
          <w:lang w:val="lt-LT"/>
        </w:rPr>
      </w:pPr>
      <w:r w:rsidRPr="00AD2846">
        <w:rPr>
          <w:rFonts w:cs="Arial"/>
          <w:lang w:val="lt-LT"/>
        </w:rPr>
        <w:t>B</w:t>
      </w:r>
      <w:r w:rsidR="00CF0CE1" w:rsidRPr="00AD2846">
        <w:rPr>
          <w:rFonts w:cs="Arial"/>
          <w:lang w:val="lt-LT"/>
        </w:rPr>
        <w:t xml:space="preserve">et koks neplaninio atjungimo (t. y. atjungimai, neatitinkantys patvirtinto </w:t>
      </w:r>
      <w:r w:rsidR="000E2EFB" w:rsidRPr="00AD2846">
        <w:rPr>
          <w:rFonts w:cs="Arial"/>
          <w:lang w:val="lt-LT"/>
        </w:rPr>
        <w:t>remonto</w:t>
      </w:r>
      <w:r w:rsidR="00CF0CE1" w:rsidRPr="00AD2846">
        <w:rPr>
          <w:rFonts w:cs="Arial"/>
          <w:lang w:val="lt-LT"/>
        </w:rPr>
        <w:t xml:space="preserve"> darbų-atjungimų grafiko datų, arba atjungimai</w:t>
      </w:r>
      <w:r w:rsidRPr="00AD2846">
        <w:rPr>
          <w:rFonts w:cs="Arial"/>
          <w:lang w:val="lt-LT"/>
        </w:rPr>
        <w:t>,</w:t>
      </w:r>
      <w:r w:rsidR="00CF0CE1" w:rsidRPr="00AD2846">
        <w:rPr>
          <w:rFonts w:cs="Arial"/>
          <w:lang w:val="lt-LT"/>
        </w:rPr>
        <w:t xml:space="preserve"> kurie nebuvo numatyti </w:t>
      </w:r>
      <w:r w:rsidRPr="00AD2846">
        <w:rPr>
          <w:rFonts w:cs="Arial"/>
          <w:lang w:val="lt-LT"/>
        </w:rPr>
        <w:t>remonto</w:t>
      </w:r>
      <w:r w:rsidR="00CF0CE1" w:rsidRPr="00AD2846">
        <w:rPr>
          <w:rFonts w:cs="Arial"/>
          <w:lang w:val="lt-LT"/>
        </w:rPr>
        <w:t xml:space="preserve"> darbų-atjungimų grafike, arba </w:t>
      </w:r>
      <w:r w:rsidR="00400027" w:rsidRPr="00E52202">
        <w:rPr>
          <w:rFonts w:cs="Arial"/>
          <w:lang w:val="lt-LT"/>
        </w:rPr>
        <w:t xml:space="preserve">rangovas </w:t>
      </w:r>
      <w:r w:rsidR="00CF0CE1" w:rsidRPr="00E52202">
        <w:rPr>
          <w:rFonts w:cs="Arial"/>
          <w:lang w:val="lt-LT"/>
        </w:rPr>
        <w:t>neb</w:t>
      </w:r>
      <w:r w:rsidR="00CF0CE1" w:rsidRPr="00AD2846">
        <w:rPr>
          <w:rFonts w:cs="Arial"/>
          <w:lang w:val="lt-LT"/>
        </w:rPr>
        <w:t xml:space="preserve">uvo pateikęs </w:t>
      </w:r>
      <w:r w:rsidR="008050F8" w:rsidRPr="00AD2846">
        <w:rPr>
          <w:rFonts w:cs="Arial"/>
          <w:lang w:val="lt-LT"/>
        </w:rPr>
        <w:t>Užsakovui</w:t>
      </w:r>
      <w:r w:rsidR="00CF0CE1" w:rsidRPr="00AD2846">
        <w:rPr>
          <w:rFonts w:cs="Arial"/>
          <w:lang w:val="lt-LT"/>
        </w:rPr>
        <w:t xml:space="preserve"> informacijos pagal šio skyriaus </w:t>
      </w:r>
      <w:r w:rsidR="00AF5AB2" w:rsidRPr="00AD2846">
        <w:rPr>
          <w:rFonts w:cs="Arial"/>
        </w:rPr>
        <w:fldChar w:fldCharType="begin"/>
      </w:r>
      <w:r w:rsidR="00AF5AB2" w:rsidRPr="00AD2846">
        <w:rPr>
          <w:rFonts w:cs="Arial"/>
          <w:lang w:val="lt-LT"/>
        </w:rPr>
        <w:instrText xml:space="preserve"> REF _Ref157965813 \r \h </w:instrText>
      </w:r>
      <w:r w:rsidR="00512CB3" w:rsidRPr="00AD2846">
        <w:rPr>
          <w:rFonts w:cs="Arial"/>
          <w:lang w:val="lt-LT"/>
        </w:rPr>
        <w:instrText xml:space="preserve"> \* MERGEFORMAT </w:instrText>
      </w:r>
      <w:r w:rsidR="00AF5AB2" w:rsidRPr="00AD2846">
        <w:rPr>
          <w:rFonts w:cs="Arial"/>
        </w:rPr>
      </w:r>
      <w:r w:rsidR="00AF5AB2" w:rsidRPr="00AD2846">
        <w:rPr>
          <w:rFonts w:cs="Arial"/>
        </w:rPr>
        <w:fldChar w:fldCharType="separate"/>
      </w:r>
      <w:r w:rsidR="008F1534">
        <w:rPr>
          <w:rFonts w:cs="Arial"/>
          <w:lang w:val="lt-LT"/>
        </w:rPr>
        <w:t>4.18.2</w:t>
      </w:r>
      <w:r w:rsidR="00AF5AB2" w:rsidRPr="00AD2846">
        <w:rPr>
          <w:rFonts w:cs="Arial"/>
        </w:rPr>
        <w:fldChar w:fldCharType="end"/>
      </w:r>
      <w:r w:rsidR="00AD2846" w:rsidRPr="00AD2846">
        <w:rPr>
          <w:rFonts w:cs="Arial"/>
          <w:lang w:val="lt-LT"/>
        </w:rPr>
        <w:t xml:space="preserve"> </w:t>
      </w:r>
      <w:r w:rsidR="00AF5AB2" w:rsidRPr="00AD2846">
        <w:rPr>
          <w:rFonts w:cs="Arial"/>
          <w:lang w:val="lt-LT"/>
        </w:rPr>
        <w:t xml:space="preserve">ir </w:t>
      </w:r>
      <w:r w:rsidR="00AF5AB2" w:rsidRPr="00AD2846">
        <w:rPr>
          <w:rFonts w:cs="Arial"/>
        </w:rPr>
        <w:fldChar w:fldCharType="begin"/>
      </w:r>
      <w:r w:rsidR="00AF5AB2" w:rsidRPr="00AD2846">
        <w:rPr>
          <w:rFonts w:cs="Arial"/>
          <w:lang w:val="lt-LT"/>
        </w:rPr>
        <w:instrText xml:space="preserve"> REF _Ref157965825 \r \h </w:instrText>
      </w:r>
      <w:r w:rsidR="00512CB3" w:rsidRPr="00AD2846">
        <w:rPr>
          <w:rFonts w:cs="Arial"/>
          <w:lang w:val="lt-LT"/>
        </w:rPr>
        <w:instrText xml:space="preserve"> \* MERGEFORMAT </w:instrText>
      </w:r>
      <w:r w:rsidR="00AF5AB2" w:rsidRPr="00AD2846">
        <w:rPr>
          <w:rFonts w:cs="Arial"/>
        </w:rPr>
      </w:r>
      <w:r w:rsidR="00AF5AB2" w:rsidRPr="00AD2846">
        <w:rPr>
          <w:rFonts w:cs="Arial"/>
        </w:rPr>
        <w:fldChar w:fldCharType="separate"/>
      </w:r>
      <w:r w:rsidR="008F1534">
        <w:rPr>
          <w:rFonts w:cs="Arial"/>
          <w:lang w:val="lt-LT"/>
        </w:rPr>
        <w:t>4.18.3</w:t>
      </w:r>
      <w:r w:rsidR="00AF5AB2" w:rsidRPr="00AD2846">
        <w:rPr>
          <w:rFonts w:cs="Arial"/>
        </w:rPr>
        <w:fldChar w:fldCharType="end"/>
      </w:r>
      <w:r w:rsidR="00CF0CE1" w:rsidRPr="00AD2846">
        <w:rPr>
          <w:rFonts w:cs="Arial"/>
          <w:lang w:val="lt-LT"/>
        </w:rPr>
        <w:t xml:space="preserve"> punktų reikalavimus), </w:t>
      </w:r>
      <w:r w:rsidR="008050F8" w:rsidRPr="00AD2846">
        <w:rPr>
          <w:rFonts w:cs="Arial"/>
          <w:lang w:val="lt-LT"/>
        </w:rPr>
        <w:t>Užsakovo</w:t>
      </w:r>
      <w:r w:rsidR="00CF0CE1" w:rsidRPr="00AD2846">
        <w:rPr>
          <w:rFonts w:cs="Arial"/>
          <w:lang w:val="lt-LT"/>
        </w:rPr>
        <w:t xml:space="preserve"> laiko nesuderinimas ar elektros įrenginių atjungimo nesuteikimas prašomu laiku, negali ir nebus laikomas projekto vykdymo trikdžiu dėl </w:t>
      </w:r>
      <w:r w:rsidR="008050F8" w:rsidRPr="00AD2846">
        <w:rPr>
          <w:rFonts w:cs="Arial"/>
          <w:lang w:val="lt-LT"/>
        </w:rPr>
        <w:t>Užsakovo</w:t>
      </w:r>
      <w:r w:rsidR="00CF0CE1" w:rsidRPr="00AD2846">
        <w:rPr>
          <w:rFonts w:cs="Arial"/>
          <w:lang w:val="lt-LT"/>
        </w:rPr>
        <w:t xml:space="preserve"> kaltės. Tokie neplaniniai atjungimai neturės prioriteto vykdant kitus </w:t>
      </w:r>
      <w:r w:rsidR="008050F8" w:rsidRPr="00AD2846">
        <w:rPr>
          <w:rFonts w:cs="Arial"/>
          <w:lang w:val="lt-LT"/>
        </w:rPr>
        <w:t>Užsakovo</w:t>
      </w:r>
      <w:r w:rsidR="00CF0CE1" w:rsidRPr="00AD2846">
        <w:rPr>
          <w:rFonts w:cs="Arial"/>
          <w:lang w:val="lt-LT"/>
        </w:rPr>
        <w:t xml:space="preserve"> metiniame ir mėnesiniame grafike numatytus darbus</w:t>
      </w:r>
      <w:bookmarkEnd w:id="32"/>
      <w:r w:rsidR="00C72E1B">
        <w:rPr>
          <w:rFonts w:cs="Arial"/>
          <w:lang w:val="lt-LT"/>
        </w:rPr>
        <w:t>;</w:t>
      </w:r>
    </w:p>
    <w:p w14:paraId="528AB77A" w14:textId="1D301A45" w:rsidR="00D12E09" w:rsidRPr="00AD2846" w:rsidRDefault="0055323F" w:rsidP="00AD2846">
      <w:pPr>
        <w:pStyle w:val="NoSpacing"/>
        <w:numPr>
          <w:ilvl w:val="2"/>
          <w:numId w:val="16"/>
        </w:numPr>
        <w:tabs>
          <w:tab w:val="left" w:pos="851"/>
        </w:tabs>
        <w:spacing w:after="240" w:line="276" w:lineRule="auto"/>
        <w:ind w:left="851" w:firstLine="0"/>
        <w:jc w:val="both"/>
        <w:rPr>
          <w:rFonts w:cs="Arial"/>
          <w:lang w:val="lt-LT"/>
        </w:rPr>
      </w:pPr>
      <w:r w:rsidRPr="00AD2846">
        <w:rPr>
          <w:rFonts w:cs="Arial"/>
          <w:lang w:val="lt-LT"/>
        </w:rPr>
        <w:t>R</w:t>
      </w:r>
      <w:r w:rsidR="00ED64D8" w:rsidRPr="00AD2846">
        <w:rPr>
          <w:rFonts w:cs="Arial"/>
          <w:lang w:val="lt-LT"/>
        </w:rPr>
        <w:t>emont</w:t>
      </w:r>
      <w:r w:rsidRPr="00AD2846">
        <w:rPr>
          <w:rFonts w:cs="Arial"/>
          <w:lang w:val="lt-LT"/>
        </w:rPr>
        <w:t>uotų</w:t>
      </w:r>
      <w:r w:rsidR="5C796215" w:rsidRPr="00AD2846">
        <w:rPr>
          <w:rFonts w:cs="Arial"/>
          <w:lang w:val="lt-LT"/>
        </w:rPr>
        <w:t xml:space="preserve"> ar naujai sumontuotų įrenginių įjungimas galimas tik pagal patvirtintą vienkartinę įjungimo programą, dalyvaujant rangovo bei </w:t>
      </w:r>
      <w:r w:rsidR="00B568BF" w:rsidRPr="00AD2846">
        <w:rPr>
          <w:rFonts w:cs="Arial"/>
          <w:lang w:val="lt-LT"/>
        </w:rPr>
        <w:t>Užsakovo</w:t>
      </w:r>
      <w:r w:rsidR="5C796215" w:rsidRPr="00AD2846">
        <w:rPr>
          <w:rFonts w:cs="Arial"/>
          <w:lang w:val="lt-LT"/>
        </w:rPr>
        <w:t xml:space="preserve"> RAA atstovams ir tik darbo dienomis bei darbo valandomis (įjungimui iki bandomosios eksploatacijos pradžios skirti 1 darbo dieną). Įjungimo programą rengia ir su </w:t>
      </w:r>
      <w:r w:rsidR="005814F9" w:rsidRPr="00AD2846">
        <w:rPr>
          <w:rFonts w:cs="Arial"/>
          <w:lang w:val="lt-LT"/>
        </w:rPr>
        <w:t>Užsakovu</w:t>
      </w:r>
      <w:r w:rsidR="5C796215" w:rsidRPr="00AD2846">
        <w:rPr>
          <w:rFonts w:cs="Arial"/>
          <w:lang w:val="lt-LT"/>
        </w:rPr>
        <w:t xml:space="preserve"> bei kitomis suinteresuotomis šalimis derina rangovas. </w:t>
      </w:r>
    </w:p>
    <w:p w14:paraId="412609D3" w14:textId="4D5B7FE8" w:rsidR="00D12E09" w:rsidRPr="007E63F4" w:rsidRDefault="00F275C4" w:rsidP="00F11894">
      <w:pPr>
        <w:pStyle w:val="NoSpacing"/>
        <w:numPr>
          <w:ilvl w:val="1"/>
          <w:numId w:val="16"/>
        </w:numPr>
        <w:tabs>
          <w:tab w:val="left" w:pos="993"/>
        </w:tabs>
        <w:spacing w:line="276" w:lineRule="auto"/>
        <w:ind w:left="0" w:firstLine="426"/>
        <w:jc w:val="both"/>
        <w:rPr>
          <w:rFonts w:cs="Arial"/>
          <w:lang w:val="lt-LT"/>
        </w:rPr>
      </w:pPr>
      <w:r>
        <w:rPr>
          <w:rFonts w:cs="Arial"/>
          <w:lang w:val="lt-LT"/>
        </w:rPr>
        <w:t xml:space="preserve">Projektuotojas </w:t>
      </w:r>
      <w:r w:rsidR="00B25286">
        <w:rPr>
          <w:rFonts w:cs="Arial"/>
          <w:lang w:val="lt-LT"/>
        </w:rPr>
        <w:t xml:space="preserve">Techninio </w:t>
      </w:r>
      <w:r w:rsidR="00970B7B">
        <w:rPr>
          <w:rFonts w:cs="Arial"/>
          <w:lang w:val="lt-LT"/>
        </w:rPr>
        <w:t xml:space="preserve">darbo projekto </w:t>
      </w:r>
      <w:r w:rsidR="00254314">
        <w:rPr>
          <w:rFonts w:cs="Arial"/>
          <w:lang w:val="lt-LT"/>
        </w:rPr>
        <w:t>apimtyje</w:t>
      </w:r>
      <w:r w:rsidR="00970B7B">
        <w:rPr>
          <w:rFonts w:cs="Arial"/>
          <w:lang w:val="lt-LT"/>
        </w:rPr>
        <w:t xml:space="preserve"> </w:t>
      </w:r>
      <w:r>
        <w:rPr>
          <w:rFonts w:cs="Arial"/>
          <w:lang w:val="lt-LT"/>
        </w:rPr>
        <w:t xml:space="preserve">turi </w:t>
      </w:r>
      <w:r w:rsidR="00C86633">
        <w:rPr>
          <w:rFonts w:cs="Arial"/>
          <w:lang w:val="lt-LT"/>
        </w:rPr>
        <w:t>numatyti, kad</w:t>
      </w:r>
      <w:r w:rsidR="00607869" w:rsidRPr="007E63F4">
        <w:rPr>
          <w:rFonts w:cs="Arial"/>
          <w:lang w:val="lt-LT"/>
        </w:rPr>
        <w:t xml:space="preserve">: </w:t>
      </w:r>
    </w:p>
    <w:p w14:paraId="342F940E" w14:textId="4583BC27" w:rsidR="009A4092" w:rsidRPr="007E63F4" w:rsidRDefault="00607869" w:rsidP="00F11894">
      <w:pPr>
        <w:pStyle w:val="NoSpacing"/>
        <w:numPr>
          <w:ilvl w:val="2"/>
          <w:numId w:val="16"/>
        </w:numPr>
        <w:tabs>
          <w:tab w:val="left" w:pos="993"/>
        </w:tabs>
        <w:spacing w:line="276" w:lineRule="auto"/>
        <w:ind w:left="851" w:firstLine="0"/>
        <w:jc w:val="both"/>
        <w:rPr>
          <w:rFonts w:cs="Arial"/>
          <w:lang w:val="lt-LT"/>
        </w:rPr>
      </w:pPr>
      <w:bookmarkStart w:id="33" w:name="_Hlk176462307"/>
      <w:r w:rsidRPr="007E63F4">
        <w:rPr>
          <w:rFonts w:cs="Arial"/>
          <w:lang w:val="lt-LT"/>
        </w:rPr>
        <w:t xml:space="preserve">parengta, suderinta su </w:t>
      </w:r>
      <w:r w:rsidR="005814F9" w:rsidRPr="007E63F4">
        <w:rPr>
          <w:rFonts w:cs="Arial"/>
          <w:lang w:val="lt-LT"/>
        </w:rPr>
        <w:t>Užsakovu</w:t>
      </w:r>
      <w:r w:rsidRPr="007E63F4">
        <w:rPr>
          <w:rFonts w:cs="Arial"/>
          <w:lang w:val="lt-LT"/>
        </w:rPr>
        <w:t xml:space="preserve"> ir perduota </w:t>
      </w:r>
      <w:r w:rsidR="00B500B3" w:rsidRPr="007E63F4">
        <w:rPr>
          <w:rFonts w:cs="Arial"/>
          <w:lang w:val="lt-LT"/>
        </w:rPr>
        <w:t>Užsakovui</w:t>
      </w:r>
      <w:r w:rsidRPr="007E63F4">
        <w:rPr>
          <w:rFonts w:cs="Arial"/>
          <w:lang w:val="lt-LT"/>
        </w:rPr>
        <w:t xml:space="preserve"> patvirtinta</w:t>
      </w:r>
      <w:bookmarkEnd w:id="33"/>
      <w:r w:rsidRPr="007E63F4">
        <w:rPr>
          <w:rFonts w:cs="Arial"/>
          <w:lang w:val="lt-LT"/>
        </w:rPr>
        <w:t xml:space="preserve"> </w:t>
      </w:r>
      <w:r w:rsidR="00FD08CF" w:rsidRPr="007E63F4">
        <w:rPr>
          <w:rFonts w:cs="Arial"/>
          <w:lang w:val="lt-LT"/>
        </w:rPr>
        <w:t>330/</w:t>
      </w:r>
      <w:r w:rsidRPr="007E63F4">
        <w:rPr>
          <w:rFonts w:cs="Arial"/>
          <w:lang w:val="lt-LT"/>
        </w:rPr>
        <w:t>110/</w:t>
      </w:r>
      <w:r w:rsidR="00710A92" w:rsidRPr="007E63F4">
        <w:rPr>
          <w:rFonts w:cs="Arial"/>
          <w:lang w:val="lt-LT"/>
        </w:rPr>
        <w:t>10</w:t>
      </w:r>
      <w:r w:rsidRPr="007E63F4">
        <w:rPr>
          <w:rFonts w:cs="Arial"/>
          <w:lang w:val="lt-LT"/>
        </w:rPr>
        <w:t xml:space="preserve"> kV </w:t>
      </w:r>
      <w:r w:rsidR="5F2C259E" w:rsidRPr="007E63F4">
        <w:rPr>
          <w:rFonts w:cs="Arial"/>
          <w:lang w:val="lt-LT"/>
        </w:rPr>
        <w:t>Alytaus</w:t>
      </w:r>
      <w:r w:rsidR="00950D13" w:rsidRPr="007E63F4">
        <w:rPr>
          <w:rFonts w:cs="Arial"/>
          <w:lang w:val="lt-LT"/>
        </w:rPr>
        <w:t xml:space="preserve"> </w:t>
      </w:r>
      <w:r w:rsidRPr="007E63F4">
        <w:rPr>
          <w:rFonts w:cs="Arial"/>
          <w:lang w:val="lt-LT"/>
        </w:rPr>
        <w:t>TP</w:t>
      </w:r>
      <w:r w:rsidR="046A1A12" w:rsidRPr="007E63F4">
        <w:rPr>
          <w:rFonts w:cs="Arial"/>
          <w:lang w:val="lt-LT"/>
        </w:rPr>
        <w:t xml:space="preserve"> ir 400/330/10 kV Alytaus TP</w:t>
      </w:r>
      <w:r w:rsidRPr="007E63F4">
        <w:rPr>
          <w:rFonts w:cs="Arial"/>
          <w:lang w:val="lt-LT"/>
        </w:rPr>
        <w:t xml:space="preserve"> operatyviniam valdymui reikalinga dokumentacija:</w:t>
      </w:r>
    </w:p>
    <w:p w14:paraId="2767BA09" w14:textId="38AC1545" w:rsidR="009A4092" w:rsidRPr="007E63F4" w:rsidRDefault="00C86633" w:rsidP="00F11894">
      <w:pPr>
        <w:pStyle w:val="NoSpacing"/>
        <w:numPr>
          <w:ilvl w:val="3"/>
          <w:numId w:val="16"/>
        </w:numPr>
        <w:tabs>
          <w:tab w:val="left" w:pos="993"/>
          <w:tab w:val="left" w:pos="1843"/>
        </w:tabs>
        <w:spacing w:line="276" w:lineRule="auto"/>
        <w:ind w:hanging="229"/>
        <w:jc w:val="both"/>
        <w:rPr>
          <w:rFonts w:cs="Arial"/>
          <w:lang w:val="lt-LT"/>
        </w:rPr>
      </w:pPr>
      <w:r w:rsidRPr="00C86633">
        <w:rPr>
          <w:rFonts w:cs="Arial"/>
          <w:lang w:val="lt-LT"/>
        </w:rPr>
        <w:t xml:space="preserve">parengta, suderinta su Užsakovu ir perduota Užsakovui patvirtinta </w:t>
      </w:r>
      <w:r w:rsidR="00D11C4D" w:rsidRPr="007E63F4">
        <w:rPr>
          <w:rFonts w:cs="Arial"/>
          <w:lang w:val="lt-LT"/>
        </w:rPr>
        <w:t xml:space="preserve">330/110/10 kV </w:t>
      </w:r>
      <w:r w:rsidR="40DD51DF" w:rsidRPr="007E63F4">
        <w:rPr>
          <w:rFonts w:cs="Arial"/>
          <w:lang w:val="lt-LT"/>
        </w:rPr>
        <w:t xml:space="preserve">ir 400/330/10 kV </w:t>
      </w:r>
      <w:r w:rsidR="00D11C4D" w:rsidRPr="007E63F4">
        <w:rPr>
          <w:rFonts w:cs="Arial"/>
          <w:lang w:val="lt-LT"/>
        </w:rPr>
        <w:t>skirstyklos principinė schema (-os) su nurodytais įrenginių operatyviniais pavadinimais;</w:t>
      </w:r>
    </w:p>
    <w:p w14:paraId="3E695E8A" w14:textId="484EDA44" w:rsidR="009A4092" w:rsidRPr="007E63F4" w:rsidRDefault="00D11C4D" w:rsidP="00F11894">
      <w:pPr>
        <w:pStyle w:val="NoSpacing"/>
        <w:numPr>
          <w:ilvl w:val="3"/>
          <w:numId w:val="16"/>
        </w:numPr>
        <w:tabs>
          <w:tab w:val="left" w:pos="993"/>
          <w:tab w:val="left" w:pos="1843"/>
        </w:tabs>
        <w:spacing w:line="276" w:lineRule="auto"/>
        <w:ind w:hanging="229"/>
        <w:jc w:val="both"/>
        <w:rPr>
          <w:rFonts w:cs="Arial"/>
          <w:lang w:val="lt-LT"/>
        </w:rPr>
      </w:pPr>
      <w:r w:rsidRPr="007E63F4">
        <w:rPr>
          <w:rFonts w:cs="Arial"/>
          <w:lang w:val="lt-LT"/>
        </w:rPr>
        <w:lastRenderedPageBreak/>
        <w:t>savų reikmių (KSSRS, NSSRS) schemos su nurodytais įrenginių operatyviniais pavadinimais</w:t>
      </w:r>
      <w:r w:rsidR="006C64D7" w:rsidRPr="007E63F4">
        <w:rPr>
          <w:rFonts w:cs="Arial"/>
          <w:lang w:val="lt-LT"/>
        </w:rPr>
        <w:t xml:space="preserve"> (pagal Perdavimo tinklo operatyvinių ir techninių pavadinimų sudarymo ir žymėjimo tvarkos aprašą)</w:t>
      </w:r>
      <w:r w:rsidRPr="007E63F4">
        <w:rPr>
          <w:rFonts w:cs="Arial"/>
          <w:lang w:val="lt-LT"/>
        </w:rPr>
        <w:t>;</w:t>
      </w:r>
    </w:p>
    <w:p w14:paraId="1BBB0E5C" w14:textId="67CF2561" w:rsidR="00E07A45" w:rsidRPr="007E63F4" w:rsidRDefault="00D11C4D" w:rsidP="00F11894">
      <w:pPr>
        <w:pStyle w:val="NoSpacing"/>
        <w:numPr>
          <w:ilvl w:val="3"/>
          <w:numId w:val="16"/>
        </w:numPr>
        <w:tabs>
          <w:tab w:val="left" w:pos="993"/>
          <w:tab w:val="left" w:pos="1843"/>
        </w:tabs>
        <w:spacing w:line="276" w:lineRule="auto"/>
        <w:ind w:hanging="229"/>
        <w:jc w:val="both"/>
        <w:rPr>
          <w:rFonts w:cs="Arial"/>
          <w:lang w:val="lt-LT"/>
        </w:rPr>
      </w:pPr>
      <w:r w:rsidRPr="007E63F4">
        <w:rPr>
          <w:rFonts w:cs="Arial"/>
          <w:lang w:val="lt-LT"/>
        </w:rPr>
        <w:t>įrenginių operatyvinės priežiūros instrukcijos (</w:t>
      </w:r>
      <w:r w:rsidR="00920857">
        <w:rPr>
          <w:rFonts w:cs="Arial"/>
          <w:lang w:val="lt-LT"/>
        </w:rPr>
        <w:t>pirminių</w:t>
      </w:r>
      <w:r w:rsidRPr="007E63F4">
        <w:rPr>
          <w:rFonts w:cs="Arial"/>
          <w:lang w:val="lt-LT"/>
        </w:rPr>
        <w:t>, RAA, ryšio įrenginių);</w:t>
      </w:r>
    </w:p>
    <w:p w14:paraId="05E0A31F" w14:textId="278272F7" w:rsidR="00502C23" w:rsidRPr="007E63F4" w:rsidRDefault="00D11C4D" w:rsidP="00F11894">
      <w:pPr>
        <w:pStyle w:val="NoSpacing"/>
        <w:numPr>
          <w:ilvl w:val="3"/>
          <w:numId w:val="16"/>
        </w:numPr>
        <w:tabs>
          <w:tab w:val="left" w:pos="993"/>
          <w:tab w:val="left" w:pos="1843"/>
        </w:tabs>
        <w:spacing w:line="276" w:lineRule="auto"/>
        <w:ind w:hanging="229"/>
        <w:jc w:val="both"/>
        <w:rPr>
          <w:rFonts w:cs="Arial"/>
          <w:lang w:val="lt-LT"/>
        </w:rPr>
      </w:pPr>
      <w:r w:rsidRPr="007E63F4">
        <w:rPr>
          <w:rFonts w:cs="Arial"/>
          <w:szCs w:val="22"/>
          <w:lang w:val="lt-LT"/>
        </w:rPr>
        <w:t>tipiniai perjungimo lapeliai ir tipinės perjungimo programos;</w:t>
      </w:r>
    </w:p>
    <w:p w14:paraId="360720DE" w14:textId="75411E1F" w:rsidR="00D11C4D" w:rsidRPr="007E63F4" w:rsidRDefault="29C71271" w:rsidP="00F11894">
      <w:pPr>
        <w:pStyle w:val="NoSpacing"/>
        <w:numPr>
          <w:ilvl w:val="3"/>
          <w:numId w:val="16"/>
        </w:numPr>
        <w:tabs>
          <w:tab w:val="left" w:pos="993"/>
          <w:tab w:val="left" w:pos="1843"/>
        </w:tabs>
        <w:spacing w:line="276" w:lineRule="auto"/>
        <w:ind w:hanging="229"/>
        <w:jc w:val="both"/>
        <w:rPr>
          <w:rFonts w:cs="Arial"/>
          <w:szCs w:val="22"/>
          <w:lang w:val="lt-LT"/>
        </w:rPr>
      </w:pPr>
      <w:r w:rsidRPr="007E63F4">
        <w:rPr>
          <w:rFonts w:cs="Arial"/>
          <w:szCs w:val="22"/>
          <w:lang w:val="lt-LT"/>
        </w:rPr>
        <w:t>remontuotų</w:t>
      </w:r>
      <w:r w:rsidR="00D11C4D" w:rsidRPr="007E63F4">
        <w:rPr>
          <w:rFonts w:cs="Arial"/>
          <w:szCs w:val="22"/>
          <w:lang w:val="lt-LT"/>
        </w:rPr>
        <w:t xml:space="preserve"> </w:t>
      </w:r>
      <w:r w:rsidR="00067055" w:rsidRPr="007E63F4">
        <w:rPr>
          <w:rFonts w:cs="Arial"/>
          <w:szCs w:val="22"/>
          <w:lang w:val="lt-LT"/>
        </w:rPr>
        <w:t>ir naujų</w:t>
      </w:r>
      <w:r w:rsidR="00D11C4D" w:rsidRPr="007E63F4">
        <w:rPr>
          <w:rFonts w:cs="Arial"/>
          <w:szCs w:val="22"/>
          <w:lang w:val="lt-LT"/>
        </w:rPr>
        <w:t xml:space="preserve"> įrenginių įjungimo programa</w:t>
      </w:r>
      <w:r w:rsidR="007E63F4" w:rsidRPr="007E63F4">
        <w:rPr>
          <w:rFonts w:cs="Arial"/>
          <w:szCs w:val="22"/>
          <w:lang w:val="lt-LT"/>
        </w:rPr>
        <w:t>.</w:t>
      </w:r>
    </w:p>
    <w:p w14:paraId="20202B27" w14:textId="2CC17A42" w:rsidR="008F66A9" w:rsidRPr="00BB76A8" w:rsidRDefault="00D11C4D" w:rsidP="00F11894">
      <w:pPr>
        <w:pStyle w:val="NoSpacing"/>
        <w:numPr>
          <w:ilvl w:val="2"/>
          <w:numId w:val="16"/>
        </w:numPr>
        <w:tabs>
          <w:tab w:val="left" w:pos="993"/>
        </w:tabs>
        <w:spacing w:line="276" w:lineRule="auto"/>
        <w:ind w:left="851" w:firstLine="0"/>
        <w:jc w:val="both"/>
        <w:rPr>
          <w:rFonts w:cs="Arial"/>
          <w:lang w:val="lt-LT"/>
        </w:rPr>
      </w:pPr>
      <w:r w:rsidRPr="00BB76A8">
        <w:rPr>
          <w:rFonts w:cs="Arial"/>
          <w:lang w:val="lt-LT"/>
        </w:rPr>
        <w:t>visos schemos pateikiamos pasirašytos skaitmeninėse laikmenose redaguojamu *.</w:t>
      </w:r>
      <w:proofErr w:type="spellStart"/>
      <w:r w:rsidRPr="00BB76A8">
        <w:rPr>
          <w:rFonts w:cs="Arial"/>
          <w:lang w:val="lt-LT"/>
        </w:rPr>
        <w:t>dwg</w:t>
      </w:r>
      <w:proofErr w:type="spellEnd"/>
      <w:r w:rsidRPr="00BB76A8">
        <w:rPr>
          <w:rFonts w:cs="Arial"/>
          <w:lang w:val="lt-LT"/>
        </w:rPr>
        <w:t xml:space="preserve"> ir neredaguojamu *.</w:t>
      </w:r>
      <w:proofErr w:type="spellStart"/>
      <w:r w:rsidRPr="00BB76A8">
        <w:rPr>
          <w:rFonts w:cs="Arial"/>
          <w:lang w:val="lt-LT"/>
        </w:rPr>
        <w:t>pdf</w:t>
      </w:r>
      <w:proofErr w:type="spellEnd"/>
      <w:r w:rsidRPr="00BB76A8">
        <w:rPr>
          <w:rFonts w:cs="Arial"/>
          <w:lang w:val="lt-LT"/>
        </w:rPr>
        <w:t xml:space="preserve"> formatais;</w:t>
      </w:r>
    </w:p>
    <w:p w14:paraId="6C263350" w14:textId="19A934E5" w:rsidR="008F66A9" w:rsidRPr="00BB76A8" w:rsidRDefault="00D11C4D" w:rsidP="00F11894">
      <w:pPr>
        <w:pStyle w:val="NoSpacing"/>
        <w:numPr>
          <w:ilvl w:val="2"/>
          <w:numId w:val="16"/>
        </w:numPr>
        <w:tabs>
          <w:tab w:val="left" w:pos="993"/>
        </w:tabs>
        <w:spacing w:line="276" w:lineRule="auto"/>
        <w:ind w:left="851" w:firstLine="0"/>
        <w:jc w:val="both"/>
        <w:rPr>
          <w:rFonts w:cs="Arial"/>
          <w:lang w:val="lt-LT"/>
        </w:rPr>
      </w:pPr>
      <w:r w:rsidRPr="00BB76A8">
        <w:rPr>
          <w:rFonts w:cs="Arial"/>
          <w:lang w:val="lt-LT"/>
        </w:rPr>
        <w:t xml:space="preserve">įrenginių operatyvinės priežiūros instrukcijos (pagrindinių, RAA, ryšio įrenginių) rengiamos lietuvių kalba ir pateikiamos </w:t>
      </w:r>
      <w:r w:rsidR="00120182">
        <w:rPr>
          <w:rFonts w:cs="Arial"/>
          <w:lang w:val="lt-LT"/>
        </w:rPr>
        <w:t>Projektuotojo</w:t>
      </w:r>
      <w:r w:rsidRPr="00BB76A8">
        <w:rPr>
          <w:rFonts w:cs="Arial"/>
          <w:lang w:val="lt-LT"/>
        </w:rPr>
        <w:t xml:space="preserve"> pasirašytos ir </w:t>
      </w:r>
      <w:r w:rsidR="002358B9" w:rsidRPr="00BB76A8">
        <w:rPr>
          <w:rFonts w:cs="Arial"/>
          <w:lang w:val="lt-LT"/>
        </w:rPr>
        <w:t>U</w:t>
      </w:r>
      <w:r w:rsidRPr="00BB76A8">
        <w:rPr>
          <w:rFonts w:cs="Arial"/>
          <w:lang w:val="lt-LT"/>
        </w:rPr>
        <w:t>žsakovo patvirtintos skaitmeninėse laikmenose *.docx formatu be redagavimo apribojimų;</w:t>
      </w:r>
    </w:p>
    <w:p w14:paraId="5270E8CC" w14:textId="2C607A4B" w:rsidR="008F66A9" w:rsidRPr="00BB76A8" w:rsidRDefault="00D11C4D" w:rsidP="00F11894">
      <w:pPr>
        <w:pStyle w:val="NoSpacing"/>
        <w:numPr>
          <w:ilvl w:val="2"/>
          <w:numId w:val="16"/>
        </w:numPr>
        <w:tabs>
          <w:tab w:val="left" w:pos="993"/>
        </w:tabs>
        <w:spacing w:line="276" w:lineRule="auto"/>
        <w:ind w:left="851" w:firstLine="0"/>
        <w:jc w:val="both"/>
        <w:rPr>
          <w:rFonts w:cs="Arial"/>
          <w:lang w:val="lt-LT"/>
        </w:rPr>
      </w:pPr>
      <w:r w:rsidRPr="00BB76A8">
        <w:rPr>
          <w:rFonts w:cs="Arial"/>
          <w:szCs w:val="22"/>
          <w:lang w:val="lt-LT"/>
        </w:rPr>
        <w:t>tipiniai perjungimo lapeliai (toliau — TPL) sudaromi visiems naujai statomiems</w:t>
      </w:r>
      <w:r w:rsidR="0018634E" w:rsidRPr="00BB76A8">
        <w:rPr>
          <w:rFonts w:cs="Arial"/>
          <w:szCs w:val="22"/>
          <w:lang w:val="lt-LT"/>
        </w:rPr>
        <w:t>/ permontuojamiems</w:t>
      </w:r>
      <w:r w:rsidR="00EE7FBB" w:rsidRPr="00BB76A8">
        <w:rPr>
          <w:rFonts w:cs="Arial"/>
          <w:szCs w:val="22"/>
          <w:lang w:val="lt-LT"/>
        </w:rPr>
        <w:t>/</w:t>
      </w:r>
      <w:r w:rsidR="00C67986" w:rsidRPr="00BB76A8">
        <w:rPr>
          <w:rFonts w:cs="Arial"/>
          <w:szCs w:val="22"/>
          <w:lang w:val="lt-LT"/>
        </w:rPr>
        <w:t xml:space="preserve"> </w:t>
      </w:r>
      <w:r w:rsidR="00EE7FBB" w:rsidRPr="00BB76A8">
        <w:rPr>
          <w:rFonts w:cs="Arial"/>
          <w:szCs w:val="22"/>
          <w:lang w:val="lt-LT"/>
        </w:rPr>
        <w:t>keičiamiems</w:t>
      </w:r>
      <w:r w:rsidR="00F47515" w:rsidRPr="00BB76A8">
        <w:rPr>
          <w:rFonts w:cs="Arial"/>
          <w:szCs w:val="22"/>
          <w:lang w:val="lt-LT"/>
        </w:rPr>
        <w:t>/ remontuojamiems</w:t>
      </w:r>
      <w:r w:rsidRPr="00BB76A8">
        <w:rPr>
          <w:rFonts w:cs="Arial"/>
          <w:szCs w:val="22"/>
          <w:lang w:val="lt-LT"/>
        </w:rPr>
        <w:t xml:space="preserve"> įrenginiams (jungtuvams, prijunginiams, šynoms, pagrindinėms prijunginių ir šynų apsaugoms);</w:t>
      </w:r>
    </w:p>
    <w:p w14:paraId="50548970" w14:textId="1977776F" w:rsidR="008F66A9" w:rsidRPr="00BB76A8" w:rsidRDefault="00D11C4D" w:rsidP="00F11894">
      <w:pPr>
        <w:pStyle w:val="NoSpacing"/>
        <w:numPr>
          <w:ilvl w:val="2"/>
          <w:numId w:val="16"/>
        </w:numPr>
        <w:tabs>
          <w:tab w:val="left" w:pos="993"/>
        </w:tabs>
        <w:spacing w:line="276" w:lineRule="auto"/>
        <w:ind w:left="851" w:firstLine="0"/>
        <w:jc w:val="both"/>
        <w:rPr>
          <w:rFonts w:cs="Arial"/>
          <w:lang w:val="lt-LT"/>
        </w:rPr>
      </w:pPr>
      <w:r w:rsidRPr="00BB76A8">
        <w:rPr>
          <w:rFonts w:cs="Arial"/>
          <w:szCs w:val="22"/>
          <w:lang w:val="lt-LT"/>
        </w:rPr>
        <w:t>tipinės perjungimo programos (toliau — TPP) sudaromos elektros perdavimo linijoms;</w:t>
      </w:r>
    </w:p>
    <w:p w14:paraId="423D23E6" w14:textId="490AA64D" w:rsidR="008F66A9" w:rsidRPr="00BB76A8" w:rsidRDefault="00D11C4D" w:rsidP="00F11894">
      <w:pPr>
        <w:pStyle w:val="NoSpacing"/>
        <w:numPr>
          <w:ilvl w:val="2"/>
          <w:numId w:val="16"/>
        </w:numPr>
        <w:tabs>
          <w:tab w:val="left" w:pos="993"/>
        </w:tabs>
        <w:spacing w:line="276" w:lineRule="auto"/>
        <w:ind w:left="851" w:firstLine="0"/>
        <w:jc w:val="both"/>
        <w:rPr>
          <w:rFonts w:cs="Arial"/>
          <w:lang w:val="lt-LT"/>
        </w:rPr>
      </w:pPr>
      <w:r w:rsidRPr="00BB76A8">
        <w:rPr>
          <w:rFonts w:cs="Arial"/>
          <w:szCs w:val="22"/>
          <w:lang w:val="lt-LT"/>
        </w:rPr>
        <w:t>TPL, TPP sudaromi atskirai atjungimui/išjungimui ir įjungimui;</w:t>
      </w:r>
    </w:p>
    <w:p w14:paraId="6E767A97" w14:textId="00B641C1" w:rsidR="008F66A9" w:rsidRPr="00BB76A8" w:rsidRDefault="00D11C4D" w:rsidP="00F11894">
      <w:pPr>
        <w:pStyle w:val="NoSpacing"/>
        <w:numPr>
          <w:ilvl w:val="2"/>
          <w:numId w:val="16"/>
        </w:numPr>
        <w:tabs>
          <w:tab w:val="left" w:pos="993"/>
        </w:tabs>
        <w:spacing w:line="276" w:lineRule="auto"/>
        <w:ind w:left="851" w:firstLine="0"/>
        <w:jc w:val="both"/>
        <w:rPr>
          <w:rFonts w:cs="Arial"/>
          <w:lang w:val="lt-LT"/>
        </w:rPr>
      </w:pPr>
      <w:r w:rsidRPr="00BB76A8">
        <w:rPr>
          <w:rFonts w:cs="Arial"/>
          <w:szCs w:val="22"/>
          <w:lang w:val="lt-LT"/>
        </w:rPr>
        <w:t xml:space="preserve">TPL ir TPP sąrašas derinamas su </w:t>
      </w:r>
      <w:r w:rsidR="00B500B3" w:rsidRPr="00BB76A8">
        <w:rPr>
          <w:rFonts w:cs="Arial"/>
          <w:szCs w:val="22"/>
          <w:lang w:val="lt-LT"/>
        </w:rPr>
        <w:t>Užsakovu</w:t>
      </w:r>
      <w:r w:rsidRPr="00BB76A8">
        <w:rPr>
          <w:rFonts w:cs="Arial"/>
          <w:szCs w:val="22"/>
          <w:lang w:val="lt-LT"/>
        </w:rPr>
        <w:t xml:space="preserve"> atskirai </w:t>
      </w:r>
      <w:r w:rsidR="00706927">
        <w:rPr>
          <w:rFonts w:cs="Arial"/>
          <w:szCs w:val="22"/>
          <w:lang w:val="lt-LT"/>
        </w:rPr>
        <w:t>T</w:t>
      </w:r>
      <w:r w:rsidR="00706927" w:rsidRPr="00BB76A8">
        <w:rPr>
          <w:rFonts w:cs="Arial"/>
          <w:szCs w:val="22"/>
          <w:lang w:val="lt-LT"/>
        </w:rPr>
        <w:t xml:space="preserve">echninio </w:t>
      </w:r>
      <w:r w:rsidR="00137F51" w:rsidRPr="00BB76A8">
        <w:rPr>
          <w:rFonts w:cs="Arial"/>
          <w:szCs w:val="22"/>
          <w:lang w:val="lt-LT"/>
        </w:rPr>
        <w:t xml:space="preserve">darbo </w:t>
      </w:r>
      <w:r w:rsidRPr="00BB76A8">
        <w:rPr>
          <w:rFonts w:cs="Arial"/>
          <w:szCs w:val="22"/>
          <w:lang w:val="lt-LT"/>
        </w:rPr>
        <w:t>projekto derinimo metu;</w:t>
      </w:r>
    </w:p>
    <w:p w14:paraId="676DFDA9" w14:textId="76F3C71B" w:rsidR="008F66A9" w:rsidRPr="00BB76A8" w:rsidRDefault="00D11C4D" w:rsidP="00F11894">
      <w:pPr>
        <w:pStyle w:val="NoSpacing"/>
        <w:numPr>
          <w:ilvl w:val="2"/>
          <w:numId w:val="16"/>
        </w:numPr>
        <w:tabs>
          <w:tab w:val="left" w:pos="993"/>
        </w:tabs>
        <w:spacing w:line="276" w:lineRule="auto"/>
        <w:ind w:left="851" w:firstLine="0"/>
        <w:jc w:val="both"/>
        <w:rPr>
          <w:rFonts w:cs="Arial"/>
          <w:lang w:val="lt-LT"/>
        </w:rPr>
      </w:pPr>
      <w:r w:rsidRPr="00BB76A8">
        <w:rPr>
          <w:rFonts w:cs="Arial"/>
          <w:szCs w:val="22"/>
          <w:lang w:val="lt-LT"/>
        </w:rPr>
        <w:t xml:space="preserve">TPL ir TPP derinami su </w:t>
      </w:r>
      <w:r w:rsidR="001C4107" w:rsidRPr="00BB76A8">
        <w:rPr>
          <w:rFonts w:cs="Arial"/>
          <w:szCs w:val="22"/>
          <w:lang w:val="lt-LT"/>
        </w:rPr>
        <w:t>Užsakovo</w:t>
      </w:r>
      <w:r w:rsidRPr="00BB76A8">
        <w:rPr>
          <w:rFonts w:cs="Arial"/>
          <w:szCs w:val="22"/>
          <w:lang w:val="lt-LT"/>
        </w:rPr>
        <w:t xml:space="preserve"> Sistemos valdymo centru (pirminė komutacija) bei Infrastruktūros priežiūros centro personalu (operacijos antrinėse grandinėse) bei pateikiami </w:t>
      </w:r>
      <w:r w:rsidR="001C4107" w:rsidRPr="00BB76A8">
        <w:rPr>
          <w:rFonts w:cs="Arial"/>
          <w:szCs w:val="22"/>
          <w:lang w:val="lt-LT"/>
        </w:rPr>
        <w:t>Užsakovo</w:t>
      </w:r>
      <w:r w:rsidRPr="00BB76A8">
        <w:rPr>
          <w:rFonts w:cs="Arial"/>
          <w:szCs w:val="22"/>
          <w:lang w:val="lt-LT"/>
        </w:rPr>
        <w:t xml:space="preserve"> Sistemos valdymo centrui </w:t>
      </w:r>
      <w:r w:rsidR="00F47515" w:rsidRPr="00BB76A8">
        <w:rPr>
          <w:rFonts w:cs="Arial"/>
          <w:szCs w:val="22"/>
          <w:lang w:val="lt-LT"/>
        </w:rPr>
        <w:t>skaitmeninės</w:t>
      </w:r>
      <w:r w:rsidRPr="00BB76A8">
        <w:rPr>
          <w:rFonts w:cs="Arial"/>
          <w:szCs w:val="22"/>
          <w:lang w:val="lt-LT"/>
        </w:rPr>
        <w:t>, pasirašytos ir *.docx formatu be redagavimo apribojimų kompiuterinėje laikmenoje lietuvių kalba</w:t>
      </w:r>
      <w:r w:rsidR="00607869" w:rsidRPr="00BB76A8">
        <w:rPr>
          <w:rFonts w:cs="Arial"/>
          <w:szCs w:val="22"/>
          <w:lang w:val="lt-LT"/>
        </w:rPr>
        <w:t>;</w:t>
      </w:r>
    </w:p>
    <w:p w14:paraId="1D253F1C" w14:textId="00F70E40" w:rsidR="00607869" w:rsidRPr="00BB76A8" w:rsidRDefault="00607869" w:rsidP="00F11894">
      <w:pPr>
        <w:pStyle w:val="NoSpacing"/>
        <w:numPr>
          <w:ilvl w:val="2"/>
          <w:numId w:val="16"/>
        </w:numPr>
        <w:tabs>
          <w:tab w:val="left" w:pos="993"/>
        </w:tabs>
        <w:spacing w:after="240" w:line="276" w:lineRule="auto"/>
        <w:ind w:left="851" w:firstLine="0"/>
        <w:jc w:val="both"/>
        <w:rPr>
          <w:rFonts w:cs="Arial"/>
          <w:szCs w:val="22"/>
          <w:lang w:val="lt-LT"/>
        </w:rPr>
      </w:pPr>
      <w:r w:rsidRPr="00BB76A8">
        <w:rPr>
          <w:rFonts w:cs="Arial"/>
          <w:szCs w:val="22"/>
          <w:lang w:val="lt-LT"/>
        </w:rPr>
        <w:t xml:space="preserve">parengtų ir suderintų TPL bei TPP pagrindu </w:t>
      </w:r>
      <w:r w:rsidR="00400027">
        <w:rPr>
          <w:rFonts w:cs="Arial"/>
          <w:szCs w:val="22"/>
          <w:lang w:val="lt-LT"/>
        </w:rPr>
        <w:t>r</w:t>
      </w:r>
      <w:r w:rsidR="00400027" w:rsidRPr="00BB76A8">
        <w:rPr>
          <w:rFonts w:cs="Arial"/>
          <w:szCs w:val="22"/>
          <w:lang w:val="lt-LT"/>
        </w:rPr>
        <w:t xml:space="preserve">angovas </w:t>
      </w:r>
      <w:r w:rsidRPr="00BB76A8">
        <w:rPr>
          <w:rFonts w:cs="Arial"/>
          <w:szCs w:val="22"/>
          <w:lang w:val="lt-LT"/>
        </w:rPr>
        <w:t xml:space="preserve">turi organizuoti automatizuotų tipinių perjungimo lapelių testavimą su </w:t>
      </w:r>
      <w:r w:rsidR="001C4107" w:rsidRPr="00BB76A8">
        <w:rPr>
          <w:rFonts w:cs="Arial"/>
          <w:szCs w:val="22"/>
          <w:lang w:val="lt-LT"/>
        </w:rPr>
        <w:t>Užsakovo</w:t>
      </w:r>
      <w:r w:rsidRPr="00BB76A8">
        <w:rPr>
          <w:rFonts w:cs="Arial"/>
          <w:szCs w:val="22"/>
          <w:lang w:val="lt-LT"/>
        </w:rPr>
        <w:t xml:space="preserve"> dispečerinio valdymo sistema (toliau — DVS). Pasiruošimas testavimams (</w:t>
      </w:r>
      <w:r w:rsidR="0030031B" w:rsidRPr="00BB76A8">
        <w:rPr>
          <w:rFonts w:cs="Arial"/>
          <w:szCs w:val="22"/>
          <w:lang w:val="lt-LT"/>
        </w:rPr>
        <w:t>Užsakovo</w:t>
      </w:r>
      <w:r w:rsidRPr="00BB76A8">
        <w:rPr>
          <w:rFonts w:cs="Arial"/>
          <w:szCs w:val="22"/>
          <w:lang w:val="lt-LT"/>
        </w:rPr>
        <w:t xml:space="preserve"> DVS pagal patvirtintus TPL, TPP konfigūruoja </w:t>
      </w:r>
      <w:r w:rsidR="0030031B" w:rsidRPr="00BB76A8">
        <w:rPr>
          <w:rFonts w:cs="Arial"/>
          <w:szCs w:val="22"/>
          <w:lang w:val="lt-LT"/>
        </w:rPr>
        <w:t>Užsakovo</w:t>
      </w:r>
      <w:r w:rsidRPr="00BB76A8">
        <w:rPr>
          <w:rFonts w:cs="Arial"/>
          <w:szCs w:val="22"/>
          <w:lang w:val="lt-LT"/>
        </w:rPr>
        <w:t xml:space="preserve"> DVS administratorius), bei testavimai turi būti numatyti projekto vykdymo grafike išskiriant juos nuo kitų darbų atskiromis eilutėmis.</w:t>
      </w:r>
    </w:p>
    <w:p w14:paraId="3066F6AF" w14:textId="0DF81B79" w:rsidR="009764E7" w:rsidRPr="00E65B4D" w:rsidRDefault="00680E8B" w:rsidP="00F11894">
      <w:pPr>
        <w:pStyle w:val="NoSpacing"/>
        <w:numPr>
          <w:ilvl w:val="1"/>
          <w:numId w:val="16"/>
        </w:numPr>
        <w:tabs>
          <w:tab w:val="left" w:pos="993"/>
        </w:tabs>
        <w:spacing w:line="276" w:lineRule="auto"/>
        <w:ind w:left="0" w:firstLine="426"/>
        <w:jc w:val="both"/>
        <w:rPr>
          <w:rFonts w:cs="Arial"/>
          <w:lang w:val="lt-LT"/>
        </w:rPr>
      </w:pPr>
      <w:r w:rsidRPr="00E65B4D">
        <w:rPr>
          <w:rFonts w:cs="Arial"/>
          <w:lang w:val="lt-LT"/>
        </w:rPr>
        <w:t xml:space="preserve">Techniniame </w:t>
      </w:r>
      <w:r w:rsidR="2522810A" w:rsidRPr="00E65B4D">
        <w:rPr>
          <w:rFonts w:cs="Arial"/>
          <w:lang w:val="lt-LT"/>
        </w:rPr>
        <w:t xml:space="preserve">darbo </w:t>
      </w:r>
      <w:r w:rsidRPr="00E65B4D">
        <w:rPr>
          <w:rFonts w:cs="Arial"/>
          <w:lang w:val="lt-LT"/>
        </w:rPr>
        <w:t>projekte turi būti numa</w:t>
      </w:r>
      <w:r w:rsidRPr="00367217">
        <w:rPr>
          <w:rFonts w:cs="Arial"/>
          <w:lang w:val="lt-LT"/>
        </w:rPr>
        <w:t>tyt</w:t>
      </w:r>
      <w:r w:rsidR="001F6D64" w:rsidRPr="00367217">
        <w:rPr>
          <w:rFonts w:cs="Arial"/>
          <w:lang w:val="lt-LT"/>
        </w:rPr>
        <w:t xml:space="preserve">i </w:t>
      </w:r>
      <w:r w:rsidR="007E63F4" w:rsidRPr="00367217">
        <w:rPr>
          <w:rFonts w:cs="Arial"/>
          <w:lang w:val="lt-LT"/>
        </w:rPr>
        <w:t xml:space="preserve">šias </w:t>
      </w:r>
      <w:r w:rsidR="00400027" w:rsidRPr="00367217">
        <w:rPr>
          <w:rFonts w:cs="Arial"/>
          <w:lang w:val="lt-LT"/>
        </w:rPr>
        <w:t xml:space="preserve">rangovo </w:t>
      </w:r>
      <w:r w:rsidR="007E63F4" w:rsidRPr="00367217">
        <w:rPr>
          <w:rFonts w:cs="Arial"/>
          <w:lang w:val="lt-LT"/>
        </w:rPr>
        <w:t>a</w:t>
      </w:r>
      <w:r w:rsidR="007E63F4">
        <w:rPr>
          <w:rFonts w:cs="Arial"/>
          <w:lang w:val="lt-LT"/>
        </w:rPr>
        <w:t>tsakomybes</w:t>
      </w:r>
      <w:r w:rsidRPr="00E65B4D">
        <w:rPr>
          <w:rFonts w:cs="Arial"/>
          <w:lang w:val="lt-LT"/>
        </w:rPr>
        <w:t>:</w:t>
      </w:r>
    </w:p>
    <w:p w14:paraId="48E067E7" w14:textId="16D089D7" w:rsidR="00FE1860" w:rsidRPr="00E65B4D" w:rsidRDefault="0030031B" w:rsidP="00F11894">
      <w:pPr>
        <w:pStyle w:val="NoSpacing"/>
        <w:numPr>
          <w:ilvl w:val="2"/>
          <w:numId w:val="16"/>
        </w:numPr>
        <w:tabs>
          <w:tab w:val="left" w:pos="993"/>
        </w:tabs>
        <w:spacing w:line="276" w:lineRule="auto"/>
        <w:ind w:left="851" w:firstLine="0"/>
        <w:jc w:val="both"/>
        <w:rPr>
          <w:rFonts w:cs="Arial"/>
          <w:lang w:val="lt-LT"/>
        </w:rPr>
      </w:pPr>
      <w:r w:rsidRPr="00E65B4D">
        <w:rPr>
          <w:rFonts w:cs="Arial"/>
          <w:lang w:val="lt-LT"/>
        </w:rPr>
        <w:t>Užsakovo</w:t>
      </w:r>
      <w:r w:rsidR="00680E8B" w:rsidRPr="00E65B4D">
        <w:rPr>
          <w:rFonts w:cs="Arial"/>
          <w:lang w:val="lt-LT"/>
        </w:rPr>
        <w:t xml:space="preserve"> atstovų (kiekvienai sričiai mažiausiai </w:t>
      </w:r>
      <w:r w:rsidR="00F33F1B" w:rsidRPr="00E65B4D">
        <w:rPr>
          <w:rFonts w:cs="Arial"/>
          <w:lang w:val="lt-LT"/>
        </w:rPr>
        <w:t>3</w:t>
      </w:r>
      <w:r w:rsidR="00680E8B" w:rsidRPr="00E65B4D">
        <w:rPr>
          <w:rFonts w:cs="Arial"/>
          <w:lang w:val="lt-LT"/>
        </w:rPr>
        <w:t xml:space="preserve"> žmonių) dalyvavimo suorganizavimą sąrankos į lauko tarpinių gnybtynų ir RAA vidaus spintas, teleinformacijos surinkimo ir perdavimo įrenginių (toliau - TSPĮ) bei telekomunikacijos įrangos gamykliniuose bandymuose, įskaitant galimus reikalingus dalyvio mokesčius, išskyrus kelionės, ir apgyvendinimo sąnaudas, kurias dengs pats </w:t>
      </w:r>
      <w:r w:rsidR="006D2284" w:rsidRPr="00E65B4D">
        <w:rPr>
          <w:rFonts w:cs="Arial"/>
          <w:lang w:val="lt-LT"/>
        </w:rPr>
        <w:t>Užsakovas</w:t>
      </w:r>
      <w:r w:rsidR="00680E8B" w:rsidRPr="00E65B4D">
        <w:rPr>
          <w:rFonts w:cs="Arial"/>
          <w:lang w:val="lt-LT"/>
        </w:rPr>
        <w:t xml:space="preserve">. Sudarant sąrašą atsižvelgti į </w:t>
      </w:r>
      <w:r w:rsidR="006D2284" w:rsidRPr="00E65B4D">
        <w:rPr>
          <w:rFonts w:cs="Arial"/>
          <w:lang w:val="lt-LT"/>
        </w:rPr>
        <w:t>Užsakov</w:t>
      </w:r>
      <w:r w:rsidR="00740378" w:rsidRPr="00E65B4D">
        <w:rPr>
          <w:rFonts w:cs="Arial"/>
          <w:lang w:val="lt-LT"/>
        </w:rPr>
        <w:t>o</w:t>
      </w:r>
      <w:r w:rsidR="00680E8B" w:rsidRPr="00E65B4D">
        <w:rPr>
          <w:rFonts w:cs="Arial"/>
          <w:lang w:val="lt-LT"/>
        </w:rPr>
        <w:t xml:space="preserve"> reikalavimų </w:t>
      </w:r>
      <w:r w:rsidR="00A62FB4">
        <w:rPr>
          <w:rFonts w:cs="Arial"/>
          <w:lang w:val="lt-LT"/>
        </w:rPr>
        <w:t>T</w:t>
      </w:r>
      <w:r w:rsidR="00A62FB4" w:rsidRPr="00E65B4D">
        <w:rPr>
          <w:rFonts w:cs="Arial"/>
          <w:lang w:val="lt-LT"/>
        </w:rPr>
        <w:t xml:space="preserve">echninio </w:t>
      </w:r>
      <w:r w:rsidR="00680E8B" w:rsidRPr="00E65B4D">
        <w:rPr>
          <w:rFonts w:cs="Arial"/>
          <w:lang w:val="lt-LT"/>
        </w:rPr>
        <w:t>projekto techninių specifikacijų sudarymui (</w:t>
      </w:r>
      <w:r w:rsidR="009371A8" w:rsidRPr="00E65B4D">
        <w:rPr>
          <w:rFonts w:cs="Arial"/>
          <w:lang w:val="lt-LT"/>
        </w:rPr>
        <w:t xml:space="preserve">žr. </w:t>
      </w:r>
      <w:r w:rsidR="009371A8" w:rsidRPr="00E65B4D">
        <w:rPr>
          <w:rFonts w:cs="Arial"/>
          <w:highlight w:val="lightGray"/>
          <w:lang w:val="lt-LT"/>
        </w:rPr>
        <w:fldChar w:fldCharType="begin"/>
      </w:r>
      <w:r w:rsidR="009371A8" w:rsidRPr="00E65B4D">
        <w:rPr>
          <w:rFonts w:cs="Arial"/>
          <w:lang w:val="lt-LT"/>
        </w:rPr>
        <w:instrText xml:space="preserve"> REF _Ref157973357 \h </w:instrText>
      </w:r>
      <w:r w:rsidR="009371A8" w:rsidRPr="00E65B4D">
        <w:rPr>
          <w:rFonts w:cs="Arial"/>
          <w:highlight w:val="lightGray"/>
          <w:lang w:val="lt-LT"/>
        </w:rPr>
        <w:instrText xml:space="preserve"> \* MERGEFORMAT </w:instrText>
      </w:r>
      <w:r w:rsidR="009371A8" w:rsidRPr="00E65B4D">
        <w:rPr>
          <w:rFonts w:cs="Arial"/>
          <w:highlight w:val="lightGray"/>
          <w:lang w:val="lt-LT"/>
        </w:rPr>
      </w:r>
      <w:r w:rsidR="009371A8" w:rsidRPr="00E65B4D">
        <w:rPr>
          <w:rFonts w:cs="Arial"/>
          <w:highlight w:val="lightGray"/>
          <w:lang w:val="lt-LT"/>
        </w:rPr>
        <w:fldChar w:fldCharType="separate"/>
      </w:r>
      <w:r w:rsidR="008F1534" w:rsidRPr="008F1534">
        <w:rPr>
          <w:rFonts w:cs="Arial"/>
          <w:lang w:val="lt-LT"/>
        </w:rPr>
        <w:t>Priedas 1</w:t>
      </w:r>
      <w:r w:rsidR="009371A8" w:rsidRPr="00E65B4D">
        <w:rPr>
          <w:rFonts w:cs="Arial"/>
          <w:highlight w:val="lightGray"/>
          <w:lang w:val="lt-LT"/>
        </w:rPr>
        <w:fldChar w:fldCharType="end"/>
      </w:r>
      <w:r w:rsidR="00680E8B" w:rsidRPr="00E65B4D">
        <w:rPr>
          <w:rFonts w:cs="Arial"/>
          <w:lang w:val="lt-LT"/>
        </w:rPr>
        <w:t>) 1 lentelės „Pagrindinė įranga“ sąrašą;</w:t>
      </w:r>
    </w:p>
    <w:p w14:paraId="78457F64" w14:textId="44584F74" w:rsidR="00680E8B" w:rsidRPr="00E65B4D" w:rsidRDefault="002247E2" w:rsidP="000A2CE8">
      <w:pPr>
        <w:pStyle w:val="NoSpacing"/>
        <w:numPr>
          <w:ilvl w:val="2"/>
          <w:numId w:val="16"/>
        </w:numPr>
        <w:tabs>
          <w:tab w:val="left" w:pos="1418"/>
        </w:tabs>
        <w:spacing w:line="276" w:lineRule="auto"/>
        <w:ind w:left="851" w:firstLine="0"/>
        <w:jc w:val="both"/>
        <w:rPr>
          <w:rFonts w:cs="Arial"/>
          <w:szCs w:val="22"/>
          <w:lang w:val="lt-LT"/>
        </w:rPr>
      </w:pPr>
      <w:r w:rsidRPr="00E65B4D">
        <w:rPr>
          <w:rFonts w:cs="Arial"/>
          <w:szCs w:val="22"/>
          <w:lang w:val="lt-LT"/>
        </w:rPr>
        <w:t>Užsakovo</w:t>
      </w:r>
      <w:r w:rsidR="00680E8B" w:rsidRPr="00E65B4D">
        <w:rPr>
          <w:rFonts w:cs="Arial"/>
          <w:szCs w:val="22"/>
          <w:lang w:val="lt-LT"/>
        </w:rPr>
        <w:t xml:space="preserve"> atstovų bei </w:t>
      </w:r>
      <w:r w:rsidRPr="00E65B4D">
        <w:rPr>
          <w:rFonts w:cs="Arial"/>
          <w:szCs w:val="22"/>
          <w:lang w:val="lt-LT"/>
        </w:rPr>
        <w:t>Užsakovo</w:t>
      </w:r>
      <w:r w:rsidR="00FD08CF" w:rsidRPr="00E65B4D">
        <w:rPr>
          <w:rFonts w:cs="Arial"/>
          <w:szCs w:val="22"/>
          <w:lang w:val="lt-LT"/>
        </w:rPr>
        <w:t xml:space="preserve"> rangovų</w:t>
      </w:r>
      <w:r w:rsidR="00680E8B" w:rsidRPr="00E65B4D">
        <w:rPr>
          <w:rFonts w:cs="Arial"/>
          <w:szCs w:val="22"/>
          <w:lang w:val="lt-LT"/>
        </w:rPr>
        <w:t xml:space="preserve"> personalo, atliekančio </w:t>
      </w:r>
      <w:r w:rsidR="00042EF4">
        <w:rPr>
          <w:rFonts w:cs="Arial"/>
          <w:szCs w:val="22"/>
          <w:lang w:val="lt-LT"/>
        </w:rPr>
        <w:t>O</w:t>
      </w:r>
      <w:r w:rsidR="00042EF4" w:rsidRPr="00E65B4D">
        <w:rPr>
          <w:rFonts w:cs="Arial"/>
          <w:szCs w:val="22"/>
          <w:lang w:val="lt-LT"/>
        </w:rPr>
        <w:t xml:space="preserve">bjekte </w:t>
      </w:r>
      <w:r w:rsidR="00D62E90" w:rsidRPr="00E65B4D">
        <w:rPr>
          <w:rFonts w:cs="Arial"/>
          <w:szCs w:val="22"/>
          <w:lang w:val="lt-LT"/>
        </w:rPr>
        <w:t>Užsakovui</w:t>
      </w:r>
      <w:r w:rsidR="00680E8B" w:rsidRPr="00E65B4D">
        <w:rPr>
          <w:rFonts w:cs="Arial"/>
          <w:szCs w:val="22"/>
          <w:lang w:val="lt-LT"/>
        </w:rPr>
        <w:t xml:space="preserve"> priklausančios įrangos dalies operatyvinio valdymo paslaugas</w:t>
      </w:r>
      <w:r w:rsidR="00CF1957" w:rsidRPr="00E65B4D">
        <w:rPr>
          <w:rFonts w:cs="Arial"/>
          <w:szCs w:val="22"/>
          <w:lang w:val="lt-LT"/>
        </w:rPr>
        <w:t>,</w:t>
      </w:r>
      <w:r w:rsidR="000051A5" w:rsidRPr="00E65B4D">
        <w:rPr>
          <w:rFonts w:cs="Arial"/>
          <w:szCs w:val="22"/>
          <w:lang w:val="lt-LT"/>
        </w:rPr>
        <w:t xml:space="preserve"> </w:t>
      </w:r>
      <w:r w:rsidR="00680E8B" w:rsidRPr="00E65B4D">
        <w:rPr>
          <w:rFonts w:cs="Arial"/>
          <w:szCs w:val="22"/>
          <w:lang w:val="lt-LT"/>
        </w:rPr>
        <w:t>dalyvavimo suorganizavimą mokymuose. Mokymų sesijų kiekis ir datos nustatomos sudarant darbų vykdymo grafiką</w:t>
      </w:r>
      <w:r w:rsidR="004721B7">
        <w:rPr>
          <w:rFonts w:cs="Arial"/>
          <w:szCs w:val="22"/>
          <w:lang w:val="lt-LT"/>
        </w:rPr>
        <w:t>;</w:t>
      </w:r>
    </w:p>
    <w:p w14:paraId="617EC9A8" w14:textId="3AAB5451" w:rsidR="000A2CE8" w:rsidRPr="00E65B4D" w:rsidRDefault="000A2CE8" w:rsidP="000A2CE8">
      <w:pPr>
        <w:pStyle w:val="NoSpacing"/>
        <w:numPr>
          <w:ilvl w:val="2"/>
          <w:numId w:val="16"/>
        </w:numPr>
        <w:tabs>
          <w:tab w:val="left" w:pos="1418"/>
        </w:tabs>
        <w:spacing w:after="240" w:line="276" w:lineRule="auto"/>
        <w:ind w:left="851" w:firstLine="0"/>
        <w:jc w:val="both"/>
        <w:rPr>
          <w:rFonts w:cs="Arial"/>
          <w:szCs w:val="22"/>
          <w:lang w:val="lt-LT"/>
        </w:rPr>
      </w:pPr>
      <w:r w:rsidRPr="00E65B4D">
        <w:rPr>
          <w:rFonts w:cs="Arial"/>
          <w:szCs w:val="22"/>
          <w:lang w:val="lt-LT"/>
        </w:rPr>
        <w:t>Užsakovo dispečerių personalo apmokymus.</w:t>
      </w:r>
    </w:p>
    <w:p w14:paraId="13CD83DE" w14:textId="6C7CA2D5" w:rsidR="009764E7" w:rsidRPr="009D1B14" w:rsidRDefault="00680E8B" w:rsidP="00F11894">
      <w:pPr>
        <w:pStyle w:val="NoSpacing"/>
        <w:numPr>
          <w:ilvl w:val="1"/>
          <w:numId w:val="16"/>
        </w:numPr>
        <w:tabs>
          <w:tab w:val="left" w:pos="993"/>
        </w:tabs>
        <w:spacing w:line="276" w:lineRule="auto"/>
        <w:ind w:left="0" w:firstLine="426"/>
        <w:jc w:val="both"/>
        <w:rPr>
          <w:rFonts w:cs="Arial"/>
          <w:lang w:val="lt-LT"/>
        </w:rPr>
      </w:pPr>
      <w:r w:rsidRPr="009D1B14">
        <w:rPr>
          <w:rFonts w:cs="Arial"/>
          <w:lang w:val="lt-LT"/>
        </w:rPr>
        <w:t xml:space="preserve">Techninio </w:t>
      </w:r>
      <w:r w:rsidR="00C92036" w:rsidRPr="009D1B14">
        <w:rPr>
          <w:rFonts w:cs="Arial"/>
          <w:lang w:val="lt-LT"/>
        </w:rPr>
        <w:t>darbo</w:t>
      </w:r>
      <w:r w:rsidRPr="009D1B14">
        <w:rPr>
          <w:rFonts w:cs="Arial"/>
          <w:lang w:val="lt-LT"/>
        </w:rPr>
        <w:t xml:space="preserve"> projekto sprendinius būtina suderinti su </w:t>
      </w:r>
      <w:r w:rsidR="00D62E90" w:rsidRPr="009D1B14">
        <w:rPr>
          <w:rFonts w:cs="Arial"/>
          <w:lang w:val="lt-LT"/>
        </w:rPr>
        <w:t>Užsakovu</w:t>
      </w:r>
      <w:r w:rsidRPr="009D1B14">
        <w:rPr>
          <w:rFonts w:cs="Arial"/>
          <w:lang w:val="lt-LT"/>
        </w:rPr>
        <w:t xml:space="preserve"> ir</w:t>
      </w:r>
      <w:r w:rsidR="00A61825" w:rsidRPr="009D1B14">
        <w:rPr>
          <w:rFonts w:cs="Arial"/>
          <w:lang w:val="lt-LT"/>
        </w:rPr>
        <w:t xml:space="preserve"> </w:t>
      </w:r>
      <w:r w:rsidRPr="009D1B14">
        <w:rPr>
          <w:rFonts w:cs="Arial"/>
          <w:lang w:val="lt-LT"/>
        </w:rPr>
        <w:t>trečiosiomis šalimis</w:t>
      </w:r>
      <w:r w:rsidR="00725A89" w:rsidRPr="009D1B14">
        <w:rPr>
          <w:rFonts w:cs="Arial"/>
          <w:lang w:val="lt-LT"/>
        </w:rPr>
        <w:t xml:space="preserve"> (jeigu tokių yra)</w:t>
      </w:r>
      <w:r w:rsidRPr="009D1B14">
        <w:rPr>
          <w:rFonts w:cs="Arial"/>
          <w:lang w:val="lt-LT"/>
        </w:rPr>
        <w:t xml:space="preserve">. Techninio </w:t>
      </w:r>
      <w:r w:rsidR="00B27799" w:rsidRPr="009D1B14">
        <w:rPr>
          <w:rFonts w:cs="Arial"/>
          <w:lang w:val="lt-LT"/>
        </w:rPr>
        <w:t>darbo</w:t>
      </w:r>
      <w:r w:rsidRPr="009D1B14">
        <w:rPr>
          <w:rFonts w:cs="Arial"/>
          <w:lang w:val="lt-LT"/>
        </w:rPr>
        <w:t xml:space="preserve"> projekto peržiūrai pateikti vieną egzempliorių skaitmeninėje versijoje. Parengtas ir suderintas</w:t>
      </w:r>
      <w:r w:rsidR="00111E72" w:rsidRPr="009D1B14">
        <w:rPr>
          <w:rFonts w:cs="Arial"/>
          <w:lang w:val="lt-LT"/>
        </w:rPr>
        <w:t xml:space="preserve"> pilnos apimties</w:t>
      </w:r>
      <w:r w:rsidRPr="009D1B14">
        <w:rPr>
          <w:rFonts w:cs="Arial"/>
          <w:lang w:val="lt-LT"/>
        </w:rPr>
        <w:t xml:space="preserve"> techninis </w:t>
      </w:r>
      <w:r w:rsidR="008D7532" w:rsidRPr="009D1B14">
        <w:rPr>
          <w:rFonts w:cs="Arial"/>
          <w:lang w:val="lt-LT"/>
        </w:rPr>
        <w:t>darbo</w:t>
      </w:r>
      <w:r w:rsidRPr="009D1B14">
        <w:rPr>
          <w:rFonts w:cs="Arial"/>
          <w:lang w:val="lt-LT"/>
        </w:rPr>
        <w:t xml:space="preserve"> projektas </w:t>
      </w:r>
      <w:r w:rsidR="00D62E90" w:rsidRPr="009D1B14">
        <w:rPr>
          <w:rFonts w:cs="Arial"/>
          <w:lang w:val="lt-LT"/>
        </w:rPr>
        <w:t>Užsakovui</w:t>
      </w:r>
      <w:r w:rsidRPr="009D1B14">
        <w:rPr>
          <w:rFonts w:cs="Arial"/>
          <w:lang w:val="lt-LT"/>
        </w:rPr>
        <w:t xml:space="preserve"> turi būti pateiktas </w:t>
      </w:r>
      <w:r w:rsidR="004335CF" w:rsidRPr="009D1B14">
        <w:rPr>
          <w:rFonts w:cs="Arial"/>
          <w:lang w:val="lt-LT"/>
        </w:rPr>
        <w:t>su</w:t>
      </w:r>
      <w:r w:rsidRPr="009D1B14">
        <w:rPr>
          <w:rFonts w:cs="Arial"/>
          <w:lang w:val="lt-LT"/>
        </w:rPr>
        <w:t xml:space="preserve"> originaliais </w:t>
      </w:r>
      <w:r w:rsidR="004C05BA">
        <w:rPr>
          <w:rFonts w:cs="Arial"/>
          <w:lang w:val="lt-LT"/>
        </w:rPr>
        <w:t>T</w:t>
      </w:r>
      <w:r w:rsidR="004C05BA" w:rsidRPr="009D1B14">
        <w:rPr>
          <w:rFonts w:cs="Arial"/>
          <w:lang w:val="lt-LT"/>
        </w:rPr>
        <w:t xml:space="preserve">echninį </w:t>
      </w:r>
      <w:r w:rsidR="002C7F3D" w:rsidRPr="009D1B14">
        <w:rPr>
          <w:rFonts w:cs="Arial"/>
          <w:lang w:val="lt-LT"/>
        </w:rPr>
        <w:t xml:space="preserve">darbo </w:t>
      </w:r>
      <w:r w:rsidRPr="009D1B14">
        <w:rPr>
          <w:rFonts w:cs="Arial"/>
          <w:lang w:val="lt-LT"/>
        </w:rPr>
        <w:t xml:space="preserve">projektą parengusių projekto dalių vadovų bei projekto vadovo parašais bei patvirtintas </w:t>
      </w:r>
      <w:r w:rsidR="00111E72" w:rsidRPr="009D1B14">
        <w:rPr>
          <w:rFonts w:cs="Arial"/>
          <w:lang w:val="lt-LT"/>
        </w:rPr>
        <w:t>Užsakovo</w:t>
      </w:r>
      <w:r w:rsidRPr="009D1B14">
        <w:rPr>
          <w:rFonts w:cs="Arial"/>
          <w:lang w:val="lt-LT"/>
        </w:rPr>
        <w:t xml:space="preserve">. Kiekvienos techninio </w:t>
      </w:r>
      <w:r w:rsidR="002C7F3D" w:rsidRPr="009D1B14">
        <w:rPr>
          <w:rFonts w:cs="Arial"/>
          <w:lang w:val="lt-LT"/>
        </w:rPr>
        <w:t>darbo</w:t>
      </w:r>
      <w:r w:rsidRPr="009D1B14">
        <w:rPr>
          <w:rFonts w:cs="Arial"/>
          <w:lang w:val="lt-LT"/>
        </w:rPr>
        <w:t xml:space="preserve"> projekto dalies lapai turi būti sunumeruoti eilės tvarka, kiekvienoje </w:t>
      </w:r>
      <w:r w:rsidR="00F77932">
        <w:rPr>
          <w:rFonts w:cs="Arial"/>
          <w:lang w:val="lt-LT"/>
        </w:rPr>
        <w:t>T</w:t>
      </w:r>
      <w:r w:rsidR="00F77932" w:rsidRPr="009D1B14">
        <w:rPr>
          <w:rFonts w:cs="Arial"/>
          <w:lang w:val="lt-LT"/>
        </w:rPr>
        <w:t xml:space="preserve">echninio </w:t>
      </w:r>
      <w:r w:rsidR="002C7F3D" w:rsidRPr="009D1B14">
        <w:rPr>
          <w:rFonts w:cs="Arial"/>
          <w:lang w:val="lt-LT"/>
        </w:rPr>
        <w:t xml:space="preserve">darbo </w:t>
      </w:r>
      <w:r w:rsidRPr="009D1B14">
        <w:rPr>
          <w:rFonts w:cs="Arial"/>
          <w:lang w:val="lt-LT"/>
        </w:rPr>
        <w:t xml:space="preserve">projekto dalyje turi būti jos turinys ir </w:t>
      </w:r>
      <w:r w:rsidR="00F77932">
        <w:rPr>
          <w:rFonts w:cs="Arial"/>
          <w:lang w:val="lt-LT"/>
        </w:rPr>
        <w:t>T</w:t>
      </w:r>
      <w:r w:rsidR="00F77932" w:rsidRPr="009D1B14">
        <w:rPr>
          <w:rFonts w:cs="Arial"/>
          <w:lang w:val="lt-LT"/>
        </w:rPr>
        <w:t xml:space="preserve">echninio </w:t>
      </w:r>
      <w:r w:rsidR="00BB19D0" w:rsidRPr="009D1B14">
        <w:rPr>
          <w:rFonts w:cs="Arial"/>
          <w:lang w:val="lt-LT"/>
        </w:rPr>
        <w:t xml:space="preserve">darbo </w:t>
      </w:r>
      <w:r w:rsidRPr="009D1B14">
        <w:rPr>
          <w:rFonts w:cs="Arial"/>
          <w:lang w:val="lt-LT"/>
        </w:rPr>
        <w:t>projekto dokumentų sudėties žiniaraštis.</w:t>
      </w:r>
    </w:p>
    <w:p w14:paraId="0AD0B5CB" w14:textId="7A335875" w:rsidR="009764E7" w:rsidRPr="00A61BD2" w:rsidRDefault="00680E8B" w:rsidP="00F11894">
      <w:pPr>
        <w:pStyle w:val="NoSpacing"/>
        <w:numPr>
          <w:ilvl w:val="1"/>
          <w:numId w:val="16"/>
        </w:numPr>
        <w:tabs>
          <w:tab w:val="left" w:pos="993"/>
        </w:tabs>
        <w:spacing w:line="276" w:lineRule="auto"/>
        <w:ind w:left="0" w:firstLine="426"/>
        <w:jc w:val="both"/>
        <w:rPr>
          <w:rFonts w:cs="Arial"/>
          <w:lang w:val="lt-LT"/>
        </w:rPr>
      </w:pPr>
      <w:r w:rsidRPr="00A61BD2">
        <w:rPr>
          <w:rFonts w:cs="Arial"/>
          <w:lang w:val="lt-LT"/>
        </w:rPr>
        <w:t xml:space="preserve">Skaitmeninė projektinės dokumentacijos informacija turi būti pateikiama </w:t>
      </w:r>
      <w:r w:rsidR="009D1B14" w:rsidRPr="00A61BD2">
        <w:rPr>
          <w:rFonts w:cs="Arial"/>
          <w:lang w:val="lt-LT"/>
        </w:rPr>
        <w:t xml:space="preserve">*doc., </w:t>
      </w:r>
      <w:r w:rsidRPr="00A61BD2">
        <w:rPr>
          <w:rFonts w:cs="Arial"/>
          <w:lang w:val="lt-LT"/>
        </w:rPr>
        <w:t>*.pdf format</w:t>
      </w:r>
      <w:r w:rsidR="009D1B14" w:rsidRPr="00A61BD2">
        <w:rPr>
          <w:rFonts w:cs="Arial"/>
          <w:lang w:val="lt-LT"/>
        </w:rPr>
        <w:t>ais</w:t>
      </w:r>
      <w:r w:rsidRPr="00A61BD2">
        <w:rPr>
          <w:rFonts w:cs="Arial"/>
          <w:lang w:val="lt-LT"/>
        </w:rPr>
        <w:t>, sąmata ir darbų žiniaraštis - *.</w:t>
      </w:r>
      <w:proofErr w:type="spellStart"/>
      <w:r w:rsidRPr="00A61BD2">
        <w:rPr>
          <w:rFonts w:cs="Arial"/>
          <w:lang w:val="lt-LT"/>
        </w:rPr>
        <w:t>xls</w:t>
      </w:r>
      <w:proofErr w:type="spellEnd"/>
      <w:r w:rsidRPr="00A61BD2">
        <w:rPr>
          <w:rFonts w:cs="Arial"/>
          <w:lang w:val="lt-LT"/>
        </w:rPr>
        <w:t xml:space="preserve"> formatu, brėžiniai, schemos, planai – *.</w:t>
      </w:r>
      <w:proofErr w:type="spellStart"/>
      <w:r w:rsidRPr="00A61BD2">
        <w:rPr>
          <w:rFonts w:cs="Arial"/>
          <w:lang w:val="lt-LT"/>
        </w:rPr>
        <w:t>dwg</w:t>
      </w:r>
      <w:proofErr w:type="spellEnd"/>
      <w:r w:rsidRPr="00A61BD2">
        <w:rPr>
          <w:rFonts w:cs="Arial"/>
          <w:lang w:val="lt-LT"/>
        </w:rPr>
        <w:t xml:space="preserve"> formatu.</w:t>
      </w:r>
    </w:p>
    <w:p w14:paraId="27F927AE" w14:textId="2631EDAE" w:rsidR="003270C8" w:rsidRPr="00A61BD2" w:rsidRDefault="00E859B7" w:rsidP="00F11894">
      <w:pPr>
        <w:pStyle w:val="NoSpacing"/>
        <w:numPr>
          <w:ilvl w:val="1"/>
          <w:numId w:val="16"/>
        </w:numPr>
        <w:tabs>
          <w:tab w:val="left" w:pos="993"/>
        </w:tabs>
        <w:spacing w:line="276" w:lineRule="auto"/>
        <w:ind w:left="0" w:firstLine="426"/>
        <w:jc w:val="both"/>
        <w:rPr>
          <w:rFonts w:cs="Arial"/>
          <w:szCs w:val="22"/>
          <w:lang w:val="lt-LT"/>
        </w:rPr>
      </w:pPr>
      <w:r w:rsidRPr="00A61BD2">
        <w:rPr>
          <w:rFonts w:cs="Arial"/>
          <w:lang w:val="lt-LT"/>
        </w:rPr>
        <w:lastRenderedPageBreak/>
        <w:t xml:space="preserve">Techniniame </w:t>
      </w:r>
      <w:r w:rsidR="403CBEB7" w:rsidRPr="00A61BD2">
        <w:rPr>
          <w:rFonts w:cs="Arial"/>
          <w:lang w:val="lt-LT"/>
        </w:rPr>
        <w:t xml:space="preserve">darbo </w:t>
      </w:r>
      <w:r w:rsidRPr="00A61BD2">
        <w:rPr>
          <w:rFonts w:cs="Arial"/>
          <w:lang w:val="lt-LT"/>
        </w:rPr>
        <w:t xml:space="preserve">projekte projektuoti įrenginius </w:t>
      </w:r>
      <w:r w:rsidR="00C64AE7" w:rsidRPr="00A61BD2">
        <w:rPr>
          <w:rFonts w:cs="Arial"/>
          <w:lang w:val="lt-LT"/>
        </w:rPr>
        <w:t xml:space="preserve">užtikrinant </w:t>
      </w:r>
      <w:r w:rsidR="009C4746" w:rsidRPr="00A61BD2">
        <w:rPr>
          <w:rFonts w:cs="Arial"/>
          <w:lang w:val="lt-LT"/>
        </w:rPr>
        <w:t>šių</w:t>
      </w:r>
      <w:r w:rsidR="00C64AE7" w:rsidRPr="00A61BD2">
        <w:rPr>
          <w:rFonts w:cs="Arial"/>
          <w:lang w:val="lt-LT"/>
        </w:rPr>
        <w:t xml:space="preserve"> įrenginių aptarnavim</w:t>
      </w:r>
      <w:r w:rsidR="009C4746" w:rsidRPr="00A61BD2">
        <w:rPr>
          <w:rFonts w:cs="Arial"/>
          <w:lang w:val="lt-LT"/>
        </w:rPr>
        <w:t>o galimybę</w:t>
      </w:r>
      <w:r w:rsidR="00C64AE7" w:rsidRPr="00A61BD2">
        <w:rPr>
          <w:rFonts w:cs="Arial"/>
          <w:lang w:val="lt-LT"/>
        </w:rPr>
        <w:t xml:space="preserve"> ir priėjimą prie jų</w:t>
      </w:r>
      <w:r w:rsidRPr="00A61BD2">
        <w:rPr>
          <w:rFonts w:cs="Arial"/>
          <w:lang w:val="lt-LT"/>
        </w:rPr>
        <w:t>.</w:t>
      </w:r>
    </w:p>
    <w:p w14:paraId="21A419E3" w14:textId="26FB3381" w:rsidR="003270C8" w:rsidRPr="00A61BD2" w:rsidRDefault="00F47515" w:rsidP="00F11894">
      <w:pPr>
        <w:pStyle w:val="NoSpacing"/>
        <w:numPr>
          <w:ilvl w:val="1"/>
          <w:numId w:val="16"/>
        </w:numPr>
        <w:tabs>
          <w:tab w:val="left" w:pos="993"/>
        </w:tabs>
        <w:spacing w:line="276" w:lineRule="auto"/>
        <w:ind w:left="0" w:firstLine="426"/>
        <w:jc w:val="both"/>
        <w:rPr>
          <w:rFonts w:cs="Arial"/>
          <w:szCs w:val="22"/>
          <w:lang w:val="lt-LT"/>
        </w:rPr>
      </w:pPr>
      <w:r w:rsidRPr="00A61BD2">
        <w:rPr>
          <w:rFonts w:cs="Arial"/>
          <w:lang w:val="lt-LT"/>
        </w:rPr>
        <w:t>T</w:t>
      </w:r>
      <w:r w:rsidR="008C72B7" w:rsidRPr="00A61BD2">
        <w:rPr>
          <w:rFonts w:cs="Arial"/>
          <w:lang w:val="lt-LT"/>
        </w:rPr>
        <w:t xml:space="preserve">echninės </w:t>
      </w:r>
      <w:r w:rsidR="00680E8B" w:rsidRPr="00A61BD2">
        <w:rPr>
          <w:rFonts w:cs="Arial"/>
          <w:lang w:val="lt-LT"/>
        </w:rPr>
        <w:t xml:space="preserve">užduoties kopija turi būti tik techninio </w:t>
      </w:r>
      <w:r w:rsidR="5640CF3D" w:rsidRPr="00A61BD2">
        <w:rPr>
          <w:rFonts w:cs="Arial"/>
          <w:lang w:val="lt-LT"/>
        </w:rPr>
        <w:t xml:space="preserve">darbo </w:t>
      </w:r>
      <w:r w:rsidR="00680E8B" w:rsidRPr="00A61BD2">
        <w:rPr>
          <w:rFonts w:cs="Arial"/>
          <w:lang w:val="lt-LT"/>
        </w:rPr>
        <w:t>projekto Bendros dalies (bylos) sudėtyje.</w:t>
      </w:r>
    </w:p>
    <w:p w14:paraId="02876BF3" w14:textId="1864AE3A" w:rsidR="003270C8" w:rsidRPr="00A61BD2" w:rsidRDefault="00680E8B" w:rsidP="00F11894">
      <w:pPr>
        <w:pStyle w:val="NoSpacing"/>
        <w:numPr>
          <w:ilvl w:val="1"/>
          <w:numId w:val="16"/>
        </w:numPr>
        <w:tabs>
          <w:tab w:val="left" w:pos="993"/>
        </w:tabs>
        <w:spacing w:line="276" w:lineRule="auto"/>
        <w:ind w:left="0" w:firstLine="426"/>
        <w:jc w:val="both"/>
        <w:rPr>
          <w:rFonts w:cs="Arial"/>
          <w:szCs w:val="22"/>
          <w:lang w:val="lt-LT"/>
        </w:rPr>
      </w:pPr>
      <w:r w:rsidRPr="00A61BD2">
        <w:rPr>
          <w:rFonts w:cs="Arial"/>
          <w:lang w:val="lt-LT"/>
        </w:rPr>
        <w:t xml:space="preserve">Parengto techninio </w:t>
      </w:r>
      <w:r w:rsidR="0B663A04" w:rsidRPr="00A61BD2">
        <w:rPr>
          <w:rFonts w:cs="Arial"/>
          <w:lang w:val="lt-LT"/>
        </w:rPr>
        <w:t xml:space="preserve">darbo </w:t>
      </w:r>
      <w:r w:rsidRPr="00A61BD2">
        <w:rPr>
          <w:rFonts w:cs="Arial"/>
          <w:lang w:val="lt-LT"/>
        </w:rPr>
        <w:t xml:space="preserve">projekto kiekvienos projekto dalies (bylos) sudėtyje turi būti </w:t>
      </w:r>
      <w:r w:rsidR="00CD0588" w:rsidRPr="00A61BD2">
        <w:rPr>
          <w:rFonts w:cs="Arial"/>
          <w:lang w:val="lt-LT"/>
        </w:rPr>
        <w:t>Užsakovo</w:t>
      </w:r>
      <w:r w:rsidRPr="00A61BD2">
        <w:rPr>
          <w:rFonts w:cs="Arial"/>
          <w:lang w:val="lt-LT"/>
        </w:rPr>
        <w:t xml:space="preserve"> atsakingų asmenų suderinimų lapo kopijos.</w:t>
      </w:r>
    </w:p>
    <w:p w14:paraId="048F1321" w14:textId="77777777" w:rsidR="003270C8" w:rsidRPr="00A61BD2" w:rsidRDefault="00680E8B" w:rsidP="00F11894">
      <w:pPr>
        <w:pStyle w:val="NoSpacing"/>
        <w:numPr>
          <w:ilvl w:val="1"/>
          <w:numId w:val="16"/>
        </w:numPr>
        <w:tabs>
          <w:tab w:val="left" w:pos="993"/>
        </w:tabs>
        <w:spacing w:line="276" w:lineRule="auto"/>
        <w:ind w:left="0" w:firstLine="426"/>
        <w:jc w:val="both"/>
        <w:rPr>
          <w:rFonts w:cs="Arial"/>
          <w:szCs w:val="22"/>
          <w:lang w:val="lt-LT"/>
        </w:rPr>
      </w:pPr>
      <w:r w:rsidRPr="00A61BD2">
        <w:rPr>
          <w:rFonts w:cs="Arial"/>
          <w:lang w:val="lt-LT"/>
        </w:rPr>
        <w:t xml:space="preserve">Parengto techninio </w:t>
      </w:r>
      <w:r w:rsidR="0E0B43DD" w:rsidRPr="00A61BD2">
        <w:rPr>
          <w:rFonts w:cs="Arial"/>
          <w:lang w:val="lt-LT"/>
        </w:rPr>
        <w:t xml:space="preserve">darbo </w:t>
      </w:r>
      <w:r w:rsidRPr="00A61BD2">
        <w:rPr>
          <w:rFonts w:cs="Arial"/>
          <w:lang w:val="lt-LT"/>
        </w:rPr>
        <w:t>projekto atskirų trečiųjų šalių projekto dalių (bylų) sudėtyje turi būti šių trečiųjų šalių</w:t>
      </w:r>
      <w:r w:rsidR="002757C6" w:rsidRPr="00A61BD2">
        <w:rPr>
          <w:rFonts w:cs="Arial"/>
          <w:lang w:val="lt-LT"/>
        </w:rPr>
        <w:t xml:space="preserve"> </w:t>
      </w:r>
      <w:r w:rsidRPr="00A61BD2">
        <w:rPr>
          <w:rFonts w:cs="Arial"/>
          <w:lang w:val="lt-LT"/>
        </w:rPr>
        <w:t>dalies techninio projekto suderinimų kopijos.</w:t>
      </w:r>
      <w:bookmarkStart w:id="34" w:name="_Toc373828547"/>
      <w:bookmarkStart w:id="35" w:name="_Toc373840561"/>
      <w:bookmarkEnd w:id="34"/>
      <w:bookmarkEnd w:id="35"/>
    </w:p>
    <w:p w14:paraId="69BBA98B" w14:textId="1A12162E" w:rsidR="003270C8" w:rsidRPr="00A61BD2" w:rsidRDefault="00680E8B" w:rsidP="00F11894">
      <w:pPr>
        <w:pStyle w:val="NoSpacing"/>
        <w:numPr>
          <w:ilvl w:val="1"/>
          <w:numId w:val="16"/>
        </w:numPr>
        <w:tabs>
          <w:tab w:val="left" w:pos="993"/>
        </w:tabs>
        <w:spacing w:line="276" w:lineRule="auto"/>
        <w:ind w:left="0" w:firstLine="426"/>
        <w:jc w:val="both"/>
        <w:rPr>
          <w:rFonts w:cs="Arial"/>
          <w:lang w:val="lt-LT"/>
        </w:rPr>
      </w:pPr>
      <w:r w:rsidRPr="00A61BD2">
        <w:rPr>
          <w:rFonts w:cs="Arial"/>
          <w:lang w:val="lt-LT"/>
        </w:rPr>
        <w:t xml:space="preserve">Techninio </w:t>
      </w:r>
      <w:r w:rsidR="03672E97" w:rsidRPr="00A61BD2">
        <w:rPr>
          <w:rFonts w:cs="Arial"/>
          <w:lang w:val="lt-LT"/>
        </w:rPr>
        <w:t>darbo</w:t>
      </w:r>
      <w:r w:rsidRPr="00A61BD2">
        <w:rPr>
          <w:rFonts w:cs="Arial"/>
          <w:lang w:val="lt-LT"/>
        </w:rPr>
        <w:t xml:space="preserve"> projekto aiškinamajame rašte turi būti numatyta, kad parengto </w:t>
      </w:r>
      <w:r w:rsidR="0007774D">
        <w:rPr>
          <w:rFonts w:cs="Arial"/>
          <w:lang w:val="lt-LT"/>
        </w:rPr>
        <w:t>T</w:t>
      </w:r>
      <w:r w:rsidR="0007774D" w:rsidRPr="00A61BD2">
        <w:rPr>
          <w:rFonts w:cs="Arial"/>
          <w:lang w:val="lt-LT"/>
        </w:rPr>
        <w:t xml:space="preserve">echninio </w:t>
      </w:r>
      <w:r w:rsidRPr="00A61BD2">
        <w:rPr>
          <w:rFonts w:cs="Arial"/>
          <w:lang w:val="lt-LT"/>
        </w:rPr>
        <w:t xml:space="preserve">darbo projekto kiekvienos projekto dalies (bylos) sudėtyje turi būti detalūs dokumentacijos sąrašai, kurie bus teikiami </w:t>
      </w:r>
      <w:r w:rsidR="39FA7713" w:rsidRPr="00A61BD2">
        <w:rPr>
          <w:rFonts w:cs="Arial"/>
          <w:lang w:val="lt-LT"/>
        </w:rPr>
        <w:t>atliktų</w:t>
      </w:r>
      <w:r w:rsidRPr="00A61BD2">
        <w:rPr>
          <w:rFonts w:cs="Arial"/>
          <w:lang w:val="lt-LT"/>
        </w:rPr>
        <w:t xml:space="preserve"> darbų techniniam įvertinimui bei </w:t>
      </w:r>
      <w:r w:rsidR="46ED7FC1" w:rsidRPr="00A61BD2">
        <w:rPr>
          <w:rFonts w:cs="Arial"/>
          <w:lang w:val="lt-LT"/>
        </w:rPr>
        <w:t xml:space="preserve">projekto </w:t>
      </w:r>
      <w:r w:rsidRPr="00A61BD2">
        <w:rPr>
          <w:rFonts w:cs="Arial"/>
          <w:lang w:val="lt-LT"/>
        </w:rPr>
        <w:t xml:space="preserve">užbaigimui, vadovaujantis </w:t>
      </w:r>
      <w:r w:rsidR="009E5CD5" w:rsidRPr="00A61BD2">
        <w:rPr>
          <w:rFonts w:cs="Arial"/>
          <w:lang w:val="lt-LT"/>
        </w:rPr>
        <w:t>Užsakovo</w:t>
      </w:r>
      <w:r w:rsidRPr="00A61BD2">
        <w:rPr>
          <w:rFonts w:cs="Arial"/>
          <w:lang w:val="lt-LT"/>
        </w:rPr>
        <w:t xml:space="preserve"> patvirtintais 20</w:t>
      </w:r>
      <w:r w:rsidR="51FFE1F5" w:rsidRPr="00A61BD2">
        <w:rPr>
          <w:rFonts w:cs="Arial"/>
          <w:lang w:val="lt-LT"/>
        </w:rPr>
        <w:t>22</w:t>
      </w:r>
      <w:r w:rsidRPr="00A61BD2">
        <w:rPr>
          <w:rFonts w:cs="Arial"/>
          <w:lang w:val="lt-LT"/>
        </w:rPr>
        <w:t>-12-</w:t>
      </w:r>
      <w:r w:rsidR="4915C570" w:rsidRPr="00A61BD2">
        <w:rPr>
          <w:rFonts w:cs="Arial"/>
          <w:lang w:val="lt-LT"/>
        </w:rPr>
        <w:t>21</w:t>
      </w:r>
      <w:r w:rsidRPr="00A61BD2">
        <w:rPr>
          <w:rFonts w:cs="Arial"/>
          <w:lang w:val="lt-LT"/>
        </w:rPr>
        <w:t xml:space="preserve"> Nr. </w:t>
      </w:r>
      <w:r w:rsidR="273E3593" w:rsidRPr="00A61BD2">
        <w:rPr>
          <w:rFonts w:cs="Arial"/>
          <w:lang w:val="lt-LT"/>
        </w:rPr>
        <w:t>22</w:t>
      </w:r>
      <w:r w:rsidRPr="00A61BD2">
        <w:rPr>
          <w:rFonts w:cs="Arial"/>
          <w:lang w:val="lt-LT"/>
        </w:rPr>
        <w:t>NU-</w:t>
      </w:r>
      <w:r w:rsidR="0DF1067B" w:rsidRPr="00A61BD2">
        <w:rPr>
          <w:rFonts w:cs="Arial"/>
          <w:lang w:val="lt-LT"/>
        </w:rPr>
        <w:t>473</w:t>
      </w:r>
      <w:r w:rsidRPr="00A61BD2">
        <w:rPr>
          <w:rFonts w:cs="Arial"/>
          <w:lang w:val="lt-LT"/>
        </w:rPr>
        <w:t xml:space="preserve"> „Reikalavimai dokumentacijai, pateikiamai energetikos objekto statybos/rekonstravimo darbų techninio vertinimo komisijai“ (žr.</w:t>
      </w:r>
      <w:r w:rsidR="00E70F93" w:rsidRPr="00A61BD2">
        <w:rPr>
          <w:rFonts w:cs="Arial"/>
          <w:lang w:val="lt-LT"/>
        </w:rPr>
        <w:t xml:space="preserve"> </w:t>
      </w:r>
      <w:r w:rsidR="00E70F93" w:rsidRPr="00A61BD2">
        <w:rPr>
          <w:rFonts w:cs="Arial"/>
          <w:highlight w:val="lightGray"/>
          <w:lang w:val="lt-LT"/>
        </w:rPr>
        <w:fldChar w:fldCharType="begin"/>
      </w:r>
      <w:r w:rsidR="00E70F93" w:rsidRPr="00A61BD2">
        <w:rPr>
          <w:rFonts w:cs="Arial"/>
          <w:lang w:val="lt-LT"/>
        </w:rPr>
        <w:instrText xml:space="preserve"> REF _Ref158060785 \h </w:instrText>
      </w:r>
      <w:r w:rsidR="00E70F93" w:rsidRPr="00A61BD2">
        <w:rPr>
          <w:rFonts w:cs="Arial"/>
          <w:highlight w:val="lightGray"/>
          <w:lang w:val="lt-LT"/>
        </w:rPr>
        <w:instrText xml:space="preserve"> \* MERGEFORMAT </w:instrText>
      </w:r>
      <w:r w:rsidR="00E70F93" w:rsidRPr="00A61BD2">
        <w:rPr>
          <w:rFonts w:cs="Arial"/>
          <w:highlight w:val="lightGray"/>
          <w:lang w:val="lt-LT"/>
        </w:rPr>
      </w:r>
      <w:r w:rsidR="00E70F93" w:rsidRPr="00A61BD2">
        <w:rPr>
          <w:rFonts w:cs="Arial"/>
          <w:highlight w:val="lightGray"/>
          <w:lang w:val="lt-LT"/>
        </w:rPr>
        <w:fldChar w:fldCharType="separate"/>
      </w:r>
      <w:r w:rsidR="008F1534" w:rsidRPr="008F1534">
        <w:rPr>
          <w:rFonts w:cs="Arial"/>
          <w:lang w:val="lt-LT"/>
        </w:rPr>
        <w:t>Priedas 12</w:t>
      </w:r>
      <w:r w:rsidR="00E70F93" w:rsidRPr="00A61BD2">
        <w:rPr>
          <w:rFonts w:cs="Arial"/>
          <w:highlight w:val="lightGray"/>
          <w:lang w:val="lt-LT"/>
        </w:rPr>
        <w:fldChar w:fldCharType="end"/>
      </w:r>
      <w:r w:rsidRPr="00A61BD2">
        <w:rPr>
          <w:rFonts w:cs="Arial"/>
          <w:lang w:val="lt-LT"/>
        </w:rPr>
        <w:t>)</w:t>
      </w:r>
      <w:r w:rsidR="006A48B0" w:rsidRPr="00A61BD2">
        <w:rPr>
          <w:rFonts w:cs="Arial"/>
          <w:lang w:val="lt-LT"/>
        </w:rPr>
        <w:t xml:space="preserve">. </w:t>
      </w:r>
      <w:r w:rsidRPr="00A61BD2">
        <w:rPr>
          <w:rFonts w:cs="Arial"/>
          <w:lang w:val="lt-LT"/>
        </w:rPr>
        <w:t xml:space="preserve">Detalūs dokumentacijos sąrašai turi būti suderinti su </w:t>
      </w:r>
      <w:r w:rsidR="009E5CD5" w:rsidRPr="00A61BD2">
        <w:rPr>
          <w:rFonts w:cs="Arial"/>
          <w:lang w:val="lt-LT"/>
        </w:rPr>
        <w:t>Užsakovu</w:t>
      </w:r>
      <w:r w:rsidRPr="00A61BD2">
        <w:rPr>
          <w:rFonts w:cs="Arial"/>
          <w:lang w:val="lt-LT"/>
        </w:rPr>
        <w:t>.</w:t>
      </w:r>
    </w:p>
    <w:p w14:paraId="61E41060" w14:textId="05551748" w:rsidR="003A6B7F" w:rsidRPr="00D8317B" w:rsidRDefault="003A6B7F" w:rsidP="00F11894">
      <w:pPr>
        <w:pStyle w:val="NoSpacing"/>
        <w:numPr>
          <w:ilvl w:val="1"/>
          <w:numId w:val="16"/>
        </w:numPr>
        <w:tabs>
          <w:tab w:val="left" w:pos="993"/>
        </w:tabs>
        <w:spacing w:line="276" w:lineRule="auto"/>
        <w:ind w:left="0" w:firstLine="426"/>
        <w:jc w:val="both"/>
        <w:rPr>
          <w:rFonts w:cs="Arial"/>
          <w:lang w:val="lt-LT"/>
        </w:rPr>
      </w:pPr>
      <w:r w:rsidRPr="00D8317B">
        <w:rPr>
          <w:rFonts w:cs="Arial"/>
          <w:lang w:val="lt-LT"/>
        </w:rPr>
        <w:t>Perkeliant standartinių reikalavimų punktus į specifikacijas negalima koreguoti standartinių reikalavimų stulpelyje „Įrenginio, įrangos, gaminio ar medžiagos reikalaujamas parametras (mato vnt.), funkcija, išpildymas ar savybė“ pateiktos teksto redakcijos. Taip pat negalima standartinių reikalavimų punktų neįkelti į specifikaciją. Jei punktas konkrečiu atveju netaikomas, vietoje konkretaus parametro ar funkcijos reikšmės, išpildymo ar savybės specifikacijoje įrašyti „Netaikoma / Not applicable“. Papildomų punktų įtraukimas į specifikaciją lyginant su standartiniais reikalavimais arba standartinės parametro ar funkcijos reikšmės, išpildymo ar savybės koregavimas lyginant su standartiniuose reikalavimuose pateikta parametro ar funkcijos reikšme, išpildymu ar savybe turi būti aprašyta ir pagrįsta projekte. Techninio darbo projekto techninės specifikacijos sudaromos lietuvių ir anglų kalbomis.</w:t>
      </w:r>
    </w:p>
    <w:p w14:paraId="78F7BCA2" w14:textId="5CF397E4" w:rsidR="003270C8" w:rsidRPr="00D8317B" w:rsidRDefault="00680E8B" w:rsidP="00F11894">
      <w:pPr>
        <w:pStyle w:val="NoSpacing"/>
        <w:numPr>
          <w:ilvl w:val="1"/>
          <w:numId w:val="16"/>
        </w:numPr>
        <w:tabs>
          <w:tab w:val="left" w:pos="993"/>
        </w:tabs>
        <w:spacing w:line="276" w:lineRule="auto"/>
        <w:ind w:left="0" w:firstLine="426"/>
        <w:jc w:val="both"/>
        <w:rPr>
          <w:rFonts w:cs="Arial"/>
          <w:szCs w:val="22"/>
          <w:lang w:val="lt-LT"/>
        </w:rPr>
      </w:pPr>
      <w:r w:rsidRPr="00D8317B">
        <w:rPr>
          <w:rFonts w:cs="Arial"/>
          <w:lang w:val="lt-LT"/>
        </w:rPr>
        <w:t>Informaciniam saugumui taikomi reikalavimai pateikiam</w:t>
      </w:r>
      <w:r w:rsidR="00212BA7" w:rsidRPr="00D8317B">
        <w:rPr>
          <w:rFonts w:cs="Arial"/>
          <w:lang w:val="lt-LT"/>
        </w:rPr>
        <w:t>i</w:t>
      </w:r>
      <w:r w:rsidR="00D17B6D" w:rsidRPr="00D8317B">
        <w:rPr>
          <w:rFonts w:cs="Arial"/>
          <w:lang w:val="lt-LT"/>
        </w:rPr>
        <w:t xml:space="preserve"> dokumentuose</w:t>
      </w:r>
      <w:r w:rsidR="008A3C6F" w:rsidRPr="00D8317B">
        <w:rPr>
          <w:rFonts w:cs="Arial"/>
          <w:lang w:val="lt-LT"/>
        </w:rPr>
        <w:t xml:space="preserve"> </w:t>
      </w:r>
      <w:r w:rsidR="00D17B6D" w:rsidRPr="00D8317B">
        <w:rPr>
          <w:rFonts w:cs="Arial"/>
          <w:lang w:val="lt-LT"/>
        </w:rPr>
        <w:t xml:space="preserve">(žr. </w:t>
      </w:r>
      <w:r w:rsidR="00D17B6D" w:rsidRPr="00D8317B">
        <w:rPr>
          <w:rFonts w:cs="Arial"/>
          <w:lang w:val="lt-LT"/>
        </w:rPr>
        <w:fldChar w:fldCharType="begin"/>
      </w:r>
      <w:r w:rsidR="00D17B6D" w:rsidRPr="00D8317B">
        <w:rPr>
          <w:rFonts w:cs="Arial"/>
          <w:lang w:val="lt-LT"/>
        </w:rPr>
        <w:instrText xml:space="preserve"> REF _Ref158061070 \h  \* MERGEFORMAT </w:instrText>
      </w:r>
      <w:r w:rsidR="00D17B6D" w:rsidRPr="00D8317B">
        <w:rPr>
          <w:rFonts w:cs="Arial"/>
          <w:lang w:val="lt-LT"/>
        </w:rPr>
      </w:r>
      <w:r w:rsidR="00D17B6D" w:rsidRPr="00D8317B">
        <w:rPr>
          <w:rFonts w:cs="Arial"/>
          <w:lang w:val="lt-LT"/>
        </w:rPr>
        <w:fldChar w:fldCharType="separate"/>
      </w:r>
      <w:r w:rsidR="008F1534" w:rsidRPr="008F1534">
        <w:rPr>
          <w:rFonts w:cs="Arial"/>
          <w:lang w:val="lt-LT"/>
        </w:rPr>
        <w:t>Priedas 13</w:t>
      </w:r>
      <w:r w:rsidR="00D17B6D" w:rsidRPr="00D8317B">
        <w:rPr>
          <w:rFonts w:cs="Arial"/>
          <w:lang w:val="lt-LT"/>
        </w:rPr>
        <w:fldChar w:fldCharType="end"/>
      </w:r>
      <w:r w:rsidR="00D17B6D" w:rsidRPr="00D8317B">
        <w:rPr>
          <w:rFonts w:cs="Arial"/>
          <w:lang w:val="lt-LT"/>
        </w:rPr>
        <w:t xml:space="preserve"> ir </w:t>
      </w:r>
      <w:r w:rsidR="00D17B6D" w:rsidRPr="00D8317B">
        <w:rPr>
          <w:rFonts w:cs="Arial"/>
          <w:lang w:val="lt-LT"/>
        </w:rPr>
        <w:fldChar w:fldCharType="begin"/>
      </w:r>
      <w:r w:rsidR="00D17B6D" w:rsidRPr="00D8317B">
        <w:rPr>
          <w:rFonts w:cs="Arial"/>
          <w:lang w:val="lt-LT"/>
        </w:rPr>
        <w:instrText xml:space="preserve"> REF _Ref158061078 \h  \* MERGEFORMAT </w:instrText>
      </w:r>
      <w:r w:rsidR="00D17B6D" w:rsidRPr="00D8317B">
        <w:rPr>
          <w:rFonts w:cs="Arial"/>
          <w:lang w:val="lt-LT"/>
        </w:rPr>
      </w:r>
      <w:r w:rsidR="00D17B6D" w:rsidRPr="00D8317B">
        <w:rPr>
          <w:rFonts w:cs="Arial"/>
          <w:lang w:val="lt-LT"/>
        </w:rPr>
        <w:fldChar w:fldCharType="separate"/>
      </w:r>
      <w:r w:rsidR="008F1534" w:rsidRPr="008F1534">
        <w:rPr>
          <w:rFonts w:cs="Arial"/>
          <w:lang w:val="lt-LT"/>
        </w:rPr>
        <w:t>Priedas 14</w:t>
      </w:r>
      <w:r w:rsidR="00D17B6D" w:rsidRPr="00D8317B">
        <w:rPr>
          <w:rFonts w:cs="Arial"/>
          <w:lang w:val="lt-LT"/>
        </w:rPr>
        <w:fldChar w:fldCharType="end"/>
      </w:r>
      <w:r w:rsidR="00D17B6D" w:rsidRPr="00D8317B">
        <w:rPr>
          <w:rFonts w:cs="Arial"/>
          <w:lang w:val="lt-LT"/>
        </w:rPr>
        <w:t>)</w:t>
      </w:r>
      <w:r w:rsidRPr="00D8317B">
        <w:rPr>
          <w:rFonts w:cs="Arial"/>
          <w:lang w:val="lt-LT"/>
        </w:rPr>
        <w:t>.</w:t>
      </w:r>
    </w:p>
    <w:p w14:paraId="54F7C5ED" w14:textId="4B5CE3CA" w:rsidR="00B72A17" w:rsidRPr="00D8317B" w:rsidRDefault="00CF2542" w:rsidP="00F11894">
      <w:pPr>
        <w:pStyle w:val="NoSpacing"/>
        <w:numPr>
          <w:ilvl w:val="1"/>
          <w:numId w:val="16"/>
        </w:numPr>
        <w:tabs>
          <w:tab w:val="left" w:pos="993"/>
        </w:tabs>
        <w:spacing w:line="276" w:lineRule="auto"/>
        <w:ind w:left="0" w:firstLine="426"/>
        <w:jc w:val="both"/>
        <w:rPr>
          <w:rFonts w:cs="Arial"/>
          <w:lang w:val="lt-LT"/>
        </w:rPr>
      </w:pPr>
      <w:r w:rsidRPr="00D8317B">
        <w:rPr>
          <w:rFonts w:cs="Arial"/>
          <w:kern w:val="1"/>
          <w:lang w:val="lt-LT" w:eastAsia="ar-SA"/>
        </w:rPr>
        <w:t xml:space="preserve">Visos </w:t>
      </w:r>
      <w:r w:rsidR="0009219F">
        <w:rPr>
          <w:rFonts w:cs="Arial"/>
          <w:kern w:val="1"/>
          <w:lang w:val="lt-LT" w:eastAsia="ar-SA"/>
        </w:rPr>
        <w:t>T</w:t>
      </w:r>
      <w:r w:rsidR="0009219F" w:rsidRPr="00D8317B">
        <w:rPr>
          <w:rFonts w:cs="Arial"/>
          <w:kern w:val="1"/>
          <w:lang w:val="lt-LT" w:eastAsia="ar-SA"/>
        </w:rPr>
        <w:t xml:space="preserve">echninio </w:t>
      </w:r>
      <w:r w:rsidR="77979108" w:rsidRPr="00D8317B">
        <w:rPr>
          <w:rFonts w:cs="Arial"/>
          <w:kern w:val="1"/>
          <w:lang w:val="lt-LT" w:eastAsia="ar-SA"/>
        </w:rPr>
        <w:t>darbo</w:t>
      </w:r>
      <w:r w:rsidR="4A7BE5F6" w:rsidRPr="00D8317B">
        <w:rPr>
          <w:rFonts w:cs="Arial"/>
          <w:kern w:val="1"/>
          <w:lang w:val="lt-LT" w:eastAsia="ar-SA"/>
        </w:rPr>
        <w:t xml:space="preserve"> </w:t>
      </w:r>
      <w:r w:rsidRPr="00D8317B">
        <w:rPr>
          <w:rFonts w:cs="Arial"/>
          <w:kern w:val="1"/>
          <w:lang w:val="lt-LT" w:eastAsia="ar-SA"/>
        </w:rPr>
        <w:t xml:space="preserve">projekto parengimui reikalingos techninės dokumentacijos peržiūra (kopijavimas) </w:t>
      </w:r>
      <w:r w:rsidR="00502349" w:rsidRPr="00D8317B">
        <w:rPr>
          <w:rFonts w:cs="Arial"/>
          <w:kern w:val="1"/>
          <w:lang w:val="lt-LT" w:eastAsia="ar-SA"/>
        </w:rPr>
        <w:t xml:space="preserve">galimas atvykus į </w:t>
      </w:r>
      <w:r w:rsidR="76866C99" w:rsidRPr="00D8317B">
        <w:rPr>
          <w:rFonts w:cs="Arial"/>
          <w:lang w:val="lt-LT" w:eastAsia="ar-SA"/>
        </w:rPr>
        <w:t>400</w:t>
      </w:r>
      <w:r w:rsidR="4A7BE5F6" w:rsidRPr="00D8317B">
        <w:rPr>
          <w:rFonts w:cs="Arial"/>
          <w:kern w:val="1"/>
          <w:lang w:val="lt-LT" w:eastAsia="ar-SA"/>
        </w:rPr>
        <w:t>/</w:t>
      </w:r>
      <w:r w:rsidR="0CEF1E96" w:rsidRPr="00D8317B">
        <w:rPr>
          <w:rFonts w:cs="Arial"/>
          <w:lang w:val="lt-LT" w:eastAsia="ar-SA"/>
        </w:rPr>
        <w:t>33</w:t>
      </w:r>
      <w:r w:rsidR="4A7BE5F6" w:rsidRPr="00D8317B">
        <w:rPr>
          <w:rFonts w:cs="Arial"/>
          <w:kern w:val="1"/>
          <w:lang w:val="lt-LT" w:eastAsia="ar-SA"/>
        </w:rPr>
        <w:t>0</w:t>
      </w:r>
      <w:r w:rsidRPr="00D8317B">
        <w:rPr>
          <w:rFonts w:cs="Arial"/>
          <w:kern w:val="1"/>
          <w:lang w:val="lt-LT" w:eastAsia="ar-SA"/>
        </w:rPr>
        <w:t xml:space="preserve">/10 kV </w:t>
      </w:r>
      <w:r w:rsidR="09EE6C1F" w:rsidRPr="00D8317B">
        <w:rPr>
          <w:rFonts w:cs="Arial"/>
          <w:lang w:val="lt-LT" w:eastAsia="ar-SA"/>
        </w:rPr>
        <w:t>Alytaus</w:t>
      </w:r>
      <w:r w:rsidRPr="00D8317B">
        <w:rPr>
          <w:rFonts w:cs="Arial"/>
          <w:kern w:val="1"/>
          <w:lang w:val="lt-LT" w:eastAsia="ar-SA"/>
        </w:rPr>
        <w:t xml:space="preserve"> TP</w:t>
      </w:r>
      <w:r w:rsidR="00502349" w:rsidRPr="00D8317B">
        <w:rPr>
          <w:rFonts w:cs="Arial"/>
          <w:kern w:val="1"/>
          <w:lang w:val="lt-LT" w:eastAsia="ar-SA"/>
        </w:rPr>
        <w:t>,</w:t>
      </w:r>
      <w:r w:rsidR="00072C44" w:rsidRPr="00D8317B">
        <w:rPr>
          <w:rFonts w:cs="Arial"/>
          <w:kern w:val="1"/>
          <w:lang w:val="lt-LT" w:eastAsia="ar-SA"/>
        </w:rPr>
        <w:t xml:space="preserve"> adresu </w:t>
      </w:r>
      <w:r w:rsidR="16678CDD" w:rsidRPr="00D8317B">
        <w:rPr>
          <w:rFonts w:cs="Arial"/>
          <w:lang w:val="lt-LT"/>
        </w:rPr>
        <w:t>Alytaus</w:t>
      </w:r>
      <w:r w:rsidR="005A627F" w:rsidRPr="00D8317B">
        <w:rPr>
          <w:rFonts w:cs="Arial"/>
          <w:lang w:val="lt-LT"/>
        </w:rPr>
        <w:t xml:space="preserve"> r. sav., </w:t>
      </w:r>
      <w:r w:rsidR="2C159B35" w:rsidRPr="00D8317B">
        <w:rPr>
          <w:rFonts w:cs="Arial"/>
          <w:lang w:val="lt-LT"/>
        </w:rPr>
        <w:t>Butrimiškių k.</w:t>
      </w:r>
      <w:r w:rsidR="6C9E87E8" w:rsidRPr="00D8317B">
        <w:rPr>
          <w:rFonts w:cs="Arial"/>
          <w:lang w:val="lt-LT"/>
        </w:rPr>
        <w:t xml:space="preserve">, </w:t>
      </w:r>
      <w:r w:rsidR="04ABE1D2" w:rsidRPr="00D8317B">
        <w:rPr>
          <w:rFonts w:cs="Arial"/>
          <w:lang w:val="lt-LT"/>
        </w:rPr>
        <w:t>Lankų</w:t>
      </w:r>
      <w:r w:rsidR="001E558D" w:rsidRPr="00D8317B">
        <w:rPr>
          <w:rFonts w:cs="Arial"/>
          <w:lang w:val="lt-LT"/>
        </w:rPr>
        <w:t> </w:t>
      </w:r>
      <w:r w:rsidR="6C9E87E8" w:rsidRPr="00D8317B">
        <w:rPr>
          <w:rFonts w:cs="Arial"/>
          <w:lang w:val="lt-LT"/>
        </w:rPr>
        <w:t>g.</w:t>
      </w:r>
      <w:r w:rsidR="00B6453C" w:rsidRPr="00D8317B">
        <w:rPr>
          <w:rFonts w:cs="Arial"/>
          <w:lang w:val="lt-LT"/>
        </w:rPr>
        <w:t> </w:t>
      </w:r>
      <w:r w:rsidR="5519DB1B" w:rsidRPr="00D8317B">
        <w:rPr>
          <w:rFonts w:cs="Arial"/>
          <w:lang w:val="lt-LT"/>
        </w:rPr>
        <w:t>45</w:t>
      </w:r>
      <w:r w:rsidR="007960E3" w:rsidRPr="00D8317B">
        <w:rPr>
          <w:rFonts w:cs="Arial"/>
          <w:lang w:val="lt-LT"/>
        </w:rPr>
        <w:t>,</w:t>
      </w:r>
      <w:r w:rsidR="005A627F" w:rsidRPr="00D8317B">
        <w:rPr>
          <w:rFonts w:cs="Arial"/>
          <w:lang w:val="lt-LT"/>
        </w:rPr>
        <w:t xml:space="preserve"> </w:t>
      </w:r>
      <w:r w:rsidR="5E8C25FF" w:rsidRPr="00D8317B">
        <w:rPr>
          <w:rFonts w:cs="Arial"/>
          <w:lang w:val="lt-LT"/>
        </w:rPr>
        <w:t>ir 330</w:t>
      </w:r>
      <w:r w:rsidR="5E8C25FF" w:rsidRPr="00D8317B">
        <w:rPr>
          <w:rFonts w:cs="Arial"/>
          <w:lang w:val="lt-LT" w:eastAsia="ar-SA"/>
        </w:rPr>
        <w:t>/110/10 kV Alytaus TP</w:t>
      </w:r>
      <w:r w:rsidR="007960E3" w:rsidRPr="00D8317B">
        <w:rPr>
          <w:rFonts w:cs="Arial"/>
          <w:lang w:val="lt-LT" w:eastAsia="ar-SA"/>
        </w:rPr>
        <w:t>,</w:t>
      </w:r>
      <w:r w:rsidR="5E8C25FF" w:rsidRPr="00D8317B">
        <w:rPr>
          <w:rFonts w:cs="Arial"/>
          <w:lang w:val="lt-LT" w:eastAsia="ar-SA"/>
        </w:rPr>
        <w:t xml:space="preserve"> adresu Alytaus r. sav., Butkūnų k., Kauno kelias 4</w:t>
      </w:r>
      <w:r w:rsidRPr="00D8317B">
        <w:rPr>
          <w:rFonts w:cs="Arial"/>
          <w:kern w:val="1"/>
          <w:lang w:val="lt-LT" w:eastAsia="ar-SA"/>
        </w:rPr>
        <w:t xml:space="preserve">, </w:t>
      </w:r>
      <w:r w:rsidR="00FE0174" w:rsidRPr="00D8317B">
        <w:rPr>
          <w:rFonts w:cs="Arial"/>
          <w:kern w:val="1"/>
          <w:lang w:val="lt-LT" w:eastAsia="ar-SA"/>
        </w:rPr>
        <w:t xml:space="preserve">atitinkamai </w:t>
      </w:r>
      <w:r w:rsidRPr="00D8317B">
        <w:rPr>
          <w:rFonts w:cs="Arial"/>
          <w:kern w:val="1"/>
          <w:lang w:val="lt-LT" w:eastAsia="ar-SA"/>
        </w:rPr>
        <w:t xml:space="preserve">suderinus </w:t>
      </w:r>
      <w:r w:rsidR="00B6453C" w:rsidRPr="00D8317B">
        <w:rPr>
          <w:rFonts w:cs="Arial"/>
          <w:kern w:val="1"/>
          <w:lang w:val="lt-LT" w:eastAsia="ar-SA"/>
        </w:rPr>
        <w:t xml:space="preserve">atvykimo </w:t>
      </w:r>
      <w:r w:rsidRPr="00D8317B">
        <w:rPr>
          <w:rFonts w:cs="Arial"/>
          <w:kern w:val="1"/>
          <w:lang w:val="lt-LT" w:eastAsia="ar-SA"/>
        </w:rPr>
        <w:t>laiką</w:t>
      </w:r>
      <w:r w:rsidR="00FE0174" w:rsidRPr="00D8317B">
        <w:rPr>
          <w:rFonts w:cs="Arial"/>
          <w:kern w:val="1"/>
          <w:lang w:val="lt-LT" w:eastAsia="ar-SA"/>
        </w:rPr>
        <w:t xml:space="preserve"> </w:t>
      </w:r>
      <w:r w:rsidRPr="00D8317B">
        <w:rPr>
          <w:rFonts w:cs="Arial"/>
          <w:kern w:val="1"/>
          <w:lang w:val="lt-LT" w:eastAsia="ar-SA"/>
        </w:rPr>
        <w:t>su Užsakovu</w:t>
      </w:r>
      <w:r w:rsidR="00072C44" w:rsidRPr="00D8317B">
        <w:rPr>
          <w:rFonts w:cs="Arial"/>
          <w:kern w:val="1"/>
          <w:lang w:val="lt-LT" w:eastAsia="ar-SA"/>
        </w:rPr>
        <w:t>.</w:t>
      </w:r>
    </w:p>
    <w:p w14:paraId="2C3963E2" w14:textId="45F7930F" w:rsidR="00972BB9" w:rsidRPr="00D8317B" w:rsidRDefault="00F47515" w:rsidP="00972BB9">
      <w:pPr>
        <w:pStyle w:val="NoSpacing"/>
        <w:numPr>
          <w:ilvl w:val="1"/>
          <w:numId w:val="16"/>
        </w:numPr>
        <w:tabs>
          <w:tab w:val="left" w:pos="851"/>
        </w:tabs>
        <w:spacing w:line="276" w:lineRule="auto"/>
        <w:ind w:left="0" w:firstLine="426"/>
        <w:jc w:val="both"/>
        <w:rPr>
          <w:rFonts w:cs="Arial"/>
          <w:lang w:val="lt-LT"/>
        </w:rPr>
      </w:pPr>
      <w:r w:rsidRPr="00D8317B">
        <w:rPr>
          <w:rFonts w:cs="Arial"/>
          <w:lang w:val="lt-LT"/>
        </w:rPr>
        <w:t>Techninėje</w:t>
      </w:r>
      <w:r w:rsidR="00BD5E2E" w:rsidRPr="00D8317B">
        <w:rPr>
          <w:rFonts w:cs="Arial"/>
          <w:lang w:val="lt-LT"/>
        </w:rPr>
        <w:t xml:space="preserve"> užduotyje</w:t>
      </w:r>
      <w:r w:rsidR="00733FFB" w:rsidRPr="00D8317B">
        <w:rPr>
          <w:rFonts w:cs="Arial"/>
          <w:lang w:val="lt-LT"/>
        </w:rPr>
        <w:t xml:space="preserve"> nurodyti priedai </w:t>
      </w:r>
      <w:r w:rsidR="001A4F14" w:rsidRPr="00D8317B">
        <w:rPr>
          <w:rFonts w:cs="Arial"/>
          <w:lang w:val="lt-LT"/>
        </w:rPr>
        <w:t>(pvz.</w:t>
      </w:r>
      <w:r w:rsidR="00AA1C01" w:rsidRPr="00D8317B">
        <w:rPr>
          <w:rFonts w:cs="Arial"/>
          <w:lang w:val="lt-LT"/>
        </w:rPr>
        <w:t>,</w:t>
      </w:r>
      <w:r w:rsidR="002825B3" w:rsidRPr="00D8317B">
        <w:rPr>
          <w:rFonts w:cs="Arial"/>
          <w:lang w:val="lt-LT"/>
        </w:rPr>
        <w:t xml:space="preserve"> </w:t>
      </w:r>
      <w:r w:rsidRPr="00D8317B">
        <w:rPr>
          <w:rFonts w:cs="Arial"/>
          <w:lang w:val="lt-LT"/>
        </w:rPr>
        <w:t>esamos RAA dalies projektiniai sprendiniai</w:t>
      </w:r>
      <w:r w:rsidR="00FB6EDF" w:rsidRPr="00D8317B">
        <w:rPr>
          <w:rFonts w:cs="Arial"/>
          <w:lang w:val="lt-LT"/>
        </w:rPr>
        <w:t>) -</w:t>
      </w:r>
      <w:r w:rsidRPr="00D8317B">
        <w:rPr>
          <w:rFonts w:cs="Arial"/>
          <w:lang w:val="lt-LT"/>
        </w:rPr>
        <w:t xml:space="preserve"> yra konfidencialūs</w:t>
      </w:r>
      <w:r w:rsidR="00FB6EDF" w:rsidRPr="00D8317B">
        <w:rPr>
          <w:rFonts w:cs="Arial"/>
          <w:lang w:val="lt-LT"/>
        </w:rPr>
        <w:t xml:space="preserve"> (prie </w:t>
      </w:r>
      <w:r w:rsidR="009040E5" w:rsidRPr="00D8317B">
        <w:rPr>
          <w:rFonts w:cs="Arial"/>
          <w:lang w:val="lt-LT"/>
        </w:rPr>
        <w:t xml:space="preserve">konkretaus </w:t>
      </w:r>
      <w:r w:rsidR="00FB6EDF" w:rsidRPr="00D8317B">
        <w:rPr>
          <w:rFonts w:cs="Arial"/>
          <w:lang w:val="lt-LT"/>
        </w:rPr>
        <w:t>priedo nurodyta KONFIDENCIALU)</w:t>
      </w:r>
      <w:r w:rsidRPr="00D8317B">
        <w:rPr>
          <w:rFonts w:cs="Arial"/>
          <w:lang w:val="lt-LT"/>
        </w:rPr>
        <w:t xml:space="preserve"> – jie </w:t>
      </w:r>
      <w:r w:rsidR="00CD19C7" w:rsidRPr="00D8317B">
        <w:rPr>
          <w:rFonts w:cs="Arial"/>
          <w:lang w:val="lt-LT"/>
        </w:rPr>
        <w:t xml:space="preserve">pateikiami </w:t>
      </w:r>
      <w:r w:rsidR="00733FFB" w:rsidRPr="00D8317B">
        <w:rPr>
          <w:rFonts w:cs="Arial"/>
          <w:lang w:val="lt-LT"/>
        </w:rPr>
        <w:t xml:space="preserve">potencialiems </w:t>
      </w:r>
      <w:r w:rsidR="003250B5" w:rsidRPr="00D8317B">
        <w:rPr>
          <w:rFonts w:cs="Arial"/>
          <w:lang w:val="lt-LT"/>
        </w:rPr>
        <w:t xml:space="preserve">Užsakovo </w:t>
      </w:r>
      <w:r w:rsidR="005A001A">
        <w:rPr>
          <w:rFonts w:cs="Arial"/>
          <w:lang w:val="lt-LT"/>
        </w:rPr>
        <w:t>p</w:t>
      </w:r>
      <w:r w:rsidR="00635A15">
        <w:rPr>
          <w:rFonts w:cs="Arial"/>
          <w:lang w:val="lt-LT"/>
        </w:rPr>
        <w:t>rojektuotojams</w:t>
      </w:r>
      <w:r w:rsidR="00733FFB" w:rsidRPr="00D8317B">
        <w:rPr>
          <w:rFonts w:cs="Arial"/>
          <w:lang w:val="lt-LT"/>
        </w:rPr>
        <w:t xml:space="preserve"> </w:t>
      </w:r>
      <w:r w:rsidR="0063006F" w:rsidRPr="00D8317B">
        <w:rPr>
          <w:rFonts w:cs="Arial"/>
          <w:lang w:val="lt-LT"/>
        </w:rPr>
        <w:t>pasira</w:t>
      </w:r>
      <w:r w:rsidR="00404A5C" w:rsidRPr="00D8317B">
        <w:rPr>
          <w:rFonts w:cs="Arial"/>
          <w:lang w:val="lt-LT"/>
        </w:rPr>
        <w:t>šius</w:t>
      </w:r>
      <w:r w:rsidR="0018631A" w:rsidRPr="00D8317B">
        <w:rPr>
          <w:rFonts w:cs="Arial"/>
          <w:lang w:val="lt-LT"/>
        </w:rPr>
        <w:t xml:space="preserve"> konfidencialumo </w:t>
      </w:r>
      <w:r w:rsidR="003322B8" w:rsidRPr="00D8317B">
        <w:rPr>
          <w:rFonts w:cs="Arial"/>
          <w:lang w:val="lt-LT"/>
        </w:rPr>
        <w:t>įsipareigojimą</w:t>
      </w:r>
      <w:r w:rsidR="007A489C" w:rsidRPr="00D8317B">
        <w:rPr>
          <w:rFonts w:cs="Arial"/>
          <w:lang w:val="lt-LT"/>
        </w:rPr>
        <w:t xml:space="preserve"> (žr. </w:t>
      </w:r>
      <w:r w:rsidR="00383744" w:rsidRPr="00D8317B">
        <w:rPr>
          <w:rFonts w:cs="Arial"/>
          <w:lang w:val="lt-LT"/>
        </w:rPr>
        <w:fldChar w:fldCharType="begin"/>
      </w:r>
      <w:r w:rsidR="00383744" w:rsidRPr="00D8317B">
        <w:rPr>
          <w:rFonts w:cs="Arial"/>
          <w:lang w:val="lt-LT"/>
        </w:rPr>
        <w:instrText xml:space="preserve"> REF _Ref158139243 \r \h </w:instrText>
      </w:r>
      <w:r w:rsidR="00383744" w:rsidRPr="00D8317B">
        <w:rPr>
          <w:rFonts w:cs="Arial"/>
          <w:lang w:val="lt-LT"/>
        </w:rPr>
      </w:r>
      <w:r w:rsidR="00383744" w:rsidRPr="00D8317B">
        <w:rPr>
          <w:rFonts w:cs="Arial"/>
          <w:lang w:val="lt-LT"/>
        </w:rPr>
        <w:fldChar w:fldCharType="separate"/>
      </w:r>
      <w:r w:rsidR="008F1534">
        <w:rPr>
          <w:rFonts w:cs="Arial"/>
          <w:lang w:val="lt-LT"/>
        </w:rPr>
        <w:t>14</w:t>
      </w:r>
      <w:r w:rsidR="00383744" w:rsidRPr="00D8317B">
        <w:rPr>
          <w:rFonts w:cs="Arial"/>
          <w:lang w:val="lt-LT"/>
        </w:rPr>
        <w:fldChar w:fldCharType="end"/>
      </w:r>
      <w:r w:rsidR="00383744" w:rsidRPr="00D8317B">
        <w:rPr>
          <w:rFonts w:cs="Arial"/>
          <w:lang w:val="lt-LT"/>
        </w:rPr>
        <w:t xml:space="preserve"> </w:t>
      </w:r>
      <w:r w:rsidR="007A489C" w:rsidRPr="00D8317B">
        <w:rPr>
          <w:rFonts w:cs="Arial"/>
          <w:lang w:val="lt-LT"/>
        </w:rPr>
        <w:t>skyriuje</w:t>
      </w:r>
      <w:r w:rsidR="006445FB" w:rsidRPr="00D8317B">
        <w:rPr>
          <w:rFonts w:cs="Arial"/>
          <w:lang w:val="lt-LT"/>
        </w:rPr>
        <w:t>)</w:t>
      </w:r>
      <w:r w:rsidR="0018631A" w:rsidRPr="00D8317B">
        <w:rPr>
          <w:rFonts w:cs="Arial"/>
          <w:lang w:val="lt-LT"/>
        </w:rPr>
        <w:t>.</w:t>
      </w:r>
      <w:bookmarkStart w:id="36" w:name="_Toc420068149"/>
      <w:bookmarkEnd w:id="22"/>
      <w:bookmarkEnd w:id="23"/>
    </w:p>
    <w:p w14:paraId="11E46752" w14:textId="7A12B991" w:rsidR="00972BB9" w:rsidRPr="004E2563" w:rsidRDefault="00CB5D23" w:rsidP="00972BB9">
      <w:pPr>
        <w:pStyle w:val="NoSpacing"/>
        <w:numPr>
          <w:ilvl w:val="1"/>
          <w:numId w:val="16"/>
        </w:numPr>
        <w:tabs>
          <w:tab w:val="left" w:pos="851"/>
        </w:tabs>
        <w:spacing w:line="276" w:lineRule="auto"/>
        <w:ind w:left="0" w:firstLine="426"/>
        <w:jc w:val="both"/>
        <w:rPr>
          <w:rFonts w:cs="Arial"/>
          <w:lang w:val="lt-LT"/>
        </w:rPr>
      </w:pPr>
      <w:r w:rsidRPr="004E2563">
        <w:rPr>
          <w:rFonts w:cs="Arial"/>
          <w:lang w:val="lt-LT"/>
        </w:rPr>
        <w:t xml:space="preserve">Pagal LR Aplinkos ministerijos patvirtintą „Reglamentuojamų statybos produktų sąrašą“ objekto statyboje panaudoti statybos produktai privalo turėti išduotus LR aplinkos ministro </w:t>
      </w:r>
      <w:r w:rsidR="00414CD3" w:rsidRPr="004E2563">
        <w:rPr>
          <w:rFonts w:cs="Arial"/>
          <w:lang w:val="lt-LT"/>
        </w:rPr>
        <w:t xml:space="preserve">2018 </w:t>
      </w:r>
      <w:r w:rsidRPr="004E2563">
        <w:rPr>
          <w:rFonts w:cs="Arial"/>
          <w:lang w:val="lt-LT"/>
        </w:rPr>
        <w:t xml:space="preserve">m. </w:t>
      </w:r>
      <w:r w:rsidR="00D200FF" w:rsidRPr="004E2563">
        <w:rPr>
          <w:rFonts w:cs="Arial"/>
          <w:lang w:val="lt-LT"/>
        </w:rPr>
        <w:t xml:space="preserve">birželio 27 </w:t>
      </w:r>
      <w:r w:rsidRPr="004E2563">
        <w:rPr>
          <w:rFonts w:cs="Arial"/>
          <w:lang w:val="lt-LT"/>
        </w:rPr>
        <w:t>d. įsakymu Nr. D1-</w:t>
      </w:r>
      <w:r w:rsidR="00D200FF" w:rsidRPr="004E2563">
        <w:rPr>
          <w:rFonts w:cs="Arial"/>
          <w:lang w:val="lt-LT"/>
        </w:rPr>
        <w:t xml:space="preserve">601 </w:t>
      </w:r>
      <w:r w:rsidRPr="004E2563">
        <w:rPr>
          <w:rFonts w:cs="Arial"/>
          <w:lang w:val="lt-LT"/>
        </w:rPr>
        <w:t>paskirtų notifikuotų įstaigų sertifikatus.</w:t>
      </w:r>
    </w:p>
    <w:p w14:paraId="3D6C9BCE" w14:textId="77777777" w:rsidR="00441D5C" w:rsidRDefault="00441D5C" w:rsidP="00F45B24">
      <w:pPr>
        <w:pStyle w:val="NoSpacing"/>
        <w:numPr>
          <w:ilvl w:val="1"/>
          <w:numId w:val="16"/>
        </w:numPr>
        <w:spacing w:line="276" w:lineRule="auto"/>
        <w:ind w:left="0" w:firstLine="426"/>
        <w:jc w:val="both"/>
        <w:rPr>
          <w:rFonts w:cs="Arial"/>
          <w:lang w:val="lt-LT"/>
        </w:rPr>
      </w:pPr>
      <w:r w:rsidRPr="000F6562">
        <w:rPr>
          <w:rFonts w:cs="Arial"/>
          <w:lang w:val="lt-LT"/>
        </w:rPr>
        <w:t>Jeigu Techninio darbo projekto dokumentuose nurodyti konkretūs įrangos modeliai, konkretūs procesai ar prekių ženklai, patentas, tipas, konkretaus gamintojo ar kilmės medžiagos, įranga mechanizmai, Projektuotojas turi nurodyti, jog galima naudoti analogiškus, ne prastesnių parametrų ir kokybės medžiagas, įrangą ar mechanizmus, atitinkančius Sutartyje numatytas sąlygas.</w:t>
      </w:r>
    </w:p>
    <w:p w14:paraId="5662051B" w14:textId="674A45E4" w:rsidR="00BB76A8" w:rsidRDefault="00441D5C" w:rsidP="00F45B24">
      <w:pPr>
        <w:pStyle w:val="NoSpacing"/>
        <w:numPr>
          <w:ilvl w:val="1"/>
          <w:numId w:val="16"/>
        </w:numPr>
        <w:spacing w:line="276" w:lineRule="auto"/>
        <w:ind w:left="0" w:firstLine="426"/>
        <w:jc w:val="both"/>
        <w:rPr>
          <w:rFonts w:cs="Arial"/>
          <w:lang w:val="lt-LT"/>
        </w:rPr>
      </w:pPr>
      <w:r w:rsidRPr="002000C5">
        <w:rPr>
          <w:rFonts w:cs="Arial"/>
          <w:lang w:val="lt-LT"/>
        </w:rPr>
        <w:t>Techninio darbo projekto detalumas turi būti pakankamas, kad pagal jo sprendinius būtų galima tinkamai užsakyti ir pagaminti įrangą, atlikti statybos ir derinimo darbus, atlikti statybos užbaigimo procedūras ir toliau tinkamai vykdyti veiklą Objekte.</w:t>
      </w:r>
      <w:r w:rsidR="00EF52FE">
        <w:rPr>
          <w:rFonts w:cs="Arial"/>
          <w:lang w:val="lt-LT"/>
        </w:rPr>
        <w:t xml:space="preserve"> Techniniame darbo projekte </w:t>
      </w:r>
      <w:r w:rsidR="00EF52FE" w:rsidRPr="00EF52FE">
        <w:rPr>
          <w:rFonts w:cs="Arial"/>
          <w:lang w:val="lt-LT"/>
        </w:rPr>
        <w:t>turi būti numatyti konkretūs įrenginiai</w:t>
      </w:r>
      <w:r w:rsidR="00C118B6">
        <w:rPr>
          <w:rFonts w:cs="Arial"/>
          <w:lang w:val="lt-LT"/>
        </w:rPr>
        <w:t xml:space="preserve"> (analogai)</w:t>
      </w:r>
      <w:r w:rsidR="00EF52FE" w:rsidRPr="00EF52FE">
        <w:rPr>
          <w:rFonts w:cs="Arial"/>
          <w:lang w:val="lt-LT"/>
        </w:rPr>
        <w:t>, jų ilgiai, kiekiai,</w:t>
      </w:r>
      <w:r w:rsidR="006D091E">
        <w:rPr>
          <w:rFonts w:cs="Arial"/>
          <w:lang w:val="lt-LT"/>
        </w:rPr>
        <w:t xml:space="preserve"> bandymai, reikalingos licencijos, reikalingi atlikti montavimo darbai ir kt.</w:t>
      </w:r>
      <w:r w:rsidR="00C118B6" w:rsidRPr="00807A58">
        <w:rPr>
          <w:lang w:val="lt-LT"/>
        </w:rPr>
        <w:t xml:space="preserve"> </w:t>
      </w:r>
      <w:r w:rsidR="00C118B6">
        <w:rPr>
          <w:rFonts w:cs="Arial"/>
          <w:lang w:val="lt-LT"/>
        </w:rPr>
        <w:t>V</w:t>
      </w:r>
      <w:r w:rsidR="00C118B6" w:rsidRPr="00C118B6">
        <w:rPr>
          <w:rFonts w:cs="Arial"/>
          <w:lang w:val="lt-LT"/>
        </w:rPr>
        <w:t>isa komplektuojama įranga turi būti su licencijomis ir įrangos komplektuojančiomis medžiagomis</w:t>
      </w:r>
      <w:r w:rsidR="00343CE8">
        <w:rPr>
          <w:rFonts w:cs="Arial"/>
          <w:lang w:val="lt-LT"/>
        </w:rPr>
        <w:t xml:space="preserve"> ir </w:t>
      </w:r>
      <w:r w:rsidR="00C118B6" w:rsidRPr="00C118B6">
        <w:rPr>
          <w:rFonts w:cs="Arial"/>
          <w:lang w:val="lt-LT"/>
        </w:rPr>
        <w:t>dalimis.</w:t>
      </w:r>
    </w:p>
    <w:p w14:paraId="217E9488" w14:textId="4554843E" w:rsidR="00441D5C" w:rsidRPr="002C2159" w:rsidRDefault="00441D5C" w:rsidP="00F45B24">
      <w:pPr>
        <w:pStyle w:val="NoSpacing"/>
        <w:numPr>
          <w:ilvl w:val="1"/>
          <w:numId w:val="16"/>
        </w:numPr>
        <w:spacing w:line="276" w:lineRule="auto"/>
        <w:ind w:left="0" w:firstLine="426"/>
        <w:jc w:val="both"/>
        <w:rPr>
          <w:rFonts w:cs="Arial"/>
          <w:lang w:val="lt-LT"/>
        </w:rPr>
      </w:pPr>
      <w:r w:rsidRPr="00BB76A8">
        <w:rPr>
          <w:rFonts w:cs="Arial"/>
          <w:szCs w:val="22"/>
          <w:lang w:val="lt-LT"/>
        </w:rPr>
        <w:t>Projektuotojas turi paskaičiuoti statybos darbų skaičiuojamąją kainą (statinio projekto įgyvendinimo kainą) pagal einamųjų metų, kuriais numatoma statinio statybos pradžia, rinkos kainas, atsižvelgiant į rinkos kainų lygį skaičiuojamuoju ‒ Techninio darbo projekto įgyvendinimo pradžios laikotarpiu.</w:t>
      </w:r>
    </w:p>
    <w:p w14:paraId="6E07BBA2" w14:textId="77777777" w:rsidR="002C2159" w:rsidRPr="002C2159" w:rsidRDefault="002C2159" w:rsidP="002C2159">
      <w:pPr>
        <w:pStyle w:val="NoSpacing"/>
        <w:spacing w:line="276" w:lineRule="auto"/>
        <w:ind w:left="720" w:firstLine="0"/>
        <w:jc w:val="both"/>
        <w:rPr>
          <w:rFonts w:cs="Arial"/>
          <w:lang w:val="lt-LT"/>
        </w:rPr>
      </w:pPr>
    </w:p>
    <w:p w14:paraId="7E3AFF67" w14:textId="5E35739F" w:rsidR="002C2159" w:rsidRPr="002C2159" w:rsidRDefault="002C2159" w:rsidP="002C2159">
      <w:pPr>
        <w:pStyle w:val="NoSpacing"/>
        <w:numPr>
          <w:ilvl w:val="0"/>
          <w:numId w:val="16"/>
        </w:numPr>
        <w:spacing w:after="240" w:line="276" w:lineRule="auto"/>
        <w:ind w:left="357" w:hanging="357"/>
        <w:jc w:val="both"/>
        <w:rPr>
          <w:rFonts w:cs="Arial"/>
          <w:b/>
          <w:bCs/>
          <w:lang w:val="lt-LT"/>
        </w:rPr>
      </w:pPr>
      <w:r>
        <w:rPr>
          <w:rFonts w:cs="Arial"/>
          <w:b/>
          <w:bCs/>
        </w:rPr>
        <w:lastRenderedPageBreak/>
        <w:t>ELEKTROTECHNIKOS</w:t>
      </w:r>
      <w:r w:rsidRPr="002C2159">
        <w:rPr>
          <w:rFonts w:cs="Arial"/>
          <w:b/>
          <w:bCs/>
        </w:rPr>
        <w:t xml:space="preserve"> DALIS</w:t>
      </w:r>
    </w:p>
    <w:p w14:paraId="750A9A40" w14:textId="297F6A84" w:rsidR="00230E7A" w:rsidRPr="00EC4EAB" w:rsidRDefault="00230E7A" w:rsidP="00F11894">
      <w:pPr>
        <w:pStyle w:val="ListParagraph"/>
        <w:numPr>
          <w:ilvl w:val="0"/>
          <w:numId w:val="1"/>
        </w:numPr>
        <w:spacing w:line="276" w:lineRule="auto"/>
        <w:ind w:left="0" w:firstLine="567"/>
        <w:jc w:val="both"/>
        <w:rPr>
          <w:rFonts w:cs="Arial"/>
          <w:vanish/>
          <w:color w:val="0070C0"/>
          <w:szCs w:val="20"/>
        </w:rPr>
      </w:pPr>
      <w:bookmarkStart w:id="37" w:name="_Toc293929826"/>
      <w:bookmarkStart w:id="38" w:name="_Toc293931128"/>
      <w:bookmarkStart w:id="39" w:name="_Toc286316258"/>
      <w:bookmarkEnd w:id="36"/>
    </w:p>
    <w:p w14:paraId="6CA7EE8A" w14:textId="77777777" w:rsidR="00230E7A" w:rsidRPr="00EC4EAB" w:rsidRDefault="00230E7A" w:rsidP="00F11894">
      <w:pPr>
        <w:pStyle w:val="ListParagraph"/>
        <w:numPr>
          <w:ilvl w:val="0"/>
          <w:numId w:val="1"/>
        </w:numPr>
        <w:spacing w:line="276" w:lineRule="auto"/>
        <w:ind w:left="0" w:firstLine="567"/>
        <w:jc w:val="both"/>
        <w:rPr>
          <w:rFonts w:cs="Arial"/>
          <w:vanish/>
          <w:color w:val="0070C0"/>
          <w:szCs w:val="20"/>
        </w:rPr>
      </w:pPr>
    </w:p>
    <w:p w14:paraId="504A0520" w14:textId="77777777" w:rsidR="00230E7A" w:rsidRPr="00EC4EAB" w:rsidRDefault="00230E7A" w:rsidP="00F11894">
      <w:pPr>
        <w:pStyle w:val="ListParagraph"/>
        <w:numPr>
          <w:ilvl w:val="0"/>
          <w:numId w:val="1"/>
        </w:numPr>
        <w:spacing w:line="276" w:lineRule="auto"/>
        <w:ind w:left="0" w:firstLine="567"/>
        <w:jc w:val="both"/>
        <w:rPr>
          <w:rFonts w:cs="Arial"/>
          <w:vanish/>
          <w:color w:val="0070C0"/>
          <w:szCs w:val="20"/>
        </w:rPr>
      </w:pPr>
    </w:p>
    <w:p w14:paraId="7DA30485" w14:textId="77777777" w:rsidR="00230E7A" w:rsidRPr="00EC4EAB" w:rsidRDefault="00230E7A" w:rsidP="00F11894">
      <w:pPr>
        <w:pStyle w:val="ListParagraph"/>
        <w:numPr>
          <w:ilvl w:val="0"/>
          <w:numId w:val="1"/>
        </w:numPr>
        <w:spacing w:line="276" w:lineRule="auto"/>
        <w:ind w:left="0" w:firstLine="567"/>
        <w:jc w:val="both"/>
        <w:rPr>
          <w:rFonts w:cs="Arial"/>
          <w:vanish/>
          <w:color w:val="0070C0"/>
          <w:szCs w:val="20"/>
        </w:rPr>
      </w:pPr>
    </w:p>
    <w:p w14:paraId="56740202" w14:textId="77777777" w:rsidR="00230E7A" w:rsidRPr="00EC4EAB" w:rsidRDefault="00230E7A" w:rsidP="00F11894">
      <w:pPr>
        <w:pStyle w:val="ListParagraph"/>
        <w:numPr>
          <w:ilvl w:val="0"/>
          <w:numId w:val="1"/>
        </w:numPr>
        <w:spacing w:line="276" w:lineRule="auto"/>
        <w:ind w:left="0" w:firstLine="567"/>
        <w:jc w:val="both"/>
        <w:rPr>
          <w:rFonts w:cs="Arial"/>
          <w:vanish/>
          <w:color w:val="0070C0"/>
          <w:szCs w:val="20"/>
        </w:rPr>
      </w:pPr>
    </w:p>
    <w:p w14:paraId="68369FAC" w14:textId="77777777" w:rsidR="00230E7A" w:rsidRPr="00EC4EAB" w:rsidRDefault="00230E7A" w:rsidP="00F11894">
      <w:pPr>
        <w:pStyle w:val="ListParagraph"/>
        <w:numPr>
          <w:ilvl w:val="0"/>
          <w:numId w:val="1"/>
        </w:numPr>
        <w:spacing w:line="276" w:lineRule="auto"/>
        <w:ind w:left="0" w:firstLine="567"/>
        <w:jc w:val="both"/>
        <w:rPr>
          <w:rFonts w:cs="Arial"/>
          <w:vanish/>
          <w:color w:val="0070C0"/>
          <w:szCs w:val="20"/>
        </w:rPr>
      </w:pPr>
    </w:p>
    <w:p w14:paraId="4CE657F6" w14:textId="4818E742" w:rsidR="00F77AC0" w:rsidRPr="002C2159" w:rsidRDefault="00E03DD6" w:rsidP="004B797A">
      <w:pPr>
        <w:pStyle w:val="NoSpacing"/>
        <w:numPr>
          <w:ilvl w:val="1"/>
          <w:numId w:val="23"/>
        </w:numPr>
        <w:spacing w:line="276" w:lineRule="auto"/>
        <w:ind w:left="0" w:firstLine="567"/>
        <w:jc w:val="both"/>
        <w:rPr>
          <w:rFonts w:cs="Arial"/>
          <w:lang w:val="lt-LT"/>
        </w:rPr>
      </w:pPr>
      <w:bookmarkStart w:id="40" w:name="_Hlk16065313"/>
      <w:r w:rsidRPr="002C2159">
        <w:rPr>
          <w:rFonts w:cs="Arial"/>
          <w:lang w:val="lt-LT"/>
        </w:rPr>
        <w:t xml:space="preserve">Keitiklio įrenginiai: 400 kV filtrai, 330 kV filtrai, keitiklio transformatoriai, išlyginamojo reaktoriaus ir ventilių salės įrenginiai lieka nenaudojami, </w:t>
      </w:r>
      <w:r w:rsidR="6878D0FF" w:rsidRPr="002C2159">
        <w:rPr>
          <w:rFonts w:cs="Arial"/>
          <w:lang w:val="lt-LT"/>
        </w:rPr>
        <w:t>suprojektuoti</w:t>
      </w:r>
      <w:r w:rsidR="00F77AC0" w:rsidRPr="002C2159">
        <w:rPr>
          <w:rFonts w:cs="Arial"/>
          <w:lang w:val="lt-LT"/>
        </w:rPr>
        <w:t xml:space="preserve"> šių įrenginių</w:t>
      </w:r>
      <w:r w:rsidRPr="002C2159">
        <w:rPr>
          <w:rFonts w:cs="Arial"/>
          <w:lang w:val="lt-LT"/>
        </w:rPr>
        <w:t xml:space="preserve"> RAA grandin</w:t>
      </w:r>
      <w:r w:rsidR="5E75A39E" w:rsidRPr="002C2159">
        <w:rPr>
          <w:rFonts w:cs="Arial"/>
          <w:lang w:val="lt-LT"/>
        </w:rPr>
        <w:t>ių pertvarkymą</w:t>
      </w:r>
      <w:r w:rsidRPr="002C2159">
        <w:rPr>
          <w:rFonts w:cs="Arial"/>
          <w:lang w:val="lt-LT"/>
        </w:rPr>
        <w:t>.</w:t>
      </w:r>
      <w:r w:rsidR="32AD0FB5" w:rsidRPr="002C2159">
        <w:rPr>
          <w:rFonts w:cs="Arial"/>
          <w:lang w:val="lt-LT"/>
        </w:rPr>
        <w:t xml:space="preserve"> </w:t>
      </w:r>
      <w:r w:rsidR="00E45F7D" w:rsidRPr="002C2159">
        <w:rPr>
          <w:rFonts w:cs="Arial"/>
          <w:lang w:val="lt-LT"/>
        </w:rPr>
        <w:t>Esamos v</w:t>
      </w:r>
      <w:r w:rsidR="32AD0FB5" w:rsidRPr="002C2159">
        <w:rPr>
          <w:rFonts w:cs="Arial"/>
          <w:lang w:val="lt-LT"/>
        </w:rPr>
        <w:t xml:space="preserve">ienlinijinės schemos pateikiamos </w:t>
      </w:r>
      <w:r w:rsidR="005A312F" w:rsidRPr="002C2159">
        <w:rPr>
          <w:rFonts w:cs="Arial"/>
          <w:lang w:val="lt-LT"/>
        </w:rPr>
        <w:t>dokument</w:t>
      </w:r>
      <w:r w:rsidR="00C24CCA" w:rsidRPr="002C2159">
        <w:rPr>
          <w:rFonts w:cs="Arial"/>
          <w:lang w:val="lt-LT"/>
        </w:rPr>
        <w:t>e</w:t>
      </w:r>
      <w:r w:rsidR="005A312F" w:rsidRPr="002C2159">
        <w:rPr>
          <w:rFonts w:cs="Arial"/>
          <w:lang w:val="lt-LT"/>
        </w:rPr>
        <w:t xml:space="preserve"> (žr. </w:t>
      </w:r>
      <w:r w:rsidR="00BF4C0C" w:rsidRPr="002C2159">
        <w:rPr>
          <w:rFonts w:cs="Arial"/>
          <w:lang w:val="lt-LT"/>
        </w:rPr>
        <w:fldChar w:fldCharType="begin"/>
      </w:r>
      <w:r w:rsidR="00BF4C0C" w:rsidRPr="002C2159">
        <w:rPr>
          <w:rFonts w:cs="Arial"/>
          <w:lang w:val="lt-LT"/>
        </w:rPr>
        <w:instrText xml:space="preserve"> REF _Ref158062663 \h  \* MERGEFORMAT </w:instrText>
      </w:r>
      <w:r w:rsidR="00BF4C0C" w:rsidRPr="002C2159">
        <w:rPr>
          <w:rFonts w:cs="Arial"/>
          <w:lang w:val="lt-LT"/>
        </w:rPr>
      </w:r>
      <w:r w:rsidR="00BF4C0C" w:rsidRPr="002C2159">
        <w:rPr>
          <w:rFonts w:cs="Arial"/>
          <w:lang w:val="lt-LT"/>
        </w:rPr>
        <w:fldChar w:fldCharType="separate"/>
      </w:r>
      <w:r w:rsidR="008F1534" w:rsidRPr="008F1534">
        <w:rPr>
          <w:rFonts w:cs="Arial"/>
          <w:lang w:val="lt-LT"/>
        </w:rPr>
        <w:t>Priedas 15</w:t>
      </w:r>
      <w:r w:rsidR="00BF4C0C" w:rsidRPr="002C2159">
        <w:rPr>
          <w:rFonts w:cs="Arial"/>
          <w:lang w:val="lt-LT"/>
        </w:rPr>
        <w:fldChar w:fldCharType="end"/>
      </w:r>
      <w:r w:rsidR="00BF4C0C" w:rsidRPr="002C2159">
        <w:rPr>
          <w:rFonts w:cs="Arial"/>
          <w:lang w:val="lt-LT"/>
        </w:rPr>
        <w:t>).</w:t>
      </w:r>
    </w:p>
    <w:p w14:paraId="0056A8E3" w14:textId="51EC26CF" w:rsidR="003E2B8C" w:rsidRPr="00E53F76" w:rsidRDefault="009E4866" w:rsidP="00D65259">
      <w:pPr>
        <w:pStyle w:val="NoSpacing"/>
        <w:numPr>
          <w:ilvl w:val="1"/>
          <w:numId w:val="23"/>
        </w:numPr>
        <w:spacing w:line="276" w:lineRule="auto"/>
        <w:ind w:left="0" w:firstLine="561"/>
        <w:jc w:val="both"/>
        <w:rPr>
          <w:rFonts w:cs="Arial"/>
          <w:lang w:val="lt-LT"/>
        </w:rPr>
      </w:pPr>
      <w:r w:rsidRPr="00E53F76">
        <w:rPr>
          <w:rFonts w:cs="Arial"/>
          <w:lang w:val="lt-LT"/>
        </w:rPr>
        <w:t>Jungtuvai</w:t>
      </w:r>
      <w:r w:rsidR="007A4673" w:rsidRPr="00E53F76">
        <w:rPr>
          <w:rFonts w:cs="Arial"/>
          <w:lang w:val="lt-LT"/>
        </w:rPr>
        <w:t xml:space="preserve"> (</w:t>
      </w:r>
      <w:r w:rsidR="003E6A16" w:rsidRPr="00E53F76">
        <w:rPr>
          <w:rFonts w:cs="Arial"/>
          <w:lang w:val="lt-LT"/>
        </w:rPr>
        <w:t>F1-401, F2-401, F3-401, F1-301, F2-301, F3-301)</w:t>
      </w:r>
      <w:r w:rsidRPr="00E53F76">
        <w:rPr>
          <w:rFonts w:cs="Arial"/>
          <w:lang w:val="lt-LT"/>
        </w:rPr>
        <w:t>, skyrikliai</w:t>
      </w:r>
      <w:r w:rsidR="003E6A16" w:rsidRPr="00E53F76">
        <w:rPr>
          <w:rFonts w:cs="Arial"/>
          <w:lang w:val="lt-LT"/>
        </w:rPr>
        <w:t xml:space="preserve"> (</w:t>
      </w:r>
      <w:r w:rsidR="00284B11" w:rsidRPr="00E53F76">
        <w:rPr>
          <w:rFonts w:cs="Arial"/>
          <w:lang w:val="lt-LT"/>
        </w:rPr>
        <w:t>T-401-1</w:t>
      </w:r>
      <w:r w:rsidR="00E13201" w:rsidRPr="00E53F76">
        <w:rPr>
          <w:rFonts w:cs="Arial"/>
          <w:lang w:val="lt-LT"/>
        </w:rPr>
        <w:t>, T-301</w:t>
      </w:r>
      <w:r w:rsidR="00641905" w:rsidRPr="00E53F76">
        <w:rPr>
          <w:rFonts w:cs="Arial"/>
          <w:lang w:val="lt-LT"/>
        </w:rPr>
        <w:t>-1</w:t>
      </w:r>
      <w:r w:rsidR="00EA216A" w:rsidRPr="00E53F76">
        <w:rPr>
          <w:rFonts w:cs="Arial"/>
          <w:lang w:val="lt-LT"/>
        </w:rPr>
        <w:t>,</w:t>
      </w:r>
      <w:r w:rsidR="007142C7" w:rsidRPr="00E53F76">
        <w:rPr>
          <w:rFonts w:cs="Arial"/>
          <w:lang w:val="lt-LT"/>
        </w:rPr>
        <w:t xml:space="preserve"> F1-401-1, F2-401-1, F3-401-1, F1-301-1, F2-301-1, F3-301-1</w:t>
      </w:r>
      <w:r w:rsidR="005935F5" w:rsidRPr="00E53F76">
        <w:rPr>
          <w:rFonts w:cs="Arial"/>
          <w:lang w:val="lt-LT"/>
        </w:rPr>
        <w:t>)</w:t>
      </w:r>
      <w:r w:rsidRPr="00E53F76">
        <w:rPr>
          <w:rFonts w:cs="Arial"/>
          <w:lang w:val="lt-LT"/>
        </w:rPr>
        <w:t xml:space="preserve">, </w:t>
      </w:r>
      <w:r w:rsidR="002F4E91" w:rsidRPr="00E53F76">
        <w:rPr>
          <w:rFonts w:cs="Arial"/>
          <w:lang w:val="lt-LT"/>
        </w:rPr>
        <w:t>įž</w:t>
      </w:r>
      <w:r w:rsidRPr="00E53F76">
        <w:rPr>
          <w:rFonts w:cs="Arial"/>
          <w:lang w:val="lt-LT"/>
        </w:rPr>
        <w:t>emikliai</w:t>
      </w:r>
      <w:r w:rsidR="005935F5" w:rsidRPr="00E53F76">
        <w:rPr>
          <w:rFonts w:cs="Arial"/>
          <w:lang w:val="lt-LT"/>
        </w:rPr>
        <w:t xml:space="preserve"> (</w:t>
      </w:r>
      <w:r w:rsidR="007142C7" w:rsidRPr="00E53F76">
        <w:rPr>
          <w:rFonts w:cs="Arial"/>
          <w:lang w:val="lt-LT"/>
        </w:rPr>
        <w:t>F1-401-Ž, F2-401-Ž, F3-401-Ž, F1-301-Ž, F2-301-Ž, F3-301-Ž)</w:t>
      </w:r>
      <w:r w:rsidRPr="00E53F76">
        <w:rPr>
          <w:rFonts w:cs="Arial"/>
          <w:lang w:val="lt-LT"/>
        </w:rPr>
        <w:t xml:space="preserve">, </w:t>
      </w:r>
      <w:r w:rsidR="006205AC" w:rsidRPr="00E53F76">
        <w:rPr>
          <w:rFonts w:cs="Arial"/>
          <w:lang w:val="lt-LT"/>
        </w:rPr>
        <w:t>įt</w:t>
      </w:r>
      <w:r w:rsidRPr="00E53F76">
        <w:rPr>
          <w:rFonts w:cs="Arial"/>
          <w:lang w:val="lt-LT"/>
        </w:rPr>
        <w:t>ampos transformatori</w:t>
      </w:r>
      <w:r w:rsidR="006A211D" w:rsidRPr="00E53F76">
        <w:rPr>
          <w:rFonts w:cs="Arial"/>
          <w:lang w:val="lt-LT"/>
        </w:rPr>
        <w:t>us</w:t>
      </w:r>
      <w:r w:rsidR="006205AC" w:rsidRPr="00E53F76">
        <w:rPr>
          <w:rFonts w:cs="Arial"/>
          <w:lang w:val="lt-LT"/>
        </w:rPr>
        <w:t xml:space="preserve"> </w:t>
      </w:r>
      <w:r w:rsidR="00C6103D" w:rsidRPr="00E53F76">
        <w:rPr>
          <w:rFonts w:cs="Arial"/>
          <w:lang w:val="lt-LT"/>
        </w:rPr>
        <w:t>(</w:t>
      </w:r>
      <w:r w:rsidR="3F999EAC" w:rsidRPr="00E53F76">
        <w:rPr>
          <w:rFonts w:cs="Arial"/>
          <w:lang w:val="lt-LT"/>
        </w:rPr>
        <w:t>Į</w:t>
      </w:r>
      <w:r w:rsidR="0004154A" w:rsidRPr="00E53F76">
        <w:rPr>
          <w:rFonts w:cs="Arial"/>
          <w:lang w:val="lt-LT"/>
        </w:rPr>
        <w:t>T</w:t>
      </w:r>
      <w:r w:rsidR="00562C4F" w:rsidRPr="00E53F76">
        <w:rPr>
          <w:rFonts w:cs="Arial"/>
          <w:lang w:val="lt-LT"/>
        </w:rPr>
        <w:t>-</w:t>
      </w:r>
      <w:r w:rsidR="006A211D" w:rsidRPr="00E53F76">
        <w:rPr>
          <w:rFonts w:cs="Arial"/>
          <w:lang w:val="lt-LT"/>
        </w:rPr>
        <w:t>T</w:t>
      </w:r>
      <w:r w:rsidR="00562C4F" w:rsidRPr="00E53F76">
        <w:rPr>
          <w:rFonts w:cs="Arial"/>
          <w:lang w:val="lt-LT"/>
        </w:rPr>
        <w:t>301</w:t>
      </w:r>
      <w:r w:rsidR="006A211D" w:rsidRPr="00E53F76">
        <w:rPr>
          <w:rFonts w:cs="Arial"/>
          <w:lang w:val="lt-LT"/>
        </w:rPr>
        <w:t>)</w:t>
      </w:r>
      <w:r w:rsidR="00CF152A" w:rsidRPr="00E53F76">
        <w:rPr>
          <w:rFonts w:cs="Arial"/>
          <w:lang w:val="lt-LT"/>
        </w:rPr>
        <w:t xml:space="preserve"> lieka</w:t>
      </w:r>
      <w:r w:rsidR="00727AB4" w:rsidRPr="00E53F76">
        <w:rPr>
          <w:rFonts w:cs="Arial"/>
          <w:lang w:val="lt-LT"/>
        </w:rPr>
        <w:t xml:space="preserve"> nenaudojami, jiems turi būti paliktas </w:t>
      </w:r>
      <w:r w:rsidR="004A32D4" w:rsidRPr="00E53F76">
        <w:rPr>
          <w:rFonts w:cs="Arial"/>
          <w:lang w:val="lt-LT"/>
        </w:rPr>
        <w:t>gnybtynų ir pavarų</w:t>
      </w:r>
      <w:r w:rsidR="002F4E91" w:rsidRPr="00E53F76">
        <w:rPr>
          <w:rFonts w:cs="Arial"/>
          <w:lang w:val="lt-LT"/>
        </w:rPr>
        <w:t xml:space="preserve"> šildym</w:t>
      </w:r>
      <w:r w:rsidR="004A32D4" w:rsidRPr="00E53F76">
        <w:rPr>
          <w:rFonts w:cs="Arial"/>
          <w:lang w:val="lt-LT"/>
        </w:rPr>
        <w:t>as</w:t>
      </w:r>
      <w:r w:rsidR="00727AB4" w:rsidRPr="00E53F76">
        <w:rPr>
          <w:rFonts w:cs="Arial"/>
          <w:lang w:val="lt-LT"/>
        </w:rPr>
        <w:t>.</w:t>
      </w:r>
      <w:r w:rsidR="006A211D" w:rsidRPr="00E53F76">
        <w:rPr>
          <w:rFonts w:cs="Arial"/>
          <w:lang w:val="lt-LT"/>
        </w:rPr>
        <w:t xml:space="preserve"> Įtampos transformatorius (</w:t>
      </w:r>
      <w:r w:rsidR="21D1FC06" w:rsidRPr="00E53F76">
        <w:rPr>
          <w:rFonts w:cs="Arial"/>
          <w:lang w:val="lt-LT"/>
        </w:rPr>
        <w:t>Į</w:t>
      </w:r>
      <w:r w:rsidR="006A211D" w:rsidRPr="00E53F76">
        <w:rPr>
          <w:rFonts w:cs="Arial"/>
          <w:lang w:val="lt-LT"/>
        </w:rPr>
        <w:t>T-T401) lieka eksploatuojamas ir jam pakeitimai nenumatomi.</w:t>
      </w:r>
    </w:p>
    <w:p w14:paraId="70822599" w14:textId="0C2BEA98" w:rsidR="0030248F" w:rsidRPr="00E53F76" w:rsidRDefault="00CE0AD8" w:rsidP="00D65259">
      <w:pPr>
        <w:pStyle w:val="NoSpacing"/>
        <w:numPr>
          <w:ilvl w:val="1"/>
          <w:numId w:val="23"/>
        </w:numPr>
        <w:spacing w:line="276" w:lineRule="auto"/>
        <w:ind w:left="0" w:firstLine="561"/>
        <w:jc w:val="both"/>
        <w:rPr>
          <w:rFonts w:cs="Arial"/>
          <w:lang w:val="lt-LT"/>
        </w:rPr>
      </w:pPr>
      <w:bookmarkStart w:id="41" w:name="_Toc420068150"/>
      <w:r w:rsidRPr="00E53F76">
        <w:rPr>
          <w:rFonts w:cs="Arial"/>
          <w:lang w:val="lt-LT"/>
        </w:rPr>
        <w:t xml:space="preserve">Suprojektuoti </w:t>
      </w:r>
      <w:r w:rsidR="00A97A1B" w:rsidRPr="00E53F76">
        <w:rPr>
          <w:rFonts w:cs="Arial"/>
          <w:lang w:val="lt-LT"/>
        </w:rPr>
        <w:t>esam</w:t>
      </w:r>
      <w:r w:rsidR="18D02885" w:rsidRPr="00E53F76">
        <w:rPr>
          <w:rFonts w:cs="Arial"/>
          <w:lang w:val="lt-LT"/>
        </w:rPr>
        <w:t>ų</w:t>
      </w:r>
      <w:r w:rsidRPr="00E53F76">
        <w:rPr>
          <w:rFonts w:cs="Arial"/>
          <w:lang w:val="lt-LT"/>
        </w:rPr>
        <w:t xml:space="preserve"> KSSRS ir NSSRS</w:t>
      </w:r>
      <w:r w:rsidR="09092EAE" w:rsidRPr="00E53F76">
        <w:rPr>
          <w:rFonts w:cs="Arial"/>
          <w:lang w:val="lt-LT"/>
        </w:rPr>
        <w:t xml:space="preserve"> pakeitimus</w:t>
      </w:r>
      <w:r w:rsidR="3E79AF4B" w:rsidRPr="00E53F76">
        <w:rPr>
          <w:rFonts w:cs="Arial"/>
          <w:lang w:val="lt-LT"/>
        </w:rPr>
        <w:t>,</w:t>
      </w:r>
      <w:r w:rsidRPr="00E53F76">
        <w:rPr>
          <w:rFonts w:cs="Arial"/>
          <w:lang w:val="lt-LT"/>
        </w:rPr>
        <w:t xml:space="preserve"> schemose nurodant atjungiamus</w:t>
      </w:r>
      <w:r w:rsidR="002E56EC" w:rsidRPr="00E53F76">
        <w:rPr>
          <w:rFonts w:cs="Arial"/>
          <w:lang w:val="lt-LT"/>
        </w:rPr>
        <w:t>,</w:t>
      </w:r>
      <w:r w:rsidR="00BE24CB" w:rsidRPr="00E53F76">
        <w:rPr>
          <w:rFonts w:cs="Arial"/>
          <w:lang w:val="lt-LT"/>
        </w:rPr>
        <w:t xml:space="preserve"> </w:t>
      </w:r>
      <w:r w:rsidRPr="00E53F76">
        <w:rPr>
          <w:rFonts w:cs="Arial"/>
          <w:lang w:val="lt-LT"/>
        </w:rPr>
        <w:t xml:space="preserve">nebenaudojamus įrenginius ir </w:t>
      </w:r>
      <w:r w:rsidR="72035C2E" w:rsidRPr="00E53F76">
        <w:rPr>
          <w:rFonts w:cs="Arial"/>
          <w:lang w:val="lt-LT"/>
        </w:rPr>
        <w:t xml:space="preserve">jų </w:t>
      </w:r>
      <w:r w:rsidR="7D80C749" w:rsidRPr="00E53F76">
        <w:rPr>
          <w:rFonts w:cs="Arial"/>
          <w:lang w:val="lt-LT"/>
        </w:rPr>
        <w:t>demontuojamas</w:t>
      </w:r>
      <w:r w:rsidR="72035C2E" w:rsidRPr="00E53F76">
        <w:rPr>
          <w:rFonts w:cs="Arial"/>
          <w:lang w:val="lt-LT"/>
        </w:rPr>
        <w:t xml:space="preserve"> </w:t>
      </w:r>
      <w:r w:rsidRPr="00E53F76">
        <w:rPr>
          <w:rFonts w:cs="Arial"/>
          <w:lang w:val="lt-LT"/>
        </w:rPr>
        <w:t xml:space="preserve">grandines. </w:t>
      </w:r>
      <w:r w:rsidR="00633C01" w:rsidRPr="00E53F76">
        <w:rPr>
          <w:rFonts w:cs="Arial"/>
          <w:lang w:val="lt-LT"/>
        </w:rPr>
        <w:t>Techninio d</w:t>
      </w:r>
      <w:r w:rsidRPr="00E53F76">
        <w:rPr>
          <w:rFonts w:cs="Arial"/>
          <w:lang w:val="lt-LT"/>
        </w:rPr>
        <w:t>arbo projekto rengimo metu paruošti galutines KSSRS ir NSSRS schemas po atliktų pertvarkymų</w:t>
      </w:r>
      <w:r w:rsidR="00140B76" w:rsidRPr="00E53F76">
        <w:rPr>
          <w:rFonts w:cs="Arial"/>
          <w:lang w:val="lt-LT"/>
        </w:rPr>
        <w:t xml:space="preserve"> </w:t>
      </w:r>
      <w:r w:rsidR="006C3E03" w:rsidRPr="00E53F76">
        <w:rPr>
          <w:rFonts w:cs="Arial"/>
          <w:lang w:val="lt-LT"/>
        </w:rPr>
        <w:t xml:space="preserve">(dabartinės schemos pateikiamos </w:t>
      </w:r>
      <w:r w:rsidR="003A1D4A" w:rsidRPr="00E53F76">
        <w:rPr>
          <w:rFonts w:cs="Arial"/>
          <w:lang w:val="lt-LT"/>
        </w:rPr>
        <w:t>dokumentuose (žr.</w:t>
      </w:r>
      <w:r w:rsidR="00F761DA" w:rsidRPr="00E53F76">
        <w:rPr>
          <w:rFonts w:cs="Arial"/>
          <w:lang w:val="lt-LT"/>
        </w:rPr>
        <w:t> </w:t>
      </w:r>
      <w:r w:rsidR="00AC4985" w:rsidRPr="00E53F76">
        <w:rPr>
          <w:rFonts w:cs="Arial"/>
          <w:lang w:val="lt-LT"/>
        </w:rPr>
        <w:fldChar w:fldCharType="begin"/>
      </w:r>
      <w:r w:rsidR="00AC4985" w:rsidRPr="00E53F76">
        <w:rPr>
          <w:rFonts w:cs="Arial"/>
          <w:lang w:val="lt-LT"/>
        </w:rPr>
        <w:instrText xml:space="preserve"> REF _Ref158059263 \h </w:instrText>
      </w:r>
      <w:r w:rsidR="002F3ED1" w:rsidRPr="00E53F76">
        <w:rPr>
          <w:rFonts w:cs="Arial"/>
          <w:lang w:val="lt-LT"/>
        </w:rPr>
        <w:instrText xml:space="preserve"> \* MERGEFORMAT </w:instrText>
      </w:r>
      <w:r w:rsidR="00AC4985" w:rsidRPr="00E53F76">
        <w:rPr>
          <w:rFonts w:cs="Arial"/>
          <w:lang w:val="lt-LT"/>
        </w:rPr>
      </w:r>
      <w:r w:rsidR="00AC4985" w:rsidRPr="00E53F76">
        <w:rPr>
          <w:rFonts w:cs="Arial"/>
          <w:lang w:val="lt-LT"/>
        </w:rPr>
        <w:fldChar w:fldCharType="separate"/>
      </w:r>
      <w:r w:rsidR="008F1534" w:rsidRPr="008F1534">
        <w:rPr>
          <w:rFonts w:cs="Arial"/>
          <w:lang w:val="lt-LT"/>
        </w:rPr>
        <w:t>Priedas 6</w:t>
      </w:r>
      <w:r w:rsidR="00AC4985" w:rsidRPr="00E53F76">
        <w:rPr>
          <w:rFonts w:cs="Arial"/>
          <w:lang w:val="lt-LT"/>
        </w:rPr>
        <w:fldChar w:fldCharType="end"/>
      </w:r>
      <w:r w:rsidR="00AC4985" w:rsidRPr="00E53F76">
        <w:rPr>
          <w:rFonts w:cs="Arial"/>
          <w:lang w:val="lt-LT"/>
        </w:rPr>
        <w:t xml:space="preserve"> ir </w:t>
      </w:r>
      <w:r w:rsidR="00AC4985" w:rsidRPr="00E53F76">
        <w:rPr>
          <w:rFonts w:cs="Arial"/>
          <w:lang w:val="lt-LT"/>
        </w:rPr>
        <w:fldChar w:fldCharType="begin"/>
      </w:r>
      <w:r w:rsidR="00AC4985" w:rsidRPr="00E53F76">
        <w:rPr>
          <w:rFonts w:cs="Arial"/>
          <w:lang w:val="lt-LT"/>
        </w:rPr>
        <w:instrText xml:space="preserve"> REF _Ref158059539 \h </w:instrText>
      </w:r>
      <w:r w:rsidR="002F3ED1" w:rsidRPr="00E53F76">
        <w:rPr>
          <w:rFonts w:cs="Arial"/>
          <w:lang w:val="lt-LT"/>
        </w:rPr>
        <w:instrText xml:space="preserve"> \* MERGEFORMAT </w:instrText>
      </w:r>
      <w:r w:rsidR="00AC4985" w:rsidRPr="00E53F76">
        <w:rPr>
          <w:rFonts w:cs="Arial"/>
          <w:lang w:val="lt-LT"/>
        </w:rPr>
      </w:r>
      <w:r w:rsidR="00AC4985" w:rsidRPr="00E53F76">
        <w:rPr>
          <w:rFonts w:cs="Arial"/>
          <w:lang w:val="lt-LT"/>
        </w:rPr>
        <w:fldChar w:fldCharType="separate"/>
      </w:r>
      <w:r w:rsidR="008F1534" w:rsidRPr="008F1534">
        <w:rPr>
          <w:rFonts w:cs="Arial"/>
          <w:lang w:val="lt-LT"/>
        </w:rPr>
        <w:t>Priedas 7</w:t>
      </w:r>
      <w:r w:rsidR="00AC4985" w:rsidRPr="00E53F76">
        <w:rPr>
          <w:rFonts w:cs="Arial"/>
          <w:lang w:val="lt-LT"/>
        </w:rPr>
        <w:fldChar w:fldCharType="end"/>
      </w:r>
      <w:r w:rsidR="00AC4985" w:rsidRPr="00E53F76">
        <w:rPr>
          <w:rFonts w:cs="Arial"/>
          <w:lang w:val="lt-LT"/>
        </w:rPr>
        <w:t>)</w:t>
      </w:r>
      <w:r w:rsidR="00F133A0" w:rsidRPr="00E53F76">
        <w:rPr>
          <w:rFonts w:cs="Arial"/>
          <w:lang w:val="lt-LT"/>
        </w:rPr>
        <w:t>).</w:t>
      </w:r>
      <w:r w:rsidR="00F739BF" w:rsidRPr="00E53F76">
        <w:rPr>
          <w:rFonts w:cs="Arial"/>
          <w:lang w:val="lt-LT"/>
        </w:rPr>
        <w:t xml:space="preserve"> </w:t>
      </w:r>
      <w:r w:rsidR="00140B76" w:rsidRPr="00E53F76">
        <w:rPr>
          <w:rFonts w:cs="Arial"/>
          <w:lang w:val="lt-LT"/>
        </w:rPr>
        <w:t>Suproj</w:t>
      </w:r>
      <w:r w:rsidR="000D4B7D" w:rsidRPr="00E53F76">
        <w:rPr>
          <w:rFonts w:cs="Arial"/>
          <w:lang w:val="lt-LT"/>
        </w:rPr>
        <w:t xml:space="preserve">ektuoti </w:t>
      </w:r>
      <w:r w:rsidR="003B7B2B" w:rsidRPr="00E53F76">
        <w:rPr>
          <w:rFonts w:cs="Arial"/>
          <w:lang w:val="lt-LT"/>
        </w:rPr>
        <w:t xml:space="preserve">nebenaudojamų įrenginių </w:t>
      </w:r>
      <w:r w:rsidR="00687998" w:rsidRPr="00E53F76">
        <w:rPr>
          <w:rFonts w:cs="Arial"/>
          <w:lang w:val="lt-LT"/>
        </w:rPr>
        <w:t>nuolatinės ir kintamos srovės</w:t>
      </w:r>
      <w:r w:rsidR="00DF72C2" w:rsidRPr="00E53F76">
        <w:rPr>
          <w:rFonts w:cs="Arial"/>
          <w:lang w:val="lt-LT"/>
        </w:rPr>
        <w:t xml:space="preserve"> </w:t>
      </w:r>
      <w:r w:rsidR="00334BAF" w:rsidRPr="00E53F76">
        <w:rPr>
          <w:rFonts w:cs="Arial"/>
          <w:lang w:val="lt-LT"/>
        </w:rPr>
        <w:t>atjungimą</w:t>
      </w:r>
      <w:r w:rsidR="009822C8" w:rsidRPr="00E53F76">
        <w:rPr>
          <w:rFonts w:cs="Arial"/>
          <w:lang w:val="lt-LT"/>
        </w:rPr>
        <w:t xml:space="preserve">. </w:t>
      </w:r>
      <w:r w:rsidR="00F93488" w:rsidRPr="00E53F76">
        <w:rPr>
          <w:rFonts w:cs="Arial"/>
          <w:lang w:val="lt-LT"/>
        </w:rPr>
        <w:t xml:space="preserve">Detalesnius sprendinius </w:t>
      </w:r>
      <w:r w:rsidR="005B6912" w:rsidRPr="00E53F76">
        <w:rPr>
          <w:rFonts w:cs="Arial"/>
          <w:lang w:val="lt-LT"/>
        </w:rPr>
        <w:t xml:space="preserve">derinti </w:t>
      </w:r>
      <w:r w:rsidR="00802BE4">
        <w:rPr>
          <w:rFonts w:cs="Arial"/>
          <w:lang w:val="lt-LT"/>
        </w:rPr>
        <w:t>T</w:t>
      </w:r>
      <w:r w:rsidR="00802BE4" w:rsidRPr="00E53F76">
        <w:rPr>
          <w:rFonts w:cs="Arial"/>
          <w:lang w:val="lt-LT"/>
        </w:rPr>
        <w:t xml:space="preserve">echninio </w:t>
      </w:r>
      <w:r w:rsidR="00633C01" w:rsidRPr="00E53F76">
        <w:rPr>
          <w:rFonts w:cs="Arial"/>
          <w:lang w:val="lt-LT"/>
        </w:rPr>
        <w:t xml:space="preserve">darbo </w:t>
      </w:r>
      <w:r w:rsidR="005B6912" w:rsidRPr="00E53F76">
        <w:rPr>
          <w:rFonts w:cs="Arial"/>
          <w:lang w:val="lt-LT"/>
        </w:rPr>
        <w:t>projekto derinimo metu.</w:t>
      </w:r>
      <w:r w:rsidR="007A6DB9" w:rsidRPr="00E53F76">
        <w:rPr>
          <w:rFonts w:cs="Arial"/>
          <w:lang w:val="lt-LT"/>
        </w:rPr>
        <w:t xml:space="preserve"> </w:t>
      </w:r>
    </w:p>
    <w:p w14:paraId="724246A2" w14:textId="73904DF3" w:rsidR="00FA6E79" w:rsidRPr="007A74BB" w:rsidRDefault="231D2600" w:rsidP="00D65259">
      <w:pPr>
        <w:pStyle w:val="NoSpacing"/>
        <w:numPr>
          <w:ilvl w:val="1"/>
          <w:numId w:val="23"/>
        </w:numPr>
        <w:spacing w:line="276" w:lineRule="auto"/>
        <w:ind w:left="0" w:firstLine="561"/>
        <w:jc w:val="both"/>
        <w:rPr>
          <w:rFonts w:cs="Arial"/>
          <w:lang w:val="lt-LT"/>
        </w:rPr>
      </w:pPr>
      <w:r w:rsidRPr="007A74BB">
        <w:rPr>
          <w:rFonts w:cs="Arial"/>
          <w:lang w:val="lt-LT"/>
        </w:rPr>
        <w:t xml:space="preserve">Suprojektuoti </w:t>
      </w:r>
      <w:r w:rsidR="68912114" w:rsidRPr="007A74BB">
        <w:rPr>
          <w:rFonts w:cs="Arial"/>
          <w:lang w:val="lt-LT"/>
        </w:rPr>
        <w:t>v</w:t>
      </w:r>
      <w:r w:rsidR="00FA6E79" w:rsidRPr="007A74BB">
        <w:rPr>
          <w:rFonts w:cs="Arial"/>
          <w:lang w:val="lt-LT"/>
        </w:rPr>
        <w:t>isų nenaudojamų įrenginių maitinimo grandin</w:t>
      </w:r>
      <w:r w:rsidR="41A0B63A" w:rsidRPr="007A74BB">
        <w:rPr>
          <w:rFonts w:cs="Arial"/>
          <w:lang w:val="lt-LT"/>
        </w:rPr>
        <w:t>ių</w:t>
      </w:r>
      <w:r w:rsidR="00FA6E79" w:rsidRPr="007A74BB">
        <w:rPr>
          <w:rFonts w:cs="Arial"/>
          <w:lang w:val="lt-LT"/>
        </w:rPr>
        <w:t xml:space="preserve"> </w:t>
      </w:r>
      <w:r w:rsidR="12AC223D" w:rsidRPr="007A74BB">
        <w:rPr>
          <w:rFonts w:cs="Arial"/>
          <w:lang w:val="lt-LT"/>
        </w:rPr>
        <w:t>atjungimą</w:t>
      </w:r>
      <w:r w:rsidR="433AD6AE" w:rsidRPr="007A74BB">
        <w:rPr>
          <w:rFonts w:cs="Arial"/>
          <w:lang w:val="lt-LT"/>
        </w:rPr>
        <w:t xml:space="preserve"> </w:t>
      </w:r>
      <w:r w:rsidR="00FA6E79" w:rsidRPr="007A74BB">
        <w:rPr>
          <w:rFonts w:cs="Arial"/>
          <w:lang w:val="lt-LT"/>
        </w:rPr>
        <w:t>abiejuose galuose</w:t>
      </w:r>
      <w:r w:rsidR="2B61F5A6" w:rsidRPr="007A74BB">
        <w:rPr>
          <w:rFonts w:cs="Arial"/>
          <w:lang w:val="lt-LT"/>
        </w:rPr>
        <w:t xml:space="preserve"> (išskyrus gnybtynų ir pavarų šildymo grandines)</w:t>
      </w:r>
      <w:r w:rsidR="00FA6E79" w:rsidRPr="007A74BB">
        <w:rPr>
          <w:rFonts w:cs="Arial"/>
          <w:lang w:val="lt-LT"/>
        </w:rPr>
        <w:t>. Jeigu kabelyje lieka naudojam</w:t>
      </w:r>
      <w:r w:rsidR="7B27BAED" w:rsidRPr="007A74BB">
        <w:rPr>
          <w:rFonts w:cs="Arial"/>
          <w:lang w:val="lt-LT"/>
        </w:rPr>
        <w:t>ų</w:t>
      </w:r>
      <w:r w:rsidR="00FA6E79" w:rsidRPr="007A74BB">
        <w:rPr>
          <w:rFonts w:cs="Arial"/>
          <w:lang w:val="lt-LT"/>
        </w:rPr>
        <w:t xml:space="preserve"> gyslų</w:t>
      </w:r>
      <w:r w:rsidR="007F48AF" w:rsidRPr="007A74BB">
        <w:rPr>
          <w:rFonts w:cs="Arial"/>
          <w:lang w:val="lt-LT"/>
        </w:rPr>
        <w:t xml:space="preserve"> - </w:t>
      </w:r>
      <w:r w:rsidR="00FA6E79" w:rsidRPr="007A74BB">
        <w:rPr>
          <w:rFonts w:cs="Arial"/>
          <w:lang w:val="lt-LT"/>
        </w:rPr>
        <w:t xml:space="preserve">tokių kabelių </w:t>
      </w:r>
      <w:r w:rsidR="002C6B18" w:rsidRPr="007A74BB">
        <w:rPr>
          <w:rFonts w:cs="Arial"/>
          <w:lang w:val="lt-LT"/>
        </w:rPr>
        <w:t xml:space="preserve">nenaudojamos </w:t>
      </w:r>
      <w:r w:rsidR="00FA6E79" w:rsidRPr="007A74BB">
        <w:rPr>
          <w:rFonts w:cs="Arial"/>
          <w:lang w:val="lt-LT"/>
        </w:rPr>
        <w:t>gysl</w:t>
      </w:r>
      <w:r w:rsidR="0004756D" w:rsidRPr="007A74BB">
        <w:rPr>
          <w:rFonts w:cs="Arial"/>
          <w:lang w:val="lt-LT"/>
        </w:rPr>
        <w:t>as</w:t>
      </w:r>
      <w:r w:rsidR="00FA6E79" w:rsidRPr="007A74BB">
        <w:rPr>
          <w:rFonts w:cs="Arial"/>
          <w:lang w:val="lt-LT"/>
        </w:rPr>
        <w:t xml:space="preserve"> viename kabelio gale turi būti </w:t>
      </w:r>
      <w:r w:rsidR="00DA3B5C" w:rsidRPr="007A74BB">
        <w:rPr>
          <w:rFonts w:cs="Arial"/>
          <w:lang w:val="lt-LT"/>
        </w:rPr>
        <w:t>numatyta įžeminti</w:t>
      </w:r>
      <w:r w:rsidR="1EF41D5B" w:rsidRPr="007A74BB">
        <w:rPr>
          <w:rFonts w:cs="Arial"/>
          <w:lang w:val="lt-LT"/>
        </w:rPr>
        <w:t>,</w:t>
      </w:r>
      <w:r w:rsidR="00DA3B5C" w:rsidRPr="007A74BB">
        <w:rPr>
          <w:rFonts w:cs="Arial"/>
          <w:lang w:val="lt-LT"/>
        </w:rPr>
        <w:t xml:space="preserve"> </w:t>
      </w:r>
      <w:r w:rsidR="00FA6E79" w:rsidRPr="007A74BB">
        <w:rPr>
          <w:rFonts w:cs="Arial"/>
          <w:lang w:val="lt-LT"/>
        </w:rPr>
        <w:t xml:space="preserve">tam tikslui </w:t>
      </w:r>
      <w:r w:rsidR="00DA3B5C" w:rsidRPr="007A74BB">
        <w:rPr>
          <w:rFonts w:cs="Arial"/>
          <w:lang w:val="lt-LT"/>
        </w:rPr>
        <w:t xml:space="preserve">suprojektuojant </w:t>
      </w:r>
      <w:r w:rsidR="00FA6E79" w:rsidRPr="007A74BB">
        <w:rPr>
          <w:rFonts w:cs="Arial"/>
          <w:lang w:val="lt-LT"/>
        </w:rPr>
        <w:t xml:space="preserve">reikiamą gnybtų kiekį, o kitame </w:t>
      </w:r>
      <w:r w:rsidR="00DA3B5C" w:rsidRPr="007A74BB">
        <w:rPr>
          <w:rFonts w:cs="Arial"/>
          <w:lang w:val="lt-LT"/>
        </w:rPr>
        <w:t>kabelio</w:t>
      </w:r>
      <w:r w:rsidR="00FA6E79" w:rsidRPr="007A74BB">
        <w:rPr>
          <w:rFonts w:cs="Arial"/>
          <w:lang w:val="lt-LT"/>
        </w:rPr>
        <w:t xml:space="preserve"> gale – </w:t>
      </w:r>
      <w:r w:rsidR="00DA3B5C" w:rsidRPr="007A74BB">
        <w:rPr>
          <w:rFonts w:cs="Arial"/>
          <w:lang w:val="lt-LT"/>
        </w:rPr>
        <w:t>numatyti gyslas</w:t>
      </w:r>
      <w:r w:rsidR="2874D6FB" w:rsidRPr="007A74BB">
        <w:rPr>
          <w:rFonts w:cs="Arial"/>
          <w:lang w:val="lt-LT"/>
        </w:rPr>
        <w:t xml:space="preserve"> </w:t>
      </w:r>
      <w:r w:rsidR="007A74BB" w:rsidRPr="007A74BB">
        <w:rPr>
          <w:rFonts w:cs="Arial"/>
          <w:lang w:val="lt-LT"/>
        </w:rPr>
        <w:t xml:space="preserve">ir jas </w:t>
      </w:r>
      <w:r w:rsidR="00FA6E79" w:rsidRPr="007A74BB">
        <w:rPr>
          <w:rFonts w:cs="Arial"/>
          <w:lang w:val="lt-LT"/>
        </w:rPr>
        <w:t>izoliuo</w:t>
      </w:r>
      <w:r w:rsidR="00DC2F51" w:rsidRPr="007A74BB">
        <w:rPr>
          <w:rFonts w:cs="Arial"/>
          <w:lang w:val="lt-LT"/>
        </w:rPr>
        <w:t>ti</w:t>
      </w:r>
      <w:r w:rsidR="00FA6E79" w:rsidRPr="007A74BB">
        <w:rPr>
          <w:rFonts w:cs="Arial"/>
          <w:lang w:val="lt-LT"/>
        </w:rPr>
        <w:t xml:space="preserve">. Jeigu naudojamų kabelio gyslų nelieka – tokį kabelį </w:t>
      </w:r>
      <w:r w:rsidR="000F2D92" w:rsidRPr="007A74BB">
        <w:rPr>
          <w:rFonts w:cs="Arial"/>
          <w:lang w:val="lt-LT"/>
        </w:rPr>
        <w:t>projektuoti</w:t>
      </w:r>
      <w:r w:rsidR="00FA6E79" w:rsidRPr="007A74BB">
        <w:rPr>
          <w:rFonts w:cs="Arial"/>
          <w:lang w:val="lt-LT"/>
        </w:rPr>
        <w:t xml:space="preserve"> atjungti, abu jo galus izoliuoti.</w:t>
      </w:r>
    </w:p>
    <w:p w14:paraId="18B21C79" w14:textId="2CCE25D4" w:rsidR="581ED649" w:rsidRPr="00254314" w:rsidRDefault="3CD13C46">
      <w:pPr>
        <w:pStyle w:val="NoSpacing"/>
        <w:numPr>
          <w:ilvl w:val="1"/>
          <w:numId w:val="23"/>
        </w:numPr>
        <w:spacing w:line="276" w:lineRule="auto"/>
        <w:ind w:left="0" w:firstLine="561"/>
        <w:jc w:val="both"/>
        <w:rPr>
          <w:rFonts w:cs="Arial"/>
          <w:lang w:val="lt-LT"/>
        </w:rPr>
      </w:pPr>
      <w:r w:rsidRPr="00254314">
        <w:rPr>
          <w:rFonts w:cs="Arial"/>
          <w:lang w:val="lt-LT"/>
        </w:rPr>
        <w:t>Projektuojant įvertint</w:t>
      </w:r>
      <w:r w:rsidR="643B0036" w:rsidRPr="00254314">
        <w:rPr>
          <w:rFonts w:cs="Arial"/>
          <w:lang w:val="lt-LT"/>
        </w:rPr>
        <w:t>i</w:t>
      </w:r>
      <w:r w:rsidRPr="00254314">
        <w:rPr>
          <w:rFonts w:cs="Arial"/>
          <w:lang w:val="lt-LT"/>
        </w:rPr>
        <w:t>, kad a</w:t>
      </w:r>
      <w:r w:rsidR="581ED649" w:rsidRPr="00254314">
        <w:rPr>
          <w:rFonts w:cs="Arial"/>
          <w:lang w:val="lt-LT"/>
        </w:rPr>
        <w:t xml:space="preserve">tliekant pakeitimus KSSRS ir NSSRS nuolatinės srovės keitiklio klimato kontrolės sistema turi likti veikianti ir </w:t>
      </w:r>
      <w:r w:rsidR="2B519693" w:rsidRPr="00254314">
        <w:rPr>
          <w:rFonts w:cs="Arial"/>
          <w:lang w:val="lt-LT"/>
        </w:rPr>
        <w:t xml:space="preserve">ji </w:t>
      </w:r>
      <w:r w:rsidR="581ED649" w:rsidRPr="00254314">
        <w:rPr>
          <w:rFonts w:cs="Arial"/>
          <w:lang w:val="lt-LT"/>
        </w:rPr>
        <w:t>bus toliau eksploatuojama, jos grandinės turi būti perdarytos taip, kad sistema galėtų dirbti nepriklausomai nuo NSK valdymo sistemos, o klimato kontrolės sistema turi likti valdoma rankiniu būdu iš vietos. Esamos klimato kontrolės schemos ir brėžiniai pateikiami dokumentuose (žr. </w:t>
      </w:r>
      <w:r w:rsidR="581ED649" w:rsidRPr="00254314">
        <w:rPr>
          <w:rFonts w:cs="Arial"/>
          <w:lang w:val="lt-LT"/>
        </w:rPr>
        <w:fldChar w:fldCharType="begin"/>
      </w:r>
      <w:r w:rsidR="581ED649" w:rsidRPr="00254314">
        <w:rPr>
          <w:rFonts w:cs="Arial"/>
          <w:lang w:val="lt-LT"/>
        </w:rPr>
        <w:instrText xml:space="preserve"> REF _Ref158059787 \h  \* MERGEFORMAT </w:instrText>
      </w:r>
      <w:r w:rsidR="581ED649" w:rsidRPr="00254314">
        <w:rPr>
          <w:rFonts w:cs="Arial"/>
          <w:lang w:val="lt-LT"/>
        </w:rPr>
      </w:r>
      <w:r w:rsidR="581ED649" w:rsidRPr="00254314">
        <w:rPr>
          <w:rFonts w:cs="Arial"/>
          <w:lang w:val="lt-LT"/>
        </w:rPr>
        <w:fldChar w:fldCharType="separate"/>
      </w:r>
      <w:r w:rsidR="008F1534" w:rsidRPr="00254314">
        <w:rPr>
          <w:rFonts w:cs="Arial"/>
          <w:lang w:val="lt-LT"/>
        </w:rPr>
        <w:t>Priedas 9</w:t>
      </w:r>
      <w:r w:rsidR="581ED649" w:rsidRPr="00254314">
        <w:rPr>
          <w:rFonts w:cs="Arial"/>
          <w:lang w:val="lt-LT"/>
        </w:rPr>
        <w:fldChar w:fldCharType="end"/>
      </w:r>
      <w:r w:rsidR="581ED649" w:rsidRPr="00254314">
        <w:rPr>
          <w:rFonts w:cs="Arial"/>
          <w:lang w:val="lt-LT"/>
        </w:rPr>
        <w:t>)</w:t>
      </w:r>
      <w:r w:rsidR="00254314" w:rsidRPr="00254314">
        <w:rPr>
          <w:rFonts w:cs="Arial"/>
          <w:lang w:val="lt-LT"/>
        </w:rPr>
        <w:t>.</w:t>
      </w:r>
    </w:p>
    <w:p w14:paraId="1139FD08" w14:textId="107C84DB" w:rsidR="005D4E69" w:rsidRPr="007A74BB" w:rsidRDefault="005D4E69" w:rsidP="00FE6908">
      <w:pPr>
        <w:pStyle w:val="NoSpacing"/>
        <w:numPr>
          <w:ilvl w:val="1"/>
          <w:numId w:val="23"/>
        </w:numPr>
        <w:spacing w:line="276" w:lineRule="auto"/>
        <w:ind w:left="0" w:firstLine="567"/>
        <w:jc w:val="both"/>
        <w:rPr>
          <w:rFonts w:cs="Arial"/>
          <w:lang w:val="lt-LT"/>
        </w:rPr>
      </w:pPr>
      <w:r w:rsidRPr="007A74BB">
        <w:rPr>
          <w:rFonts w:cs="Arial"/>
          <w:lang w:val="lt-LT"/>
        </w:rPr>
        <w:t xml:space="preserve">Projektavimo metu planuojant darbų įgyvendinimo etapus, jei reikalinga, numatyti laikinas technines ir organizacines priemones, siekiant įvykdyti visus Užsakovo reikalavimus dėl projekto įgyvendinimo etapų bei </w:t>
      </w:r>
      <w:r w:rsidR="00434610" w:rsidRPr="007A74BB">
        <w:rPr>
          <w:rFonts w:cs="Arial"/>
          <w:lang w:val="lt-LT"/>
        </w:rPr>
        <w:t xml:space="preserve">oro linijų ir/arba </w:t>
      </w:r>
      <w:r w:rsidRPr="007A74BB">
        <w:rPr>
          <w:rFonts w:cs="Arial"/>
          <w:lang w:val="lt-LT"/>
        </w:rPr>
        <w:t>aukštos įtampos įrenginių išjungimo galimybių bei terminų. Visos papildomos organizacinės ir techninės priemonės turi būti įvertintos ir įtrauktos į projekto apimtį. Užsakovas papildomai nedengs išlaidų, susidariusių dėl šių laikinų sprendinių panaudojimo, jei tokios priemonės bus reikalingos projekto įgyvendinimo eigoje.</w:t>
      </w:r>
    </w:p>
    <w:p w14:paraId="454BA20E" w14:textId="48C256F1" w:rsidR="002133FB" w:rsidRPr="00B00A5D" w:rsidRDefault="004D2850" w:rsidP="00D65259">
      <w:pPr>
        <w:pStyle w:val="Heading1"/>
        <w:numPr>
          <w:ilvl w:val="0"/>
          <w:numId w:val="23"/>
        </w:numPr>
        <w:ind w:left="709" w:hanging="284"/>
        <w:jc w:val="both"/>
        <w:rPr>
          <w:rFonts w:ascii="Arial" w:hAnsi="Arial" w:cs="Arial"/>
        </w:rPr>
      </w:pPr>
      <w:bookmarkStart w:id="42" w:name="_Ref158063698"/>
      <w:bookmarkStart w:id="43" w:name="_Ref158063710"/>
      <w:bookmarkStart w:id="44" w:name="_Ref158069236"/>
      <w:bookmarkStart w:id="45" w:name="_Ref158069353"/>
      <w:bookmarkStart w:id="46" w:name="_Toc178776136"/>
      <w:bookmarkEnd w:id="40"/>
      <w:bookmarkEnd w:id="41"/>
      <w:r w:rsidRPr="00B00A5D">
        <w:rPr>
          <w:rFonts w:ascii="Arial" w:hAnsi="Arial" w:cs="Arial"/>
        </w:rPr>
        <w:t>RELINĖS APSAUGOS IR AUTOMATIKOS DALIS</w:t>
      </w:r>
      <w:bookmarkEnd w:id="42"/>
      <w:bookmarkEnd w:id="43"/>
      <w:bookmarkEnd w:id="44"/>
      <w:bookmarkEnd w:id="45"/>
      <w:bookmarkEnd w:id="46"/>
    </w:p>
    <w:p w14:paraId="292DCDF7" w14:textId="77777777" w:rsidR="00545556" w:rsidRPr="00B00A5D" w:rsidRDefault="00545556" w:rsidP="00D65259">
      <w:pPr>
        <w:pStyle w:val="ListParagraph"/>
        <w:numPr>
          <w:ilvl w:val="0"/>
          <w:numId w:val="23"/>
        </w:numPr>
        <w:spacing w:line="276" w:lineRule="auto"/>
        <w:jc w:val="both"/>
        <w:rPr>
          <w:rFonts w:cs="Arial"/>
          <w:vanish/>
          <w:szCs w:val="22"/>
        </w:rPr>
      </w:pPr>
    </w:p>
    <w:p w14:paraId="7A713B50" w14:textId="18261EB3" w:rsidR="00545556" w:rsidRPr="00B00A5D" w:rsidRDefault="00545556" w:rsidP="00D65259">
      <w:pPr>
        <w:pStyle w:val="ListParagraph"/>
        <w:numPr>
          <w:ilvl w:val="0"/>
          <w:numId w:val="23"/>
        </w:numPr>
        <w:spacing w:line="276" w:lineRule="auto"/>
        <w:jc w:val="both"/>
        <w:rPr>
          <w:rFonts w:cs="Arial"/>
          <w:vanish/>
          <w:szCs w:val="22"/>
        </w:rPr>
      </w:pPr>
    </w:p>
    <w:p w14:paraId="19DA1E49" w14:textId="4B2A91BC" w:rsidR="00B07E6E" w:rsidRPr="00B00A5D" w:rsidRDefault="00784427" w:rsidP="006E696B">
      <w:pPr>
        <w:pStyle w:val="ListParagraph"/>
        <w:numPr>
          <w:ilvl w:val="1"/>
          <w:numId w:val="1"/>
        </w:numPr>
        <w:tabs>
          <w:tab w:val="left" w:pos="851"/>
          <w:tab w:val="left" w:pos="1134"/>
        </w:tabs>
        <w:spacing w:line="276" w:lineRule="auto"/>
        <w:ind w:left="0" w:firstLine="567"/>
        <w:jc w:val="both"/>
        <w:rPr>
          <w:rFonts w:cs="Arial"/>
          <w:szCs w:val="22"/>
        </w:rPr>
      </w:pPr>
      <w:r w:rsidRPr="00B00A5D">
        <w:rPr>
          <w:rFonts w:cs="Arial"/>
          <w:szCs w:val="22"/>
        </w:rPr>
        <w:t>Bendr</w:t>
      </w:r>
      <w:r w:rsidR="00B07E6E" w:rsidRPr="00B00A5D">
        <w:rPr>
          <w:rFonts w:cs="Arial"/>
          <w:szCs w:val="22"/>
        </w:rPr>
        <w:t>oji</w:t>
      </w:r>
      <w:r w:rsidRPr="00B00A5D">
        <w:rPr>
          <w:rFonts w:cs="Arial"/>
          <w:szCs w:val="22"/>
        </w:rPr>
        <w:t xml:space="preserve"> dalis</w:t>
      </w:r>
      <w:r w:rsidR="0046646A" w:rsidRPr="00B00A5D">
        <w:rPr>
          <w:rFonts w:cs="Arial"/>
          <w:szCs w:val="22"/>
        </w:rPr>
        <w:t>.</w:t>
      </w:r>
    </w:p>
    <w:p w14:paraId="1C453C73" w14:textId="3272127B" w:rsidR="00EA6369" w:rsidRPr="00B00A5D" w:rsidRDefault="00B4783E" w:rsidP="006E696B">
      <w:pPr>
        <w:pStyle w:val="ListParagraph"/>
        <w:numPr>
          <w:ilvl w:val="2"/>
          <w:numId w:val="1"/>
        </w:numPr>
        <w:tabs>
          <w:tab w:val="left" w:pos="851"/>
          <w:tab w:val="left" w:pos="1276"/>
          <w:tab w:val="left" w:pos="1560"/>
        </w:tabs>
        <w:spacing w:line="276" w:lineRule="auto"/>
        <w:ind w:left="851" w:firstLine="0"/>
        <w:jc w:val="both"/>
        <w:rPr>
          <w:rFonts w:cs="Arial"/>
        </w:rPr>
      </w:pPr>
      <w:r w:rsidRPr="00B00A5D">
        <w:rPr>
          <w:rFonts w:cs="Arial"/>
        </w:rPr>
        <w:t>I</w:t>
      </w:r>
      <w:r w:rsidR="005A58A5" w:rsidRPr="00B00A5D">
        <w:rPr>
          <w:rFonts w:cs="Arial"/>
        </w:rPr>
        <w:t>šjung</w:t>
      </w:r>
      <w:r w:rsidR="002049EF" w:rsidRPr="00B00A5D">
        <w:rPr>
          <w:rFonts w:cs="Arial"/>
        </w:rPr>
        <w:t>us</w:t>
      </w:r>
      <w:r w:rsidR="005A58A5" w:rsidRPr="00B00A5D">
        <w:rPr>
          <w:rFonts w:cs="Arial"/>
        </w:rPr>
        <w:t xml:space="preserve"> </w:t>
      </w:r>
      <w:r w:rsidR="005D23BF" w:rsidRPr="00B00A5D">
        <w:rPr>
          <w:rFonts w:cs="Arial"/>
        </w:rPr>
        <w:t xml:space="preserve">LitPol Link jungties </w:t>
      </w:r>
      <w:r w:rsidR="00780B11" w:rsidRPr="00B00A5D">
        <w:rPr>
          <w:rFonts w:cs="Arial"/>
        </w:rPr>
        <w:t xml:space="preserve">Alytaus </w:t>
      </w:r>
      <w:r w:rsidR="005A58A5" w:rsidRPr="00B00A5D">
        <w:rPr>
          <w:rFonts w:cs="Arial"/>
        </w:rPr>
        <w:t>nuolatin</w:t>
      </w:r>
      <w:r w:rsidR="00557FC4" w:rsidRPr="00B00A5D">
        <w:rPr>
          <w:rFonts w:cs="Arial"/>
        </w:rPr>
        <w:t>ės</w:t>
      </w:r>
      <w:r w:rsidR="005A58A5" w:rsidRPr="00B00A5D">
        <w:rPr>
          <w:rFonts w:cs="Arial"/>
        </w:rPr>
        <w:t xml:space="preserve"> srovės </w:t>
      </w:r>
      <w:r w:rsidR="00780B11" w:rsidRPr="00B00A5D">
        <w:rPr>
          <w:rFonts w:cs="Arial"/>
        </w:rPr>
        <w:t>ke</w:t>
      </w:r>
      <w:r w:rsidR="00585B48" w:rsidRPr="00B00A5D">
        <w:rPr>
          <w:rFonts w:cs="Arial"/>
        </w:rPr>
        <w:t>i</w:t>
      </w:r>
      <w:r w:rsidR="00780B11" w:rsidRPr="00B00A5D">
        <w:rPr>
          <w:rFonts w:cs="Arial"/>
        </w:rPr>
        <w:t>tikl</w:t>
      </w:r>
      <w:r w:rsidR="002049EF" w:rsidRPr="00B00A5D">
        <w:rPr>
          <w:rFonts w:cs="Arial"/>
        </w:rPr>
        <w:t xml:space="preserve">į, </w:t>
      </w:r>
      <w:r w:rsidR="009A5CB8" w:rsidRPr="00B00A5D">
        <w:rPr>
          <w:rFonts w:cs="Arial"/>
        </w:rPr>
        <w:t xml:space="preserve">pagal </w:t>
      </w:r>
      <w:r w:rsidR="002230A4" w:rsidRPr="00B00A5D">
        <w:rPr>
          <w:rFonts w:cs="Arial"/>
        </w:rPr>
        <w:t>technin</w:t>
      </w:r>
      <w:r w:rsidR="003B7E8E" w:rsidRPr="00B00A5D">
        <w:rPr>
          <w:rFonts w:cs="Arial"/>
        </w:rPr>
        <w:t>ės</w:t>
      </w:r>
      <w:r w:rsidR="002230A4" w:rsidRPr="00B00A5D">
        <w:rPr>
          <w:rFonts w:cs="Arial"/>
        </w:rPr>
        <w:t xml:space="preserve"> </w:t>
      </w:r>
      <w:r w:rsidR="002049EF" w:rsidRPr="00B00A5D">
        <w:rPr>
          <w:rFonts w:cs="Arial"/>
        </w:rPr>
        <w:t>užduoties  sky</w:t>
      </w:r>
      <w:r w:rsidR="003735B9" w:rsidRPr="00B00A5D">
        <w:rPr>
          <w:rFonts w:cs="Arial"/>
        </w:rPr>
        <w:t>r</w:t>
      </w:r>
      <w:r w:rsidR="009A5CB8" w:rsidRPr="00B00A5D">
        <w:rPr>
          <w:rFonts w:cs="Arial"/>
        </w:rPr>
        <w:t>iaus</w:t>
      </w:r>
      <w:r w:rsidR="003735B9" w:rsidRPr="00B00A5D">
        <w:rPr>
          <w:rFonts w:cs="Arial"/>
        </w:rPr>
        <w:t xml:space="preserve"> „9. Valdymas, signalizacija ir matavimai“ </w:t>
      </w:r>
      <w:r w:rsidR="009A5CB8" w:rsidRPr="00B00A5D">
        <w:rPr>
          <w:rFonts w:cs="Arial"/>
        </w:rPr>
        <w:t xml:space="preserve">reikalavimus, </w:t>
      </w:r>
      <w:r w:rsidR="006E2033" w:rsidRPr="00B00A5D">
        <w:rPr>
          <w:rFonts w:cs="Arial"/>
        </w:rPr>
        <w:t xml:space="preserve">dalis </w:t>
      </w:r>
      <w:r w:rsidR="00947426" w:rsidRPr="00B00A5D">
        <w:rPr>
          <w:rFonts w:cs="Arial"/>
        </w:rPr>
        <w:t>šiuo metu</w:t>
      </w:r>
      <w:r w:rsidR="00AD34CF" w:rsidRPr="00B00A5D">
        <w:rPr>
          <w:rFonts w:cs="Arial"/>
        </w:rPr>
        <w:t xml:space="preserve"> nuolatinės srovės keitiklio </w:t>
      </w:r>
      <w:r w:rsidR="00C12F15" w:rsidRPr="00B00A5D">
        <w:rPr>
          <w:rFonts w:cs="Arial"/>
        </w:rPr>
        <w:t>valdymo sistemo</w:t>
      </w:r>
      <w:r w:rsidR="00AD34CF" w:rsidRPr="00B00A5D">
        <w:rPr>
          <w:rFonts w:cs="Arial"/>
        </w:rPr>
        <w:t>je</w:t>
      </w:r>
      <w:r w:rsidR="00966BE6" w:rsidRPr="00B00A5D">
        <w:rPr>
          <w:rFonts w:cs="Arial"/>
        </w:rPr>
        <w:t xml:space="preserve"> </w:t>
      </w:r>
      <w:r w:rsidR="0068632D" w:rsidRPr="00B00A5D">
        <w:rPr>
          <w:rFonts w:cs="Arial"/>
        </w:rPr>
        <w:t>esančios</w:t>
      </w:r>
      <w:r w:rsidR="00781C47" w:rsidRPr="00B00A5D">
        <w:rPr>
          <w:rFonts w:cs="Arial"/>
        </w:rPr>
        <w:t xml:space="preserve"> </w:t>
      </w:r>
      <w:r w:rsidR="00F310EB" w:rsidRPr="00B00A5D">
        <w:rPr>
          <w:rFonts w:cs="Arial"/>
        </w:rPr>
        <w:t>teleinformacijos (</w:t>
      </w:r>
      <w:r w:rsidR="00090813" w:rsidRPr="00B00A5D">
        <w:rPr>
          <w:rFonts w:cs="Arial"/>
        </w:rPr>
        <w:t>priimam</w:t>
      </w:r>
      <w:r w:rsidR="00781C47" w:rsidRPr="00B00A5D">
        <w:rPr>
          <w:rFonts w:cs="Arial"/>
        </w:rPr>
        <w:t>ų</w:t>
      </w:r>
      <w:r w:rsidR="00090813" w:rsidRPr="00B00A5D">
        <w:rPr>
          <w:rFonts w:cs="Arial"/>
        </w:rPr>
        <w:t>/perduodam</w:t>
      </w:r>
      <w:r w:rsidR="00781C47" w:rsidRPr="00B00A5D">
        <w:rPr>
          <w:rFonts w:cs="Arial"/>
        </w:rPr>
        <w:t>ų</w:t>
      </w:r>
      <w:r w:rsidR="00216EBE" w:rsidRPr="00B00A5D">
        <w:rPr>
          <w:rFonts w:cs="Arial"/>
        </w:rPr>
        <w:t xml:space="preserve"> </w:t>
      </w:r>
      <w:r w:rsidR="008F5AE4" w:rsidRPr="00B00A5D">
        <w:rPr>
          <w:rFonts w:cs="Arial"/>
        </w:rPr>
        <w:t>telesignal</w:t>
      </w:r>
      <w:r w:rsidR="00781C47" w:rsidRPr="00B00A5D">
        <w:rPr>
          <w:rFonts w:cs="Arial"/>
        </w:rPr>
        <w:t>ų</w:t>
      </w:r>
      <w:r w:rsidR="008F5AE4" w:rsidRPr="00B00A5D">
        <w:rPr>
          <w:rFonts w:cs="Arial"/>
        </w:rPr>
        <w:t>, telekomand</w:t>
      </w:r>
      <w:r w:rsidR="00781C47" w:rsidRPr="00B00A5D">
        <w:rPr>
          <w:rFonts w:cs="Arial"/>
        </w:rPr>
        <w:t>ų</w:t>
      </w:r>
      <w:r w:rsidR="008F5AE4" w:rsidRPr="00B00A5D">
        <w:rPr>
          <w:rFonts w:cs="Arial"/>
        </w:rPr>
        <w:t xml:space="preserve"> ir telematavim</w:t>
      </w:r>
      <w:r w:rsidR="00781C47" w:rsidRPr="00B00A5D">
        <w:rPr>
          <w:rFonts w:cs="Arial"/>
        </w:rPr>
        <w:t>ų</w:t>
      </w:r>
      <w:r w:rsidR="00F310EB" w:rsidRPr="00B00A5D">
        <w:rPr>
          <w:rFonts w:cs="Arial"/>
        </w:rPr>
        <w:t>)</w:t>
      </w:r>
      <w:r w:rsidR="00194118" w:rsidRPr="00B00A5D">
        <w:rPr>
          <w:rFonts w:cs="Arial"/>
        </w:rPr>
        <w:t xml:space="preserve"> perduodam</w:t>
      </w:r>
      <w:r w:rsidR="00F310EB" w:rsidRPr="00B00A5D">
        <w:rPr>
          <w:rFonts w:cs="Arial"/>
        </w:rPr>
        <w:t>os</w:t>
      </w:r>
      <w:r w:rsidR="00194118" w:rsidRPr="00B00A5D">
        <w:rPr>
          <w:rFonts w:cs="Arial"/>
        </w:rPr>
        <w:t>/priimam</w:t>
      </w:r>
      <w:r w:rsidR="00F310EB" w:rsidRPr="00B00A5D">
        <w:rPr>
          <w:rFonts w:cs="Arial"/>
        </w:rPr>
        <w:t>os</w:t>
      </w:r>
      <w:r w:rsidR="009428D0" w:rsidRPr="00B00A5D">
        <w:rPr>
          <w:rFonts w:cs="Arial"/>
        </w:rPr>
        <w:t xml:space="preserve"> </w:t>
      </w:r>
      <w:r w:rsidR="002F3376" w:rsidRPr="00B00A5D">
        <w:rPr>
          <w:rFonts w:cs="Arial"/>
        </w:rPr>
        <w:t xml:space="preserve">į </w:t>
      </w:r>
      <w:r w:rsidR="00E95B74" w:rsidRPr="00B00A5D">
        <w:rPr>
          <w:rFonts w:cs="Arial"/>
        </w:rPr>
        <w:t>Užsakovo</w:t>
      </w:r>
      <w:r w:rsidR="002F3376" w:rsidRPr="00B00A5D">
        <w:rPr>
          <w:rFonts w:cs="Arial"/>
        </w:rPr>
        <w:t xml:space="preserve"> </w:t>
      </w:r>
      <w:r w:rsidR="00216EBE" w:rsidRPr="00B00A5D">
        <w:rPr>
          <w:rFonts w:cs="Arial"/>
        </w:rPr>
        <w:t xml:space="preserve">realaus laiko </w:t>
      </w:r>
      <w:r w:rsidR="00417357" w:rsidRPr="00B00A5D">
        <w:rPr>
          <w:rFonts w:cs="Arial"/>
        </w:rPr>
        <w:t>DVS</w:t>
      </w:r>
      <w:r w:rsidR="00A94DB6" w:rsidRPr="00B00A5D">
        <w:rPr>
          <w:rFonts w:cs="Arial"/>
        </w:rPr>
        <w:t xml:space="preserve"> </w:t>
      </w:r>
      <w:r w:rsidR="006E2710" w:rsidRPr="00B00A5D">
        <w:rPr>
          <w:rFonts w:cs="Arial"/>
        </w:rPr>
        <w:t>iš RAA terminalų</w:t>
      </w:r>
      <w:r w:rsidR="00017C28" w:rsidRPr="00B00A5D">
        <w:rPr>
          <w:rFonts w:cs="Arial"/>
        </w:rPr>
        <w:t xml:space="preserve"> ir pagalbinių sistemų </w:t>
      </w:r>
      <w:r w:rsidR="00A94DB6" w:rsidRPr="00B00A5D">
        <w:rPr>
          <w:rFonts w:cs="Arial"/>
        </w:rPr>
        <w:t>turi būti išsaugot</w:t>
      </w:r>
      <w:r w:rsidR="00F310EB" w:rsidRPr="00B00A5D">
        <w:rPr>
          <w:rFonts w:cs="Arial"/>
        </w:rPr>
        <w:t>a</w:t>
      </w:r>
      <w:r w:rsidR="008F0176" w:rsidRPr="00B00A5D">
        <w:rPr>
          <w:rFonts w:cs="Arial"/>
        </w:rPr>
        <w:t>,</w:t>
      </w:r>
      <w:r w:rsidR="00AB6AB8">
        <w:rPr>
          <w:rFonts w:cs="Arial"/>
        </w:rPr>
        <w:t xml:space="preserve"> </w:t>
      </w:r>
      <w:r w:rsidR="00E25553" w:rsidRPr="00B00A5D">
        <w:rPr>
          <w:rFonts w:cs="Arial"/>
        </w:rPr>
        <w:t xml:space="preserve">tam tikslui </w:t>
      </w:r>
      <w:r w:rsidR="002A5DFF" w:rsidRPr="00B00A5D">
        <w:rPr>
          <w:rFonts w:cs="Arial"/>
        </w:rPr>
        <w:t xml:space="preserve">suprojektuojant </w:t>
      </w:r>
      <w:r w:rsidR="000F56A4" w:rsidRPr="00B00A5D">
        <w:rPr>
          <w:rFonts w:cs="Arial"/>
        </w:rPr>
        <w:t>nauj</w:t>
      </w:r>
      <w:r w:rsidR="00F73AE5" w:rsidRPr="00B00A5D">
        <w:rPr>
          <w:rFonts w:cs="Arial"/>
        </w:rPr>
        <w:t>us</w:t>
      </w:r>
      <w:r w:rsidR="000F56A4" w:rsidRPr="00B00A5D">
        <w:rPr>
          <w:rFonts w:cs="Arial"/>
        </w:rPr>
        <w:t xml:space="preserve"> </w:t>
      </w:r>
      <w:r w:rsidR="00F73AE5" w:rsidRPr="00B00A5D">
        <w:rPr>
          <w:rFonts w:cs="Arial"/>
        </w:rPr>
        <w:t xml:space="preserve">teleinformacijos surinkimo ir perdavimo įrenginius </w:t>
      </w:r>
      <w:r w:rsidR="00E04370" w:rsidRPr="00B00A5D">
        <w:rPr>
          <w:rFonts w:cs="Arial"/>
        </w:rPr>
        <w:t>(</w:t>
      </w:r>
      <w:r w:rsidR="00F73AE5" w:rsidRPr="00B00A5D">
        <w:rPr>
          <w:rFonts w:cs="Arial"/>
        </w:rPr>
        <w:t>toliau</w:t>
      </w:r>
      <w:r w:rsidR="00E04370" w:rsidRPr="00B00A5D">
        <w:rPr>
          <w:rFonts w:cs="Arial"/>
        </w:rPr>
        <w:t xml:space="preserve"> </w:t>
      </w:r>
      <w:r w:rsidR="005A2575" w:rsidRPr="00B00A5D">
        <w:rPr>
          <w:rFonts w:cs="Arial"/>
        </w:rPr>
        <w:t xml:space="preserve">- </w:t>
      </w:r>
      <w:r w:rsidR="00E04370" w:rsidRPr="00B00A5D">
        <w:rPr>
          <w:rFonts w:cs="Arial"/>
        </w:rPr>
        <w:t>TSPĮ</w:t>
      </w:r>
      <w:r w:rsidR="000B22BD" w:rsidRPr="00B00A5D">
        <w:rPr>
          <w:rFonts w:cs="Arial"/>
        </w:rPr>
        <w:t>)</w:t>
      </w:r>
      <w:r w:rsidR="00E25553" w:rsidRPr="00B00A5D">
        <w:rPr>
          <w:rFonts w:cs="Arial"/>
        </w:rPr>
        <w:t xml:space="preserve"> ir </w:t>
      </w:r>
      <w:r w:rsidR="00FF1D6F" w:rsidRPr="00B00A5D">
        <w:rPr>
          <w:rFonts w:cs="Arial"/>
        </w:rPr>
        <w:t>RAA įrenginius</w:t>
      </w:r>
      <w:r w:rsidR="00A10EEC">
        <w:rPr>
          <w:rFonts w:cs="Arial"/>
        </w:rPr>
        <w:t>;</w:t>
      </w:r>
    </w:p>
    <w:p w14:paraId="3481C856" w14:textId="5806E5F7" w:rsidR="00EE6190" w:rsidRPr="00B00A5D" w:rsidRDefault="00EA6369" w:rsidP="006E696B">
      <w:pPr>
        <w:pStyle w:val="ListParagraph"/>
        <w:numPr>
          <w:ilvl w:val="2"/>
          <w:numId w:val="1"/>
        </w:numPr>
        <w:tabs>
          <w:tab w:val="left" w:pos="851"/>
          <w:tab w:val="left" w:pos="1276"/>
          <w:tab w:val="left" w:pos="1560"/>
        </w:tabs>
        <w:spacing w:line="276" w:lineRule="auto"/>
        <w:ind w:left="851" w:firstLine="0"/>
        <w:jc w:val="both"/>
        <w:rPr>
          <w:rFonts w:cs="Arial"/>
          <w:szCs w:val="22"/>
        </w:rPr>
      </w:pPr>
      <w:r w:rsidRPr="00B00A5D">
        <w:rPr>
          <w:rFonts w:cs="Arial"/>
          <w:szCs w:val="22"/>
        </w:rPr>
        <w:t xml:space="preserve">Išjungus LitPol Link jungties Alytaus nuolatinės srovės keitiklį </w:t>
      </w:r>
      <w:r w:rsidR="003C34DE" w:rsidRPr="00B00A5D">
        <w:rPr>
          <w:rFonts w:cs="Arial"/>
          <w:szCs w:val="22"/>
        </w:rPr>
        <w:t xml:space="preserve">turi būti suprojektuoti ir atlikti pakeitimai </w:t>
      </w:r>
      <w:r w:rsidRPr="00B00A5D">
        <w:rPr>
          <w:rFonts w:cs="Arial"/>
          <w:szCs w:val="22"/>
        </w:rPr>
        <w:t xml:space="preserve">esamuose </w:t>
      </w:r>
      <w:r w:rsidR="00D93E49" w:rsidRPr="00B00A5D">
        <w:rPr>
          <w:rFonts w:cs="Arial"/>
          <w:szCs w:val="22"/>
        </w:rPr>
        <w:t>Alytaus 400 kV ir 330 kV skirstyklų</w:t>
      </w:r>
      <w:r w:rsidR="003333EA" w:rsidRPr="00B00A5D">
        <w:rPr>
          <w:rFonts w:cs="Arial"/>
          <w:szCs w:val="22"/>
        </w:rPr>
        <w:t xml:space="preserve"> RAA įrenginiuose</w:t>
      </w:r>
      <w:r w:rsidR="00A54DC4" w:rsidRPr="00B00A5D">
        <w:rPr>
          <w:rFonts w:cs="Arial"/>
          <w:szCs w:val="22"/>
        </w:rPr>
        <w:t xml:space="preserve">, kurie įvardinti </w:t>
      </w:r>
      <w:r w:rsidR="0032567E">
        <w:rPr>
          <w:rFonts w:cs="Arial"/>
          <w:szCs w:val="22"/>
        </w:rPr>
        <w:t>T</w:t>
      </w:r>
      <w:r w:rsidR="0032567E" w:rsidRPr="00B00A5D">
        <w:rPr>
          <w:rFonts w:cs="Arial"/>
          <w:szCs w:val="22"/>
        </w:rPr>
        <w:t xml:space="preserve">echninės </w:t>
      </w:r>
      <w:r w:rsidR="00BD3437" w:rsidRPr="00B00A5D">
        <w:rPr>
          <w:rFonts w:cs="Arial"/>
          <w:szCs w:val="22"/>
        </w:rPr>
        <w:t>užduoties</w:t>
      </w:r>
      <w:r w:rsidR="00A54DC4" w:rsidRPr="00B00A5D">
        <w:rPr>
          <w:rFonts w:cs="Arial"/>
          <w:szCs w:val="22"/>
        </w:rPr>
        <w:t xml:space="preserve"> </w:t>
      </w:r>
      <w:r w:rsidR="00004CD3" w:rsidRPr="00B00A5D">
        <w:rPr>
          <w:rFonts w:cs="Arial"/>
          <w:szCs w:val="22"/>
        </w:rPr>
        <w:fldChar w:fldCharType="begin"/>
      </w:r>
      <w:r w:rsidR="00004CD3" w:rsidRPr="00B00A5D">
        <w:rPr>
          <w:rFonts w:cs="Arial"/>
          <w:szCs w:val="22"/>
        </w:rPr>
        <w:instrText xml:space="preserve"> REF _Ref158063710 \r \h </w:instrText>
      </w:r>
      <w:r w:rsidR="00004CD3" w:rsidRPr="00B00A5D">
        <w:rPr>
          <w:rFonts w:cs="Arial"/>
          <w:szCs w:val="22"/>
        </w:rPr>
      </w:r>
      <w:r w:rsidR="00004CD3" w:rsidRPr="00B00A5D">
        <w:rPr>
          <w:rFonts w:cs="Arial"/>
          <w:szCs w:val="22"/>
        </w:rPr>
        <w:fldChar w:fldCharType="separate"/>
      </w:r>
      <w:r w:rsidR="008F1534">
        <w:rPr>
          <w:rFonts w:cs="Arial"/>
          <w:szCs w:val="22"/>
        </w:rPr>
        <w:t>6</w:t>
      </w:r>
      <w:r w:rsidR="00004CD3" w:rsidRPr="00B00A5D">
        <w:rPr>
          <w:rFonts w:cs="Arial"/>
          <w:szCs w:val="22"/>
        </w:rPr>
        <w:fldChar w:fldCharType="end"/>
      </w:r>
      <w:r w:rsidR="00004CD3" w:rsidRPr="00B00A5D">
        <w:rPr>
          <w:rFonts w:cs="Arial"/>
          <w:szCs w:val="22"/>
        </w:rPr>
        <w:t xml:space="preserve"> </w:t>
      </w:r>
      <w:r w:rsidR="00A54DC4" w:rsidRPr="00B00A5D">
        <w:rPr>
          <w:rFonts w:cs="Arial"/>
          <w:szCs w:val="22"/>
        </w:rPr>
        <w:t xml:space="preserve">skyriaus </w:t>
      </w:r>
      <w:r w:rsidR="00FB321B" w:rsidRPr="00B00A5D">
        <w:rPr>
          <w:rFonts w:cs="Arial"/>
          <w:szCs w:val="22"/>
        </w:rPr>
        <w:t>„</w:t>
      </w:r>
      <w:r w:rsidR="000B39D4" w:rsidRPr="00B00A5D">
        <w:rPr>
          <w:rFonts w:cs="Arial"/>
          <w:szCs w:val="22"/>
        </w:rPr>
        <w:t>R</w:t>
      </w:r>
      <w:r w:rsidR="004160ED" w:rsidRPr="00B00A5D">
        <w:rPr>
          <w:rFonts w:cs="Arial"/>
          <w:szCs w:val="22"/>
        </w:rPr>
        <w:t>elin</w:t>
      </w:r>
      <w:r w:rsidR="000B39D4" w:rsidRPr="00B00A5D">
        <w:rPr>
          <w:rFonts w:cs="Arial"/>
          <w:szCs w:val="22"/>
        </w:rPr>
        <w:t>ės apsa</w:t>
      </w:r>
      <w:r w:rsidR="00B874B4" w:rsidRPr="00B00A5D">
        <w:rPr>
          <w:rFonts w:cs="Arial"/>
          <w:szCs w:val="22"/>
        </w:rPr>
        <w:t>ugos ir automatikos dalis“</w:t>
      </w:r>
      <w:r w:rsidR="00FB321B" w:rsidRPr="00B00A5D">
        <w:rPr>
          <w:rFonts w:cs="Arial"/>
          <w:szCs w:val="22"/>
        </w:rPr>
        <w:t xml:space="preserve"> </w:t>
      </w:r>
      <w:r w:rsidR="00A54DC4" w:rsidRPr="00B00A5D">
        <w:rPr>
          <w:rFonts w:cs="Arial"/>
          <w:szCs w:val="22"/>
        </w:rPr>
        <w:t>apimtyse</w:t>
      </w:r>
      <w:r w:rsidR="00A10EEC">
        <w:rPr>
          <w:rFonts w:cs="Arial"/>
          <w:szCs w:val="22"/>
        </w:rPr>
        <w:t>;</w:t>
      </w:r>
    </w:p>
    <w:p w14:paraId="3EA6196B" w14:textId="1ACF8911" w:rsidR="00784427" w:rsidRPr="00B00A5D" w:rsidRDefault="005444B4" w:rsidP="006E696B">
      <w:pPr>
        <w:pStyle w:val="ListParagraph"/>
        <w:numPr>
          <w:ilvl w:val="2"/>
          <w:numId w:val="1"/>
        </w:numPr>
        <w:tabs>
          <w:tab w:val="left" w:pos="851"/>
          <w:tab w:val="left" w:pos="1276"/>
          <w:tab w:val="left" w:pos="1560"/>
        </w:tabs>
        <w:spacing w:line="276" w:lineRule="auto"/>
        <w:ind w:left="851" w:firstLine="0"/>
        <w:jc w:val="both"/>
        <w:rPr>
          <w:rFonts w:cs="Arial"/>
          <w:szCs w:val="22"/>
        </w:rPr>
      </w:pPr>
      <w:r w:rsidRPr="00B00A5D">
        <w:rPr>
          <w:rFonts w:cs="Arial"/>
          <w:szCs w:val="22"/>
        </w:rPr>
        <w:t>Teleinformacijos</w:t>
      </w:r>
      <w:r w:rsidR="00AD7EB4" w:rsidRPr="00B00A5D">
        <w:rPr>
          <w:rFonts w:cs="Arial"/>
          <w:szCs w:val="22"/>
        </w:rPr>
        <w:t xml:space="preserve"> bandymo darbai su DVS turi būti </w:t>
      </w:r>
      <w:r w:rsidR="0016011A" w:rsidRPr="00B00A5D">
        <w:rPr>
          <w:rFonts w:cs="Arial"/>
          <w:szCs w:val="22"/>
        </w:rPr>
        <w:t xml:space="preserve">turi būti numatyti </w:t>
      </w:r>
      <w:r w:rsidR="00C012CA">
        <w:rPr>
          <w:rFonts w:cs="Arial"/>
          <w:szCs w:val="22"/>
        </w:rPr>
        <w:t xml:space="preserve">projekte, </w:t>
      </w:r>
      <w:r w:rsidR="00072A82">
        <w:rPr>
          <w:rFonts w:cs="Arial"/>
          <w:szCs w:val="22"/>
        </w:rPr>
        <w:t xml:space="preserve">numatant, kad reikia bandymus </w:t>
      </w:r>
      <w:r w:rsidR="00AD7EB4" w:rsidRPr="00B00A5D">
        <w:rPr>
          <w:rFonts w:cs="Arial"/>
          <w:szCs w:val="22"/>
        </w:rPr>
        <w:t>atlikti formuojant juos nuo pradinio šaltinio („pirmojo kontakto“) atviroje skirstykloje (pvz.</w:t>
      </w:r>
      <w:r w:rsidR="005E00CE" w:rsidRPr="00B00A5D">
        <w:rPr>
          <w:rFonts w:cs="Arial"/>
          <w:szCs w:val="22"/>
        </w:rPr>
        <w:t>,</w:t>
      </w:r>
      <w:r w:rsidR="00AD7EB4" w:rsidRPr="00B00A5D">
        <w:rPr>
          <w:rFonts w:cs="Arial"/>
          <w:szCs w:val="22"/>
        </w:rPr>
        <w:t xml:space="preserve"> nuo jungtuvų pavarose esančių SF6 dujų manometrų, automatinių jungiklių ir pan.) ir PVP (KSS ir NSS skydų, RAA spintų automatinių jungiklių padėtys, KSS įtampos ir srovės matavimai ir pan.), taip išbandant kiekvieną RAA grandinę, susietą su </w:t>
      </w:r>
      <w:r w:rsidR="00D23C29" w:rsidRPr="00B00A5D">
        <w:rPr>
          <w:rFonts w:cs="Arial"/>
          <w:szCs w:val="22"/>
        </w:rPr>
        <w:t>esamais</w:t>
      </w:r>
      <w:r w:rsidR="00AD7EB4" w:rsidRPr="00B00A5D">
        <w:rPr>
          <w:rFonts w:cs="Arial"/>
          <w:szCs w:val="22"/>
        </w:rPr>
        <w:t xml:space="preserve"> RAA terminalais laidiniais ryšiais, išbandant komunikaciją su </w:t>
      </w:r>
      <w:r w:rsidR="00D23C29" w:rsidRPr="00B00A5D">
        <w:rPr>
          <w:rFonts w:cs="Arial"/>
          <w:szCs w:val="22"/>
        </w:rPr>
        <w:t>esamais</w:t>
      </w:r>
      <w:r w:rsidR="00AD7EB4" w:rsidRPr="00B00A5D">
        <w:rPr>
          <w:rFonts w:cs="Arial"/>
          <w:szCs w:val="22"/>
        </w:rPr>
        <w:t xml:space="preserve"> RAA terminalais ir TSPĮ</w:t>
      </w:r>
      <w:r w:rsidR="00A10EEC">
        <w:rPr>
          <w:rFonts w:cs="Arial"/>
          <w:szCs w:val="22"/>
        </w:rPr>
        <w:t>;</w:t>
      </w:r>
    </w:p>
    <w:p w14:paraId="09F921B5" w14:textId="397FF3C3" w:rsidR="00DF33DC" w:rsidRPr="00B00A5D" w:rsidRDefault="00DF33DC" w:rsidP="006E696B">
      <w:pPr>
        <w:pStyle w:val="ListParagraph"/>
        <w:numPr>
          <w:ilvl w:val="2"/>
          <w:numId w:val="1"/>
        </w:numPr>
        <w:tabs>
          <w:tab w:val="left" w:pos="851"/>
          <w:tab w:val="left" w:pos="1276"/>
          <w:tab w:val="left" w:pos="1560"/>
        </w:tabs>
        <w:spacing w:line="276" w:lineRule="auto"/>
        <w:ind w:left="851" w:firstLine="0"/>
        <w:jc w:val="both"/>
        <w:rPr>
          <w:rFonts w:cs="Arial"/>
          <w:szCs w:val="22"/>
        </w:rPr>
      </w:pPr>
      <w:r w:rsidRPr="00B00A5D">
        <w:rPr>
          <w:rFonts w:cs="Arial"/>
          <w:szCs w:val="22"/>
        </w:rPr>
        <w:lastRenderedPageBreak/>
        <w:t>Telekomand</w:t>
      </w:r>
      <w:r w:rsidR="00240056" w:rsidRPr="00B00A5D">
        <w:rPr>
          <w:rFonts w:cs="Arial"/>
          <w:szCs w:val="22"/>
        </w:rPr>
        <w:t>o</w:t>
      </w:r>
      <w:r w:rsidRPr="00B00A5D">
        <w:rPr>
          <w:rFonts w:cs="Arial"/>
          <w:szCs w:val="22"/>
        </w:rPr>
        <w:t>s iš DVS, kurias vykdys nauji RAA terminalai gaudami iš TSPĮ, ir veikdami tiesiogiai į RAA grandines, turi būti išbandytos komutuojant nuotoliniu būd</w:t>
      </w:r>
      <w:r w:rsidR="00133298" w:rsidRPr="00B00A5D">
        <w:rPr>
          <w:rFonts w:cs="Arial"/>
          <w:szCs w:val="22"/>
        </w:rPr>
        <w:t>u</w:t>
      </w:r>
      <w:r w:rsidRPr="00B00A5D">
        <w:rPr>
          <w:rFonts w:cs="Arial"/>
          <w:szCs w:val="22"/>
        </w:rPr>
        <w:t xml:space="preserve"> (pirminių įrenginių, RAA funkcijų valdymas ir pan.)</w:t>
      </w:r>
      <w:r w:rsidR="00A10EEC">
        <w:rPr>
          <w:rFonts w:cs="Arial"/>
          <w:szCs w:val="22"/>
        </w:rPr>
        <w:t>;</w:t>
      </w:r>
    </w:p>
    <w:p w14:paraId="2F065521" w14:textId="1E967691" w:rsidR="00DF33DC" w:rsidRPr="00B00A5D" w:rsidRDefault="00E330C3" w:rsidP="006E696B">
      <w:pPr>
        <w:pStyle w:val="ListParagraph"/>
        <w:numPr>
          <w:ilvl w:val="2"/>
          <w:numId w:val="1"/>
        </w:numPr>
        <w:tabs>
          <w:tab w:val="left" w:pos="851"/>
          <w:tab w:val="left" w:pos="1276"/>
          <w:tab w:val="left" w:pos="1560"/>
        </w:tabs>
        <w:spacing w:line="276" w:lineRule="auto"/>
        <w:ind w:left="851" w:firstLine="0"/>
        <w:jc w:val="both"/>
        <w:rPr>
          <w:rFonts w:cs="Arial"/>
          <w:szCs w:val="22"/>
        </w:rPr>
      </w:pPr>
      <w:r w:rsidRPr="00B00A5D">
        <w:rPr>
          <w:rFonts w:cs="Arial"/>
          <w:szCs w:val="22"/>
        </w:rPr>
        <w:t xml:space="preserve">Projekte numatyti </w:t>
      </w:r>
      <w:r w:rsidR="00F72974" w:rsidRPr="00B00A5D">
        <w:rPr>
          <w:rFonts w:cs="Arial"/>
          <w:szCs w:val="22"/>
        </w:rPr>
        <w:t>p</w:t>
      </w:r>
      <w:r w:rsidR="00DF33DC" w:rsidRPr="00B00A5D">
        <w:rPr>
          <w:rFonts w:cs="Arial"/>
          <w:szCs w:val="22"/>
        </w:rPr>
        <w:t xml:space="preserve">atikrinti nuo „pirmojo kontakto“ ir sekančias </w:t>
      </w:r>
      <w:r w:rsidR="005154B0" w:rsidRPr="00B00A5D">
        <w:rPr>
          <w:rFonts w:cs="Arial"/>
          <w:szCs w:val="22"/>
        </w:rPr>
        <w:t>teleinformacijos</w:t>
      </w:r>
      <w:r w:rsidR="00DF33DC" w:rsidRPr="00B00A5D">
        <w:rPr>
          <w:rFonts w:cs="Arial"/>
          <w:szCs w:val="22"/>
        </w:rPr>
        <w:t xml:space="preserve"> grandinėje esančias kabelių ir montažo laidines jungtis iki RAA relinių </w:t>
      </w:r>
      <w:r w:rsidR="0077001A" w:rsidRPr="00B00A5D">
        <w:rPr>
          <w:rFonts w:cs="Arial"/>
          <w:szCs w:val="22"/>
        </w:rPr>
        <w:t>i</w:t>
      </w:r>
      <w:r w:rsidR="00DF33DC" w:rsidRPr="00B00A5D">
        <w:rPr>
          <w:rFonts w:cs="Arial"/>
          <w:szCs w:val="22"/>
        </w:rPr>
        <w:t>šėjimų, aukštos įtampos įrenginių pavarų, jas pervaržant</w:t>
      </w:r>
      <w:r w:rsidR="00A10EEC">
        <w:rPr>
          <w:rFonts w:cs="Arial"/>
          <w:szCs w:val="22"/>
        </w:rPr>
        <w:t>;</w:t>
      </w:r>
    </w:p>
    <w:p w14:paraId="1E5FC3AD" w14:textId="43CE331E" w:rsidR="00E44595" w:rsidRPr="00B00A5D" w:rsidRDefault="00E44595" w:rsidP="006E696B">
      <w:pPr>
        <w:pStyle w:val="ListParagraph"/>
        <w:numPr>
          <w:ilvl w:val="2"/>
          <w:numId w:val="1"/>
        </w:numPr>
        <w:tabs>
          <w:tab w:val="left" w:pos="851"/>
          <w:tab w:val="left" w:pos="1276"/>
          <w:tab w:val="left" w:pos="1560"/>
        </w:tabs>
        <w:spacing w:line="276" w:lineRule="auto"/>
        <w:ind w:left="851" w:firstLine="0"/>
        <w:jc w:val="both"/>
        <w:rPr>
          <w:rFonts w:cs="Arial"/>
          <w:szCs w:val="22"/>
        </w:rPr>
      </w:pPr>
      <w:r w:rsidRPr="00B00A5D">
        <w:rPr>
          <w:rFonts w:cs="Arial"/>
          <w:szCs w:val="22"/>
        </w:rPr>
        <w:t>Nauja RAA įranga (</w:t>
      </w:r>
      <w:r w:rsidR="00972499" w:rsidRPr="00B00A5D">
        <w:rPr>
          <w:rFonts w:cs="Arial"/>
          <w:szCs w:val="22"/>
        </w:rPr>
        <w:t>b</w:t>
      </w:r>
      <w:r w:rsidRPr="00B00A5D">
        <w:rPr>
          <w:rFonts w:cs="Arial"/>
          <w:szCs w:val="22"/>
        </w:rPr>
        <w:t>endrapastotiniai valdikliai) turi būti numatoma mikroprocesorinė su savikontrolės sistema, laisvai konfigūruojama, tenkinanti EĮĮT ir kitų techninių, norminių dokumentų reikalavimus. Standartiniai techniniai reikalavimai mikroprocesorinėms relėms ir valdikliams pateikiami</w:t>
      </w:r>
      <w:r w:rsidR="00FA10FB" w:rsidRPr="00B00A5D">
        <w:rPr>
          <w:rFonts w:cs="Arial"/>
          <w:szCs w:val="22"/>
        </w:rPr>
        <w:t xml:space="preserve"> dokumente (žr. </w:t>
      </w:r>
      <w:r w:rsidR="00FA10FB" w:rsidRPr="00B00A5D">
        <w:rPr>
          <w:rFonts w:cs="Arial"/>
          <w:szCs w:val="22"/>
        </w:rPr>
        <w:fldChar w:fldCharType="begin"/>
      </w:r>
      <w:r w:rsidR="00FA10FB" w:rsidRPr="00B00A5D">
        <w:rPr>
          <w:rFonts w:cs="Arial"/>
          <w:szCs w:val="22"/>
        </w:rPr>
        <w:instrText xml:space="preserve"> REF _Ref158063998 \h  \* MERGEFORMAT </w:instrText>
      </w:r>
      <w:r w:rsidR="00FA10FB" w:rsidRPr="00B00A5D">
        <w:rPr>
          <w:rFonts w:cs="Arial"/>
          <w:szCs w:val="22"/>
        </w:rPr>
      </w:r>
      <w:r w:rsidR="00FA10FB" w:rsidRPr="00B00A5D">
        <w:rPr>
          <w:rFonts w:cs="Arial"/>
          <w:szCs w:val="22"/>
        </w:rPr>
        <w:fldChar w:fldCharType="separate"/>
      </w:r>
      <w:r w:rsidR="008F1534" w:rsidRPr="008F1534">
        <w:rPr>
          <w:rFonts w:cs="Arial"/>
          <w:szCs w:val="22"/>
        </w:rPr>
        <w:t>Priedas 16</w:t>
      </w:r>
      <w:r w:rsidR="00FA10FB" w:rsidRPr="00B00A5D">
        <w:rPr>
          <w:rFonts w:cs="Arial"/>
          <w:szCs w:val="22"/>
        </w:rPr>
        <w:fldChar w:fldCharType="end"/>
      </w:r>
      <w:r w:rsidR="00FA10FB" w:rsidRPr="00B00A5D">
        <w:rPr>
          <w:rFonts w:cs="Arial"/>
          <w:szCs w:val="22"/>
        </w:rPr>
        <w:t>)</w:t>
      </w:r>
      <w:r w:rsidRPr="00B00A5D">
        <w:rPr>
          <w:rFonts w:cs="Arial"/>
          <w:szCs w:val="22"/>
        </w:rPr>
        <w:t xml:space="preserve">. Kiti standartiniuose techniniuose reikalavimuose nenurodyti reikalavimai mikroprocesorinėms relėms ir valdikliams parenkami </w:t>
      </w:r>
      <w:r w:rsidR="00DE4A88">
        <w:rPr>
          <w:rFonts w:cs="Arial"/>
          <w:szCs w:val="22"/>
        </w:rPr>
        <w:t>T</w:t>
      </w:r>
      <w:r w:rsidRPr="00B00A5D">
        <w:rPr>
          <w:rFonts w:cs="Arial"/>
          <w:szCs w:val="22"/>
        </w:rPr>
        <w:t>echninio darbo projekto rengimo metu</w:t>
      </w:r>
      <w:r w:rsidR="00A10EEC">
        <w:rPr>
          <w:rFonts w:cs="Arial"/>
          <w:szCs w:val="22"/>
        </w:rPr>
        <w:t>;</w:t>
      </w:r>
    </w:p>
    <w:p w14:paraId="2BEC8772" w14:textId="3598C2BD" w:rsidR="00FD4DC7" w:rsidRPr="00B00A5D" w:rsidRDefault="00431F5E" w:rsidP="006E696B">
      <w:pPr>
        <w:pStyle w:val="ListParagraph"/>
        <w:numPr>
          <w:ilvl w:val="2"/>
          <w:numId w:val="1"/>
        </w:numPr>
        <w:tabs>
          <w:tab w:val="left" w:pos="851"/>
          <w:tab w:val="left" w:pos="1276"/>
          <w:tab w:val="left" w:pos="1560"/>
        </w:tabs>
        <w:spacing w:line="276" w:lineRule="auto"/>
        <w:ind w:left="851" w:firstLine="0"/>
        <w:jc w:val="both"/>
        <w:rPr>
          <w:rFonts w:cs="Arial"/>
          <w:szCs w:val="22"/>
        </w:rPr>
      </w:pPr>
      <w:r w:rsidRPr="00B00A5D">
        <w:rPr>
          <w:rFonts w:cs="Arial"/>
          <w:szCs w:val="22"/>
        </w:rPr>
        <w:t xml:space="preserve">Nauji </w:t>
      </w:r>
      <w:r w:rsidR="00AF0BA3" w:rsidRPr="00B00A5D">
        <w:rPr>
          <w:rFonts w:cs="Arial"/>
          <w:szCs w:val="22"/>
        </w:rPr>
        <w:t xml:space="preserve">projektuojami </w:t>
      </w:r>
      <w:r w:rsidRPr="00B00A5D">
        <w:rPr>
          <w:rFonts w:cs="Arial"/>
          <w:szCs w:val="22"/>
        </w:rPr>
        <w:t>RAA įrenginiai turi turėti visas reikiamas ryšio traktų ir antrinių grandinių prijungimo sąsajas, matavimų, apsaugų, automatikos, stebėsenos (monitoringo) ir valdymo funkcijoms išpildyti</w:t>
      </w:r>
      <w:r w:rsidR="00A10EEC">
        <w:rPr>
          <w:rFonts w:cs="Arial"/>
          <w:szCs w:val="22"/>
        </w:rPr>
        <w:t>;</w:t>
      </w:r>
    </w:p>
    <w:p w14:paraId="0D5B8EDF" w14:textId="250C7057" w:rsidR="00A67081" w:rsidRPr="00B00A5D" w:rsidRDefault="00DB49E9" w:rsidP="006E696B">
      <w:pPr>
        <w:pStyle w:val="ListParagraph"/>
        <w:numPr>
          <w:ilvl w:val="2"/>
          <w:numId w:val="1"/>
        </w:numPr>
        <w:tabs>
          <w:tab w:val="left" w:pos="851"/>
          <w:tab w:val="left" w:pos="1276"/>
          <w:tab w:val="left" w:pos="1560"/>
        </w:tabs>
        <w:spacing w:line="276" w:lineRule="auto"/>
        <w:ind w:left="851" w:firstLine="0"/>
        <w:jc w:val="both"/>
        <w:rPr>
          <w:rFonts w:cs="Arial"/>
          <w:szCs w:val="22"/>
        </w:rPr>
      </w:pPr>
      <w:r w:rsidRPr="00B00A5D">
        <w:rPr>
          <w:rFonts w:cs="Arial"/>
          <w:szCs w:val="22"/>
        </w:rPr>
        <w:t>Projekte numatyti a</w:t>
      </w:r>
      <w:r w:rsidR="00A67081" w:rsidRPr="00B00A5D">
        <w:rPr>
          <w:rFonts w:cs="Arial"/>
          <w:szCs w:val="22"/>
        </w:rPr>
        <w:t xml:space="preserve">tlikti RAA derinimo, konfigūravimo, nuostatų keitimo darbus bei kompleksinius bandymus, vadovaujantis </w:t>
      </w:r>
      <w:r w:rsidR="00E95B74" w:rsidRPr="00B00A5D">
        <w:rPr>
          <w:rFonts w:cs="Arial"/>
          <w:szCs w:val="22"/>
        </w:rPr>
        <w:t>Užsakovo</w:t>
      </w:r>
      <w:r w:rsidR="00A67081" w:rsidRPr="00B00A5D">
        <w:rPr>
          <w:rFonts w:cs="Arial"/>
          <w:szCs w:val="22"/>
        </w:rPr>
        <w:t xml:space="preserve"> perdavimo tinklo įrenginių eksploatavimo reglamento, EĮĮT, elektrinių ir elektros tinklų eksploatavimo taisyklių reikalavimais</w:t>
      </w:r>
      <w:r w:rsidR="00A10EEC">
        <w:rPr>
          <w:rFonts w:cs="Arial"/>
          <w:szCs w:val="22"/>
        </w:rPr>
        <w:t>;</w:t>
      </w:r>
    </w:p>
    <w:p w14:paraId="1A59C858" w14:textId="4D292649" w:rsidR="00D85AC3" w:rsidRPr="00B00A5D" w:rsidRDefault="001D105A" w:rsidP="006E696B">
      <w:pPr>
        <w:pStyle w:val="ListParagraph"/>
        <w:numPr>
          <w:ilvl w:val="2"/>
          <w:numId w:val="1"/>
        </w:numPr>
        <w:tabs>
          <w:tab w:val="left" w:pos="851"/>
          <w:tab w:val="left" w:pos="1276"/>
          <w:tab w:val="left" w:pos="1560"/>
        </w:tabs>
        <w:spacing w:after="240" w:line="276" w:lineRule="auto"/>
        <w:ind w:left="851" w:firstLine="0"/>
        <w:jc w:val="both"/>
        <w:rPr>
          <w:rFonts w:cs="Arial"/>
          <w:szCs w:val="22"/>
        </w:rPr>
      </w:pPr>
      <w:r w:rsidRPr="00B00A5D">
        <w:rPr>
          <w:rFonts w:cs="Arial"/>
          <w:szCs w:val="22"/>
        </w:rPr>
        <w:t>Projekte numatyti a</w:t>
      </w:r>
      <w:r w:rsidR="00A67081" w:rsidRPr="00B00A5D">
        <w:rPr>
          <w:rFonts w:cs="Arial"/>
          <w:szCs w:val="22"/>
        </w:rPr>
        <w:t xml:space="preserve">tlikti RAA įrenginių kompleksinius bandymus vadovaujantis </w:t>
      </w:r>
      <w:r w:rsidR="00E95B74" w:rsidRPr="00B00A5D">
        <w:rPr>
          <w:rFonts w:cs="Arial"/>
          <w:szCs w:val="22"/>
        </w:rPr>
        <w:t>Užsakovo</w:t>
      </w:r>
      <w:r w:rsidR="00A67081" w:rsidRPr="00B00A5D">
        <w:rPr>
          <w:rFonts w:cs="Arial"/>
          <w:szCs w:val="22"/>
        </w:rPr>
        <w:t xml:space="preserve"> RAA kompleksinių bandymų aprašu</w:t>
      </w:r>
      <w:r w:rsidR="00BB1575" w:rsidRPr="00B00A5D">
        <w:rPr>
          <w:rFonts w:cs="Arial"/>
          <w:szCs w:val="22"/>
        </w:rPr>
        <w:t xml:space="preserve"> (žr. </w:t>
      </w:r>
      <w:r w:rsidR="00BB1575" w:rsidRPr="00B00A5D">
        <w:rPr>
          <w:rFonts w:cs="Arial"/>
          <w:szCs w:val="22"/>
        </w:rPr>
        <w:fldChar w:fldCharType="begin"/>
      </w:r>
      <w:r w:rsidR="00BB1575" w:rsidRPr="00B00A5D">
        <w:rPr>
          <w:rFonts w:cs="Arial"/>
          <w:szCs w:val="22"/>
        </w:rPr>
        <w:instrText xml:space="preserve"> REF _Ref158064194 \h  \* MERGEFORMAT </w:instrText>
      </w:r>
      <w:r w:rsidR="00BB1575" w:rsidRPr="00B00A5D">
        <w:rPr>
          <w:rFonts w:cs="Arial"/>
          <w:szCs w:val="22"/>
        </w:rPr>
      </w:r>
      <w:r w:rsidR="00BB1575" w:rsidRPr="00B00A5D">
        <w:rPr>
          <w:rFonts w:cs="Arial"/>
          <w:szCs w:val="22"/>
        </w:rPr>
        <w:fldChar w:fldCharType="separate"/>
      </w:r>
      <w:r w:rsidR="008F1534" w:rsidRPr="008F1534">
        <w:rPr>
          <w:rFonts w:cs="Arial"/>
          <w:szCs w:val="22"/>
        </w:rPr>
        <w:t>Priedas 17</w:t>
      </w:r>
      <w:r w:rsidR="00BB1575" w:rsidRPr="00B00A5D">
        <w:rPr>
          <w:rFonts w:cs="Arial"/>
          <w:szCs w:val="22"/>
        </w:rPr>
        <w:fldChar w:fldCharType="end"/>
      </w:r>
      <w:r w:rsidR="00BB1575" w:rsidRPr="00B00A5D">
        <w:rPr>
          <w:rFonts w:cs="Arial"/>
          <w:szCs w:val="22"/>
        </w:rPr>
        <w:t>).</w:t>
      </w:r>
      <w:r w:rsidR="00A67081" w:rsidRPr="00B00A5D">
        <w:rPr>
          <w:rFonts w:cs="Arial"/>
          <w:szCs w:val="22"/>
        </w:rPr>
        <w:t xml:space="preserve"> </w:t>
      </w:r>
    </w:p>
    <w:p w14:paraId="5874621B" w14:textId="08574B4B" w:rsidR="00972499" w:rsidRPr="00B00A5D" w:rsidRDefault="005C7C5A" w:rsidP="006E696B">
      <w:pPr>
        <w:pStyle w:val="ListParagraph"/>
        <w:numPr>
          <w:ilvl w:val="1"/>
          <w:numId w:val="1"/>
        </w:numPr>
        <w:tabs>
          <w:tab w:val="left" w:pos="993"/>
        </w:tabs>
        <w:spacing w:line="276" w:lineRule="auto"/>
        <w:ind w:left="0" w:firstLine="567"/>
        <w:jc w:val="both"/>
        <w:rPr>
          <w:rFonts w:cs="Arial"/>
          <w:szCs w:val="22"/>
        </w:rPr>
      </w:pPr>
      <w:r w:rsidRPr="00B00A5D">
        <w:rPr>
          <w:rFonts w:cs="Arial"/>
          <w:szCs w:val="22"/>
        </w:rPr>
        <w:t>Sąsajos ir duomenų mainai tarp RAA, ir kitų pastotės įrenginių.</w:t>
      </w:r>
    </w:p>
    <w:p w14:paraId="2F441A23" w14:textId="16E2974A" w:rsidR="00F708C1" w:rsidRPr="00B00A5D" w:rsidRDefault="00C92498" w:rsidP="006E696B">
      <w:pPr>
        <w:pStyle w:val="ListParagraph"/>
        <w:numPr>
          <w:ilvl w:val="2"/>
          <w:numId w:val="1"/>
        </w:numPr>
        <w:tabs>
          <w:tab w:val="left" w:pos="1560"/>
        </w:tabs>
        <w:spacing w:line="276" w:lineRule="auto"/>
        <w:ind w:left="851" w:firstLine="0"/>
        <w:jc w:val="both"/>
        <w:rPr>
          <w:rFonts w:cs="Arial"/>
          <w:szCs w:val="22"/>
        </w:rPr>
      </w:pPr>
      <w:r w:rsidRPr="00B00A5D">
        <w:rPr>
          <w:rFonts w:cs="Arial"/>
          <w:szCs w:val="22"/>
        </w:rPr>
        <w:t>Duomenų mainai tarp RAA įrenginių ir TSPĮ turi būti vykdomi IEC61850 protokolu.</w:t>
      </w:r>
    </w:p>
    <w:p w14:paraId="2FDACD01" w14:textId="21F9B28F" w:rsidR="00C92498" w:rsidRPr="00B00A5D" w:rsidRDefault="00C04EE2" w:rsidP="006E696B">
      <w:pPr>
        <w:pStyle w:val="ListParagraph"/>
        <w:numPr>
          <w:ilvl w:val="2"/>
          <w:numId w:val="1"/>
        </w:numPr>
        <w:tabs>
          <w:tab w:val="left" w:pos="1560"/>
        </w:tabs>
        <w:spacing w:line="276" w:lineRule="auto"/>
        <w:ind w:left="851" w:firstLine="0"/>
        <w:jc w:val="both"/>
        <w:rPr>
          <w:rFonts w:cs="Arial"/>
          <w:szCs w:val="22"/>
        </w:rPr>
      </w:pPr>
      <w:r w:rsidRPr="00B00A5D">
        <w:rPr>
          <w:rFonts w:cs="Arial"/>
          <w:szCs w:val="22"/>
        </w:rPr>
        <w:t xml:space="preserve">Kiekvieną naują RAA įrenginį, atskiromis sąsajomis, </w:t>
      </w:r>
      <w:r w:rsidR="0009030B" w:rsidRPr="00B00A5D">
        <w:rPr>
          <w:rFonts w:cs="Arial"/>
          <w:szCs w:val="22"/>
        </w:rPr>
        <w:t xml:space="preserve">projektuoti </w:t>
      </w:r>
      <w:r w:rsidRPr="00B00A5D">
        <w:rPr>
          <w:rFonts w:cs="Arial"/>
          <w:szCs w:val="22"/>
        </w:rPr>
        <w:t>jungti į du atskirus pastotės duomenų tinklo (PDT) komutatorius, kad būtų užtikrintas informacijos mainų patikimumas. Dubliuotas duomenų srautų perdavimas per šiuos dvigubus sujungimus turi būti valdomas IEC 62439 (PRP) protokolu</w:t>
      </w:r>
      <w:r w:rsidR="00A303DE">
        <w:rPr>
          <w:rFonts w:cs="Arial"/>
          <w:szCs w:val="22"/>
        </w:rPr>
        <w:t>;</w:t>
      </w:r>
    </w:p>
    <w:p w14:paraId="7C81C7D3" w14:textId="4E5BEFFF" w:rsidR="005A4643" w:rsidRPr="00B00A5D" w:rsidRDefault="008564FB" w:rsidP="006E696B">
      <w:pPr>
        <w:pStyle w:val="ListParagraph"/>
        <w:numPr>
          <w:ilvl w:val="2"/>
          <w:numId w:val="1"/>
        </w:numPr>
        <w:tabs>
          <w:tab w:val="left" w:pos="1560"/>
        </w:tabs>
        <w:spacing w:line="276" w:lineRule="auto"/>
        <w:ind w:left="851" w:firstLine="0"/>
        <w:jc w:val="both"/>
        <w:rPr>
          <w:rFonts w:cs="Arial"/>
          <w:szCs w:val="22"/>
        </w:rPr>
      </w:pPr>
      <w:r w:rsidRPr="00B00A5D">
        <w:rPr>
          <w:rFonts w:cs="Arial"/>
          <w:szCs w:val="22"/>
        </w:rPr>
        <w:t>Esami RAA elektros grandinių kontroliniai kabeliai išsaugomi ir nekeičiami</w:t>
      </w:r>
      <w:r w:rsidR="006B6D28" w:rsidRPr="00B00A5D">
        <w:rPr>
          <w:rFonts w:cs="Arial"/>
          <w:szCs w:val="22"/>
        </w:rPr>
        <w:t>.</w:t>
      </w:r>
      <w:r w:rsidR="00CB41EC" w:rsidRPr="00B00A5D">
        <w:rPr>
          <w:rFonts w:cs="Arial"/>
          <w:szCs w:val="22"/>
        </w:rPr>
        <w:t xml:space="preserve"> </w:t>
      </w:r>
      <w:r w:rsidR="003D6BA6">
        <w:rPr>
          <w:rFonts w:cs="Arial"/>
          <w:szCs w:val="22"/>
        </w:rPr>
        <w:t>Techninės</w:t>
      </w:r>
      <w:r w:rsidR="00BD48D8" w:rsidRPr="00B00A5D">
        <w:rPr>
          <w:rFonts w:cs="Arial"/>
          <w:szCs w:val="22"/>
        </w:rPr>
        <w:t xml:space="preserve"> užduoties reikalavimams įgyvendinti</w:t>
      </w:r>
      <w:r w:rsidR="000C2F08" w:rsidRPr="00B00A5D">
        <w:rPr>
          <w:rFonts w:cs="Arial"/>
          <w:szCs w:val="22"/>
        </w:rPr>
        <w:t xml:space="preserve"> projekte </w:t>
      </w:r>
      <w:r w:rsidR="007525A3" w:rsidRPr="00B00A5D">
        <w:rPr>
          <w:rFonts w:cs="Arial"/>
          <w:szCs w:val="22"/>
        </w:rPr>
        <w:t>turi būti projektuojamas reikiamas kiekis naujų kontrolinių kabelių</w:t>
      </w:r>
      <w:r w:rsidR="00A303DE">
        <w:rPr>
          <w:rFonts w:cs="Arial"/>
          <w:szCs w:val="22"/>
        </w:rPr>
        <w:t>;</w:t>
      </w:r>
    </w:p>
    <w:p w14:paraId="0F4BD818" w14:textId="600AF98D" w:rsidR="005A4643" w:rsidRPr="00B00A5D" w:rsidRDefault="00A72D49" w:rsidP="006E696B">
      <w:pPr>
        <w:pStyle w:val="ListParagraph"/>
        <w:numPr>
          <w:ilvl w:val="2"/>
          <w:numId w:val="1"/>
        </w:numPr>
        <w:tabs>
          <w:tab w:val="left" w:pos="1560"/>
        </w:tabs>
        <w:spacing w:after="240" w:line="276" w:lineRule="auto"/>
        <w:ind w:left="851" w:firstLine="0"/>
        <w:jc w:val="both"/>
        <w:rPr>
          <w:rFonts w:cs="Arial"/>
        </w:rPr>
      </w:pPr>
      <w:r w:rsidRPr="00B00A5D">
        <w:rPr>
          <w:rFonts w:cs="Arial"/>
        </w:rPr>
        <w:t>A</w:t>
      </w:r>
      <w:r w:rsidR="00683B1C" w:rsidRPr="00B00A5D">
        <w:rPr>
          <w:rFonts w:cs="Arial"/>
        </w:rPr>
        <w:t>ntrinių RAA elektros grandinių kabeliai ir laidai – vario gyslomis, su degimo nepalaikančia izoliacija. Visi kabeliai RAA elektros grandinėse, tame tarpe sujungiantys  atviros skirstyklos įtaisų antrines grandines su mikroprocesoriniais įtaisais, turi būti ekranuoti (koncentrinės varinės juostos ekranu) ir numatytas jų potencialų išlyginimas. Standartiniai techniniai reikalavimai kontroliniams kabeliams jungiantiems relinės apsaugos/automatikos ir atviros skirstyklos pirminius įrenginius pateikiami</w:t>
      </w:r>
      <w:r w:rsidR="00727BEE" w:rsidRPr="00B00A5D">
        <w:rPr>
          <w:rFonts w:cs="Arial"/>
        </w:rPr>
        <w:t xml:space="preserve"> dokumente (žr. </w:t>
      </w:r>
      <w:r w:rsidR="00FC4CED" w:rsidRPr="00B00A5D">
        <w:rPr>
          <w:rFonts w:cs="Arial"/>
        </w:rPr>
        <w:fldChar w:fldCharType="begin"/>
      </w:r>
      <w:r w:rsidR="00FC4CED" w:rsidRPr="00B00A5D">
        <w:rPr>
          <w:rFonts w:cs="Arial"/>
        </w:rPr>
        <w:instrText xml:space="preserve"> REF _Ref158064679 \h  \* MERGEFORMAT </w:instrText>
      </w:r>
      <w:r w:rsidR="00FC4CED" w:rsidRPr="00B00A5D">
        <w:rPr>
          <w:rFonts w:cs="Arial"/>
        </w:rPr>
      </w:r>
      <w:r w:rsidR="00FC4CED" w:rsidRPr="00B00A5D">
        <w:rPr>
          <w:rFonts w:cs="Arial"/>
        </w:rPr>
        <w:fldChar w:fldCharType="separate"/>
      </w:r>
      <w:r w:rsidR="008F1534" w:rsidRPr="008F1534">
        <w:rPr>
          <w:rFonts w:cs="Arial"/>
        </w:rPr>
        <w:t>Priedas 18</w:t>
      </w:r>
      <w:r w:rsidR="00FC4CED" w:rsidRPr="00B00A5D">
        <w:rPr>
          <w:rFonts w:cs="Arial"/>
        </w:rPr>
        <w:fldChar w:fldCharType="end"/>
      </w:r>
      <w:r w:rsidR="00FC4CED" w:rsidRPr="00B00A5D">
        <w:rPr>
          <w:rFonts w:cs="Arial"/>
        </w:rPr>
        <w:t>)</w:t>
      </w:r>
      <w:r w:rsidR="00683B1C" w:rsidRPr="00B00A5D">
        <w:rPr>
          <w:rFonts w:cs="Arial"/>
        </w:rPr>
        <w:t xml:space="preserve">, lauko ir vidaus spintų vidinio montažo laidams </w:t>
      </w:r>
      <w:r w:rsidR="000C7DE6" w:rsidRPr="00B00A5D">
        <w:rPr>
          <w:rFonts w:cs="Arial"/>
        </w:rPr>
        <w:t xml:space="preserve">pateikiami </w:t>
      </w:r>
      <w:r w:rsidR="004C2A34" w:rsidRPr="00B00A5D">
        <w:rPr>
          <w:rFonts w:cs="Arial"/>
        </w:rPr>
        <w:t>dokumente (žr.</w:t>
      </w:r>
      <w:r w:rsidR="007C65B7" w:rsidRPr="00B00A5D">
        <w:rPr>
          <w:rFonts w:cs="Arial"/>
        </w:rPr>
        <w:t xml:space="preserve"> </w:t>
      </w:r>
      <w:r w:rsidR="007C65B7" w:rsidRPr="00B00A5D">
        <w:rPr>
          <w:rFonts w:cs="Arial"/>
        </w:rPr>
        <w:fldChar w:fldCharType="begin"/>
      </w:r>
      <w:r w:rsidR="007C65B7" w:rsidRPr="00B00A5D">
        <w:rPr>
          <w:rFonts w:cs="Arial"/>
        </w:rPr>
        <w:instrText xml:space="preserve"> REF _Ref158064828 \h  \* MERGEFORMAT </w:instrText>
      </w:r>
      <w:r w:rsidR="007C65B7" w:rsidRPr="00B00A5D">
        <w:rPr>
          <w:rFonts w:cs="Arial"/>
        </w:rPr>
      </w:r>
      <w:r w:rsidR="007C65B7" w:rsidRPr="00B00A5D">
        <w:rPr>
          <w:rFonts w:cs="Arial"/>
        </w:rPr>
        <w:fldChar w:fldCharType="separate"/>
      </w:r>
      <w:r w:rsidR="008F1534" w:rsidRPr="008F1534">
        <w:rPr>
          <w:rFonts w:cs="Arial"/>
        </w:rPr>
        <w:t>Priedas 19</w:t>
      </w:r>
      <w:r w:rsidR="007C65B7" w:rsidRPr="00B00A5D">
        <w:rPr>
          <w:rFonts w:cs="Arial"/>
        </w:rPr>
        <w:fldChar w:fldCharType="end"/>
      </w:r>
      <w:r w:rsidR="007C65B7" w:rsidRPr="00B00A5D">
        <w:rPr>
          <w:rFonts w:cs="Arial"/>
        </w:rPr>
        <w:t>).</w:t>
      </w:r>
    </w:p>
    <w:p w14:paraId="31A275C9" w14:textId="069E9C8B" w:rsidR="004D35E7" w:rsidRPr="00B00A5D" w:rsidRDefault="009621C5" w:rsidP="006E696B">
      <w:pPr>
        <w:pStyle w:val="ListParagraph"/>
        <w:numPr>
          <w:ilvl w:val="1"/>
          <w:numId w:val="1"/>
        </w:numPr>
        <w:tabs>
          <w:tab w:val="left" w:pos="993"/>
          <w:tab w:val="left" w:pos="1134"/>
        </w:tabs>
        <w:spacing w:line="276" w:lineRule="auto"/>
        <w:ind w:left="0" w:firstLine="567"/>
        <w:jc w:val="both"/>
        <w:rPr>
          <w:rFonts w:cs="Arial"/>
          <w:szCs w:val="22"/>
        </w:rPr>
      </w:pPr>
      <w:r w:rsidRPr="00B00A5D">
        <w:rPr>
          <w:rFonts w:cs="Arial"/>
          <w:szCs w:val="22"/>
        </w:rPr>
        <w:t>10/0</w:t>
      </w:r>
      <w:r w:rsidR="000C7DE6" w:rsidRPr="00B00A5D">
        <w:rPr>
          <w:rFonts w:cs="Arial"/>
          <w:szCs w:val="22"/>
        </w:rPr>
        <w:t>,</w:t>
      </w:r>
      <w:r w:rsidRPr="00B00A5D">
        <w:rPr>
          <w:rFonts w:cs="Arial"/>
          <w:szCs w:val="22"/>
        </w:rPr>
        <w:t>4 kV RAA</w:t>
      </w:r>
      <w:r w:rsidR="00400EF3" w:rsidRPr="00B00A5D">
        <w:rPr>
          <w:rFonts w:cs="Arial"/>
          <w:szCs w:val="22"/>
        </w:rPr>
        <w:t xml:space="preserve"> ir paskirstymo įrenginiai</w:t>
      </w:r>
      <w:r w:rsidRPr="00B00A5D">
        <w:rPr>
          <w:rFonts w:cs="Arial"/>
          <w:szCs w:val="22"/>
        </w:rPr>
        <w:t xml:space="preserve">, </w:t>
      </w:r>
      <w:r w:rsidR="00161BE1" w:rsidRPr="00B00A5D">
        <w:rPr>
          <w:rFonts w:cs="Arial"/>
          <w:szCs w:val="22"/>
        </w:rPr>
        <w:t xml:space="preserve">savųjų reikmių kintamos srovės </w:t>
      </w:r>
      <w:r w:rsidR="002F73DC" w:rsidRPr="00B00A5D">
        <w:rPr>
          <w:rFonts w:cs="Arial"/>
          <w:szCs w:val="22"/>
        </w:rPr>
        <w:t>skydai</w:t>
      </w:r>
      <w:r w:rsidR="00161BE1" w:rsidRPr="00B00A5D">
        <w:rPr>
          <w:rFonts w:cs="Arial"/>
          <w:szCs w:val="22"/>
        </w:rPr>
        <w:t xml:space="preserve"> (toliau KSS) </w:t>
      </w:r>
      <w:r w:rsidR="00B71B4A" w:rsidRPr="00B00A5D">
        <w:rPr>
          <w:rFonts w:cs="Arial"/>
          <w:szCs w:val="22"/>
        </w:rPr>
        <w:t xml:space="preserve">ir </w:t>
      </w:r>
      <w:r w:rsidR="00161BE1" w:rsidRPr="00B00A5D">
        <w:rPr>
          <w:rFonts w:cs="Arial"/>
          <w:szCs w:val="22"/>
        </w:rPr>
        <w:t xml:space="preserve">nuolatinės </w:t>
      </w:r>
      <w:r w:rsidR="002F73DC" w:rsidRPr="00B00A5D">
        <w:rPr>
          <w:rFonts w:cs="Arial"/>
          <w:szCs w:val="22"/>
        </w:rPr>
        <w:t xml:space="preserve">srovės skydai </w:t>
      </w:r>
      <w:r w:rsidR="00161BE1" w:rsidRPr="00B00A5D">
        <w:rPr>
          <w:rFonts w:cs="Arial"/>
          <w:szCs w:val="22"/>
        </w:rPr>
        <w:t>(toliau NSS)</w:t>
      </w:r>
      <w:r w:rsidR="00B82DE8" w:rsidRPr="00B00A5D">
        <w:rPr>
          <w:rFonts w:cs="Arial"/>
          <w:szCs w:val="22"/>
        </w:rPr>
        <w:t xml:space="preserve">, </w:t>
      </w:r>
      <w:r w:rsidR="00080E7D" w:rsidRPr="00B00A5D">
        <w:rPr>
          <w:rFonts w:cs="Arial"/>
          <w:szCs w:val="22"/>
        </w:rPr>
        <w:t>p</w:t>
      </w:r>
      <w:r w:rsidR="00B82DE8" w:rsidRPr="00B00A5D">
        <w:rPr>
          <w:rFonts w:cs="Arial"/>
          <w:szCs w:val="22"/>
        </w:rPr>
        <w:t>agalb</w:t>
      </w:r>
      <w:r w:rsidR="00080E7D" w:rsidRPr="00B00A5D">
        <w:rPr>
          <w:rFonts w:cs="Arial"/>
          <w:szCs w:val="22"/>
        </w:rPr>
        <w:t>i</w:t>
      </w:r>
      <w:r w:rsidR="00B82DE8" w:rsidRPr="00B00A5D">
        <w:rPr>
          <w:rFonts w:cs="Arial"/>
          <w:szCs w:val="22"/>
        </w:rPr>
        <w:t xml:space="preserve">nių sistemų </w:t>
      </w:r>
      <w:r w:rsidR="005A6026" w:rsidRPr="00B00A5D">
        <w:rPr>
          <w:rFonts w:cs="Arial"/>
          <w:szCs w:val="22"/>
        </w:rPr>
        <w:t>automatikos grandinių</w:t>
      </w:r>
      <w:r w:rsidR="00636D77" w:rsidRPr="00B00A5D">
        <w:rPr>
          <w:rFonts w:cs="Arial"/>
          <w:szCs w:val="22"/>
        </w:rPr>
        <w:t xml:space="preserve"> pakeitimų apimtys</w:t>
      </w:r>
      <w:r w:rsidR="00DA3F3E" w:rsidRPr="00B00A5D">
        <w:rPr>
          <w:rFonts w:cs="Arial"/>
          <w:szCs w:val="22"/>
        </w:rPr>
        <w:t>:</w:t>
      </w:r>
    </w:p>
    <w:p w14:paraId="51479037" w14:textId="702C362C" w:rsidR="00A855E1" w:rsidRPr="00B00A5D" w:rsidRDefault="000D71E4" w:rsidP="006E696B">
      <w:pPr>
        <w:pStyle w:val="ListParagraph"/>
        <w:numPr>
          <w:ilvl w:val="2"/>
          <w:numId w:val="1"/>
        </w:numPr>
        <w:tabs>
          <w:tab w:val="left" w:pos="1560"/>
        </w:tabs>
        <w:spacing w:line="276" w:lineRule="auto"/>
        <w:ind w:left="851" w:firstLine="0"/>
        <w:jc w:val="both"/>
        <w:rPr>
          <w:rFonts w:cs="Arial"/>
        </w:rPr>
      </w:pPr>
      <w:r w:rsidRPr="00B00A5D">
        <w:rPr>
          <w:rFonts w:cs="Arial"/>
        </w:rPr>
        <w:t xml:space="preserve">Suprojektuoti </w:t>
      </w:r>
      <w:r w:rsidR="009B2EF0" w:rsidRPr="00B00A5D">
        <w:rPr>
          <w:rFonts w:cs="Arial"/>
        </w:rPr>
        <w:t xml:space="preserve">nuolatinės srovės keitiklio </w:t>
      </w:r>
      <w:r w:rsidRPr="00B00A5D">
        <w:rPr>
          <w:rFonts w:cs="Arial"/>
        </w:rPr>
        <w:t>valdymo pastate patalpoje Nr.</w:t>
      </w:r>
      <w:r w:rsidR="00863CD5" w:rsidRPr="00B00A5D">
        <w:rPr>
          <w:rFonts w:cs="Arial"/>
        </w:rPr>
        <w:t> </w:t>
      </w:r>
      <w:r w:rsidRPr="00B00A5D">
        <w:rPr>
          <w:rFonts w:cs="Arial"/>
        </w:rPr>
        <w:t>113 „Elektros skirstykla 1“</w:t>
      </w:r>
      <w:r w:rsidR="004D35E7" w:rsidRPr="00B00A5D">
        <w:rPr>
          <w:rFonts w:cs="Arial"/>
        </w:rPr>
        <w:t xml:space="preserve"> (</w:t>
      </w:r>
      <w:r w:rsidR="007112F8" w:rsidRPr="00B00A5D">
        <w:rPr>
          <w:rFonts w:cs="Arial"/>
        </w:rPr>
        <w:t>patalp</w:t>
      </w:r>
      <w:r w:rsidR="23B27BD2" w:rsidRPr="00B00A5D">
        <w:rPr>
          <w:rFonts w:cs="Arial"/>
        </w:rPr>
        <w:t>ų</w:t>
      </w:r>
      <w:r w:rsidR="007112F8" w:rsidRPr="00B00A5D">
        <w:rPr>
          <w:rFonts w:cs="Arial"/>
        </w:rPr>
        <w:t xml:space="preserve"> planas pridedamas</w:t>
      </w:r>
      <w:r w:rsidR="00741AEC" w:rsidRPr="00B00A5D">
        <w:rPr>
          <w:rFonts w:cs="Arial"/>
        </w:rPr>
        <w:t xml:space="preserve"> dokumente (žr.</w:t>
      </w:r>
      <w:r w:rsidR="00171F55" w:rsidRPr="00B00A5D">
        <w:rPr>
          <w:rFonts w:cs="Arial"/>
        </w:rPr>
        <w:t xml:space="preserve"> </w:t>
      </w:r>
      <w:r w:rsidR="00171F55" w:rsidRPr="00B00A5D">
        <w:rPr>
          <w:rFonts w:cs="Arial"/>
        </w:rPr>
        <w:fldChar w:fldCharType="begin"/>
      </w:r>
      <w:r w:rsidR="00171F55" w:rsidRPr="00B00A5D">
        <w:rPr>
          <w:rFonts w:cs="Arial"/>
        </w:rPr>
        <w:instrText xml:space="preserve"> REF _Ref158065155 \h  \* MERGEFORMAT </w:instrText>
      </w:r>
      <w:r w:rsidR="00171F55" w:rsidRPr="00B00A5D">
        <w:rPr>
          <w:rFonts w:cs="Arial"/>
        </w:rPr>
      </w:r>
      <w:r w:rsidR="00171F55" w:rsidRPr="00B00A5D">
        <w:rPr>
          <w:rFonts w:cs="Arial"/>
        </w:rPr>
        <w:fldChar w:fldCharType="separate"/>
      </w:r>
      <w:r w:rsidR="008F1534" w:rsidRPr="008F1534">
        <w:rPr>
          <w:rFonts w:cs="Arial"/>
        </w:rPr>
        <w:t>Priedas 20</w:t>
      </w:r>
      <w:r w:rsidR="00171F55" w:rsidRPr="00B00A5D">
        <w:rPr>
          <w:rFonts w:cs="Arial"/>
        </w:rPr>
        <w:fldChar w:fldCharType="end"/>
      </w:r>
      <w:r w:rsidR="004D35E7" w:rsidRPr="00B00A5D">
        <w:rPr>
          <w:rFonts w:cs="Arial"/>
        </w:rPr>
        <w:t>)</w:t>
      </w:r>
      <w:r w:rsidRPr="00B00A5D">
        <w:rPr>
          <w:rFonts w:cs="Arial"/>
        </w:rPr>
        <w:t xml:space="preserve"> </w:t>
      </w:r>
      <w:r w:rsidR="00C15AF9" w:rsidRPr="00B00A5D">
        <w:rPr>
          <w:rFonts w:cs="Arial"/>
        </w:rPr>
        <w:t xml:space="preserve">naujas </w:t>
      </w:r>
      <w:r w:rsidRPr="00B00A5D">
        <w:rPr>
          <w:rFonts w:cs="Arial"/>
        </w:rPr>
        <w:t>spint</w:t>
      </w:r>
      <w:r w:rsidR="005C52A7" w:rsidRPr="00B00A5D">
        <w:rPr>
          <w:rFonts w:cs="Arial"/>
        </w:rPr>
        <w:t>as</w:t>
      </w:r>
      <w:r w:rsidRPr="00B00A5D">
        <w:rPr>
          <w:rFonts w:cs="Arial"/>
        </w:rPr>
        <w:t xml:space="preserve"> su bendrapastotiniais valdikliais (valdiklių </w:t>
      </w:r>
      <w:r w:rsidR="00A00717" w:rsidRPr="00B00A5D">
        <w:rPr>
          <w:rFonts w:cs="Arial"/>
        </w:rPr>
        <w:t xml:space="preserve">ir spintų </w:t>
      </w:r>
      <w:r w:rsidRPr="00B00A5D">
        <w:rPr>
          <w:rFonts w:cs="Arial"/>
        </w:rPr>
        <w:t xml:space="preserve">kiekis parenkamas projektavimo metu) </w:t>
      </w:r>
      <w:r w:rsidR="001D01A6" w:rsidRPr="00B00A5D">
        <w:rPr>
          <w:rFonts w:cs="Arial"/>
        </w:rPr>
        <w:t>10</w:t>
      </w:r>
      <w:r w:rsidR="000F17D7" w:rsidRPr="00B00A5D">
        <w:rPr>
          <w:rFonts w:cs="Arial"/>
        </w:rPr>
        <w:t xml:space="preserve">/0,4 kV </w:t>
      </w:r>
      <w:r w:rsidR="00D74AAD" w:rsidRPr="00B00A5D">
        <w:rPr>
          <w:rFonts w:cs="Arial"/>
        </w:rPr>
        <w:t>paskirstymo</w:t>
      </w:r>
      <w:r w:rsidR="00400EF3" w:rsidRPr="00B00A5D">
        <w:rPr>
          <w:rFonts w:cs="Arial"/>
        </w:rPr>
        <w:t xml:space="preserve"> ir RAA</w:t>
      </w:r>
      <w:r w:rsidR="008859F8" w:rsidRPr="00B00A5D">
        <w:rPr>
          <w:rFonts w:cs="Arial"/>
        </w:rPr>
        <w:t xml:space="preserve"> įrenginių, </w:t>
      </w:r>
      <w:r w:rsidR="00413C7F" w:rsidRPr="00B00A5D">
        <w:rPr>
          <w:rFonts w:cs="Arial"/>
        </w:rPr>
        <w:t>KSS</w:t>
      </w:r>
      <w:r w:rsidR="00B92DCA" w:rsidRPr="00B00A5D">
        <w:rPr>
          <w:rFonts w:cs="Arial"/>
        </w:rPr>
        <w:t xml:space="preserve"> ir</w:t>
      </w:r>
      <w:r w:rsidR="00413C7F" w:rsidRPr="00B00A5D" w:rsidDel="00EB4006">
        <w:rPr>
          <w:rFonts w:cs="Arial"/>
        </w:rPr>
        <w:t xml:space="preserve"> </w:t>
      </w:r>
      <w:r w:rsidR="00413C7F" w:rsidRPr="00B00A5D">
        <w:rPr>
          <w:rFonts w:cs="Arial"/>
        </w:rPr>
        <w:t xml:space="preserve">NSS </w:t>
      </w:r>
      <w:r w:rsidR="00B92DCA" w:rsidRPr="00B00A5D">
        <w:rPr>
          <w:rFonts w:cs="Arial"/>
        </w:rPr>
        <w:t>srovės skydų</w:t>
      </w:r>
      <w:r w:rsidRPr="00B00A5D">
        <w:rPr>
          <w:rFonts w:cs="Arial"/>
        </w:rPr>
        <w:t xml:space="preserve"> ir pagalbinių</w:t>
      </w:r>
      <w:r w:rsidR="00413C7F" w:rsidRPr="00B00A5D">
        <w:rPr>
          <w:rFonts w:cs="Arial"/>
        </w:rPr>
        <w:t xml:space="preserve"> </w:t>
      </w:r>
      <w:r w:rsidRPr="00B00A5D">
        <w:rPr>
          <w:rFonts w:cs="Arial"/>
        </w:rPr>
        <w:t>sistemų</w:t>
      </w:r>
      <w:r w:rsidR="00241F5B" w:rsidRPr="00B00A5D">
        <w:rPr>
          <w:rFonts w:cs="Arial"/>
        </w:rPr>
        <w:t xml:space="preserve">, </w:t>
      </w:r>
      <w:r w:rsidR="00904685" w:rsidRPr="00B00A5D">
        <w:rPr>
          <w:rFonts w:cs="Arial"/>
        </w:rPr>
        <w:t>teleinformacijai</w:t>
      </w:r>
      <w:r w:rsidR="00B35B41" w:rsidRPr="00B00A5D">
        <w:rPr>
          <w:rFonts w:cs="Arial"/>
        </w:rPr>
        <w:t xml:space="preserve"> surink</w:t>
      </w:r>
      <w:r w:rsidR="003B2C38" w:rsidRPr="00B00A5D">
        <w:rPr>
          <w:rFonts w:cs="Arial"/>
        </w:rPr>
        <w:t>ti</w:t>
      </w:r>
      <w:r w:rsidR="00A33D24" w:rsidRPr="00B00A5D">
        <w:rPr>
          <w:rFonts w:cs="Arial"/>
        </w:rPr>
        <w:t xml:space="preserve"> ir j</w:t>
      </w:r>
      <w:r w:rsidR="15E793B9" w:rsidRPr="00B00A5D">
        <w:rPr>
          <w:rFonts w:cs="Arial"/>
        </w:rPr>
        <w:t>ą</w:t>
      </w:r>
      <w:r w:rsidR="00A33D24" w:rsidRPr="00B00A5D">
        <w:rPr>
          <w:rFonts w:cs="Arial"/>
        </w:rPr>
        <w:t xml:space="preserve"> priimti/perduot</w:t>
      </w:r>
      <w:r w:rsidR="0067674F" w:rsidRPr="00B00A5D">
        <w:rPr>
          <w:rFonts w:cs="Arial"/>
        </w:rPr>
        <w:t>i</w:t>
      </w:r>
      <w:r w:rsidR="00A33D24" w:rsidRPr="00B00A5D">
        <w:rPr>
          <w:rFonts w:cs="Arial"/>
        </w:rPr>
        <w:t xml:space="preserve"> į</w:t>
      </w:r>
      <w:r w:rsidR="002C39D5" w:rsidRPr="00B00A5D">
        <w:rPr>
          <w:rFonts w:cs="Arial"/>
        </w:rPr>
        <w:t xml:space="preserve"> </w:t>
      </w:r>
      <w:r w:rsidR="00A4666E" w:rsidRPr="00B00A5D">
        <w:rPr>
          <w:rFonts w:cs="Arial"/>
        </w:rPr>
        <w:t>Užsakovo</w:t>
      </w:r>
      <w:r w:rsidR="00BC43E9" w:rsidRPr="00B00A5D">
        <w:rPr>
          <w:rFonts w:cs="Arial"/>
        </w:rPr>
        <w:t xml:space="preserve"> DVS</w:t>
      </w:r>
      <w:r w:rsidR="00024EA7" w:rsidRPr="00B00A5D">
        <w:rPr>
          <w:rFonts w:cs="Arial"/>
        </w:rPr>
        <w:t>, taip ją perkeliant</w:t>
      </w:r>
      <w:r w:rsidR="008924DA" w:rsidRPr="00B00A5D">
        <w:rPr>
          <w:rFonts w:cs="Arial"/>
        </w:rPr>
        <w:t xml:space="preserve"> iš nuolatinės srovės keitiklio valdymo sistemos</w:t>
      </w:r>
      <w:r w:rsidR="00A303DE">
        <w:rPr>
          <w:rFonts w:cs="Arial"/>
        </w:rPr>
        <w:t>;</w:t>
      </w:r>
    </w:p>
    <w:p w14:paraId="446250B3" w14:textId="6196F387" w:rsidR="00581B9F" w:rsidRPr="00B00A5D" w:rsidRDefault="00581B9F" w:rsidP="006E696B">
      <w:pPr>
        <w:pStyle w:val="ListParagraph"/>
        <w:numPr>
          <w:ilvl w:val="2"/>
          <w:numId w:val="1"/>
        </w:numPr>
        <w:tabs>
          <w:tab w:val="left" w:pos="1560"/>
        </w:tabs>
        <w:spacing w:line="276" w:lineRule="auto"/>
        <w:ind w:left="851" w:firstLine="0"/>
        <w:jc w:val="both"/>
        <w:rPr>
          <w:rFonts w:cs="Arial"/>
        </w:rPr>
      </w:pPr>
      <w:r w:rsidRPr="00B00A5D">
        <w:rPr>
          <w:rFonts w:cs="Arial"/>
        </w:rPr>
        <w:t xml:space="preserve">Pagalbinių sistemų </w:t>
      </w:r>
      <w:r w:rsidR="00B80F5A" w:rsidRPr="00B00A5D">
        <w:rPr>
          <w:rFonts w:cs="Arial"/>
        </w:rPr>
        <w:t>ar kit</w:t>
      </w:r>
      <w:r w:rsidR="353C8788" w:rsidRPr="00B00A5D">
        <w:rPr>
          <w:rFonts w:cs="Arial"/>
        </w:rPr>
        <w:t>ą</w:t>
      </w:r>
      <w:r w:rsidR="00B80F5A" w:rsidRPr="00B00A5D">
        <w:rPr>
          <w:rFonts w:cs="Arial"/>
        </w:rPr>
        <w:t xml:space="preserve"> </w:t>
      </w:r>
      <w:r w:rsidR="005A3AFC" w:rsidRPr="00B00A5D">
        <w:rPr>
          <w:rFonts w:cs="Arial"/>
        </w:rPr>
        <w:t>teleinformacij</w:t>
      </w:r>
      <w:r w:rsidR="6A764C59" w:rsidRPr="00B00A5D">
        <w:rPr>
          <w:rFonts w:cs="Arial"/>
        </w:rPr>
        <w:t>ą</w:t>
      </w:r>
      <w:r w:rsidR="00293ED1" w:rsidRPr="00B00A5D">
        <w:rPr>
          <w:rFonts w:cs="Arial"/>
        </w:rPr>
        <w:t xml:space="preserve"> (išs</w:t>
      </w:r>
      <w:r w:rsidR="0051771D" w:rsidRPr="00B00A5D">
        <w:rPr>
          <w:rFonts w:cs="Arial"/>
        </w:rPr>
        <w:t xml:space="preserve">kyrus </w:t>
      </w:r>
      <w:r w:rsidR="001D6BD8" w:rsidRPr="00B00A5D">
        <w:rPr>
          <w:rFonts w:cs="Arial"/>
        </w:rPr>
        <w:t>įrangos, kuri sumontuota</w:t>
      </w:r>
      <w:r w:rsidR="0051771D" w:rsidRPr="00B00A5D">
        <w:rPr>
          <w:rFonts w:cs="Arial"/>
        </w:rPr>
        <w:t xml:space="preserve"> patalpoje Nr.</w:t>
      </w:r>
      <w:r w:rsidR="00731CC5" w:rsidRPr="00B00A5D">
        <w:rPr>
          <w:rFonts w:cs="Arial"/>
        </w:rPr>
        <w:t> </w:t>
      </w:r>
      <w:r w:rsidR="0051771D" w:rsidRPr="00B00A5D">
        <w:rPr>
          <w:rFonts w:cs="Arial"/>
        </w:rPr>
        <w:t>113</w:t>
      </w:r>
      <w:r w:rsidR="001D6BD8" w:rsidRPr="00B00A5D">
        <w:rPr>
          <w:rFonts w:cs="Arial"/>
        </w:rPr>
        <w:t xml:space="preserve"> arba įrenginių, kurių antrinės grandinės jau yra atvesto</w:t>
      </w:r>
      <w:r w:rsidR="00457D93" w:rsidRPr="00B00A5D">
        <w:rPr>
          <w:rFonts w:cs="Arial"/>
        </w:rPr>
        <w:t>s</w:t>
      </w:r>
      <w:r w:rsidR="001D6BD8" w:rsidRPr="00B00A5D">
        <w:rPr>
          <w:rFonts w:cs="Arial"/>
        </w:rPr>
        <w:t xml:space="preserve"> į </w:t>
      </w:r>
      <w:r w:rsidR="00457D93" w:rsidRPr="00B00A5D">
        <w:rPr>
          <w:rFonts w:cs="Arial"/>
        </w:rPr>
        <w:t>=S1.P1.AL.AK1.A1 (AXI 1) spintą</w:t>
      </w:r>
      <w:r w:rsidR="00293ED1" w:rsidRPr="00B00A5D">
        <w:rPr>
          <w:rFonts w:cs="Arial"/>
        </w:rPr>
        <w:t>)</w:t>
      </w:r>
      <w:r w:rsidR="005A3AFC" w:rsidRPr="00B00A5D">
        <w:rPr>
          <w:rFonts w:cs="Arial"/>
        </w:rPr>
        <w:t xml:space="preserve">, </w:t>
      </w:r>
      <w:r w:rsidR="00B80F5A" w:rsidRPr="00B00A5D">
        <w:rPr>
          <w:rFonts w:cs="Arial"/>
        </w:rPr>
        <w:t>kuri</w:t>
      </w:r>
      <w:r w:rsidR="00AD39F8" w:rsidRPr="00B00A5D">
        <w:rPr>
          <w:rFonts w:cs="Arial"/>
        </w:rPr>
        <w:t>ą</w:t>
      </w:r>
      <w:r w:rsidR="00B80F5A" w:rsidRPr="00B00A5D">
        <w:rPr>
          <w:rFonts w:cs="Arial"/>
        </w:rPr>
        <w:t xml:space="preserve"> reikia suprojektuoti ar</w:t>
      </w:r>
      <w:r w:rsidR="00730849" w:rsidRPr="00B00A5D">
        <w:rPr>
          <w:rFonts w:cs="Arial"/>
        </w:rPr>
        <w:t xml:space="preserve">ba </w:t>
      </w:r>
      <w:r w:rsidR="005B06CD" w:rsidRPr="00B00A5D">
        <w:rPr>
          <w:rFonts w:cs="Arial"/>
        </w:rPr>
        <w:t xml:space="preserve">suprojektuoti </w:t>
      </w:r>
      <w:r w:rsidR="00730849" w:rsidRPr="00B00A5D">
        <w:rPr>
          <w:rFonts w:cs="Arial"/>
        </w:rPr>
        <w:t>perkelt</w:t>
      </w:r>
      <w:r w:rsidR="21E0781F" w:rsidRPr="00B00A5D">
        <w:rPr>
          <w:rFonts w:cs="Arial"/>
        </w:rPr>
        <w:t>i</w:t>
      </w:r>
      <w:r w:rsidR="00730849" w:rsidRPr="00B00A5D">
        <w:rPr>
          <w:rFonts w:cs="Arial"/>
        </w:rPr>
        <w:t xml:space="preserve"> </w:t>
      </w:r>
      <w:r w:rsidR="00C34261" w:rsidRPr="00B00A5D">
        <w:rPr>
          <w:rFonts w:cs="Arial"/>
        </w:rPr>
        <w:t xml:space="preserve">iš nuolatinės srovės keitiklio </w:t>
      </w:r>
      <w:r w:rsidR="000C0993" w:rsidRPr="00B00A5D">
        <w:rPr>
          <w:rFonts w:cs="Arial"/>
        </w:rPr>
        <w:t>gali būti</w:t>
      </w:r>
      <w:r w:rsidR="00E325C6" w:rsidRPr="00B00A5D">
        <w:rPr>
          <w:rFonts w:cs="Arial"/>
        </w:rPr>
        <w:t xml:space="preserve"> </w:t>
      </w:r>
      <w:r w:rsidR="00E325C6" w:rsidRPr="00B00A5D">
        <w:rPr>
          <w:rFonts w:cs="Arial"/>
        </w:rPr>
        <w:lastRenderedPageBreak/>
        <w:t xml:space="preserve">įrengiama </w:t>
      </w:r>
      <w:r w:rsidR="000C0993" w:rsidRPr="00B00A5D">
        <w:rPr>
          <w:rFonts w:cs="Arial"/>
        </w:rPr>
        <w:t>esam</w:t>
      </w:r>
      <w:r w:rsidR="00E325C6" w:rsidRPr="00B00A5D">
        <w:rPr>
          <w:rFonts w:cs="Arial"/>
        </w:rPr>
        <w:t>ame</w:t>
      </w:r>
      <w:r w:rsidR="000C0993" w:rsidRPr="00B00A5D">
        <w:rPr>
          <w:rFonts w:cs="Arial"/>
        </w:rPr>
        <w:t xml:space="preserve"> bendrapastotin</w:t>
      </w:r>
      <w:r w:rsidR="00E325C6" w:rsidRPr="00B00A5D">
        <w:rPr>
          <w:rFonts w:cs="Arial"/>
        </w:rPr>
        <w:t>iame</w:t>
      </w:r>
      <w:r w:rsidR="000C0993" w:rsidRPr="00B00A5D">
        <w:rPr>
          <w:rFonts w:cs="Arial"/>
        </w:rPr>
        <w:t xml:space="preserve"> valdikl</w:t>
      </w:r>
      <w:r w:rsidR="00E325C6" w:rsidRPr="00B00A5D">
        <w:rPr>
          <w:rFonts w:cs="Arial"/>
        </w:rPr>
        <w:t>yje</w:t>
      </w:r>
      <w:r w:rsidR="00D2302F" w:rsidRPr="00B00A5D">
        <w:rPr>
          <w:rFonts w:cs="Arial"/>
        </w:rPr>
        <w:t xml:space="preserve"> </w:t>
      </w:r>
      <w:r w:rsidR="004C05D1" w:rsidRPr="00B00A5D">
        <w:rPr>
          <w:rFonts w:cs="Arial"/>
        </w:rPr>
        <w:t xml:space="preserve">REC 670 </w:t>
      </w:r>
      <w:r w:rsidR="00A97146" w:rsidRPr="00B00A5D">
        <w:rPr>
          <w:rFonts w:cs="Arial"/>
        </w:rPr>
        <w:t>(įrenginio versija 1.2)</w:t>
      </w:r>
      <w:r w:rsidR="004C19B3" w:rsidRPr="00B00A5D">
        <w:rPr>
          <w:rFonts w:cs="Arial"/>
        </w:rPr>
        <w:t xml:space="preserve"> </w:t>
      </w:r>
      <w:r w:rsidR="00D2302F" w:rsidRPr="00B00A5D">
        <w:rPr>
          <w:rFonts w:cs="Arial"/>
        </w:rPr>
        <w:t>esan</w:t>
      </w:r>
      <w:r w:rsidR="00E325C6" w:rsidRPr="00B00A5D">
        <w:rPr>
          <w:rFonts w:cs="Arial"/>
        </w:rPr>
        <w:t>čiame</w:t>
      </w:r>
      <w:r w:rsidR="00D2302F" w:rsidRPr="00B00A5D">
        <w:rPr>
          <w:rFonts w:cs="Arial"/>
        </w:rPr>
        <w:t xml:space="preserve"> </w:t>
      </w:r>
      <w:r w:rsidR="001064A4" w:rsidRPr="00B00A5D">
        <w:rPr>
          <w:rFonts w:cs="Arial"/>
        </w:rPr>
        <w:t>R33 RAA vidaus spintoje</w:t>
      </w:r>
      <w:r w:rsidR="00956B4F" w:rsidRPr="00B00A5D">
        <w:rPr>
          <w:rFonts w:cs="Arial"/>
        </w:rPr>
        <w:t xml:space="preserve">, patalpoje </w:t>
      </w:r>
      <w:r w:rsidR="005D2E37" w:rsidRPr="00B00A5D">
        <w:rPr>
          <w:rFonts w:cs="Arial"/>
        </w:rPr>
        <w:t xml:space="preserve">Nr. </w:t>
      </w:r>
      <w:r w:rsidR="005902E4" w:rsidRPr="00B00A5D">
        <w:rPr>
          <w:rFonts w:cs="Arial"/>
        </w:rPr>
        <w:t>215</w:t>
      </w:r>
      <w:r w:rsidR="00514C40" w:rsidRPr="00B00A5D">
        <w:rPr>
          <w:rFonts w:cs="Arial"/>
        </w:rPr>
        <w:t xml:space="preserve">. </w:t>
      </w:r>
      <w:r w:rsidR="00BA4E38" w:rsidRPr="00B00A5D">
        <w:rPr>
          <w:rFonts w:cs="Arial"/>
        </w:rPr>
        <w:t>Esamos</w:t>
      </w:r>
      <w:r w:rsidR="00514C40" w:rsidRPr="00B00A5D">
        <w:rPr>
          <w:rFonts w:cs="Arial"/>
        </w:rPr>
        <w:t xml:space="preserve"> </w:t>
      </w:r>
      <w:r w:rsidR="00411019" w:rsidRPr="00B00A5D">
        <w:rPr>
          <w:rFonts w:cs="Arial"/>
        </w:rPr>
        <w:t xml:space="preserve">R33 RAA vidaus spintos darbo projekto </w:t>
      </w:r>
      <w:r w:rsidR="00077C14" w:rsidRPr="00B00A5D">
        <w:rPr>
          <w:rFonts w:cs="Arial"/>
        </w:rPr>
        <w:t xml:space="preserve">byla pateikiama </w:t>
      </w:r>
      <w:r w:rsidR="00EA4741" w:rsidRPr="00B00A5D">
        <w:rPr>
          <w:rFonts w:cs="Arial"/>
        </w:rPr>
        <w:t xml:space="preserve">dokumente (žr. </w:t>
      </w:r>
      <w:r w:rsidR="00EA4741" w:rsidRPr="00B00A5D">
        <w:rPr>
          <w:rFonts w:cs="Arial"/>
        </w:rPr>
        <w:fldChar w:fldCharType="begin"/>
      </w:r>
      <w:r w:rsidR="00EA4741" w:rsidRPr="00B00A5D">
        <w:rPr>
          <w:rFonts w:cs="Arial"/>
        </w:rPr>
        <w:instrText xml:space="preserve"> REF _Ref158065400 \h  \* MERGEFORMAT </w:instrText>
      </w:r>
      <w:r w:rsidR="00EA4741" w:rsidRPr="00B00A5D">
        <w:rPr>
          <w:rFonts w:cs="Arial"/>
        </w:rPr>
      </w:r>
      <w:r w:rsidR="00EA4741" w:rsidRPr="00B00A5D">
        <w:rPr>
          <w:rFonts w:cs="Arial"/>
        </w:rPr>
        <w:fldChar w:fldCharType="separate"/>
      </w:r>
      <w:r w:rsidR="008F1534" w:rsidRPr="008F1534">
        <w:rPr>
          <w:rFonts w:cs="Arial"/>
        </w:rPr>
        <w:t>Priedas 21</w:t>
      </w:r>
      <w:r w:rsidR="00EA4741" w:rsidRPr="00B00A5D">
        <w:rPr>
          <w:rFonts w:cs="Arial"/>
        </w:rPr>
        <w:fldChar w:fldCharType="end"/>
      </w:r>
      <w:r w:rsidR="00EA4741" w:rsidRPr="00B00A5D">
        <w:rPr>
          <w:rFonts w:cs="Arial"/>
        </w:rPr>
        <w:t>)</w:t>
      </w:r>
      <w:r w:rsidR="00A303DE">
        <w:rPr>
          <w:rFonts w:cs="Arial"/>
        </w:rPr>
        <w:t>;</w:t>
      </w:r>
    </w:p>
    <w:p w14:paraId="04F5A96F" w14:textId="1C02B3FE" w:rsidR="001B4C44" w:rsidRPr="00B00A5D" w:rsidRDefault="001B4C44" w:rsidP="006E696B">
      <w:pPr>
        <w:pStyle w:val="ListParagraph"/>
        <w:numPr>
          <w:ilvl w:val="2"/>
          <w:numId w:val="1"/>
        </w:numPr>
        <w:tabs>
          <w:tab w:val="left" w:pos="1560"/>
        </w:tabs>
        <w:spacing w:line="276" w:lineRule="auto"/>
        <w:ind w:left="851" w:firstLine="0"/>
        <w:jc w:val="both"/>
        <w:rPr>
          <w:rFonts w:cs="Arial"/>
        </w:rPr>
      </w:pPr>
      <w:r w:rsidRPr="00B00A5D">
        <w:rPr>
          <w:rFonts w:cs="Arial"/>
        </w:rPr>
        <w:t xml:space="preserve">10/0,4 kV </w:t>
      </w:r>
      <w:r w:rsidR="00A1709D" w:rsidRPr="00B00A5D">
        <w:rPr>
          <w:rFonts w:cs="Arial"/>
        </w:rPr>
        <w:t xml:space="preserve">paskirstymo įrenginių </w:t>
      </w:r>
      <w:r w:rsidR="00686CF7" w:rsidRPr="00B00A5D">
        <w:rPr>
          <w:rFonts w:cs="Arial"/>
        </w:rPr>
        <w:t>ARĮ logika, šiuo metu veikianti nuolatinės srovės</w:t>
      </w:r>
      <w:r w:rsidR="00C82145" w:rsidRPr="00B00A5D">
        <w:rPr>
          <w:rFonts w:cs="Arial"/>
        </w:rPr>
        <w:t xml:space="preserve"> keitiklio valdymo sistemoje,</w:t>
      </w:r>
      <w:r w:rsidR="00686CF7" w:rsidRPr="00B00A5D">
        <w:rPr>
          <w:rFonts w:cs="Arial"/>
        </w:rPr>
        <w:t xml:space="preserve"> turi būti </w:t>
      </w:r>
      <w:r w:rsidR="008B223A" w:rsidRPr="00B00A5D">
        <w:rPr>
          <w:rFonts w:cs="Arial"/>
        </w:rPr>
        <w:t xml:space="preserve">suprojektuota </w:t>
      </w:r>
      <w:r w:rsidR="000278C6" w:rsidRPr="00B00A5D">
        <w:rPr>
          <w:rFonts w:cs="Arial"/>
        </w:rPr>
        <w:t>perkelti</w:t>
      </w:r>
      <w:r w:rsidR="00C82145" w:rsidRPr="00B00A5D">
        <w:rPr>
          <w:rFonts w:cs="Arial"/>
        </w:rPr>
        <w:t xml:space="preserve"> į</w:t>
      </w:r>
      <w:r w:rsidR="008B223A" w:rsidRPr="00B00A5D">
        <w:rPr>
          <w:rFonts w:cs="Arial"/>
        </w:rPr>
        <w:t xml:space="preserve"> naujai įrengiamus</w:t>
      </w:r>
      <w:r w:rsidR="00C82145" w:rsidRPr="00B00A5D">
        <w:rPr>
          <w:rFonts w:cs="Arial"/>
        </w:rPr>
        <w:t xml:space="preserve"> bendrap</w:t>
      </w:r>
      <w:r w:rsidR="008B223A" w:rsidRPr="00B00A5D">
        <w:rPr>
          <w:rFonts w:cs="Arial"/>
        </w:rPr>
        <w:t>a</w:t>
      </w:r>
      <w:r w:rsidR="00C82145" w:rsidRPr="00B00A5D">
        <w:rPr>
          <w:rFonts w:cs="Arial"/>
        </w:rPr>
        <w:t>stot</w:t>
      </w:r>
      <w:r w:rsidR="008B223A" w:rsidRPr="00B00A5D">
        <w:rPr>
          <w:rFonts w:cs="Arial"/>
        </w:rPr>
        <w:t>inius valdiklius.</w:t>
      </w:r>
      <w:r w:rsidR="004719E6" w:rsidRPr="00B00A5D">
        <w:rPr>
          <w:rFonts w:cs="Arial"/>
        </w:rPr>
        <w:t xml:space="preserve"> </w:t>
      </w:r>
      <w:r w:rsidR="0069104A" w:rsidRPr="00B00A5D">
        <w:rPr>
          <w:rFonts w:cs="Arial"/>
        </w:rPr>
        <w:t xml:space="preserve">Esamos 10/0,4 kV </w:t>
      </w:r>
      <w:r w:rsidR="00BA68D8" w:rsidRPr="00B00A5D">
        <w:rPr>
          <w:rFonts w:cs="Arial"/>
        </w:rPr>
        <w:t xml:space="preserve">schemos ir brėžiniai yra pateikti </w:t>
      </w:r>
      <w:r w:rsidR="00902239" w:rsidRPr="00B00A5D">
        <w:rPr>
          <w:rFonts w:cs="Arial"/>
        </w:rPr>
        <w:t xml:space="preserve">pridedamuose dokumentuose (žr. </w:t>
      </w:r>
      <w:r w:rsidR="00902239" w:rsidRPr="00B00A5D">
        <w:rPr>
          <w:rFonts w:cs="Arial"/>
        </w:rPr>
        <w:fldChar w:fldCharType="begin"/>
      </w:r>
      <w:r w:rsidR="00902239" w:rsidRPr="00B00A5D">
        <w:rPr>
          <w:rFonts w:cs="Arial"/>
        </w:rPr>
        <w:instrText xml:space="preserve"> REF _Ref158034586 \h  \* MERGEFORMAT </w:instrText>
      </w:r>
      <w:r w:rsidR="00902239" w:rsidRPr="00B00A5D">
        <w:rPr>
          <w:rFonts w:cs="Arial"/>
        </w:rPr>
      </w:r>
      <w:r w:rsidR="00902239" w:rsidRPr="00B00A5D">
        <w:rPr>
          <w:rFonts w:cs="Arial"/>
        </w:rPr>
        <w:fldChar w:fldCharType="separate"/>
      </w:r>
      <w:r w:rsidR="008F1534" w:rsidRPr="008F1534">
        <w:rPr>
          <w:rFonts w:cs="Arial"/>
        </w:rPr>
        <w:t>Priedas 5</w:t>
      </w:r>
      <w:r w:rsidR="00902239" w:rsidRPr="00B00A5D">
        <w:rPr>
          <w:rFonts w:cs="Arial"/>
        </w:rPr>
        <w:fldChar w:fldCharType="end"/>
      </w:r>
      <w:r w:rsidR="00902239" w:rsidRPr="00B00A5D">
        <w:rPr>
          <w:rFonts w:cs="Arial"/>
        </w:rPr>
        <w:t>)</w:t>
      </w:r>
      <w:r w:rsidR="00BA68D8" w:rsidRPr="00B00A5D">
        <w:rPr>
          <w:rFonts w:cs="Arial"/>
        </w:rPr>
        <w:t>.</w:t>
      </w:r>
      <w:r w:rsidR="0020485A" w:rsidRPr="00B00A5D">
        <w:rPr>
          <w:rFonts w:cs="Arial"/>
        </w:rPr>
        <w:t xml:space="preserve"> Esamo </w:t>
      </w:r>
      <w:r w:rsidR="00A3147A" w:rsidRPr="00B00A5D">
        <w:rPr>
          <w:rFonts w:cs="Arial"/>
        </w:rPr>
        <w:t>dyzelgeneratoriaus schemos pateikiamos</w:t>
      </w:r>
      <w:r w:rsidR="00153C05" w:rsidRPr="00B00A5D">
        <w:rPr>
          <w:rFonts w:cs="Arial"/>
        </w:rPr>
        <w:t xml:space="preserve"> pridedamuose dokumentuose (žr. </w:t>
      </w:r>
      <w:r w:rsidR="00CB44F4" w:rsidRPr="00B00A5D">
        <w:rPr>
          <w:rFonts w:cs="Arial"/>
        </w:rPr>
        <w:fldChar w:fldCharType="begin"/>
      </w:r>
      <w:r w:rsidR="00CB44F4" w:rsidRPr="00B00A5D">
        <w:rPr>
          <w:rFonts w:cs="Arial"/>
        </w:rPr>
        <w:instrText xml:space="preserve"> REF _Ref158065717 \h  \* MERGEFORMAT </w:instrText>
      </w:r>
      <w:r w:rsidR="00CB44F4" w:rsidRPr="00B00A5D">
        <w:rPr>
          <w:rFonts w:cs="Arial"/>
        </w:rPr>
      </w:r>
      <w:r w:rsidR="00CB44F4" w:rsidRPr="00B00A5D">
        <w:rPr>
          <w:rFonts w:cs="Arial"/>
        </w:rPr>
        <w:fldChar w:fldCharType="separate"/>
      </w:r>
      <w:r w:rsidR="008F1534" w:rsidRPr="008F1534">
        <w:rPr>
          <w:rFonts w:cs="Arial"/>
        </w:rPr>
        <w:t>Priedas 22</w:t>
      </w:r>
      <w:r w:rsidR="00CB44F4" w:rsidRPr="00B00A5D">
        <w:rPr>
          <w:rFonts w:cs="Arial"/>
        </w:rPr>
        <w:fldChar w:fldCharType="end"/>
      </w:r>
      <w:r w:rsidR="00CB44F4" w:rsidRPr="00B00A5D">
        <w:rPr>
          <w:rFonts w:cs="Arial"/>
        </w:rPr>
        <w:t>)</w:t>
      </w:r>
      <w:r w:rsidR="00A303DE">
        <w:rPr>
          <w:rFonts w:cs="Arial"/>
        </w:rPr>
        <w:t>;</w:t>
      </w:r>
    </w:p>
    <w:p w14:paraId="7F8B2454" w14:textId="2AC3FFD3" w:rsidR="004D15FA" w:rsidRPr="00B00A5D" w:rsidRDefault="00DF2BE9" w:rsidP="006E696B">
      <w:pPr>
        <w:pStyle w:val="ListParagraph"/>
        <w:numPr>
          <w:ilvl w:val="2"/>
          <w:numId w:val="1"/>
        </w:numPr>
        <w:tabs>
          <w:tab w:val="left" w:pos="1560"/>
        </w:tabs>
        <w:spacing w:line="276" w:lineRule="auto"/>
        <w:ind w:left="851" w:firstLine="0"/>
        <w:jc w:val="both"/>
        <w:rPr>
          <w:rFonts w:cs="Arial"/>
          <w:szCs w:val="22"/>
        </w:rPr>
      </w:pPr>
      <w:r w:rsidRPr="00B00A5D">
        <w:rPr>
          <w:rFonts w:cs="Arial"/>
          <w:szCs w:val="22"/>
        </w:rPr>
        <w:t>T</w:t>
      </w:r>
      <w:r w:rsidR="00640D3E" w:rsidRPr="00B00A5D">
        <w:rPr>
          <w:rFonts w:cs="Arial"/>
          <w:szCs w:val="22"/>
        </w:rPr>
        <w:t>eleinformacijos</w:t>
      </w:r>
      <w:r w:rsidR="000B37C2" w:rsidRPr="00B00A5D">
        <w:rPr>
          <w:rFonts w:cs="Arial"/>
          <w:szCs w:val="22"/>
        </w:rPr>
        <w:t xml:space="preserve"> apimtys</w:t>
      </w:r>
      <w:r w:rsidR="005D2E37" w:rsidRPr="00B00A5D">
        <w:rPr>
          <w:rFonts w:cs="Arial"/>
          <w:szCs w:val="22"/>
        </w:rPr>
        <w:t>,</w:t>
      </w:r>
      <w:r w:rsidR="00B74854" w:rsidRPr="00B00A5D">
        <w:rPr>
          <w:rFonts w:cs="Arial"/>
          <w:szCs w:val="22"/>
        </w:rPr>
        <w:t xml:space="preserve"> kurios turi būti</w:t>
      </w:r>
      <w:r w:rsidR="00B74854" w:rsidRPr="00B00A5D" w:rsidDel="00F01B51">
        <w:rPr>
          <w:rFonts w:cs="Arial"/>
          <w:szCs w:val="22"/>
        </w:rPr>
        <w:t xml:space="preserve"> </w:t>
      </w:r>
      <w:r w:rsidR="00B74854" w:rsidRPr="00B00A5D">
        <w:rPr>
          <w:rFonts w:cs="Arial"/>
          <w:szCs w:val="22"/>
        </w:rPr>
        <w:t xml:space="preserve">suprojektuotos </w:t>
      </w:r>
      <w:r w:rsidRPr="00B00A5D">
        <w:rPr>
          <w:rFonts w:cs="Arial"/>
          <w:szCs w:val="22"/>
        </w:rPr>
        <w:t>įrengti</w:t>
      </w:r>
      <w:r w:rsidR="00B74854" w:rsidRPr="00B00A5D">
        <w:rPr>
          <w:rFonts w:cs="Arial"/>
          <w:szCs w:val="22"/>
        </w:rPr>
        <w:t xml:space="preserve"> </w:t>
      </w:r>
      <w:proofErr w:type="spellStart"/>
      <w:r w:rsidR="00B74854" w:rsidRPr="00B00A5D">
        <w:rPr>
          <w:rFonts w:cs="Arial"/>
          <w:szCs w:val="22"/>
        </w:rPr>
        <w:t>bendrapastotiniuose</w:t>
      </w:r>
      <w:proofErr w:type="spellEnd"/>
      <w:r w:rsidR="00B74854" w:rsidRPr="00B00A5D">
        <w:rPr>
          <w:rFonts w:cs="Arial"/>
          <w:szCs w:val="22"/>
        </w:rPr>
        <w:t xml:space="preserve"> valdikliuose pateikiamos</w:t>
      </w:r>
      <w:r w:rsidR="004D15FA" w:rsidRPr="00B00A5D">
        <w:rPr>
          <w:rFonts w:cs="Arial"/>
          <w:szCs w:val="22"/>
        </w:rPr>
        <w:t xml:space="preserve"> </w:t>
      </w:r>
      <w:r w:rsidR="0072119E" w:rsidRPr="00B00A5D">
        <w:rPr>
          <w:rFonts w:cs="Arial"/>
          <w:szCs w:val="22"/>
        </w:rPr>
        <w:fldChar w:fldCharType="begin"/>
      </w:r>
      <w:r w:rsidR="0072119E" w:rsidRPr="00B00A5D">
        <w:rPr>
          <w:rFonts w:cs="Arial"/>
          <w:szCs w:val="22"/>
        </w:rPr>
        <w:instrText xml:space="preserve"> REF _Ref157969160 \r \h </w:instrText>
      </w:r>
      <w:r w:rsidR="0072119E" w:rsidRPr="00B00A5D">
        <w:rPr>
          <w:rFonts w:cs="Arial"/>
          <w:szCs w:val="22"/>
        </w:rPr>
      </w:r>
      <w:r w:rsidR="0072119E" w:rsidRPr="00B00A5D">
        <w:rPr>
          <w:rFonts w:cs="Arial"/>
          <w:szCs w:val="22"/>
        </w:rPr>
        <w:fldChar w:fldCharType="separate"/>
      </w:r>
      <w:r w:rsidR="008F1534">
        <w:rPr>
          <w:rFonts w:cs="Arial"/>
          <w:szCs w:val="22"/>
        </w:rPr>
        <w:t>7</w:t>
      </w:r>
      <w:r w:rsidR="0072119E" w:rsidRPr="00B00A5D">
        <w:rPr>
          <w:rFonts w:cs="Arial"/>
          <w:szCs w:val="22"/>
        </w:rPr>
        <w:fldChar w:fldCharType="end"/>
      </w:r>
      <w:r w:rsidR="0072119E" w:rsidRPr="00B00A5D">
        <w:rPr>
          <w:rFonts w:cs="Arial"/>
          <w:szCs w:val="22"/>
        </w:rPr>
        <w:t xml:space="preserve"> </w:t>
      </w:r>
      <w:r w:rsidR="00D656B2" w:rsidRPr="00B00A5D">
        <w:rPr>
          <w:rFonts w:cs="Arial"/>
          <w:szCs w:val="22"/>
        </w:rPr>
        <w:t xml:space="preserve">skyriuje </w:t>
      </w:r>
      <w:r w:rsidR="0072119E" w:rsidRPr="00B00A5D">
        <w:rPr>
          <w:rFonts w:cs="Arial"/>
          <w:szCs w:val="22"/>
        </w:rPr>
        <w:t>„</w:t>
      </w:r>
      <w:r w:rsidR="00D656B2" w:rsidRPr="00B00A5D">
        <w:rPr>
          <w:rFonts w:cs="Arial"/>
          <w:szCs w:val="22"/>
        </w:rPr>
        <w:t>Valdymas, signalizacija ir matavimai“</w:t>
      </w:r>
      <w:r w:rsidR="007B06F4" w:rsidRPr="00B00A5D">
        <w:rPr>
          <w:rFonts w:cs="Arial"/>
          <w:szCs w:val="22"/>
        </w:rPr>
        <w:t xml:space="preserve">. </w:t>
      </w:r>
    </w:p>
    <w:p w14:paraId="602E0638" w14:textId="4CADED39" w:rsidR="00CF7E6B" w:rsidRPr="00B00A5D" w:rsidRDefault="005B24A9" w:rsidP="006E696B">
      <w:pPr>
        <w:pStyle w:val="ListParagraph"/>
        <w:numPr>
          <w:ilvl w:val="2"/>
          <w:numId w:val="1"/>
        </w:numPr>
        <w:tabs>
          <w:tab w:val="left" w:pos="1560"/>
        </w:tabs>
        <w:spacing w:line="276" w:lineRule="auto"/>
        <w:ind w:left="851" w:firstLine="0"/>
        <w:jc w:val="both"/>
        <w:rPr>
          <w:rFonts w:cs="Arial"/>
          <w:szCs w:val="22"/>
        </w:rPr>
      </w:pPr>
      <w:r w:rsidRPr="00B00A5D">
        <w:rPr>
          <w:rFonts w:cs="Arial"/>
          <w:szCs w:val="22"/>
        </w:rPr>
        <w:t xml:space="preserve">10/0,4 kV paskirstymo ir RAA įrenginių, </w:t>
      </w:r>
      <w:r w:rsidR="009E3646" w:rsidRPr="00B00A5D">
        <w:rPr>
          <w:rFonts w:cs="Arial"/>
          <w:szCs w:val="22"/>
        </w:rPr>
        <w:t xml:space="preserve">KSS, NSS ir pagalbinių sistemų </w:t>
      </w:r>
      <w:r w:rsidR="003D73D4" w:rsidRPr="00B00A5D">
        <w:rPr>
          <w:rFonts w:cs="Arial"/>
          <w:szCs w:val="22"/>
        </w:rPr>
        <w:t>teleinformacijai</w:t>
      </w:r>
      <w:r w:rsidR="000A34E4" w:rsidRPr="00B00A5D">
        <w:rPr>
          <w:rFonts w:cs="Arial"/>
          <w:szCs w:val="22"/>
        </w:rPr>
        <w:t xml:space="preserve"> surink</w:t>
      </w:r>
      <w:r w:rsidR="003D73D4" w:rsidRPr="00B00A5D">
        <w:rPr>
          <w:rFonts w:cs="Arial"/>
          <w:szCs w:val="22"/>
        </w:rPr>
        <w:t>ti</w:t>
      </w:r>
      <w:r w:rsidR="00374B30" w:rsidRPr="00B00A5D">
        <w:rPr>
          <w:rFonts w:cs="Arial"/>
          <w:szCs w:val="22"/>
        </w:rPr>
        <w:t>, pri</w:t>
      </w:r>
      <w:r w:rsidR="005D44A6" w:rsidRPr="00B00A5D">
        <w:rPr>
          <w:rFonts w:cs="Arial"/>
          <w:szCs w:val="22"/>
        </w:rPr>
        <w:t>i</w:t>
      </w:r>
      <w:r w:rsidR="00374B30" w:rsidRPr="00B00A5D">
        <w:rPr>
          <w:rFonts w:cs="Arial"/>
          <w:szCs w:val="22"/>
        </w:rPr>
        <w:t>mti ir perduoti</w:t>
      </w:r>
      <w:r w:rsidR="005D44A6" w:rsidRPr="00B00A5D">
        <w:rPr>
          <w:rFonts w:cs="Arial"/>
          <w:szCs w:val="22"/>
        </w:rPr>
        <w:t>,</w:t>
      </w:r>
      <w:r w:rsidR="000A34E4" w:rsidRPr="00B00A5D">
        <w:rPr>
          <w:rFonts w:cs="Arial"/>
          <w:szCs w:val="22"/>
        </w:rPr>
        <w:t xml:space="preserve"> </w:t>
      </w:r>
      <w:r w:rsidR="00B22F3A" w:rsidRPr="00B00A5D">
        <w:rPr>
          <w:rFonts w:cs="Arial"/>
          <w:szCs w:val="22"/>
        </w:rPr>
        <w:t>k</w:t>
      </w:r>
      <w:r w:rsidR="00521A09" w:rsidRPr="00B00A5D">
        <w:rPr>
          <w:rFonts w:cs="Arial"/>
          <w:szCs w:val="22"/>
        </w:rPr>
        <w:t xml:space="preserve">ontroliniai kabeliai į naujus bendrapastotinius valdiklius </w:t>
      </w:r>
      <w:r w:rsidR="00B41F15" w:rsidRPr="00B00A5D">
        <w:rPr>
          <w:rFonts w:cs="Arial"/>
          <w:szCs w:val="22"/>
        </w:rPr>
        <w:t xml:space="preserve">nuo </w:t>
      </w:r>
      <w:r w:rsidR="0002299A" w:rsidRPr="00B00A5D">
        <w:rPr>
          <w:rFonts w:cs="Arial"/>
          <w:szCs w:val="22"/>
        </w:rPr>
        <w:t>teleinformacijos</w:t>
      </w:r>
      <w:r w:rsidR="00986084" w:rsidRPr="00B00A5D">
        <w:rPr>
          <w:rFonts w:cs="Arial"/>
          <w:szCs w:val="22"/>
        </w:rPr>
        <w:t xml:space="preserve"> šaltinio pirmojo kontakto </w:t>
      </w:r>
      <w:r w:rsidR="00521A09" w:rsidRPr="00B00A5D">
        <w:rPr>
          <w:rFonts w:cs="Arial"/>
          <w:szCs w:val="22"/>
        </w:rPr>
        <w:t xml:space="preserve">turi būti projektuojami </w:t>
      </w:r>
      <w:r w:rsidR="006A6DD8" w:rsidRPr="00B00A5D">
        <w:rPr>
          <w:rFonts w:cs="Arial"/>
          <w:szCs w:val="22"/>
        </w:rPr>
        <w:t>įrengti</w:t>
      </w:r>
      <w:r w:rsidR="00FD6A52" w:rsidRPr="00B00A5D">
        <w:rPr>
          <w:rFonts w:cs="Arial"/>
          <w:szCs w:val="22"/>
        </w:rPr>
        <w:t xml:space="preserve"> nauji</w:t>
      </w:r>
      <w:r w:rsidR="00AC18D8" w:rsidRPr="00B00A5D">
        <w:rPr>
          <w:rFonts w:cs="Arial"/>
          <w:szCs w:val="22"/>
        </w:rPr>
        <w:t xml:space="preserve">, išskyrus grandines, kurios </w:t>
      </w:r>
      <w:r w:rsidR="00D74587" w:rsidRPr="00B00A5D">
        <w:rPr>
          <w:rFonts w:cs="Arial"/>
          <w:szCs w:val="22"/>
        </w:rPr>
        <w:t xml:space="preserve">nuo </w:t>
      </w:r>
      <w:r w:rsidR="002C2558" w:rsidRPr="00B00A5D">
        <w:rPr>
          <w:rFonts w:cs="Arial"/>
          <w:szCs w:val="22"/>
        </w:rPr>
        <w:t>teleinformacijos šaltinio šiuo metu yra atvestos į =S1.P1.AL.AK1.A1 (AXI</w:t>
      </w:r>
      <w:r w:rsidR="00512CB3" w:rsidRPr="00B00A5D">
        <w:rPr>
          <w:rFonts w:cs="Arial"/>
          <w:szCs w:val="22"/>
        </w:rPr>
        <w:t> </w:t>
      </w:r>
      <w:r w:rsidR="002C2558" w:rsidRPr="00B00A5D">
        <w:rPr>
          <w:rFonts w:cs="Arial"/>
          <w:szCs w:val="22"/>
        </w:rPr>
        <w:t>1) spint</w:t>
      </w:r>
      <w:r w:rsidR="008A18B1" w:rsidRPr="00B00A5D">
        <w:rPr>
          <w:rFonts w:cs="Arial"/>
          <w:szCs w:val="22"/>
        </w:rPr>
        <w:t>ą</w:t>
      </w:r>
      <w:r w:rsidR="00A303DE">
        <w:rPr>
          <w:rFonts w:cs="Arial"/>
          <w:szCs w:val="22"/>
        </w:rPr>
        <w:t>;</w:t>
      </w:r>
      <w:r w:rsidR="78B16CAA" w:rsidRPr="00B00A5D">
        <w:rPr>
          <w:rFonts w:cs="Arial"/>
          <w:szCs w:val="22"/>
        </w:rPr>
        <w:t xml:space="preserve"> </w:t>
      </w:r>
    </w:p>
    <w:p w14:paraId="675822FF" w14:textId="3C3E449A" w:rsidR="00A16EBE" w:rsidRPr="00B00A5D" w:rsidRDefault="00462A08" w:rsidP="006E696B">
      <w:pPr>
        <w:pStyle w:val="ListParagraph"/>
        <w:numPr>
          <w:ilvl w:val="2"/>
          <w:numId w:val="1"/>
        </w:numPr>
        <w:tabs>
          <w:tab w:val="left" w:pos="1560"/>
        </w:tabs>
        <w:spacing w:line="276" w:lineRule="auto"/>
        <w:ind w:left="851" w:firstLine="0"/>
        <w:jc w:val="both"/>
        <w:rPr>
          <w:rFonts w:cs="Arial"/>
        </w:rPr>
      </w:pPr>
      <w:r w:rsidRPr="00B00A5D">
        <w:rPr>
          <w:rFonts w:cs="Arial"/>
        </w:rPr>
        <w:t>Nebenaudojami e</w:t>
      </w:r>
      <w:r w:rsidR="00A16EBE" w:rsidRPr="00B00A5D">
        <w:rPr>
          <w:rFonts w:cs="Arial"/>
        </w:rPr>
        <w:t>sami kontroliniai kabeliai</w:t>
      </w:r>
      <w:r w:rsidR="00090A3D" w:rsidRPr="00B00A5D">
        <w:rPr>
          <w:rFonts w:cs="Arial"/>
        </w:rPr>
        <w:t xml:space="preserve"> naudojami</w:t>
      </w:r>
      <w:r w:rsidR="00BC331B" w:rsidRPr="00B00A5D">
        <w:rPr>
          <w:rFonts w:cs="Arial"/>
        </w:rPr>
        <w:t xml:space="preserve"> </w:t>
      </w:r>
      <w:r w:rsidR="00B52DE2" w:rsidRPr="00B00A5D">
        <w:rPr>
          <w:rFonts w:cs="Arial"/>
        </w:rPr>
        <w:t>10/0</w:t>
      </w:r>
      <w:r w:rsidR="0008296F" w:rsidRPr="00B00A5D">
        <w:rPr>
          <w:rFonts w:cs="Arial"/>
        </w:rPr>
        <w:t>,</w:t>
      </w:r>
      <w:r w:rsidR="00B52DE2" w:rsidRPr="00B00A5D">
        <w:rPr>
          <w:rFonts w:cs="Arial"/>
        </w:rPr>
        <w:t xml:space="preserve">4 kV </w:t>
      </w:r>
      <w:r w:rsidR="009C64B3" w:rsidRPr="00B00A5D">
        <w:rPr>
          <w:rFonts w:cs="Arial"/>
        </w:rPr>
        <w:t>pask</w:t>
      </w:r>
      <w:r w:rsidR="00690141" w:rsidRPr="00B00A5D">
        <w:rPr>
          <w:rFonts w:cs="Arial"/>
        </w:rPr>
        <w:t>irstymo įrenginių</w:t>
      </w:r>
      <w:r w:rsidR="001B253B" w:rsidRPr="00B00A5D">
        <w:rPr>
          <w:rFonts w:cs="Arial"/>
        </w:rPr>
        <w:t xml:space="preserve">, </w:t>
      </w:r>
      <w:r w:rsidR="00BC331B" w:rsidRPr="00B00A5D">
        <w:rPr>
          <w:rFonts w:cs="Arial"/>
        </w:rPr>
        <w:t xml:space="preserve">KSS, NSS ir pagalbinių sistemų signalų/matavimų surinkimui ir perdavimui į esama nuolatinės srovės </w:t>
      </w:r>
      <w:r w:rsidR="00B454BA" w:rsidRPr="00B00A5D">
        <w:rPr>
          <w:rFonts w:cs="Arial"/>
        </w:rPr>
        <w:t xml:space="preserve">keitiklio </w:t>
      </w:r>
      <w:r w:rsidR="00FD13E5" w:rsidRPr="00B00A5D">
        <w:rPr>
          <w:rFonts w:cs="Arial"/>
        </w:rPr>
        <w:t>valdymo</w:t>
      </w:r>
      <w:r w:rsidRPr="00B00A5D">
        <w:rPr>
          <w:rFonts w:cs="Arial"/>
        </w:rPr>
        <w:t xml:space="preserve"> sistemos įrenginius</w:t>
      </w:r>
      <w:r w:rsidR="00514786" w:rsidRPr="00B00A5D">
        <w:rPr>
          <w:rFonts w:cs="Arial"/>
        </w:rPr>
        <w:t xml:space="preserve"> šiuo projektu turi būti</w:t>
      </w:r>
      <w:r w:rsidR="008E3BC5" w:rsidRPr="00B00A5D">
        <w:rPr>
          <w:rFonts w:cs="Arial"/>
        </w:rPr>
        <w:t xml:space="preserve"> </w:t>
      </w:r>
      <w:r w:rsidR="00C757D0" w:rsidRPr="00B00A5D">
        <w:rPr>
          <w:rFonts w:cs="Arial"/>
        </w:rPr>
        <w:t xml:space="preserve">projektuojami atjungti </w:t>
      </w:r>
      <w:r w:rsidR="008E3BC5" w:rsidRPr="00B00A5D">
        <w:rPr>
          <w:rFonts w:cs="Arial"/>
        </w:rPr>
        <w:t>abiejuose galuose</w:t>
      </w:r>
      <w:r w:rsidR="003A2C5B" w:rsidRPr="00B00A5D">
        <w:rPr>
          <w:rFonts w:cs="Arial"/>
        </w:rPr>
        <w:t xml:space="preserve">. Jeigu </w:t>
      </w:r>
      <w:r w:rsidR="00544396" w:rsidRPr="00B00A5D">
        <w:rPr>
          <w:rFonts w:cs="Arial"/>
        </w:rPr>
        <w:t xml:space="preserve">kontroliniame </w:t>
      </w:r>
      <w:r w:rsidR="003A2C5B" w:rsidRPr="00B00A5D">
        <w:rPr>
          <w:rFonts w:cs="Arial"/>
        </w:rPr>
        <w:t>kabelyje lieka naudojam</w:t>
      </w:r>
      <w:r w:rsidR="00FD790E" w:rsidRPr="00B00A5D">
        <w:rPr>
          <w:rFonts w:cs="Arial"/>
        </w:rPr>
        <w:t>ų</w:t>
      </w:r>
      <w:r w:rsidR="003A2C5B" w:rsidRPr="00B00A5D">
        <w:rPr>
          <w:rFonts w:cs="Arial"/>
        </w:rPr>
        <w:t xml:space="preserve"> gyslų</w:t>
      </w:r>
      <w:r w:rsidR="00544396" w:rsidRPr="00B00A5D">
        <w:rPr>
          <w:rFonts w:cs="Arial"/>
        </w:rPr>
        <w:t>,</w:t>
      </w:r>
      <w:r w:rsidR="003A2C5B" w:rsidRPr="00B00A5D">
        <w:rPr>
          <w:rFonts w:cs="Arial"/>
        </w:rPr>
        <w:t xml:space="preserve"> </w:t>
      </w:r>
      <w:r w:rsidR="00544396" w:rsidRPr="00B00A5D">
        <w:rPr>
          <w:rFonts w:cs="Arial"/>
        </w:rPr>
        <w:t>tokių kabelių</w:t>
      </w:r>
      <w:r w:rsidR="00AB78AA" w:rsidRPr="00B00A5D">
        <w:rPr>
          <w:rFonts w:cs="Arial"/>
        </w:rPr>
        <w:t xml:space="preserve"> </w:t>
      </w:r>
      <w:r w:rsidR="00CB2B62" w:rsidRPr="00B00A5D">
        <w:rPr>
          <w:rFonts w:cs="Arial"/>
        </w:rPr>
        <w:t xml:space="preserve">gyslas </w:t>
      </w:r>
      <w:r w:rsidR="005B330F" w:rsidRPr="00B00A5D">
        <w:rPr>
          <w:rFonts w:cs="Arial"/>
        </w:rPr>
        <w:t>viename kabelio gale</w:t>
      </w:r>
      <w:r w:rsidR="00AF282C" w:rsidRPr="00B00A5D">
        <w:rPr>
          <w:rFonts w:cs="Arial"/>
        </w:rPr>
        <w:t xml:space="preserve"> turi būti </w:t>
      </w:r>
      <w:r w:rsidR="00D00B77" w:rsidRPr="00B00A5D">
        <w:rPr>
          <w:rFonts w:cs="Arial"/>
        </w:rPr>
        <w:t xml:space="preserve">numatyta įžeminti </w:t>
      </w:r>
      <w:r w:rsidR="00AF282C" w:rsidRPr="00B00A5D">
        <w:rPr>
          <w:rFonts w:cs="Arial"/>
        </w:rPr>
        <w:t xml:space="preserve">tam </w:t>
      </w:r>
      <w:r w:rsidR="00313EAF" w:rsidRPr="00B00A5D">
        <w:rPr>
          <w:rFonts w:cs="Arial"/>
        </w:rPr>
        <w:t>tikslui</w:t>
      </w:r>
      <w:r w:rsidR="00D00B77" w:rsidRPr="00B00A5D">
        <w:rPr>
          <w:rFonts w:cs="Arial"/>
        </w:rPr>
        <w:t xml:space="preserve"> suprojektuojant</w:t>
      </w:r>
      <w:r w:rsidR="00AF282C" w:rsidRPr="00B00A5D">
        <w:rPr>
          <w:rFonts w:cs="Arial"/>
        </w:rPr>
        <w:t xml:space="preserve"> </w:t>
      </w:r>
      <w:r w:rsidR="00D00B77" w:rsidRPr="00B00A5D">
        <w:rPr>
          <w:rFonts w:cs="Arial"/>
        </w:rPr>
        <w:t xml:space="preserve">įrengti </w:t>
      </w:r>
      <w:r w:rsidR="00313EAF" w:rsidRPr="00B00A5D">
        <w:rPr>
          <w:rFonts w:cs="Arial"/>
        </w:rPr>
        <w:t>reikiamą</w:t>
      </w:r>
      <w:r w:rsidR="00AF282C" w:rsidRPr="00B00A5D">
        <w:rPr>
          <w:rFonts w:cs="Arial"/>
        </w:rPr>
        <w:t xml:space="preserve"> g</w:t>
      </w:r>
      <w:r w:rsidR="00313EAF" w:rsidRPr="00B00A5D">
        <w:rPr>
          <w:rFonts w:cs="Arial"/>
        </w:rPr>
        <w:t>n</w:t>
      </w:r>
      <w:r w:rsidR="00AF282C" w:rsidRPr="00B00A5D">
        <w:rPr>
          <w:rFonts w:cs="Arial"/>
        </w:rPr>
        <w:t>ybt</w:t>
      </w:r>
      <w:r w:rsidR="00313EAF" w:rsidRPr="00B00A5D">
        <w:rPr>
          <w:rFonts w:cs="Arial"/>
        </w:rPr>
        <w:t>ų kiekį</w:t>
      </w:r>
      <w:r w:rsidR="00420352" w:rsidRPr="00B00A5D">
        <w:rPr>
          <w:rFonts w:cs="Arial"/>
        </w:rPr>
        <w:t xml:space="preserve">, o kitame </w:t>
      </w:r>
      <w:r w:rsidR="00431A99" w:rsidRPr="00B00A5D">
        <w:rPr>
          <w:rFonts w:cs="Arial"/>
        </w:rPr>
        <w:t xml:space="preserve">kabelio </w:t>
      </w:r>
      <w:r w:rsidR="00420352" w:rsidRPr="00B00A5D">
        <w:rPr>
          <w:rFonts w:cs="Arial"/>
        </w:rPr>
        <w:t>g</w:t>
      </w:r>
      <w:r w:rsidR="004541A3" w:rsidRPr="00B00A5D">
        <w:rPr>
          <w:rFonts w:cs="Arial"/>
        </w:rPr>
        <w:t xml:space="preserve">ale </w:t>
      </w:r>
      <w:r w:rsidR="00431A99" w:rsidRPr="00B00A5D">
        <w:rPr>
          <w:rFonts w:cs="Arial"/>
        </w:rPr>
        <w:t>numatyti</w:t>
      </w:r>
      <w:r w:rsidR="00FD46D6">
        <w:rPr>
          <w:rFonts w:cs="Arial"/>
        </w:rPr>
        <w:t xml:space="preserve"> </w:t>
      </w:r>
      <w:r w:rsidR="00431A99" w:rsidRPr="00B00A5D">
        <w:rPr>
          <w:rFonts w:cs="Arial"/>
        </w:rPr>
        <w:t>gyslas izoliuoti</w:t>
      </w:r>
      <w:r w:rsidR="00AB78AA" w:rsidRPr="00B00A5D">
        <w:rPr>
          <w:rFonts w:cs="Arial"/>
        </w:rPr>
        <w:t>.</w:t>
      </w:r>
      <w:r w:rsidR="0075650B" w:rsidRPr="00B00A5D">
        <w:rPr>
          <w:rFonts w:cs="Arial"/>
        </w:rPr>
        <w:t xml:space="preserve"> Jeigu </w:t>
      </w:r>
      <w:r w:rsidR="006C2653" w:rsidRPr="00B00A5D">
        <w:rPr>
          <w:rFonts w:cs="Arial"/>
        </w:rPr>
        <w:t xml:space="preserve">naudojamų kabelio gyslų nelieka – tokį kabelį </w:t>
      </w:r>
      <w:r w:rsidR="001C77C4" w:rsidRPr="00B00A5D">
        <w:rPr>
          <w:rFonts w:cs="Arial"/>
        </w:rPr>
        <w:t xml:space="preserve">projektuoti </w:t>
      </w:r>
      <w:r w:rsidR="006C2653" w:rsidRPr="00B00A5D">
        <w:rPr>
          <w:rFonts w:cs="Arial"/>
        </w:rPr>
        <w:t>atjungti</w:t>
      </w:r>
      <w:r w:rsidR="00420352" w:rsidRPr="00B00A5D">
        <w:rPr>
          <w:rFonts w:cs="Arial"/>
        </w:rPr>
        <w:t>, abu jo galus izoliuoti</w:t>
      </w:r>
      <w:r w:rsidR="00AB78AA" w:rsidRPr="00B00A5D">
        <w:rPr>
          <w:rFonts w:cs="Arial"/>
        </w:rPr>
        <w:t>.</w:t>
      </w:r>
      <w:r w:rsidR="00D77B06" w:rsidRPr="00B00A5D">
        <w:rPr>
          <w:rFonts w:cs="Arial"/>
        </w:rPr>
        <w:t xml:space="preserve"> </w:t>
      </w:r>
      <w:r w:rsidR="00600D69" w:rsidRPr="00B00A5D">
        <w:rPr>
          <w:rFonts w:cs="Arial"/>
        </w:rPr>
        <w:t xml:space="preserve">Valdymo sistemos </w:t>
      </w:r>
      <w:r w:rsidR="00FC24D4" w:rsidRPr="00B00A5D">
        <w:rPr>
          <w:rFonts w:cs="Arial"/>
        </w:rPr>
        <w:t>sujungim</w:t>
      </w:r>
      <w:r w:rsidR="004B5F21" w:rsidRPr="00B00A5D">
        <w:rPr>
          <w:rFonts w:cs="Arial"/>
        </w:rPr>
        <w:t xml:space="preserve">ų su </w:t>
      </w:r>
      <w:r w:rsidR="00547189" w:rsidRPr="00B00A5D">
        <w:rPr>
          <w:rFonts w:cs="Arial"/>
        </w:rPr>
        <w:t>kita įranga schemos pateiktos</w:t>
      </w:r>
      <w:r w:rsidR="0026124C" w:rsidRPr="00B00A5D">
        <w:rPr>
          <w:rFonts w:cs="Arial"/>
        </w:rPr>
        <w:t xml:space="preserve"> pridedamuose dokumentuose (žr. </w:t>
      </w:r>
      <w:r w:rsidR="006D1239" w:rsidRPr="00B00A5D">
        <w:rPr>
          <w:rFonts w:cs="Arial"/>
        </w:rPr>
        <w:fldChar w:fldCharType="begin"/>
      </w:r>
      <w:r w:rsidR="006D1239" w:rsidRPr="00B00A5D">
        <w:rPr>
          <w:rFonts w:cs="Arial"/>
        </w:rPr>
        <w:instrText xml:space="preserve"> REF _Ref158065924 \h  \* MERGEFORMAT </w:instrText>
      </w:r>
      <w:r w:rsidR="006D1239" w:rsidRPr="00B00A5D">
        <w:rPr>
          <w:rFonts w:cs="Arial"/>
        </w:rPr>
      </w:r>
      <w:r w:rsidR="006D1239" w:rsidRPr="00B00A5D">
        <w:rPr>
          <w:rFonts w:cs="Arial"/>
        </w:rPr>
        <w:fldChar w:fldCharType="separate"/>
      </w:r>
      <w:r w:rsidR="008F1534" w:rsidRPr="008F1534">
        <w:rPr>
          <w:rFonts w:cs="Arial"/>
        </w:rPr>
        <w:t>Priedas 23</w:t>
      </w:r>
      <w:r w:rsidR="006D1239" w:rsidRPr="00B00A5D">
        <w:rPr>
          <w:rFonts w:cs="Arial"/>
        </w:rPr>
        <w:fldChar w:fldCharType="end"/>
      </w:r>
      <w:r w:rsidR="006D1239" w:rsidRPr="00B00A5D">
        <w:rPr>
          <w:rFonts w:cs="Arial"/>
        </w:rPr>
        <w:t>)</w:t>
      </w:r>
      <w:r w:rsidR="00A303DE">
        <w:rPr>
          <w:rFonts w:cs="Arial"/>
        </w:rPr>
        <w:t>;</w:t>
      </w:r>
    </w:p>
    <w:p w14:paraId="1640AEEE" w14:textId="7BD6F60F" w:rsidR="00243D6B" w:rsidRPr="00B00A5D" w:rsidRDefault="00B26C09" w:rsidP="006E696B">
      <w:pPr>
        <w:pStyle w:val="ListParagraph"/>
        <w:numPr>
          <w:ilvl w:val="2"/>
          <w:numId w:val="1"/>
        </w:numPr>
        <w:tabs>
          <w:tab w:val="left" w:pos="1560"/>
        </w:tabs>
        <w:spacing w:line="276" w:lineRule="auto"/>
        <w:ind w:left="851" w:firstLine="0"/>
        <w:jc w:val="both"/>
        <w:rPr>
          <w:rFonts w:cs="Arial"/>
        </w:rPr>
      </w:pPr>
      <w:r w:rsidRPr="00B00A5D">
        <w:rPr>
          <w:rFonts w:cs="Arial"/>
        </w:rPr>
        <w:t>T</w:t>
      </w:r>
      <w:r w:rsidR="006B50AD" w:rsidRPr="00B00A5D">
        <w:rPr>
          <w:rFonts w:cs="Arial"/>
        </w:rPr>
        <w:t>eleinformacij</w:t>
      </w:r>
      <w:r w:rsidR="00201883" w:rsidRPr="00B00A5D">
        <w:rPr>
          <w:rFonts w:cs="Arial"/>
        </w:rPr>
        <w:t xml:space="preserve">os priėmimui/perdavimui į/iš </w:t>
      </w:r>
      <w:r w:rsidR="00A4666E" w:rsidRPr="00B00A5D">
        <w:rPr>
          <w:rFonts w:cs="Arial"/>
        </w:rPr>
        <w:t>Užsakovo</w:t>
      </w:r>
      <w:r w:rsidR="00201883" w:rsidRPr="00B00A5D">
        <w:rPr>
          <w:rFonts w:cs="Arial"/>
        </w:rPr>
        <w:t xml:space="preserve"> DVS</w:t>
      </w:r>
      <w:r w:rsidR="00187E29" w:rsidRPr="00B00A5D">
        <w:rPr>
          <w:rFonts w:cs="Arial"/>
        </w:rPr>
        <w:t>, kur</w:t>
      </w:r>
      <w:r w:rsidR="009B5C77" w:rsidRPr="00B00A5D">
        <w:rPr>
          <w:rFonts w:cs="Arial"/>
        </w:rPr>
        <w:t>i</w:t>
      </w:r>
      <w:r w:rsidR="00187E29" w:rsidRPr="00B00A5D">
        <w:rPr>
          <w:rFonts w:cs="Arial"/>
        </w:rPr>
        <w:t xml:space="preserve"> numatyt</w:t>
      </w:r>
      <w:r w:rsidR="009B5C77" w:rsidRPr="00B00A5D">
        <w:rPr>
          <w:rFonts w:cs="Arial"/>
        </w:rPr>
        <w:t>a</w:t>
      </w:r>
      <w:r w:rsidR="00F12476" w:rsidRPr="00B00A5D">
        <w:rPr>
          <w:rFonts w:cs="Arial"/>
        </w:rPr>
        <w:t xml:space="preserve"> </w:t>
      </w:r>
      <w:r w:rsidR="00187E29" w:rsidRPr="00B00A5D">
        <w:rPr>
          <w:rFonts w:cs="Arial"/>
        </w:rPr>
        <w:t xml:space="preserve">pagal </w:t>
      </w:r>
      <w:r w:rsidR="00BD260E" w:rsidRPr="00B00A5D">
        <w:rPr>
          <w:rFonts w:cs="Arial"/>
        </w:rPr>
        <w:t xml:space="preserve">9 </w:t>
      </w:r>
      <w:r w:rsidR="00187E29" w:rsidRPr="00B00A5D">
        <w:rPr>
          <w:rFonts w:cs="Arial"/>
        </w:rPr>
        <w:t>skyriaus</w:t>
      </w:r>
      <w:r w:rsidR="007D4528" w:rsidRPr="00B00A5D">
        <w:rPr>
          <w:rFonts w:cs="Arial"/>
        </w:rPr>
        <w:t xml:space="preserve"> "</w:t>
      </w:r>
      <w:r w:rsidR="006B50AD" w:rsidRPr="00B00A5D">
        <w:rPr>
          <w:rFonts w:cs="Arial"/>
        </w:rPr>
        <w:t>Valdymas, signalizacija ir matavimai“ reikalavimus</w:t>
      </w:r>
      <w:r w:rsidR="00771BAD" w:rsidRPr="00B00A5D">
        <w:rPr>
          <w:rFonts w:cs="Arial"/>
        </w:rPr>
        <w:t xml:space="preserve">, </w:t>
      </w:r>
      <w:r w:rsidR="00EF015D" w:rsidRPr="00B00A5D">
        <w:rPr>
          <w:rFonts w:cs="Arial"/>
        </w:rPr>
        <w:t xml:space="preserve">per </w:t>
      </w:r>
      <w:r w:rsidR="00F72686" w:rsidRPr="00B00A5D">
        <w:rPr>
          <w:rFonts w:cs="Arial"/>
        </w:rPr>
        <w:t>bendrapastotinius valdiklius</w:t>
      </w:r>
      <w:r w:rsidR="00771BAD" w:rsidRPr="00B00A5D">
        <w:rPr>
          <w:rFonts w:cs="Arial"/>
        </w:rPr>
        <w:t xml:space="preserve"> turi būti</w:t>
      </w:r>
      <w:r w:rsidR="00F12476" w:rsidRPr="00B00A5D">
        <w:rPr>
          <w:rFonts w:cs="Arial"/>
        </w:rPr>
        <w:t xml:space="preserve"> suprojektuota </w:t>
      </w:r>
      <w:r w:rsidR="00040983" w:rsidRPr="00B00A5D">
        <w:rPr>
          <w:rFonts w:cs="Arial"/>
        </w:rPr>
        <w:t>nauj</w:t>
      </w:r>
      <w:r w:rsidR="00FD790E" w:rsidRPr="00B00A5D">
        <w:rPr>
          <w:rFonts w:cs="Arial"/>
        </w:rPr>
        <w:t>a</w:t>
      </w:r>
      <w:r w:rsidR="00040983" w:rsidRPr="00B00A5D">
        <w:rPr>
          <w:rFonts w:cs="Arial"/>
        </w:rPr>
        <w:t xml:space="preserve"> įranga</w:t>
      </w:r>
      <w:r w:rsidR="00FD790E" w:rsidRPr="00B00A5D">
        <w:rPr>
          <w:rFonts w:cs="Arial"/>
        </w:rPr>
        <w:t>,</w:t>
      </w:r>
      <w:r w:rsidR="00040983" w:rsidRPr="00B00A5D">
        <w:rPr>
          <w:rFonts w:cs="Arial"/>
        </w:rPr>
        <w:t xml:space="preserve"> jeigu tam tikslui </w:t>
      </w:r>
      <w:r w:rsidR="00FD790E" w:rsidRPr="00B00A5D">
        <w:rPr>
          <w:rFonts w:cs="Arial"/>
        </w:rPr>
        <w:t>nėra galimybės</w:t>
      </w:r>
      <w:r w:rsidR="00040983" w:rsidRPr="00B00A5D">
        <w:rPr>
          <w:rFonts w:cs="Arial"/>
        </w:rPr>
        <w:t xml:space="preserve"> panaudoti esamos. Esamos įra</w:t>
      </w:r>
      <w:r w:rsidR="00E7447E" w:rsidRPr="00B00A5D">
        <w:rPr>
          <w:rFonts w:cs="Arial"/>
        </w:rPr>
        <w:t>ngos darbo projektas pateikiamas</w:t>
      </w:r>
      <w:r w:rsidR="005942D4" w:rsidRPr="00B00A5D">
        <w:rPr>
          <w:rFonts w:cs="Arial"/>
        </w:rPr>
        <w:t xml:space="preserve"> pridedamuose dokumentuose (žr.</w:t>
      </w:r>
      <w:r w:rsidR="00FC61D0" w:rsidRPr="00B00A5D">
        <w:rPr>
          <w:rFonts w:cs="Arial"/>
        </w:rPr>
        <w:t xml:space="preserve"> </w:t>
      </w:r>
      <w:r w:rsidR="00FC6C54" w:rsidRPr="00B00A5D">
        <w:rPr>
          <w:rFonts w:cs="Arial"/>
        </w:rPr>
        <w:fldChar w:fldCharType="begin"/>
      </w:r>
      <w:r w:rsidR="00FC6C54" w:rsidRPr="00B00A5D">
        <w:rPr>
          <w:rFonts w:cs="Arial"/>
        </w:rPr>
        <w:instrText xml:space="preserve"> REF _Ref157974261 \h </w:instrText>
      </w:r>
      <w:r w:rsidR="00FC6C54" w:rsidRPr="00B00A5D">
        <w:rPr>
          <w:rFonts w:cs="Arial"/>
        </w:rPr>
      </w:r>
      <w:r w:rsidR="00FC6C54" w:rsidRPr="00B00A5D">
        <w:rPr>
          <w:rFonts w:cs="Arial"/>
        </w:rPr>
        <w:fldChar w:fldCharType="separate"/>
      </w:r>
      <w:r w:rsidR="008F1534" w:rsidRPr="00AD66A1">
        <w:t xml:space="preserve">Priedas </w:t>
      </w:r>
      <w:r w:rsidR="008F1534">
        <w:rPr>
          <w:noProof/>
        </w:rPr>
        <w:t>4</w:t>
      </w:r>
      <w:r w:rsidR="00FC6C54" w:rsidRPr="00B00A5D">
        <w:rPr>
          <w:rFonts w:cs="Arial"/>
        </w:rPr>
        <w:fldChar w:fldCharType="end"/>
      </w:r>
      <w:r w:rsidR="00FC6C54" w:rsidRPr="00B00A5D">
        <w:rPr>
          <w:rFonts w:cs="Arial"/>
        </w:rPr>
        <w:t xml:space="preserve"> ir</w:t>
      </w:r>
      <w:r w:rsidR="005942D4" w:rsidRPr="00B00A5D">
        <w:rPr>
          <w:rFonts w:cs="Arial"/>
        </w:rPr>
        <w:t xml:space="preserve"> </w:t>
      </w:r>
      <w:r w:rsidR="005942D4" w:rsidRPr="00B00A5D">
        <w:rPr>
          <w:rFonts w:cs="Arial"/>
        </w:rPr>
        <w:fldChar w:fldCharType="begin"/>
      </w:r>
      <w:r w:rsidR="005942D4" w:rsidRPr="00B00A5D">
        <w:rPr>
          <w:rFonts w:cs="Arial"/>
        </w:rPr>
        <w:instrText xml:space="preserve"> REF _Ref158034586 \h </w:instrText>
      </w:r>
      <w:r w:rsidR="005942D4" w:rsidRPr="00B00A5D">
        <w:rPr>
          <w:rFonts w:cs="Arial"/>
        </w:rPr>
      </w:r>
      <w:r w:rsidR="005942D4" w:rsidRPr="00B00A5D">
        <w:rPr>
          <w:rFonts w:cs="Arial"/>
        </w:rPr>
        <w:fldChar w:fldCharType="separate"/>
      </w:r>
      <w:r w:rsidR="008F1534" w:rsidRPr="00AD66A1">
        <w:t xml:space="preserve">Priedas </w:t>
      </w:r>
      <w:r w:rsidR="008F1534">
        <w:rPr>
          <w:noProof/>
        </w:rPr>
        <w:t>5</w:t>
      </w:r>
      <w:r w:rsidR="005942D4" w:rsidRPr="00B00A5D">
        <w:rPr>
          <w:rFonts w:cs="Arial"/>
        </w:rPr>
        <w:fldChar w:fldCharType="end"/>
      </w:r>
      <w:r w:rsidR="00FC6C54" w:rsidRPr="00B00A5D">
        <w:rPr>
          <w:rFonts w:cs="Arial"/>
        </w:rPr>
        <w:t>)</w:t>
      </w:r>
      <w:r w:rsidR="00A303DE">
        <w:rPr>
          <w:rFonts w:cs="Arial"/>
        </w:rPr>
        <w:t>;</w:t>
      </w:r>
    </w:p>
    <w:p w14:paraId="0F36C14D" w14:textId="6673C59F" w:rsidR="000D71E4" w:rsidRPr="00B00A5D" w:rsidRDefault="00295A2D" w:rsidP="006E696B">
      <w:pPr>
        <w:pStyle w:val="ListParagraph"/>
        <w:numPr>
          <w:ilvl w:val="2"/>
          <w:numId w:val="1"/>
        </w:numPr>
        <w:tabs>
          <w:tab w:val="left" w:pos="1560"/>
        </w:tabs>
        <w:spacing w:line="276" w:lineRule="auto"/>
        <w:ind w:left="851" w:firstLine="0"/>
        <w:jc w:val="both"/>
        <w:rPr>
          <w:rFonts w:cs="Arial"/>
          <w:szCs w:val="22"/>
        </w:rPr>
      </w:pPr>
      <w:proofErr w:type="spellStart"/>
      <w:r w:rsidRPr="00B00A5D">
        <w:rPr>
          <w:rFonts w:cs="Arial"/>
          <w:szCs w:val="22"/>
        </w:rPr>
        <w:t>T</w:t>
      </w:r>
      <w:r w:rsidR="007E1E99" w:rsidRPr="00B00A5D">
        <w:rPr>
          <w:rFonts w:cs="Arial"/>
          <w:szCs w:val="22"/>
        </w:rPr>
        <w:t>eleinf</w:t>
      </w:r>
      <w:r w:rsidR="00243D6B" w:rsidRPr="00B00A5D">
        <w:rPr>
          <w:rFonts w:cs="Arial"/>
          <w:szCs w:val="22"/>
        </w:rPr>
        <w:t>o</w:t>
      </w:r>
      <w:r w:rsidR="007E1E99" w:rsidRPr="00B00A5D">
        <w:rPr>
          <w:rFonts w:cs="Arial"/>
          <w:szCs w:val="22"/>
        </w:rPr>
        <w:t>rmacij</w:t>
      </w:r>
      <w:r w:rsidR="00CE70D9" w:rsidRPr="00B00A5D">
        <w:rPr>
          <w:rFonts w:cs="Arial"/>
          <w:szCs w:val="22"/>
        </w:rPr>
        <w:t>os</w:t>
      </w:r>
      <w:proofErr w:type="spellEnd"/>
      <w:r w:rsidRPr="00B00A5D">
        <w:rPr>
          <w:rFonts w:cs="Arial"/>
          <w:szCs w:val="22"/>
        </w:rPr>
        <w:t>, kuri</w:t>
      </w:r>
      <w:r w:rsidR="007E1E99" w:rsidRPr="00B00A5D">
        <w:rPr>
          <w:rFonts w:cs="Arial"/>
          <w:szCs w:val="22"/>
        </w:rPr>
        <w:t xml:space="preserve"> </w:t>
      </w:r>
      <w:r w:rsidRPr="00B00A5D">
        <w:rPr>
          <w:rFonts w:cs="Arial"/>
          <w:szCs w:val="22"/>
        </w:rPr>
        <w:t xml:space="preserve">pagal </w:t>
      </w:r>
      <w:r w:rsidR="00084F8C" w:rsidRPr="00B00A5D">
        <w:rPr>
          <w:rFonts w:cs="Arial"/>
          <w:szCs w:val="22"/>
        </w:rPr>
        <w:fldChar w:fldCharType="begin"/>
      </w:r>
      <w:r w:rsidR="00084F8C" w:rsidRPr="00B00A5D">
        <w:rPr>
          <w:rFonts w:cs="Arial"/>
          <w:szCs w:val="22"/>
        </w:rPr>
        <w:instrText xml:space="preserve"> REF _Ref157968172 \r \h </w:instrText>
      </w:r>
      <w:r w:rsidR="00084F8C" w:rsidRPr="00B00A5D">
        <w:rPr>
          <w:rFonts w:cs="Arial"/>
          <w:szCs w:val="22"/>
        </w:rPr>
      </w:r>
      <w:r w:rsidR="00084F8C" w:rsidRPr="00B00A5D">
        <w:rPr>
          <w:rFonts w:cs="Arial"/>
          <w:szCs w:val="22"/>
        </w:rPr>
        <w:fldChar w:fldCharType="separate"/>
      </w:r>
      <w:r w:rsidR="008F1534">
        <w:rPr>
          <w:rFonts w:cs="Arial"/>
          <w:szCs w:val="22"/>
        </w:rPr>
        <w:t>7</w:t>
      </w:r>
      <w:r w:rsidR="00084F8C" w:rsidRPr="00B00A5D">
        <w:rPr>
          <w:rFonts w:cs="Arial"/>
          <w:szCs w:val="22"/>
        </w:rPr>
        <w:fldChar w:fldCharType="end"/>
      </w:r>
      <w:r w:rsidR="00084F8C" w:rsidRPr="00B00A5D">
        <w:rPr>
          <w:rFonts w:cs="Arial"/>
          <w:szCs w:val="22"/>
        </w:rPr>
        <w:t xml:space="preserve"> </w:t>
      </w:r>
      <w:r w:rsidRPr="00B00A5D">
        <w:rPr>
          <w:rFonts w:cs="Arial"/>
          <w:szCs w:val="22"/>
        </w:rPr>
        <w:t>skyriaus</w:t>
      </w:r>
      <w:r w:rsidR="00084F8C" w:rsidRPr="00B00A5D">
        <w:rPr>
          <w:rFonts w:cs="Arial"/>
          <w:szCs w:val="22"/>
        </w:rPr>
        <w:t xml:space="preserve"> „</w:t>
      </w:r>
      <w:r w:rsidR="00084F8C" w:rsidRPr="00B00A5D">
        <w:rPr>
          <w:rFonts w:cs="Arial"/>
          <w:szCs w:val="22"/>
        </w:rPr>
        <w:fldChar w:fldCharType="begin"/>
      </w:r>
      <w:r w:rsidR="00084F8C" w:rsidRPr="00B00A5D">
        <w:rPr>
          <w:rFonts w:cs="Arial"/>
          <w:szCs w:val="22"/>
        </w:rPr>
        <w:instrText xml:space="preserve"> REF _Ref157968186 \h  \* MERGEFORMAT </w:instrText>
      </w:r>
      <w:r w:rsidR="00084F8C" w:rsidRPr="00B00A5D">
        <w:rPr>
          <w:rFonts w:cs="Arial"/>
          <w:szCs w:val="22"/>
        </w:rPr>
      </w:r>
      <w:r w:rsidR="00084F8C" w:rsidRPr="00B00A5D">
        <w:rPr>
          <w:rFonts w:cs="Arial"/>
          <w:szCs w:val="22"/>
        </w:rPr>
        <w:fldChar w:fldCharType="separate"/>
      </w:r>
      <w:r w:rsidR="008F1534" w:rsidRPr="005C1385">
        <w:rPr>
          <w:rFonts w:cs="Arial"/>
          <w:szCs w:val="22"/>
        </w:rPr>
        <w:t>VALDYMAS, SIGNALIZACIJA IR MATAVIMAI</w:t>
      </w:r>
      <w:r w:rsidR="00084F8C" w:rsidRPr="00B00A5D">
        <w:rPr>
          <w:rFonts w:cs="Arial"/>
          <w:szCs w:val="22"/>
        </w:rPr>
        <w:fldChar w:fldCharType="end"/>
      </w:r>
      <w:r w:rsidR="00084F8C" w:rsidRPr="00B00A5D">
        <w:rPr>
          <w:rFonts w:cs="Arial"/>
          <w:szCs w:val="22"/>
        </w:rPr>
        <w:t xml:space="preserve">“ </w:t>
      </w:r>
      <w:r w:rsidRPr="00B00A5D">
        <w:rPr>
          <w:rFonts w:cs="Arial"/>
          <w:szCs w:val="22"/>
        </w:rPr>
        <w:t>reikalavimus nurodoma kaip nauja/papildoma (kurios nėra pagal šiuo metu egzistuojantį darbo  projektą)</w:t>
      </w:r>
      <w:r w:rsidR="00CE70D9" w:rsidRPr="00B00A5D">
        <w:rPr>
          <w:rFonts w:cs="Arial"/>
          <w:szCs w:val="22"/>
        </w:rPr>
        <w:t>,</w:t>
      </w:r>
      <w:r w:rsidR="00696693" w:rsidRPr="00B00A5D">
        <w:rPr>
          <w:rFonts w:cs="Arial"/>
          <w:szCs w:val="22"/>
        </w:rPr>
        <w:t xml:space="preserve"> priėmimui/perdavimui į/iš </w:t>
      </w:r>
      <w:r w:rsidR="00A4666E" w:rsidRPr="00B00A5D">
        <w:rPr>
          <w:rFonts w:cs="Arial"/>
          <w:szCs w:val="22"/>
        </w:rPr>
        <w:t>Užsakovo</w:t>
      </w:r>
      <w:r w:rsidR="00696693" w:rsidRPr="00B00A5D">
        <w:rPr>
          <w:rFonts w:cs="Arial"/>
          <w:szCs w:val="22"/>
        </w:rPr>
        <w:t xml:space="preserve"> DVS</w:t>
      </w:r>
      <w:r w:rsidR="003F736B" w:rsidRPr="00B00A5D">
        <w:rPr>
          <w:rFonts w:cs="Arial"/>
          <w:szCs w:val="22"/>
        </w:rPr>
        <w:t xml:space="preserve"> </w:t>
      </w:r>
      <w:r w:rsidR="00272C07" w:rsidRPr="00B00A5D">
        <w:rPr>
          <w:rFonts w:cs="Arial"/>
          <w:szCs w:val="22"/>
        </w:rPr>
        <w:t>suprojektuoti reikiamą įrangą</w:t>
      </w:r>
      <w:r w:rsidR="00A303DE">
        <w:rPr>
          <w:rFonts w:cs="Arial"/>
          <w:szCs w:val="22"/>
        </w:rPr>
        <w:t>;</w:t>
      </w:r>
    </w:p>
    <w:p w14:paraId="10F3CF4C" w14:textId="77777777" w:rsidR="00FC1437" w:rsidRPr="00B00A5D" w:rsidRDefault="00FC1437" w:rsidP="006E696B">
      <w:pPr>
        <w:pStyle w:val="ListParagraph"/>
        <w:numPr>
          <w:ilvl w:val="2"/>
          <w:numId w:val="1"/>
        </w:numPr>
        <w:tabs>
          <w:tab w:val="left" w:pos="1560"/>
        </w:tabs>
        <w:spacing w:line="276" w:lineRule="auto"/>
        <w:ind w:left="851" w:firstLine="0"/>
        <w:jc w:val="both"/>
        <w:rPr>
          <w:rFonts w:cs="Arial"/>
          <w:szCs w:val="22"/>
        </w:rPr>
      </w:pPr>
      <w:r w:rsidRPr="00B00A5D">
        <w:rPr>
          <w:rFonts w:cs="Arial"/>
          <w:szCs w:val="22"/>
        </w:rPr>
        <w:t>Techniniai reikalavimai RAA spintoms montuojamoms pastotės valdymo patalpoje (toliau - vidaus spintos):</w:t>
      </w:r>
    </w:p>
    <w:p w14:paraId="74644968" w14:textId="2A146A2E" w:rsidR="00FC1437" w:rsidRPr="00B00A5D" w:rsidRDefault="00230D59" w:rsidP="006E696B">
      <w:pPr>
        <w:pStyle w:val="ListParagraph"/>
        <w:numPr>
          <w:ilvl w:val="3"/>
          <w:numId w:val="1"/>
        </w:numPr>
        <w:tabs>
          <w:tab w:val="left" w:pos="1985"/>
        </w:tabs>
        <w:spacing w:line="276" w:lineRule="auto"/>
        <w:ind w:left="1418" w:firstLine="0"/>
        <w:jc w:val="both"/>
        <w:rPr>
          <w:rFonts w:cs="Arial"/>
          <w:szCs w:val="22"/>
        </w:rPr>
      </w:pPr>
      <w:r w:rsidRPr="00B00A5D">
        <w:rPr>
          <w:rFonts w:cs="Arial"/>
          <w:szCs w:val="22"/>
        </w:rPr>
        <w:t xml:space="preserve">Projektuojamų </w:t>
      </w:r>
      <w:r w:rsidR="00FC1437" w:rsidRPr="00B00A5D">
        <w:rPr>
          <w:rFonts w:cs="Arial"/>
          <w:szCs w:val="22"/>
        </w:rPr>
        <w:t xml:space="preserve">naujų RAA vidaus spintų komplektacija turi atitikti standartinius techninius reikalavimus </w:t>
      </w:r>
      <w:r w:rsidR="00C3730D" w:rsidRPr="00B00A5D">
        <w:rPr>
          <w:rFonts w:cs="Arial"/>
          <w:szCs w:val="22"/>
        </w:rPr>
        <w:t xml:space="preserve">(žr. </w:t>
      </w:r>
      <w:r w:rsidR="00C3730D" w:rsidRPr="00B00A5D">
        <w:rPr>
          <w:rFonts w:cs="Arial"/>
          <w:szCs w:val="22"/>
        </w:rPr>
        <w:fldChar w:fldCharType="begin"/>
      </w:r>
      <w:r w:rsidR="00C3730D" w:rsidRPr="00B00A5D">
        <w:rPr>
          <w:rFonts w:cs="Arial"/>
          <w:szCs w:val="22"/>
        </w:rPr>
        <w:instrText xml:space="preserve"> REF _Ref158066477 \h  \* MERGEFORMAT </w:instrText>
      </w:r>
      <w:r w:rsidR="00C3730D" w:rsidRPr="00B00A5D">
        <w:rPr>
          <w:rFonts w:cs="Arial"/>
          <w:szCs w:val="22"/>
        </w:rPr>
      </w:r>
      <w:r w:rsidR="00C3730D" w:rsidRPr="00B00A5D">
        <w:rPr>
          <w:rFonts w:cs="Arial"/>
          <w:szCs w:val="22"/>
        </w:rPr>
        <w:fldChar w:fldCharType="separate"/>
      </w:r>
      <w:r w:rsidR="008F1534" w:rsidRPr="008F1534">
        <w:rPr>
          <w:rFonts w:cs="Arial"/>
          <w:szCs w:val="22"/>
        </w:rPr>
        <w:t>Priedas 24</w:t>
      </w:r>
      <w:r w:rsidR="00C3730D" w:rsidRPr="00B00A5D">
        <w:rPr>
          <w:rFonts w:cs="Arial"/>
          <w:szCs w:val="22"/>
        </w:rPr>
        <w:fldChar w:fldCharType="end"/>
      </w:r>
      <w:r w:rsidR="00C3730D" w:rsidRPr="00B00A5D">
        <w:rPr>
          <w:rFonts w:cs="Arial"/>
          <w:szCs w:val="22"/>
        </w:rPr>
        <w:t>)</w:t>
      </w:r>
      <w:r w:rsidR="00FC1437" w:rsidRPr="00B00A5D">
        <w:rPr>
          <w:rFonts w:cs="Arial"/>
          <w:szCs w:val="22"/>
        </w:rPr>
        <w:t>. Kita standartiniuose techniniuose reikalavimuose nenurodyta pilnai vidaus spintų komplektacijai reikaling</w:t>
      </w:r>
      <w:r w:rsidR="00CE6B87" w:rsidRPr="00B00A5D">
        <w:rPr>
          <w:rFonts w:cs="Arial"/>
          <w:szCs w:val="22"/>
        </w:rPr>
        <w:t>a</w:t>
      </w:r>
      <w:r w:rsidR="00FC1437" w:rsidRPr="00B00A5D">
        <w:rPr>
          <w:rFonts w:cs="Arial"/>
          <w:szCs w:val="22"/>
        </w:rPr>
        <w:t xml:space="preserve"> įrang</w:t>
      </w:r>
      <w:r w:rsidR="00CE6B87" w:rsidRPr="00B00A5D">
        <w:rPr>
          <w:rFonts w:cs="Arial"/>
          <w:szCs w:val="22"/>
        </w:rPr>
        <w:t>a</w:t>
      </w:r>
      <w:r w:rsidR="00FC1437" w:rsidRPr="00B00A5D">
        <w:rPr>
          <w:rFonts w:cs="Arial"/>
          <w:szCs w:val="22"/>
        </w:rPr>
        <w:t xml:space="preserve"> parenkama </w:t>
      </w:r>
      <w:r w:rsidR="00E067B9">
        <w:rPr>
          <w:rFonts w:cs="Arial"/>
          <w:szCs w:val="22"/>
        </w:rPr>
        <w:t>T</w:t>
      </w:r>
      <w:r w:rsidR="00E067B9" w:rsidRPr="00B00A5D">
        <w:rPr>
          <w:rFonts w:cs="Arial"/>
          <w:szCs w:val="22"/>
        </w:rPr>
        <w:t xml:space="preserve">echninio </w:t>
      </w:r>
      <w:r w:rsidR="00FC1437" w:rsidRPr="00B00A5D">
        <w:rPr>
          <w:rFonts w:cs="Arial"/>
          <w:szCs w:val="22"/>
        </w:rPr>
        <w:t>darbo projekto rengimo metu;</w:t>
      </w:r>
    </w:p>
    <w:p w14:paraId="466120D4" w14:textId="452AD00D" w:rsidR="00FC1437" w:rsidRPr="00B00A5D" w:rsidRDefault="00965EF4" w:rsidP="006E696B">
      <w:pPr>
        <w:pStyle w:val="ListParagraph"/>
        <w:numPr>
          <w:ilvl w:val="3"/>
          <w:numId w:val="1"/>
        </w:numPr>
        <w:tabs>
          <w:tab w:val="left" w:pos="1985"/>
        </w:tabs>
        <w:spacing w:line="276" w:lineRule="auto"/>
        <w:ind w:left="1418" w:firstLine="0"/>
        <w:jc w:val="both"/>
        <w:rPr>
          <w:rFonts w:cs="Arial"/>
          <w:szCs w:val="22"/>
        </w:rPr>
      </w:pPr>
      <w:r w:rsidRPr="00B00A5D">
        <w:rPr>
          <w:rFonts w:cs="Arial"/>
          <w:szCs w:val="22"/>
        </w:rPr>
        <w:t xml:space="preserve">Projektuojamos </w:t>
      </w:r>
      <w:r w:rsidR="00FC1437" w:rsidRPr="00B00A5D">
        <w:rPr>
          <w:rFonts w:cs="Arial"/>
          <w:szCs w:val="22"/>
        </w:rPr>
        <w:t>RAA elektros grandinių elektromechaninės relės turi atitikti standartinius techninius reikalavimus</w:t>
      </w:r>
      <w:r w:rsidR="00302804" w:rsidRPr="00B00A5D">
        <w:rPr>
          <w:rFonts w:cs="Arial"/>
          <w:szCs w:val="22"/>
        </w:rPr>
        <w:t xml:space="preserve"> (žr. </w:t>
      </w:r>
      <w:r w:rsidR="00302804" w:rsidRPr="00B00A5D">
        <w:rPr>
          <w:rFonts w:cs="Arial"/>
          <w:szCs w:val="22"/>
        </w:rPr>
        <w:fldChar w:fldCharType="begin"/>
      </w:r>
      <w:r w:rsidR="00302804" w:rsidRPr="00B00A5D">
        <w:rPr>
          <w:rFonts w:cs="Arial"/>
          <w:szCs w:val="22"/>
        </w:rPr>
        <w:instrText xml:space="preserve"> REF _Ref158066710 \h  \* MERGEFORMAT </w:instrText>
      </w:r>
      <w:r w:rsidR="00302804" w:rsidRPr="00B00A5D">
        <w:rPr>
          <w:rFonts w:cs="Arial"/>
          <w:szCs w:val="22"/>
        </w:rPr>
      </w:r>
      <w:r w:rsidR="00302804" w:rsidRPr="00B00A5D">
        <w:rPr>
          <w:rFonts w:cs="Arial"/>
          <w:szCs w:val="22"/>
        </w:rPr>
        <w:fldChar w:fldCharType="separate"/>
      </w:r>
      <w:r w:rsidR="008F1534" w:rsidRPr="008F1534">
        <w:rPr>
          <w:rFonts w:cs="Arial"/>
          <w:szCs w:val="22"/>
        </w:rPr>
        <w:t>Priedas 25</w:t>
      </w:r>
      <w:r w:rsidR="00302804" w:rsidRPr="00B00A5D">
        <w:rPr>
          <w:rFonts w:cs="Arial"/>
          <w:szCs w:val="22"/>
        </w:rPr>
        <w:fldChar w:fldCharType="end"/>
      </w:r>
      <w:r w:rsidR="00302804" w:rsidRPr="00B00A5D">
        <w:rPr>
          <w:rFonts w:cs="Arial"/>
          <w:szCs w:val="22"/>
        </w:rPr>
        <w:t>).</w:t>
      </w:r>
      <w:r w:rsidR="00FC1437" w:rsidRPr="00B00A5D">
        <w:rPr>
          <w:rFonts w:cs="Arial"/>
          <w:szCs w:val="22"/>
        </w:rPr>
        <w:t xml:space="preserve"> Kiti standartiniuose techniniuose reikalavimuose nenurodyti elektromechaninių relių tipai parenkami </w:t>
      </w:r>
      <w:r w:rsidR="004537A4">
        <w:rPr>
          <w:rFonts w:cs="Arial"/>
          <w:szCs w:val="22"/>
        </w:rPr>
        <w:t>T</w:t>
      </w:r>
      <w:r w:rsidR="004537A4" w:rsidRPr="00B00A5D">
        <w:rPr>
          <w:rFonts w:cs="Arial"/>
          <w:szCs w:val="22"/>
        </w:rPr>
        <w:t xml:space="preserve">echninio </w:t>
      </w:r>
      <w:r w:rsidR="00FC1437" w:rsidRPr="00B00A5D">
        <w:rPr>
          <w:rFonts w:cs="Arial"/>
          <w:szCs w:val="22"/>
        </w:rPr>
        <w:t>darbo projekto rengimo metu</w:t>
      </w:r>
      <w:r w:rsidR="00A303DE">
        <w:rPr>
          <w:rFonts w:cs="Arial"/>
          <w:szCs w:val="22"/>
        </w:rPr>
        <w:t>;</w:t>
      </w:r>
    </w:p>
    <w:p w14:paraId="5FF0D62F" w14:textId="033CEE15" w:rsidR="00AE055E" w:rsidRDefault="00E3259B" w:rsidP="006E696B">
      <w:pPr>
        <w:pStyle w:val="ListParagraph"/>
        <w:numPr>
          <w:ilvl w:val="3"/>
          <w:numId w:val="1"/>
        </w:numPr>
        <w:tabs>
          <w:tab w:val="left" w:pos="1985"/>
        </w:tabs>
        <w:spacing w:after="240" w:line="276" w:lineRule="auto"/>
        <w:ind w:left="1418" w:firstLine="0"/>
        <w:jc w:val="both"/>
        <w:rPr>
          <w:rFonts w:cs="Arial"/>
          <w:szCs w:val="22"/>
        </w:rPr>
      </w:pPr>
      <w:r w:rsidRPr="00B00A5D">
        <w:rPr>
          <w:rFonts w:cs="Arial"/>
          <w:szCs w:val="22"/>
        </w:rPr>
        <w:t xml:space="preserve">Projekte numatyti, jog </w:t>
      </w:r>
      <w:r w:rsidR="00FC1437" w:rsidRPr="00B00A5D">
        <w:rPr>
          <w:rFonts w:cs="Arial"/>
          <w:szCs w:val="22"/>
        </w:rPr>
        <w:t xml:space="preserve">užpildytas pagrindinių ir kitų RAA įrenginių sąrankos RAA vidaus spintose </w:t>
      </w:r>
      <w:r w:rsidR="00841E9B" w:rsidRPr="00B00A5D">
        <w:rPr>
          <w:rFonts w:cs="Arial"/>
          <w:szCs w:val="22"/>
        </w:rPr>
        <w:t>U</w:t>
      </w:r>
      <w:r w:rsidR="00FC1437" w:rsidRPr="00B00A5D">
        <w:rPr>
          <w:rFonts w:cs="Arial"/>
          <w:szCs w:val="22"/>
        </w:rPr>
        <w:t>žsakovo patikrinimo protokolas gamyklinių bandymų metu (su techninės priežiūros specialisto ir rangovo/spintos sąrankos gamintojo atstovo vizomis) turi būti pridedamas prie spintų gamintojo teikiamų gamyklinių bandymų programų ir protokolų. Protokolo forma pateikiama</w:t>
      </w:r>
      <w:r w:rsidR="00DF0EE9" w:rsidRPr="00B00A5D">
        <w:rPr>
          <w:rFonts w:cs="Arial"/>
          <w:szCs w:val="22"/>
        </w:rPr>
        <w:t xml:space="preserve"> </w:t>
      </w:r>
      <w:r w:rsidR="00EB11C8" w:rsidRPr="00B00A5D">
        <w:rPr>
          <w:rFonts w:cs="Arial"/>
          <w:szCs w:val="22"/>
        </w:rPr>
        <w:t xml:space="preserve">dokumente (žr. </w:t>
      </w:r>
      <w:r w:rsidR="00AD7EDA" w:rsidRPr="00B00A5D">
        <w:rPr>
          <w:rFonts w:cs="Arial"/>
          <w:szCs w:val="22"/>
        </w:rPr>
        <w:fldChar w:fldCharType="begin"/>
      </w:r>
      <w:r w:rsidR="00AD7EDA" w:rsidRPr="00B00A5D">
        <w:rPr>
          <w:rFonts w:cs="Arial"/>
          <w:szCs w:val="22"/>
        </w:rPr>
        <w:instrText xml:space="preserve"> REF _Ref158066949 \h  \* MERGEFORMAT </w:instrText>
      </w:r>
      <w:r w:rsidR="00AD7EDA" w:rsidRPr="00B00A5D">
        <w:rPr>
          <w:rFonts w:cs="Arial"/>
          <w:szCs w:val="22"/>
        </w:rPr>
      </w:r>
      <w:r w:rsidR="00AD7EDA" w:rsidRPr="00B00A5D">
        <w:rPr>
          <w:rFonts w:cs="Arial"/>
          <w:szCs w:val="22"/>
        </w:rPr>
        <w:fldChar w:fldCharType="separate"/>
      </w:r>
      <w:r w:rsidR="008F1534" w:rsidRPr="008F1534">
        <w:rPr>
          <w:rFonts w:cs="Arial"/>
          <w:szCs w:val="22"/>
        </w:rPr>
        <w:t>Priedas 26</w:t>
      </w:r>
      <w:r w:rsidR="00AD7EDA" w:rsidRPr="00B00A5D">
        <w:rPr>
          <w:rFonts w:cs="Arial"/>
          <w:szCs w:val="22"/>
        </w:rPr>
        <w:fldChar w:fldCharType="end"/>
      </w:r>
      <w:r w:rsidR="00AD7EDA" w:rsidRPr="00B00A5D">
        <w:rPr>
          <w:rFonts w:cs="Arial"/>
          <w:szCs w:val="22"/>
        </w:rPr>
        <w:t>).</w:t>
      </w:r>
    </w:p>
    <w:p w14:paraId="04B70081" w14:textId="77777777" w:rsidR="00361C0A" w:rsidRPr="00B00A5D" w:rsidRDefault="00361C0A" w:rsidP="00361C0A">
      <w:pPr>
        <w:pStyle w:val="ListParagraph"/>
        <w:tabs>
          <w:tab w:val="left" w:pos="1985"/>
        </w:tabs>
        <w:spacing w:after="240" w:line="276" w:lineRule="auto"/>
        <w:ind w:left="1418"/>
        <w:jc w:val="both"/>
        <w:rPr>
          <w:rFonts w:cs="Arial"/>
          <w:szCs w:val="22"/>
        </w:rPr>
      </w:pPr>
    </w:p>
    <w:p w14:paraId="4505A85E" w14:textId="61795BB9" w:rsidR="00CB145A" w:rsidRPr="00B00A5D" w:rsidRDefault="00B62FBB" w:rsidP="006E696B">
      <w:pPr>
        <w:pStyle w:val="ListParagraph"/>
        <w:numPr>
          <w:ilvl w:val="1"/>
          <w:numId w:val="1"/>
        </w:numPr>
        <w:tabs>
          <w:tab w:val="left" w:pos="851"/>
          <w:tab w:val="left" w:pos="993"/>
        </w:tabs>
        <w:spacing w:line="276" w:lineRule="auto"/>
        <w:ind w:left="0" w:firstLine="567"/>
        <w:jc w:val="both"/>
        <w:rPr>
          <w:rFonts w:cs="Arial"/>
          <w:szCs w:val="22"/>
        </w:rPr>
      </w:pPr>
      <w:bookmarkStart w:id="47" w:name="_Ref158069250"/>
      <w:r w:rsidRPr="00B00A5D">
        <w:rPr>
          <w:rFonts w:cs="Arial"/>
          <w:szCs w:val="22"/>
        </w:rPr>
        <w:t>400 kV dalies RAA</w:t>
      </w:r>
      <w:r w:rsidR="00D7301A" w:rsidRPr="00B00A5D">
        <w:rPr>
          <w:rFonts w:cs="Arial"/>
          <w:szCs w:val="22"/>
        </w:rPr>
        <w:t xml:space="preserve"> pakeitim</w:t>
      </w:r>
      <w:r w:rsidR="005328E0" w:rsidRPr="00B00A5D">
        <w:rPr>
          <w:rFonts w:cs="Arial"/>
          <w:szCs w:val="22"/>
        </w:rPr>
        <w:t>ų apimtys</w:t>
      </w:r>
      <w:r w:rsidR="00EC5A1A" w:rsidRPr="00B00A5D">
        <w:rPr>
          <w:rFonts w:cs="Arial"/>
          <w:szCs w:val="22"/>
        </w:rPr>
        <w:t>:</w:t>
      </w:r>
      <w:bookmarkEnd w:id="47"/>
    </w:p>
    <w:p w14:paraId="4C6601EF" w14:textId="4FB2DA4C" w:rsidR="002A7A54" w:rsidRPr="00B00A5D" w:rsidRDefault="004B7A61" w:rsidP="006E696B">
      <w:pPr>
        <w:pStyle w:val="ListParagraph"/>
        <w:numPr>
          <w:ilvl w:val="2"/>
          <w:numId w:val="1"/>
        </w:numPr>
        <w:tabs>
          <w:tab w:val="left" w:pos="1560"/>
        </w:tabs>
        <w:spacing w:line="276" w:lineRule="auto"/>
        <w:ind w:left="851" w:firstLine="0"/>
        <w:jc w:val="both"/>
        <w:rPr>
          <w:rFonts w:cs="Arial"/>
        </w:rPr>
      </w:pPr>
      <w:r w:rsidRPr="00B00A5D">
        <w:rPr>
          <w:rFonts w:cs="Arial"/>
        </w:rPr>
        <w:lastRenderedPageBreak/>
        <w:t xml:space="preserve">Nebenaudojami esami kontroliniai kabeliai </w:t>
      </w:r>
      <w:r w:rsidR="00CD7F82" w:rsidRPr="00B00A5D">
        <w:rPr>
          <w:rFonts w:cs="Arial"/>
        </w:rPr>
        <w:t xml:space="preserve">jungiantys 400 kV RAA </w:t>
      </w:r>
      <w:r w:rsidR="00E02DDE" w:rsidRPr="00B00A5D">
        <w:rPr>
          <w:rFonts w:cs="Arial"/>
        </w:rPr>
        <w:t xml:space="preserve">su </w:t>
      </w:r>
      <w:r w:rsidR="00A4727F" w:rsidRPr="00B00A5D">
        <w:rPr>
          <w:rFonts w:cs="Arial"/>
        </w:rPr>
        <w:t xml:space="preserve">400 kV </w:t>
      </w:r>
      <w:r w:rsidR="00CD7F82" w:rsidRPr="00B00A5D">
        <w:rPr>
          <w:rFonts w:cs="Arial"/>
        </w:rPr>
        <w:t>atviros skirstyklos įrengini</w:t>
      </w:r>
      <w:r w:rsidR="00E02DDE" w:rsidRPr="00B00A5D">
        <w:rPr>
          <w:rFonts w:cs="Arial"/>
        </w:rPr>
        <w:t>ais</w:t>
      </w:r>
      <w:r w:rsidR="00C10D68" w:rsidRPr="00B00A5D">
        <w:rPr>
          <w:rFonts w:cs="Arial"/>
        </w:rPr>
        <w:t>,</w:t>
      </w:r>
      <w:r w:rsidR="00CD7F82" w:rsidRPr="00B00A5D">
        <w:rPr>
          <w:rFonts w:cs="Arial"/>
        </w:rPr>
        <w:t xml:space="preserve"> su</w:t>
      </w:r>
      <w:r w:rsidRPr="00B00A5D">
        <w:rPr>
          <w:rFonts w:cs="Arial"/>
        </w:rPr>
        <w:t xml:space="preserve"> esam</w:t>
      </w:r>
      <w:r w:rsidR="008E5157" w:rsidRPr="00B00A5D">
        <w:rPr>
          <w:rFonts w:cs="Arial"/>
        </w:rPr>
        <w:t>os</w:t>
      </w:r>
      <w:r w:rsidRPr="00B00A5D">
        <w:rPr>
          <w:rFonts w:cs="Arial"/>
        </w:rPr>
        <w:t xml:space="preserve"> nuolatinės srovės keitiklio valdymo sistemos</w:t>
      </w:r>
      <w:r w:rsidR="009A3B54" w:rsidRPr="00B00A5D">
        <w:rPr>
          <w:rFonts w:cs="Arial"/>
        </w:rPr>
        <w:t xml:space="preserve"> ir nuolatinės srovės keitiklio prijunginio </w:t>
      </w:r>
      <w:r w:rsidR="00105D46" w:rsidRPr="00B00A5D">
        <w:rPr>
          <w:rFonts w:cs="Arial"/>
        </w:rPr>
        <w:t>atviros ir uždaros skirstyklų</w:t>
      </w:r>
      <w:r w:rsidRPr="00B00A5D">
        <w:rPr>
          <w:rFonts w:cs="Arial"/>
        </w:rPr>
        <w:t xml:space="preserve"> įrengini</w:t>
      </w:r>
      <w:r w:rsidR="00105D46" w:rsidRPr="00B00A5D">
        <w:rPr>
          <w:rFonts w:cs="Arial"/>
        </w:rPr>
        <w:t>ais,</w:t>
      </w:r>
      <w:r w:rsidRPr="00B00A5D">
        <w:rPr>
          <w:rFonts w:cs="Arial"/>
        </w:rPr>
        <w:t xml:space="preserve"> šiuo projektu turi būti </w:t>
      </w:r>
      <w:r w:rsidR="00B6071D" w:rsidRPr="00B00A5D">
        <w:rPr>
          <w:rFonts w:cs="Arial"/>
        </w:rPr>
        <w:t xml:space="preserve">projektuojami </w:t>
      </w:r>
      <w:r w:rsidR="00202473" w:rsidRPr="00B00A5D">
        <w:rPr>
          <w:rFonts w:cs="Arial"/>
        </w:rPr>
        <w:t xml:space="preserve">atjungti </w:t>
      </w:r>
      <w:r w:rsidRPr="00B00A5D">
        <w:rPr>
          <w:rFonts w:cs="Arial"/>
        </w:rPr>
        <w:t>abiejuose galuose</w:t>
      </w:r>
      <w:r w:rsidR="001253CB" w:rsidRPr="00B00A5D">
        <w:rPr>
          <w:rFonts w:cs="Arial"/>
        </w:rPr>
        <w:t>. Jeigu kontroliniame kabelyje lieka naudojam</w:t>
      </w:r>
      <w:r w:rsidR="00841E9B" w:rsidRPr="00B00A5D">
        <w:rPr>
          <w:rFonts w:cs="Arial"/>
        </w:rPr>
        <w:t>ų</w:t>
      </w:r>
      <w:r w:rsidR="001253CB" w:rsidRPr="00B00A5D">
        <w:rPr>
          <w:rFonts w:cs="Arial"/>
        </w:rPr>
        <w:t xml:space="preserve"> gyslų, tokių kabelių</w:t>
      </w:r>
      <w:r w:rsidRPr="00B00A5D">
        <w:rPr>
          <w:rFonts w:cs="Arial"/>
        </w:rPr>
        <w:t xml:space="preserve"> </w:t>
      </w:r>
      <w:r w:rsidR="00CB2B62" w:rsidRPr="00B00A5D">
        <w:rPr>
          <w:rFonts w:cs="Arial"/>
        </w:rPr>
        <w:t xml:space="preserve">gyslas </w:t>
      </w:r>
      <w:r w:rsidR="00D07BA5" w:rsidRPr="00B00A5D">
        <w:rPr>
          <w:rFonts w:cs="Arial"/>
        </w:rPr>
        <w:t xml:space="preserve">viename kabelio gale turi būti </w:t>
      </w:r>
      <w:r w:rsidR="00CB2B62" w:rsidRPr="00B00A5D">
        <w:rPr>
          <w:rFonts w:cs="Arial"/>
        </w:rPr>
        <w:t>numatyta įžeminti</w:t>
      </w:r>
      <w:r w:rsidR="00841E9B" w:rsidRPr="00B00A5D">
        <w:rPr>
          <w:rFonts w:cs="Arial"/>
        </w:rPr>
        <w:t>,</w:t>
      </w:r>
      <w:r w:rsidR="00D07BA5" w:rsidRPr="00B00A5D">
        <w:rPr>
          <w:rFonts w:cs="Arial"/>
        </w:rPr>
        <w:t xml:space="preserve"> tam tikslui </w:t>
      </w:r>
      <w:r w:rsidR="00EF205F" w:rsidRPr="00B00A5D">
        <w:rPr>
          <w:rFonts w:cs="Arial"/>
        </w:rPr>
        <w:t>suprojektuo</w:t>
      </w:r>
      <w:r w:rsidR="0076556C" w:rsidRPr="00B00A5D">
        <w:rPr>
          <w:rFonts w:cs="Arial"/>
        </w:rPr>
        <w:t>jant</w:t>
      </w:r>
      <w:r w:rsidR="00EF205F" w:rsidRPr="00B00A5D">
        <w:rPr>
          <w:rFonts w:cs="Arial"/>
        </w:rPr>
        <w:t xml:space="preserve"> </w:t>
      </w:r>
      <w:r w:rsidR="00D07BA5" w:rsidRPr="00B00A5D">
        <w:rPr>
          <w:rFonts w:cs="Arial"/>
        </w:rPr>
        <w:t>reikiamą gnybtų kiekį</w:t>
      </w:r>
      <w:r w:rsidR="008D66F0" w:rsidRPr="00B00A5D">
        <w:rPr>
          <w:rFonts w:cs="Arial"/>
        </w:rPr>
        <w:t xml:space="preserve">, o kitame </w:t>
      </w:r>
      <w:r w:rsidR="00EA061D" w:rsidRPr="00B00A5D">
        <w:rPr>
          <w:rFonts w:cs="Arial"/>
        </w:rPr>
        <w:t xml:space="preserve">kabelio </w:t>
      </w:r>
      <w:r w:rsidR="008D66F0" w:rsidRPr="00B00A5D">
        <w:rPr>
          <w:rFonts w:cs="Arial"/>
        </w:rPr>
        <w:t>gale –</w:t>
      </w:r>
      <w:r w:rsidR="002B091B" w:rsidRPr="00B00A5D">
        <w:rPr>
          <w:rFonts w:cs="Arial"/>
        </w:rPr>
        <w:t>numatyti</w:t>
      </w:r>
      <w:r w:rsidR="008D66F0" w:rsidRPr="00B00A5D">
        <w:rPr>
          <w:rFonts w:cs="Arial"/>
        </w:rPr>
        <w:t xml:space="preserve"> </w:t>
      </w:r>
      <w:r w:rsidR="002B091B" w:rsidRPr="00B00A5D">
        <w:rPr>
          <w:rFonts w:cs="Arial"/>
        </w:rPr>
        <w:t>gyslas izoliuoti</w:t>
      </w:r>
      <w:r w:rsidR="008D66F0" w:rsidRPr="00B00A5D">
        <w:rPr>
          <w:rFonts w:cs="Arial"/>
        </w:rPr>
        <w:t xml:space="preserve">. Jeigu naudojamų kabelio gyslų nelieka – tokį kabelį </w:t>
      </w:r>
      <w:r w:rsidR="00D92E8C" w:rsidRPr="00B00A5D">
        <w:rPr>
          <w:rFonts w:cs="Arial"/>
        </w:rPr>
        <w:t xml:space="preserve">projektuoti </w:t>
      </w:r>
      <w:r w:rsidR="008D66F0" w:rsidRPr="00B00A5D">
        <w:rPr>
          <w:rFonts w:cs="Arial"/>
        </w:rPr>
        <w:t>atjungti, abu jo galus izoliuoti</w:t>
      </w:r>
      <w:r w:rsidR="00A303DE">
        <w:rPr>
          <w:rFonts w:cs="Arial"/>
        </w:rPr>
        <w:t>;</w:t>
      </w:r>
    </w:p>
    <w:p w14:paraId="052B873B" w14:textId="6FC5305F" w:rsidR="00420D79" w:rsidRPr="00B00A5D" w:rsidRDefault="005F57E0" w:rsidP="006E696B">
      <w:pPr>
        <w:pStyle w:val="ListParagraph"/>
        <w:numPr>
          <w:ilvl w:val="2"/>
          <w:numId w:val="1"/>
        </w:numPr>
        <w:tabs>
          <w:tab w:val="left" w:pos="1560"/>
        </w:tabs>
        <w:spacing w:line="276" w:lineRule="auto"/>
        <w:ind w:left="851" w:firstLine="0"/>
        <w:jc w:val="both"/>
        <w:rPr>
          <w:rFonts w:cs="Arial"/>
        </w:rPr>
      </w:pPr>
      <w:bookmarkStart w:id="48" w:name="_Ref158107409"/>
      <w:r w:rsidRPr="00B00A5D">
        <w:rPr>
          <w:rFonts w:cs="Arial"/>
        </w:rPr>
        <w:t>Esam</w:t>
      </w:r>
      <w:r w:rsidR="0081218B" w:rsidRPr="00B00A5D">
        <w:rPr>
          <w:rFonts w:cs="Arial"/>
        </w:rPr>
        <w:t>ų</w:t>
      </w:r>
      <w:r w:rsidRPr="00B00A5D">
        <w:rPr>
          <w:rFonts w:cs="Arial"/>
        </w:rPr>
        <w:t xml:space="preserve"> jungtuvų </w:t>
      </w:r>
      <w:r w:rsidR="005874F1" w:rsidRPr="00B00A5D">
        <w:rPr>
          <w:rFonts w:cs="Arial"/>
        </w:rPr>
        <w:t>K-</w:t>
      </w:r>
      <w:r w:rsidR="005F6439" w:rsidRPr="00B00A5D">
        <w:rPr>
          <w:rFonts w:cs="Arial"/>
        </w:rPr>
        <w:t>401</w:t>
      </w:r>
      <w:r w:rsidRPr="00B00A5D">
        <w:rPr>
          <w:rFonts w:cs="Arial"/>
        </w:rPr>
        <w:t>,</w:t>
      </w:r>
      <w:r w:rsidR="005F6439" w:rsidRPr="00B00A5D">
        <w:rPr>
          <w:rFonts w:cs="Arial"/>
        </w:rPr>
        <w:t xml:space="preserve"> L-ELK1/K-401, </w:t>
      </w:r>
      <w:r w:rsidR="00943E0D" w:rsidRPr="00B00A5D">
        <w:rPr>
          <w:rFonts w:cs="Arial"/>
        </w:rPr>
        <w:t>L-ELK1, ŠRE-</w:t>
      </w:r>
      <w:r w:rsidR="00990F02" w:rsidRPr="00B00A5D">
        <w:rPr>
          <w:rFonts w:cs="Arial"/>
        </w:rPr>
        <w:t>ELK1, ŠRE-ELK2</w:t>
      </w:r>
      <w:r w:rsidR="00894C1F" w:rsidRPr="00B00A5D">
        <w:rPr>
          <w:rFonts w:cs="Arial"/>
        </w:rPr>
        <w:t>,</w:t>
      </w:r>
      <w:r w:rsidRPr="00B00A5D">
        <w:rPr>
          <w:rFonts w:cs="Arial"/>
        </w:rPr>
        <w:t xml:space="preserve"> </w:t>
      </w:r>
      <w:r w:rsidR="004D4C7D" w:rsidRPr="00B00A5D">
        <w:rPr>
          <w:rFonts w:cs="Arial"/>
        </w:rPr>
        <w:t xml:space="preserve">OL prijunginių </w:t>
      </w:r>
      <w:r w:rsidR="4EAC41A3" w:rsidRPr="00B00A5D">
        <w:rPr>
          <w:rFonts w:cs="Arial"/>
        </w:rPr>
        <w:t>LN-</w:t>
      </w:r>
      <w:r w:rsidRPr="00B00A5D">
        <w:rPr>
          <w:rFonts w:cs="Arial"/>
        </w:rPr>
        <w:t>ELK 1</w:t>
      </w:r>
      <w:r w:rsidR="001F1EEB" w:rsidRPr="00B00A5D">
        <w:rPr>
          <w:rFonts w:cs="Arial"/>
        </w:rPr>
        <w:t xml:space="preserve"> </w:t>
      </w:r>
      <w:r w:rsidRPr="00B00A5D">
        <w:rPr>
          <w:rFonts w:cs="Arial"/>
        </w:rPr>
        <w:t xml:space="preserve">ir </w:t>
      </w:r>
      <w:r w:rsidR="4C146177" w:rsidRPr="00B00A5D">
        <w:rPr>
          <w:rFonts w:cs="Arial"/>
        </w:rPr>
        <w:t>LN-</w:t>
      </w:r>
      <w:r w:rsidRPr="00B00A5D">
        <w:rPr>
          <w:rFonts w:cs="Arial"/>
        </w:rPr>
        <w:t>ELK 2</w:t>
      </w:r>
      <w:r w:rsidR="004D4C7D" w:rsidRPr="00B00A5D">
        <w:rPr>
          <w:rFonts w:cs="Arial"/>
        </w:rPr>
        <w:t xml:space="preserve">, </w:t>
      </w:r>
      <w:r w:rsidR="003842EA" w:rsidRPr="00B00A5D">
        <w:rPr>
          <w:rFonts w:cs="Arial"/>
        </w:rPr>
        <w:t>šunto reakto</w:t>
      </w:r>
      <w:r w:rsidR="00EE573E" w:rsidRPr="00B00A5D">
        <w:rPr>
          <w:rFonts w:cs="Arial"/>
        </w:rPr>
        <w:t xml:space="preserve">rių </w:t>
      </w:r>
      <w:r w:rsidR="661AAB81" w:rsidRPr="00B00A5D">
        <w:rPr>
          <w:rFonts w:cs="Arial"/>
        </w:rPr>
        <w:t>Š</w:t>
      </w:r>
      <w:r w:rsidR="00FF2FC5" w:rsidRPr="00B00A5D">
        <w:rPr>
          <w:rFonts w:cs="Arial"/>
        </w:rPr>
        <w:t>RE1-ELK1</w:t>
      </w:r>
      <w:r w:rsidR="00F37C54" w:rsidRPr="00B00A5D">
        <w:rPr>
          <w:rFonts w:cs="Arial"/>
        </w:rPr>
        <w:t xml:space="preserve"> ir </w:t>
      </w:r>
      <w:r w:rsidR="6335410E" w:rsidRPr="00B00A5D">
        <w:rPr>
          <w:rFonts w:cs="Arial"/>
        </w:rPr>
        <w:t>Š</w:t>
      </w:r>
      <w:r w:rsidR="00F37C54" w:rsidRPr="00B00A5D">
        <w:rPr>
          <w:rFonts w:cs="Arial"/>
        </w:rPr>
        <w:t>RE2-ELK2</w:t>
      </w:r>
      <w:r w:rsidR="001F1EEB" w:rsidRPr="00B00A5D">
        <w:rPr>
          <w:rFonts w:cs="Arial"/>
        </w:rPr>
        <w:t xml:space="preserve"> </w:t>
      </w:r>
      <w:r w:rsidR="0081218B" w:rsidRPr="00B00A5D">
        <w:rPr>
          <w:rFonts w:cs="Arial"/>
        </w:rPr>
        <w:t>RAA įr</w:t>
      </w:r>
      <w:r w:rsidR="00A443E8" w:rsidRPr="00B00A5D">
        <w:rPr>
          <w:rFonts w:cs="Arial"/>
        </w:rPr>
        <w:t>enginių</w:t>
      </w:r>
      <w:r w:rsidR="08E1A16E" w:rsidRPr="00B00A5D">
        <w:rPr>
          <w:rFonts w:cs="Arial"/>
        </w:rPr>
        <w:t xml:space="preserve"> </w:t>
      </w:r>
      <w:r w:rsidR="4A8D4882" w:rsidRPr="00B00A5D">
        <w:rPr>
          <w:rFonts w:cs="Arial"/>
        </w:rPr>
        <w:t>(</w:t>
      </w:r>
      <w:r w:rsidR="007D45CC" w:rsidRPr="00B00A5D">
        <w:rPr>
          <w:rFonts w:cs="Arial"/>
        </w:rPr>
        <w:t>įrenginiai</w:t>
      </w:r>
      <w:r w:rsidR="006E5BE3" w:rsidRPr="00B00A5D">
        <w:rPr>
          <w:rFonts w:cs="Arial"/>
        </w:rPr>
        <w:t xml:space="preserve"> </w:t>
      </w:r>
      <w:r w:rsidR="000F1DCC" w:rsidRPr="00B00A5D">
        <w:rPr>
          <w:rFonts w:cs="Arial"/>
        </w:rPr>
        <w:t xml:space="preserve">nuolatinės srovės keitiklio </w:t>
      </w:r>
      <w:r w:rsidR="006E5BE3" w:rsidRPr="00B00A5D">
        <w:rPr>
          <w:rFonts w:cs="Arial"/>
        </w:rPr>
        <w:t>valdymo pastate patalpoje Nr.</w:t>
      </w:r>
      <w:r w:rsidR="00A028A8" w:rsidRPr="00B00A5D">
        <w:rPr>
          <w:rFonts w:cs="Arial"/>
        </w:rPr>
        <w:t>2</w:t>
      </w:r>
      <w:r w:rsidR="002E2193" w:rsidRPr="00B00A5D">
        <w:rPr>
          <w:rFonts w:cs="Arial"/>
        </w:rPr>
        <w:t>1</w:t>
      </w:r>
      <w:r w:rsidR="00A028A8" w:rsidRPr="00B00A5D">
        <w:rPr>
          <w:rFonts w:cs="Arial"/>
        </w:rPr>
        <w:t>5</w:t>
      </w:r>
      <w:r w:rsidR="006E5BE3" w:rsidRPr="00B00A5D">
        <w:rPr>
          <w:rFonts w:cs="Arial"/>
        </w:rPr>
        <w:t xml:space="preserve"> „</w:t>
      </w:r>
      <w:r w:rsidR="000F0EA1" w:rsidRPr="00B00A5D">
        <w:rPr>
          <w:rFonts w:cs="Arial"/>
        </w:rPr>
        <w:t xml:space="preserve">Valdymo, apsaugos ir </w:t>
      </w:r>
      <w:r w:rsidR="00F77B9A" w:rsidRPr="00B00A5D">
        <w:rPr>
          <w:rFonts w:cs="Arial"/>
        </w:rPr>
        <w:t>telekomunikacijų patalpa</w:t>
      </w:r>
      <w:r w:rsidR="006E5BE3" w:rsidRPr="00B00A5D">
        <w:rPr>
          <w:rFonts w:cs="Arial"/>
        </w:rPr>
        <w:t>“</w:t>
      </w:r>
      <w:r w:rsidR="00A42131" w:rsidRPr="00B00A5D">
        <w:rPr>
          <w:rFonts w:cs="Arial"/>
        </w:rPr>
        <w:t>)</w:t>
      </w:r>
      <w:r w:rsidR="00A443E8" w:rsidRPr="00B00A5D">
        <w:rPr>
          <w:rFonts w:cs="Arial"/>
        </w:rPr>
        <w:t xml:space="preserve"> </w:t>
      </w:r>
      <w:r w:rsidR="00720331" w:rsidRPr="00B00A5D">
        <w:rPr>
          <w:rFonts w:cs="Arial"/>
        </w:rPr>
        <w:t>esam</w:t>
      </w:r>
      <w:r w:rsidR="007D45CC" w:rsidRPr="00B00A5D">
        <w:rPr>
          <w:rFonts w:cs="Arial"/>
        </w:rPr>
        <w:t xml:space="preserve">os </w:t>
      </w:r>
      <w:r w:rsidR="00720331" w:rsidRPr="00B00A5D">
        <w:rPr>
          <w:rFonts w:cs="Arial"/>
        </w:rPr>
        <w:t xml:space="preserve"> </w:t>
      </w:r>
      <w:r w:rsidR="001C5C78" w:rsidRPr="00B00A5D">
        <w:rPr>
          <w:rFonts w:cs="Arial"/>
        </w:rPr>
        <w:t>teleinformaci</w:t>
      </w:r>
      <w:r w:rsidR="007F7EED" w:rsidRPr="00B00A5D">
        <w:rPr>
          <w:rFonts w:cs="Arial"/>
        </w:rPr>
        <w:t>j</w:t>
      </w:r>
      <w:r w:rsidR="007D45CC" w:rsidRPr="00B00A5D">
        <w:rPr>
          <w:rFonts w:cs="Arial"/>
        </w:rPr>
        <w:t>os apimtys</w:t>
      </w:r>
      <w:r w:rsidR="00627125" w:rsidRPr="00B00A5D">
        <w:rPr>
          <w:rFonts w:cs="Arial"/>
        </w:rPr>
        <w:t>, kuri</w:t>
      </w:r>
      <w:r w:rsidR="00076AD4" w:rsidRPr="00B00A5D">
        <w:rPr>
          <w:rFonts w:cs="Arial"/>
        </w:rPr>
        <w:t>os</w:t>
      </w:r>
      <w:r w:rsidR="00627125" w:rsidRPr="00B00A5D">
        <w:rPr>
          <w:rFonts w:cs="Arial"/>
        </w:rPr>
        <w:t xml:space="preserve"> šiuo metu perduodam</w:t>
      </w:r>
      <w:r w:rsidR="00076AD4" w:rsidRPr="00B00A5D">
        <w:rPr>
          <w:rFonts w:cs="Arial"/>
        </w:rPr>
        <w:t>os</w:t>
      </w:r>
      <w:r w:rsidR="00627125" w:rsidRPr="00B00A5D">
        <w:rPr>
          <w:rFonts w:cs="Arial"/>
        </w:rPr>
        <w:t xml:space="preserve"> per nuolatinės srovės</w:t>
      </w:r>
      <w:r w:rsidR="001142C5" w:rsidRPr="00B00A5D">
        <w:rPr>
          <w:rFonts w:cs="Arial"/>
        </w:rPr>
        <w:t xml:space="preserve"> keitiklio valdymo si</w:t>
      </w:r>
      <w:r w:rsidR="00CF4AEF" w:rsidRPr="00B00A5D">
        <w:rPr>
          <w:rFonts w:cs="Arial"/>
        </w:rPr>
        <w:t>stem</w:t>
      </w:r>
      <w:r w:rsidR="00CA2B38" w:rsidRPr="00B00A5D">
        <w:rPr>
          <w:rFonts w:cs="Arial"/>
        </w:rPr>
        <w:t>ą</w:t>
      </w:r>
      <w:r w:rsidR="00CF4AEF" w:rsidRPr="00B00A5D">
        <w:rPr>
          <w:rFonts w:cs="Arial"/>
        </w:rPr>
        <w:t xml:space="preserve">, </w:t>
      </w:r>
      <w:r w:rsidR="0089597D" w:rsidRPr="00B00A5D">
        <w:rPr>
          <w:rFonts w:cs="Arial"/>
        </w:rPr>
        <w:t xml:space="preserve">turi būti </w:t>
      </w:r>
      <w:r w:rsidR="00B23BDF" w:rsidRPr="00B00A5D">
        <w:rPr>
          <w:rFonts w:cs="Arial"/>
        </w:rPr>
        <w:t>suprojektuot</w:t>
      </w:r>
      <w:r w:rsidR="00587AA7" w:rsidRPr="00B00A5D">
        <w:rPr>
          <w:rFonts w:cs="Arial"/>
        </w:rPr>
        <w:t>os</w:t>
      </w:r>
      <w:r w:rsidR="00B23BDF" w:rsidRPr="00B00A5D">
        <w:rPr>
          <w:rFonts w:cs="Arial"/>
        </w:rPr>
        <w:t xml:space="preserve"> ir </w:t>
      </w:r>
      <w:r w:rsidR="005E2AF2" w:rsidRPr="00B00A5D">
        <w:rPr>
          <w:rFonts w:cs="Arial"/>
        </w:rPr>
        <w:t>perdu</w:t>
      </w:r>
      <w:r w:rsidR="00B639A8" w:rsidRPr="00B00A5D">
        <w:rPr>
          <w:rFonts w:cs="Arial"/>
        </w:rPr>
        <w:t>o</w:t>
      </w:r>
      <w:r w:rsidR="00B23BDF" w:rsidRPr="00B00A5D">
        <w:rPr>
          <w:rFonts w:cs="Arial"/>
        </w:rPr>
        <w:t>dam</w:t>
      </w:r>
      <w:r w:rsidR="00587AA7" w:rsidRPr="00B00A5D">
        <w:rPr>
          <w:rFonts w:cs="Arial"/>
        </w:rPr>
        <w:t>os</w:t>
      </w:r>
      <w:r w:rsidR="00B23BDF" w:rsidRPr="00B00A5D">
        <w:rPr>
          <w:rFonts w:cs="Arial"/>
        </w:rPr>
        <w:t xml:space="preserve"> </w:t>
      </w:r>
      <w:r w:rsidR="00120863" w:rsidRPr="00B00A5D">
        <w:rPr>
          <w:rFonts w:cs="Arial"/>
        </w:rPr>
        <w:t>per</w:t>
      </w:r>
      <w:r w:rsidR="00270A47" w:rsidRPr="00B00A5D">
        <w:rPr>
          <w:rFonts w:cs="Arial"/>
        </w:rPr>
        <w:t xml:space="preserve"> </w:t>
      </w:r>
      <w:r w:rsidR="00B23BDF" w:rsidRPr="00B00A5D">
        <w:rPr>
          <w:rFonts w:cs="Arial"/>
        </w:rPr>
        <w:t xml:space="preserve">šiuo projektu </w:t>
      </w:r>
      <w:r w:rsidR="00F91BA9" w:rsidRPr="00B00A5D">
        <w:rPr>
          <w:rFonts w:cs="Arial"/>
        </w:rPr>
        <w:t xml:space="preserve">projektuojamus </w:t>
      </w:r>
      <w:r w:rsidR="00270A47" w:rsidRPr="00B00A5D">
        <w:rPr>
          <w:rFonts w:cs="Arial"/>
        </w:rPr>
        <w:t>nauj</w:t>
      </w:r>
      <w:r w:rsidR="00090A97" w:rsidRPr="00B00A5D">
        <w:rPr>
          <w:rFonts w:cs="Arial"/>
        </w:rPr>
        <w:t>us</w:t>
      </w:r>
      <w:r w:rsidR="00270A47" w:rsidRPr="00B00A5D">
        <w:rPr>
          <w:rFonts w:cs="Arial"/>
        </w:rPr>
        <w:t xml:space="preserve"> teleinformacijos surinkimo</w:t>
      </w:r>
      <w:r w:rsidR="00420D79" w:rsidRPr="00B00A5D">
        <w:rPr>
          <w:rFonts w:cs="Arial"/>
        </w:rPr>
        <w:t xml:space="preserve"> </w:t>
      </w:r>
      <w:r w:rsidR="00270A47" w:rsidRPr="00B00A5D">
        <w:rPr>
          <w:rFonts w:cs="Arial"/>
        </w:rPr>
        <w:t>ir perdavimo įr</w:t>
      </w:r>
      <w:r w:rsidR="00021D8B" w:rsidRPr="00B00A5D">
        <w:rPr>
          <w:rFonts w:cs="Arial"/>
        </w:rPr>
        <w:t>enginius</w:t>
      </w:r>
      <w:r w:rsidR="00090A97" w:rsidRPr="00B00A5D">
        <w:rPr>
          <w:rFonts w:cs="Arial"/>
        </w:rPr>
        <w:t xml:space="preserve"> (toliau </w:t>
      </w:r>
      <w:r w:rsidR="00587AA7" w:rsidRPr="00B00A5D">
        <w:rPr>
          <w:rFonts w:cs="Arial"/>
        </w:rPr>
        <w:t xml:space="preserve">- </w:t>
      </w:r>
      <w:r w:rsidR="00090A97" w:rsidRPr="00B00A5D">
        <w:rPr>
          <w:rFonts w:cs="Arial"/>
        </w:rPr>
        <w:t xml:space="preserve">TSPĮ) </w:t>
      </w:r>
      <w:r w:rsidR="00E4486A" w:rsidRPr="00B00A5D">
        <w:rPr>
          <w:rFonts w:cs="Arial"/>
        </w:rPr>
        <w:t xml:space="preserve"> ir perduodama į</w:t>
      </w:r>
      <w:r w:rsidR="00420D79" w:rsidRPr="00B00A5D">
        <w:rPr>
          <w:rFonts w:cs="Arial"/>
        </w:rPr>
        <w:t xml:space="preserve"> </w:t>
      </w:r>
      <w:r w:rsidR="00A4666E" w:rsidRPr="00B00A5D">
        <w:rPr>
          <w:rFonts w:cs="Arial"/>
        </w:rPr>
        <w:t>Užsakovo</w:t>
      </w:r>
      <w:r w:rsidR="00420D79" w:rsidRPr="00B00A5D">
        <w:rPr>
          <w:rFonts w:cs="Arial"/>
        </w:rPr>
        <w:t xml:space="preserve"> DVS.</w:t>
      </w:r>
      <w:r w:rsidR="00AC5B63" w:rsidRPr="00B00A5D">
        <w:rPr>
          <w:rFonts w:cs="Arial"/>
        </w:rPr>
        <w:t xml:space="preserve"> Esamos </w:t>
      </w:r>
      <w:proofErr w:type="spellStart"/>
      <w:r w:rsidR="00AC5B63" w:rsidRPr="00B00A5D">
        <w:rPr>
          <w:rFonts w:cs="Arial"/>
        </w:rPr>
        <w:t>teleinformacijos</w:t>
      </w:r>
      <w:proofErr w:type="spellEnd"/>
      <w:r w:rsidR="00AC5B63" w:rsidRPr="00B00A5D">
        <w:rPr>
          <w:rFonts w:cs="Arial"/>
        </w:rPr>
        <w:t xml:space="preserve"> apimtys pateikiamos</w:t>
      </w:r>
      <w:r w:rsidR="00084F8C" w:rsidRPr="00B00A5D">
        <w:rPr>
          <w:rFonts w:cs="Arial"/>
        </w:rPr>
        <w:t xml:space="preserve"> </w:t>
      </w:r>
      <w:r w:rsidR="00084F8C" w:rsidRPr="00B00A5D">
        <w:rPr>
          <w:rFonts w:cs="Arial"/>
        </w:rPr>
        <w:fldChar w:fldCharType="begin"/>
      </w:r>
      <w:r w:rsidR="00084F8C" w:rsidRPr="00B00A5D">
        <w:rPr>
          <w:rFonts w:cs="Arial"/>
        </w:rPr>
        <w:instrText xml:space="preserve"> REF _Ref157968364 \r \h </w:instrText>
      </w:r>
      <w:r w:rsidR="00084F8C" w:rsidRPr="00B00A5D">
        <w:rPr>
          <w:rFonts w:cs="Arial"/>
        </w:rPr>
      </w:r>
      <w:r w:rsidR="00084F8C" w:rsidRPr="00B00A5D">
        <w:rPr>
          <w:rFonts w:cs="Arial"/>
        </w:rPr>
        <w:fldChar w:fldCharType="separate"/>
      </w:r>
      <w:r w:rsidR="008F1534">
        <w:rPr>
          <w:rFonts w:cs="Arial"/>
        </w:rPr>
        <w:t>7</w:t>
      </w:r>
      <w:r w:rsidR="00084F8C" w:rsidRPr="00B00A5D">
        <w:rPr>
          <w:rFonts w:cs="Arial"/>
        </w:rPr>
        <w:fldChar w:fldCharType="end"/>
      </w:r>
      <w:r w:rsidR="00084F8C" w:rsidRPr="00B00A5D">
        <w:rPr>
          <w:rFonts w:cs="Arial"/>
        </w:rPr>
        <w:t xml:space="preserve"> </w:t>
      </w:r>
      <w:r w:rsidR="00AA0846" w:rsidRPr="00B00A5D">
        <w:rPr>
          <w:rFonts w:cs="Arial"/>
        </w:rPr>
        <w:t>skyriaus</w:t>
      </w:r>
      <w:r w:rsidR="00084F8C" w:rsidRPr="00B00A5D">
        <w:rPr>
          <w:rFonts w:cs="Arial"/>
        </w:rPr>
        <w:t xml:space="preserve"> „</w:t>
      </w:r>
      <w:r w:rsidR="00084F8C" w:rsidRPr="00B00A5D">
        <w:rPr>
          <w:rFonts w:cs="Arial"/>
        </w:rPr>
        <w:fldChar w:fldCharType="begin"/>
      </w:r>
      <w:r w:rsidR="00084F8C" w:rsidRPr="00B00A5D">
        <w:rPr>
          <w:rFonts w:cs="Arial"/>
        </w:rPr>
        <w:instrText xml:space="preserve"> REF _Ref157968376 \h  \* MERGEFORMAT </w:instrText>
      </w:r>
      <w:r w:rsidR="00084F8C" w:rsidRPr="00B00A5D">
        <w:rPr>
          <w:rFonts w:cs="Arial"/>
        </w:rPr>
      </w:r>
      <w:r w:rsidR="00084F8C" w:rsidRPr="00B00A5D">
        <w:rPr>
          <w:rFonts w:cs="Arial"/>
        </w:rPr>
        <w:fldChar w:fldCharType="separate"/>
      </w:r>
      <w:r w:rsidR="008F1534" w:rsidRPr="008F1534">
        <w:rPr>
          <w:rFonts w:cs="Arial"/>
        </w:rPr>
        <w:t>VALDYMAS, SIGNALIZACIJA IR MATAVIMAI</w:t>
      </w:r>
      <w:r w:rsidR="00084F8C" w:rsidRPr="00B00A5D">
        <w:rPr>
          <w:rFonts w:cs="Arial"/>
        </w:rPr>
        <w:fldChar w:fldCharType="end"/>
      </w:r>
      <w:r w:rsidR="00084F8C" w:rsidRPr="00B00A5D">
        <w:rPr>
          <w:rFonts w:cs="Arial"/>
        </w:rPr>
        <w:t xml:space="preserve">“ </w:t>
      </w:r>
      <w:r w:rsidR="00AA0846" w:rsidRPr="00B00A5D">
        <w:rPr>
          <w:rFonts w:cs="Arial"/>
        </w:rPr>
        <w:t>reikalavimu</w:t>
      </w:r>
      <w:r w:rsidR="00B62541" w:rsidRPr="00B00A5D">
        <w:rPr>
          <w:rFonts w:cs="Arial"/>
        </w:rPr>
        <w:t>ose</w:t>
      </w:r>
      <w:r w:rsidR="00A303DE">
        <w:rPr>
          <w:rFonts w:cs="Arial"/>
        </w:rPr>
        <w:t>;</w:t>
      </w:r>
      <w:bookmarkEnd w:id="48"/>
    </w:p>
    <w:p w14:paraId="705127C4" w14:textId="6C107BF8" w:rsidR="00DE3DFB" w:rsidRPr="00B00A5D" w:rsidRDefault="12402D27" w:rsidP="006E696B">
      <w:pPr>
        <w:pStyle w:val="ListParagraph"/>
        <w:numPr>
          <w:ilvl w:val="2"/>
          <w:numId w:val="1"/>
        </w:numPr>
        <w:tabs>
          <w:tab w:val="left" w:pos="720"/>
          <w:tab w:val="left" w:pos="851"/>
          <w:tab w:val="left" w:pos="1560"/>
        </w:tabs>
        <w:spacing w:line="276" w:lineRule="auto"/>
        <w:ind w:left="851" w:firstLine="0"/>
        <w:jc w:val="both"/>
        <w:rPr>
          <w:rFonts w:cs="Arial"/>
        </w:rPr>
      </w:pPr>
      <w:bookmarkStart w:id="49" w:name="_Ref158107416"/>
      <w:r w:rsidRPr="00B00A5D">
        <w:rPr>
          <w:rFonts w:cs="Arial"/>
        </w:rPr>
        <w:t xml:space="preserve">OL LN-ELK1 ir OL LN-ELK2 </w:t>
      </w:r>
      <w:r w:rsidR="000B6473" w:rsidRPr="00B00A5D">
        <w:rPr>
          <w:rFonts w:cs="Arial"/>
        </w:rPr>
        <w:t xml:space="preserve">priimamas perduodamas </w:t>
      </w:r>
      <w:proofErr w:type="spellStart"/>
      <w:r w:rsidR="000B6473" w:rsidRPr="00B00A5D">
        <w:rPr>
          <w:rFonts w:cs="Arial"/>
        </w:rPr>
        <w:t>telekomandas</w:t>
      </w:r>
      <w:proofErr w:type="spellEnd"/>
      <w:r w:rsidR="000B6473" w:rsidRPr="00B00A5D">
        <w:rPr>
          <w:rFonts w:cs="Arial"/>
        </w:rPr>
        <w:t xml:space="preserve">  turi būti suprojektuota </w:t>
      </w:r>
      <w:r w:rsidR="51A4D866" w:rsidRPr="00B00A5D">
        <w:rPr>
          <w:rFonts w:cs="Arial"/>
        </w:rPr>
        <w:t>užve</w:t>
      </w:r>
      <w:r w:rsidR="000B6473" w:rsidRPr="00B00A5D">
        <w:rPr>
          <w:rFonts w:cs="Arial"/>
        </w:rPr>
        <w:t>sti</w:t>
      </w:r>
      <w:r w:rsidR="51A4D866" w:rsidRPr="00B00A5D">
        <w:rPr>
          <w:rFonts w:cs="Arial"/>
        </w:rPr>
        <w:t xml:space="preserve"> į 400 kV “A” ir “B” priešavarinės automatikos komplektus</w:t>
      </w:r>
      <w:r w:rsidR="6577FC1F" w:rsidRPr="00B00A5D">
        <w:rPr>
          <w:rFonts w:cs="Arial"/>
        </w:rPr>
        <w:t xml:space="preserve"> (atviroje </w:t>
      </w:r>
      <w:r w:rsidR="7ADD7514" w:rsidRPr="00B00A5D">
        <w:rPr>
          <w:rFonts w:cs="Arial"/>
        </w:rPr>
        <w:t xml:space="preserve">(ASĮ) </w:t>
      </w:r>
      <w:r w:rsidR="6577FC1F" w:rsidRPr="00B00A5D">
        <w:rPr>
          <w:rFonts w:cs="Arial"/>
        </w:rPr>
        <w:t>400</w:t>
      </w:r>
      <w:r w:rsidR="001A2DBB">
        <w:rPr>
          <w:rFonts w:cs="Arial"/>
        </w:rPr>
        <w:t> </w:t>
      </w:r>
      <w:r w:rsidR="6577FC1F" w:rsidRPr="00B00A5D">
        <w:rPr>
          <w:rFonts w:cs="Arial"/>
        </w:rPr>
        <w:t>kV skirstykloje</w:t>
      </w:r>
      <w:r w:rsidR="7A26B715" w:rsidRPr="00B00A5D">
        <w:rPr>
          <w:rFonts w:cs="Arial"/>
        </w:rPr>
        <w:t xml:space="preserve"> esančiame PVP</w:t>
      </w:r>
      <w:r w:rsidR="6577FC1F" w:rsidRPr="00B00A5D">
        <w:rPr>
          <w:rFonts w:cs="Arial"/>
        </w:rPr>
        <w:t>)</w:t>
      </w:r>
      <w:r w:rsidR="6EEC2ACA" w:rsidRPr="00B00A5D">
        <w:rPr>
          <w:rFonts w:cs="Arial"/>
        </w:rPr>
        <w:t xml:space="preserve">, </w:t>
      </w:r>
      <w:r w:rsidR="0D75B2AC" w:rsidRPr="00B00A5D">
        <w:rPr>
          <w:rFonts w:cs="Arial"/>
        </w:rPr>
        <w:t>t.</w:t>
      </w:r>
      <w:r w:rsidR="6EEC2ACA" w:rsidRPr="00B00A5D">
        <w:rPr>
          <w:rFonts w:cs="Arial"/>
        </w:rPr>
        <w:t xml:space="preserve"> </w:t>
      </w:r>
      <w:r w:rsidR="0D75B2AC" w:rsidRPr="00B00A5D">
        <w:rPr>
          <w:rFonts w:cs="Arial"/>
        </w:rPr>
        <w:t>y.</w:t>
      </w:r>
      <w:r w:rsidR="6EEC2ACA" w:rsidRPr="00B00A5D">
        <w:rPr>
          <w:rFonts w:cs="Arial"/>
        </w:rPr>
        <w:t xml:space="preserve"> </w:t>
      </w:r>
      <w:r w:rsidR="79C9FDD2" w:rsidRPr="00B00A5D">
        <w:rPr>
          <w:rFonts w:cs="Arial"/>
        </w:rPr>
        <w:t>e</w:t>
      </w:r>
      <w:r w:rsidR="36FA66D3" w:rsidRPr="00B00A5D">
        <w:rPr>
          <w:rFonts w:cs="Arial"/>
        </w:rPr>
        <w:t xml:space="preserve">samos </w:t>
      </w:r>
      <w:r w:rsidR="19592A12" w:rsidRPr="00B00A5D">
        <w:rPr>
          <w:rFonts w:cs="Arial"/>
        </w:rPr>
        <w:t>RAA</w:t>
      </w:r>
      <w:r w:rsidR="36FA66D3" w:rsidRPr="00B00A5D">
        <w:rPr>
          <w:rFonts w:cs="Arial"/>
        </w:rPr>
        <w:t xml:space="preserve"> telekomandos</w:t>
      </w:r>
      <w:r w:rsidR="6EEC2ACA" w:rsidRPr="00B00A5D">
        <w:rPr>
          <w:rFonts w:cs="Arial"/>
        </w:rPr>
        <w:t xml:space="preserve">, </w:t>
      </w:r>
      <w:r w:rsidR="36FA66D3" w:rsidRPr="00B00A5D">
        <w:rPr>
          <w:rFonts w:cs="Arial"/>
        </w:rPr>
        <w:t xml:space="preserve">kurios </w:t>
      </w:r>
      <w:r w:rsidR="144FCCCC" w:rsidRPr="00B00A5D">
        <w:rPr>
          <w:rFonts w:cs="Arial"/>
        </w:rPr>
        <w:t xml:space="preserve">buvo naudojamos </w:t>
      </w:r>
      <w:r w:rsidR="2BE8FF83" w:rsidRPr="00B00A5D">
        <w:rPr>
          <w:rFonts w:cs="Arial"/>
        </w:rPr>
        <w:t>nuolatinės srovės</w:t>
      </w:r>
      <w:r w:rsidR="36FA66D3" w:rsidRPr="00B00A5D">
        <w:rPr>
          <w:rFonts w:cs="Arial"/>
        </w:rPr>
        <w:t xml:space="preserve"> keitiklio valdymo sistem</w:t>
      </w:r>
      <w:r w:rsidR="144FCCCC" w:rsidRPr="00B00A5D">
        <w:rPr>
          <w:rFonts w:cs="Arial"/>
        </w:rPr>
        <w:t>ai</w:t>
      </w:r>
      <w:r w:rsidR="36FA66D3" w:rsidRPr="00B00A5D">
        <w:rPr>
          <w:rFonts w:cs="Arial"/>
        </w:rPr>
        <w:t xml:space="preserve"> li</w:t>
      </w:r>
      <w:r w:rsidR="0D75B2AC" w:rsidRPr="00B00A5D">
        <w:rPr>
          <w:rFonts w:cs="Arial"/>
        </w:rPr>
        <w:t>eka</w:t>
      </w:r>
      <w:r w:rsidR="36FA66D3" w:rsidRPr="00B00A5D">
        <w:rPr>
          <w:rFonts w:cs="Arial"/>
        </w:rPr>
        <w:t xml:space="preserve"> naudojamos. </w:t>
      </w:r>
      <w:r w:rsidR="02BB9B31" w:rsidRPr="00B00A5D">
        <w:rPr>
          <w:rFonts w:cs="Arial"/>
        </w:rPr>
        <w:t>P</w:t>
      </w:r>
      <w:r w:rsidR="36FA66D3" w:rsidRPr="00B00A5D">
        <w:rPr>
          <w:rFonts w:cs="Arial"/>
        </w:rPr>
        <w:t>riešavarin</w:t>
      </w:r>
      <w:r w:rsidR="4742EA3D" w:rsidRPr="00B00A5D">
        <w:rPr>
          <w:rFonts w:cs="Arial"/>
        </w:rPr>
        <w:t>ės</w:t>
      </w:r>
      <w:r w:rsidR="36FA66D3" w:rsidRPr="00B00A5D">
        <w:rPr>
          <w:rFonts w:cs="Arial"/>
        </w:rPr>
        <w:t xml:space="preserve"> automatik</w:t>
      </w:r>
      <w:r w:rsidR="4780754C" w:rsidRPr="00B00A5D">
        <w:rPr>
          <w:rFonts w:cs="Arial"/>
        </w:rPr>
        <w:t>os telekomandos</w:t>
      </w:r>
      <w:r w:rsidR="36FA66D3" w:rsidRPr="00B00A5D">
        <w:rPr>
          <w:rFonts w:cs="Arial"/>
        </w:rPr>
        <w:t xml:space="preserve"> turi būti perduodamos į </w:t>
      </w:r>
      <w:r w:rsidR="127248A8" w:rsidRPr="00B00A5D">
        <w:rPr>
          <w:rFonts w:cs="Arial"/>
        </w:rPr>
        <w:t xml:space="preserve"> 400 kV </w:t>
      </w:r>
      <w:r w:rsidR="7ADD7514" w:rsidRPr="00B00A5D">
        <w:rPr>
          <w:rFonts w:cs="Arial"/>
        </w:rPr>
        <w:t xml:space="preserve">ASĮ PVP </w:t>
      </w:r>
      <w:r w:rsidR="127248A8" w:rsidRPr="00B00A5D">
        <w:rPr>
          <w:rFonts w:cs="Arial"/>
        </w:rPr>
        <w:t>“A” ir “B” priešavarinės automatikos komplektus</w:t>
      </w:r>
      <w:r w:rsidR="5E1AF621" w:rsidRPr="00B00A5D">
        <w:rPr>
          <w:rFonts w:cs="Arial"/>
        </w:rPr>
        <w:t xml:space="preserve"> </w:t>
      </w:r>
      <w:r w:rsidR="78A2C1CE" w:rsidRPr="00B00A5D">
        <w:rPr>
          <w:rFonts w:cs="Arial"/>
        </w:rPr>
        <w:t xml:space="preserve"> (</w:t>
      </w:r>
      <w:r w:rsidR="54B05ACF" w:rsidRPr="00B00A5D">
        <w:rPr>
          <w:rFonts w:cs="Arial"/>
        </w:rPr>
        <w:t>turi būti atliktas liekamas šių komandų integravimas į priešavarinės automatikos logiką</w:t>
      </w:r>
      <w:r w:rsidR="78A2C1CE" w:rsidRPr="00B00A5D">
        <w:rPr>
          <w:rFonts w:cs="Arial"/>
        </w:rPr>
        <w:t>)</w:t>
      </w:r>
      <w:r w:rsidR="54B05ACF" w:rsidRPr="00B00A5D">
        <w:rPr>
          <w:rFonts w:cs="Arial"/>
        </w:rPr>
        <w:t xml:space="preserve"> </w:t>
      </w:r>
      <w:r w:rsidR="5E1AF621" w:rsidRPr="00B00A5D">
        <w:rPr>
          <w:rFonts w:cs="Arial"/>
        </w:rPr>
        <w:t xml:space="preserve">iš </w:t>
      </w:r>
      <w:r w:rsidR="3AAEAAAD" w:rsidRPr="00B00A5D">
        <w:rPr>
          <w:rFonts w:cs="Arial"/>
        </w:rPr>
        <w:t>nuolatinės srovės keitiklio valdymo pastato patalpos Nr.215 į</w:t>
      </w:r>
      <w:r w:rsidR="097EEA73" w:rsidRPr="00B00A5D">
        <w:rPr>
          <w:rFonts w:cs="Arial"/>
        </w:rPr>
        <w:t xml:space="preserve"> 400 kV </w:t>
      </w:r>
      <w:r w:rsidR="3AAEAAAD" w:rsidRPr="00B00A5D">
        <w:rPr>
          <w:rFonts w:cs="Arial"/>
        </w:rPr>
        <w:t xml:space="preserve">ASĮ </w:t>
      </w:r>
      <w:r w:rsidR="097EEA73" w:rsidRPr="00B00A5D">
        <w:rPr>
          <w:rFonts w:cs="Arial"/>
        </w:rPr>
        <w:t>PVP</w:t>
      </w:r>
      <w:r w:rsidR="2C5E2053" w:rsidRPr="00B00A5D">
        <w:rPr>
          <w:rFonts w:cs="Arial"/>
        </w:rPr>
        <w:t>,</w:t>
      </w:r>
      <w:r w:rsidR="3AAEAAAD" w:rsidRPr="00B00A5D">
        <w:rPr>
          <w:rFonts w:cs="Arial"/>
        </w:rPr>
        <w:t xml:space="preserve"> gali būti </w:t>
      </w:r>
      <w:r w:rsidR="4C9CEE02" w:rsidRPr="00B00A5D">
        <w:rPr>
          <w:rFonts w:cs="Arial"/>
        </w:rPr>
        <w:t>projektuojam</w:t>
      </w:r>
      <w:r w:rsidR="2C5E2053" w:rsidRPr="00B00A5D">
        <w:rPr>
          <w:rFonts w:cs="Arial"/>
        </w:rPr>
        <w:t>o</w:t>
      </w:r>
      <w:r w:rsidR="4C9CEE02" w:rsidRPr="00B00A5D">
        <w:rPr>
          <w:rFonts w:cs="Arial"/>
        </w:rPr>
        <w:t xml:space="preserve">s </w:t>
      </w:r>
      <w:r w:rsidR="1BF1EE16" w:rsidRPr="00B00A5D">
        <w:rPr>
          <w:rFonts w:cs="Arial"/>
        </w:rPr>
        <w:t>esamais</w:t>
      </w:r>
      <w:r w:rsidR="4C9CEE02" w:rsidRPr="00B00A5D">
        <w:rPr>
          <w:rFonts w:cs="Arial"/>
        </w:rPr>
        <w:t xml:space="preserve"> telekomandų perdavimo įrenginiais</w:t>
      </w:r>
      <w:r w:rsidR="00A303DE">
        <w:rPr>
          <w:rFonts w:cs="Arial"/>
        </w:rPr>
        <w:t>;</w:t>
      </w:r>
      <w:bookmarkEnd w:id="49"/>
    </w:p>
    <w:p w14:paraId="6E8A17BA" w14:textId="72F79AA4" w:rsidR="698FB46B" w:rsidRPr="00B00A5D" w:rsidRDefault="00257830" w:rsidP="006E696B">
      <w:pPr>
        <w:pStyle w:val="ListParagraph"/>
        <w:numPr>
          <w:ilvl w:val="2"/>
          <w:numId w:val="1"/>
        </w:numPr>
        <w:tabs>
          <w:tab w:val="left" w:pos="720"/>
          <w:tab w:val="left" w:pos="851"/>
          <w:tab w:val="left" w:pos="1560"/>
        </w:tabs>
        <w:spacing w:line="276" w:lineRule="auto"/>
        <w:ind w:left="851" w:firstLine="0"/>
        <w:jc w:val="both"/>
        <w:rPr>
          <w:rFonts w:cs="Arial"/>
        </w:rPr>
      </w:pPr>
      <w:r w:rsidRPr="00B00A5D">
        <w:rPr>
          <w:rFonts w:cs="Arial"/>
        </w:rPr>
        <w:t xml:space="preserve">Punktuose </w:t>
      </w:r>
      <w:r w:rsidR="00415CF5" w:rsidRPr="00B00A5D">
        <w:rPr>
          <w:rFonts w:cs="Arial"/>
        </w:rPr>
        <w:fldChar w:fldCharType="begin"/>
      </w:r>
      <w:r w:rsidR="00415CF5" w:rsidRPr="00B00A5D">
        <w:rPr>
          <w:rFonts w:cs="Arial"/>
        </w:rPr>
        <w:instrText xml:space="preserve"> REF _Ref158107409 \r \h </w:instrText>
      </w:r>
      <w:r w:rsidR="00415CF5" w:rsidRPr="00B00A5D">
        <w:rPr>
          <w:rFonts w:cs="Arial"/>
        </w:rPr>
      </w:r>
      <w:r w:rsidR="00415CF5" w:rsidRPr="00B00A5D">
        <w:rPr>
          <w:rFonts w:cs="Arial"/>
        </w:rPr>
        <w:fldChar w:fldCharType="separate"/>
      </w:r>
      <w:r w:rsidR="008F1534">
        <w:rPr>
          <w:rFonts w:cs="Arial"/>
        </w:rPr>
        <w:t>6.4.2</w:t>
      </w:r>
      <w:r w:rsidR="00415CF5" w:rsidRPr="00B00A5D">
        <w:rPr>
          <w:rFonts w:cs="Arial"/>
        </w:rPr>
        <w:fldChar w:fldCharType="end"/>
      </w:r>
      <w:r w:rsidR="00415CF5" w:rsidRPr="00B00A5D">
        <w:rPr>
          <w:rFonts w:cs="Arial"/>
        </w:rPr>
        <w:t xml:space="preserve"> ir </w:t>
      </w:r>
      <w:r w:rsidR="00415CF5" w:rsidRPr="00B00A5D">
        <w:rPr>
          <w:rFonts w:cs="Arial"/>
        </w:rPr>
        <w:fldChar w:fldCharType="begin"/>
      </w:r>
      <w:r w:rsidR="00415CF5" w:rsidRPr="00B00A5D">
        <w:rPr>
          <w:rFonts w:cs="Arial"/>
        </w:rPr>
        <w:instrText xml:space="preserve"> REF _Ref158107416 \r \h </w:instrText>
      </w:r>
      <w:r w:rsidR="00415CF5" w:rsidRPr="00B00A5D">
        <w:rPr>
          <w:rFonts w:cs="Arial"/>
        </w:rPr>
      </w:r>
      <w:r w:rsidR="00415CF5" w:rsidRPr="00B00A5D">
        <w:rPr>
          <w:rFonts w:cs="Arial"/>
        </w:rPr>
        <w:fldChar w:fldCharType="separate"/>
      </w:r>
      <w:r w:rsidR="008F1534">
        <w:rPr>
          <w:rFonts w:cs="Arial"/>
        </w:rPr>
        <w:t>6.4.3</w:t>
      </w:r>
      <w:r w:rsidR="00415CF5" w:rsidRPr="00B00A5D">
        <w:rPr>
          <w:rFonts w:cs="Arial"/>
        </w:rPr>
        <w:fldChar w:fldCharType="end"/>
      </w:r>
      <w:r w:rsidR="731F0FB2" w:rsidRPr="00B00A5D">
        <w:rPr>
          <w:rFonts w:cs="Arial"/>
        </w:rPr>
        <w:t xml:space="preserve"> </w:t>
      </w:r>
      <w:r w:rsidRPr="00B00A5D">
        <w:rPr>
          <w:rFonts w:cs="Arial"/>
        </w:rPr>
        <w:t xml:space="preserve">numatyti </w:t>
      </w:r>
      <w:r w:rsidR="731F0FB2" w:rsidRPr="00B00A5D">
        <w:rPr>
          <w:rFonts w:cs="Arial"/>
        </w:rPr>
        <w:t xml:space="preserve">sprendiniai </w:t>
      </w:r>
      <w:r w:rsidR="00F25169">
        <w:rPr>
          <w:rFonts w:cs="Arial"/>
        </w:rPr>
        <w:t>T</w:t>
      </w:r>
      <w:r w:rsidR="00F25169" w:rsidRPr="00B00A5D">
        <w:rPr>
          <w:rFonts w:cs="Arial"/>
        </w:rPr>
        <w:t xml:space="preserve">echninio </w:t>
      </w:r>
      <w:r w:rsidR="731F0FB2" w:rsidRPr="00B00A5D">
        <w:rPr>
          <w:rFonts w:cs="Arial"/>
        </w:rPr>
        <w:t xml:space="preserve">darbo projekto rengimo metu turi būti suderinti su </w:t>
      </w:r>
      <w:r w:rsidR="007256D9" w:rsidRPr="00B00A5D">
        <w:rPr>
          <w:rFonts w:cs="Arial"/>
        </w:rPr>
        <w:t>PSE</w:t>
      </w:r>
      <w:r w:rsidR="00A303DE">
        <w:rPr>
          <w:rFonts w:cs="Arial"/>
        </w:rPr>
        <w:t>;</w:t>
      </w:r>
    </w:p>
    <w:p w14:paraId="36262CF1" w14:textId="25B26D43" w:rsidR="004256A8" w:rsidRPr="00B00A5D" w:rsidRDefault="29765980" w:rsidP="006E696B">
      <w:pPr>
        <w:pStyle w:val="ListParagraph"/>
        <w:numPr>
          <w:ilvl w:val="2"/>
          <w:numId w:val="1"/>
        </w:numPr>
        <w:tabs>
          <w:tab w:val="left" w:pos="1560"/>
        </w:tabs>
        <w:spacing w:line="276" w:lineRule="auto"/>
        <w:ind w:left="851" w:firstLine="0"/>
        <w:jc w:val="both"/>
        <w:rPr>
          <w:rFonts w:cs="Arial"/>
        </w:rPr>
      </w:pPr>
      <w:r w:rsidRPr="00B00A5D">
        <w:rPr>
          <w:rFonts w:cs="Arial"/>
        </w:rPr>
        <w:t>Į</w:t>
      </w:r>
      <w:r w:rsidR="00EC6DD9" w:rsidRPr="00B00A5D">
        <w:rPr>
          <w:rFonts w:cs="Arial"/>
        </w:rPr>
        <w:t>T-T401 n</w:t>
      </w:r>
      <w:r w:rsidR="004256A8" w:rsidRPr="00B00A5D">
        <w:rPr>
          <w:rFonts w:cs="Arial"/>
        </w:rPr>
        <w:t>ebenaudojam</w:t>
      </w:r>
      <w:r w:rsidR="00EC6DD9" w:rsidRPr="00B00A5D">
        <w:rPr>
          <w:rFonts w:cs="Arial"/>
        </w:rPr>
        <w:t>i kontroliniai kabeliai ir</w:t>
      </w:r>
      <w:r w:rsidR="005E7AEE" w:rsidRPr="00B00A5D">
        <w:rPr>
          <w:rFonts w:cs="Arial"/>
        </w:rPr>
        <w:t xml:space="preserve"> </w:t>
      </w:r>
      <w:r w:rsidR="004256A8" w:rsidRPr="00B00A5D">
        <w:rPr>
          <w:rFonts w:cs="Arial"/>
        </w:rPr>
        <w:t xml:space="preserve">grandinės </w:t>
      </w:r>
      <w:r w:rsidR="004772A8" w:rsidRPr="00B00A5D">
        <w:rPr>
          <w:rFonts w:cs="Arial"/>
        </w:rPr>
        <w:t xml:space="preserve">projektuojamos atjungti </w:t>
      </w:r>
      <w:r w:rsidR="00EC6DD9" w:rsidRPr="00B00A5D">
        <w:rPr>
          <w:rFonts w:cs="Arial"/>
        </w:rPr>
        <w:t>abiejuose kabelių galuose,</w:t>
      </w:r>
      <w:r w:rsidR="003723E1" w:rsidRPr="00B00A5D">
        <w:rPr>
          <w:rFonts w:cs="Arial"/>
        </w:rPr>
        <w:t xml:space="preserve"> o jų </w:t>
      </w:r>
      <w:r w:rsidR="004772A8" w:rsidRPr="00B00A5D">
        <w:rPr>
          <w:rFonts w:cs="Arial"/>
        </w:rPr>
        <w:t>gyslas izoliuoti</w:t>
      </w:r>
      <w:r w:rsidR="00A303DE">
        <w:rPr>
          <w:rFonts w:cs="Arial"/>
        </w:rPr>
        <w:t>;</w:t>
      </w:r>
    </w:p>
    <w:p w14:paraId="350A4044" w14:textId="424FBA26" w:rsidR="004256A8" w:rsidRPr="00B00A5D" w:rsidRDefault="004772A8" w:rsidP="006E696B">
      <w:pPr>
        <w:pStyle w:val="ListParagraph"/>
        <w:numPr>
          <w:ilvl w:val="2"/>
          <w:numId w:val="1"/>
        </w:numPr>
        <w:tabs>
          <w:tab w:val="left" w:pos="720"/>
          <w:tab w:val="left" w:pos="851"/>
          <w:tab w:val="left" w:pos="1560"/>
        </w:tabs>
        <w:spacing w:after="240" w:line="276" w:lineRule="auto"/>
        <w:ind w:left="851" w:firstLine="0"/>
        <w:jc w:val="both"/>
        <w:rPr>
          <w:rFonts w:cs="Arial"/>
        </w:rPr>
      </w:pPr>
      <w:r w:rsidRPr="00B00A5D">
        <w:rPr>
          <w:rFonts w:cs="Arial"/>
        </w:rPr>
        <w:t xml:space="preserve">Projekte numatyti </w:t>
      </w:r>
      <w:r w:rsidR="00B739F7" w:rsidRPr="00B00A5D">
        <w:rPr>
          <w:rFonts w:cs="Arial"/>
        </w:rPr>
        <w:t xml:space="preserve">OL </w:t>
      </w:r>
      <w:r w:rsidR="6E24C1C1" w:rsidRPr="00B00A5D">
        <w:rPr>
          <w:rFonts w:cs="Arial"/>
        </w:rPr>
        <w:t>LN-</w:t>
      </w:r>
      <w:r w:rsidR="00B739F7" w:rsidRPr="00B00A5D">
        <w:rPr>
          <w:rFonts w:cs="Arial"/>
        </w:rPr>
        <w:t xml:space="preserve">ELK 1 ir </w:t>
      </w:r>
      <w:r w:rsidR="6E24C1C1" w:rsidRPr="00B00A5D">
        <w:rPr>
          <w:rFonts w:cs="Arial"/>
        </w:rPr>
        <w:t>LN-</w:t>
      </w:r>
      <w:r w:rsidR="00B739F7" w:rsidRPr="00B00A5D">
        <w:rPr>
          <w:rFonts w:cs="Arial"/>
        </w:rPr>
        <w:t xml:space="preserve">ELK 2 </w:t>
      </w:r>
      <w:r w:rsidR="00A97983" w:rsidRPr="00B00A5D">
        <w:rPr>
          <w:rFonts w:cs="Arial"/>
        </w:rPr>
        <w:t xml:space="preserve">atlikti </w:t>
      </w:r>
      <w:r w:rsidR="00143989" w:rsidRPr="00B00A5D">
        <w:rPr>
          <w:rFonts w:cs="Arial"/>
        </w:rPr>
        <w:t xml:space="preserve">RAA telekomandų </w:t>
      </w:r>
      <w:r w:rsidR="00A97983" w:rsidRPr="00B00A5D">
        <w:rPr>
          <w:rFonts w:cs="Arial"/>
        </w:rPr>
        <w:t xml:space="preserve">kompleksinius bandymus su </w:t>
      </w:r>
      <w:r w:rsidR="006E548C" w:rsidRPr="00B00A5D">
        <w:rPr>
          <w:rFonts w:cs="Arial"/>
        </w:rPr>
        <w:t>PSE</w:t>
      </w:r>
      <w:r w:rsidR="00243A7F" w:rsidRPr="00B00A5D">
        <w:rPr>
          <w:rFonts w:cs="Arial"/>
        </w:rPr>
        <w:t>.</w:t>
      </w:r>
    </w:p>
    <w:p w14:paraId="46849D94" w14:textId="77777777" w:rsidR="005F1C10" w:rsidRPr="00B00A5D" w:rsidRDefault="2F9D78AB" w:rsidP="006E696B">
      <w:pPr>
        <w:pStyle w:val="ListParagraph"/>
        <w:numPr>
          <w:ilvl w:val="1"/>
          <w:numId w:val="1"/>
        </w:numPr>
        <w:tabs>
          <w:tab w:val="left" w:pos="851"/>
          <w:tab w:val="left" w:pos="993"/>
        </w:tabs>
        <w:spacing w:line="276" w:lineRule="auto"/>
        <w:ind w:left="0" w:firstLine="567"/>
        <w:jc w:val="both"/>
        <w:rPr>
          <w:rFonts w:cs="Arial"/>
          <w:szCs w:val="22"/>
        </w:rPr>
      </w:pPr>
      <w:r w:rsidRPr="00B00A5D">
        <w:rPr>
          <w:rFonts w:cs="Arial"/>
          <w:szCs w:val="22"/>
        </w:rPr>
        <w:t xml:space="preserve">OL LN-ELK 1 ir LN-ELK 2 RAA grandinių </w:t>
      </w:r>
      <w:r w:rsidR="00544AA4" w:rsidRPr="00B00A5D">
        <w:rPr>
          <w:rFonts w:cs="Arial"/>
          <w:szCs w:val="22"/>
        </w:rPr>
        <w:t>remontas</w:t>
      </w:r>
      <w:r w:rsidRPr="00B00A5D">
        <w:rPr>
          <w:rFonts w:cs="Arial"/>
          <w:szCs w:val="22"/>
        </w:rPr>
        <w:t>:</w:t>
      </w:r>
    </w:p>
    <w:p w14:paraId="2909CFE9" w14:textId="086C8B3A" w:rsidR="00225154" w:rsidRPr="00B00A5D" w:rsidRDefault="00FF0A62" w:rsidP="006E696B">
      <w:pPr>
        <w:pStyle w:val="ListParagraph"/>
        <w:numPr>
          <w:ilvl w:val="2"/>
          <w:numId w:val="1"/>
        </w:numPr>
        <w:tabs>
          <w:tab w:val="left" w:pos="851"/>
          <w:tab w:val="left" w:pos="993"/>
          <w:tab w:val="left" w:pos="1560"/>
        </w:tabs>
        <w:spacing w:line="276" w:lineRule="auto"/>
        <w:ind w:left="851" w:firstLine="0"/>
        <w:jc w:val="both"/>
        <w:rPr>
          <w:rFonts w:cs="Arial"/>
          <w:szCs w:val="22"/>
        </w:rPr>
      </w:pPr>
      <w:r w:rsidRPr="00B00A5D">
        <w:rPr>
          <w:rFonts w:cs="Arial"/>
        </w:rPr>
        <w:t xml:space="preserve">Bendras </w:t>
      </w:r>
      <w:r w:rsidR="0027436A" w:rsidRPr="00B00A5D">
        <w:rPr>
          <w:rFonts w:cs="Arial"/>
        </w:rPr>
        <w:t xml:space="preserve">OL </w:t>
      </w:r>
      <w:r w:rsidR="0027436A" w:rsidRPr="00B00A5D">
        <w:rPr>
          <w:rFonts w:cs="Arial"/>
          <w:szCs w:val="22"/>
        </w:rPr>
        <w:t>LN-ELK 1 ir LN-ELK 2</w:t>
      </w:r>
      <w:r w:rsidRPr="00B00A5D">
        <w:rPr>
          <w:rFonts w:cs="Arial"/>
        </w:rPr>
        <w:t>,</w:t>
      </w:r>
      <w:r w:rsidR="00504BA7" w:rsidRPr="00B00A5D">
        <w:rPr>
          <w:rFonts w:cs="Arial"/>
        </w:rPr>
        <w:t xml:space="preserve"> </w:t>
      </w:r>
      <w:r w:rsidR="00B367AB" w:rsidRPr="00B00A5D">
        <w:rPr>
          <w:rFonts w:cs="Arial"/>
          <w:szCs w:val="22"/>
        </w:rPr>
        <w:t>K-401, L-ELK1/K-401, L-ELK1, ŠRE-ELK1, ŠRE-ELK2</w:t>
      </w:r>
      <w:r w:rsidRPr="00B00A5D">
        <w:rPr>
          <w:rFonts w:cs="Arial"/>
          <w:szCs w:val="22"/>
        </w:rPr>
        <w:t xml:space="preserve"> </w:t>
      </w:r>
      <w:r w:rsidR="00B367AB" w:rsidRPr="00B00A5D">
        <w:rPr>
          <w:rFonts w:cs="Arial"/>
          <w:szCs w:val="22"/>
        </w:rPr>
        <w:t>prijunginių, šunto reaktorių ŠRE1-ELK1 ir ŠRE2-ELK2</w:t>
      </w:r>
      <w:r w:rsidRPr="00B00A5D">
        <w:rPr>
          <w:rFonts w:cs="Arial"/>
          <w:szCs w:val="22"/>
        </w:rPr>
        <w:t>,</w:t>
      </w:r>
      <w:r w:rsidR="68976483" w:rsidRPr="00B00A5D">
        <w:rPr>
          <w:rFonts w:cs="Arial"/>
          <w:szCs w:val="22"/>
        </w:rPr>
        <w:t xml:space="preserve"> </w:t>
      </w:r>
      <w:r w:rsidR="004B23E0" w:rsidRPr="00B00A5D">
        <w:rPr>
          <w:rFonts w:cs="Arial"/>
          <w:szCs w:val="22"/>
        </w:rPr>
        <w:t xml:space="preserve">Š-401 ir Š-402 ŠDA, </w:t>
      </w:r>
      <w:r w:rsidR="68976483" w:rsidRPr="00B00A5D">
        <w:rPr>
          <w:rFonts w:cs="Arial"/>
          <w:szCs w:val="22"/>
        </w:rPr>
        <w:t>pri</w:t>
      </w:r>
      <w:r w:rsidR="00A74F24" w:rsidRPr="00B00A5D">
        <w:rPr>
          <w:rFonts w:cs="Arial"/>
          <w:szCs w:val="22"/>
        </w:rPr>
        <w:t>e</w:t>
      </w:r>
      <w:r w:rsidR="68976483" w:rsidRPr="00B00A5D">
        <w:rPr>
          <w:rFonts w:cs="Arial"/>
          <w:szCs w:val="22"/>
        </w:rPr>
        <w:t>šavarinės automatikos grandines</w:t>
      </w:r>
      <w:r w:rsidR="63B1F673" w:rsidRPr="00B00A5D">
        <w:rPr>
          <w:rFonts w:cs="Arial"/>
          <w:szCs w:val="22"/>
        </w:rPr>
        <w:t xml:space="preserve"> </w:t>
      </w:r>
      <w:r w:rsidR="00B367AB" w:rsidRPr="00B00A5D">
        <w:rPr>
          <w:rFonts w:cs="Arial"/>
          <w:szCs w:val="22"/>
        </w:rPr>
        <w:t>ir nuolatinės srovės ke</w:t>
      </w:r>
      <w:r w:rsidRPr="00B00A5D">
        <w:rPr>
          <w:rFonts w:cs="Arial"/>
          <w:szCs w:val="22"/>
        </w:rPr>
        <w:t>i</w:t>
      </w:r>
      <w:r w:rsidR="00B367AB" w:rsidRPr="00B00A5D">
        <w:rPr>
          <w:rFonts w:cs="Arial"/>
          <w:szCs w:val="22"/>
        </w:rPr>
        <w:t>tikli</w:t>
      </w:r>
      <w:r w:rsidR="006253B7" w:rsidRPr="00B00A5D">
        <w:rPr>
          <w:rFonts w:cs="Arial"/>
          <w:szCs w:val="22"/>
        </w:rPr>
        <w:t>o</w:t>
      </w:r>
      <w:r w:rsidR="001F326B" w:rsidRPr="00B00A5D">
        <w:rPr>
          <w:rFonts w:cs="Arial"/>
          <w:szCs w:val="22"/>
        </w:rPr>
        <w:t xml:space="preserve"> </w:t>
      </w:r>
      <w:r w:rsidRPr="00B00A5D">
        <w:rPr>
          <w:rFonts w:cs="Arial"/>
          <w:szCs w:val="22"/>
        </w:rPr>
        <w:t xml:space="preserve">apsaugų ir valdymo </w:t>
      </w:r>
      <w:r w:rsidR="0027436A" w:rsidRPr="00B00A5D">
        <w:rPr>
          <w:rFonts w:cs="Arial"/>
          <w:szCs w:val="22"/>
        </w:rPr>
        <w:t xml:space="preserve">antrines grandines </w:t>
      </w:r>
      <w:r w:rsidR="00670184" w:rsidRPr="00B00A5D">
        <w:rPr>
          <w:rFonts w:cs="Arial"/>
          <w:szCs w:val="22"/>
        </w:rPr>
        <w:t xml:space="preserve">projektuoti </w:t>
      </w:r>
      <w:r w:rsidR="00095BB3" w:rsidRPr="00B00A5D">
        <w:rPr>
          <w:rFonts w:cs="Arial"/>
          <w:szCs w:val="22"/>
        </w:rPr>
        <w:t>atjungti</w:t>
      </w:r>
      <w:r w:rsidR="006D12A9" w:rsidRPr="00B00A5D">
        <w:rPr>
          <w:rFonts w:cs="Arial"/>
          <w:szCs w:val="22"/>
        </w:rPr>
        <w:t xml:space="preserve"> abiejuose </w:t>
      </w:r>
      <w:r w:rsidR="007B3EC8" w:rsidRPr="00B00A5D">
        <w:rPr>
          <w:rFonts w:cs="Arial"/>
          <w:szCs w:val="22"/>
        </w:rPr>
        <w:t>grandinių galuose</w:t>
      </w:r>
      <w:r w:rsidR="00A303DE">
        <w:rPr>
          <w:rFonts w:cs="Arial"/>
          <w:szCs w:val="22"/>
        </w:rPr>
        <w:t>;</w:t>
      </w:r>
    </w:p>
    <w:p w14:paraId="25CCC931" w14:textId="78F4B69A" w:rsidR="00225154" w:rsidRPr="00B00A5D" w:rsidRDefault="00670184" w:rsidP="006E696B">
      <w:pPr>
        <w:pStyle w:val="ListParagraph"/>
        <w:numPr>
          <w:ilvl w:val="2"/>
          <w:numId w:val="1"/>
        </w:numPr>
        <w:tabs>
          <w:tab w:val="left" w:pos="851"/>
          <w:tab w:val="left" w:pos="993"/>
          <w:tab w:val="left" w:pos="1560"/>
        </w:tabs>
        <w:spacing w:line="276" w:lineRule="auto"/>
        <w:ind w:left="851" w:firstLine="0"/>
        <w:jc w:val="both"/>
        <w:rPr>
          <w:rFonts w:cs="Arial"/>
          <w:szCs w:val="22"/>
        </w:rPr>
      </w:pPr>
      <w:r w:rsidRPr="00B00A5D">
        <w:rPr>
          <w:rFonts w:cs="Arial"/>
          <w:szCs w:val="22"/>
        </w:rPr>
        <w:t>Projektuoti d</w:t>
      </w:r>
      <w:r w:rsidR="38BA39E7" w:rsidRPr="00B00A5D">
        <w:rPr>
          <w:rFonts w:cs="Arial"/>
          <w:szCs w:val="22"/>
        </w:rPr>
        <w:t xml:space="preserve">emontuoti  grandines nuo LN-Elk2  </w:t>
      </w:r>
      <w:r w:rsidR="52656818" w:rsidRPr="00B00A5D">
        <w:rPr>
          <w:rFonts w:cs="Arial"/>
          <w:szCs w:val="22"/>
        </w:rPr>
        <w:t xml:space="preserve">oro </w:t>
      </w:r>
      <w:r w:rsidR="38BA39E7" w:rsidRPr="00B00A5D">
        <w:rPr>
          <w:rFonts w:cs="Arial"/>
          <w:szCs w:val="22"/>
        </w:rPr>
        <w:t>linijos</w:t>
      </w:r>
      <w:r w:rsidR="171DFFAE" w:rsidRPr="00B00A5D">
        <w:rPr>
          <w:rFonts w:cs="Arial"/>
          <w:szCs w:val="22"/>
        </w:rPr>
        <w:t xml:space="preserve"> diferencinės</w:t>
      </w:r>
      <w:r w:rsidR="4E9809B5" w:rsidRPr="00B00A5D">
        <w:rPr>
          <w:rFonts w:cs="Arial"/>
          <w:szCs w:val="22"/>
        </w:rPr>
        <w:t>,</w:t>
      </w:r>
      <w:r w:rsidR="58DCCE88" w:rsidRPr="00B00A5D">
        <w:rPr>
          <w:rFonts w:cs="Arial"/>
          <w:szCs w:val="22"/>
        </w:rPr>
        <w:t xml:space="preserve"> </w:t>
      </w:r>
      <w:r w:rsidR="4D35A7C0" w:rsidRPr="00B00A5D">
        <w:rPr>
          <w:rFonts w:cs="Arial"/>
          <w:szCs w:val="22"/>
        </w:rPr>
        <w:t xml:space="preserve">linijos </w:t>
      </w:r>
      <w:proofErr w:type="spellStart"/>
      <w:r w:rsidR="58DCCE88" w:rsidRPr="00B00A5D">
        <w:rPr>
          <w:rFonts w:cs="Arial"/>
          <w:szCs w:val="22"/>
        </w:rPr>
        <w:t>šynuotės</w:t>
      </w:r>
      <w:proofErr w:type="spellEnd"/>
      <w:r w:rsidR="38BA39E7" w:rsidRPr="00B00A5D">
        <w:rPr>
          <w:rFonts w:cs="Arial"/>
          <w:szCs w:val="22"/>
        </w:rPr>
        <w:t xml:space="preserve"> </w:t>
      </w:r>
      <w:r w:rsidR="3A1A9476" w:rsidRPr="00B00A5D">
        <w:rPr>
          <w:rFonts w:cs="Arial"/>
          <w:szCs w:val="22"/>
        </w:rPr>
        <w:t>diferencin</w:t>
      </w:r>
      <w:r w:rsidR="770C740D" w:rsidRPr="00B00A5D">
        <w:rPr>
          <w:rFonts w:cs="Arial"/>
          <w:szCs w:val="22"/>
        </w:rPr>
        <w:t>ės</w:t>
      </w:r>
      <w:r w:rsidR="3A1A9476" w:rsidRPr="00B00A5D">
        <w:rPr>
          <w:rFonts w:cs="Arial"/>
          <w:szCs w:val="22"/>
        </w:rPr>
        <w:t xml:space="preserve"> apsau</w:t>
      </w:r>
      <w:r w:rsidR="6D8319DF" w:rsidRPr="00B00A5D">
        <w:rPr>
          <w:rFonts w:cs="Arial"/>
          <w:szCs w:val="22"/>
        </w:rPr>
        <w:t>gos</w:t>
      </w:r>
      <w:r w:rsidR="3A1A9476" w:rsidRPr="00B00A5D">
        <w:rPr>
          <w:rFonts w:cs="Arial"/>
          <w:szCs w:val="22"/>
        </w:rPr>
        <w:t xml:space="preserve"> ir nuo  </w:t>
      </w:r>
      <w:r w:rsidR="167A9DDB" w:rsidRPr="00B00A5D">
        <w:rPr>
          <w:rFonts w:cs="Arial"/>
          <w:szCs w:val="22"/>
        </w:rPr>
        <w:t xml:space="preserve">linijos rezervinių apsaugų </w:t>
      </w:r>
      <w:r w:rsidR="49989DAA" w:rsidRPr="00B00A5D">
        <w:rPr>
          <w:rFonts w:cs="Arial"/>
          <w:szCs w:val="22"/>
        </w:rPr>
        <w:t xml:space="preserve">I ir II komplekto </w:t>
      </w:r>
      <w:r w:rsidR="167A9DDB" w:rsidRPr="00B00A5D">
        <w:rPr>
          <w:rFonts w:cs="Arial"/>
          <w:szCs w:val="22"/>
        </w:rPr>
        <w:t>į L-Elk1 ir K-401 jungtuvų išjungimą</w:t>
      </w:r>
      <w:r w:rsidR="354DA0A1" w:rsidRPr="00B00A5D">
        <w:rPr>
          <w:rFonts w:cs="Arial"/>
          <w:szCs w:val="22"/>
        </w:rPr>
        <w:t>,</w:t>
      </w:r>
      <w:r w:rsidR="167A9DDB" w:rsidRPr="00B00A5D">
        <w:rPr>
          <w:rFonts w:cs="Arial"/>
          <w:szCs w:val="22"/>
        </w:rPr>
        <w:t xml:space="preserve">  AKĮ ir JRĮ paleidim</w:t>
      </w:r>
      <w:r w:rsidR="0D9C6BC8" w:rsidRPr="00B00A5D">
        <w:rPr>
          <w:rFonts w:cs="Arial"/>
          <w:szCs w:val="22"/>
        </w:rPr>
        <w:t>ą</w:t>
      </w:r>
      <w:r w:rsidR="000A06B0">
        <w:rPr>
          <w:rFonts w:cs="Arial"/>
          <w:szCs w:val="22"/>
        </w:rPr>
        <w:t>;</w:t>
      </w:r>
    </w:p>
    <w:p w14:paraId="30DD787D" w14:textId="1D39E186" w:rsidR="00225154" w:rsidRPr="00B00A5D" w:rsidRDefault="002C7040" w:rsidP="006E696B">
      <w:pPr>
        <w:pStyle w:val="ListParagraph"/>
        <w:numPr>
          <w:ilvl w:val="2"/>
          <w:numId w:val="1"/>
        </w:numPr>
        <w:tabs>
          <w:tab w:val="left" w:pos="851"/>
          <w:tab w:val="left" w:pos="993"/>
          <w:tab w:val="left" w:pos="1560"/>
        </w:tabs>
        <w:spacing w:line="276" w:lineRule="auto"/>
        <w:ind w:left="851" w:firstLine="0"/>
        <w:jc w:val="both"/>
        <w:rPr>
          <w:rFonts w:cs="Arial"/>
          <w:szCs w:val="22"/>
        </w:rPr>
      </w:pPr>
      <w:r w:rsidRPr="00B00A5D">
        <w:rPr>
          <w:rFonts w:cs="Arial"/>
          <w:szCs w:val="22"/>
        </w:rPr>
        <w:t xml:space="preserve">Projektuoti </w:t>
      </w:r>
      <w:r w:rsidR="003349D8" w:rsidRPr="00B00A5D">
        <w:rPr>
          <w:rFonts w:cs="Arial"/>
          <w:szCs w:val="22"/>
        </w:rPr>
        <w:t>OL</w:t>
      </w:r>
      <w:r w:rsidR="75FEF240" w:rsidRPr="00B00A5D">
        <w:rPr>
          <w:rFonts w:cs="Arial"/>
          <w:szCs w:val="22"/>
        </w:rPr>
        <w:t xml:space="preserve"> LN-Elk2 linijos tiesioginio išjungimo </w:t>
      </w:r>
      <w:r w:rsidRPr="00B00A5D">
        <w:rPr>
          <w:rFonts w:cs="Arial"/>
          <w:szCs w:val="22"/>
        </w:rPr>
        <w:t xml:space="preserve">telekomandų </w:t>
      </w:r>
      <w:r w:rsidR="75FEF240" w:rsidRPr="00B00A5D">
        <w:rPr>
          <w:rFonts w:cs="Arial"/>
          <w:szCs w:val="22"/>
        </w:rPr>
        <w:t xml:space="preserve">į L-Elk1 ir K-401 jungtuvų išjungimą </w:t>
      </w:r>
      <w:r w:rsidRPr="00B00A5D">
        <w:rPr>
          <w:rFonts w:cs="Arial"/>
          <w:szCs w:val="22"/>
        </w:rPr>
        <w:t>demontavimą</w:t>
      </w:r>
      <w:r w:rsidR="000A06B0">
        <w:rPr>
          <w:rFonts w:cs="Arial"/>
          <w:szCs w:val="22"/>
        </w:rPr>
        <w:t>;</w:t>
      </w:r>
    </w:p>
    <w:p w14:paraId="0A69141E" w14:textId="09705261" w:rsidR="00035952" w:rsidRDefault="006F5AE5" w:rsidP="006E696B">
      <w:pPr>
        <w:pStyle w:val="ListParagraph"/>
        <w:numPr>
          <w:ilvl w:val="2"/>
          <w:numId w:val="1"/>
        </w:numPr>
        <w:tabs>
          <w:tab w:val="left" w:pos="851"/>
          <w:tab w:val="left" w:pos="993"/>
          <w:tab w:val="left" w:pos="1560"/>
        </w:tabs>
        <w:spacing w:after="240" w:line="276" w:lineRule="auto"/>
        <w:ind w:left="851" w:firstLine="0"/>
        <w:jc w:val="both"/>
        <w:rPr>
          <w:rFonts w:cs="Arial"/>
        </w:rPr>
      </w:pPr>
      <w:r w:rsidRPr="00B00A5D">
        <w:rPr>
          <w:rFonts w:cs="Arial"/>
        </w:rPr>
        <w:t>OL</w:t>
      </w:r>
      <w:r w:rsidR="6C150C81" w:rsidRPr="00B00A5D">
        <w:rPr>
          <w:rFonts w:cs="Arial"/>
        </w:rPr>
        <w:t xml:space="preserve"> LN-Elk1 ir LN-Elk2 telekomandų perdavimo/priėmimo įrengin</w:t>
      </w:r>
      <w:r w:rsidR="71BF473F" w:rsidRPr="00B00A5D">
        <w:rPr>
          <w:rFonts w:cs="Arial"/>
        </w:rPr>
        <w:t xml:space="preserve">iais priimamos </w:t>
      </w:r>
      <w:r w:rsidR="1D819216" w:rsidRPr="00B00A5D">
        <w:rPr>
          <w:rFonts w:cs="Arial"/>
        </w:rPr>
        <w:t>pri</w:t>
      </w:r>
      <w:r w:rsidR="00273839" w:rsidRPr="00B00A5D">
        <w:rPr>
          <w:rFonts w:cs="Arial"/>
        </w:rPr>
        <w:t>e</w:t>
      </w:r>
      <w:r w:rsidR="1D819216" w:rsidRPr="00B00A5D">
        <w:rPr>
          <w:rFonts w:cs="Arial"/>
        </w:rPr>
        <w:t>šavarinės</w:t>
      </w:r>
      <w:r w:rsidR="71BF473F" w:rsidRPr="00B00A5D">
        <w:rPr>
          <w:rFonts w:cs="Arial"/>
        </w:rPr>
        <w:t xml:space="preserve"> automatikos komandos </w:t>
      </w:r>
      <w:r w:rsidR="00CB2418" w:rsidRPr="00B00A5D">
        <w:rPr>
          <w:rFonts w:cs="Arial"/>
        </w:rPr>
        <w:t xml:space="preserve">turi būti projektuojamos užvesti </w:t>
      </w:r>
      <w:r w:rsidR="71BF473F" w:rsidRPr="00B00A5D">
        <w:rPr>
          <w:rFonts w:cs="Arial"/>
        </w:rPr>
        <w:t>į 400 k</w:t>
      </w:r>
      <w:r w:rsidR="5E89C2AB" w:rsidRPr="00B00A5D">
        <w:rPr>
          <w:rFonts w:cs="Arial"/>
        </w:rPr>
        <w:t>V pastotės priešavarinės automatikos “</w:t>
      </w:r>
      <w:r w:rsidR="59345A50" w:rsidRPr="00B00A5D">
        <w:rPr>
          <w:rFonts w:cs="Arial"/>
        </w:rPr>
        <w:t xml:space="preserve">A” ir “B” komplektus. </w:t>
      </w:r>
      <w:r w:rsidR="5EA94E7B" w:rsidRPr="00B00A5D">
        <w:rPr>
          <w:rFonts w:cs="Arial"/>
        </w:rPr>
        <w:t>Į 400 kV pastotės priešavarinės automatikos “A” ir “B komplektus</w:t>
      </w:r>
      <w:r w:rsidR="00C73044" w:rsidRPr="00B00A5D">
        <w:rPr>
          <w:rFonts w:cs="Arial"/>
        </w:rPr>
        <w:t xml:space="preserve"> turi būti projektuojamos užvesti </w:t>
      </w:r>
      <w:r w:rsidR="5EA94E7B" w:rsidRPr="00B00A5D">
        <w:rPr>
          <w:rFonts w:cs="Arial"/>
        </w:rPr>
        <w:t>ir visos rezervinės t</w:t>
      </w:r>
      <w:r w:rsidR="641A099D" w:rsidRPr="00B00A5D">
        <w:rPr>
          <w:rFonts w:cs="Arial"/>
        </w:rPr>
        <w:t xml:space="preserve">elekomandos. </w:t>
      </w:r>
      <w:r w:rsidR="7C0DF045" w:rsidRPr="00B00A5D">
        <w:rPr>
          <w:rFonts w:cs="Arial"/>
        </w:rPr>
        <w:t xml:space="preserve"> </w:t>
      </w:r>
      <w:r w:rsidR="7463E665" w:rsidRPr="00B00A5D">
        <w:rPr>
          <w:rFonts w:cs="Arial"/>
        </w:rPr>
        <w:t xml:space="preserve">Ryšiui tarp senos 400 kV PVP ir </w:t>
      </w:r>
      <w:r w:rsidR="7C0DF045" w:rsidRPr="00B00A5D">
        <w:rPr>
          <w:rFonts w:cs="Arial"/>
        </w:rPr>
        <w:t xml:space="preserve">naujos 400 kV PVP </w:t>
      </w:r>
      <w:r w:rsidR="00C73044" w:rsidRPr="00B00A5D">
        <w:rPr>
          <w:rFonts w:cs="Arial"/>
        </w:rPr>
        <w:t xml:space="preserve">projektuojant </w:t>
      </w:r>
      <w:r w:rsidR="7DFB8820" w:rsidRPr="00B00A5D">
        <w:rPr>
          <w:rFonts w:cs="Arial"/>
        </w:rPr>
        <w:t xml:space="preserve">galima </w:t>
      </w:r>
      <w:r w:rsidR="00C73044" w:rsidRPr="00B00A5D">
        <w:rPr>
          <w:rFonts w:cs="Arial"/>
        </w:rPr>
        <w:t xml:space="preserve">numatyti </w:t>
      </w:r>
      <w:r w:rsidR="194233B5" w:rsidRPr="00B00A5D">
        <w:rPr>
          <w:rFonts w:cs="Arial"/>
        </w:rPr>
        <w:t xml:space="preserve">panaudoti </w:t>
      </w:r>
      <w:r w:rsidR="003C0E27" w:rsidRPr="00B00A5D">
        <w:rPr>
          <w:rFonts w:cs="Arial"/>
        </w:rPr>
        <w:t>esamų</w:t>
      </w:r>
      <w:r w:rsidR="194233B5" w:rsidRPr="00B00A5D">
        <w:rPr>
          <w:rFonts w:cs="Arial"/>
        </w:rPr>
        <w:t xml:space="preserve"> optinio ryšio komandų perdavimo </w:t>
      </w:r>
      <w:r w:rsidR="4118A9EF" w:rsidRPr="00B00A5D">
        <w:rPr>
          <w:rFonts w:cs="Arial"/>
        </w:rPr>
        <w:t>įrengini</w:t>
      </w:r>
      <w:r w:rsidR="0BC10FCD" w:rsidRPr="00B00A5D">
        <w:rPr>
          <w:rFonts w:cs="Arial"/>
        </w:rPr>
        <w:t>ų laisvas komandas</w:t>
      </w:r>
      <w:r w:rsidR="194233B5" w:rsidRPr="00B00A5D">
        <w:rPr>
          <w:rFonts w:cs="Arial"/>
        </w:rPr>
        <w:t>.</w:t>
      </w:r>
    </w:p>
    <w:p w14:paraId="6FDDFCD4" w14:textId="77777777" w:rsidR="000708B9" w:rsidRPr="00B00A5D" w:rsidRDefault="000708B9" w:rsidP="000708B9">
      <w:pPr>
        <w:pStyle w:val="ListParagraph"/>
        <w:tabs>
          <w:tab w:val="left" w:pos="851"/>
          <w:tab w:val="left" w:pos="993"/>
          <w:tab w:val="left" w:pos="1560"/>
        </w:tabs>
        <w:spacing w:after="240" w:line="276" w:lineRule="auto"/>
        <w:ind w:left="851"/>
        <w:jc w:val="both"/>
        <w:rPr>
          <w:rFonts w:cs="Arial"/>
        </w:rPr>
      </w:pPr>
    </w:p>
    <w:p w14:paraId="31B86C55" w14:textId="6E2B33A4" w:rsidR="00D7301A" w:rsidRPr="00B00A5D" w:rsidRDefault="0097411F" w:rsidP="006E696B">
      <w:pPr>
        <w:pStyle w:val="ListParagraph"/>
        <w:numPr>
          <w:ilvl w:val="1"/>
          <w:numId w:val="1"/>
        </w:numPr>
        <w:tabs>
          <w:tab w:val="left" w:pos="851"/>
          <w:tab w:val="left" w:pos="993"/>
        </w:tabs>
        <w:spacing w:line="276" w:lineRule="auto"/>
        <w:ind w:left="0" w:firstLine="567"/>
        <w:jc w:val="both"/>
        <w:rPr>
          <w:rFonts w:cs="Arial"/>
          <w:szCs w:val="22"/>
        </w:rPr>
      </w:pPr>
      <w:bookmarkStart w:id="50" w:name="_Ref158069377"/>
      <w:r w:rsidRPr="00B00A5D">
        <w:rPr>
          <w:rFonts w:cs="Arial"/>
          <w:szCs w:val="22"/>
        </w:rPr>
        <w:lastRenderedPageBreak/>
        <w:t xml:space="preserve">Nuolatinės srovės keitiklio savų reikmių </w:t>
      </w:r>
      <w:r w:rsidR="00D7301A" w:rsidRPr="00B00A5D">
        <w:rPr>
          <w:rFonts w:cs="Arial"/>
          <w:szCs w:val="22"/>
        </w:rPr>
        <w:t xml:space="preserve">10 kV dalies </w:t>
      </w:r>
      <w:r w:rsidR="002E10A2" w:rsidRPr="00B00A5D">
        <w:rPr>
          <w:rFonts w:cs="Arial"/>
          <w:szCs w:val="22"/>
        </w:rPr>
        <w:t>RAA pakeitim</w:t>
      </w:r>
      <w:r w:rsidR="005328E0" w:rsidRPr="00B00A5D">
        <w:rPr>
          <w:rFonts w:cs="Arial"/>
          <w:szCs w:val="22"/>
        </w:rPr>
        <w:t>ų apimtys</w:t>
      </w:r>
      <w:r w:rsidR="00EC5A1A" w:rsidRPr="00B00A5D">
        <w:rPr>
          <w:rFonts w:cs="Arial"/>
          <w:szCs w:val="22"/>
        </w:rPr>
        <w:t>:</w:t>
      </w:r>
      <w:bookmarkEnd w:id="50"/>
    </w:p>
    <w:p w14:paraId="3F165CA3" w14:textId="47553B65" w:rsidR="00FF0D1F" w:rsidRPr="00B00A5D" w:rsidRDefault="00624676" w:rsidP="006E696B">
      <w:pPr>
        <w:pStyle w:val="ListParagraph"/>
        <w:numPr>
          <w:ilvl w:val="2"/>
          <w:numId w:val="1"/>
        </w:numPr>
        <w:tabs>
          <w:tab w:val="left" w:pos="1560"/>
        </w:tabs>
        <w:spacing w:after="240" w:line="276" w:lineRule="auto"/>
        <w:ind w:left="851" w:firstLine="0"/>
        <w:jc w:val="both"/>
        <w:rPr>
          <w:rFonts w:cs="Arial"/>
        </w:rPr>
      </w:pPr>
      <w:r w:rsidRPr="00B00A5D">
        <w:rPr>
          <w:rFonts w:cs="Arial"/>
        </w:rPr>
        <w:t>Nebenaudojami esami kontroliniai kabeliai jungiantys 10 kV dalies RAA įrenginius su 400</w:t>
      </w:r>
      <w:r w:rsidR="007907C1" w:rsidRPr="00B00A5D">
        <w:rPr>
          <w:rFonts w:cs="Arial"/>
        </w:rPr>
        <w:t> </w:t>
      </w:r>
      <w:r w:rsidRPr="00B00A5D">
        <w:rPr>
          <w:rFonts w:cs="Arial"/>
        </w:rPr>
        <w:t xml:space="preserve">kV RAA įrenginiais, su 400 kV atviros skirstyklos įrenginiais, su esamos nuolatinės srovės keitiklio valdymo sistemos ir nuolatinės srovės keitiklio prijunginio atviros ir uždaros skirstyklų įrenginiais, šiuo projektu turi būti </w:t>
      </w:r>
      <w:r w:rsidR="002D4220" w:rsidRPr="00B00A5D">
        <w:rPr>
          <w:rFonts w:cs="Arial"/>
        </w:rPr>
        <w:t xml:space="preserve">projektuojami </w:t>
      </w:r>
      <w:r w:rsidRPr="00B00A5D">
        <w:rPr>
          <w:rFonts w:cs="Arial"/>
        </w:rPr>
        <w:t>atjung</w:t>
      </w:r>
      <w:r w:rsidR="002D4220" w:rsidRPr="00B00A5D">
        <w:rPr>
          <w:rFonts w:cs="Arial"/>
        </w:rPr>
        <w:t>t</w:t>
      </w:r>
      <w:r w:rsidRPr="00B00A5D">
        <w:rPr>
          <w:rFonts w:cs="Arial"/>
        </w:rPr>
        <w:t>i abiejuose galuose</w:t>
      </w:r>
      <w:r w:rsidR="007907C1" w:rsidRPr="00B00A5D">
        <w:rPr>
          <w:rFonts w:cs="Arial"/>
        </w:rPr>
        <w:t>.</w:t>
      </w:r>
      <w:r w:rsidR="00E70FAB" w:rsidRPr="00B00A5D">
        <w:rPr>
          <w:rFonts w:cs="Arial"/>
        </w:rPr>
        <w:t xml:space="preserve"> Jeigu kontroliniame kabelyje lieka naudojam</w:t>
      </w:r>
      <w:r w:rsidR="00E82EE0">
        <w:rPr>
          <w:rFonts w:cs="Arial"/>
        </w:rPr>
        <w:t>ų</w:t>
      </w:r>
      <w:r w:rsidR="00E70FAB" w:rsidRPr="00B00A5D">
        <w:rPr>
          <w:rFonts w:cs="Arial"/>
        </w:rPr>
        <w:t xml:space="preserve"> gyslų, tokių kabelių</w:t>
      </w:r>
      <w:r w:rsidRPr="00B00A5D">
        <w:rPr>
          <w:rFonts w:cs="Arial"/>
        </w:rPr>
        <w:t xml:space="preserve"> </w:t>
      </w:r>
      <w:r w:rsidR="00B573DC" w:rsidRPr="00B00A5D">
        <w:rPr>
          <w:rFonts w:cs="Arial"/>
        </w:rPr>
        <w:t xml:space="preserve">gyslas </w:t>
      </w:r>
      <w:r w:rsidR="007A7182" w:rsidRPr="00B00A5D">
        <w:rPr>
          <w:rFonts w:cs="Arial"/>
        </w:rPr>
        <w:t xml:space="preserve">viename kabelio gale turi būti </w:t>
      </w:r>
      <w:r w:rsidR="006D417E" w:rsidRPr="00B00A5D">
        <w:rPr>
          <w:rFonts w:cs="Arial"/>
        </w:rPr>
        <w:t xml:space="preserve">numatyta įžeminti </w:t>
      </w:r>
      <w:r w:rsidR="007A7182" w:rsidRPr="00B00A5D">
        <w:rPr>
          <w:rFonts w:cs="Arial"/>
        </w:rPr>
        <w:t xml:space="preserve">tam tikslui </w:t>
      </w:r>
      <w:r w:rsidR="00A367A7" w:rsidRPr="00B00A5D">
        <w:rPr>
          <w:rFonts w:cs="Arial"/>
        </w:rPr>
        <w:t xml:space="preserve">suprojektuojant įrengti </w:t>
      </w:r>
      <w:r w:rsidR="007A7182" w:rsidRPr="00B00A5D">
        <w:rPr>
          <w:rFonts w:cs="Arial"/>
        </w:rPr>
        <w:t>reikiamą gnybtų kiekį</w:t>
      </w:r>
      <w:r w:rsidR="000131EC" w:rsidRPr="00B00A5D">
        <w:rPr>
          <w:rFonts w:cs="Arial"/>
        </w:rPr>
        <w:t xml:space="preserve">, o kitame </w:t>
      </w:r>
      <w:r w:rsidR="00A64B9F" w:rsidRPr="00B00A5D">
        <w:rPr>
          <w:rFonts w:cs="Arial"/>
        </w:rPr>
        <w:t xml:space="preserve">kabelio </w:t>
      </w:r>
      <w:r w:rsidR="000131EC" w:rsidRPr="00B00A5D">
        <w:rPr>
          <w:rFonts w:cs="Arial"/>
        </w:rPr>
        <w:t>gale</w:t>
      </w:r>
      <w:r w:rsidR="00A64B9F" w:rsidRPr="00B00A5D">
        <w:rPr>
          <w:rFonts w:cs="Arial"/>
        </w:rPr>
        <w:t xml:space="preserve"> numatyti</w:t>
      </w:r>
      <w:r w:rsidR="000131EC" w:rsidRPr="00B00A5D">
        <w:rPr>
          <w:rFonts w:cs="Arial"/>
        </w:rPr>
        <w:t xml:space="preserve"> – </w:t>
      </w:r>
      <w:r w:rsidR="00A64B9F" w:rsidRPr="00B00A5D">
        <w:rPr>
          <w:rFonts w:cs="Arial"/>
        </w:rPr>
        <w:t>gyslas izoliuoti</w:t>
      </w:r>
      <w:r w:rsidR="000131EC" w:rsidRPr="00B00A5D">
        <w:rPr>
          <w:rFonts w:cs="Arial"/>
        </w:rPr>
        <w:t xml:space="preserve">. Jeigu naudojamų kabelio gyslų nelieka – tokį kabelį </w:t>
      </w:r>
      <w:r w:rsidR="00832EEE" w:rsidRPr="00B00A5D">
        <w:rPr>
          <w:rFonts w:cs="Arial"/>
        </w:rPr>
        <w:t xml:space="preserve">projektuoti </w:t>
      </w:r>
      <w:r w:rsidR="000131EC" w:rsidRPr="00B00A5D">
        <w:rPr>
          <w:rFonts w:cs="Arial"/>
        </w:rPr>
        <w:t>atjungti, abu jo galus izoliuoti.</w:t>
      </w:r>
    </w:p>
    <w:p w14:paraId="4E302FF8" w14:textId="3776218F" w:rsidR="00BD260E" w:rsidRPr="00B00A5D" w:rsidRDefault="002E10A2" w:rsidP="006E696B">
      <w:pPr>
        <w:pStyle w:val="ListParagraph"/>
        <w:numPr>
          <w:ilvl w:val="1"/>
          <w:numId w:val="1"/>
        </w:numPr>
        <w:tabs>
          <w:tab w:val="left" w:pos="851"/>
          <w:tab w:val="left" w:pos="993"/>
        </w:tabs>
        <w:spacing w:line="276" w:lineRule="auto"/>
        <w:ind w:left="0" w:firstLine="567"/>
        <w:jc w:val="both"/>
        <w:rPr>
          <w:rFonts w:cs="Arial"/>
          <w:szCs w:val="22"/>
        </w:rPr>
      </w:pPr>
      <w:r w:rsidRPr="00B00A5D">
        <w:rPr>
          <w:rFonts w:cs="Arial"/>
          <w:szCs w:val="22"/>
        </w:rPr>
        <w:t xml:space="preserve">330 kV </w:t>
      </w:r>
      <w:r w:rsidR="00AF0A0D" w:rsidRPr="00B00A5D">
        <w:rPr>
          <w:rFonts w:cs="Arial"/>
          <w:szCs w:val="22"/>
        </w:rPr>
        <w:t xml:space="preserve">(tame tarpe ir Alytaus 330 kV skirstykloje) </w:t>
      </w:r>
      <w:r w:rsidRPr="00B00A5D">
        <w:rPr>
          <w:rFonts w:cs="Arial"/>
          <w:szCs w:val="22"/>
        </w:rPr>
        <w:t>dalies RAA pakeitim</w:t>
      </w:r>
      <w:r w:rsidR="005328E0" w:rsidRPr="00B00A5D">
        <w:rPr>
          <w:rFonts w:cs="Arial"/>
          <w:szCs w:val="22"/>
        </w:rPr>
        <w:t>ų apimtys</w:t>
      </w:r>
      <w:r w:rsidR="00BD260E" w:rsidRPr="00B00A5D">
        <w:rPr>
          <w:rFonts w:cs="Arial"/>
          <w:szCs w:val="22"/>
        </w:rPr>
        <w:t>.</w:t>
      </w:r>
    </w:p>
    <w:p w14:paraId="79FF5037" w14:textId="1CE4DBB2" w:rsidR="00BD260E" w:rsidRPr="00B00A5D" w:rsidRDefault="001552A9" w:rsidP="006E696B">
      <w:pPr>
        <w:pStyle w:val="ListParagraph"/>
        <w:numPr>
          <w:ilvl w:val="2"/>
          <w:numId w:val="1"/>
        </w:numPr>
        <w:tabs>
          <w:tab w:val="left" w:pos="851"/>
          <w:tab w:val="left" w:pos="993"/>
          <w:tab w:val="left" w:pos="1560"/>
        </w:tabs>
        <w:spacing w:line="276" w:lineRule="auto"/>
        <w:ind w:left="851" w:firstLine="0"/>
        <w:jc w:val="both"/>
        <w:rPr>
          <w:rFonts w:cs="Arial"/>
        </w:rPr>
      </w:pPr>
      <w:r w:rsidRPr="00B00A5D">
        <w:rPr>
          <w:rFonts w:cs="Arial"/>
        </w:rPr>
        <w:t xml:space="preserve">Nenaudojami esami kontroliniai kabeliai jungiantys 330 kV RAA ir atviros skirstyklos įrenginius su esamos nuolatinės srovės keitiklio valdymo sistemos ir nuolatinės srovės keitiklio prijunginio atviros ir uždaros skirstyklų įrenginiais, šiuo projektu turi būti </w:t>
      </w:r>
      <w:r w:rsidR="00FD3D32" w:rsidRPr="00B00A5D">
        <w:rPr>
          <w:rFonts w:cs="Arial"/>
        </w:rPr>
        <w:t xml:space="preserve">projektuojami atjungti </w:t>
      </w:r>
      <w:r w:rsidRPr="00B00A5D">
        <w:rPr>
          <w:rFonts w:cs="Arial"/>
        </w:rPr>
        <w:t>abiejuose galuose</w:t>
      </w:r>
      <w:r w:rsidR="00E70FAB" w:rsidRPr="00B00A5D">
        <w:rPr>
          <w:rFonts w:cs="Arial"/>
        </w:rPr>
        <w:t>.</w:t>
      </w:r>
      <w:r w:rsidRPr="00B00A5D">
        <w:rPr>
          <w:rFonts w:cs="Arial"/>
        </w:rPr>
        <w:t xml:space="preserve"> </w:t>
      </w:r>
      <w:r w:rsidR="00E70FAB" w:rsidRPr="00B00A5D">
        <w:rPr>
          <w:rFonts w:cs="Arial"/>
        </w:rPr>
        <w:t>Jeigu kontroliniame kabelyje lieka naudojamu gyslų, tokių kabelių</w:t>
      </w:r>
      <w:r w:rsidRPr="00B00A5D">
        <w:rPr>
          <w:rFonts w:cs="Arial"/>
        </w:rPr>
        <w:t xml:space="preserve"> gyslos </w:t>
      </w:r>
      <w:r w:rsidR="00E53BA4" w:rsidRPr="00B00A5D">
        <w:rPr>
          <w:rFonts w:cs="Arial"/>
        </w:rPr>
        <w:t>viename kabelio gale turi būti</w:t>
      </w:r>
      <w:r w:rsidR="00945885" w:rsidRPr="00B00A5D">
        <w:rPr>
          <w:rFonts w:cs="Arial"/>
        </w:rPr>
        <w:t xml:space="preserve"> numatyta</w:t>
      </w:r>
      <w:r w:rsidR="00E53BA4" w:rsidRPr="00B00A5D">
        <w:rPr>
          <w:rFonts w:cs="Arial"/>
        </w:rPr>
        <w:t xml:space="preserve"> </w:t>
      </w:r>
      <w:r w:rsidR="00945885" w:rsidRPr="00B00A5D">
        <w:rPr>
          <w:rFonts w:cs="Arial"/>
        </w:rPr>
        <w:t xml:space="preserve">įžeminti </w:t>
      </w:r>
      <w:r w:rsidR="00E53BA4" w:rsidRPr="00B00A5D">
        <w:rPr>
          <w:rFonts w:cs="Arial"/>
        </w:rPr>
        <w:t xml:space="preserve">tam tikslui </w:t>
      </w:r>
      <w:r w:rsidR="004F2EBC">
        <w:rPr>
          <w:rFonts w:cs="Arial"/>
        </w:rPr>
        <w:t>numatyti</w:t>
      </w:r>
      <w:r w:rsidR="009B1475" w:rsidRPr="00B00A5D">
        <w:rPr>
          <w:rFonts w:cs="Arial"/>
        </w:rPr>
        <w:t xml:space="preserve"> </w:t>
      </w:r>
      <w:r w:rsidR="00E53BA4" w:rsidRPr="00B00A5D">
        <w:rPr>
          <w:rFonts w:cs="Arial"/>
        </w:rPr>
        <w:t>reikiamą gnybtų kiekį</w:t>
      </w:r>
      <w:r w:rsidR="000131EC" w:rsidRPr="00B00A5D">
        <w:rPr>
          <w:rFonts w:cs="Arial"/>
        </w:rPr>
        <w:t xml:space="preserve">, o kitame </w:t>
      </w:r>
      <w:r w:rsidR="009B1475" w:rsidRPr="00B00A5D">
        <w:rPr>
          <w:rFonts w:cs="Arial"/>
        </w:rPr>
        <w:t xml:space="preserve">kabelio </w:t>
      </w:r>
      <w:r w:rsidR="000131EC" w:rsidRPr="00B00A5D">
        <w:rPr>
          <w:rFonts w:cs="Arial"/>
        </w:rPr>
        <w:t>gale</w:t>
      </w:r>
      <w:r w:rsidR="009B1475" w:rsidRPr="00B00A5D">
        <w:rPr>
          <w:rFonts w:cs="Arial"/>
        </w:rPr>
        <w:t xml:space="preserve"> numatyti</w:t>
      </w:r>
      <w:r w:rsidR="000131EC" w:rsidRPr="00B00A5D">
        <w:rPr>
          <w:rFonts w:cs="Arial"/>
        </w:rPr>
        <w:t xml:space="preserve"> – </w:t>
      </w:r>
      <w:r w:rsidR="00931A62" w:rsidRPr="00B00A5D">
        <w:rPr>
          <w:rFonts w:cs="Arial"/>
        </w:rPr>
        <w:t>gyslas izoliuoti</w:t>
      </w:r>
      <w:r w:rsidR="000131EC" w:rsidRPr="00B00A5D">
        <w:rPr>
          <w:rFonts w:cs="Arial"/>
        </w:rPr>
        <w:t xml:space="preserve">. Jeigu naudojamų kabelio gyslų nelieka – tokį kabelį </w:t>
      </w:r>
      <w:r w:rsidR="00931A62" w:rsidRPr="00B00A5D">
        <w:rPr>
          <w:rFonts w:cs="Arial"/>
        </w:rPr>
        <w:t xml:space="preserve">projektuoti </w:t>
      </w:r>
      <w:r w:rsidR="000131EC" w:rsidRPr="00B00A5D">
        <w:rPr>
          <w:rFonts w:cs="Arial"/>
        </w:rPr>
        <w:t>atjungti, abu jo galus izoliuoti.</w:t>
      </w:r>
      <w:r w:rsidR="00E70FAB" w:rsidRPr="00B00A5D">
        <w:rPr>
          <w:rFonts w:cs="Arial"/>
        </w:rPr>
        <w:t xml:space="preserve"> </w:t>
      </w:r>
      <w:r w:rsidR="1B14814F" w:rsidRPr="00B00A5D">
        <w:rPr>
          <w:rFonts w:cs="Arial"/>
        </w:rPr>
        <w:t xml:space="preserve"> </w:t>
      </w:r>
      <w:r w:rsidR="005B4CFB" w:rsidRPr="00B00A5D">
        <w:rPr>
          <w:rFonts w:cs="Arial"/>
        </w:rPr>
        <w:t>Esamas</w:t>
      </w:r>
      <w:r w:rsidR="1B14814F" w:rsidRPr="00B00A5D">
        <w:rPr>
          <w:rFonts w:cs="Arial"/>
        </w:rPr>
        <w:t xml:space="preserve"> LitPol – Alytaus TP 330 kV RAA darbo projektas pateikiamas p</w:t>
      </w:r>
      <w:r w:rsidR="00FB11B4" w:rsidRPr="00B00A5D">
        <w:rPr>
          <w:rFonts w:cs="Arial"/>
        </w:rPr>
        <w:t xml:space="preserve">ridedamuose dokumentuose (žr. </w:t>
      </w:r>
      <w:r w:rsidR="00FB11B4" w:rsidRPr="00B00A5D">
        <w:rPr>
          <w:rFonts w:cs="Arial"/>
        </w:rPr>
        <w:fldChar w:fldCharType="begin"/>
      </w:r>
      <w:r w:rsidR="00FB11B4" w:rsidRPr="00B00A5D">
        <w:rPr>
          <w:rFonts w:cs="Arial"/>
        </w:rPr>
        <w:instrText xml:space="preserve"> REF _Ref158067380 \h  \* MERGEFORMAT </w:instrText>
      </w:r>
      <w:r w:rsidR="00FB11B4" w:rsidRPr="00B00A5D">
        <w:rPr>
          <w:rFonts w:cs="Arial"/>
        </w:rPr>
      </w:r>
      <w:r w:rsidR="00FB11B4" w:rsidRPr="00B00A5D">
        <w:rPr>
          <w:rFonts w:cs="Arial"/>
        </w:rPr>
        <w:fldChar w:fldCharType="separate"/>
      </w:r>
      <w:r w:rsidR="008F1534" w:rsidRPr="008F1534">
        <w:rPr>
          <w:rFonts w:cs="Arial"/>
        </w:rPr>
        <w:t>Priedas 27</w:t>
      </w:r>
      <w:r w:rsidR="00FB11B4" w:rsidRPr="00B00A5D">
        <w:rPr>
          <w:rFonts w:cs="Arial"/>
        </w:rPr>
        <w:fldChar w:fldCharType="end"/>
      </w:r>
      <w:r w:rsidR="00FB11B4" w:rsidRPr="00B00A5D">
        <w:rPr>
          <w:rFonts w:cs="Arial"/>
        </w:rPr>
        <w:t>)</w:t>
      </w:r>
      <w:r w:rsidR="000A06B0">
        <w:rPr>
          <w:rFonts w:cs="Arial"/>
        </w:rPr>
        <w:t>;</w:t>
      </w:r>
    </w:p>
    <w:p w14:paraId="23A5CE30" w14:textId="1B7DE8BC" w:rsidR="00BC0CB4" w:rsidRPr="00B00A5D" w:rsidRDefault="00F1083A" w:rsidP="006E696B">
      <w:pPr>
        <w:pStyle w:val="ListParagraph"/>
        <w:numPr>
          <w:ilvl w:val="2"/>
          <w:numId w:val="1"/>
        </w:numPr>
        <w:tabs>
          <w:tab w:val="left" w:pos="851"/>
          <w:tab w:val="left" w:pos="993"/>
          <w:tab w:val="left" w:pos="1560"/>
        </w:tabs>
        <w:spacing w:after="240" w:line="276" w:lineRule="auto"/>
        <w:ind w:left="851" w:firstLine="0"/>
        <w:jc w:val="both"/>
        <w:rPr>
          <w:rFonts w:cs="Arial"/>
          <w:szCs w:val="22"/>
        </w:rPr>
      </w:pPr>
      <w:r w:rsidRPr="00B00A5D">
        <w:rPr>
          <w:rFonts w:eastAsia="Arial" w:cs="Arial"/>
          <w:szCs w:val="22"/>
        </w:rPr>
        <w:t>Projekte numa</w:t>
      </w:r>
      <w:r w:rsidR="008442CB" w:rsidRPr="00B00A5D">
        <w:rPr>
          <w:rFonts w:eastAsia="Arial" w:cs="Arial"/>
          <w:szCs w:val="22"/>
        </w:rPr>
        <w:t>tyti</w:t>
      </w:r>
      <w:r w:rsidR="007A0A5C">
        <w:rPr>
          <w:rFonts w:eastAsia="Arial" w:cs="Arial"/>
          <w:szCs w:val="22"/>
        </w:rPr>
        <w:t>, kad būtų</w:t>
      </w:r>
      <w:r w:rsidR="008442CB" w:rsidRPr="00B00A5D">
        <w:rPr>
          <w:rFonts w:eastAsia="Arial" w:cs="Arial"/>
          <w:szCs w:val="22"/>
        </w:rPr>
        <w:t xml:space="preserve"> d</w:t>
      </w:r>
      <w:r w:rsidR="00055658" w:rsidRPr="00B00A5D">
        <w:rPr>
          <w:rFonts w:cs="Arial"/>
          <w:szCs w:val="22"/>
        </w:rPr>
        <w:t>emontuot</w:t>
      </w:r>
      <w:r w:rsidR="00855800">
        <w:rPr>
          <w:rFonts w:cs="Arial"/>
          <w:szCs w:val="22"/>
        </w:rPr>
        <w:t>a</w:t>
      </w:r>
      <w:r w:rsidR="00055658" w:rsidRPr="00B00A5D">
        <w:rPr>
          <w:rFonts w:cs="Arial"/>
          <w:szCs w:val="22"/>
        </w:rPr>
        <w:t xml:space="preserve"> bendras </w:t>
      </w:r>
      <w:r w:rsidR="00055658" w:rsidRPr="00B00A5D">
        <w:rPr>
          <w:rFonts w:eastAsia="Arial" w:cs="Arial"/>
          <w:szCs w:val="22"/>
        </w:rPr>
        <w:t>330 kV OL prijunginio į nuolatinės srovės keitiklį RAA ir</w:t>
      </w:r>
      <w:r w:rsidR="00855800">
        <w:rPr>
          <w:rFonts w:eastAsia="Arial" w:cs="Arial"/>
          <w:szCs w:val="22"/>
        </w:rPr>
        <w:t xml:space="preserve"> </w:t>
      </w:r>
      <w:r w:rsidR="00055658" w:rsidRPr="00B00A5D">
        <w:rPr>
          <w:rFonts w:eastAsia="Arial" w:cs="Arial"/>
          <w:szCs w:val="22"/>
        </w:rPr>
        <w:t>priešavarinės automatikos ir nuolatinės srovės keitiklio jungtuvų grandines pritaikant jas perdavimo tinklo darbui be nuolatinės srovės keitiklio.</w:t>
      </w:r>
    </w:p>
    <w:p w14:paraId="37F25DD7" w14:textId="4A0F1EE3" w:rsidR="00411201" w:rsidRPr="00B00A5D" w:rsidRDefault="00A36B4E" w:rsidP="006E696B">
      <w:pPr>
        <w:pStyle w:val="NoSpacing"/>
        <w:numPr>
          <w:ilvl w:val="1"/>
          <w:numId w:val="1"/>
        </w:numPr>
        <w:spacing w:line="276" w:lineRule="auto"/>
        <w:ind w:left="0" w:firstLine="567"/>
        <w:jc w:val="both"/>
        <w:rPr>
          <w:rFonts w:cs="Arial"/>
          <w:szCs w:val="22"/>
          <w:lang w:val="lt-LT"/>
        </w:rPr>
      </w:pPr>
      <w:r w:rsidRPr="00B00A5D">
        <w:rPr>
          <w:rFonts w:cs="Arial"/>
          <w:lang w:val="lt-LT"/>
        </w:rPr>
        <w:t>Programinė įranga ir dokumentacija</w:t>
      </w:r>
      <w:r w:rsidR="00742E00" w:rsidRPr="00B00A5D">
        <w:rPr>
          <w:rFonts w:cs="Arial"/>
          <w:lang w:val="lt-LT"/>
        </w:rPr>
        <w:t>:</w:t>
      </w:r>
    </w:p>
    <w:p w14:paraId="5F44236B" w14:textId="28EF4328" w:rsidR="00A36B4E" w:rsidRPr="00B00A5D" w:rsidRDefault="008D0965" w:rsidP="006E696B">
      <w:pPr>
        <w:pStyle w:val="NoSpacing"/>
        <w:numPr>
          <w:ilvl w:val="2"/>
          <w:numId w:val="1"/>
        </w:numPr>
        <w:tabs>
          <w:tab w:val="left" w:pos="1276"/>
          <w:tab w:val="left" w:pos="1560"/>
        </w:tabs>
        <w:spacing w:line="276" w:lineRule="auto"/>
        <w:ind w:left="851" w:firstLine="0"/>
        <w:jc w:val="both"/>
        <w:rPr>
          <w:rFonts w:cs="Arial"/>
          <w:szCs w:val="22"/>
          <w:lang w:val="lt-LT"/>
        </w:rPr>
      </w:pPr>
      <w:bookmarkStart w:id="51" w:name="_Hlk32311142"/>
      <w:r>
        <w:rPr>
          <w:rFonts w:cs="Arial"/>
          <w:lang w:val="lt-LT"/>
        </w:rPr>
        <w:t xml:space="preserve">projekte numatyti, kad </w:t>
      </w:r>
      <w:r w:rsidR="00977F3E" w:rsidRPr="00B00A5D">
        <w:rPr>
          <w:rFonts w:cs="Arial"/>
          <w:lang w:val="lt-LT"/>
        </w:rPr>
        <w:t>k</w:t>
      </w:r>
      <w:r w:rsidR="00A36B4E" w:rsidRPr="00B00A5D">
        <w:rPr>
          <w:rFonts w:cs="Arial"/>
          <w:lang w:val="lt-LT"/>
        </w:rPr>
        <w:t xml:space="preserve">artu su </w:t>
      </w:r>
      <w:r w:rsidR="00352851" w:rsidRPr="00B00A5D">
        <w:rPr>
          <w:rFonts w:cs="Arial"/>
          <w:lang w:val="lt-LT"/>
        </w:rPr>
        <w:t xml:space="preserve">nauja </w:t>
      </w:r>
      <w:r w:rsidR="00A36B4E" w:rsidRPr="00B00A5D">
        <w:rPr>
          <w:rFonts w:cs="Arial"/>
          <w:lang w:val="lt-LT"/>
        </w:rPr>
        <w:t>RAA įranga turi būti patiekiam</w:t>
      </w:r>
      <w:r w:rsidR="00977F3E" w:rsidRPr="00B00A5D">
        <w:rPr>
          <w:rFonts w:cs="Arial"/>
          <w:lang w:val="lt-LT"/>
        </w:rPr>
        <w:t>i</w:t>
      </w:r>
      <w:r w:rsidR="00A36B4E" w:rsidRPr="00B00A5D">
        <w:rPr>
          <w:rFonts w:cs="Arial"/>
          <w:lang w:val="lt-LT"/>
        </w:rPr>
        <w:t xml:space="preserve"> realaus laiko operacinei sistemai adaptuotos</w:t>
      </w:r>
      <w:r w:rsidR="003F5AF7" w:rsidRPr="00B00A5D">
        <w:rPr>
          <w:rFonts w:cs="Arial"/>
          <w:lang w:val="lt-LT"/>
        </w:rPr>
        <w:t xml:space="preserve"> ir specializuotos</w:t>
      </w:r>
      <w:r w:rsidR="00F00665" w:rsidRPr="00B00A5D">
        <w:rPr>
          <w:rFonts w:cs="Arial"/>
          <w:lang w:val="lt-LT"/>
        </w:rPr>
        <w:t>,</w:t>
      </w:r>
      <w:r w:rsidR="003F5AF7" w:rsidRPr="00B00A5D">
        <w:rPr>
          <w:rFonts w:cs="Arial"/>
          <w:lang w:val="lt-LT"/>
        </w:rPr>
        <w:t xml:space="preserve"> paties įrangos gamintojo numatytos</w:t>
      </w:r>
      <w:r w:rsidR="00F00665" w:rsidRPr="00B00A5D">
        <w:rPr>
          <w:rFonts w:cs="Arial"/>
          <w:lang w:val="lt-LT"/>
        </w:rPr>
        <w:t>,</w:t>
      </w:r>
      <w:r w:rsidR="00A36B4E" w:rsidRPr="00B00A5D">
        <w:rPr>
          <w:rFonts w:cs="Arial"/>
          <w:lang w:val="lt-LT"/>
        </w:rPr>
        <w:t xml:space="preserve"> technologinės programinės įrangos komplektai su licencijomis, kurių pagalba </w:t>
      </w:r>
      <w:r w:rsidR="008A24F0" w:rsidRPr="00B00A5D">
        <w:rPr>
          <w:rFonts w:cs="Arial"/>
          <w:lang w:val="lt-LT"/>
        </w:rPr>
        <w:t xml:space="preserve">vietinių (pastotėje) ir nuotolinių būdu (nutolusiose RAA inžinierių darbo vietose) </w:t>
      </w:r>
      <w:r w:rsidR="00A36B4E" w:rsidRPr="00B00A5D">
        <w:rPr>
          <w:rFonts w:cs="Arial"/>
          <w:lang w:val="lt-LT"/>
        </w:rPr>
        <w:t>vartotojas galėtų išpildyti apsaugų algoritmus, apsaugų funkcionavimo registraciją ir analizę, papildomą realaus laiko įeinančių</w:t>
      </w:r>
      <w:r w:rsidR="007D6A3B" w:rsidRPr="00B00A5D">
        <w:rPr>
          <w:rFonts w:cs="Arial"/>
          <w:lang w:val="lt-LT"/>
        </w:rPr>
        <w:t xml:space="preserve"> ir išeinančių</w:t>
      </w:r>
      <w:r w:rsidR="00A36B4E" w:rsidRPr="00B00A5D">
        <w:rPr>
          <w:rFonts w:cs="Arial"/>
          <w:lang w:val="lt-LT"/>
        </w:rPr>
        <w:t xml:space="preserve"> duomenų kontrolę. Programinės įrangos pagalba vartotojas įgalinamas susieti skirtingus darbo variantus su išoriniais įrenginiais ir </w:t>
      </w:r>
      <w:r w:rsidR="00562397">
        <w:rPr>
          <w:rFonts w:cs="Arial"/>
          <w:lang w:val="lt-LT"/>
        </w:rPr>
        <w:t>O</w:t>
      </w:r>
      <w:r w:rsidR="00A36B4E" w:rsidRPr="00B00A5D">
        <w:rPr>
          <w:rFonts w:cs="Arial"/>
          <w:lang w:val="lt-LT"/>
        </w:rPr>
        <w:t>bjekto RAA režimais</w:t>
      </w:r>
      <w:r w:rsidR="004F0F01" w:rsidRPr="00B00A5D">
        <w:rPr>
          <w:rFonts w:cs="Arial"/>
          <w:lang w:val="lt-LT"/>
        </w:rPr>
        <w:t>, įjungti papildomas funkcijas</w:t>
      </w:r>
      <w:r w:rsidR="00742E00" w:rsidRPr="00B00A5D">
        <w:rPr>
          <w:rFonts w:cs="Arial"/>
          <w:lang w:val="lt-LT"/>
        </w:rPr>
        <w:t>;</w:t>
      </w:r>
    </w:p>
    <w:p w14:paraId="322FD42F" w14:textId="0934CABB" w:rsidR="006B3E11" w:rsidRPr="00B00A5D" w:rsidRDefault="008D0965" w:rsidP="006E696B">
      <w:pPr>
        <w:pStyle w:val="NoSpacing"/>
        <w:numPr>
          <w:ilvl w:val="2"/>
          <w:numId w:val="1"/>
        </w:numPr>
        <w:tabs>
          <w:tab w:val="left" w:pos="1276"/>
          <w:tab w:val="left" w:pos="1560"/>
        </w:tabs>
        <w:spacing w:after="240" w:line="276" w:lineRule="auto"/>
        <w:ind w:left="851" w:firstLine="0"/>
        <w:jc w:val="both"/>
        <w:rPr>
          <w:rFonts w:cs="Arial"/>
          <w:lang w:val="lt-LT"/>
        </w:rPr>
      </w:pPr>
      <w:r>
        <w:rPr>
          <w:rFonts w:cs="Arial"/>
          <w:lang w:val="lt-LT"/>
        </w:rPr>
        <w:t>projekte numatyti, kad</w:t>
      </w:r>
      <w:r w:rsidRPr="008D0965">
        <w:rPr>
          <w:rFonts w:cs="Arial"/>
          <w:lang w:val="lt-LT"/>
        </w:rPr>
        <w:t xml:space="preserve"> </w:t>
      </w:r>
      <w:r w:rsidR="161C1410" w:rsidRPr="00B00A5D">
        <w:rPr>
          <w:rFonts w:cs="Arial"/>
          <w:lang w:val="lt-LT"/>
        </w:rPr>
        <w:t>t</w:t>
      </w:r>
      <w:r w:rsidR="43A2A62A" w:rsidRPr="00B00A5D">
        <w:rPr>
          <w:rFonts w:cs="Arial"/>
          <w:lang w:val="lt-LT"/>
        </w:rPr>
        <w:t>uri būti paruošti ir patvirtinti RAA įrenginių, įtaisų, programinės įrangos vartotojų aprašymai, vartotojų vadovai, techninio aptarnavimo aprašymai (</w:t>
      </w:r>
      <w:r w:rsidR="0B223B68" w:rsidRPr="00B00A5D">
        <w:rPr>
          <w:rFonts w:cs="Arial"/>
          <w:lang w:val="lt-LT"/>
        </w:rPr>
        <w:t xml:space="preserve">*.docx </w:t>
      </w:r>
      <w:r w:rsidR="37C47A05" w:rsidRPr="00B00A5D">
        <w:rPr>
          <w:rFonts w:cs="Arial"/>
          <w:lang w:val="lt-LT"/>
        </w:rPr>
        <w:t xml:space="preserve">arba .pdf </w:t>
      </w:r>
      <w:r w:rsidR="0B223B68" w:rsidRPr="00B00A5D">
        <w:rPr>
          <w:rFonts w:cs="Arial"/>
          <w:lang w:val="lt-LT"/>
        </w:rPr>
        <w:t>format</w:t>
      </w:r>
      <w:r w:rsidR="37C47A05" w:rsidRPr="00B00A5D">
        <w:rPr>
          <w:rFonts w:cs="Arial"/>
          <w:lang w:val="lt-LT"/>
        </w:rPr>
        <w:t>ais</w:t>
      </w:r>
      <w:r w:rsidR="43A2A62A" w:rsidRPr="00B00A5D">
        <w:rPr>
          <w:rFonts w:cs="Arial"/>
          <w:lang w:val="lt-LT"/>
        </w:rPr>
        <w:t>), funkcinės, principinės, montažinės ir mikroprocesorinių įrenginių vidinės konfigūracijos (nustatymai, logika, IEC61850 signalų priėmim</w:t>
      </w:r>
      <w:r w:rsidR="7C5188A4" w:rsidRPr="00B00A5D">
        <w:rPr>
          <w:rFonts w:cs="Arial"/>
          <w:lang w:val="lt-LT"/>
        </w:rPr>
        <w:t>o</w:t>
      </w:r>
      <w:r w:rsidR="43A2A62A" w:rsidRPr="00B00A5D">
        <w:rPr>
          <w:rFonts w:cs="Arial"/>
          <w:lang w:val="lt-LT"/>
        </w:rPr>
        <w:t xml:space="preserve"> ir </w:t>
      </w:r>
      <w:r w:rsidR="7C5188A4" w:rsidRPr="00B00A5D">
        <w:rPr>
          <w:rFonts w:cs="Arial"/>
          <w:lang w:val="lt-LT"/>
        </w:rPr>
        <w:t>atidavimo horizontalioje komunikacijoje sąrašas</w:t>
      </w:r>
      <w:r w:rsidR="43A2A62A" w:rsidRPr="00B00A5D">
        <w:rPr>
          <w:rFonts w:cs="Arial"/>
          <w:lang w:val="lt-LT"/>
        </w:rPr>
        <w:t xml:space="preserve">), jų </w:t>
      </w:r>
      <w:proofErr w:type="spellStart"/>
      <w:r w:rsidR="43A2A62A" w:rsidRPr="00B00A5D">
        <w:rPr>
          <w:rFonts w:cs="Arial"/>
          <w:lang w:val="lt-LT"/>
        </w:rPr>
        <w:t>konfigūracinės</w:t>
      </w:r>
      <w:proofErr w:type="spellEnd"/>
      <w:r w:rsidR="43A2A62A" w:rsidRPr="00B00A5D">
        <w:rPr>
          <w:rFonts w:cs="Arial"/>
          <w:lang w:val="lt-LT"/>
        </w:rPr>
        <w:t xml:space="preserve"> schemos (</w:t>
      </w:r>
      <w:r w:rsidR="0B223B68" w:rsidRPr="00B00A5D">
        <w:rPr>
          <w:rFonts w:cs="Arial"/>
          <w:lang w:val="lt-LT"/>
        </w:rPr>
        <w:t>*.</w:t>
      </w:r>
      <w:proofErr w:type="spellStart"/>
      <w:r w:rsidR="0B223B68" w:rsidRPr="00B00A5D">
        <w:rPr>
          <w:rFonts w:cs="Arial"/>
          <w:lang w:val="lt-LT"/>
        </w:rPr>
        <w:t>dwg</w:t>
      </w:r>
      <w:proofErr w:type="spellEnd"/>
      <w:r w:rsidR="0B223B68" w:rsidRPr="00B00A5D">
        <w:rPr>
          <w:rFonts w:cs="Arial"/>
          <w:lang w:val="lt-LT"/>
        </w:rPr>
        <w:t xml:space="preserve"> </w:t>
      </w:r>
      <w:r w:rsidR="2B070AFF" w:rsidRPr="00B00A5D">
        <w:rPr>
          <w:rFonts w:cs="Arial"/>
          <w:lang w:val="lt-LT"/>
        </w:rPr>
        <w:t xml:space="preserve">arba kitais </w:t>
      </w:r>
      <w:r w:rsidR="0B223B68" w:rsidRPr="00B00A5D">
        <w:rPr>
          <w:rFonts w:cs="Arial"/>
          <w:lang w:val="lt-LT"/>
        </w:rPr>
        <w:t>format</w:t>
      </w:r>
      <w:r w:rsidR="21604D5E" w:rsidRPr="00B00A5D">
        <w:rPr>
          <w:rFonts w:cs="Arial"/>
          <w:lang w:val="lt-LT"/>
        </w:rPr>
        <w:t>ais</w:t>
      </w:r>
      <w:r w:rsidR="1402BC77" w:rsidRPr="00B00A5D">
        <w:rPr>
          <w:rFonts w:cs="Arial"/>
          <w:lang w:val="lt-LT"/>
        </w:rPr>
        <w:t>)</w:t>
      </w:r>
      <w:r w:rsidR="003149F5" w:rsidRPr="00B00A5D">
        <w:rPr>
          <w:rFonts w:cs="Arial"/>
          <w:lang w:val="lt-LT"/>
        </w:rPr>
        <w:t>.</w:t>
      </w:r>
    </w:p>
    <w:bookmarkEnd w:id="51"/>
    <w:p w14:paraId="4B6993B4" w14:textId="1214243B" w:rsidR="0078407E" w:rsidRPr="00B00A5D" w:rsidRDefault="00A36B4E" w:rsidP="006E696B">
      <w:pPr>
        <w:pStyle w:val="NoSpacing"/>
        <w:numPr>
          <w:ilvl w:val="1"/>
          <w:numId w:val="1"/>
        </w:numPr>
        <w:spacing w:line="276" w:lineRule="auto"/>
        <w:ind w:left="0" w:firstLine="567"/>
        <w:jc w:val="both"/>
        <w:rPr>
          <w:rFonts w:cs="Arial"/>
          <w:szCs w:val="22"/>
          <w:lang w:val="lt-LT"/>
        </w:rPr>
      </w:pPr>
      <w:r w:rsidRPr="00B00A5D">
        <w:rPr>
          <w:rFonts w:cs="Arial"/>
          <w:lang w:val="lt-LT"/>
        </w:rPr>
        <w:t>Kitos RAA įrangos įre</w:t>
      </w:r>
      <w:r w:rsidR="00CE1509" w:rsidRPr="00B00A5D">
        <w:rPr>
          <w:rFonts w:cs="Arial"/>
          <w:lang w:val="lt-LT"/>
        </w:rPr>
        <w:t>n</w:t>
      </w:r>
      <w:r w:rsidRPr="00B00A5D">
        <w:rPr>
          <w:rFonts w:cs="Arial"/>
          <w:lang w:val="lt-LT"/>
        </w:rPr>
        <w:t>gimas</w:t>
      </w:r>
      <w:r w:rsidR="00742E00" w:rsidRPr="00B00A5D">
        <w:rPr>
          <w:rFonts w:cs="Arial"/>
          <w:lang w:val="lt-LT"/>
        </w:rPr>
        <w:t>:</w:t>
      </w:r>
    </w:p>
    <w:p w14:paraId="08FCA596" w14:textId="4C69AB12" w:rsidR="0078407E" w:rsidRPr="00B00A5D" w:rsidRDefault="00E85F43" w:rsidP="006E696B">
      <w:pPr>
        <w:pStyle w:val="NoSpacing"/>
        <w:numPr>
          <w:ilvl w:val="2"/>
          <w:numId w:val="1"/>
        </w:numPr>
        <w:tabs>
          <w:tab w:val="left" w:pos="1560"/>
        </w:tabs>
        <w:spacing w:line="276" w:lineRule="auto"/>
        <w:ind w:left="851" w:firstLine="0"/>
        <w:jc w:val="both"/>
        <w:rPr>
          <w:rFonts w:cs="Arial"/>
          <w:szCs w:val="22"/>
          <w:lang w:val="lt-LT"/>
        </w:rPr>
      </w:pPr>
      <w:r w:rsidRPr="00B00A5D">
        <w:rPr>
          <w:rFonts w:cs="Arial"/>
          <w:lang w:val="lt-LT"/>
        </w:rPr>
        <w:t xml:space="preserve">Projektuojamų </w:t>
      </w:r>
      <w:r w:rsidR="00A36B4E" w:rsidRPr="00B00A5D">
        <w:rPr>
          <w:rFonts w:cs="Arial"/>
          <w:lang w:val="lt-LT"/>
        </w:rPr>
        <w:t>RAA įrenginių galinių relių valdančių komutacinius aparatus kontaktai turi sugebėti nut</w:t>
      </w:r>
      <w:r w:rsidR="00905D4E" w:rsidRPr="00B00A5D">
        <w:rPr>
          <w:rFonts w:cs="Arial"/>
          <w:lang w:val="lt-LT"/>
        </w:rPr>
        <w:t>r</w:t>
      </w:r>
      <w:r w:rsidR="00A36B4E" w:rsidRPr="00B00A5D">
        <w:rPr>
          <w:rFonts w:cs="Arial"/>
          <w:lang w:val="lt-LT"/>
        </w:rPr>
        <w:t>aukti šių aparatų valdymo riči</w:t>
      </w:r>
      <w:r w:rsidR="0078407E" w:rsidRPr="00B00A5D">
        <w:rPr>
          <w:rFonts w:cs="Arial"/>
          <w:lang w:val="lt-LT"/>
        </w:rPr>
        <w:t>ų srovę, esant vardinei įtampai</w:t>
      </w:r>
      <w:r w:rsidR="00742E00" w:rsidRPr="00B00A5D">
        <w:rPr>
          <w:rFonts w:cs="Arial"/>
          <w:lang w:val="lt-LT"/>
        </w:rPr>
        <w:t>;</w:t>
      </w:r>
    </w:p>
    <w:p w14:paraId="5F692F87" w14:textId="669042AF" w:rsidR="00F90FAA" w:rsidRPr="00B00A5D" w:rsidRDefault="001753E0" w:rsidP="006E696B">
      <w:pPr>
        <w:pStyle w:val="NoSpacing"/>
        <w:numPr>
          <w:ilvl w:val="2"/>
          <w:numId w:val="1"/>
        </w:numPr>
        <w:tabs>
          <w:tab w:val="left" w:pos="1560"/>
        </w:tabs>
        <w:spacing w:line="276" w:lineRule="auto"/>
        <w:ind w:left="851" w:firstLine="0"/>
        <w:jc w:val="both"/>
        <w:rPr>
          <w:rFonts w:cs="Arial"/>
          <w:szCs w:val="22"/>
          <w:lang w:val="lt-LT"/>
        </w:rPr>
      </w:pPr>
      <w:r w:rsidRPr="00B00A5D">
        <w:rPr>
          <w:rFonts w:cs="Arial"/>
          <w:lang w:val="lt-LT"/>
        </w:rPr>
        <w:t>p</w:t>
      </w:r>
      <w:r w:rsidR="00AA5A05" w:rsidRPr="00B00A5D">
        <w:rPr>
          <w:rFonts w:cs="Arial"/>
          <w:lang w:val="lt-LT"/>
        </w:rPr>
        <w:t>rie gnybtų rinklių arba įtaisų prijungiami antrinių grandinių kabeliai, laidai ir kabelių laidininkai turi būti paženklinti specialiomis žymėmis (markiruotėmis), kuriose turi būti nurodyta:</w:t>
      </w:r>
    </w:p>
    <w:p w14:paraId="6151252F" w14:textId="1642D495" w:rsidR="00AA5A05" w:rsidRPr="00B00A5D" w:rsidRDefault="00AA5A05" w:rsidP="006E696B">
      <w:pPr>
        <w:pStyle w:val="NoSpacing"/>
        <w:numPr>
          <w:ilvl w:val="3"/>
          <w:numId w:val="1"/>
        </w:numPr>
        <w:tabs>
          <w:tab w:val="left" w:pos="1560"/>
          <w:tab w:val="left" w:pos="2410"/>
        </w:tabs>
        <w:spacing w:line="276" w:lineRule="auto"/>
        <w:ind w:left="1418" w:firstLine="0"/>
        <w:jc w:val="both"/>
        <w:rPr>
          <w:rFonts w:cs="Arial"/>
          <w:szCs w:val="22"/>
          <w:lang w:val="lt-LT"/>
        </w:rPr>
      </w:pPr>
      <w:r w:rsidRPr="00B00A5D">
        <w:rPr>
          <w:rFonts w:cs="Arial"/>
          <w:lang w:val="lt-LT"/>
        </w:rPr>
        <w:t>kabelių laidininkams</w:t>
      </w:r>
      <w:r w:rsidR="00B21EB4" w:rsidRPr="00B00A5D">
        <w:rPr>
          <w:rFonts w:cs="Arial"/>
          <w:lang w:val="lt-LT"/>
        </w:rPr>
        <w:t xml:space="preserve"> </w:t>
      </w:r>
      <w:r w:rsidR="005E3081" w:rsidRPr="00B00A5D">
        <w:rPr>
          <w:rFonts w:cs="Arial"/>
          <w:lang w:val="lt-LT"/>
        </w:rPr>
        <w:t>-</w:t>
      </w:r>
      <w:r w:rsidRPr="00B00A5D">
        <w:rPr>
          <w:rFonts w:cs="Arial"/>
          <w:lang w:val="lt-LT"/>
        </w:rPr>
        <w:t xml:space="preserve"> </w:t>
      </w:r>
      <w:r w:rsidR="00C92F58" w:rsidRPr="00B00A5D">
        <w:rPr>
          <w:rFonts w:cs="Arial"/>
          <w:lang w:val="lt-LT"/>
        </w:rPr>
        <w:t>kabelio pavadinimas, gnybtų rinklės ir gnybto prie kurio prijungiama numeriai</w:t>
      </w:r>
      <w:r w:rsidR="0021581F" w:rsidRPr="00B00A5D">
        <w:rPr>
          <w:rFonts w:cs="Arial"/>
          <w:lang w:val="lt-LT"/>
        </w:rPr>
        <w:t>, grandinės pavadinimas</w:t>
      </w:r>
      <w:r w:rsidR="00C92F58" w:rsidRPr="00B00A5D" w:rsidDel="00FA7473">
        <w:rPr>
          <w:rFonts w:cs="Arial"/>
          <w:lang w:val="lt-LT"/>
        </w:rPr>
        <w:t xml:space="preserve"> </w:t>
      </w:r>
      <w:r w:rsidR="00191151" w:rsidRPr="00B00A5D">
        <w:rPr>
          <w:rFonts w:cs="Arial"/>
          <w:lang w:val="lt-LT"/>
        </w:rPr>
        <w:t xml:space="preserve">(pagal </w:t>
      </w:r>
      <w:r w:rsidR="000074A4" w:rsidRPr="00B00A5D">
        <w:rPr>
          <w:rFonts w:cs="Arial"/>
          <w:lang w:val="lt-LT"/>
        </w:rPr>
        <w:t>esamo</w:t>
      </w:r>
      <w:r w:rsidR="00191151" w:rsidRPr="00B00A5D">
        <w:rPr>
          <w:rFonts w:cs="Arial"/>
          <w:lang w:val="lt-LT"/>
        </w:rPr>
        <w:t xml:space="preserve"> darbo projekto principine</w:t>
      </w:r>
      <w:r w:rsidRPr="00B00A5D">
        <w:rPr>
          <w:rFonts w:cs="Arial"/>
          <w:lang w:val="lt-LT"/>
        </w:rPr>
        <w:t>s schemas);</w:t>
      </w:r>
    </w:p>
    <w:p w14:paraId="4D779099" w14:textId="6C04B630" w:rsidR="00367342" w:rsidRPr="00B00A5D" w:rsidRDefault="00367342" w:rsidP="006E696B">
      <w:pPr>
        <w:pStyle w:val="NoSpacing"/>
        <w:numPr>
          <w:ilvl w:val="3"/>
          <w:numId w:val="1"/>
        </w:numPr>
        <w:tabs>
          <w:tab w:val="left" w:pos="1560"/>
          <w:tab w:val="left" w:pos="2410"/>
        </w:tabs>
        <w:spacing w:line="276" w:lineRule="auto"/>
        <w:ind w:left="1418" w:firstLine="0"/>
        <w:jc w:val="both"/>
        <w:rPr>
          <w:rFonts w:cs="Arial"/>
          <w:szCs w:val="22"/>
          <w:lang w:val="lt-LT"/>
        </w:rPr>
      </w:pPr>
      <w:r w:rsidRPr="00B00A5D">
        <w:rPr>
          <w:rFonts w:cs="Arial"/>
          <w:lang w:val="lt-LT"/>
        </w:rPr>
        <w:t>vidinio montažo laidams RAA vidaus ir lauko tarpinių gnybtų spintose - abiejų galų, kuriuose jungiamas laidas (kabelio laidininkas): gnybtų rinklės ir gnybto, prie kurio prijungiama, numeriai;</w:t>
      </w:r>
    </w:p>
    <w:p w14:paraId="010C5F6F" w14:textId="3CF016E1" w:rsidR="00AA5A05" w:rsidRPr="00B00A5D" w:rsidRDefault="00CA5319" w:rsidP="00CC196B">
      <w:pPr>
        <w:pStyle w:val="NoSpacing"/>
        <w:numPr>
          <w:ilvl w:val="3"/>
          <w:numId w:val="1"/>
        </w:numPr>
        <w:tabs>
          <w:tab w:val="left" w:pos="1560"/>
          <w:tab w:val="left" w:pos="2410"/>
        </w:tabs>
        <w:spacing w:after="240" w:line="276" w:lineRule="auto"/>
        <w:ind w:left="1418" w:firstLine="0"/>
        <w:jc w:val="both"/>
        <w:rPr>
          <w:rFonts w:cs="Arial"/>
          <w:szCs w:val="22"/>
          <w:lang w:val="lt-LT"/>
        </w:rPr>
      </w:pPr>
      <w:r w:rsidRPr="00B00A5D">
        <w:rPr>
          <w:rFonts w:cs="Arial"/>
          <w:lang w:val="lt-LT"/>
        </w:rPr>
        <w:lastRenderedPageBreak/>
        <w:t>kabeliams - kabelio ti</w:t>
      </w:r>
      <w:r w:rsidR="00E7244D" w:rsidRPr="00B00A5D">
        <w:rPr>
          <w:rFonts w:cs="Arial"/>
          <w:lang w:val="lt-LT"/>
        </w:rPr>
        <w:t xml:space="preserve">pas, kabelio žymėjimas (pagal </w:t>
      </w:r>
      <w:r w:rsidR="000074A4" w:rsidRPr="00B00A5D">
        <w:rPr>
          <w:rFonts w:cs="Arial"/>
          <w:lang w:val="lt-LT"/>
        </w:rPr>
        <w:t>esamo</w:t>
      </w:r>
      <w:r w:rsidR="00E7244D" w:rsidRPr="00B00A5D">
        <w:rPr>
          <w:rFonts w:cs="Arial"/>
          <w:lang w:val="lt-LT"/>
        </w:rPr>
        <w:t xml:space="preserve"> darbo projekto</w:t>
      </w:r>
      <w:r w:rsidRPr="00B00A5D">
        <w:rPr>
          <w:rFonts w:cs="Arial"/>
          <w:lang w:val="lt-LT"/>
        </w:rPr>
        <w:t xml:space="preserve"> kabelinį žurnalą), galų prijungi</w:t>
      </w:r>
      <w:r w:rsidR="00126DCD" w:rsidRPr="00B00A5D">
        <w:rPr>
          <w:rFonts w:cs="Arial"/>
          <w:lang w:val="lt-LT"/>
        </w:rPr>
        <w:t>mo vietos adresai (iš/į), ilgis</w:t>
      </w:r>
      <w:r w:rsidR="00CC196B">
        <w:rPr>
          <w:rFonts w:cs="Arial"/>
          <w:lang w:val="lt-LT"/>
        </w:rPr>
        <w:t>.</w:t>
      </w:r>
    </w:p>
    <w:p w14:paraId="069AAE94" w14:textId="41422B3F" w:rsidR="00EB4B63" w:rsidRPr="00B00A5D" w:rsidRDefault="0032131B" w:rsidP="006E696B">
      <w:pPr>
        <w:pStyle w:val="NoSpacing"/>
        <w:numPr>
          <w:ilvl w:val="2"/>
          <w:numId w:val="1"/>
        </w:numPr>
        <w:tabs>
          <w:tab w:val="left" w:pos="1560"/>
        </w:tabs>
        <w:spacing w:after="240" w:line="276" w:lineRule="auto"/>
        <w:ind w:left="851" w:firstLine="0"/>
        <w:jc w:val="both"/>
        <w:rPr>
          <w:rFonts w:cs="Arial"/>
          <w:szCs w:val="22"/>
          <w:lang w:val="lt-LT"/>
        </w:rPr>
      </w:pPr>
      <w:r w:rsidRPr="00B00A5D">
        <w:rPr>
          <w:rFonts w:cs="Arial"/>
          <w:lang w:val="lt-LT"/>
        </w:rPr>
        <w:t>kiekvieno mikroprocesorinio valdiklio ir apsaugų terminalo binarinių įėjimų maitinimui ir apsaugai nuo trumpų jungimų antrinėse grandinėse projektuoti atskirus automatinius jungiklius</w:t>
      </w:r>
      <w:r w:rsidR="000A06B0">
        <w:rPr>
          <w:rFonts w:cs="Arial"/>
          <w:lang w:val="lt-LT"/>
        </w:rPr>
        <w:t>;</w:t>
      </w:r>
    </w:p>
    <w:p w14:paraId="22070AC6" w14:textId="5341D3E8" w:rsidR="00D03A8F" w:rsidRPr="00B00A5D" w:rsidRDefault="00D03A8F" w:rsidP="006E696B">
      <w:pPr>
        <w:pStyle w:val="NoSpacing"/>
        <w:numPr>
          <w:ilvl w:val="1"/>
          <w:numId w:val="1"/>
        </w:numPr>
        <w:spacing w:line="276" w:lineRule="auto"/>
        <w:ind w:left="0" w:firstLine="567"/>
        <w:jc w:val="both"/>
        <w:rPr>
          <w:rFonts w:cs="Arial"/>
          <w:lang w:val="lt-LT"/>
        </w:rPr>
      </w:pPr>
      <w:bookmarkStart w:id="52" w:name="_Hlk32331559"/>
      <w:bookmarkStart w:id="53" w:name="_Hlk852871"/>
      <w:r w:rsidRPr="00B00A5D">
        <w:rPr>
          <w:rFonts w:cs="Arial"/>
          <w:lang w:val="lt-LT"/>
        </w:rPr>
        <w:t>RAA nuostatų išdavim</w:t>
      </w:r>
      <w:r w:rsidR="00CC196B">
        <w:rPr>
          <w:rFonts w:cs="Arial"/>
          <w:lang w:val="lt-LT"/>
        </w:rPr>
        <w:t>o</w:t>
      </w:r>
      <w:r w:rsidRPr="00B00A5D">
        <w:rPr>
          <w:rFonts w:cs="Arial"/>
          <w:lang w:val="lt-LT"/>
        </w:rPr>
        <w:t xml:space="preserve"> ir keitim</w:t>
      </w:r>
      <w:r w:rsidR="00CC196B">
        <w:rPr>
          <w:rFonts w:cs="Arial"/>
          <w:lang w:val="lt-LT"/>
        </w:rPr>
        <w:t>o</w:t>
      </w:r>
      <w:r w:rsidR="008B51AA" w:rsidRPr="00B00A5D">
        <w:rPr>
          <w:rFonts w:cs="Arial"/>
          <w:lang w:val="lt-LT"/>
        </w:rPr>
        <w:t xml:space="preserve"> sąlygos</w:t>
      </w:r>
      <w:r w:rsidR="002E4945">
        <w:rPr>
          <w:rFonts w:cs="Arial"/>
          <w:lang w:val="lt-LT"/>
        </w:rPr>
        <w:t>,</w:t>
      </w:r>
      <w:r w:rsidR="008B51AA" w:rsidRPr="00B00A5D">
        <w:rPr>
          <w:rFonts w:cs="Arial"/>
          <w:lang w:val="lt-LT"/>
        </w:rPr>
        <w:t xml:space="preserve"> </w:t>
      </w:r>
      <w:r w:rsidR="009069B9" w:rsidRPr="00B00A5D">
        <w:rPr>
          <w:rFonts w:cs="Arial"/>
          <w:lang w:val="lt-LT"/>
        </w:rPr>
        <w:t>kurios turi būti numatytos techniniame darbo projekte</w:t>
      </w:r>
      <w:r w:rsidR="00CC196B">
        <w:rPr>
          <w:rFonts w:cs="Arial"/>
          <w:lang w:val="lt-LT"/>
        </w:rPr>
        <w:t>:</w:t>
      </w:r>
    </w:p>
    <w:p w14:paraId="434A2C9A" w14:textId="5B4A57C9" w:rsidR="00BF1EE4" w:rsidRPr="00B00A5D" w:rsidRDefault="00351941" w:rsidP="006E696B">
      <w:pPr>
        <w:pStyle w:val="NoSpacing"/>
        <w:numPr>
          <w:ilvl w:val="2"/>
          <w:numId w:val="1"/>
        </w:numPr>
        <w:spacing w:line="276" w:lineRule="auto"/>
        <w:ind w:left="851" w:firstLine="0"/>
        <w:jc w:val="both"/>
        <w:rPr>
          <w:rFonts w:cs="Arial"/>
          <w:lang w:val="lt-LT"/>
        </w:rPr>
      </w:pPr>
      <w:r w:rsidRPr="00B00A5D">
        <w:rPr>
          <w:rFonts w:cs="Arial"/>
          <w:lang w:val="lt-LT"/>
        </w:rPr>
        <w:t>Projekte į</w:t>
      </w:r>
      <w:r w:rsidR="00BF1EE4" w:rsidRPr="00B00A5D">
        <w:rPr>
          <w:rFonts w:cs="Arial"/>
          <w:lang w:val="lt-LT"/>
        </w:rPr>
        <w:t xml:space="preserve"> darbų apimtis įtraukti Alytaus 330 kV TP ir Alytaus 400 kV TP nuolatinės srovės keitiklio, AT41, AT-42, AT-43 ir </w:t>
      </w:r>
      <w:r w:rsidR="00127436" w:rsidRPr="00B00A5D">
        <w:rPr>
          <w:rFonts w:cs="Arial"/>
          <w:lang w:val="lt-LT"/>
        </w:rPr>
        <w:t xml:space="preserve">OL </w:t>
      </w:r>
      <w:r w:rsidR="00BF1EE4" w:rsidRPr="00B00A5D">
        <w:rPr>
          <w:rFonts w:cs="Arial"/>
          <w:lang w:val="lt-LT"/>
        </w:rPr>
        <w:t>LN-Elk</w:t>
      </w:r>
      <w:r w:rsidR="00127436" w:rsidRPr="00B00A5D">
        <w:rPr>
          <w:rFonts w:cs="Arial"/>
          <w:lang w:val="lt-LT"/>
        </w:rPr>
        <w:t>1 ir OL LN-Elk2</w:t>
      </w:r>
      <w:r w:rsidR="00BF1EE4" w:rsidRPr="00B00A5D">
        <w:rPr>
          <w:rFonts w:cs="Arial"/>
          <w:lang w:val="lt-LT"/>
        </w:rPr>
        <w:t xml:space="preserve"> linijų prijunginių ir jungtuvų</w:t>
      </w:r>
      <w:r w:rsidR="00CC0913" w:rsidRPr="00B00A5D">
        <w:rPr>
          <w:rFonts w:cs="Arial"/>
          <w:lang w:val="lt-LT"/>
        </w:rPr>
        <w:t xml:space="preserve">, </w:t>
      </w:r>
      <w:r w:rsidR="00344BBE" w:rsidRPr="00B00A5D">
        <w:rPr>
          <w:rFonts w:cs="Arial"/>
          <w:lang w:val="lt-LT"/>
        </w:rPr>
        <w:t>Alytaus 330 kV TP ir Alytaus 400 kV TP</w:t>
      </w:r>
      <w:r w:rsidR="005F7AB5" w:rsidRPr="00B00A5D">
        <w:rPr>
          <w:rFonts w:cs="Arial"/>
          <w:lang w:val="lt-LT"/>
        </w:rPr>
        <w:t xml:space="preserve"> </w:t>
      </w:r>
      <w:r w:rsidR="00AC4516" w:rsidRPr="00B00A5D">
        <w:rPr>
          <w:rFonts w:cs="Arial"/>
          <w:lang w:val="lt-LT"/>
        </w:rPr>
        <w:t>avarijų prevencijos automatikos</w:t>
      </w:r>
      <w:r w:rsidR="00B474BB" w:rsidRPr="00B00A5D">
        <w:rPr>
          <w:rFonts w:cs="Arial"/>
          <w:lang w:val="lt-LT"/>
        </w:rPr>
        <w:t xml:space="preserve"> A ir B </w:t>
      </w:r>
      <w:r w:rsidR="00646CE0" w:rsidRPr="00B00A5D">
        <w:rPr>
          <w:rFonts w:cs="Arial"/>
          <w:lang w:val="lt-LT"/>
        </w:rPr>
        <w:t>komplektų</w:t>
      </w:r>
      <w:r w:rsidR="00BF1EE4" w:rsidRPr="00B00A5D">
        <w:rPr>
          <w:rFonts w:cs="Arial"/>
          <w:lang w:val="lt-LT"/>
        </w:rPr>
        <w:t xml:space="preserve"> RAA nuostatų keitimą</w:t>
      </w:r>
      <w:r w:rsidR="000A06B0">
        <w:rPr>
          <w:rFonts w:cs="Arial"/>
          <w:lang w:val="lt-LT"/>
        </w:rPr>
        <w:t>;</w:t>
      </w:r>
    </w:p>
    <w:p w14:paraId="03350455" w14:textId="33327607" w:rsidR="00D03A8F" w:rsidRPr="00B00A5D" w:rsidRDefault="00D03A8F" w:rsidP="006E696B">
      <w:pPr>
        <w:pStyle w:val="NoSpacing"/>
        <w:numPr>
          <w:ilvl w:val="2"/>
          <w:numId w:val="1"/>
        </w:numPr>
        <w:tabs>
          <w:tab w:val="left" w:pos="1418"/>
        </w:tabs>
        <w:spacing w:line="276" w:lineRule="auto"/>
        <w:ind w:left="851" w:firstLine="0"/>
        <w:jc w:val="both"/>
        <w:rPr>
          <w:rFonts w:cs="Arial"/>
          <w:szCs w:val="22"/>
          <w:lang w:val="lt-LT"/>
        </w:rPr>
      </w:pPr>
      <w:r w:rsidRPr="00B00A5D">
        <w:rPr>
          <w:rFonts w:cs="Arial"/>
          <w:lang w:val="lt-LT"/>
        </w:rPr>
        <w:t xml:space="preserve">Sudarant darbų grafiką jame numatyti darbo laiko sąnaudas reikalingas </w:t>
      </w:r>
      <w:r w:rsidR="00DE32D3" w:rsidRPr="00B00A5D">
        <w:rPr>
          <w:rFonts w:cs="Arial"/>
          <w:lang w:val="lt-LT"/>
        </w:rPr>
        <w:t>Užsakovo</w:t>
      </w:r>
      <w:r w:rsidRPr="00B00A5D">
        <w:rPr>
          <w:rFonts w:cs="Arial"/>
          <w:lang w:val="lt-LT"/>
        </w:rPr>
        <w:t xml:space="preserve"> RAA nuostatų skaičiavimų užduočių  parengimui</w:t>
      </w:r>
      <w:r w:rsidR="000A06B0">
        <w:rPr>
          <w:rFonts w:cs="Arial"/>
          <w:lang w:val="lt-LT"/>
        </w:rPr>
        <w:t>;</w:t>
      </w:r>
    </w:p>
    <w:p w14:paraId="23F3DF69" w14:textId="033AFEA0" w:rsidR="00D03A8F" w:rsidRPr="00B00A5D" w:rsidRDefault="00545556" w:rsidP="006E696B">
      <w:pPr>
        <w:pStyle w:val="NoSpacing"/>
        <w:numPr>
          <w:ilvl w:val="2"/>
          <w:numId w:val="1"/>
        </w:numPr>
        <w:tabs>
          <w:tab w:val="left" w:pos="1418"/>
        </w:tabs>
        <w:spacing w:line="276" w:lineRule="auto"/>
        <w:ind w:left="851" w:firstLine="0"/>
        <w:jc w:val="both"/>
        <w:rPr>
          <w:rFonts w:cs="Arial"/>
          <w:szCs w:val="22"/>
          <w:lang w:val="lt-LT"/>
        </w:rPr>
      </w:pPr>
      <w:r w:rsidRPr="00B00A5D">
        <w:rPr>
          <w:rFonts w:cs="Arial"/>
          <w:lang w:val="lt-LT"/>
        </w:rPr>
        <w:t xml:space="preserve"> </w:t>
      </w:r>
      <w:r w:rsidR="00D03A8F" w:rsidRPr="00B00A5D">
        <w:rPr>
          <w:rFonts w:cs="Arial"/>
          <w:lang w:val="lt-LT"/>
        </w:rPr>
        <w:t>Įvertinti/atsižvelgti į RAA nuostatų išdavimo terminus sudarant atjungimų grafiką</w:t>
      </w:r>
      <w:r w:rsidR="000A06B0">
        <w:rPr>
          <w:rFonts w:cs="Arial"/>
          <w:lang w:val="lt-LT"/>
        </w:rPr>
        <w:t>;</w:t>
      </w:r>
    </w:p>
    <w:p w14:paraId="5DCE9144" w14:textId="3C12EBF8" w:rsidR="00D03A8F" w:rsidRPr="00B00A5D" w:rsidRDefault="00545556" w:rsidP="006E696B">
      <w:pPr>
        <w:pStyle w:val="NoSpacing"/>
        <w:numPr>
          <w:ilvl w:val="2"/>
          <w:numId w:val="1"/>
        </w:numPr>
        <w:tabs>
          <w:tab w:val="left" w:pos="1418"/>
        </w:tabs>
        <w:spacing w:line="276" w:lineRule="auto"/>
        <w:ind w:left="851" w:firstLine="0"/>
        <w:jc w:val="both"/>
        <w:rPr>
          <w:rFonts w:cs="Arial"/>
          <w:szCs w:val="22"/>
          <w:lang w:val="lt-LT"/>
        </w:rPr>
      </w:pPr>
      <w:r w:rsidRPr="00B00A5D">
        <w:rPr>
          <w:rFonts w:cs="Arial"/>
          <w:lang w:val="lt-LT"/>
        </w:rPr>
        <w:t xml:space="preserve"> </w:t>
      </w:r>
      <w:r w:rsidR="00D03A8F" w:rsidRPr="00B00A5D">
        <w:rPr>
          <w:rFonts w:cs="Arial"/>
          <w:lang w:val="lt-LT"/>
        </w:rPr>
        <w:t xml:space="preserve">RAA Nuostatų skaičiavimas pradedamas vykdyti suderinus pagrindinę įrangą pagal parengto </w:t>
      </w:r>
      <w:r w:rsidR="0071644E">
        <w:rPr>
          <w:rFonts w:cs="Arial"/>
          <w:lang w:val="lt-LT"/>
        </w:rPr>
        <w:t>Užsakovo</w:t>
      </w:r>
      <w:r w:rsidR="00D03A8F" w:rsidRPr="00B00A5D">
        <w:rPr>
          <w:rFonts w:cs="Arial"/>
          <w:lang w:val="lt-LT"/>
        </w:rPr>
        <w:t xml:space="preserve"> dalies </w:t>
      </w:r>
      <w:r w:rsidR="000F4146">
        <w:rPr>
          <w:rFonts w:cs="Arial"/>
          <w:lang w:val="lt-LT"/>
        </w:rPr>
        <w:t>T</w:t>
      </w:r>
      <w:r w:rsidR="000F4146" w:rsidRPr="00B00A5D">
        <w:rPr>
          <w:rFonts w:cs="Arial"/>
          <w:lang w:val="lt-LT"/>
        </w:rPr>
        <w:t xml:space="preserve">echninio </w:t>
      </w:r>
      <w:r w:rsidR="00910BBA" w:rsidRPr="00B00A5D">
        <w:rPr>
          <w:rFonts w:cs="Arial"/>
          <w:lang w:val="lt-LT"/>
        </w:rPr>
        <w:t>darbo</w:t>
      </w:r>
      <w:r w:rsidR="00D03A8F" w:rsidRPr="00B00A5D">
        <w:rPr>
          <w:rFonts w:cs="Arial"/>
          <w:lang w:val="lt-LT"/>
        </w:rPr>
        <w:t xml:space="preserve"> projekto</w:t>
      </w:r>
      <w:r w:rsidR="008B51AA" w:rsidRPr="00B00A5D">
        <w:rPr>
          <w:rFonts w:cs="Arial"/>
          <w:lang w:val="lt-LT"/>
        </w:rPr>
        <w:t xml:space="preserve"> technines </w:t>
      </w:r>
      <w:r w:rsidR="00D03A8F" w:rsidRPr="00B00A5D">
        <w:rPr>
          <w:rFonts w:cs="Arial"/>
          <w:lang w:val="lt-LT"/>
        </w:rPr>
        <w:t>specifikacijas</w:t>
      </w:r>
      <w:r w:rsidR="000A06B0">
        <w:rPr>
          <w:rFonts w:cs="Arial"/>
          <w:lang w:val="lt-LT"/>
        </w:rPr>
        <w:t>;</w:t>
      </w:r>
    </w:p>
    <w:p w14:paraId="58A7D18B" w14:textId="6D5C6C5F" w:rsidR="00D03A8F" w:rsidRPr="00B00A5D" w:rsidRDefault="00545556" w:rsidP="006E696B">
      <w:pPr>
        <w:pStyle w:val="NoSpacing"/>
        <w:numPr>
          <w:ilvl w:val="2"/>
          <w:numId w:val="1"/>
        </w:numPr>
        <w:tabs>
          <w:tab w:val="left" w:pos="1418"/>
        </w:tabs>
        <w:spacing w:line="276" w:lineRule="auto"/>
        <w:ind w:left="851" w:firstLine="0"/>
        <w:jc w:val="both"/>
        <w:rPr>
          <w:rFonts w:cs="Arial"/>
          <w:lang w:val="lt-LT"/>
        </w:rPr>
      </w:pPr>
      <w:r w:rsidRPr="00B00A5D">
        <w:rPr>
          <w:rFonts w:cs="Arial"/>
          <w:lang w:val="lt-LT"/>
        </w:rPr>
        <w:t xml:space="preserve"> </w:t>
      </w:r>
      <w:r w:rsidR="00D03A8F" w:rsidRPr="00B00A5D">
        <w:rPr>
          <w:rFonts w:cs="Arial"/>
          <w:lang w:val="lt-LT"/>
        </w:rPr>
        <w:t xml:space="preserve">Vienu etapu </w:t>
      </w:r>
      <w:r w:rsidR="00430AAF" w:rsidRPr="00B00A5D">
        <w:rPr>
          <w:rFonts w:cs="Arial"/>
          <w:lang w:val="lt-LT"/>
        </w:rPr>
        <w:t xml:space="preserve">remontuojamai, </w:t>
      </w:r>
      <w:r w:rsidR="00D03A8F" w:rsidRPr="00B00A5D">
        <w:rPr>
          <w:rFonts w:cs="Arial"/>
          <w:lang w:val="lt-LT"/>
        </w:rPr>
        <w:t xml:space="preserve">rekonstruojamai ar statomai naujai pastotei ar skirstyklai (vienam ar keliems prijunginiams jose), RAA nuostatai išduodami </w:t>
      </w:r>
      <w:r w:rsidR="7F2DD4DD" w:rsidRPr="00B00A5D">
        <w:rPr>
          <w:rFonts w:cs="Arial"/>
          <w:lang w:val="lt-LT"/>
        </w:rPr>
        <w:t>3</w:t>
      </w:r>
      <w:r w:rsidR="00D03A8F" w:rsidRPr="00B00A5D">
        <w:rPr>
          <w:rFonts w:cs="Arial"/>
          <w:lang w:val="lt-LT"/>
        </w:rPr>
        <w:t xml:space="preserve"> mėnesių laikotarpiu po pagrindinės įrangos suderinimo</w:t>
      </w:r>
      <w:r w:rsidR="00C41A0D">
        <w:rPr>
          <w:rFonts w:cs="Arial"/>
          <w:lang w:val="lt-LT"/>
        </w:rPr>
        <w:t>;</w:t>
      </w:r>
    </w:p>
    <w:p w14:paraId="391E944B" w14:textId="44D00F27" w:rsidR="00D03A8F" w:rsidRPr="00B00A5D" w:rsidRDefault="00F07626" w:rsidP="00C41A0D">
      <w:pPr>
        <w:pStyle w:val="NoSpacing"/>
        <w:numPr>
          <w:ilvl w:val="2"/>
          <w:numId w:val="1"/>
        </w:numPr>
        <w:tabs>
          <w:tab w:val="left" w:pos="1418"/>
        </w:tabs>
        <w:spacing w:line="276" w:lineRule="auto"/>
        <w:ind w:left="851" w:firstLine="0"/>
        <w:jc w:val="both"/>
        <w:rPr>
          <w:rFonts w:cs="Arial"/>
          <w:lang w:val="lt-LT"/>
        </w:rPr>
      </w:pPr>
      <w:r w:rsidRPr="00B00A5D">
        <w:rPr>
          <w:rFonts w:cs="Arial"/>
          <w:lang w:val="lt-LT"/>
        </w:rPr>
        <w:t xml:space="preserve"> </w:t>
      </w:r>
      <w:r w:rsidR="00D03A8F" w:rsidRPr="00B00A5D">
        <w:rPr>
          <w:rFonts w:cs="Arial"/>
          <w:lang w:val="lt-LT"/>
        </w:rPr>
        <w:t xml:space="preserve">Keliais etapais </w:t>
      </w:r>
      <w:r w:rsidR="00430AAF" w:rsidRPr="00B00A5D">
        <w:rPr>
          <w:rFonts w:cs="Arial"/>
          <w:lang w:val="lt-LT"/>
        </w:rPr>
        <w:t>remontuojamai,</w:t>
      </w:r>
      <w:r w:rsidR="00D03A8F" w:rsidRPr="00B00A5D">
        <w:rPr>
          <w:rFonts w:cs="Arial"/>
          <w:lang w:val="lt-LT"/>
        </w:rPr>
        <w:t xml:space="preserve"> rekonstruojamai ar statomai naujai pastotei ar skirstyklai (vienam ar keliems prijunginiams jose), RAA nuostatai išduodami kiekvienam etapui atskirai, pirmajam etapui išduodami </w:t>
      </w:r>
      <w:r w:rsidR="00977FED" w:rsidRPr="00B00A5D">
        <w:rPr>
          <w:rFonts w:cs="Arial"/>
          <w:lang w:val="lt-LT"/>
        </w:rPr>
        <w:t>3</w:t>
      </w:r>
      <w:r w:rsidR="00D03A8F" w:rsidRPr="00B00A5D">
        <w:rPr>
          <w:rFonts w:cs="Arial"/>
          <w:lang w:val="lt-LT"/>
        </w:rPr>
        <w:t xml:space="preserve"> mėnesių laikotarpi</w:t>
      </w:r>
      <w:r w:rsidR="00977FED" w:rsidRPr="00B00A5D">
        <w:rPr>
          <w:rFonts w:cs="Arial"/>
          <w:lang w:val="lt-LT"/>
        </w:rPr>
        <w:t>u</w:t>
      </w:r>
      <w:r w:rsidR="00D03A8F" w:rsidRPr="00B00A5D">
        <w:rPr>
          <w:rFonts w:cs="Arial"/>
          <w:lang w:val="lt-LT"/>
        </w:rPr>
        <w:t xml:space="preserve"> po pagrindinės įrangos suderinimo. Sekantiems etapams išduodami RAA nuostatai po kiekvieno etapo užbaigimo </w:t>
      </w:r>
      <w:r w:rsidR="7FE66B0D" w:rsidRPr="00B00A5D">
        <w:rPr>
          <w:rFonts w:cs="Arial"/>
          <w:lang w:val="lt-LT"/>
        </w:rPr>
        <w:t>1</w:t>
      </w:r>
      <w:r w:rsidR="00D03A8F" w:rsidRPr="00B00A5D">
        <w:rPr>
          <w:rFonts w:cs="Arial"/>
          <w:lang w:val="lt-LT"/>
        </w:rPr>
        <w:t xml:space="preserve"> mėnesių laikotarpyje</w:t>
      </w:r>
      <w:r w:rsidR="00C41A0D">
        <w:rPr>
          <w:rFonts w:cs="Arial"/>
          <w:lang w:val="lt-LT"/>
        </w:rPr>
        <w:t>;</w:t>
      </w:r>
    </w:p>
    <w:p w14:paraId="652BD012" w14:textId="55A73F19" w:rsidR="0029231E" w:rsidRPr="00B00A5D" w:rsidRDefault="00D03A8F" w:rsidP="006E696B">
      <w:pPr>
        <w:pStyle w:val="NoSpacing"/>
        <w:numPr>
          <w:ilvl w:val="2"/>
          <w:numId w:val="1"/>
        </w:numPr>
        <w:tabs>
          <w:tab w:val="left" w:pos="1418"/>
        </w:tabs>
        <w:spacing w:line="276" w:lineRule="auto"/>
        <w:ind w:left="851" w:firstLine="0"/>
        <w:jc w:val="both"/>
        <w:rPr>
          <w:rFonts w:cs="Arial"/>
          <w:szCs w:val="22"/>
          <w:lang w:val="lt-LT"/>
        </w:rPr>
      </w:pPr>
      <w:r w:rsidRPr="00B00A5D">
        <w:rPr>
          <w:rFonts w:cs="Arial"/>
          <w:lang w:val="lt-LT"/>
        </w:rPr>
        <w:t>Keliais etapai</w:t>
      </w:r>
      <w:r w:rsidR="00977FED" w:rsidRPr="00B00A5D">
        <w:rPr>
          <w:rFonts w:cs="Arial"/>
          <w:lang w:val="lt-LT"/>
        </w:rPr>
        <w:t>s remontuojamoje,</w:t>
      </w:r>
      <w:r w:rsidRPr="00B00A5D">
        <w:rPr>
          <w:rFonts w:cs="Arial"/>
          <w:lang w:val="lt-LT"/>
        </w:rPr>
        <w:t xml:space="preserve"> rekonstruojamoje ar statomoje pastotėje ar skirstykloje (vienam ar keliems prijunginiams jose) reikalingoms laikinų sujungimų schemoms RAA nuostatai išduodami 3 savaičių bėgyje suderinus su </w:t>
      </w:r>
      <w:r w:rsidR="006D6BD3" w:rsidRPr="00B00A5D">
        <w:rPr>
          <w:rFonts w:cs="Arial"/>
          <w:lang w:val="lt-LT"/>
        </w:rPr>
        <w:t>Užsakovu</w:t>
      </w:r>
      <w:r w:rsidRPr="00B00A5D">
        <w:rPr>
          <w:rFonts w:cs="Arial"/>
          <w:lang w:val="lt-LT"/>
        </w:rPr>
        <w:t xml:space="preserve"> laikinų sujungimų schem</w:t>
      </w:r>
      <w:r w:rsidR="00B23D31" w:rsidRPr="00B00A5D">
        <w:rPr>
          <w:rFonts w:cs="Arial"/>
          <w:lang w:val="lt-LT"/>
        </w:rPr>
        <w:t>ą</w:t>
      </w:r>
      <w:r w:rsidRPr="00B00A5D">
        <w:rPr>
          <w:rFonts w:cs="Arial"/>
          <w:lang w:val="lt-LT"/>
        </w:rPr>
        <w:t xml:space="preserve"> ir atjungimų grafiką</w:t>
      </w:r>
      <w:r w:rsidR="00C41A0D">
        <w:rPr>
          <w:rFonts w:cs="Arial"/>
          <w:lang w:val="lt-LT"/>
        </w:rPr>
        <w:t>;</w:t>
      </w:r>
    </w:p>
    <w:p w14:paraId="74353408" w14:textId="1882B91A" w:rsidR="00D03A8F" w:rsidRPr="00B00A5D" w:rsidRDefault="0029231E" w:rsidP="006E696B">
      <w:pPr>
        <w:pStyle w:val="NoSpacing"/>
        <w:numPr>
          <w:ilvl w:val="2"/>
          <w:numId w:val="1"/>
        </w:numPr>
        <w:tabs>
          <w:tab w:val="left" w:pos="1418"/>
        </w:tabs>
        <w:spacing w:line="276" w:lineRule="auto"/>
        <w:ind w:left="851" w:firstLine="0"/>
        <w:jc w:val="both"/>
        <w:rPr>
          <w:rFonts w:cs="Arial"/>
          <w:szCs w:val="22"/>
          <w:lang w:val="lt-LT"/>
        </w:rPr>
      </w:pPr>
      <w:r w:rsidRPr="00B00A5D">
        <w:rPr>
          <w:rFonts w:cs="Arial"/>
          <w:lang w:val="lt-LT"/>
        </w:rPr>
        <w:t>P</w:t>
      </w:r>
      <w:r w:rsidR="00D03A8F" w:rsidRPr="00B00A5D">
        <w:rPr>
          <w:rFonts w:cs="Arial"/>
          <w:lang w:val="lt-LT"/>
        </w:rPr>
        <w:t xml:space="preserve">astotėse ir skirstyklose, kuriose RAA nuostatų keitimo poreikis yra susijęs su statoma ar </w:t>
      </w:r>
      <w:r w:rsidR="0091446A" w:rsidRPr="00B00A5D">
        <w:rPr>
          <w:rFonts w:cs="Arial"/>
          <w:lang w:val="lt-LT"/>
        </w:rPr>
        <w:t>remontuojama</w:t>
      </w:r>
      <w:r w:rsidR="00D03A8F" w:rsidRPr="00B00A5D">
        <w:rPr>
          <w:rFonts w:cs="Arial"/>
          <w:lang w:val="lt-LT"/>
        </w:rPr>
        <w:t xml:space="preserve"> pastote (vienu ar keliais prijunginiais jose), RAA nuostatų pakeitimai vykdomi įjungus</w:t>
      </w:r>
      <w:r w:rsidRPr="00B00A5D">
        <w:rPr>
          <w:rFonts w:cs="Arial"/>
          <w:lang w:val="lt-LT"/>
        </w:rPr>
        <w:t xml:space="preserve"> </w:t>
      </w:r>
      <w:r w:rsidR="00134C79" w:rsidRPr="00B00A5D">
        <w:rPr>
          <w:rFonts w:cs="Arial"/>
          <w:lang w:val="lt-LT"/>
        </w:rPr>
        <w:t xml:space="preserve">remontuotą </w:t>
      </w:r>
      <w:r w:rsidR="00D03A8F" w:rsidRPr="00B00A5D">
        <w:rPr>
          <w:rFonts w:cs="Arial"/>
          <w:lang w:val="lt-LT"/>
        </w:rPr>
        <w:t>ar naujai pastatyt</w:t>
      </w:r>
      <w:r w:rsidR="00C8374B" w:rsidRPr="00B00A5D">
        <w:rPr>
          <w:rFonts w:cs="Arial"/>
          <w:lang w:val="lt-LT"/>
        </w:rPr>
        <w:t>ą</w:t>
      </w:r>
      <w:r w:rsidR="00D03A8F" w:rsidRPr="00B00A5D">
        <w:rPr>
          <w:rFonts w:cs="Arial"/>
          <w:lang w:val="lt-LT"/>
        </w:rPr>
        <w:t xml:space="preserve"> pastotę. Tokiais atvejais RAA nuostatų užduotys išduodamos iki </w:t>
      </w:r>
      <w:r w:rsidR="006C50AB" w:rsidRPr="00B00A5D">
        <w:rPr>
          <w:rFonts w:cs="Arial"/>
          <w:lang w:val="lt-LT"/>
        </w:rPr>
        <w:t xml:space="preserve">remontuojamos, </w:t>
      </w:r>
      <w:r w:rsidR="00D03A8F" w:rsidRPr="00B00A5D">
        <w:rPr>
          <w:rFonts w:cs="Arial"/>
          <w:lang w:val="lt-LT"/>
        </w:rPr>
        <w:t xml:space="preserve">rekonstruojamos ar naujai pastatytos pastotės ar skirstyklos (vieno ar kelių prijunginių jose) įjungimo po paskutinio </w:t>
      </w:r>
      <w:r w:rsidRPr="00B00A5D">
        <w:rPr>
          <w:rFonts w:cs="Arial"/>
          <w:lang w:val="lt-LT"/>
        </w:rPr>
        <w:t xml:space="preserve">remonto, </w:t>
      </w:r>
      <w:r w:rsidR="00D03A8F" w:rsidRPr="00B00A5D">
        <w:rPr>
          <w:rFonts w:cs="Arial"/>
          <w:lang w:val="lt-LT"/>
        </w:rPr>
        <w:t>rekonstrukcijos ar statybos etapo</w:t>
      </w:r>
      <w:r w:rsidR="00C41A0D">
        <w:rPr>
          <w:rFonts w:cs="Arial"/>
          <w:lang w:val="lt-LT"/>
        </w:rPr>
        <w:t>;</w:t>
      </w:r>
      <w:bookmarkEnd w:id="52"/>
    </w:p>
    <w:p w14:paraId="615ACED4" w14:textId="104D29D2" w:rsidR="000702F1" w:rsidRPr="00B00A5D" w:rsidRDefault="000702F1" w:rsidP="00C71433">
      <w:pPr>
        <w:pStyle w:val="NoSpacing"/>
        <w:numPr>
          <w:ilvl w:val="2"/>
          <w:numId w:val="1"/>
        </w:numPr>
        <w:tabs>
          <w:tab w:val="left" w:pos="993"/>
        </w:tabs>
        <w:spacing w:line="276" w:lineRule="auto"/>
        <w:ind w:left="851" w:firstLine="0"/>
        <w:jc w:val="both"/>
        <w:rPr>
          <w:rFonts w:cs="Arial"/>
          <w:szCs w:val="22"/>
          <w:lang w:val="lt-LT"/>
        </w:rPr>
      </w:pPr>
      <w:r w:rsidRPr="00B00A5D">
        <w:rPr>
          <w:rFonts w:cs="Arial"/>
          <w:lang w:val="lt-LT"/>
        </w:rPr>
        <w:t xml:space="preserve"> Techninio darbo projekto rengimo</w:t>
      </w:r>
      <w:r w:rsidR="00497953" w:rsidRPr="00B00A5D">
        <w:rPr>
          <w:rFonts w:cs="Arial"/>
          <w:lang w:val="lt-LT"/>
        </w:rPr>
        <w:t xml:space="preserve"> metu</w:t>
      </w:r>
      <w:r w:rsidR="008E6585" w:rsidRPr="00B00A5D">
        <w:rPr>
          <w:rFonts w:cs="Arial"/>
          <w:lang w:val="lt-LT"/>
        </w:rPr>
        <w:t xml:space="preserve"> telekomand</w:t>
      </w:r>
      <w:r w:rsidR="00497953" w:rsidRPr="00B00A5D">
        <w:rPr>
          <w:rFonts w:cs="Arial"/>
          <w:lang w:val="lt-LT"/>
        </w:rPr>
        <w:t xml:space="preserve">os turi būti peržiūrimos ir atitinkamai koreguojamos. </w:t>
      </w:r>
    </w:p>
    <w:p w14:paraId="6E4ECEBC" w14:textId="54656635" w:rsidR="002133FB" w:rsidRPr="005C1385" w:rsidRDefault="004850AA" w:rsidP="00977397">
      <w:pPr>
        <w:pStyle w:val="Heading1"/>
        <w:numPr>
          <w:ilvl w:val="0"/>
          <w:numId w:val="1"/>
        </w:numPr>
        <w:tabs>
          <w:tab w:val="left" w:pos="851"/>
        </w:tabs>
        <w:ind w:left="709" w:hanging="283"/>
        <w:jc w:val="both"/>
        <w:rPr>
          <w:rFonts w:ascii="Arial" w:hAnsi="Arial" w:cs="Arial"/>
          <w:szCs w:val="22"/>
        </w:rPr>
      </w:pPr>
      <w:bookmarkStart w:id="54" w:name="_Ref157968162"/>
      <w:bookmarkStart w:id="55" w:name="_Ref157968172"/>
      <w:bookmarkStart w:id="56" w:name="_Ref157968186"/>
      <w:bookmarkStart w:id="57" w:name="_Ref157968364"/>
      <w:bookmarkStart w:id="58" w:name="_Ref157968376"/>
      <w:bookmarkStart w:id="59" w:name="_Ref157969160"/>
      <w:bookmarkStart w:id="60" w:name="_Toc178776137"/>
      <w:bookmarkEnd w:id="53"/>
      <w:r w:rsidRPr="005C1385">
        <w:rPr>
          <w:rFonts w:ascii="Arial" w:hAnsi="Arial" w:cs="Arial"/>
          <w:szCs w:val="22"/>
        </w:rPr>
        <w:t>VALDYMAS,</w:t>
      </w:r>
      <w:r w:rsidR="00B934CB" w:rsidRPr="005C1385">
        <w:rPr>
          <w:rFonts w:ascii="Arial" w:hAnsi="Arial" w:cs="Arial"/>
          <w:szCs w:val="22"/>
        </w:rPr>
        <w:t xml:space="preserve"> </w:t>
      </w:r>
      <w:r w:rsidRPr="005C1385">
        <w:rPr>
          <w:rFonts w:ascii="Arial" w:hAnsi="Arial" w:cs="Arial"/>
          <w:szCs w:val="22"/>
        </w:rPr>
        <w:t>SIGNALIZACIJA</w:t>
      </w:r>
      <w:r w:rsidR="00B934CB" w:rsidRPr="005C1385">
        <w:rPr>
          <w:rFonts w:ascii="Arial" w:hAnsi="Arial" w:cs="Arial"/>
          <w:szCs w:val="22"/>
        </w:rPr>
        <w:t xml:space="preserve"> IR </w:t>
      </w:r>
      <w:r w:rsidRPr="005C1385">
        <w:rPr>
          <w:rFonts w:ascii="Arial" w:hAnsi="Arial" w:cs="Arial"/>
          <w:szCs w:val="22"/>
        </w:rPr>
        <w:t>MATAVIMAI</w:t>
      </w:r>
      <w:bookmarkEnd w:id="54"/>
      <w:bookmarkEnd w:id="55"/>
      <w:bookmarkEnd w:id="56"/>
      <w:bookmarkEnd w:id="57"/>
      <w:bookmarkEnd w:id="58"/>
      <w:bookmarkEnd w:id="59"/>
      <w:bookmarkEnd w:id="60"/>
    </w:p>
    <w:p w14:paraId="67188A0A" w14:textId="7BB030BC" w:rsidR="00C56025" w:rsidRPr="005C1385" w:rsidRDefault="00FE1662" w:rsidP="00977397">
      <w:pPr>
        <w:pStyle w:val="ListParagraph"/>
        <w:numPr>
          <w:ilvl w:val="1"/>
          <w:numId w:val="1"/>
        </w:numPr>
        <w:tabs>
          <w:tab w:val="left" w:pos="1134"/>
        </w:tabs>
        <w:spacing w:line="276" w:lineRule="auto"/>
        <w:ind w:left="0" w:firstLine="567"/>
        <w:jc w:val="both"/>
        <w:rPr>
          <w:rFonts w:cs="Arial"/>
          <w:b/>
          <w:szCs w:val="22"/>
        </w:rPr>
      </w:pPr>
      <w:bookmarkStart w:id="61" w:name="_Toc301894977"/>
      <w:r w:rsidRPr="005C1385">
        <w:rPr>
          <w:rFonts w:cs="Arial"/>
          <w:b/>
          <w:szCs w:val="22"/>
        </w:rPr>
        <w:t>KSSRS-0,4 esamos teleinformacijos (signalai, valdymas ir matavimai) apimtys:</w:t>
      </w:r>
    </w:p>
    <w:p w14:paraId="478FCD04" w14:textId="4093E415" w:rsidR="00C56025" w:rsidRPr="005C1385" w:rsidRDefault="00FE1662" w:rsidP="00977397">
      <w:pPr>
        <w:pStyle w:val="ListParagraph"/>
        <w:numPr>
          <w:ilvl w:val="2"/>
          <w:numId w:val="1"/>
        </w:numPr>
        <w:tabs>
          <w:tab w:val="left" w:pos="1134"/>
        </w:tabs>
        <w:spacing w:line="276" w:lineRule="auto"/>
        <w:ind w:left="851" w:firstLine="0"/>
        <w:jc w:val="both"/>
        <w:rPr>
          <w:rFonts w:cs="Arial"/>
        </w:rPr>
      </w:pPr>
      <w:r w:rsidRPr="005C1385">
        <w:rPr>
          <w:rFonts w:cs="Arial"/>
        </w:rPr>
        <w:t>Išsaugoti KSSRS-0,4 teleinformacijos,</w:t>
      </w:r>
      <w:r w:rsidR="00793660" w:rsidRPr="005C1385">
        <w:rPr>
          <w:rFonts w:cs="Arial"/>
        </w:rPr>
        <w:t xml:space="preserve"> </w:t>
      </w:r>
      <w:r w:rsidRPr="005C1385">
        <w:rPr>
          <w:rFonts w:cs="Arial"/>
        </w:rPr>
        <w:t xml:space="preserve">kuri šiuo metu yra perduodama iš </w:t>
      </w:r>
      <w:r w:rsidR="081DB2C7" w:rsidRPr="005C1385">
        <w:rPr>
          <w:rFonts w:cs="Arial"/>
        </w:rPr>
        <w:t>NSK</w:t>
      </w:r>
      <w:r w:rsidRPr="005C1385">
        <w:rPr>
          <w:rFonts w:cs="Arial"/>
        </w:rPr>
        <w:t xml:space="preserve"> valdymo sistemos </w:t>
      </w:r>
      <w:r w:rsidR="002C1E61" w:rsidRPr="005C1385">
        <w:rPr>
          <w:rFonts w:cs="Arial"/>
        </w:rPr>
        <w:t xml:space="preserve">į </w:t>
      </w:r>
      <w:r w:rsidR="00EE3CE3" w:rsidRPr="005C1385">
        <w:rPr>
          <w:rFonts w:cs="Arial"/>
        </w:rPr>
        <w:t>Užsakovo</w:t>
      </w:r>
      <w:r w:rsidRPr="005C1385">
        <w:rPr>
          <w:rFonts w:cs="Arial"/>
        </w:rPr>
        <w:t xml:space="preserve"> dispečerinio valdymo sistemą (toliau - DVS)</w:t>
      </w:r>
      <w:r w:rsidR="007E7DC2">
        <w:rPr>
          <w:rFonts w:cs="Arial"/>
        </w:rPr>
        <w:t>;</w:t>
      </w:r>
    </w:p>
    <w:p w14:paraId="1C4F6985" w14:textId="4A91BEF9" w:rsidR="00C56025" w:rsidRPr="005C1385" w:rsidRDefault="00FE1662" w:rsidP="00977397">
      <w:pPr>
        <w:pStyle w:val="ListParagraph"/>
        <w:numPr>
          <w:ilvl w:val="2"/>
          <w:numId w:val="1"/>
        </w:numPr>
        <w:tabs>
          <w:tab w:val="left" w:pos="1134"/>
        </w:tabs>
        <w:spacing w:line="276" w:lineRule="auto"/>
        <w:ind w:left="851" w:firstLine="0"/>
        <w:jc w:val="both"/>
        <w:rPr>
          <w:rFonts w:cs="Arial"/>
        </w:rPr>
      </w:pPr>
      <w:r w:rsidRPr="005C1385">
        <w:rPr>
          <w:rFonts w:cs="Arial"/>
        </w:rPr>
        <w:t>KSSRS-0,4 išsaugoma teleinformacija turi būti perprojektuota per naujai numatomą diegti TSPĮ</w:t>
      </w:r>
      <w:r w:rsidR="00A72DB1" w:rsidRPr="005C1385">
        <w:rPr>
          <w:rFonts w:cs="Arial"/>
        </w:rPr>
        <w:t xml:space="preserve"> ir bendrapasto</w:t>
      </w:r>
      <w:r w:rsidR="00AC2D0C" w:rsidRPr="005C1385">
        <w:rPr>
          <w:rFonts w:cs="Arial"/>
        </w:rPr>
        <w:t>tin</w:t>
      </w:r>
      <w:r w:rsidR="00A72DB1" w:rsidRPr="005C1385">
        <w:rPr>
          <w:rFonts w:cs="Arial"/>
        </w:rPr>
        <w:t>į valdiklį</w:t>
      </w:r>
      <w:r w:rsidRPr="005C1385">
        <w:rPr>
          <w:rFonts w:cs="Arial"/>
        </w:rPr>
        <w:t>. Šiuo metu esamos teleinformacijos, perduodamos iš</w:t>
      </w:r>
      <w:r w:rsidR="00085DD6" w:rsidRPr="005C1385">
        <w:rPr>
          <w:rFonts w:cs="Arial"/>
        </w:rPr>
        <w:t xml:space="preserve"> </w:t>
      </w:r>
      <w:r w:rsidR="0D11C2A8" w:rsidRPr="005C1385">
        <w:rPr>
          <w:rFonts w:cs="Arial"/>
        </w:rPr>
        <w:t>NSK valdymo sistemos</w:t>
      </w:r>
      <w:r w:rsidRPr="005C1385">
        <w:rPr>
          <w:rFonts w:cs="Arial"/>
        </w:rPr>
        <w:t xml:space="preserve"> į DVS, kuri turi būti </w:t>
      </w:r>
      <w:r w:rsidRPr="005C1385" w:rsidDel="0027636A">
        <w:rPr>
          <w:rFonts w:cs="Arial"/>
        </w:rPr>
        <w:t>išsaugota</w:t>
      </w:r>
      <w:r w:rsidRPr="005C1385">
        <w:rPr>
          <w:rFonts w:cs="Arial"/>
        </w:rPr>
        <w:t>, preliminarios apimtys pateikiam</w:t>
      </w:r>
      <w:r w:rsidR="00C46D0A" w:rsidRPr="00C46D0A">
        <w:rPr>
          <w:rFonts w:cs="Arial"/>
        </w:rPr>
        <w:t>os</w:t>
      </w:r>
      <w:r w:rsidRPr="00C46D0A">
        <w:rPr>
          <w:rFonts w:cs="Arial"/>
        </w:rPr>
        <w:t xml:space="preserve"> </w:t>
      </w:r>
      <w:r w:rsidR="00763D84">
        <w:rPr>
          <w:rFonts w:cs="Arial"/>
        </w:rPr>
        <w:t xml:space="preserve">dokumente </w:t>
      </w:r>
      <w:r w:rsidRPr="00C46D0A">
        <w:rPr>
          <w:rFonts w:cs="Arial"/>
        </w:rPr>
        <w:t>„</w:t>
      </w:r>
      <w:r w:rsidRPr="005C1385">
        <w:rPr>
          <w:rFonts w:cs="Arial"/>
        </w:rPr>
        <w:t>Savų reikmių ir pagalbinių sistemų TI sąrašas</w:t>
      </w:r>
      <w:r w:rsidR="00710D7D" w:rsidRPr="005C1385">
        <w:rPr>
          <w:rFonts w:cs="Arial"/>
        </w:rPr>
        <w:t xml:space="preserve"> (išsaugomi)</w:t>
      </w:r>
      <w:r w:rsidRPr="005C1385">
        <w:rPr>
          <w:rFonts w:cs="Arial"/>
        </w:rPr>
        <w:t>“</w:t>
      </w:r>
      <w:r w:rsidR="00C46D0A">
        <w:rPr>
          <w:rFonts w:cs="Arial"/>
        </w:rPr>
        <w:t xml:space="preserve"> (žr. </w:t>
      </w:r>
      <w:r w:rsidR="00C46D0A">
        <w:rPr>
          <w:rFonts w:cs="Arial"/>
          <w:highlight w:val="yellow"/>
        </w:rPr>
        <w:fldChar w:fldCharType="begin"/>
      </w:r>
      <w:r w:rsidR="00C46D0A">
        <w:rPr>
          <w:rFonts w:cs="Arial"/>
          <w:highlight w:val="yellow"/>
        </w:rPr>
        <w:instrText xml:space="preserve"> REF _Ref158068112 \h </w:instrText>
      </w:r>
      <w:r w:rsidR="00C46D0A">
        <w:rPr>
          <w:rFonts w:cs="Arial"/>
          <w:highlight w:val="yellow"/>
        </w:rPr>
      </w:r>
      <w:r w:rsidR="00C46D0A">
        <w:rPr>
          <w:rFonts w:cs="Arial"/>
          <w:highlight w:val="yellow"/>
        </w:rPr>
        <w:fldChar w:fldCharType="separate"/>
      </w:r>
      <w:r w:rsidR="00C46D0A" w:rsidRPr="00D92AC4">
        <w:t xml:space="preserve">Priedas </w:t>
      </w:r>
      <w:r w:rsidR="00C46D0A" w:rsidRPr="00D92AC4">
        <w:rPr>
          <w:noProof/>
        </w:rPr>
        <w:t>30</w:t>
      </w:r>
      <w:r w:rsidR="00C46D0A">
        <w:rPr>
          <w:rFonts w:cs="Arial"/>
          <w:highlight w:val="yellow"/>
        </w:rPr>
        <w:fldChar w:fldCharType="end"/>
      </w:r>
      <w:r w:rsidR="00C46D0A">
        <w:rPr>
          <w:rFonts w:cs="Arial"/>
        </w:rPr>
        <w:t>)</w:t>
      </w:r>
      <w:r w:rsidRPr="005C1385">
        <w:rPr>
          <w:rFonts w:cs="Arial"/>
        </w:rPr>
        <w:t xml:space="preserve">. KSSRS-0,4 priskiriama išsaugoma teleinformacija turės būti perprojektuota per naujai </w:t>
      </w:r>
      <w:r w:rsidR="005267CE" w:rsidRPr="005C1385">
        <w:rPr>
          <w:rFonts w:cs="Arial"/>
        </w:rPr>
        <w:t xml:space="preserve">projektuojamą </w:t>
      </w:r>
      <w:r w:rsidRPr="005C1385">
        <w:rPr>
          <w:rFonts w:cs="Arial"/>
        </w:rPr>
        <w:t>TSPĮ</w:t>
      </w:r>
      <w:r w:rsidR="007E7DC2">
        <w:rPr>
          <w:rFonts w:cs="Arial"/>
        </w:rPr>
        <w:t>;</w:t>
      </w:r>
    </w:p>
    <w:p w14:paraId="565A9D8F" w14:textId="13276B91" w:rsidR="005D7E75" w:rsidRPr="005C1385" w:rsidRDefault="00E72D7F" w:rsidP="00977397">
      <w:pPr>
        <w:pStyle w:val="ListParagraph"/>
        <w:numPr>
          <w:ilvl w:val="2"/>
          <w:numId w:val="1"/>
        </w:numPr>
        <w:tabs>
          <w:tab w:val="left" w:pos="1134"/>
        </w:tabs>
        <w:spacing w:line="276" w:lineRule="auto"/>
        <w:ind w:left="851" w:firstLine="0"/>
        <w:jc w:val="both"/>
        <w:rPr>
          <w:rFonts w:cs="Arial"/>
          <w:szCs w:val="22"/>
        </w:rPr>
      </w:pPr>
      <w:r w:rsidRPr="005C1385">
        <w:rPr>
          <w:rFonts w:cs="Arial"/>
          <w:szCs w:val="22"/>
        </w:rPr>
        <w:t>KSSRS-</w:t>
      </w:r>
      <w:r w:rsidR="00E43329" w:rsidRPr="005C1385">
        <w:rPr>
          <w:rFonts w:cs="Arial"/>
          <w:szCs w:val="22"/>
        </w:rPr>
        <w:t xml:space="preserve">0,4 </w:t>
      </w:r>
      <w:r w:rsidR="00CE0CCB" w:rsidRPr="005C1385">
        <w:rPr>
          <w:rFonts w:cs="Arial"/>
          <w:szCs w:val="22"/>
        </w:rPr>
        <w:t>nauj</w:t>
      </w:r>
      <w:r w:rsidR="00617FB8" w:rsidRPr="005C1385">
        <w:rPr>
          <w:rFonts w:cs="Arial"/>
          <w:szCs w:val="22"/>
        </w:rPr>
        <w:t>os teleinformacijos perdavimas į DVS turi būti suprojektuotas</w:t>
      </w:r>
      <w:r w:rsidR="00727564" w:rsidRPr="005C1385">
        <w:rPr>
          <w:rFonts w:cs="Arial"/>
          <w:szCs w:val="22"/>
        </w:rPr>
        <w:t xml:space="preserve"> per naujai numatomą diegti</w:t>
      </w:r>
      <w:r w:rsidR="007537F9" w:rsidRPr="005C1385">
        <w:rPr>
          <w:rFonts w:cs="Arial"/>
          <w:szCs w:val="22"/>
        </w:rPr>
        <w:t xml:space="preserve"> TSPĮ</w:t>
      </w:r>
      <w:r w:rsidR="009E6E60" w:rsidRPr="005C1385">
        <w:rPr>
          <w:rFonts w:cs="Arial"/>
          <w:szCs w:val="22"/>
        </w:rPr>
        <w:t xml:space="preserve"> ir bendrapastotinį</w:t>
      </w:r>
      <w:r w:rsidR="008F52D1" w:rsidRPr="005C1385">
        <w:rPr>
          <w:rFonts w:cs="Arial"/>
          <w:szCs w:val="22"/>
        </w:rPr>
        <w:t xml:space="preserve"> valdiklį</w:t>
      </w:r>
      <w:r w:rsidR="007537F9" w:rsidRPr="005C1385">
        <w:rPr>
          <w:rFonts w:cs="Arial"/>
          <w:szCs w:val="22"/>
        </w:rPr>
        <w:t xml:space="preserve">. </w:t>
      </w:r>
      <w:r w:rsidR="008F7845" w:rsidRPr="005C1385">
        <w:rPr>
          <w:rFonts w:cs="Arial"/>
          <w:szCs w:val="22"/>
        </w:rPr>
        <w:t xml:space="preserve">Preliminarios naujos teleinformacijos apimtys pateikiamos </w:t>
      </w:r>
      <w:r w:rsidR="00A15B63" w:rsidRPr="005C1385">
        <w:rPr>
          <w:rFonts w:cs="Arial"/>
          <w:szCs w:val="22"/>
        </w:rPr>
        <w:t xml:space="preserve">Excel dokumente (žr. </w:t>
      </w:r>
      <w:r w:rsidR="006F7385" w:rsidRPr="005C1385">
        <w:rPr>
          <w:rFonts w:cs="Arial"/>
          <w:szCs w:val="22"/>
        </w:rPr>
        <w:fldChar w:fldCharType="begin"/>
      </w:r>
      <w:r w:rsidR="006F7385" w:rsidRPr="005C1385">
        <w:rPr>
          <w:rFonts w:cs="Arial"/>
          <w:szCs w:val="22"/>
        </w:rPr>
        <w:instrText xml:space="preserve"> REF _Ref158067592 \h  \* MERGEFORMAT </w:instrText>
      </w:r>
      <w:r w:rsidR="006F7385" w:rsidRPr="005C1385">
        <w:rPr>
          <w:rFonts w:cs="Arial"/>
          <w:szCs w:val="22"/>
        </w:rPr>
      </w:r>
      <w:r w:rsidR="006F7385" w:rsidRPr="005C1385">
        <w:rPr>
          <w:rFonts w:cs="Arial"/>
          <w:szCs w:val="22"/>
        </w:rPr>
        <w:fldChar w:fldCharType="separate"/>
      </w:r>
      <w:r w:rsidR="008F1534" w:rsidRPr="008F1534">
        <w:rPr>
          <w:rFonts w:cs="Arial"/>
          <w:szCs w:val="22"/>
        </w:rPr>
        <w:t>Priedas 28</w:t>
      </w:r>
      <w:r w:rsidR="006F7385" w:rsidRPr="005C1385">
        <w:rPr>
          <w:rFonts w:cs="Arial"/>
          <w:szCs w:val="22"/>
        </w:rPr>
        <w:fldChar w:fldCharType="end"/>
      </w:r>
      <w:r w:rsidR="006F7385" w:rsidRPr="005C1385">
        <w:rPr>
          <w:rFonts w:cs="Arial"/>
          <w:szCs w:val="22"/>
        </w:rPr>
        <w:t>)</w:t>
      </w:r>
      <w:r w:rsidR="007E7DC2">
        <w:rPr>
          <w:rFonts w:cs="Arial"/>
          <w:szCs w:val="22"/>
        </w:rPr>
        <w:t>;</w:t>
      </w:r>
    </w:p>
    <w:p w14:paraId="7BCFABB4" w14:textId="17451B81" w:rsidR="00FE1662" w:rsidRPr="005C1385" w:rsidRDefault="00FE1662" w:rsidP="00977397">
      <w:pPr>
        <w:pStyle w:val="ListParagraph"/>
        <w:numPr>
          <w:ilvl w:val="2"/>
          <w:numId w:val="1"/>
        </w:numPr>
        <w:tabs>
          <w:tab w:val="left" w:pos="1134"/>
        </w:tabs>
        <w:spacing w:after="240" w:line="276" w:lineRule="auto"/>
        <w:ind w:left="851" w:firstLine="0"/>
        <w:jc w:val="both"/>
        <w:rPr>
          <w:rFonts w:cs="Arial"/>
          <w:szCs w:val="22"/>
        </w:rPr>
      </w:pPr>
      <w:r w:rsidRPr="005C1385">
        <w:rPr>
          <w:rFonts w:cs="Arial"/>
          <w:szCs w:val="22"/>
        </w:rPr>
        <w:lastRenderedPageBreak/>
        <w:t>Taip pat pateikiamas</w:t>
      </w:r>
      <w:r w:rsidR="003F7BA0" w:rsidRPr="005C1385">
        <w:rPr>
          <w:rFonts w:cs="Arial"/>
          <w:szCs w:val="22"/>
        </w:rPr>
        <w:t xml:space="preserve"> </w:t>
      </w:r>
      <w:r w:rsidR="003F7BA0" w:rsidRPr="005C1385">
        <w:rPr>
          <w:rFonts w:cs="Arial"/>
          <w:szCs w:val="22"/>
        </w:rPr>
        <w:fldChar w:fldCharType="begin"/>
      </w:r>
      <w:r w:rsidR="003F7BA0" w:rsidRPr="005C1385">
        <w:rPr>
          <w:rFonts w:cs="Arial"/>
          <w:szCs w:val="22"/>
        </w:rPr>
        <w:instrText xml:space="preserve"> REF _Ref158067732 \h  \* MERGEFORMAT </w:instrText>
      </w:r>
      <w:r w:rsidR="003F7BA0" w:rsidRPr="005C1385">
        <w:rPr>
          <w:rFonts w:cs="Arial"/>
          <w:szCs w:val="22"/>
        </w:rPr>
      </w:r>
      <w:r w:rsidR="003F7BA0" w:rsidRPr="005C1385">
        <w:rPr>
          <w:rFonts w:cs="Arial"/>
          <w:szCs w:val="22"/>
        </w:rPr>
        <w:fldChar w:fldCharType="separate"/>
      </w:r>
      <w:r w:rsidR="008F1534" w:rsidRPr="008F1534">
        <w:rPr>
          <w:rFonts w:cs="Arial"/>
          <w:szCs w:val="22"/>
        </w:rPr>
        <w:t>Priedas 29</w:t>
      </w:r>
      <w:r w:rsidR="003F7BA0" w:rsidRPr="005C1385">
        <w:rPr>
          <w:rFonts w:cs="Arial"/>
          <w:szCs w:val="22"/>
        </w:rPr>
        <w:fldChar w:fldCharType="end"/>
      </w:r>
      <w:r w:rsidRPr="005C1385">
        <w:rPr>
          <w:rFonts w:cs="Arial"/>
          <w:szCs w:val="22"/>
        </w:rPr>
        <w:t xml:space="preserve"> „Savų reikmių schemos“ (KSSRS bei NSSRS </w:t>
      </w:r>
      <w:proofErr w:type="spellStart"/>
      <w:r w:rsidRPr="005C1385">
        <w:rPr>
          <w:rFonts w:cs="Arial"/>
          <w:szCs w:val="22"/>
        </w:rPr>
        <w:t>vienalinijinės</w:t>
      </w:r>
      <w:proofErr w:type="spellEnd"/>
      <w:r w:rsidRPr="005C1385">
        <w:rPr>
          <w:rFonts w:cs="Arial"/>
          <w:szCs w:val="22"/>
        </w:rPr>
        <w:t xml:space="preserve"> principinės schemos).</w:t>
      </w:r>
    </w:p>
    <w:p w14:paraId="68FB01AA" w14:textId="0A1EC713" w:rsidR="00FE1662" w:rsidRPr="005C1385" w:rsidRDefault="00FE1662" w:rsidP="00977397">
      <w:pPr>
        <w:pStyle w:val="NoSpacing"/>
        <w:numPr>
          <w:ilvl w:val="1"/>
          <w:numId w:val="1"/>
        </w:numPr>
        <w:tabs>
          <w:tab w:val="left" w:pos="1134"/>
        </w:tabs>
        <w:spacing w:line="276" w:lineRule="auto"/>
        <w:ind w:left="0" w:firstLine="567"/>
        <w:jc w:val="both"/>
        <w:rPr>
          <w:rFonts w:cs="Arial"/>
          <w:b/>
          <w:szCs w:val="22"/>
          <w:lang w:val="lt-LT"/>
        </w:rPr>
      </w:pPr>
      <w:r w:rsidRPr="005C1385">
        <w:rPr>
          <w:rFonts w:cs="Arial"/>
          <w:b/>
          <w:szCs w:val="22"/>
          <w:lang w:val="lt-LT"/>
        </w:rPr>
        <w:t>Į KSSRS-0,4 preliminariai išsaugomos</w:t>
      </w:r>
      <w:r w:rsidR="009345A5" w:rsidRPr="005C1385">
        <w:rPr>
          <w:rFonts w:cs="Arial"/>
          <w:b/>
          <w:szCs w:val="22"/>
          <w:lang w:val="lt-LT"/>
        </w:rPr>
        <w:t xml:space="preserve"> (perprojektuojamos)</w:t>
      </w:r>
      <w:r w:rsidRPr="005C1385">
        <w:rPr>
          <w:rFonts w:cs="Arial"/>
          <w:b/>
          <w:szCs w:val="22"/>
          <w:lang w:val="lt-LT"/>
        </w:rPr>
        <w:t xml:space="preserve"> teleinformacijos apimtis turi patekti:</w:t>
      </w:r>
    </w:p>
    <w:p w14:paraId="04DA3D3A" w14:textId="071F172F" w:rsidR="003F156C" w:rsidRPr="00897B7C" w:rsidRDefault="00FE1662" w:rsidP="00977397">
      <w:pPr>
        <w:pStyle w:val="NoSpacing"/>
        <w:numPr>
          <w:ilvl w:val="2"/>
          <w:numId w:val="1"/>
        </w:numPr>
        <w:tabs>
          <w:tab w:val="left" w:pos="1276"/>
        </w:tabs>
        <w:spacing w:line="276" w:lineRule="auto"/>
        <w:ind w:left="851" w:firstLine="0"/>
        <w:jc w:val="both"/>
        <w:rPr>
          <w:rFonts w:cs="Arial"/>
          <w:szCs w:val="22"/>
          <w:lang w:val="lt-LT"/>
        </w:rPr>
      </w:pPr>
      <w:r w:rsidRPr="00897B7C">
        <w:rPr>
          <w:rFonts w:cs="Arial"/>
          <w:szCs w:val="22"/>
          <w:lang w:val="lt-LT"/>
        </w:rPr>
        <w:t>0,4 kV skydų (P1.AL.LVS; AL.LVS; AL.T1.LV; AL.T2.AL)</w:t>
      </w:r>
      <w:r w:rsidRPr="00897B7C" w:rsidDel="0064767E">
        <w:rPr>
          <w:rFonts w:cs="Arial"/>
          <w:szCs w:val="22"/>
          <w:lang w:val="lt-LT"/>
        </w:rPr>
        <w:t xml:space="preserve"> </w:t>
      </w:r>
      <w:r w:rsidRPr="00897B7C">
        <w:rPr>
          <w:rFonts w:cs="Arial"/>
          <w:szCs w:val="22"/>
          <w:lang w:val="lt-LT"/>
        </w:rPr>
        <w:t xml:space="preserve">įvadinių ir </w:t>
      </w:r>
      <w:proofErr w:type="spellStart"/>
      <w:r w:rsidRPr="00897B7C">
        <w:rPr>
          <w:rFonts w:cs="Arial"/>
          <w:szCs w:val="22"/>
          <w:lang w:val="lt-LT"/>
        </w:rPr>
        <w:t>sekcijinių</w:t>
      </w:r>
      <w:proofErr w:type="spellEnd"/>
      <w:r w:rsidRPr="00897B7C">
        <w:rPr>
          <w:rFonts w:cs="Arial"/>
          <w:szCs w:val="22"/>
          <w:lang w:val="lt-LT"/>
        </w:rPr>
        <w:t xml:space="preserve"> automatinių jungiklių (toliau – </w:t>
      </w:r>
      <w:proofErr w:type="spellStart"/>
      <w:r w:rsidRPr="00897B7C">
        <w:rPr>
          <w:rFonts w:cs="Arial"/>
          <w:szCs w:val="22"/>
          <w:lang w:val="lt-LT"/>
        </w:rPr>
        <w:t>aj</w:t>
      </w:r>
      <w:proofErr w:type="spellEnd"/>
      <w:r w:rsidRPr="00897B7C">
        <w:rPr>
          <w:rFonts w:cs="Arial"/>
          <w:szCs w:val="22"/>
          <w:lang w:val="lt-LT"/>
        </w:rPr>
        <w:t>) padėtys ir valdymas;</w:t>
      </w:r>
    </w:p>
    <w:p w14:paraId="2865EC3F" w14:textId="77777777" w:rsidR="003F156C" w:rsidRPr="00897B7C" w:rsidRDefault="00FE1662" w:rsidP="00977397">
      <w:pPr>
        <w:pStyle w:val="NoSpacing"/>
        <w:numPr>
          <w:ilvl w:val="2"/>
          <w:numId w:val="1"/>
        </w:numPr>
        <w:tabs>
          <w:tab w:val="left" w:pos="1276"/>
        </w:tabs>
        <w:spacing w:line="276" w:lineRule="auto"/>
        <w:ind w:left="709" w:firstLine="142"/>
        <w:jc w:val="both"/>
        <w:rPr>
          <w:rFonts w:cs="Arial"/>
          <w:szCs w:val="22"/>
          <w:lang w:val="lt-LT"/>
        </w:rPr>
      </w:pPr>
      <w:r w:rsidRPr="00897B7C">
        <w:rPr>
          <w:rFonts w:cs="Arial"/>
          <w:szCs w:val="22"/>
          <w:lang w:val="lt-LT"/>
        </w:rPr>
        <w:t>Stacionarių įžemiklių padėtys;</w:t>
      </w:r>
    </w:p>
    <w:p w14:paraId="6027E163" w14:textId="77777777" w:rsidR="003F156C" w:rsidRPr="00897B7C" w:rsidRDefault="00FE1662" w:rsidP="00977397">
      <w:pPr>
        <w:pStyle w:val="NoSpacing"/>
        <w:numPr>
          <w:ilvl w:val="2"/>
          <w:numId w:val="1"/>
        </w:numPr>
        <w:tabs>
          <w:tab w:val="left" w:pos="1276"/>
        </w:tabs>
        <w:spacing w:line="276" w:lineRule="auto"/>
        <w:ind w:left="709" w:firstLine="142"/>
        <w:jc w:val="both"/>
        <w:rPr>
          <w:rFonts w:cs="Arial"/>
          <w:szCs w:val="22"/>
          <w:lang w:val="lt-LT"/>
        </w:rPr>
      </w:pPr>
      <w:proofErr w:type="spellStart"/>
      <w:r w:rsidRPr="00897B7C">
        <w:rPr>
          <w:rFonts w:cs="Arial"/>
          <w:szCs w:val="22"/>
          <w:lang w:val="lt-LT"/>
        </w:rPr>
        <w:t>Dyzelgeneratoriaus</w:t>
      </w:r>
      <w:proofErr w:type="spellEnd"/>
      <w:r w:rsidRPr="00897B7C">
        <w:rPr>
          <w:rFonts w:cs="Arial"/>
          <w:szCs w:val="22"/>
          <w:lang w:val="lt-LT"/>
        </w:rPr>
        <w:t xml:space="preserve"> (DG) </w:t>
      </w:r>
      <w:proofErr w:type="spellStart"/>
      <w:r w:rsidRPr="00897B7C">
        <w:rPr>
          <w:rFonts w:cs="Arial"/>
          <w:szCs w:val="22"/>
          <w:lang w:val="lt-LT"/>
        </w:rPr>
        <w:t>aj</w:t>
      </w:r>
      <w:proofErr w:type="spellEnd"/>
      <w:r w:rsidRPr="00897B7C">
        <w:rPr>
          <w:rFonts w:cs="Arial"/>
          <w:szCs w:val="22"/>
          <w:lang w:val="lt-LT"/>
        </w:rPr>
        <w:t xml:space="preserve"> ir vežimėlio padėtis; </w:t>
      </w:r>
    </w:p>
    <w:p w14:paraId="6B1AF7D0" w14:textId="77777777" w:rsidR="003F156C" w:rsidRPr="00897B7C" w:rsidRDefault="00FE1662" w:rsidP="00977397">
      <w:pPr>
        <w:pStyle w:val="NoSpacing"/>
        <w:numPr>
          <w:ilvl w:val="2"/>
          <w:numId w:val="1"/>
        </w:numPr>
        <w:tabs>
          <w:tab w:val="left" w:pos="1276"/>
        </w:tabs>
        <w:spacing w:line="276" w:lineRule="auto"/>
        <w:ind w:left="709" w:firstLine="142"/>
        <w:jc w:val="both"/>
        <w:rPr>
          <w:rFonts w:cs="Arial"/>
          <w:szCs w:val="22"/>
          <w:lang w:val="lt-LT"/>
        </w:rPr>
      </w:pPr>
      <w:r w:rsidRPr="00897B7C">
        <w:rPr>
          <w:rFonts w:cs="Arial"/>
          <w:szCs w:val="22"/>
          <w:lang w:val="lt-LT"/>
        </w:rPr>
        <w:t>DG būsenos (paleistas/sustabdytas) signalas;</w:t>
      </w:r>
    </w:p>
    <w:p w14:paraId="094128AE" w14:textId="77777777" w:rsidR="003F156C" w:rsidRPr="00897B7C" w:rsidRDefault="00FE1662" w:rsidP="00977397">
      <w:pPr>
        <w:pStyle w:val="NoSpacing"/>
        <w:numPr>
          <w:ilvl w:val="2"/>
          <w:numId w:val="1"/>
        </w:numPr>
        <w:tabs>
          <w:tab w:val="left" w:pos="1276"/>
        </w:tabs>
        <w:spacing w:line="276" w:lineRule="auto"/>
        <w:ind w:left="709" w:firstLine="142"/>
        <w:jc w:val="both"/>
        <w:rPr>
          <w:rFonts w:cs="Arial"/>
          <w:szCs w:val="22"/>
          <w:lang w:val="lt-LT"/>
        </w:rPr>
      </w:pPr>
      <w:r w:rsidRPr="00897B7C">
        <w:rPr>
          <w:rFonts w:cs="Arial"/>
          <w:szCs w:val="22"/>
          <w:lang w:val="lt-LT"/>
        </w:rPr>
        <w:t>DG S, U ir I matavimai;</w:t>
      </w:r>
    </w:p>
    <w:p w14:paraId="45A37B32" w14:textId="77777777" w:rsidR="003F156C" w:rsidRPr="00897B7C" w:rsidRDefault="00FE1662" w:rsidP="00977397">
      <w:pPr>
        <w:pStyle w:val="NoSpacing"/>
        <w:numPr>
          <w:ilvl w:val="2"/>
          <w:numId w:val="1"/>
        </w:numPr>
        <w:tabs>
          <w:tab w:val="left" w:pos="1276"/>
        </w:tabs>
        <w:spacing w:line="276" w:lineRule="auto"/>
        <w:ind w:left="709" w:firstLine="142"/>
        <w:jc w:val="both"/>
        <w:rPr>
          <w:rFonts w:cs="Arial"/>
          <w:szCs w:val="22"/>
          <w:lang w:val="lt-LT"/>
        </w:rPr>
      </w:pPr>
      <w:r w:rsidRPr="00897B7C">
        <w:rPr>
          <w:rFonts w:cs="Arial"/>
          <w:szCs w:val="22"/>
          <w:lang w:val="lt-LT"/>
        </w:rPr>
        <w:t xml:space="preserve">KSSRS-0,4 </w:t>
      </w:r>
      <w:proofErr w:type="spellStart"/>
      <w:r w:rsidRPr="00897B7C">
        <w:rPr>
          <w:rFonts w:cs="Arial"/>
          <w:szCs w:val="22"/>
          <w:lang w:val="lt-LT"/>
        </w:rPr>
        <w:t>aj</w:t>
      </w:r>
      <w:proofErr w:type="spellEnd"/>
      <w:r w:rsidRPr="00897B7C">
        <w:rPr>
          <w:rFonts w:cs="Arial"/>
          <w:szCs w:val="22"/>
          <w:lang w:val="lt-LT"/>
        </w:rPr>
        <w:t xml:space="preserve"> (AL.LVS.SA3.Q1) ir (AL.LVS.SB1.Q1) esami I matavimai, bei šynų sekcijų (AL.LVS </w:t>
      </w:r>
      <w:proofErr w:type="spellStart"/>
      <w:r w:rsidRPr="00897B7C">
        <w:rPr>
          <w:rFonts w:cs="Arial"/>
          <w:szCs w:val="22"/>
          <w:lang w:val="lt-LT"/>
        </w:rPr>
        <w:t>Busbar</w:t>
      </w:r>
      <w:proofErr w:type="spellEnd"/>
      <w:r w:rsidRPr="00897B7C">
        <w:rPr>
          <w:rFonts w:cs="Arial"/>
          <w:szCs w:val="22"/>
          <w:lang w:val="lt-LT"/>
        </w:rPr>
        <w:t xml:space="preserve"> A) ir (AL.LVS </w:t>
      </w:r>
      <w:proofErr w:type="spellStart"/>
      <w:r w:rsidRPr="00897B7C">
        <w:rPr>
          <w:rFonts w:cs="Arial"/>
          <w:szCs w:val="22"/>
          <w:lang w:val="lt-LT"/>
        </w:rPr>
        <w:t>Busbar</w:t>
      </w:r>
      <w:proofErr w:type="spellEnd"/>
      <w:r w:rsidRPr="00897B7C">
        <w:rPr>
          <w:rFonts w:cs="Arial"/>
          <w:szCs w:val="22"/>
          <w:lang w:val="lt-LT"/>
        </w:rPr>
        <w:t xml:space="preserve"> B) esami U matavimai.</w:t>
      </w:r>
    </w:p>
    <w:p w14:paraId="3FD86AF0" w14:textId="45F7E865" w:rsidR="00FE1662" w:rsidRPr="00897B7C" w:rsidRDefault="003C1B84" w:rsidP="00977397">
      <w:pPr>
        <w:pStyle w:val="NoSpacing"/>
        <w:numPr>
          <w:ilvl w:val="2"/>
          <w:numId w:val="1"/>
        </w:numPr>
        <w:tabs>
          <w:tab w:val="left" w:pos="1276"/>
        </w:tabs>
        <w:spacing w:after="240" w:line="276" w:lineRule="auto"/>
        <w:ind w:left="709" w:firstLine="142"/>
        <w:jc w:val="both"/>
        <w:rPr>
          <w:rFonts w:cs="Arial"/>
          <w:lang w:val="lt-LT"/>
        </w:rPr>
      </w:pPr>
      <w:r>
        <w:rPr>
          <w:rFonts w:cs="Arial"/>
          <w:lang w:val="lt-LT"/>
        </w:rPr>
        <w:t>7</w:t>
      </w:r>
      <w:r w:rsidR="00FE1662" w:rsidRPr="00897B7C">
        <w:rPr>
          <w:rFonts w:cs="Arial"/>
          <w:lang w:val="lt-LT"/>
        </w:rPr>
        <w:t>.</w:t>
      </w:r>
      <w:r w:rsidR="00A52CEF" w:rsidRPr="00897B7C">
        <w:rPr>
          <w:rFonts w:cs="Arial"/>
          <w:lang w:val="lt-LT"/>
        </w:rPr>
        <w:t>2</w:t>
      </w:r>
      <w:r w:rsidR="00C6475C" w:rsidRPr="00897B7C">
        <w:rPr>
          <w:rFonts w:cs="Arial"/>
          <w:lang w:val="lt-LT"/>
        </w:rPr>
        <w:t>.</w:t>
      </w:r>
      <w:r w:rsidR="003968D8" w:rsidRPr="00897B7C">
        <w:rPr>
          <w:rFonts w:cs="Arial"/>
          <w:lang w:val="lt-LT"/>
        </w:rPr>
        <w:t>1</w:t>
      </w:r>
      <w:r w:rsidR="00D11C12" w:rsidRPr="00897B7C">
        <w:rPr>
          <w:rFonts w:cs="Arial"/>
          <w:lang w:val="lt-LT"/>
        </w:rPr>
        <w:t xml:space="preserve"> </w:t>
      </w:r>
      <w:r w:rsidR="00AF5B86" w:rsidRPr="00897B7C">
        <w:rPr>
          <w:rFonts w:cs="Arial"/>
          <w:lang w:val="lt-LT"/>
        </w:rPr>
        <w:t>–</w:t>
      </w:r>
      <w:r w:rsidR="00D11C12" w:rsidRPr="00897B7C">
        <w:rPr>
          <w:rFonts w:cs="Arial"/>
          <w:lang w:val="lt-LT"/>
        </w:rPr>
        <w:t xml:space="preserve"> </w:t>
      </w:r>
      <w:r>
        <w:rPr>
          <w:rFonts w:cs="Arial"/>
          <w:lang w:val="lt-LT"/>
        </w:rPr>
        <w:t>7</w:t>
      </w:r>
      <w:r w:rsidR="00AF5B86" w:rsidRPr="00897B7C">
        <w:rPr>
          <w:rFonts w:cs="Arial"/>
          <w:lang w:val="lt-LT"/>
        </w:rPr>
        <w:t>.2.</w:t>
      </w:r>
      <w:r w:rsidR="4975204A" w:rsidRPr="00897B7C">
        <w:rPr>
          <w:rFonts w:cs="Arial"/>
          <w:lang w:val="lt-LT"/>
        </w:rPr>
        <w:t>6</w:t>
      </w:r>
      <w:r w:rsidR="00FE1662" w:rsidRPr="00897B7C">
        <w:rPr>
          <w:rFonts w:cs="Arial"/>
          <w:lang w:val="lt-LT"/>
        </w:rPr>
        <w:t xml:space="preserve"> punkt</w:t>
      </w:r>
      <w:r w:rsidR="00AF5B86" w:rsidRPr="00897B7C">
        <w:rPr>
          <w:rFonts w:cs="Arial"/>
          <w:lang w:val="lt-LT"/>
        </w:rPr>
        <w:t>uose</w:t>
      </w:r>
      <w:r w:rsidR="00FE1662" w:rsidRPr="00897B7C">
        <w:rPr>
          <w:rFonts w:cs="Arial"/>
          <w:lang w:val="lt-LT"/>
        </w:rPr>
        <w:t xml:space="preserve"> išvardintos apimtys yra preliminarios, tad galutin</w:t>
      </w:r>
      <w:r w:rsidR="00C07116" w:rsidRPr="00897B7C">
        <w:rPr>
          <w:rFonts w:cs="Arial"/>
          <w:lang w:val="lt-LT"/>
        </w:rPr>
        <w:t>ė</w:t>
      </w:r>
      <w:r w:rsidR="00FE1662" w:rsidRPr="00897B7C">
        <w:rPr>
          <w:rFonts w:cs="Arial"/>
          <w:lang w:val="lt-LT"/>
        </w:rPr>
        <w:t xml:space="preserve">s išsaugomos teleinformacijos apimtys turės būti tikslinamos su </w:t>
      </w:r>
      <w:r w:rsidR="00EE3CE3" w:rsidRPr="00897B7C">
        <w:rPr>
          <w:rFonts w:cs="Arial"/>
          <w:lang w:val="lt-LT"/>
        </w:rPr>
        <w:t>Užsakovo</w:t>
      </w:r>
      <w:r w:rsidR="00FE1662" w:rsidRPr="00897B7C">
        <w:rPr>
          <w:rFonts w:cs="Arial"/>
          <w:lang w:val="lt-LT"/>
        </w:rPr>
        <w:t xml:space="preserve"> atsakingais darbuotojais </w:t>
      </w:r>
      <w:r w:rsidR="0001482D">
        <w:rPr>
          <w:rFonts w:cs="Arial"/>
          <w:lang w:val="lt-LT"/>
        </w:rPr>
        <w:t>T</w:t>
      </w:r>
      <w:r w:rsidR="0001482D" w:rsidRPr="00897B7C">
        <w:rPr>
          <w:rFonts w:cs="Arial"/>
          <w:lang w:val="lt-LT"/>
        </w:rPr>
        <w:t xml:space="preserve">echninio </w:t>
      </w:r>
      <w:r w:rsidR="00FE1662" w:rsidRPr="00897B7C">
        <w:rPr>
          <w:rFonts w:cs="Arial"/>
          <w:lang w:val="lt-LT"/>
        </w:rPr>
        <w:t xml:space="preserve">darbo projekto </w:t>
      </w:r>
      <w:r w:rsidR="00987093">
        <w:rPr>
          <w:rFonts w:cs="Arial"/>
          <w:lang w:val="lt-LT"/>
        </w:rPr>
        <w:t xml:space="preserve">rengimo </w:t>
      </w:r>
      <w:r w:rsidR="00FE1662" w:rsidRPr="00897B7C">
        <w:rPr>
          <w:rFonts w:cs="Arial"/>
          <w:lang w:val="lt-LT"/>
        </w:rPr>
        <w:t>etape.</w:t>
      </w:r>
    </w:p>
    <w:p w14:paraId="6C8B5F03" w14:textId="77777777" w:rsidR="00FE1662" w:rsidRPr="00897B7C" w:rsidRDefault="00FE1662" w:rsidP="00977397">
      <w:pPr>
        <w:pStyle w:val="NoSpacing"/>
        <w:numPr>
          <w:ilvl w:val="1"/>
          <w:numId w:val="1"/>
        </w:numPr>
        <w:spacing w:line="276" w:lineRule="auto"/>
        <w:ind w:left="0" w:firstLine="567"/>
        <w:jc w:val="both"/>
        <w:rPr>
          <w:rFonts w:cs="Arial"/>
          <w:b/>
          <w:szCs w:val="22"/>
          <w:lang w:val="lt-LT"/>
        </w:rPr>
      </w:pPr>
      <w:r w:rsidRPr="00897B7C">
        <w:rPr>
          <w:rFonts w:cs="Arial"/>
          <w:b/>
          <w:szCs w:val="22"/>
          <w:lang w:val="lt-LT"/>
        </w:rPr>
        <w:t>KSSRS-0,4 naujai projektuojamos teleinformacijos (signalai, valdymas ir matavimai) apimtys:</w:t>
      </w:r>
    </w:p>
    <w:p w14:paraId="1B47E9DB" w14:textId="113165E4" w:rsidR="00FE1662" w:rsidRPr="00897B7C" w:rsidRDefault="00FE1662" w:rsidP="00977397">
      <w:pPr>
        <w:pStyle w:val="NoSpacing"/>
        <w:numPr>
          <w:ilvl w:val="2"/>
          <w:numId w:val="1"/>
        </w:numPr>
        <w:tabs>
          <w:tab w:val="left" w:pos="1276"/>
        </w:tabs>
        <w:spacing w:line="276" w:lineRule="auto"/>
        <w:ind w:left="851" w:firstLine="0"/>
        <w:jc w:val="both"/>
        <w:rPr>
          <w:rFonts w:cs="Arial"/>
          <w:lang w:val="lt-LT"/>
        </w:rPr>
      </w:pPr>
      <w:r w:rsidRPr="00897B7C">
        <w:rPr>
          <w:rFonts w:cs="Arial"/>
          <w:lang w:val="lt-LT"/>
        </w:rPr>
        <w:t xml:space="preserve">KSSRS-0,4 šynų sekcijų viršįtampių ribotuvų </w:t>
      </w:r>
      <w:proofErr w:type="spellStart"/>
      <w:r w:rsidRPr="00897B7C">
        <w:rPr>
          <w:rFonts w:cs="Arial"/>
          <w:lang w:val="lt-LT"/>
        </w:rPr>
        <w:t>aj</w:t>
      </w:r>
      <w:proofErr w:type="spellEnd"/>
      <w:r w:rsidRPr="00897B7C">
        <w:rPr>
          <w:rFonts w:cs="Arial"/>
          <w:lang w:val="lt-LT"/>
        </w:rPr>
        <w:t xml:space="preserve"> būsenų signalai (tik esant įrengtiems viršįtampių ribotuvams);</w:t>
      </w:r>
    </w:p>
    <w:p w14:paraId="24B5C79E" w14:textId="42922EBE" w:rsidR="0015309A" w:rsidRPr="00897B7C" w:rsidRDefault="0015309A" w:rsidP="00977397">
      <w:pPr>
        <w:pStyle w:val="NoSpacing"/>
        <w:numPr>
          <w:ilvl w:val="2"/>
          <w:numId w:val="1"/>
        </w:numPr>
        <w:tabs>
          <w:tab w:val="left" w:pos="1276"/>
        </w:tabs>
        <w:spacing w:line="276" w:lineRule="auto"/>
        <w:ind w:left="851" w:firstLine="0"/>
        <w:jc w:val="both"/>
        <w:rPr>
          <w:rFonts w:cs="Arial"/>
          <w:lang w:val="lt-LT"/>
        </w:rPr>
      </w:pPr>
      <w:r w:rsidRPr="00897B7C">
        <w:rPr>
          <w:rFonts w:cs="Arial"/>
          <w:lang w:val="lt-LT"/>
        </w:rPr>
        <w:t>KSSRS-0,4 šynų sekcijų AL.LVS.SC.1A.Q1, AL.LVS.SC.1B.Q1 U ir I faziniai matavimai;</w:t>
      </w:r>
    </w:p>
    <w:p w14:paraId="157A30D3" w14:textId="77777777" w:rsidR="00FE1662" w:rsidRPr="00897B7C" w:rsidRDefault="00FE1662" w:rsidP="00977397">
      <w:pPr>
        <w:pStyle w:val="NoSpacing"/>
        <w:numPr>
          <w:ilvl w:val="2"/>
          <w:numId w:val="1"/>
        </w:numPr>
        <w:tabs>
          <w:tab w:val="left" w:pos="1276"/>
        </w:tabs>
        <w:spacing w:line="276" w:lineRule="auto"/>
        <w:ind w:left="851" w:firstLine="0"/>
        <w:jc w:val="both"/>
        <w:rPr>
          <w:rFonts w:cs="Arial"/>
          <w:szCs w:val="22"/>
          <w:lang w:val="lt-LT"/>
        </w:rPr>
      </w:pPr>
      <w:r w:rsidRPr="00897B7C">
        <w:rPr>
          <w:rFonts w:cs="Arial"/>
          <w:lang w:val="lt-LT"/>
        </w:rPr>
        <w:t>KSSRS-0,4 patalpos vidaus temperatūra bei santykinis drėgnumas;</w:t>
      </w:r>
    </w:p>
    <w:p w14:paraId="0BAFCA39" w14:textId="77777777" w:rsidR="00FE1662" w:rsidRPr="00897B7C" w:rsidRDefault="00FE1662" w:rsidP="00977397">
      <w:pPr>
        <w:pStyle w:val="NoSpacing"/>
        <w:numPr>
          <w:ilvl w:val="2"/>
          <w:numId w:val="1"/>
        </w:numPr>
        <w:tabs>
          <w:tab w:val="left" w:pos="1276"/>
        </w:tabs>
        <w:spacing w:line="276" w:lineRule="auto"/>
        <w:ind w:left="851" w:firstLine="0"/>
        <w:jc w:val="both"/>
        <w:rPr>
          <w:rFonts w:cs="Arial"/>
          <w:szCs w:val="22"/>
          <w:lang w:val="lt-LT"/>
        </w:rPr>
      </w:pPr>
      <w:r w:rsidRPr="00897B7C">
        <w:rPr>
          <w:rFonts w:cs="Arial"/>
          <w:lang w:val="lt-LT"/>
        </w:rPr>
        <w:t xml:space="preserve">KSSRS-0,4 naujai įrengiamų bendrapastotinių valdiklių (BPV) gedimo ir maitinimo </w:t>
      </w:r>
      <w:proofErr w:type="spellStart"/>
      <w:r w:rsidRPr="00897B7C">
        <w:rPr>
          <w:rFonts w:cs="Arial"/>
          <w:lang w:val="lt-LT"/>
        </w:rPr>
        <w:t>aj</w:t>
      </w:r>
      <w:proofErr w:type="spellEnd"/>
      <w:r w:rsidRPr="00897B7C">
        <w:rPr>
          <w:rFonts w:cs="Arial"/>
          <w:lang w:val="lt-LT"/>
        </w:rPr>
        <w:t xml:space="preserve"> būsenų signalai;</w:t>
      </w:r>
    </w:p>
    <w:p w14:paraId="71EDAFB1" w14:textId="77777777" w:rsidR="00FE1662" w:rsidRPr="00897B7C" w:rsidRDefault="00FE1662" w:rsidP="00977397">
      <w:pPr>
        <w:pStyle w:val="NoSpacing"/>
        <w:numPr>
          <w:ilvl w:val="2"/>
          <w:numId w:val="1"/>
        </w:numPr>
        <w:tabs>
          <w:tab w:val="left" w:pos="1276"/>
        </w:tabs>
        <w:spacing w:line="276" w:lineRule="auto"/>
        <w:ind w:left="851" w:firstLine="0"/>
        <w:jc w:val="both"/>
        <w:rPr>
          <w:rFonts w:cs="Arial"/>
          <w:szCs w:val="22"/>
          <w:lang w:val="lt-LT"/>
        </w:rPr>
      </w:pPr>
      <w:r w:rsidRPr="00897B7C">
        <w:rPr>
          <w:rFonts w:cs="Arial"/>
          <w:lang w:val="lt-LT"/>
        </w:rPr>
        <w:t>KSSRS-0,4 naujai įrengiamų bendrapastotinių valdiklių fizinės sąsajos gedimo signalas;</w:t>
      </w:r>
    </w:p>
    <w:p w14:paraId="467A01FA" w14:textId="77777777" w:rsidR="00FE1662" w:rsidRPr="00897B7C" w:rsidRDefault="00FE1662" w:rsidP="00977397">
      <w:pPr>
        <w:pStyle w:val="NoSpacing"/>
        <w:numPr>
          <w:ilvl w:val="2"/>
          <w:numId w:val="1"/>
        </w:numPr>
        <w:tabs>
          <w:tab w:val="left" w:pos="1276"/>
        </w:tabs>
        <w:spacing w:line="276" w:lineRule="auto"/>
        <w:ind w:left="851" w:firstLine="0"/>
        <w:jc w:val="both"/>
        <w:rPr>
          <w:rFonts w:cs="Arial"/>
          <w:szCs w:val="22"/>
          <w:lang w:val="lt-LT"/>
        </w:rPr>
      </w:pPr>
      <w:r w:rsidRPr="00897B7C">
        <w:rPr>
          <w:rFonts w:cs="Arial"/>
          <w:lang w:val="lt-LT"/>
        </w:rPr>
        <w:t>KSSRS-0,4 naujai įrengiamų bendrapastotinių valdiklių nuotolinio valdymo režimo signalas;</w:t>
      </w:r>
    </w:p>
    <w:p w14:paraId="51AAA438" w14:textId="6F7685D7" w:rsidR="00FE1662" w:rsidRPr="00897B7C" w:rsidRDefault="00FE1662" w:rsidP="00977397">
      <w:pPr>
        <w:pStyle w:val="NoSpacing"/>
        <w:numPr>
          <w:ilvl w:val="2"/>
          <w:numId w:val="1"/>
        </w:numPr>
        <w:tabs>
          <w:tab w:val="left" w:pos="1276"/>
        </w:tabs>
        <w:spacing w:line="276" w:lineRule="auto"/>
        <w:ind w:left="851" w:firstLine="0"/>
        <w:jc w:val="both"/>
        <w:rPr>
          <w:rFonts w:cs="Arial"/>
          <w:lang w:val="lt-LT"/>
        </w:rPr>
      </w:pPr>
      <w:r w:rsidRPr="00897B7C">
        <w:rPr>
          <w:rFonts w:cs="Arial"/>
          <w:lang w:val="lt-LT"/>
        </w:rPr>
        <w:t>KSSRS-0,4 naujai įrengiamų bendrapastotinių valdiklių ryšio su TSPĮ gedimo signalas;</w:t>
      </w:r>
    </w:p>
    <w:p w14:paraId="5496EAAC" w14:textId="52E52A47" w:rsidR="00073CC5" w:rsidRPr="00897B7C" w:rsidRDefault="00073CC5" w:rsidP="00977397">
      <w:pPr>
        <w:pStyle w:val="NoSpacing"/>
        <w:numPr>
          <w:ilvl w:val="2"/>
          <w:numId w:val="1"/>
        </w:numPr>
        <w:tabs>
          <w:tab w:val="left" w:pos="1276"/>
        </w:tabs>
        <w:spacing w:line="276" w:lineRule="auto"/>
        <w:ind w:left="851" w:firstLine="0"/>
        <w:jc w:val="both"/>
        <w:rPr>
          <w:rFonts w:cs="Arial"/>
          <w:szCs w:val="22"/>
          <w:lang w:val="lt-LT"/>
        </w:rPr>
      </w:pPr>
      <w:r w:rsidRPr="00897B7C">
        <w:rPr>
          <w:rFonts w:cs="Arial"/>
          <w:lang w:val="lt-LT"/>
        </w:rPr>
        <w:t>KSSRS-0,4</w:t>
      </w:r>
      <w:r w:rsidR="00AA51AC" w:rsidRPr="00897B7C">
        <w:rPr>
          <w:rFonts w:cs="Arial"/>
          <w:lang w:val="lt-LT"/>
        </w:rPr>
        <w:t xml:space="preserve"> </w:t>
      </w:r>
      <w:r w:rsidR="00BF4D7A" w:rsidRPr="00897B7C">
        <w:rPr>
          <w:rFonts w:cs="Arial"/>
          <w:lang w:val="lt-LT"/>
        </w:rPr>
        <w:t xml:space="preserve">nueinančių </w:t>
      </w:r>
      <w:r w:rsidR="0050119B" w:rsidRPr="00897B7C">
        <w:rPr>
          <w:rFonts w:cs="Arial"/>
          <w:lang w:val="lt-LT"/>
        </w:rPr>
        <w:t xml:space="preserve">linijų </w:t>
      </w:r>
      <w:proofErr w:type="spellStart"/>
      <w:r w:rsidR="0050119B" w:rsidRPr="00897B7C">
        <w:rPr>
          <w:rFonts w:cs="Arial"/>
          <w:lang w:val="lt-LT"/>
        </w:rPr>
        <w:t>aj</w:t>
      </w:r>
      <w:proofErr w:type="spellEnd"/>
      <w:r w:rsidR="0050119B" w:rsidRPr="00897B7C">
        <w:rPr>
          <w:rFonts w:cs="Arial"/>
          <w:lang w:val="lt-LT"/>
        </w:rPr>
        <w:t>,</w:t>
      </w:r>
      <w:r w:rsidR="00BF4D7A" w:rsidRPr="00897B7C">
        <w:rPr>
          <w:rFonts w:cs="Arial"/>
          <w:lang w:val="lt-LT"/>
        </w:rPr>
        <w:t xml:space="preserve"> kurie maitina</w:t>
      </w:r>
      <w:r w:rsidR="00CE7E05" w:rsidRPr="00897B7C">
        <w:rPr>
          <w:rFonts w:cs="Arial"/>
          <w:lang w:val="lt-LT"/>
        </w:rPr>
        <w:t xml:space="preserve"> pagalbinių sistemų</w:t>
      </w:r>
      <w:r w:rsidR="00A626A8" w:rsidRPr="00897B7C">
        <w:rPr>
          <w:rFonts w:cs="Arial"/>
          <w:lang w:val="lt-LT"/>
        </w:rPr>
        <w:t>, pirminių įrenginių ir RAA įrenginių</w:t>
      </w:r>
      <w:r w:rsidR="00BF4D7A" w:rsidRPr="00897B7C">
        <w:rPr>
          <w:rFonts w:cs="Arial"/>
          <w:lang w:val="lt-LT"/>
        </w:rPr>
        <w:t xml:space="preserve"> savas reikmes,</w:t>
      </w:r>
      <w:r w:rsidR="0050119B" w:rsidRPr="00897B7C">
        <w:rPr>
          <w:rFonts w:cs="Arial"/>
          <w:lang w:val="lt-LT"/>
        </w:rPr>
        <w:t xml:space="preserve"> </w:t>
      </w:r>
      <w:r w:rsidR="00D26BB0" w:rsidRPr="00897B7C">
        <w:rPr>
          <w:rFonts w:cs="Arial"/>
          <w:lang w:val="lt-LT"/>
        </w:rPr>
        <w:t>būsenų</w:t>
      </w:r>
      <w:r w:rsidR="00365391" w:rsidRPr="00897B7C">
        <w:rPr>
          <w:rFonts w:cs="Arial"/>
          <w:lang w:val="lt-LT"/>
        </w:rPr>
        <w:t xml:space="preserve"> signalai</w:t>
      </w:r>
      <w:r w:rsidR="0054718D">
        <w:rPr>
          <w:rFonts w:cs="Arial"/>
          <w:lang w:val="lt-LT"/>
        </w:rPr>
        <w:t>;</w:t>
      </w:r>
    </w:p>
    <w:p w14:paraId="6BB2DF76" w14:textId="471B75C1" w:rsidR="6ADE476D" w:rsidRPr="00897B7C" w:rsidRDefault="6ADE476D" w:rsidP="00977397">
      <w:pPr>
        <w:pStyle w:val="NoSpacing"/>
        <w:numPr>
          <w:ilvl w:val="2"/>
          <w:numId w:val="1"/>
        </w:numPr>
        <w:tabs>
          <w:tab w:val="left" w:pos="1276"/>
        </w:tabs>
        <w:spacing w:line="276" w:lineRule="auto"/>
        <w:ind w:left="851" w:firstLine="0"/>
        <w:jc w:val="both"/>
        <w:rPr>
          <w:rFonts w:cs="Arial"/>
          <w:lang w:val="lt-LT"/>
        </w:rPr>
      </w:pPr>
      <w:r w:rsidRPr="00897B7C">
        <w:rPr>
          <w:rFonts w:cs="Arial"/>
          <w:lang w:val="lt-LT"/>
        </w:rPr>
        <w:t>KSSRS-0,4 ARĮ funkcijos būsena bei šios funkcijos valdymas;</w:t>
      </w:r>
    </w:p>
    <w:p w14:paraId="5C00431A" w14:textId="030A52B4" w:rsidR="6ADE476D" w:rsidRPr="00897B7C" w:rsidRDefault="6ADE476D" w:rsidP="00977397">
      <w:pPr>
        <w:pStyle w:val="NoSpacing"/>
        <w:numPr>
          <w:ilvl w:val="2"/>
          <w:numId w:val="1"/>
        </w:numPr>
        <w:tabs>
          <w:tab w:val="left" w:pos="1276"/>
        </w:tabs>
        <w:spacing w:line="276" w:lineRule="auto"/>
        <w:ind w:left="851" w:firstLine="0"/>
        <w:jc w:val="both"/>
        <w:rPr>
          <w:rFonts w:cs="Arial"/>
          <w:lang w:val="lt-LT"/>
        </w:rPr>
      </w:pPr>
      <w:r w:rsidRPr="00897B7C">
        <w:rPr>
          <w:rFonts w:cs="Arial"/>
          <w:lang w:val="lt-LT"/>
        </w:rPr>
        <w:t>KSSRS-0,4 ARĮ funkcijos fizinis raktas bei šio rakto padėties signalas</w:t>
      </w:r>
      <w:r w:rsidR="0054718D">
        <w:rPr>
          <w:rFonts w:cs="Arial"/>
          <w:lang w:val="lt-LT"/>
        </w:rPr>
        <w:t>;</w:t>
      </w:r>
    </w:p>
    <w:p w14:paraId="7B6E48E7" w14:textId="30A782AF" w:rsidR="00866BE6" w:rsidRPr="00897B7C" w:rsidRDefault="00D624E3" w:rsidP="00977397">
      <w:pPr>
        <w:pStyle w:val="NoSpacing"/>
        <w:numPr>
          <w:ilvl w:val="2"/>
          <w:numId w:val="1"/>
        </w:numPr>
        <w:tabs>
          <w:tab w:val="left" w:pos="1276"/>
        </w:tabs>
        <w:spacing w:line="276" w:lineRule="auto"/>
        <w:ind w:left="851" w:firstLine="0"/>
        <w:jc w:val="both"/>
        <w:rPr>
          <w:rFonts w:cs="Arial"/>
          <w:lang w:val="lt-LT"/>
        </w:rPr>
      </w:pPr>
      <w:r w:rsidRPr="00897B7C">
        <w:rPr>
          <w:rFonts w:cs="Arial"/>
          <w:lang w:val="lt-LT"/>
        </w:rPr>
        <w:t>Kiti</w:t>
      </w:r>
      <w:r w:rsidR="006B3E32" w:rsidRPr="00897B7C">
        <w:rPr>
          <w:rFonts w:cs="Arial"/>
          <w:lang w:val="lt-LT"/>
        </w:rPr>
        <w:t xml:space="preserve"> 10 kV dalies savųjų reikmių,</w:t>
      </w:r>
      <w:r w:rsidRPr="00897B7C">
        <w:rPr>
          <w:rFonts w:cs="Arial"/>
          <w:lang w:val="lt-LT"/>
        </w:rPr>
        <w:t xml:space="preserve"> </w:t>
      </w:r>
      <w:r w:rsidR="009940CD" w:rsidRPr="00897B7C">
        <w:rPr>
          <w:rFonts w:cs="Arial"/>
          <w:lang w:val="lt-LT"/>
        </w:rPr>
        <w:t xml:space="preserve">KSS, NSS ir pagalbinių </w:t>
      </w:r>
      <w:r w:rsidR="006B3E32" w:rsidRPr="00897B7C">
        <w:rPr>
          <w:rFonts w:cs="Arial"/>
          <w:lang w:val="lt-LT"/>
        </w:rPr>
        <w:t>sistem</w:t>
      </w:r>
      <w:r w:rsidR="00133A08" w:rsidRPr="00897B7C">
        <w:rPr>
          <w:rFonts w:cs="Arial"/>
          <w:lang w:val="lt-LT"/>
        </w:rPr>
        <w:t>ų signalai</w:t>
      </w:r>
      <w:r w:rsidR="003A2995" w:rsidRPr="00897B7C">
        <w:rPr>
          <w:rFonts w:cs="Arial"/>
          <w:lang w:val="lt-LT"/>
        </w:rPr>
        <w:t>, kurie pateikti</w:t>
      </w:r>
      <w:r w:rsidR="00656960" w:rsidRPr="00897B7C">
        <w:rPr>
          <w:rFonts w:cs="Arial"/>
          <w:lang w:val="lt-LT"/>
        </w:rPr>
        <w:t xml:space="preserve"> </w:t>
      </w:r>
      <w:r w:rsidR="000433C5" w:rsidRPr="00897B7C">
        <w:rPr>
          <w:rFonts w:cs="Arial"/>
          <w:lang w:val="lt-LT"/>
        </w:rPr>
        <w:t>„</w:t>
      </w:r>
      <w:r w:rsidR="00656960" w:rsidRPr="00897B7C">
        <w:rPr>
          <w:rFonts w:cs="Arial"/>
          <w:lang w:val="lt-LT"/>
        </w:rPr>
        <w:t>Savų reikmių ir pagalbinių sistemų TI sąraš</w:t>
      </w:r>
      <w:r w:rsidR="004F7DE7" w:rsidRPr="00897B7C">
        <w:rPr>
          <w:rFonts w:cs="Arial"/>
          <w:lang w:val="lt-LT"/>
        </w:rPr>
        <w:t>e</w:t>
      </w:r>
      <w:r w:rsidR="00656960" w:rsidRPr="00897B7C">
        <w:rPr>
          <w:rFonts w:cs="Arial"/>
          <w:lang w:val="lt-LT"/>
        </w:rPr>
        <w:t xml:space="preserve"> (nauji)</w:t>
      </w:r>
      <w:r w:rsidR="00BC42AC" w:rsidRPr="00897B7C">
        <w:rPr>
          <w:rFonts w:cs="Arial"/>
          <w:lang w:val="lt-LT"/>
        </w:rPr>
        <w:t>“</w:t>
      </w:r>
      <w:r w:rsidR="004F7DE7" w:rsidRPr="00897B7C">
        <w:rPr>
          <w:rFonts w:cs="Arial"/>
          <w:lang w:val="lt-LT"/>
        </w:rPr>
        <w:t xml:space="preserve"> (žr. </w:t>
      </w:r>
      <w:r w:rsidR="004F7DE7" w:rsidRPr="00897B7C">
        <w:rPr>
          <w:rFonts w:cs="Arial"/>
          <w:lang w:val="lt-LT"/>
        </w:rPr>
        <w:fldChar w:fldCharType="begin"/>
      </w:r>
      <w:r w:rsidR="004F7DE7" w:rsidRPr="00897B7C">
        <w:rPr>
          <w:rFonts w:cs="Arial"/>
          <w:lang w:val="lt-LT"/>
        </w:rPr>
        <w:instrText xml:space="preserve"> REF _Ref158067592 \h  \* MERGEFORMAT </w:instrText>
      </w:r>
      <w:r w:rsidR="004F7DE7" w:rsidRPr="00897B7C">
        <w:rPr>
          <w:rFonts w:cs="Arial"/>
          <w:lang w:val="lt-LT"/>
        </w:rPr>
      </w:r>
      <w:r w:rsidR="004F7DE7" w:rsidRPr="00897B7C">
        <w:rPr>
          <w:rFonts w:cs="Arial"/>
          <w:lang w:val="lt-LT"/>
        </w:rPr>
        <w:fldChar w:fldCharType="separate"/>
      </w:r>
      <w:r w:rsidR="008F1534" w:rsidRPr="008F1534">
        <w:rPr>
          <w:rFonts w:cs="Arial"/>
          <w:lang w:val="lt-LT"/>
        </w:rPr>
        <w:t>Priedas 28</w:t>
      </w:r>
      <w:r w:rsidR="004F7DE7" w:rsidRPr="00897B7C">
        <w:rPr>
          <w:rFonts w:cs="Arial"/>
          <w:lang w:val="lt-LT"/>
        </w:rPr>
        <w:fldChar w:fldCharType="end"/>
      </w:r>
      <w:r w:rsidR="004F7DE7" w:rsidRPr="00897B7C">
        <w:rPr>
          <w:rFonts w:cs="Arial"/>
          <w:lang w:val="lt-LT"/>
        </w:rPr>
        <w:t>)</w:t>
      </w:r>
      <w:r w:rsidR="0054718D">
        <w:rPr>
          <w:rFonts w:cs="Arial"/>
          <w:lang w:val="lt-LT"/>
        </w:rPr>
        <w:t>;</w:t>
      </w:r>
    </w:p>
    <w:p w14:paraId="1E3672E8" w14:textId="2D7184B4" w:rsidR="00FE1662" w:rsidRPr="00897B7C" w:rsidRDefault="00FE1662" w:rsidP="00977397">
      <w:pPr>
        <w:pStyle w:val="NoSpacing"/>
        <w:numPr>
          <w:ilvl w:val="2"/>
          <w:numId w:val="1"/>
        </w:numPr>
        <w:tabs>
          <w:tab w:val="left" w:pos="1276"/>
        </w:tabs>
        <w:spacing w:line="276" w:lineRule="auto"/>
        <w:ind w:left="851" w:firstLine="0"/>
        <w:jc w:val="both"/>
        <w:rPr>
          <w:rFonts w:cs="Arial"/>
          <w:lang w:val="lt-LT"/>
        </w:rPr>
      </w:pPr>
      <w:r w:rsidRPr="00897B7C">
        <w:rPr>
          <w:rFonts w:cs="Arial"/>
          <w:lang w:val="lt-LT"/>
        </w:rPr>
        <w:t xml:space="preserve">KSSRS-0,4 naujai projektuojamos teleinformacijos apimtys turės būti tikslinamos su atsakingais </w:t>
      </w:r>
      <w:r w:rsidR="00EE3CE3" w:rsidRPr="00897B7C">
        <w:rPr>
          <w:rFonts w:cs="Arial"/>
          <w:lang w:val="lt-LT"/>
        </w:rPr>
        <w:t>Užsakovo</w:t>
      </w:r>
      <w:r w:rsidRPr="00897B7C">
        <w:rPr>
          <w:rFonts w:cs="Arial"/>
          <w:lang w:val="lt-LT"/>
        </w:rPr>
        <w:t xml:space="preserve"> darbuotojais </w:t>
      </w:r>
      <w:r w:rsidR="0054718D">
        <w:rPr>
          <w:rFonts w:cs="Arial"/>
          <w:lang w:val="lt-LT"/>
        </w:rPr>
        <w:t>T</w:t>
      </w:r>
      <w:r w:rsidRPr="00897B7C">
        <w:rPr>
          <w:rFonts w:cs="Arial"/>
          <w:lang w:val="lt-LT"/>
        </w:rPr>
        <w:t>echninio</w:t>
      </w:r>
      <w:r w:rsidR="00243403" w:rsidRPr="00897B7C">
        <w:rPr>
          <w:rFonts w:cs="Arial"/>
          <w:lang w:val="lt-LT"/>
        </w:rPr>
        <w:t xml:space="preserve"> </w:t>
      </w:r>
      <w:r w:rsidRPr="00897B7C">
        <w:rPr>
          <w:rFonts w:cs="Arial"/>
          <w:lang w:val="lt-LT"/>
        </w:rPr>
        <w:t>darbo projekto rengimo etape.</w:t>
      </w:r>
    </w:p>
    <w:p w14:paraId="07CB46FC" w14:textId="54F4A05B" w:rsidR="6C679135" w:rsidRPr="00EC4EAB" w:rsidRDefault="6C679135" w:rsidP="6C679135">
      <w:pPr>
        <w:pStyle w:val="NoSpacing"/>
        <w:tabs>
          <w:tab w:val="left" w:pos="1276"/>
        </w:tabs>
        <w:spacing w:line="276" w:lineRule="auto"/>
        <w:jc w:val="both"/>
        <w:rPr>
          <w:rFonts w:cs="Arial"/>
          <w:color w:val="0070C0"/>
          <w:szCs w:val="22"/>
          <w:lang w:val="lt-LT"/>
        </w:rPr>
      </w:pPr>
    </w:p>
    <w:p w14:paraId="5D4AB2D1" w14:textId="77777777" w:rsidR="00FE1662" w:rsidRPr="00897B7C" w:rsidRDefault="00FE1662" w:rsidP="00977397">
      <w:pPr>
        <w:pStyle w:val="NoSpacing"/>
        <w:numPr>
          <w:ilvl w:val="1"/>
          <w:numId w:val="1"/>
        </w:numPr>
        <w:spacing w:line="276" w:lineRule="auto"/>
        <w:ind w:left="0" w:firstLine="567"/>
        <w:jc w:val="both"/>
        <w:rPr>
          <w:rFonts w:cs="Arial"/>
          <w:b/>
          <w:szCs w:val="22"/>
          <w:lang w:val="lt-LT"/>
        </w:rPr>
      </w:pPr>
      <w:r w:rsidRPr="00897B7C">
        <w:rPr>
          <w:rFonts w:cs="Arial"/>
          <w:b/>
          <w:szCs w:val="22"/>
          <w:lang w:val="lt-LT"/>
        </w:rPr>
        <w:t>NSSRS-0,2 teleinformacijos (signalai, valdymas ir matavimai) apimtys:</w:t>
      </w:r>
    </w:p>
    <w:p w14:paraId="15BAEA99" w14:textId="6F7C6B33" w:rsidR="00FE1662" w:rsidRPr="00897B7C" w:rsidRDefault="00FE1662" w:rsidP="00977397">
      <w:pPr>
        <w:pStyle w:val="NoSpacing"/>
        <w:numPr>
          <w:ilvl w:val="2"/>
          <w:numId w:val="1"/>
        </w:numPr>
        <w:tabs>
          <w:tab w:val="left" w:pos="1560"/>
        </w:tabs>
        <w:spacing w:after="240" w:line="276" w:lineRule="auto"/>
        <w:ind w:left="851" w:firstLine="0"/>
        <w:jc w:val="both"/>
        <w:rPr>
          <w:rFonts w:cs="Arial"/>
          <w:lang w:val="lt-LT"/>
        </w:rPr>
      </w:pPr>
      <w:r w:rsidRPr="00897B7C">
        <w:rPr>
          <w:rFonts w:cs="Arial"/>
          <w:lang w:val="lt-LT"/>
        </w:rPr>
        <w:t>Išsaugomos</w:t>
      </w:r>
      <w:r w:rsidR="00965028" w:rsidRPr="00897B7C">
        <w:rPr>
          <w:rFonts w:cs="Arial"/>
          <w:lang w:val="lt-LT"/>
        </w:rPr>
        <w:t xml:space="preserve"> (perproj</w:t>
      </w:r>
      <w:r w:rsidR="00E8543B" w:rsidRPr="00897B7C">
        <w:rPr>
          <w:rFonts w:cs="Arial"/>
          <w:lang w:val="lt-LT"/>
        </w:rPr>
        <w:t>ektuo</w:t>
      </w:r>
      <w:r w:rsidR="00DC64D5" w:rsidRPr="00897B7C">
        <w:rPr>
          <w:rFonts w:cs="Arial"/>
          <w:lang w:val="lt-LT"/>
        </w:rPr>
        <w:t>ja</w:t>
      </w:r>
      <w:r w:rsidR="00E8543B" w:rsidRPr="00897B7C">
        <w:rPr>
          <w:rFonts w:cs="Arial"/>
          <w:lang w:val="lt-LT"/>
        </w:rPr>
        <w:t>mos)</w:t>
      </w:r>
      <w:r w:rsidRPr="00897B7C">
        <w:rPr>
          <w:rFonts w:cs="Arial"/>
          <w:lang w:val="lt-LT"/>
        </w:rPr>
        <w:t xml:space="preserve"> teleinformacijos apimtys – NSSRS-0,2 dalies teleinformacija iš </w:t>
      </w:r>
      <w:r w:rsidR="1378590C" w:rsidRPr="00897B7C">
        <w:rPr>
          <w:rFonts w:cs="Arial"/>
          <w:lang w:val="lt-LT"/>
        </w:rPr>
        <w:t>NSK valdymo sistemos</w:t>
      </w:r>
      <w:r w:rsidR="00085DD6" w:rsidRPr="00897B7C">
        <w:rPr>
          <w:rFonts w:cs="Arial"/>
          <w:lang w:val="lt-LT"/>
        </w:rPr>
        <w:t xml:space="preserve"> </w:t>
      </w:r>
      <w:r w:rsidRPr="00897B7C">
        <w:rPr>
          <w:rFonts w:cs="Arial"/>
          <w:lang w:val="lt-LT"/>
        </w:rPr>
        <w:t xml:space="preserve">į </w:t>
      </w:r>
      <w:r w:rsidR="00EE3CE3" w:rsidRPr="00897B7C">
        <w:rPr>
          <w:rFonts w:cs="Arial"/>
          <w:lang w:val="lt-LT"/>
        </w:rPr>
        <w:t>Užsakovo</w:t>
      </w:r>
      <w:r w:rsidRPr="00897B7C">
        <w:rPr>
          <w:rFonts w:cs="Arial"/>
          <w:lang w:val="lt-LT"/>
        </w:rPr>
        <w:t xml:space="preserve"> DVS neperduodama, tad nieko išsaugoti </w:t>
      </w:r>
      <w:r w:rsidR="00E8543B" w:rsidRPr="00897B7C">
        <w:rPr>
          <w:rFonts w:cs="Arial"/>
          <w:lang w:val="lt-LT"/>
        </w:rPr>
        <w:t>(perprojektuoti)</w:t>
      </w:r>
      <w:r w:rsidR="00DC64D5" w:rsidRPr="00897B7C">
        <w:rPr>
          <w:rFonts w:cs="Arial"/>
          <w:lang w:val="lt-LT"/>
        </w:rPr>
        <w:t xml:space="preserve"> </w:t>
      </w:r>
      <w:r w:rsidRPr="00897B7C">
        <w:rPr>
          <w:rFonts w:cs="Arial"/>
          <w:lang w:val="lt-LT"/>
        </w:rPr>
        <w:t>nereikia.</w:t>
      </w:r>
    </w:p>
    <w:p w14:paraId="1F6FE841" w14:textId="77777777" w:rsidR="00FE1662" w:rsidRPr="00897B7C" w:rsidRDefault="00FE1662" w:rsidP="00977397">
      <w:pPr>
        <w:pStyle w:val="NoSpacing"/>
        <w:numPr>
          <w:ilvl w:val="1"/>
          <w:numId w:val="1"/>
        </w:numPr>
        <w:spacing w:line="276" w:lineRule="auto"/>
        <w:ind w:left="0" w:firstLine="567"/>
        <w:jc w:val="both"/>
        <w:rPr>
          <w:rFonts w:cs="Arial"/>
          <w:b/>
          <w:szCs w:val="22"/>
          <w:lang w:val="lt-LT"/>
        </w:rPr>
      </w:pPr>
      <w:r w:rsidRPr="00897B7C">
        <w:rPr>
          <w:rFonts w:cs="Arial"/>
          <w:b/>
          <w:szCs w:val="22"/>
          <w:lang w:val="lt-LT"/>
        </w:rPr>
        <w:t>NSSRS naujai projektuojamos teleinformacijos apimtys:</w:t>
      </w:r>
    </w:p>
    <w:p w14:paraId="670B155E" w14:textId="25D8B80E" w:rsidR="00FE1662" w:rsidRPr="00897B7C" w:rsidRDefault="00FE1662" w:rsidP="00977397">
      <w:pPr>
        <w:pStyle w:val="NoSpacing"/>
        <w:numPr>
          <w:ilvl w:val="2"/>
          <w:numId w:val="1"/>
        </w:numPr>
        <w:tabs>
          <w:tab w:val="left" w:pos="1276"/>
        </w:tabs>
        <w:spacing w:line="276" w:lineRule="auto"/>
        <w:ind w:left="851" w:firstLine="0"/>
        <w:jc w:val="both"/>
        <w:rPr>
          <w:rFonts w:cs="Arial"/>
          <w:szCs w:val="22"/>
          <w:lang w:val="lt-LT"/>
        </w:rPr>
      </w:pPr>
      <w:r w:rsidRPr="00897B7C">
        <w:rPr>
          <w:rFonts w:cs="Arial"/>
          <w:szCs w:val="22"/>
          <w:lang w:val="lt-LT"/>
        </w:rPr>
        <w:t>NSSRS-0,2 šynų sekcijų įvadinių</w:t>
      </w:r>
      <w:r w:rsidR="008C564F" w:rsidRPr="00897B7C">
        <w:rPr>
          <w:rFonts w:cs="Arial"/>
          <w:szCs w:val="22"/>
          <w:lang w:val="lt-LT"/>
        </w:rPr>
        <w:t xml:space="preserve"> saugiklių</w:t>
      </w:r>
      <w:r w:rsidRPr="00897B7C" w:rsidDel="008C564F">
        <w:rPr>
          <w:rFonts w:cs="Arial"/>
          <w:szCs w:val="22"/>
          <w:lang w:val="lt-LT"/>
        </w:rPr>
        <w:t xml:space="preserve"> </w:t>
      </w:r>
      <w:r w:rsidRPr="00897B7C">
        <w:rPr>
          <w:rFonts w:cs="Arial"/>
          <w:szCs w:val="22"/>
          <w:lang w:val="lt-LT"/>
        </w:rPr>
        <w:t>būsenos signalai;</w:t>
      </w:r>
    </w:p>
    <w:p w14:paraId="2F3FA0CC" w14:textId="77777777" w:rsidR="00FE1662" w:rsidRPr="00897B7C" w:rsidRDefault="00FE1662" w:rsidP="00977397">
      <w:pPr>
        <w:pStyle w:val="NoSpacing"/>
        <w:numPr>
          <w:ilvl w:val="2"/>
          <w:numId w:val="1"/>
        </w:numPr>
        <w:tabs>
          <w:tab w:val="left" w:pos="1276"/>
        </w:tabs>
        <w:spacing w:line="276" w:lineRule="auto"/>
        <w:ind w:left="851" w:firstLine="0"/>
        <w:jc w:val="both"/>
        <w:rPr>
          <w:rFonts w:cs="Arial"/>
          <w:szCs w:val="22"/>
          <w:lang w:val="lt-LT"/>
        </w:rPr>
      </w:pPr>
      <w:r w:rsidRPr="00897B7C">
        <w:rPr>
          <w:rFonts w:cs="Arial"/>
          <w:szCs w:val="22"/>
          <w:lang w:val="lt-LT"/>
        </w:rPr>
        <w:t>NSSRS-0,2 šynų sekcijų įžemėjimo poveikio signalai (tik esant įrengtai NSSRS įžemėjimo kontrolės sistemai);</w:t>
      </w:r>
    </w:p>
    <w:p w14:paraId="3C9C8CB1" w14:textId="464680B8" w:rsidR="00A37632" w:rsidRPr="00897B7C" w:rsidRDefault="00A37632" w:rsidP="00977397">
      <w:pPr>
        <w:pStyle w:val="NoSpacing"/>
        <w:numPr>
          <w:ilvl w:val="2"/>
          <w:numId w:val="1"/>
        </w:numPr>
        <w:tabs>
          <w:tab w:val="left" w:pos="1276"/>
        </w:tabs>
        <w:spacing w:line="276" w:lineRule="auto"/>
        <w:ind w:left="851" w:firstLine="0"/>
        <w:jc w:val="both"/>
        <w:rPr>
          <w:rFonts w:cs="Arial"/>
          <w:szCs w:val="22"/>
          <w:lang w:val="lt-LT"/>
        </w:rPr>
      </w:pPr>
      <w:r w:rsidRPr="00897B7C">
        <w:rPr>
          <w:rFonts w:cs="Arial"/>
          <w:szCs w:val="22"/>
          <w:lang w:val="lt-LT"/>
        </w:rPr>
        <w:t>NSSRS-0,2 neinančių linijų</w:t>
      </w:r>
      <w:r w:rsidR="00510D88" w:rsidRPr="00897B7C">
        <w:rPr>
          <w:rFonts w:cs="Arial"/>
          <w:szCs w:val="22"/>
          <w:lang w:val="lt-LT"/>
        </w:rPr>
        <w:t xml:space="preserve"> saugikli</w:t>
      </w:r>
      <w:r w:rsidR="007C29CB" w:rsidRPr="00897B7C">
        <w:rPr>
          <w:rFonts w:cs="Arial"/>
          <w:szCs w:val="22"/>
          <w:lang w:val="lt-LT"/>
        </w:rPr>
        <w:t>ų</w:t>
      </w:r>
      <w:r w:rsidR="00510D88" w:rsidRPr="00897B7C">
        <w:rPr>
          <w:rFonts w:cs="Arial"/>
          <w:szCs w:val="22"/>
          <w:lang w:val="lt-LT"/>
        </w:rPr>
        <w:t xml:space="preserve"> ir</w:t>
      </w:r>
      <w:r w:rsidRPr="00897B7C">
        <w:rPr>
          <w:rFonts w:cs="Arial"/>
          <w:szCs w:val="22"/>
          <w:lang w:val="lt-LT"/>
        </w:rPr>
        <w:t xml:space="preserve"> </w:t>
      </w:r>
      <w:proofErr w:type="spellStart"/>
      <w:r w:rsidRPr="00897B7C">
        <w:rPr>
          <w:rFonts w:cs="Arial"/>
          <w:szCs w:val="22"/>
          <w:lang w:val="lt-LT"/>
        </w:rPr>
        <w:t>aj</w:t>
      </w:r>
      <w:proofErr w:type="spellEnd"/>
      <w:r w:rsidRPr="00897B7C">
        <w:rPr>
          <w:rFonts w:cs="Arial"/>
          <w:szCs w:val="22"/>
          <w:lang w:val="lt-LT"/>
        </w:rPr>
        <w:t>, kurie maitina</w:t>
      </w:r>
      <w:r w:rsidR="009D64B1" w:rsidRPr="00897B7C">
        <w:rPr>
          <w:rFonts w:cs="Arial"/>
          <w:szCs w:val="22"/>
          <w:lang w:val="lt-LT"/>
        </w:rPr>
        <w:t xml:space="preserve"> RAA terminalus, valdiklius</w:t>
      </w:r>
      <w:r w:rsidR="000978D3" w:rsidRPr="00897B7C">
        <w:rPr>
          <w:rFonts w:cs="Arial"/>
          <w:szCs w:val="22"/>
          <w:lang w:val="lt-LT"/>
        </w:rPr>
        <w:t xml:space="preserve">, </w:t>
      </w:r>
      <w:r w:rsidR="00843E83" w:rsidRPr="00897B7C">
        <w:rPr>
          <w:rFonts w:cs="Arial"/>
          <w:szCs w:val="22"/>
          <w:lang w:val="lt-LT"/>
        </w:rPr>
        <w:t xml:space="preserve">pirminių įrenginių pavaras, </w:t>
      </w:r>
      <w:r w:rsidR="007A194C" w:rsidRPr="00897B7C">
        <w:rPr>
          <w:rFonts w:cs="Arial"/>
          <w:szCs w:val="22"/>
          <w:lang w:val="lt-LT"/>
        </w:rPr>
        <w:t xml:space="preserve">pagalbinių sistemų </w:t>
      </w:r>
      <w:r w:rsidR="00E66EBA" w:rsidRPr="00897B7C">
        <w:rPr>
          <w:rFonts w:cs="Arial"/>
          <w:szCs w:val="22"/>
          <w:lang w:val="lt-LT"/>
        </w:rPr>
        <w:t>įrenginius, būsenų sign</w:t>
      </w:r>
      <w:r w:rsidR="00B47270" w:rsidRPr="00897B7C">
        <w:rPr>
          <w:rFonts w:cs="Arial"/>
          <w:szCs w:val="22"/>
          <w:lang w:val="lt-LT"/>
        </w:rPr>
        <w:t>a</w:t>
      </w:r>
      <w:r w:rsidR="00E66EBA" w:rsidRPr="00897B7C">
        <w:rPr>
          <w:rFonts w:cs="Arial"/>
          <w:szCs w:val="22"/>
          <w:lang w:val="lt-LT"/>
        </w:rPr>
        <w:t>lai</w:t>
      </w:r>
      <w:r w:rsidR="007C0312">
        <w:rPr>
          <w:rFonts w:cs="Arial"/>
          <w:szCs w:val="22"/>
          <w:lang w:val="lt-LT"/>
        </w:rPr>
        <w:t>;</w:t>
      </w:r>
    </w:p>
    <w:p w14:paraId="3708904C" w14:textId="3534B8E3" w:rsidR="00FE1662" w:rsidRPr="00897B7C" w:rsidRDefault="00FE1662" w:rsidP="00977397">
      <w:pPr>
        <w:pStyle w:val="NoSpacing"/>
        <w:numPr>
          <w:ilvl w:val="2"/>
          <w:numId w:val="1"/>
        </w:numPr>
        <w:tabs>
          <w:tab w:val="left" w:pos="1276"/>
        </w:tabs>
        <w:spacing w:line="276" w:lineRule="auto"/>
        <w:ind w:left="851" w:firstLine="0"/>
        <w:jc w:val="both"/>
        <w:rPr>
          <w:rFonts w:cs="Arial"/>
          <w:szCs w:val="22"/>
          <w:lang w:val="lt-LT"/>
        </w:rPr>
      </w:pPr>
      <w:r w:rsidRPr="00897B7C">
        <w:rPr>
          <w:rFonts w:cs="Arial"/>
          <w:szCs w:val="22"/>
          <w:lang w:val="lt-LT"/>
        </w:rPr>
        <w:lastRenderedPageBreak/>
        <w:t xml:space="preserve">NSSRS-0,2 šynų sekcijų viršįtampių ribotuvų </w:t>
      </w:r>
      <w:proofErr w:type="spellStart"/>
      <w:r w:rsidRPr="00897B7C">
        <w:rPr>
          <w:rFonts w:cs="Arial"/>
          <w:szCs w:val="22"/>
          <w:lang w:val="lt-LT"/>
        </w:rPr>
        <w:t>aj</w:t>
      </w:r>
      <w:proofErr w:type="spellEnd"/>
      <w:r w:rsidRPr="00897B7C">
        <w:rPr>
          <w:rFonts w:cs="Arial"/>
          <w:szCs w:val="22"/>
          <w:lang w:val="lt-LT"/>
        </w:rPr>
        <w:t xml:space="preserve"> būsenų signalai (tik esant įrengtiems viršįtampių ribotuvams);</w:t>
      </w:r>
    </w:p>
    <w:p w14:paraId="5E947372" w14:textId="77777777" w:rsidR="00FE1662" w:rsidRPr="00897B7C" w:rsidRDefault="00FE1662" w:rsidP="00977397">
      <w:pPr>
        <w:pStyle w:val="NoSpacing"/>
        <w:numPr>
          <w:ilvl w:val="2"/>
          <w:numId w:val="1"/>
        </w:numPr>
        <w:tabs>
          <w:tab w:val="left" w:pos="1276"/>
        </w:tabs>
        <w:spacing w:line="276" w:lineRule="auto"/>
        <w:ind w:left="851" w:firstLine="0"/>
        <w:jc w:val="both"/>
        <w:rPr>
          <w:rFonts w:cs="Arial"/>
          <w:szCs w:val="22"/>
          <w:lang w:val="lt-LT"/>
        </w:rPr>
      </w:pPr>
      <w:r w:rsidRPr="00897B7C">
        <w:rPr>
          <w:rFonts w:cs="Arial"/>
          <w:szCs w:val="22"/>
          <w:lang w:val="lt-LT"/>
        </w:rPr>
        <w:t>NSSRS-0,2 baterijų įkroviklių gedimo signalai;</w:t>
      </w:r>
    </w:p>
    <w:p w14:paraId="001DD354" w14:textId="77777777" w:rsidR="00FE1662" w:rsidRPr="00897B7C" w:rsidRDefault="00FE1662" w:rsidP="00977397">
      <w:pPr>
        <w:pStyle w:val="NoSpacing"/>
        <w:numPr>
          <w:ilvl w:val="2"/>
          <w:numId w:val="1"/>
        </w:numPr>
        <w:tabs>
          <w:tab w:val="left" w:pos="1276"/>
        </w:tabs>
        <w:spacing w:line="276" w:lineRule="auto"/>
        <w:ind w:left="851" w:firstLine="0"/>
        <w:jc w:val="both"/>
        <w:rPr>
          <w:rFonts w:cs="Arial"/>
          <w:szCs w:val="22"/>
          <w:lang w:val="lt-LT"/>
        </w:rPr>
      </w:pPr>
      <w:r w:rsidRPr="00897B7C">
        <w:rPr>
          <w:rFonts w:cs="Arial"/>
          <w:szCs w:val="22"/>
          <w:lang w:val="lt-LT"/>
        </w:rPr>
        <w:t xml:space="preserve">NSSRS naujai įrengiamų BPV gedimo ir maitinimo </w:t>
      </w:r>
      <w:proofErr w:type="spellStart"/>
      <w:r w:rsidRPr="00897B7C">
        <w:rPr>
          <w:rFonts w:cs="Arial"/>
          <w:szCs w:val="22"/>
          <w:lang w:val="lt-LT"/>
        </w:rPr>
        <w:t>aj</w:t>
      </w:r>
      <w:proofErr w:type="spellEnd"/>
      <w:r w:rsidRPr="00897B7C">
        <w:rPr>
          <w:rFonts w:cs="Arial"/>
          <w:szCs w:val="22"/>
          <w:lang w:val="lt-LT"/>
        </w:rPr>
        <w:t xml:space="preserve"> būsenų signalai (nereikia tuo atveju jeigu tas pats BPV skirtas ir KSSRS-0,4 ir NSSRS-0,2 dalims);</w:t>
      </w:r>
    </w:p>
    <w:p w14:paraId="7E8E2160" w14:textId="6D7CE2EC" w:rsidR="00FE1662" w:rsidRPr="005335EC" w:rsidRDefault="00FE1662" w:rsidP="00977397">
      <w:pPr>
        <w:pStyle w:val="NoSpacing"/>
        <w:numPr>
          <w:ilvl w:val="2"/>
          <w:numId w:val="1"/>
        </w:numPr>
        <w:tabs>
          <w:tab w:val="left" w:pos="1276"/>
        </w:tabs>
        <w:spacing w:line="276" w:lineRule="auto"/>
        <w:ind w:left="851" w:firstLine="0"/>
        <w:jc w:val="both"/>
        <w:rPr>
          <w:rFonts w:cs="Arial"/>
          <w:szCs w:val="22"/>
          <w:lang w:val="lt-LT"/>
        </w:rPr>
      </w:pPr>
      <w:r w:rsidRPr="005335EC">
        <w:rPr>
          <w:rFonts w:cs="Arial"/>
          <w:szCs w:val="22"/>
          <w:lang w:val="lt-LT"/>
        </w:rPr>
        <w:t>NSSRS</w:t>
      </w:r>
      <w:r w:rsidR="00FF1006" w:rsidRPr="005335EC">
        <w:rPr>
          <w:rFonts w:cs="Arial"/>
          <w:szCs w:val="22"/>
          <w:lang w:val="lt-LT"/>
        </w:rPr>
        <w:t>-0,2</w:t>
      </w:r>
      <w:r w:rsidRPr="005335EC">
        <w:rPr>
          <w:rFonts w:cs="Arial"/>
          <w:szCs w:val="22"/>
          <w:lang w:val="lt-LT"/>
        </w:rPr>
        <w:t xml:space="preserve"> naujai įrengiamų BPV fizinės sąsajos gedimo signalas, nuotolinio valdymo režimo signalas, ryšio su TSPĮ gedimo signalas (nereikia tuo atveju jeigu tas pats BPV skirtas ir KSSRS ir NSSRS dalims)</w:t>
      </w:r>
      <w:r w:rsidR="007C0312">
        <w:rPr>
          <w:rFonts w:cs="Arial"/>
          <w:szCs w:val="22"/>
          <w:lang w:val="lt-LT"/>
        </w:rPr>
        <w:t>;</w:t>
      </w:r>
    </w:p>
    <w:p w14:paraId="39018A83" w14:textId="006ED715" w:rsidR="00C73401" w:rsidRPr="005335EC" w:rsidRDefault="00FE1662" w:rsidP="00977397">
      <w:pPr>
        <w:pStyle w:val="NoSpacing"/>
        <w:numPr>
          <w:ilvl w:val="2"/>
          <w:numId w:val="1"/>
        </w:numPr>
        <w:tabs>
          <w:tab w:val="left" w:pos="1418"/>
        </w:tabs>
        <w:spacing w:line="276" w:lineRule="auto"/>
        <w:ind w:left="851" w:firstLine="0"/>
        <w:jc w:val="both"/>
        <w:rPr>
          <w:rFonts w:cs="Arial"/>
          <w:lang w:val="lt-LT"/>
        </w:rPr>
      </w:pPr>
      <w:r w:rsidRPr="005335EC">
        <w:rPr>
          <w:rFonts w:cs="Arial"/>
          <w:lang w:val="lt-LT"/>
        </w:rPr>
        <w:t>NSSRS</w:t>
      </w:r>
      <w:r w:rsidR="00A558AD" w:rsidRPr="005335EC">
        <w:rPr>
          <w:rFonts w:cs="Arial"/>
          <w:lang w:val="lt-LT"/>
        </w:rPr>
        <w:t>-0,2</w:t>
      </w:r>
      <w:r w:rsidRPr="005335EC">
        <w:rPr>
          <w:rFonts w:cs="Arial"/>
          <w:lang w:val="lt-LT"/>
        </w:rPr>
        <w:t xml:space="preserve"> baterijų įtampos matavimas;</w:t>
      </w:r>
    </w:p>
    <w:p w14:paraId="22C84EAF" w14:textId="0FE8D569" w:rsidR="00E40D6E" w:rsidRPr="005335EC" w:rsidRDefault="00E40D6E" w:rsidP="00977397">
      <w:pPr>
        <w:pStyle w:val="NoSpacing"/>
        <w:numPr>
          <w:ilvl w:val="2"/>
          <w:numId w:val="1"/>
        </w:numPr>
        <w:tabs>
          <w:tab w:val="left" w:pos="1418"/>
        </w:tabs>
        <w:spacing w:line="276" w:lineRule="auto"/>
        <w:ind w:left="851" w:firstLine="0"/>
        <w:jc w:val="both"/>
        <w:rPr>
          <w:rFonts w:cs="Arial"/>
          <w:lang w:val="lt-LT"/>
        </w:rPr>
      </w:pPr>
      <w:r w:rsidRPr="005335EC">
        <w:rPr>
          <w:rFonts w:cs="Arial"/>
          <w:lang w:val="lt-LT"/>
        </w:rPr>
        <w:t>NSSRS-0,2 baterijų įtampos paaukštėjimo signalas;</w:t>
      </w:r>
    </w:p>
    <w:p w14:paraId="194075A4" w14:textId="102FE47B" w:rsidR="00E40D6E" w:rsidRPr="005335EC" w:rsidRDefault="00E40D6E" w:rsidP="00977397">
      <w:pPr>
        <w:pStyle w:val="NoSpacing"/>
        <w:numPr>
          <w:ilvl w:val="2"/>
          <w:numId w:val="1"/>
        </w:numPr>
        <w:tabs>
          <w:tab w:val="left" w:pos="1418"/>
        </w:tabs>
        <w:spacing w:line="276" w:lineRule="auto"/>
        <w:ind w:left="851" w:firstLine="0"/>
        <w:jc w:val="both"/>
        <w:rPr>
          <w:rFonts w:cs="Arial"/>
          <w:lang w:val="lt-LT"/>
        </w:rPr>
      </w:pPr>
      <w:r w:rsidRPr="005335EC">
        <w:rPr>
          <w:rFonts w:cs="Arial"/>
          <w:lang w:val="lt-LT"/>
        </w:rPr>
        <w:t xml:space="preserve">NSSRS-0,2 baterijų įtampos </w:t>
      </w:r>
      <w:r w:rsidR="00E31EBB" w:rsidRPr="005335EC">
        <w:rPr>
          <w:rFonts w:cs="Arial"/>
          <w:lang w:val="lt-LT"/>
        </w:rPr>
        <w:t>pažemėjimo</w:t>
      </w:r>
      <w:r w:rsidRPr="005335EC">
        <w:rPr>
          <w:rFonts w:cs="Arial"/>
          <w:lang w:val="lt-LT"/>
        </w:rPr>
        <w:t xml:space="preserve"> signalas;</w:t>
      </w:r>
    </w:p>
    <w:p w14:paraId="001F5B63" w14:textId="070E8F00" w:rsidR="00FE1662" w:rsidRPr="005335EC" w:rsidRDefault="00FE1662" w:rsidP="00977397">
      <w:pPr>
        <w:pStyle w:val="NoSpacing"/>
        <w:numPr>
          <w:ilvl w:val="2"/>
          <w:numId w:val="1"/>
        </w:numPr>
        <w:tabs>
          <w:tab w:val="left" w:pos="1418"/>
        </w:tabs>
        <w:spacing w:line="276" w:lineRule="auto"/>
        <w:ind w:left="851" w:firstLine="0"/>
        <w:jc w:val="both"/>
        <w:rPr>
          <w:rFonts w:cs="Arial"/>
          <w:szCs w:val="22"/>
          <w:lang w:val="lt-LT"/>
        </w:rPr>
      </w:pPr>
      <w:r w:rsidRPr="005335EC">
        <w:rPr>
          <w:rFonts w:cs="Arial"/>
          <w:lang w:val="lt-LT"/>
        </w:rPr>
        <w:t>NSSRS</w:t>
      </w:r>
      <w:r w:rsidR="00A558AD" w:rsidRPr="005335EC">
        <w:rPr>
          <w:rFonts w:cs="Arial"/>
          <w:lang w:val="lt-LT"/>
        </w:rPr>
        <w:t>-0,2</w:t>
      </w:r>
      <w:r w:rsidRPr="005335EC">
        <w:rPr>
          <w:rFonts w:cs="Arial"/>
          <w:lang w:val="lt-LT"/>
        </w:rPr>
        <w:t xml:space="preserve"> baterijų įkroviklių srovės matavimas;</w:t>
      </w:r>
    </w:p>
    <w:p w14:paraId="4E018DE0" w14:textId="515AA2A3" w:rsidR="00FE1662" w:rsidRPr="005335EC" w:rsidRDefault="00FE1662" w:rsidP="00977397">
      <w:pPr>
        <w:pStyle w:val="NoSpacing"/>
        <w:numPr>
          <w:ilvl w:val="2"/>
          <w:numId w:val="1"/>
        </w:numPr>
        <w:tabs>
          <w:tab w:val="left" w:pos="1418"/>
        </w:tabs>
        <w:spacing w:line="276" w:lineRule="auto"/>
        <w:ind w:left="851" w:firstLine="0"/>
        <w:jc w:val="both"/>
        <w:rPr>
          <w:rFonts w:cs="Arial"/>
          <w:szCs w:val="22"/>
          <w:lang w:val="lt-LT"/>
        </w:rPr>
      </w:pPr>
      <w:r w:rsidRPr="005335EC">
        <w:rPr>
          <w:rFonts w:cs="Arial"/>
          <w:lang w:val="lt-LT"/>
        </w:rPr>
        <w:t>NSSRS</w:t>
      </w:r>
      <w:r w:rsidR="00A558AD" w:rsidRPr="005335EC">
        <w:rPr>
          <w:rFonts w:cs="Arial"/>
          <w:lang w:val="lt-LT"/>
        </w:rPr>
        <w:t>-0,2</w:t>
      </w:r>
      <w:r w:rsidRPr="005335EC">
        <w:rPr>
          <w:rFonts w:cs="Arial"/>
          <w:lang w:val="lt-LT"/>
        </w:rPr>
        <w:t xml:space="preserve"> baterijų patalpos temperatūros matavimas;</w:t>
      </w:r>
    </w:p>
    <w:p w14:paraId="27243650" w14:textId="1BD8F2F6" w:rsidR="00D12DEA" w:rsidRPr="005335EC" w:rsidRDefault="00FE1662" w:rsidP="00977397">
      <w:pPr>
        <w:pStyle w:val="NoSpacing"/>
        <w:numPr>
          <w:ilvl w:val="2"/>
          <w:numId w:val="1"/>
        </w:numPr>
        <w:tabs>
          <w:tab w:val="left" w:pos="1418"/>
        </w:tabs>
        <w:spacing w:line="276" w:lineRule="auto"/>
        <w:ind w:left="851" w:firstLine="0"/>
        <w:jc w:val="both"/>
        <w:rPr>
          <w:rFonts w:cs="Arial"/>
          <w:szCs w:val="22"/>
          <w:lang w:val="lt-LT"/>
        </w:rPr>
      </w:pPr>
      <w:r w:rsidRPr="005335EC">
        <w:rPr>
          <w:rFonts w:cs="Arial"/>
          <w:szCs w:val="22"/>
          <w:lang w:val="lt-LT"/>
        </w:rPr>
        <w:t>NSSRS</w:t>
      </w:r>
      <w:r w:rsidR="00A558AD" w:rsidRPr="005335EC">
        <w:rPr>
          <w:rFonts w:cs="Arial"/>
          <w:szCs w:val="22"/>
          <w:lang w:val="lt-LT"/>
        </w:rPr>
        <w:t>-0,2</w:t>
      </w:r>
      <w:r w:rsidRPr="005335EC">
        <w:rPr>
          <w:rFonts w:cs="Arial"/>
          <w:szCs w:val="22"/>
          <w:lang w:val="lt-LT"/>
        </w:rPr>
        <w:t xml:space="preserve"> baterijų patalpos santykinio drėgnumo matavimas</w:t>
      </w:r>
      <w:r w:rsidR="003D2BA5">
        <w:rPr>
          <w:rFonts w:cs="Arial"/>
          <w:szCs w:val="22"/>
          <w:lang w:val="lt-LT"/>
        </w:rPr>
        <w:t>;</w:t>
      </w:r>
    </w:p>
    <w:p w14:paraId="0DC54091" w14:textId="02D130D3" w:rsidR="006170E2" w:rsidRPr="005335EC" w:rsidRDefault="006170E2" w:rsidP="00977397">
      <w:pPr>
        <w:pStyle w:val="NoSpacing"/>
        <w:numPr>
          <w:ilvl w:val="2"/>
          <w:numId w:val="1"/>
        </w:numPr>
        <w:tabs>
          <w:tab w:val="left" w:pos="1418"/>
        </w:tabs>
        <w:spacing w:line="276" w:lineRule="auto"/>
        <w:ind w:left="851" w:firstLine="0"/>
        <w:jc w:val="both"/>
        <w:rPr>
          <w:rFonts w:cs="Arial"/>
          <w:szCs w:val="22"/>
          <w:lang w:val="lt-LT"/>
        </w:rPr>
      </w:pPr>
      <w:r w:rsidRPr="005335EC">
        <w:rPr>
          <w:rFonts w:cs="Arial"/>
          <w:lang w:val="lt-LT"/>
        </w:rPr>
        <w:t xml:space="preserve">Kiti 10 kV dalies savųjų reikmių, KSS, NSS ir pagalbinių sistemų signalai, kurie pateikti </w:t>
      </w:r>
      <w:r w:rsidR="00BC42AC" w:rsidRPr="005335EC">
        <w:rPr>
          <w:rFonts w:cs="Arial"/>
          <w:lang w:val="lt-LT"/>
        </w:rPr>
        <w:t>„</w:t>
      </w:r>
      <w:r w:rsidRPr="005335EC">
        <w:rPr>
          <w:rFonts w:cs="Arial"/>
          <w:lang w:val="lt-LT"/>
        </w:rPr>
        <w:t>Savų reikmių ir pagalbinių sistemų TI sąraš</w:t>
      </w:r>
      <w:r w:rsidR="00BC42AC" w:rsidRPr="005335EC">
        <w:rPr>
          <w:rFonts w:cs="Arial"/>
          <w:lang w:val="lt-LT"/>
        </w:rPr>
        <w:t>e</w:t>
      </w:r>
      <w:r w:rsidRPr="005335EC">
        <w:rPr>
          <w:rFonts w:cs="Arial"/>
          <w:lang w:val="lt-LT"/>
        </w:rPr>
        <w:t xml:space="preserve"> (nauji)</w:t>
      </w:r>
      <w:r w:rsidR="00BC42AC" w:rsidRPr="005335EC">
        <w:rPr>
          <w:rFonts w:cs="Arial"/>
          <w:lang w:val="lt-LT"/>
        </w:rPr>
        <w:t>“ (</w:t>
      </w:r>
      <w:r w:rsidR="00B23804" w:rsidRPr="005335EC">
        <w:rPr>
          <w:rFonts w:cs="Arial"/>
          <w:lang w:val="lt-LT"/>
        </w:rPr>
        <w:fldChar w:fldCharType="begin"/>
      </w:r>
      <w:r w:rsidR="00B23804" w:rsidRPr="005335EC">
        <w:rPr>
          <w:rFonts w:cs="Arial"/>
          <w:lang w:val="lt-LT"/>
        </w:rPr>
        <w:instrText xml:space="preserve"> REF _Ref158067592 \h  \* MERGEFORMAT </w:instrText>
      </w:r>
      <w:r w:rsidR="00B23804" w:rsidRPr="005335EC">
        <w:rPr>
          <w:rFonts w:cs="Arial"/>
          <w:lang w:val="lt-LT"/>
        </w:rPr>
      </w:r>
      <w:r w:rsidR="00B23804" w:rsidRPr="005335EC">
        <w:rPr>
          <w:rFonts w:cs="Arial"/>
          <w:lang w:val="lt-LT"/>
        </w:rPr>
        <w:fldChar w:fldCharType="separate"/>
      </w:r>
      <w:r w:rsidR="008F1534" w:rsidRPr="008F1534">
        <w:rPr>
          <w:rFonts w:cs="Arial"/>
          <w:lang w:val="lt-LT"/>
        </w:rPr>
        <w:t>Priedas 28</w:t>
      </w:r>
      <w:r w:rsidR="00B23804" w:rsidRPr="005335EC">
        <w:rPr>
          <w:rFonts w:cs="Arial"/>
          <w:lang w:val="lt-LT"/>
        </w:rPr>
        <w:fldChar w:fldCharType="end"/>
      </w:r>
      <w:r w:rsidR="00B23804" w:rsidRPr="005335EC">
        <w:rPr>
          <w:rFonts w:cs="Arial"/>
          <w:lang w:val="lt-LT"/>
        </w:rPr>
        <w:t>)</w:t>
      </w:r>
      <w:r w:rsidR="003D2BA5">
        <w:rPr>
          <w:rFonts w:cs="Arial"/>
          <w:lang w:val="lt-LT"/>
        </w:rPr>
        <w:t>;</w:t>
      </w:r>
    </w:p>
    <w:p w14:paraId="77276665" w14:textId="08D102DD" w:rsidR="00FE1662" w:rsidRPr="005335EC" w:rsidRDefault="00FE1662" w:rsidP="00977397">
      <w:pPr>
        <w:pStyle w:val="NoSpacing"/>
        <w:numPr>
          <w:ilvl w:val="2"/>
          <w:numId w:val="1"/>
        </w:numPr>
        <w:tabs>
          <w:tab w:val="left" w:pos="1418"/>
        </w:tabs>
        <w:spacing w:after="240" w:line="276" w:lineRule="auto"/>
        <w:ind w:left="851" w:firstLine="0"/>
        <w:jc w:val="both"/>
        <w:rPr>
          <w:rFonts w:cs="Arial"/>
          <w:szCs w:val="22"/>
          <w:lang w:val="lt-LT"/>
        </w:rPr>
      </w:pPr>
      <w:r w:rsidRPr="005335EC">
        <w:rPr>
          <w:rFonts w:cs="Arial"/>
          <w:lang w:val="lt-LT"/>
        </w:rPr>
        <w:t>NSSRS-0,</w:t>
      </w:r>
      <w:r w:rsidR="00D12DEA" w:rsidRPr="005335EC">
        <w:rPr>
          <w:rFonts w:cs="Arial"/>
          <w:lang w:val="lt-LT"/>
        </w:rPr>
        <w:t>2</w:t>
      </w:r>
      <w:r w:rsidRPr="005335EC">
        <w:rPr>
          <w:rFonts w:cs="Arial"/>
          <w:lang w:val="lt-LT"/>
        </w:rPr>
        <w:t xml:space="preserve"> naujai projektuojamos teleinformacijos apimtys turės būti tikslinamos su atsakingais </w:t>
      </w:r>
      <w:r w:rsidR="00EE3CE3" w:rsidRPr="005335EC">
        <w:rPr>
          <w:rFonts w:cs="Arial"/>
          <w:lang w:val="lt-LT"/>
        </w:rPr>
        <w:t>Užsakovo</w:t>
      </w:r>
      <w:r w:rsidRPr="005335EC">
        <w:rPr>
          <w:rFonts w:cs="Arial"/>
          <w:lang w:val="lt-LT"/>
        </w:rPr>
        <w:t xml:space="preserve"> darbuotojais </w:t>
      </w:r>
      <w:r w:rsidR="003D2BA5">
        <w:rPr>
          <w:rFonts w:cs="Arial"/>
          <w:lang w:val="lt-LT"/>
        </w:rPr>
        <w:t>T</w:t>
      </w:r>
      <w:r w:rsidR="003D2BA5" w:rsidRPr="005335EC">
        <w:rPr>
          <w:rFonts w:cs="Arial"/>
          <w:lang w:val="lt-LT"/>
        </w:rPr>
        <w:t xml:space="preserve">echninio </w:t>
      </w:r>
      <w:r w:rsidRPr="005335EC">
        <w:rPr>
          <w:rFonts w:cs="Arial"/>
          <w:lang w:val="lt-LT"/>
        </w:rPr>
        <w:t>darbo projekto rengimo etape.</w:t>
      </w:r>
    </w:p>
    <w:p w14:paraId="3D903863" w14:textId="5E7985B2" w:rsidR="00FE1662" w:rsidRPr="001361AE" w:rsidRDefault="00FE1662" w:rsidP="00977397">
      <w:pPr>
        <w:pStyle w:val="NoSpacing"/>
        <w:numPr>
          <w:ilvl w:val="1"/>
          <w:numId w:val="1"/>
        </w:numPr>
        <w:spacing w:line="276" w:lineRule="auto"/>
        <w:ind w:left="0" w:firstLine="567"/>
        <w:jc w:val="both"/>
        <w:rPr>
          <w:rFonts w:cs="Arial"/>
          <w:b/>
          <w:szCs w:val="22"/>
          <w:lang w:val="lt-LT"/>
        </w:rPr>
      </w:pPr>
      <w:r w:rsidRPr="001361AE">
        <w:rPr>
          <w:rFonts w:cs="Arial"/>
          <w:b/>
          <w:szCs w:val="22"/>
          <w:lang w:val="lt-LT"/>
        </w:rPr>
        <w:t>BtB keitiklio 10 kV savų reikmių dalies teleinformacijos (signalai, valdymas, matavimai) apimtys:</w:t>
      </w:r>
    </w:p>
    <w:p w14:paraId="60D00601" w14:textId="27546CE6" w:rsidR="00FE1662" w:rsidRPr="001361AE" w:rsidRDefault="00FE1662" w:rsidP="00977397">
      <w:pPr>
        <w:pStyle w:val="NoSpacing"/>
        <w:numPr>
          <w:ilvl w:val="2"/>
          <w:numId w:val="1"/>
        </w:numPr>
        <w:spacing w:line="276" w:lineRule="auto"/>
        <w:ind w:left="851" w:firstLine="0"/>
        <w:jc w:val="both"/>
        <w:rPr>
          <w:rFonts w:cs="Arial"/>
          <w:lang w:val="lt-LT"/>
        </w:rPr>
      </w:pPr>
      <w:r w:rsidRPr="001361AE">
        <w:rPr>
          <w:rFonts w:cs="Arial"/>
          <w:lang w:val="lt-LT"/>
        </w:rPr>
        <w:t xml:space="preserve"> Išsaugoti</w:t>
      </w:r>
      <w:r w:rsidR="005F7400" w:rsidRPr="001361AE">
        <w:rPr>
          <w:rFonts w:cs="Arial"/>
          <w:lang w:val="lt-LT"/>
        </w:rPr>
        <w:t xml:space="preserve"> (perprojektuoti)</w:t>
      </w:r>
      <w:r w:rsidRPr="001361AE">
        <w:rPr>
          <w:rFonts w:cs="Arial"/>
          <w:lang w:val="lt-LT"/>
        </w:rPr>
        <w:t xml:space="preserve"> 10 kV dalies savų reikmių teleinformaciją, kuri šiuo metu yra perduodama iš </w:t>
      </w:r>
      <w:r w:rsidR="19DEEF70" w:rsidRPr="001361AE">
        <w:rPr>
          <w:rFonts w:cs="Arial"/>
          <w:lang w:val="lt-LT"/>
        </w:rPr>
        <w:t>NSK</w:t>
      </w:r>
      <w:r w:rsidRPr="001361AE">
        <w:rPr>
          <w:rFonts w:cs="Arial"/>
          <w:lang w:val="lt-LT"/>
        </w:rPr>
        <w:t xml:space="preserve"> valdymo sistemos </w:t>
      </w:r>
      <w:r w:rsidR="00EE3CE3" w:rsidRPr="001361AE">
        <w:rPr>
          <w:rFonts w:cs="Arial"/>
          <w:lang w:val="lt-LT"/>
        </w:rPr>
        <w:t>Užsakovo</w:t>
      </w:r>
      <w:r w:rsidRPr="001361AE">
        <w:rPr>
          <w:rFonts w:cs="Arial"/>
          <w:lang w:val="lt-LT"/>
        </w:rPr>
        <w:t xml:space="preserve"> dispečerinio valdymo sistemą (toliau - DVS)</w:t>
      </w:r>
      <w:r w:rsidR="006B6E13">
        <w:rPr>
          <w:rFonts w:cs="Arial"/>
          <w:lang w:val="lt-LT"/>
        </w:rPr>
        <w:t>;</w:t>
      </w:r>
    </w:p>
    <w:p w14:paraId="27833E9D" w14:textId="096B3B87" w:rsidR="00FE1662" w:rsidRPr="001361AE" w:rsidRDefault="00FE1662" w:rsidP="00977397">
      <w:pPr>
        <w:pStyle w:val="NoSpacing"/>
        <w:numPr>
          <w:ilvl w:val="2"/>
          <w:numId w:val="1"/>
        </w:numPr>
        <w:spacing w:line="276" w:lineRule="auto"/>
        <w:ind w:left="851" w:firstLine="0"/>
        <w:jc w:val="both"/>
        <w:rPr>
          <w:rFonts w:cs="Arial"/>
          <w:lang w:val="lt-LT"/>
        </w:rPr>
      </w:pPr>
      <w:r w:rsidRPr="001361AE">
        <w:rPr>
          <w:rFonts w:cs="Arial"/>
          <w:lang w:val="lt-LT"/>
        </w:rPr>
        <w:t>10 kV dalies savų reikmių išsaugoma teleinformacija turi būti perprojektuota per naujai numatomą diegti TSPĮ</w:t>
      </w:r>
      <w:r w:rsidR="0080405F" w:rsidRPr="001361AE">
        <w:rPr>
          <w:rFonts w:cs="Arial"/>
          <w:lang w:val="lt-LT"/>
        </w:rPr>
        <w:t xml:space="preserve"> </w:t>
      </w:r>
      <w:r w:rsidR="0080405F" w:rsidRPr="001361AE">
        <w:rPr>
          <w:rFonts w:cs="Arial"/>
          <w:szCs w:val="22"/>
          <w:lang w:val="lt-LT"/>
        </w:rPr>
        <w:t>ir bendrapastotinį valdiklį</w:t>
      </w:r>
      <w:r w:rsidRPr="001361AE">
        <w:rPr>
          <w:rFonts w:cs="Arial"/>
          <w:lang w:val="lt-LT"/>
        </w:rPr>
        <w:t xml:space="preserve">. Šiuo metu esamos teleinformacijos, perduodamos iš </w:t>
      </w:r>
      <w:r w:rsidR="7F7524C7" w:rsidRPr="001361AE">
        <w:rPr>
          <w:rFonts w:cs="Arial"/>
          <w:lang w:val="lt-LT"/>
        </w:rPr>
        <w:t>NSK valdymo sistemos</w:t>
      </w:r>
      <w:r w:rsidR="00FD6D94" w:rsidRPr="001361AE">
        <w:rPr>
          <w:rFonts w:cs="Arial"/>
          <w:lang w:val="lt-LT"/>
        </w:rPr>
        <w:t xml:space="preserve"> </w:t>
      </w:r>
      <w:r w:rsidRPr="001361AE">
        <w:rPr>
          <w:rFonts w:cs="Arial"/>
          <w:lang w:val="lt-LT"/>
        </w:rPr>
        <w:t>į DVS, apimtys pateikiamos „Savų reikmių ir pagalbinių sistemų TI sąraš</w:t>
      </w:r>
      <w:r w:rsidR="00BB4B04" w:rsidRPr="001361AE">
        <w:rPr>
          <w:rFonts w:cs="Arial"/>
          <w:lang w:val="lt-LT"/>
        </w:rPr>
        <w:t>e</w:t>
      </w:r>
      <w:r w:rsidR="00E130D0" w:rsidRPr="001361AE">
        <w:rPr>
          <w:rFonts w:cs="Arial"/>
          <w:lang w:val="lt-LT"/>
        </w:rPr>
        <w:t xml:space="preserve"> (išsaugomi)</w:t>
      </w:r>
      <w:r w:rsidRPr="001361AE">
        <w:rPr>
          <w:rFonts w:cs="Arial"/>
          <w:lang w:val="lt-LT"/>
        </w:rPr>
        <w:t>“</w:t>
      </w:r>
      <w:r w:rsidR="00BB4B04" w:rsidRPr="001361AE">
        <w:rPr>
          <w:rFonts w:cs="Arial"/>
          <w:lang w:val="lt-LT"/>
        </w:rPr>
        <w:t xml:space="preserve"> (žr. </w:t>
      </w:r>
      <w:r w:rsidR="00BB4B04" w:rsidRPr="001361AE">
        <w:rPr>
          <w:rFonts w:cs="Arial"/>
          <w:lang w:val="lt-LT"/>
        </w:rPr>
        <w:fldChar w:fldCharType="begin"/>
      </w:r>
      <w:r w:rsidR="00BB4B04" w:rsidRPr="001361AE">
        <w:rPr>
          <w:rFonts w:cs="Arial"/>
          <w:lang w:val="lt-LT"/>
        </w:rPr>
        <w:instrText xml:space="preserve"> REF _Ref158068112 \h  \* MERGEFORMAT </w:instrText>
      </w:r>
      <w:r w:rsidR="00BB4B04" w:rsidRPr="001361AE">
        <w:rPr>
          <w:rFonts w:cs="Arial"/>
          <w:lang w:val="lt-LT"/>
        </w:rPr>
      </w:r>
      <w:r w:rsidR="00BB4B04" w:rsidRPr="001361AE">
        <w:rPr>
          <w:rFonts w:cs="Arial"/>
          <w:lang w:val="lt-LT"/>
        </w:rPr>
        <w:fldChar w:fldCharType="separate"/>
      </w:r>
      <w:r w:rsidR="008F1534" w:rsidRPr="008F1534">
        <w:rPr>
          <w:rFonts w:cs="Arial"/>
          <w:lang w:val="lt-LT"/>
        </w:rPr>
        <w:t>Priedas 30</w:t>
      </w:r>
      <w:r w:rsidR="00BB4B04" w:rsidRPr="001361AE">
        <w:rPr>
          <w:rFonts w:cs="Arial"/>
          <w:lang w:val="lt-LT"/>
        </w:rPr>
        <w:fldChar w:fldCharType="end"/>
      </w:r>
      <w:r w:rsidR="00BB4B04" w:rsidRPr="001361AE">
        <w:rPr>
          <w:rFonts w:cs="Arial"/>
          <w:lang w:val="lt-LT"/>
        </w:rPr>
        <w:t>)</w:t>
      </w:r>
      <w:r w:rsidR="006B6E13">
        <w:rPr>
          <w:rFonts w:cs="Arial"/>
          <w:lang w:val="lt-LT"/>
        </w:rPr>
        <w:t>;</w:t>
      </w:r>
    </w:p>
    <w:p w14:paraId="7105D63D" w14:textId="5CAAB4F9" w:rsidR="00FE1662" w:rsidRPr="001361AE" w:rsidRDefault="00FE1662" w:rsidP="00977397">
      <w:pPr>
        <w:pStyle w:val="NoSpacing"/>
        <w:numPr>
          <w:ilvl w:val="2"/>
          <w:numId w:val="1"/>
        </w:numPr>
        <w:spacing w:after="240" w:line="276" w:lineRule="auto"/>
        <w:ind w:left="851" w:firstLine="0"/>
        <w:jc w:val="both"/>
        <w:rPr>
          <w:rFonts w:cs="Arial"/>
          <w:szCs w:val="22"/>
          <w:lang w:val="lt-LT"/>
        </w:rPr>
      </w:pPr>
      <w:r w:rsidRPr="001361AE">
        <w:rPr>
          <w:rFonts w:cs="Arial"/>
          <w:szCs w:val="22"/>
          <w:lang w:val="lt-LT"/>
        </w:rPr>
        <w:t>„Savų reikmių schemos“</w:t>
      </w:r>
      <w:r w:rsidR="0029589F" w:rsidRPr="001361AE">
        <w:rPr>
          <w:rFonts w:cs="Arial"/>
          <w:szCs w:val="22"/>
          <w:lang w:val="lt-LT"/>
        </w:rPr>
        <w:t xml:space="preserve"> (žr. </w:t>
      </w:r>
      <w:r w:rsidR="0029589F" w:rsidRPr="001361AE">
        <w:rPr>
          <w:rFonts w:cs="Arial"/>
          <w:szCs w:val="22"/>
          <w:lang w:val="lt-LT"/>
        </w:rPr>
        <w:fldChar w:fldCharType="begin"/>
      </w:r>
      <w:r w:rsidR="0029589F" w:rsidRPr="001361AE">
        <w:rPr>
          <w:rFonts w:cs="Arial"/>
          <w:szCs w:val="22"/>
          <w:lang w:val="lt-LT"/>
        </w:rPr>
        <w:instrText xml:space="preserve"> REF _Ref158067732 \h </w:instrText>
      </w:r>
      <w:r w:rsidR="008D0941" w:rsidRPr="001361AE">
        <w:rPr>
          <w:rFonts w:cs="Arial"/>
          <w:szCs w:val="22"/>
          <w:lang w:val="lt-LT"/>
        </w:rPr>
        <w:instrText xml:space="preserve"> \* MERGEFORMAT </w:instrText>
      </w:r>
      <w:r w:rsidR="0029589F" w:rsidRPr="001361AE">
        <w:rPr>
          <w:rFonts w:cs="Arial"/>
          <w:szCs w:val="22"/>
          <w:lang w:val="lt-LT"/>
        </w:rPr>
      </w:r>
      <w:r w:rsidR="0029589F" w:rsidRPr="001361AE">
        <w:rPr>
          <w:rFonts w:cs="Arial"/>
          <w:szCs w:val="22"/>
          <w:lang w:val="lt-LT"/>
        </w:rPr>
        <w:fldChar w:fldCharType="separate"/>
      </w:r>
      <w:r w:rsidR="008F1534" w:rsidRPr="008F1534">
        <w:rPr>
          <w:rFonts w:cs="Arial"/>
          <w:lang w:val="lt-LT"/>
        </w:rPr>
        <w:t>Priedas 29</w:t>
      </w:r>
      <w:r w:rsidR="0029589F" w:rsidRPr="001361AE">
        <w:rPr>
          <w:rFonts w:cs="Arial"/>
          <w:szCs w:val="22"/>
          <w:lang w:val="lt-LT"/>
        </w:rPr>
        <w:fldChar w:fldCharType="end"/>
      </w:r>
      <w:r w:rsidR="0029589F" w:rsidRPr="001361AE">
        <w:rPr>
          <w:rFonts w:cs="Arial"/>
          <w:szCs w:val="22"/>
          <w:lang w:val="lt-LT"/>
        </w:rPr>
        <w:t>)</w:t>
      </w:r>
      <w:r w:rsidRPr="001361AE">
        <w:rPr>
          <w:rFonts w:cs="Arial"/>
          <w:szCs w:val="22"/>
          <w:lang w:val="lt-LT"/>
        </w:rPr>
        <w:t xml:space="preserve"> pateikiama 10 </w:t>
      </w:r>
      <w:proofErr w:type="spellStart"/>
      <w:r w:rsidRPr="001361AE">
        <w:rPr>
          <w:rFonts w:cs="Arial"/>
          <w:szCs w:val="22"/>
          <w:lang w:val="lt-LT"/>
        </w:rPr>
        <w:t>kV</w:t>
      </w:r>
      <w:proofErr w:type="spellEnd"/>
      <w:r w:rsidRPr="001361AE">
        <w:rPr>
          <w:rFonts w:cs="Arial"/>
          <w:szCs w:val="22"/>
          <w:lang w:val="lt-LT"/>
        </w:rPr>
        <w:t xml:space="preserve"> dalies savų reikmių </w:t>
      </w:r>
      <w:proofErr w:type="spellStart"/>
      <w:r w:rsidRPr="001361AE">
        <w:rPr>
          <w:rFonts w:cs="Arial"/>
          <w:szCs w:val="22"/>
          <w:lang w:val="lt-LT"/>
        </w:rPr>
        <w:t>vienalinijinė</w:t>
      </w:r>
      <w:proofErr w:type="spellEnd"/>
      <w:r w:rsidRPr="001361AE">
        <w:rPr>
          <w:rFonts w:cs="Arial"/>
          <w:szCs w:val="22"/>
          <w:lang w:val="lt-LT"/>
        </w:rPr>
        <w:t xml:space="preserve"> principinė schema.</w:t>
      </w:r>
    </w:p>
    <w:p w14:paraId="07F8CDC3" w14:textId="2FEC1D53" w:rsidR="00FE1662" w:rsidRPr="001361AE" w:rsidRDefault="00FE1662" w:rsidP="00977397">
      <w:pPr>
        <w:pStyle w:val="NoSpacing"/>
        <w:numPr>
          <w:ilvl w:val="1"/>
          <w:numId w:val="1"/>
        </w:numPr>
        <w:spacing w:line="276" w:lineRule="auto"/>
        <w:ind w:left="0" w:firstLine="567"/>
        <w:jc w:val="both"/>
        <w:rPr>
          <w:rFonts w:cs="Arial"/>
          <w:szCs w:val="22"/>
          <w:lang w:val="lt-LT"/>
        </w:rPr>
      </w:pPr>
      <w:r w:rsidRPr="001361AE">
        <w:rPr>
          <w:rFonts w:cs="Arial"/>
          <w:b/>
          <w:szCs w:val="22"/>
          <w:lang w:val="lt-LT"/>
        </w:rPr>
        <w:t>Į BtB keitiklio 10 kV dalies savų reikmių preliminariai išsaugomos</w:t>
      </w:r>
      <w:r w:rsidR="009D1AA9" w:rsidRPr="001361AE">
        <w:rPr>
          <w:rFonts w:cs="Arial"/>
          <w:b/>
          <w:szCs w:val="22"/>
          <w:lang w:val="lt-LT"/>
        </w:rPr>
        <w:t xml:space="preserve"> (perprojektuojamos)</w:t>
      </w:r>
      <w:r w:rsidRPr="001361AE">
        <w:rPr>
          <w:rFonts w:cs="Arial"/>
          <w:b/>
          <w:szCs w:val="22"/>
          <w:lang w:val="lt-LT"/>
        </w:rPr>
        <w:t xml:space="preserve"> teleinformacijos apimtys turi patekti:</w:t>
      </w:r>
    </w:p>
    <w:p w14:paraId="6EFA5F05" w14:textId="77777777" w:rsidR="00FE1662" w:rsidRPr="001361AE" w:rsidRDefault="00FE1662" w:rsidP="00977397">
      <w:pPr>
        <w:pStyle w:val="NoSpacing"/>
        <w:numPr>
          <w:ilvl w:val="2"/>
          <w:numId w:val="1"/>
        </w:numPr>
        <w:tabs>
          <w:tab w:val="left" w:pos="1276"/>
        </w:tabs>
        <w:spacing w:line="276" w:lineRule="auto"/>
        <w:ind w:left="851" w:firstLine="0"/>
        <w:jc w:val="both"/>
        <w:rPr>
          <w:rFonts w:cs="Arial"/>
          <w:szCs w:val="22"/>
          <w:lang w:val="lt-LT"/>
        </w:rPr>
      </w:pPr>
      <w:r w:rsidRPr="001361AE">
        <w:rPr>
          <w:rFonts w:cs="Arial"/>
          <w:szCs w:val="22"/>
          <w:lang w:val="lt-LT"/>
        </w:rPr>
        <w:t>10 kV dalies savų reikmių visų esamų jungtuvų padėčių signalai bei valdymo komandos;</w:t>
      </w:r>
    </w:p>
    <w:p w14:paraId="161C30F7" w14:textId="77777777" w:rsidR="00FE1662" w:rsidRPr="001361AE" w:rsidRDefault="00FE1662" w:rsidP="00977397">
      <w:pPr>
        <w:pStyle w:val="NoSpacing"/>
        <w:numPr>
          <w:ilvl w:val="2"/>
          <w:numId w:val="1"/>
        </w:numPr>
        <w:tabs>
          <w:tab w:val="left" w:pos="1276"/>
        </w:tabs>
        <w:spacing w:line="276" w:lineRule="auto"/>
        <w:ind w:left="851" w:firstLine="0"/>
        <w:jc w:val="both"/>
        <w:rPr>
          <w:rFonts w:cs="Arial"/>
          <w:szCs w:val="22"/>
          <w:lang w:val="lt-LT"/>
        </w:rPr>
      </w:pPr>
      <w:r w:rsidRPr="001361AE">
        <w:rPr>
          <w:rFonts w:cs="Arial"/>
          <w:szCs w:val="22"/>
          <w:lang w:val="lt-LT"/>
        </w:rPr>
        <w:t>10 kV dalies savų reikmių visų esamų jungtuvų vežimėlių padėčių signalai;</w:t>
      </w:r>
    </w:p>
    <w:p w14:paraId="528F27CE" w14:textId="77777777" w:rsidR="00FE1662" w:rsidRPr="001361AE" w:rsidRDefault="00FE1662" w:rsidP="00977397">
      <w:pPr>
        <w:pStyle w:val="NoSpacing"/>
        <w:numPr>
          <w:ilvl w:val="2"/>
          <w:numId w:val="1"/>
        </w:numPr>
        <w:tabs>
          <w:tab w:val="left" w:pos="1276"/>
        </w:tabs>
        <w:spacing w:line="276" w:lineRule="auto"/>
        <w:ind w:left="851" w:firstLine="0"/>
        <w:jc w:val="both"/>
        <w:rPr>
          <w:rFonts w:cs="Arial"/>
          <w:szCs w:val="22"/>
          <w:lang w:val="lt-LT"/>
        </w:rPr>
      </w:pPr>
      <w:r w:rsidRPr="001361AE">
        <w:rPr>
          <w:rFonts w:cs="Arial"/>
          <w:szCs w:val="22"/>
          <w:lang w:val="lt-LT"/>
        </w:rPr>
        <w:t>10 kV dalies savų reikmių įžemiklių padėčių signalai;</w:t>
      </w:r>
    </w:p>
    <w:p w14:paraId="12A32786" w14:textId="79136915" w:rsidR="00936B17" w:rsidRPr="001361AE" w:rsidRDefault="00FE1662" w:rsidP="00977397">
      <w:pPr>
        <w:pStyle w:val="NoSpacing"/>
        <w:numPr>
          <w:ilvl w:val="2"/>
          <w:numId w:val="1"/>
        </w:numPr>
        <w:tabs>
          <w:tab w:val="left" w:pos="1276"/>
        </w:tabs>
        <w:spacing w:after="240" w:line="276" w:lineRule="auto"/>
        <w:ind w:left="851" w:firstLine="0"/>
        <w:jc w:val="both"/>
        <w:rPr>
          <w:rFonts w:cs="Arial"/>
          <w:szCs w:val="22"/>
          <w:lang w:val="lt-LT"/>
        </w:rPr>
      </w:pPr>
      <w:r w:rsidRPr="001361AE">
        <w:rPr>
          <w:rFonts w:cs="Arial"/>
          <w:szCs w:val="22"/>
          <w:lang w:val="lt-LT"/>
        </w:rPr>
        <w:t>10 kV dalies savų reikmių naujai projektuojamos teleinformacijos apimtys yra preliminarios, t</w:t>
      </w:r>
      <w:r w:rsidR="00CD5B45" w:rsidRPr="001361AE">
        <w:rPr>
          <w:rFonts w:cs="Arial"/>
          <w:szCs w:val="22"/>
          <w:lang w:val="lt-LT"/>
        </w:rPr>
        <w:t>odėl</w:t>
      </w:r>
      <w:r w:rsidRPr="001361AE">
        <w:rPr>
          <w:rFonts w:cs="Arial"/>
          <w:szCs w:val="22"/>
          <w:lang w:val="lt-LT"/>
        </w:rPr>
        <w:t xml:space="preserve"> galutinės teleinformacijos apimtys turės būti tikslinamos su </w:t>
      </w:r>
      <w:r w:rsidR="00EE3CE3" w:rsidRPr="001361AE">
        <w:rPr>
          <w:rFonts w:cs="Arial"/>
          <w:szCs w:val="22"/>
          <w:lang w:val="lt-LT"/>
        </w:rPr>
        <w:t>Užsakovo</w:t>
      </w:r>
      <w:r w:rsidRPr="001361AE">
        <w:rPr>
          <w:rFonts w:cs="Arial"/>
          <w:szCs w:val="22"/>
          <w:lang w:val="lt-LT"/>
        </w:rPr>
        <w:t xml:space="preserve"> atsakingais darbuotojais </w:t>
      </w:r>
      <w:r w:rsidR="00083A5C">
        <w:rPr>
          <w:rFonts w:cs="Arial"/>
          <w:szCs w:val="22"/>
          <w:lang w:val="lt-LT"/>
        </w:rPr>
        <w:t>T</w:t>
      </w:r>
      <w:r w:rsidR="00083A5C" w:rsidRPr="001361AE">
        <w:rPr>
          <w:rFonts w:cs="Arial"/>
          <w:szCs w:val="22"/>
          <w:lang w:val="lt-LT"/>
        </w:rPr>
        <w:t xml:space="preserve">echninio </w:t>
      </w:r>
      <w:r w:rsidRPr="001361AE">
        <w:rPr>
          <w:rFonts w:cs="Arial"/>
          <w:szCs w:val="22"/>
          <w:lang w:val="lt-LT"/>
        </w:rPr>
        <w:t>darbo projekto etape</w:t>
      </w:r>
      <w:r w:rsidR="0029231E" w:rsidRPr="001361AE">
        <w:rPr>
          <w:rFonts w:cs="Arial"/>
          <w:szCs w:val="22"/>
          <w:lang w:val="lt-LT"/>
        </w:rPr>
        <w:t>.</w:t>
      </w:r>
    </w:p>
    <w:p w14:paraId="3604A5BA" w14:textId="28BBBFE3" w:rsidR="00786293" w:rsidRPr="001361AE" w:rsidRDefault="00786293" w:rsidP="00977397">
      <w:pPr>
        <w:pStyle w:val="NoSpacing"/>
        <w:numPr>
          <w:ilvl w:val="1"/>
          <w:numId w:val="1"/>
        </w:numPr>
        <w:tabs>
          <w:tab w:val="left" w:pos="1276"/>
        </w:tabs>
        <w:spacing w:after="240" w:line="276" w:lineRule="auto"/>
        <w:ind w:left="0" w:firstLine="567"/>
        <w:jc w:val="both"/>
        <w:rPr>
          <w:rFonts w:cs="Arial"/>
          <w:szCs w:val="22"/>
          <w:lang w:val="lt-LT"/>
        </w:rPr>
      </w:pPr>
      <w:r w:rsidRPr="001361AE">
        <w:rPr>
          <w:rFonts w:cs="Arial"/>
          <w:b/>
          <w:szCs w:val="22"/>
          <w:lang w:val="lt-LT"/>
        </w:rPr>
        <w:t>Į BtB keitiklio 10 kV dalies savų reikmių naujai projektuojamos teleinformacijos apimtys turi patekti</w:t>
      </w:r>
      <w:r w:rsidR="00FD09AE" w:rsidRPr="001361AE">
        <w:rPr>
          <w:rFonts w:cs="Arial"/>
          <w:b/>
          <w:szCs w:val="22"/>
          <w:lang w:val="lt-LT"/>
        </w:rPr>
        <w:t>:</w:t>
      </w:r>
    </w:p>
    <w:p w14:paraId="4141BF66" w14:textId="77777777" w:rsidR="00786293" w:rsidRPr="001361AE" w:rsidRDefault="00786293" w:rsidP="00977397">
      <w:pPr>
        <w:pStyle w:val="NoSpacing"/>
        <w:numPr>
          <w:ilvl w:val="2"/>
          <w:numId w:val="1"/>
        </w:numPr>
        <w:tabs>
          <w:tab w:val="left" w:pos="1276"/>
        </w:tabs>
        <w:spacing w:line="276" w:lineRule="auto"/>
        <w:ind w:left="851" w:firstLine="0"/>
        <w:jc w:val="both"/>
        <w:rPr>
          <w:rFonts w:cs="Arial"/>
          <w:szCs w:val="22"/>
          <w:lang w:val="lt-LT"/>
        </w:rPr>
      </w:pPr>
      <w:r w:rsidRPr="001361AE">
        <w:rPr>
          <w:rFonts w:cs="Arial"/>
          <w:szCs w:val="22"/>
          <w:lang w:val="lt-LT"/>
        </w:rPr>
        <w:t>10 kV dalies savų reikmių prijunginių P,Q,U,I faziniai matavimai;</w:t>
      </w:r>
    </w:p>
    <w:p w14:paraId="597B734B" w14:textId="448E09C5" w:rsidR="002D540C" w:rsidRPr="001361AE" w:rsidRDefault="002D540C" w:rsidP="00977397">
      <w:pPr>
        <w:pStyle w:val="NoSpacing"/>
        <w:numPr>
          <w:ilvl w:val="2"/>
          <w:numId w:val="1"/>
        </w:numPr>
        <w:tabs>
          <w:tab w:val="left" w:pos="1276"/>
        </w:tabs>
        <w:spacing w:line="276" w:lineRule="auto"/>
        <w:ind w:left="851" w:firstLine="0"/>
        <w:jc w:val="both"/>
        <w:rPr>
          <w:rFonts w:cs="Arial"/>
          <w:szCs w:val="22"/>
          <w:lang w:val="lt-LT"/>
        </w:rPr>
      </w:pPr>
      <w:r w:rsidRPr="001361AE">
        <w:rPr>
          <w:rFonts w:cs="Arial"/>
          <w:szCs w:val="22"/>
          <w:lang w:val="lt-LT"/>
        </w:rPr>
        <w:t>10 kV savų reikmių transformatorių 10/0,4 apsaugų poveikio signalai</w:t>
      </w:r>
      <w:r w:rsidR="006B6E13">
        <w:rPr>
          <w:rFonts w:cs="Arial"/>
          <w:szCs w:val="22"/>
          <w:lang w:val="lt-LT"/>
        </w:rPr>
        <w:t>;</w:t>
      </w:r>
    </w:p>
    <w:p w14:paraId="6CF147A7" w14:textId="4054C6A7" w:rsidR="00AE14F5" w:rsidRPr="004B46B6" w:rsidRDefault="00AE14F5" w:rsidP="00977397">
      <w:pPr>
        <w:pStyle w:val="NoSpacing"/>
        <w:numPr>
          <w:ilvl w:val="2"/>
          <w:numId w:val="1"/>
        </w:numPr>
        <w:tabs>
          <w:tab w:val="left" w:pos="1276"/>
        </w:tabs>
        <w:spacing w:after="240" w:line="276" w:lineRule="auto"/>
        <w:ind w:left="851" w:firstLine="0"/>
        <w:jc w:val="both"/>
        <w:rPr>
          <w:rFonts w:cs="Arial"/>
          <w:szCs w:val="22"/>
          <w:lang w:val="lt-LT"/>
        </w:rPr>
      </w:pPr>
      <w:r w:rsidRPr="001361AE">
        <w:rPr>
          <w:rFonts w:cs="Arial"/>
          <w:lang w:val="lt-LT"/>
        </w:rPr>
        <w:t xml:space="preserve">Kiti 10 kV dalies savųjų reikmių, KSS, NSS ir pagalbinių sistemų signalai, kurie pateikti </w:t>
      </w:r>
      <w:r w:rsidR="007F7BCA" w:rsidRPr="001361AE">
        <w:rPr>
          <w:rFonts w:cs="Arial"/>
          <w:lang w:val="lt-LT"/>
        </w:rPr>
        <w:t>„</w:t>
      </w:r>
      <w:r w:rsidRPr="001361AE">
        <w:rPr>
          <w:rFonts w:cs="Arial"/>
          <w:lang w:val="lt-LT"/>
        </w:rPr>
        <w:t>Savų reikmių ir pagalbinių sistemų TI sąrašas (nauji)</w:t>
      </w:r>
      <w:r w:rsidR="007F7BCA" w:rsidRPr="001361AE">
        <w:rPr>
          <w:rFonts w:cs="Arial"/>
          <w:lang w:val="lt-LT"/>
        </w:rPr>
        <w:t xml:space="preserve">“ (žr. </w:t>
      </w:r>
      <w:r w:rsidR="00733CF0" w:rsidRPr="001361AE">
        <w:rPr>
          <w:rFonts w:cs="Arial"/>
          <w:lang w:val="lt-LT"/>
        </w:rPr>
        <w:fldChar w:fldCharType="begin"/>
      </w:r>
      <w:r w:rsidR="00733CF0" w:rsidRPr="001361AE">
        <w:rPr>
          <w:rFonts w:cs="Arial"/>
          <w:lang w:val="lt-LT"/>
        </w:rPr>
        <w:instrText xml:space="preserve"> REF _Ref158067592 \h </w:instrText>
      </w:r>
      <w:r w:rsidR="00733CF0" w:rsidRPr="001361AE">
        <w:rPr>
          <w:rFonts w:cs="Arial"/>
          <w:lang w:val="lt-LT"/>
        </w:rPr>
      </w:r>
      <w:r w:rsidR="00733CF0" w:rsidRPr="001361AE">
        <w:rPr>
          <w:rFonts w:cs="Arial"/>
          <w:lang w:val="lt-LT"/>
        </w:rPr>
        <w:fldChar w:fldCharType="separate"/>
      </w:r>
      <w:proofErr w:type="spellStart"/>
      <w:r w:rsidR="008F1534" w:rsidRPr="00AD66A1">
        <w:t>Priedas</w:t>
      </w:r>
      <w:proofErr w:type="spellEnd"/>
      <w:r w:rsidR="008F1534" w:rsidRPr="00AD66A1">
        <w:t xml:space="preserve"> </w:t>
      </w:r>
      <w:r w:rsidR="008F1534">
        <w:rPr>
          <w:noProof/>
        </w:rPr>
        <w:t>28</w:t>
      </w:r>
      <w:r w:rsidR="00733CF0" w:rsidRPr="001361AE">
        <w:rPr>
          <w:rFonts w:cs="Arial"/>
          <w:lang w:val="lt-LT"/>
        </w:rPr>
        <w:fldChar w:fldCharType="end"/>
      </w:r>
      <w:r w:rsidR="00733CF0" w:rsidRPr="001361AE">
        <w:rPr>
          <w:rFonts w:cs="Arial"/>
          <w:lang w:val="lt-LT"/>
        </w:rPr>
        <w:t>)</w:t>
      </w:r>
      <w:r w:rsidRPr="001361AE">
        <w:rPr>
          <w:rFonts w:cs="Arial"/>
          <w:lang w:val="lt-LT"/>
        </w:rPr>
        <w:t>.</w:t>
      </w:r>
    </w:p>
    <w:p w14:paraId="441808FB" w14:textId="77777777" w:rsidR="004B46B6" w:rsidRPr="001361AE" w:rsidRDefault="004B46B6" w:rsidP="004B46B6">
      <w:pPr>
        <w:pStyle w:val="NoSpacing"/>
        <w:tabs>
          <w:tab w:val="left" w:pos="1276"/>
        </w:tabs>
        <w:spacing w:after="240" w:line="276" w:lineRule="auto"/>
        <w:ind w:left="851" w:firstLine="0"/>
        <w:jc w:val="both"/>
        <w:rPr>
          <w:rFonts w:cs="Arial"/>
          <w:szCs w:val="22"/>
          <w:lang w:val="lt-LT"/>
        </w:rPr>
      </w:pPr>
    </w:p>
    <w:p w14:paraId="30ABE942" w14:textId="77777777" w:rsidR="00FE1662" w:rsidRPr="001361AE" w:rsidRDefault="00FE1662" w:rsidP="00977397">
      <w:pPr>
        <w:pStyle w:val="NoSpacing"/>
        <w:numPr>
          <w:ilvl w:val="1"/>
          <w:numId w:val="1"/>
        </w:numPr>
        <w:spacing w:line="276" w:lineRule="auto"/>
        <w:ind w:left="0" w:firstLine="567"/>
        <w:jc w:val="both"/>
        <w:rPr>
          <w:rFonts w:cs="Arial"/>
          <w:szCs w:val="22"/>
          <w:lang w:val="lt-LT"/>
        </w:rPr>
      </w:pPr>
      <w:r w:rsidRPr="001361AE">
        <w:rPr>
          <w:rFonts w:cs="Arial"/>
          <w:b/>
          <w:lang w:val="lt-LT"/>
        </w:rPr>
        <w:lastRenderedPageBreak/>
        <w:t>Reikalavimai KSSRS, NSSRS, 10kV SR dalies TI sąrašų rengimui, derinimui ir testavimui:</w:t>
      </w:r>
    </w:p>
    <w:p w14:paraId="4E205EEB" w14:textId="16921ED9" w:rsidR="00FE1662" w:rsidRPr="001361AE" w:rsidRDefault="00FE1662" w:rsidP="00977397">
      <w:pPr>
        <w:pStyle w:val="NoSpacing"/>
        <w:numPr>
          <w:ilvl w:val="2"/>
          <w:numId w:val="1"/>
        </w:numPr>
        <w:spacing w:line="276" w:lineRule="auto"/>
        <w:ind w:left="851" w:firstLine="0"/>
        <w:jc w:val="both"/>
        <w:rPr>
          <w:rFonts w:cs="Arial"/>
          <w:szCs w:val="22"/>
          <w:lang w:val="lt-LT"/>
        </w:rPr>
      </w:pPr>
      <w:r w:rsidRPr="001361AE">
        <w:rPr>
          <w:rFonts w:cs="Arial"/>
          <w:szCs w:val="22"/>
          <w:lang w:val="lt-LT"/>
        </w:rPr>
        <w:t xml:space="preserve">Rengiant, derinant </w:t>
      </w:r>
      <w:r w:rsidR="00B56CC2" w:rsidRPr="001361AE">
        <w:rPr>
          <w:rFonts w:cs="Arial"/>
          <w:szCs w:val="22"/>
          <w:lang w:val="lt-LT"/>
        </w:rPr>
        <w:t xml:space="preserve"> techninį darbo</w:t>
      </w:r>
      <w:r w:rsidR="0054460B" w:rsidRPr="001361AE">
        <w:rPr>
          <w:rFonts w:cs="Arial"/>
          <w:szCs w:val="22"/>
          <w:lang w:val="lt-LT"/>
        </w:rPr>
        <w:t xml:space="preserve"> projektą dėl</w:t>
      </w:r>
      <w:r w:rsidRPr="001361AE">
        <w:rPr>
          <w:rFonts w:cs="Arial"/>
          <w:szCs w:val="22"/>
          <w:lang w:val="lt-LT"/>
        </w:rPr>
        <w:t xml:space="preserve"> KSSRS-0,4, NSSRS-0,2, 10 kV savų reikmių dalių </w:t>
      </w:r>
      <w:r w:rsidR="0054460B" w:rsidRPr="001361AE">
        <w:rPr>
          <w:rFonts w:cs="Arial"/>
          <w:szCs w:val="22"/>
          <w:lang w:val="lt-LT"/>
        </w:rPr>
        <w:t xml:space="preserve">teleinformacijos </w:t>
      </w:r>
      <w:r w:rsidRPr="001361AE">
        <w:rPr>
          <w:rFonts w:cs="Arial"/>
          <w:szCs w:val="22"/>
          <w:lang w:val="lt-LT"/>
        </w:rPr>
        <w:t xml:space="preserve">reikalinga vadovautis </w:t>
      </w:r>
      <w:r w:rsidR="00EE3CE3" w:rsidRPr="001361AE">
        <w:rPr>
          <w:rFonts w:cs="Arial"/>
          <w:szCs w:val="22"/>
          <w:lang w:val="lt-LT"/>
        </w:rPr>
        <w:t>Užsakovo</w:t>
      </w:r>
      <w:r w:rsidRPr="001361AE">
        <w:rPr>
          <w:rFonts w:cs="Arial"/>
          <w:szCs w:val="22"/>
          <w:lang w:val="lt-LT"/>
        </w:rPr>
        <w:t xml:space="preserve"> galiojančiais reikalavimais bei tvarkomis. Minėti reikalavimai bei tvarkos pateikiami žemiau išvardintuose prieduose:</w:t>
      </w:r>
    </w:p>
    <w:p w14:paraId="4AE64452" w14:textId="2C6495CB" w:rsidR="00FE1662" w:rsidRPr="001361AE" w:rsidRDefault="00FE1662" w:rsidP="00977397">
      <w:pPr>
        <w:pStyle w:val="NoSpacing"/>
        <w:numPr>
          <w:ilvl w:val="3"/>
          <w:numId w:val="1"/>
        </w:numPr>
        <w:tabs>
          <w:tab w:val="left" w:pos="1843"/>
        </w:tabs>
        <w:spacing w:line="276" w:lineRule="auto"/>
        <w:ind w:left="1418" w:firstLine="0"/>
        <w:jc w:val="both"/>
        <w:rPr>
          <w:rFonts w:cs="Arial"/>
        </w:rPr>
      </w:pPr>
      <w:r w:rsidRPr="001361AE">
        <w:rPr>
          <w:rFonts w:cs="Arial"/>
          <w:lang w:val="lt-LT"/>
        </w:rPr>
        <w:t>„Perdavimo tinklo transformatorių pastočių ir skirstyklų įrangos nuotolinio valdymo reikalavimų aprašas“</w:t>
      </w:r>
      <w:r w:rsidR="00FB28FF" w:rsidRPr="001361AE">
        <w:rPr>
          <w:rFonts w:cs="Arial"/>
          <w:lang w:val="lt-LT"/>
        </w:rPr>
        <w:t xml:space="preserve"> (žr.</w:t>
      </w:r>
      <w:r w:rsidR="00E463E6" w:rsidRPr="001361AE">
        <w:rPr>
          <w:rFonts w:cs="Arial"/>
          <w:lang w:val="lt-LT"/>
        </w:rPr>
        <w:t xml:space="preserve"> </w:t>
      </w:r>
      <w:r w:rsidR="00E463E6" w:rsidRPr="001361AE">
        <w:rPr>
          <w:rFonts w:cs="Arial"/>
          <w:szCs w:val="22"/>
          <w:lang w:val="lt-LT"/>
        </w:rPr>
        <w:fldChar w:fldCharType="begin"/>
      </w:r>
      <w:r w:rsidR="00E463E6" w:rsidRPr="001361AE">
        <w:rPr>
          <w:rFonts w:cs="Arial"/>
          <w:szCs w:val="22"/>
          <w:lang w:val="lt-LT"/>
        </w:rPr>
        <w:instrText xml:space="preserve"> REF _Ref158068698 \h </w:instrText>
      </w:r>
      <w:r w:rsidR="00E463E6" w:rsidRPr="001361AE">
        <w:rPr>
          <w:rFonts w:cs="Arial"/>
          <w:szCs w:val="22"/>
          <w:lang w:val="lt-LT"/>
        </w:rPr>
      </w:r>
      <w:r w:rsidR="00E463E6" w:rsidRPr="001361AE">
        <w:rPr>
          <w:rFonts w:cs="Arial"/>
          <w:szCs w:val="22"/>
          <w:lang w:val="lt-LT"/>
        </w:rPr>
        <w:fldChar w:fldCharType="separate"/>
      </w:r>
      <w:proofErr w:type="spellStart"/>
      <w:r w:rsidR="008F1534" w:rsidRPr="00AD66A1">
        <w:t>Priedas</w:t>
      </w:r>
      <w:proofErr w:type="spellEnd"/>
      <w:r w:rsidR="008F1534" w:rsidRPr="00AD66A1">
        <w:t xml:space="preserve"> </w:t>
      </w:r>
      <w:r w:rsidR="008F1534">
        <w:rPr>
          <w:noProof/>
        </w:rPr>
        <w:t>31</w:t>
      </w:r>
      <w:r w:rsidR="00E463E6" w:rsidRPr="001361AE">
        <w:rPr>
          <w:rFonts w:cs="Arial"/>
          <w:szCs w:val="22"/>
          <w:lang w:val="lt-LT"/>
        </w:rPr>
        <w:fldChar w:fldCharType="end"/>
      </w:r>
      <w:r w:rsidR="00E463E6" w:rsidRPr="001361AE">
        <w:rPr>
          <w:rFonts w:cs="Arial"/>
        </w:rPr>
        <w:t>)</w:t>
      </w:r>
      <w:r w:rsidRPr="001361AE">
        <w:rPr>
          <w:rFonts w:cs="Arial"/>
        </w:rPr>
        <w:t>;</w:t>
      </w:r>
    </w:p>
    <w:p w14:paraId="7ED7EDA7" w14:textId="55F44C0C" w:rsidR="00FE1662" w:rsidRPr="009C2B04" w:rsidRDefault="00FE1662" w:rsidP="00977397">
      <w:pPr>
        <w:pStyle w:val="NoSpacing"/>
        <w:numPr>
          <w:ilvl w:val="3"/>
          <w:numId w:val="1"/>
        </w:numPr>
        <w:tabs>
          <w:tab w:val="left" w:pos="1843"/>
        </w:tabs>
        <w:spacing w:line="276" w:lineRule="auto"/>
        <w:ind w:left="1418" w:firstLine="0"/>
        <w:jc w:val="both"/>
        <w:rPr>
          <w:rFonts w:cs="Arial"/>
          <w:szCs w:val="22"/>
          <w:lang w:val="lt-LT"/>
        </w:rPr>
      </w:pPr>
      <w:r w:rsidRPr="009C2B04">
        <w:rPr>
          <w:rFonts w:cs="Arial"/>
          <w:szCs w:val="22"/>
          <w:lang w:val="lt-LT"/>
        </w:rPr>
        <w:t>„Perdavimo tinklo operatyvinių ir techninių pavadinimų sudarymo ir žymėjimo tvarkos aprašas“</w:t>
      </w:r>
      <w:r w:rsidR="00E463E6" w:rsidRPr="009C2B04">
        <w:rPr>
          <w:rFonts w:cs="Arial"/>
          <w:szCs w:val="22"/>
          <w:lang w:val="lt-LT"/>
        </w:rPr>
        <w:t xml:space="preserve"> (žr. </w:t>
      </w:r>
      <w:r w:rsidR="00F643CD" w:rsidRPr="009C2B04">
        <w:rPr>
          <w:rFonts w:cs="Arial"/>
          <w:szCs w:val="22"/>
          <w:lang w:val="lt-LT"/>
        </w:rPr>
        <w:fldChar w:fldCharType="begin"/>
      </w:r>
      <w:r w:rsidR="00F643CD" w:rsidRPr="009C2B04">
        <w:rPr>
          <w:rFonts w:cs="Arial"/>
          <w:szCs w:val="22"/>
          <w:lang w:val="lt-LT"/>
        </w:rPr>
        <w:instrText xml:space="preserve"> REF _Ref158068780 \h </w:instrText>
      </w:r>
      <w:r w:rsidR="00F643CD" w:rsidRPr="009C2B04">
        <w:rPr>
          <w:rFonts w:cs="Arial"/>
          <w:szCs w:val="22"/>
          <w:lang w:val="lt-LT"/>
        </w:rPr>
      </w:r>
      <w:r w:rsidR="00F643CD" w:rsidRPr="009C2B04">
        <w:rPr>
          <w:rFonts w:cs="Arial"/>
          <w:szCs w:val="22"/>
          <w:lang w:val="lt-LT"/>
        </w:rPr>
        <w:fldChar w:fldCharType="separate"/>
      </w:r>
      <w:proofErr w:type="spellStart"/>
      <w:r w:rsidR="008F1534" w:rsidRPr="00AD66A1">
        <w:t>Priedas</w:t>
      </w:r>
      <w:proofErr w:type="spellEnd"/>
      <w:r w:rsidR="008F1534" w:rsidRPr="00AD66A1">
        <w:t xml:space="preserve"> </w:t>
      </w:r>
      <w:r w:rsidR="008F1534">
        <w:rPr>
          <w:noProof/>
        </w:rPr>
        <w:t>32</w:t>
      </w:r>
      <w:r w:rsidR="00F643CD" w:rsidRPr="009C2B04">
        <w:rPr>
          <w:rFonts w:cs="Arial"/>
          <w:szCs w:val="22"/>
          <w:lang w:val="lt-LT"/>
        </w:rPr>
        <w:fldChar w:fldCharType="end"/>
      </w:r>
      <w:r w:rsidR="00F643CD" w:rsidRPr="009C2B04">
        <w:rPr>
          <w:rFonts w:cs="Arial"/>
          <w:szCs w:val="22"/>
          <w:lang w:val="lt-LT"/>
        </w:rPr>
        <w:t>)</w:t>
      </w:r>
      <w:r w:rsidR="00736AAC">
        <w:rPr>
          <w:rFonts w:cs="Arial"/>
          <w:szCs w:val="22"/>
          <w:lang w:val="lt-LT"/>
        </w:rPr>
        <w:t>;</w:t>
      </w:r>
    </w:p>
    <w:p w14:paraId="3CC52724" w14:textId="2C09CE4F" w:rsidR="00FE1662" w:rsidRPr="009C2B04" w:rsidRDefault="00FE1662" w:rsidP="00977397">
      <w:pPr>
        <w:pStyle w:val="NoSpacing"/>
        <w:numPr>
          <w:ilvl w:val="3"/>
          <w:numId w:val="1"/>
        </w:numPr>
        <w:tabs>
          <w:tab w:val="left" w:pos="1843"/>
        </w:tabs>
        <w:spacing w:after="240" w:line="276" w:lineRule="auto"/>
        <w:ind w:left="1418" w:firstLine="0"/>
        <w:jc w:val="both"/>
        <w:rPr>
          <w:rFonts w:cs="Arial"/>
          <w:szCs w:val="22"/>
          <w:lang w:val="lt-LT"/>
        </w:rPr>
      </w:pPr>
      <w:r w:rsidRPr="009C2B04">
        <w:rPr>
          <w:rFonts w:cs="Arial"/>
          <w:szCs w:val="22"/>
          <w:lang w:val="lt-LT"/>
        </w:rPr>
        <w:t>Rengiant aukščiau išvardintų skyrių teleinformacijos sąrašus bus reikalinga keisti įrenginių operatyvinius pavadinimus ir tuo pači</w:t>
      </w:r>
      <w:r w:rsidR="00F643CD" w:rsidRPr="009C2B04">
        <w:rPr>
          <w:rFonts w:cs="Arial"/>
          <w:szCs w:val="22"/>
          <w:lang w:val="lt-LT"/>
        </w:rPr>
        <w:t>u</w:t>
      </w:r>
      <w:r w:rsidRPr="009C2B04">
        <w:rPr>
          <w:rFonts w:cs="Arial"/>
          <w:szCs w:val="22"/>
          <w:lang w:val="lt-LT"/>
        </w:rPr>
        <w:t xml:space="preserve"> teleinformacijos objektų pavadinimus. Operatyvinių pavadinimų keitimo poreikį bei apimtis derinti su </w:t>
      </w:r>
      <w:r w:rsidR="00EE3CE3" w:rsidRPr="009C2B04">
        <w:rPr>
          <w:rFonts w:cs="Arial"/>
          <w:szCs w:val="22"/>
          <w:lang w:val="lt-LT"/>
        </w:rPr>
        <w:t>Užsakovo</w:t>
      </w:r>
      <w:r w:rsidRPr="009C2B04">
        <w:rPr>
          <w:rFonts w:cs="Arial"/>
          <w:szCs w:val="22"/>
          <w:lang w:val="lt-LT"/>
        </w:rPr>
        <w:t xml:space="preserve"> atsakingais darbuotojais techninio</w:t>
      </w:r>
      <w:r w:rsidR="00243403" w:rsidRPr="009C2B04">
        <w:rPr>
          <w:rFonts w:cs="Arial"/>
          <w:szCs w:val="22"/>
          <w:lang w:val="lt-LT"/>
        </w:rPr>
        <w:t xml:space="preserve"> </w:t>
      </w:r>
      <w:r w:rsidRPr="009C2B04">
        <w:rPr>
          <w:rFonts w:cs="Arial"/>
          <w:szCs w:val="22"/>
          <w:lang w:val="lt-LT"/>
        </w:rPr>
        <w:t>darbo projekto rengimo etape.</w:t>
      </w:r>
    </w:p>
    <w:p w14:paraId="727B5323" w14:textId="6DD93FF9" w:rsidR="00FE1662" w:rsidRPr="009C2B04" w:rsidRDefault="00FE1662" w:rsidP="00977397">
      <w:pPr>
        <w:pStyle w:val="NoSpacing"/>
        <w:numPr>
          <w:ilvl w:val="1"/>
          <w:numId w:val="1"/>
        </w:numPr>
        <w:tabs>
          <w:tab w:val="left" w:pos="1134"/>
        </w:tabs>
        <w:spacing w:line="276" w:lineRule="auto"/>
        <w:ind w:left="0" w:firstLine="567"/>
        <w:jc w:val="both"/>
        <w:rPr>
          <w:rFonts w:cs="Arial"/>
          <w:szCs w:val="22"/>
          <w:lang w:val="lt-LT"/>
        </w:rPr>
      </w:pPr>
      <w:r w:rsidRPr="009C2B04">
        <w:rPr>
          <w:rFonts w:cs="Arial"/>
          <w:b/>
          <w:lang w:val="lt-LT"/>
        </w:rPr>
        <w:t xml:space="preserve">Alytaus 400/330/10 kV TP </w:t>
      </w:r>
      <w:r w:rsidR="00C5796E" w:rsidRPr="009C2B04">
        <w:rPr>
          <w:rFonts w:cs="Arial"/>
          <w:b/>
          <w:lang w:val="lt-LT"/>
        </w:rPr>
        <w:t>400 kV</w:t>
      </w:r>
      <w:r w:rsidRPr="009C2B04">
        <w:rPr>
          <w:rFonts w:cs="Arial"/>
          <w:b/>
          <w:lang w:val="lt-LT"/>
        </w:rPr>
        <w:t xml:space="preserve"> dalis (esama senoji TSPĮ)</w:t>
      </w:r>
      <w:r w:rsidRPr="009C2B04">
        <w:rPr>
          <w:rFonts w:cs="Arial"/>
          <w:lang w:val="lt-LT"/>
        </w:rPr>
        <w:t>.</w:t>
      </w:r>
    </w:p>
    <w:p w14:paraId="0031555D" w14:textId="4EE487E5" w:rsidR="00FE1662" w:rsidRPr="009C2B04" w:rsidRDefault="00A02977" w:rsidP="00977397">
      <w:pPr>
        <w:pStyle w:val="NoSpacing"/>
        <w:numPr>
          <w:ilvl w:val="2"/>
          <w:numId w:val="1"/>
        </w:numPr>
        <w:tabs>
          <w:tab w:val="left" w:pos="1276"/>
        </w:tabs>
        <w:spacing w:line="276" w:lineRule="auto"/>
        <w:ind w:left="851" w:firstLine="0"/>
        <w:jc w:val="both"/>
        <w:rPr>
          <w:rFonts w:cs="Arial"/>
          <w:szCs w:val="22"/>
          <w:lang w:val="lt-LT"/>
        </w:rPr>
      </w:pPr>
      <w:r w:rsidRPr="009C2B04">
        <w:rPr>
          <w:rFonts w:cs="Arial"/>
          <w:szCs w:val="22"/>
          <w:lang w:val="lt-LT"/>
        </w:rPr>
        <w:t>Užsakovas</w:t>
      </w:r>
      <w:r w:rsidR="00FE1662" w:rsidRPr="009C2B04">
        <w:rPr>
          <w:rFonts w:cs="Arial"/>
          <w:szCs w:val="22"/>
          <w:lang w:val="lt-LT"/>
        </w:rPr>
        <w:t xml:space="preserve"> projektuotojams pateikia esamą Alytaus 400/330/10 kV TP TI sąrašą.</w:t>
      </w:r>
      <w:r w:rsidR="00F155FC" w:rsidRPr="009C2B04">
        <w:rPr>
          <w:rFonts w:cs="Arial"/>
          <w:szCs w:val="22"/>
          <w:lang w:val="lt-LT"/>
        </w:rPr>
        <w:t xml:space="preserve"> Šis TI sąrašas</w:t>
      </w:r>
      <w:r w:rsidR="00C65A92" w:rsidRPr="009C2B04">
        <w:rPr>
          <w:rFonts w:cs="Arial"/>
          <w:szCs w:val="22"/>
          <w:lang w:val="lt-LT"/>
        </w:rPr>
        <w:t xml:space="preserve"> pateikiamas</w:t>
      </w:r>
      <w:r w:rsidR="000D3498" w:rsidRPr="009C2B04">
        <w:rPr>
          <w:rFonts w:cs="Arial"/>
          <w:szCs w:val="22"/>
          <w:lang w:val="lt-LT"/>
        </w:rPr>
        <w:t xml:space="preserve"> dokumente </w:t>
      </w:r>
      <w:r w:rsidR="006A32B0" w:rsidRPr="009C2B04">
        <w:rPr>
          <w:rFonts w:cs="Arial"/>
          <w:szCs w:val="22"/>
          <w:lang w:val="lt-LT"/>
        </w:rPr>
        <w:t>„</w:t>
      </w:r>
      <w:r w:rsidR="00DB765E" w:rsidRPr="009C2B04">
        <w:rPr>
          <w:rFonts w:cs="Arial"/>
          <w:szCs w:val="22"/>
          <w:lang w:val="lt-LT"/>
        </w:rPr>
        <w:t>Alytus</w:t>
      </w:r>
      <w:r w:rsidR="00005131" w:rsidRPr="009C2B04">
        <w:rPr>
          <w:rFonts w:cs="Arial"/>
          <w:szCs w:val="22"/>
          <w:lang w:val="lt-LT"/>
        </w:rPr>
        <w:t>_</w:t>
      </w:r>
      <w:r w:rsidR="008F0430" w:rsidRPr="009C2B04">
        <w:rPr>
          <w:rFonts w:cs="Arial"/>
          <w:szCs w:val="22"/>
          <w:lang w:val="lt-LT"/>
        </w:rPr>
        <w:t>400/330/10 kV</w:t>
      </w:r>
      <w:r w:rsidR="00005131" w:rsidRPr="009C2B04">
        <w:rPr>
          <w:rFonts w:cs="Arial"/>
          <w:szCs w:val="22"/>
          <w:lang w:val="lt-LT"/>
        </w:rPr>
        <w:t>_</w:t>
      </w:r>
      <w:r w:rsidR="008F0430" w:rsidRPr="009C2B04">
        <w:rPr>
          <w:rFonts w:cs="Arial"/>
          <w:szCs w:val="22"/>
          <w:lang w:val="lt-LT"/>
        </w:rPr>
        <w:t>TP</w:t>
      </w:r>
      <w:r w:rsidR="00005131" w:rsidRPr="009C2B04">
        <w:rPr>
          <w:rFonts w:cs="Arial"/>
          <w:szCs w:val="22"/>
          <w:lang w:val="lt-LT"/>
        </w:rPr>
        <w:t>_</w:t>
      </w:r>
      <w:r w:rsidR="00691A33" w:rsidRPr="009C2B04">
        <w:rPr>
          <w:rFonts w:cs="Arial"/>
          <w:szCs w:val="22"/>
          <w:lang w:val="lt-LT"/>
        </w:rPr>
        <w:t>TI</w:t>
      </w:r>
      <w:r w:rsidR="00005131" w:rsidRPr="009C2B04">
        <w:rPr>
          <w:rFonts w:cs="Arial"/>
          <w:szCs w:val="22"/>
          <w:lang w:val="lt-LT"/>
        </w:rPr>
        <w:t>_</w:t>
      </w:r>
      <w:r w:rsidR="00691A33" w:rsidRPr="009C2B04">
        <w:rPr>
          <w:rFonts w:cs="Arial"/>
          <w:szCs w:val="22"/>
          <w:lang w:val="lt-LT"/>
        </w:rPr>
        <w:t>sąrašas</w:t>
      </w:r>
      <w:r w:rsidR="00005131" w:rsidRPr="009C2B04">
        <w:rPr>
          <w:rFonts w:cs="Arial"/>
          <w:szCs w:val="22"/>
          <w:lang w:val="lt-LT"/>
        </w:rPr>
        <w:t>_</w:t>
      </w:r>
      <w:r w:rsidR="00D1533E" w:rsidRPr="009C2B04">
        <w:rPr>
          <w:rFonts w:cs="Arial"/>
          <w:szCs w:val="22"/>
          <w:lang w:val="lt-LT"/>
        </w:rPr>
        <w:t>S</w:t>
      </w:r>
      <w:r w:rsidR="00E07CCD" w:rsidRPr="009C2B04">
        <w:rPr>
          <w:rFonts w:cs="Arial"/>
          <w:szCs w:val="22"/>
          <w:lang w:val="lt-LT"/>
        </w:rPr>
        <w:t>_</w:t>
      </w:r>
      <w:r w:rsidR="005E0BA8" w:rsidRPr="009C2B04">
        <w:rPr>
          <w:rFonts w:cs="Arial"/>
          <w:szCs w:val="22"/>
          <w:lang w:val="lt-LT"/>
        </w:rPr>
        <w:t>2021</w:t>
      </w:r>
      <w:r w:rsidR="005103F2" w:rsidRPr="009C2B04">
        <w:rPr>
          <w:rFonts w:cs="Arial"/>
          <w:szCs w:val="22"/>
          <w:lang w:val="lt-LT"/>
        </w:rPr>
        <w:t>0416</w:t>
      </w:r>
      <w:r w:rsidR="005466E1" w:rsidRPr="009C2B04">
        <w:rPr>
          <w:rFonts w:cs="Arial"/>
          <w:szCs w:val="22"/>
          <w:lang w:val="lt-LT"/>
        </w:rPr>
        <w:t>.xlsx“</w:t>
      </w:r>
      <w:r w:rsidR="009B4300" w:rsidRPr="009C2B04">
        <w:rPr>
          <w:rFonts w:cs="Arial"/>
          <w:szCs w:val="22"/>
          <w:lang w:val="lt-LT"/>
        </w:rPr>
        <w:t xml:space="preserve"> (žr. </w:t>
      </w:r>
      <w:r w:rsidR="000D3498" w:rsidRPr="009C2B04">
        <w:rPr>
          <w:rFonts w:cs="Arial"/>
          <w:szCs w:val="22"/>
          <w:lang w:val="lt-LT"/>
        </w:rPr>
        <w:fldChar w:fldCharType="begin"/>
      </w:r>
      <w:r w:rsidR="000D3498" w:rsidRPr="009C2B04">
        <w:rPr>
          <w:rFonts w:cs="Arial"/>
          <w:szCs w:val="22"/>
          <w:lang w:val="lt-LT"/>
        </w:rPr>
        <w:instrText xml:space="preserve"> REF _Ref158068901 \h </w:instrText>
      </w:r>
      <w:r w:rsidR="000D3498" w:rsidRPr="009C2B04">
        <w:rPr>
          <w:rFonts w:cs="Arial"/>
          <w:szCs w:val="22"/>
          <w:lang w:val="lt-LT"/>
        </w:rPr>
      </w:r>
      <w:r w:rsidR="000D3498" w:rsidRPr="009C2B04">
        <w:rPr>
          <w:rFonts w:cs="Arial"/>
          <w:szCs w:val="22"/>
          <w:lang w:val="lt-LT"/>
        </w:rPr>
        <w:fldChar w:fldCharType="separate"/>
      </w:r>
      <w:proofErr w:type="spellStart"/>
      <w:r w:rsidR="008F1534" w:rsidRPr="00AD66A1">
        <w:t>Priedas</w:t>
      </w:r>
      <w:proofErr w:type="spellEnd"/>
      <w:r w:rsidR="008F1534" w:rsidRPr="00AD66A1">
        <w:t xml:space="preserve"> </w:t>
      </w:r>
      <w:r w:rsidR="008F1534">
        <w:rPr>
          <w:noProof/>
        </w:rPr>
        <w:t>33</w:t>
      </w:r>
      <w:r w:rsidR="000D3498" w:rsidRPr="009C2B04">
        <w:rPr>
          <w:rFonts w:cs="Arial"/>
          <w:szCs w:val="22"/>
          <w:lang w:val="lt-LT"/>
        </w:rPr>
        <w:fldChar w:fldCharType="end"/>
      </w:r>
      <w:r w:rsidR="000D3498" w:rsidRPr="009C2B04">
        <w:rPr>
          <w:rFonts w:cs="Arial"/>
          <w:szCs w:val="22"/>
          <w:lang w:val="lt-LT"/>
        </w:rPr>
        <w:t>)</w:t>
      </w:r>
      <w:r w:rsidR="006B6E13">
        <w:rPr>
          <w:rFonts w:cs="Arial"/>
          <w:szCs w:val="22"/>
          <w:lang w:val="lt-LT"/>
        </w:rPr>
        <w:t>;</w:t>
      </w:r>
    </w:p>
    <w:p w14:paraId="79E016C6" w14:textId="1B36A5CA" w:rsidR="009B7095" w:rsidRPr="009C2B04" w:rsidRDefault="007E528B" w:rsidP="00977397">
      <w:pPr>
        <w:pStyle w:val="NoSpacing"/>
        <w:numPr>
          <w:ilvl w:val="2"/>
          <w:numId w:val="1"/>
        </w:numPr>
        <w:tabs>
          <w:tab w:val="left" w:pos="1276"/>
        </w:tabs>
        <w:spacing w:line="276" w:lineRule="auto"/>
        <w:ind w:left="851" w:firstLine="0"/>
        <w:jc w:val="both"/>
        <w:rPr>
          <w:rFonts w:cs="Arial"/>
          <w:szCs w:val="22"/>
          <w:lang w:val="lt-LT"/>
        </w:rPr>
      </w:pPr>
      <w:r>
        <w:rPr>
          <w:rFonts w:cs="Arial"/>
          <w:lang w:val="lt-LT"/>
        </w:rPr>
        <w:t>Projektuotoja</w:t>
      </w:r>
      <w:r w:rsidR="00362D73">
        <w:rPr>
          <w:rFonts w:cs="Arial"/>
          <w:lang w:val="lt-LT"/>
        </w:rPr>
        <w:t>s</w:t>
      </w:r>
      <w:r w:rsidR="00FE1662" w:rsidRPr="009C2B04">
        <w:rPr>
          <w:rFonts w:cs="Arial"/>
          <w:lang w:val="lt-LT"/>
        </w:rPr>
        <w:t xml:space="preserve"> atlieka pateikto TI sąrašo peržiūrą bei pažymi teleinformaciją, kuri susijusi su </w:t>
      </w:r>
      <w:r w:rsidR="4D5DF26F" w:rsidRPr="009C2B04">
        <w:rPr>
          <w:rFonts w:cs="Arial"/>
          <w:lang w:val="lt-LT"/>
        </w:rPr>
        <w:t>NSK</w:t>
      </w:r>
      <w:r w:rsidR="00FE1662" w:rsidRPr="009C2B04">
        <w:rPr>
          <w:rFonts w:cs="Arial"/>
          <w:lang w:val="lt-LT"/>
        </w:rPr>
        <w:t xml:space="preserve"> valdymo sistema, </w:t>
      </w:r>
      <w:r w:rsidR="007114AC" w:rsidRPr="009C2B04">
        <w:rPr>
          <w:rFonts w:cs="Arial"/>
          <w:lang w:val="lt-LT"/>
        </w:rPr>
        <w:t>koregavimui</w:t>
      </w:r>
      <w:r w:rsidR="00F74AAF" w:rsidRPr="009C2B04">
        <w:rPr>
          <w:rFonts w:cs="Arial"/>
          <w:lang w:val="lt-LT"/>
        </w:rPr>
        <w:t xml:space="preserve"> (pavadinimų</w:t>
      </w:r>
      <w:r w:rsidR="009B7095" w:rsidRPr="009C2B04">
        <w:rPr>
          <w:rFonts w:cs="Arial"/>
          <w:lang w:val="lt-LT"/>
        </w:rPr>
        <w:t xml:space="preserve">, </w:t>
      </w:r>
      <w:r w:rsidR="001C50EA" w:rsidRPr="009C2B04">
        <w:rPr>
          <w:rFonts w:cs="Arial"/>
          <w:lang w:val="lt-LT"/>
        </w:rPr>
        <w:t>būsenų</w:t>
      </w:r>
      <w:r w:rsidR="0040685E" w:rsidRPr="009C2B04">
        <w:rPr>
          <w:rFonts w:cs="Arial"/>
          <w:lang w:val="lt-LT"/>
        </w:rPr>
        <w:t xml:space="preserve"> keitimui</w:t>
      </w:r>
      <w:r w:rsidR="00F74AAF" w:rsidRPr="009C2B04">
        <w:rPr>
          <w:rFonts w:cs="Arial"/>
          <w:lang w:val="lt-LT"/>
        </w:rPr>
        <w:t>)</w:t>
      </w:r>
      <w:r w:rsidR="00FE1662" w:rsidRPr="009C2B04">
        <w:rPr>
          <w:rFonts w:cs="Arial"/>
          <w:lang w:val="lt-LT"/>
        </w:rPr>
        <w:t xml:space="preserve">. Preliminariai numatomos </w:t>
      </w:r>
      <w:r w:rsidR="009B7095" w:rsidRPr="009C2B04">
        <w:rPr>
          <w:rFonts w:cs="Arial"/>
          <w:lang w:val="lt-LT"/>
        </w:rPr>
        <w:t>koregavimui</w:t>
      </w:r>
      <w:r w:rsidR="00FE1662" w:rsidRPr="009C2B04">
        <w:rPr>
          <w:rFonts w:cs="Arial"/>
          <w:lang w:val="lt-LT"/>
        </w:rPr>
        <w:t xml:space="preserve"> teleinformacijos apimtys yra</w:t>
      </w:r>
      <w:r w:rsidR="00F20440" w:rsidRPr="009C2B04">
        <w:rPr>
          <w:rFonts w:cs="Arial"/>
          <w:lang w:val="lt-LT"/>
        </w:rPr>
        <w:t xml:space="preserve"> </w:t>
      </w:r>
      <w:r w:rsidR="00E6185B" w:rsidRPr="009C2B04">
        <w:rPr>
          <w:rFonts w:cs="Arial"/>
          <w:lang w:val="lt-LT"/>
        </w:rPr>
        <w:t xml:space="preserve">TI sąrašo puslapis </w:t>
      </w:r>
      <w:r w:rsidR="00495B7A" w:rsidRPr="009C2B04">
        <w:rPr>
          <w:rFonts w:cs="Arial"/>
          <w:lang w:val="lt-LT"/>
        </w:rPr>
        <w:t>„</w:t>
      </w:r>
      <w:proofErr w:type="spellStart"/>
      <w:r w:rsidR="00495B7A" w:rsidRPr="009C2B04">
        <w:rPr>
          <w:rFonts w:cs="Arial"/>
          <w:lang w:val="lt-LT"/>
        </w:rPr>
        <w:t>Signals</w:t>
      </w:r>
      <w:proofErr w:type="spellEnd"/>
      <w:r w:rsidR="00495B7A" w:rsidRPr="009C2B04">
        <w:rPr>
          <w:rFonts w:cs="Arial"/>
          <w:lang w:val="lt-LT"/>
        </w:rPr>
        <w:t>“</w:t>
      </w:r>
      <w:r w:rsidR="001F295C" w:rsidRPr="009C2B04">
        <w:rPr>
          <w:rFonts w:cs="Arial"/>
          <w:lang w:val="lt-LT"/>
        </w:rPr>
        <w:t>.</w:t>
      </w:r>
      <w:r w:rsidR="006B3D0E" w:rsidRPr="009C2B04">
        <w:rPr>
          <w:rFonts w:cs="Arial"/>
          <w:lang w:val="lt-LT"/>
        </w:rPr>
        <w:t xml:space="preserve"> Prel</w:t>
      </w:r>
      <w:r w:rsidR="00221257" w:rsidRPr="009C2B04">
        <w:rPr>
          <w:rFonts w:cs="Arial"/>
          <w:lang w:val="lt-LT"/>
        </w:rPr>
        <w:t>i</w:t>
      </w:r>
      <w:r w:rsidR="006B3D0E" w:rsidRPr="009C2B04">
        <w:rPr>
          <w:rFonts w:cs="Arial"/>
          <w:lang w:val="lt-LT"/>
        </w:rPr>
        <w:t>minariai reika</w:t>
      </w:r>
      <w:r w:rsidR="00E83396" w:rsidRPr="009C2B04">
        <w:rPr>
          <w:rFonts w:cs="Arial"/>
          <w:lang w:val="lt-LT"/>
        </w:rPr>
        <w:t>l</w:t>
      </w:r>
      <w:r w:rsidR="006B3D0E" w:rsidRPr="009C2B04">
        <w:rPr>
          <w:rFonts w:cs="Arial"/>
          <w:lang w:val="lt-LT"/>
        </w:rPr>
        <w:t>inga</w:t>
      </w:r>
      <w:r w:rsidR="001F295C" w:rsidRPr="009C2B04">
        <w:rPr>
          <w:rFonts w:cs="Arial"/>
          <w:lang w:val="lt-LT"/>
        </w:rPr>
        <w:t xml:space="preserve"> </w:t>
      </w:r>
      <w:r w:rsidR="00503798" w:rsidRPr="009C2B04">
        <w:rPr>
          <w:rFonts w:cs="Arial"/>
          <w:lang w:val="lt-LT"/>
        </w:rPr>
        <w:t>koreguoti pavadinimus viso skyriaus signalams</w:t>
      </w:r>
      <w:r w:rsidR="00E40A96" w:rsidRPr="009C2B04">
        <w:rPr>
          <w:rFonts w:cs="Arial"/>
          <w:lang w:val="lt-LT"/>
        </w:rPr>
        <w:t xml:space="preserve">, nes vietoje </w:t>
      </w:r>
      <w:r w:rsidR="561C4FCF" w:rsidRPr="009C2B04">
        <w:rPr>
          <w:rFonts w:cs="Arial"/>
          <w:lang w:val="lt-LT"/>
        </w:rPr>
        <w:t xml:space="preserve">esamos NSK valdymo sistemos </w:t>
      </w:r>
      <w:r w:rsidR="0073440B" w:rsidRPr="009C2B04">
        <w:rPr>
          <w:rFonts w:cs="Arial"/>
          <w:lang w:val="lt-LT"/>
        </w:rPr>
        <w:t>bus</w:t>
      </w:r>
      <w:r w:rsidR="004176D7" w:rsidRPr="009C2B04">
        <w:rPr>
          <w:rFonts w:cs="Arial"/>
          <w:lang w:val="lt-LT"/>
        </w:rPr>
        <w:t xml:space="preserve"> </w:t>
      </w:r>
      <w:r w:rsidR="000E2701" w:rsidRPr="009C2B04">
        <w:rPr>
          <w:rFonts w:cs="Arial"/>
          <w:lang w:val="lt-LT"/>
        </w:rPr>
        <w:t xml:space="preserve">projektuojama </w:t>
      </w:r>
      <w:r w:rsidR="002C45FE" w:rsidRPr="009C2B04">
        <w:rPr>
          <w:rFonts w:cs="Arial"/>
          <w:lang w:val="lt-LT"/>
        </w:rPr>
        <w:t>400 kV nauja TSPĮ</w:t>
      </w:r>
      <w:r w:rsidR="006B6E13">
        <w:rPr>
          <w:rFonts w:cs="Arial"/>
          <w:lang w:val="lt-LT"/>
        </w:rPr>
        <w:t>;</w:t>
      </w:r>
    </w:p>
    <w:p w14:paraId="38FEC80B" w14:textId="122D1E0E" w:rsidR="000723C1" w:rsidRPr="009C2B04" w:rsidRDefault="007E528B" w:rsidP="00977397">
      <w:pPr>
        <w:pStyle w:val="NoSpacing"/>
        <w:numPr>
          <w:ilvl w:val="2"/>
          <w:numId w:val="1"/>
        </w:numPr>
        <w:tabs>
          <w:tab w:val="left" w:pos="1276"/>
        </w:tabs>
        <w:spacing w:line="276" w:lineRule="auto"/>
        <w:ind w:left="851" w:firstLine="0"/>
        <w:jc w:val="both"/>
        <w:rPr>
          <w:rFonts w:cs="Arial"/>
          <w:lang w:val="lt-LT"/>
        </w:rPr>
      </w:pPr>
      <w:r>
        <w:rPr>
          <w:rFonts w:cs="Arial"/>
          <w:lang w:val="lt-LT"/>
        </w:rPr>
        <w:t>P</w:t>
      </w:r>
      <w:r w:rsidR="00912BF9" w:rsidRPr="009C2B04">
        <w:rPr>
          <w:rFonts w:cs="Arial"/>
          <w:lang w:val="lt-LT"/>
        </w:rPr>
        <w:t>rojektuotoja</w:t>
      </w:r>
      <w:r w:rsidR="00362D73">
        <w:rPr>
          <w:rFonts w:cs="Arial"/>
          <w:lang w:val="lt-LT"/>
        </w:rPr>
        <w:t>s</w:t>
      </w:r>
      <w:r w:rsidR="00912BF9" w:rsidRPr="009C2B04">
        <w:rPr>
          <w:rFonts w:cs="Arial"/>
          <w:lang w:val="lt-LT"/>
        </w:rPr>
        <w:t xml:space="preserve"> atlieka pateikto TI sąrašo peržiūrą bei pažymi teleinformaciją, kuri susijusi su </w:t>
      </w:r>
      <w:r w:rsidR="2E99635A" w:rsidRPr="009C2B04">
        <w:rPr>
          <w:rFonts w:cs="Arial"/>
          <w:lang w:val="lt-LT"/>
        </w:rPr>
        <w:t>NSK</w:t>
      </w:r>
      <w:r w:rsidR="00121DE2" w:rsidRPr="009C2B04">
        <w:rPr>
          <w:rFonts w:cs="Arial"/>
          <w:lang w:val="lt-LT"/>
        </w:rPr>
        <w:t xml:space="preserve"> </w:t>
      </w:r>
      <w:r w:rsidR="00912BF9" w:rsidRPr="009C2B04">
        <w:rPr>
          <w:rFonts w:cs="Arial"/>
          <w:lang w:val="lt-LT"/>
        </w:rPr>
        <w:t xml:space="preserve">valdymo sistema, </w:t>
      </w:r>
      <w:r w:rsidR="002F0481" w:rsidRPr="009C2B04">
        <w:rPr>
          <w:rFonts w:cs="Arial"/>
          <w:lang w:val="lt-LT"/>
        </w:rPr>
        <w:t xml:space="preserve">pavadinimų/būsenų </w:t>
      </w:r>
      <w:r w:rsidR="00912BF9" w:rsidRPr="009C2B04">
        <w:rPr>
          <w:rFonts w:cs="Arial"/>
          <w:lang w:val="lt-LT"/>
        </w:rPr>
        <w:t>naikinimui</w:t>
      </w:r>
      <w:r w:rsidR="002F0481" w:rsidRPr="009C2B04">
        <w:rPr>
          <w:rFonts w:cs="Arial"/>
          <w:lang w:val="lt-LT"/>
        </w:rPr>
        <w:t>/koregavimui</w:t>
      </w:r>
      <w:r w:rsidR="00912BF9" w:rsidRPr="009C2B04">
        <w:rPr>
          <w:rFonts w:cs="Arial"/>
          <w:lang w:val="lt-LT"/>
        </w:rPr>
        <w:t>. Preliminariai numatomos naikinti</w:t>
      </w:r>
      <w:r w:rsidR="00D00AD7" w:rsidRPr="009C2B04">
        <w:rPr>
          <w:rFonts w:cs="Arial"/>
          <w:lang w:val="lt-LT"/>
        </w:rPr>
        <w:t>/koreguoti</w:t>
      </w:r>
      <w:r w:rsidR="00912BF9" w:rsidRPr="009C2B04">
        <w:rPr>
          <w:rFonts w:cs="Arial"/>
          <w:lang w:val="lt-LT"/>
        </w:rPr>
        <w:t xml:space="preserve"> teleinformacijos apimtys yra:</w:t>
      </w:r>
    </w:p>
    <w:p w14:paraId="1EE8BA85" w14:textId="2ED4E289" w:rsidR="00B8445F" w:rsidRPr="009C2B04" w:rsidRDefault="00FE1662" w:rsidP="00977397">
      <w:pPr>
        <w:pStyle w:val="NoSpacing"/>
        <w:numPr>
          <w:ilvl w:val="3"/>
          <w:numId w:val="1"/>
        </w:numPr>
        <w:tabs>
          <w:tab w:val="left" w:pos="1985"/>
          <w:tab w:val="left" w:pos="2410"/>
        </w:tabs>
        <w:spacing w:line="276" w:lineRule="auto"/>
        <w:ind w:left="1418" w:firstLine="0"/>
        <w:jc w:val="both"/>
        <w:rPr>
          <w:rFonts w:cs="Arial"/>
          <w:lang w:val="lt-LT"/>
        </w:rPr>
      </w:pPr>
      <w:bookmarkStart w:id="62" w:name="_Ref158069058"/>
      <w:r w:rsidRPr="009C2B04">
        <w:rPr>
          <w:rFonts w:cs="Arial"/>
          <w:lang w:val="lt-LT"/>
        </w:rPr>
        <w:t>TI sąrašo puslapis „</w:t>
      </w:r>
      <w:proofErr w:type="spellStart"/>
      <w:r w:rsidRPr="009C2B04">
        <w:rPr>
          <w:rFonts w:cs="Arial"/>
          <w:lang w:val="lt-LT"/>
        </w:rPr>
        <w:t>Signals</w:t>
      </w:r>
      <w:proofErr w:type="spellEnd"/>
      <w:r w:rsidRPr="009C2B04">
        <w:rPr>
          <w:rFonts w:cs="Arial"/>
          <w:lang w:val="lt-LT"/>
        </w:rPr>
        <w:t>“, skyrius „LN Elk2 TPĮ  (Valdymo terminalas) / L-Elk 2 TPC (</w:t>
      </w:r>
      <w:proofErr w:type="spellStart"/>
      <w:r w:rsidRPr="009C2B04">
        <w:rPr>
          <w:rFonts w:cs="Arial"/>
          <w:lang w:val="lt-LT"/>
        </w:rPr>
        <w:t>Control</w:t>
      </w:r>
      <w:proofErr w:type="spellEnd"/>
      <w:r w:rsidRPr="009C2B04">
        <w:rPr>
          <w:rFonts w:cs="Arial"/>
          <w:lang w:val="lt-LT"/>
        </w:rPr>
        <w:t xml:space="preserve"> IED)“. Reikalinga pažymėti naikinimui signalus, susijusius su</w:t>
      </w:r>
      <w:r w:rsidR="03F237F8" w:rsidRPr="009C2B04">
        <w:rPr>
          <w:rFonts w:cs="Arial"/>
          <w:lang w:val="lt-LT"/>
        </w:rPr>
        <w:t xml:space="preserve"> </w:t>
      </w:r>
      <w:r w:rsidR="2925C7C2" w:rsidRPr="009C2B04">
        <w:rPr>
          <w:rFonts w:cs="Arial"/>
          <w:lang w:val="lt-LT"/>
        </w:rPr>
        <w:t>NSK</w:t>
      </w:r>
      <w:r w:rsidR="03F237F8" w:rsidRPr="009C2B04">
        <w:rPr>
          <w:rFonts w:cs="Arial"/>
          <w:lang w:val="lt-LT"/>
        </w:rPr>
        <w:t xml:space="preserve"> valdymo sistema</w:t>
      </w:r>
      <w:r w:rsidRPr="009C2B04">
        <w:rPr>
          <w:rFonts w:cs="Arial"/>
          <w:lang w:val="lt-LT"/>
        </w:rPr>
        <w:t>.</w:t>
      </w:r>
      <w:r w:rsidR="008366DA" w:rsidRPr="009C2B04">
        <w:rPr>
          <w:rFonts w:cs="Arial"/>
          <w:lang w:val="lt-LT"/>
        </w:rPr>
        <w:t xml:space="preserve"> Likusius skyriaus signalus, kurie nepažymėti naikinimui</w:t>
      </w:r>
      <w:r w:rsidR="004D0667" w:rsidRPr="009C2B04">
        <w:rPr>
          <w:rFonts w:cs="Arial"/>
          <w:lang w:val="lt-LT"/>
        </w:rPr>
        <w:t xml:space="preserve">, </w:t>
      </w:r>
      <w:r w:rsidR="00627ECD" w:rsidRPr="009C2B04">
        <w:rPr>
          <w:rFonts w:cs="Arial"/>
          <w:lang w:val="lt-LT"/>
        </w:rPr>
        <w:t>reikalinga</w:t>
      </w:r>
      <w:r w:rsidR="00DA245D" w:rsidRPr="009C2B04">
        <w:rPr>
          <w:rFonts w:cs="Arial"/>
          <w:lang w:val="lt-LT"/>
        </w:rPr>
        <w:t xml:space="preserve"> palikti</w:t>
      </w:r>
      <w:r w:rsidR="00511503" w:rsidRPr="009C2B04">
        <w:rPr>
          <w:rFonts w:cs="Arial"/>
          <w:lang w:val="lt-LT"/>
        </w:rPr>
        <w:t xml:space="preserve"> pavadinimus tokius kaip yra arba koreguoti</w:t>
      </w:r>
      <w:r w:rsidR="00054779" w:rsidRPr="009C2B04">
        <w:rPr>
          <w:rFonts w:cs="Arial"/>
          <w:lang w:val="lt-LT"/>
        </w:rPr>
        <w:t xml:space="preserve"> jeigu yra toks po</w:t>
      </w:r>
      <w:r w:rsidR="000C35F3" w:rsidRPr="009C2B04">
        <w:rPr>
          <w:rFonts w:cs="Arial"/>
          <w:lang w:val="lt-LT"/>
        </w:rPr>
        <w:t>r</w:t>
      </w:r>
      <w:r w:rsidR="00054779" w:rsidRPr="009C2B04">
        <w:rPr>
          <w:rFonts w:cs="Arial"/>
          <w:lang w:val="lt-LT"/>
        </w:rPr>
        <w:t>eikis</w:t>
      </w:r>
      <w:r w:rsidR="004A26C7">
        <w:rPr>
          <w:rFonts w:cs="Arial"/>
          <w:lang w:val="lt-LT"/>
        </w:rPr>
        <w:t>;</w:t>
      </w:r>
      <w:bookmarkEnd w:id="62"/>
    </w:p>
    <w:p w14:paraId="129BA4DA" w14:textId="786C12D7" w:rsidR="00B8445F" w:rsidRPr="009C2B04" w:rsidRDefault="00FE1662" w:rsidP="00977397">
      <w:pPr>
        <w:pStyle w:val="NoSpacing"/>
        <w:numPr>
          <w:ilvl w:val="3"/>
          <w:numId w:val="1"/>
        </w:numPr>
        <w:tabs>
          <w:tab w:val="left" w:pos="1985"/>
          <w:tab w:val="left" w:pos="2410"/>
        </w:tabs>
        <w:spacing w:line="276" w:lineRule="auto"/>
        <w:ind w:left="1418" w:firstLine="0"/>
        <w:jc w:val="both"/>
        <w:rPr>
          <w:rFonts w:cs="Arial"/>
          <w:lang w:val="lt-LT"/>
        </w:rPr>
      </w:pPr>
      <w:r w:rsidRPr="009C2B04">
        <w:rPr>
          <w:rFonts w:cs="Arial"/>
          <w:lang w:val="lt-LT"/>
        </w:rPr>
        <w:t>TI sąrašo puslapis „</w:t>
      </w:r>
      <w:proofErr w:type="spellStart"/>
      <w:r w:rsidRPr="009C2B04">
        <w:rPr>
          <w:rFonts w:cs="Arial"/>
          <w:lang w:val="lt-LT"/>
        </w:rPr>
        <w:t>Commands</w:t>
      </w:r>
      <w:proofErr w:type="spellEnd"/>
      <w:r w:rsidRPr="009C2B04">
        <w:rPr>
          <w:rFonts w:cs="Arial"/>
          <w:lang w:val="lt-LT"/>
        </w:rPr>
        <w:t>“, skyrius „LN Elk2 TPĮ  (Valdymo terminalas) / L-Elk 2 TPC (</w:t>
      </w:r>
      <w:proofErr w:type="spellStart"/>
      <w:r w:rsidRPr="009C2B04">
        <w:rPr>
          <w:rFonts w:cs="Arial"/>
          <w:lang w:val="lt-LT"/>
        </w:rPr>
        <w:t>Control</w:t>
      </w:r>
      <w:proofErr w:type="spellEnd"/>
      <w:r w:rsidRPr="009C2B04">
        <w:rPr>
          <w:rFonts w:cs="Arial"/>
          <w:lang w:val="lt-LT"/>
        </w:rPr>
        <w:t xml:space="preserve"> IED)“. Reikalinga pažymėti naikinimui signalus, susijusius su </w:t>
      </w:r>
      <w:r w:rsidR="52E1E810" w:rsidRPr="009C2B04">
        <w:rPr>
          <w:rFonts w:cs="Arial"/>
          <w:lang w:val="lt-LT"/>
        </w:rPr>
        <w:t>NSK</w:t>
      </w:r>
      <w:r w:rsidRPr="009C2B04">
        <w:rPr>
          <w:rFonts w:cs="Arial"/>
          <w:lang w:val="lt-LT"/>
        </w:rPr>
        <w:t>.</w:t>
      </w:r>
      <w:r w:rsidR="00122204" w:rsidRPr="009C2B04">
        <w:rPr>
          <w:rFonts w:cs="Arial"/>
          <w:lang w:val="lt-LT"/>
        </w:rPr>
        <w:t xml:space="preserve"> Likusius skyriaus signalus, kurie nepažymėti naikinimui, reikalinga palikti pavadinimus tokius kaip yra arba koreguoti jeigu yra toks po</w:t>
      </w:r>
      <w:r w:rsidR="000C35F3" w:rsidRPr="009C2B04">
        <w:rPr>
          <w:rFonts w:cs="Arial"/>
          <w:lang w:val="lt-LT"/>
        </w:rPr>
        <w:t>r</w:t>
      </w:r>
      <w:r w:rsidR="00122204" w:rsidRPr="009C2B04">
        <w:rPr>
          <w:rFonts w:cs="Arial"/>
          <w:lang w:val="lt-LT"/>
        </w:rPr>
        <w:t>eikis</w:t>
      </w:r>
      <w:r w:rsidR="004A26C7">
        <w:rPr>
          <w:rFonts w:cs="Arial"/>
          <w:lang w:val="lt-LT"/>
        </w:rPr>
        <w:t>;</w:t>
      </w:r>
    </w:p>
    <w:p w14:paraId="6D6E6131" w14:textId="41720532" w:rsidR="008D686B" w:rsidRPr="009C2B04" w:rsidRDefault="00FE1662" w:rsidP="00977397">
      <w:pPr>
        <w:pStyle w:val="NoSpacing"/>
        <w:numPr>
          <w:ilvl w:val="3"/>
          <w:numId w:val="1"/>
        </w:numPr>
        <w:tabs>
          <w:tab w:val="left" w:pos="1985"/>
          <w:tab w:val="left" w:pos="2410"/>
        </w:tabs>
        <w:spacing w:line="276" w:lineRule="auto"/>
        <w:ind w:left="1418" w:firstLine="0"/>
        <w:jc w:val="both"/>
        <w:rPr>
          <w:rFonts w:cs="Arial"/>
          <w:lang w:val="lt-LT"/>
        </w:rPr>
      </w:pPr>
      <w:r w:rsidRPr="009C2B04">
        <w:rPr>
          <w:rFonts w:cs="Arial"/>
          <w:lang w:val="lt-LT"/>
        </w:rPr>
        <w:t>TI sąrašo puslapis „</w:t>
      </w:r>
      <w:proofErr w:type="spellStart"/>
      <w:r w:rsidRPr="009C2B04">
        <w:rPr>
          <w:rFonts w:cs="Arial"/>
          <w:lang w:val="lt-LT"/>
        </w:rPr>
        <w:t>Signals</w:t>
      </w:r>
      <w:proofErr w:type="spellEnd"/>
      <w:r w:rsidRPr="009C2B04">
        <w:rPr>
          <w:rFonts w:cs="Arial"/>
          <w:lang w:val="lt-LT"/>
        </w:rPr>
        <w:t>“, skyrius „LN Elk1 TPĮ  (Valdymo terminalas) / L-Elk 1 TPC (</w:t>
      </w:r>
      <w:proofErr w:type="spellStart"/>
      <w:r w:rsidRPr="009C2B04">
        <w:rPr>
          <w:rFonts w:cs="Arial"/>
          <w:lang w:val="lt-LT"/>
        </w:rPr>
        <w:t>Control</w:t>
      </w:r>
      <w:proofErr w:type="spellEnd"/>
      <w:r w:rsidRPr="009C2B04">
        <w:rPr>
          <w:rFonts w:cs="Arial"/>
          <w:lang w:val="lt-LT"/>
        </w:rPr>
        <w:t xml:space="preserve"> IED)“. Reikalinga pažymėti naikinimui signalus, susijusius su</w:t>
      </w:r>
      <w:r w:rsidR="66133C4F" w:rsidRPr="009C2B04">
        <w:rPr>
          <w:rFonts w:cs="Arial"/>
          <w:lang w:val="lt-LT"/>
        </w:rPr>
        <w:t xml:space="preserve"> </w:t>
      </w:r>
      <w:r w:rsidR="3C298B84" w:rsidRPr="009C2B04">
        <w:rPr>
          <w:rFonts w:cs="Arial"/>
          <w:lang w:val="lt-LT"/>
        </w:rPr>
        <w:t>NSK</w:t>
      </w:r>
      <w:r w:rsidRPr="009C2B04">
        <w:rPr>
          <w:rFonts w:cs="Arial"/>
          <w:lang w:val="lt-LT"/>
        </w:rPr>
        <w:t>.</w:t>
      </w:r>
      <w:r w:rsidR="008057DB" w:rsidRPr="009C2B04">
        <w:rPr>
          <w:rFonts w:cs="Arial"/>
          <w:lang w:val="lt-LT"/>
        </w:rPr>
        <w:t xml:space="preserve"> Likusius skyriaus signalus, kurie nepažymėti naikinimui, reikalinga palikti pavadinimus tokius kaip yra arba koreguoti jeigu yra toks poreikis</w:t>
      </w:r>
      <w:r w:rsidR="004A26C7">
        <w:rPr>
          <w:rFonts w:cs="Arial"/>
          <w:lang w:val="lt-LT"/>
        </w:rPr>
        <w:t>;</w:t>
      </w:r>
    </w:p>
    <w:p w14:paraId="53AAB6CE" w14:textId="1178415A" w:rsidR="00FE1662" w:rsidRPr="009C2B04" w:rsidRDefault="00FE1662" w:rsidP="00977397">
      <w:pPr>
        <w:pStyle w:val="NoSpacing"/>
        <w:numPr>
          <w:ilvl w:val="3"/>
          <w:numId w:val="1"/>
        </w:numPr>
        <w:tabs>
          <w:tab w:val="left" w:pos="1985"/>
          <w:tab w:val="left" w:pos="2410"/>
        </w:tabs>
        <w:spacing w:line="276" w:lineRule="auto"/>
        <w:ind w:left="1418" w:firstLine="0"/>
        <w:jc w:val="both"/>
        <w:rPr>
          <w:rFonts w:cs="Arial"/>
          <w:lang w:val="lt-LT"/>
        </w:rPr>
      </w:pPr>
      <w:bookmarkStart w:id="63" w:name="_Ref158069082"/>
      <w:r w:rsidRPr="009C2B04">
        <w:rPr>
          <w:rFonts w:cs="Arial"/>
          <w:lang w:val="lt-LT"/>
        </w:rPr>
        <w:t>TI sąrašo puslapis „</w:t>
      </w:r>
      <w:proofErr w:type="spellStart"/>
      <w:r w:rsidRPr="009C2B04">
        <w:rPr>
          <w:rFonts w:cs="Arial"/>
          <w:lang w:val="lt-LT"/>
        </w:rPr>
        <w:t>Commands</w:t>
      </w:r>
      <w:proofErr w:type="spellEnd"/>
      <w:r w:rsidRPr="009C2B04">
        <w:rPr>
          <w:rFonts w:cs="Arial"/>
          <w:lang w:val="lt-LT"/>
        </w:rPr>
        <w:t>“, skyrius „LN Elk1 TPĮ  (Valdymo terminalas) / L-Elk 1 TPC (</w:t>
      </w:r>
      <w:proofErr w:type="spellStart"/>
      <w:r w:rsidRPr="009C2B04">
        <w:rPr>
          <w:rFonts w:cs="Arial"/>
          <w:lang w:val="lt-LT"/>
        </w:rPr>
        <w:t>Control</w:t>
      </w:r>
      <w:proofErr w:type="spellEnd"/>
      <w:r w:rsidRPr="009C2B04">
        <w:rPr>
          <w:rFonts w:cs="Arial"/>
          <w:lang w:val="lt-LT"/>
        </w:rPr>
        <w:t xml:space="preserve"> IED)“. Reikalinga pažymėti naikinimui signalus, susijusius su </w:t>
      </w:r>
      <w:r w:rsidR="17693184" w:rsidRPr="009C2B04">
        <w:rPr>
          <w:rFonts w:cs="Arial"/>
          <w:lang w:val="lt-LT"/>
        </w:rPr>
        <w:t>NSK</w:t>
      </w:r>
      <w:r w:rsidRPr="009C2B04">
        <w:rPr>
          <w:rFonts w:cs="Arial"/>
          <w:lang w:val="lt-LT"/>
        </w:rPr>
        <w:t>.</w:t>
      </w:r>
      <w:r w:rsidR="00A67EC3" w:rsidRPr="009C2B04">
        <w:rPr>
          <w:rFonts w:cs="Arial"/>
          <w:lang w:val="lt-LT"/>
        </w:rPr>
        <w:t xml:space="preserve"> Likusius skyriaus signalus, kurie nepažymėti naikinimui, reikalinga palikti pavadinimus tokius kaip yra arba koreguoti jeigu yra toks poreikis</w:t>
      </w:r>
      <w:r w:rsidR="004A26C7">
        <w:rPr>
          <w:rFonts w:cs="Arial"/>
          <w:lang w:val="lt-LT"/>
        </w:rPr>
        <w:t>;</w:t>
      </w:r>
      <w:bookmarkEnd w:id="63"/>
    </w:p>
    <w:p w14:paraId="1BB99331" w14:textId="45FC76B6" w:rsidR="004A6DEF" w:rsidRPr="009C2B04" w:rsidRDefault="000C365D" w:rsidP="00977397">
      <w:pPr>
        <w:pStyle w:val="NoSpacing"/>
        <w:numPr>
          <w:ilvl w:val="3"/>
          <w:numId w:val="1"/>
        </w:numPr>
        <w:tabs>
          <w:tab w:val="left" w:pos="1985"/>
          <w:tab w:val="left" w:pos="2410"/>
        </w:tabs>
        <w:spacing w:after="240" w:line="276" w:lineRule="auto"/>
        <w:ind w:left="1418" w:firstLine="0"/>
        <w:jc w:val="both"/>
        <w:rPr>
          <w:rFonts w:cs="Arial"/>
          <w:lang w:val="lt-LT"/>
        </w:rPr>
      </w:pPr>
      <w:r w:rsidRPr="009C2B04">
        <w:rPr>
          <w:rFonts w:cs="Arial"/>
          <w:lang w:val="lt-LT"/>
        </w:rPr>
        <w:t xml:space="preserve">Prijunginiams LN Elk1 ir LN Elk2 telekomandų </w:t>
      </w:r>
      <w:r w:rsidR="00443024" w:rsidRPr="009C2B04">
        <w:rPr>
          <w:rFonts w:cs="Arial"/>
          <w:lang w:val="lt-LT"/>
        </w:rPr>
        <w:t xml:space="preserve">perdavimui naudojamiems </w:t>
      </w:r>
      <w:r w:rsidR="00CA4CFE" w:rsidRPr="009C2B04">
        <w:rPr>
          <w:rFonts w:cs="Arial"/>
          <w:lang w:val="lt-LT"/>
        </w:rPr>
        <w:t>sinchroninio duomenų perdavimo</w:t>
      </w:r>
      <w:r w:rsidR="00443024" w:rsidRPr="009C2B04">
        <w:rPr>
          <w:rFonts w:cs="Arial"/>
          <w:lang w:val="lt-LT"/>
        </w:rPr>
        <w:t xml:space="preserve"> įrenginiams </w:t>
      </w:r>
      <w:r w:rsidR="008270F4" w:rsidRPr="009C2B04">
        <w:rPr>
          <w:rFonts w:cs="Arial"/>
          <w:lang w:val="lt-LT"/>
        </w:rPr>
        <w:t>numatyti</w:t>
      </w:r>
      <w:r w:rsidR="00F71B50" w:rsidRPr="009C2B04">
        <w:rPr>
          <w:rFonts w:cs="Arial"/>
          <w:lang w:val="lt-LT"/>
        </w:rPr>
        <w:t xml:space="preserve"> ir</w:t>
      </w:r>
      <w:r w:rsidR="008270F4" w:rsidRPr="009C2B04">
        <w:rPr>
          <w:rFonts w:cs="Arial"/>
          <w:lang w:val="lt-LT"/>
        </w:rPr>
        <w:t xml:space="preserve"> </w:t>
      </w:r>
      <w:r w:rsidR="00443024" w:rsidRPr="009C2B04">
        <w:rPr>
          <w:rFonts w:cs="Arial"/>
          <w:lang w:val="lt-LT"/>
        </w:rPr>
        <w:t>suprojektuoti</w:t>
      </w:r>
      <w:r w:rsidR="008270F4" w:rsidRPr="009C2B04">
        <w:rPr>
          <w:rFonts w:cs="Arial"/>
          <w:lang w:val="lt-LT"/>
        </w:rPr>
        <w:t xml:space="preserve"> teleinformaciją</w:t>
      </w:r>
      <w:r w:rsidR="00B71EC7" w:rsidRPr="009C2B04">
        <w:rPr>
          <w:rFonts w:cs="Arial"/>
          <w:lang w:val="lt-LT"/>
        </w:rPr>
        <w:t>, bei jai reikiamus RAA įrenginius ir grandines</w:t>
      </w:r>
      <w:r w:rsidR="00A443C7" w:rsidRPr="009C2B04">
        <w:rPr>
          <w:rFonts w:cs="Arial"/>
          <w:lang w:val="lt-LT"/>
        </w:rPr>
        <w:t>,</w:t>
      </w:r>
      <w:r w:rsidR="008270F4" w:rsidRPr="009C2B04">
        <w:rPr>
          <w:rFonts w:cs="Arial"/>
          <w:lang w:val="lt-LT"/>
        </w:rPr>
        <w:t xml:space="preserve"> dėl minėtų įrenginių gedimo</w:t>
      </w:r>
      <w:r w:rsidR="004A6DEF" w:rsidRPr="009C2B04">
        <w:rPr>
          <w:rFonts w:cs="Arial"/>
          <w:lang w:val="lt-LT"/>
        </w:rPr>
        <w:t>, ryšio kanalo</w:t>
      </w:r>
      <w:r w:rsidR="00603BC6" w:rsidRPr="009C2B04">
        <w:rPr>
          <w:rFonts w:cs="Arial"/>
          <w:lang w:val="lt-LT"/>
        </w:rPr>
        <w:t xml:space="preserve"> gedimo </w:t>
      </w:r>
      <w:r w:rsidR="00F71B50" w:rsidRPr="009C2B04">
        <w:rPr>
          <w:rFonts w:cs="Arial"/>
          <w:lang w:val="lt-LT"/>
        </w:rPr>
        <w:t>bei</w:t>
      </w:r>
      <w:r w:rsidR="00603BC6" w:rsidRPr="009C2B04">
        <w:rPr>
          <w:rFonts w:cs="Arial"/>
          <w:lang w:val="lt-LT"/>
        </w:rPr>
        <w:t xml:space="preserve"> </w:t>
      </w:r>
      <w:r w:rsidR="0071518F" w:rsidRPr="009C2B04">
        <w:rPr>
          <w:rFonts w:cs="Arial"/>
          <w:lang w:val="lt-LT"/>
        </w:rPr>
        <w:t>maitinimo automatinių jungiklių</w:t>
      </w:r>
      <w:r w:rsidR="00B71EC7" w:rsidRPr="009C2B04">
        <w:rPr>
          <w:rFonts w:cs="Arial"/>
          <w:lang w:val="lt-LT"/>
        </w:rPr>
        <w:t xml:space="preserve"> būsenų</w:t>
      </w:r>
      <w:r w:rsidR="003446BC" w:rsidRPr="009C2B04">
        <w:rPr>
          <w:rFonts w:cs="Arial"/>
          <w:lang w:val="lt-LT"/>
        </w:rPr>
        <w:t xml:space="preserve"> signalų perdavimui į DVS</w:t>
      </w:r>
      <w:r w:rsidR="009E5C65" w:rsidRPr="009C2B04">
        <w:rPr>
          <w:rFonts w:cs="Arial"/>
          <w:lang w:val="lt-LT"/>
        </w:rPr>
        <w:t xml:space="preserve"> p</w:t>
      </w:r>
      <w:r w:rsidR="003446BC" w:rsidRPr="009C2B04">
        <w:rPr>
          <w:rFonts w:cs="Arial"/>
          <w:lang w:val="lt-LT"/>
        </w:rPr>
        <w:t>er esamus</w:t>
      </w:r>
      <w:r w:rsidR="009E5C65" w:rsidRPr="009C2B04">
        <w:rPr>
          <w:rFonts w:cs="Arial"/>
          <w:lang w:val="lt-LT"/>
        </w:rPr>
        <w:t xml:space="preserve"> prijunginių RAA terminalus.</w:t>
      </w:r>
    </w:p>
    <w:p w14:paraId="5733CDD5" w14:textId="7870515D" w:rsidR="00FE1662" w:rsidRPr="009C2B04" w:rsidRDefault="00FE1662" w:rsidP="00977397">
      <w:pPr>
        <w:pStyle w:val="NoSpacing"/>
        <w:numPr>
          <w:ilvl w:val="2"/>
          <w:numId w:val="1"/>
        </w:numPr>
        <w:spacing w:line="276" w:lineRule="auto"/>
        <w:ind w:left="851" w:firstLine="0"/>
        <w:jc w:val="both"/>
        <w:rPr>
          <w:rFonts w:cs="Arial"/>
          <w:lang w:val="lt-LT"/>
        </w:rPr>
      </w:pPr>
      <w:r w:rsidRPr="009C2B04">
        <w:rPr>
          <w:rFonts w:cs="Arial"/>
          <w:lang w:val="lt-LT"/>
        </w:rPr>
        <w:lastRenderedPageBreak/>
        <w:t xml:space="preserve">Tokiu pat principu (kaip </w:t>
      </w:r>
      <w:r w:rsidR="007D444E" w:rsidRPr="009C2B04">
        <w:rPr>
          <w:rFonts w:cs="Arial"/>
          <w:lang w:val="lt-LT"/>
        </w:rPr>
        <w:t>to reikalau</w:t>
      </w:r>
      <w:r w:rsidR="0057187F" w:rsidRPr="009C2B04">
        <w:rPr>
          <w:rFonts w:cs="Arial"/>
          <w:lang w:val="lt-LT"/>
        </w:rPr>
        <w:t xml:space="preserve">jama </w:t>
      </w:r>
      <w:r w:rsidR="00CC4252">
        <w:rPr>
          <w:rFonts w:cs="Arial"/>
          <w:lang w:val="lt-LT"/>
        </w:rPr>
        <w:t>Techninės užduoties</w:t>
      </w:r>
      <w:r w:rsidR="00321D49" w:rsidRPr="009C2B04">
        <w:rPr>
          <w:rFonts w:cs="Arial"/>
          <w:lang w:val="lt-LT"/>
        </w:rPr>
        <w:t xml:space="preserve"> </w:t>
      </w:r>
      <w:r w:rsidRPr="009C2B04">
        <w:rPr>
          <w:rFonts w:cs="Arial"/>
          <w:lang w:val="lt-LT"/>
        </w:rPr>
        <w:t xml:space="preserve">punktuose </w:t>
      </w:r>
      <w:r w:rsidR="00810DB8" w:rsidRPr="009C2B04">
        <w:rPr>
          <w:rFonts w:cs="Arial"/>
          <w:lang w:val="lt-LT"/>
        </w:rPr>
        <w:fldChar w:fldCharType="begin"/>
      </w:r>
      <w:r w:rsidR="00810DB8" w:rsidRPr="009C2B04">
        <w:rPr>
          <w:rFonts w:cs="Arial"/>
          <w:lang w:val="lt-LT"/>
        </w:rPr>
        <w:instrText xml:space="preserve"> REF _Ref158069058 \r \h </w:instrText>
      </w:r>
      <w:r w:rsidR="00810DB8" w:rsidRPr="009C2B04">
        <w:rPr>
          <w:rFonts w:cs="Arial"/>
          <w:lang w:val="lt-LT"/>
        </w:rPr>
      </w:r>
      <w:r w:rsidR="00810DB8" w:rsidRPr="009C2B04">
        <w:rPr>
          <w:rFonts w:cs="Arial"/>
          <w:lang w:val="lt-LT"/>
        </w:rPr>
        <w:fldChar w:fldCharType="separate"/>
      </w:r>
      <w:r w:rsidR="008F1534">
        <w:rPr>
          <w:rFonts w:cs="Arial"/>
          <w:lang w:val="lt-LT"/>
        </w:rPr>
        <w:t>7.10.3.1</w:t>
      </w:r>
      <w:r w:rsidR="00810DB8" w:rsidRPr="009C2B04">
        <w:rPr>
          <w:rFonts w:cs="Arial"/>
          <w:lang w:val="lt-LT"/>
        </w:rPr>
        <w:fldChar w:fldCharType="end"/>
      </w:r>
      <w:r w:rsidRPr="009C2B04">
        <w:rPr>
          <w:rFonts w:cs="Arial"/>
          <w:lang w:val="lt-LT"/>
        </w:rPr>
        <w:t xml:space="preserve"> – </w:t>
      </w:r>
      <w:r w:rsidR="007746C9" w:rsidRPr="009C2B04">
        <w:rPr>
          <w:rFonts w:cs="Arial"/>
          <w:lang w:val="lt-LT"/>
        </w:rPr>
        <w:fldChar w:fldCharType="begin"/>
      </w:r>
      <w:r w:rsidR="007746C9" w:rsidRPr="009C2B04">
        <w:rPr>
          <w:rFonts w:cs="Arial"/>
          <w:lang w:val="lt-LT"/>
        </w:rPr>
        <w:instrText xml:space="preserve"> REF _Ref158069082 \r \h </w:instrText>
      </w:r>
      <w:r w:rsidR="007746C9" w:rsidRPr="009C2B04">
        <w:rPr>
          <w:rFonts w:cs="Arial"/>
          <w:lang w:val="lt-LT"/>
        </w:rPr>
      </w:r>
      <w:r w:rsidR="007746C9" w:rsidRPr="009C2B04">
        <w:rPr>
          <w:rFonts w:cs="Arial"/>
          <w:lang w:val="lt-LT"/>
        </w:rPr>
        <w:fldChar w:fldCharType="separate"/>
      </w:r>
      <w:r w:rsidR="008F1534">
        <w:rPr>
          <w:rFonts w:cs="Arial"/>
          <w:lang w:val="lt-LT"/>
        </w:rPr>
        <w:t>7.10.3.4</w:t>
      </w:r>
      <w:r w:rsidR="007746C9" w:rsidRPr="009C2B04">
        <w:rPr>
          <w:rFonts w:cs="Arial"/>
          <w:lang w:val="lt-LT"/>
        </w:rPr>
        <w:fldChar w:fldCharType="end"/>
      </w:r>
      <w:r w:rsidRPr="009C2B04">
        <w:rPr>
          <w:rFonts w:cs="Arial"/>
          <w:lang w:val="lt-LT"/>
        </w:rPr>
        <w:t xml:space="preserve"> </w:t>
      </w:r>
      <w:r w:rsidR="007746C9" w:rsidRPr="009C2B04">
        <w:rPr>
          <w:rFonts w:cs="Arial"/>
          <w:lang w:val="lt-LT"/>
        </w:rPr>
        <w:t>(</w:t>
      </w:r>
      <w:r w:rsidRPr="009C2B04">
        <w:rPr>
          <w:rFonts w:cs="Arial"/>
          <w:lang w:val="lt-LT"/>
        </w:rPr>
        <w:t xml:space="preserve">imtinai) reikalinga atlikti </w:t>
      </w:r>
      <w:r w:rsidR="009337ED" w:rsidRPr="009C2B04">
        <w:rPr>
          <w:rFonts w:cs="Arial"/>
          <w:lang w:val="lt-LT"/>
        </w:rPr>
        <w:t xml:space="preserve">TI sąrašo </w:t>
      </w:r>
      <w:r w:rsidRPr="009C2B04">
        <w:rPr>
          <w:rFonts w:cs="Arial"/>
          <w:lang w:val="lt-LT"/>
        </w:rPr>
        <w:t>peržiūrą EXCEL puslapių „</w:t>
      </w:r>
      <w:proofErr w:type="spellStart"/>
      <w:r w:rsidRPr="009C2B04">
        <w:rPr>
          <w:rFonts w:cs="Arial"/>
          <w:lang w:val="lt-LT"/>
        </w:rPr>
        <w:t>Signals</w:t>
      </w:r>
      <w:proofErr w:type="spellEnd"/>
      <w:r w:rsidRPr="009C2B04">
        <w:rPr>
          <w:rFonts w:cs="Arial"/>
          <w:lang w:val="lt-LT"/>
        </w:rPr>
        <w:t>“, „</w:t>
      </w:r>
      <w:proofErr w:type="spellStart"/>
      <w:r w:rsidRPr="009C2B04">
        <w:rPr>
          <w:rFonts w:cs="Arial"/>
          <w:lang w:val="lt-LT"/>
        </w:rPr>
        <w:t>Commands</w:t>
      </w:r>
      <w:proofErr w:type="spellEnd"/>
      <w:r w:rsidRPr="009C2B04">
        <w:rPr>
          <w:rFonts w:cs="Arial"/>
          <w:lang w:val="lt-LT"/>
        </w:rPr>
        <w:t>“, „</w:t>
      </w:r>
      <w:proofErr w:type="spellStart"/>
      <w:r w:rsidRPr="009C2B04">
        <w:rPr>
          <w:rFonts w:cs="Arial"/>
          <w:lang w:val="lt-LT"/>
        </w:rPr>
        <w:t>Measurements</w:t>
      </w:r>
      <w:proofErr w:type="spellEnd"/>
      <w:r w:rsidRPr="009C2B04">
        <w:rPr>
          <w:rFonts w:cs="Arial"/>
          <w:lang w:val="lt-LT"/>
        </w:rPr>
        <w:t xml:space="preserve">-IED“ visuose skyriuose ir teleinformaciją, kuri susijusi su </w:t>
      </w:r>
      <w:r w:rsidR="511FBCAC" w:rsidRPr="009C2B04">
        <w:rPr>
          <w:rFonts w:cs="Arial"/>
          <w:lang w:val="lt-LT"/>
        </w:rPr>
        <w:t>NSK</w:t>
      </w:r>
      <w:r w:rsidRPr="009C2B04">
        <w:rPr>
          <w:rFonts w:cs="Arial"/>
          <w:lang w:val="lt-LT"/>
        </w:rPr>
        <w:t xml:space="preserve"> pažymėti naikinimui.</w:t>
      </w:r>
      <w:r w:rsidR="005B4B94" w:rsidRPr="009C2B04">
        <w:rPr>
          <w:rFonts w:cs="Arial"/>
          <w:lang w:val="lt-LT"/>
        </w:rPr>
        <w:t xml:space="preserve"> Jeigu teleinformacija neturi sąsajų su </w:t>
      </w:r>
      <w:r w:rsidR="3A7268E9" w:rsidRPr="009C2B04">
        <w:rPr>
          <w:rFonts w:cs="Arial"/>
          <w:lang w:val="lt-LT"/>
        </w:rPr>
        <w:t>NSK</w:t>
      </w:r>
      <w:r w:rsidR="007E7B96" w:rsidRPr="009C2B04">
        <w:rPr>
          <w:rFonts w:cs="Arial"/>
          <w:lang w:val="lt-LT"/>
        </w:rPr>
        <w:t xml:space="preserve">, </w:t>
      </w:r>
      <w:r w:rsidR="00227364" w:rsidRPr="009C2B04">
        <w:rPr>
          <w:rFonts w:cs="Arial"/>
          <w:lang w:val="lt-LT"/>
        </w:rPr>
        <w:t>TI pavadinimai paliekami tokie patys kaip yra arba koreguojami jeigu yra toks poreikis</w:t>
      </w:r>
      <w:r w:rsidR="003B00E4">
        <w:rPr>
          <w:rFonts w:cs="Arial"/>
          <w:lang w:val="lt-LT"/>
        </w:rPr>
        <w:t>;</w:t>
      </w:r>
    </w:p>
    <w:p w14:paraId="796C4BC7" w14:textId="6D18A259" w:rsidR="00FE1662" w:rsidRPr="009C2B04" w:rsidRDefault="00FE1662" w:rsidP="00977397">
      <w:pPr>
        <w:pStyle w:val="NoSpacing"/>
        <w:numPr>
          <w:ilvl w:val="2"/>
          <w:numId w:val="1"/>
        </w:numPr>
        <w:spacing w:line="276" w:lineRule="auto"/>
        <w:ind w:left="851" w:firstLine="0"/>
        <w:jc w:val="both"/>
        <w:rPr>
          <w:rFonts w:cs="Arial"/>
          <w:szCs w:val="22"/>
          <w:lang w:val="lt-LT"/>
        </w:rPr>
      </w:pPr>
      <w:r w:rsidRPr="009C2B04">
        <w:rPr>
          <w:rFonts w:cs="Arial"/>
          <w:lang w:val="lt-LT"/>
        </w:rPr>
        <w:t>Visa likusi teleinformacija (signalai, valdymas ir matavimai</w:t>
      </w:r>
      <w:r w:rsidR="000A2589" w:rsidRPr="009C2B04">
        <w:rPr>
          <w:rFonts w:cs="Arial"/>
          <w:lang w:val="lt-LT"/>
        </w:rPr>
        <w:t>, kuri</w:t>
      </w:r>
      <w:r w:rsidR="00916DEA" w:rsidRPr="009C2B04">
        <w:rPr>
          <w:rFonts w:cs="Arial"/>
          <w:lang w:val="lt-LT"/>
        </w:rPr>
        <w:t xml:space="preserve"> </w:t>
      </w:r>
      <w:r w:rsidR="00BF484A" w:rsidRPr="009C2B04">
        <w:rPr>
          <w:rFonts w:cs="Arial"/>
          <w:lang w:val="lt-LT"/>
        </w:rPr>
        <w:t>nepažymėta naikinimui</w:t>
      </w:r>
      <w:r w:rsidRPr="009C2B04">
        <w:rPr>
          <w:rFonts w:cs="Arial"/>
          <w:lang w:val="lt-LT"/>
        </w:rPr>
        <w:t xml:space="preserve">) turi būti perprojektuota per naujai </w:t>
      </w:r>
      <w:r w:rsidR="0058586F" w:rsidRPr="009C2B04">
        <w:rPr>
          <w:rFonts w:cs="Arial"/>
          <w:lang w:val="lt-LT"/>
        </w:rPr>
        <w:t>pr</w:t>
      </w:r>
      <w:r w:rsidR="000B1401" w:rsidRPr="009C2B04">
        <w:rPr>
          <w:rFonts w:cs="Arial"/>
          <w:lang w:val="lt-LT"/>
        </w:rPr>
        <w:t>o</w:t>
      </w:r>
      <w:r w:rsidR="0058586F" w:rsidRPr="009C2B04">
        <w:rPr>
          <w:rFonts w:cs="Arial"/>
          <w:lang w:val="lt-LT"/>
        </w:rPr>
        <w:t xml:space="preserve">jektuojamą </w:t>
      </w:r>
      <w:r w:rsidRPr="009C2B04">
        <w:rPr>
          <w:rFonts w:cs="Arial"/>
          <w:lang w:val="lt-LT"/>
        </w:rPr>
        <w:t>TSPĮ</w:t>
      </w:r>
      <w:r w:rsidR="003B00E4">
        <w:rPr>
          <w:rFonts w:cs="Arial"/>
          <w:lang w:val="lt-LT"/>
        </w:rPr>
        <w:t>;</w:t>
      </w:r>
    </w:p>
    <w:p w14:paraId="4AA4049B" w14:textId="23E23014" w:rsidR="00FE1662" w:rsidRPr="009C2B04" w:rsidRDefault="00FE1662" w:rsidP="00977397">
      <w:pPr>
        <w:pStyle w:val="NoSpacing"/>
        <w:numPr>
          <w:ilvl w:val="2"/>
          <w:numId w:val="1"/>
        </w:numPr>
        <w:spacing w:line="276" w:lineRule="auto"/>
        <w:ind w:left="851" w:firstLine="0"/>
        <w:jc w:val="both"/>
        <w:rPr>
          <w:rFonts w:cs="Arial"/>
          <w:lang w:val="lt-LT"/>
        </w:rPr>
      </w:pPr>
      <w:r w:rsidRPr="009C2B04">
        <w:rPr>
          <w:rFonts w:cs="Arial"/>
          <w:lang w:val="lt-LT"/>
        </w:rPr>
        <w:t xml:space="preserve">Teleinformacija, kuri šiuo metu perduodama Lenkijos perdavimo sistemos operatoriui PSE DNP3.0 protokolu, taip pat turi būti perprojektuota perdavimui per naujai </w:t>
      </w:r>
      <w:r w:rsidR="000B1401" w:rsidRPr="009C2B04">
        <w:rPr>
          <w:rFonts w:cs="Arial"/>
          <w:lang w:val="lt-LT"/>
        </w:rPr>
        <w:t xml:space="preserve">projektuojamą </w:t>
      </w:r>
      <w:r w:rsidRPr="009C2B04">
        <w:rPr>
          <w:rFonts w:cs="Arial"/>
          <w:lang w:val="lt-LT"/>
        </w:rPr>
        <w:t xml:space="preserve">TSPĮ, išskyrus teleinformaciją, kuri bus pažymėta naikinimui dėl sąsajų su </w:t>
      </w:r>
      <w:r w:rsidR="70CC162D" w:rsidRPr="009C2B04">
        <w:rPr>
          <w:rFonts w:cs="Arial"/>
          <w:lang w:val="lt-LT"/>
        </w:rPr>
        <w:t>NSK</w:t>
      </w:r>
      <w:r w:rsidRPr="009C2B04">
        <w:rPr>
          <w:rFonts w:cs="Arial"/>
          <w:lang w:val="lt-LT"/>
        </w:rPr>
        <w:t>. Dėl protokolo DNP3.0 derintis atskirai techninio</w:t>
      </w:r>
      <w:r w:rsidR="00243403" w:rsidRPr="009C2B04">
        <w:rPr>
          <w:rFonts w:cs="Arial"/>
          <w:lang w:val="lt-LT"/>
        </w:rPr>
        <w:t xml:space="preserve"> </w:t>
      </w:r>
      <w:r w:rsidRPr="009C2B04">
        <w:rPr>
          <w:rFonts w:cs="Arial"/>
          <w:lang w:val="lt-LT"/>
        </w:rPr>
        <w:t>darbo projekto rengimo etape</w:t>
      </w:r>
      <w:r w:rsidR="003B00E4">
        <w:rPr>
          <w:rFonts w:cs="Arial"/>
          <w:lang w:val="lt-LT"/>
        </w:rPr>
        <w:t>;</w:t>
      </w:r>
    </w:p>
    <w:p w14:paraId="11519D21" w14:textId="17045B75" w:rsidR="00FE1662" w:rsidRPr="009C2B04" w:rsidRDefault="00FE1662" w:rsidP="00977397">
      <w:pPr>
        <w:pStyle w:val="NoSpacing"/>
        <w:numPr>
          <w:ilvl w:val="2"/>
          <w:numId w:val="1"/>
        </w:numPr>
        <w:spacing w:line="276" w:lineRule="auto"/>
        <w:ind w:left="851" w:firstLine="0"/>
        <w:jc w:val="both"/>
        <w:rPr>
          <w:rFonts w:cs="Arial"/>
          <w:szCs w:val="22"/>
          <w:lang w:val="lt-LT"/>
        </w:rPr>
      </w:pPr>
      <w:r w:rsidRPr="009C2B04">
        <w:rPr>
          <w:rFonts w:cs="Arial"/>
          <w:lang w:val="lt-LT"/>
        </w:rPr>
        <w:t xml:space="preserve">Rengiant Alytaus 400/330/10 kV TP TI sąrašus reikalinga vadovautis </w:t>
      </w:r>
      <w:r w:rsidR="00A02977" w:rsidRPr="009C2B04">
        <w:rPr>
          <w:rFonts w:cs="Arial"/>
          <w:lang w:val="lt-LT"/>
        </w:rPr>
        <w:t>Užsakovo</w:t>
      </w:r>
      <w:r w:rsidRPr="009C2B04">
        <w:rPr>
          <w:rFonts w:cs="Arial"/>
          <w:lang w:val="lt-LT"/>
        </w:rPr>
        <w:t xml:space="preserve"> galiojančiais reikalavimais bei tvarkomis. Minėti reikalavimai bei tvarkos pateikiami žemiau išvardintuose prieduose:</w:t>
      </w:r>
    </w:p>
    <w:p w14:paraId="0305C745" w14:textId="70C2E131" w:rsidR="00FE1662" w:rsidRPr="009C2B04" w:rsidRDefault="00FE1662" w:rsidP="00977397">
      <w:pPr>
        <w:pStyle w:val="NoSpacing"/>
        <w:numPr>
          <w:ilvl w:val="3"/>
          <w:numId w:val="1"/>
        </w:numPr>
        <w:tabs>
          <w:tab w:val="left" w:pos="1985"/>
          <w:tab w:val="left" w:pos="2410"/>
        </w:tabs>
        <w:spacing w:line="276" w:lineRule="auto"/>
        <w:ind w:left="1418" w:firstLine="0"/>
        <w:jc w:val="both"/>
        <w:rPr>
          <w:rFonts w:cs="Arial"/>
        </w:rPr>
      </w:pPr>
      <w:r w:rsidRPr="009C2B04">
        <w:rPr>
          <w:rFonts w:cs="Arial"/>
          <w:lang w:val="lt-LT"/>
        </w:rPr>
        <w:t>„Perdavimo tinklo transformatorių pastočių ir skirstyklų įrangos nuotolinio valdymo reikalavimų aprašas“</w:t>
      </w:r>
      <w:r w:rsidR="007746C9" w:rsidRPr="009C2B04">
        <w:rPr>
          <w:rFonts w:cs="Arial"/>
          <w:lang w:val="lt-LT"/>
        </w:rPr>
        <w:t xml:space="preserve"> (</w:t>
      </w:r>
      <w:r w:rsidR="00766E6E" w:rsidRPr="009C2B04">
        <w:rPr>
          <w:rFonts w:cs="Arial"/>
          <w:lang w:val="lt-LT"/>
        </w:rPr>
        <w:t xml:space="preserve">žr. </w:t>
      </w:r>
      <w:r w:rsidR="00766E6E" w:rsidRPr="009C2B04">
        <w:rPr>
          <w:rFonts w:cs="Arial"/>
          <w:lang w:val="lt-LT"/>
        </w:rPr>
        <w:fldChar w:fldCharType="begin"/>
      </w:r>
      <w:r w:rsidR="00766E6E" w:rsidRPr="009C2B04">
        <w:rPr>
          <w:rFonts w:cs="Arial"/>
          <w:lang w:val="lt-LT"/>
        </w:rPr>
        <w:instrText xml:space="preserve"> REF _Ref158068698 \h </w:instrText>
      </w:r>
      <w:r w:rsidR="00766E6E" w:rsidRPr="009C2B04">
        <w:rPr>
          <w:rFonts w:cs="Arial"/>
          <w:lang w:val="lt-LT"/>
        </w:rPr>
      </w:r>
      <w:r w:rsidR="00766E6E" w:rsidRPr="009C2B04">
        <w:rPr>
          <w:rFonts w:cs="Arial"/>
          <w:lang w:val="lt-LT"/>
        </w:rPr>
        <w:fldChar w:fldCharType="separate"/>
      </w:r>
      <w:proofErr w:type="spellStart"/>
      <w:r w:rsidR="008F1534" w:rsidRPr="00AD66A1">
        <w:t>Priedas</w:t>
      </w:r>
      <w:proofErr w:type="spellEnd"/>
      <w:r w:rsidR="008F1534" w:rsidRPr="00AD66A1">
        <w:t xml:space="preserve"> </w:t>
      </w:r>
      <w:r w:rsidR="008F1534">
        <w:rPr>
          <w:noProof/>
        </w:rPr>
        <w:t>31</w:t>
      </w:r>
      <w:r w:rsidR="00766E6E" w:rsidRPr="009C2B04">
        <w:rPr>
          <w:rFonts w:cs="Arial"/>
          <w:lang w:val="lt-LT"/>
        </w:rPr>
        <w:fldChar w:fldCharType="end"/>
      </w:r>
      <w:r w:rsidR="00766E6E" w:rsidRPr="009C2B04">
        <w:rPr>
          <w:rFonts w:cs="Arial"/>
        </w:rPr>
        <w:t>)</w:t>
      </w:r>
      <w:r w:rsidRPr="009C2B04">
        <w:rPr>
          <w:rFonts w:cs="Arial"/>
        </w:rPr>
        <w:t>;</w:t>
      </w:r>
    </w:p>
    <w:p w14:paraId="0FBA5219" w14:textId="6F425908" w:rsidR="00FE1662" w:rsidRPr="009C2B04" w:rsidRDefault="00FE1662" w:rsidP="00977397">
      <w:pPr>
        <w:pStyle w:val="NoSpacing"/>
        <w:numPr>
          <w:ilvl w:val="3"/>
          <w:numId w:val="1"/>
        </w:numPr>
        <w:tabs>
          <w:tab w:val="left" w:pos="1985"/>
          <w:tab w:val="left" w:pos="2410"/>
        </w:tabs>
        <w:spacing w:line="276" w:lineRule="auto"/>
        <w:ind w:left="1418" w:firstLine="0"/>
        <w:jc w:val="both"/>
        <w:rPr>
          <w:rFonts w:cs="Arial"/>
        </w:rPr>
      </w:pPr>
      <w:r w:rsidRPr="009C2B04">
        <w:rPr>
          <w:rFonts w:cs="Arial"/>
        </w:rPr>
        <w:t>„</w:t>
      </w:r>
      <w:proofErr w:type="spellStart"/>
      <w:r w:rsidRPr="009C2B04">
        <w:rPr>
          <w:rFonts w:cs="Arial"/>
        </w:rPr>
        <w:t>Perdavimo</w:t>
      </w:r>
      <w:proofErr w:type="spellEnd"/>
      <w:r w:rsidRPr="009C2B04">
        <w:rPr>
          <w:rFonts w:cs="Arial"/>
        </w:rPr>
        <w:t xml:space="preserve"> </w:t>
      </w:r>
      <w:proofErr w:type="spellStart"/>
      <w:r w:rsidRPr="009C2B04">
        <w:rPr>
          <w:rFonts w:cs="Arial"/>
        </w:rPr>
        <w:t>tinklo</w:t>
      </w:r>
      <w:proofErr w:type="spellEnd"/>
      <w:r w:rsidRPr="009C2B04">
        <w:rPr>
          <w:rFonts w:cs="Arial"/>
        </w:rPr>
        <w:t xml:space="preserve"> </w:t>
      </w:r>
      <w:proofErr w:type="spellStart"/>
      <w:r w:rsidRPr="009C2B04">
        <w:rPr>
          <w:rFonts w:cs="Arial"/>
        </w:rPr>
        <w:t>operatyvinių</w:t>
      </w:r>
      <w:proofErr w:type="spellEnd"/>
      <w:r w:rsidRPr="009C2B04">
        <w:rPr>
          <w:rFonts w:cs="Arial"/>
        </w:rPr>
        <w:t xml:space="preserve"> </w:t>
      </w:r>
      <w:proofErr w:type="spellStart"/>
      <w:r w:rsidRPr="009C2B04">
        <w:rPr>
          <w:rFonts w:cs="Arial"/>
        </w:rPr>
        <w:t>ir</w:t>
      </w:r>
      <w:proofErr w:type="spellEnd"/>
      <w:r w:rsidRPr="009C2B04">
        <w:rPr>
          <w:rFonts w:cs="Arial"/>
        </w:rPr>
        <w:t xml:space="preserve"> </w:t>
      </w:r>
      <w:proofErr w:type="spellStart"/>
      <w:r w:rsidRPr="009C2B04">
        <w:rPr>
          <w:rFonts w:cs="Arial"/>
        </w:rPr>
        <w:t>techninių</w:t>
      </w:r>
      <w:proofErr w:type="spellEnd"/>
      <w:r w:rsidRPr="009C2B04">
        <w:rPr>
          <w:rFonts w:cs="Arial"/>
        </w:rPr>
        <w:t xml:space="preserve"> </w:t>
      </w:r>
      <w:proofErr w:type="spellStart"/>
      <w:r w:rsidRPr="009C2B04">
        <w:rPr>
          <w:rFonts w:cs="Arial"/>
        </w:rPr>
        <w:t>pavadinimų</w:t>
      </w:r>
      <w:proofErr w:type="spellEnd"/>
      <w:r w:rsidRPr="009C2B04">
        <w:rPr>
          <w:rFonts w:cs="Arial"/>
        </w:rPr>
        <w:t xml:space="preserve"> </w:t>
      </w:r>
      <w:proofErr w:type="spellStart"/>
      <w:r w:rsidRPr="009C2B04">
        <w:rPr>
          <w:rFonts w:cs="Arial"/>
        </w:rPr>
        <w:t>sudarymo</w:t>
      </w:r>
      <w:proofErr w:type="spellEnd"/>
      <w:r w:rsidRPr="009C2B04">
        <w:rPr>
          <w:rFonts w:cs="Arial"/>
        </w:rPr>
        <w:t xml:space="preserve"> </w:t>
      </w:r>
      <w:proofErr w:type="spellStart"/>
      <w:r w:rsidRPr="009C2B04">
        <w:rPr>
          <w:rFonts w:cs="Arial"/>
        </w:rPr>
        <w:t>ir</w:t>
      </w:r>
      <w:proofErr w:type="spellEnd"/>
      <w:r w:rsidRPr="009C2B04">
        <w:rPr>
          <w:rFonts w:cs="Arial"/>
        </w:rPr>
        <w:t xml:space="preserve"> </w:t>
      </w:r>
      <w:proofErr w:type="spellStart"/>
      <w:r w:rsidRPr="009C2B04">
        <w:rPr>
          <w:rFonts w:cs="Arial"/>
        </w:rPr>
        <w:t>žymėjimo</w:t>
      </w:r>
      <w:proofErr w:type="spellEnd"/>
      <w:r w:rsidRPr="009C2B04">
        <w:rPr>
          <w:rFonts w:cs="Arial"/>
        </w:rPr>
        <w:t xml:space="preserve"> </w:t>
      </w:r>
      <w:proofErr w:type="spellStart"/>
      <w:r w:rsidRPr="009C2B04">
        <w:rPr>
          <w:rFonts w:cs="Arial"/>
        </w:rPr>
        <w:t>tvarkos</w:t>
      </w:r>
      <w:proofErr w:type="spellEnd"/>
      <w:r w:rsidRPr="009C2B04">
        <w:rPr>
          <w:rFonts w:cs="Arial"/>
        </w:rPr>
        <w:t xml:space="preserve"> </w:t>
      </w:r>
      <w:proofErr w:type="spellStart"/>
      <w:r w:rsidRPr="009C2B04">
        <w:rPr>
          <w:rFonts w:cs="Arial"/>
        </w:rPr>
        <w:t>aprašas</w:t>
      </w:r>
      <w:proofErr w:type="spellEnd"/>
      <w:r w:rsidRPr="009C2B04">
        <w:rPr>
          <w:rFonts w:cs="Arial"/>
        </w:rPr>
        <w:t>“</w:t>
      </w:r>
      <w:r w:rsidR="00766E6E" w:rsidRPr="009C2B04">
        <w:rPr>
          <w:rFonts w:cs="Arial"/>
        </w:rPr>
        <w:t xml:space="preserve"> (</w:t>
      </w:r>
      <w:proofErr w:type="spellStart"/>
      <w:r w:rsidR="00766E6E" w:rsidRPr="009C2B04">
        <w:rPr>
          <w:rFonts w:cs="Arial"/>
        </w:rPr>
        <w:t>žr</w:t>
      </w:r>
      <w:proofErr w:type="spellEnd"/>
      <w:r w:rsidR="00766E6E" w:rsidRPr="009C2B04">
        <w:rPr>
          <w:rFonts w:cs="Arial"/>
        </w:rPr>
        <w:t xml:space="preserve">. </w:t>
      </w:r>
      <w:r w:rsidR="007F1F96" w:rsidRPr="009C2B04">
        <w:rPr>
          <w:rFonts w:cs="Arial"/>
          <w:lang w:val="lt-LT"/>
        </w:rPr>
        <w:fldChar w:fldCharType="begin"/>
      </w:r>
      <w:r w:rsidR="007F1F96" w:rsidRPr="009C2B04">
        <w:rPr>
          <w:rFonts w:cs="Arial"/>
          <w:lang w:val="lt-LT"/>
        </w:rPr>
        <w:instrText xml:space="preserve"> REF _Ref158068780 \h </w:instrText>
      </w:r>
      <w:r w:rsidR="007F1F96" w:rsidRPr="009C2B04">
        <w:rPr>
          <w:rFonts w:cs="Arial"/>
          <w:lang w:val="lt-LT"/>
        </w:rPr>
      </w:r>
      <w:r w:rsidR="007F1F96" w:rsidRPr="009C2B04">
        <w:rPr>
          <w:rFonts w:cs="Arial"/>
          <w:lang w:val="lt-LT"/>
        </w:rPr>
        <w:fldChar w:fldCharType="separate"/>
      </w:r>
      <w:proofErr w:type="spellStart"/>
      <w:r w:rsidR="008F1534" w:rsidRPr="00AD66A1">
        <w:t>Priedas</w:t>
      </w:r>
      <w:proofErr w:type="spellEnd"/>
      <w:r w:rsidR="008F1534" w:rsidRPr="00AD66A1">
        <w:t xml:space="preserve"> </w:t>
      </w:r>
      <w:r w:rsidR="008F1534">
        <w:rPr>
          <w:noProof/>
        </w:rPr>
        <w:t>32</w:t>
      </w:r>
      <w:r w:rsidR="007F1F96" w:rsidRPr="009C2B04">
        <w:rPr>
          <w:rFonts w:cs="Arial"/>
          <w:lang w:val="lt-LT"/>
        </w:rPr>
        <w:fldChar w:fldCharType="end"/>
      </w:r>
      <w:r w:rsidR="007F1F96" w:rsidRPr="009C2B04">
        <w:rPr>
          <w:rFonts w:cs="Arial"/>
        </w:rPr>
        <w:t>);</w:t>
      </w:r>
    </w:p>
    <w:p w14:paraId="2DDB955A" w14:textId="77BB5AF1" w:rsidR="00CE235D" w:rsidRPr="009C2B04" w:rsidRDefault="009A2065" w:rsidP="00977397">
      <w:pPr>
        <w:pStyle w:val="NoSpacing"/>
        <w:numPr>
          <w:ilvl w:val="3"/>
          <w:numId w:val="1"/>
        </w:numPr>
        <w:tabs>
          <w:tab w:val="left" w:pos="1985"/>
          <w:tab w:val="left" w:pos="2410"/>
        </w:tabs>
        <w:spacing w:after="240" w:line="276" w:lineRule="auto"/>
        <w:ind w:left="1418" w:firstLine="0"/>
        <w:jc w:val="both"/>
        <w:rPr>
          <w:rFonts w:cs="Arial"/>
          <w:szCs w:val="22"/>
          <w:lang w:val="lt-LT"/>
        </w:rPr>
      </w:pPr>
      <w:r w:rsidRPr="009C2B04">
        <w:rPr>
          <w:rFonts w:cs="Arial"/>
          <w:lang w:val="lt-LT"/>
        </w:rPr>
        <w:t>T</w:t>
      </w:r>
      <w:r w:rsidR="00993F4A" w:rsidRPr="009C2B04">
        <w:rPr>
          <w:rFonts w:cs="Arial"/>
          <w:lang w:val="lt-LT"/>
        </w:rPr>
        <w:t>aip pat reikalinga įver</w:t>
      </w:r>
      <w:r w:rsidR="00AE1A79" w:rsidRPr="009C2B04">
        <w:rPr>
          <w:rFonts w:cs="Arial"/>
          <w:lang w:val="lt-LT"/>
        </w:rPr>
        <w:t>tinti</w:t>
      </w:r>
      <w:r w:rsidR="001521EB" w:rsidRPr="009C2B04">
        <w:rPr>
          <w:rFonts w:cs="Arial"/>
          <w:lang w:val="lt-LT"/>
        </w:rPr>
        <w:t xml:space="preserve"> </w:t>
      </w:r>
      <w:r w:rsidR="00CC4252">
        <w:rPr>
          <w:rFonts w:cs="Arial"/>
          <w:lang w:val="lt-LT"/>
        </w:rPr>
        <w:t>Techninės užduoties</w:t>
      </w:r>
      <w:r w:rsidR="001521EB" w:rsidRPr="009C2B04">
        <w:rPr>
          <w:rFonts w:cs="Arial"/>
          <w:lang w:val="lt-LT"/>
        </w:rPr>
        <w:t xml:space="preserve"> </w:t>
      </w:r>
      <w:r w:rsidR="007C32B3" w:rsidRPr="009C2B04">
        <w:rPr>
          <w:rFonts w:cs="Arial"/>
          <w:lang w:val="lt-LT"/>
        </w:rPr>
        <w:fldChar w:fldCharType="begin"/>
      </w:r>
      <w:r w:rsidR="007C32B3" w:rsidRPr="009C2B04">
        <w:rPr>
          <w:rFonts w:cs="Arial"/>
          <w:lang w:val="lt-LT"/>
        </w:rPr>
        <w:instrText xml:space="preserve"> REF _Ref158069236 \r \h </w:instrText>
      </w:r>
      <w:r w:rsidR="007C32B3" w:rsidRPr="009C2B04">
        <w:rPr>
          <w:rFonts w:cs="Arial"/>
          <w:lang w:val="lt-LT"/>
        </w:rPr>
      </w:r>
      <w:r w:rsidR="007C32B3" w:rsidRPr="009C2B04">
        <w:rPr>
          <w:rFonts w:cs="Arial"/>
          <w:lang w:val="lt-LT"/>
        </w:rPr>
        <w:fldChar w:fldCharType="separate"/>
      </w:r>
      <w:r w:rsidR="008F1534">
        <w:rPr>
          <w:rFonts w:cs="Arial"/>
          <w:lang w:val="lt-LT"/>
        </w:rPr>
        <w:t>6</w:t>
      </w:r>
      <w:r w:rsidR="007C32B3" w:rsidRPr="009C2B04">
        <w:rPr>
          <w:rFonts w:cs="Arial"/>
          <w:lang w:val="lt-LT"/>
        </w:rPr>
        <w:fldChar w:fldCharType="end"/>
      </w:r>
      <w:r w:rsidR="001521EB" w:rsidRPr="009C2B04">
        <w:rPr>
          <w:rFonts w:cs="Arial"/>
          <w:lang w:val="lt-LT"/>
        </w:rPr>
        <w:t xml:space="preserve"> skyriaus</w:t>
      </w:r>
      <w:r w:rsidR="008A32F5" w:rsidRPr="009C2B04">
        <w:rPr>
          <w:rFonts w:cs="Arial"/>
          <w:lang w:val="lt-LT"/>
        </w:rPr>
        <w:t xml:space="preserve"> „Relinės apsaugos ir automatikos dali</w:t>
      </w:r>
      <w:r w:rsidR="00E13466" w:rsidRPr="009C2B04">
        <w:rPr>
          <w:rFonts w:cs="Arial"/>
          <w:lang w:val="lt-LT"/>
        </w:rPr>
        <w:t>s“</w:t>
      </w:r>
      <w:r w:rsidR="00545033" w:rsidRPr="009C2B04">
        <w:rPr>
          <w:rFonts w:cs="Arial"/>
          <w:lang w:val="lt-LT"/>
        </w:rPr>
        <w:t xml:space="preserve"> </w:t>
      </w:r>
      <w:r w:rsidR="007C32B3" w:rsidRPr="009C2B04">
        <w:rPr>
          <w:rFonts w:cs="Arial"/>
          <w:lang w:val="lt-LT"/>
        </w:rPr>
        <w:fldChar w:fldCharType="begin"/>
      </w:r>
      <w:r w:rsidR="007C32B3" w:rsidRPr="009C2B04">
        <w:rPr>
          <w:rFonts w:cs="Arial"/>
          <w:lang w:val="lt-LT"/>
        </w:rPr>
        <w:instrText xml:space="preserve"> REF _Ref158069250 \r \h </w:instrText>
      </w:r>
      <w:r w:rsidR="007C32B3" w:rsidRPr="009C2B04">
        <w:rPr>
          <w:rFonts w:cs="Arial"/>
          <w:lang w:val="lt-LT"/>
        </w:rPr>
      </w:r>
      <w:r w:rsidR="007C32B3" w:rsidRPr="009C2B04">
        <w:rPr>
          <w:rFonts w:cs="Arial"/>
          <w:lang w:val="lt-LT"/>
        </w:rPr>
        <w:fldChar w:fldCharType="separate"/>
      </w:r>
      <w:r w:rsidR="008F1534">
        <w:rPr>
          <w:rFonts w:cs="Arial"/>
          <w:lang w:val="lt-LT"/>
        </w:rPr>
        <w:t>6.4</w:t>
      </w:r>
      <w:r w:rsidR="007C32B3" w:rsidRPr="009C2B04">
        <w:rPr>
          <w:rFonts w:cs="Arial"/>
          <w:lang w:val="lt-LT"/>
        </w:rPr>
        <w:fldChar w:fldCharType="end"/>
      </w:r>
      <w:r w:rsidR="00545033" w:rsidRPr="009C2B04">
        <w:rPr>
          <w:rFonts w:cs="Arial"/>
          <w:lang w:val="lt-LT"/>
        </w:rPr>
        <w:t xml:space="preserve"> punkto „400 </w:t>
      </w:r>
      <w:proofErr w:type="spellStart"/>
      <w:r w:rsidR="00545033" w:rsidRPr="009C2B04">
        <w:rPr>
          <w:rFonts w:cs="Arial"/>
          <w:lang w:val="lt-LT"/>
        </w:rPr>
        <w:t>kV</w:t>
      </w:r>
      <w:proofErr w:type="spellEnd"/>
      <w:r w:rsidR="00545033" w:rsidRPr="009C2B04">
        <w:rPr>
          <w:rFonts w:cs="Arial"/>
          <w:lang w:val="lt-LT"/>
        </w:rPr>
        <w:t xml:space="preserve"> dalies RAA pakeitimų apimtys“</w:t>
      </w:r>
      <w:r w:rsidR="00910A95" w:rsidRPr="009C2B04">
        <w:rPr>
          <w:rFonts w:cs="Arial"/>
          <w:lang w:val="lt-LT"/>
        </w:rPr>
        <w:t xml:space="preserve"> reikalavim</w:t>
      </w:r>
      <w:r w:rsidR="004A3386" w:rsidRPr="009C2B04">
        <w:rPr>
          <w:rFonts w:cs="Arial"/>
          <w:lang w:val="lt-LT"/>
        </w:rPr>
        <w:t>us.</w:t>
      </w:r>
    </w:p>
    <w:p w14:paraId="79EC4D1E" w14:textId="2CE855C4" w:rsidR="00FE1662" w:rsidRPr="009C2B04" w:rsidRDefault="001314DC" w:rsidP="00977397">
      <w:pPr>
        <w:pStyle w:val="NoSpacing"/>
        <w:numPr>
          <w:ilvl w:val="1"/>
          <w:numId w:val="1"/>
        </w:numPr>
        <w:tabs>
          <w:tab w:val="left" w:pos="1276"/>
        </w:tabs>
        <w:spacing w:line="276" w:lineRule="auto"/>
        <w:ind w:left="0" w:firstLine="567"/>
        <w:jc w:val="both"/>
        <w:rPr>
          <w:rFonts w:cs="Arial"/>
          <w:b/>
          <w:szCs w:val="22"/>
          <w:lang w:val="lt-LT"/>
        </w:rPr>
      </w:pPr>
      <w:r w:rsidRPr="009C2B04">
        <w:rPr>
          <w:rFonts w:cs="Arial"/>
          <w:b/>
          <w:szCs w:val="22"/>
          <w:lang w:val="lt-LT"/>
        </w:rPr>
        <w:t>Alytaus 330/110/10 kV TP</w:t>
      </w:r>
      <w:r w:rsidR="00A954E6" w:rsidRPr="009C2B04">
        <w:rPr>
          <w:rFonts w:cs="Arial"/>
          <w:b/>
          <w:szCs w:val="22"/>
          <w:lang w:val="lt-LT"/>
        </w:rPr>
        <w:t xml:space="preserve"> 330 kV dalies</w:t>
      </w:r>
      <w:r w:rsidR="00B47145" w:rsidRPr="009C2B04">
        <w:rPr>
          <w:rFonts w:cs="Arial"/>
          <w:b/>
          <w:szCs w:val="22"/>
          <w:lang w:val="lt-LT"/>
        </w:rPr>
        <w:t xml:space="preserve"> BtB1</w:t>
      </w:r>
      <w:r w:rsidR="00D35FEA" w:rsidRPr="009C2B04">
        <w:rPr>
          <w:rFonts w:cs="Arial"/>
          <w:b/>
          <w:szCs w:val="22"/>
          <w:lang w:val="lt-LT"/>
        </w:rPr>
        <w:t xml:space="preserve"> (Keit</w:t>
      </w:r>
      <w:r w:rsidR="00C719F0" w:rsidRPr="009C2B04">
        <w:rPr>
          <w:rFonts w:cs="Arial"/>
          <w:b/>
          <w:szCs w:val="22"/>
          <w:lang w:val="lt-LT"/>
        </w:rPr>
        <w:t>i</w:t>
      </w:r>
      <w:r w:rsidR="00D35FEA" w:rsidRPr="009C2B04">
        <w:rPr>
          <w:rFonts w:cs="Arial"/>
          <w:b/>
          <w:szCs w:val="22"/>
          <w:lang w:val="lt-LT"/>
        </w:rPr>
        <w:t>klis 1)</w:t>
      </w:r>
      <w:r w:rsidR="00B47145" w:rsidRPr="009C2B04">
        <w:rPr>
          <w:rFonts w:cs="Arial"/>
          <w:b/>
          <w:szCs w:val="22"/>
          <w:lang w:val="lt-LT"/>
        </w:rPr>
        <w:t>,</w:t>
      </w:r>
      <w:r w:rsidR="00D138D2" w:rsidRPr="009C2B04">
        <w:rPr>
          <w:rFonts w:cs="Arial"/>
          <w:b/>
          <w:szCs w:val="22"/>
          <w:lang w:val="lt-LT"/>
        </w:rPr>
        <w:t xml:space="preserve"> L1-367/K301 ir </w:t>
      </w:r>
      <w:r w:rsidR="00EE7E81" w:rsidRPr="009C2B04">
        <w:rPr>
          <w:rFonts w:cs="Arial"/>
          <w:b/>
          <w:szCs w:val="22"/>
          <w:lang w:val="lt-LT"/>
        </w:rPr>
        <w:t>K-301</w:t>
      </w:r>
      <w:r w:rsidR="004E1148" w:rsidRPr="009C2B04">
        <w:rPr>
          <w:rFonts w:cs="Arial"/>
          <w:b/>
          <w:szCs w:val="22"/>
          <w:lang w:val="lt-LT"/>
        </w:rPr>
        <w:t xml:space="preserve"> prijungini</w:t>
      </w:r>
      <w:r w:rsidR="006F657B" w:rsidRPr="009C2B04">
        <w:rPr>
          <w:rFonts w:cs="Arial"/>
          <w:b/>
          <w:szCs w:val="22"/>
          <w:lang w:val="lt-LT"/>
        </w:rPr>
        <w:t>ų</w:t>
      </w:r>
      <w:r w:rsidR="002F1F6E" w:rsidRPr="009C2B04">
        <w:rPr>
          <w:rFonts w:cs="Arial"/>
          <w:b/>
          <w:szCs w:val="22"/>
          <w:lang w:val="lt-LT"/>
        </w:rPr>
        <w:t>, BPV ir</w:t>
      </w:r>
      <w:r w:rsidR="0087599C" w:rsidRPr="009C2B04">
        <w:rPr>
          <w:rFonts w:cs="Arial"/>
          <w:b/>
          <w:szCs w:val="22"/>
          <w:lang w:val="lt-LT"/>
        </w:rPr>
        <w:t xml:space="preserve"> TSPĮ</w:t>
      </w:r>
      <w:r w:rsidR="00B5615F" w:rsidRPr="009C2B04">
        <w:rPr>
          <w:rFonts w:cs="Arial"/>
          <w:b/>
          <w:szCs w:val="22"/>
          <w:lang w:val="lt-LT"/>
        </w:rPr>
        <w:t xml:space="preserve"> skyrių</w:t>
      </w:r>
      <w:r w:rsidR="006F657B" w:rsidRPr="009C2B04">
        <w:rPr>
          <w:rFonts w:cs="Arial"/>
          <w:b/>
          <w:szCs w:val="22"/>
          <w:lang w:val="lt-LT"/>
        </w:rPr>
        <w:t xml:space="preserve"> </w:t>
      </w:r>
      <w:r w:rsidR="00640DDD" w:rsidRPr="009C2B04">
        <w:rPr>
          <w:rFonts w:cs="Arial"/>
          <w:b/>
          <w:szCs w:val="22"/>
          <w:lang w:val="lt-LT"/>
        </w:rPr>
        <w:t>teleinformacija (</w:t>
      </w:r>
      <w:r w:rsidR="00C2458C" w:rsidRPr="009C2B04">
        <w:rPr>
          <w:rFonts w:cs="Arial"/>
          <w:b/>
          <w:szCs w:val="22"/>
          <w:lang w:val="lt-LT"/>
        </w:rPr>
        <w:t>signalai, valdymas ir matavimai</w:t>
      </w:r>
      <w:r w:rsidR="00217A1E" w:rsidRPr="009C2B04">
        <w:rPr>
          <w:rFonts w:cs="Arial"/>
          <w:b/>
          <w:szCs w:val="22"/>
          <w:lang w:val="lt-LT"/>
        </w:rPr>
        <w:t xml:space="preserve"> – esama 330 kV dalies TSPĮ)</w:t>
      </w:r>
      <w:r w:rsidR="00F20440" w:rsidRPr="009C2B04">
        <w:rPr>
          <w:rFonts w:cs="Arial"/>
          <w:b/>
          <w:szCs w:val="22"/>
          <w:lang w:val="lt-LT"/>
        </w:rPr>
        <w:t>.</w:t>
      </w:r>
    </w:p>
    <w:p w14:paraId="6F4D0A23" w14:textId="1FBF6095" w:rsidR="00E30382" w:rsidRPr="009C2B04" w:rsidRDefault="00A02977" w:rsidP="00977397">
      <w:pPr>
        <w:pStyle w:val="NoSpacing"/>
        <w:numPr>
          <w:ilvl w:val="2"/>
          <w:numId w:val="1"/>
        </w:numPr>
        <w:tabs>
          <w:tab w:val="left" w:pos="1276"/>
        </w:tabs>
        <w:spacing w:line="276" w:lineRule="auto"/>
        <w:ind w:left="851" w:firstLine="0"/>
        <w:jc w:val="both"/>
        <w:rPr>
          <w:rFonts w:cs="Arial"/>
          <w:szCs w:val="22"/>
          <w:lang w:val="lt-LT"/>
        </w:rPr>
      </w:pPr>
      <w:r w:rsidRPr="009C2B04">
        <w:rPr>
          <w:rFonts w:cs="Arial"/>
          <w:szCs w:val="22"/>
          <w:lang w:val="lt-LT"/>
        </w:rPr>
        <w:t>Užsakovas</w:t>
      </w:r>
      <w:r w:rsidR="00B837C4" w:rsidRPr="009C2B04">
        <w:rPr>
          <w:rFonts w:cs="Arial"/>
          <w:szCs w:val="22"/>
          <w:lang w:val="lt-LT"/>
        </w:rPr>
        <w:t xml:space="preserve"> projektuotoj</w:t>
      </w:r>
      <w:r w:rsidR="007568D2">
        <w:rPr>
          <w:rFonts w:cs="Arial"/>
          <w:szCs w:val="22"/>
          <w:lang w:val="lt-LT"/>
        </w:rPr>
        <w:t>ui</w:t>
      </w:r>
      <w:r w:rsidR="00B837C4" w:rsidRPr="009C2B04">
        <w:rPr>
          <w:rFonts w:cs="Arial"/>
          <w:szCs w:val="22"/>
          <w:lang w:val="lt-LT"/>
        </w:rPr>
        <w:t xml:space="preserve"> pateikia esamą Alytaus 330/110/10 kV TP</w:t>
      </w:r>
      <w:r w:rsidR="00443735" w:rsidRPr="009C2B04">
        <w:rPr>
          <w:rFonts w:cs="Arial"/>
          <w:szCs w:val="22"/>
          <w:lang w:val="lt-LT"/>
        </w:rPr>
        <w:t xml:space="preserve"> 330 kV</w:t>
      </w:r>
      <w:r w:rsidR="002874B8" w:rsidRPr="009C2B04">
        <w:rPr>
          <w:rFonts w:cs="Arial"/>
          <w:szCs w:val="22"/>
          <w:lang w:val="lt-LT"/>
        </w:rPr>
        <w:t xml:space="preserve"> dalies</w:t>
      </w:r>
      <w:r w:rsidR="00B837C4" w:rsidRPr="009C2B04">
        <w:rPr>
          <w:rFonts w:cs="Arial"/>
          <w:szCs w:val="22"/>
          <w:lang w:val="lt-LT"/>
        </w:rPr>
        <w:t xml:space="preserve"> </w:t>
      </w:r>
      <w:r w:rsidR="002874B8" w:rsidRPr="009C2B04">
        <w:rPr>
          <w:rFonts w:cs="Arial"/>
          <w:szCs w:val="22"/>
          <w:lang w:val="lt-LT"/>
        </w:rPr>
        <w:t>teleinformacijos</w:t>
      </w:r>
      <w:r w:rsidR="00B837C4" w:rsidRPr="009C2B04">
        <w:rPr>
          <w:rFonts w:cs="Arial"/>
          <w:szCs w:val="22"/>
          <w:lang w:val="lt-LT"/>
        </w:rPr>
        <w:t xml:space="preserve"> sąrašą</w:t>
      </w:r>
      <w:r w:rsidR="0079617C" w:rsidRPr="009C2B04">
        <w:rPr>
          <w:rFonts w:cs="Arial"/>
          <w:szCs w:val="22"/>
          <w:lang w:val="lt-LT"/>
        </w:rPr>
        <w:t xml:space="preserve"> </w:t>
      </w:r>
      <w:r w:rsidR="00AE6299" w:rsidRPr="009C2B04">
        <w:rPr>
          <w:rFonts w:cs="Arial"/>
          <w:szCs w:val="22"/>
          <w:lang w:val="lt-LT"/>
        </w:rPr>
        <w:t>„</w:t>
      </w:r>
      <w:r w:rsidR="00D83354" w:rsidRPr="009C2B04">
        <w:rPr>
          <w:rFonts w:cs="Arial"/>
          <w:szCs w:val="22"/>
          <w:lang w:val="lt-LT"/>
        </w:rPr>
        <w:t>Alytaus 330/110/10 kV TP</w:t>
      </w:r>
      <w:r w:rsidR="000F0399" w:rsidRPr="009C2B04">
        <w:rPr>
          <w:rFonts w:cs="Arial"/>
          <w:szCs w:val="22"/>
          <w:lang w:val="lt-LT"/>
        </w:rPr>
        <w:t xml:space="preserve"> 330 kV dalies TI sąrašas</w:t>
      </w:r>
      <w:r w:rsidR="00BA2629" w:rsidRPr="009C2B04">
        <w:rPr>
          <w:rFonts w:cs="Arial"/>
          <w:szCs w:val="22"/>
          <w:lang w:val="lt-LT"/>
        </w:rPr>
        <w:t>.xlsx</w:t>
      </w:r>
      <w:r w:rsidR="00E00E96" w:rsidRPr="009C2B04">
        <w:rPr>
          <w:rFonts w:cs="Arial"/>
          <w:szCs w:val="22"/>
          <w:lang w:val="lt-LT"/>
        </w:rPr>
        <w:t>“</w:t>
      </w:r>
      <w:r w:rsidR="00C32A8C" w:rsidRPr="009C2B04">
        <w:rPr>
          <w:rFonts w:cs="Arial"/>
          <w:szCs w:val="22"/>
          <w:lang w:val="lt-LT"/>
        </w:rPr>
        <w:t xml:space="preserve"> (žr.</w:t>
      </w:r>
      <w:r w:rsidR="00115193" w:rsidRPr="009C2B04">
        <w:rPr>
          <w:rFonts w:cs="Arial"/>
          <w:szCs w:val="22"/>
          <w:lang w:val="lt-LT"/>
        </w:rPr>
        <w:t> </w:t>
      </w:r>
      <w:r w:rsidR="002D7F84" w:rsidRPr="00E7658B">
        <w:rPr>
          <w:rFonts w:cs="Arial"/>
          <w:szCs w:val="22"/>
          <w:lang w:val="lt-LT"/>
        </w:rPr>
        <w:fldChar w:fldCharType="begin"/>
      </w:r>
      <w:r w:rsidR="002D7F84" w:rsidRPr="009C2B04">
        <w:rPr>
          <w:rFonts w:cs="Arial"/>
          <w:szCs w:val="22"/>
          <w:lang w:val="lt-LT"/>
        </w:rPr>
        <w:instrText xml:space="preserve"> REF _Ref158069658 \h </w:instrText>
      </w:r>
      <w:r w:rsidR="002D7F84" w:rsidRPr="00E7658B">
        <w:rPr>
          <w:rFonts w:cs="Arial"/>
          <w:szCs w:val="22"/>
          <w:lang w:val="lt-LT"/>
        </w:rPr>
      </w:r>
      <w:r w:rsidR="002D7F84" w:rsidRPr="00E7658B">
        <w:rPr>
          <w:rFonts w:cs="Arial"/>
          <w:szCs w:val="22"/>
          <w:lang w:val="lt-LT"/>
        </w:rPr>
        <w:fldChar w:fldCharType="separate"/>
      </w:r>
      <w:r w:rsidR="008F1534" w:rsidRPr="00C71433">
        <w:rPr>
          <w:lang w:val="lt-LT"/>
        </w:rPr>
        <w:t xml:space="preserve">Priedas </w:t>
      </w:r>
      <w:r w:rsidR="008F1534" w:rsidRPr="00C71433">
        <w:rPr>
          <w:noProof/>
          <w:lang w:val="lt-LT"/>
        </w:rPr>
        <w:t>34</w:t>
      </w:r>
      <w:r w:rsidR="002D7F84" w:rsidRPr="00E7658B">
        <w:rPr>
          <w:rFonts w:cs="Arial"/>
          <w:szCs w:val="22"/>
          <w:lang w:val="lt-LT"/>
        </w:rPr>
        <w:fldChar w:fldCharType="end"/>
      </w:r>
      <w:r w:rsidR="00115193" w:rsidRPr="009C2B04">
        <w:rPr>
          <w:rFonts w:cs="Arial"/>
          <w:szCs w:val="22"/>
          <w:lang w:val="lt-LT"/>
        </w:rPr>
        <w:t>)</w:t>
      </w:r>
      <w:r w:rsidR="003B00E4">
        <w:rPr>
          <w:rFonts w:cs="Arial"/>
          <w:szCs w:val="22"/>
          <w:lang w:val="lt-LT"/>
        </w:rPr>
        <w:t>;</w:t>
      </w:r>
    </w:p>
    <w:p w14:paraId="28E0A154" w14:textId="6F2022DE" w:rsidR="00110B1F" w:rsidRPr="009C2B04" w:rsidRDefault="000316C6" w:rsidP="00977397">
      <w:pPr>
        <w:pStyle w:val="NoSpacing"/>
        <w:numPr>
          <w:ilvl w:val="2"/>
          <w:numId w:val="1"/>
        </w:numPr>
        <w:tabs>
          <w:tab w:val="left" w:pos="1276"/>
        </w:tabs>
        <w:spacing w:line="276" w:lineRule="auto"/>
        <w:ind w:left="851" w:firstLine="0"/>
        <w:jc w:val="both"/>
        <w:rPr>
          <w:rFonts w:cs="Arial"/>
          <w:szCs w:val="22"/>
          <w:lang w:val="lt-LT"/>
        </w:rPr>
      </w:pPr>
      <w:r>
        <w:rPr>
          <w:rFonts w:cs="Arial"/>
          <w:szCs w:val="22"/>
          <w:lang w:val="lt-LT"/>
        </w:rPr>
        <w:t>P</w:t>
      </w:r>
      <w:r w:rsidRPr="009C2B04">
        <w:rPr>
          <w:rFonts w:cs="Arial"/>
          <w:szCs w:val="22"/>
          <w:lang w:val="lt-LT"/>
        </w:rPr>
        <w:t>rojektuotoja</w:t>
      </w:r>
      <w:r>
        <w:rPr>
          <w:rFonts w:cs="Arial"/>
          <w:szCs w:val="22"/>
          <w:lang w:val="lt-LT"/>
        </w:rPr>
        <w:t>s</w:t>
      </w:r>
      <w:r w:rsidRPr="009C2B04">
        <w:rPr>
          <w:rFonts w:cs="Arial"/>
          <w:szCs w:val="22"/>
          <w:lang w:val="lt-LT"/>
        </w:rPr>
        <w:t xml:space="preserve"> </w:t>
      </w:r>
      <w:r w:rsidR="007343DF" w:rsidRPr="009C2B04">
        <w:rPr>
          <w:rFonts w:cs="Arial"/>
          <w:szCs w:val="22"/>
          <w:lang w:val="lt-LT"/>
        </w:rPr>
        <w:t>atlieka pateikto TI sąrašo peržiūrą bei pažymi</w:t>
      </w:r>
      <w:r w:rsidR="0042098C" w:rsidRPr="009C2B04">
        <w:rPr>
          <w:rFonts w:cs="Arial"/>
          <w:szCs w:val="22"/>
          <w:lang w:val="lt-LT"/>
        </w:rPr>
        <w:t xml:space="preserve"> 330 kV prijunginių</w:t>
      </w:r>
      <w:r w:rsidR="000338C0" w:rsidRPr="009C2B04">
        <w:rPr>
          <w:rFonts w:cs="Arial"/>
          <w:szCs w:val="22"/>
          <w:lang w:val="lt-LT"/>
        </w:rPr>
        <w:t xml:space="preserve"> BtB1</w:t>
      </w:r>
      <w:r w:rsidR="00C55C97" w:rsidRPr="009C2B04">
        <w:rPr>
          <w:rFonts w:cs="Arial"/>
          <w:szCs w:val="22"/>
          <w:lang w:val="lt-LT"/>
        </w:rPr>
        <w:t xml:space="preserve"> (Keitiklis 1)</w:t>
      </w:r>
      <w:r w:rsidR="000338C0" w:rsidRPr="009C2B04">
        <w:rPr>
          <w:rFonts w:cs="Arial"/>
          <w:szCs w:val="22"/>
          <w:lang w:val="lt-LT"/>
        </w:rPr>
        <w:t>,</w:t>
      </w:r>
      <w:r w:rsidR="00C036DD" w:rsidRPr="009C2B04">
        <w:rPr>
          <w:rFonts w:cs="Arial"/>
          <w:szCs w:val="22"/>
          <w:lang w:val="lt-LT"/>
        </w:rPr>
        <w:t xml:space="preserve"> L1-</w:t>
      </w:r>
      <w:r w:rsidR="000D11FF" w:rsidRPr="009C2B04">
        <w:rPr>
          <w:rFonts w:cs="Arial"/>
          <w:szCs w:val="22"/>
          <w:lang w:val="lt-LT"/>
        </w:rPr>
        <w:t>367/K301</w:t>
      </w:r>
      <w:r w:rsidR="000C60D3" w:rsidRPr="009C2B04">
        <w:rPr>
          <w:rFonts w:cs="Arial"/>
          <w:szCs w:val="22"/>
          <w:lang w:val="lt-LT"/>
        </w:rPr>
        <w:t xml:space="preserve"> bei K-301</w:t>
      </w:r>
      <w:r w:rsidR="00F56A17" w:rsidRPr="009C2B04">
        <w:rPr>
          <w:rFonts w:cs="Arial"/>
          <w:szCs w:val="22"/>
          <w:lang w:val="lt-LT"/>
        </w:rPr>
        <w:t>, BPV ir TSPĮ skyrių</w:t>
      </w:r>
      <w:r w:rsidR="00164430" w:rsidRPr="009C2B04">
        <w:rPr>
          <w:rFonts w:cs="Arial"/>
          <w:szCs w:val="22"/>
          <w:lang w:val="lt-LT"/>
        </w:rPr>
        <w:t xml:space="preserve"> </w:t>
      </w:r>
      <w:r w:rsidR="007343DF" w:rsidRPr="009C2B04">
        <w:rPr>
          <w:rFonts w:cs="Arial"/>
          <w:szCs w:val="22"/>
          <w:lang w:val="lt-LT"/>
        </w:rPr>
        <w:t>teleinformaciją</w:t>
      </w:r>
      <w:r w:rsidR="00164430" w:rsidRPr="009C2B04">
        <w:rPr>
          <w:rFonts w:cs="Arial"/>
          <w:szCs w:val="22"/>
          <w:lang w:val="lt-LT"/>
        </w:rPr>
        <w:t xml:space="preserve"> (signalai, valdymas ir matavimai)</w:t>
      </w:r>
      <w:r w:rsidR="007343DF" w:rsidRPr="009C2B04">
        <w:rPr>
          <w:rFonts w:cs="Arial"/>
          <w:szCs w:val="22"/>
          <w:lang w:val="lt-LT"/>
        </w:rPr>
        <w:t xml:space="preserve">, kuri susijusi su LitPolLink </w:t>
      </w:r>
      <w:r w:rsidR="004F1F5D" w:rsidRPr="009C2B04">
        <w:rPr>
          <w:rFonts w:cs="Arial"/>
          <w:szCs w:val="22"/>
          <w:lang w:val="lt-LT"/>
        </w:rPr>
        <w:t>BtB</w:t>
      </w:r>
      <w:r w:rsidR="0081589B" w:rsidRPr="009C2B04">
        <w:rPr>
          <w:rFonts w:cs="Arial"/>
          <w:szCs w:val="22"/>
          <w:lang w:val="lt-LT"/>
        </w:rPr>
        <w:t xml:space="preserve"> </w:t>
      </w:r>
      <w:r w:rsidR="004F1F5D" w:rsidRPr="009C2B04">
        <w:rPr>
          <w:rFonts w:cs="Arial"/>
          <w:szCs w:val="22"/>
          <w:lang w:val="lt-LT"/>
        </w:rPr>
        <w:t>keitikliu</w:t>
      </w:r>
      <w:r w:rsidR="007343DF" w:rsidRPr="009C2B04">
        <w:rPr>
          <w:rFonts w:cs="Arial"/>
          <w:szCs w:val="22"/>
          <w:lang w:val="lt-LT"/>
        </w:rPr>
        <w:t xml:space="preserve">, </w:t>
      </w:r>
      <w:r w:rsidR="007A4EE4" w:rsidRPr="009C2B04">
        <w:rPr>
          <w:rFonts w:cs="Arial"/>
          <w:szCs w:val="22"/>
          <w:lang w:val="lt-LT"/>
        </w:rPr>
        <w:t>naikinimui</w:t>
      </w:r>
      <w:r w:rsidR="00F159C6" w:rsidRPr="009C2B04">
        <w:rPr>
          <w:rFonts w:cs="Arial"/>
          <w:szCs w:val="22"/>
          <w:lang w:val="lt-LT"/>
        </w:rPr>
        <w:t xml:space="preserve"> arba koregavimui</w:t>
      </w:r>
      <w:r w:rsidR="00DF4528" w:rsidRPr="009C2B04">
        <w:rPr>
          <w:rFonts w:cs="Arial"/>
          <w:szCs w:val="22"/>
          <w:lang w:val="lt-LT"/>
        </w:rPr>
        <w:t xml:space="preserve"> priklausomai n</w:t>
      </w:r>
      <w:r w:rsidR="000A7464" w:rsidRPr="009C2B04">
        <w:rPr>
          <w:rFonts w:cs="Arial"/>
          <w:szCs w:val="22"/>
          <w:lang w:val="lt-LT"/>
        </w:rPr>
        <w:t xml:space="preserve">uo techninės užduoties </w:t>
      </w:r>
      <w:r w:rsidR="00115193" w:rsidRPr="00E7658B">
        <w:rPr>
          <w:rFonts w:cs="Arial"/>
          <w:szCs w:val="22"/>
          <w:lang w:val="lt-LT"/>
        </w:rPr>
        <w:fldChar w:fldCharType="begin"/>
      </w:r>
      <w:r w:rsidR="00115193" w:rsidRPr="009C2B04">
        <w:rPr>
          <w:rFonts w:cs="Arial"/>
          <w:szCs w:val="22"/>
          <w:lang w:val="lt-LT"/>
        </w:rPr>
        <w:instrText xml:space="preserve"> REF _Ref158069353 \r \h </w:instrText>
      </w:r>
      <w:r w:rsidR="00115193" w:rsidRPr="00E7658B">
        <w:rPr>
          <w:rFonts w:cs="Arial"/>
          <w:szCs w:val="22"/>
          <w:lang w:val="lt-LT"/>
        </w:rPr>
      </w:r>
      <w:r w:rsidR="00115193" w:rsidRPr="00E7658B">
        <w:rPr>
          <w:rFonts w:cs="Arial"/>
          <w:szCs w:val="22"/>
          <w:lang w:val="lt-LT"/>
        </w:rPr>
        <w:fldChar w:fldCharType="separate"/>
      </w:r>
      <w:r w:rsidR="008F1534">
        <w:rPr>
          <w:rFonts w:cs="Arial"/>
          <w:szCs w:val="22"/>
          <w:lang w:val="lt-LT"/>
        </w:rPr>
        <w:t>6</w:t>
      </w:r>
      <w:r w:rsidR="00115193" w:rsidRPr="00E7658B">
        <w:rPr>
          <w:rFonts w:cs="Arial"/>
          <w:szCs w:val="22"/>
          <w:lang w:val="lt-LT"/>
        </w:rPr>
        <w:fldChar w:fldCharType="end"/>
      </w:r>
      <w:r w:rsidR="000A7464" w:rsidRPr="009C2B04">
        <w:rPr>
          <w:rFonts w:cs="Arial"/>
          <w:szCs w:val="22"/>
          <w:lang w:val="lt-LT"/>
        </w:rPr>
        <w:t xml:space="preserve"> skyriaus</w:t>
      </w:r>
      <w:r w:rsidR="002F12E7" w:rsidRPr="009C2B04">
        <w:rPr>
          <w:rFonts w:cs="Arial"/>
          <w:szCs w:val="22"/>
          <w:lang w:val="lt-LT"/>
        </w:rPr>
        <w:t xml:space="preserve"> „Relinės apsaugos ir automatikos dalis“ </w:t>
      </w:r>
      <w:r w:rsidR="00BE2A5B" w:rsidRPr="00EC4EAB">
        <w:rPr>
          <w:rFonts w:cs="Arial"/>
          <w:color w:val="0070C0"/>
          <w:szCs w:val="22"/>
          <w:lang w:val="lt-LT"/>
        </w:rPr>
        <w:fldChar w:fldCharType="begin"/>
      </w:r>
      <w:r w:rsidR="00BE2A5B" w:rsidRPr="009C2B04">
        <w:rPr>
          <w:rFonts w:cs="Arial"/>
          <w:szCs w:val="22"/>
          <w:lang w:val="lt-LT"/>
        </w:rPr>
        <w:instrText xml:space="preserve"> REF _Ref158069377 \r \h </w:instrText>
      </w:r>
      <w:r w:rsidR="00BE2A5B" w:rsidRPr="00EC4EAB">
        <w:rPr>
          <w:rFonts w:cs="Arial"/>
          <w:color w:val="0070C0"/>
          <w:szCs w:val="22"/>
          <w:lang w:val="lt-LT"/>
        </w:rPr>
      </w:r>
      <w:r w:rsidR="00BE2A5B" w:rsidRPr="00EC4EAB">
        <w:rPr>
          <w:rFonts w:cs="Arial"/>
          <w:color w:val="0070C0"/>
          <w:szCs w:val="22"/>
          <w:lang w:val="lt-LT"/>
        </w:rPr>
        <w:fldChar w:fldCharType="separate"/>
      </w:r>
      <w:r w:rsidR="008F1534">
        <w:rPr>
          <w:rFonts w:cs="Arial"/>
          <w:szCs w:val="22"/>
          <w:lang w:val="lt-LT"/>
        </w:rPr>
        <w:t>6.6</w:t>
      </w:r>
      <w:r w:rsidR="00BE2A5B" w:rsidRPr="00EC4EAB">
        <w:rPr>
          <w:rFonts w:cs="Arial"/>
          <w:color w:val="0070C0"/>
          <w:szCs w:val="22"/>
          <w:lang w:val="lt-LT"/>
        </w:rPr>
        <w:fldChar w:fldCharType="end"/>
      </w:r>
      <w:r w:rsidR="0036579D" w:rsidRPr="009C2B04">
        <w:rPr>
          <w:rFonts w:cs="Arial"/>
          <w:szCs w:val="22"/>
          <w:lang w:val="lt-LT"/>
        </w:rPr>
        <w:t xml:space="preserve"> punkto</w:t>
      </w:r>
      <w:r w:rsidR="001358F4" w:rsidRPr="009C2B04">
        <w:rPr>
          <w:rFonts w:cs="Arial"/>
          <w:szCs w:val="22"/>
          <w:lang w:val="lt-LT"/>
        </w:rPr>
        <w:t xml:space="preserve"> </w:t>
      </w:r>
      <w:r w:rsidR="0053424D" w:rsidRPr="009C2B04">
        <w:rPr>
          <w:rFonts w:cs="Arial"/>
          <w:szCs w:val="22"/>
          <w:lang w:val="lt-LT"/>
        </w:rPr>
        <w:t xml:space="preserve">projektuojamos demontuoti </w:t>
      </w:r>
      <w:r w:rsidR="004320D0" w:rsidRPr="009C2B04">
        <w:rPr>
          <w:rFonts w:cs="Arial"/>
          <w:szCs w:val="22"/>
          <w:lang w:val="lt-LT"/>
        </w:rPr>
        <w:t>/</w:t>
      </w:r>
      <w:r w:rsidR="001358F4" w:rsidRPr="009C2B04">
        <w:rPr>
          <w:rFonts w:cs="Arial"/>
          <w:szCs w:val="22"/>
          <w:lang w:val="lt-LT"/>
        </w:rPr>
        <w:t>pertvark</w:t>
      </w:r>
      <w:r w:rsidR="004320D0" w:rsidRPr="009C2B04">
        <w:rPr>
          <w:rFonts w:cs="Arial"/>
          <w:szCs w:val="22"/>
          <w:lang w:val="lt-LT"/>
        </w:rPr>
        <w:t>yti</w:t>
      </w:r>
      <w:r w:rsidR="006D4A1D" w:rsidRPr="009C2B04">
        <w:rPr>
          <w:rFonts w:cs="Arial"/>
          <w:szCs w:val="22"/>
          <w:lang w:val="lt-LT"/>
        </w:rPr>
        <w:t xml:space="preserve"> </w:t>
      </w:r>
      <w:r w:rsidR="0075220E" w:rsidRPr="009C2B04">
        <w:rPr>
          <w:rFonts w:cs="Arial"/>
          <w:szCs w:val="22"/>
          <w:lang w:val="lt-LT"/>
        </w:rPr>
        <w:t>relinės dalies</w:t>
      </w:r>
      <w:r w:rsidR="00BF015C" w:rsidRPr="009C2B04">
        <w:rPr>
          <w:rFonts w:cs="Arial"/>
          <w:szCs w:val="22"/>
          <w:lang w:val="lt-LT"/>
        </w:rPr>
        <w:t xml:space="preserve"> RAA terminalų</w:t>
      </w:r>
      <w:r w:rsidR="002C57E8" w:rsidRPr="009C2B04">
        <w:rPr>
          <w:rFonts w:cs="Arial"/>
          <w:szCs w:val="22"/>
          <w:lang w:val="lt-LT"/>
        </w:rPr>
        <w:t xml:space="preserve"> ir </w:t>
      </w:r>
      <w:r w:rsidR="00B0345E" w:rsidRPr="009C2B04">
        <w:rPr>
          <w:rFonts w:cs="Arial"/>
          <w:szCs w:val="22"/>
          <w:lang w:val="lt-LT"/>
        </w:rPr>
        <w:t>valdiklių</w:t>
      </w:r>
      <w:r w:rsidR="004158F4" w:rsidRPr="009C2B04">
        <w:rPr>
          <w:rFonts w:cs="Arial"/>
          <w:szCs w:val="22"/>
          <w:lang w:val="lt-LT"/>
        </w:rPr>
        <w:t xml:space="preserve"> pertvarkymo/demontavimo</w:t>
      </w:r>
      <w:r w:rsidR="00B0345E" w:rsidRPr="009C2B04">
        <w:rPr>
          <w:rFonts w:cs="Arial"/>
          <w:szCs w:val="22"/>
          <w:lang w:val="lt-LT"/>
        </w:rPr>
        <w:t xml:space="preserve"> apimčių</w:t>
      </w:r>
      <w:r w:rsidR="003B00E4">
        <w:rPr>
          <w:rFonts w:cs="Arial"/>
          <w:szCs w:val="22"/>
          <w:lang w:val="lt-LT"/>
        </w:rPr>
        <w:t>;</w:t>
      </w:r>
    </w:p>
    <w:p w14:paraId="6D630857" w14:textId="56FB9DA0" w:rsidR="003D02C9" w:rsidRPr="009C2B04" w:rsidRDefault="00BF015C" w:rsidP="00977397">
      <w:pPr>
        <w:pStyle w:val="NoSpacing"/>
        <w:numPr>
          <w:ilvl w:val="2"/>
          <w:numId w:val="1"/>
        </w:numPr>
        <w:tabs>
          <w:tab w:val="left" w:pos="1276"/>
        </w:tabs>
        <w:spacing w:line="276" w:lineRule="auto"/>
        <w:ind w:left="851" w:firstLine="0"/>
        <w:jc w:val="both"/>
        <w:rPr>
          <w:rFonts w:cs="Arial"/>
          <w:szCs w:val="22"/>
          <w:lang w:val="lt-LT"/>
        </w:rPr>
      </w:pPr>
      <w:r w:rsidRPr="009C2B04">
        <w:rPr>
          <w:rFonts w:cs="Arial"/>
          <w:szCs w:val="22"/>
          <w:lang w:val="lt-LT"/>
        </w:rPr>
        <w:t xml:space="preserve"> </w:t>
      </w:r>
      <w:r w:rsidR="00661C69" w:rsidRPr="009C2B04">
        <w:rPr>
          <w:rFonts w:cs="Arial"/>
          <w:szCs w:val="22"/>
          <w:lang w:val="lt-LT"/>
        </w:rPr>
        <w:t>Rengiant</w:t>
      </w:r>
      <w:r w:rsidR="006D5692">
        <w:rPr>
          <w:rFonts w:cs="Arial"/>
          <w:szCs w:val="22"/>
          <w:lang w:val="lt-LT"/>
        </w:rPr>
        <w:t xml:space="preserve"> </w:t>
      </w:r>
      <w:r w:rsidR="005D033C">
        <w:rPr>
          <w:rFonts w:cs="Arial"/>
          <w:szCs w:val="22"/>
          <w:lang w:val="lt-LT"/>
        </w:rPr>
        <w:t>T</w:t>
      </w:r>
      <w:r w:rsidR="005D033C" w:rsidRPr="009C2B04">
        <w:rPr>
          <w:rFonts w:cs="Arial"/>
          <w:szCs w:val="22"/>
          <w:lang w:val="lt-LT"/>
        </w:rPr>
        <w:t xml:space="preserve">echninį </w:t>
      </w:r>
      <w:r w:rsidR="000F6E96" w:rsidRPr="009C2B04">
        <w:rPr>
          <w:rFonts w:cs="Arial"/>
          <w:szCs w:val="22"/>
          <w:lang w:val="lt-LT"/>
        </w:rPr>
        <w:t>darbo projektą</w:t>
      </w:r>
      <w:r w:rsidR="00661C69" w:rsidRPr="009C2B04">
        <w:rPr>
          <w:rFonts w:cs="Arial"/>
          <w:szCs w:val="22"/>
          <w:lang w:val="lt-LT"/>
        </w:rPr>
        <w:t xml:space="preserve"> Alytaus 330/110/10 kV TP</w:t>
      </w:r>
      <w:r w:rsidR="006B5766" w:rsidRPr="009C2B04">
        <w:rPr>
          <w:rFonts w:cs="Arial"/>
          <w:szCs w:val="22"/>
          <w:lang w:val="lt-LT"/>
        </w:rPr>
        <w:t xml:space="preserve"> 330 kV dalies</w:t>
      </w:r>
      <w:r w:rsidR="006244F9" w:rsidRPr="009C2B04">
        <w:rPr>
          <w:rFonts w:cs="Arial"/>
          <w:szCs w:val="22"/>
          <w:lang w:val="lt-LT"/>
        </w:rPr>
        <w:t xml:space="preserve"> </w:t>
      </w:r>
      <w:r w:rsidR="00966B25" w:rsidRPr="009C2B04">
        <w:rPr>
          <w:rFonts w:cs="Arial"/>
          <w:szCs w:val="22"/>
          <w:lang w:val="lt-LT"/>
        </w:rPr>
        <w:t>BtB</w:t>
      </w:r>
      <w:r w:rsidR="00DB263A" w:rsidRPr="009C2B04">
        <w:rPr>
          <w:rFonts w:cs="Arial"/>
          <w:szCs w:val="22"/>
          <w:lang w:val="lt-LT"/>
        </w:rPr>
        <w:t>1</w:t>
      </w:r>
      <w:r w:rsidR="00335CC4" w:rsidRPr="009C2B04">
        <w:rPr>
          <w:rFonts w:cs="Arial"/>
          <w:szCs w:val="22"/>
          <w:lang w:val="lt-LT"/>
        </w:rPr>
        <w:t xml:space="preserve"> (Keitiklis 1)</w:t>
      </w:r>
      <w:r w:rsidR="00966B25" w:rsidRPr="009C2B04">
        <w:rPr>
          <w:rFonts w:cs="Arial"/>
          <w:szCs w:val="22"/>
          <w:lang w:val="lt-LT"/>
        </w:rPr>
        <w:t>, L1-367/K-301 ir K-301</w:t>
      </w:r>
      <w:r w:rsidR="003C1056" w:rsidRPr="009C2B04">
        <w:rPr>
          <w:rFonts w:cs="Arial"/>
          <w:szCs w:val="22"/>
          <w:lang w:val="lt-LT"/>
        </w:rPr>
        <w:t xml:space="preserve"> prijunginių</w:t>
      </w:r>
      <w:r w:rsidR="00FD6D10" w:rsidRPr="009C2B04">
        <w:rPr>
          <w:rFonts w:cs="Arial"/>
          <w:szCs w:val="22"/>
          <w:lang w:val="lt-LT"/>
        </w:rPr>
        <w:t>, BPV ir TSPĮ skyrių</w:t>
      </w:r>
      <w:r w:rsidR="00661C69" w:rsidRPr="009C2B04">
        <w:rPr>
          <w:rFonts w:cs="Arial"/>
          <w:szCs w:val="22"/>
          <w:lang w:val="lt-LT"/>
        </w:rPr>
        <w:t xml:space="preserve"> TI sąrašus</w:t>
      </w:r>
      <w:r w:rsidR="00DD3F65" w:rsidRPr="009C2B04">
        <w:rPr>
          <w:rFonts w:cs="Arial"/>
          <w:szCs w:val="22"/>
          <w:lang w:val="lt-LT"/>
        </w:rPr>
        <w:t>,</w:t>
      </w:r>
      <w:r w:rsidR="00661C69" w:rsidRPr="009C2B04">
        <w:rPr>
          <w:rFonts w:cs="Arial"/>
          <w:szCs w:val="22"/>
          <w:lang w:val="lt-LT"/>
        </w:rPr>
        <w:t xml:space="preserve"> reikalinga vadovautis </w:t>
      </w:r>
      <w:r w:rsidR="00A02977" w:rsidRPr="009C2B04">
        <w:rPr>
          <w:rFonts w:cs="Arial"/>
          <w:szCs w:val="22"/>
          <w:lang w:val="lt-LT"/>
        </w:rPr>
        <w:t>Užsakovo</w:t>
      </w:r>
      <w:r w:rsidR="00661C69" w:rsidRPr="009C2B04">
        <w:rPr>
          <w:rFonts w:cs="Arial"/>
          <w:szCs w:val="22"/>
          <w:lang w:val="lt-LT"/>
        </w:rPr>
        <w:t xml:space="preserve"> galiojančiais reikalavimais bei tvarkomis. Minėti reikalavimai bei tvarkos pateikiami žemiau išvardintuose prieduose:</w:t>
      </w:r>
    </w:p>
    <w:p w14:paraId="1565E1A0" w14:textId="3B884A51" w:rsidR="00646D6D" w:rsidRPr="009C2B04" w:rsidRDefault="00766723" w:rsidP="00977397">
      <w:pPr>
        <w:pStyle w:val="NoSpacing"/>
        <w:numPr>
          <w:ilvl w:val="3"/>
          <w:numId w:val="1"/>
        </w:numPr>
        <w:tabs>
          <w:tab w:val="left" w:pos="1276"/>
          <w:tab w:val="left" w:pos="2410"/>
        </w:tabs>
        <w:spacing w:line="276" w:lineRule="auto"/>
        <w:ind w:left="1418" w:firstLine="0"/>
        <w:jc w:val="both"/>
        <w:rPr>
          <w:rFonts w:cs="Arial"/>
        </w:rPr>
      </w:pPr>
      <w:r w:rsidRPr="009C2B04">
        <w:rPr>
          <w:rFonts w:cs="Arial"/>
          <w:lang w:val="lt-LT"/>
        </w:rPr>
        <w:t>„Perdavimo tinklo transformatorių pastočių ir skirstyklų įrangos nuotolinio valdymo reikalavimų aprašas“</w:t>
      </w:r>
      <w:r w:rsidR="00BE2A5B" w:rsidRPr="009C2B04">
        <w:rPr>
          <w:rFonts w:cs="Arial"/>
          <w:lang w:val="lt-LT"/>
        </w:rPr>
        <w:t xml:space="preserve"> (žr. </w:t>
      </w:r>
      <w:r w:rsidR="00EF61C8" w:rsidRPr="00E7658B">
        <w:rPr>
          <w:rFonts w:cs="Arial"/>
          <w:szCs w:val="22"/>
          <w:lang w:val="lt-LT"/>
        </w:rPr>
        <w:fldChar w:fldCharType="begin"/>
      </w:r>
      <w:r w:rsidR="00EF61C8" w:rsidRPr="009C2B04">
        <w:rPr>
          <w:rFonts w:cs="Arial"/>
          <w:szCs w:val="22"/>
          <w:lang w:val="lt-LT"/>
        </w:rPr>
        <w:instrText xml:space="preserve"> REF _Ref158068698 \h </w:instrText>
      </w:r>
      <w:r w:rsidR="00EF61C8" w:rsidRPr="00E7658B">
        <w:rPr>
          <w:rFonts w:cs="Arial"/>
          <w:szCs w:val="22"/>
          <w:lang w:val="lt-LT"/>
        </w:rPr>
      </w:r>
      <w:r w:rsidR="00EF61C8" w:rsidRPr="00E7658B">
        <w:rPr>
          <w:rFonts w:cs="Arial"/>
          <w:szCs w:val="22"/>
          <w:lang w:val="lt-LT"/>
        </w:rPr>
        <w:fldChar w:fldCharType="separate"/>
      </w:r>
      <w:proofErr w:type="spellStart"/>
      <w:r w:rsidR="008F1534" w:rsidRPr="00AD66A1">
        <w:t>Priedas</w:t>
      </w:r>
      <w:proofErr w:type="spellEnd"/>
      <w:r w:rsidR="008F1534" w:rsidRPr="00AD66A1">
        <w:t xml:space="preserve"> </w:t>
      </w:r>
      <w:r w:rsidR="008F1534">
        <w:rPr>
          <w:noProof/>
        </w:rPr>
        <w:t>31</w:t>
      </w:r>
      <w:r w:rsidR="00EF61C8" w:rsidRPr="00E7658B">
        <w:rPr>
          <w:rFonts w:cs="Arial"/>
          <w:szCs w:val="22"/>
          <w:lang w:val="lt-LT"/>
        </w:rPr>
        <w:fldChar w:fldCharType="end"/>
      </w:r>
      <w:r w:rsidR="00EF61C8" w:rsidRPr="009C2B04">
        <w:rPr>
          <w:rFonts w:cs="Arial"/>
        </w:rPr>
        <w:t>)</w:t>
      </w:r>
      <w:r w:rsidRPr="009C2B04">
        <w:rPr>
          <w:rFonts w:cs="Arial"/>
        </w:rPr>
        <w:t>;</w:t>
      </w:r>
    </w:p>
    <w:p w14:paraId="0E83489A" w14:textId="0E486A01" w:rsidR="00766723" w:rsidRPr="009C2B04" w:rsidRDefault="00766723" w:rsidP="00977397">
      <w:pPr>
        <w:pStyle w:val="NoSpacing"/>
        <w:numPr>
          <w:ilvl w:val="3"/>
          <w:numId w:val="1"/>
        </w:numPr>
        <w:tabs>
          <w:tab w:val="left" w:pos="1276"/>
          <w:tab w:val="left" w:pos="2410"/>
        </w:tabs>
        <w:spacing w:line="276" w:lineRule="auto"/>
        <w:ind w:left="1418" w:firstLine="0"/>
        <w:jc w:val="both"/>
        <w:rPr>
          <w:rFonts w:cs="Arial"/>
          <w:szCs w:val="22"/>
          <w:lang w:val="lt-LT"/>
        </w:rPr>
      </w:pPr>
      <w:r w:rsidRPr="009C2B04">
        <w:rPr>
          <w:rFonts w:cs="Arial"/>
          <w:szCs w:val="22"/>
          <w:lang w:val="lt-LT"/>
        </w:rPr>
        <w:t>„Perdavimo tinklo operatyvinių ir techninių pavadinimų sudarymo ir žymėjimo tvarkos aprašas“</w:t>
      </w:r>
      <w:r w:rsidR="00EF61C8" w:rsidRPr="009C2B04">
        <w:rPr>
          <w:rFonts w:cs="Arial"/>
          <w:szCs w:val="22"/>
          <w:lang w:val="lt-LT"/>
        </w:rPr>
        <w:t xml:space="preserve"> (žr. </w:t>
      </w:r>
      <w:r w:rsidR="00183DF4" w:rsidRPr="00E7658B">
        <w:rPr>
          <w:rFonts w:cs="Arial"/>
          <w:szCs w:val="22"/>
          <w:lang w:val="lt-LT"/>
        </w:rPr>
        <w:fldChar w:fldCharType="begin"/>
      </w:r>
      <w:r w:rsidR="00183DF4" w:rsidRPr="009C2B04">
        <w:rPr>
          <w:rFonts w:cs="Arial"/>
          <w:szCs w:val="22"/>
          <w:lang w:val="lt-LT"/>
        </w:rPr>
        <w:instrText xml:space="preserve"> REF _Ref158068780 \h </w:instrText>
      </w:r>
      <w:r w:rsidR="00183DF4" w:rsidRPr="00E7658B">
        <w:rPr>
          <w:rFonts w:cs="Arial"/>
          <w:szCs w:val="22"/>
          <w:lang w:val="lt-LT"/>
        </w:rPr>
      </w:r>
      <w:r w:rsidR="00183DF4" w:rsidRPr="00E7658B">
        <w:rPr>
          <w:rFonts w:cs="Arial"/>
          <w:szCs w:val="22"/>
          <w:lang w:val="lt-LT"/>
        </w:rPr>
        <w:fldChar w:fldCharType="separate"/>
      </w:r>
      <w:proofErr w:type="spellStart"/>
      <w:r w:rsidR="008F1534" w:rsidRPr="00AD66A1">
        <w:t>Priedas</w:t>
      </w:r>
      <w:proofErr w:type="spellEnd"/>
      <w:r w:rsidR="008F1534" w:rsidRPr="00AD66A1">
        <w:t xml:space="preserve"> </w:t>
      </w:r>
      <w:r w:rsidR="008F1534">
        <w:rPr>
          <w:noProof/>
        </w:rPr>
        <w:t>32</w:t>
      </w:r>
      <w:r w:rsidR="00183DF4" w:rsidRPr="00E7658B">
        <w:rPr>
          <w:rFonts w:cs="Arial"/>
          <w:szCs w:val="22"/>
          <w:lang w:val="lt-LT"/>
        </w:rPr>
        <w:fldChar w:fldCharType="end"/>
      </w:r>
      <w:r w:rsidR="00183DF4" w:rsidRPr="009C2B04">
        <w:rPr>
          <w:rFonts w:cs="Arial"/>
          <w:szCs w:val="22"/>
          <w:lang w:val="lt-LT"/>
        </w:rPr>
        <w:t>)</w:t>
      </w:r>
      <w:r w:rsidRPr="009C2B04">
        <w:rPr>
          <w:rFonts w:cs="Arial"/>
          <w:szCs w:val="22"/>
          <w:lang w:val="lt-LT"/>
        </w:rPr>
        <w:t>.</w:t>
      </w:r>
    </w:p>
    <w:p w14:paraId="7CBB66D3" w14:textId="04B6B5DC" w:rsidR="00A631B2" w:rsidRPr="00B00A5D" w:rsidRDefault="4DE9C674" w:rsidP="00977397">
      <w:pPr>
        <w:pStyle w:val="Heading1"/>
        <w:numPr>
          <w:ilvl w:val="0"/>
          <w:numId w:val="1"/>
        </w:numPr>
        <w:tabs>
          <w:tab w:val="left" w:pos="851"/>
        </w:tabs>
        <w:ind w:left="0" w:firstLine="567"/>
        <w:jc w:val="both"/>
        <w:rPr>
          <w:rFonts w:ascii="Arial" w:hAnsi="Arial" w:cs="Arial"/>
        </w:rPr>
      </w:pPr>
      <w:bookmarkStart w:id="64" w:name="_Toc156420506"/>
      <w:bookmarkStart w:id="65" w:name="_Toc412630871"/>
      <w:bookmarkStart w:id="66" w:name="_Toc420068152"/>
      <w:bookmarkStart w:id="67" w:name="_Toc178776138"/>
      <w:bookmarkStart w:id="68" w:name="_Toc378864530"/>
      <w:bookmarkEnd w:id="61"/>
      <w:bookmarkEnd w:id="64"/>
      <w:r w:rsidRPr="00B00A5D">
        <w:rPr>
          <w:rFonts w:ascii="Arial" w:hAnsi="Arial" w:cs="Arial"/>
          <w:szCs w:val="22"/>
        </w:rPr>
        <w:t>T</w:t>
      </w:r>
      <w:bookmarkEnd w:id="65"/>
      <w:bookmarkEnd w:id="66"/>
      <w:r w:rsidR="1EC36A84" w:rsidRPr="00B00A5D">
        <w:rPr>
          <w:rFonts w:ascii="Arial" w:hAnsi="Arial" w:cs="Arial"/>
          <w:szCs w:val="22"/>
        </w:rPr>
        <w:t>ELEINFORMACIJOS</w:t>
      </w:r>
      <w:r w:rsidR="1EC36A84" w:rsidRPr="00B00A5D">
        <w:rPr>
          <w:rFonts w:ascii="Arial" w:hAnsi="Arial" w:cs="Arial"/>
        </w:rPr>
        <w:t xml:space="preserve"> SURINKIMO IR PERDAVIMO DALIS</w:t>
      </w:r>
      <w:bookmarkEnd w:id="67"/>
    </w:p>
    <w:p w14:paraId="2D7604D3" w14:textId="228673DD" w:rsidR="009206D3" w:rsidRPr="00B00A5D" w:rsidRDefault="009206D3" w:rsidP="00977397">
      <w:pPr>
        <w:pStyle w:val="NoSpacing"/>
        <w:numPr>
          <w:ilvl w:val="1"/>
          <w:numId w:val="1"/>
        </w:numPr>
        <w:spacing w:line="276" w:lineRule="auto"/>
        <w:ind w:left="0" w:firstLine="567"/>
        <w:jc w:val="both"/>
        <w:rPr>
          <w:rFonts w:cs="Arial"/>
          <w:szCs w:val="20"/>
          <w:lang w:val="lt-LT"/>
        </w:rPr>
      </w:pPr>
      <w:bookmarkStart w:id="69" w:name="_Toc420068153"/>
      <w:bookmarkEnd w:id="68"/>
      <w:r w:rsidRPr="00B00A5D">
        <w:rPr>
          <w:rFonts w:cs="Arial"/>
          <w:szCs w:val="20"/>
          <w:lang w:val="lt-LT"/>
        </w:rPr>
        <w:t xml:space="preserve">Teleinformacijos surinkimas, perdavimas ir valdymas turi būti </w:t>
      </w:r>
      <w:r w:rsidR="00D5648B" w:rsidRPr="00B00A5D">
        <w:rPr>
          <w:rFonts w:cs="Arial"/>
          <w:szCs w:val="20"/>
          <w:lang w:val="lt-LT"/>
        </w:rPr>
        <w:t xml:space="preserve">projektuojamas </w:t>
      </w:r>
      <w:r w:rsidRPr="00B00A5D">
        <w:rPr>
          <w:rFonts w:cs="Arial"/>
          <w:szCs w:val="20"/>
          <w:lang w:val="lt-LT"/>
        </w:rPr>
        <w:t xml:space="preserve">per du </w:t>
      </w:r>
      <w:r w:rsidR="00D5648B" w:rsidRPr="00B00A5D">
        <w:rPr>
          <w:rFonts w:cs="Arial"/>
          <w:szCs w:val="20"/>
          <w:lang w:val="lt-LT"/>
        </w:rPr>
        <w:t>naujus</w:t>
      </w:r>
      <w:r w:rsidRPr="00B00A5D">
        <w:rPr>
          <w:rFonts w:cs="Arial"/>
          <w:szCs w:val="20"/>
          <w:lang w:val="lt-LT"/>
        </w:rPr>
        <w:t>, vienas kitą rezervuojančius, teleinformacijos surinkimo ir perdavimo įrenginius (</w:t>
      </w:r>
      <w:r w:rsidR="00F20440" w:rsidRPr="00B00A5D">
        <w:rPr>
          <w:rFonts w:cs="Arial"/>
          <w:szCs w:val="20"/>
          <w:lang w:val="lt-LT"/>
        </w:rPr>
        <w:t xml:space="preserve">toliau - </w:t>
      </w:r>
      <w:r w:rsidRPr="00B00A5D">
        <w:rPr>
          <w:rFonts w:cs="Arial"/>
          <w:szCs w:val="20"/>
          <w:lang w:val="lt-LT"/>
        </w:rPr>
        <w:t xml:space="preserve">TSPĮ). Rezervavimo būdas HOT-HOT. </w:t>
      </w:r>
    </w:p>
    <w:p w14:paraId="3688AE99" w14:textId="09A88692" w:rsidR="00E812F8" w:rsidRPr="00B00A5D" w:rsidRDefault="00E812F8" w:rsidP="00977397">
      <w:pPr>
        <w:pStyle w:val="NoSpacing"/>
        <w:numPr>
          <w:ilvl w:val="1"/>
          <w:numId w:val="1"/>
        </w:numPr>
        <w:spacing w:line="276" w:lineRule="auto"/>
        <w:ind w:left="0" w:firstLine="567"/>
        <w:jc w:val="both"/>
        <w:rPr>
          <w:rFonts w:cs="Arial"/>
          <w:lang w:val="lt-LT"/>
        </w:rPr>
      </w:pPr>
      <w:r w:rsidRPr="00B00A5D">
        <w:rPr>
          <w:rFonts w:cs="Arial"/>
          <w:lang w:val="lt-LT"/>
        </w:rPr>
        <w:t xml:space="preserve">Pastotės įrenginių laiko sinchronizavimas turi būti projektuojamas per </w:t>
      </w:r>
      <w:r w:rsidR="00324B6A" w:rsidRPr="00B00A5D">
        <w:rPr>
          <w:rFonts w:cs="Arial"/>
          <w:lang w:val="lt-LT"/>
        </w:rPr>
        <w:t xml:space="preserve">naują </w:t>
      </w:r>
      <w:r w:rsidRPr="00B00A5D">
        <w:rPr>
          <w:rFonts w:cs="Arial"/>
          <w:lang w:val="lt-LT"/>
        </w:rPr>
        <w:t>pastotės laiko sinchronizavimo įrenginį (PLSĮ).</w:t>
      </w:r>
    </w:p>
    <w:p w14:paraId="1328AF6B" w14:textId="469BC41D" w:rsidR="00231E40" w:rsidRPr="00B00A5D" w:rsidRDefault="00231E40" w:rsidP="00977397">
      <w:pPr>
        <w:pStyle w:val="NoSpacing"/>
        <w:numPr>
          <w:ilvl w:val="1"/>
          <w:numId w:val="1"/>
        </w:numPr>
        <w:spacing w:line="276" w:lineRule="auto"/>
        <w:ind w:left="0" w:firstLine="567"/>
        <w:jc w:val="both"/>
        <w:rPr>
          <w:rFonts w:cs="Arial"/>
          <w:lang w:val="lt-LT"/>
        </w:rPr>
      </w:pPr>
      <w:r w:rsidRPr="00B00A5D">
        <w:rPr>
          <w:rFonts w:cs="Arial"/>
          <w:lang w:val="lt-LT"/>
        </w:rPr>
        <w:t>TSPĮ turi būti suprojektuot</w:t>
      </w:r>
      <w:r w:rsidR="00177FB9" w:rsidRPr="00B00A5D">
        <w:rPr>
          <w:rFonts w:cs="Arial"/>
          <w:lang w:val="lt-LT"/>
        </w:rPr>
        <w:t>as</w:t>
      </w:r>
      <w:r w:rsidRPr="00B00A5D">
        <w:rPr>
          <w:rFonts w:cs="Arial"/>
          <w:lang w:val="lt-LT"/>
        </w:rPr>
        <w:t xml:space="preserve"> pagal reikalavimus: </w:t>
      </w:r>
    </w:p>
    <w:p w14:paraId="40079855" w14:textId="00E95195" w:rsidR="00CF3559" w:rsidRPr="00B00A5D" w:rsidRDefault="00C61422" w:rsidP="00977397">
      <w:pPr>
        <w:pStyle w:val="NoSpacing"/>
        <w:numPr>
          <w:ilvl w:val="2"/>
          <w:numId w:val="1"/>
        </w:numPr>
        <w:spacing w:line="276" w:lineRule="auto"/>
        <w:ind w:left="0" w:firstLine="851"/>
        <w:jc w:val="both"/>
        <w:rPr>
          <w:rFonts w:cs="Arial"/>
        </w:rPr>
      </w:pPr>
      <w:r w:rsidRPr="00B00A5D">
        <w:rPr>
          <w:rFonts w:cs="Arial"/>
          <w:lang w:val="lt-LT"/>
        </w:rPr>
        <w:lastRenderedPageBreak/>
        <w:t>s</w:t>
      </w:r>
      <w:r w:rsidR="00231E40" w:rsidRPr="00B00A5D">
        <w:rPr>
          <w:rFonts w:cs="Arial"/>
          <w:lang w:val="lt-LT"/>
        </w:rPr>
        <w:t>tandartinius techninius reikalavimus teleinformacijos surinkimo ir perdavimo įrenginiams</w:t>
      </w:r>
      <w:r w:rsidR="00231E40" w:rsidRPr="00B00A5D">
        <w:rPr>
          <w:rFonts w:cs="Arial"/>
        </w:rPr>
        <w:t xml:space="preserve"> (</w:t>
      </w:r>
      <w:proofErr w:type="spellStart"/>
      <w:r w:rsidR="00231E40" w:rsidRPr="00B00A5D">
        <w:rPr>
          <w:rFonts w:cs="Arial"/>
        </w:rPr>
        <w:t>žr</w:t>
      </w:r>
      <w:proofErr w:type="spellEnd"/>
      <w:r w:rsidR="00F32159" w:rsidRPr="00B00A5D">
        <w:rPr>
          <w:rFonts w:cs="Arial"/>
        </w:rPr>
        <w:t>.</w:t>
      </w:r>
      <w:r w:rsidR="00E6559C" w:rsidRPr="00B00A5D">
        <w:rPr>
          <w:rFonts w:cs="Arial"/>
        </w:rPr>
        <w:t xml:space="preserve"> </w:t>
      </w:r>
      <w:r w:rsidR="00E6559C" w:rsidRPr="00B00A5D">
        <w:rPr>
          <w:rFonts w:cs="Arial"/>
          <w:lang w:val="lt-LT"/>
        </w:rPr>
        <w:fldChar w:fldCharType="begin"/>
      </w:r>
      <w:r w:rsidR="00E6559C" w:rsidRPr="00B00A5D">
        <w:rPr>
          <w:rFonts w:cs="Arial"/>
          <w:lang w:val="lt-LT"/>
        </w:rPr>
        <w:instrText xml:space="preserve"> REF _Ref158070296 \h  \* MERGEFORMAT </w:instrText>
      </w:r>
      <w:r w:rsidR="00E6559C" w:rsidRPr="00B00A5D">
        <w:rPr>
          <w:rFonts w:cs="Arial"/>
          <w:lang w:val="lt-LT"/>
        </w:rPr>
      </w:r>
      <w:r w:rsidR="00E6559C" w:rsidRPr="00B00A5D">
        <w:rPr>
          <w:rFonts w:cs="Arial"/>
          <w:lang w:val="lt-LT"/>
        </w:rPr>
        <w:fldChar w:fldCharType="separate"/>
      </w:r>
      <w:proofErr w:type="spellStart"/>
      <w:r w:rsidR="008F1534" w:rsidRPr="00AD66A1">
        <w:t>Priedas</w:t>
      </w:r>
      <w:proofErr w:type="spellEnd"/>
      <w:r w:rsidR="008F1534" w:rsidRPr="00AD66A1">
        <w:t xml:space="preserve"> </w:t>
      </w:r>
      <w:r w:rsidR="008F1534">
        <w:t>35</w:t>
      </w:r>
      <w:r w:rsidR="00E6559C" w:rsidRPr="00B00A5D">
        <w:rPr>
          <w:rFonts w:cs="Arial"/>
          <w:lang w:val="lt-LT"/>
        </w:rPr>
        <w:fldChar w:fldCharType="end"/>
      </w:r>
      <w:r w:rsidR="00231E40" w:rsidRPr="00B00A5D">
        <w:rPr>
          <w:rFonts w:cs="Arial"/>
        </w:rPr>
        <w:t>);</w:t>
      </w:r>
    </w:p>
    <w:p w14:paraId="3675BED5" w14:textId="7140E041" w:rsidR="007304F1" w:rsidRPr="00B00A5D" w:rsidRDefault="00231E40" w:rsidP="00977397">
      <w:pPr>
        <w:pStyle w:val="NoSpacing"/>
        <w:numPr>
          <w:ilvl w:val="2"/>
          <w:numId w:val="1"/>
        </w:numPr>
        <w:spacing w:line="276" w:lineRule="auto"/>
        <w:ind w:left="0" w:firstLine="851"/>
        <w:jc w:val="both"/>
        <w:rPr>
          <w:rFonts w:cs="Arial"/>
        </w:rPr>
      </w:pPr>
      <w:r w:rsidRPr="00B00A5D">
        <w:rPr>
          <w:rFonts w:cs="Arial"/>
          <w:lang w:val="lt-LT"/>
        </w:rPr>
        <w:t>perdavimo tinklo transformatorių pastočių ir skirstyklų įrangos nuotolinio valdymo reikalavimų aprašo pagrindinius reikalavimus teleinformacijos surinkimui ir perdavimui bei kitus aprašo priedus</w:t>
      </w:r>
      <w:r w:rsidR="00973331" w:rsidRPr="00B00A5D">
        <w:rPr>
          <w:rFonts w:cs="Arial"/>
          <w:lang w:val="lt-LT"/>
        </w:rPr>
        <w:t xml:space="preserve"> (žr. </w:t>
      </w:r>
      <w:r w:rsidR="00F56110" w:rsidRPr="00B00A5D">
        <w:rPr>
          <w:rFonts w:cs="Arial"/>
          <w:lang w:val="lt-LT"/>
        </w:rPr>
        <w:fldChar w:fldCharType="begin"/>
      </w:r>
      <w:r w:rsidR="00F56110" w:rsidRPr="00B00A5D">
        <w:rPr>
          <w:rFonts w:cs="Arial"/>
          <w:lang w:val="lt-LT"/>
        </w:rPr>
        <w:instrText xml:space="preserve"> REF _Ref158068698 \h </w:instrText>
      </w:r>
      <w:r w:rsidR="00F56110" w:rsidRPr="00B00A5D">
        <w:rPr>
          <w:rFonts w:cs="Arial"/>
          <w:lang w:val="lt-LT"/>
        </w:rPr>
      </w:r>
      <w:r w:rsidR="00F56110" w:rsidRPr="00B00A5D">
        <w:rPr>
          <w:rFonts w:cs="Arial"/>
          <w:lang w:val="lt-LT"/>
        </w:rPr>
        <w:fldChar w:fldCharType="separate"/>
      </w:r>
      <w:proofErr w:type="spellStart"/>
      <w:r w:rsidR="008F1534" w:rsidRPr="00AD66A1">
        <w:t>Priedas</w:t>
      </w:r>
      <w:proofErr w:type="spellEnd"/>
      <w:r w:rsidR="008F1534" w:rsidRPr="00AD66A1">
        <w:t xml:space="preserve"> </w:t>
      </w:r>
      <w:r w:rsidR="008F1534">
        <w:rPr>
          <w:noProof/>
        </w:rPr>
        <w:t>31</w:t>
      </w:r>
      <w:r w:rsidR="00F56110" w:rsidRPr="00B00A5D">
        <w:rPr>
          <w:rFonts w:cs="Arial"/>
          <w:lang w:val="lt-LT"/>
        </w:rPr>
        <w:fldChar w:fldCharType="end"/>
      </w:r>
      <w:r w:rsidR="00F56110" w:rsidRPr="00B00A5D">
        <w:rPr>
          <w:rFonts w:cs="Arial"/>
          <w:lang w:val="lt-LT"/>
        </w:rPr>
        <w:t>)</w:t>
      </w:r>
      <w:r w:rsidR="00DC4FA0">
        <w:rPr>
          <w:rFonts w:cs="Arial"/>
          <w:lang w:val="lt-LT"/>
        </w:rPr>
        <w:t>;</w:t>
      </w:r>
    </w:p>
    <w:p w14:paraId="6D9C6680" w14:textId="5C58D208" w:rsidR="002A433C" w:rsidRPr="00B00A5D" w:rsidRDefault="002A433C" w:rsidP="00977397">
      <w:pPr>
        <w:pStyle w:val="NoSpacing"/>
        <w:numPr>
          <w:ilvl w:val="2"/>
          <w:numId w:val="1"/>
        </w:numPr>
        <w:spacing w:after="240" w:line="276" w:lineRule="auto"/>
        <w:ind w:left="851" w:firstLine="0"/>
        <w:jc w:val="both"/>
        <w:rPr>
          <w:rFonts w:cs="Arial"/>
          <w:lang w:val="lt-LT"/>
        </w:rPr>
      </w:pPr>
      <w:r w:rsidRPr="00B00A5D">
        <w:rPr>
          <w:rFonts w:cs="Arial"/>
          <w:lang w:val="lt-LT"/>
        </w:rPr>
        <w:t>minimalius informacijos saugos reikalavimus projektavimui ir diegimui (žr.</w:t>
      </w:r>
      <w:r w:rsidR="00A672FF" w:rsidRPr="00B00A5D">
        <w:rPr>
          <w:rFonts w:cs="Arial"/>
          <w:lang w:val="lt-LT"/>
        </w:rPr>
        <w:t xml:space="preserve"> </w:t>
      </w:r>
      <w:r w:rsidR="00CF053E" w:rsidRPr="00B00A5D">
        <w:rPr>
          <w:rFonts w:cs="Arial"/>
          <w:lang w:val="lt-LT"/>
        </w:rPr>
        <w:fldChar w:fldCharType="begin"/>
      </w:r>
      <w:r w:rsidR="00CF053E" w:rsidRPr="00B00A5D">
        <w:rPr>
          <w:rFonts w:cs="Arial"/>
          <w:lang w:val="lt-LT"/>
        </w:rPr>
        <w:instrText xml:space="preserve"> REF _Ref158061078 \h </w:instrText>
      </w:r>
      <w:r w:rsidR="00CF053E" w:rsidRPr="00B00A5D">
        <w:rPr>
          <w:rFonts w:cs="Arial"/>
          <w:lang w:val="lt-LT"/>
        </w:rPr>
      </w:r>
      <w:r w:rsidR="00CF053E" w:rsidRPr="00B00A5D">
        <w:rPr>
          <w:rFonts w:cs="Arial"/>
          <w:lang w:val="lt-LT"/>
        </w:rPr>
        <w:fldChar w:fldCharType="separate"/>
      </w:r>
      <w:proofErr w:type="spellStart"/>
      <w:r w:rsidR="008F1534" w:rsidRPr="00AD66A1">
        <w:t>Priedas</w:t>
      </w:r>
      <w:proofErr w:type="spellEnd"/>
      <w:r w:rsidR="008F1534" w:rsidRPr="00AD66A1">
        <w:t xml:space="preserve"> </w:t>
      </w:r>
      <w:r w:rsidR="008F1534">
        <w:rPr>
          <w:noProof/>
        </w:rPr>
        <w:t>14</w:t>
      </w:r>
      <w:r w:rsidR="00CF053E" w:rsidRPr="00B00A5D">
        <w:rPr>
          <w:rFonts w:cs="Arial"/>
          <w:lang w:val="lt-LT"/>
        </w:rPr>
        <w:fldChar w:fldCharType="end"/>
      </w:r>
      <w:r w:rsidRPr="00B00A5D">
        <w:rPr>
          <w:rFonts w:cs="Arial"/>
          <w:lang w:val="lt-LT"/>
        </w:rPr>
        <w:t>).</w:t>
      </w:r>
    </w:p>
    <w:p w14:paraId="12617765" w14:textId="77777777" w:rsidR="00231E40" w:rsidRPr="00B00A5D" w:rsidRDefault="00231E40" w:rsidP="00977397">
      <w:pPr>
        <w:pStyle w:val="NoSpacing"/>
        <w:numPr>
          <w:ilvl w:val="1"/>
          <w:numId w:val="1"/>
        </w:numPr>
        <w:spacing w:line="276" w:lineRule="auto"/>
        <w:ind w:left="0" w:firstLine="567"/>
        <w:jc w:val="both"/>
        <w:rPr>
          <w:rFonts w:cs="Arial"/>
          <w:szCs w:val="20"/>
          <w:lang w:val="lt-LT"/>
        </w:rPr>
      </w:pPr>
      <w:r w:rsidRPr="00B00A5D">
        <w:rPr>
          <w:rFonts w:cs="Arial"/>
          <w:szCs w:val="20"/>
          <w:lang w:val="lt-LT"/>
        </w:rPr>
        <w:t xml:space="preserve">TSPĮ tarpusavyje turi užtikrinti pilną duomenų mainų ir funkcijų rezervavimą.  </w:t>
      </w:r>
    </w:p>
    <w:p w14:paraId="402E1956" w14:textId="77777777" w:rsidR="00231E40" w:rsidRPr="00B00A5D" w:rsidRDefault="00231E40" w:rsidP="00977397">
      <w:pPr>
        <w:pStyle w:val="NoSpacing"/>
        <w:numPr>
          <w:ilvl w:val="1"/>
          <w:numId w:val="1"/>
        </w:numPr>
        <w:spacing w:line="276" w:lineRule="auto"/>
        <w:ind w:left="0" w:firstLine="567"/>
        <w:jc w:val="both"/>
        <w:rPr>
          <w:rFonts w:cs="Arial"/>
          <w:szCs w:val="20"/>
          <w:lang w:val="lt-LT"/>
        </w:rPr>
      </w:pPr>
      <w:r w:rsidRPr="00B00A5D">
        <w:rPr>
          <w:rFonts w:cs="Arial"/>
          <w:szCs w:val="20"/>
          <w:lang w:val="lt-LT"/>
        </w:rPr>
        <w:t>TSPĮ turi vykdyti duomenų mainus:</w:t>
      </w:r>
    </w:p>
    <w:p w14:paraId="438EC232" w14:textId="56151F31" w:rsidR="00231E40" w:rsidRPr="00B00A5D" w:rsidRDefault="00231E40" w:rsidP="00977397">
      <w:pPr>
        <w:pStyle w:val="NoSpacing"/>
        <w:numPr>
          <w:ilvl w:val="2"/>
          <w:numId w:val="1"/>
        </w:numPr>
        <w:spacing w:line="276" w:lineRule="auto"/>
        <w:ind w:left="851" w:firstLine="0"/>
        <w:jc w:val="both"/>
        <w:rPr>
          <w:rFonts w:cs="Arial"/>
          <w:szCs w:val="20"/>
          <w:lang w:val="lt-LT"/>
        </w:rPr>
      </w:pPr>
      <w:r w:rsidRPr="00B00A5D">
        <w:rPr>
          <w:rFonts w:cs="Arial"/>
          <w:szCs w:val="20"/>
          <w:lang w:val="lt-LT"/>
        </w:rPr>
        <w:t xml:space="preserve">IEC 60870-5-104 (Slave) protokolu su </w:t>
      </w:r>
      <w:r w:rsidR="006D6BD3" w:rsidRPr="00B00A5D">
        <w:rPr>
          <w:rFonts w:cs="Arial"/>
          <w:szCs w:val="20"/>
          <w:lang w:val="lt-LT"/>
        </w:rPr>
        <w:t>Užsakovo</w:t>
      </w:r>
      <w:r w:rsidRPr="00B00A5D">
        <w:rPr>
          <w:rFonts w:cs="Arial"/>
          <w:szCs w:val="20"/>
          <w:lang w:val="lt-LT"/>
        </w:rPr>
        <w:t xml:space="preserve"> DVS;</w:t>
      </w:r>
    </w:p>
    <w:p w14:paraId="56BCDCB7" w14:textId="77777777" w:rsidR="00231E40" w:rsidRPr="00B00A5D" w:rsidRDefault="00231E40" w:rsidP="00977397">
      <w:pPr>
        <w:pStyle w:val="NoSpacing"/>
        <w:numPr>
          <w:ilvl w:val="2"/>
          <w:numId w:val="1"/>
        </w:numPr>
        <w:spacing w:line="276" w:lineRule="auto"/>
        <w:ind w:left="851" w:firstLine="0"/>
        <w:jc w:val="both"/>
        <w:rPr>
          <w:rFonts w:cs="Arial"/>
          <w:szCs w:val="20"/>
          <w:lang w:val="lt-LT"/>
        </w:rPr>
      </w:pPr>
      <w:r w:rsidRPr="00B00A5D">
        <w:rPr>
          <w:rFonts w:cs="Arial"/>
          <w:szCs w:val="20"/>
          <w:lang w:val="lt-LT"/>
        </w:rPr>
        <w:t>IEC 60870-5-104 (</w:t>
      </w:r>
      <w:proofErr w:type="spellStart"/>
      <w:r w:rsidRPr="00B00A5D">
        <w:rPr>
          <w:rFonts w:cs="Arial"/>
          <w:szCs w:val="20"/>
          <w:lang w:val="lt-LT"/>
        </w:rPr>
        <w:t>Master</w:t>
      </w:r>
      <w:proofErr w:type="spellEnd"/>
      <w:r w:rsidRPr="00B00A5D">
        <w:rPr>
          <w:rFonts w:cs="Arial"/>
          <w:szCs w:val="20"/>
          <w:lang w:val="lt-LT"/>
        </w:rPr>
        <w:t>) protokolas, rezervas;</w:t>
      </w:r>
    </w:p>
    <w:p w14:paraId="266C4F8B" w14:textId="4088287F" w:rsidR="00231E40" w:rsidRPr="00B00A5D" w:rsidRDefault="00231E40" w:rsidP="00977397">
      <w:pPr>
        <w:pStyle w:val="NoSpacing"/>
        <w:numPr>
          <w:ilvl w:val="2"/>
          <w:numId w:val="1"/>
        </w:numPr>
        <w:spacing w:line="276" w:lineRule="auto"/>
        <w:ind w:left="851" w:firstLine="0"/>
        <w:jc w:val="both"/>
        <w:rPr>
          <w:rFonts w:cs="Arial"/>
          <w:szCs w:val="20"/>
          <w:lang w:val="lt-LT"/>
        </w:rPr>
      </w:pPr>
      <w:r w:rsidRPr="00B00A5D">
        <w:rPr>
          <w:rFonts w:cs="Arial"/>
          <w:szCs w:val="20"/>
          <w:lang w:val="lt-LT"/>
        </w:rPr>
        <w:t>IEC 61850</w:t>
      </w:r>
      <w:r w:rsidR="00143317" w:rsidRPr="00B00A5D">
        <w:rPr>
          <w:rFonts w:cs="Arial"/>
          <w:szCs w:val="20"/>
          <w:lang w:val="lt-LT"/>
        </w:rPr>
        <w:t xml:space="preserve"> </w:t>
      </w:r>
      <w:r w:rsidRPr="00B00A5D">
        <w:rPr>
          <w:rFonts w:cs="Arial"/>
          <w:szCs w:val="20"/>
          <w:lang w:val="lt-LT"/>
        </w:rPr>
        <w:t>su RAA įrenginiais, rezervavimas pagal standartą IEC 62439 (PRP);</w:t>
      </w:r>
    </w:p>
    <w:p w14:paraId="24345307" w14:textId="4F32C9BE" w:rsidR="00231E40" w:rsidRPr="00B00A5D" w:rsidRDefault="00A75C3C" w:rsidP="00977397">
      <w:pPr>
        <w:pStyle w:val="NoSpacing"/>
        <w:numPr>
          <w:ilvl w:val="2"/>
          <w:numId w:val="1"/>
        </w:numPr>
        <w:spacing w:line="276" w:lineRule="auto"/>
        <w:ind w:left="851" w:firstLine="0"/>
        <w:jc w:val="both"/>
        <w:rPr>
          <w:rFonts w:cs="Arial"/>
          <w:lang w:val="lt-LT"/>
        </w:rPr>
      </w:pPr>
      <w:r w:rsidRPr="00B00A5D">
        <w:rPr>
          <w:rFonts w:cs="Arial"/>
          <w:lang w:val="lt-LT"/>
        </w:rPr>
        <w:t>DNP 3</w:t>
      </w:r>
      <w:r w:rsidR="4784A0BD" w:rsidRPr="00B00A5D">
        <w:rPr>
          <w:rFonts w:cs="Arial"/>
          <w:lang w:val="lt-LT"/>
        </w:rPr>
        <w:t>.0</w:t>
      </w:r>
      <w:r w:rsidR="00231E40" w:rsidRPr="00B00A5D">
        <w:rPr>
          <w:rFonts w:cs="Arial"/>
          <w:lang w:val="lt-LT"/>
        </w:rPr>
        <w:t xml:space="preserve"> </w:t>
      </w:r>
      <w:proofErr w:type="spellStart"/>
      <w:r w:rsidR="007A5089" w:rsidRPr="00B00A5D">
        <w:rPr>
          <w:rFonts w:cs="Arial"/>
          <w:lang w:val="lt-LT"/>
        </w:rPr>
        <w:t>serial</w:t>
      </w:r>
      <w:proofErr w:type="spellEnd"/>
      <w:r w:rsidR="5E018208" w:rsidRPr="00B00A5D">
        <w:rPr>
          <w:rFonts w:cs="Arial"/>
          <w:lang w:val="lt-LT"/>
        </w:rPr>
        <w:t xml:space="preserve"> </w:t>
      </w:r>
      <w:r w:rsidR="00231E40" w:rsidRPr="00B00A5D">
        <w:rPr>
          <w:rFonts w:cs="Arial"/>
          <w:lang w:val="lt-LT"/>
        </w:rPr>
        <w:t>(</w:t>
      </w:r>
      <w:proofErr w:type="spellStart"/>
      <w:r w:rsidR="00231E40" w:rsidRPr="00B00A5D">
        <w:rPr>
          <w:rFonts w:cs="Arial"/>
          <w:lang w:val="lt-LT"/>
        </w:rPr>
        <w:t>Master</w:t>
      </w:r>
      <w:proofErr w:type="spellEnd"/>
      <w:r w:rsidR="00231E40" w:rsidRPr="00B00A5D">
        <w:rPr>
          <w:rFonts w:cs="Arial"/>
          <w:lang w:val="lt-LT"/>
        </w:rPr>
        <w:t xml:space="preserve"> ir Slave) protokolais, </w:t>
      </w:r>
      <w:r w:rsidR="007A5089" w:rsidRPr="00B00A5D">
        <w:rPr>
          <w:rFonts w:cs="Arial"/>
          <w:lang w:val="lt-LT"/>
        </w:rPr>
        <w:t xml:space="preserve">su </w:t>
      </w:r>
      <w:r w:rsidR="007221F6" w:rsidRPr="00B00A5D">
        <w:rPr>
          <w:rFonts w:cs="Arial"/>
          <w:lang w:val="lt-LT"/>
        </w:rPr>
        <w:t xml:space="preserve">Lenkijos perdavimo sistemos operatoriaus PSE įranga </w:t>
      </w:r>
      <w:r w:rsidR="00EF1D52" w:rsidRPr="00B00A5D">
        <w:rPr>
          <w:rFonts w:cs="Arial"/>
          <w:lang w:val="lt-LT"/>
        </w:rPr>
        <w:t xml:space="preserve">per </w:t>
      </w:r>
      <w:r w:rsidR="009C11C5" w:rsidRPr="00B00A5D">
        <w:rPr>
          <w:rFonts w:cs="Arial"/>
          <w:lang w:val="lt-LT"/>
        </w:rPr>
        <w:t xml:space="preserve">SDP </w:t>
      </w:r>
      <w:r w:rsidR="00EF1D52" w:rsidRPr="00B00A5D">
        <w:rPr>
          <w:rFonts w:cs="Arial"/>
          <w:lang w:val="lt-LT"/>
        </w:rPr>
        <w:t>įrenginius;</w:t>
      </w:r>
    </w:p>
    <w:p w14:paraId="0661EA9E" w14:textId="77777777" w:rsidR="00231E40" w:rsidRPr="00B00A5D" w:rsidRDefault="00231E40" w:rsidP="00977397">
      <w:pPr>
        <w:pStyle w:val="NoSpacing"/>
        <w:numPr>
          <w:ilvl w:val="2"/>
          <w:numId w:val="1"/>
        </w:numPr>
        <w:spacing w:after="240" w:line="276" w:lineRule="auto"/>
        <w:ind w:left="851" w:firstLine="0"/>
        <w:jc w:val="both"/>
        <w:rPr>
          <w:rFonts w:cs="Arial"/>
          <w:szCs w:val="20"/>
          <w:lang w:val="lt-LT"/>
        </w:rPr>
      </w:pPr>
      <w:r w:rsidRPr="00B00A5D">
        <w:rPr>
          <w:rFonts w:cs="Arial"/>
          <w:szCs w:val="20"/>
          <w:lang w:val="lt-LT"/>
        </w:rPr>
        <w:t>laiko sinchronizavimas SNTP protokolu nuo pastotės laiko sinchronizavimo įrenginio (PLSĮ).</w:t>
      </w:r>
    </w:p>
    <w:p w14:paraId="75727647" w14:textId="6A73E41C" w:rsidR="00231E40" w:rsidRPr="00B00A5D" w:rsidRDefault="00231E40" w:rsidP="00977397">
      <w:pPr>
        <w:pStyle w:val="NoSpacing"/>
        <w:numPr>
          <w:ilvl w:val="1"/>
          <w:numId w:val="1"/>
        </w:numPr>
        <w:spacing w:line="276" w:lineRule="auto"/>
        <w:ind w:left="0" w:firstLine="567"/>
        <w:jc w:val="both"/>
        <w:rPr>
          <w:rFonts w:cs="Arial"/>
          <w:szCs w:val="20"/>
          <w:lang w:val="lt-LT"/>
        </w:rPr>
      </w:pPr>
      <w:r w:rsidRPr="00B00A5D">
        <w:rPr>
          <w:rFonts w:cs="Arial"/>
          <w:szCs w:val="20"/>
          <w:lang w:val="lt-LT"/>
        </w:rPr>
        <w:t xml:space="preserve">TSPĮ negali būti </w:t>
      </w:r>
      <w:r w:rsidR="00101C18" w:rsidRPr="00B00A5D">
        <w:rPr>
          <w:rFonts w:cs="Arial"/>
          <w:szCs w:val="20"/>
          <w:lang w:val="lt-LT"/>
        </w:rPr>
        <w:t>projektuoj</w:t>
      </w:r>
      <w:r w:rsidR="00936DA7" w:rsidRPr="00B00A5D">
        <w:rPr>
          <w:rFonts w:cs="Arial"/>
          <w:szCs w:val="20"/>
          <w:lang w:val="lt-LT"/>
        </w:rPr>
        <w:t>ami</w:t>
      </w:r>
      <w:r w:rsidRPr="00B00A5D">
        <w:rPr>
          <w:rFonts w:cs="Arial"/>
          <w:szCs w:val="20"/>
          <w:lang w:val="lt-LT"/>
        </w:rPr>
        <w:t xml:space="preserve"> RAA įrengini</w:t>
      </w:r>
      <w:r w:rsidR="00936DA7" w:rsidRPr="00B00A5D">
        <w:rPr>
          <w:rFonts w:cs="Arial"/>
          <w:szCs w:val="20"/>
          <w:lang w:val="lt-LT"/>
        </w:rPr>
        <w:t>uose</w:t>
      </w:r>
      <w:r w:rsidR="00275DC2">
        <w:rPr>
          <w:rFonts w:cs="Arial"/>
          <w:szCs w:val="20"/>
          <w:lang w:val="lt-LT"/>
        </w:rPr>
        <w:t>,</w:t>
      </w:r>
      <w:r w:rsidR="00936DA7" w:rsidRPr="00B00A5D">
        <w:rPr>
          <w:rFonts w:cs="Arial"/>
          <w:szCs w:val="20"/>
          <w:lang w:val="lt-LT"/>
        </w:rPr>
        <w:t xml:space="preserve"> programuojami ir</w:t>
      </w:r>
      <w:r w:rsidRPr="00B00A5D">
        <w:rPr>
          <w:rFonts w:cs="Arial"/>
          <w:szCs w:val="20"/>
          <w:lang w:val="lt-LT"/>
        </w:rPr>
        <w:t xml:space="preserve"> vykdomi loginiai procesai.</w:t>
      </w:r>
    </w:p>
    <w:p w14:paraId="3600B082" w14:textId="1A3148A2" w:rsidR="00231E40" w:rsidRPr="00B00A5D" w:rsidRDefault="00231E40" w:rsidP="00977397">
      <w:pPr>
        <w:pStyle w:val="NoSpacing"/>
        <w:numPr>
          <w:ilvl w:val="1"/>
          <w:numId w:val="1"/>
        </w:numPr>
        <w:spacing w:line="276" w:lineRule="auto"/>
        <w:ind w:left="0" w:firstLine="567"/>
        <w:jc w:val="both"/>
        <w:rPr>
          <w:rFonts w:cs="Arial"/>
          <w:szCs w:val="20"/>
          <w:lang w:val="lt-LT"/>
        </w:rPr>
      </w:pPr>
      <w:r w:rsidRPr="00B00A5D">
        <w:rPr>
          <w:rFonts w:cs="Arial"/>
          <w:szCs w:val="20"/>
        </w:rPr>
        <w:t xml:space="preserve">TSPĮ </w:t>
      </w:r>
      <w:proofErr w:type="spellStart"/>
      <w:r w:rsidRPr="00B00A5D">
        <w:rPr>
          <w:rFonts w:cs="Arial"/>
          <w:szCs w:val="20"/>
        </w:rPr>
        <w:t>būklės</w:t>
      </w:r>
      <w:proofErr w:type="spellEnd"/>
      <w:r w:rsidRPr="00B00A5D">
        <w:rPr>
          <w:rFonts w:cs="Arial"/>
          <w:szCs w:val="20"/>
        </w:rPr>
        <w:t xml:space="preserve"> </w:t>
      </w:r>
      <w:proofErr w:type="spellStart"/>
      <w:r w:rsidRPr="00B00A5D">
        <w:rPr>
          <w:rFonts w:cs="Arial"/>
          <w:szCs w:val="20"/>
        </w:rPr>
        <w:t>stebėjim</w:t>
      </w:r>
      <w:r w:rsidR="008340AC" w:rsidRPr="00B00A5D">
        <w:rPr>
          <w:rFonts w:cs="Arial"/>
          <w:szCs w:val="20"/>
        </w:rPr>
        <w:t>ui</w:t>
      </w:r>
      <w:proofErr w:type="spellEnd"/>
      <w:r w:rsidRPr="00B00A5D">
        <w:rPr>
          <w:rFonts w:cs="Arial"/>
          <w:szCs w:val="20"/>
        </w:rPr>
        <w:t xml:space="preserve"> DVS</w:t>
      </w:r>
      <w:r w:rsidR="00DB48D6" w:rsidRPr="00B00A5D">
        <w:rPr>
          <w:rFonts w:cs="Arial"/>
          <w:szCs w:val="20"/>
        </w:rPr>
        <w:t xml:space="preserve"> </w:t>
      </w:r>
      <w:proofErr w:type="spellStart"/>
      <w:r w:rsidR="00DB48D6" w:rsidRPr="00B00A5D">
        <w:rPr>
          <w:rFonts w:cs="Arial"/>
          <w:szCs w:val="20"/>
        </w:rPr>
        <w:t>turi</w:t>
      </w:r>
      <w:proofErr w:type="spellEnd"/>
      <w:r w:rsidR="00DB48D6" w:rsidRPr="00B00A5D">
        <w:rPr>
          <w:rFonts w:cs="Arial"/>
          <w:szCs w:val="20"/>
        </w:rPr>
        <w:t xml:space="preserve"> </w:t>
      </w:r>
      <w:proofErr w:type="spellStart"/>
      <w:r w:rsidR="00DB48D6" w:rsidRPr="00B00A5D">
        <w:rPr>
          <w:rFonts w:cs="Arial"/>
          <w:szCs w:val="20"/>
        </w:rPr>
        <w:t>būti</w:t>
      </w:r>
      <w:proofErr w:type="spellEnd"/>
      <w:r w:rsidR="00DB48D6" w:rsidRPr="00B00A5D">
        <w:rPr>
          <w:rFonts w:cs="Arial"/>
          <w:szCs w:val="20"/>
        </w:rPr>
        <w:t xml:space="preserve"> </w:t>
      </w:r>
      <w:proofErr w:type="spellStart"/>
      <w:r w:rsidR="00DB48D6" w:rsidRPr="00B00A5D">
        <w:rPr>
          <w:rFonts w:cs="Arial"/>
          <w:szCs w:val="20"/>
        </w:rPr>
        <w:t>suprojektuoti</w:t>
      </w:r>
      <w:proofErr w:type="spellEnd"/>
      <w:r w:rsidRPr="00B00A5D">
        <w:rPr>
          <w:rFonts w:cs="Arial"/>
          <w:szCs w:val="20"/>
        </w:rPr>
        <w:t xml:space="preserve"> </w:t>
      </w:r>
      <w:proofErr w:type="spellStart"/>
      <w:r w:rsidRPr="00B00A5D">
        <w:rPr>
          <w:rFonts w:cs="Arial"/>
          <w:szCs w:val="20"/>
        </w:rPr>
        <w:t>signalai</w:t>
      </w:r>
      <w:proofErr w:type="spellEnd"/>
      <w:r w:rsidRPr="00B00A5D">
        <w:rPr>
          <w:rFonts w:cs="Arial"/>
          <w:szCs w:val="20"/>
        </w:rPr>
        <w:t>:</w:t>
      </w:r>
    </w:p>
    <w:p w14:paraId="53802E5D" w14:textId="77777777" w:rsidR="00231E40" w:rsidRPr="00B00A5D" w:rsidRDefault="00231E40" w:rsidP="00977397">
      <w:pPr>
        <w:pStyle w:val="NoSpacing"/>
        <w:numPr>
          <w:ilvl w:val="2"/>
          <w:numId w:val="1"/>
        </w:numPr>
        <w:spacing w:line="276" w:lineRule="auto"/>
        <w:ind w:left="851" w:firstLine="0"/>
        <w:jc w:val="both"/>
        <w:rPr>
          <w:rFonts w:cs="Arial"/>
          <w:szCs w:val="20"/>
          <w:lang w:val="lt-LT"/>
        </w:rPr>
      </w:pPr>
      <w:r w:rsidRPr="00B00A5D">
        <w:rPr>
          <w:rFonts w:cs="Arial"/>
          <w:szCs w:val="20"/>
          <w:lang w:val="lt-LT"/>
        </w:rPr>
        <w:t>TSPĮ funkcijų vykdymo būklė;</w:t>
      </w:r>
    </w:p>
    <w:p w14:paraId="777F7608" w14:textId="77777777" w:rsidR="00231E40" w:rsidRPr="00B00A5D" w:rsidRDefault="00231E40" w:rsidP="00977397">
      <w:pPr>
        <w:pStyle w:val="NoSpacing"/>
        <w:numPr>
          <w:ilvl w:val="2"/>
          <w:numId w:val="1"/>
        </w:numPr>
        <w:spacing w:after="240" w:line="276" w:lineRule="auto"/>
        <w:ind w:left="851" w:firstLine="0"/>
        <w:jc w:val="both"/>
        <w:rPr>
          <w:rFonts w:cs="Arial"/>
          <w:szCs w:val="20"/>
          <w:lang w:val="lt-LT"/>
        </w:rPr>
      </w:pPr>
      <w:r w:rsidRPr="00B00A5D">
        <w:rPr>
          <w:rFonts w:cs="Arial"/>
          <w:szCs w:val="20"/>
          <w:lang w:val="lt-LT"/>
        </w:rPr>
        <w:t>TSPĮ informacinės saugos kontrolė.</w:t>
      </w:r>
    </w:p>
    <w:p w14:paraId="42FE0645" w14:textId="1C36F595" w:rsidR="001836F7" w:rsidRPr="00B00A5D" w:rsidRDefault="001B7924" w:rsidP="00977397">
      <w:pPr>
        <w:pStyle w:val="NoSpacing"/>
        <w:numPr>
          <w:ilvl w:val="1"/>
          <w:numId w:val="1"/>
        </w:numPr>
        <w:spacing w:line="276" w:lineRule="auto"/>
        <w:ind w:left="0" w:firstLine="567"/>
        <w:jc w:val="both"/>
        <w:rPr>
          <w:rFonts w:cs="Arial"/>
          <w:szCs w:val="20"/>
          <w:lang w:val="lt-LT"/>
        </w:rPr>
      </w:pPr>
      <w:bookmarkStart w:id="70" w:name="_Hlk135300585"/>
      <w:r w:rsidRPr="00B00A5D">
        <w:rPr>
          <w:rFonts w:cs="Arial"/>
          <w:lang w:val="lt-LT"/>
        </w:rPr>
        <w:t xml:space="preserve">TSPĮ informacinės saugos ir kitų svarbių įvykių stebėjimui turi būti </w:t>
      </w:r>
      <w:r w:rsidR="00185434" w:rsidRPr="00B00A5D">
        <w:rPr>
          <w:rFonts w:cs="Arial"/>
          <w:lang w:val="lt-LT"/>
        </w:rPr>
        <w:t xml:space="preserve">suprojektuotas </w:t>
      </w:r>
      <w:r w:rsidRPr="00B00A5D">
        <w:rPr>
          <w:rFonts w:cs="Arial"/>
          <w:lang w:val="lt-LT"/>
        </w:rPr>
        <w:t xml:space="preserve">TSPĮ įvykių žurnalo (angl. </w:t>
      </w:r>
      <w:proofErr w:type="spellStart"/>
      <w:r w:rsidRPr="00B00A5D">
        <w:rPr>
          <w:rFonts w:cs="Arial"/>
          <w:lang w:val="lt-LT"/>
        </w:rPr>
        <w:t>syslog</w:t>
      </w:r>
      <w:proofErr w:type="spellEnd"/>
      <w:r w:rsidRPr="00B00A5D">
        <w:rPr>
          <w:rFonts w:cs="Arial"/>
          <w:lang w:val="lt-LT"/>
        </w:rPr>
        <w:t>) siuntimas į centrinį žurnalinių įrašų serverį.</w:t>
      </w:r>
      <w:bookmarkEnd w:id="70"/>
    </w:p>
    <w:p w14:paraId="6FDFFF59" w14:textId="0D09B4B6" w:rsidR="00231E40" w:rsidRPr="00B00A5D" w:rsidRDefault="00231E40" w:rsidP="00977397">
      <w:pPr>
        <w:pStyle w:val="NoSpacing"/>
        <w:numPr>
          <w:ilvl w:val="1"/>
          <w:numId w:val="1"/>
        </w:numPr>
        <w:spacing w:line="276" w:lineRule="auto"/>
        <w:ind w:left="0" w:firstLine="567"/>
        <w:jc w:val="both"/>
        <w:rPr>
          <w:rFonts w:cs="Arial"/>
          <w:szCs w:val="20"/>
          <w:lang w:val="lt-LT"/>
        </w:rPr>
      </w:pPr>
      <w:r w:rsidRPr="00B00A5D">
        <w:rPr>
          <w:rFonts w:cs="Arial"/>
          <w:szCs w:val="20"/>
          <w:lang w:val="lt-LT"/>
        </w:rPr>
        <w:t>TSPĮ fizinis sujungimas duomenų mainams</w:t>
      </w:r>
      <w:r w:rsidR="00185434" w:rsidRPr="00B00A5D">
        <w:rPr>
          <w:rFonts w:cs="Arial"/>
          <w:szCs w:val="20"/>
          <w:lang w:val="lt-LT"/>
        </w:rPr>
        <w:t xml:space="preserve"> projektuojamas</w:t>
      </w:r>
      <w:r w:rsidRPr="00B00A5D">
        <w:rPr>
          <w:rFonts w:cs="Arial"/>
          <w:szCs w:val="20"/>
          <w:lang w:val="lt-LT"/>
        </w:rPr>
        <w:t>:</w:t>
      </w:r>
    </w:p>
    <w:p w14:paraId="7F53EFA4" w14:textId="4228D26D" w:rsidR="00231E40" w:rsidRPr="00B00A5D" w:rsidRDefault="00231E40" w:rsidP="00977397">
      <w:pPr>
        <w:pStyle w:val="NoSpacing"/>
        <w:numPr>
          <w:ilvl w:val="2"/>
          <w:numId w:val="1"/>
        </w:numPr>
        <w:spacing w:line="276" w:lineRule="auto"/>
        <w:ind w:left="851" w:firstLine="0"/>
        <w:jc w:val="both"/>
        <w:rPr>
          <w:rFonts w:cs="Arial"/>
          <w:szCs w:val="20"/>
          <w:lang w:val="lt-LT"/>
        </w:rPr>
      </w:pPr>
      <w:r w:rsidRPr="00B00A5D">
        <w:rPr>
          <w:rFonts w:cs="Arial"/>
          <w:szCs w:val="20"/>
          <w:lang w:val="lt-LT"/>
        </w:rPr>
        <w:t>su bendros paskirties (toliau</w:t>
      </w:r>
      <w:r w:rsidR="00F20440" w:rsidRPr="00B00A5D">
        <w:rPr>
          <w:rFonts w:cs="Arial"/>
          <w:szCs w:val="20"/>
          <w:lang w:val="lt-LT"/>
        </w:rPr>
        <w:t xml:space="preserve"> - </w:t>
      </w:r>
      <w:r w:rsidRPr="00B00A5D">
        <w:rPr>
          <w:rFonts w:cs="Arial"/>
          <w:szCs w:val="20"/>
          <w:lang w:val="lt-LT"/>
        </w:rPr>
        <w:t xml:space="preserve">BP) ir  pastotės duomenų tinklo (toliau </w:t>
      </w:r>
      <w:r w:rsidR="00F20440" w:rsidRPr="00B00A5D">
        <w:rPr>
          <w:rFonts w:cs="Arial"/>
          <w:szCs w:val="20"/>
          <w:lang w:val="lt-LT"/>
        </w:rPr>
        <w:t xml:space="preserve">- </w:t>
      </w:r>
      <w:r w:rsidRPr="00B00A5D">
        <w:rPr>
          <w:rFonts w:cs="Arial"/>
          <w:szCs w:val="20"/>
          <w:lang w:val="lt-LT"/>
        </w:rPr>
        <w:t xml:space="preserve">PDT) komutatoriais ekranuotais (≥5 </w:t>
      </w:r>
      <w:proofErr w:type="spellStart"/>
      <w:r w:rsidRPr="00B00A5D">
        <w:rPr>
          <w:rFonts w:cs="Arial"/>
          <w:szCs w:val="20"/>
          <w:lang w:val="lt-LT"/>
        </w:rPr>
        <w:t>cat</w:t>
      </w:r>
      <w:proofErr w:type="spellEnd"/>
      <w:r w:rsidRPr="00B00A5D">
        <w:rPr>
          <w:rFonts w:cs="Arial"/>
          <w:szCs w:val="20"/>
          <w:lang w:val="lt-LT"/>
        </w:rPr>
        <w:t xml:space="preserve">)  lanksčiais jungiamaisiais kabeliais arba šviesolaidiniais </w:t>
      </w:r>
      <w:proofErr w:type="spellStart"/>
      <w:r w:rsidRPr="00B00A5D">
        <w:rPr>
          <w:rFonts w:cs="Arial"/>
          <w:szCs w:val="20"/>
          <w:lang w:val="lt-LT"/>
        </w:rPr>
        <w:t>daugiamodžiais</w:t>
      </w:r>
      <w:proofErr w:type="spellEnd"/>
      <w:r w:rsidRPr="00B00A5D">
        <w:rPr>
          <w:rFonts w:cs="Arial"/>
          <w:szCs w:val="20"/>
          <w:lang w:val="lt-LT"/>
        </w:rPr>
        <w:t xml:space="preserve"> jungiamaisiais kabeliais atitinkančiais IEC 11801  standarto reikalavimus ir pagamintais bei ištestuotais gamintojo turinčio įdiegtą  kokybės vadybos sistemą įvertintą sertifikatu ISO 9001 arba lygiaverčiu;</w:t>
      </w:r>
    </w:p>
    <w:p w14:paraId="521D5F96" w14:textId="487CFFFB" w:rsidR="00231E40" w:rsidRPr="00B00A5D" w:rsidRDefault="00231E40" w:rsidP="00977397">
      <w:pPr>
        <w:pStyle w:val="NoSpacing"/>
        <w:numPr>
          <w:ilvl w:val="2"/>
          <w:numId w:val="1"/>
        </w:numPr>
        <w:spacing w:after="240" w:line="276" w:lineRule="auto"/>
        <w:ind w:left="851" w:firstLine="0"/>
        <w:jc w:val="both"/>
        <w:rPr>
          <w:rFonts w:cs="Arial"/>
          <w:szCs w:val="20"/>
          <w:lang w:val="lt-LT"/>
        </w:rPr>
      </w:pPr>
      <w:r w:rsidRPr="00B00A5D">
        <w:rPr>
          <w:rFonts w:cs="Arial"/>
          <w:szCs w:val="20"/>
          <w:lang w:val="lt-LT"/>
        </w:rPr>
        <w:t xml:space="preserve">visi </w:t>
      </w:r>
      <w:r w:rsidR="005D22B9">
        <w:rPr>
          <w:rFonts w:cs="Arial"/>
          <w:szCs w:val="20"/>
          <w:lang w:val="lt-LT"/>
        </w:rPr>
        <w:t>projektuojami</w:t>
      </w:r>
      <w:r w:rsidR="005D22B9" w:rsidRPr="00B00A5D">
        <w:rPr>
          <w:rFonts w:cs="Arial"/>
          <w:szCs w:val="20"/>
          <w:lang w:val="lt-LT"/>
        </w:rPr>
        <w:t xml:space="preserve"> </w:t>
      </w:r>
      <w:r w:rsidRPr="00B00A5D">
        <w:rPr>
          <w:rFonts w:cs="Arial"/>
          <w:szCs w:val="20"/>
          <w:lang w:val="lt-LT"/>
        </w:rPr>
        <w:t>šviesolaidiniai kabeliai turi būti stiklo skaidulų</w:t>
      </w:r>
      <w:r w:rsidR="00734F4D">
        <w:rPr>
          <w:rFonts w:cs="Arial"/>
          <w:szCs w:val="20"/>
          <w:lang w:val="lt-LT"/>
        </w:rPr>
        <w:t>.</w:t>
      </w:r>
      <w:r w:rsidRPr="00B00A5D">
        <w:rPr>
          <w:rFonts w:cs="Arial"/>
          <w:szCs w:val="20"/>
          <w:lang w:val="lt-LT"/>
        </w:rPr>
        <w:t xml:space="preserve"> </w:t>
      </w:r>
    </w:p>
    <w:p w14:paraId="4BE8E4D1" w14:textId="77777777" w:rsidR="00231E40" w:rsidRPr="00B00A5D" w:rsidRDefault="00231E40" w:rsidP="00977397">
      <w:pPr>
        <w:pStyle w:val="NoSpacing"/>
        <w:numPr>
          <w:ilvl w:val="1"/>
          <w:numId w:val="1"/>
        </w:numPr>
        <w:tabs>
          <w:tab w:val="left" w:pos="1276"/>
        </w:tabs>
        <w:spacing w:line="276" w:lineRule="auto"/>
        <w:ind w:left="0" w:firstLine="567"/>
        <w:jc w:val="both"/>
        <w:rPr>
          <w:rFonts w:cs="Arial"/>
          <w:szCs w:val="20"/>
          <w:lang w:val="lt-LT"/>
        </w:rPr>
      </w:pPr>
      <w:r w:rsidRPr="00B00A5D">
        <w:rPr>
          <w:rFonts w:cs="Arial"/>
          <w:szCs w:val="20"/>
          <w:lang w:val="lt-LT"/>
        </w:rPr>
        <w:t xml:space="preserve">Laiko sinchronizavimas: </w:t>
      </w:r>
    </w:p>
    <w:p w14:paraId="409F1246" w14:textId="6A899726" w:rsidR="00231E40" w:rsidRPr="00B00A5D" w:rsidRDefault="00C069DA" w:rsidP="00977397">
      <w:pPr>
        <w:pStyle w:val="NoSpacing"/>
        <w:numPr>
          <w:ilvl w:val="2"/>
          <w:numId w:val="1"/>
        </w:numPr>
        <w:spacing w:line="276" w:lineRule="auto"/>
        <w:ind w:left="851" w:firstLine="0"/>
        <w:jc w:val="both"/>
        <w:rPr>
          <w:rFonts w:cs="Arial"/>
          <w:lang w:val="lt-LT"/>
        </w:rPr>
      </w:pPr>
      <w:r w:rsidRPr="00B00A5D">
        <w:rPr>
          <w:rFonts w:cs="Arial"/>
          <w:lang w:val="lt-LT"/>
        </w:rPr>
        <w:t>P</w:t>
      </w:r>
      <w:r w:rsidR="00231E40" w:rsidRPr="00B00A5D">
        <w:rPr>
          <w:rFonts w:cs="Arial"/>
          <w:lang w:val="lt-LT"/>
        </w:rPr>
        <w:t xml:space="preserve">astotės įrenginių laiko sinchronizavimas </w:t>
      </w:r>
      <w:r w:rsidR="0053592E" w:rsidRPr="00B00A5D">
        <w:rPr>
          <w:rFonts w:cs="Arial"/>
          <w:lang w:val="lt-LT"/>
        </w:rPr>
        <w:t xml:space="preserve">projektuojamas </w:t>
      </w:r>
      <w:r w:rsidRPr="00B00A5D">
        <w:rPr>
          <w:rFonts w:cs="Arial"/>
          <w:lang w:val="lt-LT"/>
        </w:rPr>
        <w:t>SNTP protokolu</w:t>
      </w:r>
      <w:r w:rsidR="00231E40" w:rsidRPr="00B00A5D">
        <w:rPr>
          <w:rFonts w:cs="Arial"/>
          <w:lang w:val="lt-LT"/>
        </w:rPr>
        <w:t xml:space="preserve"> </w:t>
      </w:r>
      <w:r w:rsidR="005A6337" w:rsidRPr="00B00A5D">
        <w:rPr>
          <w:rFonts w:cs="Arial"/>
          <w:lang w:val="lt-LT"/>
        </w:rPr>
        <w:t xml:space="preserve">per </w:t>
      </w:r>
      <w:r w:rsidR="00AD697B" w:rsidRPr="00B00A5D">
        <w:rPr>
          <w:rFonts w:cs="Arial"/>
          <w:lang w:val="lt-LT"/>
        </w:rPr>
        <w:t xml:space="preserve">naują </w:t>
      </w:r>
      <w:r w:rsidR="005A6337" w:rsidRPr="00B00A5D">
        <w:rPr>
          <w:rFonts w:cs="Arial"/>
          <w:lang w:val="lt-LT"/>
        </w:rPr>
        <w:t>PLSĮ</w:t>
      </w:r>
      <w:r w:rsidR="00231E40" w:rsidRPr="00B00A5D">
        <w:rPr>
          <w:rFonts w:cs="Arial"/>
          <w:lang w:val="lt-LT"/>
        </w:rPr>
        <w:t>;</w:t>
      </w:r>
    </w:p>
    <w:p w14:paraId="4AC72F12" w14:textId="43165708" w:rsidR="00977C36" w:rsidRPr="00EC4EAB" w:rsidRDefault="005D0803" w:rsidP="00977397">
      <w:pPr>
        <w:pStyle w:val="NoSpacing"/>
        <w:numPr>
          <w:ilvl w:val="2"/>
          <w:numId w:val="1"/>
        </w:numPr>
        <w:spacing w:line="276" w:lineRule="auto"/>
        <w:ind w:left="851" w:firstLine="0"/>
        <w:jc w:val="both"/>
        <w:rPr>
          <w:rFonts w:cs="Arial"/>
          <w:color w:val="0070C0"/>
          <w:lang w:val="lt-LT"/>
        </w:rPr>
      </w:pPr>
      <w:r w:rsidRPr="00B00A5D">
        <w:rPr>
          <w:rFonts w:cs="Arial"/>
          <w:lang w:val="lt-LT"/>
        </w:rPr>
        <w:t xml:space="preserve">IEEE 1588 v.2 (PTP) </w:t>
      </w:r>
      <w:r w:rsidR="7B5D32CA" w:rsidRPr="00B00A5D">
        <w:rPr>
          <w:rFonts w:cs="Arial"/>
          <w:lang w:val="lt-LT"/>
        </w:rPr>
        <w:t>protokol</w:t>
      </w:r>
      <w:r w:rsidR="00A52ECD" w:rsidRPr="00B00A5D">
        <w:rPr>
          <w:rFonts w:cs="Arial"/>
          <w:lang w:val="lt-LT"/>
        </w:rPr>
        <w:t>as</w:t>
      </w:r>
      <w:r w:rsidR="00B40C0C">
        <w:rPr>
          <w:rFonts w:cs="Arial"/>
          <w:lang w:val="lt-LT"/>
        </w:rPr>
        <w:t xml:space="preserve"> projektuojamas kaip</w:t>
      </w:r>
      <w:r w:rsidR="00C66A09" w:rsidRPr="000D7229">
        <w:rPr>
          <w:rFonts w:cs="Arial"/>
          <w:lang w:val="lt-LT"/>
        </w:rPr>
        <w:t xml:space="preserve"> rezervas</w:t>
      </w:r>
      <w:r w:rsidR="009A1A1D">
        <w:rPr>
          <w:rFonts w:cs="Arial"/>
          <w:lang w:val="lt-LT"/>
        </w:rPr>
        <w:t>;</w:t>
      </w:r>
    </w:p>
    <w:p w14:paraId="318CD3EF" w14:textId="4DB696D6" w:rsidR="00F20440" w:rsidRPr="00B00A5D" w:rsidRDefault="00AD697B" w:rsidP="00977397">
      <w:pPr>
        <w:pStyle w:val="NoSpacing"/>
        <w:numPr>
          <w:ilvl w:val="1"/>
          <w:numId w:val="1"/>
        </w:numPr>
        <w:tabs>
          <w:tab w:val="left" w:pos="1276"/>
        </w:tabs>
        <w:spacing w:line="276" w:lineRule="auto"/>
        <w:ind w:left="0" w:firstLine="567"/>
        <w:jc w:val="both"/>
        <w:rPr>
          <w:rFonts w:cs="Arial"/>
          <w:szCs w:val="20"/>
          <w:lang w:val="lt-LT"/>
        </w:rPr>
      </w:pPr>
      <w:r w:rsidRPr="00B00A5D">
        <w:rPr>
          <w:rFonts w:cs="Arial"/>
          <w:szCs w:val="20"/>
          <w:lang w:val="lt-LT"/>
        </w:rPr>
        <w:t xml:space="preserve">Naujas </w:t>
      </w:r>
      <w:r w:rsidR="00231E40" w:rsidRPr="00B00A5D">
        <w:rPr>
          <w:rFonts w:cs="Arial"/>
          <w:szCs w:val="20"/>
          <w:lang w:val="lt-LT"/>
        </w:rPr>
        <w:t xml:space="preserve">PLSĮ turi būti </w:t>
      </w:r>
      <w:r w:rsidR="008D3BC5" w:rsidRPr="00B00A5D">
        <w:rPr>
          <w:rFonts w:cs="Arial"/>
          <w:lang w:val="lt-LT"/>
        </w:rPr>
        <w:t>suprojektuotas</w:t>
      </w:r>
      <w:r w:rsidR="00231E40" w:rsidRPr="00B00A5D">
        <w:rPr>
          <w:rFonts w:cs="Arial"/>
          <w:szCs w:val="20"/>
          <w:lang w:val="lt-LT"/>
        </w:rPr>
        <w:t xml:space="preserve"> </w:t>
      </w:r>
      <w:r w:rsidR="008D3BC5" w:rsidRPr="00B00A5D">
        <w:rPr>
          <w:rFonts w:cs="Arial"/>
          <w:lang w:val="lt-LT"/>
        </w:rPr>
        <w:t>pagal</w:t>
      </w:r>
      <w:r w:rsidR="00231E40" w:rsidRPr="00B00A5D">
        <w:rPr>
          <w:rFonts w:cs="Arial"/>
          <w:szCs w:val="20"/>
          <w:lang w:val="lt-LT"/>
        </w:rPr>
        <w:t xml:space="preserve"> reikalavimus:</w:t>
      </w:r>
    </w:p>
    <w:p w14:paraId="02AB3CC3" w14:textId="3B917E94" w:rsidR="00F20440" w:rsidRPr="00B00A5D" w:rsidRDefault="00756CAF" w:rsidP="00977397">
      <w:pPr>
        <w:pStyle w:val="NoSpacing"/>
        <w:numPr>
          <w:ilvl w:val="2"/>
          <w:numId w:val="1"/>
        </w:numPr>
        <w:tabs>
          <w:tab w:val="left" w:pos="1276"/>
        </w:tabs>
        <w:spacing w:line="276" w:lineRule="auto"/>
        <w:ind w:left="851" w:firstLine="0"/>
        <w:jc w:val="both"/>
        <w:rPr>
          <w:rFonts w:cs="Arial"/>
        </w:rPr>
      </w:pPr>
      <w:r w:rsidRPr="00B00A5D">
        <w:rPr>
          <w:rFonts w:cs="Arial"/>
          <w:lang w:val="lt-LT"/>
        </w:rPr>
        <w:t>standartinius techninius</w:t>
      </w:r>
      <w:r w:rsidR="00231E40" w:rsidRPr="00B00A5D">
        <w:rPr>
          <w:rFonts w:cs="Arial"/>
          <w:lang w:val="lt-LT"/>
        </w:rPr>
        <w:t xml:space="preserve"> reikalavimus </w:t>
      </w:r>
      <w:r w:rsidR="00981A58" w:rsidRPr="00B00A5D">
        <w:rPr>
          <w:rFonts w:cs="Arial"/>
          <w:lang w:val="lt-LT"/>
        </w:rPr>
        <w:t>pastočių</w:t>
      </w:r>
      <w:r w:rsidR="00231E40" w:rsidRPr="00B00A5D">
        <w:rPr>
          <w:rFonts w:cs="Arial"/>
          <w:lang w:val="lt-LT"/>
        </w:rPr>
        <w:t xml:space="preserve"> laiko sinchronizavimo </w:t>
      </w:r>
      <w:r w:rsidR="00811867" w:rsidRPr="00B00A5D">
        <w:rPr>
          <w:rFonts w:cs="Arial"/>
          <w:lang w:val="lt-LT"/>
        </w:rPr>
        <w:t xml:space="preserve">įrenginiams </w:t>
      </w:r>
      <w:r w:rsidR="00231E40" w:rsidRPr="00B00A5D">
        <w:rPr>
          <w:rFonts w:cs="Arial"/>
        </w:rPr>
        <w:t xml:space="preserve"> (</w:t>
      </w:r>
      <w:proofErr w:type="spellStart"/>
      <w:r w:rsidR="00231E40" w:rsidRPr="00B00A5D">
        <w:rPr>
          <w:rFonts w:cs="Arial"/>
        </w:rPr>
        <w:t>žr</w:t>
      </w:r>
      <w:proofErr w:type="spellEnd"/>
      <w:r w:rsidR="00045D54" w:rsidRPr="00B00A5D">
        <w:rPr>
          <w:rFonts w:cs="Arial"/>
        </w:rPr>
        <w:t>. </w:t>
      </w:r>
      <w:proofErr w:type="spellStart"/>
      <w:r w:rsidR="00045D54" w:rsidRPr="00B00A5D">
        <w:rPr>
          <w:rFonts w:cs="Arial"/>
          <w:szCs w:val="20"/>
          <w:lang w:val="lt-LT"/>
        </w:rPr>
        <w:fldChar w:fldCharType="begin"/>
      </w:r>
      <w:r w:rsidR="00045D54" w:rsidRPr="00B00A5D">
        <w:rPr>
          <w:rFonts w:cs="Arial"/>
          <w:szCs w:val="20"/>
          <w:lang w:val="lt-LT"/>
        </w:rPr>
        <w:instrText xml:space="preserve"> REF _Ref158070304 \h </w:instrText>
      </w:r>
      <w:r w:rsidR="00E57014" w:rsidRPr="00B00A5D">
        <w:rPr>
          <w:rFonts w:cs="Arial"/>
          <w:szCs w:val="20"/>
          <w:lang w:val="lt-LT"/>
        </w:rPr>
        <w:instrText xml:space="preserve"> \* MERGEFORMAT </w:instrText>
      </w:r>
      <w:r w:rsidR="00045D54" w:rsidRPr="00B00A5D">
        <w:rPr>
          <w:rFonts w:cs="Arial"/>
          <w:szCs w:val="20"/>
          <w:lang w:val="lt-LT"/>
        </w:rPr>
      </w:r>
      <w:r w:rsidR="00045D54" w:rsidRPr="00B00A5D">
        <w:rPr>
          <w:rFonts w:cs="Arial"/>
          <w:szCs w:val="20"/>
          <w:lang w:val="lt-LT"/>
        </w:rPr>
        <w:fldChar w:fldCharType="separate"/>
      </w:r>
      <w:r w:rsidR="008F1534" w:rsidRPr="00AD66A1">
        <w:t>Priedas</w:t>
      </w:r>
      <w:proofErr w:type="spellEnd"/>
      <w:r w:rsidR="008F1534" w:rsidRPr="00AD66A1">
        <w:t xml:space="preserve"> </w:t>
      </w:r>
      <w:r w:rsidR="008F1534">
        <w:t>36</w:t>
      </w:r>
      <w:r w:rsidR="00045D54" w:rsidRPr="00B00A5D">
        <w:rPr>
          <w:rFonts w:cs="Arial"/>
          <w:szCs w:val="20"/>
          <w:lang w:val="lt-LT"/>
        </w:rPr>
        <w:fldChar w:fldCharType="end"/>
      </w:r>
      <w:r w:rsidR="00231E40" w:rsidRPr="00B00A5D">
        <w:rPr>
          <w:rFonts w:cs="Arial"/>
        </w:rPr>
        <w:t>);</w:t>
      </w:r>
    </w:p>
    <w:p w14:paraId="7E46BC82" w14:textId="753404AF" w:rsidR="00231E40" w:rsidRPr="00B00A5D" w:rsidRDefault="00231E40" w:rsidP="00977397">
      <w:pPr>
        <w:pStyle w:val="NoSpacing"/>
        <w:numPr>
          <w:ilvl w:val="2"/>
          <w:numId w:val="1"/>
        </w:numPr>
        <w:tabs>
          <w:tab w:val="left" w:pos="1276"/>
        </w:tabs>
        <w:spacing w:after="240" w:line="276" w:lineRule="auto"/>
        <w:ind w:left="851" w:firstLine="0"/>
        <w:jc w:val="both"/>
        <w:rPr>
          <w:rFonts w:cs="Arial"/>
          <w:szCs w:val="20"/>
          <w:lang w:val="lt-LT"/>
        </w:rPr>
      </w:pPr>
      <w:r w:rsidRPr="00B00A5D">
        <w:rPr>
          <w:rFonts w:cs="Arial"/>
          <w:szCs w:val="20"/>
          <w:lang w:val="lt-LT"/>
        </w:rPr>
        <w:t>perdavimo tinklo transformatorių pastočių ir skirstyklų įrangos nuotolinio valdymo reikalavimų aprašo pagrindinius reikalavimus teleinformacijos surinkimui ir perdavimui bei kitus aprašo priedus</w:t>
      </w:r>
      <w:r w:rsidR="002476A6" w:rsidRPr="00B00A5D">
        <w:rPr>
          <w:rFonts w:cs="Arial"/>
          <w:szCs w:val="20"/>
          <w:lang w:val="lt-LT"/>
        </w:rPr>
        <w:t xml:space="preserve"> (žr. </w:t>
      </w:r>
      <w:r w:rsidR="002476A6" w:rsidRPr="00B00A5D">
        <w:rPr>
          <w:rFonts w:cs="Arial"/>
          <w:szCs w:val="20"/>
          <w:lang w:val="lt-LT"/>
        </w:rPr>
        <w:fldChar w:fldCharType="begin"/>
      </w:r>
      <w:r w:rsidR="002476A6" w:rsidRPr="00B00A5D">
        <w:rPr>
          <w:rFonts w:cs="Arial"/>
          <w:szCs w:val="20"/>
          <w:lang w:val="lt-LT"/>
        </w:rPr>
        <w:instrText xml:space="preserve"> REF _Ref158068698 \h </w:instrText>
      </w:r>
      <w:r w:rsidR="002476A6" w:rsidRPr="00B00A5D">
        <w:rPr>
          <w:rFonts w:cs="Arial"/>
          <w:szCs w:val="20"/>
          <w:lang w:val="lt-LT"/>
        </w:rPr>
      </w:r>
      <w:r w:rsidR="002476A6" w:rsidRPr="00B00A5D">
        <w:rPr>
          <w:rFonts w:cs="Arial"/>
          <w:szCs w:val="20"/>
          <w:lang w:val="lt-LT"/>
        </w:rPr>
        <w:fldChar w:fldCharType="separate"/>
      </w:r>
      <w:proofErr w:type="spellStart"/>
      <w:r w:rsidR="008F1534" w:rsidRPr="00AD66A1">
        <w:t>Priedas</w:t>
      </w:r>
      <w:proofErr w:type="spellEnd"/>
      <w:r w:rsidR="008F1534" w:rsidRPr="00AD66A1">
        <w:t xml:space="preserve"> </w:t>
      </w:r>
      <w:r w:rsidR="008F1534">
        <w:rPr>
          <w:noProof/>
        </w:rPr>
        <w:t>31</w:t>
      </w:r>
      <w:r w:rsidR="002476A6" w:rsidRPr="00B00A5D">
        <w:rPr>
          <w:rFonts w:cs="Arial"/>
          <w:szCs w:val="20"/>
          <w:lang w:val="lt-LT"/>
        </w:rPr>
        <w:fldChar w:fldCharType="end"/>
      </w:r>
      <w:r w:rsidR="002476A6" w:rsidRPr="00B00A5D">
        <w:rPr>
          <w:rFonts w:cs="Arial"/>
          <w:szCs w:val="20"/>
          <w:lang w:val="lt-LT"/>
        </w:rPr>
        <w:t>)</w:t>
      </w:r>
      <w:r w:rsidRPr="00B00A5D">
        <w:rPr>
          <w:rFonts w:cs="Arial"/>
          <w:szCs w:val="20"/>
          <w:lang w:val="lt-LT"/>
        </w:rPr>
        <w:t>.</w:t>
      </w:r>
    </w:p>
    <w:p w14:paraId="7ABAC5DB" w14:textId="07D32083" w:rsidR="00231E40" w:rsidRPr="00B00A5D" w:rsidRDefault="00231E40" w:rsidP="00977397">
      <w:pPr>
        <w:pStyle w:val="NoSpacing"/>
        <w:numPr>
          <w:ilvl w:val="1"/>
          <w:numId w:val="1"/>
        </w:numPr>
        <w:tabs>
          <w:tab w:val="left" w:pos="1276"/>
        </w:tabs>
        <w:spacing w:line="276" w:lineRule="auto"/>
        <w:ind w:left="0" w:firstLine="567"/>
        <w:jc w:val="both"/>
        <w:rPr>
          <w:rFonts w:cs="Arial"/>
          <w:szCs w:val="20"/>
          <w:lang w:val="lt-LT"/>
        </w:rPr>
      </w:pPr>
      <w:r w:rsidRPr="00B00A5D">
        <w:rPr>
          <w:rFonts w:cs="Arial"/>
          <w:szCs w:val="20"/>
          <w:lang w:val="lt-LT"/>
        </w:rPr>
        <w:t xml:space="preserve">Visa </w:t>
      </w:r>
      <w:r w:rsidR="00FD3CF6" w:rsidRPr="00B00A5D">
        <w:rPr>
          <w:rFonts w:cs="Arial"/>
          <w:szCs w:val="20"/>
          <w:lang w:val="lt-LT"/>
        </w:rPr>
        <w:t xml:space="preserve">projektuojama </w:t>
      </w:r>
      <w:r w:rsidRPr="00B00A5D">
        <w:rPr>
          <w:rFonts w:cs="Arial"/>
          <w:szCs w:val="20"/>
          <w:lang w:val="lt-LT"/>
        </w:rPr>
        <w:t>įranga turi būti nauja, gamintojo pilnai sukomplektuota ir ištestuota, suderinama tarpusavyje ir su kitais pastotės įrenginiais bei pritaikyta darbui transformatorių pastotėse ir skirstyklose.</w:t>
      </w:r>
    </w:p>
    <w:p w14:paraId="6A45526D" w14:textId="796FE49B" w:rsidR="00231E40" w:rsidRPr="00B00A5D" w:rsidRDefault="00231E40" w:rsidP="00977397">
      <w:pPr>
        <w:pStyle w:val="NoSpacing"/>
        <w:numPr>
          <w:ilvl w:val="1"/>
          <w:numId w:val="1"/>
        </w:numPr>
        <w:tabs>
          <w:tab w:val="left" w:pos="1276"/>
        </w:tabs>
        <w:spacing w:line="276" w:lineRule="auto"/>
        <w:ind w:left="0" w:firstLine="567"/>
        <w:jc w:val="both"/>
        <w:rPr>
          <w:rFonts w:cs="Arial"/>
          <w:lang w:val="lt-LT"/>
        </w:rPr>
      </w:pPr>
      <w:r w:rsidRPr="00B00A5D">
        <w:rPr>
          <w:rFonts w:cs="Arial"/>
          <w:lang w:val="lt-LT"/>
        </w:rPr>
        <w:t>Įrenginių maitin</w:t>
      </w:r>
      <w:r w:rsidR="1AB1A160" w:rsidRPr="00B00A5D">
        <w:rPr>
          <w:rFonts w:cs="Arial"/>
          <w:lang w:val="lt-LT"/>
        </w:rPr>
        <w:t>i</w:t>
      </w:r>
      <w:r w:rsidRPr="00B00A5D">
        <w:rPr>
          <w:rFonts w:cs="Arial"/>
          <w:lang w:val="lt-LT"/>
        </w:rPr>
        <w:t>mas projektuojamas nuo nuolatinės srovės savų reikmių skydo (toliau - NSSRS) pagal reikalavimus įrangos maitinimui</w:t>
      </w:r>
      <w:r w:rsidR="0028253D" w:rsidRPr="00B00A5D">
        <w:rPr>
          <w:rFonts w:cs="Arial"/>
          <w:lang w:val="lt-LT"/>
        </w:rPr>
        <w:t xml:space="preserve"> </w:t>
      </w:r>
      <w:r w:rsidR="0001448C" w:rsidRPr="00B00A5D">
        <w:rPr>
          <w:rFonts w:cs="Arial"/>
          <w:lang w:val="lt-LT"/>
        </w:rPr>
        <w:t xml:space="preserve">(žr. </w:t>
      </w:r>
      <w:r w:rsidR="00946879" w:rsidRPr="00B00A5D">
        <w:rPr>
          <w:rFonts w:cs="Arial"/>
          <w:lang w:val="lt-LT"/>
        </w:rPr>
        <w:fldChar w:fldCharType="begin"/>
      </w:r>
      <w:r w:rsidR="00946879" w:rsidRPr="00B00A5D">
        <w:rPr>
          <w:rFonts w:cs="Arial"/>
          <w:lang w:val="lt-LT"/>
        </w:rPr>
        <w:instrText xml:space="preserve"> REF _Ref158071120 \h </w:instrText>
      </w:r>
      <w:r w:rsidR="00946879" w:rsidRPr="00B00A5D">
        <w:rPr>
          <w:rFonts w:cs="Arial"/>
          <w:lang w:val="lt-LT"/>
        </w:rPr>
      </w:r>
      <w:r w:rsidR="00946879" w:rsidRPr="00B00A5D">
        <w:rPr>
          <w:rFonts w:cs="Arial"/>
          <w:lang w:val="lt-LT"/>
        </w:rPr>
        <w:fldChar w:fldCharType="separate"/>
      </w:r>
      <w:proofErr w:type="spellStart"/>
      <w:r w:rsidR="008F1534" w:rsidRPr="00AD66A1">
        <w:t>Priedas</w:t>
      </w:r>
      <w:proofErr w:type="spellEnd"/>
      <w:r w:rsidR="008F1534" w:rsidRPr="00AD66A1">
        <w:t xml:space="preserve"> </w:t>
      </w:r>
      <w:r w:rsidR="008F1534">
        <w:rPr>
          <w:noProof/>
        </w:rPr>
        <w:t>37</w:t>
      </w:r>
      <w:r w:rsidR="00946879" w:rsidRPr="00B00A5D">
        <w:rPr>
          <w:rFonts w:cs="Arial"/>
          <w:lang w:val="lt-LT"/>
        </w:rPr>
        <w:fldChar w:fldCharType="end"/>
      </w:r>
      <w:r w:rsidR="00946879" w:rsidRPr="00B00A5D">
        <w:rPr>
          <w:rFonts w:cs="Arial"/>
          <w:lang w:val="lt-LT"/>
        </w:rPr>
        <w:t>).</w:t>
      </w:r>
    </w:p>
    <w:p w14:paraId="007800C9" w14:textId="47441F1C" w:rsidR="00231E40" w:rsidRPr="00B00A5D" w:rsidRDefault="00231E40" w:rsidP="00977397">
      <w:pPr>
        <w:pStyle w:val="NoSpacing"/>
        <w:numPr>
          <w:ilvl w:val="1"/>
          <w:numId w:val="1"/>
        </w:numPr>
        <w:tabs>
          <w:tab w:val="left" w:pos="1276"/>
        </w:tabs>
        <w:spacing w:line="276" w:lineRule="auto"/>
        <w:ind w:left="0" w:firstLine="567"/>
        <w:jc w:val="both"/>
        <w:rPr>
          <w:rFonts w:cs="Arial"/>
          <w:szCs w:val="20"/>
          <w:lang w:val="lt-LT"/>
        </w:rPr>
      </w:pPr>
      <w:r w:rsidRPr="00B00A5D">
        <w:rPr>
          <w:rFonts w:cs="Arial"/>
          <w:szCs w:val="20"/>
          <w:lang w:val="lt-LT"/>
        </w:rPr>
        <w:t xml:space="preserve">Įrenginių montavimas - </w:t>
      </w:r>
      <w:r w:rsidR="653FC5AA" w:rsidRPr="00B00A5D">
        <w:rPr>
          <w:rFonts w:cs="Arial"/>
          <w:szCs w:val="20"/>
          <w:lang w:val="lt-LT"/>
        </w:rPr>
        <w:t>iš</w:t>
      </w:r>
      <w:r w:rsidRPr="00B00A5D">
        <w:rPr>
          <w:rFonts w:cs="Arial"/>
          <w:szCs w:val="20"/>
          <w:lang w:val="lt-LT"/>
        </w:rPr>
        <w:t>montavimas:</w:t>
      </w:r>
    </w:p>
    <w:p w14:paraId="16C2C2B0" w14:textId="6FA49593" w:rsidR="00231E40" w:rsidRPr="003F0912" w:rsidRDefault="00B51A06" w:rsidP="00977397">
      <w:pPr>
        <w:pStyle w:val="NoSpacing"/>
        <w:numPr>
          <w:ilvl w:val="2"/>
          <w:numId w:val="1"/>
        </w:numPr>
        <w:spacing w:line="276" w:lineRule="auto"/>
        <w:ind w:left="851" w:firstLine="0"/>
        <w:jc w:val="both"/>
        <w:rPr>
          <w:rFonts w:cs="Arial"/>
          <w:lang w:val="lt-LT"/>
        </w:rPr>
      </w:pPr>
      <w:r w:rsidRPr="00B51A06">
        <w:rPr>
          <w:rFonts w:cs="Arial"/>
          <w:lang w:val="lt-LT"/>
        </w:rPr>
        <w:lastRenderedPageBreak/>
        <w:t>Į</w:t>
      </w:r>
      <w:r w:rsidR="6BD8E8E5" w:rsidRPr="00B00A5D">
        <w:rPr>
          <w:rFonts w:cs="Arial"/>
          <w:lang w:val="lt-LT"/>
        </w:rPr>
        <w:t>rengin</w:t>
      </w:r>
      <w:r>
        <w:rPr>
          <w:rFonts w:cs="Arial"/>
          <w:lang w:val="lt-LT"/>
        </w:rPr>
        <w:t>ių</w:t>
      </w:r>
      <w:r w:rsidR="6BD8E8E5" w:rsidRPr="003F0912">
        <w:rPr>
          <w:rFonts w:cs="Arial"/>
          <w:lang w:val="lt-LT"/>
        </w:rPr>
        <w:t xml:space="preserve"> (TSPĮ, PLSĮ ir kita komplektuojama įranga)</w:t>
      </w:r>
      <w:r>
        <w:rPr>
          <w:rFonts w:cs="Arial"/>
          <w:lang w:val="lt-LT"/>
        </w:rPr>
        <w:t xml:space="preserve"> montavimas</w:t>
      </w:r>
      <w:r w:rsidR="6BD8E8E5" w:rsidRPr="00B00A5D">
        <w:rPr>
          <w:rFonts w:cs="Arial"/>
          <w:lang w:val="lt-LT"/>
        </w:rPr>
        <w:t xml:space="preserve"> turi būti </w:t>
      </w:r>
      <w:r w:rsidR="006B7661">
        <w:rPr>
          <w:rFonts w:cs="Arial"/>
          <w:lang w:val="lt-LT"/>
        </w:rPr>
        <w:t>suprojektuot</w:t>
      </w:r>
      <w:r>
        <w:rPr>
          <w:rFonts w:cs="Arial"/>
          <w:lang w:val="lt-LT"/>
        </w:rPr>
        <w:t>as</w:t>
      </w:r>
      <w:r w:rsidR="77D8111F" w:rsidRPr="00B00A5D">
        <w:rPr>
          <w:rFonts w:cs="Arial"/>
          <w:lang w:val="lt-LT"/>
        </w:rPr>
        <w:t xml:space="preserve"> </w:t>
      </w:r>
      <w:r w:rsidR="25F47D95" w:rsidRPr="00B00A5D">
        <w:rPr>
          <w:rFonts w:cs="Arial"/>
          <w:lang w:val="lt-LT"/>
        </w:rPr>
        <w:t>nau</w:t>
      </w:r>
      <w:r w:rsidR="00097823">
        <w:rPr>
          <w:rFonts w:cs="Arial"/>
          <w:lang w:val="lt-LT"/>
        </w:rPr>
        <w:t>jose</w:t>
      </w:r>
      <w:r w:rsidR="25F47D95" w:rsidRPr="003F0912">
        <w:rPr>
          <w:rFonts w:cs="Arial"/>
          <w:lang w:val="lt-LT"/>
        </w:rPr>
        <w:t xml:space="preserve"> </w:t>
      </w:r>
      <w:r w:rsidR="00825E2D" w:rsidRPr="003F0912">
        <w:rPr>
          <w:rFonts w:cs="Arial"/>
          <w:lang w:val="lt-LT"/>
        </w:rPr>
        <w:t xml:space="preserve"> </w:t>
      </w:r>
      <w:r w:rsidR="25F47D95" w:rsidRPr="003F0912">
        <w:rPr>
          <w:rFonts w:cs="Arial"/>
          <w:lang w:val="lt-LT"/>
        </w:rPr>
        <w:t xml:space="preserve">spintose, kurios turi būti </w:t>
      </w:r>
      <w:r w:rsidR="00897FF8" w:rsidRPr="003F0912">
        <w:rPr>
          <w:rFonts w:cs="Arial"/>
          <w:lang w:val="lt-LT"/>
        </w:rPr>
        <w:t xml:space="preserve">projektuojamos </w:t>
      </w:r>
      <w:r w:rsidR="25F47D95" w:rsidRPr="003F0912">
        <w:rPr>
          <w:rFonts w:cs="Arial"/>
          <w:lang w:val="lt-LT"/>
        </w:rPr>
        <w:t xml:space="preserve">valdymo pastato patalpoje </w:t>
      </w:r>
      <w:r w:rsidR="008B7FDE" w:rsidRPr="003F0912">
        <w:rPr>
          <w:rFonts w:cs="Arial"/>
          <w:lang w:val="lt-LT"/>
        </w:rPr>
        <w:t>N</w:t>
      </w:r>
      <w:r w:rsidR="25F47D95" w:rsidRPr="003F0912">
        <w:rPr>
          <w:rFonts w:cs="Arial"/>
          <w:lang w:val="lt-LT"/>
        </w:rPr>
        <w:t>r. 215</w:t>
      </w:r>
      <w:r w:rsidR="6BD8E8E5" w:rsidRPr="003F0912">
        <w:rPr>
          <w:rFonts w:cs="Arial"/>
          <w:lang w:val="lt-LT"/>
        </w:rPr>
        <w:t>, pagal EĮĮBT reikalavimus užtikrinant įrangos gamintojo numatytą montavimo būdą ir reikiamas eksploatacines sąlygas;</w:t>
      </w:r>
    </w:p>
    <w:p w14:paraId="435AFBD1" w14:textId="06463720" w:rsidR="2E3E5353" w:rsidRPr="003F0912" w:rsidRDefault="00231E40" w:rsidP="00977397">
      <w:pPr>
        <w:pStyle w:val="NoSpacing"/>
        <w:numPr>
          <w:ilvl w:val="2"/>
          <w:numId w:val="1"/>
        </w:numPr>
        <w:spacing w:line="276" w:lineRule="auto"/>
        <w:ind w:left="851" w:firstLine="0"/>
        <w:jc w:val="both"/>
        <w:rPr>
          <w:rFonts w:cs="Arial"/>
          <w:szCs w:val="20"/>
          <w:lang w:val="lt-LT"/>
        </w:rPr>
      </w:pPr>
      <w:r w:rsidRPr="003F0912">
        <w:rPr>
          <w:rFonts w:cs="Arial"/>
          <w:szCs w:val="20"/>
          <w:lang w:val="lt-LT"/>
        </w:rPr>
        <w:t xml:space="preserve">įranga aptarnaujama iš dviejų pusių, turi būti </w:t>
      </w:r>
      <w:r w:rsidR="00E73DC5" w:rsidRPr="003F0912">
        <w:rPr>
          <w:rFonts w:cs="Arial"/>
          <w:szCs w:val="20"/>
          <w:lang w:val="lt-LT"/>
        </w:rPr>
        <w:t xml:space="preserve">suprojektuota </w:t>
      </w:r>
      <w:r w:rsidRPr="003F0912">
        <w:rPr>
          <w:rFonts w:cs="Arial"/>
          <w:szCs w:val="20"/>
          <w:lang w:val="lt-LT"/>
        </w:rPr>
        <w:t>pasukamam spintos rėme arba dvipusio aptarnavimo spintoje užtikrinant priėjimą prie įrangos iš abiejų pusių;</w:t>
      </w:r>
    </w:p>
    <w:p w14:paraId="7D338A44" w14:textId="53865A48" w:rsidR="003D446A" w:rsidRPr="00B00A5D" w:rsidRDefault="003D446A" w:rsidP="00977397">
      <w:pPr>
        <w:pStyle w:val="NoSpacing"/>
        <w:numPr>
          <w:ilvl w:val="2"/>
          <w:numId w:val="1"/>
        </w:numPr>
        <w:spacing w:line="276" w:lineRule="auto"/>
        <w:ind w:left="851" w:firstLine="0"/>
        <w:jc w:val="both"/>
        <w:rPr>
          <w:rFonts w:cs="Arial"/>
          <w:szCs w:val="20"/>
          <w:lang w:val="lt-LT"/>
        </w:rPr>
      </w:pPr>
      <w:r w:rsidRPr="003F0912">
        <w:rPr>
          <w:rFonts w:cs="Arial"/>
          <w:szCs w:val="20"/>
          <w:lang w:val="lt-LT"/>
        </w:rPr>
        <w:t>spinta turi atitikti standartinius techninius reikalavimus telekomunikacijų vidaus spintoms (</w:t>
      </w:r>
      <w:proofErr w:type="spellStart"/>
      <w:r w:rsidR="00D002EE" w:rsidRPr="003F0912">
        <w:rPr>
          <w:rFonts w:cs="Arial"/>
        </w:rPr>
        <w:t>žr</w:t>
      </w:r>
      <w:proofErr w:type="spellEnd"/>
      <w:r w:rsidR="00D002EE" w:rsidRPr="003F0912">
        <w:rPr>
          <w:rFonts w:cs="Arial"/>
        </w:rPr>
        <w:t xml:space="preserve">. </w:t>
      </w:r>
      <w:r w:rsidR="00D002EE" w:rsidRPr="00B00A5D">
        <w:rPr>
          <w:rFonts w:cs="Arial"/>
          <w:lang w:val="lt-LT"/>
        </w:rPr>
        <w:fldChar w:fldCharType="begin"/>
      </w:r>
      <w:r w:rsidR="00D002EE" w:rsidRPr="00B00A5D">
        <w:rPr>
          <w:rFonts w:cs="Arial"/>
          <w:lang w:val="lt-LT"/>
        </w:rPr>
        <w:instrText xml:space="preserve"> REF _Ref158102844 \h </w:instrText>
      </w:r>
      <w:r w:rsidR="008B7FDE" w:rsidRPr="00B00A5D">
        <w:rPr>
          <w:rFonts w:cs="Arial"/>
          <w:lang w:val="lt-LT"/>
        </w:rPr>
        <w:instrText xml:space="preserve"> \* MERGEFORMAT </w:instrText>
      </w:r>
      <w:r w:rsidR="00D002EE" w:rsidRPr="00B00A5D">
        <w:rPr>
          <w:rFonts w:cs="Arial"/>
          <w:lang w:val="lt-LT"/>
        </w:rPr>
      </w:r>
      <w:r w:rsidR="00D002EE" w:rsidRPr="00B00A5D">
        <w:rPr>
          <w:rFonts w:cs="Arial"/>
          <w:lang w:val="lt-LT"/>
        </w:rPr>
        <w:fldChar w:fldCharType="separate"/>
      </w:r>
      <w:proofErr w:type="spellStart"/>
      <w:r w:rsidR="008F1534" w:rsidRPr="00AD66A1">
        <w:t>Priedas</w:t>
      </w:r>
      <w:proofErr w:type="spellEnd"/>
      <w:r w:rsidR="008F1534" w:rsidRPr="00AD66A1">
        <w:t xml:space="preserve"> </w:t>
      </w:r>
      <w:r w:rsidR="008F1534">
        <w:t>38</w:t>
      </w:r>
      <w:r w:rsidR="00D002EE" w:rsidRPr="00B00A5D">
        <w:rPr>
          <w:rFonts w:cs="Arial"/>
          <w:lang w:val="lt-LT"/>
        </w:rPr>
        <w:fldChar w:fldCharType="end"/>
      </w:r>
      <w:r w:rsidRPr="00B00A5D">
        <w:rPr>
          <w:rFonts w:cs="Arial"/>
          <w:szCs w:val="20"/>
          <w:lang w:val="lt-LT"/>
        </w:rPr>
        <w:t>)</w:t>
      </w:r>
      <w:r w:rsidR="00630D07">
        <w:rPr>
          <w:rFonts w:cs="Arial"/>
          <w:szCs w:val="20"/>
          <w:lang w:val="lt-LT"/>
        </w:rPr>
        <w:t>;</w:t>
      </w:r>
    </w:p>
    <w:p w14:paraId="2DEB5A29" w14:textId="4E0B7C4A" w:rsidR="00231E40" w:rsidRPr="00B00A5D" w:rsidRDefault="00E25DD6" w:rsidP="00977397">
      <w:pPr>
        <w:pStyle w:val="NoSpacing"/>
        <w:numPr>
          <w:ilvl w:val="2"/>
          <w:numId w:val="1"/>
        </w:numPr>
        <w:spacing w:line="276" w:lineRule="auto"/>
        <w:ind w:left="851" w:firstLine="0"/>
        <w:jc w:val="both"/>
        <w:rPr>
          <w:rFonts w:cs="Arial"/>
          <w:szCs w:val="20"/>
          <w:lang w:val="lt-LT"/>
        </w:rPr>
      </w:pPr>
      <w:r w:rsidRPr="00B00A5D">
        <w:rPr>
          <w:rFonts w:cs="Arial"/>
          <w:szCs w:val="20"/>
          <w:lang w:val="lt-LT"/>
        </w:rPr>
        <w:t xml:space="preserve">Išjungiant </w:t>
      </w:r>
      <w:r w:rsidR="0EA1237A" w:rsidRPr="00B00A5D">
        <w:rPr>
          <w:rFonts w:cs="Arial"/>
          <w:szCs w:val="20"/>
          <w:lang w:val="lt-LT"/>
        </w:rPr>
        <w:t>senus TSPĮ įrenginius (serverius), taip pat montuojant ir išbandant naujus TSPĮ įrenginius</w:t>
      </w:r>
      <w:r w:rsidR="0003535B" w:rsidRPr="00B00A5D">
        <w:rPr>
          <w:rFonts w:cs="Arial"/>
          <w:szCs w:val="20"/>
          <w:lang w:val="lt-LT"/>
        </w:rPr>
        <w:t>,</w:t>
      </w:r>
      <w:r w:rsidR="0EA1237A" w:rsidRPr="00B00A5D">
        <w:rPr>
          <w:rFonts w:cs="Arial"/>
          <w:szCs w:val="20"/>
          <w:lang w:val="lt-LT"/>
        </w:rPr>
        <w:t xml:space="preserve"> darbus </w:t>
      </w:r>
      <w:r w:rsidR="00EB2EAE" w:rsidRPr="00B00A5D">
        <w:rPr>
          <w:rFonts w:cs="Arial"/>
          <w:szCs w:val="20"/>
          <w:lang w:val="lt-LT"/>
        </w:rPr>
        <w:t xml:space="preserve">projektuoti </w:t>
      </w:r>
      <w:r w:rsidR="0EA1237A" w:rsidRPr="00B00A5D">
        <w:rPr>
          <w:rFonts w:cs="Arial"/>
          <w:szCs w:val="20"/>
          <w:lang w:val="lt-LT"/>
        </w:rPr>
        <w:t>etapais, vienu metu išjungiant kaip įmanoma mažiau įrenginių. Būtina užtikrinti, kad bet kuriuo metu galėtų veikti bent viena elektros perdavimo linija (Alytus – Elk Bis) su bent vienu apsaugų ir valdymo įrenginių komplektu;</w:t>
      </w:r>
    </w:p>
    <w:p w14:paraId="3818CCCE" w14:textId="77777777" w:rsidR="00231E40" w:rsidRPr="00B00A5D" w:rsidRDefault="00231E40" w:rsidP="00977397">
      <w:pPr>
        <w:pStyle w:val="NoSpacing"/>
        <w:numPr>
          <w:ilvl w:val="1"/>
          <w:numId w:val="1"/>
        </w:numPr>
        <w:tabs>
          <w:tab w:val="left" w:pos="1276"/>
        </w:tabs>
        <w:spacing w:line="276" w:lineRule="auto"/>
        <w:ind w:left="0" w:firstLine="567"/>
        <w:jc w:val="both"/>
        <w:rPr>
          <w:rFonts w:cs="Arial"/>
          <w:szCs w:val="20"/>
          <w:lang w:val="lt-LT"/>
        </w:rPr>
      </w:pPr>
      <w:r w:rsidRPr="00B00A5D">
        <w:rPr>
          <w:rFonts w:cs="Arial"/>
          <w:szCs w:val="20"/>
          <w:lang w:val="lt-LT"/>
        </w:rPr>
        <w:t>Testavimas ir bandymai:</w:t>
      </w:r>
    </w:p>
    <w:p w14:paraId="2A75D580" w14:textId="04AA6F5C" w:rsidR="00231E40" w:rsidRPr="00B00A5D" w:rsidRDefault="00DF434D" w:rsidP="00977397">
      <w:pPr>
        <w:pStyle w:val="NoSpacing"/>
        <w:numPr>
          <w:ilvl w:val="2"/>
          <w:numId w:val="1"/>
        </w:numPr>
        <w:spacing w:line="276" w:lineRule="auto"/>
        <w:ind w:left="851" w:firstLine="0"/>
        <w:jc w:val="both"/>
        <w:rPr>
          <w:rFonts w:cs="Arial"/>
          <w:szCs w:val="20"/>
          <w:lang w:val="lt-LT"/>
        </w:rPr>
      </w:pPr>
      <w:r w:rsidRPr="00B00A5D">
        <w:rPr>
          <w:rFonts w:cs="Arial"/>
          <w:szCs w:val="20"/>
          <w:lang w:val="lt-LT"/>
        </w:rPr>
        <w:t xml:space="preserve">Projekte turi būti numatyti </w:t>
      </w:r>
      <w:r w:rsidR="00231E40" w:rsidRPr="00B00A5D">
        <w:rPr>
          <w:rFonts w:cs="Arial"/>
          <w:szCs w:val="20"/>
          <w:lang w:val="lt-LT"/>
        </w:rPr>
        <w:t xml:space="preserve">TSPĮ ir PLSĮ gamykliniai bandymai (angl. </w:t>
      </w:r>
      <w:proofErr w:type="spellStart"/>
      <w:r w:rsidR="00231E40" w:rsidRPr="00B00A5D">
        <w:rPr>
          <w:rFonts w:cs="Arial"/>
          <w:szCs w:val="20"/>
          <w:lang w:val="lt-LT"/>
        </w:rPr>
        <w:t>factory</w:t>
      </w:r>
      <w:proofErr w:type="spellEnd"/>
      <w:r w:rsidR="00231E40" w:rsidRPr="00B00A5D">
        <w:rPr>
          <w:rFonts w:cs="Arial"/>
          <w:szCs w:val="20"/>
          <w:lang w:val="lt-LT"/>
        </w:rPr>
        <w:t xml:space="preserve"> </w:t>
      </w:r>
      <w:proofErr w:type="spellStart"/>
      <w:r w:rsidR="00231E40" w:rsidRPr="00B00A5D">
        <w:rPr>
          <w:rFonts w:cs="Arial"/>
          <w:szCs w:val="20"/>
          <w:lang w:val="lt-LT"/>
        </w:rPr>
        <w:t>acceptance</w:t>
      </w:r>
      <w:proofErr w:type="spellEnd"/>
      <w:r w:rsidR="00231E40" w:rsidRPr="00B00A5D">
        <w:rPr>
          <w:rFonts w:cs="Arial"/>
          <w:szCs w:val="20"/>
          <w:lang w:val="lt-LT"/>
        </w:rPr>
        <w:t xml:space="preserve"> </w:t>
      </w:r>
      <w:proofErr w:type="spellStart"/>
      <w:r w:rsidR="00231E40" w:rsidRPr="00B00A5D">
        <w:rPr>
          <w:rFonts w:cs="Arial"/>
          <w:szCs w:val="20"/>
          <w:lang w:val="lt-LT"/>
        </w:rPr>
        <w:t>test</w:t>
      </w:r>
      <w:proofErr w:type="spellEnd"/>
      <w:r w:rsidR="00231E40" w:rsidRPr="00B00A5D">
        <w:rPr>
          <w:rFonts w:cs="Arial"/>
          <w:szCs w:val="20"/>
          <w:lang w:val="lt-LT"/>
        </w:rPr>
        <w:t xml:space="preserve"> - FAT)</w:t>
      </w:r>
      <w:r w:rsidR="003B7C47" w:rsidRPr="00B00A5D">
        <w:rPr>
          <w:rFonts w:cs="Arial"/>
          <w:szCs w:val="20"/>
          <w:lang w:val="lt-LT"/>
        </w:rPr>
        <w:t>, kurie</w:t>
      </w:r>
      <w:r w:rsidR="00231E40" w:rsidRPr="00B00A5D">
        <w:rPr>
          <w:rFonts w:cs="Arial"/>
          <w:szCs w:val="20"/>
          <w:lang w:val="lt-LT"/>
        </w:rPr>
        <w:t xml:space="preserve"> turi būti atlikti pagal iš anksto suderintą programą, </w:t>
      </w:r>
      <w:r w:rsidR="002630BC" w:rsidRPr="00B00A5D">
        <w:rPr>
          <w:rFonts w:cs="Arial"/>
          <w:szCs w:val="20"/>
          <w:lang w:val="lt-LT"/>
        </w:rPr>
        <w:t>Užsakovo</w:t>
      </w:r>
      <w:r w:rsidR="00231E40" w:rsidRPr="00B00A5D">
        <w:rPr>
          <w:rFonts w:cs="Arial"/>
          <w:szCs w:val="20"/>
          <w:lang w:val="lt-LT"/>
        </w:rPr>
        <w:t xml:space="preserve"> atstovams dalyvaujant juose ir pateikiant bandymų protokolą;</w:t>
      </w:r>
    </w:p>
    <w:p w14:paraId="058C611A" w14:textId="40071342" w:rsidR="00231E40" w:rsidRPr="00B00A5D" w:rsidRDefault="003B7C47" w:rsidP="00977397">
      <w:pPr>
        <w:pStyle w:val="NoSpacing"/>
        <w:numPr>
          <w:ilvl w:val="2"/>
          <w:numId w:val="1"/>
        </w:numPr>
        <w:spacing w:after="240" w:line="276" w:lineRule="auto"/>
        <w:ind w:left="851" w:firstLine="0"/>
        <w:jc w:val="both"/>
        <w:rPr>
          <w:rFonts w:cs="Arial"/>
          <w:szCs w:val="20"/>
          <w:lang w:val="lt-LT"/>
        </w:rPr>
      </w:pPr>
      <w:r w:rsidRPr="00B00A5D">
        <w:rPr>
          <w:rFonts w:cs="Arial"/>
          <w:szCs w:val="20"/>
          <w:lang w:val="lt-LT"/>
        </w:rPr>
        <w:t xml:space="preserve">Projekte turi būti numatyti </w:t>
      </w:r>
      <w:r w:rsidR="00231E40" w:rsidRPr="00B00A5D">
        <w:rPr>
          <w:rFonts w:cs="Arial"/>
          <w:szCs w:val="20"/>
          <w:lang w:val="lt-LT"/>
        </w:rPr>
        <w:t>TSPĮ duomenų mainų testavim</w:t>
      </w:r>
      <w:r w:rsidR="00E94E1F" w:rsidRPr="00B00A5D">
        <w:rPr>
          <w:rFonts w:cs="Arial"/>
          <w:szCs w:val="20"/>
          <w:lang w:val="lt-LT"/>
        </w:rPr>
        <w:t>o darbai</w:t>
      </w:r>
      <w:r w:rsidR="00231E40" w:rsidRPr="00B00A5D">
        <w:rPr>
          <w:rFonts w:cs="Arial"/>
          <w:szCs w:val="20"/>
          <w:lang w:val="lt-LT"/>
        </w:rPr>
        <w:t xml:space="preserve"> (angl. </w:t>
      </w:r>
      <w:proofErr w:type="spellStart"/>
      <w:r w:rsidR="00231E40" w:rsidRPr="00B00A5D">
        <w:rPr>
          <w:rFonts w:cs="Arial"/>
          <w:szCs w:val="20"/>
          <w:lang w:val="lt-LT"/>
        </w:rPr>
        <w:t>site</w:t>
      </w:r>
      <w:proofErr w:type="spellEnd"/>
      <w:r w:rsidR="00231E40" w:rsidRPr="00B00A5D">
        <w:rPr>
          <w:rFonts w:cs="Arial"/>
          <w:szCs w:val="20"/>
          <w:lang w:val="lt-LT"/>
        </w:rPr>
        <w:t xml:space="preserve"> </w:t>
      </w:r>
      <w:proofErr w:type="spellStart"/>
      <w:r w:rsidR="00231E40" w:rsidRPr="00B00A5D">
        <w:rPr>
          <w:rFonts w:cs="Arial"/>
          <w:szCs w:val="20"/>
          <w:lang w:val="lt-LT"/>
        </w:rPr>
        <w:t>acceptance</w:t>
      </w:r>
      <w:proofErr w:type="spellEnd"/>
      <w:r w:rsidR="00231E40" w:rsidRPr="00B00A5D">
        <w:rPr>
          <w:rFonts w:cs="Arial"/>
          <w:szCs w:val="20"/>
          <w:lang w:val="lt-LT"/>
        </w:rPr>
        <w:t xml:space="preserve">  </w:t>
      </w:r>
      <w:proofErr w:type="spellStart"/>
      <w:r w:rsidR="00231E40" w:rsidRPr="00B00A5D">
        <w:rPr>
          <w:rFonts w:cs="Arial"/>
          <w:szCs w:val="20"/>
          <w:lang w:val="lt-LT"/>
        </w:rPr>
        <w:t>test</w:t>
      </w:r>
      <w:proofErr w:type="spellEnd"/>
      <w:r w:rsidR="00231E40" w:rsidRPr="00B00A5D">
        <w:rPr>
          <w:rFonts w:cs="Arial"/>
          <w:szCs w:val="20"/>
          <w:lang w:val="lt-LT"/>
        </w:rPr>
        <w:t xml:space="preserve"> -  SAT) </w:t>
      </w:r>
      <w:r w:rsidR="00E94E1F" w:rsidRPr="00B00A5D">
        <w:rPr>
          <w:rFonts w:cs="Arial"/>
          <w:szCs w:val="20"/>
          <w:lang w:val="lt-LT"/>
        </w:rPr>
        <w:t xml:space="preserve">po įrangos įdiegimo. </w:t>
      </w:r>
      <w:r w:rsidR="00460EE1" w:rsidRPr="00B00A5D">
        <w:rPr>
          <w:rFonts w:cs="Arial"/>
          <w:szCs w:val="20"/>
          <w:lang w:val="lt-LT"/>
        </w:rPr>
        <w:t>Po testavimo turi būti pateikimas testavimo protokolas.</w:t>
      </w:r>
    </w:p>
    <w:p w14:paraId="7575CE80" w14:textId="0D5A4676" w:rsidR="00231E40" w:rsidRPr="00B00A5D" w:rsidRDefault="005869C6" w:rsidP="00977397">
      <w:pPr>
        <w:pStyle w:val="NoSpacing"/>
        <w:numPr>
          <w:ilvl w:val="1"/>
          <w:numId w:val="1"/>
        </w:numPr>
        <w:tabs>
          <w:tab w:val="left" w:pos="1276"/>
        </w:tabs>
        <w:spacing w:line="276" w:lineRule="auto"/>
        <w:ind w:left="0" w:firstLine="567"/>
        <w:jc w:val="both"/>
        <w:rPr>
          <w:rFonts w:cs="Arial"/>
          <w:szCs w:val="20"/>
          <w:lang w:val="lt-LT"/>
        </w:rPr>
      </w:pPr>
      <w:r w:rsidRPr="00B00A5D">
        <w:rPr>
          <w:rFonts w:cs="Arial"/>
          <w:szCs w:val="20"/>
          <w:lang w:val="lt-LT"/>
        </w:rPr>
        <w:t>Projekte numatyti, kad į</w:t>
      </w:r>
      <w:r w:rsidR="00231E40" w:rsidRPr="00B00A5D">
        <w:rPr>
          <w:rFonts w:cs="Arial"/>
          <w:szCs w:val="20"/>
          <w:lang w:val="lt-LT"/>
        </w:rPr>
        <w:t>ranga turi būti komplektuojama:</w:t>
      </w:r>
    </w:p>
    <w:p w14:paraId="437FFD36" w14:textId="77777777" w:rsidR="00231E40" w:rsidRPr="00B00A5D" w:rsidRDefault="00231E40" w:rsidP="00977397">
      <w:pPr>
        <w:pStyle w:val="NoSpacing"/>
        <w:numPr>
          <w:ilvl w:val="2"/>
          <w:numId w:val="1"/>
        </w:numPr>
        <w:spacing w:line="276" w:lineRule="auto"/>
        <w:ind w:left="851" w:firstLine="0"/>
        <w:jc w:val="both"/>
        <w:rPr>
          <w:rFonts w:cs="Arial"/>
          <w:szCs w:val="20"/>
          <w:lang w:val="lt-LT"/>
        </w:rPr>
      </w:pPr>
      <w:r w:rsidRPr="00B00A5D">
        <w:rPr>
          <w:rFonts w:cs="Arial"/>
          <w:szCs w:val="20"/>
          <w:lang w:val="lt-LT"/>
        </w:rPr>
        <w:t xml:space="preserve">su programine įranga konfigūravimui, funkcijų vykdymui  ir licencijomis; </w:t>
      </w:r>
    </w:p>
    <w:p w14:paraId="2021CC12" w14:textId="77777777" w:rsidR="00231E40" w:rsidRPr="00B00A5D" w:rsidRDefault="00231E40" w:rsidP="00977397">
      <w:pPr>
        <w:pStyle w:val="NoSpacing"/>
        <w:numPr>
          <w:ilvl w:val="2"/>
          <w:numId w:val="1"/>
        </w:numPr>
        <w:spacing w:line="276" w:lineRule="auto"/>
        <w:ind w:left="851" w:firstLine="0"/>
        <w:jc w:val="both"/>
        <w:rPr>
          <w:rFonts w:cs="Arial"/>
          <w:szCs w:val="20"/>
          <w:lang w:val="lt-LT"/>
        </w:rPr>
      </w:pPr>
      <w:r w:rsidRPr="00B00A5D">
        <w:rPr>
          <w:rFonts w:cs="Arial"/>
          <w:szCs w:val="20"/>
          <w:lang w:val="lt-LT"/>
        </w:rPr>
        <w:t xml:space="preserve">su aparatinės ir programinės įrangos techniniais aprašymais; </w:t>
      </w:r>
    </w:p>
    <w:p w14:paraId="4B9EA502" w14:textId="77777777" w:rsidR="00231E40" w:rsidRPr="00B00A5D" w:rsidRDefault="00231E40" w:rsidP="00977397">
      <w:pPr>
        <w:pStyle w:val="NoSpacing"/>
        <w:numPr>
          <w:ilvl w:val="2"/>
          <w:numId w:val="1"/>
        </w:numPr>
        <w:spacing w:after="240" w:line="276" w:lineRule="auto"/>
        <w:ind w:left="851" w:firstLine="0"/>
        <w:jc w:val="both"/>
        <w:rPr>
          <w:rFonts w:cs="Arial"/>
          <w:szCs w:val="20"/>
          <w:lang w:val="lt-LT"/>
        </w:rPr>
      </w:pPr>
      <w:r w:rsidRPr="00B00A5D">
        <w:rPr>
          <w:rFonts w:cs="Arial"/>
          <w:szCs w:val="20"/>
          <w:lang w:val="lt-LT"/>
        </w:rPr>
        <w:t>su duomenų mainų protokolų atitikimų dokumentais.</w:t>
      </w:r>
    </w:p>
    <w:p w14:paraId="5E5F38A9" w14:textId="40AA10BF" w:rsidR="00BC5519" w:rsidRPr="00B00A5D" w:rsidRDefault="00BC5519" w:rsidP="00977397">
      <w:pPr>
        <w:pStyle w:val="NoSpacing"/>
        <w:numPr>
          <w:ilvl w:val="1"/>
          <w:numId w:val="1"/>
        </w:numPr>
        <w:tabs>
          <w:tab w:val="left" w:pos="1276"/>
        </w:tabs>
        <w:spacing w:line="276" w:lineRule="auto"/>
        <w:ind w:left="0" w:firstLine="567"/>
        <w:jc w:val="both"/>
        <w:rPr>
          <w:rFonts w:cs="Arial"/>
          <w:szCs w:val="20"/>
          <w:lang w:val="lt-LT"/>
        </w:rPr>
      </w:pPr>
      <w:r w:rsidRPr="00B00A5D">
        <w:rPr>
          <w:rFonts w:cs="Arial"/>
          <w:szCs w:val="20"/>
          <w:lang w:val="lt-LT"/>
        </w:rPr>
        <w:t>Reikalavimai teleinformacijos surinkim</w:t>
      </w:r>
      <w:r w:rsidR="00B204D2" w:rsidRPr="00B00A5D">
        <w:rPr>
          <w:rFonts w:cs="Arial"/>
          <w:szCs w:val="20"/>
          <w:lang w:val="lt-LT"/>
        </w:rPr>
        <w:t>o</w:t>
      </w:r>
      <w:r w:rsidRPr="00B00A5D">
        <w:rPr>
          <w:rFonts w:cs="Arial"/>
          <w:szCs w:val="20"/>
          <w:lang w:val="lt-LT"/>
        </w:rPr>
        <w:t>, perdavim</w:t>
      </w:r>
      <w:r w:rsidR="00B204D2" w:rsidRPr="00B00A5D">
        <w:rPr>
          <w:rFonts w:cs="Arial"/>
          <w:szCs w:val="20"/>
          <w:lang w:val="lt-LT"/>
        </w:rPr>
        <w:t>o</w:t>
      </w:r>
      <w:r w:rsidRPr="00B00A5D">
        <w:rPr>
          <w:rFonts w:cs="Arial"/>
          <w:szCs w:val="20"/>
          <w:lang w:val="lt-LT"/>
        </w:rPr>
        <w:t xml:space="preserve"> ir valdym</w:t>
      </w:r>
      <w:r w:rsidR="00B204D2" w:rsidRPr="00B00A5D">
        <w:rPr>
          <w:rFonts w:cs="Arial"/>
          <w:szCs w:val="20"/>
          <w:lang w:val="lt-LT"/>
        </w:rPr>
        <w:t>o projektavimui</w:t>
      </w:r>
      <w:r w:rsidRPr="00B00A5D">
        <w:rPr>
          <w:rFonts w:cs="Arial"/>
          <w:szCs w:val="20"/>
          <w:lang w:val="lt-LT"/>
        </w:rPr>
        <w:t xml:space="preserve"> susijusiuose objektuose (</w:t>
      </w:r>
      <w:r w:rsidR="001228A5" w:rsidRPr="00B00A5D">
        <w:rPr>
          <w:rFonts w:cs="Arial"/>
          <w:szCs w:val="20"/>
          <w:lang w:val="lt-LT"/>
        </w:rPr>
        <w:t>Alytaus 330 kV TP</w:t>
      </w:r>
      <w:r w:rsidR="00AB07CF" w:rsidRPr="00B00A5D">
        <w:rPr>
          <w:rFonts w:cs="Arial"/>
          <w:szCs w:val="20"/>
          <w:lang w:val="lt-LT"/>
        </w:rPr>
        <w:t xml:space="preserve">, Alytaus </w:t>
      </w:r>
      <w:r w:rsidR="000C2775" w:rsidRPr="00B00A5D">
        <w:rPr>
          <w:rFonts w:cs="Arial"/>
          <w:szCs w:val="20"/>
          <w:lang w:val="lt-LT"/>
        </w:rPr>
        <w:t>400 kV</w:t>
      </w:r>
      <w:r w:rsidR="000B0AB2" w:rsidRPr="00B00A5D">
        <w:rPr>
          <w:rFonts w:cs="Arial"/>
          <w:szCs w:val="20"/>
          <w:lang w:val="lt-LT"/>
        </w:rPr>
        <w:t xml:space="preserve"> TP </w:t>
      </w:r>
      <w:r w:rsidR="006008AB" w:rsidRPr="00B00A5D">
        <w:rPr>
          <w:rFonts w:cs="Arial"/>
          <w:szCs w:val="20"/>
          <w:lang w:val="lt-LT"/>
        </w:rPr>
        <w:t>(</w:t>
      </w:r>
      <w:r w:rsidR="006008AB" w:rsidRPr="00B00A5D">
        <w:rPr>
          <w:rFonts w:cs="Arial"/>
          <w:szCs w:val="22"/>
          <w:lang w:val="lt-LT"/>
        </w:rPr>
        <w:t>400 kV ASĮ PVP</w:t>
      </w:r>
      <w:r w:rsidR="00152BB8" w:rsidRPr="00B00A5D">
        <w:rPr>
          <w:rFonts w:cs="Arial"/>
          <w:szCs w:val="22"/>
          <w:lang w:val="lt-LT"/>
        </w:rPr>
        <w:t xml:space="preserve"> dalis</w:t>
      </w:r>
      <w:r w:rsidR="006008AB" w:rsidRPr="00B00A5D">
        <w:rPr>
          <w:rFonts w:cs="Arial"/>
          <w:szCs w:val="20"/>
          <w:lang w:val="lt-LT"/>
        </w:rPr>
        <w:t>)</w:t>
      </w:r>
      <w:r w:rsidRPr="00B00A5D">
        <w:rPr>
          <w:rFonts w:cs="Arial"/>
          <w:szCs w:val="20"/>
          <w:lang w:val="lt-LT"/>
        </w:rPr>
        <w:t>):</w:t>
      </w:r>
    </w:p>
    <w:p w14:paraId="060D86F6" w14:textId="74F4168F" w:rsidR="00231E40" w:rsidRPr="00B00A5D" w:rsidRDefault="00231E40" w:rsidP="00977397">
      <w:pPr>
        <w:pStyle w:val="NoSpacing"/>
        <w:numPr>
          <w:ilvl w:val="2"/>
          <w:numId w:val="1"/>
        </w:numPr>
        <w:spacing w:line="276" w:lineRule="auto"/>
        <w:ind w:left="851" w:firstLine="0"/>
        <w:jc w:val="both"/>
        <w:rPr>
          <w:rFonts w:cs="Arial"/>
          <w:szCs w:val="20"/>
          <w:lang w:val="lt-LT"/>
        </w:rPr>
      </w:pPr>
      <w:r w:rsidRPr="00B00A5D">
        <w:rPr>
          <w:rFonts w:cs="Arial"/>
          <w:szCs w:val="20"/>
          <w:lang w:val="lt-LT"/>
        </w:rPr>
        <w:t xml:space="preserve">turi būti įvertinti teleinformacijos apimčių pakeitimai  susijusiuose  </w:t>
      </w:r>
      <w:r w:rsidR="00193711">
        <w:rPr>
          <w:rFonts w:cs="Arial"/>
          <w:szCs w:val="20"/>
          <w:lang w:val="lt-LT"/>
        </w:rPr>
        <w:t>Užsakovo</w:t>
      </w:r>
      <w:r w:rsidRPr="00B00A5D">
        <w:rPr>
          <w:rFonts w:cs="Arial"/>
          <w:szCs w:val="20"/>
          <w:lang w:val="lt-LT"/>
        </w:rPr>
        <w:t xml:space="preserve"> objektuose ir juose suprojektuoti reikiami teleinformacijos surinkimo, perdavimo ir valdymo pakeitimai; </w:t>
      </w:r>
    </w:p>
    <w:p w14:paraId="4FFF3D7E" w14:textId="77777777" w:rsidR="00231E40" w:rsidRPr="00B00A5D" w:rsidRDefault="00231E40" w:rsidP="00977397">
      <w:pPr>
        <w:pStyle w:val="NoSpacing"/>
        <w:numPr>
          <w:ilvl w:val="2"/>
          <w:numId w:val="1"/>
        </w:numPr>
        <w:spacing w:line="276" w:lineRule="auto"/>
        <w:ind w:left="851" w:firstLine="0"/>
        <w:jc w:val="both"/>
        <w:rPr>
          <w:rFonts w:cs="Arial"/>
          <w:szCs w:val="20"/>
          <w:lang w:val="lt-LT"/>
        </w:rPr>
      </w:pPr>
      <w:r w:rsidRPr="00B00A5D">
        <w:rPr>
          <w:rFonts w:cs="Arial"/>
          <w:szCs w:val="20"/>
          <w:lang w:val="lt-LT"/>
        </w:rPr>
        <w:t>projekto derinimo metu turi būti suderinti techniniai sprendiniai,  paruošti ir pateikti pilni TSPĮ konfigūracijoje esančių signalų sąrašai, įskaitant naikinamus bei naujai projektuojamus signalus;</w:t>
      </w:r>
    </w:p>
    <w:p w14:paraId="25B5B96D" w14:textId="610C3895" w:rsidR="00231E40" w:rsidRPr="00B00A5D" w:rsidRDefault="00231E40" w:rsidP="00977397">
      <w:pPr>
        <w:pStyle w:val="NoSpacing"/>
        <w:numPr>
          <w:ilvl w:val="2"/>
          <w:numId w:val="1"/>
        </w:numPr>
        <w:spacing w:after="240" w:line="276" w:lineRule="auto"/>
        <w:ind w:left="851" w:firstLine="0"/>
        <w:jc w:val="both"/>
        <w:rPr>
          <w:rFonts w:cs="Arial"/>
          <w:szCs w:val="20"/>
          <w:lang w:val="lt-LT"/>
        </w:rPr>
      </w:pPr>
      <w:r w:rsidRPr="00B00A5D">
        <w:rPr>
          <w:rFonts w:cs="Arial"/>
          <w:szCs w:val="20"/>
          <w:lang w:val="lt-LT"/>
        </w:rPr>
        <w:t xml:space="preserve">turi būti </w:t>
      </w:r>
      <w:r w:rsidR="000E4FBF">
        <w:rPr>
          <w:rFonts w:cs="Arial"/>
          <w:szCs w:val="20"/>
          <w:lang w:val="lt-LT"/>
        </w:rPr>
        <w:t>numatytas</w:t>
      </w:r>
      <w:r w:rsidRPr="00797D3C">
        <w:rPr>
          <w:rFonts w:cs="Arial"/>
          <w:szCs w:val="20"/>
          <w:lang w:val="lt-LT"/>
        </w:rPr>
        <w:t xml:space="preserve"> reikiamas TSPĮ konfigūravimas</w:t>
      </w:r>
      <w:r w:rsidR="000E4FBF">
        <w:rPr>
          <w:rFonts w:cs="Arial"/>
          <w:szCs w:val="20"/>
          <w:lang w:val="lt-LT"/>
        </w:rPr>
        <w:t xml:space="preserve"> ir aparatinės bei programinės įrangos papildymas remiantis techninio projekto sprendiniais</w:t>
      </w:r>
      <w:r w:rsidRPr="00B00A5D">
        <w:rPr>
          <w:rFonts w:cs="Arial"/>
          <w:szCs w:val="20"/>
          <w:lang w:val="lt-LT"/>
        </w:rPr>
        <w:t>.</w:t>
      </w:r>
    </w:p>
    <w:p w14:paraId="3BDC2FE3" w14:textId="77777777" w:rsidR="00231E40" w:rsidRPr="00B00A5D" w:rsidRDefault="00231E40" w:rsidP="00977397">
      <w:pPr>
        <w:pStyle w:val="NoSpacing"/>
        <w:numPr>
          <w:ilvl w:val="1"/>
          <w:numId w:val="1"/>
        </w:numPr>
        <w:tabs>
          <w:tab w:val="left" w:pos="1276"/>
        </w:tabs>
        <w:spacing w:line="276" w:lineRule="auto"/>
        <w:ind w:left="0" w:firstLine="567"/>
        <w:jc w:val="both"/>
        <w:rPr>
          <w:rFonts w:cs="Arial"/>
          <w:szCs w:val="20"/>
          <w:lang w:val="lt-LT"/>
        </w:rPr>
      </w:pPr>
      <w:r w:rsidRPr="00B00A5D">
        <w:rPr>
          <w:rFonts w:cs="Arial"/>
          <w:szCs w:val="20"/>
          <w:lang w:val="lt-LT"/>
        </w:rPr>
        <w:t>Kvalifikacija ir darbai:</w:t>
      </w:r>
    </w:p>
    <w:p w14:paraId="0925ECA9" w14:textId="52952A3E" w:rsidR="00231E40" w:rsidRPr="00B00A5D" w:rsidRDefault="007E6BE8" w:rsidP="00977397">
      <w:pPr>
        <w:pStyle w:val="NoSpacing"/>
        <w:numPr>
          <w:ilvl w:val="2"/>
          <w:numId w:val="1"/>
        </w:numPr>
        <w:spacing w:line="276" w:lineRule="auto"/>
        <w:ind w:left="851" w:firstLine="0"/>
        <w:jc w:val="both"/>
        <w:rPr>
          <w:rFonts w:cs="Arial"/>
          <w:szCs w:val="20"/>
          <w:lang w:val="lt-LT"/>
        </w:rPr>
      </w:pPr>
      <w:r w:rsidRPr="00B00A5D">
        <w:rPr>
          <w:rFonts w:cs="Arial"/>
          <w:szCs w:val="20"/>
          <w:lang w:val="lt-LT"/>
        </w:rPr>
        <w:t xml:space="preserve">Projekte numatyti, kad </w:t>
      </w:r>
      <w:r w:rsidR="00231E40" w:rsidRPr="00B00A5D">
        <w:rPr>
          <w:rFonts w:cs="Arial"/>
          <w:szCs w:val="20"/>
          <w:lang w:val="lt-LT"/>
        </w:rPr>
        <w:t>TSPĮ ir komplektuojamų įrenginių montavimą ir konfigūravimą turi vykdyti įrangos gamintojo arba jo įgaliotų asmenų sertifikuotose centruose atestuotas personalas. Kvalifikacijos atestatai pateikiami iki darbų pradžios;</w:t>
      </w:r>
    </w:p>
    <w:p w14:paraId="0EF4D708" w14:textId="713ECFE4" w:rsidR="00231E40" w:rsidRPr="00B00A5D" w:rsidRDefault="001D2BAF" w:rsidP="00977397">
      <w:pPr>
        <w:pStyle w:val="NoSpacing"/>
        <w:numPr>
          <w:ilvl w:val="2"/>
          <w:numId w:val="1"/>
        </w:numPr>
        <w:spacing w:line="276" w:lineRule="auto"/>
        <w:ind w:left="851" w:firstLine="0"/>
        <w:jc w:val="both"/>
        <w:rPr>
          <w:rFonts w:cs="Arial"/>
          <w:szCs w:val="20"/>
          <w:lang w:val="lt-LT"/>
        </w:rPr>
      </w:pPr>
      <w:r w:rsidRPr="00B00A5D">
        <w:rPr>
          <w:rFonts w:cs="Arial"/>
          <w:szCs w:val="20"/>
          <w:lang w:val="lt-LT"/>
        </w:rPr>
        <w:t xml:space="preserve">Projekte numatyti, kad </w:t>
      </w:r>
      <w:r w:rsidR="00231E40" w:rsidRPr="00B00A5D">
        <w:rPr>
          <w:rFonts w:cs="Arial"/>
          <w:szCs w:val="20"/>
          <w:lang w:val="lt-LT"/>
        </w:rPr>
        <w:t xml:space="preserve">įrenginius jungiant prie </w:t>
      </w:r>
      <w:r w:rsidR="002630BC" w:rsidRPr="00B00A5D">
        <w:rPr>
          <w:rFonts w:cs="Arial"/>
          <w:szCs w:val="20"/>
          <w:lang w:val="lt-LT"/>
        </w:rPr>
        <w:t>Užsakovo</w:t>
      </w:r>
      <w:r w:rsidR="00231E40" w:rsidRPr="00B00A5D">
        <w:rPr>
          <w:rFonts w:cs="Arial"/>
          <w:szCs w:val="20"/>
          <w:lang w:val="lt-LT"/>
        </w:rPr>
        <w:t xml:space="preserve"> technologinio tinklo turi būti suderinti su </w:t>
      </w:r>
      <w:r w:rsidR="002630BC" w:rsidRPr="00B00A5D">
        <w:rPr>
          <w:rFonts w:cs="Arial"/>
          <w:szCs w:val="20"/>
          <w:lang w:val="lt-LT"/>
        </w:rPr>
        <w:t>Užsakovu</w:t>
      </w:r>
      <w:r w:rsidR="00231E40" w:rsidRPr="00B00A5D">
        <w:rPr>
          <w:rFonts w:cs="Arial"/>
          <w:szCs w:val="20"/>
          <w:lang w:val="lt-LT"/>
        </w:rPr>
        <w:t xml:space="preserve"> ir pakeisti įrenginių gamykliniai prieigos slaptažodžiai;</w:t>
      </w:r>
    </w:p>
    <w:p w14:paraId="61E9F3E5" w14:textId="777F3F90" w:rsidR="00231E40" w:rsidRPr="00B00A5D" w:rsidRDefault="001D2BAF" w:rsidP="00977397">
      <w:pPr>
        <w:pStyle w:val="NoSpacing"/>
        <w:numPr>
          <w:ilvl w:val="2"/>
          <w:numId w:val="1"/>
        </w:numPr>
        <w:spacing w:after="240" w:line="276" w:lineRule="auto"/>
        <w:ind w:left="851" w:firstLine="0"/>
        <w:jc w:val="both"/>
        <w:rPr>
          <w:rFonts w:cs="Arial"/>
          <w:szCs w:val="20"/>
          <w:lang w:val="lt-LT"/>
        </w:rPr>
      </w:pPr>
      <w:r w:rsidRPr="00B00A5D">
        <w:rPr>
          <w:rFonts w:cs="Arial"/>
          <w:szCs w:val="20"/>
          <w:lang w:val="lt-LT"/>
        </w:rPr>
        <w:t xml:space="preserve">Projekte numatyti, kad </w:t>
      </w:r>
      <w:r w:rsidR="00231E40" w:rsidRPr="00B00A5D">
        <w:rPr>
          <w:rFonts w:cs="Arial"/>
          <w:szCs w:val="20"/>
          <w:lang w:val="lt-LT"/>
        </w:rPr>
        <w:t>darbai turi būti suplanuoti ir atliekami taip, kad duomenų perdavimo traktas ir TSPĮ būtų sukonfigūruoti ir pratestuoti iki kiekvieno etapo įvedimo į eksploataciją.</w:t>
      </w:r>
    </w:p>
    <w:p w14:paraId="673E758D" w14:textId="49D9C414" w:rsidR="00231E40" w:rsidRDefault="00231E40" w:rsidP="00977397">
      <w:pPr>
        <w:pStyle w:val="NoSpacing"/>
        <w:numPr>
          <w:ilvl w:val="1"/>
          <w:numId w:val="1"/>
        </w:numPr>
        <w:tabs>
          <w:tab w:val="left" w:pos="1276"/>
        </w:tabs>
        <w:spacing w:after="240" w:line="276" w:lineRule="auto"/>
        <w:ind w:left="0" w:firstLine="567"/>
        <w:jc w:val="both"/>
        <w:rPr>
          <w:rFonts w:cs="Arial"/>
          <w:szCs w:val="20"/>
          <w:lang w:val="lt-LT"/>
        </w:rPr>
      </w:pPr>
      <w:bookmarkStart w:id="71" w:name="_Hlk521490081"/>
      <w:r w:rsidRPr="00B00A5D">
        <w:rPr>
          <w:rFonts w:cs="Arial"/>
          <w:szCs w:val="20"/>
          <w:lang w:val="lt-LT"/>
        </w:rPr>
        <w:t>Teleinformacijos surinkimo ir perdavimo dalis techniniame darbo projek</w:t>
      </w:r>
      <w:r w:rsidR="008F5666" w:rsidRPr="00B00A5D">
        <w:rPr>
          <w:rFonts w:cs="Arial"/>
          <w:szCs w:val="20"/>
          <w:lang w:val="lt-LT"/>
        </w:rPr>
        <w:t>t</w:t>
      </w:r>
      <w:r w:rsidRPr="00B00A5D">
        <w:rPr>
          <w:rFonts w:cs="Arial"/>
          <w:szCs w:val="20"/>
          <w:lang w:val="lt-LT"/>
        </w:rPr>
        <w:t xml:space="preserve">e  turi būti pateikta atskirose TIS bylose remiantis </w:t>
      </w:r>
      <w:r w:rsidR="00D7783E" w:rsidRPr="00D7783E">
        <w:rPr>
          <w:rFonts w:cs="Arial"/>
          <w:szCs w:val="20"/>
          <w:lang w:val="lt-LT"/>
        </w:rPr>
        <w:t>LITGRID</w:t>
      </w:r>
      <w:r w:rsidR="00316687">
        <w:rPr>
          <w:rFonts w:cs="Arial"/>
          <w:szCs w:val="20"/>
          <w:lang w:val="lt-LT"/>
        </w:rPr>
        <w:t xml:space="preserve"> AB</w:t>
      </w:r>
      <w:r w:rsidR="00316687" w:rsidRPr="00B00A5D">
        <w:rPr>
          <w:rFonts w:cs="Arial"/>
          <w:szCs w:val="20"/>
          <w:lang w:val="lt-LT"/>
        </w:rPr>
        <w:t xml:space="preserve"> </w:t>
      </w:r>
      <w:r w:rsidRPr="00B00A5D">
        <w:rPr>
          <w:rFonts w:cs="Arial"/>
          <w:szCs w:val="20"/>
          <w:lang w:val="lt-LT"/>
        </w:rPr>
        <w:t xml:space="preserve">reikalavimais techninių projektų sudėčiai (žr. </w:t>
      </w:r>
      <w:r w:rsidR="00521FE1" w:rsidRPr="00B00A5D">
        <w:rPr>
          <w:rFonts w:cs="Arial"/>
          <w:szCs w:val="20"/>
          <w:lang w:val="lt-LT"/>
        </w:rPr>
        <w:fldChar w:fldCharType="begin"/>
      </w:r>
      <w:r w:rsidR="00521FE1" w:rsidRPr="00B00A5D">
        <w:rPr>
          <w:rFonts w:cs="Arial"/>
          <w:szCs w:val="20"/>
          <w:lang w:val="lt-LT"/>
        </w:rPr>
        <w:instrText xml:space="preserve"> REF _Ref158034713 \h  \* MERGEFORMAT </w:instrText>
      </w:r>
      <w:r w:rsidR="00521FE1" w:rsidRPr="00B00A5D">
        <w:rPr>
          <w:rFonts w:cs="Arial"/>
          <w:szCs w:val="20"/>
          <w:lang w:val="lt-LT"/>
        </w:rPr>
      </w:r>
      <w:r w:rsidR="00521FE1" w:rsidRPr="00B00A5D">
        <w:rPr>
          <w:rFonts w:cs="Arial"/>
          <w:szCs w:val="20"/>
          <w:lang w:val="lt-LT"/>
        </w:rPr>
        <w:fldChar w:fldCharType="separate"/>
      </w:r>
      <w:r w:rsidR="008F1534" w:rsidRPr="008F1534">
        <w:rPr>
          <w:rFonts w:cs="Arial"/>
          <w:lang w:val="lt-LT"/>
        </w:rPr>
        <w:t>Priedas 3</w:t>
      </w:r>
      <w:r w:rsidR="00521FE1" w:rsidRPr="00B00A5D">
        <w:rPr>
          <w:rFonts w:cs="Arial"/>
          <w:szCs w:val="20"/>
          <w:lang w:val="lt-LT"/>
        </w:rPr>
        <w:fldChar w:fldCharType="end"/>
      </w:r>
      <w:r w:rsidRPr="00B00A5D">
        <w:rPr>
          <w:rFonts w:cs="Arial"/>
          <w:szCs w:val="20"/>
          <w:lang w:val="lt-LT"/>
        </w:rPr>
        <w:t>).</w:t>
      </w:r>
    </w:p>
    <w:p w14:paraId="573044FD" w14:textId="77777777" w:rsidR="00A67995" w:rsidRPr="00B00A5D" w:rsidRDefault="00A67995" w:rsidP="00A67995">
      <w:pPr>
        <w:pStyle w:val="NoSpacing"/>
        <w:tabs>
          <w:tab w:val="left" w:pos="1276"/>
        </w:tabs>
        <w:spacing w:after="240" w:line="276" w:lineRule="auto"/>
        <w:ind w:left="567" w:firstLine="0"/>
        <w:jc w:val="both"/>
        <w:rPr>
          <w:rFonts w:cs="Arial"/>
          <w:szCs w:val="20"/>
          <w:lang w:val="lt-LT"/>
        </w:rPr>
      </w:pPr>
    </w:p>
    <w:p w14:paraId="6D68018E" w14:textId="213E2D1E" w:rsidR="00D03D2A" w:rsidRPr="00FB78A7" w:rsidRDefault="00D03D2A" w:rsidP="00977397">
      <w:pPr>
        <w:pStyle w:val="Heading1"/>
        <w:numPr>
          <w:ilvl w:val="0"/>
          <w:numId w:val="1"/>
        </w:numPr>
        <w:spacing w:before="120" w:after="120"/>
        <w:ind w:left="709" w:hanging="425"/>
        <w:jc w:val="both"/>
        <w:rPr>
          <w:rFonts w:ascii="Arial" w:hAnsi="Arial" w:cs="Arial"/>
          <w:szCs w:val="22"/>
        </w:rPr>
      </w:pPr>
      <w:bookmarkStart w:id="72" w:name="_Toc455492582"/>
      <w:bookmarkStart w:id="73" w:name="_Toc456103654"/>
      <w:bookmarkStart w:id="74" w:name="_Toc178776139"/>
      <w:bookmarkStart w:id="75" w:name="_Hlk31801312"/>
      <w:bookmarkStart w:id="76" w:name="_Toc420068154"/>
      <w:bookmarkEnd w:id="69"/>
      <w:bookmarkEnd w:id="71"/>
      <w:r w:rsidRPr="00FB78A7">
        <w:rPr>
          <w:rFonts w:ascii="Arial" w:hAnsi="Arial" w:cs="Arial"/>
          <w:szCs w:val="22"/>
        </w:rPr>
        <w:lastRenderedPageBreak/>
        <w:t>ELEKTR</w:t>
      </w:r>
      <w:r w:rsidR="003319A7" w:rsidRPr="00FB78A7">
        <w:rPr>
          <w:rFonts w:ascii="Arial" w:hAnsi="Arial" w:cs="Arial"/>
          <w:szCs w:val="22"/>
        </w:rPr>
        <w:t>ON</w:t>
      </w:r>
      <w:r w:rsidRPr="00FB78A7">
        <w:rPr>
          <w:rFonts w:ascii="Arial" w:hAnsi="Arial" w:cs="Arial"/>
          <w:szCs w:val="22"/>
        </w:rPr>
        <w:t>INIŲ RYŠIŲ (TELEKOMUNIKACIJŲ) DALIS</w:t>
      </w:r>
      <w:bookmarkEnd w:id="72"/>
      <w:bookmarkEnd w:id="73"/>
      <w:bookmarkEnd w:id="74"/>
    </w:p>
    <w:bookmarkEnd w:id="75"/>
    <w:p w14:paraId="1B216524" w14:textId="77777777" w:rsidR="00B53509" w:rsidRPr="00FB78A7" w:rsidRDefault="00B53509" w:rsidP="00F11894">
      <w:pPr>
        <w:pStyle w:val="ListParagraph"/>
        <w:numPr>
          <w:ilvl w:val="0"/>
          <w:numId w:val="2"/>
        </w:numPr>
        <w:spacing w:line="276" w:lineRule="auto"/>
        <w:ind w:left="0" w:firstLine="567"/>
        <w:jc w:val="both"/>
        <w:rPr>
          <w:rFonts w:cs="Arial"/>
          <w:bCs/>
          <w:vanish/>
          <w:szCs w:val="22"/>
        </w:rPr>
      </w:pPr>
    </w:p>
    <w:p w14:paraId="73A03521" w14:textId="54F465B2" w:rsidR="00B53509" w:rsidRPr="00FB78A7" w:rsidRDefault="00B53509" w:rsidP="00F11894">
      <w:pPr>
        <w:pStyle w:val="ListParagraph"/>
        <w:numPr>
          <w:ilvl w:val="0"/>
          <w:numId w:val="2"/>
        </w:numPr>
        <w:spacing w:line="276" w:lineRule="auto"/>
        <w:ind w:left="0" w:firstLine="567"/>
        <w:jc w:val="both"/>
        <w:rPr>
          <w:rFonts w:cs="Arial"/>
          <w:bCs/>
          <w:vanish/>
          <w:szCs w:val="22"/>
        </w:rPr>
      </w:pPr>
    </w:p>
    <w:p w14:paraId="3472BBEE" w14:textId="77777777" w:rsidR="00B53509" w:rsidRPr="00FB78A7" w:rsidRDefault="00B53509" w:rsidP="00F11894">
      <w:pPr>
        <w:pStyle w:val="ListParagraph"/>
        <w:numPr>
          <w:ilvl w:val="0"/>
          <w:numId w:val="2"/>
        </w:numPr>
        <w:spacing w:line="276" w:lineRule="auto"/>
        <w:ind w:left="0" w:firstLine="567"/>
        <w:jc w:val="both"/>
        <w:rPr>
          <w:rFonts w:cs="Arial"/>
          <w:bCs/>
          <w:vanish/>
          <w:szCs w:val="22"/>
        </w:rPr>
      </w:pPr>
    </w:p>
    <w:p w14:paraId="14495B9B" w14:textId="77777777" w:rsidR="00B53509" w:rsidRPr="00FB78A7" w:rsidRDefault="00B53509" w:rsidP="00F11894">
      <w:pPr>
        <w:pStyle w:val="ListParagraph"/>
        <w:numPr>
          <w:ilvl w:val="0"/>
          <w:numId w:val="2"/>
        </w:numPr>
        <w:spacing w:line="276" w:lineRule="auto"/>
        <w:ind w:left="0" w:firstLine="567"/>
        <w:jc w:val="both"/>
        <w:rPr>
          <w:rFonts w:cs="Arial"/>
          <w:bCs/>
          <w:vanish/>
          <w:szCs w:val="22"/>
        </w:rPr>
      </w:pPr>
    </w:p>
    <w:p w14:paraId="4B522CF8" w14:textId="77777777" w:rsidR="00B53509" w:rsidRPr="00FB78A7" w:rsidRDefault="00B53509" w:rsidP="00F11894">
      <w:pPr>
        <w:pStyle w:val="ListParagraph"/>
        <w:numPr>
          <w:ilvl w:val="0"/>
          <w:numId w:val="2"/>
        </w:numPr>
        <w:spacing w:line="276" w:lineRule="auto"/>
        <w:ind w:left="0" w:firstLine="567"/>
        <w:jc w:val="both"/>
        <w:rPr>
          <w:rFonts w:cs="Arial"/>
          <w:bCs/>
          <w:vanish/>
          <w:szCs w:val="22"/>
        </w:rPr>
      </w:pPr>
    </w:p>
    <w:p w14:paraId="0CD0CE5A" w14:textId="77777777" w:rsidR="00B53509" w:rsidRPr="00FB78A7" w:rsidRDefault="00B53509" w:rsidP="00F11894">
      <w:pPr>
        <w:pStyle w:val="ListParagraph"/>
        <w:numPr>
          <w:ilvl w:val="0"/>
          <w:numId w:val="2"/>
        </w:numPr>
        <w:spacing w:line="276" w:lineRule="auto"/>
        <w:ind w:left="0" w:firstLine="567"/>
        <w:jc w:val="both"/>
        <w:rPr>
          <w:rFonts w:cs="Arial"/>
          <w:bCs/>
          <w:vanish/>
          <w:szCs w:val="22"/>
        </w:rPr>
      </w:pPr>
    </w:p>
    <w:p w14:paraId="3F5D0790" w14:textId="77777777" w:rsidR="00B53509" w:rsidRPr="00FB78A7" w:rsidRDefault="00B53509" w:rsidP="00F11894">
      <w:pPr>
        <w:pStyle w:val="ListParagraph"/>
        <w:numPr>
          <w:ilvl w:val="0"/>
          <w:numId w:val="2"/>
        </w:numPr>
        <w:spacing w:line="276" w:lineRule="auto"/>
        <w:ind w:left="0" w:firstLine="567"/>
        <w:jc w:val="both"/>
        <w:rPr>
          <w:rFonts w:cs="Arial"/>
          <w:bCs/>
          <w:vanish/>
          <w:szCs w:val="22"/>
        </w:rPr>
      </w:pPr>
    </w:p>
    <w:p w14:paraId="3B463185" w14:textId="77777777" w:rsidR="00B53509" w:rsidRPr="00FB78A7" w:rsidRDefault="00B53509" w:rsidP="00F11894">
      <w:pPr>
        <w:pStyle w:val="ListParagraph"/>
        <w:numPr>
          <w:ilvl w:val="0"/>
          <w:numId w:val="2"/>
        </w:numPr>
        <w:spacing w:line="276" w:lineRule="auto"/>
        <w:ind w:left="0" w:firstLine="567"/>
        <w:jc w:val="both"/>
        <w:rPr>
          <w:rFonts w:cs="Arial"/>
          <w:bCs/>
          <w:vanish/>
          <w:szCs w:val="22"/>
        </w:rPr>
      </w:pPr>
    </w:p>
    <w:p w14:paraId="3E87B61E" w14:textId="77777777" w:rsidR="00B53509" w:rsidRPr="00FB78A7" w:rsidRDefault="00B53509" w:rsidP="00F11894">
      <w:pPr>
        <w:pStyle w:val="ListParagraph"/>
        <w:numPr>
          <w:ilvl w:val="0"/>
          <w:numId w:val="2"/>
        </w:numPr>
        <w:spacing w:line="276" w:lineRule="auto"/>
        <w:ind w:left="0" w:firstLine="567"/>
        <w:jc w:val="both"/>
        <w:rPr>
          <w:rFonts w:cs="Arial"/>
          <w:bCs/>
          <w:vanish/>
          <w:szCs w:val="22"/>
        </w:rPr>
      </w:pPr>
    </w:p>
    <w:p w14:paraId="17D97DAE" w14:textId="77777777" w:rsidR="00B53509" w:rsidRPr="00FB78A7" w:rsidRDefault="00B53509" w:rsidP="00F11894">
      <w:pPr>
        <w:pStyle w:val="ListParagraph"/>
        <w:numPr>
          <w:ilvl w:val="0"/>
          <w:numId w:val="2"/>
        </w:numPr>
        <w:spacing w:line="276" w:lineRule="auto"/>
        <w:ind w:left="0" w:firstLine="567"/>
        <w:jc w:val="both"/>
        <w:rPr>
          <w:rFonts w:cs="Arial"/>
          <w:bCs/>
          <w:vanish/>
          <w:szCs w:val="22"/>
        </w:rPr>
      </w:pPr>
    </w:p>
    <w:p w14:paraId="48653C55" w14:textId="77777777" w:rsidR="00B53509" w:rsidRPr="00FB78A7" w:rsidRDefault="00B53509" w:rsidP="00F11894">
      <w:pPr>
        <w:pStyle w:val="ListParagraph"/>
        <w:numPr>
          <w:ilvl w:val="0"/>
          <w:numId w:val="2"/>
        </w:numPr>
        <w:spacing w:line="276" w:lineRule="auto"/>
        <w:ind w:left="0" w:firstLine="567"/>
        <w:jc w:val="both"/>
        <w:rPr>
          <w:rFonts w:cs="Arial"/>
          <w:bCs/>
          <w:vanish/>
          <w:szCs w:val="22"/>
        </w:rPr>
      </w:pPr>
    </w:p>
    <w:p w14:paraId="1FED1620" w14:textId="77777777" w:rsidR="00803E82" w:rsidRPr="00FB78A7" w:rsidRDefault="00803E82" w:rsidP="00F11894">
      <w:pPr>
        <w:pStyle w:val="ListParagraph"/>
        <w:numPr>
          <w:ilvl w:val="0"/>
          <w:numId w:val="8"/>
        </w:numPr>
        <w:spacing w:line="276" w:lineRule="auto"/>
        <w:jc w:val="both"/>
        <w:rPr>
          <w:rFonts w:cs="Arial"/>
          <w:bCs/>
          <w:vanish/>
          <w:szCs w:val="22"/>
        </w:rPr>
      </w:pPr>
    </w:p>
    <w:p w14:paraId="10592136" w14:textId="77777777" w:rsidR="00803E82" w:rsidRPr="00FB78A7" w:rsidRDefault="00803E82" w:rsidP="00F11894">
      <w:pPr>
        <w:pStyle w:val="ListParagraph"/>
        <w:numPr>
          <w:ilvl w:val="0"/>
          <w:numId w:val="8"/>
        </w:numPr>
        <w:spacing w:line="276" w:lineRule="auto"/>
        <w:jc w:val="both"/>
        <w:rPr>
          <w:rFonts w:cs="Arial"/>
          <w:bCs/>
          <w:vanish/>
          <w:szCs w:val="22"/>
        </w:rPr>
      </w:pPr>
    </w:p>
    <w:p w14:paraId="7F88D0B7" w14:textId="343263B2" w:rsidR="00422E2F" w:rsidRPr="00FB78A7" w:rsidRDefault="00422E2F" w:rsidP="006A7AC3">
      <w:pPr>
        <w:pStyle w:val="NoSpacing"/>
        <w:numPr>
          <w:ilvl w:val="1"/>
          <w:numId w:val="1"/>
        </w:numPr>
        <w:spacing w:line="276" w:lineRule="auto"/>
        <w:ind w:left="0" w:firstLine="567"/>
        <w:jc w:val="both"/>
        <w:rPr>
          <w:rFonts w:cs="Arial"/>
          <w:szCs w:val="22"/>
          <w:lang w:val="lt-LT"/>
        </w:rPr>
      </w:pPr>
      <w:bookmarkStart w:id="77" w:name="_Hlk44588718"/>
      <w:bookmarkStart w:id="78" w:name="_Hlk126134214"/>
      <w:r w:rsidRPr="00FB78A7">
        <w:rPr>
          <w:rFonts w:cs="Arial"/>
          <w:szCs w:val="22"/>
          <w:lang w:val="lt-LT"/>
        </w:rPr>
        <w:t>Bendroji dalis.</w:t>
      </w:r>
    </w:p>
    <w:p w14:paraId="02740649" w14:textId="5AE4C49A" w:rsidR="00420313" w:rsidRPr="00FB78A7" w:rsidRDefault="005D2524" w:rsidP="006A7AC3">
      <w:pPr>
        <w:pStyle w:val="NoSpacing"/>
        <w:numPr>
          <w:ilvl w:val="2"/>
          <w:numId w:val="1"/>
        </w:numPr>
        <w:tabs>
          <w:tab w:val="left" w:pos="1418"/>
        </w:tabs>
        <w:spacing w:after="240" w:line="276" w:lineRule="auto"/>
        <w:ind w:left="851" w:firstLine="0"/>
        <w:jc w:val="both"/>
        <w:rPr>
          <w:rFonts w:cs="Arial"/>
          <w:szCs w:val="22"/>
          <w:lang w:val="lt-LT"/>
        </w:rPr>
      </w:pPr>
      <w:r w:rsidRPr="00FB78A7">
        <w:rPr>
          <w:rFonts w:cs="Arial"/>
          <w:bCs/>
          <w:szCs w:val="22"/>
          <w:lang w:val="lt-LT"/>
        </w:rPr>
        <w:t xml:space="preserve">Suprojektuoti reikiamą technologinio duomenų perdavimo tinklo (toliau – TDPT) infrastruktūrą, kuri būtų integruota į esamą </w:t>
      </w:r>
      <w:r w:rsidR="00750B52" w:rsidRPr="00FB78A7">
        <w:rPr>
          <w:rFonts w:cs="Arial"/>
          <w:bCs/>
          <w:szCs w:val="22"/>
          <w:lang w:val="lt-LT"/>
        </w:rPr>
        <w:t>Užsakovo</w:t>
      </w:r>
      <w:r w:rsidRPr="00FB78A7">
        <w:rPr>
          <w:rFonts w:cs="Arial"/>
          <w:bCs/>
          <w:szCs w:val="22"/>
          <w:lang w:val="lt-LT"/>
        </w:rPr>
        <w:t xml:space="preserve"> telekomunikacijų tinklą, skirtą rezervuotam duomenų perdavimui į </w:t>
      </w:r>
      <w:r w:rsidR="00750B52" w:rsidRPr="00FB78A7">
        <w:rPr>
          <w:rFonts w:cs="Arial"/>
          <w:bCs/>
          <w:szCs w:val="22"/>
          <w:lang w:val="lt-LT"/>
        </w:rPr>
        <w:t>Užsakovo</w:t>
      </w:r>
      <w:r w:rsidRPr="00FB78A7">
        <w:rPr>
          <w:rFonts w:cs="Arial"/>
          <w:bCs/>
          <w:szCs w:val="22"/>
          <w:lang w:val="lt-LT"/>
        </w:rPr>
        <w:t xml:space="preserve"> pagrindinį ir rezervinį duomenų centrus</w:t>
      </w:r>
      <w:r w:rsidRPr="00FB78A7">
        <w:rPr>
          <w:rFonts w:cs="Arial"/>
          <w:szCs w:val="22"/>
          <w:lang w:val="lt-LT"/>
        </w:rPr>
        <w:t>.</w:t>
      </w:r>
    </w:p>
    <w:p w14:paraId="1C7ECA4B" w14:textId="7F717E7A" w:rsidR="00420313" w:rsidRPr="00FB78A7" w:rsidRDefault="005D2524" w:rsidP="006A7AC3">
      <w:pPr>
        <w:pStyle w:val="NoSpacing"/>
        <w:numPr>
          <w:ilvl w:val="1"/>
          <w:numId w:val="1"/>
        </w:numPr>
        <w:spacing w:line="276" w:lineRule="auto"/>
        <w:ind w:left="0" w:firstLine="567"/>
        <w:jc w:val="both"/>
        <w:rPr>
          <w:rFonts w:cs="Arial"/>
          <w:szCs w:val="22"/>
          <w:lang w:val="lt-LT"/>
        </w:rPr>
      </w:pPr>
      <w:r w:rsidRPr="00FB78A7">
        <w:rPr>
          <w:rFonts w:cs="Arial"/>
          <w:lang w:val="lt-LT"/>
        </w:rPr>
        <w:t>Technologinis IP/ MPLS duomenų perdavimo tinklas</w:t>
      </w:r>
      <w:r w:rsidR="005F094D">
        <w:rPr>
          <w:rFonts w:cs="Arial"/>
          <w:lang w:val="lt-LT"/>
        </w:rPr>
        <w:t>:</w:t>
      </w:r>
    </w:p>
    <w:p w14:paraId="060193E7" w14:textId="73E097B0" w:rsidR="005D2524" w:rsidRPr="00FB78A7" w:rsidRDefault="005D2524" w:rsidP="006A7AC3">
      <w:pPr>
        <w:pStyle w:val="NoSpacing"/>
        <w:numPr>
          <w:ilvl w:val="2"/>
          <w:numId w:val="1"/>
        </w:numPr>
        <w:tabs>
          <w:tab w:val="left" w:pos="1418"/>
        </w:tabs>
        <w:spacing w:line="276" w:lineRule="auto"/>
        <w:ind w:left="851" w:firstLine="0"/>
        <w:jc w:val="both"/>
        <w:rPr>
          <w:rFonts w:cs="Arial"/>
          <w:szCs w:val="22"/>
          <w:lang w:val="lt-LT"/>
        </w:rPr>
      </w:pPr>
      <w:r w:rsidRPr="00FB78A7">
        <w:rPr>
          <w:rFonts w:cs="Arial"/>
          <w:bCs/>
          <w:szCs w:val="22"/>
          <w:lang w:val="lt-LT"/>
        </w:rPr>
        <w:t xml:space="preserve">Suprojektuoti TDPT įrangą integruojant į esamą </w:t>
      </w:r>
      <w:r w:rsidR="00A02977" w:rsidRPr="00FB78A7">
        <w:rPr>
          <w:rFonts w:cs="Arial"/>
          <w:szCs w:val="22"/>
          <w:lang w:val="lt-LT"/>
        </w:rPr>
        <w:t>Užsakovo</w:t>
      </w:r>
      <w:r w:rsidRPr="00FB78A7">
        <w:rPr>
          <w:rFonts w:cs="Arial"/>
          <w:szCs w:val="22"/>
          <w:lang w:val="lt-LT"/>
        </w:rPr>
        <w:t xml:space="preserve"> IP/MPLS  tinklą:</w:t>
      </w:r>
    </w:p>
    <w:p w14:paraId="2C08A48A" w14:textId="3EAFE7CF" w:rsidR="005D2524" w:rsidRPr="00FB78A7" w:rsidRDefault="62020AB9" w:rsidP="006A7AC3">
      <w:pPr>
        <w:pStyle w:val="NoSpacing"/>
        <w:numPr>
          <w:ilvl w:val="3"/>
          <w:numId w:val="1"/>
        </w:numPr>
        <w:tabs>
          <w:tab w:val="left" w:pos="1276"/>
          <w:tab w:val="left" w:pos="2268"/>
          <w:tab w:val="left" w:pos="2552"/>
        </w:tabs>
        <w:spacing w:line="276" w:lineRule="auto"/>
        <w:ind w:left="1418" w:firstLine="0"/>
        <w:jc w:val="both"/>
        <w:rPr>
          <w:rFonts w:cs="Arial"/>
          <w:lang w:val="lt-LT"/>
        </w:rPr>
      </w:pPr>
      <w:bookmarkStart w:id="79" w:name="_Hlk82868139"/>
      <w:r w:rsidRPr="00FB78A7">
        <w:rPr>
          <w:rFonts w:cs="Arial"/>
          <w:lang w:val="lt-LT"/>
        </w:rPr>
        <w:t>Du b</w:t>
      </w:r>
      <w:r w:rsidR="0B4BA1D9" w:rsidRPr="00FB78A7">
        <w:rPr>
          <w:rFonts w:cs="Arial"/>
          <w:lang w:val="lt-LT"/>
        </w:rPr>
        <w:t>endros paskirties (BP) pramonin</w:t>
      </w:r>
      <w:r w:rsidR="05105E4C" w:rsidRPr="00FB78A7">
        <w:rPr>
          <w:rFonts w:cs="Arial"/>
          <w:lang w:val="lt-LT"/>
        </w:rPr>
        <w:t>ius</w:t>
      </w:r>
      <w:r w:rsidR="0B4BA1D9" w:rsidRPr="00FB78A7">
        <w:rPr>
          <w:rFonts w:cs="Arial"/>
          <w:lang w:val="lt-LT"/>
        </w:rPr>
        <w:t xml:space="preserve"> </w:t>
      </w:r>
      <w:r w:rsidR="005D2524" w:rsidRPr="00FB78A7">
        <w:rPr>
          <w:rFonts w:cs="Arial"/>
          <w:lang w:val="lt-LT"/>
        </w:rPr>
        <w:t>komutatori</w:t>
      </w:r>
      <w:r w:rsidR="7A77E7AE" w:rsidRPr="00FB78A7">
        <w:rPr>
          <w:rFonts w:cs="Arial"/>
          <w:lang w:val="lt-LT"/>
        </w:rPr>
        <w:t>us</w:t>
      </w:r>
      <w:r w:rsidR="005D2524" w:rsidRPr="00FB78A7">
        <w:rPr>
          <w:rFonts w:cs="Arial"/>
          <w:lang w:val="lt-LT"/>
        </w:rPr>
        <w:t xml:space="preserve"> </w:t>
      </w:r>
      <w:r w:rsidR="00421BD8" w:rsidRPr="00FB78A7">
        <w:rPr>
          <w:rFonts w:cs="Arial"/>
          <w:lang w:val="lt-LT"/>
        </w:rPr>
        <w:t xml:space="preserve">Alytaus </w:t>
      </w:r>
      <w:r w:rsidR="00E53141" w:rsidRPr="00FB78A7">
        <w:rPr>
          <w:rFonts w:cs="Arial"/>
          <w:szCs w:val="22"/>
          <w:lang w:val="lt-LT"/>
        </w:rPr>
        <w:t>400</w:t>
      </w:r>
      <w:r w:rsidR="00AE1977" w:rsidRPr="00FB78A7">
        <w:rPr>
          <w:rFonts w:cs="Arial"/>
          <w:szCs w:val="22"/>
          <w:lang w:val="lt-LT"/>
        </w:rPr>
        <w:t xml:space="preserve"> </w:t>
      </w:r>
      <w:r w:rsidR="00E52F10" w:rsidRPr="00FB78A7">
        <w:rPr>
          <w:rFonts w:cs="Arial"/>
          <w:szCs w:val="22"/>
          <w:lang w:val="lt-LT"/>
        </w:rPr>
        <w:t xml:space="preserve">kV </w:t>
      </w:r>
      <w:r w:rsidR="005D2524" w:rsidRPr="00FB78A7">
        <w:rPr>
          <w:rFonts w:cs="Arial"/>
          <w:lang w:val="lt-LT"/>
        </w:rPr>
        <w:t xml:space="preserve">TP </w:t>
      </w:r>
      <w:r w:rsidR="001B61BB" w:rsidRPr="00FB78A7">
        <w:rPr>
          <w:rFonts w:cs="Arial"/>
          <w:lang w:val="lt-LT"/>
        </w:rPr>
        <w:t>BtB</w:t>
      </w:r>
      <w:r w:rsidR="005D2524" w:rsidRPr="00FB78A7">
        <w:rPr>
          <w:rFonts w:cs="Arial"/>
          <w:lang w:val="lt-LT"/>
        </w:rPr>
        <w:t xml:space="preserve"> </w:t>
      </w:r>
      <w:r w:rsidR="009F2972" w:rsidRPr="00FB78A7">
        <w:rPr>
          <w:rFonts w:cs="Arial"/>
          <w:lang w:val="lt-LT"/>
        </w:rPr>
        <w:t>VP</w:t>
      </w:r>
      <w:r w:rsidR="005D2524" w:rsidRPr="00FB78A7">
        <w:rPr>
          <w:rFonts w:cs="Arial"/>
          <w:lang w:val="lt-LT"/>
        </w:rPr>
        <w:t xml:space="preserve"> su reikiamu kiekiu SFP modulių</w:t>
      </w:r>
      <w:r w:rsidR="00E34AE9" w:rsidRPr="00FB78A7">
        <w:rPr>
          <w:rFonts w:cs="Arial"/>
          <w:lang w:val="lt-LT"/>
        </w:rPr>
        <w:t xml:space="preserve"> (Nr.</w:t>
      </w:r>
      <w:r w:rsidR="007D3043" w:rsidRPr="00FB78A7">
        <w:rPr>
          <w:rFonts w:cs="Arial"/>
          <w:lang w:val="lt-LT"/>
        </w:rPr>
        <w:t xml:space="preserve"> 215 „Valdymo, apsaugos ir telekomunikacijų patal</w:t>
      </w:r>
      <w:r w:rsidR="00ED60CC" w:rsidRPr="00FB78A7">
        <w:rPr>
          <w:rFonts w:cs="Arial"/>
          <w:lang w:val="lt-LT"/>
        </w:rPr>
        <w:t>poje“)</w:t>
      </w:r>
      <w:r w:rsidR="005D2524" w:rsidRPr="00FB78A7">
        <w:rPr>
          <w:rFonts w:cs="Arial"/>
          <w:lang w:val="lt-LT"/>
        </w:rPr>
        <w:t xml:space="preserve">. </w:t>
      </w:r>
      <w:bookmarkStart w:id="80" w:name="_Hlk82867061"/>
      <w:r w:rsidR="005D2524" w:rsidRPr="00FB78A7">
        <w:rPr>
          <w:rFonts w:cs="Arial"/>
          <w:lang w:val="lt-LT"/>
        </w:rPr>
        <w:t xml:space="preserve">Suprojektuoti ir </w:t>
      </w:r>
      <w:r w:rsidR="00395841" w:rsidRPr="00FB78A7">
        <w:rPr>
          <w:rFonts w:cs="Arial"/>
          <w:lang w:val="lt-LT"/>
        </w:rPr>
        <w:t xml:space="preserve">numatyti </w:t>
      </w:r>
      <w:r w:rsidR="005D2524" w:rsidRPr="00FB78A7">
        <w:rPr>
          <w:rFonts w:cs="Arial"/>
          <w:lang w:val="lt-LT"/>
        </w:rPr>
        <w:t>prijung</w:t>
      </w:r>
      <w:r w:rsidR="00395841" w:rsidRPr="00FB78A7">
        <w:rPr>
          <w:rFonts w:cs="Arial"/>
          <w:lang w:val="lt-LT"/>
        </w:rPr>
        <w:t>imą</w:t>
      </w:r>
      <w:r w:rsidR="005D2524" w:rsidRPr="00FB78A7">
        <w:rPr>
          <w:rFonts w:cs="Arial"/>
          <w:lang w:val="lt-LT"/>
        </w:rPr>
        <w:t xml:space="preserve"> prie </w:t>
      </w:r>
      <w:r w:rsidR="00F32393" w:rsidRPr="00FB78A7">
        <w:rPr>
          <w:rFonts w:cs="Arial"/>
          <w:lang w:val="lt-LT"/>
        </w:rPr>
        <w:t xml:space="preserve">esamų </w:t>
      </w:r>
      <w:r w:rsidR="00127F1F" w:rsidRPr="00FB78A7">
        <w:rPr>
          <w:rFonts w:cs="Arial"/>
          <w:lang w:val="lt-LT"/>
        </w:rPr>
        <w:t xml:space="preserve">Alytaus </w:t>
      </w:r>
      <w:r w:rsidR="00127F1F" w:rsidRPr="00FB78A7">
        <w:rPr>
          <w:rFonts w:cs="Arial"/>
          <w:szCs w:val="22"/>
          <w:lang w:val="lt-LT"/>
        </w:rPr>
        <w:t xml:space="preserve">400/330/10 </w:t>
      </w:r>
      <w:bookmarkEnd w:id="80"/>
      <w:r w:rsidR="00D27FEE" w:rsidRPr="00FB78A7">
        <w:rPr>
          <w:rFonts w:cs="Arial"/>
          <w:lang w:val="lt-LT"/>
        </w:rPr>
        <w:t>agreguojančių komutatorių</w:t>
      </w:r>
      <w:r w:rsidR="005D2524" w:rsidRPr="00FB78A7">
        <w:rPr>
          <w:rFonts w:cs="Arial"/>
          <w:lang w:val="lt-LT"/>
        </w:rPr>
        <w:t xml:space="preserve"> per šviesolaidines skaidulas;</w:t>
      </w:r>
    </w:p>
    <w:p w14:paraId="28594B7A" w14:textId="06C86180" w:rsidR="005522B4" w:rsidRPr="00FB78A7" w:rsidRDefault="00775678" w:rsidP="006A7AC3">
      <w:pPr>
        <w:pStyle w:val="NoSpacing"/>
        <w:numPr>
          <w:ilvl w:val="3"/>
          <w:numId w:val="1"/>
        </w:numPr>
        <w:tabs>
          <w:tab w:val="left" w:pos="1276"/>
          <w:tab w:val="left" w:pos="2268"/>
          <w:tab w:val="left" w:pos="2552"/>
        </w:tabs>
        <w:spacing w:line="276" w:lineRule="auto"/>
        <w:ind w:left="1418" w:firstLine="0"/>
        <w:jc w:val="both"/>
        <w:rPr>
          <w:rFonts w:cs="Arial"/>
          <w:lang w:val="lt-LT"/>
        </w:rPr>
      </w:pPr>
      <w:r w:rsidRPr="00FB78A7">
        <w:rPr>
          <w:rFonts w:cs="Arial"/>
          <w:lang w:val="lt-LT"/>
        </w:rPr>
        <w:t>Suprojektuoti e</w:t>
      </w:r>
      <w:r w:rsidR="005522B4" w:rsidRPr="00FB78A7">
        <w:rPr>
          <w:rFonts w:cs="Arial"/>
          <w:lang w:val="lt-LT"/>
        </w:rPr>
        <w:t>sam</w:t>
      </w:r>
      <w:r w:rsidRPr="00FB78A7">
        <w:rPr>
          <w:rFonts w:cs="Arial"/>
          <w:lang w:val="lt-LT"/>
        </w:rPr>
        <w:t>ų</w:t>
      </w:r>
      <w:r w:rsidR="005522B4" w:rsidRPr="00FB78A7">
        <w:rPr>
          <w:rFonts w:cs="Arial"/>
          <w:lang w:val="lt-LT"/>
        </w:rPr>
        <w:t xml:space="preserve"> Alytaus </w:t>
      </w:r>
      <w:r w:rsidR="005522B4" w:rsidRPr="00FB78A7">
        <w:rPr>
          <w:rFonts w:cs="Arial"/>
          <w:szCs w:val="22"/>
          <w:lang w:val="lt-LT"/>
        </w:rPr>
        <w:t xml:space="preserve">400/330/10 </w:t>
      </w:r>
      <w:r w:rsidR="005522B4" w:rsidRPr="00FB78A7">
        <w:rPr>
          <w:rFonts w:cs="Arial"/>
          <w:lang w:val="lt-LT"/>
        </w:rPr>
        <w:t>agreguojanči</w:t>
      </w:r>
      <w:r w:rsidR="004E44D5" w:rsidRPr="00FB78A7">
        <w:rPr>
          <w:rFonts w:cs="Arial"/>
          <w:lang w:val="lt-LT"/>
        </w:rPr>
        <w:t>ų</w:t>
      </w:r>
      <w:r w:rsidR="005522B4" w:rsidRPr="00FB78A7">
        <w:rPr>
          <w:rFonts w:cs="Arial"/>
          <w:lang w:val="lt-LT"/>
        </w:rPr>
        <w:t xml:space="preserve"> komutatori</w:t>
      </w:r>
      <w:r w:rsidR="004E44D5" w:rsidRPr="00FB78A7">
        <w:rPr>
          <w:rFonts w:cs="Arial"/>
          <w:lang w:val="lt-LT"/>
        </w:rPr>
        <w:t>ų</w:t>
      </w:r>
      <w:r w:rsidR="005522B4" w:rsidRPr="00FB78A7">
        <w:rPr>
          <w:rFonts w:cs="Arial"/>
          <w:lang w:val="lt-LT"/>
        </w:rPr>
        <w:t xml:space="preserve"> papildy</w:t>
      </w:r>
      <w:r w:rsidR="004E44D5" w:rsidRPr="00FB78A7">
        <w:rPr>
          <w:rFonts w:cs="Arial"/>
          <w:lang w:val="lt-LT"/>
        </w:rPr>
        <w:t>mą</w:t>
      </w:r>
      <w:r w:rsidR="00FC2387" w:rsidRPr="00FB78A7">
        <w:rPr>
          <w:rFonts w:cs="Arial"/>
          <w:lang w:val="lt-LT"/>
        </w:rPr>
        <w:t xml:space="preserve"> </w:t>
      </w:r>
      <w:r w:rsidR="00DF1D05" w:rsidRPr="00FB78A7">
        <w:rPr>
          <w:rFonts w:cs="Arial"/>
          <w:lang w:val="lt-LT"/>
        </w:rPr>
        <w:t>naujų komutatorių prijungimui reikalingais SFP moduliais;</w:t>
      </w:r>
    </w:p>
    <w:p w14:paraId="629D1C7F" w14:textId="50A6A9CF" w:rsidR="005D2524" w:rsidRPr="00FB78A7" w:rsidRDefault="005D2524" w:rsidP="006A7AC3">
      <w:pPr>
        <w:pStyle w:val="NoSpacing"/>
        <w:numPr>
          <w:ilvl w:val="3"/>
          <w:numId w:val="1"/>
        </w:numPr>
        <w:tabs>
          <w:tab w:val="left" w:pos="1276"/>
          <w:tab w:val="left" w:pos="2268"/>
          <w:tab w:val="left" w:pos="2552"/>
        </w:tabs>
        <w:spacing w:line="276" w:lineRule="auto"/>
        <w:ind w:left="1418" w:firstLine="0"/>
        <w:jc w:val="both"/>
        <w:rPr>
          <w:rFonts w:cs="Arial"/>
          <w:szCs w:val="22"/>
          <w:lang w:val="lt-LT"/>
        </w:rPr>
      </w:pPr>
      <w:r w:rsidRPr="00FB78A7">
        <w:rPr>
          <w:rFonts w:cs="Arial"/>
          <w:szCs w:val="22"/>
          <w:lang w:val="lt-LT"/>
        </w:rPr>
        <w:t xml:space="preserve">Bendros paskirties pramoninį komutatorių </w:t>
      </w:r>
      <w:r w:rsidR="00493F04" w:rsidRPr="00FB78A7">
        <w:rPr>
          <w:rFonts w:cs="Arial"/>
          <w:lang w:val="lt-LT"/>
        </w:rPr>
        <w:t xml:space="preserve">Alytaus </w:t>
      </w:r>
      <w:r w:rsidR="00493F04" w:rsidRPr="00FB78A7">
        <w:rPr>
          <w:rFonts w:cs="Arial"/>
          <w:szCs w:val="22"/>
          <w:lang w:val="lt-LT"/>
        </w:rPr>
        <w:t xml:space="preserve">400 kV </w:t>
      </w:r>
      <w:r w:rsidR="00493F04" w:rsidRPr="00FB78A7">
        <w:rPr>
          <w:rFonts w:cs="Arial"/>
          <w:lang w:val="lt-LT"/>
        </w:rPr>
        <w:t xml:space="preserve">TP BtB VP </w:t>
      </w:r>
      <w:r w:rsidRPr="00FB78A7">
        <w:rPr>
          <w:rFonts w:cs="Arial"/>
          <w:szCs w:val="22"/>
          <w:lang w:val="lt-LT"/>
        </w:rPr>
        <w:t>su reikiamu kiekiu SFP modulių</w:t>
      </w:r>
      <w:r w:rsidR="0037270B" w:rsidRPr="00FB78A7">
        <w:rPr>
          <w:rFonts w:cs="Arial"/>
          <w:szCs w:val="22"/>
          <w:lang w:val="lt-LT"/>
        </w:rPr>
        <w:t>,</w:t>
      </w:r>
      <w:r w:rsidR="0005413C" w:rsidRPr="00FB78A7">
        <w:rPr>
          <w:rFonts w:cs="Arial"/>
          <w:szCs w:val="22"/>
          <w:lang w:val="lt-LT"/>
        </w:rPr>
        <w:t xml:space="preserve"> ofiso darbo vietų pajungimui</w:t>
      </w:r>
      <w:r w:rsidRPr="00FB78A7">
        <w:rPr>
          <w:rFonts w:cs="Arial"/>
          <w:szCs w:val="22"/>
          <w:lang w:val="lt-LT"/>
        </w:rPr>
        <w:t xml:space="preserve">. Suprojektuoti ir </w:t>
      </w:r>
      <w:r w:rsidR="009D52AF" w:rsidRPr="00FB78A7">
        <w:rPr>
          <w:rFonts w:cs="Arial"/>
          <w:szCs w:val="22"/>
          <w:lang w:val="lt-LT"/>
        </w:rPr>
        <w:t>numatyti</w:t>
      </w:r>
      <w:r w:rsidRPr="00FB78A7">
        <w:rPr>
          <w:rFonts w:cs="Arial"/>
          <w:szCs w:val="22"/>
          <w:lang w:val="lt-LT"/>
        </w:rPr>
        <w:t xml:space="preserve"> prijung</w:t>
      </w:r>
      <w:r w:rsidR="009D52AF" w:rsidRPr="00FB78A7">
        <w:rPr>
          <w:rFonts w:cs="Arial"/>
          <w:szCs w:val="22"/>
          <w:lang w:val="lt-LT"/>
        </w:rPr>
        <w:t>imą</w:t>
      </w:r>
      <w:r w:rsidRPr="00FB78A7">
        <w:rPr>
          <w:rFonts w:cs="Arial"/>
          <w:szCs w:val="22"/>
          <w:lang w:val="lt-LT"/>
        </w:rPr>
        <w:t xml:space="preserve"> prie </w:t>
      </w:r>
      <w:r w:rsidR="00CF52C6" w:rsidRPr="00FB78A7">
        <w:rPr>
          <w:rFonts w:cs="Arial"/>
          <w:szCs w:val="22"/>
          <w:lang w:val="lt-LT"/>
        </w:rPr>
        <w:t xml:space="preserve">BP </w:t>
      </w:r>
      <w:r w:rsidR="0015293B" w:rsidRPr="00FB78A7">
        <w:rPr>
          <w:rFonts w:cs="Arial"/>
          <w:szCs w:val="22"/>
          <w:lang w:val="lt-LT"/>
        </w:rPr>
        <w:t xml:space="preserve">komutatorių </w:t>
      </w:r>
      <w:r w:rsidRPr="00FB78A7">
        <w:rPr>
          <w:rFonts w:cs="Arial"/>
          <w:szCs w:val="22"/>
          <w:lang w:val="lt-LT"/>
        </w:rPr>
        <w:t>per šviesolaidines skaidulas;</w:t>
      </w:r>
    </w:p>
    <w:p w14:paraId="405B1039" w14:textId="43F7C69A" w:rsidR="005D2524" w:rsidRPr="00FB78A7" w:rsidRDefault="00935D7F" w:rsidP="006A7AC3">
      <w:pPr>
        <w:pStyle w:val="NoSpacing"/>
        <w:numPr>
          <w:ilvl w:val="3"/>
          <w:numId w:val="1"/>
        </w:numPr>
        <w:tabs>
          <w:tab w:val="left" w:pos="1276"/>
          <w:tab w:val="left" w:pos="2268"/>
          <w:tab w:val="left" w:pos="2552"/>
        </w:tabs>
        <w:spacing w:line="276" w:lineRule="auto"/>
        <w:ind w:left="1418" w:firstLine="0"/>
        <w:jc w:val="both"/>
        <w:rPr>
          <w:rFonts w:cs="Arial"/>
          <w:szCs w:val="22"/>
          <w:lang w:val="lt-LT"/>
        </w:rPr>
      </w:pPr>
      <w:bookmarkStart w:id="81" w:name="_Hlk82868163"/>
      <w:r w:rsidRPr="00FB78A7">
        <w:rPr>
          <w:rFonts w:cs="Arial"/>
          <w:szCs w:val="22"/>
          <w:lang w:val="lt-LT"/>
        </w:rPr>
        <w:t>K</w:t>
      </w:r>
      <w:r w:rsidR="005D2524" w:rsidRPr="00FB78A7">
        <w:rPr>
          <w:rFonts w:cs="Arial"/>
          <w:szCs w:val="22"/>
          <w:lang w:val="lt-LT"/>
        </w:rPr>
        <w:t>omutatori</w:t>
      </w:r>
      <w:r w:rsidRPr="00FB78A7">
        <w:rPr>
          <w:rFonts w:cs="Arial"/>
          <w:szCs w:val="22"/>
          <w:lang w:val="lt-LT"/>
        </w:rPr>
        <w:t>ai</w:t>
      </w:r>
      <w:r w:rsidR="005D2524" w:rsidRPr="00FB78A7">
        <w:rPr>
          <w:rFonts w:cs="Arial"/>
          <w:szCs w:val="22"/>
          <w:lang w:val="lt-LT"/>
        </w:rPr>
        <w:t xml:space="preserve"> </w:t>
      </w:r>
      <w:r w:rsidR="009D52AF" w:rsidRPr="00FB78A7">
        <w:rPr>
          <w:rFonts w:cs="Arial"/>
          <w:szCs w:val="22"/>
          <w:lang w:val="lt-LT"/>
        </w:rPr>
        <w:t xml:space="preserve">numatomi </w:t>
      </w:r>
      <w:r w:rsidR="005D2524" w:rsidRPr="00FB78A7">
        <w:rPr>
          <w:rFonts w:cs="Arial"/>
          <w:szCs w:val="22"/>
          <w:lang w:val="lt-LT"/>
        </w:rPr>
        <w:t>montuo</w:t>
      </w:r>
      <w:r w:rsidR="009D52AF" w:rsidRPr="00FB78A7">
        <w:rPr>
          <w:rFonts w:cs="Arial"/>
          <w:szCs w:val="22"/>
          <w:lang w:val="lt-LT"/>
        </w:rPr>
        <w:t>t</w:t>
      </w:r>
      <w:r w:rsidR="005D2524" w:rsidRPr="00FB78A7">
        <w:rPr>
          <w:rFonts w:cs="Arial"/>
          <w:szCs w:val="22"/>
          <w:lang w:val="lt-LT"/>
        </w:rPr>
        <w:t>i ryšių spintoje į 19 colių rėmą</w:t>
      </w:r>
      <w:bookmarkEnd w:id="81"/>
      <w:r w:rsidR="005D2524" w:rsidRPr="00FB78A7">
        <w:rPr>
          <w:rFonts w:cs="Arial"/>
          <w:szCs w:val="22"/>
          <w:lang w:val="lt-LT"/>
        </w:rPr>
        <w:t>.</w:t>
      </w:r>
    </w:p>
    <w:p w14:paraId="008A3D9E" w14:textId="18B611A3" w:rsidR="005D2524" w:rsidRPr="00FB78A7" w:rsidRDefault="005D2524" w:rsidP="006A7AC3">
      <w:pPr>
        <w:pStyle w:val="NoSpacing"/>
        <w:numPr>
          <w:ilvl w:val="3"/>
          <w:numId w:val="1"/>
        </w:numPr>
        <w:tabs>
          <w:tab w:val="left" w:pos="1276"/>
          <w:tab w:val="left" w:pos="2268"/>
          <w:tab w:val="left" w:pos="2552"/>
        </w:tabs>
        <w:spacing w:line="276" w:lineRule="auto"/>
        <w:ind w:left="1418" w:firstLine="0"/>
        <w:jc w:val="both"/>
        <w:rPr>
          <w:rFonts w:cs="Arial"/>
          <w:szCs w:val="22"/>
          <w:lang w:val="lt-LT"/>
        </w:rPr>
      </w:pPr>
      <w:r w:rsidRPr="00FB78A7">
        <w:rPr>
          <w:rFonts w:cs="Arial"/>
          <w:szCs w:val="22"/>
          <w:lang w:val="lt-LT"/>
        </w:rPr>
        <w:t>Suprojektuoti ryšio kanalus:</w:t>
      </w:r>
    </w:p>
    <w:p w14:paraId="526A80E2" w14:textId="77777777" w:rsidR="005D2524" w:rsidRPr="00FB78A7" w:rsidRDefault="005D2524" w:rsidP="006A7AC3">
      <w:pPr>
        <w:pStyle w:val="NoSpacing"/>
        <w:numPr>
          <w:ilvl w:val="3"/>
          <w:numId w:val="1"/>
        </w:numPr>
        <w:tabs>
          <w:tab w:val="left" w:pos="1276"/>
          <w:tab w:val="left" w:pos="2268"/>
          <w:tab w:val="left" w:pos="2552"/>
        </w:tabs>
        <w:spacing w:line="276" w:lineRule="auto"/>
        <w:ind w:left="1418" w:firstLine="0"/>
        <w:jc w:val="both"/>
        <w:rPr>
          <w:rFonts w:cs="Arial"/>
          <w:szCs w:val="22"/>
          <w:lang w:val="lt-LT"/>
        </w:rPr>
      </w:pPr>
      <w:r w:rsidRPr="00FB78A7">
        <w:rPr>
          <w:rFonts w:cs="Arial"/>
          <w:bCs/>
          <w:szCs w:val="22"/>
          <w:lang w:val="lt-LT"/>
        </w:rPr>
        <w:t>T</w:t>
      </w:r>
      <w:r w:rsidRPr="00FB78A7">
        <w:rPr>
          <w:rFonts w:cs="Arial"/>
          <w:szCs w:val="22"/>
          <w:lang w:val="lt-LT"/>
        </w:rPr>
        <w:t>SPĮ duomenų perdavimui;</w:t>
      </w:r>
    </w:p>
    <w:p w14:paraId="46C663A2" w14:textId="11698A5F" w:rsidR="002417AE" w:rsidRPr="00FB78A7" w:rsidRDefault="002417AE" w:rsidP="006A7AC3">
      <w:pPr>
        <w:pStyle w:val="NoSpacing"/>
        <w:numPr>
          <w:ilvl w:val="3"/>
          <w:numId w:val="1"/>
        </w:numPr>
        <w:tabs>
          <w:tab w:val="left" w:pos="1276"/>
          <w:tab w:val="left" w:pos="1985"/>
          <w:tab w:val="left" w:pos="2552"/>
        </w:tabs>
        <w:spacing w:line="276" w:lineRule="auto"/>
        <w:ind w:left="1418" w:firstLine="0"/>
        <w:jc w:val="both"/>
        <w:rPr>
          <w:rFonts w:cs="Arial"/>
          <w:szCs w:val="22"/>
          <w:lang w:val="lt-LT"/>
        </w:rPr>
      </w:pPr>
      <w:r w:rsidRPr="00FB78A7">
        <w:rPr>
          <w:rFonts w:cs="Arial"/>
          <w:szCs w:val="22"/>
          <w:lang w:val="lt-LT"/>
        </w:rPr>
        <w:t>WAMS duomenų perdavimui;</w:t>
      </w:r>
    </w:p>
    <w:p w14:paraId="5ADF3791" w14:textId="111DFED8" w:rsidR="005D2524" w:rsidRPr="00FB78A7" w:rsidRDefault="005D2524" w:rsidP="006A7AC3">
      <w:pPr>
        <w:pStyle w:val="NoSpacing"/>
        <w:numPr>
          <w:ilvl w:val="3"/>
          <w:numId w:val="1"/>
        </w:numPr>
        <w:tabs>
          <w:tab w:val="left" w:pos="1276"/>
          <w:tab w:val="left" w:pos="1985"/>
          <w:tab w:val="left" w:pos="2552"/>
        </w:tabs>
        <w:spacing w:line="276" w:lineRule="auto"/>
        <w:ind w:left="1418" w:firstLine="0"/>
        <w:jc w:val="both"/>
        <w:rPr>
          <w:rFonts w:cs="Arial"/>
          <w:szCs w:val="22"/>
          <w:lang w:val="lt-LT"/>
        </w:rPr>
      </w:pPr>
      <w:r w:rsidRPr="00FB78A7">
        <w:rPr>
          <w:rFonts w:cs="Arial"/>
          <w:szCs w:val="22"/>
          <w:lang w:val="lt-LT"/>
        </w:rPr>
        <w:t>RAA monitoringui;</w:t>
      </w:r>
    </w:p>
    <w:p w14:paraId="3F785391" w14:textId="77777777" w:rsidR="005D2524" w:rsidRPr="00FB78A7" w:rsidRDefault="005D2524" w:rsidP="006A7AC3">
      <w:pPr>
        <w:pStyle w:val="NoSpacing"/>
        <w:numPr>
          <w:ilvl w:val="3"/>
          <w:numId w:val="1"/>
        </w:numPr>
        <w:tabs>
          <w:tab w:val="left" w:pos="1276"/>
          <w:tab w:val="left" w:pos="1985"/>
          <w:tab w:val="left" w:pos="2552"/>
        </w:tabs>
        <w:spacing w:line="276" w:lineRule="auto"/>
        <w:ind w:left="1418" w:firstLine="0"/>
        <w:jc w:val="both"/>
        <w:rPr>
          <w:rFonts w:cs="Arial"/>
          <w:szCs w:val="22"/>
          <w:lang w:val="lt-LT"/>
        </w:rPr>
      </w:pPr>
      <w:bookmarkStart w:id="82" w:name="_Hlk82868350"/>
      <w:r w:rsidRPr="00FB78A7">
        <w:rPr>
          <w:rFonts w:eastAsia="Arial Unicode MS" w:cs="Arial"/>
          <w:kern w:val="1"/>
          <w:szCs w:val="22"/>
          <w:lang w:val="lt-LT" w:eastAsia="hi-IN" w:bidi="hi-IN"/>
        </w:rPr>
        <w:t>Komercinės ir techninės apskaitos įrenginių duomenų perdavimui</w:t>
      </w:r>
      <w:bookmarkEnd w:id="82"/>
      <w:r w:rsidRPr="00FB78A7">
        <w:rPr>
          <w:rFonts w:eastAsia="Arial Unicode MS" w:cs="Arial"/>
          <w:kern w:val="1"/>
          <w:szCs w:val="22"/>
          <w:lang w:val="lt-LT" w:eastAsia="hi-IN" w:bidi="hi-IN"/>
        </w:rPr>
        <w:t>;</w:t>
      </w:r>
    </w:p>
    <w:p w14:paraId="62FE8AB1" w14:textId="6A8FCC1F" w:rsidR="005D2524" w:rsidRPr="00FB78A7" w:rsidRDefault="00907EBD" w:rsidP="006A7AC3">
      <w:pPr>
        <w:pStyle w:val="NoSpacing"/>
        <w:numPr>
          <w:ilvl w:val="3"/>
          <w:numId w:val="1"/>
        </w:numPr>
        <w:tabs>
          <w:tab w:val="left" w:pos="1276"/>
          <w:tab w:val="left" w:pos="1985"/>
          <w:tab w:val="left" w:pos="2552"/>
        </w:tabs>
        <w:spacing w:line="276" w:lineRule="auto"/>
        <w:ind w:left="1418" w:firstLine="0"/>
        <w:jc w:val="both"/>
        <w:rPr>
          <w:rFonts w:cs="Arial"/>
          <w:szCs w:val="22"/>
          <w:lang w:val="lt-LT"/>
        </w:rPr>
      </w:pPr>
      <w:proofErr w:type="spellStart"/>
      <w:r w:rsidRPr="00FB78A7">
        <w:rPr>
          <w:rFonts w:cs="Arial"/>
          <w:szCs w:val="22"/>
          <w:lang w:val="lt-LT"/>
        </w:rPr>
        <w:t>Wi</w:t>
      </w:r>
      <w:proofErr w:type="spellEnd"/>
      <w:r w:rsidR="00A22BA5" w:rsidRPr="00FB78A7">
        <w:rPr>
          <w:rFonts w:cs="Arial"/>
          <w:szCs w:val="22"/>
          <w:lang w:val="lt-LT"/>
        </w:rPr>
        <w:t>-F</w:t>
      </w:r>
      <w:r w:rsidRPr="00FB78A7">
        <w:rPr>
          <w:rFonts w:cs="Arial"/>
          <w:szCs w:val="22"/>
          <w:lang w:val="lt-LT"/>
        </w:rPr>
        <w:t>i</w:t>
      </w:r>
      <w:r w:rsidR="005D2524" w:rsidRPr="00FB78A7">
        <w:rPr>
          <w:rFonts w:cs="Arial"/>
          <w:szCs w:val="22"/>
          <w:lang w:val="lt-LT"/>
        </w:rPr>
        <w:t xml:space="preserve"> prieig</w:t>
      </w:r>
      <w:r w:rsidRPr="00FB78A7">
        <w:rPr>
          <w:rFonts w:cs="Arial"/>
          <w:szCs w:val="22"/>
          <w:lang w:val="lt-LT"/>
        </w:rPr>
        <w:t xml:space="preserve">os </w:t>
      </w:r>
      <w:r w:rsidR="00FD030D" w:rsidRPr="00FB78A7">
        <w:rPr>
          <w:rFonts w:cs="Arial"/>
          <w:szCs w:val="22"/>
          <w:lang w:val="lt-LT"/>
        </w:rPr>
        <w:t>taškui</w:t>
      </w:r>
      <w:r w:rsidR="005D2524" w:rsidRPr="00FB78A7">
        <w:rPr>
          <w:rFonts w:cs="Arial"/>
          <w:szCs w:val="22"/>
          <w:lang w:val="lt-LT"/>
        </w:rPr>
        <w:t>;</w:t>
      </w:r>
    </w:p>
    <w:p w14:paraId="5A1B9A31" w14:textId="77777777" w:rsidR="005D2524" w:rsidRPr="00FB78A7" w:rsidRDefault="005D2524" w:rsidP="006A7AC3">
      <w:pPr>
        <w:pStyle w:val="ListParagraph"/>
        <w:numPr>
          <w:ilvl w:val="3"/>
          <w:numId w:val="1"/>
        </w:numPr>
        <w:tabs>
          <w:tab w:val="left" w:pos="1985"/>
          <w:tab w:val="left" w:pos="2552"/>
        </w:tabs>
        <w:ind w:left="1418" w:firstLine="0"/>
        <w:rPr>
          <w:rFonts w:cs="Arial"/>
          <w:szCs w:val="22"/>
        </w:rPr>
      </w:pPr>
      <w:bookmarkStart w:id="83" w:name="_Hlk82868415"/>
      <w:r w:rsidRPr="00FB78A7">
        <w:rPr>
          <w:rFonts w:cs="Arial"/>
          <w:szCs w:val="22"/>
        </w:rPr>
        <w:t>Privilegijuotos (PAW) kompiuterinės darbo vietos prieigai (2 vnt.)</w:t>
      </w:r>
      <w:bookmarkEnd w:id="83"/>
      <w:r w:rsidRPr="00FB78A7">
        <w:rPr>
          <w:rFonts w:cs="Arial"/>
          <w:szCs w:val="22"/>
        </w:rPr>
        <w:t>;</w:t>
      </w:r>
    </w:p>
    <w:p w14:paraId="6FF7273C" w14:textId="77777777" w:rsidR="005D2524" w:rsidRPr="00FB78A7" w:rsidRDefault="005D2524" w:rsidP="006A7AC3">
      <w:pPr>
        <w:pStyle w:val="NoSpacing"/>
        <w:numPr>
          <w:ilvl w:val="3"/>
          <w:numId w:val="1"/>
        </w:numPr>
        <w:tabs>
          <w:tab w:val="left" w:pos="1276"/>
          <w:tab w:val="left" w:pos="1985"/>
          <w:tab w:val="left" w:pos="2552"/>
        </w:tabs>
        <w:spacing w:after="240" w:line="276" w:lineRule="auto"/>
        <w:ind w:left="1418" w:firstLine="0"/>
        <w:jc w:val="both"/>
        <w:rPr>
          <w:rFonts w:cs="Arial"/>
          <w:szCs w:val="22"/>
          <w:lang w:val="lt-LT"/>
        </w:rPr>
      </w:pPr>
      <w:r w:rsidRPr="00FB78A7">
        <w:rPr>
          <w:rFonts w:cs="Arial"/>
          <w:szCs w:val="22"/>
          <w:lang w:val="lt-LT"/>
        </w:rPr>
        <w:t>Kitoms projektuojamoms TP sistemoms.</w:t>
      </w:r>
    </w:p>
    <w:p w14:paraId="77A9160A" w14:textId="61BCC65C" w:rsidR="005D2524" w:rsidRPr="00FB78A7" w:rsidRDefault="00272998" w:rsidP="00402B5E">
      <w:pPr>
        <w:pStyle w:val="NoSpacing"/>
        <w:numPr>
          <w:ilvl w:val="1"/>
          <w:numId w:val="1"/>
        </w:numPr>
        <w:spacing w:line="276" w:lineRule="auto"/>
        <w:ind w:left="0" w:firstLine="567"/>
        <w:jc w:val="both"/>
        <w:rPr>
          <w:rFonts w:cs="Arial"/>
          <w:lang w:val="lt-LT"/>
        </w:rPr>
      </w:pPr>
      <w:r w:rsidRPr="00FB78A7">
        <w:rPr>
          <w:rFonts w:cs="Arial"/>
          <w:lang w:val="lt-LT"/>
        </w:rPr>
        <w:t>S</w:t>
      </w:r>
      <w:r w:rsidR="479FD730" w:rsidRPr="00FB78A7">
        <w:rPr>
          <w:rFonts w:cs="Arial"/>
          <w:lang w:val="lt-LT"/>
        </w:rPr>
        <w:t xml:space="preserve">inchroninio duomenų perdavimo (toliau – SDP) </w:t>
      </w:r>
      <w:r w:rsidR="00E05AF5" w:rsidRPr="00FB78A7">
        <w:rPr>
          <w:rFonts w:cs="Arial"/>
          <w:lang w:val="lt-LT"/>
        </w:rPr>
        <w:t>tinklas</w:t>
      </w:r>
      <w:r w:rsidR="006C4F42">
        <w:rPr>
          <w:rFonts w:cs="Arial"/>
          <w:lang w:val="lt-LT"/>
        </w:rPr>
        <w:t>:</w:t>
      </w:r>
    </w:p>
    <w:bookmarkEnd w:id="79"/>
    <w:p w14:paraId="328921CE" w14:textId="746C1AE3" w:rsidR="7390002E" w:rsidRPr="00FB78A7" w:rsidRDefault="7390002E" w:rsidP="00402B5E">
      <w:pPr>
        <w:pStyle w:val="NoSpacing"/>
        <w:numPr>
          <w:ilvl w:val="2"/>
          <w:numId w:val="1"/>
        </w:numPr>
        <w:tabs>
          <w:tab w:val="left" w:pos="1276"/>
        </w:tabs>
        <w:spacing w:line="276" w:lineRule="auto"/>
        <w:ind w:left="851" w:firstLine="0"/>
        <w:jc w:val="both"/>
        <w:rPr>
          <w:rFonts w:eastAsia="Arial" w:cs="Arial"/>
          <w:lang w:val="lt-LT"/>
        </w:rPr>
      </w:pPr>
      <w:r w:rsidRPr="00FB78A7">
        <w:rPr>
          <w:rFonts w:eastAsia="Arial" w:cs="Arial"/>
          <w:lang w:val="lt-LT"/>
        </w:rPr>
        <w:t xml:space="preserve"> </w:t>
      </w:r>
      <w:r w:rsidR="2D5B6854" w:rsidRPr="00FB78A7">
        <w:rPr>
          <w:rFonts w:eastAsia="Arial" w:cs="Arial"/>
          <w:lang w:val="lt-LT"/>
        </w:rPr>
        <w:t xml:space="preserve">Suprojektuoti esamų </w:t>
      </w:r>
      <w:r w:rsidR="005A1110" w:rsidRPr="00FB78A7">
        <w:rPr>
          <w:rFonts w:eastAsia="Arial" w:cs="Arial"/>
          <w:lang w:val="lt-LT"/>
        </w:rPr>
        <w:t>4</w:t>
      </w:r>
      <w:r w:rsidR="008C68EC" w:rsidRPr="00FB78A7">
        <w:rPr>
          <w:rFonts w:eastAsia="Arial" w:cs="Arial"/>
          <w:lang w:val="lt-LT"/>
        </w:rPr>
        <w:t xml:space="preserve"> vnt. </w:t>
      </w:r>
      <w:r w:rsidR="2D5B6854" w:rsidRPr="00FB78A7">
        <w:rPr>
          <w:rFonts w:eastAsia="Arial" w:cs="Arial"/>
          <w:lang w:val="lt-LT"/>
        </w:rPr>
        <w:t>SDP įr</w:t>
      </w:r>
      <w:r w:rsidR="007A7651" w:rsidRPr="00FB78A7">
        <w:rPr>
          <w:rFonts w:eastAsia="Arial" w:cs="Arial"/>
          <w:lang w:val="lt-LT"/>
        </w:rPr>
        <w:t>e</w:t>
      </w:r>
      <w:r w:rsidR="2D5B6854" w:rsidRPr="00FB78A7">
        <w:rPr>
          <w:rFonts w:eastAsia="Arial" w:cs="Arial"/>
          <w:lang w:val="lt-LT"/>
        </w:rPr>
        <w:t>ng</w:t>
      </w:r>
      <w:r w:rsidR="00AF19EC" w:rsidRPr="00FB78A7">
        <w:rPr>
          <w:rFonts w:eastAsia="Arial" w:cs="Arial"/>
          <w:lang w:val="lt-LT"/>
        </w:rPr>
        <w:t>inių</w:t>
      </w:r>
      <w:r w:rsidR="2D5B6854" w:rsidRPr="00FB78A7">
        <w:rPr>
          <w:rFonts w:eastAsia="Arial" w:cs="Arial"/>
          <w:lang w:val="lt-LT"/>
        </w:rPr>
        <w:t xml:space="preserve"> TP1.1, TP1.2, TP2.1</w:t>
      </w:r>
      <w:r w:rsidR="0035192B" w:rsidRPr="00FB78A7">
        <w:rPr>
          <w:rFonts w:eastAsia="Arial" w:cs="Arial"/>
          <w:lang w:val="lt-LT"/>
        </w:rPr>
        <w:t xml:space="preserve">, </w:t>
      </w:r>
      <w:r w:rsidR="2D5B6854" w:rsidRPr="00FB78A7">
        <w:rPr>
          <w:rFonts w:eastAsia="Arial" w:cs="Arial"/>
          <w:lang w:val="lt-LT"/>
        </w:rPr>
        <w:t xml:space="preserve">TP2.2  </w:t>
      </w:r>
      <w:r w:rsidR="004C4604" w:rsidRPr="00FB78A7">
        <w:rPr>
          <w:rFonts w:eastAsia="Arial" w:cs="Arial"/>
          <w:lang w:val="lt-LT"/>
        </w:rPr>
        <w:t>įrenginių</w:t>
      </w:r>
      <w:r w:rsidR="2D5B6854" w:rsidRPr="00FB78A7">
        <w:rPr>
          <w:rFonts w:eastAsia="Arial" w:cs="Arial"/>
          <w:lang w:val="lt-LT"/>
        </w:rPr>
        <w:t xml:space="preserve"> </w:t>
      </w:r>
      <w:r w:rsidR="00B00F25" w:rsidRPr="00FB78A7">
        <w:rPr>
          <w:rFonts w:eastAsia="Arial" w:cs="Arial"/>
          <w:lang w:val="lt-LT"/>
        </w:rPr>
        <w:t xml:space="preserve">(žr. </w:t>
      </w:r>
      <w:r w:rsidR="00B00F25" w:rsidRPr="00FB78A7">
        <w:rPr>
          <w:rFonts w:eastAsia="Arial" w:cs="Arial"/>
          <w:lang w:val="lt-LT"/>
        </w:rPr>
        <w:fldChar w:fldCharType="begin"/>
      </w:r>
      <w:r w:rsidR="00B00F25" w:rsidRPr="00FB78A7">
        <w:rPr>
          <w:rFonts w:eastAsia="Arial" w:cs="Arial"/>
          <w:lang w:val="lt-LT"/>
        </w:rPr>
        <w:instrText xml:space="preserve"> REF _Ref158300874 \h </w:instrText>
      </w:r>
      <w:r w:rsidR="00B00F25" w:rsidRPr="00FB78A7">
        <w:rPr>
          <w:rFonts w:eastAsia="Arial" w:cs="Arial"/>
          <w:lang w:val="lt-LT"/>
        </w:rPr>
      </w:r>
      <w:r w:rsidR="00B00F25" w:rsidRPr="00FB78A7">
        <w:rPr>
          <w:rFonts w:eastAsia="Arial" w:cs="Arial"/>
          <w:lang w:val="lt-LT"/>
        </w:rPr>
        <w:fldChar w:fldCharType="separate"/>
      </w:r>
      <w:r w:rsidR="008F1534" w:rsidRPr="00807A58">
        <w:rPr>
          <w:lang w:val="lt-LT"/>
        </w:rPr>
        <w:t xml:space="preserve">Priedas </w:t>
      </w:r>
      <w:r w:rsidR="008F1534" w:rsidRPr="00807A58">
        <w:rPr>
          <w:noProof/>
          <w:lang w:val="lt-LT"/>
        </w:rPr>
        <w:t>39</w:t>
      </w:r>
      <w:r w:rsidR="00B00F25" w:rsidRPr="00FB78A7">
        <w:rPr>
          <w:rFonts w:eastAsia="Arial" w:cs="Arial"/>
          <w:lang w:val="lt-LT"/>
        </w:rPr>
        <w:fldChar w:fldCharType="end"/>
      </w:r>
      <w:r w:rsidR="00B00F25" w:rsidRPr="00FB78A7">
        <w:rPr>
          <w:rFonts w:eastAsia="Arial" w:cs="Arial"/>
          <w:lang w:val="lt-LT"/>
        </w:rPr>
        <w:t xml:space="preserve">) </w:t>
      </w:r>
      <w:r w:rsidR="2D5B6854" w:rsidRPr="00FB78A7">
        <w:rPr>
          <w:rFonts w:eastAsia="Arial" w:cs="Arial"/>
          <w:lang w:val="lt-LT"/>
        </w:rPr>
        <w:t xml:space="preserve">pakeitimą į </w:t>
      </w:r>
      <w:r w:rsidR="00CB2B7A" w:rsidRPr="00FB78A7">
        <w:rPr>
          <w:rFonts w:eastAsia="Arial" w:cs="Arial"/>
          <w:lang w:val="lt-LT"/>
        </w:rPr>
        <w:t xml:space="preserve">naują </w:t>
      </w:r>
      <w:r w:rsidR="2D5B6854" w:rsidRPr="00FB78A7">
        <w:rPr>
          <w:rFonts w:eastAsia="Arial" w:cs="Arial"/>
          <w:lang w:val="lt-LT"/>
        </w:rPr>
        <w:t>SDP įrangą</w:t>
      </w:r>
      <w:r w:rsidR="005722A2" w:rsidRPr="00FB78A7">
        <w:rPr>
          <w:rFonts w:eastAsia="Arial" w:cs="Arial"/>
          <w:lang w:val="lt-LT"/>
        </w:rPr>
        <w:t xml:space="preserve"> ir esamų </w:t>
      </w:r>
      <w:r w:rsidR="008916AA" w:rsidRPr="00FB78A7">
        <w:rPr>
          <w:rFonts w:eastAsia="Arial" w:cs="Arial"/>
          <w:lang w:val="lt-LT"/>
        </w:rPr>
        <w:t xml:space="preserve">2 vnt. </w:t>
      </w:r>
      <w:r w:rsidR="00574298" w:rsidRPr="00FB78A7">
        <w:rPr>
          <w:rFonts w:eastAsia="Arial" w:cs="Arial"/>
          <w:szCs w:val="22"/>
          <w:lang w:val="lt-LT"/>
        </w:rPr>
        <w:t>PCM1, PCM2  demontavimą</w:t>
      </w:r>
      <w:r w:rsidR="006C4F42">
        <w:rPr>
          <w:rFonts w:eastAsia="Arial" w:cs="Arial"/>
          <w:lang w:val="lt-LT"/>
        </w:rPr>
        <w:t>;</w:t>
      </w:r>
    </w:p>
    <w:p w14:paraId="36124225" w14:textId="40D3798D" w:rsidR="4240FC21" w:rsidRPr="00FB78A7" w:rsidRDefault="00BC5BBF" w:rsidP="00402B5E">
      <w:pPr>
        <w:pStyle w:val="NoSpacing"/>
        <w:numPr>
          <w:ilvl w:val="2"/>
          <w:numId w:val="1"/>
        </w:numPr>
        <w:tabs>
          <w:tab w:val="left" w:pos="1276"/>
        </w:tabs>
        <w:spacing w:line="276" w:lineRule="auto"/>
        <w:ind w:left="851" w:firstLine="0"/>
        <w:jc w:val="both"/>
        <w:rPr>
          <w:rFonts w:eastAsia="Arial" w:cs="Arial"/>
          <w:lang w:val="lt-LT"/>
        </w:rPr>
      </w:pPr>
      <w:r w:rsidRPr="00FB78A7">
        <w:rPr>
          <w:rFonts w:eastAsia="Arial" w:cs="Arial"/>
          <w:lang w:val="lt-LT"/>
        </w:rPr>
        <w:t xml:space="preserve">Naują </w:t>
      </w:r>
      <w:r w:rsidR="4240FC21" w:rsidRPr="00FB78A7">
        <w:rPr>
          <w:rFonts w:eastAsia="Arial" w:cs="Arial"/>
          <w:lang w:val="lt-LT"/>
        </w:rPr>
        <w:t>SDP įrangą</w:t>
      </w:r>
      <w:r w:rsidR="67F6CE93" w:rsidRPr="00FB78A7">
        <w:rPr>
          <w:rFonts w:eastAsia="Arial" w:cs="Arial"/>
          <w:lang w:val="lt-LT"/>
        </w:rPr>
        <w:t xml:space="preserve"> </w:t>
      </w:r>
      <w:r w:rsidR="00383F7E" w:rsidRPr="00FB78A7">
        <w:rPr>
          <w:rFonts w:eastAsia="Arial" w:cs="Arial"/>
          <w:lang w:val="lt-LT"/>
        </w:rPr>
        <w:t xml:space="preserve">ir laiko sinchronizavimo įrenginį </w:t>
      </w:r>
      <w:r w:rsidR="00064825" w:rsidRPr="00FB78A7">
        <w:rPr>
          <w:rFonts w:eastAsia="Arial" w:cs="Arial"/>
          <w:lang w:val="lt-LT"/>
        </w:rPr>
        <w:t xml:space="preserve">(LSĮ) </w:t>
      </w:r>
      <w:r w:rsidR="67F6CE93" w:rsidRPr="00FB78A7">
        <w:rPr>
          <w:rFonts w:eastAsia="Arial" w:cs="Arial"/>
          <w:lang w:val="lt-LT"/>
        </w:rPr>
        <w:t>pilnai sukomplektuot</w:t>
      </w:r>
      <w:r w:rsidR="003B1270" w:rsidRPr="00FB78A7">
        <w:rPr>
          <w:rFonts w:eastAsia="Arial" w:cs="Arial"/>
          <w:lang w:val="lt-LT"/>
        </w:rPr>
        <w:t>ą</w:t>
      </w:r>
      <w:r w:rsidR="67F6CE93" w:rsidRPr="00FB78A7">
        <w:rPr>
          <w:rFonts w:eastAsia="Arial" w:cs="Arial"/>
          <w:lang w:val="lt-LT"/>
        </w:rPr>
        <w:t xml:space="preserve"> ir sukonfig</w:t>
      </w:r>
      <w:r w:rsidR="00F6091B" w:rsidRPr="00FB78A7">
        <w:rPr>
          <w:rFonts w:eastAsia="Arial" w:cs="Arial"/>
          <w:lang w:val="lt-LT"/>
        </w:rPr>
        <w:t>ū</w:t>
      </w:r>
      <w:r w:rsidR="67F6CE93" w:rsidRPr="00FB78A7">
        <w:rPr>
          <w:rFonts w:eastAsia="Arial" w:cs="Arial"/>
          <w:lang w:val="lt-LT"/>
        </w:rPr>
        <w:t>ruot</w:t>
      </w:r>
      <w:r w:rsidR="003B1270" w:rsidRPr="00FB78A7">
        <w:rPr>
          <w:rFonts w:eastAsia="Arial" w:cs="Arial"/>
          <w:lang w:val="lt-LT"/>
        </w:rPr>
        <w:t>ą</w:t>
      </w:r>
      <w:r w:rsidR="4240FC21" w:rsidRPr="00FB78A7">
        <w:rPr>
          <w:rFonts w:eastAsia="Arial" w:cs="Arial"/>
          <w:lang w:val="lt-LT"/>
        </w:rPr>
        <w:t xml:space="preserve"> </w:t>
      </w:r>
      <w:r w:rsidR="0015188B">
        <w:rPr>
          <w:rFonts w:eastAsia="Arial" w:cs="Arial"/>
          <w:lang w:val="lt-LT"/>
        </w:rPr>
        <w:t>r</w:t>
      </w:r>
      <w:r w:rsidR="4240FC21" w:rsidRPr="00FB78A7">
        <w:rPr>
          <w:rFonts w:eastAsia="Arial" w:cs="Arial"/>
          <w:lang w:val="lt-LT"/>
        </w:rPr>
        <w:t>angovui pateiks Užsakovas</w:t>
      </w:r>
      <w:r w:rsidR="00D50834" w:rsidRPr="00FB78A7">
        <w:rPr>
          <w:rFonts w:eastAsia="Arial" w:cs="Arial"/>
          <w:lang w:val="lt-LT"/>
        </w:rPr>
        <w:t xml:space="preserve">, </w:t>
      </w:r>
      <w:r w:rsidR="00E66BC2" w:rsidRPr="00FB78A7">
        <w:rPr>
          <w:rFonts w:eastAsia="Arial" w:cs="Arial"/>
          <w:lang w:val="lt-LT"/>
        </w:rPr>
        <w:t xml:space="preserve">projekte numatyti, jog </w:t>
      </w:r>
      <w:r w:rsidR="003804D3">
        <w:rPr>
          <w:rFonts w:eastAsia="Arial" w:cs="Arial"/>
          <w:lang w:val="lt-LT"/>
        </w:rPr>
        <w:t>r</w:t>
      </w:r>
      <w:r w:rsidR="003804D3" w:rsidRPr="00FB78A7">
        <w:rPr>
          <w:rFonts w:eastAsia="Arial" w:cs="Arial"/>
          <w:lang w:val="lt-LT"/>
        </w:rPr>
        <w:t xml:space="preserve">angovas  </w:t>
      </w:r>
      <w:r w:rsidR="00FF371B" w:rsidRPr="00FB78A7">
        <w:rPr>
          <w:rFonts w:eastAsia="Arial" w:cs="Arial"/>
          <w:lang w:val="lt-LT"/>
        </w:rPr>
        <w:t xml:space="preserve">turi </w:t>
      </w:r>
      <w:r w:rsidR="008848C2" w:rsidRPr="00FB78A7">
        <w:rPr>
          <w:rFonts w:eastAsia="Arial" w:cs="Arial"/>
          <w:lang w:val="lt-LT"/>
        </w:rPr>
        <w:t xml:space="preserve">pilnai </w:t>
      </w:r>
      <w:r w:rsidR="00AE0E55" w:rsidRPr="00FB78A7">
        <w:rPr>
          <w:rFonts w:eastAsia="Arial" w:cs="Arial"/>
          <w:lang w:val="lt-LT"/>
        </w:rPr>
        <w:t>įrengti</w:t>
      </w:r>
      <w:r w:rsidR="008848C2" w:rsidRPr="00FB78A7">
        <w:rPr>
          <w:rFonts w:eastAsia="Arial" w:cs="Arial"/>
          <w:lang w:val="lt-LT"/>
        </w:rPr>
        <w:t xml:space="preserve"> ir ištestuoti </w:t>
      </w:r>
      <w:r w:rsidR="004D1DDD" w:rsidRPr="00FB78A7">
        <w:rPr>
          <w:rFonts w:eastAsia="Arial" w:cs="Arial"/>
          <w:lang w:val="lt-LT"/>
        </w:rPr>
        <w:t xml:space="preserve">įrengiamų paslaugų </w:t>
      </w:r>
      <w:r w:rsidR="00D73199" w:rsidRPr="00FB78A7">
        <w:rPr>
          <w:rFonts w:eastAsia="Arial" w:cs="Arial"/>
          <w:lang w:val="lt-LT"/>
        </w:rPr>
        <w:t xml:space="preserve">RA apsaugų ir </w:t>
      </w:r>
      <w:r w:rsidR="00982FF9" w:rsidRPr="00FB78A7">
        <w:rPr>
          <w:rFonts w:eastAsia="Arial" w:cs="Arial"/>
          <w:lang w:val="lt-LT"/>
        </w:rPr>
        <w:t xml:space="preserve"> teleinformacijos </w:t>
      </w:r>
      <w:r w:rsidR="00404AAE" w:rsidRPr="00FB78A7">
        <w:rPr>
          <w:rFonts w:eastAsia="Arial" w:cs="Arial"/>
          <w:lang w:val="lt-LT"/>
        </w:rPr>
        <w:t>duomenų perdavimą</w:t>
      </w:r>
      <w:r w:rsidR="006C4F42">
        <w:rPr>
          <w:rFonts w:eastAsia="Arial" w:cs="Arial"/>
          <w:lang w:val="lt-LT"/>
        </w:rPr>
        <w:t>;</w:t>
      </w:r>
    </w:p>
    <w:p w14:paraId="15EA8A7F" w14:textId="633F76D3" w:rsidR="008B25C4" w:rsidRPr="00FB78A7" w:rsidRDefault="009D6674" w:rsidP="00402B5E">
      <w:pPr>
        <w:pStyle w:val="NoSpacing"/>
        <w:numPr>
          <w:ilvl w:val="2"/>
          <w:numId w:val="1"/>
        </w:numPr>
        <w:tabs>
          <w:tab w:val="left" w:pos="1276"/>
        </w:tabs>
        <w:spacing w:line="276" w:lineRule="auto"/>
        <w:ind w:left="851" w:firstLine="0"/>
        <w:jc w:val="both"/>
        <w:rPr>
          <w:rFonts w:eastAsia="Arial" w:cs="Arial"/>
          <w:lang w:val="lt-LT"/>
        </w:rPr>
      </w:pPr>
      <w:r w:rsidRPr="00FB78A7">
        <w:rPr>
          <w:rFonts w:eastAsia="Arial" w:cs="Arial"/>
          <w:lang w:val="lt-LT"/>
        </w:rPr>
        <w:t>Tikslūs techniniai parametrai apie Užsakovo teikiamą įrangą bus pateikti projektavimo metu</w:t>
      </w:r>
      <w:r w:rsidR="006C4F42">
        <w:rPr>
          <w:rFonts w:eastAsia="Arial" w:cs="Arial"/>
          <w:lang w:val="lt-LT"/>
        </w:rPr>
        <w:t>;</w:t>
      </w:r>
    </w:p>
    <w:p w14:paraId="50BA6E85" w14:textId="2C538522" w:rsidR="008F441A" w:rsidRPr="00FB78A7" w:rsidRDefault="00E80CD2" w:rsidP="00402B5E">
      <w:pPr>
        <w:pStyle w:val="NoSpacing"/>
        <w:numPr>
          <w:ilvl w:val="2"/>
          <w:numId w:val="1"/>
        </w:numPr>
        <w:tabs>
          <w:tab w:val="left" w:pos="1276"/>
        </w:tabs>
        <w:spacing w:line="276" w:lineRule="auto"/>
        <w:ind w:left="851" w:firstLine="0"/>
        <w:jc w:val="both"/>
        <w:rPr>
          <w:rFonts w:eastAsia="Arial" w:cs="Arial"/>
          <w:lang w:val="lt-LT"/>
        </w:rPr>
      </w:pPr>
      <w:r w:rsidRPr="00FB78A7">
        <w:rPr>
          <w:rFonts w:eastAsia="Arial" w:cs="Arial"/>
          <w:lang w:val="lt-LT"/>
        </w:rPr>
        <w:t xml:space="preserve">Projektuotojas </w:t>
      </w:r>
      <w:r w:rsidR="008F441A" w:rsidRPr="00FB78A7">
        <w:rPr>
          <w:rFonts w:eastAsia="Arial" w:cs="Arial"/>
          <w:lang w:val="lt-LT"/>
        </w:rPr>
        <w:t xml:space="preserve">turi </w:t>
      </w:r>
      <w:r w:rsidR="00C525A9" w:rsidRPr="00FB78A7">
        <w:rPr>
          <w:rFonts w:eastAsia="Arial" w:cs="Arial"/>
          <w:lang w:val="lt-LT"/>
        </w:rPr>
        <w:t xml:space="preserve">suprojektuoti </w:t>
      </w:r>
      <w:r w:rsidR="000F797F" w:rsidRPr="00FB78A7">
        <w:rPr>
          <w:rFonts w:eastAsia="Arial" w:cs="Arial"/>
          <w:lang w:val="lt-LT"/>
        </w:rPr>
        <w:t>SDP ir LSĮ įrangos montavimui reikiamas medžiagas ir jungiamuosius kabelius</w:t>
      </w:r>
      <w:r w:rsidRPr="00FB78A7">
        <w:rPr>
          <w:rFonts w:eastAsia="Arial" w:cs="Arial"/>
          <w:lang w:val="lt-LT"/>
        </w:rPr>
        <w:t xml:space="preserve"> </w:t>
      </w:r>
      <w:r w:rsidR="00004DCF" w:rsidRPr="00FB78A7">
        <w:rPr>
          <w:rFonts w:eastAsia="Arial" w:cs="Arial"/>
          <w:lang w:val="lt-LT"/>
        </w:rPr>
        <w:t>nurodant jų</w:t>
      </w:r>
      <w:r w:rsidRPr="00FB78A7">
        <w:rPr>
          <w:rFonts w:eastAsia="Arial" w:cs="Arial"/>
          <w:lang w:val="lt-LT"/>
        </w:rPr>
        <w:t xml:space="preserve"> analogus</w:t>
      </w:r>
      <w:r w:rsidR="00004DCF" w:rsidRPr="00FB78A7">
        <w:rPr>
          <w:rFonts w:eastAsia="Arial" w:cs="Arial"/>
          <w:lang w:val="lt-LT"/>
        </w:rPr>
        <w:t>, bet</w:t>
      </w:r>
      <w:r w:rsidR="00090C38" w:rsidRPr="00FB78A7">
        <w:rPr>
          <w:rFonts w:eastAsia="Arial" w:cs="Arial"/>
          <w:lang w:val="lt-LT"/>
        </w:rPr>
        <w:t xml:space="preserve"> nenurodant konkretaus gamintojo</w:t>
      </w:r>
      <w:r w:rsidR="006C4F42">
        <w:rPr>
          <w:rFonts w:eastAsia="Arial" w:cs="Arial"/>
          <w:lang w:val="lt-LT"/>
        </w:rPr>
        <w:t>;</w:t>
      </w:r>
    </w:p>
    <w:p w14:paraId="76D954D2" w14:textId="08D3DFC0" w:rsidR="00515341" w:rsidRPr="00FB78A7" w:rsidRDefault="00D33495" w:rsidP="00402B5E">
      <w:pPr>
        <w:pStyle w:val="NoSpacing"/>
        <w:numPr>
          <w:ilvl w:val="2"/>
          <w:numId w:val="1"/>
        </w:numPr>
        <w:tabs>
          <w:tab w:val="left" w:pos="1276"/>
        </w:tabs>
        <w:spacing w:line="276" w:lineRule="auto"/>
        <w:ind w:left="851" w:firstLine="0"/>
        <w:jc w:val="both"/>
        <w:rPr>
          <w:rFonts w:eastAsia="Arial" w:cs="Arial"/>
          <w:szCs w:val="22"/>
          <w:lang w:val="lt-LT"/>
        </w:rPr>
      </w:pPr>
      <w:r w:rsidRPr="00FB78A7">
        <w:rPr>
          <w:rFonts w:eastAsia="Arial" w:cs="Arial"/>
          <w:lang w:val="lt-LT"/>
        </w:rPr>
        <w:t xml:space="preserve">SDP įrenginių </w:t>
      </w:r>
      <w:r w:rsidR="004B4D84" w:rsidRPr="00FB78A7">
        <w:rPr>
          <w:rFonts w:eastAsia="Arial" w:cs="Arial"/>
          <w:lang w:val="lt-LT"/>
        </w:rPr>
        <w:t>k</w:t>
      </w:r>
      <w:r w:rsidR="00CE3D6E" w:rsidRPr="00FB78A7">
        <w:rPr>
          <w:rFonts w:eastAsia="Arial" w:cs="Arial"/>
          <w:lang w:val="lt-LT"/>
        </w:rPr>
        <w:t xml:space="preserve">omunikacijai su PSE </w:t>
      </w:r>
      <w:r w:rsidR="009B5609" w:rsidRPr="00FB78A7">
        <w:rPr>
          <w:rFonts w:eastAsia="Arial" w:cs="Arial"/>
          <w:lang w:val="lt-LT"/>
        </w:rPr>
        <w:t xml:space="preserve">numatyti </w:t>
      </w:r>
      <w:r w:rsidR="00195134" w:rsidRPr="00FB78A7">
        <w:rPr>
          <w:rFonts w:eastAsia="Arial" w:cs="Arial"/>
          <w:lang w:val="lt-LT"/>
        </w:rPr>
        <w:t xml:space="preserve">MPLS-TP </w:t>
      </w:r>
      <w:r w:rsidR="002329A5" w:rsidRPr="00FB78A7">
        <w:rPr>
          <w:rFonts w:eastAsia="Arial" w:cs="Arial"/>
          <w:lang w:val="lt-LT"/>
        </w:rPr>
        <w:t xml:space="preserve">ryšio protokolą per </w:t>
      </w:r>
      <w:r w:rsidR="00C058F9" w:rsidRPr="00FB78A7">
        <w:rPr>
          <w:rFonts w:eastAsia="Arial" w:cs="Arial"/>
          <w:lang w:val="lt-LT"/>
        </w:rPr>
        <w:t>≥</w:t>
      </w:r>
      <w:r w:rsidR="00523EB0" w:rsidRPr="00FB78A7">
        <w:rPr>
          <w:rFonts w:eastAsia="Arial" w:cs="Arial"/>
          <w:lang w:val="lt-LT"/>
        </w:rPr>
        <w:t>1</w:t>
      </w:r>
      <w:r w:rsidR="002329A5" w:rsidRPr="00FB78A7">
        <w:rPr>
          <w:rFonts w:eastAsia="Arial" w:cs="Arial"/>
          <w:lang w:val="lt-LT"/>
        </w:rPr>
        <w:t xml:space="preserve"> </w:t>
      </w:r>
      <w:proofErr w:type="spellStart"/>
      <w:r w:rsidR="00523EB0" w:rsidRPr="00FB78A7">
        <w:rPr>
          <w:rFonts w:eastAsia="Arial" w:cs="Arial"/>
          <w:lang w:val="lt-LT"/>
        </w:rPr>
        <w:t>Gb</w:t>
      </w:r>
      <w:proofErr w:type="spellEnd"/>
      <w:r w:rsidR="006862F3" w:rsidRPr="00FB78A7">
        <w:rPr>
          <w:rFonts w:eastAsia="Arial" w:cs="Arial"/>
          <w:lang w:val="lt-LT"/>
        </w:rPr>
        <w:t>/</w:t>
      </w:r>
      <w:r w:rsidR="00C347A5" w:rsidRPr="00FB78A7">
        <w:rPr>
          <w:rFonts w:eastAsia="Arial" w:cs="Arial"/>
          <w:lang w:val="lt-LT"/>
        </w:rPr>
        <w:t>s</w:t>
      </w:r>
      <w:r w:rsidR="00523EB0" w:rsidRPr="00FB78A7">
        <w:rPr>
          <w:rFonts w:eastAsia="Arial" w:cs="Arial"/>
          <w:lang w:val="lt-LT"/>
        </w:rPr>
        <w:t xml:space="preserve"> </w:t>
      </w:r>
      <w:proofErr w:type="spellStart"/>
      <w:r w:rsidR="00523EB0" w:rsidRPr="00FB78A7">
        <w:rPr>
          <w:rFonts w:eastAsia="Arial" w:cs="Arial"/>
          <w:lang w:val="lt-LT"/>
        </w:rPr>
        <w:t>ethernet</w:t>
      </w:r>
      <w:proofErr w:type="spellEnd"/>
      <w:r w:rsidR="00523EB0" w:rsidRPr="00FB78A7">
        <w:rPr>
          <w:rFonts w:eastAsia="Arial" w:cs="Arial"/>
          <w:lang w:val="lt-LT"/>
        </w:rPr>
        <w:t xml:space="preserve"> </w:t>
      </w:r>
      <w:r w:rsidR="00446646" w:rsidRPr="00FB78A7">
        <w:rPr>
          <w:rFonts w:eastAsia="Arial" w:cs="Arial"/>
          <w:lang w:val="lt-LT"/>
        </w:rPr>
        <w:t xml:space="preserve">ryšio </w:t>
      </w:r>
      <w:r w:rsidR="0077587F" w:rsidRPr="00FB78A7">
        <w:rPr>
          <w:rFonts w:eastAsia="Arial" w:cs="Arial"/>
          <w:lang w:val="lt-LT"/>
        </w:rPr>
        <w:t>sąsają</w:t>
      </w:r>
      <w:r w:rsidR="006E1062" w:rsidRPr="00FB78A7">
        <w:rPr>
          <w:rFonts w:eastAsia="Arial" w:cs="Arial"/>
          <w:lang w:val="lt-LT"/>
        </w:rPr>
        <w:t xml:space="preserve"> tiesiogin</w:t>
      </w:r>
      <w:r w:rsidR="0037344A" w:rsidRPr="00FB78A7">
        <w:rPr>
          <w:rFonts w:eastAsia="Arial" w:cs="Arial"/>
          <w:lang w:val="lt-LT"/>
        </w:rPr>
        <w:t>ėmis</w:t>
      </w:r>
      <w:r w:rsidR="006E1062" w:rsidRPr="00FB78A7">
        <w:rPr>
          <w:rFonts w:eastAsia="Arial" w:cs="Arial"/>
          <w:lang w:val="lt-LT"/>
        </w:rPr>
        <w:t xml:space="preserve"> šviesolaidin</w:t>
      </w:r>
      <w:r w:rsidR="0037344A" w:rsidRPr="00FB78A7">
        <w:rPr>
          <w:rFonts w:eastAsia="Arial" w:cs="Arial"/>
          <w:lang w:val="lt-LT"/>
        </w:rPr>
        <w:t>ėmis</w:t>
      </w:r>
      <w:r w:rsidR="006E1062" w:rsidRPr="00FB78A7">
        <w:rPr>
          <w:rFonts w:eastAsia="Arial" w:cs="Arial"/>
          <w:lang w:val="lt-LT"/>
        </w:rPr>
        <w:t xml:space="preserve"> </w:t>
      </w:r>
      <w:r w:rsidR="00103075" w:rsidRPr="00FB78A7">
        <w:rPr>
          <w:rFonts w:eastAsia="Arial" w:cs="Arial"/>
          <w:lang w:val="lt-LT"/>
        </w:rPr>
        <w:t>skaidul</w:t>
      </w:r>
      <w:r w:rsidR="0037344A" w:rsidRPr="00FB78A7">
        <w:rPr>
          <w:rFonts w:eastAsia="Arial" w:cs="Arial"/>
          <w:lang w:val="lt-LT"/>
        </w:rPr>
        <w:t>omis</w:t>
      </w:r>
      <w:r w:rsidR="00103075" w:rsidRPr="00FB78A7">
        <w:rPr>
          <w:rFonts w:eastAsia="Arial" w:cs="Arial"/>
          <w:lang w:val="lt-LT"/>
        </w:rPr>
        <w:t>;</w:t>
      </w:r>
    </w:p>
    <w:p w14:paraId="0C839DBB" w14:textId="3344DD4B" w:rsidR="00064825" w:rsidRPr="00FB78A7" w:rsidRDefault="00064825" w:rsidP="00402B5E">
      <w:pPr>
        <w:pStyle w:val="NoSpacing"/>
        <w:numPr>
          <w:ilvl w:val="2"/>
          <w:numId w:val="1"/>
        </w:numPr>
        <w:tabs>
          <w:tab w:val="left" w:pos="1276"/>
        </w:tabs>
        <w:spacing w:line="276" w:lineRule="auto"/>
        <w:ind w:left="851" w:firstLine="0"/>
        <w:jc w:val="both"/>
        <w:rPr>
          <w:rFonts w:eastAsia="Arial" w:cs="Arial"/>
          <w:szCs w:val="22"/>
          <w:lang w:val="lt-LT"/>
        </w:rPr>
      </w:pPr>
      <w:r w:rsidRPr="00FB78A7">
        <w:rPr>
          <w:rFonts w:eastAsia="Arial" w:cs="Arial"/>
          <w:lang w:val="lt-LT"/>
        </w:rPr>
        <w:t>SDP įrengini</w:t>
      </w:r>
      <w:r w:rsidR="009B5609" w:rsidRPr="00FB78A7">
        <w:rPr>
          <w:rFonts w:eastAsia="Arial" w:cs="Arial"/>
          <w:lang w:val="lt-LT"/>
        </w:rPr>
        <w:t>ams</w:t>
      </w:r>
      <w:r w:rsidRPr="00FB78A7">
        <w:rPr>
          <w:rFonts w:eastAsia="Arial" w:cs="Arial"/>
          <w:lang w:val="lt-LT"/>
        </w:rPr>
        <w:t xml:space="preserve"> </w:t>
      </w:r>
      <w:r w:rsidR="009B5609" w:rsidRPr="00FB78A7">
        <w:rPr>
          <w:rFonts w:eastAsia="Arial" w:cs="Arial"/>
          <w:lang w:val="lt-LT"/>
        </w:rPr>
        <w:t xml:space="preserve">numatyti </w:t>
      </w:r>
      <w:r w:rsidRPr="00FB78A7">
        <w:rPr>
          <w:rFonts w:eastAsia="Arial" w:cs="Arial"/>
          <w:lang w:val="lt-LT"/>
        </w:rPr>
        <w:t>sinchroniz</w:t>
      </w:r>
      <w:r w:rsidR="009B5609" w:rsidRPr="00FB78A7">
        <w:rPr>
          <w:rFonts w:eastAsia="Arial" w:cs="Arial"/>
          <w:lang w:val="lt-LT"/>
        </w:rPr>
        <w:t>avimą</w:t>
      </w:r>
      <w:r w:rsidR="00C17FDA" w:rsidRPr="00FB78A7">
        <w:rPr>
          <w:rFonts w:eastAsia="Arial" w:cs="Arial"/>
          <w:lang w:val="lt-LT"/>
        </w:rPr>
        <w:t xml:space="preserve"> </w:t>
      </w:r>
      <w:r w:rsidRPr="00FB78A7">
        <w:rPr>
          <w:rFonts w:eastAsia="Arial" w:cs="Arial"/>
          <w:lang w:val="lt-LT"/>
        </w:rPr>
        <w:t>PTP 1588</w:t>
      </w:r>
      <w:r w:rsidR="00D9215B" w:rsidRPr="00FB78A7">
        <w:rPr>
          <w:rFonts w:eastAsia="Arial" w:cs="Arial"/>
          <w:lang w:val="lt-LT"/>
        </w:rPr>
        <w:t xml:space="preserve"> </w:t>
      </w:r>
      <w:r w:rsidRPr="00FB78A7">
        <w:rPr>
          <w:rFonts w:eastAsia="Arial" w:cs="Arial"/>
          <w:lang w:val="lt-LT"/>
        </w:rPr>
        <w:t xml:space="preserve">v.2 </w:t>
      </w:r>
      <w:r w:rsidR="00F74468" w:rsidRPr="00FB78A7">
        <w:rPr>
          <w:rFonts w:eastAsia="Arial" w:cs="Arial"/>
          <w:lang w:val="lt-LT"/>
        </w:rPr>
        <w:t>protokol</w:t>
      </w:r>
      <w:r w:rsidR="00C17FDA" w:rsidRPr="00FB78A7">
        <w:rPr>
          <w:rFonts w:eastAsia="Arial" w:cs="Arial"/>
          <w:lang w:val="lt-LT"/>
        </w:rPr>
        <w:t>u,</w:t>
      </w:r>
      <w:r w:rsidR="00935080" w:rsidRPr="00FB78A7">
        <w:rPr>
          <w:rFonts w:eastAsia="Arial" w:cs="Arial"/>
          <w:lang w:val="lt-LT"/>
        </w:rPr>
        <w:t xml:space="preserve"> </w:t>
      </w:r>
      <w:r w:rsidR="00C17FDA" w:rsidRPr="00FB78A7">
        <w:rPr>
          <w:rFonts w:eastAsia="Arial" w:cs="Arial"/>
          <w:lang w:val="lt-LT"/>
        </w:rPr>
        <w:t>sinchronizuojant nuo LSĮ</w:t>
      </w:r>
      <w:r w:rsidR="003313A6" w:rsidRPr="00FB78A7">
        <w:rPr>
          <w:rFonts w:eastAsia="Arial" w:cs="Arial"/>
          <w:lang w:val="lt-LT"/>
        </w:rPr>
        <w:t xml:space="preserve"> kiekvieną SDP įrenginį per atskir</w:t>
      </w:r>
      <w:r w:rsidR="009141AE" w:rsidRPr="00FB78A7">
        <w:rPr>
          <w:rFonts w:eastAsia="Arial" w:cs="Arial"/>
          <w:lang w:val="lt-LT"/>
        </w:rPr>
        <w:t>as</w:t>
      </w:r>
      <w:r w:rsidR="003313A6" w:rsidRPr="00FB78A7">
        <w:rPr>
          <w:rFonts w:eastAsia="Arial" w:cs="Arial"/>
          <w:lang w:val="lt-LT"/>
        </w:rPr>
        <w:t xml:space="preserve"> sąsaj</w:t>
      </w:r>
      <w:r w:rsidR="009141AE" w:rsidRPr="00FB78A7">
        <w:rPr>
          <w:rFonts w:eastAsia="Arial" w:cs="Arial"/>
          <w:lang w:val="lt-LT"/>
        </w:rPr>
        <w:t>as</w:t>
      </w:r>
      <w:r w:rsidR="006C4F42">
        <w:rPr>
          <w:rFonts w:eastAsia="Arial" w:cs="Arial"/>
          <w:lang w:val="lt-LT"/>
        </w:rPr>
        <w:t>;</w:t>
      </w:r>
    </w:p>
    <w:p w14:paraId="380B7E6A" w14:textId="1E8891AF" w:rsidR="00D06D99" w:rsidRPr="00FB78A7" w:rsidRDefault="00F2177C" w:rsidP="00402B5E">
      <w:pPr>
        <w:pStyle w:val="NoSpacing"/>
        <w:numPr>
          <w:ilvl w:val="2"/>
          <w:numId w:val="1"/>
        </w:numPr>
        <w:tabs>
          <w:tab w:val="left" w:pos="1276"/>
        </w:tabs>
        <w:spacing w:line="276" w:lineRule="auto"/>
        <w:ind w:left="851" w:firstLine="0"/>
        <w:jc w:val="both"/>
        <w:rPr>
          <w:rFonts w:eastAsia="Arial" w:cs="Arial"/>
          <w:szCs w:val="22"/>
          <w:lang w:val="lt-LT"/>
        </w:rPr>
      </w:pPr>
      <w:r w:rsidRPr="00FB78A7">
        <w:rPr>
          <w:rFonts w:eastAsia="Arial" w:cs="Arial"/>
          <w:lang w:val="lt-LT"/>
        </w:rPr>
        <w:t xml:space="preserve">SDP </w:t>
      </w:r>
      <w:r w:rsidR="00D71D27" w:rsidRPr="00FB78A7">
        <w:rPr>
          <w:rFonts w:eastAsia="Arial" w:cs="Arial"/>
          <w:lang w:val="lt-LT"/>
        </w:rPr>
        <w:t xml:space="preserve">įrenginių </w:t>
      </w:r>
      <w:r w:rsidR="00E2113B" w:rsidRPr="00FB78A7">
        <w:rPr>
          <w:rFonts w:eastAsia="Arial" w:cs="Arial"/>
          <w:lang w:val="lt-LT"/>
        </w:rPr>
        <w:t>komunikacijos su PSE</w:t>
      </w:r>
      <w:r w:rsidR="005C25BB" w:rsidRPr="00FB78A7">
        <w:rPr>
          <w:rFonts w:eastAsia="Arial" w:cs="Arial"/>
          <w:lang w:val="lt-LT"/>
        </w:rPr>
        <w:t xml:space="preserve"> </w:t>
      </w:r>
      <w:r w:rsidR="00970969" w:rsidRPr="00FB78A7">
        <w:rPr>
          <w:rFonts w:eastAsia="Arial" w:cs="Arial"/>
          <w:lang w:val="lt-LT"/>
        </w:rPr>
        <w:t xml:space="preserve">SDPT </w:t>
      </w:r>
      <w:r w:rsidR="00684124" w:rsidRPr="00FB78A7">
        <w:rPr>
          <w:rFonts w:eastAsia="Arial" w:cs="Arial"/>
          <w:lang w:val="lt-LT"/>
        </w:rPr>
        <w:t>rezervavimas turi būti suprojektuotas atsižvelgian</w:t>
      </w:r>
      <w:r w:rsidR="008B372D" w:rsidRPr="00FB78A7">
        <w:rPr>
          <w:rFonts w:eastAsia="Arial" w:cs="Arial"/>
          <w:lang w:val="lt-LT"/>
        </w:rPr>
        <w:t>t</w:t>
      </w:r>
      <w:r w:rsidR="00684124" w:rsidRPr="00FB78A7">
        <w:rPr>
          <w:rFonts w:eastAsia="Arial" w:cs="Arial"/>
          <w:lang w:val="lt-LT"/>
        </w:rPr>
        <w:t xml:space="preserve"> į RAA apsaugų </w:t>
      </w:r>
      <w:r w:rsidR="00815537" w:rsidRPr="00FB78A7">
        <w:rPr>
          <w:rFonts w:eastAsia="Arial" w:cs="Arial"/>
          <w:lang w:val="lt-LT"/>
        </w:rPr>
        <w:t>rezervavimo poreikį;</w:t>
      </w:r>
    </w:p>
    <w:p w14:paraId="0431DB6B" w14:textId="0CB1BB69" w:rsidR="00BD104B" w:rsidRPr="00FB78A7" w:rsidRDefault="0D7D4D34" w:rsidP="00402B5E">
      <w:pPr>
        <w:pStyle w:val="NoSpacing"/>
        <w:numPr>
          <w:ilvl w:val="2"/>
          <w:numId w:val="1"/>
        </w:numPr>
        <w:tabs>
          <w:tab w:val="left" w:pos="1276"/>
        </w:tabs>
        <w:spacing w:line="276" w:lineRule="auto"/>
        <w:ind w:left="851" w:firstLine="0"/>
        <w:jc w:val="both"/>
        <w:rPr>
          <w:rFonts w:eastAsia="Arial" w:cs="Arial"/>
          <w:lang w:val="lt-LT"/>
        </w:rPr>
      </w:pPr>
      <w:r w:rsidRPr="00FB78A7">
        <w:rPr>
          <w:rFonts w:eastAsia="Arial" w:cs="Arial"/>
          <w:lang w:val="lt-LT"/>
        </w:rPr>
        <w:t xml:space="preserve">Visos paslaugos </w:t>
      </w:r>
      <w:r w:rsidR="00A065E8" w:rsidRPr="00FB78A7">
        <w:rPr>
          <w:rFonts w:eastAsia="Arial" w:cs="Arial"/>
          <w:lang w:val="lt-LT"/>
        </w:rPr>
        <w:t>veikianč</w:t>
      </w:r>
      <w:r w:rsidR="0025782B" w:rsidRPr="00FB78A7">
        <w:rPr>
          <w:rFonts w:eastAsia="Arial" w:cs="Arial"/>
          <w:lang w:val="lt-LT"/>
        </w:rPr>
        <w:t>ių</w:t>
      </w:r>
      <w:r w:rsidR="00A065E8" w:rsidRPr="00FB78A7">
        <w:rPr>
          <w:rFonts w:eastAsia="Arial" w:cs="Arial"/>
          <w:lang w:val="lt-LT"/>
        </w:rPr>
        <w:t xml:space="preserve"> su PSE per  SDP įrenginius  </w:t>
      </w:r>
      <w:r w:rsidR="00EC0E24" w:rsidRPr="00FB78A7">
        <w:rPr>
          <w:rFonts w:eastAsia="Arial" w:cs="Arial"/>
          <w:lang w:val="lt-LT"/>
        </w:rPr>
        <w:t xml:space="preserve">TP1.1, TP1.2, TP2.1, TP2.2 </w:t>
      </w:r>
      <w:r w:rsidRPr="00FB78A7">
        <w:rPr>
          <w:rFonts w:eastAsia="Arial" w:cs="Arial"/>
          <w:lang w:val="lt-LT"/>
        </w:rPr>
        <w:t xml:space="preserve">turi būti </w:t>
      </w:r>
      <w:r w:rsidR="006F2AFD" w:rsidRPr="00FB78A7">
        <w:rPr>
          <w:rFonts w:eastAsia="Arial" w:cs="Arial"/>
          <w:lang w:val="lt-LT"/>
        </w:rPr>
        <w:t>suprojektuo</w:t>
      </w:r>
      <w:r w:rsidR="002B01D7" w:rsidRPr="00FB78A7">
        <w:rPr>
          <w:rFonts w:eastAsia="Arial" w:cs="Arial"/>
          <w:lang w:val="lt-LT"/>
        </w:rPr>
        <w:t>t</w:t>
      </w:r>
      <w:r w:rsidR="00B9384F">
        <w:rPr>
          <w:rFonts w:eastAsia="Arial" w:cs="Arial"/>
          <w:lang w:val="lt-LT"/>
        </w:rPr>
        <w:t>os numatant</w:t>
      </w:r>
      <w:r w:rsidR="0003559E" w:rsidRPr="00FB78A7">
        <w:rPr>
          <w:rFonts w:eastAsia="Arial" w:cs="Arial"/>
          <w:lang w:val="lt-LT"/>
        </w:rPr>
        <w:t xml:space="preserve"> </w:t>
      </w:r>
      <w:r w:rsidR="0025782B" w:rsidRPr="00FB78A7">
        <w:rPr>
          <w:rFonts w:eastAsia="Arial" w:cs="Arial"/>
          <w:lang w:val="lt-LT"/>
        </w:rPr>
        <w:t>perjung</w:t>
      </w:r>
      <w:r w:rsidR="00B9384F">
        <w:rPr>
          <w:rFonts w:eastAsia="Arial" w:cs="Arial"/>
          <w:lang w:val="lt-LT"/>
        </w:rPr>
        <w:t>imą</w:t>
      </w:r>
      <w:r w:rsidR="0025782B" w:rsidRPr="00FB78A7">
        <w:rPr>
          <w:rFonts w:eastAsia="Arial" w:cs="Arial"/>
          <w:lang w:val="lt-LT"/>
        </w:rPr>
        <w:t xml:space="preserve"> </w:t>
      </w:r>
      <w:r w:rsidRPr="00FB78A7">
        <w:rPr>
          <w:rFonts w:eastAsia="Arial" w:cs="Arial"/>
          <w:lang w:val="lt-LT"/>
        </w:rPr>
        <w:t>į naujai projektuojamus SDP įrenginius</w:t>
      </w:r>
      <w:r w:rsidR="006C4F42">
        <w:rPr>
          <w:rFonts w:eastAsia="Arial" w:cs="Arial"/>
          <w:lang w:val="lt-LT"/>
        </w:rPr>
        <w:t>;</w:t>
      </w:r>
    </w:p>
    <w:p w14:paraId="741C3E9C" w14:textId="22F512F2" w:rsidR="00B774C3" w:rsidRPr="00FB78A7" w:rsidRDefault="00D91056" w:rsidP="50C3A288">
      <w:pPr>
        <w:pStyle w:val="NoSpacing"/>
        <w:numPr>
          <w:ilvl w:val="2"/>
          <w:numId w:val="1"/>
        </w:numPr>
        <w:tabs>
          <w:tab w:val="left" w:pos="1276"/>
        </w:tabs>
        <w:spacing w:line="276" w:lineRule="auto"/>
        <w:ind w:left="851" w:firstLine="0"/>
        <w:jc w:val="both"/>
        <w:rPr>
          <w:rFonts w:eastAsia="Arial" w:cs="Arial"/>
          <w:lang w:val="lt-LT"/>
        </w:rPr>
      </w:pPr>
      <w:r w:rsidRPr="00FB78A7">
        <w:rPr>
          <w:rFonts w:cs="Arial"/>
          <w:lang w:val="lt-LT"/>
        </w:rPr>
        <w:t xml:space="preserve">Suprojektuoti </w:t>
      </w:r>
      <w:r w:rsidR="00BA7755" w:rsidRPr="00FB78A7">
        <w:rPr>
          <w:rFonts w:cs="Arial"/>
          <w:lang w:val="lt-LT"/>
        </w:rPr>
        <w:t xml:space="preserve">SDP </w:t>
      </w:r>
      <w:r w:rsidR="00BA7755" w:rsidRPr="00FB78A7">
        <w:rPr>
          <w:rFonts w:eastAsia="Arial" w:cs="Arial"/>
          <w:lang w:val="lt-LT"/>
        </w:rPr>
        <w:t>įrengini</w:t>
      </w:r>
      <w:r w:rsidRPr="00FB78A7">
        <w:rPr>
          <w:rFonts w:eastAsia="Arial" w:cs="Arial"/>
          <w:lang w:val="lt-LT"/>
        </w:rPr>
        <w:t>ų</w:t>
      </w:r>
      <w:r w:rsidR="00BA7755" w:rsidRPr="00FB78A7">
        <w:rPr>
          <w:rFonts w:eastAsia="Arial" w:cs="Arial"/>
          <w:lang w:val="lt-LT"/>
        </w:rPr>
        <w:t xml:space="preserve">  </w:t>
      </w:r>
      <w:r w:rsidR="00B774C3" w:rsidRPr="00FB78A7">
        <w:rPr>
          <w:rFonts w:eastAsia="Arial" w:cs="Arial"/>
          <w:lang w:val="lt-LT"/>
        </w:rPr>
        <w:t>P</w:t>
      </w:r>
      <w:r w:rsidR="00421D36" w:rsidRPr="00FB78A7">
        <w:rPr>
          <w:rFonts w:eastAsia="Arial" w:cs="Arial"/>
          <w:lang w:val="lt-LT"/>
        </w:rPr>
        <w:t>CM1, PCM2</w:t>
      </w:r>
      <w:r w:rsidR="16A7DE5C" w:rsidRPr="00FB78A7">
        <w:rPr>
          <w:rFonts w:eastAsia="Arial" w:cs="Arial"/>
          <w:lang w:val="lt-LT"/>
        </w:rPr>
        <w:t>, TP1.1, TP1.2, TP2.1, TP2.2</w:t>
      </w:r>
      <w:r w:rsidR="00421D36" w:rsidRPr="00FB78A7">
        <w:rPr>
          <w:rFonts w:eastAsia="Arial" w:cs="Arial"/>
          <w:lang w:val="lt-LT"/>
        </w:rPr>
        <w:t xml:space="preserve"> </w:t>
      </w:r>
      <w:r w:rsidR="00C57100" w:rsidRPr="00FB78A7">
        <w:rPr>
          <w:rFonts w:eastAsia="Arial" w:cs="Arial"/>
          <w:lang w:val="lt-LT"/>
        </w:rPr>
        <w:t xml:space="preserve"> </w:t>
      </w:r>
      <w:r w:rsidR="00BA7755" w:rsidRPr="00FB78A7">
        <w:rPr>
          <w:rFonts w:eastAsia="Arial" w:cs="Arial"/>
          <w:lang w:val="lt-LT"/>
        </w:rPr>
        <w:t>demont</w:t>
      </w:r>
      <w:r w:rsidRPr="00FB78A7">
        <w:rPr>
          <w:rFonts w:eastAsia="Arial" w:cs="Arial"/>
          <w:lang w:val="lt-LT"/>
        </w:rPr>
        <w:t>avimą</w:t>
      </w:r>
      <w:r w:rsidR="00F21B9D" w:rsidRPr="00FB78A7">
        <w:rPr>
          <w:rFonts w:eastAsia="Arial" w:cs="Arial"/>
          <w:lang w:val="lt-LT"/>
        </w:rPr>
        <w:t xml:space="preserve"> ir perd</w:t>
      </w:r>
      <w:r w:rsidRPr="00FB78A7">
        <w:rPr>
          <w:rFonts w:eastAsia="Arial" w:cs="Arial"/>
          <w:lang w:val="lt-LT"/>
        </w:rPr>
        <w:t>avimą</w:t>
      </w:r>
      <w:r w:rsidR="00F21B9D" w:rsidRPr="00FB78A7">
        <w:rPr>
          <w:rFonts w:eastAsia="Arial" w:cs="Arial"/>
          <w:lang w:val="lt-LT"/>
        </w:rPr>
        <w:t xml:space="preserve"> Užsakovui</w:t>
      </w:r>
      <w:r w:rsidR="006C4F42">
        <w:rPr>
          <w:rFonts w:eastAsia="Arial" w:cs="Arial"/>
          <w:lang w:val="lt-LT"/>
        </w:rPr>
        <w:t>;</w:t>
      </w:r>
    </w:p>
    <w:p w14:paraId="02EFB4E2" w14:textId="200606C2" w:rsidR="006E2E16" w:rsidRPr="00FB78A7" w:rsidRDefault="000A0DA6" w:rsidP="00402B5E">
      <w:pPr>
        <w:pStyle w:val="NoSpacing"/>
        <w:numPr>
          <w:ilvl w:val="2"/>
          <w:numId w:val="1"/>
        </w:numPr>
        <w:tabs>
          <w:tab w:val="left" w:pos="1276"/>
        </w:tabs>
        <w:spacing w:line="276" w:lineRule="auto"/>
        <w:ind w:left="851" w:firstLine="0"/>
        <w:jc w:val="both"/>
        <w:rPr>
          <w:rFonts w:eastAsia="Arial" w:cs="Arial"/>
          <w:lang w:val="lt-LT"/>
        </w:rPr>
      </w:pPr>
      <w:r w:rsidRPr="00FB78A7">
        <w:rPr>
          <w:rFonts w:cs="Arial"/>
          <w:lang w:val="lt-LT"/>
        </w:rPr>
        <w:t xml:space="preserve">Esamų 400/33/10 kV </w:t>
      </w:r>
      <w:r w:rsidR="006E2E16" w:rsidRPr="00FB78A7">
        <w:rPr>
          <w:rFonts w:cs="Arial"/>
          <w:lang w:val="lt-LT"/>
        </w:rPr>
        <w:t xml:space="preserve">TSPĮ </w:t>
      </w:r>
      <w:r w:rsidR="00FA7ACA" w:rsidRPr="00FB78A7">
        <w:rPr>
          <w:rFonts w:cs="Arial"/>
          <w:lang w:val="lt-LT"/>
        </w:rPr>
        <w:t>ir naujai projektuojamų</w:t>
      </w:r>
      <w:r w:rsidRPr="00FB78A7">
        <w:rPr>
          <w:rFonts w:cs="Arial"/>
          <w:lang w:val="lt-LT"/>
        </w:rPr>
        <w:t xml:space="preserve"> </w:t>
      </w:r>
      <w:r w:rsidR="006E2E16" w:rsidRPr="00FB78A7">
        <w:rPr>
          <w:rFonts w:cs="Arial"/>
          <w:lang w:val="lt-LT"/>
        </w:rPr>
        <w:t xml:space="preserve">TSPĮ duomenų </w:t>
      </w:r>
      <w:r w:rsidR="00847FD3" w:rsidRPr="00FB78A7">
        <w:rPr>
          <w:rFonts w:cs="Arial"/>
          <w:lang w:val="lt-LT"/>
        </w:rPr>
        <w:t xml:space="preserve">mainus </w:t>
      </w:r>
      <w:r w:rsidR="00382B62" w:rsidRPr="00FB78A7">
        <w:rPr>
          <w:rFonts w:cs="Arial"/>
          <w:lang w:val="lt-LT"/>
        </w:rPr>
        <w:t xml:space="preserve">DNP3.0 </w:t>
      </w:r>
      <w:r w:rsidR="00671D84" w:rsidRPr="00FB78A7">
        <w:rPr>
          <w:rFonts w:cs="Arial"/>
          <w:lang w:val="lt-LT"/>
        </w:rPr>
        <w:t>protokolu</w:t>
      </w:r>
      <w:r w:rsidR="00847FD3" w:rsidRPr="00FB78A7">
        <w:rPr>
          <w:rFonts w:cs="Arial"/>
          <w:lang w:val="lt-LT"/>
        </w:rPr>
        <w:t xml:space="preserve"> </w:t>
      </w:r>
      <w:r w:rsidR="006377EC" w:rsidRPr="00FB78A7">
        <w:rPr>
          <w:rFonts w:cs="Arial"/>
          <w:lang w:val="lt-LT"/>
        </w:rPr>
        <w:t xml:space="preserve">su PSE </w:t>
      </w:r>
      <w:r w:rsidR="00847FD3" w:rsidRPr="00FB78A7">
        <w:rPr>
          <w:rFonts w:cs="Arial"/>
          <w:lang w:val="lt-LT"/>
        </w:rPr>
        <w:t>suprojektuoti per nauj</w:t>
      </w:r>
      <w:r w:rsidR="001A7A62" w:rsidRPr="00FB78A7">
        <w:rPr>
          <w:rFonts w:cs="Arial"/>
          <w:lang w:val="lt-LT"/>
        </w:rPr>
        <w:t xml:space="preserve">us </w:t>
      </w:r>
      <w:r w:rsidR="00847FD3" w:rsidRPr="00FB78A7">
        <w:rPr>
          <w:rFonts w:cs="Arial"/>
          <w:lang w:val="lt-LT"/>
        </w:rPr>
        <w:t xml:space="preserve"> SDP įrenginius</w:t>
      </w:r>
      <w:r w:rsidR="00671D84" w:rsidRPr="00FB78A7">
        <w:rPr>
          <w:rFonts w:cs="Arial"/>
          <w:lang w:val="lt-LT"/>
        </w:rPr>
        <w:t xml:space="preserve"> </w:t>
      </w:r>
      <w:r w:rsidR="00117321" w:rsidRPr="00FB78A7">
        <w:rPr>
          <w:rFonts w:cs="Arial"/>
          <w:lang w:val="lt-LT"/>
        </w:rPr>
        <w:t xml:space="preserve">užtikrinant </w:t>
      </w:r>
      <w:r w:rsidR="00CB64E3" w:rsidRPr="00FB78A7">
        <w:rPr>
          <w:rFonts w:cs="Arial"/>
          <w:lang w:val="lt-LT"/>
        </w:rPr>
        <w:t xml:space="preserve">duomenų perdavimo </w:t>
      </w:r>
      <w:r w:rsidR="00CB64E3" w:rsidRPr="00FB78A7">
        <w:rPr>
          <w:rFonts w:cs="Arial"/>
          <w:lang w:val="lt-LT"/>
        </w:rPr>
        <w:lastRenderedPageBreak/>
        <w:t xml:space="preserve">rezervavimą, </w:t>
      </w:r>
      <w:r w:rsidR="00D91056" w:rsidRPr="00FB78A7">
        <w:rPr>
          <w:rFonts w:cs="Arial"/>
          <w:lang w:val="lt-LT"/>
        </w:rPr>
        <w:t xml:space="preserve">numatant  </w:t>
      </w:r>
      <w:r w:rsidR="008F78B2" w:rsidRPr="00FB78A7">
        <w:rPr>
          <w:rFonts w:cs="Arial"/>
          <w:lang w:val="lt-LT"/>
        </w:rPr>
        <w:t xml:space="preserve">RS232 sąsajos </w:t>
      </w:r>
      <w:r w:rsidR="007E7B0C" w:rsidRPr="00FB78A7">
        <w:rPr>
          <w:rFonts w:cs="Arial"/>
          <w:lang w:val="lt-LT"/>
        </w:rPr>
        <w:t xml:space="preserve">konvertavimą į </w:t>
      </w:r>
      <w:proofErr w:type="spellStart"/>
      <w:r w:rsidR="00A90BEB" w:rsidRPr="00FB78A7">
        <w:rPr>
          <w:rFonts w:cs="Arial"/>
          <w:lang w:val="lt-LT"/>
        </w:rPr>
        <w:t>ethernet</w:t>
      </w:r>
      <w:proofErr w:type="spellEnd"/>
      <w:r w:rsidR="00A90BEB" w:rsidRPr="00FB78A7">
        <w:rPr>
          <w:rFonts w:cs="Arial"/>
          <w:lang w:val="lt-LT"/>
        </w:rPr>
        <w:t xml:space="preserve"> </w:t>
      </w:r>
      <w:r w:rsidR="00DB0740" w:rsidRPr="00FB78A7">
        <w:rPr>
          <w:rFonts w:cs="Arial"/>
          <w:lang w:val="lt-LT"/>
        </w:rPr>
        <w:t>sąsają</w:t>
      </w:r>
      <w:r w:rsidR="00FA401A" w:rsidRPr="00FB78A7">
        <w:rPr>
          <w:rFonts w:cs="Arial"/>
          <w:lang w:val="lt-LT"/>
        </w:rPr>
        <w:t xml:space="preserve"> </w:t>
      </w:r>
      <w:r w:rsidR="00A11208" w:rsidRPr="00FB78A7">
        <w:rPr>
          <w:rFonts w:cs="Arial"/>
          <w:lang w:val="lt-LT"/>
        </w:rPr>
        <w:t xml:space="preserve">panaudojant </w:t>
      </w:r>
      <w:r w:rsidR="001A01A7" w:rsidRPr="00FB78A7">
        <w:rPr>
          <w:rFonts w:cs="Arial"/>
          <w:lang w:val="lt-LT"/>
        </w:rPr>
        <w:t xml:space="preserve">terpės </w:t>
      </w:r>
      <w:r w:rsidR="00A11208" w:rsidRPr="00FB78A7">
        <w:rPr>
          <w:rFonts w:cs="Arial"/>
          <w:lang w:val="lt-LT"/>
        </w:rPr>
        <w:t>keitiklius</w:t>
      </w:r>
      <w:r w:rsidR="00706631">
        <w:rPr>
          <w:rFonts w:cs="Arial"/>
          <w:lang w:val="lt-LT"/>
        </w:rPr>
        <w:t>;</w:t>
      </w:r>
    </w:p>
    <w:p w14:paraId="16D71D64" w14:textId="4CC1FE96" w:rsidR="00AF6493" w:rsidRPr="00FB78A7" w:rsidRDefault="00AF6493" w:rsidP="00402B5E">
      <w:pPr>
        <w:pStyle w:val="NoSpacing"/>
        <w:numPr>
          <w:ilvl w:val="2"/>
          <w:numId w:val="1"/>
        </w:numPr>
        <w:tabs>
          <w:tab w:val="left" w:pos="1276"/>
        </w:tabs>
        <w:spacing w:line="276" w:lineRule="auto"/>
        <w:ind w:left="851" w:firstLine="0"/>
        <w:jc w:val="both"/>
        <w:rPr>
          <w:rFonts w:eastAsia="Arial" w:cs="Arial"/>
          <w:lang w:val="lt-LT"/>
        </w:rPr>
      </w:pPr>
      <w:r w:rsidRPr="00FB78A7">
        <w:rPr>
          <w:rFonts w:cs="Arial"/>
          <w:lang w:val="lt-LT"/>
        </w:rPr>
        <w:t>Turi būti pil</w:t>
      </w:r>
      <w:r w:rsidR="001C1517" w:rsidRPr="00FB78A7">
        <w:rPr>
          <w:rFonts w:cs="Arial"/>
          <w:lang w:val="lt-LT"/>
        </w:rPr>
        <w:t>nai</w:t>
      </w:r>
      <w:r w:rsidRPr="00FB78A7">
        <w:rPr>
          <w:rFonts w:cs="Arial"/>
          <w:lang w:val="lt-LT"/>
        </w:rPr>
        <w:t xml:space="preserve"> suprojektuotas reikiamas </w:t>
      </w:r>
      <w:r w:rsidR="002672E3" w:rsidRPr="00FB78A7">
        <w:rPr>
          <w:rFonts w:cs="Arial"/>
          <w:lang w:val="lt-LT"/>
        </w:rPr>
        <w:t>SDP</w:t>
      </w:r>
      <w:r w:rsidR="0010004C" w:rsidRPr="00FB78A7">
        <w:rPr>
          <w:rFonts w:cs="Arial"/>
          <w:lang w:val="lt-LT"/>
        </w:rPr>
        <w:t xml:space="preserve"> ir LSĮ </w:t>
      </w:r>
      <w:r w:rsidR="002672E3" w:rsidRPr="00FB78A7">
        <w:rPr>
          <w:rFonts w:cs="Arial"/>
          <w:lang w:val="lt-LT"/>
        </w:rPr>
        <w:t xml:space="preserve"> įrangos rezervuotas maitinimas</w:t>
      </w:r>
      <w:r w:rsidR="006C4F42">
        <w:rPr>
          <w:rFonts w:cs="Arial"/>
          <w:lang w:val="lt-LT"/>
        </w:rPr>
        <w:t>.</w:t>
      </w:r>
    </w:p>
    <w:p w14:paraId="02023E75" w14:textId="101DFBC2" w:rsidR="00223EFA" w:rsidRPr="00FB78A7" w:rsidRDefault="00D8392A" w:rsidP="00ED587F">
      <w:pPr>
        <w:pStyle w:val="NoSpacing"/>
        <w:numPr>
          <w:ilvl w:val="2"/>
          <w:numId w:val="1"/>
        </w:numPr>
        <w:tabs>
          <w:tab w:val="left" w:pos="1276"/>
        </w:tabs>
        <w:spacing w:line="276" w:lineRule="auto"/>
        <w:ind w:left="851" w:firstLine="0"/>
        <w:jc w:val="both"/>
        <w:rPr>
          <w:rFonts w:eastAsia="Arial" w:cs="Arial"/>
          <w:szCs w:val="22"/>
          <w:lang w:val="lt-LT"/>
        </w:rPr>
      </w:pPr>
      <w:r w:rsidRPr="00FB78A7">
        <w:rPr>
          <w:rFonts w:cs="Arial"/>
          <w:lang w:val="lt-LT"/>
        </w:rPr>
        <w:t>SDP</w:t>
      </w:r>
      <w:r w:rsidR="008A418D" w:rsidRPr="00FB78A7">
        <w:rPr>
          <w:rFonts w:cs="Arial"/>
          <w:lang w:val="lt-LT"/>
        </w:rPr>
        <w:t xml:space="preserve"> </w:t>
      </w:r>
      <w:r w:rsidRPr="00FB78A7">
        <w:rPr>
          <w:rFonts w:cs="Arial"/>
          <w:lang w:val="lt-LT"/>
        </w:rPr>
        <w:t>įran</w:t>
      </w:r>
      <w:r w:rsidR="0027271A" w:rsidRPr="00FB78A7">
        <w:rPr>
          <w:rFonts w:cs="Arial"/>
          <w:lang w:val="lt-LT"/>
        </w:rPr>
        <w:t>g</w:t>
      </w:r>
      <w:r w:rsidR="00612CB4" w:rsidRPr="00FB78A7">
        <w:rPr>
          <w:rFonts w:cs="Arial"/>
          <w:lang w:val="lt-LT"/>
        </w:rPr>
        <w:t>os įrengimas</w:t>
      </w:r>
      <w:r w:rsidRPr="00FB78A7">
        <w:rPr>
          <w:rFonts w:cs="Arial"/>
          <w:lang w:val="lt-LT"/>
        </w:rPr>
        <w:t xml:space="preserve"> turi b</w:t>
      </w:r>
      <w:r w:rsidR="002C4730" w:rsidRPr="00FB78A7">
        <w:rPr>
          <w:rFonts w:cs="Arial"/>
          <w:lang w:val="lt-LT"/>
        </w:rPr>
        <w:t>ūti projektuojama</w:t>
      </w:r>
      <w:r w:rsidR="00612CB4" w:rsidRPr="00FB78A7">
        <w:rPr>
          <w:rFonts w:cs="Arial"/>
          <w:lang w:val="lt-LT"/>
        </w:rPr>
        <w:t>s</w:t>
      </w:r>
      <w:r w:rsidR="00D64FC2" w:rsidRPr="00FB78A7">
        <w:rPr>
          <w:rFonts w:cs="Arial"/>
          <w:lang w:val="lt-LT"/>
        </w:rPr>
        <w:t xml:space="preserve"> pagal</w:t>
      </w:r>
      <w:r w:rsidR="00C32677" w:rsidRPr="00FB78A7">
        <w:rPr>
          <w:rFonts w:cs="Arial"/>
          <w:lang w:val="lt-LT"/>
        </w:rPr>
        <w:t>:</w:t>
      </w:r>
    </w:p>
    <w:p w14:paraId="52D640E9" w14:textId="31C313D5" w:rsidR="00D00E4C" w:rsidRPr="00FB78A7" w:rsidRDefault="00EC7025" w:rsidP="00ED587F">
      <w:pPr>
        <w:pStyle w:val="NoSpacing"/>
        <w:numPr>
          <w:ilvl w:val="3"/>
          <w:numId w:val="1"/>
        </w:numPr>
        <w:tabs>
          <w:tab w:val="left" w:pos="1276"/>
          <w:tab w:val="left" w:pos="1985"/>
        </w:tabs>
        <w:spacing w:line="276" w:lineRule="auto"/>
        <w:ind w:left="1723" w:hanging="646"/>
        <w:jc w:val="both"/>
        <w:rPr>
          <w:rFonts w:eastAsia="Arial" w:cs="Arial"/>
          <w:szCs w:val="22"/>
          <w:lang w:val="lt-LT"/>
        </w:rPr>
      </w:pPr>
      <w:r w:rsidRPr="00FB78A7">
        <w:rPr>
          <w:rFonts w:cs="Arial"/>
          <w:lang w:val="lt-LT"/>
        </w:rPr>
        <w:t xml:space="preserve">SDP </w:t>
      </w:r>
      <w:r w:rsidR="00512886" w:rsidRPr="00FB78A7">
        <w:rPr>
          <w:rFonts w:cs="Arial"/>
          <w:lang w:val="lt-LT"/>
        </w:rPr>
        <w:t>tinklo schem</w:t>
      </w:r>
      <w:r w:rsidR="00022730" w:rsidRPr="00FB78A7">
        <w:rPr>
          <w:rFonts w:cs="Arial"/>
          <w:lang w:val="lt-LT"/>
        </w:rPr>
        <w:t>o</w:t>
      </w:r>
      <w:r w:rsidR="00512886" w:rsidRPr="00FB78A7">
        <w:rPr>
          <w:rFonts w:cs="Arial"/>
          <w:lang w:val="lt-LT"/>
        </w:rPr>
        <w:t>s</w:t>
      </w:r>
      <w:r w:rsidRPr="00FB78A7">
        <w:rPr>
          <w:rFonts w:cs="Arial"/>
          <w:lang w:val="lt-LT"/>
        </w:rPr>
        <w:t xml:space="preserve"> </w:t>
      </w:r>
      <w:r w:rsidR="009C57BA" w:rsidRPr="00FB78A7">
        <w:rPr>
          <w:rFonts w:cs="Arial"/>
          <w:lang w:val="lt-LT"/>
        </w:rPr>
        <w:t>(</w:t>
      </w:r>
      <w:r w:rsidR="00411F8D" w:rsidRPr="00FB78A7">
        <w:rPr>
          <w:rFonts w:cs="Arial"/>
          <w:lang w:val="lt-LT"/>
        </w:rPr>
        <w:fldChar w:fldCharType="begin"/>
      </w:r>
      <w:r w:rsidR="00411F8D" w:rsidRPr="00FB78A7">
        <w:rPr>
          <w:rFonts w:cs="Arial"/>
          <w:lang w:val="lt-LT"/>
        </w:rPr>
        <w:instrText xml:space="preserve"> REF _Ref158300874 \h </w:instrText>
      </w:r>
      <w:r w:rsidR="00ED587F" w:rsidRPr="00FB78A7">
        <w:rPr>
          <w:rFonts w:cs="Arial"/>
          <w:lang w:val="lt-LT"/>
        </w:rPr>
        <w:instrText xml:space="preserve"> \* MERGEFORMAT </w:instrText>
      </w:r>
      <w:r w:rsidR="00411F8D" w:rsidRPr="00FB78A7">
        <w:rPr>
          <w:rFonts w:cs="Arial"/>
          <w:lang w:val="lt-LT"/>
        </w:rPr>
      </w:r>
      <w:r w:rsidR="00411F8D" w:rsidRPr="00FB78A7">
        <w:rPr>
          <w:rFonts w:cs="Arial"/>
          <w:lang w:val="lt-LT"/>
        </w:rPr>
        <w:fldChar w:fldCharType="separate"/>
      </w:r>
      <w:proofErr w:type="spellStart"/>
      <w:r w:rsidR="008F1534" w:rsidRPr="00AD66A1">
        <w:t>Priedas</w:t>
      </w:r>
      <w:proofErr w:type="spellEnd"/>
      <w:r w:rsidR="008F1534" w:rsidRPr="00AD66A1">
        <w:t xml:space="preserve"> </w:t>
      </w:r>
      <w:r w:rsidR="008F1534">
        <w:rPr>
          <w:noProof/>
        </w:rPr>
        <w:t>39</w:t>
      </w:r>
      <w:r w:rsidR="00411F8D" w:rsidRPr="00FB78A7">
        <w:rPr>
          <w:rFonts w:cs="Arial"/>
          <w:lang w:val="lt-LT"/>
        </w:rPr>
        <w:fldChar w:fldCharType="end"/>
      </w:r>
      <w:r w:rsidR="009C57BA" w:rsidRPr="00FB78A7">
        <w:rPr>
          <w:rFonts w:cs="Arial"/>
          <w:lang w:val="lt-LT"/>
        </w:rPr>
        <w:t>)</w:t>
      </w:r>
      <w:r w:rsidR="006C4F42">
        <w:rPr>
          <w:rFonts w:cs="Arial"/>
          <w:lang w:val="lt-LT"/>
        </w:rPr>
        <w:t>;</w:t>
      </w:r>
    </w:p>
    <w:p w14:paraId="0758A219" w14:textId="45510507" w:rsidR="00223EFA" w:rsidRPr="00FB78A7" w:rsidRDefault="00744B89" w:rsidP="00517206">
      <w:pPr>
        <w:pStyle w:val="NoSpacing"/>
        <w:numPr>
          <w:ilvl w:val="3"/>
          <w:numId w:val="1"/>
        </w:numPr>
        <w:tabs>
          <w:tab w:val="left" w:pos="1276"/>
          <w:tab w:val="left" w:pos="1985"/>
        </w:tabs>
        <w:spacing w:after="240"/>
        <w:jc w:val="both"/>
        <w:rPr>
          <w:rFonts w:eastAsia="Arial" w:cs="Arial"/>
          <w:szCs w:val="22"/>
          <w:lang w:val="lt-LT"/>
        </w:rPr>
      </w:pPr>
      <w:r>
        <w:rPr>
          <w:rFonts w:eastAsia="Arial" w:cs="Arial"/>
          <w:szCs w:val="22"/>
          <w:lang w:val="lt-LT"/>
        </w:rPr>
        <w:t>Užsakovo</w:t>
      </w:r>
      <w:r w:rsidRPr="00FB78A7">
        <w:rPr>
          <w:rFonts w:eastAsia="Arial" w:cs="Arial"/>
          <w:szCs w:val="22"/>
          <w:lang w:val="lt-LT"/>
        </w:rPr>
        <w:t xml:space="preserve"> </w:t>
      </w:r>
      <w:r w:rsidR="006B5A32" w:rsidRPr="00FB78A7">
        <w:rPr>
          <w:rFonts w:eastAsia="Arial" w:cs="Arial"/>
          <w:szCs w:val="22"/>
          <w:lang w:val="lt-LT"/>
        </w:rPr>
        <w:t>ir PSE pasirašytą Susitarimą dėl techninių parametrų</w:t>
      </w:r>
      <w:r w:rsidR="0087420F" w:rsidRPr="00FB78A7">
        <w:rPr>
          <w:rFonts w:eastAsia="Arial" w:cs="Arial"/>
          <w:szCs w:val="22"/>
          <w:lang w:val="lt-LT"/>
        </w:rPr>
        <w:t xml:space="preserve"> (</w:t>
      </w:r>
      <w:r w:rsidR="00411F8D" w:rsidRPr="00FB78A7">
        <w:rPr>
          <w:rFonts w:eastAsia="Arial" w:cs="Arial"/>
          <w:szCs w:val="22"/>
          <w:highlight w:val="yellow"/>
          <w:lang w:val="lt-LT"/>
        </w:rPr>
        <w:fldChar w:fldCharType="begin"/>
      </w:r>
      <w:r w:rsidR="00411F8D" w:rsidRPr="00FB78A7">
        <w:rPr>
          <w:rFonts w:eastAsia="Arial" w:cs="Arial"/>
          <w:szCs w:val="22"/>
          <w:lang w:val="lt-LT"/>
        </w:rPr>
        <w:instrText xml:space="preserve"> REF _Ref158060052 \h </w:instrText>
      </w:r>
      <w:r w:rsidR="00411F8D" w:rsidRPr="00FB78A7">
        <w:rPr>
          <w:rFonts w:eastAsia="Arial" w:cs="Arial"/>
          <w:szCs w:val="22"/>
          <w:highlight w:val="yellow"/>
          <w:lang w:val="lt-LT"/>
        </w:rPr>
      </w:r>
      <w:r w:rsidR="00411F8D" w:rsidRPr="00FB78A7">
        <w:rPr>
          <w:rFonts w:eastAsia="Arial" w:cs="Arial"/>
          <w:szCs w:val="22"/>
          <w:highlight w:val="yellow"/>
          <w:lang w:val="lt-LT"/>
        </w:rPr>
        <w:fldChar w:fldCharType="separate"/>
      </w:r>
      <w:proofErr w:type="spellStart"/>
      <w:r w:rsidR="008F1534" w:rsidRPr="00AD66A1">
        <w:t>Priedas</w:t>
      </w:r>
      <w:proofErr w:type="spellEnd"/>
      <w:r w:rsidR="008F1534" w:rsidRPr="00AD66A1">
        <w:t xml:space="preserve"> </w:t>
      </w:r>
      <w:r w:rsidR="008F1534">
        <w:rPr>
          <w:noProof/>
        </w:rPr>
        <w:t>10</w:t>
      </w:r>
      <w:r w:rsidR="00411F8D" w:rsidRPr="00FB78A7">
        <w:rPr>
          <w:rFonts w:eastAsia="Arial" w:cs="Arial"/>
          <w:szCs w:val="22"/>
          <w:highlight w:val="yellow"/>
          <w:lang w:val="lt-LT"/>
        </w:rPr>
        <w:fldChar w:fldCharType="end"/>
      </w:r>
      <w:r w:rsidR="007528A6" w:rsidRPr="00FB78A7">
        <w:rPr>
          <w:rFonts w:eastAsia="Arial" w:cs="Arial"/>
          <w:szCs w:val="22"/>
          <w:lang w:val="lt-LT"/>
        </w:rPr>
        <w:t>)</w:t>
      </w:r>
      <w:r w:rsidR="006B5A32" w:rsidRPr="00FB78A7">
        <w:rPr>
          <w:rFonts w:eastAsia="Arial" w:cs="Arial"/>
          <w:szCs w:val="22"/>
          <w:lang w:val="lt-LT"/>
        </w:rPr>
        <w:t>.</w:t>
      </w:r>
    </w:p>
    <w:p w14:paraId="7D4883E6" w14:textId="77777777" w:rsidR="005D2524" w:rsidRPr="00FB78A7" w:rsidRDefault="0B4BA1D9" w:rsidP="00402B5E">
      <w:pPr>
        <w:pStyle w:val="NoSpacing"/>
        <w:numPr>
          <w:ilvl w:val="1"/>
          <w:numId w:val="1"/>
        </w:numPr>
        <w:spacing w:line="276" w:lineRule="auto"/>
        <w:ind w:left="0" w:firstLine="567"/>
        <w:jc w:val="both"/>
        <w:rPr>
          <w:rFonts w:cs="Arial"/>
          <w:szCs w:val="22"/>
          <w:lang w:val="lt-LT"/>
        </w:rPr>
      </w:pPr>
      <w:bookmarkStart w:id="84" w:name="_Hlk82868524"/>
      <w:r w:rsidRPr="00FB78A7">
        <w:rPr>
          <w:rFonts w:cs="Arial"/>
          <w:lang w:val="lt-LT"/>
        </w:rPr>
        <w:t>Technologinis pastotės duomenų tinklas</w:t>
      </w:r>
    </w:p>
    <w:p w14:paraId="61F90B75" w14:textId="10D50F34" w:rsidR="005D2524" w:rsidRPr="00FB78A7" w:rsidRDefault="005D2524" w:rsidP="00402B5E">
      <w:pPr>
        <w:pStyle w:val="NoSpacing"/>
        <w:numPr>
          <w:ilvl w:val="2"/>
          <w:numId w:val="1"/>
        </w:numPr>
        <w:tabs>
          <w:tab w:val="left" w:pos="1418"/>
        </w:tabs>
        <w:spacing w:line="276" w:lineRule="auto"/>
        <w:ind w:left="851" w:firstLine="0"/>
        <w:jc w:val="both"/>
        <w:rPr>
          <w:rFonts w:cs="Arial"/>
          <w:lang w:val="lt-LT"/>
        </w:rPr>
      </w:pPr>
      <w:r w:rsidRPr="00FB78A7">
        <w:rPr>
          <w:rFonts w:cs="Arial"/>
          <w:lang w:val="lt-LT"/>
        </w:rPr>
        <w:t>Suprojektuoti vidinį pastotės duomenų tinklą (toliau - PDT), duomenų mainams tarp pastotės TSPĮ, RAA įrenginių ir pastotės laiko sinchronizavimo įrenginio (PLSĮ), užtikrinantį IEC 61850 ir IEC 62439-3 standartų reikalavimus</w:t>
      </w:r>
      <w:r w:rsidR="00744B89">
        <w:rPr>
          <w:rFonts w:cs="Arial"/>
          <w:lang w:val="lt-LT"/>
        </w:rPr>
        <w:t>;</w:t>
      </w:r>
    </w:p>
    <w:p w14:paraId="2A397FEA" w14:textId="6C58AEFD" w:rsidR="005D2524" w:rsidRPr="00FB78A7" w:rsidRDefault="005D2524" w:rsidP="00402B5E">
      <w:pPr>
        <w:pStyle w:val="NoSpacing"/>
        <w:numPr>
          <w:ilvl w:val="2"/>
          <w:numId w:val="1"/>
        </w:numPr>
        <w:tabs>
          <w:tab w:val="left" w:pos="1418"/>
        </w:tabs>
        <w:spacing w:line="276" w:lineRule="auto"/>
        <w:ind w:left="851" w:firstLine="0"/>
        <w:jc w:val="both"/>
        <w:rPr>
          <w:rFonts w:cs="Arial"/>
          <w:szCs w:val="22"/>
          <w:lang w:val="lt-LT"/>
        </w:rPr>
      </w:pPr>
      <w:r w:rsidRPr="00FB78A7">
        <w:rPr>
          <w:rFonts w:cs="Arial"/>
          <w:szCs w:val="22"/>
          <w:lang w:val="lt-LT"/>
        </w:rPr>
        <w:t xml:space="preserve"> PDT ir BP komutatorių tarpusavio sujungimus projektuoti per šviesolaidines sąsajas, agreguojant BP komutatoriaus prievadus į loginę PRP kanalų grupę</w:t>
      </w:r>
      <w:r w:rsidR="00744B89">
        <w:rPr>
          <w:rFonts w:cs="Arial"/>
          <w:szCs w:val="22"/>
          <w:lang w:val="lt-LT"/>
        </w:rPr>
        <w:t>;</w:t>
      </w:r>
    </w:p>
    <w:p w14:paraId="7AED09DF" w14:textId="45D15676" w:rsidR="005D2524" w:rsidRPr="00FB78A7" w:rsidRDefault="008F5666" w:rsidP="00402B5E">
      <w:pPr>
        <w:pStyle w:val="NoSpacing"/>
        <w:numPr>
          <w:ilvl w:val="2"/>
          <w:numId w:val="1"/>
        </w:numPr>
        <w:tabs>
          <w:tab w:val="left" w:pos="1418"/>
        </w:tabs>
        <w:spacing w:line="276" w:lineRule="auto"/>
        <w:ind w:left="851" w:firstLine="0"/>
        <w:jc w:val="both"/>
        <w:rPr>
          <w:rFonts w:cs="Arial"/>
          <w:szCs w:val="22"/>
          <w:lang w:val="lt-LT"/>
        </w:rPr>
      </w:pPr>
      <w:r w:rsidRPr="00FB78A7">
        <w:rPr>
          <w:rFonts w:cs="Arial"/>
          <w:szCs w:val="22"/>
          <w:lang w:val="lt-LT"/>
        </w:rPr>
        <w:t>Techniniame d</w:t>
      </w:r>
      <w:r w:rsidR="005D2524" w:rsidRPr="00FB78A7">
        <w:rPr>
          <w:rFonts w:cs="Arial"/>
          <w:szCs w:val="22"/>
          <w:lang w:val="lt-LT"/>
        </w:rPr>
        <w:t>arbo projekte pateikti užpildytą įrenginių sąrašo ir įrenginių ryšio protokolų nustatymo lentelę  IP adresų ir VLAN suteikimui</w:t>
      </w:r>
      <w:r w:rsidR="00744B89">
        <w:rPr>
          <w:rFonts w:cs="Arial"/>
          <w:szCs w:val="22"/>
          <w:lang w:val="lt-LT"/>
        </w:rPr>
        <w:t>;</w:t>
      </w:r>
    </w:p>
    <w:p w14:paraId="72A0B65B" w14:textId="59A9746E" w:rsidR="005D2524" w:rsidRPr="00FB78A7" w:rsidRDefault="005D2524" w:rsidP="00402B5E">
      <w:pPr>
        <w:pStyle w:val="NoSpacing"/>
        <w:numPr>
          <w:ilvl w:val="2"/>
          <w:numId w:val="1"/>
        </w:numPr>
        <w:tabs>
          <w:tab w:val="left" w:pos="1418"/>
        </w:tabs>
        <w:spacing w:line="276" w:lineRule="auto"/>
        <w:ind w:left="851" w:firstLine="0"/>
        <w:jc w:val="both"/>
        <w:rPr>
          <w:rFonts w:cs="Arial"/>
          <w:szCs w:val="22"/>
          <w:lang w:val="lt-LT"/>
        </w:rPr>
      </w:pPr>
      <w:r w:rsidRPr="00FB78A7">
        <w:rPr>
          <w:rFonts w:cs="Arial"/>
          <w:szCs w:val="22"/>
          <w:lang w:val="lt-LT"/>
        </w:rPr>
        <w:t>PDT tinklas turi būti suprojektuotas įvertinus perduodamos informacijos prioritetus</w:t>
      </w:r>
      <w:r w:rsidR="00744B89">
        <w:rPr>
          <w:rFonts w:cs="Arial"/>
          <w:szCs w:val="22"/>
          <w:lang w:val="lt-LT"/>
        </w:rPr>
        <w:t>;</w:t>
      </w:r>
    </w:p>
    <w:p w14:paraId="37E202F4" w14:textId="43DC93DD" w:rsidR="005D2524" w:rsidRPr="00FB78A7" w:rsidRDefault="005D2524" w:rsidP="00402B5E">
      <w:pPr>
        <w:pStyle w:val="NoSpacing"/>
        <w:numPr>
          <w:ilvl w:val="2"/>
          <w:numId w:val="1"/>
        </w:numPr>
        <w:tabs>
          <w:tab w:val="left" w:pos="1418"/>
        </w:tabs>
        <w:spacing w:line="276" w:lineRule="auto"/>
        <w:ind w:left="851" w:firstLine="0"/>
        <w:jc w:val="both"/>
        <w:rPr>
          <w:rFonts w:cs="Arial"/>
          <w:szCs w:val="22"/>
          <w:lang w:val="lt-LT"/>
        </w:rPr>
      </w:pPr>
      <w:r w:rsidRPr="00FB78A7">
        <w:rPr>
          <w:rFonts w:cs="Arial"/>
          <w:szCs w:val="22"/>
          <w:lang w:val="lt-LT"/>
        </w:rPr>
        <w:t xml:space="preserve">PDT </w:t>
      </w:r>
      <w:bookmarkStart w:id="85" w:name="_Hlk62733808"/>
      <w:r w:rsidRPr="00FB78A7">
        <w:rPr>
          <w:rFonts w:cs="Arial"/>
          <w:szCs w:val="22"/>
          <w:lang w:val="lt-LT"/>
        </w:rPr>
        <w:t xml:space="preserve">komutatoriai TSPĮ spintoje </w:t>
      </w:r>
      <w:r w:rsidR="000B36D4" w:rsidRPr="00FB78A7">
        <w:rPr>
          <w:rFonts w:cs="Arial"/>
          <w:szCs w:val="22"/>
          <w:lang w:val="lt-LT"/>
        </w:rPr>
        <w:t xml:space="preserve">numatomi </w:t>
      </w:r>
      <w:r w:rsidRPr="00FB78A7">
        <w:rPr>
          <w:rFonts w:cs="Arial"/>
          <w:szCs w:val="22"/>
          <w:lang w:val="lt-LT"/>
        </w:rPr>
        <w:t>montuo</w:t>
      </w:r>
      <w:r w:rsidR="000B36D4" w:rsidRPr="00FB78A7">
        <w:rPr>
          <w:rFonts w:cs="Arial"/>
          <w:szCs w:val="22"/>
          <w:lang w:val="lt-LT"/>
        </w:rPr>
        <w:t>ti</w:t>
      </w:r>
      <w:r w:rsidRPr="00FB78A7">
        <w:rPr>
          <w:rFonts w:cs="Arial"/>
          <w:szCs w:val="22"/>
          <w:lang w:val="lt-LT"/>
        </w:rPr>
        <w:t xml:space="preserve"> į 19 colių rėmą</w:t>
      </w:r>
      <w:bookmarkEnd w:id="85"/>
      <w:r w:rsidR="00FB78A7">
        <w:rPr>
          <w:rFonts w:cs="Arial"/>
          <w:szCs w:val="22"/>
          <w:lang w:val="lt-LT"/>
        </w:rPr>
        <w:t>.</w:t>
      </w:r>
    </w:p>
    <w:bookmarkEnd w:id="84"/>
    <w:p w14:paraId="08F3746F" w14:textId="32362F1A" w:rsidR="005D2524" w:rsidRPr="00B00A5D" w:rsidRDefault="0B4BA1D9" w:rsidP="00402B5E">
      <w:pPr>
        <w:pStyle w:val="NoSpacing"/>
        <w:numPr>
          <w:ilvl w:val="1"/>
          <w:numId w:val="1"/>
        </w:numPr>
        <w:spacing w:line="276" w:lineRule="auto"/>
        <w:ind w:left="0" w:firstLine="567"/>
        <w:jc w:val="both"/>
        <w:rPr>
          <w:rFonts w:cs="Arial"/>
          <w:lang w:val="lt-LT"/>
        </w:rPr>
      </w:pPr>
      <w:r w:rsidRPr="00B00A5D">
        <w:rPr>
          <w:rFonts w:cs="Arial"/>
          <w:lang w:val="lt-LT"/>
        </w:rPr>
        <w:t>Telekomunikacijų infrastruktūra</w:t>
      </w:r>
      <w:r w:rsidR="00744B89">
        <w:rPr>
          <w:rFonts w:cs="Arial"/>
          <w:lang w:val="lt-LT"/>
        </w:rPr>
        <w:t>:</w:t>
      </w:r>
    </w:p>
    <w:p w14:paraId="7EC66BB6" w14:textId="0F86E5EE" w:rsidR="005D2524" w:rsidRPr="00B00A5D" w:rsidRDefault="0B4BA1D9" w:rsidP="00402B5E">
      <w:pPr>
        <w:pStyle w:val="NoSpacing"/>
        <w:numPr>
          <w:ilvl w:val="2"/>
          <w:numId w:val="1"/>
        </w:numPr>
        <w:tabs>
          <w:tab w:val="left" w:pos="1276"/>
        </w:tabs>
        <w:spacing w:line="276" w:lineRule="auto"/>
        <w:ind w:left="851" w:firstLine="0"/>
        <w:jc w:val="both"/>
        <w:rPr>
          <w:rFonts w:cs="Arial"/>
          <w:lang w:val="lt-LT"/>
        </w:rPr>
      </w:pPr>
      <w:r w:rsidRPr="00B00A5D">
        <w:rPr>
          <w:rFonts w:cs="Arial"/>
          <w:lang w:val="lt-LT"/>
        </w:rPr>
        <w:t xml:space="preserve">Telekomunikacijų įrangos maitinimui </w:t>
      </w:r>
      <w:r w:rsidR="783EF65A" w:rsidRPr="00B00A5D">
        <w:rPr>
          <w:rFonts w:cs="Arial"/>
          <w:lang w:val="lt-LT"/>
        </w:rPr>
        <w:t>(komutatoriams, SDP</w:t>
      </w:r>
      <w:r w:rsidR="4BFB9044" w:rsidRPr="00B00A5D">
        <w:rPr>
          <w:rFonts w:cs="Arial"/>
          <w:lang w:val="lt-LT"/>
        </w:rPr>
        <w:t>T</w:t>
      </w:r>
      <w:r w:rsidR="3EC2773E" w:rsidRPr="00B00A5D">
        <w:rPr>
          <w:rFonts w:cs="Arial"/>
          <w:lang w:val="lt-LT"/>
        </w:rPr>
        <w:t xml:space="preserve"> įrangai</w:t>
      </w:r>
      <w:r w:rsidR="783EF65A" w:rsidRPr="00B00A5D">
        <w:rPr>
          <w:rFonts w:cs="Arial"/>
          <w:lang w:val="lt-LT"/>
        </w:rPr>
        <w:t>) esamose  spintose suprojektuoti naujas</w:t>
      </w:r>
      <w:r w:rsidRPr="00B00A5D">
        <w:rPr>
          <w:rFonts w:cs="Arial"/>
          <w:lang w:val="lt-LT"/>
        </w:rPr>
        <w:t xml:space="preserve"> maitinimo sistemas</w:t>
      </w:r>
      <w:r w:rsidR="007D0E01" w:rsidRPr="00B00A5D">
        <w:rPr>
          <w:rFonts w:cs="Arial"/>
          <w:lang w:val="lt-LT"/>
        </w:rPr>
        <w:t>:</w:t>
      </w:r>
    </w:p>
    <w:p w14:paraId="1D1F1776" w14:textId="3E0308D2" w:rsidR="005D2524" w:rsidRPr="00B00A5D" w:rsidRDefault="0B4BA1D9" w:rsidP="00517206">
      <w:pPr>
        <w:pStyle w:val="NoSpacing"/>
        <w:numPr>
          <w:ilvl w:val="3"/>
          <w:numId w:val="1"/>
        </w:numPr>
        <w:tabs>
          <w:tab w:val="left" w:pos="1276"/>
          <w:tab w:val="left" w:pos="1843"/>
        </w:tabs>
        <w:spacing w:line="276" w:lineRule="auto"/>
        <w:jc w:val="both"/>
        <w:rPr>
          <w:rFonts w:cs="Arial"/>
          <w:lang w:val="lt-LT"/>
        </w:rPr>
      </w:pPr>
      <w:r w:rsidRPr="00B00A5D">
        <w:rPr>
          <w:rFonts w:cs="Arial"/>
          <w:lang w:val="lt-LT"/>
        </w:rPr>
        <w:t xml:space="preserve"> dirbančias iš pastotės nuolatinės įtampos akumuliatorių baterijos dviejų nuolatinės srovės skydo (toliau -  NSS) šynų sekcijų</w:t>
      </w:r>
      <w:r w:rsidR="007D0E01" w:rsidRPr="00B00A5D">
        <w:rPr>
          <w:rFonts w:cs="Arial"/>
          <w:lang w:val="lt-LT"/>
        </w:rPr>
        <w:t>;</w:t>
      </w:r>
      <w:r w:rsidR="005D2524" w:rsidRPr="00B00A5D">
        <w:rPr>
          <w:rFonts w:cs="Arial"/>
          <w:lang w:val="lt-LT"/>
        </w:rPr>
        <w:t xml:space="preserve"> </w:t>
      </w:r>
    </w:p>
    <w:p w14:paraId="4CD3C489" w14:textId="637BA338" w:rsidR="005D2524" w:rsidRPr="00B00A5D" w:rsidRDefault="33D42ADF" w:rsidP="00517206">
      <w:pPr>
        <w:pStyle w:val="NoSpacing"/>
        <w:numPr>
          <w:ilvl w:val="3"/>
          <w:numId w:val="1"/>
        </w:numPr>
        <w:tabs>
          <w:tab w:val="left" w:pos="1276"/>
          <w:tab w:val="left" w:pos="1843"/>
        </w:tabs>
        <w:spacing w:line="276" w:lineRule="auto"/>
        <w:jc w:val="both"/>
        <w:rPr>
          <w:rFonts w:cs="Arial"/>
          <w:lang w:val="lt-LT"/>
        </w:rPr>
      </w:pPr>
      <w:r w:rsidRPr="00B00A5D">
        <w:rPr>
          <w:rFonts w:cs="Arial"/>
          <w:lang w:val="lt-LT"/>
        </w:rPr>
        <w:t xml:space="preserve">telekomunikacijų įrangai turi būti garantuojamas maitinimas, kad būtų užtikrintas ryšių įrangos funkcionavimas ne mažiau kaip </w:t>
      </w:r>
      <w:r w:rsidR="079124E9" w:rsidRPr="00B00A5D">
        <w:rPr>
          <w:rFonts w:cs="Arial"/>
          <w:lang w:val="lt-LT"/>
        </w:rPr>
        <w:t>6</w:t>
      </w:r>
      <w:r w:rsidRPr="00B00A5D">
        <w:rPr>
          <w:rFonts w:cs="Arial"/>
          <w:lang w:val="lt-LT"/>
        </w:rPr>
        <w:t xml:space="preserve"> val</w:t>
      </w:r>
      <w:r w:rsidR="358F519F" w:rsidRPr="00B00A5D">
        <w:rPr>
          <w:rFonts w:cs="Arial"/>
          <w:lang w:val="lt-LT"/>
        </w:rPr>
        <w:t>.</w:t>
      </w:r>
      <w:r w:rsidR="253836FC" w:rsidRPr="00B00A5D">
        <w:rPr>
          <w:rFonts w:cs="Arial"/>
          <w:lang w:val="lt-LT"/>
        </w:rPr>
        <w:t>;</w:t>
      </w:r>
    </w:p>
    <w:p w14:paraId="73279E39" w14:textId="74D1C22C" w:rsidR="005D2524" w:rsidRPr="00B00A5D" w:rsidRDefault="1C2B979A" w:rsidP="00517206">
      <w:pPr>
        <w:pStyle w:val="NoSpacing"/>
        <w:numPr>
          <w:ilvl w:val="3"/>
          <w:numId w:val="1"/>
        </w:numPr>
        <w:tabs>
          <w:tab w:val="left" w:pos="1276"/>
          <w:tab w:val="left" w:pos="1843"/>
        </w:tabs>
        <w:spacing w:line="276" w:lineRule="auto"/>
        <w:jc w:val="both"/>
        <w:rPr>
          <w:rFonts w:cs="Arial"/>
          <w:lang w:val="lt-LT"/>
        </w:rPr>
      </w:pPr>
      <w:r w:rsidRPr="00B00A5D">
        <w:rPr>
          <w:rFonts w:cs="Arial"/>
          <w:lang w:val="lt-LT"/>
        </w:rPr>
        <w:t>pagal reikalavimus telekomunikacijų ir TSPĮ elektrinio maitinimo nuo NSSRS projektavimui</w:t>
      </w:r>
      <w:r w:rsidR="56537FA5" w:rsidRPr="00B00A5D">
        <w:rPr>
          <w:rFonts w:cs="Arial"/>
          <w:lang w:val="lt-LT"/>
        </w:rPr>
        <w:t>;</w:t>
      </w:r>
    </w:p>
    <w:p w14:paraId="6987E0A2" w14:textId="77777777" w:rsidR="00E81866" w:rsidRPr="00B00A5D" w:rsidRDefault="197578B0" w:rsidP="00517206">
      <w:pPr>
        <w:pStyle w:val="NoSpacing"/>
        <w:numPr>
          <w:ilvl w:val="3"/>
          <w:numId w:val="1"/>
        </w:numPr>
        <w:tabs>
          <w:tab w:val="left" w:pos="1276"/>
          <w:tab w:val="left" w:pos="1843"/>
        </w:tabs>
        <w:spacing w:after="240" w:line="276" w:lineRule="auto"/>
        <w:ind w:left="1723" w:hanging="646"/>
        <w:jc w:val="both"/>
        <w:rPr>
          <w:rFonts w:cs="Arial"/>
          <w:lang w:val="lt-LT"/>
        </w:rPr>
      </w:pPr>
      <w:r w:rsidRPr="00B00A5D">
        <w:rPr>
          <w:rFonts w:cs="Arial"/>
          <w:lang w:val="lt-LT"/>
        </w:rPr>
        <w:t>Telekomunikacijų</w:t>
      </w:r>
      <w:r w:rsidR="33C4E846" w:rsidRPr="00B00A5D">
        <w:rPr>
          <w:rFonts w:cs="Arial"/>
          <w:lang w:val="lt-LT"/>
        </w:rPr>
        <w:t xml:space="preserve"> spintas papildyti reikiamu kiekiu įtampos skydelių ir automatinių jungiklių.</w:t>
      </w:r>
    </w:p>
    <w:p w14:paraId="1DB3EED7" w14:textId="663418EC" w:rsidR="005D2524" w:rsidRPr="00B00A5D" w:rsidRDefault="1C2B979A" w:rsidP="00057390">
      <w:pPr>
        <w:pStyle w:val="NoSpacing"/>
        <w:numPr>
          <w:ilvl w:val="2"/>
          <w:numId w:val="1"/>
        </w:numPr>
        <w:tabs>
          <w:tab w:val="left" w:pos="1276"/>
        </w:tabs>
        <w:spacing w:line="276" w:lineRule="auto"/>
        <w:ind w:left="851" w:firstLine="0"/>
        <w:jc w:val="both"/>
        <w:rPr>
          <w:rFonts w:cs="Arial"/>
          <w:lang w:val="lt-LT"/>
        </w:rPr>
      </w:pPr>
      <w:r w:rsidRPr="00B00A5D">
        <w:rPr>
          <w:rFonts w:cs="Arial"/>
          <w:lang w:val="lt-LT"/>
        </w:rPr>
        <w:t>Nenaudojama telekomunikacijų</w:t>
      </w:r>
      <w:r w:rsidR="00873905" w:rsidRPr="00B00A5D">
        <w:rPr>
          <w:rFonts w:cs="Arial"/>
          <w:lang w:val="lt-LT"/>
        </w:rPr>
        <w:t xml:space="preserve"> (komutatoriai ir SDPT įrenginiai)</w:t>
      </w:r>
      <w:r w:rsidRPr="00B00A5D">
        <w:rPr>
          <w:rFonts w:cs="Arial"/>
          <w:lang w:val="lt-LT"/>
        </w:rPr>
        <w:t xml:space="preserve"> ir infrastruktūros įranga turi būti išmontuota ir </w:t>
      </w:r>
      <w:r w:rsidR="00344FE9" w:rsidRPr="00B00A5D">
        <w:rPr>
          <w:rFonts w:cs="Arial"/>
          <w:lang w:val="lt-LT"/>
        </w:rPr>
        <w:t>pristatyta į Užsakovo sandėlį</w:t>
      </w:r>
      <w:r w:rsidR="00C412CE">
        <w:rPr>
          <w:rFonts w:cs="Arial"/>
          <w:lang w:val="lt-LT"/>
        </w:rPr>
        <w:t>;</w:t>
      </w:r>
    </w:p>
    <w:p w14:paraId="3920A376" w14:textId="7583C3E6" w:rsidR="00F36408" w:rsidRPr="00B00A5D" w:rsidRDefault="005E4510" w:rsidP="006B5A32">
      <w:pPr>
        <w:pStyle w:val="NoSpacing"/>
        <w:numPr>
          <w:ilvl w:val="2"/>
          <w:numId w:val="1"/>
        </w:numPr>
        <w:tabs>
          <w:tab w:val="left" w:pos="1276"/>
        </w:tabs>
        <w:spacing w:line="276" w:lineRule="auto"/>
        <w:ind w:left="851" w:firstLine="0"/>
        <w:jc w:val="both"/>
        <w:rPr>
          <w:rFonts w:cs="Arial"/>
          <w:lang w:val="lt-LT"/>
        </w:rPr>
      </w:pPr>
      <w:r w:rsidRPr="00B00A5D">
        <w:rPr>
          <w:rFonts w:cs="Arial"/>
          <w:lang w:val="lt-LT"/>
        </w:rPr>
        <w:t xml:space="preserve">Patalpoje Nr. 215 </w:t>
      </w:r>
      <w:r w:rsidR="2BABB8E6" w:rsidRPr="00B00A5D">
        <w:rPr>
          <w:rFonts w:cs="Arial"/>
          <w:lang w:val="lt-LT"/>
        </w:rPr>
        <w:t>suprojektuoti</w:t>
      </w:r>
      <w:r w:rsidRPr="00B00A5D">
        <w:rPr>
          <w:rFonts w:cs="Arial"/>
          <w:lang w:val="lt-LT"/>
        </w:rPr>
        <w:t xml:space="preserve"> naują </w:t>
      </w:r>
      <w:r w:rsidR="5F13D8C7" w:rsidRPr="00B00A5D">
        <w:rPr>
          <w:rFonts w:cs="Arial"/>
          <w:lang w:val="lt-LT"/>
        </w:rPr>
        <w:t>šviesolaidinių skaidulų</w:t>
      </w:r>
      <w:r w:rsidRPr="00B00A5D">
        <w:rPr>
          <w:rFonts w:cs="Arial"/>
          <w:lang w:val="lt-LT"/>
        </w:rPr>
        <w:t xml:space="preserve"> paskirstymo įrengin</w:t>
      </w:r>
      <w:r w:rsidR="00AC7E3B" w:rsidRPr="00B00A5D">
        <w:rPr>
          <w:rFonts w:cs="Arial"/>
          <w:lang w:val="lt-LT"/>
        </w:rPr>
        <w:t>į</w:t>
      </w:r>
      <w:r w:rsidR="00464D10" w:rsidRPr="00B00A5D">
        <w:rPr>
          <w:rFonts w:cs="Arial"/>
          <w:lang w:val="lt-LT"/>
        </w:rPr>
        <w:t xml:space="preserve"> esamoje ODF spintoje</w:t>
      </w:r>
      <w:r w:rsidRPr="00B00A5D">
        <w:rPr>
          <w:rFonts w:cs="Arial"/>
          <w:lang w:val="lt-LT"/>
        </w:rPr>
        <w:t xml:space="preserve">. </w:t>
      </w:r>
      <w:r w:rsidR="40B910C2" w:rsidRPr="00B00A5D">
        <w:rPr>
          <w:rFonts w:cs="Arial"/>
          <w:lang w:val="lt-LT"/>
        </w:rPr>
        <w:t>Šviesolaidinių skaidulų</w:t>
      </w:r>
      <w:r w:rsidR="00061676" w:rsidRPr="00B00A5D">
        <w:rPr>
          <w:rFonts w:cs="Arial"/>
          <w:lang w:val="lt-LT"/>
        </w:rPr>
        <w:t xml:space="preserve"> paskirstymo įrenginio </w:t>
      </w:r>
      <w:r w:rsidR="00F36408" w:rsidRPr="00B00A5D">
        <w:rPr>
          <w:rFonts w:cs="Arial"/>
          <w:lang w:val="lt-LT"/>
        </w:rPr>
        <w:t xml:space="preserve">ODF </w:t>
      </w:r>
      <w:r w:rsidR="00562ADA" w:rsidRPr="00B00A5D">
        <w:rPr>
          <w:rFonts w:cs="Arial"/>
          <w:lang w:val="lt-LT"/>
        </w:rPr>
        <w:t>spintos</w:t>
      </w:r>
      <w:r w:rsidR="008B1318" w:rsidRPr="00B00A5D">
        <w:rPr>
          <w:rFonts w:cs="Arial"/>
          <w:lang w:val="lt-LT"/>
        </w:rPr>
        <w:t xml:space="preserve"> (esančios Nr.</w:t>
      </w:r>
      <w:r w:rsidR="00974F8B">
        <w:rPr>
          <w:rFonts w:cs="Arial"/>
          <w:lang w:val="lt-LT"/>
        </w:rPr>
        <w:t> </w:t>
      </w:r>
      <w:r w:rsidR="008B1318" w:rsidRPr="00B00A5D">
        <w:rPr>
          <w:rFonts w:cs="Arial"/>
          <w:lang w:val="lt-LT"/>
        </w:rPr>
        <w:t>216 patalpoje)</w:t>
      </w:r>
      <w:r w:rsidR="001F0D27" w:rsidRPr="00B00A5D">
        <w:rPr>
          <w:rFonts w:cs="Arial"/>
          <w:lang w:val="lt-LT"/>
        </w:rPr>
        <w:t xml:space="preserve"> esamą </w:t>
      </w:r>
      <w:proofErr w:type="spellStart"/>
      <w:r w:rsidR="001F0D27" w:rsidRPr="00B00A5D">
        <w:rPr>
          <w:rFonts w:cs="Arial"/>
          <w:lang w:val="lt-LT"/>
        </w:rPr>
        <w:t>multi</w:t>
      </w:r>
      <w:r w:rsidR="00B16E4E" w:rsidRPr="00B00A5D">
        <w:rPr>
          <w:rFonts w:cs="Arial"/>
          <w:lang w:val="lt-LT"/>
        </w:rPr>
        <w:t>modinį</w:t>
      </w:r>
      <w:proofErr w:type="spellEnd"/>
      <w:r w:rsidR="00B16E4E" w:rsidRPr="00B00A5D">
        <w:rPr>
          <w:rFonts w:cs="Arial"/>
          <w:lang w:val="lt-LT"/>
        </w:rPr>
        <w:t xml:space="preserve"> kabelį</w:t>
      </w:r>
      <w:r w:rsidR="003D5497" w:rsidRPr="00B00A5D">
        <w:rPr>
          <w:rFonts w:cs="Arial"/>
          <w:lang w:val="lt-LT"/>
        </w:rPr>
        <w:t>, einantį iš</w:t>
      </w:r>
      <w:r w:rsidR="00A90084" w:rsidRPr="00B00A5D">
        <w:rPr>
          <w:rFonts w:cs="Arial"/>
          <w:lang w:val="lt-LT"/>
        </w:rPr>
        <w:t xml:space="preserve"> šunto reaktorių</w:t>
      </w:r>
      <w:r w:rsidR="003D5497" w:rsidRPr="00B00A5D">
        <w:rPr>
          <w:rFonts w:cs="Arial"/>
          <w:lang w:val="lt-LT"/>
        </w:rPr>
        <w:t xml:space="preserve"> AMS</w:t>
      </w:r>
      <w:r w:rsidR="00A90084" w:rsidRPr="00B00A5D">
        <w:rPr>
          <w:rFonts w:cs="Arial"/>
          <w:lang w:val="lt-LT"/>
        </w:rPr>
        <w:t>,</w:t>
      </w:r>
      <w:r w:rsidR="00B16E4E" w:rsidRPr="00B00A5D">
        <w:rPr>
          <w:rFonts w:cs="Arial"/>
          <w:lang w:val="lt-LT"/>
        </w:rPr>
        <w:t xml:space="preserve"> perkelti</w:t>
      </w:r>
      <w:r w:rsidR="000C5EEA" w:rsidRPr="00B00A5D">
        <w:rPr>
          <w:rFonts w:cs="Arial"/>
          <w:lang w:val="lt-LT"/>
        </w:rPr>
        <w:t xml:space="preserve"> ir perjungti</w:t>
      </w:r>
      <w:r w:rsidR="00B16E4E" w:rsidRPr="00B00A5D">
        <w:rPr>
          <w:rFonts w:cs="Arial"/>
          <w:lang w:val="lt-LT"/>
        </w:rPr>
        <w:t xml:space="preserve"> į</w:t>
      </w:r>
      <w:r w:rsidR="00D654CD" w:rsidRPr="00B00A5D">
        <w:rPr>
          <w:rFonts w:cs="Arial"/>
          <w:lang w:val="lt-LT"/>
        </w:rPr>
        <w:t xml:space="preserve"> </w:t>
      </w:r>
      <w:r w:rsidR="00061676" w:rsidRPr="00B00A5D">
        <w:rPr>
          <w:rFonts w:cs="Arial"/>
          <w:lang w:val="lt-LT"/>
        </w:rPr>
        <w:t xml:space="preserve">Nr. </w:t>
      </w:r>
      <w:r w:rsidR="00D654CD" w:rsidRPr="00B00A5D">
        <w:rPr>
          <w:rFonts w:cs="Arial"/>
          <w:lang w:val="lt-LT"/>
        </w:rPr>
        <w:t>215 patalpoje esančią ODF spintą.</w:t>
      </w:r>
      <w:r w:rsidR="00061676" w:rsidRPr="00B00A5D">
        <w:rPr>
          <w:rFonts w:cs="Arial"/>
          <w:lang w:val="lt-LT"/>
        </w:rPr>
        <w:t xml:space="preserve"> Esant poreikiui numatyti naują</w:t>
      </w:r>
      <w:r w:rsidR="000B0612" w:rsidRPr="00B00A5D">
        <w:rPr>
          <w:rFonts w:cs="Arial"/>
          <w:lang w:val="lt-LT"/>
        </w:rPr>
        <w:t xml:space="preserve"> kabelio</w:t>
      </w:r>
      <w:r w:rsidR="00061676" w:rsidRPr="00B00A5D">
        <w:rPr>
          <w:rFonts w:cs="Arial"/>
          <w:lang w:val="lt-LT"/>
        </w:rPr>
        <w:t xml:space="preserve"> movą</w:t>
      </w:r>
      <w:r w:rsidR="000B0612" w:rsidRPr="00B00A5D">
        <w:rPr>
          <w:rFonts w:cs="Arial"/>
          <w:lang w:val="lt-LT"/>
        </w:rPr>
        <w:t xml:space="preserve"> ir trūkstamą šviesolaidinio kabelio atkarpą</w:t>
      </w:r>
      <w:r w:rsidR="00C412CE">
        <w:rPr>
          <w:rFonts w:cs="Arial"/>
          <w:lang w:val="lt-LT"/>
        </w:rPr>
        <w:t>;</w:t>
      </w:r>
    </w:p>
    <w:p w14:paraId="7CC57275" w14:textId="3229159A" w:rsidR="00DD22F7" w:rsidRPr="00B00A5D" w:rsidRDefault="00DD22F7" w:rsidP="00402B5E">
      <w:pPr>
        <w:pStyle w:val="NoSpacing"/>
        <w:numPr>
          <w:ilvl w:val="2"/>
          <w:numId w:val="1"/>
        </w:numPr>
        <w:tabs>
          <w:tab w:val="left" w:pos="1276"/>
        </w:tabs>
        <w:spacing w:after="240" w:line="276" w:lineRule="auto"/>
        <w:ind w:left="851" w:firstLine="0"/>
        <w:jc w:val="both"/>
        <w:rPr>
          <w:rFonts w:cs="Arial"/>
          <w:lang w:val="lt-LT"/>
        </w:rPr>
      </w:pPr>
      <w:r w:rsidRPr="00B00A5D">
        <w:rPr>
          <w:rFonts w:cs="Arial"/>
          <w:lang w:val="lt-LT"/>
        </w:rPr>
        <w:t>Numatyti šviesolaidinius jungiamuosius kabelius</w:t>
      </w:r>
      <w:r w:rsidR="004E285A" w:rsidRPr="00B00A5D">
        <w:rPr>
          <w:rFonts w:cs="Arial"/>
          <w:lang w:val="lt-LT"/>
        </w:rPr>
        <w:t xml:space="preserve"> ir juos </w:t>
      </w:r>
      <w:r w:rsidR="16F775C2" w:rsidRPr="00B00A5D">
        <w:rPr>
          <w:rFonts w:cs="Arial"/>
          <w:lang w:val="lt-LT"/>
        </w:rPr>
        <w:t>pajung</w:t>
      </w:r>
      <w:r w:rsidR="4FB68A27" w:rsidRPr="00B00A5D">
        <w:rPr>
          <w:rFonts w:cs="Arial"/>
          <w:lang w:val="lt-LT"/>
        </w:rPr>
        <w:t>imą suprojektuoti</w:t>
      </w:r>
      <w:r w:rsidR="003542C5" w:rsidRPr="00B00A5D">
        <w:rPr>
          <w:rFonts w:cs="Arial"/>
          <w:lang w:val="lt-LT"/>
        </w:rPr>
        <w:t xml:space="preserve"> </w:t>
      </w:r>
      <w:r w:rsidR="008A1BC0" w:rsidRPr="00B00A5D">
        <w:rPr>
          <w:rFonts w:cs="Arial"/>
          <w:lang w:val="lt-LT"/>
        </w:rPr>
        <w:t>nuo</w:t>
      </w:r>
      <w:r w:rsidR="00EF59A7" w:rsidRPr="00B00A5D">
        <w:rPr>
          <w:rFonts w:cs="Arial"/>
          <w:lang w:val="lt-LT"/>
        </w:rPr>
        <w:t xml:space="preserve"> nauj</w:t>
      </w:r>
      <w:r w:rsidR="00266DB0" w:rsidRPr="00B00A5D">
        <w:rPr>
          <w:rFonts w:cs="Arial"/>
          <w:lang w:val="lt-LT"/>
        </w:rPr>
        <w:t>ai įrengiamo</w:t>
      </w:r>
      <w:r w:rsidR="002E4A62" w:rsidRPr="00B00A5D">
        <w:rPr>
          <w:rFonts w:cs="Arial"/>
          <w:lang w:val="lt-LT"/>
        </w:rPr>
        <w:t xml:space="preserve"> ODF </w:t>
      </w:r>
      <w:r w:rsidR="008A1BC0" w:rsidRPr="00B00A5D">
        <w:rPr>
          <w:rFonts w:cs="Arial"/>
          <w:lang w:val="lt-LT"/>
        </w:rPr>
        <w:t>iki</w:t>
      </w:r>
      <w:r w:rsidR="003542C5" w:rsidRPr="00B00A5D">
        <w:rPr>
          <w:rFonts w:cs="Arial"/>
          <w:lang w:val="lt-LT"/>
        </w:rPr>
        <w:t xml:space="preserve"> </w:t>
      </w:r>
      <w:r w:rsidR="008A1BC0" w:rsidRPr="00B00A5D">
        <w:rPr>
          <w:rFonts w:cs="Arial"/>
          <w:lang w:val="lt-LT"/>
        </w:rPr>
        <w:t xml:space="preserve">Nr. 215 patalpoje </w:t>
      </w:r>
      <w:r w:rsidR="00B64D57" w:rsidRPr="00B00A5D">
        <w:rPr>
          <w:rFonts w:cs="Arial"/>
          <w:lang w:val="lt-LT"/>
        </w:rPr>
        <w:t>esam</w:t>
      </w:r>
      <w:r w:rsidR="7B86F642" w:rsidRPr="31E70A14">
        <w:rPr>
          <w:rFonts w:cs="Arial"/>
          <w:lang w:val="lt-LT"/>
        </w:rPr>
        <w:t>os</w:t>
      </w:r>
      <w:r w:rsidR="00B64D57" w:rsidRPr="00B00A5D">
        <w:rPr>
          <w:rFonts w:cs="Arial"/>
          <w:lang w:val="lt-LT"/>
        </w:rPr>
        <w:t xml:space="preserve"> </w:t>
      </w:r>
      <w:r w:rsidR="003542C5" w:rsidRPr="00B00A5D">
        <w:rPr>
          <w:rFonts w:cs="Arial"/>
          <w:lang w:val="lt-LT"/>
        </w:rPr>
        <w:t>TELECOM</w:t>
      </w:r>
      <w:r w:rsidR="00EF59A7" w:rsidRPr="00B00A5D">
        <w:rPr>
          <w:rFonts w:cs="Arial"/>
          <w:lang w:val="lt-LT"/>
        </w:rPr>
        <w:t xml:space="preserve"> SUBITCLE A</w:t>
      </w:r>
      <w:r w:rsidRPr="00B00A5D">
        <w:rPr>
          <w:rFonts w:cs="Arial"/>
          <w:lang w:val="lt-LT"/>
        </w:rPr>
        <w:t xml:space="preserve"> </w:t>
      </w:r>
      <w:r w:rsidR="00C87B92" w:rsidRPr="00B00A5D">
        <w:rPr>
          <w:rFonts w:cs="Arial"/>
          <w:lang w:val="lt-LT"/>
        </w:rPr>
        <w:t xml:space="preserve">ir </w:t>
      </w:r>
      <w:r w:rsidR="00EF59A7" w:rsidRPr="00B00A5D">
        <w:rPr>
          <w:rFonts w:cs="Arial"/>
          <w:lang w:val="lt-LT"/>
        </w:rPr>
        <w:t>TELECOM SUBITCLE B spintos</w:t>
      </w:r>
      <w:r w:rsidR="00C87B92" w:rsidRPr="00B00A5D">
        <w:rPr>
          <w:rFonts w:cs="Arial"/>
          <w:lang w:val="lt-LT"/>
        </w:rPr>
        <w:t>e</w:t>
      </w:r>
      <w:r w:rsidR="0068674D" w:rsidRPr="00B00A5D">
        <w:rPr>
          <w:rFonts w:cs="Arial"/>
          <w:lang w:val="lt-LT"/>
        </w:rPr>
        <w:t xml:space="preserve"> veikiančios įrangos</w:t>
      </w:r>
      <w:r w:rsidR="00C87B92" w:rsidRPr="00B00A5D">
        <w:rPr>
          <w:rFonts w:cs="Arial"/>
          <w:lang w:val="lt-LT"/>
        </w:rPr>
        <w:t>.</w:t>
      </w:r>
    </w:p>
    <w:p w14:paraId="602464DE" w14:textId="11BF50BB" w:rsidR="005D2524" w:rsidRPr="00343CE8" w:rsidRDefault="0033014B" w:rsidP="00402B5E">
      <w:pPr>
        <w:pStyle w:val="NoSpacing"/>
        <w:numPr>
          <w:ilvl w:val="1"/>
          <w:numId w:val="1"/>
        </w:numPr>
        <w:spacing w:line="276" w:lineRule="auto"/>
        <w:ind w:left="0" w:firstLine="567"/>
        <w:jc w:val="both"/>
        <w:rPr>
          <w:rFonts w:cs="Arial"/>
          <w:szCs w:val="22"/>
          <w:lang w:val="lt-LT"/>
        </w:rPr>
      </w:pPr>
      <w:r w:rsidRPr="00343CE8">
        <w:rPr>
          <w:rFonts w:cs="Arial"/>
          <w:lang w:val="lt-LT"/>
        </w:rPr>
        <w:t>Kiti</w:t>
      </w:r>
      <w:r w:rsidR="0B4BA1D9" w:rsidRPr="00343CE8">
        <w:rPr>
          <w:rFonts w:cs="Arial"/>
          <w:lang w:val="lt-LT"/>
        </w:rPr>
        <w:t xml:space="preserve"> reikalavimai</w:t>
      </w:r>
      <w:r w:rsidR="0015052B">
        <w:rPr>
          <w:rFonts w:cs="Arial"/>
          <w:lang w:val="lt-LT"/>
        </w:rPr>
        <w:t>:</w:t>
      </w:r>
    </w:p>
    <w:p w14:paraId="6F3E8D9C" w14:textId="39AB2B81" w:rsidR="005D2524" w:rsidRPr="00343CE8" w:rsidRDefault="005D2524" w:rsidP="00402B5E">
      <w:pPr>
        <w:pStyle w:val="NoSpacing"/>
        <w:numPr>
          <w:ilvl w:val="2"/>
          <w:numId w:val="1"/>
        </w:numPr>
        <w:tabs>
          <w:tab w:val="left" w:pos="1418"/>
        </w:tabs>
        <w:spacing w:line="276" w:lineRule="auto"/>
        <w:ind w:left="851" w:firstLine="0"/>
        <w:jc w:val="both"/>
        <w:rPr>
          <w:rFonts w:cs="Arial"/>
          <w:szCs w:val="22"/>
          <w:lang w:val="lt-LT"/>
        </w:rPr>
      </w:pPr>
      <w:bookmarkStart w:id="86" w:name="_Hlk33000948"/>
      <w:r w:rsidRPr="00343CE8">
        <w:rPr>
          <w:rFonts w:cs="Arial"/>
          <w:szCs w:val="22"/>
          <w:lang w:val="lt-LT"/>
        </w:rPr>
        <w:t xml:space="preserve">TDPT ir PDT projektuoti pagal tipinę </w:t>
      </w:r>
      <w:r w:rsidR="00A02977" w:rsidRPr="00343CE8">
        <w:rPr>
          <w:rFonts w:cs="Arial"/>
          <w:szCs w:val="22"/>
          <w:lang w:val="lt-LT"/>
        </w:rPr>
        <w:t>Užsakovo</w:t>
      </w:r>
      <w:r w:rsidRPr="00343CE8">
        <w:rPr>
          <w:rFonts w:cs="Arial"/>
          <w:szCs w:val="22"/>
          <w:lang w:val="lt-LT"/>
        </w:rPr>
        <w:t xml:space="preserve"> transformatorių pastotės TDPT struktūrinę schemą</w:t>
      </w:r>
      <w:r w:rsidR="0015052B">
        <w:rPr>
          <w:rFonts w:cs="Arial"/>
          <w:szCs w:val="22"/>
          <w:lang w:val="lt-LT"/>
        </w:rPr>
        <w:t>;</w:t>
      </w:r>
    </w:p>
    <w:p w14:paraId="4DCB8844" w14:textId="0D15AD1C" w:rsidR="005D2524" w:rsidRPr="00343CE8" w:rsidRDefault="00370B19" w:rsidP="00402B5E">
      <w:pPr>
        <w:pStyle w:val="NoSpacing"/>
        <w:numPr>
          <w:ilvl w:val="2"/>
          <w:numId w:val="1"/>
        </w:numPr>
        <w:tabs>
          <w:tab w:val="left" w:pos="1418"/>
        </w:tabs>
        <w:spacing w:line="276" w:lineRule="auto"/>
        <w:ind w:left="851" w:firstLine="0"/>
        <w:jc w:val="both"/>
        <w:rPr>
          <w:rFonts w:cs="Arial"/>
          <w:szCs w:val="22"/>
          <w:lang w:val="lt-LT"/>
        </w:rPr>
      </w:pPr>
      <w:r w:rsidRPr="00343CE8">
        <w:rPr>
          <w:rFonts w:cs="Arial"/>
          <w:szCs w:val="22"/>
          <w:lang w:val="lt-LT"/>
        </w:rPr>
        <w:t>numatyti</w:t>
      </w:r>
      <w:r w:rsidR="00411126" w:rsidRPr="00343CE8">
        <w:rPr>
          <w:rFonts w:cs="Arial"/>
          <w:szCs w:val="22"/>
          <w:lang w:val="lt-LT"/>
        </w:rPr>
        <w:t xml:space="preserve">, kad </w:t>
      </w:r>
      <w:r w:rsidR="005D2524" w:rsidRPr="00343CE8">
        <w:rPr>
          <w:rFonts w:cs="Arial"/>
          <w:szCs w:val="22"/>
          <w:lang w:val="lt-LT"/>
        </w:rPr>
        <w:t xml:space="preserve">BP bei PDT komutatoriai komplektuojami su </w:t>
      </w:r>
      <w:r w:rsidR="00F83ABE" w:rsidRPr="00343CE8">
        <w:rPr>
          <w:rFonts w:cs="Arial"/>
          <w:szCs w:val="22"/>
          <w:lang w:val="lt-LT"/>
        </w:rPr>
        <w:t>Užsakovo</w:t>
      </w:r>
      <w:r w:rsidR="005D2524" w:rsidRPr="00343CE8">
        <w:rPr>
          <w:rFonts w:cs="Arial"/>
          <w:szCs w:val="22"/>
          <w:lang w:val="lt-LT"/>
        </w:rPr>
        <w:t xml:space="preserve"> naudojamos duomenų tinklo valdymo ir stebėjimo sistemos licencijomis</w:t>
      </w:r>
      <w:r w:rsidR="0015052B">
        <w:rPr>
          <w:rFonts w:cs="Arial"/>
          <w:szCs w:val="22"/>
          <w:lang w:val="lt-LT"/>
        </w:rPr>
        <w:t>;</w:t>
      </w:r>
    </w:p>
    <w:p w14:paraId="14377671" w14:textId="489E5152" w:rsidR="005D2524" w:rsidRPr="00343CE8" w:rsidRDefault="005D2524" w:rsidP="00402B5E">
      <w:pPr>
        <w:pStyle w:val="NoSpacing"/>
        <w:numPr>
          <w:ilvl w:val="2"/>
          <w:numId w:val="1"/>
        </w:numPr>
        <w:tabs>
          <w:tab w:val="left" w:pos="1418"/>
        </w:tabs>
        <w:spacing w:line="276" w:lineRule="auto"/>
        <w:ind w:left="851" w:firstLine="0"/>
        <w:jc w:val="both"/>
        <w:rPr>
          <w:rFonts w:cs="Arial"/>
          <w:szCs w:val="22"/>
          <w:lang w:val="lt-LT"/>
        </w:rPr>
      </w:pPr>
      <w:bookmarkStart w:id="87" w:name="_Hlk82868615"/>
      <w:r w:rsidRPr="00343CE8">
        <w:rPr>
          <w:rFonts w:cs="Arial"/>
          <w:szCs w:val="22"/>
          <w:lang w:val="lt-LT"/>
        </w:rPr>
        <w:t>Visi projektuojami SFP moduliai privalo būti originalūs pramoninio tipo to paties gamintojo, kaip ir įranga į kurią jie bus jungiami</w:t>
      </w:r>
      <w:r w:rsidR="0015052B">
        <w:rPr>
          <w:rFonts w:cs="Arial"/>
          <w:szCs w:val="22"/>
          <w:lang w:val="lt-LT"/>
        </w:rPr>
        <w:t>;</w:t>
      </w:r>
    </w:p>
    <w:bookmarkEnd w:id="87"/>
    <w:p w14:paraId="78BC2FD9" w14:textId="70E7DF47" w:rsidR="005D2524" w:rsidRPr="00343CE8" w:rsidRDefault="005D2524" w:rsidP="00402B5E">
      <w:pPr>
        <w:pStyle w:val="NoSpacing"/>
        <w:numPr>
          <w:ilvl w:val="2"/>
          <w:numId w:val="1"/>
        </w:numPr>
        <w:tabs>
          <w:tab w:val="left" w:pos="1418"/>
        </w:tabs>
        <w:spacing w:line="276" w:lineRule="auto"/>
        <w:ind w:left="851" w:firstLine="0"/>
        <w:jc w:val="both"/>
        <w:rPr>
          <w:rFonts w:cs="Arial"/>
          <w:szCs w:val="22"/>
          <w:lang w:val="lt-LT"/>
        </w:rPr>
      </w:pPr>
      <w:r w:rsidRPr="00343CE8">
        <w:rPr>
          <w:rFonts w:cs="Arial"/>
          <w:szCs w:val="22"/>
          <w:lang w:val="lt-LT"/>
        </w:rPr>
        <w:t>Telekomunikacijų ir infrastruktūros įranga projektuojama nauja</w:t>
      </w:r>
      <w:r w:rsidR="0015052B">
        <w:rPr>
          <w:rFonts w:cs="Arial"/>
          <w:szCs w:val="22"/>
          <w:lang w:val="lt-LT"/>
        </w:rPr>
        <w:t>;</w:t>
      </w:r>
    </w:p>
    <w:p w14:paraId="668497CF" w14:textId="0607E300" w:rsidR="005D2524" w:rsidRPr="00343CE8" w:rsidRDefault="005D2524" w:rsidP="00402B5E">
      <w:pPr>
        <w:pStyle w:val="NoSpacing"/>
        <w:numPr>
          <w:ilvl w:val="2"/>
          <w:numId w:val="1"/>
        </w:numPr>
        <w:tabs>
          <w:tab w:val="left" w:pos="1418"/>
        </w:tabs>
        <w:spacing w:line="276" w:lineRule="auto"/>
        <w:ind w:left="851" w:firstLine="0"/>
        <w:jc w:val="both"/>
        <w:rPr>
          <w:rFonts w:cs="Arial"/>
          <w:szCs w:val="22"/>
          <w:lang w:val="lt-LT"/>
        </w:rPr>
      </w:pPr>
      <w:r w:rsidRPr="00343CE8">
        <w:rPr>
          <w:rFonts w:cs="Arial"/>
          <w:bCs/>
          <w:szCs w:val="22"/>
          <w:lang w:val="lt-LT"/>
        </w:rPr>
        <w:t xml:space="preserve">Telekomunikacijų dalis techniniame </w:t>
      </w:r>
      <w:r w:rsidR="008F5666" w:rsidRPr="00343CE8">
        <w:rPr>
          <w:rFonts w:cs="Arial"/>
          <w:bCs/>
          <w:szCs w:val="22"/>
          <w:lang w:val="lt-LT"/>
        </w:rPr>
        <w:t xml:space="preserve">darbo </w:t>
      </w:r>
      <w:r w:rsidRPr="00343CE8">
        <w:rPr>
          <w:rFonts w:cs="Arial"/>
          <w:bCs/>
          <w:szCs w:val="22"/>
          <w:lang w:val="lt-LT"/>
        </w:rPr>
        <w:t>projekte turi būti pateikta kaip atskira byla</w:t>
      </w:r>
      <w:r w:rsidR="0015052B">
        <w:rPr>
          <w:rFonts w:cs="Arial"/>
          <w:bCs/>
          <w:szCs w:val="22"/>
          <w:lang w:val="lt-LT"/>
        </w:rPr>
        <w:t>;</w:t>
      </w:r>
    </w:p>
    <w:p w14:paraId="469DDA12" w14:textId="3AE950E4" w:rsidR="007A6ABB" w:rsidRPr="00343CE8" w:rsidRDefault="005D2524" w:rsidP="00402B5E">
      <w:pPr>
        <w:pStyle w:val="NoSpacing"/>
        <w:numPr>
          <w:ilvl w:val="2"/>
          <w:numId w:val="1"/>
        </w:numPr>
        <w:tabs>
          <w:tab w:val="left" w:pos="1418"/>
        </w:tabs>
        <w:spacing w:line="276" w:lineRule="auto"/>
        <w:ind w:left="851" w:firstLine="0"/>
        <w:jc w:val="both"/>
        <w:rPr>
          <w:rFonts w:cs="Arial"/>
          <w:szCs w:val="22"/>
          <w:lang w:val="lt-LT"/>
        </w:rPr>
      </w:pPr>
      <w:r w:rsidRPr="00343CE8">
        <w:rPr>
          <w:rFonts w:cs="Arial"/>
          <w:szCs w:val="22"/>
          <w:lang w:val="lt-LT"/>
        </w:rPr>
        <w:lastRenderedPageBreak/>
        <w:t xml:space="preserve">Techniniame </w:t>
      </w:r>
      <w:r w:rsidR="00AA4C1E" w:rsidRPr="00343CE8">
        <w:rPr>
          <w:rFonts w:cs="Arial"/>
          <w:szCs w:val="22"/>
          <w:lang w:val="lt-LT"/>
        </w:rPr>
        <w:t xml:space="preserve">darbo </w:t>
      </w:r>
      <w:r w:rsidRPr="00343CE8">
        <w:rPr>
          <w:rFonts w:cs="Arial"/>
          <w:szCs w:val="22"/>
          <w:lang w:val="lt-LT"/>
        </w:rPr>
        <w:t xml:space="preserve">projekte aprašyti ir pateikti sprendinius reikalingiems duomenų perdavimo pakeitimams atlikti su </w:t>
      </w:r>
      <w:r w:rsidR="00AA4C1E" w:rsidRPr="00343CE8">
        <w:rPr>
          <w:rFonts w:cs="Arial"/>
          <w:szCs w:val="22"/>
          <w:lang w:val="lt-LT"/>
        </w:rPr>
        <w:t>remontu</w:t>
      </w:r>
      <w:r w:rsidRPr="00343CE8">
        <w:rPr>
          <w:rFonts w:cs="Arial"/>
          <w:szCs w:val="22"/>
          <w:lang w:val="lt-LT"/>
        </w:rPr>
        <w:t xml:space="preserve"> susijusiuose kituose perdavimo tinklo objektuose </w:t>
      </w:r>
      <w:r w:rsidRPr="00343CE8">
        <w:rPr>
          <w:rFonts w:cs="Arial"/>
          <w:bCs/>
          <w:i/>
          <w:szCs w:val="22"/>
          <w:lang w:val="lt-LT"/>
        </w:rPr>
        <w:t>(</w:t>
      </w:r>
      <w:r w:rsidR="008D275F" w:rsidRPr="00343CE8">
        <w:rPr>
          <w:rFonts w:cs="Arial"/>
          <w:bCs/>
          <w:i/>
          <w:szCs w:val="22"/>
          <w:lang w:val="lt-LT"/>
        </w:rPr>
        <w:t>Alytaus 400 kV TP</w:t>
      </w:r>
      <w:r w:rsidRPr="00343CE8">
        <w:rPr>
          <w:rFonts w:cs="Arial"/>
          <w:bCs/>
          <w:i/>
          <w:szCs w:val="22"/>
          <w:lang w:val="lt-LT"/>
        </w:rPr>
        <w:t>)</w:t>
      </w:r>
      <w:r w:rsidR="0015052B">
        <w:rPr>
          <w:rFonts w:cs="Arial"/>
          <w:szCs w:val="22"/>
          <w:lang w:val="lt-LT"/>
        </w:rPr>
        <w:t>;</w:t>
      </w:r>
    </w:p>
    <w:p w14:paraId="43A42BBC" w14:textId="3F493E24" w:rsidR="007A6ABB" w:rsidRPr="00343CE8" w:rsidRDefault="005D2524" w:rsidP="00402B5E">
      <w:pPr>
        <w:pStyle w:val="NoSpacing"/>
        <w:numPr>
          <w:ilvl w:val="2"/>
          <w:numId w:val="1"/>
        </w:numPr>
        <w:tabs>
          <w:tab w:val="left" w:pos="1418"/>
        </w:tabs>
        <w:spacing w:line="276" w:lineRule="auto"/>
        <w:ind w:left="851" w:firstLine="0"/>
        <w:jc w:val="both"/>
        <w:rPr>
          <w:rFonts w:cs="Arial"/>
          <w:szCs w:val="22"/>
          <w:lang w:val="lt-LT"/>
        </w:rPr>
      </w:pPr>
      <w:r w:rsidRPr="00343CE8">
        <w:rPr>
          <w:rFonts w:cs="Arial"/>
          <w:szCs w:val="22"/>
          <w:lang w:val="lt-LT"/>
        </w:rPr>
        <w:t xml:space="preserve">Telekomunikacijų sprendiniai rengiami </w:t>
      </w:r>
      <w:r w:rsidRPr="00343CE8">
        <w:rPr>
          <w:rFonts w:cs="Arial"/>
          <w:bCs/>
          <w:szCs w:val="22"/>
          <w:lang w:val="lt-LT"/>
        </w:rPr>
        <w:t>vadovaujantis</w:t>
      </w:r>
      <w:r w:rsidRPr="00343CE8">
        <w:rPr>
          <w:rFonts w:cs="Arial"/>
          <w:szCs w:val="22"/>
          <w:lang w:val="lt-LT"/>
        </w:rPr>
        <w:t xml:space="preserve"> </w:t>
      </w:r>
      <w:r w:rsidR="00750B52" w:rsidRPr="00343CE8">
        <w:rPr>
          <w:rFonts w:cs="Arial"/>
          <w:szCs w:val="22"/>
          <w:lang w:val="lt-LT"/>
        </w:rPr>
        <w:t>Užsakovo</w:t>
      </w:r>
      <w:r w:rsidRPr="00343CE8">
        <w:rPr>
          <w:rFonts w:cs="Arial"/>
          <w:szCs w:val="22"/>
          <w:lang w:val="lt-LT"/>
        </w:rPr>
        <w:t xml:space="preserve"> patvirtintu perdavimo tinklo transformatorių pastočių ir skirstyklų įrangos nuotolinio valdymo reikalavimų aprašu, pateiktu </w:t>
      </w:r>
      <w:hyperlink r:id="rId12" w:history="1">
        <w:r w:rsidRPr="00343CE8">
          <w:rPr>
            <w:rFonts w:cs="Arial"/>
            <w:szCs w:val="22"/>
            <w:lang w:val="lt-LT"/>
          </w:rPr>
          <w:t>www.litgrid.eu</w:t>
        </w:r>
      </w:hyperlink>
      <w:r w:rsidRPr="00343CE8">
        <w:rPr>
          <w:rFonts w:cs="Arial"/>
          <w:szCs w:val="22"/>
          <w:lang w:val="lt-LT"/>
        </w:rPr>
        <w:t>: Tinklo plėtra &gt; Standartiniai techniniai reikalavimai &gt; Pastočių ir skirstyklų įrangos nuotolinis valdymas</w:t>
      </w:r>
      <w:bookmarkEnd w:id="77"/>
      <w:r w:rsidR="00FC274A" w:rsidRPr="00343CE8">
        <w:rPr>
          <w:rFonts w:cs="Arial"/>
          <w:szCs w:val="22"/>
          <w:lang w:val="lt-LT"/>
        </w:rPr>
        <w:t xml:space="preserve"> (žr. </w:t>
      </w:r>
      <w:r w:rsidR="00FC274A" w:rsidRPr="00343CE8">
        <w:rPr>
          <w:rFonts w:cs="Arial"/>
          <w:szCs w:val="22"/>
          <w:lang w:val="lt-LT"/>
        </w:rPr>
        <w:fldChar w:fldCharType="begin"/>
      </w:r>
      <w:r w:rsidR="00FC274A" w:rsidRPr="00343CE8">
        <w:rPr>
          <w:rFonts w:cs="Arial"/>
          <w:szCs w:val="22"/>
          <w:lang w:val="lt-LT"/>
        </w:rPr>
        <w:instrText xml:space="preserve"> REF _Ref158058278 \h  \* MERGEFORMAT </w:instrText>
      </w:r>
      <w:r w:rsidR="00FC274A" w:rsidRPr="00343CE8">
        <w:rPr>
          <w:rFonts w:cs="Arial"/>
          <w:szCs w:val="22"/>
          <w:lang w:val="lt-LT"/>
        </w:rPr>
      </w:r>
      <w:r w:rsidR="00FC274A" w:rsidRPr="00343CE8">
        <w:rPr>
          <w:rFonts w:cs="Arial"/>
          <w:szCs w:val="22"/>
          <w:lang w:val="lt-LT"/>
        </w:rPr>
        <w:fldChar w:fldCharType="separate"/>
      </w:r>
      <w:r w:rsidR="008F1534" w:rsidRPr="008F1534">
        <w:rPr>
          <w:rFonts w:cs="Arial"/>
          <w:lang w:val="lt-LT"/>
        </w:rPr>
        <w:t>Priedas 40</w:t>
      </w:r>
      <w:r w:rsidR="00FC274A" w:rsidRPr="00343CE8">
        <w:rPr>
          <w:rFonts w:cs="Arial"/>
          <w:szCs w:val="22"/>
          <w:lang w:val="lt-LT"/>
        </w:rPr>
        <w:fldChar w:fldCharType="end"/>
      </w:r>
      <w:r w:rsidR="00FC274A" w:rsidRPr="00343CE8">
        <w:rPr>
          <w:rFonts w:cs="Arial"/>
          <w:szCs w:val="22"/>
          <w:lang w:val="lt-LT"/>
        </w:rPr>
        <w:t>)</w:t>
      </w:r>
      <w:r w:rsidR="0015052B">
        <w:rPr>
          <w:rFonts w:cs="Arial"/>
          <w:szCs w:val="22"/>
          <w:lang w:val="lt-LT"/>
        </w:rPr>
        <w:t>;</w:t>
      </w:r>
    </w:p>
    <w:p w14:paraId="757D86F0" w14:textId="021B19C9" w:rsidR="005D2524" w:rsidRPr="00343CE8" w:rsidRDefault="005D2524" w:rsidP="00402B5E">
      <w:pPr>
        <w:pStyle w:val="NoSpacing"/>
        <w:numPr>
          <w:ilvl w:val="2"/>
          <w:numId w:val="1"/>
        </w:numPr>
        <w:tabs>
          <w:tab w:val="left" w:pos="1418"/>
        </w:tabs>
        <w:spacing w:line="276" w:lineRule="auto"/>
        <w:ind w:left="851" w:firstLine="0"/>
        <w:jc w:val="both"/>
        <w:rPr>
          <w:rFonts w:cs="Arial"/>
          <w:szCs w:val="22"/>
          <w:lang w:val="lt-LT"/>
        </w:rPr>
      </w:pPr>
      <w:r w:rsidRPr="00343CE8">
        <w:rPr>
          <w:rFonts w:cs="Arial"/>
          <w:szCs w:val="22"/>
          <w:lang w:val="lt-LT"/>
        </w:rPr>
        <w:t>Telekomunikacijų ir infrastruktūros įranga turi būti projektuojama</w:t>
      </w:r>
      <w:r w:rsidR="00343CE8" w:rsidRPr="00343CE8">
        <w:rPr>
          <w:rFonts w:cs="Arial"/>
          <w:szCs w:val="22"/>
          <w:lang w:val="lt-LT"/>
        </w:rPr>
        <w:t xml:space="preserve"> </w:t>
      </w:r>
      <w:r w:rsidRPr="00343CE8">
        <w:rPr>
          <w:rFonts w:cs="Arial"/>
          <w:szCs w:val="22"/>
          <w:lang w:val="lt-LT"/>
        </w:rPr>
        <w:t>remiantis standartiniais techniniais reikalavimais:</w:t>
      </w:r>
    </w:p>
    <w:p w14:paraId="420F4652" w14:textId="002E784A" w:rsidR="005D2524" w:rsidRPr="00343CE8" w:rsidRDefault="005D2524" w:rsidP="00402B5E">
      <w:pPr>
        <w:pStyle w:val="NoSpacing"/>
        <w:numPr>
          <w:ilvl w:val="3"/>
          <w:numId w:val="1"/>
        </w:numPr>
        <w:tabs>
          <w:tab w:val="left" w:pos="2410"/>
        </w:tabs>
        <w:spacing w:line="276" w:lineRule="auto"/>
        <w:ind w:left="1418" w:firstLine="0"/>
        <w:jc w:val="both"/>
        <w:rPr>
          <w:rFonts w:cs="Arial"/>
          <w:lang w:val="lt-LT"/>
        </w:rPr>
      </w:pPr>
      <w:r w:rsidRPr="00343CE8">
        <w:rPr>
          <w:rFonts w:cs="Arial"/>
          <w:lang w:val="lt-LT"/>
        </w:rPr>
        <w:t>Šviesolaidinio kabelio projektavimui (žr.</w:t>
      </w:r>
      <w:r w:rsidR="00515F1A" w:rsidRPr="00343CE8">
        <w:rPr>
          <w:rFonts w:cs="Arial"/>
          <w:lang w:val="lt-LT"/>
        </w:rPr>
        <w:t xml:space="preserve"> </w:t>
      </w:r>
      <w:r w:rsidR="00224E14" w:rsidRPr="00343CE8">
        <w:rPr>
          <w:rFonts w:cs="Arial"/>
          <w:lang w:val="lt-LT"/>
        </w:rPr>
        <w:fldChar w:fldCharType="begin"/>
      </w:r>
      <w:r w:rsidR="00224E14" w:rsidRPr="00343CE8">
        <w:rPr>
          <w:rFonts w:cs="Arial"/>
          <w:lang w:val="lt-LT"/>
        </w:rPr>
        <w:instrText xml:space="preserve"> REF _Ref158101545 \h </w:instrText>
      </w:r>
      <w:r w:rsidR="00224E14" w:rsidRPr="00343CE8">
        <w:rPr>
          <w:rFonts w:cs="Arial"/>
          <w:lang w:val="lt-LT"/>
        </w:rPr>
      </w:r>
      <w:r w:rsidR="00224E14" w:rsidRPr="00343CE8">
        <w:rPr>
          <w:rFonts w:cs="Arial"/>
          <w:lang w:val="lt-LT"/>
        </w:rPr>
        <w:fldChar w:fldCharType="separate"/>
      </w:r>
      <w:proofErr w:type="spellStart"/>
      <w:r w:rsidR="008F1534" w:rsidRPr="00AD66A1">
        <w:t>Priedas</w:t>
      </w:r>
      <w:proofErr w:type="spellEnd"/>
      <w:r w:rsidR="008F1534" w:rsidRPr="00AD66A1">
        <w:t xml:space="preserve"> </w:t>
      </w:r>
      <w:r w:rsidR="008F1534">
        <w:rPr>
          <w:noProof/>
        </w:rPr>
        <w:t>41</w:t>
      </w:r>
      <w:r w:rsidR="00224E14" w:rsidRPr="00343CE8">
        <w:rPr>
          <w:rFonts w:cs="Arial"/>
          <w:lang w:val="lt-LT"/>
        </w:rPr>
        <w:fldChar w:fldCharType="end"/>
      </w:r>
      <w:r w:rsidRPr="00343CE8">
        <w:rPr>
          <w:rFonts w:cs="Arial"/>
          <w:lang w:val="lt-LT"/>
        </w:rPr>
        <w:t xml:space="preserve">); </w:t>
      </w:r>
    </w:p>
    <w:p w14:paraId="5F099273" w14:textId="313A46D0" w:rsidR="005D2524" w:rsidRPr="00343CE8" w:rsidRDefault="005D2524" w:rsidP="00402B5E">
      <w:pPr>
        <w:pStyle w:val="NoSpacing"/>
        <w:numPr>
          <w:ilvl w:val="3"/>
          <w:numId w:val="1"/>
        </w:numPr>
        <w:tabs>
          <w:tab w:val="left" w:pos="2410"/>
        </w:tabs>
        <w:spacing w:line="276" w:lineRule="auto"/>
        <w:ind w:left="1418" w:firstLine="0"/>
        <w:jc w:val="both"/>
        <w:rPr>
          <w:rFonts w:cs="Arial"/>
          <w:lang w:val="lt-LT"/>
        </w:rPr>
      </w:pPr>
      <w:r w:rsidRPr="00343CE8">
        <w:rPr>
          <w:rFonts w:cs="Arial"/>
          <w:lang w:val="lt-LT"/>
        </w:rPr>
        <w:t>Jungiamiesiems šviesolaidiniams kabeliams (žr.</w:t>
      </w:r>
      <w:r w:rsidR="005F4C31" w:rsidRPr="00343CE8">
        <w:rPr>
          <w:rFonts w:cs="Arial"/>
          <w:lang w:val="lt-LT"/>
        </w:rPr>
        <w:t xml:space="preserve"> </w:t>
      </w:r>
      <w:r w:rsidR="005F4C31" w:rsidRPr="00343CE8">
        <w:rPr>
          <w:rFonts w:cs="Arial"/>
          <w:lang w:val="lt-LT"/>
        </w:rPr>
        <w:fldChar w:fldCharType="begin"/>
      </w:r>
      <w:r w:rsidR="005F4C31" w:rsidRPr="00343CE8">
        <w:rPr>
          <w:rFonts w:cs="Arial"/>
          <w:lang w:val="lt-LT"/>
        </w:rPr>
        <w:instrText xml:space="preserve"> REF _Ref158101395 \h </w:instrText>
      </w:r>
      <w:r w:rsidR="005F4C31" w:rsidRPr="00343CE8">
        <w:rPr>
          <w:rFonts w:cs="Arial"/>
          <w:lang w:val="lt-LT"/>
        </w:rPr>
      </w:r>
      <w:r w:rsidR="005F4C31" w:rsidRPr="00343CE8">
        <w:rPr>
          <w:rFonts w:cs="Arial"/>
          <w:lang w:val="lt-LT"/>
        </w:rPr>
        <w:fldChar w:fldCharType="separate"/>
      </w:r>
      <w:proofErr w:type="spellStart"/>
      <w:r w:rsidR="008F1534" w:rsidRPr="00AD66A1">
        <w:t>Priedas</w:t>
      </w:r>
      <w:proofErr w:type="spellEnd"/>
      <w:r w:rsidR="008F1534" w:rsidRPr="00AD66A1">
        <w:t xml:space="preserve"> </w:t>
      </w:r>
      <w:r w:rsidR="008F1534">
        <w:rPr>
          <w:noProof/>
        </w:rPr>
        <w:t>42</w:t>
      </w:r>
      <w:r w:rsidR="005F4C31" w:rsidRPr="00343CE8">
        <w:rPr>
          <w:rFonts w:cs="Arial"/>
          <w:lang w:val="lt-LT"/>
        </w:rPr>
        <w:fldChar w:fldCharType="end"/>
      </w:r>
      <w:r w:rsidRPr="00343CE8">
        <w:rPr>
          <w:rFonts w:cs="Arial"/>
          <w:lang w:val="lt-LT"/>
        </w:rPr>
        <w:t>);</w:t>
      </w:r>
    </w:p>
    <w:p w14:paraId="0D443DBE" w14:textId="16130F2F" w:rsidR="005D2524" w:rsidRPr="00343CE8" w:rsidRDefault="005D2524" w:rsidP="00402B5E">
      <w:pPr>
        <w:pStyle w:val="NoSpacing"/>
        <w:numPr>
          <w:ilvl w:val="3"/>
          <w:numId w:val="1"/>
        </w:numPr>
        <w:tabs>
          <w:tab w:val="left" w:pos="2410"/>
        </w:tabs>
        <w:spacing w:line="276" w:lineRule="auto"/>
        <w:ind w:left="1418" w:firstLine="0"/>
        <w:jc w:val="both"/>
        <w:rPr>
          <w:rFonts w:cs="Arial"/>
          <w:lang w:val="lt-LT"/>
        </w:rPr>
      </w:pPr>
      <w:r w:rsidRPr="00343CE8">
        <w:rPr>
          <w:rFonts w:cs="Arial"/>
          <w:lang w:val="lt-LT"/>
        </w:rPr>
        <w:t>Skaidulų paskirstymo įrenginio projektavimui (žr.</w:t>
      </w:r>
      <w:r w:rsidR="00391B0C" w:rsidRPr="00343CE8">
        <w:rPr>
          <w:rFonts w:cs="Arial"/>
          <w:lang w:val="lt-LT"/>
        </w:rPr>
        <w:t xml:space="preserve"> </w:t>
      </w:r>
      <w:r w:rsidR="00391B0C" w:rsidRPr="00343CE8">
        <w:rPr>
          <w:rFonts w:cs="Arial"/>
          <w:lang w:val="lt-LT"/>
        </w:rPr>
        <w:fldChar w:fldCharType="begin"/>
      </w:r>
      <w:r w:rsidR="00391B0C" w:rsidRPr="00343CE8">
        <w:rPr>
          <w:rFonts w:cs="Arial"/>
          <w:lang w:val="lt-LT"/>
        </w:rPr>
        <w:instrText xml:space="preserve"> REF _Ref158101656 \h </w:instrText>
      </w:r>
      <w:r w:rsidR="00391B0C" w:rsidRPr="00343CE8">
        <w:rPr>
          <w:rFonts w:cs="Arial"/>
          <w:lang w:val="lt-LT"/>
        </w:rPr>
      </w:r>
      <w:r w:rsidR="00391B0C" w:rsidRPr="00343CE8">
        <w:rPr>
          <w:rFonts w:cs="Arial"/>
          <w:lang w:val="lt-LT"/>
        </w:rPr>
        <w:fldChar w:fldCharType="separate"/>
      </w:r>
      <w:proofErr w:type="spellStart"/>
      <w:r w:rsidR="008F1534" w:rsidRPr="00AD66A1">
        <w:t>Priedas</w:t>
      </w:r>
      <w:proofErr w:type="spellEnd"/>
      <w:r w:rsidR="008F1534" w:rsidRPr="00AD66A1">
        <w:t xml:space="preserve"> </w:t>
      </w:r>
      <w:r w:rsidR="008F1534">
        <w:rPr>
          <w:noProof/>
        </w:rPr>
        <w:t>43</w:t>
      </w:r>
      <w:r w:rsidR="00391B0C" w:rsidRPr="00343CE8">
        <w:rPr>
          <w:rFonts w:cs="Arial"/>
          <w:lang w:val="lt-LT"/>
        </w:rPr>
        <w:fldChar w:fldCharType="end"/>
      </w:r>
      <w:r w:rsidR="00391B0C" w:rsidRPr="00343CE8">
        <w:rPr>
          <w:rFonts w:cs="Arial"/>
          <w:lang w:val="lt-LT"/>
        </w:rPr>
        <w:t>)</w:t>
      </w:r>
      <w:r w:rsidRPr="00343CE8">
        <w:rPr>
          <w:rFonts w:cs="Arial"/>
          <w:lang w:val="lt-LT"/>
        </w:rPr>
        <w:t>;</w:t>
      </w:r>
    </w:p>
    <w:p w14:paraId="0E014E16" w14:textId="2835E401" w:rsidR="005D2524" w:rsidRPr="00343CE8" w:rsidRDefault="005D2524" w:rsidP="00402B5E">
      <w:pPr>
        <w:pStyle w:val="NoSpacing"/>
        <w:numPr>
          <w:ilvl w:val="3"/>
          <w:numId w:val="1"/>
        </w:numPr>
        <w:tabs>
          <w:tab w:val="left" w:pos="2410"/>
        </w:tabs>
        <w:spacing w:line="276" w:lineRule="auto"/>
        <w:ind w:left="1418" w:firstLine="0"/>
        <w:jc w:val="both"/>
        <w:rPr>
          <w:rFonts w:cs="Arial"/>
          <w:lang w:val="lt-LT"/>
        </w:rPr>
      </w:pPr>
      <w:r w:rsidRPr="00343CE8">
        <w:rPr>
          <w:rFonts w:cs="Arial"/>
          <w:lang w:val="lt-LT"/>
        </w:rPr>
        <w:t>Tipinis ryšio nutraukimo darbų planas (žr.</w:t>
      </w:r>
      <w:r w:rsidR="007C74D4" w:rsidRPr="00343CE8">
        <w:rPr>
          <w:rFonts w:cs="Arial"/>
          <w:lang w:val="lt-LT"/>
        </w:rPr>
        <w:t xml:space="preserve"> </w:t>
      </w:r>
      <w:r w:rsidR="007C74D4" w:rsidRPr="00343CE8">
        <w:rPr>
          <w:rFonts w:cs="Arial"/>
          <w:lang w:val="lt-LT"/>
        </w:rPr>
        <w:fldChar w:fldCharType="begin"/>
      </w:r>
      <w:r w:rsidR="007C74D4" w:rsidRPr="00343CE8">
        <w:rPr>
          <w:rFonts w:cs="Arial"/>
          <w:lang w:val="lt-LT"/>
        </w:rPr>
        <w:instrText xml:space="preserve"> REF _Ref158101848 \h </w:instrText>
      </w:r>
      <w:r w:rsidR="007C74D4" w:rsidRPr="00343CE8">
        <w:rPr>
          <w:rFonts w:cs="Arial"/>
          <w:lang w:val="lt-LT"/>
        </w:rPr>
      </w:r>
      <w:r w:rsidR="007C74D4" w:rsidRPr="00343CE8">
        <w:rPr>
          <w:rFonts w:cs="Arial"/>
          <w:lang w:val="lt-LT"/>
        </w:rPr>
        <w:fldChar w:fldCharType="separate"/>
      </w:r>
      <w:proofErr w:type="spellStart"/>
      <w:r w:rsidR="008F1534" w:rsidRPr="00AD66A1">
        <w:t>Priedas</w:t>
      </w:r>
      <w:proofErr w:type="spellEnd"/>
      <w:r w:rsidR="008F1534" w:rsidRPr="00AD66A1">
        <w:t xml:space="preserve"> </w:t>
      </w:r>
      <w:r w:rsidR="008F1534">
        <w:rPr>
          <w:noProof/>
        </w:rPr>
        <w:t>44</w:t>
      </w:r>
      <w:r w:rsidR="007C74D4" w:rsidRPr="00343CE8">
        <w:rPr>
          <w:rFonts w:cs="Arial"/>
          <w:lang w:val="lt-LT"/>
        </w:rPr>
        <w:fldChar w:fldCharType="end"/>
      </w:r>
      <w:r w:rsidR="007C74D4" w:rsidRPr="00343CE8">
        <w:rPr>
          <w:rFonts w:cs="Arial"/>
          <w:lang w:val="lt-LT"/>
        </w:rPr>
        <w:t>)</w:t>
      </w:r>
      <w:r w:rsidRPr="00343CE8">
        <w:rPr>
          <w:rFonts w:cs="Arial"/>
          <w:lang w:val="lt-LT"/>
        </w:rPr>
        <w:t>;</w:t>
      </w:r>
    </w:p>
    <w:p w14:paraId="631D4DF9" w14:textId="62C004DC" w:rsidR="005D2524" w:rsidRPr="00343CE8" w:rsidRDefault="005D2524" w:rsidP="00402B5E">
      <w:pPr>
        <w:pStyle w:val="NoSpacing"/>
        <w:numPr>
          <w:ilvl w:val="3"/>
          <w:numId w:val="1"/>
        </w:numPr>
        <w:tabs>
          <w:tab w:val="left" w:pos="2410"/>
        </w:tabs>
        <w:spacing w:line="276" w:lineRule="auto"/>
        <w:ind w:left="1418" w:firstLine="0"/>
        <w:jc w:val="both"/>
        <w:rPr>
          <w:rFonts w:cs="Arial"/>
          <w:lang w:val="lt-LT"/>
        </w:rPr>
      </w:pPr>
      <w:r w:rsidRPr="00343CE8">
        <w:rPr>
          <w:rFonts w:cs="Arial"/>
          <w:lang w:val="lt-LT"/>
        </w:rPr>
        <w:t xml:space="preserve">Ryšių apsauginiams vamzdžiams (žr. </w:t>
      </w:r>
      <w:r w:rsidR="00B56464" w:rsidRPr="00343CE8">
        <w:rPr>
          <w:rFonts w:cs="Arial"/>
          <w:lang w:val="lt-LT"/>
        </w:rPr>
        <w:fldChar w:fldCharType="begin"/>
      </w:r>
      <w:r w:rsidR="00B56464" w:rsidRPr="00343CE8">
        <w:rPr>
          <w:rFonts w:cs="Arial"/>
          <w:lang w:val="lt-LT"/>
        </w:rPr>
        <w:instrText xml:space="preserve"> REF _Ref158102068 \h </w:instrText>
      </w:r>
      <w:r w:rsidR="00B56464" w:rsidRPr="00343CE8">
        <w:rPr>
          <w:rFonts w:cs="Arial"/>
          <w:lang w:val="lt-LT"/>
        </w:rPr>
      </w:r>
      <w:r w:rsidR="00B56464" w:rsidRPr="00343CE8">
        <w:rPr>
          <w:rFonts w:cs="Arial"/>
          <w:lang w:val="lt-LT"/>
        </w:rPr>
        <w:fldChar w:fldCharType="separate"/>
      </w:r>
      <w:r w:rsidR="008F1534" w:rsidRPr="005F4F81">
        <w:rPr>
          <w:lang w:val="lt-LT"/>
        </w:rPr>
        <w:t xml:space="preserve">Priedas </w:t>
      </w:r>
      <w:r w:rsidR="008F1534" w:rsidRPr="005F4F81">
        <w:rPr>
          <w:noProof/>
          <w:lang w:val="lt-LT"/>
        </w:rPr>
        <w:t>45</w:t>
      </w:r>
      <w:r w:rsidR="00B56464" w:rsidRPr="00343CE8">
        <w:rPr>
          <w:rFonts w:cs="Arial"/>
          <w:lang w:val="lt-LT"/>
        </w:rPr>
        <w:fldChar w:fldCharType="end"/>
      </w:r>
      <w:r w:rsidR="00B56464" w:rsidRPr="00343CE8">
        <w:rPr>
          <w:rFonts w:cs="Arial"/>
          <w:lang w:val="lt-LT"/>
        </w:rPr>
        <w:t>)</w:t>
      </w:r>
      <w:r w:rsidRPr="00343CE8">
        <w:rPr>
          <w:rFonts w:cs="Arial"/>
          <w:lang w:val="lt-LT"/>
        </w:rPr>
        <w:t>;</w:t>
      </w:r>
    </w:p>
    <w:p w14:paraId="58FCE306" w14:textId="2D3DF74F" w:rsidR="005D2524" w:rsidRPr="00343CE8" w:rsidRDefault="0B4BA1D9" w:rsidP="00402B5E">
      <w:pPr>
        <w:pStyle w:val="NoSpacing"/>
        <w:numPr>
          <w:ilvl w:val="3"/>
          <w:numId w:val="1"/>
        </w:numPr>
        <w:tabs>
          <w:tab w:val="left" w:pos="2410"/>
        </w:tabs>
        <w:spacing w:line="276" w:lineRule="auto"/>
        <w:ind w:left="1418" w:firstLine="0"/>
        <w:jc w:val="both"/>
        <w:rPr>
          <w:rFonts w:cs="Arial"/>
          <w:lang w:val="lt-LT"/>
        </w:rPr>
      </w:pPr>
      <w:r w:rsidRPr="00343CE8">
        <w:rPr>
          <w:rFonts w:cs="Arial"/>
          <w:lang w:val="lt-LT"/>
        </w:rPr>
        <w:t>Telekomunikacijų ir TSPĮ elektrinio maitinimo nuo NSSRS projektavimui (žr.</w:t>
      </w:r>
      <w:r w:rsidR="00471BE6">
        <w:rPr>
          <w:rFonts w:cs="Arial"/>
          <w:lang w:val="lt-LT"/>
        </w:rPr>
        <w:t> </w:t>
      </w:r>
      <w:r w:rsidR="00471BE6">
        <w:rPr>
          <w:rFonts w:cs="Arial"/>
          <w:lang w:val="lt-LT"/>
        </w:rPr>
        <w:fldChar w:fldCharType="begin"/>
      </w:r>
      <w:r w:rsidR="00471BE6">
        <w:rPr>
          <w:rFonts w:cs="Arial"/>
          <w:lang w:val="lt-LT"/>
        </w:rPr>
        <w:instrText xml:space="preserve"> REF _Ref158071120 \h </w:instrText>
      </w:r>
      <w:r w:rsidR="00471BE6">
        <w:rPr>
          <w:rFonts w:cs="Arial"/>
          <w:lang w:val="lt-LT"/>
        </w:rPr>
      </w:r>
      <w:r w:rsidR="00471BE6">
        <w:rPr>
          <w:rFonts w:cs="Arial"/>
          <w:lang w:val="lt-LT"/>
        </w:rPr>
        <w:fldChar w:fldCharType="separate"/>
      </w:r>
      <w:proofErr w:type="spellStart"/>
      <w:r w:rsidR="00471BE6" w:rsidRPr="00254314">
        <w:t>Priedas</w:t>
      </w:r>
      <w:proofErr w:type="spellEnd"/>
      <w:r w:rsidR="00471BE6" w:rsidRPr="00254314">
        <w:t xml:space="preserve"> </w:t>
      </w:r>
      <w:r w:rsidR="00471BE6" w:rsidRPr="00254314">
        <w:rPr>
          <w:noProof/>
        </w:rPr>
        <w:t>37</w:t>
      </w:r>
      <w:r w:rsidR="00471BE6">
        <w:rPr>
          <w:rFonts w:cs="Arial"/>
          <w:lang w:val="lt-LT"/>
        </w:rPr>
        <w:fldChar w:fldCharType="end"/>
      </w:r>
      <w:r w:rsidR="00356BB3" w:rsidRPr="00343CE8">
        <w:rPr>
          <w:rFonts w:cs="Arial"/>
          <w:lang w:val="lt-LT"/>
        </w:rPr>
        <w:t>)</w:t>
      </w:r>
      <w:r w:rsidRPr="00343CE8">
        <w:rPr>
          <w:rFonts w:cs="Arial"/>
          <w:lang w:val="lt-LT"/>
        </w:rPr>
        <w:t>;</w:t>
      </w:r>
    </w:p>
    <w:p w14:paraId="789E52BD" w14:textId="4FBA223B" w:rsidR="005D2524" w:rsidRPr="00343CE8" w:rsidRDefault="0B4BA1D9" w:rsidP="00402B5E">
      <w:pPr>
        <w:pStyle w:val="NoSpacing"/>
        <w:numPr>
          <w:ilvl w:val="3"/>
          <w:numId w:val="1"/>
        </w:numPr>
        <w:tabs>
          <w:tab w:val="left" w:pos="2410"/>
        </w:tabs>
        <w:spacing w:line="276" w:lineRule="auto"/>
        <w:ind w:left="1418" w:firstLine="0"/>
        <w:jc w:val="both"/>
        <w:rPr>
          <w:rFonts w:cs="Arial"/>
          <w:lang w:val="lt-LT"/>
        </w:rPr>
      </w:pPr>
      <w:r w:rsidRPr="00343CE8">
        <w:rPr>
          <w:rFonts w:cs="Arial"/>
          <w:lang w:val="lt-LT"/>
        </w:rPr>
        <w:t>Telekomunikacijų maitinimo šaltiniui (žr.</w:t>
      </w:r>
      <w:r w:rsidR="00A45077" w:rsidRPr="00343CE8">
        <w:rPr>
          <w:rFonts w:cs="Arial"/>
          <w:lang w:val="lt-LT"/>
        </w:rPr>
        <w:t xml:space="preserve"> </w:t>
      </w:r>
      <w:r w:rsidR="00A45077" w:rsidRPr="00343CE8">
        <w:rPr>
          <w:rFonts w:cs="Arial"/>
          <w:lang w:val="lt-LT"/>
        </w:rPr>
        <w:fldChar w:fldCharType="begin"/>
      </w:r>
      <w:r w:rsidR="00A45077" w:rsidRPr="00343CE8">
        <w:rPr>
          <w:rFonts w:cs="Arial"/>
          <w:lang w:val="lt-LT"/>
        </w:rPr>
        <w:instrText xml:space="preserve"> REF _Ref158102320 \h </w:instrText>
      </w:r>
      <w:r w:rsidR="00A45077" w:rsidRPr="00343CE8">
        <w:rPr>
          <w:rFonts w:cs="Arial"/>
          <w:lang w:val="lt-LT"/>
        </w:rPr>
      </w:r>
      <w:r w:rsidR="00A45077" w:rsidRPr="00343CE8">
        <w:rPr>
          <w:rFonts w:cs="Arial"/>
          <w:lang w:val="lt-LT"/>
        </w:rPr>
        <w:fldChar w:fldCharType="separate"/>
      </w:r>
      <w:proofErr w:type="spellStart"/>
      <w:r w:rsidR="008F1534" w:rsidRPr="00AD66A1">
        <w:t>Priedas</w:t>
      </w:r>
      <w:proofErr w:type="spellEnd"/>
      <w:r w:rsidR="008F1534" w:rsidRPr="00AD66A1">
        <w:t xml:space="preserve"> </w:t>
      </w:r>
      <w:r w:rsidR="008F1534">
        <w:rPr>
          <w:noProof/>
        </w:rPr>
        <w:t>47</w:t>
      </w:r>
      <w:r w:rsidR="00A45077" w:rsidRPr="00343CE8">
        <w:rPr>
          <w:rFonts w:cs="Arial"/>
          <w:lang w:val="lt-LT"/>
        </w:rPr>
        <w:fldChar w:fldCharType="end"/>
      </w:r>
      <w:r w:rsidR="00A45077" w:rsidRPr="00343CE8">
        <w:rPr>
          <w:rFonts w:cs="Arial"/>
          <w:lang w:val="lt-LT"/>
        </w:rPr>
        <w:t>)</w:t>
      </w:r>
      <w:r w:rsidRPr="00343CE8">
        <w:rPr>
          <w:rFonts w:cs="Arial"/>
          <w:lang w:val="lt-LT"/>
        </w:rPr>
        <w:t>;</w:t>
      </w:r>
    </w:p>
    <w:p w14:paraId="6CD91CA3" w14:textId="1F9FE048" w:rsidR="005D2524" w:rsidRPr="00343CE8" w:rsidRDefault="0B4BA1D9" w:rsidP="00402B5E">
      <w:pPr>
        <w:pStyle w:val="NoSpacing"/>
        <w:numPr>
          <w:ilvl w:val="3"/>
          <w:numId w:val="1"/>
        </w:numPr>
        <w:tabs>
          <w:tab w:val="left" w:pos="2410"/>
        </w:tabs>
        <w:spacing w:line="276" w:lineRule="auto"/>
        <w:ind w:left="1418" w:firstLine="0"/>
        <w:jc w:val="both"/>
        <w:rPr>
          <w:rFonts w:cs="Arial"/>
          <w:lang w:val="lt-LT"/>
        </w:rPr>
      </w:pPr>
      <w:r w:rsidRPr="00343CE8">
        <w:rPr>
          <w:rFonts w:cs="Arial"/>
          <w:lang w:val="lt-LT"/>
        </w:rPr>
        <w:t>Telekomunikacijų vidaus spintoms valdymo pultuose ir ryšių aparatinėse (žr.</w:t>
      </w:r>
      <w:r w:rsidR="00E46EF4" w:rsidRPr="00343CE8">
        <w:rPr>
          <w:rFonts w:cs="Arial"/>
          <w:lang w:val="lt-LT"/>
        </w:rPr>
        <w:t xml:space="preserve"> </w:t>
      </w:r>
      <w:r w:rsidR="00E46EF4" w:rsidRPr="00343CE8">
        <w:rPr>
          <w:rFonts w:cs="Arial"/>
          <w:lang w:val="lt-LT"/>
        </w:rPr>
        <w:fldChar w:fldCharType="begin"/>
      </w:r>
      <w:r w:rsidR="00E46EF4" w:rsidRPr="00343CE8">
        <w:rPr>
          <w:rFonts w:cs="Arial"/>
          <w:lang w:val="lt-LT"/>
        </w:rPr>
        <w:instrText xml:space="preserve"> REF _Ref158102844 \h </w:instrText>
      </w:r>
      <w:r w:rsidR="00E46EF4" w:rsidRPr="00343CE8">
        <w:rPr>
          <w:rFonts w:cs="Arial"/>
          <w:lang w:val="lt-LT"/>
        </w:rPr>
      </w:r>
      <w:r w:rsidR="00E46EF4" w:rsidRPr="00343CE8">
        <w:rPr>
          <w:rFonts w:cs="Arial"/>
          <w:lang w:val="lt-LT"/>
        </w:rPr>
        <w:fldChar w:fldCharType="separate"/>
      </w:r>
      <w:proofErr w:type="spellStart"/>
      <w:r w:rsidR="008F1534" w:rsidRPr="00AD66A1">
        <w:t>Priedas</w:t>
      </w:r>
      <w:proofErr w:type="spellEnd"/>
      <w:r w:rsidR="008F1534" w:rsidRPr="00AD66A1">
        <w:t xml:space="preserve"> </w:t>
      </w:r>
      <w:r w:rsidR="008F1534">
        <w:rPr>
          <w:noProof/>
        </w:rPr>
        <w:t>38</w:t>
      </w:r>
      <w:r w:rsidR="00E46EF4" w:rsidRPr="00343CE8">
        <w:rPr>
          <w:rFonts w:cs="Arial"/>
          <w:lang w:val="lt-LT"/>
        </w:rPr>
        <w:fldChar w:fldCharType="end"/>
      </w:r>
      <w:r w:rsidR="00E46EF4" w:rsidRPr="00343CE8">
        <w:rPr>
          <w:rFonts w:cs="Arial"/>
          <w:lang w:val="lt-LT"/>
        </w:rPr>
        <w:t>)</w:t>
      </w:r>
      <w:r w:rsidRPr="00343CE8">
        <w:rPr>
          <w:rFonts w:cs="Arial"/>
          <w:lang w:val="lt-LT"/>
        </w:rPr>
        <w:t>;</w:t>
      </w:r>
    </w:p>
    <w:p w14:paraId="74B5ADE8" w14:textId="1499EC3D" w:rsidR="005D2524" w:rsidRPr="00343CE8" w:rsidRDefault="0B4BA1D9" w:rsidP="00402B5E">
      <w:pPr>
        <w:pStyle w:val="NoSpacing"/>
        <w:numPr>
          <w:ilvl w:val="3"/>
          <w:numId w:val="1"/>
        </w:numPr>
        <w:tabs>
          <w:tab w:val="left" w:pos="2410"/>
          <w:tab w:val="left" w:pos="2552"/>
        </w:tabs>
        <w:spacing w:line="276" w:lineRule="auto"/>
        <w:ind w:left="1418" w:firstLine="0"/>
        <w:jc w:val="both"/>
        <w:rPr>
          <w:rFonts w:cs="Arial"/>
          <w:lang w:val="lt-LT"/>
        </w:rPr>
      </w:pPr>
      <w:r w:rsidRPr="00343CE8">
        <w:rPr>
          <w:rFonts w:cs="Arial"/>
          <w:lang w:val="lt-LT"/>
        </w:rPr>
        <w:t xml:space="preserve">  Pramoniniams duomenų tinklo komutatoriams (žr. </w:t>
      </w:r>
      <w:r w:rsidR="00183683" w:rsidRPr="00343CE8">
        <w:rPr>
          <w:rFonts w:cs="Arial"/>
          <w:lang w:val="lt-LT"/>
        </w:rPr>
        <w:fldChar w:fldCharType="begin"/>
      </w:r>
      <w:r w:rsidR="00183683" w:rsidRPr="00343CE8">
        <w:rPr>
          <w:rFonts w:cs="Arial"/>
          <w:lang w:val="lt-LT"/>
        </w:rPr>
        <w:instrText xml:space="preserve"> REF _Ref158103179 \h </w:instrText>
      </w:r>
      <w:r w:rsidR="00183683" w:rsidRPr="00343CE8">
        <w:rPr>
          <w:rFonts w:cs="Arial"/>
          <w:lang w:val="lt-LT"/>
        </w:rPr>
      </w:r>
      <w:r w:rsidR="00183683" w:rsidRPr="00343CE8">
        <w:rPr>
          <w:rFonts w:cs="Arial"/>
          <w:lang w:val="lt-LT"/>
        </w:rPr>
        <w:fldChar w:fldCharType="separate"/>
      </w:r>
      <w:proofErr w:type="spellStart"/>
      <w:r w:rsidR="008F1534" w:rsidRPr="00AD66A1">
        <w:t>Priedas</w:t>
      </w:r>
      <w:proofErr w:type="spellEnd"/>
      <w:r w:rsidR="008F1534" w:rsidRPr="00AD66A1">
        <w:t xml:space="preserve"> </w:t>
      </w:r>
      <w:r w:rsidR="008F1534">
        <w:rPr>
          <w:noProof/>
        </w:rPr>
        <w:t>49</w:t>
      </w:r>
      <w:r w:rsidR="00183683" w:rsidRPr="00343CE8">
        <w:rPr>
          <w:rFonts w:cs="Arial"/>
          <w:lang w:val="lt-LT"/>
        </w:rPr>
        <w:fldChar w:fldCharType="end"/>
      </w:r>
      <w:r w:rsidR="00183683" w:rsidRPr="00343CE8">
        <w:rPr>
          <w:rFonts w:cs="Arial"/>
          <w:lang w:val="lt-LT"/>
        </w:rPr>
        <w:t>)</w:t>
      </w:r>
      <w:r w:rsidRPr="00343CE8">
        <w:rPr>
          <w:rFonts w:cs="Arial"/>
          <w:lang w:val="lt-LT"/>
        </w:rPr>
        <w:t>;</w:t>
      </w:r>
    </w:p>
    <w:p w14:paraId="64AE00BB" w14:textId="6CA74ED4" w:rsidR="005D2524" w:rsidRPr="00343CE8" w:rsidRDefault="0B4BA1D9" w:rsidP="00402B5E">
      <w:pPr>
        <w:pStyle w:val="NoSpacing"/>
        <w:numPr>
          <w:ilvl w:val="3"/>
          <w:numId w:val="1"/>
        </w:numPr>
        <w:tabs>
          <w:tab w:val="left" w:pos="2552"/>
        </w:tabs>
        <w:spacing w:line="276" w:lineRule="auto"/>
        <w:ind w:left="1418" w:firstLine="0"/>
        <w:jc w:val="both"/>
        <w:rPr>
          <w:rFonts w:cs="Arial"/>
          <w:lang w:val="lt-LT"/>
        </w:rPr>
      </w:pPr>
      <w:r w:rsidRPr="00343CE8">
        <w:rPr>
          <w:rFonts w:cs="Arial"/>
          <w:lang w:val="lt-LT"/>
        </w:rPr>
        <w:t xml:space="preserve"> Tipinė </w:t>
      </w:r>
      <w:r w:rsidR="00EF2392" w:rsidRPr="00343CE8">
        <w:rPr>
          <w:rFonts w:cs="Arial"/>
          <w:lang w:val="lt-LT"/>
        </w:rPr>
        <w:t xml:space="preserve">dubliuota </w:t>
      </w:r>
      <w:r w:rsidRPr="00343CE8">
        <w:rPr>
          <w:rFonts w:cs="Arial"/>
          <w:lang w:val="lt-LT"/>
        </w:rPr>
        <w:t xml:space="preserve">TP TDPT schema (žr. </w:t>
      </w:r>
      <w:r w:rsidR="006D27D6" w:rsidRPr="00343CE8">
        <w:rPr>
          <w:rFonts w:cs="Arial"/>
          <w:lang w:val="lt-LT"/>
        </w:rPr>
        <w:fldChar w:fldCharType="begin"/>
      </w:r>
      <w:r w:rsidR="006D27D6" w:rsidRPr="00343CE8">
        <w:rPr>
          <w:rFonts w:cs="Arial"/>
          <w:lang w:val="lt-LT"/>
        </w:rPr>
        <w:instrText xml:space="preserve"> REF _Ref158103361 \h </w:instrText>
      </w:r>
      <w:r w:rsidR="006D27D6" w:rsidRPr="00343CE8">
        <w:rPr>
          <w:rFonts w:cs="Arial"/>
          <w:lang w:val="lt-LT"/>
        </w:rPr>
      </w:r>
      <w:r w:rsidR="006D27D6" w:rsidRPr="00343CE8">
        <w:rPr>
          <w:rFonts w:cs="Arial"/>
          <w:lang w:val="lt-LT"/>
        </w:rPr>
        <w:fldChar w:fldCharType="separate"/>
      </w:r>
      <w:proofErr w:type="spellStart"/>
      <w:r w:rsidR="008F1534" w:rsidRPr="00AD66A1">
        <w:t>Priedas</w:t>
      </w:r>
      <w:proofErr w:type="spellEnd"/>
      <w:r w:rsidR="008F1534" w:rsidRPr="00AD66A1">
        <w:t xml:space="preserve"> </w:t>
      </w:r>
      <w:r w:rsidR="008F1534">
        <w:rPr>
          <w:noProof/>
        </w:rPr>
        <w:t>50</w:t>
      </w:r>
      <w:r w:rsidR="006D27D6" w:rsidRPr="00343CE8">
        <w:rPr>
          <w:rFonts w:cs="Arial"/>
          <w:lang w:val="lt-LT"/>
        </w:rPr>
        <w:fldChar w:fldCharType="end"/>
      </w:r>
      <w:r w:rsidR="006D27D6" w:rsidRPr="00343CE8">
        <w:rPr>
          <w:rFonts w:cs="Arial"/>
          <w:lang w:val="lt-LT"/>
        </w:rPr>
        <w:t>)</w:t>
      </w:r>
      <w:r w:rsidRPr="00343CE8">
        <w:rPr>
          <w:rFonts w:cs="Arial"/>
          <w:lang w:val="lt-LT"/>
        </w:rPr>
        <w:t>;</w:t>
      </w:r>
    </w:p>
    <w:p w14:paraId="7B27F4E9" w14:textId="0F258661" w:rsidR="00A702BC" w:rsidRPr="00343CE8" w:rsidRDefault="0B4BA1D9" w:rsidP="00402B5E">
      <w:pPr>
        <w:pStyle w:val="NoSpacing"/>
        <w:numPr>
          <w:ilvl w:val="3"/>
          <w:numId w:val="1"/>
        </w:numPr>
        <w:tabs>
          <w:tab w:val="left" w:pos="2552"/>
        </w:tabs>
        <w:spacing w:line="276" w:lineRule="auto"/>
        <w:ind w:left="1418" w:firstLine="0"/>
        <w:jc w:val="both"/>
        <w:rPr>
          <w:rFonts w:cs="Arial"/>
          <w:lang w:val="lt-LT"/>
        </w:rPr>
      </w:pPr>
      <w:r w:rsidRPr="00343CE8">
        <w:rPr>
          <w:rFonts w:cs="Arial"/>
          <w:lang w:val="lt-LT"/>
        </w:rPr>
        <w:t xml:space="preserve"> Įrenginių ryšio protokolų nustatymo lentelių ir įrenginių sąrašo pavyzdys (žr.</w:t>
      </w:r>
      <w:bookmarkEnd w:id="78"/>
      <w:bookmarkEnd w:id="86"/>
      <w:r w:rsidR="00AE2CCB" w:rsidRPr="00343CE8">
        <w:rPr>
          <w:rFonts w:cs="Arial"/>
          <w:lang w:val="lt-LT"/>
        </w:rPr>
        <w:t xml:space="preserve"> </w:t>
      </w:r>
      <w:r w:rsidR="00AE2CCB" w:rsidRPr="00343CE8">
        <w:rPr>
          <w:rFonts w:cs="Arial"/>
          <w:lang w:val="lt-LT"/>
        </w:rPr>
        <w:fldChar w:fldCharType="begin"/>
      </w:r>
      <w:r w:rsidR="00AE2CCB" w:rsidRPr="00343CE8">
        <w:rPr>
          <w:rFonts w:cs="Arial"/>
          <w:lang w:val="lt-LT"/>
        </w:rPr>
        <w:instrText xml:space="preserve"> REF _Ref158103911 \h </w:instrText>
      </w:r>
      <w:r w:rsidR="00AE2CCB" w:rsidRPr="00343CE8">
        <w:rPr>
          <w:rFonts w:cs="Arial"/>
          <w:lang w:val="lt-LT"/>
        </w:rPr>
      </w:r>
      <w:r w:rsidR="00AE2CCB" w:rsidRPr="00343CE8">
        <w:rPr>
          <w:rFonts w:cs="Arial"/>
          <w:lang w:val="lt-LT"/>
        </w:rPr>
        <w:fldChar w:fldCharType="separate"/>
      </w:r>
      <w:proofErr w:type="spellStart"/>
      <w:r w:rsidR="008F1534" w:rsidRPr="00AD66A1">
        <w:t>Priedas</w:t>
      </w:r>
      <w:proofErr w:type="spellEnd"/>
      <w:r w:rsidR="008F1534" w:rsidRPr="00AD66A1">
        <w:t xml:space="preserve"> </w:t>
      </w:r>
      <w:r w:rsidR="008F1534">
        <w:rPr>
          <w:noProof/>
        </w:rPr>
        <w:t>51</w:t>
      </w:r>
      <w:r w:rsidR="00AE2CCB" w:rsidRPr="00343CE8">
        <w:rPr>
          <w:rFonts w:cs="Arial"/>
          <w:lang w:val="lt-LT"/>
        </w:rPr>
        <w:fldChar w:fldCharType="end"/>
      </w:r>
      <w:r w:rsidR="00AE2CCB" w:rsidRPr="00343CE8">
        <w:rPr>
          <w:rFonts w:cs="Arial"/>
          <w:lang w:val="lt-LT"/>
        </w:rPr>
        <w:t>)</w:t>
      </w:r>
      <w:r w:rsidR="00813398">
        <w:rPr>
          <w:rFonts w:cs="Arial"/>
          <w:lang w:val="lt-LT"/>
        </w:rPr>
        <w:t>;</w:t>
      </w:r>
    </w:p>
    <w:p w14:paraId="13AB63DC" w14:textId="19181E86" w:rsidR="4CD06B65" w:rsidRPr="00343CE8" w:rsidRDefault="4CD06B65" w:rsidP="00402B5E">
      <w:pPr>
        <w:pStyle w:val="NoSpacing"/>
        <w:numPr>
          <w:ilvl w:val="3"/>
          <w:numId w:val="1"/>
        </w:numPr>
        <w:tabs>
          <w:tab w:val="left" w:pos="2552"/>
        </w:tabs>
        <w:spacing w:line="276" w:lineRule="auto"/>
        <w:ind w:left="1418" w:firstLine="0"/>
        <w:jc w:val="both"/>
        <w:rPr>
          <w:rFonts w:cs="Arial"/>
          <w:lang w:val="lt-LT"/>
        </w:rPr>
      </w:pPr>
      <w:r w:rsidRPr="00343CE8">
        <w:rPr>
          <w:rFonts w:cs="Arial"/>
          <w:szCs w:val="22"/>
          <w:lang w:val="lt-LT"/>
        </w:rPr>
        <w:t xml:space="preserve">Sinchroninio </w:t>
      </w:r>
      <w:r w:rsidR="17DB3B2A" w:rsidRPr="00343CE8">
        <w:rPr>
          <w:rFonts w:cs="Arial"/>
          <w:szCs w:val="22"/>
          <w:lang w:val="lt-LT"/>
        </w:rPr>
        <w:t xml:space="preserve">duomenų </w:t>
      </w:r>
      <w:r w:rsidRPr="00343CE8">
        <w:rPr>
          <w:rFonts w:cs="Arial"/>
          <w:szCs w:val="22"/>
          <w:lang w:val="lt-LT"/>
        </w:rPr>
        <w:t xml:space="preserve">perdavimo </w:t>
      </w:r>
      <w:r w:rsidR="63665573" w:rsidRPr="00343CE8">
        <w:rPr>
          <w:rFonts w:cs="Arial"/>
          <w:szCs w:val="22"/>
          <w:lang w:val="lt-LT"/>
        </w:rPr>
        <w:t xml:space="preserve">tinklo (SDPT) įrangai </w:t>
      </w:r>
      <w:r w:rsidR="63665573" w:rsidRPr="00343CE8">
        <w:rPr>
          <w:rFonts w:cs="Arial"/>
          <w:lang w:val="lt-LT"/>
        </w:rPr>
        <w:t xml:space="preserve">(žr. </w:t>
      </w:r>
      <w:r w:rsidR="00997EF9" w:rsidRPr="00343CE8">
        <w:rPr>
          <w:rFonts w:cs="Arial"/>
          <w:lang w:val="lt-LT"/>
        </w:rPr>
        <w:fldChar w:fldCharType="begin"/>
      </w:r>
      <w:r w:rsidR="00997EF9" w:rsidRPr="00343CE8">
        <w:rPr>
          <w:rFonts w:cs="Arial"/>
          <w:lang w:val="lt-LT"/>
        </w:rPr>
        <w:instrText xml:space="preserve"> REF _Ref158100774 \h </w:instrText>
      </w:r>
      <w:r w:rsidR="00997EF9" w:rsidRPr="00343CE8">
        <w:rPr>
          <w:rFonts w:cs="Arial"/>
          <w:lang w:val="lt-LT"/>
        </w:rPr>
      </w:r>
      <w:r w:rsidR="00997EF9" w:rsidRPr="00343CE8">
        <w:rPr>
          <w:rFonts w:cs="Arial"/>
          <w:lang w:val="lt-LT"/>
        </w:rPr>
        <w:fldChar w:fldCharType="separate"/>
      </w:r>
      <w:proofErr w:type="spellStart"/>
      <w:r w:rsidR="008F1534" w:rsidRPr="00AD66A1">
        <w:t>Priedas</w:t>
      </w:r>
      <w:proofErr w:type="spellEnd"/>
      <w:r w:rsidR="008F1534" w:rsidRPr="00AD66A1">
        <w:t xml:space="preserve"> </w:t>
      </w:r>
      <w:r w:rsidR="008F1534">
        <w:rPr>
          <w:noProof/>
        </w:rPr>
        <w:t>52</w:t>
      </w:r>
      <w:r w:rsidR="00997EF9" w:rsidRPr="00343CE8">
        <w:rPr>
          <w:rFonts w:cs="Arial"/>
          <w:lang w:val="lt-LT"/>
        </w:rPr>
        <w:fldChar w:fldCharType="end"/>
      </w:r>
      <w:r w:rsidR="00997EF9" w:rsidRPr="00343CE8">
        <w:rPr>
          <w:rFonts w:cs="Arial"/>
          <w:lang w:val="lt-LT"/>
        </w:rPr>
        <w:t>).</w:t>
      </w:r>
    </w:p>
    <w:p w14:paraId="1940237A" w14:textId="130856C8" w:rsidR="00B05810" w:rsidRPr="00CF7479" w:rsidRDefault="00205FCE" w:rsidP="00402B5E">
      <w:pPr>
        <w:pStyle w:val="Heading1"/>
        <w:numPr>
          <w:ilvl w:val="0"/>
          <w:numId w:val="1"/>
        </w:numPr>
        <w:ind w:left="709" w:hanging="425"/>
        <w:jc w:val="both"/>
        <w:rPr>
          <w:rFonts w:ascii="Arial" w:hAnsi="Arial" w:cs="Arial"/>
          <w:szCs w:val="22"/>
        </w:rPr>
      </w:pPr>
      <w:bookmarkStart w:id="88" w:name="_Toc178776140"/>
      <w:bookmarkEnd w:id="76"/>
      <w:r w:rsidRPr="00CF7479">
        <w:rPr>
          <w:rFonts w:ascii="Arial" w:hAnsi="Arial" w:cs="Arial"/>
          <w:szCs w:val="22"/>
        </w:rPr>
        <w:t>ELEKTROS ENERGIJOS APSKAITOS</w:t>
      </w:r>
      <w:r w:rsidR="007636C1" w:rsidRPr="00CF7479">
        <w:rPr>
          <w:rFonts w:ascii="Arial" w:hAnsi="Arial" w:cs="Arial"/>
          <w:szCs w:val="22"/>
        </w:rPr>
        <w:t xml:space="preserve"> IR MATAVIMŲ DALIS</w:t>
      </w:r>
      <w:bookmarkEnd w:id="88"/>
    </w:p>
    <w:p w14:paraId="30183E11" w14:textId="7AA481A2" w:rsidR="00F400D2" w:rsidRPr="00CF7479" w:rsidRDefault="00CB019F" w:rsidP="0043352B">
      <w:pPr>
        <w:pStyle w:val="Heading4"/>
        <w:numPr>
          <w:ilvl w:val="1"/>
          <w:numId w:val="1"/>
        </w:numPr>
        <w:spacing w:line="276" w:lineRule="auto"/>
        <w:ind w:left="0" w:firstLine="567"/>
        <w:jc w:val="both"/>
        <w:rPr>
          <w:rFonts w:cs="Arial"/>
          <w:kern w:val="1"/>
          <w:lang w:eastAsia="ar-SA"/>
        </w:rPr>
      </w:pPr>
      <w:r w:rsidRPr="00CF7479">
        <w:rPr>
          <w:rFonts w:cs="Arial"/>
          <w:kern w:val="1"/>
          <w:lang w:eastAsia="ar-SA"/>
        </w:rPr>
        <w:t xml:space="preserve">Suprojektuoti </w:t>
      </w:r>
      <w:r w:rsidR="00C30F82" w:rsidRPr="00CF7479">
        <w:rPr>
          <w:rFonts w:cs="Arial"/>
          <w:kern w:val="1"/>
          <w:lang w:eastAsia="ar-SA"/>
        </w:rPr>
        <w:t xml:space="preserve">elektros energijos apskaitos (toliau – </w:t>
      </w:r>
      <w:r w:rsidR="00976CB6" w:rsidRPr="00CF7479">
        <w:rPr>
          <w:rFonts w:cs="Arial"/>
          <w:kern w:val="1"/>
          <w:lang w:eastAsia="ar-SA"/>
        </w:rPr>
        <w:t>EEA</w:t>
      </w:r>
      <w:r w:rsidR="00C30F82" w:rsidRPr="00CF7479">
        <w:rPr>
          <w:rFonts w:cs="Arial"/>
          <w:kern w:val="1"/>
          <w:lang w:eastAsia="ar-SA"/>
        </w:rPr>
        <w:t>)</w:t>
      </w:r>
      <w:r w:rsidR="00F400D2" w:rsidRPr="00CF7479">
        <w:rPr>
          <w:rFonts w:cs="Arial"/>
          <w:kern w:val="1"/>
          <w:lang w:eastAsia="ar-SA"/>
        </w:rPr>
        <w:t xml:space="preserve"> </w:t>
      </w:r>
      <w:r w:rsidR="00600320" w:rsidRPr="00CF7479">
        <w:rPr>
          <w:rFonts w:cs="Arial"/>
          <w:kern w:val="1"/>
          <w:lang w:eastAsia="ar-SA"/>
        </w:rPr>
        <w:t>grandinių</w:t>
      </w:r>
      <w:r w:rsidR="00793BB4" w:rsidRPr="00CF7479">
        <w:rPr>
          <w:rFonts w:cs="Arial"/>
          <w:kern w:val="1"/>
          <w:lang w:eastAsia="ar-SA"/>
        </w:rPr>
        <w:t>,</w:t>
      </w:r>
      <w:r w:rsidR="00600320" w:rsidRPr="00CF7479">
        <w:rPr>
          <w:rFonts w:cs="Arial"/>
          <w:kern w:val="1"/>
          <w:lang w:eastAsia="ar-SA"/>
        </w:rPr>
        <w:t xml:space="preserve"> kurios turi ryšį su keitiklio valdymo ir apsaugų sistema</w:t>
      </w:r>
      <w:r w:rsidR="00793BB4" w:rsidRPr="00CF7479">
        <w:rPr>
          <w:rFonts w:cs="Arial"/>
          <w:kern w:val="1"/>
          <w:lang w:eastAsia="ar-SA"/>
        </w:rPr>
        <w:t>,</w:t>
      </w:r>
      <w:r w:rsidR="008E0593" w:rsidRPr="00CF7479">
        <w:rPr>
          <w:rFonts w:cs="Arial"/>
          <w:kern w:val="1"/>
          <w:lang w:eastAsia="ar-SA"/>
        </w:rPr>
        <w:t xml:space="preserve"> </w:t>
      </w:r>
      <w:r w:rsidR="00E50900" w:rsidRPr="00CF7479">
        <w:rPr>
          <w:rFonts w:cs="Arial"/>
          <w:kern w:val="1"/>
          <w:lang w:eastAsia="ar-SA"/>
        </w:rPr>
        <w:t>a</w:t>
      </w:r>
      <w:r w:rsidR="00D14E83" w:rsidRPr="00CF7479">
        <w:rPr>
          <w:rFonts w:cs="Arial"/>
          <w:kern w:val="1"/>
          <w:lang w:eastAsia="ar-SA"/>
        </w:rPr>
        <w:t>tjungimą</w:t>
      </w:r>
      <w:r w:rsidR="002B740E" w:rsidRPr="00CF7479">
        <w:rPr>
          <w:rFonts w:cs="Arial"/>
          <w:kern w:val="1"/>
          <w:lang w:eastAsia="ar-SA"/>
        </w:rPr>
        <w:t xml:space="preserve"> ir demontavimą</w:t>
      </w:r>
      <w:r w:rsidR="007B7493" w:rsidRPr="00CF7479">
        <w:rPr>
          <w:rFonts w:cs="Arial"/>
          <w:kern w:val="1"/>
          <w:lang w:eastAsia="ar-SA"/>
        </w:rPr>
        <w:t>.</w:t>
      </w:r>
    </w:p>
    <w:p w14:paraId="0CBC2802" w14:textId="65749A4F" w:rsidR="00087EDD" w:rsidRPr="00CF7479" w:rsidRDefault="00087EDD" w:rsidP="0043352B">
      <w:pPr>
        <w:pStyle w:val="Heading4"/>
        <w:numPr>
          <w:ilvl w:val="1"/>
          <w:numId w:val="1"/>
        </w:numPr>
        <w:spacing w:line="276" w:lineRule="auto"/>
        <w:ind w:left="0" w:firstLine="567"/>
        <w:jc w:val="both"/>
        <w:rPr>
          <w:rFonts w:cs="Arial"/>
          <w:kern w:val="1"/>
          <w:szCs w:val="22"/>
          <w:lang w:eastAsia="ar-SA"/>
        </w:rPr>
      </w:pPr>
      <w:r w:rsidRPr="00CF7479">
        <w:rPr>
          <w:rFonts w:cs="Arial"/>
          <w:kern w:val="1"/>
          <w:szCs w:val="22"/>
          <w:lang w:eastAsia="ar-SA"/>
        </w:rPr>
        <w:t>Esam</w:t>
      </w:r>
      <w:r w:rsidR="00F93CD5" w:rsidRPr="00CF7479">
        <w:rPr>
          <w:rFonts w:cs="Arial"/>
          <w:kern w:val="1"/>
          <w:szCs w:val="22"/>
          <w:lang w:eastAsia="ar-SA"/>
        </w:rPr>
        <w:t>a</w:t>
      </w:r>
      <w:r w:rsidRPr="00CF7479">
        <w:rPr>
          <w:rFonts w:cs="Arial"/>
          <w:kern w:val="1"/>
          <w:szCs w:val="22"/>
          <w:lang w:eastAsia="ar-SA"/>
        </w:rPr>
        <w:t xml:space="preserve"> </w:t>
      </w:r>
      <w:r w:rsidR="009476C8" w:rsidRPr="00CF7479">
        <w:rPr>
          <w:rFonts w:cs="Arial"/>
          <w:kern w:val="1"/>
          <w:szCs w:val="22"/>
          <w:lang w:eastAsia="ar-SA"/>
        </w:rPr>
        <w:t>EEA</w:t>
      </w:r>
      <w:r w:rsidR="00DF031B" w:rsidRPr="00CF7479">
        <w:rPr>
          <w:rFonts w:cs="Arial"/>
          <w:kern w:val="1"/>
          <w:szCs w:val="22"/>
          <w:lang w:eastAsia="ar-SA"/>
        </w:rPr>
        <w:t xml:space="preserve"> darbo</w:t>
      </w:r>
      <w:r w:rsidR="00A33193" w:rsidRPr="00CF7479">
        <w:rPr>
          <w:rFonts w:cs="Arial"/>
          <w:kern w:val="1"/>
          <w:szCs w:val="22"/>
          <w:lang w:eastAsia="ar-SA"/>
        </w:rPr>
        <w:t xml:space="preserve"> projekto </w:t>
      </w:r>
      <w:r w:rsidRPr="00CF7479">
        <w:rPr>
          <w:rFonts w:cs="Arial"/>
          <w:kern w:val="1"/>
          <w:szCs w:val="22"/>
          <w:lang w:eastAsia="ar-SA"/>
        </w:rPr>
        <w:t>dal</w:t>
      </w:r>
      <w:r w:rsidR="00F93CD5" w:rsidRPr="00CF7479">
        <w:rPr>
          <w:rFonts w:cs="Arial"/>
          <w:kern w:val="1"/>
          <w:szCs w:val="22"/>
          <w:lang w:eastAsia="ar-SA"/>
        </w:rPr>
        <w:t>i</w:t>
      </w:r>
      <w:r w:rsidRPr="00CF7479">
        <w:rPr>
          <w:rFonts w:cs="Arial"/>
          <w:kern w:val="1"/>
          <w:szCs w:val="22"/>
          <w:lang w:eastAsia="ar-SA"/>
        </w:rPr>
        <w:t xml:space="preserve">s </w:t>
      </w:r>
      <w:r w:rsidR="00D311BD" w:rsidRPr="00CF7479">
        <w:rPr>
          <w:rFonts w:cs="Arial"/>
          <w:szCs w:val="22"/>
          <w:lang w:eastAsia="ar-SA"/>
        </w:rPr>
        <w:t>(</w:t>
      </w:r>
      <w:r w:rsidR="00475057" w:rsidRPr="00CF7479">
        <w:rPr>
          <w:rFonts w:cs="Arial"/>
          <w:szCs w:val="22"/>
          <w:lang w:eastAsia="ar-SA"/>
        </w:rPr>
        <w:t xml:space="preserve">žr. </w:t>
      </w:r>
      <w:r w:rsidR="00475057" w:rsidRPr="00CF7479">
        <w:rPr>
          <w:rFonts w:cs="Arial"/>
          <w:szCs w:val="22"/>
          <w:lang w:eastAsia="ar-SA"/>
        </w:rPr>
        <w:fldChar w:fldCharType="begin"/>
      </w:r>
      <w:r w:rsidR="00475057" w:rsidRPr="00CF7479">
        <w:rPr>
          <w:rFonts w:cs="Arial"/>
          <w:szCs w:val="22"/>
          <w:lang w:eastAsia="ar-SA"/>
        </w:rPr>
        <w:instrText xml:space="preserve"> REF _Ref158105021 \h </w:instrText>
      </w:r>
      <w:r w:rsidR="00475057" w:rsidRPr="00CF7479">
        <w:rPr>
          <w:rFonts w:cs="Arial"/>
          <w:szCs w:val="22"/>
          <w:lang w:eastAsia="ar-SA"/>
        </w:rPr>
      </w:r>
      <w:r w:rsidR="00475057" w:rsidRPr="00CF7479">
        <w:rPr>
          <w:rFonts w:cs="Arial"/>
          <w:szCs w:val="22"/>
          <w:lang w:eastAsia="ar-SA"/>
        </w:rPr>
        <w:fldChar w:fldCharType="separate"/>
      </w:r>
      <w:r w:rsidR="008F1534" w:rsidRPr="00AD66A1">
        <w:t xml:space="preserve">Priedas </w:t>
      </w:r>
      <w:r w:rsidR="008F1534">
        <w:rPr>
          <w:noProof/>
        </w:rPr>
        <w:t>53</w:t>
      </w:r>
      <w:r w:rsidR="00475057" w:rsidRPr="00CF7479">
        <w:rPr>
          <w:rFonts w:cs="Arial"/>
          <w:szCs w:val="22"/>
          <w:lang w:eastAsia="ar-SA"/>
        </w:rPr>
        <w:fldChar w:fldCharType="end"/>
      </w:r>
      <w:r w:rsidR="00D311BD" w:rsidRPr="00CF7479">
        <w:rPr>
          <w:rFonts w:cs="Arial"/>
          <w:szCs w:val="22"/>
          <w:lang w:eastAsia="ar-SA"/>
        </w:rPr>
        <w:t>)</w:t>
      </w:r>
      <w:r w:rsidRPr="00CF7479">
        <w:rPr>
          <w:rFonts w:cs="Arial"/>
          <w:szCs w:val="22"/>
          <w:lang w:eastAsia="ar-SA"/>
        </w:rPr>
        <w:t xml:space="preserve"> </w:t>
      </w:r>
      <w:r w:rsidRPr="00CF7479">
        <w:rPr>
          <w:rFonts w:cs="Arial"/>
          <w:kern w:val="1"/>
          <w:szCs w:val="22"/>
          <w:lang w:eastAsia="ar-SA"/>
        </w:rPr>
        <w:t>turi būti pataisyt</w:t>
      </w:r>
      <w:r w:rsidR="00F93CD5" w:rsidRPr="00CF7479">
        <w:rPr>
          <w:rFonts w:cs="Arial"/>
          <w:kern w:val="1"/>
          <w:szCs w:val="22"/>
          <w:lang w:eastAsia="ar-SA"/>
        </w:rPr>
        <w:t>a</w:t>
      </w:r>
      <w:r w:rsidR="00F644CE" w:rsidRPr="00CF7479">
        <w:rPr>
          <w:rFonts w:cs="Arial"/>
          <w:kern w:val="1"/>
          <w:szCs w:val="22"/>
          <w:lang w:eastAsia="ar-SA"/>
        </w:rPr>
        <w:t xml:space="preserve"> ir</w:t>
      </w:r>
      <w:r w:rsidR="000B051B" w:rsidRPr="00CF7479">
        <w:rPr>
          <w:rFonts w:cs="Arial"/>
          <w:kern w:val="1"/>
          <w:szCs w:val="22"/>
          <w:lang w:eastAsia="ar-SA"/>
        </w:rPr>
        <w:t xml:space="preserve"> suformuota nauja byla</w:t>
      </w:r>
      <w:r w:rsidR="007E5DC4" w:rsidRPr="00CF7479">
        <w:rPr>
          <w:rFonts w:cs="Arial"/>
          <w:kern w:val="1"/>
          <w:szCs w:val="22"/>
          <w:lang w:eastAsia="ar-SA"/>
        </w:rPr>
        <w:t>,</w:t>
      </w:r>
      <w:r w:rsidRPr="00CF7479">
        <w:rPr>
          <w:rFonts w:cs="Arial"/>
          <w:kern w:val="1"/>
          <w:szCs w:val="22"/>
          <w:lang w:eastAsia="ar-SA"/>
        </w:rPr>
        <w:t xml:space="preserve"> papildyt</w:t>
      </w:r>
      <w:r w:rsidR="00F93CD5" w:rsidRPr="00CF7479">
        <w:rPr>
          <w:rFonts w:cs="Arial"/>
          <w:kern w:val="1"/>
          <w:szCs w:val="22"/>
          <w:lang w:eastAsia="ar-SA"/>
        </w:rPr>
        <w:t>a</w:t>
      </w:r>
      <w:r w:rsidRPr="00CF7479">
        <w:rPr>
          <w:rFonts w:cs="Arial"/>
          <w:kern w:val="1"/>
          <w:szCs w:val="22"/>
          <w:lang w:eastAsia="ar-SA"/>
        </w:rPr>
        <w:t xml:space="preserve"> naujais </w:t>
      </w:r>
      <w:r w:rsidR="007C23CE" w:rsidRPr="00CF7479">
        <w:rPr>
          <w:rFonts w:cs="Arial"/>
          <w:kern w:val="1"/>
          <w:szCs w:val="22"/>
          <w:lang w:eastAsia="ar-SA"/>
        </w:rPr>
        <w:t>sprendiniai</w:t>
      </w:r>
      <w:r w:rsidR="00F644CE" w:rsidRPr="00CF7479">
        <w:rPr>
          <w:rFonts w:cs="Arial"/>
          <w:kern w:val="1"/>
          <w:szCs w:val="22"/>
          <w:lang w:eastAsia="ar-SA"/>
        </w:rPr>
        <w:t>s</w:t>
      </w:r>
      <w:r w:rsidR="000854FE" w:rsidRPr="00CF7479">
        <w:rPr>
          <w:rFonts w:cs="Arial"/>
          <w:kern w:val="1"/>
          <w:szCs w:val="22"/>
          <w:lang w:eastAsia="ar-SA"/>
        </w:rPr>
        <w:t>.</w:t>
      </w:r>
      <w:r w:rsidRPr="00CF7479">
        <w:rPr>
          <w:rFonts w:cs="Arial"/>
          <w:kern w:val="1"/>
          <w:szCs w:val="22"/>
          <w:lang w:eastAsia="ar-SA"/>
        </w:rPr>
        <w:t xml:space="preserve"> </w:t>
      </w:r>
      <w:r w:rsidR="0072337D" w:rsidRPr="00CF7479">
        <w:rPr>
          <w:rFonts w:cs="Arial"/>
          <w:kern w:val="1"/>
          <w:szCs w:val="22"/>
          <w:lang w:eastAsia="ar-SA"/>
        </w:rPr>
        <w:t>B</w:t>
      </w:r>
      <w:r w:rsidR="00D16954" w:rsidRPr="00CF7479">
        <w:rPr>
          <w:rFonts w:cs="Arial"/>
          <w:kern w:val="1"/>
          <w:szCs w:val="22"/>
          <w:lang w:eastAsia="ar-SA"/>
        </w:rPr>
        <w:t>rėžiniai</w:t>
      </w:r>
      <w:r w:rsidRPr="00CF7479">
        <w:rPr>
          <w:rFonts w:cs="Arial"/>
          <w:kern w:val="1"/>
          <w:szCs w:val="22"/>
          <w:lang w:eastAsia="ar-SA"/>
        </w:rPr>
        <w:t xml:space="preserve"> </w:t>
      </w:r>
      <w:r w:rsidR="000854FE" w:rsidRPr="00CF7479">
        <w:rPr>
          <w:rFonts w:cs="Arial"/>
          <w:kern w:val="1"/>
          <w:szCs w:val="22"/>
          <w:lang w:eastAsia="ar-SA"/>
        </w:rPr>
        <w:t xml:space="preserve">turi būti </w:t>
      </w:r>
      <w:r w:rsidRPr="00CF7479">
        <w:rPr>
          <w:rFonts w:cs="Arial"/>
          <w:kern w:val="1"/>
          <w:szCs w:val="22"/>
          <w:lang w:eastAsia="ar-SA"/>
        </w:rPr>
        <w:t>pateikt</w:t>
      </w:r>
      <w:r w:rsidR="00D16954" w:rsidRPr="00CF7479">
        <w:rPr>
          <w:rFonts w:cs="Arial"/>
          <w:kern w:val="1"/>
          <w:szCs w:val="22"/>
          <w:lang w:eastAsia="ar-SA"/>
        </w:rPr>
        <w:t>i</w:t>
      </w:r>
      <w:r w:rsidRPr="00CF7479">
        <w:rPr>
          <w:rFonts w:cs="Arial"/>
          <w:kern w:val="1"/>
          <w:szCs w:val="22"/>
          <w:lang w:eastAsia="ar-SA"/>
        </w:rPr>
        <w:t xml:space="preserve"> redaguojamu *.</w:t>
      </w:r>
      <w:proofErr w:type="spellStart"/>
      <w:r w:rsidRPr="00CF7479">
        <w:rPr>
          <w:rFonts w:cs="Arial"/>
          <w:kern w:val="1"/>
          <w:szCs w:val="22"/>
          <w:lang w:eastAsia="ar-SA"/>
        </w:rPr>
        <w:t>dwg</w:t>
      </w:r>
      <w:proofErr w:type="spellEnd"/>
      <w:r w:rsidRPr="00CF7479">
        <w:rPr>
          <w:rFonts w:cs="Arial"/>
          <w:kern w:val="1"/>
          <w:szCs w:val="22"/>
          <w:lang w:eastAsia="ar-SA"/>
        </w:rPr>
        <w:t xml:space="preserve"> formatu su galimybe vartotojui eksploatacijos eigoje koreguoti (taisyti) </w:t>
      </w:r>
      <w:r w:rsidR="00AF5FAB" w:rsidRPr="00CF7479">
        <w:rPr>
          <w:rFonts w:cs="Arial"/>
          <w:kern w:val="1"/>
          <w:szCs w:val="22"/>
          <w:lang w:eastAsia="ar-SA"/>
        </w:rPr>
        <w:t xml:space="preserve">gautą </w:t>
      </w:r>
      <w:r w:rsidR="00777B6C" w:rsidRPr="00CF7479">
        <w:rPr>
          <w:rFonts w:cs="Arial"/>
          <w:kern w:val="1"/>
          <w:szCs w:val="22"/>
          <w:lang w:eastAsia="ar-SA"/>
        </w:rPr>
        <w:t>dokumentaciją</w:t>
      </w:r>
      <w:r w:rsidRPr="00CF7479">
        <w:rPr>
          <w:rFonts w:cs="Arial"/>
          <w:kern w:val="1"/>
          <w:szCs w:val="22"/>
          <w:lang w:eastAsia="ar-SA"/>
        </w:rPr>
        <w:t>.</w:t>
      </w:r>
    </w:p>
    <w:p w14:paraId="35EBE08B" w14:textId="6C223211" w:rsidR="00137019" w:rsidRPr="00CF7479" w:rsidRDefault="00F01C5E" w:rsidP="0043352B">
      <w:pPr>
        <w:pStyle w:val="Heading4"/>
        <w:numPr>
          <w:ilvl w:val="1"/>
          <w:numId w:val="1"/>
        </w:numPr>
        <w:spacing w:line="276" w:lineRule="auto"/>
        <w:ind w:left="0" w:firstLine="567"/>
        <w:jc w:val="both"/>
        <w:rPr>
          <w:rFonts w:cs="Arial"/>
          <w:kern w:val="1"/>
          <w:szCs w:val="22"/>
          <w:lang w:eastAsia="ar-SA"/>
        </w:rPr>
      </w:pPr>
      <w:r w:rsidRPr="00CF7479">
        <w:rPr>
          <w:rFonts w:cs="Arial"/>
          <w:kern w:val="1"/>
          <w:szCs w:val="22"/>
          <w:lang w:eastAsia="ar-SA"/>
        </w:rPr>
        <w:t xml:space="preserve">Techniniame </w:t>
      </w:r>
      <w:r w:rsidR="005B3671" w:rsidRPr="00CF7479">
        <w:rPr>
          <w:rFonts w:cs="Arial"/>
          <w:kern w:val="1"/>
          <w:szCs w:val="22"/>
          <w:lang w:eastAsia="ar-SA"/>
        </w:rPr>
        <w:t xml:space="preserve">darbo </w:t>
      </w:r>
      <w:r w:rsidRPr="00CF7479">
        <w:rPr>
          <w:rFonts w:cs="Arial"/>
          <w:kern w:val="1"/>
          <w:szCs w:val="22"/>
          <w:lang w:eastAsia="ar-SA"/>
        </w:rPr>
        <w:t>projekte turi būti numatyt</w:t>
      </w:r>
      <w:r w:rsidR="0063733C" w:rsidRPr="00CF7479">
        <w:rPr>
          <w:rFonts w:cs="Arial"/>
          <w:kern w:val="1"/>
          <w:szCs w:val="22"/>
          <w:lang w:eastAsia="ar-SA"/>
        </w:rPr>
        <w:t>i darbai</w:t>
      </w:r>
      <w:r w:rsidR="00625191" w:rsidRPr="00CF7479">
        <w:rPr>
          <w:rFonts w:cs="Arial"/>
          <w:kern w:val="1"/>
          <w:szCs w:val="22"/>
          <w:lang w:eastAsia="ar-SA"/>
        </w:rPr>
        <w:t xml:space="preserve"> ir medžiagos</w:t>
      </w:r>
      <w:r w:rsidR="0063733C" w:rsidRPr="00CF7479">
        <w:rPr>
          <w:rFonts w:cs="Arial"/>
          <w:kern w:val="1"/>
          <w:szCs w:val="22"/>
          <w:lang w:eastAsia="ar-SA"/>
        </w:rPr>
        <w:t>:</w:t>
      </w:r>
      <w:r w:rsidRPr="00CF7479">
        <w:rPr>
          <w:rFonts w:cs="Arial"/>
          <w:kern w:val="1"/>
          <w:szCs w:val="22"/>
          <w:lang w:eastAsia="ar-SA"/>
        </w:rPr>
        <w:t xml:space="preserve"> </w:t>
      </w:r>
      <w:r w:rsidR="00370447" w:rsidRPr="00CF7479">
        <w:rPr>
          <w:rFonts w:cs="Arial"/>
          <w:kern w:val="1"/>
          <w:szCs w:val="22"/>
          <w:lang w:eastAsia="ar-SA"/>
        </w:rPr>
        <w:t>p</w:t>
      </w:r>
      <w:r w:rsidR="009E0EB1" w:rsidRPr="00CF7479">
        <w:rPr>
          <w:rFonts w:cs="Arial"/>
          <w:kern w:val="1"/>
          <w:szCs w:val="22"/>
          <w:lang w:eastAsia="ar-SA"/>
        </w:rPr>
        <w:t xml:space="preserve">ermontuojamose grandinėse </w:t>
      </w:r>
      <w:r w:rsidR="00137019" w:rsidRPr="00CF7479">
        <w:rPr>
          <w:rFonts w:cs="Arial"/>
          <w:kern w:val="1"/>
          <w:szCs w:val="22"/>
          <w:lang w:eastAsia="ar-SA"/>
        </w:rPr>
        <w:t>atstatyti bei suderinti elektros apskaitos schemas</w:t>
      </w:r>
      <w:r w:rsidR="00472C0F" w:rsidRPr="00CF7479">
        <w:rPr>
          <w:rFonts w:cs="Arial"/>
          <w:kern w:val="1"/>
          <w:szCs w:val="22"/>
          <w:lang w:eastAsia="ar-SA"/>
        </w:rPr>
        <w:t>,</w:t>
      </w:r>
      <w:r w:rsidR="00137019" w:rsidRPr="00CF7479">
        <w:rPr>
          <w:rFonts w:cs="Arial"/>
          <w:kern w:val="1"/>
          <w:szCs w:val="22"/>
          <w:lang w:eastAsia="ar-SA"/>
        </w:rPr>
        <w:t xml:space="preserve"> </w:t>
      </w:r>
      <w:r w:rsidR="0051492A" w:rsidRPr="00CF7479">
        <w:rPr>
          <w:rFonts w:cs="Arial"/>
          <w:kern w:val="1"/>
          <w:szCs w:val="22"/>
          <w:lang w:eastAsia="ar-SA"/>
        </w:rPr>
        <w:t>bei</w:t>
      </w:r>
      <w:r w:rsidR="00CA161B" w:rsidRPr="00CF7479">
        <w:rPr>
          <w:rFonts w:cs="Arial"/>
          <w:kern w:val="1"/>
          <w:szCs w:val="22"/>
          <w:lang w:eastAsia="ar-SA"/>
        </w:rPr>
        <w:t xml:space="preserve"> </w:t>
      </w:r>
      <w:r w:rsidR="00137019" w:rsidRPr="00CF7479">
        <w:rPr>
          <w:rFonts w:cs="Arial"/>
          <w:kern w:val="1"/>
          <w:szCs w:val="22"/>
          <w:lang w:eastAsia="ar-SA"/>
        </w:rPr>
        <w:t xml:space="preserve">patikrinti </w:t>
      </w:r>
      <w:r w:rsidR="00FE75D9" w:rsidRPr="00CF7479">
        <w:rPr>
          <w:rFonts w:cs="Arial"/>
          <w:kern w:val="1"/>
          <w:szCs w:val="22"/>
          <w:lang w:eastAsia="ar-SA"/>
        </w:rPr>
        <w:t xml:space="preserve">permontuojamų </w:t>
      </w:r>
      <w:r w:rsidR="00137019" w:rsidRPr="00CF7479">
        <w:rPr>
          <w:rFonts w:cs="Arial"/>
          <w:kern w:val="1"/>
          <w:szCs w:val="22"/>
          <w:lang w:eastAsia="ar-SA"/>
        </w:rPr>
        <w:t>elektros apskaitos schemų parametrus</w:t>
      </w:r>
      <w:r w:rsidR="0006507A" w:rsidRPr="00CF7479">
        <w:rPr>
          <w:rFonts w:cs="Arial"/>
          <w:kern w:val="1"/>
          <w:szCs w:val="22"/>
          <w:lang w:eastAsia="ar-SA"/>
        </w:rPr>
        <w:t>, atlikti būtinus matavimus</w:t>
      </w:r>
      <w:r w:rsidR="0002768B" w:rsidRPr="00CF7479">
        <w:rPr>
          <w:rFonts w:cs="Arial"/>
          <w:kern w:val="1"/>
          <w:szCs w:val="22"/>
          <w:lang w:eastAsia="ar-SA"/>
        </w:rPr>
        <w:t xml:space="preserve"> ir pateikti</w:t>
      </w:r>
      <w:r w:rsidR="001354D0" w:rsidRPr="00CF7479">
        <w:rPr>
          <w:rFonts w:cs="Arial"/>
          <w:kern w:val="1"/>
          <w:szCs w:val="22"/>
          <w:lang w:eastAsia="ar-SA"/>
        </w:rPr>
        <w:t xml:space="preserve"> </w:t>
      </w:r>
      <w:r w:rsidR="00AB752B" w:rsidRPr="00CF7479">
        <w:rPr>
          <w:rFonts w:cs="Arial"/>
          <w:kern w:val="1"/>
          <w:szCs w:val="22"/>
          <w:lang w:eastAsia="ar-SA"/>
        </w:rPr>
        <w:t xml:space="preserve">parametrų atitikimą </w:t>
      </w:r>
      <w:r w:rsidR="00F000A8" w:rsidRPr="00CF7479">
        <w:rPr>
          <w:rFonts w:cs="Arial"/>
          <w:kern w:val="1"/>
          <w:szCs w:val="22"/>
          <w:lang w:eastAsia="ar-SA"/>
        </w:rPr>
        <w:t xml:space="preserve">patvirtinančią </w:t>
      </w:r>
      <w:r w:rsidR="008B356D" w:rsidRPr="00CF7479">
        <w:rPr>
          <w:rFonts w:cs="Arial"/>
          <w:kern w:val="1"/>
          <w:szCs w:val="22"/>
          <w:lang w:eastAsia="ar-SA"/>
        </w:rPr>
        <w:t>dokumentaciją</w:t>
      </w:r>
      <w:r w:rsidR="00137019" w:rsidRPr="00CF7479">
        <w:rPr>
          <w:rFonts w:cs="Arial"/>
          <w:kern w:val="1"/>
          <w:szCs w:val="22"/>
          <w:lang w:eastAsia="ar-SA"/>
        </w:rPr>
        <w:t>.</w:t>
      </w:r>
    </w:p>
    <w:p w14:paraId="0D667FA1" w14:textId="14FF6BE1" w:rsidR="00B52648" w:rsidRPr="00CF7479" w:rsidRDefault="00584BBD" w:rsidP="0043352B">
      <w:pPr>
        <w:pStyle w:val="Heading4"/>
        <w:numPr>
          <w:ilvl w:val="1"/>
          <w:numId w:val="1"/>
        </w:numPr>
        <w:spacing w:line="276" w:lineRule="auto"/>
        <w:ind w:left="0" w:firstLine="567"/>
        <w:jc w:val="both"/>
        <w:rPr>
          <w:rFonts w:cs="Arial"/>
          <w:kern w:val="1"/>
          <w:szCs w:val="22"/>
          <w:lang w:eastAsia="ar-SA"/>
        </w:rPr>
      </w:pPr>
      <w:r w:rsidRPr="00CF7479">
        <w:rPr>
          <w:rFonts w:cs="Arial"/>
          <w:szCs w:val="22"/>
          <w:lang w:eastAsia="ar-SA"/>
        </w:rPr>
        <w:t xml:space="preserve">Techniniame </w:t>
      </w:r>
      <w:r w:rsidR="0063733C" w:rsidRPr="00CF7479">
        <w:rPr>
          <w:rFonts w:cs="Arial"/>
          <w:szCs w:val="22"/>
          <w:lang w:eastAsia="ar-SA"/>
        </w:rPr>
        <w:t xml:space="preserve">darbo </w:t>
      </w:r>
      <w:r w:rsidRPr="00CF7479">
        <w:rPr>
          <w:rFonts w:cs="Arial"/>
          <w:szCs w:val="22"/>
          <w:lang w:eastAsia="ar-SA"/>
        </w:rPr>
        <w:t xml:space="preserve">projekte turi būti </w:t>
      </w:r>
      <w:r w:rsidR="00991EC4" w:rsidRPr="00CF7479">
        <w:rPr>
          <w:rFonts w:cs="Arial"/>
          <w:szCs w:val="22"/>
          <w:lang w:eastAsia="ar-SA"/>
        </w:rPr>
        <w:t>n</w:t>
      </w:r>
      <w:r w:rsidR="00057B6B" w:rsidRPr="00CF7479">
        <w:rPr>
          <w:rFonts w:cs="Arial"/>
          <w:szCs w:val="22"/>
          <w:lang w:eastAsia="ar-SA"/>
        </w:rPr>
        <w:t>umatyt</w:t>
      </w:r>
      <w:r w:rsidR="002E66D6" w:rsidRPr="00CF7479">
        <w:rPr>
          <w:rFonts w:cs="Arial"/>
          <w:szCs w:val="22"/>
          <w:lang w:eastAsia="ar-SA"/>
        </w:rPr>
        <w:t>i</w:t>
      </w:r>
      <w:r w:rsidR="00057B6B" w:rsidRPr="00CF7479">
        <w:rPr>
          <w:rFonts w:cs="Arial"/>
          <w:szCs w:val="22"/>
          <w:lang w:eastAsia="ar-SA"/>
        </w:rPr>
        <w:t xml:space="preserve"> </w:t>
      </w:r>
      <w:r w:rsidR="00B94413" w:rsidRPr="00CF7479">
        <w:rPr>
          <w:rFonts w:cs="Arial"/>
          <w:szCs w:val="22"/>
          <w:lang w:eastAsia="ar-SA"/>
        </w:rPr>
        <w:t>nenaudojamos įrangos</w:t>
      </w:r>
      <w:r w:rsidR="00D13B50" w:rsidRPr="00CF7479">
        <w:rPr>
          <w:rFonts w:cs="Arial"/>
          <w:szCs w:val="22"/>
          <w:lang w:eastAsia="ar-SA"/>
        </w:rPr>
        <w:t xml:space="preserve"> </w:t>
      </w:r>
      <w:r w:rsidR="00713142" w:rsidRPr="00CF7479">
        <w:rPr>
          <w:rFonts w:cs="Arial"/>
          <w:szCs w:val="22"/>
          <w:lang w:eastAsia="ar-SA"/>
        </w:rPr>
        <w:t xml:space="preserve">atjungimo ir </w:t>
      </w:r>
      <w:r w:rsidR="00C9692B" w:rsidRPr="00CF7479">
        <w:rPr>
          <w:rFonts w:cs="Arial"/>
          <w:szCs w:val="22"/>
          <w:lang w:eastAsia="ar-SA"/>
        </w:rPr>
        <w:t>demontavim</w:t>
      </w:r>
      <w:r w:rsidR="00B64B0B" w:rsidRPr="00CF7479">
        <w:rPr>
          <w:rFonts w:cs="Arial"/>
          <w:szCs w:val="22"/>
          <w:lang w:eastAsia="ar-SA"/>
        </w:rPr>
        <w:t>o darbai</w:t>
      </w:r>
      <w:r w:rsidR="00974ACA" w:rsidRPr="00CF7479">
        <w:rPr>
          <w:rFonts w:cs="Arial"/>
          <w:szCs w:val="22"/>
          <w:lang w:eastAsia="ar-SA"/>
        </w:rPr>
        <w:t xml:space="preserve"> </w:t>
      </w:r>
      <w:r w:rsidR="00995754" w:rsidRPr="00CF7479">
        <w:rPr>
          <w:rFonts w:cs="Arial"/>
          <w:szCs w:val="22"/>
          <w:lang w:eastAsia="ar-SA"/>
        </w:rPr>
        <w:t>bei</w:t>
      </w:r>
      <w:r w:rsidR="00974ACA" w:rsidRPr="00CF7479">
        <w:rPr>
          <w:rFonts w:cs="Arial"/>
          <w:szCs w:val="22"/>
          <w:lang w:eastAsia="ar-SA"/>
        </w:rPr>
        <w:t xml:space="preserve"> </w:t>
      </w:r>
      <w:r w:rsidR="00E17552" w:rsidRPr="00CF7479">
        <w:rPr>
          <w:rFonts w:cs="Arial"/>
          <w:szCs w:val="22"/>
          <w:lang w:eastAsia="ar-SA"/>
        </w:rPr>
        <w:t>nenaudojamų</w:t>
      </w:r>
      <w:r w:rsidR="000527C0" w:rsidRPr="00CF7479">
        <w:rPr>
          <w:rFonts w:cs="Arial"/>
          <w:szCs w:val="22"/>
          <w:lang w:eastAsia="ar-SA"/>
        </w:rPr>
        <w:t xml:space="preserve"> </w:t>
      </w:r>
      <w:r w:rsidR="009F5632" w:rsidRPr="00CF7479">
        <w:rPr>
          <w:rFonts w:cs="Arial"/>
          <w:szCs w:val="22"/>
          <w:lang w:eastAsia="ar-SA"/>
        </w:rPr>
        <w:t>kabeli</w:t>
      </w:r>
      <w:r w:rsidR="004F4FF6" w:rsidRPr="00CF7479">
        <w:rPr>
          <w:rFonts w:cs="Arial"/>
          <w:szCs w:val="22"/>
          <w:lang w:eastAsia="ar-SA"/>
        </w:rPr>
        <w:t>ų</w:t>
      </w:r>
      <w:r w:rsidR="00812332" w:rsidRPr="00CF7479">
        <w:rPr>
          <w:rFonts w:cs="Arial"/>
          <w:szCs w:val="22"/>
          <w:lang w:eastAsia="ar-SA"/>
        </w:rPr>
        <w:t xml:space="preserve"> </w:t>
      </w:r>
      <w:r w:rsidR="0039757C" w:rsidRPr="00CF7479">
        <w:rPr>
          <w:rFonts w:cs="Arial"/>
          <w:szCs w:val="22"/>
          <w:lang w:eastAsia="ar-SA"/>
        </w:rPr>
        <w:t>atjungimas. Jeigu kabelyje lieka naudojamu gyslų, tokių kabelių gyslos viename kabelio gale turi būti įžemintos tam tikslui įrengiant reikiamą gnybtų kiekį, o kitame gale – gyslos turi būti izoliuojamos. Jeigu naudojamų kabelio gyslų nelieka – tokį kabelį atjungti, abu jo galus izoliuoti.</w:t>
      </w:r>
      <w:r w:rsidR="005E0720" w:rsidRPr="00CF7479">
        <w:rPr>
          <w:rFonts w:cs="Arial"/>
          <w:szCs w:val="22"/>
          <w:lang w:eastAsia="ar-SA"/>
        </w:rPr>
        <w:t xml:space="preserve"> </w:t>
      </w:r>
      <w:r w:rsidR="00127EAC" w:rsidRPr="00CF7479">
        <w:rPr>
          <w:rFonts w:cs="Arial"/>
          <w:szCs w:val="22"/>
          <w:lang w:eastAsia="ar-SA"/>
        </w:rPr>
        <w:t>Taip pat, p</w:t>
      </w:r>
      <w:r w:rsidR="00B91DD8" w:rsidRPr="00CF7479">
        <w:rPr>
          <w:rFonts w:cs="Arial"/>
          <w:szCs w:val="22"/>
          <w:lang w:eastAsia="ar-SA"/>
        </w:rPr>
        <w:t>rojekte turi būti pažymėta, kad vykdymo metu Užsakovui (</w:t>
      </w:r>
      <w:r w:rsidR="00D7783E" w:rsidRPr="00D7783E">
        <w:rPr>
          <w:rFonts w:cs="Arial"/>
          <w:szCs w:val="22"/>
          <w:lang w:eastAsia="ar-SA"/>
        </w:rPr>
        <w:t>LITGRID</w:t>
      </w:r>
      <w:r w:rsidR="00E25DC2" w:rsidRPr="00CF7479">
        <w:rPr>
          <w:rFonts w:cs="Arial"/>
          <w:szCs w:val="22"/>
          <w:lang w:eastAsia="ar-SA"/>
        </w:rPr>
        <w:t xml:space="preserve"> AB</w:t>
      </w:r>
      <w:r w:rsidR="00B91DD8" w:rsidRPr="00CF7479">
        <w:rPr>
          <w:rFonts w:cs="Arial"/>
          <w:szCs w:val="22"/>
          <w:lang w:eastAsia="ar-SA"/>
        </w:rPr>
        <w:t xml:space="preserve"> Infrastruktūros priežiūros centro Pietų regionui) turi būti perduot</w:t>
      </w:r>
      <w:r w:rsidR="000A24B0" w:rsidRPr="00CF7479">
        <w:rPr>
          <w:rFonts w:cs="Arial"/>
          <w:szCs w:val="22"/>
          <w:lang w:eastAsia="ar-SA"/>
        </w:rPr>
        <w:t>a</w:t>
      </w:r>
      <w:r w:rsidR="00B91DD8" w:rsidRPr="00CF7479">
        <w:rPr>
          <w:rFonts w:cs="Arial"/>
          <w:szCs w:val="22"/>
          <w:lang w:eastAsia="ar-SA"/>
        </w:rPr>
        <w:t xml:space="preserve"> </w:t>
      </w:r>
      <w:r w:rsidR="004034D0" w:rsidRPr="00CF7479">
        <w:rPr>
          <w:rFonts w:cs="Arial"/>
          <w:szCs w:val="22"/>
          <w:lang w:eastAsia="ar-SA"/>
        </w:rPr>
        <w:t>d</w:t>
      </w:r>
      <w:r w:rsidR="00FC32D4" w:rsidRPr="00CF7479">
        <w:rPr>
          <w:rFonts w:cs="Arial"/>
          <w:szCs w:val="22"/>
          <w:lang w:eastAsia="ar-SA"/>
        </w:rPr>
        <w:t>e</w:t>
      </w:r>
      <w:r w:rsidR="004034D0" w:rsidRPr="00CF7479">
        <w:rPr>
          <w:rFonts w:cs="Arial"/>
          <w:szCs w:val="22"/>
          <w:lang w:eastAsia="ar-SA"/>
        </w:rPr>
        <w:t>montuota įranga</w:t>
      </w:r>
      <w:r w:rsidR="00A6279C" w:rsidRPr="00CF7479">
        <w:rPr>
          <w:rFonts w:cs="Arial"/>
          <w:szCs w:val="22"/>
          <w:lang w:eastAsia="ar-SA"/>
        </w:rPr>
        <w:t xml:space="preserve">, </w:t>
      </w:r>
      <w:r w:rsidR="003718C6" w:rsidRPr="00CF7479">
        <w:rPr>
          <w:rFonts w:cs="Arial"/>
          <w:szCs w:val="22"/>
          <w:lang w:eastAsia="ar-SA"/>
        </w:rPr>
        <w:t xml:space="preserve">taip pat </w:t>
      </w:r>
      <w:r w:rsidR="008E13FC" w:rsidRPr="00CF7479">
        <w:rPr>
          <w:rFonts w:cs="Arial"/>
          <w:szCs w:val="22"/>
          <w:lang w:eastAsia="ar-SA"/>
        </w:rPr>
        <w:t xml:space="preserve">turi būti </w:t>
      </w:r>
      <w:r w:rsidR="003718C6" w:rsidRPr="00CF7479">
        <w:rPr>
          <w:rFonts w:cs="Arial"/>
          <w:szCs w:val="22"/>
          <w:lang w:eastAsia="ar-SA"/>
        </w:rPr>
        <w:t xml:space="preserve">numatytas </w:t>
      </w:r>
      <w:r w:rsidR="00A6279C" w:rsidRPr="00CF7479">
        <w:rPr>
          <w:rFonts w:cs="Arial"/>
          <w:szCs w:val="22"/>
          <w:lang w:eastAsia="ar-SA"/>
        </w:rPr>
        <w:t>nenaudotinos įrangos ir medžiagų utilizavimas</w:t>
      </w:r>
      <w:r w:rsidR="00B91DD8" w:rsidRPr="00CF7479">
        <w:rPr>
          <w:rFonts w:cs="Arial"/>
          <w:szCs w:val="22"/>
          <w:lang w:eastAsia="ar-SA"/>
        </w:rPr>
        <w:t>.</w:t>
      </w:r>
    </w:p>
    <w:p w14:paraId="5AFE15D2" w14:textId="212FA3F3" w:rsidR="00E07FB9" w:rsidRPr="00CF7479" w:rsidRDefault="00B52648" w:rsidP="0043352B">
      <w:pPr>
        <w:pStyle w:val="Heading4"/>
        <w:numPr>
          <w:ilvl w:val="1"/>
          <w:numId w:val="1"/>
        </w:numPr>
        <w:spacing w:line="276" w:lineRule="auto"/>
        <w:ind w:left="0" w:firstLine="567"/>
        <w:jc w:val="both"/>
        <w:rPr>
          <w:rFonts w:cs="Arial"/>
          <w:kern w:val="1"/>
          <w:szCs w:val="22"/>
          <w:lang w:eastAsia="ar-SA"/>
        </w:rPr>
      </w:pPr>
      <w:r w:rsidRPr="00CF7479">
        <w:rPr>
          <w:rFonts w:cs="Arial"/>
          <w:kern w:val="1"/>
          <w:szCs w:val="22"/>
          <w:lang w:eastAsia="ar-SA"/>
        </w:rPr>
        <w:t>Vadovaujantis EĮĮBT reikalavimais visų elektros apskaitos schemos elementų (tarp jų ir elektros apskaitų bei gnybtynų spintų vidinio montažo laidininkų, srovės kilpų instaliacijos) prijungimo kabeliai ir laidininkai turi būti izoliuoti, vienvieliai, varinėmis gyslomis.</w:t>
      </w:r>
    </w:p>
    <w:p w14:paraId="6BFF77AC" w14:textId="32C3B2AF" w:rsidR="004A5E93" w:rsidRPr="00967B86" w:rsidRDefault="004A5E93" w:rsidP="0043352B">
      <w:pPr>
        <w:pStyle w:val="Heading1"/>
        <w:numPr>
          <w:ilvl w:val="0"/>
          <w:numId w:val="1"/>
        </w:numPr>
        <w:ind w:left="709" w:hanging="425"/>
        <w:jc w:val="both"/>
        <w:rPr>
          <w:rFonts w:ascii="Arial" w:hAnsi="Arial" w:cs="Arial"/>
          <w:szCs w:val="22"/>
        </w:rPr>
      </w:pPr>
      <w:bookmarkStart w:id="89" w:name="_Ref157966899"/>
      <w:bookmarkStart w:id="90" w:name="_Ref157966904"/>
      <w:bookmarkStart w:id="91" w:name="_Toc178776141"/>
      <w:bookmarkStart w:id="92" w:name="_Toc420068157"/>
      <w:r w:rsidRPr="00967B86">
        <w:rPr>
          <w:rFonts w:ascii="Arial" w:hAnsi="Arial" w:cs="Arial"/>
          <w:szCs w:val="22"/>
        </w:rPr>
        <w:lastRenderedPageBreak/>
        <w:t>APLINKOSAUGOS DALIS</w:t>
      </w:r>
      <w:bookmarkEnd w:id="89"/>
      <w:bookmarkEnd w:id="90"/>
      <w:bookmarkEnd w:id="91"/>
    </w:p>
    <w:p w14:paraId="34CA79A9" w14:textId="77777777" w:rsidR="00B53509" w:rsidRPr="00967B86" w:rsidRDefault="00B53509" w:rsidP="00F11894">
      <w:pPr>
        <w:pStyle w:val="ListParagraph"/>
        <w:numPr>
          <w:ilvl w:val="0"/>
          <w:numId w:val="4"/>
        </w:numPr>
        <w:tabs>
          <w:tab w:val="left" w:pos="1418"/>
        </w:tabs>
        <w:spacing w:line="276" w:lineRule="auto"/>
        <w:ind w:left="0" w:firstLine="567"/>
        <w:jc w:val="both"/>
        <w:rPr>
          <w:rFonts w:cs="Arial"/>
          <w:vanish/>
          <w:szCs w:val="22"/>
        </w:rPr>
      </w:pPr>
    </w:p>
    <w:p w14:paraId="56665B2F" w14:textId="5404FF56" w:rsidR="00B53509" w:rsidRPr="00967B86" w:rsidRDefault="00B53509" w:rsidP="00F11894">
      <w:pPr>
        <w:pStyle w:val="ListParagraph"/>
        <w:numPr>
          <w:ilvl w:val="0"/>
          <w:numId w:val="4"/>
        </w:numPr>
        <w:tabs>
          <w:tab w:val="left" w:pos="1418"/>
        </w:tabs>
        <w:spacing w:line="276" w:lineRule="auto"/>
        <w:ind w:left="0" w:firstLine="567"/>
        <w:jc w:val="both"/>
        <w:rPr>
          <w:rFonts w:cs="Arial"/>
          <w:vanish/>
          <w:szCs w:val="22"/>
        </w:rPr>
      </w:pPr>
    </w:p>
    <w:p w14:paraId="35DBDAFE" w14:textId="77777777" w:rsidR="00B53509" w:rsidRPr="00967B86" w:rsidRDefault="00B53509" w:rsidP="00F11894">
      <w:pPr>
        <w:pStyle w:val="ListParagraph"/>
        <w:numPr>
          <w:ilvl w:val="0"/>
          <w:numId w:val="4"/>
        </w:numPr>
        <w:tabs>
          <w:tab w:val="left" w:pos="1418"/>
        </w:tabs>
        <w:spacing w:line="276" w:lineRule="auto"/>
        <w:ind w:left="0" w:firstLine="567"/>
        <w:jc w:val="both"/>
        <w:rPr>
          <w:rFonts w:cs="Arial"/>
          <w:vanish/>
          <w:szCs w:val="22"/>
        </w:rPr>
      </w:pPr>
    </w:p>
    <w:p w14:paraId="4C0FE85E" w14:textId="77777777" w:rsidR="00B53509" w:rsidRPr="00967B86" w:rsidRDefault="00B53509" w:rsidP="00F11894">
      <w:pPr>
        <w:pStyle w:val="ListParagraph"/>
        <w:numPr>
          <w:ilvl w:val="0"/>
          <w:numId w:val="4"/>
        </w:numPr>
        <w:tabs>
          <w:tab w:val="left" w:pos="1418"/>
        </w:tabs>
        <w:spacing w:line="276" w:lineRule="auto"/>
        <w:ind w:left="0" w:firstLine="567"/>
        <w:jc w:val="both"/>
        <w:rPr>
          <w:rFonts w:cs="Arial"/>
          <w:vanish/>
          <w:szCs w:val="22"/>
        </w:rPr>
      </w:pPr>
    </w:p>
    <w:p w14:paraId="0511F5DE" w14:textId="77777777" w:rsidR="00B53509" w:rsidRPr="00967B86" w:rsidRDefault="00B53509" w:rsidP="00F11894">
      <w:pPr>
        <w:pStyle w:val="ListParagraph"/>
        <w:numPr>
          <w:ilvl w:val="0"/>
          <w:numId w:val="4"/>
        </w:numPr>
        <w:tabs>
          <w:tab w:val="left" w:pos="1418"/>
        </w:tabs>
        <w:spacing w:line="276" w:lineRule="auto"/>
        <w:ind w:left="0" w:firstLine="567"/>
        <w:jc w:val="both"/>
        <w:rPr>
          <w:rFonts w:cs="Arial"/>
          <w:vanish/>
          <w:szCs w:val="22"/>
        </w:rPr>
      </w:pPr>
    </w:p>
    <w:p w14:paraId="54783ED7" w14:textId="77777777" w:rsidR="00B53509" w:rsidRPr="00967B86" w:rsidRDefault="00B53509" w:rsidP="00F11894">
      <w:pPr>
        <w:pStyle w:val="ListParagraph"/>
        <w:numPr>
          <w:ilvl w:val="0"/>
          <w:numId w:val="4"/>
        </w:numPr>
        <w:tabs>
          <w:tab w:val="left" w:pos="1418"/>
        </w:tabs>
        <w:spacing w:line="276" w:lineRule="auto"/>
        <w:ind w:left="0" w:firstLine="567"/>
        <w:jc w:val="both"/>
        <w:rPr>
          <w:rFonts w:cs="Arial"/>
          <w:vanish/>
          <w:szCs w:val="22"/>
        </w:rPr>
      </w:pPr>
    </w:p>
    <w:p w14:paraId="079DB590" w14:textId="77777777" w:rsidR="00B53509" w:rsidRPr="00967B86" w:rsidRDefault="00B53509" w:rsidP="00F11894">
      <w:pPr>
        <w:pStyle w:val="ListParagraph"/>
        <w:numPr>
          <w:ilvl w:val="0"/>
          <w:numId w:val="4"/>
        </w:numPr>
        <w:tabs>
          <w:tab w:val="left" w:pos="1418"/>
        </w:tabs>
        <w:spacing w:line="276" w:lineRule="auto"/>
        <w:ind w:left="0" w:firstLine="567"/>
        <w:jc w:val="both"/>
        <w:rPr>
          <w:rFonts w:cs="Arial"/>
          <w:vanish/>
          <w:szCs w:val="22"/>
        </w:rPr>
      </w:pPr>
    </w:p>
    <w:p w14:paraId="7EF3BDB4" w14:textId="77777777" w:rsidR="00B53509" w:rsidRPr="00967B86" w:rsidRDefault="00B53509" w:rsidP="00F11894">
      <w:pPr>
        <w:pStyle w:val="ListParagraph"/>
        <w:numPr>
          <w:ilvl w:val="0"/>
          <w:numId w:val="4"/>
        </w:numPr>
        <w:tabs>
          <w:tab w:val="left" w:pos="1418"/>
        </w:tabs>
        <w:spacing w:line="276" w:lineRule="auto"/>
        <w:ind w:left="0" w:firstLine="567"/>
        <w:jc w:val="both"/>
        <w:rPr>
          <w:rFonts w:cs="Arial"/>
          <w:vanish/>
          <w:szCs w:val="22"/>
        </w:rPr>
      </w:pPr>
    </w:p>
    <w:p w14:paraId="0759F77E" w14:textId="77777777" w:rsidR="00B53509" w:rsidRPr="00967B86" w:rsidRDefault="00B53509" w:rsidP="00F11894">
      <w:pPr>
        <w:pStyle w:val="ListParagraph"/>
        <w:numPr>
          <w:ilvl w:val="0"/>
          <w:numId w:val="4"/>
        </w:numPr>
        <w:tabs>
          <w:tab w:val="left" w:pos="1418"/>
        </w:tabs>
        <w:spacing w:line="276" w:lineRule="auto"/>
        <w:ind w:left="0" w:firstLine="567"/>
        <w:jc w:val="both"/>
        <w:rPr>
          <w:rFonts w:cs="Arial"/>
          <w:vanish/>
          <w:szCs w:val="22"/>
        </w:rPr>
      </w:pPr>
    </w:p>
    <w:p w14:paraId="21E77F30" w14:textId="77777777" w:rsidR="00B53509" w:rsidRPr="00967B86" w:rsidRDefault="00B53509" w:rsidP="00F11894">
      <w:pPr>
        <w:pStyle w:val="ListParagraph"/>
        <w:numPr>
          <w:ilvl w:val="0"/>
          <w:numId w:val="4"/>
        </w:numPr>
        <w:tabs>
          <w:tab w:val="left" w:pos="1418"/>
        </w:tabs>
        <w:spacing w:line="276" w:lineRule="auto"/>
        <w:ind w:left="0" w:firstLine="567"/>
        <w:jc w:val="both"/>
        <w:rPr>
          <w:rFonts w:cs="Arial"/>
          <w:vanish/>
          <w:szCs w:val="22"/>
        </w:rPr>
      </w:pPr>
    </w:p>
    <w:p w14:paraId="314B2534" w14:textId="77777777" w:rsidR="00B53509" w:rsidRPr="00967B86" w:rsidRDefault="00B53509" w:rsidP="00F11894">
      <w:pPr>
        <w:pStyle w:val="ListParagraph"/>
        <w:numPr>
          <w:ilvl w:val="0"/>
          <w:numId w:val="4"/>
        </w:numPr>
        <w:tabs>
          <w:tab w:val="left" w:pos="1418"/>
        </w:tabs>
        <w:spacing w:line="276" w:lineRule="auto"/>
        <w:ind w:left="0" w:firstLine="567"/>
        <w:jc w:val="both"/>
        <w:rPr>
          <w:rFonts w:cs="Arial"/>
          <w:vanish/>
          <w:szCs w:val="22"/>
        </w:rPr>
      </w:pPr>
    </w:p>
    <w:p w14:paraId="47AB42A3" w14:textId="77777777" w:rsidR="00B53509" w:rsidRPr="00967B86" w:rsidRDefault="00B53509" w:rsidP="00F11894">
      <w:pPr>
        <w:pStyle w:val="ListParagraph"/>
        <w:numPr>
          <w:ilvl w:val="0"/>
          <w:numId w:val="4"/>
        </w:numPr>
        <w:tabs>
          <w:tab w:val="left" w:pos="1418"/>
        </w:tabs>
        <w:spacing w:line="276" w:lineRule="auto"/>
        <w:ind w:left="0" w:firstLine="567"/>
        <w:jc w:val="both"/>
        <w:rPr>
          <w:rFonts w:cs="Arial"/>
          <w:vanish/>
          <w:szCs w:val="22"/>
        </w:rPr>
      </w:pPr>
    </w:p>
    <w:p w14:paraId="72C1EE5A" w14:textId="77777777" w:rsidR="00B53509" w:rsidRPr="00967B86" w:rsidRDefault="00B53509" w:rsidP="00F11894">
      <w:pPr>
        <w:pStyle w:val="ListParagraph"/>
        <w:numPr>
          <w:ilvl w:val="0"/>
          <w:numId w:val="4"/>
        </w:numPr>
        <w:tabs>
          <w:tab w:val="left" w:pos="1418"/>
        </w:tabs>
        <w:spacing w:line="276" w:lineRule="auto"/>
        <w:ind w:left="0" w:firstLine="567"/>
        <w:jc w:val="both"/>
        <w:rPr>
          <w:rFonts w:cs="Arial"/>
          <w:vanish/>
          <w:szCs w:val="22"/>
        </w:rPr>
      </w:pPr>
    </w:p>
    <w:p w14:paraId="381F76AF" w14:textId="77777777" w:rsidR="00B53509" w:rsidRPr="00967B86" w:rsidRDefault="00B53509" w:rsidP="00F11894">
      <w:pPr>
        <w:pStyle w:val="ListParagraph"/>
        <w:numPr>
          <w:ilvl w:val="0"/>
          <w:numId w:val="4"/>
        </w:numPr>
        <w:tabs>
          <w:tab w:val="left" w:pos="1418"/>
        </w:tabs>
        <w:spacing w:line="276" w:lineRule="auto"/>
        <w:ind w:left="0" w:firstLine="567"/>
        <w:jc w:val="both"/>
        <w:rPr>
          <w:rFonts w:cs="Arial"/>
          <w:vanish/>
          <w:szCs w:val="22"/>
        </w:rPr>
      </w:pPr>
    </w:p>
    <w:p w14:paraId="429EF71F" w14:textId="7993558A" w:rsidR="004A5E93" w:rsidRPr="00967B86" w:rsidRDefault="004A5E93" w:rsidP="0043352B">
      <w:pPr>
        <w:pStyle w:val="NoSpacing"/>
        <w:numPr>
          <w:ilvl w:val="1"/>
          <w:numId w:val="1"/>
        </w:numPr>
        <w:tabs>
          <w:tab w:val="left" w:pos="1134"/>
        </w:tabs>
        <w:spacing w:line="276" w:lineRule="auto"/>
        <w:ind w:left="0" w:firstLine="567"/>
        <w:jc w:val="both"/>
        <w:rPr>
          <w:rFonts w:cs="Arial"/>
          <w:szCs w:val="22"/>
          <w:lang w:val="lt-LT"/>
        </w:rPr>
      </w:pPr>
      <w:r w:rsidRPr="00967B86">
        <w:rPr>
          <w:rFonts w:cs="Arial"/>
          <w:szCs w:val="22"/>
          <w:lang w:val="lt-LT"/>
        </w:rPr>
        <w:t xml:space="preserve">Techniniame </w:t>
      </w:r>
      <w:r w:rsidR="008E13FC" w:rsidRPr="00967B86">
        <w:rPr>
          <w:rFonts w:cs="Arial"/>
          <w:szCs w:val="22"/>
          <w:lang w:val="lt-LT"/>
        </w:rPr>
        <w:t>darbo</w:t>
      </w:r>
      <w:r w:rsidRPr="00967B86">
        <w:rPr>
          <w:rFonts w:cs="Arial"/>
          <w:szCs w:val="22"/>
          <w:lang w:val="lt-LT"/>
        </w:rPr>
        <w:t xml:space="preserve"> projekte pagal </w:t>
      </w:r>
      <w:r w:rsidR="00090930" w:rsidRPr="00967B86">
        <w:rPr>
          <w:rFonts w:cs="Arial"/>
          <w:szCs w:val="22"/>
          <w:lang w:val="lt-LT"/>
        </w:rPr>
        <w:t>STR 1.04.04:2017 „Statinio projektavimas, projekto ekspertizė“</w:t>
      </w:r>
      <w:r w:rsidR="00594340" w:rsidRPr="00967B86">
        <w:rPr>
          <w:rFonts w:cs="Arial"/>
          <w:szCs w:val="22"/>
          <w:lang w:val="lt-LT"/>
        </w:rPr>
        <w:t xml:space="preserve"> </w:t>
      </w:r>
      <w:r w:rsidRPr="00967B86">
        <w:rPr>
          <w:rFonts w:cs="Arial"/>
          <w:szCs w:val="22"/>
          <w:lang w:val="lt-LT"/>
        </w:rPr>
        <w:t xml:space="preserve">nuostatas parengti aplinkosaugos reikalavimus, įskaitant bet neapsiribojant reikalavimais pateiktais šiame skyriuje. Techniniame </w:t>
      </w:r>
      <w:r w:rsidR="008E13FC" w:rsidRPr="00967B86">
        <w:rPr>
          <w:rFonts w:cs="Arial"/>
          <w:szCs w:val="22"/>
          <w:lang w:val="lt-LT"/>
        </w:rPr>
        <w:t>darbo</w:t>
      </w:r>
      <w:r w:rsidRPr="00967B86">
        <w:rPr>
          <w:rFonts w:cs="Arial"/>
          <w:szCs w:val="22"/>
          <w:lang w:val="lt-LT"/>
        </w:rPr>
        <w:t xml:space="preserve"> projekte turi būti pateikti duomenys:</w:t>
      </w:r>
    </w:p>
    <w:p w14:paraId="44750834" w14:textId="10297465" w:rsidR="00996015" w:rsidRPr="00967B86" w:rsidRDefault="004A5E93" w:rsidP="0043352B">
      <w:pPr>
        <w:pStyle w:val="NoSpacing"/>
        <w:numPr>
          <w:ilvl w:val="2"/>
          <w:numId w:val="1"/>
        </w:numPr>
        <w:tabs>
          <w:tab w:val="left" w:pos="993"/>
          <w:tab w:val="left" w:pos="1276"/>
        </w:tabs>
        <w:spacing w:line="276" w:lineRule="auto"/>
        <w:ind w:left="851" w:firstLine="0"/>
        <w:jc w:val="both"/>
        <w:rPr>
          <w:rFonts w:cs="Arial"/>
          <w:szCs w:val="22"/>
          <w:lang w:val="lt-LT"/>
        </w:rPr>
      </w:pPr>
      <w:r w:rsidRPr="00967B86">
        <w:rPr>
          <w:rFonts w:cs="Arial"/>
          <w:szCs w:val="22"/>
          <w:lang w:val="lt-LT"/>
        </w:rPr>
        <w:t>projekto įgyvendinimo metu ir eksploatavimo metu susidarysiančias pavojingas ir nepavojingas atliekas, nurodant jų pavadinimus, kodus ir jų kiekius, įskaitant demontuojamus</w:t>
      </w:r>
      <w:r w:rsidR="00005BC5" w:rsidRPr="00967B86">
        <w:rPr>
          <w:rFonts w:cs="Arial"/>
          <w:szCs w:val="22"/>
          <w:lang w:val="lt-LT"/>
        </w:rPr>
        <w:t xml:space="preserve"> </w:t>
      </w:r>
      <w:r w:rsidR="00750B52" w:rsidRPr="00967B86">
        <w:rPr>
          <w:rFonts w:cs="Arial"/>
          <w:szCs w:val="22"/>
          <w:lang w:val="lt-LT"/>
        </w:rPr>
        <w:t>Užsakovo</w:t>
      </w:r>
      <w:r w:rsidRPr="00967B86">
        <w:rPr>
          <w:rFonts w:cs="Arial"/>
          <w:szCs w:val="22"/>
          <w:lang w:val="lt-LT"/>
        </w:rPr>
        <w:t xml:space="preserve"> reikmėms nereikalingus įrenginius;</w:t>
      </w:r>
    </w:p>
    <w:p w14:paraId="515E04AE" w14:textId="37774D61" w:rsidR="00C37285" w:rsidRPr="00967B86" w:rsidRDefault="00214B69" w:rsidP="0043352B">
      <w:pPr>
        <w:pStyle w:val="NoSpacing"/>
        <w:numPr>
          <w:ilvl w:val="2"/>
          <w:numId w:val="1"/>
        </w:numPr>
        <w:tabs>
          <w:tab w:val="left" w:pos="993"/>
          <w:tab w:val="left" w:pos="1418"/>
        </w:tabs>
        <w:spacing w:after="240"/>
        <w:ind w:left="851" w:firstLine="0"/>
        <w:rPr>
          <w:rFonts w:cs="Arial"/>
          <w:lang w:val="lt-LT"/>
        </w:rPr>
      </w:pPr>
      <w:r w:rsidRPr="00967B86">
        <w:rPr>
          <w:rFonts w:cs="Arial"/>
          <w:lang w:val="lt-LT"/>
        </w:rPr>
        <w:t>a</w:t>
      </w:r>
      <w:r w:rsidR="00B364E9" w:rsidRPr="00967B86">
        <w:rPr>
          <w:rFonts w:cs="Arial"/>
          <w:lang w:val="lt-LT"/>
        </w:rPr>
        <w:t>prašyti priemones, kurių turi imtis rangovas statybvietėje mažindamas triukšmą, oro ar grunto taršą bei kitus veiksnius žmonėms ir aplinkai</w:t>
      </w:r>
      <w:r w:rsidR="00856E9C" w:rsidRPr="00967B86">
        <w:rPr>
          <w:rFonts w:cs="Arial"/>
          <w:lang w:val="lt-LT"/>
        </w:rPr>
        <w:t>.</w:t>
      </w:r>
    </w:p>
    <w:p w14:paraId="6BD480D6" w14:textId="568791F0" w:rsidR="004A5E93" w:rsidRPr="000A2F32" w:rsidRDefault="00BC68DD" w:rsidP="0043352B">
      <w:pPr>
        <w:pStyle w:val="NoSpacing"/>
        <w:numPr>
          <w:ilvl w:val="1"/>
          <w:numId w:val="1"/>
        </w:numPr>
        <w:tabs>
          <w:tab w:val="left" w:pos="1134"/>
        </w:tabs>
        <w:spacing w:line="276" w:lineRule="auto"/>
        <w:ind w:left="0" w:firstLine="567"/>
        <w:jc w:val="both"/>
        <w:rPr>
          <w:rFonts w:cs="Arial"/>
          <w:szCs w:val="22"/>
          <w:lang w:val="lt-LT"/>
        </w:rPr>
      </w:pPr>
      <w:r w:rsidRPr="000A2F32">
        <w:rPr>
          <w:rFonts w:cs="Arial"/>
          <w:szCs w:val="22"/>
          <w:lang w:val="lt-LT"/>
        </w:rPr>
        <w:t xml:space="preserve">Projekte nurodyti įpareigojimus </w:t>
      </w:r>
      <w:r w:rsidR="003804D3">
        <w:rPr>
          <w:rFonts w:cs="Arial"/>
          <w:szCs w:val="22"/>
          <w:lang w:val="lt-LT"/>
        </w:rPr>
        <w:t>r</w:t>
      </w:r>
      <w:r w:rsidR="003804D3" w:rsidRPr="000A2F32">
        <w:rPr>
          <w:rFonts w:cs="Arial"/>
          <w:szCs w:val="22"/>
          <w:lang w:val="lt-LT"/>
        </w:rPr>
        <w:t>angovui</w:t>
      </w:r>
      <w:r w:rsidRPr="000A2F32">
        <w:rPr>
          <w:rFonts w:cs="Arial"/>
          <w:szCs w:val="22"/>
          <w:lang w:val="lt-LT"/>
        </w:rPr>
        <w:t>:</w:t>
      </w:r>
    </w:p>
    <w:p w14:paraId="525F79BE" w14:textId="1BE32F9E" w:rsidR="004A5E93" w:rsidRPr="000A2F32" w:rsidRDefault="004A5C57" w:rsidP="0043352B">
      <w:pPr>
        <w:pStyle w:val="NoSpacing"/>
        <w:numPr>
          <w:ilvl w:val="2"/>
          <w:numId w:val="1"/>
        </w:numPr>
        <w:tabs>
          <w:tab w:val="left" w:pos="1276"/>
        </w:tabs>
        <w:spacing w:line="252" w:lineRule="auto"/>
        <w:ind w:left="851" w:firstLine="0"/>
        <w:jc w:val="both"/>
        <w:rPr>
          <w:rFonts w:cs="Arial"/>
          <w:szCs w:val="22"/>
          <w:lang w:val="lt-LT"/>
        </w:rPr>
      </w:pPr>
      <w:r w:rsidRPr="000A2F32">
        <w:rPr>
          <w:rFonts w:cs="Arial"/>
          <w:szCs w:val="22"/>
          <w:lang w:val="lt-LT"/>
        </w:rPr>
        <w:t xml:space="preserve">savo sąskaita, </w:t>
      </w:r>
      <w:r w:rsidRPr="000A2F32">
        <w:rPr>
          <w:rFonts w:cs="Arial"/>
          <w:bCs/>
          <w:szCs w:val="22"/>
          <w:lang w:val="lt-LT"/>
        </w:rPr>
        <w:t>nepažeidžiant aplinkosaugos reikalavimų, organizuoti ir vykdyti projekto įgyvendinimo metu susidarančių atliekų bei naujai gautų įrenginių pakuotės atliekų surinkimą, rūšiavimą, ženklinimą, laikiną saugojimą ir perdavimą atitinkamiems pagal atliekų rūšį atliekų tvarkytojams, vykdyti atliekų apskaitą ir teikti ataskaitas GPAIS sistemoje „Atliekų tvarkymo taisyklių“, „Atliekų susidarymo ir tvarkymo apskaitos ir ataskaitų teikimo taisyklių“ nustatyta tvarka;</w:t>
      </w:r>
    </w:p>
    <w:p w14:paraId="6FCEC5DD" w14:textId="1EF0637F" w:rsidR="006B5AAA" w:rsidRPr="000A2F32" w:rsidRDefault="006B5AAA" w:rsidP="0043352B">
      <w:pPr>
        <w:pStyle w:val="NoSpacing"/>
        <w:numPr>
          <w:ilvl w:val="2"/>
          <w:numId w:val="1"/>
        </w:numPr>
        <w:tabs>
          <w:tab w:val="left" w:pos="1276"/>
        </w:tabs>
        <w:spacing w:line="252" w:lineRule="auto"/>
        <w:ind w:left="851" w:firstLine="0"/>
        <w:jc w:val="both"/>
        <w:rPr>
          <w:rFonts w:cs="Arial"/>
          <w:szCs w:val="22"/>
          <w:lang w:val="lt-LT"/>
        </w:rPr>
      </w:pPr>
      <w:r w:rsidRPr="000A2F32">
        <w:rPr>
          <w:rFonts w:cs="Arial"/>
          <w:lang w:val="lt-LT"/>
        </w:rPr>
        <w:t>atliekų apskaitos dokumentuose turi būti nurodytas statomo objekto pavadinimas ir adresas, jų kopijas pateikti techninę priežiūrą vykdantiems asmenims;</w:t>
      </w:r>
    </w:p>
    <w:p w14:paraId="33CE4C5C" w14:textId="7B7B5466" w:rsidR="004A5E93" w:rsidRPr="000A2F32" w:rsidRDefault="00C012EF" w:rsidP="0043352B">
      <w:pPr>
        <w:pStyle w:val="NoSpacing"/>
        <w:numPr>
          <w:ilvl w:val="2"/>
          <w:numId w:val="1"/>
        </w:numPr>
        <w:tabs>
          <w:tab w:val="left" w:pos="1276"/>
        </w:tabs>
        <w:spacing w:line="252" w:lineRule="auto"/>
        <w:ind w:left="851" w:firstLine="0"/>
        <w:jc w:val="both"/>
        <w:rPr>
          <w:rFonts w:cs="Arial"/>
          <w:szCs w:val="22"/>
          <w:lang w:val="lt-LT"/>
        </w:rPr>
      </w:pPr>
      <w:r w:rsidRPr="000A2F32">
        <w:rPr>
          <w:rFonts w:cs="Arial"/>
          <w:lang w:val="lt-LT"/>
        </w:rPr>
        <w:t xml:space="preserve">demontavus metalo konstrukcijas ir </w:t>
      </w:r>
      <w:r w:rsidR="00750B52" w:rsidRPr="000A2F32">
        <w:rPr>
          <w:rFonts w:cs="Arial"/>
          <w:lang w:val="lt-LT"/>
        </w:rPr>
        <w:t>Užsakovo</w:t>
      </w:r>
      <w:r w:rsidRPr="000A2F32">
        <w:rPr>
          <w:rFonts w:cs="Arial"/>
          <w:lang w:val="lt-LT"/>
        </w:rPr>
        <w:t xml:space="preserve"> reikmėms nereikalingus įrenginius, susidariusias antrines žaliavas, turinčias teigiamą rinkos vertę (metalus), dalyvaujant </w:t>
      </w:r>
      <w:r w:rsidR="00750B52" w:rsidRPr="000A2F32">
        <w:rPr>
          <w:rFonts w:cs="Arial"/>
          <w:lang w:val="lt-LT"/>
        </w:rPr>
        <w:t>Užsakovo</w:t>
      </w:r>
      <w:r w:rsidRPr="000A2F32">
        <w:rPr>
          <w:rFonts w:cs="Arial"/>
          <w:lang w:val="lt-LT"/>
        </w:rPr>
        <w:t xml:space="preserve"> atsakingiems darbuotojams, perduoti nurodytai žaliavas perdirbančiai įmonei su kuria </w:t>
      </w:r>
      <w:r w:rsidR="00750B52" w:rsidRPr="000A2F32">
        <w:rPr>
          <w:rFonts w:cs="Arial"/>
          <w:lang w:val="lt-LT"/>
        </w:rPr>
        <w:t>Užsakovas</w:t>
      </w:r>
      <w:r w:rsidRPr="000A2F32">
        <w:rPr>
          <w:rFonts w:cs="Arial"/>
          <w:lang w:val="lt-LT"/>
        </w:rPr>
        <w:t xml:space="preserve"> turi galiojančią sutartį (atliekų perdavimą patvirtinančiuose dokumentuose atliekų darytoju nurodant </w:t>
      </w:r>
      <w:r w:rsidR="00750B52" w:rsidRPr="000A2F32">
        <w:rPr>
          <w:rFonts w:cs="Arial"/>
          <w:lang w:val="lt-LT"/>
        </w:rPr>
        <w:t>Užsakovą</w:t>
      </w:r>
      <w:r w:rsidRPr="000A2F32">
        <w:rPr>
          <w:rFonts w:cs="Arial"/>
          <w:lang w:val="lt-LT"/>
        </w:rPr>
        <w:t xml:space="preserve">), o kitas susidariusias atliekas savo sąskaita perduoti atitinkamoms pagal atliekų rūšį atliekas tvarkančioms įmonėms (atliekų perdavimą patvirtinančiuose dokumentuose atliekų darytoju nurodant </w:t>
      </w:r>
      <w:r w:rsidR="003804D3">
        <w:rPr>
          <w:rFonts w:cs="Arial"/>
          <w:lang w:val="lt-LT"/>
        </w:rPr>
        <w:t>r</w:t>
      </w:r>
      <w:r w:rsidR="003804D3" w:rsidRPr="000A2F32">
        <w:rPr>
          <w:rFonts w:cs="Arial"/>
          <w:lang w:val="lt-LT"/>
        </w:rPr>
        <w:t>angovą</w:t>
      </w:r>
      <w:r w:rsidRPr="000A2F32">
        <w:rPr>
          <w:rFonts w:cs="Arial"/>
          <w:lang w:val="lt-LT"/>
        </w:rPr>
        <w:t xml:space="preserve">). Pavojingąsias atliekas perduoti tik atliekų tvarkytojui turinčiam tokių atliekų tvarkymo licenciją ir išduodančiam pavojingųjų atliekų lydraštį visam įrenginių svoriui, kai </w:t>
      </w:r>
      <w:r w:rsidRPr="000A2F32">
        <w:rPr>
          <w:rFonts w:cs="Arial"/>
          <w:szCs w:val="22"/>
          <w:lang w:val="lt-LT"/>
        </w:rPr>
        <w:t>atlieka yra įranga;</w:t>
      </w:r>
    </w:p>
    <w:p w14:paraId="37569C09" w14:textId="27B31BD0" w:rsidR="00B87361" w:rsidRPr="000A2F32" w:rsidRDefault="00910160" w:rsidP="0043352B">
      <w:pPr>
        <w:pStyle w:val="ListParagraph"/>
        <w:numPr>
          <w:ilvl w:val="2"/>
          <w:numId w:val="1"/>
        </w:numPr>
        <w:tabs>
          <w:tab w:val="left" w:pos="1276"/>
        </w:tabs>
        <w:suppressAutoHyphens/>
        <w:autoSpaceDN w:val="0"/>
        <w:spacing w:line="252" w:lineRule="auto"/>
        <w:ind w:left="851" w:firstLine="0"/>
        <w:jc w:val="both"/>
        <w:textAlignment w:val="baseline"/>
        <w:rPr>
          <w:rFonts w:cs="Arial"/>
        </w:rPr>
      </w:pPr>
      <w:r>
        <w:rPr>
          <w:rFonts w:cs="Arial"/>
        </w:rPr>
        <w:t>O</w:t>
      </w:r>
      <w:r w:rsidR="0058606E" w:rsidRPr="000A2F32">
        <w:rPr>
          <w:rFonts w:cs="Arial"/>
        </w:rPr>
        <w:t xml:space="preserve">bjekto techninio įvertinimo komisijai pateikti bendrą </w:t>
      </w:r>
      <w:r>
        <w:rPr>
          <w:rFonts w:cs="Arial"/>
        </w:rPr>
        <w:t>O</w:t>
      </w:r>
      <w:r w:rsidR="0058606E" w:rsidRPr="000A2F32">
        <w:rPr>
          <w:rFonts w:cs="Arial"/>
        </w:rPr>
        <w:t>bjekte susidariusių atliekų ataskaitą</w:t>
      </w:r>
      <w:r w:rsidR="000C5787" w:rsidRPr="000A2F32">
        <w:rPr>
          <w:rFonts w:cs="Arial"/>
        </w:rPr>
        <w:t xml:space="preserve"> </w:t>
      </w:r>
      <w:bookmarkStart w:id="93" w:name="_Hlk153783476"/>
      <w:r w:rsidR="000C5787" w:rsidRPr="000A2F32">
        <w:rPr>
          <w:rFonts w:cs="Arial"/>
        </w:rPr>
        <w:t>Excel (*.</w:t>
      </w:r>
      <w:proofErr w:type="spellStart"/>
      <w:r w:rsidR="000C5787" w:rsidRPr="000A2F32">
        <w:rPr>
          <w:rFonts w:cs="Arial"/>
        </w:rPr>
        <w:t>xlsx</w:t>
      </w:r>
      <w:proofErr w:type="spellEnd"/>
      <w:r w:rsidR="000C5787" w:rsidRPr="000A2F32">
        <w:rPr>
          <w:rFonts w:cs="Arial"/>
        </w:rPr>
        <w:t>) formatu (ištrauktą GPAIS)</w:t>
      </w:r>
      <w:bookmarkEnd w:id="93"/>
      <w:r w:rsidR="0058606E" w:rsidRPr="000A2F32">
        <w:rPr>
          <w:rFonts w:cs="Arial"/>
        </w:rPr>
        <w:t>, ir atliekų perdavimą patvirtinančius dokumentus</w:t>
      </w:r>
      <w:r w:rsidR="002F1FFD" w:rsidRPr="000A2F32">
        <w:rPr>
          <w:rFonts w:cs="Arial"/>
        </w:rPr>
        <w:t>.</w:t>
      </w:r>
      <w:r w:rsidR="0058606E" w:rsidRPr="000A2F32">
        <w:rPr>
          <w:rFonts w:cs="Arial"/>
        </w:rPr>
        <w:t xml:space="preserve"> </w:t>
      </w:r>
      <w:r w:rsidR="002F1FFD" w:rsidRPr="000A2F32">
        <w:rPr>
          <w:rFonts w:cs="Arial"/>
        </w:rPr>
        <w:t xml:space="preserve">Dokumentuose </w:t>
      </w:r>
      <w:r w:rsidR="004A5E93" w:rsidRPr="000A2F32">
        <w:rPr>
          <w:rFonts w:cs="Arial"/>
        </w:rPr>
        <w:t xml:space="preserve">turi būti nurodytas statomo </w:t>
      </w:r>
      <w:r>
        <w:rPr>
          <w:rFonts w:cs="Arial"/>
        </w:rPr>
        <w:t>O</w:t>
      </w:r>
      <w:r w:rsidR="004A5E93" w:rsidRPr="000A2F32">
        <w:rPr>
          <w:rFonts w:cs="Arial"/>
        </w:rPr>
        <w:t>bjekto pavadinimas ir adresas;</w:t>
      </w:r>
    </w:p>
    <w:p w14:paraId="5761E858" w14:textId="328FD965" w:rsidR="00377A3B" w:rsidRPr="000A2F32" w:rsidRDefault="009F5CDA" w:rsidP="0476950D">
      <w:pPr>
        <w:pStyle w:val="ListParagraph"/>
        <w:numPr>
          <w:ilvl w:val="2"/>
          <w:numId w:val="1"/>
        </w:numPr>
        <w:tabs>
          <w:tab w:val="left" w:pos="1276"/>
        </w:tabs>
        <w:suppressAutoHyphens/>
        <w:autoSpaceDN w:val="0"/>
        <w:spacing w:line="252" w:lineRule="auto"/>
        <w:ind w:left="851" w:firstLine="0"/>
        <w:jc w:val="both"/>
        <w:textAlignment w:val="baseline"/>
        <w:rPr>
          <w:rFonts w:cs="Arial"/>
        </w:rPr>
      </w:pPr>
      <w:r w:rsidRPr="000A2F32">
        <w:rPr>
          <w:rFonts w:cs="Arial"/>
        </w:rPr>
        <w:t xml:space="preserve">vykdyti importuojamos apmokestinamosios pakuotės ir apmokestinamųjų gaminių </w:t>
      </w:r>
      <w:r w:rsidR="00B626FE" w:rsidRPr="000A2F32">
        <w:rPr>
          <w:rFonts w:cs="Arial"/>
        </w:rPr>
        <w:t xml:space="preserve">(akumuliatorių baterijos)  apskaitą </w:t>
      </w:r>
      <w:r w:rsidRPr="000A2F32">
        <w:rPr>
          <w:rFonts w:cs="Arial"/>
        </w:rPr>
        <w:t xml:space="preserve"> „Pakuočių ir pakuočių atliekų tvarkymo įstatymo“, „Atliekų tvarkymo įstatymo” ir kitų teisės aktų nustatyta tvarka. </w:t>
      </w:r>
      <w:r w:rsidR="00B626FE" w:rsidRPr="000A2F32">
        <w:rPr>
          <w:rFonts w:cs="Arial"/>
        </w:rPr>
        <w:t xml:space="preserve">Pateikti </w:t>
      </w:r>
      <w:r w:rsidR="00750B52" w:rsidRPr="000A2F32">
        <w:rPr>
          <w:rFonts w:cs="Arial"/>
        </w:rPr>
        <w:t>Užsakovui</w:t>
      </w:r>
      <w:r w:rsidR="00B626FE" w:rsidRPr="000A2F32">
        <w:rPr>
          <w:rFonts w:cs="Arial"/>
        </w:rPr>
        <w:t xml:space="preserve"> parengtas ataskaitas, ir, jei būtina, šių ataskaitų pagrindu, parengti mokesčių deklaraciją ir sumokėti mokesčius</w:t>
      </w:r>
      <w:r w:rsidR="00F8164A">
        <w:rPr>
          <w:rFonts w:cs="Arial"/>
        </w:rPr>
        <w:t>;</w:t>
      </w:r>
    </w:p>
    <w:p w14:paraId="47BFDAB0" w14:textId="71C8A343" w:rsidR="00746374" w:rsidRPr="000A2F32" w:rsidRDefault="00377A3B" w:rsidP="000A2F32">
      <w:pPr>
        <w:pStyle w:val="ListParagraph"/>
        <w:numPr>
          <w:ilvl w:val="2"/>
          <w:numId w:val="1"/>
        </w:numPr>
        <w:tabs>
          <w:tab w:val="left" w:pos="1276"/>
        </w:tabs>
        <w:suppressAutoHyphens/>
        <w:autoSpaceDN w:val="0"/>
        <w:spacing w:line="252" w:lineRule="auto"/>
        <w:ind w:left="851" w:firstLine="0"/>
        <w:jc w:val="both"/>
        <w:textAlignment w:val="baseline"/>
        <w:rPr>
          <w:rFonts w:cs="Arial"/>
        </w:rPr>
      </w:pPr>
      <w:r w:rsidRPr="000A2F32">
        <w:rPr>
          <w:rFonts w:cs="Arial"/>
        </w:rPr>
        <w:t>Rangovas užtikrina visas reikalingas aplinkos apsaugos priemones.</w:t>
      </w:r>
    </w:p>
    <w:p w14:paraId="09AB570A" w14:textId="1E4733A5" w:rsidR="009B4CBE" w:rsidRPr="0095130F" w:rsidRDefault="009B4CBE" w:rsidP="0043352B">
      <w:pPr>
        <w:pStyle w:val="Heading1"/>
        <w:numPr>
          <w:ilvl w:val="0"/>
          <w:numId w:val="1"/>
        </w:numPr>
        <w:ind w:left="709" w:hanging="425"/>
        <w:jc w:val="both"/>
        <w:rPr>
          <w:rFonts w:ascii="Arial" w:hAnsi="Arial" w:cs="Arial"/>
          <w:szCs w:val="22"/>
        </w:rPr>
      </w:pPr>
      <w:bookmarkStart w:id="94" w:name="_Toc455492587"/>
      <w:bookmarkStart w:id="95" w:name="_Toc456176968"/>
      <w:bookmarkStart w:id="96" w:name="_Toc178776142"/>
      <w:bookmarkEnd w:id="92"/>
      <w:r w:rsidRPr="0095130F">
        <w:rPr>
          <w:rFonts w:ascii="Arial" w:hAnsi="Arial" w:cs="Arial"/>
          <w:szCs w:val="22"/>
        </w:rPr>
        <w:t xml:space="preserve">GAISRINĖS SAUGOS, DARBUOTOJŲ </w:t>
      </w:r>
      <w:bookmarkEnd w:id="94"/>
      <w:bookmarkEnd w:id="95"/>
      <w:r w:rsidRPr="0095130F">
        <w:rPr>
          <w:rFonts w:ascii="Arial" w:hAnsi="Arial" w:cs="Arial"/>
          <w:szCs w:val="22"/>
        </w:rPr>
        <w:t>SAUGOS DALIS</w:t>
      </w:r>
      <w:bookmarkEnd w:id="96"/>
    </w:p>
    <w:p w14:paraId="49FF29A0" w14:textId="77777777" w:rsidR="00B53509" w:rsidRPr="0095130F" w:rsidRDefault="00B53509" w:rsidP="00F11894">
      <w:pPr>
        <w:pStyle w:val="ListParagraph"/>
        <w:numPr>
          <w:ilvl w:val="0"/>
          <w:numId w:val="5"/>
        </w:numPr>
        <w:tabs>
          <w:tab w:val="left" w:pos="1418"/>
        </w:tabs>
        <w:spacing w:line="276" w:lineRule="auto"/>
        <w:ind w:left="0" w:firstLine="567"/>
        <w:jc w:val="both"/>
        <w:rPr>
          <w:rFonts w:cs="Arial"/>
          <w:vanish/>
          <w:kern w:val="1"/>
          <w:szCs w:val="22"/>
          <w:lang w:eastAsia="ar-SA"/>
        </w:rPr>
      </w:pPr>
    </w:p>
    <w:p w14:paraId="01E23D80" w14:textId="5EC4664C" w:rsidR="00B53509" w:rsidRPr="0095130F" w:rsidRDefault="00B53509" w:rsidP="00F11894">
      <w:pPr>
        <w:pStyle w:val="ListParagraph"/>
        <w:numPr>
          <w:ilvl w:val="0"/>
          <w:numId w:val="5"/>
        </w:numPr>
        <w:tabs>
          <w:tab w:val="left" w:pos="1418"/>
        </w:tabs>
        <w:spacing w:line="276" w:lineRule="auto"/>
        <w:ind w:left="0" w:firstLine="567"/>
        <w:jc w:val="both"/>
        <w:rPr>
          <w:rFonts w:cs="Arial"/>
          <w:vanish/>
          <w:kern w:val="1"/>
          <w:szCs w:val="22"/>
          <w:lang w:eastAsia="ar-SA"/>
        </w:rPr>
      </w:pPr>
    </w:p>
    <w:p w14:paraId="348D595E" w14:textId="77777777" w:rsidR="00B53509" w:rsidRPr="0095130F" w:rsidRDefault="00B53509" w:rsidP="00F11894">
      <w:pPr>
        <w:pStyle w:val="ListParagraph"/>
        <w:numPr>
          <w:ilvl w:val="0"/>
          <w:numId w:val="5"/>
        </w:numPr>
        <w:tabs>
          <w:tab w:val="left" w:pos="1418"/>
        </w:tabs>
        <w:spacing w:line="276" w:lineRule="auto"/>
        <w:ind w:left="0" w:firstLine="567"/>
        <w:jc w:val="both"/>
        <w:rPr>
          <w:rFonts w:cs="Arial"/>
          <w:vanish/>
          <w:kern w:val="1"/>
          <w:szCs w:val="22"/>
          <w:lang w:eastAsia="ar-SA"/>
        </w:rPr>
      </w:pPr>
    </w:p>
    <w:p w14:paraId="77CF3375" w14:textId="77777777" w:rsidR="00B53509" w:rsidRPr="0095130F" w:rsidRDefault="00B53509" w:rsidP="00F11894">
      <w:pPr>
        <w:pStyle w:val="ListParagraph"/>
        <w:numPr>
          <w:ilvl w:val="0"/>
          <w:numId w:val="5"/>
        </w:numPr>
        <w:tabs>
          <w:tab w:val="left" w:pos="1418"/>
        </w:tabs>
        <w:spacing w:line="276" w:lineRule="auto"/>
        <w:ind w:left="0" w:firstLine="567"/>
        <w:jc w:val="both"/>
        <w:rPr>
          <w:rFonts w:cs="Arial"/>
          <w:vanish/>
          <w:kern w:val="1"/>
          <w:szCs w:val="22"/>
          <w:lang w:eastAsia="ar-SA"/>
        </w:rPr>
      </w:pPr>
    </w:p>
    <w:p w14:paraId="15FBD689" w14:textId="77777777" w:rsidR="00B53509" w:rsidRPr="0095130F" w:rsidRDefault="00B53509" w:rsidP="00F11894">
      <w:pPr>
        <w:pStyle w:val="ListParagraph"/>
        <w:numPr>
          <w:ilvl w:val="0"/>
          <w:numId w:val="5"/>
        </w:numPr>
        <w:tabs>
          <w:tab w:val="left" w:pos="1418"/>
        </w:tabs>
        <w:spacing w:line="276" w:lineRule="auto"/>
        <w:ind w:left="0" w:firstLine="567"/>
        <w:jc w:val="both"/>
        <w:rPr>
          <w:rFonts w:cs="Arial"/>
          <w:vanish/>
          <w:kern w:val="1"/>
          <w:szCs w:val="22"/>
          <w:lang w:eastAsia="ar-SA"/>
        </w:rPr>
      </w:pPr>
    </w:p>
    <w:p w14:paraId="41E831ED" w14:textId="77777777" w:rsidR="00B53509" w:rsidRPr="0095130F" w:rsidRDefault="00B53509" w:rsidP="00F11894">
      <w:pPr>
        <w:pStyle w:val="ListParagraph"/>
        <w:numPr>
          <w:ilvl w:val="0"/>
          <w:numId w:val="5"/>
        </w:numPr>
        <w:tabs>
          <w:tab w:val="left" w:pos="1418"/>
        </w:tabs>
        <w:spacing w:line="276" w:lineRule="auto"/>
        <w:ind w:left="0" w:firstLine="567"/>
        <w:jc w:val="both"/>
        <w:rPr>
          <w:rFonts w:cs="Arial"/>
          <w:vanish/>
          <w:kern w:val="1"/>
          <w:szCs w:val="22"/>
          <w:lang w:eastAsia="ar-SA"/>
        </w:rPr>
      </w:pPr>
    </w:p>
    <w:p w14:paraId="627F5CB4" w14:textId="77777777" w:rsidR="00B53509" w:rsidRPr="0095130F" w:rsidRDefault="00B53509" w:rsidP="00F11894">
      <w:pPr>
        <w:pStyle w:val="ListParagraph"/>
        <w:numPr>
          <w:ilvl w:val="0"/>
          <w:numId w:val="5"/>
        </w:numPr>
        <w:tabs>
          <w:tab w:val="left" w:pos="1418"/>
        </w:tabs>
        <w:spacing w:line="276" w:lineRule="auto"/>
        <w:ind w:left="0" w:firstLine="567"/>
        <w:jc w:val="both"/>
        <w:rPr>
          <w:rFonts w:cs="Arial"/>
          <w:vanish/>
          <w:kern w:val="1"/>
          <w:szCs w:val="22"/>
          <w:lang w:eastAsia="ar-SA"/>
        </w:rPr>
      </w:pPr>
    </w:p>
    <w:p w14:paraId="6776564E" w14:textId="77777777" w:rsidR="00B53509" w:rsidRPr="0095130F" w:rsidRDefault="00B53509" w:rsidP="00F11894">
      <w:pPr>
        <w:pStyle w:val="ListParagraph"/>
        <w:numPr>
          <w:ilvl w:val="0"/>
          <w:numId w:val="5"/>
        </w:numPr>
        <w:tabs>
          <w:tab w:val="left" w:pos="1418"/>
        </w:tabs>
        <w:spacing w:line="276" w:lineRule="auto"/>
        <w:ind w:left="0" w:firstLine="567"/>
        <w:jc w:val="both"/>
        <w:rPr>
          <w:rFonts w:cs="Arial"/>
          <w:vanish/>
          <w:kern w:val="1"/>
          <w:szCs w:val="22"/>
          <w:lang w:eastAsia="ar-SA"/>
        </w:rPr>
      </w:pPr>
    </w:p>
    <w:p w14:paraId="5C9BE41A" w14:textId="77777777" w:rsidR="00B53509" w:rsidRPr="0095130F" w:rsidRDefault="00B53509" w:rsidP="00F11894">
      <w:pPr>
        <w:pStyle w:val="ListParagraph"/>
        <w:numPr>
          <w:ilvl w:val="0"/>
          <w:numId w:val="5"/>
        </w:numPr>
        <w:tabs>
          <w:tab w:val="left" w:pos="1418"/>
        </w:tabs>
        <w:spacing w:line="276" w:lineRule="auto"/>
        <w:ind w:left="0" w:firstLine="567"/>
        <w:jc w:val="both"/>
        <w:rPr>
          <w:rFonts w:cs="Arial"/>
          <w:vanish/>
          <w:kern w:val="1"/>
          <w:szCs w:val="22"/>
          <w:lang w:eastAsia="ar-SA"/>
        </w:rPr>
      </w:pPr>
    </w:p>
    <w:p w14:paraId="58D08BB4" w14:textId="77777777" w:rsidR="00B53509" w:rsidRPr="0095130F" w:rsidRDefault="00B53509" w:rsidP="00F11894">
      <w:pPr>
        <w:pStyle w:val="ListParagraph"/>
        <w:numPr>
          <w:ilvl w:val="0"/>
          <w:numId w:val="5"/>
        </w:numPr>
        <w:tabs>
          <w:tab w:val="left" w:pos="1418"/>
        </w:tabs>
        <w:spacing w:line="276" w:lineRule="auto"/>
        <w:ind w:left="0" w:firstLine="567"/>
        <w:jc w:val="both"/>
        <w:rPr>
          <w:rFonts w:cs="Arial"/>
          <w:vanish/>
          <w:kern w:val="1"/>
          <w:szCs w:val="22"/>
          <w:lang w:eastAsia="ar-SA"/>
        </w:rPr>
      </w:pPr>
    </w:p>
    <w:p w14:paraId="4C159242" w14:textId="77777777" w:rsidR="00B53509" w:rsidRPr="0095130F" w:rsidRDefault="00B53509" w:rsidP="00F11894">
      <w:pPr>
        <w:pStyle w:val="ListParagraph"/>
        <w:numPr>
          <w:ilvl w:val="0"/>
          <w:numId w:val="5"/>
        </w:numPr>
        <w:tabs>
          <w:tab w:val="left" w:pos="1418"/>
        </w:tabs>
        <w:spacing w:line="276" w:lineRule="auto"/>
        <w:ind w:left="0" w:firstLine="567"/>
        <w:jc w:val="both"/>
        <w:rPr>
          <w:rFonts w:cs="Arial"/>
          <w:vanish/>
          <w:kern w:val="1"/>
          <w:szCs w:val="22"/>
          <w:lang w:eastAsia="ar-SA"/>
        </w:rPr>
      </w:pPr>
    </w:p>
    <w:p w14:paraId="68818241" w14:textId="77777777" w:rsidR="00B53509" w:rsidRPr="0095130F" w:rsidRDefault="00B53509" w:rsidP="00F11894">
      <w:pPr>
        <w:pStyle w:val="ListParagraph"/>
        <w:numPr>
          <w:ilvl w:val="0"/>
          <w:numId w:val="5"/>
        </w:numPr>
        <w:tabs>
          <w:tab w:val="left" w:pos="1418"/>
        </w:tabs>
        <w:spacing w:line="276" w:lineRule="auto"/>
        <w:ind w:left="0" w:firstLine="567"/>
        <w:jc w:val="both"/>
        <w:rPr>
          <w:rFonts w:cs="Arial"/>
          <w:vanish/>
          <w:kern w:val="1"/>
          <w:szCs w:val="22"/>
          <w:lang w:eastAsia="ar-SA"/>
        </w:rPr>
      </w:pPr>
    </w:p>
    <w:p w14:paraId="773D8B9A" w14:textId="77777777" w:rsidR="00B53509" w:rsidRPr="0095130F" w:rsidRDefault="00B53509" w:rsidP="00F11894">
      <w:pPr>
        <w:pStyle w:val="ListParagraph"/>
        <w:numPr>
          <w:ilvl w:val="0"/>
          <w:numId w:val="5"/>
        </w:numPr>
        <w:tabs>
          <w:tab w:val="left" w:pos="1418"/>
        </w:tabs>
        <w:spacing w:line="276" w:lineRule="auto"/>
        <w:ind w:left="0" w:firstLine="567"/>
        <w:jc w:val="both"/>
        <w:rPr>
          <w:rFonts w:cs="Arial"/>
          <w:vanish/>
          <w:kern w:val="1"/>
          <w:szCs w:val="22"/>
          <w:lang w:eastAsia="ar-SA"/>
        </w:rPr>
      </w:pPr>
    </w:p>
    <w:p w14:paraId="12795433" w14:textId="77777777" w:rsidR="00B53509" w:rsidRPr="0095130F" w:rsidRDefault="00B53509" w:rsidP="00F11894">
      <w:pPr>
        <w:pStyle w:val="ListParagraph"/>
        <w:numPr>
          <w:ilvl w:val="0"/>
          <w:numId w:val="5"/>
        </w:numPr>
        <w:tabs>
          <w:tab w:val="left" w:pos="1418"/>
        </w:tabs>
        <w:spacing w:line="276" w:lineRule="auto"/>
        <w:ind w:left="0" w:firstLine="567"/>
        <w:jc w:val="both"/>
        <w:rPr>
          <w:rFonts w:cs="Arial"/>
          <w:vanish/>
          <w:kern w:val="1"/>
          <w:szCs w:val="22"/>
          <w:lang w:eastAsia="ar-SA"/>
        </w:rPr>
      </w:pPr>
    </w:p>
    <w:p w14:paraId="356653F1" w14:textId="77777777" w:rsidR="00B53509" w:rsidRPr="0095130F" w:rsidRDefault="00B53509" w:rsidP="00F11894">
      <w:pPr>
        <w:pStyle w:val="ListParagraph"/>
        <w:numPr>
          <w:ilvl w:val="0"/>
          <w:numId w:val="5"/>
        </w:numPr>
        <w:tabs>
          <w:tab w:val="left" w:pos="1418"/>
        </w:tabs>
        <w:spacing w:line="276" w:lineRule="auto"/>
        <w:ind w:left="0" w:firstLine="567"/>
        <w:jc w:val="both"/>
        <w:rPr>
          <w:rFonts w:cs="Arial"/>
          <w:vanish/>
          <w:kern w:val="1"/>
          <w:szCs w:val="22"/>
          <w:lang w:eastAsia="ar-SA"/>
        </w:rPr>
      </w:pPr>
    </w:p>
    <w:p w14:paraId="7F8C2FEA" w14:textId="77777777" w:rsidR="0074099C" w:rsidRPr="0095130F" w:rsidRDefault="00844F72" w:rsidP="0043352B">
      <w:pPr>
        <w:pStyle w:val="ListParagraph"/>
        <w:numPr>
          <w:ilvl w:val="1"/>
          <w:numId w:val="1"/>
        </w:numPr>
        <w:autoSpaceDN w:val="0"/>
        <w:spacing w:line="252" w:lineRule="auto"/>
        <w:ind w:left="0" w:firstLine="567"/>
        <w:jc w:val="both"/>
        <w:rPr>
          <w:rFonts w:cs="Arial"/>
          <w:kern w:val="1"/>
          <w:szCs w:val="22"/>
          <w:lang w:eastAsia="ar-SA"/>
        </w:rPr>
      </w:pPr>
      <w:r w:rsidRPr="0095130F">
        <w:rPr>
          <w:rFonts w:cs="Arial"/>
          <w:kern w:val="1"/>
          <w:szCs w:val="22"/>
          <w:lang w:eastAsia="ar-SA"/>
        </w:rPr>
        <w:t>Statybinių konstrukcijų vietos, pro kurias eina kabeliai, neturi sumažinti pačiai konstrukcijai keliamų gaisrinių reikalavimų. Angos priešgaisrinėse užtvarose, skirtos inžinerinėms komunikacijoms tiesti, turi būti užsandarintos priešgaisrinėmis sandarinimo priemonių sistemomis pagal norminio dokumento Gaisrinės saugos pagrindiniai reikalavimai nustatytus reikalavimus. Kai statybinę konstrukciją kertantis kabelis yra plastikiniame vamzdyje, turi būti užsandarintas tarpas tarp vamzdžio ir kabelio. Angų sandarinimui naudojamos medžiagos turi būti išbandytos pagal standarto LST EN-1366-3 „Inžinerinių tinklų įrenginių atsparumo ugniai bandymai. 3 dalis. Angų sandarinimo priemonės“ reikalavimus.</w:t>
      </w:r>
    </w:p>
    <w:p w14:paraId="1D26EE4D" w14:textId="55718871" w:rsidR="004C75D9" w:rsidRDefault="00844F72" w:rsidP="0043352B">
      <w:pPr>
        <w:pStyle w:val="ListParagraph"/>
        <w:numPr>
          <w:ilvl w:val="1"/>
          <w:numId w:val="1"/>
        </w:numPr>
        <w:autoSpaceDN w:val="0"/>
        <w:spacing w:line="252" w:lineRule="auto"/>
        <w:ind w:left="0" w:firstLine="567"/>
        <w:jc w:val="both"/>
        <w:rPr>
          <w:rFonts w:cs="Arial"/>
          <w:kern w:val="1"/>
          <w:szCs w:val="22"/>
          <w:lang w:eastAsia="ar-SA"/>
        </w:rPr>
      </w:pPr>
      <w:r w:rsidRPr="0095130F">
        <w:rPr>
          <w:rFonts w:cs="Arial"/>
          <w:kern w:val="1"/>
          <w:szCs w:val="22"/>
          <w:lang w:eastAsia="ar-SA"/>
        </w:rPr>
        <w:t xml:space="preserve">Techniniame </w:t>
      </w:r>
      <w:r w:rsidR="00856E9C" w:rsidRPr="0095130F">
        <w:rPr>
          <w:rFonts w:cs="Arial"/>
          <w:kern w:val="1"/>
          <w:szCs w:val="22"/>
          <w:lang w:eastAsia="ar-SA"/>
        </w:rPr>
        <w:t xml:space="preserve">darbo </w:t>
      </w:r>
      <w:r w:rsidRPr="0095130F">
        <w:rPr>
          <w:rFonts w:cs="Arial"/>
          <w:kern w:val="1"/>
          <w:szCs w:val="22"/>
          <w:lang w:eastAsia="ar-SA"/>
        </w:rPr>
        <w:t>projekte numatyti projektinius sprendinius, nustatančius technines priemones, darbų metodus, užtikrinant darbuotojų saugą ir sveikatą.</w:t>
      </w:r>
    </w:p>
    <w:p w14:paraId="1EF58C94" w14:textId="4A01A31F" w:rsidR="00CD3897" w:rsidRPr="00CD3897" w:rsidRDefault="00CD3897" w:rsidP="00CD3897">
      <w:pPr>
        <w:pStyle w:val="Heading1"/>
        <w:numPr>
          <w:ilvl w:val="0"/>
          <w:numId w:val="1"/>
        </w:numPr>
        <w:ind w:left="709" w:hanging="425"/>
        <w:jc w:val="both"/>
        <w:rPr>
          <w:rFonts w:ascii="Arial" w:hAnsi="Arial" w:cs="Arial"/>
          <w:szCs w:val="22"/>
        </w:rPr>
      </w:pPr>
      <w:bookmarkStart w:id="97" w:name="_Toc178776143"/>
      <w:r w:rsidRPr="00CD3897">
        <w:rPr>
          <w:rFonts w:ascii="Arial" w:hAnsi="Arial" w:cs="Arial"/>
          <w:szCs w:val="22"/>
        </w:rPr>
        <w:t>KITI REIKALAVIMAI</w:t>
      </w:r>
      <w:bookmarkEnd w:id="97"/>
    </w:p>
    <w:p w14:paraId="4A97DD92" w14:textId="4FF14C3C" w:rsidR="004B239E" w:rsidRPr="00FC646D" w:rsidRDefault="004B239E" w:rsidP="004B239E">
      <w:pPr>
        <w:pStyle w:val="ListParagraph"/>
        <w:numPr>
          <w:ilvl w:val="1"/>
          <w:numId w:val="1"/>
        </w:numPr>
        <w:autoSpaceDN w:val="0"/>
        <w:spacing w:line="252" w:lineRule="auto"/>
        <w:ind w:left="0" w:firstLine="567"/>
        <w:jc w:val="both"/>
        <w:rPr>
          <w:rFonts w:cs="Arial"/>
          <w:kern w:val="1"/>
          <w:szCs w:val="22"/>
          <w:lang w:eastAsia="ar-SA"/>
        </w:rPr>
      </w:pPr>
      <w:r w:rsidRPr="00FC646D">
        <w:rPr>
          <w:rFonts w:cs="Arial"/>
          <w:kern w:val="1"/>
          <w:szCs w:val="22"/>
          <w:lang w:eastAsia="ar-SA"/>
        </w:rPr>
        <w:t xml:space="preserve">Projektuotojas </w:t>
      </w:r>
      <w:r w:rsidR="001407FB" w:rsidRPr="00FC646D">
        <w:rPr>
          <w:rFonts w:cs="Arial"/>
          <w:kern w:val="1"/>
          <w:szCs w:val="22"/>
          <w:lang w:eastAsia="ar-SA"/>
        </w:rPr>
        <w:t xml:space="preserve">Techniniame </w:t>
      </w:r>
      <w:r w:rsidRPr="00FC646D">
        <w:rPr>
          <w:rFonts w:cs="Arial"/>
          <w:kern w:val="1"/>
          <w:szCs w:val="22"/>
          <w:lang w:eastAsia="ar-SA"/>
        </w:rPr>
        <w:t xml:space="preserve">darbo projekte turi </w:t>
      </w:r>
      <w:r w:rsidR="00653035" w:rsidRPr="00FC646D">
        <w:rPr>
          <w:rFonts w:cs="Arial"/>
          <w:kern w:val="1"/>
          <w:szCs w:val="22"/>
          <w:lang w:eastAsia="ar-SA"/>
        </w:rPr>
        <w:t xml:space="preserve">įvertinti </w:t>
      </w:r>
      <w:r w:rsidR="00A722E8" w:rsidRPr="00FC646D">
        <w:rPr>
          <w:rFonts w:cs="Arial"/>
          <w:kern w:val="1"/>
          <w:szCs w:val="22"/>
          <w:lang w:eastAsia="ar-SA"/>
        </w:rPr>
        <w:t>poreikį ir įtraukti</w:t>
      </w:r>
      <w:r w:rsidRPr="00FC646D">
        <w:rPr>
          <w:rFonts w:cs="Arial"/>
          <w:kern w:val="1"/>
          <w:szCs w:val="22"/>
          <w:lang w:eastAsia="ar-SA"/>
        </w:rPr>
        <w:t xml:space="preserve">, kad </w:t>
      </w:r>
      <w:r w:rsidR="00040419" w:rsidRPr="00FC646D">
        <w:rPr>
          <w:rFonts w:cs="Arial"/>
          <w:kern w:val="1"/>
          <w:szCs w:val="22"/>
          <w:lang w:eastAsia="ar-SA"/>
        </w:rPr>
        <w:t>rangovas</w:t>
      </w:r>
      <w:r w:rsidRPr="00FC646D">
        <w:rPr>
          <w:rFonts w:cs="Arial"/>
          <w:kern w:val="1"/>
          <w:szCs w:val="22"/>
          <w:lang w:eastAsia="ar-SA"/>
        </w:rPr>
        <w:t>:</w:t>
      </w:r>
    </w:p>
    <w:p w14:paraId="1BFA2781" w14:textId="6F16A86F" w:rsidR="00AD6E70" w:rsidRDefault="004B239E" w:rsidP="00AD6E70">
      <w:pPr>
        <w:pStyle w:val="ListParagraph"/>
        <w:numPr>
          <w:ilvl w:val="2"/>
          <w:numId w:val="1"/>
        </w:numPr>
        <w:autoSpaceDN w:val="0"/>
        <w:spacing w:line="252" w:lineRule="auto"/>
        <w:ind w:left="851" w:firstLine="0"/>
        <w:jc w:val="both"/>
        <w:rPr>
          <w:rFonts w:cs="Arial"/>
          <w:kern w:val="1"/>
          <w:szCs w:val="22"/>
          <w:lang w:eastAsia="ar-SA"/>
        </w:rPr>
      </w:pPr>
      <w:r w:rsidRPr="004B239E">
        <w:rPr>
          <w:rFonts w:cs="Arial"/>
          <w:kern w:val="1"/>
          <w:szCs w:val="22"/>
          <w:lang w:eastAsia="ar-SA"/>
        </w:rPr>
        <w:lastRenderedPageBreak/>
        <w:t xml:space="preserve">Statant naujus, remontuojant ir/ar remontuojant/rekonstruojant esamus Objektus </w:t>
      </w:r>
      <w:r w:rsidR="00040419" w:rsidRPr="00FC646D">
        <w:rPr>
          <w:rFonts w:cs="Arial"/>
          <w:kern w:val="1"/>
          <w:szCs w:val="22"/>
          <w:lang w:eastAsia="ar-SA"/>
        </w:rPr>
        <w:t xml:space="preserve">rangovas </w:t>
      </w:r>
      <w:r w:rsidRPr="00FC646D">
        <w:rPr>
          <w:rFonts w:cs="Arial"/>
          <w:kern w:val="1"/>
          <w:szCs w:val="22"/>
          <w:lang w:eastAsia="ar-SA"/>
        </w:rPr>
        <w:t>t</w:t>
      </w:r>
      <w:r w:rsidRPr="004B239E">
        <w:rPr>
          <w:rFonts w:cs="Arial"/>
          <w:kern w:val="1"/>
          <w:szCs w:val="22"/>
          <w:lang w:eastAsia="ar-SA"/>
        </w:rPr>
        <w:t>uri vadovautis Priedo Nr. 5</w:t>
      </w:r>
      <w:r>
        <w:rPr>
          <w:rFonts w:cs="Arial"/>
          <w:kern w:val="1"/>
          <w:szCs w:val="22"/>
          <w:lang w:eastAsia="ar-SA"/>
        </w:rPr>
        <w:t>4</w:t>
      </w:r>
      <w:r w:rsidRPr="004B239E">
        <w:rPr>
          <w:rFonts w:cs="Arial"/>
          <w:kern w:val="1"/>
          <w:szCs w:val="22"/>
          <w:lang w:eastAsia="ar-SA"/>
        </w:rPr>
        <w:t xml:space="preserve"> „Patekimo leidimų reikalavimai „Litpol link“ keitiklio stotyje“ reikalavimais</w:t>
      </w:r>
      <w:r w:rsidR="00CF7171">
        <w:rPr>
          <w:rFonts w:cs="Arial"/>
          <w:kern w:val="1"/>
          <w:szCs w:val="22"/>
          <w:lang w:eastAsia="ar-SA"/>
        </w:rPr>
        <w:t>;</w:t>
      </w:r>
    </w:p>
    <w:p w14:paraId="0294F6FE" w14:textId="17D77CC3" w:rsidR="00AD6E70" w:rsidRDefault="004B239E" w:rsidP="00AD6E70">
      <w:pPr>
        <w:pStyle w:val="ListParagraph"/>
        <w:numPr>
          <w:ilvl w:val="2"/>
          <w:numId w:val="1"/>
        </w:numPr>
        <w:autoSpaceDN w:val="0"/>
        <w:spacing w:line="252" w:lineRule="auto"/>
        <w:ind w:left="851" w:firstLine="0"/>
        <w:jc w:val="both"/>
        <w:rPr>
          <w:rFonts w:cs="Arial"/>
          <w:kern w:val="1"/>
          <w:szCs w:val="22"/>
          <w:lang w:eastAsia="ar-SA"/>
        </w:rPr>
      </w:pPr>
      <w:r w:rsidRPr="00AD6E70">
        <w:rPr>
          <w:rFonts w:cs="Arial"/>
          <w:kern w:val="1"/>
          <w:szCs w:val="22"/>
          <w:lang w:eastAsia="ar-SA"/>
        </w:rPr>
        <w:t>Statant naujai, remontuojant, rekonstruojant esamus Objektus privaloma užtikrinti, kad Objekte būtų užtikrintas 4-as fizinės saugos lygis. Esamą 4-ą fizinės apsaugos lygį užtikrina Užsakovas</w:t>
      </w:r>
      <w:r w:rsidR="00CF7171">
        <w:rPr>
          <w:rFonts w:cs="Arial"/>
          <w:kern w:val="1"/>
          <w:szCs w:val="22"/>
          <w:lang w:eastAsia="ar-SA"/>
        </w:rPr>
        <w:t>;</w:t>
      </w:r>
    </w:p>
    <w:p w14:paraId="2F40C761" w14:textId="78162565" w:rsidR="00EB3A66" w:rsidRPr="001470C5" w:rsidRDefault="004B239E" w:rsidP="001470C5">
      <w:pPr>
        <w:pStyle w:val="ListParagraph"/>
        <w:numPr>
          <w:ilvl w:val="2"/>
          <w:numId w:val="1"/>
        </w:numPr>
        <w:autoSpaceDN w:val="0"/>
        <w:spacing w:line="252" w:lineRule="auto"/>
        <w:ind w:left="851" w:firstLine="0"/>
        <w:jc w:val="both"/>
        <w:rPr>
          <w:rFonts w:cs="Arial"/>
          <w:kern w:val="1"/>
          <w:szCs w:val="22"/>
          <w:lang w:eastAsia="ar-SA"/>
        </w:rPr>
      </w:pPr>
      <w:r w:rsidRPr="00AD6E70">
        <w:rPr>
          <w:rFonts w:cs="Arial"/>
          <w:kern w:val="1"/>
          <w:szCs w:val="22"/>
          <w:lang w:eastAsia="ar-SA"/>
        </w:rPr>
        <w:t>Laikinas apsaugos sistemų atjungimas ir atjungimų apimtys Objekte kiekvienu atveju turi būti derinama su Užsakovu. Rangovas apie laikiną apsaugos sistemų atjungimą turi pranešti Užsakovui ne vėliau kaip 5 d. d. iki planuojamų atjungimų dienos. Jeigu būtų poreikis dėl darbų apimties pilnai atjungti esamas apsaugos sistema</w:t>
      </w:r>
      <w:r w:rsidRPr="002A782D">
        <w:rPr>
          <w:rFonts w:cs="Arial"/>
          <w:kern w:val="1"/>
          <w:szCs w:val="22"/>
          <w:lang w:eastAsia="ar-SA"/>
        </w:rPr>
        <w:t xml:space="preserve">s, </w:t>
      </w:r>
      <w:r w:rsidR="003804D3" w:rsidRPr="002A782D">
        <w:rPr>
          <w:rFonts w:cs="Arial"/>
          <w:kern w:val="1"/>
          <w:szCs w:val="22"/>
          <w:lang w:eastAsia="ar-SA"/>
        </w:rPr>
        <w:t xml:space="preserve">rangovas </w:t>
      </w:r>
      <w:r w:rsidRPr="002A782D">
        <w:rPr>
          <w:rFonts w:cs="Arial"/>
          <w:kern w:val="1"/>
          <w:szCs w:val="22"/>
          <w:lang w:eastAsia="ar-SA"/>
        </w:rPr>
        <w:t>t</w:t>
      </w:r>
      <w:r w:rsidRPr="00AD6E70">
        <w:rPr>
          <w:rFonts w:cs="Arial"/>
          <w:kern w:val="1"/>
          <w:szCs w:val="22"/>
          <w:lang w:eastAsia="ar-SA"/>
        </w:rPr>
        <w:t>uri užtikrinti 4-ą fizinės saugos lygį</w:t>
      </w:r>
      <w:r w:rsidR="00653035">
        <w:rPr>
          <w:rFonts w:cs="Arial"/>
          <w:kern w:val="1"/>
          <w:szCs w:val="22"/>
          <w:lang w:eastAsia="ar-SA"/>
        </w:rPr>
        <w:t xml:space="preserve"> pagal </w:t>
      </w:r>
      <w:r w:rsidR="00653035" w:rsidRPr="00653035">
        <w:rPr>
          <w:rFonts w:cs="Arial"/>
          <w:kern w:val="1"/>
          <w:szCs w:val="22"/>
          <w:lang w:eastAsia="ar-SA"/>
        </w:rPr>
        <w:t>Lietuvos Respublikos Energetikos ministro 2019-01-15 įsakyme Nr. 1-9 (galiojanti suvestinė redakcija nuo 2024-01-01) numatytus Nacionaliniam saugumui užtikrinti svarbių energetikos įmonių ir nacionaliniam saugumui užtikrinti strateginę ar svarbią reikšmę turinčios energetikos infrastruktūros fizinės ir veiklos apsaugos reikalavimus.</w:t>
      </w:r>
    </w:p>
    <w:p w14:paraId="4BDCA44B" w14:textId="7269E647" w:rsidR="00C75FB1" w:rsidRPr="00B46167" w:rsidRDefault="00C75FB1" w:rsidP="0043352B">
      <w:pPr>
        <w:pStyle w:val="Heading1"/>
        <w:numPr>
          <w:ilvl w:val="0"/>
          <w:numId w:val="1"/>
        </w:numPr>
        <w:ind w:left="709" w:hanging="425"/>
        <w:jc w:val="both"/>
        <w:rPr>
          <w:rFonts w:ascii="Arial" w:hAnsi="Arial" w:cs="Arial"/>
          <w:szCs w:val="22"/>
        </w:rPr>
      </w:pPr>
      <w:bookmarkStart w:id="98" w:name="_Ref158139243"/>
      <w:bookmarkStart w:id="99" w:name="_Toc178776144"/>
      <w:r w:rsidRPr="00B46167">
        <w:rPr>
          <w:rFonts w:ascii="Arial" w:hAnsi="Arial" w:cs="Arial"/>
          <w:szCs w:val="22"/>
        </w:rPr>
        <w:t>PRIED</w:t>
      </w:r>
      <w:r w:rsidR="003E4655" w:rsidRPr="00B46167">
        <w:rPr>
          <w:rFonts w:ascii="Arial" w:hAnsi="Arial" w:cs="Arial"/>
          <w:szCs w:val="22"/>
        </w:rPr>
        <w:t>Ų SĄRAŠAS</w:t>
      </w:r>
      <w:bookmarkEnd w:id="98"/>
      <w:bookmarkEnd w:id="99"/>
    </w:p>
    <w:p w14:paraId="488382DB" w14:textId="0311C97D" w:rsidR="00D43DEB" w:rsidRPr="00AD66A1" w:rsidRDefault="003E4655" w:rsidP="00D21532">
      <w:pPr>
        <w:pStyle w:val="Caption"/>
        <w:spacing w:line="216" w:lineRule="auto"/>
      </w:pPr>
      <w:bookmarkStart w:id="100" w:name="_Ref157973357"/>
      <w:bookmarkStart w:id="101" w:name="_Ref158061020"/>
      <w:r w:rsidRPr="00AD66A1">
        <w:t xml:space="preserve">Priedas </w:t>
      </w:r>
      <w:r w:rsidRPr="00AD66A1">
        <w:fldChar w:fldCharType="begin"/>
      </w:r>
      <w:r w:rsidRPr="00AD66A1">
        <w:instrText xml:space="preserve"> SEQ Priedas \* ARABIC </w:instrText>
      </w:r>
      <w:r w:rsidRPr="00AD66A1">
        <w:fldChar w:fldCharType="separate"/>
      </w:r>
      <w:r w:rsidR="008F1534">
        <w:rPr>
          <w:noProof/>
        </w:rPr>
        <w:t>1</w:t>
      </w:r>
      <w:r w:rsidRPr="00AD66A1">
        <w:fldChar w:fldCharType="end"/>
      </w:r>
      <w:bookmarkEnd w:id="100"/>
      <w:r w:rsidRPr="00AD66A1">
        <w:t xml:space="preserve"> LITGRID AB reikalavimai Techninio projekto techninių specifikacijų sudarymui, 18 lapų.</w:t>
      </w:r>
      <w:bookmarkEnd w:id="101"/>
    </w:p>
    <w:p w14:paraId="404FF737" w14:textId="1D29207E" w:rsidR="003E4655" w:rsidRPr="00AD66A1" w:rsidRDefault="003E4655" w:rsidP="00D21532">
      <w:pPr>
        <w:pStyle w:val="Caption"/>
        <w:spacing w:line="216" w:lineRule="auto"/>
      </w:pPr>
      <w:bookmarkStart w:id="102" w:name="_Ref157973417"/>
      <w:r w:rsidRPr="00AD66A1">
        <w:t xml:space="preserve">Priedas </w:t>
      </w:r>
      <w:r w:rsidRPr="00AD66A1">
        <w:fldChar w:fldCharType="begin"/>
      </w:r>
      <w:r w:rsidRPr="00AD66A1">
        <w:instrText xml:space="preserve"> SEQ Priedas \* ARABIC </w:instrText>
      </w:r>
      <w:r w:rsidRPr="00AD66A1">
        <w:fldChar w:fldCharType="separate"/>
      </w:r>
      <w:r w:rsidR="008F1534">
        <w:rPr>
          <w:noProof/>
        </w:rPr>
        <w:t>2</w:t>
      </w:r>
      <w:r w:rsidRPr="00AD66A1">
        <w:fldChar w:fldCharType="end"/>
      </w:r>
      <w:bookmarkEnd w:id="102"/>
      <w:r w:rsidRPr="00AD66A1">
        <w:t xml:space="preserve"> Pagrindinės įrangos atitikties Techninio projekto techninėms specifikacijoms pagrindimo</w:t>
      </w:r>
      <w:r w:rsidR="006A7D94" w:rsidRPr="00AD66A1">
        <w:t xml:space="preserve"> tvarka</w:t>
      </w:r>
      <w:r w:rsidRPr="00AD66A1">
        <w:t>, 9</w:t>
      </w:r>
      <w:r w:rsidR="000A7CC9" w:rsidRPr="00AD66A1">
        <w:t> </w:t>
      </w:r>
      <w:r w:rsidRPr="00AD66A1">
        <w:t>lapai.</w:t>
      </w:r>
    </w:p>
    <w:p w14:paraId="0DC90444" w14:textId="4408EB8C" w:rsidR="00F3248C" w:rsidRPr="00AD66A1" w:rsidRDefault="00F3248C" w:rsidP="00D21532">
      <w:pPr>
        <w:pStyle w:val="Caption"/>
        <w:spacing w:line="216" w:lineRule="auto"/>
      </w:pPr>
      <w:bookmarkStart w:id="103" w:name="_Ref158034713"/>
      <w:r w:rsidRPr="00AD66A1">
        <w:t xml:space="preserve">Priedas </w:t>
      </w:r>
      <w:r w:rsidRPr="00AD66A1">
        <w:fldChar w:fldCharType="begin"/>
      </w:r>
      <w:r w:rsidRPr="00AD66A1">
        <w:instrText xml:space="preserve"> SEQ Priedas \* ARABIC </w:instrText>
      </w:r>
      <w:r w:rsidRPr="00AD66A1">
        <w:fldChar w:fldCharType="separate"/>
      </w:r>
      <w:r w:rsidR="008F1534">
        <w:rPr>
          <w:noProof/>
        </w:rPr>
        <w:t>3</w:t>
      </w:r>
      <w:r w:rsidRPr="00AD66A1">
        <w:fldChar w:fldCharType="end"/>
      </w:r>
      <w:bookmarkEnd w:id="103"/>
      <w:r w:rsidRPr="00AD66A1">
        <w:t xml:space="preserve"> </w:t>
      </w:r>
      <w:r w:rsidR="00D7783E" w:rsidRPr="00AD66A1">
        <w:t xml:space="preserve">LITGRID </w:t>
      </w:r>
      <w:r w:rsidRPr="00AD66A1">
        <w:t>AB reikalavimai techninių projektų sudėčiai</w:t>
      </w:r>
      <w:r w:rsidR="000D4DBB" w:rsidRPr="00AD66A1">
        <w:t>, 14 lapų.</w:t>
      </w:r>
    </w:p>
    <w:p w14:paraId="26E2AD59" w14:textId="0A86A3C4" w:rsidR="00712A72" w:rsidRPr="00AD66A1" w:rsidRDefault="00712A72" w:rsidP="00D21532">
      <w:pPr>
        <w:pStyle w:val="Caption"/>
        <w:spacing w:line="216" w:lineRule="auto"/>
      </w:pPr>
      <w:bookmarkStart w:id="104" w:name="_Ref157974261"/>
      <w:r w:rsidRPr="00AD66A1">
        <w:t xml:space="preserve">Priedas </w:t>
      </w:r>
      <w:r w:rsidRPr="00AD66A1">
        <w:fldChar w:fldCharType="begin"/>
      </w:r>
      <w:r w:rsidRPr="00AD66A1">
        <w:instrText xml:space="preserve"> SEQ Priedas \* ARABIC </w:instrText>
      </w:r>
      <w:r w:rsidRPr="00AD66A1">
        <w:fldChar w:fldCharType="separate"/>
      </w:r>
      <w:r w:rsidR="008F1534">
        <w:rPr>
          <w:noProof/>
        </w:rPr>
        <w:t>4</w:t>
      </w:r>
      <w:r w:rsidRPr="00AD66A1">
        <w:fldChar w:fldCharType="end"/>
      </w:r>
      <w:bookmarkEnd w:id="104"/>
      <w:r w:rsidRPr="00AD66A1">
        <w:t xml:space="preserve"> </w:t>
      </w:r>
      <w:r w:rsidR="00BE52A3" w:rsidRPr="00AD66A1">
        <w:t xml:space="preserve">KONFIDENCIALU. </w:t>
      </w:r>
      <w:r w:rsidRPr="00AD66A1">
        <w:t>Alytaus aukštos įtampos nuolatinės srovės intarpo stoties ir 400 kV atvirosios skirstyklos statybos projektas Nr. 13051-00-DP-PVA, 134 lapai.</w:t>
      </w:r>
    </w:p>
    <w:p w14:paraId="05A73E93" w14:textId="4755640A" w:rsidR="008B7580" w:rsidRPr="00AD66A1" w:rsidRDefault="008B7580" w:rsidP="00D21532">
      <w:pPr>
        <w:pStyle w:val="Caption"/>
        <w:spacing w:line="216" w:lineRule="auto"/>
      </w:pPr>
      <w:bookmarkStart w:id="105" w:name="_Ref158034586"/>
      <w:r w:rsidRPr="00AD66A1">
        <w:t xml:space="preserve">Priedas </w:t>
      </w:r>
      <w:r w:rsidRPr="00AD66A1">
        <w:fldChar w:fldCharType="begin"/>
      </w:r>
      <w:r w:rsidRPr="00AD66A1">
        <w:instrText xml:space="preserve"> SEQ Priedas \* ARABIC </w:instrText>
      </w:r>
      <w:r w:rsidRPr="00AD66A1">
        <w:fldChar w:fldCharType="separate"/>
      </w:r>
      <w:r w:rsidR="008F1534">
        <w:rPr>
          <w:noProof/>
        </w:rPr>
        <w:t>5</w:t>
      </w:r>
      <w:r w:rsidRPr="00AD66A1">
        <w:fldChar w:fldCharType="end"/>
      </w:r>
      <w:bookmarkEnd w:id="105"/>
      <w:r w:rsidRPr="00AD66A1">
        <w:t xml:space="preserve"> </w:t>
      </w:r>
      <w:r w:rsidR="00BE52A3" w:rsidRPr="00AD66A1">
        <w:t xml:space="preserve">KONFIDENCIALU. </w:t>
      </w:r>
      <w:r w:rsidRPr="00AD66A1">
        <w:t>10/0,4 kV schemos ir brėžiniai, 29 lapai.</w:t>
      </w:r>
    </w:p>
    <w:p w14:paraId="517AEF85" w14:textId="03FE28FA" w:rsidR="00712A72" w:rsidRPr="00AD66A1" w:rsidRDefault="008135B8" w:rsidP="00D21532">
      <w:pPr>
        <w:pStyle w:val="Caption"/>
        <w:spacing w:line="216" w:lineRule="auto"/>
      </w:pPr>
      <w:bookmarkStart w:id="106" w:name="_Ref158059263"/>
      <w:r w:rsidRPr="00AD66A1">
        <w:t xml:space="preserve">Priedas </w:t>
      </w:r>
      <w:r w:rsidRPr="00AD66A1">
        <w:fldChar w:fldCharType="begin"/>
      </w:r>
      <w:r w:rsidRPr="00AD66A1">
        <w:instrText xml:space="preserve"> SEQ Priedas \* ARABIC </w:instrText>
      </w:r>
      <w:r w:rsidRPr="00AD66A1">
        <w:fldChar w:fldCharType="separate"/>
      </w:r>
      <w:r w:rsidR="008F1534">
        <w:rPr>
          <w:noProof/>
        </w:rPr>
        <w:t>6</w:t>
      </w:r>
      <w:r w:rsidRPr="00AD66A1">
        <w:fldChar w:fldCharType="end"/>
      </w:r>
      <w:bookmarkEnd w:id="106"/>
      <w:r w:rsidRPr="00AD66A1">
        <w:t xml:space="preserve"> </w:t>
      </w:r>
      <w:r w:rsidR="00BE52A3" w:rsidRPr="00AD66A1">
        <w:t xml:space="preserve">KONFIDENCIALU. </w:t>
      </w:r>
      <w:r w:rsidRPr="00AD66A1">
        <w:t xml:space="preserve">KKS schemos ir brėžiniai, </w:t>
      </w:r>
      <w:r w:rsidR="00E46871" w:rsidRPr="00AD66A1">
        <w:t>59</w:t>
      </w:r>
      <w:r w:rsidRPr="00AD66A1">
        <w:t xml:space="preserve"> lapai.</w:t>
      </w:r>
    </w:p>
    <w:p w14:paraId="6B446E9C" w14:textId="47682C4E" w:rsidR="00E46871" w:rsidRPr="00AD66A1" w:rsidRDefault="00E46871" w:rsidP="00D21532">
      <w:pPr>
        <w:pStyle w:val="Caption"/>
        <w:spacing w:line="216" w:lineRule="auto"/>
      </w:pPr>
      <w:bookmarkStart w:id="107" w:name="_Ref158059539"/>
      <w:r w:rsidRPr="00AD66A1">
        <w:t xml:space="preserve">Priedas </w:t>
      </w:r>
      <w:r w:rsidRPr="00AD66A1">
        <w:fldChar w:fldCharType="begin"/>
      </w:r>
      <w:r w:rsidRPr="00AD66A1">
        <w:instrText xml:space="preserve"> SEQ Priedas \* ARABIC </w:instrText>
      </w:r>
      <w:r w:rsidRPr="00AD66A1">
        <w:fldChar w:fldCharType="separate"/>
      </w:r>
      <w:r w:rsidR="008F1534">
        <w:rPr>
          <w:noProof/>
        </w:rPr>
        <w:t>7</w:t>
      </w:r>
      <w:r w:rsidRPr="00AD66A1">
        <w:fldChar w:fldCharType="end"/>
      </w:r>
      <w:bookmarkEnd w:id="107"/>
      <w:r w:rsidRPr="00AD66A1">
        <w:t xml:space="preserve"> </w:t>
      </w:r>
      <w:r w:rsidR="00BE52A3" w:rsidRPr="00AD66A1">
        <w:t xml:space="preserve">KONFIDENCIALU. </w:t>
      </w:r>
      <w:r w:rsidRPr="00AD66A1">
        <w:t xml:space="preserve">NSS schemos ir brėžiniai, </w:t>
      </w:r>
      <w:r w:rsidR="00C4010C" w:rsidRPr="00AD66A1">
        <w:t>57 lapai.</w:t>
      </w:r>
    </w:p>
    <w:p w14:paraId="2D4AE47C" w14:textId="67595F49" w:rsidR="00E46871" w:rsidRPr="00AD66A1" w:rsidRDefault="009F1D4B" w:rsidP="00D21532">
      <w:pPr>
        <w:pStyle w:val="Caption"/>
        <w:spacing w:line="216" w:lineRule="auto"/>
      </w:pPr>
      <w:bookmarkStart w:id="108" w:name="_Ref158059679"/>
      <w:r w:rsidRPr="00AD66A1">
        <w:t xml:space="preserve">Priedas </w:t>
      </w:r>
      <w:r w:rsidRPr="00AD66A1">
        <w:fldChar w:fldCharType="begin"/>
      </w:r>
      <w:r w:rsidRPr="00AD66A1">
        <w:instrText xml:space="preserve"> SEQ Priedas \* ARABIC </w:instrText>
      </w:r>
      <w:r w:rsidRPr="00AD66A1">
        <w:fldChar w:fldCharType="separate"/>
      </w:r>
      <w:r w:rsidR="008F1534">
        <w:rPr>
          <w:noProof/>
        </w:rPr>
        <w:t>8</w:t>
      </w:r>
      <w:r w:rsidRPr="00AD66A1">
        <w:fldChar w:fldCharType="end"/>
      </w:r>
      <w:bookmarkEnd w:id="108"/>
      <w:r w:rsidRPr="00AD66A1">
        <w:t xml:space="preserve"> </w:t>
      </w:r>
      <w:r w:rsidR="00BE52A3" w:rsidRPr="00AD66A1">
        <w:t xml:space="preserve">KONFIDENCIALU. </w:t>
      </w:r>
      <w:r w:rsidRPr="00AD66A1">
        <w:t xml:space="preserve">DG schemos ir brėžiniai, </w:t>
      </w:r>
      <w:r w:rsidR="00DC67D8" w:rsidRPr="00AD66A1">
        <w:t>65 lapai.</w:t>
      </w:r>
    </w:p>
    <w:p w14:paraId="755444F8" w14:textId="239742A3" w:rsidR="00DC67D8" w:rsidRPr="00AD66A1" w:rsidRDefault="00DC67D8" w:rsidP="00D21532">
      <w:pPr>
        <w:pStyle w:val="Caption"/>
        <w:spacing w:line="216" w:lineRule="auto"/>
      </w:pPr>
      <w:bookmarkStart w:id="109" w:name="_Ref158059787"/>
      <w:r w:rsidRPr="00AD66A1">
        <w:t xml:space="preserve">Priedas </w:t>
      </w:r>
      <w:r w:rsidRPr="00AD66A1">
        <w:fldChar w:fldCharType="begin"/>
      </w:r>
      <w:r w:rsidRPr="00AD66A1">
        <w:instrText xml:space="preserve"> SEQ Priedas \* ARABIC </w:instrText>
      </w:r>
      <w:r w:rsidRPr="00AD66A1">
        <w:fldChar w:fldCharType="separate"/>
      </w:r>
      <w:r w:rsidR="008F1534">
        <w:rPr>
          <w:noProof/>
        </w:rPr>
        <w:t>9</w:t>
      </w:r>
      <w:r w:rsidRPr="00AD66A1">
        <w:fldChar w:fldCharType="end"/>
      </w:r>
      <w:bookmarkEnd w:id="109"/>
      <w:r w:rsidRPr="00AD66A1">
        <w:t xml:space="preserve"> </w:t>
      </w:r>
      <w:r w:rsidR="00BE52A3" w:rsidRPr="00AD66A1">
        <w:t xml:space="preserve">KONFIDENCIALU. </w:t>
      </w:r>
      <w:r w:rsidRPr="00AD66A1">
        <w:t>Klimato kontrolės sistemos schemos ir brėžiniai</w:t>
      </w:r>
      <w:r w:rsidR="009375B1" w:rsidRPr="00AD66A1">
        <w:t xml:space="preserve">, </w:t>
      </w:r>
      <w:r w:rsidR="003373BA" w:rsidRPr="00AD66A1">
        <w:t>34</w:t>
      </w:r>
      <w:r w:rsidR="009375B1" w:rsidRPr="00AD66A1">
        <w:t xml:space="preserve"> lapai.</w:t>
      </w:r>
    </w:p>
    <w:p w14:paraId="68504302" w14:textId="6D3237FE" w:rsidR="00E46871" w:rsidRPr="00AD66A1" w:rsidRDefault="009B3D62" w:rsidP="00D21532">
      <w:pPr>
        <w:pStyle w:val="Caption"/>
        <w:spacing w:line="216" w:lineRule="auto"/>
      </w:pPr>
      <w:bookmarkStart w:id="110" w:name="_Ref158060052"/>
      <w:r w:rsidRPr="00AD66A1">
        <w:t xml:space="preserve">Priedas </w:t>
      </w:r>
      <w:r w:rsidRPr="00AD66A1">
        <w:fldChar w:fldCharType="begin"/>
      </w:r>
      <w:r w:rsidRPr="00AD66A1">
        <w:instrText xml:space="preserve"> SEQ Priedas \* ARABIC </w:instrText>
      </w:r>
      <w:r w:rsidRPr="00AD66A1">
        <w:fldChar w:fldCharType="separate"/>
      </w:r>
      <w:r w:rsidR="008F1534">
        <w:rPr>
          <w:noProof/>
        </w:rPr>
        <w:t>10</w:t>
      </w:r>
      <w:r w:rsidRPr="00AD66A1">
        <w:fldChar w:fldCharType="end"/>
      </w:r>
      <w:bookmarkEnd w:id="110"/>
      <w:r w:rsidR="003373BA" w:rsidRPr="00AD66A1">
        <w:t xml:space="preserve"> </w:t>
      </w:r>
      <w:r w:rsidR="000112F0" w:rsidRPr="00AD66A1">
        <w:t xml:space="preserve">KONFIDENCIALU. </w:t>
      </w:r>
      <w:r w:rsidR="00EE1DA5" w:rsidRPr="00EE1DA5">
        <w:t xml:space="preserve">LITGRID </w:t>
      </w:r>
      <w:r w:rsidR="00101619" w:rsidRPr="00AD66A1">
        <w:t xml:space="preserve">AB ir </w:t>
      </w:r>
      <w:r w:rsidR="00D15B37" w:rsidRPr="00AD66A1">
        <w:t>Lenkijos elektros perdavimo sistemos operatorės</w:t>
      </w:r>
      <w:r w:rsidR="00D95B31" w:rsidRPr="00AD66A1">
        <w:t xml:space="preserve"> </w:t>
      </w:r>
      <w:r w:rsidR="00AE0085" w:rsidRPr="00AD66A1">
        <w:t>Susitarimas dėl techninių parametrų</w:t>
      </w:r>
      <w:r w:rsidR="00D95B31" w:rsidRPr="00AD66A1">
        <w:t xml:space="preserve">, </w:t>
      </w:r>
      <w:r w:rsidR="00FE7903" w:rsidRPr="00AD66A1">
        <w:t>6</w:t>
      </w:r>
      <w:r w:rsidR="00D95B31" w:rsidRPr="00AD66A1">
        <w:t xml:space="preserve"> lapai.</w:t>
      </w:r>
    </w:p>
    <w:p w14:paraId="29F483BA" w14:textId="717052FE" w:rsidR="00E35EC2" w:rsidRPr="00AD66A1" w:rsidRDefault="00E35EC2" w:rsidP="00D21532">
      <w:pPr>
        <w:pStyle w:val="Caption"/>
        <w:spacing w:line="216" w:lineRule="auto"/>
      </w:pPr>
      <w:bookmarkStart w:id="111" w:name="_Ref158057782"/>
      <w:r w:rsidRPr="00AD66A1">
        <w:t xml:space="preserve">Priedas </w:t>
      </w:r>
      <w:r w:rsidRPr="00AD66A1">
        <w:fldChar w:fldCharType="begin"/>
      </w:r>
      <w:r w:rsidRPr="00AD66A1">
        <w:instrText xml:space="preserve"> SEQ Priedas \* ARABIC </w:instrText>
      </w:r>
      <w:r w:rsidRPr="00AD66A1">
        <w:fldChar w:fldCharType="separate"/>
      </w:r>
      <w:r w:rsidR="008F1534">
        <w:rPr>
          <w:noProof/>
        </w:rPr>
        <w:t>11</w:t>
      </w:r>
      <w:r w:rsidRPr="00AD66A1">
        <w:fldChar w:fldCharType="end"/>
      </w:r>
      <w:bookmarkEnd w:id="111"/>
      <w:r w:rsidRPr="00AD66A1">
        <w:t xml:space="preserve"> Atjungimų grafikų formos</w:t>
      </w:r>
      <w:r w:rsidR="003D0F2D" w:rsidRPr="00AD66A1">
        <w:t>, 3 lapai.</w:t>
      </w:r>
    </w:p>
    <w:p w14:paraId="22DC74F5" w14:textId="60BA80C9" w:rsidR="00D74F26" w:rsidRPr="00AD66A1" w:rsidRDefault="00A508FD" w:rsidP="00D21532">
      <w:pPr>
        <w:pStyle w:val="Caption"/>
        <w:spacing w:line="216" w:lineRule="auto"/>
      </w:pPr>
      <w:bookmarkStart w:id="112" w:name="_Ref158060785"/>
      <w:r w:rsidRPr="00AD66A1">
        <w:t xml:space="preserve">Priedas </w:t>
      </w:r>
      <w:r w:rsidRPr="00AD66A1">
        <w:fldChar w:fldCharType="begin"/>
      </w:r>
      <w:r w:rsidRPr="00AD66A1">
        <w:instrText xml:space="preserve"> SEQ Priedas \* ARABIC </w:instrText>
      </w:r>
      <w:r w:rsidRPr="00AD66A1">
        <w:fldChar w:fldCharType="separate"/>
      </w:r>
      <w:r w:rsidR="008F1534">
        <w:rPr>
          <w:noProof/>
        </w:rPr>
        <w:t>12</w:t>
      </w:r>
      <w:r w:rsidRPr="00AD66A1">
        <w:fldChar w:fldCharType="end"/>
      </w:r>
      <w:bookmarkEnd w:id="112"/>
      <w:r w:rsidRPr="00AD66A1">
        <w:t xml:space="preserve"> </w:t>
      </w:r>
      <w:r w:rsidR="00E70F93" w:rsidRPr="00AD66A1">
        <w:t>20</w:t>
      </w:r>
      <w:r w:rsidR="00D421EF" w:rsidRPr="00AD66A1">
        <w:t>2</w:t>
      </w:r>
      <w:r w:rsidR="120B747F" w:rsidRPr="00AD66A1">
        <w:t>2</w:t>
      </w:r>
      <w:r w:rsidR="00E70F93" w:rsidRPr="00AD66A1">
        <w:t>-12-</w:t>
      </w:r>
      <w:r w:rsidR="3D357283" w:rsidRPr="00AD66A1">
        <w:t>21</w:t>
      </w:r>
      <w:r w:rsidR="00E70F93" w:rsidRPr="00AD66A1">
        <w:t xml:space="preserve"> Nr. </w:t>
      </w:r>
      <w:r w:rsidR="007158A6" w:rsidRPr="00AD66A1">
        <w:t>2</w:t>
      </w:r>
      <w:r w:rsidR="42D0B2C4" w:rsidRPr="00AD66A1">
        <w:t>2</w:t>
      </w:r>
      <w:r w:rsidR="00E70F93" w:rsidRPr="00AD66A1">
        <w:t>NU-</w:t>
      </w:r>
      <w:r w:rsidR="007158A6" w:rsidRPr="00AD66A1">
        <w:t>4</w:t>
      </w:r>
      <w:r w:rsidR="532D68C9" w:rsidRPr="00AD66A1">
        <w:t>73</w:t>
      </w:r>
      <w:r w:rsidR="00E70F93" w:rsidRPr="00AD66A1">
        <w:t xml:space="preserve"> „</w:t>
      </w:r>
      <w:r w:rsidRPr="00AD66A1">
        <w:t>Reikalavimai dokumentacijai, pateikiamai energetikos objekto statybos/rekonstravimo darbų techninio vertinimo komisijai</w:t>
      </w:r>
      <w:r w:rsidR="00E70F93" w:rsidRPr="00AD66A1">
        <w:t>“</w:t>
      </w:r>
      <w:r w:rsidRPr="00AD66A1">
        <w:t xml:space="preserve">, </w:t>
      </w:r>
      <w:r w:rsidR="00A946DC" w:rsidRPr="00AD66A1">
        <w:t>4</w:t>
      </w:r>
      <w:r w:rsidR="1992680A" w:rsidRPr="00AD66A1">
        <w:t>3</w:t>
      </w:r>
      <w:r w:rsidR="00D45F0D" w:rsidRPr="00AD66A1">
        <w:t xml:space="preserve"> lap</w:t>
      </w:r>
      <w:r w:rsidR="2DAFD6CA" w:rsidRPr="00AD66A1">
        <w:t>ai</w:t>
      </w:r>
      <w:r w:rsidR="00D45F0D" w:rsidRPr="00AD66A1">
        <w:t>.</w:t>
      </w:r>
    </w:p>
    <w:p w14:paraId="59C0E0CC" w14:textId="57D0CF64" w:rsidR="00F85887" w:rsidRPr="00AD66A1" w:rsidRDefault="00212BA7" w:rsidP="00D21532">
      <w:pPr>
        <w:pStyle w:val="Caption"/>
        <w:spacing w:line="216" w:lineRule="auto"/>
      </w:pPr>
      <w:bookmarkStart w:id="113" w:name="_Ref158061070"/>
      <w:r w:rsidRPr="00AD66A1">
        <w:t xml:space="preserve">Priedas </w:t>
      </w:r>
      <w:r w:rsidRPr="00AD66A1">
        <w:fldChar w:fldCharType="begin"/>
      </w:r>
      <w:r w:rsidRPr="00AD66A1">
        <w:instrText xml:space="preserve"> SEQ Priedas \* ARABIC </w:instrText>
      </w:r>
      <w:r w:rsidRPr="00AD66A1">
        <w:fldChar w:fldCharType="separate"/>
      </w:r>
      <w:r w:rsidR="008F1534">
        <w:rPr>
          <w:noProof/>
        </w:rPr>
        <w:t>13</w:t>
      </w:r>
      <w:r w:rsidRPr="00AD66A1">
        <w:fldChar w:fldCharType="end"/>
      </w:r>
      <w:bookmarkEnd w:id="113"/>
      <w:r w:rsidRPr="00AD66A1">
        <w:t xml:space="preserve"> </w:t>
      </w:r>
      <w:r w:rsidR="00172FFB" w:rsidRPr="00AD66A1">
        <w:t xml:space="preserve">Minimalūs informacijos saugos reikalavimai paslaugų teikimui, </w:t>
      </w:r>
      <w:r w:rsidR="004337B2" w:rsidRPr="00AD66A1">
        <w:t>14 lapų.</w:t>
      </w:r>
    </w:p>
    <w:p w14:paraId="77F0DB3B" w14:textId="101B43CD" w:rsidR="00212BA7" w:rsidRPr="00AD66A1" w:rsidRDefault="00212BA7" w:rsidP="00D21532">
      <w:pPr>
        <w:pStyle w:val="Caption"/>
        <w:spacing w:line="216" w:lineRule="auto"/>
      </w:pPr>
      <w:bookmarkStart w:id="114" w:name="_Ref158061078"/>
      <w:r w:rsidRPr="00AD66A1">
        <w:t xml:space="preserve">Priedas </w:t>
      </w:r>
      <w:r w:rsidRPr="00AD66A1">
        <w:fldChar w:fldCharType="begin"/>
      </w:r>
      <w:r w:rsidRPr="00AD66A1">
        <w:instrText xml:space="preserve"> SEQ Priedas \* ARABIC </w:instrText>
      </w:r>
      <w:r w:rsidRPr="00AD66A1">
        <w:fldChar w:fldCharType="separate"/>
      </w:r>
      <w:r w:rsidR="008F1534">
        <w:rPr>
          <w:noProof/>
        </w:rPr>
        <w:t>14</w:t>
      </w:r>
      <w:r w:rsidRPr="00AD66A1">
        <w:fldChar w:fldCharType="end"/>
      </w:r>
      <w:bookmarkEnd w:id="114"/>
      <w:r w:rsidRPr="00AD66A1">
        <w:t xml:space="preserve"> </w:t>
      </w:r>
      <w:r w:rsidR="00E9057F" w:rsidRPr="00AD66A1">
        <w:t>Minimalūs informacijos saugos reikalavimai projektavimui ir diegimui, 12 lapų.</w:t>
      </w:r>
    </w:p>
    <w:p w14:paraId="6BD4BED5" w14:textId="0E26F7E2" w:rsidR="005A312F" w:rsidRPr="00AD66A1" w:rsidRDefault="005A312F" w:rsidP="00D21532">
      <w:pPr>
        <w:pStyle w:val="Caption"/>
        <w:spacing w:line="216" w:lineRule="auto"/>
      </w:pPr>
      <w:bookmarkStart w:id="115" w:name="_Ref158062663"/>
      <w:r w:rsidRPr="00AD66A1">
        <w:t xml:space="preserve">Priedas </w:t>
      </w:r>
      <w:r w:rsidRPr="004A5242">
        <w:fldChar w:fldCharType="begin"/>
      </w:r>
      <w:r w:rsidRPr="004A5242">
        <w:instrText xml:space="preserve"> SEQ Priedas \* ARABIC </w:instrText>
      </w:r>
      <w:r w:rsidRPr="004A5242">
        <w:fldChar w:fldCharType="separate"/>
      </w:r>
      <w:r w:rsidR="008F1534" w:rsidRPr="004A5242">
        <w:rPr>
          <w:noProof/>
        </w:rPr>
        <w:t>15</w:t>
      </w:r>
      <w:r w:rsidRPr="004A5242">
        <w:fldChar w:fldCharType="end"/>
      </w:r>
      <w:bookmarkEnd w:id="115"/>
      <w:r w:rsidRPr="004A5242">
        <w:t xml:space="preserve"> </w:t>
      </w:r>
      <w:r w:rsidR="00EC2B8F" w:rsidRPr="004A5242">
        <w:t>KONFIDENCIALU.</w:t>
      </w:r>
      <w:r w:rsidR="00EC2B8F" w:rsidRPr="00AD66A1">
        <w:t xml:space="preserve"> </w:t>
      </w:r>
      <w:r w:rsidRPr="00AD66A1">
        <w:t>Esamos vienlinijinės schemos</w:t>
      </w:r>
      <w:r w:rsidR="00BF4C0C" w:rsidRPr="00AD66A1">
        <w:t>, 8 lapai.</w:t>
      </w:r>
    </w:p>
    <w:p w14:paraId="2163F9D0" w14:textId="5FCEB0CF" w:rsidR="00C83975" w:rsidRPr="00E6706C" w:rsidRDefault="00FA10FB" w:rsidP="00D21532">
      <w:pPr>
        <w:pStyle w:val="Caption"/>
        <w:spacing w:line="216" w:lineRule="auto"/>
      </w:pPr>
      <w:bookmarkStart w:id="116" w:name="_Ref158063998"/>
      <w:r w:rsidRPr="00E6706C">
        <w:t xml:space="preserve">Priedas </w:t>
      </w:r>
      <w:r w:rsidRPr="00E6706C">
        <w:fldChar w:fldCharType="begin"/>
      </w:r>
      <w:r w:rsidRPr="00E6706C">
        <w:instrText xml:space="preserve"> SEQ Priedas \* ARABIC </w:instrText>
      </w:r>
      <w:r w:rsidRPr="00E6706C">
        <w:fldChar w:fldCharType="separate"/>
      </w:r>
      <w:r w:rsidR="008F1534" w:rsidRPr="00E6706C">
        <w:rPr>
          <w:noProof/>
        </w:rPr>
        <w:t>16</w:t>
      </w:r>
      <w:r w:rsidRPr="00E6706C">
        <w:fldChar w:fldCharType="end"/>
      </w:r>
      <w:bookmarkEnd w:id="116"/>
      <w:r w:rsidRPr="00E6706C">
        <w:t xml:space="preserve"> </w:t>
      </w:r>
      <w:r w:rsidR="00B122C9" w:rsidRPr="00E6706C">
        <w:t xml:space="preserve"> </w:t>
      </w:r>
      <w:r w:rsidR="007B2C38" w:rsidRPr="00E6706C">
        <w:t xml:space="preserve">Standartiniai techniniai reikalavimai 400/330/110/10 kV TP  mikroprocesorinėms relinės apsaugos ir automatikos relėms ir valdikliams, </w:t>
      </w:r>
      <w:r w:rsidR="003C5B8C" w:rsidRPr="00E6706C">
        <w:t>10 lapų.</w:t>
      </w:r>
    </w:p>
    <w:p w14:paraId="0F5F6497" w14:textId="66756D77" w:rsidR="007B2C38" w:rsidRPr="0082453A" w:rsidRDefault="00BB1575" w:rsidP="00D21532">
      <w:pPr>
        <w:pStyle w:val="Caption"/>
        <w:spacing w:line="216" w:lineRule="auto"/>
      </w:pPr>
      <w:bookmarkStart w:id="117" w:name="_Ref158064194"/>
      <w:r w:rsidRPr="0082453A">
        <w:t xml:space="preserve">Priedas </w:t>
      </w:r>
      <w:r w:rsidRPr="0082453A">
        <w:fldChar w:fldCharType="begin"/>
      </w:r>
      <w:r w:rsidRPr="0082453A">
        <w:instrText xml:space="preserve"> SEQ Priedas \* ARABIC </w:instrText>
      </w:r>
      <w:r w:rsidRPr="0082453A">
        <w:fldChar w:fldCharType="separate"/>
      </w:r>
      <w:r w:rsidR="008F1534" w:rsidRPr="0082453A">
        <w:rPr>
          <w:noProof/>
        </w:rPr>
        <w:t>17</w:t>
      </w:r>
      <w:r w:rsidRPr="0082453A">
        <w:fldChar w:fldCharType="end"/>
      </w:r>
      <w:bookmarkEnd w:id="117"/>
      <w:r w:rsidRPr="0082453A">
        <w:t xml:space="preserve"> </w:t>
      </w:r>
      <w:r w:rsidR="00797723" w:rsidRPr="0082453A">
        <w:t>Perdavimo tinklo transformatorinių pastočių ir skirstyklų relinės apsaugos ir automatikos (RAA) įrangos kompleksinių bandymų reikalavimų aprašas</w:t>
      </w:r>
      <w:r w:rsidR="00BF363E" w:rsidRPr="0082453A">
        <w:t xml:space="preserve">, </w:t>
      </w:r>
      <w:r w:rsidR="00BB1B26" w:rsidRPr="0082453A">
        <w:t>38 lapai.</w:t>
      </w:r>
    </w:p>
    <w:p w14:paraId="5DFD24F9" w14:textId="03E67F8F" w:rsidR="00BB1B26" w:rsidRPr="00871415" w:rsidRDefault="00727BEE" w:rsidP="00D21532">
      <w:pPr>
        <w:pStyle w:val="Caption"/>
        <w:spacing w:line="216" w:lineRule="auto"/>
      </w:pPr>
      <w:bookmarkStart w:id="118" w:name="_Ref158064679"/>
      <w:r w:rsidRPr="00871415">
        <w:t xml:space="preserve">Priedas </w:t>
      </w:r>
      <w:r w:rsidRPr="00871415">
        <w:fldChar w:fldCharType="begin"/>
      </w:r>
      <w:r w:rsidRPr="00871415">
        <w:instrText xml:space="preserve"> SEQ Priedas \* ARABIC </w:instrText>
      </w:r>
      <w:r w:rsidRPr="00871415">
        <w:fldChar w:fldCharType="separate"/>
      </w:r>
      <w:r w:rsidR="008F1534" w:rsidRPr="00871415">
        <w:rPr>
          <w:noProof/>
        </w:rPr>
        <w:t>18</w:t>
      </w:r>
      <w:r w:rsidRPr="00871415">
        <w:fldChar w:fldCharType="end"/>
      </w:r>
      <w:bookmarkEnd w:id="118"/>
      <w:r w:rsidRPr="00871415">
        <w:t xml:space="preserve"> </w:t>
      </w:r>
      <w:r w:rsidR="004E5ED8" w:rsidRPr="00871415">
        <w:t xml:space="preserve">Standartiniai techniniai reikalavimai kontroliniams kabeliams jungiantiems relinės apsaugos/automatikos ir atviros skirstyklos pirminius įrenginius, </w:t>
      </w:r>
      <w:r w:rsidR="00F473C1" w:rsidRPr="00871415">
        <w:t>6 lapai.</w:t>
      </w:r>
    </w:p>
    <w:p w14:paraId="6F657AB2" w14:textId="3DC71EC9" w:rsidR="00FC4CED" w:rsidRPr="00871415" w:rsidRDefault="00062CEE" w:rsidP="00D21532">
      <w:pPr>
        <w:pStyle w:val="Caption"/>
        <w:spacing w:line="216" w:lineRule="auto"/>
      </w:pPr>
      <w:bookmarkStart w:id="119" w:name="_Ref158064828"/>
      <w:r w:rsidRPr="00871415">
        <w:t xml:space="preserve">Priedas </w:t>
      </w:r>
      <w:r w:rsidRPr="00871415">
        <w:fldChar w:fldCharType="begin"/>
      </w:r>
      <w:r w:rsidRPr="00871415">
        <w:instrText xml:space="preserve"> SEQ Priedas \* ARABIC </w:instrText>
      </w:r>
      <w:r w:rsidRPr="00871415">
        <w:fldChar w:fldCharType="separate"/>
      </w:r>
      <w:r w:rsidR="008F1534" w:rsidRPr="00871415">
        <w:rPr>
          <w:noProof/>
        </w:rPr>
        <w:t>19</w:t>
      </w:r>
      <w:r w:rsidRPr="00871415">
        <w:fldChar w:fldCharType="end"/>
      </w:r>
      <w:bookmarkEnd w:id="119"/>
      <w:r w:rsidRPr="00871415">
        <w:t xml:space="preserve"> </w:t>
      </w:r>
      <w:r w:rsidR="007C65B7" w:rsidRPr="00871415">
        <w:t>Standartiniai techniniai reikalavimai lauko ir vidaus spintų vidinio montažo laidams</w:t>
      </w:r>
      <w:r w:rsidR="00FB2CE3" w:rsidRPr="00871415">
        <w:t xml:space="preserve">, </w:t>
      </w:r>
      <w:r w:rsidR="007C65B7" w:rsidRPr="00871415">
        <w:t>3 lapai.</w:t>
      </w:r>
    </w:p>
    <w:p w14:paraId="711A7B33" w14:textId="1EC35BCE" w:rsidR="007C65B7" w:rsidRPr="000C6FB0" w:rsidRDefault="00741AEC" w:rsidP="00D21532">
      <w:pPr>
        <w:pStyle w:val="Caption"/>
        <w:spacing w:line="216" w:lineRule="auto"/>
      </w:pPr>
      <w:bookmarkStart w:id="120" w:name="_Ref158065155"/>
      <w:r w:rsidRPr="000C6FB0">
        <w:t xml:space="preserve">Priedas </w:t>
      </w:r>
      <w:r w:rsidRPr="000C6FB0">
        <w:fldChar w:fldCharType="begin"/>
      </w:r>
      <w:r w:rsidRPr="000C6FB0">
        <w:instrText xml:space="preserve"> SEQ Priedas \* ARABIC </w:instrText>
      </w:r>
      <w:r w:rsidRPr="000C6FB0">
        <w:fldChar w:fldCharType="separate"/>
      </w:r>
      <w:r w:rsidR="008F1534" w:rsidRPr="000C6FB0">
        <w:rPr>
          <w:noProof/>
        </w:rPr>
        <w:t>20</w:t>
      </w:r>
      <w:r w:rsidRPr="000C6FB0">
        <w:fldChar w:fldCharType="end"/>
      </w:r>
      <w:bookmarkEnd w:id="120"/>
      <w:r w:rsidRPr="000C6FB0">
        <w:t xml:space="preserve"> </w:t>
      </w:r>
      <w:r w:rsidR="00A26133" w:rsidRPr="000C6FB0">
        <w:t xml:space="preserve">KONFIDENCIALU. </w:t>
      </w:r>
      <w:r w:rsidR="00D00C4B" w:rsidRPr="000C6FB0">
        <w:t>Valdymo pastato patalpų planai, 2 lapai.</w:t>
      </w:r>
    </w:p>
    <w:p w14:paraId="4F5F7C45" w14:textId="128DB1E4" w:rsidR="00C83975" w:rsidRPr="000C6FB0" w:rsidRDefault="000C28BB" w:rsidP="00D21532">
      <w:pPr>
        <w:pStyle w:val="Caption"/>
        <w:spacing w:line="216" w:lineRule="auto"/>
      </w:pPr>
      <w:bookmarkStart w:id="121" w:name="_Ref158065400"/>
      <w:r w:rsidRPr="000C6FB0">
        <w:t xml:space="preserve">Priedas </w:t>
      </w:r>
      <w:r w:rsidRPr="000C6FB0">
        <w:fldChar w:fldCharType="begin"/>
      </w:r>
      <w:r w:rsidRPr="000C6FB0">
        <w:instrText xml:space="preserve"> SEQ Priedas \* ARABIC </w:instrText>
      </w:r>
      <w:r w:rsidRPr="000C6FB0">
        <w:fldChar w:fldCharType="separate"/>
      </w:r>
      <w:r w:rsidR="008F1534" w:rsidRPr="000C6FB0">
        <w:rPr>
          <w:noProof/>
        </w:rPr>
        <w:t>21</w:t>
      </w:r>
      <w:r w:rsidRPr="000C6FB0">
        <w:fldChar w:fldCharType="end"/>
      </w:r>
      <w:bookmarkEnd w:id="121"/>
      <w:r w:rsidRPr="000C6FB0">
        <w:t xml:space="preserve"> </w:t>
      </w:r>
      <w:r w:rsidR="00824A8E" w:rsidRPr="000C6FB0">
        <w:t xml:space="preserve">KONFIDENCIALU. </w:t>
      </w:r>
      <w:r w:rsidR="00EA4741" w:rsidRPr="000C6FB0">
        <w:t>Esamos R33 RAA vidaus spintos darbo projekto byla, 33 lapai.</w:t>
      </w:r>
    </w:p>
    <w:p w14:paraId="055191A8" w14:textId="1A8763F2" w:rsidR="00EA4741" w:rsidRPr="000C6FB0" w:rsidRDefault="00153C05" w:rsidP="00D21532">
      <w:pPr>
        <w:pStyle w:val="Caption"/>
        <w:spacing w:line="216" w:lineRule="auto"/>
      </w:pPr>
      <w:bookmarkStart w:id="122" w:name="_Ref158065717"/>
      <w:r w:rsidRPr="000C6FB0">
        <w:t xml:space="preserve">Priedas </w:t>
      </w:r>
      <w:r w:rsidRPr="000C6FB0">
        <w:fldChar w:fldCharType="begin"/>
      </w:r>
      <w:r w:rsidRPr="000C6FB0">
        <w:instrText xml:space="preserve"> SEQ Priedas \* ARABIC </w:instrText>
      </w:r>
      <w:r w:rsidRPr="000C6FB0">
        <w:fldChar w:fldCharType="separate"/>
      </w:r>
      <w:r w:rsidR="008F1534" w:rsidRPr="000C6FB0">
        <w:rPr>
          <w:noProof/>
        </w:rPr>
        <w:t>22</w:t>
      </w:r>
      <w:r w:rsidRPr="000C6FB0">
        <w:fldChar w:fldCharType="end"/>
      </w:r>
      <w:bookmarkEnd w:id="122"/>
      <w:r w:rsidRPr="000C6FB0">
        <w:t xml:space="preserve"> </w:t>
      </w:r>
      <w:r w:rsidR="00824A8E" w:rsidRPr="000C6FB0">
        <w:t xml:space="preserve">KONFIDENCIALU. </w:t>
      </w:r>
      <w:r w:rsidR="00B42CBD" w:rsidRPr="000C6FB0">
        <w:t xml:space="preserve">Esamo dyzelgeneratoriaus schemos ir brėžiniai, </w:t>
      </w:r>
      <w:r w:rsidR="00CB44F4" w:rsidRPr="000C6FB0">
        <w:t>65 lapai.</w:t>
      </w:r>
    </w:p>
    <w:p w14:paraId="1B89E92D" w14:textId="033F5F18" w:rsidR="00CB44F4" w:rsidRPr="000C6FB0" w:rsidRDefault="002C5F35" w:rsidP="00D21532">
      <w:pPr>
        <w:pStyle w:val="Caption"/>
        <w:spacing w:line="216" w:lineRule="auto"/>
      </w:pPr>
      <w:bookmarkStart w:id="123" w:name="_Ref158065924"/>
      <w:r w:rsidRPr="000C6FB0">
        <w:t xml:space="preserve">Priedas </w:t>
      </w:r>
      <w:r w:rsidRPr="000C6FB0">
        <w:fldChar w:fldCharType="begin"/>
      </w:r>
      <w:r w:rsidRPr="000C6FB0">
        <w:instrText xml:space="preserve"> SEQ Priedas \* ARABIC </w:instrText>
      </w:r>
      <w:r w:rsidRPr="000C6FB0">
        <w:fldChar w:fldCharType="separate"/>
      </w:r>
      <w:r w:rsidR="008F1534" w:rsidRPr="000C6FB0">
        <w:rPr>
          <w:noProof/>
        </w:rPr>
        <w:t>23</w:t>
      </w:r>
      <w:r w:rsidRPr="000C6FB0">
        <w:fldChar w:fldCharType="end"/>
      </w:r>
      <w:bookmarkEnd w:id="123"/>
      <w:r w:rsidRPr="000C6FB0">
        <w:t xml:space="preserve"> </w:t>
      </w:r>
      <w:r w:rsidR="00824A8E" w:rsidRPr="000C6FB0">
        <w:t xml:space="preserve">KONFIDENCIALU. </w:t>
      </w:r>
      <w:r w:rsidRPr="000C6FB0">
        <w:t xml:space="preserve">Valdymo sistemos </w:t>
      </w:r>
      <w:r w:rsidR="005765ED" w:rsidRPr="000C6FB0">
        <w:t>NSK</w:t>
      </w:r>
      <w:r w:rsidRPr="000C6FB0">
        <w:t xml:space="preserve"> schemos ir ryšiai su kita įranga, </w:t>
      </w:r>
      <w:r w:rsidR="0010777A" w:rsidRPr="000C6FB0">
        <w:t>33 schemų paketai.</w:t>
      </w:r>
    </w:p>
    <w:p w14:paraId="009F63FC" w14:textId="4925CB69" w:rsidR="0010777A" w:rsidRPr="000B17E8" w:rsidRDefault="003C7E11" w:rsidP="00D21532">
      <w:pPr>
        <w:pStyle w:val="Caption"/>
        <w:spacing w:line="216" w:lineRule="auto"/>
      </w:pPr>
      <w:bookmarkStart w:id="124" w:name="_Ref158066477"/>
      <w:r w:rsidRPr="000B17E8">
        <w:lastRenderedPageBreak/>
        <w:t xml:space="preserve">Priedas </w:t>
      </w:r>
      <w:r w:rsidRPr="000B17E8">
        <w:fldChar w:fldCharType="begin"/>
      </w:r>
      <w:r w:rsidRPr="000B17E8">
        <w:instrText xml:space="preserve"> SEQ Priedas \* ARABIC </w:instrText>
      </w:r>
      <w:r w:rsidRPr="000B17E8">
        <w:fldChar w:fldCharType="separate"/>
      </w:r>
      <w:r w:rsidR="008F1534" w:rsidRPr="000B17E8">
        <w:rPr>
          <w:noProof/>
        </w:rPr>
        <w:t>24</w:t>
      </w:r>
      <w:r w:rsidRPr="000B17E8">
        <w:fldChar w:fldCharType="end"/>
      </w:r>
      <w:bookmarkEnd w:id="124"/>
      <w:r w:rsidRPr="000B17E8">
        <w:t xml:space="preserve"> </w:t>
      </w:r>
      <w:r w:rsidR="00A4630C" w:rsidRPr="000B17E8">
        <w:t xml:space="preserve">Standartiniai techniniai reikalavimai RAA vidaus spintoms, </w:t>
      </w:r>
      <w:r w:rsidR="00B023F5" w:rsidRPr="000B17E8">
        <w:t>7 lapai.</w:t>
      </w:r>
    </w:p>
    <w:p w14:paraId="42006082" w14:textId="4488A373" w:rsidR="00B023F5" w:rsidRPr="000B17E8" w:rsidRDefault="00B150DB" w:rsidP="00D21532">
      <w:pPr>
        <w:pStyle w:val="Caption"/>
        <w:spacing w:line="216" w:lineRule="auto"/>
      </w:pPr>
      <w:bookmarkStart w:id="125" w:name="_Ref158066710"/>
      <w:r w:rsidRPr="000B17E8">
        <w:t xml:space="preserve">Priedas </w:t>
      </w:r>
      <w:r w:rsidRPr="000B17E8">
        <w:fldChar w:fldCharType="begin"/>
      </w:r>
      <w:r w:rsidRPr="000B17E8">
        <w:instrText xml:space="preserve"> SEQ Priedas \* ARABIC </w:instrText>
      </w:r>
      <w:r w:rsidRPr="000B17E8">
        <w:fldChar w:fldCharType="separate"/>
      </w:r>
      <w:r w:rsidR="008F1534" w:rsidRPr="000B17E8">
        <w:rPr>
          <w:noProof/>
        </w:rPr>
        <w:t>25</w:t>
      </w:r>
      <w:r w:rsidRPr="000B17E8">
        <w:fldChar w:fldCharType="end"/>
      </w:r>
      <w:bookmarkEnd w:id="125"/>
      <w:r w:rsidRPr="000B17E8">
        <w:t xml:space="preserve"> </w:t>
      </w:r>
      <w:r w:rsidR="00434A0D" w:rsidRPr="000B17E8">
        <w:t>Standartiniai techniniai reikalavimai relinės apsaugos ir automatikos elektros grandinių elektromechaninėms relėms, 6 lapai.</w:t>
      </w:r>
    </w:p>
    <w:p w14:paraId="77A36700" w14:textId="0C9117D6" w:rsidR="00434A0D" w:rsidRPr="000B17E8" w:rsidRDefault="00EB11C8" w:rsidP="00D21532">
      <w:pPr>
        <w:pStyle w:val="Caption"/>
        <w:spacing w:line="216" w:lineRule="auto"/>
      </w:pPr>
      <w:bookmarkStart w:id="126" w:name="_Ref158066949"/>
      <w:r w:rsidRPr="000B17E8">
        <w:t xml:space="preserve">Priedas </w:t>
      </w:r>
      <w:r w:rsidRPr="000B17E8">
        <w:fldChar w:fldCharType="begin"/>
      </w:r>
      <w:r w:rsidRPr="000B17E8">
        <w:instrText xml:space="preserve"> SEQ Priedas \* ARABIC </w:instrText>
      </w:r>
      <w:r w:rsidRPr="000B17E8">
        <w:fldChar w:fldCharType="separate"/>
      </w:r>
      <w:r w:rsidR="008F1534" w:rsidRPr="000B17E8">
        <w:rPr>
          <w:noProof/>
        </w:rPr>
        <w:t>26</w:t>
      </w:r>
      <w:r w:rsidRPr="000B17E8">
        <w:fldChar w:fldCharType="end"/>
      </w:r>
      <w:bookmarkEnd w:id="126"/>
      <w:r w:rsidRPr="000B17E8">
        <w:t xml:space="preserve"> </w:t>
      </w:r>
      <w:r w:rsidR="00082528" w:rsidRPr="000B17E8">
        <w:t>Pagrindinių ir kitų įrenginių sąrankos RAA vidaus spintose. Užsakovo patikrinimo protokolas gamyklinių bandymų metu, 10 lapų.</w:t>
      </w:r>
    </w:p>
    <w:p w14:paraId="07A58AF5" w14:textId="131DC0E5" w:rsidR="00FB11B4" w:rsidRPr="00D92AC4" w:rsidRDefault="00FB11B4" w:rsidP="00D21532">
      <w:pPr>
        <w:pStyle w:val="Caption"/>
        <w:spacing w:line="216" w:lineRule="auto"/>
      </w:pPr>
      <w:bookmarkStart w:id="127" w:name="_Ref158067380"/>
      <w:r w:rsidRPr="00D92AC4">
        <w:t xml:space="preserve">Priedas </w:t>
      </w:r>
      <w:r w:rsidRPr="00D92AC4">
        <w:fldChar w:fldCharType="begin"/>
      </w:r>
      <w:r w:rsidRPr="00D92AC4">
        <w:instrText xml:space="preserve"> SEQ Priedas \* ARABIC </w:instrText>
      </w:r>
      <w:r w:rsidRPr="00D92AC4">
        <w:fldChar w:fldCharType="separate"/>
      </w:r>
      <w:r w:rsidR="008F1534" w:rsidRPr="00D92AC4">
        <w:rPr>
          <w:noProof/>
        </w:rPr>
        <w:t>27</w:t>
      </w:r>
      <w:r w:rsidRPr="00D92AC4">
        <w:fldChar w:fldCharType="end"/>
      </w:r>
      <w:bookmarkEnd w:id="127"/>
      <w:r w:rsidRPr="00D92AC4">
        <w:t xml:space="preserve"> </w:t>
      </w:r>
      <w:r w:rsidR="00824A8E" w:rsidRPr="00D92AC4">
        <w:t xml:space="preserve">KONFIDENCIALU. </w:t>
      </w:r>
      <w:r w:rsidRPr="00D92AC4">
        <w:t>Esamas LitPol – Alytaus TP 330 kV RAA darbo projektas</w:t>
      </w:r>
      <w:r w:rsidR="00D5019A" w:rsidRPr="00D92AC4">
        <w:t>, 753 lapai.</w:t>
      </w:r>
    </w:p>
    <w:p w14:paraId="20F4926A" w14:textId="528135B6" w:rsidR="00D5019A" w:rsidRPr="00D92AC4" w:rsidRDefault="006F7385" w:rsidP="00D21532">
      <w:pPr>
        <w:pStyle w:val="Caption"/>
        <w:spacing w:line="216" w:lineRule="auto"/>
      </w:pPr>
      <w:bookmarkStart w:id="128" w:name="_Ref158067592"/>
      <w:r w:rsidRPr="00D92AC4">
        <w:t xml:space="preserve">Priedas </w:t>
      </w:r>
      <w:r w:rsidRPr="00D92AC4">
        <w:fldChar w:fldCharType="begin"/>
      </w:r>
      <w:r w:rsidRPr="00D92AC4">
        <w:instrText xml:space="preserve"> SEQ Priedas \* ARABIC </w:instrText>
      </w:r>
      <w:r w:rsidRPr="00D92AC4">
        <w:fldChar w:fldCharType="separate"/>
      </w:r>
      <w:r w:rsidR="008F1534" w:rsidRPr="00D92AC4">
        <w:rPr>
          <w:noProof/>
        </w:rPr>
        <w:t>28</w:t>
      </w:r>
      <w:r w:rsidRPr="00D92AC4">
        <w:fldChar w:fldCharType="end"/>
      </w:r>
      <w:bookmarkEnd w:id="128"/>
      <w:r w:rsidRPr="00D92AC4">
        <w:t xml:space="preserve"> </w:t>
      </w:r>
      <w:r w:rsidR="00824A8E" w:rsidRPr="00D92AC4">
        <w:t xml:space="preserve">KONFIDENCIALU. </w:t>
      </w:r>
      <w:r w:rsidR="00BD0B16" w:rsidRPr="00D92AC4">
        <w:t>Savų reikmių ir pagalbinių sistemų TI sąrašas</w:t>
      </w:r>
      <w:r w:rsidR="00733CF0" w:rsidRPr="00D92AC4">
        <w:t xml:space="preserve"> (nauj</w:t>
      </w:r>
      <w:r w:rsidR="00193870" w:rsidRPr="00D92AC4">
        <w:t>i</w:t>
      </w:r>
      <w:r w:rsidR="002B0EC1" w:rsidRPr="00D92AC4">
        <w:t>)</w:t>
      </w:r>
      <w:r w:rsidR="00BD0B16" w:rsidRPr="00D92AC4">
        <w:t>, 1 lapas.</w:t>
      </w:r>
    </w:p>
    <w:p w14:paraId="1C7B0C31" w14:textId="2A5193DE" w:rsidR="003F7BA0" w:rsidRPr="00D92AC4" w:rsidRDefault="003F7BA0" w:rsidP="00D21532">
      <w:pPr>
        <w:pStyle w:val="Caption"/>
        <w:spacing w:line="216" w:lineRule="auto"/>
      </w:pPr>
      <w:bookmarkStart w:id="129" w:name="_Ref158067732"/>
      <w:r w:rsidRPr="00D92AC4">
        <w:t xml:space="preserve">Priedas </w:t>
      </w:r>
      <w:r w:rsidRPr="00D92AC4">
        <w:fldChar w:fldCharType="begin"/>
      </w:r>
      <w:r w:rsidRPr="00D92AC4">
        <w:instrText xml:space="preserve"> SEQ Priedas \* ARABIC </w:instrText>
      </w:r>
      <w:r w:rsidRPr="00D92AC4">
        <w:fldChar w:fldCharType="separate"/>
      </w:r>
      <w:r w:rsidR="008F1534" w:rsidRPr="00D92AC4">
        <w:rPr>
          <w:noProof/>
        </w:rPr>
        <w:t>29</w:t>
      </w:r>
      <w:r w:rsidRPr="00D92AC4">
        <w:fldChar w:fldCharType="end"/>
      </w:r>
      <w:bookmarkEnd w:id="129"/>
      <w:r w:rsidRPr="00D92AC4">
        <w:t xml:space="preserve"> </w:t>
      </w:r>
      <w:r w:rsidR="000758B2" w:rsidRPr="00D92AC4">
        <w:t xml:space="preserve">KONFIDENCIALU. </w:t>
      </w:r>
      <w:r w:rsidR="00E70E61" w:rsidRPr="00D92AC4">
        <w:t>Savų reikmių schemos</w:t>
      </w:r>
      <w:r w:rsidR="007008B4" w:rsidRPr="00D92AC4">
        <w:t>, 23 lapai.</w:t>
      </w:r>
    </w:p>
    <w:p w14:paraId="70B3D54E" w14:textId="37D8B63A" w:rsidR="00BB4B04" w:rsidRPr="00D92AC4" w:rsidRDefault="00BB4B04" w:rsidP="00D21532">
      <w:pPr>
        <w:pStyle w:val="Caption"/>
        <w:spacing w:line="216" w:lineRule="auto"/>
      </w:pPr>
      <w:bookmarkStart w:id="130" w:name="_Ref158068112"/>
      <w:r w:rsidRPr="00D92AC4">
        <w:t xml:space="preserve">Priedas </w:t>
      </w:r>
      <w:r w:rsidRPr="00D92AC4">
        <w:fldChar w:fldCharType="begin"/>
      </w:r>
      <w:r w:rsidRPr="00D92AC4">
        <w:instrText xml:space="preserve"> SEQ Priedas \* ARABIC </w:instrText>
      </w:r>
      <w:r w:rsidRPr="00D92AC4">
        <w:fldChar w:fldCharType="separate"/>
      </w:r>
      <w:r w:rsidR="008F1534" w:rsidRPr="00D92AC4">
        <w:rPr>
          <w:noProof/>
        </w:rPr>
        <w:t>30</w:t>
      </w:r>
      <w:r w:rsidRPr="00D92AC4">
        <w:fldChar w:fldCharType="end"/>
      </w:r>
      <w:bookmarkEnd w:id="130"/>
      <w:r w:rsidRPr="00D92AC4">
        <w:t xml:space="preserve"> </w:t>
      </w:r>
      <w:r w:rsidR="000758B2" w:rsidRPr="00D92AC4">
        <w:t xml:space="preserve">KONFIDENCIALU. </w:t>
      </w:r>
      <w:r w:rsidR="002411DE" w:rsidRPr="00D92AC4">
        <w:t xml:space="preserve">Savų reikmių ir pagalbinių sistemų TI sąrašas (išsaugomi), </w:t>
      </w:r>
      <w:r w:rsidR="00AE275B" w:rsidRPr="00D92AC4">
        <w:t>3 lapai.</w:t>
      </w:r>
    </w:p>
    <w:p w14:paraId="3049CA1E" w14:textId="2395AEDF" w:rsidR="00124663" w:rsidRPr="00D92AC4" w:rsidRDefault="00124663" w:rsidP="00D21532">
      <w:pPr>
        <w:pStyle w:val="Caption"/>
        <w:spacing w:line="216" w:lineRule="auto"/>
      </w:pPr>
      <w:bookmarkStart w:id="131" w:name="_Ref158068698"/>
      <w:r w:rsidRPr="00D92AC4">
        <w:t xml:space="preserve">Priedas </w:t>
      </w:r>
      <w:r w:rsidRPr="00D92AC4">
        <w:fldChar w:fldCharType="begin"/>
      </w:r>
      <w:r w:rsidRPr="00D92AC4">
        <w:instrText xml:space="preserve"> SEQ Priedas \* ARABIC </w:instrText>
      </w:r>
      <w:r w:rsidRPr="00D92AC4">
        <w:fldChar w:fldCharType="separate"/>
      </w:r>
      <w:r w:rsidR="008F1534" w:rsidRPr="00D92AC4">
        <w:rPr>
          <w:noProof/>
        </w:rPr>
        <w:t>31</w:t>
      </w:r>
      <w:r w:rsidRPr="00D92AC4">
        <w:fldChar w:fldCharType="end"/>
      </w:r>
      <w:bookmarkEnd w:id="131"/>
      <w:r w:rsidR="00E323B5" w:rsidRPr="00D92AC4">
        <w:t xml:space="preserve"> Perdavimo tinklo transformatorių pastočių ir skirstyklų įrangos nuotolinio valdymo reikalavimų aprašas</w:t>
      </w:r>
      <w:r w:rsidR="00EF61C8" w:rsidRPr="00D92AC4">
        <w:t xml:space="preserve"> (NVRA)</w:t>
      </w:r>
      <w:r w:rsidR="00E323B5" w:rsidRPr="00D92AC4">
        <w:t xml:space="preserve">, </w:t>
      </w:r>
      <w:r w:rsidR="00E463E6" w:rsidRPr="00D92AC4">
        <w:t>287 lapai.</w:t>
      </w:r>
    </w:p>
    <w:p w14:paraId="38E3C6CF" w14:textId="3B00CA77" w:rsidR="00E463E6" w:rsidRPr="00D92AC4" w:rsidRDefault="007D744C" w:rsidP="00D21532">
      <w:pPr>
        <w:pStyle w:val="Caption"/>
        <w:spacing w:line="216" w:lineRule="auto"/>
      </w:pPr>
      <w:bookmarkStart w:id="132" w:name="_Ref158068780"/>
      <w:r w:rsidRPr="00D92AC4">
        <w:t xml:space="preserve">Priedas </w:t>
      </w:r>
      <w:r w:rsidRPr="00D92AC4">
        <w:fldChar w:fldCharType="begin"/>
      </w:r>
      <w:r w:rsidRPr="00D92AC4">
        <w:instrText xml:space="preserve"> SEQ Priedas \* ARABIC </w:instrText>
      </w:r>
      <w:r w:rsidRPr="00D92AC4">
        <w:fldChar w:fldCharType="separate"/>
      </w:r>
      <w:r w:rsidR="008F1534" w:rsidRPr="00D92AC4">
        <w:rPr>
          <w:noProof/>
        </w:rPr>
        <w:t>32</w:t>
      </w:r>
      <w:r w:rsidRPr="00D92AC4">
        <w:fldChar w:fldCharType="end"/>
      </w:r>
      <w:bookmarkEnd w:id="132"/>
      <w:r w:rsidRPr="00D92AC4">
        <w:t xml:space="preserve"> Perdavimo tinklo operatyvinių ir techninių pavadinimų sudarymo ir žymėjimo tvarkos aprašas, </w:t>
      </w:r>
      <w:r w:rsidR="000D3498" w:rsidRPr="00D92AC4">
        <w:t>59 lapai.</w:t>
      </w:r>
    </w:p>
    <w:p w14:paraId="10FD265C" w14:textId="4F06582E" w:rsidR="000D3498" w:rsidRPr="00D92AC4" w:rsidRDefault="000D3498" w:rsidP="00D21532">
      <w:pPr>
        <w:pStyle w:val="Caption"/>
        <w:spacing w:line="216" w:lineRule="auto"/>
      </w:pPr>
      <w:bookmarkStart w:id="133" w:name="_Ref158068901"/>
      <w:r w:rsidRPr="00D92AC4">
        <w:t xml:space="preserve">Priedas </w:t>
      </w:r>
      <w:r w:rsidRPr="00D92AC4">
        <w:fldChar w:fldCharType="begin"/>
      </w:r>
      <w:r w:rsidRPr="00D92AC4">
        <w:instrText xml:space="preserve"> SEQ Priedas \* ARABIC </w:instrText>
      </w:r>
      <w:r w:rsidRPr="00D92AC4">
        <w:fldChar w:fldCharType="separate"/>
      </w:r>
      <w:r w:rsidR="008F1534" w:rsidRPr="00D92AC4">
        <w:rPr>
          <w:noProof/>
        </w:rPr>
        <w:t>33</w:t>
      </w:r>
      <w:r w:rsidRPr="00D92AC4">
        <w:fldChar w:fldCharType="end"/>
      </w:r>
      <w:bookmarkEnd w:id="133"/>
      <w:r w:rsidRPr="00D92AC4">
        <w:t xml:space="preserve"> </w:t>
      </w:r>
      <w:r w:rsidR="000758B2" w:rsidRPr="00D92AC4">
        <w:t xml:space="preserve">KONFIDENCIALU. </w:t>
      </w:r>
      <w:r w:rsidRPr="00D92AC4">
        <w:t xml:space="preserve">Alytaus 400/330/10 kV TP TI sąrašas, </w:t>
      </w:r>
      <w:r w:rsidR="00760F49" w:rsidRPr="00D92AC4">
        <w:t>8 lapai.</w:t>
      </w:r>
    </w:p>
    <w:p w14:paraId="291BFE2A" w14:textId="088CD478" w:rsidR="00E057EB" w:rsidRPr="00C8374A" w:rsidRDefault="00E057EB" w:rsidP="00D21532">
      <w:pPr>
        <w:pStyle w:val="Caption"/>
        <w:spacing w:line="216" w:lineRule="auto"/>
      </w:pPr>
      <w:bookmarkStart w:id="134" w:name="_Ref158069658"/>
      <w:r w:rsidRPr="00C8374A">
        <w:t xml:space="preserve">Priedas </w:t>
      </w:r>
      <w:r w:rsidRPr="00C8374A">
        <w:fldChar w:fldCharType="begin"/>
      </w:r>
      <w:r w:rsidRPr="00C8374A">
        <w:instrText xml:space="preserve"> SEQ Priedas \* ARABIC </w:instrText>
      </w:r>
      <w:r w:rsidRPr="00C8374A">
        <w:fldChar w:fldCharType="separate"/>
      </w:r>
      <w:r w:rsidR="008F1534" w:rsidRPr="00C8374A">
        <w:rPr>
          <w:noProof/>
        </w:rPr>
        <w:t>34</w:t>
      </w:r>
      <w:r w:rsidRPr="00C8374A">
        <w:fldChar w:fldCharType="end"/>
      </w:r>
      <w:bookmarkEnd w:id="134"/>
      <w:r w:rsidRPr="00C8374A">
        <w:t xml:space="preserve"> </w:t>
      </w:r>
      <w:r w:rsidR="000758B2" w:rsidRPr="00C8374A">
        <w:t xml:space="preserve">KONFIDENCIALU. </w:t>
      </w:r>
      <w:r w:rsidR="002D7F84" w:rsidRPr="00C8374A">
        <w:t>Alytaus 330 kV TP TI sąrašas,</w:t>
      </w:r>
      <w:r w:rsidR="00884C85" w:rsidRPr="00C8374A">
        <w:t xml:space="preserve"> 8 lapai.</w:t>
      </w:r>
    </w:p>
    <w:p w14:paraId="0A32583B" w14:textId="4E546A8A" w:rsidR="00884C85" w:rsidRPr="00254314" w:rsidRDefault="00DB5D33" w:rsidP="00D21532">
      <w:pPr>
        <w:pStyle w:val="Caption"/>
        <w:spacing w:line="216" w:lineRule="auto"/>
      </w:pPr>
      <w:bookmarkStart w:id="135" w:name="_Ref158070296"/>
      <w:r w:rsidRPr="00254314">
        <w:t xml:space="preserve">Priedas </w:t>
      </w:r>
      <w:r w:rsidRPr="00254314">
        <w:fldChar w:fldCharType="begin"/>
      </w:r>
      <w:r w:rsidRPr="00254314">
        <w:instrText xml:space="preserve"> SEQ Priedas \* ARABIC </w:instrText>
      </w:r>
      <w:r w:rsidRPr="00254314">
        <w:fldChar w:fldCharType="separate"/>
      </w:r>
      <w:r w:rsidR="008F1534" w:rsidRPr="00254314">
        <w:rPr>
          <w:noProof/>
        </w:rPr>
        <w:t>35</w:t>
      </w:r>
      <w:r w:rsidRPr="00254314">
        <w:fldChar w:fldCharType="end"/>
      </w:r>
      <w:bookmarkEnd w:id="135"/>
      <w:r w:rsidRPr="00254314">
        <w:t xml:space="preserve"> Standartiniai techniniai reikalavimai teleinformacijos surinkimo ir perdavimo įrenginiams, 8</w:t>
      </w:r>
      <w:r w:rsidR="00E6559C" w:rsidRPr="00254314">
        <w:t> </w:t>
      </w:r>
      <w:r w:rsidRPr="00254314">
        <w:t>lapai.</w:t>
      </w:r>
    </w:p>
    <w:p w14:paraId="14D471F3" w14:textId="33A4552A" w:rsidR="005B1C23" w:rsidRPr="00254314" w:rsidRDefault="005B1C23" w:rsidP="00D21532">
      <w:pPr>
        <w:pStyle w:val="Caption"/>
        <w:spacing w:line="216" w:lineRule="auto"/>
      </w:pPr>
      <w:bookmarkStart w:id="136" w:name="_Ref158070304"/>
      <w:r w:rsidRPr="00254314">
        <w:t xml:space="preserve">Priedas </w:t>
      </w:r>
      <w:r w:rsidRPr="00254314">
        <w:fldChar w:fldCharType="begin"/>
      </w:r>
      <w:r w:rsidRPr="00254314">
        <w:instrText xml:space="preserve"> SEQ Priedas \* ARABIC </w:instrText>
      </w:r>
      <w:r w:rsidRPr="00254314">
        <w:fldChar w:fldCharType="separate"/>
      </w:r>
      <w:r w:rsidR="008F1534" w:rsidRPr="00254314">
        <w:rPr>
          <w:noProof/>
        </w:rPr>
        <w:t>36</w:t>
      </w:r>
      <w:r w:rsidRPr="00254314">
        <w:fldChar w:fldCharType="end"/>
      </w:r>
      <w:bookmarkEnd w:id="136"/>
      <w:r w:rsidRPr="00254314">
        <w:t xml:space="preserve"> </w:t>
      </w:r>
      <w:r w:rsidR="00673CDA" w:rsidRPr="00254314">
        <w:t>S</w:t>
      </w:r>
      <w:r w:rsidR="00E6559C" w:rsidRPr="00254314">
        <w:t xml:space="preserve">tandartiniai techniniai reikalavimai pastočių laiko sinchronizavimo  įrenginiams </w:t>
      </w:r>
      <w:r w:rsidR="00673CDA" w:rsidRPr="00254314">
        <w:t xml:space="preserve">(PLSĮ), </w:t>
      </w:r>
      <w:r w:rsidR="00E6559C" w:rsidRPr="00254314">
        <w:t>5 </w:t>
      </w:r>
      <w:r w:rsidR="00673CDA" w:rsidRPr="00254314">
        <w:t>lapai.</w:t>
      </w:r>
    </w:p>
    <w:p w14:paraId="7078FA11" w14:textId="673C396B" w:rsidR="00760F49" w:rsidRPr="00254314" w:rsidRDefault="004E191F" w:rsidP="00D21532">
      <w:pPr>
        <w:pStyle w:val="Caption"/>
        <w:spacing w:line="216" w:lineRule="auto"/>
      </w:pPr>
      <w:bookmarkStart w:id="137" w:name="_Ref158071120"/>
      <w:r w:rsidRPr="00254314">
        <w:t xml:space="preserve">Priedas </w:t>
      </w:r>
      <w:r w:rsidRPr="00254314">
        <w:fldChar w:fldCharType="begin"/>
      </w:r>
      <w:r w:rsidRPr="00254314">
        <w:instrText xml:space="preserve"> SEQ Priedas \* ARABIC </w:instrText>
      </w:r>
      <w:r w:rsidRPr="00254314">
        <w:fldChar w:fldCharType="separate"/>
      </w:r>
      <w:r w:rsidR="008F1534" w:rsidRPr="00254314">
        <w:rPr>
          <w:noProof/>
        </w:rPr>
        <w:t>37</w:t>
      </w:r>
      <w:r w:rsidRPr="00254314">
        <w:fldChar w:fldCharType="end"/>
      </w:r>
      <w:bookmarkEnd w:id="137"/>
      <w:r w:rsidRPr="00254314">
        <w:t xml:space="preserve"> </w:t>
      </w:r>
      <w:r w:rsidR="00946879" w:rsidRPr="00254314">
        <w:t>Reikalavimai telekomunikacijų ir TSPĮ elektrinio maitinimo nuo NSSRS projektavimui, 4 lapai.</w:t>
      </w:r>
    </w:p>
    <w:p w14:paraId="7284E706" w14:textId="068659B6" w:rsidR="000E65ED" w:rsidRPr="00254314" w:rsidRDefault="000E65ED" w:rsidP="00D21532">
      <w:pPr>
        <w:pStyle w:val="Caption"/>
        <w:spacing w:line="216" w:lineRule="auto"/>
      </w:pPr>
      <w:bookmarkStart w:id="138" w:name="_Ref158102844"/>
      <w:r w:rsidRPr="00254314">
        <w:t xml:space="preserve">Priedas </w:t>
      </w:r>
      <w:r w:rsidRPr="00254314">
        <w:fldChar w:fldCharType="begin"/>
      </w:r>
      <w:r w:rsidRPr="00254314">
        <w:instrText xml:space="preserve"> SEQ Priedas \* ARABIC </w:instrText>
      </w:r>
      <w:r w:rsidRPr="00254314">
        <w:fldChar w:fldCharType="separate"/>
      </w:r>
      <w:r w:rsidR="008F1534" w:rsidRPr="00254314">
        <w:rPr>
          <w:noProof/>
        </w:rPr>
        <w:t>38</w:t>
      </w:r>
      <w:r w:rsidRPr="00254314">
        <w:fldChar w:fldCharType="end"/>
      </w:r>
      <w:bookmarkEnd w:id="138"/>
      <w:r w:rsidRPr="00254314">
        <w:t xml:space="preserve"> Standartiniai techniniai reikalavimai telekomunikacijų vidaus spintoms valdymo pultuose ir ryšių aparatinėse, 5 lapai.</w:t>
      </w:r>
    </w:p>
    <w:p w14:paraId="3F84F977" w14:textId="712054EA" w:rsidR="0078400C" w:rsidRPr="00254314" w:rsidRDefault="0078400C" w:rsidP="00D21532">
      <w:pPr>
        <w:pStyle w:val="Caption"/>
        <w:spacing w:line="216" w:lineRule="auto"/>
      </w:pPr>
      <w:bookmarkStart w:id="139" w:name="_Ref158300874"/>
      <w:r w:rsidRPr="00254314">
        <w:t xml:space="preserve">Priedas </w:t>
      </w:r>
      <w:r w:rsidRPr="00254314">
        <w:fldChar w:fldCharType="begin"/>
      </w:r>
      <w:r w:rsidRPr="00254314">
        <w:instrText xml:space="preserve"> SEQ Priedas \* ARABIC </w:instrText>
      </w:r>
      <w:r w:rsidRPr="00254314">
        <w:fldChar w:fldCharType="separate"/>
      </w:r>
      <w:r w:rsidR="008F1534" w:rsidRPr="00254314">
        <w:rPr>
          <w:noProof/>
        </w:rPr>
        <w:t>39</w:t>
      </w:r>
      <w:r w:rsidRPr="00254314">
        <w:fldChar w:fldCharType="end"/>
      </w:r>
      <w:bookmarkEnd w:id="139"/>
      <w:r w:rsidRPr="00254314">
        <w:t xml:space="preserve"> KONFIDENCIALU. SDP tinklo schemos, </w:t>
      </w:r>
      <w:r w:rsidR="00C703B9" w:rsidRPr="00254314">
        <w:t>2</w:t>
      </w:r>
      <w:r w:rsidRPr="00254314">
        <w:t xml:space="preserve"> lapa</w:t>
      </w:r>
      <w:r w:rsidR="00C703B9" w:rsidRPr="00254314">
        <w:t>i</w:t>
      </w:r>
      <w:r w:rsidRPr="00254314">
        <w:t xml:space="preserve">. </w:t>
      </w:r>
    </w:p>
    <w:p w14:paraId="1541F839" w14:textId="6158CE0B" w:rsidR="00EB2708" w:rsidRPr="00254314" w:rsidRDefault="00EB2708" w:rsidP="00D21532">
      <w:pPr>
        <w:pStyle w:val="Caption"/>
        <w:spacing w:line="216" w:lineRule="auto"/>
      </w:pPr>
      <w:bookmarkStart w:id="140" w:name="_Ref158058278"/>
      <w:r w:rsidRPr="00254314">
        <w:t xml:space="preserve">Priedas </w:t>
      </w:r>
      <w:r w:rsidRPr="00254314">
        <w:fldChar w:fldCharType="begin"/>
      </w:r>
      <w:r w:rsidRPr="00254314">
        <w:instrText xml:space="preserve"> SEQ Priedas \* ARABIC </w:instrText>
      </w:r>
      <w:r w:rsidRPr="00254314">
        <w:fldChar w:fldCharType="separate"/>
      </w:r>
      <w:r w:rsidR="008F1534" w:rsidRPr="00254314">
        <w:rPr>
          <w:noProof/>
        </w:rPr>
        <w:t>40</w:t>
      </w:r>
      <w:r w:rsidRPr="00254314">
        <w:fldChar w:fldCharType="end"/>
      </w:r>
      <w:bookmarkEnd w:id="140"/>
      <w:r w:rsidRPr="00254314">
        <w:t xml:space="preserve"> Pastočių ir skirstyklų įrangos nuotolinis valdymas, 566 lapai.</w:t>
      </w:r>
    </w:p>
    <w:p w14:paraId="6B7BF255" w14:textId="5DB816FC" w:rsidR="00323FAA" w:rsidRPr="00254314" w:rsidRDefault="00323FAA" w:rsidP="00D21532">
      <w:pPr>
        <w:pStyle w:val="Caption"/>
        <w:spacing w:line="216" w:lineRule="auto"/>
      </w:pPr>
      <w:bookmarkStart w:id="141" w:name="_Ref158101545"/>
      <w:r w:rsidRPr="00254314">
        <w:t xml:space="preserve">Priedas </w:t>
      </w:r>
      <w:r w:rsidRPr="00254314">
        <w:fldChar w:fldCharType="begin"/>
      </w:r>
      <w:r w:rsidRPr="00254314">
        <w:instrText xml:space="preserve"> SEQ Priedas \* ARABIC </w:instrText>
      </w:r>
      <w:r w:rsidRPr="00254314">
        <w:fldChar w:fldCharType="separate"/>
      </w:r>
      <w:r w:rsidR="008F1534" w:rsidRPr="00254314">
        <w:rPr>
          <w:noProof/>
        </w:rPr>
        <w:t>41</w:t>
      </w:r>
      <w:r w:rsidRPr="00254314">
        <w:fldChar w:fldCharType="end"/>
      </w:r>
      <w:bookmarkEnd w:id="141"/>
      <w:r w:rsidR="00224E14" w:rsidRPr="00254314">
        <w:t xml:space="preserve"> Tipiniai reikalavimai šviesolaidinio kabelio projektavimui, 2 lapai.</w:t>
      </w:r>
    </w:p>
    <w:p w14:paraId="2F1B898A" w14:textId="26242B3A" w:rsidR="00795BAE" w:rsidRPr="00254314" w:rsidRDefault="00795BAE" w:rsidP="00D21532">
      <w:pPr>
        <w:pStyle w:val="Caption"/>
        <w:spacing w:line="216" w:lineRule="auto"/>
      </w:pPr>
      <w:bookmarkStart w:id="142" w:name="_Ref158101395"/>
      <w:r w:rsidRPr="00254314">
        <w:t xml:space="preserve">Priedas </w:t>
      </w:r>
      <w:r w:rsidRPr="00254314">
        <w:fldChar w:fldCharType="begin"/>
      </w:r>
      <w:r w:rsidRPr="00254314">
        <w:instrText xml:space="preserve"> SEQ Priedas \* ARABIC </w:instrText>
      </w:r>
      <w:r w:rsidRPr="00254314">
        <w:fldChar w:fldCharType="separate"/>
      </w:r>
      <w:r w:rsidR="008F1534" w:rsidRPr="00254314">
        <w:rPr>
          <w:noProof/>
        </w:rPr>
        <w:t>42</w:t>
      </w:r>
      <w:r w:rsidRPr="00254314">
        <w:fldChar w:fldCharType="end"/>
      </w:r>
      <w:bookmarkEnd w:id="142"/>
      <w:r w:rsidRPr="00254314">
        <w:t xml:space="preserve"> </w:t>
      </w:r>
      <w:r w:rsidR="00323FAA" w:rsidRPr="00254314">
        <w:t>S</w:t>
      </w:r>
      <w:r w:rsidR="00532275" w:rsidRPr="00254314">
        <w:t>tandartiniai techniniai reikalavimai jungiamiesiems šviesolaidiniams kabeliams, 2 lapai.</w:t>
      </w:r>
    </w:p>
    <w:p w14:paraId="696A3F16" w14:textId="1F5350E4" w:rsidR="00515F1A" w:rsidRPr="00254314" w:rsidRDefault="00515F1A" w:rsidP="00D21532">
      <w:pPr>
        <w:pStyle w:val="Caption"/>
        <w:spacing w:line="216" w:lineRule="auto"/>
      </w:pPr>
      <w:bookmarkStart w:id="143" w:name="_Ref158101656"/>
      <w:r w:rsidRPr="00254314">
        <w:t xml:space="preserve">Priedas </w:t>
      </w:r>
      <w:r w:rsidRPr="00254314">
        <w:fldChar w:fldCharType="begin"/>
      </w:r>
      <w:r w:rsidRPr="00254314">
        <w:instrText xml:space="preserve"> SEQ Priedas \* ARABIC </w:instrText>
      </w:r>
      <w:r w:rsidRPr="00254314">
        <w:fldChar w:fldCharType="separate"/>
      </w:r>
      <w:r w:rsidR="008F1534" w:rsidRPr="00254314">
        <w:rPr>
          <w:noProof/>
        </w:rPr>
        <w:t>43</w:t>
      </w:r>
      <w:r w:rsidRPr="00254314">
        <w:fldChar w:fldCharType="end"/>
      </w:r>
      <w:bookmarkEnd w:id="143"/>
      <w:r w:rsidRPr="00254314">
        <w:t xml:space="preserve"> </w:t>
      </w:r>
      <w:r w:rsidR="00391B0C" w:rsidRPr="00254314">
        <w:t>Tipiniai reikalavimai skaidulų paskirstymo įrenginio projektavimui, 2 lapai.</w:t>
      </w:r>
    </w:p>
    <w:p w14:paraId="0AB9BF5D" w14:textId="5EC48FE3" w:rsidR="00391B0C" w:rsidRPr="00254314" w:rsidRDefault="00705EE2" w:rsidP="00D21532">
      <w:pPr>
        <w:pStyle w:val="Caption"/>
        <w:spacing w:line="216" w:lineRule="auto"/>
      </w:pPr>
      <w:bookmarkStart w:id="144" w:name="_Ref158101848"/>
      <w:r w:rsidRPr="00254314">
        <w:t xml:space="preserve">Priedas </w:t>
      </w:r>
      <w:r w:rsidRPr="00254314">
        <w:fldChar w:fldCharType="begin"/>
      </w:r>
      <w:r w:rsidRPr="00254314">
        <w:instrText xml:space="preserve"> SEQ Priedas \* ARABIC </w:instrText>
      </w:r>
      <w:r w:rsidRPr="00254314">
        <w:fldChar w:fldCharType="separate"/>
      </w:r>
      <w:r w:rsidR="008F1534" w:rsidRPr="00254314">
        <w:rPr>
          <w:noProof/>
        </w:rPr>
        <w:t>44</w:t>
      </w:r>
      <w:r w:rsidRPr="00254314">
        <w:fldChar w:fldCharType="end"/>
      </w:r>
      <w:bookmarkEnd w:id="144"/>
      <w:r w:rsidRPr="00254314">
        <w:t xml:space="preserve"> </w:t>
      </w:r>
      <w:r w:rsidR="4991E63C" w:rsidRPr="00254314">
        <w:t>Tipinis ryšio nutraukimo darbų planas</w:t>
      </w:r>
      <w:r w:rsidR="00A52879" w:rsidRPr="00254314">
        <w:t xml:space="preserve">, </w:t>
      </w:r>
      <w:r w:rsidR="61D65AF9" w:rsidRPr="00254314">
        <w:t>1</w:t>
      </w:r>
      <w:r w:rsidR="00A37E62" w:rsidRPr="00254314">
        <w:t xml:space="preserve"> lapas.</w:t>
      </w:r>
    </w:p>
    <w:p w14:paraId="41462D07" w14:textId="1793A0F3" w:rsidR="00A37E62" w:rsidRPr="00254314" w:rsidRDefault="00B56464" w:rsidP="00D21532">
      <w:pPr>
        <w:pStyle w:val="Caption"/>
        <w:spacing w:line="216" w:lineRule="auto"/>
      </w:pPr>
      <w:bookmarkStart w:id="145" w:name="_Ref158102068"/>
      <w:r w:rsidRPr="00254314">
        <w:t xml:space="preserve">Priedas </w:t>
      </w:r>
      <w:r w:rsidRPr="00254314">
        <w:fldChar w:fldCharType="begin"/>
      </w:r>
      <w:r w:rsidRPr="00254314">
        <w:instrText xml:space="preserve"> SEQ Priedas \* ARABIC </w:instrText>
      </w:r>
      <w:r w:rsidRPr="00254314">
        <w:fldChar w:fldCharType="separate"/>
      </w:r>
      <w:r w:rsidR="008F1534" w:rsidRPr="00254314">
        <w:rPr>
          <w:noProof/>
        </w:rPr>
        <w:t>45</w:t>
      </w:r>
      <w:r w:rsidRPr="00254314">
        <w:fldChar w:fldCharType="end"/>
      </w:r>
      <w:bookmarkEnd w:id="145"/>
      <w:r w:rsidRPr="00254314">
        <w:t xml:space="preserve"> </w:t>
      </w:r>
      <w:r w:rsidR="1AEA2B84" w:rsidRPr="00254314">
        <w:t>Tipiniai reikalavimai r</w:t>
      </w:r>
      <w:r w:rsidRPr="00254314">
        <w:t xml:space="preserve">yšių apsauginiams vamzdžiams, </w:t>
      </w:r>
      <w:r w:rsidR="53C9F26F" w:rsidRPr="00254314">
        <w:t>4 lapai</w:t>
      </w:r>
      <w:r w:rsidRPr="00254314">
        <w:t>.</w:t>
      </w:r>
    </w:p>
    <w:p w14:paraId="1CA44C09" w14:textId="5AF565F2" w:rsidR="00024879" w:rsidRPr="00254314" w:rsidRDefault="00024879" w:rsidP="00D21532">
      <w:pPr>
        <w:pStyle w:val="Caption"/>
        <w:spacing w:line="216" w:lineRule="auto"/>
      </w:pPr>
      <w:bookmarkStart w:id="146" w:name="_Ref158102320"/>
      <w:r w:rsidRPr="00254314">
        <w:t xml:space="preserve">Priedas </w:t>
      </w:r>
      <w:r w:rsidRPr="00254314">
        <w:fldChar w:fldCharType="begin"/>
      </w:r>
      <w:r w:rsidRPr="00254314">
        <w:instrText xml:space="preserve"> SEQ Priedas \* ARABIC </w:instrText>
      </w:r>
      <w:r w:rsidRPr="00254314">
        <w:fldChar w:fldCharType="separate"/>
      </w:r>
      <w:r w:rsidR="00602DF6">
        <w:rPr>
          <w:noProof/>
        </w:rPr>
        <w:t>46</w:t>
      </w:r>
      <w:r w:rsidRPr="00254314">
        <w:fldChar w:fldCharType="end"/>
      </w:r>
      <w:bookmarkEnd w:id="146"/>
      <w:r w:rsidRPr="00254314">
        <w:t xml:space="preserve"> </w:t>
      </w:r>
      <w:r w:rsidR="000D4B6E" w:rsidRPr="00254314">
        <w:t>Standartiniai techniniai reikalavimai telekomunikacijų maitinimo šaltiniui, 2 lapai.</w:t>
      </w:r>
    </w:p>
    <w:p w14:paraId="52E767C5" w14:textId="29D42826" w:rsidR="00840A9F" w:rsidRPr="00254314" w:rsidRDefault="00840A9F" w:rsidP="00D21532">
      <w:pPr>
        <w:pStyle w:val="Caption"/>
        <w:spacing w:line="216" w:lineRule="auto"/>
      </w:pPr>
      <w:bookmarkStart w:id="147" w:name="_Ref158103075"/>
      <w:r w:rsidRPr="00254314">
        <w:t xml:space="preserve">Priedas </w:t>
      </w:r>
      <w:r w:rsidRPr="00254314">
        <w:fldChar w:fldCharType="begin"/>
      </w:r>
      <w:r w:rsidRPr="00254314">
        <w:instrText xml:space="preserve"> SEQ Priedas \* ARABIC </w:instrText>
      </w:r>
      <w:r w:rsidRPr="00254314">
        <w:fldChar w:fldCharType="separate"/>
      </w:r>
      <w:r w:rsidR="008F1534" w:rsidRPr="00254314">
        <w:rPr>
          <w:noProof/>
        </w:rPr>
        <w:t>48</w:t>
      </w:r>
      <w:r w:rsidRPr="00254314">
        <w:fldChar w:fldCharType="end"/>
      </w:r>
      <w:bookmarkEnd w:id="147"/>
      <w:r w:rsidRPr="00254314">
        <w:t xml:space="preserve"> </w:t>
      </w:r>
      <w:r w:rsidR="00D328C6" w:rsidRPr="00254314">
        <w:t>S</w:t>
      </w:r>
      <w:r w:rsidR="00D50FE6" w:rsidRPr="00254314">
        <w:t xml:space="preserve">tandartiniai techniniai reikalavimai MPLS </w:t>
      </w:r>
      <w:r w:rsidR="005A0BB4" w:rsidRPr="00254314">
        <w:t>maršrutizatoriui</w:t>
      </w:r>
      <w:r w:rsidR="00D328C6" w:rsidRPr="00254314">
        <w:t xml:space="preserve">, </w:t>
      </w:r>
      <w:r w:rsidR="00D50FE6" w:rsidRPr="00254314">
        <w:t xml:space="preserve">5 </w:t>
      </w:r>
      <w:r w:rsidR="00D328C6" w:rsidRPr="00254314">
        <w:t>lapai</w:t>
      </w:r>
      <w:r w:rsidR="00D50FE6" w:rsidRPr="00254314">
        <w:t>.</w:t>
      </w:r>
    </w:p>
    <w:p w14:paraId="3A994171" w14:textId="376F9212" w:rsidR="00D50FE6" w:rsidRPr="00254314" w:rsidRDefault="0033512A" w:rsidP="00D21532">
      <w:pPr>
        <w:pStyle w:val="Caption"/>
        <w:spacing w:line="216" w:lineRule="auto"/>
      </w:pPr>
      <w:bookmarkStart w:id="148" w:name="_Ref158103179"/>
      <w:r w:rsidRPr="00254314">
        <w:t xml:space="preserve">Priedas </w:t>
      </w:r>
      <w:r w:rsidRPr="00254314">
        <w:fldChar w:fldCharType="begin"/>
      </w:r>
      <w:r w:rsidRPr="00254314">
        <w:instrText xml:space="preserve"> SEQ Priedas \* ARABIC </w:instrText>
      </w:r>
      <w:r w:rsidRPr="00254314">
        <w:fldChar w:fldCharType="separate"/>
      </w:r>
      <w:r w:rsidR="008F1534" w:rsidRPr="00254314">
        <w:rPr>
          <w:noProof/>
        </w:rPr>
        <w:t>49</w:t>
      </w:r>
      <w:r w:rsidRPr="00254314">
        <w:fldChar w:fldCharType="end"/>
      </w:r>
      <w:bookmarkEnd w:id="148"/>
      <w:r w:rsidRPr="00254314">
        <w:t xml:space="preserve"> </w:t>
      </w:r>
      <w:r w:rsidR="00183683" w:rsidRPr="00254314">
        <w:t>Standartiniai techniniai reikalavimai pramoniniams duomenų tinklo komutatoriams, 5 lapai.</w:t>
      </w:r>
    </w:p>
    <w:p w14:paraId="095CB72F" w14:textId="4631E041" w:rsidR="00D27217" w:rsidRPr="00254314" w:rsidRDefault="00D27217" w:rsidP="00D21532">
      <w:pPr>
        <w:pStyle w:val="Caption"/>
        <w:spacing w:line="216" w:lineRule="auto"/>
      </w:pPr>
      <w:bookmarkStart w:id="149" w:name="_Ref158103361"/>
      <w:r w:rsidRPr="00254314">
        <w:t xml:space="preserve">Priedas </w:t>
      </w:r>
      <w:r w:rsidRPr="00254314">
        <w:fldChar w:fldCharType="begin"/>
      </w:r>
      <w:r w:rsidRPr="00254314">
        <w:instrText xml:space="preserve"> SEQ Priedas \* ARABIC </w:instrText>
      </w:r>
      <w:r w:rsidRPr="00254314">
        <w:fldChar w:fldCharType="separate"/>
      </w:r>
      <w:r w:rsidR="008F1534" w:rsidRPr="00254314">
        <w:rPr>
          <w:noProof/>
        </w:rPr>
        <w:t>50</w:t>
      </w:r>
      <w:r w:rsidRPr="00254314">
        <w:fldChar w:fldCharType="end"/>
      </w:r>
      <w:bookmarkEnd w:id="149"/>
      <w:r w:rsidRPr="00254314">
        <w:t xml:space="preserve"> </w:t>
      </w:r>
      <w:r w:rsidR="00FC65C3" w:rsidRPr="00254314">
        <w:t>Tipinė LITGRID AB 400/330kV transformatorių pastotės duomenų tinklo struktūrinė schema, 1 lapas.</w:t>
      </w:r>
    </w:p>
    <w:p w14:paraId="5B488505" w14:textId="5C2F27E8" w:rsidR="00A52879" w:rsidRPr="00254314" w:rsidRDefault="00A52879" w:rsidP="00D21532">
      <w:pPr>
        <w:pStyle w:val="Caption"/>
        <w:spacing w:line="216" w:lineRule="auto"/>
      </w:pPr>
      <w:bookmarkStart w:id="150" w:name="_Ref158103911"/>
      <w:r w:rsidRPr="00254314">
        <w:t xml:space="preserve">Priedas </w:t>
      </w:r>
      <w:r w:rsidRPr="00254314">
        <w:fldChar w:fldCharType="begin"/>
      </w:r>
      <w:r w:rsidRPr="00254314">
        <w:instrText xml:space="preserve"> SEQ Priedas \* ARABIC </w:instrText>
      </w:r>
      <w:r w:rsidRPr="00254314">
        <w:fldChar w:fldCharType="separate"/>
      </w:r>
      <w:r w:rsidR="008F1534" w:rsidRPr="00254314">
        <w:rPr>
          <w:noProof/>
        </w:rPr>
        <w:t>51</w:t>
      </w:r>
      <w:r w:rsidRPr="00254314">
        <w:fldChar w:fldCharType="end"/>
      </w:r>
      <w:bookmarkEnd w:id="150"/>
      <w:r w:rsidRPr="00254314">
        <w:t xml:space="preserve"> Įrenginių ryšio protokolų nustatymo lentelės ir įrenginių sąrašas (pavyzdys), 1 lapas</w:t>
      </w:r>
      <w:r w:rsidR="00AE2CCB" w:rsidRPr="00254314">
        <w:t>.</w:t>
      </w:r>
    </w:p>
    <w:p w14:paraId="11F99A3E" w14:textId="4038FD11" w:rsidR="00FD758A" w:rsidRPr="007402AF" w:rsidRDefault="00FD758A" w:rsidP="00D21532">
      <w:pPr>
        <w:pStyle w:val="Caption"/>
        <w:spacing w:line="216" w:lineRule="auto"/>
      </w:pPr>
      <w:bookmarkStart w:id="151" w:name="_Ref158100774"/>
      <w:r w:rsidRPr="007402AF">
        <w:t xml:space="preserve">Priedas </w:t>
      </w:r>
      <w:r w:rsidRPr="007402AF">
        <w:fldChar w:fldCharType="begin"/>
      </w:r>
      <w:r w:rsidRPr="007402AF">
        <w:instrText xml:space="preserve"> SEQ Priedas \* ARABIC </w:instrText>
      </w:r>
      <w:r w:rsidRPr="007402AF">
        <w:fldChar w:fldCharType="separate"/>
      </w:r>
      <w:r w:rsidR="008F1534" w:rsidRPr="007402AF">
        <w:rPr>
          <w:noProof/>
        </w:rPr>
        <w:t>52</w:t>
      </w:r>
      <w:r w:rsidRPr="007402AF">
        <w:fldChar w:fldCharType="end"/>
      </w:r>
      <w:bookmarkEnd w:id="151"/>
      <w:r w:rsidRPr="007402AF">
        <w:t xml:space="preserve"> Sinchroninio duomenų perdavimo tinklo (SDPT)  įrenginių (multiplekserių) techniniai reikalavimai, 6 lapai.</w:t>
      </w:r>
    </w:p>
    <w:p w14:paraId="5D1E7EF2" w14:textId="1773EE9B" w:rsidR="001568DA" w:rsidRPr="005602C2" w:rsidRDefault="00887D07" w:rsidP="00D21532">
      <w:pPr>
        <w:pStyle w:val="Caption"/>
        <w:spacing w:line="216" w:lineRule="auto"/>
      </w:pPr>
      <w:bookmarkStart w:id="152" w:name="_Ref158105021"/>
      <w:r w:rsidRPr="00220654">
        <w:t xml:space="preserve">Priedas </w:t>
      </w:r>
      <w:r w:rsidRPr="00220654">
        <w:fldChar w:fldCharType="begin"/>
      </w:r>
      <w:r w:rsidRPr="00220654">
        <w:instrText xml:space="preserve"> SEQ Priedas \* ARABIC </w:instrText>
      </w:r>
      <w:r w:rsidRPr="00220654">
        <w:fldChar w:fldCharType="separate"/>
      </w:r>
      <w:r w:rsidR="008F1534" w:rsidRPr="00220654">
        <w:rPr>
          <w:noProof/>
        </w:rPr>
        <w:t>53</w:t>
      </w:r>
      <w:r w:rsidRPr="00220654">
        <w:fldChar w:fldCharType="end"/>
      </w:r>
      <w:bookmarkEnd w:id="152"/>
      <w:r w:rsidRPr="00220654">
        <w:t xml:space="preserve"> </w:t>
      </w:r>
      <w:r w:rsidR="005A0BB4" w:rsidRPr="00220654">
        <w:t xml:space="preserve">KONFIDENCIALU. </w:t>
      </w:r>
      <w:r w:rsidR="00475057" w:rsidRPr="00220654">
        <w:t xml:space="preserve">Alytaus aukštos įtampos nuolatinės srovės intarpo stoties ir 400 kV </w:t>
      </w:r>
      <w:r w:rsidR="00475057" w:rsidRPr="005602C2">
        <w:t>atvirosios skirstyklos statybos projektas. Komercinė ir techninė elektros energijos apskaita, 34 lapai.</w:t>
      </w:r>
      <w:bookmarkEnd w:id="37"/>
      <w:bookmarkEnd w:id="38"/>
      <w:bookmarkEnd w:id="39"/>
    </w:p>
    <w:p w14:paraId="082FAD1E" w14:textId="4E1107A7" w:rsidR="00CD3897" w:rsidRPr="00AD66A1" w:rsidRDefault="00CD3897" w:rsidP="00D21532">
      <w:pPr>
        <w:spacing w:line="216" w:lineRule="auto"/>
        <w:rPr>
          <w:rFonts w:ascii="Arial" w:hAnsi="Arial" w:cs="Arial"/>
          <w:sz w:val="22"/>
          <w:szCs w:val="22"/>
        </w:rPr>
      </w:pPr>
      <w:r w:rsidRPr="005602C2">
        <w:rPr>
          <w:rFonts w:ascii="Arial" w:hAnsi="Arial" w:cs="Arial"/>
          <w:sz w:val="22"/>
          <w:szCs w:val="22"/>
        </w:rPr>
        <w:t xml:space="preserve">Priedas </w:t>
      </w:r>
      <w:r w:rsidRPr="005602C2">
        <w:rPr>
          <w:rFonts w:ascii="Arial" w:hAnsi="Arial" w:cs="Arial"/>
          <w:sz w:val="22"/>
          <w:szCs w:val="22"/>
        </w:rPr>
        <w:fldChar w:fldCharType="begin"/>
      </w:r>
      <w:r w:rsidRPr="005602C2">
        <w:rPr>
          <w:rFonts w:ascii="Arial" w:hAnsi="Arial" w:cs="Arial"/>
          <w:sz w:val="22"/>
          <w:szCs w:val="22"/>
        </w:rPr>
        <w:instrText xml:space="preserve"> SEQ Priedas \* ARABIC </w:instrText>
      </w:r>
      <w:r w:rsidRPr="005602C2">
        <w:rPr>
          <w:rFonts w:ascii="Arial" w:hAnsi="Arial" w:cs="Arial"/>
          <w:sz w:val="22"/>
          <w:szCs w:val="22"/>
        </w:rPr>
        <w:fldChar w:fldCharType="separate"/>
      </w:r>
      <w:r w:rsidR="008F1534" w:rsidRPr="005602C2">
        <w:rPr>
          <w:rFonts w:ascii="Arial" w:hAnsi="Arial" w:cs="Arial"/>
          <w:noProof/>
          <w:sz w:val="22"/>
          <w:szCs w:val="22"/>
        </w:rPr>
        <w:t>54</w:t>
      </w:r>
      <w:r w:rsidRPr="005602C2">
        <w:rPr>
          <w:rFonts w:ascii="Arial" w:hAnsi="Arial" w:cs="Arial"/>
          <w:sz w:val="22"/>
          <w:szCs w:val="22"/>
        </w:rPr>
        <w:fldChar w:fldCharType="end"/>
      </w:r>
      <w:r w:rsidRPr="005602C2">
        <w:rPr>
          <w:rFonts w:ascii="Arial" w:hAnsi="Arial" w:cs="Arial"/>
          <w:sz w:val="22"/>
          <w:szCs w:val="22"/>
        </w:rPr>
        <w:t xml:space="preserve">. </w:t>
      </w:r>
      <w:r w:rsidR="00F958D5" w:rsidRPr="005602C2">
        <w:rPr>
          <w:rFonts w:ascii="Arial" w:hAnsi="Arial" w:cs="Arial"/>
          <w:sz w:val="22"/>
          <w:szCs w:val="22"/>
        </w:rPr>
        <w:t xml:space="preserve">Pateikimo leidimų reikalavimai keitiklių stotyse, </w:t>
      </w:r>
      <w:r w:rsidR="004B239E" w:rsidRPr="005602C2">
        <w:rPr>
          <w:rFonts w:ascii="Arial" w:hAnsi="Arial" w:cs="Arial"/>
          <w:sz w:val="22"/>
          <w:szCs w:val="22"/>
        </w:rPr>
        <w:t>1 lapas.</w:t>
      </w:r>
    </w:p>
    <w:sectPr w:rsidR="00CD3897" w:rsidRPr="00AD66A1" w:rsidSect="006138B0">
      <w:headerReference w:type="default" r:id="rId13"/>
      <w:footerReference w:type="default" r:id="rId14"/>
      <w:headerReference w:type="first" r:id="rId15"/>
      <w:pgSz w:w="11906" w:h="16838" w:code="9"/>
      <w:pgMar w:top="1418" w:right="567" w:bottom="567" w:left="1134"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C89881" w14:textId="77777777" w:rsidR="00D845B6" w:rsidRDefault="00D845B6" w:rsidP="00EF30E4">
      <w:pPr>
        <w:pStyle w:val="antraste"/>
      </w:pPr>
      <w:r>
        <w:separator/>
      </w:r>
    </w:p>
  </w:endnote>
  <w:endnote w:type="continuationSeparator" w:id="0">
    <w:p w14:paraId="1E163C8F" w14:textId="77777777" w:rsidR="00D845B6" w:rsidRDefault="00D845B6" w:rsidP="00EF30E4">
      <w:pPr>
        <w:pStyle w:val="antraste"/>
      </w:pPr>
      <w:r>
        <w:continuationSeparator/>
      </w:r>
    </w:p>
  </w:endnote>
  <w:endnote w:type="continuationNotice" w:id="1">
    <w:p w14:paraId="548667A4" w14:textId="77777777" w:rsidR="00D845B6" w:rsidRDefault="00D845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9457771"/>
      <w:docPartObj>
        <w:docPartGallery w:val="Page Numbers (Bottom of Page)"/>
        <w:docPartUnique/>
      </w:docPartObj>
    </w:sdtPr>
    <w:sdtEndPr>
      <w:rPr>
        <w:rFonts w:ascii="Trebuchet MS" w:hAnsi="Trebuchet MS" w:cs="Arial"/>
        <w:noProof/>
        <w:sz w:val="22"/>
        <w:szCs w:val="20"/>
      </w:rPr>
    </w:sdtEndPr>
    <w:sdtContent>
      <w:p w14:paraId="7DEAD8AE" w14:textId="152B86A3" w:rsidR="00437B3E" w:rsidRPr="00E07536" w:rsidRDefault="00437B3E">
        <w:pPr>
          <w:pStyle w:val="Footer"/>
          <w:jc w:val="right"/>
          <w:rPr>
            <w:rFonts w:ascii="Trebuchet MS" w:hAnsi="Trebuchet MS" w:cs="Arial"/>
            <w:sz w:val="22"/>
            <w:szCs w:val="20"/>
          </w:rPr>
        </w:pPr>
        <w:r w:rsidRPr="00E07536">
          <w:rPr>
            <w:rFonts w:ascii="Trebuchet MS" w:hAnsi="Trebuchet MS" w:cs="Arial"/>
            <w:sz w:val="22"/>
            <w:szCs w:val="20"/>
          </w:rPr>
          <w:fldChar w:fldCharType="begin"/>
        </w:r>
        <w:r w:rsidRPr="00E07536">
          <w:rPr>
            <w:rFonts w:ascii="Trebuchet MS" w:hAnsi="Trebuchet MS" w:cs="Arial"/>
            <w:sz w:val="22"/>
            <w:szCs w:val="20"/>
          </w:rPr>
          <w:instrText xml:space="preserve"> PAGE   \* MERGEFORMAT </w:instrText>
        </w:r>
        <w:r w:rsidRPr="00E07536">
          <w:rPr>
            <w:rFonts w:ascii="Trebuchet MS" w:hAnsi="Trebuchet MS" w:cs="Arial"/>
            <w:sz w:val="22"/>
            <w:szCs w:val="20"/>
          </w:rPr>
          <w:fldChar w:fldCharType="separate"/>
        </w:r>
        <w:r>
          <w:rPr>
            <w:rFonts w:ascii="Trebuchet MS" w:hAnsi="Trebuchet MS" w:cs="Arial"/>
            <w:noProof/>
            <w:sz w:val="22"/>
            <w:szCs w:val="20"/>
          </w:rPr>
          <w:t>9</w:t>
        </w:r>
        <w:r w:rsidRPr="00E07536">
          <w:rPr>
            <w:rFonts w:ascii="Trebuchet MS" w:hAnsi="Trebuchet MS" w:cs="Arial"/>
            <w:noProof/>
            <w:sz w:val="22"/>
            <w:szCs w:val="20"/>
          </w:rPr>
          <w:fldChar w:fldCharType="end"/>
        </w:r>
      </w:p>
    </w:sdtContent>
  </w:sdt>
  <w:p w14:paraId="3587886B" w14:textId="77777777" w:rsidR="00437B3E" w:rsidRDefault="00437B3E" w:rsidP="00A96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E1F801" w14:textId="77777777" w:rsidR="00D845B6" w:rsidRDefault="00D845B6" w:rsidP="00EF30E4">
      <w:pPr>
        <w:pStyle w:val="antraste"/>
      </w:pPr>
      <w:r>
        <w:separator/>
      </w:r>
    </w:p>
  </w:footnote>
  <w:footnote w:type="continuationSeparator" w:id="0">
    <w:p w14:paraId="28F09E05" w14:textId="77777777" w:rsidR="00D845B6" w:rsidRDefault="00D845B6" w:rsidP="00EF30E4">
      <w:pPr>
        <w:pStyle w:val="antraste"/>
      </w:pPr>
      <w:r>
        <w:continuationSeparator/>
      </w:r>
    </w:p>
  </w:footnote>
  <w:footnote w:type="continuationNotice" w:id="1">
    <w:p w14:paraId="1F646CF3" w14:textId="77777777" w:rsidR="00D845B6" w:rsidRDefault="00D845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2ED9F" w14:textId="701DEB0A" w:rsidR="00437B3E" w:rsidRPr="0027567D" w:rsidRDefault="00437B3E" w:rsidP="00145BD8">
    <w:pPr>
      <w:pStyle w:val="Header"/>
      <w:jc w:val="right"/>
    </w:pPr>
  </w:p>
  <w:p w14:paraId="60641A07" w14:textId="63D113FB" w:rsidR="00437B3E" w:rsidRPr="000D074F" w:rsidRDefault="005C6C8B" w:rsidP="000D074F">
    <w:pPr>
      <w:pStyle w:val="Header"/>
      <w:tabs>
        <w:tab w:val="left" w:pos="5700"/>
        <w:tab w:val="right" w:pos="10205"/>
      </w:tabs>
      <w:rPr>
        <w:rFonts w:ascii="Trebuchet MS" w:hAnsi="Trebuchet MS" w:cs="Arial"/>
        <w:i/>
        <w:sz w:val="20"/>
        <w:szCs w:val="20"/>
      </w:rPr>
    </w:pPr>
    <w:r w:rsidRPr="000D074F">
      <w:rPr>
        <w:noProof/>
        <w:sz w:val="20"/>
        <w:szCs w:val="20"/>
        <w:lang w:eastAsia="lt-LT"/>
      </w:rPr>
      <w:drawing>
        <wp:anchor distT="0" distB="0" distL="114300" distR="114300" simplePos="0" relativeHeight="251658241" behindDoc="1" locked="0" layoutInCell="1" allowOverlap="1" wp14:anchorId="6921C9DA" wp14:editId="4CF2405C">
          <wp:simplePos x="0" y="0"/>
          <wp:positionH relativeFrom="column">
            <wp:posOffset>-497840</wp:posOffset>
          </wp:positionH>
          <wp:positionV relativeFrom="paragraph">
            <wp:posOffset>135890</wp:posOffset>
          </wp:positionV>
          <wp:extent cx="349250" cy="521335"/>
          <wp:effectExtent l="0" t="0" r="0" b="0"/>
          <wp:wrapTight wrapText="bothSides">
            <wp:wrapPolygon edited="0">
              <wp:start x="0" y="0"/>
              <wp:lineTo x="0" y="20521"/>
              <wp:lineTo x="20029" y="20521"/>
              <wp:lineTo x="20029" y="0"/>
              <wp:lineTo x="0" y="0"/>
            </wp:wrapPolygon>
          </wp:wrapTight>
          <wp:docPr id="1" name="Picture 1"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250" cy="521335"/>
                  </a:xfrm>
                  <a:prstGeom prst="rect">
                    <a:avLst/>
                  </a:prstGeom>
                  <a:noFill/>
                  <a:ln>
                    <a:noFill/>
                  </a:ln>
                </pic:spPr>
              </pic:pic>
            </a:graphicData>
          </a:graphic>
          <wp14:sizeRelH relativeFrom="page">
            <wp14:pctWidth>0</wp14:pctWidth>
          </wp14:sizeRelH>
          <wp14:sizeRelV relativeFrom="page">
            <wp14:pctHeight>0</wp14:pctHeight>
          </wp14:sizeRelV>
        </wp:anchor>
      </w:drawing>
    </w:r>
    <w:r w:rsidR="00437B3E" w:rsidRPr="000D074F">
      <w:rPr>
        <w:i/>
        <w:sz w:val="20"/>
        <w:szCs w:val="20"/>
      </w:rPr>
      <w:tab/>
      <w:t xml:space="preserve">                        </w:t>
    </w:r>
    <w:r w:rsidR="00437B3E">
      <w:rPr>
        <w:i/>
        <w:sz w:val="20"/>
        <w:szCs w:val="20"/>
      </w:rPr>
      <w:t xml:space="preserve">                                                                </w:t>
    </w:r>
    <w:r w:rsidR="00797CD0" w:rsidRPr="003838E8">
      <w:rPr>
        <w:rFonts w:ascii="Trebuchet MS" w:eastAsia="Calibri" w:hAnsi="Trebuchet MS" w:cs="Arial"/>
        <w:b/>
        <w:bCs/>
        <w:sz w:val="20"/>
        <w:szCs w:val="20"/>
      </w:rPr>
      <w:t>LITPOL LINK JUNGTIES PERTVARKYMAS PO SINCHRONIZACIJOS</w:t>
    </w:r>
    <w:r w:rsidR="00437B3E" w:rsidRPr="000D074F">
      <w:rPr>
        <w:i/>
        <w:sz w:val="20"/>
        <w:szCs w:val="20"/>
      </w:rPr>
      <w:tab/>
    </w:r>
    <w:r w:rsidR="00437B3E" w:rsidRPr="000D074F">
      <w:rPr>
        <w:i/>
        <w:sz w:val="20"/>
        <w:szCs w:val="20"/>
      </w:rPr>
      <w:tab/>
    </w:r>
    <w:r w:rsidR="00437B3E">
      <w:rPr>
        <w:i/>
        <w:sz w:val="20"/>
        <w:szCs w:val="20"/>
      </w:rPr>
      <w:t xml:space="preserve">                                                    </w:t>
    </w:r>
    <w:r w:rsidR="00437B3E" w:rsidRPr="0027567D">
      <w:t>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69958" w14:textId="12779CC5" w:rsidR="00437B3E" w:rsidRDefault="00437B3E" w:rsidP="001116FF">
    <w:pPr>
      <w:pStyle w:val="Header"/>
    </w:pPr>
    <w:r>
      <w:rPr>
        <w:noProof/>
        <w:lang w:eastAsia="lt-LT"/>
      </w:rPr>
      <w:drawing>
        <wp:anchor distT="0" distB="0" distL="114300" distR="114300" simplePos="0" relativeHeight="251658240" behindDoc="1" locked="0" layoutInCell="1" allowOverlap="1" wp14:anchorId="7FBFE093" wp14:editId="3BF40582">
          <wp:simplePos x="0" y="0"/>
          <wp:positionH relativeFrom="column">
            <wp:posOffset>2986350</wp:posOffset>
          </wp:positionH>
          <wp:positionV relativeFrom="paragraph">
            <wp:posOffset>165735</wp:posOffset>
          </wp:positionV>
          <wp:extent cx="493395" cy="737235"/>
          <wp:effectExtent l="0" t="0" r="1905" b="5715"/>
          <wp:wrapTight wrapText="bothSides">
            <wp:wrapPolygon edited="0">
              <wp:start x="0" y="0"/>
              <wp:lineTo x="0" y="21209"/>
              <wp:lineTo x="20849" y="21209"/>
              <wp:lineTo x="20849" y="0"/>
              <wp:lineTo x="0" y="0"/>
            </wp:wrapPolygon>
          </wp:wrapTight>
          <wp:docPr id="2" name="Picture 2" descr="Litgrid_CMYK_sodri_melyna_300"/>
          <wp:cNvGraphicFramePr/>
          <a:graphic xmlns:a="http://schemas.openxmlformats.org/drawingml/2006/main">
            <a:graphicData uri="http://schemas.openxmlformats.org/drawingml/2006/picture">
              <pic:pic xmlns:pic="http://schemas.openxmlformats.org/drawingml/2006/picture">
                <pic:nvPicPr>
                  <pic:cNvPr id="17" name="Picture 17" descr="Litgrid_CMYK_sodri_melyna_30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0B7156A"/>
    <w:multiLevelType w:val="hybridMultilevel"/>
    <w:tmpl w:val="4C408CA4"/>
    <w:lvl w:ilvl="0" w:tplc="F12856A0">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6406561"/>
    <w:multiLevelType w:val="multilevel"/>
    <w:tmpl w:val="DC6EE496"/>
    <w:lvl w:ilvl="0">
      <w:start w:val="11"/>
      <w:numFmt w:val="decimal"/>
      <w:lvlText w:val="%1."/>
      <w:lvlJc w:val="left"/>
      <w:pPr>
        <w:ind w:left="480" w:hanging="480"/>
      </w:pPr>
      <w:rPr>
        <w:rFonts w:hint="default"/>
      </w:rPr>
    </w:lvl>
    <w:lvl w:ilvl="1">
      <w:start w:val="3"/>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9D792F"/>
    <w:multiLevelType w:val="hybridMultilevel"/>
    <w:tmpl w:val="8F2E63DA"/>
    <w:lvl w:ilvl="0" w:tplc="058AEE7E">
      <w:start w:val="1"/>
      <w:numFmt w:val="decimal"/>
      <w:lvlText w:val="13.3.7.%1."/>
      <w:lvlJc w:val="left"/>
      <w:pPr>
        <w:ind w:left="1287" w:hanging="360"/>
      </w:pPr>
      <w:rPr>
        <w:rFonts w:hint="default"/>
      </w:rPr>
    </w:lvl>
    <w:lvl w:ilvl="1" w:tplc="130AD890">
      <w:start w:val="1"/>
      <w:numFmt w:val="decimal"/>
      <w:lvlText w:val="%2"/>
      <w:lvlJc w:val="left"/>
      <w:pPr>
        <w:ind w:left="2007" w:hanging="360"/>
      </w:pPr>
      <w:rPr>
        <w:rFonts w:hint="default"/>
        <w:b/>
      </w:rPr>
    </w:lvl>
    <w:lvl w:ilvl="2" w:tplc="04270005">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1" w15:restartNumberingAfterBreak="0">
    <w:nsid w:val="178753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A916614"/>
    <w:multiLevelType w:val="multilevel"/>
    <w:tmpl w:val="C2A85520"/>
    <w:lvl w:ilvl="0">
      <w:start w:val="5"/>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1BDB48AC"/>
    <w:multiLevelType w:val="multilevel"/>
    <w:tmpl w:val="0427001F"/>
    <w:lvl w:ilvl="0">
      <w:start w:val="1"/>
      <w:numFmt w:val="decimal"/>
      <w:lvlText w:val="%1."/>
      <w:lvlJc w:val="left"/>
      <w:pPr>
        <w:ind w:left="360"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FECFE09"/>
    <w:multiLevelType w:val="hybridMultilevel"/>
    <w:tmpl w:val="FFFFFFFF"/>
    <w:lvl w:ilvl="0" w:tplc="1E888F80">
      <w:start w:val="1"/>
      <w:numFmt w:val="decimal"/>
      <w:lvlText w:val="%1."/>
      <w:lvlJc w:val="left"/>
      <w:pPr>
        <w:ind w:left="720" w:hanging="360"/>
      </w:pPr>
    </w:lvl>
    <w:lvl w:ilvl="1" w:tplc="BCF6DB64">
      <w:start w:val="1"/>
      <w:numFmt w:val="decimal"/>
      <w:lvlText w:val="%2."/>
      <w:lvlJc w:val="left"/>
      <w:pPr>
        <w:ind w:left="1440" w:hanging="360"/>
      </w:pPr>
    </w:lvl>
    <w:lvl w:ilvl="2" w:tplc="3F0069AE">
      <w:start w:val="1"/>
      <w:numFmt w:val="lowerRoman"/>
      <w:lvlText w:val="%3."/>
      <w:lvlJc w:val="right"/>
      <w:pPr>
        <w:ind w:left="2160" w:hanging="180"/>
      </w:pPr>
    </w:lvl>
    <w:lvl w:ilvl="3" w:tplc="94E6D79C">
      <w:start w:val="1"/>
      <w:numFmt w:val="decimal"/>
      <w:lvlText w:val="%4."/>
      <w:lvlJc w:val="left"/>
      <w:pPr>
        <w:ind w:left="2880" w:hanging="360"/>
      </w:pPr>
    </w:lvl>
    <w:lvl w:ilvl="4" w:tplc="384AD2DA">
      <w:start w:val="1"/>
      <w:numFmt w:val="lowerLetter"/>
      <w:lvlText w:val="%5."/>
      <w:lvlJc w:val="left"/>
      <w:pPr>
        <w:ind w:left="3600" w:hanging="360"/>
      </w:pPr>
    </w:lvl>
    <w:lvl w:ilvl="5" w:tplc="8C9E1446">
      <w:start w:val="1"/>
      <w:numFmt w:val="lowerRoman"/>
      <w:lvlText w:val="%6."/>
      <w:lvlJc w:val="right"/>
      <w:pPr>
        <w:ind w:left="4320" w:hanging="180"/>
      </w:pPr>
    </w:lvl>
    <w:lvl w:ilvl="6" w:tplc="261C5FB0">
      <w:start w:val="1"/>
      <w:numFmt w:val="decimal"/>
      <w:lvlText w:val="%7."/>
      <w:lvlJc w:val="left"/>
      <w:pPr>
        <w:ind w:left="5040" w:hanging="360"/>
      </w:pPr>
    </w:lvl>
    <w:lvl w:ilvl="7" w:tplc="4C9A08B4">
      <w:start w:val="1"/>
      <w:numFmt w:val="lowerLetter"/>
      <w:lvlText w:val="%8."/>
      <w:lvlJc w:val="left"/>
      <w:pPr>
        <w:ind w:left="5760" w:hanging="360"/>
      </w:pPr>
    </w:lvl>
    <w:lvl w:ilvl="8" w:tplc="3558DAEE">
      <w:start w:val="1"/>
      <w:numFmt w:val="lowerRoman"/>
      <w:lvlText w:val="%9."/>
      <w:lvlJc w:val="right"/>
      <w:pPr>
        <w:ind w:left="6480" w:hanging="180"/>
      </w:pPr>
    </w:lvl>
  </w:abstractNum>
  <w:abstractNum w:abstractNumId="15" w15:restartNumberingAfterBreak="0">
    <w:nsid w:val="20092D35"/>
    <w:multiLevelType w:val="multilevel"/>
    <w:tmpl w:val="D13C8B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rPr>
        <w:b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5B14104"/>
    <w:multiLevelType w:val="multilevel"/>
    <w:tmpl w:val="C3A4F6A2"/>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pStyle w:val="3"/>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ind w:left="1728" w:hanging="648"/>
      </w:pPr>
    </w:lvl>
    <w:lvl w:ilvl="4">
      <w:start w:val="1"/>
      <w:numFmt w:val="decimal"/>
      <w:pStyle w:val="55"/>
      <w:lvlText w:val="%1.%2.%3.%4.%5."/>
      <w:lvlJc w:val="left"/>
      <w:pPr>
        <w:ind w:left="2232" w:hanging="792"/>
      </w:pPr>
    </w:lvl>
    <w:lvl w:ilvl="5">
      <w:start w:val="1"/>
      <w:numFmt w:val="decimal"/>
      <w:pStyle w:val="66"/>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3882B02"/>
    <w:multiLevelType w:val="multilevel"/>
    <w:tmpl w:val="AC2477EC"/>
    <w:styleLink w:val="CurrentList1"/>
    <w:lvl w:ilvl="0">
      <w:start w:val="1"/>
      <w:numFmt w:val="decimal"/>
      <w:lvlText w:val="%1."/>
      <w:lvlJc w:val="left"/>
      <w:pPr>
        <w:ind w:left="360" w:hanging="360"/>
      </w:pPr>
    </w:lvl>
    <w:lvl w:ilvl="1">
      <w:start w:val="1"/>
      <w:numFmt w:val="decimal"/>
      <w:lvlText w:val="%1.%2."/>
      <w:lvlJc w:val="left"/>
      <w:pPr>
        <w:ind w:left="3551" w:hanging="432"/>
      </w:pPr>
      <w:rPr>
        <w:sz w:val="22"/>
      </w:rPr>
    </w:lvl>
    <w:lvl w:ilvl="2">
      <w:start w:val="1"/>
      <w:numFmt w:val="decimal"/>
      <w:lvlText w:val="%1.%2.%3."/>
      <w:lvlJc w:val="left"/>
      <w:pPr>
        <w:ind w:left="234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9B46AF2"/>
    <w:multiLevelType w:val="multilevel"/>
    <w:tmpl w:val="79AE8756"/>
    <w:lvl w:ilvl="0">
      <w:start w:val="1"/>
      <w:numFmt w:val="decimal"/>
      <w:lvlText w:val="%1."/>
      <w:lvlJc w:val="left"/>
      <w:pPr>
        <w:ind w:left="360" w:hanging="360"/>
      </w:pPr>
    </w:lvl>
    <w:lvl w:ilvl="1">
      <w:start w:val="1"/>
      <w:numFmt w:val="decimal"/>
      <w:lvlText w:val="%1.%2."/>
      <w:lvlJc w:val="left"/>
      <w:pPr>
        <w:ind w:left="5819"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FE0404"/>
    <w:multiLevelType w:val="multilevel"/>
    <w:tmpl w:val="B470AB56"/>
    <w:lvl w:ilvl="0">
      <w:start w:val="1"/>
      <w:numFmt w:val="decimal"/>
      <w:lvlText w:val="%1."/>
      <w:lvlJc w:val="left"/>
      <w:pPr>
        <w:ind w:left="360" w:hanging="360"/>
      </w:pPr>
    </w:lvl>
    <w:lvl w:ilvl="1">
      <w:start w:val="1"/>
      <w:numFmt w:val="decimal"/>
      <w:lvlText w:val="%1.%2."/>
      <w:lvlJc w:val="left"/>
      <w:pPr>
        <w:ind w:left="1000"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A05A49"/>
    <w:multiLevelType w:val="multilevel"/>
    <w:tmpl w:val="85EC1E10"/>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sz w:val="22"/>
        <w:szCs w:val="22"/>
      </w:rPr>
    </w:lvl>
    <w:lvl w:ilvl="2">
      <w:start w:val="1"/>
      <w:numFmt w:val="decimal"/>
      <w:lvlText w:val="%1.%2.%3."/>
      <w:lvlJc w:val="left"/>
      <w:pPr>
        <w:ind w:left="720" w:hanging="720"/>
      </w:pPr>
      <w:rPr>
        <w:rFonts w:hint="default"/>
        <w:color w:val="auto"/>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7E7228A"/>
    <w:multiLevelType w:val="multilevel"/>
    <w:tmpl w:val="72E66BCA"/>
    <w:lvl w:ilvl="0">
      <w:start w:val="10"/>
      <w:numFmt w:val="decimal"/>
      <w:lvlText w:val="%1"/>
      <w:lvlJc w:val="left"/>
      <w:pPr>
        <w:ind w:left="876" w:hanging="450"/>
      </w:pPr>
      <w:rPr>
        <w:rFonts w:hint="default"/>
      </w:rPr>
    </w:lvl>
    <w:lvl w:ilvl="1">
      <w:start w:val="1"/>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4B3500A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CFA5552"/>
    <w:multiLevelType w:val="hybridMultilevel"/>
    <w:tmpl w:val="7924CBD2"/>
    <w:lvl w:ilvl="0" w:tplc="3D14747A">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7353D"/>
    <w:multiLevelType w:val="multilevel"/>
    <w:tmpl w:val="849A9DBE"/>
    <w:lvl w:ilvl="0">
      <w:start w:val="12"/>
      <w:numFmt w:val="decimal"/>
      <w:lvlText w:val="%1."/>
      <w:lvlJc w:val="left"/>
      <w:pPr>
        <w:ind w:left="480" w:hanging="480"/>
      </w:pPr>
      <w:rPr>
        <w:rFonts w:hint="default"/>
      </w:rPr>
    </w:lvl>
    <w:lvl w:ilvl="1">
      <w:start w:val="1"/>
      <w:numFmt w:val="decimal"/>
      <w:lvlText w:val="%1.%2."/>
      <w:lvlJc w:val="left"/>
      <w:pPr>
        <w:ind w:left="1287" w:hanging="720"/>
      </w:pPr>
      <w:rPr>
        <w:rFonts w:ascii="Arial" w:hAnsi="Arial" w:cs="Arial" w:hint="default"/>
        <w:color w:val="auto"/>
        <w:sz w:val="22"/>
        <w:szCs w:val="22"/>
      </w:rPr>
    </w:lvl>
    <w:lvl w:ilvl="2">
      <w:start w:val="1"/>
      <w:numFmt w:val="decimal"/>
      <w:lvlText w:val="%1.%2.%3."/>
      <w:lvlJc w:val="left"/>
      <w:pPr>
        <w:ind w:left="1854" w:hanging="720"/>
      </w:pPr>
      <w:rPr>
        <w:rFonts w:hint="default"/>
        <w:color w:val="auto"/>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5D9C70EE"/>
    <w:multiLevelType w:val="hybridMultilevel"/>
    <w:tmpl w:val="42866F64"/>
    <w:lvl w:ilvl="0" w:tplc="DC4AB238">
      <w:start w:val="1"/>
      <w:numFmt w:val="decimal"/>
      <w:lvlText w:val="%1)"/>
      <w:lvlJc w:val="left"/>
      <w:pPr>
        <w:ind w:left="1020" w:hanging="360"/>
      </w:pPr>
    </w:lvl>
    <w:lvl w:ilvl="1" w:tplc="AF6EB526">
      <w:start w:val="1"/>
      <w:numFmt w:val="decimal"/>
      <w:lvlText w:val="%2)"/>
      <w:lvlJc w:val="left"/>
      <w:pPr>
        <w:ind w:left="1020" w:hanging="360"/>
      </w:pPr>
    </w:lvl>
    <w:lvl w:ilvl="2" w:tplc="FA564F2A">
      <w:start w:val="1"/>
      <w:numFmt w:val="decimal"/>
      <w:lvlText w:val="%3)"/>
      <w:lvlJc w:val="left"/>
      <w:pPr>
        <w:ind w:left="1020" w:hanging="360"/>
      </w:pPr>
    </w:lvl>
    <w:lvl w:ilvl="3" w:tplc="731EDE88">
      <w:start w:val="1"/>
      <w:numFmt w:val="decimal"/>
      <w:lvlText w:val="%4)"/>
      <w:lvlJc w:val="left"/>
      <w:pPr>
        <w:ind w:left="1020" w:hanging="360"/>
      </w:pPr>
    </w:lvl>
    <w:lvl w:ilvl="4" w:tplc="AEBAB9FC">
      <w:start w:val="1"/>
      <w:numFmt w:val="decimal"/>
      <w:lvlText w:val="%5)"/>
      <w:lvlJc w:val="left"/>
      <w:pPr>
        <w:ind w:left="1020" w:hanging="360"/>
      </w:pPr>
    </w:lvl>
    <w:lvl w:ilvl="5" w:tplc="68C23712">
      <w:start w:val="1"/>
      <w:numFmt w:val="decimal"/>
      <w:lvlText w:val="%6)"/>
      <w:lvlJc w:val="left"/>
      <w:pPr>
        <w:ind w:left="1020" w:hanging="360"/>
      </w:pPr>
    </w:lvl>
    <w:lvl w:ilvl="6" w:tplc="16F29CD2">
      <w:start w:val="1"/>
      <w:numFmt w:val="decimal"/>
      <w:lvlText w:val="%7)"/>
      <w:lvlJc w:val="left"/>
      <w:pPr>
        <w:ind w:left="1020" w:hanging="360"/>
      </w:pPr>
    </w:lvl>
    <w:lvl w:ilvl="7" w:tplc="97A87D16">
      <w:start w:val="1"/>
      <w:numFmt w:val="decimal"/>
      <w:lvlText w:val="%8)"/>
      <w:lvlJc w:val="left"/>
      <w:pPr>
        <w:ind w:left="1020" w:hanging="360"/>
      </w:pPr>
    </w:lvl>
    <w:lvl w:ilvl="8" w:tplc="50148080">
      <w:start w:val="1"/>
      <w:numFmt w:val="decimal"/>
      <w:lvlText w:val="%9)"/>
      <w:lvlJc w:val="left"/>
      <w:pPr>
        <w:ind w:left="1020" w:hanging="360"/>
      </w:pPr>
    </w:lvl>
  </w:abstractNum>
  <w:abstractNum w:abstractNumId="26" w15:restartNumberingAfterBreak="0">
    <w:nsid w:val="5E1B0601"/>
    <w:multiLevelType w:val="multilevel"/>
    <w:tmpl w:val="F99C764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87355B7"/>
    <w:multiLevelType w:val="multilevel"/>
    <w:tmpl w:val="02A002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9C159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E77A19"/>
    <w:multiLevelType w:val="multilevel"/>
    <w:tmpl w:val="AC2477EC"/>
    <w:lvl w:ilvl="0">
      <w:start w:val="1"/>
      <w:numFmt w:val="decimal"/>
      <w:lvlText w:val="%1."/>
      <w:lvlJc w:val="left"/>
      <w:pPr>
        <w:ind w:left="360" w:hanging="360"/>
      </w:pPr>
    </w:lvl>
    <w:lvl w:ilvl="1">
      <w:start w:val="1"/>
      <w:numFmt w:val="decimal"/>
      <w:lvlText w:val="%1.%2."/>
      <w:lvlJc w:val="left"/>
      <w:pPr>
        <w:ind w:left="3551" w:hanging="432"/>
      </w:pPr>
      <w:rPr>
        <w:sz w:val="22"/>
      </w:rPr>
    </w:lvl>
    <w:lvl w:ilvl="2">
      <w:start w:val="1"/>
      <w:numFmt w:val="decimal"/>
      <w:lvlText w:val="%1.%2.%3."/>
      <w:lvlJc w:val="left"/>
      <w:pPr>
        <w:ind w:left="234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0110FA9"/>
    <w:multiLevelType w:val="hybridMultilevel"/>
    <w:tmpl w:val="F2786AF2"/>
    <w:lvl w:ilvl="0" w:tplc="F2C879EC">
      <w:start w:val="1"/>
      <w:numFmt w:val="decimal"/>
      <w:lvlText w:val="%1)"/>
      <w:lvlJc w:val="left"/>
      <w:pPr>
        <w:ind w:left="396" w:hanging="360"/>
      </w:pPr>
      <w:rPr>
        <w:rFonts w:hint="default"/>
      </w:rPr>
    </w:lvl>
    <w:lvl w:ilvl="1" w:tplc="04090019" w:tentative="1">
      <w:start w:val="1"/>
      <w:numFmt w:val="lowerLetter"/>
      <w:lvlText w:val="%2."/>
      <w:lvlJc w:val="left"/>
      <w:pPr>
        <w:ind w:left="1116" w:hanging="360"/>
      </w:p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abstractNum w:abstractNumId="31" w15:restartNumberingAfterBreak="0">
    <w:nsid w:val="7546572E"/>
    <w:multiLevelType w:val="multilevel"/>
    <w:tmpl w:val="77743584"/>
    <w:lvl w:ilvl="0">
      <w:start w:val="9"/>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rPr>
        <w:b w:val="0"/>
        <w:bCs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235673432">
    <w:abstractNumId w:val="18"/>
  </w:num>
  <w:num w:numId="2" w16cid:durableId="102892512">
    <w:abstractNumId w:val="29"/>
  </w:num>
  <w:num w:numId="3" w16cid:durableId="943541476">
    <w:abstractNumId w:val="22"/>
  </w:num>
  <w:num w:numId="4" w16cid:durableId="886065640">
    <w:abstractNumId w:val="15"/>
  </w:num>
  <w:num w:numId="5" w16cid:durableId="1664964177">
    <w:abstractNumId w:val="11"/>
  </w:num>
  <w:num w:numId="6" w16cid:durableId="1113982261">
    <w:abstractNumId w:val="28"/>
  </w:num>
  <w:num w:numId="7" w16cid:durableId="987394634">
    <w:abstractNumId w:val="13"/>
  </w:num>
  <w:num w:numId="8" w16cid:durableId="529146620">
    <w:abstractNumId w:val="21"/>
  </w:num>
  <w:num w:numId="9" w16cid:durableId="2032410567">
    <w:abstractNumId w:val="10"/>
  </w:num>
  <w:num w:numId="10" w16cid:durableId="1676497695">
    <w:abstractNumId w:val="16"/>
  </w:num>
  <w:num w:numId="11" w16cid:durableId="537355326">
    <w:abstractNumId w:val="25"/>
  </w:num>
  <w:num w:numId="12" w16cid:durableId="1146319263">
    <w:abstractNumId w:val="31"/>
  </w:num>
  <w:num w:numId="13" w16cid:durableId="256406628">
    <w:abstractNumId w:val="30"/>
  </w:num>
  <w:num w:numId="14" w16cid:durableId="1158694197">
    <w:abstractNumId w:val="23"/>
  </w:num>
  <w:num w:numId="15" w16cid:durableId="1565144814">
    <w:abstractNumId w:val="8"/>
  </w:num>
  <w:num w:numId="16" w16cid:durableId="359866650">
    <w:abstractNumId w:val="26"/>
  </w:num>
  <w:num w:numId="17" w16cid:durableId="978531271">
    <w:abstractNumId w:val="20"/>
  </w:num>
  <w:num w:numId="18" w16cid:durableId="1333527070">
    <w:abstractNumId w:val="9"/>
  </w:num>
  <w:num w:numId="19" w16cid:durableId="692146932">
    <w:abstractNumId w:val="17"/>
  </w:num>
  <w:num w:numId="20" w16cid:durableId="90512756">
    <w:abstractNumId w:val="14"/>
  </w:num>
  <w:num w:numId="21" w16cid:durableId="2132900190">
    <w:abstractNumId w:val="27"/>
  </w:num>
  <w:num w:numId="22" w16cid:durableId="1065177607">
    <w:abstractNumId w:val="24"/>
  </w:num>
  <w:num w:numId="23" w16cid:durableId="486089856">
    <w:abstractNumId w:val="12"/>
  </w:num>
  <w:num w:numId="24" w16cid:durableId="1283729886">
    <w:abstractNumId w:val="8"/>
  </w:num>
  <w:num w:numId="25" w16cid:durableId="2129346309">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en-GB"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396"/>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F0C"/>
    <w:rsid w:val="000000B2"/>
    <w:rsid w:val="000001E2"/>
    <w:rsid w:val="00000580"/>
    <w:rsid w:val="00000658"/>
    <w:rsid w:val="0000071D"/>
    <w:rsid w:val="0000077D"/>
    <w:rsid w:val="00001036"/>
    <w:rsid w:val="0000143F"/>
    <w:rsid w:val="000014D7"/>
    <w:rsid w:val="0000171C"/>
    <w:rsid w:val="00001735"/>
    <w:rsid w:val="00001D6D"/>
    <w:rsid w:val="00001EC9"/>
    <w:rsid w:val="00002241"/>
    <w:rsid w:val="00002574"/>
    <w:rsid w:val="00002728"/>
    <w:rsid w:val="0000280B"/>
    <w:rsid w:val="0000293E"/>
    <w:rsid w:val="00002B2A"/>
    <w:rsid w:val="00002B52"/>
    <w:rsid w:val="00002C1D"/>
    <w:rsid w:val="00002CA3"/>
    <w:rsid w:val="00002CAE"/>
    <w:rsid w:val="00002D08"/>
    <w:rsid w:val="00002E98"/>
    <w:rsid w:val="00002F9A"/>
    <w:rsid w:val="0000308D"/>
    <w:rsid w:val="00003238"/>
    <w:rsid w:val="00003379"/>
    <w:rsid w:val="00003456"/>
    <w:rsid w:val="00003506"/>
    <w:rsid w:val="000037EB"/>
    <w:rsid w:val="0000388A"/>
    <w:rsid w:val="00003B15"/>
    <w:rsid w:val="00003B98"/>
    <w:rsid w:val="00003BB0"/>
    <w:rsid w:val="00003D66"/>
    <w:rsid w:val="00003DB3"/>
    <w:rsid w:val="00003E7A"/>
    <w:rsid w:val="00003F53"/>
    <w:rsid w:val="00004192"/>
    <w:rsid w:val="00004307"/>
    <w:rsid w:val="00004810"/>
    <w:rsid w:val="00004CD3"/>
    <w:rsid w:val="00004D36"/>
    <w:rsid w:val="00004DCF"/>
    <w:rsid w:val="00004E9A"/>
    <w:rsid w:val="00004EB1"/>
    <w:rsid w:val="00004F0C"/>
    <w:rsid w:val="00005131"/>
    <w:rsid w:val="000051A5"/>
    <w:rsid w:val="000053E8"/>
    <w:rsid w:val="000055F6"/>
    <w:rsid w:val="0000570E"/>
    <w:rsid w:val="00005867"/>
    <w:rsid w:val="0000591A"/>
    <w:rsid w:val="00005B07"/>
    <w:rsid w:val="00005B3D"/>
    <w:rsid w:val="00005BC5"/>
    <w:rsid w:val="00005C8A"/>
    <w:rsid w:val="00005D0D"/>
    <w:rsid w:val="00005D34"/>
    <w:rsid w:val="00005DD7"/>
    <w:rsid w:val="00005FEA"/>
    <w:rsid w:val="0000618D"/>
    <w:rsid w:val="00006194"/>
    <w:rsid w:val="000062C3"/>
    <w:rsid w:val="00006B92"/>
    <w:rsid w:val="00006BC7"/>
    <w:rsid w:val="00006E0C"/>
    <w:rsid w:val="00007041"/>
    <w:rsid w:val="000074A4"/>
    <w:rsid w:val="0000752F"/>
    <w:rsid w:val="00007B0D"/>
    <w:rsid w:val="00007F5C"/>
    <w:rsid w:val="00007F94"/>
    <w:rsid w:val="00010208"/>
    <w:rsid w:val="000102EE"/>
    <w:rsid w:val="00010301"/>
    <w:rsid w:val="000106F3"/>
    <w:rsid w:val="0001071C"/>
    <w:rsid w:val="00010B33"/>
    <w:rsid w:val="00010E12"/>
    <w:rsid w:val="00010E44"/>
    <w:rsid w:val="00010F0F"/>
    <w:rsid w:val="000112F0"/>
    <w:rsid w:val="00011325"/>
    <w:rsid w:val="00011430"/>
    <w:rsid w:val="0001145F"/>
    <w:rsid w:val="000114ED"/>
    <w:rsid w:val="00011BC7"/>
    <w:rsid w:val="00011EDE"/>
    <w:rsid w:val="0001237D"/>
    <w:rsid w:val="000123D2"/>
    <w:rsid w:val="0001242B"/>
    <w:rsid w:val="00012553"/>
    <w:rsid w:val="0001272B"/>
    <w:rsid w:val="00012CD6"/>
    <w:rsid w:val="00012D48"/>
    <w:rsid w:val="00012FBE"/>
    <w:rsid w:val="000131EC"/>
    <w:rsid w:val="00013574"/>
    <w:rsid w:val="00013790"/>
    <w:rsid w:val="000137CD"/>
    <w:rsid w:val="00013DB5"/>
    <w:rsid w:val="00013DF6"/>
    <w:rsid w:val="00014270"/>
    <w:rsid w:val="0001427F"/>
    <w:rsid w:val="00014351"/>
    <w:rsid w:val="0001448C"/>
    <w:rsid w:val="0001482D"/>
    <w:rsid w:val="0001489A"/>
    <w:rsid w:val="00014A7E"/>
    <w:rsid w:val="00014D0E"/>
    <w:rsid w:val="00014DC5"/>
    <w:rsid w:val="00015070"/>
    <w:rsid w:val="00015253"/>
    <w:rsid w:val="0001528B"/>
    <w:rsid w:val="000152BF"/>
    <w:rsid w:val="00015540"/>
    <w:rsid w:val="0001558F"/>
    <w:rsid w:val="00015D15"/>
    <w:rsid w:val="00016028"/>
    <w:rsid w:val="000160A9"/>
    <w:rsid w:val="000160D0"/>
    <w:rsid w:val="00016444"/>
    <w:rsid w:val="00016A32"/>
    <w:rsid w:val="00016A6E"/>
    <w:rsid w:val="00016B3C"/>
    <w:rsid w:val="00016E31"/>
    <w:rsid w:val="00016F1D"/>
    <w:rsid w:val="0001703F"/>
    <w:rsid w:val="00017907"/>
    <w:rsid w:val="0001799D"/>
    <w:rsid w:val="00017C28"/>
    <w:rsid w:val="000201A3"/>
    <w:rsid w:val="0002035D"/>
    <w:rsid w:val="0002089C"/>
    <w:rsid w:val="000209E7"/>
    <w:rsid w:val="00020A79"/>
    <w:rsid w:val="00020AE8"/>
    <w:rsid w:val="00020DF5"/>
    <w:rsid w:val="00020EC5"/>
    <w:rsid w:val="00021120"/>
    <w:rsid w:val="00021148"/>
    <w:rsid w:val="0002138F"/>
    <w:rsid w:val="000213E2"/>
    <w:rsid w:val="000216C8"/>
    <w:rsid w:val="00021727"/>
    <w:rsid w:val="000217F8"/>
    <w:rsid w:val="00021D8B"/>
    <w:rsid w:val="0002208F"/>
    <w:rsid w:val="000220AC"/>
    <w:rsid w:val="00022515"/>
    <w:rsid w:val="00022730"/>
    <w:rsid w:val="0002299A"/>
    <w:rsid w:val="00022BA9"/>
    <w:rsid w:val="00022D19"/>
    <w:rsid w:val="00023110"/>
    <w:rsid w:val="00023427"/>
    <w:rsid w:val="00023526"/>
    <w:rsid w:val="000237BC"/>
    <w:rsid w:val="00023E8C"/>
    <w:rsid w:val="0002413F"/>
    <w:rsid w:val="00024516"/>
    <w:rsid w:val="0002461C"/>
    <w:rsid w:val="000246C4"/>
    <w:rsid w:val="00024879"/>
    <w:rsid w:val="000249CC"/>
    <w:rsid w:val="00024B3F"/>
    <w:rsid w:val="00024C94"/>
    <w:rsid w:val="00024EA7"/>
    <w:rsid w:val="00025383"/>
    <w:rsid w:val="00025434"/>
    <w:rsid w:val="00025E25"/>
    <w:rsid w:val="000261D1"/>
    <w:rsid w:val="00026208"/>
    <w:rsid w:val="00026298"/>
    <w:rsid w:val="000262A2"/>
    <w:rsid w:val="00026821"/>
    <w:rsid w:val="0002698E"/>
    <w:rsid w:val="000269C9"/>
    <w:rsid w:val="00026B3F"/>
    <w:rsid w:val="00026BA8"/>
    <w:rsid w:val="00026BAE"/>
    <w:rsid w:val="00026EC2"/>
    <w:rsid w:val="00026EDF"/>
    <w:rsid w:val="00026F05"/>
    <w:rsid w:val="00027028"/>
    <w:rsid w:val="00027293"/>
    <w:rsid w:val="0002768B"/>
    <w:rsid w:val="000276B1"/>
    <w:rsid w:val="000277DA"/>
    <w:rsid w:val="000278C6"/>
    <w:rsid w:val="00027A37"/>
    <w:rsid w:val="00027AFA"/>
    <w:rsid w:val="00027CD3"/>
    <w:rsid w:val="00027F79"/>
    <w:rsid w:val="00027FE5"/>
    <w:rsid w:val="0003020E"/>
    <w:rsid w:val="00030879"/>
    <w:rsid w:val="0003088C"/>
    <w:rsid w:val="00030BE3"/>
    <w:rsid w:val="00030D0C"/>
    <w:rsid w:val="00030E7D"/>
    <w:rsid w:val="0003107F"/>
    <w:rsid w:val="00031384"/>
    <w:rsid w:val="000316C6"/>
    <w:rsid w:val="0003180F"/>
    <w:rsid w:val="00031811"/>
    <w:rsid w:val="00031A5C"/>
    <w:rsid w:val="00032462"/>
    <w:rsid w:val="0003264D"/>
    <w:rsid w:val="0003265C"/>
    <w:rsid w:val="00032D13"/>
    <w:rsid w:val="00033230"/>
    <w:rsid w:val="000332C5"/>
    <w:rsid w:val="00033492"/>
    <w:rsid w:val="00033654"/>
    <w:rsid w:val="000338C0"/>
    <w:rsid w:val="00033A10"/>
    <w:rsid w:val="00033A3A"/>
    <w:rsid w:val="00033CC1"/>
    <w:rsid w:val="000342CA"/>
    <w:rsid w:val="00034A1F"/>
    <w:rsid w:val="00034AAF"/>
    <w:rsid w:val="00034F5F"/>
    <w:rsid w:val="0003523F"/>
    <w:rsid w:val="0003535B"/>
    <w:rsid w:val="000353BB"/>
    <w:rsid w:val="00035500"/>
    <w:rsid w:val="0003559E"/>
    <w:rsid w:val="00035952"/>
    <w:rsid w:val="00035CF6"/>
    <w:rsid w:val="00035D7F"/>
    <w:rsid w:val="000360B8"/>
    <w:rsid w:val="00036263"/>
    <w:rsid w:val="000362F3"/>
    <w:rsid w:val="000363EF"/>
    <w:rsid w:val="000367C7"/>
    <w:rsid w:val="000368B3"/>
    <w:rsid w:val="00036999"/>
    <w:rsid w:val="000369EE"/>
    <w:rsid w:val="00036BBD"/>
    <w:rsid w:val="00036C9B"/>
    <w:rsid w:val="00037844"/>
    <w:rsid w:val="000378D1"/>
    <w:rsid w:val="00037CF5"/>
    <w:rsid w:val="00037EAB"/>
    <w:rsid w:val="0004015A"/>
    <w:rsid w:val="00040298"/>
    <w:rsid w:val="00040419"/>
    <w:rsid w:val="00040628"/>
    <w:rsid w:val="00040975"/>
    <w:rsid w:val="00040983"/>
    <w:rsid w:val="00040A0F"/>
    <w:rsid w:val="00040AF2"/>
    <w:rsid w:val="0004133C"/>
    <w:rsid w:val="0004134D"/>
    <w:rsid w:val="000414A0"/>
    <w:rsid w:val="000414D1"/>
    <w:rsid w:val="0004154A"/>
    <w:rsid w:val="0004155E"/>
    <w:rsid w:val="00041823"/>
    <w:rsid w:val="0004192D"/>
    <w:rsid w:val="00041A63"/>
    <w:rsid w:val="00041F24"/>
    <w:rsid w:val="0004221D"/>
    <w:rsid w:val="00042243"/>
    <w:rsid w:val="000425D3"/>
    <w:rsid w:val="00042652"/>
    <w:rsid w:val="00042708"/>
    <w:rsid w:val="00042886"/>
    <w:rsid w:val="0004297E"/>
    <w:rsid w:val="00042A50"/>
    <w:rsid w:val="00042C1F"/>
    <w:rsid w:val="00042DB2"/>
    <w:rsid w:val="00042DE3"/>
    <w:rsid w:val="00042EF1"/>
    <w:rsid w:val="00042EF4"/>
    <w:rsid w:val="00042EFA"/>
    <w:rsid w:val="000433B3"/>
    <w:rsid w:val="000433C5"/>
    <w:rsid w:val="0004380D"/>
    <w:rsid w:val="00043E82"/>
    <w:rsid w:val="00043F8E"/>
    <w:rsid w:val="00043FCE"/>
    <w:rsid w:val="000444EC"/>
    <w:rsid w:val="000445B7"/>
    <w:rsid w:val="0004473B"/>
    <w:rsid w:val="000447D8"/>
    <w:rsid w:val="000449C4"/>
    <w:rsid w:val="00044AF6"/>
    <w:rsid w:val="00044C36"/>
    <w:rsid w:val="00044DB0"/>
    <w:rsid w:val="00044EC1"/>
    <w:rsid w:val="000454FD"/>
    <w:rsid w:val="000456F7"/>
    <w:rsid w:val="000457B3"/>
    <w:rsid w:val="00045920"/>
    <w:rsid w:val="00045D54"/>
    <w:rsid w:val="00046113"/>
    <w:rsid w:val="00046235"/>
    <w:rsid w:val="0004643B"/>
    <w:rsid w:val="00046D24"/>
    <w:rsid w:val="00046D31"/>
    <w:rsid w:val="00047313"/>
    <w:rsid w:val="0004756D"/>
    <w:rsid w:val="00047942"/>
    <w:rsid w:val="00050114"/>
    <w:rsid w:val="000502F6"/>
    <w:rsid w:val="000503EE"/>
    <w:rsid w:val="00050503"/>
    <w:rsid w:val="0005095D"/>
    <w:rsid w:val="00050BAA"/>
    <w:rsid w:val="00050C4D"/>
    <w:rsid w:val="00050E53"/>
    <w:rsid w:val="00051101"/>
    <w:rsid w:val="000512B2"/>
    <w:rsid w:val="000514B2"/>
    <w:rsid w:val="0005174E"/>
    <w:rsid w:val="000517A4"/>
    <w:rsid w:val="00051AA8"/>
    <w:rsid w:val="00051D2C"/>
    <w:rsid w:val="00052031"/>
    <w:rsid w:val="000523BC"/>
    <w:rsid w:val="0005255E"/>
    <w:rsid w:val="000525A8"/>
    <w:rsid w:val="00052777"/>
    <w:rsid w:val="000527B7"/>
    <w:rsid w:val="000527C0"/>
    <w:rsid w:val="00052854"/>
    <w:rsid w:val="00052916"/>
    <w:rsid w:val="00052A1C"/>
    <w:rsid w:val="00052C5C"/>
    <w:rsid w:val="000532AB"/>
    <w:rsid w:val="0005331A"/>
    <w:rsid w:val="00053459"/>
    <w:rsid w:val="0005375F"/>
    <w:rsid w:val="00053824"/>
    <w:rsid w:val="0005399E"/>
    <w:rsid w:val="00053B56"/>
    <w:rsid w:val="00053F27"/>
    <w:rsid w:val="00053F44"/>
    <w:rsid w:val="0005413C"/>
    <w:rsid w:val="00054160"/>
    <w:rsid w:val="000545D3"/>
    <w:rsid w:val="00054686"/>
    <w:rsid w:val="00054779"/>
    <w:rsid w:val="00054B0A"/>
    <w:rsid w:val="000555C9"/>
    <w:rsid w:val="00055658"/>
    <w:rsid w:val="000559C4"/>
    <w:rsid w:val="00055A9C"/>
    <w:rsid w:val="00056075"/>
    <w:rsid w:val="000562C0"/>
    <w:rsid w:val="000566E0"/>
    <w:rsid w:val="00056A1E"/>
    <w:rsid w:val="00056B12"/>
    <w:rsid w:val="00056F3D"/>
    <w:rsid w:val="000571FF"/>
    <w:rsid w:val="00057286"/>
    <w:rsid w:val="000572C1"/>
    <w:rsid w:val="00057390"/>
    <w:rsid w:val="000575F6"/>
    <w:rsid w:val="00057666"/>
    <w:rsid w:val="00057A40"/>
    <w:rsid w:val="00057B6B"/>
    <w:rsid w:val="00057BEA"/>
    <w:rsid w:val="00057F20"/>
    <w:rsid w:val="0006044D"/>
    <w:rsid w:val="000604B6"/>
    <w:rsid w:val="00060716"/>
    <w:rsid w:val="00060B71"/>
    <w:rsid w:val="00060C2C"/>
    <w:rsid w:val="00060CCE"/>
    <w:rsid w:val="00060CD1"/>
    <w:rsid w:val="00060D95"/>
    <w:rsid w:val="00060E69"/>
    <w:rsid w:val="000611D7"/>
    <w:rsid w:val="000612D8"/>
    <w:rsid w:val="00061676"/>
    <w:rsid w:val="000619BD"/>
    <w:rsid w:val="00061A48"/>
    <w:rsid w:val="00061C7C"/>
    <w:rsid w:val="00061CD0"/>
    <w:rsid w:val="00061E73"/>
    <w:rsid w:val="0006246B"/>
    <w:rsid w:val="0006258B"/>
    <w:rsid w:val="00062602"/>
    <w:rsid w:val="0006283A"/>
    <w:rsid w:val="00062CEE"/>
    <w:rsid w:val="00063582"/>
    <w:rsid w:val="00063B04"/>
    <w:rsid w:val="00063B6D"/>
    <w:rsid w:val="00063D90"/>
    <w:rsid w:val="00063DF0"/>
    <w:rsid w:val="000644E5"/>
    <w:rsid w:val="000645A7"/>
    <w:rsid w:val="000647ED"/>
    <w:rsid w:val="00064825"/>
    <w:rsid w:val="00064B55"/>
    <w:rsid w:val="00064CC5"/>
    <w:rsid w:val="00064D05"/>
    <w:rsid w:val="00064D84"/>
    <w:rsid w:val="00064E1B"/>
    <w:rsid w:val="00064E3E"/>
    <w:rsid w:val="00064F5E"/>
    <w:rsid w:val="00065026"/>
    <w:rsid w:val="0006507A"/>
    <w:rsid w:val="000654F0"/>
    <w:rsid w:val="00065D29"/>
    <w:rsid w:val="00066108"/>
    <w:rsid w:val="0006679E"/>
    <w:rsid w:val="000667ED"/>
    <w:rsid w:val="000667F4"/>
    <w:rsid w:val="00066989"/>
    <w:rsid w:val="00066BD7"/>
    <w:rsid w:val="00066EC8"/>
    <w:rsid w:val="00066F88"/>
    <w:rsid w:val="00067055"/>
    <w:rsid w:val="0006720B"/>
    <w:rsid w:val="000676D3"/>
    <w:rsid w:val="0006770C"/>
    <w:rsid w:val="00067B0E"/>
    <w:rsid w:val="00067DC6"/>
    <w:rsid w:val="00067F3D"/>
    <w:rsid w:val="0007029A"/>
    <w:rsid w:val="000702F1"/>
    <w:rsid w:val="00070438"/>
    <w:rsid w:val="000705E2"/>
    <w:rsid w:val="000708B9"/>
    <w:rsid w:val="00070C66"/>
    <w:rsid w:val="00070EB3"/>
    <w:rsid w:val="00070FEE"/>
    <w:rsid w:val="0007103F"/>
    <w:rsid w:val="000710AB"/>
    <w:rsid w:val="000710BC"/>
    <w:rsid w:val="000713B3"/>
    <w:rsid w:val="0007171E"/>
    <w:rsid w:val="0007196F"/>
    <w:rsid w:val="00071B3A"/>
    <w:rsid w:val="00071B76"/>
    <w:rsid w:val="00071B99"/>
    <w:rsid w:val="00072078"/>
    <w:rsid w:val="000723C1"/>
    <w:rsid w:val="0007244E"/>
    <w:rsid w:val="0007263A"/>
    <w:rsid w:val="00072653"/>
    <w:rsid w:val="00072A82"/>
    <w:rsid w:val="00072B2D"/>
    <w:rsid w:val="00072C44"/>
    <w:rsid w:val="00072EFD"/>
    <w:rsid w:val="00072F3E"/>
    <w:rsid w:val="00073112"/>
    <w:rsid w:val="00073291"/>
    <w:rsid w:val="00073417"/>
    <w:rsid w:val="000734B6"/>
    <w:rsid w:val="00073556"/>
    <w:rsid w:val="0007363D"/>
    <w:rsid w:val="0007366D"/>
    <w:rsid w:val="0007370F"/>
    <w:rsid w:val="0007378D"/>
    <w:rsid w:val="00073ADB"/>
    <w:rsid w:val="00073CC5"/>
    <w:rsid w:val="00074010"/>
    <w:rsid w:val="00074189"/>
    <w:rsid w:val="000742F4"/>
    <w:rsid w:val="00074600"/>
    <w:rsid w:val="000746DA"/>
    <w:rsid w:val="000751F3"/>
    <w:rsid w:val="00075386"/>
    <w:rsid w:val="00075514"/>
    <w:rsid w:val="00075596"/>
    <w:rsid w:val="000756BD"/>
    <w:rsid w:val="000757C9"/>
    <w:rsid w:val="000758B2"/>
    <w:rsid w:val="00075EB7"/>
    <w:rsid w:val="00075EC5"/>
    <w:rsid w:val="00076150"/>
    <w:rsid w:val="00076313"/>
    <w:rsid w:val="000764D5"/>
    <w:rsid w:val="00076533"/>
    <w:rsid w:val="000766A2"/>
    <w:rsid w:val="000767C9"/>
    <w:rsid w:val="00076877"/>
    <w:rsid w:val="000769CF"/>
    <w:rsid w:val="00076A4C"/>
    <w:rsid w:val="00076AD4"/>
    <w:rsid w:val="0007735E"/>
    <w:rsid w:val="0007738F"/>
    <w:rsid w:val="00077444"/>
    <w:rsid w:val="00077487"/>
    <w:rsid w:val="0007774D"/>
    <w:rsid w:val="00077847"/>
    <w:rsid w:val="00077C14"/>
    <w:rsid w:val="00077C75"/>
    <w:rsid w:val="00077D9E"/>
    <w:rsid w:val="00077DD6"/>
    <w:rsid w:val="00077F09"/>
    <w:rsid w:val="0008033A"/>
    <w:rsid w:val="0008054B"/>
    <w:rsid w:val="00080630"/>
    <w:rsid w:val="00080632"/>
    <w:rsid w:val="00080863"/>
    <w:rsid w:val="000808B4"/>
    <w:rsid w:val="0008090D"/>
    <w:rsid w:val="00080A78"/>
    <w:rsid w:val="00080CD7"/>
    <w:rsid w:val="00080E7D"/>
    <w:rsid w:val="00080F31"/>
    <w:rsid w:val="000810EA"/>
    <w:rsid w:val="00081156"/>
    <w:rsid w:val="0008141E"/>
    <w:rsid w:val="00081574"/>
    <w:rsid w:val="00081748"/>
    <w:rsid w:val="0008186F"/>
    <w:rsid w:val="000819E8"/>
    <w:rsid w:val="00081B26"/>
    <w:rsid w:val="00081CAC"/>
    <w:rsid w:val="00081EFE"/>
    <w:rsid w:val="00081F3B"/>
    <w:rsid w:val="000821F5"/>
    <w:rsid w:val="00082528"/>
    <w:rsid w:val="000827DE"/>
    <w:rsid w:val="0008296F"/>
    <w:rsid w:val="00082CC9"/>
    <w:rsid w:val="00082D2D"/>
    <w:rsid w:val="00082EE1"/>
    <w:rsid w:val="00082F1F"/>
    <w:rsid w:val="0008300B"/>
    <w:rsid w:val="0008321D"/>
    <w:rsid w:val="000836E7"/>
    <w:rsid w:val="000837B0"/>
    <w:rsid w:val="00083A5C"/>
    <w:rsid w:val="00083D9A"/>
    <w:rsid w:val="00083E4C"/>
    <w:rsid w:val="00084206"/>
    <w:rsid w:val="000842CD"/>
    <w:rsid w:val="00084484"/>
    <w:rsid w:val="000844F3"/>
    <w:rsid w:val="000845B7"/>
    <w:rsid w:val="000847B8"/>
    <w:rsid w:val="00084867"/>
    <w:rsid w:val="00084AC4"/>
    <w:rsid w:val="00084C65"/>
    <w:rsid w:val="00084F8C"/>
    <w:rsid w:val="000854A3"/>
    <w:rsid w:val="000854FE"/>
    <w:rsid w:val="0008554F"/>
    <w:rsid w:val="00085559"/>
    <w:rsid w:val="0008565A"/>
    <w:rsid w:val="000856FB"/>
    <w:rsid w:val="00085751"/>
    <w:rsid w:val="00085A97"/>
    <w:rsid w:val="00085BA2"/>
    <w:rsid w:val="00085D2F"/>
    <w:rsid w:val="00085DD6"/>
    <w:rsid w:val="00086253"/>
    <w:rsid w:val="0008626A"/>
    <w:rsid w:val="000862C4"/>
    <w:rsid w:val="000862EF"/>
    <w:rsid w:val="000866E8"/>
    <w:rsid w:val="00086712"/>
    <w:rsid w:val="00086830"/>
    <w:rsid w:val="00086C35"/>
    <w:rsid w:val="00086DB2"/>
    <w:rsid w:val="000877AF"/>
    <w:rsid w:val="00087925"/>
    <w:rsid w:val="00087EDD"/>
    <w:rsid w:val="0009004F"/>
    <w:rsid w:val="0009030B"/>
    <w:rsid w:val="00090635"/>
    <w:rsid w:val="00090813"/>
    <w:rsid w:val="00090930"/>
    <w:rsid w:val="00090A3D"/>
    <w:rsid w:val="00090A50"/>
    <w:rsid w:val="00090A97"/>
    <w:rsid w:val="00090C38"/>
    <w:rsid w:val="00090CD5"/>
    <w:rsid w:val="00090D0A"/>
    <w:rsid w:val="00090D6E"/>
    <w:rsid w:val="00090D7B"/>
    <w:rsid w:val="00091576"/>
    <w:rsid w:val="000916CB"/>
    <w:rsid w:val="000918AF"/>
    <w:rsid w:val="00091BA9"/>
    <w:rsid w:val="00091C98"/>
    <w:rsid w:val="000920A3"/>
    <w:rsid w:val="0009219F"/>
    <w:rsid w:val="0009231A"/>
    <w:rsid w:val="000923FC"/>
    <w:rsid w:val="0009282A"/>
    <w:rsid w:val="0009283D"/>
    <w:rsid w:val="00092907"/>
    <w:rsid w:val="000929ED"/>
    <w:rsid w:val="00092CD9"/>
    <w:rsid w:val="00092EA0"/>
    <w:rsid w:val="00092EAC"/>
    <w:rsid w:val="00093019"/>
    <w:rsid w:val="00093180"/>
    <w:rsid w:val="00093582"/>
    <w:rsid w:val="00093FAE"/>
    <w:rsid w:val="000940B2"/>
    <w:rsid w:val="000949BC"/>
    <w:rsid w:val="00094AFB"/>
    <w:rsid w:val="00094C60"/>
    <w:rsid w:val="00094FBA"/>
    <w:rsid w:val="00095015"/>
    <w:rsid w:val="00095473"/>
    <w:rsid w:val="000954B9"/>
    <w:rsid w:val="000955D5"/>
    <w:rsid w:val="0009585E"/>
    <w:rsid w:val="00095941"/>
    <w:rsid w:val="00095BB3"/>
    <w:rsid w:val="00095D0A"/>
    <w:rsid w:val="00095F54"/>
    <w:rsid w:val="000965B8"/>
    <w:rsid w:val="00096A0C"/>
    <w:rsid w:val="00096B62"/>
    <w:rsid w:val="00096C2E"/>
    <w:rsid w:val="00096CC9"/>
    <w:rsid w:val="000970A4"/>
    <w:rsid w:val="00097195"/>
    <w:rsid w:val="00097228"/>
    <w:rsid w:val="00097260"/>
    <w:rsid w:val="00097314"/>
    <w:rsid w:val="00097351"/>
    <w:rsid w:val="00097676"/>
    <w:rsid w:val="00097816"/>
    <w:rsid w:val="00097823"/>
    <w:rsid w:val="000978D3"/>
    <w:rsid w:val="00097960"/>
    <w:rsid w:val="000979EE"/>
    <w:rsid w:val="00097C4C"/>
    <w:rsid w:val="00097DD7"/>
    <w:rsid w:val="000A01DF"/>
    <w:rsid w:val="000A06B0"/>
    <w:rsid w:val="000A06C5"/>
    <w:rsid w:val="000A06FA"/>
    <w:rsid w:val="000A08A5"/>
    <w:rsid w:val="000A0AEA"/>
    <w:rsid w:val="000A0D18"/>
    <w:rsid w:val="000A0D72"/>
    <w:rsid w:val="000A0DA6"/>
    <w:rsid w:val="000A1172"/>
    <w:rsid w:val="000A141F"/>
    <w:rsid w:val="000A17E6"/>
    <w:rsid w:val="000A190C"/>
    <w:rsid w:val="000A1988"/>
    <w:rsid w:val="000A1A0F"/>
    <w:rsid w:val="000A1A52"/>
    <w:rsid w:val="000A1ACA"/>
    <w:rsid w:val="000A1F3E"/>
    <w:rsid w:val="000A242C"/>
    <w:rsid w:val="000A24B0"/>
    <w:rsid w:val="000A2589"/>
    <w:rsid w:val="000A2BDD"/>
    <w:rsid w:val="000A2C53"/>
    <w:rsid w:val="000A2CE8"/>
    <w:rsid w:val="000A2DA9"/>
    <w:rsid w:val="000A2F32"/>
    <w:rsid w:val="000A33B2"/>
    <w:rsid w:val="000A3403"/>
    <w:rsid w:val="000A3445"/>
    <w:rsid w:val="000A34E3"/>
    <w:rsid w:val="000A34E4"/>
    <w:rsid w:val="000A36C5"/>
    <w:rsid w:val="000A37F9"/>
    <w:rsid w:val="000A383D"/>
    <w:rsid w:val="000A3864"/>
    <w:rsid w:val="000A38D0"/>
    <w:rsid w:val="000A39AD"/>
    <w:rsid w:val="000A3B29"/>
    <w:rsid w:val="000A3D61"/>
    <w:rsid w:val="000A407D"/>
    <w:rsid w:val="000A4157"/>
    <w:rsid w:val="000A4274"/>
    <w:rsid w:val="000A42D6"/>
    <w:rsid w:val="000A447A"/>
    <w:rsid w:val="000A44CD"/>
    <w:rsid w:val="000A4556"/>
    <w:rsid w:val="000A4BA7"/>
    <w:rsid w:val="000A4D14"/>
    <w:rsid w:val="000A4EDB"/>
    <w:rsid w:val="000A50AB"/>
    <w:rsid w:val="000A50CA"/>
    <w:rsid w:val="000A50FC"/>
    <w:rsid w:val="000A5494"/>
    <w:rsid w:val="000A5741"/>
    <w:rsid w:val="000A5896"/>
    <w:rsid w:val="000A5E63"/>
    <w:rsid w:val="000A61F0"/>
    <w:rsid w:val="000A62E0"/>
    <w:rsid w:val="000A64E9"/>
    <w:rsid w:val="000A65BD"/>
    <w:rsid w:val="000A6980"/>
    <w:rsid w:val="000A6986"/>
    <w:rsid w:val="000A6A41"/>
    <w:rsid w:val="000A6BFA"/>
    <w:rsid w:val="000A6C16"/>
    <w:rsid w:val="000A6C9B"/>
    <w:rsid w:val="000A6CD5"/>
    <w:rsid w:val="000A6DF2"/>
    <w:rsid w:val="000A7060"/>
    <w:rsid w:val="000A7201"/>
    <w:rsid w:val="000A7464"/>
    <w:rsid w:val="000A746A"/>
    <w:rsid w:val="000A74D3"/>
    <w:rsid w:val="000A7A91"/>
    <w:rsid w:val="000A7C77"/>
    <w:rsid w:val="000A7CC9"/>
    <w:rsid w:val="000B029C"/>
    <w:rsid w:val="000B051B"/>
    <w:rsid w:val="000B05DA"/>
    <w:rsid w:val="000B0612"/>
    <w:rsid w:val="000B06D0"/>
    <w:rsid w:val="000B0789"/>
    <w:rsid w:val="000B07F6"/>
    <w:rsid w:val="000B0822"/>
    <w:rsid w:val="000B08E5"/>
    <w:rsid w:val="000B09F8"/>
    <w:rsid w:val="000B0AAA"/>
    <w:rsid w:val="000B0AB2"/>
    <w:rsid w:val="000B0B65"/>
    <w:rsid w:val="000B0BDE"/>
    <w:rsid w:val="000B0E4E"/>
    <w:rsid w:val="000B103B"/>
    <w:rsid w:val="000B1169"/>
    <w:rsid w:val="000B13DF"/>
    <w:rsid w:val="000B1401"/>
    <w:rsid w:val="000B1446"/>
    <w:rsid w:val="000B1673"/>
    <w:rsid w:val="000B16B9"/>
    <w:rsid w:val="000B17E8"/>
    <w:rsid w:val="000B18DE"/>
    <w:rsid w:val="000B1915"/>
    <w:rsid w:val="000B1A6E"/>
    <w:rsid w:val="000B1B85"/>
    <w:rsid w:val="000B1C51"/>
    <w:rsid w:val="000B1E34"/>
    <w:rsid w:val="000B1E49"/>
    <w:rsid w:val="000B20B1"/>
    <w:rsid w:val="000B22A5"/>
    <w:rsid w:val="000B22BD"/>
    <w:rsid w:val="000B24FE"/>
    <w:rsid w:val="000B2A6D"/>
    <w:rsid w:val="000B2D44"/>
    <w:rsid w:val="000B3449"/>
    <w:rsid w:val="000B3645"/>
    <w:rsid w:val="000B36D4"/>
    <w:rsid w:val="000B37BA"/>
    <w:rsid w:val="000B37C2"/>
    <w:rsid w:val="000B39D4"/>
    <w:rsid w:val="000B3FF8"/>
    <w:rsid w:val="000B44AB"/>
    <w:rsid w:val="000B4678"/>
    <w:rsid w:val="000B4749"/>
    <w:rsid w:val="000B4B35"/>
    <w:rsid w:val="000B50AD"/>
    <w:rsid w:val="000B52C8"/>
    <w:rsid w:val="000B5C7A"/>
    <w:rsid w:val="000B6022"/>
    <w:rsid w:val="000B6255"/>
    <w:rsid w:val="000B6473"/>
    <w:rsid w:val="000B677A"/>
    <w:rsid w:val="000B6E8E"/>
    <w:rsid w:val="000B6EB8"/>
    <w:rsid w:val="000B7103"/>
    <w:rsid w:val="000B73D4"/>
    <w:rsid w:val="000B766F"/>
    <w:rsid w:val="000B76C1"/>
    <w:rsid w:val="000B76E5"/>
    <w:rsid w:val="000C0262"/>
    <w:rsid w:val="000C0495"/>
    <w:rsid w:val="000C0875"/>
    <w:rsid w:val="000C0993"/>
    <w:rsid w:val="000C0A7D"/>
    <w:rsid w:val="000C0BB1"/>
    <w:rsid w:val="000C0E8B"/>
    <w:rsid w:val="000C0FB9"/>
    <w:rsid w:val="000C12F2"/>
    <w:rsid w:val="000C133D"/>
    <w:rsid w:val="000C13F7"/>
    <w:rsid w:val="000C1C05"/>
    <w:rsid w:val="000C1E08"/>
    <w:rsid w:val="000C1ED5"/>
    <w:rsid w:val="000C2526"/>
    <w:rsid w:val="000C2775"/>
    <w:rsid w:val="000C28BB"/>
    <w:rsid w:val="000C28DE"/>
    <w:rsid w:val="000C2C40"/>
    <w:rsid w:val="000C2D5B"/>
    <w:rsid w:val="000C2F08"/>
    <w:rsid w:val="000C31CE"/>
    <w:rsid w:val="000C35F3"/>
    <w:rsid w:val="000C35FB"/>
    <w:rsid w:val="000C365D"/>
    <w:rsid w:val="000C3BE5"/>
    <w:rsid w:val="000C3E00"/>
    <w:rsid w:val="000C3F12"/>
    <w:rsid w:val="000C4054"/>
    <w:rsid w:val="000C438C"/>
    <w:rsid w:val="000C4401"/>
    <w:rsid w:val="000C45A2"/>
    <w:rsid w:val="000C5787"/>
    <w:rsid w:val="000C58C8"/>
    <w:rsid w:val="000C593E"/>
    <w:rsid w:val="000C5B57"/>
    <w:rsid w:val="000C5DA7"/>
    <w:rsid w:val="000C5EEA"/>
    <w:rsid w:val="000C60D3"/>
    <w:rsid w:val="000C61CE"/>
    <w:rsid w:val="000C61DE"/>
    <w:rsid w:val="000C6289"/>
    <w:rsid w:val="000C6293"/>
    <w:rsid w:val="000C6B1E"/>
    <w:rsid w:val="000C6D4B"/>
    <w:rsid w:val="000C6FAA"/>
    <w:rsid w:val="000C6FB0"/>
    <w:rsid w:val="000C74D2"/>
    <w:rsid w:val="000C76DE"/>
    <w:rsid w:val="000C770F"/>
    <w:rsid w:val="000C7DE6"/>
    <w:rsid w:val="000D016A"/>
    <w:rsid w:val="000D0277"/>
    <w:rsid w:val="000D0305"/>
    <w:rsid w:val="000D038B"/>
    <w:rsid w:val="000D063C"/>
    <w:rsid w:val="000D0677"/>
    <w:rsid w:val="000D074F"/>
    <w:rsid w:val="000D0779"/>
    <w:rsid w:val="000D0A7F"/>
    <w:rsid w:val="000D0E15"/>
    <w:rsid w:val="000D11FF"/>
    <w:rsid w:val="000D120C"/>
    <w:rsid w:val="000D1251"/>
    <w:rsid w:val="000D1252"/>
    <w:rsid w:val="000D1371"/>
    <w:rsid w:val="000D166E"/>
    <w:rsid w:val="000D1726"/>
    <w:rsid w:val="000D1876"/>
    <w:rsid w:val="000D19D7"/>
    <w:rsid w:val="000D1D84"/>
    <w:rsid w:val="000D1E1E"/>
    <w:rsid w:val="000D1EE1"/>
    <w:rsid w:val="000D1FB3"/>
    <w:rsid w:val="000D2036"/>
    <w:rsid w:val="000D2265"/>
    <w:rsid w:val="000D22C6"/>
    <w:rsid w:val="000D23BD"/>
    <w:rsid w:val="000D25A1"/>
    <w:rsid w:val="000D2649"/>
    <w:rsid w:val="000D26E8"/>
    <w:rsid w:val="000D2B76"/>
    <w:rsid w:val="000D2D03"/>
    <w:rsid w:val="000D3498"/>
    <w:rsid w:val="000D352B"/>
    <w:rsid w:val="000D353C"/>
    <w:rsid w:val="000D3664"/>
    <w:rsid w:val="000D37D1"/>
    <w:rsid w:val="000D3866"/>
    <w:rsid w:val="000D3C98"/>
    <w:rsid w:val="000D423A"/>
    <w:rsid w:val="000D429A"/>
    <w:rsid w:val="000D42AB"/>
    <w:rsid w:val="000D44D0"/>
    <w:rsid w:val="000D48BC"/>
    <w:rsid w:val="000D48C8"/>
    <w:rsid w:val="000D4ABE"/>
    <w:rsid w:val="000D4B6E"/>
    <w:rsid w:val="000D4B7D"/>
    <w:rsid w:val="000D4C20"/>
    <w:rsid w:val="000D4CB5"/>
    <w:rsid w:val="000D4DBB"/>
    <w:rsid w:val="000D4DC2"/>
    <w:rsid w:val="000D4EED"/>
    <w:rsid w:val="000D53EA"/>
    <w:rsid w:val="000D571C"/>
    <w:rsid w:val="000D5AA7"/>
    <w:rsid w:val="000D5EFD"/>
    <w:rsid w:val="000D5F9A"/>
    <w:rsid w:val="000D5FAE"/>
    <w:rsid w:val="000D611D"/>
    <w:rsid w:val="000D6207"/>
    <w:rsid w:val="000D6484"/>
    <w:rsid w:val="000D65E7"/>
    <w:rsid w:val="000D6662"/>
    <w:rsid w:val="000D6735"/>
    <w:rsid w:val="000D6742"/>
    <w:rsid w:val="000D6833"/>
    <w:rsid w:val="000D6861"/>
    <w:rsid w:val="000D687A"/>
    <w:rsid w:val="000D6C06"/>
    <w:rsid w:val="000D6D5E"/>
    <w:rsid w:val="000D6EEB"/>
    <w:rsid w:val="000D6F2E"/>
    <w:rsid w:val="000D71E4"/>
    <w:rsid w:val="000D7229"/>
    <w:rsid w:val="000D73E6"/>
    <w:rsid w:val="000D753B"/>
    <w:rsid w:val="000D759B"/>
    <w:rsid w:val="000D77AC"/>
    <w:rsid w:val="000D7CCB"/>
    <w:rsid w:val="000D7D3A"/>
    <w:rsid w:val="000E01EA"/>
    <w:rsid w:val="000E09B8"/>
    <w:rsid w:val="000E0A15"/>
    <w:rsid w:val="000E0BEF"/>
    <w:rsid w:val="000E0C55"/>
    <w:rsid w:val="000E115A"/>
    <w:rsid w:val="000E118D"/>
    <w:rsid w:val="000E119C"/>
    <w:rsid w:val="000E1656"/>
    <w:rsid w:val="000E19A9"/>
    <w:rsid w:val="000E1A66"/>
    <w:rsid w:val="000E1CB0"/>
    <w:rsid w:val="000E1E37"/>
    <w:rsid w:val="000E1F72"/>
    <w:rsid w:val="000E2222"/>
    <w:rsid w:val="000E24F9"/>
    <w:rsid w:val="000E2506"/>
    <w:rsid w:val="000E2701"/>
    <w:rsid w:val="000E277D"/>
    <w:rsid w:val="000E2B54"/>
    <w:rsid w:val="000E2C95"/>
    <w:rsid w:val="000E2E3D"/>
    <w:rsid w:val="000E2EFB"/>
    <w:rsid w:val="000E3150"/>
    <w:rsid w:val="000E32A1"/>
    <w:rsid w:val="000E3413"/>
    <w:rsid w:val="000E3763"/>
    <w:rsid w:val="000E3F4E"/>
    <w:rsid w:val="000E3FAD"/>
    <w:rsid w:val="000E4363"/>
    <w:rsid w:val="000E458A"/>
    <w:rsid w:val="000E477D"/>
    <w:rsid w:val="000E4969"/>
    <w:rsid w:val="000E49E6"/>
    <w:rsid w:val="000E4C32"/>
    <w:rsid w:val="000E4EF7"/>
    <w:rsid w:val="000E4FBF"/>
    <w:rsid w:val="000E544A"/>
    <w:rsid w:val="000E54AC"/>
    <w:rsid w:val="000E54E9"/>
    <w:rsid w:val="000E5813"/>
    <w:rsid w:val="000E597B"/>
    <w:rsid w:val="000E5B3E"/>
    <w:rsid w:val="000E5B66"/>
    <w:rsid w:val="000E603B"/>
    <w:rsid w:val="000E61E5"/>
    <w:rsid w:val="000E65ED"/>
    <w:rsid w:val="000E6654"/>
    <w:rsid w:val="000E6727"/>
    <w:rsid w:val="000E678C"/>
    <w:rsid w:val="000E67FB"/>
    <w:rsid w:val="000E6862"/>
    <w:rsid w:val="000E6B02"/>
    <w:rsid w:val="000E6E3B"/>
    <w:rsid w:val="000E7045"/>
    <w:rsid w:val="000E71C9"/>
    <w:rsid w:val="000E7240"/>
    <w:rsid w:val="000E738F"/>
    <w:rsid w:val="000E7532"/>
    <w:rsid w:val="000E77D0"/>
    <w:rsid w:val="000E78EF"/>
    <w:rsid w:val="000E7915"/>
    <w:rsid w:val="000E7C01"/>
    <w:rsid w:val="000F0399"/>
    <w:rsid w:val="000F05A8"/>
    <w:rsid w:val="000F05E1"/>
    <w:rsid w:val="000F0695"/>
    <w:rsid w:val="000F07C3"/>
    <w:rsid w:val="000F08D9"/>
    <w:rsid w:val="000F098D"/>
    <w:rsid w:val="000F09DB"/>
    <w:rsid w:val="000F0C2A"/>
    <w:rsid w:val="000F0C9B"/>
    <w:rsid w:val="000F0EA1"/>
    <w:rsid w:val="000F112F"/>
    <w:rsid w:val="000F1242"/>
    <w:rsid w:val="000F12B2"/>
    <w:rsid w:val="000F1368"/>
    <w:rsid w:val="000F142C"/>
    <w:rsid w:val="000F174A"/>
    <w:rsid w:val="000F17D7"/>
    <w:rsid w:val="000F18D7"/>
    <w:rsid w:val="000F18D9"/>
    <w:rsid w:val="000F1954"/>
    <w:rsid w:val="000F1B44"/>
    <w:rsid w:val="000F1B5C"/>
    <w:rsid w:val="000F1BA0"/>
    <w:rsid w:val="000F1D61"/>
    <w:rsid w:val="000F1DCC"/>
    <w:rsid w:val="000F1F94"/>
    <w:rsid w:val="000F22EE"/>
    <w:rsid w:val="000F2455"/>
    <w:rsid w:val="000F273C"/>
    <w:rsid w:val="000F2959"/>
    <w:rsid w:val="000F2BDA"/>
    <w:rsid w:val="000F2D2A"/>
    <w:rsid w:val="000F2D92"/>
    <w:rsid w:val="000F2EAC"/>
    <w:rsid w:val="000F2EE0"/>
    <w:rsid w:val="000F2F10"/>
    <w:rsid w:val="000F302A"/>
    <w:rsid w:val="000F322F"/>
    <w:rsid w:val="000F334B"/>
    <w:rsid w:val="000F370E"/>
    <w:rsid w:val="000F3A61"/>
    <w:rsid w:val="000F3B9B"/>
    <w:rsid w:val="000F3C4D"/>
    <w:rsid w:val="000F4146"/>
    <w:rsid w:val="000F4209"/>
    <w:rsid w:val="000F45E3"/>
    <w:rsid w:val="000F466A"/>
    <w:rsid w:val="000F46DD"/>
    <w:rsid w:val="000F4773"/>
    <w:rsid w:val="000F4B37"/>
    <w:rsid w:val="000F4B53"/>
    <w:rsid w:val="000F4D26"/>
    <w:rsid w:val="000F4D77"/>
    <w:rsid w:val="000F4DCD"/>
    <w:rsid w:val="000F5214"/>
    <w:rsid w:val="000F528E"/>
    <w:rsid w:val="000F52BB"/>
    <w:rsid w:val="000F543F"/>
    <w:rsid w:val="000F55FC"/>
    <w:rsid w:val="000F564C"/>
    <w:rsid w:val="000F56A4"/>
    <w:rsid w:val="000F5B51"/>
    <w:rsid w:val="000F5BFD"/>
    <w:rsid w:val="000F64E8"/>
    <w:rsid w:val="000F6562"/>
    <w:rsid w:val="000F65E3"/>
    <w:rsid w:val="000F68A9"/>
    <w:rsid w:val="000F6A62"/>
    <w:rsid w:val="000F6B26"/>
    <w:rsid w:val="000F6DFD"/>
    <w:rsid w:val="000F6E96"/>
    <w:rsid w:val="000F7286"/>
    <w:rsid w:val="000F73C4"/>
    <w:rsid w:val="000F7441"/>
    <w:rsid w:val="000F744E"/>
    <w:rsid w:val="000F78B5"/>
    <w:rsid w:val="000F797F"/>
    <w:rsid w:val="000F7A33"/>
    <w:rsid w:val="000F7D07"/>
    <w:rsid w:val="000F7F69"/>
    <w:rsid w:val="0010004C"/>
    <w:rsid w:val="0010072B"/>
    <w:rsid w:val="00100856"/>
    <w:rsid w:val="00100C30"/>
    <w:rsid w:val="00100D3A"/>
    <w:rsid w:val="00100EB9"/>
    <w:rsid w:val="00100FB4"/>
    <w:rsid w:val="00101619"/>
    <w:rsid w:val="00101717"/>
    <w:rsid w:val="001018D1"/>
    <w:rsid w:val="001018D6"/>
    <w:rsid w:val="00101C18"/>
    <w:rsid w:val="00101C19"/>
    <w:rsid w:val="00101DE5"/>
    <w:rsid w:val="00101E72"/>
    <w:rsid w:val="00102050"/>
    <w:rsid w:val="0010219C"/>
    <w:rsid w:val="001025BD"/>
    <w:rsid w:val="00102774"/>
    <w:rsid w:val="0010283C"/>
    <w:rsid w:val="001029B9"/>
    <w:rsid w:val="00102A23"/>
    <w:rsid w:val="00102AFA"/>
    <w:rsid w:val="00102C00"/>
    <w:rsid w:val="0010303E"/>
    <w:rsid w:val="0010304A"/>
    <w:rsid w:val="00103075"/>
    <w:rsid w:val="001030DA"/>
    <w:rsid w:val="00103271"/>
    <w:rsid w:val="001032F2"/>
    <w:rsid w:val="0010344C"/>
    <w:rsid w:val="001034BE"/>
    <w:rsid w:val="0010359D"/>
    <w:rsid w:val="00103675"/>
    <w:rsid w:val="0010368E"/>
    <w:rsid w:val="00103868"/>
    <w:rsid w:val="00103C13"/>
    <w:rsid w:val="00103EC4"/>
    <w:rsid w:val="00103ED4"/>
    <w:rsid w:val="00103F7C"/>
    <w:rsid w:val="00103FE3"/>
    <w:rsid w:val="0010421F"/>
    <w:rsid w:val="001042FE"/>
    <w:rsid w:val="001045B5"/>
    <w:rsid w:val="001045EC"/>
    <w:rsid w:val="00104B0C"/>
    <w:rsid w:val="00104C84"/>
    <w:rsid w:val="00104D21"/>
    <w:rsid w:val="00104D59"/>
    <w:rsid w:val="00104DF9"/>
    <w:rsid w:val="001050FF"/>
    <w:rsid w:val="0010511B"/>
    <w:rsid w:val="001056A1"/>
    <w:rsid w:val="0010570B"/>
    <w:rsid w:val="001058BC"/>
    <w:rsid w:val="001058BF"/>
    <w:rsid w:val="001058C7"/>
    <w:rsid w:val="00105B1B"/>
    <w:rsid w:val="00105CE0"/>
    <w:rsid w:val="00105CE1"/>
    <w:rsid w:val="00105D46"/>
    <w:rsid w:val="00105E0C"/>
    <w:rsid w:val="00105F09"/>
    <w:rsid w:val="001064A4"/>
    <w:rsid w:val="001064AD"/>
    <w:rsid w:val="00106C93"/>
    <w:rsid w:val="00106CA6"/>
    <w:rsid w:val="00106E7B"/>
    <w:rsid w:val="001072B6"/>
    <w:rsid w:val="001076D6"/>
    <w:rsid w:val="0010777A"/>
    <w:rsid w:val="00107EE4"/>
    <w:rsid w:val="00110073"/>
    <w:rsid w:val="0011012D"/>
    <w:rsid w:val="0011056B"/>
    <w:rsid w:val="001108E9"/>
    <w:rsid w:val="0011094F"/>
    <w:rsid w:val="00110B1F"/>
    <w:rsid w:val="00110DCC"/>
    <w:rsid w:val="00111051"/>
    <w:rsid w:val="001112A6"/>
    <w:rsid w:val="00111381"/>
    <w:rsid w:val="0011150F"/>
    <w:rsid w:val="001116FF"/>
    <w:rsid w:val="0011183C"/>
    <w:rsid w:val="00111E72"/>
    <w:rsid w:val="001122FB"/>
    <w:rsid w:val="0011252D"/>
    <w:rsid w:val="00112A42"/>
    <w:rsid w:val="00112B77"/>
    <w:rsid w:val="00113004"/>
    <w:rsid w:val="00113112"/>
    <w:rsid w:val="00113268"/>
    <w:rsid w:val="001138B4"/>
    <w:rsid w:val="00113952"/>
    <w:rsid w:val="00113986"/>
    <w:rsid w:val="001139B1"/>
    <w:rsid w:val="00113DF9"/>
    <w:rsid w:val="00113E34"/>
    <w:rsid w:val="00113E69"/>
    <w:rsid w:val="00113ECF"/>
    <w:rsid w:val="001140F7"/>
    <w:rsid w:val="001141AB"/>
    <w:rsid w:val="001142C5"/>
    <w:rsid w:val="001143F6"/>
    <w:rsid w:val="0011440F"/>
    <w:rsid w:val="00114600"/>
    <w:rsid w:val="001146FA"/>
    <w:rsid w:val="0011474E"/>
    <w:rsid w:val="001147A8"/>
    <w:rsid w:val="0011489F"/>
    <w:rsid w:val="001148C1"/>
    <w:rsid w:val="00114969"/>
    <w:rsid w:val="00114A04"/>
    <w:rsid w:val="00114DB5"/>
    <w:rsid w:val="00114DE8"/>
    <w:rsid w:val="00115193"/>
    <w:rsid w:val="00115215"/>
    <w:rsid w:val="001153DC"/>
    <w:rsid w:val="00115854"/>
    <w:rsid w:val="00115B1D"/>
    <w:rsid w:val="00115B5C"/>
    <w:rsid w:val="00115CC1"/>
    <w:rsid w:val="00116101"/>
    <w:rsid w:val="001163A4"/>
    <w:rsid w:val="001167E9"/>
    <w:rsid w:val="00116A39"/>
    <w:rsid w:val="00116AD7"/>
    <w:rsid w:val="00116E1E"/>
    <w:rsid w:val="00117321"/>
    <w:rsid w:val="0011753B"/>
    <w:rsid w:val="0011756D"/>
    <w:rsid w:val="001175BE"/>
    <w:rsid w:val="00117692"/>
    <w:rsid w:val="00117B2D"/>
    <w:rsid w:val="00117CAB"/>
    <w:rsid w:val="00117D77"/>
    <w:rsid w:val="00117F97"/>
    <w:rsid w:val="00120182"/>
    <w:rsid w:val="00120592"/>
    <w:rsid w:val="0012067A"/>
    <w:rsid w:val="00120863"/>
    <w:rsid w:val="00120875"/>
    <w:rsid w:val="001209A2"/>
    <w:rsid w:val="00121093"/>
    <w:rsid w:val="00121427"/>
    <w:rsid w:val="00121480"/>
    <w:rsid w:val="001214B6"/>
    <w:rsid w:val="001215EB"/>
    <w:rsid w:val="0012163D"/>
    <w:rsid w:val="0012189B"/>
    <w:rsid w:val="00121916"/>
    <w:rsid w:val="00121992"/>
    <w:rsid w:val="00121DE2"/>
    <w:rsid w:val="00121E2A"/>
    <w:rsid w:val="00122204"/>
    <w:rsid w:val="0012225A"/>
    <w:rsid w:val="001222D9"/>
    <w:rsid w:val="0012258B"/>
    <w:rsid w:val="00122896"/>
    <w:rsid w:val="001228A5"/>
    <w:rsid w:val="001228D6"/>
    <w:rsid w:val="00122B9B"/>
    <w:rsid w:val="00122E37"/>
    <w:rsid w:val="00122EB0"/>
    <w:rsid w:val="00122F4A"/>
    <w:rsid w:val="00122F8E"/>
    <w:rsid w:val="00123066"/>
    <w:rsid w:val="001230C6"/>
    <w:rsid w:val="00123156"/>
    <w:rsid w:val="00123727"/>
    <w:rsid w:val="00123780"/>
    <w:rsid w:val="001237C7"/>
    <w:rsid w:val="0012382E"/>
    <w:rsid w:val="001238DC"/>
    <w:rsid w:val="00123B0A"/>
    <w:rsid w:val="00123D94"/>
    <w:rsid w:val="001242CB"/>
    <w:rsid w:val="00124335"/>
    <w:rsid w:val="00124663"/>
    <w:rsid w:val="001247E6"/>
    <w:rsid w:val="00124841"/>
    <w:rsid w:val="00124CEF"/>
    <w:rsid w:val="001251D7"/>
    <w:rsid w:val="001251E9"/>
    <w:rsid w:val="001253CB"/>
    <w:rsid w:val="0012598F"/>
    <w:rsid w:val="00125A4A"/>
    <w:rsid w:val="0012605C"/>
    <w:rsid w:val="0012608C"/>
    <w:rsid w:val="001263B1"/>
    <w:rsid w:val="001267DE"/>
    <w:rsid w:val="00126958"/>
    <w:rsid w:val="00126961"/>
    <w:rsid w:val="00126B76"/>
    <w:rsid w:val="00126C8C"/>
    <w:rsid w:val="00126DCD"/>
    <w:rsid w:val="00126FAE"/>
    <w:rsid w:val="0012707F"/>
    <w:rsid w:val="00127436"/>
    <w:rsid w:val="001277FA"/>
    <w:rsid w:val="001278DC"/>
    <w:rsid w:val="00127EAC"/>
    <w:rsid w:val="00127F1F"/>
    <w:rsid w:val="001301E4"/>
    <w:rsid w:val="0013063B"/>
    <w:rsid w:val="00130BCB"/>
    <w:rsid w:val="00130CBE"/>
    <w:rsid w:val="00131493"/>
    <w:rsid w:val="001314C6"/>
    <w:rsid w:val="001314DC"/>
    <w:rsid w:val="00131759"/>
    <w:rsid w:val="001317BD"/>
    <w:rsid w:val="0013196F"/>
    <w:rsid w:val="00131BFE"/>
    <w:rsid w:val="00131FDB"/>
    <w:rsid w:val="001321EC"/>
    <w:rsid w:val="0013244D"/>
    <w:rsid w:val="00132625"/>
    <w:rsid w:val="0013272B"/>
    <w:rsid w:val="001329B9"/>
    <w:rsid w:val="00132A33"/>
    <w:rsid w:val="00133029"/>
    <w:rsid w:val="0013302A"/>
    <w:rsid w:val="0013305B"/>
    <w:rsid w:val="00133204"/>
    <w:rsid w:val="00133298"/>
    <w:rsid w:val="001333D6"/>
    <w:rsid w:val="00133620"/>
    <w:rsid w:val="001337C7"/>
    <w:rsid w:val="00133889"/>
    <w:rsid w:val="001338CF"/>
    <w:rsid w:val="00133A08"/>
    <w:rsid w:val="00133A5E"/>
    <w:rsid w:val="00133A88"/>
    <w:rsid w:val="00133A93"/>
    <w:rsid w:val="00133AB7"/>
    <w:rsid w:val="00133BC4"/>
    <w:rsid w:val="00133F39"/>
    <w:rsid w:val="0013414D"/>
    <w:rsid w:val="00134389"/>
    <w:rsid w:val="001345E0"/>
    <w:rsid w:val="00134648"/>
    <w:rsid w:val="00134840"/>
    <w:rsid w:val="00134856"/>
    <w:rsid w:val="001349C3"/>
    <w:rsid w:val="00134AAE"/>
    <w:rsid w:val="00134AB8"/>
    <w:rsid w:val="00134C79"/>
    <w:rsid w:val="00134F0F"/>
    <w:rsid w:val="00134FA6"/>
    <w:rsid w:val="00135046"/>
    <w:rsid w:val="0013530D"/>
    <w:rsid w:val="00135417"/>
    <w:rsid w:val="001354D0"/>
    <w:rsid w:val="0013558B"/>
    <w:rsid w:val="0013560F"/>
    <w:rsid w:val="001358F4"/>
    <w:rsid w:val="001361AE"/>
    <w:rsid w:val="00136517"/>
    <w:rsid w:val="00136AE4"/>
    <w:rsid w:val="00137019"/>
    <w:rsid w:val="0013714C"/>
    <w:rsid w:val="00137180"/>
    <w:rsid w:val="00137399"/>
    <w:rsid w:val="0013749F"/>
    <w:rsid w:val="001376A7"/>
    <w:rsid w:val="00137826"/>
    <w:rsid w:val="00137F51"/>
    <w:rsid w:val="00140514"/>
    <w:rsid w:val="00140517"/>
    <w:rsid w:val="001405F9"/>
    <w:rsid w:val="0014067A"/>
    <w:rsid w:val="001407FB"/>
    <w:rsid w:val="00140B76"/>
    <w:rsid w:val="00140DFC"/>
    <w:rsid w:val="001412F5"/>
    <w:rsid w:val="00141307"/>
    <w:rsid w:val="0014173D"/>
    <w:rsid w:val="001419A6"/>
    <w:rsid w:val="00141C9B"/>
    <w:rsid w:val="00142153"/>
    <w:rsid w:val="0014229B"/>
    <w:rsid w:val="00142302"/>
    <w:rsid w:val="00142351"/>
    <w:rsid w:val="0014246A"/>
    <w:rsid w:val="001427A0"/>
    <w:rsid w:val="001428DD"/>
    <w:rsid w:val="001428EA"/>
    <w:rsid w:val="00142E32"/>
    <w:rsid w:val="00142E74"/>
    <w:rsid w:val="00142F67"/>
    <w:rsid w:val="00143317"/>
    <w:rsid w:val="0014333D"/>
    <w:rsid w:val="001434DA"/>
    <w:rsid w:val="00143574"/>
    <w:rsid w:val="0014393A"/>
    <w:rsid w:val="00143989"/>
    <w:rsid w:val="001439C5"/>
    <w:rsid w:val="001439DF"/>
    <w:rsid w:val="00143AFE"/>
    <w:rsid w:val="00143BA3"/>
    <w:rsid w:val="00143E4C"/>
    <w:rsid w:val="00143F21"/>
    <w:rsid w:val="0014467C"/>
    <w:rsid w:val="00144B30"/>
    <w:rsid w:val="00144B53"/>
    <w:rsid w:val="00144BE5"/>
    <w:rsid w:val="00144C62"/>
    <w:rsid w:val="00144CD8"/>
    <w:rsid w:val="001451DE"/>
    <w:rsid w:val="00145340"/>
    <w:rsid w:val="001454F1"/>
    <w:rsid w:val="00145BD8"/>
    <w:rsid w:val="00145C50"/>
    <w:rsid w:val="00146AE9"/>
    <w:rsid w:val="00146FB2"/>
    <w:rsid w:val="001470C5"/>
    <w:rsid w:val="00147347"/>
    <w:rsid w:val="001477C9"/>
    <w:rsid w:val="001477D4"/>
    <w:rsid w:val="001478D1"/>
    <w:rsid w:val="00147978"/>
    <w:rsid w:val="00147A02"/>
    <w:rsid w:val="001503E4"/>
    <w:rsid w:val="0015045D"/>
    <w:rsid w:val="0015052B"/>
    <w:rsid w:val="001507AF"/>
    <w:rsid w:val="001508CE"/>
    <w:rsid w:val="00150922"/>
    <w:rsid w:val="00150ED4"/>
    <w:rsid w:val="0015117C"/>
    <w:rsid w:val="0015188B"/>
    <w:rsid w:val="00151BA8"/>
    <w:rsid w:val="00151C25"/>
    <w:rsid w:val="00151CA5"/>
    <w:rsid w:val="00151F2A"/>
    <w:rsid w:val="00151FA0"/>
    <w:rsid w:val="001521EB"/>
    <w:rsid w:val="00152755"/>
    <w:rsid w:val="00152809"/>
    <w:rsid w:val="0015293B"/>
    <w:rsid w:val="00152BB8"/>
    <w:rsid w:val="00152E9F"/>
    <w:rsid w:val="00152F4B"/>
    <w:rsid w:val="0015309A"/>
    <w:rsid w:val="001530A9"/>
    <w:rsid w:val="001534BA"/>
    <w:rsid w:val="00153676"/>
    <w:rsid w:val="001537EE"/>
    <w:rsid w:val="001539C4"/>
    <w:rsid w:val="00153AE0"/>
    <w:rsid w:val="00153C05"/>
    <w:rsid w:val="00153CC1"/>
    <w:rsid w:val="00153F1B"/>
    <w:rsid w:val="00154670"/>
    <w:rsid w:val="00154B5B"/>
    <w:rsid w:val="00154BB7"/>
    <w:rsid w:val="00154C01"/>
    <w:rsid w:val="00154E1B"/>
    <w:rsid w:val="00154EA8"/>
    <w:rsid w:val="0015514D"/>
    <w:rsid w:val="001551B7"/>
    <w:rsid w:val="001551BF"/>
    <w:rsid w:val="001552A9"/>
    <w:rsid w:val="0015577F"/>
    <w:rsid w:val="00155EEF"/>
    <w:rsid w:val="001566DB"/>
    <w:rsid w:val="0015675B"/>
    <w:rsid w:val="001568DA"/>
    <w:rsid w:val="00156955"/>
    <w:rsid w:val="00156A5F"/>
    <w:rsid w:val="00156C78"/>
    <w:rsid w:val="00156E63"/>
    <w:rsid w:val="00156FE9"/>
    <w:rsid w:val="0015712A"/>
    <w:rsid w:val="001572C6"/>
    <w:rsid w:val="00157838"/>
    <w:rsid w:val="00157F53"/>
    <w:rsid w:val="0016011A"/>
    <w:rsid w:val="001608A8"/>
    <w:rsid w:val="00160A1E"/>
    <w:rsid w:val="00160F3B"/>
    <w:rsid w:val="00160FE5"/>
    <w:rsid w:val="00161228"/>
    <w:rsid w:val="001612ED"/>
    <w:rsid w:val="00161351"/>
    <w:rsid w:val="0016185A"/>
    <w:rsid w:val="00161A23"/>
    <w:rsid w:val="00161A42"/>
    <w:rsid w:val="00161BE1"/>
    <w:rsid w:val="00161D18"/>
    <w:rsid w:val="00161E8C"/>
    <w:rsid w:val="00162269"/>
    <w:rsid w:val="00162364"/>
    <w:rsid w:val="0016260D"/>
    <w:rsid w:val="00162A2D"/>
    <w:rsid w:val="00162C60"/>
    <w:rsid w:val="00162CFB"/>
    <w:rsid w:val="00162EA8"/>
    <w:rsid w:val="001630A0"/>
    <w:rsid w:val="001630C8"/>
    <w:rsid w:val="00163234"/>
    <w:rsid w:val="001634E9"/>
    <w:rsid w:val="0016360C"/>
    <w:rsid w:val="001636FD"/>
    <w:rsid w:val="00163970"/>
    <w:rsid w:val="00163A30"/>
    <w:rsid w:val="00163A79"/>
    <w:rsid w:val="00163B3E"/>
    <w:rsid w:val="00163B75"/>
    <w:rsid w:val="00163C0F"/>
    <w:rsid w:val="00163C52"/>
    <w:rsid w:val="00163CEB"/>
    <w:rsid w:val="00163D8E"/>
    <w:rsid w:val="00163DDA"/>
    <w:rsid w:val="00163FC2"/>
    <w:rsid w:val="00164010"/>
    <w:rsid w:val="001640D7"/>
    <w:rsid w:val="001643CF"/>
    <w:rsid w:val="00164430"/>
    <w:rsid w:val="00164DD7"/>
    <w:rsid w:val="0016504B"/>
    <w:rsid w:val="00165132"/>
    <w:rsid w:val="00165247"/>
    <w:rsid w:val="0016540E"/>
    <w:rsid w:val="001654DB"/>
    <w:rsid w:val="001655DA"/>
    <w:rsid w:val="00165625"/>
    <w:rsid w:val="0016563E"/>
    <w:rsid w:val="0016574D"/>
    <w:rsid w:val="001659A6"/>
    <w:rsid w:val="001659F8"/>
    <w:rsid w:val="00165B2C"/>
    <w:rsid w:val="00165B8B"/>
    <w:rsid w:val="00165CF4"/>
    <w:rsid w:val="0016611F"/>
    <w:rsid w:val="001661BC"/>
    <w:rsid w:val="001661F1"/>
    <w:rsid w:val="001664CA"/>
    <w:rsid w:val="001665AC"/>
    <w:rsid w:val="001665B6"/>
    <w:rsid w:val="001667D6"/>
    <w:rsid w:val="00166B70"/>
    <w:rsid w:val="00166BAB"/>
    <w:rsid w:val="0016715C"/>
    <w:rsid w:val="00167182"/>
    <w:rsid w:val="0016790D"/>
    <w:rsid w:val="00167BEF"/>
    <w:rsid w:val="00167DFC"/>
    <w:rsid w:val="00170B1C"/>
    <w:rsid w:val="00170B5F"/>
    <w:rsid w:val="00170C49"/>
    <w:rsid w:val="0017154B"/>
    <w:rsid w:val="001716CA"/>
    <w:rsid w:val="00171BEE"/>
    <w:rsid w:val="00171CFB"/>
    <w:rsid w:val="00171DCD"/>
    <w:rsid w:val="00171E90"/>
    <w:rsid w:val="00171F55"/>
    <w:rsid w:val="001720F4"/>
    <w:rsid w:val="001722E7"/>
    <w:rsid w:val="00172351"/>
    <w:rsid w:val="00172381"/>
    <w:rsid w:val="001723FF"/>
    <w:rsid w:val="001725A2"/>
    <w:rsid w:val="0017290E"/>
    <w:rsid w:val="00172CB0"/>
    <w:rsid w:val="00172FFB"/>
    <w:rsid w:val="00173130"/>
    <w:rsid w:val="0017324D"/>
    <w:rsid w:val="00173686"/>
    <w:rsid w:val="001736F9"/>
    <w:rsid w:val="0017399B"/>
    <w:rsid w:val="00173E1D"/>
    <w:rsid w:val="00174070"/>
    <w:rsid w:val="00174366"/>
    <w:rsid w:val="00174473"/>
    <w:rsid w:val="001746FB"/>
    <w:rsid w:val="00174C88"/>
    <w:rsid w:val="00174FEF"/>
    <w:rsid w:val="001752D1"/>
    <w:rsid w:val="00175314"/>
    <w:rsid w:val="001753E0"/>
    <w:rsid w:val="001756A2"/>
    <w:rsid w:val="0017584B"/>
    <w:rsid w:val="00175880"/>
    <w:rsid w:val="001759D2"/>
    <w:rsid w:val="00175ABE"/>
    <w:rsid w:val="00175D47"/>
    <w:rsid w:val="00176136"/>
    <w:rsid w:val="0017617A"/>
    <w:rsid w:val="00176221"/>
    <w:rsid w:val="00176658"/>
    <w:rsid w:val="00176D1A"/>
    <w:rsid w:val="00176F14"/>
    <w:rsid w:val="00176F28"/>
    <w:rsid w:val="00177015"/>
    <w:rsid w:val="0017707F"/>
    <w:rsid w:val="001770BC"/>
    <w:rsid w:val="001771E6"/>
    <w:rsid w:val="001772C0"/>
    <w:rsid w:val="00177543"/>
    <w:rsid w:val="00177712"/>
    <w:rsid w:val="001779EF"/>
    <w:rsid w:val="00177D96"/>
    <w:rsid w:val="00177E71"/>
    <w:rsid w:val="00177FB9"/>
    <w:rsid w:val="001801B6"/>
    <w:rsid w:val="00180559"/>
    <w:rsid w:val="0018066C"/>
    <w:rsid w:val="001806A2"/>
    <w:rsid w:val="001806FD"/>
    <w:rsid w:val="0018118F"/>
    <w:rsid w:val="001813B3"/>
    <w:rsid w:val="001813E6"/>
    <w:rsid w:val="0018177E"/>
    <w:rsid w:val="00181C11"/>
    <w:rsid w:val="00182130"/>
    <w:rsid w:val="001821C2"/>
    <w:rsid w:val="00182202"/>
    <w:rsid w:val="00182639"/>
    <w:rsid w:val="001826E1"/>
    <w:rsid w:val="001829F7"/>
    <w:rsid w:val="00182A78"/>
    <w:rsid w:val="00182BEB"/>
    <w:rsid w:val="00182FB6"/>
    <w:rsid w:val="001831CD"/>
    <w:rsid w:val="00183281"/>
    <w:rsid w:val="001832BA"/>
    <w:rsid w:val="0018347C"/>
    <w:rsid w:val="00183683"/>
    <w:rsid w:val="00183690"/>
    <w:rsid w:val="001836F7"/>
    <w:rsid w:val="001839A2"/>
    <w:rsid w:val="00183AAD"/>
    <w:rsid w:val="00183DF4"/>
    <w:rsid w:val="0018417B"/>
    <w:rsid w:val="0018425A"/>
    <w:rsid w:val="001843DB"/>
    <w:rsid w:val="0018494C"/>
    <w:rsid w:val="00184AF9"/>
    <w:rsid w:val="00184C2B"/>
    <w:rsid w:val="00184C45"/>
    <w:rsid w:val="00184EDC"/>
    <w:rsid w:val="001851A2"/>
    <w:rsid w:val="0018528F"/>
    <w:rsid w:val="001852F7"/>
    <w:rsid w:val="00185434"/>
    <w:rsid w:val="00185481"/>
    <w:rsid w:val="0018567E"/>
    <w:rsid w:val="001856D5"/>
    <w:rsid w:val="00185750"/>
    <w:rsid w:val="001858F5"/>
    <w:rsid w:val="00185A26"/>
    <w:rsid w:val="00185B8E"/>
    <w:rsid w:val="00185F7B"/>
    <w:rsid w:val="0018631A"/>
    <w:rsid w:val="0018634E"/>
    <w:rsid w:val="001869D3"/>
    <w:rsid w:val="00186EBB"/>
    <w:rsid w:val="00186F90"/>
    <w:rsid w:val="00186FA4"/>
    <w:rsid w:val="00187148"/>
    <w:rsid w:val="00187310"/>
    <w:rsid w:val="00187344"/>
    <w:rsid w:val="001873D4"/>
    <w:rsid w:val="00187915"/>
    <w:rsid w:val="00187E29"/>
    <w:rsid w:val="00187EE0"/>
    <w:rsid w:val="00187F4B"/>
    <w:rsid w:val="00190172"/>
    <w:rsid w:val="00190705"/>
    <w:rsid w:val="001909A6"/>
    <w:rsid w:val="00190B2E"/>
    <w:rsid w:val="00190BF9"/>
    <w:rsid w:val="00190DD0"/>
    <w:rsid w:val="00190E80"/>
    <w:rsid w:val="00191151"/>
    <w:rsid w:val="00191AE4"/>
    <w:rsid w:val="00192099"/>
    <w:rsid w:val="001921BE"/>
    <w:rsid w:val="0019226D"/>
    <w:rsid w:val="0019234E"/>
    <w:rsid w:val="00192496"/>
    <w:rsid w:val="00192736"/>
    <w:rsid w:val="00192B6C"/>
    <w:rsid w:val="00192C6C"/>
    <w:rsid w:val="00192E8E"/>
    <w:rsid w:val="00193641"/>
    <w:rsid w:val="00193711"/>
    <w:rsid w:val="00193870"/>
    <w:rsid w:val="001938C7"/>
    <w:rsid w:val="00193C33"/>
    <w:rsid w:val="00193CAB"/>
    <w:rsid w:val="00193DFC"/>
    <w:rsid w:val="00194118"/>
    <w:rsid w:val="001941C4"/>
    <w:rsid w:val="0019425C"/>
    <w:rsid w:val="00194757"/>
    <w:rsid w:val="0019485C"/>
    <w:rsid w:val="00194D54"/>
    <w:rsid w:val="00195011"/>
    <w:rsid w:val="00195071"/>
    <w:rsid w:val="00195134"/>
    <w:rsid w:val="001952E9"/>
    <w:rsid w:val="001953A5"/>
    <w:rsid w:val="0019542E"/>
    <w:rsid w:val="001954A9"/>
    <w:rsid w:val="0019551D"/>
    <w:rsid w:val="00195541"/>
    <w:rsid w:val="00195701"/>
    <w:rsid w:val="001957AE"/>
    <w:rsid w:val="001957B4"/>
    <w:rsid w:val="001957F3"/>
    <w:rsid w:val="0019596D"/>
    <w:rsid w:val="00195A73"/>
    <w:rsid w:val="0019618F"/>
    <w:rsid w:val="00196266"/>
    <w:rsid w:val="0019628D"/>
    <w:rsid w:val="001964C7"/>
    <w:rsid w:val="00196821"/>
    <w:rsid w:val="0019697E"/>
    <w:rsid w:val="00196EDE"/>
    <w:rsid w:val="0019760C"/>
    <w:rsid w:val="00197856"/>
    <w:rsid w:val="00197C1B"/>
    <w:rsid w:val="00197D54"/>
    <w:rsid w:val="00197EA5"/>
    <w:rsid w:val="00197F9F"/>
    <w:rsid w:val="001A01A7"/>
    <w:rsid w:val="001A01C1"/>
    <w:rsid w:val="001A022A"/>
    <w:rsid w:val="001A022B"/>
    <w:rsid w:val="001A0273"/>
    <w:rsid w:val="001A03C4"/>
    <w:rsid w:val="001A0583"/>
    <w:rsid w:val="001A07FB"/>
    <w:rsid w:val="001A0969"/>
    <w:rsid w:val="001A0BED"/>
    <w:rsid w:val="001A0DD2"/>
    <w:rsid w:val="001A0DFB"/>
    <w:rsid w:val="001A1068"/>
    <w:rsid w:val="001A1280"/>
    <w:rsid w:val="001A13B1"/>
    <w:rsid w:val="001A159C"/>
    <w:rsid w:val="001A16CA"/>
    <w:rsid w:val="001A1754"/>
    <w:rsid w:val="001A1798"/>
    <w:rsid w:val="001A190C"/>
    <w:rsid w:val="001A192E"/>
    <w:rsid w:val="001A1AA4"/>
    <w:rsid w:val="001A1B6E"/>
    <w:rsid w:val="001A1C43"/>
    <w:rsid w:val="001A2259"/>
    <w:rsid w:val="001A270C"/>
    <w:rsid w:val="001A284D"/>
    <w:rsid w:val="001A28BC"/>
    <w:rsid w:val="001A28CF"/>
    <w:rsid w:val="001A28DE"/>
    <w:rsid w:val="001A2A71"/>
    <w:rsid w:val="001A2D13"/>
    <w:rsid w:val="001A2D5C"/>
    <w:rsid w:val="001A2D80"/>
    <w:rsid w:val="001A2DBB"/>
    <w:rsid w:val="001A3242"/>
    <w:rsid w:val="001A35A3"/>
    <w:rsid w:val="001A3BAF"/>
    <w:rsid w:val="001A3DCA"/>
    <w:rsid w:val="001A3E5C"/>
    <w:rsid w:val="001A3F82"/>
    <w:rsid w:val="001A4100"/>
    <w:rsid w:val="001A41B4"/>
    <w:rsid w:val="001A4272"/>
    <w:rsid w:val="001A43B6"/>
    <w:rsid w:val="001A448C"/>
    <w:rsid w:val="001A471E"/>
    <w:rsid w:val="001A47A9"/>
    <w:rsid w:val="001A4923"/>
    <w:rsid w:val="001A4AE4"/>
    <w:rsid w:val="001A4D3E"/>
    <w:rsid w:val="001A4D6A"/>
    <w:rsid w:val="001A4F14"/>
    <w:rsid w:val="001A5132"/>
    <w:rsid w:val="001A5144"/>
    <w:rsid w:val="001A516A"/>
    <w:rsid w:val="001A5174"/>
    <w:rsid w:val="001A5192"/>
    <w:rsid w:val="001A5369"/>
    <w:rsid w:val="001A547C"/>
    <w:rsid w:val="001A55E1"/>
    <w:rsid w:val="001A5D26"/>
    <w:rsid w:val="001A6648"/>
    <w:rsid w:val="001A669F"/>
    <w:rsid w:val="001A67AE"/>
    <w:rsid w:val="001A684E"/>
    <w:rsid w:val="001A6D58"/>
    <w:rsid w:val="001A6EBA"/>
    <w:rsid w:val="001A6F0B"/>
    <w:rsid w:val="001A7101"/>
    <w:rsid w:val="001A7316"/>
    <w:rsid w:val="001A74EB"/>
    <w:rsid w:val="001A7A62"/>
    <w:rsid w:val="001A7A83"/>
    <w:rsid w:val="001A7B8B"/>
    <w:rsid w:val="001A7DD3"/>
    <w:rsid w:val="001B02AE"/>
    <w:rsid w:val="001B02C6"/>
    <w:rsid w:val="001B0702"/>
    <w:rsid w:val="001B0806"/>
    <w:rsid w:val="001B0C96"/>
    <w:rsid w:val="001B0FC2"/>
    <w:rsid w:val="001B16BE"/>
    <w:rsid w:val="001B1790"/>
    <w:rsid w:val="001B1863"/>
    <w:rsid w:val="001B1A5B"/>
    <w:rsid w:val="001B1BA5"/>
    <w:rsid w:val="001B1DE7"/>
    <w:rsid w:val="001B22B7"/>
    <w:rsid w:val="001B241A"/>
    <w:rsid w:val="001B2518"/>
    <w:rsid w:val="001B2522"/>
    <w:rsid w:val="001B253B"/>
    <w:rsid w:val="001B270A"/>
    <w:rsid w:val="001B280C"/>
    <w:rsid w:val="001B28E3"/>
    <w:rsid w:val="001B296C"/>
    <w:rsid w:val="001B2E26"/>
    <w:rsid w:val="001B3090"/>
    <w:rsid w:val="001B33E1"/>
    <w:rsid w:val="001B35CE"/>
    <w:rsid w:val="001B3BE8"/>
    <w:rsid w:val="001B3C08"/>
    <w:rsid w:val="001B4B62"/>
    <w:rsid w:val="001B4C44"/>
    <w:rsid w:val="001B50C4"/>
    <w:rsid w:val="001B5245"/>
    <w:rsid w:val="001B577D"/>
    <w:rsid w:val="001B5AF3"/>
    <w:rsid w:val="001B5CD4"/>
    <w:rsid w:val="001B5FFF"/>
    <w:rsid w:val="001B6079"/>
    <w:rsid w:val="001B616A"/>
    <w:rsid w:val="001B61BB"/>
    <w:rsid w:val="001B62BF"/>
    <w:rsid w:val="001B6576"/>
    <w:rsid w:val="001B6AAF"/>
    <w:rsid w:val="001B6C9C"/>
    <w:rsid w:val="001B6EBE"/>
    <w:rsid w:val="001B6ED3"/>
    <w:rsid w:val="001B6F60"/>
    <w:rsid w:val="001B6FE6"/>
    <w:rsid w:val="001B718E"/>
    <w:rsid w:val="001B763D"/>
    <w:rsid w:val="001B7924"/>
    <w:rsid w:val="001B792A"/>
    <w:rsid w:val="001B7D2D"/>
    <w:rsid w:val="001B7DC7"/>
    <w:rsid w:val="001B7DCF"/>
    <w:rsid w:val="001C01F1"/>
    <w:rsid w:val="001C047C"/>
    <w:rsid w:val="001C06D7"/>
    <w:rsid w:val="001C0741"/>
    <w:rsid w:val="001C08BA"/>
    <w:rsid w:val="001C08FB"/>
    <w:rsid w:val="001C0ADE"/>
    <w:rsid w:val="001C1343"/>
    <w:rsid w:val="001C1517"/>
    <w:rsid w:val="001C16DE"/>
    <w:rsid w:val="001C17A1"/>
    <w:rsid w:val="001C1936"/>
    <w:rsid w:val="001C1BE3"/>
    <w:rsid w:val="001C1F45"/>
    <w:rsid w:val="001C21FE"/>
    <w:rsid w:val="001C2592"/>
    <w:rsid w:val="001C25A9"/>
    <w:rsid w:val="001C269F"/>
    <w:rsid w:val="001C26D6"/>
    <w:rsid w:val="001C2805"/>
    <w:rsid w:val="001C2929"/>
    <w:rsid w:val="001C293A"/>
    <w:rsid w:val="001C2944"/>
    <w:rsid w:val="001C2BD7"/>
    <w:rsid w:val="001C2C82"/>
    <w:rsid w:val="001C2DE9"/>
    <w:rsid w:val="001C2E9F"/>
    <w:rsid w:val="001C2EA3"/>
    <w:rsid w:val="001C3130"/>
    <w:rsid w:val="001C32AF"/>
    <w:rsid w:val="001C331A"/>
    <w:rsid w:val="001C3E9E"/>
    <w:rsid w:val="001C4107"/>
    <w:rsid w:val="001C4146"/>
    <w:rsid w:val="001C440C"/>
    <w:rsid w:val="001C4580"/>
    <w:rsid w:val="001C490F"/>
    <w:rsid w:val="001C4D3F"/>
    <w:rsid w:val="001C50EA"/>
    <w:rsid w:val="001C513C"/>
    <w:rsid w:val="001C52C2"/>
    <w:rsid w:val="001C52D4"/>
    <w:rsid w:val="001C5917"/>
    <w:rsid w:val="001C5992"/>
    <w:rsid w:val="001C5B29"/>
    <w:rsid w:val="001C5B75"/>
    <w:rsid w:val="001C5BE2"/>
    <w:rsid w:val="001C5C78"/>
    <w:rsid w:val="001C5D13"/>
    <w:rsid w:val="001C5D56"/>
    <w:rsid w:val="001C5F25"/>
    <w:rsid w:val="001C5FDC"/>
    <w:rsid w:val="001C63CD"/>
    <w:rsid w:val="001C65B5"/>
    <w:rsid w:val="001C6A20"/>
    <w:rsid w:val="001C6A55"/>
    <w:rsid w:val="001C6B80"/>
    <w:rsid w:val="001C7046"/>
    <w:rsid w:val="001C71C8"/>
    <w:rsid w:val="001C73E3"/>
    <w:rsid w:val="001C7547"/>
    <w:rsid w:val="001C777D"/>
    <w:rsid w:val="001C77C4"/>
    <w:rsid w:val="001C7A7F"/>
    <w:rsid w:val="001C7C04"/>
    <w:rsid w:val="001C7E61"/>
    <w:rsid w:val="001D00E7"/>
    <w:rsid w:val="001D01A6"/>
    <w:rsid w:val="001D037D"/>
    <w:rsid w:val="001D0463"/>
    <w:rsid w:val="001D0575"/>
    <w:rsid w:val="001D0666"/>
    <w:rsid w:val="001D068E"/>
    <w:rsid w:val="001D0A8C"/>
    <w:rsid w:val="001D0BB9"/>
    <w:rsid w:val="001D105A"/>
    <w:rsid w:val="001D10C8"/>
    <w:rsid w:val="001D10DD"/>
    <w:rsid w:val="001D11B6"/>
    <w:rsid w:val="001D13AD"/>
    <w:rsid w:val="001D1791"/>
    <w:rsid w:val="001D1C44"/>
    <w:rsid w:val="001D1EB1"/>
    <w:rsid w:val="001D20D9"/>
    <w:rsid w:val="001D2177"/>
    <w:rsid w:val="001D2560"/>
    <w:rsid w:val="001D2605"/>
    <w:rsid w:val="001D279E"/>
    <w:rsid w:val="001D293E"/>
    <w:rsid w:val="001D2952"/>
    <w:rsid w:val="001D296A"/>
    <w:rsid w:val="001D2BAF"/>
    <w:rsid w:val="001D2E62"/>
    <w:rsid w:val="001D2F9E"/>
    <w:rsid w:val="001D30AC"/>
    <w:rsid w:val="001D332B"/>
    <w:rsid w:val="001D34A0"/>
    <w:rsid w:val="001D38CC"/>
    <w:rsid w:val="001D3D40"/>
    <w:rsid w:val="001D3D68"/>
    <w:rsid w:val="001D43CC"/>
    <w:rsid w:val="001D44A2"/>
    <w:rsid w:val="001D45CD"/>
    <w:rsid w:val="001D45F5"/>
    <w:rsid w:val="001D4695"/>
    <w:rsid w:val="001D46F2"/>
    <w:rsid w:val="001D4C39"/>
    <w:rsid w:val="001D4CE8"/>
    <w:rsid w:val="001D4D97"/>
    <w:rsid w:val="001D4EB7"/>
    <w:rsid w:val="001D4FCB"/>
    <w:rsid w:val="001D576F"/>
    <w:rsid w:val="001D58B3"/>
    <w:rsid w:val="001D5908"/>
    <w:rsid w:val="001D5954"/>
    <w:rsid w:val="001D5D9D"/>
    <w:rsid w:val="001D5DD9"/>
    <w:rsid w:val="001D603F"/>
    <w:rsid w:val="001D6081"/>
    <w:rsid w:val="001D649C"/>
    <w:rsid w:val="001D64D7"/>
    <w:rsid w:val="001D6691"/>
    <w:rsid w:val="001D6BD8"/>
    <w:rsid w:val="001D6C3C"/>
    <w:rsid w:val="001D6D6D"/>
    <w:rsid w:val="001D6DB3"/>
    <w:rsid w:val="001D72A3"/>
    <w:rsid w:val="001D7429"/>
    <w:rsid w:val="001D74B6"/>
    <w:rsid w:val="001E0579"/>
    <w:rsid w:val="001E0796"/>
    <w:rsid w:val="001E0CC8"/>
    <w:rsid w:val="001E0DC4"/>
    <w:rsid w:val="001E0DF4"/>
    <w:rsid w:val="001E0F4D"/>
    <w:rsid w:val="001E1051"/>
    <w:rsid w:val="001E1365"/>
    <w:rsid w:val="001E1513"/>
    <w:rsid w:val="001E1BCD"/>
    <w:rsid w:val="001E2059"/>
    <w:rsid w:val="001E23A2"/>
    <w:rsid w:val="001E24B6"/>
    <w:rsid w:val="001E26AA"/>
    <w:rsid w:val="001E26FB"/>
    <w:rsid w:val="001E270F"/>
    <w:rsid w:val="001E285D"/>
    <w:rsid w:val="001E28CD"/>
    <w:rsid w:val="001E296C"/>
    <w:rsid w:val="001E2999"/>
    <w:rsid w:val="001E2A16"/>
    <w:rsid w:val="001E2CD9"/>
    <w:rsid w:val="001E2D69"/>
    <w:rsid w:val="001E2FA8"/>
    <w:rsid w:val="001E3221"/>
    <w:rsid w:val="001E34D3"/>
    <w:rsid w:val="001E3656"/>
    <w:rsid w:val="001E37C0"/>
    <w:rsid w:val="001E3860"/>
    <w:rsid w:val="001E3B21"/>
    <w:rsid w:val="001E407B"/>
    <w:rsid w:val="001E4300"/>
    <w:rsid w:val="001E4366"/>
    <w:rsid w:val="001E4461"/>
    <w:rsid w:val="001E4808"/>
    <w:rsid w:val="001E48F0"/>
    <w:rsid w:val="001E4CCE"/>
    <w:rsid w:val="001E4D5F"/>
    <w:rsid w:val="001E4E96"/>
    <w:rsid w:val="001E4EEC"/>
    <w:rsid w:val="001E527A"/>
    <w:rsid w:val="001E5312"/>
    <w:rsid w:val="001E54A3"/>
    <w:rsid w:val="001E558D"/>
    <w:rsid w:val="001E5757"/>
    <w:rsid w:val="001E5953"/>
    <w:rsid w:val="001E5B11"/>
    <w:rsid w:val="001E5CB8"/>
    <w:rsid w:val="001E5DFA"/>
    <w:rsid w:val="001E5DFC"/>
    <w:rsid w:val="001E60C4"/>
    <w:rsid w:val="001E62E6"/>
    <w:rsid w:val="001E63D5"/>
    <w:rsid w:val="001E666E"/>
    <w:rsid w:val="001E69B5"/>
    <w:rsid w:val="001E6AC5"/>
    <w:rsid w:val="001E6C19"/>
    <w:rsid w:val="001E6E9A"/>
    <w:rsid w:val="001E6F6F"/>
    <w:rsid w:val="001E708C"/>
    <w:rsid w:val="001E7209"/>
    <w:rsid w:val="001E72BE"/>
    <w:rsid w:val="001E75B5"/>
    <w:rsid w:val="001E760F"/>
    <w:rsid w:val="001E766C"/>
    <w:rsid w:val="001E7821"/>
    <w:rsid w:val="001E782C"/>
    <w:rsid w:val="001E7A6C"/>
    <w:rsid w:val="001E7B19"/>
    <w:rsid w:val="001E7D4F"/>
    <w:rsid w:val="001F033D"/>
    <w:rsid w:val="001F03F0"/>
    <w:rsid w:val="001F09C9"/>
    <w:rsid w:val="001F0C37"/>
    <w:rsid w:val="001F0D27"/>
    <w:rsid w:val="001F0E63"/>
    <w:rsid w:val="001F1175"/>
    <w:rsid w:val="001F1473"/>
    <w:rsid w:val="001F1BCC"/>
    <w:rsid w:val="001F1D3F"/>
    <w:rsid w:val="001F1E9F"/>
    <w:rsid w:val="001F1EEB"/>
    <w:rsid w:val="001F1FA3"/>
    <w:rsid w:val="001F1FDD"/>
    <w:rsid w:val="001F23BA"/>
    <w:rsid w:val="001F25D3"/>
    <w:rsid w:val="001F295C"/>
    <w:rsid w:val="001F29F0"/>
    <w:rsid w:val="001F2AAF"/>
    <w:rsid w:val="001F2DA9"/>
    <w:rsid w:val="001F313E"/>
    <w:rsid w:val="001F315A"/>
    <w:rsid w:val="001F326B"/>
    <w:rsid w:val="001F3472"/>
    <w:rsid w:val="001F36FA"/>
    <w:rsid w:val="001F396A"/>
    <w:rsid w:val="001F3A4D"/>
    <w:rsid w:val="001F3C50"/>
    <w:rsid w:val="001F3D13"/>
    <w:rsid w:val="001F3ECD"/>
    <w:rsid w:val="001F3EFF"/>
    <w:rsid w:val="001F401B"/>
    <w:rsid w:val="001F42E7"/>
    <w:rsid w:val="001F4349"/>
    <w:rsid w:val="001F4782"/>
    <w:rsid w:val="001F4B9E"/>
    <w:rsid w:val="001F4CAC"/>
    <w:rsid w:val="001F4E0D"/>
    <w:rsid w:val="001F5125"/>
    <w:rsid w:val="001F5528"/>
    <w:rsid w:val="001F555A"/>
    <w:rsid w:val="001F56BF"/>
    <w:rsid w:val="001F5C8C"/>
    <w:rsid w:val="001F5D53"/>
    <w:rsid w:val="001F5DA7"/>
    <w:rsid w:val="001F5DBD"/>
    <w:rsid w:val="001F613B"/>
    <w:rsid w:val="001F625D"/>
    <w:rsid w:val="001F6432"/>
    <w:rsid w:val="001F669F"/>
    <w:rsid w:val="001F68EB"/>
    <w:rsid w:val="001F6A20"/>
    <w:rsid w:val="001F6BEC"/>
    <w:rsid w:val="001F6D64"/>
    <w:rsid w:val="001F6DBA"/>
    <w:rsid w:val="001F6E6B"/>
    <w:rsid w:val="001F6FF2"/>
    <w:rsid w:val="001F7004"/>
    <w:rsid w:val="001F7087"/>
    <w:rsid w:val="001F70C0"/>
    <w:rsid w:val="001F7382"/>
    <w:rsid w:val="001F73BD"/>
    <w:rsid w:val="001F775F"/>
    <w:rsid w:val="001F780A"/>
    <w:rsid w:val="001F798F"/>
    <w:rsid w:val="001F7D66"/>
    <w:rsid w:val="002000C5"/>
    <w:rsid w:val="002001C4"/>
    <w:rsid w:val="002005A0"/>
    <w:rsid w:val="00200691"/>
    <w:rsid w:val="00200B5F"/>
    <w:rsid w:val="00200C7D"/>
    <w:rsid w:val="00200FF1"/>
    <w:rsid w:val="002012D9"/>
    <w:rsid w:val="0020141A"/>
    <w:rsid w:val="00201554"/>
    <w:rsid w:val="0020158D"/>
    <w:rsid w:val="0020159D"/>
    <w:rsid w:val="00201600"/>
    <w:rsid w:val="00201731"/>
    <w:rsid w:val="00201883"/>
    <w:rsid w:val="00201BA5"/>
    <w:rsid w:val="00201D30"/>
    <w:rsid w:val="00201E34"/>
    <w:rsid w:val="00202106"/>
    <w:rsid w:val="00202473"/>
    <w:rsid w:val="002026A2"/>
    <w:rsid w:val="00202742"/>
    <w:rsid w:val="00202782"/>
    <w:rsid w:val="00202788"/>
    <w:rsid w:val="00202916"/>
    <w:rsid w:val="00202A12"/>
    <w:rsid w:val="00202BE0"/>
    <w:rsid w:val="00202DB4"/>
    <w:rsid w:val="00202DF0"/>
    <w:rsid w:val="00202F31"/>
    <w:rsid w:val="002034DB"/>
    <w:rsid w:val="00203A23"/>
    <w:rsid w:val="00203B5E"/>
    <w:rsid w:val="00203F13"/>
    <w:rsid w:val="0020439C"/>
    <w:rsid w:val="002045D7"/>
    <w:rsid w:val="0020485A"/>
    <w:rsid w:val="002049EF"/>
    <w:rsid w:val="00204F69"/>
    <w:rsid w:val="00204FAB"/>
    <w:rsid w:val="00204FE4"/>
    <w:rsid w:val="002055A2"/>
    <w:rsid w:val="002057D4"/>
    <w:rsid w:val="00205A72"/>
    <w:rsid w:val="00205D20"/>
    <w:rsid w:val="00205FCE"/>
    <w:rsid w:val="00205FD4"/>
    <w:rsid w:val="00206722"/>
    <w:rsid w:val="00206759"/>
    <w:rsid w:val="00206D7A"/>
    <w:rsid w:val="0020711D"/>
    <w:rsid w:val="00207235"/>
    <w:rsid w:val="002073D8"/>
    <w:rsid w:val="00207574"/>
    <w:rsid w:val="0020760F"/>
    <w:rsid w:val="0020776F"/>
    <w:rsid w:val="0021031F"/>
    <w:rsid w:val="00210390"/>
    <w:rsid w:val="0021073F"/>
    <w:rsid w:val="00211231"/>
    <w:rsid w:val="002113F1"/>
    <w:rsid w:val="0021155D"/>
    <w:rsid w:val="002115C2"/>
    <w:rsid w:val="00211615"/>
    <w:rsid w:val="002116DE"/>
    <w:rsid w:val="0021182A"/>
    <w:rsid w:val="00211AA7"/>
    <w:rsid w:val="00211D04"/>
    <w:rsid w:val="00211DC7"/>
    <w:rsid w:val="00211DDF"/>
    <w:rsid w:val="00212225"/>
    <w:rsid w:val="00212579"/>
    <w:rsid w:val="002126A8"/>
    <w:rsid w:val="00212BA7"/>
    <w:rsid w:val="00212DB0"/>
    <w:rsid w:val="00212F09"/>
    <w:rsid w:val="00213002"/>
    <w:rsid w:val="0021322E"/>
    <w:rsid w:val="002133FB"/>
    <w:rsid w:val="00213436"/>
    <w:rsid w:val="00213A95"/>
    <w:rsid w:val="00213BCD"/>
    <w:rsid w:val="00213D9F"/>
    <w:rsid w:val="00214058"/>
    <w:rsid w:val="00214070"/>
    <w:rsid w:val="002140BC"/>
    <w:rsid w:val="00214286"/>
    <w:rsid w:val="002143A2"/>
    <w:rsid w:val="002143F5"/>
    <w:rsid w:val="00214480"/>
    <w:rsid w:val="002144C8"/>
    <w:rsid w:val="00214B69"/>
    <w:rsid w:val="00214C16"/>
    <w:rsid w:val="00214D59"/>
    <w:rsid w:val="00214D97"/>
    <w:rsid w:val="00214DE2"/>
    <w:rsid w:val="00215163"/>
    <w:rsid w:val="0021581F"/>
    <w:rsid w:val="00216195"/>
    <w:rsid w:val="00216209"/>
    <w:rsid w:val="0021645B"/>
    <w:rsid w:val="00216679"/>
    <w:rsid w:val="002166AA"/>
    <w:rsid w:val="002168CE"/>
    <w:rsid w:val="002168D6"/>
    <w:rsid w:val="00216B75"/>
    <w:rsid w:val="00216C2B"/>
    <w:rsid w:val="00216DA3"/>
    <w:rsid w:val="00216E2B"/>
    <w:rsid w:val="00216EBE"/>
    <w:rsid w:val="00216EF2"/>
    <w:rsid w:val="00217251"/>
    <w:rsid w:val="0021727D"/>
    <w:rsid w:val="002174FA"/>
    <w:rsid w:val="002175E4"/>
    <w:rsid w:val="0021761A"/>
    <w:rsid w:val="00217A1E"/>
    <w:rsid w:val="00217A5C"/>
    <w:rsid w:val="00217C9D"/>
    <w:rsid w:val="00217FA9"/>
    <w:rsid w:val="00220045"/>
    <w:rsid w:val="00220180"/>
    <w:rsid w:val="00220654"/>
    <w:rsid w:val="00220678"/>
    <w:rsid w:val="0022077F"/>
    <w:rsid w:val="002207D8"/>
    <w:rsid w:val="002207E6"/>
    <w:rsid w:val="00220815"/>
    <w:rsid w:val="002208A1"/>
    <w:rsid w:val="002209F3"/>
    <w:rsid w:val="00220BD0"/>
    <w:rsid w:val="00220CEF"/>
    <w:rsid w:val="00220F69"/>
    <w:rsid w:val="00221257"/>
    <w:rsid w:val="002213EE"/>
    <w:rsid w:val="0022141D"/>
    <w:rsid w:val="00221643"/>
    <w:rsid w:val="0022180C"/>
    <w:rsid w:val="00221BA4"/>
    <w:rsid w:val="00221F7E"/>
    <w:rsid w:val="00221F95"/>
    <w:rsid w:val="002223F7"/>
    <w:rsid w:val="002225CC"/>
    <w:rsid w:val="002228D1"/>
    <w:rsid w:val="00222AE5"/>
    <w:rsid w:val="00222BB2"/>
    <w:rsid w:val="002230A4"/>
    <w:rsid w:val="002230AE"/>
    <w:rsid w:val="00223508"/>
    <w:rsid w:val="00223560"/>
    <w:rsid w:val="0022361A"/>
    <w:rsid w:val="00223641"/>
    <w:rsid w:val="00223708"/>
    <w:rsid w:val="00223BE6"/>
    <w:rsid w:val="00223CC3"/>
    <w:rsid w:val="00223D10"/>
    <w:rsid w:val="00223EAE"/>
    <w:rsid w:val="00223EFA"/>
    <w:rsid w:val="00223F0C"/>
    <w:rsid w:val="002242DE"/>
    <w:rsid w:val="00224625"/>
    <w:rsid w:val="002246BC"/>
    <w:rsid w:val="002247E2"/>
    <w:rsid w:val="00224C07"/>
    <w:rsid w:val="00224C1A"/>
    <w:rsid w:val="00224E14"/>
    <w:rsid w:val="00225154"/>
    <w:rsid w:val="002251FE"/>
    <w:rsid w:val="002253B8"/>
    <w:rsid w:val="002257BE"/>
    <w:rsid w:val="002258A9"/>
    <w:rsid w:val="00225903"/>
    <w:rsid w:val="00225D3E"/>
    <w:rsid w:val="00225D74"/>
    <w:rsid w:val="00225E4C"/>
    <w:rsid w:val="0022651C"/>
    <w:rsid w:val="002267F8"/>
    <w:rsid w:val="002268AD"/>
    <w:rsid w:val="00226946"/>
    <w:rsid w:val="00226B51"/>
    <w:rsid w:val="00226D26"/>
    <w:rsid w:val="00226D3B"/>
    <w:rsid w:val="00226E79"/>
    <w:rsid w:val="00227136"/>
    <w:rsid w:val="00227364"/>
    <w:rsid w:val="002273BD"/>
    <w:rsid w:val="002275E3"/>
    <w:rsid w:val="002276BA"/>
    <w:rsid w:val="002277CE"/>
    <w:rsid w:val="00227875"/>
    <w:rsid w:val="00227962"/>
    <w:rsid w:val="00227C64"/>
    <w:rsid w:val="00227DD9"/>
    <w:rsid w:val="00227F06"/>
    <w:rsid w:val="00230006"/>
    <w:rsid w:val="002300C0"/>
    <w:rsid w:val="0023029D"/>
    <w:rsid w:val="0023052B"/>
    <w:rsid w:val="002307C4"/>
    <w:rsid w:val="002309D1"/>
    <w:rsid w:val="00230D59"/>
    <w:rsid w:val="00230DDC"/>
    <w:rsid w:val="00230E7A"/>
    <w:rsid w:val="00230EC4"/>
    <w:rsid w:val="00231110"/>
    <w:rsid w:val="0023191E"/>
    <w:rsid w:val="00231DE2"/>
    <w:rsid w:val="00231E40"/>
    <w:rsid w:val="00231F24"/>
    <w:rsid w:val="0023210F"/>
    <w:rsid w:val="002322A2"/>
    <w:rsid w:val="002322B3"/>
    <w:rsid w:val="002323B1"/>
    <w:rsid w:val="002323BD"/>
    <w:rsid w:val="00232523"/>
    <w:rsid w:val="00232539"/>
    <w:rsid w:val="002325D2"/>
    <w:rsid w:val="00232704"/>
    <w:rsid w:val="0023296A"/>
    <w:rsid w:val="002329A5"/>
    <w:rsid w:val="00232C06"/>
    <w:rsid w:val="00232F3F"/>
    <w:rsid w:val="00232F82"/>
    <w:rsid w:val="002330DB"/>
    <w:rsid w:val="0023315E"/>
    <w:rsid w:val="002331E2"/>
    <w:rsid w:val="00233202"/>
    <w:rsid w:val="00233425"/>
    <w:rsid w:val="002334B9"/>
    <w:rsid w:val="00233637"/>
    <w:rsid w:val="00233E6E"/>
    <w:rsid w:val="00234196"/>
    <w:rsid w:val="00234251"/>
    <w:rsid w:val="00234459"/>
    <w:rsid w:val="00234C20"/>
    <w:rsid w:val="00234DB5"/>
    <w:rsid w:val="0023507C"/>
    <w:rsid w:val="002350B0"/>
    <w:rsid w:val="00235158"/>
    <w:rsid w:val="002353EA"/>
    <w:rsid w:val="00235594"/>
    <w:rsid w:val="002358B9"/>
    <w:rsid w:val="00235926"/>
    <w:rsid w:val="00235AF6"/>
    <w:rsid w:val="00235B83"/>
    <w:rsid w:val="00235ED9"/>
    <w:rsid w:val="00236069"/>
    <w:rsid w:val="0023626A"/>
    <w:rsid w:val="00236631"/>
    <w:rsid w:val="00236805"/>
    <w:rsid w:val="0023688B"/>
    <w:rsid w:val="00236A4A"/>
    <w:rsid w:val="00236ADF"/>
    <w:rsid w:val="0023735D"/>
    <w:rsid w:val="00237671"/>
    <w:rsid w:val="002376F8"/>
    <w:rsid w:val="002377D7"/>
    <w:rsid w:val="00237AB6"/>
    <w:rsid w:val="00237C83"/>
    <w:rsid w:val="00240056"/>
    <w:rsid w:val="002403AE"/>
    <w:rsid w:val="0024042A"/>
    <w:rsid w:val="00240438"/>
    <w:rsid w:val="002404E1"/>
    <w:rsid w:val="0024065E"/>
    <w:rsid w:val="0024092B"/>
    <w:rsid w:val="00240A28"/>
    <w:rsid w:val="00240CDC"/>
    <w:rsid w:val="00240EB3"/>
    <w:rsid w:val="00240EFC"/>
    <w:rsid w:val="002411DE"/>
    <w:rsid w:val="002417AE"/>
    <w:rsid w:val="0024181C"/>
    <w:rsid w:val="00241B37"/>
    <w:rsid w:val="00241F5B"/>
    <w:rsid w:val="002422BB"/>
    <w:rsid w:val="00242651"/>
    <w:rsid w:val="00242720"/>
    <w:rsid w:val="002427F2"/>
    <w:rsid w:val="00242C4E"/>
    <w:rsid w:val="00243094"/>
    <w:rsid w:val="00243247"/>
    <w:rsid w:val="00243271"/>
    <w:rsid w:val="00243403"/>
    <w:rsid w:val="002434D6"/>
    <w:rsid w:val="00243A7F"/>
    <w:rsid w:val="00243D6B"/>
    <w:rsid w:val="00243E2C"/>
    <w:rsid w:val="002440AB"/>
    <w:rsid w:val="00244642"/>
    <w:rsid w:val="00244705"/>
    <w:rsid w:val="00244C1B"/>
    <w:rsid w:val="00244CE2"/>
    <w:rsid w:val="00244E20"/>
    <w:rsid w:val="00245110"/>
    <w:rsid w:val="0024513E"/>
    <w:rsid w:val="002453F7"/>
    <w:rsid w:val="00245965"/>
    <w:rsid w:val="00245D60"/>
    <w:rsid w:val="00245D9A"/>
    <w:rsid w:val="00245E19"/>
    <w:rsid w:val="00245F79"/>
    <w:rsid w:val="00246242"/>
    <w:rsid w:val="00246568"/>
    <w:rsid w:val="002466A9"/>
    <w:rsid w:val="00246F57"/>
    <w:rsid w:val="0024712A"/>
    <w:rsid w:val="00247256"/>
    <w:rsid w:val="0024739C"/>
    <w:rsid w:val="00247582"/>
    <w:rsid w:val="002476A6"/>
    <w:rsid w:val="002477A8"/>
    <w:rsid w:val="002478F1"/>
    <w:rsid w:val="00247C4B"/>
    <w:rsid w:val="00247CB8"/>
    <w:rsid w:val="00247CF4"/>
    <w:rsid w:val="00247D01"/>
    <w:rsid w:val="00247EF4"/>
    <w:rsid w:val="00247F48"/>
    <w:rsid w:val="00250270"/>
    <w:rsid w:val="0025057F"/>
    <w:rsid w:val="00250888"/>
    <w:rsid w:val="00250D95"/>
    <w:rsid w:val="002510B0"/>
    <w:rsid w:val="00251450"/>
    <w:rsid w:val="002514E5"/>
    <w:rsid w:val="002516AA"/>
    <w:rsid w:val="002519DB"/>
    <w:rsid w:val="002520FD"/>
    <w:rsid w:val="002524E8"/>
    <w:rsid w:val="0025254A"/>
    <w:rsid w:val="002529D5"/>
    <w:rsid w:val="00252EB4"/>
    <w:rsid w:val="00253097"/>
    <w:rsid w:val="00253190"/>
    <w:rsid w:val="002533A4"/>
    <w:rsid w:val="00253427"/>
    <w:rsid w:val="00253781"/>
    <w:rsid w:val="002538AA"/>
    <w:rsid w:val="00253B77"/>
    <w:rsid w:val="00253E24"/>
    <w:rsid w:val="00253FEE"/>
    <w:rsid w:val="002541A6"/>
    <w:rsid w:val="0025430B"/>
    <w:rsid w:val="00254314"/>
    <w:rsid w:val="0025442C"/>
    <w:rsid w:val="002544CA"/>
    <w:rsid w:val="00254822"/>
    <w:rsid w:val="00254835"/>
    <w:rsid w:val="00254B00"/>
    <w:rsid w:val="00254B41"/>
    <w:rsid w:val="00254CA2"/>
    <w:rsid w:val="00254DAB"/>
    <w:rsid w:val="00254EAF"/>
    <w:rsid w:val="0025565C"/>
    <w:rsid w:val="00255894"/>
    <w:rsid w:val="0025589E"/>
    <w:rsid w:val="00255B07"/>
    <w:rsid w:val="00255C32"/>
    <w:rsid w:val="00255CFD"/>
    <w:rsid w:val="00256101"/>
    <w:rsid w:val="00256677"/>
    <w:rsid w:val="00256773"/>
    <w:rsid w:val="00256B79"/>
    <w:rsid w:val="00256BB5"/>
    <w:rsid w:val="00256D60"/>
    <w:rsid w:val="00256E8B"/>
    <w:rsid w:val="002572B5"/>
    <w:rsid w:val="00257368"/>
    <w:rsid w:val="002573AC"/>
    <w:rsid w:val="0025782B"/>
    <w:rsid w:val="00257830"/>
    <w:rsid w:val="00257B03"/>
    <w:rsid w:val="00257C5C"/>
    <w:rsid w:val="00257E0D"/>
    <w:rsid w:val="00257EFA"/>
    <w:rsid w:val="0026029A"/>
    <w:rsid w:val="00260596"/>
    <w:rsid w:val="002606BF"/>
    <w:rsid w:val="002608A8"/>
    <w:rsid w:val="00260A7E"/>
    <w:rsid w:val="00260B67"/>
    <w:rsid w:val="00261053"/>
    <w:rsid w:val="00261091"/>
    <w:rsid w:val="0026124C"/>
    <w:rsid w:val="00261318"/>
    <w:rsid w:val="002613F7"/>
    <w:rsid w:val="00261508"/>
    <w:rsid w:val="0026181C"/>
    <w:rsid w:val="00261DFA"/>
    <w:rsid w:val="00261E10"/>
    <w:rsid w:val="002622E3"/>
    <w:rsid w:val="00262362"/>
    <w:rsid w:val="002624DB"/>
    <w:rsid w:val="00262568"/>
    <w:rsid w:val="002627D2"/>
    <w:rsid w:val="002628D9"/>
    <w:rsid w:val="00262D84"/>
    <w:rsid w:val="00262DDD"/>
    <w:rsid w:val="002630BC"/>
    <w:rsid w:val="00263197"/>
    <w:rsid w:val="0026320E"/>
    <w:rsid w:val="00263390"/>
    <w:rsid w:val="002635E2"/>
    <w:rsid w:val="0026371D"/>
    <w:rsid w:val="00263C40"/>
    <w:rsid w:val="00263DFF"/>
    <w:rsid w:val="00263FBB"/>
    <w:rsid w:val="0026406B"/>
    <w:rsid w:val="002640E7"/>
    <w:rsid w:val="00264109"/>
    <w:rsid w:val="00264122"/>
    <w:rsid w:val="0026444D"/>
    <w:rsid w:val="0026449E"/>
    <w:rsid w:val="00264936"/>
    <w:rsid w:val="002649F7"/>
    <w:rsid w:val="00264A27"/>
    <w:rsid w:val="00264BE3"/>
    <w:rsid w:val="00264DB6"/>
    <w:rsid w:val="00264EF5"/>
    <w:rsid w:val="002650BC"/>
    <w:rsid w:val="002650C3"/>
    <w:rsid w:val="0026510E"/>
    <w:rsid w:val="0026540B"/>
    <w:rsid w:val="002654AA"/>
    <w:rsid w:val="00265CFC"/>
    <w:rsid w:val="00265D55"/>
    <w:rsid w:val="00265DF8"/>
    <w:rsid w:val="00265E14"/>
    <w:rsid w:val="002660BD"/>
    <w:rsid w:val="002661A3"/>
    <w:rsid w:val="00266463"/>
    <w:rsid w:val="00266569"/>
    <w:rsid w:val="002665B4"/>
    <w:rsid w:val="002665F7"/>
    <w:rsid w:val="0026684A"/>
    <w:rsid w:val="002668E6"/>
    <w:rsid w:val="00266967"/>
    <w:rsid w:val="00266DB0"/>
    <w:rsid w:val="00266EC0"/>
    <w:rsid w:val="00266F88"/>
    <w:rsid w:val="00266FA0"/>
    <w:rsid w:val="00267176"/>
    <w:rsid w:val="002672E3"/>
    <w:rsid w:val="00267485"/>
    <w:rsid w:val="0026772A"/>
    <w:rsid w:val="0026794A"/>
    <w:rsid w:val="00267ACD"/>
    <w:rsid w:val="00267B33"/>
    <w:rsid w:val="0027018D"/>
    <w:rsid w:val="00270654"/>
    <w:rsid w:val="002709DB"/>
    <w:rsid w:val="00270A47"/>
    <w:rsid w:val="00270A48"/>
    <w:rsid w:val="00270BF6"/>
    <w:rsid w:val="00270CEB"/>
    <w:rsid w:val="00270FA8"/>
    <w:rsid w:val="00271180"/>
    <w:rsid w:val="00271235"/>
    <w:rsid w:val="0027123A"/>
    <w:rsid w:val="002712C9"/>
    <w:rsid w:val="0027140F"/>
    <w:rsid w:val="0027162D"/>
    <w:rsid w:val="0027171F"/>
    <w:rsid w:val="00271741"/>
    <w:rsid w:val="00271928"/>
    <w:rsid w:val="002719E0"/>
    <w:rsid w:val="00271D1A"/>
    <w:rsid w:val="00271DC3"/>
    <w:rsid w:val="00272054"/>
    <w:rsid w:val="002720EB"/>
    <w:rsid w:val="0027223F"/>
    <w:rsid w:val="0027231F"/>
    <w:rsid w:val="0027253C"/>
    <w:rsid w:val="00272541"/>
    <w:rsid w:val="00272563"/>
    <w:rsid w:val="0027271A"/>
    <w:rsid w:val="00272724"/>
    <w:rsid w:val="00272998"/>
    <w:rsid w:val="00272ACA"/>
    <w:rsid w:val="00272C07"/>
    <w:rsid w:val="00272D57"/>
    <w:rsid w:val="00272DAF"/>
    <w:rsid w:val="00272E5D"/>
    <w:rsid w:val="00272FA3"/>
    <w:rsid w:val="00272FD4"/>
    <w:rsid w:val="0027327F"/>
    <w:rsid w:val="002734A7"/>
    <w:rsid w:val="0027367B"/>
    <w:rsid w:val="00273839"/>
    <w:rsid w:val="002739D8"/>
    <w:rsid w:val="00273A72"/>
    <w:rsid w:val="00273A76"/>
    <w:rsid w:val="00273CC3"/>
    <w:rsid w:val="00273E15"/>
    <w:rsid w:val="00273F11"/>
    <w:rsid w:val="00273F28"/>
    <w:rsid w:val="002740BA"/>
    <w:rsid w:val="00274218"/>
    <w:rsid w:val="0027436A"/>
    <w:rsid w:val="00274371"/>
    <w:rsid w:val="002748FD"/>
    <w:rsid w:val="002749B3"/>
    <w:rsid w:val="00274A72"/>
    <w:rsid w:val="00274B0D"/>
    <w:rsid w:val="00274B97"/>
    <w:rsid w:val="00274F36"/>
    <w:rsid w:val="0027530A"/>
    <w:rsid w:val="00275406"/>
    <w:rsid w:val="0027567D"/>
    <w:rsid w:val="002756A0"/>
    <w:rsid w:val="002757C0"/>
    <w:rsid w:val="002757C6"/>
    <w:rsid w:val="00275A00"/>
    <w:rsid w:val="00275DC2"/>
    <w:rsid w:val="00276228"/>
    <w:rsid w:val="0027627A"/>
    <w:rsid w:val="0027636A"/>
    <w:rsid w:val="002767D2"/>
    <w:rsid w:val="00276815"/>
    <w:rsid w:val="00276838"/>
    <w:rsid w:val="0027688A"/>
    <w:rsid w:val="00276CC0"/>
    <w:rsid w:val="0027702E"/>
    <w:rsid w:val="0027703C"/>
    <w:rsid w:val="0027709E"/>
    <w:rsid w:val="0027714B"/>
    <w:rsid w:val="002776ED"/>
    <w:rsid w:val="002777AF"/>
    <w:rsid w:val="0027783B"/>
    <w:rsid w:val="0027789E"/>
    <w:rsid w:val="00277916"/>
    <w:rsid w:val="00277C01"/>
    <w:rsid w:val="00277FE7"/>
    <w:rsid w:val="00280096"/>
    <w:rsid w:val="002801F6"/>
    <w:rsid w:val="002803F5"/>
    <w:rsid w:val="002806FA"/>
    <w:rsid w:val="002807E2"/>
    <w:rsid w:val="0028080A"/>
    <w:rsid w:val="00280812"/>
    <w:rsid w:val="002808AD"/>
    <w:rsid w:val="00280A40"/>
    <w:rsid w:val="00280BAB"/>
    <w:rsid w:val="00280F9C"/>
    <w:rsid w:val="002811C0"/>
    <w:rsid w:val="002812A0"/>
    <w:rsid w:val="002812B0"/>
    <w:rsid w:val="002812B5"/>
    <w:rsid w:val="002813DF"/>
    <w:rsid w:val="00281428"/>
    <w:rsid w:val="0028191A"/>
    <w:rsid w:val="00281D44"/>
    <w:rsid w:val="00281EA7"/>
    <w:rsid w:val="00282009"/>
    <w:rsid w:val="0028216E"/>
    <w:rsid w:val="0028240F"/>
    <w:rsid w:val="0028245B"/>
    <w:rsid w:val="0028253D"/>
    <w:rsid w:val="002825B3"/>
    <w:rsid w:val="00282773"/>
    <w:rsid w:val="002827F5"/>
    <w:rsid w:val="00282A45"/>
    <w:rsid w:val="00282C64"/>
    <w:rsid w:val="00282E3B"/>
    <w:rsid w:val="00282F7B"/>
    <w:rsid w:val="00282F95"/>
    <w:rsid w:val="0028315C"/>
    <w:rsid w:val="002832FA"/>
    <w:rsid w:val="00283820"/>
    <w:rsid w:val="00283AE0"/>
    <w:rsid w:val="00283BDA"/>
    <w:rsid w:val="00283DBE"/>
    <w:rsid w:val="00283FBD"/>
    <w:rsid w:val="0028402C"/>
    <w:rsid w:val="002841AC"/>
    <w:rsid w:val="002841AE"/>
    <w:rsid w:val="002843D7"/>
    <w:rsid w:val="00284466"/>
    <w:rsid w:val="0028495D"/>
    <w:rsid w:val="00284B11"/>
    <w:rsid w:val="00284F01"/>
    <w:rsid w:val="00284F71"/>
    <w:rsid w:val="0028524C"/>
    <w:rsid w:val="00285533"/>
    <w:rsid w:val="00285555"/>
    <w:rsid w:val="002855DA"/>
    <w:rsid w:val="0028575D"/>
    <w:rsid w:val="00285864"/>
    <w:rsid w:val="00285A00"/>
    <w:rsid w:val="00285AF8"/>
    <w:rsid w:val="00285D8E"/>
    <w:rsid w:val="00285E9B"/>
    <w:rsid w:val="002864E2"/>
    <w:rsid w:val="002866CF"/>
    <w:rsid w:val="002869FC"/>
    <w:rsid w:val="00286E4E"/>
    <w:rsid w:val="00286F64"/>
    <w:rsid w:val="002874B8"/>
    <w:rsid w:val="002874D5"/>
    <w:rsid w:val="00287555"/>
    <w:rsid w:val="00287585"/>
    <w:rsid w:val="002875B1"/>
    <w:rsid w:val="002876D8"/>
    <w:rsid w:val="00287995"/>
    <w:rsid w:val="00287A0D"/>
    <w:rsid w:val="00287A1B"/>
    <w:rsid w:val="00287B69"/>
    <w:rsid w:val="00287DCF"/>
    <w:rsid w:val="00287E82"/>
    <w:rsid w:val="00287EE6"/>
    <w:rsid w:val="00287FC4"/>
    <w:rsid w:val="002900E5"/>
    <w:rsid w:val="00290392"/>
    <w:rsid w:val="0029048D"/>
    <w:rsid w:val="00290570"/>
    <w:rsid w:val="00290886"/>
    <w:rsid w:val="00290A00"/>
    <w:rsid w:val="00290BE3"/>
    <w:rsid w:val="00291038"/>
    <w:rsid w:val="00291353"/>
    <w:rsid w:val="002916E6"/>
    <w:rsid w:val="0029188E"/>
    <w:rsid w:val="002918C5"/>
    <w:rsid w:val="00291900"/>
    <w:rsid w:val="00291A8D"/>
    <w:rsid w:val="00291CF9"/>
    <w:rsid w:val="0029204F"/>
    <w:rsid w:val="0029231E"/>
    <w:rsid w:val="0029284D"/>
    <w:rsid w:val="00292AD7"/>
    <w:rsid w:val="00292D65"/>
    <w:rsid w:val="00292DC6"/>
    <w:rsid w:val="002930AF"/>
    <w:rsid w:val="00293491"/>
    <w:rsid w:val="002936F0"/>
    <w:rsid w:val="002939AD"/>
    <w:rsid w:val="00293CAF"/>
    <w:rsid w:val="00293CC4"/>
    <w:rsid w:val="00293DD8"/>
    <w:rsid w:val="00293ED1"/>
    <w:rsid w:val="00293F56"/>
    <w:rsid w:val="00294000"/>
    <w:rsid w:val="00294200"/>
    <w:rsid w:val="00294591"/>
    <w:rsid w:val="00294668"/>
    <w:rsid w:val="002949C8"/>
    <w:rsid w:val="00294A01"/>
    <w:rsid w:val="00294EEE"/>
    <w:rsid w:val="00295042"/>
    <w:rsid w:val="00295338"/>
    <w:rsid w:val="002953E7"/>
    <w:rsid w:val="0029555E"/>
    <w:rsid w:val="002956DF"/>
    <w:rsid w:val="0029589F"/>
    <w:rsid w:val="00295A2D"/>
    <w:rsid w:val="00295C85"/>
    <w:rsid w:val="00295E97"/>
    <w:rsid w:val="00296093"/>
    <w:rsid w:val="002961B9"/>
    <w:rsid w:val="00296770"/>
    <w:rsid w:val="00296E7C"/>
    <w:rsid w:val="00296F11"/>
    <w:rsid w:val="00296F31"/>
    <w:rsid w:val="00297076"/>
    <w:rsid w:val="002971C7"/>
    <w:rsid w:val="00297519"/>
    <w:rsid w:val="0029752D"/>
    <w:rsid w:val="0029765F"/>
    <w:rsid w:val="002977E4"/>
    <w:rsid w:val="002978EC"/>
    <w:rsid w:val="00297DB2"/>
    <w:rsid w:val="00297FA4"/>
    <w:rsid w:val="002A0037"/>
    <w:rsid w:val="002A00AD"/>
    <w:rsid w:val="002A0198"/>
    <w:rsid w:val="002A085C"/>
    <w:rsid w:val="002A0921"/>
    <w:rsid w:val="002A0D19"/>
    <w:rsid w:val="002A0F0A"/>
    <w:rsid w:val="002A0F28"/>
    <w:rsid w:val="002A1232"/>
    <w:rsid w:val="002A1410"/>
    <w:rsid w:val="002A1440"/>
    <w:rsid w:val="002A1517"/>
    <w:rsid w:val="002A1590"/>
    <w:rsid w:val="002A163B"/>
    <w:rsid w:val="002A1802"/>
    <w:rsid w:val="002A1AA6"/>
    <w:rsid w:val="002A1B6D"/>
    <w:rsid w:val="002A245F"/>
    <w:rsid w:val="002A2540"/>
    <w:rsid w:val="002A2B2A"/>
    <w:rsid w:val="002A2B6B"/>
    <w:rsid w:val="002A2D69"/>
    <w:rsid w:val="002A3010"/>
    <w:rsid w:val="002A30C7"/>
    <w:rsid w:val="002A321A"/>
    <w:rsid w:val="002A3489"/>
    <w:rsid w:val="002A36D1"/>
    <w:rsid w:val="002A3AD2"/>
    <w:rsid w:val="002A3CC8"/>
    <w:rsid w:val="002A3D8C"/>
    <w:rsid w:val="002A3EC3"/>
    <w:rsid w:val="002A433C"/>
    <w:rsid w:val="002A4347"/>
    <w:rsid w:val="002A48EE"/>
    <w:rsid w:val="002A4B3C"/>
    <w:rsid w:val="002A4DC1"/>
    <w:rsid w:val="002A4E9F"/>
    <w:rsid w:val="002A509E"/>
    <w:rsid w:val="002A56AA"/>
    <w:rsid w:val="002A5DFF"/>
    <w:rsid w:val="002A61AD"/>
    <w:rsid w:val="002A6278"/>
    <w:rsid w:val="002A6351"/>
    <w:rsid w:val="002A669F"/>
    <w:rsid w:val="002A66D2"/>
    <w:rsid w:val="002A696A"/>
    <w:rsid w:val="002A6B4B"/>
    <w:rsid w:val="002A6C8A"/>
    <w:rsid w:val="002A7230"/>
    <w:rsid w:val="002A737C"/>
    <w:rsid w:val="002A75F1"/>
    <w:rsid w:val="002A7611"/>
    <w:rsid w:val="002A77C3"/>
    <w:rsid w:val="002A782D"/>
    <w:rsid w:val="002A7A54"/>
    <w:rsid w:val="002A7B2F"/>
    <w:rsid w:val="002A7BEF"/>
    <w:rsid w:val="002A7CA2"/>
    <w:rsid w:val="002A7EA9"/>
    <w:rsid w:val="002B01D7"/>
    <w:rsid w:val="002B03D3"/>
    <w:rsid w:val="002B056D"/>
    <w:rsid w:val="002B0670"/>
    <w:rsid w:val="002B06DE"/>
    <w:rsid w:val="002B07B1"/>
    <w:rsid w:val="002B0873"/>
    <w:rsid w:val="002B091B"/>
    <w:rsid w:val="002B0A67"/>
    <w:rsid w:val="002B0B86"/>
    <w:rsid w:val="002B0C26"/>
    <w:rsid w:val="002B0D6F"/>
    <w:rsid w:val="002B0EC1"/>
    <w:rsid w:val="002B1453"/>
    <w:rsid w:val="002B1836"/>
    <w:rsid w:val="002B1AD6"/>
    <w:rsid w:val="002B1B0A"/>
    <w:rsid w:val="002B1D4E"/>
    <w:rsid w:val="002B1FA1"/>
    <w:rsid w:val="002B202D"/>
    <w:rsid w:val="002B216F"/>
    <w:rsid w:val="002B227E"/>
    <w:rsid w:val="002B24CA"/>
    <w:rsid w:val="002B2661"/>
    <w:rsid w:val="002B2704"/>
    <w:rsid w:val="002B2A02"/>
    <w:rsid w:val="002B2D07"/>
    <w:rsid w:val="002B2D51"/>
    <w:rsid w:val="002B2D84"/>
    <w:rsid w:val="002B36C0"/>
    <w:rsid w:val="002B3B7D"/>
    <w:rsid w:val="002B3D68"/>
    <w:rsid w:val="002B4681"/>
    <w:rsid w:val="002B4824"/>
    <w:rsid w:val="002B4C0E"/>
    <w:rsid w:val="002B4DFB"/>
    <w:rsid w:val="002B4ED3"/>
    <w:rsid w:val="002B504D"/>
    <w:rsid w:val="002B5399"/>
    <w:rsid w:val="002B53EA"/>
    <w:rsid w:val="002B5593"/>
    <w:rsid w:val="002B5789"/>
    <w:rsid w:val="002B57A1"/>
    <w:rsid w:val="002B590D"/>
    <w:rsid w:val="002B5ADA"/>
    <w:rsid w:val="002B5BF6"/>
    <w:rsid w:val="002B5F57"/>
    <w:rsid w:val="002B6231"/>
    <w:rsid w:val="002B6CC9"/>
    <w:rsid w:val="002B6D56"/>
    <w:rsid w:val="002B6F71"/>
    <w:rsid w:val="002B7096"/>
    <w:rsid w:val="002B7168"/>
    <w:rsid w:val="002B7381"/>
    <w:rsid w:val="002B7391"/>
    <w:rsid w:val="002B740E"/>
    <w:rsid w:val="002B76B7"/>
    <w:rsid w:val="002B76EE"/>
    <w:rsid w:val="002B7752"/>
    <w:rsid w:val="002B77AD"/>
    <w:rsid w:val="002B7855"/>
    <w:rsid w:val="002B7A7C"/>
    <w:rsid w:val="002B7C35"/>
    <w:rsid w:val="002B7F6B"/>
    <w:rsid w:val="002B7FC3"/>
    <w:rsid w:val="002BC977"/>
    <w:rsid w:val="002BE6B9"/>
    <w:rsid w:val="002C01D4"/>
    <w:rsid w:val="002C05D3"/>
    <w:rsid w:val="002C0B58"/>
    <w:rsid w:val="002C0D74"/>
    <w:rsid w:val="002C0F3E"/>
    <w:rsid w:val="002C1466"/>
    <w:rsid w:val="002C1BCB"/>
    <w:rsid w:val="002C1E61"/>
    <w:rsid w:val="002C2024"/>
    <w:rsid w:val="002C2159"/>
    <w:rsid w:val="002C2226"/>
    <w:rsid w:val="002C2274"/>
    <w:rsid w:val="002C232E"/>
    <w:rsid w:val="002C2425"/>
    <w:rsid w:val="002C2558"/>
    <w:rsid w:val="002C272F"/>
    <w:rsid w:val="002C27AE"/>
    <w:rsid w:val="002C284A"/>
    <w:rsid w:val="002C2AE8"/>
    <w:rsid w:val="002C2CB9"/>
    <w:rsid w:val="002C3019"/>
    <w:rsid w:val="002C31B1"/>
    <w:rsid w:val="002C3357"/>
    <w:rsid w:val="002C39D5"/>
    <w:rsid w:val="002C3BC7"/>
    <w:rsid w:val="002C3CCA"/>
    <w:rsid w:val="002C419A"/>
    <w:rsid w:val="002C4412"/>
    <w:rsid w:val="002C45FE"/>
    <w:rsid w:val="002C461C"/>
    <w:rsid w:val="002C471E"/>
    <w:rsid w:val="002C4730"/>
    <w:rsid w:val="002C47E9"/>
    <w:rsid w:val="002C48AB"/>
    <w:rsid w:val="002C4940"/>
    <w:rsid w:val="002C49C7"/>
    <w:rsid w:val="002C4BD0"/>
    <w:rsid w:val="002C4CE4"/>
    <w:rsid w:val="002C50F2"/>
    <w:rsid w:val="002C532F"/>
    <w:rsid w:val="002C53D3"/>
    <w:rsid w:val="002C55A7"/>
    <w:rsid w:val="002C57E8"/>
    <w:rsid w:val="002C58FA"/>
    <w:rsid w:val="002C5938"/>
    <w:rsid w:val="002C5A17"/>
    <w:rsid w:val="002C5C5F"/>
    <w:rsid w:val="002C5F35"/>
    <w:rsid w:val="002C5FB2"/>
    <w:rsid w:val="002C60E0"/>
    <w:rsid w:val="002C6192"/>
    <w:rsid w:val="002C6B18"/>
    <w:rsid w:val="002C6D7A"/>
    <w:rsid w:val="002C6FCE"/>
    <w:rsid w:val="002C7040"/>
    <w:rsid w:val="002C70CA"/>
    <w:rsid w:val="002C70DE"/>
    <w:rsid w:val="002C724B"/>
    <w:rsid w:val="002C73CD"/>
    <w:rsid w:val="002C7483"/>
    <w:rsid w:val="002C75B7"/>
    <w:rsid w:val="002C77B7"/>
    <w:rsid w:val="002C77DB"/>
    <w:rsid w:val="002C7BEC"/>
    <w:rsid w:val="002C7C0D"/>
    <w:rsid w:val="002C7DDB"/>
    <w:rsid w:val="002C7F3D"/>
    <w:rsid w:val="002C7F62"/>
    <w:rsid w:val="002D0091"/>
    <w:rsid w:val="002D056F"/>
    <w:rsid w:val="002D10EF"/>
    <w:rsid w:val="002D11A4"/>
    <w:rsid w:val="002D11F4"/>
    <w:rsid w:val="002D1346"/>
    <w:rsid w:val="002D1D53"/>
    <w:rsid w:val="002D1F94"/>
    <w:rsid w:val="002D21C5"/>
    <w:rsid w:val="002D228A"/>
    <w:rsid w:val="002D232E"/>
    <w:rsid w:val="002D234F"/>
    <w:rsid w:val="002D2483"/>
    <w:rsid w:val="002D27C1"/>
    <w:rsid w:val="002D28C1"/>
    <w:rsid w:val="002D2903"/>
    <w:rsid w:val="002D2B16"/>
    <w:rsid w:val="002D2CAD"/>
    <w:rsid w:val="002D32A4"/>
    <w:rsid w:val="002D3403"/>
    <w:rsid w:val="002D345E"/>
    <w:rsid w:val="002D3533"/>
    <w:rsid w:val="002D3543"/>
    <w:rsid w:val="002D3D01"/>
    <w:rsid w:val="002D41E7"/>
    <w:rsid w:val="002D4220"/>
    <w:rsid w:val="002D444B"/>
    <w:rsid w:val="002D4469"/>
    <w:rsid w:val="002D477D"/>
    <w:rsid w:val="002D4939"/>
    <w:rsid w:val="002D4C3B"/>
    <w:rsid w:val="002D4EA3"/>
    <w:rsid w:val="002D4EE1"/>
    <w:rsid w:val="002D4F38"/>
    <w:rsid w:val="002D4FE4"/>
    <w:rsid w:val="002D5331"/>
    <w:rsid w:val="002D540C"/>
    <w:rsid w:val="002D54C9"/>
    <w:rsid w:val="002D57F2"/>
    <w:rsid w:val="002D58E4"/>
    <w:rsid w:val="002D59EB"/>
    <w:rsid w:val="002D5C0C"/>
    <w:rsid w:val="002D5DB5"/>
    <w:rsid w:val="002D5F60"/>
    <w:rsid w:val="002D5F87"/>
    <w:rsid w:val="002D6544"/>
    <w:rsid w:val="002D66BC"/>
    <w:rsid w:val="002D67BF"/>
    <w:rsid w:val="002D6C11"/>
    <w:rsid w:val="002D6C61"/>
    <w:rsid w:val="002D6CF6"/>
    <w:rsid w:val="002D6F50"/>
    <w:rsid w:val="002D7031"/>
    <w:rsid w:val="002D7148"/>
    <w:rsid w:val="002D738A"/>
    <w:rsid w:val="002D7397"/>
    <w:rsid w:val="002D74A5"/>
    <w:rsid w:val="002D74D8"/>
    <w:rsid w:val="002D7641"/>
    <w:rsid w:val="002D79F3"/>
    <w:rsid w:val="002D7D01"/>
    <w:rsid w:val="002D7D8A"/>
    <w:rsid w:val="002D7F07"/>
    <w:rsid w:val="002D7F84"/>
    <w:rsid w:val="002D7FBB"/>
    <w:rsid w:val="002E0011"/>
    <w:rsid w:val="002E02BC"/>
    <w:rsid w:val="002E047E"/>
    <w:rsid w:val="002E058B"/>
    <w:rsid w:val="002E0773"/>
    <w:rsid w:val="002E07DF"/>
    <w:rsid w:val="002E0820"/>
    <w:rsid w:val="002E0855"/>
    <w:rsid w:val="002E0C84"/>
    <w:rsid w:val="002E0EB0"/>
    <w:rsid w:val="002E0F61"/>
    <w:rsid w:val="002E10A2"/>
    <w:rsid w:val="002E12C2"/>
    <w:rsid w:val="002E14A8"/>
    <w:rsid w:val="002E1733"/>
    <w:rsid w:val="002E1E6E"/>
    <w:rsid w:val="002E1F8D"/>
    <w:rsid w:val="002E218F"/>
    <w:rsid w:val="002E2193"/>
    <w:rsid w:val="002E2219"/>
    <w:rsid w:val="002E235A"/>
    <w:rsid w:val="002E260E"/>
    <w:rsid w:val="002E2794"/>
    <w:rsid w:val="002E2845"/>
    <w:rsid w:val="002E2876"/>
    <w:rsid w:val="002E2D68"/>
    <w:rsid w:val="002E2E1B"/>
    <w:rsid w:val="002E2E33"/>
    <w:rsid w:val="002E2E4F"/>
    <w:rsid w:val="002E2EFA"/>
    <w:rsid w:val="002E2F20"/>
    <w:rsid w:val="002E3389"/>
    <w:rsid w:val="002E36E8"/>
    <w:rsid w:val="002E373E"/>
    <w:rsid w:val="002E37C6"/>
    <w:rsid w:val="002E3B45"/>
    <w:rsid w:val="002E3B5D"/>
    <w:rsid w:val="002E3FC1"/>
    <w:rsid w:val="002E42D1"/>
    <w:rsid w:val="002E44EF"/>
    <w:rsid w:val="002E4566"/>
    <w:rsid w:val="002E46BB"/>
    <w:rsid w:val="002E4809"/>
    <w:rsid w:val="002E48A4"/>
    <w:rsid w:val="002E4924"/>
    <w:rsid w:val="002E4945"/>
    <w:rsid w:val="002E49E5"/>
    <w:rsid w:val="002E4A62"/>
    <w:rsid w:val="002E4B94"/>
    <w:rsid w:val="002E4BEC"/>
    <w:rsid w:val="002E4E4C"/>
    <w:rsid w:val="002E5062"/>
    <w:rsid w:val="002E56EC"/>
    <w:rsid w:val="002E57F3"/>
    <w:rsid w:val="002E5808"/>
    <w:rsid w:val="002E5AA4"/>
    <w:rsid w:val="002E5BE1"/>
    <w:rsid w:val="002E5BF2"/>
    <w:rsid w:val="002E60AE"/>
    <w:rsid w:val="002E633B"/>
    <w:rsid w:val="002E66D6"/>
    <w:rsid w:val="002E67A7"/>
    <w:rsid w:val="002E688E"/>
    <w:rsid w:val="002E6989"/>
    <w:rsid w:val="002E69E9"/>
    <w:rsid w:val="002E6A8C"/>
    <w:rsid w:val="002E6C2C"/>
    <w:rsid w:val="002E6C78"/>
    <w:rsid w:val="002E6FC6"/>
    <w:rsid w:val="002E6FCB"/>
    <w:rsid w:val="002E70E8"/>
    <w:rsid w:val="002E744F"/>
    <w:rsid w:val="002E7472"/>
    <w:rsid w:val="002E77C9"/>
    <w:rsid w:val="002E7830"/>
    <w:rsid w:val="002E7CC0"/>
    <w:rsid w:val="002E7E1C"/>
    <w:rsid w:val="002E7FBC"/>
    <w:rsid w:val="002F024D"/>
    <w:rsid w:val="002F0296"/>
    <w:rsid w:val="002F0481"/>
    <w:rsid w:val="002F0B4E"/>
    <w:rsid w:val="002F0CA2"/>
    <w:rsid w:val="002F1008"/>
    <w:rsid w:val="002F10AF"/>
    <w:rsid w:val="002F12E7"/>
    <w:rsid w:val="002F1391"/>
    <w:rsid w:val="002F1470"/>
    <w:rsid w:val="002F1700"/>
    <w:rsid w:val="002F18C8"/>
    <w:rsid w:val="002F1B00"/>
    <w:rsid w:val="002F1C88"/>
    <w:rsid w:val="002F1F6E"/>
    <w:rsid w:val="002F1FFD"/>
    <w:rsid w:val="002F2136"/>
    <w:rsid w:val="002F2398"/>
    <w:rsid w:val="002F25B6"/>
    <w:rsid w:val="002F2BAB"/>
    <w:rsid w:val="002F2CA0"/>
    <w:rsid w:val="002F3222"/>
    <w:rsid w:val="002F3376"/>
    <w:rsid w:val="002F34C7"/>
    <w:rsid w:val="002F34E8"/>
    <w:rsid w:val="002F3575"/>
    <w:rsid w:val="002F381E"/>
    <w:rsid w:val="002F3D6A"/>
    <w:rsid w:val="002F3DDE"/>
    <w:rsid w:val="002F3ED1"/>
    <w:rsid w:val="002F419D"/>
    <w:rsid w:val="002F4392"/>
    <w:rsid w:val="002F45EB"/>
    <w:rsid w:val="002F46A0"/>
    <w:rsid w:val="002F47C2"/>
    <w:rsid w:val="002F4946"/>
    <w:rsid w:val="002F4B5F"/>
    <w:rsid w:val="002F4E91"/>
    <w:rsid w:val="002F4F2B"/>
    <w:rsid w:val="002F5176"/>
    <w:rsid w:val="002F5587"/>
    <w:rsid w:val="002F5589"/>
    <w:rsid w:val="002F5713"/>
    <w:rsid w:val="002F5761"/>
    <w:rsid w:val="002F57E2"/>
    <w:rsid w:val="002F584A"/>
    <w:rsid w:val="002F586D"/>
    <w:rsid w:val="002F5985"/>
    <w:rsid w:val="002F59A8"/>
    <w:rsid w:val="002F5B97"/>
    <w:rsid w:val="002F5C55"/>
    <w:rsid w:val="002F5DAA"/>
    <w:rsid w:val="002F5DE3"/>
    <w:rsid w:val="002F611F"/>
    <w:rsid w:val="002F6250"/>
    <w:rsid w:val="002F643B"/>
    <w:rsid w:val="002F6A33"/>
    <w:rsid w:val="002F6B55"/>
    <w:rsid w:val="002F73DC"/>
    <w:rsid w:val="002F7923"/>
    <w:rsid w:val="002F7985"/>
    <w:rsid w:val="002F7EA3"/>
    <w:rsid w:val="00300077"/>
    <w:rsid w:val="003001FE"/>
    <w:rsid w:val="0030031B"/>
    <w:rsid w:val="00300D48"/>
    <w:rsid w:val="00300EC6"/>
    <w:rsid w:val="00300FF0"/>
    <w:rsid w:val="00301987"/>
    <w:rsid w:val="00301A33"/>
    <w:rsid w:val="00301EFB"/>
    <w:rsid w:val="0030248F"/>
    <w:rsid w:val="003026AC"/>
    <w:rsid w:val="00302804"/>
    <w:rsid w:val="003029AE"/>
    <w:rsid w:val="00302CCB"/>
    <w:rsid w:val="00302D26"/>
    <w:rsid w:val="00302F1F"/>
    <w:rsid w:val="00302F84"/>
    <w:rsid w:val="003036EC"/>
    <w:rsid w:val="0030392E"/>
    <w:rsid w:val="00303B80"/>
    <w:rsid w:val="00303BDA"/>
    <w:rsid w:val="00303E31"/>
    <w:rsid w:val="00303EEB"/>
    <w:rsid w:val="00304237"/>
    <w:rsid w:val="0030428F"/>
    <w:rsid w:val="003043DD"/>
    <w:rsid w:val="00304908"/>
    <w:rsid w:val="00304952"/>
    <w:rsid w:val="00304D51"/>
    <w:rsid w:val="00304DC6"/>
    <w:rsid w:val="003055B2"/>
    <w:rsid w:val="003055EB"/>
    <w:rsid w:val="003056F0"/>
    <w:rsid w:val="00305922"/>
    <w:rsid w:val="0030593E"/>
    <w:rsid w:val="00305AB8"/>
    <w:rsid w:val="00305F55"/>
    <w:rsid w:val="00305F7E"/>
    <w:rsid w:val="00305F86"/>
    <w:rsid w:val="00306461"/>
    <w:rsid w:val="003069E2"/>
    <w:rsid w:val="00306AF7"/>
    <w:rsid w:val="00306C32"/>
    <w:rsid w:val="00306D35"/>
    <w:rsid w:val="00306D8F"/>
    <w:rsid w:val="00306ED0"/>
    <w:rsid w:val="0030726C"/>
    <w:rsid w:val="00307425"/>
    <w:rsid w:val="003078ED"/>
    <w:rsid w:val="00307974"/>
    <w:rsid w:val="00307A6C"/>
    <w:rsid w:val="0031066C"/>
    <w:rsid w:val="003106B5"/>
    <w:rsid w:val="003109BF"/>
    <w:rsid w:val="00310A48"/>
    <w:rsid w:val="00310F60"/>
    <w:rsid w:val="00310F9F"/>
    <w:rsid w:val="0031106C"/>
    <w:rsid w:val="00311634"/>
    <w:rsid w:val="0031176A"/>
    <w:rsid w:val="00311846"/>
    <w:rsid w:val="00311B11"/>
    <w:rsid w:val="00311C75"/>
    <w:rsid w:val="003125F1"/>
    <w:rsid w:val="00312C7E"/>
    <w:rsid w:val="00312DB4"/>
    <w:rsid w:val="00312F88"/>
    <w:rsid w:val="003131CF"/>
    <w:rsid w:val="003132CA"/>
    <w:rsid w:val="00313472"/>
    <w:rsid w:val="0031389F"/>
    <w:rsid w:val="00313CD9"/>
    <w:rsid w:val="00313DF5"/>
    <w:rsid w:val="00313EAF"/>
    <w:rsid w:val="00313F2D"/>
    <w:rsid w:val="00313FAC"/>
    <w:rsid w:val="003143C5"/>
    <w:rsid w:val="003143D4"/>
    <w:rsid w:val="003144BA"/>
    <w:rsid w:val="003145FA"/>
    <w:rsid w:val="003146F5"/>
    <w:rsid w:val="00314859"/>
    <w:rsid w:val="003149F5"/>
    <w:rsid w:val="00314A08"/>
    <w:rsid w:val="00314D6B"/>
    <w:rsid w:val="00315584"/>
    <w:rsid w:val="0031570F"/>
    <w:rsid w:val="00315C84"/>
    <w:rsid w:val="00315CB7"/>
    <w:rsid w:val="00315E27"/>
    <w:rsid w:val="00315E65"/>
    <w:rsid w:val="00315F16"/>
    <w:rsid w:val="003161C6"/>
    <w:rsid w:val="003164D6"/>
    <w:rsid w:val="00316687"/>
    <w:rsid w:val="00316B61"/>
    <w:rsid w:val="00316BBB"/>
    <w:rsid w:val="00316EFF"/>
    <w:rsid w:val="00317055"/>
    <w:rsid w:val="0031722D"/>
    <w:rsid w:val="0031725F"/>
    <w:rsid w:val="003173AE"/>
    <w:rsid w:val="003176C9"/>
    <w:rsid w:val="00317775"/>
    <w:rsid w:val="003177D5"/>
    <w:rsid w:val="00317921"/>
    <w:rsid w:val="00317E94"/>
    <w:rsid w:val="00317E98"/>
    <w:rsid w:val="00317ED2"/>
    <w:rsid w:val="00317FE2"/>
    <w:rsid w:val="003200A0"/>
    <w:rsid w:val="003203B7"/>
    <w:rsid w:val="003207B0"/>
    <w:rsid w:val="0032084F"/>
    <w:rsid w:val="00320B92"/>
    <w:rsid w:val="003211DA"/>
    <w:rsid w:val="0032131B"/>
    <w:rsid w:val="003215C4"/>
    <w:rsid w:val="0032162D"/>
    <w:rsid w:val="00321BD6"/>
    <w:rsid w:val="00321D49"/>
    <w:rsid w:val="0032211B"/>
    <w:rsid w:val="0032242E"/>
    <w:rsid w:val="00322478"/>
    <w:rsid w:val="0032286A"/>
    <w:rsid w:val="0032297B"/>
    <w:rsid w:val="00322B5F"/>
    <w:rsid w:val="00322BE3"/>
    <w:rsid w:val="00322D44"/>
    <w:rsid w:val="00322E21"/>
    <w:rsid w:val="003230C8"/>
    <w:rsid w:val="0032332B"/>
    <w:rsid w:val="00323428"/>
    <w:rsid w:val="0032349F"/>
    <w:rsid w:val="00323558"/>
    <w:rsid w:val="00323608"/>
    <w:rsid w:val="0032384C"/>
    <w:rsid w:val="00323918"/>
    <w:rsid w:val="0032394D"/>
    <w:rsid w:val="0032398F"/>
    <w:rsid w:val="00323AF5"/>
    <w:rsid w:val="00323BF9"/>
    <w:rsid w:val="00323D9D"/>
    <w:rsid w:val="00323DE1"/>
    <w:rsid w:val="00323EFE"/>
    <w:rsid w:val="00323FAA"/>
    <w:rsid w:val="003241B3"/>
    <w:rsid w:val="003242F7"/>
    <w:rsid w:val="00324340"/>
    <w:rsid w:val="00324AE1"/>
    <w:rsid w:val="00324B4C"/>
    <w:rsid w:val="00324B6A"/>
    <w:rsid w:val="00324BAA"/>
    <w:rsid w:val="00324E1B"/>
    <w:rsid w:val="00324FB3"/>
    <w:rsid w:val="00325022"/>
    <w:rsid w:val="003250B5"/>
    <w:rsid w:val="00325565"/>
    <w:rsid w:val="0032567E"/>
    <w:rsid w:val="00325C24"/>
    <w:rsid w:val="00325DE5"/>
    <w:rsid w:val="00325E08"/>
    <w:rsid w:val="00325F46"/>
    <w:rsid w:val="0032603B"/>
    <w:rsid w:val="0032605C"/>
    <w:rsid w:val="003260E6"/>
    <w:rsid w:val="0032610B"/>
    <w:rsid w:val="003262E8"/>
    <w:rsid w:val="00326451"/>
    <w:rsid w:val="00326549"/>
    <w:rsid w:val="003266F4"/>
    <w:rsid w:val="00326774"/>
    <w:rsid w:val="003267CC"/>
    <w:rsid w:val="00326ED5"/>
    <w:rsid w:val="003270C8"/>
    <w:rsid w:val="003273F8"/>
    <w:rsid w:val="00327705"/>
    <w:rsid w:val="00327D88"/>
    <w:rsid w:val="00327E30"/>
    <w:rsid w:val="00327E7E"/>
    <w:rsid w:val="00327ED9"/>
    <w:rsid w:val="00330035"/>
    <w:rsid w:val="003300CC"/>
    <w:rsid w:val="0033014B"/>
    <w:rsid w:val="003303DD"/>
    <w:rsid w:val="003303F0"/>
    <w:rsid w:val="003306EB"/>
    <w:rsid w:val="00330C46"/>
    <w:rsid w:val="00331236"/>
    <w:rsid w:val="0033128C"/>
    <w:rsid w:val="003312BA"/>
    <w:rsid w:val="0033131B"/>
    <w:rsid w:val="00331335"/>
    <w:rsid w:val="00331348"/>
    <w:rsid w:val="0033136B"/>
    <w:rsid w:val="003313A6"/>
    <w:rsid w:val="0033184F"/>
    <w:rsid w:val="003319A7"/>
    <w:rsid w:val="00331BB0"/>
    <w:rsid w:val="00332084"/>
    <w:rsid w:val="00332097"/>
    <w:rsid w:val="0033209D"/>
    <w:rsid w:val="00332275"/>
    <w:rsid w:val="003322B8"/>
    <w:rsid w:val="003322E6"/>
    <w:rsid w:val="0033237D"/>
    <w:rsid w:val="003323D1"/>
    <w:rsid w:val="0033278A"/>
    <w:rsid w:val="00332933"/>
    <w:rsid w:val="00332BA5"/>
    <w:rsid w:val="00332DFE"/>
    <w:rsid w:val="00332EF4"/>
    <w:rsid w:val="003333EA"/>
    <w:rsid w:val="00333812"/>
    <w:rsid w:val="0033399C"/>
    <w:rsid w:val="00333AE9"/>
    <w:rsid w:val="00333B0E"/>
    <w:rsid w:val="00333E96"/>
    <w:rsid w:val="00333EF4"/>
    <w:rsid w:val="003340B4"/>
    <w:rsid w:val="00334370"/>
    <w:rsid w:val="003347D9"/>
    <w:rsid w:val="003349D8"/>
    <w:rsid w:val="00334AD9"/>
    <w:rsid w:val="00334BAF"/>
    <w:rsid w:val="00334DEA"/>
    <w:rsid w:val="00334F7C"/>
    <w:rsid w:val="00334FFF"/>
    <w:rsid w:val="0033511A"/>
    <w:rsid w:val="0033512A"/>
    <w:rsid w:val="003358BA"/>
    <w:rsid w:val="00335BC0"/>
    <w:rsid w:val="00335CC4"/>
    <w:rsid w:val="00335EDF"/>
    <w:rsid w:val="00335F06"/>
    <w:rsid w:val="003360AD"/>
    <w:rsid w:val="003361B9"/>
    <w:rsid w:val="003364C7"/>
    <w:rsid w:val="003365E9"/>
    <w:rsid w:val="00336613"/>
    <w:rsid w:val="00336624"/>
    <w:rsid w:val="003367FF"/>
    <w:rsid w:val="003368CE"/>
    <w:rsid w:val="00336B43"/>
    <w:rsid w:val="00336E13"/>
    <w:rsid w:val="003371FA"/>
    <w:rsid w:val="0033729F"/>
    <w:rsid w:val="00337357"/>
    <w:rsid w:val="003373BA"/>
    <w:rsid w:val="0033752E"/>
    <w:rsid w:val="00337820"/>
    <w:rsid w:val="00337971"/>
    <w:rsid w:val="00337A11"/>
    <w:rsid w:val="00337A26"/>
    <w:rsid w:val="00337B49"/>
    <w:rsid w:val="00337ECF"/>
    <w:rsid w:val="00337FDE"/>
    <w:rsid w:val="00337FED"/>
    <w:rsid w:val="00340064"/>
    <w:rsid w:val="00340353"/>
    <w:rsid w:val="003405CD"/>
    <w:rsid w:val="0034080D"/>
    <w:rsid w:val="00340B1E"/>
    <w:rsid w:val="00340B87"/>
    <w:rsid w:val="00340EFD"/>
    <w:rsid w:val="00340F99"/>
    <w:rsid w:val="00341189"/>
    <w:rsid w:val="00341476"/>
    <w:rsid w:val="00341650"/>
    <w:rsid w:val="00341839"/>
    <w:rsid w:val="0034194E"/>
    <w:rsid w:val="00341E97"/>
    <w:rsid w:val="00341FF6"/>
    <w:rsid w:val="00342304"/>
    <w:rsid w:val="00342383"/>
    <w:rsid w:val="00342524"/>
    <w:rsid w:val="003425FB"/>
    <w:rsid w:val="003427AC"/>
    <w:rsid w:val="0034299C"/>
    <w:rsid w:val="003429A7"/>
    <w:rsid w:val="00342A33"/>
    <w:rsid w:val="00342A8A"/>
    <w:rsid w:val="00342AA4"/>
    <w:rsid w:val="00342C61"/>
    <w:rsid w:val="00342EA9"/>
    <w:rsid w:val="00343039"/>
    <w:rsid w:val="00343164"/>
    <w:rsid w:val="0034350A"/>
    <w:rsid w:val="003435D3"/>
    <w:rsid w:val="00343677"/>
    <w:rsid w:val="00343943"/>
    <w:rsid w:val="00343957"/>
    <w:rsid w:val="00343CE8"/>
    <w:rsid w:val="00343E06"/>
    <w:rsid w:val="00343F85"/>
    <w:rsid w:val="003442EA"/>
    <w:rsid w:val="003445B5"/>
    <w:rsid w:val="00344659"/>
    <w:rsid w:val="003446BC"/>
    <w:rsid w:val="00344A89"/>
    <w:rsid w:val="00344B2A"/>
    <w:rsid w:val="00344BBE"/>
    <w:rsid w:val="00344C3A"/>
    <w:rsid w:val="00344DAD"/>
    <w:rsid w:val="00344F89"/>
    <w:rsid w:val="00344F98"/>
    <w:rsid w:val="00344FE9"/>
    <w:rsid w:val="00345184"/>
    <w:rsid w:val="0034594B"/>
    <w:rsid w:val="00345CAE"/>
    <w:rsid w:val="00345D3E"/>
    <w:rsid w:val="00345F51"/>
    <w:rsid w:val="0034615D"/>
    <w:rsid w:val="00346513"/>
    <w:rsid w:val="003466B8"/>
    <w:rsid w:val="003468A9"/>
    <w:rsid w:val="003469A4"/>
    <w:rsid w:val="003469EE"/>
    <w:rsid w:val="00346C49"/>
    <w:rsid w:val="00346CD6"/>
    <w:rsid w:val="0034716E"/>
    <w:rsid w:val="003471C8"/>
    <w:rsid w:val="00347654"/>
    <w:rsid w:val="003477B7"/>
    <w:rsid w:val="00347BDC"/>
    <w:rsid w:val="00347CB3"/>
    <w:rsid w:val="00347CD1"/>
    <w:rsid w:val="00350301"/>
    <w:rsid w:val="0035047D"/>
    <w:rsid w:val="00350690"/>
    <w:rsid w:val="003509C9"/>
    <w:rsid w:val="00350B54"/>
    <w:rsid w:val="00350EB8"/>
    <w:rsid w:val="00351115"/>
    <w:rsid w:val="003515C0"/>
    <w:rsid w:val="0035192B"/>
    <w:rsid w:val="00351941"/>
    <w:rsid w:val="00351D0E"/>
    <w:rsid w:val="00351D9A"/>
    <w:rsid w:val="00351DE1"/>
    <w:rsid w:val="00351E9C"/>
    <w:rsid w:val="00352154"/>
    <w:rsid w:val="00352328"/>
    <w:rsid w:val="00352755"/>
    <w:rsid w:val="00352851"/>
    <w:rsid w:val="00352B0D"/>
    <w:rsid w:val="00352C2A"/>
    <w:rsid w:val="00352C7C"/>
    <w:rsid w:val="00352CC1"/>
    <w:rsid w:val="00352D01"/>
    <w:rsid w:val="00352F80"/>
    <w:rsid w:val="00353213"/>
    <w:rsid w:val="0035346B"/>
    <w:rsid w:val="0035354D"/>
    <w:rsid w:val="00353634"/>
    <w:rsid w:val="0035365A"/>
    <w:rsid w:val="003536A7"/>
    <w:rsid w:val="0035386F"/>
    <w:rsid w:val="00353A81"/>
    <w:rsid w:val="00353AF9"/>
    <w:rsid w:val="00353B50"/>
    <w:rsid w:val="003540B9"/>
    <w:rsid w:val="00354148"/>
    <w:rsid w:val="003542C5"/>
    <w:rsid w:val="003543FD"/>
    <w:rsid w:val="003545FE"/>
    <w:rsid w:val="00354690"/>
    <w:rsid w:val="00354AA6"/>
    <w:rsid w:val="00354ACF"/>
    <w:rsid w:val="00354B60"/>
    <w:rsid w:val="00354B99"/>
    <w:rsid w:val="00354BB7"/>
    <w:rsid w:val="00354C4D"/>
    <w:rsid w:val="00354FB7"/>
    <w:rsid w:val="00355598"/>
    <w:rsid w:val="0035567E"/>
    <w:rsid w:val="00355705"/>
    <w:rsid w:val="003558B8"/>
    <w:rsid w:val="00355909"/>
    <w:rsid w:val="003559E6"/>
    <w:rsid w:val="00355B7C"/>
    <w:rsid w:val="00356129"/>
    <w:rsid w:val="0035662D"/>
    <w:rsid w:val="0035684F"/>
    <w:rsid w:val="00356A3C"/>
    <w:rsid w:val="00356A85"/>
    <w:rsid w:val="00356BB3"/>
    <w:rsid w:val="00356F35"/>
    <w:rsid w:val="00356F7B"/>
    <w:rsid w:val="00356FEA"/>
    <w:rsid w:val="003572A8"/>
    <w:rsid w:val="003573BF"/>
    <w:rsid w:val="0035757C"/>
    <w:rsid w:val="00357733"/>
    <w:rsid w:val="00357B4E"/>
    <w:rsid w:val="00357E8B"/>
    <w:rsid w:val="00360321"/>
    <w:rsid w:val="003604D3"/>
    <w:rsid w:val="003609EF"/>
    <w:rsid w:val="00360C9F"/>
    <w:rsid w:val="00360E2A"/>
    <w:rsid w:val="00360EA4"/>
    <w:rsid w:val="00360F1F"/>
    <w:rsid w:val="003610D0"/>
    <w:rsid w:val="0036125A"/>
    <w:rsid w:val="003614C4"/>
    <w:rsid w:val="00361C0A"/>
    <w:rsid w:val="00361DC1"/>
    <w:rsid w:val="00361E64"/>
    <w:rsid w:val="00362078"/>
    <w:rsid w:val="00362126"/>
    <w:rsid w:val="00362279"/>
    <w:rsid w:val="00362315"/>
    <w:rsid w:val="00362614"/>
    <w:rsid w:val="00362AE0"/>
    <w:rsid w:val="00362D73"/>
    <w:rsid w:val="00362DAF"/>
    <w:rsid w:val="00362FEE"/>
    <w:rsid w:val="00363115"/>
    <w:rsid w:val="0036339E"/>
    <w:rsid w:val="003634A9"/>
    <w:rsid w:val="0036380E"/>
    <w:rsid w:val="00363D40"/>
    <w:rsid w:val="00363D64"/>
    <w:rsid w:val="00363E4C"/>
    <w:rsid w:val="0036409B"/>
    <w:rsid w:val="00364119"/>
    <w:rsid w:val="003642AE"/>
    <w:rsid w:val="003642AF"/>
    <w:rsid w:val="0036459B"/>
    <w:rsid w:val="003645CE"/>
    <w:rsid w:val="003646C7"/>
    <w:rsid w:val="00364879"/>
    <w:rsid w:val="00364953"/>
    <w:rsid w:val="00364B6E"/>
    <w:rsid w:val="00364CC7"/>
    <w:rsid w:val="00364E31"/>
    <w:rsid w:val="003651C9"/>
    <w:rsid w:val="00365293"/>
    <w:rsid w:val="00365391"/>
    <w:rsid w:val="0036573B"/>
    <w:rsid w:val="0036579D"/>
    <w:rsid w:val="00365AC8"/>
    <w:rsid w:val="00365C88"/>
    <w:rsid w:val="00365D04"/>
    <w:rsid w:val="00365D56"/>
    <w:rsid w:val="003663AE"/>
    <w:rsid w:val="0036658B"/>
    <w:rsid w:val="00366705"/>
    <w:rsid w:val="003667BE"/>
    <w:rsid w:val="00366C4D"/>
    <w:rsid w:val="00366C62"/>
    <w:rsid w:val="00366FFA"/>
    <w:rsid w:val="003670EF"/>
    <w:rsid w:val="00367217"/>
    <w:rsid w:val="00367299"/>
    <w:rsid w:val="003672F5"/>
    <w:rsid w:val="00367342"/>
    <w:rsid w:val="00367387"/>
    <w:rsid w:val="0036752F"/>
    <w:rsid w:val="00367699"/>
    <w:rsid w:val="00367797"/>
    <w:rsid w:val="00367953"/>
    <w:rsid w:val="00367A1C"/>
    <w:rsid w:val="00367AE0"/>
    <w:rsid w:val="00367B27"/>
    <w:rsid w:val="00367BF4"/>
    <w:rsid w:val="00367C9A"/>
    <w:rsid w:val="00367E28"/>
    <w:rsid w:val="00367E64"/>
    <w:rsid w:val="003700C3"/>
    <w:rsid w:val="00370140"/>
    <w:rsid w:val="00370447"/>
    <w:rsid w:val="003705A7"/>
    <w:rsid w:val="0037068E"/>
    <w:rsid w:val="00370B19"/>
    <w:rsid w:val="00370C75"/>
    <w:rsid w:val="003710F5"/>
    <w:rsid w:val="00371258"/>
    <w:rsid w:val="003712C7"/>
    <w:rsid w:val="0037140E"/>
    <w:rsid w:val="0037154B"/>
    <w:rsid w:val="003717CA"/>
    <w:rsid w:val="003718C6"/>
    <w:rsid w:val="003719AB"/>
    <w:rsid w:val="00371C84"/>
    <w:rsid w:val="00371D06"/>
    <w:rsid w:val="003723E1"/>
    <w:rsid w:val="003723F0"/>
    <w:rsid w:val="00372516"/>
    <w:rsid w:val="00372628"/>
    <w:rsid w:val="003726A6"/>
    <w:rsid w:val="003726EF"/>
    <w:rsid w:val="0037270B"/>
    <w:rsid w:val="0037293C"/>
    <w:rsid w:val="00372993"/>
    <w:rsid w:val="00372D3B"/>
    <w:rsid w:val="00372D7E"/>
    <w:rsid w:val="00372E6A"/>
    <w:rsid w:val="00372F55"/>
    <w:rsid w:val="00372F5D"/>
    <w:rsid w:val="003732B7"/>
    <w:rsid w:val="0037332B"/>
    <w:rsid w:val="0037344A"/>
    <w:rsid w:val="00373467"/>
    <w:rsid w:val="003735B9"/>
    <w:rsid w:val="003737AA"/>
    <w:rsid w:val="003737E6"/>
    <w:rsid w:val="00373A29"/>
    <w:rsid w:val="00373AE3"/>
    <w:rsid w:val="00373BE9"/>
    <w:rsid w:val="00374173"/>
    <w:rsid w:val="0037447E"/>
    <w:rsid w:val="003745B9"/>
    <w:rsid w:val="00374B30"/>
    <w:rsid w:val="00374C24"/>
    <w:rsid w:val="00374F32"/>
    <w:rsid w:val="00375182"/>
    <w:rsid w:val="00375327"/>
    <w:rsid w:val="00375658"/>
    <w:rsid w:val="003757A1"/>
    <w:rsid w:val="0037589B"/>
    <w:rsid w:val="00375913"/>
    <w:rsid w:val="00375CB6"/>
    <w:rsid w:val="00376510"/>
    <w:rsid w:val="0037661D"/>
    <w:rsid w:val="0037688B"/>
    <w:rsid w:val="003768C9"/>
    <w:rsid w:val="00376945"/>
    <w:rsid w:val="00376C79"/>
    <w:rsid w:val="00376D2B"/>
    <w:rsid w:val="00376E24"/>
    <w:rsid w:val="00376E39"/>
    <w:rsid w:val="00376F95"/>
    <w:rsid w:val="003773ED"/>
    <w:rsid w:val="00377532"/>
    <w:rsid w:val="003775E9"/>
    <w:rsid w:val="0037795F"/>
    <w:rsid w:val="00377A3B"/>
    <w:rsid w:val="00377FC6"/>
    <w:rsid w:val="003802B7"/>
    <w:rsid w:val="003804D3"/>
    <w:rsid w:val="00380650"/>
    <w:rsid w:val="00380656"/>
    <w:rsid w:val="00380786"/>
    <w:rsid w:val="00380BAF"/>
    <w:rsid w:val="00380CB8"/>
    <w:rsid w:val="0038103B"/>
    <w:rsid w:val="00381245"/>
    <w:rsid w:val="003812E6"/>
    <w:rsid w:val="00381503"/>
    <w:rsid w:val="003816CE"/>
    <w:rsid w:val="00381BF6"/>
    <w:rsid w:val="00381C3F"/>
    <w:rsid w:val="00381D04"/>
    <w:rsid w:val="00381F65"/>
    <w:rsid w:val="00381F84"/>
    <w:rsid w:val="0038229F"/>
    <w:rsid w:val="00382537"/>
    <w:rsid w:val="00382B62"/>
    <w:rsid w:val="00382BC2"/>
    <w:rsid w:val="00382D66"/>
    <w:rsid w:val="0038338B"/>
    <w:rsid w:val="003833C7"/>
    <w:rsid w:val="0038346E"/>
    <w:rsid w:val="003834BD"/>
    <w:rsid w:val="00383744"/>
    <w:rsid w:val="003838E8"/>
    <w:rsid w:val="0038394B"/>
    <w:rsid w:val="00383E30"/>
    <w:rsid w:val="00383F7E"/>
    <w:rsid w:val="00383FD3"/>
    <w:rsid w:val="0038416C"/>
    <w:rsid w:val="0038427E"/>
    <w:rsid w:val="003842EA"/>
    <w:rsid w:val="003842EB"/>
    <w:rsid w:val="00384355"/>
    <w:rsid w:val="003845A6"/>
    <w:rsid w:val="00384D40"/>
    <w:rsid w:val="0038501A"/>
    <w:rsid w:val="00385459"/>
    <w:rsid w:val="0038551B"/>
    <w:rsid w:val="00385A56"/>
    <w:rsid w:val="00385F8C"/>
    <w:rsid w:val="00386034"/>
    <w:rsid w:val="0038604C"/>
    <w:rsid w:val="00386643"/>
    <w:rsid w:val="00386860"/>
    <w:rsid w:val="003868DF"/>
    <w:rsid w:val="0038696A"/>
    <w:rsid w:val="00386E95"/>
    <w:rsid w:val="00387038"/>
    <w:rsid w:val="00387752"/>
    <w:rsid w:val="00387B51"/>
    <w:rsid w:val="00387BA0"/>
    <w:rsid w:val="00387CE3"/>
    <w:rsid w:val="00387F39"/>
    <w:rsid w:val="003900EF"/>
    <w:rsid w:val="00390214"/>
    <w:rsid w:val="00390245"/>
    <w:rsid w:val="00390331"/>
    <w:rsid w:val="0039060A"/>
    <w:rsid w:val="003907DF"/>
    <w:rsid w:val="003908E7"/>
    <w:rsid w:val="00390E04"/>
    <w:rsid w:val="00391017"/>
    <w:rsid w:val="003913A9"/>
    <w:rsid w:val="0039145B"/>
    <w:rsid w:val="00391542"/>
    <w:rsid w:val="00391564"/>
    <w:rsid w:val="00391748"/>
    <w:rsid w:val="00391773"/>
    <w:rsid w:val="00391839"/>
    <w:rsid w:val="00391B0C"/>
    <w:rsid w:val="00391C13"/>
    <w:rsid w:val="00391CD5"/>
    <w:rsid w:val="00391D58"/>
    <w:rsid w:val="00392243"/>
    <w:rsid w:val="003927F2"/>
    <w:rsid w:val="00392AA0"/>
    <w:rsid w:val="003931F4"/>
    <w:rsid w:val="003932AE"/>
    <w:rsid w:val="00393CCF"/>
    <w:rsid w:val="00393E80"/>
    <w:rsid w:val="00394101"/>
    <w:rsid w:val="0039425C"/>
    <w:rsid w:val="003944AA"/>
    <w:rsid w:val="00394934"/>
    <w:rsid w:val="00394999"/>
    <w:rsid w:val="00394EDA"/>
    <w:rsid w:val="00394F01"/>
    <w:rsid w:val="0039513D"/>
    <w:rsid w:val="0039516C"/>
    <w:rsid w:val="00395242"/>
    <w:rsid w:val="003954CA"/>
    <w:rsid w:val="003955BE"/>
    <w:rsid w:val="003956C2"/>
    <w:rsid w:val="00395820"/>
    <w:rsid w:val="00395841"/>
    <w:rsid w:val="00395925"/>
    <w:rsid w:val="00395CC3"/>
    <w:rsid w:val="00395F96"/>
    <w:rsid w:val="00396368"/>
    <w:rsid w:val="00396579"/>
    <w:rsid w:val="003965D3"/>
    <w:rsid w:val="003965F9"/>
    <w:rsid w:val="003966B7"/>
    <w:rsid w:val="00396794"/>
    <w:rsid w:val="003968D8"/>
    <w:rsid w:val="00396C2D"/>
    <w:rsid w:val="00396C87"/>
    <w:rsid w:val="00396DBA"/>
    <w:rsid w:val="00396E44"/>
    <w:rsid w:val="00396EDE"/>
    <w:rsid w:val="00397163"/>
    <w:rsid w:val="00397343"/>
    <w:rsid w:val="0039736B"/>
    <w:rsid w:val="003973D8"/>
    <w:rsid w:val="0039757C"/>
    <w:rsid w:val="003977AB"/>
    <w:rsid w:val="0039783F"/>
    <w:rsid w:val="003978CB"/>
    <w:rsid w:val="00397ADB"/>
    <w:rsid w:val="00397C5E"/>
    <w:rsid w:val="00397D5E"/>
    <w:rsid w:val="00397F67"/>
    <w:rsid w:val="003A00C3"/>
    <w:rsid w:val="003A00CF"/>
    <w:rsid w:val="003A03CC"/>
    <w:rsid w:val="003A03E3"/>
    <w:rsid w:val="003A0CD0"/>
    <w:rsid w:val="003A10B4"/>
    <w:rsid w:val="003A119D"/>
    <w:rsid w:val="003A1210"/>
    <w:rsid w:val="003A1583"/>
    <w:rsid w:val="003A1A7E"/>
    <w:rsid w:val="003A1AA9"/>
    <w:rsid w:val="003A1C3D"/>
    <w:rsid w:val="003A1CCE"/>
    <w:rsid w:val="003A1D4A"/>
    <w:rsid w:val="003A1FAA"/>
    <w:rsid w:val="003A2127"/>
    <w:rsid w:val="003A227F"/>
    <w:rsid w:val="003A2294"/>
    <w:rsid w:val="003A22F9"/>
    <w:rsid w:val="003A252A"/>
    <w:rsid w:val="003A2923"/>
    <w:rsid w:val="003A2970"/>
    <w:rsid w:val="003A2995"/>
    <w:rsid w:val="003A2C4D"/>
    <w:rsid w:val="003A2C5B"/>
    <w:rsid w:val="003A2DF4"/>
    <w:rsid w:val="003A2EAC"/>
    <w:rsid w:val="003A30E9"/>
    <w:rsid w:val="003A3179"/>
    <w:rsid w:val="003A340E"/>
    <w:rsid w:val="003A348C"/>
    <w:rsid w:val="003A3779"/>
    <w:rsid w:val="003A3B60"/>
    <w:rsid w:val="003A3D0D"/>
    <w:rsid w:val="003A40C1"/>
    <w:rsid w:val="003A435B"/>
    <w:rsid w:val="003A47C9"/>
    <w:rsid w:val="003A47FC"/>
    <w:rsid w:val="003A4AF6"/>
    <w:rsid w:val="003A4C84"/>
    <w:rsid w:val="003A4CB6"/>
    <w:rsid w:val="003A513F"/>
    <w:rsid w:val="003A52B1"/>
    <w:rsid w:val="003A56A6"/>
    <w:rsid w:val="003A571F"/>
    <w:rsid w:val="003A5B41"/>
    <w:rsid w:val="003A5E3B"/>
    <w:rsid w:val="003A612E"/>
    <w:rsid w:val="003A6281"/>
    <w:rsid w:val="003A6B21"/>
    <w:rsid w:val="003A6B7F"/>
    <w:rsid w:val="003A7498"/>
    <w:rsid w:val="003A7704"/>
    <w:rsid w:val="003A7874"/>
    <w:rsid w:val="003A7CB7"/>
    <w:rsid w:val="003A7E5E"/>
    <w:rsid w:val="003A7F2C"/>
    <w:rsid w:val="003A7F3B"/>
    <w:rsid w:val="003A7FD7"/>
    <w:rsid w:val="003B005C"/>
    <w:rsid w:val="003B00DE"/>
    <w:rsid w:val="003B00E4"/>
    <w:rsid w:val="003B040A"/>
    <w:rsid w:val="003B059A"/>
    <w:rsid w:val="003B0824"/>
    <w:rsid w:val="003B0A07"/>
    <w:rsid w:val="003B0A58"/>
    <w:rsid w:val="003B0ABF"/>
    <w:rsid w:val="003B0B0C"/>
    <w:rsid w:val="003B0BB3"/>
    <w:rsid w:val="003B0CCA"/>
    <w:rsid w:val="003B0DB3"/>
    <w:rsid w:val="003B10CC"/>
    <w:rsid w:val="003B10E5"/>
    <w:rsid w:val="003B115C"/>
    <w:rsid w:val="003B11B9"/>
    <w:rsid w:val="003B1270"/>
    <w:rsid w:val="003B161C"/>
    <w:rsid w:val="003B167F"/>
    <w:rsid w:val="003B1840"/>
    <w:rsid w:val="003B1C56"/>
    <w:rsid w:val="003B1F8D"/>
    <w:rsid w:val="003B23DD"/>
    <w:rsid w:val="003B26BC"/>
    <w:rsid w:val="003B29FB"/>
    <w:rsid w:val="003B2AA7"/>
    <w:rsid w:val="003B2C38"/>
    <w:rsid w:val="003B2CE5"/>
    <w:rsid w:val="003B2E07"/>
    <w:rsid w:val="003B32E2"/>
    <w:rsid w:val="003B33FF"/>
    <w:rsid w:val="003B3537"/>
    <w:rsid w:val="003B392D"/>
    <w:rsid w:val="003B3C50"/>
    <w:rsid w:val="003B3D22"/>
    <w:rsid w:val="003B3F4F"/>
    <w:rsid w:val="003B417A"/>
    <w:rsid w:val="003B46B6"/>
    <w:rsid w:val="003B480D"/>
    <w:rsid w:val="003B497F"/>
    <w:rsid w:val="003B4B64"/>
    <w:rsid w:val="003B4BFF"/>
    <w:rsid w:val="003B4CD7"/>
    <w:rsid w:val="003B4EBD"/>
    <w:rsid w:val="003B5010"/>
    <w:rsid w:val="003B50E2"/>
    <w:rsid w:val="003B53AB"/>
    <w:rsid w:val="003B54B3"/>
    <w:rsid w:val="003B5918"/>
    <w:rsid w:val="003B5945"/>
    <w:rsid w:val="003B5DCC"/>
    <w:rsid w:val="003B5E63"/>
    <w:rsid w:val="003B64E8"/>
    <w:rsid w:val="003B66E0"/>
    <w:rsid w:val="003B6812"/>
    <w:rsid w:val="003B68E9"/>
    <w:rsid w:val="003B6D98"/>
    <w:rsid w:val="003B6DEA"/>
    <w:rsid w:val="003B6E3C"/>
    <w:rsid w:val="003B6F28"/>
    <w:rsid w:val="003B6FB2"/>
    <w:rsid w:val="003B70DF"/>
    <w:rsid w:val="003B712C"/>
    <w:rsid w:val="003B72AD"/>
    <w:rsid w:val="003B7A7E"/>
    <w:rsid w:val="003B7B2B"/>
    <w:rsid w:val="003B7B43"/>
    <w:rsid w:val="003B7C47"/>
    <w:rsid w:val="003B7E8E"/>
    <w:rsid w:val="003B7EB7"/>
    <w:rsid w:val="003B7F8E"/>
    <w:rsid w:val="003C0291"/>
    <w:rsid w:val="003C0514"/>
    <w:rsid w:val="003C0E27"/>
    <w:rsid w:val="003C0E36"/>
    <w:rsid w:val="003C0F8E"/>
    <w:rsid w:val="003C1056"/>
    <w:rsid w:val="003C10A2"/>
    <w:rsid w:val="003C18F3"/>
    <w:rsid w:val="003C1963"/>
    <w:rsid w:val="003C19A9"/>
    <w:rsid w:val="003C1AFA"/>
    <w:rsid w:val="003C1B69"/>
    <w:rsid w:val="003C1B84"/>
    <w:rsid w:val="003C1D25"/>
    <w:rsid w:val="003C1DAA"/>
    <w:rsid w:val="003C1DC1"/>
    <w:rsid w:val="003C1DC7"/>
    <w:rsid w:val="003C1EAA"/>
    <w:rsid w:val="003C2199"/>
    <w:rsid w:val="003C21C6"/>
    <w:rsid w:val="003C23E5"/>
    <w:rsid w:val="003C24CA"/>
    <w:rsid w:val="003C2657"/>
    <w:rsid w:val="003C3054"/>
    <w:rsid w:val="003C32F5"/>
    <w:rsid w:val="003C34C7"/>
    <w:rsid w:val="003C34DE"/>
    <w:rsid w:val="003C380F"/>
    <w:rsid w:val="003C38E7"/>
    <w:rsid w:val="003C39AB"/>
    <w:rsid w:val="003C3E77"/>
    <w:rsid w:val="003C3F89"/>
    <w:rsid w:val="003C3F9E"/>
    <w:rsid w:val="003C3FFF"/>
    <w:rsid w:val="003C427B"/>
    <w:rsid w:val="003C4355"/>
    <w:rsid w:val="003C43BA"/>
    <w:rsid w:val="003C4501"/>
    <w:rsid w:val="003C45CB"/>
    <w:rsid w:val="003C48A6"/>
    <w:rsid w:val="003C49AB"/>
    <w:rsid w:val="003C49D4"/>
    <w:rsid w:val="003C4E61"/>
    <w:rsid w:val="003C4F1D"/>
    <w:rsid w:val="003C5143"/>
    <w:rsid w:val="003C5252"/>
    <w:rsid w:val="003C52AC"/>
    <w:rsid w:val="003C561E"/>
    <w:rsid w:val="003C5800"/>
    <w:rsid w:val="003C5AB6"/>
    <w:rsid w:val="003C5B8C"/>
    <w:rsid w:val="003C5D94"/>
    <w:rsid w:val="003C5F7C"/>
    <w:rsid w:val="003C60D7"/>
    <w:rsid w:val="003C630A"/>
    <w:rsid w:val="003C6952"/>
    <w:rsid w:val="003C6DDC"/>
    <w:rsid w:val="003C7034"/>
    <w:rsid w:val="003C7154"/>
    <w:rsid w:val="003C719A"/>
    <w:rsid w:val="003C71C3"/>
    <w:rsid w:val="003C725D"/>
    <w:rsid w:val="003C7312"/>
    <w:rsid w:val="003C74A9"/>
    <w:rsid w:val="003C77BB"/>
    <w:rsid w:val="003C7CF5"/>
    <w:rsid w:val="003C7D44"/>
    <w:rsid w:val="003C7E11"/>
    <w:rsid w:val="003D02C9"/>
    <w:rsid w:val="003D052C"/>
    <w:rsid w:val="003D05C3"/>
    <w:rsid w:val="003D06C4"/>
    <w:rsid w:val="003D09A8"/>
    <w:rsid w:val="003D0C66"/>
    <w:rsid w:val="003D0C75"/>
    <w:rsid w:val="003D0D12"/>
    <w:rsid w:val="003D0DCB"/>
    <w:rsid w:val="003D0E5E"/>
    <w:rsid w:val="003D0EF6"/>
    <w:rsid w:val="003D0F2D"/>
    <w:rsid w:val="003D1326"/>
    <w:rsid w:val="003D14DB"/>
    <w:rsid w:val="003D15CB"/>
    <w:rsid w:val="003D1AFA"/>
    <w:rsid w:val="003D1B6E"/>
    <w:rsid w:val="003D1B88"/>
    <w:rsid w:val="003D1CA7"/>
    <w:rsid w:val="003D1DD1"/>
    <w:rsid w:val="003D1EA7"/>
    <w:rsid w:val="003D1F17"/>
    <w:rsid w:val="003D200D"/>
    <w:rsid w:val="003D20DF"/>
    <w:rsid w:val="003D2266"/>
    <w:rsid w:val="003D24D1"/>
    <w:rsid w:val="003D24FD"/>
    <w:rsid w:val="003D2565"/>
    <w:rsid w:val="003D26AC"/>
    <w:rsid w:val="003D27B3"/>
    <w:rsid w:val="003D28A1"/>
    <w:rsid w:val="003D28E1"/>
    <w:rsid w:val="003D2BA5"/>
    <w:rsid w:val="003D2C85"/>
    <w:rsid w:val="003D2CCD"/>
    <w:rsid w:val="003D302B"/>
    <w:rsid w:val="003D31F3"/>
    <w:rsid w:val="003D3493"/>
    <w:rsid w:val="003D34D2"/>
    <w:rsid w:val="003D3665"/>
    <w:rsid w:val="003D3E3B"/>
    <w:rsid w:val="003D400C"/>
    <w:rsid w:val="003D421A"/>
    <w:rsid w:val="003D42E2"/>
    <w:rsid w:val="003D4302"/>
    <w:rsid w:val="003D446A"/>
    <w:rsid w:val="003D4F3C"/>
    <w:rsid w:val="003D51B3"/>
    <w:rsid w:val="003D5414"/>
    <w:rsid w:val="003D5497"/>
    <w:rsid w:val="003D5791"/>
    <w:rsid w:val="003D57A1"/>
    <w:rsid w:val="003D5F6D"/>
    <w:rsid w:val="003D60BC"/>
    <w:rsid w:val="003D61F9"/>
    <w:rsid w:val="003D624A"/>
    <w:rsid w:val="003D63C7"/>
    <w:rsid w:val="003D658E"/>
    <w:rsid w:val="003D66C8"/>
    <w:rsid w:val="003D6745"/>
    <w:rsid w:val="003D6767"/>
    <w:rsid w:val="003D67B5"/>
    <w:rsid w:val="003D6848"/>
    <w:rsid w:val="003D694F"/>
    <w:rsid w:val="003D6BA6"/>
    <w:rsid w:val="003D6EBA"/>
    <w:rsid w:val="003D6F28"/>
    <w:rsid w:val="003D73D4"/>
    <w:rsid w:val="003D746A"/>
    <w:rsid w:val="003D7625"/>
    <w:rsid w:val="003D79D4"/>
    <w:rsid w:val="003D7A76"/>
    <w:rsid w:val="003D7F18"/>
    <w:rsid w:val="003E0488"/>
    <w:rsid w:val="003E04CF"/>
    <w:rsid w:val="003E0596"/>
    <w:rsid w:val="003E0675"/>
    <w:rsid w:val="003E0680"/>
    <w:rsid w:val="003E09B5"/>
    <w:rsid w:val="003E0A3D"/>
    <w:rsid w:val="003E0BD6"/>
    <w:rsid w:val="003E0CF6"/>
    <w:rsid w:val="003E0D0A"/>
    <w:rsid w:val="003E0EA7"/>
    <w:rsid w:val="003E10E3"/>
    <w:rsid w:val="003E1183"/>
    <w:rsid w:val="003E1576"/>
    <w:rsid w:val="003E1806"/>
    <w:rsid w:val="003E1ED5"/>
    <w:rsid w:val="003E1F1E"/>
    <w:rsid w:val="003E1F85"/>
    <w:rsid w:val="003E1FEF"/>
    <w:rsid w:val="003E21FD"/>
    <w:rsid w:val="003E2724"/>
    <w:rsid w:val="003E27D3"/>
    <w:rsid w:val="003E2909"/>
    <w:rsid w:val="003E2B75"/>
    <w:rsid w:val="003E2B8C"/>
    <w:rsid w:val="003E2BFF"/>
    <w:rsid w:val="003E3285"/>
    <w:rsid w:val="003E3575"/>
    <w:rsid w:val="003E3883"/>
    <w:rsid w:val="003E3B3E"/>
    <w:rsid w:val="003E3C7F"/>
    <w:rsid w:val="003E3DC7"/>
    <w:rsid w:val="003E3F03"/>
    <w:rsid w:val="003E41F7"/>
    <w:rsid w:val="003E42EB"/>
    <w:rsid w:val="003E43F6"/>
    <w:rsid w:val="003E4471"/>
    <w:rsid w:val="003E4655"/>
    <w:rsid w:val="003E478F"/>
    <w:rsid w:val="003E48AA"/>
    <w:rsid w:val="003E4BF9"/>
    <w:rsid w:val="003E4D6C"/>
    <w:rsid w:val="003E4DB7"/>
    <w:rsid w:val="003E52E2"/>
    <w:rsid w:val="003E539E"/>
    <w:rsid w:val="003E557A"/>
    <w:rsid w:val="003E578F"/>
    <w:rsid w:val="003E5823"/>
    <w:rsid w:val="003E5913"/>
    <w:rsid w:val="003E5D80"/>
    <w:rsid w:val="003E5DD9"/>
    <w:rsid w:val="003E5F02"/>
    <w:rsid w:val="003E64C3"/>
    <w:rsid w:val="003E6A16"/>
    <w:rsid w:val="003E6CE1"/>
    <w:rsid w:val="003E6DE7"/>
    <w:rsid w:val="003E6EE8"/>
    <w:rsid w:val="003E6FC3"/>
    <w:rsid w:val="003E7458"/>
    <w:rsid w:val="003E74F2"/>
    <w:rsid w:val="003E7964"/>
    <w:rsid w:val="003E7C05"/>
    <w:rsid w:val="003E7C10"/>
    <w:rsid w:val="003E7CDE"/>
    <w:rsid w:val="003E7E60"/>
    <w:rsid w:val="003F05B7"/>
    <w:rsid w:val="003F062B"/>
    <w:rsid w:val="003F0866"/>
    <w:rsid w:val="003F0912"/>
    <w:rsid w:val="003F0924"/>
    <w:rsid w:val="003F096E"/>
    <w:rsid w:val="003F108B"/>
    <w:rsid w:val="003F10AE"/>
    <w:rsid w:val="003F13AF"/>
    <w:rsid w:val="003F156C"/>
    <w:rsid w:val="003F1617"/>
    <w:rsid w:val="003F168B"/>
    <w:rsid w:val="003F1A10"/>
    <w:rsid w:val="003F1D84"/>
    <w:rsid w:val="003F1E63"/>
    <w:rsid w:val="003F23C3"/>
    <w:rsid w:val="003F293C"/>
    <w:rsid w:val="003F2C13"/>
    <w:rsid w:val="003F2C7B"/>
    <w:rsid w:val="003F2DF9"/>
    <w:rsid w:val="003F2F63"/>
    <w:rsid w:val="003F3239"/>
    <w:rsid w:val="003F3327"/>
    <w:rsid w:val="003F33A3"/>
    <w:rsid w:val="003F34AA"/>
    <w:rsid w:val="003F36CB"/>
    <w:rsid w:val="003F3806"/>
    <w:rsid w:val="003F39C3"/>
    <w:rsid w:val="003F39D8"/>
    <w:rsid w:val="003F40CF"/>
    <w:rsid w:val="003F4258"/>
    <w:rsid w:val="003F427B"/>
    <w:rsid w:val="003F429B"/>
    <w:rsid w:val="003F436F"/>
    <w:rsid w:val="003F47A4"/>
    <w:rsid w:val="003F5270"/>
    <w:rsid w:val="003F52FF"/>
    <w:rsid w:val="003F54B9"/>
    <w:rsid w:val="003F57C7"/>
    <w:rsid w:val="003F597D"/>
    <w:rsid w:val="003F5A51"/>
    <w:rsid w:val="003F5AF7"/>
    <w:rsid w:val="003F6210"/>
    <w:rsid w:val="003F637F"/>
    <w:rsid w:val="003F67D4"/>
    <w:rsid w:val="003F683C"/>
    <w:rsid w:val="003F6EA5"/>
    <w:rsid w:val="003F72B2"/>
    <w:rsid w:val="003F736B"/>
    <w:rsid w:val="003F73F3"/>
    <w:rsid w:val="003F7B45"/>
    <w:rsid w:val="003F7BA0"/>
    <w:rsid w:val="003F7C7B"/>
    <w:rsid w:val="00400027"/>
    <w:rsid w:val="0040092E"/>
    <w:rsid w:val="0040094F"/>
    <w:rsid w:val="00400989"/>
    <w:rsid w:val="0040099A"/>
    <w:rsid w:val="00400BF5"/>
    <w:rsid w:val="00400CB4"/>
    <w:rsid w:val="00400D74"/>
    <w:rsid w:val="00400EF3"/>
    <w:rsid w:val="00400F55"/>
    <w:rsid w:val="00400F9F"/>
    <w:rsid w:val="0040102C"/>
    <w:rsid w:val="004015FF"/>
    <w:rsid w:val="00401630"/>
    <w:rsid w:val="00401909"/>
    <w:rsid w:val="00401A9F"/>
    <w:rsid w:val="00401CA0"/>
    <w:rsid w:val="00401CB0"/>
    <w:rsid w:val="00401CCD"/>
    <w:rsid w:val="00401CE2"/>
    <w:rsid w:val="00401DFA"/>
    <w:rsid w:val="004025DF"/>
    <w:rsid w:val="0040263F"/>
    <w:rsid w:val="00402A2C"/>
    <w:rsid w:val="00402B5E"/>
    <w:rsid w:val="00402CE4"/>
    <w:rsid w:val="00402E04"/>
    <w:rsid w:val="00402FEF"/>
    <w:rsid w:val="004034D0"/>
    <w:rsid w:val="0040367E"/>
    <w:rsid w:val="0040398D"/>
    <w:rsid w:val="00403C5C"/>
    <w:rsid w:val="00403DDA"/>
    <w:rsid w:val="00403F1E"/>
    <w:rsid w:val="00403FF6"/>
    <w:rsid w:val="00404025"/>
    <w:rsid w:val="004044C8"/>
    <w:rsid w:val="00404629"/>
    <w:rsid w:val="0040462F"/>
    <w:rsid w:val="004047FE"/>
    <w:rsid w:val="00404A5C"/>
    <w:rsid w:val="00404AAE"/>
    <w:rsid w:val="00404D91"/>
    <w:rsid w:val="00404DCE"/>
    <w:rsid w:val="00405016"/>
    <w:rsid w:val="0040515F"/>
    <w:rsid w:val="00405450"/>
    <w:rsid w:val="00405492"/>
    <w:rsid w:val="004055D7"/>
    <w:rsid w:val="00405B1E"/>
    <w:rsid w:val="00405C94"/>
    <w:rsid w:val="00406029"/>
    <w:rsid w:val="004062AD"/>
    <w:rsid w:val="004064BB"/>
    <w:rsid w:val="004066CA"/>
    <w:rsid w:val="0040685E"/>
    <w:rsid w:val="004068F1"/>
    <w:rsid w:val="00406985"/>
    <w:rsid w:val="00407809"/>
    <w:rsid w:val="004078FA"/>
    <w:rsid w:val="00407CC7"/>
    <w:rsid w:val="0041012B"/>
    <w:rsid w:val="004101E9"/>
    <w:rsid w:val="00410C64"/>
    <w:rsid w:val="00411019"/>
    <w:rsid w:val="00411126"/>
    <w:rsid w:val="004111E6"/>
    <w:rsid w:val="00411201"/>
    <w:rsid w:val="00411516"/>
    <w:rsid w:val="004117A7"/>
    <w:rsid w:val="00411923"/>
    <w:rsid w:val="00411E4A"/>
    <w:rsid w:val="00411F68"/>
    <w:rsid w:val="00411F8D"/>
    <w:rsid w:val="00412023"/>
    <w:rsid w:val="004123BE"/>
    <w:rsid w:val="0041268F"/>
    <w:rsid w:val="00412AD1"/>
    <w:rsid w:val="00412D99"/>
    <w:rsid w:val="00412F50"/>
    <w:rsid w:val="00412FAC"/>
    <w:rsid w:val="004130A8"/>
    <w:rsid w:val="00413110"/>
    <w:rsid w:val="00413200"/>
    <w:rsid w:val="00413292"/>
    <w:rsid w:val="0041330E"/>
    <w:rsid w:val="004134AC"/>
    <w:rsid w:val="004137CE"/>
    <w:rsid w:val="00413A02"/>
    <w:rsid w:val="00413A41"/>
    <w:rsid w:val="00413C7F"/>
    <w:rsid w:val="00413D61"/>
    <w:rsid w:val="00413D7E"/>
    <w:rsid w:val="00413E67"/>
    <w:rsid w:val="00413F3B"/>
    <w:rsid w:val="00413F9D"/>
    <w:rsid w:val="004141DB"/>
    <w:rsid w:val="00414360"/>
    <w:rsid w:val="0041436E"/>
    <w:rsid w:val="00414541"/>
    <w:rsid w:val="004148AD"/>
    <w:rsid w:val="004148AF"/>
    <w:rsid w:val="00414A57"/>
    <w:rsid w:val="00414ADF"/>
    <w:rsid w:val="00414C4A"/>
    <w:rsid w:val="00414CA9"/>
    <w:rsid w:val="00414CD3"/>
    <w:rsid w:val="0041500F"/>
    <w:rsid w:val="0041510E"/>
    <w:rsid w:val="004152AE"/>
    <w:rsid w:val="004156A0"/>
    <w:rsid w:val="004158F4"/>
    <w:rsid w:val="00415CF1"/>
    <w:rsid w:val="00415CF5"/>
    <w:rsid w:val="004160ED"/>
    <w:rsid w:val="004161F9"/>
    <w:rsid w:val="004163B4"/>
    <w:rsid w:val="00416597"/>
    <w:rsid w:val="004165D3"/>
    <w:rsid w:val="0041685B"/>
    <w:rsid w:val="00416891"/>
    <w:rsid w:val="004168B3"/>
    <w:rsid w:val="0041695C"/>
    <w:rsid w:val="004169D7"/>
    <w:rsid w:val="00416D6D"/>
    <w:rsid w:val="004171E4"/>
    <w:rsid w:val="00417357"/>
    <w:rsid w:val="004176D7"/>
    <w:rsid w:val="004179F8"/>
    <w:rsid w:val="00417A1F"/>
    <w:rsid w:val="00417ABD"/>
    <w:rsid w:val="00417BC8"/>
    <w:rsid w:val="00417D49"/>
    <w:rsid w:val="00420004"/>
    <w:rsid w:val="00420313"/>
    <w:rsid w:val="00420352"/>
    <w:rsid w:val="00420392"/>
    <w:rsid w:val="00420514"/>
    <w:rsid w:val="004208DB"/>
    <w:rsid w:val="0042098C"/>
    <w:rsid w:val="00420C5D"/>
    <w:rsid w:val="00420D79"/>
    <w:rsid w:val="00420E0A"/>
    <w:rsid w:val="00421076"/>
    <w:rsid w:val="004210AF"/>
    <w:rsid w:val="004212CF"/>
    <w:rsid w:val="004214E5"/>
    <w:rsid w:val="0042176B"/>
    <w:rsid w:val="00421965"/>
    <w:rsid w:val="00421976"/>
    <w:rsid w:val="00421AAE"/>
    <w:rsid w:val="00421B34"/>
    <w:rsid w:val="00421BD8"/>
    <w:rsid w:val="00421D36"/>
    <w:rsid w:val="00421DB1"/>
    <w:rsid w:val="00421EA7"/>
    <w:rsid w:val="00422087"/>
    <w:rsid w:val="00422129"/>
    <w:rsid w:val="00422289"/>
    <w:rsid w:val="00422466"/>
    <w:rsid w:val="00422A6C"/>
    <w:rsid w:val="00422CB8"/>
    <w:rsid w:val="00422E2F"/>
    <w:rsid w:val="00422F8A"/>
    <w:rsid w:val="004232A0"/>
    <w:rsid w:val="004233BC"/>
    <w:rsid w:val="004237D4"/>
    <w:rsid w:val="004237ED"/>
    <w:rsid w:val="00423B55"/>
    <w:rsid w:val="00423F96"/>
    <w:rsid w:val="00423FD7"/>
    <w:rsid w:val="00424370"/>
    <w:rsid w:val="0042444F"/>
    <w:rsid w:val="0042448A"/>
    <w:rsid w:val="004244B2"/>
    <w:rsid w:val="00424579"/>
    <w:rsid w:val="00424692"/>
    <w:rsid w:val="004246B0"/>
    <w:rsid w:val="00424A5E"/>
    <w:rsid w:val="00424A76"/>
    <w:rsid w:val="00424B77"/>
    <w:rsid w:val="00424F16"/>
    <w:rsid w:val="00424FBA"/>
    <w:rsid w:val="00425270"/>
    <w:rsid w:val="004256A8"/>
    <w:rsid w:val="004258A8"/>
    <w:rsid w:val="00425E08"/>
    <w:rsid w:val="00426040"/>
    <w:rsid w:val="004270AB"/>
    <w:rsid w:val="004270FA"/>
    <w:rsid w:val="0042718B"/>
    <w:rsid w:val="0042763A"/>
    <w:rsid w:val="00427749"/>
    <w:rsid w:val="00427B7A"/>
    <w:rsid w:val="00427B8F"/>
    <w:rsid w:val="00427C62"/>
    <w:rsid w:val="00427C75"/>
    <w:rsid w:val="00427EFF"/>
    <w:rsid w:val="004300FA"/>
    <w:rsid w:val="00430AAF"/>
    <w:rsid w:val="00430C14"/>
    <w:rsid w:val="00430DE1"/>
    <w:rsid w:val="004310A9"/>
    <w:rsid w:val="004310EC"/>
    <w:rsid w:val="0043125B"/>
    <w:rsid w:val="0043136F"/>
    <w:rsid w:val="004314AA"/>
    <w:rsid w:val="00431501"/>
    <w:rsid w:val="00431600"/>
    <w:rsid w:val="004316BC"/>
    <w:rsid w:val="00431A99"/>
    <w:rsid w:val="00431E2D"/>
    <w:rsid w:val="00431F5E"/>
    <w:rsid w:val="00432012"/>
    <w:rsid w:val="004320D0"/>
    <w:rsid w:val="00432217"/>
    <w:rsid w:val="00432560"/>
    <w:rsid w:val="00432905"/>
    <w:rsid w:val="004329A6"/>
    <w:rsid w:val="00432B80"/>
    <w:rsid w:val="00432EBE"/>
    <w:rsid w:val="004331FB"/>
    <w:rsid w:val="0043325A"/>
    <w:rsid w:val="0043352B"/>
    <w:rsid w:val="004335CF"/>
    <w:rsid w:val="00433670"/>
    <w:rsid w:val="004337B2"/>
    <w:rsid w:val="00433878"/>
    <w:rsid w:val="00433B1C"/>
    <w:rsid w:val="00433E41"/>
    <w:rsid w:val="0043441A"/>
    <w:rsid w:val="00434610"/>
    <w:rsid w:val="00434928"/>
    <w:rsid w:val="00434A0D"/>
    <w:rsid w:val="00434B50"/>
    <w:rsid w:val="004351CA"/>
    <w:rsid w:val="00435502"/>
    <w:rsid w:val="00435519"/>
    <w:rsid w:val="00435529"/>
    <w:rsid w:val="004357EE"/>
    <w:rsid w:val="00435FDA"/>
    <w:rsid w:val="0043609A"/>
    <w:rsid w:val="004361EF"/>
    <w:rsid w:val="0043625B"/>
    <w:rsid w:val="00436413"/>
    <w:rsid w:val="004367FB"/>
    <w:rsid w:val="00436DC6"/>
    <w:rsid w:val="00437188"/>
    <w:rsid w:val="00437394"/>
    <w:rsid w:val="00437B3E"/>
    <w:rsid w:val="00437F91"/>
    <w:rsid w:val="004401F4"/>
    <w:rsid w:val="0044028B"/>
    <w:rsid w:val="004406DD"/>
    <w:rsid w:val="00440B04"/>
    <w:rsid w:val="00440B85"/>
    <w:rsid w:val="00440C1B"/>
    <w:rsid w:val="00440C20"/>
    <w:rsid w:val="00440DB4"/>
    <w:rsid w:val="00440F6D"/>
    <w:rsid w:val="00441097"/>
    <w:rsid w:val="004414C0"/>
    <w:rsid w:val="004416F4"/>
    <w:rsid w:val="00441720"/>
    <w:rsid w:val="00441A0C"/>
    <w:rsid w:val="00441D5C"/>
    <w:rsid w:val="004421F1"/>
    <w:rsid w:val="0044229E"/>
    <w:rsid w:val="00442316"/>
    <w:rsid w:val="00442357"/>
    <w:rsid w:val="00442400"/>
    <w:rsid w:val="004426C8"/>
    <w:rsid w:val="00442879"/>
    <w:rsid w:val="00442DB4"/>
    <w:rsid w:val="00442EE1"/>
    <w:rsid w:val="00443024"/>
    <w:rsid w:val="00443055"/>
    <w:rsid w:val="00443252"/>
    <w:rsid w:val="004434A6"/>
    <w:rsid w:val="004434BA"/>
    <w:rsid w:val="004434EB"/>
    <w:rsid w:val="00443550"/>
    <w:rsid w:val="00443735"/>
    <w:rsid w:val="00443758"/>
    <w:rsid w:val="00443CA1"/>
    <w:rsid w:val="00443F64"/>
    <w:rsid w:val="00443F97"/>
    <w:rsid w:val="00444492"/>
    <w:rsid w:val="004446D1"/>
    <w:rsid w:val="004447D6"/>
    <w:rsid w:val="00444D59"/>
    <w:rsid w:val="00444DD1"/>
    <w:rsid w:val="00444E68"/>
    <w:rsid w:val="00445734"/>
    <w:rsid w:val="004458F4"/>
    <w:rsid w:val="0044593B"/>
    <w:rsid w:val="00445CC7"/>
    <w:rsid w:val="00445CC9"/>
    <w:rsid w:val="00445CD1"/>
    <w:rsid w:val="0044653F"/>
    <w:rsid w:val="00446625"/>
    <w:rsid w:val="00446646"/>
    <w:rsid w:val="00446850"/>
    <w:rsid w:val="00446C33"/>
    <w:rsid w:val="00446DF5"/>
    <w:rsid w:val="00446E0A"/>
    <w:rsid w:val="00446E2D"/>
    <w:rsid w:val="0044757C"/>
    <w:rsid w:val="004477CF"/>
    <w:rsid w:val="0044782D"/>
    <w:rsid w:val="0044793E"/>
    <w:rsid w:val="004479AB"/>
    <w:rsid w:val="004479FB"/>
    <w:rsid w:val="00447C3B"/>
    <w:rsid w:val="00447EDB"/>
    <w:rsid w:val="0045010E"/>
    <w:rsid w:val="00450252"/>
    <w:rsid w:val="004503C4"/>
    <w:rsid w:val="004503DB"/>
    <w:rsid w:val="0045041E"/>
    <w:rsid w:val="004506E5"/>
    <w:rsid w:val="00450737"/>
    <w:rsid w:val="0045083C"/>
    <w:rsid w:val="00450CC3"/>
    <w:rsid w:val="00450FF4"/>
    <w:rsid w:val="0045108B"/>
    <w:rsid w:val="004513E8"/>
    <w:rsid w:val="00451649"/>
    <w:rsid w:val="004517B6"/>
    <w:rsid w:val="00451866"/>
    <w:rsid w:val="004519E0"/>
    <w:rsid w:val="004519ED"/>
    <w:rsid w:val="00451B64"/>
    <w:rsid w:val="00451C26"/>
    <w:rsid w:val="00451EAD"/>
    <w:rsid w:val="00451FC0"/>
    <w:rsid w:val="0045220F"/>
    <w:rsid w:val="00452B7E"/>
    <w:rsid w:val="00452D3A"/>
    <w:rsid w:val="00452D55"/>
    <w:rsid w:val="00452E0E"/>
    <w:rsid w:val="004530E6"/>
    <w:rsid w:val="00453509"/>
    <w:rsid w:val="004535AF"/>
    <w:rsid w:val="004537A4"/>
    <w:rsid w:val="004538E8"/>
    <w:rsid w:val="004538FB"/>
    <w:rsid w:val="00453A43"/>
    <w:rsid w:val="00454003"/>
    <w:rsid w:val="004540D1"/>
    <w:rsid w:val="004541A3"/>
    <w:rsid w:val="004542B9"/>
    <w:rsid w:val="00454447"/>
    <w:rsid w:val="0045476D"/>
    <w:rsid w:val="00454ABC"/>
    <w:rsid w:val="00454CBB"/>
    <w:rsid w:val="00454D26"/>
    <w:rsid w:val="00454FBF"/>
    <w:rsid w:val="0045501F"/>
    <w:rsid w:val="00455093"/>
    <w:rsid w:val="004552D7"/>
    <w:rsid w:val="004558D2"/>
    <w:rsid w:val="004559AF"/>
    <w:rsid w:val="00455BEF"/>
    <w:rsid w:val="00455E2E"/>
    <w:rsid w:val="00456159"/>
    <w:rsid w:val="0045625F"/>
    <w:rsid w:val="00456375"/>
    <w:rsid w:val="004564C8"/>
    <w:rsid w:val="0045688B"/>
    <w:rsid w:val="00456BB1"/>
    <w:rsid w:val="0045727F"/>
    <w:rsid w:val="0045729A"/>
    <w:rsid w:val="004572D8"/>
    <w:rsid w:val="0045762D"/>
    <w:rsid w:val="0045770D"/>
    <w:rsid w:val="0045787C"/>
    <w:rsid w:val="00457994"/>
    <w:rsid w:val="004579A4"/>
    <w:rsid w:val="00457C6B"/>
    <w:rsid w:val="00457D93"/>
    <w:rsid w:val="00457F0F"/>
    <w:rsid w:val="00457F53"/>
    <w:rsid w:val="00457FD3"/>
    <w:rsid w:val="00460168"/>
    <w:rsid w:val="00460213"/>
    <w:rsid w:val="00460359"/>
    <w:rsid w:val="00460654"/>
    <w:rsid w:val="0046099D"/>
    <w:rsid w:val="004609E8"/>
    <w:rsid w:val="00460E05"/>
    <w:rsid w:val="00460E72"/>
    <w:rsid w:val="00460EE1"/>
    <w:rsid w:val="00460EEA"/>
    <w:rsid w:val="00460F01"/>
    <w:rsid w:val="00460FB9"/>
    <w:rsid w:val="0046121F"/>
    <w:rsid w:val="004614C3"/>
    <w:rsid w:val="0046151F"/>
    <w:rsid w:val="00461B29"/>
    <w:rsid w:val="00461D6A"/>
    <w:rsid w:val="00461E66"/>
    <w:rsid w:val="00462179"/>
    <w:rsid w:val="004621DB"/>
    <w:rsid w:val="004623DD"/>
    <w:rsid w:val="004625C8"/>
    <w:rsid w:val="00462A08"/>
    <w:rsid w:val="00462C5E"/>
    <w:rsid w:val="0046324F"/>
    <w:rsid w:val="0046335B"/>
    <w:rsid w:val="00463640"/>
    <w:rsid w:val="00463775"/>
    <w:rsid w:val="0046379C"/>
    <w:rsid w:val="004637A4"/>
    <w:rsid w:val="004637C5"/>
    <w:rsid w:val="00463878"/>
    <w:rsid w:val="00463B26"/>
    <w:rsid w:val="00463D93"/>
    <w:rsid w:val="00463EC0"/>
    <w:rsid w:val="00463EC2"/>
    <w:rsid w:val="00464046"/>
    <w:rsid w:val="004646DC"/>
    <w:rsid w:val="00464B72"/>
    <w:rsid w:val="00464D10"/>
    <w:rsid w:val="00464EB9"/>
    <w:rsid w:val="00464F4B"/>
    <w:rsid w:val="0046509E"/>
    <w:rsid w:val="004650CD"/>
    <w:rsid w:val="00465448"/>
    <w:rsid w:val="004658B3"/>
    <w:rsid w:val="004658B8"/>
    <w:rsid w:val="0046597E"/>
    <w:rsid w:val="004659D5"/>
    <w:rsid w:val="00465C5A"/>
    <w:rsid w:val="00465DAB"/>
    <w:rsid w:val="00465DBF"/>
    <w:rsid w:val="00465F48"/>
    <w:rsid w:val="00465FA5"/>
    <w:rsid w:val="00465FB7"/>
    <w:rsid w:val="0046643A"/>
    <w:rsid w:val="00466465"/>
    <w:rsid w:val="0046646A"/>
    <w:rsid w:val="004664E8"/>
    <w:rsid w:val="00466CB1"/>
    <w:rsid w:val="004671E1"/>
    <w:rsid w:val="0046758A"/>
    <w:rsid w:val="00467724"/>
    <w:rsid w:val="004677ED"/>
    <w:rsid w:val="00467847"/>
    <w:rsid w:val="00467CDA"/>
    <w:rsid w:val="00467D4A"/>
    <w:rsid w:val="00470041"/>
    <w:rsid w:val="0047016D"/>
    <w:rsid w:val="00470278"/>
    <w:rsid w:val="00470347"/>
    <w:rsid w:val="0047076B"/>
    <w:rsid w:val="004707F6"/>
    <w:rsid w:val="0047086B"/>
    <w:rsid w:val="004713BD"/>
    <w:rsid w:val="00471868"/>
    <w:rsid w:val="004718E8"/>
    <w:rsid w:val="00471968"/>
    <w:rsid w:val="004719D4"/>
    <w:rsid w:val="004719E6"/>
    <w:rsid w:val="00471BE6"/>
    <w:rsid w:val="00471F9A"/>
    <w:rsid w:val="004721B7"/>
    <w:rsid w:val="004721D1"/>
    <w:rsid w:val="0047237D"/>
    <w:rsid w:val="0047274C"/>
    <w:rsid w:val="00472C0F"/>
    <w:rsid w:val="00472D3D"/>
    <w:rsid w:val="00472E48"/>
    <w:rsid w:val="00473578"/>
    <w:rsid w:val="0047372D"/>
    <w:rsid w:val="0047398F"/>
    <w:rsid w:val="00473A00"/>
    <w:rsid w:val="00473E61"/>
    <w:rsid w:val="00473E72"/>
    <w:rsid w:val="00474268"/>
    <w:rsid w:val="00474584"/>
    <w:rsid w:val="00474591"/>
    <w:rsid w:val="00474C6A"/>
    <w:rsid w:val="00474E21"/>
    <w:rsid w:val="00474F83"/>
    <w:rsid w:val="00475057"/>
    <w:rsid w:val="00475220"/>
    <w:rsid w:val="00475256"/>
    <w:rsid w:val="004753B1"/>
    <w:rsid w:val="00475456"/>
    <w:rsid w:val="00475563"/>
    <w:rsid w:val="004755D4"/>
    <w:rsid w:val="00475930"/>
    <w:rsid w:val="00475AD1"/>
    <w:rsid w:val="0047608B"/>
    <w:rsid w:val="0047688F"/>
    <w:rsid w:val="00476A38"/>
    <w:rsid w:val="00476A85"/>
    <w:rsid w:val="00476B76"/>
    <w:rsid w:val="00476E20"/>
    <w:rsid w:val="004771EC"/>
    <w:rsid w:val="004772A8"/>
    <w:rsid w:val="004774E3"/>
    <w:rsid w:val="004775DA"/>
    <w:rsid w:val="004776F9"/>
    <w:rsid w:val="004778F8"/>
    <w:rsid w:val="00477AE3"/>
    <w:rsid w:val="00477FC5"/>
    <w:rsid w:val="0048068F"/>
    <w:rsid w:val="0048080A"/>
    <w:rsid w:val="00480975"/>
    <w:rsid w:val="00480A37"/>
    <w:rsid w:val="00480ADD"/>
    <w:rsid w:val="00480CA1"/>
    <w:rsid w:val="00480D68"/>
    <w:rsid w:val="00480EF5"/>
    <w:rsid w:val="00480F7D"/>
    <w:rsid w:val="004815FC"/>
    <w:rsid w:val="004817DD"/>
    <w:rsid w:val="004819E1"/>
    <w:rsid w:val="00481DEC"/>
    <w:rsid w:val="00481F28"/>
    <w:rsid w:val="00482079"/>
    <w:rsid w:val="0048217A"/>
    <w:rsid w:val="00482257"/>
    <w:rsid w:val="004825B5"/>
    <w:rsid w:val="00482604"/>
    <w:rsid w:val="0048271A"/>
    <w:rsid w:val="00482A15"/>
    <w:rsid w:val="00482BA0"/>
    <w:rsid w:val="00482EF1"/>
    <w:rsid w:val="00482FD8"/>
    <w:rsid w:val="004833D1"/>
    <w:rsid w:val="004836CC"/>
    <w:rsid w:val="004839DC"/>
    <w:rsid w:val="00483C9F"/>
    <w:rsid w:val="00483CA7"/>
    <w:rsid w:val="00483D19"/>
    <w:rsid w:val="00483D4C"/>
    <w:rsid w:val="00484020"/>
    <w:rsid w:val="004840C7"/>
    <w:rsid w:val="0048421E"/>
    <w:rsid w:val="0048422F"/>
    <w:rsid w:val="0048435A"/>
    <w:rsid w:val="0048439E"/>
    <w:rsid w:val="004845AB"/>
    <w:rsid w:val="004847A9"/>
    <w:rsid w:val="0048491D"/>
    <w:rsid w:val="00484B11"/>
    <w:rsid w:val="00484C3D"/>
    <w:rsid w:val="004850AA"/>
    <w:rsid w:val="00485105"/>
    <w:rsid w:val="0048577C"/>
    <w:rsid w:val="00485BAB"/>
    <w:rsid w:val="00485BBB"/>
    <w:rsid w:val="00485DAF"/>
    <w:rsid w:val="00485EAE"/>
    <w:rsid w:val="00486121"/>
    <w:rsid w:val="0048638C"/>
    <w:rsid w:val="0048639B"/>
    <w:rsid w:val="00486468"/>
    <w:rsid w:val="004866ED"/>
    <w:rsid w:val="00486A53"/>
    <w:rsid w:val="00486D22"/>
    <w:rsid w:val="00486DFA"/>
    <w:rsid w:val="00486F2A"/>
    <w:rsid w:val="00486F7E"/>
    <w:rsid w:val="00486FD3"/>
    <w:rsid w:val="00487004"/>
    <w:rsid w:val="0048707F"/>
    <w:rsid w:val="004870D7"/>
    <w:rsid w:val="004872F2"/>
    <w:rsid w:val="004875F0"/>
    <w:rsid w:val="0048767C"/>
    <w:rsid w:val="00487CAB"/>
    <w:rsid w:val="00487DBD"/>
    <w:rsid w:val="00487F6F"/>
    <w:rsid w:val="0049002C"/>
    <w:rsid w:val="00490126"/>
    <w:rsid w:val="004909C7"/>
    <w:rsid w:val="004912F5"/>
    <w:rsid w:val="00491649"/>
    <w:rsid w:val="0049165C"/>
    <w:rsid w:val="0049197C"/>
    <w:rsid w:val="00491DC6"/>
    <w:rsid w:val="00492079"/>
    <w:rsid w:val="0049270B"/>
    <w:rsid w:val="00492A5F"/>
    <w:rsid w:val="004930DE"/>
    <w:rsid w:val="004934F7"/>
    <w:rsid w:val="00493677"/>
    <w:rsid w:val="004936F4"/>
    <w:rsid w:val="00493D0E"/>
    <w:rsid w:val="00493F04"/>
    <w:rsid w:val="00494081"/>
    <w:rsid w:val="004941D9"/>
    <w:rsid w:val="00494273"/>
    <w:rsid w:val="004943D3"/>
    <w:rsid w:val="004943D4"/>
    <w:rsid w:val="004943FA"/>
    <w:rsid w:val="004947C9"/>
    <w:rsid w:val="00494E44"/>
    <w:rsid w:val="00494EE1"/>
    <w:rsid w:val="00495049"/>
    <w:rsid w:val="004952B1"/>
    <w:rsid w:val="0049530B"/>
    <w:rsid w:val="004953F9"/>
    <w:rsid w:val="004956A0"/>
    <w:rsid w:val="00495778"/>
    <w:rsid w:val="004957A4"/>
    <w:rsid w:val="004959CF"/>
    <w:rsid w:val="00495B7A"/>
    <w:rsid w:val="00495EBD"/>
    <w:rsid w:val="004965AD"/>
    <w:rsid w:val="00496621"/>
    <w:rsid w:val="00496870"/>
    <w:rsid w:val="00496875"/>
    <w:rsid w:val="0049699C"/>
    <w:rsid w:val="004969C9"/>
    <w:rsid w:val="00496BA0"/>
    <w:rsid w:val="00496BB2"/>
    <w:rsid w:val="00496CD8"/>
    <w:rsid w:val="00497120"/>
    <w:rsid w:val="0049746B"/>
    <w:rsid w:val="0049755B"/>
    <w:rsid w:val="00497753"/>
    <w:rsid w:val="004978CD"/>
    <w:rsid w:val="00497953"/>
    <w:rsid w:val="004A00D3"/>
    <w:rsid w:val="004A0738"/>
    <w:rsid w:val="004A0856"/>
    <w:rsid w:val="004A0918"/>
    <w:rsid w:val="004A121B"/>
    <w:rsid w:val="004A12CC"/>
    <w:rsid w:val="004A12D2"/>
    <w:rsid w:val="004A13D2"/>
    <w:rsid w:val="004A16C0"/>
    <w:rsid w:val="004A17F4"/>
    <w:rsid w:val="004A195D"/>
    <w:rsid w:val="004A1C28"/>
    <w:rsid w:val="004A1E09"/>
    <w:rsid w:val="004A1EBC"/>
    <w:rsid w:val="004A2288"/>
    <w:rsid w:val="004A228C"/>
    <w:rsid w:val="004A231A"/>
    <w:rsid w:val="004A2620"/>
    <w:rsid w:val="004A26C7"/>
    <w:rsid w:val="004A2739"/>
    <w:rsid w:val="004A27B2"/>
    <w:rsid w:val="004A296C"/>
    <w:rsid w:val="004A2F24"/>
    <w:rsid w:val="004A2F70"/>
    <w:rsid w:val="004A32D4"/>
    <w:rsid w:val="004A3386"/>
    <w:rsid w:val="004A351F"/>
    <w:rsid w:val="004A3878"/>
    <w:rsid w:val="004A38F1"/>
    <w:rsid w:val="004A3A35"/>
    <w:rsid w:val="004A3C48"/>
    <w:rsid w:val="004A41EB"/>
    <w:rsid w:val="004A455B"/>
    <w:rsid w:val="004A461A"/>
    <w:rsid w:val="004A47F7"/>
    <w:rsid w:val="004A4DAA"/>
    <w:rsid w:val="004A4EE9"/>
    <w:rsid w:val="004A4F0F"/>
    <w:rsid w:val="004A5049"/>
    <w:rsid w:val="004A50B5"/>
    <w:rsid w:val="004A5242"/>
    <w:rsid w:val="004A539A"/>
    <w:rsid w:val="004A53C4"/>
    <w:rsid w:val="004A541A"/>
    <w:rsid w:val="004A5431"/>
    <w:rsid w:val="004A5743"/>
    <w:rsid w:val="004A597C"/>
    <w:rsid w:val="004A5B98"/>
    <w:rsid w:val="004A5BCE"/>
    <w:rsid w:val="004A5C57"/>
    <w:rsid w:val="004A5C85"/>
    <w:rsid w:val="004A5E93"/>
    <w:rsid w:val="004A61D0"/>
    <w:rsid w:val="004A6459"/>
    <w:rsid w:val="004A6584"/>
    <w:rsid w:val="004A67D9"/>
    <w:rsid w:val="004A69A2"/>
    <w:rsid w:val="004A69F0"/>
    <w:rsid w:val="004A6AD4"/>
    <w:rsid w:val="004A6B6A"/>
    <w:rsid w:val="004A6BFC"/>
    <w:rsid w:val="004A6C51"/>
    <w:rsid w:val="004A6DEF"/>
    <w:rsid w:val="004A7161"/>
    <w:rsid w:val="004A732C"/>
    <w:rsid w:val="004A7523"/>
    <w:rsid w:val="004A759A"/>
    <w:rsid w:val="004A76FE"/>
    <w:rsid w:val="004A7A31"/>
    <w:rsid w:val="004A7A5F"/>
    <w:rsid w:val="004A7F20"/>
    <w:rsid w:val="004B03D9"/>
    <w:rsid w:val="004B09D4"/>
    <w:rsid w:val="004B0A05"/>
    <w:rsid w:val="004B0B3D"/>
    <w:rsid w:val="004B0C8A"/>
    <w:rsid w:val="004B0FEF"/>
    <w:rsid w:val="004B1398"/>
    <w:rsid w:val="004B1407"/>
    <w:rsid w:val="004B15B2"/>
    <w:rsid w:val="004B1883"/>
    <w:rsid w:val="004B1E39"/>
    <w:rsid w:val="004B1F85"/>
    <w:rsid w:val="004B202C"/>
    <w:rsid w:val="004B22FB"/>
    <w:rsid w:val="004B233A"/>
    <w:rsid w:val="004B239E"/>
    <w:rsid w:val="004B23E0"/>
    <w:rsid w:val="004B256E"/>
    <w:rsid w:val="004B25B0"/>
    <w:rsid w:val="004B26AE"/>
    <w:rsid w:val="004B27B9"/>
    <w:rsid w:val="004B28E2"/>
    <w:rsid w:val="004B2AD5"/>
    <w:rsid w:val="004B2ADE"/>
    <w:rsid w:val="004B30D8"/>
    <w:rsid w:val="004B34C2"/>
    <w:rsid w:val="004B35EB"/>
    <w:rsid w:val="004B38D4"/>
    <w:rsid w:val="004B3AFF"/>
    <w:rsid w:val="004B3BB0"/>
    <w:rsid w:val="004B3BC0"/>
    <w:rsid w:val="004B413A"/>
    <w:rsid w:val="004B4346"/>
    <w:rsid w:val="004B442F"/>
    <w:rsid w:val="004B46B6"/>
    <w:rsid w:val="004B4953"/>
    <w:rsid w:val="004B4D84"/>
    <w:rsid w:val="004B4E8B"/>
    <w:rsid w:val="004B4F49"/>
    <w:rsid w:val="004B5401"/>
    <w:rsid w:val="004B5845"/>
    <w:rsid w:val="004B590C"/>
    <w:rsid w:val="004B5A05"/>
    <w:rsid w:val="004B5E05"/>
    <w:rsid w:val="004B5F21"/>
    <w:rsid w:val="004B6384"/>
    <w:rsid w:val="004B6701"/>
    <w:rsid w:val="004B6B76"/>
    <w:rsid w:val="004B6B98"/>
    <w:rsid w:val="004B6C7C"/>
    <w:rsid w:val="004B6E4C"/>
    <w:rsid w:val="004B6ED1"/>
    <w:rsid w:val="004B72E2"/>
    <w:rsid w:val="004B745B"/>
    <w:rsid w:val="004B7816"/>
    <w:rsid w:val="004B797A"/>
    <w:rsid w:val="004B7A61"/>
    <w:rsid w:val="004B7AA7"/>
    <w:rsid w:val="004B7C8F"/>
    <w:rsid w:val="004B7FA8"/>
    <w:rsid w:val="004C006F"/>
    <w:rsid w:val="004C0474"/>
    <w:rsid w:val="004C05BA"/>
    <w:rsid w:val="004C05D1"/>
    <w:rsid w:val="004C0800"/>
    <w:rsid w:val="004C0D24"/>
    <w:rsid w:val="004C0EA3"/>
    <w:rsid w:val="004C0ED9"/>
    <w:rsid w:val="004C101F"/>
    <w:rsid w:val="004C12E0"/>
    <w:rsid w:val="004C1537"/>
    <w:rsid w:val="004C19B3"/>
    <w:rsid w:val="004C2106"/>
    <w:rsid w:val="004C22C8"/>
    <w:rsid w:val="004C235C"/>
    <w:rsid w:val="004C2368"/>
    <w:rsid w:val="004C2537"/>
    <w:rsid w:val="004C25CC"/>
    <w:rsid w:val="004C27C4"/>
    <w:rsid w:val="004C2A06"/>
    <w:rsid w:val="004C2A34"/>
    <w:rsid w:val="004C2C1B"/>
    <w:rsid w:val="004C2DE9"/>
    <w:rsid w:val="004C3000"/>
    <w:rsid w:val="004C3088"/>
    <w:rsid w:val="004C3191"/>
    <w:rsid w:val="004C31D7"/>
    <w:rsid w:val="004C3287"/>
    <w:rsid w:val="004C3686"/>
    <w:rsid w:val="004C3B12"/>
    <w:rsid w:val="004C3F4F"/>
    <w:rsid w:val="004C42F4"/>
    <w:rsid w:val="004C4496"/>
    <w:rsid w:val="004C45B9"/>
    <w:rsid w:val="004C4604"/>
    <w:rsid w:val="004C465B"/>
    <w:rsid w:val="004C46AE"/>
    <w:rsid w:val="004C4825"/>
    <w:rsid w:val="004C4995"/>
    <w:rsid w:val="004C4C95"/>
    <w:rsid w:val="004C4CD5"/>
    <w:rsid w:val="004C4EBD"/>
    <w:rsid w:val="004C52C9"/>
    <w:rsid w:val="004C58F9"/>
    <w:rsid w:val="004C5A03"/>
    <w:rsid w:val="004C5AA7"/>
    <w:rsid w:val="004C5C8B"/>
    <w:rsid w:val="004C600C"/>
    <w:rsid w:val="004C61AE"/>
    <w:rsid w:val="004C6203"/>
    <w:rsid w:val="004C64CD"/>
    <w:rsid w:val="004C65AC"/>
    <w:rsid w:val="004C67FB"/>
    <w:rsid w:val="004C6A48"/>
    <w:rsid w:val="004C6BE3"/>
    <w:rsid w:val="004C6C3C"/>
    <w:rsid w:val="004C7395"/>
    <w:rsid w:val="004C75D9"/>
    <w:rsid w:val="004C7858"/>
    <w:rsid w:val="004C7A07"/>
    <w:rsid w:val="004C7EF4"/>
    <w:rsid w:val="004C7FEE"/>
    <w:rsid w:val="004D0268"/>
    <w:rsid w:val="004D04CA"/>
    <w:rsid w:val="004D0667"/>
    <w:rsid w:val="004D0693"/>
    <w:rsid w:val="004D0944"/>
    <w:rsid w:val="004D0A70"/>
    <w:rsid w:val="004D0BF5"/>
    <w:rsid w:val="004D0CFA"/>
    <w:rsid w:val="004D0D87"/>
    <w:rsid w:val="004D1148"/>
    <w:rsid w:val="004D1413"/>
    <w:rsid w:val="004D15ED"/>
    <w:rsid w:val="004D15FA"/>
    <w:rsid w:val="004D17C0"/>
    <w:rsid w:val="004D1844"/>
    <w:rsid w:val="004D1916"/>
    <w:rsid w:val="004D1C81"/>
    <w:rsid w:val="004D1DDD"/>
    <w:rsid w:val="004D1E5A"/>
    <w:rsid w:val="004D1EDA"/>
    <w:rsid w:val="004D1FB4"/>
    <w:rsid w:val="004D21D9"/>
    <w:rsid w:val="004D2218"/>
    <w:rsid w:val="004D23D9"/>
    <w:rsid w:val="004D2428"/>
    <w:rsid w:val="004D24A9"/>
    <w:rsid w:val="004D256A"/>
    <w:rsid w:val="004D2709"/>
    <w:rsid w:val="004D27DC"/>
    <w:rsid w:val="004D2850"/>
    <w:rsid w:val="004D28AA"/>
    <w:rsid w:val="004D2FEA"/>
    <w:rsid w:val="004D31CF"/>
    <w:rsid w:val="004D3266"/>
    <w:rsid w:val="004D35E7"/>
    <w:rsid w:val="004D383C"/>
    <w:rsid w:val="004D3857"/>
    <w:rsid w:val="004D3874"/>
    <w:rsid w:val="004D390D"/>
    <w:rsid w:val="004D39E6"/>
    <w:rsid w:val="004D3B85"/>
    <w:rsid w:val="004D3D3D"/>
    <w:rsid w:val="004D3D76"/>
    <w:rsid w:val="004D3E5F"/>
    <w:rsid w:val="004D3F71"/>
    <w:rsid w:val="004D4150"/>
    <w:rsid w:val="004D429B"/>
    <w:rsid w:val="004D42F0"/>
    <w:rsid w:val="004D43F9"/>
    <w:rsid w:val="004D4613"/>
    <w:rsid w:val="004D471B"/>
    <w:rsid w:val="004D4727"/>
    <w:rsid w:val="004D49FE"/>
    <w:rsid w:val="004D4C7D"/>
    <w:rsid w:val="004D4D27"/>
    <w:rsid w:val="004D4E7F"/>
    <w:rsid w:val="004D4EEF"/>
    <w:rsid w:val="004D4F0C"/>
    <w:rsid w:val="004D4F10"/>
    <w:rsid w:val="004D4F14"/>
    <w:rsid w:val="004D5032"/>
    <w:rsid w:val="004D5278"/>
    <w:rsid w:val="004D5750"/>
    <w:rsid w:val="004D5859"/>
    <w:rsid w:val="004D58A0"/>
    <w:rsid w:val="004D597E"/>
    <w:rsid w:val="004D59B0"/>
    <w:rsid w:val="004D59E6"/>
    <w:rsid w:val="004D5A99"/>
    <w:rsid w:val="004D5BCC"/>
    <w:rsid w:val="004D5D3A"/>
    <w:rsid w:val="004D5DEC"/>
    <w:rsid w:val="004D5DF7"/>
    <w:rsid w:val="004D5E51"/>
    <w:rsid w:val="004D5F4A"/>
    <w:rsid w:val="004D63C0"/>
    <w:rsid w:val="004D6417"/>
    <w:rsid w:val="004D65DC"/>
    <w:rsid w:val="004D6742"/>
    <w:rsid w:val="004D677B"/>
    <w:rsid w:val="004D67A9"/>
    <w:rsid w:val="004D699D"/>
    <w:rsid w:val="004D701A"/>
    <w:rsid w:val="004D710D"/>
    <w:rsid w:val="004D7355"/>
    <w:rsid w:val="004D75CA"/>
    <w:rsid w:val="004D7AE4"/>
    <w:rsid w:val="004D7CFA"/>
    <w:rsid w:val="004D7E71"/>
    <w:rsid w:val="004D7F2B"/>
    <w:rsid w:val="004E05F3"/>
    <w:rsid w:val="004E08A0"/>
    <w:rsid w:val="004E0E1F"/>
    <w:rsid w:val="004E0EDB"/>
    <w:rsid w:val="004E0F47"/>
    <w:rsid w:val="004E1044"/>
    <w:rsid w:val="004E1051"/>
    <w:rsid w:val="004E1078"/>
    <w:rsid w:val="004E1148"/>
    <w:rsid w:val="004E127A"/>
    <w:rsid w:val="004E131B"/>
    <w:rsid w:val="004E1427"/>
    <w:rsid w:val="004E17C3"/>
    <w:rsid w:val="004E191F"/>
    <w:rsid w:val="004E19A8"/>
    <w:rsid w:val="004E19C7"/>
    <w:rsid w:val="004E1BE0"/>
    <w:rsid w:val="004E1EFB"/>
    <w:rsid w:val="004E1FD9"/>
    <w:rsid w:val="004E1FF3"/>
    <w:rsid w:val="004E24C6"/>
    <w:rsid w:val="004E2563"/>
    <w:rsid w:val="004E25C7"/>
    <w:rsid w:val="004E26DC"/>
    <w:rsid w:val="004E285A"/>
    <w:rsid w:val="004E3002"/>
    <w:rsid w:val="004E328A"/>
    <w:rsid w:val="004E33CE"/>
    <w:rsid w:val="004E3461"/>
    <w:rsid w:val="004E3534"/>
    <w:rsid w:val="004E35B9"/>
    <w:rsid w:val="004E361B"/>
    <w:rsid w:val="004E3BBA"/>
    <w:rsid w:val="004E3BBE"/>
    <w:rsid w:val="004E3DBE"/>
    <w:rsid w:val="004E4178"/>
    <w:rsid w:val="004E44D5"/>
    <w:rsid w:val="004E4A6A"/>
    <w:rsid w:val="004E588E"/>
    <w:rsid w:val="004E5919"/>
    <w:rsid w:val="004E5A41"/>
    <w:rsid w:val="004E5AEF"/>
    <w:rsid w:val="004E5D56"/>
    <w:rsid w:val="004E5D69"/>
    <w:rsid w:val="004E5DA5"/>
    <w:rsid w:val="004E5DD8"/>
    <w:rsid w:val="004E5ED8"/>
    <w:rsid w:val="004E6288"/>
    <w:rsid w:val="004E681C"/>
    <w:rsid w:val="004E6CB7"/>
    <w:rsid w:val="004E716A"/>
    <w:rsid w:val="004E75E8"/>
    <w:rsid w:val="004E771C"/>
    <w:rsid w:val="004E7DBC"/>
    <w:rsid w:val="004F00A4"/>
    <w:rsid w:val="004F0265"/>
    <w:rsid w:val="004F0510"/>
    <w:rsid w:val="004F087D"/>
    <w:rsid w:val="004F0AA0"/>
    <w:rsid w:val="004F0B38"/>
    <w:rsid w:val="004F0EBF"/>
    <w:rsid w:val="004F0EFE"/>
    <w:rsid w:val="004F0F01"/>
    <w:rsid w:val="004F1294"/>
    <w:rsid w:val="004F150F"/>
    <w:rsid w:val="004F1738"/>
    <w:rsid w:val="004F1803"/>
    <w:rsid w:val="004F191E"/>
    <w:rsid w:val="004F19E1"/>
    <w:rsid w:val="004F1B5C"/>
    <w:rsid w:val="004F1BBD"/>
    <w:rsid w:val="004F1F5D"/>
    <w:rsid w:val="004F22E6"/>
    <w:rsid w:val="004F23FB"/>
    <w:rsid w:val="004F2EBC"/>
    <w:rsid w:val="004F3257"/>
    <w:rsid w:val="004F3268"/>
    <w:rsid w:val="004F3307"/>
    <w:rsid w:val="004F3409"/>
    <w:rsid w:val="004F34F6"/>
    <w:rsid w:val="004F381C"/>
    <w:rsid w:val="004F3887"/>
    <w:rsid w:val="004F3A24"/>
    <w:rsid w:val="004F3AB4"/>
    <w:rsid w:val="004F3B15"/>
    <w:rsid w:val="004F3B3A"/>
    <w:rsid w:val="004F3BEA"/>
    <w:rsid w:val="004F3D18"/>
    <w:rsid w:val="004F3D5E"/>
    <w:rsid w:val="004F3E70"/>
    <w:rsid w:val="004F3FD3"/>
    <w:rsid w:val="004F4151"/>
    <w:rsid w:val="004F42D8"/>
    <w:rsid w:val="004F446F"/>
    <w:rsid w:val="004F450D"/>
    <w:rsid w:val="004F45B5"/>
    <w:rsid w:val="004F45C6"/>
    <w:rsid w:val="004F479F"/>
    <w:rsid w:val="004F49E7"/>
    <w:rsid w:val="004F4A97"/>
    <w:rsid w:val="004F4E11"/>
    <w:rsid w:val="004F4F3E"/>
    <w:rsid w:val="004F4F61"/>
    <w:rsid w:val="004F4FAF"/>
    <w:rsid w:val="004F4FF6"/>
    <w:rsid w:val="004F525D"/>
    <w:rsid w:val="004F52D4"/>
    <w:rsid w:val="004F5689"/>
    <w:rsid w:val="004F59A6"/>
    <w:rsid w:val="004F5AB6"/>
    <w:rsid w:val="004F5F22"/>
    <w:rsid w:val="004F5FA3"/>
    <w:rsid w:val="004F5FE0"/>
    <w:rsid w:val="004F6078"/>
    <w:rsid w:val="004F6208"/>
    <w:rsid w:val="004F6685"/>
    <w:rsid w:val="004F674B"/>
    <w:rsid w:val="004F6D61"/>
    <w:rsid w:val="004F6FBB"/>
    <w:rsid w:val="004F73A6"/>
    <w:rsid w:val="004F78F2"/>
    <w:rsid w:val="004F7B84"/>
    <w:rsid w:val="004F7C93"/>
    <w:rsid w:val="004F7CF0"/>
    <w:rsid w:val="004F7DE7"/>
    <w:rsid w:val="005000CD"/>
    <w:rsid w:val="0050019A"/>
    <w:rsid w:val="00500211"/>
    <w:rsid w:val="00500376"/>
    <w:rsid w:val="00500555"/>
    <w:rsid w:val="00500596"/>
    <w:rsid w:val="00500991"/>
    <w:rsid w:val="00500B62"/>
    <w:rsid w:val="00500D1B"/>
    <w:rsid w:val="00501007"/>
    <w:rsid w:val="00501056"/>
    <w:rsid w:val="0050119B"/>
    <w:rsid w:val="0050127A"/>
    <w:rsid w:val="005015EA"/>
    <w:rsid w:val="00501D0F"/>
    <w:rsid w:val="00502349"/>
    <w:rsid w:val="005023CB"/>
    <w:rsid w:val="00502775"/>
    <w:rsid w:val="005027F7"/>
    <w:rsid w:val="00502C23"/>
    <w:rsid w:val="00502D96"/>
    <w:rsid w:val="005031C4"/>
    <w:rsid w:val="005032BE"/>
    <w:rsid w:val="0050330B"/>
    <w:rsid w:val="005033DD"/>
    <w:rsid w:val="00503605"/>
    <w:rsid w:val="0050378E"/>
    <w:rsid w:val="00503798"/>
    <w:rsid w:val="00503808"/>
    <w:rsid w:val="0050383E"/>
    <w:rsid w:val="00503ABB"/>
    <w:rsid w:val="00503BF7"/>
    <w:rsid w:val="00504274"/>
    <w:rsid w:val="00504630"/>
    <w:rsid w:val="005048D6"/>
    <w:rsid w:val="00504A19"/>
    <w:rsid w:val="00504B98"/>
    <w:rsid w:val="00504BA7"/>
    <w:rsid w:val="00504C08"/>
    <w:rsid w:val="00504EA5"/>
    <w:rsid w:val="00505078"/>
    <w:rsid w:val="005053E1"/>
    <w:rsid w:val="0050547C"/>
    <w:rsid w:val="00505767"/>
    <w:rsid w:val="0050582E"/>
    <w:rsid w:val="00505B62"/>
    <w:rsid w:val="00505E07"/>
    <w:rsid w:val="00505F2C"/>
    <w:rsid w:val="00506025"/>
    <w:rsid w:val="00506384"/>
    <w:rsid w:val="005063BD"/>
    <w:rsid w:val="005064C1"/>
    <w:rsid w:val="00506788"/>
    <w:rsid w:val="0050679B"/>
    <w:rsid w:val="00506875"/>
    <w:rsid w:val="0050692C"/>
    <w:rsid w:val="00506F62"/>
    <w:rsid w:val="00507086"/>
    <w:rsid w:val="00507396"/>
    <w:rsid w:val="0050740D"/>
    <w:rsid w:val="005077A7"/>
    <w:rsid w:val="005077BE"/>
    <w:rsid w:val="00507EED"/>
    <w:rsid w:val="005103F2"/>
    <w:rsid w:val="00510885"/>
    <w:rsid w:val="005108BA"/>
    <w:rsid w:val="00510D70"/>
    <w:rsid w:val="00510D88"/>
    <w:rsid w:val="00510E00"/>
    <w:rsid w:val="00510E2F"/>
    <w:rsid w:val="00511008"/>
    <w:rsid w:val="0051106D"/>
    <w:rsid w:val="005111DE"/>
    <w:rsid w:val="00511405"/>
    <w:rsid w:val="0051149D"/>
    <w:rsid w:val="005114AE"/>
    <w:rsid w:val="00511503"/>
    <w:rsid w:val="005117C3"/>
    <w:rsid w:val="005119BB"/>
    <w:rsid w:val="00511BCC"/>
    <w:rsid w:val="00511D14"/>
    <w:rsid w:val="00511D85"/>
    <w:rsid w:val="00511DFB"/>
    <w:rsid w:val="005120B8"/>
    <w:rsid w:val="00512162"/>
    <w:rsid w:val="00512188"/>
    <w:rsid w:val="00512278"/>
    <w:rsid w:val="005123D0"/>
    <w:rsid w:val="0051248B"/>
    <w:rsid w:val="00512610"/>
    <w:rsid w:val="00512702"/>
    <w:rsid w:val="00512886"/>
    <w:rsid w:val="00512A6D"/>
    <w:rsid w:val="00512CB3"/>
    <w:rsid w:val="00512F9C"/>
    <w:rsid w:val="005130CC"/>
    <w:rsid w:val="00513198"/>
    <w:rsid w:val="00513378"/>
    <w:rsid w:val="005133DA"/>
    <w:rsid w:val="005134A9"/>
    <w:rsid w:val="0051355C"/>
    <w:rsid w:val="005135DF"/>
    <w:rsid w:val="005138CC"/>
    <w:rsid w:val="00514021"/>
    <w:rsid w:val="0051402C"/>
    <w:rsid w:val="00514100"/>
    <w:rsid w:val="005144ED"/>
    <w:rsid w:val="005146D2"/>
    <w:rsid w:val="00514786"/>
    <w:rsid w:val="0051492A"/>
    <w:rsid w:val="00514994"/>
    <w:rsid w:val="005149F8"/>
    <w:rsid w:val="00514C40"/>
    <w:rsid w:val="00514DFC"/>
    <w:rsid w:val="00515341"/>
    <w:rsid w:val="00515386"/>
    <w:rsid w:val="005154B0"/>
    <w:rsid w:val="00515750"/>
    <w:rsid w:val="00515A9A"/>
    <w:rsid w:val="00515E16"/>
    <w:rsid w:val="00515F1A"/>
    <w:rsid w:val="0051629D"/>
    <w:rsid w:val="00516872"/>
    <w:rsid w:val="00516CF9"/>
    <w:rsid w:val="0051713D"/>
    <w:rsid w:val="00517206"/>
    <w:rsid w:val="00517395"/>
    <w:rsid w:val="005175A4"/>
    <w:rsid w:val="005175B9"/>
    <w:rsid w:val="0051771D"/>
    <w:rsid w:val="00517785"/>
    <w:rsid w:val="00517A27"/>
    <w:rsid w:val="00517A95"/>
    <w:rsid w:val="00517CC3"/>
    <w:rsid w:val="00517D8F"/>
    <w:rsid w:val="00517ED4"/>
    <w:rsid w:val="0052002B"/>
    <w:rsid w:val="00520490"/>
    <w:rsid w:val="00520818"/>
    <w:rsid w:val="00520AC4"/>
    <w:rsid w:val="00520DAE"/>
    <w:rsid w:val="00520EA0"/>
    <w:rsid w:val="00520FB5"/>
    <w:rsid w:val="00521184"/>
    <w:rsid w:val="005216F1"/>
    <w:rsid w:val="00521708"/>
    <w:rsid w:val="00521749"/>
    <w:rsid w:val="005218C1"/>
    <w:rsid w:val="00521976"/>
    <w:rsid w:val="0052198E"/>
    <w:rsid w:val="00521A09"/>
    <w:rsid w:val="00521AC9"/>
    <w:rsid w:val="00521B2E"/>
    <w:rsid w:val="00521B9C"/>
    <w:rsid w:val="00521C81"/>
    <w:rsid w:val="00521ECB"/>
    <w:rsid w:val="00521FE1"/>
    <w:rsid w:val="005220F4"/>
    <w:rsid w:val="005223B1"/>
    <w:rsid w:val="005225D9"/>
    <w:rsid w:val="005228C1"/>
    <w:rsid w:val="00522B75"/>
    <w:rsid w:val="00522C76"/>
    <w:rsid w:val="00522CFF"/>
    <w:rsid w:val="00523730"/>
    <w:rsid w:val="00523EB0"/>
    <w:rsid w:val="00524712"/>
    <w:rsid w:val="00524958"/>
    <w:rsid w:val="00524F6C"/>
    <w:rsid w:val="00525315"/>
    <w:rsid w:val="00525723"/>
    <w:rsid w:val="005258FB"/>
    <w:rsid w:val="00525C9B"/>
    <w:rsid w:val="00525D61"/>
    <w:rsid w:val="00526112"/>
    <w:rsid w:val="005263B6"/>
    <w:rsid w:val="00526492"/>
    <w:rsid w:val="005267CE"/>
    <w:rsid w:val="00526AB1"/>
    <w:rsid w:val="00526F58"/>
    <w:rsid w:val="00527270"/>
    <w:rsid w:val="005273DB"/>
    <w:rsid w:val="005274A8"/>
    <w:rsid w:val="005279B2"/>
    <w:rsid w:val="00527D22"/>
    <w:rsid w:val="00530019"/>
    <w:rsid w:val="0053010B"/>
    <w:rsid w:val="005304B8"/>
    <w:rsid w:val="0053082B"/>
    <w:rsid w:val="00530971"/>
    <w:rsid w:val="005309B6"/>
    <w:rsid w:val="00530C65"/>
    <w:rsid w:val="00530C78"/>
    <w:rsid w:val="00530EE4"/>
    <w:rsid w:val="00531042"/>
    <w:rsid w:val="005313B3"/>
    <w:rsid w:val="00531985"/>
    <w:rsid w:val="00531AC7"/>
    <w:rsid w:val="00532045"/>
    <w:rsid w:val="00532138"/>
    <w:rsid w:val="00532275"/>
    <w:rsid w:val="00532704"/>
    <w:rsid w:val="005328E0"/>
    <w:rsid w:val="00532924"/>
    <w:rsid w:val="00532A2E"/>
    <w:rsid w:val="00532B06"/>
    <w:rsid w:val="00532B80"/>
    <w:rsid w:val="00532E86"/>
    <w:rsid w:val="0053316B"/>
    <w:rsid w:val="00533188"/>
    <w:rsid w:val="0053320E"/>
    <w:rsid w:val="00533549"/>
    <w:rsid w:val="005335E4"/>
    <w:rsid w:val="005335EC"/>
    <w:rsid w:val="00533832"/>
    <w:rsid w:val="00533951"/>
    <w:rsid w:val="00533A59"/>
    <w:rsid w:val="00533E41"/>
    <w:rsid w:val="0053408A"/>
    <w:rsid w:val="0053424D"/>
    <w:rsid w:val="00534611"/>
    <w:rsid w:val="00534895"/>
    <w:rsid w:val="005349F4"/>
    <w:rsid w:val="00534A36"/>
    <w:rsid w:val="00534A59"/>
    <w:rsid w:val="00534AA0"/>
    <w:rsid w:val="00534D37"/>
    <w:rsid w:val="00534F3A"/>
    <w:rsid w:val="00534F3D"/>
    <w:rsid w:val="00534FFE"/>
    <w:rsid w:val="00535098"/>
    <w:rsid w:val="005350B7"/>
    <w:rsid w:val="005351B8"/>
    <w:rsid w:val="005353B5"/>
    <w:rsid w:val="0053542C"/>
    <w:rsid w:val="0053549A"/>
    <w:rsid w:val="005355CF"/>
    <w:rsid w:val="00535607"/>
    <w:rsid w:val="00535873"/>
    <w:rsid w:val="0053592E"/>
    <w:rsid w:val="00535A43"/>
    <w:rsid w:val="00535FE4"/>
    <w:rsid w:val="005363AE"/>
    <w:rsid w:val="005363B4"/>
    <w:rsid w:val="00536B3F"/>
    <w:rsid w:val="00536B41"/>
    <w:rsid w:val="005372D1"/>
    <w:rsid w:val="005375D2"/>
    <w:rsid w:val="00537759"/>
    <w:rsid w:val="00537A04"/>
    <w:rsid w:val="00537A45"/>
    <w:rsid w:val="00537B44"/>
    <w:rsid w:val="00537E72"/>
    <w:rsid w:val="00537F0D"/>
    <w:rsid w:val="005401C1"/>
    <w:rsid w:val="00540A1C"/>
    <w:rsid w:val="00540BF7"/>
    <w:rsid w:val="005413D5"/>
    <w:rsid w:val="005417F5"/>
    <w:rsid w:val="00541B59"/>
    <w:rsid w:val="00541C82"/>
    <w:rsid w:val="00541C8C"/>
    <w:rsid w:val="00541D9C"/>
    <w:rsid w:val="00541DFF"/>
    <w:rsid w:val="00542082"/>
    <w:rsid w:val="00542121"/>
    <w:rsid w:val="005421A4"/>
    <w:rsid w:val="005422E8"/>
    <w:rsid w:val="0054266F"/>
    <w:rsid w:val="005426BB"/>
    <w:rsid w:val="005428D4"/>
    <w:rsid w:val="00542A57"/>
    <w:rsid w:val="00542DEF"/>
    <w:rsid w:val="00542E4D"/>
    <w:rsid w:val="00542E57"/>
    <w:rsid w:val="00542EB5"/>
    <w:rsid w:val="0054315E"/>
    <w:rsid w:val="0054317F"/>
    <w:rsid w:val="00543249"/>
    <w:rsid w:val="0054341C"/>
    <w:rsid w:val="0054351A"/>
    <w:rsid w:val="005435CA"/>
    <w:rsid w:val="00543605"/>
    <w:rsid w:val="0054361C"/>
    <w:rsid w:val="00543910"/>
    <w:rsid w:val="00543B81"/>
    <w:rsid w:val="00543BA9"/>
    <w:rsid w:val="00543E20"/>
    <w:rsid w:val="00544327"/>
    <w:rsid w:val="00544396"/>
    <w:rsid w:val="005444B4"/>
    <w:rsid w:val="0054460B"/>
    <w:rsid w:val="00544652"/>
    <w:rsid w:val="0054499E"/>
    <w:rsid w:val="00544AA4"/>
    <w:rsid w:val="00544B93"/>
    <w:rsid w:val="00544D64"/>
    <w:rsid w:val="00544EFA"/>
    <w:rsid w:val="00544F2D"/>
    <w:rsid w:val="00545033"/>
    <w:rsid w:val="0054513D"/>
    <w:rsid w:val="005452F0"/>
    <w:rsid w:val="00545504"/>
    <w:rsid w:val="00545556"/>
    <w:rsid w:val="00545836"/>
    <w:rsid w:val="0054592F"/>
    <w:rsid w:val="00545EFB"/>
    <w:rsid w:val="00545FD8"/>
    <w:rsid w:val="00546215"/>
    <w:rsid w:val="0054623E"/>
    <w:rsid w:val="005466E1"/>
    <w:rsid w:val="00546B4F"/>
    <w:rsid w:val="00546D23"/>
    <w:rsid w:val="00546D43"/>
    <w:rsid w:val="00547189"/>
    <w:rsid w:val="0054718D"/>
    <w:rsid w:val="00547296"/>
    <w:rsid w:val="00547390"/>
    <w:rsid w:val="005476BE"/>
    <w:rsid w:val="005476DA"/>
    <w:rsid w:val="00547700"/>
    <w:rsid w:val="005477D9"/>
    <w:rsid w:val="00547983"/>
    <w:rsid w:val="00547C26"/>
    <w:rsid w:val="00547CA8"/>
    <w:rsid w:val="00547CB6"/>
    <w:rsid w:val="00550732"/>
    <w:rsid w:val="00550975"/>
    <w:rsid w:val="00550F1A"/>
    <w:rsid w:val="005511AF"/>
    <w:rsid w:val="00551406"/>
    <w:rsid w:val="00551531"/>
    <w:rsid w:val="0055188F"/>
    <w:rsid w:val="00551B54"/>
    <w:rsid w:val="00551BBD"/>
    <w:rsid w:val="00551D48"/>
    <w:rsid w:val="00551D5C"/>
    <w:rsid w:val="00551D86"/>
    <w:rsid w:val="00551D93"/>
    <w:rsid w:val="0055205D"/>
    <w:rsid w:val="00552100"/>
    <w:rsid w:val="005522B4"/>
    <w:rsid w:val="005524ED"/>
    <w:rsid w:val="00552C23"/>
    <w:rsid w:val="00552E3B"/>
    <w:rsid w:val="00553202"/>
    <w:rsid w:val="0055323F"/>
    <w:rsid w:val="005533CB"/>
    <w:rsid w:val="005539C5"/>
    <w:rsid w:val="00553F11"/>
    <w:rsid w:val="00553F8E"/>
    <w:rsid w:val="00553F8F"/>
    <w:rsid w:val="005542E4"/>
    <w:rsid w:val="00554584"/>
    <w:rsid w:val="00554621"/>
    <w:rsid w:val="00554693"/>
    <w:rsid w:val="00554747"/>
    <w:rsid w:val="005547F8"/>
    <w:rsid w:val="00554A78"/>
    <w:rsid w:val="00554D79"/>
    <w:rsid w:val="00554EEF"/>
    <w:rsid w:val="005553A5"/>
    <w:rsid w:val="005556B5"/>
    <w:rsid w:val="005556CE"/>
    <w:rsid w:val="0055570E"/>
    <w:rsid w:val="005557C8"/>
    <w:rsid w:val="00555872"/>
    <w:rsid w:val="00555A22"/>
    <w:rsid w:val="00555A6A"/>
    <w:rsid w:val="0055602C"/>
    <w:rsid w:val="005561B8"/>
    <w:rsid w:val="00556309"/>
    <w:rsid w:val="0055642C"/>
    <w:rsid w:val="00556570"/>
    <w:rsid w:val="00556579"/>
    <w:rsid w:val="005566B9"/>
    <w:rsid w:val="005568B4"/>
    <w:rsid w:val="00556C58"/>
    <w:rsid w:val="00556F2A"/>
    <w:rsid w:val="00556F51"/>
    <w:rsid w:val="00557211"/>
    <w:rsid w:val="00557242"/>
    <w:rsid w:val="0055725E"/>
    <w:rsid w:val="0055734C"/>
    <w:rsid w:val="005574CE"/>
    <w:rsid w:val="005576E9"/>
    <w:rsid w:val="00557B18"/>
    <w:rsid w:val="00557FC4"/>
    <w:rsid w:val="005602C2"/>
    <w:rsid w:val="005602FA"/>
    <w:rsid w:val="00560341"/>
    <w:rsid w:val="0056046C"/>
    <w:rsid w:val="00560598"/>
    <w:rsid w:val="0056074C"/>
    <w:rsid w:val="005607E2"/>
    <w:rsid w:val="005608AD"/>
    <w:rsid w:val="00560B69"/>
    <w:rsid w:val="00560EEF"/>
    <w:rsid w:val="00560F2F"/>
    <w:rsid w:val="00561297"/>
    <w:rsid w:val="0056130B"/>
    <w:rsid w:val="005614B4"/>
    <w:rsid w:val="005616C2"/>
    <w:rsid w:val="00561849"/>
    <w:rsid w:val="00561C57"/>
    <w:rsid w:val="00561CE1"/>
    <w:rsid w:val="00561E44"/>
    <w:rsid w:val="00562397"/>
    <w:rsid w:val="00562641"/>
    <w:rsid w:val="00562760"/>
    <w:rsid w:val="00562931"/>
    <w:rsid w:val="00562969"/>
    <w:rsid w:val="00562A8D"/>
    <w:rsid w:val="00562ADA"/>
    <w:rsid w:val="00562C4F"/>
    <w:rsid w:val="00562CFE"/>
    <w:rsid w:val="00563161"/>
    <w:rsid w:val="00563289"/>
    <w:rsid w:val="00563860"/>
    <w:rsid w:val="005638A3"/>
    <w:rsid w:val="00563925"/>
    <w:rsid w:val="00563954"/>
    <w:rsid w:val="005639E8"/>
    <w:rsid w:val="005639FC"/>
    <w:rsid w:val="00563F0B"/>
    <w:rsid w:val="0056407A"/>
    <w:rsid w:val="0056418B"/>
    <w:rsid w:val="0056426E"/>
    <w:rsid w:val="0056447E"/>
    <w:rsid w:val="0056467D"/>
    <w:rsid w:val="005647DA"/>
    <w:rsid w:val="00564A61"/>
    <w:rsid w:val="00564A82"/>
    <w:rsid w:val="00564B9B"/>
    <w:rsid w:val="00564D58"/>
    <w:rsid w:val="005652E8"/>
    <w:rsid w:val="00565B4A"/>
    <w:rsid w:val="00565B90"/>
    <w:rsid w:val="00565EDB"/>
    <w:rsid w:val="0056604C"/>
    <w:rsid w:val="0056633F"/>
    <w:rsid w:val="005664EC"/>
    <w:rsid w:val="005672ED"/>
    <w:rsid w:val="00567318"/>
    <w:rsid w:val="0056755C"/>
    <w:rsid w:val="0056766A"/>
    <w:rsid w:val="005679B4"/>
    <w:rsid w:val="00570344"/>
    <w:rsid w:val="005705C1"/>
    <w:rsid w:val="005708C5"/>
    <w:rsid w:val="00570936"/>
    <w:rsid w:val="00570CAE"/>
    <w:rsid w:val="00570D7E"/>
    <w:rsid w:val="005710CA"/>
    <w:rsid w:val="005713B2"/>
    <w:rsid w:val="005713CF"/>
    <w:rsid w:val="0057187F"/>
    <w:rsid w:val="00571884"/>
    <w:rsid w:val="00571950"/>
    <w:rsid w:val="005720B2"/>
    <w:rsid w:val="00572122"/>
    <w:rsid w:val="00572205"/>
    <w:rsid w:val="005722A2"/>
    <w:rsid w:val="00572591"/>
    <w:rsid w:val="0057285B"/>
    <w:rsid w:val="00572A89"/>
    <w:rsid w:val="00572B21"/>
    <w:rsid w:val="00572F72"/>
    <w:rsid w:val="00573057"/>
    <w:rsid w:val="00573090"/>
    <w:rsid w:val="005739D6"/>
    <w:rsid w:val="0057406E"/>
    <w:rsid w:val="00574095"/>
    <w:rsid w:val="0057412B"/>
    <w:rsid w:val="00574149"/>
    <w:rsid w:val="00574298"/>
    <w:rsid w:val="005743FA"/>
    <w:rsid w:val="00574851"/>
    <w:rsid w:val="00574AF6"/>
    <w:rsid w:val="00574C08"/>
    <w:rsid w:val="00574C56"/>
    <w:rsid w:val="00574E64"/>
    <w:rsid w:val="00575156"/>
    <w:rsid w:val="00575188"/>
    <w:rsid w:val="00575376"/>
    <w:rsid w:val="005755D2"/>
    <w:rsid w:val="005756A2"/>
    <w:rsid w:val="005756A9"/>
    <w:rsid w:val="005758B5"/>
    <w:rsid w:val="00575901"/>
    <w:rsid w:val="00575AB4"/>
    <w:rsid w:val="00575D25"/>
    <w:rsid w:val="00575E72"/>
    <w:rsid w:val="00576195"/>
    <w:rsid w:val="005762AC"/>
    <w:rsid w:val="005765ED"/>
    <w:rsid w:val="00576834"/>
    <w:rsid w:val="005769D6"/>
    <w:rsid w:val="00576B9F"/>
    <w:rsid w:val="00576BEB"/>
    <w:rsid w:val="00576C38"/>
    <w:rsid w:val="00576D95"/>
    <w:rsid w:val="00576EAE"/>
    <w:rsid w:val="00576FD8"/>
    <w:rsid w:val="0057707E"/>
    <w:rsid w:val="0057738B"/>
    <w:rsid w:val="0057754A"/>
    <w:rsid w:val="00577D59"/>
    <w:rsid w:val="00577F3B"/>
    <w:rsid w:val="00580488"/>
    <w:rsid w:val="0058053C"/>
    <w:rsid w:val="005805BD"/>
    <w:rsid w:val="005807CD"/>
    <w:rsid w:val="005808F7"/>
    <w:rsid w:val="00580A7D"/>
    <w:rsid w:val="00580BCF"/>
    <w:rsid w:val="00580E86"/>
    <w:rsid w:val="00581183"/>
    <w:rsid w:val="005811DE"/>
    <w:rsid w:val="00581309"/>
    <w:rsid w:val="005814F9"/>
    <w:rsid w:val="005816FF"/>
    <w:rsid w:val="005817D0"/>
    <w:rsid w:val="005817E0"/>
    <w:rsid w:val="00581AFC"/>
    <w:rsid w:val="00581B9F"/>
    <w:rsid w:val="00581D74"/>
    <w:rsid w:val="00581E41"/>
    <w:rsid w:val="00581EAA"/>
    <w:rsid w:val="00581EBB"/>
    <w:rsid w:val="0058226B"/>
    <w:rsid w:val="00582292"/>
    <w:rsid w:val="005822CA"/>
    <w:rsid w:val="005823D8"/>
    <w:rsid w:val="005823E0"/>
    <w:rsid w:val="0058250A"/>
    <w:rsid w:val="005825C7"/>
    <w:rsid w:val="00582707"/>
    <w:rsid w:val="005827BC"/>
    <w:rsid w:val="005829F7"/>
    <w:rsid w:val="005829F9"/>
    <w:rsid w:val="00582AD2"/>
    <w:rsid w:val="00582C73"/>
    <w:rsid w:val="00582FA4"/>
    <w:rsid w:val="00583005"/>
    <w:rsid w:val="00583046"/>
    <w:rsid w:val="005835DB"/>
    <w:rsid w:val="005838C2"/>
    <w:rsid w:val="00583EC0"/>
    <w:rsid w:val="005841F4"/>
    <w:rsid w:val="00584469"/>
    <w:rsid w:val="0058463C"/>
    <w:rsid w:val="005848A8"/>
    <w:rsid w:val="00584BBD"/>
    <w:rsid w:val="00584C85"/>
    <w:rsid w:val="005852A3"/>
    <w:rsid w:val="005852F9"/>
    <w:rsid w:val="0058530C"/>
    <w:rsid w:val="005853EF"/>
    <w:rsid w:val="0058550D"/>
    <w:rsid w:val="0058572E"/>
    <w:rsid w:val="005857EA"/>
    <w:rsid w:val="0058584C"/>
    <w:rsid w:val="0058585A"/>
    <w:rsid w:val="0058586F"/>
    <w:rsid w:val="00585B48"/>
    <w:rsid w:val="00585F3B"/>
    <w:rsid w:val="0058606E"/>
    <w:rsid w:val="00586176"/>
    <w:rsid w:val="005864D8"/>
    <w:rsid w:val="00586920"/>
    <w:rsid w:val="005869C6"/>
    <w:rsid w:val="00586A65"/>
    <w:rsid w:val="00586B3E"/>
    <w:rsid w:val="00586D2A"/>
    <w:rsid w:val="00586FDD"/>
    <w:rsid w:val="00587045"/>
    <w:rsid w:val="0058718A"/>
    <w:rsid w:val="005874F1"/>
    <w:rsid w:val="005876C9"/>
    <w:rsid w:val="0058774B"/>
    <w:rsid w:val="00587AA7"/>
    <w:rsid w:val="00587BB2"/>
    <w:rsid w:val="00587D41"/>
    <w:rsid w:val="005900E0"/>
    <w:rsid w:val="005902E4"/>
    <w:rsid w:val="005903DC"/>
    <w:rsid w:val="00590429"/>
    <w:rsid w:val="005905E5"/>
    <w:rsid w:val="00590685"/>
    <w:rsid w:val="00590793"/>
    <w:rsid w:val="00590922"/>
    <w:rsid w:val="00590C00"/>
    <w:rsid w:val="00590CCB"/>
    <w:rsid w:val="00590F21"/>
    <w:rsid w:val="00591168"/>
    <w:rsid w:val="00591247"/>
    <w:rsid w:val="00591420"/>
    <w:rsid w:val="00591637"/>
    <w:rsid w:val="005918A7"/>
    <w:rsid w:val="00591966"/>
    <w:rsid w:val="005919A0"/>
    <w:rsid w:val="00591B3E"/>
    <w:rsid w:val="00591C8A"/>
    <w:rsid w:val="00591DA8"/>
    <w:rsid w:val="00591DF6"/>
    <w:rsid w:val="00591EA2"/>
    <w:rsid w:val="0059212C"/>
    <w:rsid w:val="00592288"/>
    <w:rsid w:val="005922F1"/>
    <w:rsid w:val="00592323"/>
    <w:rsid w:val="00592465"/>
    <w:rsid w:val="00592737"/>
    <w:rsid w:val="00592B14"/>
    <w:rsid w:val="00592BAB"/>
    <w:rsid w:val="00593541"/>
    <w:rsid w:val="00593594"/>
    <w:rsid w:val="005935E3"/>
    <w:rsid w:val="005935F5"/>
    <w:rsid w:val="005937E4"/>
    <w:rsid w:val="0059385A"/>
    <w:rsid w:val="005938D1"/>
    <w:rsid w:val="00593A0B"/>
    <w:rsid w:val="00593C3C"/>
    <w:rsid w:val="005942CD"/>
    <w:rsid w:val="005942D4"/>
    <w:rsid w:val="00594340"/>
    <w:rsid w:val="00594493"/>
    <w:rsid w:val="0059476A"/>
    <w:rsid w:val="00594AAE"/>
    <w:rsid w:val="00594BDA"/>
    <w:rsid w:val="00594F47"/>
    <w:rsid w:val="00595061"/>
    <w:rsid w:val="00595175"/>
    <w:rsid w:val="00595314"/>
    <w:rsid w:val="00595357"/>
    <w:rsid w:val="005953BF"/>
    <w:rsid w:val="00595771"/>
    <w:rsid w:val="00595891"/>
    <w:rsid w:val="00595A2A"/>
    <w:rsid w:val="00595E81"/>
    <w:rsid w:val="00595EA2"/>
    <w:rsid w:val="00596026"/>
    <w:rsid w:val="00596A56"/>
    <w:rsid w:val="00596DA2"/>
    <w:rsid w:val="0059776C"/>
    <w:rsid w:val="0059781C"/>
    <w:rsid w:val="0059786B"/>
    <w:rsid w:val="00597992"/>
    <w:rsid w:val="00597E5A"/>
    <w:rsid w:val="00597ED3"/>
    <w:rsid w:val="00597FA2"/>
    <w:rsid w:val="005A001A"/>
    <w:rsid w:val="005A0034"/>
    <w:rsid w:val="005A006E"/>
    <w:rsid w:val="005A0342"/>
    <w:rsid w:val="005A0732"/>
    <w:rsid w:val="005A0BB4"/>
    <w:rsid w:val="005A0C36"/>
    <w:rsid w:val="005A1110"/>
    <w:rsid w:val="005A1475"/>
    <w:rsid w:val="005A14FC"/>
    <w:rsid w:val="005A167C"/>
    <w:rsid w:val="005A17DA"/>
    <w:rsid w:val="005A187F"/>
    <w:rsid w:val="005A1886"/>
    <w:rsid w:val="005A220F"/>
    <w:rsid w:val="005A2464"/>
    <w:rsid w:val="005A24B8"/>
    <w:rsid w:val="005A2575"/>
    <w:rsid w:val="005A2592"/>
    <w:rsid w:val="005A26BA"/>
    <w:rsid w:val="005A2789"/>
    <w:rsid w:val="005A2830"/>
    <w:rsid w:val="005A2A25"/>
    <w:rsid w:val="005A2C03"/>
    <w:rsid w:val="005A2D93"/>
    <w:rsid w:val="005A2F0F"/>
    <w:rsid w:val="005A30B4"/>
    <w:rsid w:val="005A312F"/>
    <w:rsid w:val="005A3682"/>
    <w:rsid w:val="005A3770"/>
    <w:rsid w:val="005A37D0"/>
    <w:rsid w:val="005A37F1"/>
    <w:rsid w:val="005A3901"/>
    <w:rsid w:val="005A394D"/>
    <w:rsid w:val="005A39D2"/>
    <w:rsid w:val="005A3AFC"/>
    <w:rsid w:val="005A3D07"/>
    <w:rsid w:val="005A40AA"/>
    <w:rsid w:val="005A4244"/>
    <w:rsid w:val="005A430F"/>
    <w:rsid w:val="005A44EA"/>
    <w:rsid w:val="005A4643"/>
    <w:rsid w:val="005A48A4"/>
    <w:rsid w:val="005A4AD9"/>
    <w:rsid w:val="005A5027"/>
    <w:rsid w:val="005A50A0"/>
    <w:rsid w:val="005A5299"/>
    <w:rsid w:val="005A552D"/>
    <w:rsid w:val="005A5838"/>
    <w:rsid w:val="005A58A5"/>
    <w:rsid w:val="005A5992"/>
    <w:rsid w:val="005A5A85"/>
    <w:rsid w:val="005A5AF4"/>
    <w:rsid w:val="005A5B61"/>
    <w:rsid w:val="005A5CC1"/>
    <w:rsid w:val="005A5EA3"/>
    <w:rsid w:val="005A6026"/>
    <w:rsid w:val="005A60E8"/>
    <w:rsid w:val="005A627F"/>
    <w:rsid w:val="005A6337"/>
    <w:rsid w:val="005A650A"/>
    <w:rsid w:val="005A6ADC"/>
    <w:rsid w:val="005A6C35"/>
    <w:rsid w:val="005A71CF"/>
    <w:rsid w:val="005A7223"/>
    <w:rsid w:val="005A73B4"/>
    <w:rsid w:val="005A7555"/>
    <w:rsid w:val="005A76CE"/>
    <w:rsid w:val="005A77E1"/>
    <w:rsid w:val="005A77F7"/>
    <w:rsid w:val="005A7875"/>
    <w:rsid w:val="005A78A3"/>
    <w:rsid w:val="005A795D"/>
    <w:rsid w:val="005A7BE1"/>
    <w:rsid w:val="005A7F46"/>
    <w:rsid w:val="005B0135"/>
    <w:rsid w:val="005B0577"/>
    <w:rsid w:val="005B05AB"/>
    <w:rsid w:val="005B05EA"/>
    <w:rsid w:val="005B06CD"/>
    <w:rsid w:val="005B0BAE"/>
    <w:rsid w:val="005B0DD2"/>
    <w:rsid w:val="005B100B"/>
    <w:rsid w:val="005B10FF"/>
    <w:rsid w:val="005B13F3"/>
    <w:rsid w:val="005B15A0"/>
    <w:rsid w:val="005B16CA"/>
    <w:rsid w:val="005B184C"/>
    <w:rsid w:val="005B1943"/>
    <w:rsid w:val="005B1B80"/>
    <w:rsid w:val="005B1C23"/>
    <w:rsid w:val="005B1E27"/>
    <w:rsid w:val="005B22F4"/>
    <w:rsid w:val="005B24A9"/>
    <w:rsid w:val="005B254F"/>
    <w:rsid w:val="005B26C1"/>
    <w:rsid w:val="005B27FE"/>
    <w:rsid w:val="005B2BD9"/>
    <w:rsid w:val="005B2CEF"/>
    <w:rsid w:val="005B2EB2"/>
    <w:rsid w:val="005B2F97"/>
    <w:rsid w:val="005B3280"/>
    <w:rsid w:val="005B330F"/>
    <w:rsid w:val="005B351D"/>
    <w:rsid w:val="005B3671"/>
    <w:rsid w:val="005B3673"/>
    <w:rsid w:val="005B3A58"/>
    <w:rsid w:val="005B3B43"/>
    <w:rsid w:val="005B3BEE"/>
    <w:rsid w:val="005B3BFD"/>
    <w:rsid w:val="005B3CFE"/>
    <w:rsid w:val="005B3FDB"/>
    <w:rsid w:val="005B4540"/>
    <w:rsid w:val="005B45FB"/>
    <w:rsid w:val="005B4AB8"/>
    <w:rsid w:val="005B4B94"/>
    <w:rsid w:val="005B4BAC"/>
    <w:rsid w:val="005B4BD4"/>
    <w:rsid w:val="005B4CFB"/>
    <w:rsid w:val="005B4E93"/>
    <w:rsid w:val="005B4EE8"/>
    <w:rsid w:val="005B5039"/>
    <w:rsid w:val="005B5200"/>
    <w:rsid w:val="005B54FA"/>
    <w:rsid w:val="005B5743"/>
    <w:rsid w:val="005B5755"/>
    <w:rsid w:val="005B5D99"/>
    <w:rsid w:val="005B5E86"/>
    <w:rsid w:val="005B61D0"/>
    <w:rsid w:val="005B636C"/>
    <w:rsid w:val="005B6510"/>
    <w:rsid w:val="005B655F"/>
    <w:rsid w:val="005B66D8"/>
    <w:rsid w:val="005B6775"/>
    <w:rsid w:val="005B6912"/>
    <w:rsid w:val="005B6958"/>
    <w:rsid w:val="005B69F9"/>
    <w:rsid w:val="005B6C75"/>
    <w:rsid w:val="005B6F82"/>
    <w:rsid w:val="005B7373"/>
    <w:rsid w:val="005B7566"/>
    <w:rsid w:val="005B76A1"/>
    <w:rsid w:val="005B792F"/>
    <w:rsid w:val="005B7977"/>
    <w:rsid w:val="005B7F5C"/>
    <w:rsid w:val="005B7F76"/>
    <w:rsid w:val="005B7FCF"/>
    <w:rsid w:val="005C0072"/>
    <w:rsid w:val="005C007F"/>
    <w:rsid w:val="005C03F4"/>
    <w:rsid w:val="005C05A3"/>
    <w:rsid w:val="005C05BF"/>
    <w:rsid w:val="005C0653"/>
    <w:rsid w:val="005C0785"/>
    <w:rsid w:val="005C0BBF"/>
    <w:rsid w:val="005C0DB5"/>
    <w:rsid w:val="005C0E4F"/>
    <w:rsid w:val="005C10C0"/>
    <w:rsid w:val="005C1261"/>
    <w:rsid w:val="005C133E"/>
    <w:rsid w:val="005C1385"/>
    <w:rsid w:val="005C14AD"/>
    <w:rsid w:val="005C16E0"/>
    <w:rsid w:val="005C177B"/>
    <w:rsid w:val="005C17EC"/>
    <w:rsid w:val="005C1BC6"/>
    <w:rsid w:val="005C1D3B"/>
    <w:rsid w:val="005C1F2F"/>
    <w:rsid w:val="005C21D8"/>
    <w:rsid w:val="005C244A"/>
    <w:rsid w:val="005C25BB"/>
    <w:rsid w:val="005C272A"/>
    <w:rsid w:val="005C290E"/>
    <w:rsid w:val="005C2AAF"/>
    <w:rsid w:val="005C2C8C"/>
    <w:rsid w:val="005C303F"/>
    <w:rsid w:val="005C30E3"/>
    <w:rsid w:val="005C3317"/>
    <w:rsid w:val="005C3905"/>
    <w:rsid w:val="005C3936"/>
    <w:rsid w:val="005C3C3D"/>
    <w:rsid w:val="005C3D92"/>
    <w:rsid w:val="005C40A7"/>
    <w:rsid w:val="005C4381"/>
    <w:rsid w:val="005C43B5"/>
    <w:rsid w:val="005C4984"/>
    <w:rsid w:val="005C49BF"/>
    <w:rsid w:val="005C507F"/>
    <w:rsid w:val="005C51F8"/>
    <w:rsid w:val="005C524C"/>
    <w:rsid w:val="005C52A7"/>
    <w:rsid w:val="005C537D"/>
    <w:rsid w:val="005C538A"/>
    <w:rsid w:val="005C54EE"/>
    <w:rsid w:val="005C580F"/>
    <w:rsid w:val="005C5ABC"/>
    <w:rsid w:val="005C5AFD"/>
    <w:rsid w:val="005C5BF4"/>
    <w:rsid w:val="005C5C00"/>
    <w:rsid w:val="005C5C81"/>
    <w:rsid w:val="005C5FAC"/>
    <w:rsid w:val="005C61CB"/>
    <w:rsid w:val="005C67B0"/>
    <w:rsid w:val="005C6C8B"/>
    <w:rsid w:val="005C708F"/>
    <w:rsid w:val="005C71C6"/>
    <w:rsid w:val="005C735C"/>
    <w:rsid w:val="005C74B0"/>
    <w:rsid w:val="005C76E0"/>
    <w:rsid w:val="005C7BD8"/>
    <w:rsid w:val="005C7C5A"/>
    <w:rsid w:val="005C7D45"/>
    <w:rsid w:val="005C7D87"/>
    <w:rsid w:val="005D0066"/>
    <w:rsid w:val="005D01B5"/>
    <w:rsid w:val="005D0243"/>
    <w:rsid w:val="005D033C"/>
    <w:rsid w:val="005D0803"/>
    <w:rsid w:val="005D082B"/>
    <w:rsid w:val="005D0AF6"/>
    <w:rsid w:val="005D107F"/>
    <w:rsid w:val="005D1371"/>
    <w:rsid w:val="005D13D0"/>
    <w:rsid w:val="005D1665"/>
    <w:rsid w:val="005D17D3"/>
    <w:rsid w:val="005D17E8"/>
    <w:rsid w:val="005D1853"/>
    <w:rsid w:val="005D1B61"/>
    <w:rsid w:val="005D1F6D"/>
    <w:rsid w:val="005D22B9"/>
    <w:rsid w:val="005D23BF"/>
    <w:rsid w:val="005D2511"/>
    <w:rsid w:val="005D2524"/>
    <w:rsid w:val="005D25F2"/>
    <w:rsid w:val="005D2660"/>
    <w:rsid w:val="005D26D5"/>
    <w:rsid w:val="005D2724"/>
    <w:rsid w:val="005D2901"/>
    <w:rsid w:val="005D2954"/>
    <w:rsid w:val="005D2BEF"/>
    <w:rsid w:val="005D2E37"/>
    <w:rsid w:val="005D2E80"/>
    <w:rsid w:val="005D35A3"/>
    <w:rsid w:val="005D35E0"/>
    <w:rsid w:val="005D38C8"/>
    <w:rsid w:val="005D3A3E"/>
    <w:rsid w:val="005D3E20"/>
    <w:rsid w:val="005D3F15"/>
    <w:rsid w:val="005D403A"/>
    <w:rsid w:val="005D421B"/>
    <w:rsid w:val="005D44A6"/>
    <w:rsid w:val="005D455B"/>
    <w:rsid w:val="005D45CE"/>
    <w:rsid w:val="005D45D6"/>
    <w:rsid w:val="005D45DD"/>
    <w:rsid w:val="005D46C1"/>
    <w:rsid w:val="005D48EB"/>
    <w:rsid w:val="005D4CD1"/>
    <w:rsid w:val="005D4E69"/>
    <w:rsid w:val="005D4F54"/>
    <w:rsid w:val="005D533D"/>
    <w:rsid w:val="005D5431"/>
    <w:rsid w:val="005D5470"/>
    <w:rsid w:val="005D54F9"/>
    <w:rsid w:val="005D553E"/>
    <w:rsid w:val="005D5B4C"/>
    <w:rsid w:val="005D5DFE"/>
    <w:rsid w:val="005D5ED7"/>
    <w:rsid w:val="005D6128"/>
    <w:rsid w:val="005D6330"/>
    <w:rsid w:val="005D6679"/>
    <w:rsid w:val="005D66E8"/>
    <w:rsid w:val="005D67C3"/>
    <w:rsid w:val="005D692F"/>
    <w:rsid w:val="005D69A8"/>
    <w:rsid w:val="005D6C08"/>
    <w:rsid w:val="005D6C56"/>
    <w:rsid w:val="005D6EC5"/>
    <w:rsid w:val="005D6F47"/>
    <w:rsid w:val="005D6F58"/>
    <w:rsid w:val="005D75C9"/>
    <w:rsid w:val="005D7725"/>
    <w:rsid w:val="005D7808"/>
    <w:rsid w:val="005D7B33"/>
    <w:rsid w:val="005D7E75"/>
    <w:rsid w:val="005D7FC5"/>
    <w:rsid w:val="005DB96A"/>
    <w:rsid w:val="005E0060"/>
    <w:rsid w:val="005E00CE"/>
    <w:rsid w:val="005E062E"/>
    <w:rsid w:val="005E0720"/>
    <w:rsid w:val="005E07AD"/>
    <w:rsid w:val="005E08E6"/>
    <w:rsid w:val="005E09B9"/>
    <w:rsid w:val="005E0BA8"/>
    <w:rsid w:val="005E0BFE"/>
    <w:rsid w:val="005E0C0B"/>
    <w:rsid w:val="005E0C35"/>
    <w:rsid w:val="005E0CF3"/>
    <w:rsid w:val="005E110C"/>
    <w:rsid w:val="005E132C"/>
    <w:rsid w:val="005E1436"/>
    <w:rsid w:val="005E1C04"/>
    <w:rsid w:val="005E1C4C"/>
    <w:rsid w:val="005E1C7C"/>
    <w:rsid w:val="005E1D90"/>
    <w:rsid w:val="005E1FA5"/>
    <w:rsid w:val="005E2078"/>
    <w:rsid w:val="005E2AE7"/>
    <w:rsid w:val="005E2AF2"/>
    <w:rsid w:val="005E2C47"/>
    <w:rsid w:val="005E2E4C"/>
    <w:rsid w:val="005E2E5A"/>
    <w:rsid w:val="005E2EAC"/>
    <w:rsid w:val="005E2ED4"/>
    <w:rsid w:val="005E2EE2"/>
    <w:rsid w:val="005E3081"/>
    <w:rsid w:val="005E3122"/>
    <w:rsid w:val="005E3132"/>
    <w:rsid w:val="005E3490"/>
    <w:rsid w:val="005E35A1"/>
    <w:rsid w:val="005E38F8"/>
    <w:rsid w:val="005E39E2"/>
    <w:rsid w:val="005E3A2B"/>
    <w:rsid w:val="005E3B5C"/>
    <w:rsid w:val="005E3CCD"/>
    <w:rsid w:val="005E3CD1"/>
    <w:rsid w:val="005E3D51"/>
    <w:rsid w:val="005E404D"/>
    <w:rsid w:val="005E4121"/>
    <w:rsid w:val="005E426E"/>
    <w:rsid w:val="005E43CC"/>
    <w:rsid w:val="005E4510"/>
    <w:rsid w:val="005E4C69"/>
    <w:rsid w:val="005E4CDD"/>
    <w:rsid w:val="005E4D81"/>
    <w:rsid w:val="005E4DB2"/>
    <w:rsid w:val="005E4E4D"/>
    <w:rsid w:val="005E4F2A"/>
    <w:rsid w:val="005E4FDE"/>
    <w:rsid w:val="005E5430"/>
    <w:rsid w:val="005E59C4"/>
    <w:rsid w:val="005E5A1C"/>
    <w:rsid w:val="005E5C26"/>
    <w:rsid w:val="005E5E06"/>
    <w:rsid w:val="005E5E3C"/>
    <w:rsid w:val="005E5E64"/>
    <w:rsid w:val="005E5EF0"/>
    <w:rsid w:val="005E62E0"/>
    <w:rsid w:val="005E6697"/>
    <w:rsid w:val="005E670C"/>
    <w:rsid w:val="005E67B7"/>
    <w:rsid w:val="005E67DC"/>
    <w:rsid w:val="005E6AD5"/>
    <w:rsid w:val="005E6F7C"/>
    <w:rsid w:val="005E7509"/>
    <w:rsid w:val="005E755A"/>
    <w:rsid w:val="005E7638"/>
    <w:rsid w:val="005E7805"/>
    <w:rsid w:val="005E7AEE"/>
    <w:rsid w:val="005E7FC1"/>
    <w:rsid w:val="005F0027"/>
    <w:rsid w:val="005F01AF"/>
    <w:rsid w:val="005F01FE"/>
    <w:rsid w:val="005F03A1"/>
    <w:rsid w:val="005F0710"/>
    <w:rsid w:val="005F0872"/>
    <w:rsid w:val="005F094D"/>
    <w:rsid w:val="005F0A61"/>
    <w:rsid w:val="005F0BA3"/>
    <w:rsid w:val="005F0BF3"/>
    <w:rsid w:val="005F0D31"/>
    <w:rsid w:val="005F16F1"/>
    <w:rsid w:val="005F18AE"/>
    <w:rsid w:val="005F19FA"/>
    <w:rsid w:val="005F1C10"/>
    <w:rsid w:val="005F1D80"/>
    <w:rsid w:val="005F2296"/>
    <w:rsid w:val="005F2364"/>
    <w:rsid w:val="005F2930"/>
    <w:rsid w:val="005F2B2B"/>
    <w:rsid w:val="005F2BAA"/>
    <w:rsid w:val="005F2D03"/>
    <w:rsid w:val="005F2F15"/>
    <w:rsid w:val="005F32B4"/>
    <w:rsid w:val="005F34FE"/>
    <w:rsid w:val="005F3567"/>
    <w:rsid w:val="005F3757"/>
    <w:rsid w:val="005F391E"/>
    <w:rsid w:val="005F3A45"/>
    <w:rsid w:val="005F3D49"/>
    <w:rsid w:val="005F451D"/>
    <w:rsid w:val="005F4599"/>
    <w:rsid w:val="005F4758"/>
    <w:rsid w:val="005F493B"/>
    <w:rsid w:val="005F4C31"/>
    <w:rsid w:val="005F4F81"/>
    <w:rsid w:val="005F4FDE"/>
    <w:rsid w:val="005F512E"/>
    <w:rsid w:val="005F55C9"/>
    <w:rsid w:val="005F57E0"/>
    <w:rsid w:val="005F581E"/>
    <w:rsid w:val="005F5A2B"/>
    <w:rsid w:val="005F5B0F"/>
    <w:rsid w:val="005F5D20"/>
    <w:rsid w:val="005F5D49"/>
    <w:rsid w:val="005F5DFB"/>
    <w:rsid w:val="005F5FA6"/>
    <w:rsid w:val="005F6101"/>
    <w:rsid w:val="005F6263"/>
    <w:rsid w:val="005F6439"/>
    <w:rsid w:val="005F6636"/>
    <w:rsid w:val="005F669C"/>
    <w:rsid w:val="005F69A0"/>
    <w:rsid w:val="005F6A9E"/>
    <w:rsid w:val="005F6C24"/>
    <w:rsid w:val="005F6DED"/>
    <w:rsid w:val="005F6E4D"/>
    <w:rsid w:val="005F6F36"/>
    <w:rsid w:val="005F71F2"/>
    <w:rsid w:val="005F73A3"/>
    <w:rsid w:val="005F7400"/>
    <w:rsid w:val="005F781C"/>
    <w:rsid w:val="005F7AB5"/>
    <w:rsid w:val="005F7B6B"/>
    <w:rsid w:val="005F7DBB"/>
    <w:rsid w:val="005F7F91"/>
    <w:rsid w:val="00600320"/>
    <w:rsid w:val="006005D6"/>
    <w:rsid w:val="006007A1"/>
    <w:rsid w:val="006008AB"/>
    <w:rsid w:val="006008B5"/>
    <w:rsid w:val="00600D69"/>
    <w:rsid w:val="00600F37"/>
    <w:rsid w:val="006012C5"/>
    <w:rsid w:val="00601365"/>
    <w:rsid w:val="006013C8"/>
    <w:rsid w:val="006013D6"/>
    <w:rsid w:val="006017D1"/>
    <w:rsid w:val="0060188A"/>
    <w:rsid w:val="006018AA"/>
    <w:rsid w:val="00601CB4"/>
    <w:rsid w:val="00601CCE"/>
    <w:rsid w:val="0060209F"/>
    <w:rsid w:val="006020BE"/>
    <w:rsid w:val="0060228D"/>
    <w:rsid w:val="00602440"/>
    <w:rsid w:val="00602676"/>
    <w:rsid w:val="00602B26"/>
    <w:rsid w:val="00602CFB"/>
    <w:rsid w:val="00602D4B"/>
    <w:rsid w:val="00602D8F"/>
    <w:rsid w:val="00602DF6"/>
    <w:rsid w:val="00602FA0"/>
    <w:rsid w:val="00602FE3"/>
    <w:rsid w:val="00603034"/>
    <w:rsid w:val="0060341A"/>
    <w:rsid w:val="00603772"/>
    <w:rsid w:val="0060389A"/>
    <w:rsid w:val="00603BC6"/>
    <w:rsid w:val="00603C07"/>
    <w:rsid w:val="00603DC7"/>
    <w:rsid w:val="00604460"/>
    <w:rsid w:val="0060477D"/>
    <w:rsid w:val="00604A2F"/>
    <w:rsid w:val="00604CD5"/>
    <w:rsid w:val="00604D00"/>
    <w:rsid w:val="00604E03"/>
    <w:rsid w:val="00604E1B"/>
    <w:rsid w:val="00604E7D"/>
    <w:rsid w:val="00604EAA"/>
    <w:rsid w:val="006050E8"/>
    <w:rsid w:val="00605175"/>
    <w:rsid w:val="006054E2"/>
    <w:rsid w:val="00605A3C"/>
    <w:rsid w:val="00605D3B"/>
    <w:rsid w:val="00605FEA"/>
    <w:rsid w:val="0060690D"/>
    <w:rsid w:val="00606A50"/>
    <w:rsid w:val="00606BBF"/>
    <w:rsid w:val="00606BF4"/>
    <w:rsid w:val="0060728D"/>
    <w:rsid w:val="006072D4"/>
    <w:rsid w:val="00607341"/>
    <w:rsid w:val="00607455"/>
    <w:rsid w:val="0060746C"/>
    <w:rsid w:val="00607614"/>
    <w:rsid w:val="00607684"/>
    <w:rsid w:val="006076E6"/>
    <w:rsid w:val="006077C9"/>
    <w:rsid w:val="00607869"/>
    <w:rsid w:val="00607C1D"/>
    <w:rsid w:val="00607CE1"/>
    <w:rsid w:val="00607D4F"/>
    <w:rsid w:val="00607DF3"/>
    <w:rsid w:val="0061004B"/>
    <w:rsid w:val="00610124"/>
    <w:rsid w:val="00610316"/>
    <w:rsid w:val="0061080A"/>
    <w:rsid w:val="0061093D"/>
    <w:rsid w:val="006109A4"/>
    <w:rsid w:val="00610B08"/>
    <w:rsid w:val="00610C2F"/>
    <w:rsid w:val="00610CE2"/>
    <w:rsid w:val="00611132"/>
    <w:rsid w:val="00611303"/>
    <w:rsid w:val="00611412"/>
    <w:rsid w:val="00611680"/>
    <w:rsid w:val="006118D3"/>
    <w:rsid w:val="00611AEC"/>
    <w:rsid w:val="00611EDD"/>
    <w:rsid w:val="006125F6"/>
    <w:rsid w:val="006126D2"/>
    <w:rsid w:val="006126EA"/>
    <w:rsid w:val="00612816"/>
    <w:rsid w:val="006129FD"/>
    <w:rsid w:val="00612CB4"/>
    <w:rsid w:val="00612F7D"/>
    <w:rsid w:val="00613235"/>
    <w:rsid w:val="00613391"/>
    <w:rsid w:val="0061356D"/>
    <w:rsid w:val="006135CF"/>
    <w:rsid w:val="0061361D"/>
    <w:rsid w:val="00613726"/>
    <w:rsid w:val="0061380E"/>
    <w:rsid w:val="006138B0"/>
    <w:rsid w:val="0061390F"/>
    <w:rsid w:val="00613AF6"/>
    <w:rsid w:val="00613D1E"/>
    <w:rsid w:val="006140C5"/>
    <w:rsid w:val="0061418F"/>
    <w:rsid w:val="0061448E"/>
    <w:rsid w:val="006145A6"/>
    <w:rsid w:val="0061466B"/>
    <w:rsid w:val="0061467C"/>
    <w:rsid w:val="00614A99"/>
    <w:rsid w:val="00614ECE"/>
    <w:rsid w:val="006150A6"/>
    <w:rsid w:val="00615317"/>
    <w:rsid w:val="0061558C"/>
    <w:rsid w:val="006159F6"/>
    <w:rsid w:val="00615EFE"/>
    <w:rsid w:val="00615F54"/>
    <w:rsid w:val="00616270"/>
    <w:rsid w:val="00616412"/>
    <w:rsid w:val="00616480"/>
    <w:rsid w:val="006164FA"/>
    <w:rsid w:val="006166A0"/>
    <w:rsid w:val="006167D9"/>
    <w:rsid w:val="006169F0"/>
    <w:rsid w:val="00616D85"/>
    <w:rsid w:val="006170E2"/>
    <w:rsid w:val="006176BA"/>
    <w:rsid w:val="00617D6A"/>
    <w:rsid w:val="00617FB8"/>
    <w:rsid w:val="00617FD3"/>
    <w:rsid w:val="00620047"/>
    <w:rsid w:val="0062043C"/>
    <w:rsid w:val="006205AC"/>
    <w:rsid w:val="006206EC"/>
    <w:rsid w:val="0062071B"/>
    <w:rsid w:val="006208AB"/>
    <w:rsid w:val="00620905"/>
    <w:rsid w:val="006209D9"/>
    <w:rsid w:val="00620AF0"/>
    <w:rsid w:val="00620C90"/>
    <w:rsid w:val="00620E20"/>
    <w:rsid w:val="00620ECC"/>
    <w:rsid w:val="006214CA"/>
    <w:rsid w:val="0062178A"/>
    <w:rsid w:val="006217CD"/>
    <w:rsid w:val="00622172"/>
    <w:rsid w:val="00622430"/>
    <w:rsid w:val="00622723"/>
    <w:rsid w:val="006228EC"/>
    <w:rsid w:val="006230E5"/>
    <w:rsid w:val="00623121"/>
    <w:rsid w:val="0062329D"/>
    <w:rsid w:val="0062331A"/>
    <w:rsid w:val="00623385"/>
    <w:rsid w:val="00623474"/>
    <w:rsid w:val="00623711"/>
    <w:rsid w:val="00623B71"/>
    <w:rsid w:val="00623BD4"/>
    <w:rsid w:val="00623C5C"/>
    <w:rsid w:val="00623FC6"/>
    <w:rsid w:val="0062408B"/>
    <w:rsid w:val="006243B5"/>
    <w:rsid w:val="0062440F"/>
    <w:rsid w:val="006244F9"/>
    <w:rsid w:val="006245B5"/>
    <w:rsid w:val="0062465F"/>
    <w:rsid w:val="00624676"/>
    <w:rsid w:val="0062468E"/>
    <w:rsid w:val="00624C4E"/>
    <w:rsid w:val="00624E0A"/>
    <w:rsid w:val="00624E1B"/>
    <w:rsid w:val="00625191"/>
    <w:rsid w:val="006253B7"/>
    <w:rsid w:val="00625578"/>
    <w:rsid w:val="006256AC"/>
    <w:rsid w:val="00625DCF"/>
    <w:rsid w:val="00625EEA"/>
    <w:rsid w:val="00625EF3"/>
    <w:rsid w:val="00625FE5"/>
    <w:rsid w:val="0062602A"/>
    <w:rsid w:val="006260CF"/>
    <w:rsid w:val="006260ED"/>
    <w:rsid w:val="00626264"/>
    <w:rsid w:val="006262BD"/>
    <w:rsid w:val="006264FA"/>
    <w:rsid w:val="006267AF"/>
    <w:rsid w:val="00626ADF"/>
    <w:rsid w:val="00626B18"/>
    <w:rsid w:val="00626B28"/>
    <w:rsid w:val="00626B82"/>
    <w:rsid w:val="00626C6C"/>
    <w:rsid w:val="00626CD9"/>
    <w:rsid w:val="00626E6D"/>
    <w:rsid w:val="00627125"/>
    <w:rsid w:val="0062747A"/>
    <w:rsid w:val="0062772B"/>
    <w:rsid w:val="00627749"/>
    <w:rsid w:val="00627A49"/>
    <w:rsid w:val="00627BC9"/>
    <w:rsid w:val="00627BD2"/>
    <w:rsid w:val="00627ECD"/>
    <w:rsid w:val="00627EDF"/>
    <w:rsid w:val="00627FD5"/>
    <w:rsid w:val="0063006F"/>
    <w:rsid w:val="00630127"/>
    <w:rsid w:val="00630256"/>
    <w:rsid w:val="0063087B"/>
    <w:rsid w:val="006309E0"/>
    <w:rsid w:val="00630A55"/>
    <w:rsid w:val="00630D07"/>
    <w:rsid w:val="0063109B"/>
    <w:rsid w:val="0063118A"/>
    <w:rsid w:val="006311F7"/>
    <w:rsid w:val="006313AE"/>
    <w:rsid w:val="006313BF"/>
    <w:rsid w:val="006317DC"/>
    <w:rsid w:val="0063192B"/>
    <w:rsid w:val="006319EE"/>
    <w:rsid w:val="006321BC"/>
    <w:rsid w:val="0063241B"/>
    <w:rsid w:val="006327C7"/>
    <w:rsid w:val="00632A28"/>
    <w:rsid w:val="00632D53"/>
    <w:rsid w:val="00632FA7"/>
    <w:rsid w:val="00633182"/>
    <w:rsid w:val="00633557"/>
    <w:rsid w:val="00633C01"/>
    <w:rsid w:val="00633EAA"/>
    <w:rsid w:val="00634092"/>
    <w:rsid w:val="006340EC"/>
    <w:rsid w:val="00634119"/>
    <w:rsid w:val="0063442D"/>
    <w:rsid w:val="006349ED"/>
    <w:rsid w:val="00634D6C"/>
    <w:rsid w:val="00634EA0"/>
    <w:rsid w:val="00634EEB"/>
    <w:rsid w:val="00634F37"/>
    <w:rsid w:val="0063503E"/>
    <w:rsid w:val="006350E5"/>
    <w:rsid w:val="006353A8"/>
    <w:rsid w:val="0063543E"/>
    <w:rsid w:val="0063598A"/>
    <w:rsid w:val="00635A15"/>
    <w:rsid w:val="00635E47"/>
    <w:rsid w:val="00635E68"/>
    <w:rsid w:val="00636234"/>
    <w:rsid w:val="0063631C"/>
    <w:rsid w:val="00636420"/>
    <w:rsid w:val="00636552"/>
    <w:rsid w:val="00636A91"/>
    <w:rsid w:val="00636AFE"/>
    <w:rsid w:val="00636B17"/>
    <w:rsid w:val="00636B72"/>
    <w:rsid w:val="00636B79"/>
    <w:rsid w:val="00636BB5"/>
    <w:rsid w:val="00636D77"/>
    <w:rsid w:val="00636E45"/>
    <w:rsid w:val="0063733C"/>
    <w:rsid w:val="006376C8"/>
    <w:rsid w:val="006377EC"/>
    <w:rsid w:val="00637834"/>
    <w:rsid w:val="00637860"/>
    <w:rsid w:val="00637892"/>
    <w:rsid w:val="0063793B"/>
    <w:rsid w:val="0063799C"/>
    <w:rsid w:val="00637A1F"/>
    <w:rsid w:val="00637C38"/>
    <w:rsid w:val="006402F7"/>
    <w:rsid w:val="00640732"/>
    <w:rsid w:val="00640D3E"/>
    <w:rsid w:val="00640DDD"/>
    <w:rsid w:val="00640EA2"/>
    <w:rsid w:val="00641422"/>
    <w:rsid w:val="00641446"/>
    <w:rsid w:val="0064150A"/>
    <w:rsid w:val="00641635"/>
    <w:rsid w:val="00641905"/>
    <w:rsid w:val="0064194D"/>
    <w:rsid w:val="00641F9A"/>
    <w:rsid w:val="00641FEE"/>
    <w:rsid w:val="00642010"/>
    <w:rsid w:val="006425BE"/>
    <w:rsid w:val="00642EE3"/>
    <w:rsid w:val="0064319E"/>
    <w:rsid w:val="00643228"/>
    <w:rsid w:val="00643262"/>
    <w:rsid w:val="00643473"/>
    <w:rsid w:val="0064365B"/>
    <w:rsid w:val="00643825"/>
    <w:rsid w:val="00643849"/>
    <w:rsid w:val="00643B52"/>
    <w:rsid w:val="00643BA5"/>
    <w:rsid w:val="00643F8E"/>
    <w:rsid w:val="00644209"/>
    <w:rsid w:val="006445FB"/>
    <w:rsid w:val="0064472D"/>
    <w:rsid w:val="0064473F"/>
    <w:rsid w:val="006447EA"/>
    <w:rsid w:val="00645267"/>
    <w:rsid w:val="006452AB"/>
    <w:rsid w:val="00645568"/>
    <w:rsid w:val="00645848"/>
    <w:rsid w:val="00645878"/>
    <w:rsid w:val="006458A8"/>
    <w:rsid w:val="0064599D"/>
    <w:rsid w:val="00645BAA"/>
    <w:rsid w:val="00645BC8"/>
    <w:rsid w:val="00645CA2"/>
    <w:rsid w:val="00645E96"/>
    <w:rsid w:val="00645EA6"/>
    <w:rsid w:val="00645FC6"/>
    <w:rsid w:val="00646015"/>
    <w:rsid w:val="006460C3"/>
    <w:rsid w:val="00646473"/>
    <w:rsid w:val="0064660C"/>
    <w:rsid w:val="00646828"/>
    <w:rsid w:val="00646922"/>
    <w:rsid w:val="0064692F"/>
    <w:rsid w:val="006469FE"/>
    <w:rsid w:val="00646ADB"/>
    <w:rsid w:val="00646B6C"/>
    <w:rsid w:val="00646B6F"/>
    <w:rsid w:val="00646C89"/>
    <w:rsid w:val="00646CE0"/>
    <w:rsid w:val="00646D6D"/>
    <w:rsid w:val="00646E5F"/>
    <w:rsid w:val="0064721A"/>
    <w:rsid w:val="00647265"/>
    <w:rsid w:val="006472C0"/>
    <w:rsid w:val="006472E8"/>
    <w:rsid w:val="00647509"/>
    <w:rsid w:val="00647561"/>
    <w:rsid w:val="0064767E"/>
    <w:rsid w:val="006476A8"/>
    <w:rsid w:val="00647864"/>
    <w:rsid w:val="00647CDA"/>
    <w:rsid w:val="00650246"/>
    <w:rsid w:val="00650747"/>
    <w:rsid w:val="006509A7"/>
    <w:rsid w:val="00650C1A"/>
    <w:rsid w:val="00650CFE"/>
    <w:rsid w:val="00650FAF"/>
    <w:rsid w:val="0065111B"/>
    <w:rsid w:val="00651305"/>
    <w:rsid w:val="006514A0"/>
    <w:rsid w:val="0065163D"/>
    <w:rsid w:val="00651786"/>
    <w:rsid w:val="00651C30"/>
    <w:rsid w:val="00651F6A"/>
    <w:rsid w:val="0065234D"/>
    <w:rsid w:val="00652625"/>
    <w:rsid w:val="00652774"/>
    <w:rsid w:val="00652D09"/>
    <w:rsid w:val="00652E7F"/>
    <w:rsid w:val="00653035"/>
    <w:rsid w:val="0065314F"/>
    <w:rsid w:val="006533F0"/>
    <w:rsid w:val="006537EE"/>
    <w:rsid w:val="006538B2"/>
    <w:rsid w:val="00653A0A"/>
    <w:rsid w:val="00653A48"/>
    <w:rsid w:val="00653ABE"/>
    <w:rsid w:val="00653E04"/>
    <w:rsid w:val="00653E64"/>
    <w:rsid w:val="00653EED"/>
    <w:rsid w:val="00653F76"/>
    <w:rsid w:val="00654227"/>
    <w:rsid w:val="00654308"/>
    <w:rsid w:val="00654345"/>
    <w:rsid w:val="006543D9"/>
    <w:rsid w:val="00654413"/>
    <w:rsid w:val="00654882"/>
    <w:rsid w:val="00654D47"/>
    <w:rsid w:val="006553A8"/>
    <w:rsid w:val="006553B4"/>
    <w:rsid w:val="0065551D"/>
    <w:rsid w:val="00655557"/>
    <w:rsid w:val="006556CA"/>
    <w:rsid w:val="006558BF"/>
    <w:rsid w:val="00655AFA"/>
    <w:rsid w:val="00655BDD"/>
    <w:rsid w:val="00655C31"/>
    <w:rsid w:val="00655C97"/>
    <w:rsid w:val="00655D1A"/>
    <w:rsid w:val="00655DB3"/>
    <w:rsid w:val="00655E37"/>
    <w:rsid w:val="0065610D"/>
    <w:rsid w:val="006561D8"/>
    <w:rsid w:val="00656458"/>
    <w:rsid w:val="00656506"/>
    <w:rsid w:val="0065659C"/>
    <w:rsid w:val="00656732"/>
    <w:rsid w:val="006567BC"/>
    <w:rsid w:val="00656960"/>
    <w:rsid w:val="00656C31"/>
    <w:rsid w:val="00656D14"/>
    <w:rsid w:val="00656EFF"/>
    <w:rsid w:val="0065728B"/>
    <w:rsid w:val="006572BA"/>
    <w:rsid w:val="006575F5"/>
    <w:rsid w:val="00657883"/>
    <w:rsid w:val="006578EB"/>
    <w:rsid w:val="00657B3F"/>
    <w:rsid w:val="00657CBF"/>
    <w:rsid w:val="00657FE0"/>
    <w:rsid w:val="0066025B"/>
    <w:rsid w:val="00660304"/>
    <w:rsid w:val="006604C4"/>
    <w:rsid w:val="0066056C"/>
    <w:rsid w:val="006607E1"/>
    <w:rsid w:val="00660E27"/>
    <w:rsid w:val="00660F57"/>
    <w:rsid w:val="00660FAB"/>
    <w:rsid w:val="00660FD3"/>
    <w:rsid w:val="00661056"/>
    <w:rsid w:val="006610F5"/>
    <w:rsid w:val="00661745"/>
    <w:rsid w:val="00661800"/>
    <w:rsid w:val="00661A67"/>
    <w:rsid w:val="00661BCE"/>
    <w:rsid w:val="00661C22"/>
    <w:rsid w:val="00661C69"/>
    <w:rsid w:val="006625BC"/>
    <w:rsid w:val="00662647"/>
    <w:rsid w:val="00662899"/>
    <w:rsid w:val="0066295E"/>
    <w:rsid w:val="00662A8E"/>
    <w:rsid w:val="00662C86"/>
    <w:rsid w:val="00663000"/>
    <w:rsid w:val="00663329"/>
    <w:rsid w:val="00663523"/>
    <w:rsid w:val="0066353A"/>
    <w:rsid w:val="0066370D"/>
    <w:rsid w:val="00663857"/>
    <w:rsid w:val="00663D24"/>
    <w:rsid w:val="00663FBC"/>
    <w:rsid w:val="00664698"/>
    <w:rsid w:val="006648A0"/>
    <w:rsid w:val="0066496A"/>
    <w:rsid w:val="00664AD3"/>
    <w:rsid w:val="006656BA"/>
    <w:rsid w:val="00665A9B"/>
    <w:rsid w:val="00665B1B"/>
    <w:rsid w:val="00665B5C"/>
    <w:rsid w:val="00665DE0"/>
    <w:rsid w:val="00665E26"/>
    <w:rsid w:val="00666133"/>
    <w:rsid w:val="0066616C"/>
    <w:rsid w:val="00666285"/>
    <w:rsid w:val="006663F6"/>
    <w:rsid w:val="0066648D"/>
    <w:rsid w:val="00666563"/>
    <w:rsid w:val="0066691B"/>
    <w:rsid w:val="00666975"/>
    <w:rsid w:val="006669E2"/>
    <w:rsid w:val="00666D47"/>
    <w:rsid w:val="00666D63"/>
    <w:rsid w:val="00666E94"/>
    <w:rsid w:val="00666EE9"/>
    <w:rsid w:val="00667525"/>
    <w:rsid w:val="00667621"/>
    <w:rsid w:val="006679DD"/>
    <w:rsid w:val="00667BE0"/>
    <w:rsid w:val="00667DEB"/>
    <w:rsid w:val="00667F74"/>
    <w:rsid w:val="00670184"/>
    <w:rsid w:val="006701F5"/>
    <w:rsid w:val="00670488"/>
    <w:rsid w:val="006704DD"/>
    <w:rsid w:val="006705DB"/>
    <w:rsid w:val="00670682"/>
    <w:rsid w:val="006709FA"/>
    <w:rsid w:val="00670EC4"/>
    <w:rsid w:val="00670FE7"/>
    <w:rsid w:val="0067132A"/>
    <w:rsid w:val="006714BD"/>
    <w:rsid w:val="006715CE"/>
    <w:rsid w:val="00671ADE"/>
    <w:rsid w:val="00671B88"/>
    <w:rsid w:val="00671B94"/>
    <w:rsid w:val="00671D16"/>
    <w:rsid w:val="00671D84"/>
    <w:rsid w:val="00671F9F"/>
    <w:rsid w:val="00672142"/>
    <w:rsid w:val="00672322"/>
    <w:rsid w:val="006725DE"/>
    <w:rsid w:val="0067263A"/>
    <w:rsid w:val="006726A9"/>
    <w:rsid w:val="00672CC8"/>
    <w:rsid w:val="00672D73"/>
    <w:rsid w:val="00672D9E"/>
    <w:rsid w:val="00672E53"/>
    <w:rsid w:val="00672F13"/>
    <w:rsid w:val="00672F71"/>
    <w:rsid w:val="00672F7F"/>
    <w:rsid w:val="006735A0"/>
    <w:rsid w:val="006736CB"/>
    <w:rsid w:val="006738C7"/>
    <w:rsid w:val="00673A26"/>
    <w:rsid w:val="00673B02"/>
    <w:rsid w:val="00673CDA"/>
    <w:rsid w:val="00674022"/>
    <w:rsid w:val="00674139"/>
    <w:rsid w:val="00674A38"/>
    <w:rsid w:val="00674B48"/>
    <w:rsid w:val="00674D4D"/>
    <w:rsid w:val="00674D5A"/>
    <w:rsid w:val="00675115"/>
    <w:rsid w:val="00675C31"/>
    <w:rsid w:val="006765DB"/>
    <w:rsid w:val="0067664C"/>
    <w:rsid w:val="0067674F"/>
    <w:rsid w:val="00676894"/>
    <w:rsid w:val="00676CF0"/>
    <w:rsid w:val="00676D9D"/>
    <w:rsid w:val="006772D0"/>
    <w:rsid w:val="006772EE"/>
    <w:rsid w:val="006772FC"/>
    <w:rsid w:val="00677737"/>
    <w:rsid w:val="00677A92"/>
    <w:rsid w:val="00677AA5"/>
    <w:rsid w:val="00677B89"/>
    <w:rsid w:val="00677EA5"/>
    <w:rsid w:val="00680178"/>
    <w:rsid w:val="006804E7"/>
    <w:rsid w:val="00680849"/>
    <w:rsid w:val="00680A3B"/>
    <w:rsid w:val="00680D29"/>
    <w:rsid w:val="00680E8B"/>
    <w:rsid w:val="0068121D"/>
    <w:rsid w:val="00681244"/>
    <w:rsid w:val="0068125B"/>
    <w:rsid w:val="006812A8"/>
    <w:rsid w:val="006816C2"/>
    <w:rsid w:val="006818CE"/>
    <w:rsid w:val="00681A43"/>
    <w:rsid w:val="00681E1D"/>
    <w:rsid w:val="00681EAC"/>
    <w:rsid w:val="00681F1D"/>
    <w:rsid w:val="0068247D"/>
    <w:rsid w:val="00682693"/>
    <w:rsid w:val="006826A6"/>
    <w:rsid w:val="006827AD"/>
    <w:rsid w:val="00682D1A"/>
    <w:rsid w:val="00682E5B"/>
    <w:rsid w:val="00683423"/>
    <w:rsid w:val="006835A4"/>
    <w:rsid w:val="00683613"/>
    <w:rsid w:val="006837BF"/>
    <w:rsid w:val="00683A19"/>
    <w:rsid w:val="00683B1C"/>
    <w:rsid w:val="00683B6C"/>
    <w:rsid w:val="00683D20"/>
    <w:rsid w:val="0068408E"/>
    <w:rsid w:val="006840E1"/>
    <w:rsid w:val="00684117"/>
    <w:rsid w:val="00684124"/>
    <w:rsid w:val="006841FB"/>
    <w:rsid w:val="0068425B"/>
    <w:rsid w:val="00684678"/>
    <w:rsid w:val="0068499D"/>
    <w:rsid w:val="00684B59"/>
    <w:rsid w:val="00684C62"/>
    <w:rsid w:val="00685492"/>
    <w:rsid w:val="00685518"/>
    <w:rsid w:val="0068551D"/>
    <w:rsid w:val="0068600C"/>
    <w:rsid w:val="006860FA"/>
    <w:rsid w:val="00686268"/>
    <w:rsid w:val="006862F3"/>
    <w:rsid w:val="0068632D"/>
    <w:rsid w:val="006863B6"/>
    <w:rsid w:val="006863F8"/>
    <w:rsid w:val="0068674D"/>
    <w:rsid w:val="006867CF"/>
    <w:rsid w:val="006868E1"/>
    <w:rsid w:val="00686AA0"/>
    <w:rsid w:val="00686CF7"/>
    <w:rsid w:val="00686DDB"/>
    <w:rsid w:val="00686E81"/>
    <w:rsid w:val="00687120"/>
    <w:rsid w:val="006871CF"/>
    <w:rsid w:val="00687474"/>
    <w:rsid w:val="00687709"/>
    <w:rsid w:val="00687785"/>
    <w:rsid w:val="006877A2"/>
    <w:rsid w:val="00687998"/>
    <w:rsid w:val="00687A35"/>
    <w:rsid w:val="00687A46"/>
    <w:rsid w:val="00687A58"/>
    <w:rsid w:val="00687DEF"/>
    <w:rsid w:val="006900A7"/>
    <w:rsid w:val="00690141"/>
    <w:rsid w:val="006901DC"/>
    <w:rsid w:val="0069072C"/>
    <w:rsid w:val="0069081A"/>
    <w:rsid w:val="00690A00"/>
    <w:rsid w:val="00690BD7"/>
    <w:rsid w:val="00690DEB"/>
    <w:rsid w:val="00691022"/>
    <w:rsid w:val="0069104A"/>
    <w:rsid w:val="00691184"/>
    <w:rsid w:val="00691503"/>
    <w:rsid w:val="006915CF"/>
    <w:rsid w:val="006916B3"/>
    <w:rsid w:val="006919B0"/>
    <w:rsid w:val="00691A33"/>
    <w:rsid w:val="00691AA9"/>
    <w:rsid w:val="00691C69"/>
    <w:rsid w:val="00691F47"/>
    <w:rsid w:val="00691F63"/>
    <w:rsid w:val="00692013"/>
    <w:rsid w:val="00692113"/>
    <w:rsid w:val="006923C2"/>
    <w:rsid w:val="00692408"/>
    <w:rsid w:val="006924B2"/>
    <w:rsid w:val="00692975"/>
    <w:rsid w:val="00692BB8"/>
    <w:rsid w:val="00693199"/>
    <w:rsid w:val="006931B8"/>
    <w:rsid w:val="006932D8"/>
    <w:rsid w:val="006934E2"/>
    <w:rsid w:val="00693736"/>
    <w:rsid w:val="006937F4"/>
    <w:rsid w:val="006938F2"/>
    <w:rsid w:val="00693FB0"/>
    <w:rsid w:val="00693FC3"/>
    <w:rsid w:val="00694157"/>
    <w:rsid w:val="006941B6"/>
    <w:rsid w:val="0069485A"/>
    <w:rsid w:val="006948D1"/>
    <w:rsid w:val="00694A5B"/>
    <w:rsid w:val="00694D2C"/>
    <w:rsid w:val="00694D60"/>
    <w:rsid w:val="00694E7D"/>
    <w:rsid w:val="00694F09"/>
    <w:rsid w:val="00695002"/>
    <w:rsid w:val="00695401"/>
    <w:rsid w:val="00695987"/>
    <w:rsid w:val="00695A2D"/>
    <w:rsid w:val="00695C5D"/>
    <w:rsid w:val="00695DAD"/>
    <w:rsid w:val="00695E14"/>
    <w:rsid w:val="00696154"/>
    <w:rsid w:val="00696693"/>
    <w:rsid w:val="006968A8"/>
    <w:rsid w:val="006969B9"/>
    <w:rsid w:val="00696E4D"/>
    <w:rsid w:val="00696F07"/>
    <w:rsid w:val="0069704D"/>
    <w:rsid w:val="0069725E"/>
    <w:rsid w:val="006973B5"/>
    <w:rsid w:val="00697458"/>
    <w:rsid w:val="006977EC"/>
    <w:rsid w:val="00697850"/>
    <w:rsid w:val="00697BAA"/>
    <w:rsid w:val="00697C6C"/>
    <w:rsid w:val="00697CE5"/>
    <w:rsid w:val="00697EDB"/>
    <w:rsid w:val="00697F1A"/>
    <w:rsid w:val="00697FCA"/>
    <w:rsid w:val="006A0141"/>
    <w:rsid w:val="006A0196"/>
    <w:rsid w:val="006A0348"/>
    <w:rsid w:val="006A0AAB"/>
    <w:rsid w:val="006A0BED"/>
    <w:rsid w:val="006A0E73"/>
    <w:rsid w:val="006A101E"/>
    <w:rsid w:val="006A1D7C"/>
    <w:rsid w:val="006A1EA4"/>
    <w:rsid w:val="006A211D"/>
    <w:rsid w:val="006A2278"/>
    <w:rsid w:val="006A22D5"/>
    <w:rsid w:val="006A236E"/>
    <w:rsid w:val="006A2560"/>
    <w:rsid w:val="006A265E"/>
    <w:rsid w:val="006A26E3"/>
    <w:rsid w:val="006A2771"/>
    <w:rsid w:val="006A28BC"/>
    <w:rsid w:val="006A29FF"/>
    <w:rsid w:val="006A2A60"/>
    <w:rsid w:val="006A2BC7"/>
    <w:rsid w:val="006A3015"/>
    <w:rsid w:val="006A32B0"/>
    <w:rsid w:val="006A33F7"/>
    <w:rsid w:val="006A34E3"/>
    <w:rsid w:val="006A39B8"/>
    <w:rsid w:val="006A3A92"/>
    <w:rsid w:val="006A3AE2"/>
    <w:rsid w:val="006A3B52"/>
    <w:rsid w:val="006A3BE8"/>
    <w:rsid w:val="006A3CEE"/>
    <w:rsid w:val="006A3FE7"/>
    <w:rsid w:val="006A41BA"/>
    <w:rsid w:val="006A4371"/>
    <w:rsid w:val="006A4629"/>
    <w:rsid w:val="006A481A"/>
    <w:rsid w:val="006A4842"/>
    <w:rsid w:val="006A48B0"/>
    <w:rsid w:val="006A4D5C"/>
    <w:rsid w:val="006A4D73"/>
    <w:rsid w:val="006A4EA4"/>
    <w:rsid w:val="006A518D"/>
    <w:rsid w:val="006A5236"/>
    <w:rsid w:val="006A5346"/>
    <w:rsid w:val="006A5437"/>
    <w:rsid w:val="006A56B0"/>
    <w:rsid w:val="006A56F4"/>
    <w:rsid w:val="006A571B"/>
    <w:rsid w:val="006A5849"/>
    <w:rsid w:val="006A58A0"/>
    <w:rsid w:val="006A58FB"/>
    <w:rsid w:val="006A5B84"/>
    <w:rsid w:val="006A5C31"/>
    <w:rsid w:val="006A5C64"/>
    <w:rsid w:val="006A60A4"/>
    <w:rsid w:val="006A6256"/>
    <w:rsid w:val="006A62AF"/>
    <w:rsid w:val="006A64E1"/>
    <w:rsid w:val="006A6AA1"/>
    <w:rsid w:val="006A6DD8"/>
    <w:rsid w:val="006A7184"/>
    <w:rsid w:val="006A718F"/>
    <w:rsid w:val="006A7279"/>
    <w:rsid w:val="006A74EA"/>
    <w:rsid w:val="006A756B"/>
    <w:rsid w:val="006A78F6"/>
    <w:rsid w:val="006A792B"/>
    <w:rsid w:val="006A7AC3"/>
    <w:rsid w:val="006A7D5E"/>
    <w:rsid w:val="006A7D94"/>
    <w:rsid w:val="006A7EF8"/>
    <w:rsid w:val="006B00B5"/>
    <w:rsid w:val="006B05E7"/>
    <w:rsid w:val="006B06A7"/>
    <w:rsid w:val="006B070F"/>
    <w:rsid w:val="006B0840"/>
    <w:rsid w:val="006B0874"/>
    <w:rsid w:val="006B1144"/>
    <w:rsid w:val="006B1649"/>
    <w:rsid w:val="006B1663"/>
    <w:rsid w:val="006B17C5"/>
    <w:rsid w:val="006B17FD"/>
    <w:rsid w:val="006B1BF2"/>
    <w:rsid w:val="006B1F0C"/>
    <w:rsid w:val="006B2009"/>
    <w:rsid w:val="006B202D"/>
    <w:rsid w:val="006B20FD"/>
    <w:rsid w:val="006B23B4"/>
    <w:rsid w:val="006B27A7"/>
    <w:rsid w:val="006B2DF8"/>
    <w:rsid w:val="006B2E36"/>
    <w:rsid w:val="006B2F10"/>
    <w:rsid w:val="006B308E"/>
    <w:rsid w:val="006B30E7"/>
    <w:rsid w:val="006B3443"/>
    <w:rsid w:val="006B3891"/>
    <w:rsid w:val="006B3D0E"/>
    <w:rsid w:val="006B3E11"/>
    <w:rsid w:val="006B3E32"/>
    <w:rsid w:val="006B4166"/>
    <w:rsid w:val="006B46A8"/>
    <w:rsid w:val="006B489D"/>
    <w:rsid w:val="006B4C7F"/>
    <w:rsid w:val="006B4E98"/>
    <w:rsid w:val="006B4F09"/>
    <w:rsid w:val="006B50AD"/>
    <w:rsid w:val="006B50B3"/>
    <w:rsid w:val="006B5413"/>
    <w:rsid w:val="006B5766"/>
    <w:rsid w:val="006B5978"/>
    <w:rsid w:val="006B5A32"/>
    <w:rsid w:val="006B5AAA"/>
    <w:rsid w:val="006B5CD2"/>
    <w:rsid w:val="006B5E57"/>
    <w:rsid w:val="006B6144"/>
    <w:rsid w:val="006B624A"/>
    <w:rsid w:val="006B62CB"/>
    <w:rsid w:val="006B65C3"/>
    <w:rsid w:val="006B6652"/>
    <w:rsid w:val="006B66FE"/>
    <w:rsid w:val="006B67B6"/>
    <w:rsid w:val="006B6978"/>
    <w:rsid w:val="006B69F5"/>
    <w:rsid w:val="006B6A10"/>
    <w:rsid w:val="006B6BB1"/>
    <w:rsid w:val="006B6C4B"/>
    <w:rsid w:val="006B6CD5"/>
    <w:rsid w:val="006B6CEA"/>
    <w:rsid w:val="006B6D28"/>
    <w:rsid w:val="006B6D3E"/>
    <w:rsid w:val="006B6E13"/>
    <w:rsid w:val="006B7258"/>
    <w:rsid w:val="006B7661"/>
    <w:rsid w:val="006B7C54"/>
    <w:rsid w:val="006B7D9B"/>
    <w:rsid w:val="006C0082"/>
    <w:rsid w:val="006C00AC"/>
    <w:rsid w:val="006C01B7"/>
    <w:rsid w:val="006C0714"/>
    <w:rsid w:val="006C089A"/>
    <w:rsid w:val="006C0C4F"/>
    <w:rsid w:val="006C0EEC"/>
    <w:rsid w:val="006C1174"/>
    <w:rsid w:val="006C121F"/>
    <w:rsid w:val="006C127F"/>
    <w:rsid w:val="006C1476"/>
    <w:rsid w:val="006C1D2B"/>
    <w:rsid w:val="006C1F10"/>
    <w:rsid w:val="006C1F88"/>
    <w:rsid w:val="006C22DC"/>
    <w:rsid w:val="006C23CF"/>
    <w:rsid w:val="006C2653"/>
    <w:rsid w:val="006C26D4"/>
    <w:rsid w:val="006C2B26"/>
    <w:rsid w:val="006C2C08"/>
    <w:rsid w:val="006C2CC7"/>
    <w:rsid w:val="006C3074"/>
    <w:rsid w:val="006C387D"/>
    <w:rsid w:val="006C38DC"/>
    <w:rsid w:val="006C3971"/>
    <w:rsid w:val="006C3CD1"/>
    <w:rsid w:val="006C3E03"/>
    <w:rsid w:val="006C3EC5"/>
    <w:rsid w:val="006C3F92"/>
    <w:rsid w:val="006C4470"/>
    <w:rsid w:val="006C4709"/>
    <w:rsid w:val="006C4845"/>
    <w:rsid w:val="006C4AC4"/>
    <w:rsid w:val="006C4B29"/>
    <w:rsid w:val="006C4C8C"/>
    <w:rsid w:val="006C4F42"/>
    <w:rsid w:val="006C50AB"/>
    <w:rsid w:val="006C52C7"/>
    <w:rsid w:val="006C5662"/>
    <w:rsid w:val="006C5881"/>
    <w:rsid w:val="006C58B1"/>
    <w:rsid w:val="006C5DD2"/>
    <w:rsid w:val="006C5F24"/>
    <w:rsid w:val="006C6067"/>
    <w:rsid w:val="006C64D7"/>
    <w:rsid w:val="006C678F"/>
    <w:rsid w:val="006C68C6"/>
    <w:rsid w:val="006C6967"/>
    <w:rsid w:val="006C6ABE"/>
    <w:rsid w:val="006C6D91"/>
    <w:rsid w:val="006C6DEF"/>
    <w:rsid w:val="006C6FEA"/>
    <w:rsid w:val="006C7068"/>
    <w:rsid w:val="006C7177"/>
    <w:rsid w:val="006C71D0"/>
    <w:rsid w:val="006C7210"/>
    <w:rsid w:val="006C740C"/>
    <w:rsid w:val="006C79A6"/>
    <w:rsid w:val="006C7EA4"/>
    <w:rsid w:val="006D0423"/>
    <w:rsid w:val="006D0655"/>
    <w:rsid w:val="006D091E"/>
    <w:rsid w:val="006D0B6C"/>
    <w:rsid w:val="006D0D7D"/>
    <w:rsid w:val="006D0FB0"/>
    <w:rsid w:val="006D1160"/>
    <w:rsid w:val="006D1239"/>
    <w:rsid w:val="006D12A9"/>
    <w:rsid w:val="006D15A6"/>
    <w:rsid w:val="006D1661"/>
    <w:rsid w:val="006D16D3"/>
    <w:rsid w:val="006D1744"/>
    <w:rsid w:val="006D17DA"/>
    <w:rsid w:val="006D1850"/>
    <w:rsid w:val="006D18AB"/>
    <w:rsid w:val="006D1CCA"/>
    <w:rsid w:val="006D1CE2"/>
    <w:rsid w:val="006D1D6A"/>
    <w:rsid w:val="006D1E21"/>
    <w:rsid w:val="006D2284"/>
    <w:rsid w:val="006D2331"/>
    <w:rsid w:val="006D2415"/>
    <w:rsid w:val="006D27D6"/>
    <w:rsid w:val="006D2838"/>
    <w:rsid w:val="006D28DE"/>
    <w:rsid w:val="006D2968"/>
    <w:rsid w:val="006D2B01"/>
    <w:rsid w:val="006D2D76"/>
    <w:rsid w:val="006D2DC4"/>
    <w:rsid w:val="006D30B4"/>
    <w:rsid w:val="006D3372"/>
    <w:rsid w:val="006D34FA"/>
    <w:rsid w:val="006D36C2"/>
    <w:rsid w:val="006D36EA"/>
    <w:rsid w:val="006D3796"/>
    <w:rsid w:val="006D37D2"/>
    <w:rsid w:val="006D38B1"/>
    <w:rsid w:val="006D3C2D"/>
    <w:rsid w:val="006D3FF2"/>
    <w:rsid w:val="006D417E"/>
    <w:rsid w:val="006D41FA"/>
    <w:rsid w:val="006D425A"/>
    <w:rsid w:val="006D43A9"/>
    <w:rsid w:val="006D43E2"/>
    <w:rsid w:val="006D44E4"/>
    <w:rsid w:val="006D4504"/>
    <w:rsid w:val="006D46BC"/>
    <w:rsid w:val="006D496A"/>
    <w:rsid w:val="006D4A1D"/>
    <w:rsid w:val="006D4BD4"/>
    <w:rsid w:val="006D4C41"/>
    <w:rsid w:val="006D4D8A"/>
    <w:rsid w:val="006D4D8F"/>
    <w:rsid w:val="006D5216"/>
    <w:rsid w:val="006D54FD"/>
    <w:rsid w:val="006D5692"/>
    <w:rsid w:val="006D5777"/>
    <w:rsid w:val="006D586F"/>
    <w:rsid w:val="006D5B78"/>
    <w:rsid w:val="006D5C56"/>
    <w:rsid w:val="006D6085"/>
    <w:rsid w:val="006D6200"/>
    <w:rsid w:val="006D624F"/>
    <w:rsid w:val="006D6308"/>
    <w:rsid w:val="006D64B1"/>
    <w:rsid w:val="006D691E"/>
    <w:rsid w:val="006D6947"/>
    <w:rsid w:val="006D696B"/>
    <w:rsid w:val="006D6A29"/>
    <w:rsid w:val="006D6AA2"/>
    <w:rsid w:val="006D6B5B"/>
    <w:rsid w:val="006D6BD3"/>
    <w:rsid w:val="006D6E5A"/>
    <w:rsid w:val="006D70CA"/>
    <w:rsid w:val="006D71F8"/>
    <w:rsid w:val="006D725D"/>
    <w:rsid w:val="006D7332"/>
    <w:rsid w:val="006D786B"/>
    <w:rsid w:val="006D7928"/>
    <w:rsid w:val="006D79DB"/>
    <w:rsid w:val="006D7A59"/>
    <w:rsid w:val="006D7B37"/>
    <w:rsid w:val="006D7D28"/>
    <w:rsid w:val="006D7E0B"/>
    <w:rsid w:val="006D7FE3"/>
    <w:rsid w:val="006E00D2"/>
    <w:rsid w:val="006E0261"/>
    <w:rsid w:val="006E04BD"/>
    <w:rsid w:val="006E057B"/>
    <w:rsid w:val="006E0808"/>
    <w:rsid w:val="006E081C"/>
    <w:rsid w:val="006E0C9E"/>
    <w:rsid w:val="006E0F5E"/>
    <w:rsid w:val="006E1062"/>
    <w:rsid w:val="006E1271"/>
    <w:rsid w:val="006E1305"/>
    <w:rsid w:val="006E1327"/>
    <w:rsid w:val="006E14CC"/>
    <w:rsid w:val="006E18E3"/>
    <w:rsid w:val="006E198F"/>
    <w:rsid w:val="006E1A61"/>
    <w:rsid w:val="006E1C8E"/>
    <w:rsid w:val="006E1CE1"/>
    <w:rsid w:val="006E1D29"/>
    <w:rsid w:val="006E1F75"/>
    <w:rsid w:val="006E202B"/>
    <w:rsid w:val="006E2033"/>
    <w:rsid w:val="006E2122"/>
    <w:rsid w:val="006E2710"/>
    <w:rsid w:val="006E282D"/>
    <w:rsid w:val="006E283E"/>
    <w:rsid w:val="006E2A42"/>
    <w:rsid w:val="006E2AB0"/>
    <w:rsid w:val="006E2D8A"/>
    <w:rsid w:val="006E2E16"/>
    <w:rsid w:val="006E2F25"/>
    <w:rsid w:val="006E30C8"/>
    <w:rsid w:val="006E330C"/>
    <w:rsid w:val="006E361C"/>
    <w:rsid w:val="006E37BC"/>
    <w:rsid w:val="006E37E4"/>
    <w:rsid w:val="006E3907"/>
    <w:rsid w:val="006E391E"/>
    <w:rsid w:val="006E3978"/>
    <w:rsid w:val="006E3ACD"/>
    <w:rsid w:val="006E3BA9"/>
    <w:rsid w:val="006E3C0B"/>
    <w:rsid w:val="006E3CD0"/>
    <w:rsid w:val="006E3DCD"/>
    <w:rsid w:val="006E428B"/>
    <w:rsid w:val="006E42B6"/>
    <w:rsid w:val="006E4473"/>
    <w:rsid w:val="006E4688"/>
    <w:rsid w:val="006E4704"/>
    <w:rsid w:val="006E4754"/>
    <w:rsid w:val="006E4846"/>
    <w:rsid w:val="006E4C33"/>
    <w:rsid w:val="006E4D27"/>
    <w:rsid w:val="006E51AD"/>
    <w:rsid w:val="006E548C"/>
    <w:rsid w:val="006E5BE3"/>
    <w:rsid w:val="006E5F0A"/>
    <w:rsid w:val="006E5F20"/>
    <w:rsid w:val="006E6854"/>
    <w:rsid w:val="006E68F7"/>
    <w:rsid w:val="006E68FC"/>
    <w:rsid w:val="006E6967"/>
    <w:rsid w:val="006E696B"/>
    <w:rsid w:val="006E6979"/>
    <w:rsid w:val="006E6AFC"/>
    <w:rsid w:val="006E6C58"/>
    <w:rsid w:val="006E6D2B"/>
    <w:rsid w:val="006E6D95"/>
    <w:rsid w:val="006E6E84"/>
    <w:rsid w:val="006E7065"/>
    <w:rsid w:val="006E71C2"/>
    <w:rsid w:val="006E73B6"/>
    <w:rsid w:val="006E77AD"/>
    <w:rsid w:val="006E79B9"/>
    <w:rsid w:val="006E7C88"/>
    <w:rsid w:val="006E7C94"/>
    <w:rsid w:val="006E7DDF"/>
    <w:rsid w:val="006E7F49"/>
    <w:rsid w:val="006F0113"/>
    <w:rsid w:val="006F02E4"/>
    <w:rsid w:val="006F0351"/>
    <w:rsid w:val="006F0412"/>
    <w:rsid w:val="006F0538"/>
    <w:rsid w:val="006F0687"/>
    <w:rsid w:val="006F0C1A"/>
    <w:rsid w:val="006F0D3B"/>
    <w:rsid w:val="006F0DA7"/>
    <w:rsid w:val="006F0ED6"/>
    <w:rsid w:val="006F0FBD"/>
    <w:rsid w:val="006F1053"/>
    <w:rsid w:val="006F11DA"/>
    <w:rsid w:val="006F181D"/>
    <w:rsid w:val="006F18B6"/>
    <w:rsid w:val="006F18BE"/>
    <w:rsid w:val="006F1A92"/>
    <w:rsid w:val="006F1DDE"/>
    <w:rsid w:val="006F1E5C"/>
    <w:rsid w:val="006F2079"/>
    <w:rsid w:val="006F217D"/>
    <w:rsid w:val="006F2214"/>
    <w:rsid w:val="006F2314"/>
    <w:rsid w:val="006F233E"/>
    <w:rsid w:val="006F236B"/>
    <w:rsid w:val="006F256B"/>
    <w:rsid w:val="006F26F0"/>
    <w:rsid w:val="006F2863"/>
    <w:rsid w:val="006F2AFD"/>
    <w:rsid w:val="006F2E39"/>
    <w:rsid w:val="006F2FA3"/>
    <w:rsid w:val="006F2FF7"/>
    <w:rsid w:val="006F30EA"/>
    <w:rsid w:val="006F326C"/>
    <w:rsid w:val="006F332F"/>
    <w:rsid w:val="006F3435"/>
    <w:rsid w:val="006F3708"/>
    <w:rsid w:val="006F3812"/>
    <w:rsid w:val="006F3AD7"/>
    <w:rsid w:val="006F3BBD"/>
    <w:rsid w:val="006F3C12"/>
    <w:rsid w:val="006F423C"/>
    <w:rsid w:val="006F43AF"/>
    <w:rsid w:val="006F4569"/>
    <w:rsid w:val="006F468F"/>
    <w:rsid w:val="006F4B19"/>
    <w:rsid w:val="006F4C97"/>
    <w:rsid w:val="006F4F47"/>
    <w:rsid w:val="006F4FAA"/>
    <w:rsid w:val="006F52F0"/>
    <w:rsid w:val="006F555D"/>
    <w:rsid w:val="006F5614"/>
    <w:rsid w:val="006F5674"/>
    <w:rsid w:val="006F5AE5"/>
    <w:rsid w:val="006F5B11"/>
    <w:rsid w:val="006F5CC1"/>
    <w:rsid w:val="006F5FC8"/>
    <w:rsid w:val="006F6087"/>
    <w:rsid w:val="006F61F4"/>
    <w:rsid w:val="006F649E"/>
    <w:rsid w:val="006F64D9"/>
    <w:rsid w:val="006F657B"/>
    <w:rsid w:val="006F65DF"/>
    <w:rsid w:val="006F66D3"/>
    <w:rsid w:val="006F66D5"/>
    <w:rsid w:val="006F68A4"/>
    <w:rsid w:val="006F69E7"/>
    <w:rsid w:val="006F69F6"/>
    <w:rsid w:val="006F6CA4"/>
    <w:rsid w:val="006F6F7C"/>
    <w:rsid w:val="006F707C"/>
    <w:rsid w:val="006F7132"/>
    <w:rsid w:val="006F7385"/>
    <w:rsid w:val="006F73C5"/>
    <w:rsid w:val="006F750A"/>
    <w:rsid w:val="006F758F"/>
    <w:rsid w:val="006F7724"/>
    <w:rsid w:val="006F7785"/>
    <w:rsid w:val="006F7839"/>
    <w:rsid w:val="006F79AC"/>
    <w:rsid w:val="006F79F9"/>
    <w:rsid w:val="006F7BA8"/>
    <w:rsid w:val="006F7D52"/>
    <w:rsid w:val="007004F3"/>
    <w:rsid w:val="00700783"/>
    <w:rsid w:val="0070082B"/>
    <w:rsid w:val="007008B4"/>
    <w:rsid w:val="00701005"/>
    <w:rsid w:val="00701099"/>
    <w:rsid w:val="00701936"/>
    <w:rsid w:val="00701BE5"/>
    <w:rsid w:val="00701C0C"/>
    <w:rsid w:val="00701C8C"/>
    <w:rsid w:val="00701CB4"/>
    <w:rsid w:val="00701D37"/>
    <w:rsid w:val="00701D44"/>
    <w:rsid w:val="00701E17"/>
    <w:rsid w:val="00701F7E"/>
    <w:rsid w:val="00702353"/>
    <w:rsid w:val="0070264A"/>
    <w:rsid w:val="0070267D"/>
    <w:rsid w:val="00702D01"/>
    <w:rsid w:val="00702D04"/>
    <w:rsid w:val="00702DFE"/>
    <w:rsid w:val="0070386D"/>
    <w:rsid w:val="00703953"/>
    <w:rsid w:val="00703B98"/>
    <w:rsid w:val="00703C34"/>
    <w:rsid w:val="00703C89"/>
    <w:rsid w:val="00703E1E"/>
    <w:rsid w:val="00703E95"/>
    <w:rsid w:val="00703F18"/>
    <w:rsid w:val="00703F4E"/>
    <w:rsid w:val="00703F54"/>
    <w:rsid w:val="0070421B"/>
    <w:rsid w:val="0070432D"/>
    <w:rsid w:val="0070439C"/>
    <w:rsid w:val="0070486C"/>
    <w:rsid w:val="00704B01"/>
    <w:rsid w:val="0070565C"/>
    <w:rsid w:val="00705662"/>
    <w:rsid w:val="0070592F"/>
    <w:rsid w:val="007059BF"/>
    <w:rsid w:val="00705BDD"/>
    <w:rsid w:val="00705EE2"/>
    <w:rsid w:val="00705F13"/>
    <w:rsid w:val="00705F9D"/>
    <w:rsid w:val="00706500"/>
    <w:rsid w:val="00706631"/>
    <w:rsid w:val="00706788"/>
    <w:rsid w:val="00706927"/>
    <w:rsid w:val="00706ABC"/>
    <w:rsid w:val="0070714D"/>
    <w:rsid w:val="00707157"/>
    <w:rsid w:val="00707684"/>
    <w:rsid w:val="00707837"/>
    <w:rsid w:val="007079B9"/>
    <w:rsid w:val="00707C39"/>
    <w:rsid w:val="00710082"/>
    <w:rsid w:val="00710180"/>
    <w:rsid w:val="0071083F"/>
    <w:rsid w:val="00710A92"/>
    <w:rsid w:val="00710AD9"/>
    <w:rsid w:val="00710CCC"/>
    <w:rsid w:val="00710D7D"/>
    <w:rsid w:val="00711134"/>
    <w:rsid w:val="00711145"/>
    <w:rsid w:val="00711163"/>
    <w:rsid w:val="007111DF"/>
    <w:rsid w:val="007112F8"/>
    <w:rsid w:val="007114AC"/>
    <w:rsid w:val="007116A2"/>
    <w:rsid w:val="0071174F"/>
    <w:rsid w:val="007119B0"/>
    <w:rsid w:val="00711A3C"/>
    <w:rsid w:val="00711B0E"/>
    <w:rsid w:val="00711C37"/>
    <w:rsid w:val="00711C5F"/>
    <w:rsid w:val="00711CDE"/>
    <w:rsid w:val="00711E02"/>
    <w:rsid w:val="007120B1"/>
    <w:rsid w:val="00712249"/>
    <w:rsid w:val="00712595"/>
    <w:rsid w:val="007126B0"/>
    <w:rsid w:val="0071291A"/>
    <w:rsid w:val="007129F1"/>
    <w:rsid w:val="00712A72"/>
    <w:rsid w:val="00713001"/>
    <w:rsid w:val="00713062"/>
    <w:rsid w:val="00713142"/>
    <w:rsid w:val="0071332F"/>
    <w:rsid w:val="0071350A"/>
    <w:rsid w:val="00713740"/>
    <w:rsid w:val="0071388F"/>
    <w:rsid w:val="007139B4"/>
    <w:rsid w:val="00713EC0"/>
    <w:rsid w:val="00713F98"/>
    <w:rsid w:val="00713FE9"/>
    <w:rsid w:val="00714046"/>
    <w:rsid w:val="0071417E"/>
    <w:rsid w:val="007142C7"/>
    <w:rsid w:val="00714354"/>
    <w:rsid w:val="00714984"/>
    <w:rsid w:val="00714CEB"/>
    <w:rsid w:val="00714F53"/>
    <w:rsid w:val="00714F70"/>
    <w:rsid w:val="00714F86"/>
    <w:rsid w:val="0071518F"/>
    <w:rsid w:val="007151D6"/>
    <w:rsid w:val="00715448"/>
    <w:rsid w:val="007156AE"/>
    <w:rsid w:val="007157CE"/>
    <w:rsid w:val="007158A6"/>
    <w:rsid w:val="00715970"/>
    <w:rsid w:val="00715A87"/>
    <w:rsid w:val="00715AAE"/>
    <w:rsid w:val="00715C5A"/>
    <w:rsid w:val="00715FE8"/>
    <w:rsid w:val="00716070"/>
    <w:rsid w:val="00716128"/>
    <w:rsid w:val="0071615B"/>
    <w:rsid w:val="0071644E"/>
    <w:rsid w:val="00716713"/>
    <w:rsid w:val="0071687B"/>
    <w:rsid w:val="00716AD4"/>
    <w:rsid w:val="00716B64"/>
    <w:rsid w:val="00716B69"/>
    <w:rsid w:val="00716BAF"/>
    <w:rsid w:val="00716D2D"/>
    <w:rsid w:val="00716FFC"/>
    <w:rsid w:val="007170C9"/>
    <w:rsid w:val="00717122"/>
    <w:rsid w:val="00717368"/>
    <w:rsid w:val="00717409"/>
    <w:rsid w:val="00717764"/>
    <w:rsid w:val="007177F0"/>
    <w:rsid w:val="00717843"/>
    <w:rsid w:val="007178C2"/>
    <w:rsid w:val="00717DC7"/>
    <w:rsid w:val="00717DFB"/>
    <w:rsid w:val="00720075"/>
    <w:rsid w:val="00720331"/>
    <w:rsid w:val="007203B6"/>
    <w:rsid w:val="0072047A"/>
    <w:rsid w:val="007204C1"/>
    <w:rsid w:val="007205F1"/>
    <w:rsid w:val="00720610"/>
    <w:rsid w:val="0072073E"/>
    <w:rsid w:val="00720A8B"/>
    <w:rsid w:val="00720F01"/>
    <w:rsid w:val="00720FF2"/>
    <w:rsid w:val="00721065"/>
    <w:rsid w:val="0072119E"/>
    <w:rsid w:val="0072157D"/>
    <w:rsid w:val="00721AD1"/>
    <w:rsid w:val="00721B1E"/>
    <w:rsid w:val="007221DF"/>
    <w:rsid w:val="007221F6"/>
    <w:rsid w:val="00722295"/>
    <w:rsid w:val="007225D9"/>
    <w:rsid w:val="007227D7"/>
    <w:rsid w:val="00722D25"/>
    <w:rsid w:val="00722F21"/>
    <w:rsid w:val="00722F38"/>
    <w:rsid w:val="0072337D"/>
    <w:rsid w:val="00723529"/>
    <w:rsid w:val="007235B1"/>
    <w:rsid w:val="00723898"/>
    <w:rsid w:val="00723A46"/>
    <w:rsid w:val="00723C48"/>
    <w:rsid w:val="00723CED"/>
    <w:rsid w:val="00723D45"/>
    <w:rsid w:val="007241E3"/>
    <w:rsid w:val="00724393"/>
    <w:rsid w:val="007244B9"/>
    <w:rsid w:val="00724664"/>
    <w:rsid w:val="007247EB"/>
    <w:rsid w:val="00724ADA"/>
    <w:rsid w:val="00724B73"/>
    <w:rsid w:val="00724BAE"/>
    <w:rsid w:val="00724C24"/>
    <w:rsid w:val="00724D1A"/>
    <w:rsid w:val="0072508D"/>
    <w:rsid w:val="007250FC"/>
    <w:rsid w:val="007251B3"/>
    <w:rsid w:val="00725282"/>
    <w:rsid w:val="007256D9"/>
    <w:rsid w:val="00725730"/>
    <w:rsid w:val="00725751"/>
    <w:rsid w:val="007257F9"/>
    <w:rsid w:val="00725A89"/>
    <w:rsid w:val="00725B6A"/>
    <w:rsid w:val="00725B6E"/>
    <w:rsid w:val="00725C5B"/>
    <w:rsid w:val="00725F34"/>
    <w:rsid w:val="00726010"/>
    <w:rsid w:val="00726058"/>
    <w:rsid w:val="007265E2"/>
    <w:rsid w:val="00726DE4"/>
    <w:rsid w:val="00726E5C"/>
    <w:rsid w:val="00726E91"/>
    <w:rsid w:val="00726EDA"/>
    <w:rsid w:val="00727001"/>
    <w:rsid w:val="00727564"/>
    <w:rsid w:val="007279CD"/>
    <w:rsid w:val="00727A55"/>
    <w:rsid w:val="00727AA3"/>
    <w:rsid w:val="00727AB4"/>
    <w:rsid w:val="00727BEE"/>
    <w:rsid w:val="007304F1"/>
    <w:rsid w:val="007305DE"/>
    <w:rsid w:val="007306FD"/>
    <w:rsid w:val="00730849"/>
    <w:rsid w:val="00730C99"/>
    <w:rsid w:val="00731134"/>
    <w:rsid w:val="0073117F"/>
    <w:rsid w:val="00731292"/>
    <w:rsid w:val="0073135F"/>
    <w:rsid w:val="00731393"/>
    <w:rsid w:val="0073153D"/>
    <w:rsid w:val="007315EC"/>
    <w:rsid w:val="007318CA"/>
    <w:rsid w:val="00731CC5"/>
    <w:rsid w:val="00731D42"/>
    <w:rsid w:val="00731E4A"/>
    <w:rsid w:val="00732021"/>
    <w:rsid w:val="007324C7"/>
    <w:rsid w:val="007325E7"/>
    <w:rsid w:val="0073286B"/>
    <w:rsid w:val="0073298E"/>
    <w:rsid w:val="00732AD6"/>
    <w:rsid w:val="00732B92"/>
    <w:rsid w:val="00732ED5"/>
    <w:rsid w:val="0073318F"/>
    <w:rsid w:val="0073324A"/>
    <w:rsid w:val="007332FE"/>
    <w:rsid w:val="00733464"/>
    <w:rsid w:val="0073360C"/>
    <w:rsid w:val="00733A5A"/>
    <w:rsid w:val="00733CF0"/>
    <w:rsid w:val="00733FFB"/>
    <w:rsid w:val="00734043"/>
    <w:rsid w:val="007341EB"/>
    <w:rsid w:val="007343DF"/>
    <w:rsid w:val="0073440B"/>
    <w:rsid w:val="007345E1"/>
    <w:rsid w:val="007345FF"/>
    <w:rsid w:val="0073461D"/>
    <w:rsid w:val="007348D3"/>
    <w:rsid w:val="00734F3D"/>
    <w:rsid w:val="00734F4D"/>
    <w:rsid w:val="00734FBA"/>
    <w:rsid w:val="00735010"/>
    <w:rsid w:val="00735169"/>
    <w:rsid w:val="00735219"/>
    <w:rsid w:val="00735249"/>
    <w:rsid w:val="00735623"/>
    <w:rsid w:val="00735771"/>
    <w:rsid w:val="007357C1"/>
    <w:rsid w:val="00735B0C"/>
    <w:rsid w:val="00735BC8"/>
    <w:rsid w:val="00735F05"/>
    <w:rsid w:val="007362EB"/>
    <w:rsid w:val="00736986"/>
    <w:rsid w:val="00736AAC"/>
    <w:rsid w:val="00736B27"/>
    <w:rsid w:val="00736CF8"/>
    <w:rsid w:val="00736EDE"/>
    <w:rsid w:val="0073701E"/>
    <w:rsid w:val="007370FD"/>
    <w:rsid w:val="0073746B"/>
    <w:rsid w:val="00737522"/>
    <w:rsid w:val="007376B0"/>
    <w:rsid w:val="00737787"/>
    <w:rsid w:val="00737807"/>
    <w:rsid w:val="0073782C"/>
    <w:rsid w:val="007378C6"/>
    <w:rsid w:val="00737B19"/>
    <w:rsid w:val="00737C97"/>
    <w:rsid w:val="00737D34"/>
    <w:rsid w:val="00740111"/>
    <w:rsid w:val="00740160"/>
    <w:rsid w:val="00740216"/>
    <w:rsid w:val="007402AF"/>
    <w:rsid w:val="00740378"/>
    <w:rsid w:val="00740466"/>
    <w:rsid w:val="00740512"/>
    <w:rsid w:val="0074060D"/>
    <w:rsid w:val="0074079D"/>
    <w:rsid w:val="0074099C"/>
    <w:rsid w:val="00740B90"/>
    <w:rsid w:val="00740CF3"/>
    <w:rsid w:val="00740D58"/>
    <w:rsid w:val="0074134B"/>
    <w:rsid w:val="0074170C"/>
    <w:rsid w:val="0074186B"/>
    <w:rsid w:val="007418F3"/>
    <w:rsid w:val="00741AEC"/>
    <w:rsid w:val="00741D5B"/>
    <w:rsid w:val="00741E74"/>
    <w:rsid w:val="00741F6B"/>
    <w:rsid w:val="00741F8A"/>
    <w:rsid w:val="00742700"/>
    <w:rsid w:val="007427C0"/>
    <w:rsid w:val="00742854"/>
    <w:rsid w:val="00742B00"/>
    <w:rsid w:val="00742E00"/>
    <w:rsid w:val="00742E74"/>
    <w:rsid w:val="00743DBF"/>
    <w:rsid w:val="00743F2F"/>
    <w:rsid w:val="00743F43"/>
    <w:rsid w:val="0074408A"/>
    <w:rsid w:val="007445D9"/>
    <w:rsid w:val="007445E5"/>
    <w:rsid w:val="00744B52"/>
    <w:rsid w:val="00744B89"/>
    <w:rsid w:val="007453E0"/>
    <w:rsid w:val="0074543B"/>
    <w:rsid w:val="007454B9"/>
    <w:rsid w:val="0074553D"/>
    <w:rsid w:val="007457ED"/>
    <w:rsid w:val="00745953"/>
    <w:rsid w:val="00745AEB"/>
    <w:rsid w:val="00745D6D"/>
    <w:rsid w:val="00745EF8"/>
    <w:rsid w:val="00746374"/>
    <w:rsid w:val="00746657"/>
    <w:rsid w:val="00746675"/>
    <w:rsid w:val="007466E2"/>
    <w:rsid w:val="00746BF6"/>
    <w:rsid w:val="00746E33"/>
    <w:rsid w:val="00746FED"/>
    <w:rsid w:val="0074751C"/>
    <w:rsid w:val="00747584"/>
    <w:rsid w:val="00747A91"/>
    <w:rsid w:val="00747B14"/>
    <w:rsid w:val="00747B1D"/>
    <w:rsid w:val="00747CE3"/>
    <w:rsid w:val="00747D17"/>
    <w:rsid w:val="00747D8D"/>
    <w:rsid w:val="0075015F"/>
    <w:rsid w:val="0075018E"/>
    <w:rsid w:val="00750487"/>
    <w:rsid w:val="00750641"/>
    <w:rsid w:val="0075065A"/>
    <w:rsid w:val="0075073E"/>
    <w:rsid w:val="00750795"/>
    <w:rsid w:val="007508B8"/>
    <w:rsid w:val="00750AC8"/>
    <w:rsid w:val="00750B52"/>
    <w:rsid w:val="00750E48"/>
    <w:rsid w:val="00750F48"/>
    <w:rsid w:val="007510D5"/>
    <w:rsid w:val="00751148"/>
    <w:rsid w:val="0075124C"/>
    <w:rsid w:val="007515CD"/>
    <w:rsid w:val="0075164B"/>
    <w:rsid w:val="00751699"/>
    <w:rsid w:val="0075170E"/>
    <w:rsid w:val="007517B9"/>
    <w:rsid w:val="00751B84"/>
    <w:rsid w:val="00751C9D"/>
    <w:rsid w:val="00751E22"/>
    <w:rsid w:val="0075220E"/>
    <w:rsid w:val="007525A3"/>
    <w:rsid w:val="007525D9"/>
    <w:rsid w:val="007528A6"/>
    <w:rsid w:val="00752BE4"/>
    <w:rsid w:val="00752E79"/>
    <w:rsid w:val="00752EC7"/>
    <w:rsid w:val="0075367E"/>
    <w:rsid w:val="007537F9"/>
    <w:rsid w:val="007538A9"/>
    <w:rsid w:val="00754109"/>
    <w:rsid w:val="00754227"/>
    <w:rsid w:val="007544ED"/>
    <w:rsid w:val="00754AC9"/>
    <w:rsid w:val="00754B66"/>
    <w:rsid w:val="00754C95"/>
    <w:rsid w:val="00754E99"/>
    <w:rsid w:val="00754EDF"/>
    <w:rsid w:val="007554D1"/>
    <w:rsid w:val="0075556F"/>
    <w:rsid w:val="00755808"/>
    <w:rsid w:val="00755930"/>
    <w:rsid w:val="00755CA5"/>
    <w:rsid w:val="00755D7E"/>
    <w:rsid w:val="00755E97"/>
    <w:rsid w:val="00756265"/>
    <w:rsid w:val="00756394"/>
    <w:rsid w:val="007563E1"/>
    <w:rsid w:val="0075650B"/>
    <w:rsid w:val="0075684D"/>
    <w:rsid w:val="007568D2"/>
    <w:rsid w:val="00756A5E"/>
    <w:rsid w:val="00756AED"/>
    <w:rsid w:val="00756B14"/>
    <w:rsid w:val="00756CAF"/>
    <w:rsid w:val="00756DDD"/>
    <w:rsid w:val="00756FAD"/>
    <w:rsid w:val="00756FFB"/>
    <w:rsid w:val="007572C1"/>
    <w:rsid w:val="0075735C"/>
    <w:rsid w:val="007573B9"/>
    <w:rsid w:val="00757476"/>
    <w:rsid w:val="0075753E"/>
    <w:rsid w:val="00757545"/>
    <w:rsid w:val="00757BE6"/>
    <w:rsid w:val="00757E6D"/>
    <w:rsid w:val="00757EE3"/>
    <w:rsid w:val="00757FC6"/>
    <w:rsid w:val="00760065"/>
    <w:rsid w:val="0076029D"/>
    <w:rsid w:val="007603CE"/>
    <w:rsid w:val="007604BB"/>
    <w:rsid w:val="007605BC"/>
    <w:rsid w:val="00760708"/>
    <w:rsid w:val="007608D9"/>
    <w:rsid w:val="00760D68"/>
    <w:rsid w:val="00760F49"/>
    <w:rsid w:val="0076111C"/>
    <w:rsid w:val="007611E5"/>
    <w:rsid w:val="00761288"/>
    <w:rsid w:val="00761A93"/>
    <w:rsid w:val="0076207E"/>
    <w:rsid w:val="00762146"/>
    <w:rsid w:val="00762789"/>
    <w:rsid w:val="00762BD6"/>
    <w:rsid w:val="007636C1"/>
    <w:rsid w:val="00763757"/>
    <w:rsid w:val="00763B41"/>
    <w:rsid w:val="00763B64"/>
    <w:rsid w:val="00763D84"/>
    <w:rsid w:val="00763F42"/>
    <w:rsid w:val="00763F50"/>
    <w:rsid w:val="00763F65"/>
    <w:rsid w:val="007641CE"/>
    <w:rsid w:val="00764636"/>
    <w:rsid w:val="007648F3"/>
    <w:rsid w:val="00764975"/>
    <w:rsid w:val="00764E97"/>
    <w:rsid w:val="0076528A"/>
    <w:rsid w:val="007652D6"/>
    <w:rsid w:val="007654D8"/>
    <w:rsid w:val="0076556C"/>
    <w:rsid w:val="0076581A"/>
    <w:rsid w:val="00765884"/>
    <w:rsid w:val="00765AD0"/>
    <w:rsid w:val="00765B30"/>
    <w:rsid w:val="00765D21"/>
    <w:rsid w:val="00765DF9"/>
    <w:rsid w:val="00765FCF"/>
    <w:rsid w:val="007660EE"/>
    <w:rsid w:val="0076620B"/>
    <w:rsid w:val="0076645D"/>
    <w:rsid w:val="0076662F"/>
    <w:rsid w:val="00766723"/>
    <w:rsid w:val="00766E6E"/>
    <w:rsid w:val="00766ED1"/>
    <w:rsid w:val="0076709F"/>
    <w:rsid w:val="00767530"/>
    <w:rsid w:val="00767796"/>
    <w:rsid w:val="00767A63"/>
    <w:rsid w:val="00767D9A"/>
    <w:rsid w:val="00767E4F"/>
    <w:rsid w:val="0077001A"/>
    <w:rsid w:val="00770068"/>
    <w:rsid w:val="00770143"/>
    <w:rsid w:val="00770147"/>
    <w:rsid w:val="00770161"/>
    <w:rsid w:val="0077062D"/>
    <w:rsid w:val="007706F1"/>
    <w:rsid w:val="00770881"/>
    <w:rsid w:val="00770AC6"/>
    <w:rsid w:val="00770AE3"/>
    <w:rsid w:val="00770B9E"/>
    <w:rsid w:val="00771062"/>
    <w:rsid w:val="007713CA"/>
    <w:rsid w:val="00771492"/>
    <w:rsid w:val="00771540"/>
    <w:rsid w:val="007716D9"/>
    <w:rsid w:val="0077173D"/>
    <w:rsid w:val="007718AC"/>
    <w:rsid w:val="007719B9"/>
    <w:rsid w:val="00771A75"/>
    <w:rsid w:val="00771A83"/>
    <w:rsid w:val="00771BAD"/>
    <w:rsid w:val="00771DEA"/>
    <w:rsid w:val="00772056"/>
    <w:rsid w:val="007720D6"/>
    <w:rsid w:val="007721C8"/>
    <w:rsid w:val="00772709"/>
    <w:rsid w:val="00772713"/>
    <w:rsid w:val="007728C5"/>
    <w:rsid w:val="00772953"/>
    <w:rsid w:val="00772DF8"/>
    <w:rsid w:val="0077373E"/>
    <w:rsid w:val="00773783"/>
    <w:rsid w:val="00773C6F"/>
    <w:rsid w:val="007740F2"/>
    <w:rsid w:val="0077433D"/>
    <w:rsid w:val="00774364"/>
    <w:rsid w:val="007744DD"/>
    <w:rsid w:val="007746C9"/>
    <w:rsid w:val="00774746"/>
    <w:rsid w:val="007748C2"/>
    <w:rsid w:val="00774BFE"/>
    <w:rsid w:val="00774C22"/>
    <w:rsid w:val="00774C33"/>
    <w:rsid w:val="00774CF6"/>
    <w:rsid w:val="0077522F"/>
    <w:rsid w:val="00775471"/>
    <w:rsid w:val="007754B4"/>
    <w:rsid w:val="007754D0"/>
    <w:rsid w:val="00775678"/>
    <w:rsid w:val="00775772"/>
    <w:rsid w:val="0077587F"/>
    <w:rsid w:val="00775B7B"/>
    <w:rsid w:val="00775FF1"/>
    <w:rsid w:val="007760A8"/>
    <w:rsid w:val="007760E2"/>
    <w:rsid w:val="00776553"/>
    <w:rsid w:val="0077662E"/>
    <w:rsid w:val="0077665C"/>
    <w:rsid w:val="00776747"/>
    <w:rsid w:val="007769F9"/>
    <w:rsid w:val="00776D5A"/>
    <w:rsid w:val="00776EA7"/>
    <w:rsid w:val="0077711C"/>
    <w:rsid w:val="0077717F"/>
    <w:rsid w:val="007772DF"/>
    <w:rsid w:val="00777310"/>
    <w:rsid w:val="00777903"/>
    <w:rsid w:val="007779E9"/>
    <w:rsid w:val="00777AC4"/>
    <w:rsid w:val="00777B6C"/>
    <w:rsid w:val="00777B87"/>
    <w:rsid w:val="00777BF4"/>
    <w:rsid w:val="00777FA4"/>
    <w:rsid w:val="0078015E"/>
    <w:rsid w:val="007801BF"/>
    <w:rsid w:val="007802F7"/>
    <w:rsid w:val="00780453"/>
    <w:rsid w:val="00780AA7"/>
    <w:rsid w:val="00780B11"/>
    <w:rsid w:val="00780BC0"/>
    <w:rsid w:val="007812EF"/>
    <w:rsid w:val="0078135C"/>
    <w:rsid w:val="00781423"/>
    <w:rsid w:val="007814B3"/>
    <w:rsid w:val="007815E2"/>
    <w:rsid w:val="0078173C"/>
    <w:rsid w:val="00781851"/>
    <w:rsid w:val="00781877"/>
    <w:rsid w:val="00781C47"/>
    <w:rsid w:val="007821E3"/>
    <w:rsid w:val="007821E5"/>
    <w:rsid w:val="00782337"/>
    <w:rsid w:val="00782A77"/>
    <w:rsid w:val="00782EF3"/>
    <w:rsid w:val="00782FDE"/>
    <w:rsid w:val="007837DB"/>
    <w:rsid w:val="0078400C"/>
    <w:rsid w:val="0078407E"/>
    <w:rsid w:val="0078421B"/>
    <w:rsid w:val="007842F5"/>
    <w:rsid w:val="00784337"/>
    <w:rsid w:val="00784348"/>
    <w:rsid w:val="00784427"/>
    <w:rsid w:val="0078449D"/>
    <w:rsid w:val="0078452D"/>
    <w:rsid w:val="00784740"/>
    <w:rsid w:val="00784A9D"/>
    <w:rsid w:val="00784B89"/>
    <w:rsid w:val="00784CA3"/>
    <w:rsid w:val="007850F1"/>
    <w:rsid w:val="00785108"/>
    <w:rsid w:val="007853EF"/>
    <w:rsid w:val="007853FE"/>
    <w:rsid w:val="007855EA"/>
    <w:rsid w:val="00785B53"/>
    <w:rsid w:val="00785BA8"/>
    <w:rsid w:val="00785F1D"/>
    <w:rsid w:val="00786293"/>
    <w:rsid w:val="007862D4"/>
    <w:rsid w:val="0078641B"/>
    <w:rsid w:val="00786AEE"/>
    <w:rsid w:val="00786C85"/>
    <w:rsid w:val="00787268"/>
    <w:rsid w:val="0078726A"/>
    <w:rsid w:val="007873D4"/>
    <w:rsid w:val="007873E3"/>
    <w:rsid w:val="00787690"/>
    <w:rsid w:val="007878BF"/>
    <w:rsid w:val="00787EBF"/>
    <w:rsid w:val="00787ED0"/>
    <w:rsid w:val="0079004D"/>
    <w:rsid w:val="00790262"/>
    <w:rsid w:val="007907C1"/>
    <w:rsid w:val="00790847"/>
    <w:rsid w:val="007908A5"/>
    <w:rsid w:val="007911BB"/>
    <w:rsid w:val="007911E5"/>
    <w:rsid w:val="00791359"/>
    <w:rsid w:val="00791445"/>
    <w:rsid w:val="0079149D"/>
    <w:rsid w:val="00791964"/>
    <w:rsid w:val="00792166"/>
    <w:rsid w:val="00792308"/>
    <w:rsid w:val="00792327"/>
    <w:rsid w:val="00792393"/>
    <w:rsid w:val="007924D7"/>
    <w:rsid w:val="00792688"/>
    <w:rsid w:val="00792B1C"/>
    <w:rsid w:val="00793134"/>
    <w:rsid w:val="007932B8"/>
    <w:rsid w:val="00793660"/>
    <w:rsid w:val="0079378F"/>
    <w:rsid w:val="007937A1"/>
    <w:rsid w:val="007939E3"/>
    <w:rsid w:val="00793BB4"/>
    <w:rsid w:val="00794062"/>
    <w:rsid w:val="00794192"/>
    <w:rsid w:val="0079494D"/>
    <w:rsid w:val="0079498A"/>
    <w:rsid w:val="00794CCF"/>
    <w:rsid w:val="007952DF"/>
    <w:rsid w:val="007953BF"/>
    <w:rsid w:val="00795474"/>
    <w:rsid w:val="00795BAE"/>
    <w:rsid w:val="00795D2E"/>
    <w:rsid w:val="00795F9A"/>
    <w:rsid w:val="007960E3"/>
    <w:rsid w:val="0079617C"/>
    <w:rsid w:val="007961E9"/>
    <w:rsid w:val="007965DE"/>
    <w:rsid w:val="00796EC5"/>
    <w:rsid w:val="00796F30"/>
    <w:rsid w:val="00797159"/>
    <w:rsid w:val="007971A1"/>
    <w:rsid w:val="007975DA"/>
    <w:rsid w:val="00797723"/>
    <w:rsid w:val="00797936"/>
    <w:rsid w:val="00797CD0"/>
    <w:rsid w:val="00797D3C"/>
    <w:rsid w:val="007A0024"/>
    <w:rsid w:val="007A0255"/>
    <w:rsid w:val="007A02AB"/>
    <w:rsid w:val="007A04BC"/>
    <w:rsid w:val="007A0A5C"/>
    <w:rsid w:val="007A0B02"/>
    <w:rsid w:val="007A1144"/>
    <w:rsid w:val="007A1525"/>
    <w:rsid w:val="007A1846"/>
    <w:rsid w:val="007A194C"/>
    <w:rsid w:val="007A1E4B"/>
    <w:rsid w:val="007A21ED"/>
    <w:rsid w:val="007A2280"/>
    <w:rsid w:val="007A2356"/>
    <w:rsid w:val="007A267B"/>
    <w:rsid w:val="007A2855"/>
    <w:rsid w:val="007A2901"/>
    <w:rsid w:val="007A2F70"/>
    <w:rsid w:val="007A3015"/>
    <w:rsid w:val="007A3229"/>
    <w:rsid w:val="007A34B5"/>
    <w:rsid w:val="007A3654"/>
    <w:rsid w:val="007A39A7"/>
    <w:rsid w:val="007A39E9"/>
    <w:rsid w:val="007A3ADB"/>
    <w:rsid w:val="007A3B0B"/>
    <w:rsid w:val="007A4275"/>
    <w:rsid w:val="007A42A1"/>
    <w:rsid w:val="007A45DE"/>
    <w:rsid w:val="007A4673"/>
    <w:rsid w:val="007A489C"/>
    <w:rsid w:val="007A49CE"/>
    <w:rsid w:val="007A4A40"/>
    <w:rsid w:val="007A4BEB"/>
    <w:rsid w:val="007A4EE4"/>
    <w:rsid w:val="007A5089"/>
    <w:rsid w:val="007A513D"/>
    <w:rsid w:val="007A53E2"/>
    <w:rsid w:val="007A542A"/>
    <w:rsid w:val="007A572D"/>
    <w:rsid w:val="007A579C"/>
    <w:rsid w:val="007A59C8"/>
    <w:rsid w:val="007A5A99"/>
    <w:rsid w:val="007A5BB5"/>
    <w:rsid w:val="007A5D8E"/>
    <w:rsid w:val="007A5F9D"/>
    <w:rsid w:val="007A5FE4"/>
    <w:rsid w:val="007A6387"/>
    <w:rsid w:val="007A67F6"/>
    <w:rsid w:val="007A6ABB"/>
    <w:rsid w:val="007A6C00"/>
    <w:rsid w:val="007A6C41"/>
    <w:rsid w:val="007A6DB9"/>
    <w:rsid w:val="007A7182"/>
    <w:rsid w:val="007A7294"/>
    <w:rsid w:val="007A7421"/>
    <w:rsid w:val="007A74BB"/>
    <w:rsid w:val="007A7651"/>
    <w:rsid w:val="007A78A5"/>
    <w:rsid w:val="007A7C4B"/>
    <w:rsid w:val="007A7CB1"/>
    <w:rsid w:val="007A7E90"/>
    <w:rsid w:val="007A7FF3"/>
    <w:rsid w:val="007B0303"/>
    <w:rsid w:val="007B049F"/>
    <w:rsid w:val="007B0520"/>
    <w:rsid w:val="007B06F4"/>
    <w:rsid w:val="007B088D"/>
    <w:rsid w:val="007B08C0"/>
    <w:rsid w:val="007B0D03"/>
    <w:rsid w:val="007B0D8A"/>
    <w:rsid w:val="007B0E13"/>
    <w:rsid w:val="007B0F0E"/>
    <w:rsid w:val="007B0F4F"/>
    <w:rsid w:val="007B12D0"/>
    <w:rsid w:val="007B15D0"/>
    <w:rsid w:val="007B184B"/>
    <w:rsid w:val="007B18FA"/>
    <w:rsid w:val="007B1C61"/>
    <w:rsid w:val="007B1F7D"/>
    <w:rsid w:val="007B237C"/>
    <w:rsid w:val="007B2526"/>
    <w:rsid w:val="007B253E"/>
    <w:rsid w:val="007B2C38"/>
    <w:rsid w:val="007B2C7F"/>
    <w:rsid w:val="007B2CEA"/>
    <w:rsid w:val="007B2D59"/>
    <w:rsid w:val="007B2DF6"/>
    <w:rsid w:val="007B2E69"/>
    <w:rsid w:val="007B2FC9"/>
    <w:rsid w:val="007B31B2"/>
    <w:rsid w:val="007B32C2"/>
    <w:rsid w:val="007B3A6A"/>
    <w:rsid w:val="007B3C55"/>
    <w:rsid w:val="007B3EC8"/>
    <w:rsid w:val="007B3F4D"/>
    <w:rsid w:val="007B3FA7"/>
    <w:rsid w:val="007B3FF2"/>
    <w:rsid w:val="007B4041"/>
    <w:rsid w:val="007B476C"/>
    <w:rsid w:val="007B47C6"/>
    <w:rsid w:val="007B4D8B"/>
    <w:rsid w:val="007B4FC4"/>
    <w:rsid w:val="007B53DD"/>
    <w:rsid w:val="007B5628"/>
    <w:rsid w:val="007B5633"/>
    <w:rsid w:val="007B5798"/>
    <w:rsid w:val="007B58BE"/>
    <w:rsid w:val="007B5D32"/>
    <w:rsid w:val="007B614E"/>
    <w:rsid w:val="007B61CE"/>
    <w:rsid w:val="007B6330"/>
    <w:rsid w:val="007B6595"/>
    <w:rsid w:val="007B6679"/>
    <w:rsid w:val="007B6B03"/>
    <w:rsid w:val="007B6BC1"/>
    <w:rsid w:val="007B6CF3"/>
    <w:rsid w:val="007B6D93"/>
    <w:rsid w:val="007B6EAB"/>
    <w:rsid w:val="007B6EDA"/>
    <w:rsid w:val="007B6EDD"/>
    <w:rsid w:val="007B6F3A"/>
    <w:rsid w:val="007B7493"/>
    <w:rsid w:val="007B7590"/>
    <w:rsid w:val="007B7697"/>
    <w:rsid w:val="007B76D0"/>
    <w:rsid w:val="007B779C"/>
    <w:rsid w:val="007B77AF"/>
    <w:rsid w:val="007B78C9"/>
    <w:rsid w:val="007B7B5C"/>
    <w:rsid w:val="007B7F7A"/>
    <w:rsid w:val="007C0235"/>
    <w:rsid w:val="007C0312"/>
    <w:rsid w:val="007C036D"/>
    <w:rsid w:val="007C045A"/>
    <w:rsid w:val="007C05FB"/>
    <w:rsid w:val="007C0619"/>
    <w:rsid w:val="007C07AA"/>
    <w:rsid w:val="007C0830"/>
    <w:rsid w:val="007C0AA3"/>
    <w:rsid w:val="007C14C3"/>
    <w:rsid w:val="007C1C80"/>
    <w:rsid w:val="007C1C8B"/>
    <w:rsid w:val="007C1E21"/>
    <w:rsid w:val="007C21D9"/>
    <w:rsid w:val="007C23CE"/>
    <w:rsid w:val="007C2420"/>
    <w:rsid w:val="007C2945"/>
    <w:rsid w:val="007C29CB"/>
    <w:rsid w:val="007C2AFF"/>
    <w:rsid w:val="007C2D7E"/>
    <w:rsid w:val="007C2E1C"/>
    <w:rsid w:val="007C2F46"/>
    <w:rsid w:val="007C2FE0"/>
    <w:rsid w:val="007C3092"/>
    <w:rsid w:val="007C3187"/>
    <w:rsid w:val="007C32B3"/>
    <w:rsid w:val="007C33EE"/>
    <w:rsid w:val="007C33F1"/>
    <w:rsid w:val="007C3416"/>
    <w:rsid w:val="007C3560"/>
    <w:rsid w:val="007C39E8"/>
    <w:rsid w:val="007C3A9E"/>
    <w:rsid w:val="007C3FA8"/>
    <w:rsid w:val="007C4092"/>
    <w:rsid w:val="007C4196"/>
    <w:rsid w:val="007C4322"/>
    <w:rsid w:val="007C4583"/>
    <w:rsid w:val="007C45B2"/>
    <w:rsid w:val="007C467D"/>
    <w:rsid w:val="007C4850"/>
    <w:rsid w:val="007C4AAF"/>
    <w:rsid w:val="007C4B4A"/>
    <w:rsid w:val="007C4B57"/>
    <w:rsid w:val="007C4C86"/>
    <w:rsid w:val="007C4E0F"/>
    <w:rsid w:val="007C52D6"/>
    <w:rsid w:val="007C5347"/>
    <w:rsid w:val="007C560E"/>
    <w:rsid w:val="007C590A"/>
    <w:rsid w:val="007C5B6C"/>
    <w:rsid w:val="007C5B79"/>
    <w:rsid w:val="007C5BCD"/>
    <w:rsid w:val="007C5E82"/>
    <w:rsid w:val="007C65B7"/>
    <w:rsid w:val="007C6726"/>
    <w:rsid w:val="007C675B"/>
    <w:rsid w:val="007C68D8"/>
    <w:rsid w:val="007C69A2"/>
    <w:rsid w:val="007C6C3D"/>
    <w:rsid w:val="007C6D6B"/>
    <w:rsid w:val="007C6DD8"/>
    <w:rsid w:val="007C71B5"/>
    <w:rsid w:val="007C71D6"/>
    <w:rsid w:val="007C7294"/>
    <w:rsid w:val="007C74D4"/>
    <w:rsid w:val="007C750C"/>
    <w:rsid w:val="007C76AF"/>
    <w:rsid w:val="007C790D"/>
    <w:rsid w:val="007C79D8"/>
    <w:rsid w:val="007C7B81"/>
    <w:rsid w:val="007C7D59"/>
    <w:rsid w:val="007D05CE"/>
    <w:rsid w:val="007D063C"/>
    <w:rsid w:val="007D08A2"/>
    <w:rsid w:val="007D09FE"/>
    <w:rsid w:val="007D0C0E"/>
    <w:rsid w:val="007D0CC0"/>
    <w:rsid w:val="007D0CEC"/>
    <w:rsid w:val="007D0D2A"/>
    <w:rsid w:val="007D0D58"/>
    <w:rsid w:val="007D0E01"/>
    <w:rsid w:val="007D0F0C"/>
    <w:rsid w:val="007D0F55"/>
    <w:rsid w:val="007D1D5F"/>
    <w:rsid w:val="007D1E27"/>
    <w:rsid w:val="007D1F77"/>
    <w:rsid w:val="007D1FB7"/>
    <w:rsid w:val="007D2192"/>
    <w:rsid w:val="007D22DE"/>
    <w:rsid w:val="007D244F"/>
    <w:rsid w:val="007D271F"/>
    <w:rsid w:val="007D2882"/>
    <w:rsid w:val="007D2969"/>
    <w:rsid w:val="007D2AB8"/>
    <w:rsid w:val="007D2C39"/>
    <w:rsid w:val="007D2C7A"/>
    <w:rsid w:val="007D2C80"/>
    <w:rsid w:val="007D2D6E"/>
    <w:rsid w:val="007D2E4D"/>
    <w:rsid w:val="007D3043"/>
    <w:rsid w:val="007D3108"/>
    <w:rsid w:val="007D319E"/>
    <w:rsid w:val="007D3451"/>
    <w:rsid w:val="007D36EF"/>
    <w:rsid w:val="007D3B8F"/>
    <w:rsid w:val="007D3C46"/>
    <w:rsid w:val="007D3C70"/>
    <w:rsid w:val="007D3E7D"/>
    <w:rsid w:val="007D3EA7"/>
    <w:rsid w:val="007D3EF0"/>
    <w:rsid w:val="007D3F61"/>
    <w:rsid w:val="007D3F6D"/>
    <w:rsid w:val="007D40E2"/>
    <w:rsid w:val="007D43A3"/>
    <w:rsid w:val="007D444E"/>
    <w:rsid w:val="007D4528"/>
    <w:rsid w:val="007D45CC"/>
    <w:rsid w:val="007D4622"/>
    <w:rsid w:val="007D4659"/>
    <w:rsid w:val="007D47DE"/>
    <w:rsid w:val="007D4CBD"/>
    <w:rsid w:val="007D4F33"/>
    <w:rsid w:val="007D507E"/>
    <w:rsid w:val="007D554E"/>
    <w:rsid w:val="007D5559"/>
    <w:rsid w:val="007D578C"/>
    <w:rsid w:val="007D5958"/>
    <w:rsid w:val="007D5ADA"/>
    <w:rsid w:val="007D5E01"/>
    <w:rsid w:val="007D5E40"/>
    <w:rsid w:val="007D60A0"/>
    <w:rsid w:val="007D62B5"/>
    <w:rsid w:val="007D6519"/>
    <w:rsid w:val="007D65EF"/>
    <w:rsid w:val="007D662A"/>
    <w:rsid w:val="007D6966"/>
    <w:rsid w:val="007D697E"/>
    <w:rsid w:val="007D69BB"/>
    <w:rsid w:val="007D6A3B"/>
    <w:rsid w:val="007D6C1B"/>
    <w:rsid w:val="007D6DA7"/>
    <w:rsid w:val="007D72E1"/>
    <w:rsid w:val="007D744C"/>
    <w:rsid w:val="007D78C3"/>
    <w:rsid w:val="007D7AD0"/>
    <w:rsid w:val="007D7B67"/>
    <w:rsid w:val="007D7F4E"/>
    <w:rsid w:val="007E03FA"/>
    <w:rsid w:val="007E076A"/>
    <w:rsid w:val="007E08C3"/>
    <w:rsid w:val="007E098A"/>
    <w:rsid w:val="007E0D0A"/>
    <w:rsid w:val="007E0D17"/>
    <w:rsid w:val="007E1084"/>
    <w:rsid w:val="007E10E4"/>
    <w:rsid w:val="007E14A7"/>
    <w:rsid w:val="007E1942"/>
    <w:rsid w:val="007E1A0F"/>
    <w:rsid w:val="007E1A2E"/>
    <w:rsid w:val="007E1D05"/>
    <w:rsid w:val="007E1E99"/>
    <w:rsid w:val="007E21E6"/>
    <w:rsid w:val="007E230C"/>
    <w:rsid w:val="007E25FE"/>
    <w:rsid w:val="007E298D"/>
    <w:rsid w:val="007E2BC0"/>
    <w:rsid w:val="007E2CCC"/>
    <w:rsid w:val="007E2D24"/>
    <w:rsid w:val="007E2E33"/>
    <w:rsid w:val="007E318C"/>
    <w:rsid w:val="007E33EF"/>
    <w:rsid w:val="007E3609"/>
    <w:rsid w:val="007E36D6"/>
    <w:rsid w:val="007E421B"/>
    <w:rsid w:val="007E48F8"/>
    <w:rsid w:val="007E4971"/>
    <w:rsid w:val="007E4A1C"/>
    <w:rsid w:val="007E4B3B"/>
    <w:rsid w:val="007E4C70"/>
    <w:rsid w:val="007E4D0D"/>
    <w:rsid w:val="007E4F67"/>
    <w:rsid w:val="007E528B"/>
    <w:rsid w:val="007E5294"/>
    <w:rsid w:val="007E5446"/>
    <w:rsid w:val="007E58BA"/>
    <w:rsid w:val="007E593A"/>
    <w:rsid w:val="007E5B6F"/>
    <w:rsid w:val="007E5DC4"/>
    <w:rsid w:val="007E63F4"/>
    <w:rsid w:val="007E6535"/>
    <w:rsid w:val="007E654A"/>
    <w:rsid w:val="007E654D"/>
    <w:rsid w:val="007E65F5"/>
    <w:rsid w:val="007E66ED"/>
    <w:rsid w:val="007E6727"/>
    <w:rsid w:val="007E688B"/>
    <w:rsid w:val="007E6A3D"/>
    <w:rsid w:val="007E6BE8"/>
    <w:rsid w:val="007E6DC5"/>
    <w:rsid w:val="007E6E49"/>
    <w:rsid w:val="007E6EAA"/>
    <w:rsid w:val="007E7039"/>
    <w:rsid w:val="007E751E"/>
    <w:rsid w:val="007E753C"/>
    <w:rsid w:val="007E7933"/>
    <w:rsid w:val="007E79F2"/>
    <w:rsid w:val="007E7A11"/>
    <w:rsid w:val="007E7B0C"/>
    <w:rsid w:val="007E7B96"/>
    <w:rsid w:val="007E7CF7"/>
    <w:rsid w:val="007E7DC2"/>
    <w:rsid w:val="007F0366"/>
    <w:rsid w:val="007F05DA"/>
    <w:rsid w:val="007F08DD"/>
    <w:rsid w:val="007F0ADD"/>
    <w:rsid w:val="007F0C75"/>
    <w:rsid w:val="007F0CC2"/>
    <w:rsid w:val="007F0CE7"/>
    <w:rsid w:val="007F0E84"/>
    <w:rsid w:val="007F1292"/>
    <w:rsid w:val="007F12C4"/>
    <w:rsid w:val="007F1329"/>
    <w:rsid w:val="007F1691"/>
    <w:rsid w:val="007F173F"/>
    <w:rsid w:val="007F198C"/>
    <w:rsid w:val="007F19FF"/>
    <w:rsid w:val="007F1AA2"/>
    <w:rsid w:val="007F1D8C"/>
    <w:rsid w:val="007F1F96"/>
    <w:rsid w:val="007F1FC4"/>
    <w:rsid w:val="007F2484"/>
    <w:rsid w:val="007F264D"/>
    <w:rsid w:val="007F3189"/>
    <w:rsid w:val="007F32B4"/>
    <w:rsid w:val="007F3334"/>
    <w:rsid w:val="007F3674"/>
    <w:rsid w:val="007F3796"/>
    <w:rsid w:val="007F3797"/>
    <w:rsid w:val="007F3CA8"/>
    <w:rsid w:val="007F3E35"/>
    <w:rsid w:val="007F42DB"/>
    <w:rsid w:val="007F438E"/>
    <w:rsid w:val="007F4626"/>
    <w:rsid w:val="007F48AF"/>
    <w:rsid w:val="007F4994"/>
    <w:rsid w:val="007F4E06"/>
    <w:rsid w:val="007F5295"/>
    <w:rsid w:val="007F5330"/>
    <w:rsid w:val="007F53DE"/>
    <w:rsid w:val="007F54A0"/>
    <w:rsid w:val="007F5639"/>
    <w:rsid w:val="007F57F0"/>
    <w:rsid w:val="007F5B4C"/>
    <w:rsid w:val="007F5B6E"/>
    <w:rsid w:val="007F5D65"/>
    <w:rsid w:val="007F5DF2"/>
    <w:rsid w:val="007F5EC8"/>
    <w:rsid w:val="007F615F"/>
    <w:rsid w:val="007F6169"/>
    <w:rsid w:val="007F679B"/>
    <w:rsid w:val="007F6809"/>
    <w:rsid w:val="007F6BE2"/>
    <w:rsid w:val="007F6C6B"/>
    <w:rsid w:val="007F6CCC"/>
    <w:rsid w:val="007F7328"/>
    <w:rsid w:val="007F7567"/>
    <w:rsid w:val="007F77DA"/>
    <w:rsid w:val="007F7A8D"/>
    <w:rsid w:val="007F7BCA"/>
    <w:rsid w:val="007F7D7D"/>
    <w:rsid w:val="007F7EC6"/>
    <w:rsid w:val="007F7EED"/>
    <w:rsid w:val="007F7F44"/>
    <w:rsid w:val="0080006D"/>
    <w:rsid w:val="0080087E"/>
    <w:rsid w:val="00800950"/>
    <w:rsid w:val="00800C74"/>
    <w:rsid w:val="00800E49"/>
    <w:rsid w:val="00800FDC"/>
    <w:rsid w:val="00801079"/>
    <w:rsid w:val="00801142"/>
    <w:rsid w:val="00801171"/>
    <w:rsid w:val="00801398"/>
    <w:rsid w:val="0080141D"/>
    <w:rsid w:val="00801508"/>
    <w:rsid w:val="00801561"/>
    <w:rsid w:val="008015BB"/>
    <w:rsid w:val="008017F4"/>
    <w:rsid w:val="00801CB6"/>
    <w:rsid w:val="00801ECB"/>
    <w:rsid w:val="00802576"/>
    <w:rsid w:val="00802627"/>
    <w:rsid w:val="0080263A"/>
    <w:rsid w:val="00802BE4"/>
    <w:rsid w:val="00802D82"/>
    <w:rsid w:val="008030CC"/>
    <w:rsid w:val="00803394"/>
    <w:rsid w:val="008037D4"/>
    <w:rsid w:val="00803E82"/>
    <w:rsid w:val="00803ED2"/>
    <w:rsid w:val="00804014"/>
    <w:rsid w:val="00804041"/>
    <w:rsid w:val="0080405F"/>
    <w:rsid w:val="008042B6"/>
    <w:rsid w:val="0080433F"/>
    <w:rsid w:val="00804572"/>
    <w:rsid w:val="00804732"/>
    <w:rsid w:val="008047C7"/>
    <w:rsid w:val="008049D3"/>
    <w:rsid w:val="00804AFA"/>
    <w:rsid w:val="00804B3D"/>
    <w:rsid w:val="00804CE0"/>
    <w:rsid w:val="008050F8"/>
    <w:rsid w:val="008057DB"/>
    <w:rsid w:val="00805975"/>
    <w:rsid w:val="00805BC7"/>
    <w:rsid w:val="00805DEE"/>
    <w:rsid w:val="00806538"/>
    <w:rsid w:val="00806CB3"/>
    <w:rsid w:val="00806DA1"/>
    <w:rsid w:val="00806FDA"/>
    <w:rsid w:val="00806FE7"/>
    <w:rsid w:val="00807061"/>
    <w:rsid w:val="008076D9"/>
    <w:rsid w:val="00807A58"/>
    <w:rsid w:val="00807B65"/>
    <w:rsid w:val="00807C5F"/>
    <w:rsid w:val="00807D8F"/>
    <w:rsid w:val="0081003B"/>
    <w:rsid w:val="00810137"/>
    <w:rsid w:val="00810150"/>
    <w:rsid w:val="00810201"/>
    <w:rsid w:val="0081034B"/>
    <w:rsid w:val="008105F9"/>
    <w:rsid w:val="00810713"/>
    <w:rsid w:val="008107E3"/>
    <w:rsid w:val="00810979"/>
    <w:rsid w:val="00810A1C"/>
    <w:rsid w:val="00810BEE"/>
    <w:rsid w:val="00810C23"/>
    <w:rsid w:val="00810DB8"/>
    <w:rsid w:val="00810EC1"/>
    <w:rsid w:val="00810F7E"/>
    <w:rsid w:val="0081130A"/>
    <w:rsid w:val="008114DD"/>
    <w:rsid w:val="00811867"/>
    <w:rsid w:val="00811989"/>
    <w:rsid w:val="00811BA4"/>
    <w:rsid w:val="00811CC8"/>
    <w:rsid w:val="00811D02"/>
    <w:rsid w:val="0081218B"/>
    <w:rsid w:val="0081218D"/>
    <w:rsid w:val="00812332"/>
    <w:rsid w:val="00812592"/>
    <w:rsid w:val="00812730"/>
    <w:rsid w:val="0081283B"/>
    <w:rsid w:val="00812B9F"/>
    <w:rsid w:val="00812C9F"/>
    <w:rsid w:val="00812CF9"/>
    <w:rsid w:val="00813347"/>
    <w:rsid w:val="00813398"/>
    <w:rsid w:val="00813467"/>
    <w:rsid w:val="008135B8"/>
    <w:rsid w:val="00813DF2"/>
    <w:rsid w:val="00813DFF"/>
    <w:rsid w:val="00813F02"/>
    <w:rsid w:val="00813F83"/>
    <w:rsid w:val="00813FE6"/>
    <w:rsid w:val="00814691"/>
    <w:rsid w:val="00814AA9"/>
    <w:rsid w:val="00814BBD"/>
    <w:rsid w:val="00814C96"/>
    <w:rsid w:val="008152DD"/>
    <w:rsid w:val="00815537"/>
    <w:rsid w:val="008155F1"/>
    <w:rsid w:val="008156BE"/>
    <w:rsid w:val="008156E7"/>
    <w:rsid w:val="0081589B"/>
    <w:rsid w:val="00815C3E"/>
    <w:rsid w:val="00815CA9"/>
    <w:rsid w:val="00815E17"/>
    <w:rsid w:val="00815F88"/>
    <w:rsid w:val="008160FE"/>
    <w:rsid w:val="00816436"/>
    <w:rsid w:val="00816799"/>
    <w:rsid w:val="0081696F"/>
    <w:rsid w:val="00816DE1"/>
    <w:rsid w:val="00816E14"/>
    <w:rsid w:val="00816F85"/>
    <w:rsid w:val="008173B3"/>
    <w:rsid w:val="00817535"/>
    <w:rsid w:val="0081787C"/>
    <w:rsid w:val="00817A3C"/>
    <w:rsid w:val="008201A7"/>
    <w:rsid w:val="0082028C"/>
    <w:rsid w:val="008203F0"/>
    <w:rsid w:val="00820482"/>
    <w:rsid w:val="00820568"/>
    <w:rsid w:val="00820570"/>
    <w:rsid w:val="008207EA"/>
    <w:rsid w:val="008209AD"/>
    <w:rsid w:val="00820CDC"/>
    <w:rsid w:val="00820D13"/>
    <w:rsid w:val="00821021"/>
    <w:rsid w:val="0082132F"/>
    <w:rsid w:val="00821554"/>
    <w:rsid w:val="00821AE8"/>
    <w:rsid w:val="00821B25"/>
    <w:rsid w:val="008221A1"/>
    <w:rsid w:val="008221DD"/>
    <w:rsid w:val="00822392"/>
    <w:rsid w:val="008223DF"/>
    <w:rsid w:val="00822512"/>
    <w:rsid w:val="00822568"/>
    <w:rsid w:val="008226A9"/>
    <w:rsid w:val="00822BDD"/>
    <w:rsid w:val="00822F40"/>
    <w:rsid w:val="00823083"/>
    <w:rsid w:val="0082325F"/>
    <w:rsid w:val="0082338E"/>
    <w:rsid w:val="008235C4"/>
    <w:rsid w:val="0082381A"/>
    <w:rsid w:val="00823C48"/>
    <w:rsid w:val="00823C9E"/>
    <w:rsid w:val="00823CB3"/>
    <w:rsid w:val="00823D2C"/>
    <w:rsid w:val="00823D5F"/>
    <w:rsid w:val="00823DCE"/>
    <w:rsid w:val="00823EBE"/>
    <w:rsid w:val="008241BB"/>
    <w:rsid w:val="008242DB"/>
    <w:rsid w:val="0082453A"/>
    <w:rsid w:val="0082474F"/>
    <w:rsid w:val="00824A1F"/>
    <w:rsid w:val="00824A8E"/>
    <w:rsid w:val="00824B1E"/>
    <w:rsid w:val="00824B74"/>
    <w:rsid w:val="00824B7B"/>
    <w:rsid w:val="00824C3F"/>
    <w:rsid w:val="00825019"/>
    <w:rsid w:val="00825052"/>
    <w:rsid w:val="008250D7"/>
    <w:rsid w:val="00825135"/>
    <w:rsid w:val="008251C4"/>
    <w:rsid w:val="0082538D"/>
    <w:rsid w:val="008254D7"/>
    <w:rsid w:val="00825AF6"/>
    <w:rsid w:val="00825D10"/>
    <w:rsid w:val="00825E2D"/>
    <w:rsid w:val="00825F5C"/>
    <w:rsid w:val="0082607E"/>
    <w:rsid w:val="00826199"/>
    <w:rsid w:val="00826402"/>
    <w:rsid w:val="00826434"/>
    <w:rsid w:val="008264AB"/>
    <w:rsid w:val="00826921"/>
    <w:rsid w:val="0082699D"/>
    <w:rsid w:val="00826A34"/>
    <w:rsid w:val="00826ADD"/>
    <w:rsid w:val="00826BAD"/>
    <w:rsid w:val="00826C44"/>
    <w:rsid w:val="00826E2D"/>
    <w:rsid w:val="00826FB1"/>
    <w:rsid w:val="00826FE1"/>
    <w:rsid w:val="008270F4"/>
    <w:rsid w:val="00827140"/>
    <w:rsid w:val="00827259"/>
    <w:rsid w:val="0082728B"/>
    <w:rsid w:val="00827508"/>
    <w:rsid w:val="00827C56"/>
    <w:rsid w:val="00827DC4"/>
    <w:rsid w:val="00827FDD"/>
    <w:rsid w:val="0083004E"/>
    <w:rsid w:val="008301C7"/>
    <w:rsid w:val="0083024C"/>
    <w:rsid w:val="00830B80"/>
    <w:rsid w:val="00830D63"/>
    <w:rsid w:val="00830DE0"/>
    <w:rsid w:val="00831031"/>
    <w:rsid w:val="008312E8"/>
    <w:rsid w:val="0083135E"/>
    <w:rsid w:val="0083158A"/>
    <w:rsid w:val="008316D3"/>
    <w:rsid w:val="008318F9"/>
    <w:rsid w:val="00831B73"/>
    <w:rsid w:val="00832401"/>
    <w:rsid w:val="0083244E"/>
    <w:rsid w:val="008325F3"/>
    <w:rsid w:val="00832800"/>
    <w:rsid w:val="00832EEE"/>
    <w:rsid w:val="00832FFF"/>
    <w:rsid w:val="0083379F"/>
    <w:rsid w:val="008337DA"/>
    <w:rsid w:val="008339D5"/>
    <w:rsid w:val="00833C14"/>
    <w:rsid w:val="00833D6E"/>
    <w:rsid w:val="00833DFE"/>
    <w:rsid w:val="008340AC"/>
    <w:rsid w:val="008340B3"/>
    <w:rsid w:val="00834522"/>
    <w:rsid w:val="00834A0B"/>
    <w:rsid w:val="00834B85"/>
    <w:rsid w:val="00834BBE"/>
    <w:rsid w:val="00834C78"/>
    <w:rsid w:val="00834DDC"/>
    <w:rsid w:val="00834FEB"/>
    <w:rsid w:val="00835041"/>
    <w:rsid w:val="0083510A"/>
    <w:rsid w:val="0083513D"/>
    <w:rsid w:val="0083530B"/>
    <w:rsid w:val="008353FA"/>
    <w:rsid w:val="00835431"/>
    <w:rsid w:val="008354CE"/>
    <w:rsid w:val="00835595"/>
    <w:rsid w:val="00835672"/>
    <w:rsid w:val="00835696"/>
    <w:rsid w:val="008356D1"/>
    <w:rsid w:val="00835709"/>
    <w:rsid w:val="00835CDB"/>
    <w:rsid w:val="00835D7E"/>
    <w:rsid w:val="00835E39"/>
    <w:rsid w:val="0083605F"/>
    <w:rsid w:val="008361C8"/>
    <w:rsid w:val="00836243"/>
    <w:rsid w:val="008363A5"/>
    <w:rsid w:val="00836612"/>
    <w:rsid w:val="0083668B"/>
    <w:rsid w:val="008366DA"/>
    <w:rsid w:val="00836DF5"/>
    <w:rsid w:val="00837000"/>
    <w:rsid w:val="00837478"/>
    <w:rsid w:val="008374D9"/>
    <w:rsid w:val="008376F5"/>
    <w:rsid w:val="008379B1"/>
    <w:rsid w:val="00837A64"/>
    <w:rsid w:val="00837AF4"/>
    <w:rsid w:val="00837B3A"/>
    <w:rsid w:val="00837BF6"/>
    <w:rsid w:val="00837C99"/>
    <w:rsid w:val="00837D33"/>
    <w:rsid w:val="00840049"/>
    <w:rsid w:val="008406ED"/>
    <w:rsid w:val="00840A9F"/>
    <w:rsid w:val="00840D3C"/>
    <w:rsid w:val="00840DDA"/>
    <w:rsid w:val="00841014"/>
    <w:rsid w:val="008415BF"/>
    <w:rsid w:val="0084166F"/>
    <w:rsid w:val="008416E0"/>
    <w:rsid w:val="00841795"/>
    <w:rsid w:val="008419E2"/>
    <w:rsid w:val="00841B62"/>
    <w:rsid w:val="00841DAE"/>
    <w:rsid w:val="00841E9B"/>
    <w:rsid w:val="008420AF"/>
    <w:rsid w:val="0084264F"/>
    <w:rsid w:val="00842650"/>
    <w:rsid w:val="008427CC"/>
    <w:rsid w:val="0084285C"/>
    <w:rsid w:val="00842996"/>
    <w:rsid w:val="00842ABD"/>
    <w:rsid w:val="00842D39"/>
    <w:rsid w:val="00842ED6"/>
    <w:rsid w:val="00842F09"/>
    <w:rsid w:val="00843128"/>
    <w:rsid w:val="0084315C"/>
    <w:rsid w:val="0084343C"/>
    <w:rsid w:val="00843CA7"/>
    <w:rsid w:val="00843D0F"/>
    <w:rsid w:val="00843D30"/>
    <w:rsid w:val="00843E83"/>
    <w:rsid w:val="008441D1"/>
    <w:rsid w:val="008442CB"/>
    <w:rsid w:val="008443DA"/>
    <w:rsid w:val="0084451D"/>
    <w:rsid w:val="0084455D"/>
    <w:rsid w:val="00844624"/>
    <w:rsid w:val="00844D9A"/>
    <w:rsid w:val="00844F72"/>
    <w:rsid w:val="0084534B"/>
    <w:rsid w:val="00845395"/>
    <w:rsid w:val="008454D7"/>
    <w:rsid w:val="00845548"/>
    <w:rsid w:val="008455D6"/>
    <w:rsid w:val="00845606"/>
    <w:rsid w:val="00845AEF"/>
    <w:rsid w:val="0084606D"/>
    <w:rsid w:val="008460DE"/>
    <w:rsid w:val="00846439"/>
    <w:rsid w:val="00846A95"/>
    <w:rsid w:val="00846B4A"/>
    <w:rsid w:val="00846C39"/>
    <w:rsid w:val="00846DF2"/>
    <w:rsid w:val="008470F2"/>
    <w:rsid w:val="00847197"/>
    <w:rsid w:val="008471FA"/>
    <w:rsid w:val="0084731B"/>
    <w:rsid w:val="0084731C"/>
    <w:rsid w:val="0084748C"/>
    <w:rsid w:val="00847BF0"/>
    <w:rsid w:val="00847E2A"/>
    <w:rsid w:val="00847FD3"/>
    <w:rsid w:val="008501CD"/>
    <w:rsid w:val="008502E4"/>
    <w:rsid w:val="00850419"/>
    <w:rsid w:val="008504E3"/>
    <w:rsid w:val="008505BF"/>
    <w:rsid w:val="00850823"/>
    <w:rsid w:val="00850991"/>
    <w:rsid w:val="008509E3"/>
    <w:rsid w:val="00850BA3"/>
    <w:rsid w:val="00850BCD"/>
    <w:rsid w:val="00850E0C"/>
    <w:rsid w:val="00850E11"/>
    <w:rsid w:val="008514F0"/>
    <w:rsid w:val="00851645"/>
    <w:rsid w:val="008517E9"/>
    <w:rsid w:val="00851A73"/>
    <w:rsid w:val="00851B86"/>
    <w:rsid w:val="00851C06"/>
    <w:rsid w:val="0085203C"/>
    <w:rsid w:val="008523F2"/>
    <w:rsid w:val="00852536"/>
    <w:rsid w:val="008527C9"/>
    <w:rsid w:val="008527E2"/>
    <w:rsid w:val="00852F0A"/>
    <w:rsid w:val="0085303A"/>
    <w:rsid w:val="00853075"/>
    <w:rsid w:val="008532F0"/>
    <w:rsid w:val="00853384"/>
    <w:rsid w:val="00853520"/>
    <w:rsid w:val="00853884"/>
    <w:rsid w:val="00853902"/>
    <w:rsid w:val="00853CF7"/>
    <w:rsid w:val="00853E68"/>
    <w:rsid w:val="00853F5D"/>
    <w:rsid w:val="00854356"/>
    <w:rsid w:val="008544BF"/>
    <w:rsid w:val="00854C65"/>
    <w:rsid w:val="0085501C"/>
    <w:rsid w:val="008550BF"/>
    <w:rsid w:val="0085515B"/>
    <w:rsid w:val="00855171"/>
    <w:rsid w:val="00855353"/>
    <w:rsid w:val="00855370"/>
    <w:rsid w:val="0085549A"/>
    <w:rsid w:val="00855537"/>
    <w:rsid w:val="0085556E"/>
    <w:rsid w:val="00855800"/>
    <w:rsid w:val="00855B6D"/>
    <w:rsid w:val="00855D07"/>
    <w:rsid w:val="008561D7"/>
    <w:rsid w:val="008561F4"/>
    <w:rsid w:val="008562BA"/>
    <w:rsid w:val="008563EB"/>
    <w:rsid w:val="008564FB"/>
    <w:rsid w:val="008565B6"/>
    <w:rsid w:val="00856A86"/>
    <w:rsid w:val="00856C75"/>
    <w:rsid w:val="00856E9C"/>
    <w:rsid w:val="008570D5"/>
    <w:rsid w:val="008570D8"/>
    <w:rsid w:val="0085715A"/>
    <w:rsid w:val="00857202"/>
    <w:rsid w:val="008572E3"/>
    <w:rsid w:val="00857319"/>
    <w:rsid w:val="008576BE"/>
    <w:rsid w:val="008576D7"/>
    <w:rsid w:val="0085771E"/>
    <w:rsid w:val="008577F2"/>
    <w:rsid w:val="00857883"/>
    <w:rsid w:val="00857ECA"/>
    <w:rsid w:val="00857FC9"/>
    <w:rsid w:val="0086001F"/>
    <w:rsid w:val="0086004E"/>
    <w:rsid w:val="008606EF"/>
    <w:rsid w:val="0086077C"/>
    <w:rsid w:val="00860A8E"/>
    <w:rsid w:val="00860F01"/>
    <w:rsid w:val="00860FB3"/>
    <w:rsid w:val="008610BC"/>
    <w:rsid w:val="00861283"/>
    <w:rsid w:val="008613D1"/>
    <w:rsid w:val="008614C4"/>
    <w:rsid w:val="00861723"/>
    <w:rsid w:val="008618E0"/>
    <w:rsid w:val="00861A74"/>
    <w:rsid w:val="00861A91"/>
    <w:rsid w:val="00861FF6"/>
    <w:rsid w:val="00862270"/>
    <w:rsid w:val="008624AA"/>
    <w:rsid w:val="0086269F"/>
    <w:rsid w:val="00862759"/>
    <w:rsid w:val="00862E21"/>
    <w:rsid w:val="0086346B"/>
    <w:rsid w:val="0086346D"/>
    <w:rsid w:val="0086359C"/>
    <w:rsid w:val="0086379A"/>
    <w:rsid w:val="00863B66"/>
    <w:rsid w:val="00863CD5"/>
    <w:rsid w:val="00863CFF"/>
    <w:rsid w:val="00863D1F"/>
    <w:rsid w:val="00863ED0"/>
    <w:rsid w:val="00863F11"/>
    <w:rsid w:val="00864008"/>
    <w:rsid w:val="0086400B"/>
    <w:rsid w:val="0086403F"/>
    <w:rsid w:val="008641C1"/>
    <w:rsid w:val="0086453B"/>
    <w:rsid w:val="00864556"/>
    <w:rsid w:val="008645DD"/>
    <w:rsid w:val="0086467C"/>
    <w:rsid w:val="008646EA"/>
    <w:rsid w:val="0086478D"/>
    <w:rsid w:val="00864B49"/>
    <w:rsid w:val="00864BBC"/>
    <w:rsid w:val="00864BFF"/>
    <w:rsid w:val="0086501E"/>
    <w:rsid w:val="00865379"/>
    <w:rsid w:val="0086537D"/>
    <w:rsid w:val="008654A6"/>
    <w:rsid w:val="00865568"/>
    <w:rsid w:val="00865599"/>
    <w:rsid w:val="008655BE"/>
    <w:rsid w:val="008655E2"/>
    <w:rsid w:val="0086562A"/>
    <w:rsid w:val="00865637"/>
    <w:rsid w:val="00865705"/>
    <w:rsid w:val="0086579B"/>
    <w:rsid w:val="0086586C"/>
    <w:rsid w:val="00865B77"/>
    <w:rsid w:val="00865EFB"/>
    <w:rsid w:val="00866058"/>
    <w:rsid w:val="008663A9"/>
    <w:rsid w:val="008664E4"/>
    <w:rsid w:val="00866627"/>
    <w:rsid w:val="008666DC"/>
    <w:rsid w:val="00866948"/>
    <w:rsid w:val="0086695B"/>
    <w:rsid w:val="00866A52"/>
    <w:rsid w:val="00866BE6"/>
    <w:rsid w:val="00866F6B"/>
    <w:rsid w:val="00867009"/>
    <w:rsid w:val="00867743"/>
    <w:rsid w:val="0086776E"/>
    <w:rsid w:val="0086789F"/>
    <w:rsid w:val="00867FE7"/>
    <w:rsid w:val="008702B9"/>
    <w:rsid w:val="00870415"/>
    <w:rsid w:val="008705A3"/>
    <w:rsid w:val="0087060D"/>
    <w:rsid w:val="008706C5"/>
    <w:rsid w:val="00870D46"/>
    <w:rsid w:val="00870D8A"/>
    <w:rsid w:val="00870DBA"/>
    <w:rsid w:val="00870E4D"/>
    <w:rsid w:val="008711FB"/>
    <w:rsid w:val="00871415"/>
    <w:rsid w:val="00871519"/>
    <w:rsid w:val="0087193C"/>
    <w:rsid w:val="00871A31"/>
    <w:rsid w:val="00871BB2"/>
    <w:rsid w:val="00872161"/>
    <w:rsid w:val="00872212"/>
    <w:rsid w:val="00872739"/>
    <w:rsid w:val="008727A7"/>
    <w:rsid w:val="00872A79"/>
    <w:rsid w:val="00872ADD"/>
    <w:rsid w:val="00872F24"/>
    <w:rsid w:val="00873096"/>
    <w:rsid w:val="0087358C"/>
    <w:rsid w:val="008736E6"/>
    <w:rsid w:val="00873905"/>
    <w:rsid w:val="00873944"/>
    <w:rsid w:val="00873BF0"/>
    <w:rsid w:val="00873C9F"/>
    <w:rsid w:val="00873E58"/>
    <w:rsid w:val="00873EDD"/>
    <w:rsid w:val="0087420F"/>
    <w:rsid w:val="00874509"/>
    <w:rsid w:val="0087466A"/>
    <w:rsid w:val="00874753"/>
    <w:rsid w:val="00874AB9"/>
    <w:rsid w:val="00874E64"/>
    <w:rsid w:val="00874EC8"/>
    <w:rsid w:val="00874F43"/>
    <w:rsid w:val="008751B8"/>
    <w:rsid w:val="00875305"/>
    <w:rsid w:val="0087599C"/>
    <w:rsid w:val="00875BE9"/>
    <w:rsid w:val="00875FE6"/>
    <w:rsid w:val="0087629B"/>
    <w:rsid w:val="008763A6"/>
    <w:rsid w:val="0087656C"/>
    <w:rsid w:val="00876850"/>
    <w:rsid w:val="00876B0F"/>
    <w:rsid w:val="00876BB0"/>
    <w:rsid w:val="00876CF0"/>
    <w:rsid w:val="00877327"/>
    <w:rsid w:val="0087769E"/>
    <w:rsid w:val="00877909"/>
    <w:rsid w:val="00877A94"/>
    <w:rsid w:val="00877C2B"/>
    <w:rsid w:val="00877C63"/>
    <w:rsid w:val="00877D5A"/>
    <w:rsid w:val="00877F13"/>
    <w:rsid w:val="00880100"/>
    <w:rsid w:val="00880139"/>
    <w:rsid w:val="008804A3"/>
    <w:rsid w:val="008804FE"/>
    <w:rsid w:val="0088057C"/>
    <w:rsid w:val="008805A5"/>
    <w:rsid w:val="008806D4"/>
    <w:rsid w:val="0088085D"/>
    <w:rsid w:val="00880E9E"/>
    <w:rsid w:val="0088110C"/>
    <w:rsid w:val="00881146"/>
    <w:rsid w:val="008817A9"/>
    <w:rsid w:val="00881AE3"/>
    <w:rsid w:val="00881C8D"/>
    <w:rsid w:val="00881CF4"/>
    <w:rsid w:val="00882116"/>
    <w:rsid w:val="0088215E"/>
    <w:rsid w:val="00882217"/>
    <w:rsid w:val="00882586"/>
    <w:rsid w:val="00882594"/>
    <w:rsid w:val="0088282D"/>
    <w:rsid w:val="008828E3"/>
    <w:rsid w:val="00882CB6"/>
    <w:rsid w:val="00883714"/>
    <w:rsid w:val="00883961"/>
    <w:rsid w:val="0088398C"/>
    <w:rsid w:val="008839E0"/>
    <w:rsid w:val="00883D28"/>
    <w:rsid w:val="00883EAF"/>
    <w:rsid w:val="008840FF"/>
    <w:rsid w:val="0088440A"/>
    <w:rsid w:val="00884597"/>
    <w:rsid w:val="0088460F"/>
    <w:rsid w:val="0088467C"/>
    <w:rsid w:val="0088470B"/>
    <w:rsid w:val="008847B6"/>
    <w:rsid w:val="008848C2"/>
    <w:rsid w:val="00884BBC"/>
    <w:rsid w:val="00884C85"/>
    <w:rsid w:val="00884DC3"/>
    <w:rsid w:val="00885335"/>
    <w:rsid w:val="008858F7"/>
    <w:rsid w:val="008859F8"/>
    <w:rsid w:val="00885A10"/>
    <w:rsid w:val="00885B6E"/>
    <w:rsid w:val="00885C70"/>
    <w:rsid w:val="00885EB1"/>
    <w:rsid w:val="00885F54"/>
    <w:rsid w:val="00886323"/>
    <w:rsid w:val="008863B5"/>
    <w:rsid w:val="008866E5"/>
    <w:rsid w:val="00886761"/>
    <w:rsid w:val="00886789"/>
    <w:rsid w:val="00886DE8"/>
    <w:rsid w:val="00887032"/>
    <w:rsid w:val="0088705B"/>
    <w:rsid w:val="008870F6"/>
    <w:rsid w:val="00887211"/>
    <w:rsid w:val="00887D07"/>
    <w:rsid w:val="00887E6D"/>
    <w:rsid w:val="008888B6"/>
    <w:rsid w:val="00890083"/>
    <w:rsid w:val="00890106"/>
    <w:rsid w:val="00890652"/>
    <w:rsid w:val="00890814"/>
    <w:rsid w:val="0089083B"/>
    <w:rsid w:val="0089093A"/>
    <w:rsid w:val="008910E3"/>
    <w:rsid w:val="008912FD"/>
    <w:rsid w:val="00891381"/>
    <w:rsid w:val="008913E7"/>
    <w:rsid w:val="00891427"/>
    <w:rsid w:val="0089159E"/>
    <w:rsid w:val="008916AA"/>
    <w:rsid w:val="00891883"/>
    <w:rsid w:val="00891C79"/>
    <w:rsid w:val="0089225D"/>
    <w:rsid w:val="008924A1"/>
    <w:rsid w:val="008924DA"/>
    <w:rsid w:val="00892500"/>
    <w:rsid w:val="008927E2"/>
    <w:rsid w:val="00892868"/>
    <w:rsid w:val="008929EF"/>
    <w:rsid w:val="00892A28"/>
    <w:rsid w:val="00892A89"/>
    <w:rsid w:val="00892F37"/>
    <w:rsid w:val="00892F67"/>
    <w:rsid w:val="00893154"/>
    <w:rsid w:val="00893198"/>
    <w:rsid w:val="0089322A"/>
    <w:rsid w:val="0089328B"/>
    <w:rsid w:val="008932C3"/>
    <w:rsid w:val="00893414"/>
    <w:rsid w:val="0089346F"/>
    <w:rsid w:val="00893831"/>
    <w:rsid w:val="00893A27"/>
    <w:rsid w:val="008941F1"/>
    <w:rsid w:val="00894350"/>
    <w:rsid w:val="0089447B"/>
    <w:rsid w:val="00894725"/>
    <w:rsid w:val="00894837"/>
    <w:rsid w:val="0089489F"/>
    <w:rsid w:val="00894C1F"/>
    <w:rsid w:val="00894CC5"/>
    <w:rsid w:val="00894E55"/>
    <w:rsid w:val="00894EE9"/>
    <w:rsid w:val="00894FCF"/>
    <w:rsid w:val="00895255"/>
    <w:rsid w:val="00895374"/>
    <w:rsid w:val="00895495"/>
    <w:rsid w:val="008957AC"/>
    <w:rsid w:val="0089597D"/>
    <w:rsid w:val="00895F75"/>
    <w:rsid w:val="00895FC9"/>
    <w:rsid w:val="00896341"/>
    <w:rsid w:val="008965AA"/>
    <w:rsid w:val="008968CC"/>
    <w:rsid w:val="00896919"/>
    <w:rsid w:val="00896C2B"/>
    <w:rsid w:val="00896E28"/>
    <w:rsid w:val="00896E69"/>
    <w:rsid w:val="00897189"/>
    <w:rsid w:val="008972CB"/>
    <w:rsid w:val="00897328"/>
    <w:rsid w:val="00897428"/>
    <w:rsid w:val="008975C0"/>
    <w:rsid w:val="008975DB"/>
    <w:rsid w:val="008978C1"/>
    <w:rsid w:val="008978E0"/>
    <w:rsid w:val="008979E9"/>
    <w:rsid w:val="00897A90"/>
    <w:rsid w:val="00897AF7"/>
    <w:rsid w:val="00897B7C"/>
    <w:rsid w:val="00897EA2"/>
    <w:rsid w:val="00897FF8"/>
    <w:rsid w:val="008A062F"/>
    <w:rsid w:val="008A0783"/>
    <w:rsid w:val="008A07E3"/>
    <w:rsid w:val="008A0D8E"/>
    <w:rsid w:val="008A0E08"/>
    <w:rsid w:val="008A13E0"/>
    <w:rsid w:val="008A1402"/>
    <w:rsid w:val="008A15EB"/>
    <w:rsid w:val="008A18B1"/>
    <w:rsid w:val="008A1B9A"/>
    <w:rsid w:val="008A1BC0"/>
    <w:rsid w:val="008A1C4B"/>
    <w:rsid w:val="008A1FA8"/>
    <w:rsid w:val="008A2491"/>
    <w:rsid w:val="008A24F0"/>
    <w:rsid w:val="008A257F"/>
    <w:rsid w:val="008A280C"/>
    <w:rsid w:val="008A298E"/>
    <w:rsid w:val="008A2F7C"/>
    <w:rsid w:val="008A32F5"/>
    <w:rsid w:val="008A356A"/>
    <w:rsid w:val="008A3660"/>
    <w:rsid w:val="008A369F"/>
    <w:rsid w:val="008A36D6"/>
    <w:rsid w:val="008A3C6F"/>
    <w:rsid w:val="008A3C8B"/>
    <w:rsid w:val="008A3CA5"/>
    <w:rsid w:val="008A3E39"/>
    <w:rsid w:val="008A3EBE"/>
    <w:rsid w:val="008A403B"/>
    <w:rsid w:val="008A418D"/>
    <w:rsid w:val="008A437C"/>
    <w:rsid w:val="008A44A5"/>
    <w:rsid w:val="008A44EC"/>
    <w:rsid w:val="008A45A1"/>
    <w:rsid w:val="008A45A3"/>
    <w:rsid w:val="008A4AF1"/>
    <w:rsid w:val="008A4C88"/>
    <w:rsid w:val="008A51B4"/>
    <w:rsid w:val="008A51F3"/>
    <w:rsid w:val="008A52AA"/>
    <w:rsid w:val="008A543D"/>
    <w:rsid w:val="008A585C"/>
    <w:rsid w:val="008A5AED"/>
    <w:rsid w:val="008A5D5D"/>
    <w:rsid w:val="008A5F71"/>
    <w:rsid w:val="008A5F97"/>
    <w:rsid w:val="008A5FDC"/>
    <w:rsid w:val="008A6249"/>
    <w:rsid w:val="008A62EB"/>
    <w:rsid w:val="008A6478"/>
    <w:rsid w:val="008A6C5D"/>
    <w:rsid w:val="008A70EB"/>
    <w:rsid w:val="008A76D7"/>
    <w:rsid w:val="008A792A"/>
    <w:rsid w:val="008A7DC5"/>
    <w:rsid w:val="008B01F2"/>
    <w:rsid w:val="008B0348"/>
    <w:rsid w:val="008B0614"/>
    <w:rsid w:val="008B0A1C"/>
    <w:rsid w:val="008B0A63"/>
    <w:rsid w:val="008B0A76"/>
    <w:rsid w:val="008B0BE6"/>
    <w:rsid w:val="008B0E88"/>
    <w:rsid w:val="008B0EAE"/>
    <w:rsid w:val="008B11F9"/>
    <w:rsid w:val="008B1318"/>
    <w:rsid w:val="008B1A24"/>
    <w:rsid w:val="008B1CEA"/>
    <w:rsid w:val="008B1EF8"/>
    <w:rsid w:val="008B20E0"/>
    <w:rsid w:val="008B21B8"/>
    <w:rsid w:val="008B223A"/>
    <w:rsid w:val="008B2292"/>
    <w:rsid w:val="008B25C4"/>
    <w:rsid w:val="008B28C6"/>
    <w:rsid w:val="008B2927"/>
    <w:rsid w:val="008B2991"/>
    <w:rsid w:val="008B29AC"/>
    <w:rsid w:val="008B2D81"/>
    <w:rsid w:val="008B2FA9"/>
    <w:rsid w:val="008B315C"/>
    <w:rsid w:val="008B356D"/>
    <w:rsid w:val="008B372D"/>
    <w:rsid w:val="008B393D"/>
    <w:rsid w:val="008B3945"/>
    <w:rsid w:val="008B3B85"/>
    <w:rsid w:val="008B3BD3"/>
    <w:rsid w:val="008B3CC2"/>
    <w:rsid w:val="008B3F92"/>
    <w:rsid w:val="008B3F9D"/>
    <w:rsid w:val="008B4678"/>
    <w:rsid w:val="008B4719"/>
    <w:rsid w:val="008B50CD"/>
    <w:rsid w:val="008B51AA"/>
    <w:rsid w:val="008B52C9"/>
    <w:rsid w:val="008B52E7"/>
    <w:rsid w:val="008B5363"/>
    <w:rsid w:val="008B54E5"/>
    <w:rsid w:val="008B55B2"/>
    <w:rsid w:val="008B5A29"/>
    <w:rsid w:val="008B5BDF"/>
    <w:rsid w:val="008B5EA8"/>
    <w:rsid w:val="008B62DE"/>
    <w:rsid w:val="008B6955"/>
    <w:rsid w:val="008B69BF"/>
    <w:rsid w:val="008B6BC6"/>
    <w:rsid w:val="008B6C45"/>
    <w:rsid w:val="008B6D0F"/>
    <w:rsid w:val="008B6D1B"/>
    <w:rsid w:val="008B6D3D"/>
    <w:rsid w:val="008B708A"/>
    <w:rsid w:val="008B70A9"/>
    <w:rsid w:val="008B70E2"/>
    <w:rsid w:val="008B7150"/>
    <w:rsid w:val="008B72B2"/>
    <w:rsid w:val="008B72F8"/>
    <w:rsid w:val="008B73DE"/>
    <w:rsid w:val="008B7580"/>
    <w:rsid w:val="008B77BB"/>
    <w:rsid w:val="008B7A15"/>
    <w:rsid w:val="008B7A6F"/>
    <w:rsid w:val="008B7B4F"/>
    <w:rsid w:val="008B7C42"/>
    <w:rsid w:val="008B7C75"/>
    <w:rsid w:val="008B7FDE"/>
    <w:rsid w:val="008C0117"/>
    <w:rsid w:val="008C02C3"/>
    <w:rsid w:val="008C0557"/>
    <w:rsid w:val="008C0808"/>
    <w:rsid w:val="008C120F"/>
    <w:rsid w:val="008C12D8"/>
    <w:rsid w:val="008C1FD2"/>
    <w:rsid w:val="008C22AC"/>
    <w:rsid w:val="008C23D1"/>
    <w:rsid w:val="008C2642"/>
    <w:rsid w:val="008C2656"/>
    <w:rsid w:val="008C2A58"/>
    <w:rsid w:val="008C2A7C"/>
    <w:rsid w:val="008C3124"/>
    <w:rsid w:val="008C3138"/>
    <w:rsid w:val="008C3508"/>
    <w:rsid w:val="008C3E3E"/>
    <w:rsid w:val="008C41F0"/>
    <w:rsid w:val="008C42CC"/>
    <w:rsid w:val="008C44F9"/>
    <w:rsid w:val="008C4657"/>
    <w:rsid w:val="008C4747"/>
    <w:rsid w:val="008C47E2"/>
    <w:rsid w:val="008C4B28"/>
    <w:rsid w:val="008C4B8B"/>
    <w:rsid w:val="008C4C38"/>
    <w:rsid w:val="008C4F29"/>
    <w:rsid w:val="008C50A3"/>
    <w:rsid w:val="008C50D1"/>
    <w:rsid w:val="008C51D7"/>
    <w:rsid w:val="008C5620"/>
    <w:rsid w:val="008C564F"/>
    <w:rsid w:val="008C57D4"/>
    <w:rsid w:val="008C5B58"/>
    <w:rsid w:val="008C6142"/>
    <w:rsid w:val="008C656B"/>
    <w:rsid w:val="008C65B4"/>
    <w:rsid w:val="008C68EC"/>
    <w:rsid w:val="008C6A8A"/>
    <w:rsid w:val="008C6C86"/>
    <w:rsid w:val="008C6FFB"/>
    <w:rsid w:val="008C72B7"/>
    <w:rsid w:val="008C7467"/>
    <w:rsid w:val="008C74B5"/>
    <w:rsid w:val="008C7884"/>
    <w:rsid w:val="008C791E"/>
    <w:rsid w:val="008C79E8"/>
    <w:rsid w:val="008D01A6"/>
    <w:rsid w:val="008D0282"/>
    <w:rsid w:val="008D03F2"/>
    <w:rsid w:val="008D0885"/>
    <w:rsid w:val="008D0941"/>
    <w:rsid w:val="008D0965"/>
    <w:rsid w:val="008D0D50"/>
    <w:rsid w:val="008D0D8E"/>
    <w:rsid w:val="008D182F"/>
    <w:rsid w:val="008D1CED"/>
    <w:rsid w:val="008D1EE0"/>
    <w:rsid w:val="008D1F76"/>
    <w:rsid w:val="008D2079"/>
    <w:rsid w:val="008D215E"/>
    <w:rsid w:val="008D221A"/>
    <w:rsid w:val="008D26EB"/>
    <w:rsid w:val="008D270A"/>
    <w:rsid w:val="008D275F"/>
    <w:rsid w:val="008D2902"/>
    <w:rsid w:val="008D298F"/>
    <w:rsid w:val="008D3680"/>
    <w:rsid w:val="008D37F1"/>
    <w:rsid w:val="008D3800"/>
    <w:rsid w:val="008D3B8A"/>
    <w:rsid w:val="008D3BC5"/>
    <w:rsid w:val="008D3BE1"/>
    <w:rsid w:val="008D3F0D"/>
    <w:rsid w:val="008D3F75"/>
    <w:rsid w:val="008D4373"/>
    <w:rsid w:val="008D4E7F"/>
    <w:rsid w:val="008D4EA2"/>
    <w:rsid w:val="008D4EC8"/>
    <w:rsid w:val="008D4F7E"/>
    <w:rsid w:val="008D5170"/>
    <w:rsid w:val="008D52AE"/>
    <w:rsid w:val="008D5A7E"/>
    <w:rsid w:val="008D613E"/>
    <w:rsid w:val="008D632E"/>
    <w:rsid w:val="008D6457"/>
    <w:rsid w:val="008D6643"/>
    <w:rsid w:val="008D66F0"/>
    <w:rsid w:val="008D682A"/>
    <w:rsid w:val="008D686B"/>
    <w:rsid w:val="008D6984"/>
    <w:rsid w:val="008D6E49"/>
    <w:rsid w:val="008D6ED0"/>
    <w:rsid w:val="008D6F95"/>
    <w:rsid w:val="008D70BA"/>
    <w:rsid w:val="008D751C"/>
    <w:rsid w:val="008D7532"/>
    <w:rsid w:val="008D756E"/>
    <w:rsid w:val="008D7828"/>
    <w:rsid w:val="008D7865"/>
    <w:rsid w:val="008D7D11"/>
    <w:rsid w:val="008D7DC5"/>
    <w:rsid w:val="008E001B"/>
    <w:rsid w:val="008E02F7"/>
    <w:rsid w:val="008E0369"/>
    <w:rsid w:val="008E037E"/>
    <w:rsid w:val="008E051C"/>
    <w:rsid w:val="008E0593"/>
    <w:rsid w:val="008E0799"/>
    <w:rsid w:val="008E0B78"/>
    <w:rsid w:val="008E0E02"/>
    <w:rsid w:val="008E0E76"/>
    <w:rsid w:val="008E116A"/>
    <w:rsid w:val="008E11EA"/>
    <w:rsid w:val="008E1294"/>
    <w:rsid w:val="008E13FC"/>
    <w:rsid w:val="008E14EF"/>
    <w:rsid w:val="008E18D4"/>
    <w:rsid w:val="008E196B"/>
    <w:rsid w:val="008E1A57"/>
    <w:rsid w:val="008E1D62"/>
    <w:rsid w:val="008E1E65"/>
    <w:rsid w:val="008E23E1"/>
    <w:rsid w:val="008E2543"/>
    <w:rsid w:val="008E2635"/>
    <w:rsid w:val="008E26FD"/>
    <w:rsid w:val="008E27D1"/>
    <w:rsid w:val="008E2B1F"/>
    <w:rsid w:val="008E2C2D"/>
    <w:rsid w:val="008E2E0D"/>
    <w:rsid w:val="008E2EEB"/>
    <w:rsid w:val="008E30A1"/>
    <w:rsid w:val="008E324D"/>
    <w:rsid w:val="008E343A"/>
    <w:rsid w:val="008E3462"/>
    <w:rsid w:val="008E3898"/>
    <w:rsid w:val="008E38D3"/>
    <w:rsid w:val="008E398A"/>
    <w:rsid w:val="008E3A81"/>
    <w:rsid w:val="008E3BC5"/>
    <w:rsid w:val="008E3CE8"/>
    <w:rsid w:val="008E3E2E"/>
    <w:rsid w:val="008E3F1D"/>
    <w:rsid w:val="008E4015"/>
    <w:rsid w:val="008E4195"/>
    <w:rsid w:val="008E4259"/>
    <w:rsid w:val="008E42A9"/>
    <w:rsid w:val="008E4353"/>
    <w:rsid w:val="008E4355"/>
    <w:rsid w:val="008E445C"/>
    <w:rsid w:val="008E4598"/>
    <w:rsid w:val="008E45A9"/>
    <w:rsid w:val="008E48BF"/>
    <w:rsid w:val="008E48DE"/>
    <w:rsid w:val="008E4A08"/>
    <w:rsid w:val="008E4A17"/>
    <w:rsid w:val="008E4B57"/>
    <w:rsid w:val="008E4D41"/>
    <w:rsid w:val="008E4E3E"/>
    <w:rsid w:val="008E4F53"/>
    <w:rsid w:val="008E4FBF"/>
    <w:rsid w:val="008E505F"/>
    <w:rsid w:val="008E5157"/>
    <w:rsid w:val="008E539C"/>
    <w:rsid w:val="008E5413"/>
    <w:rsid w:val="008E543B"/>
    <w:rsid w:val="008E5516"/>
    <w:rsid w:val="008E553A"/>
    <w:rsid w:val="008E5BED"/>
    <w:rsid w:val="008E5F9C"/>
    <w:rsid w:val="008E6585"/>
    <w:rsid w:val="008E66FE"/>
    <w:rsid w:val="008E6B19"/>
    <w:rsid w:val="008E6DB3"/>
    <w:rsid w:val="008E71E5"/>
    <w:rsid w:val="008E751D"/>
    <w:rsid w:val="008E7A75"/>
    <w:rsid w:val="008E7CFB"/>
    <w:rsid w:val="008E7D32"/>
    <w:rsid w:val="008F0011"/>
    <w:rsid w:val="008F015C"/>
    <w:rsid w:val="008F0176"/>
    <w:rsid w:val="008F03F4"/>
    <w:rsid w:val="008F0430"/>
    <w:rsid w:val="008F0467"/>
    <w:rsid w:val="008F049B"/>
    <w:rsid w:val="008F0B77"/>
    <w:rsid w:val="008F107A"/>
    <w:rsid w:val="008F1357"/>
    <w:rsid w:val="008F14AB"/>
    <w:rsid w:val="008F1503"/>
    <w:rsid w:val="008F1534"/>
    <w:rsid w:val="008F1839"/>
    <w:rsid w:val="008F199C"/>
    <w:rsid w:val="008F1B05"/>
    <w:rsid w:val="008F1B83"/>
    <w:rsid w:val="008F20FA"/>
    <w:rsid w:val="008F2339"/>
    <w:rsid w:val="008F2657"/>
    <w:rsid w:val="008F2955"/>
    <w:rsid w:val="008F2A87"/>
    <w:rsid w:val="008F2F6A"/>
    <w:rsid w:val="008F2FB7"/>
    <w:rsid w:val="008F2FF2"/>
    <w:rsid w:val="008F3148"/>
    <w:rsid w:val="008F331D"/>
    <w:rsid w:val="008F3364"/>
    <w:rsid w:val="008F337E"/>
    <w:rsid w:val="008F3596"/>
    <w:rsid w:val="008F3B60"/>
    <w:rsid w:val="008F407B"/>
    <w:rsid w:val="008F4154"/>
    <w:rsid w:val="008F422B"/>
    <w:rsid w:val="008F441A"/>
    <w:rsid w:val="008F45BC"/>
    <w:rsid w:val="008F45E6"/>
    <w:rsid w:val="008F4925"/>
    <w:rsid w:val="008F4CE7"/>
    <w:rsid w:val="008F511E"/>
    <w:rsid w:val="008F52D1"/>
    <w:rsid w:val="008F536E"/>
    <w:rsid w:val="008F53A9"/>
    <w:rsid w:val="008F53EF"/>
    <w:rsid w:val="008F5666"/>
    <w:rsid w:val="008F57A2"/>
    <w:rsid w:val="008F58E1"/>
    <w:rsid w:val="008F597F"/>
    <w:rsid w:val="008F5AE4"/>
    <w:rsid w:val="008F5B43"/>
    <w:rsid w:val="008F5CBB"/>
    <w:rsid w:val="008F5ED9"/>
    <w:rsid w:val="008F5F77"/>
    <w:rsid w:val="008F601F"/>
    <w:rsid w:val="008F614D"/>
    <w:rsid w:val="008F6202"/>
    <w:rsid w:val="008F623C"/>
    <w:rsid w:val="008F62F9"/>
    <w:rsid w:val="008F6352"/>
    <w:rsid w:val="008F63AE"/>
    <w:rsid w:val="008F663A"/>
    <w:rsid w:val="008F6657"/>
    <w:rsid w:val="008F66A9"/>
    <w:rsid w:val="008F6BE4"/>
    <w:rsid w:val="008F6C21"/>
    <w:rsid w:val="008F6D30"/>
    <w:rsid w:val="008F725D"/>
    <w:rsid w:val="008F736A"/>
    <w:rsid w:val="008F73B3"/>
    <w:rsid w:val="008F74F7"/>
    <w:rsid w:val="008F7557"/>
    <w:rsid w:val="008F76B1"/>
    <w:rsid w:val="008F7845"/>
    <w:rsid w:val="008F78B2"/>
    <w:rsid w:val="008F79CD"/>
    <w:rsid w:val="008F7CBD"/>
    <w:rsid w:val="008F7D8D"/>
    <w:rsid w:val="009004CD"/>
    <w:rsid w:val="00900563"/>
    <w:rsid w:val="0090079D"/>
    <w:rsid w:val="00900977"/>
    <w:rsid w:val="00900AA4"/>
    <w:rsid w:val="00900FA6"/>
    <w:rsid w:val="0090114B"/>
    <w:rsid w:val="00901195"/>
    <w:rsid w:val="0090135C"/>
    <w:rsid w:val="00901396"/>
    <w:rsid w:val="00901398"/>
    <w:rsid w:val="00901972"/>
    <w:rsid w:val="009019DF"/>
    <w:rsid w:val="00901E88"/>
    <w:rsid w:val="00901FE3"/>
    <w:rsid w:val="00902239"/>
    <w:rsid w:val="00902557"/>
    <w:rsid w:val="00902749"/>
    <w:rsid w:val="00902C85"/>
    <w:rsid w:val="00902ED8"/>
    <w:rsid w:val="0090347F"/>
    <w:rsid w:val="00903567"/>
    <w:rsid w:val="0090378A"/>
    <w:rsid w:val="00903C26"/>
    <w:rsid w:val="00903D27"/>
    <w:rsid w:val="00903E63"/>
    <w:rsid w:val="00903F8B"/>
    <w:rsid w:val="009040B7"/>
    <w:rsid w:val="009040E5"/>
    <w:rsid w:val="00904179"/>
    <w:rsid w:val="009042FA"/>
    <w:rsid w:val="00904685"/>
    <w:rsid w:val="0090495B"/>
    <w:rsid w:val="00904AD6"/>
    <w:rsid w:val="00904B8B"/>
    <w:rsid w:val="00904DC7"/>
    <w:rsid w:val="00905123"/>
    <w:rsid w:val="00905ABA"/>
    <w:rsid w:val="00905D4E"/>
    <w:rsid w:val="00905EEC"/>
    <w:rsid w:val="00905F95"/>
    <w:rsid w:val="00906133"/>
    <w:rsid w:val="009062CE"/>
    <w:rsid w:val="00906323"/>
    <w:rsid w:val="009066F3"/>
    <w:rsid w:val="00906720"/>
    <w:rsid w:val="009067E1"/>
    <w:rsid w:val="009069B9"/>
    <w:rsid w:val="00906C77"/>
    <w:rsid w:val="00906C92"/>
    <w:rsid w:val="00906D02"/>
    <w:rsid w:val="0090702A"/>
    <w:rsid w:val="00907812"/>
    <w:rsid w:val="00907940"/>
    <w:rsid w:val="009079F1"/>
    <w:rsid w:val="00907A46"/>
    <w:rsid w:val="00907D84"/>
    <w:rsid w:val="00907EBD"/>
    <w:rsid w:val="00907F3F"/>
    <w:rsid w:val="00910160"/>
    <w:rsid w:val="00910403"/>
    <w:rsid w:val="00910826"/>
    <w:rsid w:val="00910A95"/>
    <w:rsid w:val="00910BBA"/>
    <w:rsid w:val="00910F6D"/>
    <w:rsid w:val="009117EC"/>
    <w:rsid w:val="00912472"/>
    <w:rsid w:val="009129EC"/>
    <w:rsid w:val="00912B20"/>
    <w:rsid w:val="00912BF9"/>
    <w:rsid w:val="009131C7"/>
    <w:rsid w:val="00913524"/>
    <w:rsid w:val="009136C6"/>
    <w:rsid w:val="00913CC2"/>
    <w:rsid w:val="00913D48"/>
    <w:rsid w:val="009141AE"/>
    <w:rsid w:val="0091426F"/>
    <w:rsid w:val="00914339"/>
    <w:rsid w:val="00914396"/>
    <w:rsid w:val="0091446A"/>
    <w:rsid w:val="009145FD"/>
    <w:rsid w:val="009147AC"/>
    <w:rsid w:val="009147C1"/>
    <w:rsid w:val="00914C17"/>
    <w:rsid w:val="00914CB1"/>
    <w:rsid w:val="00914DCC"/>
    <w:rsid w:val="00914ED0"/>
    <w:rsid w:val="009150B5"/>
    <w:rsid w:val="0091517D"/>
    <w:rsid w:val="00915682"/>
    <w:rsid w:val="00915777"/>
    <w:rsid w:val="009157EC"/>
    <w:rsid w:val="00915892"/>
    <w:rsid w:val="00915AFA"/>
    <w:rsid w:val="00915C08"/>
    <w:rsid w:val="00915C39"/>
    <w:rsid w:val="00915CEC"/>
    <w:rsid w:val="00915E7E"/>
    <w:rsid w:val="00915ECC"/>
    <w:rsid w:val="00915F91"/>
    <w:rsid w:val="00916131"/>
    <w:rsid w:val="00916263"/>
    <w:rsid w:val="00916270"/>
    <w:rsid w:val="00916336"/>
    <w:rsid w:val="00916DEA"/>
    <w:rsid w:val="00916E2D"/>
    <w:rsid w:val="00916FDD"/>
    <w:rsid w:val="009172D0"/>
    <w:rsid w:val="00917328"/>
    <w:rsid w:val="0091762D"/>
    <w:rsid w:val="009177C6"/>
    <w:rsid w:val="00917809"/>
    <w:rsid w:val="00917C9C"/>
    <w:rsid w:val="00917F41"/>
    <w:rsid w:val="0091E75D"/>
    <w:rsid w:val="00920179"/>
    <w:rsid w:val="00920379"/>
    <w:rsid w:val="00920474"/>
    <w:rsid w:val="009204F5"/>
    <w:rsid w:val="00920505"/>
    <w:rsid w:val="0092067D"/>
    <w:rsid w:val="009206C5"/>
    <w:rsid w:val="009206D3"/>
    <w:rsid w:val="00920857"/>
    <w:rsid w:val="00920C9B"/>
    <w:rsid w:val="00920E32"/>
    <w:rsid w:val="00920F84"/>
    <w:rsid w:val="00920F9D"/>
    <w:rsid w:val="00920FB2"/>
    <w:rsid w:val="00921574"/>
    <w:rsid w:val="009219BF"/>
    <w:rsid w:val="00921AD9"/>
    <w:rsid w:val="00921B4D"/>
    <w:rsid w:val="00921B5B"/>
    <w:rsid w:val="00921BB9"/>
    <w:rsid w:val="00921D5C"/>
    <w:rsid w:val="00921F63"/>
    <w:rsid w:val="009220AC"/>
    <w:rsid w:val="00922554"/>
    <w:rsid w:val="00922627"/>
    <w:rsid w:val="00922B96"/>
    <w:rsid w:val="00922DD8"/>
    <w:rsid w:val="00922FD3"/>
    <w:rsid w:val="009230AA"/>
    <w:rsid w:val="00923584"/>
    <w:rsid w:val="00923948"/>
    <w:rsid w:val="00923EA8"/>
    <w:rsid w:val="00923EEB"/>
    <w:rsid w:val="009241EF"/>
    <w:rsid w:val="0092426E"/>
    <w:rsid w:val="00924330"/>
    <w:rsid w:val="0092436C"/>
    <w:rsid w:val="009244C6"/>
    <w:rsid w:val="0092460B"/>
    <w:rsid w:val="0092465A"/>
    <w:rsid w:val="0092483E"/>
    <w:rsid w:val="009248EB"/>
    <w:rsid w:val="00924966"/>
    <w:rsid w:val="00924C5F"/>
    <w:rsid w:val="00925035"/>
    <w:rsid w:val="009254AD"/>
    <w:rsid w:val="00925A1E"/>
    <w:rsid w:val="00925CC3"/>
    <w:rsid w:val="00926526"/>
    <w:rsid w:val="00926621"/>
    <w:rsid w:val="00926942"/>
    <w:rsid w:val="00926A92"/>
    <w:rsid w:val="00927280"/>
    <w:rsid w:val="0092739C"/>
    <w:rsid w:val="00927B2E"/>
    <w:rsid w:val="00927BDD"/>
    <w:rsid w:val="00927BE5"/>
    <w:rsid w:val="00927D1F"/>
    <w:rsid w:val="00927FAF"/>
    <w:rsid w:val="009300F7"/>
    <w:rsid w:val="00930180"/>
    <w:rsid w:val="009301DA"/>
    <w:rsid w:val="0093021F"/>
    <w:rsid w:val="009303E8"/>
    <w:rsid w:val="00930417"/>
    <w:rsid w:val="00930623"/>
    <w:rsid w:val="00930B34"/>
    <w:rsid w:val="00930E95"/>
    <w:rsid w:val="00931077"/>
    <w:rsid w:val="009315F1"/>
    <w:rsid w:val="00931799"/>
    <w:rsid w:val="00931A62"/>
    <w:rsid w:val="00931C02"/>
    <w:rsid w:val="00931FD3"/>
    <w:rsid w:val="0093212E"/>
    <w:rsid w:val="00932131"/>
    <w:rsid w:val="009325E9"/>
    <w:rsid w:val="00932745"/>
    <w:rsid w:val="00932B40"/>
    <w:rsid w:val="00932BD5"/>
    <w:rsid w:val="00932D1E"/>
    <w:rsid w:val="00932ED9"/>
    <w:rsid w:val="009330B3"/>
    <w:rsid w:val="0093335C"/>
    <w:rsid w:val="009333F9"/>
    <w:rsid w:val="00933445"/>
    <w:rsid w:val="0093352C"/>
    <w:rsid w:val="009335AE"/>
    <w:rsid w:val="009335ED"/>
    <w:rsid w:val="0093360C"/>
    <w:rsid w:val="009336A4"/>
    <w:rsid w:val="00933761"/>
    <w:rsid w:val="009337ED"/>
    <w:rsid w:val="0093381B"/>
    <w:rsid w:val="009338B4"/>
    <w:rsid w:val="009338FD"/>
    <w:rsid w:val="00933A7C"/>
    <w:rsid w:val="00933D04"/>
    <w:rsid w:val="00933DB4"/>
    <w:rsid w:val="00933E42"/>
    <w:rsid w:val="009342E1"/>
    <w:rsid w:val="009343B6"/>
    <w:rsid w:val="0093450D"/>
    <w:rsid w:val="009345A5"/>
    <w:rsid w:val="00934919"/>
    <w:rsid w:val="0093493A"/>
    <w:rsid w:val="00934C79"/>
    <w:rsid w:val="00934F1A"/>
    <w:rsid w:val="00934FC4"/>
    <w:rsid w:val="00935080"/>
    <w:rsid w:val="00935279"/>
    <w:rsid w:val="009355FC"/>
    <w:rsid w:val="00935619"/>
    <w:rsid w:val="009356DF"/>
    <w:rsid w:val="00935B1A"/>
    <w:rsid w:val="00935BE4"/>
    <w:rsid w:val="00935D7F"/>
    <w:rsid w:val="00935DBD"/>
    <w:rsid w:val="00936117"/>
    <w:rsid w:val="009362D3"/>
    <w:rsid w:val="00936572"/>
    <w:rsid w:val="009366BE"/>
    <w:rsid w:val="0093675A"/>
    <w:rsid w:val="009369BC"/>
    <w:rsid w:val="00936B17"/>
    <w:rsid w:val="00936B4B"/>
    <w:rsid w:val="00936DA7"/>
    <w:rsid w:val="00936E10"/>
    <w:rsid w:val="00937061"/>
    <w:rsid w:val="009371A8"/>
    <w:rsid w:val="00937267"/>
    <w:rsid w:val="0093731E"/>
    <w:rsid w:val="009374AB"/>
    <w:rsid w:val="00937557"/>
    <w:rsid w:val="009375B1"/>
    <w:rsid w:val="009376F4"/>
    <w:rsid w:val="009377C3"/>
    <w:rsid w:val="00937906"/>
    <w:rsid w:val="00937945"/>
    <w:rsid w:val="009379A6"/>
    <w:rsid w:val="00937C89"/>
    <w:rsid w:val="00937ECF"/>
    <w:rsid w:val="00937ED9"/>
    <w:rsid w:val="0094051A"/>
    <w:rsid w:val="0094067D"/>
    <w:rsid w:val="009407DD"/>
    <w:rsid w:val="00940C4A"/>
    <w:rsid w:val="00940E8E"/>
    <w:rsid w:val="00940F1E"/>
    <w:rsid w:val="0094108B"/>
    <w:rsid w:val="009411AB"/>
    <w:rsid w:val="00941811"/>
    <w:rsid w:val="00941916"/>
    <w:rsid w:val="00941C24"/>
    <w:rsid w:val="00941D50"/>
    <w:rsid w:val="00941E9C"/>
    <w:rsid w:val="0094209C"/>
    <w:rsid w:val="0094223A"/>
    <w:rsid w:val="0094239F"/>
    <w:rsid w:val="009423C9"/>
    <w:rsid w:val="00942538"/>
    <w:rsid w:val="0094257F"/>
    <w:rsid w:val="00942836"/>
    <w:rsid w:val="0094284B"/>
    <w:rsid w:val="009428D0"/>
    <w:rsid w:val="00942B27"/>
    <w:rsid w:val="00942BA0"/>
    <w:rsid w:val="00942C19"/>
    <w:rsid w:val="00942C27"/>
    <w:rsid w:val="00942CCA"/>
    <w:rsid w:val="00942E15"/>
    <w:rsid w:val="00942E40"/>
    <w:rsid w:val="00943065"/>
    <w:rsid w:val="009433CC"/>
    <w:rsid w:val="009434DC"/>
    <w:rsid w:val="0094366C"/>
    <w:rsid w:val="00943770"/>
    <w:rsid w:val="00943BBB"/>
    <w:rsid w:val="00943BDF"/>
    <w:rsid w:val="00943CCF"/>
    <w:rsid w:val="00943E0D"/>
    <w:rsid w:val="00943E13"/>
    <w:rsid w:val="00943F5C"/>
    <w:rsid w:val="00944192"/>
    <w:rsid w:val="009445DD"/>
    <w:rsid w:val="0094465C"/>
    <w:rsid w:val="00944A7D"/>
    <w:rsid w:val="00944B23"/>
    <w:rsid w:val="00944EB0"/>
    <w:rsid w:val="00944EC9"/>
    <w:rsid w:val="00944FCD"/>
    <w:rsid w:val="00945188"/>
    <w:rsid w:val="0094545E"/>
    <w:rsid w:val="00945885"/>
    <w:rsid w:val="009458D2"/>
    <w:rsid w:val="009459DD"/>
    <w:rsid w:val="00945C3E"/>
    <w:rsid w:val="00945CB6"/>
    <w:rsid w:val="00946320"/>
    <w:rsid w:val="009463D1"/>
    <w:rsid w:val="009465DC"/>
    <w:rsid w:val="00946879"/>
    <w:rsid w:val="00946C56"/>
    <w:rsid w:val="00946FE8"/>
    <w:rsid w:val="00947426"/>
    <w:rsid w:val="00947486"/>
    <w:rsid w:val="009476C8"/>
    <w:rsid w:val="00947A50"/>
    <w:rsid w:val="00947D2D"/>
    <w:rsid w:val="00947D3A"/>
    <w:rsid w:val="00947EFC"/>
    <w:rsid w:val="00950033"/>
    <w:rsid w:val="0095066E"/>
    <w:rsid w:val="00950751"/>
    <w:rsid w:val="00950BD4"/>
    <w:rsid w:val="00950D13"/>
    <w:rsid w:val="009510CB"/>
    <w:rsid w:val="009512BF"/>
    <w:rsid w:val="009512E7"/>
    <w:rsid w:val="0095130F"/>
    <w:rsid w:val="00951792"/>
    <w:rsid w:val="009517E3"/>
    <w:rsid w:val="00951982"/>
    <w:rsid w:val="00951A90"/>
    <w:rsid w:val="00951BFA"/>
    <w:rsid w:val="00952308"/>
    <w:rsid w:val="0095251F"/>
    <w:rsid w:val="0095274B"/>
    <w:rsid w:val="0095287E"/>
    <w:rsid w:val="00952A59"/>
    <w:rsid w:val="00952F48"/>
    <w:rsid w:val="009530DF"/>
    <w:rsid w:val="00953132"/>
    <w:rsid w:val="00953151"/>
    <w:rsid w:val="009531ED"/>
    <w:rsid w:val="009537A0"/>
    <w:rsid w:val="00953907"/>
    <w:rsid w:val="00953994"/>
    <w:rsid w:val="00954042"/>
    <w:rsid w:val="00954071"/>
    <w:rsid w:val="00954335"/>
    <w:rsid w:val="009543E4"/>
    <w:rsid w:val="009544A6"/>
    <w:rsid w:val="00954665"/>
    <w:rsid w:val="009548CD"/>
    <w:rsid w:val="00954C5D"/>
    <w:rsid w:val="00954E4B"/>
    <w:rsid w:val="00954EFD"/>
    <w:rsid w:val="00954FF8"/>
    <w:rsid w:val="00955039"/>
    <w:rsid w:val="009554B0"/>
    <w:rsid w:val="00955599"/>
    <w:rsid w:val="00955737"/>
    <w:rsid w:val="009559B5"/>
    <w:rsid w:val="00955BE9"/>
    <w:rsid w:val="00955E22"/>
    <w:rsid w:val="0095610E"/>
    <w:rsid w:val="009564BD"/>
    <w:rsid w:val="009564DE"/>
    <w:rsid w:val="00956558"/>
    <w:rsid w:val="0095674F"/>
    <w:rsid w:val="0095688B"/>
    <w:rsid w:val="00956AB3"/>
    <w:rsid w:val="00956B2A"/>
    <w:rsid w:val="00956B4F"/>
    <w:rsid w:val="00956C9E"/>
    <w:rsid w:val="00956DB3"/>
    <w:rsid w:val="00956DB8"/>
    <w:rsid w:val="00957207"/>
    <w:rsid w:val="009576ED"/>
    <w:rsid w:val="00957CEC"/>
    <w:rsid w:val="0095EF15"/>
    <w:rsid w:val="00960037"/>
    <w:rsid w:val="0096011C"/>
    <w:rsid w:val="0096024E"/>
    <w:rsid w:val="009604DF"/>
    <w:rsid w:val="009604FB"/>
    <w:rsid w:val="00960878"/>
    <w:rsid w:val="009608FC"/>
    <w:rsid w:val="00960C30"/>
    <w:rsid w:val="00960C74"/>
    <w:rsid w:val="00960D9A"/>
    <w:rsid w:val="00960E40"/>
    <w:rsid w:val="00960E47"/>
    <w:rsid w:val="00961762"/>
    <w:rsid w:val="009620FE"/>
    <w:rsid w:val="009621C5"/>
    <w:rsid w:val="00962A5B"/>
    <w:rsid w:val="00962D0F"/>
    <w:rsid w:val="00962D81"/>
    <w:rsid w:val="0096303C"/>
    <w:rsid w:val="0096331C"/>
    <w:rsid w:val="00963626"/>
    <w:rsid w:val="00963A39"/>
    <w:rsid w:val="00963AB4"/>
    <w:rsid w:val="00963EF7"/>
    <w:rsid w:val="00964056"/>
    <w:rsid w:val="00964059"/>
    <w:rsid w:val="0096436D"/>
    <w:rsid w:val="009644E7"/>
    <w:rsid w:val="00964522"/>
    <w:rsid w:val="009647B5"/>
    <w:rsid w:val="009649C3"/>
    <w:rsid w:val="00964A05"/>
    <w:rsid w:val="00964C23"/>
    <w:rsid w:val="00965028"/>
    <w:rsid w:val="0096518F"/>
    <w:rsid w:val="009653A4"/>
    <w:rsid w:val="00965A54"/>
    <w:rsid w:val="00965CA3"/>
    <w:rsid w:val="00965EF4"/>
    <w:rsid w:val="0096658F"/>
    <w:rsid w:val="00966842"/>
    <w:rsid w:val="00966A67"/>
    <w:rsid w:val="00966B25"/>
    <w:rsid w:val="00966BE6"/>
    <w:rsid w:val="00966E8D"/>
    <w:rsid w:val="00966FAF"/>
    <w:rsid w:val="00967068"/>
    <w:rsid w:val="009671D0"/>
    <w:rsid w:val="00967241"/>
    <w:rsid w:val="009672E5"/>
    <w:rsid w:val="009674ED"/>
    <w:rsid w:val="00967707"/>
    <w:rsid w:val="00967858"/>
    <w:rsid w:val="00967B86"/>
    <w:rsid w:val="00967C6E"/>
    <w:rsid w:val="00967CD5"/>
    <w:rsid w:val="00967DB1"/>
    <w:rsid w:val="00967F66"/>
    <w:rsid w:val="00967FA0"/>
    <w:rsid w:val="00970154"/>
    <w:rsid w:val="00970318"/>
    <w:rsid w:val="009703CF"/>
    <w:rsid w:val="00970529"/>
    <w:rsid w:val="0097054D"/>
    <w:rsid w:val="00970629"/>
    <w:rsid w:val="00970969"/>
    <w:rsid w:val="00970B7B"/>
    <w:rsid w:val="00970D8E"/>
    <w:rsid w:val="00970E1B"/>
    <w:rsid w:val="00971036"/>
    <w:rsid w:val="00971166"/>
    <w:rsid w:val="00971182"/>
    <w:rsid w:val="00971226"/>
    <w:rsid w:val="00971287"/>
    <w:rsid w:val="009713B0"/>
    <w:rsid w:val="009715A4"/>
    <w:rsid w:val="00971691"/>
    <w:rsid w:val="00971814"/>
    <w:rsid w:val="00971AA2"/>
    <w:rsid w:val="00971CD1"/>
    <w:rsid w:val="00971FF9"/>
    <w:rsid w:val="00972169"/>
    <w:rsid w:val="009723BA"/>
    <w:rsid w:val="009723E6"/>
    <w:rsid w:val="00972499"/>
    <w:rsid w:val="009728F0"/>
    <w:rsid w:val="009728F1"/>
    <w:rsid w:val="00972AFD"/>
    <w:rsid w:val="00972BB9"/>
    <w:rsid w:val="00972C3F"/>
    <w:rsid w:val="00972EB5"/>
    <w:rsid w:val="009731BA"/>
    <w:rsid w:val="009731D3"/>
    <w:rsid w:val="00973331"/>
    <w:rsid w:val="009735C7"/>
    <w:rsid w:val="00973AB6"/>
    <w:rsid w:val="00973C36"/>
    <w:rsid w:val="00973EBC"/>
    <w:rsid w:val="00973EF9"/>
    <w:rsid w:val="00973F29"/>
    <w:rsid w:val="00973F89"/>
    <w:rsid w:val="0097411F"/>
    <w:rsid w:val="0097436D"/>
    <w:rsid w:val="00974407"/>
    <w:rsid w:val="00974470"/>
    <w:rsid w:val="0097456A"/>
    <w:rsid w:val="00974ACA"/>
    <w:rsid w:val="00974C93"/>
    <w:rsid w:val="00974DA7"/>
    <w:rsid w:val="00974F8B"/>
    <w:rsid w:val="009750F6"/>
    <w:rsid w:val="0097515C"/>
    <w:rsid w:val="00975369"/>
    <w:rsid w:val="00975392"/>
    <w:rsid w:val="009755B9"/>
    <w:rsid w:val="0097561B"/>
    <w:rsid w:val="00975843"/>
    <w:rsid w:val="009758EB"/>
    <w:rsid w:val="00975A37"/>
    <w:rsid w:val="00975AAB"/>
    <w:rsid w:val="00975BDE"/>
    <w:rsid w:val="00975D2B"/>
    <w:rsid w:val="00975D6B"/>
    <w:rsid w:val="00975FDA"/>
    <w:rsid w:val="00976271"/>
    <w:rsid w:val="009764E7"/>
    <w:rsid w:val="0097656B"/>
    <w:rsid w:val="00976743"/>
    <w:rsid w:val="009767AA"/>
    <w:rsid w:val="0097685B"/>
    <w:rsid w:val="00976881"/>
    <w:rsid w:val="00976B8E"/>
    <w:rsid w:val="00976CB6"/>
    <w:rsid w:val="00976D54"/>
    <w:rsid w:val="00976E26"/>
    <w:rsid w:val="009770F1"/>
    <w:rsid w:val="009772BB"/>
    <w:rsid w:val="00977397"/>
    <w:rsid w:val="009775D2"/>
    <w:rsid w:val="00977C36"/>
    <w:rsid w:val="00977F20"/>
    <w:rsid w:val="00977F2B"/>
    <w:rsid w:val="00977F3A"/>
    <w:rsid w:val="00977F3E"/>
    <w:rsid w:val="00977FED"/>
    <w:rsid w:val="009802F8"/>
    <w:rsid w:val="00980457"/>
    <w:rsid w:val="0098053E"/>
    <w:rsid w:val="009807FF"/>
    <w:rsid w:val="009809BA"/>
    <w:rsid w:val="00980D9A"/>
    <w:rsid w:val="00980EE9"/>
    <w:rsid w:val="00980FFB"/>
    <w:rsid w:val="0098100F"/>
    <w:rsid w:val="009811EF"/>
    <w:rsid w:val="00981389"/>
    <w:rsid w:val="00981392"/>
    <w:rsid w:val="00981561"/>
    <w:rsid w:val="00981862"/>
    <w:rsid w:val="00981995"/>
    <w:rsid w:val="00981A58"/>
    <w:rsid w:val="00981C01"/>
    <w:rsid w:val="00981DEA"/>
    <w:rsid w:val="0098223C"/>
    <w:rsid w:val="009822C8"/>
    <w:rsid w:val="0098249E"/>
    <w:rsid w:val="00982508"/>
    <w:rsid w:val="0098251A"/>
    <w:rsid w:val="00982649"/>
    <w:rsid w:val="009826F8"/>
    <w:rsid w:val="00982928"/>
    <w:rsid w:val="00982C06"/>
    <w:rsid w:val="00982D38"/>
    <w:rsid w:val="00982D4B"/>
    <w:rsid w:val="00982D61"/>
    <w:rsid w:val="00982FF9"/>
    <w:rsid w:val="009830CF"/>
    <w:rsid w:val="009831DF"/>
    <w:rsid w:val="00983C1D"/>
    <w:rsid w:val="00983FD6"/>
    <w:rsid w:val="00984104"/>
    <w:rsid w:val="0098431F"/>
    <w:rsid w:val="00984358"/>
    <w:rsid w:val="009843DC"/>
    <w:rsid w:val="00984477"/>
    <w:rsid w:val="00984B89"/>
    <w:rsid w:val="00984E5C"/>
    <w:rsid w:val="0098521F"/>
    <w:rsid w:val="00985483"/>
    <w:rsid w:val="009855DC"/>
    <w:rsid w:val="00985895"/>
    <w:rsid w:val="009858D0"/>
    <w:rsid w:val="009859CC"/>
    <w:rsid w:val="00985B48"/>
    <w:rsid w:val="00985BAB"/>
    <w:rsid w:val="00985D6E"/>
    <w:rsid w:val="00985DE1"/>
    <w:rsid w:val="00986084"/>
    <w:rsid w:val="00986489"/>
    <w:rsid w:val="00986577"/>
    <w:rsid w:val="0098684C"/>
    <w:rsid w:val="00986B9E"/>
    <w:rsid w:val="00986BAA"/>
    <w:rsid w:val="00986C78"/>
    <w:rsid w:val="00987093"/>
    <w:rsid w:val="009873A3"/>
    <w:rsid w:val="009876B6"/>
    <w:rsid w:val="0098776B"/>
    <w:rsid w:val="0098799D"/>
    <w:rsid w:val="009879F3"/>
    <w:rsid w:val="00987F2B"/>
    <w:rsid w:val="009901B2"/>
    <w:rsid w:val="00990484"/>
    <w:rsid w:val="009905F1"/>
    <w:rsid w:val="00990B7C"/>
    <w:rsid w:val="00990BDF"/>
    <w:rsid w:val="00990F02"/>
    <w:rsid w:val="00990F66"/>
    <w:rsid w:val="009910AA"/>
    <w:rsid w:val="0099148C"/>
    <w:rsid w:val="0099169D"/>
    <w:rsid w:val="009916AA"/>
    <w:rsid w:val="009917B0"/>
    <w:rsid w:val="009917C9"/>
    <w:rsid w:val="00991834"/>
    <w:rsid w:val="0099194C"/>
    <w:rsid w:val="0099197A"/>
    <w:rsid w:val="00991A5A"/>
    <w:rsid w:val="00991AA4"/>
    <w:rsid w:val="00991E30"/>
    <w:rsid w:val="00991EB0"/>
    <w:rsid w:val="00991EC4"/>
    <w:rsid w:val="009921CA"/>
    <w:rsid w:val="00992656"/>
    <w:rsid w:val="00992866"/>
    <w:rsid w:val="00992D47"/>
    <w:rsid w:val="00992DC4"/>
    <w:rsid w:val="00992F27"/>
    <w:rsid w:val="00993178"/>
    <w:rsid w:val="00993517"/>
    <w:rsid w:val="00993777"/>
    <w:rsid w:val="009938E9"/>
    <w:rsid w:val="00993BC6"/>
    <w:rsid w:val="00993C9D"/>
    <w:rsid w:val="00993CF4"/>
    <w:rsid w:val="00993D87"/>
    <w:rsid w:val="00993F4A"/>
    <w:rsid w:val="009940CD"/>
    <w:rsid w:val="009941D9"/>
    <w:rsid w:val="009948AD"/>
    <w:rsid w:val="00994AA4"/>
    <w:rsid w:val="00994F52"/>
    <w:rsid w:val="009951B1"/>
    <w:rsid w:val="00995754"/>
    <w:rsid w:val="00995CC8"/>
    <w:rsid w:val="00995D6A"/>
    <w:rsid w:val="00996015"/>
    <w:rsid w:val="00996051"/>
    <w:rsid w:val="009966FB"/>
    <w:rsid w:val="00996829"/>
    <w:rsid w:val="0099684B"/>
    <w:rsid w:val="00996996"/>
    <w:rsid w:val="0099704B"/>
    <w:rsid w:val="009971CA"/>
    <w:rsid w:val="00997380"/>
    <w:rsid w:val="0099781B"/>
    <w:rsid w:val="009978F4"/>
    <w:rsid w:val="00997B5C"/>
    <w:rsid w:val="00997BA8"/>
    <w:rsid w:val="00997EF9"/>
    <w:rsid w:val="00997F70"/>
    <w:rsid w:val="009A0072"/>
    <w:rsid w:val="009A0151"/>
    <w:rsid w:val="009A0323"/>
    <w:rsid w:val="009A035B"/>
    <w:rsid w:val="009A057B"/>
    <w:rsid w:val="009A05BA"/>
    <w:rsid w:val="009A0E6E"/>
    <w:rsid w:val="009A0FAB"/>
    <w:rsid w:val="009A110C"/>
    <w:rsid w:val="009A1222"/>
    <w:rsid w:val="009A1330"/>
    <w:rsid w:val="009A1334"/>
    <w:rsid w:val="009A1445"/>
    <w:rsid w:val="009A1526"/>
    <w:rsid w:val="009A159D"/>
    <w:rsid w:val="009A1906"/>
    <w:rsid w:val="009A1A1D"/>
    <w:rsid w:val="009A1A34"/>
    <w:rsid w:val="009A1ABC"/>
    <w:rsid w:val="009A1B4F"/>
    <w:rsid w:val="009A1E38"/>
    <w:rsid w:val="009A1EF8"/>
    <w:rsid w:val="009A1F03"/>
    <w:rsid w:val="009A2065"/>
    <w:rsid w:val="009A21A6"/>
    <w:rsid w:val="009A2405"/>
    <w:rsid w:val="009A245C"/>
    <w:rsid w:val="009A258B"/>
    <w:rsid w:val="009A2941"/>
    <w:rsid w:val="009A2A3A"/>
    <w:rsid w:val="009A2B38"/>
    <w:rsid w:val="009A2E1A"/>
    <w:rsid w:val="009A302B"/>
    <w:rsid w:val="009A303F"/>
    <w:rsid w:val="009A31C3"/>
    <w:rsid w:val="009A33EC"/>
    <w:rsid w:val="009A3401"/>
    <w:rsid w:val="009A352F"/>
    <w:rsid w:val="009A359A"/>
    <w:rsid w:val="009A367C"/>
    <w:rsid w:val="009A37C7"/>
    <w:rsid w:val="009A3947"/>
    <w:rsid w:val="009A3A40"/>
    <w:rsid w:val="009A3B54"/>
    <w:rsid w:val="009A3BFB"/>
    <w:rsid w:val="009A3C5C"/>
    <w:rsid w:val="009A3D20"/>
    <w:rsid w:val="009A3D53"/>
    <w:rsid w:val="009A4092"/>
    <w:rsid w:val="009A4340"/>
    <w:rsid w:val="009A489C"/>
    <w:rsid w:val="009A4AFF"/>
    <w:rsid w:val="009A4FF8"/>
    <w:rsid w:val="009A5126"/>
    <w:rsid w:val="009A52E8"/>
    <w:rsid w:val="009A5951"/>
    <w:rsid w:val="009A5AD6"/>
    <w:rsid w:val="009A5CB8"/>
    <w:rsid w:val="009A63B1"/>
    <w:rsid w:val="009A6520"/>
    <w:rsid w:val="009A66D0"/>
    <w:rsid w:val="009A66ED"/>
    <w:rsid w:val="009A6BA5"/>
    <w:rsid w:val="009A6E11"/>
    <w:rsid w:val="009A6E4A"/>
    <w:rsid w:val="009A717A"/>
    <w:rsid w:val="009A740D"/>
    <w:rsid w:val="009A74F4"/>
    <w:rsid w:val="009A760E"/>
    <w:rsid w:val="009A76D9"/>
    <w:rsid w:val="009A7885"/>
    <w:rsid w:val="009B045E"/>
    <w:rsid w:val="009B0464"/>
    <w:rsid w:val="009B0703"/>
    <w:rsid w:val="009B096E"/>
    <w:rsid w:val="009B0AB3"/>
    <w:rsid w:val="009B0BBC"/>
    <w:rsid w:val="009B1112"/>
    <w:rsid w:val="009B11AD"/>
    <w:rsid w:val="009B12B7"/>
    <w:rsid w:val="009B1475"/>
    <w:rsid w:val="009B16A8"/>
    <w:rsid w:val="009B1797"/>
    <w:rsid w:val="009B21F5"/>
    <w:rsid w:val="009B2451"/>
    <w:rsid w:val="009B2489"/>
    <w:rsid w:val="009B252F"/>
    <w:rsid w:val="009B2617"/>
    <w:rsid w:val="009B28E4"/>
    <w:rsid w:val="009B298C"/>
    <w:rsid w:val="009B2A11"/>
    <w:rsid w:val="009B2CB9"/>
    <w:rsid w:val="009B2CC9"/>
    <w:rsid w:val="009B2DCD"/>
    <w:rsid w:val="009B2EF0"/>
    <w:rsid w:val="009B2FBD"/>
    <w:rsid w:val="009B3383"/>
    <w:rsid w:val="009B37EB"/>
    <w:rsid w:val="009B39B6"/>
    <w:rsid w:val="009B3A0F"/>
    <w:rsid w:val="009B3BF2"/>
    <w:rsid w:val="009B3C7D"/>
    <w:rsid w:val="009B3D62"/>
    <w:rsid w:val="009B3D69"/>
    <w:rsid w:val="009B4300"/>
    <w:rsid w:val="009B4410"/>
    <w:rsid w:val="009B449B"/>
    <w:rsid w:val="009B4590"/>
    <w:rsid w:val="009B473E"/>
    <w:rsid w:val="009B4A9A"/>
    <w:rsid w:val="009B4CBE"/>
    <w:rsid w:val="009B4DDE"/>
    <w:rsid w:val="009B4F78"/>
    <w:rsid w:val="009B5094"/>
    <w:rsid w:val="009B5227"/>
    <w:rsid w:val="009B5591"/>
    <w:rsid w:val="009B55CB"/>
    <w:rsid w:val="009B5609"/>
    <w:rsid w:val="009B5670"/>
    <w:rsid w:val="009B5C5D"/>
    <w:rsid w:val="009B5C77"/>
    <w:rsid w:val="009B674D"/>
    <w:rsid w:val="009B6A2C"/>
    <w:rsid w:val="009B6B37"/>
    <w:rsid w:val="009B6B45"/>
    <w:rsid w:val="009B6C2A"/>
    <w:rsid w:val="009B6CD0"/>
    <w:rsid w:val="009B6EAA"/>
    <w:rsid w:val="009B6F42"/>
    <w:rsid w:val="009B6FC8"/>
    <w:rsid w:val="009B7095"/>
    <w:rsid w:val="009B73E1"/>
    <w:rsid w:val="009B7419"/>
    <w:rsid w:val="009B7465"/>
    <w:rsid w:val="009B7878"/>
    <w:rsid w:val="009C03AC"/>
    <w:rsid w:val="009C05BA"/>
    <w:rsid w:val="009C06C4"/>
    <w:rsid w:val="009C0A30"/>
    <w:rsid w:val="009C0DE7"/>
    <w:rsid w:val="009C0F1A"/>
    <w:rsid w:val="009C11C5"/>
    <w:rsid w:val="009C133F"/>
    <w:rsid w:val="009C1538"/>
    <w:rsid w:val="009C1571"/>
    <w:rsid w:val="009C1A37"/>
    <w:rsid w:val="009C1CA2"/>
    <w:rsid w:val="009C22CF"/>
    <w:rsid w:val="009C230B"/>
    <w:rsid w:val="009C25C0"/>
    <w:rsid w:val="009C295D"/>
    <w:rsid w:val="009C29BF"/>
    <w:rsid w:val="009C2B04"/>
    <w:rsid w:val="009C2CC6"/>
    <w:rsid w:val="009C2E36"/>
    <w:rsid w:val="009C2E55"/>
    <w:rsid w:val="009C2EC7"/>
    <w:rsid w:val="009C30D1"/>
    <w:rsid w:val="009C36CC"/>
    <w:rsid w:val="009C38DA"/>
    <w:rsid w:val="009C3B1C"/>
    <w:rsid w:val="009C414E"/>
    <w:rsid w:val="009C42C1"/>
    <w:rsid w:val="009C4317"/>
    <w:rsid w:val="009C4504"/>
    <w:rsid w:val="009C457F"/>
    <w:rsid w:val="009C46E4"/>
    <w:rsid w:val="009C470F"/>
    <w:rsid w:val="009C4746"/>
    <w:rsid w:val="009C47D1"/>
    <w:rsid w:val="009C47F7"/>
    <w:rsid w:val="009C4D69"/>
    <w:rsid w:val="009C4E8E"/>
    <w:rsid w:val="009C53E8"/>
    <w:rsid w:val="009C5614"/>
    <w:rsid w:val="009C57BA"/>
    <w:rsid w:val="009C5810"/>
    <w:rsid w:val="009C5A14"/>
    <w:rsid w:val="009C5AD2"/>
    <w:rsid w:val="009C5BED"/>
    <w:rsid w:val="009C5F9E"/>
    <w:rsid w:val="009C5FD9"/>
    <w:rsid w:val="009C60B1"/>
    <w:rsid w:val="009C619D"/>
    <w:rsid w:val="009C64B3"/>
    <w:rsid w:val="009C6ADB"/>
    <w:rsid w:val="009C6BE4"/>
    <w:rsid w:val="009C6CFA"/>
    <w:rsid w:val="009C6DEE"/>
    <w:rsid w:val="009C70D8"/>
    <w:rsid w:val="009C7B81"/>
    <w:rsid w:val="009C7CC6"/>
    <w:rsid w:val="009C7DF3"/>
    <w:rsid w:val="009D028E"/>
    <w:rsid w:val="009D0328"/>
    <w:rsid w:val="009D03B0"/>
    <w:rsid w:val="009D0502"/>
    <w:rsid w:val="009D05A9"/>
    <w:rsid w:val="009D0757"/>
    <w:rsid w:val="009D07B0"/>
    <w:rsid w:val="009D11C7"/>
    <w:rsid w:val="009D15BC"/>
    <w:rsid w:val="009D1AA9"/>
    <w:rsid w:val="009D1B14"/>
    <w:rsid w:val="009D1D01"/>
    <w:rsid w:val="009D21AB"/>
    <w:rsid w:val="009D2293"/>
    <w:rsid w:val="009D2364"/>
    <w:rsid w:val="009D2A66"/>
    <w:rsid w:val="009D2DAC"/>
    <w:rsid w:val="009D2F1B"/>
    <w:rsid w:val="009D30C7"/>
    <w:rsid w:val="009D32F0"/>
    <w:rsid w:val="009D3411"/>
    <w:rsid w:val="009D3A3B"/>
    <w:rsid w:val="009D3E74"/>
    <w:rsid w:val="009D4084"/>
    <w:rsid w:val="009D4247"/>
    <w:rsid w:val="009D42D6"/>
    <w:rsid w:val="009D4332"/>
    <w:rsid w:val="009D4349"/>
    <w:rsid w:val="009D4641"/>
    <w:rsid w:val="009D46D0"/>
    <w:rsid w:val="009D47EC"/>
    <w:rsid w:val="009D4D2B"/>
    <w:rsid w:val="009D4D52"/>
    <w:rsid w:val="009D4F53"/>
    <w:rsid w:val="009D52AF"/>
    <w:rsid w:val="009D5317"/>
    <w:rsid w:val="009D542B"/>
    <w:rsid w:val="009D54EA"/>
    <w:rsid w:val="009D5599"/>
    <w:rsid w:val="009D570D"/>
    <w:rsid w:val="009D5B36"/>
    <w:rsid w:val="009D6065"/>
    <w:rsid w:val="009D6199"/>
    <w:rsid w:val="009D61B7"/>
    <w:rsid w:val="009D6299"/>
    <w:rsid w:val="009D64B1"/>
    <w:rsid w:val="009D64BD"/>
    <w:rsid w:val="009D6507"/>
    <w:rsid w:val="009D6674"/>
    <w:rsid w:val="009D67F0"/>
    <w:rsid w:val="009D6B0C"/>
    <w:rsid w:val="009D6B62"/>
    <w:rsid w:val="009D6C01"/>
    <w:rsid w:val="009D6C5D"/>
    <w:rsid w:val="009D7162"/>
    <w:rsid w:val="009D71AA"/>
    <w:rsid w:val="009D7333"/>
    <w:rsid w:val="009D733F"/>
    <w:rsid w:val="009D7391"/>
    <w:rsid w:val="009D742E"/>
    <w:rsid w:val="009D7484"/>
    <w:rsid w:val="009D763A"/>
    <w:rsid w:val="009D78EB"/>
    <w:rsid w:val="009D79A9"/>
    <w:rsid w:val="009D7B12"/>
    <w:rsid w:val="009D7BC6"/>
    <w:rsid w:val="009D7F60"/>
    <w:rsid w:val="009E02A7"/>
    <w:rsid w:val="009E0511"/>
    <w:rsid w:val="009E0B49"/>
    <w:rsid w:val="009E0CB1"/>
    <w:rsid w:val="009E0EB1"/>
    <w:rsid w:val="009E19FE"/>
    <w:rsid w:val="009E1BF7"/>
    <w:rsid w:val="009E1C17"/>
    <w:rsid w:val="009E1C3C"/>
    <w:rsid w:val="009E1D3D"/>
    <w:rsid w:val="009E1FD7"/>
    <w:rsid w:val="009E213C"/>
    <w:rsid w:val="009E234B"/>
    <w:rsid w:val="009E2484"/>
    <w:rsid w:val="009E2531"/>
    <w:rsid w:val="009E278D"/>
    <w:rsid w:val="009E2C0E"/>
    <w:rsid w:val="009E2DC6"/>
    <w:rsid w:val="009E2F22"/>
    <w:rsid w:val="009E2F84"/>
    <w:rsid w:val="009E32EB"/>
    <w:rsid w:val="009E360D"/>
    <w:rsid w:val="009E3646"/>
    <w:rsid w:val="009E39CB"/>
    <w:rsid w:val="009E3A4C"/>
    <w:rsid w:val="009E3BFB"/>
    <w:rsid w:val="009E3CF0"/>
    <w:rsid w:val="009E3E40"/>
    <w:rsid w:val="009E41AD"/>
    <w:rsid w:val="009E4209"/>
    <w:rsid w:val="009E4233"/>
    <w:rsid w:val="009E4506"/>
    <w:rsid w:val="009E4595"/>
    <w:rsid w:val="009E47FC"/>
    <w:rsid w:val="009E4866"/>
    <w:rsid w:val="009E48F6"/>
    <w:rsid w:val="009E4F04"/>
    <w:rsid w:val="009E5526"/>
    <w:rsid w:val="009E5615"/>
    <w:rsid w:val="009E57B2"/>
    <w:rsid w:val="009E5885"/>
    <w:rsid w:val="009E5C65"/>
    <w:rsid w:val="009E5CD5"/>
    <w:rsid w:val="009E5F66"/>
    <w:rsid w:val="009E6003"/>
    <w:rsid w:val="009E602A"/>
    <w:rsid w:val="009E6153"/>
    <w:rsid w:val="009E62DE"/>
    <w:rsid w:val="009E6687"/>
    <w:rsid w:val="009E66C9"/>
    <w:rsid w:val="009E6B15"/>
    <w:rsid w:val="009E6C66"/>
    <w:rsid w:val="009E6E30"/>
    <w:rsid w:val="009E6E60"/>
    <w:rsid w:val="009E70F0"/>
    <w:rsid w:val="009E7213"/>
    <w:rsid w:val="009E745A"/>
    <w:rsid w:val="009E76FD"/>
    <w:rsid w:val="009E7A89"/>
    <w:rsid w:val="009E7C33"/>
    <w:rsid w:val="009E7D5E"/>
    <w:rsid w:val="009E7E8E"/>
    <w:rsid w:val="009E7F70"/>
    <w:rsid w:val="009E7F94"/>
    <w:rsid w:val="009F010B"/>
    <w:rsid w:val="009F015F"/>
    <w:rsid w:val="009F025B"/>
    <w:rsid w:val="009F04FF"/>
    <w:rsid w:val="009F0704"/>
    <w:rsid w:val="009F070F"/>
    <w:rsid w:val="009F0805"/>
    <w:rsid w:val="009F0BFA"/>
    <w:rsid w:val="009F0D6B"/>
    <w:rsid w:val="009F0E2F"/>
    <w:rsid w:val="009F143F"/>
    <w:rsid w:val="009F1620"/>
    <w:rsid w:val="009F1813"/>
    <w:rsid w:val="009F195D"/>
    <w:rsid w:val="009F1982"/>
    <w:rsid w:val="009F1A68"/>
    <w:rsid w:val="009F1D4B"/>
    <w:rsid w:val="009F1E71"/>
    <w:rsid w:val="009F1E7F"/>
    <w:rsid w:val="009F1FFF"/>
    <w:rsid w:val="009F209D"/>
    <w:rsid w:val="009F24F8"/>
    <w:rsid w:val="009F25C4"/>
    <w:rsid w:val="009F28F2"/>
    <w:rsid w:val="009F2972"/>
    <w:rsid w:val="009F2A78"/>
    <w:rsid w:val="009F2E21"/>
    <w:rsid w:val="009F2ECB"/>
    <w:rsid w:val="009F2FD0"/>
    <w:rsid w:val="009F3117"/>
    <w:rsid w:val="009F3246"/>
    <w:rsid w:val="009F32A2"/>
    <w:rsid w:val="009F365C"/>
    <w:rsid w:val="009F3E05"/>
    <w:rsid w:val="009F3FE3"/>
    <w:rsid w:val="009F4334"/>
    <w:rsid w:val="009F43C3"/>
    <w:rsid w:val="009F44ED"/>
    <w:rsid w:val="009F456C"/>
    <w:rsid w:val="009F467A"/>
    <w:rsid w:val="009F468C"/>
    <w:rsid w:val="009F46B2"/>
    <w:rsid w:val="009F46CF"/>
    <w:rsid w:val="009F491F"/>
    <w:rsid w:val="009F4961"/>
    <w:rsid w:val="009F4ABC"/>
    <w:rsid w:val="009F4D49"/>
    <w:rsid w:val="009F4E1B"/>
    <w:rsid w:val="009F4E9B"/>
    <w:rsid w:val="009F51AD"/>
    <w:rsid w:val="009F520D"/>
    <w:rsid w:val="009F532A"/>
    <w:rsid w:val="009F539B"/>
    <w:rsid w:val="009F53C3"/>
    <w:rsid w:val="009F5632"/>
    <w:rsid w:val="009F5828"/>
    <w:rsid w:val="009F5AB2"/>
    <w:rsid w:val="009F5B41"/>
    <w:rsid w:val="009F5CDA"/>
    <w:rsid w:val="009F6148"/>
    <w:rsid w:val="009F614F"/>
    <w:rsid w:val="009F6597"/>
    <w:rsid w:val="009F662C"/>
    <w:rsid w:val="009F682E"/>
    <w:rsid w:val="009F6872"/>
    <w:rsid w:val="009F6A2E"/>
    <w:rsid w:val="009F6A7F"/>
    <w:rsid w:val="009F6AF2"/>
    <w:rsid w:val="009F6CAD"/>
    <w:rsid w:val="009F6D8A"/>
    <w:rsid w:val="009F6FE3"/>
    <w:rsid w:val="009F7179"/>
    <w:rsid w:val="009F73A2"/>
    <w:rsid w:val="009F74DF"/>
    <w:rsid w:val="009F789C"/>
    <w:rsid w:val="009F7A7D"/>
    <w:rsid w:val="009F7A83"/>
    <w:rsid w:val="009F7ACB"/>
    <w:rsid w:val="009F7BF5"/>
    <w:rsid w:val="00A002EB"/>
    <w:rsid w:val="00A0043B"/>
    <w:rsid w:val="00A0058A"/>
    <w:rsid w:val="00A005EF"/>
    <w:rsid w:val="00A00717"/>
    <w:rsid w:val="00A007B5"/>
    <w:rsid w:val="00A00801"/>
    <w:rsid w:val="00A00916"/>
    <w:rsid w:val="00A00B6E"/>
    <w:rsid w:val="00A00E11"/>
    <w:rsid w:val="00A00EE7"/>
    <w:rsid w:val="00A00F46"/>
    <w:rsid w:val="00A00FB2"/>
    <w:rsid w:val="00A00FB4"/>
    <w:rsid w:val="00A01482"/>
    <w:rsid w:val="00A0173E"/>
    <w:rsid w:val="00A01790"/>
    <w:rsid w:val="00A02395"/>
    <w:rsid w:val="00A02640"/>
    <w:rsid w:val="00A028A8"/>
    <w:rsid w:val="00A028DB"/>
    <w:rsid w:val="00A02977"/>
    <w:rsid w:val="00A029D5"/>
    <w:rsid w:val="00A02F75"/>
    <w:rsid w:val="00A0302E"/>
    <w:rsid w:val="00A03733"/>
    <w:rsid w:val="00A03BCA"/>
    <w:rsid w:val="00A03ED7"/>
    <w:rsid w:val="00A0400B"/>
    <w:rsid w:val="00A040A4"/>
    <w:rsid w:val="00A041BC"/>
    <w:rsid w:val="00A04291"/>
    <w:rsid w:val="00A043F5"/>
    <w:rsid w:val="00A0467D"/>
    <w:rsid w:val="00A0487F"/>
    <w:rsid w:val="00A04902"/>
    <w:rsid w:val="00A04BE7"/>
    <w:rsid w:val="00A04C9E"/>
    <w:rsid w:val="00A04F08"/>
    <w:rsid w:val="00A0501D"/>
    <w:rsid w:val="00A05030"/>
    <w:rsid w:val="00A050D8"/>
    <w:rsid w:val="00A05286"/>
    <w:rsid w:val="00A052DD"/>
    <w:rsid w:val="00A053E1"/>
    <w:rsid w:val="00A05516"/>
    <w:rsid w:val="00A05A02"/>
    <w:rsid w:val="00A05AD1"/>
    <w:rsid w:val="00A05B8D"/>
    <w:rsid w:val="00A05C2B"/>
    <w:rsid w:val="00A05C8A"/>
    <w:rsid w:val="00A05D01"/>
    <w:rsid w:val="00A05D74"/>
    <w:rsid w:val="00A05E87"/>
    <w:rsid w:val="00A05ECE"/>
    <w:rsid w:val="00A064B6"/>
    <w:rsid w:val="00A064C2"/>
    <w:rsid w:val="00A06531"/>
    <w:rsid w:val="00A065E8"/>
    <w:rsid w:val="00A06B65"/>
    <w:rsid w:val="00A06F38"/>
    <w:rsid w:val="00A06FF6"/>
    <w:rsid w:val="00A07190"/>
    <w:rsid w:val="00A071C6"/>
    <w:rsid w:val="00A07407"/>
    <w:rsid w:val="00A076E1"/>
    <w:rsid w:val="00A07772"/>
    <w:rsid w:val="00A07B6A"/>
    <w:rsid w:val="00A07EEA"/>
    <w:rsid w:val="00A10288"/>
    <w:rsid w:val="00A102B7"/>
    <w:rsid w:val="00A10380"/>
    <w:rsid w:val="00A104B9"/>
    <w:rsid w:val="00A108BF"/>
    <w:rsid w:val="00A10908"/>
    <w:rsid w:val="00A10CDE"/>
    <w:rsid w:val="00A10EEC"/>
    <w:rsid w:val="00A10EF5"/>
    <w:rsid w:val="00A10F4C"/>
    <w:rsid w:val="00A1108B"/>
    <w:rsid w:val="00A11208"/>
    <w:rsid w:val="00A11663"/>
    <w:rsid w:val="00A11A72"/>
    <w:rsid w:val="00A11B7F"/>
    <w:rsid w:val="00A11D49"/>
    <w:rsid w:val="00A11E16"/>
    <w:rsid w:val="00A12236"/>
    <w:rsid w:val="00A12291"/>
    <w:rsid w:val="00A1235A"/>
    <w:rsid w:val="00A1244B"/>
    <w:rsid w:val="00A12692"/>
    <w:rsid w:val="00A12709"/>
    <w:rsid w:val="00A1282D"/>
    <w:rsid w:val="00A128D6"/>
    <w:rsid w:val="00A129E8"/>
    <w:rsid w:val="00A12A79"/>
    <w:rsid w:val="00A12B91"/>
    <w:rsid w:val="00A12DC7"/>
    <w:rsid w:val="00A12EB6"/>
    <w:rsid w:val="00A12F7A"/>
    <w:rsid w:val="00A1331C"/>
    <w:rsid w:val="00A13383"/>
    <w:rsid w:val="00A1357B"/>
    <w:rsid w:val="00A13A0B"/>
    <w:rsid w:val="00A13B79"/>
    <w:rsid w:val="00A13D9B"/>
    <w:rsid w:val="00A14028"/>
    <w:rsid w:val="00A14092"/>
    <w:rsid w:val="00A14136"/>
    <w:rsid w:val="00A141CC"/>
    <w:rsid w:val="00A14304"/>
    <w:rsid w:val="00A143E0"/>
    <w:rsid w:val="00A1440B"/>
    <w:rsid w:val="00A14F0E"/>
    <w:rsid w:val="00A14F60"/>
    <w:rsid w:val="00A155F7"/>
    <w:rsid w:val="00A156F7"/>
    <w:rsid w:val="00A15AFD"/>
    <w:rsid w:val="00A15B1B"/>
    <w:rsid w:val="00A15B4C"/>
    <w:rsid w:val="00A15B63"/>
    <w:rsid w:val="00A15DD6"/>
    <w:rsid w:val="00A15F53"/>
    <w:rsid w:val="00A1606D"/>
    <w:rsid w:val="00A16107"/>
    <w:rsid w:val="00A161AB"/>
    <w:rsid w:val="00A162AC"/>
    <w:rsid w:val="00A166D0"/>
    <w:rsid w:val="00A1690C"/>
    <w:rsid w:val="00A16B24"/>
    <w:rsid w:val="00A16EBE"/>
    <w:rsid w:val="00A1709D"/>
    <w:rsid w:val="00A176A5"/>
    <w:rsid w:val="00A178CB"/>
    <w:rsid w:val="00A17A85"/>
    <w:rsid w:val="00A17BE3"/>
    <w:rsid w:val="00A17E23"/>
    <w:rsid w:val="00A17F8F"/>
    <w:rsid w:val="00A2001B"/>
    <w:rsid w:val="00A2001C"/>
    <w:rsid w:val="00A201A4"/>
    <w:rsid w:val="00A205A6"/>
    <w:rsid w:val="00A2081A"/>
    <w:rsid w:val="00A20993"/>
    <w:rsid w:val="00A21339"/>
    <w:rsid w:val="00A2153E"/>
    <w:rsid w:val="00A215E6"/>
    <w:rsid w:val="00A21810"/>
    <w:rsid w:val="00A2185C"/>
    <w:rsid w:val="00A218F5"/>
    <w:rsid w:val="00A21DD4"/>
    <w:rsid w:val="00A21F9F"/>
    <w:rsid w:val="00A21FE5"/>
    <w:rsid w:val="00A22076"/>
    <w:rsid w:val="00A220B2"/>
    <w:rsid w:val="00A22163"/>
    <w:rsid w:val="00A2218C"/>
    <w:rsid w:val="00A22240"/>
    <w:rsid w:val="00A222E6"/>
    <w:rsid w:val="00A22482"/>
    <w:rsid w:val="00A225CC"/>
    <w:rsid w:val="00A22B77"/>
    <w:rsid w:val="00A22BA5"/>
    <w:rsid w:val="00A22C10"/>
    <w:rsid w:val="00A22C6F"/>
    <w:rsid w:val="00A22E12"/>
    <w:rsid w:val="00A22EC9"/>
    <w:rsid w:val="00A22FA7"/>
    <w:rsid w:val="00A23314"/>
    <w:rsid w:val="00A234AE"/>
    <w:rsid w:val="00A234B1"/>
    <w:rsid w:val="00A235A1"/>
    <w:rsid w:val="00A235CE"/>
    <w:rsid w:val="00A2360E"/>
    <w:rsid w:val="00A236F0"/>
    <w:rsid w:val="00A23847"/>
    <w:rsid w:val="00A23A0B"/>
    <w:rsid w:val="00A23C74"/>
    <w:rsid w:val="00A23D04"/>
    <w:rsid w:val="00A23D44"/>
    <w:rsid w:val="00A23FD6"/>
    <w:rsid w:val="00A241C9"/>
    <w:rsid w:val="00A24268"/>
    <w:rsid w:val="00A243BE"/>
    <w:rsid w:val="00A243D8"/>
    <w:rsid w:val="00A2458F"/>
    <w:rsid w:val="00A246A3"/>
    <w:rsid w:val="00A248EB"/>
    <w:rsid w:val="00A24B26"/>
    <w:rsid w:val="00A24EC2"/>
    <w:rsid w:val="00A256B1"/>
    <w:rsid w:val="00A25877"/>
    <w:rsid w:val="00A25B36"/>
    <w:rsid w:val="00A25D3F"/>
    <w:rsid w:val="00A25EF0"/>
    <w:rsid w:val="00A2606B"/>
    <w:rsid w:val="00A26133"/>
    <w:rsid w:val="00A261E1"/>
    <w:rsid w:val="00A26220"/>
    <w:rsid w:val="00A26238"/>
    <w:rsid w:val="00A262AF"/>
    <w:rsid w:val="00A26408"/>
    <w:rsid w:val="00A26966"/>
    <w:rsid w:val="00A26985"/>
    <w:rsid w:val="00A26C1E"/>
    <w:rsid w:val="00A26CDE"/>
    <w:rsid w:val="00A26F29"/>
    <w:rsid w:val="00A27044"/>
    <w:rsid w:val="00A27526"/>
    <w:rsid w:val="00A2775A"/>
    <w:rsid w:val="00A2799A"/>
    <w:rsid w:val="00A27B6C"/>
    <w:rsid w:val="00A27DBC"/>
    <w:rsid w:val="00A3003E"/>
    <w:rsid w:val="00A303DE"/>
    <w:rsid w:val="00A30A8E"/>
    <w:rsid w:val="00A30CAA"/>
    <w:rsid w:val="00A30E08"/>
    <w:rsid w:val="00A31211"/>
    <w:rsid w:val="00A31271"/>
    <w:rsid w:val="00A312AA"/>
    <w:rsid w:val="00A31311"/>
    <w:rsid w:val="00A3147A"/>
    <w:rsid w:val="00A3152D"/>
    <w:rsid w:val="00A316A7"/>
    <w:rsid w:val="00A318A9"/>
    <w:rsid w:val="00A318CC"/>
    <w:rsid w:val="00A31ACE"/>
    <w:rsid w:val="00A31B65"/>
    <w:rsid w:val="00A31C3F"/>
    <w:rsid w:val="00A31F94"/>
    <w:rsid w:val="00A31FA7"/>
    <w:rsid w:val="00A32078"/>
    <w:rsid w:val="00A32092"/>
    <w:rsid w:val="00A321B1"/>
    <w:rsid w:val="00A322FA"/>
    <w:rsid w:val="00A32433"/>
    <w:rsid w:val="00A326A4"/>
    <w:rsid w:val="00A32812"/>
    <w:rsid w:val="00A32884"/>
    <w:rsid w:val="00A328B7"/>
    <w:rsid w:val="00A32B42"/>
    <w:rsid w:val="00A33193"/>
    <w:rsid w:val="00A33259"/>
    <w:rsid w:val="00A3348B"/>
    <w:rsid w:val="00A334E0"/>
    <w:rsid w:val="00A335A1"/>
    <w:rsid w:val="00A3363B"/>
    <w:rsid w:val="00A33A53"/>
    <w:rsid w:val="00A33AED"/>
    <w:rsid w:val="00A33C4C"/>
    <w:rsid w:val="00A33D24"/>
    <w:rsid w:val="00A33D7E"/>
    <w:rsid w:val="00A340E5"/>
    <w:rsid w:val="00A340E8"/>
    <w:rsid w:val="00A34354"/>
    <w:rsid w:val="00A343D5"/>
    <w:rsid w:val="00A34C76"/>
    <w:rsid w:val="00A34DF2"/>
    <w:rsid w:val="00A3526C"/>
    <w:rsid w:val="00A356FE"/>
    <w:rsid w:val="00A357F7"/>
    <w:rsid w:val="00A35895"/>
    <w:rsid w:val="00A358E8"/>
    <w:rsid w:val="00A359E1"/>
    <w:rsid w:val="00A35B84"/>
    <w:rsid w:val="00A36175"/>
    <w:rsid w:val="00A36211"/>
    <w:rsid w:val="00A36305"/>
    <w:rsid w:val="00A367A7"/>
    <w:rsid w:val="00A367D6"/>
    <w:rsid w:val="00A369A8"/>
    <w:rsid w:val="00A36B4E"/>
    <w:rsid w:val="00A36D1F"/>
    <w:rsid w:val="00A36F8E"/>
    <w:rsid w:val="00A36FC7"/>
    <w:rsid w:val="00A3700F"/>
    <w:rsid w:val="00A3708A"/>
    <w:rsid w:val="00A3731C"/>
    <w:rsid w:val="00A375EA"/>
    <w:rsid w:val="00A37632"/>
    <w:rsid w:val="00A379E9"/>
    <w:rsid w:val="00A37ACF"/>
    <w:rsid w:val="00A37E62"/>
    <w:rsid w:val="00A37F16"/>
    <w:rsid w:val="00A4041E"/>
    <w:rsid w:val="00A407E5"/>
    <w:rsid w:val="00A4097D"/>
    <w:rsid w:val="00A40A6D"/>
    <w:rsid w:val="00A40B4A"/>
    <w:rsid w:val="00A40F34"/>
    <w:rsid w:val="00A410EC"/>
    <w:rsid w:val="00A416B8"/>
    <w:rsid w:val="00A416D3"/>
    <w:rsid w:val="00A4180D"/>
    <w:rsid w:val="00A419F0"/>
    <w:rsid w:val="00A41B65"/>
    <w:rsid w:val="00A41C02"/>
    <w:rsid w:val="00A41C1C"/>
    <w:rsid w:val="00A41D0A"/>
    <w:rsid w:val="00A41E56"/>
    <w:rsid w:val="00A4204C"/>
    <w:rsid w:val="00A42131"/>
    <w:rsid w:val="00A421D8"/>
    <w:rsid w:val="00A424F7"/>
    <w:rsid w:val="00A42D34"/>
    <w:rsid w:val="00A43024"/>
    <w:rsid w:val="00A43135"/>
    <w:rsid w:val="00A433E1"/>
    <w:rsid w:val="00A43431"/>
    <w:rsid w:val="00A434DA"/>
    <w:rsid w:val="00A4352B"/>
    <w:rsid w:val="00A43545"/>
    <w:rsid w:val="00A43797"/>
    <w:rsid w:val="00A43B61"/>
    <w:rsid w:val="00A43C06"/>
    <w:rsid w:val="00A43C52"/>
    <w:rsid w:val="00A43CB3"/>
    <w:rsid w:val="00A43DD7"/>
    <w:rsid w:val="00A43DE9"/>
    <w:rsid w:val="00A43EF3"/>
    <w:rsid w:val="00A443A5"/>
    <w:rsid w:val="00A443C7"/>
    <w:rsid w:val="00A443E8"/>
    <w:rsid w:val="00A44422"/>
    <w:rsid w:val="00A44BA4"/>
    <w:rsid w:val="00A44C6B"/>
    <w:rsid w:val="00A44D72"/>
    <w:rsid w:val="00A44F91"/>
    <w:rsid w:val="00A45077"/>
    <w:rsid w:val="00A45282"/>
    <w:rsid w:val="00A45366"/>
    <w:rsid w:val="00A45AE5"/>
    <w:rsid w:val="00A45B83"/>
    <w:rsid w:val="00A45BD8"/>
    <w:rsid w:val="00A4628A"/>
    <w:rsid w:val="00A462CF"/>
    <w:rsid w:val="00A4630C"/>
    <w:rsid w:val="00A46355"/>
    <w:rsid w:val="00A46578"/>
    <w:rsid w:val="00A4666E"/>
    <w:rsid w:val="00A46788"/>
    <w:rsid w:val="00A4687F"/>
    <w:rsid w:val="00A46897"/>
    <w:rsid w:val="00A468BF"/>
    <w:rsid w:val="00A46A16"/>
    <w:rsid w:val="00A46D52"/>
    <w:rsid w:val="00A46D54"/>
    <w:rsid w:val="00A46DA2"/>
    <w:rsid w:val="00A46E43"/>
    <w:rsid w:val="00A46E63"/>
    <w:rsid w:val="00A46E7E"/>
    <w:rsid w:val="00A471F7"/>
    <w:rsid w:val="00A4727F"/>
    <w:rsid w:val="00A472E7"/>
    <w:rsid w:val="00A473F0"/>
    <w:rsid w:val="00A47684"/>
    <w:rsid w:val="00A476CD"/>
    <w:rsid w:val="00A476FD"/>
    <w:rsid w:val="00A47718"/>
    <w:rsid w:val="00A4781E"/>
    <w:rsid w:val="00A50099"/>
    <w:rsid w:val="00A500FD"/>
    <w:rsid w:val="00A5026E"/>
    <w:rsid w:val="00A50467"/>
    <w:rsid w:val="00A50595"/>
    <w:rsid w:val="00A505CE"/>
    <w:rsid w:val="00A5060A"/>
    <w:rsid w:val="00A5073C"/>
    <w:rsid w:val="00A508FD"/>
    <w:rsid w:val="00A50A60"/>
    <w:rsid w:val="00A50DA5"/>
    <w:rsid w:val="00A5148E"/>
    <w:rsid w:val="00A51534"/>
    <w:rsid w:val="00A51629"/>
    <w:rsid w:val="00A5168E"/>
    <w:rsid w:val="00A518F3"/>
    <w:rsid w:val="00A51AB3"/>
    <w:rsid w:val="00A51BFC"/>
    <w:rsid w:val="00A51EE8"/>
    <w:rsid w:val="00A51FA5"/>
    <w:rsid w:val="00A52269"/>
    <w:rsid w:val="00A52684"/>
    <w:rsid w:val="00A52834"/>
    <w:rsid w:val="00A52879"/>
    <w:rsid w:val="00A52BB3"/>
    <w:rsid w:val="00A52C1E"/>
    <w:rsid w:val="00A52CEF"/>
    <w:rsid w:val="00A52D20"/>
    <w:rsid w:val="00A52DE3"/>
    <w:rsid w:val="00A52ECD"/>
    <w:rsid w:val="00A5317C"/>
    <w:rsid w:val="00A53225"/>
    <w:rsid w:val="00A53858"/>
    <w:rsid w:val="00A5385B"/>
    <w:rsid w:val="00A53B7A"/>
    <w:rsid w:val="00A53F97"/>
    <w:rsid w:val="00A540D2"/>
    <w:rsid w:val="00A54227"/>
    <w:rsid w:val="00A547A8"/>
    <w:rsid w:val="00A54DC4"/>
    <w:rsid w:val="00A54F02"/>
    <w:rsid w:val="00A550D0"/>
    <w:rsid w:val="00A553D1"/>
    <w:rsid w:val="00A5566A"/>
    <w:rsid w:val="00A556B0"/>
    <w:rsid w:val="00A558AD"/>
    <w:rsid w:val="00A55ED3"/>
    <w:rsid w:val="00A563A2"/>
    <w:rsid w:val="00A563E3"/>
    <w:rsid w:val="00A56478"/>
    <w:rsid w:val="00A565DD"/>
    <w:rsid w:val="00A566F4"/>
    <w:rsid w:val="00A5679C"/>
    <w:rsid w:val="00A5695B"/>
    <w:rsid w:val="00A56D44"/>
    <w:rsid w:val="00A56FF7"/>
    <w:rsid w:val="00A570CF"/>
    <w:rsid w:val="00A5713B"/>
    <w:rsid w:val="00A57331"/>
    <w:rsid w:val="00A57493"/>
    <w:rsid w:val="00A5769A"/>
    <w:rsid w:val="00A57B3F"/>
    <w:rsid w:val="00A57BAA"/>
    <w:rsid w:val="00A57BCE"/>
    <w:rsid w:val="00A57CF2"/>
    <w:rsid w:val="00A57F38"/>
    <w:rsid w:val="00A6031B"/>
    <w:rsid w:val="00A603E8"/>
    <w:rsid w:val="00A6044F"/>
    <w:rsid w:val="00A6061B"/>
    <w:rsid w:val="00A609E9"/>
    <w:rsid w:val="00A60BB7"/>
    <w:rsid w:val="00A60C12"/>
    <w:rsid w:val="00A60C8B"/>
    <w:rsid w:val="00A60DE1"/>
    <w:rsid w:val="00A61112"/>
    <w:rsid w:val="00A6113B"/>
    <w:rsid w:val="00A6121D"/>
    <w:rsid w:val="00A613C3"/>
    <w:rsid w:val="00A613CC"/>
    <w:rsid w:val="00A613FD"/>
    <w:rsid w:val="00A61517"/>
    <w:rsid w:val="00A61825"/>
    <w:rsid w:val="00A619A6"/>
    <w:rsid w:val="00A61A2D"/>
    <w:rsid w:val="00A61BD2"/>
    <w:rsid w:val="00A61C7D"/>
    <w:rsid w:val="00A61E72"/>
    <w:rsid w:val="00A61FC7"/>
    <w:rsid w:val="00A61FCD"/>
    <w:rsid w:val="00A6226B"/>
    <w:rsid w:val="00A623A9"/>
    <w:rsid w:val="00A626A8"/>
    <w:rsid w:val="00A6279C"/>
    <w:rsid w:val="00A6285F"/>
    <w:rsid w:val="00A629D6"/>
    <w:rsid w:val="00A62A43"/>
    <w:rsid w:val="00A62B05"/>
    <w:rsid w:val="00A62B7E"/>
    <w:rsid w:val="00A62C05"/>
    <w:rsid w:val="00A62EC6"/>
    <w:rsid w:val="00A62FB4"/>
    <w:rsid w:val="00A63147"/>
    <w:rsid w:val="00A631B2"/>
    <w:rsid w:val="00A632C0"/>
    <w:rsid w:val="00A634A4"/>
    <w:rsid w:val="00A63588"/>
    <w:rsid w:val="00A63992"/>
    <w:rsid w:val="00A639E2"/>
    <w:rsid w:val="00A63A42"/>
    <w:rsid w:val="00A63D2D"/>
    <w:rsid w:val="00A63D44"/>
    <w:rsid w:val="00A63E54"/>
    <w:rsid w:val="00A64243"/>
    <w:rsid w:val="00A64293"/>
    <w:rsid w:val="00A642AB"/>
    <w:rsid w:val="00A645EF"/>
    <w:rsid w:val="00A6463A"/>
    <w:rsid w:val="00A646C6"/>
    <w:rsid w:val="00A64877"/>
    <w:rsid w:val="00A648E1"/>
    <w:rsid w:val="00A64B1A"/>
    <w:rsid w:val="00A64B9F"/>
    <w:rsid w:val="00A64C23"/>
    <w:rsid w:val="00A64D5F"/>
    <w:rsid w:val="00A651D3"/>
    <w:rsid w:val="00A6521D"/>
    <w:rsid w:val="00A655F3"/>
    <w:rsid w:val="00A656A8"/>
    <w:rsid w:val="00A65726"/>
    <w:rsid w:val="00A659DF"/>
    <w:rsid w:val="00A65A3C"/>
    <w:rsid w:val="00A65F7A"/>
    <w:rsid w:val="00A66015"/>
    <w:rsid w:val="00A6619D"/>
    <w:rsid w:val="00A6663A"/>
    <w:rsid w:val="00A667B6"/>
    <w:rsid w:val="00A66903"/>
    <w:rsid w:val="00A66C0F"/>
    <w:rsid w:val="00A66D91"/>
    <w:rsid w:val="00A66DF2"/>
    <w:rsid w:val="00A66FD5"/>
    <w:rsid w:val="00A67081"/>
    <w:rsid w:val="00A671B4"/>
    <w:rsid w:val="00A672FF"/>
    <w:rsid w:val="00A673C5"/>
    <w:rsid w:val="00A67601"/>
    <w:rsid w:val="00A676F4"/>
    <w:rsid w:val="00A6777D"/>
    <w:rsid w:val="00A677C8"/>
    <w:rsid w:val="00A67904"/>
    <w:rsid w:val="00A67995"/>
    <w:rsid w:val="00A67BCA"/>
    <w:rsid w:val="00A67EC3"/>
    <w:rsid w:val="00A7003A"/>
    <w:rsid w:val="00A7020E"/>
    <w:rsid w:val="00A702BC"/>
    <w:rsid w:val="00A7051E"/>
    <w:rsid w:val="00A70618"/>
    <w:rsid w:val="00A7069A"/>
    <w:rsid w:val="00A7074C"/>
    <w:rsid w:val="00A70865"/>
    <w:rsid w:val="00A70928"/>
    <w:rsid w:val="00A70A81"/>
    <w:rsid w:val="00A70C00"/>
    <w:rsid w:val="00A70C47"/>
    <w:rsid w:val="00A70C82"/>
    <w:rsid w:val="00A70DC8"/>
    <w:rsid w:val="00A70FF8"/>
    <w:rsid w:val="00A71339"/>
    <w:rsid w:val="00A714FF"/>
    <w:rsid w:val="00A7178A"/>
    <w:rsid w:val="00A717DA"/>
    <w:rsid w:val="00A718A9"/>
    <w:rsid w:val="00A71992"/>
    <w:rsid w:val="00A71DA6"/>
    <w:rsid w:val="00A721FB"/>
    <w:rsid w:val="00A722E8"/>
    <w:rsid w:val="00A72468"/>
    <w:rsid w:val="00A7257A"/>
    <w:rsid w:val="00A72718"/>
    <w:rsid w:val="00A7286B"/>
    <w:rsid w:val="00A72C3A"/>
    <w:rsid w:val="00A72D49"/>
    <w:rsid w:val="00A72DB1"/>
    <w:rsid w:val="00A72EFA"/>
    <w:rsid w:val="00A72EFF"/>
    <w:rsid w:val="00A730AB"/>
    <w:rsid w:val="00A730D1"/>
    <w:rsid w:val="00A7328D"/>
    <w:rsid w:val="00A7332D"/>
    <w:rsid w:val="00A73675"/>
    <w:rsid w:val="00A736E7"/>
    <w:rsid w:val="00A737EF"/>
    <w:rsid w:val="00A73A65"/>
    <w:rsid w:val="00A73B45"/>
    <w:rsid w:val="00A73D24"/>
    <w:rsid w:val="00A73DC7"/>
    <w:rsid w:val="00A74059"/>
    <w:rsid w:val="00A74077"/>
    <w:rsid w:val="00A740F1"/>
    <w:rsid w:val="00A741F7"/>
    <w:rsid w:val="00A742C0"/>
    <w:rsid w:val="00A74791"/>
    <w:rsid w:val="00A7487C"/>
    <w:rsid w:val="00A74E4A"/>
    <w:rsid w:val="00A74F24"/>
    <w:rsid w:val="00A74F82"/>
    <w:rsid w:val="00A74F9C"/>
    <w:rsid w:val="00A75476"/>
    <w:rsid w:val="00A75689"/>
    <w:rsid w:val="00A75C3C"/>
    <w:rsid w:val="00A7600F"/>
    <w:rsid w:val="00A76080"/>
    <w:rsid w:val="00A76305"/>
    <w:rsid w:val="00A764A6"/>
    <w:rsid w:val="00A76522"/>
    <w:rsid w:val="00A765A9"/>
    <w:rsid w:val="00A76612"/>
    <w:rsid w:val="00A76617"/>
    <w:rsid w:val="00A76729"/>
    <w:rsid w:val="00A76A08"/>
    <w:rsid w:val="00A76C79"/>
    <w:rsid w:val="00A7718C"/>
    <w:rsid w:val="00A771A9"/>
    <w:rsid w:val="00A773B1"/>
    <w:rsid w:val="00A7741C"/>
    <w:rsid w:val="00A7744D"/>
    <w:rsid w:val="00A77641"/>
    <w:rsid w:val="00A778AB"/>
    <w:rsid w:val="00A77C2A"/>
    <w:rsid w:val="00A77C49"/>
    <w:rsid w:val="00A77CA7"/>
    <w:rsid w:val="00A77CCE"/>
    <w:rsid w:val="00A77F4A"/>
    <w:rsid w:val="00A80159"/>
    <w:rsid w:val="00A802DC"/>
    <w:rsid w:val="00A8050B"/>
    <w:rsid w:val="00A8058A"/>
    <w:rsid w:val="00A80711"/>
    <w:rsid w:val="00A808B7"/>
    <w:rsid w:val="00A80C5E"/>
    <w:rsid w:val="00A810A9"/>
    <w:rsid w:val="00A811A7"/>
    <w:rsid w:val="00A814C8"/>
    <w:rsid w:val="00A814FF"/>
    <w:rsid w:val="00A818B6"/>
    <w:rsid w:val="00A81CAE"/>
    <w:rsid w:val="00A821B8"/>
    <w:rsid w:val="00A824EC"/>
    <w:rsid w:val="00A82547"/>
    <w:rsid w:val="00A829B1"/>
    <w:rsid w:val="00A82E43"/>
    <w:rsid w:val="00A8311E"/>
    <w:rsid w:val="00A833ED"/>
    <w:rsid w:val="00A834B7"/>
    <w:rsid w:val="00A8365F"/>
    <w:rsid w:val="00A83959"/>
    <w:rsid w:val="00A83AFE"/>
    <w:rsid w:val="00A83CDB"/>
    <w:rsid w:val="00A84502"/>
    <w:rsid w:val="00A8460D"/>
    <w:rsid w:val="00A855E1"/>
    <w:rsid w:val="00A85A23"/>
    <w:rsid w:val="00A85BF0"/>
    <w:rsid w:val="00A85C03"/>
    <w:rsid w:val="00A85DE5"/>
    <w:rsid w:val="00A85EA9"/>
    <w:rsid w:val="00A86091"/>
    <w:rsid w:val="00A86436"/>
    <w:rsid w:val="00A86699"/>
    <w:rsid w:val="00A86770"/>
    <w:rsid w:val="00A86933"/>
    <w:rsid w:val="00A86A6E"/>
    <w:rsid w:val="00A871AC"/>
    <w:rsid w:val="00A879F2"/>
    <w:rsid w:val="00A87AEB"/>
    <w:rsid w:val="00A87C2A"/>
    <w:rsid w:val="00A90050"/>
    <w:rsid w:val="00A90084"/>
    <w:rsid w:val="00A90189"/>
    <w:rsid w:val="00A902BB"/>
    <w:rsid w:val="00A9045A"/>
    <w:rsid w:val="00A905EE"/>
    <w:rsid w:val="00A907C6"/>
    <w:rsid w:val="00A90890"/>
    <w:rsid w:val="00A90BEB"/>
    <w:rsid w:val="00A90C80"/>
    <w:rsid w:val="00A913A8"/>
    <w:rsid w:val="00A91409"/>
    <w:rsid w:val="00A914D3"/>
    <w:rsid w:val="00A915F8"/>
    <w:rsid w:val="00A916EB"/>
    <w:rsid w:val="00A91750"/>
    <w:rsid w:val="00A917FB"/>
    <w:rsid w:val="00A919DA"/>
    <w:rsid w:val="00A9207C"/>
    <w:rsid w:val="00A9214B"/>
    <w:rsid w:val="00A925A5"/>
    <w:rsid w:val="00A92712"/>
    <w:rsid w:val="00A929F0"/>
    <w:rsid w:val="00A92B12"/>
    <w:rsid w:val="00A93357"/>
    <w:rsid w:val="00A9343C"/>
    <w:rsid w:val="00A935C0"/>
    <w:rsid w:val="00A93A2E"/>
    <w:rsid w:val="00A93AB9"/>
    <w:rsid w:val="00A93CE3"/>
    <w:rsid w:val="00A93CE8"/>
    <w:rsid w:val="00A93F30"/>
    <w:rsid w:val="00A94065"/>
    <w:rsid w:val="00A94263"/>
    <w:rsid w:val="00A9428B"/>
    <w:rsid w:val="00A942C2"/>
    <w:rsid w:val="00A944E8"/>
    <w:rsid w:val="00A94531"/>
    <w:rsid w:val="00A945DD"/>
    <w:rsid w:val="00A946DC"/>
    <w:rsid w:val="00A949B3"/>
    <w:rsid w:val="00A94D13"/>
    <w:rsid w:val="00A94D4F"/>
    <w:rsid w:val="00A94DB6"/>
    <w:rsid w:val="00A94DC1"/>
    <w:rsid w:val="00A954CD"/>
    <w:rsid w:val="00A954E6"/>
    <w:rsid w:val="00A9576D"/>
    <w:rsid w:val="00A957EC"/>
    <w:rsid w:val="00A95B68"/>
    <w:rsid w:val="00A95DB6"/>
    <w:rsid w:val="00A960EA"/>
    <w:rsid w:val="00A9630B"/>
    <w:rsid w:val="00A96396"/>
    <w:rsid w:val="00A96939"/>
    <w:rsid w:val="00A96A87"/>
    <w:rsid w:val="00A97061"/>
    <w:rsid w:val="00A97146"/>
    <w:rsid w:val="00A976EF"/>
    <w:rsid w:val="00A97755"/>
    <w:rsid w:val="00A97802"/>
    <w:rsid w:val="00A97983"/>
    <w:rsid w:val="00A97A1B"/>
    <w:rsid w:val="00A97A51"/>
    <w:rsid w:val="00A97E6E"/>
    <w:rsid w:val="00AA0005"/>
    <w:rsid w:val="00AA0146"/>
    <w:rsid w:val="00AA01D2"/>
    <w:rsid w:val="00AA020A"/>
    <w:rsid w:val="00AA026B"/>
    <w:rsid w:val="00AA046C"/>
    <w:rsid w:val="00AA05B2"/>
    <w:rsid w:val="00AA0781"/>
    <w:rsid w:val="00AA0846"/>
    <w:rsid w:val="00AA0849"/>
    <w:rsid w:val="00AA0ABE"/>
    <w:rsid w:val="00AA0B77"/>
    <w:rsid w:val="00AA0C5B"/>
    <w:rsid w:val="00AA1697"/>
    <w:rsid w:val="00AA1747"/>
    <w:rsid w:val="00AA1920"/>
    <w:rsid w:val="00AA1C01"/>
    <w:rsid w:val="00AA2109"/>
    <w:rsid w:val="00AA2A38"/>
    <w:rsid w:val="00AA2C23"/>
    <w:rsid w:val="00AA2C7D"/>
    <w:rsid w:val="00AA2DD7"/>
    <w:rsid w:val="00AA2EE3"/>
    <w:rsid w:val="00AA2F06"/>
    <w:rsid w:val="00AA3076"/>
    <w:rsid w:val="00AA36F1"/>
    <w:rsid w:val="00AA39F4"/>
    <w:rsid w:val="00AA3AD4"/>
    <w:rsid w:val="00AA3D00"/>
    <w:rsid w:val="00AA3D4D"/>
    <w:rsid w:val="00AA3EB1"/>
    <w:rsid w:val="00AA421A"/>
    <w:rsid w:val="00AA48F0"/>
    <w:rsid w:val="00AA4B6B"/>
    <w:rsid w:val="00AA4C1E"/>
    <w:rsid w:val="00AA4E8B"/>
    <w:rsid w:val="00AA4F59"/>
    <w:rsid w:val="00AA50D9"/>
    <w:rsid w:val="00AA51AC"/>
    <w:rsid w:val="00AA5244"/>
    <w:rsid w:val="00AA544D"/>
    <w:rsid w:val="00AA5A05"/>
    <w:rsid w:val="00AA5A3A"/>
    <w:rsid w:val="00AA5EAA"/>
    <w:rsid w:val="00AA5EE1"/>
    <w:rsid w:val="00AA617A"/>
    <w:rsid w:val="00AA621E"/>
    <w:rsid w:val="00AA6662"/>
    <w:rsid w:val="00AA6907"/>
    <w:rsid w:val="00AA6D10"/>
    <w:rsid w:val="00AA7356"/>
    <w:rsid w:val="00AA7437"/>
    <w:rsid w:val="00AA79C8"/>
    <w:rsid w:val="00AA7A1D"/>
    <w:rsid w:val="00AA7B74"/>
    <w:rsid w:val="00AA7BB5"/>
    <w:rsid w:val="00AA7C0D"/>
    <w:rsid w:val="00AA7E2F"/>
    <w:rsid w:val="00AB007E"/>
    <w:rsid w:val="00AB0367"/>
    <w:rsid w:val="00AB0394"/>
    <w:rsid w:val="00AB046C"/>
    <w:rsid w:val="00AB07CF"/>
    <w:rsid w:val="00AB0921"/>
    <w:rsid w:val="00AB0F8E"/>
    <w:rsid w:val="00AB1014"/>
    <w:rsid w:val="00AB18A0"/>
    <w:rsid w:val="00AB194D"/>
    <w:rsid w:val="00AB1B20"/>
    <w:rsid w:val="00AB1BF9"/>
    <w:rsid w:val="00AB1C23"/>
    <w:rsid w:val="00AB1C48"/>
    <w:rsid w:val="00AB1D0B"/>
    <w:rsid w:val="00AB1E6D"/>
    <w:rsid w:val="00AB1F43"/>
    <w:rsid w:val="00AB1FEC"/>
    <w:rsid w:val="00AB2196"/>
    <w:rsid w:val="00AB29FB"/>
    <w:rsid w:val="00AB2CC8"/>
    <w:rsid w:val="00AB2F2B"/>
    <w:rsid w:val="00AB2F45"/>
    <w:rsid w:val="00AB3024"/>
    <w:rsid w:val="00AB347F"/>
    <w:rsid w:val="00AB34E2"/>
    <w:rsid w:val="00AB38A7"/>
    <w:rsid w:val="00AB3DEB"/>
    <w:rsid w:val="00AB3F74"/>
    <w:rsid w:val="00AB4429"/>
    <w:rsid w:val="00AB45E6"/>
    <w:rsid w:val="00AB490A"/>
    <w:rsid w:val="00AB4963"/>
    <w:rsid w:val="00AB4BEA"/>
    <w:rsid w:val="00AB4E69"/>
    <w:rsid w:val="00AB4F77"/>
    <w:rsid w:val="00AB4FC1"/>
    <w:rsid w:val="00AB5081"/>
    <w:rsid w:val="00AB5647"/>
    <w:rsid w:val="00AB56CE"/>
    <w:rsid w:val="00AB579A"/>
    <w:rsid w:val="00AB5806"/>
    <w:rsid w:val="00AB5CEE"/>
    <w:rsid w:val="00AB62DC"/>
    <w:rsid w:val="00AB6485"/>
    <w:rsid w:val="00AB68DE"/>
    <w:rsid w:val="00AB6A77"/>
    <w:rsid w:val="00AB6AA6"/>
    <w:rsid w:val="00AB6AB8"/>
    <w:rsid w:val="00AB6FFC"/>
    <w:rsid w:val="00AB734E"/>
    <w:rsid w:val="00AB7407"/>
    <w:rsid w:val="00AB74AD"/>
    <w:rsid w:val="00AB752B"/>
    <w:rsid w:val="00AB7591"/>
    <w:rsid w:val="00AB77E8"/>
    <w:rsid w:val="00AB787D"/>
    <w:rsid w:val="00AB78AA"/>
    <w:rsid w:val="00AC0464"/>
    <w:rsid w:val="00AC04A7"/>
    <w:rsid w:val="00AC0549"/>
    <w:rsid w:val="00AC05BE"/>
    <w:rsid w:val="00AC0B31"/>
    <w:rsid w:val="00AC0BF2"/>
    <w:rsid w:val="00AC0C51"/>
    <w:rsid w:val="00AC1043"/>
    <w:rsid w:val="00AC1172"/>
    <w:rsid w:val="00AC130D"/>
    <w:rsid w:val="00AC1400"/>
    <w:rsid w:val="00AC1609"/>
    <w:rsid w:val="00AC170C"/>
    <w:rsid w:val="00AC18D8"/>
    <w:rsid w:val="00AC1ADC"/>
    <w:rsid w:val="00AC1B43"/>
    <w:rsid w:val="00AC1BF8"/>
    <w:rsid w:val="00AC1C89"/>
    <w:rsid w:val="00AC2411"/>
    <w:rsid w:val="00AC24C7"/>
    <w:rsid w:val="00AC26EA"/>
    <w:rsid w:val="00AC2B8A"/>
    <w:rsid w:val="00AC2D0C"/>
    <w:rsid w:val="00AC3A69"/>
    <w:rsid w:val="00AC3AEB"/>
    <w:rsid w:val="00AC3AF3"/>
    <w:rsid w:val="00AC3B24"/>
    <w:rsid w:val="00AC3BE8"/>
    <w:rsid w:val="00AC3CA5"/>
    <w:rsid w:val="00AC3DDC"/>
    <w:rsid w:val="00AC3F05"/>
    <w:rsid w:val="00AC3FFF"/>
    <w:rsid w:val="00AC41EB"/>
    <w:rsid w:val="00AC4259"/>
    <w:rsid w:val="00AC42D6"/>
    <w:rsid w:val="00AC42F7"/>
    <w:rsid w:val="00AC43D3"/>
    <w:rsid w:val="00AC4516"/>
    <w:rsid w:val="00AC454B"/>
    <w:rsid w:val="00AC4794"/>
    <w:rsid w:val="00AC48EA"/>
    <w:rsid w:val="00AC4985"/>
    <w:rsid w:val="00AC4FB8"/>
    <w:rsid w:val="00AC5035"/>
    <w:rsid w:val="00AC537F"/>
    <w:rsid w:val="00AC5759"/>
    <w:rsid w:val="00AC5967"/>
    <w:rsid w:val="00AC5A23"/>
    <w:rsid w:val="00AC5B63"/>
    <w:rsid w:val="00AC5C36"/>
    <w:rsid w:val="00AC5CCC"/>
    <w:rsid w:val="00AC5EE9"/>
    <w:rsid w:val="00AC5FCB"/>
    <w:rsid w:val="00AC5FFD"/>
    <w:rsid w:val="00AC64BC"/>
    <w:rsid w:val="00AC67A8"/>
    <w:rsid w:val="00AC67DE"/>
    <w:rsid w:val="00AC6A02"/>
    <w:rsid w:val="00AC701A"/>
    <w:rsid w:val="00AC7484"/>
    <w:rsid w:val="00AC760E"/>
    <w:rsid w:val="00AC765A"/>
    <w:rsid w:val="00AC78F7"/>
    <w:rsid w:val="00AC7A33"/>
    <w:rsid w:val="00AC7A51"/>
    <w:rsid w:val="00AC7E3B"/>
    <w:rsid w:val="00AD070E"/>
    <w:rsid w:val="00AD0C7C"/>
    <w:rsid w:val="00AD0D0A"/>
    <w:rsid w:val="00AD0F79"/>
    <w:rsid w:val="00AD104D"/>
    <w:rsid w:val="00AD125E"/>
    <w:rsid w:val="00AD12DA"/>
    <w:rsid w:val="00AD1318"/>
    <w:rsid w:val="00AD13A4"/>
    <w:rsid w:val="00AD1626"/>
    <w:rsid w:val="00AD1DA3"/>
    <w:rsid w:val="00AD1DFE"/>
    <w:rsid w:val="00AD1FBD"/>
    <w:rsid w:val="00AD2048"/>
    <w:rsid w:val="00AD252A"/>
    <w:rsid w:val="00AD2846"/>
    <w:rsid w:val="00AD2880"/>
    <w:rsid w:val="00AD28F9"/>
    <w:rsid w:val="00AD298D"/>
    <w:rsid w:val="00AD2AD3"/>
    <w:rsid w:val="00AD3144"/>
    <w:rsid w:val="00AD3455"/>
    <w:rsid w:val="00AD34CF"/>
    <w:rsid w:val="00AD3523"/>
    <w:rsid w:val="00AD3531"/>
    <w:rsid w:val="00AD3587"/>
    <w:rsid w:val="00AD3944"/>
    <w:rsid w:val="00AD39F8"/>
    <w:rsid w:val="00AD3DC5"/>
    <w:rsid w:val="00AD3EA6"/>
    <w:rsid w:val="00AD407A"/>
    <w:rsid w:val="00AD4429"/>
    <w:rsid w:val="00AD44D1"/>
    <w:rsid w:val="00AD4611"/>
    <w:rsid w:val="00AD4976"/>
    <w:rsid w:val="00AD4D1A"/>
    <w:rsid w:val="00AD4DD5"/>
    <w:rsid w:val="00AD5060"/>
    <w:rsid w:val="00AD51EE"/>
    <w:rsid w:val="00AD5351"/>
    <w:rsid w:val="00AD5434"/>
    <w:rsid w:val="00AD543B"/>
    <w:rsid w:val="00AD54CC"/>
    <w:rsid w:val="00AD54F9"/>
    <w:rsid w:val="00AD5591"/>
    <w:rsid w:val="00AD5628"/>
    <w:rsid w:val="00AD5889"/>
    <w:rsid w:val="00AD59DC"/>
    <w:rsid w:val="00AD5A1D"/>
    <w:rsid w:val="00AD5B3C"/>
    <w:rsid w:val="00AD5D18"/>
    <w:rsid w:val="00AD5DBF"/>
    <w:rsid w:val="00AD5E6E"/>
    <w:rsid w:val="00AD6023"/>
    <w:rsid w:val="00AD6574"/>
    <w:rsid w:val="00AD65B2"/>
    <w:rsid w:val="00AD6600"/>
    <w:rsid w:val="00AD66A1"/>
    <w:rsid w:val="00AD6802"/>
    <w:rsid w:val="00AD68B6"/>
    <w:rsid w:val="00AD697B"/>
    <w:rsid w:val="00AD6A1C"/>
    <w:rsid w:val="00AD6BEB"/>
    <w:rsid w:val="00AD6C7D"/>
    <w:rsid w:val="00AD6D51"/>
    <w:rsid w:val="00AD6E70"/>
    <w:rsid w:val="00AD6F5C"/>
    <w:rsid w:val="00AD7175"/>
    <w:rsid w:val="00AD7198"/>
    <w:rsid w:val="00AD78BF"/>
    <w:rsid w:val="00AD796F"/>
    <w:rsid w:val="00AD7AFB"/>
    <w:rsid w:val="00AD7C95"/>
    <w:rsid w:val="00AD7D75"/>
    <w:rsid w:val="00AD7EB4"/>
    <w:rsid w:val="00AD7EDA"/>
    <w:rsid w:val="00AE0085"/>
    <w:rsid w:val="00AE055E"/>
    <w:rsid w:val="00AE0892"/>
    <w:rsid w:val="00AE0A47"/>
    <w:rsid w:val="00AE0CC0"/>
    <w:rsid w:val="00AE0CDB"/>
    <w:rsid w:val="00AE0E55"/>
    <w:rsid w:val="00AE11B3"/>
    <w:rsid w:val="00AE146D"/>
    <w:rsid w:val="00AE14F5"/>
    <w:rsid w:val="00AE16E4"/>
    <w:rsid w:val="00AE17AA"/>
    <w:rsid w:val="00AE1813"/>
    <w:rsid w:val="00AE1844"/>
    <w:rsid w:val="00AE1977"/>
    <w:rsid w:val="00AE1A79"/>
    <w:rsid w:val="00AE1B88"/>
    <w:rsid w:val="00AE1C8F"/>
    <w:rsid w:val="00AE1D55"/>
    <w:rsid w:val="00AE1E06"/>
    <w:rsid w:val="00AE1E52"/>
    <w:rsid w:val="00AE1E83"/>
    <w:rsid w:val="00AE261A"/>
    <w:rsid w:val="00AE266C"/>
    <w:rsid w:val="00AE26C2"/>
    <w:rsid w:val="00AE26E7"/>
    <w:rsid w:val="00AE275B"/>
    <w:rsid w:val="00AE2917"/>
    <w:rsid w:val="00AE2A22"/>
    <w:rsid w:val="00AE2AF8"/>
    <w:rsid w:val="00AE2CCB"/>
    <w:rsid w:val="00AE2CEB"/>
    <w:rsid w:val="00AE2E13"/>
    <w:rsid w:val="00AE2E7D"/>
    <w:rsid w:val="00AE3745"/>
    <w:rsid w:val="00AE386D"/>
    <w:rsid w:val="00AE3A31"/>
    <w:rsid w:val="00AE3B4E"/>
    <w:rsid w:val="00AE3C01"/>
    <w:rsid w:val="00AE3D5C"/>
    <w:rsid w:val="00AE3D97"/>
    <w:rsid w:val="00AE3EAF"/>
    <w:rsid w:val="00AE41EF"/>
    <w:rsid w:val="00AE4249"/>
    <w:rsid w:val="00AE44CE"/>
    <w:rsid w:val="00AE4516"/>
    <w:rsid w:val="00AE45B3"/>
    <w:rsid w:val="00AE4777"/>
    <w:rsid w:val="00AE4884"/>
    <w:rsid w:val="00AE48D7"/>
    <w:rsid w:val="00AE49AA"/>
    <w:rsid w:val="00AE4AA2"/>
    <w:rsid w:val="00AE4E04"/>
    <w:rsid w:val="00AE4E3F"/>
    <w:rsid w:val="00AE5029"/>
    <w:rsid w:val="00AE539F"/>
    <w:rsid w:val="00AE53DC"/>
    <w:rsid w:val="00AE5447"/>
    <w:rsid w:val="00AE55E2"/>
    <w:rsid w:val="00AE567D"/>
    <w:rsid w:val="00AE57B9"/>
    <w:rsid w:val="00AE5A71"/>
    <w:rsid w:val="00AE5B1B"/>
    <w:rsid w:val="00AE5BDD"/>
    <w:rsid w:val="00AE5E22"/>
    <w:rsid w:val="00AE5ECB"/>
    <w:rsid w:val="00AE5F11"/>
    <w:rsid w:val="00AE6033"/>
    <w:rsid w:val="00AE6299"/>
    <w:rsid w:val="00AE63BF"/>
    <w:rsid w:val="00AE65A9"/>
    <w:rsid w:val="00AE6C5C"/>
    <w:rsid w:val="00AE6DC0"/>
    <w:rsid w:val="00AE6FCA"/>
    <w:rsid w:val="00AE7641"/>
    <w:rsid w:val="00AE7C83"/>
    <w:rsid w:val="00AE7D5C"/>
    <w:rsid w:val="00AF015A"/>
    <w:rsid w:val="00AF0685"/>
    <w:rsid w:val="00AF06CD"/>
    <w:rsid w:val="00AF0798"/>
    <w:rsid w:val="00AF0A0D"/>
    <w:rsid w:val="00AF0B6C"/>
    <w:rsid w:val="00AF0BA3"/>
    <w:rsid w:val="00AF0EAA"/>
    <w:rsid w:val="00AF0F3B"/>
    <w:rsid w:val="00AF11FF"/>
    <w:rsid w:val="00AF1573"/>
    <w:rsid w:val="00AF1707"/>
    <w:rsid w:val="00AF1897"/>
    <w:rsid w:val="00AF19EC"/>
    <w:rsid w:val="00AF1A99"/>
    <w:rsid w:val="00AF1AEF"/>
    <w:rsid w:val="00AF1B04"/>
    <w:rsid w:val="00AF1C04"/>
    <w:rsid w:val="00AF1C23"/>
    <w:rsid w:val="00AF1D91"/>
    <w:rsid w:val="00AF21AF"/>
    <w:rsid w:val="00AF2454"/>
    <w:rsid w:val="00AF2621"/>
    <w:rsid w:val="00AF2753"/>
    <w:rsid w:val="00AF27E8"/>
    <w:rsid w:val="00AF282C"/>
    <w:rsid w:val="00AF287A"/>
    <w:rsid w:val="00AF2C48"/>
    <w:rsid w:val="00AF2CC4"/>
    <w:rsid w:val="00AF314F"/>
    <w:rsid w:val="00AF3242"/>
    <w:rsid w:val="00AF3305"/>
    <w:rsid w:val="00AF36AA"/>
    <w:rsid w:val="00AF37F2"/>
    <w:rsid w:val="00AF38AC"/>
    <w:rsid w:val="00AF3944"/>
    <w:rsid w:val="00AF3A6F"/>
    <w:rsid w:val="00AF3BB4"/>
    <w:rsid w:val="00AF41BC"/>
    <w:rsid w:val="00AF4265"/>
    <w:rsid w:val="00AF4764"/>
    <w:rsid w:val="00AF4A2B"/>
    <w:rsid w:val="00AF4B97"/>
    <w:rsid w:val="00AF4CD5"/>
    <w:rsid w:val="00AF4FF3"/>
    <w:rsid w:val="00AF52F9"/>
    <w:rsid w:val="00AF55F4"/>
    <w:rsid w:val="00AF55FD"/>
    <w:rsid w:val="00AF56B9"/>
    <w:rsid w:val="00AF5732"/>
    <w:rsid w:val="00AF5799"/>
    <w:rsid w:val="00AF57A5"/>
    <w:rsid w:val="00AF57D2"/>
    <w:rsid w:val="00AF5AB2"/>
    <w:rsid w:val="00AF5B86"/>
    <w:rsid w:val="00AF5B8C"/>
    <w:rsid w:val="00AF5CC9"/>
    <w:rsid w:val="00AF5CDC"/>
    <w:rsid w:val="00AF5FAB"/>
    <w:rsid w:val="00AF6214"/>
    <w:rsid w:val="00AF62F1"/>
    <w:rsid w:val="00AF6493"/>
    <w:rsid w:val="00AF6539"/>
    <w:rsid w:val="00AF65D7"/>
    <w:rsid w:val="00AF65E1"/>
    <w:rsid w:val="00AF6749"/>
    <w:rsid w:val="00AF6936"/>
    <w:rsid w:val="00AF6B3C"/>
    <w:rsid w:val="00AF6B91"/>
    <w:rsid w:val="00AF6C7A"/>
    <w:rsid w:val="00AF6E17"/>
    <w:rsid w:val="00AF6FAF"/>
    <w:rsid w:val="00AF6FBA"/>
    <w:rsid w:val="00AF709B"/>
    <w:rsid w:val="00AF7167"/>
    <w:rsid w:val="00AF71A3"/>
    <w:rsid w:val="00AF75DF"/>
    <w:rsid w:val="00AF7635"/>
    <w:rsid w:val="00AF781E"/>
    <w:rsid w:val="00AF792F"/>
    <w:rsid w:val="00AF7AFD"/>
    <w:rsid w:val="00AF7B75"/>
    <w:rsid w:val="00AF7B91"/>
    <w:rsid w:val="00AF7BD1"/>
    <w:rsid w:val="00AF7CC3"/>
    <w:rsid w:val="00B00048"/>
    <w:rsid w:val="00B00247"/>
    <w:rsid w:val="00B00337"/>
    <w:rsid w:val="00B0039D"/>
    <w:rsid w:val="00B00A5D"/>
    <w:rsid w:val="00B00ADD"/>
    <w:rsid w:val="00B00B6B"/>
    <w:rsid w:val="00B00D35"/>
    <w:rsid w:val="00B00D67"/>
    <w:rsid w:val="00B00F25"/>
    <w:rsid w:val="00B01084"/>
    <w:rsid w:val="00B014A0"/>
    <w:rsid w:val="00B01631"/>
    <w:rsid w:val="00B019A4"/>
    <w:rsid w:val="00B01C3E"/>
    <w:rsid w:val="00B01CCD"/>
    <w:rsid w:val="00B01E6F"/>
    <w:rsid w:val="00B023F5"/>
    <w:rsid w:val="00B02B6A"/>
    <w:rsid w:val="00B0309A"/>
    <w:rsid w:val="00B0345E"/>
    <w:rsid w:val="00B0375A"/>
    <w:rsid w:val="00B037F0"/>
    <w:rsid w:val="00B03B6A"/>
    <w:rsid w:val="00B03C0F"/>
    <w:rsid w:val="00B03EAF"/>
    <w:rsid w:val="00B0413D"/>
    <w:rsid w:val="00B04366"/>
    <w:rsid w:val="00B0447D"/>
    <w:rsid w:val="00B04524"/>
    <w:rsid w:val="00B048D7"/>
    <w:rsid w:val="00B04A2D"/>
    <w:rsid w:val="00B04AAB"/>
    <w:rsid w:val="00B04B56"/>
    <w:rsid w:val="00B04F42"/>
    <w:rsid w:val="00B0541A"/>
    <w:rsid w:val="00B05547"/>
    <w:rsid w:val="00B0569A"/>
    <w:rsid w:val="00B05725"/>
    <w:rsid w:val="00B05810"/>
    <w:rsid w:val="00B05B17"/>
    <w:rsid w:val="00B05B6E"/>
    <w:rsid w:val="00B05F98"/>
    <w:rsid w:val="00B0613E"/>
    <w:rsid w:val="00B0615A"/>
    <w:rsid w:val="00B06244"/>
    <w:rsid w:val="00B06294"/>
    <w:rsid w:val="00B06432"/>
    <w:rsid w:val="00B064CD"/>
    <w:rsid w:val="00B06842"/>
    <w:rsid w:val="00B068C9"/>
    <w:rsid w:val="00B068EA"/>
    <w:rsid w:val="00B069CE"/>
    <w:rsid w:val="00B07266"/>
    <w:rsid w:val="00B07483"/>
    <w:rsid w:val="00B074A4"/>
    <w:rsid w:val="00B074B3"/>
    <w:rsid w:val="00B0762C"/>
    <w:rsid w:val="00B079A4"/>
    <w:rsid w:val="00B07B3A"/>
    <w:rsid w:val="00B07C19"/>
    <w:rsid w:val="00B07CB0"/>
    <w:rsid w:val="00B07E6E"/>
    <w:rsid w:val="00B1012B"/>
    <w:rsid w:val="00B101C2"/>
    <w:rsid w:val="00B10201"/>
    <w:rsid w:val="00B103EC"/>
    <w:rsid w:val="00B10586"/>
    <w:rsid w:val="00B10639"/>
    <w:rsid w:val="00B107E8"/>
    <w:rsid w:val="00B10AAB"/>
    <w:rsid w:val="00B10B59"/>
    <w:rsid w:val="00B10BA9"/>
    <w:rsid w:val="00B10C7E"/>
    <w:rsid w:val="00B10C88"/>
    <w:rsid w:val="00B10D9C"/>
    <w:rsid w:val="00B10FB8"/>
    <w:rsid w:val="00B111E1"/>
    <w:rsid w:val="00B112A2"/>
    <w:rsid w:val="00B11645"/>
    <w:rsid w:val="00B117CA"/>
    <w:rsid w:val="00B11A3E"/>
    <w:rsid w:val="00B11BDD"/>
    <w:rsid w:val="00B120B3"/>
    <w:rsid w:val="00B12126"/>
    <w:rsid w:val="00B122C9"/>
    <w:rsid w:val="00B12379"/>
    <w:rsid w:val="00B123FE"/>
    <w:rsid w:val="00B12502"/>
    <w:rsid w:val="00B12615"/>
    <w:rsid w:val="00B128C4"/>
    <w:rsid w:val="00B12951"/>
    <w:rsid w:val="00B12B04"/>
    <w:rsid w:val="00B12D4E"/>
    <w:rsid w:val="00B12D8F"/>
    <w:rsid w:val="00B136BF"/>
    <w:rsid w:val="00B137BC"/>
    <w:rsid w:val="00B13A1F"/>
    <w:rsid w:val="00B13C16"/>
    <w:rsid w:val="00B13D69"/>
    <w:rsid w:val="00B13E72"/>
    <w:rsid w:val="00B14079"/>
    <w:rsid w:val="00B14690"/>
    <w:rsid w:val="00B147E0"/>
    <w:rsid w:val="00B14A42"/>
    <w:rsid w:val="00B14E9D"/>
    <w:rsid w:val="00B15067"/>
    <w:rsid w:val="00B150DB"/>
    <w:rsid w:val="00B150F2"/>
    <w:rsid w:val="00B1520F"/>
    <w:rsid w:val="00B153B7"/>
    <w:rsid w:val="00B15577"/>
    <w:rsid w:val="00B15813"/>
    <w:rsid w:val="00B15B52"/>
    <w:rsid w:val="00B15BC5"/>
    <w:rsid w:val="00B15D78"/>
    <w:rsid w:val="00B1601B"/>
    <w:rsid w:val="00B16234"/>
    <w:rsid w:val="00B16293"/>
    <w:rsid w:val="00B16716"/>
    <w:rsid w:val="00B16C4F"/>
    <w:rsid w:val="00B16E4E"/>
    <w:rsid w:val="00B17026"/>
    <w:rsid w:val="00B171A1"/>
    <w:rsid w:val="00B171AA"/>
    <w:rsid w:val="00B1744C"/>
    <w:rsid w:val="00B1746E"/>
    <w:rsid w:val="00B1748C"/>
    <w:rsid w:val="00B17620"/>
    <w:rsid w:val="00B1775D"/>
    <w:rsid w:val="00B1797E"/>
    <w:rsid w:val="00B17C61"/>
    <w:rsid w:val="00B17D97"/>
    <w:rsid w:val="00B17DFB"/>
    <w:rsid w:val="00B20044"/>
    <w:rsid w:val="00B20095"/>
    <w:rsid w:val="00B203B5"/>
    <w:rsid w:val="00B203E9"/>
    <w:rsid w:val="00B204D2"/>
    <w:rsid w:val="00B20614"/>
    <w:rsid w:val="00B2066F"/>
    <w:rsid w:val="00B20812"/>
    <w:rsid w:val="00B2112E"/>
    <w:rsid w:val="00B21398"/>
    <w:rsid w:val="00B21453"/>
    <w:rsid w:val="00B216D2"/>
    <w:rsid w:val="00B21831"/>
    <w:rsid w:val="00B2183D"/>
    <w:rsid w:val="00B218DD"/>
    <w:rsid w:val="00B21B25"/>
    <w:rsid w:val="00B21BC7"/>
    <w:rsid w:val="00B21EB4"/>
    <w:rsid w:val="00B21FA2"/>
    <w:rsid w:val="00B22273"/>
    <w:rsid w:val="00B22560"/>
    <w:rsid w:val="00B22765"/>
    <w:rsid w:val="00B22823"/>
    <w:rsid w:val="00B228CA"/>
    <w:rsid w:val="00B22920"/>
    <w:rsid w:val="00B22B60"/>
    <w:rsid w:val="00B22CFF"/>
    <w:rsid w:val="00B22D47"/>
    <w:rsid w:val="00B22E2A"/>
    <w:rsid w:val="00B22F3A"/>
    <w:rsid w:val="00B22F55"/>
    <w:rsid w:val="00B234CF"/>
    <w:rsid w:val="00B236E8"/>
    <w:rsid w:val="00B2373D"/>
    <w:rsid w:val="00B23804"/>
    <w:rsid w:val="00B23BDF"/>
    <w:rsid w:val="00B23C1B"/>
    <w:rsid w:val="00B23D31"/>
    <w:rsid w:val="00B23E42"/>
    <w:rsid w:val="00B23F4B"/>
    <w:rsid w:val="00B24004"/>
    <w:rsid w:val="00B24563"/>
    <w:rsid w:val="00B24705"/>
    <w:rsid w:val="00B24711"/>
    <w:rsid w:val="00B24727"/>
    <w:rsid w:val="00B24A0C"/>
    <w:rsid w:val="00B2502F"/>
    <w:rsid w:val="00B251CA"/>
    <w:rsid w:val="00B25286"/>
    <w:rsid w:val="00B25423"/>
    <w:rsid w:val="00B2550E"/>
    <w:rsid w:val="00B2558E"/>
    <w:rsid w:val="00B25A48"/>
    <w:rsid w:val="00B25A4E"/>
    <w:rsid w:val="00B25AD1"/>
    <w:rsid w:val="00B25D73"/>
    <w:rsid w:val="00B25D9A"/>
    <w:rsid w:val="00B25F4A"/>
    <w:rsid w:val="00B25F74"/>
    <w:rsid w:val="00B26045"/>
    <w:rsid w:val="00B26052"/>
    <w:rsid w:val="00B261EC"/>
    <w:rsid w:val="00B2627D"/>
    <w:rsid w:val="00B26446"/>
    <w:rsid w:val="00B26813"/>
    <w:rsid w:val="00B268E1"/>
    <w:rsid w:val="00B269F0"/>
    <w:rsid w:val="00B26C09"/>
    <w:rsid w:val="00B26F84"/>
    <w:rsid w:val="00B26FD8"/>
    <w:rsid w:val="00B27025"/>
    <w:rsid w:val="00B2714A"/>
    <w:rsid w:val="00B272E8"/>
    <w:rsid w:val="00B27384"/>
    <w:rsid w:val="00B27799"/>
    <w:rsid w:val="00B27ABF"/>
    <w:rsid w:val="00B27B7E"/>
    <w:rsid w:val="00B27CC2"/>
    <w:rsid w:val="00B303E9"/>
    <w:rsid w:val="00B30477"/>
    <w:rsid w:val="00B305F9"/>
    <w:rsid w:val="00B30A42"/>
    <w:rsid w:val="00B30B10"/>
    <w:rsid w:val="00B30C51"/>
    <w:rsid w:val="00B30C5A"/>
    <w:rsid w:val="00B30C7B"/>
    <w:rsid w:val="00B30F72"/>
    <w:rsid w:val="00B31339"/>
    <w:rsid w:val="00B3135E"/>
    <w:rsid w:val="00B313A7"/>
    <w:rsid w:val="00B314EC"/>
    <w:rsid w:val="00B315CC"/>
    <w:rsid w:val="00B3192F"/>
    <w:rsid w:val="00B31A7F"/>
    <w:rsid w:val="00B31CBA"/>
    <w:rsid w:val="00B31DD1"/>
    <w:rsid w:val="00B31DE3"/>
    <w:rsid w:val="00B322B1"/>
    <w:rsid w:val="00B32566"/>
    <w:rsid w:val="00B32580"/>
    <w:rsid w:val="00B3279F"/>
    <w:rsid w:val="00B327C7"/>
    <w:rsid w:val="00B32873"/>
    <w:rsid w:val="00B328DF"/>
    <w:rsid w:val="00B32E22"/>
    <w:rsid w:val="00B32F1F"/>
    <w:rsid w:val="00B3313D"/>
    <w:rsid w:val="00B33215"/>
    <w:rsid w:val="00B3328F"/>
    <w:rsid w:val="00B333E5"/>
    <w:rsid w:val="00B33749"/>
    <w:rsid w:val="00B33AA5"/>
    <w:rsid w:val="00B33AEA"/>
    <w:rsid w:val="00B33BF2"/>
    <w:rsid w:val="00B33E2A"/>
    <w:rsid w:val="00B33F1D"/>
    <w:rsid w:val="00B33F7A"/>
    <w:rsid w:val="00B3417A"/>
    <w:rsid w:val="00B34204"/>
    <w:rsid w:val="00B342DC"/>
    <w:rsid w:val="00B344C6"/>
    <w:rsid w:val="00B345FB"/>
    <w:rsid w:val="00B35008"/>
    <w:rsid w:val="00B3528F"/>
    <w:rsid w:val="00B3548C"/>
    <w:rsid w:val="00B35556"/>
    <w:rsid w:val="00B35808"/>
    <w:rsid w:val="00B35A03"/>
    <w:rsid w:val="00B35B41"/>
    <w:rsid w:val="00B35C85"/>
    <w:rsid w:val="00B35E08"/>
    <w:rsid w:val="00B360BB"/>
    <w:rsid w:val="00B364E9"/>
    <w:rsid w:val="00B3652C"/>
    <w:rsid w:val="00B367AB"/>
    <w:rsid w:val="00B369E6"/>
    <w:rsid w:val="00B36D00"/>
    <w:rsid w:val="00B37267"/>
    <w:rsid w:val="00B37406"/>
    <w:rsid w:val="00B376AF"/>
    <w:rsid w:val="00B3781A"/>
    <w:rsid w:val="00B37AAF"/>
    <w:rsid w:val="00B37AEE"/>
    <w:rsid w:val="00B37C52"/>
    <w:rsid w:val="00B37E51"/>
    <w:rsid w:val="00B40382"/>
    <w:rsid w:val="00B404E7"/>
    <w:rsid w:val="00B40663"/>
    <w:rsid w:val="00B40BB4"/>
    <w:rsid w:val="00B40C0C"/>
    <w:rsid w:val="00B40D67"/>
    <w:rsid w:val="00B41455"/>
    <w:rsid w:val="00B41677"/>
    <w:rsid w:val="00B418F5"/>
    <w:rsid w:val="00B4197A"/>
    <w:rsid w:val="00B41A5B"/>
    <w:rsid w:val="00B41CA1"/>
    <w:rsid w:val="00B41F15"/>
    <w:rsid w:val="00B42259"/>
    <w:rsid w:val="00B42377"/>
    <w:rsid w:val="00B426EB"/>
    <w:rsid w:val="00B427D6"/>
    <w:rsid w:val="00B4291D"/>
    <w:rsid w:val="00B42951"/>
    <w:rsid w:val="00B42B87"/>
    <w:rsid w:val="00B42CBD"/>
    <w:rsid w:val="00B42E4A"/>
    <w:rsid w:val="00B42F46"/>
    <w:rsid w:val="00B42FB7"/>
    <w:rsid w:val="00B431D3"/>
    <w:rsid w:val="00B433F6"/>
    <w:rsid w:val="00B4369F"/>
    <w:rsid w:val="00B439A7"/>
    <w:rsid w:val="00B43FD8"/>
    <w:rsid w:val="00B44036"/>
    <w:rsid w:val="00B4416B"/>
    <w:rsid w:val="00B4439B"/>
    <w:rsid w:val="00B4461E"/>
    <w:rsid w:val="00B44B9C"/>
    <w:rsid w:val="00B44C5D"/>
    <w:rsid w:val="00B44C81"/>
    <w:rsid w:val="00B45403"/>
    <w:rsid w:val="00B454BA"/>
    <w:rsid w:val="00B454D3"/>
    <w:rsid w:val="00B4557A"/>
    <w:rsid w:val="00B45686"/>
    <w:rsid w:val="00B457B8"/>
    <w:rsid w:val="00B459E7"/>
    <w:rsid w:val="00B45A7E"/>
    <w:rsid w:val="00B45DDF"/>
    <w:rsid w:val="00B45F58"/>
    <w:rsid w:val="00B45F5C"/>
    <w:rsid w:val="00B45F6C"/>
    <w:rsid w:val="00B4604B"/>
    <w:rsid w:val="00B46167"/>
    <w:rsid w:val="00B461A6"/>
    <w:rsid w:val="00B46282"/>
    <w:rsid w:val="00B466A5"/>
    <w:rsid w:val="00B46882"/>
    <w:rsid w:val="00B46BD0"/>
    <w:rsid w:val="00B46D59"/>
    <w:rsid w:val="00B46F7E"/>
    <w:rsid w:val="00B470C0"/>
    <w:rsid w:val="00B47117"/>
    <w:rsid w:val="00B47145"/>
    <w:rsid w:val="00B47270"/>
    <w:rsid w:val="00B473FA"/>
    <w:rsid w:val="00B474A2"/>
    <w:rsid w:val="00B474B8"/>
    <w:rsid w:val="00B474BB"/>
    <w:rsid w:val="00B47756"/>
    <w:rsid w:val="00B47809"/>
    <w:rsid w:val="00B4783E"/>
    <w:rsid w:val="00B4784B"/>
    <w:rsid w:val="00B47DF4"/>
    <w:rsid w:val="00B47E6F"/>
    <w:rsid w:val="00B47E8A"/>
    <w:rsid w:val="00B47FE8"/>
    <w:rsid w:val="00B500B3"/>
    <w:rsid w:val="00B50656"/>
    <w:rsid w:val="00B508CD"/>
    <w:rsid w:val="00B5096E"/>
    <w:rsid w:val="00B50CAC"/>
    <w:rsid w:val="00B51111"/>
    <w:rsid w:val="00B5115D"/>
    <w:rsid w:val="00B5133D"/>
    <w:rsid w:val="00B5147F"/>
    <w:rsid w:val="00B519F8"/>
    <w:rsid w:val="00B51A06"/>
    <w:rsid w:val="00B51BDC"/>
    <w:rsid w:val="00B52648"/>
    <w:rsid w:val="00B52C86"/>
    <w:rsid w:val="00B52DE2"/>
    <w:rsid w:val="00B5334B"/>
    <w:rsid w:val="00B53509"/>
    <w:rsid w:val="00B5351A"/>
    <w:rsid w:val="00B53523"/>
    <w:rsid w:val="00B539A0"/>
    <w:rsid w:val="00B540CE"/>
    <w:rsid w:val="00B5424D"/>
    <w:rsid w:val="00B5440D"/>
    <w:rsid w:val="00B549C3"/>
    <w:rsid w:val="00B54A95"/>
    <w:rsid w:val="00B54D5A"/>
    <w:rsid w:val="00B54F93"/>
    <w:rsid w:val="00B5521A"/>
    <w:rsid w:val="00B5533C"/>
    <w:rsid w:val="00B55482"/>
    <w:rsid w:val="00B5568C"/>
    <w:rsid w:val="00B556C5"/>
    <w:rsid w:val="00B55AEF"/>
    <w:rsid w:val="00B55CB0"/>
    <w:rsid w:val="00B55D33"/>
    <w:rsid w:val="00B55DE0"/>
    <w:rsid w:val="00B55EAB"/>
    <w:rsid w:val="00B5610D"/>
    <w:rsid w:val="00B5615F"/>
    <w:rsid w:val="00B561AF"/>
    <w:rsid w:val="00B563EF"/>
    <w:rsid w:val="00B56464"/>
    <w:rsid w:val="00B5655B"/>
    <w:rsid w:val="00B56562"/>
    <w:rsid w:val="00B56689"/>
    <w:rsid w:val="00B567F4"/>
    <w:rsid w:val="00B56898"/>
    <w:rsid w:val="00B568BF"/>
    <w:rsid w:val="00B56AEE"/>
    <w:rsid w:val="00B56B97"/>
    <w:rsid w:val="00B56CC2"/>
    <w:rsid w:val="00B56D7A"/>
    <w:rsid w:val="00B56E1E"/>
    <w:rsid w:val="00B56FF6"/>
    <w:rsid w:val="00B573DC"/>
    <w:rsid w:val="00B57502"/>
    <w:rsid w:val="00B57575"/>
    <w:rsid w:val="00B577ED"/>
    <w:rsid w:val="00B57D00"/>
    <w:rsid w:val="00B57DCC"/>
    <w:rsid w:val="00B605CF"/>
    <w:rsid w:val="00B6071D"/>
    <w:rsid w:val="00B60A81"/>
    <w:rsid w:val="00B60D8B"/>
    <w:rsid w:val="00B60FB9"/>
    <w:rsid w:val="00B610F7"/>
    <w:rsid w:val="00B61C31"/>
    <w:rsid w:val="00B61DFB"/>
    <w:rsid w:val="00B61E1D"/>
    <w:rsid w:val="00B61E28"/>
    <w:rsid w:val="00B62397"/>
    <w:rsid w:val="00B62463"/>
    <w:rsid w:val="00B62541"/>
    <w:rsid w:val="00B625CC"/>
    <w:rsid w:val="00B626FC"/>
    <w:rsid w:val="00B626FE"/>
    <w:rsid w:val="00B627C3"/>
    <w:rsid w:val="00B627DA"/>
    <w:rsid w:val="00B62801"/>
    <w:rsid w:val="00B6296E"/>
    <w:rsid w:val="00B62AEE"/>
    <w:rsid w:val="00B62D70"/>
    <w:rsid w:val="00B62FBB"/>
    <w:rsid w:val="00B635CA"/>
    <w:rsid w:val="00B636B9"/>
    <w:rsid w:val="00B63767"/>
    <w:rsid w:val="00B639A8"/>
    <w:rsid w:val="00B63AD5"/>
    <w:rsid w:val="00B63ADB"/>
    <w:rsid w:val="00B63C3D"/>
    <w:rsid w:val="00B63C8E"/>
    <w:rsid w:val="00B63CF4"/>
    <w:rsid w:val="00B63DA2"/>
    <w:rsid w:val="00B6453C"/>
    <w:rsid w:val="00B646C1"/>
    <w:rsid w:val="00B6477D"/>
    <w:rsid w:val="00B647F5"/>
    <w:rsid w:val="00B64826"/>
    <w:rsid w:val="00B64835"/>
    <w:rsid w:val="00B64A86"/>
    <w:rsid w:val="00B64AD8"/>
    <w:rsid w:val="00B64B0B"/>
    <w:rsid w:val="00B64BE9"/>
    <w:rsid w:val="00B64D57"/>
    <w:rsid w:val="00B64F0A"/>
    <w:rsid w:val="00B64F90"/>
    <w:rsid w:val="00B65104"/>
    <w:rsid w:val="00B65105"/>
    <w:rsid w:val="00B652C4"/>
    <w:rsid w:val="00B653F5"/>
    <w:rsid w:val="00B6556A"/>
    <w:rsid w:val="00B65939"/>
    <w:rsid w:val="00B65A1F"/>
    <w:rsid w:val="00B65B4A"/>
    <w:rsid w:val="00B65C40"/>
    <w:rsid w:val="00B662A0"/>
    <w:rsid w:val="00B662F4"/>
    <w:rsid w:val="00B66376"/>
    <w:rsid w:val="00B66571"/>
    <w:rsid w:val="00B666E7"/>
    <w:rsid w:val="00B66715"/>
    <w:rsid w:val="00B66A73"/>
    <w:rsid w:val="00B66DFA"/>
    <w:rsid w:val="00B66E80"/>
    <w:rsid w:val="00B67046"/>
    <w:rsid w:val="00B672F9"/>
    <w:rsid w:val="00B67327"/>
    <w:rsid w:val="00B67B43"/>
    <w:rsid w:val="00B701FB"/>
    <w:rsid w:val="00B702A6"/>
    <w:rsid w:val="00B703F9"/>
    <w:rsid w:val="00B70568"/>
    <w:rsid w:val="00B70935"/>
    <w:rsid w:val="00B70A8E"/>
    <w:rsid w:val="00B70E03"/>
    <w:rsid w:val="00B70FB6"/>
    <w:rsid w:val="00B71425"/>
    <w:rsid w:val="00B71697"/>
    <w:rsid w:val="00B718A3"/>
    <w:rsid w:val="00B71967"/>
    <w:rsid w:val="00B71A9D"/>
    <w:rsid w:val="00B71AF6"/>
    <w:rsid w:val="00B71B4A"/>
    <w:rsid w:val="00B71CF5"/>
    <w:rsid w:val="00B71DB7"/>
    <w:rsid w:val="00B71EC7"/>
    <w:rsid w:val="00B71F5D"/>
    <w:rsid w:val="00B721E7"/>
    <w:rsid w:val="00B7241B"/>
    <w:rsid w:val="00B72737"/>
    <w:rsid w:val="00B728DC"/>
    <w:rsid w:val="00B72A17"/>
    <w:rsid w:val="00B72A61"/>
    <w:rsid w:val="00B72AA7"/>
    <w:rsid w:val="00B72CFB"/>
    <w:rsid w:val="00B72FFC"/>
    <w:rsid w:val="00B7324E"/>
    <w:rsid w:val="00B733DD"/>
    <w:rsid w:val="00B734BA"/>
    <w:rsid w:val="00B73856"/>
    <w:rsid w:val="00B739F7"/>
    <w:rsid w:val="00B73AD5"/>
    <w:rsid w:val="00B73C64"/>
    <w:rsid w:val="00B73CB0"/>
    <w:rsid w:val="00B73D0B"/>
    <w:rsid w:val="00B73DD8"/>
    <w:rsid w:val="00B7414C"/>
    <w:rsid w:val="00B741B0"/>
    <w:rsid w:val="00B741C4"/>
    <w:rsid w:val="00B74730"/>
    <w:rsid w:val="00B74838"/>
    <w:rsid w:val="00B74854"/>
    <w:rsid w:val="00B748C6"/>
    <w:rsid w:val="00B7494A"/>
    <w:rsid w:val="00B749CE"/>
    <w:rsid w:val="00B751B5"/>
    <w:rsid w:val="00B753BA"/>
    <w:rsid w:val="00B753FC"/>
    <w:rsid w:val="00B7557F"/>
    <w:rsid w:val="00B755F0"/>
    <w:rsid w:val="00B75837"/>
    <w:rsid w:val="00B75AF8"/>
    <w:rsid w:val="00B75D9C"/>
    <w:rsid w:val="00B761A9"/>
    <w:rsid w:val="00B763D6"/>
    <w:rsid w:val="00B766CD"/>
    <w:rsid w:val="00B76B87"/>
    <w:rsid w:val="00B76E3B"/>
    <w:rsid w:val="00B76F14"/>
    <w:rsid w:val="00B76F44"/>
    <w:rsid w:val="00B76FBB"/>
    <w:rsid w:val="00B77240"/>
    <w:rsid w:val="00B772A6"/>
    <w:rsid w:val="00B774C3"/>
    <w:rsid w:val="00B776D5"/>
    <w:rsid w:val="00B7792F"/>
    <w:rsid w:val="00B77A0C"/>
    <w:rsid w:val="00B77AE8"/>
    <w:rsid w:val="00B77ECF"/>
    <w:rsid w:val="00B80536"/>
    <w:rsid w:val="00B807D0"/>
    <w:rsid w:val="00B807E2"/>
    <w:rsid w:val="00B80B41"/>
    <w:rsid w:val="00B80BFC"/>
    <w:rsid w:val="00B80CA9"/>
    <w:rsid w:val="00B80CC5"/>
    <w:rsid w:val="00B80CFD"/>
    <w:rsid w:val="00B80F5A"/>
    <w:rsid w:val="00B80FA1"/>
    <w:rsid w:val="00B8109C"/>
    <w:rsid w:val="00B81182"/>
    <w:rsid w:val="00B81288"/>
    <w:rsid w:val="00B812A3"/>
    <w:rsid w:val="00B81673"/>
    <w:rsid w:val="00B8192A"/>
    <w:rsid w:val="00B81B69"/>
    <w:rsid w:val="00B821F0"/>
    <w:rsid w:val="00B82410"/>
    <w:rsid w:val="00B824F1"/>
    <w:rsid w:val="00B8259D"/>
    <w:rsid w:val="00B827EA"/>
    <w:rsid w:val="00B828A2"/>
    <w:rsid w:val="00B828C5"/>
    <w:rsid w:val="00B82BCC"/>
    <w:rsid w:val="00B82DE8"/>
    <w:rsid w:val="00B8313C"/>
    <w:rsid w:val="00B8372D"/>
    <w:rsid w:val="00B837C4"/>
    <w:rsid w:val="00B8395A"/>
    <w:rsid w:val="00B83C2F"/>
    <w:rsid w:val="00B83D21"/>
    <w:rsid w:val="00B83D74"/>
    <w:rsid w:val="00B83DBF"/>
    <w:rsid w:val="00B83EA9"/>
    <w:rsid w:val="00B84251"/>
    <w:rsid w:val="00B84452"/>
    <w:rsid w:val="00B8445F"/>
    <w:rsid w:val="00B84478"/>
    <w:rsid w:val="00B84687"/>
    <w:rsid w:val="00B84CBA"/>
    <w:rsid w:val="00B84E3C"/>
    <w:rsid w:val="00B85154"/>
    <w:rsid w:val="00B85589"/>
    <w:rsid w:val="00B85591"/>
    <w:rsid w:val="00B860CD"/>
    <w:rsid w:val="00B8626B"/>
    <w:rsid w:val="00B862D8"/>
    <w:rsid w:val="00B86854"/>
    <w:rsid w:val="00B87238"/>
    <w:rsid w:val="00B87361"/>
    <w:rsid w:val="00B8740C"/>
    <w:rsid w:val="00B874B4"/>
    <w:rsid w:val="00B87510"/>
    <w:rsid w:val="00B8760C"/>
    <w:rsid w:val="00B879D4"/>
    <w:rsid w:val="00B87DCA"/>
    <w:rsid w:val="00B87F7C"/>
    <w:rsid w:val="00B900D1"/>
    <w:rsid w:val="00B901A7"/>
    <w:rsid w:val="00B90499"/>
    <w:rsid w:val="00B90561"/>
    <w:rsid w:val="00B909F5"/>
    <w:rsid w:val="00B912BB"/>
    <w:rsid w:val="00B913D3"/>
    <w:rsid w:val="00B914DC"/>
    <w:rsid w:val="00B91772"/>
    <w:rsid w:val="00B91A81"/>
    <w:rsid w:val="00B91D70"/>
    <w:rsid w:val="00B91DD8"/>
    <w:rsid w:val="00B91E7C"/>
    <w:rsid w:val="00B9235A"/>
    <w:rsid w:val="00B927AA"/>
    <w:rsid w:val="00B92DCA"/>
    <w:rsid w:val="00B92EBC"/>
    <w:rsid w:val="00B934CB"/>
    <w:rsid w:val="00B937F7"/>
    <w:rsid w:val="00B9384F"/>
    <w:rsid w:val="00B93895"/>
    <w:rsid w:val="00B93A06"/>
    <w:rsid w:val="00B93B60"/>
    <w:rsid w:val="00B93E42"/>
    <w:rsid w:val="00B94116"/>
    <w:rsid w:val="00B941CE"/>
    <w:rsid w:val="00B94413"/>
    <w:rsid w:val="00B9443D"/>
    <w:rsid w:val="00B9450D"/>
    <w:rsid w:val="00B946CF"/>
    <w:rsid w:val="00B94C89"/>
    <w:rsid w:val="00B94CEC"/>
    <w:rsid w:val="00B95383"/>
    <w:rsid w:val="00B9545F"/>
    <w:rsid w:val="00B9548B"/>
    <w:rsid w:val="00B9575D"/>
    <w:rsid w:val="00B963B2"/>
    <w:rsid w:val="00B96515"/>
    <w:rsid w:val="00B96994"/>
    <w:rsid w:val="00B96AB6"/>
    <w:rsid w:val="00B96C2C"/>
    <w:rsid w:val="00B9702E"/>
    <w:rsid w:val="00B974B6"/>
    <w:rsid w:val="00B976D0"/>
    <w:rsid w:val="00B97725"/>
    <w:rsid w:val="00B97755"/>
    <w:rsid w:val="00B97903"/>
    <w:rsid w:val="00B97F98"/>
    <w:rsid w:val="00BA01BF"/>
    <w:rsid w:val="00BA04BB"/>
    <w:rsid w:val="00BA051B"/>
    <w:rsid w:val="00BA0591"/>
    <w:rsid w:val="00BA0682"/>
    <w:rsid w:val="00BA0736"/>
    <w:rsid w:val="00BA0811"/>
    <w:rsid w:val="00BA0869"/>
    <w:rsid w:val="00BA0956"/>
    <w:rsid w:val="00BA0A28"/>
    <w:rsid w:val="00BA0B47"/>
    <w:rsid w:val="00BA0B92"/>
    <w:rsid w:val="00BA0E44"/>
    <w:rsid w:val="00BA10A5"/>
    <w:rsid w:val="00BA148B"/>
    <w:rsid w:val="00BA171C"/>
    <w:rsid w:val="00BA18DA"/>
    <w:rsid w:val="00BA1914"/>
    <w:rsid w:val="00BA1B69"/>
    <w:rsid w:val="00BA25F4"/>
    <w:rsid w:val="00BA2629"/>
    <w:rsid w:val="00BA28A3"/>
    <w:rsid w:val="00BA28AE"/>
    <w:rsid w:val="00BA2AD0"/>
    <w:rsid w:val="00BA2C79"/>
    <w:rsid w:val="00BA2D2C"/>
    <w:rsid w:val="00BA318A"/>
    <w:rsid w:val="00BA3222"/>
    <w:rsid w:val="00BA3415"/>
    <w:rsid w:val="00BA3A86"/>
    <w:rsid w:val="00BA3AA3"/>
    <w:rsid w:val="00BA3B61"/>
    <w:rsid w:val="00BA3B7F"/>
    <w:rsid w:val="00BA3D34"/>
    <w:rsid w:val="00BA4114"/>
    <w:rsid w:val="00BA41E8"/>
    <w:rsid w:val="00BA4831"/>
    <w:rsid w:val="00BA489D"/>
    <w:rsid w:val="00BA4ABF"/>
    <w:rsid w:val="00BA4E2B"/>
    <w:rsid w:val="00BA4E38"/>
    <w:rsid w:val="00BA4EFB"/>
    <w:rsid w:val="00BA50D4"/>
    <w:rsid w:val="00BA5250"/>
    <w:rsid w:val="00BA557B"/>
    <w:rsid w:val="00BA55A6"/>
    <w:rsid w:val="00BA55F0"/>
    <w:rsid w:val="00BA5627"/>
    <w:rsid w:val="00BA5B55"/>
    <w:rsid w:val="00BA5BCC"/>
    <w:rsid w:val="00BA5C9D"/>
    <w:rsid w:val="00BA5CAF"/>
    <w:rsid w:val="00BA5D2E"/>
    <w:rsid w:val="00BA5E1F"/>
    <w:rsid w:val="00BA6100"/>
    <w:rsid w:val="00BA62AE"/>
    <w:rsid w:val="00BA6493"/>
    <w:rsid w:val="00BA6615"/>
    <w:rsid w:val="00BA68D8"/>
    <w:rsid w:val="00BA6BAE"/>
    <w:rsid w:val="00BA6C0E"/>
    <w:rsid w:val="00BA6C3C"/>
    <w:rsid w:val="00BA73B6"/>
    <w:rsid w:val="00BA7755"/>
    <w:rsid w:val="00BA7F2F"/>
    <w:rsid w:val="00BB0054"/>
    <w:rsid w:val="00BB0115"/>
    <w:rsid w:val="00BB05E8"/>
    <w:rsid w:val="00BB0885"/>
    <w:rsid w:val="00BB0906"/>
    <w:rsid w:val="00BB0AC6"/>
    <w:rsid w:val="00BB0D1F"/>
    <w:rsid w:val="00BB0F00"/>
    <w:rsid w:val="00BB1575"/>
    <w:rsid w:val="00BB1821"/>
    <w:rsid w:val="00BB19D0"/>
    <w:rsid w:val="00BB1B26"/>
    <w:rsid w:val="00BB1B86"/>
    <w:rsid w:val="00BB1C6F"/>
    <w:rsid w:val="00BB1E60"/>
    <w:rsid w:val="00BB202A"/>
    <w:rsid w:val="00BB2066"/>
    <w:rsid w:val="00BB212D"/>
    <w:rsid w:val="00BB2413"/>
    <w:rsid w:val="00BB2705"/>
    <w:rsid w:val="00BB27D0"/>
    <w:rsid w:val="00BB2B2D"/>
    <w:rsid w:val="00BB2FCD"/>
    <w:rsid w:val="00BB3057"/>
    <w:rsid w:val="00BB332B"/>
    <w:rsid w:val="00BB37D3"/>
    <w:rsid w:val="00BB3817"/>
    <w:rsid w:val="00BB3A64"/>
    <w:rsid w:val="00BB433E"/>
    <w:rsid w:val="00BB4438"/>
    <w:rsid w:val="00BB4558"/>
    <w:rsid w:val="00BB4560"/>
    <w:rsid w:val="00BB4641"/>
    <w:rsid w:val="00BB465C"/>
    <w:rsid w:val="00BB46F2"/>
    <w:rsid w:val="00BB480F"/>
    <w:rsid w:val="00BB48A2"/>
    <w:rsid w:val="00BB49BE"/>
    <w:rsid w:val="00BB4B04"/>
    <w:rsid w:val="00BB4E0C"/>
    <w:rsid w:val="00BB4E5D"/>
    <w:rsid w:val="00BB4F54"/>
    <w:rsid w:val="00BB4FFB"/>
    <w:rsid w:val="00BB503C"/>
    <w:rsid w:val="00BB5051"/>
    <w:rsid w:val="00BB5588"/>
    <w:rsid w:val="00BB5765"/>
    <w:rsid w:val="00BB5988"/>
    <w:rsid w:val="00BB5AC6"/>
    <w:rsid w:val="00BB5CDC"/>
    <w:rsid w:val="00BB5D40"/>
    <w:rsid w:val="00BB5F5D"/>
    <w:rsid w:val="00BB6200"/>
    <w:rsid w:val="00BB687C"/>
    <w:rsid w:val="00BB6B17"/>
    <w:rsid w:val="00BB6CB1"/>
    <w:rsid w:val="00BB6D63"/>
    <w:rsid w:val="00BB7334"/>
    <w:rsid w:val="00BB74D7"/>
    <w:rsid w:val="00BB752B"/>
    <w:rsid w:val="00BB7668"/>
    <w:rsid w:val="00BB76A8"/>
    <w:rsid w:val="00BB7992"/>
    <w:rsid w:val="00BB7D50"/>
    <w:rsid w:val="00BB7D88"/>
    <w:rsid w:val="00BB7F5C"/>
    <w:rsid w:val="00BC0031"/>
    <w:rsid w:val="00BC017A"/>
    <w:rsid w:val="00BC02EB"/>
    <w:rsid w:val="00BC07D4"/>
    <w:rsid w:val="00BC0C5F"/>
    <w:rsid w:val="00BC0CB4"/>
    <w:rsid w:val="00BC0CF5"/>
    <w:rsid w:val="00BC1361"/>
    <w:rsid w:val="00BC1AB2"/>
    <w:rsid w:val="00BC1B39"/>
    <w:rsid w:val="00BC1D8C"/>
    <w:rsid w:val="00BC24CA"/>
    <w:rsid w:val="00BC2768"/>
    <w:rsid w:val="00BC2D33"/>
    <w:rsid w:val="00BC2EDD"/>
    <w:rsid w:val="00BC2F0C"/>
    <w:rsid w:val="00BC2F74"/>
    <w:rsid w:val="00BC32F6"/>
    <w:rsid w:val="00BC331B"/>
    <w:rsid w:val="00BC3364"/>
    <w:rsid w:val="00BC33CB"/>
    <w:rsid w:val="00BC3628"/>
    <w:rsid w:val="00BC373B"/>
    <w:rsid w:val="00BC3856"/>
    <w:rsid w:val="00BC3ADF"/>
    <w:rsid w:val="00BC3B66"/>
    <w:rsid w:val="00BC3B7E"/>
    <w:rsid w:val="00BC3BCF"/>
    <w:rsid w:val="00BC3D98"/>
    <w:rsid w:val="00BC42AC"/>
    <w:rsid w:val="00BC43E9"/>
    <w:rsid w:val="00BC4E06"/>
    <w:rsid w:val="00BC51B5"/>
    <w:rsid w:val="00BC5331"/>
    <w:rsid w:val="00BC5338"/>
    <w:rsid w:val="00BC535B"/>
    <w:rsid w:val="00BC5519"/>
    <w:rsid w:val="00BC5928"/>
    <w:rsid w:val="00BC5BBF"/>
    <w:rsid w:val="00BC5FD9"/>
    <w:rsid w:val="00BC65C8"/>
    <w:rsid w:val="00BC66CC"/>
    <w:rsid w:val="00BC675D"/>
    <w:rsid w:val="00BC6870"/>
    <w:rsid w:val="00BC68DD"/>
    <w:rsid w:val="00BC6A99"/>
    <w:rsid w:val="00BC6F83"/>
    <w:rsid w:val="00BC6FA0"/>
    <w:rsid w:val="00BC7109"/>
    <w:rsid w:val="00BC718F"/>
    <w:rsid w:val="00BC7195"/>
    <w:rsid w:val="00BC7810"/>
    <w:rsid w:val="00BC7822"/>
    <w:rsid w:val="00BC7C43"/>
    <w:rsid w:val="00BC7CBF"/>
    <w:rsid w:val="00BD00F9"/>
    <w:rsid w:val="00BD02F3"/>
    <w:rsid w:val="00BD0728"/>
    <w:rsid w:val="00BD088C"/>
    <w:rsid w:val="00BD098F"/>
    <w:rsid w:val="00BD0B16"/>
    <w:rsid w:val="00BD0C2A"/>
    <w:rsid w:val="00BD104B"/>
    <w:rsid w:val="00BD1DC4"/>
    <w:rsid w:val="00BD20CE"/>
    <w:rsid w:val="00BD2355"/>
    <w:rsid w:val="00BD260E"/>
    <w:rsid w:val="00BD2708"/>
    <w:rsid w:val="00BD2D87"/>
    <w:rsid w:val="00BD2E45"/>
    <w:rsid w:val="00BD33FE"/>
    <w:rsid w:val="00BD3437"/>
    <w:rsid w:val="00BD3695"/>
    <w:rsid w:val="00BD3707"/>
    <w:rsid w:val="00BD3908"/>
    <w:rsid w:val="00BD3965"/>
    <w:rsid w:val="00BD3A4D"/>
    <w:rsid w:val="00BD3AC1"/>
    <w:rsid w:val="00BD3CD1"/>
    <w:rsid w:val="00BD3EFC"/>
    <w:rsid w:val="00BD3F8F"/>
    <w:rsid w:val="00BD4065"/>
    <w:rsid w:val="00BD4218"/>
    <w:rsid w:val="00BD48D8"/>
    <w:rsid w:val="00BD4A13"/>
    <w:rsid w:val="00BD4B47"/>
    <w:rsid w:val="00BD4D77"/>
    <w:rsid w:val="00BD4E23"/>
    <w:rsid w:val="00BD4ED5"/>
    <w:rsid w:val="00BD508A"/>
    <w:rsid w:val="00BD50E3"/>
    <w:rsid w:val="00BD515F"/>
    <w:rsid w:val="00BD5467"/>
    <w:rsid w:val="00BD55E5"/>
    <w:rsid w:val="00BD56C5"/>
    <w:rsid w:val="00BD5BC2"/>
    <w:rsid w:val="00BD5E2E"/>
    <w:rsid w:val="00BD5F7B"/>
    <w:rsid w:val="00BD60A3"/>
    <w:rsid w:val="00BD675C"/>
    <w:rsid w:val="00BD68C5"/>
    <w:rsid w:val="00BD6907"/>
    <w:rsid w:val="00BD6949"/>
    <w:rsid w:val="00BD69BE"/>
    <w:rsid w:val="00BD6EAB"/>
    <w:rsid w:val="00BD6F43"/>
    <w:rsid w:val="00BD733B"/>
    <w:rsid w:val="00BD73DA"/>
    <w:rsid w:val="00BD73F9"/>
    <w:rsid w:val="00BD750E"/>
    <w:rsid w:val="00BD7906"/>
    <w:rsid w:val="00BD7953"/>
    <w:rsid w:val="00BD79E4"/>
    <w:rsid w:val="00BE0029"/>
    <w:rsid w:val="00BE010B"/>
    <w:rsid w:val="00BE019F"/>
    <w:rsid w:val="00BE058B"/>
    <w:rsid w:val="00BE074C"/>
    <w:rsid w:val="00BE0865"/>
    <w:rsid w:val="00BE08FB"/>
    <w:rsid w:val="00BE09BB"/>
    <w:rsid w:val="00BE09D3"/>
    <w:rsid w:val="00BE0B17"/>
    <w:rsid w:val="00BE0C29"/>
    <w:rsid w:val="00BE0D94"/>
    <w:rsid w:val="00BE0DC8"/>
    <w:rsid w:val="00BE1177"/>
    <w:rsid w:val="00BE179D"/>
    <w:rsid w:val="00BE17AC"/>
    <w:rsid w:val="00BE199B"/>
    <w:rsid w:val="00BE19B5"/>
    <w:rsid w:val="00BE1D3E"/>
    <w:rsid w:val="00BE1EFC"/>
    <w:rsid w:val="00BE1F72"/>
    <w:rsid w:val="00BE21B9"/>
    <w:rsid w:val="00BE2430"/>
    <w:rsid w:val="00BE24CB"/>
    <w:rsid w:val="00BE2713"/>
    <w:rsid w:val="00BE2A5B"/>
    <w:rsid w:val="00BE2E92"/>
    <w:rsid w:val="00BE2FD5"/>
    <w:rsid w:val="00BE3256"/>
    <w:rsid w:val="00BE3279"/>
    <w:rsid w:val="00BE3555"/>
    <w:rsid w:val="00BE3610"/>
    <w:rsid w:val="00BE367B"/>
    <w:rsid w:val="00BE38D2"/>
    <w:rsid w:val="00BE3E51"/>
    <w:rsid w:val="00BE412D"/>
    <w:rsid w:val="00BE4392"/>
    <w:rsid w:val="00BE454D"/>
    <w:rsid w:val="00BE4893"/>
    <w:rsid w:val="00BE4CA3"/>
    <w:rsid w:val="00BE4D5A"/>
    <w:rsid w:val="00BE50BB"/>
    <w:rsid w:val="00BE519A"/>
    <w:rsid w:val="00BE52A3"/>
    <w:rsid w:val="00BE52B5"/>
    <w:rsid w:val="00BE545D"/>
    <w:rsid w:val="00BE5670"/>
    <w:rsid w:val="00BE5A28"/>
    <w:rsid w:val="00BE5D1B"/>
    <w:rsid w:val="00BE5D28"/>
    <w:rsid w:val="00BE5F7F"/>
    <w:rsid w:val="00BE6204"/>
    <w:rsid w:val="00BE6370"/>
    <w:rsid w:val="00BE63D8"/>
    <w:rsid w:val="00BE668C"/>
    <w:rsid w:val="00BE66A2"/>
    <w:rsid w:val="00BE68DF"/>
    <w:rsid w:val="00BE69A7"/>
    <w:rsid w:val="00BE6D33"/>
    <w:rsid w:val="00BE71BB"/>
    <w:rsid w:val="00BE727F"/>
    <w:rsid w:val="00BE72A6"/>
    <w:rsid w:val="00BE7698"/>
    <w:rsid w:val="00BE76C8"/>
    <w:rsid w:val="00BE78F4"/>
    <w:rsid w:val="00BE7925"/>
    <w:rsid w:val="00BE7EA9"/>
    <w:rsid w:val="00BF0053"/>
    <w:rsid w:val="00BF015C"/>
    <w:rsid w:val="00BF0161"/>
    <w:rsid w:val="00BF0742"/>
    <w:rsid w:val="00BF0BA9"/>
    <w:rsid w:val="00BF0CA4"/>
    <w:rsid w:val="00BF0F07"/>
    <w:rsid w:val="00BF159A"/>
    <w:rsid w:val="00BF16DF"/>
    <w:rsid w:val="00BF1BED"/>
    <w:rsid w:val="00BF1D41"/>
    <w:rsid w:val="00BF1D95"/>
    <w:rsid w:val="00BF1EE4"/>
    <w:rsid w:val="00BF2094"/>
    <w:rsid w:val="00BF20A4"/>
    <w:rsid w:val="00BF2168"/>
    <w:rsid w:val="00BF28AC"/>
    <w:rsid w:val="00BF291F"/>
    <w:rsid w:val="00BF2A0F"/>
    <w:rsid w:val="00BF2AB9"/>
    <w:rsid w:val="00BF2B10"/>
    <w:rsid w:val="00BF31B0"/>
    <w:rsid w:val="00BF355C"/>
    <w:rsid w:val="00BF363E"/>
    <w:rsid w:val="00BF3816"/>
    <w:rsid w:val="00BF3B07"/>
    <w:rsid w:val="00BF3C27"/>
    <w:rsid w:val="00BF3D9C"/>
    <w:rsid w:val="00BF4037"/>
    <w:rsid w:val="00BF457C"/>
    <w:rsid w:val="00BF484A"/>
    <w:rsid w:val="00BF4AC5"/>
    <w:rsid w:val="00BF4B18"/>
    <w:rsid w:val="00BF4C0C"/>
    <w:rsid w:val="00BF4D7A"/>
    <w:rsid w:val="00BF4EC7"/>
    <w:rsid w:val="00BF4F1C"/>
    <w:rsid w:val="00BF5015"/>
    <w:rsid w:val="00BF50C9"/>
    <w:rsid w:val="00BF5473"/>
    <w:rsid w:val="00BF5638"/>
    <w:rsid w:val="00BF57B9"/>
    <w:rsid w:val="00BF5ADD"/>
    <w:rsid w:val="00BF5B16"/>
    <w:rsid w:val="00BF5BE7"/>
    <w:rsid w:val="00BF5D2E"/>
    <w:rsid w:val="00BF5F45"/>
    <w:rsid w:val="00BF633C"/>
    <w:rsid w:val="00BF64CB"/>
    <w:rsid w:val="00BF670D"/>
    <w:rsid w:val="00BF678E"/>
    <w:rsid w:val="00BF6827"/>
    <w:rsid w:val="00BF6948"/>
    <w:rsid w:val="00BF6AC7"/>
    <w:rsid w:val="00BF6C10"/>
    <w:rsid w:val="00BF6D00"/>
    <w:rsid w:val="00BF6D46"/>
    <w:rsid w:val="00BF6D5D"/>
    <w:rsid w:val="00BF6D66"/>
    <w:rsid w:val="00BF6DE1"/>
    <w:rsid w:val="00BF716D"/>
    <w:rsid w:val="00BF7269"/>
    <w:rsid w:val="00BF749B"/>
    <w:rsid w:val="00BF74B5"/>
    <w:rsid w:val="00BF7523"/>
    <w:rsid w:val="00BF76A2"/>
    <w:rsid w:val="00BF7870"/>
    <w:rsid w:val="00BF7A5B"/>
    <w:rsid w:val="00BF7CEE"/>
    <w:rsid w:val="00BF7E12"/>
    <w:rsid w:val="00BF7E7A"/>
    <w:rsid w:val="00BF7EBF"/>
    <w:rsid w:val="00C000E0"/>
    <w:rsid w:val="00C00547"/>
    <w:rsid w:val="00C00785"/>
    <w:rsid w:val="00C00795"/>
    <w:rsid w:val="00C00806"/>
    <w:rsid w:val="00C0080B"/>
    <w:rsid w:val="00C0089E"/>
    <w:rsid w:val="00C00A0E"/>
    <w:rsid w:val="00C00ADE"/>
    <w:rsid w:val="00C00F7B"/>
    <w:rsid w:val="00C00F95"/>
    <w:rsid w:val="00C01022"/>
    <w:rsid w:val="00C01209"/>
    <w:rsid w:val="00C012CA"/>
    <w:rsid w:val="00C012EF"/>
    <w:rsid w:val="00C01AE3"/>
    <w:rsid w:val="00C01F5C"/>
    <w:rsid w:val="00C01F5F"/>
    <w:rsid w:val="00C020E2"/>
    <w:rsid w:val="00C02282"/>
    <w:rsid w:val="00C023D7"/>
    <w:rsid w:val="00C0246F"/>
    <w:rsid w:val="00C02DB2"/>
    <w:rsid w:val="00C02DE1"/>
    <w:rsid w:val="00C02F15"/>
    <w:rsid w:val="00C02FDF"/>
    <w:rsid w:val="00C030BA"/>
    <w:rsid w:val="00C03109"/>
    <w:rsid w:val="00C033CB"/>
    <w:rsid w:val="00C033D6"/>
    <w:rsid w:val="00C034A2"/>
    <w:rsid w:val="00C03515"/>
    <w:rsid w:val="00C03524"/>
    <w:rsid w:val="00C035EA"/>
    <w:rsid w:val="00C036DD"/>
    <w:rsid w:val="00C037CE"/>
    <w:rsid w:val="00C0397D"/>
    <w:rsid w:val="00C039F6"/>
    <w:rsid w:val="00C03A94"/>
    <w:rsid w:val="00C03B1C"/>
    <w:rsid w:val="00C03E6B"/>
    <w:rsid w:val="00C03F2F"/>
    <w:rsid w:val="00C03F99"/>
    <w:rsid w:val="00C04088"/>
    <w:rsid w:val="00C04098"/>
    <w:rsid w:val="00C0420D"/>
    <w:rsid w:val="00C04327"/>
    <w:rsid w:val="00C0446E"/>
    <w:rsid w:val="00C04665"/>
    <w:rsid w:val="00C0466C"/>
    <w:rsid w:val="00C04A73"/>
    <w:rsid w:val="00C04AA9"/>
    <w:rsid w:val="00C04CCC"/>
    <w:rsid w:val="00C04E90"/>
    <w:rsid w:val="00C04EE2"/>
    <w:rsid w:val="00C05396"/>
    <w:rsid w:val="00C058F9"/>
    <w:rsid w:val="00C05B97"/>
    <w:rsid w:val="00C05DD8"/>
    <w:rsid w:val="00C06045"/>
    <w:rsid w:val="00C06262"/>
    <w:rsid w:val="00C06381"/>
    <w:rsid w:val="00C0669D"/>
    <w:rsid w:val="00C068B5"/>
    <w:rsid w:val="00C069DA"/>
    <w:rsid w:val="00C06B41"/>
    <w:rsid w:val="00C06C72"/>
    <w:rsid w:val="00C06D44"/>
    <w:rsid w:val="00C07116"/>
    <w:rsid w:val="00C07693"/>
    <w:rsid w:val="00C077EB"/>
    <w:rsid w:val="00C0793D"/>
    <w:rsid w:val="00C07CCA"/>
    <w:rsid w:val="00C07FBF"/>
    <w:rsid w:val="00C10004"/>
    <w:rsid w:val="00C10065"/>
    <w:rsid w:val="00C1028D"/>
    <w:rsid w:val="00C102D5"/>
    <w:rsid w:val="00C106A4"/>
    <w:rsid w:val="00C108CC"/>
    <w:rsid w:val="00C10D68"/>
    <w:rsid w:val="00C10F2B"/>
    <w:rsid w:val="00C10F49"/>
    <w:rsid w:val="00C1114B"/>
    <w:rsid w:val="00C111A2"/>
    <w:rsid w:val="00C111D6"/>
    <w:rsid w:val="00C113BC"/>
    <w:rsid w:val="00C113CC"/>
    <w:rsid w:val="00C11573"/>
    <w:rsid w:val="00C1165B"/>
    <w:rsid w:val="00C11717"/>
    <w:rsid w:val="00C1178B"/>
    <w:rsid w:val="00C118B6"/>
    <w:rsid w:val="00C11966"/>
    <w:rsid w:val="00C11A21"/>
    <w:rsid w:val="00C11A91"/>
    <w:rsid w:val="00C11B4B"/>
    <w:rsid w:val="00C11C9B"/>
    <w:rsid w:val="00C12082"/>
    <w:rsid w:val="00C12255"/>
    <w:rsid w:val="00C122D6"/>
    <w:rsid w:val="00C1251E"/>
    <w:rsid w:val="00C12912"/>
    <w:rsid w:val="00C12D34"/>
    <w:rsid w:val="00C12DF2"/>
    <w:rsid w:val="00C12F15"/>
    <w:rsid w:val="00C1303A"/>
    <w:rsid w:val="00C13516"/>
    <w:rsid w:val="00C13579"/>
    <w:rsid w:val="00C13593"/>
    <w:rsid w:val="00C136F2"/>
    <w:rsid w:val="00C13711"/>
    <w:rsid w:val="00C13988"/>
    <w:rsid w:val="00C13F0C"/>
    <w:rsid w:val="00C14028"/>
    <w:rsid w:val="00C1409B"/>
    <w:rsid w:val="00C14175"/>
    <w:rsid w:val="00C1418B"/>
    <w:rsid w:val="00C14406"/>
    <w:rsid w:val="00C14C93"/>
    <w:rsid w:val="00C14DA5"/>
    <w:rsid w:val="00C14E38"/>
    <w:rsid w:val="00C152D2"/>
    <w:rsid w:val="00C1553C"/>
    <w:rsid w:val="00C1559F"/>
    <w:rsid w:val="00C157F5"/>
    <w:rsid w:val="00C15992"/>
    <w:rsid w:val="00C15AF9"/>
    <w:rsid w:val="00C15D69"/>
    <w:rsid w:val="00C15EB3"/>
    <w:rsid w:val="00C16034"/>
    <w:rsid w:val="00C16550"/>
    <w:rsid w:val="00C168C0"/>
    <w:rsid w:val="00C169C9"/>
    <w:rsid w:val="00C169CB"/>
    <w:rsid w:val="00C16A64"/>
    <w:rsid w:val="00C16B77"/>
    <w:rsid w:val="00C16D18"/>
    <w:rsid w:val="00C16E2B"/>
    <w:rsid w:val="00C16F18"/>
    <w:rsid w:val="00C170C3"/>
    <w:rsid w:val="00C1719A"/>
    <w:rsid w:val="00C1777C"/>
    <w:rsid w:val="00C17A1B"/>
    <w:rsid w:val="00C17B64"/>
    <w:rsid w:val="00C17C1F"/>
    <w:rsid w:val="00C17C8A"/>
    <w:rsid w:val="00C17FDA"/>
    <w:rsid w:val="00C20239"/>
    <w:rsid w:val="00C20292"/>
    <w:rsid w:val="00C20305"/>
    <w:rsid w:val="00C20454"/>
    <w:rsid w:val="00C204A6"/>
    <w:rsid w:val="00C20555"/>
    <w:rsid w:val="00C2070E"/>
    <w:rsid w:val="00C20C0C"/>
    <w:rsid w:val="00C20CC1"/>
    <w:rsid w:val="00C20CC4"/>
    <w:rsid w:val="00C20E2F"/>
    <w:rsid w:val="00C210BE"/>
    <w:rsid w:val="00C2120E"/>
    <w:rsid w:val="00C21366"/>
    <w:rsid w:val="00C215FF"/>
    <w:rsid w:val="00C217A2"/>
    <w:rsid w:val="00C217D9"/>
    <w:rsid w:val="00C217E6"/>
    <w:rsid w:val="00C21A7F"/>
    <w:rsid w:val="00C21BB6"/>
    <w:rsid w:val="00C21C13"/>
    <w:rsid w:val="00C21CC5"/>
    <w:rsid w:val="00C21DDB"/>
    <w:rsid w:val="00C21E7C"/>
    <w:rsid w:val="00C21EE7"/>
    <w:rsid w:val="00C22077"/>
    <w:rsid w:val="00C223B0"/>
    <w:rsid w:val="00C22521"/>
    <w:rsid w:val="00C22566"/>
    <w:rsid w:val="00C226C3"/>
    <w:rsid w:val="00C226CC"/>
    <w:rsid w:val="00C226CE"/>
    <w:rsid w:val="00C22BA3"/>
    <w:rsid w:val="00C22BC7"/>
    <w:rsid w:val="00C22F81"/>
    <w:rsid w:val="00C230D4"/>
    <w:rsid w:val="00C231DE"/>
    <w:rsid w:val="00C23268"/>
    <w:rsid w:val="00C23879"/>
    <w:rsid w:val="00C238B3"/>
    <w:rsid w:val="00C23B9B"/>
    <w:rsid w:val="00C23D95"/>
    <w:rsid w:val="00C2458C"/>
    <w:rsid w:val="00C24620"/>
    <w:rsid w:val="00C246B0"/>
    <w:rsid w:val="00C246EB"/>
    <w:rsid w:val="00C24B0B"/>
    <w:rsid w:val="00C24CCA"/>
    <w:rsid w:val="00C24DEC"/>
    <w:rsid w:val="00C24F4A"/>
    <w:rsid w:val="00C25099"/>
    <w:rsid w:val="00C2512B"/>
    <w:rsid w:val="00C252EA"/>
    <w:rsid w:val="00C257B6"/>
    <w:rsid w:val="00C257F3"/>
    <w:rsid w:val="00C2582C"/>
    <w:rsid w:val="00C25853"/>
    <w:rsid w:val="00C25A5A"/>
    <w:rsid w:val="00C25C51"/>
    <w:rsid w:val="00C2602C"/>
    <w:rsid w:val="00C2629C"/>
    <w:rsid w:val="00C263F9"/>
    <w:rsid w:val="00C26517"/>
    <w:rsid w:val="00C26C75"/>
    <w:rsid w:val="00C26DE5"/>
    <w:rsid w:val="00C26DF8"/>
    <w:rsid w:val="00C26E58"/>
    <w:rsid w:val="00C26E71"/>
    <w:rsid w:val="00C26ED3"/>
    <w:rsid w:val="00C26F49"/>
    <w:rsid w:val="00C270E4"/>
    <w:rsid w:val="00C272B6"/>
    <w:rsid w:val="00C275BC"/>
    <w:rsid w:val="00C2760B"/>
    <w:rsid w:val="00C27A53"/>
    <w:rsid w:val="00C27AE8"/>
    <w:rsid w:val="00C27FEC"/>
    <w:rsid w:val="00C30306"/>
    <w:rsid w:val="00C30382"/>
    <w:rsid w:val="00C3043D"/>
    <w:rsid w:val="00C30569"/>
    <w:rsid w:val="00C305B1"/>
    <w:rsid w:val="00C30885"/>
    <w:rsid w:val="00C30A8F"/>
    <w:rsid w:val="00C30B8B"/>
    <w:rsid w:val="00C30B9E"/>
    <w:rsid w:val="00C30E95"/>
    <w:rsid w:val="00C30F82"/>
    <w:rsid w:val="00C31031"/>
    <w:rsid w:val="00C31205"/>
    <w:rsid w:val="00C31670"/>
    <w:rsid w:val="00C3173A"/>
    <w:rsid w:val="00C31744"/>
    <w:rsid w:val="00C3190F"/>
    <w:rsid w:val="00C31CCD"/>
    <w:rsid w:val="00C31E1E"/>
    <w:rsid w:val="00C322CE"/>
    <w:rsid w:val="00C322F5"/>
    <w:rsid w:val="00C323DD"/>
    <w:rsid w:val="00C32677"/>
    <w:rsid w:val="00C327A4"/>
    <w:rsid w:val="00C32887"/>
    <w:rsid w:val="00C32A0E"/>
    <w:rsid w:val="00C32A8C"/>
    <w:rsid w:val="00C32B61"/>
    <w:rsid w:val="00C32B62"/>
    <w:rsid w:val="00C32ED0"/>
    <w:rsid w:val="00C33329"/>
    <w:rsid w:val="00C33480"/>
    <w:rsid w:val="00C334A4"/>
    <w:rsid w:val="00C337DB"/>
    <w:rsid w:val="00C339CB"/>
    <w:rsid w:val="00C33BFC"/>
    <w:rsid w:val="00C33E46"/>
    <w:rsid w:val="00C340C9"/>
    <w:rsid w:val="00C341CF"/>
    <w:rsid w:val="00C34261"/>
    <w:rsid w:val="00C346C3"/>
    <w:rsid w:val="00C347A5"/>
    <w:rsid w:val="00C347C5"/>
    <w:rsid w:val="00C34F38"/>
    <w:rsid w:val="00C3529C"/>
    <w:rsid w:val="00C35446"/>
    <w:rsid w:val="00C35493"/>
    <w:rsid w:val="00C354F3"/>
    <w:rsid w:val="00C35702"/>
    <w:rsid w:val="00C35732"/>
    <w:rsid w:val="00C3588C"/>
    <w:rsid w:val="00C3620D"/>
    <w:rsid w:val="00C364C8"/>
    <w:rsid w:val="00C3678F"/>
    <w:rsid w:val="00C3683B"/>
    <w:rsid w:val="00C36863"/>
    <w:rsid w:val="00C3688A"/>
    <w:rsid w:val="00C3692C"/>
    <w:rsid w:val="00C36B01"/>
    <w:rsid w:val="00C36DB4"/>
    <w:rsid w:val="00C37000"/>
    <w:rsid w:val="00C37028"/>
    <w:rsid w:val="00C37285"/>
    <w:rsid w:val="00C3730D"/>
    <w:rsid w:val="00C37631"/>
    <w:rsid w:val="00C37749"/>
    <w:rsid w:val="00C379B5"/>
    <w:rsid w:val="00C37A46"/>
    <w:rsid w:val="00C37EB8"/>
    <w:rsid w:val="00C37FF6"/>
    <w:rsid w:val="00C4010C"/>
    <w:rsid w:val="00C401F8"/>
    <w:rsid w:val="00C4093D"/>
    <w:rsid w:val="00C409D8"/>
    <w:rsid w:val="00C40AA0"/>
    <w:rsid w:val="00C40E0B"/>
    <w:rsid w:val="00C41021"/>
    <w:rsid w:val="00C41032"/>
    <w:rsid w:val="00C410B8"/>
    <w:rsid w:val="00C41187"/>
    <w:rsid w:val="00C412CE"/>
    <w:rsid w:val="00C414AB"/>
    <w:rsid w:val="00C41A0D"/>
    <w:rsid w:val="00C41A31"/>
    <w:rsid w:val="00C41B4A"/>
    <w:rsid w:val="00C41D13"/>
    <w:rsid w:val="00C42256"/>
    <w:rsid w:val="00C42342"/>
    <w:rsid w:val="00C423EC"/>
    <w:rsid w:val="00C424A5"/>
    <w:rsid w:val="00C42508"/>
    <w:rsid w:val="00C426F5"/>
    <w:rsid w:val="00C42CB4"/>
    <w:rsid w:val="00C42DCA"/>
    <w:rsid w:val="00C43075"/>
    <w:rsid w:val="00C43466"/>
    <w:rsid w:val="00C4390C"/>
    <w:rsid w:val="00C43DCA"/>
    <w:rsid w:val="00C43F79"/>
    <w:rsid w:val="00C442B4"/>
    <w:rsid w:val="00C448F8"/>
    <w:rsid w:val="00C4495D"/>
    <w:rsid w:val="00C44D93"/>
    <w:rsid w:val="00C44E60"/>
    <w:rsid w:val="00C44F04"/>
    <w:rsid w:val="00C44FB8"/>
    <w:rsid w:val="00C4519B"/>
    <w:rsid w:val="00C452BE"/>
    <w:rsid w:val="00C452FD"/>
    <w:rsid w:val="00C45622"/>
    <w:rsid w:val="00C45695"/>
    <w:rsid w:val="00C45892"/>
    <w:rsid w:val="00C45AF9"/>
    <w:rsid w:val="00C45CEC"/>
    <w:rsid w:val="00C460FA"/>
    <w:rsid w:val="00C46298"/>
    <w:rsid w:val="00C46587"/>
    <w:rsid w:val="00C465C5"/>
    <w:rsid w:val="00C467D8"/>
    <w:rsid w:val="00C4689A"/>
    <w:rsid w:val="00C46D0A"/>
    <w:rsid w:val="00C46D73"/>
    <w:rsid w:val="00C46F40"/>
    <w:rsid w:val="00C47035"/>
    <w:rsid w:val="00C473B4"/>
    <w:rsid w:val="00C47429"/>
    <w:rsid w:val="00C47649"/>
    <w:rsid w:val="00C476E0"/>
    <w:rsid w:val="00C478FE"/>
    <w:rsid w:val="00C478FF"/>
    <w:rsid w:val="00C47AB7"/>
    <w:rsid w:val="00C50123"/>
    <w:rsid w:val="00C5021D"/>
    <w:rsid w:val="00C50261"/>
    <w:rsid w:val="00C5041F"/>
    <w:rsid w:val="00C50437"/>
    <w:rsid w:val="00C504E2"/>
    <w:rsid w:val="00C5056A"/>
    <w:rsid w:val="00C507BA"/>
    <w:rsid w:val="00C50A30"/>
    <w:rsid w:val="00C50AC3"/>
    <w:rsid w:val="00C50B1D"/>
    <w:rsid w:val="00C50DDE"/>
    <w:rsid w:val="00C50EB7"/>
    <w:rsid w:val="00C510B8"/>
    <w:rsid w:val="00C511E6"/>
    <w:rsid w:val="00C512E2"/>
    <w:rsid w:val="00C5134D"/>
    <w:rsid w:val="00C513FF"/>
    <w:rsid w:val="00C51414"/>
    <w:rsid w:val="00C51585"/>
    <w:rsid w:val="00C51640"/>
    <w:rsid w:val="00C5170F"/>
    <w:rsid w:val="00C5194A"/>
    <w:rsid w:val="00C51CC5"/>
    <w:rsid w:val="00C51D5E"/>
    <w:rsid w:val="00C52352"/>
    <w:rsid w:val="00C5243C"/>
    <w:rsid w:val="00C524A1"/>
    <w:rsid w:val="00C525A9"/>
    <w:rsid w:val="00C5272F"/>
    <w:rsid w:val="00C528BA"/>
    <w:rsid w:val="00C52929"/>
    <w:rsid w:val="00C52D98"/>
    <w:rsid w:val="00C5303E"/>
    <w:rsid w:val="00C5309D"/>
    <w:rsid w:val="00C530F0"/>
    <w:rsid w:val="00C5322E"/>
    <w:rsid w:val="00C532AC"/>
    <w:rsid w:val="00C534D8"/>
    <w:rsid w:val="00C536AA"/>
    <w:rsid w:val="00C53918"/>
    <w:rsid w:val="00C539DE"/>
    <w:rsid w:val="00C53AA9"/>
    <w:rsid w:val="00C53AAF"/>
    <w:rsid w:val="00C53B92"/>
    <w:rsid w:val="00C53BAF"/>
    <w:rsid w:val="00C5446B"/>
    <w:rsid w:val="00C54552"/>
    <w:rsid w:val="00C545CF"/>
    <w:rsid w:val="00C5467F"/>
    <w:rsid w:val="00C54808"/>
    <w:rsid w:val="00C5487E"/>
    <w:rsid w:val="00C54C02"/>
    <w:rsid w:val="00C55061"/>
    <w:rsid w:val="00C553F5"/>
    <w:rsid w:val="00C55774"/>
    <w:rsid w:val="00C5580D"/>
    <w:rsid w:val="00C55899"/>
    <w:rsid w:val="00C55903"/>
    <w:rsid w:val="00C55C8D"/>
    <w:rsid w:val="00C55C97"/>
    <w:rsid w:val="00C55F66"/>
    <w:rsid w:val="00C56025"/>
    <w:rsid w:val="00C561B0"/>
    <w:rsid w:val="00C56853"/>
    <w:rsid w:val="00C56BA3"/>
    <w:rsid w:val="00C56DD1"/>
    <w:rsid w:val="00C56E13"/>
    <w:rsid w:val="00C57100"/>
    <w:rsid w:val="00C5710D"/>
    <w:rsid w:val="00C57197"/>
    <w:rsid w:val="00C572FF"/>
    <w:rsid w:val="00C577E1"/>
    <w:rsid w:val="00C5796E"/>
    <w:rsid w:val="00C57AF9"/>
    <w:rsid w:val="00C6001F"/>
    <w:rsid w:val="00C6037B"/>
    <w:rsid w:val="00C605EC"/>
    <w:rsid w:val="00C608B8"/>
    <w:rsid w:val="00C609D4"/>
    <w:rsid w:val="00C60BCA"/>
    <w:rsid w:val="00C60D69"/>
    <w:rsid w:val="00C60F5E"/>
    <w:rsid w:val="00C6103D"/>
    <w:rsid w:val="00C6106C"/>
    <w:rsid w:val="00C610A2"/>
    <w:rsid w:val="00C6138F"/>
    <w:rsid w:val="00C61422"/>
    <w:rsid w:val="00C616D7"/>
    <w:rsid w:val="00C619B5"/>
    <w:rsid w:val="00C61A96"/>
    <w:rsid w:val="00C61B14"/>
    <w:rsid w:val="00C61C7D"/>
    <w:rsid w:val="00C61EBB"/>
    <w:rsid w:val="00C62049"/>
    <w:rsid w:val="00C620CE"/>
    <w:rsid w:val="00C623FA"/>
    <w:rsid w:val="00C62550"/>
    <w:rsid w:val="00C625F5"/>
    <w:rsid w:val="00C62788"/>
    <w:rsid w:val="00C627E2"/>
    <w:rsid w:val="00C62876"/>
    <w:rsid w:val="00C62927"/>
    <w:rsid w:val="00C62D4B"/>
    <w:rsid w:val="00C63000"/>
    <w:rsid w:val="00C63244"/>
    <w:rsid w:val="00C63260"/>
    <w:rsid w:val="00C63289"/>
    <w:rsid w:val="00C633B7"/>
    <w:rsid w:val="00C63413"/>
    <w:rsid w:val="00C63462"/>
    <w:rsid w:val="00C63882"/>
    <w:rsid w:val="00C638C8"/>
    <w:rsid w:val="00C639F7"/>
    <w:rsid w:val="00C63D60"/>
    <w:rsid w:val="00C6403A"/>
    <w:rsid w:val="00C6415C"/>
    <w:rsid w:val="00C64551"/>
    <w:rsid w:val="00C6475C"/>
    <w:rsid w:val="00C64928"/>
    <w:rsid w:val="00C64A0E"/>
    <w:rsid w:val="00C64AE7"/>
    <w:rsid w:val="00C64BEA"/>
    <w:rsid w:val="00C64C0B"/>
    <w:rsid w:val="00C64C11"/>
    <w:rsid w:val="00C64C1C"/>
    <w:rsid w:val="00C6511F"/>
    <w:rsid w:val="00C653D0"/>
    <w:rsid w:val="00C6562D"/>
    <w:rsid w:val="00C657A6"/>
    <w:rsid w:val="00C65A92"/>
    <w:rsid w:val="00C65E0A"/>
    <w:rsid w:val="00C66752"/>
    <w:rsid w:val="00C66A09"/>
    <w:rsid w:val="00C671F1"/>
    <w:rsid w:val="00C674EB"/>
    <w:rsid w:val="00C67558"/>
    <w:rsid w:val="00C67904"/>
    <w:rsid w:val="00C67986"/>
    <w:rsid w:val="00C67A1E"/>
    <w:rsid w:val="00C67C29"/>
    <w:rsid w:val="00C7005D"/>
    <w:rsid w:val="00C703B7"/>
    <w:rsid w:val="00C703B9"/>
    <w:rsid w:val="00C7042E"/>
    <w:rsid w:val="00C70771"/>
    <w:rsid w:val="00C70C8A"/>
    <w:rsid w:val="00C70CA2"/>
    <w:rsid w:val="00C70EE1"/>
    <w:rsid w:val="00C712BF"/>
    <w:rsid w:val="00C71433"/>
    <w:rsid w:val="00C7149E"/>
    <w:rsid w:val="00C71751"/>
    <w:rsid w:val="00C717D4"/>
    <w:rsid w:val="00C71876"/>
    <w:rsid w:val="00C719F0"/>
    <w:rsid w:val="00C71E05"/>
    <w:rsid w:val="00C72229"/>
    <w:rsid w:val="00C72373"/>
    <w:rsid w:val="00C724D0"/>
    <w:rsid w:val="00C72619"/>
    <w:rsid w:val="00C726CC"/>
    <w:rsid w:val="00C727AF"/>
    <w:rsid w:val="00C72802"/>
    <w:rsid w:val="00C7280B"/>
    <w:rsid w:val="00C72993"/>
    <w:rsid w:val="00C72DA1"/>
    <w:rsid w:val="00C72E1B"/>
    <w:rsid w:val="00C72FE0"/>
    <w:rsid w:val="00C73020"/>
    <w:rsid w:val="00C73044"/>
    <w:rsid w:val="00C7338D"/>
    <w:rsid w:val="00C733F8"/>
    <w:rsid w:val="00C73401"/>
    <w:rsid w:val="00C73717"/>
    <w:rsid w:val="00C73998"/>
    <w:rsid w:val="00C73FEA"/>
    <w:rsid w:val="00C7475C"/>
    <w:rsid w:val="00C747ED"/>
    <w:rsid w:val="00C7489E"/>
    <w:rsid w:val="00C748F5"/>
    <w:rsid w:val="00C7499F"/>
    <w:rsid w:val="00C75190"/>
    <w:rsid w:val="00C75198"/>
    <w:rsid w:val="00C7537B"/>
    <w:rsid w:val="00C7557F"/>
    <w:rsid w:val="00C757D0"/>
    <w:rsid w:val="00C758D0"/>
    <w:rsid w:val="00C75B31"/>
    <w:rsid w:val="00C75DCD"/>
    <w:rsid w:val="00C75EC6"/>
    <w:rsid w:val="00C75FB1"/>
    <w:rsid w:val="00C76000"/>
    <w:rsid w:val="00C76076"/>
    <w:rsid w:val="00C764C9"/>
    <w:rsid w:val="00C76908"/>
    <w:rsid w:val="00C76B43"/>
    <w:rsid w:val="00C76B71"/>
    <w:rsid w:val="00C76C0E"/>
    <w:rsid w:val="00C76C90"/>
    <w:rsid w:val="00C770EE"/>
    <w:rsid w:val="00C77165"/>
    <w:rsid w:val="00C7739C"/>
    <w:rsid w:val="00C77514"/>
    <w:rsid w:val="00C7755E"/>
    <w:rsid w:val="00C7767A"/>
    <w:rsid w:val="00C777B0"/>
    <w:rsid w:val="00C777CD"/>
    <w:rsid w:val="00C777D5"/>
    <w:rsid w:val="00C77824"/>
    <w:rsid w:val="00C77EA2"/>
    <w:rsid w:val="00C77F86"/>
    <w:rsid w:val="00C801FA"/>
    <w:rsid w:val="00C803D8"/>
    <w:rsid w:val="00C806F7"/>
    <w:rsid w:val="00C809CE"/>
    <w:rsid w:val="00C80C39"/>
    <w:rsid w:val="00C80D48"/>
    <w:rsid w:val="00C80D9A"/>
    <w:rsid w:val="00C80E2C"/>
    <w:rsid w:val="00C80E8E"/>
    <w:rsid w:val="00C81203"/>
    <w:rsid w:val="00C8172B"/>
    <w:rsid w:val="00C81B6A"/>
    <w:rsid w:val="00C82145"/>
    <w:rsid w:val="00C821E8"/>
    <w:rsid w:val="00C8257E"/>
    <w:rsid w:val="00C829D4"/>
    <w:rsid w:val="00C82B5A"/>
    <w:rsid w:val="00C82C74"/>
    <w:rsid w:val="00C82EB1"/>
    <w:rsid w:val="00C830E9"/>
    <w:rsid w:val="00C83497"/>
    <w:rsid w:val="00C834A3"/>
    <w:rsid w:val="00C83549"/>
    <w:rsid w:val="00C83649"/>
    <w:rsid w:val="00C8374A"/>
    <w:rsid w:val="00C8374B"/>
    <w:rsid w:val="00C83975"/>
    <w:rsid w:val="00C83C91"/>
    <w:rsid w:val="00C83F49"/>
    <w:rsid w:val="00C844EB"/>
    <w:rsid w:val="00C8452B"/>
    <w:rsid w:val="00C8474D"/>
    <w:rsid w:val="00C8487B"/>
    <w:rsid w:val="00C84918"/>
    <w:rsid w:val="00C849ED"/>
    <w:rsid w:val="00C84C3E"/>
    <w:rsid w:val="00C84E14"/>
    <w:rsid w:val="00C84EF8"/>
    <w:rsid w:val="00C852B6"/>
    <w:rsid w:val="00C85A25"/>
    <w:rsid w:val="00C85ADE"/>
    <w:rsid w:val="00C85D8B"/>
    <w:rsid w:val="00C85F10"/>
    <w:rsid w:val="00C863E1"/>
    <w:rsid w:val="00C864F7"/>
    <w:rsid w:val="00C86580"/>
    <w:rsid w:val="00C86633"/>
    <w:rsid w:val="00C86836"/>
    <w:rsid w:val="00C868EC"/>
    <w:rsid w:val="00C86AC3"/>
    <w:rsid w:val="00C87162"/>
    <w:rsid w:val="00C87284"/>
    <w:rsid w:val="00C87594"/>
    <w:rsid w:val="00C8769D"/>
    <w:rsid w:val="00C876EC"/>
    <w:rsid w:val="00C87AD0"/>
    <w:rsid w:val="00C87B80"/>
    <w:rsid w:val="00C87B92"/>
    <w:rsid w:val="00C87CFD"/>
    <w:rsid w:val="00C87D06"/>
    <w:rsid w:val="00C9001A"/>
    <w:rsid w:val="00C9011D"/>
    <w:rsid w:val="00C9017C"/>
    <w:rsid w:val="00C903F8"/>
    <w:rsid w:val="00C90472"/>
    <w:rsid w:val="00C906FC"/>
    <w:rsid w:val="00C90DE9"/>
    <w:rsid w:val="00C90FBB"/>
    <w:rsid w:val="00C91431"/>
    <w:rsid w:val="00C91786"/>
    <w:rsid w:val="00C91916"/>
    <w:rsid w:val="00C919D5"/>
    <w:rsid w:val="00C91F56"/>
    <w:rsid w:val="00C91FB3"/>
    <w:rsid w:val="00C92036"/>
    <w:rsid w:val="00C92498"/>
    <w:rsid w:val="00C92AB4"/>
    <w:rsid w:val="00C92B73"/>
    <w:rsid w:val="00C92D25"/>
    <w:rsid w:val="00C92D2E"/>
    <w:rsid w:val="00C92F58"/>
    <w:rsid w:val="00C92FD4"/>
    <w:rsid w:val="00C93077"/>
    <w:rsid w:val="00C93640"/>
    <w:rsid w:val="00C93C7F"/>
    <w:rsid w:val="00C940CC"/>
    <w:rsid w:val="00C940CF"/>
    <w:rsid w:val="00C94244"/>
    <w:rsid w:val="00C9435E"/>
    <w:rsid w:val="00C943A5"/>
    <w:rsid w:val="00C943E5"/>
    <w:rsid w:val="00C94429"/>
    <w:rsid w:val="00C948F5"/>
    <w:rsid w:val="00C94971"/>
    <w:rsid w:val="00C94985"/>
    <w:rsid w:val="00C949FF"/>
    <w:rsid w:val="00C94A4F"/>
    <w:rsid w:val="00C94B53"/>
    <w:rsid w:val="00C951CA"/>
    <w:rsid w:val="00C9528F"/>
    <w:rsid w:val="00C95441"/>
    <w:rsid w:val="00C9567A"/>
    <w:rsid w:val="00C958BA"/>
    <w:rsid w:val="00C95C72"/>
    <w:rsid w:val="00C962F8"/>
    <w:rsid w:val="00C9692B"/>
    <w:rsid w:val="00C969D7"/>
    <w:rsid w:val="00C969E3"/>
    <w:rsid w:val="00C96E2F"/>
    <w:rsid w:val="00C96E31"/>
    <w:rsid w:val="00C96F64"/>
    <w:rsid w:val="00C9743B"/>
    <w:rsid w:val="00C979E2"/>
    <w:rsid w:val="00C97CD9"/>
    <w:rsid w:val="00C97D66"/>
    <w:rsid w:val="00CA0242"/>
    <w:rsid w:val="00CA05EA"/>
    <w:rsid w:val="00CA0647"/>
    <w:rsid w:val="00CA07F9"/>
    <w:rsid w:val="00CA0C26"/>
    <w:rsid w:val="00CA0CC1"/>
    <w:rsid w:val="00CA0E60"/>
    <w:rsid w:val="00CA1162"/>
    <w:rsid w:val="00CA1295"/>
    <w:rsid w:val="00CA1334"/>
    <w:rsid w:val="00CA14BC"/>
    <w:rsid w:val="00CA161B"/>
    <w:rsid w:val="00CA16F8"/>
    <w:rsid w:val="00CA17C3"/>
    <w:rsid w:val="00CA1A67"/>
    <w:rsid w:val="00CA1C2C"/>
    <w:rsid w:val="00CA1C90"/>
    <w:rsid w:val="00CA224C"/>
    <w:rsid w:val="00CA24CF"/>
    <w:rsid w:val="00CA24E1"/>
    <w:rsid w:val="00CA25A2"/>
    <w:rsid w:val="00CA2642"/>
    <w:rsid w:val="00CA29DE"/>
    <w:rsid w:val="00CA2B38"/>
    <w:rsid w:val="00CA3061"/>
    <w:rsid w:val="00CA3471"/>
    <w:rsid w:val="00CA34C3"/>
    <w:rsid w:val="00CA3A80"/>
    <w:rsid w:val="00CA3E1C"/>
    <w:rsid w:val="00CA3E91"/>
    <w:rsid w:val="00CA40E2"/>
    <w:rsid w:val="00CA42FE"/>
    <w:rsid w:val="00CA47AF"/>
    <w:rsid w:val="00CA491F"/>
    <w:rsid w:val="00CA4A7A"/>
    <w:rsid w:val="00CA4CEF"/>
    <w:rsid w:val="00CA4CFE"/>
    <w:rsid w:val="00CA4FAB"/>
    <w:rsid w:val="00CA5012"/>
    <w:rsid w:val="00CA524E"/>
    <w:rsid w:val="00CA5319"/>
    <w:rsid w:val="00CA54B3"/>
    <w:rsid w:val="00CA587F"/>
    <w:rsid w:val="00CA59FD"/>
    <w:rsid w:val="00CA5A23"/>
    <w:rsid w:val="00CA5B1D"/>
    <w:rsid w:val="00CA5C30"/>
    <w:rsid w:val="00CA5D49"/>
    <w:rsid w:val="00CA5D94"/>
    <w:rsid w:val="00CA5DA5"/>
    <w:rsid w:val="00CA5DB2"/>
    <w:rsid w:val="00CA5F36"/>
    <w:rsid w:val="00CA6390"/>
    <w:rsid w:val="00CA6B02"/>
    <w:rsid w:val="00CA6B5D"/>
    <w:rsid w:val="00CA7331"/>
    <w:rsid w:val="00CA74F9"/>
    <w:rsid w:val="00CA750A"/>
    <w:rsid w:val="00CA755C"/>
    <w:rsid w:val="00CA773F"/>
    <w:rsid w:val="00CA77EF"/>
    <w:rsid w:val="00CA78BD"/>
    <w:rsid w:val="00CA79D0"/>
    <w:rsid w:val="00CA7B19"/>
    <w:rsid w:val="00CA7D4F"/>
    <w:rsid w:val="00CA7D6C"/>
    <w:rsid w:val="00CA7FA3"/>
    <w:rsid w:val="00CB013C"/>
    <w:rsid w:val="00CB019F"/>
    <w:rsid w:val="00CB01D0"/>
    <w:rsid w:val="00CB022C"/>
    <w:rsid w:val="00CB03B7"/>
    <w:rsid w:val="00CB0864"/>
    <w:rsid w:val="00CB0FA6"/>
    <w:rsid w:val="00CB145A"/>
    <w:rsid w:val="00CB149A"/>
    <w:rsid w:val="00CB1799"/>
    <w:rsid w:val="00CB18C7"/>
    <w:rsid w:val="00CB1987"/>
    <w:rsid w:val="00CB1C8B"/>
    <w:rsid w:val="00CB1D93"/>
    <w:rsid w:val="00CB1F0A"/>
    <w:rsid w:val="00CB1F4F"/>
    <w:rsid w:val="00CB2103"/>
    <w:rsid w:val="00CB219A"/>
    <w:rsid w:val="00CB21AB"/>
    <w:rsid w:val="00CB223F"/>
    <w:rsid w:val="00CB2418"/>
    <w:rsid w:val="00CB25DF"/>
    <w:rsid w:val="00CB2768"/>
    <w:rsid w:val="00CB2862"/>
    <w:rsid w:val="00CB2B62"/>
    <w:rsid w:val="00CB2B7A"/>
    <w:rsid w:val="00CB2B98"/>
    <w:rsid w:val="00CB2C09"/>
    <w:rsid w:val="00CB2D30"/>
    <w:rsid w:val="00CB2DFF"/>
    <w:rsid w:val="00CB2F5B"/>
    <w:rsid w:val="00CB326B"/>
    <w:rsid w:val="00CB3516"/>
    <w:rsid w:val="00CB386D"/>
    <w:rsid w:val="00CB38CC"/>
    <w:rsid w:val="00CB40D6"/>
    <w:rsid w:val="00CB4123"/>
    <w:rsid w:val="00CB41EC"/>
    <w:rsid w:val="00CB4333"/>
    <w:rsid w:val="00CB44F4"/>
    <w:rsid w:val="00CB4670"/>
    <w:rsid w:val="00CB4E13"/>
    <w:rsid w:val="00CB52FD"/>
    <w:rsid w:val="00CB54DB"/>
    <w:rsid w:val="00CB5546"/>
    <w:rsid w:val="00CB559F"/>
    <w:rsid w:val="00CB56F6"/>
    <w:rsid w:val="00CB573C"/>
    <w:rsid w:val="00CB5B35"/>
    <w:rsid w:val="00CB5D23"/>
    <w:rsid w:val="00CB5D4E"/>
    <w:rsid w:val="00CB64E3"/>
    <w:rsid w:val="00CB6618"/>
    <w:rsid w:val="00CB6822"/>
    <w:rsid w:val="00CB686D"/>
    <w:rsid w:val="00CB68CE"/>
    <w:rsid w:val="00CB6CF6"/>
    <w:rsid w:val="00CB6D23"/>
    <w:rsid w:val="00CB6E29"/>
    <w:rsid w:val="00CB6F44"/>
    <w:rsid w:val="00CB75E0"/>
    <w:rsid w:val="00CB7603"/>
    <w:rsid w:val="00CB7796"/>
    <w:rsid w:val="00CB78B8"/>
    <w:rsid w:val="00CB79C5"/>
    <w:rsid w:val="00CB7B50"/>
    <w:rsid w:val="00CB7CC3"/>
    <w:rsid w:val="00CB7D13"/>
    <w:rsid w:val="00CB7F08"/>
    <w:rsid w:val="00CB7F83"/>
    <w:rsid w:val="00CC0008"/>
    <w:rsid w:val="00CC0020"/>
    <w:rsid w:val="00CC02B4"/>
    <w:rsid w:val="00CC044E"/>
    <w:rsid w:val="00CC0791"/>
    <w:rsid w:val="00CC0913"/>
    <w:rsid w:val="00CC095C"/>
    <w:rsid w:val="00CC0ADB"/>
    <w:rsid w:val="00CC0E97"/>
    <w:rsid w:val="00CC0ED5"/>
    <w:rsid w:val="00CC107C"/>
    <w:rsid w:val="00CC156F"/>
    <w:rsid w:val="00CC196B"/>
    <w:rsid w:val="00CC19D5"/>
    <w:rsid w:val="00CC1AEE"/>
    <w:rsid w:val="00CC1C3A"/>
    <w:rsid w:val="00CC1CFF"/>
    <w:rsid w:val="00CC1FF7"/>
    <w:rsid w:val="00CC20D1"/>
    <w:rsid w:val="00CC2392"/>
    <w:rsid w:val="00CC293D"/>
    <w:rsid w:val="00CC2EDF"/>
    <w:rsid w:val="00CC2F0F"/>
    <w:rsid w:val="00CC305D"/>
    <w:rsid w:val="00CC3B9D"/>
    <w:rsid w:val="00CC3BA6"/>
    <w:rsid w:val="00CC3C80"/>
    <w:rsid w:val="00CC3D37"/>
    <w:rsid w:val="00CC3F6B"/>
    <w:rsid w:val="00CC4135"/>
    <w:rsid w:val="00CC41C4"/>
    <w:rsid w:val="00CC4252"/>
    <w:rsid w:val="00CC4311"/>
    <w:rsid w:val="00CC43E6"/>
    <w:rsid w:val="00CC4523"/>
    <w:rsid w:val="00CC4A4D"/>
    <w:rsid w:val="00CC4F55"/>
    <w:rsid w:val="00CC518B"/>
    <w:rsid w:val="00CC5701"/>
    <w:rsid w:val="00CC581C"/>
    <w:rsid w:val="00CC5DA0"/>
    <w:rsid w:val="00CC5E47"/>
    <w:rsid w:val="00CC60B5"/>
    <w:rsid w:val="00CC6254"/>
    <w:rsid w:val="00CC62E9"/>
    <w:rsid w:val="00CC641D"/>
    <w:rsid w:val="00CC6660"/>
    <w:rsid w:val="00CC6754"/>
    <w:rsid w:val="00CC69CA"/>
    <w:rsid w:val="00CC6B20"/>
    <w:rsid w:val="00CC6C12"/>
    <w:rsid w:val="00CC6FD3"/>
    <w:rsid w:val="00CC70ED"/>
    <w:rsid w:val="00CC7455"/>
    <w:rsid w:val="00CC74B9"/>
    <w:rsid w:val="00CC7744"/>
    <w:rsid w:val="00CC77FD"/>
    <w:rsid w:val="00CC798F"/>
    <w:rsid w:val="00CC7B8C"/>
    <w:rsid w:val="00CC7C49"/>
    <w:rsid w:val="00CC7E0C"/>
    <w:rsid w:val="00CC7E0D"/>
    <w:rsid w:val="00CD01B7"/>
    <w:rsid w:val="00CD02B3"/>
    <w:rsid w:val="00CD0588"/>
    <w:rsid w:val="00CD063D"/>
    <w:rsid w:val="00CD089E"/>
    <w:rsid w:val="00CD0A55"/>
    <w:rsid w:val="00CD0A7C"/>
    <w:rsid w:val="00CD0A8F"/>
    <w:rsid w:val="00CD0C0D"/>
    <w:rsid w:val="00CD0E8B"/>
    <w:rsid w:val="00CD0F96"/>
    <w:rsid w:val="00CD11F7"/>
    <w:rsid w:val="00CD124C"/>
    <w:rsid w:val="00CD12DD"/>
    <w:rsid w:val="00CD1315"/>
    <w:rsid w:val="00CD1520"/>
    <w:rsid w:val="00CD1952"/>
    <w:rsid w:val="00CD19BA"/>
    <w:rsid w:val="00CD19C7"/>
    <w:rsid w:val="00CD1B10"/>
    <w:rsid w:val="00CD1F56"/>
    <w:rsid w:val="00CD22EF"/>
    <w:rsid w:val="00CD2410"/>
    <w:rsid w:val="00CD24BE"/>
    <w:rsid w:val="00CD25B8"/>
    <w:rsid w:val="00CD26D3"/>
    <w:rsid w:val="00CD2869"/>
    <w:rsid w:val="00CD2998"/>
    <w:rsid w:val="00CD29B1"/>
    <w:rsid w:val="00CD2A1A"/>
    <w:rsid w:val="00CD2B77"/>
    <w:rsid w:val="00CD2FD7"/>
    <w:rsid w:val="00CD305E"/>
    <w:rsid w:val="00CD326E"/>
    <w:rsid w:val="00CD3332"/>
    <w:rsid w:val="00CD3456"/>
    <w:rsid w:val="00CD357A"/>
    <w:rsid w:val="00CD374E"/>
    <w:rsid w:val="00CD3809"/>
    <w:rsid w:val="00CD3897"/>
    <w:rsid w:val="00CD3B28"/>
    <w:rsid w:val="00CD3E95"/>
    <w:rsid w:val="00CD4227"/>
    <w:rsid w:val="00CD434C"/>
    <w:rsid w:val="00CD469B"/>
    <w:rsid w:val="00CD4881"/>
    <w:rsid w:val="00CD49D2"/>
    <w:rsid w:val="00CD4B07"/>
    <w:rsid w:val="00CD4B7C"/>
    <w:rsid w:val="00CD4D4E"/>
    <w:rsid w:val="00CD4DF2"/>
    <w:rsid w:val="00CD504F"/>
    <w:rsid w:val="00CD5162"/>
    <w:rsid w:val="00CD5650"/>
    <w:rsid w:val="00CD56C7"/>
    <w:rsid w:val="00CD56F6"/>
    <w:rsid w:val="00CD5A9F"/>
    <w:rsid w:val="00CD5B45"/>
    <w:rsid w:val="00CD5D1A"/>
    <w:rsid w:val="00CD5F53"/>
    <w:rsid w:val="00CD6131"/>
    <w:rsid w:val="00CD616B"/>
    <w:rsid w:val="00CD637E"/>
    <w:rsid w:val="00CD6465"/>
    <w:rsid w:val="00CD6A15"/>
    <w:rsid w:val="00CD6B08"/>
    <w:rsid w:val="00CD6DB0"/>
    <w:rsid w:val="00CD6E1A"/>
    <w:rsid w:val="00CD6E80"/>
    <w:rsid w:val="00CD7180"/>
    <w:rsid w:val="00CD7288"/>
    <w:rsid w:val="00CD739D"/>
    <w:rsid w:val="00CD762E"/>
    <w:rsid w:val="00CD78E4"/>
    <w:rsid w:val="00CD7F5C"/>
    <w:rsid w:val="00CD7F6A"/>
    <w:rsid w:val="00CD7F82"/>
    <w:rsid w:val="00CE0AD3"/>
    <w:rsid w:val="00CE0AD8"/>
    <w:rsid w:val="00CE0CCB"/>
    <w:rsid w:val="00CE0EF3"/>
    <w:rsid w:val="00CE0F9E"/>
    <w:rsid w:val="00CE136D"/>
    <w:rsid w:val="00CE1509"/>
    <w:rsid w:val="00CE1782"/>
    <w:rsid w:val="00CE1BB0"/>
    <w:rsid w:val="00CE1DA8"/>
    <w:rsid w:val="00CE1F19"/>
    <w:rsid w:val="00CE1FF8"/>
    <w:rsid w:val="00CE20BF"/>
    <w:rsid w:val="00CE21FD"/>
    <w:rsid w:val="00CE231F"/>
    <w:rsid w:val="00CE235D"/>
    <w:rsid w:val="00CE23DF"/>
    <w:rsid w:val="00CE267B"/>
    <w:rsid w:val="00CE2CB1"/>
    <w:rsid w:val="00CE33FD"/>
    <w:rsid w:val="00CE3581"/>
    <w:rsid w:val="00CE393C"/>
    <w:rsid w:val="00CE3B8D"/>
    <w:rsid w:val="00CE3C2C"/>
    <w:rsid w:val="00CE3C71"/>
    <w:rsid w:val="00CE3D6E"/>
    <w:rsid w:val="00CE42B8"/>
    <w:rsid w:val="00CE42F1"/>
    <w:rsid w:val="00CE44F0"/>
    <w:rsid w:val="00CE4568"/>
    <w:rsid w:val="00CE469E"/>
    <w:rsid w:val="00CE46C0"/>
    <w:rsid w:val="00CE46F2"/>
    <w:rsid w:val="00CE4954"/>
    <w:rsid w:val="00CE4A1D"/>
    <w:rsid w:val="00CE4ABF"/>
    <w:rsid w:val="00CE4C5C"/>
    <w:rsid w:val="00CE4F7A"/>
    <w:rsid w:val="00CE50AC"/>
    <w:rsid w:val="00CE567A"/>
    <w:rsid w:val="00CE57EB"/>
    <w:rsid w:val="00CE5832"/>
    <w:rsid w:val="00CE6018"/>
    <w:rsid w:val="00CE6418"/>
    <w:rsid w:val="00CE6449"/>
    <w:rsid w:val="00CE680A"/>
    <w:rsid w:val="00CE68F1"/>
    <w:rsid w:val="00CE6B87"/>
    <w:rsid w:val="00CE6C30"/>
    <w:rsid w:val="00CE6C75"/>
    <w:rsid w:val="00CE6F37"/>
    <w:rsid w:val="00CE70D9"/>
    <w:rsid w:val="00CE7211"/>
    <w:rsid w:val="00CE756C"/>
    <w:rsid w:val="00CE76B0"/>
    <w:rsid w:val="00CE76D3"/>
    <w:rsid w:val="00CE7E05"/>
    <w:rsid w:val="00CE7FEC"/>
    <w:rsid w:val="00CF0191"/>
    <w:rsid w:val="00CF02ED"/>
    <w:rsid w:val="00CF03B8"/>
    <w:rsid w:val="00CF03D4"/>
    <w:rsid w:val="00CF053E"/>
    <w:rsid w:val="00CF06E2"/>
    <w:rsid w:val="00CF0786"/>
    <w:rsid w:val="00CF07F0"/>
    <w:rsid w:val="00CF0C7E"/>
    <w:rsid w:val="00CF0CE1"/>
    <w:rsid w:val="00CF0CF0"/>
    <w:rsid w:val="00CF0D2C"/>
    <w:rsid w:val="00CF0E37"/>
    <w:rsid w:val="00CF152A"/>
    <w:rsid w:val="00CF15F9"/>
    <w:rsid w:val="00CF1839"/>
    <w:rsid w:val="00CF18D0"/>
    <w:rsid w:val="00CF192E"/>
    <w:rsid w:val="00CF1957"/>
    <w:rsid w:val="00CF2489"/>
    <w:rsid w:val="00CF2542"/>
    <w:rsid w:val="00CF2AA5"/>
    <w:rsid w:val="00CF2E6E"/>
    <w:rsid w:val="00CF2EA9"/>
    <w:rsid w:val="00CF3069"/>
    <w:rsid w:val="00CF3325"/>
    <w:rsid w:val="00CF3559"/>
    <w:rsid w:val="00CF37C3"/>
    <w:rsid w:val="00CF425E"/>
    <w:rsid w:val="00CF4361"/>
    <w:rsid w:val="00CF44BB"/>
    <w:rsid w:val="00CF44D1"/>
    <w:rsid w:val="00CF4723"/>
    <w:rsid w:val="00CF47C1"/>
    <w:rsid w:val="00CF47C9"/>
    <w:rsid w:val="00CF480D"/>
    <w:rsid w:val="00CF499A"/>
    <w:rsid w:val="00CF4AEF"/>
    <w:rsid w:val="00CF4D19"/>
    <w:rsid w:val="00CF5221"/>
    <w:rsid w:val="00CF52C6"/>
    <w:rsid w:val="00CF52D7"/>
    <w:rsid w:val="00CF531C"/>
    <w:rsid w:val="00CF54F8"/>
    <w:rsid w:val="00CF57CD"/>
    <w:rsid w:val="00CF581A"/>
    <w:rsid w:val="00CF5E29"/>
    <w:rsid w:val="00CF5F94"/>
    <w:rsid w:val="00CF62E9"/>
    <w:rsid w:val="00CF6305"/>
    <w:rsid w:val="00CF6B30"/>
    <w:rsid w:val="00CF6E34"/>
    <w:rsid w:val="00CF6E35"/>
    <w:rsid w:val="00CF712D"/>
    <w:rsid w:val="00CF7171"/>
    <w:rsid w:val="00CF72E1"/>
    <w:rsid w:val="00CF7479"/>
    <w:rsid w:val="00CF7807"/>
    <w:rsid w:val="00CF78F1"/>
    <w:rsid w:val="00CF79D8"/>
    <w:rsid w:val="00CF7A6C"/>
    <w:rsid w:val="00CF7E6B"/>
    <w:rsid w:val="00CF7EBE"/>
    <w:rsid w:val="00D0007B"/>
    <w:rsid w:val="00D002EE"/>
    <w:rsid w:val="00D00313"/>
    <w:rsid w:val="00D00357"/>
    <w:rsid w:val="00D004CA"/>
    <w:rsid w:val="00D005CF"/>
    <w:rsid w:val="00D00AD7"/>
    <w:rsid w:val="00D00B77"/>
    <w:rsid w:val="00D00C4B"/>
    <w:rsid w:val="00D00E4C"/>
    <w:rsid w:val="00D01258"/>
    <w:rsid w:val="00D014F3"/>
    <w:rsid w:val="00D01555"/>
    <w:rsid w:val="00D015DF"/>
    <w:rsid w:val="00D0175F"/>
    <w:rsid w:val="00D01A51"/>
    <w:rsid w:val="00D01BC6"/>
    <w:rsid w:val="00D0216A"/>
    <w:rsid w:val="00D0236B"/>
    <w:rsid w:val="00D02675"/>
    <w:rsid w:val="00D02737"/>
    <w:rsid w:val="00D02B94"/>
    <w:rsid w:val="00D03610"/>
    <w:rsid w:val="00D03803"/>
    <w:rsid w:val="00D03849"/>
    <w:rsid w:val="00D03A8F"/>
    <w:rsid w:val="00D03B1A"/>
    <w:rsid w:val="00D03B8D"/>
    <w:rsid w:val="00D03BEE"/>
    <w:rsid w:val="00D03C2E"/>
    <w:rsid w:val="00D03D2A"/>
    <w:rsid w:val="00D03D5D"/>
    <w:rsid w:val="00D03DD2"/>
    <w:rsid w:val="00D04048"/>
    <w:rsid w:val="00D040C0"/>
    <w:rsid w:val="00D044E1"/>
    <w:rsid w:val="00D0479A"/>
    <w:rsid w:val="00D04986"/>
    <w:rsid w:val="00D049ED"/>
    <w:rsid w:val="00D04CB3"/>
    <w:rsid w:val="00D051AF"/>
    <w:rsid w:val="00D052FB"/>
    <w:rsid w:val="00D0537D"/>
    <w:rsid w:val="00D05658"/>
    <w:rsid w:val="00D05819"/>
    <w:rsid w:val="00D05B36"/>
    <w:rsid w:val="00D05DB9"/>
    <w:rsid w:val="00D05E0F"/>
    <w:rsid w:val="00D05FE4"/>
    <w:rsid w:val="00D06082"/>
    <w:rsid w:val="00D060D5"/>
    <w:rsid w:val="00D06126"/>
    <w:rsid w:val="00D066C6"/>
    <w:rsid w:val="00D06782"/>
    <w:rsid w:val="00D06C08"/>
    <w:rsid w:val="00D06D99"/>
    <w:rsid w:val="00D06F7F"/>
    <w:rsid w:val="00D07076"/>
    <w:rsid w:val="00D07503"/>
    <w:rsid w:val="00D0773C"/>
    <w:rsid w:val="00D07AAC"/>
    <w:rsid w:val="00D07AD6"/>
    <w:rsid w:val="00D07BA5"/>
    <w:rsid w:val="00D07C9D"/>
    <w:rsid w:val="00D07CA5"/>
    <w:rsid w:val="00D07CF0"/>
    <w:rsid w:val="00D07E5C"/>
    <w:rsid w:val="00D07FD5"/>
    <w:rsid w:val="00D10565"/>
    <w:rsid w:val="00D105E3"/>
    <w:rsid w:val="00D1070E"/>
    <w:rsid w:val="00D10713"/>
    <w:rsid w:val="00D10EC5"/>
    <w:rsid w:val="00D111E0"/>
    <w:rsid w:val="00D11324"/>
    <w:rsid w:val="00D113FA"/>
    <w:rsid w:val="00D1155C"/>
    <w:rsid w:val="00D11562"/>
    <w:rsid w:val="00D11650"/>
    <w:rsid w:val="00D11802"/>
    <w:rsid w:val="00D1199A"/>
    <w:rsid w:val="00D11AE9"/>
    <w:rsid w:val="00D11C12"/>
    <w:rsid w:val="00D11C4D"/>
    <w:rsid w:val="00D11E12"/>
    <w:rsid w:val="00D11E4C"/>
    <w:rsid w:val="00D120C5"/>
    <w:rsid w:val="00D120EB"/>
    <w:rsid w:val="00D121E1"/>
    <w:rsid w:val="00D12649"/>
    <w:rsid w:val="00D126AB"/>
    <w:rsid w:val="00D126AF"/>
    <w:rsid w:val="00D12AD5"/>
    <w:rsid w:val="00D12C6F"/>
    <w:rsid w:val="00D12C8A"/>
    <w:rsid w:val="00D12DEA"/>
    <w:rsid w:val="00D12E09"/>
    <w:rsid w:val="00D136CE"/>
    <w:rsid w:val="00D137E2"/>
    <w:rsid w:val="00D138D2"/>
    <w:rsid w:val="00D13B15"/>
    <w:rsid w:val="00D13B50"/>
    <w:rsid w:val="00D13C6F"/>
    <w:rsid w:val="00D13EEC"/>
    <w:rsid w:val="00D13EF5"/>
    <w:rsid w:val="00D14210"/>
    <w:rsid w:val="00D1436E"/>
    <w:rsid w:val="00D145D0"/>
    <w:rsid w:val="00D14E83"/>
    <w:rsid w:val="00D15089"/>
    <w:rsid w:val="00D15209"/>
    <w:rsid w:val="00D1526F"/>
    <w:rsid w:val="00D1533E"/>
    <w:rsid w:val="00D1535B"/>
    <w:rsid w:val="00D153C3"/>
    <w:rsid w:val="00D15555"/>
    <w:rsid w:val="00D15556"/>
    <w:rsid w:val="00D155D5"/>
    <w:rsid w:val="00D1579F"/>
    <w:rsid w:val="00D15A24"/>
    <w:rsid w:val="00D15B17"/>
    <w:rsid w:val="00D15B37"/>
    <w:rsid w:val="00D15BD5"/>
    <w:rsid w:val="00D15FBC"/>
    <w:rsid w:val="00D15FC8"/>
    <w:rsid w:val="00D1605B"/>
    <w:rsid w:val="00D161C1"/>
    <w:rsid w:val="00D162F8"/>
    <w:rsid w:val="00D16378"/>
    <w:rsid w:val="00D1656A"/>
    <w:rsid w:val="00D1659C"/>
    <w:rsid w:val="00D16954"/>
    <w:rsid w:val="00D16957"/>
    <w:rsid w:val="00D169F7"/>
    <w:rsid w:val="00D16A37"/>
    <w:rsid w:val="00D16A6F"/>
    <w:rsid w:val="00D16B53"/>
    <w:rsid w:val="00D16DD5"/>
    <w:rsid w:val="00D17152"/>
    <w:rsid w:val="00D171A8"/>
    <w:rsid w:val="00D173B5"/>
    <w:rsid w:val="00D176E3"/>
    <w:rsid w:val="00D176EB"/>
    <w:rsid w:val="00D1784F"/>
    <w:rsid w:val="00D17B6D"/>
    <w:rsid w:val="00D17D7E"/>
    <w:rsid w:val="00D17E7D"/>
    <w:rsid w:val="00D17E8F"/>
    <w:rsid w:val="00D200FE"/>
    <w:rsid w:val="00D200FF"/>
    <w:rsid w:val="00D2010B"/>
    <w:rsid w:val="00D2020D"/>
    <w:rsid w:val="00D204D0"/>
    <w:rsid w:val="00D204FE"/>
    <w:rsid w:val="00D20865"/>
    <w:rsid w:val="00D20C0D"/>
    <w:rsid w:val="00D20C76"/>
    <w:rsid w:val="00D20F08"/>
    <w:rsid w:val="00D20F40"/>
    <w:rsid w:val="00D21136"/>
    <w:rsid w:val="00D21203"/>
    <w:rsid w:val="00D21411"/>
    <w:rsid w:val="00D21465"/>
    <w:rsid w:val="00D21532"/>
    <w:rsid w:val="00D21688"/>
    <w:rsid w:val="00D2186D"/>
    <w:rsid w:val="00D21916"/>
    <w:rsid w:val="00D21A39"/>
    <w:rsid w:val="00D21AA4"/>
    <w:rsid w:val="00D21E2C"/>
    <w:rsid w:val="00D21F60"/>
    <w:rsid w:val="00D2209A"/>
    <w:rsid w:val="00D222A4"/>
    <w:rsid w:val="00D22693"/>
    <w:rsid w:val="00D22812"/>
    <w:rsid w:val="00D228D4"/>
    <w:rsid w:val="00D22AAF"/>
    <w:rsid w:val="00D22ADA"/>
    <w:rsid w:val="00D2302F"/>
    <w:rsid w:val="00D23191"/>
    <w:rsid w:val="00D2320F"/>
    <w:rsid w:val="00D23344"/>
    <w:rsid w:val="00D233B6"/>
    <w:rsid w:val="00D234B4"/>
    <w:rsid w:val="00D2355F"/>
    <w:rsid w:val="00D236D6"/>
    <w:rsid w:val="00D23809"/>
    <w:rsid w:val="00D23892"/>
    <w:rsid w:val="00D23C29"/>
    <w:rsid w:val="00D23D4D"/>
    <w:rsid w:val="00D24009"/>
    <w:rsid w:val="00D240C8"/>
    <w:rsid w:val="00D241DD"/>
    <w:rsid w:val="00D24291"/>
    <w:rsid w:val="00D24A0B"/>
    <w:rsid w:val="00D24A76"/>
    <w:rsid w:val="00D24DA5"/>
    <w:rsid w:val="00D24DC9"/>
    <w:rsid w:val="00D253C4"/>
    <w:rsid w:val="00D257AB"/>
    <w:rsid w:val="00D25F54"/>
    <w:rsid w:val="00D25FBF"/>
    <w:rsid w:val="00D26098"/>
    <w:rsid w:val="00D260C3"/>
    <w:rsid w:val="00D265DE"/>
    <w:rsid w:val="00D269AA"/>
    <w:rsid w:val="00D26A93"/>
    <w:rsid w:val="00D26BB0"/>
    <w:rsid w:val="00D26D58"/>
    <w:rsid w:val="00D26F62"/>
    <w:rsid w:val="00D26FD5"/>
    <w:rsid w:val="00D27217"/>
    <w:rsid w:val="00D2763F"/>
    <w:rsid w:val="00D27729"/>
    <w:rsid w:val="00D27877"/>
    <w:rsid w:val="00D27DBD"/>
    <w:rsid w:val="00D27FEE"/>
    <w:rsid w:val="00D3005C"/>
    <w:rsid w:val="00D30133"/>
    <w:rsid w:val="00D30177"/>
    <w:rsid w:val="00D30332"/>
    <w:rsid w:val="00D303EB"/>
    <w:rsid w:val="00D30577"/>
    <w:rsid w:val="00D3071A"/>
    <w:rsid w:val="00D30CE9"/>
    <w:rsid w:val="00D30F63"/>
    <w:rsid w:val="00D30F8E"/>
    <w:rsid w:val="00D31175"/>
    <w:rsid w:val="00D3118E"/>
    <w:rsid w:val="00D311BD"/>
    <w:rsid w:val="00D3121A"/>
    <w:rsid w:val="00D31243"/>
    <w:rsid w:val="00D312AF"/>
    <w:rsid w:val="00D31AEF"/>
    <w:rsid w:val="00D31B2B"/>
    <w:rsid w:val="00D31BD2"/>
    <w:rsid w:val="00D31BFD"/>
    <w:rsid w:val="00D31C6F"/>
    <w:rsid w:val="00D31D7C"/>
    <w:rsid w:val="00D31F8A"/>
    <w:rsid w:val="00D320F7"/>
    <w:rsid w:val="00D328C6"/>
    <w:rsid w:val="00D32EC4"/>
    <w:rsid w:val="00D332B9"/>
    <w:rsid w:val="00D33495"/>
    <w:rsid w:val="00D337DC"/>
    <w:rsid w:val="00D33824"/>
    <w:rsid w:val="00D33BF5"/>
    <w:rsid w:val="00D33C78"/>
    <w:rsid w:val="00D33C86"/>
    <w:rsid w:val="00D34046"/>
    <w:rsid w:val="00D3423A"/>
    <w:rsid w:val="00D3438A"/>
    <w:rsid w:val="00D34436"/>
    <w:rsid w:val="00D346E8"/>
    <w:rsid w:val="00D3476C"/>
    <w:rsid w:val="00D347F7"/>
    <w:rsid w:val="00D3498A"/>
    <w:rsid w:val="00D34B12"/>
    <w:rsid w:val="00D34B76"/>
    <w:rsid w:val="00D3556A"/>
    <w:rsid w:val="00D35760"/>
    <w:rsid w:val="00D35B54"/>
    <w:rsid w:val="00D35E3B"/>
    <w:rsid w:val="00D35FEA"/>
    <w:rsid w:val="00D36193"/>
    <w:rsid w:val="00D363FD"/>
    <w:rsid w:val="00D36701"/>
    <w:rsid w:val="00D36934"/>
    <w:rsid w:val="00D36AA3"/>
    <w:rsid w:val="00D36BFB"/>
    <w:rsid w:val="00D36C2C"/>
    <w:rsid w:val="00D36C34"/>
    <w:rsid w:val="00D372EA"/>
    <w:rsid w:val="00D37367"/>
    <w:rsid w:val="00D3745B"/>
    <w:rsid w:val="00D3746F"/>
    <w:rsid w:val="00D37596"/>
    <w:rsid w:val="00D376C6"/>
    <w:rsid w:val="00D3794E"/>
    <w:rsid w:val="00D37A86"/>
    <w:rsid w:val="00D37BB9"/>
    <w:rsid w:val="00D37DA3"/>
    <w:rsid w:val="00D40137"/>
    <w:rsid w:val="00D402E3"/>
    <w:rsid w:val="00D40897"/>
    <w:rsid w:val="00D41079"/>
    <w:rsid w:val="00D412FC"/>
    <w:rsid w:val="00D41646"/>
    <w:rsid w:val="00D41891"/>
    <w:rsid w:val="00D41D21"/>
    <w:rsid w:val="00D41D9E"/>
    <w:rsid w:val="00D41E51"/>
    <w:rsid w:val="00D41ECD"/>
    <w:rsid w:val="00D41FA6"/>
    <w:rsid w:val="00D41FAD"/>
    <w:rsid w:val="00D421EF"/>
    <w:rsid w:val="00D4224D"/>
    <w:rsid w:val="00D42277"/>
    <w:rsid w:val="00D42440"/>
    <w:rsid w:val="00D4291C"/>
    <w:rsid w:val="00D42BE6"/>
    <w:rsid w:val="00D42CAA"/>
    <w:rsid w:val="00D4302E"/>
    <w:rsid w:val="00D43125"/>
    <w:rsid w:val="00D43335"/>
    <w:rsid w:val="00D4360F"/>
    <w:rsid w:val="00D4368E"/>
    <w:rsid w:val="00D4391C"/>
    <w:rsid w:val="00D439D8"/>
    <w:rsid w:val="00D43DE7"/>
    <w:rsid w:val="00D43DEB"/>
    <w:rsid w:val="00D43F9E"/>
    <w:rsid w:val="00D44375"/>
    <w:rsid w:val="00D446DA"/>
    <w:rsid w:val="00D447D2"/>
    <w:rsid w:val="00D44B0B"/>
    <w:rsid w:val="00D44F20"/>
    <w:rsid w:val="00D454C3"/>
    <w:rsid w:val="00D4559D"/>
    <w:rsid w:val="00D4582B"/>
    <w:rsid w:val="00D45845"/>
    <w:rsid w:val="00D45A74"/>
    <w:rsid w:val="00D45C46"/>
    <w:rsid w:val="00D45F0D"/>
    <w:rsid w:val="00D46342"/>
    <w:rsid w:val="00D463DF"/>
    <w:rsid w:val="00D466E5"/>
    <w:rsid w:val="00D46B45"/>
    <w:rsid w:val="00D46B9A"/>
    <w:rsid w:val="00D46E56"/>
    <w:rsid w:val="00D46EF7"/>
    <w:rsid w:val="00D47022"/>
    <w:rsid w:val="00D477FC"/>
    <w:rsid w:val="00D47909"/>
    <w:rsid w:val="00D47A6C"/>
    <w:rsid w:val="00D47B9C"/>
    <w:rsid w:val="00D47F28"/>
    <w:rsid w:val="00D5019A"/>
    <w:rsid w:val="00D50232"/>
    <w:rsid w:val="00D50400"/>
    <w:rsid w:val="00D506AE"/>
    <w:rsid w:val="00D50834"/>
    <w:rsid w:val="00D50FBA"/>
    <w:rsid w:val="00D50FE6"/>
    <w:rsid w:val="00D51005"/>
    <w:rsid w:val="00D510BB"/>
    <w:rsid w:val="00D5112D"/>
    <w:rsid w:val="00D51188"/>
    <w:rsid w:val="00D515C3"/>
    <w:rsid w:val="00D517CB"/>
    <w:rsid w:val="00D5185C"/>
    <w:rsid w:val="00D51945"/>
    <w:rsid w:val="00D51987"/>
    <w:rsid w:val="00D51A9B"/>
    <w:rsid w:val="00D5234F"/>
    <w:rsid w:val="00D5237E"/>
    <w:rsid w:val="00D527E6"/>
    <w:rsid w:val="00D5293D"/>
    <w:rsid w:val="00D52AF5"/>
    <w:rsid w:val="00D52C87"/>
    <w:rsid w:val="00D52D58"/>
    <w:rsid w:val="00D53382"/>
    <w:rsid w:val="00D53520"/>
    <w:rsid w:val="00D53866"/>
    <w:rsid w:val="00D5389A"/>
    <w:rsid w:val="00D53AC7"/>
    <w:rsid w:val="00D53B3A"/>
    <w:rsid w:val="00D53B9A"/>
    <w:rsid w:val="00D53E0D"/>
    <w:rsid w:val="00D54138"/>
    <w:rsid w:val="00D54193"/>
    <w:rsid w:val="00D542C6"/>
    <w:rsid w:val="00D543A7"/>
    <w:rsid w:val="00D54894"/>
    <w:rsid w:val="00D54BB3"/>
    <w:rsid w:val="00D54E2D"/>
    <w:rsid w:val="00D55344"/>
    <w:rsid w:val="00D55AF9"/>
    <w:rsid w:val="00D55C7E"/>
    <w:rsid w:val="00D55CDE"/>
    <w:rsid w:val="00D56156"/>
    <w:rsid w:val="00D5648B"/>
    <w:rsid w:val="00D56584"/>
    <w:rsid w:val="00D56678"/>
    <w:rsid w:val="00D56905"/>
    <w:rsid w:val="00D56E22"/>
    <w:rsid w:val="00D57009"/>
    <w:rsid w:val="00D570AD"/>
    <w:rsid w:val="00D572E7"/>
    <w:rsid w:val="00D57349"/>
    <w:rsid w:val="00D573FD"/>
    <w:rsid w:val="00D57594"/>
    <w:rsid w:val="00D575F1"/>
    <w:rsid w:val="00D57674"/>
    <w:rsid w:val="00D57750"/>
    <w:rsid w:val="00D57DAA"/>
    <w:rsid w:val="00D57E1E"/>
    <w:rsid w:val="00D57FF4"/>
    <w:rsid w:val="00D60346"/>
    <w:rsid w:val="00D603AC"/>
    <w:rsid w:val="00D605A8"/>
    <w:rsid w:val="00D6064A"/>
    <w:rsid w:val="00D60676"/>
    <w:rsid w:val="00D60A49"/>
    <w:rsid w:val="00D60B03"/>
    <w:rsid w:val="00D60B53"/>
    <w:rsid w:val="00D616D8"/>
    <w:rsid w:val="00D61C1D"/>
    <w:rsid w:val="00D61E61"/>
    <w:rsid w:val="00D62382"/>
    <w:rsid w:val="00D624D8"/>
    <w:rsid w:val="00D624E3"/>
    <w:rsid w:val="00D6257B"/>
    <w:rsid w:val="00D62A5F"/>
    <w:rsid w:val="00D62C3C"/>
    <w:rsid w:val="00D62CB3"/>
    <w:rsid w:val="00D62E50"/>
    <w:rsid w:val="00D62E90"/>
    <w:rsid w:val="00D62F3A"/>
    <w:rsid w:val="00D630B4"/>
    <w:rsid w:val="00D63188"/>
    <w:rsid w:val="00D6318A"/>
    <w:rsid w:val="00D6324F"/>
    <w:rsid w:val="00D63795"/>
    <w:rsid w:val="00D638A3"/>
    <w:rsid w:val="00D639DB"/>
    <w:rsid w:val="00D63A47"/>
    <w:rsid w:val="00D63EE1"/>
    <w:rsid w:val="00D641AD"/>
    <w:rsid w:val="00D643A0"/>
    <w:rsid w:val="00D643BA"/>
    <w:rsid w:val="00D6456A"/>
    <w:rsid w:val="00D6457B"/>
    <w:rsid w:val="00D64714"/>
    <w:rsid w:val="00D64872"/>
    <w:rsid w:val="00D64AE0"/>
    <w:rsid w:val="00D64B9E"/>
    <w:rsid w:val="00D64E64"/>
    <w:rsid w:val="00D64FC2"/>
    <w:rsid w:val="00D65259"/>
    <w:rsid w:val="00D65272"/>
    <w:rsid w:val="00D654CD"/>
    <w:rsid w:val="00D6555A"/>
    <w:rsid w:val="00D65560"/>
    <w:rsid w:val="00D6557F"/>
    <w:rsid w:val="00D65582"/>
    <w:rsid w:val="00D656B2"/>
    <w:rsid w:val="00D656BF"/>
    <w:rsid w:val="00D656C1"/>
    <w:rsid w:val="00D65864"/>
    <w:rsid w:val="00D66059"/>
    <w:rsid w:val="00D661CE"/>
    <w:rsid w:val="00D662FB"/>
    <w:rsid w:val="00D66313"/>
    <w:rsid w:val="00D665A7"/>
    <w:rsid w:val="00D66FA6"/>
    <w:rsid w:val="00D67101"/>
    <w:rsid w:val="00D6729D"/>
    <w:rsid w:val="00D67612"/>
    <w:rsid w:val="00D677D6"/>
    <w:rsid w:val="00D6795B"/>
    <w:rsid w:val="00D67988"/>
    <w:rsid w:val="00D679DC"/>
    <w:rsid w:val="00D67B32"/>
    <w:rsid w:val="00D67BDC"/>
    <w:rsid w:val="00D67D42"/>
    <w:rsid w:val="00D67E29"/>
    <w:rsid w:val="00D70688"/>
    <w:rsid w:val="00D70739"/>
    <w:rsid w:val="00D70A4D"/>
    <w:rsid w:val="00D70A7D"/>
    <w:rsid w:val="00D70B89"/>
    <w:rsid w:val="00D70CC2"/>
    <w:rsid w:val="00D70F23"/>
    <w:rsid w:val="00D713A5"/>
    <w:rsid w:val="00D71846"/>
    <w:rsid w:val="00D7199A"/>
    <w:rsid w:val="00D71B5C"/>
    <w:rsid w:val="00D71CFA"/>
    <w:rsid w:val="00D71D27"/>
    <w:rsid w:val="00D71E73"/>
    <w:rsid w:val="00D71E7A"/>
    <w:rsid w:val="00D71ED2"/>
    <w:rsid w:val="00D721C0"/>
    <w:rsid w:val="00D72288"/>
    <w:rsid w:val="00D722F2"/>
    <w:rsid w:val="00D7264F"/>
    <w:rsid w:val="00D72AE1"/>
    <w:rsid w:val="00D72C5A"/>
    <w:rsid w:val="00D72E80"/>
    <w:rsid w:val="00D72EE8"/>
    <w:rsid w:val="00D7301A"/>
    <w:rsid w:val="00D730CB"/>
    <w:rsid w:val="00D730D9"/>
    <w:rsid w:val="00D73199"/>
    <w:rsid w:val="00D73421"/>
    <w:rsid w:val="00D737CB"/>
    <w:rsid w:val="00D73B95"/>
    <w:rsid w:val="00D73CF4"/>
    <w:rsid w:val="00D73E08"/>
    <w:rsid w:val="00D73F7D"/>
    <w:rsid w:val="00D742D7"/>
    <w:rsid w:val="00D74462"/>
    <w:rsid w:val="00D744B1"/>
    <w:rsid w:val="00D74587"/>
    <w:rsid w:val="00D74806"/>
    <w:rsid w:val="00D749FF"/>
    <w:rsid w:val="00D74AAD"/>
    <w:rsid w:val="00D74E0D"/>
    <w:rsid w:val="00D74F26"/>
    <w:rsid w:val="00D75099"/>
    <w:rsid w:val="00D75641"/>
    <w:rsid w:val="00D7566F"/>
    <w:rsid w:val="00D7582D"/>
    <w:rsid w:val="00D75ACB"/>
    <w:rsid w:val="00D75B00"/>
    <w:rsid w:val="00D75B0D"/>
    <w:rsid w:val="00D75EDC"/>
    <w:rsid w:val="00D7607E"/>
    <w:rsid w:val="00D761F9"/>
    <w:rsid w:val="00D763F1"/>
    <w:rsid w:val="00D76672"/>
    <w:rsid w:val="00D76B01"/>
    <w:rsid w:val="00D76DE8"/>
    <w:rsid w:val="00D76F3D"/>
    <w:rsid w:val="00D77120"/>
    <w:rsid w:val="00D773E0"/>
    <w:rsid w:val="00D77426"/>
    <w:rsid w:val="00D77697"/>
    <w:rsid w:val="00D7783E"/>
    <w:rsid w:val="00D779E6"/>
    <w:rsid w:val="00D77B06"/>
    <w:rsid w:val="00D77B8F"/>
    <w:rsid w:val="00D77D6E"/>
    <w:rsid w:val="00D77DBE"/>
    <w:rsid w:val="00D800CA"/>
    <w:rsid w:val="00D80CAE"/>
    <w:rsid w:val="00D80D1C"/>
    <w:rsid w:val="00D80E93"/>
    <w:rsid w:val="00D81032"/>
    <w:rsid w:val="00D810B5"/>
    <w:rsid w:val="00D8126B"/>
    <w:rsid w:val="00D81548"/>
    <w:rsid w:val="00D8160D"/>
    <w:rsid w:val="00D8164B"/>
    <w:rsid w:val="00D81786"/>
    <w:rsid w:val="00D8194E"/>
    <w:rsid w:val="00D81B5B"/>
    <w:rsid w:val="00D81EF9"/>
    <w:rsid w:val="00D81F40"/>
    <w:rsid w:val="00D81F6C"/>
    <w:rsid w:val="00D82279"/>
    <w:rsid w:val="00D82A3A"/>
    <w:rsid w:val="00D82BA9"/>
    <w:rsid w:val="00D82D46"/>
    <w:rsid w:val="00D82FC2"/>
    <w:rsid w:val="00D83013"/>
    <w:rsid w:val="00D83124"/>
    <w:rsid w:val="00D8317B"/>
    <w:rsid w:val="00D83251"/>
    <w:rsid w:val="00D83354"/>
    <w:rsid w:val="00D83469"/>
    <w:rsid w:val="00D8392A"/>
    <w:rsid w:val="00D83B3E"/>
    <w:rsid w:val="00D83B6D"/>
    <w:rsid w:val="00D840DA"/>
    <w:rsid w:val="00D84157"/>
    <w:rsid w:val="00D841A9"/>
    <w:rsid w:val="00D842F8"/>
    <w:rsid w:val="00D845B6"/>
    <w:rsid w:val="00D84635"/>
    <w:rsid w:val="00D846FE"/>
    <w:rsid w:val="00D848A2"/>
    <w:rsid w:val="00D849AE"/>
    <w:rsid w:val="00D84C16"/>
    <w:rsid w:val="00D84FDC"/>
    <w:rsid w:val="00D852AC"/>
    <w:rsid w:val="00D85520"/>
    <w:rsid w:val="00D85AC3"/>
    <w:rsid w:val="00D85CD0"/>
    <w:rsid w:val="00D86294"/>
    <w:rsid w:val="00D8641D"/>
    <w:rsid w:val="00D86932"/>
    <w:rsid w:val="00D86AA5"/>
    <w:rsid w:val="00D86ABF"/>
    <w:rsid w:val="00D87047"/>
    <w:rsid w:val="00D87273"/>
    <w:rsid w:val="00D876F5"/>
    <w:rsid w:val="00D8775F"/>
    <w:rsid w:val="00D87D80"/>
    <w:rsid w:val="00D87E3C"/>
    <w:rsid w:val="00D87EB0"/>
    <w:rsid w:val="00D9008D"/>
    <w:rsid w:val="00D906D2"/>
    <w:rsid w:val="00D90841"/>
    <w:rsid w:val="00D90898"/>
    <w:rsid w:val="00D90F60"/>
    <w:rsid w:val="00D91056"/>
    <w:rsid w:val="00D91411"/>
    <w:rsid w:val="00D91479"/>
    <w:rsid w:val="00D91482"/>
    <w:rsid w:val="00D914AF"/>
    <w:rsid w:val="00D914DD"/>
    <w:rsid w:val="00D91604"/>
    <w:rsid w:val="00D91753"/>
    <w:rsid w:val="00D919B6"/>
    <w:rsid w:val="00D919C3"/>
    <w:rsid w:val="00D91A59"/>
    <w:rsid w:val="00D92025"/>
    <w:rsid w:val="00D9215B"/>
    <w:rsid w:val="00D92317"/>
    <w:rsid w:val="00D926EA"/>
    <w:rsid w:val="00D92AC4"/>
    <w:rsid w:val="00D92B11"/>
    <w:rsid w:val="00D92E8C"/>
    <w:rsid w:val="00D92EA7"/>
    <w:rsid w:val="00D9300D"/>
    <w:rsid w:val="00D930DD"/>
    <w:rsid w:val="00D93131"/>
    <w:rsid w:val="00D93257"/>
    <w:rsid w:val="00D932BB"/>
    <w:rsid w:val="00D93389"/>
    <w:rsid w:val="00D934B2"/>
    <w:rsid w:val="00D93736"/>
    <w:rsid w:val="00D93782"/>
    <w:rsid w:val="00D939DE"/>
    <w:rsid w:val="00D93E49"/>
    <w:rsid w:val="00D9494D"/>
    <w:rsid w:val="00D94B7D"/>
    <w:rsid w:val="00D94B95"/>
    <w:rsid w:val="00D94BD8"/>
    <w:rsid w:val="00D94C02"/>
    <w:rsid w:val="00D94CA6"/>
    <w:rsid w:val="00D94D0C"/>
    <w:rsid w:val="00D94FF8"/>
    <w:rsid w:val="00D95003"/>
    <w:rsid w:val="00D95089"/>
    <w:rsid w:val="00D95138"/>
    <w:rsid w:val="00D95381"/>
    <w:rsid w:val="00D9562E"/>
    <w:rsid w:val="00D956DD"/>
    <w:rsid w:val="00D95AC8"/>
    <w:rsid w:val="00D95B31"/>
    <w:rsid w:val="00D96095"/>
    <w:rsid w:val="00D9659C"/>
    <w:rsid w:val="00D9661B"/>
    <w:rsid w:val="00D9692D"/>
    <w:rsid w:val="00D96994"/>
    <w:rsid w:val="00D96B42"/>
    <w:rsid w:val="00D96B51"/>
    <w:rsid w:val="00D96B76"/>
    <w:rsid w:val="00D96C95"/>
    <w:rsid w:val="00D96D11"/>
    <w:rsid w:val="00D96D6E"/>
    <w:rsid w:val="00D96D82"/>
    <w:rsid w:val="00D9732C"/>
    <w:rsid w:val="00D97357"/>
    <w:rsid w:val="00D97376"/>
    <w:rsid w:val="00D974EA"/>
    <w:rsid w:val="00D976BD"/>
    <w:rsid w:val="00D97753"/>
    <w:rsid w:val="00D978A8"/>
    <w:rsid w:val="00D979D4"/>
    <w:rsid w:val="00D97E57"/>
    <w:rsid w:val="00D97F05"/>
    <w:rsid w:val="00DA0014"/>
    <w:rsid w:val="00DA0152"/>
    <w:rsid w:val="00DA024B"/>
    <w:rsid w:val="00DA03EF"/>
    <w:rsid w:val="00DA056C"/>
    <w:rsid w:val="00DA0864"/>
    <w:rsid w:val="00DA087A"/>
    <w:rsid w:val="00DA0DC8"/>
    <w:rsid w:val="00DA0E55"/>
    <w:rsid w:val="00DA0E66"/>
    <w:rsid w:val="00DA0F8F"/>
    <w:rsid w:val="00DA1033"/>
    <w:rsid w:val="00DA1090"/>
    <w:rsid w:val="00DA1352"/>
    <w:rsid w:val="00DA161E"/>
    <w:rsid w:val="00DA1820"/>
    <w:rsid w:val="00DA19A0"/>
    <w:rsid w:val="00DA19BC"/>
    <w:rsid w:val="00DA1B90"/>
    <w:rsid w:val="00DA1C90"/>
    <w:rsid w:val="00DA1D19"/>
    <w:rsid w:val="00DA245D"/>
    <w:rsid w:val="00DA249D"/>
    <w:rsid w:val="00DA2555"/>
    <w:rsid w:val="00DA2A30"/>
    <w:rsid w:val="00DA2CDD"/>
    <w:rsid w:val="00DA2F66"/>
    <w:rsid w:val="00DA317C"/>
    <w:rsid w:val="00DA3253"/>
    <w:rsid w:val="00DA3365"/>
    <w:rsid w:val="00DA349F"/>
    <w:rsid w:val="00DA3699"/>
    <w:rsid w:val="00DA36C0"/>
    <w:rsid w:val="00DA38B7"/>
    <w:rsid w:val="00DA3B5C"/>
    <w:rsid w:val="00DA3C5B"/>
    <w:rsid w:val="00DA3C8F"/>
    <w:rsid w:val="00DA3EC2"/>
    <w:rsid w:val="00DA3F3E"/>
    <w:rsid w:val="00DA4151"/>
    <w:rsid w:val="00DA4744"/>
    <w:rsid w:val="00DA4938"/>
    <w:rsid w:val="00DA4A74"/>
    <w:rsid w:val="00DA4F2A"/>
    <w:rsid w:val="00DA5259"/>
    <w:rsid w:val="00DA53F5"/>
    <w:rsid w:val="00DA545C"/>
    <w:rsid w:val="00DA60CD"/>
    <w:rsid w:val="00DA611B"/>
    <w:rsid w:val="00DA6507"/>
    <w:rsid w:val="00DA672A"/>
    <w:rsid w:val="00DA6839"/>
    <w:rsid w:val="00DA699C"/>
    <w:rsid w:val="00DA6D49"/>
    <w:rsid w:val="00DA7095"/>
    <w:rsid w:val="00DA715B"/>
    <w:rsid w:val="00DA719D"/>
    <w:rsid w:val="00DA71E0"/>
    <w:rsid w:val="00DA7396"/>
    <w:rsid w:val="00DA74D4"/>
    <w:rsid w:val="00DA74FE"/>
    <w:rsid w:val="00DA7510"/>
    <w:rsid w:val="00DA77F1"/>
    <w:rsid w:val="00DA78A0"/>
    <w:rsid w:val="00DA7B23"/>
    <w:rsid w:val="00DA7C4D"/>
    <w:rsid w:val="00DA7FAF"/>
    <w:rsid w:val="00DB00A3"/>
    <w:rsid w:val="00DB024F"/>
    <w:rsid w:val="00DB02A3"/>
    <w:rsid w:val="00DB0407"/>
    <w:rsid w:val="00DB070C"/>
    <w:rsid w:val="00DB0740"/>
    <w:rsid w:val="00DB09D8"/>
    <w:rsid w:val="00DB0D45"/>
    <w:rsid w:val="00DB0FB1"/>
    <w:rsid w:val="00DB1119"/>
    <w:rsid w:val="00DB11E1"/>
    <w:rsid w:val="00DB12F6"/>
    <w:rsid w:val="00DB14CD"/>
    <w:rsid w:val="00DB1874"/>
    <w:rsid w:val="00DB19BF"/>
    <w:rsid w:val="00DB1E1D"/>
    <w:rsid w:val="00DB2069"/>
    <w:rsid w:val="00DB237F"/>
    <w:rsid w:val="00DB23F1"/>
    <w:rsid w:val="00DB2464"/>
    <w:rsid w:val="00DB263A"/>
    <w:rsid w:val="00DB26B6"/>
    <w:rsid w:val="00DB2893"/>
    <w:rsid w:val="00DB29FB"/>
    <w:rsid w:val="00DB2FD6"/>
    <w:rsid w:val="00DB3021"/>
    <w:rsid w:val="00DB31B9"/>
    <w:rsid w:val="00DB321E"/>
    <w:rsid w:val="00DB322B"/>
    <w:rsid w:val="00DB32A3"/>
    <w:rsid w:val="00DB337E"/>
    <w:rsid w:val="00DB362F"/>
    <w:rsid w:val="00DB3AFF"/>
    <w:rsid w:val="00DB3D0D"/>
    <w:rsid w:val="00DB431B"/>
    <w:rsid w:val="00DB4860"/>
    <w:rsid w:val="00DB48B3"/>
    <w:rsid w:val="00DB48D6"/>
    <w:rsid w:val="00DB49E9"/>
    <w:rsid w:val="00DB4C5D"/>
    <w:rsid w:val="00DB4E6D"/>
    <w:rsid w:val="00DB4EA1"/>
    <w:rsid w:val="00DB4EB4"/>
    <w:rsid w:val="00DB50FF"/>
    <w:rsid w:val="00DB5107"/>
    <w:rsid w:val="00DB51B4"/>
    <w:rsid w:val="00DB5277"/>
    <w:rsid w:val="00DB58CB"/>
    <w:rsid w:val="00DB5904"/>
    <w:rsid w:val="00DB5D33"/>
    <w:rsid w:val="00DB5E3D"/>
    <w:rsid w:val="00DB5EDD"/>
    <w:rsid w:val="00DB6017"/>
    <w:rsid w:val="00DB6761"/>
    <w:rsid w:val="00DB67ED"/>
    <w:rsid w:val="00DB6862"/>
    <w:rsid w:val="00DB68CF"/>
    <w:rsid w:val="00DB6A4C"/>
    <w:rsid w:val="00DB6B06"/>
    <w:rsid w:val="00DB6E1E"/>
    <w:rsid w:val="00DB6F75"/>
    <w:rsid w:val="00DB71BC"/>
    <w:rsid w:val="00DB721F"/>
    <w:rsid w:val="00DB7275"/>
    <w:rsid w:val="00DB72FE"/>
    <w:rsid w:val="00DB7454"/>
    <w:rsid w:val="00DB74D9"/>
    <w:rsid w:val="00DB7517"/>
    <w:rsid w:val="00DB765E"/>
    <w:rsid w:val="00DB7854"/>
    <w:rsid w:val="00DB78DC"/>
    <w:rsid w:val="00DB7D2F"/>
    <w:rsid w:val="00DB7E3B"/>
    <w:rsid w:val="00DB7E52"/>
    <w:rsid w:val="00DB7E67"/>
    <w:rsid w:val="00DB7F56"/>
    <w:rsid w:val="00DC0288"/>
    <w:rsid w:val="00DC03F1"/>
    <w:rsid w:val="00DC062F"/>
    <w:rsid w:val="00DC094A"/>
    <w:rsid w:val="00DC0A41"/>
    <w:rsid w:val="00DC0E14"/>
    <w:rsid w:val="00DC0F1A"/>
    <w:rsid w:val="00DC1130"/>
    <w:rsid w:val="00DC14E1"/>
    <w:rsid w:val="00DC171B"/>
    <w:rsid w:val="00DC17CB"/>
    <w:rsid w:val="00DC195C"/>
    <w:rsid w:val="00DC20EC"/>
    <w:rsid w:val="00DC25A5"/>
    <w:rsid w:val="00DC2786"/>
    <w:rsid w:val="00DC28D2"/>
    <w:rsid w:val="00DC29ED"/>
    <w:rsid w:val="00DC2B2B"/>
    <w:rsid w:val="00DC2F51"/>
    <w:rsid w:val="00DC2FDA"/>
    <w:rsid w:val="00DC31D2"/>
    <w:rsid w:val="00DC320F"/>
    <w:rsid w:val="00DC34AA"/>
    <w:rsid w:val="00DC38F0"/>
    <w:rsid w:val="00DC3B65"/>
    <w:rsid w:val="00DC3BDE"/>
    <w:rsid w:val="00DC3F37"/>
    <w:rsid w:val="00DC4217"/>
    <w:rsid w:val="00DC42BE"/>
    <w:rsid w:val="00DC4914"/>
    <w:rsid w:val="00DC4A98"/>
    <w:rsid w:val="00DC4B00"/>
    <w:rsid w:val="00DC4E16"/>
    <w:rsid w:val="00DC4FA0"/>
    <w:rsid w:val="00DC518D"/>
    <w:rsid w:val="00DC54FA"/>
    <w:rsid w:val="00DC5545"/>
    <w:rsid w:val="00DC55BA"/>
    <w:rsid w:val="00DC5768"/>
    <w:rsid w:val="00DC585B"/>
    <w:rsid w:val="00DC5CB2"/>
    <w:rsid w:val="00DC5DD4"/>
    <w:rsid w:val="00DC5E54"/>
    <w:rsid w:val="00DC64D5"/>
    <w:rsid w:val="00DC67D8"/>
    <w:rsid w:val="00DC682E"/>
    <w:rsid w:val="00DC69AD"/>
    <w:rsid w:val="00DC6EAB"/>
    <w:rsid w:val="00DC6F7B"/>
    <w:rsid w:val="00DC719C"/>
    <w:rsid w:val="00DC72BA"/>
    <w:rsid w:val="00DC7302"/>
    <w:rsid w:val="00DC74A8"/>
    <w:rsid w:val="00DC758E"/>
    <w:rsid w:val="00DC78D2"/>
    <w:rsid w:val="00DC7915"/>
    <w:rsid w:val="00DC7AB2"/>
    <w:rsid w:val="00DC7C30"/>
    <w:rsid w:val="00DC7D4C"/>
    <w:rsid w:val="00DC7D8D"/>
    <w:rsid w:val="00DD03AD"/>
    <w:rsid w:val="00DD09E7"/>
    <w:rsid w:val="00DD0DDF"/>
    <w:rsid w:val="00DD0EB6"/>
    <w:rsid w:val="00DD125E"/>
    <w:rsid w:val="00DD1277"/>
    <w:rsid w:val="00DD128F"/>
    <w:rsid w:val="00DD146A"/>
    <w:rsid w:val="00DD14BA"/>
    <w:rsid w:val="00DD1668"/>
    <w:rsid w:val="00DD176F"/>
    <w:rsid w:val="00DD1834"/>
    <w:rsid w:val="00DD187E"/>
    <w:rsid w:val="00DD1AB3"/>
    <w:rsid w:val="00DD1B91"/>
    <w:rsid w:val="00DD1E75"/>
    <w:rsid w:val="00DD20F3"/>
    <w:rsid w:val="00DD215E"/>
    <w:rsid w:val="00DD22E5"/>
    <w:rsid w:val="00DD22F7"/>
    <w:rsid w:val="00DD28C5"/>
    <w:rsid w:val="00DD2A07"/>
    <w:rsid w:val="00DD2B01"/>
    <w:rsid w:val="00DD3126"/>
    <w:rsid w:val="00DD3613"/>
    <w:rsid w:val="00DD3899"/>
    <w:rsid w:val="00DD38F2"/>
    <w:rsid w:val="00DD3F65"/>
    <w:rsid w:val="00DD41DD"/>
    <w:rsid w:val="00DD422E"/>
    <w:rsid w:val="00DD4250"/>
    <w:rsid w:val="00DD43E9"/>
    <w:rsid w:val="00DD4622"/>
    <w:rsid w:val="00DD55CD"/>
    <w:rsid w:val="00DD5893"/>
    <w:rsid w:val="00DD5B41"/>
    <w:rsid w:val="00DD5C00"/>
    <w:rsid w:val="00DD6158"/>
    <w:rsid w:val="00DD619C"/>
    <w:rsid w:val="00DD61CB"/>
    <w:rsid w:val="00DD61D9"/>
    <w:rsid w:val="00DD629D"/>
    <w:rsid w:val="00DD63F1"/>
    <w:rsid w:val="00DD649C"/>
    <w:rsid w:val="00DD65A2"/>
    <w:rsid w:val="00DD6766"/>
    <w:rsid w:val="00DD6DA1"/>
    <w:rsid w:val="00DD6E28"/>
    <w:rsid w:val="00DD6FF8"/>
    <w:rsid w:val="00DD7011"/>
    <w:rsid w:val="00DD70D4"/>
    <w:rsid w:val="00DD7338"/>
    <w:rsid w:val="00DD735C"/>
    <w:rsid w:val="00DD75FC"/>
    <w:rsid w:val="00DD7E32"/>
    <w:rsid w:val="00DD7FAE"/>
    <w:rsid w:val="00DE0344"/>
    <w:rsid w:val="00DE0485"/>
    <w:rsid w:val="00DE05C1"/>
    <w:rsid w:val="00DE0C05"/>
    <w:rsid w:val="00DE0EB1"/>
    <w:rsid w:val="00DE146C"/>
    <w:rsid w:val="00DE162D"/>
    <w:rsid w:val="00DE1634"/>
    <w:rsid w:val="00DE168C"/>
    <w:rsid w:val="00DE1760"/>
    <w:rsid w:val="00DE1936"/>
    <w:rsid w:val="00DE1A8F"/>
    <w:rsid w:val="00DE1B7C"/>
    <w:rsid w:val="00DE1BB6"/>
    <w:rsid w:val="00DE1CBB"/>
    <w:rsid w:val="00DE1CD4"/>
    <w:rsid w:val="00DE1D21"/>
    <w:rsid w:val="00DE1E75"/>
    <w:rsid w:val="00DE1F70"/>
    <w:rsid w:val="00DE21DA"/>
    <w:rsid w:val="00DE22B7"/>
    <w:rsid w:val="00DE235D"/>
    <w:rsid w:val="00DE260F"/>
    <w:rsid w:val="00DE266E"/>
    <w:rsid w:val="00DE26B6"/>
    <w:rsid w:val="00DE26B9"/>
    <w:rsid w:val="00DE26D0"/>
    <w:rsid w:val="00DE2709"/>
    <w:rsid w:val="00DE299E"/>
    <w:rsid w:val="00DE29A7"/>
    <w:rsid w:val="00DE2D05"/>
    <w:rsid w:val="00DE2FB3"/>
    <w:rsid w:val="00DE303A"/>
    <w:rsid w:val="00DE32D3"/>
    <w:rsid w:val="00DE32E3"/>
    <w:rsid w:val="00DE3613"/>
    <w:rsid w:val="00DE385F"/>
    <w:rsid w:val="00DE3DFB"/>
    <w:rsid w:val="00DE40EC"/>
    <w:rsid w:val="00DE42D9"/>
    <w:rsid w:val="00DE4354"/>
    <w:rsid w:val="00DE452D"/>
    <w:rsid w:val="00DE4674"/>
    <w:rsid w:val="00DE4710"/>
    <w:rsid w:val="00DE4A00"/>
    <w:rsid w:val="00DE4A2D"/>
    <w:rsid w:val="00DE4A88"/>
    <w:rsid w:val="00DE4C41"/>
    <w:rsid w:val="00DE4E84"/>
    <w:rsid w:val="00DE596A"/>
    <w:rsid w:val="00DE5BB8"/>
    <w:rsid w:val="00DE5EFF"/>
    <w:rsid w:val="00DE63E2"/>
    <w:rsid w:val="00DE6429"/>
    <w:rsid w:val="00DE650B"/>
    <w:rsid w:val="00DE6559"/>
    <w:rsid w:val="00DE66EA"/>
    <w:rsid w:val="00DE6854"/>
    <w:rsid w:val="00DE69DC"/>
    <w:rsid w:val="00DE6A02"/>
    <w:rsid w:val="00DE6AD2"/>
    <w:rsid w:val="00DE6B43"/>
    <w:rsid w:val="00DE6CD9"/>
    <w:rsid w:val="00DE6D9A"/>
    <w:rsid w:val="00DE712A"/>
    <w:rsid w:val="00DE7274"/>
    <w:rsid w:val="00DE74AA"/>
    <w:rsid w:val="00DE7939"/>
    <w:rsid w:val="00DE79ED"/>
    <w:rsid w:val="00DE7A97"/>
    <w:rsid w:val="00DF0088"/>
    <w:rsid w:val="00DF00C5"/>
    <w:rsid w:val="00DF031B"/>
    <w:rsid w:val="00DF0867"/>
    <w:rsid w:val="00DF0BB5"/>
    <w:rsid w:val="00DF0DCF"/>
    <w:rsid w:val="00DF0EE9"/>
    <w:rsid w:val="00DF0F46"/>
    <w:rsid w:val="00DF1030"/>
    <w:rsid w:val="00DF1B2F"/>
    <w:rsid w:val="00DF1CED"/>
    <w:rsid w:val="00DF1D05"/>
    <w:rsid w:val="00DF1E21"/>
    <w:rsid w:val="00DF1E27"/>
    <w:rsid w:val="00DF2011"/>
    <w:rsid w:val="00DF20A7"/>
    <w:rsid w:val="00DF2100"/>
    <w:rsid w:val="00DF21B8"/>
    <w:rsid w:val="00DF21BA"/>
    <w:rsid w:val="00DF237B"/>
    <w:rsid w:val="00DF2578"/>
    <w:rsid w:val="00DF28D2"/>
    <w:rsid w:val="00DF2B94"/>
    <w:rsid w:val="00DF2BE9"/>
    <w:rsid w:val="00DF2E98"/>
    <w:rsid w:val="00DF2F63"/>
    <w:rsid w:val="00DF3031"/>
    <w:rsid w:val="00DF30FD"/>
    <w:rsid w:val="00DF32B7"/>
    <w:rsid w:val="00DF3305"/>
    <w:rsid w:val="00DF33DC"/>
    <w:rsid w:val="00DF34AC"/>
    <w:rsid w:val="00DF3526"/>
    <w:rsid w:val="00DF360D"/>
    <w:rsid w:val="00DF37E8"/>
    <w:rsid w:val="00DF37FC"/>
    <w:rsid w:val="00DF3A23"/>
    <w:rsid w:val="00DF3B21"/>
    <w:rsid w:val="00DF3D75"/>
    <w:rsid w:val="00DF3DF8"/>
    <w:rsid w:val="00DF42C1"/>
    <w:rsid w:val="00DF434D"/>
    <w:rsid w:val="00DF443D"/>
    <w:rsid w:val="00DF4528"/>
    <w:rsid w:val="00DF452A"/>
    <w:rsid w:val="00DF482E"/>
    <w:rsid w:val="00DF4C6C"/>
    <w:rsid w:val="00DF4D86"/>
    <w:rsid w:val="00DF4FD0"/>
    <w:rsid w:val="00DF5068"/>
    <w:rsid w:val="00DF5099"/>
    <w:rsid w:val="00DF567A"/>
    <w:rsid w:val="00DF56BF"/>
    <w:rsid w:val="00DF575D"/>
    <w:rsid w:val="00DF5826"/>
    <w:rsid w:val="00DF5858"/>
    <w:rsid w:val="00DF5B3F"/>
    <w:rsid w:val="00DF5B82"/>
    <w:rsid w:val="00DF5BD0"/>
    <w:rsid w:val="00DF5C8E"/>
    <w:rsid w:val="00DF5D34"/>
    <w:rsid w:val="00DF5D62"/>
    <w:rsid w:val="00DF5DC0"/>
    <w:rsid w:val="00DF5E85"/>
    <w:rsid w:val="00DF6482"/>
    <w:rsid w:val="00DF64AC"/>
    <w:rsid w:val="00DF6DCC"/>
    <w:rsid w:val="00DF6EDA"/>
    <w:rsid w:val="00DF7072"/>
    <w:rsid w:val="00DF70AC"/>
    <w:rsid w:val="00DF71F0"/>
    <w:rsid w:val="00DF72C2"/>
    <w:rsid w:val="00DF739E"/>
    <w:rsid w:val="00DF76A0"/>
    <w:rsid w:val="00DF7DDD"/>
    <w:rsid w:val="00E001AC"/>
    <w:rsid w:val="00E002AC"/>
    <w:rsid w:val="00E002E4"/>
    <w:rsid w:val="00E003E3"/>
    <w:rsid w:val="00E005DC"/>
    <w:rsid w:val="00E00840"/>
    <w:rsid w:val="00E00C19"/>
    <w:rsid w:val="00E00C72"/>
    <w:rsid w:val="00E00E96"/>
    <w:rsid w:val="00E011E0"/>
    <w:rsid w:val="00E01201"/>
    <w:rsid w:val="00E012BE"/>
    <w:rsid w:val="00E015CF"/>
    <w:rsid w:val="00E0184D"/>
    <w:rsid w:val="00E01AAF"/>
    <w:rsid w:val="00E01D34"/>
    <w:rsid w:val="00E01DC0"/>
    <w:rsid w:val="00E01F54"/>
    <w:rsid w:val="00E01F85"/>
    <w:rsid w:val="00E021D3"/>
    <w:rsid w:val="00E029F3"/>
    <w:rsid w:val="00E02BED"/>
    <w:rsid w:val="00E02CC1"/>
    <w:rsid w:val="00E02D52"/>
    <w:rsid w:val="00E02DDE"/>
    <w:rsid w:val="00E03079"/>
    <w:rsid w:val="00E0350A"/>
    <w:rsid w:val="00E0380A"/>
    <w:rsid w:val="00E03832"/>
    <w:rsid w:val="00E038CB"/>
    <w:rsid w:val="00E03A32"/>
    <w:rsid w:val="00E03DD6"/>
    <w:rsid w:val="00E04370"/>
    <w:rsid w:val="00E043ED"/>
    <w:rsid w:val="00E04B16"/>
    <w:rsid w:val="00E04E58"/>
    <w:rsid w:val="00E057EB"/>
    <w:rsid w:val="00E05AF5"/>
    <w:rsid w:val="00E05EAE"/>
    <w:rsid w:val="00E06022"/>
    <w:rsid w:val="00E0605F"/>
    <w:rsid w:val="00E06447"/>
    <w:rsid w:val="00E067B9"/>
    <w:rsid w:val="00E0683E"/>
    <w:rsid w:val="00E06C2F"/>
    <w:rsid w:val="00E06DBE"/>
    <w:rsid w:val="00E072F8"/>
    <w:rsid w:val="00E07536"/>
    <w:rsid w:val="00E07549"/>
    <w:rsid w:val="00E079D6"/>
    <w:rsid w:val="00E07A45"/>
    <w:rsid w:val="00E07A5B"/>
    <w:rsid w:val="00E07A74"/>
    <w:rsid w:val="00E07B98"/>
    <w:rsid w:val="00E07C0C"/>
    <w:rsid w:val="00E07CCD"/>
    <w:rsid w:val="00E07EBD"/>
    <w:rsid w:val="00E07FB9"/>
    <w:rsid w:val="00E10005"/>
    <w:rsid w:val="00E1021B"/>
    <w:rsid w:val="00E105C5"/>
    <w:rsid w:val="00E107E6"/>
    <w:rsid w:val="00E1086A"/>
    <w:rsid w:val="00E10A32"/>
    <w:rsid w:val="00E10C17"/>
    <w:rsid w:val="00E10DA1"/>
    <w:rsid w:val="00E10E74"/>
    <w:rsid w:val="00E11050"/>
    <w:rsid w:val="00E110E8"/>
    <w:rsid w:val="00E113BA"/>
    <w:rsid w:val="00E116B2"/>
    <w:rsid w:val="00E11728"/>
    <w:rsid w:val="00E11B3B"/>
    <w:rsid w:val="00E11B78"/>
    <w:rsid w:val="00E11E24"/>
    <w:rsid w:val="00E12B0C"/>
    <w:rsid w:val="00E12B29"/>
    <w:rsid w:val="00E12C17"/>
    <w:rsid w:val="00E12D6A"/>
    <w:rsid w:val="00E130D0"/>
    <w:rsid w:val="00E13201"/>
    <w:rsid w:val="00E13466"/>
    <w:rsid w:val="00E13502"/>
    <w:rsid w:val="00E135A2"/>
    <w:rsid w:val="00E135C3"/>
    <w:rsid w:val="00E1379B"/>
    <w:rsid w:val="00E13920"/>
    <w:rsid w:val="00E139BC"/>
    <w:rsid w:val="00E13D0A"/>
    <w:rsid w:val="00E140CC"/>
    <w:rsid w:val="00E14136"/>
    <w:rsid w:val="00E14221"/>
    <w:rsid w:val="00E14226"/>
    <w:rsid w:val="00E14342"/>
    <w:rsid w:val="00E14960"/>
    <w:rsid w:val="00E14C93"/>
    <w:rsid w:val="00E14DAB"/>
    <w:rsid w:val="00E150E8"/>
    <w:rsid w:val="00E15861"/>
    <w:rsid w:val="00E15A45"/>
    <w:rsid w:val="00E15B51"/>
    <w:rsid w:val="00E15E8B"/>
    <w:rsid w:val="00E15F6A"/>
    <w:rsid w:val="00E15F8A"/>
    <w:rsid w:val="00E161D1"/>
    <w:rsid w:val="00E16216"/>
    <w:rsid w:val="00E16434"/>
    <w:rsid w:val="00E16479"/>
    <w:rsid w:val="00E165A1"/>
    <w:rsid w:val="00E16CC4"/>
    <w:rsid w:val="00E16FF6"/>
    <w:rsid w:val="00E17078"/>
    <w:rsid w:val="00E172BC"/>
    <w:rsid w:val="00E1739D"/>
    <w:rsid w:val="00E17552"/>
    <w:rsid w:val="00E1769D"/>
    <w:rsid w:val="00E17CFF"/>
    <w:rsid w:val="00E17D46"/>
    <w:rsid w:val="00E17D97"/>
    <w:rsid w:val="00E20162"/>
    <w:rsid w:val="00E205A6"/>
    <w:rsid w:val="00E208BB"/>
    <w:rsid w:val="00E20A35"/>
    <w:rsid w:val="00E20D4D"/>
    <w:rsid w:val="00E20E0A"/>
    <w:rsid w:val="00E20E12"/>
    <w:rsid w:val="00E20E77"/>
    <w:rsid w:val="00E2113B"/>
    <w:rsid w:val="00E213E2"/>
    <w:rsid w:val="00E21543"/>
    <w:rsid w:val="00E2155D"/>
    <w:rsid w:val="00E218A8"/>
    <w:rsid w:val="00E2190A"/>
    <w:rsid w:val="00E2195B"/>
    <w:rsid w:val="00E21BED"/>
    <w:rsid w:val="00E21D60"/>
    <w:rsid w:val="00E2207D"/>
    <w:rsid w:val="00E22204"/>
    <w:rsid w:val="00E22533"/>
    <w:rsid w:val="00E226DA"/>
    <w:rsid w:val="00E227CC"/>
    <w:rsid w:val="00E228E1"/>
    <w:rsid w:val="00E229B5"/>
    <w:rsid w:val="00E22A16"/>
    <w:rsid w:val="00E22BD5"/>
    <w:rsid w:val="00E22C9D"/>
    <w:rsid w:val="00E22D81"/>
    <w:rsid w:val="00E22FB4"/>
    <w:rsid w:val="00E230E2"/>
    <w:rsid w:val="00E232A4"/>
    <w:rsid w:val="00E2339C"/>
    <w:rsid w:val="00E233BC"/>
    <w:rsid w:val="00E235BD"/>
    <w:rsid w:val="00E23935"/>
    <w:rsid w:val="00E242E3"/>
    <w:rsid w:val="00E24424"/>
    <w:rsid w:val="00E249FD"/>
    <w:rsid w:val="00E24A29"/>
    <w:rsid w:val="00E24D3B"/>
    <w:rsid w:val="00E24EA9"/>
    <w:rsid w:val="00E24EB4"/>
    <w:rsid w:val="00E2523F"/>
    <w:rsid w:val="00E2536D"/>
    <w:rsid w:val="00E25553"/>
    <w:rsid w:val="00E25602"/>
    <w:rsid w:val="00E2560F"/>
    <w:rsid w:val="00E25925"/>
    <w:rsid w:val="00E25945"/>
    <w:rsid w:val="00E259A5"/>
    <w:rsid w:val="00E25DC2"/>
    <w:rsid w:val="00E25DCF"/>
    <w:rsid w:val="00E25DD6"/>
    <w:rsid w:val="00E25F29"/>
    <w:rsid w:val="00E25F5E"/>
    <w:rsid w:val="00E260BA"/>
    <w:rsid w:val="00E2657A"/>
    <w:rsid w:val="00E2659D"/>
    <w:rsid w:val="00E26BCE"/>
    <w:rsid w:val="00E26C47"/>
    <w:rsid w:val="00E26D8C"/>
    <w:rsid w:val="00E27006"/>
    <w:rsid w:val="00E27318"/>
    <w:rsid w:val="00E2753F"/>
    <w:rsid w:val="00E277F6"/>
    <w:rsid w:val="00E2783A"/>
    <w:rsid w:val="00E27948"/>
    <w:rsid w:val="00E300A1"/>
    <w:rsid w:val="00E300FE"/>
    <w:rsid w:val="00E301C3"/>
    <w:rsid w:val="00E30382"/>
    <w:rsid w:val="00E303F1"/>
    <w:rsid w:val="00E305FB"/>
    <w:rsid w:val="00E306ED"/>
    <w:rsid w:val="00E30B1F"/>
    <w:rsid w:val="00E30B62"/>
    <w:rsid w:val="00E312F3"/>
    <w:rsid w:val="00E316DF"/>
    <w:rsid w:val="00E317C4"/>
    <w:rsid w:val="00E31822"/>
    <w:rsid w:val="00E31ABA"/>
    <w:rsid w:val="00E31CA4"/>
    <w:rsid w:val="00E31EBB"/>
    <w:rsid w:val="00E32096"/>
    <w:rsid w:val="00E32143"/>
    <w:rsid w:val="00E32179"/>
    <w:rsid w:val="00E3231A"/>
    <w:rsid w:val="00E323B5"/>
    <w:rsid w:val="00E324C8"/>
    <w:rsid w:val="00E3259B"/>
    <w:rsid w:val="00E325C6"/>
    <w:rsid w:val="00E328FF"/>
    <w:rsid w:val="00E32AE0"/>
    <w:rsid w:val="00E32B3F"/>
    <w:rsid w:val="00E32BE6"/>
    <w:rsid w:val="00E32CBB"/>
    <w:rsid w:val="00E32E5F"/>
    <w:rsid w:val="00E32FC5"/>
    <w:rsid w:val="00E330C3"/>
    <w:rsid w:val="00E338AA"/>
    <w:rsid w:val="00E33939"/>
    <w:rsid w:val="00E33A62"/>
    <w:rsid w:val="00E33B62"/>
    <w:rsid w:val="00E33C85"/>
    <w:rsid w:val="00E33EE2"/>
    <w:rsid w:val="00E33F53"/>
    <w:rsid w:val="00E33F85"/>
    <w:rsid w:val="00E3427D"/>
    <w:rsid w:val="00E342AA"/>
    <w:rsid w:val="00E34313"/>
    <w:rsid w:val="00E3438B"/>
    <w:rsid w:val="00E34572"/>
    <w:rsid w:val="00E345D9"/>
    <w:rsid w:val="00E3467D"/>
    <w:rsid w:val="00E34AE9"/>
    <w:rsid w:val="00E34BCA"/>
    <w:rsid w:val="00E34D45"/>
    <w:rsid w:val="00E3534B"/>
    <w:rsid w:val="00E353E7"/>
    <w:rsid w:val="00E3549A"/>
    <w:rsid w:val="00E3559C"/>
    <w:rsid w:val="00E355C3"/>
    <w:rsid w:val="00E3589B"/>
    <w:rsid w:val="00E35B67"/>
    <w:rsid w:val="00E35D52"/>
    <w:rsid w:val="00E35EC2"/>
    <w:rsid w:val="00E36131"/>
    <w:rsid w:val="00E362D8"/>
    <w:rsid w:val="00E365FE"/>
    <w:rsid w:val="00E368F5"/>
    <w:rsid w:val="00E36BDD"/>
    <w:rsid w:val="00E36C90"/>
    <w:rsid w:val="00E36CBF"/>
    <w:rsid w:val="00E36E76"/>
    <w:rsid w:val="00E36F3C"/>
    <w:rsid w:val="00E3707F"/>
    <w:rsid w:val="00E37326"/>
    <w:rsid w:val="00E37494"/>
    <w:rsid w:val="00E37762"/>
    <w:rsid w:val="00E377C8"/>
    <w:rsid w:val="00E37862"/>
    <w:rsid w:val="00E37C14"/>
    <w:rsid w:val="00E37CB2"/>
    <w:rsid w:val="00E37DED"/>
    <w:rsid w:val="00E37F87"/>
    <w:rsid w:val="00E37F88"/>
    <w:rsid w:val="00E37FE8"/>
    <w:rsid w:val="00E402B1"/>
    <w:rsid w:val="00E4036B"/>
    <w:rsid w:val="00E40787"/>
    <w:rsid w:val="00E408D6"/>
    <w:rsid w:val="00E40A96"/>
    <w:rsid w:val="00E40D6E"/>
    <w:rsid w:val="00E41257"/>
    <w:rsid w:val="00E41322"/>
    <w:rsid w:val="00E413FF"/>
    <w:rsid w:val="00E4149A"/>
    <w:rsid w:val="00E415C3"/>
    <w:rsid w:val="00E4162E"/>
    <w:rsid w:val="00E418A5"/>
    <w:rsid w:val="00E41C74"/>
    <w:rsid w:val="00E4200A"/>
    <w:rsid w:val="00E42023"/>
    <w:rsid w:val="00E423C0"/>
    <w:rsid w:val="00E42465"/>
    <w:rsid w:val="00E42615"/>
    <w:rsid w:val="00E42741"/>
    <w:rsid w:val="00E42823"/>
    <w:rsid w:val="00E428AA"/>
    <w:rsid w:val="00E42AC0"/>
    <w:rsid w:val="00E42EC5"/>
    <w:rsid w:val="00E42F4C"/>
    <w:rsid w:val="00E4327D"/>
    <w:rsid w:val="00E43329"/>
    <w:rsid w:val="00E43659"/>
    <w:rsid w:val="00E43779"/>
    <w:rsid w:val="00E43846"/>
    <w:rsid w:val="00E43C3E"/>
    <w:rsid w:val="00E4410E"/>
    <w:rsid w:val="00E4411A"/>
    <w:rsid w:val="00E4451E"/>
    <w:rsid w:val="00E4456E"/>
    <w:rsid w:val="00E44595"/>
    <w:rsid w:val="00E4486A"/>
    <w:rsid w:val="00E44888"/>
    <w:rsid w:val="00E448C7"/>
    <w:rsid w:val="00E44EE7"/>
    <w:rsid w:val="00E44FC9"/>
    <w:rsid w:val="00E45026"/>
    <w:rsid w:val="00E4516B"/>
    <w:rsid w:val="00E452C2"/>
    <w:rsid w:val="00E454E9"/>
    <w:rsid w:val="00E456B8"/>
    <w:rsid w:val="00E45B4A"/>
    <w:rsid w:val="00E45B50"/>
    <w:rsid w:val="00E45C72"/>
    <w:rsid w:val="00E45E73"/>
    <w:rsid w:val="00E45EAC"/>
    <w:rsid w:val="00E45F7D"/>
    <w:rsid w:val="00E45FDB"/>
    <w:rsid w:val="00E460AC"/>
    <w:rsid w:val="00E46235"/>
    <w:rsid w:val="00E4634D"/>
    <w:rsid w:val="00E463E6"/>
    <w:rsid w:val="00E464F1"/>
    <w:rsid w:val="00E46871"/>
    <w:rsid w:val="00E46A97"/>
    <w:rsid w:val="00E46C73"/>
    <w:rsid w:val="00E46D20"/>
    <w:rsid w:val="00E46D4B"/>
    <w:rsid w:val="00E46EF4"/>
    <w:rsid w:val="00E472E1"/>
    <w:rsid w:val="00E47430"/>
    <w:rsid w:val="00E4763B"/>
    <w:rsid w:val="00E477B2"/>
    <w:rsid w:val="00E47A99"/>
    <w:rsid w:val="00E47AD9"/>
    <w:rsid w:val="00E47DB0"/>
    <w:rsid w:val="00E47DC3"/>
    <w:rsid w:val="00E5005D"/>
    <w:rsid w:val="00E500C5"/>
    <w:rsid w:val="00E50232"/>
    <w:rsid w:val="00E5054C"/>
    <w:rsid w:val="00E505BA"/>
    <w:rsid w:val="00E5061B"/>
    <w:rsid w:val="00E50900"/>
    <w:rsid w:val="00E509A3"/>
    <w:rsid w:val="00E50B91"/>
    <w:rsid w:val="00E50C02"/>
    <w:rsid w:val="00E50D53"/>
    <w:rsid w:val="00E510DB"/>
    <w:rsid w:val="00E51109"/>
    <w:rsid w:val="00E511FC"/>
    <w:rsid w:val="00E51401"/>
    <w:rsid w:val="00E5188F"/>
    <w:rsid w:val="00E518F2"/>
    <w:rsid w:val="00E51AEC"/>
    <w:rsid w:val="00E52202"/>
    <w:rsid w:val="00E522C7"/>
    <w:rsid w:val="00E52585"/>
    <w:rsid w:val="00E5295A"/>
    <w:rsid w:val="00E52980"/>
    <w:rsid w:val="00E52DE7"/>
    <w:rsid w:val="00E52F10"/>
    <w:rsid w:val="00E53141"/>
    <w:rsid w:val="00E53176"/>
    <w:rsid w:val="00E5327E"/>
    <w:rsid w:val="00E53332"/>
    <w:rsid w:val="00E53423"/>
    <w:rsid w:val="00E53BA4"/>
    <w:rsid w:val="00E53D15"/>
    <w:rsid w:val="00E53F76"/>
    <w:rsid w:val="00E54101"/>
    <w:rsid w:val="00E5423A"/>
    <w:rsid w:val="00E543FE"/>
    <w:rsid w:val="00E54654"/>
    <w:rsid w:val="00E5479F"/>
    <w:rsid w:val="00E5480C"/>
    <w:rsid w:val="00E54817"/>
    <w:rsid w:val="00E5483A"/>
    <w:rsid w:val="00E549C6"/>
    <w:rsid w:val="00E55232"/>
    <w:rsid w:val="00E55564"/>
    <w:rsid w:val="00E555A2"/>
    <w:rsid w:val="00E557CF"/>
    <w:rsid w:val="00E559D0"/>
    <w:rsid w:val="00E55B7E"/>
    <w:rsid w:val="00E55C13"/>
    <w:rsid w:val="00E55C6A"/>
    <w:rsid w:val="00E55D57"/>
    <w:rsid w:val="00E55F24"/>
    <w:rsid w:val="00E55F84"/>
    <w:rsid w:val="00E55FFF"/>
    <w:rsid w:val="00E56000"/>
    <w:rsid w:val="00E561A7"/>
    <w:rsid w:val="00E5633A"/>
    <w:rsid w:val="00E5647D"/>
    <w:rsid w:val="00E5654C"/>
    <w:rsid w:val="00E565EF"/>
    <w:rsid w:val="00E567F4"/>
    <w:rsid w:val="00E56C6F"/>
    <w:rsid w:val="00E56CAF"/>
    <w:rsid w:val="00E56CDB"/>
    <w:rsid w:val="00E56E17"/>
    <w:rsid w:val="00E57014"/>
    <w:rsid w:val="00E5722C"/>
    <w:rsid w:val="00E574C2"/>
    <w:rsid w:val="00E57519"/>
    <w:rsid w:val="00E575F7"/>
    <w:rsid w:val="00E576A5"/>
    <w:rsid w:val="00E5782E"/>
    <w:rsid w:val="00E57833"/>
    <w:rsid w:val="00E5797F"/>
    <w:rsid w:val="00E57ADD"/>
    <w:rsid w:val="00E57BA1"/>
    <w:rsid w:val="00E57D42"/>
    <w:rsid w:val="00E57DBF"/>
    <w:rsid w:val="00E57E38"/>
    <w:rsid w:val="00E57EFF"/>
    <w:rsid w:val="00E57F09"/>
    <w:rsid w:val="00E57F43"/>
    <w:rsid w:val="00E600E7"/>
    <w:rsid w:val="00E60178"/>
    <w:rsid w:val="00E60226"/>
    <w:rsid w:val="00E603D6"/>
    <w:rsid w:val="00E6055D"/>
    <w:rsid w:val="00E60D46"/>
    <w:rsid w:val="00E60D6C"/>
    <w:rsid w:val="00E60D8D"/>
    <w:rsid w:val="00E6117E"/>
    <w:rsid w:val="00E612CC"/>
    <w:rsid w:val="00E612CE"/>
    <w:rsid w:val="00E613DF"/>
    <w:rsid w:val="00E61775"/>
    <w:rsid w:val="00E617FB"/>
    <w:rsid w:val="00E6185B"/>
    <w:rsid w:val="00E61B22"/>
    <w:rsid w:val="00E61B97"/>
    <w:rsid w:val="00E61DCC"/>
    <w:rsid w:val="00E61F72"/>
    <w:rsid w:val="00E62009"/>
    <w:rsid w:val="00E620B2"/>
    <w:rsid w:val="00E622C0"/>
    <w:rsid w:val="00E6234D"/>
    <w:rsid w:val="00E6246C"/>
    <w:rsid w:val="00E6252D"/>
    <w:rsid w:val="00E628CB"/>
    <w:rsid w:val="00E62E2E"/>
    <w:rsid w:val="00E631B6"/>
    <w:rsid w:val="00E637DC"/>
    <w:rsid w:val="00E6398D"/>
    <w:rsid w:val="00E63B55"/>
    <w:rsid w:val="00E63C39"/>
    <w:rsid w:val="00E63C5F"/>
    <w:rsid w:val="00E63C75"/>
    <w:rsid w:val="00E63C7D"/>
    <w:rsid w:val="00E63CA6"/>
    <w:rsid w:val="00E64143"/>
    <w:rsid w:val="00E644F4"/>
    <w:rsid w:val="00E64A62"/>
    <w:rsid w:val="00E64E58"/>
    <w:rsid w:val="00E64FCD"/>
    <w:rsid w:val="00E650CA"/>
    <w:rsid w:val="00E653AC"/>
    <w:rsid w:val="00E653F7"/>
    <w:rsid w:val="00E6559C"/>
    <w:rsid w:val="00E659AA"/>
    <w:rsid w:val="00E65A42"/>
    <w:rsid w:val="00E65B38"/>
    <w:rsid w:val="00E65B4D"/>
    <w:rsid w:val="00E65B8F"/>
    <w:rsid w:val="00E65C16"/>
    <w:rsid w:val="00E65EDF"/>
    <w:rsid w:val="00E66093"/>
    <w:rsid w:val="00E66115"/>
    <w:rsid w:val="00E66224"/>
    <w:rsid w:val="00E6627F"/>
    <w:rsid w:val="00E66319"/>
    <w:rsid w:val="00E6643E"/>
    <w:rsid w:val="00E667EC"/>
    <w:rsid w:val="00E66A81"/>
    <w:rsid w:val="00E66B97"/>
    <w:rsid w:val="00E66BC2"/>
    <w:rsid w:val="00E66E4C"/>
    <w:rsid w:val="00E66EBA"/>
    <w:rsid w:val="00E6704D"/>
    <w:rsid w:val="00E6706C"/>
    <w:rsid w:val="00E67284"/>
    <w:rsid w:val="00E67866"/>
    <w:rsid w:val="00E6790B"/>
    <w:rsid w:val="00E67B52"/>
    <w:rsid w:val="00E67B5F"/>
    <w:rsid w:val="00E67C24"/>
    <w:rsid w:val="00E67D5A"/>
    <w:rsid w:val="00E7018F"/>
    <w:rsid w:val="00E70259"/>
    <w:rsid w:val="00E70782"/>
    <w:rsid w:val="00E708AD"/>
    <w:rsid w:val="00E708B7"/>
    <w:rsid w:val="00E70E61"/>
    <w:rsid w:val="00E70F93"/>
    <w:rsid w:val="00E70FAB"/>
    <w:rsid w:val="00E70FEC"/>
    <w:rsid w:val="00E71579"/>
    <w:rsid w:val="00E71653"/>
    <w:rsid w:val="00E7184D"/>
    <w:rsid w:val="00E71B36"/>
    <w:rsid w:val="00E71EB6"/>
    <w:rsid w:val="00E71ED5"/>
    <w:rsid w:val="00E71FF7"/>
    <w:rsid w:val="00E7222A"/>
    <w:rsid w:val="00E7244D"/>
    <w:rsid w:val="00E72504"/>
    <w:rsid w:val="00E7250E"/>
    <w:rsid w:val="00E727CC"/>
    <w:rsid w:val="00E72A1B"/>
    <w:rsid w:val="00E72D7F"/>
    <w:rsid w:val="00E732C9"/>
    <w:rsid w:val="00E733DE"/>
    <w:rsid w:val="00E73456"/>
    <w:rsid w:val="00E73641"/>
    <w:rsid w:val="00E737D5"/>
    <w:rsid w:val="00E7380E"/>
    <w:rsid w:val="00E739C2"/>
    <w:rsid w:val="00E73D0C"/>
    <w:rsid w:val="00E73DC5"/>
    <w:rsid w:val="00E73E59"/>
    <w:rsid w:val="00E7425A"/>
    <w:rsid w:val="00E742F1"/>
    <w:rsid w:val="00E74378"/>
    <w:rsid w:val="00E7447E"/>
    <w:rsid w:val="00E7454A"/>
    <w:rsid w:val="00E7460E"/>
    <w:rsid w:val="00E74710"/>
    <w:rsid w:val="00E74792"/>
    <w:rsid w:val="00E74902"/>
    <w:rsid w:val="00E74ACD"/>
    <w:rsid w:val="00E74B44"/>
    <w:rsid w:val="00E74CF0"/>
    <w:rsid w:val="00E74D1D"/>
    <w:rsid w:val="00E75094"/>
    <w:rsid w:val="00E750D1"/>
    <w:rsid w:val="00E753DD"/>
    <w:rsid w:val="00E7545D"/>
    <w:rsid w:val="00E7559F"/>
    <w:rsid w:val="00E755EF"/>
    <w:rsid w:val="00E7562C"/>
    <w:rsid w:val="00E7567E"/>
    <w:rsid w:val="00E757CF"/>
    <w:rsid w:val="00E7586E"/>
    <w:rsid w:val="00E75AD7"/>
    <w:rsid w:val="00E75E57"/>
    <w:rsid w:val="00E760E2"/>
    <w:rsid w:val="00E76109"/>
    <w:rsid w:val="00E76210"/>
    <w:rsid w:val="00E763FA"/>
    <w:rsid w:val="00E7658B"/>
    <w:rsid w:val="00E76792"/>
    <w:rsid w:val="00E76942"/>
    <w:rsid w:val="00E769D0"/>
    <w:rsid w:val="00E76BE9"/>
    <w:rsid w:val="00E7717B"/>
    <w:rsid w:val="00E77647"/>
    <w:rsid w:val="00E777F7"/>
    <w:rsid w:val="00E77923"/>
    <w:rsid w:val="00E7795F"/>
    <w:rsid w:val="00E779D7"/>
    <w:rsid w:val="00E77A37"/>
    <w:rsid w:val="00E77C94"/>
    <w:rsid w:val="00E77E62"/>
    <w:rsid w:val="00E77E87"/>
    <w:rsid w:val="00E80150"/>
    <w:rsid w:val="00E8017B"/>
    <w:rsid w:val="00E8021D"/>
    <w:rsid w:val="00E8025C"/>
    <w:rsid w:val="00E8084A"/>
    <w:rsid w:val="00E808A2"/>
    <w:rsid w:val="00E809A1"/>
    <w:rsid w:val="00E809C6"/>
    <w:rsid w:val="00E80CD2"/>
    <w:rsid w:val="00E80DDF"/>
    <w:rsid w:val="00E81218"/>
    <w:rsid w:val="00E812F8"/>
    <w:rsid w:val="00E81334"/>
    <w:rsid w:val="00E814ED"/>
    <w:rsid w:val="00E8152D"/>
    <w:rsid w:val="00E81708"/>
    <w:rsid w:val="00E81866"/>
    <w:rsid w:val="00E818E2"/>
    <w:rsid w:val="00E81D74"/>
    <w:rsid w:val="00E81D95"/>
    <w:rsid w:val="00E81EF0"/>
    <w:rsid w:val="00E81F13"/>
    <w:rsid w:val="00E81FAA"/>
    <w:rsid w:val="00E82046"/>
    <w:rsid w:val="00E82181"/>
    <w:rsid w:val="00E822EA"/>
    <w:rsid w:val="00E825B6"/>
    <w:rsid w:val="00E8260E"/>
    <w:rsid w:val="00E82D26"/>
    <w:rsid w:val="00E82D2A"/>
    <w:rsid w:val="00E82EE0"/>
    <w:rsid w:val="00E82EFE"/>
    <w:rsid w:val="00E82F54"/>
    <w:rsid w:val="00E8301F"/>
    <w:rsid w:val="00E830B6"/>
    <w:rsid w:val="00E832AC"/>
    <w:rsid w:val="00E83353"/>
    <w:rsid w:val="00E83396"/>
    <w:rsid w:val="00E833F8"/>
    <w:rsid w:val="00E83767"/>
    <w:rsid w:val="00E838D8"/>
    <w:rsid w:val="00E83D1A"/>
    <w:rsid w:val="00E841C6"/>
    <w:rsid w:val="00E842B9"/>
    <w:rsid w:val="00E84412"/>
    <w:rsid w:val="00E844AD"/>
    <w:rsid w:val="00E844B6"/>
    <w:rsid w:val="00E85072"/>
    <w:rsid w:val="00E85421"/>
    <w:rsid w:val="00E8543B"/>
    <w:rsid w:val="00E85612"/>
    <w:rsid w:val="00E85688"/>
    <w:rsid w:val="00E856DF"/>
    <w:rsid w:val="00E859B7"/>
    <w:rsid w:val="00E85AFA"/>
    <w:rsid w:val="00E85F07"/>
    <w:rsid w:val="00E85F17"/>
    <w:rsid w:val="00E85F43"/>
    <w:rsid w:val="00E85F87"/>
    <w:rsid w:val="00E86065"/>
    <w:rsid w:val="00E86563"/>
    <w:rsid w:val="00E86C81"/>
    <w:rsid w:val="00E86C9A"/>
    <w:rsid w:val="00E86CBD"/>
    <w:rsid w:val="00E86EBA"/>
    <w:rsid w:val="00E8711F"/>
    <w:rsid w:val="00E8737F"/>
    <w:rsid w:val="00E878C1"/>
    <w:rsid w:val="00E87954"/>
    <w:rsid w:val="00E879D2"/>
    <w:rsid w:val="00E87CAB"/>
    <w:rsid w:val="00E87EC1"/>
    <w:rsid w:val="00E87FE8"/>
    <w:rsid w:val="00E90177"/>
    <w:rsid w:val="00E90206"/>
    <w:rsid w:val="00E90571"/>
    <w:rsid w:val="00E9057F"/>
    <w:rsid w:val="00E9061C"/>
    <w:rsid w:val="00E90637"/>
    <w:rsid w:val="00E907FB"/>
    <w:rsid w:val="00E908F2"/>
    <w:rsid w:val="00E90958"/>
    <w:rsid w:val="00E909D6"/>
    <w:rsid w:val="00E90A91"/>
    <w:rsid w:val="00E90EC2"/>
    <w:rsid w:val="00E91064"/>
    <w:rsid w:val="00E9195D"/>
    <w:rsid w:val="00E91A6A"/>
    <w:rsid w:val="00E91CC9"/>
    <w:rsid w:val="00E91F79"/>
    <w:rsid w:val="00E92064"/>
    <w:rsid w:val="00E9242D"/>
    <w:rsid w:val="00E925BB"/>
    <w:rsid w:val="00E9261F"/>
    <w:rsid w:val="00E927BD"/>
    <w:rsid w:val="00E930A5"/>
    <w:rsid w:val="00E93106"/>
    <w:rsid w:val="00E931CF"/>
    <w:rsid w:val="00E93399"/>
    <w:rsid w:val="00E9358A"/>
    <w:rsid w:val="00E936EA"/>
    <w:rsid w:val="00E93957"/>
    <w:rsid w:val="00E93B05"/>
    <w:rsid w:val="00E93DAF"/>
    <w:rsid w:val="00E93E87"/>
    <w:rsid w:val="00E93EA6"/>
    <w:rsid w:val="00E945B1"/>
    <w:rsid w:val="00E94888"/>
    <w:rsid w:val="00E94BA1"/>
    <w:rsid w:val="00E94D2C"/>
    <w:rsid w:val="00E94DBE"/>
    <w:rsid w:val="00E94E1F"/>
    <w:rsid w:val="00E9543F"/>
    <w:rsid w:val="00E95569"/>
    <w:rsid w:val="00E95602"/>
    <w:rsid w:val="00E95728"/>
    <w:rsid w:val="00E95AA0"/>
    <w:rsid w:val="00E95B74"/>
    <w:rsid w:val="00E95D62"/>
    <w:rsid w:val="00E95DA1"/>
    <w:rsid w:val="00E95E32"/>
    <w:rsid w:val="00E95ECA"/>
    <w:rsid w:val="00E95EFF"/>
    <w:rsid w:val="00E95FCD"/>
    <w:rsid w:val="00E96238"/>
    <w:rsid w:val="00E9658F"/>
    <w:rsid w:val="00E965D9"/>
    <w:rsid w:val="00E965E9"/>
    <w:rsid w:val="00E965EF"/>
    <w:rsid w:val="00E96BCE"/>
    <w:rsid w:val="00E96D3D"/>
    <w:rsid w:val="00E96FEC"/>
    <w:rsid w:val="00E97020"/>
    <w:rsid w:val="00E97621"/>
    <w:rsid w:val="00E97818"/>
    <w:rsid w:val="00E97865"/>
    <w:rsid w:val="00E97878"/>
    <w:rsid w:val="00E979BE"/>
    <w:rsid w:val="00E979E5"/>
    <w:rsid w:val="00E97B4F"/>
    <w:rsid w:val="00E97BA1"/>
    <w:rsid w:val="00E97CCD"/>
    <w:rsid w:val="00EA0109"/>
    <w:rsid w:val="00EA01D5"/>
    <w:rsid w:val="00EA01E9"/>
    <w:rsid w:val="00EA038F"/>
    <w:rsid w:val="00EA0434"/>
    <w:rsid w:val="00EA061D"/>
    <w:rsid w:val="00EA075B"/>
    <w:rsid w:val="00EA0761"/>
    <w:rsid w:val="00EA0949"/>
    <w:rsid w:val="00EA0A9E"/>
    <w:rsid w:val="00EA0B44"/>
    <w:rsid w:val="00EA0D7A"/>
    <w:rsid w:val="00EA13B1"/>
    <w:rsid w:val="00EA1582"/>
    <w:rsid w:val="00EA188D"/>
    <w:rsid w:val="00EA18BF"/>
    <w:rsid w:val="00EA191D"/>
    <w:rsid w:val="00EA1CDD"/>
    <w:rsid w:val="00EA1E93"/>
    <w:rsid w:val="00EA20A9"/>
    <w:rsid w:val="00EA216A"/>
    <w:rsid w:val="00EA2206"/>
    <w:rsid w:val="00EA24EB"/>
    <w:rsid w:val="00EA255F"/>
    <w:rsid w:val="00EA25C3"/>
    <w:rsid w:val="00EA29AA"/>
    <w:rsid w:val="00EA29B5"/>
    <w:rsid w:val="00EA2B6B"/>
    <w:rsid w:val="00EA2C63"/>
    <w:rsid w:val="00EA2CB8"/>
    <w:rsid w:val="00EA2CD5"/>
    <w:rsid w:val="00EA33AD"/>
    <w:rsid w:val="00EA346A"/>
    <w:rsid w:val="00EA359D"/>
    <w:rsid w:val="00EA3C57"/>
    <w:rsid w:val="00EA3E46"/>
    <w:rsid w:val="00EA3EE5"/>
    <w:rsid w:val="00EA432B"/>
    <w:rsid w:val="00EA4540"/>
    <w:rsid w:val="00EA4542"/>
    <w:rsid w:val="00EA4604"/>
    <w:rsid w:val="00EA4634"/>
    <w:rsid w:val="00EA4741"/>
    <w:rsid w:val="00EA47E7"/>
    <w:rsid w:val="00EA4A21"/>
    <w:rsid w:val="00EA4B0D"/>
    <w:rsid w:val="00EA4B1F"/>
    <w:rsid w:val="00EA4C00"/>
    <w:rsid w:val="00EA4EC6"/>
    <w:rsid w:val="00EA5105"/>
    <w:rsid w:val="00EA54DD"/>
    <w:rsid w:val="00EA55BB"/>
    <w:rsid w:val="00EA5BD0"/>
    <w:rsid w:val="00EA5C68"/>
    <w:rsid w:val="00EA6369"/>
    <w:rsid w:val="00EA64D0"/>
    <w:rsid w:val="00EA65FF"/>
    <w:rsid w:val="00EA67DF"/>
    <w:rsid w:val="00EA67EE"/>
    <w:rsid w:val="00EA6846"/>
    <w:rsid w:val="00EA6992"/>
    <w:rsid w:val="00EA71B3"/>
    <w:rsid w:val="00EA733C"/>
    <w:rsid w:val="00EA73D8"/>
    <w:rsid w:val="00EA7616"/>
    <w:rsid w:val="00EA7651"/>
    <w:rsid w:val="00EA7B7C"/>
    <w:rsid w:val="00EA7C2E"/>
    <w:rsid w:val="00EA7D8D"/>
    <w:rsid w:val="00EA7E6F"/>
    <w:rsid w:val="00EB01C0"/>
    <w:rsid w:val="00EB021E"/>
    <w:rsid w:val="00EB032E"/>
    <w:rsid w:val="00EB0425"/>
    <w:rsid w:val="00EB0608"/>
    <w:rsid w:val="00EB0932"/>
    <w:rsid w:val="00EB0C10"/>
    <w:rsid w:val="00EB0F98"/>
    <w:rsid w:val="00EB10FE"/>
    <w:rsid w:val="00EB11C8"/>
    <w:rsid w:val="00EB17A8"/>
    <w:rsid w:val="00EB1C6E"/>
    <w:rsid w:val="00EB1CF7"/>
    <w:rsid w:val="00EB1E01"/>
    <w:rsid w:val="00EB1E8D"/>
    <w:rsid w:val="00EB1EC9"/>
    <w:rsid w:val="00EB23A1"/>
    <w:rsid w:val="00EB23EB"/>
    <w:rsid w:val="00EB2507"/>
    <w:rsid w:val="00EB2708"/>
    <w:rsid w:val="00EB275B"/>
    <w:rsid w:val="00EB2E2C"/>
    <w:rsid w:val="00EB2EAE"/>
    <w:rsid w:val="00EB2EE8"/>
    <w:rsid w:val="00EB2F84"/>
    <w:rsid w:val="00EB399D"/>
    <w:rsid w:val="00EB3A66"/>
    <w:rsid w:val="00EB3D60"/>
    <w:rsid w:val="00EB3FBF"/>
    <w:rsid w:val="00EB4006"/>
    <w:rsid w:val="00EB40B3"/>
    <w:rsid w:val="00EB452E"/>
    <w:rsid w:val="00EB4649"/>
    <w:rsid w:val="00EB4B23"/>
    <w:rsid w:val="00EB4B63"/>
    <w:rsid w:val="00EB4C4D"/>
    <w:rsid w:val="00EB4D1F"/>
    <w:rsid w:val="00EB50B0"/>
    <w:rsid w:val="00EB50E8"/>
    <w:rsid w:val="00EB517D"/>
    <w:rsid w:val="00EB53A0"/>
    <w:rsid w:val="00EB54C2"/>
    <w:rsid w:val="00EB5664"/>
    <w:rsid w:val="00EB566A"/>
    <w:rsid w:val="00EB572F"/>
    <w:rsid w:val="00EB57C3"/>
    <w:rsid w:val="00EB57C9"/>
    <w:rsid w:val="00EB58B1"/>
    <w:rsid w:val="00EB5B49"/>
    <w:rsid w:val="00EB5F47"/>
    <w:rsid w:val="00EB5F4F"/>
    <w:rsid w:val="00EB608C"/>
    <w:rsid w:val="00EB632F"/>
    <w:rsid w:val="00EB64AA"/>
    <w:rsid w:val="00EB64D3"/>
    <w:rsid w:val="00EB6B00"/>
    <w:rsid w:val="00EB6DB7"/>
    <w:rsid w:val="00EB7244"/>
    <w:rsid w:val="00EB7372"/>
    <w:rsid w:val="00EB7843"/>
    <w:rsid w:val="00EB78DA"/>
    <w:rsid w:val="00EB79B3"/>
    <w:rsid w:val="00EB7C3E"/>
    <w:rsid w:val="00EB7DB4"/>
    <w:rsid w:val="00EC0108"/>
    <w:rsid w:val="00EC0185"/>
    <w:rsid w:val="00EC0376"/>
    <w:rsid w:val="00EC077A"/>
    <w:rsid w:val="00EC0986"/>
    <w:rsid w:val="00EC0E24"/>
    <w:rsid w:val="00EC1015"/>
    <w:rsid w:val="00EC12D7"/>
    <w:rsid w:val="00EC1A07"/>
    <w:rsid w:val="00EC1AB3"/>
    <w:rsid w:val="00EC1B07"/>
    <w:rsid w:val="00EC23EF"/>
    <w:rsid w:val="00EC2678"/>
    <w:rsid w:val="00EC2716"/>
    <w:rsid w:val="00EC2B27"/>
    <w:rsid w:val="00EC2B8F"/>
    <w:rsid w:val="00EC2B9B"/>
    <w:rsid w:val="00EC2F8D"/>
    <w:rsid w:val="00EC37DF"/>
    <w:rsid w:val="00EC37ED"/>
    <w:rsid w:val="00EC3822"/>
    <w:rsid w:val="00EC3830"/>
    <w:rsid w:val="00EC3D4C"/>
    <w:rsid w:val="00EC3E44"/>
    <w:rsid w:val="00EC41C6"/>
    <w:rsid w:val="00EC41D9"/>
    <w:rsid w:val="00EC41DE"/>
    <w:rsid w:val="00EC43A7"/>
    <w:rsid w:val="00EC4546"/>
    <w:rsid w:val="00EC480A"/>
    <w:rsid w:val="00EC4A79"/>
    <w:rsid w:val="00EC4CA3"/>
    <w:rsid w:val="00EC4EAB"/>
    <w:rsid w:val="00EC5434"/>
    <w:rsid w:val="00EC550C"/>
    <w:rsid w:val="00EC576B"/>
    <w:rsid w:val="00EC577D"/>
    <w:rsid w:val="00EC57BC"/>
    <w:rsid w:val="00EC57F3"/>
    <w:rsid w:val="00EC5A1A"/>
    <w:rsid w:val="00EC5DB6"/>
    <w:rsid w:val="00EC5FAD"/>
    <w:rsid w:val="00EC5FC8"/>
    <w:rsid w:val="00EC60D8"/>
    <w:rsid w:val="00EC62E5"/>
    <w:rsid w:val="00EC6595"/>
    <w:rsid w:val="00EC65C4"/>
    <w:rsid w:val="00EC6657"/>
    <w:rsid w:val="00EC66F5"/>
    <w:rsid w:val="00EC674F"/>
    <w:rsid w:val="00EC686E"/>
    <w:rsid w:val="00EC692D"/>
    <w:rsid w:val="00EC6B7B"/>
    <w:rsid w:val="00EC6DD9"/>
    <w:rsid w:val="00EC7025"/>
    <w:rsid w:val="00EC7174"/>
    <w:rsid w:val="00EC729D"/>
    <w:rsid w:val="00EC73B1"/>
    <w:rsid w:val="00EC73F7"/>
    <w:rsid w:val="00EC750C"/>
    <w:rsid w:val="00EC77D9"/>
    <w:rsid w:val="00EC78A7"/>
    <w:rsid w:val="00EC78A9"/>
    <w:rsid w:val="00EC78CF"/>
    <w:rsid w:val="00EC7A6A"/>
    <w:rsid w:val="00EC7AB9"/>
    <w:rsid w:val="00EC7B43"/>
    <w:rsid w:val="00EC7CB3"/>
    <w:rsid w:val="00EC7D1B"/>
    <w:rsid w:val="00EC7D50"/>
    <w:rsid w:val="00EC7DAD"/>
    <w:rsid w:val="00EC7E7D"/>
    <w:rsid w:val="00EC7F83"/>
    <w:rsid w:val="00ED035B"/>
    <w:rsid w:val="00ED0448"/>
    <w:rsid w:val="00ED089C"/>
    <w:rsid w:val="00ED0974"/>
    <w:rsid w:val="00ED0B19"/>
    <w:rsid w:val="00ED0C0F"/>
    <w:rsid w:val="00ED136E"/>
    <w:rsid w:val="00ED1495"/>
    <w:rsid w:val="00ED149F"/>
    <w:rsid w:val="00ED14D8"/>
    <w:rsid w:val="00ED15F1"/>
    <w:rsid w:val="00ED1674"/>
    <w:rsid w:val="00ED16EC"/>
    <w:rsid w:val="00ED1989"/>
    <w:rsid w:val="00ED19C7"/>
    <w:rsid w:val="00ED1ADE"/>
    <w:rsid w:val="00ED1D72"/>
    <w:rsid w:val="00ED243B"/>
    <w:rsid w:val="00ED24AE"/>
    <w:rsid w:val="00ED2B02"/>
    <w:rsid w:val="00ED2C91"/>
    <w:rsid w:val="00ED2F80"/>
    <w:rsid w:val="00ED3283"/>
    <w:rsid w:val="00ED32EE"/>
    <w:rsid w:val="00ED36C1"/>
    <w:rsid w:val="00ED37A4"/>
    <w:rsid w:val="00ED37BB"/>
    <w:rsid w:val="00ED37DB"/>
    <w:rsid w:val="00ED39AA"/>
    <w:rsid w:val="00ED3E7C"/>
    <w:rsid w:val="00ED3EB7"/>
    <w:rsid w:val="00ED42C7"/>
    <w:rsid w:val="00ED434F"/>
    <w:rsid w:val="00ED46FD"/>
    <w:rsid w:val="00ED4CFD"/>
    <w:rsid w:val="00ED5077"/>
    <w:rsid w:val="00ED517F"/>
    <w:rsid w:val="00ED535D"/>
    <w:rsid w:val="00ED54D6"/>
    <w:rsid w:val="00ED576A"/>
    <w:rsid w:val="00ED587F"/>
    <w:rsid w:val="00ED5AC4"/>
    <w:rsid w:val="00ED5FDA"/>
    <w:rsid w:val="00ED60CC"/>
    <w:rsid w:val="00ED620A"/>
    <w:rsid w:val="00ED63C0"/>
    <w:rsid w:val="00ED6430"/>
    <w:rsid w:val="00ED64D8"/>
    <w:rsid w:val="00ED6664"/>
    <w:rsid w:val="00ED72DA"/>
    <w:rsid w:val="00ED735A"/>
    <w:rsid w:val="00ED7D03"/>
    <w:rsid w:val="00ED7E10"/>
    <w:rsid w:val="00ED7EFE"/>
    <w:rsid w:val="00EE0081"/>
    <w:rsid w:val="00EE0172"/>
    <w:rsid w:val="00EE0847"/>
    <w:rsid w:val="00EE0A76"/>
    <w:rsid w:val="00EE0AC3"/>
    <w:rsid w:val="00EE0C36"/>
    <w:rsid w:val="00EE0C65"/>
    <w:rsid w:val="00EE1197"/>
    <w:rsid w:val="00EE1256"/>
    <w:rsid w:val="00EE1418"/>
    <w:rsid w:val="00EE141C"/>
    <w:rsid w:val="00EE15B4"/>
    <w:rsid w:val="00EE1661"/>
    <w:rsid w:val="00EE182B"/>
    <w:rsid w:val="00EE19D2"/>
    <w:rsid w:val="00EE1DA5"/>
    <w:rsid w:val="00EE1E25"/>
    <w:rsid w:val="00EE288E"/>
    <w:rsid w:val="00EE2934"/>
    <w:rsid w:val="00EE29AD"/>
    <w:rsid w:val="00EE2F2E"/>
    <w:rsid w:val="00EE2F33"/>
    <w:rsid w:val="00EE2F6F"/>
    <w:rsid w:val="00EE2FE3"/>
    <w:rsid w:val="00EE31AF"/>
    <w:rsid w:val="00EE33D8"/>
    <w:rsid w:val="00EE3512"/>
    <w:rsid w:val="00EE3518"/>
    <w:rsid w:val="00EE3584"/>
    <w:rsid w:val="00EE37C6"/>
    <w:rsid w:val="00EE3A2E"/>
    <w:rsid w:val="00EE3C7E"/>
    <w:rsid w:val="00EE3CE3"/>
    <w:rsid w:val="00EE3EED"/>
    <w:rsid w:val="00EE3F4E"/>
    <w:rsid w:val="00EE4234"/>
    <w:rsid w:val="00EE45B4"/>
    <w:rsid w:val="00EE48E7"/>
    <w:rsid w:val="00EE4A6E"/>
    <w:rsid w:val="00EE4AD7"/>
    <w:rsid w:val="00EE4B47"/>
    <w:rsid w:val="00EE4B85"/>
    <w:rsid w:val="00EE4DD5"/>
    <w:rsid w:val="00EE5301"/>
    <w:rsid w:val="00EE5429"/>
    <w:rsid w:val="00EE5598"/>
    <w:rsid w:val="00EE573E"/>
    <w:rsid w:val="00EE58D4"/>
    <w:rsid w:val="00EE59CD"/>
    <w:rsid w:val="00EE5B60"/>
    <w:rsid w:val="00EE5BB9"/>
    <w:rsid w:val="00EE6190"/>
    <w:rsid w:val="00EE6269"/>
    <w:rsid w:val="00EE6530"/>
    <w:rsid w:val="00EE696F"/>
    <w:rsid w:val="00EE6BD2"/>
    <w:rsid w:val="00EE6C8A"/>
    <w:rsid w:val="00EE6F65"/>
    <w:rsid w:val="00EE7011"/>
    <w:rsid w:val="00EE7083"/>
    <w:rsid w:val="00EE70BB"/>
    <w:rsid w:val="00EE70F5"/>
    <w:rsid w:val="00EE748C"/>
    <w:rsid w:val="00EE7777"/>
    <w:rsid w:val="00EE7A74"/>
    <w:rsid w:val="00EE7C2A"/>
    <w:rsid w:val="00EE7E81"/>
    <w:rsid w:val="00EE7F0B"/>
    <w:rsid w:val="00EE7FBB"/>
    <w:rsid w:val="00EF0008"/>
    <w:rsid w:val="00EF00E8"/>
    <w:rsid w:val="00EF015D"/>
    <w:rsid w:val="00EF01B3"/>
    <w:rsid w:val="00EF0886"/>
    <w:rsid w:val="00EF0899"/>
    <w:rsid w:val="00EF0A00"/>
    <w:rsid w:val="00EF0AAF"/>
    <w:rsid w:val="00EF0BB9"/>
    <w:rsid w:val="00EF0EA6"/>
    <w:rsid w:val="00EF0EDF"/>
    <w:rsid w:val="00EF152C"/>
    <w:rsid w:val="00EF162E"/>
    <w:rsid w:val="00EF17A3"/>
    <w:rsid w:val="00EF1862"/>
    <w:rsid w:val="00EF1BB9"/>
    <w:rsid w:val="00EF1CFC"/>
    <w:rsid w:val="00EF1D52"/>
    <w:rsid w:val="00EF205B"/>
    <w:rsid w:val="00EF205F"/>
    <w:rsid w:val="00EF22A8"/>
    <w:rsid w:val="00EF2392"/>
    <w:rsid w:val="00EF277D"/>
    <w:rsid w:val="00EF27A3"/>
    <w:rsid w:val="00EF287C"/>
    <w:rsid w:val="00EF2BAE"/>
    <w:rsid w:val="00EF2D5E"/>
    <w:rsid w:val="00EF301E"/>
    <w:rsid w:val="00EF30E4"/>
    <w:rsid w:val="00EF3104"/>
    <w:rsid w:val="00EF322A"/>
    <w:rsid w:val="00EF35AB"/>
    <w:rsid w:val="00EF374F"/>
    <w:rsid w:val="00EF3797"/>
    <w:rsid w:val="00EF3C69"/>
    <w:rsid w:val="00EF3CF3"/>
    <w:rsid w:val="00EF406E"/>
    <w:rsid w:val="00EF4105"/>
    <w:rsid w:val="00EF4178"/>
    <w:rsid w:val="00EF4A86"/>
    <w:rsid w:val="00EF4BA8"/>
    <w:rsid w:val="00EF4C8C"/>
    <w:rsid w:val="00EF52E0"/>
    <w:rsid w:val="00EF52FE"/>
    <w:rsid w:val="00EF58F4"/>
    <w:rsid w:val="00EF59A7"/>
    <w:rsid w:val="00EF5A1C"/>
    <w:rsid w:val="00EF5A8D"/>
    <w:rsid w:val="00EF5DB9"/>
    <w:rsid w:val="00EF5DDF"/>
    <w:rsid w:val="00EF5FA1"/>
    <w:rsid w:val="00EF5FC9"/>
    <w:rsid w:val="00EF6175"/>
    <w:rsid w:val="00EF61C8"/>
    <w:rsid w:val="00EF6274"/>
    <w:rsid w:val="00EF644C"/>
    <w:rsid w:val="00EF6ABA"/>
    <w:rsid w:val="00EF6DC5"/>
    <w:rsid w:val="00EF6DF5"/>
    <w:rsid w:val="00EF6E12"/>
    <w:rsid w:val="00EF6F58"/>
    <w:rsid w:val="00EF6F75"/>
    <w:rsid w:val="00EF729E"/>
    <w:rsid w:val="00EF74E5"/>
    <w:rsid w:val="00EF76AA"/>
    <w:rsid w:val="00EF7893"/>
    <w:rsid w:val="00EF7A59"/>
    <w:rsid w:val="00EF7B4F"/>
    <w:rsid w:val="00EF7BE3"/>
    <w:rsid w:val="00EF7C12"/>
    <w:rsid w:val="00EF7D70"/>
    <w:rsid w:val="00EF7F18"/>
    <w:rsid w:val="00F000A8"/>
    <w:rsid w:val="00F004AE"/>
    <w:rsid w:val="00F0056A"/>
    <w:rsid w:val="00F00665"/>
    <w:rsid w:val="00F0076A"/>
    <w:rsid w:val="00F0088D"/>
    <w:rsid w:val="00F00D15"/>
    <w:rsid w:val="00F01495"/>
    <w:rsid w:val="00F014B3"/>
    <w:rsid w:val="00F016C5"/>
    <w:rsid w:val="00F01720"/>
    <w:rsid w:val="00F01860"/>
    <w:rsid w:val="00F01B2C"/>
    <w:rsid w:val="00F01B51"/>
    <w:rsid w:val="00F01BA1"/>
    <w:rsid w:val="00F01BC6"/>
    <w:rsid w:val="00F01C11"/>
    <w:rsid w:val="00F01C5E"/>
    <w:rsid w:val="00F01CBB"/>
    <w:rsid w:val="00F01D0F"/>
    <w:rsid w:val="00F02000"/>
    <w:rsid w:val="00F025CA"/>
    <w:rsid w:val="00F026B8"/>
    <w:rsid w:val="00F0276E"/>
    <w:rsid w:val="00F02F53"/>
    <w:rsid w:val="00F03048"/>
    <w:rsid w:val="00F030DB"/>
    <w:rsid w:val="00F0328E"/>
    <w:rsid w:val="00F0331D"/>
    <w:rsid w:val="00F03723"/>
    <w:rsid w:val="00F03798"/>
    <w:rsid w:val="00F0384F"/>
    <w:rsid w:val="00F03972"/>
    <w:rsid w:val="00F03A35"/>
    <w:rsid w:val="00F04006"/>
    <w:rsid w:val="00F04489"/>
    <w:rsid w:val="00F04581"/>
    <w:rsid w:val="00F049A1"/>
    <w:rsid w:val="00F04B1F"/>
    <w:rsid w:val="00F04BE5"/>
    <w:rsid w:val="00F04CD1"/>
    <w:rsid w:val="00F04EC3"/>
    <w:rsid w:val="00F04FC3"/>
    <w:rsid w:val="00F0526A"/>
    <w:rsid w:val="00F0585E"/>
    <w:rsid w:val="00F05E63"/>
    <w:rsid w:val="00F06341"/>
    <w:rsid w:val="00F06671"/>
    <w:rsid w:val="00F06879"/>
    <w:rsid w:val="00F069B0"/>
    <w:rsid w:val="00F06B70"/>
    <w:rsid w:val="00F072B7"/>
    <w:rsid w:val="00F07388"/>
    <w:rsid w:val="00F07626"/>
    <w:rsid w:val="00F076ED"/>
    <w:rsid w:val="00F078A0"/>
    <w:rsid w:val="00F07AF7"/>
    <w:rsid w:val="00F1016B"/>
    <w:rsid w:val="00F10242"/>
    <w:rsid w:val="00F102B6"/>
    <w:rsid w:val="00F103CA"/>
    <w:rsid w:val="00F10505"/>
    <w:rsid w:val="00F1056B"/>
    <w:rsid w:val="00F105FA"/>
    <w:rsid w:val="00F1083A"/>
    <w:rsid w:val="00F10D43"/>
    <w:rsid w:val="00F1116E"/>
    <w:rsid w:val="00F111E4"/>
    <w:rsid w:val="00F11442"/>
    <w:rsid w:val="00F115D1"/>
    <w:rsid w:val="00F117EE"/>
    <w:rsid w:val="00F11894"/>
    <w:rsid w:val="00F118BB"/>
    <w:rsid w:val="00F11AA4"/>
    <w:rsid w:val="00F11B29"/>
    <w:rsid w:val="00F11B64"/>
    <w:rsid w:val="00F11DD0"/>
    <w:rsid w:val="00F11EB9"/>
    <w:rsid w:val="00F12476"/>
    <w:rsid w:val="00F1278E"/>
    <w:rsid w:val="00F12AAB"/>
    <w:rsid w:val="00F12AFF"/>
    <w:rsid w:val="00F12C23"/>
    <w:rsid w:val="00F13075"/>
    <w:rsid w:val="00F13089"/>
    <w:rsid w:val="00F13149"/>
    <w:rsid w:val="00F1318B"/>
    <w:rsid w:val="00F133A0"/>
    <w:rsid w:val="00F135E6"/>
    <w:rsid w:val="00F136F0"/>
    <w:rsid w:val="00F137A2"/>
    <w:rsid w:val="00F139FB"/>
    <w:rsid w:val="00F13E65"/>
    <w:rsid w:val="00F14164"/>
    <w:rsid w:val="00F14389"/>
    <w:rsid w:val="00F14892"/>
    <w:rsid w:val="00F14895"/>
    <w:rsid w:val="00F14C2A"/>
    <w:rsid w:val="00F14D80"/>
    <w:rsid w:val="00F14EEA"/>
    <w:rsid w:val="00F15313"/>
    <w:rsid w:val="00F155FC"/>
    <w:rsid w:val="00F15662"/>
    <w:rsid w:val="00F156D2"/>
    <w:rsid w:val="00F15768"/>
    <w:rsid w:val="00F15837"/>
    <w:rsid w:val="00F159A2"/>
    <w:rsid w:val="00F159C6"/>
    <w:rsid w:val="00F15C66"/>
    <w:rsid w:val="00F15C7E"/>
    <w:rsid w:val="00F15DDC"/>
    <w:rsid w:val="00F16400"/>
    <w:rsid w:val="00F16736"/>
    <w:rsid w:val="00F16D2A"/>
    <w:rsid w:val="00F1713F"/>
    <w:rsid w:val="00F1745B"/>
    <w:rsid w:val="00F1762A"/>
    <w:rsid w:val="00F1781E"/>
    <w:rsid w:val="00F179B7"/>
    <w:rsid w:val="00F17ABA"/>
    <w:rsid w:val="00F17BDA"/>
    <w:rsid w:val="00F17D55"/>
    <w:rsid w:val="00F17EE5"/>
    <w:rsid w:val="00F17F83"/>
    <w:rsid w:val="00F200B4"/>
    <w:rsid w:val="00F2025A"/>
    <w:rsid w:val="00F20438"/>
    <w:rsid w:val="00F20440"/>
    <w:rsid w:val="00F20655"/>
    <w:rsid w:val="00F207F0"/>
    <w:rsid w:val="00F20AFE"/>
    <w:rsid w:val="00F21513"/>
    <w:rsid w:val="00F2177C"/>
    <w:rsid w:val="00F217EC"/>
    <w:rsid w:val="00F21A99"/>
    <w:rsid w:val="00F21B4C"/>
    <w:rsid w:val="00F21B5B"/>
    <w:rsid w:val="00F21B9D"/>
    <w:rsid w:val="00F21CF7"/>
    <w:rsid w:val="00F221B4"/>
    <w:rsid w:val="00F22364"/>
    <w:rsid w:val="00F228D6"/>
    <w:rsid w:val="00F22ADB"/>
    <w:rsid w:val="00F22C22"/>
    <w:rsid w:val="00F22C97"/>
    <w:rsid w:val="00F22D2D"/>
    <w:rsid w:val="00F22D6C"/>
    <w:rsid w:val="00F22E55"/>
    <w:rsid w:val="00F22E92"/>
    <w:rsid w:val="00F22F70"/>
    <w:rsid w:val="00F235BD"/>
    <w:rsid w:val="00F237B4"/>
    <w:rsid w:val="00F23A3E"/>
    <w:rsid w:val="00F23FAD"/>
    <w:rsid w:val="00F23FF7"/>
    <w:rsid w:val="00F2401F"/>
    <w:rsid w:val="00F2410F"/>
    <w:rsid w:val="00F24137"/>
    <w:rsid w:val="00F24314"/>
    <w:rsid w:val="00F24634"/>
    <w:rsid w:val="00F2488D"/>
    <w:rsid w:val="00F248BD"/>
    <w:rsid w:val="00F2490E"/>
    <w:rsid w:val="00F24975"/>
    <w:rsid w:val="00F24D36"/>
    <w:rsid w:val="00F24EB2"/>
    <w:rsid w:val="00F25154"/>
    <w:rsid w:val="00F25169"/>
    <w:rsid w:val="00F257C5"/>
    <w:rsid w:val="00F25876"/>
    <w:rsid w:val="00F26138"/>
    <w:rsid w:val="00F26227"/>
    <w:rsid w:val="00F26428"/>
    <w:rsid w:val="00F26526"/>
    <w:rsid w:val="00F2652D"/>
    <w:rsid w:val="00F265AF"/>
    <w:rsid w:val="00F267D6"/>
    <w:rsid w:val="00F26885"/>
    <w:rsid w:val="00F26891"/>
    <w:rsid w:val="00F26F44"/>
    <w:rsid w:val="00F270A0"/>
    <w:rsid w:val="00F275C4"/>
    <w:rsid w:val="00F276C0"/>
    <w:rsid w:val="00F277A4"/>
    <w:rsid w:val="00F27CB4"/>
    <w:rsid w:val="00F27D46"/>
    <w:rsid w:val="00F27FD1"/>
    <w:rsid w:val="00F27FDA"/>
    <w:rsid w:val="00F3020B"/>
    <w:rsid w:val="00F305D9"/>
    <w:rsid w:val="00F30994"/>
    <w:rsid w:val="00F30B0E"/>
    <w:rsid w:val="00F30C58"/>
    <w:rsid w:val="00F310EB"/>
    <w:rsid w:val="00F3127C"/>
    <w:rsid w:val="00F312D9"/>
    <w:rsid w:val="00F31614"/>
    <w:rsid w:val="00F316F5"/>
    <w:rsid w:val="00F316F8"/>
    <w:rsid w:val="00F31A89"/>
    <w:rsid w:val="00F31BA2"/>
    <w:rsid w:val="00F31CB7"/>
    <w:rsid w:val="00F31D3B"/>
    <w:rsid w:val="00F31FCD"/>
    <w:rsid w:val="00F32159"/>
    <w:rsid w:val="00F322AA"/>
    <w:rsid w:val="00F32393"/>
    <w:rsid w:val="00F3247B"/>
    <w:rsid w:val="00F3248C"/>
    <w:rsid w:val="00F326C7"/>
    <w:rsid w:val="00F326DE"/>
    <w:rsid w:val="00F32A10"/>
    <w:rsid w:val="00F32C5D"/>
    <w:rsid w:val="00F32F22"/>
    <w:rsid w:val="00F33133"/>
    <w:rsid w:val="00F33815"/>
    <w:rsid w:val="00F33972"/>
    <w:rsid w:val="00F33A04"/>
    <w:rsid w:val="00F33C33"/>
    <w:rsid w:val="00F33CBE"/>
    <w:rsid w:val="00F33D2D"/>
    <w:rsid w:val="00F33F18"/>
    <w:rsid w:val="00F33F1B"/>
    <w:rsid w:val="00F33F40"/>
    <w:rsid w:val="00F34170"/>
    <w:rsid w:val="00F3460B"/>
    <w:rsid w:val="00F34692"/>
    <w:rsid w:val="00F348A9"/>
    <w:rsid w:val="00F34A67"/>
    <w:rsid w:val="00F34B0D"/>
    <w:rsid w:val="00F34BD4"/>
    <w:rsid w:val="00F34D03"/>
    <w:rsid w:val="00F34D11"/>
    <w:rsid w:val="00F34EF2"/>
    <w:rsid w:val="00F34F30"/>
    <w:rsid w:val="00F3526B"/>
    <w:rsid w:val="00F35403"/>
    <w:rsid w:val="00F3564D"/>
    <w:rsid w:val="00F35828"/>
    <w:rsid w:val="00F358FB"/>
    <w:rsid w:val="00F35912"/>
    <w:rsid w:val="00F35A73"/>
    <w:rsid w:val="00F35E97"/>
    <w:rsid w:val="00F35F05"/>
    <w:rsid w:val="00F35FB4"/>
    <w:rsid w:val="00F361E6"/>
    <w:rsid w:val="00F36408"/>
    <w:rsid w:val="00F3642A"/>
    <w:rsid w:val="00F368BF"/>
    <w:rsid w:val="00F369F0"/>
    <w:rsid w:val="00F36AED"/>
    <w:rsid w:val="00F36BCB"/>
    <w:rsid w:val="00F36D79"/>
    <w:rsid w:val="00F36DEF"/>
    <w:rsid w:val="00F36F37"/>
    <w:rsid w:val="00F3713E"/>
    <w:rsid w:val="00F37318"/>
    <w:rsid w:val="00F37692"/>
    <w:rsid w:val="00F379DE"/>
    <w:rsid w:val="00F37B15"/>
    <w:rsid w:val="00F37C16"/>
    <w:rsid w:val="00F37C3D"/>
    <w:rsid w:val="00F37C54"/>
    <w:rsid w:val="00F37D48"/>
    <w:rsid w:val="00F37F51"/>
    <w:rsid w:val="00F37FE9"/>
    <w:rsid w:val="00F400D2"/>
    <w:rsid w:val="00F40211"/>
    <w:rsid w:val="00F40C43"/>
    <w:rsid w:val="00F40E56"/>
    <w:rsid w:val="00F40EEE"/>
    <w:rsid w:val="00F410B5"/>
    <w:rsid w:val="00F41553"/>
    <w:rsid w:val="00F41795"/>
    <w:rsid w:val="00F417ED"/>
    <w:rsid w:val="00F417F9"/>
    <w:rsid w:val="00F4206C"/>
    <w:rsid w:val="00F42300"/>
    <w:rsid w:val="00F42330"/>
    <w:rsid w:val="00F42395"/>
    <w:rsid w:val="00F424A1"/>
    <w:rsid w:val="00F42847"/>
    <w:rsid w:val="00F42EFC"/>
    <w:rsid w:val="00F434B9"/>
    <w:rsid w:val="00F43668"/>
    <w:rsid w:val="00F438FB"/>
    <w:rsid w:val="00F43E09"/>
    <w:rsid w:val="00F43EA2"/>
    <w:rsid w:val="00F44103"/>
    <w:rsid w:val="00F441F6"/>
    <w:rsid w:val="00F44342"/>
    <w:rsid w:val="00F444D7"/>
    <w:rsid w:val="00F447E5"/>
    <w:rsid w:val="00F44BAE"/>
    <w:rsid w:val="00F44CB2"/>
    <w:rsid w:val="00F44CE1"/>
    <w:rsid w:val="00F44F0E"/>
    <w:rsid w:val="00F45010"/>
    <w:rsid w:val="00F455AE"/>
    <w:rsid w:val="00F4582A"/>
    <w:rsid w:val="00F45955"/>
    <w:rsid w:val="00F45B24"/>
    <w:rsid w:val="00F45D39"/>
    <w:rsid w:val="00F460F6"/>
    <w:rsid w:val="00F4656D"/>
    <w:rsid w:val="00F4669D"/>
    <w:rsid w:val="00F467F6"/>
    <w:rsid w:val="00F46B5D"/>
    <w:rsid w:val="00F46D28"/>
    <w:rsid w:val="00F46E28"/>
    <w:rsid w:val="00F4708D"/>
    <w:rsid w:val="00F4723B"/>
    <w:rsid w:val="00F473C1"/>
    <w:rsid w:val="00F47515"/>
    <w:rsid w:val="00F4753E"/>
    <w:rsid w:val="00F47563"/>
    <w:rsid w:val="00F4772E"/>
    <w:rsid w:val="00F47B2B"/>
    <w:rsid w:val="00F47E3A"/>
    <w:rsid w:val="00F500AC"/>
    <w:rsid w:val="00F502F9"/>
    <w:rsid w:val="00F5032C"/>
    <w:rsid w:val="00F50702"/>
    <w:rsid w:val="00F50729"/>
    <w:rsid w:val="00F508E5"/>
    <w:rsid w:val="00F50BA1"/>
    <w:rsid w:val="00F513A8"/>
    <w:rsid w:val="00F514B3"/>
    <w:rsid w:val="00F515E7"/>
    <w:rsid w:val="00F516FD"/>
    <w:rsid w:val="00F51A4D"/>
    <w:rsid w:val="00F51B43"/>
    <w:rsid w:val="00F51CCC"/>
    <w:rsid w:val="00F51E14"/>
    <w:rsid w:val="00F51F02"/>
    <w:rsid w:val="00F51F76"/>
    <w:rsid w:val="00F521A4"/>
    <w:rsid w:val="00F522BB"/>
    <w:rsid w:val="00F524F8"/>
    <w:rsid w:val="00F528A7"/>
    <w:rsid w:val="00F529A3"/>
    <w:rsid w:val="00F529C2"/>
    <w:rsid w:val="00F53168"/>
    <w:rsid w:val="00F532EF"/>
    <w:rsid w:val="00F535FC"/>
    <w:rsid w:val="00F53BAF"/>
    <w:rsid w:val="00F53C20"/>
    <w:rsid w:val="00F53D0B"/>
    <w:rsid w:val="00F53E08"/>
    <w:rsid w:val="00F53EE9"/>
    <w:rsid w:val="00F54132"/>
    <w:rsid w:val="00F543BB"/>
    <w:rsid w:val="00F54439"/>
    <w:rsid w:val="00F544AC"/>
    <w:rsid w:val="00F54758"/>
    <w:rsid w:val="00F5491B"/>
    <w:rsid w:val="00F54EC4"/>
    <w:rsid w:val="00F5506D"/>
    <w:rsid w:val="00F550D4"/>
    <w:rsid w:val="00F55657"/>
    <w:rsid w:val="00F556AE"/>
    <w:rsid w:val="00F55766"/>
    <w:rsid w:val="00F5597C"/>
    <w:rsid w:val="00F56110"/>
    <w:rsid w:val="00F561CB"/>
    <w:rsid w:val="00F56334"/>
    <w:rsid w:val="00F564D3"/>
    <w:rsid w:val="00F56765"/>
    <w:rsid w:val="00F56A17"/>
    <w:rsid w:val="00F56B13"/>
    <w:rsid w:val="00F56CBF"/>
    <w:rsid w:val="00F56EAE"/>
    <w:rsid w:val="00F56ECB"/>
    <w:rsid w:val="00F57487"/>
    <w:rsid w:val="00F576F5"/>
    <w:rsid w:val="00F57914"/>
    <w:rsid w:val="00F5793F"/>
    <w:rsid w:val="00F57ADD"/>
    <w:rsid w:val="00F57C40"/>
    <w:rsid w:val="00F57C94"/>
    <w:rsid w:val="00F57D8F"/>
    <w:rsid w:val="00F603B7"/>
    <w:rsid w:val="00F6068C"/>
    <w:rsid w:val="00F606FD"/>
    <w:rsid w:val="00F607AF"/>
    <w:rsid w:val="00F6091B"/>
    <w:rsid w:val="00F60921"/>
    <w:rsid w:val="00F609BD"/>
    <w:rsid w:val="00F60ACB"/>
    <w:rsid w:val="00F60E88"/>
    <w:rsid w:val="00F61092"/>
    <w:rsid w:val="00F610AE"/>
    <w:rsid w:val="00F612CF"/>
    <w:rsid w:val="00F613F6"/>
    <w:rsid w:val="00F614AB"/>
    <w:rsid w:val="00F618F8"/>
    <w:rsid w:val="00F61A4F"/>
    <w:rsid w:val="00F61CA3"/>
    <w:rsid w:val="00F61D07"/>
    <w:rsid w:val="00F62389"/>
    <w:rsid w:val="00F62656"/>
    <w:rsid w:val="00F62897"/>
    <w:rsid w:val="00F62E30"/>
    <w:rsid w:val="00F631BE"/>
    <w:rsid w:val="00F633C7"/>
    <w:rsid w:val="00F63604"/>
    <w:rsid w:val="00F6360C"/>
    <w:rsid w:val="00F6364D"/>
    <w:rsid w:val="00F636F0"/>
    <w:rsid w:val="00F63725"/>
    <w:rsid w:val="00F6379B"/>
    <w:rsid w:val="00F63816"/>
    <w:rsid w:val="00F63C95"/>
    <w:rsid w:val="00F63DD2"/>
    <w:rsid w:val="00F643CD"/>
    <w:rsid w:val="00F644CE"/>
    <w:rsid w:val="00F64897"/>
    <w:rsid w:val="00F648D8"/>
    <w:rsid w:val="00F649D6"/>
    <w:rsid w:val="00F649D9"/>
    <w:rsid w:val="00F64A2B"/>
    <w:rsid w:val="00F64B10"/>
    <w:rsid w:val="00F64BD0"/>
    <w:rsid w:val="00F64C7A"/>
    <w:rsid w:val="00F64ED4"/>
    <w:rsid w:val="00F65147"/>
    <w:rsid w:val="00F6520A"/>
    <w:rsid w:val="00F6562F"/>
    <w:rsid w:val="00F65702"/>
    <w:rsid w:val="00F657D9"/>
    <w:rsid w:val="00F658B8"/>
    <w:rsid w:val="00F65AFE"/>
    <w:rsid w:val="00F65B71"/>
    <w:rsid w:val="00F65DCD"/>
    <w:rsid w:val="00F66185"/>
    <w:rsid w:val="00F66208"/>
    <w:rsid w:val="00F663C6"/>
    <w:rsid w:val="00F6660B"/>
    <w:rsid w:val="00F66C07"/>
    <w:rsid w:val="00F6719A"/>
    <w:rsid w:val="00F6724C"/>
    <w:rsid w:val="00F67632"/>
    <w:rsid w:val="00F6773D"/>
    <w:rsid w:val="00F6777D"/>
    <w:rsid w:val="00F67978"/>
    <w:rsid w:val="00F67C5B"/>
    <w:rsid w:val="00F67F71"/>
    <w:rsid w:val="00F7015E"/>
    <w:rsid w:val="00F7051B"/>
    <w:rsid w:val="00F7055D"/>
    <w:rsid w:val="00F706A3"/>
    <w:rsid w:val="00F7074F"/>
    <w:rsid w:val="00F70759"/>
    <w:rsid w:val="00F708C1"/>
    <w:rsid w:val="00F70BA9"/>
    <w:rsid w:val="00F70C04"/>
    <w:rsid w:val="00F70C28"/>
    <w:rsid w:val="00F70F26"/>
    <w:rsid w:val="00F7110A"/>
    <w:rsid w:val="00F71114"/>
    <w:rsid w:val="00F711EA"/>
    <w:rsid w:val="00F71333"/>
    <w:rsid w:val="00F7136B"/>
    <w:rsid w:val="00F7182A"/>
    <w:rsid w:val="00F71A14"/>
    <w:rsid w:val="00F71A4C"/>
    <w:rsid w:val="00F71B50"/>
    <w:rsid w:val="00F71BA1"/>
    <w:rsid w:val="00F72021"/>
    <w:rsid w:val="00F72179"/>
    <w:rsid w:val="00F7217D"/>
    <w:rsid w:val="00F7237D"/>
    <w:rsid w:val="00F723B0"/>
    <w:rsid w:val="00F72674"/>
    <w:rsid w:val="00F72686"/>
    <w:rsid w:val="00F72887"/>
    <w:rsid w:val="00F72918"/>
    <w:rsid w:val="00F72974"/>
    <w:rsid w:val="00F72AD9"/>
    <w:rsid w:val="00F72BC4"/>
    <w:rsid w:val="00F72BE9"/>
    <w:rsid w:val="00F72E57"/>
    <w:rsid w:val="00F73333"/>
    <w:rsid w:val="00F7336D"/>
    <w:rsid w:val="00F73761"/>
    <w:rsid w:val="00F73774"/>
    <w:rsid w:val="00F737B6"/>
    <w:rsid w:val="00F73867"/>
    <w:rsid w:val="00F739BF"/>
    <w:rsid w:val="00F73AE5"/>
    <w:rsid w:val="00F740B3"/>
    <w:rsid w:val="00F74468"/>
    <w:rsid w:val="00F74AAF"/>
    <w:rsid w:val="00F74C18"/>
    <w:rsid w:val="00F7500A"/>
    <w:rsid w:val="00F75086"/>
    <w:rsid w:val="00F751E4"/>
    <w:rsid w:val="00F7572B"/>
    <w:rsid w:val="00F75765"/>
    <w:rsid w:val="00F75958"/>
    <w:rsid w:val="00F75A30"/>
    <w:rsid w:val="00F75B0C"/>
    <w:rsid w:val="00F75B31"/>
    <w:rsid w:val="00F75D45"/>
    <w:rsid w:val="00F75DA9"/>
    <w:rsid w:val="00F761DA"/>
    <w:rsid w:val="00F76259"/>
    <w:rsid w:val="00F7642C"/>
    <w:rsid w:val="00F76474"/>
    <w:rsid w:val="00F76666"/>
    <w:rsid w:val="00F76BBF"/>
    <w:rsid w:val="00F76C96"/>
    <w:rsid w:val="00F76E24"/>
    <w:rsid w:val="00F77932"/>
    <w:rsid w:val="00F77AC0"/>
    <w:rsid w:val="00F77B9A"/>
    <w:rsid w:val="00F77BB9"/>
    <w:rsid w:val="00F8006E"/>
    <w:rsid w:val="00F8037E"/>
    <w:rsid w:val="00F808B5"/>
    <w:rsid w:val="00F80941"/>
    <w:rsid w:val="00F8095E"/>
    <w:rsid w:val="00F80A7F"/>
    <w:rsid w:val="00F80ACF"/>
    <w:rsid w:val="00F80E69"/>
    <w:rsid w:val="00F80EDE"/>
    <w:rsid w:val="00F8112E"/>
    <w:rsid w:val="00F8113A"/>
    <w:rsid w:val="00F81295"/>
    <w:rsid w:val="00F81485"/>
    <w:rsid w:val="00F8164A"/>
    <w:rsid w:val="00F8171D"/>
    <w:rsid w:val="00F81972"/>
    <w:rsid w:val="00F81A02"/>
    <w:rsid w:val="00F81CF3"/>
    <w:rsid w:val="00F81E29"/>
    <w:rsid w:val="00F81F5B"/>
    <w:rsid w:val="00F8200A"/>
    <w:rsid w:val="00F82159"/>
    <w:rsid w:val="00F821CE"/>
    <w:rsid w:val="00F8222C"/>
    <w:rsid w:val="00F82601"/>
    <w:rsid w:val="00F82691"/>
    <w:rsid w:val="00F826A7"/>
    <w:rsid w:val="00F828F5"/>
    <w:rsid w:val="00F82A1F"/>
    <w:rsid w:val="00F82A85"/>
    <w:rsid w:val="00F82F7D"/>
    <w:rsid w:val="00F83647"/>
    <w:rsid w:val="00F83769"/>
    <w:rsid w:val="00F83ABE"/>
    <w:rsid w:val="00F83B98"/>
    <w:rsid w:val="00F83BF7"/>
    <w:rsid w:val="00F83D92"/>
    <w:rsid w:val="00F845DF"/>
    <w:rsid w:val="00F846B7"/>
    <w:rsid w:val="00F84700"/>
    <w:rsid w:val="00F8484D"/>
    <w:rsid w:val="00F84D19"/>
    <w:rsid w:val="00F84F9E"/>
    <w:rsid w:val="00F85219"/>
    <w:rsid w:val="00F85887"/>
    <w:rsid w:val="00F8590F"/>
    <w:rsid w:val="00F85A1F"/>
    <w:rsid w:val="00F85B3E"/>
    <w:rsid w:val="00F85BE0"/>
    <w:rsid w:val="00F85CD2"/>
    <w:rsid w:val="00F85D3A"/>
    <w:rsid w:val="00F85DD2"/>
    <w:rsid w:val="00F85E22"/>
    <w:rsid w:val="00F85F1D"/>
    <w:rsid w:val="00F86118"/>
    <w:rsid w:val="00F861E8"/>
    <w:rsid w:val="00F862A6"/>
    <w:rsid w:val="00F86464"/>
    <w:rsid w:val="00F8659B"/>
    <w:rsid w:val="00F867DC"/>
    <w:rsid w:val="00F86BC3"/>
    <w:rsid w:val="00F86BC6"/>
    <w:rsid w:val="00F86BDD"/>
    <w:rsid w:val="00F87094"/>
    <w:rsid w:val="00F871E2"/>
    <w:rsid w:val="00F87644"/>
    <w:rsid w:val="00F8769E"/>
    <w:rsid w:val="00F87CDB"/>
    <w:rsid w:val="00F90004"/>
    <w:rsid w:val="00F90060"/>
    <w:rsid w:val="00F900A8"/>
    <w:rsid w:val="00F90302"/>
    <w:rsid w:val="00F90487"/>
    <w:rsid w:val="00F9060B"/>
    <w:rsid w:val="00F9076C"/>
    <w:rsid w:val="00F9089A"/>
    <w:rsid w:val="00F90BA0"/>
    <w:rsid w:val="00F90CC3"/>
    <w:rsid w:val="00F90CFB"/>
    <w:rsid w:val="00F90DE6"/>
    <w:rsid w:val="00F90FAA"/>
    <w:rsid w:val="00F910CC"/>
    <w:rsid w:val="00F91106"/>
    <w:rsid w:val="00F91338"/>
    <w:rsid w:val="00F91393"/>
    <w:rsid w:val="00F9140D"/>
    <w:rsid w:val="00F915B7"/>
    <w:rsid w:val="00F9181E"/>
    <w:rsid w:val="00F919C2"/>
    <w:rsid w:val="00F91BA9"/>
    <w:rsid w:val="00F91DF2"/>
    <w:rsid w:val="00F9208A"/>
    <w:rsid w:val="00F9249F"/>
    <w:rsid w:val="00F92880"/>
    <w:rsid w:val="00F92A4E"/>
    <w:rsid w:val="00F92E35"/>
    <w:rsid w:val="00F92E61"/>
    <w:rsid w:val="00F93018"/>
    <w:rsid w:val="00F93088"/>
    <w:rsid w:val="00F93488"/>
    <w:rsid w:val="00F93C9B"/>
    <w:rsid w:val="00F93CD5"/>
    <w:rsid w:val="00F9425D"/>
    <w:rsid w:val="00F94272"/>
    <w:rsid w:val="00F94B02"/>
    <w:rsid w:val="00F9515F"/>
    <w:rsid w:val="00F95198"/>
    <w:rsid w:val="00F951D8"/>
    <w:rsid w:val="00F95269"/>
    <w:rsid w:val="00F952D5"/>
    <w:rsid w:val="00F9551B"/>
    <w:rsid w:val="00F956F9"/>
    <w:rsid w:val="00F957D1"/>
    <w:rsid w:val="00F95834"/>
    <w:rsid w:val="00F958D5"/>
    <w:rsid w:val="00F95C76"/>
    <w:rsid w:val="00F95D36"/>
    <w:rsid w:val="00F95DB4"/>
    <w:rsid w:val="00F95EA0"/>
    <w:rsid w:val="00F95FCF"/>
    <w:rsid w:val="00F960AE"/>
    <w:rsid w:val="00F961D9"/>
    <w:rsid w:val="00F96259"/>
    <w:rsid w:val="00F963AA"/>
    <w:rsid w:val="00F963EB"/>
    <w:rsid w:val="00F964F9"/>
    <w:rsid w:val="00F966BE"/>
    <w:rsid w:val="00F96862"/>
    <w:rsid w:val="00F96980"/>
    <w:rsid w:val="00F96A1B"/>
    <w:rsid w:val="00F96D86"/>
    <w:rsid w:val="00F96F55"/>
    <w:rsid w:val="00F96F95"/>
    <w:rsid w:val="00F973FB"/>
    <w:rsid w:val="00F97678"/>
    <w:rsid w:val="00F97731"/>
    <w:rsid w:val="00F97808"/>
    <w:rsid w:val="00F97873"/>
    <w:rsid w:val="00F97964"/>
    <w:rsid w:val="00F97972"/>
    <w:rsid w:val="00F979A7"/>
    <w:rsid w:val="00F97A2D"/>
    <w:rsid w:val="00F97AED"/>
    <w:rsid w:val="00F97E91"/>
    <w:rsid w:val="00FA0026"/>
    <w:rsid w:val="00FA04A0"/>
    <w:rsid w:val="00FA0BB9"/>
    <w:rsid w:val="00FA0CFE"/>
    <w:rsid w:val="00FA0EB6"/>
    <w:rsid w:val="00FA0F00"/>
    <w:rsid w:val="00FA10FB"/>
    <w:rsid w:val="00FA115D"/>
    <w:rsid w:val="00FA14C8"/>
    <w:rsid w:val="00FA15CE"/>
    <w:rsid w:val="00FA1617"/>
    <w:rsid w:val="00FA174D"/>
    <w:rsid w:val="00FA186A"/>
    <w:rsid w:val="00FA1A53"/>
    <w:rsid w:val="00FA2076"/>
    <w:rsid w:val="00FA2979"/>
    <w:rsid w:val="00FA3020"/>
    <w:rsid w:val="00FA315D"/>
    <w:rsid w:val="00FA316B"/>
    <w:rsid w:val="00FA319D"/>
    <w:rsid w:val="00FA3471"/>
    <w:rsid w:val="00FA3663"/>
    <w:rsid w:val="00FA36E7"/>
    <w:rsid w:val="00FA381B"/>
    <w:rsid w:val="00FA3C69"/>
    <w:rsid w:val="00FA3F3D"/>
    <w:rsid w:val="00FA401A"/>
    <w:rsid w:val="00FA425D"/>
    <w:rsid w:val="00FA440A"/>
    <w:rsid w:val="00FA45DB"/>
    <w:rsid w:val="00FA4AFD"/>
    <w:rsid w:val="00FA4BB7"/>
    <w:rsid w:val="00FA4C4C"/>
    <w:rsid w:val="00FA4E5D"/>
    <w:rsid w:val="00FA51F9"/>
    <w:rsid w:val="00FA53C2"/>
    <w:rsid w:val="00FA551B"/>
    <w:rsid w:val="00FA5621"/>
    <w:rsid w:val="00FA56B7"/>
    <w:rsid w:val="00FA58CA"/>
    <w:rsid w:val="00FA5D7B"/>
    <w:rsid w:val="00FA5DC8"/>
    <w:rsid w:val="00FA655D"/>
    <w:rsid w:val="00FA665A"/>
    <w:rsid w:val="00FA6733"/>
    <w:rsid w:val="00FA67C8"/>
    <w:rsid w:val="00FA6B95"/>
    <w:rsid w:val="00FA6C2B"/>
    <w:rsid w:val="00FA6C5E"/>
    <w:rsid w:val="00FA6E79"/>
    <w:rsid w:val="00FA716C"/>
    <w:rsid w:val="00FA732A"/>
    <w:rsid w:val="00FA7344"/>
    <w:rsid w:val="00FA7ACA"/>
    <w:rsid w:val="00FA7AFA"/>
    <w:rsid w:val="00FA7CB1"/>
    <w:rsid w:val="00FA7CB3"/>
    <w:rsid w:val="00FA7F2C"/>
    <w:rsid w:val="00FB0007"/>
    <w:rsid w:val="00FB072F"/>
    <w:rsid w:val="00FB0B05"/>
    <w:rsid w:val="00FB0C1C"/>
    <w:rsid w:val="00FB0C37"/>
    <w:rsid w:val="00FB0C41"/>
    <w:rsid w:val="00FB0CB4"/>
    <w:rsid w:val="00FB0D65"/>
    <w:rsid w:val="00FB0E14"/>
    <w:rsid w:val="00FB11B4"/>
    <w:rsid w:val="00FB13D4"/>
    <w:rsid w:val="00FB1866"/>
    <w:rsid w:val="00FB1BD8"/>
    <w:rsid w:val="00FB1DD3"/>
    <w:rsid w:val="00FB20D2"/>
    <w:rsid w:val="00FB21C7"/>
    <w:rsid w:val="00FB21D8"/>
    <w:rsid w:val="00FB2226"/>
    <w:rsid w:val="00FB2402"/>
    <w:rsid w:val="00FB245E"/>
    <w:rsid w:val="00FB2793"/>
    <w:rsid w:val="00FB28FF"/>
    <w:rsid w:val="00FB2C4D"/>
    <w:rsid w:val="00FB2C69"/>
    <w:rsid w:val="00FB2C8D"/>
    <w:rsid w:val="00FB2CE3"/>
    <w:rsid w:val="00FB2CF4"/>
    <w:rsid w:val="00FB2ED6"/>
    <w:rsid w:val="00FB2FEB"/>
    <w:rsid w:val="00FB30DB"/>
    <w:rsid w:val="00FB30E2"/>
    <w:rsid w:val="00FB3186"/>
    <w:rsid w:val="00FB3193"/>
    <w:rsid w:val="00FB321B"/>
    <w:rsid w:val="00FB364F"/>
    <w:rsid w:val="00FB372A"/>
    <w:rsid w:val="00FB373B"/>
    <w:rsid w:val="00FB37CA"/>
    <w:rsid w:val="00FB3825"/>
    <w:rsid w:val="00FB3C94"/>
    <w:rsid w:val="00FB3F59"/>
    <w:rsid w:val="00FB4017"/>
    <w:rsid w:val="00FB42BC"/>
    <w:rsid w:val="00FB4313"/>
    <w:rsid w:val="00FB436B"/>
    <w:rsid w:val="00FB4818"/>
    <w:rsid w:val="00FB4BBB"/>
    <w:rsid w:val="00FB4CA8"/>
    <w:rsid w:val="00FB4D12"/>
    <w:rsid w:val="00FB4E6D"/>
    <w:rsid w:val="00FB4FD8"/>
    <w:rsid w:val="00FB52E5"/>
    <w:rsid w:val="00FB56E0"/>
    <w:rsid w:val="00FB5910"/>
    <w:rsid w:val="00FB5D38"/>
    <w:rsid w:val="00FB5DDE"/>
    <w:rsid w:val="00FB5DEC"/>
    <w:rsid w:val="00FB5DF3"/>
    <w:rsid w:val="00FB5E45"/>
    <w:rsid w:val="00FB6023"/>
    <w:rsid w:val="00FB623B"/>
    <w:rsid w:val="00FB62E7"/>
    <w:rsid w:val="00FB6311"/>
    <w:rsid w:val="00FB6415"/>
    <w:rsid w:val="00FB6417"/>
    <w:rsid w:val="00FB6B2B"/>
    <w:rsid w:val="00FB6BA9"/>
    <w:rsid w:val="00FB6DB7"/>
    <w:rsid w:val="00FB6EDF"/>
    <w:rsid w:val="00FB6F14"/>
    <w:rsid w:val="00FB70E7"/>
    <w:rsid w:val="00FB71D8"/>
    <w:rsid w:val="00FB738F"/>
    <w:rsid w:val="00FB74D0"/>
    <w:rsid w:val="00FB7726"/>
    <w:rsid w:val="00FB78A7"/>
    <w:rsid w:val="00FB7957"/>
    <w:rsid w:val="00FB798E"/>
    <w:rsid w:val="00FB7B40"/>
    <w:rsid w:val="00FB7B55"/>
    <w:rsid w:val="00FC02C6"/>
    <w:rsid w:val="00FC0423"/>
    <w:rsid w:val="00FC07A4"/>
    <w:rsid w:val="00FC0899"/>
    <w:rsid w:val="00FC08A9"/>
    <w:rsid w:val="00FC0C49"/>
    <w:rsid w:val="00FC0EBD"/>
    <w:rsid w:val="00FC1115"/>
    <w:rsid w:val="00FC1437"/>
    <w:rsid w:val="00FC1C38"/>
    <w:rsid w:val="00FC1E30"/>
    <w:rsid w:val="00FC21C8"/>
    <w:rsid w:val="00FC234D"/>
    <w:rsid w:val="00FC2387"/>
    <w:rsid w:val="00FC24D4"/>
    <w:rsid w:val="00FC274A"/>
    <w:rsid w:val="00FC2752"/>
    <w:rsid w:val="00FC2A11"/>
    <w:rsid w:val="00FC30A1"/>
    <w:rsid w:val="00FC323A"/>
    <w:rsid w:val="00FC32D4"/>
    <w:rsid w:val="00FC33F1"/>
    <w:rsid w:val="00FC340B"/>
    <w:rsid w:val="00FC35A7"/>
    <w:rsid w:val="00FC367E"/>
    <w:rsid w:val="00FC380F"/>
    <w:rsid w:val="00FC381B"/>
    <w:rsid w:val="00FC38C0"/>
    <w:rsid w:val="00FC39A8"/>
    <w:rsid w:val="00FC3ACA"/>
    <w:rsid w:val="00FC3C18"/>
    <w:rsid w:val="00FC3DA0"/>
    <w:rsid w:val="00FC3F63"/>
    <w:rsid w:val="00FC3FCC"/>
    <w:rsid w:val="00FC4276"/>
    <w:rsid w:val="00FC4388"/>
    <w:rsid w:val="00FC477C"/>
    <w:rsid w:val="00FC4BF7"/>
    <w:rsid w:val="00FC4C95"/>
    <w:rsid w:val="00FC4CED"/>
    <w:rsid w:val="00FC50D1"/>
    <w:rsid w:val="00FC52BA"/>
    <w:rsid w:val="00FC563F"/>
    <w:rsid w:val="00FC575E"/>
    <w:rsid w:val="00FC5839"/>
    <w:rsid w:val="00FC5923"/>
    <w:rsid w:val="00FC5CDE"/>
    <w:rsid w:val="00FC5CE3"/>
    <w:rsid w:val="00FC61D0"/>
    <w:rsid w:val="00FC646D"/>
    <w:rsid w:val="00FC65C3"/>
    <w:rsid w:val="00FC66EA"/>
    <w:rsid w:val="00FC6A17"/>
    <w:rsid w:val="00FC6C54"/>
    <w:rsid w:val="00FC7203"/>
    <w:rsid w:val="00FC75B1"/>
    <w:rsid w:val="00FC75C9"/>
    <w:rsid w:val="00FC78BD"/>
    <w:rsid w:val="00FC7945"/>
    <w:rsid w:val="00FC7B04"/>
    <w:rsid w:val="00FC7B5A"/>
    <w:rsid w:val="00FC7C59"/>
    <w:rsid w:val="00FC7E27"/>
    <w:rsid w:val="00FD017C"/>
    <w:rsid w:val="00FD01CD"/>
    <w:rsid w:val="00FD030D"/>
    <w:rsid w:val="00FD030F"/>
    <w:rsid w:val="00FD0476"/>
    <w:rsid w:val="00FD05DC"/>
    <w:rsid w:val="00FD08CF"/>
    <w:rsid w:val="00FD09AE"/>
    <w:rsid w:val="00FD0C8D"/>
    <w:rsid w:val="00FD0E24"/>
    <w:rsid w:val="00FD0F90"/>
    <w:rsid w:val="00FD129A"/>
    <w:rsid w:val="00FD13E5"/>
    <w:rsid w:val="00FD1482"/>
    <w:rsid w:val="00FD15B2"/>
    <w:rsid w:val="00FD161B"/>
    <w:rsid w:val="00FD1640"/>
    <w:rsid w:val="00FD1664"/>
    <w:rsid w:val="00FD17B9"/>
    <w:rsid w:val="00FD19C4"/>
    <w:rsid w:val="00FD19E6"/>
    <w:rsid w:val="00FD1BD7"/>
    <w:rsid w:val="00FD1D3F"/>
    <w:rsid w:val="00FD21CF"/>
    <w:rsid w:val="00FD2370"/>
    <w:rsid w:val="00FD244F"/>
    <w:rsid w:val="00FD2605"/>
    <w:rsid w:val="00FD2972"/>
    <w:rsid w:val="00FD2A69"/>
    <w:rsid w:val="00FD30B2"/>
    <w:rsid w:val="00FD3172"/>
    <w:rsid w:val="00FD31B0"/>
    <w:rsid w:val="00FD32F7"/>
    <w:rsid w:val="00FD3705"/>
    <w:rsid w:val="00FD3888"/>
    <w:rsid w:val="00FD39B3"/>
    <w:rsid w:val="00FD3CB9"/>
    <w:rsid w:val="00FD3CF6"/>
    <w:rsid w:val="00FD3D32"/>
    <w:rsid w:val="00FD3D81"/>
    <w:rsid w:val="00FD3ED3"/>
    <w:rsid w:val="00FD3FB6"/>
    <w:rsid w:val="00FD420B"/>
    <w:rsid w:val="00FD427E"/>
    <w:rsid w:val="00FD4364"/>
    <w:rsid w:val="00FD4372"/>
    <w:rsid w:val="00FD4471"/>
    <w:rsid w:val="00FD4692"/>
    <w:rsid w:val="00FD46D6"/>
    <w:rsid w:val="00FD48BF"/>
    <w:rsid w:val="00FD4C32"/>
    <w:rsid w:val="00FD4DC7"/>
    <w:rsid w:val="00FD51ED"/>
    <w:rsid w:val="00FD5284"/>
    <w:rsid w:val="00FD5296"/>
    <w:rsid w:val="00FD52DD"/>
    <w:rsid w:val="00FD531D"/>
    <w:rsid w:val="00FD5343"/>
    <w:rsid w:val="00FD535E"/>
    <w:rsid w:val="00FD538A"/>
    <w:rsid w:val="00FD5712"/>
    <w:rsid w:val="00FD5BCB"/>
    <w:rsid w:val="00FD5D75"/>
    <w:rsid w:val="00FD5F39"/>
    <w:rsid w:val="00FD6302"/>
    <w:rsid w:val="00FD6386"/>
    <w:rsid w:val="00FD64DD"/>
    <w:rsid w:val="00FD6847"/>
    <w:rsid w:val="00FD68A8"/>
    <w:rsid w:val="00FD6A52"/>
    <w:rsid w:val="00FD6BFC"/>
    <w:rsid w:val="00FD6CE7"/>
    <w:rsid w:val="00FD6D10"/>
    <w:rsid w:val="00FD6D43"/>
    <w:rsid w:val="00FD6D94"/>
    <w:rsid w:val="00FD73C2"/>
    <w:rsid w:val="00FD74C3"/>
    <w:rsid w:val="00FD758A"/>
    <w:rsid w:val="00FD75D0"/>
    <w:rsid w:val="00FD76BF"/>
    <w:rsid w:val="00FD790E"/>
    <w:rsid w:val="00FD7BF0"/>
    <w:rsid w:val="00FE0174"/>
    <w:rsid w:val="00FE01F5"/>
    <w:rsid w:val="00FE0499"/>
    <w:rsid w:val="00FE0565"/>
    <w:rsid w:val="00FE05A8"/>
    <w:rsid w:val="00FE06B9"/>
    <w:rsid w:val="00FE0768"/>
    <w:rsid w:val="00FE0A27"/>
    <w:rsid w:val="00FE0D0E"/>
    <w:rsid w:val="00FE0DE8"/>
    <w:rsid w:val="00FE1554"/>
    <w:rsid w:val="00FE1662"/>
    <w:rsid w:val="00FE1860"/>
    <w:rsid w:val="00FE1913"/>
    <w:rsid w:val="00FE1931"/>
    <w:rsid w:val="00FE1A7B"/>
    <w:rsid w:val="00FE1AC9"/>
    <w:rsid w:val="00FE1B3C"/>
    <w:rsid w:val="00FE1FC6"/>
    <w:rsid w:val="00FE21B0"/>
    <w:rsid w:val="00FE2270"/>
    <w:rsid w:val="00FE246C"/>
    <w:rsid w:val="00FE247E"/>
    <w:rsid w:val="00FE28C2"/>
    <w:rsid w:val="00FE28CB"/>
    <w:rsid w:val="00FE28F4"/>
    <w:rsid w:val="00FE2A2F"/>
    <w:rsid w:val="00FE2A75"/>
    <w:rsid w:val="00FE2BD1"/>
    <w:rsid w:val="00FE2C20"/>
    <w:rsid w:val="00FE2EBF"/>
    <w:rsid w:val="00FE30C9"/>
    <w:rsid w:val="00FE372C"/>
    <w:rsid w:val="00FE378A"/>
    <w:rsid w:val="00FE3C12"/>
    <w:rsid w:val="00FE3C92"/>
    <w:rsid w:val="00FE3CB7"/>
    <w:rsid w:val="00FE4480"/>
    <w:rsid w:val="00FE4CB8"/>
    <w:rsid w:val="00FE4CF2"/>
    <w:rsid w:val="00FE4F44"/>
    <w:rsid w:val="00FE5079"/>
    <w:rsid w:val="00FE5122"/>
    <w:rsid w:val="00FE5448"/>
    <w:rsid w:val="00FE54E3"/>
    <w:rsid w:val="00FE56C6"/>
    <w:rsid w:val="00FE577D"/>
    <w:rsid w:val="00FE57B2"/>
    <w:rsid w:val="00FE57C7"/>
    <w:rsid w:val="00FE5CD0"/>
    <w:rsid w:val="00FE5CF9"/>
    <w:rsid w:val="00FE6046"/>
    <w:rsid w:val="00FE607B"/>
    <w:rsid w:val="00FE60D0"/>
    <w:rsid w:val="00FE6346"/>
    <w:rsid w:val="00FE6579"/>
    <w:rsid w:val="00FE66EF"/>
    <w:rsid w:val="00FE682B"/>
    <w:rsid w:val="00FE685C"/>
    <w:rsid w:val="00FE6865"/>
    <w:rsid w:val="00FE6890"/>
    <w:rsid w:val="00FE6908"/>
    <w:rsid w:val="00FE6B60"/>
    <w:rsid w:val="00FE6B75"/>
    <w:rsid w:val="00FE6C29"/>
    <w:rsid w:val="00FE6FCD"/>
    <w:rsid w:val="00FE71DC"/>
    <w:rsid w:val="00FE7220"/>
    <w:rsid w:val="00FE729F"/>
    <w:rsid w:val="00FE74DB"/>
    <w:rsid w:val="00FE74F4"/>
    <w:rsid w:val="00FE75D9"/>
    <w:rsid w:val="00FE766C"/>
    <w:rsid w:val="00FE7771"/>
    <w:rsid w:val="00FE78A3"/>
    <w:rsid w:val="00FE78A8"/>
    <w:rsid w:val="00FE7903"/>
    <w:rsid w:val="00FE79E7"/>
    <w:rsid w:val="00FE7AF2"/>
    <w:rsid w:val="00FE7D4B"/>
    <w:rsid w:val="00FE7FEA"/>
    <w:rsid w:val="00FF01E3"/>
    <w:rsid w:val="00FF04CF"/>
    <w:rsid w:val="00FF05EA"/>
    <w:rsid w:val="00FF06B3"/>
    <w:rsid w:val="00FF0A62"/>
    <w:rsid w:val="00FF0D1F"/>
    <w:rsid w:val="00FF1006"/>
    <w:rsid w:val="00FF1278"/>
    <w:rsid w:val="00FF160C"/>
    <w:rsid w:val="00FF1740"/>
    <w:rsid w:val="00FF1918"/>
    <w:rsid w:val="00FF1B1E"/>
    <w:rsid w:val="00FF1C75"/>
    <w:rsid w:val="00FF1D6F"/>
    <w:rsid w:val="00FF1DD2"/>
    <w:rsid w:val="00FF2067"/>
    <w:rsid w:val="00FF24E7"/>
    <w:rsid w:val="00FF26C5"/>
    <w:rsid w:val="00FF26C9"/>
    <w:rsid w:val="00FF29EB"/>
    <w:rsid w:val="00FF29F5"/>
    <w:rsid w:val="00FF2E48"/>
    <w:rsid w:val="00FF2ECC"/>
    <w:rsid w:val="00FF2ED8"/>
    <w:rsid w:val="00FF2EDF"/>
    <w:rsid w:val="00FF2F1A"/>
    <w:rsid w:val="00FF2FC5"/>
    <w:rsid w:val="00FF2FC7"/>
    <w:rsid w:val="00FF320C"/>
    <w:rsid w:val="00FF35B9"/>
    <w:rsid w:val="00FF367D"/>
    <w:rsid w:val="00FF371B"/>
    <w:rsid w:val="00FF3786"/>
    <w:rsid w:val="00FF3E5F"/>
    <w:rsid w:val="00FF40F6"/>
    <w:rsid w:val="00FF417A"/>
    <w:rsid w:val="00FF41CF"/>
    <w:rsid w:val="00FF4367"/>
    <w:rsid w:val="00FF45E3"/>
    <w:rsid w:val="00FF4614"/>
    <w:rsid w:val="00FF4ACA"/>
    <w:rsid w:val="00FF4C02"/>
    <w:rsid w:val="00FF4DCA"/>
    <w:rsid w:val="00FF5016"/>
    <w:rsid w:val="00FF5325"/>
    <w:rsid w:val="00FF5498"/>
    <w:rsid w:val="00FF558F"/>
    <w:rsid w:val="00FF559B"/>
    <w:rsid w:val="00FF5834"/>
    <w:rsid w:val="00FF58B3"/>
    <w:rsid w:val="00FF5BE3"/>
    <w:rsid w:val="00FF5F26"/>
    <w:rsid w:val="00FF60BB"/>
    <w:rsid w:val="00FF61A7"/>
    <w:rsid w:val="00FF6469"/>
    <w:rsid w:val="00FF66A1"/>
    <w:rsid w:val="00FF6724"/>
    <w:rsid w:val="00FF6A65"/>
    <w:rsid w:val="00FF6BFA"/>
    <w:rsid w:val="00FF6D4C"/>
    <w:rsid w:val="00FF6E71"/>
    <w:rsid w:val="00FF6F02"/>
    <w:rsid w:val="00FF7415"/>
    <w:rsid w:val="00FF7BFD"/>
    <w:rsid w:val="00FF7D05"/>
    <w:rsid w:val="01028DB0"/>
    <w:rsid w:val="0113BA7F"/>
    <w:rsid w:val="011BD159"/>
    <w:rsid w:val="01259C41"/>
    <w:rsid w:val="0128E534"/>
    <w:rsid w:val="012D7734"/>
    <w:rsid w:val="012EE7CD"/>
    <w:rsid w:val="013A0406"/>
    <w:rsid w:val="016D6504"/>
    <w:rsid w:val="017821F2"/>
    <w:rsid w:val="01A7780D"/>
    <w:rsid w:val="01AD1CCC"/>
    <w:rsid w:val="01D0F250"/>
    <w:rsid w:val="01E4959E"/>
    <w:rsid w:val="01E6E4CF"/>
    <w:rsid w:val="0209CEC6"/>
    <w:rsid w:val="024613FF"/>
    <w:rsid w:val="0259B00F"/>
    <w:rsid w:val="02630810"/>
    <w:rsid w:val="026B3463"/>
    <w:rsid w:val="028E93B0"/>
    <w:rsid w:val="02A397C5"/>
    <w:rsid w:val="02B62920"/>
    <w:rsid w:val="02BA320F"/>
    <w:rsid w:val="02BB9B31"/>
    <w:rsid w:val="02D05DBF"/>
    <w:rsid w:val="02F1ECD8"/>
    <w:rsid w:val="02F398D6"/>
    <w:rsid w:val="02F45787"/>
    <w:rsid w:val="02FAE9FB"/>
    <w:rsid w:val="0301874B"/>
    <w:rsid w:val="0303FEBC"/>
    <w:rsid w:val="03044FEC"/>
    <w:rsid w:val="0309CEF7"/>
    <w:rsid w:val="0321A82A"/>
    <w:rsid w:val="03600CD3"/>
    <w:rsid w:val="03672E97"/>
    <w:rsid w:val="036BE290"/>
    <w:rsid w:val="0370F088"/>
    <w:rsid w:val="037EF993"/>
    <w:rsid w:val="03BE9038"/>
    <w:rsid w:val="03BF0207"/>
    <w:rsid w:val="03C5C388"/>
    <w:rsid w:val="03DBB557"/>
    <w:rsid w:val="03E5CEB8"/>
    <w:rsid w:val="03F237F8"/>
    <w:rsid w:val="0409FC34"/>
    <w:rsid w:val="0429F2FE"/>
    <w:rsid w:val="04354ADA"/>
    <w:rsid w:val="04607164"/>
    <w:rsid w:val="046A1A12"/>
    <w:rsid w:val="0476950D"/>
    <w:rsid w:val="047ADAD1"/>
    <w:rsid w:val="048CB822"/>
    <w:rsid w:val="048DA43D"/>
    <w:rsid w:val="04936BCC"/>
    <w:rsid w:val="04ABE1D2"/>
    <w:rsid w:val="05105E4C"/>
    <w:rsid w:val="051CA945"/>
    <w:rsid w:val="0539B788"/>
    <w:rsid w:val="054465F0"/>
    <w:rsid w:val="058BAB0F"/>
    <w:rsid w:val="05938B05"/>
    <w:rsid w:val="05C707F0"/>
    <w:rsid w:val="05C83D29"/>
    <w:rsid w:val="05DEF647"/>
    <w:rsid w:val="05F50DED"/>
    <w:rsid w:val="0610F02E"/>
    <w:rsid w:val="062B2E19"/>
    <w:rsid w:val="062E809F"/>
    <w:rsid w:val="063CE6ED"/>
    <w:rsid w:val="0671A616"/>
    <w:rsid w:val="068EE8A6"/>
    <w:rsid w:val="069F5EFF"/>
    <w:rsid w:val="06B72934"/>
    <w:rsid w:val="06C7830B"/>
    <w:rsid w:val="06D7F37A"/>
    <w:rsid w:val="071FF240"/>
    <w:rsid w:val="073B6045"/>
    <w:rsid w:val="07478631"/>
    <w:rsid w:val="074BA38E"/>
    <w:rsid w:val="0752498C"/>
    <w:rsid w:val="0769FBBC"/>
    <w:rsid w:val="0774E384"/>
    <w:rsid w:val="0778FED9"/>
    <w:rsid w:val="07892399"/>
    <w:rsid w:val="079124E9"/>
    <w:rsid w:val="07A4AADD"/>
    <w:rsid w:val="07DAAC09"/>
    <w:rsid w:val="08046E31"/>
    <w:rsid w:val="0805EBDE"/>
    <w:rsid w:val="08062328"/>
    <w:rsid w:val="081DB2C7"/>
    <w:rsid w:val="0821577A"/>
    <w:rsid w:val="08276883"/>
    <w:rsid w:val="086AAB71"/>
    <w:rsid w:val="08763F0C"/>
    <w:rsid w:val="088F6FDD"/>
    <w:rsid w:val="08B489F7"/>
    <w:rsid w:val="08B99CBD"/>
    <w:rsid w:val="08DC32D2"/>
    <w:rsid w:val="08E1A16E"/>
    <w:rsid w:val="08E93AB8"/>
    <w:rsid w:val="08FFDDEB"/>
    <w:rsid w:val="0902D8CD"/>
    <w:rsid w:val="09092EAE"/>
    <w:rsid w:val="090A4E31"/>
    <w:rsid w:val="091D8918"/>
    <w:rsid w:val="092976EC"/>
    <w:rsid w:val="09787959"/>
    <w:rsid w:val="097EEA73"/>
    <w:rsid w:val="0989D601"/>
    <w:rsid w:val="09969C33"/>
    <w:rsid w:val="0999E13D"/>
    <w:rsid w:val="09BF3144"/>
    <w:rsid w:val="09EB697C"/>
    <w:rsid w:val="09EE6C1F"/>
    <w:rsid w:val="09FD4047"/>
    <w:rsid w:val="0A1FA759"/>
    <w:rsid w:val="0A34E971"/>
    <w:rsid w:val="0A39EB5F"/>
    <w:rsid w:val="0A649835"/>
    <w:rsid w:val="0A6F9FB5"/>
    <w:rsid w:val="0A729C60"/>
    <w:rsid w:val="0A8E4936"/>
    <w:rsid w:val="0AB1BCF8"/>
    <w:rsid w:val="0AE62468"/>
    <w:rsid w:val="0B15C82C"/>
    <w:rsid w:val="0B223B68"/>
    <w:rsid w:val="0B32D5CE"/>
    <w:rsid w:val="0B4BA1D9"/>
    <w:rsid w:val="0B663A04"/>
    <w:rsid w:val="0B835B16"/>
    <w:rsid w:val="0BC0D044"/>
    <w:rsid w:val="0BC10FCD"/>
    <w:rsid w:val="0C224B3B"/>
    <w:rsid w:val="0C29D9FE"/>
    <w:rsid w:val="0C4D0198"/>
    <w:rsid w:val="0C55CED4"/>
    <w:rsid w:val="0C58B4DB"/>
    <w:rsid w:val="0C595177"/>
    <w:rsid w:val="0C5D8030"/>
    <w:rsid w:val="0C622FD2"/>
    <w:rsid w:val="0C6595C2"/>
    <w:rsid w:val="0C7964F5"/>
    <w:rsid w:val="0C821E76"/>
    <w:rsid w:val="0C900834"/>
    <w:rsid w:val="0C9127B2"/>
    <w:rsid w:val="0CB01862"/>
    <w:rsid w:val="0CE90446"/>
    <w:rsid w:val="0CEF1E96"/>
    <w:rsid w:val="0CF5E6B4"/>
    <w:rsid w:val="0D11C2A8"/>
    <w:rsid w:val="0D1DA9B9"/>
    <w:rsid w:val="0D2CC77E"/>
    <w:rsid w:val="0D38A001"/>
    <w:rsid w:val="0D40A7D4"/>
    <w:rsid w:val="0D4A1FE6"/>
    <w:rsid w:val="0D54F8E1"/>
    <w:rsid w:val="0D557373"/>
    <w:rsid w:val="0D75B2AC"/>
    <w:rsid w:val="0D7D4D34"/>
    <w:rsid w:val="0D9C6BC8"/>
    <w:rsid w:val="0DE00231"/>
    <w:rsid w:val="0DF1067B"/>
    <w:rsid w:val="0DF2B48F"/>
    <w:rsid w:val="0DF6DED2"/>
    <w:rsid w:val="0E0B43DD"/>
    <w:rsid w:val="0E3E82F0"/>
    <w:rsid w:val="0E87371B"/>
    <w:rsid w:val="0EA1237A"/>
    <w:rsid w:val="0EABE78F"/>
    <w:rsid w:val="0EAD14E7"/>
    <w:rsid w:val="0EB1EBC6"/>
    <w:rsid w:val="0EBD0938"/>
    <w:rsid w:val="0EC9F23B"/>
    <w:rsid w:val="0ED3819A"/>
    <w:rsid w:val="0F0DFD68"/>
    <w:rsid w:val="0F3145DC"/>
    <w:rsid w:val="0F3C8C66"/>
    <w:rsid w:val="0F4F9340"/>
    <w:rsid w:val="0F5B79A6"/>
    <w:rsid w:val="0FB4B276"/>
    <w:rsid w:val="0FBF7664"/>
    <w:rsid w:val="0FD0EA6E"/>
    <w:rsid w:val="0FDDC991"/>
    <w:rsid w:val="1066E99E"/>
    <w:rsid w:val="108BA54E"/>
    <w:rsid w:val="109A7C83"/>
    <w:rsid w:val="10B3636D"/>
    <w:rsid w:val="10C652F0"/>
    <w:rsid w:val="10C99775"/>
    <w:rsid w:val="11406421"/>
    <w:rsid w:val="11578A2A"/>
    <w:rsid w:val="1160D044"/>
    <w:rsid w:val="11619B5E"/>
    <w:rsid w:val="11693AF3"/>
    <w:rsid w:val="11956413"/>
    <w:rsid w:val="119579C6"/>
    <w:rsid w:val="11C76FEE"/>
    <w:rsid w:val="11D9F5E3"/>
    <w:rsid w:val="11E41927"/>
    <w:rsid w:val="11F73E8E"/>
    <w:rsid w:val="11FF6EDD"/>
    <w:rsid w:val="11FF7395"/>
    <w:rsid w:val="120B747F"/>
    <w:rsid w:val="122B8616"/>
    <w:rsid w:val="12402D27"/>
    <w:rsid w:val="126A4FEE"/>
    <w:rsid w:val="127248A8"/>
    <w:rsid w:val="12AC223D"/>
    <w:rsid w:val="12DF60ED"/>
    <w:rsid w:val="12EA9144"/>
    <w:rsid w:val="130FF9E2"/>
    <w:rsid w:val="1310A35D"/>
    <w:rsid w:val="1313F9B3"/>
    <w:rsid w:val="1314CF9C"/>
    <w:rsid w:val="13379CA2"/>
    <w:rsid w:val="1342A313"/>
    <w:rsid w:val="13563A8A"/>
    <w:rsid w:val="135EF370"/>
    <w:rsid w:val="1366C12B"/>
    <w:rsid w:val="136DC108"/>
    <w:rsid w:val="13709F50"/>
    <w:rsid w:val="1378590C"/>
    <w:rsid w:val="13826016"/>
    <w:rsid w:val="1383BD47"/>
    <w:rsid w:val="1385E22D"/>
    <w:rsid w:val="138DA626"/>
    <w:rsid w:val="138F6165"/>
    <w:rsid w:val="13AE138A"/>
    <w:rsid w:val="13C670FD"/>
    <w:rsid w:val="13F3A055"/>
    <w:rsid w:val="13FB7F74"/>
    <w:rsid w:val="1402BC77"/>
    <w:rsid w:val="1408CD0D"/>
    <w:rsid w:val="140D01A7"/>
    <w:rsid w:val="142832FC"/>
    <w:rsid w:val="144FCCCC"/>
    <w:rsid w:val="1451AFE8"/>
    <w:rsid w:val="1452C25F"/>
    <w:rsid w:val="14754947"/>
    <w:rsid w:val="14793815"/>
    <w:rsid w:val="14A78ED8"/>
    <w:rsid w:val="14B456D2"/>
    <w:rsid w:val="14CC01A7"/>
    <w:rsid w:val="14DC6C8C"/>
    <w:rsid w:val="14F758F3"/>
    <w:rsid w:val="14F851A2"/>
    <w:rsid w:val="15078DEA"/>
    <w:rsid w:val="15117D6B"/>
    <w:rsid w:val="1514CC04"/>
    <w:rsid w:val="15246EAF"/>
    <w:rsid w:val="153113CA"/>
    <w:rsid w:val="153B7D97"/>
    <w:rsid w:val="153E2555"/>
    <w:rsid w:val="1540C1A1"/>
    <w:rsid w:val="1543A3BE"/>
    <w:rsid w:val="1558F5E5"/>
    <w:rsid w:val="15C08794"/>
    <w:rsid w:val="15C250E0"/>
    <w:rsid w:val="15E788C2"/>
    <w:rsid w:val="15E793B9"/>
    <w:rsid w:val="15EDFF41"/>
    <w:rsid w:val="1607E6BE"/>
    <w:rsid w:val="161C1410"/>
    <w:rsid w:val="1624BE5A"/>
    <w:rsid w:val="162FE634"/>
    <w:rsid w:val="164BF307"/>
    <w:rsid w:val="165BBFE9"/>
    <w:rsid w:val="165E5D7A"/>
    <w:rsid w:val="16678CDD"/>
    <w:rsid w:val="166900BC"/>
    <w:rsid w:val="166BC151"/>
    <w:rsid w:val="167A9DDB"/>
    <w:rsid w:val="167EAD7D"/>
    <w:rsid w:val="169214AC"/>
    <w:rsid w:val="16A7DE5C"/>
    <w:rsid w:val="16BD3057"/>
    <w:rsid w:val="16E605BE"/>
    <w:rsid w:val="16EBD72D"/>
    <w:rsid w:val="16F775C2"/>
    <w:rsid w:val="171DFFAE"/>
    <w:rsid w:val="171E0B41"/>
    <w:rsid w:val="17240F9C"/>
    <w:rsid w:val="172B3736"/>
    <w:rsid w:val="1747D981"/>
    <w:rsid w:val="174A3E7A"/>
    <w:rsid w:val="1764B152"/>
    <w:rsid w:val="1767B978"/>
    <w:rsid w:val="17693184"/>
    <w:rsid w:val="177DD124"/>
    <w:rsid w:val="17B23D24"/>
    <w:rsid w:val="17C20BE9"/>
    <w:rsid w:val="17DB3B2A"/>
    <w:rsid w:val="17E592C2"/>
    <w:rsid w:val="17F30D4E"/>
    <w:rsid w:val="17FE7E15"/>
    <w:rsid w:val="18034A51"/>
    <w:rsid w:val="182A7078"/>
    <w:rsid w:val="1847531B"/>
    <w:rsid w:val="189089C8"/>
    <w:rsid w:val="18B59DC6"/>
    <w:rsid w:val="18B63B48"/>
    <w:rsid w:val="18D02885"/>
    <w:rsid w:val="18D69A3A"/>
    <w:rsid w:val="18FEF733"/>
    <w:rsid w:val="190910C4"/>
    <w:rsid w:val="194233B5"/>
    <w:rsid w:val="19592A12"/>
    <w:rsid w:val="197578B0"/>
    <w:rsid w:val="197C1BE1"/>
    <w:rsid w:val="197D3FE7"/>
    <w:rsid w:val="198EDA1F"/>
    <w:rsid w:val="1992680A"/>
    <w:rsid w:val="199738BF"/>
    <w:rsid w:val="19AEC0F0"/>
    <w:rsid w:val="19C6EFD6"/>
    <w:rsid w:val="19DA9084"/>
    <w:rsid w:val="19DEEF70"/>
    <w:rsid w:val="1A01A1C9"/>
    <w:rsid w:val="1A14CD14"/>
    <w:rsid w:val="1A16A155"/>
    <w:rsid w:val="1A19C35B"/>
    <w:rsid w:val="1A1C55AD"/>
    <w:rsid w:val="1A2E9FC0"/>
    <w:rsid w:val="1A2F40E3"/>
    <w:rsid w:val="1A6DA562"/>
    <w:rsid w:val="1A6F9040"/>
    <w:rsid w:val="1A8199DC"/>
    <w:rsid w:val="1A8D000D"/>
    <w:rsid w:val="1AA63D6C"/>
    <w:rsid w:val="1AB1A160"/>
    <w:rsid w:val="1AC7C516"/>
    <w:rsid w:val="1AE896DF"/>
    <w:rsid w:val="1AEA2B84"/>
    <w:rsid w:val="1AF19805"/>
    <w:rsid w:val="1B07CD83"/>
    <w:rsid w:val="1B080FFA"/>
    <w:rsid w:val="1B1423E7"/>
    <w:rsid w:val="1B14814F"/>
    <w:rsid w:val="1B14E3CC"/>
    <w:rsid w:val="1B151296"/>
    <w:rsid w:val="1B17498D"/>
    <w:rsid w:val="1B2A934E"/>
    <w:rsid w:val="1B458630"/>
    <w:rsid w:val="1B49489D"/>
    <w:rsid w:val="1B510172"/>
    <w:rsid w:val="1B60E9A2"/>
    <w:rsid w:val="1B6E3992"/>
    <w:rsid w:val="1B9DE68A"/>
    <w:rsid w:val="1B9F97CA"/>
    <w:rsid w:val="1BA57173"/>
    <w:rsid w:val="1BABBF1F"/>
    <w:rsid w:val="1BB4CEB0"/>
    <w:rsid w:val="1BBC8428"/>
    <w:rsid w:val="1BC68873"/>
    <w:rsid w:val="1BC78BE2"/>
    <w:rsid w:val="1BD77A40"/>
    <w:rsid w:val="1BF1EE16"/>
    <w:rsid w:val="1BF6B8FE"/>
    <w:rsid w:val="1C218098"/>
    <w:rsid w:val="1C2B979A"/>
    <w:rsid w:val="1C2DE3BD"/>
    <w:rsid w:val="1C3F88ED"/>
    <w:rsid w:val="1C4F2238"/>
    <w:rsid w:val="1C80FF00"/>
    <w:rsid w:val="1C818581"/>
    <w:rsid w:val="1C83B68E"/>
    <w:rsid w:val="1C8D8D82"/>
    <w:rsid w:val="1C91E660"/>
    <w:rsid w:val="1CB50593"/>
    <w:rsid w:val="1CBE27F3"/>
    <w:rsid w:val="1CC936A4"/>
    <w:rsid w:val="1CDCBEF9"/>
    <w:rsid w:val="1CDFEB4A"/>
    <w:rsid w:val="1D21254B"/>
    <w:rsid w:val="1D6B5E16"/>
    <w:rsid w:val="1D819216"/>
    <w:rsid w:val="1D984EE8"/>
    <w:rsid w:val="1DA1D53F"/>
    <w:rsid w:val="1DA9D8BE"/>
    <w:rsid w:val="1DD9A364"/>
    <w:rsid w:val="1DE419AC"/>
    <w:rsid w:val="1DFD9CB5"/>
    <w:rsid w:val="1E035917"/>
    <w:rsid w:val="1E2D4F69"/>
    <w:rsid w:val="1E354FEA"/>
    <w:rsid w:val="1E3D4574"/>
    <w:rsid w:val="1E4D1881"/>
    <w:rsid w:val="1E76796D"/>
    <w:rsid w:val="1E8606EB"/>
    <w:rsid w:val="1E862A7E"/>
    <w:rsid w:val="1E8D7F13"/>
    <w:rsid w:val="1E8D858F"/>
    <w:rsid w:val="1E8FEDCE"/>
    <w:rsid w:val="1EABD7EF"/>
    <w:rsid w:val="1EB00C72"/>
    <w:rsid w:val="1EC36A84"/>
    <w:rsid w:val="1EC4581C"/>
    <w:rsid w:val="1EE095AC"/>
    <w:rsid w:val="1EEBA045"/>
    <w:rsid w:val="1EF41D5B"/>
    <w:rsid w:val="1EFF171D"/>
    <w:rsid w:val="1F29E4DD"/>
    <w:rsid w:val="1F4019C4"/>
    <w:rsid w:val="1F526D4B"/>
    <w:rsid w:val="1FA46A35"/>
    <w:rsid w:val="1FA482E3"/>
    <w:rsid w:val="1FC75D69"/>
    <w:rsid w:val="1FCEAB95"/>
    <w:rsid w:val="1FEE2236"/>
    <w:rsid w:val="1FF09EB1"/>
    <w:rsid w:val="2000AB28"/>
    <w:rsid w:val="20214F1E"/>
    <w:rsid w:val="20295739"/>
    <w:rsid w:val="2066CE3B"/>
    <w:rsid w:val="209610BF"/>
    <w:rsid w:val="20A29625"/>
    <w:rsid w:val="20A7ED65"/>
    <w:rsid w:val="20B05126"/>
    <w:rsid w:val="20B3C1AA"/>
    <w:rsid w:val="20C81BDD"/>
    <w:rsid w:val="20C96908"/>
    <w:rsid w:val="20EF55FC"/>
    <w:rsid w:val="210822AE"/>
    <w:rsid w:val="2117F5E9"/>
    <w:rsid w:val="211A5F99"/>
    <w:rsid w:val="211CDFD4"/>
    <w:rsid w:val="212080C2"/>
    <w:rsid w:val="215AFB5D"/>
    <w:rsid w:val="21604D5E"/>
    <w:rsid w:val="2164994A"/>
    <w:rsid w:val="2171D921"/>
    <w:rsid w:val="2179B817"/>
    <w:rsid w:val="2186D980"/>
    <w:rsid w:val="218ED704"/>
    <w:rsid w:val="219CC051"/>
    <w:rsid w:val="21AC82D8"/>
    <w:rsid w:val="21D1FC06"/>
    <w:rsid w:val="21E0781F"/>
    <w:rsid w:val="21FB634B"/>
    <w:rsid w:val="21FF66D0"/>
    <w:rsid w:val="220278AD"/>
    <w:rsid w:val="220A0752"/>
    <w:rsid w:val="2216E3D1"/>
    <w:rsid w:val="22192C25"/>
    <w:rsid w:val="221B66F2"/>
    <w:rsid w:val="22200026"/>
    <w:rsid w:val="2224E2A8"/>
    <w:rsid w:val="2238FF9F"/>
    <w:rsid w:val="224B5815"/>
    <w:rsid w:val="2261ACD3"/>
    <w:rsid w:val="22633BAD"/>
    <w:rsid w:val="22757AF9"/>
    <w:rsid w:val="227BF49C"/>
    <w:rsid w:val="22A0988D"/>
    <w:rsid w:val="22A5C0D6"/>
    <w:rsid w:val="22BABD8C"/>
    <w:rsid w:val="22C42E76"/>
    <w:rsid w:val="22C7F693"/>
    <w:rsid w:val="22DF1648"/>
    <w:rsid w:val="22F05CC9"/>
    <w:rsid w:val="230354C8"/>
    <w:rsid w:val="231D2600"/>
    <w:rsid w:val="23204FA3"/>
    <w:rsid w:val="2338857E"/>
    <w:rsid w:val="233ADDD3"/>
    <w:rsid w:val="2340B6F8"/>
    <w:rsid w:val="2357B544"/>
    <w:rsid w:val="2376CC94"/>
    <w:rsid w:val="2390F76C"/>
    <w:rsid w:val="23997C6A"/>
    <w:rsid w:val="239E565B"/>
    <w:rsid w:val="23B27BD2"/>
    <w:rsid w:val="23B32933"/>
    <w:rsid w:val="23B7EECD"/>
    <w:rsid w:val="23B82337"/>
    <w:rsid w:val="23C52987"/>
    <w:rsid w:val="23D07B34"/>
    <w:rsid w:val="23DB07EC"/>
    <w:rsid w:val="23E3DBB6"/>
    <w:rsid w:val="240312F1"/>
    <w:rsid w:val="240C05CE"/>
    <w:rsid w:val="2412C36C"/>
    <w:rsid w:val="2455BA96"/>
    <w:rsid w:val="2460D3D9"/>
    <w:rsid w:val="246BE929"/>
    <w:rsid w:val="247E43BE"/>
    <w:rsid w:val="2482DF81"/>
    <w:rsid w:val="24BF96BE"/>
    <w:rsid w:val="24C18460"/>
    <w:rsid w:val="24D6E690"/>
    <w:rsid w:val="24DE6E74"/>
    <w:rsid w:val="24E63C15"/>
    <w:rsid w:val="250C3544"/>
    <w:rsid w:val="2522810A"/>
    <w:rsid w:val="25326259"/>
    <w:rsid w:val="2534E7B3"/>
    <w:rsid w:val="2534EF4A"/>
    <w:rsid w:val="253836FC"/>
    <w:rsid w:val="25574D13"/>
    <w:rsid w:val="25715A15"/>
    <w:rsid w:val="259789C9"/>
    <w:rsid w:val="25A85745"/>
    <w:rsid w:val="25F47D95"/>
    <w:rsid w:val="25FC03AF"/>
    <w:rsid w:val="260811F2"/>
    <w:rsid w:val="262123AB"/>
    <w:rsid w:val="2621A10E"/>
    <w:rsid w:val="2625302E"/>
    <w:rsid w:val="263B7368"/>
    <w:rsid w:val="26815F2D"/>
    <w:rsid w:val="2681632F"/>
    <w:rsid w:val="26962A4F"/>
    <w:rsid w:val="26A5B617"/>
    <w:rsid w:val="26AA789E"/>
    <w:rsid w:val="26B5D26E"/>
    <w:rsid w:val="26FB75DF"/>
    <w:rsid w:val="270D818B"/>
    <w:rsid w:val="272B97CD"/>
    <w:rsid w:val="273E3593"/>
    <w:rsid w:val="27462830"/>
    <w:rsid w:val="2785F211"/>
    <w:rsid w:val="2786BB17"/>
    <w:rsid w:val="2794D82D"/>
    <w:rsid w:val="27A17341"/>
    <w:rsid w:val="27DDE636"/>
    <w:rsid w:val="28046730"/>
    <w:rsid w:val="2813108C"/>
    <w:rsid w:val="2825A005"/>
    <w:rsid w:val="2843A430"/>
    <w:rsid w:val="284DE245"/>
    <w:rsid w:val="2853925F"/>
    <w:rsid w:val="286037B0"/>
    <w:rsid w:val="2862FEE9"/>
    <w:rsid w:val="28638F0E"/>
    <w:rsid w:val="286ADF3B"/>
    <w:rsid w:val="2872DD2F"/>
    <w:rsid w:val="2874D6FB"/>
    <w:rsid w:val="2879E04E"/>
    <w:rsid w:val="288F8B8B"/>
    <w:rsid w:val="28C0A258"/>
    <w:rsid w:val="28D22122"/>
    <w:rsid w:val="28D90E3C"/>
    <w:rsid w:val="290982D6"/>
    <w:rsid w:val="291B80C1"/>
    <w:rsid w:val="2924C77A"/>
    <w:rsid w:val="2925C7C2"/>
    <w:rsid w:val="29260210"/>
    <w:rsid w:val="293263B8"/>
    <w:rsid w:val="296A1A50"/>
    <w:rsid w:val="29765980"/>
    <w:rsid w:val="299B2AAB"/>
    <w:rsid w:val="299B7931"/>
    <w:rsid w:val="29C308C1"/>
    <w:rsid w:val="29C71271"/>
    <w:rsid w:val="2A015D5F"/>
    <w:rsid w:val="2A102119"/>
    <w:rsid w:val="2A26862E"/>
    <w:rsid w:val="2A341A78"/>
    <w:rsid w:val="2A362C22"/>
    <w:rsid w:val="2A5BE236"/>
    <w:rsid w:val="2A64847A"/>
    <w:rsid w:val="2A694CFA"/>
    <w:rsid w:val="2A951E39"/>
    <w:rsid w:val="2ACCBFDD"/>
    <w:rsid w:val="2B070AFF"/>
    <w:rsid w:val="2B0DE1CC"/>
    <w:rsid w:val="2B0FE0E6"/>
    <w:rsid w:val="2B25D8ED"/>
    <w:rsid w:val="2B519693"/>
    <w:rsid w:val="2B61F5A6"/>
    <w:rsid w:val="2BABB8E6"/>
    <w:rsid w:val="2BCB9C7B"/>
    <w:rsid w:val="2BCEE6C4"/>
    <w:rsid w:val="2BE48E0B"/>
    <w:rsid w:val="2BE8FF83"/>
    <w:rsid w:val="2BF721A9"/>
    <w:rsid w:val="2BF82939"/>
    <w:rsid w:val="2C159B35"/>
    <w:rsid w:val="2C2F53F5"/>
    <w:rsid w:val="2C39A7EA"/>
    <w:rsid w:val="2C465880"/>
    <w:rsid w:val="2C465DF3"/>
    <w:rsid w:val="2C4D2B12"/>
    <w:rsid w:val="2C55B43E"/>
    <w:rsid w:val="2C5E2053"/>
    <w:rsid w:val="2C81A6C7"/>
    <w:rsid w:val="2CD73FD9"/>
    <w:rsid w:val="2CE3C127"/>
    <w:rsid w:val="2CEF41D5"/>
    <w:rsid w:val="2CF1A1FF"/>
    <w:rsid w:val="2CF66201"/>
    <w:rsid w:val="2D008D25"/>
    <w:rsid w:val="2D05163F"/>
    <w:rsid w:val="2D194548"/>
    <w:rsid w:val="2D3A91B8"/>
    <w:rsid w:val="2D5B6854"/>
    <w:rsid w:val="2D632F41"/>
    <w:rsid w:val="2D6A65C3"/>
    <w:rsid w:val="2D6D7ED0"/>
    <w:rsid w:val="2D90A739"/>
    <w:rsid w:val="2DA07D69"/>
    <w:rsid w:val="2DAFD6CA"/>
    <w:rsid w:val="2DEC81D9"/>
    <w:rsid w:val="2DF2311A"/>
    <w:rsid w:val="2E0189FA"/>
    <w:rsid w:val="2E196014"/>
    <w:rsid w:val="2E19B725"/>
    <w:rsid w:val="2E309CF5"/>
    <w:rsid w:val="2E38D592"/>
    <w:rsid w:val="2E3E5353"/>
    <w:rsid w:val="2E432138"/>
    <w:rsid w:val="2E43B8B0"/>
    <w:rsid w:val="2E5DCA72"/>
    <w:rsid w:val="2E8F774E"/>
    <w:rsid w:val="2E99635A"/>
    <w:rsid w:val="2EA8266C"/>
    <w:rsid w:val="2EB37920"/>
    <w:rsid w:val="2ED33DA6"/>
    <w:rsid w:val="2EDAF1AA"/>
    <w:rsid w:val="2EFF58DD"/>
    <w:rsid w:val="2F1AFF1B"/>
    <w:rsid w:val="2F37FE8D"/>
    <w:rsid w:val="2F50763A"/>
    <w:rsid w:val="2F85C595"/>
    <w:rsid w:val="2F8B20E2"/>
    <w:rsid w:val="2F93E523"/>
    <w:rsid w:val="2F9D78AB"/>
    <w:rsid w:val="2FADB9E5"/>
    <w:rsid w:val="2FB04990"/>
    <w:rsid w:val="2FC57C63"/>
    <w:rsid w:val="2FD0ADC0"/>
    <w:rsid w:val="2FDAF344"/>
    <w:rsid w:val="30004A05"/>
    <w:rsid w:val="3018336B"/>
    <w:rsid w:val="304E1C98"/>
    <w:rsid w:val="305263C1"/>
    <w:rsid w:val="305339A8"/>
    <w:rsid w:val="305B72F6"/>
    <w:rsid w:val="308363FB"/>
    <w:rsid w:val="30899F9F"/>
    <w:rsid w:val="309FEA4F"/>
    <w:rsid w:val="30B5591C"/>
    <w:rsid w:val="30D20992"/>
    <w:rsid w:val="30EAE270"/>
    <w:rsid w:val="30FBAC01"/>
    <w:rsid w:val="31221B37"/>
    <w:rsid w:val="31246506"/>
    <w:rsid w:val="313A2E50"/>
    <w:rsid w:val="3150BB76"/>
    <w:rsid w:val="315452DE"/>
    <w:rsid w:val="317BB0B8"/>
    <w:rsid w:val="31876256"/>
    <w:rsid w:val="318CFEA2"/>
    <w:rsid w:val="31962F36"/>
    <w:rsid w:val="31AD4A3C"/>
    <w:rsid w:val="31E70A14"/>
    <w:rsid w:val="31EBF1EC"/>
    <w:rsid w:val="31F1BF44"/>
    <w:rsid w:val="32064FC3"/>
    <w:rsid w:val="322801FF"/>
    <w:rsid w:val="3245562D"/>
    <w:rsid w:val="325D54AE"/>
    <w:rsid w:val="3269FBB8"/>
    <w:rsid w:val="327AB18B"/>
    <w:rsid w:val="32821586"/>
    <w:rsid w:val="32AD0FB5"/>
    <w:rsid w:val="32B570A8"/>
    <w:rsid w:val="32BC0F2E"/>
    <w:rsid w:val="32CDD7E0"/>
    <w:rsid w:val="32CE0EF7"/>
    <w:rsid w:val="32D07E22"/>
    <w:rsid w:val="32DC8FF7"/>
    <w:rsid w:val="32DCE7A8"/>
    <w:rsid w:val="32E7B3DC"/>
    <w:rsid w:val="331B9B34"/>
    <w:rsid w:val="33820B3A"/>
    <w:rsid w:val="339233A0"/>
    <w:rsid w:val="339495C4"/>
    <w:rsid w:val="339BF398"/>
    <w:rsid w:val="33BED38D"/>
    <w:rsid w:val="33C4E846"/>
    <w:rsid w:val="33D42ADF"/>
    <w:rsid w:val="33D535D4"/>
    <w:rsid w:val="33E243C5"/>
    <w:rsid w:val="33E74F97"/>
    <w:rsid w:val="33EDCA93"/>
    <w:rsid w:val="34205823"/>
    <w:rsid w:val="3424E76F"/>
    <w:rsid w:val="3428AE4F"/>
    <w:rsid w:val="343EDAB4"/>
    <w:rsid w:val="34A84541"/>
    <w:rsid w:val="34CE6588"/>
    <w:rsid w:val="34DA1540"/>
    <w:rsid w:val="34E5D92C"/>
    <w:rsid w:val="34E7B411"/>
    <w:rsid w:val="34F21F85"/>
    <w:rsid w:val="34F7F41E"/>
    <w:rsid w:val="3514DCDD"/>
    <w:rsid w:val="35347AAE"/>
    <w:rsid w:val="353C8788"/>
    <w:rsid w:val="3545B97E"/>
    <w:rsid w:val="354805FB"/>
    <w:rsid w:val="354DA0A1"/>
    <w:rsid w:val="35527B17"/>
    <w:rsid w:val="358F519F"/>
    <w:rsid w:val="35940432"/>
    <w:rsid w:val="359F1B80"/>
    <w:rsid w:val="35A40B4B"/>
    <w:rsid w:val="35A809F8"/>
    <w:rsid w:val="35AB94E4"/>
    <w:rsid w:val="35B66F78"/>
    <w:rsid w:val="35BC606D"/>
    <w:rsid w:val="35CE5C90"/>
    <w:rsid w:val="35D9C959"/>
    <w:rsid w:val="35DC0A3A"/>
    <w:rsid w:val="35E4C550"/>
    <w:rsid w:val="35E64A57"/>
    <w:rsid w:val="36097153"/>
    <w:rsid w:val="36109146"/>
    <w:rsid w:val="3614B3AE"/>
    <w:rsid w:val="361EDB43"/>
    <w:rsid w:val="36236B42"/>
    <w:rsid w:val="3642E7AD"/>
    <w:rsid w:val="366B895F"/>
    <w:rsid w:val="367CC436"/>
    <w:rsid w:val="36DC46E9"/>
    <w:rsid w:val="36FA66D3"/>
    <w:rsid w:val="37075D8F"/>
    <w:rsid w:val="37084FFD"/>
    <w:rsid w:val="370C6ED7"/>
    <w:rsid w:val="3750E2B9"/>
    <w:rsid w:val="3765F8DE"/>
    <w:rsid w:val="37672550"/>
    <w:rsid w:val="3775270C"/>
    <w:rsid w:val="377C6AB9"/>
    <w:rsid w:val="378CEC4D"/>
    <w:rsid w:val="37BA1C37"/>
    <w:rsid w:val="37BDCC23"/>
    <w:rsid w:val="37C47A05"/>
    <w:rsid w:val="37C61A33"/>
    <w:rsid w:val="37D0300E"/>
    <w:rsid w:val="37E5E390"/>
    <w:rsid w:val="37F1295C"/>
    <w:rsid w:val="38036363"/>
    <w:rsid w:val="386738EE"/>
    <w:rsid w:val="38714B03"/>
    <w:rsid w:val="38BA39E7"/>
    <w:rsid w:val="38BCE911"/>
    <w:rsid w:val="38BFD2D6"/>
    <w:rsid w:val="38C90253"/>
    <w:rsid w:val="38D028F6"/>
    <w:rsid w:val="391575A6"/>
    <w:rsid w:val="392D3F88"/>
    <w:rsid w:val="393D82F1"/>
    <w:rsid w:val="3941251C"/>
    <w:rsid w:val="395A78DB"/>
    <w:rsid w:val="397A97ED"/>
    <w:rsid w:val="397EB8B2"/>
    <w:rsid w:val="398E988A"/>
    <w:rsid w:val="39A78F26"/>
    <w:rsid w:val="39E21BF1"/>
    <w:rsid w:val="39EEA977"/>
    <w:rsid w:val="39FA7713"/>
    <w:rsid w:val="3A0975C8"/>
    <w:rsid w:val="3A0A73CF"/>
    <w:rsid w:val="3A1A9476"/>
    <w:rsid w:val="3A1C6D36"/>
    <w:rsid w:val="3A33A3C4"/>
    <w:rsid w:val="3A3DF408"/>
    <w:rsid w:val="3A53355F"/>
    <w:rsid w:val="3A7268E9"/>
    <w:rsid w:val="3A81E7CC"/>
    <w:rsid w:val="3AAEAAAD"/>
    <w:rsid w:val="3AD4214D"/>
    <w:rsid w:val="3AF88F58"/>
    <w:rsid w:val="3AF9E717"/>
    <w:rsid w:val="3B255CEE"/>
    <w:rsid w:val="3B407DA2"/>
    <w:rsid w:val="3B40D759"/>
    <w:rsid w:val="3B43AE4D"/>
    <w:rsid w:val="3B69C263"/>
    <w:rsid w:val="3B927E03"/>
    <w:rsid w:val="3B9728A3"/>
    <w:rsid w:val="3BB14E45"/>
    <w:rsid w:val="3BB69532"/>
    <w:rsid w:val="3BC0A1D4"/>
    <w:rsid w:val="3BC1D547"/>
    <w:rsid w:val="3BD3D803"/>
    <w:rsid w:val="3BDD9879"/>
    <w:rsid w:val="3BE5B662"/>
    <w:rsid w:val="3BFD0683"/>
    <w:rsid w:val="3C0B2F8A"/>
    <w:rsid w:val="3C0F91E4"/>
    <w:rsid w:val="3C298B84"/>
    <w:rsid w:val="3C2DA8BA"/>
    <w:rsid w:val="3C436B23"/>
    <w:rsid w:val="3C47C81E"/>
    <w:rsid w:val="3C6BAE0D"/>
    <w:rsid w:val="3C73EB26"/>
    <w:rsid w:val="3C7934AE"/>
    <w:rsid w:val="3C7FA6FF"/>
    <w:rsid w:val="3C829483"/>
    <w:rsid w:val="3C83E64E"/>
    <w:rsid w:val="3C852422"/>
    <w:rsid w:val="3CA3ABF4"/>
    <w:rsid w:val="3CA804CB"/>
    <w:rsid w:val="3CD13C46"/>
    <w:rsid w:val="3CD375B8"/>
    <w:rsid w:val="3CF58510"/>
    <w:rsid w:val="3D1A9C85"/>
    <w:rsid w:val="3D357283"/>
    <w:rsid w:val="3D55A65D"/>
    <w:rsid w:val="3D5E0E05"/>
    <w:rsid w:val="3D7259D2"/>
    <w:rsid w:val="3D9B471B"/>
    <w:rsid w:val="3DAB1628"/>
    <w:rsid w:val="3DD94714"/>
    <w:rsid w:val="3DF030FD"/>
    <w:rsid w:val="3DFF440A"/>
    <w:rsid w:val="3E059F21"/>
    <w:rsid w:val="3E07EE4B"/>
    <w:rsid w:val="3E0BE7CB"/>
    <w:rsid w:val="3E265E48"/>
    <w:rsid w:val="3E4229BC"/>
    <w:rsid w:val="3E5AC4E6"/>
    <w:rsid w:val="3E5E4A9B"/>
    <w:rsid w:val="3E66ADFF"/>
    <w:rsid w:val="3E69EE13"/>
    <w:rsid w:val="3E79AF4B"/>
    <w:rsid w:val="3E7C6CF3"/>
    <w:rsid w:val="3EC2773E"/>
    <w:rsid w:val="3ED144D5"/>
    <w:rsid w:val="3EDEA8D1"/>
    <w:rsid w:val="3F39ACB5"/>
    <w:rsid w:val="3F5A0428"/>
    <w:rsid w:val="3F613A8E"/>
    <w:rsid w:val="3F62B3B5"/>
    <w:rsid w:val="3F75FF6A"/>
    <w:rsid w:val="3F999EAC"/>
    <w:rsid w:val="3FB8AAE8"/>
    <w:rsid w:val="3FCD2DAB"/>
    <w:rsid w:val="3FD7C1C2"/>
    <w:rsid w:val="3FDA2275"/>
    <w:rsid w:val="3FDE425E"/>
    <w:rsid w:val="3FF81C9F"/>
    <w:rsid w:val="403CBEB7"/>
    <w:rsid w:val="40491E77"/>
    <w:rsid w:val="40511910"/>
    <w:rsid w:val="40672602"/>
    <w:rsid w:val="40B14BF4"/>
    <w:rsid w:val="40B910C2"/>
    <w:rsid w:val="40BCD0D4"/>
    <w:rsid w:val="40BE092E"/>
    <w:rsid w:val="40C761B0"/>
    <w:rsid w:val="40DD51DF"/>
    <w:rsid w:val="410526A9"/>
    <w:rsid w:val="41061FF9"/>
    <w:rsid w:val="411377F8"/>
    <w:rsid w:val="4118A9EF"/>
    <w:rsid w:val="41566BCB"/>
    <w:rsid w:val="415CF0E3"/>
    <w:rsid w:val="41783BB5"/>
    <w:rsid w:val="418C1669"/>
    <w:rsid w:val="41A0B63A"/>
    <w:rsid w:val="41B8862B"/>
    <w:rsid w:val="41DFD830"/>
    <w:rsid w:val="41ED9D30"/>
    <w:rsid w:val="4205363A"/>
    <w:rsid w:val="420E2360"/>
    <w:rsid w:val="4238E0FA"/>
    <w:rsid w:val="4240FC21"/>
    <w:rsid w:val="4260BACA"/>
    <w:rsid w:val="429F2FE0"/>
    <w:rsid w:val="42AB51FC"/>
    <w:rsid w:val="42AD7A25"/>
    <w:rsid w:val="42CBA51D"/>
    <w:rsid w:val="42CBE3A4"/>
    <w:rsid w:val="42D0B2C4"/>
    <w:rsid w:val="42D55507"/>
    <w:rsid w:val="433AD6AE"/>
    <w:rsid w:val="434EAF26"/>
    <w:rsid w:val="43792C42"/>
    <w:rsid w:val="438B55C3"/>
    <w:rsid w:val="438E6E7F"/>
    <w:rsid w:val="43A2A62A"/>
    <w:rsid w:val="43D25D46"/>
    <w:rsid w:val="43DBE971"/>
    <w:rsid w:val="43DD8866"/>
    <w:rsid w:val="43DEABE6"/>
    <w:rsid w:val="43EE14C3"/>
    <w:rsid w:val="43EE891A"/>
    <w:rsid w:val="44195F13"/>
    <w:rsid w:val="4430E74B"/>
    <w:rsid w:val="443615E2"/>
    <w:rsid w:val="44482883"/>
    <w:rsid w:val="445196C6"/>
    <w:rsid w:val="44ABBC78"/>
    <w:rsid w:val="44C66E25"/>
    <w:rsid w:val="44D503FC"/>
    <w:rsid w:val="44E5FC66"/>
    <w:rsid w:val="44F58FBB"/>
    <w:rsid w:val="44F6E717"/>
    <w:rsid w:val="45098718"/>
    <w:rsid w:val="45351DDC"/>
    <w:rsid w:val="45439672"/>
    <w:rsid w:val="455B7016"/>
    <w:rsid w:val="455C8A23"/>
    <w:rsid w:val="456153FC"/>
    <w:rsid w:val="45646F86"/>
    <w:rsid w:val="4565724F"/>
    <w:rsid w:val="45B8CB20"/>
    <w:rsid w:val="45D8498D"/>
    <w:rsid w:val="45DD244C"/>
    <w:rsid w:val="45DF232C"/>
    <w:rsid w:val="45E699A9"/>
    <w:rsid w:val="45EBF58D"/>
    <w:rsid w:val="462A3258"/>
    <w:rsid w:val="462A62FB"/>
    <w:rsid w:val="4630D7F2"/>
    <w:rsid w:val="46409DB3"/>
    <w:rsid w:val="465096F2"/>
    <w:rsid w:val="467C6552"/>
    <w:rsid w:val="46C9637E"/>
    <w:rsid w:val="46CFCE7A"/>
    <w:rsid w:val="46ECF449"/>
    <w:rsid w:val="46ED7FC1"/>
    <w:rsid w:val="46FABC52"/>
    <w:rsid w:val="4742EA3D"/>
    <w:rsid w:val="4743ACFC"/>
    <w:rsid w:val="47704E34"/>
    <w:rsid w:val="47788757"/>
    <w:rsid w:val="4780754C"/>
    <w:rsid w:val="4784A0BD"/>
    <w:rsid w:val="479FD730"/>
    <w:rsid w:val="47A722F8"/>
    <w:rsid w:val="47ADBFC3"/>
    <w:rsid w:val="47EE4B75"/>
    <w:rsid w:val="47F2E261"/>
    <w:rsid w:val="48052FC0"/>
    <w:rsid w:val="48190C15"/>
    <w:rsid w:val="482178BC"/>
    <w:rsid w:val="4855AEF4"/>
    <w:rsid w:val="48769FD1"/>
    <w:rsid w:val="48CB1A9E"/>
    <w:rsid w:val="48F29A29"/>
    <w:rsid w:val="490FBFC9"/>
    <w:rsid w:val="4915C570"/>
    <w:rsid w:val="4920AECD"/>
    <w:rsid w:val="496D321E"/>
    <w:rsid w:val="497238A0"/>
    <w:rsid w:val="4975204A"/>
    <w:rsid w:val="4991E63C"/>
    <w:rsid w:val="49989DAA"/>
    <w:rsid w:val="499FB8F0"/>
    <w:rsid w:val="49B45B6F"/>
    <w:rsid w:val="4A30CDF1"/>
    <w:rsid w:val="4A30D354"/>
    <w:rsid w:val="4A34C21F"/>
    <w:rsid w:val="4A40E087"/>
    <w:rsid w:val="4A4AD4E6"/>
    <w:rsid w:val="4A7BE5F6"/>
    <w:rsid w:val="4A8C337E"/>
    <w:rsid w:val="4A8D4882"/>
    <w:rsid w:val="4AB1823F"/>
    <w:rsid w:val="4ACC551D"/>
    <w:rsid w:val="4B0B9903"/>
    <w:rsid w:val="4B44BF0E"/>
    <w:rsid w:val="4B597927"/>
    <w:rsid w:val="4B763159"/>
    <w:rsid w:val="4B801586"/>
    <w:rsid w:val="4B8F581F"/>
    <w:rsid w:val="4BB288A5"/>
    <w:rsid w:val="4BDE65FB"/>
    <w:rsid w:val="4BFB9044"/>
    <w:rsid w:val="4C083CFC"/>
    <w:rsid w:val="4C111285"/>
    <w:rsid w:val="4C1422E9"/>
    <w:rsid w:val="4C146177"/>
    <w:rsid w:val="4C2BAE2C"/>
    <w:rsid w:val="4C524368"/>
    <w:rsid w:val="4C63D50D"/>
    <w:rsid w:val="4C9CEE02"/>
    <w:rsid w:val="4CB60960"/>
    <w:rsid w:val="4CC1D0D0"/>
    <w:rsid w:val="4CCF452C"/>
    <w:rsid w:val="4CD06B65"/>
    <w:rsid w:val="4CFD0E67"/>
    <w:rsid w:val="4D13D592"/>
    <w:rsid w:val="4D2A25D5"/>
    <w:rsid w:val="4D32FBD7"/>
    <w:rsid w:val="4D35A7C0"/>
    <w:rsid w:val="4D4A850A"/>
    <w:rsid w:val="4D5DF26F"/>
    <w:rsid w:val="4DAC4B6E"/>
    <w:rsid w:val="4DBB7778"/>
    <w:rsid w:val="4DD97486"/>
    <w:rsid w:val="4DE9C674"/>
    <w:rsid w:val="4E0E2252"/>
    <w:rsid w:val="4E35C2B9"/>
    <w:rsid w:val="4E434DDB"/>
    <w:rsid w:val="4E51BB52"/>
    <w:rsid w:val="4E78F7F4"/>
    <w:rsid w:val="4E7D2F12"/>
    <w:rsid w:val="4E8A81F6"/>
    <w:rsid w:val="4E91949E"/>
    <w:rsid w:val="4E9809B5"/>
    <w:rsid w:val="4E9DE948"/>
    <w:rsid w:val="4EAA18BF"/>
    <w:rsid w:val="4EAC41A3"/>
    <w:rsid w:val="4EB5618C"/>
    <w:rsid w:val="4EC7140D"/>
    <w:rsid w:val="4EF6F042"/>
    <w:rsid w:val="4EF988A7"/>
    <w:rsid w:val="4F50ACEF"/>
    <w:rsid w:val="4F5466D3"/>
    <w:rsid w:val="4F697519"/>
    <w:rsid w:val="4F856452"/>
    <w:rsid w:val="4F867649"/>
    <w:rsid w:val="4F95B64B"/>
    <w:rsid w:val="4FB68A27"/>
    <w:rsid w:val="4FBACB84"/>
    <w:rsid w:val="4FCF73F2"/>
    <w:rsid w:val="4FEA7F29"/>
    <w:rsid w:val="5029F2C0"/>
    <w:rsid w:val="50396B51"/>
    <w:rsid w:val="503B4879"/>
    <w:rsid w:val="504ACDC2"/>
    <w:rsid w:val="5056A3F0"/>
    <w:rsid w:val="5062050C"/>
    <w:rsid w:val="50945C5A"/>
    <w:rsid w:val="50A08045"/>
    <w:rsid w:val="50A3D3D2"/>
    <w:rsid w:val="50C3A288"/>
    <w:rsid w:val="50C52F15"/>
    <w:rsid w:val="50CB3196"/>
    <w:rsid w:val="50DB8958"/>
    <w:rsid w:val="50F609F3"/>
    <w:rsid w:val="50F62192"/>
    <w:rsid w:val="511FBCAC"/>
    <w:rsid w:val="5124D665"/>
    <w:rsid w:val="512EF3B1"/>
    <w:rsid w:val="51326ED4"/>
    <w:rsid w:val="51501F25"/>
    <w:rsid w:val="519DBA72"/>
    <w:rsid w:val="51A4D866"/>
    <w:rsid w:val="51E62EBB"/>
    <w:rsid w:val="51ECA88C"/>
    <w:rsid w:val="51FD975F"/>
    <w:rsid w:val="51FFE1F5"/>
    <w:rsid w:val="52195076"/>
    <w:rsid w:val="522F8CA1"/>
    <w:rsid w:val="525A4C12"/>
    <w:rsid w:val="52656818"/>
    <w:rsid w:val="527759B9"/>
    <w:rsid w:val="52AF7C7B"/>
    <w:rsid w:val="52CAA080"/>
    <w:rsid w:val="52E1E810"/>
    <w:rsid w:val="52E72B20"/>
    <w:rsid w:val="52F06C81"/>
    <w:rsid w:val="52FCB3CA"/>
    <w:rsid w:val="53235CE9"/>
    <w:rsid w:val="5323EFD0"/>
    <w:rsid w:val="53241CC8"/>
    <w:rsid w:val="5327E989"/>
    <w:rsid w:val="532D68C9"/>
    <w:rsid w:val="533370E1"/>
    <w:rsid w:val="5334CBF8"/>
    <w:rsid w:val="53616AB6"/>
    <w:rsid w:val="53705D3A"/>
    <w:rsid w:val="537919D0"/>
    <w:rsid w:val="5387DDEB"/>
    <w:rsid w:val="5390A91A"/>
    <w:rsid w:val="53A8214D"/>
    <w:rsid w:val="53B1C2C8"/>
    <w:rsid w:val="53B36C37"/>
    <w:rsid w:val="53BD8DA5"/>
    <w:rsid w:val="53C9F26F"/>
    <w:rsid w:val="53DB5A42"/>
    <w:rsid w:val="5400F031"/>
    <w:rsid w:val="540AAD01"/>
    <w:rsid w:val="542A3988"/>
    <w:rsid w:val="5449FCD0"/>
    <w:rsid w:val="545E79FD"/>
    <w:rsid w:val="54674616"/>
    <w:rsid w:val="5479D6C8"/>
    <w:rsid w:val="5481BC95"/>
    <w:rsid w:val="5495B748"/>
    <w:rsid w:val="54AA2178"/>
    <w:rsid w:val="54B05ACF"/>
    <w:rsid w:val="54B59138"/>
    <w:rsid w:val="54C76574"/>
    <w:rsid w:val="54C94E90"/>
    <w:rsid w:val="54CB3F6A"/>
    <w:rsid w:val="54EF4AFB"/>
    <w:rsid w:val="54F1CD4C"/>
    <w:rsid w:val="54F7BFA9"/>
    <w:rsid w:val="5519DB1B"/>
    <w:rsid w:val="551D0B7C"/>
    <w:rsid w:val="5554B005"/>
    <w:rsid w:val="55664000"/>
    <w:rsid w:val="55680668"/>
    <w:rsid w:val="556BC396"/>
    <w:rsid w:val="5592D49F"/>
    <w:rsid w:val="55A499E9"/>
    <w:rsid w:val="55D3F1B0"/>
    <w:rsid w:val="55E0F47A"/>
    <w:rsid w:val="55E8B320"/>
    <w:rsid w:val="561114DB"/>
    <w:rsid w:val="561769E4"/>
    <w:rsid w:val="561C4FCF"/>
    <w:rsid w:val="562243DE"/>
    <w:rsid w:val="5640CF3D"/>
    <w:rsid w:val="56469237"/>
    <w:rsid w:val="564F741E"/>
    <w:rsid w:val="56537FA5"/>
    <w:rsid w:val="56554BE2"/>
    <w:rsid w:val="56A1D71E"/>
    <w:rsid w:val="56A7AB04"/>
    <w:rsid w:val="56B702DB"/>
    <w:rsid w:val="56D01667"/>
    <w:rsid w:val="56E2CC62"/>
    <w:rsid w:val="57063B35"/>
    <w:rsid w:val="570C533F"/>
    <w:rsid w:val="571A09CE"/>
    <w:rsid w:val="5723508D"/>
    <w:rsid w:val="57491BEE"/>
    <w:rsid w:val="5773F698"/>
    <w:rsid w:val="57A1ACF4"/>
    <w:rsid w:val="57BAA882"/>
    <w:rsid w:val="57EDECE4"/>
    <w:rsid w:val="57FD7887"/>
    <w:rsid w:val="581ED649"/>
    <w:rsid w:val="5844083D"/>
    <w:rsid w:val="58473B23"/>
    <w:rsid w:val="585480F4"/>
    <w:rsid w:val="585A7D6A"/>
    <w:rsid w:val="5867DB91"/>
    <w:rsid w:val="58870F39"/>
    <w:rsid w:val="58B8DF05"/>
    <w:rsid w:val="58DCCE88"/>
    <w:rsid w:val="58E528EC"/>
    <w:rsid w:val="58E88211"/>
    <w:rsid w:val="58FAA24C"/>
    <w:rsid w:val="5904CB38"/>
    <w:rsid w:val="59081486"/>
    <w:rsid w:val="5914BFB8"/>
    <w:rsid w:val="5925369C"/>
    <w:rsid w:val="59345A50"/>
    <w:rsid w:val="59430C33"/>
    <w:rsid w:val="59467141"/>
    <w:rsid w:val="594C9015"/>
    <w:rsid w:val="59704C88"/>
    <w:rsid w:val="59AFD3C3"/>
    <w:rsid w:val="59B46D64"/>
    <w:rsid w:val="59C33E44"/>
    <w:rsid w:val="59DA2193"/>
    <w:rsid w:val="5A08C80B"/>
    <w:rsid w:val="5A26F6D6"/>
    <w:rsid w:val="5A2A6E8A"/>
    <w:rsid w:val="5A614D2F"/>
    <w:rsid w:val="5A7B48C5"/>
    <w:rsid w:val="5A7EEE80"/>
    <w:rsid w:val="5A8D7101"/>
    <w:rsid w:val="5A91D495"/>
    <w:rsid w:val="5ACE9F9D"/>
    <w:rsid w:val="5AEBD726"/>
    <w:rsid w:val="5AED5638"/>
    <w:rsid w:val="5AF02C49"/>
    <w:rsid w:val="5AF6EFC5"/>
    <w:rsid w:val="5B0E0FC1"/>
    <w:rsid w:val="5B3BC52D"/>
    <w:rsid w:val="5B43B484"/>
    <w:rsid w:val="5B4B12AA"/>
    <w:rsid w:val="5B54FCD9"/>
    <w:rsid w:val="5B718AB5"/>
    <w:rsid w:val="5B9480F2"/>
    <w:rsid w:val="5BAC1FBC"/>
    <w:rsid w:val="5BE92BA5"/>
    <w:rsid w:val="5C062AE5"/>
    <w:rsid w:val="5C1E5134"/>
    <w:rsid w:val="5C26162F"/>
    <w:rsid w:val="5C3F900C"/>
    <w:rsid w:val="5C64951E"/>
    <w:rsid w:val="5C68F454"/>
    <w:rsid w:val="5C796215"/>
    <w:rsid w:val="5CB85697"/>
    <w:rsid w:val="5CC92771"/>
    <w:rsid w:val="5CD93F71"/>
    <w:rsid w:val="5CE9D0DB"/>
    <w:rsid w:val="5D04C4CA"/>
    <w:rsid w:val="5D1CA57C"/>
    <w:rsid w:val="5D260AE2"/>
    <w:rsid w:val="5D348121"/>
    <w:rsid w:val="5D3C8321"/>
    <w:rsid w:val="5D3E2896"/>
    <w:rsid w:val="5D3F435A"/>
    <w:rsid w:val="5D46998D"/>
    <w:rsid w:val="5D664813"/>
    <w:rsid w:val="5D8ADCE4"/>
    <w:rsid w:val="5D9AEFE5"/>
    <w:rsid w:val="5DB171D6"/>
    <w:rsid w:val="5DC0FCCC"/>
    <w:rsid w:val="5DC87588"/>
    <w:rsid w:val="5DCA4B36"/>
    <w:rsid w:val="5DE15F7B"/>
    <w:rsid w:val="5DE2336B"/>
    <w:rsid w:val="5DEE9B87"/>
    <w:rsid w:val="5DEEED8A"/>
    <w:rsid w:val="5DF5A9A2"/>
    <w:rsid w:val="5DFCD35A"/>
    <w:rsid w:val="5E018208"/>
    <w:rsid w:val="5E1AF621"/>
    <w:rsid w:val="5E508B04"/>
    <w:rsid w:val="5E5DB65E"/>
    <w:rsid w:val="5E681CE8"/>
    <w:rsid w:val="5E6B27D4"/>
    <w:rsid w:val="5E6DA50B"/>
    <w:rsid w:val="5E75A39E"/>
    <w:rsid w:val="5E8994EC"/>
    <w:rsid w:val="5E89C2AB"/>
    <w:rsid w:val="5E8C25FF"/>
    <w:rsid w:val="5EA3A9AC"/>
    <w:rsid w:val="5EA94E7B"/>
    <w:rsid w:val="5ECEBBEC"/>
    <w:rsid w:val="5F01B6D6"/>
    <w:rsid w:val="5F13D8C7"/>
    <w:rsid w:val="5F2C259E"/>
    <w:rsid w:val="5F3E3460"/>
    <w:rsid w:val="5F5651EC"/>
    <w:rsid w:val="5F56F51E"/>
    <w:rsid w:val="5F839819"/>
    <w:rsid w:val="5FA2F4C8"/>
    <w:rsid w:val="5FB21A82"/>
    <w:rsid w:val="5FDF7629"/>
    <w:rsid w:val="5FE173C1"/>
    <w:rsid w:val="5FE597BC"/>
    <w:rsid w:val="5FEB75F7"/>
    <w:rsid w:val="600F5D89"/>
    <w:rsid w:val="601A33C2"/>
    <w:rsid w:val="6024B5F2"/>
    <w:rsid w:val="604A5567"/>
    <w:rsid w:val="606B0AD9"/>
    <w:rsid w:val="606B9F80"/>
    <w:rsid w:val="607868F8"/>
    <w:rsid w:val="607DBB8D"/>
    <w:rsid w:val="60A8B164"/>
    <w:rsid w:val="60B4E90A"/>
    <w:rsid w:val="60B70650"/>
    <w:rsid w:val="60D523CA"/>
    <w:rsid w:val="60F50102"/>
    <w:rsid w:val="610DD474"/>
    <w:rsid w:val="613632F7"/>
    <w:rsid w:val="61532B24"/>
    <w:rsid w:val="61545703"/>
    <w:rsid w:val="6158AF16"/>
    <w:rsid w:val="61D65AF9"/>
    <w:rsid w:val="61D75BC2"/>
    <w:rsid w:val="61E0F55A"/>
    <w:rsid w:val="61E870F7"/>
    <w:rsid w:val="62020AB9"/>
    <w:rsid w:val="620A9044"/>
    <w:rsid w:val="628AEED1"/>
    <w:rsid w:val="628C52E1"/>
    <w:rsid w:val="62922D23"/>
    <w:rsid w:val="62B88281"/>
    <w:rsid w:val="62DD19AA"/>
    <w:rsid w:val="62DED3B4"/>
    <w:rsid w:val="62E0F473"/>
    <w:rsid w:val="63024152"/>
    <w:rsid w:val="63124614"/>
    <w:rsid w:val="632E0178"/>
    <w:rsid w:val="63324D3C"/>
    <w:rsid w:val="6335410E"/>
    <w:rsid w:val="635FEAFE"/>
    <w:rsid w:val="63665573"/>
    <w:rsid w:val="63938F06"/>
    <w:rsid w:val="6398F07F"/>
    <w:rsid w:val="63B1F673"/>
    <w:rsid w:val="63B399B7"/>
    <w:rsid w:val="63B99D4E"/>
    <w:rsid w:val="63C3379C"/>
    <w:rsid w:val="640C486F"/>
    <w:rsid w:val="6412AE2C"/>
    <w:rsid w:val="641A099D"/>
    <w:rsid w:val="642253C0"/>
    <w:rsid w:val="64251425"/>
    <w:rsid w:val="642A8E3E"/>
    <w:rsid w:val="643080DE"/>
    <w:rsid w:val="643B0036"/>
    <w:rsid w:val="6448151F"/>
    <w:rsid w:val="64568E81"/>
    <w:rsid w:val="64840F2B"/>
    <w:rsid w:val="64968790"/>
    <w:rsid w:val="64C3B014"/>
    <w:rsid w:val="64CC042F"/>
    <w:rsid w:val="64D4BB03"/>
    <w:rsid w:val="64E36624"/>
    <w:rsid w:val="64F0438A"/>
    <w:rsid w:val="650BC2D8"/>
    <w:rsid w:val="652345FF"/>
    <w:rsid w:val="6523D307"/>
    <w:rsid w:val="652F6E40"/>
    <w:rsid w:val="653FC5AA"/>
    <w:rsid w:val="656231A5"/>
    <w:rsid w:val="6563E662"/>
    <w:rsid w:val="6577FC1F"/>
    <w:rsid w:val="657CE2DC"/>
    <w:rsid w:val="659050B0"/>
    <w:rsid w:val="65A664A1"/>
    <w:rsid w:val="65C61C6F"/>
    <w:rsid w:val="65CA9676"/>
    <w:rsid w:val="65CD1519"/>
    <w:rsid w:val="65D3A15F"/>
    <w:rsid w:val="65ECE003"/>
    <w:rsid w:val="66026C25"/>
    <w:rsid w:val="66133C4F"/>
    <w:rsid w:val="661AAB81"/>
    <w:rsid w:val="663C23DF"/>
    <w:rsid w:val="6657022D"/>
    <w:rsid w:val="66864A92"/>
    <w:rsid w:val="67479F0B"/>
    <w:rsid w:val="67642C0E"/>
    <w:rsid w:val="6773C2C6"/>
    <w:rsid w:val="6786E7DD"/>
    <w:rsid w:val="67937077"/>
    <w:rsid w:val="6794DF35"/>
    <w:rsid w:val="67B2E1C8"/>
    <w:rsid w:val="67BBE0CE"/>
    <w:rsid w:val="67BF727D"/>
    <w:rsid w:val="67D7C183"/>
    <w:rsid w:val="67E020C5"/>
    <w:rsid w:val="67E151C3"/>
    <w:rsid w:val="67F6CE93"/>
    <w:rsid w:val="6833A680"/>
    <w:rsid w:val="6841ED0B"/>
    <w:rsid w:val="68573B30"/>
    <w:rsid w:val="68575BFA"/>
    <w:rsid w:val="686E0BCC"/>
    <w:rsid w:val="68788329"/>
    <w:rsid w:val="6878D0FF"/>
    <w:rsid w:val="68912114"/>
    <w:rsid w:val="68976483"/>
    <w:rsid w:val="68C8816F"/>
    <w:rsid w:val="68D7F114"/>
    <w:rsid w:val="68F28836"/>
    <w:rsid w:val="6906A76C"/>
    <w:rsid w:val="69099BC9"/>
    <w:rsid w:val="69293A71"/>
    <w:rsid w:val="6935D30E"/>
    <w:rsid w:val="6936CBE8"/>
    <w:rsid w:val="694763D7"/>
    <w:rsid w:val="694E4F96"/>
    <w:rsid w:val="697DFE21"/>
    <w:rsid w:val="697E67AB"/>
    <w:rsid w:val="6985A6FE"/>
    <w:rsid w:val="698FB46B"/>
    <w:rsid w:val="69985215"/>
    <w:rsid w:val="69A936A1"/>
    <w:rsid w:val="69A9DFF8"/>
    <w:rsid w:val="69B70B78"/>
    <w:rsid w:val="69BA73F6"/>
    <w:rsid w:val="69E7BEB3"/>
    <w:rsid w:val="69FACAEF"/>
    <w:rsid w:val="6A2E330E"/>
    <w:rsid w:val="6A378F0C"/>
    <w:rsid w:val="6A3A7BAF"/>
    <w:rsid w:val="6A7460FA"/>
    <w:rsid w:val="6A7548BD"/>
    <w:rsid w:val="6A764C59"/>
    <w:rsid w:val="6A7DF683"/>
    <w:rsid w:val="6A813F19"/>
    <w:rsid w:val="6A900B65"/>
    <w:rsid w:val="6A993D3D"/>
    <w:rsid w:val="6AA4A524"/>
    <w:rsid w:val="6AA4A5ED"/>
    <w:rsid w:val="6AAAEA05"/>
    <w:rsid w:val="6ADE476D"/>
    <w:rsid w:val="6B08C9C3"/>
    <w:rsid w:val="6B2635CD"/>
    <w:rsid w:val="6B40DFDA"/>
    <w:rsid w:val="6B456BF5"/>
    <w:rsid w:val="6B48F663"/>
    <w:rsid w:val="6BAA8B85"/>
    <w:rsid w:val="6BAF5392"/>
    <w:rsid w:val="6BB3BE96"/>
    <w:rsid w:val="6BC70977"/>
    <w:rsid w:val="6BD8E8E5"/>
    <w:rsid w:val="6BED9DE4"/>
    <w:rsid w:val="6BEFB57D"/>
    <w:rsid w:val="6BF5957B"/>
    <w:rsid w:val="6C150C81"/>
    <w:rsid w:val="6C1724D4"/>
    <w:rsid w:val="6C46BC9A"/>
    <w:rsid w:val="6C5D3518"/>
    <w:rsid w:val="6C620B13"/>
    <w:rsid w:val="6C679135"/>
    <w:rsid w:val="6C7BB58C"/>
    <w:rsid w:val="6C96B521"/>
    <w:rsid w:val="6C9D755F"/>
    <w:rsid w:val="6C9E87E8"/>
    <w:rsid w:val="6CA91962"/>
    <w:rsid w:val="6CB16066"/>
    <w:rsid w:val="6CCFDC3C"/>
    <w:rsid w:val="6CFA073A"/>
    <w:rsid w:val="6D67439E"/>
    <w:rsid w:val="6D6F0BCA"/>
    <w:rsid w:val="6D726A0D"/>
    <w:rsid w:val="6D773289"/>
    <w:rsid w:val="6D8319DF"/>
    <w:rsid w:val="6D83E9DA"/>
    <w:rsid w:val="6D8625A7"/>
    <w:rsid w:val="6D9744EE"/>
    <w:rsid w:val="6DB5C8FB"/>
    <w:rsid w:val="6DB7D31E"/>
    <w:rsid w:val="6DDC76C5"/>
    <w:rsid w:val="6DDC890C"/>
    <w:rsid w:val="6E06EAD9"/>
    <w:rsid w:val="6E24C1C1"/>
    <w:rsid w:val="6E29C3F7"/>
    <w:rsid w:val="6E4BC5F8"/>
    <w:rsid w:val="6E7E5857"/>
    <w:rsid w:val="6E88CB25"/>
    <w:rsid w:val="6E8E7198"/>
    <w:rsid w:val="6E9CC033"/>
    <w:rsid w:val="6EA55F14"/>
    <w:rsid w:val="6EAC200E"/>
    <w:rsid w:val="6EB3068C"/>
    <w:rsid w:val="6EBB150B"/>
    <w:rsid w:val="6EEC2ACA"/>
    <w:rsid w:val="6EF243FF"/>
    <w:rsid w:val="6F0DDD16"/>
    <w:rsid w:val="6F2DD8F9"/>
    <w:rsid w:val="6F388889"/>
    <w:rsid w:val="6F4AC905"/>
    <w:rsid w:val="6F5A71B8"/>
    <w:rsid w:val="6F5C930D"/>
    <w:rsid w:val="6FA3F8BC"/>
    <w:rsid w:val="6FB30EC5"/>
    <w:rsid w:val="6FBC7649"/>
    <w:rsid w:val="6FC60722"/>
    <w:rsid w:val="6FC6207A"/>
    <w:rsid w:val="6FCE750D"/>
    <w:rsid w:val="6FD5764F"/>
    <w:rsid w:val="6FF5227F"/>
    <w:rsid w:val="7017E298"/>
    <w:rsid w:val="701B3056"/>
    <w:rsid w:val="7037168F"/>
    <w:rsid w:val="70373034"/>
    <w:rsid w:val="704FCEA7"/>
    <w:rsid w:val="707420F3"/>
    <w:rsid w:val="708B1CD9"/>
    <w:rsid w:val="709A9148"/>
    <w:rsid w:val="709C6840"/>
    <w:rsid w:val="70B13599"/>
    <w:rsid w:val="70CC162D"/>
    <w:rsid w:val="70D5E0EE"/>
    <w:rsid w:val="70DA7769"/>
    <w:rsid w:val="70F5D76D"/>
    <w:rsid w:val="7114C138"/>
    <w:rsid w:val="714DD53F"/>
    <w:rsid w:val="715141A0"/>
    <w:rsid w:val="717C5AC5"/>
    <w:rsid w:val="7186A530"/>
    <w:rsid w:val="71896F3E"/>
    <w:rsid w:val="71A95F42"/>
    <w:rsid w:val="71AB12DE"/>
    <w:rsid w:val="71B3A6FA"/>
    <w:rsid w:val="71BF473F"/>
    <w:rsid w:val="71C9219F"/>
    <w:rsid w:val="71CF08DB"/>
    <w:rsid w:val="71D0EFA2"/>
    <w:rsid w:val="71D4927C"/>
    <w:rsid w:val="71FF1C2F"/>
    <w:rsid w:val="72035C2E"/>
    <w:rsid w:val="720B7091"/>
    <w:rsid w:val="721AE0BE"/>
    <w:rsid w:val="724E336C"/>
    <w:rsid w:val="72544000"/>
    <w:rsid w:val="726892C3"/>
    <w:rsid w:val="72774353"/>
    <w:rsid w:val="7281289C"/>
    <w:rsid w:val="72A76A42"/>
    <w:rsid w:val="72B9FA4E"/>
    <w:rsid w:val="72FFFFAF"/>
    <w:rsid w:val="7306E76D"/>
    <w:rsid w:val="73144D51"/>
    <w:rsid w:val="731F0FB2"/>
    <w:rsid w:val="73341D91"/>
    <w:rsid w:val="7359939D"/>
    <w:rsid w:val="7390002E"/>
    <w:rsid w:val="7390BA79"/>
    <w:rsid w:val="739661DB"/>
    <w:rsid w:val="73CA83FA"/>
    <w:rsid w:val="73CFE0CF"/>
    <w:rsid w:val="73D60964"/>
    <w:rsid w:val="73E5FA2D"/>
    <w:rsid w:val="73FC9D1F"/>
    <w:rsid w:val="74093786"/>
    <w:rsid w:val="741446E8"/>
    <w:rsid w:val="74147AD0"/>
    <w:rsid w:val="74366666"/>
    <w:rsid w:val="744C1401"/>
    <w:rsid w:val="744E7C92"/>
    <w:rsid w:val="7450EBAA"/>
    <w:rsid w:val="745D9239"/>
    <w:rsid w:val="7463E665"/>
    <w:rsid w:val="747AEC72"/>
    <w:rsid w:val="748A0AB7"/>
    <w:rsid w:val="7492065D"/>
    <w:rsid w:val="749C7A73"/>
    <w:rsid w:val="74B1E086"/>
    <w:rsid w:val="74B396E0"/>
    <w:rsid w:val="74C36DE0"/>
    <w:rsid w:val="74D4388B"/>
    <w:rsid w:val="74F0833D"/>
    <w:rsid w:val="74F7A638"/>
    <w:rsid w:val="74FDED81"/>
    <w:rsid w:val="75073405"/>
    <w:rsid w:val="7516542D"/>
    <w:rsid w:val="75291FA8"/>
    <w:rsid w:val="755381E1"/>
    <w:rsid w:val="7573B5E4"/>
    <w:rsid w:val="7577A44B"/>
    <w:rsid w:val="758E8ECA"/>
    <w:rsid w:val="75950F21"/>
    <w:rsid w:val="75C2D32D"/>
    <w:rsid w:val="75D00D9B"/>
    <w:rsid w:val="75FEF240"/>
    <w:rsid w:val="7606CA35"/>
    <w:rsid w:val="760F9D7F"/>
    <w:rsid w:val="7614D9C5"/>
    <w:rsid w:val="76453571"/>
    <w:rsid w:val="76487666"/>
    <w:rsid w:val="7649B543"/>
    <w:rsid w:val="7651B96F"/>
    <w:rsid w:val="7658F193"/>
    <w:rsid w:val="766DA10B"/>
    <w:rsid w:val="76866C99"/>
    <w:rsid w:val="7697783B"/>
    <w:rsid w:val="76AC2AD6"/>
    <w:rsid w:val="76DF53ED"/>
    <w:rsid w:val="76E14526"/>
    <w:rsid w:val="76E9BDCF"/>
    <w:rsid w:val="76EED056"/>
    <w:rsid w:val="76FC9EA2"/>
    <w:rsid w:val="770C740D"/>
    <w:rsid w:val="7711A9A4"/>
    <w:rsid w:val="772606C3"/>
    <w:rsid w:val="7728B532"/>
    <w:rsid w:val="772AA48B"/>
    <w:rsid w:val="7780E5FC"/>
    <w:rsid w:val="77979108"/>
    <w:rsid w:val="779FE1C7"/>
    <w:rsid w:val="77A51C84"/>
    <w:rsid w:val="77B5E7F3"/>
    <w:rsid w:val="77BF7EA1"/>
    <w:rsid w:val="77D8111F"/>
    <w:rsid w:val="77D93D03"/>
    <w:rsid w:val="77DB9062"/>
    <w:rsid w:val="77DF6B68"/>
    <w:rsid w:val="77F0F1CB"/>
    <w:rsid w:val="7827A301"/>
    <w:rsid w:val="783EF65A"/>
    <w:rsid w:val="785BF5D0"/>
    <w:rsid w:val="786A875E"/>
    <w:rsid w:val="788CEC1C"/>
    <w:rsid w:val="788FDA71"/>
    <w:rsid w:val="78917C92"/>
    <w:rsid w:val="78A2C1CE"/>
    <w:rsid w:val="78A44560"/>
    <w:rsid w:val="78B16CAA"/>
    <w:rsid w:val="78D13BE3"/>
    <w:rsid w:val="78ED04B2"/>
    <w:rsid w:val="78F82DDD"/>
    <w:rsid w:val="792787F1"/>
    <w:rsid w:val="792FED13"/>
    <w:rsid w:val="7945C119"/>
    <w:rsid w:val="794973EC"/>
    <w:rsid w:val="795C012E"/>
    <w:rsid w:val="797232B3"/>
    <w:rsid w:val="7979CBB2"/>
    <w:rsid w:val="79ACE248"/>
    <w:rsid w:val="79C9FDD2"/>
    <w:rsid w:val="79D97571"/>
    <w:rsid w:val="79E73CF6"/>
    <w:rsid w:val="79F63900"/>
    <w:rsid w:val="79F74EF1"/>
    <w:rsid w:val="79FDD47C"/>
    <w:rsid w:val="7A1F06EE"/>
    <w:rsid w:val="7A26B715"/>
    <w:rsid w:val="7A2DBF2C"/>
    <w:rsid w:val="7A394741"/>
    <w:rsid w:val="7A3F86FA"/>
    <w:rsid w:val="7A51A4D1"/>
    <w:rsid w:val="7A6025DE"/>
    <w:rsid w:val="7A6F1BB9"/>
    <w:rsid w:val="7A77E7AE"/>
    <w:rsid w:val="7A8B09AE"/>
    <w:rsid w:val="7A922CEB"/>
    <w:rsid w:val="7AA8C186"/>
    <w:rsid w:val="7AC449D9"/>
    <w:rsid w:val="7AC60BAF"/>
    <w:rsid w:val="7ACBC847"/>
    <w:rsid w:val="7ADC044D"/>
    <w:rsid w:val="7ADC1748"/>
    <w:rsid w:val="7ADD7514"/>
    <w:rsid w:val="7AFF76D7"/>
    <w:rsid w:val="7B132B72"/>
    <w:rsid w:val="7B1EE05B"/>
    <w:rsid w:val="7B27BAED"/>
    <w:rsid w:val="7B5D32CA"/>
    <w:rsid w:val="7B783B04"/>
    <w:rsid w:val="7B78B07A"/>
    <w:rsid w:val="7B86F642"/>
    <w:rsid w:val="7BA0B25E"/>
    <w:rsid w:val="7BA881B0"/>
    <w:rsid w:val="7BC07412"/>
    <w:rsid w:val="7BD41D1D"/>
    <w:rsid w:val="7C0DF045"/>
    <w:rsid w:val="7C132D11"/>
    <w:rsid w:val="7C46DDAA"/>
    <w:rsid w:val="7C5188A4"/>
    <w:rsid w:val="7C87EC7F"/>
    <w:rsid w:val="7C9E87FD"/>
    <w:rsid w:val="7CA18554"/>
    <w:rsid w:val="7CA6AF58"/>
    <w:rsid w:val="7CCC8C5C"/>
    <w:rsid w:val="7CD9C66E"/>
    <w:rsid w:val="7CDCC560"/>
    <w:rsid w:val="7CE15DDB"/>
    <w:rsid w:val="7CE69A22"/>
    <w:rsid w:val="7D1FBFB3"/>
    <w:rsid w:val="7D228200"/>
    <w:rsid w:val="7D456C64"/>
    <w:rsid w:val="7D501995"/>
    <w:rsid w:val="7D538921"/>
    <w:rsid w:val="7D5CBD8F"/>
    <w:rsid w:val="7D71F04C"/>
    <w:rsid w:val="7D7F3B6E"/>
    <w:rsid w:val="7D80C749"/>
    <w:rsid w:val="7D944057"/>
    <w:rsid w:val="7DBE4ED3"/>
    <w:rsid w:val="7DC88C89"/>
    <w:rsid w:val="7DCF351A"/>
    <w:rsid w:val="7DDA615C"/>
    <w:rsid w:val="7DE123D1"/>
    <w:rsid w:val="7DF25AC9"/>
    <w:rsid w:val="7DFB8820"/>
    <w:rsid w:val="7E2F6F0B"/>
    <w:rsid w:val="7E4DC851"/>
    <w:rsid w:val="7E90F019"/>
    <w:rsid w:val="7EA15D75"/>
    <w:rsid w:val="7ECFC009"/>
    <w:rsid w:val="7EF4D317"/>
    <w:rsid w:val="7F1D987A"/>
    <w:rsid w:val="7F2DD4DD"/>
    <w:rsid w:val="7F3A75A9"/>
    <w:rsid w:val="7F42A3DC"/>
    <w:rsid w:val="7F70FEB3"/>
    <w:rsid w:val="7F7524C7"/>
    <w:rsid w:val="7F80C38F"/>
    <w:rsid w:val="7F8F1997"/>
    <w:rsid w:val="7F990822"/>
    <w:rsid w:val="7FA245E2"/>
    <w:rsid w:val="7FB61294"/>
    <w:rsid w:val="7FE66B0D"/>
    <w:rsid w:val="7FEB3611"/>
  </w:rsids>
  <m:mathPr>
    <m:mathFont m:val="Cambria Math"/>
    <m:brkBin m:val="before"/>
    <m:brkBinSub m:val="--"/>
    <m:smallFrac/>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9D7C6F"/>
  <w15:docId w15:val="{319FEE47-EF31-4BBC-BA6E-983A0E141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semiHidden="1" w:uiPriority="9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22EB0"/>
    <w:rPr>
      <w:sz w:val="24"/>
      <w:szCs w:val="24"/>
      <w:lang w:val="lt-LT"/>
    </w:rPr>
  </w:style>
  <w:style w:type="paragraph" w:styleId="Heading1">
    <w:name w:val="heading 1"/>
    <w:aliases w:val="1 Tema"/>
    <w:basedOn w:val="Normal"/>
    <w:next w:val="Normal"/>
    <w:link w:val="Heading1Char"/>
    <w:qFormat/>
    <w:rsid w:val="00982D61"/>
    <w:pPr>
      <w:keepNext/>
      <w:numPr>
        <w:numId w:val="15"/>
      </w:numPr>
      <w:spacing w:before="240" w:after="240"/>
      <w:outlineLvl w:val="0"/>
    </w:pPr>
    <w:rPr>
      <w:rFonts w:ascii="Trebuchet MS" w:hAnsi="Trebuchet MS"/>
      <w:b/>
      <w:sz w:val="22"/>
    </w:rPr>
  </w:style>
  <w:style w:type="paragraph" w:styleId="Heading2">
    <w:name w:val="heading 2"/>
    <w:aliases w:val="2 Tema"/>
    <w:basedOn w:val="Normal"/>
    <w:next w:val="Normal"/>
    <w:link w:val="Heading2Char"/>
    <w:qFormat/>
    <w:rsid w:val="00982D61"/>
    <w:pPr>
      <w:keepNext/>
      <w:spacing w:before="240" w:after="240"/>
      <w:outlineLvl w:val="1"/>
    </w:pPr>
    <w:rPr>
      <w:rFonts w:ascii="Trebuchet MS" w:hAnsi="Trebuchet MS" w:cs="Arial"/>
      <w:bCs/>
      <w:iCs/>
      <w:sz w:val="22"/>
      <w:szCs w:val="28"/>
    </w:rPr>
  </w:style>
  <w:style w:type="paragraph" w:styleId="Heading3">
    <w:name w:val="heading 3"/>
    <w:basedOn w:val="Normal"/>
    <w:next w:val="Normal"/>
    <w:link w:val="Heading3Char1"/>
    <w:qFormat/>
    <w:rsid w:val="008C50D1"/>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475057"/>
    <w:pPr>
      <w:tabs>
        <w:tab w:val="num" w:pos="720"/>
      </w:tabs>
      <w:outlineLvl w:val="3"/>
    </w:pPr>
    <w:rPr>
      <w:rFonts w:ascii="Arial" w:hAnsi="Arial"/>
      <w:bCs/>
      <w:sz w:val="22"/>
      <w:szCs w:val="28"/>
    </w:rPr>
  </w:style>
  <w:style w:type="paragraph" w:styleId="Heading5">
    <w:name w:val="heading 5"/>
    <w:basedOn w:val="Normal"/>
    <w:next w:val="Normal"/>
    <w:link w:val="Heading5Char"/>
    <w:rsid w:val="0076528A"/>
    <w:pPr>
      <w:tabs>
        <w:tab w:val="num" w:pos="1080"/>
      </w:tabs>
      <w:outlineLvl w:val="4"/>
    </w:pPr>
    <w:rPr>
      <w:bCs/>
      <w:iCs/>
      <w:szCs w:val="26"/>
    </w:rPr>
  </w:style>
  <w:style w:type="paragraph" w:styleId="Heading6">
    <w:name w:val="heading 6"/>
    <w:basedOn w:val="Normal"/>
    <w:next w:val="Normal"/>
    <w:link w:val="Heading6Char"/>
    <w:rsid w:val="0076528A"/>
    <w:pPr>
      <w:tabs>
        <w:tab w:val="num" w:pos="1080"/>
      </w:tabs>
      <w:outlineLvl w:val="5"/>
    </w:pPr>
    <w:rPr>
      <w:bCs/>
      <w:szCs w:val="22"/>
    </w:rPr>
  </w:style>
  <w:style w:type="paragraph" w:styleId="Heading7">
    <w:name w:val="heading 7"/>
    <w:basedOn w:val="Normal"/>
    <w:next w:val="Normal"/>
    <w:link w:val="Heading7Char"/>
    <w:rsid w:val="0076528A"/>
    <w:pPr>
      <w:tabs>
        <w:tab w:val="num" w:pos="1296"/>
      </w:tabs>
      <w:spacing w:before="240" w:after="60"/>
      <w:ind w:left="1296" w:hanging="1296"/>
      <w:outlineLvl w:val="6"/>
    </w:pPr>
  </w:style>
  <w:style w:type="paragraph" w:styleId="Heading8">
    <w:name w:val="heading 8"/>
    <w:basedOn w:val="Normal"/>
    <w:next w:val="Normal"/>
    <w:link w:val="Heading8Char"/>
    <w:rsid w:val="0076528A"/>
    <w:pPr>
      <w:tabs>
        <w:tab w:val="num" w:pos="1440"/>
      </w:tabs>
      <w:spacing w:before="240" w:after="60"/>
      <w:ind w:left="1440" w:hanging="1440"/>
      <w:outlineLvl w:val="7"/>
    </w:pPr>
    <w:rPr>
      <w:i/>
      <w:iCs/>
    </w:rPr>
  </w:style>
  <w:style w:type="paragraph" w:styleId="Heading9">
    <w:name w:val="heading 9"/>
    <w:basedOn w:val="Normal"/>
    <w:next w:val="Normal"/>
    <w:link w:val="Heading9Char"/>
    <w:rsid w:val="0076528A"/>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7005D"/>
    <w:pPr>
      <w:tabs>
        <w:tab w:val="center" w:pos="4153"/>
        <w:tab w:val="right" w:pos="8306"/>
      </w:tabs>
    </w:pPr>
  </w:style>
  <w:style w:type="paragraph" w:styleId="Footer">
    <w:name w:val="footer"/>
    <w:basedOn w:val="Normal"/>
    <w:link w:val="FooterChar"/>
    <w:uiPriority w:val="99"/>
    <w:rsid w:val="00C7005D"/>
    <w:pPr>
      <w:tabs>
        <w:tab w:val="center" w:pos="4153"/>
        <w:tab w:val="right" w:pos="8306"/>
      </w:tabs>
    </w:pPr>
  </w:style>
  <w:style w:type="paragraph" w:customStyle="1" w:styleId="antraste">
    <w:name w:val="antraste"/>
    <w:rsid w:val="00C7005D"/>
    <w:rPr>
      <w:b/>
      <w:caps/>
      <w:sz w:val="24"/>
      <w:lang w:val="en-GB"/>
    </w:rPr>
  </w:style>
  <w:style w:type="paragraph" w:customStyle="1" w:styleId="Filialas">
    <w:name w:val="Filialas"/>
    <w:rsid w:val="00C7005D"/>
    <w:pPr>
      <w:spacing w:before="120" w:line="960" w:lineRule="auto"/>
      <w:jc w:val="center"/>
    </w:pPr>
    <w:rPr>
      <w:b/>
      <w:caps/>
      <w:lang w:val="en-GB"/>
    </w:rPr>
  </w:style>
  <w:style w:type="paragraph" w:customStyle="1" w:styleId="Rekvizitas">
    <w:name w:val="Rekvizitas"/>
    <w:rsid w:val="00C7005D"/>
    <w:pPr>
      <w:jc w:val="center"/>
    </w:pPr>
    <w:rPr>
      <w:lang w:val="en-GB"/>
    </w:rPr>
  </w:style>
  <w:style w:type="paragraph" w:customStyle="1" w:styleId="Tekstas">
    <w:name w:val="Tekstas"/>
    <w:rsid w:val="00C7005D"/>
    <w:pPr>
      <w:tabs>
        <w:tab w:val="left" w:pos="6804"/>
      </w:tabs>
      <w:ind w:firstLine="238"/>
    </w:pPr>
    <w:rPr>
      <w:color w:val="000000"/>
      <w:sz w:val="24"/>
      <w:lang w:val="en-GB"/>
    </w:rPr>
  </w:style>
  <w:style w:type="character" w:styleId="FollowedHyperlink">
    <w:name w:val="FollowedHyperlink"/>
    <w:basedOn w:val="DefaultParagraphFont"/>
    <w:rsid w:val="00C7005D"/>
    <w:rPr>
      <w:color w:val="auto"/>
      <w:u w:val="none"/>
    </w:rPr>
  </w:style>
  <w:style w:type="character" w:styleId="Hyperlink">
    <w:name w:val="Hyperlink"/>
    <w:basedOn w:val="DefaultParagraphFont"/>
    <w:uiPriority w:val="99"/>
    <w:rsid w:val="00C7005D"/>
    <w:rPr>
      <w:color w:val="auto"/>
      <w:u w:val="none"/>
    </w:rPr>
  </w:style>
  <w:style w:type="character" w:styleId="PageNumber">
    <w:name w:val="page number"/>
    <w:basedOn w:val="DefaultParagraphFont"/>
    <w:rsid w:val="002971C7"/>
  </w:style>
  <w:style w:type="character" w:styleId="CommentReference">
    <w:name w:val="annotation reference"/>
    <w:basedOn w:val="DefaultParagraphFont"/>
    <w:uiPriority w:val="99"/>
    <w:rsid w:val="006C23CF"/>
    <w:rPr>
      <w:sz w:val="16"/>
      <w:szCs w:val="16"/>
    </w:rPr>
  </w:style>
  <w:style w:type="paragraph" w:styleId="CommentText">
    <w:name w:val="annotation text"/>
    <w:basedOn w:val="Normal"/>
    <w:link w:val="CommentTextChar"/>
    <w:uiPriority w:val="99"/>
    <w:rsid w:val="006C23CF"/>
    <w:rPr>
      <w:sz w:val="20"/>
      <w:szCs w:val="20"/>
    </w:rPr>
  </w:style>
  <w:style w:type="paragraph" w:styleId="CommentSubject">
    <w:name w:val="annotation subject"/>
    <w:basedOn w:val="CommentText"/>
    <w:next w:val="CommentText"/>
    <w:semiHidden/>
    <w:rsid w:val="006C23CF"/>
    <w:rPr>
      <w:b/>
      <w:bCs/>
    </w:rPr>
  </w:style>
  <w:style w:type="paragraph" w:styleId="BalloonText">
    <w:name w:val="Balloon Text"/>
    <w:basedOn w:val="Normal"/>
    <w:link w:val="BalloonTextChar"/>
    <w:rsid w:val="006C23CF"/>
    <w:rPr>
      <w:rFonts w:ascii="Tahoma" w:hAnsi="Tahoma" w:cs="Tahoma"/>
      <w:sz w:val="16"/>
      <w:szCs w:val="16"/>
    </w:rPr>
  </w:style>
  <w:style w:type="paragraph" w:styleId="DocumentMap">
    <w:name w:val="Document Map"/>
    <w:basedOn w:val="Normal"/>
    <w:link w:val="DocumentMapChar"/>
    <w:rsid w:val="00886323"/>
    <w:pPr>
      <w:shd w:val="clear" w:color="auto" w:fill="000080"/>
    </w:pPr>
    <w:rPr>
      <w:rFonts w:ascii="Tahoma" w:hAnsi="Tahoma" w:cs="Tahoma"/>
      <w:sz w:val="20"/>
      <w:szCs w:val="20"/>
    </w:rPr>
  </w:style>
  <w:style w:type="paragraph" w:styleId="BodyText3">
    <w:name w:val="Body Text 3"/>
    <w:basedOn w:val="Normal"/>
    <w:link w:val="BodyText3Char"/>
    <w:rsid w:val="00A907C6"/>
    <w:pPr>
      <w:spacing w:after="120"/>
    </w:pPr>
    <w:rPr>
      <w:sz w:val="16"/>
      <w:szCs w:val="16"/>
    </w:rPr>
  </w:style>
  <w:style w:type="paragraph" w:styleId="BodyText2">
    <w:name w:val="Body Text 2"/>
    <w:basedOn w:val="Normal"/>
    <w:rsid w:val="00520490"/>
    <w:pPr>
      <w:spacing w:after="120" w:line="480" w:lineRule="auto"/>
    </w:pPr>
  </w:style>
  <w:style w:type="paragraph" w:customStyle="1" w:styleId="numeracija">
    <w:name w:val="numeracija"/>
    <w:basedOn w:val="Normal"/>
    <w:rsid w:val="002E7FBC"/>
    <w:pPr>
      <w:tabs>
        <w:tab w:val="left" w:pos="567"/>
      </w:tabs>
      <w:jc w:val="center"/>
    </w:pPr>
    <w:rPr>
      <w:bCs/>
      <w:noProof/>
      <w:snapToGrid w:val="0"/>
      <w:szCs w:val="20"/>
    </w:rPr>
  </w:style>
  <w:style w:type="paragraph" w:customStyle="1" w:styleId="tekstas0">
    <w:name w:val="tekstas"/>
    <w:basedOn w:val="Normal"/>
    <w:rsid w:val="008C50D1"/>
    <w:pPr>
      <w:spacing w:before="100" w:beforeAutospacing="1" w:after="100" w:afterAutospacing="1"/>
    </w:pPr>
    <w:rPr>
      <w:lang w:eastAsia="lt-LT"/>
    </w:rPr>
  </w:style>
  <w:style w:type="paragraph" w:styleId="BodyTextIndent">
    <w:name w:val="Body Text Indent"/>
    <w:basedOn w:val="Normal"/>
    <w:link w:val="BodyTextIndentChar"/>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BodyText3Char">
    <w:name w:val="Body Text 3 Char"/>
    <w:basedOn w:val="DefaultParagraphFont"/>
    <w:link w:val="BodyText3"/>
    <w:rsid w:val="00AB579A"/>
    <w:rPr>
      <w:sz w:val="16"/>
      <w:szCs w:val="16"/>
      <w:lang w:val="en-GB"/>
    </w:rPr>
  </w:style>
  <w:style w:type="character" w:customStyle="1" w:styleId="CommentTextChar">
    <w:name w:val="Comment Text Char"/>
    <w:basedOn w:val="DefaultParagraphFont"/>
    <w:link w:val="CommentText"/>
    <w:uiPriority w:val="99"/>
    <w:rsid w:val="00AB579A"/>
    <w:rPr>
      <w:lang w:val="en-GB"/>
    </w:rPr>
  </w:style>
  <w:style w:type="paragraph" w:styleId="ListParagraph">
    <w:name w:val="List Paragraph"/>
    <w:basedOn w:val="Normal"/>
    <w:link w:val="ListParagraphChar"/>
    <w:uiPriority w:val="1"/>
    <w:qFormat/>
    <w:rsid w:val="008D0941"/>
    <w:pPr>
      <w:ind w:left="720"/>
    </w:pPr>
    <w:rPr>
      <w:rFonts w:ascii="Arial" w:hAnsi="Arial"/>
      <w:sz w:val="22"/>
    </w:rPr>
  </w:style>
  <w:style w:type="character" w:customStyle="1" w:styleId="HeaderChar">
    <w:name w:val="Header Char"/>
    <w:basedOn w:val="DefaultParagraphFont"/>
    <w:link w:val="Header"/>
    <w:rsid w:val="00CF0D2C"/>
    <w:rPr>
      <w:sz w:val="24"/>
      <w:szCs w:val="24"/>
      <w:lang w:val="lt-LT"/>
    </w:rPr>
  </w:style>
  <w:style w:type="character" w:customStyle="1" w:styleId="BodyTextIndentChar">
    <w:name w:val="Body Text Indent Char"/>
    <w:basedOn w:val="DefaultParagraphFont"/>
    <w:link w:val="BodyTextIndent"/>
    <w:rsid w:val="001D58B3"/>
    <w:rPr>
      <w:sz w:val="24"/>
      <w:szCs w:val="24"/>
      <w:lang w:val="lt-LT"/>
    </w:rPr>
  </w:style>
  <w:style w:type="character" w:customStyle="1" w:styleId="FooterChar">
    <w:name w:val="Footer Char"/>
    <w:basedOn w:val="DefaultParagraphFont"/>
    <w:link w:val="Footer"/>
    <w:uiPriority w:val="99"/>
    <w:rsid w:val="005C30E3"/>
    <w:rPr>
      <w:sz w:val="24"/>
      <w:szCs w:val="24"/>
      <w:lang w:val="lt-LT"/>
    </w:rPr>
  </w:style>
  <w:style w:type="character" w:customStyle="1" w:styleId="Heading2Char">
    <w:name w:val="Heading 2 Char"/>
    <w:aliases w:val="2 Tema Char"/>
    <w:basedOn w:val="DefaultParagraphFont"/>
    <w:link w:val="Heading2"/>
    <w:rsid w:val="00982D61"/>
    <w:rPr>
      <w:rFonts w:ascii="Trebuchet MS" w:hAnsi="Trebuchet MS" w:cs="Arial"/>
      <w:bCs/>
      <w:iCs/>
      <w:sz w:val="22"/>
      <w:szCs w:val="28"/>
      <w:lang w:val="en-GB"/>
    </w:rPr>
  </w:style>
  <w:style w:type="paragraph" w:customStyle="1" w:styleId="headerprompt">
    <w:name w:val="headerprompt"/>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Normal"/>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Normal"/>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Normal"/>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Normal"/>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Normal"/>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Normal"/>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Normal"/>
    <w:rsid w:val="00AF11FF"/>
    <w:pPr>
      <w:spacing w:before="100" w:beforeAutospacing="1" w:after="100" w:afterAutospacing="1"/>
    </w:pPr>
    <w:rPr>
      <w:rFonts w:eastAsiaTheme="minorEastAsia"/>
      <w:lang w:eastAsia="lt-LT"/>
    </w:rPr>
  </w:style>
  <w:style w:type="paragraph" w:customStyle="1" w:styleId="rowwidth">
    <w:name w:val="rowwidth"/>
    <w:basedOn w:val="Normal"/>
    <w:rsid w:val="00AF11FF"/>
    <w:pPr>
      <w:spacing w:before="100" w:beforeAutospacing="1" w:after="100" w:afterAutospacing="1"/>
    </w:pPr>
    <w:rPr>
      <w:rFonts w:eastAsiaTheme="minorEastAsia"/>
      <w:lang w:eastAsia="lt-LT"/>
    </w:rPr>
  </w:style>
  <w:style w:type="paragraph" w:customStyle="1" w:styleId="daywidth">
    <w:name w:val="daywidth"/>
    <w:basedOn w:val="Normal"/>
    <w:rsid w:val="00AF11FF"/>
    <w:pPr>
      <w:spacing w:before="100" w:beforeAutospacing="1" w:after="100" w:afterAutospacing="1"/>
    </w:pPr>
    <w:rPr>
      <w:rFonts w:eastAsiaTheme="minorEastAsia"/>
      <w:lang w:eastAsia="lt-LT"/>
    </w:rPr>
  </w:style>
  <w:style w:type="paragraph" w:customStyle="1" w:styleId="dayoffbgcolor01">
    <w:name w:val="dayoffbgcolor01"/>
    <w:basedOn w:val="Normal"/>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Normal"/>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Normal"/>
    <w:link w:val="Antrat2Diagrama"/>
    <w:rsid w:val="00AF11FF"/>
    <w:rPr>
      <w:rFonts w:eastAsiaTheme="minorEastAsia"/>
      <w:lang w:eastAsia="lt-LT"/>
    </w:rPr>
  </w:style>
  <w:style w:type="character" w:customStyle="1" w:styleId="Antrat2Diagrama">
    <w:name w:val="Antraštė 2 Diagrama"/>
    <w:basedOn w:val="DefaultParagraphFont"/>
    <w:link w:val="Antrat21"/>
    <w:locked/>
    <w:rsid w:val="00AF11FF"/>
    <w:rPr>
      <w:rFonts w:eastAsiaTheme="minorEastAsia"/>
      <w:sz w:val="24"/>
      <w:szCs w:val="24"/>
      <w:lang w:val="lt-LT" w:eastAsia="lt-LT"/>
    </w:rPr>
  </w:style>
  <w:style w:type="paragraph" w:customStyle="1" w:styleId="Tekstas12">
    <w:name w:val="Tekstas_12"/>
    <w:basedOn w:val="Normal"/>
    <w:rsid w:val="003927F2"/>
    <w:pPr>
      <w:ind w:left="284" w:right="284" w:firstLine="567"/>
      <w:jc w:val="both"/>
    </w:pPr>
    <w:rPr>
      <w:bCs/>
      <w:szCs w:val="20"/>
    </w:rPr>
  </w:style>
  <w:style w:type="paragraph" w:styleId="TOCHeading">
    <w:name w:val="TOC Heading"/>
    <w:basedOn w:val="Heading1"/>
    <w:next w:val="Normal"/>
    <w:uiPriority w:val="39"/>
    <w:unhideWhenUsed/>
    <w:qFormat/>
    <w:rsid w:val="004F446F"/>
    <w:pPr>
      <w:keepLines/>
      <w:spacing w:before="480" w:line="276" w:lineRule="auto"/>
      <w:outlineLvl w:val="9"/>
    </w:pPr>
    <w:rPr>
      <w:rFonts w:asciiTheme="majorHAnsi" w:eastAsiaTheme="majorEastAsia" w:hAnsiTheme="majorHAnsi" w:cstheme="majorBidi"/>
      <w:b w:val="0"/>
      <w:bCs/>
      <w:color w:val="365F91" w:themeColor="accent1" w:themeShade="BF"/>
      <w:sz w:val="28"/>
      <w:szCs w:val="28"/>
      <w:lang w:val="en-US"/>
    </w:rPr>
  </w:style>
  <w:style w:type="paragraph" w:styleId="TOC1">
    <w:name w:val="toc 1"/>
    <w:basedOn w:val="Normal"/>
    <w:next w:val="Normal"/>
    <w:autoRedefine/>
    <w:uiPriority w:val="39"/>
    <w:rsid w:val="009F4961"/>
    <w:pPr>
      <w:tabs>
        <w:tab w:val="left" w:pos="660"/>
        <w:tab w:val="right" w:leader="dot" w:pos="10195"/>
      </w:tabs>
      <w:spacing w:after="100"/>
    </w:pPr>
  </w:style>
  <w:style w:type="paragraph" w:styleId="TOC3">
    <w:name w:val="toc 3"/>
    <w:basedOn w:val="Normal"/>
    <w:next w:val="Normal"/>
    <w:autoRedefine/>
    <w:uiPriority w:val="39"/>
    <w:rsid w:val="003717CA"/>
    <w:pPr>
      <w:tabs>
        <w:tab w:val="right" w:leader="dot" w:pos="10205"/>
      </w:tabs>
      <w:spacing w:after="100"/>
    </w:pPr>
    <w:rPr>
      <w:bCs/>
      <w:noProof/>
    </w:rPr>
  </w:style>
  <w:style w:type="paragraph" w:styleId="TOC2">
    <w:name w:val="toc 2"/>
    <w:basedOn w:val="Normal"/>
    <w:next w:val="Normal"/>
    <w:autoRedefine/>
    <w:uiPriority w:val="39"/>
    <w:rsid w:val="004F446F"/>
    <w:pPr>
      <w:spacing w:after="100"/>
      <w:ind w:left="240"/>
    </w:pPr>
  </w:style>
  <w:style w:type="paragraph" w:styleId="BodyText">
    <w:name w:val="Body Text"/>
    <w:basedOn w:val="Normal"/>
    <w:link w:val="BodyTextChar"/>
    <w:rsid w:val="0076528A"/>
    <w:pPr>
      <w:spacing w:after="120"/>
    </w:pPr>
  </w:style>
  <w:style w:type="character" w:customStyle="1" w:styleId="BodyTextChar">
    <w:name w:val="Body Text Char"/>
    <w:basedOn w:val="DefaultParagraphFont"/>
    <w:link w:val="BodyText"/>
    <w:rsid w:val="0076528A"/>
    <w:rPr>
      <w:sz w:val="24"/>
      <w:szCs w:val="24"/>
      <w:lang w:val="lt-LT"/>
    </w:rPr>
  </w:style>
  <w:style w:type="character" w:customStyle="1" w:styleId="Heading4Char">
    <w:name w:val="Heading 4 Char"/>
    <w:basedOn w:val="DefaultParagraphFont"/>
    <w:link w:val="Heading4"/>
    <w:uiPriority w:val="99"/>
    <w:rsid w:val="00475057"/>
    <w:rPr>
      <w:rFonts w:ascii="Arial" w:hAnsi="Arial"/>
      <w:bCs/>
      <w:sz w:val="22"/>
      <w:szCs w:val="28"/>
      <w:lang w:val="lt-LT"/>
    </w:rPr>
  </w:style>
  <w:style w:type="character" w:customStyle="1" w:styleId="Heading5Char">
    <w:name w:val="Heading 5 Char"/>
    <w:basedOn w:val="DefaultParagraphFont"/>
    <w:link w:val="Heading5"/>
    <w:rsid w:val="0076528A"/>
    <w:rPr>
      <w:bCs/>
      <w:iCs/>
      <w:sz w:val="24"/>
      <w:szCs w:val="26"/>
      <w:lang w:val="en-GB"/>
    </w:rPr>
  </w:style>
  <w:style w:type="character" w:customStyle="1" w:styleId="Heading6Char">
    <w:name w:val="Heading 6 Char"/>
    <w:basedOn w:val="DefaultParagraphFont"/>
    <w:link w:val="Heading6"/>
    <w:rsid w:val="0076528A"/>
    <w:rPr>
      <w:bCs/>
      <w:sz w:val="24"/>
      <w:szCs w:val="22"/>
      <w:lang w:val="lt-LT"/>
    </w:rPr>
  </w:style>
  <w:style w:type="character" w:customStyle="1" w:styleId="Heading7Char">
    <w:name w:val="Heading 7 Char"/>
    <w:basedOn w:val="DefaultParagraphFont"/>
    <w:link w:val="Heading7"/>
    <w:rsid w:val="0076528A"/>
    <w:rPr>
      <w:sz w:val="24"/>
      <w:szCs w:val="24"/>
      <w:lang w:val="en-GB"/>
    </w:rPr>
  </w:style>
  <w:style w:type="character" w:customStyle="1" w:styleId="Heading8Char">
    <w:name w:val="Heading 8 Char"/>
    <w:basedOn w:val="DefaultParagraphFont"/>
    <w:link w:val="Heading8"/>
    <w:rsid w:val="0076528A"/>
    <w:rPr>
      <w:i/>
      <w:iCs/>
      <w:sz w:val="24"/>
      <w:szCs w:val="24"/>
      <w:lang w:val="en-GB"/>
    </w:rPr>
  </w:style>
  <w:style w:type="character" w:customStyle="1" w:styleId="Heading9Char">
    <w:name w:val="Heading 9 Char"/>
    <w:basedOn w:val="DefaultParagraphFont"/>
    <w:link w:val="Heading9"/>
    <w:rsid w:val="0076528A"/>
    <w:rPr>
      <w:rFonts w:ascii="Arial" w:hAnsi="Arial" w:cs="Arial"/>
      <w:sz w:val="22"/>
      <w:szCs w:val="22"/>
      <w:lang w:val="en-GB"/>
    </w:rPr>
  </w:style>
  <w:style w:type="paragraph" w:styleId="BodyTextIndent2">
    <w:name w:val="Body Text Indent 2"/>
    <w:basedOn w:val="Normal"/>
    <w:link w:val="BodyTextIndent2Char"/>
    <w:rsid w:val="0076528A"/>
    <w:pPr>
      <w:spacing w:after="120" w:line="480" w:lineRule="auto"/>
      <w:ind w:left="283"/>
    </w:pPr>
    <w:rPr>
      <w:szCs w:val="20"/>
    </w:rPr>
  </w:style>
  <w:style w:type="character" w:customStyle="1" w:styleId="BodyTextIndent2Char">
    <w:name w:val="Body Text Indent 2 Char"/>
    <w:basedOn w:val="DefaultParagraphFont"/>
    <w:link w:val="BodyTextIndent2"/>
    <w:rsid w:val="0076528A"/>
    <w:rPr>
      <w:sz w:val="24"/>
      <w:lang w:val="lt-LT"/>
    </w:rPr>
  </w:style>
  <w:style w:type="character" w:customStyle="1" w:styleId="heading3char">
    <w:name w:val="heading3char"/>
    <w:basedOn w:val="DefaultParagraphFont"/>
    <w:rsid w:val="0076528A"/>
    <w:rPr>
      <w:rFonts w:ascii="Arial" w:hAnsi="Arial" w:cs="Arial" w:hint="default"/>
    </w:rPr>
  </w:style>
  <w:style w:type="table" w:styleId="TableGrid">
    <w:name w:val="Table Grid"/>
    <w:basedOn w:val="TableNormal"/>
    <w:rsid w:val="0076528A"/>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1"/>
    <w:locked/>
    <w:rsid w:val="008D0941"/>
    <w:rPr>
      <w:rFonts w:ascii="Arial" w:hAnsi="Arial"/>
      <w:sz w:val="22"/>
      <w:szCs w:val="24"/>
      <w:lang w:val="lt-LT"/>
    </w:rPr>
  </w:style>
  <w:style w:type="character" w:customStyle="1" w:styleId="BalloonTextChar">
    <w:name w:val="Balloon Text Char"/>
    <w:basedOn w:val="DefaultParagraphFont"/>
    <w:link w:val="BalloonText"/>
    <w:rsid w:val="0076528A"/>
    <w:rPr>
      <w:rFonts w:ascii="Tahoma" w:hAnsi="Tahoma" w:cs="Tahoma"/>
      <w:sz w:val="16"/>
      <w:szCs w:val="16"/>
      <w:lang w:val="lt-LT"/>
    </w:rPr>
  </w:style>
  <w:style w:type="character" w:customStyle="1" w:styleId="DocumentMapChar">
    <w:name w:val="Document Map Char"/>
    <w:basedOn w:val="DefaultParagraphFont"/>
    <w:link w:val="DocumentMap"/>
    <w:rsid w:val="0076528A"/>
    <w:rPr>
      <w:rFonts w:ascii="Tahoma" w:hAnsi="Tahoma" w:cs="Tahoma"/>
      <w:shd w:val="clear" w:color="auto" w:fill="000080"/>
      <w:lang w:val="lt-LT"/>
    </w:rPr>
  </w:style>
  <w:style w:type="paragraph" w:styleId="TOC4">
    <w:name w:val="toc 4"/>
    <w:basedOn w:val="Normal"/>
    <w:next w:val="Normal"/>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Normal"/>
    <w:rsid w:val="001D5DD9"/>
    <w:pPr>
      <w:keepNext/>
      <w:widowControl w:val="0"/>
      <w:suppressAutoHyphens/>
      <w:spacing w:before="240" w:after="120" w:line="360" w:lineRule="auto"/>
    </w:pPr>
    <w:rPr>
      <w:rFonts w:cs="Tahoma"/>
      <w:b/>
      <w:kern w:val="1"/>
      <w:szCs w:val="28"/>
      <w:lang w:eastAsia="ar-SA"/>
    </w:rPr>
  </w:style>
  <w:style w:type="paragraph" w:styleId="BodyTextIndent3">
    <w:name w:val="Body Text Indent 3"/>
    <w:basedOn w:val="Normal"/>
    <w:link w:val="BodyTextIndent3Char"/>
    <w:rsid w:val="00A220B2"/>
    <w:pPr>
      <w:spacing w:after="120"/>
      <w:ind w:left="283"/>
    </w:pPr>
    <w:rPr>
      <w:sz w:val="16"/>
      <w:szCs w:val="16"/>
    </w:rPr>
  </w:style>
  <w:style w:type="character" w:customStyle="1" w:styleId="BodyTextIndent3Char">
    <w:name w:val="Body Text Indent 3 Char"/>
    <w:basedOn w:val="DefaultParagraphFont"/>
    <w:link w:val="BodyTextIndent3"/>
    <w:rsid w:val="00A220B2"/>
    <w:rPr>
      <w:sz w:val="16"/>
      <w:szCs w:val="16"/>
      <w:lang w:val="en-GB"/>
    </w:rPr>
  </w:style>
  <w:style w:type="character" w:customStyle="1" w:styleId="Heading3Char0">
    <w:name w:val="Heading 3 Char"/>
    <w:basedOn w:val="DefaultParagraphFont"/>
    <w:rsid w:val="00A220B2"/>
    <w:rPr>
      <w:rFonts w:cs="Arial"/>
      <w:bCs/>
      <w:sz w:val="24"/>
      <w:szCs w:val="26"/>
      <w:lang w:val="lt-LT" w:eastAsia="en-US" w:bidi="ar-SA"/>
    </w:rPr>
  </w:style>
  <w:style w:type="paragraph" w:styleId="Revision">
    <w:name w:val="Revision"/>
    <w:hidden/>
    <w:uiPriority w:val="99"/>
    <w:semiHidden/>
    <w:rsid w:val="009B674D"/>
    <w:rPr>
      <w:sz w:val="24"/>
      <w:szCs w:val="24"/>
      <w:lang w:val="en-GB"/>
    </w:rPr>
  </w:style>
  <w:style w:type="character" w:customStyle="1" w:styleId="apple-style-span">
    <w:name w:val="apple-style-span"/>
    <w:basedOn w:val="DefaultParagraphFont"/>
    <w:rsid w:val="00950751"/>
  </w:style>
  <w:style w:type="character" w:customStyle="1" w:styleId="apple-converted-space">
    <w:name w:val="apple-converted-space"/>
    <w:basedOn w:val="DefaultParagraphFont"/>
    <w:rsid w:val="00950751"/>
  </w:style>
  <w:style w:type="character" w:styleId="Emphasis">
    <w:name w:val="Emphasis"/>
    <w:basedOn w:val="DefaultParagraphFont"/>
    <w:uiPriority w:val="20"/>
    <w:qFormat/>
    <w:rsid w:val="00950751"/>
    <w:rPr>
      <w:i/>
      <w:iCs/>
    </w:rPr>
  </w:style>
  <w:style w:type="character" w:customStyle="1" w:styleId="Heading3Char1">
    <w:name w:val="Heading 3 Char1"/>
    <w:basedOn w:val="DefaultParagraphFont"/>
    <w:link w:val="Heading3"/>
    <w:rsid w:val="003069E2"/>
    <w:rPr>
      <w:rFonts w:ascii="Arial" w:hAnsi="Arial" w:cs="Arial"/>
      <w:b/>
      <w:bCs/>
      <w:sz w:val="26"/>
      <w:szCs w:val="26"/>
      <w:lang w:val="en-GB"/>
    </w:rPr>
  </w:style>
  <w:style w:type="paragraph" w:customStyle="1" w:styleId="Default">
    <w:name w:val="Default"/>
    <w:rsid w:val="00E26BCE"/>
    <w:pPr>
      <w:autoSpaceDE w:val="0"/>
      <w:autoSpaceDN w:val="0"/>
      <w:adjustRightInd w:val="0"/>
    </w:pPr>
    <w:rPr>
      <w:rFonts w:ascii="Calibri" w:hAnsi="Calibri" w:cs="Calibri"/>
      <w:color w:val="000000"/>
      <w:sz w:val="24"/>
      <w:szCs w:val="24"/>
      <w:lang w:val="lt-LT"/>
    </w:rPr>
  </w:style>
  <w:style w:type="paragraph" w:styleId="Title">
    <w:name w:val="Title"/>
    <w:basedOn w:val="Normal"/>
    <w:next w:val="Normal"/>
    <w:link w:val="TitleChar"/>
    <w:qFormat/>
    <w:rsid w:val="00801ECB"/>
    <w:pPr>
      <w:jc w:val="center"/>
    </w:pPr>
    <w:rPr>
      <w:rFonts w:ascii="Trebuchet MS" w:eastAsiaTheme="majorEastAsia" w:hAnsi="Trebuchet MS" w:cstheme="majorBidi"/>
      <w:b/>
      <w:kern w:val="28"/>
      <w:sz w:val="32"/>
      <w:szCs w:val="56"/>
    </w:rPr>
  </w:style>
  <w:style w:type="character" w:customStyle="1" w:styleId="TitleChar">
    <w:name w:val="Title Char"/>
    <w:basedOn w:val="DefaultParagraphFont"/>
    <w:link w:val="Title"/>
    <w:rsid w:val="00801ECB"/>
    <w:rPr>
      <w:rFonts w:ascii="Trebuchet MS" w:eastAsiaTheme="majorEastAsia" w:hAnsi="Trebuchet MS" w:cstheme="majorBidi"/>
      <w:b/>
      <w:kern w:val="28"/>
      <w:sz w:val="32"/>
      <w:szCs w:val="56"/>
      <w:lang w:val="en-GB"/>
    </w:rPr>
  </w:style>
  <w:style w:type="character" w:styleId="Strong">
    <w:name w:val="Strong"/>
    <w:aliases w:val="Pavadinimas 2"/>
    <w:basedOn w:val="DefaultParagraphFont"/>
    <w:rsid w:val="005D6EC5"/>
    <w:rPr>
      <w:rFonts w:ascii="Trebuchet MS" w:hAnsi="Trebuchet MS"/>
      <w:b/>
      <w:bCs/>
      <w:color w:val="000000" w:themeColor="text1"/>
      <w:sz w:val="22"/>
    </w:rPr>
  </w:style>
  <w:style w:type="paragraph" w:styleId="Subtitle">
    <w:name w:val="Subtitle"/>
    <w:aliases w:val="Pavadinimas 1"/>
    <w:basedOn w:val="Normal"/>
    <w:next w:val="Normal"/>
    <w:link w:val="SubtitleChar"/>
    <w:qFormat/>
    <w:rsid w:val="005D6EC5"/>
    <w:pPr>
      <w:numPr>
        <w:ilvl w:val="1"/>
      </w:numPr>
      <w:jc w:val="center"/>
    </w:pPr>
    <w:rPr>
      <w:rFonts w:ascii="Trebuchet MS" w:eastAsiaTheme="minorEastAsia" w:hAnsi="Trebuchet MS" w:cstheme="minorBidi"/>
      <w:caps/>
      <w:sz w:val="22"/>
      <w:szCs w:val="22"/>
    </w:rPr>
  </w:style>
  <w:style w:type="character" w:customStyle="1" w:styleId="SubtitleChar">
    <w:name w:val="Subtitle Char"/>
    <w:aliases w:val="Pavadinimas 1 Char"/>
    <w:basedOn w:val="DefaultParagraphFont"/>
    <w:link w:val="Subtitle"/>
    <w:rsid w:val="005D6EC5"/>
    <w:rPr>
      <w:rFonts w:ascii="Trebuchet MS" w:eastAsiaTheme="minorEastAsia" w:hAnsi="Trebuchet MS" w:cstheme="minorBidi"/>
      <w:caps/>
      <w:sz w:val="22"/>
      <w:szCs w:val="22"/>
      <w:lang w:val="en-GB"/>
    </w:rPr>
  </w:style>
  <w:style w:type="paragraph" w:styleId="NoSpacing">
    <w:name w:val="No Spacing"/>
    <w:aliases w:val="Normalus,Punktai"/>
    <w:link w:val="NoSpacingChar"/>
    <w:uiPriority w:val="1"/>
    <w:qFormat/>
    <w:rsid w:val="008D0941"/>
    <w:pPr>
      <w:ind w:firstLine="567"/>
    </w:pPr>
    <w:rPr>
      <w:rFonts w:ascii="Arial" w:hAnsi="Arial"/>
      <w:sz w:val="22"/>
      <w:szCs w:val="24"/>
      <w:lang w:val="en-GB"/>
    </w:rPr>
  </w:style>
  <w:style w:type="character" w:customStyle="1" w:styleId="Heading1Char">
    <w:name w:val="Heading 1 Char"/>
    <w:aliases w:val="1 Tema Char"/>
    <w:basedOn w:val="DefaultParagraphFont"/>
    <w:link w:val="Heading1"/>
    <w:rsid w:val="009F4961"/>
    <w:rPr>
      <w:rFonts w:ascii="Trebuchet MS" w:hAnsi="Trebuchet MS"/>
      <w:b/>
      <w:sz w:val="22"/>
      <w:szCs w:val="24"/>
      <w:lang w:val="lt-LT"/>
    </w:rPr>
  </w:style>
  <w:style w:type="paragraph" w:styleId="Bibliography">
    <w:name w:val="Bibliography"/>
    <w:basedOn w:val="Normal"/>
    <w:next w:val="Normal"/>
    <w:uiPriority w:val="37"/>
    <w:unhideWhenUsed/>
    <w:rsid w:val="00317E98"/>
  </w:style>
  <w:style w:type="paragraph" w:styleId="FootnoteText">
    <w:name w:val="footnote text"/>
    <w:basedOn w:val="Normal"/>
    <w:link w:val="FootnoteTextChar"/>
    <w:semiHidden/>
    <w:unhideWhenUsed/>
    <w:rsid w:val="000363EF"/>
    <w:rPr>
      <w:sz w:val="20"/>
      <w:szCs w:val="20"/>
    </w:rPr>
  </w:style>
  <w:style w:type="character" w:customStyle="1" w:styleId="FootnoteTextChar">
    <w:name w:val="Footnote Text Char"/>
    <w:basedOn w:val="DefaultParagraphFont"/>
    <w:link w:val="FootnoteText"/>
    <w:semiHidden/>
    <w:rsid w:val="000363EF"/>
    <w:rPr>
      <w:lang w:val="en-GB"/>
    </w:rPr>
  </w:style>
  <w:style w:type="character" w:styleId="FootnoteReference">
    <w:name w:val="footnote reference"/>
    <w:basedOn w:val="DefaultParagraphFont"/>
    <w:semiHidden/>
    <w:unhideWhenUsed/>
    <w:rsid w:val="000363EF"/>
    <w:rPr>
      <w:vertAlign w:val="superscript"/>
    </w:rPr>
  </w:style>
  <w:style w:type="character" w:styleId="PlaceholderText">
    <w:name w:val="Placeholder Text"/>
    <w:basedOn w:val="DefaultParagraphFont"/>
    <w:uiPriority w:val="99"/>
    <w:semiHidden/>
    <w:rsid w:val="00607869"/>
    <w:rPr>
      <w:color w:val="808080"/>
    </w:rPr>
  </w:style>
  <w:style w:type="paragraph" w:customStyle="1" w:styleId="1">
    <w:name w:val="1"/>
    <w:basedOn w:val="ListParagraph"/>
    <w:qFormat/>
    <w:rsid w:val="00C75FB1"/>
    <w:pPr>
      <w:numPr>
        <w:numId w:val="10"/>
      </w:numPr>
      <w:tabs>
        <w:tab w:val="left" w:pos="1134"/>
      </w:tabs>
    </w:pPr>
    <w:rPr>
      <w:b/>
      <w:color w:val="000000"/>
    </w:rPr>
  </w:style>
  <w:style w:type="paragraph" w:customStyle="1" w:styleId="2">
    <w:name w:val="2"/>
    <w:basedOn w:val="1"/>
    <w:link w:val="2Char"/>
    <w:qFormat/>
    <w:rsid w:val="00A06B65"/>
    <w:pPr>
      <w:numPr>
        <w:ilvl w:val="1"/>
      </w:numPr>
      <w:spacing w:line="312" w:lineRule="auto"/>
      <w:ind w:left="0" w:firstLine="567"/>
      <w:jc w:val="both"/>
    </w:pPr>
    <w:rPr>
      <w:b w:val="0"/>
    </w:rPr>
  </w:style>
  <w:style w:type="paragraph" w:customStyle="1" w:styleId="3">
    <w:name w:val="3"/>
    <w:basedOn w:val="2"/>
    <w:next w:val="4"/>
    <w:link w:val="3Char"/>
    <w:qFormat/>
    <w:rsid w:val="00A06B65"/>
    <w:pPr>
      <w:numPr>
        <w:ilvl w:val="2"/>
      </w:numPr>
      <w:tabs>
        <w:tab w:val="left" w:pos="567"/>
      </w:tabs>
      <w:ind w:left="0" w:firstLine="567"/>
    </w:pPr>
    <w:rPr>
      <w:rFonts w:cs="Arial"/>
      <w:szCs w:val="22"/>
    </w:rPr>
  </w:style>
  <w:style w:type="character" w:customStyle="1" w:styleId="2Char">
    <w:name w:val="2 Char"/>
    <w:basedOn w:val="DefaultParagraphFont"/>
    <w:link w:val="2"/>
    <w:rsid w:val="00A06B65"/>
    <w:rPr>
      <w:rFonts w:ascii="Arial" w:hAnsi="Arial"/>
      <w:color w:val="000000"/>
      <w:sz w:val="22"/>
      <w:szCs w:val="24"/>
      <w:lang w:val="lt-LT"/>
    </w:rPr>
  </w:style>
  <w:style w:type="paragraph" w:customStyle="1" w:styleId="4">
    <w:name w:val="4"/>
    <w:basedOn w:val="3"/>
    <w:link w:val="4Char"/>
    <w:qFormat/>
    <w:rsid w:val="00A06B65"/>
    <w:pPr>
      <w:numPr>
        <w:ilvl w:val="3"/>
      </w:numPr>
      <w:ind w:left="0" w:firstLine="567"/>
    </w:pPr>
  </w:style>
  <w:style w:type="character" w:customStyle="1" w:styleId="3Char">
    <w:name w:val="3 Char"/>
    <w:basedOn w:val="2Char"/>
    <w:link w:val="3"/>
    <w:rsid w:val="00A06B65"/>
    <w:rPr>
      <w:rFonts w:ascii="Arial" w:hAnsi="Arial" w:cs="Arial"/>
      <w:color w:val="000000"/>
      <w:sz w:val="22"/>
      <w:szCs w:val="22"/>
      <w:lang w:val="lt-LT"/>
    </w:rPr>
  </w:style>
  <w:style w:type="character" w:customStyle="1" w:styleId="4Char">
    <w:name w:val="4 Char"/>
    <w:basedOn w:val="3Char"/>
    <w:link w:val="4"/>
    <w:rsid w:val="00A06B65"/>
    <w:rPr>
      <w:rFonts w:ascii="Arial" w:hAnsi="Arial" w:cs="Arial"/>
      <w:color w:val="000000"/>
      <w:sz w:val="22"/>
      <w:szCs w:val="22"/>
      <w:lang w:val="lt-LT"/>
    </w:rPr>
  </w:style>
  <w:style w:type="paragraph" w:customStyle="1" w:styleId="55">
    <w:name w:val="55"/>
    <w:basedOn w:val="4"/>
    <w:qFormat/>
    <w:rsid w:val="00A06B65"/>
    <w:pPr>
      <w:numPr>
        <w:ilvl w:val="4"/>
      </w:numPr>
      <w:ind w:left="0" w:firstLine="567"/>
    </w:pPr>
  </w:style>
  <w:style w:type="paragraph" w:customStyle="1" w:styleId="66">
    <w:name w:val="66"/>
    <w:basedOn w:val="55"/>
    <w:qFormat/>
    <w:rsid w:val="00A06B65"/>
    <w:pPr>
      <w:numPr>
        <w:ilvl w:val="5"/>
      </w:numPr>
      <w:ind w:left="0" w:firstLine="567"/>
    </w:pPr>
  </w:style>
  <w:style w:type="character" w:styleId="Mention">
    <w:name w:val="Mention"/>
    <w:basedOn w:val="DefaultParagraphFont"/>
    <w:uiPriority w:val="99"/>
    <w:unhideWhenUsed/>
    <w:rsid w:val="00FB3186"/>
    <w:rPr>
      <w:color w:val="2B579A"/>
      <w:shd w:val="clear" w:color="auto" w:fill="E1DFDD"/>
    </w:rPr>
  </w:style>
  <w:style w:type="character" w:customStyle="1" w:styleId="NoSpacingChar">
    <w:name w:val="No Spacing Char"/>
    <w:aliases w:val="Normalus Char,Punktai Char"/>
    <w:basedOn w:val="DefaultParagraphFont"/>
    <w:link w:val="NoSpacing"/>
    <w:uiPriority w:val="1"/>
    <w:rsid w:val="008D0941"/>
    <w:rPr>
      <w:rFonts w:ascii="Arial" w:hAnsi="Arial"/>
      <w:sz w:val="22"/>
      <w:szCs w:val="24"/>
      <w:lang w:val="en-GB"/>
    </w:rPr>
  </w:style>
  <w:style w:type="paragraph" w:styleId="Caption">
    <w:name w:val="caption"/>
    <w:basedOn w:val="Normal"/>
    <w:next w:val="Normal"/>
    <w:unhideWhenUsed/>
    <w:qFormat/>
    <w:rsid w:val="000A7CC9"/>
    <w:pPr>
      <w:spacing w:before="120" w:after="120"/>
    </w:pPr>
    <w:rPr>
      <w:rFonts w:ascii="Arial" w:hAnsi="Arial"/>
      <w:iCs/>
      <w:sz w:val="22"/>
      <w:szCs w:val="18"/>
    </w:rPr>
  </w:style>
  <w:style w:type="paragraph" w:styleId="NormalWeb">
    <w:name w:val="Normal (Web)"/>
    <w:basedOn w:val="Normal"/>
    <w:uiPriority w:val="99"/>
    <w:semiHidden/>
    <w:unhideWhenUsed/>
    <w:rsid w:val="006A2BC7"/>
    <w:pPr>
      <w:spacing w:before="100" w:beforeAutospacing="1" w:after="100" w:afterAutospacing="1"/>
    </w:pPr>
    <w:rPr>
      <w:lang w:val="en-US"/>
    </w:rPr>
  </w:style>
  <w:style w:type="numbering" w:customStyle="1" w:styleId="CurrentList1">
    <w:name w:val="Current List1"/>
    <w:uiPriority w:val="99"/>
    <w:rsid w:val="005123D0"/>
    <w:pPr>
      <w:numPr>
        <w:numId w:val="19"/>
      </w:numPr>
    </w:pPr>
  </w:style>
  <w:style w:type="character" w:styleId="UnresolvedMention">
    <w:name w:val="Unresolved Mention"/>
    <w:basedOn w:val="DefaultParagraphFont"/>
    <w:uiPriority w:val="99"/>
    <w:semiHidden/>
    <w:unhideWhenUsed/>
    <w:rsid w:val="00D03C2E"/>
    <w:rPr>
      <w:color w:val="605E5C"/>
      <w:shd w:val="clear" w:color="auto" w:fill="E1DFDD"/>
    </w:rPr>
  </w:style>
  <w:style w:type="paragraph" w:customStyle="1" w:styleId="NormalTable0">
    <w:name w:val="Normal Table0"/>
    <w:basedOn w:val="Normal"/>
    <w:rsid w:val="00FA0EB6"/>
    <w:pPr>
      <w:keepLines/>
      <w:spacing w:before="120"/>
    </w:pPr>
    <w:rPr>
      <w:rFonts w:ascii="Arial" w:hAnsi="Arial"/>
      <w:spacing w:val="-5"/>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67">
      <w:bodyDiv w:val="1"/>
      <w:marLeft w:val="0"/>
      <w:marRight w:val="0"/>
      <w:marTop w:val="0"/>
      <w:marBottom w:val="0"/>
      <w:divBdr>
        <w:top w:val="none" w:sz="0" w:space="0" w:color="auto"/>
        <w:left w:val="none" w:sz="0" w:space="0" w:color="auto"/>
        <w:bottom w:val="none" w:sz="0" w:space="0" w:color="auto"/>
        <w:right w:val="none" w:sz="0" w:space="0" w:color="auto"/>
      </w:divBdr>
    </w:div>
    <w:div w:id="158508">
      <w:bodyDiv w:val="1"/>
      <w:marLeft w:val="0"/>
      <w:marRight w:val="0"/>
      <w:marTop w:val="0"/>
      <w:marBottom w:val="0"/>
      <w:divBdr>
        <w:top w:val="none" w:sz="0" w:space="0" w:color="auto"/>
        <w:left w:val="none" w:sz="0" w:space="0" w:color="auto"/>
        <w:bottom w:val="none" w:sz="0" w:space="0" w:color="auto"/>
        <w:right w:val="none" w:sz="0" w:space="0" w:color="auto"/>
      </w:divBdr>
    </w:div>
    <w:div w:id="359704">
      <w:bodyDiv w:val="1"/>
      <w:marLeft w:val="0"/>
      <w:marRight w:val="0"/>
      <w:marTop w:val="0"/>
      <w:marBottom w:val="0"/>
      <w:divBdr>
        <w:top w:val="none" w:sz="0" w:space="0" w:color="auto"/>
        <w:left w:val="none" w:sz="0" w:space="0" w:color="auto"/>
        <w:bottom w:val="none" w:sz="0" w:space="0" w:color="auto"/>
        <w:right w:val="none" w:sz="0" w:space="0" w:color="auto"/>
      </w:divBdr>
    </w:div>
    <w:div w:id="401667">
      <w:bodyDiv w:val="1"/>
      <w:marLeft w:val="0"/>
      <w:marRight w:val="0"/>
      <w:marTop w:val="0"/>
      <w:marBottom w:val="0"/>
      <w:divBdr>
        <w:top w:val="none" w:sz="0" w:space="0" w:color="auto"/>
        <w:left w:val="none" w:sz="0" w:space="0" w:color="auto"/>
        <w:bottom w:val="none" w:sz="0" w:space="0" w:color="auto"/>
        <w:right w:val="none" w:sz="0" w:space="0" w:color="auto"/>
      </w:divBdr>
    </w:div>
    <w:div w:id="474549">
      <w:bodyDiv w:val="1"/>
      <w:marLeft w:val="0"/>
      <w:marRight w:val="0"/>
      <w:marTop w:val="0"/>
      <w:marBottom w:val="0"/>
      <w:divBdr>
        <w:top w:val="none" w:sz="0" w:space="0" w:color="auto"/>
        <w:left w:val="none" w:sz="0" w:space="0" w:color="auto"/>
        <w:bottom w:val="none" w:sz="0" w:space="0" w:color="auto"/>
        <w:right w:val="none" w:sz="0" w:space="0" w:color="auto"/>
      </w:divBdr>
    </w:div>
    <w:div w:id="545924">
      <w:bodyDiv w:val="1"/>
      <w:marLeft w:val="0"/>
      <w:marRight w:val="0"/>
      <w:marTop w:val="0"/>
      <w:marBottom w:val="0"/>
      <w:divBdr>
        <w:top w:val="none" w:sz="0" w:space="0" w:color="auto"/>
        <w:left w:val="none" w:sz="0" w:space="0" w:color="auto"/>
        <w:bottom w:val="none" w:sz="0" w:space="0" w:color="auto"/>
        <w:right w:val="none" w:sz="0" w:space="0" w:color="auto"/>
      </w:divBdr>
    </w:div>
    <w:div w:id="547524">
      <w:bodyDiv w:val="1"/>
      <w:marLeft w:val="0"/>
      <w:marRight w:val="0"/>
      <w:marTop w:val="0"/>
      <w:marBottom w:val="0"/>
      <w:divBdr>
        <w:top w:val="none" w:sz="0" w:space="0" w:color="auto"/>
        <w:left w:val="none" w:sz="0" w:space="0" w:color="auto"/>
        <w:bottom w:val="none" w:sz="0" w:space="0" w:color="auto"/>
        <w:right w:val="none" w:sz="0" w:space="0" w:color="auto"/>
      </w:divBdr>
    </w:div>
    <w:div w:id="593745">
      <w:bodyDiv w:val="1"/>
      <w:marLeft w:val="0"/>
      <w:marRight w:val="0"/>
      <w:marTop w:val="0"/>
      <w:marBottom w:val="0"/>
      <w:divBdr>
        <w:top w:val="none" w:sz="0" w:space="0" w:color="auto"/>
        <w:left w:val="none" w:sz="0" w:space="0" w:color="auto"/>
        <w:bottom w:val="none" w:sz="0" w:space="0" w:color="auto"/>
        <w:right w:val="none" w:sz="0" w:space="0" w:color="auto"/>
      </w:divBdr>
    </w:div>
    <w:div w:id="665381">
      <w:bodyDiv w:val="1"/>
      <w:marLeft w:val="0"/>
      <w:marRight w:val="0"/>
      <w:marTop w:val="0"/>
      <w:marBottom w:val="0"/>
      <w:divBdr>
        <w:top w:val="none" w:sz="0" w:space="0" w:color="auto"/>
        <w:left w:val="none" w:sz="0" w:space="0" w:color="auto"/>
        <w:bottom w:val="none" w:sz="0" w:space="0" w:color="auto"/>
        <w:right w:val="none" w:sz="0" w:space="0" w:color="auto"/>
      </w:divBdr>
    </w:div>
    <w:div w:id="1208510">
      <w:bodyDiv w:val="1"/>
      <w:marLeft w:val="0"/>
      <w:marRight w:val="0"/>
      <w:marTop w:val="0"/>
      <w:marBottom w:val="0"/>
      <w:divBdr>
        <w:top w:val="none" w:sz="0" w:space="0" w:color="auto"/>
        <w:left w:val="none" w:sz="0" w:space="0" w:color="auto"/>
        <w:bottom w:val="none" w:sz="0" w:space="0" w:color="auto"/>
        <w:right w:val="none" w:sz="0" w:space="0" w:color="auto"/>
      </w:divBdr>
    </w:div>
    <w:div w:id="1395218">
      <w:bodyDiv w:val="1"/>
      <w:marLeft w:val="0"/>
      <w:marRight w:val="0"/>
      <w:marTop w:val="0"/>
      <w:marBottom w:val="0"/>
      <w:divBdr>
        <w:top w:val="none" w:sz="0" w:space="0" w:color="auto"/>
        <w:left w:val="none" w:sz="0" w:space="0" w:color="auto"/>
        <w:bottom w:val="none" w:sz="0" w:space="0" w:color="auto"/>
        <w:right w:val="none" w:sz="0" w:space="0" w:color="auto"/>
      </w:divBdr>
    </w:div>
    <w:div w:id="1395466">
      <w:bodyDiv w:val="1"/>
      <w:marLeft w:val="0"/>
      <w:marRight w:val="0"/>
      <w:marTop w:val="0"/>
      <w:marBottom w:val="0"/>
      <w:divBdr>
        <w:top w:val="none" w:sz="0" w:space="0" w:color="auto"/>
        <w:left w:val="none" w:sz="0" w:space="0" w:color="auto"/>
        <w:bottom w:val="none" w:sz="0" w:space="0" w:color="auto"/>
        <w:right w:val="none" w:sz="0" w:space="0" w:color="auto"/>
      </w:divBdr>
    </w:div>
    <w:div w:id="1395723">
      <w:bodyDiv w:val="1"/>
      <w:marLeft w:val="0"/>
      <w:marRight w:val="0"/>
      <w:marTop w:val="0"/>
      <w:marBottom w:val="0"/>
      <w:divBdr>
        <w:top w:val="none" w:sz="0" w:space="0" w:color="auto"/>
        <w:left w:val="none" w:sz="0" w:space="0" w:color="auto"/>
        <w:bottom w:val="none" w:sz="0" w:space="0" w:color="auto"/>
        <w:right w:val="none" w:sz="0" w:space="0" w:color="auto"/>
      </w:divBdr>
    </w:div>
    <w:div w:id="1518872">
      <w:bodyDiv w:val="1"/>
      <w:marLeft w:val="0"/>
      <w:marRight w:val="0"/>
      <w:marTop w:val="0"/>
      <w:marBottom w:val="0"/>
      <w:divBdr>
        <w:top w:val="none" w:sz="0" w:space="0" w:color="auto"/>
        <w:left w:val="none" w:sz="0" w:space="0" w:color="auto"/>
        <w:bottom w:val="none" w:sz="0" w:space="0" w:color="auto"/>
        <w:right w:val="none" w:sz="0" w:space="0" w:color="auto"/>
      </w:divBdr>
    </w:div>
    <w:div w:id="1709050">
      <w:bodyDiv w:val="1"/>
      <w:marLeft w:val="0"/>
      <w:marRight w:val="0"/>
      <w:marTop w:val="0"/>
      <w:marBottom w:val="0"/>
      <w:divBdr>
        <w:top w:val="none" w:sz="0" w:space="0" w:color="auto"/>
        <w:left w:val="none" w:sz="0" w:space="0" w:color="auto"/>
        <w:bottom w:val="none" w:sz="0" w:space="0" w:color="auto"/>
        <w:right w:val="none" w:sz="0" w:space="0" w:color="auto"/>
      </w:divBdr>
    </w:div>
    <w:div w:id="1783799">
      <w:bodyDiv w:val="1"/>
      <w:marLeft w:val="0"/>
      <w:marRight w:val="0"/>
      <w:marTop w:val="0"/>
      <w:marBottom w:val="0"/>
      <w:divBdr>
        <w:top w:val="none" w:sz="0" w:space="0" w:color="auto"/>
        <w:left w:val="none" w:sz="0" w:space="0" w:color="auto"/>
        <w:bottom w:val="none" w:sz="0" w:space="0" w:color="auto"/>
        <w:right w:val="none" w:sz="0" w:space="0" w:color="auto"/>
      </w:divBdr>
    </w:div>
    <w:div w:id="1858966">
      <w:bodyDiv w:val="1"/>
      <w:marLeft w:val="0"/>
      <w:marRight w:val="0"/>
      <w:marTop w:val="0"/>
      <w:marBottom w:val="0"/>
      <w:divBdr>
        <w:top w:val="none" w:sz="0" w:space="0" w:color="auto"/>
        <w:left w:val="none" w:sz="0" w:space="0" w:color="auto"/>
        <w:bottom w:val="none" w:sz="0" w:space="0" w:color="auto"/>
        <w:right w:val="none" w:sz="0" w:space="0" w:color="auto"/>
      </w:divBdr>
    </w:div>
    <w:div w:id="1933308">
      <w:bodyDiv w:val="1"/>
      <w:marLeft w:val="0"/>
      <w:marRight w:val="0"/>
      <w:marTop w:val="0"/>
      <w:marBottom w:val="0"/>
      <w:divBdr>
        <w:top w:val="none" w:sz="0" w:space="0" w:color="auto"/>
        <w:left w:val="none" w:sz="0" w:space="0" w:color="auto"/>
        <w:bottom w:val="none" w:sz="0" w:space="0" w:color="auto"/>
        <w:right w:val="none" w:sz="0" w:space="0" w:color="auto"/>
      </w:divBdr>
    </w:div>
    <w:div w:id="2171216">
      <w:bodyDiv w:val="1"/>
      <w:marLeft w:val="0"/>
      <w:marRight w:val="0"/>
      <w:marTop w:val="0"/>
      <w:marBottom w:val="0"/>
      <w:divBdr>
        <w:top w:val="none" w:sz="0" w:space="0" w:color="auto"/>
        <w:left w:val="none" w:sz="0" w:space="0" w:color="auto"/>
        <w:bottom w:val="none" w:sz="0" w:space="0" w:color="auto"/>
        <w:right w:val="none" w:sz="0" w:space="0" w:color="auto"/>
      </w:divBdr>
    </w:div>
    <w:div w:id="2586411">
      <w:bodyDiv w:val="1"/>
      <w:marLeft w:val="0"/>
      <w:marRight w:val="0"/>
      <w:marTop w:val="0"/>
      <w:marBottom w:val="0"/>
      <w:divBdr>
        <w:top w:val="none" w:sz="0" w:space="0" w:color="auto"/>
        <w:left w:val="none" w:sz="0" w:space="0" w:color="auto"/>
        <w:bottom w:val="none" w:sz="0" w:space="0" w:color="auto"/>
        <w:right w:val="none" w:sz="0" w:space="0" w:color="auto"/>
      </w:divBdr>
    </w:div>
    <w:div w:id="2631679">
      <w:bodyDiv w:val="1"/>
      <w:marLeft w:val="0"/>
      <w:marRight w:val="0"/>
      <w:marTop w:val="0"/>
      <w:marBottom w:val="0"/>
      <w:divBdr>
        <w:top w:val="none" w:sz="0" w:space="0" w:color="auto"/>
        <w:left w:val="none" w:sz="0" w:space="0" w:color="auto"/>
        <w:bottom w:val="none" w:sz="0" w:space="0" w:color="auto"/>
        <w:right w:val="none" w:sz="0" w:space="0" w:color="auto"/>
      </w:divBdr>
    </w:div>
    <w:div w:id="2784980">
      <w:bodyDiv w:val="1"/>
      <w:marLeft w:val="0"/>
      <w:marRight w:val="0"/>
      <w:marTop w:val="0"/>
      <w:marBottom w:val="0"/>
      <w:divBdr>
        <w:top w:val="none" w:sz="0" w:space="0" w:color="auto"/>
        <w:left w:val="none" w:sz="0" w:space="0" w:color="auto"/>
        <w:bottom w:val="none" w:sz="0" w:space="0" w:color="auto"/>
        <w:right w:val="none" w:sz="0" w:space="0" w:color="auto"/>
      </w:divBdr>
    </w:div>
    <w:div w:id="2828252">
      <w:bodyDiv w:val="1"/>
      <w:marLeft w:val="0"/>
      <w:marRight w:val="0"/>
      <w:marTop w:val="0"/>
      <w:marBottom w:val="0"/>
      <w:divBdr>
        <w:top w:val="none" w:sz="0" w:space="0" w:color="auto"/>
        <w:left w:val="none" w:sz="0" w:space="0" w:color="auto"/>
        <w:bottom w:val="none" w:sz="0" w:space="0" w:color="auto"/>
        <w:right w:val="none" w:sz="0" w:space="0" w:color="auto"/>
      </w:divBdr>
    </w:div>
    <w:div w:id="2830237">
      <w:bodyDiv w:val="1"/>
      <w:marLeft w:val="0"/>
      <w:marRight w:val="0"/>
      <w:marTop w:val="0"/>
      <w:marBottom w:val="0"/>
      <w:divBdr>
        <w:top w:val="none" w:sz="0" w:space="0" w:color="auto"/>
        <w:left w:val="none" w:sz="0" w:space="0" w:color="auto"/>
        <w:bottom w:val="none" w:sz="0" w:space="0" w:color="auto"/>
        <w:right w:val="none" w:sz="0" w:space="0" w:color="auto"/>
      </w:divBdr>
    </w:div>
    <w:div w:id="3092966">
      <w:bodyDiv w:val="1"/>
      <w:marLeft w:val="0"/>
      <w:marRight w:val="0"/>
      <w:marTop w:val="0"/>
      <w:marBottom w:val="0"/>
      <w:divBdr>
        <w:top w:val="none" w:sz="0" w:space="0" w:color="auto"/>
        <w:left w:val="none" w:sz="0" w:space="0" w:color="auto"/>
        <w:bottom w:val="none" w:sz="0" w:space="0" w:color="auto"/>
        <w:right w:val="none" w:sz="0" w:space="0" w:color="auto"/>
      </w:divBdr>
    </w:div>
    <w:div w:id="3215248">
      <w:bodyDiv w:val="1"/>
      <w:marLeft w:val="0"/>
      <w:marRight w:val="0"/>
      <w:marTop w:val="0"/>
      <w:marBottom w:val="0"/>
      <w:divBdr>
        <w:top w:val="none" w:sz="0" w:space="0" w:color="auto"/>
        <w:left w:val="none" w:sz="0" w:space="0" w:color="auto"/>
        <w:bottom w:val="none" w:sz="0" w:space="0" w:color="auto"/>
        <w:right w:val="none" w:sz="0" w:space="0" w:color="auto"/>
      </w:divBdr>
    </w:div>
    <w:div w:id="3217703">
      <w:bodyDiv w:val="1"/>
      <w:marLeft w:val="0"/>
      <w:marRight w:val="0"/>
      <w:marTop w:val="0"/>
      <w:marBottom w:val="0"/>
      <w:divBdr>
        <w:top w:val="none" w:sz="0" w:space="0" w:color="auto"/>
        <w:left w:val="none" w:sz="0" w:space="0" w:color="auto"/>
        <w:bottom w:val="none" w:sz="0" w:space="0" w:color="auto"/>
        <w:right w:val="none" w:sz="0" w:space="0" w:color="auto"/>
      </w:divBdr>
    </w:div>
    <w:div w:id="3411005">
      <w:bodyDiv w:val="1"/>
      <w:marLeft w:val="0"/>
      <w:marRight w:val="0"/>
      <w:marTop w:val="0"/>
      <w:marBottom w:val="0"/>
      <w:divBdr>
        <w:top w:val="none" w:sz="0" w:space="0" w:color="auto"/>
        <w:left w:val="none" w:sz="0" w:space="0" w:color="auto"/>
        <w:bottom w:val="none" w:sz="0" w:space="0" w:color="auto"/>
        <w:right w:val="none" w:sz="0" w:space="0" w:color="auto"/>
      </w:divBdr>
    </w:div>
    <w:div w:id="3439673">
      <w:bodyDiv w:val="1"/>
      <w:marLeft w:val="0"/>
      <w:marRight w:val="0"/>
      <w:marTop w:val="0"/>
      <w:marBottom w:val="0"/>
      <w:divBdr>
        <w:top w:val="none" w:sz="0" w:space="0" w:color="auto"/>
        <w:left w:val="none" w:sz="0" w:space="0" w:color="auto"/>
        <w:bottom w:val="none" w:sz="0" w:space="0" w:color="auto"/>
        <w:right w:val="none" w:sz="0" w:space="0" w:color="auto"/>
      </w:divBdr>
    </w:div>
    <w:div w:id="3630792">
      <w:bodyDiv w:val="1"/>
      <w:marLeft w:val="0"/>
      <w:marRight w:val="0"/>
      <w:marTop w:val="0"/>
      <w:marBottom w:val="0"/>
      <w:divBdr>
        <w:top w:val="none" w:sz="0" w:space="0" w:color="auto"/>
        <w:left w:val="none" w:sz="0" w:space="0" w:color="auto"/>
        <w:bottom w:val="none" w:sz="0" w:space="0" w:color="auto"/>
        <w:right w:val="none" w:sz="0" w:space="0" w:color="auto"/>
      </w:divBdr>
    </w:div>
    <w:div w:id="3674578">
      <w:bodyDiv w:val="1"/>
      <w:marLeft w:val="0"/>
      <w:marRight w:val="0"/>
      <w:marTop w:val="0"/>
      <w:marBottom w:val="0"/>
      <w:divBdr>
        <w:top w:val="none" w:sz="0" w:space="0" w:color="auto"/>
        <w:left w:val="none" w:sz="0" w:space="0" w:color="auto"/>
        <w:bottom w:val="none" w:sz="0" w:space="0" w:color="auto"/>
        <w:right w:val="none" w:sz="0" w:space="0" w:color="auto"/>
      </w:divBdr>
    </w:div>
    <w:div w:id="3826611">
      <w:bodyDiv w:val="1"/>
      <w:marLeft w:val="0"/>
      <w:marRight w:val="0"/>
      <w:marTop w:val="0"/>
      <w:marBottom w:val="0"/>
      <w:divBdr>
        <w:top w:val="none" w:sz="0" w:space="0" w:color="auto"/>
        <w:left w:val="none" w:sz="0" w:space="0" w:color="auto"/>
        <w:bottom w:val="none" w:sz="0" w:space="0" w:color="auto"/>
        <w:right w:val="none" w:sz="0" w:space="0" w:color="auto"/>
      </w:divBdr>
    </w:div>
    <w:div w:id="3941646">
      <w:bodyDiv w:val="1"/>
      <w:marLeft w:val="0"/>
      <w:marRight w:val="0"/>
      <w:marTop w:val="0"/>
      <w:marBottom w:val="0"/>
      <w:divBdr>
        <w:top w:val="none" w:sz="0" w:space="0" w:color="auto"/>
        <w:left w:val="none" w:sz="0" w:space="0" w:color="auto"/>
        <w:bottom w:val="none" w:sz="0" w:space="0" w:color="auto"/>
        <w:right w:val="none" w:sz="0" w:space="0" w:color="auto"/>
      </w:divBdr>
    </w:div>
    <w:div w:id="4095476">
      <w:bodyDiv w:val="1"/>
      <w:marLeft w:val="0"/>
      <w:marRight w:val="0"/>
      <w:marTop w:val="0"/>
      <w:marBottom w:val="0"/>
      <w:divBdr>
        <w:top w:val="none" w:sz="0" w:space="0" w:color="auto"/>
        <w:left w:val="none" w:sz="0" w:space="0" w:color="auto"/>
        <w:bottom w:val="none" w:sz="0" w:space="0" w:color="auto"/>
        <w:right w:val="none" w:sz="0" w:space="0" w:color="auto"/>
      </w:divBdr>
    </w:div>
    <w:div w:id="4210933">
      <w:bodyDiv w:val="1"/>
      <w:marLeft w:val="0"/>
      <w:marRight w:val="0"/>
      <w:marTop w:val="0"/>
      <w:marBottom w:val="0"/>
      <w:divBdr>
        <w:top w:val="none" w:sz="0" w:space="0" w:color="auto"/>
        <w:left w:val="none" w:sz="0" w:space="0" w:color="auto"/>
        <w:bottom w:val="none" w:sz="0" w:space="0" w:color="auto"/>
        <w:right w:val="none" w:sz="0" w:space="0" w:color="auto"/>
      </w:divBdr>
    </w:div>
    <w:div w:id="4330041">
      <w:bodyDiv w:val="1"/>
      <w:marLeft w:val="0"/>
      <w:marRight w:val="0"/>
      <w:marTop w:val="0"/>
      <w:marBottom w:val="0"/>
      <w:divBdr>
        <w:top w:val="none" w:sz="0" w:space="0" w:color="auto"/>
        <w:left w:val="none" w:sz="0" w:space="0" w:color="auto"/>
        <w:bottom w:val="none" w:sz="0" w:space="0" w:color="auto"/>
        <w:right w:val="none" w:sz="0" w:space="0" w:color="auto"/>
      </w:divBdr>
    </w:div>
    <w:div w:id="4603495">
      <w:bodyDiv w:val="1"/>
      <w:marLeft w:val="0"/>
      <w:marRight w:val="0"/>
      <w:marTop w:val="0"/>
      <w:marBottom w:val="0"/>
      <w:divBdr>
        <w:top w:val="none" w:sz="0" w:space="0" w:color="auto"/>
        <w:left w:val="none" w:sz="0" w:space="0" w:color="auto"/>
        <w:bottom w:val="none" w:sz="0" w:space="0" w:color="auto"/>
        <w:right w:val="none" w:sz="0" w:space="0" w:color="auto"/>
      </w:divBdr>
    </w:div>
    <w:div w:id="5062212">
      <w:bodyDiv w:val="1"/>
      <w:marLeft w:val="0"/>
      <w:marRight w:val="0"/>
      <w:marTop w:val="0"/>
      <w:marBottom w:val="0"/>
      <w:divBdr>
        <w:top w:val="none" w:sz="0" w:space="0" w:color="auto"/>
        <w:left w:val="none" w:sz="0" w:space="0" w:color="auto"/>
        <w:bottom w:val="none" w:sz="0" w:space="0" w:color="auto"/>
        <w:right w:val="none" w:sz="0" w:space="0" w:color="auto"/>
      </w:divBdr>
    </w:div>
    <w:div w:id="5180658">
      <w:bodyDiv w:val="1"/>
      <w:marLeft w:val="0"/>
      <w:marRight w:val="0"/>
      <w:marTop w:val="0"/>
      <w:marBottom w:val="0"/>
      <w:divBdr>
        <w:top w:val="none" w:sz="0" w:space="0" w:color="auto"/>
        <w:left w:val="none" w:sz="0" w:space="0" w:color="auto"/>
        <w:bottom w:val="none" w:sz="0" w:space="0" w:color="auto"/>
        <w:right w:val="none" w:sz="0" w:space="0" w:color="auto"/>
      </w:divBdr>
    </w:div>
    <w:div w:id="5330991">
      <w:bodyDiv w:val="1"/>
      <w:marLeft w:val="0"/>
      <w:marRight w:val="0"/>
      <w:marTop w:val="0"/>
      <w:marBottom w:val="0"/>
      <w:divBdr>
        <w:top w:val="none" w:sz="0" w:space="0" w:color="auto"/>
        <w:left w:val="none" w:sz="0" w:space="0" w:color="auto"/>
        <w:bottom w:val="none" w:sz="0" w:space="0" w:color="auto"/>
        <w:right w:val="none" w:sz="0" w:space="0" w:color="auto"/>
      </w:divBdr>
    </w:div>
    <w:div w:id="5522653">
      <w:bodyDiv w:val="1"/>
      <w:marLeft w:val="0"/>
      <w:marRight w:val="0"/>
      <w:marTop w:val="0"/>
      <w:marBottom w:val="0"/>
      <w:divBdr>
        <w:top w:val="none" w:sz="0" w:space="0" w:color="auto"/>
        <w:left w:val="none" w:sz="0" w:space="0" w:color="auto"/>
        <w:bottom w:val="none" w:sz="0" w:space="0" w:color="auto"/>
        <w:right w:val="none" w:sz="0" w:space="0" w:color="auto"/>
      </w:divBdr>
    </w:div>
    <w:div w:id="5791724">
      <w:bodyDiv w:val="1"/>
      <w:marLeft w:val="0"/>
      <w:marRight w:val="0"/>
      <w:marTop w:val="0"/>
      <w:marBottom w:val="0"/>
      <w:divBdr>
        <w:top w:val="none" w:sz="0" w:space="0" w:color="auto"/>
        <w:left w:val="none" w:sz="0" w:space="0" w:color="auto"/>
        <w:bottom w:val="none" w:sz="0" w:space="0" w:color="auto"/>
        <w:right w:val="none" w:sz="0" w:space="0" w:color="auto"/>
      </w:divBdr>
    </w:div>
    <w:div w:id="5906208">
      <w:bodyDiv w:val="1"/>
      <w:marLeft w:val="0"/>
      <w:marRight w:val="0"/>
      <w:marTop w:val="0"/>
      <w:marBottom w:val="0"/>
      <w:divBdr>
        <w:top w:val="none" w:sz="0" w:space="0" w:color="auto"/>
        <w:left w:val="none" w:sz="0" w:space="0" w:color="auto"/>
        <w:bottom w:val="none" w:sz="0" w:space="0" w:color="auto"/>
        <w:right w:val="none" w:sz="0" w:space="0" w:color="auto"/>
      </w:divBdr>
    </w:div>
    <w:div w:id="5912299">
      <w:bodyDiv w:val="1"/>
      <w:marLeft w:val="0"/>
      <w:marRight w:val="0"/>
      <w:marTop w:val="0"/>
      <w:marBottom w:val="0"/>
      <w:divBdr>
        <w:top w:val="none" w:sz="0" w:space="0" w:color="auto"/>
        <w:left w:val="none" w:sz="0" w:space="0" w:color="auto"/>
        <w:bottom w:val="none" w:sz="0" w:space="0" w:color="auto"/>
        <w:right w:val="none" w:sz="0" w:space="0" w:color="auto"/>
      </w:divBdr>
    </w:div>
    <w:div w:id="5987866">
      <w:bodyDiv w:val="1"/>
      <w:marLeft w:val="0"/>
      <w:marRight w:val="0"/>
      <w:marTop w:val="0"/>
      <w:marBottom w:val="0"/>
      <w:divBdr>
        <w:top w:val="none" w:sz="0" w:space="0" w:color="auto"/>
        <w:left w:val="none" w:sz="0" w:space="0" w:color="auto"/>
        <w:bottom w:val="none" w:sz="0" w:space="0" w:color="auto"/>
        <w:right w:val="none" w:sz="0" w:space="0" w:color="auto"/>
      </w:divBdr>
    </w:div>
    <w:div w:id="6100610">
      <w:bodyDiv w:val="1"/>
      <w:marLeft w:val="0"/>
      <w:marRight w:val="0"/>
      <w:marTop w:val="0"/>
      <w:marBottom w:val="0"/>
      <w:divBdr>
        <w:top w:val="none" w:sz="0" w:space="0" w:color="auto"/>
        <w:left w:val="none" w:sz="0" w:space="0" w:color="auto"/>
        <w:bottom w:val="none" w:sz="0" w:space="0" w:color="auto"/>
        <w:right w:val="none" w:sz="0" w:space="0" w:color="auto"/>
      </w:divBdr>
    </w:div>
    <w:div w:id="6174639">
      <w:bodyDiv w:val="1"/>
      <w:marLeft w:val="0"/>
      <w:marRight w:val="0"/>
      <w:marTop w:val="0"/>
      <w:marBottom w:val="0"/>
      <w:divBdr>
        <w:top w:val="none" w:sz="0" w:space="0" w:color="auto"/>
        <w:left w:val="none" w:sz="0" w:space="0" w:color="auto"/>
        <w:bottom w:val="none" w:sz="0" w:space="0" w:color="auto"/>
        <w:right w:val="none" w:sz="0" w:space="0" w:color="auto"/>
      </w:divBdr>
    </w:div>
    <w:div w:id="6256768">
      <w:bodyDiv w:val="1"/>
      <w:marLeft w:val="0"/>
      <w:marRight w:val="0"/>
      <w:marTop w:val="0"/>
      <w:marBottom w:val="0"/>
      <w:divBdr>
        <w:top w:val="none" w:sz="0" w:space="0" w:color="auto"/>
        <w:left w:val="none" w:sz="0" w:space="0" w:color="auto"/>
        <w:bottom w:val="none" w:sz="0" w:space="0" w:color="auto"/>
        <w:right w:val="none" w:sz="0" w:space="0" w:color="auto"/>
      </w:divBdr>
    </w:div>
    <w:div w:id="6299009">
      <w:bodyDiv w:val="1"/>
      <w:marLeft w:val="0"/>
      <w:marRight w:val="0"/>
      <w:marTop w:val="0"/>
      <w:marBottom w:val="0"/>
      <w:divBdr>
        <w:top w:val="none" w:sz="0" w:space="0" w:color="auto"/>
        <w:left w:val="none" w:sz="0" w:space="0" w:color="auto"/>
        <w:bottom w:val="none" w:sz="0" w:space="0" w:color="auto"/>
        <w:right w:val="none" w:sz="0" w:space="0" w:color="auto"/>
      </w:divBdr>
    </w:div>
    <w:div w:id="6753177">
      <w:bodyDiv w:val="1"/>
      <w:marLeft w:val="0"/>
      <w:marRight w:val="0"/>
      <w:marTop w:val="0"/>
      <w:marBottom w:val="0"/>
      <w:divBdr>
        <w:top w:val="none" w:sz="0" w:space="0" w:color="auto"/>
        <w:left w:val="none" w:sz="0" w:space="0" w:color="auto"/>
        <w:bottom w:val="none" w:sz="0" w:space="0" w:color="auto"/>
        <w:right w:val="none" w:sz="0" w:space="0" w:color="auto"/>
      </w:divBdr>
    </w:div>
    <w:div w:id="6834037">
      <w:bodyDiv w:val="1"/>
      <w:marLeft w:val="0"/>
      <w:marRight w:val="0"/>
      <w:marTop w:val="0"/>
      <w:marBottom w:val="0"/>
      <w:divBdr>
        <w:top w:val="none" w:sz="0" w:space="0" w:color="auto"/>
        <w:left w:val="none" w:sz="0" w:space="0" w:color="auto"/>
        <w:bottom w:val="none" w:sz="0" w:space="0" w:color="auto"/>
        <w:right w:val="none" w:sz="0" w:space="0" w:color="auto"/>
      </w:divBdr>
    </w:div>
    <w:div w:id="6908027">
      <w:bodyDiv w:val="1"/>
      <w:marLeft w:val="0"/>
      <w:marRight w:val="0"/>
      <w:marTop w:val="0"/>
      <w:marBottom w:val="0"/>
      <w:divBdr>
        <w:top w:val="none" w:sz="0" w:space="0" w:color="auto"/>
        <w:left w:val="none" w:sz="0" w:space="0" w:color="auto"/>
        <w:bottom w:val="none" w:sz="0" w:space="0" w:color="auto"/>
        <w:right w:val="none" w:sz="0" w:space="0" w:color="auto"/>
      </w:divBdr>
    </w:div>
    <w:div w:id="7027560">
      <w:bodyDiv w:val="1"/>
      <w:marLeft w:val="0"/>
      <w:marRight w:val="0"/>
      <w:marTop w:val="0"/>
      <w:marBottom w:val="0"/>
      <w:divBdr>
        <w:top w:val="none" w:sz="0" w:space="0" w:color="auto"/>
        <w:left w:val="none" w:sz="0" w:space="0" w:color="auto"/>
        <w:bottom w:val="none" w:sz="0" w:space="0" w:color="auto"/>
        <w:right w:val="none" w:sz="0" w:space="0" w:color="auto"/>
      </w:divBdr>
    </w:div>
    <w:div w:id="7369822">
      <w:bodyDiv w:val="1"/>
      <w:marLeft w:val="0"/>
      <w:marRight w:val="0"/>
      <w:marTop w:val="0"/>
      <w:marBottom w:val="0"/>
      <w:divBdr>
        <w:top w:val="none" w:sz="0" w:space="0" w:color="auto"/>
        <w:left w:val="none" w:sz="0" w:space="0" w:color="auto"/>
        <w:bottom w:val="none" w:sz="0" w:space="0" w:color="auto"/>
        <w:right w:val="none" w:sz="0" w:space="0" w:color="auto"/>
      </w:divBdr>
    </w:div>
    <w:div w:id="7371378">
      <w:bodyDiv w:val="1"/>
      <w:marLeft w:val="0"/>
      <w:marRight w:val="0"/>
      <w:marTop w:val="0"/>
      <w:marBottom w:val="0"/>
      <w:divBdr>
        <w:top w:val="none" w:sz="0" w:space="0" w:color="auto"/>
        <w:left w:val="none" w:sz="0" w:space="0" w:color="auto"/>
        <w:bottom w:val="none" w:sz="0" w:space="0" w:color="auto"/>
        <w:right w:val="none" w:sz="0" w:space="0" w:color="auto"/>
      </w:divBdr>
    </w:div>
    <w:div w:id="7410450">
      <w:bodyDiv w:val="1"/>
      <w:marLeft w:val="0"/>
      <w:marRight w:val="0"/>
      <w:marTop w:val="0"/>
      <w:marBottom w:val="0"/>
      <w:divBdr>
        <w:top w:val="none" w:sz="0" w:space="0" w:color="auto"/>
        <w:left w:val="none" w:sz="0" w:space="0" w:color="auto"/>
        <w:bottom w:val="none" w:sz="0" w:space="0" w:color="auto"/>
        <w:right w:val="none" w:sz="0" w:space="0" w:color="auto"/>
      </w:divBdr>
    </w:div>
    <w:div w:id="7610798">
      <w:bodyDiv w:val="1"/>
      <w:marLeft w:val="0"/>
      <w:marRight w:val="0"/>
      <w:marTop w:val="0"/>
      <w:marBottom w:val="0"/>
      <w:divBdr>
        <w:top w:val="none" w:sz="0" w:space="0" w:color="auto"/>
        <w:left w:val="none" w:sz="0" w:space="0" w:color="auto"/>
        <w:bottom w:val="none" w:sz="0" w:space="0" w:color="auto"/>
        <w:right w:val="none" w:sz="0" w:space="0" w:color="auto"/>
      </w:divBdr>
    </w:div>
    <w:div w:id="7683618">
      <w:bodyDiv w:val="1"/>
      <w:marLeft w:val="0"/>
      <w:marRight w:val="0"/>
      <w:marTop w:val="0"/>
      <w:marBottom w:val="0"/>
      <w:divBdr>
        <w:top w:val="none" w:sz="0" w:space="0" w:color="auto"/>
        <w:left w:val="none" w:sz="0" w:space="0" w:color="auto"/>
        <w:bottom w:val="none" w:sz="0" w:space="0" w:color="auto"/>
        <w:right w:val="none" w:sz="0" w:space="0" w:color="auto"/>
      </w:divBdr>
    </w:div>
    <w:div w:id="7761073">
      <w:bodyDiv w:val="1"/>
      <w:marLeft w:val="0"/>
      <w:marRight w:val="0"/>
      <w:marTop w:val="0"/>
      <w:marBottom w:val="0"/>
      <w:divBdr>
        <w:top w:val="none" w:sz="0" w:space="0" w:color="auto"/>
        <w:left w:val="none" w:sz="0" w:space="0" w:color="auto"/>
        <w:bottom w:val="none" w:sz="0" w:space="0" w:color="auto"/>
        <w:right w:val="none" w:sz="0" w:space="0" w:color="auto"/>
      </w:divBdr>
    </w:div>
    <w:div w:id="7947882">
      <w:bodyDiv w:val="1"/>
      <w:marLeft w:val="0"/>
      <w:marRight w:val="0"/>
      <w:marTop w:val="0"/>
      <w:marBottom w:val="0"/>
      <w:divBdr>
        <w:top w:val="none" w:sz="0" w:space="0" w:color="auto"/>
        <w:left w:val="none" w:sz="0" w:space="0" w:color="auto"/>
        <w:bottom w:val="none" w:sz="0" w:space="0" w:color="auto"/>
        <w:right w:val="none" w:sz="0" w:space="0" w:color="auto"/>
      </w:divBdr>
    </w:div>
    <w:div w:id="8140640">
      <w:bodyDiv w:val="1"/>
      <w:marLeft w:val="0"/>
      <w:marRight w:val="0"/>
      <w:marTop w:val="0"/>
      <w:marBottom w:val="0"/>
      <w:divBdr>
        <w:top w:val="none" w:sz="0" w:space="0" w:color="auto"/>
        <w:left w:val="none" w:sz="0" w:space="0" w:color="auto"/>
        <w:bottom w:val="none" w:sz="0" w:space="0" w:color="auto"/>
        <w:right w:val="none" w:sz="0" w:space="0" w:color="auto"/>
      </w:divBdr>
    </w:div>
    <w:div w:id="8221146">
      <w:bodyDiv w:val="1"/>
      <w:marLeft w:val="0"/>
      <w:marRight w:val="0"/>
      <w:marTop w:val="0"/>
      <w:marBottom w:val="0"/>
      <w:divBdr>
        <w:top w:val="none" w:sz="0" w:space="0" w:color="auto"/>
        <w:left w:val="none" w:sz="0" w:space="0" w:color="auto"/>
        <w:bottom w:val="none" w:sz="0" w:space="0" w:color="auto"/>
        <w:right w:val="none" w:sz="0" w:space="0" w:color="auto"/>
      </w:divBdr>
    </w:div>
    <w:div w:id="8408187">
      <w:bodyDiv w:val="1"/>
      <w:marLeft w:val="0"/>
      <w:marRight w:val="0"/>
      <w:marTop w:val="0"/>
      <w:marBottom w:val="0"/>
      <w:divBdr>
        <w:top w:val="none" w:sz="0" w:space="0" w:color="auto"/>
        <w:left w:val="none" w:sz="0" w:space="0" w:color="auto"/>
        <w:bottom w:val="none" w:sz="0" w:space="0" w:color="auto"/>
        <w:right w:val="none" w:sz="0" w:space="0" w:color="auto"/>
      </w:divBdr>
    </w:div>
    <w:div w:id="8720008">
      <w:bodyDiv w:val="1"/>
      <w:marLeft w:val="0"/>
      <w:marRight w:val="0"/>
      <w:marTop w:val="0"/>
      <w:marBottom w:val="0"/>
      <w:divBdr>
        <w:top w:val="none" w:sz="0" w:space="0" w:color="auto"/>
        <w:left w:val="none" w:sz="0" w:space="0" w:color="auto"/>
        <w:bottom w:val="none" w:sz="0" w:space="0" w:color="auto"/>
        <w:right w:val="none" w:sz="0" w:space="0" w:color="auto"/>
      </w:divBdr>
    </w:div>
    <w:div w:id="8918593">
      <w:bodyDiv w:val="1"/>
      <w:marLeft w:val="0"/>
      <w:marRight w:val="0"/>
      <w:marTop w:val="0"/>
      <w:marBottom w:val="0"/>
      <w:divBdr>
        <w:top w:val="none" w:sz="0" w:space="0" w:color="auto"/>
        <w:left w:val="none" w:sz="0" w:space="0" w:color="auto"/>
        <w:bottom w:val="none" w:sz="0" w:space="0" w:color="auto"/>
        <w:right w:val="none" w:sz="0" w:space="0" w:color="auto"/>
      </w:divBdr>
    </w:div>
    <w:div w:id="9139003">
      <w:bodyDiv w:val="1"/>
      <w:marLeft w:val="0"/>
      <w:marRight w:val="0"/>
      <w:marTop w:val="0"/>
      <w:marBottom w:val="0"/>
      <w:divBdr>
        <w:top w:val="none" w:sz="0" w:space="0" w:color="auto"/>
        <w:left w:val="none" w:sz="0" w:space="0" w:color="auto"/>
        <w:bottom w:val="none" w:sz="0" w:space="0" w:color="auto"/>
        <w:right w:val="none" w:sz="0" w:space="0" w:color="auto"/>
      </w:divBdr>
    </w:div>
    <w:div w:id="9183974">
      <w:bodyDiv w:val="1"/>
      <w:marLeft w:val="0"/>
      <w:marRight w:val="0"/>
      <w:marTop w:val="0"/>
      <w:marBottom w:val="0"/>
      <w:divBdr>
        <w:top w:val="none" w:sz="0" w:space="0" w:color="auto"/>
        <w:left w:val="none" w:sz="0" w:space="0" w:color="auto"/>
        <w:bottom w:val="none" w:sz="0" w:space="0" w:color="auto"/>
        <w:right w:val="none" w:sz="0" w:space="0" w:color="auto"/>
      </w:divBdr>
    </w:div>
    <w:div w:id="9452003">
      <w:bodyDiv w:val="1"/>
      <w:marLeft w:val="0"/>
      <w:marRight w:val="0"/>
      <w:marTop w:val="0"/>
      <w:marBottom w:val="0"/>
      <w:divBdr>
        <w:top w:val="none" w:sz="0" w:space="0" w:color="auto"/>
        <w:left w:val="none" w:sz="0" w:space="0" w:color="auto"/>
        <w:bottom w:val="none" w:sz="0" w:space="0" w:color="auto"/>
        <w:right w:val="none" w:sz="0" w:space="0" w:color="auto"/>
      </w:divBdr>
    </w:div>
    <w:div w:id="9841421">
      <w:bodyDiv w:val="1"/>
      <w:marLeft w:val="0"/>
      <w:marRight w:val="0"/>
      <w:marTop w:val="0"/>
      <w:marBottom w:val="0"/>
      <w:divBdr>
        <w:top w:val="none" w:sz="0" w:space="0" w:color="auto"/>
        <w:left w:val="none" w:sz="0" w:space="0" w:color="auto"/>
        <w:bottom w:val="none" w:sz="0" w:space="0" w:color="auto"/>
        <w:right w:val="none" w:sz="0" w:space="0" w:color="auto"/>
      </w:divBdr>
    </w:div>
    <w:div w:id="9916410">
      <w:bodyDiv w:val="1"/>
      <w:marLeft w:val="0"/>
      <w:marRight w:val="0"/>
      <w:marTop w:val="0"/>
      <w:marBottom w:val="0"/>
      <w:divBdr>
        <w:top w:val="none" w:sz="0" w:space="0" w:color="auto"/>
        <w:left w:val="none" w:sz="0" w:space="0" w:color="auto"/>
        <w:bottom w:val="none" w:sz="0" w:space="0" w:color="auto"/>
        <w:right w:val="none" w:sz="0" w:space="0" w:color="auto"/>
      </w:divBdr>
    </w:div>
    <w:div w:id="9963634">
      <w:bodyDiv w:val="1"/>
      <w:marLeft w:val="0"/>
      <w:marRight w:val="0"/>
      <w:marTop w:val="0"/>
      <w:marBottom w:val="0"/>
      <w:divBdr>
        <w:top w:val="none" w:sz="0" w:space="0" w:color="auto"/>
        <w:left w:val="none" w:sz="0" w:space="0" w:color="auto"/>
        <w:bottom w:val="none" w:sz="0" w:space="0" w:color="auto"/>
        <w:right w:val="none" w:sz="0" w:space="0" w:color="auto"/>
      </w:divBdr>
    </w:div>
    <w:div w:id="10182029">
      <w:bodyDiv w:val="1"/>
      <w:marLeft w:val="0"/>
      <w:marRight w:val="0"/>
      <w:marTop w:val="0"/>
      <w:marBottom w:val="0"/>
      <w:divBdr>
        <w:top w:val="none" w:sz="0" w:space="0" w:color="auto"/>
        <w:left w:val="none" w:sz="0" w:space="0" w:color="auto"/>
        <w:bottom w:val="none" w:sz="0" w:space="0" w:color="auto"/>
        <w:right w:val="none" w:sz="0" w:space="0" w:color="auto"/>
      </w:divBdr>
    </w:div>
    <w:div w:id="10575267">
      <w:bodyDiv w:val="1"/>
      <w:marLeft w:val="0"/>
      <w:marRight w:val="0"/>
      <w:marTop w:val="0"/>
      <w:marBottom w:val="0"/>
      <w:divBdr>
        <w:top w:val="none" w:sz="0" w:space="0" w:color="auto"/>
        <w:left w:val="none" w:sz="0" w:space="0" w:color="auto"/>
        <w:bottom w:val="none" w:sz="0" w:space="0" w:color="auto"/>
        <w:right w:val="none" w:sz="0" w:space="0" w:color="auto"/>
      </w:divBdr>
    </w:div>
    <w:div w:id="10687519">
      <w:bodyDiv w:val="1"/>
      <w:marLeft w:val="0"/>
      <w:marRight w:val="0"/>
      <w:marTop w:val="0"/>
      <w:marBottom w:val="0"/>
      <w:divBdr>
        <w:top w:val="none" w:sz="0" w:space="0" w:color="auto"/>
        <w:left w:val="none" w:sz="0" w:space="0" w:color="auto"/>
        <w:bottom w:val="none" w:sz="0" w:space="0" w:color="auto"/>
        <w:right w:val="none" w:sz="0" w:space="0" w:color="auto"/>
      </w:divBdr>
    </w:div>
    <w:div w:id="10688022">
      <w:bodyDiv w:val="1"/>
      <w:marLeft w:val="0"/>
      <w:marRight w:val="0"/>
      <w:marTop w:val="0"/>
      <w:marBottom w:val="0"/>
      <w:divBdr>
        <w:top w:val="none" w:sz="0" w:space="0" w:color="auto"/>
        <w:left w:val="none" w:sz="0" w:space="0" w:color="auto"/>
        <w:bottom w:val="none" w:sz="0" w:space="0" w:color="auto"/>
        <w:right w:val="none" w:sz="0" w:space="0" w:color="auto"/>
      </w:divBdr>
    </w:div>
    <w:div w:id="10763637">
      <w:bodyDiv w:val="1"/>
      <w:marLeft w:val="0"/>
      <w:marRight w:val="0"/>
      <w:marTop w:val="0"/>
      <w:marBottom w:val="0"/>
      <w:divBdr>
        <w:top w:val="none" w:sz="0" w:space="0" w:color="auto"/>
        <w:left w:val="none" w:sz="0" w:space="0" w:color="auto"/>
        <w:bottom w:val="none" w:sz="0" w:space="0" w:color="auto"/>
        <w:right w:val="none" w:sz="0" w:space="0" w:color="auto"/>
      </w:divBdr>
    </w:div>
    <w:div w:id="11033343">
      <w:bodyDiv w:val="1"/>
      <w:marLeft w:val="0"/>
      <w:marRight w:val="0"/>
      <w:marTop w:val="0"/>
      <w:marBottom w:val="0"/>
      <w:divBdr>
        <w:top w:val="none" w:sz="0" w:space="0" w:color="auto"/>
        <w:left w:val="none" w:sz="0" w:space="0" w:color="auto"/>
        <w:bottom w:val="none" w:sz="0" w:space="0" w:color="auto"/>
        <w:right w:val="none" w:sz="0" w:space="0" w:color="auto"/>
      </w:divBdr>
    </w:div>
    <w:div w:id="11034621">
      <w:bodyDiv w:val="1"/>
      <w:marLeft w:val="0"/>
      <w:marRight w:val="0"/>
      <w:marTop w:val="0"/>
      <w:marBottom w:val="0"/>
      <w:divBdr>
        <w:top w:val="none" w:sz="0" w:space="0" w:color="auto"/>
        <w:left w:val="none" w:sz="0" w:space="0" w:color="auto"/>
        <w:bottom w:val="none" w:sz="0" w:space="0" w:color="auto"/>
        <w:right w:val="none" w:sz="0" w:space="0" w:color="auto"/>
      </w:divBdr>
    </w:div>
    <w:div w:id="11494192">
      <w:bodyDiv w:val="1"/>
      <w:marLeft w:val="0"/>
      <w:marRight w:val="0"/>
      <w:marTop w:val="0"/>
      <w:marBottom w:val="0"/>
      <w:divBdr>
        <w:top w:val="none" w:sz="0" w:space="0" w:color="auto"/>
        <w:left w:val="none" w:sz="0" w:space="0" w:color="auto"/>
        <w:bottom w:val="none" w:sz="0" w:space="0" w:color="auto"/>
        <w:right w:val="none" w:sz="0" w:space="0" w:color="auto"/>
      </w:divBdr>
    </w:div>
    <w:div w:id="11807198">
      <w:bodyDiv w:val="1"/>
      <w:marLeft w:val="0"/>
      <w:marRight w:val="0"/>
      <w:marTop w:val="0"/>
      <w:marBottom w:val="0"/>
      <w:divBdr>
        <w:top w:val="none" w:sz="0" w:space="0" w:color="auto"/>
        <w:left w:val="none" w:sz="0" w:space="0" w:color="auto"/>
        <w:bottom w:val="none" w:sz="0" w:space="0" w:color="auto"/>
        <w:right w:val="none" w:sz="0" w:space="0" w:color="auto"/>
      </w:divBdr>
    </w:div>
    <w:div w:id="11810574">
      <w:bodyDiv w:val="1"/>
      <w:marLeft w:val="0"/>
      <w:marRight w:val="0"/>
      <w:marTop w:val="0"/>
      <w:marBottom w:val="0"/>
      <w:divBdr>
        <w:top w:val="none" w:sz="0" w:space="0" w:color="auto"/>
        <w:left w:val="none" w:sz="0" w:space="0" w:color="auto"/>
        <w:bottom w:val="none" w:sz="0" w:space="0" w:color="auto"/>
        <w:right w:val="none" w:sz="0" w:space="0" w:color="auto"/>
      </w:divBdr>
    </w:div>
    <w:div w:id="11886178">
      <w:bodyDiv w:val="1"/>
      <w:marLeft w:val="0"/>
      <w:marRight w:val="0"/>
      <w:marTop w:val="0"/>
      <w:marBottom w:val="0"/>
      <w:divBdr>
        <w:top w:val="none" w:sz="0" w:space="0" w:color="auto"/>
        <w:left w:val="none" w:sz="0" w:space="0" w:color="auto"/>
        <w:bottom w:val="none" w:sz="0" w:space="0" w:color="auto"/>
        <w:right w:val="none" w:sz="0" w:space="0" w:color="auto"/>
      </w:divBdr>
    </w:div>
    <w:div w:id="11999349">
      <w:bodyDiv w:val="1"/>
      <w:marLeft w:val="0"/>
      <w:marRight w:val="0"/>
      <w:marTop w:val="0"/>
      <w:marBottom w:val="0"/>
      <w:divBdr>
        <w:top w:val="none" w:sz="0" w:space="0" w:color="auto"/>
        <w:left w:val="none" w:sz="0" w:space="0" w:color="auto"/>
        <w:bottom w:val="none" w:sz="0" w:space="0" w:color="auto"/>
        <w:right w:val="none" w:sz="0" w:space="0" w:color="auto"/>
      </w:divBdr>
    </w:div>
    <w:div w:id="12004190">
      <w:bodyDiv w:val="1"/>
      <w:marLeft w:val="0"/>
      <w:marRight w:val="0"/>
      <w:marTop w:val="0"/>
      <w:marBottom w:val="0"/>
      <w:divBdr>
        <w:top w:val="none" w:sz="0" w:space="0" w:color="auto"/>
        <w:left w:val="none" w:sz="0" w:space="0" w:color="auto"/>
        <w:bottom w:val="none" w:sz="0" w:space="0" w:color="auto"/>
        <w:right w:val="none" w:sz="0" w:space="0" w:color="auto"/>
      </w:divBdr>
    </w:div>
    <w:div w:id="12196846">
      <w:bodyDiv w:val="1"/>
      <w:marLeft w:val="0"/>
      <w:marRight w:val="0"/>
      <w:marTop w:val="0"/>
      <w:marBottom w:val="0"/>
      <w:divBdr>
        <w:top w:val="none" w:sz="0" w:space="0" w:color="auto"/>
        <w:left w:val="none" w:sz="0" w:space="0" w:color="auto"/>
        <w:bottom w:val="none" w:sz="0" w:space="0" w:color="auto"/>
        <w:right w:val="none" w:sz="0" w:space="0" w:color="auto"/>
      </w:divBdr>
    </w:div>
    <w:div w:id="12341739">
      <w:bodyDiv w:val="1"/>
      <w:marLeft w:val="0"/>
      <w:marRight w:val="0"/>
      <w:marTop w:val="0"/>
      <w:marBottom w:val="0"/>
      <w:divBdr>
        <w:top w:val="none" w:sz="0" w:space="0" w:color="auto"/>
        <w:left w:val="none" w:sz="0" w:space="0" w:color="auto"/>
        <w:bottom w:val="none" w:sz="0" w:space="0" w:color="auto"/>
        <w:right w:val="none" w:sz="0" w:space="0" w:color="auto"/>
      </w:divBdr>
    </w:div>
    <w:div w:id="12415231">
      <w:bodyDiv w:val="1"/>
      <w:marLeft w:val="0"/>
      <w:marRight w:val="0"/>
      <w:marTop w:val="0"/>
      <w:marBottom w:val="0"/>
      <w:divBdr>
        <w:top w:val="none" w:sz="0" w:space="0" w:color="auto"/>
        <w:left w:val="none" w:sz="0" w:space="0" w:color="auto"/>
        <w:bottom w:val="none" w:sz="0" w:space="0" w:color="auto"/>
        <w:right w:val="none" w:sz="0" w:space="0" w:color="auto"/>
      </w:divBdr>
    </w:div>
    <w:div w:id="12416936">
      <w:bodyDiv w:val="1"/>
      <w:marLeft w:val="0"/>
      <w:marRight w:val="0"/>
      <w:marTop w:val="0"/>
      <w:marBottom w:val="0"/>
      <w:divBdr>
        <w:top w:val="none" w:sz="0" w:space="0" w:color="auto"/>
        <w:left w:val="none" w:sz="0" w:space="0" w:color="auto"/>
        <w:bottom w:val="none" w:sz="0" w:space="0" w:color="auto"/>
        <w:right w:val="none" w:sz="0" w:space="0" w:color="auto"/>
      </w:divBdr>
    </w:div>
    <w:div w:id="12418194">
      <w:bodyDiv w:val="1"/>
      <w:marLeft w:val="0"/>
      <w:marRight w:val="0"/>
      <w:marTop w:val="0"/>
      <w:marBottom w:val="0"/>
      <w:divBdr>
        <w:top w:val="none" w:sz="0" w:space="0" w:color="auto"/>
        <w:left w:val="none" w:sz="0" w:space="0" w:color="auto"/>
        <w:bottom w:val="none" w:sz="0" w:space="0" w:color="auto"/>
        <w:right w:val="none" w:sz="0" w:space="0" w:color="auto"/>
      </w:divBdr>
    </w:div>
    <w:div w:id="12463854">
      <w:bodyDiv w:val="1"/>
      <w:marLeft w:val="0"/>
      <w:marRight w:val="0"/>
      <w:marTop w:val="0"/>
      <w:marBottom w:val="0"/>
      <w:divBdr>
        <w:top w:val="none" w:sz="0" w:space="0" w:color="auto"/>
        <w:left w:val="none" w:sz="0" w:space="0" w:color="auto"/>
        <w:bottom w:val="none" w:sz="0" w:space="0" w:color="auto"/>
        <w:right w:val="none" w:sz="0" w:space="0" w:color="auto"/>
      </w:divBdr>
    </w:div>
    <w:div w:id="12998180">
      <w:bodyDiv w:val="1"/>
      <w:marLeft w:val="0"/>
      <w:marRight w:val="0"/>
      <w:marTop w:val="0"/>
      <w:marBottom w:val="0"/>
      <w:divBdr>
        <w:top w:val="none" w:sz="0" w:space="0" w:color="auto"/>
        <w:left w:val="none" w:sz="0" w:space="0" w:color="auto"/>
        <w:bottom w:val="none" w:sz="0" w:space="0" w:color="auto"/>
        <w:right w:val="none" w:sz="0" w:space="0" w:color="auto"/>
      </w:divBdr>
    </w:div>
    <w:div w:id="13042419">
      <w:bodyDiv w:val="1"/>
      <w:marLeft w:val="0"/>
      <w:marRight w:val="0"/>
      <w:marTop w:val="0"/>
      <w:marBottom w:val="0"/>
      <w:divBdr>
        <w:top w:val="none" w:sz="0" w:space="0" w:color="auto"/>
        <w:left w:val="none" w:sz="0" w:space="0" w:color="auto"/>
        <w:bottom w:val="none" w:sz="0" w:space="0" w:color="auto"/>
        <w:right w:val="none" w:sz="0" w:space="0" w:color="auto"/>
      </w:divBdr>
    </w:div>
    <w:div w:id="13043584">
      <w:bodyDiv w:val="1"/>
      <w:marLeft w:val="0"/>
      <w:marRight w:val="0"/>
      <w:marTop w:val="0"/>
      <w:marBottom w:val="0"/>
      <w:divBdr>
        <w:top w:val="none" w:sz="0" w:space="0" w:color="auto"/>
        <w:left w:val="none" w:sz="0" w:space="0" w:color="auto"/>
        <w:bottom w:val="none" w:sz="0" w:space="0" w:color="auto"/>
        <w:right w:val="none" w:sz="0" w:space="0" w:color="auto"/>
      </w:divBdr>
    </w:div>
    <w:div w:id="13192685">
      <w:bodyDiv w:val="1"/>
      <w:marLeft w:val="0"/>
      <w:marRight w:val="0"/>
      <w:marTop w:val="0"/>
      <w:marBottom w:val="0"/>
      <w:divBdr>
        <w:top w:val="none" w:sz="0" w:space="0" w:color="auto"/>
        <w:left w:val="none" w:sz="0" w:space="0" w:color="auto"/>
        <w:bottom w:val="none" w:sz="0" w:space="0" w:color="auto"/>
        <w:right w:val="none" w:sz="0" w:space="0" w:color="auto"/>
      </w:divBdr>
    </w:div>
    <w:div w:id="13384079">
      <w:bodyDiv w:val="1"/>
      <w:marLeft w:val="0"/>
      <w:marRight w:val="0"/>
      <w:marTop w:val="0"/>
      <w:marBottom w:val="0"/>
      <w:divBdr>
        <w:top w:val="none" w:sz="0" w:space="0" w:color="auto"/>
        <w:left w:val="none" w:sz="0" w:space="0" w:color="auto"/>
        <w:bottom w:val="none" w:sz="0" w:space="0" w:color="auto"/>
        <w:right w:val="none" w:sz="0" w:space="0" w:color="auto"/>
      </w:divBdr>
    </w:div>
    <w:div w:id="13503352">
      <w:bodyDiv w:val="1"/>
      <w:marLeft w:val="0"/>
      <w:marRight w:val="0"/>
      <w:marTop w:val="0"/>
      <w:marBottom w:val="0"/>
      <w:divBdr>
        <w:top w:val="none" w:sz="0" w:space="0" w:color="auto"/>
        <w:left w:val="none" w:sz="0" w:space="0" w:color="auto"/>
        <w:bottom w:val="none" w:sz="0" w:space="0" w:color="auto"/>
        <w:right w:val="none" w:sz="0" w:space="0" w:color="auto"/>
      </w:divBdr>
    </w:div>
    <w:div w:id="13507036">
      <w:bodyDiv w:val="1"/>
      <w:marLeft w:val="0"/>
      <w:marRight w:val="0"/>
      <w:marTop w:val="0"/>
      <w:marBottom w:val="0"/>
      <w:divBdr>
        <w:top w:val="none" w:sz="0" w:space="0" w:color="auto"/>
        <w:left w:val="none" w:sz="0" w:space="0" w:color="auto"/>
        <w:bottom w:val="none" w:sz="0" w:space="0" w:color="auto"/>
        <w:right w:val="none" w:sz="0" w:space="0" w:color="auto"/>
      </w:divBdr>
    </w:div>
    <w:div w:id="13699173">
      <w:bodyDiv w:val="1"/>
      <w:marLeft w:val="0"/>
      <w:marRight w:val="0"/>
      <w:marTop w:val="0"/>
      <w:marBottom w:val="0"/>
      <w:divBdr>
        <w:top w:val="none" w:sz="0" w:space="0" w:color="auto"/>
        <w:left w:val="none" w:sz="0" w:space="0" w:color="auto"/>
        <w:bottom w:val="none" w:sz="0" w:space="0" w:color="auto"/>
        <w:right w:val="none" w:sz="0" w:space="0" w:color="auto"/>
      </w:divBdr>
    </w:div>
    <w:div w:id="13701588">
      <w:bodyDiv w:val="1"/>
      <w:marLeft w:val="0"/>
      <w:marRight w:val="0"/>
      <w:marTop w:val="0"/>
      <w:marBottom w:val="0"/>
      <w:divBdr>
        <w:top w:val="none" w:sz="0" w:space="0" w:color="auto"/>
        <w:left w:val="none" w:sz="0" w:space="0" w:color="auto"/>
        <w:bottom w:val="none" w:sz="0" w:space="0" w:color="auto"/>
        <w:right w:val="none" w:sz="0" w:space="0" w:color="auto"/>
      </w:divBdr>
    </w:div>
    <w:div w:id="13774628">
      <w:bodyDiv w:val="1"/>
      <w:marLeft w:val="0"/>
      <w:marRight w:val="0"/>
      <w:marTop w:val="0"/>
      <w:marBottom w:val="0"/>
      <w:divBdr>
        <w:top w:val="none" w:sz="0" w:space="0" w:color="auto"/>
        <w:left w:val="none" w:sz="0" w:space="0" w:color="auto"/>
        <w:bottom w:val="none" w:sz="0" w:space="0" w:color="auto"/>
        <w:right w:val="none" w:sz="0" w:space="0" w:color="auto"/>
      </w:divBdr>
    </w:div>
    <w:div w:id="13844496">
      <w:bodyDiv w:val="1"/>
      <w:marLeft w:val="0"/>
      <w:marRight w:val="0"/>
      <w:marTop w:val="0"/>
      <w:marBottom w:val="0"/>
      <w:divBdr>
        <w:top w:val="none" w:sz="0" w:space="0" w:color="auto"/>
        <w:left w:val="none" w:sz="0" w:space="0" w:color="auto"/>
        <w:bottom w:val="none" w:sz="0" w:space="0" w:color="auto"/>
        <w:right w:val="none" w:sz="0" w:space="0" w:color="auto"/>
      </w:divBdr>
    </w:div>
    <w:div w:id="13893757">
      <w:bodyDiv w:val="1"/>
      <w:marLeft w:val="0"/>
      <w:marRight w:val="0"/>
      <w:marTop w:val="0"/>
      <w:marBottom w:val="0"/>
      <w:divBdr>
        <w:top w:val="none" w:sz="0" w:space="0" w:color="auto"/>
        <w:left w:val="none" w:sz="0" w:space="0" w:color="auto"/>
        <w:bottom w:val="none" w:sz="0" w:space="0" w:color="auto"/>
        <w:right w:val="none" w:sz="0" w:space="0" w:color="auto"/>
      </w:divBdr>
    </w:div>
    <w:div w:id="13920094">
      <w:bodyDiv w:val="1"/>
      <w:marLeft w:val="0"/>
      <w:marRight w:val="0"/>
      <w:marTop w:val="0"/>
      <w:marBottom w:val="0"/>
      <w:divBdr>
        <w:top w:val="none" w:sz="0" w:space="0" w:color="auto"/>
        <w:left w:val="none" w:sz="0" w:space="0" w:color="auto"/>
        <w:bottom w:val="none" w:sz="0" w:space="0" w:color="auto"/>
        <w:right w:val="none" w:sz="0" w:space="0" w:color="auto"/>
      </w:divBdr>
    </w:div>
    <w:div w:id="14040363">
      <w:bodyDiv w:val="1"/>
      <w:marLeft w:val="0"/>
      <w:marRight w:val="0"/>
      <w:marTop w:val="0"/>
      <w:marBottom w:val="0"/>
      <w:divBdr>
        <w:top w:val="none" w:sz="0" w:space="0" w:color="auto"/>
        <w:left w:val="none" w:sz="0" w:space="0" w:color="auto"/>
        <w:bottom w:val="none" w:sz="0" w:space="0" w:color="auto"/>
        <w:right w:val="none" w:sz="0" w:space="0" w:color="auto"/>
      </w:divBdr>
    </w:div>
    <w:div w:id="14041069">
      <w:bodyDiv w:val="1"/>
      <w:marLeft w:val="0"/>
      <w:marRight w:val="0"/>
      <w:marTop w:val="0"/>
      <w:marBottom w:val="0"/>
      <w:divBdr>
        <w:top w:val="none" w:sz="0" w:space="0" w:color="auto"/>
        <w:left w:val="none" w:sz="0" w:space="0" w:color="auto"/>
        <w:bottom w:val="none" w:sz="0" w:space="0" w:color="auto"/>
        <w:right w:val="none" w:sz="0" w:space="0" w:color="auto"/>
      </w:divBdr>
    </w:div>
    <w:div w:id="14043978">
      <w:bodyDiv w:val="1"/>
      <w:marLeft w:val="0"/>
      <w:marRight w:val="0"/>
      <w:marTop w:val="0"/>
      <w:marBottom w:val="0"/>
      <w:divBdr>
        <w:top w:val="none" w:sz="0" w:space="0" w:color="auto"/>
        <w:left w:val="none" w:sz="0" w:space="0" w:color="auto"/>
        <w:bottom w:val="none" w:sz="0" w:space="0" w:color="auto"/>
        <w:right w:val="none" w:sz="0" w:space="0" w:color="auto"/>
      </w:divBdr>
    </w:div>
    <w:div w:id="14162555">
      <w:bodyDiv w:val="1"/>
      <w:marLeft w:val="0"/>
      <w:marRight w:val="0"/>
      <w:marTop w:val="0"/>
      <w:marBottom w:val="0"/>
      <w:divBdr>
        <w:top w:val="none" w:sz="0" w:space="0" w:color="auto"/>
        <w:left w:val="none" w:sz="0" w:space="0" w:color="auto"/>
        <w:bottom w:val="none" w:sz="0" w:space="0" w:color="auto"/>
        <w:right w:val="none" w:sz="0" w:space="0" w:color="auto"/>
      </w:divBdr>
    </w:div>
    <w:div w:id="14234725">
      <w:bodyDiv w:val="1"/>
      <w:marLeft w:val="0"/>
      <w:marRight w:val="0"/>
      <w:marTop w:val="0"/>
      <w:marBottom w:val="0"/>
      <w:divBdr>
        <w:top w:val="none" w:sz="0" w:space="0" w:color="auto"/>
        <w:left w:val="none" w:sz="0" w:space="0" w:color="auto"/>
        <w:bottom w:val="none" w:sz="0" w:space="0" w:color="auto"/>
        <w:right w:val="none" w:sz="0" w:space="0" w:color="auto"/>
      </w:divBdr>
    </w:div>
    <w:div w:id="14237293">
      <w:bodyDiv w:val="1"/>
      <w:marLeft w:val="0"/>
      <w:marRight w:val="0"/>
      <w:marTop w:val="0"/>
      <w:marBottom w:val="0"/>
      <w:divBdr>
        <w:top w:val="none" w:sz="0" w:space="0" w:color="auto"/>
        <w:left w:val="none" w:sz="0" w:space="0" w:color="auto"/>
        <w:bottom w:val="none" w:sz="0" w:space="0" w:color="auto"/>
        <w:right w:val="none" w:sz="0" w:space="0" w:color="auto"/>
      </w:divBdr>
    </w:div>
    <w:div w:id="14356954">
      <w:bodyDiv w:val="1"/>
      <w:marLeft w:val="0"/>
      <w:marRight w:val="0"/>
      <w:marTop w:val="0"/>
      <w:marBottom w:val="0"/>
      <w:divBdr>
        <w:top w:val="none" w:sz="0" w:space="0" w:color="auto"/>
        <w:left w:val="none" w:sz="0" w:space="0" w:color="auto"/>
        <w:bottom w:val="none" w:sz="0" w:space="0" w:color="auto"/>
        <w:right w:val="none" w:sz="0" w:space="0" w:color="auto"/>
      </w:divBdr>
    </w:div>
    <w:div w:id="14383809">
      <w:bodyDiv w:val="1"/>
      <w:marLeft w:val="0"/>
      <w:marRight w:val="0"/>
      <w:marTop w:val="0"/>
      <w:marBottom w:val="0"/>
      <w:divBdr>
        <w:top w:val="none" w:sz="0" w:space="0" w:color="auto"/>
        <w:left w:val="none" w:sz="0" w:space="0" w:color="auto"/>
        <w:bottom w:val="none" w:sz="0" w:space="0" w:color="auto"/>
        <w:right w:val="none" w:sz="0" w:space="0" w:color="auto"/>
      </w:divBdr>
    </w:div>
    <w:div w:id="14428131">
      <w:bodyDiv w:val="1"/>
      <w:marLeft w:val="0"/>
      <w:marRight w:val="0"/>
      <w:marTop w:val="0"/>
      <w:marBottom w:val="0"/>
      <w:divBdr>
        <w:top w:val="none" w:sz="0" w:space="0" w:color="auto"/>
        <w:left w:val="none" w:sz="0" w:space="0" w:color="auto"/>
        <w:bottom w:val="none" w:sz="0" w:space="0" w:color="auto"/>
        <w:right w:val="none" w:sz="0" w:space="0" w:color="auto"/>
      </w:divBdr>
    </w:div>
    <w:div w:id="14499011">
      <w:bodyDiv w:val="1"/>
      <w:marLeft w:val="0"/>
      <w:marRight w:val="0"/>
      <w:marTop w:val="0"/>
      <w:marBottom w:val="0"/>
      <w:divBdr>
        <w:top w:val="none" w:sz="0" w:space="0" w:color="auto"/>
        <w:left w:val="none" w:sz="0" w:space="0" w:color="auto"/>
        <w:bottom w:val="none" w:sz="0" w:space="0" w:color="auto"/>
        <w:right w:val="none" w:sz="0" w:space="0" w:color="auto"/>
      </w:divBdr>
    </w:div>
    <w:div w:id="14694098">
      <w:bodyDiv w:val="1"/>
      <w:marLeft w:val="0"/>
      <w:marRight w:val="0"/>
      <w:marTop w:val="0"/>
      <w:marBottom w:val="0"/>
      <w:divBdr>
        <w:top w:val="none" w:sz="0" w:space="0" w:color="auto"/>
        <w:left w:val="none" w:sz="0" w:space="0" w:color="auto"/>
        <w:bottom w:val="none" w:sz="0" w:space="0" w:color="auto"/>
        <w:right w:val="none" w:sz="0" w:space="0" w:color="auto"/>
      </w:divBdr>
    </w:div>
    <w:div w:id="14770259">
      <w:bodyDiv w:val="1"/>
      <w:marLeft w:val="0"/>
      <w:marRight w:val="0"/>
      <w:marTop w:val="0"/>
      <w:marBottom w:val="0"/>
      <w:divBdr>
        <w:top w:val="none" w:sz="0" w:space="0" w:color="auto"/>
        <w:left w:val="none" w:sz="0" w:space="0" w:color="auto"/>
        <w:bottom w:val="none" w:sz="0" w:space="0" w:color="auto"/>
        <w:right w:val="none" w:sz="0" w:space="0" w:color="auto"/>
      </w:divBdr>
    </w:div>
    <w:div w:id="14891858">
      <w:bodyDiv w:val="1"/>
      <w:marLeft w:val="0"/>
      <w:marRight w:val="0"/>
      <w:marTop w:val="0"/>
      <w:marBottom w:val="0"/>
      <w:divBdr>
        <w:top w:val="none" w:sz="0" w:space="0" w:color="auto"/>
        <w:left w:val="none" w:sz="0" w:space="0" w:color="auto"/>
        <w:bottom w:val="none" w:sz="0" w:space="0" w:color="auto"/>
        <w:right w:val="none" w:sz="0" w:space="0" w:color="auto"/>
      </w:divBdr>
    </w:div>
    <w:div w:id="14891914">
      <w:bodyDiv w:val="1"/>
      <w:marLeft w:val="0"/>
      <w:marRight w:val="0"/>
      <w:marTop w:val="0"/>
      <w:marBottom w:val="0"/>
      <w:divBdr>
        <w:top w:val="none" w:sz="0" w:space="0" w:color="auto"/>
        <w:left w:val="none" w:sz="0" w:space="0" w:color="auto"/>
        <w:bottom w:val="none" w:sz="0" w:space="0" w:color="auto"/>
        <w:right w:val="none" w:sz="0" w:space="0" w:color="auto"/>
      </w:divBdr>
    </w:div>
    <w:div w:id="14960616">
      <w:bodyDiv w:val="1"/>
      <w:marLeft w:val="0"/>
      <w:marRight w:val="0"/>
      <w:marTop w:val="0"/>
      <w:marBottom w:val="0"/>
      <w:divBdr>
        <w:top w:val="none" w:sz="0" w:space="0" w:color="auto"/>
        <w:left w:val="none" w:sz="0" w:space="0" w:color="auto"/>
        <w:bottom w:val="none" w:sz="0" w:space="0" w:color="auto"/>
        <w:right w:val="none" w:sz="0" w:space="0" w:color="auto"/>
      </w:divBdr>
    </w:div>
    <w:div w:id="15162684">
      <w:bodyDiv w:val="1"/>
      <w:marLeft w:val="0"/>
      <w:marRight w:val="0"/>
      <w:marTop w:val="0"/>
      <w:marBottom w:val="0"/>
      <w:divBdr>
        <w:top w:val="none" w:sz="0" w:space="0" w:color="auto"/>
        <w:left w:val="none" w:sz="0" w:space="0" w:color="auto"/>
        <w:bottom w:val="none" w:sz="0" w:space="0" w:color="auto"/>
        <w:right w:val="none" w:sz="0" w:space="0" w:color="auto"/>
      </w:divBdr>
    </w:div>
    <w:div w:id="15277080">
      <w:bodyDiv w:val="1"/>
      <w:marLeft w:val="0"/>
      <w:marRight w:val="0"/>
      <w:marTop w:val="0"/>
      <w:marBottom w:val="0"/>
      <w:divBdr>
        <w:top w:val="none" w:sz="0" w:space="0" w:color="auto"/>
        <w:left w:val="none" w:sz="0" w:space="0" w:color="auto"/>
        <w:bottom w:val="none" w:sz="0" w:space="0" w:color="auto"/>
        <w:right w:val="none" w:sz="0" w:space="0" w:color="auto"/>
      </w:divBdr>
    </w:div>
    <w:div w:id="15355766">
      <w:bodyDiv w:val="1"/>
      <w:marLeft w:val="0"/>
      <w:marRight w:val="0"/>
      <w:marTop w:val="0"/>
      <w:marBottom w:val="0"/>
      <w:divBdr>
        <w:top w:val="none" w:sz="0" w:space="0" w:color="auto"/>
        <w:left w:val="none" w:sz="0" w:space="0" w:color="auto"/>
        <w:bottom w:val="none" w:sz="0" w:space="0" w:color="auto"/>
        <w:right w:val="none" w:sz="0" w:space="0" w:color="auto"/>
      </w:divBdr>
    </w:div>
    <w:div w:id="15426314">
      <w:bodyDiv w:val="1"/>
      <w:marLeft w:val="0"/>
      <w:marRight w:val="0"/>
      <w:marTop w:val="0"/>
      <w:marBottom w:val="0"/>
      <w:divBdr>
        <w:top w:val="none" w:sz="0" w:space="0" w:color="auto"/>
        <w:left w:val="none" w:sz="0" w:space="0" w:color="auto"/>
        <w:bottom w:val="none" w:sz="0" w:space="0" w:color="auto"/>
        <w:right w:val="none" w:sz="0" w:space="0" w:color="auto"/>
      </w:divBdr>
    </w:div>
    <w:div w:id="15429361">
      <w:bodyDiv w:val="1"/>
      <w:marLeft w:val="0"/>
      <w:marRight w:val="0"/>
      <w:marTop w:val="0"/>
      <w:marBottom w:val="0"/>
      <w:divBdr>
        <w:top w:val="none" w:sz="0" w:space="0" w:color="auto"/>
        <w:left w:val="none" w:sz="0" w:space="0" w:color="auto"/>
        <w:bottom w:val="none" w:sz="0" w:space="0" w:color="auto"/>
        <w:right w:val="none" w:sz="0" w:space="0" w:color="auto"/>
      </w:divBdr>
    </w:div>
    <w:div w:id="15663392">
      <w:bodyDiv w:val="1"/>
      <w:marLeft w:val="0"/>
      <w:marRight w:val="0"/>
      <w:marTop w:val="0"/>
      <w:marBottom w:val="0"/>
      <w:divBdr>
        <w:top w:val="none" w:sz="0" w:space="0" w:color="auto"/>
        <w:left w:val="none" w:sz="0" w:space="0" w:color="auto"/>
        <w:bottom w:val="none" w:sz="0" w:space="0" w:color="auto"/>
        <w:right w:val="none" w:sz="0" w:space="0" w:color="auto"/>
      </w:divBdr>
    </w:div>
    <w:div w:id="15667628">
      <w:bodyDiv w:val="1"/>
      <w:marLeft w:val="0"/>
      <w:marRight w:val="0"/>
      <w:marTop w:val="0"/>
      <w:marBottom w:val="0"/>
      <w:divBdr>
        <w:top w:val="none" w:sz="0" w:space="0" w:color="auto"/>
        <w:left w:val="none" w:sz="0" w:space="0" w:color="auto"/>
        <w:bottom w:val="none" w:sz="0" w:space="0" w:color="auto"/>
        <w:right w:val="none" w:sz="0" w:space="0" w:color="auto"/>
      </w:divBdr>
    </w:div>
    <w:div w:id="15690870">
      <w:bodyDiv w:val="1"/>
      <w:marLeft w:val="0"/>
      <w:marRight w:val="0"/>
      <w:marTop w:val="0"/>
      <w:marBottom w:val="0"/>
      <w:divBdr>
        <w:top w:val="none" w:sz="0" w:space="0" w:color="auto"/>
        <w:left w:val="none" w:sz="0" w:space="0" w:color="auto"/>
        <w:bottom w:val="none" w:sz="0" w:space="0" w:color="auto"/>
        <w:right w:val="none" w:sz="0" w:space="0" w:color="auto"/>
      </w:divBdr>
    </w:div>
    <w:div w:id="15860529">
      <w:bodyDiv w:val="1"/>
      <w:marLeft w:val="0"/>
      <w:marRight w:val="0"/>
      <w:marTop w:val="0"/>
      <w:marBottom w:val="0"/>
      <w:divBdr>
        <w:top w:val="none" w:sz="0" w:space="0" w:color="auto"/>
        <w:left w:val="none" w:sz="0" w:space="0" w:color="auto"/>
        <w:bottom w:val="none" w:sz="0" w:space="0" w:color="auto"/>
        <w:right w:val="none" w:sz="0" w:space="0" w:color="auto"/>
      </w:divBdr>
    </w:div>
    <w:div w:id="16271626">
      <w:bodyDiv w:val="1"/>
      <w:marLeft w:val="0"/>
      <w:marRight w:val="0"/>
      <w:marTop w:val="0"/>
      <w:marBottom w:val="0"/>
      <w:divBdr>
        <w:top w:val="none" w:sz="0" w:space="0" w:color="auto"/>
        <w:left w:val="none" w:sz="0" w:space="0" w:color="auto"/>
        <w:bottom w:val="none" w:sz="0" w:space="0" w:color="auto"/>
        <w:right w:val="none" w:sz="0" w:space="0" w:color="auto"/>
      </w:divBdr>
    </w:div>
    <w:div w:id="16274155">
      <w:bodyDiv w:val="1"/>
      <w:marLeft w:val="0"/>
      <w:marRight w:val="0"/>
      <w:marTop w:val="0"/>
      <w:marBottom w:val="0"/>
      <w:divBdr>
        <w:top w:val="none" w:sz="0" w:space="0" w:color="auto"/>
        <w:left w:val="none" w:sz="0" w:space="0" w:color="auto"/>
        <w:bottom w:val="none" w:sz="0" w:space="0" w:color="auto"/>
        <w:right w:val="none" w:sz="0" w:space="0" w:color="auto"/>
      </w:divBdr>
    </w:div>
    <w:div w:id="16274468">
      <w:bodyDiv w:val="1"/>
      <w:marLeft w:val="0"/>
      <w:marRight w:val="0"/>
      <w:marTop w:val="0"/>
      <w:marBottom w:val="0"/>
      <w:divBdr>
        <w:top w:val="none" w:sz="0" w:space="0" w:color="auto"/>
        <w:left w:val="none" w:sz="0" w:space="0" w:color="auto"/>
        <w:bottom w:val="none" w:sz="0" w:space="0" w:color="auto"/>
        <w:right w:val="none" w:sz="0" w:space="0" w:color="auto"/>
      </w:divBdr>
    </w:div>
    <w:div w:id="16322965">
      <w:bodyDiv w:val="1"/>
      <w:marLeft w:val="0"/>
      <w:marRight w:val="0"/>
      <w:marTop w:val="0"/>
      <w:marBottom w:val="0"/>
      <w:divBdr>
        <w:top w:val="none" w:sz="0" w:space="0" w:color="auto"/>
        <w:left w:val="none" w:sz="0" w:space="0" w:color="auto"/>
        <w:bottom w:val="none" w:sz="0" w:space="0" w:color="auto"/>
        <w:right w:val="none" w:sz="0" w:space="0" w:color="auto"/>
      </w:divBdr>
    </w:div>
    <w:div w:id="16346589">
      <w:bodyDiv w:val="1"/>
      <w:marLeft w:val="0"/>
      <w:marRight w:val="0"/>
      <w:marTop w:val="0"/>
      <w:marBottom w:val="0"/>
      <w:divBdr>
        <w:top w:val="none" w:sz="0" w:space="0" w:color="auto"/>
        <w:left w:val="none" w:sz="0" w:space="0" w:color="auto"/>
        <w:bottom w:val="none" w:sz="0" w:space="0" w:color="auto"/>
        <w:right w:val="none" w:sz="0" w:space="0" w:color="auto"/>
      </w:divBdr>
    </w:div>
    <w:div w:id="16735548">
      <w:bodyDiv w:val="1"/>
      <w:marLeft w:val="0"/>
      <w:marRight w:val="0"/>
      <w:marTop w:val="0"/>
      <w:marBottom w:val="0"/>
      <w:divBdr>
        <w:top w:val="none" w:sz="0" w:space="0" w:color="auto"/>
        <w:left w:val="none" w:sz="0" w:space="0" w:color="auto"/>
        <w:bottom w:val="none" w:sz="0" w:space="0" w:color="auto"/>
        <w:right w:val="none" w:sz="0" w:space="0" w:color="auto"/>
      </w:divBdr>
    </w:div>
    <w:div w:id="17200025">
      <w:bodyDiv w:val="1"/>
      <w:marLeft w:val="0"/>
      <w:marRight w:val="0"/>
      <w:marTop w:val="0"/>
      <w:marBottom w:val="0"/>
      <w:divBdr>
        <w:top w:val="none" w:sz="0" w:space="0" w:color="auto"/>
        <w:left w:val="none" w:sz="0" w:space="0" w:color="auto"/>
        <w:bottom w:val="none" w:sz="0" w:space="0" w:color="auto"/>
        <w:right w:val="none" w:sz="0" w:space="0" w:color="auto"/>
      </w:divBdr>
    </w:div>
    <w:div w:id="17242832">
      <w:bodyDiv w:val="1"/>
      <w:marLeft w:val="0"/>
      <w:marRight w:val="0"/>
      <w:marTop w:val="0"/>
      <w:marBottom w:val="0"/>
      <w:divBdr>
        <w:top w:val="none" w:sz="0" w:space="0" w:color="auto"/>
        <w:left w:val="none" w:sz="0" w:space="0" w:color="auto"/>
        <w:bottom w:val="none" w:sz="0" w:space="0" w:color="auto"/>
        <w:right w:val="none" w:sz="0" w:space="0" w:color="auto"/>
      </w:divBdr>
    </w:div>
    <w:div w:id="17315012">
      <w:bodyDiv w:val="1"/>
      <w:marLeft w:val="0"/>
      <w:marRight w:val="0"/>
      <w:marTop w:val="0"/>
      <w:marBottom w:val="0"/>
      <w:divBdr>
        <w:top w:val="none" w:sz="0" w:space="0" w:color="auto"/>
        <w:left w:val="none" w:sz="0" w:space="0" w:color="auto"/>
        <w:bottom w:val="none" w:sz="0" w:space="0" w:color="auto"/>
        <w:right w:val="none" w:sz="0" w:space="0" w:color="auto"/>
      </w:divBdr>
    </w:div>
    <w:div w:id="17318750">
      <w:bodyDiv w:val="1"/>
      <w:marLeft w:val="0"/>
      <w:marRight w:val="0"/>
      <w:marTop w:val="0"/>
      <w:marBottom w:val="0"/>
      <w:divBdr>
        <w:top w:val="none" w:sz="0" w:space="0" w:color="auto"/>
        <w:left w:val="none" w:sz="0" w:space="0" w:color="auto"/>
        <w:bottom w:val="none" w:sz="0" w:space="0" w:color="auto"/>
        <w:right w:val="none" w:sz="0" w:space="0" w:color="auto"/>
      </w:divBdr>
    </w:div>
    <w:div w:id="17394528">
      <w:bodyDiv w:val="1"/>
      <w:marLeft w:val="0"/>
      <w:marRight w:val="0"/>
      <w:marTop w:val="0"/>
      <w:marBottom w:val="0"/>
      <w:divBdr>
        <w:top w:val="none" w:sz="0" w:space="0" w:color="auto"/>
        <w:left w:val="none" w:sz="0" w:space="0" w:color="auto"/>
        <w:bottom w:val="none" w:sz="0" w:space="0" w:color="auto"/>
        <w:right w:val="none" w:sz="0" w:space="0" w:color="auto"/>
      </w:divBdr>
    </w:div>
    <w:div w:id="17435790">
      <w:bodyDiv w:val="1"/>
      <w:marLeft w:val="0"/>
      <w:marRight w:val="0"/>
      <w:marTop w:val="0"/>
      <w:marBottom w:val="0"/>
      <w:divBdr>
        <w:top w:val="none" w:sz="0" w:space="0" w:color="auto"/>
        <w:left w:val="none" w:sz="0" w:space="0" w:color="auto"/>
        <w:bottom w:val="none" w:sz="0" w:space="0" w:color="auto"/>
        <w:right w:val="none" w:sz="0" w:space="0" w:color="auto"/>
      </w:divBdr>
    </w:div>
    <w:div w:id="17512485">
      <w:bodyDiv w:val="1"/>
      <w:marLeft w:val="0"/>
      <w:marRight w:val="0"/>
      <w:marTop w:val="0"/>
      <w:marBottom w:val="0"/>
      <w:divBdr>
        <w:top w:val="none" w:sz="0" w:space="0" w:color="auto"/>
        <w:left w:val="none" w:sz="0" w:space="0" w:color="auto"/>
        <w:bottom w:val="none" w:sz="0" w:space="0" w:color="auto"/>
        <w:right w:val="none" w:sz="0" w:space="0" w:color="auto"/>
      </w:divBdr>
    </w:div>
    <w:div w:id="17784342">
      <w:bodyDiv w:val="1"/>
      <w:marLeft w:val="0"/>
      <w:marRight w:val="0"/>
      <w:marTop w:val="0"/>
      <w:marBottom w:val="0"/>
      <w:divBdr>
        <w:top w:val="none" w:sz="0" w:space="0" w:color="auto"/>
        <w:left w:val="none" w:sz="0" w:space="0" w:color="auto"/>
        <w:bottom w:val="none" w:sz="0" w:space="0" w:color="auto"/>
        <w:right w:val="none" w:sz="0" w:space="0" w:color="auto"/>
      </w:divBdr>
    </w:div>
    <w:div w:id="18048225">
      <w:bodyDiv w:val="1"/>
      <w:marLeft w:val="0"/>
      <w:marRight w:val="0"/>
      <w:marTop w:val="0"/>
      <w:marBottom w:val="0"/>
      <w:divBdr>
        <w:top w:val="none" w:sz="0" w:space="0" w:color="auto"/>
        <w:left w:val="none" w:sz="0" w:space="0" w:color="auto"/>
        <w:bottom w:val="none" w:sz="0" w:space="0" w:color="auto"/>
        <w:right w:val="none" w:sz="0" w:space="0" w:color="auto"/>
      </w:divBdr>
    </w:div>
    <w:div w:id="18119181">
      <w:bodyDiv w:val="1"/>
      <w:marLeft w:val="0"/>
      <w:marRight w:val="0"/>
      <w:marTop w:val="0"/>
      <w:marBottom w:val="0"/>
      <w:divBdr>
        <w:top w:val="none" w:sz="0" w:space="0" w:color="auto"/>
        <w:left w:val="none" w:sz="0" w:space="0" w:color="auto"/>
        <w:bottom w:val="none" w:sz="0" w:space="0" w:color="auto"/>
        <w:right w:val="none" w:sz="0" w:space="0" w:color="auto"/>
      </w:divBdr>
    </w:div>
    <w:div w:id="18244839">
      <w:bodyDiv w:val="1"/>
      <w:marLeft w:val="0"/>
      <w:marRight w:val="0"/>
      <w:marTop w:val="0"/>
      <w:marBottom w:val="0"/>
      <w:divBdr>
        <w:top w:val="none" w:sz="0" w:space="0" w:color="auto"/>
        <w:left w:val="none" w:sz="0" w:space="0" w:color="auto"/>
        <w:bottom w:val="none" w:sz="0" w:space="0" w:color="auto"/>
        <w:right w:val="none" w:sz="0" w:space="0" w:color="auto"/>
      </w:divBdr>
    </w:div>
    <w:div w:id="18358859">
      <w:bodyDiv w:val="1"/>
      <w:marLeft w:val="0"/>
      <w:marRight w:val="0"/>
      <w:marTop w:val="0"/>
      <w:marBottom w:val="0"/>
      <w:divBdr>
        <w:top w:val="none" w:sz="0" w:space="0" w:color="auto"/>
        <w:left w:val="none" w:sz="0" w:space="0" w:color="auto"/>
        <w:bottom w:val="none" w:sz="0" w:space="0" w:color="auto"/>
        <w:right w:val="none" w:sz="0" w:space="0" w:color="auto"/>
      </w:divBdr>
    </w:div>
    <w:div w:id="18557170">
      <w:bodyDiv w:val="1"/>
      <w:marLeft w:val="0"/>
      <w:marRight w:val="0"/>
      <w:marTop w:val="0"/>
      <w:marBottom w:val="0"/>
      <w:divBdr>
        <w:top w:val="none" w:sz="0" w:space="0" w:color="auto"/>
        <w:left w:val="none" w:sz="0" w:space="0" w:color="auto"/>
        <w:bottom w:val="none" w:sz="0" w:space="0" w:color="auto"/>
        <w:right w:val="none" w:sz="0" w:space="0" w:color="auto"/>
      </w:divBdr>
    </w:div>
    <w:div w:id="18624877">
      <w:bodyDiv w:val="1"/>
      <w:marLeft w:val="0"/>
      <w:marRight w:val="0"/>
      <w:marTop w:val="0"/>
      <w:marBottom w:val="0"/>
      <w:divBdr>
        <w:top w:val="none" w:sz="0" w:space="0" w:color="auto"/>
        <w:left w:val="none" w:sz="0" w:space="0" w:color="auto"/>
        <w:bottom w:val="none" w:sz="0" w:space="0" w:color="auto"/>
        <w:right w:val="none" w:sz="0" w:space="0" w:color="auto"/>
      </w:divBdr>
    </w:div>
    <w:div w:id="18708007">
      <w:bodyDiv w:val="1"/>
      <w:marLeft w:val="0"/>
      <w:marRight w:val="0"/>
      <w:marTop w:val="0"/>
      <w:marBottom w:val="0"/>
      <w:divBdr>
        <w:top w:val="none" w:sz="0" w:space="0" w:color="auto"/>
        <w:left w:val="none" w:sz="0" w:space="0" w:color="auto"/>
        <w:bottom w:val="none" w:sz="0" w:space="0" w:color="auto"/>
        <w:right w:val="none" w:sz="0" w:space="0" w:color="auto"/>
      </w:divBdr>
    </w:div>
    <w:div w:id="18817344">
      <w:bodyDiv w:val="1"/>
      <w:marLeft w:val="0"/>
      <w:marRight w:val="0"/>
      <w:marTop w:val="0"/>
      <w:marBottom w:val="0"/>
      <w:divBdr>
        <w:top w:val="none" w:sz="0" w:space="0" w:color="auto"/>
        <w:left w:val="none" w:sz="0" w:space="0" w:color="auto"/>
        <w:bottom w:val="none" w:sz="0" w:space="0" w:color="auto"/>
        <w:right w:val="none" w:sz="0" w:space="0" w:color="auto"/>
      </w:divBdr>
    </w:div>
    <w:div w:id="18817806">
      <w:bodyDiv w:val="1"/>
      <w:marLeft w:val="0"/>
      <w:marRight w:val="0"/>
      <w:marTop w:val="0"/>
      <w:marBottom w:val="0"/>
      <w:divBdr>
        <w:top w:val="none" w:sz="0" w:space="0" w:color="auto"/>
        <w:left w:val="none" w:sz="0" w:space="0" w:color="auto"/>
        <w:bottom w:val="none" w:sz="0" w:space="0" w:color="auto"/>
        <w:right w:val="none" w:sz="0" w:space="0" w:color="auto"/>
      </w:divBdr>
    </w:div>
    <w:div w:id="18894517">
      <w:bodyDiv w:val="1"/>
      <w:marLeft w:val="0"/>
      <w:marRight w:val="0"/>
      <w:marTop w:val="0"/>
      <w:marBottom w:val="0"/>
      <w:divBdr>
        <w:top w:val="none" w:sz="0" w:space="0" w:color="auto"/>
        <w:left w:val="none" w:sz="0" w:space="0" w:color="auto"/>
        <w:bottom w:val="none" w:sz="0" w:space="0" w:color="auto"/>
        <w:right w:val="none" w:sz="0" w:space="0" w:color="auto"/>
      </w:divBdr>
    </w:div>
    <w:div w:id="19092600">
      <w:bodyDiv w:val="1"/>
      <w:marLeft w:val="0"/>
      <w:marRight w:val="0"/>
      <w:marTop w:val="0"/>
      <w:marBottom w:val="0"/>
      <w:divBdr>
        <w:top w:val="none" w:sz="0" w:space="0" w:color="auto"/>
        <w:left w:val="none" w:sz="0" w:space="0" w:color="auto"/>
        <w:bottom w:val="none" w:sz="0" w:space="0" w:color="auto"/>
        <w:right w:val="none" w:sz="0" w:space="0" w:color="auto"/>
      </w:divBdr>
    </w:div>
    <w:div w:id="19284973">
      <w:bodyDiv w:val="1"/>
      <w:marLeft w:val="0"/>
      <w:marRight w:val="0"/>
      <w:marTop w:val="0"/>
      <w:marBottom w:val="0"/>
      <w:divBdr>
        <w:top w:val="none" w:sz="0" w:space="0" w:color="auto"/>
        <w:left w:val="none" w:sz="0" w:space="0" w:color="auto"/>
        <w:bottom w:val="none" w:sz="0" w:space="0" w:color="auto"/>
        <w:right w:val="none" w:sz="0" w:space="0" w:color="auto"/>
      </w:divBdr>
    </w:div>
    <w:div w:id="19362438">
      <w:bodyDiv w:val="1"/>
      <w:marLeft w:val="0"/>
      <w:marRight w:val="0"/>
      <w:marTop w:val="0"/>
      <w:marBottom w:val="0"/>
      <w:divBdr>
        <w:top w:val="none" w:sz="0" w:space="0" w:color="auto"/>
        <w:left w:val="none" w:sz="0" w:space="0" w:color="auto"/>
        <w:bottom w:val="none" w:sz="0" w:space="0" w:color="auto"/>
        <w:right w:val="none" w:sz="0" w:space="0" w:color="auto"/>
      </w:divBdr>
    </w:div>
    <w:div w:id="19472843">
      <w:bodyDiv w:val="1"/>
      <w:marLeft w:val="0"/>
      <w:marRight w:val="0"/>
      <w:marTop w:val="0"/>
      <w:marBottom w:val="0"/>
      <w:divBdr>
        <w:top w:val="none" w:sz="0" w:space="0" w:color="auto"/>
        <w:left w:val="none" w:sz="0" w:space="0" w:color="auto"/>
        <w:bottom w:val="none" w:sz="0" w:space="0" w:color="auto"/>
        <w:right w:val="none" w:sz="0" w:space="0" w:color="auto"/>
      </w:divBdr>
    </w:div>
    <w:div w:id="19477003">
      <w:bodyDiv w:val="1"/>
      <w:marLeft w:val="0"/>
      <w:marRight w:val="0"/>
      <w:marTop w:val="0"/>
      <w:marBottom w:val="0"/>
      <w:divBdr>
        <w:top w:val="none" w:sz="0" w:space="0" w:color="auto"/>
        <w:left w:val="none" w:sz="0" w:space="0" w:color="auto"/>
        <w:bottom w:val="none" w:sz="0" w:space="0" w:color="auto"/>
        <w:right w:val="none" w:sz="0" w:space="0" w:color="auto"/>
      </w:divBdr>
    </w:div>
    <w:div w:id="19748472">
      <w:bodyDiv w:val="1"/>
      <w:marLeft w:val="0"/>
      <w:marRight w:val="0"/>
      <w:marTop w:val="0"/>
      <w:marBottom w:val="0"/>
      <w:divBdr>
        <w:top w:val="none" w:sz="0" w:space="0" w:color="auto"/>
        <w:left w:val="none" w:sz="0" w:space="0" w:color="auto"/>
        <w:bottom w:val="none" w:sz="0" w:space="0" w:color="auto"/>
        <w:right w:val="none" w:sz="0" w:space="0" w:color="auto"/>
      </w:divBdr>
    </w:div>
    <w:div w:id="19818912">
      <w:bodyDiv w:val="1"/>
      <w:marLeft w:val="0"/>
      <w:marRight w:val="0"/>
      <w:marTop w:val="0"/>
      <w:marBottom w:val="0"/>
      <w:divBdr>
        <w:top w:val="none" w:sz="0" w:space="0" w:color="auto"/>
        <w:left w:val="none" w:sz="0" w:space="0" w:color="auto"/>
        <w:bottom w:val="none" w:sz="0" w:space="0" w:color="auto"/>
        <w:right w:val="none" w:sz="0" w:space="0" w:color="auto"/>
      </w:divBdr>
    </w:div>
    <w:div w:id="19858360">
      <w:bodyDiv w:val="1"/>
      <w:marLeft w:val="0"/>
      <w:marRight w:val="0"/>
      <w:marTop w:val="0"/>
      <w:marBottom w:val="0"/>
      <w:divBdr>
        <w:top w:val="none" w:sz="0" w:space="0" w:color="auto"/>
        <w:left w:val="none" w:sz="0" w:space="0" w:color="auto"/>
        <w:bottom w:val="none" w:sz="0" w:space="0" w:color="auto"/>
        <w:right w:val="none" w:sz="0" w:space="0" w:color="auto"/>
      </w:divBdr>
    </w:div>
    <w:div w:id="20011440">
      <w:bodyDiv w:val="1"/>
      <w:marLeft w:val="0"/>
      <w:marRight w:val="0"/>
      <w:marTop w:val="0"/>
      <w:marBottom w:val="0"/>
      <w:divBdr>
        <w:top w:val="none" w:sz="0" w:space="0" w:color="auto"/>
        <w:left w:val="none" w:sz="0" w:space="0" w:color="auto"/>
        <w:bottom w:val="none" w:sz="0" w:space="0" w:color="auto"/>
        <w:right w:val="none" w:sz="0" w:space="0" w:color="auto"/>
      </w:divBdr>
    </w:div>
    <w:div w:id="20011655">
      <w:bodyDiv w:val="1"/>
      <w:marLeft w:val="0"/>
      <w:marRight w:val="0"/>
      <w:marTop w:val="0"/>
      <w:marBottom w:val="0"/>
      <w:divBdr>
        <w:top w:val="none" w:sz="0" w:space="0" w:color="auto"/>
        <w:left w:val="none" w:sz="0" w:space="0" w:color="auto"/>
        <w:bottom w:val="none" w:sz="0" w:space="0" w:color="auto"/>
        <w:right w:val="none" w:sz="0" w:space="0" w:color="auto"/>
      </w:divBdr>
    </w:div>
    <w:div w:id="20012283">
      <w:bodyDiv w:val="1"/>
      <w:marLeft w:val="0"/>
      <w:marRight w:val="0"/>
      <w:marTop w:val="0"/>
      <w:marBottom w:val="0"/>
      <w:divBdr>
        <w:top w:val="none" w:sz="0" w:space="0" w:color="auto"/>
        <w:left w:val="none" w:sz="0" w:space="0" w:color="auto"/>
        <w:bottom w:val="none" w:sz="0" w:space="0" w:color="auto"/>
        <w:right w:val="none" w:sz="0" w:space="0" w:color="auto"/>
      </w:divBdr>
    </w:div>
    <w:div w:id="20127000">
      <w:bodyDiv w:val="1"/>
      <w:marLeft w:val="0"/>
      <w:marRight w:val="0"/>
      <w:marTop w:val="0"/>
      <w:marBottom w:val="0"/>
      <w:divBdr>
        <w:top w:val="none" w:sz="0" w:space="0" w:color="auto"/>
        <w:left w:val="none" w:sz="0" w:space="0" w:color="auto"/>
        <w:bottom w:val="none" w:sz="0" w:space="0" w:color="auto"/>
        <w:right w:val="none" w:sz="0" w:space="0" w:color="auto"/>
      </w:divBdr>
    </w:div>
    <w:div w:id="20783135">
      <w:bodyDiv w:val="1"/>
      <w:marLeft w:val="0"/>
      <w:marRight w:val="0"/>
      <w:marTop w:val="0"/>
      <w:marBottom w:val="0"/>
      <w:divBdr>
        <w:top w:val="none" w:sz="0" w:space="0" w:color="auto"/>
        <w:left w:val="none" w:sz="0" w:space="0" w:color="auto"/>
        <w:bottom w:val="none" w:sz="0" w:space="0" w:color="auto"/>
        <w:right w:val="none" w:sz="0" w:space="0" w:color="auto"/>
      </w:divBdr>
    </w:div>
    <w:div w:id="20934962">
      <w:bodyDiv w:val="1"/>
      <w:marLeft w:val="0"/>
      <w:marRight w:val="0"/>
      <w:marTop w:val="0"/>
      <w:marBottom w:val="0"/>
      <w:divBdr>
        <w:top w:val="none" w:sz="0" w:space="0" w:color="auto"/>
        <w:left w:val="none" w:sz="0" w:space="0" w:color="auto"/>
        <w:bottom w:val="none" w:sz="0" w:space="0" w:color="auto"/>
        <w:right w:val="none" w:sz="0" w:space="0" w:color="auto"/>
      </w:divBdr>
    </w:div>
    <w:div w:id="20979140">
      <w:bodyDiv w:val="1"/>
      <w:marLeft w:val="0"/>
      <w:marRight w:val="0"/>
      <w:marTop w:val="0"/>
      <w:marBottom w:val="0"/>
      <w:divBdr>
        <w:top w:val="none" w:sz="0" w:space="0" w:color="auto"/>
        <w:left w:val="none" w:sz="0" w:space="0" w:color="auto"/>
        <w:bottom w:val="none" w:sz="0" w:space="0" w:color="auto"/>
        <w:right w:val="none" w:sz="0" w:space="0" w:color="auto"/>
      </w:divBdr>
    </w:div>
    <w:div w:id="20980349">
      <w:bodyDiv w:val="1"/>
      <w:marLeft w:val="0"/>
      <w:marRight w:val="0"/>
      <w:marTop w:val="0"/>
      <w:marBottom w:val="0"/>
      <w:divBdr>
        <w:top w:val="none" w:sz="0" w:space="0" w:color="auto"/>
        <w:left w:val="none" w:sz="0" w:space="0" w:color="auto"/>
        <w:bottom w:val="none" w:sz="0" w:space="0" w:color="auto"/>
        <w:right w:val="none" w:sz="0" w:space="0" w:color="auto"/>
      </w:divBdr>
    </w:div>
    <w:div w:id="20980721">
      <w:bodyDiv w:val="1"/>
      <w:marLeft w:val="0"/>
      <w:marRight w:val="0"/>
      <w:marTop w:val="0"/>
      <w:marBottom w:val="0"/>
      <w:divBdr>
        <w:top w:val="none" w:sz="0" w:space="0" w:color="auto"/>
        <w:left w:val="none" w:sz="0" w:space="0" w:color="auto"/>
        <w:bottom w:val="none" w:sz="0" w:space="0" w:color="auto"/>
        <w:right w:val="none" w:sz="0" w:space="0" w:color="auto"/>
      </w:divBdr>
    </w:div>
    <w:div w:id="21173065">
      <w:bodyDiv w:val="1"/>
      <w:marLeft w:val="0"/>
      <w:marRight w:val="0"/>
      <w:marTop w:val="0"/>
      <w:marBottom w:val="0"/>
      <w:divBdr>
        <w:top w:val="none" w:sz="0" w:space="0" w:color="auto"/>
        <w:left w:val="none" w:sz="0" w:space="0" w:color="auto"/>
        <w:bottom w:val="none" w:sz="0" w:space="0" w:color="auto"/>
        <w:right w:val="none" w:sz="0" w:space="0" w:color="auto"/>
      </w:divBdr>
    </w:div>
    <w:div w:id="21174926">
      <w:bodyDiv w:val="1"/>
      <w:marLeft w:val="0"/>
      <w:marRight w:val="0"/>
      <w:marTop w:val="0"/>
      <w:marBottom w:val="0"/>
      <w:divBdr>
        <w:top w:val="none" w:sz="0" w:space="0" w:color="auto"/>
        <w:left w:val="none" w:sz="0" w:space="0" w:color="auto"/>
        <w:bottom w:val="none" w:sz="0" w:space="0" w:color="auto"/>
        <w:right w:val="none" w:sz="0" w:space="0" w:color="auto"/>
      </w:divBdr>
    </w:div>
    <w:div w:id="21177155">
      <w:bodyDiv w:val="1"/>
      <w:marLeft w:val="0"/>
      <w:marRight w:val="0"/>
      <w:marTop w:val="0"/>
      <w:marBottom w:val="0"/>
      <w:divBdr>
        <w:top w:val="none" w:sz="0" w:space="0" w:color="auto"/>
        <w:left w:val="none" w:sz="0" w:space="0" w:color="auto"/>
        <w:bottom w:val="none" w:sz="0" w:space="0" w:color="auto"/>
        <w:right w:val="none" w:sz="0" w:space="0" w:color="auto"/>
      </w:divBdr>
    </w:div>
    <w:div w:id="21371463">
      <w:bodyDiv w:val="1"/>
      <w:marLeft w:val="0"/>
      <w:marRight w:val="0"/>
      <w:marTop w:val="0"/>
      <w:marBottom w:val="0"/>
      <w:divBdr>
        <w:top w:val="none" w:sz="0" w:space="0" w:color="auto"/>
        <w:left w:val="none" w:sz="0" w:space="0" w:color="auto"/>
        <w:bottom w:val="none" w:sz="0" w:space="0" w:color="auto"/>
        <w:right w:val="none" w:sz="0" w:space="0" w:color="auto"/>
      </w:divBdr>
    </w:div>
    <w:div w:id="21441416">
      <w:bodyDiv w:val="1"/>
      <w:marLeft w:val="0"/>
      <w:marRight w:val="0"/>
      <w:marTop w:val="0"/>
      <w:marBottom w:val="0"/>
      <w:divBdr>
        <w:top w:val="none" w:sz="0" w:space="0" w:color="auto"/>
        <w:left w:val="none" w:sz="0" w:space="0" w:color="auto"/>
        <w:bottom w:val="none" w:sz="0" w:space="0" w:color="auto"/>
        <w:right w:val="none" w:sz="0" w:space="0" w:color="auto"/>
      </w:divBdr>
    </w:div>
    <w:div w:id="21589253">
      <w:bodyDiv w:val="1"/>
      <w:marLeft w:val="0"/>
      <w:marRight w:val="0"/>
      <w:marTop w:val="0"/>
      <w:marBottom w:val="0"/>
      <w:divBdr>
        <w:top w:val="none" w:sz="0" w:space="0" w:color="auto"/>
        <w:left w:val="none" w:sz="0" w:space="0" w:color="auto"/>
        <w:bottom w:val="none" w:sz="0" w:space="0" w:color="auto"/>
        <w:right w:val="none" w:sz="0" w:space="0" w:color="auto"/>
      </w:divBdr>
    </w:div>
    <w:div w:id="21824859">
      <w:bodyDiv w:val="1"/>
      <w:marLeft w:val="0"/>
      <w:marRight w:val="0"/>
      <w:marTop w:val="0"/>
      <w:marBottom w:val="0"/>
      <w:divBdr>
        <w:top w:val="none" w:sz="0" w:space="0" w:color="auto"/>
        <w:left w:val="none" w:sz="0" w:space="0" w:color="auto"/>
        <w:bottom w:val="none" w:sz="0" w:space="0" w:color="auto"/>
        <w:right w:val="none" w:sz="0" w:space="0" w:color="auto"/>
      </w:divBdr>
    </w:div>
    <w:div w:id="22176384">
      <w:bodyDiv w:val="1"/>
      <w:marLeft w:val="0"/>
      <w:marRight w:val="0"/>
      <w:marTop w:val="0"/>
      <w:marBottom w:val="0"/>
      <w:divBdr>
        <w:top w:val="none" w:sz="0" w:space="0" w:color="auto"/>
        <w:left w:val="none" w:sz="0" w:space="0" w:color="auto"/>
        <w:bottom w:val="none" w:sz="0" w:space="0" w:color="auto"/>
        <w:right w:val="none" w:sz="0" w:space="0" w:color="auto"/>
      </w:divBdr>
    </w:div>
    <w:div w:id="22219156">
      <w:bodyDiv w:val="1"/>
      <w:marLeft w:val="0"/>
      <w:marRight w:val="0"/>
      <w:marTop w:val="0"/>
      <w:marBottom w:val="0"/>
      <w:divBdr>
        <w:top w:val="none" w:sz="0" w:space="0" w:color="auto"/>
        <w:left w:val="none" w:sz="0" w:space="0" w:color="auto"/>
        <w:bottom w:val="none" w:sz="0" w:space="0" w:color="auto"/>
        <w:right w:val="none" w:sz="0" w:space="0" w:color="auto"/>
      </w:divBdr>
    </w:div>
    <w:div w:id="22244047">
      <w:bodyDiv w:val="1"/>
      <w:marLeft w:val="0"/>
      <w:marRight w:val="0"/>
      <w:marTop w:val="0"/>
      <w:marBottom w:val="0"/>
      <w:divBdr>
        <w:top w:val="none" w:sz="0" w:space="0" w:color="auto"/>
        <w:left w:val="none" w:sz="0" w:space="0" w:color="auto"/>
        <w:bottom w:val="none" w:sz="0" w:space="0" w:color="auto"/>
        <w:right w:val="none" w:sz="0" w:space="0" w:color="auto"/>
      </w:divBdr>
    </w:div>
    <w:div w:id="22247061">
      <w:bodyDiv w:val="1"/>
      <w:marLeft w:val="0"/>
      <w:marRight w:val="0"/>
      <w:marTop w:val="0"/>
      <w:marBottom w:val="0"/>
      <w:divBdr>
        <w:top w:val="none" w:sz="0" w:space="0" w:color="auto"/>
        <w:left w:val="none" w:sz="0" w:space="0" w:color="auto"/>
        <w:bottom w:val="none" w:sz="0" w:space="0" w:color="auto"/>
        <w:right w:val="none" w:sz="0" w:space="0" w:color="auto"/>
      </w:divBdr>
    </w:div>
    <w:div w:id="22248643">
      <w:bodyDiv w:val="1"/>
      <w:marLeft w:val="0"/>
      <w:marRight w:val="0"/>
      <w:marTop w:val="0"/>
      <w:marBottom w:val="0"/>
      <w:divBdr>
        <w:top w:val="none" w:sz="0" w:space="0" w:color="auto"/>
        <w:left w:val="none" w:sz="0" w:space="0" w:color="auto"/>
        <w:bottom w:val="none" w:sz="0" w:space="0" w:color="auto"/>
        <w:right w:val="none" w:sz="0" w:space="0" w:color="auto"/>
      </w:divBdr>
    </w:div>
    <w:div w:id="22363552">
      <w:bodyDiv w:val="1"/>
      <w:marLeft w:val="0"/>
      <w:marRight w:val="0"/>
      <w:marTop w:val="0"/>
      <w:marBottom w:val="0"/>
      <w:divBdr>
        <w:top w:val="none" w:sz="0" w:space="0" w:color="auto"/>
        <w:left w:val="none" w:sz="0" w:space="0" w:color="auto"/>
        <w:bottom w:val="none" w:sz="0" w:space="0" w:color="auto"/>
        <w:right w:val="none" w:sz="0" w:space="0" w:color="auto"/>
      </w:divBdr>
    </w:div>
    <w:div w:id="22636722">
      <w:bodyDiv w:val="1"/>
      <w:marLeft w:val="0"/>
      <w:marRight w:val="0"/>
      <w:marTop w:val="0"/>
      <w:marBottom w:val="0"/>
      <w:divBdr>
        <w:top w:val="none" w:sz="0" w:space="0" w:color="auto"/>
        <w:left w:val="none" w:sz="0" w:space="0" w:color="auto"/>
        <w:bottom w:val="none" w:sz="0" w:space="0" w:color="auto"/>
        <w:right w:val="none" w:sz="0" w:space="0" w:color="auto"/>
      </w:divBdr>
    </w:div>
    <w:div w:id="22637691">
      <w:bodyDiv w:val="1"/>
      <w:marLeft w:val="0"/>
      <w:marRight w:val="0"/>
      <w:marTop w:val="0"/>
      <w:marBottom w:val="0"/>
      <w:divBdr>
        <w:top w:val="none" w:sz="0" w:space="0" w:color="auto"/>
        <w:left w:val="none" w:sz="0" w:space="0" w:color="auto"/>
        <w:bottom w:val="none" w:sz="0" w:space="0" w:color="auto"/>
        <w:right w:val="none" w:sz="0" w:space="0" w:color="auto"/>
      </w:divBdr>
    </w:div>
    <w:div w:id="22902817">
      <w:bodyDiv w:val="1"/>
      <w:marLeft w:val="0"/>
      <w:marRight w:val="0"/>
      <w:marTop w:val="0"/>
      <w:marBottom w:val="0"/>
      <w:divBdr>
        <w:top w:val="none" w:sz="0" w:space="0" w:color="auto"/>
        <w:left w:val="none" w:sz="0" w:space="0" w:color="auto"/>
        <w:bottom w:val="none" w:sz="0" w:space="0" w:color="auto"/>
        <w:right w:val="none" w:sz="0" w:space="0" w:color="auto"/>
      </w:divBdr>
    </w:div>
    <w:div w:id="22950124">
      <w:bodyDiv w:val="1"/>
      <w:marLeft w:val="0"/>
      <w:marRight w:val="0"/>
      <w:marTop w:val="0"/>
      <w:marBottom w:val="0"/>
      <w:divBdr>
        <w:top w:val="none" w:sz="0" w:space="0" w:color="auto"/>
        <w:left w:val="none" w:sz="0" w:space="0" w:color="auto"/>
        <w:bottom w:val="none" w:sz="0" w:space="0" w:color="auto"/>
        <w:right w:val="none" w:sz="0" w:space="0" w:color="auto"/>
      </w:divBdr>
    </w:div>
    <w:div w:id="23288873">
      <w:bodyDiv w:val="1"/>
      <w:marLeft w:val="0"/>
      <w:marRight w:val="0"/>
      <w:marTop w:val="0"/>
      <w:marBottom w:val="0"/>
      <w:divBdr>
        <w:top w:val="none" w:sz="0" w:space="0" w:color="auto"/>
        <w:left w:val="none" w:sz="0" w:space="0" w:color="auto"/>
        <w:bottom w:val="none" w:sz="0" w:space="0" w:color="auto"/>
        <w:right w:val="none" w:sz="0" w:space="0" w:color="auto"/>
      </w:divBdr>
    </w:div>
    <w:div w:id="23292919">
      <w:bodyDiv w:val="1"/>
      <w:marLeft w:val="0"/>
      <w:marRight w:val="0"/>
      <w:marTop w:val="0"/>
      <w:marBottom w:val="0"/>
      <w:divBdr>
        <w:top w:val="none" w:sz="0" w:space="0" w:color="auto"/>
        <w:left w:val="none" w:sz="0" w:space="0" w:color="auto"/>
        <w:bottom w:val="none" w:sz="0" w:space="0" w:color="auto"/>
        <w:right w:val="none" w:sz="0" w:space="0" w:color="auto"/>
      </w:divBdr>
    </w:div>
    <w:div w:id="23478787">
      <w:bodyDiv w:val="1"/>
      <w:marLeft w:val="0"/>
      <w:marRight w:val="0"/>
      <w:marTop w:val="0"/>
      <w:marBottom w:val="0"/>
      <w:divBdr>
        <w:top w:val="none" w:sz="0" w:space="0" w:color="auto"/>
        <w:left w:val="none" w:sz="0" w:space="0" w:color="auto"/>
        <w:bottom w:val="none" w:sz="0" w:space="0" w:color="auto"/>
        <w:right w:val="none" w:sz="0" w:space="0" w:color="auto"/>
      </w:divBdr>
    </w:div>
    <w:div w:id="23529744">
      <w:bodyDiv w:val="1"/>
      <w:marLeft w:val="0"/>
      <w:marRight w:val="0"/>
      <w:marTop w:val="0"/>
      <w:marBottom w:val="0"/>
      <w:divBdr>
        <w:top w:val="none" w:sz="0" w:space="0" w:color="auto"/>
        <w:left w:val="none" w:sz="0" w:space="0" w:color="auto"/>
        <w:bottom w:val="none" w:sz="0" w:space="0" w:color="auto"/>
        <w:right w:val="none" w:sz="0" w:space="0" w:color="auto"/>
      </w:divBdr>
    </w:div>
    <w:div w:id="23558162">
      <w:bodyDiv w:val="1"/>
      <w:marLeft w:val="0"/>
      <w:marRight w:val="0"/>
      <w:marTop w:val="0"/>
      <w:marBottom w:val="0"/>
      <w:divBdr>
        <w:top w:val="none" w:sz="0" w:space="0" w:color="auto"/>
        <w:left w:val="none" w:sz="0" w:space="0" w:color="auto"/>
        <w:bottom w:val="none" w:sz="0" w:space="0" w:color="auto"/>
        <w:right w:val="none" w:sz="0" w:space="0" w:color="auto"/>
      </w:divBdr>
    </w:div>
    <w:div w:id="23604834">
      <w:bodyDiv w:val="1"/>
      <w:marLeft w:val="0"/>
      <w:marRight w:val="0"/>
      <w:marTop w:val="0"/>
      <w:marBottom w:val="0"/>
      <w:divBdr>
        <w:top w:val="none" w:sz="0" w:space="0" w:color="auto"/>
        <w:left w:val="none" w:sz="0" w:space="0" w:color="auto"/>
        <w:bottom w:val="none" w:sz="0" w:space="0" w:color="auto"/>
        <w:right w:val="none" w:sz="0" w:space="0" w:color="auto"/>
      </w:divBdr>
    </w:div>
    <w:div w:id="23748659">
      <w:bodyDiv w:val="1"/>
      <w:marLeft w:val="0"/>
      <w:marRight w:val="0"/>
      <w:marTop w:val="0"/>
      <w:marBottom w:val="0"/>
      <w:divBdr>
        <w:top w:val="none" w:sz="0" w:space="0" w:color="auto"/>
        <w:left w:val="none" w:sz="0" w:space="0" w:color="auto"/>
        <w:bottom w:val="none" w:sz="0" w:space="0" w:color="auto"/>
        <w:right w:val="none" w:sz="0" w:space="0" w:color="auto"/>
      </w:divBdr>
    </w:div>
    <w:div w:id="23791299">
      <w:bodyDiv w:val="1"/>
      <w:marLeft w:val="0"/>
      <w:marRight w:val="0"/>
      <w:marTop w:val="0"/>
      <w:marBottom w:val="0"/>
      <w:divBdr>
        <w:top w:val="none" w:sz="0" w:space="0" w:color="auto"/>
        <w:left w:val="none" w:sz="0" w:space="0" w:color="auto"/>
        <w:bottom w:val="none" w:sz="0" w:space="0" w:color="auto"/>
        <w:right w:val="none" w:sz="0" w:space="0" w:color="auto"/>
      </w:divBdr>
    </w:div>
    <w:div w:id="23943053">
      <w:bodyDiv w:val="1"/>
      <w:marLeft w:val="0"/>
      <w:marRight w:val="0"/>
      <w:marTop w:val="0"/>
      <w:marBottom w:val="0"/>
      <w:divBdr>
        <w:top w:val="none" w:sz="0" w:space="0" w:color="auto"/>
        <w:left w:val="none" w:sz="0" w:space="0" w:color="auto"/>
        <w:bottom w:val="none" w:sz="0" w:space="0" w:color="auto"/>
        <w:right w:val="none" w:sz="0" w:space="0" w:color="auto"/>
      </w:divBdr>
    </w:div>
    <w:div w:id="23987018">
      <w:bodyDiv w:val="1"/>
      <w:marLeft w:val="0"/>
      <w:marRight w:val="0"/>
      <w:marTop w:val="0"/>
      <w:marBottom w:val="0"/>
      <w:divBdr>
        <w:top w:val="none" w:sz="0" w:space="0" w:color="auto"/>
        <w:left w:val="none" w:sz="0" w:space="0" w:color="auto"/>
        <w:bottom w:val="none" w:sz="0" w:space="0" w:color="auto"/>
        <w:right w:val="none" w:sz="0" w:space="0" w:color="auto"/>
      </w:divBdr>
    </w:div>
    <w:div w:id="24061692">
      <w:bodyDiv w:val="1"/>
      <w:marLeft w:val="0"/>
      <w:marRight w:val="0"/>
      <w:marTop w:val="0"/>
      <w:marBottom w:val="0"/>
      <w:divBdr>
        <w:top w:val="none" w:sz="0" w:space="0" w:color="auto"/>
        <w:left w:val="none" w:sz="0" w:space="0" w:color="auto"/>
        <w:bottom w:val="none" w:sz="0" w:space="0" w:color="auto"/>
        <w:right w:val="none" w:sz="0" w:space="0" w:color="auto"/>
      </w:divBdr>
    </w:div>
    <w:div w:id="24062222">
      <w:bodyDiv w:val="1"/>
      <w:marLeft w:val="0"/>
      <w:marRight w:val="0"/>
      <w:marTop w:val="0"/>
      <w:marBottom w:val="0"/>
      <w:divBdr>
        <w:top w:val="none" w:sz="0" w:space="0" w:color="auto"/>
        <w:left w:val="none" w:sz="0" w:space="0" w:color="auto"/>
        <w:bottom w:val="none" w:sz="0" w:space="0" w:color="auto"/>
        <w:right w:val="none" w:sz="0" w:space="0" w:color="auto"/>
      </w:divBdr>
    </w:div>
    <w:div w:id="24136977">
      <w:bodyDiv w:val="1"/>
      <w:marLeft w:val="0"/>
      <w:marRight w:val="0"/>
      <w:marTop w:val="0"/>
      <w:marBottom w:val="0"/>
      <w:divBdr>
        <w:top w:val="none" w:sz="0" w:space="0" w:color="auto"/>
        <w:left w:val="none" w:sz="0" w:space="0" w:color="auto"/>
        <w:bottom w:val="none" w:sz="0" w:space="0" w:color="auto"/>
        <w:right w:val="none" w:sz="0" w:space="0" w:color="auto"/>
      </w:divBdr>
    </w:div>
    <w:div w:id="24410380">
      <w:bodyDiv w:val="1"/>
      <w:marLeft w:val="0"/>
      <w:marRight w:val="0"/>
      <w:marTop w:val="0"/>
      <w:marBottom w:val="0"/>
      <w:divBdr>
        <w:top w:val="none" w:sz="0" w:space="0" w:color="auto"/>
        <w:left w:val="none" w:sz="0" w:space="0" w:color="auto"/>
        <w:bottom w:val="none" w:sz="0" w:space="0" w:color="auto"/>
        <w:right w:val="none" w:sz="0" w:space="0" w:color="auto"/>
      </w:divBdr>
    </w:div>
    <w:div w:id="24521373">
      <w:bodyDiv w:val="1"/>
      <w:marLeft w:val="0"/>
      <w:marRight w:val="0"/>
      <w:marTop w:val="0"/>
      <w:marBottom w:val="0"/>
      <w:divBdr>
        <w:top w:val="none" w:sz="0" w:space="0" w:color="auto"/>
        <w:left w:val="none" w:sz="0" w:space="0" w:color="auto"/>
        <w:bottom w:val="none" w:sz="0" w:space="0" w:color="auto"/>
        <w:right w:val="none" w:sz="0" w:space="0" w:color="auto"/>
      </w:divBdr>
    </w:div>
    <w:div w:id="24721027">
      <w:bodyDiv w:val="1"/>
      <w:marLeft w:val="0"/>
      <w:marRight w:val="0"/>
      <w:marTop w:val="0"/>
      <w:marBottom w:val="0"/>
      <w:divBdr>
        <w:top w:val="none" w:sz="0" w:space="0" w:color="auto"/>
        <w:left w:val="none" w:sz="0" w:space="0" w:color="auto"/>
        <w:bottom w:val="none" w:sz="0" w:space="0" w:color="auto"/>
        <w:right w:val="none" w:sz="0" w:space="0" w:color="auto"/>
      </w:divBdr>
    </w:div>
    <w:div w:id="24912582">
      <w:bodyDiv w:val="1"/>
      <w:marLeft w:val="0"/>
      <w:marRight w:val="0"/>
      <w:marTop w:val="0"/>
      <w:marBottom w:val="0"/>
      <w:divBdr>
        <w:top w:val="none" w:sz="0" w:space="0" w:color="auto"/>
        <w:left w:val="none" w:sz="0" w:space="0" w:color="auto"/>
        <w:bottom w:val="none" w:sz="0" w:space="0" w:color="auto"/>
        <w:right w:val="none" w:sz="0" w:space="0" w:color="auto"/>
      </w:divBdr>
    </w:div>
    <w:div w:id="25179057">
      <w:bodyDiv w:val="1"/>
      <w:marLeft w:val="0"/>
      <w:marRight w:val="0"/>
      <w:marTop w:val="0"/>
      <w:marBottom w:val="0"/>
      <w:divBdr>
        <w:top w:val="none" w:sz="0" w:space="0" w:color="auto"/>
        <w:left w:val="none" w:sz="0" w:space="0" w:color="auto"/>
        <w:bottom w:val="none" w:sz="0" w:space="0" w:color="auto"/>
        <w:right w:val="none" w:sz="0" w:space="0" w:color="auto"/>
      </w:divBdr>
    </w:div>
    <w:div w:id="25182828">
      <w:bodyDiv w:val="1"/>
      <w:marLeft w:val="0"/>
      <w:marRight w:val="0"/>
      <w:marTop w:val="0"/>
      <w:marBottom w:val="0"/>
      <w:divBdr>
        <w:top w:val="none" w:sz="0" w:space="0" w:color="auto"/>
        <w:left w:val="none" w:sz="0" w:space="0" w:color="auto"/>
        <w:bottom w:val="none" w:sz="0" w:space="0" w:color="auto"/>
        <w:right w:val="none" w:sz="0" w:space="0" w:color="auto"/>
      </w:divBdr>
    </w:div>
    <w:div w:id="25637782">
      <w:bodyDiv w:val="1"/>
      <w:marLeft w:val="0"/>
      <w:marRight w:val="0"/>
      <w:marTop w:val="0"/>
      <w:marBottom w:val="0"/>
      <w:divBdr>
        <w:top w:val="none" w:sz="0" w:space="0" w:color="auto"/>
        <w:left w:val="none" w:sz="0" w:space="0" w:color="auto"/>
        <w:bottom w:val="none" w:sz="0" w:space="0" w:color="auto"/>
        <w:right w:val="none" w:sz="0" w:space="0" w:color="auto"/>
      </w:divBdr>
    </w:div>
    <w:div w:id="25756872">
      <w:bodyDiv w:val="1"/>
      <w:marLeft w:val="0"/>
      <w:marRight w:val="0"/>
      <w:marTop w:val="0"/>
      <w:marBottom w:val="0"/>
      <w:divBdr>
        <w:top w:val="none" w:sz="0" w:space="0" w:color="auto"/>
        <w:left w:val="none" w:sz="0" w:space="0" w:color="auto"/>
        <w:bottom w:val="none" w:sz="0" w:space="0" w:color="auto"/>
        <w:right w:val="none" w:sz="0" w:space="0" w:color="auto"/>
      </w:divBdr>
    </w:div>
    <w:div w:id="25832247">
      <w:bodyDiv w:val="1"/>
      <w:marLeft w:val="0"/>
      <w:marRight w:val="0"/>
      <w:marTop w:val="0"/>
      <w:marBottom w:val="0"/>
      <w:divBdr>
        <w:top w:val="none" w:sz="0" w:space="0" w:color="auto"/>
        <w:left w:val="none" w:sz="0" w:space="0" w:color="auto"/>
        <w:bottom w:val="none" w:sz="0" w:space="0" w:color="auto"/>
        <w:right w:val="none" w:sz="0" w:space="0" w:color="auto"/>
      </w:divBdr>
    </w:div>
    <w:div w:id="25915076">
      <w:bodyDiv w:val="1"/>
      <w:marLeft w:val="0"/>
      <w:marRight w:val="0"/>
      <w:marTop w:val="0"/>
      <w:marBottom w:val="0"/>
      <w:divBdr>
        <w:top w:val="none" w:sz="0" w:space="0" w:color="auto"/>
        <w:left w:val="none" w:sz="0" w:space="0" w:color="auto"/>
        <w:bottom w:val="none" w:sz="0" w:space="0" w:color="auto"/>
        <w:right w:val="none" w:sz="0" w:space="0" w:color="auto"/>
      </w:divBdr>
    </w:div>
    <w:div w:id="26105686">
      <w:bodyDiv w:val="1"/>
      <w:marLeft w:val="0"/>
      <w:marRight w:val="0"/>
      <w:marTop w:val="0"/>
      <w:marBottom w:val="0"/>
      <w:divBdr>
        <w:top w:val="none" w:sz="0" w:space="0" w:color="auto"/>
        <w:left w:val="none" w:sz="0" w:space="0" w:color="auto"/>
        <w:bottom w:val="none" w:sz="0" w:space="0" w:color="auto"/>
        <w:right w:val="none" w:sz="0" w:space="0" w:color="auto"/>
      </w:divBdr>
    </w:div>
    <w:div w:id="26298461">
      <w:bodyDiv w:val="1"/>
      <w:marLeft w:val="0"/>
      <w:marRight w:val="0"/>
      <w:marTop w:val="0"/>
      <w:marBottom w:val="0"/>
      <w:divBdr>
        <w:top w:val="none" w:sz="0" w:space="0" w:color="auto"/>
        <w:left w:val="none" w:sz="0" w:space="0" w:color="auto"/>
        <w:bottom w:val="none" w:sz="0" w:space="0" w:color="auto"/>
        <w:right w:val="none" w:sz="0" w:space="0" w:color="auto"/>
      </w:divBdr>
    </w:div>
    <w:div w:id="26370887">
      <w:bodyDiv w:val="1"/>
      <w:marLeft w:val="0"/>
      <w:marRight w:val="0"/>
      <w:marTop w:val="0"/>
      <w:marBottom w:val="0"/>
      <w:divBdr>
        <w:top w:val="none" w:sz="0" w:space="0" w:color="auto"/>
        <w:left w:val="none" w:sz="0" w:space="0" w:color="auto"/>
        <w:bottom w:val="none" w:sz="0" w:space="0" w:color="auto"/>
        <w:right w:val="none" w:sz="0" w:space="0" w:color="auto"/>
      </w:divBdr>
    </w:div>
    <w:div w:id="26487511">
      <w:bodyDiv w:val="1"/>
      <w:marLeft w:val="0"/>
      <w:marRight w:val="0"/>
      <w:marTop w:val="0"/>
      <w:marBottom w:val="0"/>
      <w:divBdr>
        <w:top w:val="none" w:sz="0" w:space="0" w:color="auto"/>
        <w:left w:val="none" w:sz="0" w:space="0" w:color="auto"/>
        <w:bottom w:val="none" w:sz="0" w:space="0" w:color="auto"/>
        <w:right w:val="none" w:sz="0" w:space="0" w:color="auto"/>
      </w:divBdr>
    </w:div>
    <w:div w:id="26487956">
      <w:bodyDiv w:val="1"/>
      <w:marLeft w:val="0"/>
      <w:marRight w:val="0"/>
      <w:marTop w:val="0"/>
      <w:marBottom w:val="0"/>
      <w:divBdr>
        <w:top w:val="none" w:sz="0" w:space="0" w:color="auto"/>
        <w:left w:val="none" w:sz="0" w:space="0" w:color="auto"/>
        <w:bottom w:val="none" w:sz="0" w:space="0" w:color="auto"/>
        <w:right w:val="none" w:sz="0" w:space="0" w:color="auto"/>
      </w:divBdr>
    </w:div>
    <w:div w:id="26496164">
      <w:bodyDiv w:val="1"/>
      <w:marLeft w:val="0"/>
      <w:marRight w:val="0"/>
      <w:marTop w:val="0"/>
      <w:marBottom w:val="0"/>
      <w:divBdr>
        <w:top w:val="none" w:sz="0" w:space="0" w:color="auto"/>
        <w:left w:val="none" w:sz="0" w:space="0" w:color="auto"/>
        <w:bottom w:val="none" w:sz="0" w:space="0" w:color="auto"/>
        <w:right w:val="none" w:sz="0" w:space="0" w:color="auto"/>
      </w:divBdr>
    </w:div>
    <w:div w:id="26611003">
      <w:bodyDiv w:val="1"/>
      <w:marLeft w:val="0"/>
      <w:marRight w:val="0"/>
      <w:marTop w:val="0"/>
      <w:marBottom w:val="0"/>
      <w:divBdr>
        <w:top w:val="none" w:sz="0" w:space="0" w:color="auto"/>
        <w:left w:val="none" w:sz="0" w:space="0" w:color="auto"/>
        <w:bottom w:val="none" w:sz="0" w:space="0" w:color="auto"/>
        <w:right w:val="none" w:sz="0" w:space="0" w:color="auto"/>
      </w:divBdr>
    </w:div>
    <w:div w:id="26689444">
      <w:bodyDiv w:val="1"/>
      <w:marLeft w:val="0"/>
      <w:marRight w:val="0"/>
      <w:marTop w:val="0"/>
      <w:marBottom w:val="0"/>
      <w:divBdr>
        <w:top w:val="none" w:sz="0" w:space="0" w:color="auto"/>
        <w:left w:val="none" w:sz="0" w:space="0" w:color="auto"/>
        <w:bottom w:val="none" w:sz="0" w:space="0" w:color="auto"/>
        <w:right w:val="none" w:sz="0" w:space="0" w:color="auto"/>
      </w:divBdr>
    </w:div>
    <w:div w:id="27032823">
      <w:bodyDiv w:val="1"/>
      <w:marLeft w:val="0"/>
      <w:marRight w:val="0"/>
      <w:marTop w:val="0"/>
      <w:marBottom w:val="0"/>
      <w:divBdr>
        <w:top w:val="none" w:sz="0" w:space="0" w:color="auto"/>
        <w:left w:val="none" w:sz="0" w:space="0" w:color="auto"/>
        <w:bottom w:val="none" w:sz="0" w:space="0" w:color="auto"/>
        <w:right w:val="none" w:sz="0" w:space="0" w:color="auto"/>
      </w:divBdr>
    </w:div>
    <w:div w:id="27148651">
      <w:bodyDiv w:val="1"/>
      <w:marLeft w:val="0"/>
      <w:marRight w:val="0"/>
      <w:marTop w:val="0"/>
      <w:marBottom w:val="0"/>
      <w:divBdr>
        <w:top w:val="none" w:sz="0" w:space="0" w:color="auto"/>
        <w:left w:val="none" w:sz="0" w:space="0" w:color="auto"/>
        <w:bottom w:val="none" w:sz="0" w:space="0" w:color="auto"/>
        <w:right w:val="none" w:sz="0" w:space="0" w:color="auto"/>
      </w:divBdr>
    </w:div>
    <w:div w:id="27341993">
      <w:bodyDiv w:val="1"/>
      <w:marLeft w:val="0"/>
      <w:marRight w:val="0"/>
      <w:marTop w:val="0"/>
      <w:marBottom w:val="0"/>
      <w:divBdr>
        <w:top w:val="none" w:sz="0" w:space="0" w:color="auto"/>
        <w:left w:val="none" w:sz="0" w:space="0" w:color="auto"/>
        <w:bottom w:val="none" w:sz="0" w:space="0" w:color="auto"/>
        <w:right w:val="none" w:sz="0" w:space="0" w:color="auto"/>
      </w:divBdr>
    </w:div>
    <w:div w:id="27462126">
      <w:bodyDiv w:val="1"/>
      <w:marLeft w:val="0"/>
      <w:marRight w:val="0"/>
      <w:marTop w:val="0"/>
      <w:marBottom w:val="0"/>
      <w:divBdr>
        <w:top w:val="none" w:sz="0" w:space="0" w:color="auto"/>
        <w:left w:val="none" w:sz="0" w:space="0" w:color="auto"/>
        <w:bottom w:val="none" w:sz="0" w:space="0" w:color="auto"/>
        <w:right w:val="none" w:sz="0" w:space="0" w:color="auto"/>
      </w:divBdr>
    </w:div>
    <w:div w:id="27491830">
      <w:bodyDiv w:val="1"/>
      <w:marLeft w:val="0"/>
      <w:marRight w:val="0"/>
      <w:marTop w:val="0"/>
      <w:marBottom w:val="0"/>
      <w:divBdr>
        <w:top w:val="none" w:sz="0" w:space="0" w:color="auto"/>
        <w:left w:val="none" w:sz="0" w:space="0" w:color="auto"/>
        <w:bottom w:val="none" w:sz="0" w:space="0" w:color="auto"/>
        <w:right w:val="none" w:sz="0" w:space="0" w:color="auto"/>
      </w:divBdr>
    </w:div>
    <w:div w:id="27607309">
      <w:bodyDiv w:val="1"/>
      <w:marLeft w:val="0"/>
      <w:marRight w:val="0"/>
      <w:marTop w:val="0"/>
      <w:marBottom w:val="0"/>
      <w:divBdr>
        <w:top w:val="none" w:sz="0" w:space="0" w:color="auto"/>
        <w:left w:val="none" w:sz="0" w:space="0" w:color="auto"/>
        <w:bottom w:val="none" w:sz="0" w:space="0" w:color="auto"/>
        <w:right w:val="none" w:sz="0" w:space="0" w:color="auto"/>
      </w:divBdr>
    </w:div>
    <w:div w:id="27680957">
      <w:bodyDiv w:val="1"/>
      <w:marLeft w:val="0"/>
      <w:marRight w:val="0"/>
      <w:marTop w:val="0"/>
      <w:marBottom w:val="0"/>
      <w:divBdr>
        <w:top w:val="none" w:sz="0" w:space="0" w:color="auto"/>
        <w:left w:val="none" w:sz="0" w:space="0" w:color="auto"/>
        <w:bottom w:val="none" w:sz="0" w:space="0" w:color="auto"/>
        <w:right w:val="none" w:sz="0" w:space="0" w:color="auto"/>
      </w:divBdr>
    </w:div>
    <w:div w:id="27683990">
      <w:bodyDiv w:val="1"/>
      <w:marLeft w:val="0"/>
      <w:marRight w:val="0"/>
      <w:marTop w:val="0"/>
      <w:marBottom w:val="0"/>
      <w:divBdr>
        <w:top w:val="none" w:sz="0" w:space="0" w:color="auto"/>
        <w:left w:val="none" w:sz="0" w:space="0" w:color="auto"/>
        <w:bottom w:val="none" w:sz="0" w:space="0" w:color="auto"/>
        <w:right w:val="none" w:sz="0" w:space="0" w:color="auto"/>
      </w:divBdr>
    </w:div>
    <w:div w:id="27922113">
      <w:bodyDiv w:val="1"/>
      <w:marLeft w:val="0"/>
      <w:marRight w:val="0"/>
      <w:marTop w:val="0"/>
      <w:marBottom w:val="0"/>
      <w:divBdr>
        <w:top w:val="none" w:sz="0" w:space="0" w:color="auto"/>
        <w:left w:val="none" w:sz="0" w:space="0" w:color="auto"/>
        <w:bottom w:val="none" w:sz="0" w:space="0" w:color="auto"/>
        <w:right w:val="none" w:sz="0" w:space="0" w:color="auto"/>
      </w:divBdr>
    </w:div>
    <w:div w:id="27993378">
      <w:bodyDiv w:val="1"/>
      <w:marLeft w:val="0"/>
      <w:marRight w:val="0"/>
      <w:marTop w:val="0"/>
      <w:marBottom w:val="0"/>
      <w:divBdr>
        <w:top w:val="none" w:sz="0" w:space="0" w:color="auto"/>
        <w:left w:val="none" w:sz="0" w:space="0" w:color="auto"/>
        <w:bottom w:val="none" w:sz="0" w:space="0" w:color="auto"/>
        <w:right w:val="none" w:sz="0" w:space="0" w:color="auto"/>
      </w:divBdr>
    </w:div>
    <w:div w:id="28067123">
      <w:bodyDiv w:val="1"/>
      <w:marLeft w:val="0"/>
      <w:marRight w:val="0"/>
      <w:marTop w:val="0"/>
      <w:marBottom w:val="0"/>
      <w:divBdr>
        <w:top w:val="none" w:sz="0" w:space="0" w:color="auto"/>
        <w:left w:val="none" w:sz="0" w:space="0" w:color="auto"/>
        <w:bottom w:val="none" w:sz="0" w:space="0" w:color="auto"/>
        <w:right w:val="none" w:sz="0" w:space="0" w:color="auto"/>
      </w:divBdr>
    </w:div>
    <w:div w:id="28115721">
      <w:bodyDiv w:val="1"/>
      <w:marLeft w:val="0"/>
      <w:marRight w:val="0"/>
      <w:marTop w:val="0"/>
      <w:marBottom w:val="0"/>
      <w:divBdr>
        <w:top w:val="none" w:sz="0" w:space="0" w:color="auto"/>
        <w:left w:val="none" w:sz="0" w:space="0" w:color="auto"/>
        <w:bottom w:val="none" w:sz="0" w:space="0" w:color="auto"/>
        <w:right w:val="none" w:sz="0" w:space="0" w:color="auto"/>
      </w:divBdr>
    </w:div>
    <w:div w:id="28192863">
      <w:bodyDiv w:val="1"/>
      <w:marLeft w:val="0"/>
      <w:marRight w:val="0"/>
      <w:marTop w:val="0"/>
      <w:marBottom w:val="0"/>
      <w:divBdr>
        <w:top w:val="none" w:sz="0" w:space="0" w:color="auto"/>
        <w:left w:val="none" w:sz="0" w:space="0" w:color="auto"/>
        <w:bottom w:val="none" w:sz="0" w:space="0" w:color="auto"/>
        <w:right w:val="none" w:sz="0" w:space="0" w:color="auto"/>
      </w:divBdr>
    </w:div>
    <w:div w:id="28260448">
      <w:bodyDiv w:val="1"/>
      <w:marLeft w:val="0"/>
      <w:marRight w:val="0"/>
      <w:marTop w:val="0"/>
      <w:marBottom w:val="0"/>
      <w:divBdr>
        <w:top w:val="none" w:sz="0" w:space="0" w:color="auto"/>
        <w:left w:val="none" w:sz="0" w:space="0" w:color="auto"/>
        <w:bottom w:val="none" w:sz="0" w:space="0" w:color="auto"/>
        <w:right w:val="none" w:sz="0" w:space="0" w:color="auto"/>
      </w:divBdr>
    </w:div>
    <w:div w:id="28261368">
      <w:bodyDiv w:val="1"/>
      <w:marLeft w:val="0"/>
      <w:marRight w:val="0"/>
      <w:marTop w:val="0"/>
      <w:marBottom w:val="0"/>
      <w:divBdr>
        <w:top w:val="none" w:sz="0" w:space="0" w:color="auto"/>
        <w:left w:val="none" w:sz="0" w:space="0" w:color="auto"/>
        <w:bottom w:val="none" w:sz="0" w:space="0" w:color="auto"/>
        <w:right w:val="none" w:sz="0" w:space="0" w:color="auto"/>
      </w:divBdr>
    </w:div>
    <w:div w:id="28261545">
      <w:bodyDiv w:val="1"/>
      <w:marLeft w:val="0"/>
      <w:marRight w:val="0"/>
      <w:marTop w:val="0"/>
      <w:marBottom w:val="0"/>
      <w:divBdr>
        <w:top w:val="none" w:sz="0" w:space="0" w:color="auto"/>
        <w:left w:val="none" w:sz="0" w:space="0" w:color="auto"/>
        <w:bottom w:val="none" w:sz="0" w:space="0" w:color="auto"/>
        <w:right w:val="none" w:sz="0" w:space="0" w:color="auto"/>
      </w:divBdr>
    </w:div>
    <w:div w:id="28335755">
      <w:bodyDiv w:val="1"/>
      <w:marLeft w:val="0"/>
      <w:marRight w:val="0"/>
      <w:marTop w:val="0"/>
      <w:marBottom w:val="0"/>
      <w:divBdr>
        <w:top w:val="none" w:sz="0" w:space="0" w:color="auto"/>
        <w:left w:val="none" w:sz="0" w:space="0" w:color="auto"/>
        <w:bottom w:val="none" w:sz="0" w:space="0" w:color="auto"/>
        <w:right w:val="none" w:sz="0" w:space="0" w:color="auto"/>
      </w:divBdr>
    </w:div>
    <w:div w:id="28383713">
      <w:bodyDiv w:val="1"/>
      <w:marLeft w:val="0"/>
      <w:marRight w:val="0"/>
      <w:marTop w:val="0"/>
      <w:marBottom w:val="0"/>
      <w:divBdr>
        <w:top w:val="none" w:sz="0" w:space="0" w:color="auto"/>
        <w:left w:val="none" w:sz="0" w:space="0" w:color="auto"/>
        <w:bottom w:val="none" w:sz="0" w:space="0" w:color="auto"/>
        <w:right w:val="none" w:sz="0" w:space="0" w:color="auto"/>
      </w:divBdr>
    </w:div>
    <w:div w:id="28579886">
      <w:bodyDiv w:val="1"/>
      <w:marLeft w:val="0"/>
      <w:marRight w:val="0"/>
      <w:marTop w:val="0"/>
      <w:marBottom w:val="0"/>
      <w:divBdr>
        <w:top w:val="none" w:sz="0" w:space="0" w:color="auto"/>
        <w:left w:val="none" w:sz="0" w:space="0" w:color="auto"/>
        <w:bottom w:val="none" w:sz="0" w:space="0" w:color="auto"/>
        <w:right w:val="none" w:sz="0" w:space="0" w:color="auto"/>
      </w:divBdr>
    </w:div>
    <w:div w:id="28648194">
      <w:bodyDiv w:val="1"/>
      <w:marLeft w:val="0"/>
      <w:marRight w:val="0"/>
      <w:marTop w:val="0"/>
      <w:marBottom w:val="0"/>
      <w:divBdr>
        <w:top w:val="none" w:sz="0" w:space="0" w:color="auto"/>
        <w:left w:val="none" w:sz="0" w:space="0" w:color="auto"/>
        <w:bottom w:val="none" w:sz="0" w:space="0" w:color="auto"/>
        <w:right w:val="none" w:sz="0" w:space="0" w:color="auto"/>
      </w:divBdr>
    </w:div>
    <w:div w:id="28649744">
      <w:bodyDiv w:val="1"/>
      <w:marLeft w:val="0"/>
      <w:marRight w:val="0"/>
      <w:marTop w:val="0"/>
      <w:marBottom w:val="0"/>
      <w:divBdr>
        <w:top w:val="none" w:sz="0" w:space="0" w:color="auto"/>
        <w:left w:val="none" w:sz="0" w:space="0" w:color="auto"/>
        <w:bottom w:val="none" w:sz="0" w:space="0" w:color="auto"/>
        <w:right w:val="none" w:sz="0" w:space="0" w:color="auto"/>
      </w:divBdr>
    </w:div>
    <w:div w:id="28797963">
      <w:bodyDiv w:val="1"/>
      <w:marLeft w:val="0"/>
      <w:marRight w:val="0"/>
      <w:marTop w:val="0"/>
      <w:marBottom w:val="0"/>
      <w:divBdr>
        <w:top w:val="none" w:sz="0" w:space="0" w:color="auto"/>
        <w:left w:val="none" w:sz="0" w:space="0" w:color="auto"/>
        <w:bottom w:val="none" w:sz="0" w:space="0" w:color="auto"/>
        <w:right w:val="none" w:sz="0" w:space="0" w:color="auto"/>
      </w:divBdr>
    </w:div>
    <w:div w:id="29111880">
      <w:bodyDiv w:val="1"/>
      <w:marLeft w:val="0"/>
      <w:marRight w:val="0"/>
      <w:marTop w:val="0"/>
      <w:marBottom w:val="0"/>
      <w:divBdr>
        <w:top w:val="none" w:sz="0" w:space="0" w:color="auto"/>
        <w:left w:val="none" w:sz="0" w:space="0" w:color="auto"/>
        <w:bottom w:val="none" w:sz="0" w:space="0" w:color="auto"/>
        <w:right w:val="none" w:sz="0" w:space="0" w:color="auto"/>
      </w:divBdr>
    </w:div>
    <w:div w:id="29455097">
      <w:bodyDiv w:val="1"/>
      <w:marLeft w:val="0"/>
      <w:marRight w:val="0"/>
      <w:marTop w:val="0"/>
      <w:marBottom w:val="0"/>
      <w:divBdr>
        <w:top w:val="none" w:sz="0" w:space="0" w:color="auto"/>
        <w:left w:val="none" w:sz="0" w:space="0" w:color="auto"/>
        <w:bottom w:val="none" w:sz="0" w:space="0" w:color="auto"/>
        <w:right w:val="none" w:sz="0" w:space="0" w:color="auto"/>
      </w:divBdr>
    </w:div>
    <w:div w:id="29456237">
      <w:bodyDiv w:val="1"/>
      <w:marLeft w:val="0"/>
      <w:marRight w:val="0"/>
      <w:marTop w:val="0"/>
      <w:marBottom w:val="0"/>
      <w:divBdr>
        <w:top w:val="none" w:sz="0" w:space="0" w:color="auto"/>
        <w:left w:val="none" w:sz="0" w:space="0" w:color="auto"/>
        <w:bottom w:val="none" w:sz="0" w:space="0" w:color="auto"/>
        <w:right w:val="none" w:sz="0" w:space="0" w:color="auto"/>
      </w:divBdr>
    </w:div>
    <w:div w:id="29577270">
      <w:bodyDiv w:val="1"/>
      <w:marLeft w:val="0"/>
      <w:marRight w:val="0"/>
      <w:marTop w:val="0"/>
      <w:marBottom w:val="0"/>
      <w:divBdr>
        <w:top w:val="none" w:sz="0" w:space="0" w:color="auto"/>
        <w:left w:val="none" w:sz="0" w:space="0" w:color="auto"/>
        <w:bottom w:val="none" w:sz="0" w:space="0" w:color="auto"/>
        <w:right w:val="none" w:sz="0" w:space="0" w:color="auto"/>
      </w:divBdr>
    </w:div>
    <w:div w:id="29694164">
      <w:bodyDiv w:val="1"/>
      <w:marLeft w:val="0"/>
      <w:marRight w:val="0"/>
      <w:marTop w:val="0"/>
      <w:marBottom w:val="0"/>
      <w:divBdr>
        <w:top w:val="none" w:sz="0" w:space="0" w:color="auto"/>
        <w:left w:val="none" w:sz="0" w:space="0" w:color="auto"/>
        <w:bottom w:val="none" w:sz="0" w:space="0" w:color="auto"/>
        <w:right w:val="none" w:sz="0" w:space="0" w:color="auto"/>
      </w:divBdr>
    </w:div>
    <w:div w:id="29695560">
      <w:bodyDiv w:val="1"/>
      <w:marLeft w:val="0"/>
      <w:marRight w:val="0"/>
      <w:marTop w:val="0"/>
      <w:marBottom w:val="0"/>
      <w:divBdr>
        <w:top w:val="none" w:sz="0" w:space="0" w:color="auto"/>
        <w:left w:val="none" w:sz="0" w:space="0" w:color="auto"/>
        <w:bottom w:val="none" w:sz="0" w:space="0" w:color="auto"/>
        <w:right w:val="none" w:sz="0" w:space="0" w:color="auto"/>
      </w:divBdr>
    </w:div>
    <w:div w:id="29958567">
      <w:bodyDiv w:val="1"/>
      <w:marLeft w:val="0"/>
      <w:marRight w:val="0"/>
      <w:marTop w:val="0"/>
      <w:marBottom w:val="0"/>
      <w:divBdr>
        <w:top w:val="none" w:sz="0" w:space="0" w:color="auto"/>
        <w:left w:val="none" w:sz="0" w:space="0" w:color="auto"/>
        <w:bottom w:val="none" w:sz="0" w:space="0" w:color="auto"/>
        <w:right w:val="none" w:sz="0" w:space="0" w:color="auto"/>
      </w:divBdr>
    </w:div>
    <w:div w:id="30034645">
      <w:bodyDiv w:val="1"/>
      <w:marLeft w:val="0"/>
      <w:marRight w:val="0"/>
      <w:marTop w:val="0"/>
      <w:marBottom w:val="0"/>
      <w:divBdr>
        <w:top w:val="none" w:sz="0" w:space="0" w:color="auto"/>
        <w:left w:val="none" w:sz="0" w:space="0" w:color="auto"/>
        <w:bottom w:val="none" w:sz="0" w:space="0" w:color="auto"/>
        <w:right w:val="none" w:sz="0" w:space="0" w:color="auto"/>
      </w:divBdr>
    </w:div>
    <w:div w:id="30040069">
      <w:bodyDiv w:val="1"/>
      <w:marLeft w:val="0"/>
      <w:marRight w:val="0"/>
      <w:marTop w:val="0"/>
      <w:marBottom w:val="0"/>
      <w:divBdr>
        <w:top w:val="none" w:sz="0" w:space="0" w:color="auto"/>
        <w:left w:val="none" w:sz="0" w:space="0" w:color="auto"/>
        <w:bottom w:val="none" w:sz="0" w:space="0" w:color="auto"/>
        <w:right w:val="none" w:sz="0" w:space="0" w:color="auto"/>
      </w:divBdr>
    </w:div>
    <w:div w:id="30344161">
      <w:bodyDiv w:val="1"/>
      <w:marLeft w:val="0"/>
      <w:marRight w:val="0"/>
      <w:marTop w:val="0"/>
      <w:marBottom w:val="0"/>
      <w:divBdr>
        <w:top w:val="none" w:sz="0" w:space="0" w:color="auto"/>
        <w:left w:val="none" w:sz="0" w:space="0" w:color="auto"/>
        <w:bottom w:val="none" w:sz="0" w:space="0" w:color="auto"/>
        <w:right w:val="none" w:sz="0" w:space="0" w:color="auto"/>
      </w:divBdr>
    </w:div>
    <w:div w:id="30763303">
      <w:bodyDiv w:val="1"/>
      <w:marLeft w:val="0"/>
      <w:marRight w:val="0"/>
      <w:marTop w:val="0"/>
      <w:marBottom w:val="0"/>
      <w:divBdr>
        <w:top w:val="none" w:sz="0" w:space="0" w:color="auto"/>
        <w:left w:val="none" w:sz="0" w:space="0" w:color="auto"/>
        <w:bottom w:val="none" w:sz="0" w:space="0" w:color="auto"/>
        <w:right w:val="none" w:sz="0" w:space="0" w:color="auto"/>
      </w:divBdr>
    </w:div>
    <w:div w:id="30882772">
      <w:bodyDiv w:val="1"/>
      <w:marLeft w:val="0"/>
      <w:marRight w:val="0"/>
      <w:marTop w:val="0"/>
      <w:marBottom w:val="0"/>
      <w:divBdr>
        <w:top w:val="none" w:sz="0" w:space="0" w:color="auto"/>
        <w:left w:val="none" w:sz="0" w:space="0" w:color="auto"/>
        <w:bottom w:val="none" w:sz="0" w:space="0" w:color="auto"/>
        <w:right w:val="none" w:sz="0" w:space="0" w:color="auto"/>
      </w:divBdr>
    </w:div>
    <w:div w:id="30964861">
      <w:bodyDiv w:val="1"/>
      <w:marLeft w:val="0"/>
      <w:marRight w:val="0"/>
      <w:marTop w:val="0"/>
      <w:marBottom w:val="0"/>
      <w:divBdr>
        <w:top w:val="none" w:sz="0" w:space="0" w:color="auto"/>
        <w:left w:val="none" w:sz="0" w:space="0" w:color="auto"/>
        <w:bottom w:val="none" w:sz="0" w:space="0" w:color="auto"/>
        <w:right w:val="none" w:sz="0" w:space="0" w:color="auto"/>
      </w:divBdr>
    </w:div>
    <w:div w:id="31031100">
      <w:bodyDiv w:val="1"/>
      <w:marLeft w:val="0"/>
      <w:marRight w:val="0"/>
      <w:marTop w:val="0"/>
      <w:marBottom w:val="0"/>
      <w:divBdr>
        <w:top w:val="none" w:sz="0" w:space="0" w:color="auto"/>
        <w:left w:val="none" w:sz="0" w:space="0" w:color="auto"/>
        <w:bottom w:val="none" w:sz="0" w:space="0" w:color="auto"/>
        <w:right w:val="none" w:sz="0" w:space="0" w:color="auto"/>
      </w:divBdr>
    </w:div>
    <w:div w:id="31346662">
      <w:bodyDiv w:val="1"/>
      <w:marLeft w:val="0"/>
      <w:marRight w:val="0"/>
      <w:marTop w:val="0"/>
      <w:marBottom w:val="0"/>
      <w:divBdr>
        <w:top w:val="none" w:sz="0" w:space="0" w:color="auto"/>
        <w:left w:val="none" w:sz="0" w:space="0" w:color="auto"/>
        <w:bottom w:val="none" w:sz="0" w:space="0" w:color="auto"/>
        <w:right w:val="none" w:sz="0" w:space="0" w:color="auto"/>
      </w:divBdr>
    </w:div>
    <w:div w:id="31423139">
      <w:bodyDiv w:val="1"/>
      <w:marLeft w:val="0"/>
      <w:marRight w:val="0"/>
      <w:marTop w:val="0"/>
      <w:marBottom w:val="0"/>
      <w:divBdr>
        <w:top w:val="none" w:sz="0" w:space="0" w:color="auto"/>
        <w:left w:val="none" w:sz="0" w:space="0" w:color="auto"/>
        <w:bottom w:val="none" w:sz="0" w:space="0" w:color="auto"/>
        <w:right w:val="none" w:sz="0" w:space="0" w:color="auto"/>
      </w:divBdr>
    </w:div>
    <w:div w:id="31812235">
      <w:bodyDiv w:val="1"/>
      <w:marLeft w:val="0"/>
      <w:marRight w:val="0"/>
      <w:marTop w:val="0"/>
      <w:marBottom w:val="0"/>
      <w:divBdr>
        <w:top w:val="none" w:sz="0" w:space="0" w:color="auto"/>
        <w:left w:val="none" w:sz="0" w:space="0" w:color="auto"/>
        <w:bottom w:val="none" w:sz="0" w:space="0" w:color="auto"/>
        <w:right w:val="none" w:sz="0" w:space="0" w:color="auto"/>
      </w:divBdr>
    </w:div>
    <w:div w:id="31852738">
      <w:bodyDiv w:val="1"/>
      <w:marLeft w:val="0"/>
      <w:marRight w:val="0"/>
      <w:marTop w:val="0"/>
      <w:marBottom w:val="0"/>
      <w:divBdr>
        <w:top w:val="none" w:sz="0" w:space="0" w:color="auto"/>
        <w:left w:val="none" w:sz="0" w:space="0" w:color="auto"/>
        <w:bottom w:val="none" w:sz="0" w:space="0" w:color="auto"/>
        <w:right w:val="none" w:sz="0" w:space="0" w:color="auto"/>
      </w:divBdr>
    </w:div>
    <w:div w:id="31854353">
      <w:bodyDiv w:val="1"/>
      <w:marLeft w:val="0"/>
      <w:marRight w:val="0"/>
      <w:marTop w:val="0"/>
      <w:marBottom w:val="0"/>
      <w:divBdr>
        <w:top w:val="none" w:sz="0" w:space="0" w:color="auto"/>
        <w:left w:val="none" w:sz="0" w:space="0" w:color="auto"/>
        <w:bottom w:val="none" w:sz="0" w:space="0" w:color="auto"/>
        <w:right w:val="none" w:sz="0" w:space="0" w:color="auto"/>
      </w:divBdr>
    </w:div>
    <w:div w:id="32123364">
      <w:bodyDiv w:val="1"/>
      <w:marLeft w:val="0"/>
      <w:marRight w:val="0"/>
      <w:marTop w:val="0"/>
      <w:marBottom w:val="0"/>
      <w:divBdr>
        <w:top w:val="none" w:sz="0" w:space="0" w:color="auto"/>
        <w:left w:val="none" w:sz="0" w:space="0" w:color="auto"/>
        <w:bottom w:val="none" w:sz="0" w:space="0" w:color="auto"/>
        <w:right w:val="none" w:sz="0" w:space="0" w:color="auto"/>
      </w:divBdr>
    </w:div>
    <w:div w:id="32267355">
      <w:bodyDiv w:val="1"/>
      <w:marLeft w:val="0"/>
      <w:marRight w:val="0"/>
      <w:marTop w:val="0"/>
      <w:marBottom w:val="0"/>
      <w:divBdr>
        <w:top w:val="none" w:sz="0" w:space="0" w:color="auto"/>
        <w:left w:val="none" w:sz="0" w:space="0" w:color="auto"/>
        <w:bottom w:val="none" w:sz="0" w:space="0" w:color="auto"/>
        <w:right w:val="none" w:sz="0" w:space="0" w:color="auto"/>
      </w:divBdr>
    </w:div>
    <w:div w:id="32317944">
      <w:bodyDiv w:val="1"/>
      <w:marLeft w:val="0"/>
      <w:marRight w:val="0"/>
      <w:marTop w:val="0"/>
      <w:marBottom w:val="0"/>
      <w:divBdr>
        <w:top w:val="none" w:sz="0" w:space="0" w:color="auto"/>
        <w:left w:val="none" w:sz="0" w:space="0" w:color="auto"/>
        <w:bottom w:val="none" w:sz="0" w:space="0" w:color="auto"/>
        <w:right w:val="none" w:sz="0" w:space="0" w:color="auto"/>
      </w:divBdr>
    </w:div>
    <w:div w:id="32508271">
      <w:bodyDiv w:val="1"/>
      <w:marLeft w:val="0"/>
      <w:marRight w:val="0"/>
      <w:marTop w:val="0"/>
      <w:marBottom w:val="0"/>
      <w:divBdr>
        <w:top w:val="none" w:sz="0" w:space="0" w:color="auto"/>
        <w:left w:val="none" w:sz="0" w:space="0" w:color="auto"/>
        <w:bottom w:val="none" w:sz="0" w:space="0" w:color="auto"/>
        <w:right w:val="none" w:sz="0" w:space="0" w:color="auto"/>
      </w:divBdr>
    </w:div>
    <w:div w:id="32730216">
      <w:bodyDiv w:val="1"/>
      <w:marLeft w:val="0"/>
      <w:marRight w:val="0"/>
      <w:marTop w:val="0"/>
      <w:marBottom w:val="0"/>
      <w:divBdr>
        <w:top w:val="none" w:sz="0" w:space="0" w:color="auto"/>
        <w:left w:val="none" w:sz="0" w:space="0" w:color="auto"/>
        <w:bottom w:val="none" w:sz="0" w:space="0" w:color="auto"/>
        <w:right w:val="none" w:sz="0" w:space="0" w:color="auto"/>
      </w:divBdr>
    </w:div>
    <w:div w:id="32925416">
      <w:bodyDiv w:val="1"/>
      <w:marLeft w:val="0"/>
      <w:marRight w:val="0"/>
      <w:marTop w:val="0"/>
      <w:marBottom w:val="0"/>
      <w:divBdr>
        <w:top w:val="none" w:sz="0" w:space="0" w:color="auto"/>
        <w:left w:val="none" w:sz="0" w:space="0" w:color="auto"/>
        <w:bottom w:val="none" w:sz="0" w:space="0" w:color="auto"/>
        <w:right w:val="none" w:sz="0" w:space="0" w:color="auto"/>
      </w:divBdr>
    </w:div>
    <w:div w:id="32928958">
      <w:bodyDiv w:val="1"/>
      <w:marLeft w:val="0"/>
      <w:marRight w:val="0"/>
      <w:marTop w:val="0"/>
      <w:marBottom w:val="0"/>
      <w:divBdr>
        <w:top w:val="none" w:sz="0" w:space="0" w:color="auto"/>
        <w:left w:val="none" w:sz="0" w:space="0" w:color="auto"/>
        <w:bottom w:val="none" w:sz="0" w:space="0" w:color="auto"/>
        <w:right w:val="none" w:sz="0" w:space="0" w:color="auto"/>
      </w:divBdr>
    </w:div>
    <w:div w:id="32930849">
      <w:bodyDiv w:val="1"/>
      <w:marLeft w:val="0"/>
      <w:marRight w:val="0"/>
      <w:marTop w:val="0"/>
      <w:marBottom w:val="0"/>
      <w:divBdr>
        <w:top w:val="none" w:sz="0" w:space="0" w:color="auto"/>
        <w:left w:val="none" w:sz="0" w:space="0" w:color="auto"/>
        <w:bottom w:val="none" w:sz="0" w:space="0" w:color="auto"/>
        <w:right w:val="none" w:sz="0" w:space="0" w:color="auto"/>
      </w:divBdr>
    </w:div>
    <w:div w:id="32968098">
      <w:bodyDiv w:val="1"/>
      <w:marLeft w:val="0"/>
      <w:marRight w:val="0"/>
      <w:marTop w:val="0"/>
      <w:marBottom w:val="0"/>
      <w:divBdr>
        <w:top w:val="none" w:sz="0" w:space="0" w:color="auto"/>
        <w:left w:val="none" w:sz="0" w:space="0" w:color="auto"/>
        <w:bottom w:val="none" w:sz="0" w:space="0" w:color="auto"/>
        <w:right w:val="none" w:sz="0" w:space="0" w:color="auto"/>
      </w:divBdr>
    </w:div>
    <w:div w:id="33114488">
      <w:bodyDiv w:val="1"/>
      <w:marLeft w:val="0"/>
      <w:marRight w:val="0"/>
      <w:marTop w:val="0"/>
      <w:marBottom w:val="0"/>
      <w:divBdr>
        <w:top w:val="none" w:sz="0" w:space="0" w:color="auto"/>
        <w:left w:val="none" w:sz="0" w:space="0" w:color="auto"/>
        <w:bottom w:val="none" w:sz="0" w:space="0" w:color="auto"/>
        <w:right w:val="none" w:sz="0" w:space="0" w:color="auto"/>
      </w:divBdr>
    </w:div>
    <w:div w:id="33117763">
      <w:bodyDiv w:val="1"/>
      <w:marLeft w:val="0"/>
      <w:marRight w:val="0"/>
      <w:marTop w:val="0"/>
      <w:marBottom w:val="0"/>
      <w:divBdr>
        <w:top w:val="none" w:sz="0" w:space="0" w:color="auto"/>
        <w:left w:val="none" w:sz="0" w:space="0" w:color="auto"/>
        <w:bottom w:val="none" w:sz="0" w:space="0" w:color="auto"/>
        <w:right w:val="none" w:sz="0" w:space="0" w:color="auto"/>
      </w:divBdr>
    </w:div>
    <w:div w:id="33240401">
      <w:bodyDiv w:val="1"/>
      <w:marLeft w:val="0"/>
      <w:marRight w:val="0"/>
      <w:marTop w:val="0"/>
      <w:marBottom w:val="0"/>
      <w:divBdr>
        <w:top w:val="none" w:sz="0" w:space="0" w:color="auto"/>
        <w:left w:val="none" w:sz="0" w:space="0" w:color="auto"/>
        <w:bottom w:val="none" w:sz="0" w:space="0" w:color="auto"/>
        <w:right w:val="none" w:sz="0" w:space="0" w:color="auto"/>
      </w:divBdr>
    </w:div>
    <w:div w:id="33240659">
      <w:bodyDiv w:val="1"/>
      <w:marLeft w:val="0"/>
      <w:marRight w:val="0"/>
      <w:marTop w:val="0"/>
      <w:marBottom w:val="0"/>
      <w:divBdr>
        <w:top w:val="none" w:sz="0" w:space="0" w:color="auto"/>
        <w:left w:val="none" w:sz="0" w:space="0" w:color="auto"/>
        <w:bottom w:val="none" w:sz="0" w:space="0" w:color="auto"/>
        <w:right w:val="none" w:sz="0" w:space="0" w:color="auto"/>
      </w:divBdr>
    </w:div>
    <w:div w:id="33312694">
      <w:bodyDiv w:val="1"/>
      <w:marLeft w:val="0"/>
      <w:marRight w:val="0"/>
      <w:marTop w:val="0"/>
      <w:marBottom w:val="0"/>
      <w:divBdr>
        <w:top w:val="none" w:sz="0" w:space="0" w:color="auto"/>
        <w:left w:val="none" w:sz="0" w:space="0" w:color="auto"/>
        <w:bottom w:val="none" w:sz="0" w:space="0" w:color="auto"/>
        <w:right w:val="none" w:sz="0" w:space="0" w:color="auto"/>
      </w:divBdr>
    </w:div>
    <w:div w:id="33425858">
      <w:bodyDiv w:val="1"/>
      <w:marLeft w:val="0"/>
      <w:marRight w:val="0"/>
      <w:marTop w:val="0"/>
      <w:marBottom w:val="0"/>
      <w:divBdr>
        <w:top w:val="none" w:sz="0" w:space="0" w:color="auto"/>
        <w:left w:val="none" w:sz="0" w:space="0" w:color="auto"/>
        <w:bottom w:val="none" w:sz="0" w:space="0" w:color="auto"/>
        <w:right w:val="none" w:sz="0" w:space="0" w:color="auto"/>
      </w:divBdr>
    </w:div>
    <w:div w:id="33433987">
      <w:bodyDiv w:val="1"/>
      <w:marLeft w:val="0"/>
      <w:marRight w:val="0"/>
      <w:marTop w:val="0"/>
      <w:marBottom w:val="0"/>
      <w:divBdr>
        <w:top w:val="none" w:sz="0" w:space="0" w:color="auto"/>
        <w:left w:val="none" w:sz="0" w:space="0" w:color="auto"/>
        <w:bottom w:val="none" w:sz="0" w:space="0" w:color="auto"/>
        <w:right w:val="none" w:sz="0" w:space="0" w:color="auto"/>
      </w:divBdr>
    </w:div>
    <w:div w:id="33584838">
      <w:bodyDiv w:val="1"/>
      <w:marLeft w:val="0"/>
      <w:marRight w:val="0"/>
      <w:marTop w:val="0"/>
      <w:marBottom w:val="0"/>
      <w:divBdr>
        <w:top w:val="none" w:sz="0" w:space="0" w:color="auto"/>
        <w:left w:val="none" w:sz="0" w:space="0" w:color="auto"/>
        <w:bottom w:val="none" w:sz="0" w:space="0" w:color="auto"/>
        <w:right w:val="none" w:sz="0" w:space="0" w:color="auto"/>
      </w:divBdr>
    </w:div>
    <w:div w:id="34282511">
      <w:bodyDiv w:val="1"/>
      <w:marLeft w:val="0"/>
      <w:marRight w:val="0"/>
      <w:marTop w:val="0"/>
      <w:marBottom w:val="0"/>
      <w:divBdr>
        <w:top w:val="none" w:sz="0" w:space="0" w:color="auto"/>
        <w:left w:val="none" w:sz="0" w:space="0" w:color="auto"/>
        <w:bottom w:val="none" w:sz="0" w:space="0" w:color="auto"/>
        <w:right w:val="none" w:sz="0" w:space="0" w:color="auto"/>
      </w:divBdr>
    </w:div>
    <w:div w:id="34283713">
      <w:bodyDiv w:val="1"/>
      <w:marLeft w:val="0"/>
      <w:marRight w:val="0"/>
      <w:marTop w:val="0"/>
      <w:marBottom w:val="0"/>
      <w:divBdr>
        <w:top w:val="none" w:sz="0" w:space="0" w:color="auto"/>
        <w:left w:val="none" w:sz="0" w:space="0" w:color="auto"/>
        <w:bottom w:val="none" w:sz="0" w:space="0" w:color="auto"/>
        <w:right w:val="none" w:sz="0" w:space="0" w:color="auto"/>
      </w:divBdr>
    </w:div>
    <w:div w:id="34431319">
      <w:bodyDiv w:val="1"/>
      <w:marLeft w:val="0"/>
      <w:marRight w:val="0"/>
      <w:marTop w:val="0"/>
      <w:marBottom w:val="0"/>
      <w:divBdr>
        <w:top w:val="none" w:sz="0" w:space="0" w:color="auto"/>
        <w:left w:val="none" w:sz="0" w:space="0" w:color="auto"/>
        <w:bottom w:val="none" w:sz="0" w:space="0" w:color="auto"/>
        <w:right w:val="none" w:sz="0" w:space="0" w:color="auto"/>
      </w:divBdr>
    </w:div>
    <w:div w:id="34543778">
      <w:bodyDiv w:val="1"/>
      <w:marLeft w:val="0"/>
      <w:marRight w:val="0"/>
      <w:marTop w:val="0"/>
      <w:marBottom w:val="0"/>
      <w:divBdr>
        <w:top w:val="none" w:sz="0" w:space="0" w:color="auto"/>
        <w:left w:val="none" w:sz="0" w:space="0" w:color="auto"/>
        <w:bottom w:val="none" w:sz="0" w:space="0" w:color="auto"/>
        <w:right w:val="none" w:sz="0" w:space="0" w:color="auto"/>
      </w:divBdr>
    </w:div>
    <w:div w:id="34547270">
      <w:bodyDiv w:val="1"/>
      <w:marLeft w:val="0"/>
      <w:marRight w:val="0"/>
      <w:marTop w:val="0"/>
      <w:marBottom w:val="0"/>
      <w:divBdr>
        <w:top w:val="none" w:sz="0" w:space="0" w:color="auto"/>
        <w:left w:val="none" w:sz="0" w:space="0" w:color="auto"/>
        <w:bottom w:val="none" w:sz="0" w:space="0" w:color="auto"/>
        <w:right w:val="none" w:sz="0" w:space="0" w:color="auto"/>
      </w:divBdr>
    </w:div>
    <w:div w:id="34818518">
      <w:bodyDiv w:val="1"/>
      <w:marLeft w:val="0"/>
      <w:marRight w:val="0"/>
      <w:marTop w:val="0"/>
      <w:marBottom w:val="0"/>
      <w:divBdr>
        <w:top w:val="none" w:sz="0" w:space="0" w:color="auto"/>
        <w:left w:val="none" w:sz="0" w:space="0" w:color="auto"/>
        <w:bottom w:val="none" w:sz="0" w:space="0" w:color="auto"/>
        <w:right w:val="none" w:sz="0" w:space="0" w:color="auto"/>
      </w:divBdr>
    </w:div>
    <w:div w:id="34932905">
      <w:bodyDiv w:val="1"/>
      <w:marLeft w:val="0"/>
      <w:marRight w:val="0"/>
      <w:marTop w:val="0"/>
      <w:marBottom w:val="0"/>
      <w:divBdr>
        <w:top w:val="none" w:sz="0" w:space="0" w:color="auto"/>
        <w:left w:val="none" w:sz="0" w:space="0" w:color="auto"/>
        <w:bottom w:val="none" w:sz="0" w:space="0" w:color="auto"/>
        <w:right w:val="none" w:sz="0" w:space="0" w:color="auto"/>
      </w:divBdr>
    </w:div>
    <w:div w:id="35081736">
      <w:bodyDiv w:val="1"/>
      <w:marLeft w:val="0"/>
      <w:marRight w:val="0"/>
      <w:marTop w:val="0"/>
      <w:marBottom w:val="0"/>
      <w:divBdr>
        <w:top w:val="none" w:sz="0" w:space="0" w:color="auto"/>
        <w:left w:val="none" w:sz="0" w:space="0" w:color="auto"/>
        <w:bottom w:val="none" w:sz="0" w:space="0" w:color="auto"/>
        <w:right w:val="none" w:sz="0" w:space="0" w:color="auto"/>
      </w:divBdr>
    </w:div>
    <w:div w:id="35155644">
      <w:bodyDiv w:val="1"/>
      <w:marLeft w:val="0"/>
      <w:marRight w:val="0"/>
      <w:marTop w:val="0"/>
      <w:marBottom w:val="0"/>
      <w:divBdr>
        <w:top w:val="none" w:sz="0" w:space="0" w:color="auto"/>
        <w:left w:val="none" w:sz="0" w:space="0" w:color="auto"/>
        <w:bottom w:val="none" w:sz="0" w:space="0" w:color="auto"/>
        <w:right w:val="none" w:sz="0" w:space="0" w:color="auto"/>
      </w:divBdr>
    </w:div>
    <w:div w:id="35155748">
      <w:bodyDiv w:val="1"/>
      <w:marLeft w:val="0"/>
      <w:marRight w:val="0"/>
      <w:marTop w:val="0"/>
      <w:marBottom w:val="0"/>
      <w:divBdr>
        <w:top w:val="none" w:sz="0" w:space="0" w:color="auto"/>
        <w:left w:val="none" w:sz="0" w:space="0" w:color="auto"/>
        <w:bottom w:val="none" w:sz="0" w:space="0" w:color="auto"/>
        <w:right w:val="none" w:sz="0" w:space="0" w:color="auto"/>
      </w:divBdr>
    </w:div>
    <w:div w:id="35591220">
      <w:bodyDiv w:val="1"/>
      <w:marLeft w:val="0"/>
      <w:marRight w:val="0"/>
      <w:marTop w:val="0"/>
      <w:marBottom w:val="0"/>
      <w:divBdr>
        <w:top w:val="none" w:sz="0" w:space="0" w:color="auto"/>
        <w:left w:val="none" w:sz="0" w:space="0" w:color="auto"/>
        <w:bottom w:val="none" w:sz="0" w:space="0" w:color="auto"/>
        <w:right w:val="none" w:sz="0" w:space="0" w:color="auto"/>
      </w:divBdr>
    </w:div>
    <w:div w:id="35594251">
      <w:bodyDiv w:val="1"/>
      <w:marLeft w:val="0"/>
      <w:marRight w:val="0"/>
      <w:marTop w:val="0"/>
      <w:marBottom w:val="0"/>
      <w:divBdr>
        <w:top w:val="none" w:sz="0" w:space="0" w:color="auto"/>
        <w:left w:val="none" w:sz="0" w:space="0" w:color="auto"/>
        <w:bottom w:val="none" w:sz="0" w:space="0" w:color="auto"/>
        <w:right w:val="none" w:sz="0" w:space="0" w:color="auto"/>
      </w:divBdr>
    </w:div>
    <w:div w:id="35661777">
      <w:bodyDiv w:val="1"/>
      <w:marLeft w:val="0"/>
      <w:marRight w:val="0"/>
      <w:marTop w:val="0"/>
      <w:marBottom w:val="0"/>
      <w:divBdr>
        <w:top w:val="none" w:sz="0" w:space="0" w:color="auto"/>
        <w:left w:val="none" w:sz="0" w:space="0" w:color="auto"/>
        <w:bottom w:val="none" w:sz="0" w:space="0" w:color="auto"/>
        <w:right w:val="none" w:sz="0" w:space="0" w:color="auto"/>
      </w:divBdr>
    </w:div>
    <w:div w:id="35669111">
      <w:bodyDiv w:val="1"/>
      <w:marLeft w:val="0"/>
      <w:marRight w:val="0"/>
      <w:marTop w:val="0"/>
      <w:marBottom w:val="0"/>
      <w:divBdr>
        <w:top w:val="none" w:sz="0" w:space="0" w:color="auto"/>
        <w:left w:val="none" w:sz="0" w:space="0" w:color="auto"/>
        <w:bottom w:val="none" w:sz="0" w:space="0" w:color="auto"/>
        <w:right w:val="none" w:sz="0" w:space="0" w:color="auto"/>
      </w:divBdr>
    </w:div>
    <w:div w:id="35745157">
      <w:bodyDiv w:val="1"/>
      <w:marLeft w:val="0"/>
      <w:marRight w:val="0"/>
      <w:marTop w:val="0"/>
      <w:marBottom w:val="0"/>
      <w:divBdr>
        <w:top w:val="none" w:sz="0" w:space="0" w:color="auto"/>
        <w:left w:val="none" w:sz="0" w:space="0" w:color="auto"/>
        <w:bottom w:val="none" w:sz="0" w:space="0" w:color="auto"/>
        <w:right w:val="none" w:sz="0" w:space="0" w:color="auto"/>
      </w:divBdr>
    </w:div>
    <w:div w:id="35782682">
      <w:bodyDiv w:val="1"/>
      <w:marLeft w:val="0"/>
      <w:marRight w:val="0"/>
      <w:marTop w:val="0"/>
      <w:marBottom w:val="0"/>
      <w:divBdr>
        <w:top w:val="none" w:sz="0" w:space="0" w:color="auto"/>
        <w:left w:val="none" w:sz="0" w:space="0" w:color="auto"/>
        <w:bottom w:val="none" w:sz="0" w:space="0" w:color="auto"/>
        <w:right w:val="none" w:sz="0" w:space="0" w:color="auto"/>
      </w:divBdr>
    </w:div>
    <w:div w:id="35929975">
      <w:bodyDiv w:val="1"/>
      <w:marLeft w:val="0"/>
      <w:marRight w:val="0"/>
      <w:marTop w:val="0"/>
      <w:marBottom w:val="0"/>
      <w:divBdr>
        <w:top w:val="none" w:sz="0" w:space="0" w:color="auto"/>
        <w:left w:val="none" w:sz="0" w:space="0" w:color="auto"/>
        <w:bottom w:val="none" w:sz="0" w:space="0" w:color="auto"/>
        <w:right w:val="none" w:sz="0" w:space="0" w:color="auto"/>
      </w:divBdr>
    </w:div>
    <w:div w:id="36005385">
      <w:bodyDiv w:val="1"/>
      <w:marLeft w:val="0"/>
      <w:marRight w:val="0"/>
      <w:marTop w:val="0"/>
      <w:marBottom w:val="0"/>
      <w:divBdr>
        <w:top w:val="none" w:sz="0" w:space="0" w:color="auto"/>
        <w:left w:val="none" w:sz="0" w:space="0" w:color="auto"/>
        <w:bottom w:val="none" w:sz="0" w:space="0" w:color="auto"/>
        <w:right w:val="none" w:sz="0" w:space="0" w:color="auto"/>
      </w:divBdr>
    </w:div>
    <w:div w:id="36055783">
      <w:bodyDiv w:val="1"/>
      <w:marLeft w:val="0"/>
      <w:marRight w:val="0"/>
      <w:marTop w:val="0"/>
      <w:marBottom w:val="0"/>
      <w:divBdr>
        <w:top w:val="none" w:sz="0" w:space="0" w:color="auto"/>
        <w:left w:val="none" w:sz="0" w:space="0" w:color="auto"/>
        <w:bottom w:val="none" w:sz="0" w:space="0" w:color="auto"/>
        <w:right w:val="none" w:sz="0" w:space="0" w:color="auto"/>
      </w:divBdr>
    </w:div>
    <w:div w:id="36244262">
      <w:bodyDiv w:val="1"/>
      <w:marLeft w:val="0"/>
      <w:marRight w:val="0"/>
      <w:marTop w:val="0"/>
      <w:marBottom w:val="0"/>
      <w:divBdr>
        <w:top w:val="none" w:sz="0" w:space="0" w:color="auto"/>
        <w:left w:val="none" w:sz="0" w:space="0" w:color="auto"/>
        <w:bottom w:val="none" w:sz="0" w:space="0" w:color="auto"/>
        <w:right w:val="none" w:sz="0" w:space="0" w:color="auto"/>
      </w:divBdr>
    </w:div>
    <w:div w:id="36391779">
      <w:bodyDiv w:val="1"/>
      <w:marLeft w:val="0"/>
      <w:marRight w:val="0"/>
      <w:marTop w:val="0"/>
      <w:marBottom w:val="0"/>
      <w:divBdr>
        <w:top w:val="none" w:sz="0" w:space="0" w:color="auto"/>
        <w:left w:val="none" w:sz="0" w:space="0" w:color="auto"/>
        <w:bottom w:val="none" w:sz="0" w:space="0" w:color="auto"/>
        <w:right w:val="none" w:sz="0" w:space="0" w:color="auto"/>
      </w:divBdr>
    </w:div>
    <w:div w:id="36588710">
      <w:bodyDiv w:val="1"/>
      <w:marLeft w:val="0"/>
      <w:marRight w:val="0"/>
      <w:marTop w:val="0"/>
      <w:marBottom w:val="0"/>
      <w:divBdr>
        <w:top w:val="none" w:sz="0" w:space="0" w:color="auto"/>
        <w:left w:val="none" w:sz="0" w:space="0" w:color="auto"/>
        <w:bottom w:val="none" w:sz="0" w:space="0" w:color="auto"/>
        <w:right w:val="none" w:sz="0" w:space="0" w:color="auto"/>
      </w:divBdr>
    </w:div>
    <w:div w:id="36660142">
      <w:bodyDiv w:val="1"/>
      <w:marLeft w:val="0"/>
      <w:marRight w:val="0"/>
      <w:marTop w:val="0"/>
      <w:marBottom w:val="0"/>
      <w:divBdr>
        <w:top w:val="none" w:sz="0" w:space="0" w:color="auto"/>
        <w:left w:val="none" w:sz="0" w:space="0" w:color="auto"/>
        <w:bottom w:val="none" w:sz="0" w:space="0" w:color="auto"/>
        <w:right w:val="none" w:sz="0" w:space="0" w:color="auto"/>
      </w:divBdr>
    </w:div>
    <w:div w:id="36860258">
      <w:bodyDiv w:val="1"/>
      <w:marLeft w:val="0"/>
      <w:marRight w:val="0"/>
      <w:marTop w:val="0"/>
      <w:marBottom w:val="0"/>
      <w:divBdr>
        <w:top w:val="none" w:sz="0" w:space="0" w:color="auto"/>
        <w:left w:val="none" w:sz="0" w:space="0" w:color="auto"/>
        <w:bottom w:val="none" w:sz="0" w:space="0" w:color="auto"/>
        <w:right w:val="none" w:sz="0" w:space="0" w:color="auto"/>
      </w:divBdr>
    </w:div>
    <w:div w:id="37046230">
      <w:bodyDiv w:val="1"/>
      <w:marLeft w:val="0"/>
      <w:marRight w:val="0"/>
      <w:marTop w:val="0"/>
      <w:marBottom w:val="0"/>
      <w:divBdr>
        <w:top w:val="none" w:sz="0" w:space="0" w:color="auto"/>
        <w:left w:val="none" w:sz="0" w:space="0" w:color="auto"/>
        <w:bottom w:val="none" w:sz="0" w:space="0" w:color="auto"/>
        <w:right w:val="none" w:sz="0" w:space="0" w:color="auto"/>
      </w:divBdr>
    </w:div>
    <w:div w:id="37290071">
      <w:bodyDiv w:val="1"/>
      <w:marLeft w:val="0"/>
      <w:marRight w:val="0"/>
      <w:marTop w:val="0"/>
      <w:marBottom w:val="0"/>
      <w:divBdr>
        <w:top w:val="none" w:sz="0" w:space="0" w:color="auto"/>
        <w:left w:val="none" w:sz="0" w:space="0" w:color="auto"/>
        <w:bottom w:val="none" w:sz="0" w:space="0" w:color="auto"/>
        <w:right w:val="none" w:sz="0" w:space="0" w:color="auto"/>
      </w:divBdr>
    </w:div>
    <w:div w:id="37316262">
      <w:bodyDiv w:val="1"/>
      <w:marLeft w:val="0"/>
      <w:marRight w:val="0"/>
      <w:marTop w:val="0"/>
      <w:marBottom w:val="0"/>
      <w:divBdr>
        <w:top w:val="none" w:sz="0" w:space="0" w:color="auto"/>
        <w:left w:val="none" w:sz="0" w:space="0" w:color="auto"/>
        <w:bottom w:val="none" w:sz="0" w:space="0" w:color="auto"/>
        <w:right w:val="none" w:sz="0" w:space="0" w:color="auto"/>
      </w:divBdr>
    </w:div>
    <w:div w:id="37358573">
      <w:bodyDiv w:val="1"/>
      <w:marLeft w:val="0"/>
      <w:marRight w:val="0"/>
      <w:marTop w:val="0"/>
      <w:marBottom w:val="0"/>
      <w:divBdr>
        <w:top w:val="none" w:sz="0" w:space="0" w:color="auto"/>
        <w:left w:val="none" w:sz="0" w:space="0" w:color="auto"/>
        <w:bottom w:val="none" w:sz="0" w:space="0" w:color="auto"/>
        <w:right w:val="none" w:sz="0" w:space="0" w:color="auto"/>
      </w:divBdr>
    </w:div>
    <w:div w:id="37361561">
      <w:bodyDiv w:val="1"/>
      <w:marLeft w:val="0"/>
      <w:marRight w:val="0"/>
      <w:marTop w:val="0"/>
      <w:marBottom w:val="0"/>
      <w:divBdr>
        <w:top w:val="none" w:sz="0" w:space="0" w:color="auto"/>
        <w:left w:val="none" w:sz="0" w:space="0" w:color="auto"/>
        <w:bottom w:val="none" w:sz="0" w:space="0" w:color="auto"/>
        <w:right w:val="none" w:sz="0" w:space="0" w:color="auto"/>
      </w:divBdr>
    </w:div>
    <w:div w:id="37512740">
      <w:bodyDiv w:val="1"/>
      <w:marLeft w:val="0"/>
      <w:marRight w:val="0"/>
      <w:marTop w:val="0"/>
      <w:marBottom w:val="0"/>
      <w:divBdr>
        <w:top w:val="none" w:sz="0" w:space="0" w:color="auto"/>
        <w:left w:val="none" w:sz="0" w:space="0" w:color="auto"/>
        <w:bottom w:val="none" w:sz="0" w:space="0" w:color="auto"/>
        <w:right w:val="none" w:sz="0" w:space="0" w:color="auto"/>
      </w:divBdr>
    </w:div>
    <w:div w:id="37557922">
      <w:bodyDiv w:val="1"/>
      <w:marLeft w:val="0"/>
      <w:marRight w:val="0"/>
      <w:marTop w:val="0"/>
      <w:marBottom w:val="0"/>
      <w:divBdr>
        <w:top w:val="none" w:sz="0" w:space="0" w:color="auto"/>
        <w:left w:val="none" w:sz="0" w:space="0" w:color="auto"/>
        <w:bottom w:val="none" w:sz="0" w:space="0" w:color="auto"/>
        <w:right w:val="none" w:sz="0" w:space="0" w:color="auto"/>
      </w:divBdr>
    </w:div>
    <w:div w:id="37626553">
      <w:bodyDiv w:val="1"/>
      <w:marLeft w:val="0"/>
      <w:marRight w:val="0"/>
      <w:marTop w:val="0"/>
      <w:marBottom w:val="0"/>
      <w:divBdr>
        <w:top w:val="none" w:sz="0" w:space="0" w:color="auto"/>
        <w:left w:val="none" w:sz="0" w:space="0" w:color="auto"/>
        <w:bottom w:val="none" w:sz="0" w:space="0" w:color="auto"/>
        <w:right w:val="none" w:sz="0" w:space="0" w:color="auto"/>
      </w:divBdr>
    </w:div>
    <w:div w:id="37634383">
      <w:bodyDiv w:val="1"/>
      <w:marLeft w:val="0"/>
      <w:marRight w:val="0"/>
      <w:marTop w:val="0"/>
      <w:marBottom w:val="0"/>
      <w:divBdr>
        <w:top w:val="none" w:sz="0" w:space="0" w:color="auto"/>
        <w:left w:val="none" w:sz="0" w:space="0" w:color="auto"/>
        <w:bottom w:val="none" w:sz="0" w:space="0" w:color="auto"/>
        <w:right w:val="none" w:sz="0" w:space="0" w:color="auto"/>
      </w:divBdr>
    </w:div>
    <w:div w:id="37705347">
      <w:bodyDiv w:val="1"/>
      <w:marLeft w:val="0"/>
      <w:marRight w:val="0"/>
      <w:marTop w:val="0"/>
      <w:marBottom w:val="0"/>
      <w:divBdr>
        <w:top w:val="none" w:sz="0" w:space="0" w:color="auto"/>
        <w:left w:val="none" w:sz="0" w:space="0" w:color="auto"/>
        <w:bottom w:val="none" w:sz="0" w:space="0" w:color="auto"/>
        <w:right w:val="none" w:sz="0" w:space="0" w:color="auto"/>
      </w:divBdr>
    </w:div>
    <w:div w:id="37710546">
      <w:bodyDiv w:val="1"/>
      <w:marLeft w:val="0"/>
      <w:marRight w:val="0"/>
      <w:marTop w:val="0"/>
      <w:marBottom w:val="0"/>
      <w:divBdr>
        <w:top w:val="none" w:sz="0" w:space="0" w:color="auto"/>
        <w:left w:val="none" w:sz="0" w:space="0" w:color="auto"/>
        <w:bottom w:val="none" w:sz="0" w:space="0" w:color="auto"/>
        <w:right w:val="none" w:sz="0" w:space="0" w:color="auto"/>
      </w:divBdr>
    </w:div>
    <w:div w:id="37750150">
      <w:bodyDiv w:val="1"/>
      <w:marLeft w:val="0"/>
      <w:marRight w:val="0"/>
      <w:marTop w:val="0"/>
      <w:marBottom w:val="0"/>
      <w:divBdr>
        <w:top w:val="none" w:sz="0" w:space="0" w:color="auto"/>
        <w:left w:val="none" w:sz="0" w:space="0" w:color="auto"/>
        <w:bottom w:val="none" w:sz="0" w:space="0" w:color="auto"/>
        <w:right w:val="none" w:sz="0" w:space="0" w:color="auto"/>
      </w:divBdr>
    </w:div>
    <w:div w:id="37776976">
      <w:bodyDiv w:val="1"/>
      <w:marLeft w:val="0"/>
      <w:marRight w:val="0"/>
      <w:marTop w:val="0"/>
      <w:marBottom w:val="0"/>
      <w:divBdr>
        <w:top w:val="none" w:sz="0" w:space="0" w:color="auto"/>
        <w:left w:val="none" w:sz="0" w:space="0" w:color="auto"/>
        <w:bottom w:val="none" w:sz="0" w:space="0" w:color="auto"/>
        <w:right w:val="none" w:sz="0" w:space="0" w:color="auto"/>
      </w:divBdr>
    </w:div>
    <w:div w:id="38089843">
      <w:bodyDiv w:val="1"/>
      <w:marLeft w:val="0"/>
      <w:marRight w:val="0"/>
      <w:marTop w:val="0"/>
      <w:marBottom w:val="0"/>
      <w:divBdr>
        <w:top w:val="none" w:sz="0" w:space="0" w:color="auto"/>
        <w:left w:val="none" w:sz="0" w:space="0" w:color="auto"/>
        <w:bottom w:val="none" w:sz="0" w:space="0" w:color="auto"/>
        <w:right w:val="none" w:sz="0" w:space="0" w:color="auto"/>
      </w:divBdr>
    </w:div>
    <w:div w:id="38286476">
      <w:bodyDiv w:val="1"/>
      <w:marLeft w:val="0"/>
      <w:marRight w:val="0"/>
      <w:marTop w:val="0"/>
      <w:marBottom w:val="0"/>
      <w:divBdr>
        <w:top w:val="none" w:sz="0" w:space="0" w:color="auto"/>
        <w:left w:val="none" w:sz="0" w:space="0" w:color="auto"/>
        <w:bottom w:val="none" w:sz="0" w:space="0" w:color="auto"/>
        <w:right w:val="none" w:sz="0" w:space="0" w:color="auto"/>
      </w:divBdr>
    </w:div>
    <w:div w:id="38287849">
      <w:bodyDiv w:val="1"/>
      <w:marLeft w:val="0"/>
      <w:marRight w:val="0"/>
      <w:marTop w:val="0"/>
      <w:marBottom w:val="0"/>
      <w:divBdr>
        <w:top w:val="none" w:sz="0" w:space="0" w:color="auto"/>
        <w:left w:val="none" w:sz="0" w:space="0" w:color="auto"/>
        <w:bottom w:val="none" w:sz="0" w:space="0" w:color="auto"/>
        <w:right w:val="none" w:sz="0" w:space="0" w:color="auto"/>
      </w:divBdr>
    </w:div>
    <w:div w:id="38433524">
      <w:bodyDiv w:val="1"/>
      <w:marLeft w:val="0"/>
      <w:marRight w:val="0"/>
      <w:marTop w:val="0"/>
      <w:marBottom w:val="0"/>
      <w:divBdr>
        <w:top w:val="none" w:sz="0" w:space="0" w:color="auto"/>
        <w:left w:val="none" w:sz="0" w:space="0" w:color="auto"/>
        <w:bottom w:val="none" w:sz="0" w:space="0" w:color="auto"/>
        <w:right w:val="none" w:sz="0" w:space="0" w:color="auto"/>
      </w:divBdr>
    </w:div>
    <w:div w:id="38550755">
      <w:bodyDiv w:val="1"/>
      <w:marLeft w:val="0"/>
      <w:marRight w:val="0"/>
      <w:marTop w:val="0"/>
      <w:marBottom w:val="0"/>
      <w:divBdr>
        <w:top w:val="none" w:sz="0" w:space="0" w:color="auto"/>
        <w:left w:val="none" w:sz="0" w:space="0" w:color="auto"/>
        <w:bottom w:val="none" w:sz="0" w:space="0" w:color="auto"/>
        <w:right w:val="none" w:sz="0" w:space="0" w:color="auto"/>
      </w:divBdr>
    </w:div>
    <w:div w:id="38745238">
      <w:bodyDiv w:val="1"/>
      <w:marLeft w:val="0"/>
      <w:marRight w:val="0"/>
      <w:marTop w:val="0"/>
      <w:marBottom w:val="0"/>
      <w:divBdr>
        <w:top w:val="none" w:sz="0" w:space="0" w:color="auto"/>
        <w:left w:val="none" w:sz="0" w:space="0" w:color="auto"/>
        <w:bottom w:val="none" w:sz="0" w:space="0" w:color="auto"/>
        <w:right w:val="none" w:sz="0" w:space="0" w:color="auto"/>
      </w:divBdr>
    </w:div>
    <w:div w:id="39088068">
      <w:bodyDiv w:val="1"/>
      <w:marLeft w:val="0"/>
      <w:marRight w:val="0"/>
      <w:marTop w:val="0"/>
      <w:marBottom w:val="0"/>
      <w:divBdr>
        <w:top w:val="none" w:sz="0" w:space="0" w:color="auto"/>
        <w:left w:val="none" w:sz="0" w:space="0" w:color="auto"/>
        <w:bottom w:val="none" w:sz="0" w:space="0" w:color="auto"/>
        <w:right w:val="none" w:sz="0" w:space="0" w:color="auto"/>
      </w:divBdr>
    </w:div>
    <w:div w:id="39332708">
      <w:bodyDiv w:val="1"/>
      <w:marLeft w:val="0"/>
      <w:marRight w:val="0"/>
      <w:marTop w:val="0"/>
      <w:marBottom w:val="0"/>
      <w:divBdr>
        <w:top w:val="none" w:sz="0" w:space="0" w:color="auto"/>
        <w:left w:val="none" w:sz="0" w:space="0" w:color="auto"/>
        <w:bottom w:val="none" w:sz="0" w:space="0" w:color="auto"/>
        <w:right w:val="none" w:sz="0" w:space="0" w:color="auto"/>
      </w:divBdr>
    </w:div>
    <w:div w:id="39401961">
      <w:bodyDiv w:val="1"/>
      <w:marLeft w:val="0"/>
      <w:marRight w:val="0"/>
      <w:marTop w:val="0"/>
      <w:marBottom w:val="0"/>
      <w:divBdr>
        <w:top w:val="none" w:sz="0" w:space="0" w:color="auto"/>
        <w:left w:val="none" w:sz="0" w:space="0" w:color="auto"/>
        <w:bottom w:val="none" w:sz="0" w:space="0" w:color="auto"/>
        <w:right w:val="none" w:sz="0" w:space="0" w:color="auto"/>
      </w:divBdr>
    </w:div>
    <w:div w:id="39407981">
      <w:bodyDiv w:val="1"/>
      <w:marLeft w:val="0"/>
      <w:marRight w:val="0"/>
      <w:marTop w:val="0"/>
      <w:marBottom w:val="0"/>
      <w:divBdr>
        <w:top w:val="none" w:sz="0" w:space="0" w:color="auto"/>
        <w:left w:val="none" w:sz="0" w:space="0" w:color="auto"/>
        <w:bottom w:val="none" w:sz="0" w:space="0" w:color="auto"/>
        <w:right w:val="none" w:sz="0" w:space="0" w:color="auto"/>
      </w:divBdr>
    </w:div>
    <w:div w:id="39475472">
      <w:bodyDiv w:val="1"/>
      <w:marLeft w:val="0"/>
      <w:marRight w:val="0"/>
      <w:marTop w:val="0"/>
      <w:marBottom w:val="0"/>
      <w:divBdr>
        <w:top w:val="none" w:sz="0" w:space="0" w:color="auto"/>
        <w:left w:val="none" w:sz="0" w:space="0" w:color="auto"/>
        <w:bottom w:val="none" w:sz="0" w:space="0" w:color="auto"/>
        <w:right w:val="none" w:sz="0" w:space="0" w:color="auto"/>
      </w:divBdr>
    </w:div>
    <w:div w:id="39939016">
      <w:bodyDiv w:val="1"/>
      <w:marLeft w:val="0"/>
      <w:marRight w:val="0"/>
      <w:marTop w:val="0"/>
      <w:marBottom w:val="0"/>
      <w:divBdr>
        <w:top w:val="none" w:sz="0" w:space="0" w:color="auto"/>
        <w:left w:val="none" w:sz="0" w:space="0" w:color="auto"/>
        <w:bottom w:val="none" w:sz="0" w:space="0" w:color="auto"/>
        <w:right w:val="none" w:sz="0" w:space="0" w:color="auto"/>
      </w:divBdr>
    </w:div>
    <w:div w:id="40254760">
      <w:bodyDiv w:val="1"/>
      <w:marLeft w:val="0"/>
      <w:marRight w:val="0"/>
      <w:marTop w:val="0"/>
      <w:marBottom w:val="0"/>
      <w:divBdr>
        <w:top w:val="none" w:sz="0" w:space="0" w:color="auto"/>
        <w:left w:val="none" w:sz="0" w:space="0" w:color="auto"/>
        <w:bottom w:val="none" w:sz="0" w:space="0" w:color="auto"/>
        <w:right w:val="none" w:sz="0" w:space="0" w:color="auto"/>
      </w:divBdr>
    </w:div>
    <w:div w:id="40256694">
      <w:bodyDiv w:val="1"/>
      <w:marLeft w:val="0"/>
      <w:marRight w:val="0"/>
      <w:marTop w:val="0"/>
      <w:marBottom w:val="0"/>
      <w:divBdr>
        <w:top w:val="none" w:sz="0" w:space="0" w:color="auto"/>
        <w:left w:val="none" w:sz="0" w:space="0" w:color="auto"/>
        <w:bottom w:val="none" w:sz="0" w:space="0" w:color="auto"/>
        <w:right w:val="none" w:sz="0" w:space="0" w:color="auto"/>
      </w:divBdr>
    </w:div>
    <w:div w:id="40400224">
      <w:bodyDiv w:val="1"/>
      <w:marLeft w:val="0"/>
      <w:marRight w:val="0"/>
      <w:marTop w:val="0"/>
      <w:marBottom w:val="0"/>
      <w:divBdr>
        <w:top w:val="none" w:sz="0" w:space="0" w:color="auto"/>
        <w:left w:val="none" w:sz="0" w:space="0" w:color="auto"/>
        <w:bottom w:val="none" w:sz="0" w:space="0" w:color="auto"/>
        <w:right w:val="none" w:sz="0" w:space="0" w:color="auto"/>
      </w:divBdr>
    </w:div>
    <w:div w:id="40523387">
      <w:bodyDiv w:val="1"/>
      <w:marLeft w:val="0"/>
      <w:marRight w:val="0"/>
      <w:marTop w:val="0"/>
      <w:marBottom w:val="0"/>
      <w:divBdr>
        <w:top w:val="none" w:sz="0" w:space="0" w:color="auto"/>
        <w:left w:val="none" w:sz="0" w:space="0" w:color="auto"/>
        <w:bottom w:val="none" w:sz="0" w:space="0" w:color="auto"/>
        <w:right w:val="none" w:sz="0" w:space="0" w:color="auto"/>
      </w:divBdr>
    </w:div>
    <w:div w:id="40717947">
      <w:bodyDiv w:val="1"/>
      <w:marLeft w:val="0"/>
      <w:marRight w:val="0"/>
      <w:marTop w:val="0"/>
      <w:marBottom w:val="0"/>
      <w:divBdr>
        <w:top w:val="none" w:sz="0" w:space="0" w:color="auto"/>
        <w:left w:val="none" w:sz="0" w:space="0" w:color="auto"/>
        <w:bottom w:val="none" w:sz="0" w:space="0" w:color="auto"/>
        <w:right w:val="none" w:sz="0" w:space="0" w:color="auto"/>
      </w:divBdr>
    </w:div>
    <w:div w:id="40830331">
      <w:bodyDiv w:val="1"/>
      <w:marLeft w:val="0"/>
      <w:marRight w:val="0"/>
      <w:marTop w:val="0"/>
      <w:marBottom w:val="0"/>
      <w:divBdr>
        <w:top w:val="none" w:sz="0" w:space="0" w:color="auto"/>
        <w:left w:val="none" w:sz="0" w:space="0" w:color="auto"/>
        <w:bottom w:val="none" w:sz="0" w:space="0" w:color="auto"/>
        <w:right w:val="none" w:sz="0" w:space="0" w:color="auto"/>
      </w:divBdr>
    </w:div>
    <w:div w:id="40830468">
      <w:bodyDiv w:val="1"/>
      <w:marLeft w:val="0"/>
      <w:marRight w:val="0"/>
      <w:marTop w:val="0"/>
      <w:marBottom w:val="0"/>
      <w:divBdr>
        <w:top w:val="none" w:sz="0" w:space="0" w:color="auto"/>
        <w:left w:val="none" w:sz="0" w:space="0" w:color="auto"/>
        <w:bottom w:val="none" w:sz="0" w:space="0" w:color="auto"/>
        <w:right w:val="none" w:sz="0" w:space="0" w:color="auto"/>
      </w:divBdr>
    </w:div>
    <w:div w:id="40831900">
      <w:bodyDiv w:val="1"/>
      <w:marLeft w:val="0"/>
      <w:marRight w:val="0"/>
      <w:marTop w:val="0"/>
      <w:marBottom w:val="0"/>
      <w:divBdr>
        <w:top w:val="none" w:sz="0" w:space="0" w:color="auto"/>
        <w:left w:val="none" w:sz="0" w:space="0" w:color="auto"/>
        <w:bottom w:val="none" w:sz="0" w:space="0" w:color="auto"/>
        <w:right w:val="none" w:sz="0" w:space="0" w:color="auto"/>
      </w:divBdr>
    </w:div>
    <w:div w:id="40833690">
      <w:bodyDiv w:val="1"/>
      <w:marLeft w:val="0"/>
      <w:marRight w:val="0"/>
      <w:marTop w:val="0"/>
      <w:marBottom w:val="0"/>
      <w:divBdr>
        <w:top w:val="none" w:sz="0" w:space="0" w:color="auto"/>
        <w:left w:val="none" w:sz="0" w:space="0" w:color="auto"/>
        <w:bottom w:val="none" w:sz="0" w:space="0" w:color="auto"/>
        <w:right w:val="none" w:sz="0" w:space="0" w:color="auto"/>
      </w:divBdr>
    </w:div>
    <w:div w:id="40985841">
      <w:bodyDiv w:val="1"/>
      <w:marLeft w:val="0"/>
      <w:marRight w:val="0"/>
      <w:marTop w:val="0"/>
      <w:marBottom w:val="0"/>
      <w:divBdr>
        <w:top w:val="none" w:sz="0" w:space="0" w:color="auto"/>
        <w:left w:val="none" w:sz="0" w:space="0" w:color="auto"/>
        <w:bottom w:val="none" w:sz="0" w:space="0" w:color="auto"/>
        <w:right w:val="none" w:sz="0" w:space="0" w:color="auto"/>
      </w:divBdr>
    </w:div>
    <w:div w:id="41026062">
      <w:bodyDiv w:val="1"/>
      <w:marLeft w:val="0"/>
      <w:marRight w:val="0"/>
      <w:marTop w:val="0"/>
      <w:marBottom w:val="0"/>
      <w:divBdr>
        <w:top w:val="none" w:sz="0" w:space="0" w:color="auto"/>
        <w:left w:val="none" w:sz="0" w:space="0" w:color="auto"/>
        <w:bottom w:val="none" w:sz="0" w:space="0" w:color="auto"/>
        <w:right w:val="none" w:sz="0" w:space="0" w:color="auto"/>
      </w:divBdr>
    </w:div>
    <w:div w:id="41369404">
      <w:bodyDiv w:val="1"/>
      <w:marLeft w:val="0"/>
      <w:marRight w:val="0"/>
      <w:marTop w:val="0"/>
      <w:marBottom w:val="0"/>
      <w:divBdr>
        <w:top w:val="none" w:sz="0" w:space="0" w:color="auto"/>
        <w:left w:val="none" w:sz="0" w:space="0" w:color="auto"/>
        <w:bottom w:val="none" w:sz="0" w:space="0" w:color="auto"/>
        <w:right w:val="none" w:sz="0" w:space="0" w:color="auto"/>
      </w:divBdr>
    </w:div>
    <w:div w:id="41639700">
      <w:bodyDiv w:val="1"/>
      <w:marLeft w:val="0"/>
      <w:marRight w:val="0"/>
      <w:marTop w:val="0"/>
      <w:marBottom w:val="0"/>
      <w:divBdr>
        <w:top w:val="none" w:sz="0" w:space="0" w:color="auto"/>
        <w:left w:val="none" w:sz="0" w:space="0" w:color="auto"/>
        <w:bottom w:val="none" w:sz="0" w:space="0" w:color="auto"/>
        <w:right w:val="none" w:sz="0" w:space="0" w:color="auto"/>
      </w:divBdr>
    </w:div>
    <w:div w:id="41753747">
      <w:bodyDiv w:val="1"/>
      <w:marLeft w:val="0"/>
      <w:marRight w:val="0"/>
      <w:marTop w:val="0"/>
      <w:marBottom w:val="0"/>
      <w:divBdr>
        <w:top w:val="none" w:sz="0" w:space="0" w:color="auto"/>
        <w:left w:val="none" w:sz="0" w:space="0" w:color="auto"/>
        <w:bottom w:val="none" w:sz="0" w:space="0" w:color="auto"/>
        <w:right w:val="none" w:sz="0" w:space="0" w:color="auto"/>
      </w:divBdr>
    </w:div>
    <w:div w:id="41948247">
      <w:bodyDiv w:val="1"/>
      <w:marLeft w:val="0"/>
      <w:marRight w:val="0"/>
      <w:marTop w:val="0"/>
      <w:marBottom w:val="0"/>
      <w:divBdr>
        <w:top w:val="none" w:sz="0" w:space="0" w:color="auto"/>
        <w:left w:val="none" w:sz="0" w:space="0" w:color="auto"/>
        <w:bottom w:val="none" w:sz="0" w:space="0" w:color="auto"/>
        <w:right w:val="none" w:sz="0" w:space="0" w:color="auto"/>
      </w:divBdr>
    </w:div>
    <w:div w:id="42411114">
      <w:bodyDiv w:val="1"/>
      <w:marLeft w:val="0"/>
      <w:marRight w:val="0"/>
      <w:marTop w:val="0"/>
      <w:marBottom w:val="0"/>
      <w:divBdr>
        <w:top w:val="none" w:sz="0" w:space="0" w:color="auto"/>
        <w:left w:val="none" w:sz="0" w:space="0" w:color="auto"/>
        <w:bottom w:val="none" w:sz="0" w:space="0" w:color="auto"/>
        <w:right w:val="none" w:sz="0" w:space="0" w:color="auto"/>
      </w:divBdr>
    </w:div>
    <w:div w:id="42557540">
      <w:bodyDiv w:val="1"/>
      <w:marLeft w:val="0"/>
      <w:marRight w:val="0"/>
      <w:marTop w:val="0"/>
      <w:marBottom w:val="0"/>
      <w:divBdr>
        <w:top w:val="none" w:sz="0" w:space="0" w:color="auto"/>
        <w:left w:val="none" w:sz="0" w:space="0" w:color="auto"/>
        <w:bottom w:val="none" w:sz="0" w:space="0" w:color="auto"/>
        <w:right w:val="none" w:sz="0" w:space="0" w:color="auto"/>
      </w:divBdr>
    </w:div>
    <w:div w:id="42680918">
      <w:bodyDiv w:val="1"/>
      <w:marLeft w:val="0"/>
      <w:marRight w:val="0"/>
      <w:marTop w:val="0"/>
      <w:marBottom w:val="0"/>
      <w:divBdr>
        <w:top w:val="none" w:sz="0" w:space="0" w:color="auto"/>
        <w:left w:val="none" w:sz="0" w:space="0" w:color="auto"/>
        <w:bottom w:val="none" w:sz="0" w:space="0" w:color="auto"/>
        <w:right w:val="none" w:sz="0" w:space="0" w:color="auto"/>
      </w:divBdr>
    </w:div>
    <w:div w:id="42800339">
      <w:bodyDiv w:val="1"/>
      <w:marLeft w:val="0"/>
      <w:marRight w:val="0"/>
      <w:marTop w:val="0"/>
      <w:marBottom w:val="0"/>
      <w:divBdr>
        <w:top w:val="none" w:sz="0" w:space="0" w:color="auto"/>
        <w:left w:val="none" w:sz="0" w:space="0" w:color="auto"/>
        <w:bottom w:val="none" w:sz="0" w:space="0" w:color="auto"/>
        <w:right w:val="none" w:sz="0" w:space="0" w:color="auto"/>
      </w:divBdr>
    </w:div>
    <w:div w:id="42873271">
      <w:bodyDiv w:val="1"/>
      <w:marLeft w:val="0"/>
      <w:marRight w:val="0"/>
      <w:marTop w:val="0"/>
      <w:marBottom w:val="0"/>
      <w:divBdr>
        <w:top w:val="none" w:sz="0" w:space="0" w:color="auto"/>
        <w:left w:val="none" w:sz="0" w:space="0" w:color="auto"/>
        <w:bottom w:val="none" w:sz="0" w:space="0" w:color="auto"/>
        <w:right w:val="none" w:sz="0" w:space="0" w:color="auto"/>
      </w:divBdr>
    </w:div>
    <w:div w:id="42950116">
      <w:bodyDiv w:val="1"/>
      <w:marLeft w:val="0"/>
      <w:marRight w:val="0"/>
      <w:marTop w:val="0"/>
      <w:marBottom w:val="0"/>
      <w:divBdr>
        <w:top w:val="none" w:sz="0" w:space="0" w:color="auto"/>
        <w:left w:val="none" w:sz="0" w:space="0" w:color="auto"/>
        <w:bottom w:val="none" w:sz="0" w:space="0" w:color="auto"/>
        <w:right w:val="none" w:sz="0" w:space="0" w:color="auto"/>
      </w:divBdr>
    </w:div>
    <w:div w:id="43261178">
      <w:bodyDiv w:val="1"/>
      <w:marLeft w:val="0"/>
      <w:marRight w:val="0"/>
      <w:marTop w:val="0"/>
      <w:marBottom w:val="0"/>
      <w:divBdr>
        <w:top w:val="none" w:sz="0" w:space="0" w:color="auto"/>
        <w:left w:val="none" w:sz="0" w:space="0" w:color="auto"/>
        <w:bottom w:val="none" w:sz="0" w:space="0" w:color="auto"/>
        <w:right w:val="none" w:sz="0" w:space="0" w:color="auto"/>
      </w:divBdr>
    </w:div>
    <w:div w:id="43408367">
      <w:bodyDiv w:val="1"/>
      <w:marLeft w:val="0"/>
      <w:marRight w:val="0"/>
      <w:marTop w:val="0"/>
      <w:marBottom w:val="0"/>
      <w:divBdr>
        <w:top w:val="none" w:sz="0" w:space="0" w:color="auto"/>
        <w:left w:val="none" w:sz="0" w:space="0" w:color="auto"/>
        <w:bottom w:val="none" w:sz="0" w:space="0" w:color="auto"/>
        <w:right w:val="none" w:sz="0" w:space="0" w:color="auto"/>
      </w:divBdr>
    </w:div>
    <w:div w:id="43456159">
      <w:bodyDiv w:val="1"/>
      <w:marLeft w:val="0"/>
      <w:marRight w:val="0"/>
      <w:marTop w:val="0"/>
      <w:marBottom w:val="0"/>
      <w:divBdr>
        <w:top w:val="none" w:sz="0" w:space="0" w:color="auto"/>
        <w:left w:val="none" w:sz="0" w:space="0" w:color="auto"/>
        <w:bottom w:val="none" w:sz="0" w:space="0" w:color="auto"/>
        <w:right w:val="none" w:sz="0" w:space="0" w:color="auto"/>
      </w:divBdr>
    </w:div>
    <w:div w:id="43606993">
      <w:bodyDiv w:val="1"/>
      <w:marLeft w:val="0"/>
      <w:marRight w:val="0"/>
      <w:marTop w:val="0"/>
      <w:marBottom w:val="0"/>
      <w:divBdr>
        <w:top w:val="none" w:sz="0" w:space="0" w:color="auto"/>
        <w:left w:val="none" w:sz="0" w:space="0" w:color="auto"/>
        <w:bottom w:val="none" w:sz="0" w:space="0" w:color="auto"/>
        <w:right w:val="none" w:sz="0" w:space="0" w:color="auto"/>
      </w:divBdr>
    </w:div>
    <w:div w:id="43722711">
      <w:bodyDiv w:val="1"/>
      <w:marLeft w:val="0"/>
      <w:marRight w:val="0"/>
      <w:marTop w:val="0"/>
      <w:marBottom w:val="0"/>
      <w:divBdr>
        <w:top w:val="none" w:sz="0" w:space="0" w:color="auto"/>
        <w:left w:val="none" w:sz="0" w:space="0" w:color="auto"/>
        <w:bottom w:val="none" w:sz="0" w:space="0" w:color="auto"/>
        <w:right w:val="none" w:sz="0" w:space="0" w:color="auto"/>
      </w:divBdr>
    </w:div>
    <w:div w:id="43801194">
      <w:bodyDiv w:val="1"/>
      <w:marLeft w:val="0"/>
      <w:marRight w:val="0"/>
      <w:marTop w:val="0"/>
      <w:marBottom w:val="0"/>
      <w:divBdr>
        <w:top w:val="none" w:sz="0" w:space="0" w:color="auto"/>
        <w:left w:val="none" w:sz="0" w:space="0" w:color="auto"/>
        <w:bottom w:val="none" w:sz="0" w:space="0" w:color="auto"/>
        <w:right w:val="none" w:sz="0" w:space="0" w:color="auto"/>
      </w:divBdr>
    </w:div>
    <w:div w:id="43801582">
      <w:bodyDiv w:val="1"/>
      <w:marLeft w:val="0"/>
      <w:marRight w:val="0"/>
      <w:marTop w:val="0"/>
      <w:marBottom w:val="0"/>
      <w:divBdr>
        <w:top w:val="none" w:sz="0" w:space="0" w:color="auto"/>
        <w:left w:val="none" w:sz="0" w:space="0" w:color="auto"/>
        <w:bottom w:val="none" w:sz="0" w:space="0" w:color="auto"/>
        <w:right w:val="none" w:sz="0" w:space="0" w:color="auto"/>
      </w:divBdr>
    </w:div>
    <w:div w:id="43918437">
      <w:bodyDiv w:val="1"/>
      <w:marLeft w:val="0"/>
      <w:marRight w:val="0"/>
      <w:marTop w:val="0"/>
      <w:marBottom w:val="0"/>
      <w:divBdr>
        <w:top w:val="none" w:sz="0" w:space="0" w:color="auto"/>
        <w:left w:val="none" w:sz="0" w:space="0" w:color="auto"/>
        <w:bottom w:val="none" w:sz="0" w:space="0" w:color="auto"/>
        <w:right w:val="none" w:sz="0" w:space="0" w:color="auto"/>
      </w:divBdr>
    </w:div>
    <w:div w:id="43986322">
      <w:bodyDiv w:val="1"/>
      <w:marLeft w:val="0"/>
      <w:marRight w:val="0"/>
      <w:marTop w:val="0"/>
      <w:marBottom w:val="0"/>
      <w:divBdr>
        <w:top w:val="none" w:sz="0" w:space="0" w:color="auto"/>
        <w:left w:val="none" w:sz="0" w:space="0" w:color="auto"/>
        <w:bottom w:val="none" w:sz="0" w:space="0" w:color="auto"/>
        <w:right w:val="none" w:sz="0" w:space="0" w:color="auto"/>
      </w:divBdr>
    </w:div>
    <w:div w:id="43987311">
      <w:bodyDiv w:val="1"/>
      <w:marLeft w:val="0"/>
      <w:marRight w:val="0"/>
      <w:marTop w:val="0"/>
      <w:marBottom w:val="0"/>
      <w:divBdr>
        <w:top w:val="none" w:sz="0" w:space="0" w:color="auto"/>
        <w:left w:val="none" w:sz="0" w:space="0" w:color="auto"/>
        <w:bottom w:val="none" w:sz="0" w:space="0" w:color="auto"/>
        <w:right w:val="none" w:sz="0" w:space="0" w:color="auto"/>
      </w:divBdr>
    </w:div>
    <w:div w:id="43994705">
      <w:bodyDiv w:val="1"/>
      <w:marLeft w:val="0"/>
      <w:marRight w:val="0"/>
      <w:marTop w:val="0"/>
      <w:marBottom w:val="0"/>
      <w:divBdr>
        <w:top w:val="none" w:sz="0" w:space="0" w:color="auto"/>
        <w:left w:val="none" w:sz="0" w:space="0" w:color="auto"/>
        <w:bottom w:val="none" w:sz="0" w:space="0" w:color="auto"/>
        <w:right w:val="none" w:sz="0" w:space="0" w:color="auto"/>
      </w:divBdr>
    </w:div>
    <w:div w:id="44063715">
      <w:bodyDiv w:val="1"/>
      <w:marLeft w:val="0"/>
      <w:marRight w:val="0"/>
      <w:marTop w:val="0"/>
      <w:marBottom w:val="0"/>
      <w:divBdr>
        <w:top w:val="none" w:sz="0" w:space="0" w:color="auto"/>
        <w:left w:val="none" w:sz="0" w:space="0" w:color="auto"/>
        <w:bottom w:val="none" w:sz="0" w:space="0" w:color="auto"/>
        <w:right w:val="none" w:sz="0" w:space="0" w:color="auto"/>
      </w:divBdr>
    </w:div>
    <w:div w:id="44064434">
      <w:bodyDiv w:val="1"/>
      <w:marLeft w:val="0"/>
      <w:marRight w:val="0"/>
      <w:marTop w:val="0"/>
      <w:marBottom w:val="0"/>
      <w:divBdr>
        <w:top w:val="none" w:sz="0" w:space="0" w:color="auto"/>
        <w:left w:val="none" w:sz="0" w:space="0" w:color="auto"/>
        <w:bottom w:val="none" w:sz="0" w:space="0" w:color="auto"/>
        <w:right w:val="none" w:sz="0" w:space="0" w:color="auto"/>
      </w:divBdr>
    </w:div>
    <w:div w:id="44108944">
      <w:bodyDiv w:val="1"/>
      <w:marLeft w:val="0"/>
      <w:marRight w:val="0"/>
      <w:marTop w:val="0"/>
      <w:marBottom w:val="0"/>
      <w:divBdr>
        <w:top w:val="none" w:sz="0" w:space="0" w:color="auto"/>
        <w:left w:val="none" w:sz="0" w:space="0" w:color="auto"/>
        <w:bottom w:val="none" w:sz="0" w:space="0" w:color="auto"/>
        <w:right w:val="none" w:sz="0" w:space="0" w:color="auto"/>
      </w:divBdr>
    </w:div>
    <w:div w:id="44110120">
      <w:bodyDiv w:val="1"/>
      <w:marLeft w:val="0"/>
      <w:marRight w:val="0"/>
      <w:marTop w:val="0"/>
      <w:marBottom w:val="0"/>
      <w:divBdr>
        <w:top w:val="none" w:sz="0" w:space="0" w:color="auto"/>
        <w:left w:val="none" w:sz="0" w:space="0" w:color="auto"/>
        <w:bottom w:val="none" w:sz="0" w:space="0" w:color="auto"/>
        <w:right w:val="none" w:sz="0" w:space="0" w:color="auto"/>
      </w:divBdr>
    </w:div>
    <w:div w:id="44303994">
      <w:bodyDiv w:val="1"/>
      <w:marLeft w:val="0"/>
      <w:marRight w:val="0"/>
      <w:marTop w:val="0"/>
      <w:marBottom w:val="0"/>
      <w:divBdr>
        <w:top w:val="none" w:sz="0" w:space="0" w:color="auto"/>
        <w:left w:val="none" w:sz="0" w:space="0" w:color="auto"/>
        <w:bottom w:val="none" w:sz="0" w:space="0" w:color="auto"/>
        <w:right w:val="none" w:sz="0" w:space="0" w:color="auto"/>
      </w:divBdr>
    </w:div>
    <w:div w:id="44530854">
      <w:bodyDiv w:val="1"/>
      <w:marLeft w:val="0"/>
      <w:marRight w:val="0"/>
      <w:marTop w:val="0"/>
      <w:marBottom w:val="0"/>
      <w:divBdr>
        <w:top w:val="none" w:sz="0" w:space="0" w:color="auto"/>
        <w:left w:val="none" w:sz="0" w:space="0" w:color="auto"/>
        <w:bottom w:val="none" w:sz="0" w:space="0" w:color="auto"/>
        <w:right w:val="none" w:sz="0" w:space="0" w:color="auto"/>
      </w:divBdr>
    </w:div>
    <w:div w:id="44567311">
      <w:bodyDiv w:val="1"/>
      <w:marLeft w:val="0"/>
      <w:marRight w:val="0"/>
      <w:marTop w:val="0"/>
      <w:marBottom w:val="0"/>
      <w:divBdr>
        <w:top w:val="none" w:sz="0" w:space="0" w:color="auto"/>
        <w:left w:val="none" w:sz="0" w:space="0" w:color="auto"/>
        <w:bottom w:val="none" w:sz="0" w:space="0" w:color="auto"/>
        <w:right w:val="none" w:sz="0" w:space="0" w:color="auto"/>
      </w:divBdr>
    </w:div>
    <w:div w:id="44720020">
      <w:bodyDiv w:val="1"/>
      <w:marLeft w:val="0"/>
      <w:marRight w:val="0"/>
      <w:marTop w:val="0"/>
      <w:marBottom w:val="0"/>
      <w:divBdr>
        <w:top w:val="none" w:sz="0" w:space="0" w:color="auto"/>
        <w:left w:val="none" w:sz="0" w:space="0" w:color="auto"/>
        <w:bottom w:val="none" w:sz="0" w:space="0" w:color="auto"/>
        <w:right w:val="none" w:sz="0" w:space="0" w:color="auto"/>
      </w:divBdr>
    </w:div>
    <w:div w:id="44720547">
      <w:bodyDiv w:val="1"/>
      <w:marLeft w:val="0"/>
      <w:marRight w:val="0"/>
      <w:marTop w:val="0"/>
      <w:marBottom w:val="0"/>
      <w:divBdr>
        <w:top w:val="none" w:sz="0" w:space="0" w:color="auto"/>
        <w:left w:val="none" w:sz="0" w:space="0" w:color="auto"/>
        <w:bottom w:val="none" w:sz="0" w:space="0" w:color="auto"/>
        <w:right w:val="none" w:sz="0" w:space="0" w:color="auto"/>
      </w:divBdr>
    </w:div>
    <w:div w:id="44723608">
      <w:bodyDiv w:val="1"/>
      <w:marLeft w:val="0"/>
      <w:marRight w:val="0"/>
      <w:marTop w:val="0"/>
      <w:marBottom w:val="0"/>
      <w:divBdr>
        <w:top w:val="none" w:sz="0" w:space="0" w:color="auto"/>
        <w:left w:val="none" w:sz="0" w:space="0" w:color="auto"/>
        <w:bottom w:val="none" w:sz="0" w:space="0" w:color="auto"/>
        <w:right w:val="none" w:sz="0" w:space="0" w:color="auto"/>
      </w:divBdr>
    </w:div>
    <w:div w:id="45028100">
      <w:bodyDiv w:val="1"/>
      <w:marLeft w:val="0"/>
      <w:marRight w:val="0"/>
      <w:marTop w:val="0"/>
      <w:marBottom w:val="0"/>
      <w:divBdr>
        <w:top w:val="none" w:sz="0" w:space="0" w:color="auto"/>
        <w:left w:val="none" w:sz="0" w:space="0" w:color="auto"/>
        <w:bottom w:val="none" w:sz="0" w:space="0" w:color="auto"/>
        <w:right w:val="none" w:sz="0" w:space="0" w:color="auto"/>
      </w:divBdr>
    </w:div>
    <w:div w:id="45028515">
      <w:bodyDiv w:val="1"/>
      <w:marLeft w:val="0"/>
      <w:marRight w:val="0"/>
      <w:marTop w:val="0"/>
      <w:marBottom w:val="0"/>
      <w:divBdr>
        <w:top w:val="none" w:sz="0" w:space="0" w:color="auto"/>
        <w:left w:val="none" w:sz="0" w:space="0" w:color="auto"/>
        <w:bottom w:val="none" w:sz="0" w:space="0" w:color="auto"/>
        <w:right w:val="none" w:sz="0" w:space="0" w:color="auto"/>
      </w:divBdr>
    </w:div>
    <w:div w:id="45032893">
      <w:bodyDiv w:val="1"/>
      <w:marLeft w:val="0"/>
      <w:marRight w:val="0"/>
      <w:marTop w:val="0"/>
      <w:marBottom w:val="0"/>
      <w:divBdr>
        <w:top w:val="none" w:sz="0" w:space="0" w:color="auto"/>
        <w:left w:val="none" w:sz="0" w:space="0" w:color="auto"/>
        <w:bottom w:val="none" w:sz="0" w:space="0" w:color="auto"/>
        <w:right w:val="none" w:sz="0" w:space="0" w:color="auto"/>
      </w:divBdr>
    </w:div>
    <w:div w:id="45301594">
      <w:bodyDiv w:val="1"/>
      <w:marLeft w:val="0"/>
      <w:marRight w:val="0"/>
      <w:marTop w:val="0"/>
      <w:marBottom w:val="0"/>
      <w:divBdr>
        <w:top w:val="none" w:sz="0" w:space="0" w:color="auto"/>
        <w:left w:val="none" w:sz="0" w:space="0" w:color="auto"/>
        <w:bottom w:val="none" w:sz="0" w:space="0" w:color="auto"/>
        <w:right w:val="none" w:sz="0" w:space="0" w:color="auto"/>
      </w:divBdr>
    </w:div>
    <w:div w:id="45640865">
      <w:bodyDiv w:val="1"/>
      <w:marLeft w:val="0"/>
      <w:marRight w:val="0"/>
      <w:marTop w:val="0"/>
      <w:marBottom w:val="0"/>
      <w:divBdr>
        <w:top w:val="none" w:sz="0" w:space="0" w:color="auto"/>
        <w:left w:val="none" w:sz="0" w:space="0" w:color="auto"/>
        <w:bottom w:val="none" w:sz="0" w:space="0" w:color="auto"/>
        <w:right w:val="none" w:sz="0" w:space="0" w:color="auto"/>
      </w:divBdr>
    </w:div>
    <w:div w:id="45687347">
      <w:bodyDiv w:val="1"/>
      <w:marLeft w:val="0"/>
      <w:marRight w:val="0"/>
      <w:marTop w:val="0"/>
      <w:marBottom w:val="0"/>
      <w:divBdr>
        <w:top w:val="none" w:sz="0" w:space="0" w:color="auto"/>
        <w:left w:val="none" w:sz="0" w:space="0" w:color="auto"/>
        <w:bottom w:val="none" w:sz="0" w:space="0" w:color="auto"/>
        <w:right w:val="none" w:sz="0" w:space="0" w:color="auto"/>
      </w:divBdr>
    </w:div>
    <w:div w:id="45836592">
      <w:bodyDiv w:val="1"/>
      <w:marLeft w:val="0"/>
      <w:marRight w:val="0"/>
      <w:marTop w:val="0"/>
      <w:marBottom w:val="0"/>
      <w:divBdr>
        <w:top w:val="none" w:sz="0" w:space="0" w:color="auto"/>
        <w:left w:val="none" w:sz="0" w:space="0" w:color="auto"/>
        <w:bottom w:val="none" w:sz="0" w:space="0" w:color="auto"/>
        <w:right w:val="none" w:sz="0" w:space="0" w:color="auto"/>
      </w:divBdr>
    </w:div>
    <w:div w:id="45877750">
      <w:bodyDiv w:val="1"/>
      <w:marLeft w:val="0"/>
      <w:marRight w:val="0"/>
      <w:marTop w:val="0"/>
      <w:marBottom w:val="0"/>
      <w:divBdr>
        <w:top w:val="none" w:sz="0" w:space="0" w:color="auto"/>
        <w:left w:val="none" w:sz="0" w:space="0" w:color="auto"/>
        <w:bottom w:val="none" w:sz="0" w:space="0" w:color="auto"/>
        <w:right w:val="none" w:sz="0" w:space="0" w:color="auto"/>
      </w:divBdr>
    </w:div>
    <w:div w:id="46222255">
      <w:bodyDiv w:val="1"/>
      <w:marLeft w:val="0"/>
      <w:marRight w:val="0"/>
      <w:marTop w:val="0"/>
      <w:marBottom w:val="0"/>
      <w:divBdr>
        <w:top w:val="none" w:sz="0" w:space="0" w:color="auto"/>
        <w:left w:val="none" w:sz="0" w:space="0" w:color="auto"/>
        <w:bottom w:val="none" w:sz="0" w:space="0" w:color="auto"/>
        <w:right w:val="none" w:sz="0" w:space="0" w:color="auto"/>
      </w:divBdr>
    </w:div>
    <w:div w:id="46269306">
      <w:bodyDiv w:val="1"/>
      <w:marLeft w:val="0"/>
      <w:marRight w:val="0"/>
      <w:marTop w:val="0"/>
      <w:marBottom w:val="0"/>
      <w:divBdr>
        <w:top w:val="none" w:sz="0" w:space="0" w:color="auto"/>
        <w:left w:val="none" w:sz="0" w:space="0" w:color="auto"/>
        <w:bottom w:val="none" w:sz="0" w:space="0" w:color="auto"/>
        <w:right w:val="none" w:sz="0" w:space="0" w:color="auto"/>
      </w:divBdr>
    </w:div>
    <w:div w:id="46343459">
      <w:bodyDiv w:val="1"/>
      <w:marLeft w:val="0"/>
      <w:marRight w:val="0"/>
      <w:marTop w:val="0"/>
      <w:marBottom w:val="0"/>
      <w:divBdr>
        <w:top w:val="none" w:sz="0" w:space="0" w:color="auto"/>
        <w:left w:val="none" w:sz="0" w:space="0" w:color="auto"/>
        <w:bottom w:val="none" w:sz="0" w:space="0" w:color="auto"/>
        <w:right w:val="none" w:sz="0" w:space="0" w:color="auto"/>
      </w:divBdr>
    </w:div>
    <w:div w:id="46420482">
      <w:bodyDiv w:val="1"/>
      <w:marLeft w:val="0"/>
      <w:marRight w:val="0"/>
      <w:marTop w:val="0"/>
      <w:marBottom w:val="0"/>
      <w:divBdr>
        <w:top w:val="none" w:sz="0" w:space="0" w:color="auto"/>
        <w:left w:val="none" w:sz="0" w:space="0" w:color="auto"/>
        <w:bottom w:val="none" w:sz="0" w:space="0" w:color="auto"/>
        <w:right w:val="none" w:sz="0" w:space="0" w:color="auto"/>
      </w:divBdr>
    </w:div>
    <w:div w:id="46884098">
      <w:bodyDiv w:val="1"/>
      <w:marLeft w:val="0"/>
      <w:marRight w:val="0"/>
      <w:marTop w:val="0"/>
      <w:marBottom w:val="0"/>
      <w:divBdr>
        <w:top w:val="none" w:sz="0" w:space="0" w:color="auto"/>
        <w:left w:val="none" w:sz="0" w:space="0" w:color="auto"/>
        <w:bottom w:val="none" w:sz="0" w:space="0" w:color="auto"/>
        <w:right w:val="none" w:sz="0" w:space="0" w:color="auto"/>
      </w:divBdr>
    </w:div>
    <w:div w:id="46998713">
      <w:bodyDiv w:val="1"/>
      <w:marLeft w:val="0"/>
      <w:marRight w:val="0"/>
      <w:marTop w:val="0"/>
      <w:marBottom w:val="0"/>
      <w:divBdr>
        <w:top w:val="none" w:sz="0" w:space="0" w:color="auto"/>
        <w:left w:val="none" w:sz="0" w:space="0" w:color="auto"/>
        <w:bottom w:val="none" w:sz="0" w:space="0" w:color="auto"/>
        <w:right w:val="none" w:sz="0" w:space="0" w:color="auto"/>
      </w:divBdr>
    </w:div>
    <w:div w:id="47074529">
      <w:bodyDiv w:val="1"/>
      <w:marLeft w:val="0"/>
      <w:marRight w:val="0"/>
      <w:marTop w:val="0"/>
      <w:marBottom w:val="0"/>
      <w:divBdr>
        <w:top w:val="none" w:sz="0" w:space="0" w:color="auto"/>
        <w:left w:val="none" w:sz="0" w:space="0" w:color="auto"/>
        <w:bottom w:val="none" w:sz="0" w:space="0" w:color="auto"/>
        <w:right w:val="none" w:sz="0" w:space="0" w:color="auto"/>
      </w:divBdr>
    </w:div>
    <w:div w:id="47341714">
      <w:bodyDiv w:val="1"/>
      <w:marLeft w:val="0"/>
      <w:marRight w:val="0"/>
      <w:marTop w:val="0"/>
      <w:marBottom w:val="0"/>
      <w:divBdr>
        <w:top w:val="none" w:sz="0" w:space="0" w:color="auto"/>
        <w:left w:val="none" w:sz="0" w:space="0" w:color="auto"/>
        <w:bottom w:val="none" w:sz="0" w:space="0" w:color="auto"/>
        <w:right w:val="none" w:sz="0" w:space="0" w:color="auto"/>
      </w:divBdr>
    </w:div>
    <w:div w:id="47344636">
      <w:bodyDiv w:val="1"/>
      <w:marLeft w:val="0"/>
      <w:marRight w:val="0"/>
      <w:marTop w:val="0"/>
      <w:marBottom w:val="0"/>
      <w:divBdr>
        <w:top w:val="none" w:sz="0" w:space="0" w:color="auto"/>
        <w:left w:val="none" w:sz="0" w:space="0" w:color="auto"/>
        <w:bottom w:val="none" w:sz="0" w:space="0" w:color="auto"/>
        <w:right w:val="none" w:sz="0" w:space="0" w:color="auto"/>
      </w:divBdr>
    </w:div>
    <w:div w:id="47579315">
      <w:bodyDiv w:val="1"/>
      <w:marLeft w:val="0"/>
      <w:marRight w:val="0"/>
      <w:marTop w:val="0"/>
      <w:marBottom w:val="0"/>
      <w:divBdr>
        <w:top w:val="none" w:sz="0" w:space="0" w:color="auto"/>
        <w:left w:val="none" w:sz="0" w:space="0" w:color="auto"/>
        <w:bottom w:val="none" w:sz="0" w:space="0" w:color="auto"/>
        <w:right w:val="none" w:sz="0" w:space="0" w:color="auto"/>
      </w:divBdr>
    </w:div>
    <w:div w:id="47725036">
      <w:bodyDiv w:val="1"/>
      <w:marLeft w:val="0"/>
      <w:marRight w:val="0"/>
      <w:marTop w:val="0"/>
      <w:marBottom w:val="0"/>
      <w:divBdr>
        <w:top w:val="none" w:sz="0" w:space="0" w:color="auto"/>
        <w:left w:val="none" w:sz="0" w:space="0" w:color="auto"/>
        <w:bottom w:val="none" w:sz="0" w:space="0" w:color="auto"/>
        <w:right w:val="none" w:sz="0" w:space="0" w:color="auto"/>
      </w:divBdr>
    </w:div>
    <w:div w:id="47843719">
      <w:bodyDiv w:val="1"/>
      <w:marLeft w:val="0"/>
      <w:marRight w:val="0"/>
      <w:marTop w:val="0"/>
      <w:marBottom w:val="0"/>
      <w:divBdr>
        <w:top w:val="none" w:sz="0" w:space="0" w:color="auto"/>
        <w:left w:val="none" w:sz="0" w:space="0" w:color="auto"/>
        <w:bottom w:val="none" w:sz="0" w:space="0" w:color="auto"/>
        <w:right w:val="none" w:sz="0" w:space="0" w:color="auto"/>
      </w:divBdr>
    </w:div>
    <w:div w:id="47926256">
      <w:bodyDiv w:val="1"/>
      <w:marLeft w:val="0"/>
      <w:marRight w:val="0"/>
      <w:marTop w:val="0"/>
      <w:marBottom w:val="0"/>
      <w:divBdr>
        <w:top w:val="none" w:sz="0" w:space="0" w:color="auto"/>
        <w:left w:val="none" w:sz="0" w:space="0" w:color="auto"/>
        <w:bottom w:val="none" w:sz="0" w:space="0" w:color="auto"/>
        <w:right w:val="none" w:sz="0" w:space="0" w:color="auto"/>
      </w:divBdr>
    </w:div>
    <w:div w:id="48113023">
      <w:bodyDiv w:val="1"/>
      <w:marLeft w:val="0"/>
      <w:marRight w:val="0"/>
      <w:marTop w:val="0"/>
      <w:marBottom w:val="0"/>
      <w:divBdr>
        <w:top w:val="none" w:sz="0" w:space="0" w:color="auto"/>
        <w:left w:val="none" w:sz="0" w:space="0" w:color="auto"/>
        <w:bottom w:val="none" w:sz="0" w:space="0" w:color="auto"/>
        <w:right w:val="none" w:sz="0" w:space="0" w:color="auto"/>
      </w:divBdr>
    </w:div>
    <w:div w:id="48500676">
      <w:bodyDiv w:val="1"/>
      <w:marLeft w:val="0"/>
      <w:marRight w:val="0"/>
      <w:marTop w:val="0"/>
      <w:marBottom w:val="0"/>
      <w:divBdr>
        <w:top w:val="none" w:sz="0" w:space="0" w:color="auto"/>
        <w:left w:val="none" w:sz="0" w:space="0" w:color="auto"/>
        <w:bottom w:val="none" w:sz="0" w:space="0" w:color="auto"/>
        <w:right w:val="none" w:sz="0" w:space="0" w:color="auto"/>
      </w:divBdr>
    </w:div>
    <w:div w:id="48579731">
      <w:bodyDiv w:val="1"/>
      <w:marLeft w:val="0"/>
      <w:marRight w:val="0"/>
      <w:marTop w:val="0"/>
      <w:marBottom w:val="0"/>
      <w:divBdr>
        <w:top w:val="none" w:sz="0" w:space="0" w:color="auto"/>
        <w:left w:val="none" w:sz="0" w:space="0" w:color="auto"/>
        <w:bottom w:val="none" w:sz="0" w:space="0" w:color="auto"/>
        <w:right w:val="none" w:sz="0" w:space="0" w:color="auto"/>
      </w:divBdr>
    </w:div>
    <w:div w:id="48849023">
      <w:bodyDiv w:val="1"/>
      <w:marLeft w:val="0"/>
      <w:marRight w:val="0"/>
      <w:marTop w:val="0"/>
      <w:marBottom w:val="0"/>
      <w:divBdr>
        <w:top w:val="none" w:sz="0" w:space="0" w:color="auto"/>
        <w:left w:val="none" w:sz="0" w:space="0" w:color="auto"/>
        <w:bottom w:val="none" w:sz="0" w:space="0" w:color="auto"/>
        <w:right w:val="none" w:sz="0" w:space="0" w:color="auto"/>
      </w:divBdr>
    </w:div>
    <w:div w:id="48850083">
      <w:bodyDiv w:val="1"/>
      <w:marLeft w:val="0"/>
      <w:marRight w:val="0"/>
      <w:marTop w:val="0"/>
      <w:marBottom w:val="0"/>
      <w:divBdr>
        <w:top w:val="none" w:sz="0" w:space="0" w:color="auto"/>
        <w:left w:val="none" w:sz="0" w:space="0" w:color="auto"/>
        <w:bottom w:val="none" w:sz="0" w:space="0" w:color="auto"/>
        <w:right w:val="none" w:sz="0" w:space="0" w:color="auto"/>
      </w:divBdr>
    </w:div>
    <w:div w:id="48919564">
      <w:bodyDiv w:val="1"/>
      <w:marLeft w:val="0"/>
      <w:marRight w:val="0"/>
      <w:marTop w:val="0"/>
      <w:marBottom w:val="0"/>
      <w:divBdr>
        <w:top w:val="none" w:sz="0" w:space="0" w:color="auto"/>
        <w:left w:val="none" w:sz="0" w:space="0" w:color="auto"/>
        <w:bottom w:val="none" w:sz="0" w:space="0" w:color="auto"/>
        <w:right w:val="none" w:sz="0" w:space="0" w:color="auto"/>
      </w:divBdr>
    </w:div>
    <w:div w:id="49111001">
      <w:bodyDiv w:val="1"/>
      <w:marLeft w:val="0"/>
      <w:marRight w:val="0"/>
      <w:marTop w:val="0"/>
      <w:marBottom w:val="0"/>
      <w:divBdr>
        <w:top w:val="none" w:sz="0" w:space="0" w:color="auto"/>
        <w:left w:val="none" w:sz="0" w:space="0" w:color="auto"/>
        <w:bottom w:val="none" w:sz="0" w:space="0" w:color="auto"/>
        <w:right w:val="none" w:sz="0" w:space="0" w:color="auto"/>
      </w:divBdr>
    </w:div>
    <w:div w:id="49304083">
      <w:bodyDiv w:val="1"/>
      <w:marLeft w:val="0"/>
      <w:marRight w:val="0"/>
      <w:marTop w:val="0"/>
      <w:marBottom w:val="0"/>
      <w:divBdr>
        <w:top w:val="none" w:sz="0" w:space="0" w:color="auto"/>
        <w:left w:val="none" w:sz="0" w:space="0" w:color="auto"/>
        <w:bottom w:val="none" w:sz="0" w:space="0" w:color="auto"/>
        <w:right w:val="none" w:sz="0" w:space="0" w:color="auto"/>
      </w:divBdr>
    </w:div>
    <w:div w:id="49304546">
      <w:bodyDiv w:val="1"/>
      <w:marLeft w:val="0"/>
      <w:marRight w:val="0"/>
      <w:marTop w:val="0"/>
      <w:marBottom w:val="0"/>
      <w:divBdr>
        <w:top w:val="none" w:sz="0" w:space="0" w:color="auto"/>
        <w:left w:val="none" w:sz="0" w:space="0" w:color="auto"/>
        <w:bottom w:val="none" w:sz="0" w:space="0" w:color="auto"/>
        <w:right w:val="none" w:sz="0" w:space="0" w:color="auto"/>
      </w:divBdr>
    </w:div>
    <w:div w:id="49428885">
      <w:bodyDiv w:val="1"/>
      <w:marLeft w:val="0"/>
      <w:marRight w:val="0"/>
      <w:marTop w:val="0"/>
      <w:marBottom w:val="0"/>
      <w:divBdr>
        <w:top w:val="none" w:sz="0" w:space="0" w:color="auto"/>
        <w:left w:val="none" w:sz="0" w:space="0" w:color="auto"/>
        <w:bottom w:val="none" w:sz="0" w:space="0" w:color="auto"/>
        <w:right w:val="none" w:sz="0" w:space="0" w:color="auto"/>
      </w:divBdr>
    </w:div>
    <w:div w:id="49885128">
      <w:bodyDiv w:val="1"/>
      <w:marLeft w:val="0"/>
      <w:marRight w:val="0"/>
      <w:marTop w:val="0"/>
      <w:marBottom w:val="0"/>
      <w:divBdr>
        <w:top w:val="none" w:sz="0" w:space="0" w:color="auto"/>
        <w:left w:val="none" w:sz="0" w:space="0" w:color="auto"/>
        <w:bottom w:val="none" w:sz="0" w:space="0" w:color="auto"/>
        <w:right w:val="none" w:sz="0" w:space="0" w:color="auto"/>
      </w:divBdr>
    </w:div>
    <w:div w:id="49964141">
      <w:bodyDiv w:val="1"/>
      <w:marLeft w:val="0"/>
      <w:marRight w:val="0"/>
      <w:marTop w:val="0"/>
      <w:marBottom w:val="0"/>
      <w:divBdr>
        <w:top w:val="none" w:sz="0" w:space="0" w:color="auto"/>
        <w:left w:val="none" w:sz="0" w:space="0" w:color="auto"/>
        <w:bottom w:val="none" w:sz="0" w:space="0" w:color="auto"/>
        <w:right w:val="none" w:sz="0" w:space="0" w:color="auto"/>
      </w:divBdr>
    </w:div>
    <w:div w:id="50080639">
      <w:bodyDiv w:val="1"/>
      <w:marLeft w:val="0"/>
      <w:marRight w:val="0"/>
      <w:marTop w:val="0"/>
      <w:marBottom w:val="0"/>
      <w:divBdr>
        <w:top w:val="none" w:sz="0" w:space="0" w:color="auto"/>
        <w:left w:val="none" w:sz="0" w:space="0" w:color="auto"/>
        <w:bottom w:val="none" w:sz="0" w:space="0" w:color="auto"/>
        <w:right w:val="none" w:sz="0" w:space="0" w:color="auto"/>
      </w:divBdr>
    </w:div>
    <w:div w:id="50158861">
      <w:bodyDiv w:val="1"/>
      <w:marLeft w:val="0"/>
      <w:marRight w:val="0"/>
      <w:marTop w:val="0"/>
      <w:marBottom w:val="0"/>
      <w:divBdr>
        <w:top w:val="none" w:sz="0" w:space="0" w:color="auto"/>
        <w:left w:val="none" w:sz="0" w:space="0" w:color="auto"/>
        <w:bottom w:val="none" w:sz="0" w:space="0" w:color="auto"/>
        <w:right w:val="none" w:sz="0" w:space="0" w:color="auto"/>
      </w:divBdr>
    </w:div>
    <w:div w:id="50421457">
      <w:bodyDiv w:val="1"/>
      <w:marLeft w:val="0"/>
      <w:marRight w:val="0"/>
      <w:marTop w:val="0"/>
      <w:marBottom w:val="0"/>
      <w:divBdr>
        <w:top w:val="none" w:sz="0" w:space="0" w:color="auto"/>
        <w:left w:val="none" w:sz="0" w:space="0" w:color="auto"/>
        <w:bottom w:val="none" w:sz="0" w:space="0" w:color="auto"/>
        <w:right w:val="none" w:sz="0" w:space="0" w:color="auto"/>
      </w:divBdr>
    </w:div>
    <w:div w:id="50427780">
      <w:bodyDiv w:val="1"/>
      <w:marLeft w:val="0"/>
      <w:marRight w:val="0"/>
      <w:marTop w:val="0"/>
      <w:marBottom w:val="0"/>
      <w:divBdr>
        <w:top w:val="none" w:sz="0" w:space="0" w:color="auto"/>
        <w:left w:val="none" w:sz="0" w:space="0" w:color="auto"/>
        <w:bottom w:val="none" w:sz="0" w:space="0" w:color="auto"/>
        <w:right w:val="none" w:sz="0" w:space="0" w:color="auto"/>
      </w:divBdr>
    </w:div>
    <w:div w:id="50465149">
      <w:bodyDiv w:val="1"/>
      <w:marLeft w:val="0"/>
      <w:marRight w:val="0"/>
      <w:marTop w:val="0"/>
      <w:marBottom w:val="0"/>
      <w:divBdr>
        <w:top w:val="none" w:sz="0" w:space="0" w:color="auto"/>
        <w:left w:val="none" w:sz="0" w:space="0" w:color="auto"/>
        <w:bottom w:val="none" w:sz="0" w:space="0" w:color="auto"/>
        <w:right w:val="none" w:sz="0" w:space="0" w:color="auto"/>
      </w:divBdr>
    </w:div>
    <w:div w:id="50662772">
      <w:bodyDiv w:val="1"/>
      <w:marLeft w:val="0"/>
      <w:marRight w:val="0"/>
      <w:marTop w:val="0"/>
      <w:marBottom w:val="0"/>
      <w:divBdr>
        <w:top w:val="none" w:sz="0" w:space="0" w:color="auto"/>
        <w:left w:val="none" w:sz="0" w:space="0" w:color="auto"/>
        <w:bottom w:val="none" w:sz="0" w:space="0" w:color="auto"/>
        <w:right w:val="none" w:sz="0" w:space="0" w:color="auto"/>
      </w:divBdr>
    </w:div>
    <w:div w:id="50925196">
      <w:bodyDiv w:val="1"/>
      <w:marLeft w:val="0"/>
      <w:marRight w:val="0"/>
      <w:marTop w:val="0"/>
      <w:marBottom w:val="0"/>
      <w:divBdr>
        <w:top w:val="none" w:sz="0" w:space="0" w:color="auto"/>
        <w:left w:val="none" w:sz="0" w:space="0" w:color="auto"/>
        <w:bottom w:val="none" w:sz="0" w:space="0" w:color="auto"/>
        <w:right w:val="none" w:sz="0" w:space="0" w:color="auto"/>
      </w:divBdr>
    </w:div>
    <w:div w:id="51003316">
      <w:bodyDiv w:val="1"/>
      <w:marLeft w:val="0"/>
      <w:marRight w:val="0"/>
      <w:marTop w:val="0"/>
      <w:marBottom w:val="0"/>
      <w:divBdr>
        <w:top w:val="none" w:sz="0" w:space="0" w:color="auto"/>
        <w:left w:val="none" w:sz="0" w:space="0" w:color="auto"/>
        <w:bottom w:val="none" w:sz="0" w:space="0" w:color="auto"/>
        <w:right w:val="none" w:sz="0" w:space="0" w:color="auto"/>
      </w:divBdr>
    </w:div>
    <w:div w:id="51006208">
      <w:bodyDiv w:val="1"/>
      <w:marLeft w:val="0"/>
      <w:marRight w:val="0"/>
      <w:marTop w:val="0"/>
      <w:marBottom w:val="0"/>
      <w:divBdr>
        <w:top w:val="none" w:sz="0" w:space="0" w:color="auto"/>
        <w:left w:val="none" w:sz="0" w:space="0" w:color="auto"/>
        <w:bottom w:val="none" w:sz="0" w:space="0" w:color="auto"/>
        <w:right w:val="none" w:sz="0" w:space="0" w:color="auto"/>
      </w:divBdr>
    </w:div>
    <w:div w:id="51394163">
      <w:bodyDiv w:val="1"/>
      <w:marLeft w:val="0"/>
      <w:marRight w:val="0"/>
      <w:marTop w:val="0"/>
      <w:marBottom w:val="0"/>
      <w:divBdr>
        <w:top w:val="none" w:sz="0" w:space="0" w:color="auto"/>
        <w:left w:val="none" w:sz="0" w:space="0" w:color="auto"/>
        <w:bottom w:val="none" w:sz="0" w:space="0" w:color="auto"/>
        <w:right w:val="none" w:sz="0" w:space="0" w:color="auto"/>
      </w:divBdr>
    </w:div>
    <w:div w:id="51394506">
      <w:bodyDiv w:val="1"/>
      <w:marLeft w:val="0"/>
      <w:marRight w:val="0"/>
      <w:marTop w:val="0"/>
      <w:marBottom w:val="0"/>
      <w:divBdr>
        <w:top w:val="none" w:sz="0" w:space="0" w:color="auto"/>
        <w:left w:val="none" w:sz="0" w:space="0" w:color="auto"/>
        <w:bottom w:val="none" w:sz="0" w:space="0" w:color="auto"/>
        <w:right w:val="none" w:sz="0" w:space="0" w:color="auto"/>
      </w:divBdr>
    </w:div>
    <w:div w:id="51736372">
      <w:bodyDiv w:val="1"/>
      <w:marLeft w:val="0"/>
      <w:marRight w:val="0"/>
      <w:marTop w:val="0"/>
      <w:marBottom w:val="0"/>
      <w:divBdr>
        <w:top w:val="none" w:sz="0" w:space="0" w:color="auto"/>
        <w:left w:val="none" w:sz="0" w:space="0" w:color="auto"/>
        <w:bottom w:val="none" w:sz="0" w:space="0" w:color="auto"/>
        <w:right w:val="none" w:sz="0" w:space="0" w:color="auto"/>
      </w:divBdr>
    </w:div>
    <w:div w:id="51925413">
      <w:bodyDiv w:val="1"/>
      <w:marLeft w:val="0"/>
      <w:marRight w:val="0"/>
      <w:marTop w:val="0"/>
      <w:marBottom w:val="0"/>
      <w:divBdr>
        <w:top w:val="none" w:sz="0" w:space="0" w:color="auto"/>
        <w:left w:val="none" w:sz="0" w:space="0" w:color="auto"/>
        <w:bottom w:val="none" w:sz="0" w:space="0" w:color="auto"/>
        <w:right w:val="none" w:sz="0" w:space="0" w:color="auto"/>
      </w:divBdr>
    </w:div>
    <w:div w:id="51930063">
      <w:bodyDiv w:val="1"/>
      <w:marLeft w:val="0"/>
      <w:marRight w:val="0"/>
      <w:marTop w:val="0"/>
      <w:marBottom w:val="0"/>
      <w:divBdr>
        <w:top w:val="none" w:sz="0" w:space="0" w:color="auto"/>
        <w:left w:val="none" w:sz="0" w:space="0" w:color="auto"/>
        <w:bottom w:val="none" w:sz="0" w:space="0" w:color="auto"/>
        <w:right w:val="none" w:sz="0" w:space="0" w:color="auto"/>
      </w:divBdr>
    </w:div>
    <w:div w:id="52045211">
      <w:bodyDiv w:val="1"/>
      <w:marLeft w:val="0"/>
      <w:marRight w:val="0"/>
      <w:marTop w:val="0"/>
      <w:marBottom w:val="0"/>
      <w:divBdr>
        <w:top w:val="none" w:sz="0" w:space="0" w:color="auto"/>
        <w:left w:val="none" w:sz="0" w:space="0" w:color="auto"/>
        <w:bottom w:val="none" w:sz="0" w:space="0" w:color="auto"/>
        <w:right w:val="none" w:sz="0" w:space="0" w:color="auto"/>
      </w:divBdr>
    </w:div>
    <w:div w:id="52118786">
      <w:bodyDiv w:val="1"/>
      <w:marLeft w:val="0"/>
      <w:marRight w:val="0"/>
      <w:marTop w:val="0"/>
      <w:marBottom w:val="0"/>
      <w:divBdr>
        <w:top w:val="none" w:sz="0" w:space="0" w:color="auto"/>
        <w:left w:val="none" w:sz="0" w:space="0" w:color="auto"/>
        <w:bottom w:val="none" w:sz="0" w:space="0" w:color="auto"/>
        <w:right w:val="none" w:sz="0" w:space="0" w:color="auto"/>
      </w:divBdr>
    </w:div>
    <w:div w:id="52192736">
      <w:bodyDiv w:val="1"/>
      <w:marLeft w:val="0"/>
      <w:marRight w:val="0"/>
      <w:marTop w:val="0"/>
      <w:marBottom w:val="0"/>
      <w:divBdr>
        <w:top w:val="none" w:sz="0" w:space="0" w:color="auto"/>
        <w:left w:val="none" w:sz="0" w:space="0" w:color="auto"/>
        <w:bottom w:val="none" w:sz="0" w:space="0" w:color="auto"/>
        <w:right w:val="none" w:sz="0" w:space="0" w:color="auto"/>
      </w:divBdr>
    </w:div>
    <w:div w:id="52390824">
      <w:bodyDiv w:val="1"/>
      <w:marLeft w:val="0"/>
      <w:marRight w:val="0"/>
      <w:marTop w:val="0"/>
      <w:marBottom w:val="0"/>
      <w:divBdr>
        <w:top w:val="none" w:sz="0" w:space="0" w:color="auto"/>
        <w:left w:val="none" w:sz="0" w:space="0" w:color="auto"/>
        <w:bottom w:val="none" w:sz="0" w:space="0" w:color="auto"/>
        <w:right w:val="none" w:sz="0" w:space="0" w:color="auto"/>
      </w:divBdr>
    </w:div>
    <w:div w:id="52434810">
      <w:bodyDiv w:val="1"/>
      <w:marLeft w:val="0"/>
      <w:marRight w:val="0"/>
      <w:marTop w:val="0"/>
      <w:marBottom w:val="0"/>
      <w:divBdr>
        <w:top w:val="none" w:sz="0" w:space="0" w:color="auto"/>
        <w:left w:val="none" w:sz="0" w:space="0" w:color="auto"/>
        <w:bottom w:val="none" w:sz="0" w:space="0" w:color="auto"/>
        <w:right w:val="none" w:sz="0" w:space="0" w:color="auto"/>
      </w:divBdr>
    </w:div>
    <w:div w:id="52585769">
      <w:bodyDiv w:val="1"/>
      <w:marLeft w:val="0"/>
      <w:marRight w:val="0"/>
      <w:marTop w:val="0"/>
      <w:marBottom w:val="0"/>
      <w:divBdr>
        <w:top w:val="none" w:sz="0" w:space="0" w:color="auto"/>
        <w:left w:val="none" w:sz="0" w:space="0" w:color="auto"/>
        <w:bottom w:val="none" w:sz="0" w:space="0" w:color="auto"/>
        <w:right w:val="none" w:sz="0" w:space="0" w:color="auto"/>
      </w:divBdr>
    </w:div>
    <w:div w:id="52778030">
      <w:bodyDiv w:val="1"/>
      <w:marLeft w:val="0"/>
      <w:marRight w:val="0"/>
      <w:marTop w:val="0"/>
      <w:marBottom w:val="0"/>
      <w:divBdr>
        <w:top w:val="none" w:sz="0" w:space="0" w:color="auto"/>
        <w:left w:val="none" w:sz="0" w:space="0" w:color="auto"/>
        <w:bottom w:val="none" w:sz="0" w:space="0" w:color="auto"/>
        <w:right w:val="none" w:sz="0" w:space="0" w:color="auto"/>
      </w:divBdr>
    </w:div>
    <w:div w:id="52780649">
      <w:bodyDiv w:val="1"/>
      <w:marLeft w:val="0"/>
      <w:marRight w:val="0"/>
      <w:marTop w:val="0"/>
      <w:marBottom w:val="0"/>
      <w:divBdr>
        <w:top w:val="none" w:sz="0" w:space="0" w:color="auto"/>
        <w:left w:val="none" w:sz="0" w:space="0" w:color="auto"/>
        <w:bottom w:val="none" w:sz="0" w:space="0" w:color="auto"/>
        <w:right w:val="none" w:sz="0" w:space="0" w:color="auto"/>
      </w:divBdr>
    </w:div>
    <w:div w:id="52781379">
      <w:bodyDiv w:val="1"/>
      <w:marLeft w:val="0"/>
      <w:marRight w:val="0"/>
      <w:marTop w:val="0"/>
      <w:marBottom w:val="0"/>
      <w:divBdr>
        <w:top w:val="none" w:sz="0" w:space="0" w:color="auto"/>
        <w:left w:val="none" w:sz="0" w:space="0" w:color="auto"/>
        <w:bottom w:val="none" w:sz="0" w:space="0" w:color="auto"/>
        <w:right w:val="none" w:sz="0" w:space="0" w:color="auto"/>
      </w:divBdr>
    </w:div>
    <w:div w:id="52891238">
      <w:bodyDiv w:val="1"/>
      <w:marLeft w:val="0"/>
      <w:marRight w:val="0"/>
      <w:marTop w:val="0"/>
      <w:marBottom w:val="0"/>
      <w:divBdr>
        <w:top w:val="none" w:sz="0" w:space="0" w:color="auto"/>
        <w:left w:val="none" w:sz="0" w:space="0" w:color="auto"/>
        <w:bottom w:val="none" w:sz="0" w:space="0" w:color="auto"/>
        <w:right w:val="none" w:sz="0" w:space="0" w:color="auto"/>
      </w:divBdr>
    </w:div>
    <w:div w:id="52899557">
      <w:bodyDiv w:val="1"/>
      <w:marLeft w:val="0"/>
      <w:marRight w:val="0"/>
      <w:marTop w:val="0"/>
      <w:marBottom w:val="0"/>
      <w:divBdr>
        <w:top w:val="none" w:sz="0" w:space="0" w:color="auto"/>
        <w:left w:val="none" w:sz="0" w:space="0" w:color="auto"/>
        <w:bottom w:val="none" w:sz="0" w:space="0" w:color="auto"/>
        <w:right w:val="none" w:sz="0" w:space="0" w:color="auto"/>
      </w:divBdr>
    </w:div>
    <w:div w:id="53704050">
      <w:bodyDiv w:val="1"/>
      <w:marLeft w:val="0"/>
      <w:marRight w:val="0"/>
      <w:marTop w:val="0"/>
      <w:marBottom w:val="0"/>
      <w:divBdr>
        <w:top w:val="none" w:sz="0" w:space="0" w:color="auto"/>
        <w:left w:val="none" w:sz="0" w:space="0" w:color="auto"/>
        <w:bottom w:val="none" w:sz="0" w:space="0" w:color="auto"/>
        <w:right w:val="none" w:sz="0" w:space="0" w:color="auto"/>
      </w:divBdr>
    </w:div>
    <w:div w:id="53896413">
      <w:bodyDiv w:val="1"/>
      <w:marLeft w:val="0"/>
      <w:marRight w:val="0"/>
      <w:marTop w:val="0"/>
      <w:marBottom w:val="0"/>
      <w:divBdr>
        <w:top w:val="none" w:sz="0" w:space="0" w:color="auto"/>
        <w:left w:val="none" w:sz="0" w:space="0" w:color="auto"/>
        <w:bottom w:val="none" w:sz="0" w:space="0" w:color="auto"/>
        <w:right w:val="none" w:sz="0" w:space="0" w:color="auto"/>
      </w:divBdr>
    </w:div>
    <w:div w:id="54279107">
      <w:bodyDiv w:val="1"/>
      <w:marLeft w:val="0"/>
      <w:marRight w:val="0"/>
      <w:marTop w:val="0"/>
      <w:marBottom w:val="0"/>
      <w:divBdr>
        <w:top w:val="none" w:sz="0" w:space="0" w:color="auto"/>
        <w:left w:val="none" w:sz="0" w:space="0" w:color="auto"/>
        <w:bottom w:val="none" w:sz="0" w:space="0" w:color="auto"/>
        <w:right w:val="none" w:sz="0" w:space="0" w:color="auto"/>
      </w:divBdr>
    </w:div>
    <w:div w:id="54860229">
      <w:bodyDiv w:val="1"/>
      <w:marLeft w:val="0"/>
      <w:marRight w:val="0"/>
      <w:marTop w:val="0"/>
      <w:marBottom w:val="0"/>
      <w:divBdr>
        <w:top w:val="none" w:sz="0" w:space="0" w:color="auto"/>
        <w:left w:val="none" w:sz="0" w:space="0" w:color="auto"/>
        <w:bottom w:val="none" w:sz="0" w:space="0" w:color="auto"/>
        <w:right w:val="none" w:sz="0" w:space="0" w:color="auto"/>
      </w:divBdr>
    </w:div>
    <w:div w:id="55009399">
      <w:bodyDiv w:val="1"/>
      <w:marLeft w:val="0"/>
      <w:marRight w:val="0"/>
      <w:marTop w:val="0"/>
      <w:marBottom w:val="0"/>
      <w:divBdr>
        <w:top w:val="none" w:sz="0" w:space="0" w:color="auto"/>
        <w:left w:val="none" w:sz="0" w:space="0" w:color="auto"/>
        <w:bottom w:val="none" w:sz="0" w:space="0" w:color="auto"/>
        <w:right w:val="none" w:sz="0" w:space="0" w:color="auto"/>
      </w:divBdr>
    </w:div>
    <w:div w:id="55015965">
      <w:bodyDiv w:val="1"/>
      <w:marLeft w:val="0"/>
      <w:marRight w:val="0"/>
      <w:marTop w:val="0"/>
      <w:marBottom w:val="0"/>
      <w:divBdr>
        <w:top w:val="none" w:sz="0" w:space="0" w:color="auto"/>
        <w:left w:val="none" w:sz="0" w:space="0" w:color="auto"/>
        <w:bottom w:val="none" w:sz="0" w:space="0" w:color="auto"/>
        <w:right w:val="none" w:sz="0" w:space="0" w:color="auto"/>
      </w:divBdr>
    </w:div>
    <w:div w:id="55016211">
      <w:bodyDiv w:val="1"/>
      <w:marLeft w:val="0"/>
      <w:marRight w:val="0"/>
      <w:marTop w:val="0"/>
      <w:marBottom w:val="0"/>
      <w:divBdr>
        <w:top w:val="none" w:sz="0" w:space="0" w:color="auto"/>
        <w:left w:val="none" w:sz="0" w:space="0" w:color="auto"/>
        <w:bottom w:val="none" w:sz="0" w:space="0" w:color="auto"/>
        <w:right w:val="none" w:sz="0" w:space="0" w:color="auto"/>
      </w:divBdr>
    </w:div>
    <w:div w:id="55056757">
      <w:bodyDiv w:val="1"/>
      <w:marLeft w:val="0"/>
      <w:marRight w:val="0"/>
      <w:marTop w:val="0"/>
      <w:marBottom w:val="0"/>
      <w:divBdr>
        <w:top w:val="none" w:sz="0" w:space="0" w:color="auto"/>
        <w:left w:val="none" w:sz="0" w:space="0" w:color="auto"/>
        <w:bottom w:val="none" w:sz="0" w:space="0" w:color="auto"/>
        <w:right w:val="none" w:sz="0" w:space="0" w:color="auto"/>
      </w:divBdr>
    </w:div>
    <w:div w:id="55133233">
      <w:bodyDiv w:val="1"/>
      <w:marLeft w:val="0"/>
      <w:marRight w:val="0"/>
      <w:marTop w:val="0"/>
      <w:marBottom w:val="0"/>
      <w:divBdr>
        <w:top w:val="none" w:sz="0" w:space="0" w:color="auto"/>
        <w:left w:val="none" w:sz="0" w:space="0" w:color="auto"/>
        <w:bottom w:val="none" w:sz="0" w:space="0" w:color="auto"/>
        <w:right w:val="none" w:sz="0" w:space="0" w:color="auto"/>
      </w:divBdr>
    </w:div>
    <w:div w:id="55399321">
      <w:bodyDiv w:val="1"/>
      <w:marLeft w:val="0"/>
      <w:marRight w:val="0"/>
      <w:marTop w:val="0"/>
      <w:marBottom w:val="0"/>
      <w:divBdr>
        <w:top w:val="none" w:sz="0" w:space="0" w:color="auto"/>
        <w:left w:val="none" w:sz="0" w:space="0" w:color="auto"/>
        <w:bottom w:val="none" w:sz="0" w:space="0" w:color="auto"/>
        <w:right w:val="none" w:sz="0" w:space="0" w:color="auto"/>
      </w:divBdr>
    </w:div>
    <w:div w:id="55595548">
      <w:bodyDiv w:val="1"/>
      <w:marLeft w:val="0"/>
      <w:marRight w:val="0"/>
      <w:marTop w:val="0"/>
      <w:marBottom w:val="0"/>
      <w:divBdr>
        <w:top w:val="none" w:sz="0" w:space="0" w:color="auto"/>
        <w:left w:val="none" w:sz="0" w:space="0" w:color="auto"/>
        <w:bottom w:val="none" w:sz="0" w:space="0" w:color="auto"/>
        <w:right w:val="none" w:sz="0" w:space="0" w:color="auto"/>
      </w:divBdr>
    </w:div>
    <w:div w:id="55670976">
      <w:bodyDiv w:val="1"/>
      <w:marLeft w:val="0"/>
      <w:marRight w:val="0"/>
      <w:marTop w:val="0"/>
      <w:marBottom w:val="0"/>
      <w:divBdr>
        <w:top w:val="none" w:sz="0" w:space="0" w:color="auto"/>
        <w:left w:val="none" w:sz="0" w:space="0" w:color="auto"/>
        <w:bottom w:val="none" w:sz="0" w:space="0" w:color="auto"/>
        <w:right w:val="none" w:sz="0" w:space="0" w:color="auto"/>
      </w:divBdr>
    </w:div>
    <w:div w:id="55784252">
      <w:bodyDiv w:val="1"/>
      <w:marLeft w:val="0"/>
      <w:marRight w:val="0"/>
      <w:marTop w:val="0"/>
      <w:marBottom w:val="0"/>
      <w:divBdr>
        <w:top w:val="none" w:sz="0" w:space="0" w:color="auto"/>
        <w:left w:val="none" w:sz="0" w:space="0" w:color="auto"/>
        <w:bottom w:val="none" w:sz="0" w:space="0" w:color="auto"/>
        <w:right w:val="none" w:sz="0" w:space="0" w:color="auto"/>
      </w:divBdr>
    </w:div>
    <w:div w:id="55860964">
      <w:bodyDiv w:val="1"/>
      <w:marLeft w:val="0"/>
      <w:marRight w:val="0"/>
      <w:marTop w:val="0"/>
      <w:marBottom w:val="0"/>
      <w:divBdr>
        <w:top w:val="none" w:sz="0" w:space="0" w:color="auto"/>
        <w:left w:val="none" w:sz="0" w:space="0" w:color="auto"/>
        <w:bottom w:val="none" w:sz="0" w:space="0" w:color="auto"/>
        <w:right w:val="none" w:sz="0" w:space="0" w:color="auto"/>
      </w:divBdr>
    </w:div>
    <w:div w:id="55905297">
      <w:bodyDiv w:val="1"/>
      <w:marLeft w:val="0"/>
      <w:marRight w:val="0"/>
      <w:marTop w:val="0"/>
      <w:marBottom w:val="0"/>
      <w:divBdr>
        <w:top w:val="none" w:sz="0" w:space="0" w:color="auto"/>
        <w:left w:val="none" w:sz="0" w:space="0" w:color="auto"/>
        <w:bottom w:val="none" w:sz="0" w:space="0" w:color="auto"/>
        <w:right w:val="none" w:sz="0" w:space="0" w:color="auto"/>
      </w:divBdr>
    </w:div>
    <w:div w:id="55932947">
      <w:bodyDiv w:val="1"/>
      <w:marLeft w:val="0"/>
      <w:marRight w:val="0"/>
      <w:marTop w:val="0"/>
      <w:marBottom w:val="0"/>
      <w:divBdr>
        <w:top w:val="none" w:sz="0" w:space="0" w:color="auto"/>
        <w:left w:val="none" w:sz="0" w:space="0" w:color="auto"/>
        <w:bottom w:val="none" w:sz="0" w:space="0" w:color="auto"/>
        <w:right w:val="none" w:sz="0" w:space="0" w:color="auto"/>
      </w:divBdr>
    </w:div>
    <w:div w:id="56058469">
      <w:bodyDiv w:val="1"/>
      <w:marLeft w:val="0"/>
      <w:marRight w:val="0"/>
      <w:marTop w:val="0"/>
      <w:marBottom w:val="0"/>
      <w:divBdr>
        <w:top w:val="none" w:sz="0" w:space="0" w:color="auto"/>
        <w:left w:val="none" w:sz="0" w:space="0" w:color="auto"/>
        <w:bottom w:val="none" w:sz="0" w:space="0" w:color="auto"/>
        <w:right w:val="none" w:sz="0" w:space="0" w:color="auto"/>
      </w:divBdr>
    </w:div>
    <w:div w:id="56632027">
      <w:bodyDiv w:val="1"/>
      <w:marLeft w:val="0"/>
      <w:marRight w:val="0"/>
      <w:marTop w:val="0"/>
      <w:marBottom w:val="0"/>
      <w:divBdr>
        <w:top w:val="none" w:sz="0" w:space="0" w:color="auto"/>
        <w:left w:val="none" w:sz="0" w:space="0" w:color="auto"/>
        <w:bottom w:val="none" w:sz="0" w:space="0" w:color="auto"/>
        <w:right w:val="none" w:sz="0" w:space="0" w:color="auto"/>
      </w:divBdr>
    </w:div>
    <w:div w:id="56711995">
      <w:bodyDiv w:val="1"/>
      <w:marLeft w:val="0"/>
      <w:marRight w:val="0"/>
      <w:marTop w:val="0"/>
      <w:marBottom w:val="0"/>
      <w:divBdr>
        <w:top w:val="none" w:sz="0" w:space="0" w:color="auto"/>
        <w:left w:val="none" w:sz="0" w:space="0" w:color="auto"/>
        <w:bottom w:val="none" w:sz="0" w:space="0" w:color="auto"/>
        <w:right w:val="none" w:sz="0" w:space="0" w:color="auto"/>
      </w:divBdr>
    </w:div>
    <w:div w:id="57022529">
      <w:bodyDiv w:val="1"/>
      <w:marLeft w:val="0"/>
      <w:marRight w:val="0"/>
      <w:marTop w:val="0"/>
      <w:marBottom w:val="0"/>
      <w:divBdr>
        <w:top w:val="none" w:sz="0" w:space="0" w:color="auto"/>
        <w:left w:val="none" w:sz="0" w:space="0" w:color="auto"/>
        <w:bottom w:val="none" w:sz="0" w:space="0" w:color="auto"/>
        <w:right w:val="none" w:sz="0" w:space="0" w:color="auto"/>
      </w:divBdr>
    </w:div>
    <w:div w:id="57100383">
      <w:bodyDiv w:val="1"/>
      <w:marLeft w:val="0"/>
      <w:marRight w:val="0"/>
      <w:marTop w:val="0"/>
      <w:marBottom w:val="0"/>
      <w:divBdr>
        <w:top w:val="none" w:sz="0" w:space="0" w:color="auto"/>
        <w:left w:val="none" w:sz="0" w:space="0" w:color="auto"/>
        <w:bottom w:val="none" w:sz="0" w:space="0" w:color="auto"/>
        <w:right w:val="none" w:sz="0" w:space="0" w:color="auto"/>
      </w:divBdr>
    </w:div>
    <w:div w:id="57218177">
      <w:bodyDiv w:val="1"/>
      <w:marLeft w:val="0"/>
      <w:marRight w:val="0"/>
      <w:marTop w:val="0"/>
      <w:marBottom w:val="0"/>
      <w:divBdr>
        <w:top w:val="none" w:sz="0" w:space="0" w:color="auto"/>
        <w:left w:val="none" w:sz="0" w:space="0" w:color="auto"/>
        <w:bottom w:val="none" w:sz="0" w:space="0" w:color="auto"/>
        <w:right w:val="none" w:sz="0" w:space="0" w:color="auto"/>
      </w:divBdr>
    </w:div>
    <w:div w:id="57290740">
      <w:bodyDiv w:val="1"/>
      <w:marLeft w:val="0"/>
      <w:marRight w:val="0"/>
      <w:marTop w:val="0"/>
      <w:marBottom w:val="0"/>
      <w:divBdr>
        <w:top w:val="none" w:sz="0" w:space="0" w:color="auto"/>
        <w:left w:val="none" w:sz="0" w:space="0" w:color="auto"/>
        <w:bottom w:val="none" w:sz="0" w:space="0" w:color="auto"/>
        <w:right w:val="none" w:sz="0" w:space="0" w:color="auto"/>
      </w:divBdr>
    </w:div>
    <w:div w:id="57559760">
      <w:bodyDiv w:val="1"/>
      <w:marLeft w:val="0"/>
      <w:marRight w:val="0"/>
      <w:marTop w:val="0"/>
      <w:marBottom w:val="0"/>
      <w:divBdr>
        <w:top w:val="none" w:sz="0" w:space="0" w:color="auto"/>
        <w:left w:val="none" w:sz="0" w:space="0" w:color="auto"/>
        <w:bottom w:val="none" w:sz="0" w:space="0" w:color="auto"/>
        <w:right w:val="none" w:sz="0" w:space="0" w:color="auto"/>
      </w:divBdr>
    </w:div>
    <w:div w:id="57633147">
      <w:bodyDiv w:val="1"/>
      <w:marLeft w:val="0"/>
      <w:marRight w:val="0"/>
      <w:marTop w:val="0"/>
      <w:marBottom w:val="0"/>
      <w:divBdr>
        <w:top w:val="none" w:sz="0" w:space="0" w:color="auto"/>
        <w:left w:val="none" w:sz="0" w:space="0" w:color="auto"/>
        <w:bottom w:val="none" w:sz="0" w:space="0" w:color="auto"/>
        <w:right w:val="none" w:sz="0" w:space="0" w:color="auto"/>
      </w:divBdr>
    </w:div>
    <w:div w:id="57636334">
      <w:bodyDiv w:val="1"/>
      <w:marLeft w:val="0"/>
      <w:marRight w:val="0"/>
      <w:marTop w:val="0"/>
      <w:marBottom w:val="0"/>
      <w:divBdr>
        <w:top w:val="none" w:sz="0" w:space="0" w:color="auto"/>
        <w:left w:val="none" w:sz="0" w:space="0" w:color="auto"/>
        <w:bottom w:val="none" w:sz="0" w:space="0" w:color="auto"/>
        <w:right w:val="none" w:sz="0" w:space="0" w:color="auto"/>
      </w:divBdr>
    </w:div>
    <w:div w:id="57826810">
      <w:bodyDiv w:val="1"/>
      <w:marLeft w:val="0"/>
      <w:marRight w:val="0"/>
      <w:marTop w:val="0"/>
      <w:marBottom w:val="0"/>
      <w:divBdr>
        <w:top w:val="none" w:sz="0" w:space="0" w:color="auto"/>
        <w:left w:val="none" w:sz="0" w:space="0" w:color="auto"/>
        <w:bottom w:val="none" w:sz="0" w:space="0" w:color="auto"/>
        <w:right w:val="none" w:sz="0" w:space="0" w:color="auto"/>
      </w:divBdr>
    </w:div>
    <w:div w:id="58211643">
      <w:bodyDiv w:val="1"/>
      <w:marLeft w:val="0"/>
      <w:marRight w:val="0"/>
      <w:marTop w:val="0"/>
      <w:marBottom w:val="0"/>
      <w:divBdr>
        <w:top w:val="none" w:sz="0" w:space="0" w:color="auto"/>
        <w:left w:val="none" w:sz="0" w:space="0" w:color="auto"/>
        <w:bottom w:val="none" w:sz="0" w:space="0" w:color="auto"/>
        <w:right w:val="none" w:sz="0" w:space="0" w:color="auto"/>
      </w:divBdr>
    </w:div>
    <w:div w:id="58215715">
      <w:bodyDiv w:val="1"/>
      <w:marLeft w:val="0"/>
      <w:marRight w:val="0"/>
      <w:marTop w:val="0"/>
      <w:marBottom w:val="0"/>
      <w:divBdr>
        <w:top w:val="none" w:sz="0" w:space="0" w:color="auto"/>
        <w:left w:val="none" w:sz="0" w:space="0" w:color="auto"/>
        <w:bottom w:val="none" w:sz="0" w:space="0" w:color="auto"/>
        <w:right w:val="none" w:sz="0" w:space="0" w:color="auto"/>
      </w:divBdr>
    </w:div>
    <w:div w:id="58332812">
      <w:bodyDiv w:val="1"/>
      <w:marLeft w:val="0"/>
      <w:marRight w:val="0"/>
      <w:marTop w:val="0"/>
      <w:marBottom w:val="0"/>
      <w:divBdr>
        <w:top w:val="none" w:sz="0" w:space="0" w:color="auto"/>
        <w:left w:val="none" w:sz="0" w:space="0" w:color="auto"/>
        <w:bottom w:val="none" w:sz="0" w:space="0" w:color="auto"/>
        <w:right w:val="none" w:sz="0" w:space="0" w:color="auto"/>
      </w:divBdr>
    </w:div>
    <w:div w:id="58409063">
      <w:bodyDiv w:val="1"/>
      <w:marLeft w:val="0"/>
      <w:marRight w:val="0"/>
      <w:marTop w:val="0"/>
      <w:marBottom w:val="0"/>
      <w:divBdr>
        <w:top w:val="none" w:sz="0" w:space="0" w:color="auto"/>
        <w:left w:val="none" w:sz="0" w:space="0" w:color="auto"/>
        <w:bottom w:val="none" w:sz="0" w:space="0" w:color="auto"/>
        <w:right w:val="none" w:sz="0" w:space="0" w:color="auto"/>
      </w:divBdr>
    </w:div>
    <w:div w:id="58594840">
      <w:bodyDiv w:val="1"/>
      <w:marLeft w:val="0"/>
      <w:marRight w:val="0"/>
      <w:marTop w:val="0"/>
      <w:marBottom w:val="0"/>
      <w:divBdr>
        <w:top w:val="none" w:sz="0" w:space="0" w:color="auto"/>
        <w:left w:val="none" w:sz="0" w:space="0" w:color="auto"/>
        <w:bottom w:val="none" w:sz="0" w:space="0" w:color="auto"/>
        <w:right w:val="none" w:sz="0" w:space="0" w:color="auto"/>
      </w:divBdr>
    </w:div>
    <w:div w:id="58600538">
      <w:bodyDiv w:val="1"/>
      <w:marLeft w:val="0"/>
      <w:marRight w:val="0"/>
      <w:marTop w:val="0"/>
      <w:marBottom w:val="0"/>
      <w:divBdr>
        <w:top w:val="none" w:sz="0" w:space="0" w:color="auto"/>
        <w:left w:val="none" w:sz="0" w:space="0" w:color="auto"/>
        <w:bottom w:val="none" w:sz="0" w:space="0" w:color="auto"/>
        <w:right w:val="none" w:sz="0" w:space="0" w:color="auto"/>
      </w:divBdr>
    </w:div>
    <w:div w:id="58791930">
      <w:bodyDiv w:val="1"/>
      <w:marLeft w:val="0"/>
      <w:marRight w:val="0"/>
      <w:marTop w:val="0"/>
      <w:marBottom w:val="0"/>
      <w:divBdr>
        <w:top w:val="none" w:sz="0" w:space="0" w:color="auto"/>
        <w:left w:val="none" w:sz="0" w:space="0" w:color="auto"/>
        <w:bottom w:val="none" w:sz="0" w:space="0" w:color="auto"/>
        <w:right w:val="none" w:sz="0" w:space="0" w:color="auto"/>
      </w:divBdr>
    </w:div>
    <w:div w:id="59134329">
      <w:bodyDiv w:val="1"/>
      <w:marLeft w:val="0"/>
      <w:marRight w:val="0"/>
      <w:marTop w:val="0"/>
      <w:marBottom w:val="0"/>
      <w:divBdr>
        <w:top w:val="none" w:sz="0" w:space="0" w:color="auto"/>
        <w:left w:val="none" w:sz="0" w:space="0" w:color="auto"/>
        <w:bottom w:val="none" w:sz="0" w:space="0" w:color="auto"/>
        <w:right w:val="none" w:sz="0" w:space="0" w:color="auto"/>
      </w:divBdr>
    </w:div>
    <w:div w:id="59327885">
      <w:bodyDiv w:val="1"/>
      <w:marLeft w:val="0"/>
      <w:marRight w:val="0"/>
      <w:marTop w:val="0"/>
      <w:marBottom w:val="0"/>
      <w:divBdr>
        <w:top w:val="none" w:sz="0" w:space="0" w:color="auto"/>
        <w:left w:val="none" w:sz="0" w:space="0" w:color="auto"/>
        <w:bottom w:val="none" w:sz="0" w:space="0" w:color="auto"/>
        <w:right w:val="none" w:sz="0" w:space="0" w:color="auto"/>
      </w:divBdr>
    </w:div>
    <w:div w:id="59402865">
      <w:bodyDiv w:val="1"/>
      <w:marLeft w:val="0"/>
      <w:marRight w:val="0"/>
      <w:marTop w:val="0"/>
      <w:marBottom w:val="0"/>
      <w:divBdr>
        <w:top w:val="none" w:sz="0" w:space="0" w:color="auto"/>
        <w:left w:val="none" w:sz="0" w:space="0" w:color="auto"/>
        <w:bottom w:val="none" w:sz="0" w:space="0" w:color="auto"/>
        <w:right w:val="none" w:sz="0" w:space="0" w:color="auto"/>
      </w:divBdr>
    </w:div>
    <w:div w:id="59445914">
      <w:bodyDiv w:val="1"/>
      <w:marLeft w:val="0"/>
      <w:marRight w:val="0"/>
      <w:marTop w:val="0"/>
      <w:marBottom w:val="0"/>
      <w:divBdr>
        <w:top w:val="none" w:sz="0" w:space="0" w:color="auto"/>
        <w:left w:val="none" w:sz="0" w:space="0" w:color="auto"/>
        <w:bottom w:val="none" w:sz="0" w:space="0" w:color="auto"/>
        <w:right w:val="none" w:sz="0" w:space="0" w:color="auto"/>
      </w:divBdr>
    </w:div>
    <w:div w:id="59518835">
      <w:bodyDiv w:val="1"/>
      <w:marLeft w:val="0"/>
      <w:marRight w:val="0"/>
      <w:marTop w:val="0"/>
      <w:marBottom w:val="0"/>
      <w:divBdr>
        <w:top w:val="none" w:sz="0" w:space="0" w:color="auto"/>
        <w:left w:val="none" w:sz="0" w:space="0" w:color="auto"/>
        <w:bottom w:val="none" w:sz="0" w:space="0" w:color="auto"/>
        <w:right w:val="none" w:sz="0" w:space="0" w:color="auto"/>
      </w:divBdr>
    </w:div>
    <w:div w:id="59643604">
      <w:bodyDiv w:val="1"/>
      <w:marLeft w:val="0"/>
      <w:marRight w:val="0"/>
      <w:marTop w:val="0"/>
      <w:marBottom w:val="0"/>
      <w:divBdr>
        <w:top w:val="none" w:sz="0" w:space="0" w:color="auto"/>
        <w:left w:val="none" w:sz="0" w:space="0" w:color="auto"/>
        <w:bottom w:val="none" w:sz="0" w:space="0" w:color="auto"/>
        <w:right w:val="none" w:sz="0" w:space="0" w:color="auto"/>
      </w:divBdr>
    </w:div>
    <w:div w:id="59791392">
      <w:bodyDiv w:val="1"/>
      <w:marLeft w:val="0"/>
      <w:marRight w:val="0"/>
      <w:marTop w:val="0"/>
      <w:marBottom w:val="0"/>
      <w:divBdr>
        <w:top w:val="none" w:sz="0" w:space="0" w:color="auto"/>
        <w:left w:val="none" w:sz="0" w:space="0" w:color="auto"/>
        <w:bottom w:val="none" w:sz="0" w:space="0" w:color="auto"/>
        <w:right w:val="none" w:sz="0" w:space="0" w:color="auto"/>
      </w:divBdr>
    </w:div>
    <w:div w:id="59836168">
      <w:bodyDiv w:val="1"/>
      <w:marLeft w:val="0"/>
      <w:marRight w:val="0"/>
      <w:marTop w:val="0"/>
      <w:marBottom w:val="0"/>
      <w:divBdr>
        <w:top w:val="none" w:sz="0" w:space="0" w:color="auto"/>
        <w:left w:val="none" w:sz="0" w:space="0" w:color="auto"/>
        <w:bottom w:val="none" w:sz="0" w:space="0" w:color="auto"/>
        <w:right w:val="none" w:sz="0" w:space="0" w:color="auto"/>
      </w:divBdr>
    </w:div>
    <w:div w:id="60445187">
      <w:bodyDiv w:val="1"/>
      <w:marLeft w:val="0"/>
      <w:marRight w:val="0"/>
      <w:marTop w:val="0"/>
      <w:marBottom w:val="0"/>
      <w:divBdr>
        <w:top w:val="none" w:sz="0" w:space="0" w:color="auto"/>
        <w:left w:val="none" w:sz="0" w:space="0" w:color="auto"/>
        <w:bottom w:val="none" w:sz="0" w:space="0" w:color="auto"/>
        <w:right w:val="none" w:sz="0" w:space="0" w:color="auto"/>
      </w:divBdr>
    </w:div>
    <w:div w:id="60445703">
      <w:bodyDiv w:val="1"/>
      <w:marLeft w:val="0"/>
      <w:marRight w:val="0"/>
      <w:marTop w:val="0"/>
      <w:marBottom w:val="0"/>
      <w:divBdr>
        <w:top w:val="none" w:sz="0" w:space="0" w:color="auto"/>
        <w:left w:val="none" w:sz="0" w:space="0" w:color="auto"/>
        <w:bottom w:val="none" w:sz="0" w:space="0" w:color="auto"/>
        <w:right w:val="none" w:sz="0" w:space="0" w:color="auto"/>
      </w:divBdr>
    </w:div>
    <w:div w:id="60756357">
      <w:bodyDiv w:val="1"/>
      <w:marLeft w:val="0"/>
      <w:marRight w:val="0"/>
      <w:marTop w:val="0"/>
      <w:marBottom w:val="0"/>
      <w:divBdr>
        <w:top w:val="none" w:sz="0" w:space="0" w:color="auto"/>
        <w:left w:val="none" w:sz="0" w:space="0" w:color="auto"/>
        <w:bottom w:val="none" w:sz="0" w:space="0" w:color="auto"/>
        <w:right w:val="none" w:sz="0" w:space="0" w:color="auto"/>
      </w:divBdr>
    </w:div>
    <w:div w:id="60911259">
      <w:bodyDiv w:val="1"/>
      <w:marLeft w:val="0"/>
      <w:marRight w:val="0"/>
      <w:marTop w:val="0"/>
      <w:marBottom w:val="0"/>
      <w:divBdr>
        <w:top w:val="none" w:sz="0" w:space="0" w:color="auto"/>
        <w:left w:val="none" w:sz="0" w:space="0" w:color="auto"/>
        <w:bottom w:val="none" w:sz="0" w:space="0" w:color="auto"/>
        <w:right w:val="none" w:sz="0" w:space="0" w:color="auto"/>
      </w:divBdr>
    </w:div>
    <w:div w:id="61031179">
      <w:bodyDiv w:val="1"/>
      <w:marLeft w:val="0"/>
      <w:marRight w:val="0"/>
      <w:marTop w:val="0"/>
      <w:marBottom w:val="0"/>
      <w:divBdr>
        <w:top w:val="none" w:sz="0" w:space="0" w:color="auto"/>
        <w:left w:val="none" w:sz="0" w:space="0" w:color="auto"/>
        <w:bottom w:val="none" w:sz="0" w:space="0" w:color="auto"/>
        <w:right w:val="none" w:sz="0" w:space="0" w:color="auto"/>
      </w:divBdr>
    </w:div>
    <w:div w:id="61101858">
      <w:bodyDiv w:val="1"/>
      <w:marLeft w:val="0"/>
      <w:marRight w:val="0"/>
      <w:marTop w:val="0"/>
      <w:marBottom w:val="0"/>
      <w:divBdr>
        <w:top w:val="none" w:sz="0" w:space="0" w:color="auto"/>
        <w:left w:val="none" w:sz="0" w:space="0" w:color="auto"/>
        <w:bottom w:val="none" w:sz="0" w:space="0" w:color="auto"/>
        <w:right w:val="none" w:sz="0" w:space="0" w:color="auto"/>
      </w:divBdr>
    </w:div>
    <w:div w:id="61103539">
      <w:bodyDiv w:val="1"/>
      <w:marLeft w:val="0"/>
      <w:marRight w:val="0"/>
      <w:marTop w:val="0"/>
      <w:marBottom w:val="0"/>
      <w:divBdr>
        <w:top w:val="none" w:sz="0" w:space="0" w:color="auto"/>
        <w:left w:val="none" w:sz="0" w:space="0" w:color="auto"/>
        <w:bottom w:val="none" w:sz="0" w:space="0" w:color="auto"/>
        <w:right w:val="none" w:sz="0" w:space="0" w:color="auto"/>
      </w:divBdr>
    </w:div>
    <w:div w:id="61956002">
      <w:bodyDiv w:val="1"/>
      <w:marLeft w:val="0"/>
      <w:marRight w:val="0"/>
      <w:marTop w:val="0"/>
      <w:marBottom w:val="0"/>
      <w:divBdr>
        <w:top w:val="none" w:sz="0" w:space="0" w:color="auto"/>
        <w:left w:val="none" w:sz="0" w:space="0" w:color="auto"/>
        <w:bottom w:val="none" w:sz="0" w:space="0" w:color="auto"/>
        <w:right w:val="none" w:sz="0" w:space="0" w:color="auto"/>
      </w:divBdr>
    </w:div>
    <w:div w:id="62215008">
      <w:bodyDiv w:val="1"/>
      <w:marLeft w:val="0"/>
      <w:marRight w:val="0"/>
      <w:marTop w:val="0"/>
      <w:marBottom w:val="0"/>
      <w:divBdr>
        <w:top w:val="none" w:sz="0" w:space="0" w:color="auto"/>
        <w:left w:val="none" w:sz="0" w:space="0" w:color="auto"/>
        <w:bottom w:val="none" w:sz="0" w:space="0" w:color="auto"/>
        <w:right w:val="none" w:sz="0" w:space="0" w:color="auto"/>
      </w:divBdr>
    </w:div>
    <w:div w:id="62803421">
      <w:bodyDiv w:val="1"/>
      <w:marLeft w:val="0"/>
      <w:marRight w:val="0"/>
      <w:marTop w:val="0"/>
      <w:marBottom w:val="0"/>
      <w:divBdr>
        <w:top w:val="none" w:sz="0" w:space="0" w:color="auto"/>
        <w:left w:val="none" w:sz="0" w:space="0" w:color="auto"/>
        <w:bottom w:val="none" w:sz="0" w:space="0" w:color="auto"/>
        <w:right w:val="none" w:sz="0" w:space="0" w:color="auto"/>
      </w:divBdr>
    </w:div>
    <w:div w:id="62804382">
      <w:bodyDiv w:val="1"/>
      <w:marLeft w:val="0"/>
      <w:marRight w:val="0"/>
      <w:marTop w:val="0"/>
      <w:marBottom w:val="0"/>
      <w:divBdr>
        <w:top w:val="none" w:sz="0" w:space="0" w:color="auto"/>
        <w:left w:val="none" w:sz="0" w:space="0" w:color="auto"/>
        <w:bottom w:val="none" w:sz="0" w:space="0" w:color="auto"/>
        <w:right w:val="none" w:sz="0" w:space="0" w:color="auto"/>
      </w:divBdr>
    </w:div>
    <w:div w:id="62871039">
      <w:bodyDiv w:val="1"/>
      <w:marLeft w:val="0"/>
      <w:marRight w:val="0"/>
      <w:marTop w:val="0"/>
      <w:marBottom w:val="0"/>
      <w:divBdr>
        <w:top w:val="none" w:sz="0" w:space="0" w:color="auto"/>
        <w:left w:val="none" w:sz="0" w:space="0" w:color="auto"/>
        <w:bottom w:val="none" w:sz="0" w:space="0" w:color="auto"/>
        <w:right w:val="none" w:sz="0" w:space="0" w:color="auto"/>
      </w:divBdr>
    </w:div>
    <w:div w:id="62919840">
      <w:bodyDiv w:val="1"/>
      <w:marLeft w:val="0"/>
      <w:marRight w:val="0"/>
      <w:marTop w:val="0"/>
      <w:marBottom w:val="0"/>
      <w:divBdr>
        <w:top w:val="none" w:sz="0" w:space="0" w:color="auto"/>
        <w:left w:val="none" w:sz="0" w:space="0" w:color="auto"/>
        <w:bottom w:val="none" w:sz="0" w:space="0" w:color="auto"/>
        <w:right w:val="none" w:sz="0" w:space="0" w:color="auto"/>
      </w:divBdr>
    </w:div>
    <w:div w:id="62946812">
      <w:bodyDiv w:val="1"/>
      <w:marLeft w:val="0"/>
      <w:marRight w:val="0"/>
      <w:marTop w:val="0"/>
      <w:marBottom w:val="0"/>
      <w:divBdr>
        <w:top w:val="none" w:sz="0" w:space="0" w:color="auto"/>
        <w:left w:val="none" w:sz="0" w:space="0" w:color="auto"/>
        <w:bottom w:val="none" w:sz="0" w:space="0" w:color="auto"/>
        <w:right w:val="none" w:sz="0" w:space="0" w:color="auto"/>
      </w:divBdr>
    </w:div>
    <w:div w:id="62992487">
      <w:bodyDiv w:val="1"/>
      <w:marLeft w:val="0"/>
      <w:marRight w:val="0"/>
      <w:marTop w:val="0"/>
      <w:marBottom w:val="0"/>
      <w:divBdr>
        <w:top w:val="none" w:sz="0" w:space="0" w:color="auto"/>
        <w:left w:val="none" w:sz="0" w:space="0" w:color="auto"/>
        <w:bottom w:val="none" w:sz="0" w:space="0" w:color="auto"/>
        <w:right w:val="none" w:sz="0" w:space="0" w:color="auto"/>
      </w:divBdr>
    </w:div>
    <w:div w:id="63181957">
      <w:bodyDiv w:val="1"/>
      <w:marLeft w:val="0"/>
      <w:marRight w:val="0"/>
      <w:marTop w:val="0"/>
      <w:marBottom w:val="0"/>
      <w:divBdr>
        <w:top w:val="none" w:sz="0" w:space="0" w:color="auto"/>
        <w:left w:val="none" w:sz="0" w:space="0" w:color="auto"/>
        <w:bottom w:val="none" w:sz="0" w:space="0" w:color="auto"/>
        <w:right w:val="none" w:sz="0" w:space="0" w:color="auto"/>
      </w:divBdr>
    </w:div>
    <w:div w:id="63261047">
      <w:bodyDiv w:val="1"/>
      <w:marLeft w:val="0"/>
      <w:marRight w:val="0"/>
      <w:marTop w:val="0"/>
      <w:marBottom w:val="0"/>
      <w:divBdr>
        <w:top w:val="none" w:sz="0" w:space="0" w:color="auto"/>
        <w:left w:val="none" w:sz="0" w:space="0" w:color="auto"/>
        <w:bottom w:val="none" w:sz="0" w:space="0" w:color="auto"/>
        <w:right w:val="none" w:sz="0" w:space="0" w:color="auto"/>
      </w:divBdr>
    </w:div>
    <w:div w:id="63338646">
      <w:bodyDiv w:val="1"/>
      <w:marLeft w:val="0"/>
      <w:marRight w:val="0"/>
      <w:marTop w:val="0"/>
      <w:marBottom w:val="0"/>
      <w:divBdr>
        <w:top w:val="none" w:sz="0" w:space="0" w:color="auto"/>
        <w:left w:val="none" w:sz="0" w:space="0" w:color="auto"/>
        <w:bottom w:val="none" w:sz="0" w:space="0" w:color="auto"/>
        <w:right w:val="none" w:sz="0" w:space="0" w:color="auto"/>
      </w:divBdr>
    </w:div>
    <w:div w:id="63383886">
      <w:bodyDiv w:val="1"/>
      <w:marLeft w:val="0"/>
      <w:marRight w:val="0"/>
      <w:marTop w:val="0"/>
      <w:marBottom w:val="0"/>
      <w:divBdr>
        <w:top w:val="none" w:sz="0" w:space="0" w:color="auto"/>
        <w:left w:val="none" w:sz="0" w:space="0" w:color="auto"/>
        <w:bottom w:val="none" w:sz="0" w:space="0" w:color="auto"/>
        <w:right w:val="none" w:sz="0" w:space="0" w:color="auto"/>
      </w:divBdr>
    </w:div>
    <w:div w:id="63458828">
      <w:bodyDiv w:val="1"/>
      <w:marLeft w:val="0"/>
      <w:marRight w:val="0"/>
      <w:marTop w:val="0"/>
      <w:marBottom w:val="0"/>
      <w:divBdr>
        <w:top w:val="none" w:sz="0" w:space="0" w:color="auto"/>
        <w:left w:val="none" w:sz="0" w:space="0" w:color="auto"/>
        <w:bottom w:val="none" w:sz="0" w:space="0" w:color="auto"/>
        <w:right w:val="none" w:sz="0" w:space="0" w:color="auto"/>
      </w:divBdr>
    </w:div>
    <w:div w:id="63646901">
      <w:bodyDiv w:val="1"/>
      <w:marLeft w:val="0"/>
      <w:marRight w:val="0"/>
      <w:marTop w:val="0"/>
      <w:marBottom w:val="0"/>
      <w:divBdr>
        <w:top w:val="none" w:sz="0" w:space="0" w:color="auto"/>
        <w:left w:val="none" w:sz="0" w:space="0" w:color="auto"/>
        <w:bottom w:val="none" w:sz="0" w:space="0" w:color="auto"/>
        <w:right w:val="none" w:sz="0" w:space="0" w:color="auto"/>
      </w:divBdr>
    </w:div>
    <w:div w:id="63994254">
      <w:bodyDiv w:val="1"/>
      <w:marLeft w:val="0"/>
      <w:marRight w:val="0"/>
      <w:marTop w:val="0"/>
      <w:marBottom w:val="0"/>
      <w:divBdr>
        <w:top w:val="none" w:sz="0" w:space="0" w:color="auto"/>
        <w:left w:val="none" w:sz="0" w:space="0" w:color="auto"/>
        <w:bottom w:val="none" w:sz="0" w:space="0" w:color="auto"/>
        <w:right w:val="none" w:sz="0" w:space="0" w:color="auto"/>
      </w:divBdr>
    </w:div>
    <w:div w:id="64182007">
      <w:bodyDiv w:val="1"/>
      <w:marLeft w:val="0"/>
      <w:marRight w:val="0"/>
      <w:marTop w:val="0"/>
      <w:marBottom w:val="0"/>
      <w:divBdr>
        <w:top w:val="none" w:sz="0" w:space="0" w:color="auto"/>
        <w:left w:val="none" w:sz="0" w:space="0" w:color="auto"/>
        <w:bottom w:val="none" w:sz="0" w:space="0" w:color="auto"/>
        <w:right w:val="none" w:sz="0" w:space="0" w:color="auto"/>
      </w:divBdr>
    </w:div>
    <w:div w:id="64308249">
      <w:bodyDiv w:val="1"/>
      <w:marLeft w:val="0"/>
      <w:marRight w:val="0"/>
      <w:marTop w:val="0"/>
      <w:marBottom w:val="0"/>
      <w:divBdr>
        <w:top w:val="none" w:sz="0" w:space="0" w:color="auto"/>
        <w:left w:val="none" w:sz="0" w:space="0" w:color="auto"/>
        <w:bottom w:val="none" w:sz="0" w:space="0" w:color="auto"/>
        <w:right w:val="none" w:sz="0" w:space="0" w:color="auto"/>
      </w:divBdr>
    </w:div>
    <w:div w:id="64382900">
      <w:bodyDiv w:val="1"/>
      <w:marLeft w:val="0"/>
      <w:marRight w:val="0"/>
      <w:marTop w:val="0"/>
      <w:marBottom w:val="0"/>
      <w:divBdr>
        <w:top w:val="none" w:sz="0" w:space="0" w:color="auto"/>
        <w:left w:val="none" w:sz="0" w:space="0" w:color="auto"/>
        <w:bottom w:val="none" w:sz="0" w:space="0" w:color="auto"/>
        <w:right w:val="none" w:sz="0" w:space="0" w:color="auto"/>
      </w:divBdr>
    </w:div>
    <w:div w:id="64452914">
      <w:bodyDiv w:val="1"/>
      <w:marLeft w:val="0"/>
      <w:marRight w:val="0"/>
      <w:marTop w:val="0"/>
      <w:marBottom w:val="0"/>
      <w:divBdr>
        <w:top w:val="none" w:sz="0" w:space="0" w:color="auto"/>
        <w:left w:val="none" w:sz="0" w:space="0" w:color="auto"/>
        <w:bottom w:val="none" w:sz="0" w:space="0" w:color="auto"/>
        <w:right w:val="none" w:sz="0" w:space="0" w:color="auto"/>
      </w:divBdr>
    </w:div>
    <w:div w:id="64454353">
      <w:bodyDiv w:val="1"/>
      <w:marLeft w:val="0"/>
      <w:marRight w:val="0"/>
      <w:marTop w:val="0"/>
      <w:marBottom w:val="0"/>
      <w:divBdr>
        <w:top w:val="none" w:sz="0" w:space="0" w:color="auto"/>
        <w:left w:val="none" w:sz="0" w:space="0" w:color="auto"/>
        <w:bottom w:val="none" w:sz="0" w:space="0" w:color="auto"/>
        <w:right w:val="none" w:sz="0" w:space="0" w:color="auto"/>
      </w:divBdr>
    </w:div>
    <w:div w:id="64762409">
      <w:bodyDiv w:val="1"/>
      <w:marLeft w:val="0"/>
      <w:marRight w:val="0"/>
      <w:marTop w:val="0"/>
      <w:marBottom w:val="0"/>
      <w:divBdr>
        <w:top w:val="none" w:sz="0" w:space="0" w:color="auto"/>
        <w:left w:val="none" w:sz="0" w:space="0" w:color="auto"/>
        <w:bottom w:val="none" w:sz="0" w:space="0" w:color="auto"/>
        <w:right w:val="none" w:sz="0" w:space="0" w:color="auto"/>
      </w:divBdr>
    </w:div>
    <w:div w:id="64767831">
      <w:bodyDiv w:val="1"/>
      <w:marLeft w:val="0"/>
      <w:marRight w:val="0"/>
      <w:marTop w:val="0"/>
      <w:marBottom w:val="0"/>
      <w:divBdr>
        <w:top w:val="none" w:sz="0" w:space="0" w:color="auto"/>
        <w:left w:val="none" w:sz="0" w:space="0" w:color="auto"/>
        <w:bottom w:val="none" w:sz="0" w:space="0" w:color="auto"/>
        <w:right w:val="none" w:sz="0" w:space="0" w:color="auto"/>
      </w:divBdr>
    </w:div>
    <w:div w:id="64845419">
      <w:bodyDiv w:val="1"/>
      <w:marLeft w:val="0"/>
      <w:marRight w:val="0"/>
      <w:marTop w:val="0"/>
      <w:marBottom w:val="0"/>
      <w:divBdr>
        <w:top w:val="none" w:sz="0" w:space="0" w:color="auto"/>
        <w:left w:val="none" w:sz="0" w:space="0" w:color="auto"/>
        <w:bottom w:val="none" w:sz="0" w:space="0" w:color="auto"/>
        <w:right w:val="none" w:sz="0" w:space="0" w:color="auto"/>
      </w:divBdr>
    </w:div>
    <w:div w:id="64955659">
      <w:bodyDiv w:val="1"/>
      <w:marLeft w:val="0"/>
      <w:marRight w:val="0"/>
      <w:marTop w:val="0"/>
      <w:marBottom w:val="0"/>
      <w:divBdr>
        <w:top w:val="none" w:sz="0" w:space="0" w:color="auto"/>
        <w:left w:val="none" w:sz="0" w:space="0" w:color="auto"/>
        <w:bottom w:val="none" w:sz="0" w:space="0" w:color="auto"/>
        <w:right w:val="none" w:sz="0" w:space="0" w:color="auto"/>
      </w:divBdr>
    </w:div>
    <w:div w:id="64959768">
      <w:bodyDiv w:val="1"/>
      <w:marLeft w:val="0"/>
      <w:marRight w:val="0"/>
      <w:marTop w:val="0"/>
      <w:marBottom w:val="0"/>
      <w:divBdr>
        <w:top w:val="none" w:sz="0" w:space="0" w:color="auto"/>
        <w:left w:val="none" w:sz="0" w:space="0" w:color="auto"/>
        <w:bottom w:val="none" w:sz="0" w:space="0" w:color="auto"/>
        <w:right w:val="none" w:sz="0" w:space="0" w:color="auto"/>
      </w:divBdr>
    </w:div>
    <w:div w:id="65029552">
      <w:bodyDiv w:val="1"/>
      <w:marLeft w:val="0"/>
      <w:marRight w:val="0"/>
      <w:marTop w:val="0"/>
      <w:marBottom w:val="0"/>
      <w:divBdr>
        <w:top w:val="none" w:sz="0" w:space="0" w:color="auto"/>
        <w:left w:val="none" w:sz="0" w:space="0" w:color="auto"/>
        <w:bottom w:val="none" w:sz="0" w:space="0" w:color="auto"/>
        <w:right w:val="none" w:sz="0" w:space="0" w:color="auto"/>
      </w:divBdr>
    </w:div>
    <w:div w:id="65081106">
      <w:bodyDiv w:val="1"/>
      <w:marLeft w:val="0"/>
      <w:marRight w:val="0"/>
      <w:marTop w:val="0"/>
      <w:marBottom w:val="0"/>
      <w:divBdr>
        <w:top w:val="none" w:sz="0" w:space="0" w:color="auto"/>
        <w:left w:val="none" w:sz="0" w:space="0" w:color="auto"/>
        <w:bottom w:val="none" w:sz="0" w:space="0" w:color="auto"/>
        <w:right w:val="none" w:sz="0" w:space="0" w:color="auto"/>
      </w:divBdr>
    </w:div>
    <w:div w:id="65109071">
      <w:bodyDiv w:val="1"/>
      <w:marLeft w:val="0"/>
      <w:marRight w:val="0"/>
      <w:marTop w:val="0"/>
      <w:marBottom w:val="0"/>
      <w:divBdr>
        <w:top w:val="none" w:sz="0" w:space="0" w:color="auto"/>
        <w:left w:val="none" w:sz="0" w:space="0" w:color="auto"/>
        <w:bottom w:val="none" w:sz="0" w:space="0" w:color="auto"/>
        <w:right w:val="none" w:sz="0" w:space="0" w:color="auto"/>
      </w:divBdr>
    </w:div>
    <w:div w:id="65232288">
      <w:bodyDiv w:val="1"/>
      <w:marLeft w:val="0"/>
      <w:marRight w:val="0"/>
      <w:marTop w:val="0"/>
      <w:marBottom w:val="0"/>
      <w:divBdr>
        <w:top w:val="none" w:sz="0" w:space="0" w:color="auto"/>
        <w:left w:val="none" w:sz="0" w:space="0" w:color="auto"/>
        <w:bottom w:val="none" w:sz="0" w:space="0" w:color="auto"/>
        <w:right w:val="none" w:sz="0" w:space="0" w:color="auto"/>
      </w:divBdr>
    </w:div>
    <w:div w:id="65610242">
      <w:bodyDiv w:val="1"/>
      <w:marLeft w:val="0"/>
      <w:marRight w:val="0"/>
      <w:marTop w:val="0"/>
      <w:marBottom w:val="0"/>
      <w:divBdr>
        <w:top w:val="none" w:sz="0" w:space="0" w:color="auto"/>
        <w:left w:val="none" w:sz="0" w:space="0" w:color="auto"/>
        <w:bottom w:val="none" w:sz="0" w:space="0" w:color="auto"/>
        <w:right w:val="none" w:sz="0" w:space="0" w:color="auto"/>
      </w:divBdr>
    </w:div>
    <w:div w:id="65764368">
      <w:bodyDiv w:val="1"/>
      <w:marLeft w:val="0"/>
      <w:marRight w:val="0"/>
      <w:marTop w:val="0"/>
      <w:marBottom w:val="0"/>
      <w:divBdr>
        <w:top w:val="none" w:sz="0" w:space="0" w:color="auto"/>
        <w:left w:val="none" w:sz="0" w:space="0" w:color="auto"/>
        <w:bottom w:val="none" w:sz="0" w:space="0" w:color="auto"/>
        <w:right w:val="none" w:sz="0" w:space="0" w:color="auto"/>
      </w:divBdr>
    </w:div>
    <w:div w:id="66392067">
      <w:bodyDiv w:val="1"/>
      <w:marLeft w:val="0"/>
      <w:marRight w:val="0"/>
      <w:marTop w:val="0"/>
      <w:marBottom w:val="0"/>
      <w:divBdr>
        <w:top w:val="none" w:sz="0" w:space="0" w:color="auto"/>
        <w:left w:val="none" w:sz="0" w:space="0" w:color="auto"/>
        <w:bottom w:val="none" w:sz="0" w:space="0" w:color="auto"/>
        <w:right w:val="none" w:sz="0" w:space="0" w:color="auto"/>
      </w:divBdr>
    </w:div>
    <w:div w:id="66734580">
      <w:bodyDiv w:val="1"/>
      <w:marLeft w:val="0"/>
      <w:marRight w:val="0"/>
      <w:marTop w:val="0"/>
      <w:marBottom w:val="0"/>
      <w:divBdr>
        <w:top w:val="none" w:sz="0" w:space="0" w:color="auto"/>
        <w:left w:val="none" w:sz="0" w:space="0" w:color="auto"/>
        <w:bottom w:val="none" w:sz="0" w:space="0" w:color="auto"/>
        <w:right w:val="none" w:sz="0" w:space="0" w:color="auto"/>
      </w:divBdr>
    </w:div>
    <w:div w:id="66850705">
      <w:bodyDiv w:val="1"/>
      <w:marLeft w:val="0"/>
      <w:marRight w:val="0"/>
      <w:marTop w:val="0"/>
      <w:marBottom w:val="0"/>
      <w:divBdr>
        <w:top w:val="none" w:sz="0" w:space="0" w:color="auto"/>
        <w:left w:val="none" w:sz="0" w:space="0" w:color="auto"/>
        <w:bottom w:val="none" w:sz="0" w:space="0" w:color="auto"/>
        <w:right w:val="none" w:sz="0" w:space="0" w:color="auto"/>
      </w:divBdr>
    </w:div>
    <w:div w:id="66998691">
      <w:bodyDiv w:val="1"/>
      <w:marLeft w:val="0"/>
      <w:marRight w:val="0"/>
      <w:marTop w:val="0"/>
      <w:marBottom w:val="0"/>
      <w:divBdr>
        <w:top w:val="none" w:sz="0" w:space="0" w:color="auto"/>
        <w:left w:val="none" w:sz="0" w:space="0" w:color="auto"/>
        <w:bottom w:val="none" w:sz="0" w:space="0" w:color="auto"/>
        <w:right w:val="none" w:sz="0" w:space="0" w:color="auto"/>
      </w:divBdr>
    </w:div>
    <w:div w:id="67002283">
      <w:bodyDiv w:val="1"/>
      <w:marLeft w:val="0"/>
      <w:marRight w:val="0"/>
      <w:marTop w:val="0"/>
      <w:marBottom w:val="0"/>
      <w:divBdr>
        <w:top w:val="none" w:sz="0" w:space="0" w:color="auto"/>
        <w:left w:val="none" w:sz="0" w:space="0" w:color="auto"/>
        <w:bottom w:val="none" w:sz="0" w:space="0" w:color="auto"/>
        <w:right w:val="none" w:sz="0" w:space="0" w:color="auto"/>
      </w:divBdr>
    </w:div>
    <w:div w:id="67195530">
      <w:bodyDiv w:val="1"/>
      <w:marLeft w:val="0"/>
      <w:marRight w:val="0"/>
      <w:marTop w:val="0"/>
      <w:marBottom w:val="0"/>
      <w:divBdr>
        <w:top w:val="none" w:sz="0" w:space="0" w:color="auto"/>
        <w:left w:val="none" w:sz="0" w:space="0" w:color="auto"/>
        <w:bottom w:val="none" w:sz="0" w:space="0" w:color="auto"/>
        <w:right w:val="none" w:sz="0" w:space="0" w:color="auto"/>
      </w:divBdr>
    </w:div>
    <w:div w:id="67240240">
      <w:bodyDiv w:val="1"/>
      <w:marLeft w:val="0"/>
      <w:marRight w:val="0"/>
      <w:marTop w:val="0"/>
      <w:marBottom w:val="0"/>
      <w:divBdr>
        <w:top w:val="none" w:sz="0" w:space="0" w:color="auto"/>
        <w:left w:val="none" w:sz="0" w:space="0" w:color="auto"/>
        <w:bottom w:val="none" w:sz="0" w:space="0" w:color="auto"/>
        <w:right w:val="none" w:sz="0" w:space="0" w:color="auto"/>
      </w:divBdr>
    </w:div>
    <w:div w:id="67240498">
      <w:bodyDiv w:val="1"/>
      <w:marLeft w:val="0"/>
      <w:marRight w:val="0"/>
      <w:marTop w:val="0"/>
      <w:marBottom w:val="0"/>
      <w:divBdr>
        <w:top w:val="none" w:sz="0" w:space="0" w:color="auto"/>
        <w:left w:val="none" w:sz="0" w:space="0" w:color="auto"/>
        <w:bottom w:val="none" w:sz="0" w:space="0" w:color="auto"/>
        <w:right w:val="none" w:sz="0" w:space="0" w:color="auto"/>
      </w:divBdr>
    </w:div>
    <w:div w:id="67263856">
      <w:bodyDiv w:val="1"/>
      <w:marLeft w:val="0"/>
      <w:marRight w:val="0"/>
      <w:marTop w:val="0"/>
      <w:marBottom w:val="0"/>
      <w:divBdr>
        <w:top w:val="none" w:sz="0" w:space="0" w:color="auto"/>
        <w:left w:val="none" w:sz="0" w:space="0" w:color="auto"/>
        <w:bottom w:val="none" w:sz="0" w:space="0" w:color="auto"/>
        <w:right w:val="none" w:sz="0" w:space="0" w:color="auto"/>
      </w:divBdr>
    </w:div>
    <w:div w:id="67266034">
      <w:bodyDiv w:val="1"/>
      <w:marLeft w:val="0"/>
      <w:marRight w:val="0"/>
      <w:marTop w:val="0"/>
      <w:marBottom w:val="0"/>
      <w:divBdr>
        <w:top w:val="none" w:sz="0" w:space="0" w:color="auto"/>
        <w:left w:val="none" w:sz="0" w:space="0" w:color="auto"/>
        <w:bottom w:val="none" w:sz="0" w:space="0" w:color="auto"/>
        <w:right w:val="none" w:sz="0" w:space="0" w:color="auto"/>
      </w:divBdr>
    </w:div>
    <w:div w:id="67271682">
      <w:bodyDiv w:val="1"/>
      <w:marLeft w:val="0"/>
      <w:marRight w:val="0"/>
      <w:marTop w:val="0"/>
      <w:marBottom w:val="0"/>
      <w:divBdr>
        <w:top w:val="none" w:sz="0" w:space="0" w:color="auto"/>
        <w:left w:val="none" w:sz="0" w:space="0" w:color="auto"/>
        <w:bottom w:val="none" w:sz="0" w:space="0" w:color="auto"/>
        <w:right w:val="none" w:sz="0" w:space="0" w:color="auto"/>
      </w:divBdr>
    </w:div>
    <w:div w:id="67315898">
      <w:bodyDiv w:val="1"/>
      <w:marLeft w:val="0"/>
      <w:marRight w:val="0"/>
      <w:marTop w:val="0"/>
      <w:marBottom w:val="0"/>
      <w:divBdr>
        <w:top w:val="none" w:sz="0" w:space="0" w:color="auto"/>
        <w:left w:val="none" w:sz="0" w:space="0" w:color="auto"/>
        <w:bottom w:val="none" w:sz="0" w:space="0" w:color="auto"/>
        <w:right w:val="none" w:sz="0" w:space="0" w:color="auto"/>
      </w:divBdr>
    </w:div>
    <w:div w:id="67384891">
      <w:bodyDiv w:val="1"/>
      <w:marLeft w:val="0"/>
      <w:marRight w:val="0"/>
      <w:marTop w:val="0"/>
      <w:marBottom w:val="0"/>
      <w:divBdr>
        <w:top w:val="none" w:sz="0" w:space="0" w:color="auto"/>
        <w:left w:val="none" w:sz="0" w:space="0" w:color="auto"/>
        <w:bottom w:val="none" w:sz="0" w:space="0" w:color="auto"/>
        <w:right w:val="none" w:sz="0" w:space="0" w:color="auto"/>
      </w:divBdr>
    </w:div>
    <w:div w:id="67465391">
      <w:bodyDiv w:val="1"/>
      <w:marLeft w:val="0"/>
      <w:marRight w:val="0"/>
      <w:marTop w:val="0"/>
      <w:marBottom w:val="0"/>
      <w:divBdr>
        <w:top w:val="none" w:sz="0" w:space="0" w:color="auto"/>
        <w:left w:val="none" w:sz="0" w:space="0" w:color="auto"/>
        <w:bottom w:val="none" w:sz="0" w:space="0" w:color="auto"/>
        <w:right w:val="none" w:sz="0" w:space="0" w:color="auto"/>
      </w:divBdr>
    </w:div>
    <w:div w:id="67964419">
      <w:bodyDiv w:val="1"/>
      <w:marLeft w:val="0"/>
      <w:marRight w:val="0"/>
      <w:marTop w:val="0"/>
      <w:marBottom w:val="0"/>
      <w:divBdr>
        <w:top w:val="none" w:sz="0" w:space="0" w:color="auto"/>
        <w:left w:val="none" w:sz="0" w:space="0" w:color="auto"/>
        <w:bottom w:val="none" w:sz="0" w:space="0" w:color="auto"/>
        <w:right w:val="none" w:sz="0" w:space="0" w:color="auto"/>
      </w:divBdr>
    </w:div>
    <w:div w:id="68239859">
      <w:bodyDiv w:val="1"/>
      <w:marLeft w:val="0"/>
      <w:marRight w:val="0"/>
      <w:marTop w:val="0"/>
      <w:marBottom w:val="0"/>
      <w:divBdr>
        <w:top w:val="none" w:sz="0" w:space="0" w:color="auto"/>
        <w:left w:val="none" w:sz="0" w:space="0" w:color="auto"/>
        <w:bottom w:val="none" w:sz="0" w:space="0" w:color="auto"/>
        <w:right w:val="none" w:sz="0" w:space="0" w:color="auto"/>
      </w:divBdr>
    </w:div>
    <w:div w:id="68308156">
      <w:bodyDiv w:val="1"/>
      <w:marLeft w:val="0"/>
      <w:marRight w:val="0"/>
      <w:marTop w:val="0"/>
      <w:marBottom w:val="0"/>
      <w:divBdr>
        <w:top w:val="none" w:sz="0" w:space="0" w:color="auto"/>
        <w:left w:val="none" w:sz="0" w:space="0" w:color="auto"/>
        <w:bottom w:val="none" w:sz="0" w:space="0" w:color="auto"/>
        <w:right w:val="none" w:sz="0" w:space="0" w:color="auto"/>
      </w:divBdr>
    </w:div>
    <w:div w:id="68308837">
      <w:bodyDiv w:val="1"/>
      <w:marLeft w:val="0"/>
      <w:marRight w:val="0"/>
      <w:marTop w:val="0"/>
      <w:marBottom w:val="0"/>
      <w:divBdr>
        <w:top w:val="none" w:sz="0" w:space="0" w:color="auto"/>
        <w:left w:val="none" w:sz="0" w:space="0" w:color="auto"/>
        <w:bottom w:val="none" w:sz="0" w:space="0" w:color="auto"/>
        <w:right w:val="none" w:sz="0" w:space="0" w:color="auto"/>
      </w:divBdr>
    </w:div>
    <w:div w:id="68577034">
      <w:bodyDiv w:val="1"/>
      <w:marLeft w:val="0"/>
      <w:marRight w:val="0"/>
      <w:marTop w:val="0"/>
      <w:marBottom w:val="0"/>
      <w:divBdr>
        <w:top w:val="none" w:sz="0" w:space="0" w:color="auto"/>
        <w:left w:val="none" w:sz="0" w:space="0" w:color="auto"/>
        <w:bottom w:val="none" w:sz="0" w:space="0" w:color="auto"/>
        <w:right w:val="none" w:sz="0" w:space="0" w:color="auto"/>
      </w:divBdr>
    </w:div>
    <w:div w:id="68623742">
      <w:bodyDiv w:val="1"/>
      <w:marLeft w:val="0"/>
      <w:marRight w:val="0"/>
      <w:marTop w:val="0"/>
      <w:marBottom w:val="0"/>
      <w:divBdr>
        <w:top w:val="none" w:sz="0" w:space="0" w:color="auto"/>
        <w:left w:val="none" w:sz="0" w:space="0" w:color="auto"/>
        <w:bottom w:val="none" w:sz="0" w:space="0" w:color="auto"/>
        <w:right w:val="none" w:sz="0" w:space="0" w:color="auto"/>
      </w:divBdr>
    </w:div>
    <w:div w:id="68700556">
      <w:bodyDiv w:val="1"/>
      <w:marLeft w:val="0"/>
      <w:marRight w:val="0"/>
      <w:marTop w:val="0"/>
      <w:marBottom w:val="0"/>
      <w:divBdr>
        <w:top w:val="none" w:sz="0" w:space="0" w:color="auto"/>
        <w:left w:val="none" w:sz="0" w:space="0" w:color="auto"/>
        <w:bottom w:val="none" w:sz="0" w:space="0" w:color="auto"/>
        <w:right w:val="none" w:sz="0" w:space="0" w:color="auto"/>
      </w:divBdr>
    </w:div>
    <w:div w:id="68776426">
      <w:bodyDiv w:val="1"/>
      <w:marLeft w:val="0"/>
      <w:marRight w:val="0"/>
      <w:marTop w:val="0"/>
      <w:marBottom w:val="0"/>
      <w:divBdr>
        <w:top w:val="none" w:sz="0" w:space="0" w:color="auto"/>
        <w:left w:val="none" w:sz="0" w:space="0" w:color="auto"/>
        <w:bottom w:val="none" w:sz="0" w:space="0" w:color="auto"/>
        <w:right w:val="none" w:sz="0" w:space="0" w:color="auto"/>
      </w:divBdr>
    </w:div>
    <w:div w:id="68962109">
      <w:bodyDiv w:val="1"/>
      <w:marLeft w:val="0"/>
      <w:marRight w:val="0"/>
      <w:marTop w:val="0"/>
      <w:marBottom w:val="0"/>
      <w:divBdr>
        <w:top w:val="none" w:sz="0" w:space="0" w:color="auto"/>
        <w:left w:val="none" w:sz="0" w:space="0" w:color="auto"/>
        <w:bottom w:val="none" w:sz="0" w:space="0" w:color="auto"/>
        <w:right w:val="none" w:sz="0" w:space="0" w:color="auto"/>
      </w:divBdr>
    </w:div>
    <w:div w:id="68963244">
      <w:bodyDiv w:val="1"/>
      <w:marLeft w:val="0"/>
      <w:marRight w:val="0"/>
      <w:marTop w:val="0"/>
      <w:marBottom w:val="0"/>
      <w:divBdr>
        <w:top w:val="none" w:sz="0" w:space="0" w:color="auto"/>
        <w:left w:val="none" w:sz="0" w:space="0" w:color="auto"/>
        <w:bottom w:val="none" w:sz="0" w:space="0" w:color="auto"/>
        <w:right w:val="none" w:sz="0" w:space="0" w:color="auto"/>
      </w:divBdr>
    </w:div>
    <w:div w:id="69037488">
      <w:bodyDiv w:val="1"/>
      <w:marLeft w:val="0"/>
      <w:marRight w:val="0"/>
      <w:marTop w:val="0"/>
      <w:marBottom w:val="0"/>
      <w:divBdr>
        <w:top w:val="none" w:sz="0" w:space="0" w:color="auto"/>
        <w:left w:val="none" w:sz="0" w:space="0" w:color="auto"/>
        <w:bottom w:val="none" w:sz="0" w:space="0" w:color="auto"/>
        <w:right w:val="none" w:sz="0" w:space="0" w:color="auto"/>
      </w:divBdr>
    </w:div>
    <w:div w:id="69085180">
      <w:bodyDiv w:val="1"/>
      <w:marLeft w:val="0"/>
      <w:marRight w:val="0"/>
      <w:marTop w:val="0"/>
      <w:marBottom w:val="0"/>
      <w:divBdr>
        <w:top w:val="none" w:sz="0" w:space="0" w:color="auto"/>
        <w:left w:val="none" w:sz="0" w:space="0" w:color="auto"/>
        <w:bottom w:val="none" w:sz="0" w:space="0" w:color="auto"/>
        <w:right w:val="none" w:sz="0" w:space="0" w:color="auto"/>
      </w:divBdr>
    </w:div>
    <w:div w:id="69230957">
      <w:bodyDiv w:val="1"/>
      <w:marLeft w:val="0"/>
      <w:marRight w:val="0"/>
      <w:marTop w:val="0"/>
      <w:marBottom w:val="0"/>
      <w:divBdr>
        <w:top w:val="none" w:sz="0" w:space="0" w:color="auto"/>
        <w:left w:val="none" w:sz="0" w:space="0" w:color="auto"/>
        <w:bottom w:val="none" w:sz="0" w:space="0" w:color="auto"/>
        <w:right w:val="none" w:sz="0" w:space="0" w:color="auto"/>
      </w:divBdr>
    </w:div>
    <w:div w:id="69275536">
      <w:bodyDiv w:val="1"/>
      <w:marLeft w:val="0"/>
      <w:marRight w:val="0"/>
      <w:marTop w:val="0"/>
      <w:marBottom w:val="0"/>
      <w:divBdr>
        <w:top w:val="none" w:sz="0" w:space="0" w:color="auto"/>
        <w:left w:val="none" w:sz="0" w:space="0" w:color="auto"/>
        <w:bottom w:val="none" w:sz="0" w:space="0" w:color="auto"/>
        <w:right w:val="none" w:sz="0" w:space="0" w:color="auto"/>
      </w:divBdr>
    </w:div>
    <w:div w:id="69428535">
      <w:bodyDiv w:val="1"/>
      <w:marLeft w:val="0"/>
      <w:marRight w:val="0"/>
      <w:marTop w:val="0"/>
      <w:marBottom w:val="0"/>
      <w:divBdr>
        <w:top w:val="none" w:sz="0" w:space="0" w:color="auto"/>
        <w:left w:val="none" w:sz="0" w:space="0" w:color="auto"/>
        <w:bottom w:val="none" w:sz="0" w:space="0" w:color="auto"/>
        <w:right w:val="none" w:sz="0" w:space="0" w:color="auto"/>
      </w:divBdr>
    </w:div>
    <w:div w:id="69430885">
      <w:bodyDiv w:val="1"/>
      <w:marLeft w:val="0"/>
      <w:marRight w:val="0"/>
      <w:marTop w:val="0"/>
      <w:marBottom w:val="0"/>
      <w:divBdr>
        <w:top w:val="none" w:sz="0" w:space="0" w:color="auto"/>
        <w:left w:val="none" w:sz="0" w:space="0" w:color="auto"/>
        <w:bottom w:val="none" w:sz="0" w:space="0" w:color="auto"/>
        <w:right w:val="none" w:sz="0" w:space="0" w:color="auto"/>
      </w:divBdr>
    </w:div>
    <w:div w:id="69469903">
      <w:bodyDiv w:val="1"/>
      <w:marLeft w:val="0"/>
      <w:marRight w:val="0"/>
      <w:marTop w:val="0"/>
      <w:marBottom w:val="0"/>
      <w:divBdr>
        <w:top w:val="none" w:sz="0" w:space="0" w:color="auto"/>
        <w:left w:val="none" w:sz="0" w:space="0" w:color="auto"/>
        <w:bottom w:val="none" w:sz="0" w:space="0" w:color="auto"/>
        <w:right w:val="none" w:sz="0" w:space="0" w:color="auto"/>
      </w:divBdr>
    </w:div>
    <w:div w:id="69542726">
      <w:bodyDiv w:val="1"/>
      <w:marLeft w:val="0"/>
      <w:marRight w:val="0"/>
      <w:marTop w:val="0"/>
      <w:marBottom w:val="0"/>
      <w:divBdr>
        <w:top w:val="none" w:sz="0" w:space="0" w:color="auto"/>
        <w:left w:val="none" w:sz="0" w:space="0" w:color="auto"/>
        <w:bottom w:val="none" w:sz="0" w:space="0" w:color="auto"/>
        <w:right w:val="none" w:sz="0" w:space="0" w:color="auto"/>
      </w:divBdr>
    </w:div>
    <w:div w:id="69666502">
      <w:bodyDiv w:val="1"/>
      <w:marLeft w:val="0"/>
      <w:marRight w:val="0"/>
      <w:marTop w:val="0"/>
      <w:marBottom w:val="0"/>
      <w:divBdr>
        <w:top w:val="none" w:sz="0" w:space="0" w:color="auto"/>
        <w:left w:val="none" w:sz="0" w:space="0" w:color="auto"/>
        <w:bottom w:val="none" w:sz="0" w:space="0" w:color="auto"/>
        <w:right w:val="none" w:sz="0" w:space="0" w:color="auto"/>
      </w:divBdr>
    </w:div>
    <w:div w:id="69738537">
      <w:bodyDiv w:val="1"/>
      <w:marLeft w:val="0"/>
      <w:marRight w:val="0"/>
      <w:marTop w:val="0"/>
      <w:marBottom w:val="0"/>
      <w:divBdr>
        <w:top w:val="none" w:sz="0" w:space="0" w:color="auto"/>
        <w:left w:val="none" w:sz="0" w:space="0" w:color="auto"/>
        <w:bottom w:val="none" w:sz="0" w:space="0" w:color="auto"/>
        <w:right w:val="none" w:sz="0" w:space="0" w:color="auto"/>
      </w:divBdr>
    </w:div>
    <w:div w:id="69812110">
      <w:bodyDiv w:val="1"/>
      <w:marLeft w:val="0"/>
      <w:marRight w:val="0"/>
      <w:marTop w:val="0"/>
      <w:marBottom w:val="0"/>
      <w:divBdr>
        <w:top w:val="none" w:sz="0" w:space="0" w:color="auto"/>
        <w:left w:val="none" w:sz="0" w:space="0" w:color="auto"/>
        <w:bottom w:val="none" w:sz="0" w:space="0" w:color="auto"/>
        <w:right w:val="none" w:sz="0" w:space="0" w:color="auto"/>
      </w:divBdr>
    </w:div>
    <w:div w:id="69814035">
      <w:bodyDiv w:val="1"/>
      <w:marLeft w:val="0"/>
      <w:marRight w:val="0"/>
      <w:marTop w:val="0"/>
      <w:marBottom w:val="0"/>
      <w:divBdr>
        <w:top w:val="none" w:sz="0" w:space="0" w:color="auto"/>
        <w:left w:val="none" w:sz="0" w:space="0" w:color="auto"/>
        <w:bottom w:val="none" w:sz="0" w:space="0" w:color="auto"/>
        <w:right w:val="none" w:sz="0" w:space="0" w:color="auto"/>
      </w:divBdr>
    </w:div>
    <w:div w:id="69929332">
      <w:bodyDiv w:val="1"/>
      <w:marLeft w:val="0"/>
      <w:marRight w:val="0"/>
      <w:marTop w:val="0"/>
      <w:marBottom w:val="0"/>
      <w:divBdr>
        <w:top w:val="none" w:sz="0" w:space="0" w:color="auto"/>
        <w:left w:val="none" w:sz="0" w:space="0" w:color="auto"/>
        <w:bottom w:val="none" w:sz="0" w:space="0" w:color="auto"/>
        <w:right w:val="none" w:sz="0" w:space="0" w:color="auto"/>
      </w:divBdr>
    </w:div>
    <w:div w:id="69935966">
      <w:bodyDiv w:val="1"/>
      <w:marLeft w:val="0"/>
      <w:marRight w:val="0"/>
      <w:marTop w:val="0"/>
      <w:marBottom w:val="0"/>
      <w:divBdr>
        <w:top w:val="none" w:sz="0" w:space="0" w:color="auto"/>
        <w:left w:val="none" w:sz="0" w:space="0" w:color="auto"/>
        <w:bottom w:val="none" w:sz="0" w:space="0" w:color="auto"/>
        <w:right w:val="none" w:sz="0" w:space="0" w:color="auto"/>
      </w:divBdr>
    </w:div>
    <w:div w:id="70012002">
      <w:bodyDiv w:val="1"/>
      <w:marLeft w:val="0"/>
      <w:marRight w:val="0"/>
      <w:marTop w:val="0"/>
      <w:marBottom w:val="0"/>
      <w:divBdr>
        <w:top w:val="none" w:sz="0" w:space="0" w:color="auto"/>
        <w:left w:val="none" w:sz="0" w:space="0" w:color="auto"/>
        <w:bottom w:val="none" w:sz="0" w:space="0" w:color="auto"/>
        <w:right w:val="none" w:sz="0" w:space="0" w:color="auto"/>
      </w:divBdr>
    </w:div>
    <w:div w:id="70087780">
      <w:bodyDiv w:val="1"/>
      <w:marLeft w:val="0"/>
      <w:marRight w:val="0"/>
      <w:marTop w:val="0"/>
      <w:marBottom w:val="0"/>
      <w:divBdr>
        <w:top w:val="none" w:sz="0" w:space="0" w:color="auto"/>
        <w:left w:val="none" w:sz="0" w:space="0" w:color="auto"/>
        <w:bottom w:val="none" w:sz="0" w:space="0" w:color="auto"/>
        <w:right w:val="none" w:sz="0" w:space="0" w:color="auto"/>
      </w:divBdr>
    </w:div>
    <w:div w:id="70155811">
      <w:bodyDiv w:val="1"/>
      <w:marLeft w:val="0"/>
      <w:marRight w:val="0"/>
      <w:marTop w:val="0"/>
      <w:marBottom w:val="0"/>
      <w:divBdr>
        <w:top w:val="none" w:sz="0" w:space="0" w:color="auto"/>
        <w:left w:val="none" w:sz="0" w:space="0" w:color="auto"/>
        <w:bottom w:val="none" w:sz="0" w:space="0" w:color="auto"/>
        <w:right w:val="none" w:sz="0" w:space="0" w:color="auto"/>
      </w:divBdr>
    </w:div>
    <w:div w:id="70350333">
      <w:bodyDiv w:val="1"/>
      <w:marLeft w:val="0"/>
      <w:marRight w:val="0"/>
      <w:marTop w:val="0"/>
      <w:marBottom w:val="0"/>
      <w:divBdr>
        <w:top w:val="none" w:sz="0" w:space="0" w:color="auto"/>
        <w:left w:val="none" w:sz="0" w:space="0" w:color="auto"/>
        <w:bottom w:val="none" w:sz="0" w:space="0" w:color="auto"/>
        <w:right w:val="none" w:sz="0" w:space="0" w:color="auto"/>
      </w:divBdr>
    </w:div>
    <w:div w:id="70467973">
      <w:bodyDiv w:val="1"/>
      <w:marLeft w:val="0"/>
      <w:marRight w:val="0"/>
      <w:marTop w:val="0"/>
      <w:marBottom w:val="0"/>
      <w:divBdr>
        <w:top w:val="none" w:sz="0" w:space="0" w:color="auto"/>
        <w:left w:val="none" w:sz="0" w:space="0" w:color="auto"/>
        <w:bottom w:val="none" w:sz="0" w:space="0" w:color="auto"/>
        <w:right w:val="none" w:sz="0" w:space="0" w:color="auto"/>
      </w:divBdr>
    </w:div>
    <w:div w:id="70542297">
      <w:bodyDiv w:val="1"/>
      <w:marLeft w:val="0"/>
      <w:marRight w:val="0"/>
      <w:marTop w:val="0"/>
      <w:marBottom w:val="0"/>
      <w:divBdr>
        <w:top w:val="none" w:sz="0" w:space="0" w:color="auto"/>
        <w:left w:val="none" w:sz="0" w:space="0" w:color="auto"/>
        <w:bottom w:val="none" w:sz="0" w:space="0" w:color="auto"/>
        <w:right w:val="none" w:sz="0" w:space="0" w:color="auto"/>
      </w:divBdr>
    </w:div>
    <w:div w:id="70548387">
      <w:bodyDiv w:val="1"/>
      <w:marLeft w:val="0"/>
      <w:marRight w:val="0"/>
      <w:marTop w:val="0"/>
      <w:marBottom w:val="0"/>
      <w:divBdr>
        <w:top w:val="none" w:sz="0" w:space="0" w:color="auto"/>
        <w:left w:val="none" w:sz="0" w:space="0" w:color="auto"/>
        <w:bottom w:val="none" w:sz="0" w:space="0" w:color="auto"/>
        <w:right w:val="none" w:sz="0" w:space="0" w:color="auto"/>
      </w:divBdr>
    </w:div>
    <w:div w:id="70548625">
      <w:bodyDiv w:val="1"/>
      <w:marLeft w:val="0"/>
      <w:marRight w:val="0"/>
      <w:marTop w:val="0"/>
      <w:marBottom w:val="0"/>
      <w:divBdr>
        <w:top w:val="none" w:sz="0" w:space="0" w:color="auto"/>
        <w:left w:val="none" w:sz="0" w:space="0" w:color="auto"/>
        <w:bottom w:val="none" w:sz="0" w:space="0" w:color="auto"/>
        <w:right w:val="none" w:sz="0" w:space="0" w:color="auto"/>
      </w:divBdr>
    </w:div>
    <w:div w:id="70659138">
      <w:bodyDiv w:val="1"/>
      <w:marLeft w:val="0"/>
      <w:marRight w:val="0"/>
      <w:marTop w:val="0"/>
      <w:marBottom w:val="0"/>
      <w:divBdr>
        <w:top w:val="none" w:sz="0" w:space="0" w:color="auto"/>
        <w:left w:val="none" w:sz="0" w:space="0" w:color="auto"/>
        <w:bottom w:val="none" w:sz="0" w:space="0" w:color="auto"/>
        <w:right w:val="none" w:sz="0" w:space="0" w:color="auto"/>
      </w:divBdr>
    </w:div>
    <w:div w:id="71004038">
      <w:bodyDiv w:val="1"/>
      <w:marLeft w:val="0"/>
      <w:marRight w:val="0"/>
      <w:marTop w:val="0"/>
      <w:marBottom w:val="0"/>
      <w:divBdr>
        <w:top w:val="none" w:sz="0" w:space="0" w:color="auto"/>
        <w:left w:val="none" w:sz="0" w:space="0" w:color="auto"/>
        <w:bottom w:val="none" w:sz="0" w:space="0" w:color="auto"/>
        <w:right w:val="none" w:sz="0" w:space="0" w:color="auto"/>
      </w:divBdr>
    </w:div>
    <w:div w:id="71239599">
      <w:bodyDiv w:val="1"/>
      <w:marLeft w:val="0"/>
      <w:marRight w:val="0"/>
      <w:marTop w:val="0"/>
      <w:marBottom w:val="0"/>
      <w:divBdr>
        <w:top w:val="none" w:sz="0" w:space="0" w:color="auto"/>
        <w:left w:val="none" w:sz="0" w:space="0" w:color="auto"/>
        <w:bottom w:val="none" w:sz="0" w:space="0" w:color="auto"/>
        <w:right w:val="none" w:sz="0" w:space="0" w:color="auto"/>
      </w:divBdr>
    </w:div>
    <w:div w:id="71583180">
      <w:bodyDiv w:val="1"/>
      <w:marLeft w:val="0"/>
      <w:marRight w:val="0"/>
      <w:marTop w:val="0"/>
      <w:marBottom w:val="0"/>
      <w:divBdr>
        <w:top w:val="none" w:sz="0" w:space="0" w:color="auto"/>
        <w:left w:val="none" w:sz="0" w:space="0" w:color="auto"/>
        <w:bottom w:val="none" w:sz="0" w:space="0" w:color="auto"/>
        <w:right w:val="none" w:sz="0" w:space="0" w:color="auto"/>
      </w:divBdr>
    </w:div>
    <w:div w:id="71590679">
      <w:bodyDiv w:val="1"/>
      <w:marLeft w:val="0"/>
      <w:marRight w:val="0"/>
      <w:marTop w:val="0"/>
      <w:marBottom w:val="0"/>
      <w:divBdr>
        <w:top w:val="none" w:sz="0" w:space="0" w:color="auto"/>
        <w:left w:val="none" w:sz="0" w:space="0" w:color="auto"/>
        <w:bottom w:val="none" w:sz="0" w:space="0" w:color="auto"/>
        <w:right w:val="none" w:sz="0" w:space="0" w:color="auto"/>
      </w:divBdr>
    </w:div>
    <w:div w:id="71902564">
      <w:bodyDiv w:val="1"/>
      <w:marLeft w:val="0"/>
      <w:marRight w:val="0"/>
      <w:marTop w:val="0"/>
      <w:marBottom w:val="0"/>
      <w:divBdr>
        <w:top w:val="none" w:sz="0" w:space="0" w:color="auto"/>
        <w:left w:val="none" w:sz="0" w:space="0" w:color="auto"/>
        <w:bottom w:val="none" w:sz="0" w:space="0" w:color="auto"/>
        <w:right w:val="none" w:sz="0" w:space="0" w:color="auto"/>
      </w:divBdr>
    </w:div>
    <w:div w:id="72045998">
      <w:bodyDiv w:val="1"/>
      <w:marLeft w:val="0"/>
      <w:marRight w:val="0"/>
      <w:marTop w:val="0"/>
      <w:marBottom w:val="0"/>
      <w:divBdr>
        <w:top w:val="none" w:sz="0" w:space="0" w:color="auto"/>
        <w:left w:val="none" w:sz="0" w:space="0" w:color="auto"/>
        <w:bottom w:val="none" w:sz="0" w:space="0" w:color="auto"/>
        <w:right w:val="none" w:sz="0" w:space="0" w:color="auto"/>
      </w:divBdr>
    </w:div>
    <w:div w:id="72050349">
      <w:bodyDiv w:val="1"/>
      <w:marLeft w:val="0"/>
      <w:marRight w:val="0"/>
      <w:marTop w:val="0"/>
      <w:marBottom w:val="0"/>
      <w:divBdr>
        <w:top w:val="none" w:sz="0" w:space="0" w:color="auto"/>
        <w:left w:val="none" w:sz="0" w:space="0" w:color="auto"/>
        <w:bottom w:val="none" w:sz="0" w:space="0" w:color="auto"/>
        <w:right w:val="none" w:sz="0" w:space="0" w:color="auto"/>
      </w:divBdr>
    </w:div>
    <w:div w:id="72242750">
      <w:bodyDiv w:val="1"/>
      <w:marLeft w:val="0"/>
      <w:marRight w:val="0"/>
      <w:marTop w:val="0"/>
      <w:marBottom w:val="0"/>
      <w:divBdr>
        <w:top w:val="none" w:sz="0" w:space="0" w:color="auto"/>
        <w:left w:val="none" w:sz="0" w:space="0" w:color="auto"/>
        <w:bottom w:val="none" w:sz="0" w:space="0" w:color="auto"/>
        <w:right w:val="none" w:sz="0" w:space="0" w:color="auto"/>
      </w:divBdr>
    </w:div>
    <w:div w:id="72893767">
      <w:bodyDiv w:val="1"/>
      <w:marLeft w:val="0"/>
      <w:marRight w:val="0"/>
      <w:marTop w:val="0"/>
      <w:marBottom w:val="0"/>
      <w:divBdr>
        <w:top w:val="none" w:sz="0" w:space="0" w:color="auto"/>
        <w:left w:val="none" w:sz="0" w:space="0" w:color="auto"/>
        <w:bottom w:val="none" w:sz="0" w:space="0" w:color="auto"/>
        <w:right w:val="none" w:sz="0" w:space="0" w:color="auto"/>
      </w:divBdr>
    </w:div>
    <w:div w:id="72944547">
      <w:bodyDiv w:val="1"/>
      <w:marLeft w:val="0"/>
      <w:marRight w:val="0"/>
      <w:marTop w:val="0"/>
      <w:marBottom w:val="0"/>
      <w:divBdr>
        <w:top w:val="none" w:sz="0" w:space="0" w:color="auto"/>
        <w:left w:val="none" w:sz="0" w:space="0" w:color="auto"/>
        <w:bottom w:val="none" w:sz="0" w:space="0" w:color="auto"/>
        <w:right w:val="none" w:sz="0" w:space="0" w:color="auto"/>
      </w:divBdr>
    </w:div>
    <w:div w:id="72973650">
      <w:bodyDiv w:val="1"/>
      <w:marLeft w:val="0"/>
      <w:marRight w:val="0"/>
      <w:marTop w:val="0"/>
      <w:marBottom w:val="0"/>
      <w:divBdr>
        <w:top w:val="none" w:sz="0" w:space="0" w:color="auto"/>
        <w:left w:val="none" w:sz="0" w:space="0" w:color="auto"/>
        <w:bottom w:val="none" w:sz="0" w:space="0" w:color="auto"/>
        <w:right w:val="none" w:sz="0" w:space="0" w:color="auto"/>
      </w:divBdr>
    </w:div>
    <w:div w:id="73011507">
      <w:bodyDiv w:val="1"/>
      <w:marLeft w:val="0"/>
      <w:marRight w:val="0"/>
      <w:marTop w:val="0"/>
      <w:marBottom w:val="0"/>
      <w:divBdr>
        <w:top w:val="none" w:sz="0" w:space="0" w:color="auto"/>
        <w:left w:val="none" w:sz="0" w:space="0" w:color="auto"/>
        <w:bottom w:val="none" w:sz="0" w:space="0" w:color="auto"/>
        <w:right w:val="none" w:sz="0" w:space="0" w:color="auto"/>
      </w:divBdr>
    </w:div>
    <w:div w:id="73092299">
      <w:bodyDiv w:val="1"/>
      <w:marLeft w:val="0"/>
      <w:marRight w:val="0"/>
      <w:marTop w:val="0"/>
      <w:marBottom w:val="0"/>
      <w:divBdr>
        <w:top w:val="none" w:sz="0" w:space="0" w:color="auto"/>
        <w:left w:val="none" w:sz="0" w:space="0" w:color="auto"/>
        <w:bottom w:val="none" w:sz="0" w:space="0" w:color="auto"/>
        <w:right w:val="none" w:sz="0" w:space="0" w:color="auto"/>
      </w:divBdr>
    </w:div>
    <w:div w:id="73164049">
      <w:bodyDiv w:val="1"/>
      <w:marLeft w:val="0"/>
      <w:marRight w:val="0"/>
      <w:marTop w:val="0"/>
      <w:marBottom w:val="0"/>
      <w:divBdr>
        <w:top w:val="none" w:sz="0" w:space="0" w:color="auto"/>
        <w:left w:val="none" w:sz="0" w:space="0" w:color="auto"/>
        <w:bottom w:val="none" w:sz="0" w:space="0" w:color="auto"/>
        <w:right w:val="none" w:sz="0" w:space="0" w:color="auto"/>
      </w:divBdr>
    </w:div>
    <w:div w:id="73204657">
      <w:bodyDiv w:val="1"/>
      <w:marLeft w:val="0"/>
      <w:marRight w:val="0"/>
      <w:marTop w:val="0"/>
      <w:marBottom w:val="0"/>
      <w:divBdr>
        <w:top w:val="none" w:sz="0" w:space="0" w:color="auto"/>
        <w:left w:val="none" w:sz="0" w:space="0" w:color="auto"/>
        <w:bottom w:val="none" w:sz="0" w:space="0" w:color="auto"/>
        <w:right w:val="none" w:sz="0" w:space="0" w:color="auto"/>
      </w:divBdr>
    </w:div>
    <w:div w:id="73211057">
      <w:bodyDiv w:val="1"/>
      <w:marLeft w:val="0"/>
      <w:marRight w:val="0"/>
      <w:marTop w:val="0"/>
      <w:marBottom w:val="0"/>
      <w:divBdr>
        <w:top w:val="none" w:sz="0" w:space="0" w:color="auto"/>
        <w:left w:val="none" w:sz="0" w:space="0" w:color="auto"/>
        <w:bottom w:val="none" w:sz="0" w:space="0" w:color="auto"/>
        <w:right w:val="none" w:sz="0" w:space="0" w:color="auto"/>
      </w:divBdr>
    </w:div>
    <w:div w:id="73405461">
      <w:bodyDiv w:val="1"/>
      <w:marLeft w:val="0"/>
      <w:marRight w:val="0"/>
      <w:marTop w:val="0"/>
      <w:marBottom w:val="0"/>
      <w:divBdr>
        <w:top w:val="none" w:sz="0" w:space="0" w:color="auto"/>
        <w:left w:val="none" w:sz="0" w:space="0" w:color="auto"/>
        <w:bottom w:val="none" w:sz="0" w:space="0" w:color="auto"/>
        <w:right w:val="none" w:sz="0" w:space="0" w:color="auto"/>
      </w:divBdr>
    </w:div>
    <w:div w:id="73472697">
      <w:bodyDiv w:val="1"/>
      <w:marLeft w:val="0"/>
      <w:marRight w:val="0"/>
      <w:marTop w:val="0"/>
      <w:marBottom w:val="0"/>
      <w:divBdr>
        <w:top w:val="none" w:sz="0" w:space="0" w:color="auto"/>
        <w:left w:val="none" w:sz="0" w:space="0" w:color="auto"/>
        <w:bottom w:val="none" w:sz="0" w:space="0" w:color="auto"/>
        <w:right w:val="none" w:sz="0" w:space="0" w:color="auto"/>
      </w:divBdr>
    </w:div>
    <w:div w:id="73548054">
      <w:bodyDiv w:val="1"/>
      <w:marLeft w:val="0"/>
      <w:marRight w:val="0"/>
      <w:marTop w:val="0"/>
      <w:marBottom w:val="0"/>
      <w:divBdr>
        <w:top w:val="none" w:sz="0" w:space="0" w:color="auto"/>
        <w:left w:val="none" w:sz="0" w:space="0" w:color="auto"/>
        <w:bottom w:val="none" w:sz="0" w:space="0" w:color="auto"/>
        <w:right w:val="none" w:sz="0" w:space="0" w:color="auto"/>
      </w:divBdr>
    </w:div>
    <w:div w:id="73625252">
      <w:bodyDiv w:val="1"/>
      <w:marLeft w:val="0"/>
      <w:marRight w:val="0"/>
      <w:marTop w:val="0"/>
      <w:marBottom w:val="0"/>
      <w:divBdr>
        <w:top w:val="none" w:sz="0" w:space="0" w:color="auto"/>
        <w:left w:val="none" w:sz="0" w:space="0" w:color="auto"/>
        <w:bottom w:val="none" w:sz="0" w:space="0" w:color="auto"/>
        <w:right w:val="none" w:sz="0" w:space="0" w:color="auto"/>
      </w:divBdr>
    </w:div>
    <w:div w:id="73742307">
      <w:bodyDiv w:val="1"/>
      <w:marLeft w:val="0"/>
      <w:marRight w:val="0"/>
      <w:marTop w:val="0"/>
      <w:marBottom w:val="0"/>
      <w:divBdr>
        <w:top w:val="none" w:sz="0" w:space="0" w:color="auto"/>
        <w:left w:val="none" w:sz="0" w:space="0" w:color="auto"/>
        <w:bottom w:val="none" w:sz="0" w:space="0" w:color="auto"/>
        <w:right w:val="none" w:sz="0" w:space="0" w:color="auto"/>
      </w:divBdr>
    </w:div>
    <w:div w:id="74019332">
      <w:bodyDiv w:val="1"/>
      <w:marLeft w:val="0"/>
      <w:marRight w:val="0"/>
      <w:marTop w:val="0"/>
      <w:marBottom w:val="0"/>
      <w:divBdr>
        <w:top w:val="none" w:sz="0" w:space="0" w:color="auto"/>
        <w:left w:val="none" w:sz="0" w:space="0" w:color="auto"/>
        <w:bottom w:val="none" w:sz="0" w:space="0" w:color="auto"/>
        <w:right w:val="none" w:sz="0" w:space="0" w:color="auto"/>
      </w:divBdr>
    </w:div>
    <w:div w:id="74088207">
      <w:bodyDiv w:val="1"/>
      <w:marLeft w:val="0"/>
      <w:marRight w:val="0"/>
      <w:marTop w:val="0"/>
      <w:marBottom w:val="0"/>
      <w:divBdr>
        <w:top w:val="none" w:sz="0" w:space="0" w:color="auto"/>
        <w:left w:val="none" w:sz="0" w:space="0" w:color="auto"/>
        <w:bottom w:val="none" w:sz="0" w:space="0" w:color="auto"/>
        <w:right w:val="none" w:sz="0" w:space="0" w:color="auto"/>
      </w:divBdr>
    </w:div>
    <w:div w:id="74134111">
      <w:bodyDiv w:val="1"/>
      <w:marLeft w:val="0"/>
      <w:marRight w:val="0"/>
      <w:marTop w:val="0"/>
      <w:marBottom w:val="0"/>
      <w:divBdr>
        <w:top w:val="none" w:sz="0" w:space="0" w:color="auto"/>
        <w:left w:val="none" w:sz="0" w:space="0" w:color="auto"/>
        <w:bottom w:val="none" w:sz="0" w:space="0" w:color="auto"/>
        <w:right w:val="none" w:sz="0" w:space="0" w:color="auto"/>
      </w:divBdr>
    </w:div>
    <w:div w:id="74204914">
      <w:bodyDiv w:val="1"/>
      <w:marLeft w:val="0"/>
      <w:marRight w:val="0"/>
      <w:marTop w:val="0"/>
      <w:marBottom w:val="0"/>
      <w:divBdr>
        <w:top w:val="none" w:sz="0" w:space="0" w:color="auto"/>
        <w:left w:val="none" w:sz="0" w:space="0" w:color="auto"/>
        <w:bottom w:val="none" w:sz="0" w:space="0" w:color="auto"/>
        <w:right w:val="none" w:sz="0" w:space="0" w:color="auto"/>
      </w:divBdr>
    </w:div>
    <w:div w:id="74594602">
      <w:bodyDiv w:val="1"/>
      <w:marLeft w:val="0"/>
      <w:marRight w:val="0"/>
      <w:marTop w:val="0"/>
      <w:marBottom w:val="0"/>
      <w:divBdr>
        <w:top w:val="none" w:sz="0" w:space="0" w:color="auto"/>
        <w:left w:val="none" w:sz="0" w:space="0" w:color="auto"/>
        <w:bottom w:val="none" w:sz="0" w:space="0" w:color="auto"/>
        <w:right w:val="none" w:sz="0" w:space="0" w:color="auto"/>
      </w:divBdr>
    </w:div>
    <w:div w:id="74671664">
      <w:bodyDiv w:val="1"/>
      <w:marLeft w:val="0"/>
      <w:marRight w:val="0"/>
      <w:marTop w:val="0"/>
      <w:marBottom w:val="0"/>
      <w:divBdr>
        <w:top w:val="none" w:sz="0" w:space="0" w:color="auto"/>
        <w:left w:val="none" w:sz="0" w:space="0" w:color="auto"/>
        <w:bottom w:val="none" w:sz="0" w:space="0" w:color="auto"/>
        <w:right w:val="none" w:sz="0" w:space="0" w:color="auto"/>
      </w:divBdr>
    </w:div>
    <w:div w:id="74908816">
      <w:bodyDiv w:val="1"/>
      <w:marLeft w:val="0"/>
      <w:marRight w:val="0"/>
      <w:marTop w:val="0"/>
      <w:marBottom w:val="0"/>
      <w:divBdr>
        <w:top w:val="none" w:sz="0" w:space="0" w:color="auto"/>
        <w:left w:val="none" w:sz="0" w:space="0" w:color="auto"/>
        <w:bottom w:val="none" w:sz="0" w:space="0" w:color="auto"/>
        <w:right w:val="none" w:sz="0" w:space="0" w:color="auto"/>
      </w:divBdr>
    </w:div>
    <w:div w:id="74938231">
      <w:bodyDiv w:val="1"/>
      <w:marLeft w:val="0"/>
      <w:marRight w:val="0"/>
      <w:marTop w:val="0"/>
      <w:marBottom w:val="0"/>
      <w:divBdr>
        <w:top w:val="none" w:sz="0" w:space="0" w:color="auto"/>
        <w:left w:val="none" w:sz="0" w:space="0" w:color="auto"/>
        <w:bottom w:val="none" w:sz="0" w:space="0" w:color="auto"/>
        <w:right w:val="none" w:sz="0" w:space="0" w:color="auto"/>
      </w:divBdr>
    </w:div>
    <w:div w:id="74977978">
      <w:bodyDiv w:val="1"/>
      <w:marLeft w:val="0"/>
      <w:marRight w:val="0"/>
      <w:marTop w:val="0"/>
      <w:marBottom w:val="0"/>
      <w:divBdr>
        <w:top w:val="none" w:sz="0" w:space="0" w:color="auto"/>
        <w:left w:val="none" w:sz="0" w:space="0" w:color="auto"/>
        <w:bottom w:val="none" w:sz="0" w:space="0" w:color="auto"/>
        <w:right w:val="none" w:sz="0" w:space="0" w:color="auto"/>
      </w:divBdr>
    </w:div>
    <w:div w:id="75248650">
      <w:bodyDiv w:val="1"/>
      <w:marLeft w:val="0"/>
      <w:marRight w:val="0"/>
      <w:marTop w:val="0"/>
      <w:marBottom w:val="0"/>
      <w:divBdr>
        <w:top w:val="none" w:sz="0" w:space="0" w:color="auto"/>
        <w:left w:val="none" w:sz="0" w:space="0" w:color="auto"/>
        <w:bottom w:val="none" w:sz="0" w:space="0" w:color="auto"/>
        <w:right w:val="none" w:sz="0" w:space="0" w:color="auto"/>
      </w:divBdr>
    </w:div>
    <w:div w:id="75320360">
      <w:bodyDiv w:val="1"/>
      <w:marLeft w:val="0"/>
      <w:marRight w:val="0"/>
      <w:marTop w:val="0"/>
      <w:marBottom w:val="0"/>
      <w:divBdr>
        <w:top w:val="none" w:sz="0" w:space="0" w:color="auto"/>
        <w:left w:val="none" w:sz="0" w:space="0" w:color="auto"/>
        <w:bottom w:val="none" w:sz="0" w:space="0" w:color="auto"/>
        <w:right w:val="none" w:sz="0" w:space="0" w:color="auto"/>
      </w:divBdr>
    </w:div>
    <w:div w:id="75327802">
      <w:bodyDiv w:val="1"/>
      <w:marLeft w:val="0"/>
      <w:marRight w:val="0"/>
      <w:marTop w:val="0"/>
      <w:marBottom w:val="0"/>
      <w:divBdr>
        <w:top w:val="none" w:sz="0" w:space="0" w:color="auto"/>
        <w:left w:val="none" w:sz="0" w:space="0" w:color="auto"/>
        <w:bottom w:val="none" w:sz="0" w:space="0" w:color="auto"/>
        <w:right w:val="none" w:sz="0" w:space="0" w:color="auto"/>
      </w:divBdr>
    </w:div>
    <w:div w:id="75398589">
      <w:bodyDiv w:val="1"/>
      <w:marLeft w:val="0"/>
      <w:marRight w:val="0"/>
      <w:marTop w:val="0"/>
      <w:marBottom w:val="0"/>
      <w:divBdr>
        <w:top w:val="none" w:sz="0" w:space="0" w:color="auto"/>
        <w:left w:val="none" w:sz="0" w:space="0" w:color="auto"/>
        <w:bottom w:val="none" w:sz="0" w:space="0" w:color="auto"/>
        <w:right w:val="none" w:sz="0" w:space="0" w:color="auto"/>
      </w:divBdr>
    </w:div>
    <w:div w:id="75442608">
      <w:bodyDiv w:val="1"/>
      <w:marLeft w:val="0"/>
      <w:marRight w:val="0"/>
      <w:marTop w:val="0"/>
      <w:marBottom w:val="0"/>
      <w:divBdr>
        <w:top w:val="none" w:sz="0" w:space="0" w:color="auto"/>
        <w:left w:val="none" w:sz="0" w:space="0" w:color="auto"/>
        <w:bottom w:val="none" w:sz="0" w:space="0" w:color="auto"/>
        <w:right w:val="none" w:sz="0" w:space="0" w:color="auto"/>
      </w:divBdr>
    </w:div>
    <w:div w:id="75635798">
      <w:bodyDiv w:val="1"/>
      <w:marLeft w:val="0"/>
      <w:marRight w:val="0"/>
      <w:marTop w:val="0"/>
      <w:marBottom w:val="0"/>
      <w:divBdr>
        <w:top w:val="none" w:sz="0" w:space="0" w:color="auto"/>
        <w:left w:val="none" w:sz="0" w:space="0" w:color="auto"/>
        <w:bottom w:val="none" w:sz="0" w:space="0" w:color="auto"/>
        <w:right w:val="none" w:sz="0" w:space="0" w:color="auto"/>
      </w:divBdr>
    </w:div>
    <w:div w:id="75637577">
      <w:bodyDiv w:val="1"/>
      <w:marLeft w:val="0"/>
      <w:marRight w:val="0"/>
      <w:marTop w:val="0"/>
      <w:marBottom w:val="0"/>
      <w:divBdr>
        <w:top w:val="none" w:sz="0" w:space="0" w:color="auto"/>
        <w:left w:val="none" w:sz="0" w:space="0" w:color="auto"/>
        <w:bottom w:val="none" w:sz="0" w:space="0" w:color="auto"/>
        <w:right w:val="none" w:sz="0" w:space="0" w:color="auto"/>
      </w:divBdr>
    </w:div>
    <w:div w:id="75708070">
      <w:bodyDiv w:val="1"/>
      <w:marLeft w:val="0"/>
      <w:marRight w:val="0"/>
      <w:marTop w:val="0"/>
      <w:marBottom w:val="0"/>
      <w:divBdr>
        <w:top w:val="none" w:sz="0" w:space="0" w:color="auto"/>
        <w:left w:val="none" w:sz="0" w:space="0" w:color="auto"/>
        <w:bottom w:val="none" w:sz="0" w:space="0" w:color="auto"/>
        <w:right w:val="none" w:sz="0" w:space="0" w:color="auto"/>
      </w:divBdr>
    </w:div>
    <w:div w:id="75782772">
      <w:bodyDiv w:val="1"/>
      <w:marLeft w:val="0"/>
      <w:marRight w:val="0"/>
      <w:marTop w:val="0"/>
      <w:marBottom w:val="0"/>
      <w:divBdr>
        <w:top w:val="none" w:sz="0" w:space="0" w:color="auto"/>
        <w:left w:val="none" w:sz="0" w:space="0" w:color="auto"/>
        <w:bottom w:val="none" w:sz="0" w:space="0" w:color="auto"/>
        <w:right w:val="none" w:sz="0" w:space="0" w:color="auto"/>
      </w:divBdr>
    </w:div>
    <w:div w:id="75784710">
      <w:bodyDiv w:val="1"/>
      <w:marLeft w:val="0"/>
      <w:marRight w:val="0"/>
      <w:marTop w:val="0"/>
      <w:marBottom w:val="0"/>
      <w:divBdr>
        <w:top w:val="none" w:sz="0" w:space="0" w:color="auto"/>
        <w:left w:val="none" w:sz="0" w:space="0" w:color="auto"/>
        <w:bottom w:val="none" w:sz="0" w:space="0" w:color="auto"/>
        <w:right w:val="none" w:sz="0" w:space="0" w:color="auto"/>
      </w:divBdr>
    </w:div>
    <w:div w:id="75828599">
      <w:bodyDiv w:val="1"/>
      <w:marLeft w:val="0"/>
      <w:marRight w:val="0"/>
      <w:marTop w:val="0"/>
      <w:marBottom w:val="0"/>
      <w:divBdr>
        <w:top w:val="none" w:sz="0" w:space="0" w:color="auto"/>
        <w:left w:val="none" w:sz="0" w:space="0" w:color="auto"/>
        <w:bottom w:val="none" w:sz="0" w:space="0" w:color="auto"/>
        <w:right w:val="none" w:sz="0" w:space="0" w:color="auto"/>
      </w:divBdr>
    </w:div>
    <w:div w:id="76052267">
      <w:bodyDiv w:val="1"/>
      <w:marLeft w:val="0"/>
      <w:marRight w:val="0"/>
      <w:marTop w:val="0"/>
      <w:marBottom w:val="0"/>
      <w:divBdr>
        <w:top w:val="none" w:sz="0" w:space="0" w:color="auto"/>
        <w:left w:val="none" w:sz="0" w:space="0" w:color="auto"/>
        <w:bottom w:val="none" w:sz="0" w:space="0" w:color="auto"/>
        <w:right w:val="none" w:sz="0" w:space="0" w:color="auto"/>
      </w:divBdr>
    </w:div>
    <w:div w:id="76052996">
      <w:bodyDiv w:val="1"/>
      <w:marLeft w:val="0"/>
      <w:marRight w:val="0"/>
      <w:marTop w:val="0"/>
      <w:marBottom w:val="0"/>
      <w:divBdr>
        <w:top w:val="none" w:sz="0" w:space="0" w:color="auto"/>
        <w:left w:val="none" w:sz="0" w:space="0" w:color="auto"/>
        <w:bottom w:val="none" w:sz="0" w:space="0" w:color="auto"/>
        <w:right w:val="none" w:sz="0" w:space="0" w:color="auto"/>
      </w:divBdr>
    </w:div>
    <w:div w:id="76102708">
      <w:bodyDiv w:val="1"/>
      <w:marLeft w:val="0"/>
      <w:marRight w:val="0"/>
      <w:marTop w:val="0"/>
      <w:marBottom w:val="0"/>
      <w:divBdr>
        <w:top w:val="none" w:sz="0" w:space="0" w:color="auto"/>
        <w:left w:val="none" w:sz="0" w:space="0" w:color="auto"/>
        <w:bottom w:val="none" w:sz="0" w:space="0" w:color="auto"/>
        <w:right w:val="none" w:sz="0" w:space="0" w:color="auto"/>
      </w:divBdr>
    </w:div>
    <w:div w:id="76364864">
      <w:bodyDiv w:val="1"/>
      <w:marLeft w:val="0"/>
      <w:marRight w:val="0"/>
      <w:marTop w:val="0"/>
      <w:marBottom w:val="0"/>
      <w:divBdr>
        <w:top w:val="none" w:sz="0" w:space="0" w:color="auto"/>
        <w:left w:val="none" w:sz="0" w:space="0" w:color="auto"/>
        <w:bottom w:val="none" w:sz="0" w:space="0" w:color="auto"/>
        <w:right w:val="none" w:sz="0" w:space="0" w:color="auto"/>
      </w:divBdr>
    </w:div>
    <w:div w:id="76445039">
      <w:bodyDiv w:val="1"/>
      <w:marLeft w:val="0"/>
      <w:marRight w:val="0"/>
      <w:marTop w:val="0"/>
      <w:marBottom w:val="0"/>
      <w:divBdr>
        <w:top w:val="none" w:sz="0" w:space="0" w:color="auto"/>
        <w:left w:val="none" w:sz="0" w:space="0" w:color="auto"/>
        <w:bottom w:val="none" w:sz="0" w:space="0" w:color="auto"/>
        <w:right w:val="none" w:sz="0" w:space="0" w:color="auto"/>
      </w:divBdr>
    </w:div>
    <w:div w:id="76488945">
      <w:bodyDiv w:val="1"/>
      <w:marLeft w:val="0"/>
      <w:marRight w:val="0"/>
      <w:marTop w:val="0"/>
      <w:marBottom w:val="0"/>
      <w:divBdr>
        <w:top w:val="none" w:sz="0" w:space="0" w:color="auto"/>
        <w:left w:val="none" w:sz="0" w:space="0" w:color="auto"/>
        <w:bottom w:val="none" w:sz="0" w:space="0" w:color="auto"/>
        <w:right w:val="none" w:sz="0" w:space="0" w:color="auto"/>
      </w:divBdr>
    </w:div>
    <w:div w:id="76679657">
      <w:bodyDiv w:val="1"/>
      <w:marLeft w:val="0"/>
      <w:marRight w:val="0"/>
      <w:marTop w:val="0"/>
      <w:marBottom w:val="0"/>
      <w:divBdr>
        <w:top w:val="none" w:sz="0" w:space="0" w:color="auto"/>
        <w:left w:val="none" w:sz="0" w:space="0" w:color="auto"/>
        <w:bottom w:val="none" w:sz="0" w:space="0" w:color="auto"/>
        <w:right w:val="none" w:sz="0" w:space="0" w:color="auto"/>
      </w:divBdr>
    </w:div>
    <w:div w:id="76832091">
      <w:bodyDiv w:val="1"/>
      <w:marLeft w:val="0"/>
      <w:marRight w:val="0"/>
      <w:marTop w:val="0"/>
      <w:marBottom w:val="0"/>
      <w:divBdr>
        <w:top w:val="none" w:sz="0" w:space="0" w:color="auto"/>
        <w:left w:val="none" w:sz="0" w:space="0" w:color="auto"/>
        <w:bottom w:val="none" w:sz="0" w:space="0" w:color="auto"/>
        <w:right w:val="none" w:sz="0" w:space="0" w:color="auto"/>
      </w:divBdr>
    </w:div>
    <w:div w:id="77137112">
      <w:bodyDiv w:val="1"/>
      <w:marLeft w:val="0"/>
      <w:marRight w:val="0"/>
      <w:marTop w:val="0"/>
      <w:marBottom w:val="0"/>
      <w:divBdr>
        <w:top w:val="none" w:sz="0" w:space="0" w:color="auto"/>
        <w:left w:val="none" w:sz="0" w:space="0" w:color="auto"/>
        <w:bottom w:val="none" w:sz="0" w:space="0" w:color="auto"/>
        <w:right w:val="none" w:sz="0" w:space="0" w:color="auto"/>
      </w:divBdr>
    </w:div>
    <w:div w:id="77213807">
      <w:bodyDiv w:val="1"/>
      <w:marLeft w:val="0"/>
      <w:marRight w:val="0"/>
      <w:marTop w:val="0"/>
      <w:marBottom w:val="0"/>
      <w:divBdr>
        <w:top w:val="none" w:sz="0" w:space="0" w:color="auto"/>
        <w:left w:val="none" w:sz="0" w:space="0" w:color="auto"/>
        <w:bottom w:val="none" w:sz="0" w:space="0" w:color="auto"/>
        <w:right w:val="none" w:sz="0" w:space="0" w:color="auto"/>
      </w:divBdr>
    </w:div>
    <w:div w:id="77288733">
      <w:bodyDiv w:val="1"/>
      <w:marLeft w:val="0"/>
      <w:marRight w:val="0"/>
      <w:marTop w:val="0"/>
      <w:marBottom w:val="0"/>
      <w:divBdr>
        <w:top w:val="none" w:sz="0" w:space="0" w:color="auto"/>
        <w:left w:val="none" w:sz="0" w:space="0" w:color="auto"/>
        <w:bottom w:val="none" w:sz="0" w:space="0" w:color="auto"/>
        <w:right w:val="none" w:sz="0" w:space="0" w:color="auto"/>
      </w:divBdr>
    </w:div>
    <w:div w:id="77410300">
      <w:bodyDiv w:val="1"/>
      <w:marLeft w:val="0"/>
      <w:marRight w:val="0"/>
      <w:marTop w:val="0"/>
      <w:marBottom w:val="0"/>
      <w:divBdr>
        <w:top w:val="none" w:sz="0" w:space="0" w:color="auto"/>
        <w:left w:val="none" w:sz="0" w:space="0" w:color="auto"/>
        <w:bottom w:val="none" w:sz="0" w:space="0" w:color="auto"/>
        <w:right w:val="none" w:sz="0" w:space="0" w:color="auto"/>
      </w:divBdr>
    </w:div>
    <w:div w:id="77796145">
      <w:bodyDiv w:val="1"/>
      <w:marLeft w:val="0"/>
      <w:marRight w:val="0"/>
      <w:marTop w:val="0"/>
      <w:marBottom w:val="0"/>
      <w:divBdr>
        <w:top w:val="none" w:sz="0" w:space="0" w:color="auto"/>
        <w:left w:val="none" w:sz="0" w:space="0" w:color="auto"/>
        <w:bottom w:val="none" w:sz="0" w:space="0" w:color="auto"/>
        <w:right w:val="none" w:sz="0" w:space="0" w:color="auto"/>
      </w:divBdr>
    </w:div>
    <w:div w:id="77874715">
      <w:bodyDiv w:val="1"/>
      <w:marLeft w:val="0"/>
      <w:marRight w:val="0"/>
      <w:marTop w:val="0"/>
      <w:marBottom w:val="0"/>
      <w:divBdr>
        <w:top w:val="none" w:sz="0" w:space="0" w:color="auto"/>
        <w:left w:val="none" w:sz="0" w:space="0" w:color="auto"/>
        <w:bottom w:val="none" w:sz="0" w:space="0" w:color="auto"/>
        <w:right w:val="none" w:sz="0" w:space="0" w:color="auto"/>
      </w:divBdr>
    </w:div>
    <w:div w:id="78016785">
      <w:bodyDiv w:val="1"/>
      <w:marLeft w:val="0"/>
      <w:marRight w:val="0"/>
      <w:marTop w:val="0"/>
      <w:marBottom w:val="0"/>
      <w:divBdr>
        <w:top w:val="none" w:sz="0" w:space="0" w:color="auto"/>
        <w:left w:val="none" w:sz="0" w:space="0" w:color="auto"/>
        <w:bottom w:val="none" w:sz="0" w:space="0" w:color="auto"/>
        <w:right w:val="none" w:sz="0" w:space="0" w:color="auto"/>
      </w:divBdr>
    </w:div>
    <w:div w:id="78186677">
      <w:bodyDiv w:val="1"/>
      <w:marLeft w:val="0"/>
      <w:marRight w:val="0"/>
      <w:marTop w:val="0"/>
      <w:marBottom w:val="0"/>
      <w:divBdr>
        <w:top w:val="none" w:sz="0" w:space="0" w:color="auto"/>
        <w:left w:val="none" w:sz="0" w:space="0" w:color="auto"/>
        <w:bottom w:val="none" w:sz="0" w:space="0" w:color="auto"/>
        <w:right w:val="none" w:sz="0" w:space="0" w:color="auto"/>
      </w:divBdr>
    </w:div>
    <w:div w:id="78211445">
      <w:bodyDiv w:val="1"/>
      <w:marLeft w:val="0"/>
      <w:marRight w:val="0"/>
      <w:marTop w:val="0"/>
      <w:marBottom w:val="0"/>
      <w:divBdr>
        <w:top w:val="none" w:sz="0" w:space="0" w:color="auto"/>
        <w:left w:val="none" w:sz="0" w:space="0" w:color="auto"/>
        <w:bottom w:val="none" w:sz="0" w:space="0" w:color="auto"/>
        <w:right w:val="none" w:sz="0" w:space="0" w:color="auto"/>
      </w:divBdr>
    </w:div>
    <w:div w:id="78256324">
      <w:bodyDiv w:val="1"/>
      <w:marLeft w:val="0"/>
      <w:marRight w:val="0"/>
      <w:marTop w:val="0"/>
      <w:marBottom w:val="0"/>
      <w:divBdr>
        <w:top w:val="none" w:sz="0" w:space="0" w:color="auto"/>
        <w:left w:val="none" w:sz="0" w:space="0" w:color="auto"/>
        <w:bottom w:val="none" w:sz="0" w:space="0" w:color="auto"/>
        <w:right w:val="none" w:sz="0" w:space="0" w:color="auto"/>
      </w:divBdr>
    </w:div>
    <w:div w:id="78337103">
      <w:bodyDiv w:val="1"/>
      <w:marLeft w:val="0"/>
      <w:marRight w:val="0"/>
      <w:marTop w:val="0"/>
      <w:marBottom w:val="0"/>
      <w:divBdr>
        <w:top w:val="none" w:sz="0" w:space="0" w:color="auto"/>
        <w:left w:val="none" w:sz="0" w:space="0" w:color="auto"/>
        <w:bottom w:val="none" w:sz="0" w:space="0" w:color="auto"/>
        <w:right w:val="none" w:sz="0" w:space="0" w:color="auto"/>
      </w:divBdr>
    </w:div>
    <w:div w:id="78410066">
      <w:bodyDiv w:val="1"/>
      <w:marLeft w:val="0"/>
      <w:marRight w:val="0"/>
      <w:marTop w:val="0"/>
      <w:marBottom w:val="0"/>
      <w:divBdr>
        <w:top w:val="none" w:sz="0" w:space="0" w:color="auto"/>
        <w:left w:val="none" w:sz="0" w:space="0" w:color="auto"/>
        <w:bottom w:val="none" w:sz="0" w:space="0" w:color="auto"/>
        <w:right w:val="none" w:sz="0" w:space="0" w:color="auto"/>
      </w:divBdr>
    </w:div>
    <w:div w:id="78523447">
      <w:bodyDiv w:val="1"/>
      <w:marLeft w:val="0"/>
      <w:marRight w:val="0"/>
      <w:marTop w:val="0"/>
      <w:marBottom w:val="0"/>
      <w:divBdr>
        <w:top w:val="none" w:sz="0" w:space="0" w:color="auto"/>
        <w:left w:val="none" w:sz="0" w:space="0" w:color="auto"/>
        <w:bottom w:val="none" w:sz="0" w:space="0" w:color="auto"/>
        <w:right w:val="none" w:sz="0" w:space="0" w:color="auto"/>
      </w:divBdr>
    </w:div>
    <w:div w:id="78526492">
      <w:bodyDiv w:val="1"/>
      <w:marLeft w:val="0"/>
      <w:marRight w:val="0"/>
      <w:marTop w:val="0"/>
      <w:marBottom w:val="0"/>
      <w:divBdr>
        <w:top w:val="none" w:sz="0" w:space="0" w:color="auto"/>
        <w:left w:val="none" w:sz="0" w:space="0" w:color="auto"/>
        <w:bottom w:val="none" w:sz="0" w:space="0" w:color="auto"/>
        <w:right w:val="none" w:sz="0" w:space="0" w:color="auto"/>
      </w:divBdr>
    </w:div>
    <w:div w:id="78597665">
      <w:bodyDiv w:val="1"/>
      <w:marLeft w:val="0"/>
      <w:marRight w:val="0"/>
      <w:marTop w:val="0"/>
      <w:marBottom w:val="0"/>
      <w:divBdr>
        <w:top w:val="none" w:sz="0" w:space="0" w:color="auto"/>
        <w:left w:val="none" w:sz="0" w:space="0" w:color="auto"/>
        <w:bottom w:val="none" w:sz="0" w:space="0" w:color="auto"/>
        <w:right w:val="none" w:sz="0" w:space="0" w:color="auto"/>
      </w:divBdr>
    </w:div>
    <w:div w:id="79298998">
      <w:bodyDiv w:val="1"/>
      <w:marLeft w:val="0"/>
      <w:marRight w:val="0"/>
      <w:marTop w:val="0"/>
      <w:marBottom w:val="0"/>
      <w:divBdr>
        <w:top w:val="none" w:sz="0" w:space="0" w:color="auto"/>
        <w:left w:val="none" w:sz="0" w:space="0" w:color="auto"/>
        <w:bottom w:val="none" w:sz="0" w:space="0" w:color="auto"/>
        <w:right w:val="none" w:sz="0" w:space="0" w:color="auto"/>
      </w:divBdr>
    </w:div>
    <w:div w:id="79302178">
      <w:bodyDiv w:val="1"/>
      <w:marLeft w:val="0"/>
      <w:marRight w:val="0"/>
      <w:marTop w:val="0"/>
      <w:marBottom w:val="0"/>
      <w:divBdr>
        <w:top w:val="none" w:sz="0" w:space="0" w:color="auto"/>
        <w:left w:val="none" w:sz="0" w:space="0" w:color="auto"/>
        <w:bottom w:val="none" w:sz="0" w:space="0" w:color="auto"/>
        <w:right w:val="none" w:sz="0" w:space="0" w:color="auto"/>
      </w:divBdr>
    </w:div>
    <w:div w:id="79497467">
      <w:bodyDiv w:val="1"/>
      <w:marLeft w:val="0"/>
      <w:marRight w:val="0"/>
      <w:marTop w:val="0"/>
      <w:marBottom w:val="0"/>
      <w:divBdr>
        <w:top w:val="none" w:sz="0" w:space="0" w:color="auto"/>
        <w:left w:val="none" w:sz="0" w:space="0" w:color="auto"/>
        <w:bottom w:val="none" w:sz="0" w:space="0" w:color="auto"/>
        <w:right w:val="none" w:sz="0" w:space="0" w:color="auto"/>
      </w:divBdr>
    </w:div>
    <w:div w:id="79525160">
      <w:bodyDiv w:val="1"/>
      <w:marLeft w:val="0"/>
      <w:marRight w:val="0"/>
      <w:marTop w:val="0"/>
      <w:marBottom w:val="0"/>
      <w:divBdr>
        <w:top w:val="none" w:sz="0" w:space="0" w:color="auto"/>
        <w:left w:val="none" w:sz="0" w:space="0" w:color="auto"/>
        <w:bottom w:val="none" w:sz="0" w:space="0" w:color="auto"/>
        <w:right w:val="none" w:sz="0" w:space="0" w:color="auto"/>
      </w:divBdr>
    </w:div>
    <w:div w:id="79563689">
      <w:bodyDiv w:val="1"/>
      <w:marLeft w:val="0"/>
      <w:marRight w:val="0"/>
      <w:marTop w:val="0"/>
      <w:marBottom w:val="0"/>
      <w:divBdr>
        <w:top w:val="none" w:sz="0" w:space="0" w:color="auto"/>
        <w:left w:val="none" w:sz="0" w:space="0" w:color="auto"/>
        <w:bottom w:val="none" w:sz="0" w:space="0" w:color="auto"/>
        <w:right w:val="none" w:sz="0" w:space="0" w:color="auto"/>
      </w:divBdr>
    </w:div>
    <w:div w:id="79644564">
      <w:bodyDiv w:val="1"/>
      <w:marLeft w:val="0"/>
      <w:marRight w:val="0"/>
      <w:marTop w:val="0"/>
      <w:marBottom w:val="0"/>
      <w:divBdr>
        <w:top w:val="none" w:sz="0" w:space="0" w:color="auto"/>
        <w:left w:val="none" w:sz="0" w:space="0" w:color="auto"/>
        <w:bottom w:val="none" w:sz="0" w:space="0" w:color="auto"/>
        <w:right w:val="none" w:sz="0" w:space="0" w:color="auto"/>
      </w:divBdr>
    </w:div>
    <w:div w:id="79720179">
      <w:bodyDiv w:val="1"/>
      <w:marLeft w:val="0"/>
      <w:marRight w:val="0"/>
      <w:marTop w:val="0"/>
      <w:marBottom w:val="0"/>
      <w:divBdr>
        <w:top w:val="none" w:sz="0" w:space="0" w:color="auto"/>
        <w:left w:val="none" w:sz="0" w:space="0" w:color="auto"/>
        <w:bottom w:val="none" w:sz="0" w:space="0" w:color="auto"/>
        <w:right w:val="none" w:sz="0" w:space="0" w:color="auto"/>
      </w:divBdr>
    </w:div>
    <w:div w:id="79956061">
      <w:bodyDiv w:val="1"/>
      <w:marLeft w:val="0"/>
      <w:marRight w:val="0"/>
      <w:marTop w:val="0"/>
      <w:marBottom w:val="0"/>
      <w:divBdr>
        <w:top w:val="none" w:sz="0" w:space="0" w:color="auto"/>
        <w:left w:val="none" w:sz="0" w:space="0" w:color="auto"/>
        <w:bottom w:val="none" w:sz="0" w:space="0" w:color="auto"/>
        <w:right w:val="none" w:sz="0" w:space="0" w:color="auto"/>
      </w:divBdr>
    </w:div>
    <w:div w:id="79985020">
      <w:bodyDiv w:val="1"/>
      <w:marLeft w:val="0"/>
      <w:marRight w:val="0"/>
      <w:marTop w:val="0"/>
      <w:marBottom w:val="0"/>
      <w:divBdr>
        <w:top w:val="none" w:sz="0" w:space="0" w:color="auto"/>
        <w:left w:val="none" w:sz="0" w:space="0" w:color="auto"/>
        <w:bottom w:val="none" w:sz="0" w:space="0" w:color="auto"/>
        <w:right w:val="none" w:sz="0" w:space="0" w:color="auto"/>
      </w:divBdr>
    </w:div>
    <w:div w:id="80638335">
      <w:bodyDiv w:val="1"/>
      <w:marLeft w:val="0"/>
      <w:marRight w:val="0"/>
      <w:marTop w:val="0"/>
      <w:marBottom w:val="0"/>
      <w:divBdr>
        <w:top w:val="none" w:sz="0" w:space="0" w:color="auto"/>
        <w:left w:val="none" w:sz="0" w:space="0" w:color="auto"/>
        <w:bottom w:val="none" w:sz="0" w:space="0" w:color="auto"/>
        <w:right w:val="none" w:sz="0" w:space="0" w:color="auto"/>
      </w:divBdr>
    </w:div>
    <w:div w:id="80834907">
      <w:bodyDiv w:val="1"/>
      <w:marLeft w:val="0"/>
      <w:marRight w:val="0"/>
      <w:marTop w:val="0"/>
      <w:marBottom w:val="0"/>
      <w:divBdr>
        <w:top w:val="none" w:sz="0" w:space="0" w:color="auto"/>
        <w:left w:val="none" w:sz="0" w:space="0" w:color="auto"/>
        <w:bottom w:val="none" w:sz="0" w:space="0" w:color="auto"/>
        <w:right w:val="none" w:sz="0" w:space="0" w:color="auto"/>
      </w:divBdr>
    </w:div>
    <w:div w:id="80835295">
      <w:bodyDiv w:val="1"/>
      <w:marLeft w:val="0"/>
      <w:marRight w:val="0"/>
      <w:marTop w:val="0"/>
      <w:marBottom w:val="0"/>
      <w:divBdr>
        <w:top w:val="none" w:sz="0" w:space="0" w:color="auto"/>
        <w:left w:val="none" w:sz="0" w:space="0" w:color="auto"/>
        <w:bottom w:val="none" w:sz="0" w:space="0" w:color="auto"/>
        <w:right w:val="none" w:sz="0" w:space="0" w:color="auto"/>
      </w:divBdr>
    </w:div>
    <w:div w:id="80956222">
      <w:bodyDiv w:val="1"/>
      <w:marLeft w:val="0"/>
      <w:marRight w:val="0"/>
      <w:marTop w:val="0"/>
      <w:marBottom w:val="0"/>
      <w:divBdr>
        <w:top w:val="none" w:sz="0" w:space="0" w:color="auto"/>
        <w:left w:val="none" w:sz="0" w:space="0" w:color="auto"/>
        <w:bottom w:val="none" w:sz="0" w:space="0" w:color="auto"/>
        <w:right w:val="none" w:sz="0" w:space="0" w:color="auto"/>
      </w:divBdr>
    </w:div>
    <w:div w:id="81147815">
      <w:bodyDiv w:val="1"/>
      <w:marLeft w:val="0"/>
      <w:marRight w:val="0"/>
      <w:marTop w:val="0"/>
      <w:marBottom w:val="0"/>
      <w:divBdr>
        <w:top w:val="none" w:sz="0" w:space="0" w:color="auto"/>
        <w:left w:val="none" w:sz="0" w:space="0" w:color="auto"/>
        <w:bottom w:val="none" w:sz="0" w:space="0" w:color="auto"/>
        <w:right w:val="none" w:sz="0" w:space="0" w:color="auto"/>
      </w:divBdr>
    </w:div>
    <w:div w:id="81295724">
      <w:bodyDiv w:val="1"/>
      <w:marLeft w:val="0"/>
      <w:marRight w:val="0"/>
      <w:marTop w:val="0"/>
      <w:marBottom w:val="0"/>
      <w:divBdr>
        <w:top w:val="none" w:sz="0" w:space="0" w:color="auto"/>
        <w:left w:val="none" w:sz="0" w:space="0" w:color="auto"/>
        <w:bottom w:val="none" w:sz="0" w:space="0" w:color="auto"/>
        <w:right w:val="none" w:sz="0" w:space="0" w:color="auto"/>
      </w:divBdr>
    </w:div>
    <w:div w:id="81412563">
      <w:bodyDiv w:val="1"/>
      <w:marLeft w:val="0"/>
      <w:marRight w:val="0"/>
      <w:marTop w:val="0"/>
      <w:marBottom w:val="0"/>
      <w:divBdr>
        <w:top w:val="none" w:sz="0" w:space="0" w:color="auto"/>
        <w:left w:val="none" w:sz="0" w:space="0" w:color="auto"/>
        <w:bottom w:val="none" w:sz="0" w:space="0" w:color="auto"/>
        <w:right w:val="none" w:sz="0" w:space="0" w:color="auto"/>
      </w:divBdr>
    </w:div>
    <w:div w:id="81486909">
      <w:bodyDiv w:val="1"/>
      <w:marLeft w:val="0"/>
      <w:marRight w:val="0"/>
      <w:marTop w:val="0"/>
      <w:marBottom w:val="0"/>
      <w:divBdr>
        <w:top w:val="none" w:sz="0" w:space="0" w:color="auto"/>
        <w:left w:val="none" w:sz="0" w:space="0" w:color="auto"/>
        <w:bottom w:val="none" w:sz="0" w:space="0" w:color="auto"/>
        <w:right w:val="none" w:sz="0" w:space="0" w:color="auto"/>
      </w:divBdr>
    </w:div>
    <w:div w:id="81530422">
      <w:bodyDiv w:val="1"/>
      <w:marLeft w:val="0"/>
      <w:marRight w:val="0"/>
      <w:marTop w:val="0"/>
      <w:marBottom w:val="0"/>
      <w:divBdr>
        <w:top w:val="none" w:sz="0" w:space="0" w:color="auto"/>
        <w:left w:val="none" w:sz="0" w:space="0" w:color="auto"/>
        <w:bottom w:val="none" w:sz="0" w:space="0" w:color="auto"/>
        <w:right w:val="none" w:sz="0" w:space="0" w:color="auto"/>
      </w:divBdr>
    </w:div>
    <w:div w:id="81680431">
      <w:bodyDiv w:val="1"/>
      <w:marLeft w:val="0"/>
      <w:marRight w:val="0"/>
      <w:marTop w:val="0"/>
      <w:marBottom w:val="0"/>
      <w:divBdr>
        <w:top w:val="none" w:sz="0" w:space="0" w:color="auto"/>
        <w:left w:val="none" w:sz="0" w:space="0" w:color="auto"/>
        <w:bottom w:val="none" w:sz="0" w:space="0" w:color="auto"/>
        <w:right w:val="none" w:sz="0" w:space="0" w:color="auto"/>
      </w:divBdr>
    </w:div>
    <w:div w:id="81688151">
      <w:bodyDiv w:val="1"/>
      <w:marLeft w:val="0"/>
      <w:marRight w:val="0"/>
      <w:marTop w:val="0"/>
      <w:marBottom w:val="0"/>
      <w:divBdr>
        <w:top w:val="none" w:sz="0" w:space="0" w:color="auto"/>
        <w:left w:val="none" w:sz="0" w:space="0" w:color="auto"/>
        <w:bottom w:val="none" w:sz="0" w:space="0" w:color="auto"/>
        <w:right w:val="none" w:sz="0" w:space="0" w:color="auto"/>
      </w:divBdr>
    </w:div>
    <w:div w:id="81992308">
      <w:bodyDiv w:val="1"/>
      <w:marLeft w:val="0"/>
      <w:marRight w:val="0"/>
      <w:marTop w:val="0"/>
      <w:marBottom w:val="0"/>
      <w:divBdr>
        <w:top w:val="none" w:sz="0" w:space="0" w:color="auto"/>
        <w:left w:val="none" w:sz="0" w:space="0" w:color="auto"/>
        <w:bottom w:val="none" w:sz="0" w:space="0" w:color="auto"/>
        <w:right w:val="none" w:sz="0" w:space="0" w:color="auto"/>
      </w:divBdr>
    </w:div>
    <w:div w:id="81996839">
      <w:bodyDiv w:val="1"/>
      <w:marLeft w:val="0"/>
      <w:marRight w:val="0"/>
      <w:marTop w:val="0"/>
      <w:marBottom w:val="0"/>
      <w:divBdr>
        <w:top w:val="none" w:sz="0" w:space="0" w:color="auto"/>
        <w:left w:val="none" w:sz="0" w:space="0" w:color="auto"/>
        <w:bottom w:val="none" w:sz="0" w:space="0" w:color="auto"/>
        <w:right w:val="none" w:sz="0" w:space="0" w:color="auto"/>
      </w:divBdr>
    </w:div>
    <w:div w:id="82147771">
      <w:bodyDiv w:val="1"/>
      <w:marLeft w:val="0"/>
      <w:marRight w:val="0"/>
      <w:marTop w:val="0"/>
      <w:marBottom w:val="0"/>
      <w:divBdr>
        <w:top w:val="none" w:sz="0" w:space="0" w:color="auto"/>
        <w:left w:val="none" w:sz="0" w:space="0" w:color="auto"/>
        <w:bottom w:val="none" w:sz="0" w:space="0" w:color="auto"/>
        <w:right w:val="none" w:sz="0" w:space="0" w:color="auto"/>
      </w:divBdr>
    </w:div>
    <w:div w:id="82265646">
      <w:bodyDiv w:val="1"/>
      <w:marLeft w:val="0"/>
      <w:marRight w:val="0"/>
      <w:marTop w:val="0"/>
      <w:marBottom w:val="0"/>
      <w:divBdr>
        <w:top w:val="none" w:sz="0" w:space="0" w:color="auto"/>
        <w:left w:val="none" w:sz="0" w:space="0" w:color="auto"/>
        <w:bottom w:val="none" w:sz="0" w:space="0" w:color="auto"/>
        <w:right w:val="none" w:sz="0" w:space="0" w:color="auto"/>
      </w:divBdr>
    </w:div>
    <w:div w:id="82534228">
      <w:bodyDiv w:val="1"/>
      <w:marLeft w:val="0"/>
      <w:marRight w:val="0"/>
      <w:marTop w:val="0"/>
      <w:marBottom w:val="0"/>
      <w:divBdr>
        <w:top w:val="none" w:sz="0" w:space="0" w:color="auto"/>
        <w:left w:val="none" w:sz="0" w:space="0" w:color="auto"/>
        <w:bottom w:val="none" w:sz="0" w:space="0" w:color="auto"/>
        <w:right w:val="none" w:sz="0" w:space="0" w:color="auto"/>
      </w:divBdr>
    </w:div>
    <w:div w:id="82655873">
      <w:bodyDiv w:val="1"/>
      <w:marLeft w:val="0"/>
      <w:marRight w:val="0"/>
      <w:marTop w:val="0"/>
      <w:marBottom w:val="0"/>
      <w:divBdr>
        <w:top w:val="none" w:sz="0" w:space="0" w:color="auto"/>
        <w:left w:val="none" w:sz="0" w:space="0" w:color="auto"/>
        <w:bottom w:val="none" w:sz="0" w:space="0" w:color="auto"/>
        <w:right w:val="none" w:sz="0" w:space="0" w:color="auto"/>
      </w:divBdr>
    </w:div>
    <w:div w:id="82798427">
      <w:bodyDiv w:val="1"/>
      <w:marLeft w:val="0"/>
      <w:marRight w:val="0"/>
      <w:marTop w:val="0"/>
      <w:marBottom w:val="0"/>
      <w:divBdr>
        <w:top w:val="none" w:sz="0" w:space="0" w:color="auto"/>
        <w:left w:val="none" w:sz="0" w:space="0" w:color="auto"/>
        <w:bottom w:val="none" w:sz="0" w:space="0" w:color="auto"/>
        <w:right w:val="none" w:sz="0" w:space="0" w:color="auto"/>
      </w:divBdr>
    </w:div>
    <w:div w:id="82803969">
      <w:bodyDiv w:val="1"/>
      <w:marLeft w:val="0"/>
      <w:marRight w:val="0"/>
      <w:marTop w:val="0"/>
      <w:marBottom w:val="0"/>
      <w:divBdr>
        <w:top w:val="none" w:sz="0" w:space="0" w:color="auto"/>
        <w:left w:val="none" w:sz="0" w:space="0" w:color="auto"/>
        <w:bottom w:val="none" w:sz="0" w:space="0" w:color="auto"/>
        <w:right w:val="none" w:sz="0" w:space="0" w:color="auto"/>
      </w:divBdr>
    </w:div>
    <w:div w:id="82846128">
      <w:bodyDiv w:val="1"/>
      <w:marLeft w:val="0"/>
      <w:marRight w:val="0"/>
      <w:marTop w:val="0"/>
      <w:marBottom w:val="0"/>
      <w:divBdr>
        <w:top w:val="none" w:sz="0" w:space="0" w:color="auto"/>
        <w:left w:val="none" w:sz="0" w:space="0" w:color="auto"/>
        <w:bottom w:val="none" w:sz="0" w:space="0" w:color="auto"/>
        <w:right w:val="none" w:sz="0" w:space="0" w:color="auto"/>
      </w:divBdr>
    </w:div>
    <w:div w:id="82924421">
      <w:bodyDiv w:val="1"/>
      <w:marLeft w:val="0"/>
      <w:marRight w:val="0"/>
      <w:marTop w:val="0"/>
      <w:marBottom w:val="0"/>
      <w:divBdr>
        <w:top w:val="none" w:sz="0" w:space="0" w:color="auto"/>
        <w:left w:val="none" w:sz="0" w:space="0" w:color="auto"/>
        <w:bottom w:val="none" w:sz="0" w:space="0" w:color="auto"/>
        <w:right w:val="none" w:sz="0" w:space="0" w:color="auto"/>
      </w:divBdr>
    </w:div>
    <w:div w:id="82994576">
      <w:bodyDiv w:val="1"/>
      <w:marLeft w:val="0"/>
      <w:marRight w:val="0"/>
      <w:marTop w:val="0"/>
      <w:marBottom w:val="0"/>
      <w:divBdr>
        <w:top w:val="none" w:sz="0" w:space="0" w:color="auto"/>
        <w:left w:val="none" w:sz="0" w:space="0" w:color="auto"/>
        <w:bottom w:val="none" w:sz="0" w:space="0" w:color="auto"/>
        <w:right w:val="none" w:sz="0" w:space="0" w:color="auto"/>
      </w:divBdr>
    </w:div>
    <w:div w:id="83108945">
      <w:bodyDiv w:val="1"/>
      <w:marLeft w:val="0"/>
      <w:marRight w:val="0"/>
      <w:marTop w:val="0"/>
      <w:marBottom w:val="0"/>
      <w:divBdr>
        <w:top w:val="none" w:sz="0" w:space="0" w:color="auto"/>
        <w:left w:val="none" w:sz="0" w:space="0" w:color="auto"/>
        <w:bottom w:val="none" w:sz="0" w:space="0" w:color="auto"/>
        <w:right w:val="none" w:sz="0" w:space="0" w:color="auto"/>
      </w:divBdr>
    </w:div>
    <w:div w:id="83187174">
      <w:bodyDiv w:val="1"/>
      <w:marLeft w:val="0"/>
      <w:marRight w:val="0"/>
      <w:marTop w:val="0"/>
      <w:marBottom w:val="0"/>
      <w:divBdr>
        <w:top w:val="none" w:sz="0" w:space="0" w:color="auto"/>
        <w:left w:val="none" w:sz="0" w:space="0" w:color="auto"/>
        <w:bottom w:val="none" w:sz="0" w:space="0" w:color="auto"/>
        <w:right w:val="none" w:sz="0" w:space="0" w:color="auto"/>
      </w:divBdr>
    </w:div>
    <w:div w:id="83380419">
      <w:bodyDiv w:val="1"/>
      <w:marLeft w:val="0"/>
      <w:marRight w:val="0"/>
      <w:marTop w:val="0"/>
      <w:marBottom w:val="0"/>
      <w:divBdr>
        <w:top w:val="none" w:sz="0" w:space="0" w:color="auto"/>
        <w:left w:val="none" w:sz="0" w:space="0" w:color="auto"/>
        <w:bottom w:val="none" w:sz="0" w:space="0" w:color="auto"/>
        <w:right w:val="none" w:sz="0" w:space="0" w:color="auto"/>
      </w:divBdr>
    </w:div>
    <w:div w:id="83654120">
      <w:bodyDiv w:val="1"/>
      <w:marLeft w:val="0"/>
      <w:marRight w:val="0"/>
      <w:marTop w:val="0"/>
      <w:marBottom w:val="0"/>
      <w:divBdr>
        <w:top w:val="none" w:sz="0" w:space="0" w:color="auto"/>
        <w:left w:val="none" w:sz="0" w:space="0" w:color="auto"/>
        <w:bottom w:val="none" w:sz="0" w:space="0" w:color="auto"/>
        <w:right w:val="none" w:sz="0" w:space="0" w:color="auto"/>
      </w:divBdr>
    </w:div>
    <w:div w:id="83771147">
      <w:bodyDiv w:val="1"/>
      <w:marLeft w:val="0"/>
      <w:marRight w:val="0"/>
      <w:marTop w:val="0"/>
      <w:marBottom w:val="0"/>
      <w:divBdr>
        <w:top w:val="none" w:sz="0" w:space="0" w:color="auto"/>
        <w:left w:val="none" w:sz="0" w:space="0" w:color="auto"/>
        <w:bottom w:val="none" w:sz="0" w:space="0" w:color="auto"/>
        <w:right w:val="none" w:sz="0" w:space="0" w:color="auto"/>
      </w:divBdr>
    </w:div>
    <w:div w:id="83772204">
      <w:bodyDiv w:val="1"/>
      <w:marLeft w:val="0"/>
      <w:marRight w:val="0"/>
      <w:marTop w:val="0"/>
      <w:marBottom w:val="0"/>
      <w:divBdr>
        <w:top w:val="none" w:sz="0" w:space="0" w:color="auto"/>
        <w:left w:val="none" w:sz="0" w:space="0" w:color="auto"/>
        <w:bottom w:val="none" w:sz="0" w:space="0" w:color="auto"/>
        <w:right w:val="none" w:sz="0" w:space="0" w:color="auto"/>
      </w:divBdr>
    </w:div>
    <w:div w:id="83962106">
      <w:bodyDiv w:val="1"/>
      <w:marLeft w:val="0"/>
      <w:marRight w:val="0"/>
      <w:marTop w:val="0"/>
      <w:marBottom w:val="0"/>
      <w:divBdr>
        <w:top w:val="none" w:sz="0" w:space="0" w:color="auto"/>
        <w:left w:val="none" w:sz="0" w:space="0" w:color="auto"/>
        <w:bottom w:val="none" w:sz="0" w:space="0" w:color="auto"/>
        <w:right w:val="none" w:sz="0" w:space="0" w:color="auto"/>
      </w:divBdr>
    </w:div>
    <w:div w:id="84037147">
      <w:bodyDiv w:val="1"/>
      <w:marLeft w:val="0"/>
      <w:marRight w:val="0"/>
      <w:marTop w:val="0"/>
      <w:marBottom w:val="0"/>
      <w:divBdr>
        <w:top w:val="none" w:sz="0" w:space="0" w:color="auto"/>
        <w:left w:val="none" w:sz="0" w:space="0" w:color="auto"/>
        <w:bottom w:val="none" w:sz="0" w:space="0" w:color="auto"/>
        <w:right w:val="none" w:sz="0" w:space="0" w:color="auto"/>
      </w:divBdr>
    </w:div>
    <w:div w:id="84152815">
      <w:bodyDiv w:val="1"/>
      <w:marLeft w:val="0"/>
      <w:marRight w:val="0"/>
      <w:marTop w:val="0"/>
      <w:marBottom w:val="0"/>
      <w:divBdr>
        <w:top w:val="none" w:sz="0" w:space="0" w:color="auto"/>
        <w:left w:val="none" w:sz="0" w:space="0" w:color="auto"/>
        <w:bottom w:val="none" w:sz="0" w:space="0" w:color="auto"/>
        <w:right w:val="none" w:sz="0" w:space="0" w:color="auto"/>
      </w:divBdr>
    </w:div>
    <w:div w:id="84573094">
      <w:bodyDiv w:val="1"/>
      <w:marLeft w:val="0"/>
      <w:marRight w:val="0"/>
      <w:marTop w:val="0"/>
      <w:marBottom w:val="0"/>
      <w:divBdr>
        <w:top w:val="none" w:sz="0" w:space="0" w:color="auto"/>
        <w:left w:val="none" w:sz="0" w:space="0" w:color="auto"/>
        <w:bottom w:val="none" w:sz="0" w:space="0" w:color="auto"/>
        <w:right w:val="none" w:sz="0" w:space="0" w:color="auto"/>
      </w:divBdr>
    </w:div>
    <w:div w:id="84739699">
      <w:bodyDiv w:val="1"/>
      <w:marLeft w:val="0"/>
      <w:marRight w:val="0"/>
      <w:marTop w:val="0"/>
      <w:marBottom w:val="0"/>
      <w:divBdr>
        <w:top w:val="none" w:sz="0" w:space="0" w:color="auto"/>
        <w:left w:val="none" w:sz="0" w:space="0" w:color="auto"/>
        <w:bottom w:val="none" w:sz="0" w:space="0" w:color="auto"/>
        <w:right w:val="none" w:sz="0" w:space="0" w:color="auto"/>
      </w:divBdr>
    </w:div>
    <w:div w:id="85075845">
      <w:bodyDiv w:val="1"/>
      <w:marLeft w:val="0"/>
      <w:marRight w:val="0"/>
      <w:marTop w:val="0"/>
      <w:marBottom w:val="0"/>
      <w:divBdr>
        <w:top w:val="none" w:sz="0" w:space="0" w:color="auto"/>
        <w:left w:val="none" w:sz="0" w:space="0" w:color="auto"/>
        <w:bottom w:val="none" w:sz="0" w:space="0" w:color="auto"/>
        <w:right w:val="none" w:sz="0" w:space="0" w:color="auto"/>
      </w:divBdr>
    </w:div>
    <w:div w:id="85083254">
      <w:bodyDiv w:val="1"/>
      <w:marLeft w:val="0"/>
      <w:marRight w:val="0"/>
      <w:marTop w:val="0"/>
      <w:marBottom w:val="0"/>
      <w:divBdr>
        <w:top w:val="none" w:sz="0" w:space="0" w:color="auto"/>
        <w:left w:val="none" w:sz="0" w:space="0" w:color="auto"/>
        <w:bottom w:val="none" w:sz="0" w:space="0" w:color="auto"/>
        <w:right w:val="none" w:sz="0" w:space="0" w:color="auto"/>
      </w:divBdr>
    </w:div>
    <w:div w:id="85154129">
      <w:bodyDiv w:val="1"/>
      <w:marLeft w:val="0"/>
      <w:marRight w:val="0"/>
      <w:marTop w:val="0"/>
      <w:marBottom w:val="0"/>
      <w:divBdr>
        <w:top w:val="none" w:sz="0" w:space="0" w:color="auto"/>
        <w:left w:val="none" w:sz="0" w:space="0" w:color="auto"/>
        <w:bottom w:val="none" w:sz="0" w:space="0" w:color="auto"/>
        <w:right w:val="none" w:sz="0" w:space="0" w:color="auto"/>
      </w:divBdr>
    </w:div>
    <w:div w:id="85158807">
      <w:bodyDiv w:val="1"/>
      <w:marLeft w:val="0"/>
      <w:marRight w:val="0"/>
      <w:marTop w:val="0"/>
      <w:marBottom w:val="0"/>
      <w:divBdr>
        <w:top w:val="none" w:sz="0" w:space="0" w:color="auto"/>
        <w:left w:val="none" w:sz="0" w:space="0" w:color="auto"/>
        <w:bottom w:val="none" w:sz="0" w:space="0" w:color="auto"/>
        <w:right w:val="none" w:sz="0" w:space="0" w:color="auto"/>
      </w:divBdr>
    </w:div>
    <w:div w:id="85274893">
      <w:bodyDiv w:val="1"/>
      <w:marLeft w:val="0"/>
      <w:marRight w:val="0"/>
      <w:marTop w:val="0"/>
      <w:marBottom w:val="0"/>
      <w:divBdr>
        <w:top w:val="none" w:sz="0" w:space="0" w:color="auto"/>
        <w:left w:val="none" w:sz="0" w:space="0" w:color="auto"/>
        <w:bottom w:val="none" w:sz="0" w:space="0" w:color="auto"/>
        <w:right w:val="none" w:sz="0" w:space="0" w:color="auto"/>
      </w:divBdr>
    </w:div>
    <w:div w:id="85352376">
      <w:bodyDiv w:val="1"/>
      <w:marLeft w:val="0"/>
      <w:marRight w:val="0"/>
      <w:marTop w:val="0"/>
      <w:marBottom w:val="0"/>
      <w:divBdr>
        <w:top w:val="none" w:sz="0" w:space="0" w:color="auto"/>
        <w:left w:val="none" w:sz="0" w:space="0" w:color="auto"/>
        <w:bottom w:val="none" w:sz="0" w:space="0" w:color="auto"/>
        <w:right w:val="none" w:sz="0" w:space="0" w:color="auto"/>
      </w:divBdr>
    </w:div>
    <w:div w:id="85463684">
      <w:bodyDiv w:val="1"/>
      <w:marLeft w:val="0"/>
      <w:marRight w:val="0"/>
      <w:marTop w:val="0"/>
      <w:marBottom w:val="0"/>
      <w:divBdr>
        <w:top w:val="none" w:sz="0" w:space="0" w:color="auto"/>
        <w:left w:val="none" w:sz="0" w:space="0" w:color="auto"/>
        <w:bottom w:val="none" w:sz="0" w:space="0" w:color="auto"/>
        <w:right w:val="none" w:sz="0" w:space="0" w:color="auto"/>
      </w:divBdr>
    </w:div>
    <w:div w:id="85470078">
      <w:bodyDiv w:val="1"/>
      <w:marLeft w:val="0"/>
      <w:marRight w:val="0"/>
      <w:marTop w:val="0"/>
      <w:marBottom w:val="0"/>
      <w:divBdr>
        <w:top w:val="none" w:sz="0" w:space="0" w:color="auto"/>
        <w:left w:val="none" w:sz="0" w:space="0" w:color="auto"/>
        <w:bottom w:val="none" w:sz="0" w:space="0" w:color="auto"/>
        <w:right w:val="none" w:sz="0" w:space="0" w:color="auto"/>
      </w:divBdr>
    </w:div>
    <w:div w:id="85538852">
      <w:bodyDiv w:val="1"/>
      <w:marLeft w:val="0"/>
      <w:marRight w:val="0"/>
      <w:marTop w:val="0"/>
      <w:marBottom w:val="0"/>
      <w:divBdr>
        <w:top w:val="none" w:sz="0" w:space="0" w:color="auto"/>
        <w:left w:val="none" w:sz="0" w:space="0" w:color="auto"/>
        <w:bottom w:val="none" w:sz="0" w:space="0" w:color="auto"/>
        <w:right w:val="none" w:sz="0" w:space="0" w:color="auto"/>
      </w:divBdr>
    </w:div>
    <w:div w:id="85731770">
      <w:bodyDiv w:val="1"/>
      <w:marLeft w:val="0"/>
      <w:marRight w:val="0"/>
      <w:marTop w:val="0"/>
      <w:marBottom w:val="0"/>
      <w:divBdr>
        <w:top w:val="none" w:sz="0" w:space="0" w:color="auto"/>
        <w:left w:val="none" w:sz="0" w:space="0" w:color="auto"/>
        <w:bottom w:val="none" w:sz="0" w:space="0" w:color="auto"/>
        <w:right w:val="none" w:sz="0" w:space="0" w:color="auto"/>
      </w:divBdr>
    </w:div>
    <w:div w:id="85733216">
      <w:bodyDiv w:val="1"/>
      <w:marLeft w:val="0"/>
      <w:marRight w:val="0"/>
      <w:marTop w:val="0"/>
      <w:marBottom w:val="0"/>
      <w:divBdr>
        <w:top w:val="none" w:sz="0" w:space="0" w:color="auto"/>
        <w:left w:val="none" w:sz="0" w:space="0" w:color="auto"/>
        <w:bottom w:val="none" w:sz="0" w:space="0" w:color="auto"/>
        <w:right w:val="none" w:sz="0" w:space="0" w:color="auto"/>
      </w:divBdr>
    </w:div>
    <w:div w:id="85738410">
      <w:bodyDiv w:val="1"/>
      <w:marLeft w:val="0"/>
      <w:marRight w:val="0"/>
      <w:marTop w:val="0"/>
      <w:marBottom w:val="0"/>
      <w:divBdr>
        <w:top w:val="none" w:sz="0" w:space="0" w:color="auto"/>
        <w:left w:val="none" w:sz="0" w:space="0" w:color="auto"/>
        <w:bottom w:val="none" w:sz="0" w:space="0" w:color="auto"/>
        <w:right w:val="none" w:sz="0" w:space="0" w:color="auto"/>
      </w:divBdr>
    </w:div>
    <w:div w:id="85807041">
      <w:bodyDiv w:val="1"/>
      <w:marLeft w:val="0"/>
      <w:marRight w:val="0"/>
      <w:marTop w:val="0"/>
      <w:marBottom w:val="0"/>
      <w:divBdr>
        <w:top w:val="none" w:sz="0" w:space="0" w:color="auto"/>
        <w:left w:val="none" w:sz="0" w:space="0" w:color="auto"/>
        <w:bottom w:val="none" w:sz="0" w:space="0" w:color="auto"/>
        <w:right w:val="none" w:sz="0" w:space="0" w:color="auto"/>
      </w:divBdr>
    </w:div>
    <w:div w:id="85807674">
      <w:bodyDiv w:val="1"/>
      <w:marLeft w:val="0"/>
      <w:marRight w:val="0"/>
      <w:marTop w:val="0"/>
      <w:marBottom w:val="0"/>
      <w:divBdr>
        <w:top w:val="none" w:sz="0" w:space="0" w:color="auto"/>
        <w:left w:val="none" w:sz="0" w:space="0" w:color="auto"/>
        <w:bottom w:val="none" w:sz="0" w:space="0" w:color="auto"/>
        <w:right w:val="none" w:sz="0" w:space="0" w:color="auto"/>
      </w:divBdr>
    </w:div>
    <w:div w:id="85810706">
      <w:bodyDiv w:val="1"/>
      <w:marLeft w:val="0"/>
      <w:marRight w:val="0"/>
      <w:marTop w:val="0"/>
      <w:marBottom w:val="0"/>
      <w:divBdr>
        <w:top w:val="none" w:sz="0" w:space="0" w:color="auto"/>
        <w:left w:val="none" w:sz="0" w:space="0" w:color="auto"/>
        <w:bottom w:val="none" w:sz="0" w:space="0" w:color="auto"/>
        <w:right w:val="none" w:sz="0" w:space="0" w:color="auto"/>
      </w:divBdr>
    </w:div>
    <w:div w:id="85883679">
      <w:bodyDiv w:val="1"/>
      <w:marLeft w:val="0"/>
      <w:marRight w:val="0"/>
      <w:marTop w:val="0"/>
      <w:marBottom w:val="0"/>
      <w:divBdr>
        <w:top w:val="none" w:sz="0" w:space="0" w:color="auto"/>
        <w:left w:val="none" w:sz="0" w:space="0" w:color="auto"/>
        <w:bottom w:val="none" w:sz="0" w:space="0" w:color="auto"/>
        <w:right w:val="none" w:sz="0" w:space="0" w:color="auto"/>
      </w:divBdr>
    </w:div>
    <w:div w:id="86077244">
      <w:bodyDiv w:val="1"/>
      <w:marLeft w:val="0"/>
      <w:marRight w:val="0"/>
      <w:marTop w:val="0"/>
      <w:marBottom w:val="0"/>
      <w:divBdr>
        <w:top w:val="none" w:sz="0" w:space="0" w:color="auto"/>
        <w:left w:val="none" w:sz="0" w:space="0" w:color="auto"/>
        <w:bottom w:val="none" w:sz="0" w:space="0" w:color="auto"/>
        <w:right w:val="none" w:sz="0" w:space="0" w:color="auto"/>
      </w:divBdr>
    </w:div>
    <w:div w:id="86077882">
      <w:bodyDiv w:val="1"/>
      <w:marLeft w:val="0"/>
      <w:marRight w:val="0"/>
      <w:marTop w:val="0"/>
      <w:marBottom w:val="0"/>
      <w:divBdr>
        <w:top w:val="none" w:sz="0" w:space="0" w:color="auto"/>
        <w:left w:val="none" w:sz="0" w:space="0" w:color="auto"/>
        <w:bottom w:val="none" w:sz="0" w:space="0" w:color="auto"/>
        <w:right w:val="none" w:sz="0" w:space="0" w:color="auto"/>
      </w:divBdr>
    </w:div>
    <w:div w:id="86124453">
      <w:bodyDiv w:val="1"/>
      <w:marLeft w:val="0"/>
      <w:marRight w:val="0"/>
      <w:marTop w:val="0"/>
      <w:marBottom w:val="0"/>
      <w:divBdr>
        <w:top w:val="none" w:sz="0" w:space="0" w:color="auto"/>
        <w:left w:val="none" w:sz="0" w:space="0" w:color="auto"/>
        <w:bottom w:val="none" w:sz="0" w:space="0" w:color="auto"/>
        <w:right w:val="none" w:sz="0" w:space="0" w:color="auto"/>
      </w:divBdr>
    </w:div>
    <w:div w:id="86193507">
      <w:bodyDiv w:val="1"/>
      <w:marLeft w:val="0"/>
      <w:marRight w:val="0"/>
      <w:marTop w:val="0"/>
      <w:marBottom w:val="0"/>
      <w:divBdr>
        <w:top w:val="none" w:sz="0" w:space="0" w:color="auto"/>
        <w:left w:val="none" w:sz="0" w:space="0" w:color="auto"/>
        <w:bottom w:val="none" w:sz="0" w:space="0" w:color="auto"/>
        <w:right w:val="none" w:sz="0" w:space="0" w:color="auto"/>
      </w:divBdr>
    </w:div>
    <w:div w:id="86193513">
      <w:bodyDiv w:val="1"/>
      <w:marLeft w:val="0"/>
      <w:marRight w:val="0"/>
      <w:marTop w:val="0"/>
      <w:marBottom w:val="0"/>
      <w:divBdr>
        <w:top w:val="none" w:sz="0" w:space="0" w:color="auto"/>
        <w:left w:val="none" w:sz="0" w:space="0" w:color="auto"/>
        <w:bottom w:val="none" w:sz="0" w:space="0" w:color="auto"/>
        <w:right w:val="none" w:sz="0" w:space="0" w:color="auto"/>
      </w:divBdr>
    </w:div>
    <w:div w:id="86735617">
      <w:bodyDiv w:val="1"/>
      <w:marLeft w:val="0"/>
      <w:marRight w:val="0"/>
      <w:marTop w:val="0"/>
      <w:marBottom w:val="0"/>
      <w:divBdr>
        <w:top w:val="none" w:sz="0" w:space="0" w:color="auto"/>
        <w:left w:val="none" w:sz="0" w:space="0" w:color="auto"/>
        <w:bottom w:val="none" w:sz="0" w:space="0" w:color="auto"/>
        <w:right w:val="none" w:sz="0" w:space="0" w:color="auto"/>
      </w:divBdr>
    </w:div>
    <w:div w:id="86779797">
      <w:bodyDiv w:val="1"/>
      <w:marLeft w:val="0"/>
      <w:marRight w:val="0"/>
      <w:marTop w:val="0"/>
      <w:marBottom w:val="0"/>
      <w:divBdr>
        <w:top w:val="none" w:sz="0" w:space="0" w:color="auto"/>
        <w:left w:val="none" w:sz="0" w:space="0" w:color="auto"/>
        <w:bottom w:val="none" w:sz="0" w:space="0" w:color="auto"/>
        <w:right w:val="none" w:sz="0" w:space="0" w:color="auto"/>
      </w:divBdr>
    </w:div>
    <w:div w:id="86968224">
      <w:bodyDiv w:val="1"/>
      <w:marLeft w:val="0"/>
      <w:marRight w:val="0"/>
      <w:marTop w:val="0"/>
      <w:marBottom w:val="0"/>
      <w:divBdr>
        <w:top w:val="none" w:sz="0" w:space="0" w:color="auto"/>
        <w:left w:val="none" w:sz="0" w:space="0" w:color="auto"/>
        <w:bottom w:val="none" w:sz="0" w:space="0" w:color="auto"/>
        <w:right w:val="none" w:sz="0" w:space="0" w:color="auto"/>
      </w:divBdr>
    </w:div>
    <w:div w:id="86968373">
      <w:bodyDiv w:val="1"/>
      <w:marLeft w:val="0"/>
      <w:marRight w:val="0"/>
      <w:marTop w:val="0"/>
      <w:marBottom w:val="0"/>
      <w:divBdr>
        <w:top w:val="none" w:sz="0" w:space="0" w:color="auto"/>
        <w:left w:val="none" w:sz="0" w:space="0" w:color="auto"/>
        <w:bottom w:val="none" w:sz="0" w:space="0" w:color="auto"/>
        <w:right w:val="none" w:sz="0" w:space="0" w:color="auto"/>
      </w:divBdr>
    </w:div>
    <w:div w:id="87043514">
      <w:bodyDiv w:val="1"/>
      <w:marLeft w:val="0"/>
      <w:marRight w:val="0"/>
      <w:marTop w:val="0"/>
      <w:marBottom w:val="0"/>
      <w:divBdr>
        <w:top w:val="none" w:sz="0" w:space="0" w:color="auto"/>
        <w:left w:val="none" w:sz="0" w:space="0" w:color="auto"/>
        <w:bottom w:val="none" w:sz="0" w:space="0" w:color="auto"/>
        <w:right w:val="none" w:sz="0" w:space="0" w:color="auto"/>
      </w:divBdr>
    </w:div>
    <w:div w:id="87165642">
      <w:bodyDiv w:val="1"/>
      <w:marLeft w:val="0"/>
      <w:marRight w:val="0"/>
      <w:marTop w:val="0"/>
      <w:marBottom w:val="0"/>
      <w:divBdr>
        <w:top w:val="none" w:sz="0" w:space="0" w:color="auto"/>
        <w:left w:val="none" w:sz="0" w:space="0" w:color="auto"/>
        <w:bottom w:val="none" w:sz="0" w:space="0" w:color="auto"/>
        <w:right w:val="none" w:sz="0" w:space="0" w:color="auto"/>
      </w:divBdr>
    </w:div>
    <w:div w:id="87240138">
      <w:bodyDiv w:val="1"/>
      <w:marLeft w:val="0"/>
      <w:marRight w:val="0"/>
      <w:marTop w:val="0"/>
      <w:marBottom w:val="0"/>
      <w:divBdr>
        <w:top w:val="none" w:sz="0" w:space="0" w:color="auto"/>
        <w:left w:val="none" w:sz="0" w:space="0" w:color="auto"/>
        <w:bottom w:val="none" w:sz="0" w:space="0" w:color="auto"/>
        <w:right w:val="none" w:sz="0" w:space="0" w:color="auto"/>
      </w:divBdr>
    </w:div>
    <w:div w:id="87318159">
      <w:bodyDiv w:val="1"/>
      <w:marLeft w:val="0"/>
      <w:marRight w:val="0"/>
      <w:marTop w:val="0"/>
      <w:marBottom w:val="0"/>
      <w:divBdr>
        <w:top w:val="none" w:sz="0" w:space="0" w:color="auto"/>
        <w:left w:val="none" w:sz="0" w:space="0" w:color="auto"/>
        <w:bottom w:val="none" w:sz="0" w:space="0" w:color="auto"/>
        <w:right w:val="none" w:sz="0" w:space="0" w:color="auto"/>
      </w:divBdr>
    </w:div>
    <w:div w:id="87697974">
      <w:bodyDiv w:val="1"/>
      <w:marLeft w:val="0"/>
      <w:marRight w:val="0"/>
      <w:marTop w:val="0"/>
      <w:marBottom w:val="0"/>
      <w:divBdr>
        <w:top w:val="none" w:sz="0" w:space="0" w:color="auto"/>
        <w:left w:val="none" w:sz="0" w:space="0" w:color="auto"/>
        <w:bottom w:val="none" w:sz="0" w:space="0" w:color="auto"/>
        <w:right w:val="none" w:sz="0" w:space="0" w:color="auto"/>
      </w:divBdr>
    </w:div>
    <w:div w:id="87890652">
      <w:bodyDiv w:val="1"/>
      <w:marLeft w:val="0"/>
      <w:marRight w:val="0"/>
      <w:marTop w:val="0"/>
      <w:marBottom w:val="0"/>
      <w:divBdr>
        <w:top w:val="none" w:sz="0" w:space="0" w:color="auto"/>
        <w:left w:val="none" w:sz="0" w:space="0" w:color="auto"/>
        <w:bottom w:val="none" w:sz="0" w:space="0" w:color="auto"/>
        <w:right w:val="none" w:sz="0" w:space="0" w:color="auto"/>
      </w:divBdr>
    </w:div>
    <w:div w:id="88085450">
      <w:bodyDiv w:val="1"/>
      <w:marLeft w:val="0"/>
      <w:marRight w:val="0"/>
      <w:marTop w:val="0"/>
      <w:marBottom w:val="0"/>
      <w:divBdr>
        <w:top w:val="none" w:sz="0" w:space="0" w:color="auto"/>
        <w:left w:val="none" w:sz="0" w:space="0" w:color="auto"/>
        <w:bottom w:val="none" w:sz="0" w:space="0" w:color="auto"/>
        <w:right w:val="none" w:sz="0" w:space="0" w:color="auto"/>
      </w:divBdr>
    </w:div>
    <w:div w:id="88164477">
      <w:bodyDiv w:val="1"/>
      <w:marLeft w:val="0"/>
      <w:marRight w:val="0"/>
      <w:marTop w:val="0"/>
      <w:marBottom w:val="0"/>
      <w:divBdr>
        <w:top w:val="none" w:sz="0" w:space="0" w:color="auto"/>
        <w:left w:val="none" w:sz="0" w:space="0" w:color="auto"/>
        <w:bottom w:val="none" w:sz="0" w:space="0" w:color="auto"/>
        <w:right w:val="none" w:sz="0" w:space="0" w:color="auto"/>
      </w:divBdr>
    </w:div>
    <w:div w:id="88238563">
      <w:bodyDiv w:val="1"/>
      <w:marLeft w:val="0"/>
      <w:marRight w:val="0"/>
      <w:marTop w:val="0"/>
      <w:marBottom w:val="0"/>
      <w:divBdr>
        <w:top w:val="none" w:sz="0" w:space="0" w:color="auto"/>
        <w:left w:val="none" w:sz="0" w:space="0" w:color="auto"/>
        <w:bottom w:val="none" w:sz="0" w:space="0" w:color="auto"/>
        <w:right w:val="none" w:sz="0" w:space="0" w:color="auto"/>
      </w:divBdr>
    </w:div>
    <w:div w:id="88350482">
      <w:bodyDiv w:val="1"/>
      <w:marLeft w:val="0"/>
      <w:marRight w:val="0"/>
      <w:marTop w:val="0"/>
      <w:marBottom w:val="0"/>
      <w:divBdr>
        <w:top w:val="none" w:sz="0" w:space="0" w:color="auto"/>
        <w:left w:val="none" w:sz="0" w:space="0" w:color="auto"/>
        <w:bottom w:val="none" w:sz="0" w:space="0" w:color="auto"/>
        <w:right w:val="none" w:sz="0" w:space="0" w:color="auto"/>
      </w:divBdr>
    </w:div>
    <w:div w:id="88619079">
      <w:bodyDiv w:val="1"/>
      <w:marLeft w:val="0"/>
      <w:marRight w:val="0"/>
      <w:marTop w:val="0"/>
      <w:marBottom w:val="0"/>
      <w:divBdr>
        <w:top w:val="none" w:sz="0" w:space="0" w:color="auto"/>
        <w:left w:val="none" w:sz="0" w:space="0" w:color="auto"/>
        <w:bottom w:val="none" w:sz="0" w:space="0" w:color="auto"/>
        <w:right w:val="none" w:sz="0" w:space="0" w:color="auto"/>
      </w:divBdr>
    </w:div>
    <w:div w:id="89085781">
      <w:bodyDiv w:val="1"/>
      <w:marLeft w:val="0"/>
      <w:marRight w:val="0"/>
      <w:marTop w:val="0"/>
      <w:marBottom w:val="0"/>
      <w:divBdr>
        <w:top w:val="none" w:sz="0" w:space="0" w:color="auto"/>
        <w:left w:val="none" w:sz="0" w:space="0" w:color="auto"/>
        <w:bottom w:val="none" w:sz="0" w:space="0" w:color="auto"/>
        <w:right w:val="none" w:sz="0" w:space="0" w:color="auto"/>
      </w:divBdr>
    </w:div>
    <w:div w:id="89351049">
      <w:bodyDiv w:val="1"/>
      <w:marLeft w:val="0"/>
      <w:marRight w:val="0"/>
      <w:marTop w:val="0"/>
      <w:marBottom w:val="0"/>
      <w:divBdr>
        <w:top w:val="none" w:sz="0" w:space="0" w:color="auto"/>
        <w:left w:val="none" w:sz="0" w:space="0" w:color="auto"/>
        <w:bottom w:val="none" w:sz="0" w:space="0" w:color="auto"/>
        <w:right w:val="none" w:sz="0" w:space="0" w:color="auto"/>
      </w:divBdr>
    </w:div>
    <w:div w:id="89354371">
      <w:bodyDiv w:val="1"/>
      <w:marLeft w:val="0"/>
      <w:marRight w:val="0"/>
      <w:marTop w:val="0"/>
      <w:marBottom w:val="0"/>
      <w:divBdr>
        <w:top w:val="none" w:sz="0" w:space="0" w:color="auto"/>
        <w:left w:val="none" w:sz="0" w:space="0" w:color="auto"/>
        <w:bottom w:val="none" w:sz="0" w:space="0" w:color="auto"/>
        <w:right w:val="none" w:sz="0" w:space="0" w:color="auto"/>
      </w:divBdr>
    </w:div>
    <w:div w:id="89550871">
      <w:bodyDiv w:val="1"/>
      <w:marLeft w:val="0"/>
      <w:marRight w:val="0"/>
      <w:marTop w:val="0"/>
      <w:marBottom w:val="0"/>
      <w:divBdr>
        <w:top w:val="none" w:sz="0" w:space="0" w:color="auto"/>
        <w:left w:val="none" w:sz="0" w:space="0" w:color="auto"/>
        <w:bottom w:val="none" w:sz="0" w:space="0" w:color="auto"/>
        <w:right w:val="none" w:sz="0" w:space="0" w:color="auto"/>
      </w:divBdr>
    </w:div>
    <w:div w:id="89593515">
      <w:bodyDiv w:val="1"/>
      <w:marLeft w:val="0"/>
      <w:marRight w:val="0"/>
      <w:marTop w:val="0"/>
      <w:marBottom w:val="0"/>
      <w:divBdr>
        <w:top w:val="none" w:sz="0" w:space="0" w:color="auto"/>
        <w:left w:val="none" w:sz="0" w:space="0" w:color="auto"/>
        <w:bottom w:val="none" w:sz="0" w:space="0" w:color="auto"/>
        <w:right w:val="none" w:sz="0" w:space="0" w:color="auto"/>
      </w:divBdr>
    </w:div>
    <w:div w:id="89666245">
      <w:bodyDiv w:val="1"/>
      <w:marLeft w:val="0"/>
      <w:marRight w:val="0"/>
      <w:marTop w:val="0"/>
      <w:marBottom w:val="0"/>
      <w:divBdr>
        <w:top w:val="none" w:sz="0" w:space="0" w:color="auto"/>
        <w:left w:val="none" w:sz="0" w:space="0" w:color="auto"/>
        <w:bottom w:val="none" w:sz="0" w:space="0" w:color="auto"/>
        <w:right w:val="none" w:sz="0" w:space="0" w:color="auto"/>
      </w:divBdr>
    </w:div>
    <w:div w:id="89785374">
      <w:bodyDiv w:val="1"/>
      <w:marLeft w:val="0"/>
      <w:marRight w:val="0"/>
      <w:marTop w:val="0"/>
      <w:marBottom w:val="0"/>
      <w:divBdr>
        <w:top w:val="none" w:sz="0" w:space="0" w:color="auto"/>
        <w:left w:val="none" w:sz="0" w:space="0" w:color="auto"/>
        <w:bottom w:val="none" w:sz="0" w:space="0" w:color="auto"/>
        <w:right w:val="none" w:sz="0" w:space="0" w:color="auto"/>
      </w:divBdr>
    </w:div>
    <w:div w:id="89812082">
      <w:bodyDiv w:val="1"/>
      <w:marLeft w:val="0"/>
      <w:marRight w:val="0"/>
      <w:marTop w:val="0"/>
      <w:marBottom w:val="0"/>
      <w:divBdr>
        <w:top w:val="none" w:sz="0" w:space="0" w:color="auto"/>
        <w:left w:val="none" w:sz="0" w:space="0" w:color="auto"/>
        <w:bottom w:val="none" w:sz="0" w:space="0" w:color="auto"/>
        <w:right w:val="none" w:sz="0" w:space="0" w:color="auto"/>
      </w:divBdr>
    </w:div>
    <w:div w:id="89855788">
      <w:bodyDiv w:val="1"/>
      <w:marLeft w:val="0"/>
      <w:marRight w:val="0"/>
      <w:marTop w:val="0"/>
      <w:marBottom w:val="0"/>
      <w:divBdr>
        <w:top w:val="none" w:sz="0" w:space="0" w:color="auto"/>
        <w:left w:val="none" w:sz="0" w:space="0" w:color="auto"/>
        <w:bottom w:val="none" w:sz="0" w:space="0" w:color="auto"/>
        <w:right w:val="none" w:sz="0" w:space="0" w:color="auto"/>
      </w:divBdr>
    </w:div>
    <w:div w:id="89929553">
      <w:bodyDiv w:val="1"/>
      <w:marLeft w:val="0"/>
      <w:marRight w:val="0"/>
      <w:marTop w:val="0"/>
      <w:marBottom w:val="0"/>
      <w:divBdr>
        <w:top w:val="none" w:sz="0" w:space="0" w:color="auto"/>
        <w:left w:val="none" w:sz="0" w:space="0" w:color="auto"/>
        <w:bottom w:val="none" w:sz="0" w:space="0" w:color="auto"/>
        <w:right w:val="none" w:sz="0" w:space="0" w:color="auto"/>
      </w:divBdr>
    </w:div>
    <w:div w:id="89932554">
      <w:bodyDiv w:val="1"/>
      <w:marLeft w:val="0"/>
      <w:marRight w:val="0"/>
      <w:marTop w:val="0"/>
      <w:marBottom w:val="0"/>
      <w:divBdr>
        <w:top w:val="none" w:sz="0" w:space="0" w:color="auto"/>
        <w:left w:val="none" w:sz="0" w:space="0" w:color="auto"/>
        <w:bottom w:val="none" w:sz="0" w:space="0" w:color="auto"/>
        <w:right w:val="none" w:sz="0" w:space="0" w:color="auto"/>
      </w:divBdr>
    </w:div>
    <w:div w:id="90510275">
      <w:bodyDiv w:val="1"/>
      <w:marLeft w:val="0"/>
      <w:marRight w:val="0"/>
      <w:marTop w:val="0"/>
      <w:marBottom w:val="0"/>
      <w:divBdr>
        <w:top w:val="none" w:sz="0" w:space="0" w:color="auto"/>
        <w:left w:val="none" w:sz="0" w:space="0" w:color="auto"/>
        <w:bottom w:val="none" w:sz="0" w:space="0" w:color="auto"/>
        <w:right w:val="none" w:sz="0" w:space="0" w:color="auto"/>
      </w:divBdr>
    </w:div>
    <w:div w:id="90588532">
      <w:bodyDiv w:val="1"/>
      <w:marLeft w:val="0"/>
      <w:marRight w:val="0"/>
      <w:marTop w:val="0"/>
      <w:marBottom w:val="0"/>
      <w:divBdr>
        <w:top w:val="none" w:sz="0" w:space="0" w:color="auto"/>
        <w:left w:val="none" w:sz="0" w:space="0" w:color="auto"/>
        <w:bottom w:val="none" w:sz="0" w:space="0" w:color="auto"/>
        <w:right w:val="none" w:sz="0" w:space="0" w:color="auto"/>
      </w:divBdr>
    </w:div>
    <w:div w:id="90594289">
      <w:bodyDiv w:val="1"/>
      <w:marLeft w:val="0"/>
      <w:marRight w:val="0"/>
      <w:marTop w:val="0"/>
      <w:marBottom w:val="0"/>
      <w:divBdr>
        <w:top w:val="none" w:sz="0" w:space="0" w:color="auto"/>
        <w:left w:val="none" w:sz="0" w:space="0" w:color="auto"/>
        <w:bottom w:val="none" w:sz="0" w:space="0" w:color="auto"/>
        <w:right w:val="none" w:sz="0" w:space="0" w:color="auto"/>
      </w:divBdr>
    </w:div>
    <w:div w:id="90660586">
      <w:bodyDiv w:val="1"/>
      <w:marLeft w:val="0"/>
      <w:marRight w:val="0"/>
      <w:marTop w:val="0"/>
      <w:marBottom w:val="0"/>
      <w:divBdr>
        <w:top w:val="none" w:sz="0" w:space="0" w:color="auto"/>
        <w:left w:val="none" w:sz="0" w:space="0" w:color="auto"/>
        <w:bottom w:val="none" w:sz="0" w:space="0" w:color="auto"/>
        <w:right w:val="none" w:sz="0" w:space="0" w:color="auto"/>
      </w:divBdr>
    </w:div>
    <w:div w:id="90712026">
      <w:bodyDiv w:val="1"/>
      <w:marLeft w:val="0"/>
      <w:marRight w:val="0"/>
      <w:marTop w:val="0"/>
      <w:marBottom w:val="0"/>
      <w:divBdr>
        <w:top w:val="none" w:sz="0" w:space="0" w:color="auto"/>
        <w:left w:val="none" w:sz="0" w:space="0" w:color="auto"/>
        <w:bottom w:val="none" w:sz="0" w:space="0" w:color="auto"/>
        <w:right w:val="none" w:sz="0" w:space="0" w:color="auto"/>
      </w:divBdr>
    </w:div>
    <w:div w:id="91358010">
      <w:bodyDiv w:val="1"/>
      <w:marLeft w:val="0"/>
      <w:marRight w:val="0"/>
      <w:marTop w:val="0"/>
      <w:marBottom w:val="0"/>
      <w:divBdr>
        <w:top w:val="none" w:sz="0" w:space="0" w:color="auto"/>
        <w:left w:val="none" w:sz="0" w:space="0" w:color="auto"/>
        <w:bottom w:val="none" w:sz="0" w:space="0" w:color="auto"/>
        <w:right w:val="none" w:sz="0" w:space="0" w:color="auto"/>
      </w:divBdr>
    </w:div>
    <w:div w:id="91358833">
      <w:bodyDiv w:val="1"/>
      <w:marLeft w:val="0"/>
      <w:marRight w:val="0"/>
      <w:marTop w:val="0"/>
      <w:marBottom w:val="0"/>
      <w:divBdr>
        <w:top w:val="none" w:sz="0" w:space="0" w:color="auto"/>
        <w:left w:val="none" w:sz="0" w:space="0" w:color="auto"/>
        <w:bottom w:val="none" w:sz="0" w:space="0" w:color="auto"/>
        <w:right w:val="none" w:sz="0" w:space="0" w:color="auto"/>
      </w:divBdr>
    </w:div>
    <w:div w:id="91511399">
      <w:bodyDiv w:val="1"/>
      <w:marLeft w:val="0"/>
      <w:marRight w:val="0"/>
      <w:marTop w:val="0"/>
      <w:marBottom w:val="0"/>
      <w:divBdr>
        <w:top w:val="none" w:sz="0" w:space="0" w:color="auto"/>
        <w:left w:val="none" w:sz="0" w:space="0" w:color="auto"/>
        <w:bottom w:val="none" w:sz="0" w:space="0" w:color="auto"/>
        <w:right w:val="none" w:sz="0" w:space="0" w:color="auto"/>
      </w:divBdr>
    </w:div>
    <w:div w:id="91556013">
      <w:bodyDiv w:val="1"/>
      <w:marLeft w:val="0"/>
      <w:marRight w:val="0"/>
      <w:marTop w:val="0"/>
      <w:marBottom w:val="0"/>
      <w:divBdr>
        <w:top w:val="none" w:sz="0" w:space="0" w:color="auto"/>
        <w:left w:val="none" w:sz="0" w:space="0" w:color="auto"/>
        <w:bottom w:val="none" w:sz="0" w:space="0" w:color="auto"/>
        <w:right w:val="none" w:sz="0" w:space="0" w:color="auto"/>
      </w:divBdr>
    </w:div>
    <w:div w:id="91703737">
      <w:bodyDiv w:val="1"/>
      <w:marLeft w:val="0"/>
      <w:marRight w:val="0"/>
      <w:marTop w:val="0"/>
      <w:marBottom w:val="0"/>
      <w:divBdr>
        <w:top w:val="none" w:sz="0" w:space="0" w:color="auto"/>
        <w:left w:val="none" w:sz="0" w:space="0" w:color="auto"/>
        <w:bottom w:val="none" w:sz="0" w:space="0" w:color="auto"/>
        <w:right w:val="none" w:sz="0" w:space="0" w:color="auto"/>
      </w:divBdr>
    </w:div>
    <w:div w:id="91708592">
      <w:bodyDiv w:val="1"/>
      <w:marLeft w:val="0"/>
      <w:marRight w:val="0"/>
      <w:marTop w:val="0"/>
      <w:marBottom w:val="0"/>
      <w:divBdr>
        <w:top w:val="none" w:sz="0" w:space="0" w:color="auto"/>
        <w:left w:val="none" w:sz="0" w:space="0" w:color="auto"/>
        <w:bottom w:val="none" w:sz="0" w:space="0" w:color="auto"/>
        <w:right w:val="none" w:sz="0" w:space="0" w:color="auto"/>
      </w:divBdr>
    </w:div>
    <w:div w:id="91822582">
      <w:bodyDiv w:val="1"/>
      <w:marLeft w:val="0"/>
      <w:marRight w:val="0"/>
      <w:marTop w:val="0"/>
      <w:marBottom w:val="0"/>
      <w:divBdr>
        <w:top w:val="none" w:sz="0" w:space="0" w:color="auto"/>
        <w:left w:val="none" w:sz="0" w:space="0" w:color="auto"/>
        <w:bottom w:val="none" w:sz="0" w:space="0" w:color="auto"/>
        <w:right w:val="none" w:sz="0" w:space="0" w:color="auto"/>
      </w:divBdr>
    </w:div>
    <w:div w:id="91828478">
      <w:bodyDiv w:val="1"/>
      <w:marLeft w:val="0"/>
      <w:marRight w:val="0"/>
      <w:marTop w:val="0"/>
      <w:marBottom w:val="0"/>
      <w:divBdr>
        <w:top w:val="none" w:sz="0" w:space="0" w:color="auto"/>
        <w:left w:val="none" w:sz="0" w:space="0" w:color="auto"/>
        <w:bottom w:val="none" w:sz="0" w:space="0" w:color="auto"/>
        <w:right w:val="none" w:sz="0" w:space="0" w:color="auto"/>
      </w:divBdr>
    </w:div>
    <w:div w:id="91973807">
      <w:bodyDiv w:val="1"/>
      <w:marLeft w:val="0"/>
      <w:marRight w:val="0"/>
      <w:marTop w:val="0"/>
      <w:marBottom w:val="0"/>
      <w:divBdr>
        <w:top w:val="none" w:sz="0" w:space="0" w:color="auto"/>
        <w:left w:val="none" w:sz="0" w:space="0" w:color="auto"/>
        <w:bottom w:val="none" w:sz="0" w:space="0" w:color="auto"/>
        <w:right w:val="none" w:sz="0" w:space="0" w:color="auto"/>
      </w:divBdr>
    </w:div>
    <w:div w:id="92021519">
      <w:bodyDiv w:val="1"/>
      <w:marLeft w:val="0"/>
      <w:marRight w:val="0"/>
      <w:marTop w:val="0"/>
      <w:marBottom w:val="0"/>
      <w:divBdr>
        <w:top w:val="none" w:sz="0" w:space="0" w:color="auto"/>
        <w:left w:val="none" w:sz="0" w:space="0" w:color="auto"/>
        <w:bottom w:val="none" w:sz="0" w:space="0" w:color="auto"/>
        <w:right w:val="none" w:sz="0" w:space="0" w:color="auto"/>
      </w:divBdr>
    </w:div>
    <w:div w:id="92089589">
      <w:bodyDiv w:val="1"/>
      <w:marLeft w:val="0"/>
      <w:marRight w:val="0"/>
      <w:marTop w:val="0"/>
      <w:marBottom w:val="0"/>
      <w:divBdr>
        <w:top w:val="none" w:sz="0" w:space="0" w:color="auto"/>
        <w:left w:val="none" w:sz="0" w:space="0" w:color="auto"/>
        <w:bottom w:val="none" w:sz="0" w:space="0" w:color="auto"/>
        <w:right w:val="none" w:sz="0" w:space="0" w:color="auto"/>
      </w:divBdr>
    </w:div>
    <w:div w:id="92287772">
      <w:bodyDiv w:val="1"/>
      <w:marLeft w:val="0"/>
      <w:marRight w:val="0"/>
      <w:marTop w:val="0"/>
      <w:marBottom w:val="0"/>
      <w:divBdr>
        <w:top w:val="none" w:sz="0" w:space="0" w:color="auto"/>
        <w:left w:val="none" w:sz="0" w:space="0" w:color="auto"/>
        <w:bottom w:val="none" w:sz="0" w:space="0" w:color="auto"/>
        <w:right w:val="none" w:sz="0" w:space="0" w:color="auto"/>
      </w:divBdr>
    </w:div>
    <w:div w:id="92553799">
      <w:bodyDiv w:val="1"/>
      <w:marLeft w:val="0"/>
      <w:marRight w:val="0"/>
      <w:marTop w:val="0"/>
      <w:marBottom w:val="0"/>
      <w:divBdr>
        <w:top w:val="none" w:sz="0" w:space="0" w:color="auto"/>
        <w:left w:val="none" w:sz="0" w:space="0" w:color="auto"/>
        <w:bottom w:val="none" w:sz="0" w:space="0" w:color="auto"/>
        <w:right w:val="none" w:sz="0" w:space="0" w:color="auto"/>
      </w:divBdr>
    </w:div>
    <w:div w:id="92554980">
      <w:bodyDiv w:val="1"/>
      <w:marLeft w:val="0"/>
      <w:marRight w:val="0"/>
      <w:marTop w:val="0"/>
      <w:marBottom w:val="0"/>
      <w:divBdr>
        <w:top w:val="none" w:sz="0" w:space="0" w:color="auto"/>
        <w:left w:val="none" w:sz="0" w:space="0" w:color="auto"/>
        <w:bottom w:val="none" w:sz="0" w:space="0" w:color="auto"/>
        <w:right w:val="none" w:sz="0" w:space="0" w:color="auto"/>
      </w:divBdr>
    </w:div>
    <w:div w:id="92634001">
      <w:bodyDiv w:val="1"/>
      <w:marLeft w:val="0"/>
      <w:marRight w:val="0"/>
      <w:marTop w:val="0"/>
      <w:marBottom w:val="0"/>
      <w:divBdr>
        <w:top w:val="none" w:sz="0" w:space="0" w:color="auto"/>
        <w:left w:val="none" w:sz="0" w:space="0" w:color="auto"/>
        <w:bottom w:val="none" w:sz="0" w:space="0" w:color="auto"/>
        <w:right w:val="none" w:sz="0" w:space="0" w:color="auto"/>
      </w:divBdr>
    </w:div>
    <w:div w:id="92943022">
      <w:bodyDiv w:val="1"/>
      <w:marLeft w:val="0"/>
      <w:marRight w:val="0"/>
      <w:marTop w:val="0"/>
      <w:marBottom w:val="0"/>
      <w:divBdr>
        <w:top w:val="none" w:sz="0" w:space="0" w:color="auto"/>
        <w:left w:val="none" w:sz="0" w:space="0" w:color="auto"/>
        <w:bottom w:val="none" w:sz="0" w:space="0" w:color="auto"/>
        <w:right w:val="none" w:sz="0" w:space="0" w:color="auto"/>
      </w:divBdr>
    </w:div>
    <w:div w:id="93013828">
      <w:bodyDiv w:val="1"/>
      <w:marLeft w:val="0"/>
      <w:marRight w:val="0"/>
      <w:marTop w:val="0"/>
      <w:marBottom w:val="0"/>
      <w:divBdr>
        <w:top w:val="none" w:sz="0" w:space="0" w:color="auto"/>
        <w:left w:val="none" w:sz="0" w:space="0" w:color="auto"/>
        <w:bottom w:val="none" w:sz="0" w:space="0" w:color="auto"/>
        <w:right w:val="none" w:sz="0" w:space="0" w:color="auto"/>
      </w:divBdr>
    </w:div>
    <w:div w:id="93016459">
      <w:bodyDiv w:val="1"/>
      <w:marLeft w:val="0"/>
      <w:marRight w:val="0"/>
      <w:marTop w:val="0"/>
      <w:marBottom w:val="0"/>
      <w:divBdr>
        <w:top w:val="none" w:sz="0" w:space="0" w:color="auto"/>
        <w:left w:val="none" w:sz="0" w:space="0" w:color="auto"/>
        <w:bottom w:val="none" w:sz="0" w:space="0" w:color="auto"/>
        <w:right w:val="none" w:sz="0" w:space="0" w:color="auto"/>
      </w:divBdr>
    </w:div>
    <w:div w:id="93088228">
      <w:bodyDiv w:val="1"/>
      <w:marLeft w:val="0"/>
      <w:marRight w:val="0"/>
      <w:marTop w:val="0"/>
      <w:marBottom w:val="0"/>
      <w:divBdr>
        <w:top w:val="none" w:sz="0" w:space="0" w:color="auto"/>
        <w:left w:val="none" w:sz="0" w:space="0" w:color="auto"/>
        <w:bottom w:val="none" w:sz="0" w:space="0" w:color="auto"/>
        <w:right w:val="none" w:sz="0" w:space="0" w:color="auto"/>
      </w:divBdr>
    </w:div>
    <w:div w:id="93257919">
      <w:bodyDiv w:val="1"/>
      <w:marLeft w:val="0"/>
      <w:marRight w:val="0"/>
      <w:marTop w:val="0"/>
      <w:marBottom w:val="0"/>
      <w:divBdr>
        <w:top w:val="none" w:sz="0" w:space="0" w:color="auto"/>
        <w:left w:val="none" w:sz="0" w:space="0" w:color="auto"/>
        <w:bottom w:val="none" w:sz="0" w:space="0" w:color="auto"/>
        <w:right w:val="none" w:sz="0" w:space="0" w:color="auto"/>
      </w:divBdr>
    </w:div>
    <w:div w:id="93325739">
      <w:bodyDiv w:val="1"/>
      <w:marLeft w:val="0"/>
      <w:marRight w:val="0"/>
      <w:marTop w:val="0"/>
      <w:marBottom w:val="0"/>
      <w:divBdr>
        <w:top w:val="none" w:sz="0" w:space="0" w:color="auto"/>
        <w:left w:val="none" w:sz="0" w:space="0" w:color="auto"/>
        <w:bottom w:val="none" w:sz="0" w:space="0" w:color="auto"/>
        <w:right w:val="none" w:sz="0" w:space="0" w:color="auto"/>
      </w:divBdr>
    </w:div>
    <w:div w:id="93329879">
      <w:bodyDiv w:val="1"/>
      <w:marLeft w:val="0"/>
      <w:marRight w:val="0"/>
      <w:marTop w:val="0"/>
      <w:marBottom w:val="0"/>
      <w:divBdr>
        <w:top w:val="none" w:sz="0" w:space="0" w:color="auto"/>
        <w:left w:val="none" w:sz="0" w:space="0" w:color="auto"/>
        <w:bottom w:val="none" w:sz="0" w:space="0" w:color="auto"/>
        <w:right w:val="none" w:sz="0" w:space="0" w:color="auto"/>
      </w:divBdr>
    </w:div>
    <w:div w:id="93481984">
      <w:bodyDiv w:val="1"/>
      <w:marLeft w:val="0"/>
      <w:marRight w:val="0"/>
      <w:marTop w:val="0"/>
      <w:marBottom w:val="0"/>
      <w:divBdr>
        <w:top w:val="none" w:sz="0" w:space="0" w:color="auto"/>
        <w:left w:val="none" w:sz="0" w:space="0" w:color="auto"/>
        <w:bottom w:val="none" w:sz="0" w:space="0" w:color="auto"/>
        <w:right w:val="none" w:sz="0" w:space="0" w:color="auto"/>
      </w:divBdr>
    </w:div>
    <w:div w:id="93524634">
      <w:bodyDiv w:val="1"/>
      <w:marLeft w:val="0"/>
      <w:marRight w:val="0"/>
      <w:marTop w:val="0"/>
      <w:marBottom w:val="0"/>
      <w:divBdr>
        <w:top w:val="none" w:sz="0" w:space="0" w:color="auto"/>
        <w:left w:val="none" w:sz="0" w:space="0" w:color="auto"/>
        <w:bottom w:val="none" w:sz="0" w:space="0" w:color="auto"/>
        <w:right w:val="none" w:sz="0" w:space="0" w:color="auto"/>
      </w:divBdr>
    </w:div>
    <w:div w:id="93549936">
      <w:bodyDiv w:val="1"/>
      <w:marLeft w:val="0"/>
      <w:marRight w:val="0"/>
      <w:marTop w:val="0"/>
      <w:marBottom w:val="0"/>
      <w:divBdr>
        <w:top w:val="none" w:sz="0" w:space="0" w:color="auto"/>
        <w:left w:val="none" w:sz="0" w:space="0" w:color="auto"/>
        <w:bottom w:val="none" w:sz="0" w:space="0" w:color="auto"/>
        <w:right w:val="none" w:sz="0" w:space="0" w:color="auto"/>
      </w:divBdr>
    </w:div>
    <w:div w:id="93593531">
      <w:bodyDiv w:val="1"/>
      <w:marLeft w:val="0"/>
      <w:marRight w:val="0"/>
      <w:marTop w:val="0"/>
      <w:marBottom w:val="0"/>
      <w:divBdr>
        <w:top w:val="none" w:sz="0" w:space="0" w:color="auto"/>
        <w:left w:val="none" w:sz="0" w:space="0" w:color="auto"/>
        <w:bottom w:val="none" w:sz="0" w:space="0" w:color="auto"/>
        <w:right w:val="none" w:sz="0" w:space="0" w:color="auto"/>
      </w:divBdr>
    </w:div>
    <w:div w:id="93719463">
      <w:bodyDiv w:val="1"/>
      <w:marLeft w:val="0"/>
      <w:marRight w:val="0"/>
      <w:marTop w:val="0"/>
      <w:marBottom w:val="0"/>
      <w:divBdr>
        <w:top w:val="none" w:sz="0" w:space="0" w:color="auto"/>
        <w:left w:val="none" w:sz="0" w:space="0" w:color="auto"/>
        <w:bottom w:val="none" w:sz="0" w:space="0" w:color="auto"/>
        <w:right w:val="none" w:sz="0" w:space="0" w:color="auto"/>
      </w:divBdr>
    </w:div>
    <w:div w:id="93937125">
      <w:bodyDiv w:val="1"/>
      <w:marLeft w:val="0"/>
      <w:marRight w:val="0"/>
      <w:marTop w:val="0"/>
      <w:marBottom w:val="0"/>
      <w:divBdr>
        <w:top w:val="none" w:sz="0" w:space="0" w:color="auto"/>
        <w:left w:val="none" w:sz="0" w:space="0" w:color="auto"/>
        <w:bottom w:val="none" w:sz="0" w:space="0" w:color="auto"/>
        <w:right w:val="none" w:sz="0" w:space="0" w:color="auto"/>
      </w:divBdr>
    </w:div>
    <w:div w:id="94181944">
      <w:bodyDiv w:val="1"/>
      <w:marLeft w:val="0"/>
      <w:marRight w:val="0"/>
      <w:marTop w:val="0"/>
      <w:marBottom w:val="0"/>
      <w:divBdr>
        <w:top w:val="none" w:sz="0" w:space="0" w:color="auto"/>
        <w:left w:val="none" w:sz="0" w:space="0" w:color="auto"/>
        <w:bottom w:val="none" w:sz="0" w:space="0" w:color="auto"/>
        <w:right w:val="none" w:sz="0" w:space="0" w:color="auto"/>
      </w:divBdr>
    </w:div>
    <w:div w:id="94323826">
      <w:bodyDiv w:val="1"/>
      <w:marLeft w:val="0"/>
      <w:marRight w:val="0"/>
      <w:marTop w:val="0"/>
      <w:marBottom w:val="0"/>
      <w:divBdr>
        <w:top w:val="none" w:sz="0" w:space="0" w:color="auto"/>
        <w:left w:val="none" w:sz="0" w:space="0" w:color="auto"/>
        <w:bottom w:val="none" w:sz="0" w:space="0" w:color="auto"/>
        <w:right w:val="none" w:sz="0" w:space="0" w:color="auto"/>
      </w:divBdr>
    </w:div>
    <w:div w:id="94447381">
      <w:bodyDiv w:val="1"/>
      <w:marLeft w:val="0"/>
      <w:marRight w:val="0"/>
      <w:marTop w:val="0"/>
      <w:marBottom w:val="0"/>
      <w:divBdr>
        <w:top w:val="none" w:sz="0" w:space="0" w:color="auto"/>
        <w:left w:val="none" w:sz="0" w:space="0" w:color="auto"/>
        <w:bottom w:val="none" w:sz="0" w:space="0" w:color="auto"/>
        <w:right w:val="none" w:sz="0" w:space="0" w:color="auto"/>
      </w:divBdr>
    </w:div>
    <w:div w:id="94517703">
      <w:bodyDiv w:val="1"/>
      <w:marLeft w:val="0"/>
      <w:marRight w:val="0"/>
      <w:marTop w:val="0"/>
      <w:marBottom w:val="0"/>
      <w:divBdr>
        <w:top w:val="none" w:sz="0" w:space="0" w:color="auto"/>
        <w:left w:val="none" w:sz="0" w:space="0" w:color="auto"/>
        <w:bottom w:val="none" w:sz="0" w:space="0" w:color="auto"/>
        <w:right w:val="none" w:sz="0" w:space="0" w:color="auto"/>
      </w:divBdr>
    </w:div>
    <w:div w:id="94595752">
      <w:bodyDiv w:val="1"/>
      <w:marLeft w:val="0"/>
      <w:marRight w:val="0"/>
      <w:marTop w:val="0"/>
      <w:marBottom w:val="0"/>
      <w:divBdr>
        <w:top w:val="none" w:sz="0" w:space="0" w:color="auto"/>
        <w:left w:val="none" w:sz="0" w:space="0" w:color="auto"/>
        <w:bottom w:val="none" w:sz="0" w:space="0" w:color="auto"/>
        <w:right w:val="none" w:sz="0" w:space="0" w:color="auto"/>
      </w:divBdr>
    </w:div>
    <w:div w:id="94596922">
      <w:bodyDiv w:val="1"/>
      <w:marLeft w:val="0"/>
      <w:marRight w:val="0"/>
      <w:marTop w:val="0"/>
      <w:marBottom w:val="0"/>
      <w:divBdr>
        <w:top w:val="none" w:sz="0" w:space="0" w:color="auto"/>
        <w:left w:val="none" w:sz="0" w:space="0" w:color="auto"/>
        <w:bottom w:val="none" w:sz="0" w:space="0" w:color="auto"/>
        <w:right w:val="none" w:sz="0" w:space="0" w:color="auto"/>
      </w:divBdr>
    </w:div>
    <w:div w:id="94643336">
      <w:bodyDiv w:val="1"/>
      <w:marLeft w:val="0"/>
      <w:marRight w:val="0"/>
      <w:marTop w:val="0"/>
      <w:marBottom w:val="0"/>
      <w:divBdr>
        <w:top w:val="none" w:sz="0" w:space="0" w:color="auto"/>
        <w:left w:val="none" w:sz="0" w:space="0" w:color="auto"/>
        <w:bottom w:val="none" w:sz="0" w:space="0" w:color="auto"/>
        <w:right w:val="none" w:sz="0" w:space="0" w:color="auto"/>
      </w:divBdr>
    </w:div>
    <w:div w:id="94643367">
      <w:bodyDiv w:val="1"/>
      <w:marLeft w:val="0"/>
      <w:marRight w:val="0"/>
      <w:marTop w:val="0"/>
      <w:marBottom w:val="0"/>
      <w:divBdr>
        <w:top w:val="none" w:sz="0" w:space="0" w:color="auto"/>
        <w:left w:val="none" w:sz="0" w:space="0" w:color="auto"/>
        <w:bottom w:val="none" w:sz="0" w:space="0" w:color="auto"/>
        <w:right w:val="none" w:sz="0" w:space="0" w:color="auto"/>
      </w:divBdr>
    </w:div>
    <w:div w:id="94788113">
      <w:bodyDiv w:val="1"/>
      <w:marLeft w:val="0"/>
      <w:marRight w:val="0"/>
      <w:marTop w:val="0"/>
      <w:marBottom w:val="0"/>
      <w:divBdr>
        <w:top w:val="none" w:sz="0" w:space="0" w:color="auto"/>
        <w:left w:val="none" w:sz="0" w:space="0" w:color="auto"/>
        <w:bottom w:val="none" w:sz="0" w:space="0" w:color="auto"/>
        <w:right w:val="none" w:sz="0" w:space="0" w:color="auto"/>
      </w:divBdr>
    </w:div>
    <w:div w:id="94907273">
      <w:bodyDiv w:val="1"/>
      <w:marLeft w:val="0"/>
      <w:marRight w:val="0"/>
      <w:marTop w:val="0"/>
      <w:marBottom w:val="0"/>
      <w:divBdr>
        <w:top w:val="none" w:sz="0" w:space="0" w:color="auto"/>
        <w:left w:val="none" w:sz="0" w:space="0" w:color="auto"/>
        <w:bottom w:val="none" w:sz="0" w:space="0" w:color="auto"/>
        <w:right w:val="none" w:sz="0" w:space="0" w:color="auto"/>
      </w:divBdr>
    </w:div>
    <w:div w:id="94981117">
      <w:bodyDiv w:val="1"/>
      <w:marLeft w:val="0"/>
      <w:marRight w:val="0"/>
      <w:marTop w:val="0"/>
      <w:marBottom w:val="0"/>
      <w:divBdr>
        <w:top w:val="none" w:sz="0" w:space="0" w:color="auto"/>
        <w:left w:val="none" w:sz="0" w:space="0" w:color="auto"/>
        <w:bottom w:val="none" w:sz="0" w:space="0" w:color="auto"/>
        <w:right w:val="none" w:sz="0" w:space="0" w:color="auto"/>
      </w:divBdr>
    </w:div>
    <w:div w:id="95028976">
      <w:bodyDiv w:val="1"/>
      <w:marLeft w:val="0"/>
      <w:marRight w:val="0"/>
      <w:marTop w:val="0"/>
      <w:marBottom w:val="0"/>
      <w:divBdr>
        <w:top w:val="none" w:sz="0" w:space="0" w:color="auto"/>
        <w:left w:val="none" w:sz="0" w:space="0" w:color="auto"/>
        <w:bottom w:val="none" w:sz="0" w:space="0" w:color="auto"/>
        <w:right w:val="none" w:sz="0" w:space="0" w:color="auto"/>
      </w:divBdr>
    </w:div>
    <w:div w:id="95294547">
      <w:bodyDiv w:val="1"/>
      <w:marLeft w:val="0"/>
      <w:marRight w:val="0"/>
      <w:marTop w:val="0"/>
      <w:marBottom w:val="0"/>
      <w:divBdr>
        <w:top w:val="none" w:sz="0" w:space="0" w:color="auto"/>
        <w:left w:val="none" w:sz="0" w:space="0" w:color="auto"/>
        <w:bottom w:val="none" w:sz="0" w:space="0" w:color="auto"/>
        <w:right w:val="none" w:sz="0" w:space="0" w:color="auto"/>
      </w:divBdr>
    </w:div>
    <w:div w:id="95369680">
      <w:bodyDiv w:val="1"/>
      <w:marLeft w:val="0"/>
      <w:marRight w:val="0"/>
      <w:marTop w:val="0"/>
      <w:marBottom w:val="0"/>
      <w:divBdr>
        <w:top w:val="none" w:sz="0" w:space="0" w:color="auto"/>
        <w:left w:val="none" w:sz="0" w:space="0" w:color="auto"/>
        <w:bottom w:val="none" w:sz="0" w:space="0" w:color="auto"/>
        <w:right w:val="none" w:sz="0" w:space="0" w:color="auto"/>
      </w:divBdr>
    </w:div>
    <w:div w:id="96366843">
      <w:bodyDiv w:val="1"/>
      <w:marLeft w:val="0"/>
      <w:marRight w:val="0"/>
      <w:marTop w:val="0"/>
      <w:marBottom w:val="0"/>
      <w:divBdr>
        <w:top w:val="none" w:sz="0" w:space="0" w:color="auto"/>
        <w:left w:val="none" w:sz="0" w:space="0" w:color="auto"/>
        <w:bottom w:val="none" w:sz="0" w:space="0" w:color="auto"/>
        <w:right w:val="none" w:sz="0" w:space="0" w:color="auto"/>
      </w:divBdr>
    </w:div>
    <w:div w:id="96563138">
      <w:bodyDiv w:val="1"/>
      <w:marLeft w:val="0"/>
      <w:marRight w:val="0"/>
      <w:marTop w:val="0"/>
      <w:marBottom w:val="0"/>
      <w:divBdr>
        <w:top w:val="none" w:sz="0" w:space="0" w:color="auto"/>
        <w:left w:val="none" w:sz="0" w:space="0" w:color="auto"/>
        <w:bottom w:val="none" w:sz="0" w:space="0" w:color="auto"/>
        <w:right w:val="none" w:sz="0" w:space="0" w:color="auto"/>
      </w:divBdr>
    </w:div>
    <w:div w:id="96567280">
      <w:bodyDiv w:val="1"/>
      <w:marLeft w:val="0"/>
      <w:marRight w:val="0"/>
      <w:marTop w:val="0"/>
      <w:marBottom w:val="0"/>
      <w:divBdr>
        <w:top w:val="none" w:sz="0" w:space="0" w:color="auto"/>
        <w:left w:val="none" w:sz="0" w:space="0" w:color="auto"/>
        <w:bottom w:val="none" w:sz="0" w:space="0" w:color="auto"/>
        <w:right w:val="none" w:sz="0" w:space="0" w:color="auto"/>
      </w:divBdr>
    </w:div>
    <w:div w:id="96752387">
      <w:bodyDiv w:val="1"/>
      <w:marLeft w:val="0"/>
      <w:marRight w:val="0"/>
      <w:marTop w:val="0"/>
      <w:marBottom w:val="0"/>
      <w:divBdr>
        <w:top w:val="none" w:sz="0" w:space="0" w:color="auto"/>
        <w:left w:val="none" w:sz="0" w:space="0" w:color="auto"/>
        <w:bottom w:val="none" w:sz="0" w:space="0" w:color="auto"/>
        <w:right w:val="none" w:sz="0" w:space="0" w:color="auto"/>
      </w:divBdr>
    </w:div>
    <w:div w:id="96994134">
      <w:bodyDiv w:val="1"/>
      <w:marLeft w:val="0"/>
      <w:marRight w:val="0"/>
      <w:marTop w:val="0"/>
      <w:marBottom w:val="0"/>
      <w:divBdr>
        <w:top w:val="none" w:sz="0" w:space="0" w:color="auto"/>
        <w:left w:val="none" w:sz="0" w:space="0" w:color="auto"/>
        <w:bottom w:val="none" w:sz="0" w:space="0" w:color="auto"/>
        <w:right w:val="none" w:sz="0" w:space="0" w:color="auto"/>
      </w:divBdr>
    </w:div>
    <w:div w:id="97019925">
      <w:bodyDiv w:val="1"/>
      <w:marLeft w:val="0"/>
      <w:marRight w:val="0"/>
      <w:marTop w:val="0"/>
      <w:marBottom w:val="0"/>
      <w:divBdr>
        <w:top w:val="none" w:sz="0" w:space="0" w:color="auto"/>
        <w:left w:val="none" w:sz="0" w:space="0" w:color="auto"/>
        <w:bottom w:val="none" w:sz="0" w:space="0" w:color="auto"/>
        <w:right w:val="none" w:sz="0" w:space="0" w:color="auto"/>
      </w:divBdr>
    </w:div>
    <w:div w:id="97069871">
      <w:bodyDiv w:val="1"/>
      <w:marLeft w:val="0"/>
      <w:marRight w:val="0"/>
      <w:marTop w:val="0"/>
      <w:marBottom w:val="0"/>
      <w:divBdr>
        <w:top w:val="none" w:sz="0" w:space="0" w:color="auto"/>
        <w:left w:val="none" w:sz="0" w:space="0" w:color="auto"/>
        <w:bottom w:val="none" w:sz="0" w:space="0" w:color="auto"/>
        <w:right w:val="none" w:sz="0" w:space="0" w:color="auto"/>
      </w:divBdr>
    </w:div>
    <w:div w:id="97139870">
      <w:bodyDiv w:val="1"/>
      <w:marLeft w:val="0"/>
      <w:marRight w:val="0"/>
      <w:marTop w:val="0"/>
      <w:marBottom w:val="0"/>
      <w:divBdr>
        <w:top w:val="none" w:sz="0" w:space="0" w:color="auto"/>
        <w:left w:val="none" w:sz="0" w:space="0" w:color="auto"/>
        <w:bottom w:val="none" w:sz="0" w:space="0" w:color="auto"/>
        <w:right w:val="none" w:sz="0" w:space="0" w:color="auto"/>
      </w:divBdr>
    </w:div>
    <w:div w:id="97256281">
      <w:bodyDiv w:val="1"/>
      <w:marLeft w:val="0"/>
      <w:marRight w:val="0"/>
      <w:marTop w:val="0"/>
      <w:marBottom w:val="0"/>
      <w:divBdr>
        <w:top w:val="none" w:sz="0" w:space="0" w:color="auto"/>
        <w:left w:val="none" w:sz="0" w:space="0" w:color="auto"/>
        <w:bottom w:val="none" w:sz="0" w:space="0" w:color="auto"/>
        <w:right w:val="none" w:sz="0" w:space="0" w:color="auto"/>
      </w:divBdr>
    </w:div>
    <w:div w:id="97452516">
      <w:bodyDiv w:val="1"/>
      <w:marLeft w:val="0"/>
      <w:marRight w:val="0"/>
      <w:marTop w:val="0"/>
      <w:marBottom w:val="0"/>
      <w:divBdr>
        <w:top w:val="none" w:sz="0" w:space="0" w:color="auto"/>
        <w:left w:val="none" w:sz="0" w:space="0" w:color="auto"/>
        <w:bottom w:val="none" w:sz="0" w:space="0" w:color="auto"/>
        <w:right w:val="none" w:sz="0" w:space="0" w:color="auto"/>
      </w:divBdr>
    </w:div>
    <w:div w:id="97484577">
      <w:bodyDiv w:val="1"/>
      <w:marLeft w:val="0"/>
      <w:marRight w:val="0"/>
      <w:marTop w:val="0"/>
      <w:marBottom w:val="0"/>
      <w:divBdr>
        <w:top w:val="none" w:sz="0" w:space="0" w:color="auto"/>
        <w:left w:val="none" w:sz="0" w:space="0" w:color="auto"/>
        <w:bottom w:val="none" w:sz="0" w:space="0" w:color="auto"/>
        <w:right w:val="none" w:sz="0" w:space="0" w:color="auto"/>
      </w:divBdr>
    </w:div>
    <w:div w:id="97525419">
      <w:bodyDiv w:val="1"/>
      <w:marLeft w:val="0"/>
      <w:marRight w:val="0"/>
      <w:marTop w:val="0"/>
      <w:marBottom w:val="0"/>
      <w:divBdr>
        <w:top w:val="none" w:sz="0" w:space="0" w:color="auto"/>
        <w:left w:val="none" w:sz="0" w:space="0" w:color="auto"/>
        <w:bottom w:val="none" w:sz="0" w:space="0" w:color="auto"/>
        <w:right w:val="none" w:sz="0" w:space="0" w:color="auto"/>
      </w:divBdr>
    </w:div>
    <w:div w:id="97608920">
      <w:bodyDiv w:val="1"/>
      <w:marLeft w:val="0"/>
      <w:marRight w:val="0"/>
      <w:marTop w:val="0"/>
      <w:marBottom w:val="0"/>
      <w:divBdr>
        <w:top w:val="none" w:sz="0" w:space="0" w:color="auto"/>
        <w:left w:val="none" w:sz="0" w:space="0" w:color="auto"/>
        <w:bottom w:val="none" w:sz="0" w:space="0" w:color="auto"/>
        <w:right w:val="none" w:sz="0" w:space="0" w:color="auto"/>
      </w:divBdr>
    </w:div>
    <w:div w:id="97991355">
      <w:bodyDiv w:val="1"/>
      <w:marLeft w:val="0"/>
      <w:marRight w:val="0"/>
      <w:marTop w:val="0"/>
      <w:marBottom w:val="0"/>
      <w:divBdr>
        <w:top w:val="none" w:sz="0" w:space="0" w:color="auto"/>
        <w:left w:val="none" w:sz="0" w:space="0" w:color="auto"/>
        <w:bottom w:val="none" w:sz="0" w:space="0" w:color="auto"/>
        <w:right w:val="none" w:sz="0" w:space="0" w:color="auto"/>
      </w:divBdr>
    </w:div>
    <w:div w:id="98069664">
      <w:bodyDiv w:val="1"/>
      <w:marLeft w:val="0"/>
      <w:marRight w:val="0"/>
      <w:marTop w:val="0"/>
      <w:marBottom w:val="0"/>
      <w:divBdr>
        <w:top w:val="none" w:sz="0" w:space="0" w:color="auto"/>
        <w:left w:val="none" w:sz="0" w:space="0" w:color="auto"/>
        <w:bottom w:val="none" w:sz="0" w:space="0" w:color="auto"/>
        <w:right w:val="none" w:sz="0" w:space="0" w:color="auto"/>
      </w:divBdr>
    </w:div>
    <w:div w:id="98188250">
      <w:bodyDiv w:val="1"/>
      <w:marLeft w:val="0"/>
      <w:marRight w:val="0"/>
      <w:marTop w:val="0"/>
      <w:marBottom w:val="0"/>
      <w:divBdr>
        <w:top w:val="none" w:sz="0" w:space="0" w:color="auto"/>
        <w:left w:val="none" w:sz="0" w:space="0" w:color="auto"/>
        <w:bottom w:val="none" w:sz="0" w:space="0" w:color="auto"/>
        <w:right w:val="none" w:sz="0" w:space="0" w:color="auto"/>
      </w:divBdr>
    </w:div>
    <w:div w:id="98262514">
      <w:bodyDiv w:val="1"/>
      <w:marLeft w:val="0"/>
      <w:marRight w:val="0"/>
      <w:marTop w:val="0"/>
      <w:marBottom w:val="0"/>
      <w:divBdr>
        <w:top w:val="none" w:sz="0" w:space="0" w:color="auto"/>
        <w:left w:val="none" w:sz="0" w:space="0" w:color="auto"/>
        <w:bottom w:val="none" w:sz="0" w:space="0" w:color="auto"/>
        <w:right w:val="none" w:sz="0" w:space="0" w:color="auto"/>
      </w:divBdr>
    </w:div>
    <w:div w:id="98330484">
      <w:bodyDiv w:val="1"/>
      <w:marLeft w:val="0"/>
      <w:marRight w:val="0"/>
      <w:marTop w:val="0"/>
      <w:marBottom w:val="0"/>
      <w:divBdr>
        <w:top w:val="none" w:sz="0" w:space="0" w:color="auto"/>
        <w:left w:val="none" w:sz="0" w:space="0" w:color="auto"/>
        <w:bottom w:val="none" w:sz="0" w:space="0" w:color="auto"/>
        <w:right w:val="none" w:sz="0" w:space="0" w:color="auto"/>
      </w:divBdr>
    </w:div>
    <w:div w:id="98373406">
      <w:bodyDiv w:val="1"/>
      <w:marLeft w:val="0"/>
      <w:marRight w:val="0"/>
      <w:marTop w:val="0"/>
      <w:marBottom w:val="0"/>
      <w:divBdr>
        <w:top w:val="none" w:sz="0" w:space="0" w:color="auto"/>
        <w:left w:val="none" w:sz="0" w:space="0" w:color="auto"/>
        <w:bottom w:val="none" w:sz="0" w:space="0" w:color="auto"/>
        <w:right w:val="none" w:sz="0" w:space="0" w:color="auto"/>
      </w:divBdr>
    </w:div>
    <w:div w:id="98374840">
      <w:bodyDiv w:val="1"/>
      <w:marLeft w:val="0"/>
      <w:marRight w:val="0"/>
      <w:marTop w:val="0"/>
      <w:marBottom w:val="0"/>
      <w:divBdr>
        <w:top w:val="none" w:sz="0" w:space="0" w:color="auto"/>
        <w:left w:val="none" w:sz="0" w:space="0" w:color="auto"/>
        <w:bottom w:val="none" w:sz="0" w:space="0" w:color="auto"/>
        <w:right w:val="none" w:sz="0" w:space="0" w:color="auto"/>
      </w:divBdr>
    </w:div>
    <w:div w:id="98377124">
      <w:bodyDiv w:val="1"/>
      <w:marLeft w:val="0"/>
      <w:marRight w:val="0"/>
      <w:marTop w:val="0"/>
      <w:marBottom w:val="0"/>
      <w:divBdr>
        <w:top w:val="none" w:sz="0" w:space="0" w:color="auto"/>
        <w:left w:val="none" w:sz="0" w:space="0" w:color="auto"/>
        <w:bottom w:val="none" w:sz="0" w:space="0" w:color="auto"/>
        <w:right w:val="none" w:sz="0" w:space="0" w:color="auto"/>
      </w:divBdr>
    </w:div>
    <w:div w:id="98648491">
      <w:bodyDiv w:val="1"/>
      <w:marLeft w:val="0"/>
      <w:marRight w:val="0"/>
      <w:marTop w:val="0"/>
      <w:marBottom w:val="0"/>
      <w:divBdr>
        <w:top w:val="none" w:sz="0" w:space="0" w:color="auto"/>
        <w:left w:val="none" w:sz="0" w:space="0" w:color="auto"/>
        <w:bottom w:val="none" w:sz="0" w:space="0" w:color="auto"/>
        <w:right w:val="none" w:sz="0" w:space="0" w:color="auto"/>
      </w:divBdr>
    </w:div>
    <w:div w:id="98792974">
      <w:bodyDiv w:val="1"/>
      <w:marLeft w:val="0"/>
      <w:marRight w:val="0"/>
      <w:marTop w:val="0"/>
      <w:marBottom w:val="0"/>
      <w:divBdr>
        <w:top w:val="none" w:sz="0" w:space="0" w:color="auto"/>
        <w:left w:val="none" w:sz="0" w:space="0" w:color="auto"/>
        <w:bottom w:val="none" w:sz="0" w:space="0" w:color="auto"/>
        <w:right w:val="none" w:sz="0" w:space="0" w:color="auto"/>
      </w:divBdr>
    </w:div>
    <w:div w:id="98962086">
      <w:bodyDiv w:val="1"/>
      <w:marLeft w:val="0"/>
      <w:marRight w:val="0"/>
      <w:marTop w:val="0"/>
      <w:marBottom w:val="0"/>
      <w:divBdr>
        <w:top w:val="none" w:sz="0" w:space="0" w:color="auto"/>
        <w:left w:val="none" w:sz="0" w:space="0" w:color="auto"/>
        <w:bottom w:val="none" w:sz="0" w:space="0" w:color="auto"/>
        <w:right w:val="none" w:sz="0" w:space="0" w:color="auto"/>
      </w:divBdr>
    </w:div>
    <w:div w:id="98990488">
      <w:bodyDiv w:val="1"/>
      <w:marLeft w:val="0"/>
      <w:marRight w:val="0"/>
      <w:marTop w:val="0"/>
      <w:marBottom w:val="0"/>
      <w:divBdr>
        <w:top w:val="none" w:sz="0" w:space="0" w:color="auto"/>
        <w:left w:val="none" w:sz="0" w:space="0" w:color="auto"/>
        <w:bottom w:val="none" w:sz="0" w:space="0" w:color="auto"/>
        <w:right w:val="none" w:sz="0" w:space="0" w:color="auto"/>
      </w:divBdr>
    </w:div>
    <w:div w:id="99188365">
      <w:bodyDiv w:val="1"/>
      <w:marLeft w:val="0"/>
      <w:marRight w:val="0"/>
      <w:marTop w:val="0"/>
      <w:marBottom w:val="0"/>
      <w:divBdr>
        <w:top w:val="none" w:sz="0" w:space="0" w:color="auto"/>
        <w:left w:val="none" w:sz="0" w:space="0" w:color="auto"/>
        <w:bottom w:val="none" w:sz="0" w:space="0" w:color="auto"/>
        <w:right w:val="none" w:sz="0" w:space="0" w:color="auto"/>
      </w:divBdr>
    </w:div>
    <w:div w:id="99302050">
      <w:bodyDiv w:val="1"/>
      <w:marLeft w:val="0"/>
      <w:marRight w:val="0"/>
      <w:marTop w:val="0"/>
      <w:marBottom w:val="0"/>
      <w:divBdr>
        <w:top w:val="none" w:sz="0" w:space="0" w:color="auto"/>
        <w:left w:val="none" w:sz="0" w:space="0" w:color="auto"/>
        <w:bottom w:val="none" w:sz="0" w:space="0" w:color="auto"/>
        <w:right w:val="none" w:sz="0" w:space="0" w:color="auto"/>
      </w:divBdr>
    </w:div>
    <w:div w:id="99372887">
      <w:bodyDiv w:val="1"/>
      <w:marLeft w:val="0"/>
      <w:marRight w:val="0"/>
      <w:marTop w:val="0"/>
      <w:marBottom w:val="0"/>
      <w:divBdr>
        <w:top w:val="none" w:sz="0" w:space="0" w:color="auto"/>
        <w:left w:val="none" w:sz="0" w:space="0" w:color="auto"/>
        <w:bottom w:val="none" w:sz="0" w:space="0" w:color="auto"/>
        <w:right w:val="none" w:sz="0" w:space="0" w:color="auto"/>
      </w:divBdr>
    </w:div>
    <w:div w:id="99422348">
      <w:bodyDiv w:val="1"/>
      <w:marLeft w:val="0"/>
      <w:marRight w:val="0"/>
      <w:marTop w:val="0"/>
      <w:marBottom w:val="0"/>
      <w:divBdr>
        <w:top w:val="none" w:sz="0" w:space="0" w:color="auto"/>
        <w:left w:val="none" w:sz="0" w:space="0" w:color="auto"/>
        <w:bottom w:val="none" w:sz="0" w:space="0" w:color="auto"/>
        <w:right w:val="none" w:sz="0" w:space="0" w:color="auto"/>
      </w:divBdr>
    </w:div>
    <w:div w:id="99492915">
      <w:bodyDiv w:val="1"/>
      <w:marLeft w:val="0"/>
      <w:marRight w:val="0"/>
      <w:marTop w:val="0"/>
      <w:marBottom w:val="0"/>
      <w:divBdr>
        <w:top w:val="none" w:sz="0" w:space="0" w:color="auto"/>
        <w:left w:val="none" w:sz="0" w:space="0" w:color="auto"/>
        <w:bottom w:val="none" w:sz="0" w:space="0" w:color="auto"/>
        <w:right w:val="none" w:sz="0" w:space="0" w:color="auto"/>
      </w:divBdr>
    </w:div>
    <w:div w:id="99884344">
      <w:bodyDiv w:val="1"/>
      <w:marLeft w:val="0"/>
      <w:marRight w:val="0"/>
      <w:marTop w:val="0"/>
      <w:marBottom w:val="0"/>
      <w:divBdr>
        <w:top w:val="none" w:sz="0" w:space="0" w:color="auto"/>
        <w:left w:val="none" w:sz="0" w:space="0" w:color="auto"/>
        <w:bottom w:val="none" w:sz="0" w:space="0" w:color="auto"/>
        <w:right w:val="none" w:sz="0" w:space="0" w:color="auto"/>
      </w:divBdr>
    </w:div>
    <w:div w:id="99953493">
      <w:bodyDiv w:val="1"/>
      <w:marLeft w:val="0"/>
      <w:marRight w:val="0"/>
      <w:marTop w:val="0"/>
      <w:marBottom w:val="0"/>
      <w:divBdr>
        <w:top w:val="none" w:sz="0" w:space="0" w:color="auto"/>
        <w:left w:val="none" w:sz="0" w:space="0" w:color="auto"/>
        <w:bottom w:val="none" w:sz="0" w:space="0" w:color="auto"/>
        <w:right w:val="none" w:sz="0" w:space="0" w:color="auto"/>
      </w:divBdr>
    </w:div>
    <w:div w:id="100033041">
      <w:bodyDiv w:val="1"/>
      <w:marLeft w:val="0"/>
      <w:marRight w:val="0"/>
      <w:marTop w:val="0"/>
      <w:marBottom w:val="0"/>
      <w:divBdr>
        <w:top w:val="none" w:sz="0" w:space="0" w:color="auto"/>
        <w:left w:val="none" w:sz="0" w:space="0" w:color="auto"/>
        <w:bottom w:val="none" w:sz="0" w:space="0" w:color="auto"/>
        <w:right w:val="none" w:sz="0" w:space="0" w:color="auto"/>
      </w:divBdr>
    </w:div>
    <w:div w:id="100228624">
      <w:bodyDiv w:val="1"/>
      <w:marLeft w:val="0"/>
      <w:marRight w:val="0"/>
      <w:marTop w:val="0"/>
      <w:marBottom w:val="0"/>
      <w:divBdr>
        <w:top w:val="none" w:sz="0" w:space="0" w:color="auto"/>
        <w:left w:val="none" w:sz="0" w:space="0" w:color="auto"/>
        <w:bottom w:val="none" w:sz="0" w:space="0" w:color="auto"/>
        <w:right w:val="none" w:sz="0" w:space="0" w:color="auto"/>
      </w:divBdr>
    </w:div>
    <w:div w:id="100684373">
      <w:bodyDiv w:val="1"/>
      <w:marLeft w:val="0"/>
      <w:marRight w:val="0"/>
      <w:marTop w:val="0"/>
      <w:marBottom w:val="0"/>
      <w:divBdr>
        <w:top w:val="none" w:sz="0" w:space="0" w:color="auto"/>
        <w:left w:val="none" w:sz="0" w:space="0" w:color="auto"/>
        <w:bottom w:val="none" w:sz="0" w:space="0" w:color="auto"/>
        <w:right w:val="none" w:sz="0" w:space="0" w:color="auto"/>
      </w:divBdr>
    </w:div>
    <w:div w:id="100691187">
      <w:bodyDiv w:val="1"/>
      <w:marLeft w:val="0"/>
      <w:marRight w:val="0"/>
      <w:marTop w:val="0"/>
      <w:marBottom w:val="0"/>
      <w:divBdr>
        <w:top w:val="none" w:sz="0" w:space="0" w:color="auto"/>
        <w:left w:val="none" w:sz="0" w:space="0" w:color="auto"/>
        <w:bottom w:val="none" w:sz="0" w:space="0" w:color="auto"/>
        <w:right w:val="none" w:sz="0" w:space="0" w:color="auto"/>
      </w:divBdr>
    </w:div>
    <w:div w:id="100808590">
      <w:bodyDiv w:val="1"/>
      <w:marLeft w:val="0"/>
      <w:marRight w:val="0"/>
      <w:marTop w:val="0"/>
      <w:marBottom w:val="0"/>
      <w:divBdr>
        <w:top w:val="none" w:sz="0" w:space="0" w:color="auto"/>
        <w:left w:val="none" w:sz="0" w:space="0" w:color="auto"/>
        <w:bottom w:val="none" w:sz="0" w:space="0" w:color="auto"/>
        <w:right w:val="none" w:sz="0" w:space="0" w:color="auto"/>
      </w:divBdr>
    </w:div>
    <w:div w:id="101078783">
      <w:bodyDiv w:val="1"/>
      <w:marLeft w:val="0"/>
      <w:marRight w:val="0"/>
      <w:marTop w:val="0"/>
      <w:marBottom w:val="0"/>
      <w:divBdr>
        <w:top w:val="none" w:sz="0" w:space="0" w:color="auto"/>
        <w:left w:val="none" w:sz="0" w:space="0" w:color="auto"/>
        <w:bottom w:val="none" w:sz="0" w:space="0" w:color="auto"/>
        <w:right w:val="none" w:sz="0" w:space="0" w:color="auto"/>
      </w:divBdr>
    </w:div>
    <w:div w:id="101147139">
      <w:bodyDiv w:val="1"/>
      <w:marLeft w:val="0"/>
      <w:marRight w:val="0"/>
      <w:marTop w:val="0"/>
      <w:marBottom w:val="0"/>
      <w:divBdr>
        <w:top w:val="none" w:sz="0" w:space="0" w:color="auto"/>
        <w:left w:val="none" w:sz="0" w:space="0" w:color="auto"/>
        <w:bottom w:val="none" w:sz="0" w:space="0" w:color="auto"/>
        <w:right w:val="none" w:sz="0" w:space="0" w:color="auto"/>
      </w:divBdr>
    </w:div>
    <w:div w:id="101190148">
      <w:bodyDiv w:val="1"/>
      <w:marLeft w:val="0"/>
      <w:marRight w:val="0"/>
      <w:marTop w:val="0"/>
      <w:marBottom w:val="0"/>
      <w:divBdr>
        <w:top w:val="none" w:sz="0" w:space="0" w:color="auto"/>
        <w:left w:val="none" w:sz="0" w:space="0" w:color="auto"/>
        <w:bottom w:val="none" w:sz="0" w:space="0" w:color="auto"/>
        <w:right w:val="none" w:sz="0" w:space="0" w:color="auto"/>
      </w:divBdr>
    </w:div>
    <w:div w:id="101387650">
      <w:bodyDiv w:val="1"/>
      <w:marLeft w:val="0"/>
      <w:marRight w:val="0"/>
      <w:marTop w:val="0"/>
      <w:marBottom w:val="0"/>
      <w:divBdr>
        <w:top w:val="none" w:sz="0" w:space="0" w:color="auto"/>
        <w:left w:val="none" w:sz="0" w:space="0" w:color="auto"/>
        <w:bottom w:val="none" w:sz="0" w:space="0" w:color="auto"/>
        <w:right w:val="none" w:sz="0" w:space="0" w:color="auto"/>
      </w:divBdr>
    </w:div>
    <w:div w:id="101416198">
      <w:bodyDiv w:val="1"/>
      <w:marLeft w:val="0"/>
      <w:marRight w:val="0"/>
      <w:marTop w:val="0"/>
      <w:marBottom w:val="0"/>
      <w:divBdr>
        <w:top w:val="none" w:sz="0" w:space="0" w:color="auto"/>
        <w:left w:val="none" w:sz="0" w:space="0" w:color="auto"/>
        <w:bottom w:val="none" w:sz="0" w:space="0" w:color="auto"/>
        <w:right w:val="none" w:sz="0" w:space="0" w:color="auto"/>
      </w:divBdr>
    </w:div>
    <w:div w:id="101804088">
      <w:bodyDiv w:val="1"/>
      <w:marLeft w:val="0"/>
      <w:marRight w:val="0"/>
      <w:marTop w:val="0"/>
      <w:marBottom w:val="0"/>
      <w:divBdr>
        <w:top w:val="none" w:sz="0" w:space="0" w:color="auto"/>
        <w:left w:val="none" w:sz="0" w:space="0" w:color="auto"/>
        <w:bottom w:val="none" w:sz="0" w:space="0" w:color="auto"/>
        <w:right w:val="none" w:sz="0" w:space="0" w:color="auto"/>
      </w:divBdr>
    </w:div>
    <w:div w:id="101804332">
      <w:bodyDiv w:val="1"/>
      <w:marLeft w:val="0"/>
      <w:marRight w:val="0"/>
      <w:marTop w:val="0"/>
      <w:marBottom w:val="0"/>
      <w:divBdr>
        <w:top w:val="none" w:sz="0" w:space="0" w:color="auto"/>
        <w:left w:val="none" w:sz="0" w:space="0" w:color="auto"/>
        <w:bottom w:val="none" w:sz="0" w:space="0" w:color="auto"/>
        <w:right w:val="none" w:sz="0" w:space="0" w:color="auto"/>
      </w:divBdr>
    </w:div>
    <w:div w:id="101850946">
      <w:bodyDiv w:val="1"/>
      <w:marLeft w:val="0"/>
      <w:marRight w:val="0"/>
      <w:marTop w:val="0"/>
      <w:marBottom w:val="0"/>
      <w:divBdr>
        <w:top w:val="none" w:sz="0" w:space="0" w:color="auto"/>
        <w:left w:val="none" w:sz="0" w:space="0" w:color="auto"/>
        <w:bottom w:val="none" w:sz="0" w:space="0" w:color="auto"/>
        <w:right w:val="none" w:sz="0" w:space="0" w:color="auto"/>
      </w:divBdr>
    </w:div>
    <w:div w:id="101925439">
      <w:bodyDiv w:val="1"/>
      <w:marLeft w:val="0"/>
      <w:marRight w:val="0"/>
      <w:marTop w:val="0"/>
      <w:marBottom w:val="0"/>
      <w:divBdr>
        <w:top w:val="none" w:sz="0" w:space="0" w:color="auto"/>
        <w:left w:val="none" w:sz="0" w:space="0" w:color="auto"/>
        <w:bottom w:val="none" w:sz="0" w:space="0" w:color="auto"/>
        <w:right w:val="none" w:sz="0" w:space="0" w:color="auto"/>
      </w:divBdr>
    </w:div>
    <w:div w:id="101999322">
      <w:bodyDiv w:val="1"/>
      <w:marLeft w:val="0"/>
      <w:marRight w:val="0"/>
      <w:marTop w:val="0"/>
      <w:marBottom w:val="0"/>
      <w:divBdr>
        <w:top w:val="none" w:sz="0" w:space="0" w:color="auto"/>
        <w:left w:val="none" w:sz="0" w:space="0" w:color="auto"/>
        <w:bottom w:val="none" w:sz="0" w:space="0" w:color="auto"/>
        <w:right w:val="none" w:sz="0" w:space="0" w:color="auto"/>
      </w:divBdr>
    </w:div>
    <w:div w:id="101999739">
      <w:bodyDiv w:val="1"/>
      <w:marLeft w:val="0"/>
      <w:marRight w:val="0"/>
      <w:marTop w:val="0"/>
      <w:marBottom w:val="0"/>
      <w:divBdr>
        <w:top w:val="none" w:sz="0" w:space="0" w:color="auto"/>
        <w:left w:val="none" w:sz="0" w:space="0" w:color="auto"/>
        <w:bottom w:val="none" w:sz="0" w:space="0" w:color="auto"/>
        <w:right w:val="none" w:sz="0" w:space="0" w:color="auto"/>
      </w:divBdr>
    </w:div>
    <w:div w:id="102304458">
      <w:bodyDiv w:val="1"/>
      <w:marLeft w:val="0"/>
      <w:marRight w:val="0"/>
      <w:marTop w:val="0"/>
      <w:marBottom w:val="0"/>
      <w:divBdr>
        <w:top w:val="none" w:sz="0" w:space="0" w:color="auto"/>
        <w:left w:val="none" w:sz="0" w:space="0" w:color="auto"/>
        <w:bottom w:val="none" w:sz="0" w:space="0" w:color="auto"/>
        <w:right w:val="none" w:sz="0" w:space="0" w:color="auto"/>
      </w:divBdr>
    </w:div>
    <w:div w:id="102307603">
      <w:bodyDiv w:val="1"/>
      <w:marLeft w:val="0"/>
      <w:marRight w:val="0"/>
      <w:marTop w:val="0"/>
      <w:marBottom w:val="0"/>
      <w:divBdr>
        <w:top w:val="none" w:sz="0" w:space="0" w:color="auto"/>
        <w:left w:val="none" w:sz="0" w:space="0" w:color="auto"/>
        <w:bottom w:val="none" w:sz="0" w:space="0" w:color="auto"/>
        <w:right w:val="none" w:sz="0" w:space="0" w:color="auto"/>
      </w:divBdr>
    </w:div>
    <w:div w:id="102463815">
      <w:bodyDiv w:val="1"/>
      <w:marLeft w:val="0"/>
      <w:marRight w:val="0"/>
      <w:marTop w:val="0"/>
      <w:marBottom w:val="0"/>
      <w:divBdr>
        <w:top w:val="none" w:sz="0" w:space="0" w:color="auto"/>
        <w:left w:val="none" w:sz="0" w:space="0" w:color="auto"/>
        <w:bottom w:val="none" w:sz="0" w:space="0" w:color="auto"/>
        <w:right w:val="none" w:sz="0" w:space="0" w:color="auto"/>
      </w:divBdr>
    </w:div>
    <w:div w:id="102501032">
      <w:bodyDiv w:val="1"/>
      <w:marLeft w:val="0"/>
      <w:marRight w:val="0"/>
      <w:marTop w:val="0"/>
      <w:marBottom w:val="0"/>
      <w:divBdr>
        <w:top w:val="none" w:sz="0" w:space="0" w:color="auto"/>
        <w:left w:val="none" w:sz="0" w:space="0" w:color="auto"/>
        <w:bottom w:val="none" w:sz="0" w:space="0" w:color="auto"/>
        <w:right w:val="none" w:sz="0" w:space="0" w:color="auto"/>
      </w:divBdr>
    </w:div>
    <w:div w:id="102502821">
      <w:bodyDiv w:val="1"/>
      <w:marLeft w:val="0"/>
      <w:marRight w:val="0"/>
      <w:marTop w:val="0"/>
      <w:marBottom w:val="0"/>
      <w:divBdr>
        <w:top w:val="none" w:sz="0" w:space="0" w:color="auto"/>
        <w:left w:val="none" w:sz="0" w:space="0" w:color="auto"/>
        <w:bottom w:val="none" w:sz="0" w:space="0" w:color="auto"/>
        <w:right w:val="none" w:sz="0" w:space="0" w:color="auto"/>
      </w:divBdr>
    </w:div>
    <w:div w:id="102578722">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2960677">
      <w:bodyDiv w:val="1"/>
      <w:marLeft w:val="0"/>
      <w:marRight w:val="0"/>
      <w:marTop w:val="0"/>
      <w:marBottom w:val="0"/>
      <w:divBdr>
        <w:top w:val="none" w:sz="0" w:space="0" w:color="auto"/>
        <w:left w:val="none" w:sz="0" w:space="0" w:color="auto"/>
        <w:bottom w:val="none" w:sz="0" w:space="0" w:color="auto"/>
        <w:right w:val="none" w:sz="0" w:space="0" w:color="auto"/>
      </w:divBdr>
    </w:div>
    <w:div w:id="103042039">
      <w:bodyDiv w:val="1"/>
      <w:marLeft w:val="0"/>
      <w:marRight w:val="0"/>
      <w:marTop w:val="0"/>
      <w:marBottom w:val="0"/>
      <w:divBdr>
        <w:top w:val="none" w:sz="0" w:space="0" w:color="auto"/>
        <w:left w:val="none" w:sz="0" w:space="0" w:color="auto"/>
        <w:bottom w:val="none" w:sz="0" w:space="0" w:color="auto"/>
        <w:right w:val="none" w:sz="0" w:space="0" w:color="auto"/>
      </w:divBdr>
    </w:div>
    <w:div w:id="103230788">
      <w:bodyDiv w:val="1"/>
      <w:marLeft w:val="0"/>
      <w:marRight w:val="0"/>
      <w:marTop w:val="0"/>
      <w:marBottom w:val="0"/>
      <w:divBdr>
        <w:top w:val="none" w:sz="0" w:space="0" w:color="auto"/>
        <w:left w:val="none" w:sz="0" w:space="0" w:color="auto"/>
        <w:bottom w:val="none" w:sz="0" w:space="0" w:color="auto"/>
        <w:right w:val="none" w:sz="0" w:space="0" w:color="auto"/>
      </w:divBdr>
    </w:div>
    <w:div w:id="103233960">
      <w:bodyDiv w:val="1"/>
      <w:marLeft w:val="0"/>
      <w:marRight w:val="0"/>
      <w:marTop w:val="0"/>
      <w:marBottom w:val="0"/>
      <w:divBdr>
        <w:top w:val="none" w:sz="0" w:space="0" w:color="auto"/>
        <w:left w:val="none" w:sz="0" w:space="0" w:color="auto"/>
        <w:bottom w:val="none" w:sz="0" w:space="0" w:color="auto"/>
        <w:right w:val="none" w:sz="0" w:space="0" w:color="auto"/>
      </w:divBdr>
    </w:div>
    <w:div w:id="103426976">
      <w:bodyDiv w:val="1"/>
      <w:marLeft w:val="0"/>
      <w:marRight w:val="0"/>
      <w:marTop w:val="0"/>
      <w:marBottom w:val="0"/>
      <w:divBdr>
        <w:top w:val="none" w:sz="0" w:space="0" w:color="auto"/>
        <w:left w:val="none" w:sz="0" w:space="0" w:color="auto"/>
        <w:bottom w:val="none" w:sz="0" w:space="0" w:color="auto"/>
        <w:right w:val="none" w:sz="0" w:space="0" w:color="auto"/>
      </w:divBdr>
    </w:div>
    <w:div w:id="103427578">
      <w:bodyDiv w:val="1"/>
      <w:marLeft w:val="0"/>
      <w:marRight w:val="0"/>
      <w:marTop w:val="0"/>
      <w:marBottom w:val="0"/>
      <w:divBdr>
        <w:top w:val="none" w:sz="0" w:space="0" w:color="auto"/>
        <w:left w:val="none" w:sz="0" w:space="0" w:color="auto"/>
        <w:bottom w:val="none" w:sz="0" w:space="0" w:color="auto"/>
        <w:right w:val="none" w:sz="0" w:space="0" w:color="auto"/>
      </w:divBdr>
    </w:div>
    <w:div w:id="103618123">
      <w:bodyDiv w:val="1"/>
      <w:marLeft w:val="0"/>
      <w:marRight w:val="0"/>
      <w:marTop w:val="0"/>
      <w:marBottom w:val="0"/>
      <w:divBdr>
        <w:top w:val="none" w:sz="0" w:space="0" w:color="auto"/>
        <w:left w:val="none" w:sz="0" w:space="0" w:color="auto"/>
        <w:bottom w:val="none" w:sz="0" w:space="0" w:color="auto"/>
        <w:right w:val="none" w:sz="0" w:space="0" w:color="auto"/>
      </w:divBdr>
    </w:div>
    <w:div w:id="103624541">
      <w:bodyDiv w:val="1"/>
      <w:marLeft w:val="0"/>
      <w:marRight w:val="0"/>
      <w:marTop w:val="0"/>
      <w:marBottom w:val="0"/>
      <w:divBdr>
        <w:top w:val="none" w:sz="0" w:space="0" w:color="auto"/>
        <w:left w:val="none" w:sz="0" w:space="0" w:color="auto"/>
        <w:bottom w:val="none" w:sz="0" w:space="0" w:color="auto"/>
        <w:right w:val="none" w:sz="0" w:space="0" w:color="auto"/>
      </w:divBdr>
    </w:div>
    <w:div w:id="103812107">
      <w:bodyDiv w:val="1"/>
      <w:marLeft w:val="0"/>
      <w:marRight w:val="0"/>
      <w:marTop w:val="0"/>
      <w:marBottom w:val="0"/>
      <w:divBdr>
        <w:top w:val="none" w:sz="0" w:space="0" w:color="auto"/>
        <w:left w:val="none" w:sz="0" w:space="0" w:color="auto"/>
        <w:bottom w:val="none" w:sz="0" w:space="0" w:color="auto"/>
        <w:right w:val="none" w:sz="0" w:space="0" w:color="auto"/>
      </w:divBdr>
    </w:div>
    <w:div w:id="103890158">
      <w:bodyDiv w:val="1"/>
      <w:marLeft w:val="0"/>
      <w:marRight w:val="0"/>
      <w:marTop w:val="0"/>
      <w:marBottom w:val="0"/>
      <w:divBdr>
        <w:top w:val="none" w:sz="0" w:space="0" w:color="auto"/>
        <w:left w:val="none" w:sz="0" w:space="0" w:color="auto"/>
        <w:bottom w:val="none" w:sz="0" w:space="0" w:color="auto"/>
        <w:right w:val="none" w:sz="0" w:space="0" w:color="auto"/>
      </w:divBdr>
    </w:div>
    <w:div w:id="104203848">
      <w:bodyDiv w:val="1"/>
      <w:marLeft w:val="0"/>
      <w:marRight w:val="0"/>
      <w:marTop w:val="0"/>
      <w:marBottom w:val="0"/>
      <w:divBdr>
        <w:top w:val="none" w:sz="0" w:space="0" w:color="auto"/>
        <w:left w:val="none" w:sz="0" w:space="0" w:color="auto"/>
        <w:bottom w:val="none" w:sz="0" w:space="0" w:color="auto"/>
        <w:right w:val="none" w:sz="0" w:space="0" w:color="auto"/>
      </w:divBdr>
    </w:div>
    <w:div w:id="104464965">
      <w:bodyDiv w:val="1"/>
      <w:marLeft w:val="0"/>
      <w:marRight w:val="0"/>
      <w:marTop w:val="0"/>
      <w:marBottom w:val="0"/>
      <w:divBdr>
        <w:top w:val="none" w:sz="0" w:space="0" w:color="auto"/>
        <w:left w:val="none" w:sz="0" w:space="0" w:color="auto"/>
        <w:bottom w:val="none" w:sz="0" w:space="0" w:color="auto"/>
        <w:right w:val="none" w:sz="0" w:space="0" w:color="auto"/>
      </w:divBdr>
    </w:div>
    <w:div w:id="104547486">
      <w:bodyDiv w:val="1"/>
      <w:marLeft w:val="0"/>
      <w:marRight w:val="0"/>
      <w:marTop w:val="0"/>
      <w:marBottom w:val="0"/>
      <w:divBdr>
        <w:top w:val="none" w:sz="0" w:space="0" w:color="auto"/>
        <w:left w:val="none" w:sz="0" w:space="0" w:color="auto"/>
        <w:bottom w:val="none" w:sz="0" w:space="0" w:color="auto"/>
        <w:right w:val="none" w:sz="0" w:space="0" w:color="auto"/>
      </w:divBdr>
    </w:div>
    <w:div w:id="104614658">
      <w:bodyDiv w:val="1"/>
      <w:marLeft w:val="0"/>
      <w:marRight w:val="0"/>
      <w:marTop w:val="0"/>
      <w:marBottom w:val="0"/>
      <w:divBdr>
        <w:top w:val="none" w:sz="0" w:space="0" w:color="auto"/>
        <w:left w:val="none" w:sz="0" w:space="0" w:color="auto"/>
        <w:bottom w:val="none" w:sz="0" w:space="0" w:color="auto"/>
        <w:right w:val="none" w:sz="0" w:space="0" w:color="auto"/>
      </w:divBdr>
    </w:div>
    <w:div w:id="104691628">
      <w:bodyDiv w:val="1"/>
      <w:marLeft w:val="0"/>
      <w:marRight w:val="0"/>
      <w:marTop w:val="0"/>
      <w:marBottom w:val="0"/>
      <w:divBdr>
        <w:top w:val="none" w:sz="0" w:space="0" w:color="auto"/>
        <w:left w:val="none" w:sz="0" w:space="0" w:color="auto"/>
        <w:bottom w:val="none" w:sz="0" w:space="0" w:color="auto"/>
        <w:right w:val="none" w:sz="0" w:space="0" w:color="auto"/>
      </w:divBdr>
    </w:div>
    <w:div w:id="104814378">
      <w:bodyDiv w:val="1"/>
      <w:marLeft w:val="0"/>
      <w:marRight w:val="0"/>
      <w:marTop w:val="0"/>
      <w:marBottom w:val="0"/>
      <w:divBdr>
        <w:top w:val="none" w:sz="0" w:space="0" w:color="auto"/>
        <w:left w:val="none" w:sz="0" w:space="0" w:color="auto"/>
        <w:bottom w:val="none" w:sz="0" w:space="0" w:color="auto"/>
        <w:right w:val="none" w:sz="0" w:space="0" w:color="auto"/>
      </w:divBdr>
    </w:div>
    <w:div w:id="104816757">
      <w:bodyDiv w:val="1"/>
      <w:marLeft w:val="0"/>
      <w:marRight w:val="0"/>
      <w:marTop w:val="0"/>
      <w:marBottom w:val="0"/>
      <w:divBdr>
        <w:top w:val="none" w:sz="0" w:space="0" w:color="auto"/>
        <w:left w:val="none" w:sz="0" w:space="0" w:color="auto"/>
        <w:bottom w:val="none" w:sz="0" w:space="0" w:color="auto"/>
        <w:right w:val="none" w:sz="0" w:space="0" w:color="auto"/>
      </w:divBdr>
    </w:div>
    <w:div w:id="104929331">
      <w:bodyDiv w:val="1"/>
      <w:marLeft w:val="0"/>
      <w:marRight w:val="0"/>
      <w:marTop w:val="0"/>
      <w:marBottom w:val="0"/>
      <w:divBdr>
        <w:top w:val="none" w:sz="0" w:space="0" w:color="auto"/>
        <w:left w:val="none" w:sz="0" w:space="0" w:color="auto"/>
        <w:bottom w:val="none" w:sz="0" w:space="0" w:color="auto"/>
        <w:right w:val="none" w:sz="0" w:space="0" w:color="auto"/>
      </w:divBdr>
    </w:div>
    <w:div w:id="105005915">
      <w:bodyDiv w:val="1"/>
      <w:marLeft w:val="0"/>
      <w:marRight w:val="0"/>
      <w:marTop w:val="0"/>
      <w:marBottom w:val="0"/>
      <w:divBdr>
        <w:top w:val="none" w:sz="0" w:space="0" w:color="auto"/>
        <w:left w:val="none" w:sz="0" w:space="0" w:color="auto"/>
        <w:bottom w:val="none" w:sz="0" w:space="0" w:color="auto"/>
        <w:right w:val="none" w:sz="0" w:space="0" w:color="auto"/>
      </w:divBdr>
    </w:div>
    <w:div w:id="105079201">
      <w:bodyDiv w:val="1"/>
      <w:marLeft w:val="0"/>
      <w:marRight w:val="0"/>
      <w:marTop w:val="0"/>
      <w:marBottom w:val="0"/>
      <w:divBdr>
        <w:top w:val="none" w:sz="0" w:space="0" w:color="auto"/>
        <w:left w:val="none" w:sz="0" w:space="0" w:color="auto"/>
        <w:bottom w:val="none" w:sz="0" w:space="0" w:color="auto"/>
        <w:right w:val="none" w:sz="0" w:space="0" w:color="auto"/>
      </w:divBdr>
    </w:div>
    <w:div w:id="105080438">
      <w:bodyDiv w:val="1"/>
      <w:marLeft w:val="0"/>
      <w:marRight w:val="0"/>
      <w:marTop w:val="0"/>
      <w:marBottom w:val="0"/>
      <w:divBdr>
        <w:top w:val="none" w:sz="0" w:space="0" w:color="auto"/>
        <w:left w:val="none" w:sz="0" w:space="0" w:color="auto"/>
        <w:bottom w:val="none" w:sz="0" w:space="0" w:color="auto"/>
        <w:right w:val="none" w:sz="0" w:space="0" w:color="auto"/>
      </w:divBdr>
    </w:div>
    <w:div w:id="105120335">
      <w:bodyDiv w:val="1"/>
      <w:marLeft w:val="0"/>
      <w:marRight w:val="0"/>
      <w:marTop w:val="0"/>
      <w:marBottom w:val="0"/>
      <w:divBdr>
        <w:top w:val="none" w:sz="0" w:space="0" w:color="auto"/>
        <w:left w:val="none" w:sz="0" w:space="0" w:color="auto"/>
        <w:bottom w:val="none" w:sz="0" w:space="0" w:color="auto"/>
        <w:right w:val="none" w:sz="0" w:space="0" w:color="auto"/>
      </w:divBdr>
    </w:div>
    <w:div w:id="105126936">
      <w:bodyDiv w:val="1"/>
      <w:marLeft w:val="0"/>
      <w:marRight w:val="0"/>
      <w:marTop w:val="0"/>
      <w:marBottom w:val="0"/>
      <w:divBdr>
        <w:top w:val="none" w:sz="0" w:space="0" w:color="auto"/>
        <w:left w:val="none" w:sz="0" w:space="0" w:color="auto"/>
        <w:bottom w:val="none" w:sz="0" w:space="0" w:color="auto"/>
        <w:right w:val="none" w:sz="0" w:space="0" w:color="auto"/>
      </w:divBdr>
    </w:div>
    <w:div w:id="105278293">
      <w:bodyDiv w:val="1"/>
      <w:marLeft w:val="0"/>
      <w:marRight w:val="0"/>
      <w:marTop w:val="0"/>
      <w:marBottom w:val="0"/>
      <w:divBdr>
        <w:top w:val="none" w:sz="0" w:space="0" w:color="auto"/>
        <w:left w:val="none" w:sz="0" w:space="0" w:color="auto"/>
        <w:bottom w:val="none" w:sz="0" w:space="0" w:color="auto"/>
        <w:right w:val="none" w:sz="0" w:space="0" w:color="auto"/>
      </w:divBdr>
    </w:div>
    <w:div w:id="105396789">
      <w:bodyDiv w:val="1"/>
      <w:marLeft w:val="0"/>
      <w:marRight w:val="0"/>
      <w:marTop w:val="0"/>
      <w:marBottom w:val="0"/>
      <w:divBdr>
        <w:top w:val="none" w:sz="0" w:space="0" w:color="auto"/>
        <w:left w:val="none" w:sz="0" w:space="0" w:color="auto"/>
        <w:bottom w:val="none" w:sz="0" w:space="0" w:color="auto"/>
        <w:right w:val="none" w:sz="0" w:space="0" w:color="auto"/>
      </w:divBdr>
    </w:div>
    <w:div w:id="105540477">
      <w:bodyDiv w:val="1"/>
      <w:marLeft w:val="0"/>
      <w:marRight w:val="0"/>
      <w:marTop w:val="0"/>
      <w:marBottom w:val="0"/>
      <w:divBdr>
        <w:top w:val="none" w:sz="0" w:space="0" w:color="auto"/>
        <w:left w:val="none" w:sz="0" w:space="0" w:color="auto"/>
        <w:bottom w:val="none" w:sz="0" w:space="0" w:color="auto"/>
        <w:right w:val="none" w:sz="0" w:space="0" w:color="auto"/>
      </w:divBdr>
    </w:div>
    <w:div w:id="105663539">
      <w:bodyDiv w:val="1"/>
      <w:marLeft w:val="0"/>
      <w:marRight w:val="0"/>
      <w:marTop w:val="0"/>
      <w:marBottom w:val="0"/>
      <w:divBdr>
        <w:top w:val="none" w:sz="0" w:space="0" w:color="auto"/>
        <w:left w:val="none" w:sz="0" w:space="0" w:color="auto"/>
        <w:bottom w:val="none" w:sz="0" w:space="0" w:color="auto"/>
        <w:right w:val="none" w:sz="0" w:space="0" w:color="auto"/>
      </w:divBdr>
    </w:div>
    <w:div w:id="105778497">
      <w:bodyDiv w:val="1"/>
      <w:marLeft w:val="0"/>
      <w:marRight w:val="0"/>
      <w:marTop w:val="0"/>
      <w:marBottom w:val="0"/>
      <w:divBdr>
        <w:top w:val="none" w:sz="0" w:space="0" w:color="auto"/>
        <w:left w:val="none" w:sz="0" w:space="0" w:color="auto"/>
        <w:bottom w:val="none" w:sz="0" w:space="0" w:color="auto"/>
        <w:right w:val="none" w:sz="0" w:space="0" w:color="auto"/>
      </w:divBdr>
    </w:div>
    <w:div w:id="105854593">
      <w:bodyDiv w:val="1"/>
      <w:marLeft w:val="0"/>
      <w:marRight w:val="0"/>
      <w:marTop w:val="0"/>
      <w:marBottom w:val="0"/>
      <w:divBdr>
        <w:top w:val="none" w:sz="0" w:space="0" w:color="auto"/>
        <w:left w:val="none" w:sz="0" w:space="0" w:color="auto"/>
        <w:bottom w:val="none" w:sz="0" w:space="0" w:color="auto"/>
        <w:right w:val="none" w:sz="0" w:space="0" w:color="auto"/>
      </w:divBdr>
    </w:div>
    <w:div w:id="106049990">
      <w:bodyDiv w:val="1"/>
      <w:marLeft w:val="0"/>
      <w:marRight w:val="0"/>
      <w:marTop w:val="0"/>
      <w:marBottom w:val="0"/>
      <w:divBdr>
        <w:top w:val="none" w:sz="0" w:space="0" w:color="auto"/>
        <w:left w:val="none" w:sz="0" w:space="0" w:color="auto"/>
        <w:bottom w:val="none" w:sz="0" w:space="0" w:color="auto"/>
        <w:right w:val="none" w:sz="0" w:space="0" w:color="auto"/>
      </w:divBdr>
    </w:div>
    <w:div w:id="106193288">
      <w:bodyDiv w:val="1"/>
      <w:marLeft w:val="0"/>
      <w:marRight w:val="0"/>
      <w:marTop w:val="0"/>
      <w:marBottom w:val="0"/>
      <w:divBdr>
        <w:top w:val="none" w:sz="0" w:space="0" w:color="auto"/>
        <w:left w:val="none" w:sz="0" w:space="0" w:color="auto"/>
        <w:bottom w:val="none" w:sz="0" w:space="0" w:color="auto"/>
        <w:right w:val="none" w:sz="0" w:space="0" w:color="auto"/>
      </w:divBdr>
    </w:div>
    <w:div w:id="106317020">
      <w:bodyDiv w:val="1"/>
      <w:marLeft w:val="0"/>
      <w:marRight w:val="0"/>
      <w:marTop w:val="0"/>
      <w:marBottom w:val="0"/>
      <w:divBdr>
        <w:top w:val="none" w:sz="0" w:space="0" w:color="auto"/>
        <w:left w:val="none" w:sz="0" w:space="0" w:color="auto"/>
        <w:bottom w:val="none" w:sz="0" w:space="0" w:color="auto"/>
        <w:right w:val="none" w:sz="0" w:space="0" w:color="auto"/>
      </w:divBdr>
    </w:div>
    <w:div w:id="106588880">
      <w:bodyDiv w:val="1"/>
      <w:marLeft w:val="0"/>
      <w:marRight w:val="0"/>
      <w:marTop w:val="0"/>
      <w:marBottom w:val="0"/>
      <w:divBdr>
        <w:top w:val="none" w:sz="0" w:space="0" w:color="auto"/>
        <w:left w:val="none" w:sz="0" w:space="0" w:color="auto"/>
        <w:bottom w:val="none" w:sz="0" w:space="0" w:color="auto"/>
        <w:right w:val="none" w:sz="0" w:space="0" w:color="auto"/>
      </w:divBdr>
    </w:div>
    <w:div w:id="106629944">
      <w:bodyDiv w:val="1"/>
      <w:marLeft w:val="0"/>
      <w:marRight w:val="0"/>
      <w:marTop w:val="0"/>
      <w:marBottom w:val="0"/>
      <w:divBdr>
        <w:top w:val="none" w:sz="0" w:space="0" w:color="auto"/>
        <w:left w:val="none" w:sz="0" w:space="0" w:color="auto"/>
        <w:bottom w:val="none" w:sz="0" w:space="0" w:color="auto"/>
        <w:right w:val="none" w:sz="0" w:space="0" w:color="auto"/>
      </w:divBdr>
    </w:div>
    <w:div w:id="106773390">
      <w:bodyDiv w:val="1"/>
      <w:marLeft w:val="0"/>
      <w:marRight w:val="0"/>
      <w:marTop w:val="0"/>
      <w:marBottom w:val="0"/>
      <w:divBdr>
        <w:top w:val="none" w:sz="0" w:space="0" w:color="auto"/>
        <w:left w:val="none" w:sz="0" w:space="0" w:color="auto"/>
        <w:bottom w:val="none" w:sz="0" w:space="0" w:color="auto"/>
        <w:right w:val="none" w:sz="0" w:space="0" w:color="auto"/>
      </w:divBdr>
    </w:div>
    <w:div w:id="106778230">
      <w:bodyDiv w:val="1"/>
      <w:marLeft w:val="0"/>
      <w:marRight w:val="0"/>
      <w:marTop w:val="0"/>
      <w:marBottom w:val="0"/>
      <w:divBdr>
        <w:top w:val="none" w:sz="0" w:space="0" w:color="auto"/>
        <w:left w:val="none" w:sz="0" w:space="0" w:color="auto"/>
        <w:bottom w:val="none" w:sz="0" w:space="0" w:color="auto"/>
        <w:right w:val="none" w:sz="0" w:space="0" w:color="auto"/>
      </w:divBdr>
    </w:div>
    <w:div w:id="106781180">
      <w:bodyDiv w:val="1"/>
      <w:marLeft w:val="0"/>
      <w:marRight w:val="0"/>
      <w:marTop w:val="0"/>
      <w:marBottom w:val="0"/>
      <w:divBdr>
        <w:top w:val="none" w:sz="0" w:space="0" w:color="auto"/>
        <w:left w:val="none" w:sz="0" w:space="0" w:color="auto"/>
        <w:bottom w:val="none" w:sz="0" w:space="0" w:color="auto"/>
        <w:right w:val="none" w:sz="0" w:space="0" w:color="auto"/>
      </w:divBdr>
    </w:div>
    <w:div w:id="107092380">
      <w:bodyDiv w:val="1"/>
      <w:marLeft w:val="0"/>
      <w:marRight w:val="0"/>
      <w:marTop w:val="0"/>
      <w:marBottom w:val="0"/>
      <w:divBdr>
        <w:top w:val="none" w:sz="0" w:space="0" w:color="auto"/>
        <w:left w:val="none" w:sz="0" w:space="0" w:color="auto"/>
        <w:bottom w:val="none" w:sz="0" w:space="0" w:color="auto"/>
        <w:right w:val="none" w:sz="0" w:space="0" w:color="auto"/>
      </w:divBdr>
    </w:div>
    <w:div w:id="107242330">
      <w:bodyDiv w:val="1"/>
      <w:marLeft w:val="0"/>
      <w:marRight w:val="0"/>
      <w:marTop w:val="0"/>
      <w:marBottom w:val="0"/>
      <w:divBdr>
        <w:top w:val="none" w:sz="0" w:space="0" w:color="auto"/>
        <w:left w:val="none" w:sz="0" w:space="0" w:color="auto"/>
        <w:bottom w:val="none" w:sz="0" w:space="0" w:color="auto"/>
        <w:right w:val="none" w:sz="0" w:space="0" w:color="auto"/>
      </w:divBdr>
    </w:div>
    <w:div w:id="107286256">
      <w:bodyDiv w:val="1"/>
      <w:marLeft w:val="0"/>
      <w:marRight w:val="0"/>
      <w:marTop w:val="0"/>
      <w:marBottom w:val="0"/>
      <w:divBdr>
        <w:top w:val="none" w:sz="0" w:space="0" w:color="auto"/>
        <w:left w:val="none" w:sz="0" w:space="0" w:color="auto"/>
        <w:bottom w:val="none" w:sz="0" w:space="0" w:color="auto"/>
        <w:right w:val="none" w:sz="0" w:space="0" w:color="auto"/>
      </w:divBdr>
    </w:div>
    <w:div w:id="107433632">
      <w:bodyDiv w:val="1"/>
      <w:marLeft w:val="0"/>
      <w:marRight w:val="0"/>
      <w:marTop w:val="0"/>
      <w:marBottom w:val="0"/>
      <w:divBdr>
        <w:top w:val="none" w:sz="0" w:space="0" w:color="auto"/>
        <w:left w:val="none" w:sz="0" w:space="0" w:color="auto"/>
        <w:bottom w:val="none" w:sz="0" w:space="0" w:color="auto"/>
        <w:right w:val="none" w:sz="0" w:space="0" w:color="auto"/>
      </w:divBdr>
    </w:div>
    <w:div w:id="107506496">
      <w:bodyDiv w:val="1"/>
      <w:marLeft w:val="0"/>
      <w:marRight w:val="0"/>
      <w:marTop w:val="0"/>
      <w:marBottom w:val="0"/>
      <w:divBdr>
        <w:top w:val="none" w:sz="0" w:space="0" w:color="auto"/>
        <w:left w:val="none" w:sz="0" w:space="0" w:color="auto"/>
        <w:bottom w:val="none" w:sz="0" w:space="0" w:color="auto"/>
        <w:right w:val="none" w:sz="0" w:space="0" w:color="auto"/>
      </w:divBdr>
    </w:div>
    <w:div w:id="107896003">
      <w:bodyDiv w:val="1"/>
      <w:marLeft w:val="0"/>
      <w:marRight w:val="0"/>
      <w:marTop w:val="0"/>
      <w:marBottom w:val="0"/>
      <w:divBdr>
        <w:top w:val="none" w:sz="0" w:space="0" w:color="auto"/>
        <w:left w:val="none" w:sz="0" w:space="0" w:color="auto"/>
        <w:bottom w:val="none" w:sz="0" w:space="0" w:color="auto"/>
        <w:right w:val="none" w:sz="0" w:space="0" w:color="auto"/>
      </w:divBdr>
    </w:div>
    <w:div w:id="108017619">
      <w:bodyDiv w:val="1"/>
      <w:marLeft w:val="0"/>
      <w:marRight w:val="0"/>
      <w:marTop w:val="0"/>
      <w:marBottom w:val="0"/>
      <w:divBdr>
        <w:top w:val="none" w:sz="0" w:space="0" w:color="auto"/>
        <w:left w:val="none" w:sz="0" w:space="0" w:color="auto"/>
        <w:bottom w:val="none" w:sz="0" w:space="0" w:color="auto"/>
        <w:right w:val="none" w:sz="0" w:space="0" w:color="auto"/>
      </w:divBdr>
    </w:div>
    <w:div w:id="108210725">
      <w:bodyDiv w:val="1"/>
      <w:marLeft w:val="0"/>
      <w:marRight w:val="0"/>
      <w:marTop w:val="0"/>
      <w:marBottom w:val="0"/>
      <w:divBdr>
        <w:top w:val="none" w:sz="0" w:space="0" w:color="auto"/>
        <w:left w:val="none" w:sz="0" w:space="0" w:color="auto"/>
        <w:bottom w:val="none" w:sz="0" w:space="0" w:color="auto"/>
        <w:right w:val="none" w:sz="0" w:space="0" w:color="auto"/>
      </w:divBdr>
    </w:div>
    <w:div w:id="108278979">
      <w:bodyDiv w:val="1"/>
      <w:marLeft w:val="0"/>
      <w:marRight w:val="0"/>
      <w:marTop w:val="0"/>
      <w:marBottom w:val="0"/>
      <w:divBdr>
        <w:top w:val="none" w:sz="0" w:space="0" w:color="auto"/>
        <w:left w:val="none" w:sz="0" w:space="0" w:color="auto"/>
        <w:bottom w:val="none" w:sz="0" w:space="0" w:color="auto"/>
        <w:right w:val="none" w:sz="0" w:space="0" w:color="auto"/>
      </w:divBdr>
    </w:div>
    <w:div w:id="108357491">
      <w:bodyDiv w:val="1"/>
      <w:marLeft w:val="0"/>
      <w:marRight w:val="0"/>
      <w:marTop w:val="0"/>
      <w:marBottom w:val="0"/>
      <w:divBdr>
        <w:top w:val="none" w:sz="0" w:space="0" w:color="auto"/>
        <w:left w:val="none" w:sz="0" w:space="0" w:color="auto"/>
        <w:bottom w:val="none" w:sz="0" w:space="0" w:color="auto"/>
        <w:right w:val="none" w:sz="0" w:space="0" w:color="auto"/>
      </w:divBdr>
    </w:div>
    <w:div w:id="108404236">
      <w:bodyDiv w:val="1"/>
      <w:marLeft w:val="0"/>
      <w:marRight w:val="0"/>
      <w:marTop w:val="0"/>
      <w:marBottom w:val="0"/>
      <w:divBdr>
        <w:top w:val="none" w:sz="0" w:space="0" w:color="auto"/>
        <w:left w:val="none" w:sz="0" w:space="0" w:color="auto"/>
        <w:bottom w:val="none" w:sz="0" w:space="0" w:color="auto"/>
        <w:right w:val="none" w:sz="0" w:space="0" w:color="auto"/>
      </w:divBdr>
    </w:div>
    <w:div w:id="108474260">
      <w:bodyDiv w:val="1"/>
      <w:marLeft w:val="0"/>
      <w:marRight w:val="0"/>
      <w:marTop w:val="0"/>
      <w:marBottom w:val="0"/>
      <w:divBdr>
        <w:top w:val="none" w:sz="0" w:space="0" w:color="auto"/>
        <w:left w:val="none" w:sz="0" w:space="0" w:color="auto"/>
        <w:bottom w:val="none" w:sz="0" w:space="0" w:color="auto"/>
        <w:right w:val="none" w:sz="0" w:space="0" w:color="auto"/>
      </w:divBdr>
    </w:div>
    <w:div w:id="108550367">
      <w:bodyDiv w:val="1"/>
      <w:marLeft w:val="0"/>
      <w:marRight w:val="0"/>
      <w:marTop w:val="0"/>
      <w:marBottom w:val="0"/>
      <w:divBdr>
        <w:top w:val="none" w:sz="0" w:space="0" w:color="auto"/>
        <w:left w:val="none" w:sz="0" w:space="0" w:color="auto"/>
        <w:bottom w:val="none" w:sz="0" w:space="0" w:color="auto"/>
        <w:right w:val="none" w:sz="0" w:space="0" w:color="auto"/>
      </w:divBdr>
    </w:div>
    <w:div w:id="108744789">
      <w:bodyDiv w:val="1"/>
      <w:marLeft w:val="0"/>
      <w:marRight w:val="0"/>
      <w:marTop w:val="0"/>
      <w:marBottom w:val="0"/>
      <w:divBdr>
        <w:top w:val="none" w:sz="0" w:space="0" w:color="auto"/>
        <w:left w:val="none" w:sz="0" w:space="0" w:color="auto"/>
        <w:bottom w:val="none" w:sz="0" w:space="0" w:color="auto"/>
        <w:right w:val="none" w:sz="0" w:space="0" w:color="auto"/>
      </w:divBdr>
    </w:div>
    <w:div w:id="108818946">
      <w:bodyDiv w:val="1"/>
      <w:marLeft w:val="0"/>
      <w:marRight w:val="0"/>
      <w:marTop w:val="0"/>
      <w:marBottom w:val="0"/>
      <w:divBdr>
        <w:top w:val="none" w:sz="0" w:space="0" w:color="auto"/>
        <w:left w:val="none" w:sz="0" w:space="0" w:color="auto"/>
        <w:bottom w:val="none" w:sz="0" w:space="0" w:color="auto"/>
        <w:right w:val="none" w:sz="0" w:space="0" w:color="auto"/>
      </w:divBdr>
    </w:div>
    <w:div w:id="108864318">
      <w:bodyDiv w:val="1"/>
      <w:marLeft w:val="0"/>
      <w:marRight w:val="0"/>
      <w:marTop w:val="0"/>
      <w:marBottom w:val="0"/>
      <w:divBdr>
        <w:top w:val="none" w:sz="0" w:space="0" w:color="auto"/>
        <w:left w:val="none" w:sz="0" w:space="0" w:color="auto"/>
        <w:bottom w:val="none" w:sz="0" w:space="0" w:color="auto"/>
        <w:right w:val="none" w:sz="0" w:space="0" w:color="auto"/>
      </w:divBdr>
    </w:div>
    <w:div w:id="109014552">
      <w:bodyDiv w:val="1"/>
      <w:marLeft w:val="0"/>
      <w:marRight w:val="0"/>
      <w:marTop w:val="0"/>
      <w:marBottom w:val="0"/>
      <w:divBdr>
        <w:top w:val="none" w:sz="0" w:space="0" w:color="auto"/>
        <w:left w:val="none" w:sz="0" w:space="0" w:color="auto"/>
        <w:bottom w:val="none" w:sz="0" w:space="0" w:color="auto"/>
        <w:right w:val="none" w:sz="0" w:space="0" w:color="auto"/>
      </w:divBdr>
    </w:div>
    <w:div w:id="109470072">
      <w:bodyDiv w:val="1"/>
      <w:marLeft w:val="0"/>
      <w:marRight w:val="0"/>
      <w:marTop w:val="0"/>
      <w:marBottom w:val="0"/>
      <w:divBdr>
        <w:top w:val="none" w:sz="0" w:space="0" w:color="auto"/>
        <w:left w:val="none" w:sz="0" w:space="0" w:color="auto"/>
        <w:bottom w:val="none" w:sz="0" w:space="0" w:color="auto"/>
        <w:right w:val="none" w:sz="0" w:space="0" w:color="auto"/>
      </w:divBdr>
    </w:div>
    <w:div w:id="109596883">
      <w:bodyDiv w:val="1"/>
      <w:marLeft w:val="0"/>
      <w:marRight w:val="0"/>
      <w:marTop w:val="0"/>
      <w:marBottom w:val="0"/>
      <w:divBdr>
        <w:top w:val="none" w:sz="0" w:space="0" w:color="auto"/>
        <w:left w:val="none" w:sz="0" w:space="0" w:color="auto"/>
        <w:bottom w:val="none" w:sz="0" w:space="0" w:color="auto"/>
        <w:right w:val="none" w:sz="0" w:space="0" w:color="auto"/>
      </w:divBdr>
    </w:div>
    <w:div w:id="109783725">
      <w:bodyDiv w:val="1"/>
      <w:marLeft w:val="0"/>
      <w:marRight w:val="0"/>
      <w:marTop w:val="0"/>
      <w:marBottom w:val="0"/>
      <w:divBdr>
        <w:top w:val="none" w:sz="0" w:space="0" w:color="auto"/>
        <w:left w:val="none" w:sz="0" w:space="0" w:color="auto"/>
        <w:bottom w:val="none" w:sz="0" w:space="0" w:color="auto"/>
        <w:right w:val="none" w:sz="0" w:space="0" w:color="auto"/>
      </w:divBdr>
    </w:div>
    <w:div w:id="109936153">
      <w:bodyDiv w:val="1"/>
      <w:marLeft w:val="0"/>
      <w:marRight w:val="0"/>
      <w:marTop w:val="0"/>
      <w:marBottom w:val="0"/>
      <w:divBdr>
        <w:top w:val="none" w:sz="0" w:space="0" w:color="auto"/>
        <w:left w:val="none" w:sz="0" w:space="0" w:color="auto"/>
        <w:bottom w:val="none" w:sz="0" w:space="0" w:color="auto"/>
        <w:right w:val="none" w:sz="0" w:space="0" w:color="auto"/>
      </w:divBdr>
    </w:div>
    <w:div w:id="110055544">
      <w:bodyDiv w:val="1"/>
      <w:marLeft w:val="0"/>
      <w:marRight w:val="0"/>
      <w:marTop w:val="0"/>
      <w:marBottom w:val="0"/>
      <w:divBdr>
        <w:top w:val="none" w:sz="0" w:space="0" w:color="auto"/>
        <w:left w:val="none" w:sz="0" w:space="0" w:color="auto"/>
        <w:bottom w:val="none" w:sz="0" w:space="0" w:color="auto"/>
        <w:right w:val="none" w:sz="0" w:space="0" w:color="auto"/>
      </w:divBdr>
    </w:div>
    <w:div w:id="110325913">
      <w:bodyDiv w:val="1"/>
      <w:marLeft w:val="0"/>
      <w:marRight w:val="0"/>
      <w:marTop w:val="0"/>
      <w:marBottom w:val="0"/>
      <w:divBdr>
        <w:top w:val="none" w:sz="0" w:space="0" w:color="auto"/>
        <w:left w:val="none" w:sz="0" w:space="0" w:color="auto"/>
        <w:bottom w:val="none" w:sz="0" w:space="0" w:color="auto"/>
        <w:right w:val="none" w:sz="0" w:space="0" w:color="auto"/>
      </w:divBdr>
    </w:div>
    <w:div w:id="110327130">
      <w:bodyDiv w:val="1"/>
      <w:marLeft w:val="0"/>
      <w:marRight w:val="0"/>
      <w:marTop w:val="0"/>
      <w:marBottom w:val="0"/>
      <w:divBdr>
        <w:top w:val="none" w:sz="0" w:space="0" w:color="auto"/>
        <w:left w:val="none" w:sz="0" w:space="0" w:color="auto"/>
        <w:bottom w:val="none" w:sz="0" w:space="0" w:color="auto"/>
        <w:right w:val="none" w:sz="0" w:space="0" w:color="auto"/>
      </w:divBdr>
    </w:div>
    <w:div w:id="110780415">
      <w:bodyDiv w:val="1"/>
      <w:marLeft w:val="0"/>
      <w:marRight w:val="0"/>
      <w:marTop w:val="0"/>
      <w:marBottom w:val="0"/>
      <w:divBdr>
        <w:top w:val="none" w:sz="0" w:space="0" w:color="auto"/>
        <w:left w:val="none" w:sz="0" w:space="0" w:color="auto"/>
        <w:bottom w:val="none" w:sz="0" w:space="0" w:color="auto"/>
        <w:right w:val="none" w:sz="0" w:space="0" w:color="auto"/>
      </w:divBdr>
    </w:div>
    <w:div w:id="111093465">
      <w:bodyDiv w:val="1"/>
      <w:marLeft w:val="0"/>
      <w:marRight w:val="0"/>
      <w:marTop w:val="0"/>
      <w:marBottom w:val="0"/>
      <w:divBdr>
        <w:top w:val="none" w:sz="0" w:space="0" w:color="auto"/>
        <w:left w:val="none" w:sz="0" w:space="0" w:color="auto"/>
        <w:bottom w:val="none" w:sz="0" w:space="0" w:color="auto"/>
        <w:right w:val="none" w:sz="0" w:space="0" w:color="auto"/>
      </w:divBdr>
    </w:div>
    <w:div w:id="111632383">
      <w:bodyDiv w:val="1"/>
      <w:marLeft w:val="0"/>
      <w:marRight w:val="0"/>
      <w:marTop w:val="0"/>
      <w:marBottom w:val="0"/>
      <w:divBdr>
        <w:top w:val="none" w:sz="0" w:space="0" w:color="auto"/>
        <w:left w:val="none" w:sz="0" w:space="0" w:color="auto"/>
        <w:bottom w:val="none" w:sz="0" w:space="0" w:color="auto"/>
        <w:right w:val="none" w:sz="0" w:space="0" w:color="auto"/>
      </w:divBdr>
    </w:div>
    <w:div w:id="111945745">
      <w:bodyDiv w:val="1"/>
      <w:marLeft w:val="0"/>
      <w:marRight w:val="0"/>
      <w:marTop w:val="0"/>
      <w:marBottom w:val="0"/>
      <w:divBdr>
        <w:top w:val="none" w:sz="0" w:space="0" w:color="auto"/>
        <w:left w:val="none" w:sz="0" w:space="0" w:color="auto"/>
        <w:bottom w:val="none" w:sz="0" w:space="0" w:color="auto"/>
        <w:right w:val="none" w:sz="0" w:space="0" w:color="auto"/>
      </w:divBdr>
    </w:div>
    <w:div w:id="112021510">
      <w:bodyDiv w:val="1"/>
      <w:marLeft w:val="0"/>
      <w:marRight w:val="0"/>
      <w:marTop w:val="0"/>
      <w:marBottom w:val="0"/>
      <w:divBdr>
        <w:top w:val="none" w:sz="0" w:space="0" w:color="auto"/>
        <w:left w:val="none" w:sz="0" w:space="0" w:color="auto"/>
        <w:bottom w:val="none" w:sz="0" w:space="0" w:color="auto"/>
        <w:right w:val="none" w:sz="0" w:space="0" w:color="auto"/>
      </w:divBdr>
    </w:div>
    <w:div w:id="112091454">
      <w:bodyDiv w:val="1"/>
      <w:marLeft w:val="0"/>
      <w:marRight w:val="0"/>
      <w:marTop w:val="0"/>
      <w:marBottom w:val="0"/>
      <w:divBdr>
        <w:top w:val="none" w:sz="0" w:space="0" w:color="auto"/>
        <w:left w:val="none" w:sz="0" w:space="0" w:color="auto"/>
        <w:bottom w:val="none" w:sz="0" w:space="0" w:color="auto"/>
        <w:right w:val="none" w:sz="0" w:space="0" w:color="auto"/>
      </w:divBdr>
    </w:div>
    <w:div w:id="112141619">
      <w:bodyDiv w:val="1"/>
      <w:marLeft w:val="0"/>
      <w:marRight w:val="0"/>
      <w:marTop w:val="0"/>
      <w:marBottom w:val="0"/>
      <w:divBdr>
        <w:top w:val="none" w:sz="0" w:space="0" w:color="auto"/>
        <w:left w:val="none" w:sz="0" w:space="0" w:color="auto"/>
        <w:bottom w:val="none" w:sz="0" w:space="0" w:color="auto"/>
        <w:right w:val="none" w:sz="0" w:space="0" w:color="auto"/>
      </w:divBdr>
    </w:div>
    <w:div w:id="112332110">
      <w:bodyDiv w:val="1"/>
      <w:marLeft w:val="0"/>
      <w:marRight w:val="0"/>
      <w:marTop w:val="0"/>
      <w:marBottom w:val="0"/>
      <w:divBdr>
        <w:top w:val="none" w:sz="0" w:space="0" w:color="auto"/>
        <w:left w:val="none" w:sz="0" w:space="0" w:color="auto"/>
        <w:bottom w:val="none" w:sz="0" w:space="0" w:color="auto"/>
        <w:right w:val="none" w:sz="0" w:space="0" w:color="auto"/>
      </w:divBdr>
    </w:div>
    <w:div w:id="112410135">
      <w:bodyDiv w:val="1"/>
      <w:marLeft w:val="0"/>
      <w:marRight w:val="0"/>
      <w:marTop w:val="0"/>
      <w:marBottom w:val="0"/>
      <w:divBdr>
        <w:top w:val="none" w:sz="0" w:space="0" w:color="auto"/>
        <w:left w:val="none" w:sz="0" w:space="0" w:color="auto"/>
        <w:bottom w:val="none" w:sz="0" w:space="0" w:color="auto"/>
        <w:right w:val="none" w:sz="0" w:space="0" w:color="auto"/>
      </w:divBdr>
    </w:div>
    <w:div w:id="112482629">
      <w:bodyDiv w:val="1"/>
      <w:marLeft w:val="0"/>
      <w:marRight w:val="0"/>
      <w:marTop w:val="0"/>
      <w:marBottom w:val="0"/>
      <w:divBdr>
        <w:top w:val="none" w:sz="0" w:space="0" w:color="auto"/>
        <w:left w:val="none" w:sz="0" w:space="0" w:color="auto"/>
        <w:bottom w:val="none" w:sz="0" w:space="0" w:color="auto"/>
        <w:right w:val="none" w:sz="0" w:space="0" w:color="auto"/>
      </w:divBdr>
    </w:div>
    <w:div w:id="112864538">
      <w:bodyDiv w:val="1"/>
      <w:marLeft w:val="0"/>
      <w:marRight w:val="0"/>
      <w:marTop w:val="0"/>
      <w:marBottom w:val="0"/>
      <w:divBdr>
        <w:top w:val="none" w:sz="0" w:space="0" w:color="auto"/>
        <w:left w:val="none" w:sz="0" w:space="0" w:color="auto"/>
        <w:bottom w:val="none" w:sz="0" w:space="0" w:color="auto"/>
        <w:right w:val="none" w:sz="0" w:space="0" w:color="auto"/>
      </w:divBdr>
    </w:div>
    <w:div w:id="112940007">
      <w:bodyDiv w:val="1"/>
      <w:marLeft w:val="0"/>
      <w:marRight w:val="0"/>
      <w:marTop w:val="0"/>
      <w:marBottom w:val="0"/>
      <w:divBdr>
        <w:top w:val="none" w:sz="0" w:space="0" w:color="auto"/>
        <w:left w:val="none" w:sz="0" w:space="0" w:color="auto"/>
        <w:bottom w:val="none" w:sz="0" w:space="0" w:color="auto"/>
        <w:right w:val="none" w:sz="0" w:space="0" w:color="auto"/>
      </w:divBdr>
    </w:div>
    <w:div w:id="112989226">
      <w:bodyDiv w:val="1"/>
      <w:marLeft w:val="0"/>
      <w:marRight w:val="0"/>
      <w:marTop w:val="0"/>
      <w:marBottom w:val="0"/>
      <w:divBdr>
        <w:top w:val="none" w:sz="0" w:space="0" w:color="auto"/>
        <w:left w:val="none" w:sz="0" w:space="0" w:color="auto"/>
        <w:bottom w:val="none" w:sz="0" w:space="0" w:color="auto"/>
        <w:right w:val="none" w:sz="0" w:space="0" w:color="auto"/>
      </w:divBdr>
    </w:div>
    <w:div w:id="113015507">
      <w:bodyDiv w:val="1"/>
      <w:marLeft w:val="0"/>
      <w:marRight w:val="0"/>
      <w:marTop w:val="0"/>
      <w:marBottom w:val="0"/>
      <w:divBdr>
        <w:top w:val="none" w:sz="0" w:space="0" w:color="auto"/>
        <w:left w:val="none" w:sz="0" w:space="0" w:color="auto"/>
        <w:bottom w:val="none" w:sz="0" w:space="0" w:color="auto"/>
        <w:right w:val="none" w:sz="0" w:space="0" w:color="auto"/>
      </w:divBdr>
    </w:div>
    <w:div w:id="113015803">
      <w:bodyDiv w:val="1"/>
      <w:marLeft w:val="0"/>
      <w:marRight w:val="0"/>
      <w:marTop w:val="0"/>
      <w:marBottom w:val="0"/>
      <w:divBdr>
        <w:top w:val="none" w:sz="0" w:space="0" w:color="auto"/>
        <w:left w:val="none" w:sz="0" w:space="0" w:color="auto"/>
        <w:bottom w:val="none" w:sz="0" w:space="0" w:color="auto"/>
        <w:right w:val="none" w:sz="0" w:space="0" w:color="auto"/>
      </w:divBdr>
    </w:div>
    <w:div w:id="113139830">
      <w:bodyDiv w:val="1"/>
      <w:marLeft w:val="0"/>
      <w:marRight w:val="0"/>
      <w:marTop w:val="0"/>
      <w:marBottom w:val="0"/>
      <w:divBdr>
        <w:top w:val="none" w:sz="0" w:space="0" w:color="auto"/>
        <w:left w:val="none" w:sz="0" w:space="0" w:color="auto"/>
        <w:bottom w:val="none" w:sz="0" w:space="0" w:color="auto"/>
        <w:right w:val="none" w:sz="0" w:space="0" w:color="auto"/>
      </w:divBdr>
    </w:div>
    <w:div w:id="113180806">
      <w:bodyDiv w:val="1"/>
      <w:marLeft w:val="0"/>
      <w:marRight w:val="0"/>
      <w:marTop w:val="0"/>
      <w:marBottom w:val="0"/>
      <w:divBdr>
        <w:top w:val="none" w:sz="0" w:space="0" w:color="auto"/>
        <w:left w:val="none" w:sz="0" w:space="0" w:color="auto"/>
        <w:bottom w:val="none" w:sz="0" w:space="0" w:color="auto"/>
        <w:right w:val="none" w:sz="0" w:space="0" w:color="auto"/>
      </w:divBdr>
    </w:div>
    <w:div w:id="113184721">
      <w:bodyDiv w:val="1"/>
      <w:marLeft w:val="0"/>
      <w:marRight w:val="0"/>
      <w:marTop w:val="0"/>
      <w:marBottom w:val="0"/>
      <w:divBdr>
        <w:top w:val="none" w:sz="0" w:space="0" w:color="auto"/>
        <w:left w:val="none" w:sz="0" w:space="0" w:color="auto"/>
        <w:bottom w:val="none" w:sz="0" w:space="0" w:color="auto"/>
        <w:right w:val="none" w:sz="0" w:space="0" w:color="auto"/>
      </w:divBdr>
    </w:div>
    <w:div w:id="113327163">
      <w:bodyDiv w:val="1"/>
      <w:marLeft w:val="0"/>
      <w:marRight w:val="0"/>
      <w:marTop w:val="0"/>
      <w:marBottom w:val="0"/>
      <w:divBdr>
        <w:top w:val="none" w:sz="0" w:space="0" w:color="auto"/>
        <w:left w:val="none" w:sz="0" w:space="0" w:color="auto"/>
        <w:bottom w:val="none" w:sz="0" w:space="0" w:color="auto"/>
        <w:right w:val="none" w:sz="0" w:space="0" w:color="auto"/>
      </w:divBdr>
    </w:div>
    <w:div w:id="113644593">
      <w:bodyDiv w:val="1"/>
      <w:marLeft w:val="0"/>
      <w:marRight w:val="0"/>
      <w:marTop w:val="0"/>
      <w:marBottom w:val="0"/>
      <w:divBdr>
        <w:top w:val="none" w:sz="0" w:space="0" w:color="auto"/>
        <w:left w:val="none" w:sz="0" w:space="0" w:color="auto"/>
        <w:bottom w:val="none" w:sz="0" w:space="0" w:color="auto"/>
        <w:right w:val="none" w:sz="0" w:space="0" w:color="auto"/>
      </w:divBdr>
    </w:div>
    <w:div w:id="113864119">
      <w:bodyDiv w:val="1"/>
      <w:marLeft w:val="0"/>
      <w:marRight w:val="0"/>
      <w:marTop w:val="0"/>
      <w:marBottom w:val="0"/>
      <w:divBdr>
        <w:top w:val="none" w:sz="0" w:space="0" w:color="auto"/>
        <w:left w:val="none" w:sz="0" w:space="0" w:color="auto"/>
        <w:bottom w:val="none" w:sz="0" w:space="0" w:color="auto"/>
        <w:right w:val="none" w:sz="0" w:space="0" w:color="auto"/>
      </w:divBdr>
    </w:div>
    <w:div w:id="114100895">
      <w:bodyDiv w:val="1"/>
      <w:marLeft w:val="0"/>
      <w:marRight w:val="0"/>
      <w:marTop w:val="0"/>
      <w:marBottom w:val="0"/>
      <w:divBdr>
        <w:top w:val="none" w:sz="0" w:space="0" w:color="auto"/>
        <w:left w:val="none" w:sz="0" w:space="0" w:color="auto"/>
        <w:bottom w:val="none" w:sz="0" w:space="0" w:color="auto"/>
        <w:right w:val="none" w:sz="0" w:space="0" w:color="auto"/>
      </w:divBdr>
    </w:div>
    <w:div w:id="114640293">
      <w:bodyDiv w:val="1"/>
      <w:marLeft w:val="0"/>
      <w:marRight w:val="0"/>
      <w:marTop w:val="0"/>
      <w:marBottom w:val="0"/>
      <w:divBdr>
        <w:top w:val="none" w:sz="0" w:space="0" w:color="auto"/>
        <w:left w:val="none" w:sz="0" w:space="0" w:color="auto"/>
        <w:bottom w:val="none" w:sz="0" w:space="0" w:color="auto"/>
        <w:right w:val="none" w:sz="0" w:space="0" w:color="auto"/>
      </w:divBdr>
    </w:div>
    <w:div w:id="114761187">
      <w:bodyDiv w:val="1"/>
      <w:marLeft w:val="0"/>
      <w:marRight w:val="0"/>
      <w:marTop w:val="0"/>
      <w:marBottom w:val="0"/>
      <w:divBdr>
        <w:top w:val="none" w:sz="0" w:space="0" w:color="auto"/>
        <w:left w:val="none" w:sz="0" w:space="0" w:color="auto"/>
        <w:bottom w:val="none" w:sz="0" w:space="0" w:color="auto"/>
        <w:right w:val="none" w:sz="0" w:space="0" w:color="auto"/>
      </w:divBdr>
    </w:div>
    <w:div w:id="114833208">
      <w:bodyDiv w:val="1"/>
      <w:marLeft w:val="0"/>
      <w:marRight w:val="0"/>
      <w:marTop w:val="0"/>
      <w:marBottom w:val="0"/>
      <w:divBdr>
        <w:top w:val="none" w:sz="0" w:space="0" w:color="auto"/>
        <w:left w:val="none" w:sz="0" w:space="0" w:color="auto"/>
        <w:bottom w:val="none" w:sz="0" w:space="0" w:color="auto"/>
        <w:right w:val="none" w:sz="0" w:space="0" w:color="auto"/>
      </w:divBdr>
    </w:div>
    <w:div w:id="114980598">
      <w:bodyDiv w:val="1"/>
      <w:marLeft w:val="0"/>
      <w:marRight w:val="0"/>
      <w:marTop w:val="0"/>
      <w:marBottom w:val="0"/>
      <w:divBdr>
        <w:top w:val="none" w:sz="0" w:space="0" w:color="auto"/>
        <w:left w:val="none" w:sz="0" w:space="0" w:color="auto"/>
        <w:bottom w:val="none" w:sz="0" w:space="0" w:color="auto"/>
        <w:right w:val="none" w:sz="0" w:space="0" w:color="auto"/>
      </w:divBdr>
    </w:div>
    <w:div w:id="115028663">
      <w:bodyDiv w:val="1"/>
      <w:marLeft w:val="0"/>
      <w:marRight w:val="0"/>
      <w:marTop w:val="0"/>
      <w:marBottom w:val="0"/>
      <w:divBdr>
        <w:top w:val="none" w:sz="0" w:space="0" w:color="auto"/>
        <w:left w:val="none" w:sz="0" w:space="0" w:color="auto"/>
        <w:bottom w:val="none" w:sz="0" w:space="0" w:color="auto"/>
        <w:right w:val="none" w:sz="0" w:space="0" w:color="auto"/>
      </w:divBdr>
    </w:div>
    <w:div w:id="115179259">
      <w:bodyDiv w:val="1"/>
      <w:marLeft w:val="0"/>
      <w:marRight w:val="0"/>
      <w:marTop w:val="0"/>
      <w:marBottom w:val="0"/>
      <w:divBdr>
        <w:top w:val="none" w:sz="0" w:space="0" w:color="auto"/>
        <w:left w:val="none" w:sz="0" w:space="0" w:color="auto"/>
        <w:bottom w:val="none" w:sz="0" w:space="0" w:color="auto"/>
        <w:right w:val="none" w:sz="0" w:space="0" w:color="auto"/>
      </w:divBdr>
    </w:div>
    <w:div w:id="115220499">
      <w:bodyDiv w:val="1"/>
      <w:marLeft w:val="0"/>
      <w:marRight w:val="0"/>
      <w:marTop w:val="0"/>
      <w:marBottom w:val="0"/>
      <w:divBdr>
        <w:top w:val="none" w:sz="0" w:space="0" w:color="auto"/>
        <w:left w:val="none" w:sz="0" w:space="0" w:color="auto"/>
        <w:bottom w:val="none" w:sz="0" w:space="0" w:color="auto"/>
        <w:right w:val="none" w:sz="0" w:space="0" w:color="auto"/>
      </w:divBdr>
    </w:div>
    <w:div w:id="115687957">
      <w:bodyDiv w:val="1"/>
      <w:marLeft w:val="0"/>
      <w:marRight w:val="0"/>
      <w:marTop w:val="0"/>
      <w:marBottom w:val="0"/>
      <w:divBdr>
        <w:top w:val="none" w:sz="0" w:space="0" w:color="auto"/>
        <w:left w:val="none" w:sz="0" w:space="0" w:color="auto"/>
        <w:bottom w:val="none" w:sz="0" w:space="0" w:color="auto"/>
        <w:right w:val="none" w:sz="0" w:space="0" w:color="auto"/>
      </w:divBdr>
    </w:div>
    <w:div w:id="115757606">
      <w:bodyDiv w:val="1"/>
      <w:marLeft w:val="0"/>
      <w:marRight w:val="0"/>
      <w:marTop w:val="0"/>
      <w:marBottom w:val="0"/>
      <w:divBdr>
        <w:top w:val="none" w:sz="0" w:space="0" w:color="auto"/>
        <w:left w:val="none" w:sz="0" w:space="0" w:color="auto"/>
        <w:bottom w:val="none" w:sz="0" w:space="0" w:color="auto"/>
        <w:right w:val="none" w:sz="0" w:space="0" w:color="auto"/>
      </w:divBdr>
    </w:div>
    <w:div w:id="115872725">
      <w:bodyDiv w:val="1"/>
      <w:marLeft w:val="0"/>
      <w:marRight w:val="0"/>
      <w:marTop w:val="0"/>
      <w:marBottom w:val="0"/>
      <w:divBdr>
        <w:top w:val="none" w:sz="0" w:space="0" w:color="auto"/>
        <w:left w:val="none" w:sz="0" w:space="0" w:color="auto"/>
        <w:bottom w:val="none" w:sz="0" w:space="0" w:color="auto"/>
        <w:right w:val="none" w:sz="0" w:space="0" w:color="auto"/>
      </w:divBdr>
    </w:div>
    <w:div w:id="115873755">
      <w:bodyDiv w:val="1"/>
      <w:marLeft w:val="0"/>
      <w:marRight w:val="0"/>
      <w:marTop w:val="0"/>
      <w:marBottom w:val="0"/>
      <w:divBdr>
        <w:top w:val="none" w:sz="0" w:space="0" w:color="auto"/>
        <w:left w:val="none" w:sz="0" w:space="0" w:color="auto"/>
        <w:bottom w:val="none" w:sz="0" w:space="0" w:color="auto"/>
        <w:right w:val="none" w:sz="0" w:space="0" w:color="auto"/>
      </w:divBdr>
    </w:div>
    <w:div w:id="115877140">
      <w:bodyDiv w:val="1"/>
      <w:marLeft w:val="0"/>
      <w:marRight w:val="0"/>
      <w:marTop w:val="0"/>
      <w:marBottom w:val="0"/>
      <w:divBdr>
        <w:top w:val="none" w:sz="0" w:space="0" w:color="auto"/>
        <w:left w:val="none" w:sz="0" w:space="0" w:color="auto"/>
        <w:bottom w:val="none" w:sz="0" w:space="0" w:color="auto"/>
        <w:right w:val="none" w:sz="0" w:space="0" w:color="auto"/>
      </w:divBdr>
    </w:div>
    <w:div w:id="116142300">
      <w:bodyDiv w:val="1"/>
      <w:marLeft w:val="0"/>
      <w:marRight w:val="0"/>
      <w:marTop w:val="0"/>
      <w:marBottom w:val="0"/>
      <w:divBdr>
        <w:top w:val="none" w:sz="0" w:space="0" w:color="auto"/>
        <w:left w:val="none" w:sz="0" w:space="0" w:color="auto"/>
        <w:bottom w:val="none" w:sz="0" w:space="0" w:color="auto"/>
        <w:right w:val="none" w:sz="0" w:space="0" w:color="auto"/>
      </w:divBdr>
    </w:div>
    <w:div w:id="116333626">
      <w:bodyDiv w:val="1"/>
      <w:marLeft w:val="0"/>
      <w:marRight w:val="0"/>
      <w:marTop w:val="0"/>
      <w:marBottom w:val="0"/>
      <w:divBdr>
        <w:top w:val="none" w:sz="0" w:space="0" w:color="auto"/>
        <w:left w:val="none" w:sz="0" w:space="0" w:color="auto"/>
        <w:bottom w:val="none" w:sz="0" w:space="0" w:color="auto"/>
        <w:right w:val="none" w:sz="0" w:space="0" w:color="auto"/>
      </w:divBdr>
    </w:div>
    <w:div w:id="116335890">
      <w:bodyDiv w:val="1"/>
      <w:marLeft w:val="0"/>
      <w:marRight w:val="0"/>
      <w:marTop w:val="0"/>
      <w:marBottom w:val="0"/>
      <w:divBdr>
        <w:top w:val="none" w:sz="0" w:space="0" w:color="auto"/>
        <w:left w:val="none" w:sz="0" w:space="0" w:color="auto"/>
        <w:bottom w:val="none" w:sz="0" w:space="0" w:color="auto"/>
        <w:right w:val="none" w:sz="0" w:space="0" w:color="auto"/>
      </w:divBdr>
    </w:div>
    <w:div w:id="116678035">
      <w:bodyDiv w:val="1"/>
      <w:marLeft w:val="0"/>
      <w:marRight w:val="0"/>
      <w:marTop w:val="0"/>
      <w:marBottom w:val="0"/>
      <w:divBdr>
        <w:top w:val="none" w:sz="0" w:space="0" w:color="auto"/>
        <w:left w:val="none" w:sz="0" w:space="0" w:color="auto"/>
        <w:bottom w:val="none" w:sz="0" w:space="0" w:color="auto"/>
        <w:right w:val="none" w:sz="0" w:space="0" w:color="auto"/>
      </w:divBdr>
    </w:div>
    <w:div w:id="116680179">
      <w:bodyDiv w:val="1"/>
      <w:marLeft w:val="0"/>
      <w:marRight w:val="0"/>
      <w:marTop w:val="0"/>
      <w:marBottom w:val="0"/>
      <w:divBdr>
        <w:top w:val="none" w:sz="0" w:space="0" w:color="auto"/>
        <w:left w:val="none" w:sz="0" w:space="0" w:color="auto"/>
        <w:bottom w:val="none" w:sz="0" w:space="0" w:color="auto"/>
        <w:right w:val="none" w:sz="0" w:space="0" w:color="auto"/>
      </w:divBdr>
    </w:div>
    <w:div w:id="116723115">
      <w:bodyDiv w:val="1"/>
      <w:marLeft w:val="0"/>
      <w:marRight w:val="0"/>
      <w:marTop w:val="0"/>
      <w:marBottom w:val="0"/>
      <w:divBdr>
        <w:top w:val="none" w:sz="0" w:space="0" w:color="auto"/>
        <w:left w:val="none" w:sz="0" w:space="0" w:color="auto"/>
        <w:bottom w:val="none" w:sz="0" w:space="0" w:color="auto"/>
        <w:right w:val="none" w:sz="0" w:space="0" w:color="auto"/>
      </w:divBdr>
    </w:div>
    <w:div w:id="116727338">
      <w:bodyDiv w:val="1"/>
      <w:marLeft w:val="0"/>
      <w:marRight w:val="0"/>
      <w:marTop w:val="0"/>
      <w:marBottom w:val="0"/>
      <w:divBdr>
        <w:top w:val="none" w:sz="0" w:space="0" w:color="auto"/>
        <w:left w:val="none" w:sz="0" w:space="0" w:color="auto"/>
        <w:bottom w:val="none" w:sz="0" w:space="0" w:color="auto"/>
        <w:right w:val="none" w:sz="0" w:space="0" w:color="auto"/>
      </w:divBdr>
    </w:div>
    <w:div w:id="116875801">
      <w:bodyDiv w:val="1"/>
      <w:marLeft w:val="0"/>
      <w:marRight w:val="0"/>
      <w:marTop w:val="0"/>
      <w:marBottom w:val="0"/>
      <w:divBdr>
        <w:top w:val="none" w:sz="0" w:space="0" w:color="auto"/>
        <w:left w:val="none" w:sz="0" w:space="0" w:color="auto"/>
        <w:bottom w:val="none" w:sz="0" w:space="0" w:color="auto"/>
        <w:right w:val="none" w:sz="0" w:space="0" w:color="auto"/>
      </w:divBdr>
    </w:div>
    <w:div w:id="116995717">
      <w:bodyDiv w:val="1"/>
      <w:marLeft w:val="0"/>
      <w:marRight w:val="0"/>
      <w:marTop w:val="0"/>
      <w:marBottom w:val="0"/>
      <w:divBdr>
        <w:top w:val="none" w:sz="0" w:space="0" w:color="auto"/>
        <w:left w:val="none" w:sz="0" w:space="0" w:color="auto"/>
        <w:bottom w:val="none" w:sz="0" w:space="0" w:color="auto"/>
        <w:right w:val="none" w:sz="0" w:space="0" w:color="auto"/>
      </w:divBdr>
    </w:div>
    <w:div w:id="117145345">
      <w:bodyDiv w:val="1"/>
      <w:marLeft w:val="0"/>
      <w:marRight w:val="0"/>
      <w:marTop w:val="0"/>
      <w:marBottom w:val="0"/>
      <w:divBdr>
        <w:top w:val="none" w:sz="0" w:space="0" w:color="auto"/>
        <w:left w:val="none" w:sz="0" w:space="0" w:color="auto"/>
        <w:bottom w:val="none" w:sz="0" w:space="0" w:color="auto"/>
        <w:right w:val="none" w:sz="0" w:space="0" w:color="auto"/>
      </w:divBdr>
    </w:div>
    <w:div w:id="117309829">
      <w:bodyDiv w:val="1"/>
      <w:marLeft w:val="0"/>
      <w:marRight w:val="0"/>
      <w:marTop w:val="0"/>
      <w:marBottom w:val="0"/>
      <w:divBdr>
        <w:top w:val="none" w:sz="0" w:space="0" w:color="auto"/>
        <w:left w:val="none" w:sz="0" w:space="0" w:color="auto"/>
        <w:bottom w:val="none" w:sz="0" w:space="0" w:color="auto"/>
        <w:right w:val="none" w:sz="0" w:space="0" w:color="auto"/>
      </w:divBdr>
    </w:div>
    <w:div w:id="117453237">
      <w:bodyDiv w:val="1"/>
      <w:marLeft w:val="0"/>
      <w:marRight w:val="0"/>
      <w:marTop w:val="0"/>
      <w:marBottom w:val="0"/>
      <w:divBdr>
        <w:top w:val="none" w:sz="0" w:space="0" w:color="auto"/>
        <w:left w:val="none" w:sz="0" w:space="0" w:color="auto"/>
        <w:bottom w:val="none" w:sz="0" w:space="0" w:color="auto"/>
        <w:right w:val="none" w:sz="0" w:space="0" w:color="auto"/>
      </w:divBdr>
    </w:div>
    <w:div w:id="117720109">
      <w:bodyDiv w:val="1"/>
      <w:marLeft w:val="0"/>
      <w:marRight w:val="0"/>
      <w:marTop w:val="0"/>
      <w:marBottom w:val="0"/>
      <w:divBdr>
        <w:top w:val="none" w:sz="0" w:space="0" w:color="auto"/>
        <w:left w:val="none" w:sz="0" w:space="0" w:color="auto"/>
        <w:bottom w:val="none" w:sz="0" w:space="0" w:color="auto"/>
        <w:right w:val="none" w:sz="0" w:space="0" w:color="auto"/>
      </w:divBdr>
    </w:div>
    <w:div w:id="117725042">
      <w:bodyDiv w:val="1"/>
      <w:marLeft w:val="0"/>
      <w:marRight w:val="0"/>
      <w:marTop w:val="0"/>
      <w:marBottom w:val="0"/>
      <w:divBdr>
        <w:top w:val="none" w:sz="0" w:space="0" w:color="auto"/>
        <w:left w:val="none" w:sz="0" w:space="0" w:color="auto"/>
        <w:bottom w:val="none" w:sz="0" w:space="0" w:color="auto"/>
        <w:right w:val="none" w:sz="0" w:space="0" w:color="auto"/>
      </w:divBdr>
    </w:div>
    <w:div w:id="118112126">
      <w:bodyDiv w:val="1"/>
      <w:marLeft w:val="0"/>
      <w:marRight w:val="0"/>
      <w:marTop w:val="0"/>
      <w:marBottom w:val="0"/>
      <w:divBdr>
        <w:top w:val="none" w:sz="0" w:space="0" w:color="auto"/>
        <w:left w:val="none" w:sz="0" w:space="0" w:color="auto"/>
        <w:bottom w:val="none" w:sz="0" w:space="0" w:color="auto"/>
        <w:right w:val="none" w:sz="0" w:space="0" w:color="auto"/>
      </w:divBdr>
    </w:div>
    <w:div w:id="118232942">
      <w:bodyDiv w:val="1"/>
      <w:marLeft w:val="0"/>
      <w:marRight w:val="0"/>
      <w:marTop w:val="0"/>
      <w:marBottom w:val="0"/>
      <w:divBdr>
        <w:top w:val="none" w:sz="0" w:space="0" w:color="auto"/>
        <w:left w:val="none" w:sz="0" w:space="0" w:color="auto"/>
        <w:bottom w:val="none" w:sz="0" w:space="0" w:color="auto"/>
        <w:right w:val="none" w:sz="0" w:space="0" w:color="auto"/>
      </w:divBdr>
    </w:div>
    <w:div w:id="118258123">
      <w:bodyDiv w:val="1"/>
      <w:marLeft w:val="0"/>
      <w:marRight w:val="0"/>
      <w:marTop w:val="0"/>
      <w:marBottom w:val="0"/>
      <w:divBdr>
        <w:top w:val="none" w:sz="0" w:space="0" w:color="auto"/>
        <w:left w:val="none" w:sz="0" w:space="0" w:color="auto"/>
        <w:bottom w:val="none" w:sz="0" w:space="0" w:color="auto"/>
        <w:right w:val="none" w:sz="0" w:space="0" w:color="auto"/>
      </w:divBdr>
    </w:div>
    <w:div w:id="118258929">
      <w:bodyDiv w:val="1"/>
      <w:marLeft w:val="0"/>
      <w:marRight w:val="0"/>
      <w:marTop w:val="0"/>
      <w:marBottom w:val="0"/>
      <w:divBdr>
        <w:top w:val="none" w:sz="0" w:space="0" w:color="auto"/>
        <w:left w:val="none" w:sz="0" w:space="0" w:color="auto"/>
        <w:bottom w:val="none" w:sz="0" w:space="0" w:color="auto"/>
        <w:right w:val="none" w:sz="0" w:space="0" w:color="auto"/>
      </w:divBdr>
    </w:div>
    <w:div w:id="118426320">
      <w:bodyDiv w:val="1"/>
      <w:marLeft w:val="0"/>
      <w:marRight w:val="0"/>
      <w:marTop w:val="0"/>
      <w:marBottom w:val="0"/>
      <w:divBdr>
        <w:top w:val="none" w:sz="0" w:space="0" w:color="auto"/>
        <w:left w:val="none" w:sz="0" w:space="0" w:color="auto"/>
        <w:bottom w:val="none" w:sz="0" w:space="0" w:color="auto"/>
        <w:right w:val="none" w:sz="0" w:space="0" w:color="auto"/>
      </w:divBdr>
    </w:div>
    <w:div w:id="118495543">
      <w:bodyDiv w:val="1"/>
      <w:marLeft w:val="0"/>
      <w:marRight w:val="0"/>
      <w:marTop w:val="0"/>
      <w:marBottom w:val="0"/>
      <w:divBdr>
        <w:top w:val="none" w:sz="0" w:space="0" w:color="auto"/>
        <w:left w:val="none" w:sz="0" w:space="0" w:color="auto"/>
        <w:bottom w:val="none" w:sz="0" w:space="0" w:color="auto"/>
        <w:right w:val="none" w:sz="0" w:space="0" w:color="auto"/>
      </w:divBdr>
    </w:div>
    <w:div w:id="118498021">
      <w:bodyDiv w:val="1"/>
      <w:marLeft w:val="0"/>
      <w:marRight w:val="0"/>
      <w:marTop w:val="0"/>
      <w:marBottom w:val="0"/>
      <w:divBdr>
        <w:top w:val="none" w:sz="0" w:space="0" w:color="auto"/>
        <w:left w:val="none" w:sz="0" w:space="0" w:color="auto"/>
        <w:bottom w:val="none" w:sz="0" w:space="0" w:color="auto"/>
        <w:right w:val="none" w:sz="0" w:space="0" w:color="auto"/>
      </w:divBdr>
    </w:div>
    <w:div w:id="118691674">
      <w:bodyDiv w:val="1"/>
      <w:marLeft w:val="0"/>
      <w:marRight w:val="0"/>
      <w:marTop w:val="0"/>
      <w:marBottom w:val="0"/>
      <w:divBdr>
        <w:top w:val="none" w:sz="0" w:space="0" w:color="auto"/>
        <w:left w:val="none" w:sz="0" w:space="0" w:color="auto"/>
        <w:bottom w:val="none" w:sz="0" w:space="0" w:color="auto"/>
        <w:right w:val="none" w:sz="0" w:space="0" w:color="auto"/>
      </w:divBdr>
    </w:div>
    <w:div w:id="118692508">
      <w:bodyDiv w:val="1"/>
      <w:marLeft w:val="0"/>
      <w:marRight w:val="0"/>
      <w:marTop w:val="0"/>
      <w:marBottom w:val="0"/>
      <w:divBdr>
        <w:top w:val="none" w:sz="0" w:space="0" w:color="auto"/>
        <w:left w:val="none" w:sz="0" w:space="0" w:color="auto"/>
        <w:bottom w:val="none" w:sz="0" w:space="0" w:color="auto"/>
        <w:right w:val="none" w:sz="0" w:space="0" w:color="auto"/>
      </w:divBdr>
    </w:div>
    <w:div w:id="119151405">
      <w:bodyDiv w:val="1"/>
      <w:marLeft w:val="0"/>
      <w:marRight w:val="0"/>
      <w:marTop w:val="0"/>
      <w:marBottom w:val="0"/>
      <w:divBdr>
        <w:top w:val="none" w:sz="0" w:space="0" w:color="auto"/>
        <w:left w:val="none" w:sz="0" w:space="0" w:color="auto"/>
        <w:bottom w:val="none" w:sz="0" w:space="0" w:color="auto"/>
        <w:right w:val="none" w:sz="0" w:space="0" w:color="auto"/>
      </w:divBdr>
    </w:div>
    <w:div w:id="119156340">
      <w:bodyDiv w:val="1"/>
      <w:marLeft w:val="0"/>
      <w:marRight w:val="0"/>
      <w:marTop w:val="0"/>
      <w:marBottom w:val="0"/>
      <w:divBdr>
        <w:top w:val="none" w:sz="0" w:space="0" w:color="auto"/>
        <w:left w:val="none" w:sz="0" w:space="0" w:color="auto"/>
        <w:bottom w:val="none" w:sz="0" w:space="0" w:color="auto"/>
        <w:right w:val="none" w:sz="0" w:space="0" w:color="auto"/>
      </w:divBdr>
    </w:div>
    <w:div w:id="119229472">
      <w:bodyDiv w:val="1"/>
      <w:marLeft w:val="0"/>
      <w:marRight w:val="0"/>
      <w:marTop w:val="0"/>
      <w:marBottom w:val="0"/>
      <w:divBdr>
        <w:top w:val="none" w:sz="0" w:space="0" w:color="auto"/>
        <w:left w:val="none" w:sz="0" w:space="0" w:color="auto"/>
        <w:bottom w:val="none" w:sz="0" w:space="0" w:color="auto"/>
        <w:right w:val="none" w:sz="0" w:space="0" w:color="auto"/>
      </w:divBdr>
    </w:div>
    <w:div w:id="119342613">
      <w:bodyDiv w:val="1"/>
      <w:marLeft w:val="0"/>
      <w:marRight w:val="0"/>
      <w:marTop w:val="0"/>
      <w:marBottom w:val="0"/>
      <w:divBdr>
        <w:top w:val="none" w:sz="0" w:space="0" w:color="auto"/>
        <w:left w:val="none" w:sz="0" w:space="0" w:color="auto"/>
        <w:bottom w:val="none" w:sz="0" w:space="0" w:color="auto"/>
        <w:right w:val="none" w:sz="0" w:space="0" w:color="auto"/>
      </w:divBdr>
    </w:div>
    <w:div w:id="119418869">
      <w:bodyDiv w:val="1"/>
      <w:marLeft w:val="0"/>
      <w:marRight w:val="0"/>
      <w:marTop w:val="0"/>
      <w:marBottom w:val="0"/>
      <w:divBdr>
        <w:top w:val="none" w:sz="0" w:space="0" w:color="auto"/>
        <w:left w:val="none" w:sz="0" w:space="0" w:color="auto"/>
        <w:bottom w:val="none" w:sz="0" w:space="0" w:color="auto"/>
        <w:right w:val="none" w:sz="0" w:space="0" w:color="auto"/>
      </w:divBdr>
    </w:div>
    <w:div w:id="119494625">
      <w:bodyDiv w:val="1"/>
      <w:marLeft w:val="0"/>
      <w:marRight w:val="0"/>
      <w:marTop w:val="0"/>
      <w:marBottom w:val="0"/>
      <w:divBdr>
        <w:top w:val="none" w:sz="0" w:space="0" w:color="auto"/>
        <w:left w:val="none" w:sz="0" w:space="0" w:color="auto"/>
        <w:bottom w:val="none" w:sz="0" w:space="0" w:color="auto"/>
        <w:right w:val="none" w:sz="0" w:space="0" w:color="auto"/>
      </w:divBdr>
    </w:div>
    <w:div w:id="119612867">
      <w:bodyDiv w:val="1"/>
      <w:marLeft w:val="0"/>
      <w:marRight w:val="0"/>
      <w:marTop w:val="0"/>
      <w:marBottom w:val="0"/>
      <w:divBdr>
        <w:top w:val="none" w:sz="0" w:space="0" w:color="auto"/>
        <w:left w:val="none" w:sz="0" w:space="0" w:color="auto"/>
        <w:bottom w:val="none" w:sz="0" w:space="0" w:color="auto"/>
        <w:right w:val="none" w:sz="0" w:space="0" w:color="auto"/>
      </w:divBdr>
    </w:div>
    <w:div w:id="119691050">
      <w:bodyDiv w:val="1"/>
      <w:marLeft w:val="0"/>
      <w:marRight w:val="0"/>
      <w:marTop w:val="0"/>
      <w:marBottom w:val="0"/>
      <w:divBdr>
        <w:top w:val="none" w:sz="0" w:space="0" w:color="auto"/>
        <w:left w:val="none" w:sz="0" w:space="0" w:color="auto"/>
        <w:bottom w:val="none" w:sz="0" w:space="0" w:color="auto"/>
        <w:right w:val="none" w:sz="0" w:space="0" w:color="auto"/>
      </w:divBdr>
    </w:div>
    <w:div w:id="119760837">
      <w:bodyDiv w:val="1"/>
      <w:marLeft w:val="0"/>
      <w:marRight w:val="0"/>
      <w:marTop w:val="0"/>
      <w:marBottom w:val="0"/>
      <w:divBdr>
        <w:top w:val="none" w:sz="0" w:space="0" w:color="auto"/>
        <w:left w:val="none" w:sz="0" w:space="0" w:color="auto"/>
        <w:bottom w:val="none" w:sz="0" w:space="0" w:color="auto"/>
        <w:right w:val="none" w:sz="0" w:space="0" w:color="auto"/>
      </w:divBdr>
    </w:div>
    <w:div w:id="119805795">
      <w:bodyDiv w:val="1"/>
      <w:marLeft w:val="0"/>
      <w:marRight w:val="0"/>
      <w:marTop w:val="0"/>
      <w:marBottom w:val="0"/>
      <w:divBdr>
        <w:top w:val="none" w:sz="0" w:space="0" w:color="auto"/>
        <w:left w:val="none" w:sz="0" w:space="0" w:color="auto"/>
        <w:bottom w:val="none" w:sz="0" w:space="0" w:color="auto"/>
        <w:right w:val="none" w:sz="0" w:space="0" w:color="auto"/>
      </w:divBdr>
    </w:div>
    <w:div w:id="120077612">
      <w:bodyDiv w:val="1"/>
      <w:marLeft w:val="0"/>
      <w:marRight w:val="0"/>
      <w:marTop w:val="0"/>
      <w:marBottom w:val="0"/>
      <w:divBdr>
        <w:top w:val="none" w:sz="0" w:space="0" w:color="auto"/>
        <w:left w:val="none" w:sz="0" w:space="0" w:color="auto"/>
        <w:bottom w:val="none" w:sz="0" w:space="0" w:color="auto"/>
        <w:right w:val="none" w:sz="0" w:space="0" w:color="auto"/>
      </w:divBdr>
    </w:div>
    <w:div w:id="120079367">
      <w:bodyDiv w:val="1"/>
      <w:marLeft w:val="0"/>
      <w:marRight w:val="0"/>
      <w:marTop w:val="0"/>
      <w:marBottom w:val="0"/>
      <w:divBdr>
        <w:top w:val="none" w:sz="0" w:space="0" w:color="auto"/>
        <w:left w:val="none" w:sz="0" w:space="0" w:color="auto"/>
        <w:bottom w:val="none" w:sz="0" w:space="0" w:color="auto"/>
        <w:right w:val="none" w:sz="0" w:space="0" w:color="auto"/>
      </w:divBdr>
    </w:div>
    <w:div w:id="120149464">
      <w:bodyDiv w:val="1"/>
      <w:marLeft w:val="0"/>
      <w:marRight w:val="0"/>
      <w:marTop w:val="0"/>
      <w:marBottom w:val="0"/>
      <w:divBdr>
        <w:top w:val="none" w:sz="0" w:space="0" w:color="auto"/>
        <w:left w:val="none" w:sz="0" w:space="0" w:color="auto"/>
        <w:bottom w:val="none" w:sz="0" w:space="0" w:color="auto"/>
        <w:right w:val="none" w:sz="0" w:space="0" w:color="auto"/>
      </w:divBdr>
    </w:div>
    <w:div w:id="120149548">
      <w:bodyDiv w:val="1"/>
      <w:marLeft w:val="0"/>
      <w:marRight w:val="0"/>
      <w:marTop w:val="0"/>
      <w:marBottom w:val="0"/>
      <w:divBdr>
        <w:top w:val="none" w:sz="0" w:space="0" w:color="auto"/>
        <w:left w:val="none" w:sz="0" w:space="0" w:color="auto"/>
        <w:bottom w:val="none" w:sz="0" w:space="0" w:color="auto"/>
        <w:right w:val="none" w:sz="0" w:space="0" w:color="auto"/>
      </w:divBdr>
    </w:div>
    <w:div w:id="120149555">
      <w:bodyDiv w:val="1"/>
      <w:marLeft w:val="0"/>
      <w:marRight w:val="0"/>
      <w:marTop w:val="0"/>
      <w:marBottom w:val="0"/>
      <w:divBdr>
        <w:top w:val="none" w:sz="0" w:space="0" w:color="auto"/>
        <w:left w:val="none" w:sz="0" w:space="0" w:color="auto"/>
        <w:bottom w:val="none" w:sz="0" w:space="0" w:color="auto"/>
        <w:right w:val="none" w:sz="0" w:space="0" w:color="auto"/>
      </w:divBdr>
    </w:div>
    <w:div w:id="120153830">
      <w:bodyDiv w:val="1"/>
      <w:marLeft w:val="0"/>
      <w:marRight w:val="0"/>
      <w:marTop w:val="0"/>
      <w:marBottom w:val="0"/>
      <w:divBdr>
        <w:top w:val="none" w:sz="0" w:space="0" w:color="auto"/>
        <w:left w:val="none" w:sz="0" w:space="0" w:color="auto"/>
        <w:bottom w:val="none" w:sz="0" w:space="0" w:color="auto"/>
        <w:right w:val="none" w:sz="0" w:space="0" w:color="auto"/>
      </w:divBdr>
    </w:div>
    <w:div w:id="120462598">
      <w:bodyDiv w:val="1"/>
      <w:marLeft w:val="0"/>
      <w:marRight w:val="0"/>
      <w:marTop w:val="0"/>
      <w:marBottom w:val="0"/>
      <w:divBdr>
        <w:top w:val="none" w:sz="0" w:space="0" w:color="auto"/>
        <w:left w:val="none" w:sz="0" w:space="0" w:color="auto"/>
        <w:bottom w:val="none" w:sz="0" w:space="0" w:color="auto"/>
        <w:right w:val="none" w:sz="0" w:space="0" w:color="auto"/>
      </w:divBdr>
    </w:div>
    <w:div w:id="120534378">
      <w:bodyDiv w:val="1"/>
      <w:marLeft w:val="0"/>
      <w:marRight w:val="0"/>
      <w:marTop w:val="0"/>
      <w:marBottom w:val="0"/>
      <w:divBdr>
        <w:top w:val="none" w:sz="0" w:space="0" w:color="auto"/>
        <w:left w:val="none" w:sz="0" w:space="0" w:color="auto"/>
        <w:bottom w:val="none" w:sz="0" w:space="0" w:color="auto"/>
        <w:right w:val="none" w:sz="0" w:space="0" w:color="auto"/>
      </w:divBdr>
    </w:div>
    <w:div w:id="120609531">
      <w:bodyDiv w:val="1"/>
      <w:marLeft w:val="0"/>
      <w:marRight w:val="0"/>
      <w:marTop w:val="0"/>
      <w:marBottom w:val="0"/>
      <w:divBdr>
        <w:top w:val="none" w:sz="0" w:space="0" w:color="auto"/>
        <w:left w:val="none" w:sz="0" w:space="0" w:color="auto"/>
        <w:bottom w:val="none" w:sz="0" w:space="0" w:color="auto"/>
        <w:right w:val="none" w:sz="0" w:space="0" w:color="auto"/>
      </w:divBdr>
    </w:div>
    <w:div w:id="120734079">
      <w:bodyDiv w:val="1"/>
      <w:marLeft w:val="0"/>
      <w:marRight w:val="0"/>
      <w:marTop w:val="0"/>
      <w:marBottom w:val="0"/>
      <w:divBdr>
        <w:top w:val="none" w:sz="0" w:space="0" w:color="auto"/>
        <w:left w:val="none" w:sz="0" w:space="0" w:color="auto"/>
        <w:bottom w:val="none" w:sz="0" w:space="0" w:color="auto"/>
        <w:right w:val="none" w:sz="0" w:space="0" w:color="auto"/>
      </w:divBdr>
    </w:div>
    <w:div w:id="120807005">
      <w:bodyDiv w:val="1"/>
      <w:marLeft w:val="0"/>
      <w:marRight w:val="0"/>
      <w:marTop w:val="0"/>
      <w:marBottom w:val="0"/>
      <w:divBdr>
        <w:top w:val="none" w:sz="0" w:space="0" w:color="auto"/>
        <w:left w:val="none" w:sz="0" w:space="0" w:color="auto"/>
        <w:bottom w:val="none" w:sz="0" w:space="0" w:color="auto"/>
        <w:right w:val="none" w:sz="0" w:space="0" w:color="auto"/>
      </w:divBdr>
    </w:div>
    <w:div w:id="120924007">
      <w:bodyDiv w:val="1"/>
      <w:marLeft w:val="0"/>
      <w:marRight w:val="0"/>
      <w:marTop w:val="0"/>
      <w:marBottom w:val="0"/>
      <w:divBdr>
        <w:top w:val="none" w:sz="0" w:space="0" w:color="auto"/>
        <w:left w:val="none" w:sz="0" w:space="0" w:color="auto"/>
        <w:bottom w:val="none" w:sz="0" w:space="0" w:color="auto"/>
        <w:right w:val="none" w:sz="0" w:space="0" w:color="auto"/>
      </w:divBdr>
    </w:div>
    <w:div w:id="121002956">
      <w:bodyDiv w:val="1"/>
      <w:marLeft w:val="0"/>
      <w:marRight w:val="0"/>
      <w:marTop w:val="0"/>
      <w:marBottom w:val="0"/>
      <w:divBdr>
        <w:top w:val="none" w:sz="0" w:space="0" w:color="auto"/>
        <w:left w:val="none" w:sz="0" w:space="0" w:color="auto"/>
        <w:bottom w:val="none" w:sz="0" w:space="0" w:color="auto"/>
        <w:right w:val="none" w:sz="0" w:space="0" w:color="auto"/>
      </w:divBdr>
    </w:div>
    <w:div w:id="121191050">
      <w:bodyDiv w:val="1"/>
      <w:marLeft w:val="0"/>
      <w:marRight w:val="0"/>
      <w:marTop w:val="0"/>
      <w:marBottom w:val="0"/>
      <w:divBdr>
        <w:top w:val="none" w:sz="0" w:space="0" w:color="auto"/>
        <w:left w:val="none" w:sz="0" w:space="0" w:color="auto"/>
        <w:bottom w:val="none" w:sz="0" w:space="0" w:color="auto"/>
        <w:right w:val="none" w:sz="0" w:space="0" w:color="auto"/>
      </w:divBdr>
    </w:div>
    <w:div w:id="121264860">
      <w:bodyDiv w:val="1"/>
      <w:marLeft w:val="0"/>
      <w:marRight w:val="0"/>
      <w:marTop w:val="0"/>
      <w:marBottom w:val="0"/>
      <w:divBdr>
        <w:top w:val="none" w:sz="0" w:space="0" w:color="auto"/>
        <w:left w:val="none" w:sz="0" w:space="0" w:color="auto"/>
        <w:bottom w:val="none" w:sz="0" w:space="0" w:color="auto"/>
        <w:right w:val="none" w:sz="0" w:space="0" w:color="auto"/>
      </w:divBdr>
    </w:div>
    <w:div w:id="121268744">
      <w:bodyDiv w:val="1"/>
      <w:marLeft w:val="0"/>
      <w:marRight w:val="0"/>
      <w:marTop w:val="0"/>
      <w:marBottom w:val="0"/>
      <w:divBdr>
        <w:top w:val="none" w:sz="0" w:space="0" w:color="auto"/>
        <w:left w:val="none" w:sz="0" w:space="0" w:color="auto"/>
        <w:bottom w:val="none" w:sz="0" w:space="0" w:color="auto"/>
        <w:right w:val="none" w:sz="0" w:space="0" w:color="auto"/>
      </w:divBdr>
    </w:div>
    <w:div w:id="121269751">
      <w:bodyDiv w:val="1"/>
      <w:marLeft w:val="0"/>
      <w:marRight w:val="0"/>
      <w:marTop w:val="0"/>
      <w:marBottom w:val="0"/>
      <w:divBdr>
        <w:top w:val="none" w:sz="0" w:space="0" w:color="auto"/>
        <w:left w:val="none" w:sz="0" w:space="0" w:color="auto"/>
        <w:bottom w:val="none" w:sz="0" w:space="0" w:color="auto"/>
        <w:right w:val="none" w:sz="0" w:space="0" w:color="auto"/>
      </w:divBdr>
    </w:div>
    <w:div w:id="121310860">
      <w:bodyDiv w:val="1"/>
      <w:marLeft w:val="0"/>
      <w:marRight w:val="0"/>
      <w:marTop w:val="0"/>
      <w:marBottom w:val="0"/>
      <w:divBdr>
        <w:top w:val="none" w:sz="0" w:space="0" w:color="auto"/>
        <w:left w:val="none" w:sz="0" w:space="0" w:color="auto"/>
        <w:bottom w:val="none" w:sz="0" w:space="0" w:color="auto"/>
        <w:right w:val="none" w:sz="0" w:space="0" w:color="auto"/>
      </w:divBdr>
    </w:div>
    <w:div w:id="121534698">
      <w:bodyDiv w:val="1"/>
      <w:marLeft w:val="0"/>
      <w:marRight w:val="0"/>
      <w:marTop w:val="0"/>
      <w:marBottom w:val="0"/>
      <w:divBdr>
        <w:top w:val="none" w:sz="0" w:space="0" w:color="auto"/>
        <w:left w:val="none" w:sz="0" w:space="0" w:color="auto"/>
        <w:bottom w:val="none" w:sz="0" w:space="0" w:color="auto"/>
        <w:right w:val="none" w:sz="0" w:space="0" w:color="auto"/>
      </w:divBdr>
    </w:div>
    <w:div w:id="121575828">
      <w:bodyDiv w:val="1"/>
      <w:marLeft w:val="0"/>
      <w:marRight w:val="0"/>
      <w:marTop w:val="0"/>
      <w:marBottom w:val="0"/>
      <w:divBdr>
        <w:top w:val="none" w:sz="0" w:space="0" w:color="auto"/>
        <w:left w:val="none" w:sz="0" w:space="0" w:color="auto"/>
        <w:bottom w:val="none" w:sz="0" w:space="0" w:color="auto"/>
        <w:right w:val="none" w:sz="0" w:space="0" w:color="auto"/>
      </w:divBdr>
    </w:div>
    <w:div w:id="121777772">
      <w:bodyDiv w:val="1"/>
      <w:marLeft w:val="0"/>
      <w:marRight w:val="0"/>
      <w:marTop w:val="0"/>
      <w:marBottom w:val="0"/>
      <w:divBdr>
        <w:top w:val="none" w:sz="0" w:space="0" w:color="auto"/>
        <w:left w:val="none" w:sz="0" w:space="0" w:color="auto"/>
        <w:bottom w:val="none" w:sz="0" w:space="0" w:color="auto"/>
        <w:right w:val="none" w:sz="0" w:space="0" w:color="auto"/>
      </w:divBdr>
    </w:div>
    <w:div w:id="121995115">
      <w:bodyDiv w:val="1"/>
      <w:marLeft w:val="0"/>
      <w:marRight w:val="0"/>
      <w:marTop w:val="0"/>
      <w:marBottom w:val="0"/>
      <w:divBdr>
        <w:top w:val="none" w:sz="0" w:space="0" w:color="auto"/>
        <w:left w:val="none" w:sz="0" w:space="0" w:color="auto"/>
        <w:bottom w:val="none" w:sz="0" w:space="0" w:color="auto"/>
        <w:right w:val="none" w:sz="0" w:space="0" w:color="auto"/>
      </w:divBdr>
    </w:div>
    <w:div w:id="122040918">
      <w:bodyDiv w:val="1"/>
      <w:marLeft w:val="0"/>
      <w:marRight w:val="0"/>
      <w:marTop w:val="0"/>
      <w:marBottom w:val="0"/>
      <w:divBdr>
        <w:top w:val="none" w:sz="0" w:space="0" w:color="auto"/>
        <w:left w:val="none" w:sz="0" w:space="0" w:color="auto"/>
        <w:bottom w:val="none" w:sz="0" w:space="0" w:color="auto"/>
        <w:right w:val="none" w:sz="0" w:space="0" w:color="auto"/>
      </w:divBdr>
    </w:div>
    <w:div w:id="122160503">
      <w:bodyDiv w:val="1"/>
      <w:marLeft w:val="0"/>
      <w:marRight w:val="0"/>
      <w:marTop w:val="0"/>
      <w:marBottom w:val="0"/>
      <w:divBdr>
        <w:top w:val="none" w:sz="0" w:space="0" w:color="auto"/>
        <w:left w:val="none" w:sz="0" w:space="0" w:color="auto"/>
        <w:bottom w:val="none" w:sz="0" w:space="0" w:color="auto"/>
        <w:right w:val="none" w:sz="0" w:space="0" w:color="auto"/>
      </w:divBdr>
    </w:div>
    <w:div w:id="122240301">
      <w:bodyDiv w:val="1"/>
      <w:marLeft w:val="0"/>
      <w:marRight w:val="0"/>
      <w:marTop w:val="0"/>
      <w:marBottom w:val="0"/>
      <w:divBdr>
        <w:top w:val="none" w:sz="0" w:space="0" w:color="auto"/>
        <w:left w:val="none" w:sz="0" w:space="0" w:color="auto"/>
        <w:bottom w:val="none" w:sz="0" w:space="0" w:color="auto"/>
        <w:right w:val="none" w:sz="0" w:space="0" w:color="auto"/>
      </w:divBdr>
    </w:div>
    <w:div w:id="122382891">
      <w:bodyDiv w:val="1"/>
      <w:marLeft w:val="0"/>
      <w:marRight w:val="0"/>
      <w:marTop w:val="0"/>
      <w:marBottom w:val="0"/>
      <w:divBdr>
        <w:top w:val="none" w:sz="0" w:space="0" w:color="auto"/>
        <w:left w:val="none" w:sz="0" w:space="0" w:color="auto"/>
        <w:bottom w:val="none" w:sz="0" w:space="0" w:color="auto"/>
        <w:right w:val="none" w:sz="0" w:space="0" w:color="auto"/>
      </w:divBdr>
    </w:div>
    <w:div w:id="122384140">
      <w:bodyDiv w:val="1"/>
      <w:marLeft w:val="0"/>
      <w:marRight w:val="0"/>
      <w:marTop w:val="0"/>
      <w:marBottom w:val="0"/>
      <w:divBdr>
        <w:top w:val="none" w:sz="0" w:space="0" w:color="auto"/>
        <w:left w:val="none" w:sz="0" w:space="0" w:color="auto"/>
        <w:bottom w:val="none" w:sz="0" w:space="0" w:color="auto"/>
        <w:right w:val="none" w:sz="0" w:space="0" w:color="auto"/>
      </w:divBdr>
    </w:div>
    <w:div w:id="122502973">
      <w:bodyDiv w:val="1"/>
      <w:marLeft w:val="0"/>
      <w:marRight w:val="0"/>
      <w:marTop w:val="0"/>
      <w:marBottom w:val="0"/>
      <w:divBdr>
        <w:top w:val="none" w:sz="0" w:space="0" w:color="auto"/>
        <w:left w:val="none" w:sz="0" w:space="0" w:color="auto"/>
        <w:bottom w:val="none" w:sz="0" w:space="0" w:color="auto"/>
        <w:right w:val="none" w:sz="0" w:space="0" w:color="auto"/>
      </w:divBdr>
    </w:div>
    <w:div w:id="122507907">
      <w:bodyDiv w:val="1"/>
      <w:marLeft w:val="0"/>
      <w:marRight w:val="0"/>
      <w:marTop w:val="0"/>
      <w:marBottom w:val="0"/>
      <w:divBdr>
        <w:top w:val="none" w:sz="0" w:space="0" w:color="auto"/>
        <w:left w:val="none" w:sz="0" w:space="0" w:color="auto"/>
        <w:bottom w:val="none" w:sz="0" w:space="0" w:color="auto"/>
        <w:right w:val="none" w:sz="0" w:space="0" w:color="auto"/>
      </w:divBdr>
    </w:div>
    <w:div w:id="122625271">
      <w:bodyDiv w:val="1"/>
      <w:marLeft w:val="0"/>
      <w:marRight w:val="0"/>
      <w:marTop w:val="0"/>
      <w:marBottom w:val="0"/>
      <w:divBdr>
        <w:top w:val="none" w:sz="0" w:space="0" w:color="auto"/>
        <w:left w:val="none" w:sz="0" w:space="0" w:color="auto"/>
        <w:bottom w:val="none" w:sz="0" w:space="0" w:color="auto"/>
        <w:right w:val="none" w:sz="0" w:space="0" w:color="auto"/>
      </w:divBdr>
    </w:div>
    <w:div w:id="122695295">
      <w:bodyDiv w:val="1"/>
      <w:marLeft w:val="0"/>
      <w:marRight w:val="0"/>
      <w:marTop w:val="0"/>
      <w:marBottom w:val="0"/>
      <w:divBdr>
        <w:top w:val="none" w:sz="0" w:space="0" w:color="auto"/>
        <w:left w:val="none" w:sz="0" w:space="0" w:color="auto"/>
        <w:bottom w:val="none" w:sz="0" w:space="0" w:color="auto"/>
        <w:right w:val="none" w:sz="0" w:space="0" w:color="auto"/>
      </w:divBdr>
    </w:div>
    <w:div w:id="122698535">
      <w:bodyDiv w:val="1"/>
      <w:marLeft w:val="0"/>
      <w:marRight w:val="0"/>
      <w:marTop w:val="0"/>
      <w:marBottom w:val="0"/>
      <w:divBdr>
        <w:top w:val="none" w:sz="0" w:space="0" w:color="auto"/>
        <w:left w:val="none" w:sz="0" w:space="0" w:color="auto"/>
        <w:bottom w:val="none" w:sz="0" w:space="0" w:color="auto"/>
        <w:right w:val="none" w:sz="0" w:space="0" w:color="auto"/>
      </w:divBdr>
    </w:div>
    <w:div w:id="122768829">
      <w:bodyDiv w:val="1"/>
      <w:marLeft w:val="0"/>
      <w:marRight w:val="0"/>
      <w:marTop w:val="0"/>
      <w:marBottom w:val="0"/>
      <w:divBdr>
        <w:top w:val="none" w:sz="0" w:space="0" w:color="auto"/>
        <w:left w:val="none" w:sz="0" w:space="0" w:color="auto"/>
        <w:bottom w:val="none" w:sz="0" w:space="0" w:color="auto"/>
        <w:right w:val="none" w:sz="0" w:space="0" w:color="auto"/>
      </w:divBdr>
    </w:div>
    <w:div w:id="122770810">
      <w:bodyDiv w:val="1"/>
      <w:marLeft w:val="0"/>
      <w:marRight w:val="0"/>
      <w:marTop w:val="0"/>
      <w:marBottom w:val="0"/>
      <w:divBdr>
        <w:top w:val="none" w:sz="0" w:space="0" w:color="auto"/>
        <w:left w:val="none" w:sz="0" w:space="0" w:color="auto"/>
        <w:bottom w:val="none" w:sz="0" w:space="0" w:color="auto"/>
        <w:right w:val="none" w:sz="0" w:space="0" w:color="auto"/>
      </w:divBdr>
    </w:div>
    <w:div w:id="122772679">
      <w:bodyDiv w:val="1"/>
      <w:marLeft w:val="0"/>
      <w:marRight w:val="0"/>
      <w:marTop w:val="0"/>
      <w:marBottom w:val="0"/>
      <w:divBdr>
        <w:top w:val="none" w:sz="0" w:space="0" w:color="auto"/>
        <w:left w:val="none" w:sz="0" w:space="0" w:color="auto"/>
        <w:bottom w:val="none" w:sz="0" w:space="0" w:color="auto"/>
        <w:right w:val="none" w:sz="0" w:space="0" w:color="auto"/>
      </w:divBdr>
    </w:div>
    <w:div w:id="122969359">
      <w:bodyDiv w:val="1"/>
      <w:marLeft w:val="0"/>
      <w:marRight w:val="0"/>
      <w:marTop w:val="0"/>
      <w:marBottom w:val="0"/>
      <w:divBdr>
        <w:top w:val="none" w:sz="0" w:space="0" w:color="auto"/>
        <w:left w:val="none" w:sz="0" w:space="0" w:color="auto"/>
        <w:bottom w:val="none" w:sz="0" w:space="0" w:color="auto"/>
        <w:right w:val="none" w:sz="0" w:space="0" w:color="auto"/>
      </w:divBdr>
    </w:div>
    <w:div w:id="123011334">
      <w:bodyDiv w:val="1"/>
      <w:marLeft w:val="0"/>
      <w:marRight w:val="0"/>
      <w:marTop w:val="0"/>
      <w:marBottom w:val="0"/>
      <w:divBdr>
        <w:top w:val="none" w:sz="0" w:space="0" w:color="auto"/>
        <w:left w:val="none" w:sz="0" w:space="0" w:color="auto"/>
        <w:bottom w:val="none" w:sz="0" w:space="0" w:color="auto"/>
        <w:right w:val="none" w:sz="0" w:space="0" w:color="auto"/>
      </w:divBdr>
    </w:div>
    <w:div w:id="123162197">
      <w:bodyDiv w:val="1"/>
      <w:marLeft w:val="0"/>
      <w:marRight w:val="0"/>
      <w:marTop w:val="0"/>
      <w:marBottom w:val="0"/>
      <w:divBdr>
        <w:top w:val="none" w:sz="0" w:space="0" w:color="auto"/>
        <w:left w:val="none" w:sz="0" w:space="0" w:color="auto"/>
        <w:bottom w:val="none" w:sz="0" w:space="0" w:color="auto"/>
        <w:right w:val="none" w:sz="0" w:space="0" w:color="auto"/>
      </w:divBdr>
    </w:div>
    <w:div w:id="123238735">
      <w:bodyDiv w:val="1"/>
      <w:marLeft w:val="0"/>
      <w:marRight w:val="0"/>
      <w:marTop w:val="0"/>
      <w:marBottom w:val="0"/>
      <w:divBdr>
        <w:top w:val="none" w:sz="0" w:space="0" w:color="auto"/>
        <w:left w:val="none" w:sz="0" w:space="0" w:color="auto"/>
        <w:bottom w:val="none" w:sz="0" w:space="0" w:color="auto"/>
        <w:right w:val="none" w:sz="0" w:space="0" w:color="auto"/>
      </w:divBdr>
    </w:div>
    <w:div w:id="123279826">
      <w:bodyDiv w:val="1"/>
      <w:marLeft w:val="0"/>
      <w:marRight w:val="0"/>
      <w:marTop w:val="0"/>
      <w:marBottom w:val="0"/>
      <w:divBdr>
        <w:top w:val="none" w:sz="0" w:space="0" w:color="auto"/>
        <w:left w:val="none" w:sz="0" w:space="0" w:color="auto"/>
        <w:bottom w:val="none" w:sz="0" w:space="0" w:color="auto"/>
        <w:right w:val="none" w:sz="0" w:space="0" w:color="auto"/>
      </w:divBdr>
    </w:div>
    <w:div w:id="123423839">
      <w:bodyDiv w:val="1"/>
      <w:marLeft w:val="0"/>
      <w:marRight w:val="0"/>
      <w:marTop w:val="0"/>
      <w:marBottom w:val="0"/>
      <w:divBdr>
        <w:top w:val="none" w:sz="0" w:space="0" w:color="auto"/>
        <w:left w:val="none" w:sz="0" w:space="0" w:color="auto"/>
        <w:bottom w:val="none" w:sz="0" w:space="0" w:color="auto"/>
        <w:right w:val="none" w:sz="0" w:space="0" w:color="auto"/>
      </w:divBdr>
    </w:div>
    <w:div w:id="123428140">
      <w:bodyDiv w:val="1"/>
      <w:marLeft w:val="0"/>
      <w:marRight w:val="0"/>
      <w:marTop w:val="0"/>
      <w:marBottom w:val="0"/>
      <w:divBdr>
        <w:top w:val="none" w:sz="0" w:space="0" w:color="auto"/>
        <w:left w:val="none" w:sz="0" w:space="0" w:color="auto"/>
        <w:bottom w:val="none" w:sz="0" w:space="0" w:color="auto"/>
        <w:right w:val="none" w:sz="0" w:space="0" w:color="auto"/>
      </w:divBdr>
    </w:div>
    <w:div w:id="123474801">
      <w:bodyDiv w:val="1"/>
      <w:marLeft w:val="0"/>
      <w:marRight w:val="0"/>
      <w:marTop w:val="0"/>
      <w:marBottom w:val="0"/>
      <w:divBdr>
        <w:top w:val="none" w:sz="0" w:space="0" w:color="auto"/>
        <w:left w:val="none" w:sz="0" w:space="0" w:color="auto"/>
        <w:bottom w:val="none" w:sz="0" w:space="0" w:color="auto"/>
        <w:right w:val="none" w:sz="0" w:space="0" w:color="auto"/>
      </w:divBdr>
    </w:div>
    <w:div w:id="123739281">
      <w:bodyDiv w:val="1"/>
      <w:marLeft w:val="0"/>
      <w:marRight w:val="0"/>
      <w:marTop w:val="0"/>
      <w:marBottom w:val="0"/>
      <w:divBdr>
        <w:top w:val="none" w:sz="0" w:space="0" w:color="auto"/>
        <w:left w:val="none" w:sz="0" w:space="0" w:color="auto"/>
        <w:bottom w:val="none" w:sz="0" w:space="0" w:color="auto"/>
        <w:right w:val="none" w:sz="0" w:space="0" w:color="auto"/>
      </w:divBdr>
    </w:div>
    <w:div w:id="123812249">
      <w:bodyDiv w:val="1"/>
      <w:marLeft w:val="0"/>
      <w:marRight w:val="0"/>
      <w:marTop w:val="0"/>
      <w:marBottom w:val="0"/>
      <w:divBdr>
        <w:top w:val="none" w:sz="0" w:space="0" w:color="auto"/>
        <w:left w:val="none" w:sz="0" w:space="0" w:color="auto"/>
        <w:bottom w:val="none" w:sz="0" w:space="0" w:color="auto"/>
        <w:right w:val="none" w:sz="0" w:space="0" w:color="auto"/>
      </w:divBdr>
    </w:div>
    <w:div w:id="123814917">
      <w:bodyDiv w:val="1"/>
      <w:marLeft w:val="0"/>
      <w:marRight w:val="0"/>
      <w:marTop w:val="0"/>
      <w:marBottom w:val="0"/>
      <w:divBdr>
        <w:top w:val="none" w:sz="0" w:space="0" w:color="auto"/>
        <w:left w:val="none" w:sz="0" w:space="0" w:color="auto"/>
        <w:bottom w:val="none" w:sz="0" w:space="0" w:color="auto"/>
        <w:right w:val="none" w:sz="0" w:space="0" w:color="auto"/>
      </w:divBdr>
    </w:div>
    <w:div w:id="123889497">
      <w:bodyDiv w:val="1"/>
      <w:marLeft w:val="0"/>
      <w:marRight w:val="0"/>
      <w:marTop w:val="0"/>
      <w:marBottom w:val="0"/>
      <w:divBdr>
        <w:top w:val="none" w:sz="0" w:space="0" w:color="auto"/>
        <w:left w:val="none" w:sz="0" w:space="0" w:color="auto"/>
        <w:bottom w:val="none" w:sz="0" w:space="0" w:color="auto"/>
        <w:right w:val="none" w:sz="0" w:space="0" w:color="auto"/>
      </w:divBdr>
    </w:div>
    <w:div w:id="124005105">
      <w:bodyDiv w:val="1"/>
      <w:marLeft w:val="0"/>
      <w:marRight w:val="0"/>
      <w:marTop w:val="0"/>
      <w:marBottom w:val="0"/>
      <w:divBdr>
        <w:top w:val="none" w:sz="0" w:space="0" w:color="auto"/>
        <w:left w:val="none" w:sz="0" w:space="0" w:color="auto"/>
        <w:bottom w:val="none" w:sz="0" w:space="0" w:color="auto"/>
        <w:right w:val="none" w:sz="0" w:space="0" w:color="auto"/>
      </w:divBdr>
    </w:div>
    <w:div w:id="124082378">
      <w:bodyDiv w:val="1"/>
      <w:marLeft w:val="0"/>
      <w:marRight w:val="0"/>
      <w:marTop w:val="0"/>
      <w:marBottom w:val="0"/>
      <w:divBdr>
        <w:top w:val="none" w:sz="0" w:space="0" w:color="auto"/>
        <w:left w:val="none" w:sz="0" w:space="0" w:color="auto"/>
        <w:bottom w:val="none" w:sz="0" w:space="0" w:color="auto"/>
        <w:right w:val="none" w:sz="0" w:space="0" w:color="auto"/>
      </w:divBdr>
    </w:div>
    <w:div w:id="124126626">
      <w:bodyDiv w:val="1"/>
      <w:marLeft w:val="0"/>
      <w:marRight w:val="0"/>
      <w:marTop w:val="0"/>
      <w:marBottom w:val="0"/>
      <w:divBdr>
        <w:top w:val="none" w:sz="0" w:space="0" w:color="auto"/>
        <w:left w:val="none" w:sz="0" w:space="0" w:color="auto"/>
        <w:bottom w:val="none" w:sz="0" w:space="0" w:color="auto"/>
        <w:right w:val="none" w:sz="0" w:space="0" w:color="auto"/>
      </w:divBdr>
    </w:div>
    <w:div w:id="124130688">
      <w:bodyDiv w:val="1"/>
      <w:marLeft w:val="0"/>
      <w:marRight w:val="0"/>
      <w:marTop w:val="0"/>
      <w:marBottom w:val="0"/>
      <w:divBdr>
        <w:top w:val="none" w:sz="0" w:space="0" w:color="auto"/>
        <w:left w:val="none" w:sz="0" w:space="0" w:color="auto"/>
        <w:bottom w:val="none" w:sz="0" w:space="0" w:color="auto"/>
        <w:right w:val="none" w:sz="0" w:space="0" w:color="auto"/>
      </w:divBdr>
    </w:div>
    <w:div w:id="124589650">
      <w:bodyDiv w:val="1"/>
      <w:marLeft w:val="0"/>
      <w:marRight w:val="0"/>
      <w:marTop w:val="0"/>
      <w:marBottom w:val="0"/>
      <w:divBdr>
        <w:top w:val="none" w:sz="0" w:space="0" w:color="auto"/>
        <w:left w:val="none" w:sz="0" w:space="0" w:color="auto"/>
        <w:bottom w:val="none" w:sz="0" w:space="0" w:color="auto"/>
        <w:right w:val="none" w:sz="0" w:space="0" w:color="auto"/>
      </w:divBdr>
    </w:div>
    <w:div w:id="124589961">
      <w:bodyDiv w:val="1"/>
      <w:marLeft w:val="0"/>
      <w:marRight w:val="0"/>
      <w:marTop w:val="0"/>
      <w:marBottom w:val="0"/>
      <w:divBdr>
        <w:top w:val="none" w:sz="0" w:space="0" w:color="auto"/>
        <w:left w:val="none" w:sz="0" w:space="0" w:color="auto"/>
        <w:bottom w:val="none" w:sz="0" w:space="0" w:color="auto"/>
        <w:right w:val="none" w:sz="0" w:space="0" w:color="auto"/>
      </w:divBdr>
    </w:div>
    <w:div w:id="124666534">
      <w:bodyDiv w:val="1"/>
      <w:marLeft w:val="0"/>
      <w:marRight w:val="0"/>
      <w:marTop w:val="0"/>
      <w:marBottom w:val="0"/>
      <w:divBdr>
        <w:top w:val="none" w:sz="0" w:space="0" w:color="auto"/>
        <w:left w:val="none" w:sz="0" w:space="0" w:color="auto"/>
        <w:bottom w:val="none" w:sz="0" w:space="0" w:color="auto"/>
        <w:right w:val="none" w:sz="0" w:space="0" w:color="auto"/>
      </w:divBdr>
    </w:div>
    <w:div w:id="124740009">
      <w:bodyDiv w:val="1"/>
      <w:marLeft w:val="0"/>
      <w:marRight w:val="0"/>
      <w:marTop w:val="0"/>
      <w:marBottom w:val="0"/>
      <w:divBdr>
        <w:top w:val="none" w:sz="0" w:space="0" w:color="auto"/>
        <w:left w:val="none" w:sz="0" w:space="0" w:color="auto"/>
        <w:bottom w:val="none" w:sz="0" w:space="0" w:color="auto"/>
        <w:right w:val="none" w:sz="0" w:space="0" w:color="auto"/>
      </w:divBdr>
    </w:div>
    <w:div w:id="125126550">
      <w:bodyDiv w:val="1"/>
      <w:marLeft w:val="0"/>
      <w:marRight w:val="0"/>
      <w:marTop w:val="0"/>
      <w:marBottom w:val="0"/>
      <w:divBdr>
        <w:top w:val="none" w:sz="0" w:space="0" w:color="auto"/>
        <w:left w:val="none" w:sz="0" w:space="0" w:color="auto"/>
        <w:bottom w:val="none" w:sz="0" w:space="0" w:color="auto"/>
        <w:right w:val="none" w:sz="0" w:space="0" w:color="auto"/>
      </w:divBdr>
    </w:div>
    <w:div w:id="125315462">
      <w:bodyDiv w:val="1"/>
      <w:marLeft w:val="0"/>
      <w:marRight w:val="0"/>
      <w:marTop w:val="0"/>
      <w:marBottom w:val="0"/>
      <w:divBdr>
        <w:top w:val="none" w:sz="0" w:space="0" w:color="auto"/>
        <w:left w:val="none" w:sz="0" w:space="0" w:color="auto"/>
        <w:bottom w:val="none" w:sz="0" w:space="0" w:color="auto"/>
        <w:right w:val="none" w:sz="0" w:space="0" w:color="auto"/>
      </w:divBdr>
    </w:div>
    <w:div w:id="125660756">
      <w:bodyDiv w:val="1"/>
      <w:marLeft w:val="0"/>
      <w:marRight w:val="0"/>
      <w:marTop w:val="0"/>
      <w:marBottom w:val="0"/>
      <w:divBdr>
        <w:top w:val="none" w:sz="0" w:space="0" w:color="auto"/>
        <w:left w:val="none" w:sz="0" w:space="0" w:color="auto"/>
        <w:bottom w:val="none" w:sz="0" w:space="0" w:color="auto"/>
        <w:right w:val="none" w:sz="0" w:space="0" w:color="auto"/>
      </w:divBdr>
    </w:div>
    <w:div w:id="125664349">
      <w:bodyDiv w:val="1"/>
      <w:marLeft w:val="0"/>
      <w:marRight w:val="0"/>
      <w:marTop w:val="0"/>
      <w:marBottom w:val="0"/>
      <w:divBdr>
        <w:top w:val="none" w:sz="0" w:space="0" w:color="auto"/>
        <w:left w:val="none" w:sz="0" w:space="0" w:color="auto"/>
        <w:bottom w:val="none" w:sz="0" w:space="0" w:color="auto"/>
        <w:right w:val="none" w:sz="0" w:space="0" w:color="auto"/>
      </w:divBdr>
    </w:div>
    <w:div w:id="125853393">
      <w:bodyDiv w:val="1"/>
      <w:marLeft w:val="0"/>
      <w:marRight w:val="0"/>
      <w:marTop w:val="0"/>
      <w:marBottom w:val="0"/>
      <w:divBdr>
        <w:top w:val="none" w:sz="0" w:space="0" w:color="auto"/>
        <w:left w:val="none" w:sz="0" w:space="0" w:color="auto"/>
        <w:bottom w:val="none" w:sz="0" w:space="0" w:color="auto"/>
        <w:right w:val="none" w:sz="0" w:space="0" w:color="auto"/>
      </w:divBdr>
    </w:div>
    <w:div w:id="125859976">
      <w:bodyDiv w:val="1"/>
      <w:marLeft w:val="0"/>
      <w:marRight w:val="0"/>
      <w:marTop w:val="0"/>
      <w:marBottom w:val="0"/>
      <w:divBdr>
        <w:top w:val="none" w:sz="0" w:space="0" w:color="auto"/>
        <w:left w:val="none" w:sz="0" w:space="0" w:color="auto"/>
        <w:bottom w:val="none" w:sz="0" w:space="0" w:color="auto"/>
        <w:right w:val="none" w:sz="0" w:space="0" w:color="auto"/>
      </w:divBdr>
    </w:div>
    <w:div w:id="126053658">
      <w:bodyDiv w:val="1"/>
      <w:marLeft w:val="0"/>
      <w:marRight w:val="0"/>
      <w:marTop w:val="0"/>
      <w:marBottom w:val="0"/>
      <w:divBdr>
        <w:top w:val="none" w:sz="0" w:space="0" w:color="auto"/>
        <w:left w:val="none" w:sz="0" w:space="0" w:color="auto"/>
        <w:bottom w:val="none" w:sz="0" w:space="0" w:color="auto"/>
        <w:right w:val="none" w:sz="0" w:space="0" w:color="auto"/>
      </w:divBdr>
    </w:div>
    <w:div w:id="126093803">
      <w:bodyDiv w:val="1"/>
      <w:marLeft w:val="0"/>
      <w:marRight w:val="0"/>
      <w:marTop w:val="0"/>
      <w:marBottom w:val="0"/>
      <w:divBdr>
        <w:top w:val="none" w:sz="0" w:space="0" w:color="auto"/>
        <w:left w:val="none" w:sz="0" w:space="0" w:color="auto"/>
        <w:bottom w:val="none" w:sz="0" w:space="0" w:color="auto"/>
        <w:right w:val="none" w:sz="0" w:space="0" w:color="auto"/>
      </w:divBdr>
    </w:div>
    <w:div w:id="126121621">
      <w:bodyDiv w:val="1"/>
      <w:marLeft w:val="0"/>
      <w:marRight w:val="0"/>
      <w:marTop w:val="0"/>
      <w:marBottom w:val="0"/>
      <w:divBdr>
        <w:top w:val="none" w:sz="0" w:space="0" w:color="auto"/>
        <w:left w:val="none" w:sz="0" w:space="0" w:color="auto"/>
        <w:bottom w:val="none" w:sz="0" w:space="0" w:color="auto"/>
        <w:right w:val="none" w:sz="0" w:space="0" w:color="auto"/>
      </w:divBdr>
    </w:div>
    <w:div w:id="126435317">
      <w:bodyDiv w:val="1"/>
      <w:marLeft w:val="0"/>
      <w:marRight w:val="0"/>
      <w:marTop w:val="0"/>
      <w:marBottom w:val="0"/>
      <w:divBdr>
        <w:top w:val="none" w:sz="0" w:space="0" w:color="auto"/>
        <w:left w:val="none" w:sz="0" w:space="0" w:color="auto"/>
        <w:bottom w:val="none" w:sz="0" w:space="0" w:color="auto"/>
        <w:right w:val="none" w:sz="0" w:space="0" w:color="auto"/>
      </w:divBdr>
    </w:div>
    <w:div w:id="126513513">
      <w:bodyDiv w:val="1"/>
      <w:marLeft w:val="0"/>
      <w:marRight w:val="0"/>
      <w:marTop w:val="0"/>
      <w:marBottom w:val="0"/>
      <w:divBdr>
        <w:top w:val="none" w:sz="0" w:space="0" w:color="auto"/>
        <w:left w:val="none" w:sz="0" w:space="0" w:color="auto"/>
        <w:bottom w:val="none" w:sz="0" w:space="0" w:color="auto"/>
        <w:right w:val="none" w:sz="0" w:space="0" w:color="auto"/>
      </w:divBdr>
    </w:div>
    <w:div w:id="126825100">
      <w:bodyDiv w:val="1"/>
      <w:marLeft w:val="0"/>
      <w:marRight w:val="0"/>
      <w:marTop w:val="0"/>
      <w:marBottom w:val="0"/>
      <w:divBdr>
        <w:top w:val="none" w:sz="0" w:space="0" w:color="auto"/>
        <w:left w:val="none" w:sz="0" w:space="0" w:color="auto"/>
        <w:bottom w:val="none" w:sz="0" w:space="0" w:color="auto"/>
        <w:right w:val="none" w:sz="0" w:space="0" w:color="auto"/>
      </w:divBdr>
    </w:div>
    <w:div w:id="126969030">
      <w:bodyDiv w:val="1"/>
      <w:marLeft w:val="0"/>
      <w:marRight w:val="0"/>
      <w:marTop w:val="0"/>
      <w:marBottom w:val="0"/>
      <w:divBdr>
        <w:top w:val="none" w:sz="0" w:space="0" w:color="auto"/>
        <w:left w:val="none" w:sz="0" w:space="0" w:color="auto"/>
        <w:bottom w:val="none" w:sz="0" w:space="0" w:color="auto"/>
        <w:right w:val="none" w:sz="0" w:space="0" w:color="auto"/>
      </w:divBdr>
    </w:div>
    <w:div w:id="126969107">
      <w:bodyDiv w:val="1"/>
      <w:marLeft w:val="0"/>
      <w:marRight w:val="0"/>
      <w:marTop w:val="0"/>
      <w:marBottom w:val="0"/>
      <w:divBdr>
        <w:top w:val="none" w:sz="0" w:space="0" w:color="auto"/>
        <w:left w:val="none" w:sz="0" w:space="0" w:color="auto"/>
        <w:bottom w:val="none" w:sz="0" w:space="0" w:color="auto"/>
        <w:right w:val="none" w:sz="0" w:space="0" w:color="auto"/>
      </w:divBdr>
    </w:div>
    <w:div w:id="127018979">
      <w:bodyDiv w:val="1"/>
      <w:marLeft w:val="0"/>
      <w:marRight w:val="0"/>
      <w:marTop w:val="0"/>
      <w:marBottom w:val="0"/>
      <w:divBdr>
        <w:top w:val="none" w:sz="0" w:space="0" w:color="auto"/>
        <w:left w:val="none" w:sz="0" w:space="0" w:color="auto"/>
        <w:bottom w:val="none" w:sz="0" w:space="0" w:color="auto"/>
        <w:right w:val="none" w:sz="0" w:space="0" w:color="auto"/>
      </w:divBdr>
    </w:div>
    <w:div w:id="127551157">
      <w:bodyDiv w:val="1"/>
      <w:marLeft w:val="0"/>
      <w:marRight w:val="0"/>
      <w:marTop w:val="0"/>
      <w:marBottom w:val="0"/>
      <w:divBdr>
        <w:top w:val="none" w:sz="0" w:space="0" w:color="auto"/>
        <w:left w:val="none" w:sz="0" w:space="0" w:color="auto"/>
        <w:bottom w:val="none" w:sz="0" w:space="0" w:color="auto"/>
        <w:right w:val="none" w:sz="0" w:space="0" w:color="auto"/>
      </w:divBdr>
    </w:div>
    <w:div w:id="127554868">
      <w:bodyDiv w:val="1"/>
      <w:marLeft w:val="0"/>
      <w:marRight w:val="0"/>
      <w:marTop w:val="0"/>
      <w:marBottom w:val="0"/>
      <w:divBdr>
        <w:top w:val="none" w:sz="0" w:space="0" w:color="auto"/>
        <w:left w:val="none" w:sz="0" w:space="0" w:color="auto"/>
        <w:bottom w:val="none" w:sz="0" w:space="0" w:color="auto"/>
        <w:right w:val="none" w:sz="0" w:space="0" w:color="auto"/>
      </w:divBdr>
    </w:div>
    <w:div w:id="127627710">
      <w:bodyDiv w:val="1"/>
      <w:marLeft w:val="0"/>
      <w:marRight w:val="0"/>
      <w:marTop w:val="0"/>
      <w:marBottom w:val="0"/>
      <w:divBdr>
        <w:top w:val="none" w:sz="0" w:space="0" w:color="auto"/>
        <w:left w:val="none" w:sz="0" w:space="0" w:color="auto"/>
        <w:bottom w:val="none" w:sz="0" w:space="0" w:color="auto"/>
        <w:right w:val="none" w:sz="0" w:space="0" w:color="auto"/>
      </w:divBdr>
    </w:div>
    <w:div w:id="127631244">
      <w:bodyDiv w:val="1"/>
      <w:marLeft w:val="0"/>
      <w:marRight w:val="0"/>
      <w:marTop w:val="0"/>
      <w:marBottom w:val="0"/>
      <w:divBdr>
        <w:top w:val="none" w:sz="0" w:space="0" w:color="auto"/>
        <w:left w:val="none" w:sz="0" w:space="0" w:color="auto"/>
        <w:bottom w:val="none" w:sz="0" w:space="0" w:color="auto"/>
        <w:right w:val="none" w:sz="0" w:space="0" w:color="auto"/>
      </w:divBdr>
    </w:div>
    <w:div w:id="127671486">
      <w:bodyDiv w:val="1"/>
      <w:marLeft w:val="0"/>
      <w:marRight w:val="0"/>
      <w:marTop w:val="0"/>
      <w:marBottom w:val="0"/>
      <w:divBdr>
        <w:top w:val="none" w:sz="0" w:space="0" w:color="auto"/>
        <w:left w:val="none" w:sz="0" w:space="0" w:color="auto"/>
        <w:bottom w:val="none" w:sz="0" w:space="0" w:color="auto"/>
        <w:right w:val="none" w:sz="0" w:space="0" w:color="auto"/>
      </w:divBdr>
    </w:div>
    <w:div w:id="127861629">
      <w:bodyDiv w:val="1"/>
      <w:marLeft w:val="0"/>
      <w:marRight w:val="0"/>
      <w:marTop w:val="0"/>
      <w:marBottom w:val="0"/>
      <w:divBdr>
        <w:top w:val="none" w:sz="0" w:space="0" w:color="auto"/>
        <w:left w:val="none" w:sz="0" w:space="0" w:color="auto"/>
        <w:bottom w:val="none" w:sz="0" w:space="0" w:color="auto"/>
        <w:right w:val="none" w:sz="0" w:space="0" w:color="auto"/>
      </w:divBdr>
    </w:div>
    <w:div w:id="127863651">
      <w:bodyDiv w:val="1"/>
      <w:marLeft w:val="0"/>
      <w:marRight w:val="0"/>
      <w:marTop w:val="0"/>
      <w:marBottom w:val="0"/>
      <w:divBdr>
        <w:top w:val="none" w:sz="0" w:space="0" w:color="auto"/>
        <w:left w:val="none" w:sz="0" w:space="0" w:color="auto"/>
        <w:bottom w:val="none" w:sz="0" w:space="0" w:color="auto"/>
        <w:right w:val="none" w:sz="0" w:space="0" w:color="auto"/>
      </w:divBdr>
    </w:div>
    <w:div w:id="127892602">
      <w:bodyDiv w:val="1"/>
      <w:marLeft w:val="0"/>
      <w:marRight w:val="0"/>
      <w:marTop w:val="0"/>
      <w:marBottom w:val="0"/>
      <w:divBdr>
        <w:top w:val="none" w:sz="0" w:space="0" w:color="auto"/>
        <w:left w:val="none" w:sz="0" w:space="0" w:color="auto"/>
        <w:bottom w:val="none" w:sz="0" w:space="0" w:color="auto"/>
        <w:right w:val="none" w:sz="0" w:space="0" w:color="auto"/>
      </w:divBdr>
    </w:div>
    <w:div w:id="127942240">
      <w:bodyDiv w:val="1"/>
      <w:marLeft w:val="0"/>
      <w:marRight w:val="0"/>
      <w:marTop w:val="0"/>
      <w:marBottom w:val="0"/>
      <w:divBdr>
        <w:top w:val="none" w:sz="0" w:space="0" w:color="auto"/>
        <w:left w:val="none" w:sz="0" w:space="0" w:color="auto"/>
        <w:bottom w:val="none" w:sz="0" w:space="0" w:color="auto"/>
        <w:right w:val="none" w:sz="0" w:space="0" w:color="auto"/>
      </w:divBdr>
    </w:div>
    <w:div w:id="127944750">
      <w:bodyDiv w:val="1"/>
      <w:marLeft w:val="0"/>
      <w:marRight w:val="0"/>
      <w:marTop w:val="0"/>
      <w:marBottom w:val="0"/>
      <w:divBdr>
        <w:top w:val="none" w:sz="0" w:space="0" w:color="auto"/>
        <w:left w:val="none" w:sz="0" w:space="0" w:color="auto"/>
        <w:bottom w:val="none" w:sz="0" w:space="0" w:color="auto"/>
        <w:right w:val="none" w:sz="0" w:space="0" w:color="auto"/>
      </w:divBdr>
    </w:div>
    <w:div w:id="128010561">
      <w:bodyDiv w:val="1"/>
      <w:marLeft w:val="0"/>
      <w:marRight w:val="0"/>
      <w:marTop w:val="0"/>
      <w:marBottom w:val="0"/>
      <w:divBdr>
        <w:top w:val="none" w:sz="0" w:space="0" w:color="auto"/>
        <w:left w:val="none" w:sz="0" w:space="0" w:color="auto"/>
        <w:bottom w:val="none" w:sz="0" w:space="0" w:color="auto"/>
        <w:right w:val="none" w:sz="0" w:space="0" w:color="auto"/>
      </w:divBdr>
    </w:div>
    <w:div w:id="128013211">
      <w:bodyDiv w:val="1"/>
      <w:marLeft w:val="0"/>
      <w:marRight w:val="0"/>
      <w:marTop w:val="0"/>
      <w:marBottom w:val="0"/>
      <w:divBdr>
        <w:top w:val="none" w:sz="0" w:space="0" w:color="auto"/>
        <w:left w:val="none" w:sz="0" w:space="0" w:color="auto"/>
        <w:bottom w:val="none" w:sz="0" w:space="0" w:color="auto"/>
        <w:right w:val="none" w:sz="0" w:space="0" w:color="auto"/>
      </w:divBdr>
    </w:div>
    <w:div w:id="128209906">
      <w:bodyDiv w:val="1"/>
      <w:marLeft w:val="0"/>
      <w:marRight w:val="0"/>
      <w:marTop w:val="0"/>
      <w:marBottom w:val="0"/>
      <w:divBdr>
        <w:top w:val="none" w:sz="0" w:space="0" w:color="auto"/>
        <w:left w:val="none" w:sz="0" w:space="0" w:color="auto"/>
        <w:bottom w:val="none" w:sz="0" w:space="0" w:color="auto"/>
        <w:right w:val="none" w:sz="0" w:space="0" w:color="auto"/>
      </w:divBdr>
    </w:div>
    <w:div w:id="128255777">
      <w:bodyDiv w:val="1"/>
      <w:marLeft w:val="0"/>
      <w:marRight w:val="0"/>
      <w:marTop w:val="0"/>
      <w:marBottom w:val="0"/>
      <w:divBdr>
        <w:top w:val="none" w:sz="0" w:space="0" w:color="auto"/>
        <w:left w:val="none" w:sz="0" w:space="0" w:color="auto"/>
        <w:bottom w:val="none" w:sz="0" w:space="0" w:color="auto"/>
        <w:right w:val="none" w:sz="0" w:space="0" w:color="auto"/>
      </w:divBdr>
    </w:div>
    <w:div w:id="128324073">
      <w:bodyDiv w:val="1"/>
      <w:marLeft w:val="0"/>
      <w:marRight w:val="0"/>
      <w:marTop w:val="0"/>
      <w:marBottom w:val="0"/>
      <w:divBdr>
        <w:top w:val="none" w:sz="0" w:space="0" w:color="auto"/>
        <w:left w:val="none" w:sz="0" w:space="0" w:color="auto"/>
        <w:bottom w:val="none" w:sz="0" w:space="0" w:color="auto"/>
        <w:right w:val="none" w:sz="0" w:space="0" w:color="auto"/>
      </w:divBdr>
    </w:div>
    <w:div w:id="128405252">
      <w:bodyDiv w:val="1"/>
      <w:marLeft w:val="0"/>
      <w:marRight w:val="0"/>
      <w:marTop w:val="0"/>
      <w:marBottom w:val="0"/>
      <w:divBdr>
        <w:top w:val="none" w:sz="0" w:space="0" w:color="auto"/>
        <w:left w:val="none" w:sz="0" w:space="0" w:color="auto"/>
        <w:bottom w:val="none" w:sz="0" w:space="0" w:color="auto"/>
        <w:right w:val="none" w:sz="0" w:space="0" w:color="auto"/>
      </w:divBdr>
    </w:div>
    <w:div w:id="128595921">
      <w:bodyDiv w:val="1"/>
      <w:marLeft w:val="0"/>
      <w:marRight w:val="0"/>
      <w:marTop w:val="0"/>
      <w:marBottom w:val="0"/>
      <w:divBdr>
        <w:top w:val="none" w:sz="0" w:space="0" w:color="auto"/>
        <w:left w:val="none" w:sz="0" w:space="0" w:color="auto"/>
        <w:bottom w:val="none" w:sz="0" w:space="0" w:color="auto"/>
        <w:right w:val="none" w:sz="0" w:space="0" w:color="auto"/>
      </w:divBdr>
    </w:div>
    <w:div w:id="128667210">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28786240">
      <w:bodyDiv w:val="1"/>
      <w:marLeft w:val="0"/>
      <w:marRight w:val="0"/>
      <w:marTop w:val="0"/>
      <w:marBottom w:val="0"/>
      <w:divBdr>
        <w:top w:val="none" w:sz="0" w:space="0" w:color="auto"/>
        <w:left w:val="none" w:sz="0" w:space="0" w:color="auto"/>
        <w:bottom w:val="none" w:sz="0" w:space="0" w:color="auto"/>
        <w:right w:val="none" w:sz="0" w:space="0" w:color="auto"/>
      </w:divBdr>
    </w:div>
    <w:div w:id="128868656">
      <w:bodyDiv w:val="1"/>
      <w:marLeft w:val="0"/>
      <w:marRight w:val="0"/>
      <w:marTop w:val="0"/>
      <w:marBottom w:val="0"/>
      <w:divBdr>
        <w:top w:val="none" w:sz="0" w:space="0" w:color="auto"/>
        <w:left w:val="none" w:sz="0" w:space="0" w:color="auto"/>
        <w:bottom w:val="none" w:sz="0" w:space="0" w:color="auto"/>
        <w:right w:val="none" w:sz="0" w:space="0" w:color="auto"/>
      </w:divBdr>
    </w:div>
    <w:div w:id="128985433">
      <w:bodyDiv w:val="1"/>
      <w:marLeft w:val="0"/>
      <w:marRight w:val="0"/>
      <w:marTop w:val="0"/>
      <w:marBottom w:val="0"/>
      <w:divBdr>
        <w:top w:val="none" w:sz="0" w:space="0" w:color="auto"/>
        <w:left w:val="none" w:sz="0" w:space="0" w:color="auto"/>
        <w:bottom w:val="none" w:sz="0" w:space="0" w:color="auto"/>
        <w:right w:val="none" w:sz="0" w:space="0" w:color="auto"/>
      </w:divBdr>
    </w:div>
    <w:div w:id="128986646">
      <w:bodyDiv w:val="1"/>
      <w:marLeft w:val="0"/>
      <w:marRight w:val="0"/>
      <w:marTop w:val="0"/>
      <w:marBottom w:val="0"/>
      <w:divBdr>
        <w:top w:val="none" w:sz="0" w:space="0" w:color="auto"/>
        <w:left w:val="none" w:sz="0" w:space="0" w:color="auto"/>
        <w:bottom w:val="none" w:sz="0" w:space="0" w:color="auto"/>
        <w:right w:val="none" w:sz="0" w:space="0" w:color="auto"/>
      </w:divBdr>
    </w:div>
    <w:div w:id="129447890">
      <w:bodyDiv w:val="1"/>
      <w:marLeft w:val="0"/>
      <w:marRight w:val="0"/>
      <w:marTop w:val="0"/>
      <w:marBottom w:val="0"/>
      <w:divBdr>
        <w:top w:val="none" w:sz="0" w:space="0" w:color="auto"/>
        <w:left w:val="none" w:sz="0" w:space="0" w:color="auto"/>
        <w:bottom w:val="none" w:sz="0" w:space="0" w:color="auto"/>
        <w:right w:val="none" w:sz="0" w:space="0" w:color="auto"/>
      </w:divBdr>
    </w:div>
    <w:div w:id="129829001">
      <w:bodyDiv w:val="1"/>
      <w:marLeft w:val="0"/>
      <w:marRight w:val="0"/>
      <w:marTop w:val="0"/>
      <w:marBottom w:val="0"/>
      <w:divBdr>
        <w:top w:val="none" w:sz="0" w:space="0" w:color="auto"/>
        <w:left w:val="none" w:sz="0" w:space="0" w:color="auto"/>
        <w:bottom w:val="none" w:sz="0" w:space="0" w:color="auto"/>
        <w:right w:val="none" w:sz="0" w:space="0" w:color="auto"/>
      </w:divBdr>
    </w:div>
    <w:div w:id="129835305">
      <w:bodyDiv w:val="1"/>
      <w:marLeft w:val="0"/>
      <w:marRight w:val="0"/>
      <w:marTop w:val="0"/>
      <w:marBottom w:val="0"/>
      <w:divBdr>
        <w:top w:val="none" w:sz="0" w:space="0" w:color="auto"/>
        <w:left w:val="none" w:sz="0" w:space="0" w:color="auto"/>
        <w:bottom w:val="none" w:sz="0" w:space="0" w:color="auto"/>
        <w:right w:val="none" w:sz="0" w:space="0" w:color="auto"/>
      </w:divBdr>
    </w:div>
    <w:div w:id="129979107">
      <w:bodyDiv w:val="1"/>
      <w:marLeft w:val="0"/>
      <w:marRight w:val="0"/>
      <w:marTop w:val="0"/>
      <w:marBottom w:val="0"/>
      <w:divBdr>
        <w:top w:val="none" w:sz="0" w:space="0" w:color="auto"/>
        <w:left w:val="none" w:sz="0" w:space="0" w:color="auto"/>
        <w:bottom w:val="none" w:sz="0" w:space="0" w:color="auto"/>
        <w:right w:val="none" w:sz="0" w:space="0" w:color="auto"/>
      </w:divBdr>
    </w:div>
    <w:div w:id="130055736">
      <w:bodyDiv w:val="1"/>
      <w:marLeft w:val="0"/>
      <w:marRight w:val="0"/>
      <w:marTop w:val="0"/>
      <w:marBottom w:val="0"/>
      <w:divBdr>
        <w:top w:val="none" w:sz="0" w:space="0" w:color="auto"/>
        <w:left w:val="none" w:sz="0" w:space="0" w:color="auto"/>
        <w:bottom w:val="none" w:sz="0" w:space="0" w:color="auto"/>
        <w:right w:val="none" w:sz="0" w:space="0" w:color="auto"/>
      </w:divBdr>
    </w:div>
    <w:div w:id="130291502">
      <w:bodyDiv w:val="1"/>
      <w:marLeft w:val="0"/>
      <w:marRight w:val="0"/>
      <w:marTop w:val="0"/>
      <w:marBottom w:val="0"/>
      <w:divBdr>
        <w:top w:val="none" w:sz="0" w:space="0" w:color="auto"/>
        <w:left w:val="none" w:sz="0" w:space="0" w:color="auto"/>
        <w:bottom w:val="none" w:sz="0" w:space="0" w:color="auto"/>
        <w:right w:val="none" w:sz="0" w:space="0" w:color="auto"/>
      </w:divBdr>
    </w:div>
    <w:div w:id="130294818">
      <w:bodyDiv w:val="1"/>
      <w:marLeft w:val="0"/>
      <w:marRight w:val="0"/>
      <w:marTop w:val="0"/>
      <w:marBottom w:val="0"/>
      <w:divBdr>
        <w:top w:val="none" w:sz="0" w:space="0" w:color="auto"/>
        <w:left w:val="none" w:sz="0" w:space="0" w:color="auto"/>
        <w:bottom w:val="none" w:sz="0" w:space="0" w:color="auto"/>
        <w:right w:val="none" w:sz="0" w:space="0" w:color="auto"/>
      </w:divBdr>
    </w:div>
    <w:div w:id="130372292">
      <w:bodyDiv w:val="1"/>
      <w:marLeft w:val="0"/>
      <w:marRight w:val="0"/>
      <w:marTop w:val="0"/>
      <w:marBottom w:val="0"/>
      <w:divBdr>
        <w:top w:val="none" w:sz="0" w:space="0" w:color="auto"/>
        <w:left w:val="none" w:sz="0" w:space="0" w:color="auto"/>
        <w:bottom w:val="none" w:sz="0" w:space="0" w:color="auto"/>
        <w:right w:val="none" w:sz="0" w:space="0" w:color="auto"/>
      </w:divBdr>
    </w:div>
    <w:div w:id="130482325">
      <w:bodyDiv w:val="1"/>
      <w:marLeft w:val="0"/>
      <w:marRight w:val="0"/>
      <w:marTop w:val="0"/>
      <w:marBottom w:val="0"/>
      <w:divBdr>
        <w:top w:val="none" w:sz="0" w:space="0" w:color="auto"/>
        <w:left w:val="none" w:sz="0" w:space="0" w:color="auto"/>
        <w:bottom w:val="none" w:sz="0" w:space="0" w:color="auto"/>
        <w:right w:val="none" w:sz="0" w:space="0" w:color="auto"/>
      </w:divBdr>
    </w:div>
    <w:div w:id="130513625">
      <w:bodyDiv w:val="1"/>
      <w:marLeft w:val="0"/>
      <w:marRight w:val="0"/>
      <w:marTop w:val="0"/>
      <w:marBottom w:val="0"/>
      <w:divBdr>
        <w:top w:val="none" w:sz="0" w:space="0" w:color="auto"/>
        <w:left w:val="none" w:sz="0" w:space="0" w:color="auto"/>
        <w:bottom w:val="none" w:sz="0" w:space="0" w:color="auto"/>
        <w:right w:val="none" w:sz="0" w:space="0" w:color="auto"/>
      </w:divBdr>
    </w:div>
    <w:div w:id="130682437">
      <w:bodyDiv w:val="1"/>
      <w:marLeft w:val="0"/>
      <w:marRight w:val="0"/>
      <w:marTop w:val="0"/>
      <w:marBottom w:val="0"/>
      <w:divBdr>
        <w:top w:val="none" w:sz="0" w:space="0" w:color="auto"/>
        <w:left w:val="none" w:sz="0" w:space="0" w:color="auto"/>
        <w:bottom w:val="none" w:sz="0" w:space="0" w:color="auto"/>
        <w:right w:val="none" w:sz="0" w:space="0" w:color="auto"/>
      </w:divBdr>
    </w:div>
    <w:div w:id="130708128">
      <w:bodyDiv w:val="1"/>
      <w:marLeft w:val="0"/>
      <w:marRight w:val="0"/>
      <w:marTop w:val="0"/>
      <w:marBottom w:val="0"/>
      <w:divBdr>
        <w:top w:val="none" w:sz="0" w:space="0" w:color="auto"/>
        <w:left w:val="none" w:sz="0" w:space="0" w:color="auto"/>
        <w:bottom w:val="none" w:sz="0" w:space="0" w:color="auto"/>
        <w:right w:val="none" w:sz="0" w:space="0" w:color="auto"/>
      </w:divBdr>
    </w:div>
    <w:div w:id="130828943">
      <w:bodyDiv w:val="1"/>
      <w:marLeft w:val="0"/>
      <w:marRight w:val="0"/>
      <w:marTop w:val="0"/>
      <w:marBottom w:val="0"/>
      <w:divBdr>
        <w:top w:val="none" w:sz="0" w:space="0" w:color="auto"/>
        <w:left w:val="none" w:sz="0" w:space="0" w:color="auto"/>
        <w:bottom w:val="none" w:sz="0" w:space="0" w:color="auto"/>
        <w:right w:val="none" w:sz="0" w:space="0" w:color="auto"/>
      </w:divBdr>
    </w:div>
    <w:div w:id="130830851">
      <w:bodyDiv w:val="1"/>
      <w:marLeft w:val="0"/>
      <w:marRight w:val="0"/>
      <w:marTop w:val="0"/>
      <w:marBottom w:val="0"/>
      <w:divBdr>
        <w:top w:val="none" w:sz="0" w:space="0" w:color="auto"/>
        <w:left w:val="none" w:sz="0" w:space="0" w:color="auto"/>
        <w:bottom w:val="none" w:sz="0" w:space="0" w:color="auto"/>
        <w:right w:val="none" w:sz="0" w:space="0" w:color="auto"/>
      </w:divBdr>
    </w:div>
    <w:div w:id="130901842">
      <w:bodyDiv w:val="1"/>
      <w:marLeft w:val="0"/>
      <w:marRight w:val="0"/>
      <w:marTop w:val="0"/>
      <w:marBottom w:val="0"/>
      <w:divBdr>
        <w:top w:val="none" w:sz="0" w:space="0" w:color="auto"/>
        <w:left w:val="none" w:sz="0" w:space="0" w:color="auto"/>
        <w:bottom w:val="none" w:sz="0" w:space="0" w:color="auto"/>
        <w:right w:val="none" w:sz="0" w:space="0" w:color="auto"/>
      </w:divBdr>
    </w:div>
    <w:div w:id="131021662">
      <w:bodyDiv w:val="1"/>
      <w:marLeft w:val="0"/>
      <w:marRight w:val="0"/>
      <w:marTop w:val="0"/>
      <w:marBottom w:val="0"/>
      <w:divBdr>
        <w:top w:val="none" w:sz="0" w:space="0" w:color="auto"/>
        <w:left w:val="none" w:sz="0" w:space="0" w:color="auto"/>
        <w:bottom w:val="none" w:sz="0" w:space="0" w:color="auto"/>
        <w:right w:val="none" w:sz="0" w:space="0" w:color="auto"/>
      </w:divBdr>
    </w:div>
    <w:div w:id="131216200">
      <w:bodyDiv w:val="1"/>
      <w:marLeft w:val="0"/>
      <w:marRight w:val="0"/>
      <w:marTop w:val="0"/>
      <w:marBottom w:val="0"/>
      <w:divBdr>
        <w:top w:val="none" w:sz="0" w:space="0" w:color="auto"/>
        <w:left w:val="none" w:sz="0" w:space="0" w:color="auto"/>
        <w:bottom w:val="none" w:sz="0" w:space="0" w:color="auto"/>
        <w:right w:val="none" w:sz="0" w:space="0" w:color="auto"/>
      </w:divBdr>
    </w:div>
    <w:div w:id="131365117">
      <w:bodyDiv w:val="1"/>
      <w:marLeft w:val="0"/>
      <w:marRight w:val="0"/>
      <w:marTop w:val="0"/>
      <w:marBottom w:val="0"/>
      <w:divBdr>
        <w:top w:val="none" w:sz="0" w:space="0" w:color="auto"/>
        <w:left w:val="none" w:sz="0" w:space="0" w:color="auto"/>
        <w:bottom w:val="none" w:sz="0" w:space="0" w:color="auto"/>
        <w:right w:val="none" w:sz="0" w:space="0" w:color="auto"/>
      </w:divBdr>
    </w:div>
    <w:div w:id="131558211">
      <w:bodyDiv w:val="1"/>
      <w:marLeft w:val="0"/>
      <w:marRight w:val="0"/>
      <w:marTop w:val="0"/>
      <w:marBottom w:val="0"/>
      <w:divBdr>
        <w:top w:val="none" w:sz="0" w:space="0" w:color="auto"/>
        <w:left w:val="none" w:sz="0" w:space="0" w:color="auto"/>
        <w:bottom w:val="none" w:sz="0" w:space="0" w:color="auto"/>
        <w:right w:val="none" w:sz="0" w:space="0" w:color="auto"/>
      </w:divBdr>
    </w:div>
    <w:div w:id="131561448">
      <w:bodyDiv w:val="1"/>
      <w:marLeft w:val="0"/>
      <w:marRight w:val="0"/>
      <w:marTop w:val="0"/>
      <w:marBottom w:val="0"/>
      <w:divBdr>
        <w:top w:val="none" w:sz="0" w:space="0" w:color="auto"/>
        <w:left w:val="none" w:sz="0" w:space="0" w:color="auto"/>
        <w:bottom w:val="none" w:sz="0" w:space="0" w:color="auto"/>
        <w:right w:val="none" w:sz="0" w:space="0" w:color="auto"/>
      </w:divBdr>
    </w:div>
    <w:div w:id="131680116">
      <w:bodyDiv w:val="1"/>
      <w:marLeft w:val="0"/>
      <w:marRight w:val="0"/>
      <w:marTop w:val="0"/>
      <w:marBottom w:val="0"/>
      <w:divBdr>
        <w:top w:val="none" w:sz="0" w:space="0" w:color="auto"/>
        <w:left w:val="none" w:sz="0" w:space="0" w:color="auto"/>
        <w:bottom w:val="none" w:sz="0" w:space="0" w:color="auto"/>
        <w:right w:val="none" w:sz="0" w:space="0" w:color="auto"/>
      </w:divBdr>
    </w:div>
    <w:div w:id="131682298">
      <w:bodyDiv w:val="1"/>
      <w:marLeft w:val="0"/>
      <w:marRight w:val="0"/>
      <w:marTop w:val="0"/>
      <w:marBottom w:val="0"/>
      <w:divBdr>
        <w:top w:val="none" w:sz="0" w:space="0" w:color="auto"/>
        <w:left w:val="none" w:sz="0" w:space="0" w:color="auto"/>
        <w:bottom w:val="none" w:sz="0" w:space="0" w:color="auto"/>
        <w:right w:val="none" w:sz="0" w:space="0" w:color="auto"/>
      </w:divBdr>
    </w:div>
    <w:div w:id="131682529">
      <w:bodyDiv w:val="1"/>
      <w:marLeft w:val="0"/>
      <w:marRight w:val="0"/>
      <w:marTop w:val="0"/>
      <w:marBottom w:val="0"/>
      <w:divBdr>
        <w:top w:val="none" w:sz="0" w:space="0" w:color="auto"/>
        <w:left w:val="none" w:sz="0" w:space="0" w:color="auto"/>
        <w:bottom w:val="none" w:sz="0" w:space="0" w:color="auto"/>
        <w:right w:val="none" w:sz="0" w:space="0" w:color="auto"/>
      </w:divBdr>
    </w:div>
    <w:div w:id="131869124">
      <w:bodyDiv w:val="1"/>
      <w:marLeft w:val="0"/>
      <w:marRight w:val="0"/>
      <w:marTop w:val="0"/>
      <w:marBottom w:val="0"/>
      <w:divBdr>
        <w:top w:val="none" w:sz="0" w:space="0" w:color="auto"/>
        <w:left w:val="none" w:sz="0" w:space="0" w:color="auto"/>
        <w:bottom w:val="none" w:sz="0" w:space="0" w:color="auto"/>
        <w:right w:val="none" w:sz="0" w:space="0" w:color="auto"/>
      </w:divBdr>
    </w:div>
    <w:div w:id="131873325">
      <w:bodyDiv w:val="1"/>
      <w:marLeft w:val="0"/>
      <w:marRight w:val="0"/>
      <w:marTop w:val="0"/>
      <w:marBottom w:val="0"/>
      <w:divBdr>
        <w:top w:val="none" w:sz="0" w:space="0" w:color="auto"/>
        <w:left w:val="none" w:sz="0" w:space="0" w:color="auto"/>
        <w:bottom w:val="none" w:sz="0" w:space="0" w:color="auto"/>
        <w:right w:val="none" w:sz="0" w:space="0" w:color="auto"/>
      </w:divBdr>
    </w:div>
    <w:div w:id="132598884">
      <w:bodyDiv w:val="1"/>
      <w:marLeft w:val="0"/>
      <w:marRight w:val="0"/>
      <w:marTop w:val="0"/>
      <w:marBottom w:val="0"/>
      <w:divBdr>
        <w:top w:val="none" w:sz="0" w:space="0" w:color="auto"/>
        <w:left w:val="none" w:sz="0" w:space="0" w:color="auto"/>
        <w:bottom w:val="none" w:sz="0" w:space="0" w:color="auto"/>
        <w:right w:val="none" w:sz="0" w:space="0" w:color="auto"/>
      </w:divBdr>
    </w:div>
    <w:div w:id="132601304">
      <w:bodyDiv w:val="1"/>
      <w:marLeft w:val="0"/>
      <w:marRight w:val="0"/>
      <w:marTop w:val="0"/>
      <w:marBottom w:val="0"/>
      <w:divBdr>
        <w:top w:val="none" w:sz="0" w:space="0" w:color="auto"/>
        <w:left w:val="none" w:sz="0" w:space="0" w:color="auto"/>
        <w:bottom w:val="none" w:sz="0" w:space="0" w:color="auto"/>
        <w:right w:val="none" w:sz="0" w:space="0" w:color="auto"/>
      </w:divBdr>
    </w:div>
    <w:div w:id="132719335">
      <w:bodyDiv w:val="1"/>
      <w:marLeft w:val="0"/>
      <w:marRight w:val="0"/>
      <w:marTop w:val="0"/>
      <w:marBottom w:val="0"/>
      <w:divBdr>
        <w:top w:val="none" w:sz="0" w:space="0" w:color="auto"/>
        <w:left w:val="none" w:sz="0" w:space="0" w:color="auto"/>
        <w:bottom w:val="none" w:sz="0" w:space="0" w:color="auto"/>
        <w:right w:val="none" w:sz="0" w:space="0" w:color="auto"/>
      </w:divBdr>
    </w:div>
    <w:div w:id="132867094">
      <w:bodyDiv w:val="1"/>
      <w:marLeft w:val="0"/>
      <w:marRight w:val="0"/>
      <w:marTop w:val="0"/>
      <w:marBottom w:val="0"/>
      <w:divBdr>
        <w:top w:val="none" w:sz="0" w:space="0" w:color="auto"/>
        <w:left w:val="none" w:sz="0" w:space="0" w:color="auto"/>
        <w:bottom w:val="none" w:sz="0" w:space="0" w:color="auto"/>
        <w:right w:val="none" w:sz="0" w:space="0" w:color="auto"/>
      </w:divBdr>
    </w:div>
    <w:div w:id="132872295">
      <w:bodyDiv w:val="1"/>
      <w:marLeft w:val="0"/>
      <w:marRight w:val="0"/>
      <w:marTop w:val="0"/>
      <w:marBottom w:val="0"/>
      <w:divBdr>
        <w:top w:val="none" w:sz="0" w:space="0" w:color="auto"/>
        <w:left w:val="none" w:sz="0" w:space="0" w:color="auto"/>
        <w:bottom w:val="none" w:sz="0" w:space="0" w:color="auto"/>
        <w:right w:val="none" w:sz="0" w:space="0" w:color="auto"/>
      </w:divBdr>
    </w:div>
    <w:div w:id="132984945">
      <w:bodyDiv w:val="1"/>
      <w:marLeft w:val="0"/>
      <w:marRight w:val="0"/>
      <w:marTop w:val="0"/>
      <w:marBottom w:val="0"/>
      <w:divBdr>
        <w:top w:val="none" w:sz="0" w:space="0" w:color="auto"/>
        <w:left w:val="none" w:sz="0" w:space="0" w:color="auto"/>
        <w:bottom w:val="none" w:sz="0" w:space="0" w:color="auto"/>
        <w:right w:val="none" w:sz="0" w:space="0" w:color="auto"/>
      </w:divBdr>
    </w:div>
    <w:div w:id="133068612">
      <w:bodyDiv w:val="1"/>
      <w:marLeft w:val="0"/>
      <w:marRight w:val="0"/>
      <w:marTop w:val="0"/>
      <w:marBottom w:val="0"/>
      <w:divBdr>
        <w:top w:val="none" w:sz="0" w:space="0" w:color="auto"/>
        <w:left w:val="none" w:sz="0" w:space="0" w:color="auto"/>
        <w:bottom w:val="none" w:sz="0" w:space="0" w:color="auto"/>
        <w:right w:val="none" w:sz="0" w:space="0" w:color="auto"/>
      </w:divBdr>
    </w:div>
    <w:div w:id="133181568">
      <w:bodyDiv w:val="1"/>
      <w:marLeft w:val="0"/>
      <w:marRight w:val="0"/>
      <w:marTop w:val="0"/>
      <w:marBottom w:val="0"/>
      <w:divBdr>
        <w:top w:val="none" w:sz="0" w:space="0" w:color="auto"/>
        <w:left w:val="none" w:sz="0" w:space="0" w:color="auto"/>
        <w:bottom w:val="none" w:sz="0" w:space="0" w:color="auto"/>
        <w:right w:val="none" w:sz="0" w:space="0" w:color="auto"/>
      </w:divBdr>
    </w:div>
    <w:div w:id="133254229">
      <w:bodyDiv w:val="1"/>
      <w:marLeft w:val="0"/>
      <w:marRight w:val="0"/>
      <w:marTop w:val="0"/>
      <w:marBottom w:val="0"/>
      <w:divBdr>
        <w:top w:val="none" w:sz="0" w:space="0" w:color="auto"/>
        <w:left w:val="none" w:sz="0" w:space="0" w:color="auto"/>
        <w:bottom w:val="none" w:sz="0" w:space="0" w:color="auto"/>
        <w:right w:val="none" w:sz="0" w:space="0" w:color="auto"/>
      </w:divBdr>
    </w:div>
    <w:div w:id="133256299">
      <w:bodyDiv w:val="1"/>
      <w:marLeft w:val="0"/>
      <w:marRight w:val="0"/>
      <w:marTop w:val="0"/>
      <w:marBottom w:val="0"/>
      <w:divBdr>
        <w:top w:val="none" w:sz="0" w:space="0" w:color="auto"/>
        <w:left w:val="none" w:sz="0" w:space="0" w:color="auto"/>
        <w:bottom w:val="none" w:sz="0" w:space="0" w:color="auto"/>
        <w:right w:val="none" w:sz="0" w:space="0" w:color="auto"/>
      </w:divBdr>
    </w:div>
    <w:div w:id="133331825">
      <w:bodyDiv w:val="1"/>
      <w:marLeft w:val="0"/>
      <w:marRight w:val="0"/>
      <w:marTop w:val="0"/>
      <w:marBottom w:val="0"/>
      <w:divBdr>
        <w:top w:val="none" w:sz="0" w:space="0" w:color="auto"/>
        <w:left w:val="none" w:sz="0" w:space="0" w:color="auto"/>
        <w:bottom w:val="none" w:sz="0" w:space="0" w:color="auto"/>
        <w:right w:val="none" w:sz="0" w:space="0" w:color="auto"/>
      </w:divBdr>
    </w:div>
    <w:div w:id="133379457">
      <w:bodyDiv w:val="1"/>
      <w:marLeft w:val="0"/>
      <w:marRight w:val="0"/>
      <w:marTop w:val="0"/>
      <w:marBottom w:val="0"/>
      <w:divBdr>
        <w:top w:val="none" w:sz="0" w:space="0" w:color="auto"/>
        <w:left w:val="none" w:sz="0" w:space="0" w:color="auto"/>
        <w:bottom w:val="none" w:sz="0" w:space="0" w:color="auto"/>
        <w:right w:val="none" w:sz="0" w:space="0" w:color="auto"/>
      </w:divBdr>
    </w:div>
    <w:div w:id="133645289">
      <w:bodyDiv w:val="1"/>
      <w:marLeft w:val="0"/>
      <w:marRight w:val="0"/>
      <w:marTop w:val="0"/>
      <w:marBottom w:val="0"/>
      <w:divBdr>
        <w:top w:val="none" w:sz="0" w:space="0" w:color="auto"/>
        <w:left w:val="none" w:sz="0" w:space="0" w:color="auto"/>
        <w:bottom w:val="none" w:sz="0" w:space="0" w:color="auto"/>
        <w:right w:val="none" w:sz="0" w:space="0" w:color="auto"/>
      </w:divBdr>
    </w:div>
    <w:div w:id="133721188">
      <w:bodyDiv w:val="1"/>
      <w:marLeft w:val="0"/>
      <w:marRight w:val="0"/>
      <w:marTop w:val="0"/>
      <w:marBottom w:val="0"/>
      <w:divBdr>
        <w:top w:val="none" w:sz="0" w:space="0" w:color="auto"/>
        <w:left w:val="none" w:sz="0" w:space="0" w:color="auto"/>
        <w:bottom w:val="none" w:sz="0" w:space="0" w:color="auto"/>
        <w:right w:val="none" w:sz="0" w:space="0" w:color="auto"/>
      </w:divBdr>
    </w:div>
    <w:div w:id="134177623">
      <w:bodyDiv w:val="1"/>
      <w:marLeft w:val="0"/>
      <w:marRight w:val="0"/>
      <w:marTop w:val="0"/>
      <w:marBottom w:val="0"/>
      <w:divBdr>
        <w:top w:val="none" w:sz="0" w:space="0" w:color="auto"/>
        <w:left w:val="none" w:sz="0" w:space="0" w:color="auto"/>
        <w:bottom w:val="none" w:sz="0" w:space="0" w:color="auto"/>
        <w:right w:val="none" w:sz="0" w:space="0" w:color="auto"/>
      </w:divBdr>
    </w:div>
    <w:div w:id="134296352">
      <w:bodyDiv w:val="1"/>
      <w:marLeft w:val="0"/>
      <w:marRight w:val="0"/>
      <w:marTop w:val="0"/>
      <w:marBottom w:val="0"/>
      <w:divBdr>
        <w:top w:val="none" w:sz="0" w:space="0" w:color="auto"/>
        <w:left w:val="none" w:sz="0" w:space="0" w:color="auto"/>
        <w:bottom w:val="none" w:sz="0" w:space="0" w:color="auto"/>
        <w:right w:val="none" w:sz="0" w:space="0" w:color="auto"/>
      </w:divBdr>
    </w:div>
    <w:div w:id="134568058">
      <w:bodyDiv w:val="1"/>
      <w:marLeft w:val="0"/>
      <w:marRight w:val="0"/>
      <w:marTop w:val="0"/>
      <w:marBottom w:val="0"/>
      <w:divBdr>
        <w:top w:val="none" w:sz="0" w:space="0" w:color="auto"/>
        <w:left w:val="none" w:sz="0" w:space="0" w:color="auto"/>
        <w:bottom w:val="none" w:sz="0" w:space="0" w:color="auto"/>
        <w:right w:val="none" w:sz="0" w:space="0" w:color="auto"/>
      </w:divBdr>
    </w:div>
    <w:div w:id="134613874">
      <w:bodyDiv w:val="1"/>
      <w:marLeft w:val="0"/>
      <w:marRight w:val="0"/>
      <w:marTop w:val="0"/>
      <w:marBottom w:val="0"/>
      <w:divBdr>
        <w:top w:val="none" w:sz="0" w:space="0" w:color="auto"/>
        <w:left w:val="none" w:sz="0" w:space="0" w:color="auto"/>
        <w:bottom w:val="none" w:sz="0" w:space="0" w:color="auto"/>
        <w:right w:val="none" w:sz="0" w:space="0" w:color="auto"/>
      </w:divBdr>
    </w:div>
    <w:div w:id="134640834">
      <w:bodyDiv w:val="1"/>
      <w:marLeft w:val="0"/>
      <w:marRight w:val="0"/>
      <w:marTop w:val="0"/>
      <w:marBottom w:val="0"/>
      <w:divBdr>
        <w:top w:val="none" w:sz="0" w:space="0" w:color="auto"/>
        <w:left w:val="none" w:sz="0" w:space="0" w:color="auto"/>
        <w:bottom w:val="none" w:sz="0" w:space="0" w:color="auto"/>
        <w:right w:val="none" w:sz="0" w:space="0" w:color="auto"/>
      </w:divBdr>
    </w:div>
    <w:div w:id="134758184">
      <w:bodyDiv w:val="1"/>
      <w:marLeft w:val="0"/>
      <w:marRight w:val="0"/>
      <w:marTop w:val="0"/>
      <w:marBottom w:val="0"/>
      <w:divBdr>
        <w:top w:val="none" w:sz="0" w:space="0" w:color="auto"/>
        <w:left w:val="none" w:sz="0" w:space="0" w:color="auto"/>
        <w:bottom w:val="none" w:sz="0" w:space="0" w:color="auto"/>
        <w:right w:val="none" w:sz="0" w:space="0" w:color="auto"/>
      </w:divBdr>
    </w:div>
    <w:div w:id="134764651">
      <w:bodyDiv w:val="1"/>
      <w:marLeft w:val="0"/>
      <w:marRight w:val="0"/>
      <w:marTop w:val="0"/>
      <w:marBottom w:val="0"/>
      <w:divBdr>
        <w:top w:val="none" w:sz="0" w:space="0" w:color="auto"/>
        <w:left w:val="none" w:sz="0" w:space="0" w:color="auto"/>
        <w:bottom w:val="none" w:sz="0" w:space="0" w:color="auto"/>
        <w:right w:val="none" w:sz="0" w:space="0" w:color="auto"/>
      </w:divBdr>
    </w:div>
    <w:div w:id="134764771">
      <w:bodyDiv w:val="1"/>
      <w:marLeft w:val="0"/>
      <w:marRight w:val="0"/>
      <w:marTop w:val="0"/>
      <w:marBottom w:val="0"/>
      <w:divBdr>
        <w:top w:val="none" w:sz="0" w:space="0" w:color="auto"/>
        <w:left w:val="none" w:sz="0" w:space="0" w:color="auto"/>
        <w:bottom w:val="none" w:sz="0" w:space="0" w:color="auto"/>
        <w:right w:val="none" w:sz="0" w:space="0" w:color="auto"/>
      </w:divBdr>
    </w:div>
    <w:div w:id="134838983">
      <w:bodyDiv w:val="1"/>
      <w:marLeft w:val="0"/>
      <w:marRight w:val="0"/>
      <w:marTop w:val="0"/>
      <w:marBottom w:val="0"/>
      <w:divBdr>
        <w:top w:val="none" w:sz="0" w:space="0" w:color="auto"/>
        <w:left w:val="none" w:sz="0" w:space="0" w:color="auto"/>
        <w:bottom w:val="none" w:sz="0" w:space="0" w:color="auto"/>
        <w:right w:val="none" w:sz="0" w:space="0" w:color="auto"/>
      </w:divBdr>
    </w:div>
    <w:div w:id="135147153">
      <w:bodyDiv w:val="1"/>
      <w:marLeft w:val="0"/>
      <w:marRight w:val="0"/>
      <w:marTop w:val="0"/>
      <w:marBottom w:val="0"/>
      <w:divBdr>
        <w:top w:val="none" w:sz="0" w:space="0" w:color="auto"/>
        <w:left w:val="none" w:sz="0" w:space="0" w:color="auto"/>
        <w:bottom w:val="none" w:sz="0" w:space="0" w:color="auto"/>
        <w:right w:val="none" w:sz="0" w:space="0" w:color="auto"/>
      </w:divBdr>
    </w:div>
    <w:div w:id="135417592">
      <w:bodyDiv w:val="1"/>
      <w:marLeft w:val="0"/>
      <w:marRight w:val="0"/>
      <w:marTop w:val="0"/>
      <w:marBottom w:val="0"/>
      <w:divBdr>
        <w:top w:val="none" w:sz="0" w:space="0" w:color="auto"/>
        <w:left w:val="none" w:sz="0" w:space="0" w:color="auto"/>
        <w:bottom w:val="none" w:sz="0" w:space="0" w:color="auto"/>
        <w:right w:val="none" w:sz="0" w:space="0" w:color="auto"/>
      </w:divBdr>
    </w:div>
    <w:div w:id="135418833">
      <w:bodyDiv w:val="1"/>
      <w:marLeft w:val="0"/>
      <w:marRight w:val="0"/>
      <w:marTop w:val="0"/>
      <w:marBottom w:val="0"/>
      <w:divBdr>
        <w:top w:val="none" w:sz="0" w:space="0" w:color="auto"/>
        <w:left w:val="none" w:sz="0" w:space="0" w:color="auto"/>
        <w:bottom w:val="none" w:sz="0" w:space="0" w:color="auto"/>
        <w:right w:val="none" w:sz="0" w:space="0" w:color="auto"/>
      </w:divBdr>
    </w:div>
    <w:div w:id="135537043">
      <w:bodyDiv w:val="1"/>
      <w:marLeft w:val="0"/>
      <w:marRight w:val="0"/>
      <w:marTop w:val="0"/>
      <w:marBottom w:val="0"/>
      <w:divBdr>
        <w:top w:val="none" w:sz="0" w:space="0" w:color="auto"/>
        <w:left w:val="none" w:sz="0" w:space="0" w:color="auto"/>
        <w:bottom w:val="none" w:sz="0" w:space="0" w:color="auto"/>
        <w:right w:val="none" w:sz="0" w:space="0" w:color="auto"/>
      </w:divBdr>
    </w:div>
    <w:div w:id="135610385">
      <w:bodyDiv w:val="1"/>
      <w:marLeft w:val="0"/>
      <w:marRight w:val="0"/>
      <w:marTop w:val="0"/>
      <w:marBottom w:val="0"/>
      <w:divBdr>
        <w:top w:val="none" w:sz="0" w:space="0" w:color="auto"/>
        <w:left w:val="none" w:sz="0" w:space="0" w:color="auto"/>
        <w:bottom w:val="none" w:sz="0" w:space="0" w:color="auto"/>
        <w:right w:val="none" w:sz="0" w:space="0" w:color="auto"/>
      </w:divBdr>
    </w:div>
    <w:div w:id="135807913">
      <w:bodyDiv w:val="1"/>
      <w:marLeft w:val="0"/>
      <w:marRight w:val="0"/>
      <w:marTop w:val="0"/>
      <w:marBottom w:val="0"/>
      <w:divBdr>
        <w:top w:val="none" w:sz="0" w:space="0" w:color="auto"/>
        <w:left w:val="none" w:sz="0" w:space="0" w:color="auto"/>
        <w:bottom w:val="none" w:sz="0" w:space="0" w:color="auto"/>
        <w:right w:val="none" w:sz="0" w:space="0" w:color="auto"/>
      </w:divBdr>
    </w:div>
    <w:div w:id="135880763">
      <w:bodyDiv w:val="1"/>
      <w:marLeft w:val="0"/>
      <w:marRight w:val="0"/>
      <w:marTop w:val="0"/>
      <w:marBottom w:val="0"/>
      <w:divBdr>
        <w:top w:val="none" w:sz="0" w:space="0" w:color="auto"/>
        <w:left w:val="none" w:sz="0" w:space="0" w:color="auto"/>
        <w:bottom w:val="none" w:sz="0" w:space="0" w:color="auto"/>
        <w:right w:val="none" w:sz="0" w:space="0" w:color="auto"/>
      </w:divBdr>
    </w:div>
    <w:div w:id="136070969">
      <w:bodyDiv w:val="1"/>
      <w:marLeft w:val="0"/>
      <w:marRight w:val="0"/>
      <w:marTop w:val="0"/>
      <w:marBottom w:val="0"/>
      <w:divBdr>
        <w:top w:val="none" w:sz="0" w:space="0" w:color="auto"/>
        <w:left w:val="none" w:sz="0" w:space="0" w:color="auto"/>
        <w:bottom w:val="none" w:sz="0" w:space="0" w:color="auto"/>
        <w:right w:val="none" w:sz="0" w:space="0" w:color="auto"/>
      </w:divBdr>
    </w:div>
    <w:div w:id="136118643">
      <w:bodyDiv w:val="1"/>
      <w:marLeft w:val="0"/>
      <w:marRight w:val="0"/>
      <w:marTop w:val="0"/>
      <w:marBottom w:val="0"/>
      <w:divBdr>
        <w:top w:val="none" w:sz="0" w:space="0" w:color="auto"/>
        <w:left w:val="none" w:sz="0" w:space="0" w:color="auto"/>
        <w:bottom w:val="none" w:sz="0" w:space="0" w:color="auto"/>
        <w:right w:val="none" w:sz="0" w:space="0" w:color="auto"/>
      </w:divBdr>
    </w:div>
    <w:div w:id="136265317">
      <w:bodyDiv w:val="1"/>
      <w:marLeft w:val="0"/>
      <w:marRight w:val="0"/>
      <w:marTop w:val="0"/>
      <w:marBottom w:val="0"/>
      <w:divBdr>
        <w:top w:val="none" w:sz="0" w:space="0" w:color="auto"/>
        <w:left w:val="none" w:sz="0" w:space="0" w:color="auto"/>
        <w:bottom w:val="none" w:sz="0" w:space="0" w:color="auto"/>
        <w:right w:val="none" w:sz="0" w:space="0" w:color="auto"/>
      </w:divBdr>
    </w:div>
    <w:div w:id="136341483">
      <w:bodyDiv w:val="1"/>
      <w:marLeft w:val="0"/>
      <w:marRight w:val="0"/>
      <w:marTop w:val="0"/>
      <w:marBottom w:val="0"/>
      <w:divBdr>
        <w:top w:val="none" w:sz="0" w:space="0" w:color="auto"/>
        <w:left w:val="none" w:sz="0" w:space="0" w:color="auto"/>
        <w:bottom w:val="none" w:sz="0" w:space="0" w:color="auto"/>
        <w:right w:val="none" w:sz="0" w:space="0" w:color="auto"/>
      </w:divBdr>
    </w:div>
    <w:div w:id="136538335">
      <w:bodyDiv w:val="1"/>
      <w:marLeft w:val="0"/>
      <w:marRight w:val="0"/>
      <w:marTop w:val="0"/>
      <w:marBottom w:val="0"/>
      <w:divBdr>
        <w:top w:val="none" w:sz="0" w:space="0" w:color="auto"/>
        <w:left w:val="none" w:sz="0" w:space="0" w:color="auto"/>
        <w:bottom w:val="none" w:sz="0" w:space="0" w:color="auto"/>
        <w:right w:val="none" w:sz="0" w:space="0" w:color="auto"/>
      </w:divBdr>
    </w:div>
    <w:div w:id="136579156">
      <w:bodyDiv w:val="1"/>
      <w:marLeft w:val="0"/>
      <w:marRight w:val="0"/>
      <w:marTop w:val="0"/>
      <w:marBottom w:val="0"/>
      <w:divBdr>
        <w:top w:val="none" w:sz="0" w:space="0" w:color="auto"/>
        <w:left w:val="none" w:sz="0" w:space="0" w:color="auto"/>
        <w:bottom w:val="none" w:sz="0" w:space="0" w:color="auto"/>
        <w:right w:val="none" w:sz="0" w:space="0" w:color="auto"/>
      </w:divBdr>
    </w:div>
    <w:div w:id="136724962">
      <w:bodyDiv w:val="1"/>
      <w:marLeft w:val="0"/>
      <w:marRight w:val="0"/>
      <w:marTop w:val="0"/>
      <w:marBottom w:val="0"/>
      <w:divBdr>
        <w:top w:val="none" w:sz="0" w:space="0" w:color="auto"/>
        <w:left w:val="none" w:sz="0" w:space="0" w:color="auto"/>
        <w:bottom w:val="none" w:sz="0" w:space="0" w:color="auto"/>
        <w:right w:val="none" w:sz="0" w:space="0" w:color="auto"/>
      </w:divBdr>
    </w:div>
    <w:div w:id="137260432">
      <w:bodyDiv w:val="1"/>
      <w:marLeft w:val="0"/>
      <w:marRight w:val="0"/>
      <w:marTop w:val="0"/>
      <w:marBottom w:val="0"/>
      <w:divBdr>
        <w:top w:val="none" w:sz="0" w:space="0" w:color="auto"/>
        <w:left w:val="none" w:sz="0" w:space="0" w:color="auto"/>
        <w:bottom w:val="none" w:sz="0" w:space="0" w:color="auto"/>
        <w:right w:val="none" w:sz="0" w:space="0" w:color="auto"/>
      </w:divBdr>
    </w:div>
    <w:div w:id="137386725">
      <w:bodyDiv w:val="1"/>
      <w:marLeft w:val="0"/>
      <w:marRight w:val="0"/>
      <w:marTop w:val="0"/>
      <w:marBottom w:val="0"/>
      <w:divBdr>
        <w:top w:val="none" w:sz="0" w:space="0" w:color="auto"/>
        <w:left w:val="none" w:sz="0" w:space="0" w:color="auto"/>
        <w:bottom w:val="none" w:sz="0" w:space="0" w:color="auto"/>
        <w:right w:val="none" w:sz="0" w:space="0" w:color="auto"/>
      </w:divBdr>
    </w:div>
    <w:div w:id="137454277">
      <w:bodyDiv w:val="1"/>
      <w:marLeft w:val="0"/>
      <w:marRight w:val="0"/>
      <w:marTop w:val="0"/>
      <w:marBottom w:val="0"/>
      <w:divBdr>
        <w:top w:val="none" w:sz="0" w:space="0" w:color="auto"/>
        <w:left w:val="none" w:sz="0" w:space="0" w:color="auto"/>
        <w:bottom w:val="none" w:sz="0" w:space="0" w:color="auto"/>
        <w:right w:val="none" w:sz="0" w:space="0" w:color="auto"/>
      </w:divBdr>
    </w:div>
    <w:div w:id="138032897">
      <w:bodyDiv w:val="1"/>
      <w:marLeft w:val="0"/>
      <w:marRight w:val="0"/>
      <w:marTop w:val="0"/>
      <w:marBottom w:val="0"/>
      <w:divBdr>
        <w:top w:val="none" w:sz="0" w:space="0" w:color="auto"/>
        <w:left w:val="none" w:sz="0" w:space="0" w:color="auto"/>
        <w:bottom w:val="none" w:sz="0" w:space="0" w:color="auto"/>
        <w:right w:val="none" w:sz="0" w:space="0" w:color="auto"/>
      </w:divBdr>
    </w:div>
    <w:div w:id="138352130">
      <w:bodyDiv w:val="1"/>
      <w:marLeft w:val="0"/>
      <w:marRight w:val="0"/>
      <w:marTop w:val="0"/>
      <w:marBottom w:val="0"/>
      <w:divBdr>
        <w:top w:val="none" w:sz="0" w:space="0" w:color="auto"/>
        <w:left w:val="none" w:sz="0" w:space="0" w:color="auto"/>
        <w:bottom w:val="none" w:sz="0" w:space="0" w:color="auto"/>
        <w:right w:val="none" w:sz="0" w:space="0" w:color="auto"/>
      </w:divBdr>
    </w:div>
    <w:div w:id="138617397">
      <w:bodyDiv w:val="1"/>
      <w:marLeft w:val="0"/>
      <w:marRight w:val="0"/>
      <w:marTop w:val="0"/>
      <w:marBottom w:val="0"/>
      <w:divBdr>
        <w:top w:val="none" w:sz="0" w:space="0" w:color="auto"/>
        <w:left w:val="none" w:sz="0" w:space="0" w:color="auto"/>
        <w:bottom w:val="none" w:sz="0" w:space="0" w:color="auto"/>
        <w:right w:val="none" w:sz="0" w:space="0" w:color="auto"/>
      </w:divBdr>
    </w:div>
    <w:div w:id="138810445">
      <w:bodyDiv w:val="1"/>
      <w:marLeft w:val="0"/>
      <w:marRight w:val="0"/>
      <w:marTop w:val="0"/>
      <w:marBottom w:val="0"/>
      <w:divBdr>
        <w:top w:val="none" w:sz="0" w:space="0" w:color="auto"/>
        <w:left w:val="none" w:sz="0" w:space="0" w:color="auto"/>
        <w:bottom w:val="none" w:sz="0" w:space="0" w:color="auto"/>
        <w:right w:val="none" w:sz="0" w:space="0" w:color="auto"/>
      </w:divBdr>
    </w:div>
    <w:div w:id="138813516">
      <w:bodyDiv w:val="1"/>
      <w:marLeft w:val="0"/>
      <w:marRight w:val="0"/>
      <w:marTop w:val="0"/>
      <w:marBottom w:val="0"/>
      <w:divBdr>
        <w:top w:val="none" w:sz="0" w:space="0" w:color="auto"/>
        <w:left w:val="none" w:sz="0" w:space="0" w:color="auto"/>
        <w:bottom w:val="none" w:sz="0" w:space="0" w:color="auto"/>
        <w:right w:val="none" w:sz="0" w:space="0" w:color="auto"/>
      </w:divBdr>
    </w:div>
    <w:div w:id="138882031">
      <w:bodyDiv w:val="1"/>
      <w:marLeft w:val="0"/>
      <w:marRight w:val="0"/>
      <w:marTop w:val="0"/>
      <w:marBottom w:val="0"/>
      <w:divBdr>
        <w:top w:val="none" w:sz="0" w:space="0" w:color="auto"/>
        <w:left w:val="none" w:sz="0" w:space="0" w:color="auto"/>
        <w:bottom w:val="none" w:sz="0" w:space="0" w:color="auto"/>
        <w:right w:val="none" w:sz="0" w:space="0" w:color="auto"/>
      </w:divBdr>
    </w:div>
    <w:div w:id="138889978">
      <w:bodyDiv w:val="1"/>
      <w:marLeft w:val="0"/>
      <w:marRight w:val="0"/>
      <w:marTop w:val="0"/>
      <w:marBottom w:val="0"/>
      <w:divBdr>
        <w:top w:val="none" w:sz="0" w:space="0" w:color="auto"/>
        <w:left w:val="none" w:sz="0" w:space="0" w:color="auto"/>
        <w:bottom w:val="none" w:sz="0" w:space="0" w:color="auto"/>
        <w:right w:val="none" w:sz="0" w:space="0" w:color="auto"/>
      </w:divBdr>
    </w:div>
    <w:div w:id="138965340">
      <w:bodyDiv w:val="1"/>
      <w:marLeft w:val="0"/>
      <w:marRight w:val="0"/>
      <w:marTop w:val="0"/>
      <w:marBottom w:val="0"/>
      <w:divBdr>
        <w:top w:val="none" w:sz="0" w:space="0" w:color="auto"/>
        <w:left w:val="none" w:sz="0" w:space="0" w:color="auto"/>
        <w:bottom w:val="none" w:sz="0" w:space="0" w:color="auto"/>
        <w:right w:val="none" w:sz="0" w:space="0" w:color="auto"/>
      </w:divBdr>
    </w:div>
    <w:div w:id="139076476">
      <w:bodyDiv w:val="1"/>
      <w:marLeft w:val="0"/>
      <w:marRight w:val="0"/>
      <w:marTop w:val="0"/>
      <w:marBottom w:val="0"/>
      <w:divBdr>
        <w:top w:val="none" w:sz="0" w:space="0" w:color="auto"/>
        <w:left w:val="none" w:sz="0" w:space="0" w:color="auto"/>
        <w:bottom w:val="none" w:sz="0" w:space="0" w:color="auto"/>
        <w:right w:val="none" w:sz="0" w:space="0" w:color="auto"/>
      </w:divBdr>
    </w:div>
    <w:div w:id="139346835">
      <w:bodyDiv w:val="1"/>
      <w:marLeft w:val="0"/>
      <w:marRight w:val="0"/>
      <w:marTop w:val="0"/>
      <w:marBottom w:val="0"/>
      <w:divBdr>
        <w:top w:val="none" w:sz="0" w:space="0" w:color="auto"/>
        <w:left w:val="none" w:sz="0" w:space="0" w:color="auto"/>
        <w:bottom w:val="none" w:sz="0" w:space="0" w:color="auto"/>
        <w:right w:val="none" w:sz="0" w:space="0" w:color="auto"/>
      </w:divBdr>
    </w:div>
    <w:div w:id="139350673">
      <w:bodyDiv w:val="1"/>
      <w:marLeft w:val="0"/>
      <w:marRight w:val="0"/>
      <w:marTop w:val="0"/>
      <w:marBottom w:val="0"/>
      <w:divBdr>
        <w:top w:val="none" w:sz="0" w:space="0" w:color="auto"/>
        <w:left w:val="none" w:sz="0" w:space="0" w:color="auto"/>
        <w:bottom w:val="none" w:sz="0" w:space="0" w:color="auto"/>
        <w:right w:val="none" w:sz="0" w:space="0" w:color="auto"/>
      </w:divBdr>
    </w:div>
    <w:div w:id="140075190">
      <w:bodyDiv w:val="1"/>
      <w:marLeft w:val="0"/>
      <w:marRight w:val="0"/>
      <w:marTop w:val="0"/>
      <w:marBottom w:val="0"/>
      <w:divBdr>
        <w:top w:val="none" w:sz="0" w:space="0" w:color="auto"/>
        <w:left w:val="none" w:sz="0" w:space="0" w:color="auto"/>
        <w:bottom w:val="none" w:sz="0" w:space="0" w:color="auto"/>
        <w:right w:val="none" w:sz="0" w:space="0" w:color="auto"/>
      </w:divBdr>
    </w:div>
    <w:div w:id="140197579">
      <w:bodyDiv w:val="1"/>
      <w:marLeft w:val="0"/>
      <w:marRight w:val="0"/>
      <w:marTop w:val="0"/>
      <w:marBottom w:val="0"/>
      <w:divBdr>
        <w:top w:val="none" w:sz="0" w:space="0" w:color="auto"/>
        <w:left w:val="none" w:sz="0" w:space="0" w:color="auto"/>
        <w:bottom w:val="none" w:sz="0" w:space="0" w:color="auto"/>
        <w:right w:val="none" w:sz="0" w:space="0" w:color="auto"/>
      </w:divBdr>
    </w:div>
    <w:div w:id="140272146">
      <w:bodyDiv w:val="1"/>
      <w:marLeft w:val="0"/>
      <w:marRight w:val="0"/>
      <w:marTop w:val="0"/>
      <w:marBottom w:val="0"/>
      <w:divBdr>
        <w:top w:val="none" w:sz="0" w:space="0" w:color="auto"/>
        <w:left w:val="none" w:sz="0" w:space="0" w:color="auto"/>
        <w:bottom w:val="none" w:sz="0" w:space="0" w:color="auto"/>
        <w:right w:val="none" w:sz="0" w:space="0" w:color="auto"/>
      </w:divBdr>
    </w:div>
    <w:div w:id="140773756">
      <w:bodyDiv w:val="1"/>
      <w:marLeft w:val="0"/>
      <w:marRight w:val="0"/>
      <w:marTop w:val="0"/>
      <w:marBottom w:val="0"/>
      <w:divBdr>
        <w:top w:val="none" w:sz="0" w:space="0" w:color="auto"/>
        <w:left w:val="none" w:sz="0" w:space="0" w:color="auto"/>
        <w:bottom w:val="none" w:sz="0" w:space="0" w:color="auto"/>
        <w:right w:val="none" w:sz="0" w:space="0" w:color="auto"/>
      </w:divBdr>
    </w:div>
    <w:div w:id="140969866">
      <w:bodyDiv w:val="1"/>
      <w:marLeft w:val="0"/>
      <w:marRight w:val="0"/>
      <w:marTop w:val="0"/>
      <w:marBottom w:val="0"/>
      <w:divBdr>
        <w:top w:val="none" w:sz="0" w:space="0" w:color="auto"/>
        <w:left w:val="none" w:sz="0" w:space="0" w:color="auto"/>
        <w:bottom w:val="none" w:sz="0" w:space="0" w:color="auto"/>
        <w:right w:val="none" w:sz="0" w:space="0" w:color="auto"/>
      </w:divBdr>
    </w:div>
    <w:div w:id="141043324">
      <w:bodyDiv w:val="1"/>
      <w:marLeft w:val="0"/>
      <w:marRight w:val="0"/>
      <w:marTop w:val="0"/>
      <w:marBottom w:val="0"/>
      <w:divBdr>
        <w:top w:val="none" w:sz="0" w:space="0" w:color="auto"/>
        <w:left w:val="none" w:sz="0" w:space="0" w:color="auto"/>
        <w:bottom w:val="none" w:sz="0" w:space="0" w:color="auto"/>
        <w:right w:val="none" w:sz="0" w:space="0" w:color="auto"/>
      </w:divBdr>
    </w:div>
    <w:div w:id="141164618">
      <w:bodyDiv w:val="1"/>
      <w:marLeft w:val="0"/>
      <w:marRight w:val="0"/>
      <w:marTop w:val="0"/>
      <w:marBottom w:val="0"/>
      <w:divBdr>
        <w:top w:val="none" w:sz="0" w:space="0" w:color="auto"/>
        <w:left w:val="none" w:sz="0" w:space="0" w:color="auto"/>
        <w:bottom w:val="none" w:sz="0" w:space="0" w:color="auto"/>
        <w:right w:val="none" w:sz="0" w:space="0" w:color="auto"/>
      </w:divBdr>
    </w:div>
    <w:div w:id="141427584">
      <w:bodyDiv w:val="1"/>
      <w:marLeft w:val="0"/>
      <w:marRight w:val="0"/>
      <w:marTop w:val="0"/>
      <w:marBottom w:val="0"/>
      <w:divBdr>
        <w:top w:val="none" w:sz="0" w:space="0" w:color="auto"/>
        <w:left w:val="none" w:sz="0" w:space="0" w:color="auto"/>
        <w:bottom w:val="none" w:sz="0" w:space="0" w:color="auto"/>
        <w:right w:val="none" w:sz="0" w:space="0" w:color="auto"/>
      </w:divBdr>
    </w:div>
    <w:div w:id="141434056">
      <w:bodyDiv w:val="1"/>
      <w:marLeft w:val="0"/>
      <w:marRight w:val="0"/>
      <w:marTop w:val="0"/>
      <w:marBottom w:val="0"/>
      <w:divBdr>
        <w:top w:val="none" w:sz="0" w:space="0" w:color="auto"/>
        <w:left w:val="none" w:sz="0" w:space="0" w:color="auto"/>
        <w:bottom w:val="none" w:sz="0" w:space="0" w:color="auto"/>
        <w:right w:val="none" w:sz="0" w:space="0" w:color="auto"/>
      </w:divBdr>
    </w:div>
    <w:div w:id="141585332">
      <w:bodyDiv w:val="1"/>
      <w:marLeft w:val="0"/>
      <w:marRight w:val="0"/>
      <w:marTop w:val="0"/>
      <w:marBottom w:val="0"/>
      <w:divBdr>
        <w:top w:val="none" w:sz="0" w:space="0" w:color="auto"/>
        <w:left w:val="none" w:sz="0" w:space="0" w:color="auto"/>
        <w:bottom w:val="none" w:sz="0" w:space="0" w:color="auto"/>
        <w:right w:val="none" w:sz="0" w:space="0" w:color="auto"/>
      </w:divBdr>
    </w:div>
    <w:div w:id="141849559">
      <w:bodyDiv w:val="1"/>
      <w:marLeft w:val="0"/>
      <w:marRight w:val="0"/>
      <w:marTop w:val="0"/>
      <w:marBottom w:val="0"/>
      <w:divBdr>
        <w:top w:val="none" w:sz="0" w:space="0" w:color="auto"/>
        <w:left w:val="none" w:sz="0" w:space="0" w:color="auto"/>
        <w:bottom w:val="none" w:sz="0" w:space="0" w:color="auto"/>
        <w:right w:val="none" w:sz="0" w:space="0" w:color="auto"/>
      </w:divBdr>
    </w:div>
    <w:div w:id="142046414">
      <w:bodyDiv w:val="1"/>
      <w:marLeft w:val="0"/>
      <w:marRight w:val="0"/>
      <w:marTop w:val="0"/>
      <w:marBottom w:val="0"/>
      <w:divBdr>
        <w:top w:val="none" w:sz="0" w:space="0" w:color="auto"/>
        <w:left w:val="none" w:sz="0" w:space="0" w:color="auto"/>
        <w:bottom w:val="none" w:sz="0" w:space="0" w:color="auto"/>
        <w:right w:val="none" w:sz="0" w:space="0" w:color="auto"/>
      </w:divBdr>
    </w:div>
    <w:div w:id="142084356">
      <w:bodyDiv w:val="1"/>
      <w:marLeft w:val="0"/>
      <w:marRight w:val="0"/>
      <w:marTop w:val="0"/>
      <w:marBottom w:val="0"/>
      <w:divBdr>
        <w:top w:val="none" w:sz="0" w:space="0" w:color="auto"/>
        <w:left w:val="none" w:sz="0" w:space="0" w:color="auto"/>
        <w:bottom w:val="none" w:sz="0" w:space="0" w:color="auto"/>
        <w:right w:val="none" w:sz="0" w:space="0" w:color="auto"/>
      </w:divBdr>
    </w:div>
    <w:div w:id="142085279">
      <w:bodyDiv w:val="1"/>
      <w:marLeft w:val="0"/>
      <w:marRight w:val="0"/>
      <w:marTop w:val="0"/>
      <w:marBottom w:val="0"/>
      <w:divBdr>
        <w:top w:val="none" w:sz="0" w:space="0" w:color="auto"/>
        <w:left w:val="none" w:sz="0" w:space="0" w:color="auto"/>
        <w:bottom w:val="none" w:sz="0" w:space="0" w:color="auto"/>
        <w:right w:val="none" w:sz="0" w:space="0" w:color="auto"/>
      </w:divBdr>
    </w:div>
    <w:div w:id="142166904">
      <w:bodyDiv w:val="1"/>
      <w:marLeft w:val="0"/>
      <w:marRight w:val="0"/>
      <w:marTop w:val="0"/>
      <w:marBottom w:val="0"/>
      <w:divBdr>
        <w:top w:val="none" w:sz="0" w:space="0" w:color="auto"/>
        <w:left w:val="none" w:sz="0" w:space="0" w:color="auto"/>
        <w:bottom w:val="none" w:sz="0" w:space="0" w:color="auto"/>
        <w:right w:val="none" w:sz="0" w:space="0" w:color="auto"/>
      </w:divBdr>
    </w:div>
    <w:div w:id="142241689">
      <w:bodyDiv w:val="1"/>
      <w:marLeft w:val="0"/>
      <w:marRight w:val="0"/>
      <w:marTop w:val="0"/>
      <w:marBottom w:val="0"/>
      <w:divBdr>
        <w:top w:val="none" w:sz="0" w:space="0" w:color="auto"/>
        <w:left w:val="none" w:sz="0" w:space="0" w:color="auto"/>
        <w:bottom w:val="none" w:sz="0" w:space="0" w:color="auto"/>
        <w:right w:val="none" w:sz="0" w:space="0" w:color="auto"/>
      </w:divBdr>
    </w:div>
    <w:div w:id="142352214">
      <w:bodyDiv w:val="1"/>
      <w:marLeft w:val="0"/>
      <w:marRight w:val="0"/>
      <w:marTop w:val="0"/>
      <w:marBottom w:val="0"/>
      <w:divBdr>
        <w:top w:val="none" w:sz="0" w:space="0" w:color="auto"/>
        <w:left w:val="none" w:sz="0" w:space="0" w:color="auto"/>
        <w:bottom w:val="none" w:sz="0" w:space="0" w:color="auto"/>
        <w:right w:val="none" w:sz="0" w:space="0" w:color="auto"/>
      </w:divBdr>
    </w:div>
    <w:div w:id="142551648">
      <w:bodyDiv w:val="1"/>
      <w:marLeft w:val="0"/>
      <w:marRight w:val="0"/>
      <w:marTop w:val="0"/>
      <w:marBottom w:val="0"/>
      <w:divBdr>
        <w:top w:val="none" w:sz="0" w:space="0" w:color="auto"/>
        <w:left w:val="none" w:sz="0" w:space="0" w:color="auto"/>
        <w:bottom w:val="none" w:sz="0" w:space="0" w:color="auto"/>
        <w:right w:val="none" w:sz="0" w:space="0" w:color="auto"/>
      </w:divBdr>
    </w:div>
    <w:div w:id="142621090">
      <w:bodyDiv w:val="1"/>
      <w:marLeft w:val="0"/>
      <w:marRight w:val="0"/>
      <w:marTop w:val="0"/>
      <w:marBottom w:val="0"/>
      <w:divBdr>
        <w:top w:val="none" w:sz="0" w:space="0" w:color="auto"/>
        <w:left w:val="none" w:sz="0" w:space="0" w:color="auto"/>
        <w:bottom w:val="none" w:sz="0" w:space="0" w:color="auto"/>
        <w:right w:val="none" w:sz="0" w:space="0" w:color="auto"/>
      </w:divBdr>
    </w:div>
    <w:div w:id="142621742">
      <w:bodyDiv w:val="1"/>
      <w:marLeft w:val="0"/>
      <w:marRight w:val="0"/>
      <w:marTop w:val="0"/>
      <w:marBottom w:val="0"/>
      <w:divBdr>
        <w:top w:val="none" w:sz="0" w:space="0" w:color="auto"/>
        <w:left w:val="none" w:sz="0" w:space="0" w:color="auto"/>
        <w:bottom w:val="none" w:sz="0" w:space="0" w:color="auto"/>
        <w:right w:val="none" w:sz="0" w:space="0" w:color="auto"/>
      </w:divBdr>
    </w:div>
    <w:div w:id="142700309">
      <w:bodyDiv w:val="1"/>
      <w:marLeft w:val="0"/>
      <w:marRight w:val="0"/>
      <w:marTop w:val="0"/>
      <w:marBottom w:val="0"/>
      <w:divBdr>
        <w:top w:val="none" w:sz="0" w:space="0" w:color="auto"/>
        <w:left w:val="none" w:sz="0" w:space="0" w:color="auto"/>
        <w:bottom w:val="none" w:sz="0" w:space="0" w:color="auto"/>
        <w:right w:val="none" w:sz="0" w:space="0" w:color="auto"/>
      </w:divBdr>
    </w:div>
    <w:div w:id="143008366">
      <w:bodyDiv w:val="1"/>
      <w:marLeft w:val="0"/>
      <w:marRight w:val="0"/>
      <w:marTop w:val="0"/>
      <w:marBottom w:val="0"/>
      <w:divBdr>
        <w:top w:val="none" w:sz="0" w:space="0" w:color="auto"/>
        <w:left w:val="none" w:sz="0" w:space="0" w:color="auto"/>
        <w:bottom w:val="none" w:sz="0" w:space="0" w:color="auto"/>
        <w:right w:val="none" w:sz="0" w:space="0" w:color="auto"/>
      </w:divBdr>
    </w:div>
    <w:div w:id="143085194">
      <w:bodyDiv w:val="1"/>
      <w:marLeft w:val="0"/>
      <w:marRight w:val="0"/>
      <w:marTop w:val="0"/>
      <w:marBottom w:val="0"/>
      <w:divBdr>
        <w:top w:val="none" w:sz="0" w:space="0" w:color="auto"/>
        <w:left w:val="none" w:sz="0" w:space="0" w:color="auto"/>
        <w:bottom w:val="none" w:sz="0" w:space="0" w:color="auto"/>
        <w:right w:val="none" w:sz="0" w:space="0" w:color="auto"/>
      </w:divBdr>
    </w:div>
    <w:div w:id="143359239">
      <w:bodyDiv w:val="1"/>
      <w:marLeft w:val="0"/>
      <w:marRight w:val="0"/>
      <w:marTop w:val="0"/>
      <w:marBottom w:val="0"/>
      <w:divBdr>
        <w:top w:val="none" w:sz="0" w:space="0" w:color="auto"/>
        <w:left w:val="none" w:sz="0" w:space="0" w:color="auto"/>
        <w:bottom w:val="none" w:sz="0" w:space="0" w:color="auto"/>
        <w:right w:val="none" w:sz="0" w:space="0" w:color="auto"/>
      </w:divBdr>
    </w:div>
    <w:div w:id="143400211">
      <w:bodyDiv w:val="1"/>
      <w:marLeft w:val="0"/>
      <w:marRight w:val="0"/>
      <w:marTop w:val="0"/>
      <w:marBottom w:val="0"/>
      <w:divBdr>
        <w:top w:val="none" w:sz="0" w:space="0" w:color="auto"/>
        <w:left w:val="none" w:sz="0" w:space="0" w:color="auto"/>
        <w:bottom w:val="none" w:sz="0" w:space="0" w:color="auto"/>
        <w:right w:val="none" w:sz="0" w:space="0" w:color="auto"/>
      </w:divBdr>
    </w:div>
    <w:div w:id="143551918">
      <w:bodyDiv w:val="1"/>
      <w:marLeft w:val="0"/>
      <w:marRight w:val="0"/>
      <w:marTop w:val="0"/>
      <w:marBottom w:val="0"/>
      <w:divBdr>
        <w:top w:val="none" w:sz="0" w:space="0" w:color="auto"/>
        <w:left w:val="none" w:sz="0" w:space="0" w:color="auto"/>
        <w:bottom w:val="none" w:sz="0" w:space="0" w:color="auto"/>
        <w:right w:val="none" w:sz="0" w:space="0" w:color="auto"/>
      </w:divBdr>
    </w:div>
    <w:div w:id="143816556">
      <w:bodyDiv w:val="1"/>
      <w:marLeft w:val="0"/>
      <w:marRight w:val="0"/>
      <w:marTop w:val="0"/>
      <w:marBottom w:val="0"/>
      <w:divBdr>
        <w:top w:val="none" w:sz="0" w:space="0" w:color="auto"/>
        <w:left w:val="none" w:sz="0" w:space="0" w:color="auto"/>
        <w:bottom w:val="none" w:sz="0" w:space="0" w:color="auto"/>
        <w:right w:val="none" w:sz="0" w:space="0" w:color="auto"/>
      </w:divBdr>
    </w:div>
    <w:div w:id="144008027">
      <w:bodyDiv w:val="1"/>
      <w:marLeft w:val="0"/>
      <w:marRight w:val="0"/>
      <w:marTop w:val="0"/>
      <w:marBottom w:val="0"/>
      <w:divBdr>
        <w:top w:val="none" w:sz="0" w:space="0" w:color="auto"/>
        <w:left w:val="none" w:sz="0" w:space="0" w:color="auto"/>
        <w:bottom w:val="none" w:sz="0" w:space="0" w:color="auto"/>
        <w:right w:val="none" w:sz="0" w:space="0" w:color="auto"/>
      </w:divBdr>
    </w:div>
    <w:div w:id="144008506">
      <w:bodyDiv w:val="1"/>
      <w:marLeft w:val="0"/>
      <w:marRight w:val="0"/>
      <w:marTop w:val="0"/>
      <w:marBottom w:val="0"/>
      <w:divBdr>
        <w:top w:val="none" w:sz="0" w:space="0" w:color="auto"/>
        <w:left w:val="none" w:sz="0" w:space="0" w:color="auto"/>
        <w:bottom w:val="none" w:sz="0" w:space="0" w:color="auto"/>
        <w:right w:val="none" w:sz="0" w:space="0" w:color="auto"/>
      </w:divBdr>
    </w:div>
    <w:div w:id="144011434">
      <w:bodyDiv w:val="1"/>
      <w:marLeft w:val="0"/>
      <w:marRight w:val="0"/>
      <w:marTop w:val="0"/>
      <w:marBottom w:val="0"/>
      <w:divBdr>
        <w:top w:val="none" w:sz="0" w:space="0" w:color="auto"/>
        <w:left w:val="none" w:sz="0" w:space="0" w:color="auto"/>
        <w:bottom w:val="none" w:sz="0" w:space="0" w:color="auto"/>
        <w:right w:val="none" w:sz="0" w:space="0" w:color="auto"/>
      </w:divBdr>
    </w:div>
    <w:div w:id="144247069">
      <w:bodyDiv w:val="1"/>
      <w:marLeft w:val="0"/>
      <w:marRight w:val="0"/>
      <w:marTop w:val="0"/>
      <w:marBottom w:val="0"/>
      <w:divBdr>
        <w:top w:val="none" w:sz="0" w:space="0" w:color="auto"/>
        <w:left w:val="none" w:sz="0" w:space="0" w:color="auto"/>
        <w:bottom w:val="none" w:sz="0" w:space="0" w:color="auto"/>
        <w:right w:val="none" w:sz="0" w:space="0" w:color="auto"/>
      </w:divBdr>
    </w:div>
    <w:div w:id="144443002">
      <w:bodyDiv w:val="1"/>
      <w:marLeft w:val="0"/>
      <w:marRight w:val="0"/>
      <w:marTop w:val="0"/>
      <w:marBottom w:val="0"/>
      <w:divBdr>
        <w:top w:val="none" w:sz="0" w:space="0" w:color="auto"/>
        <w:left w:val="none" w:sz="0" w:space="0" w:color="auto"/>
        <w:bottom w:val="none" w:sz="0" w:space="0" w:color="auto"/>
        <w:right w:val="none" w:sz="0" w:space="0" w:color="auto"/>
      </w:divBdr>
    </w:div>
    <w:div w:id="144592580">
      <w:bodyDiv w:val="1"/>
      <w:marLeft w:val="0"/>
      <w:marRight w:val="0"/>
      <w:marTop w:val="0"/>
      <w:marBottom w:val="0"/>
      <w:divBdr>
        <w:top w:val="none" w:sz="0" w:space="0" w:color="auto"/>
        <w:left w:val="none" w:sz="0" w:space="0" w:color="auto"/>
        <w:bottom w:val="none" w:sz="0" w:space="0" w:color="auto"/>
        <w:right w:val="none" w:sz="0" w:space="0" w:color="auto"/>
      </w:divBdr>
    </w:div>
    <w:div w:id="144665761">
      <w:bodyDiv w:val="1"/>
      <w:marLeft w:val="0"/>
      <w:marRight w:val="0"/>
      <w:marTop w:val="0"/>
      <w:marBottom w:val="0"/>
      <w:divBdr>
        <w:top w:val="none" w:sz="0" w:space="0" w:color="auto"/>
        <w:left w:val="none" w:sz="0" w:space="0" w:color="auto"/>
        <w:bottom w:val="none" w:sz="0" w:space="0" w:color="auto"/>
        <w:right w:val="none" w:sz="0" w:space="0" w:color="auto"/>
      </w:divBdr>
    </w:div>
    <w:div w:id="145126260">
      <w:bodyDiv w:val="1"/>
      <w:marLeft w:val="0"/>
      <w:marRight w:val="0"/>
      <w:marTop w:val="0"/>
      <w:marBottom w:val="0"/>
      <w:divBdr>
        <w:top w:val="none" w:sz="0" w:space="0" w:color="auto"/>
        <w:left w:val="none" w:sz="0" w:space="0" w:color="auto"/>
        <w:bottom w:val="none" w:sz="0" w:space="0" w:color="auto"/>
        <w:right w:val="none" w:sz="0" w:space="0" w:color="auto"/>
      </w:divBdr>
    </w:div>
    <w:div w:id="145165713">
      <w:bodyDiv w:val="1"/>
      <w:marLeft w:val="0"/>
      <w:marRight w:val="0"/>
      <w:marTop w:val="0"/>
      <w:marBottom w:val="0"/>
      <w:divBdr>
        <w:top w:val="none" w:sz="0" w:space="0" w:color="auto"/>
        <w:left w:val="none" w:sz="0" w:space="0" w:color="auto"/>
        <w:bottom w:val="none" w:sz="0" w:space="0" w:color="auto"/>
        <w:right w:val="none" w:sz="0" w:space="0" w:color="auto"/>
      </w:divBdr>
    </w:div>
    <w:div w:id="145241537">
      <w:bodyDiv w:val="1"/>
      <w:marLeft w:val="0"/>
      <w:marRight w:val="0"/>
      <w:marTop w:val="0"/>
      <w:marBottom w:val="0"/>
      <w:divBdr>
        <w:top w:val="none" w:sz="0" w:space="0" w:color="auto"/>
        <w:left w:val="none" w:sz="0" w:space="0" w:color="auto"/>
        <w:bottom w:val="none" w:sz="0" w:space="0" w:color="auto"/>
        <w:right w:val="none" w:sz="0" w:space="0" w:color="auto"/>
      </w:divBdr>
    </w:div>
    <w:div w:id="145244775">
      <w:bodyDiv w:val="1"/>
      <w:marLeft w:val="0"/>
      <w:marRight w:val="0"/>
      <w:marTop w:val="0"/>
      <w:marBottom w:val="0"/>
      <w:divBdr>
        <w:top w:val="none" w:sz="0" w:space="0" w:color="auto"/>
        <w:left w:val="none" w:sz="0" w:space="0" w:color="auto"/>
        <w:bottom w:val="none" w:sz="0" w:space="0" w:color="auto"/>
        <w:right w:val="none" w:sz="0" w:space="0" w:color="auto"/>
      </w:divBdr>
    </w:div>
    <w:div w:id="145367887">
      <w:bodyDiv w:val="1"/>
      <w:marLeft w:val="0"/>
      <w:marRight w:val="0"/>
      <w:marTop w:val="0"/>
      <w:marBottom w:val="0"/>
      <w:divBdr>
        <w:top w:val="none" w:sz="0" w:space="0" w:color="auto"/>
        <w:left w:val="none" w:sz="0" w:space="0" w:color="auto"/>
        <w:bottom w:val="none" w:sz="0" w:space="0" w:color="auto"/>
        <w:right w:val="none" w:sz="0" w:space="0" w:color="auto"/>
      </w:divBdr>
    </w:div>
    <w:div w:id="145439210">
      <w:bodyDiv w:val="1"/>
      <w:marLeft w:val="0"/>
      <w:marRight w:val="0"/>
      <w:marTop w:val="0"/>
      <w:marBottom w:val="0"/>
      <w:divBdr>
        <w:top w:val="none" w:sz="0" w:space="0" w:color="auto"/>
        <w:left w:val="none" w:sz="0" w:space="0" w:color="auto"/>
        <w:bottom w:val="none" w:sz="0" w:space="0" w:color="auto"/>
        <w:right w:val="none" w:sz="0" w:space="0" w:color="auto"/>
      </w:divBdr>
    </w:div>
    <w:div w:id="145510809">
      <w:bodyDiv w:val="1"/>
      <w:marLeft w:val="0"/>
      <w:marRight w:val="0"/>
      <w:marTop w:val="0"/>
      <w:marBottom w:val="0"/>
      <w:divBdr>
        <w:top w:val="none" w:sz="0" w:space="0" w:color="auto"/>
        <w:left w:val="none" w:sz="0" w:space="0" w:color="auto"/>
        <w:bottom w:val="none" w:sz="0" w:space="0" w:color="auto"/>
        <w:right w:val="none" w:sz="0" w:space="0" w:color="auto"/>
      </w:divBdr>
    </w:div>
    <w:div w:id="145512363">
      <w:bodyDiv w:val="1"/>
      <w:marLeft w:val="0"/>
      <w:marRight w:val="0"/>
      <w:marTop w:val="0"/>
      <w:marBottom w:val="0"/>
      <w:divBdr>
        <w:top w:val="none" w:sz="0" w:space="0" w:color="auto"/>
        <w:left w:val="none" w:sz="0" w:space="0" w:color="auto"/>
        <w:bottom w:val="none" w:sz="0" w:space="0" w:color="auto"/>
        <w:right w:val="none" w:sz="0" w:space="0" w:color="auto"/>
      </w:divBdr>
    </w:div>
    <w:div w:id="145628853">
      <w:bodyDiv w:val="1"/>
      <w:marLeft w:val="0"/>
      <w:marRight w:val="0"/>
      <w:marTop w:val="0"/>
      <w:marBottom w:val="0"/>
      <w:divBdr>
        <w:top w:val="none" w:sz="0" w:space="0" w:color="auto"/>
        <w:left w:val="none" w:sz="0" w:space="0" w:color="auto"/>
        <w:bottom w:val="none" w:sz="0" w:space="0" w:color="auto"/>
        <w:right w:val="none" w:sz="0" w:space="0" w:color="auto"/>
      </w:divBdr>
    </w:div>
    <w:div w:id="145824482">
      <w:bodyDiv w:val="1"/>
      <w:marLeft w:val="0"/>
      <w:marRight w:val="0"/>
      <w:marTop w:val="0"/>
      <w:marBottom w:val="0"/>
      <w:divBdr>
        <w:top w:val="none" w:sz="0" w:space="0" w:color="auto"/>
        <w:left w:val="none" w:sz="0" w:space="0" w:color="auto"/>
        <w:bottom w:val="none" w:sz="0" w:space="0" w:color="auto"/>
        <w:right w:val="none" w:sz="0" w:space="0" w:color="auto"/>
      </w:divBdr>
    </w:div>
    <w:div w:id="146021421">
      <w:bodyDiv w:val="1"/>
      <w:marLeft w:val="0"/>
      <w:marRight w:val="0"/>
      <w:marTop w:val="0"/>
      <w:marBottom w:val="0"/>
      <w:divBdr>
        <w:top w:val="none" w:sz="0" w:space="0" w:color="auto"/>
        <w:left w:val="none" w:sz="0" w:space="0" w:color="auto"/>
        <w:bottom w:val="none" w:sz="0" w:space="0" w:color="auto"/>
        <w:right w:val="none" w:sz="0" w:space="0" w:color="auto"/>
      </w:divBdr>
    </w:div>
    <w:div w:id="146094684">
      <w:bodyDiv w:val="1"/>
      <w:marLeft w:val="0"/>
      <w:marRight w:val="0"/>
      <w:marTop w:val="0"/>
      <w:marBottom w:val="0"/>
      <w:divBdr>
        <w:top w:val="none" w:sz="0" w:space="0" w:color="auto"/>
        <w:left w:val="none" w:sz="0" w:space="0" w:color="auto"/>
        <w:bottom w:val="none" w:sz="0" w:space="0" w:color="auto"/>
        <w:right w:val="none" w:sz="0" w:space="0" w:color="auto"/>
      </w:divBdr>
    </w:div>
    <w:div w:id="146283057">
      <w:bodyDiv w:val="1"/>
      <w:marLeft w:val="0"/>
      <w:marRight w:val="0"/>
      <w:marTop w:val="0"/>
      <w:marBottom w:val="0"/>
      <w:divBdr>
        <w:top w:val="none" w:sz="0" w:space="0" w:color="auto"/>
        <w:left w:val="none" w:sz="0" w:space="0" w:color="auto"/>
        <w:bottom w:val="none" w:sz="0" w:space="0" w:color="auto"/>
        <w:right w:val="none" w:sz="0" w:space="0" w:color="auto"/>
      </w:divBdr>
    </w:div>
    <w:div w:id="146284568">
      <w:bodyDiv w:val="1"/>
      <w:marLeft w:val="0"/>
      <w:marRight w:val="0"/>
      <w:marTop w:val="0"/>
      <w:marBottom w:val="0"/>
      <w:divBdr>
        <w:top w:val="none" w:sz="0" w:space="0" w:color="auto"/>
        <w:left w:val="none" w:sz="0" w:space="0" w:color="auto"/>
        <w:bottom w:val="none" w:sz="0" w:space="0" w:color="auto"/>
        <w:right w:val="none" w:sz="0" w:space="0" w:color="auto"/>
      </w:divBdr>
    </w:div>
    <w:div w:id="146479691">
      <w:bodyDiv w:val="1"/>
      <w:marLeft w:val="0"/>
      <w:marRight w:val="0"/>
      <w:marTop w:val="0"/>
      <w:marBottom w:val="0"/>
      <w:divBdr>
        <w:top w:val="none" w:sz="0" w:space="0" w:color="auto"/>
        <w:left w:val="none" w:sz="0" w:space="0" w:color="auto"/>
        <w:bottom w:val="none" w:sz="0" w:space="0" w:color="auto"/>
        <w:right w:val="none" w:sz="0" w:space="0" w:color="auto"/>
      </w:divBdr>
    </w:div>
    <w:div w:id="146484420">
      <w:bodyDiv w:val="1"/>
      <w:marLeft w:val="0"/>
      <w:marRight w:val="0"/>
      <w:marTop w:val="0"/>
      <w:marBottom w:val="0"/>
      <w:divBdr>
        <w:top w:val="none" w:sz="0" w:space="0" w:color="auto"/>
        <w:left w:val="none" w:sz="0" w:space="0" w:color="auto"/>
        <w:bottom w:val="none" w:sz="0" w:space="0" w:color="auto"/>
        <w:right w:val="none" w:sz="0" w:space="0" w:color="auto"/>
      </w:divBdr>
    </w:div>
    <w:div w:id="146628797">
      <w:bodyDiv w:val="1"/>
      <w:marLeft w:val="0"/>
      <w:marRight w:val="0"/>
      <w:marTop w:val="0"/>
      <w:marBottom w:val="0"/>
      <w:divBdr>
        <w:top w:val="none" w:sz="0" w:space="0" w:color="auto"/>
        <w:left w:val="none" w:sz="0" w:space="0" w:color="auto"/>
        <w:bottom w:val="none" w:sz="0" w:space="0" w:color="auto"/>
        <w:right w:val="none" w:sz="0" w:space="0" w:color="auto"/>
      </w:divBdr>
    </w:div>
    <w:div w:id="146820236">
      <w:bodyDiv w:val="1"/>
      <w:marLeft w:val="0"/>
      <w:marRight w:val="0"/>
      <w:marTop w:val="0"/>
      <w:marBottom w:val="0"/>
      <w:divBdr>
        <w:top w:val="none" w:sz="0" w:space="0" w:color="auto"/>
        <w:left w:val="none" w:sz="0" w:space="0" w:color="auto"/>
        <w:bottom w:val="none" w:sz="0" w:space="0" w:color="auto"/>
        <w:right w:val="none" w:sz="0" w:space="0" w:color="auto"/>
      </w:divBdr>
    </w:div>
    <w:div w:id="146938531">
      <w:bodyDiv w:val="1"/>
      <w:marLeft w:val="0"/>
      <w:marRight w:val="0"/>
      <w:marTop w:val="0"/>
      <w:marBottom w:val="0"/>
      <w:divBdr>
        <w:top w:val="none" w:sz="0" w:space="0" w:color="auto"/>
        <w:left w:val="none" w:sz="0" w:space="0" w:color="auto"/>
        <w:bottom w:val="none" w:sz="0" w:space="0" w:color="auto"/>
        <w:right w:val="none" w:sz="0" w:space="0" w:color="auto"/>
      </w:divBdr>
    </w:div>
    <w:div w:id="147017291">
      <w:bodyDiv w:val="1"/>
      <w:marLeft w:val="0"/>
      <w:marRight w:val="0"/>
      <w:marTop w:val="0"/>
      <w:marBottom w:val="0"/>
      <w:divBdr>
        <w:top w:val="none" w:sz="0" w:space="0" w:color="auto"/>
        <w:left w:val="none" w:sz="0" w:space="0" w:color="auto"/>
        <w:bottom w:val="none" w:sz="0" w:space="0" w:color="auto"/>
        <w:right w:val="none" w:sz="0" w:space="0" w:color="auto"/>
      </w:divBdr>
    </w:div>
    <w:div w:id="147136092">
      <w:bodyDiv w:val="1"/>
      <w:marLeft w:val="0"/>
      <w:marRight w:val="0"/>
      <w:marTop w:val="0"/>
      <w:marBottom w:val="0"/>
      <w:divBdr>
        <w:top w:val="none" w:sz="0" w:space="0" w:color="auto"/>
        <w:left w:val="none" w:sz="0" w:space="0" w:color="auto"/>
        <w:bottom w:val="none" w:sz="0" w:space="0" w:color="auto"/>
        <w:right w:val="none" w:sz="0" w:space="0" w:color="auto"/>
      </w:divBdr>
    </w:div>
    <w:div w:id="147208340">
      <w:bodyDiv w:val="1"/>
      <w:marLeft w:val="0"/>
      <w:marRight w:val="0"/>
      <w:marTop w:val="0"/>
      <w:marBottom w:val="0"/>
      <w:divBdr>
        <w:top w:val="none" w:sz="0" w:space="0" w:color="auto"/>
        <w:left w:val="none" w:sz="0" w:space="0" w:color="auto"/>
        <w:bottom w:val="none" w:sz="0" w:space="0" w:color="auto"/>
        <w:right w:val="none" w:sz="0" w:space="0" w:color="auto"/>
      </w:divBdr>
    </w:div>
    <w:div w:id="147333957">
      <w:bodyDiv w:val="1"/>
      <w:marLeft w:val="0"/>
      <w:marRight w:val="0"/>
      <w:marTop w:val="0"/>
      <w:marBottom w:val="0"/>
      <w:divBdr>
        <w:top w:val="none" w:sz="0" w:space="0" w:color="auto"/>
        <w:left w:val="none" w:sz="0" w:space="0" w:color="auto"/>
        <w:bottom w:val="none" w:sz="0" w:space="0" w:color="auto"/>
        <w:right w:val="none" w:sz="0" w:space="0" w:color="auto"/>
      </w:divBdr>
    </w:div>
    <w:div w:id="147482302">
      <w:bodyDiv w:val="1"/>
      <w:marLeft w:val="0"/>
      <w:marRight w:val="0"/>
      <w:marTop w:val="0"/>
      <w:marBottom w:val="0"/>
      <w:divBdr>
        <w:top w:val="none" w:sz="0" w:space="0" w:color="auto"/>
        <w:left w:val="none" w:sz="0" w:space="0" w:color="auto"/>
        <w:bottom w:val="none" w:sz="0" w:space="0" w:color="auto"/>
        <w:right w:val="none" w:sz="0" w:space="0" w:color="auto"/>
      </w:divBdr>
    </w:div>
    <w:div w:id="147672701">
      <w:bodyDiv w:val="1"/>
      <w:marLeft w:val="0"/>
      <w:marRight w:val="0"/>
      <w:marTop w:val="0"/>
      <w:marBottom w:val="0"/>
      <w:divBdr>
        <w:top w:val="none" w:sz="0" w:space="0" w:color="auto"/>
        <w:left w:val="none" w:sz="0" w:space="0" w:color="auto"/>
        <w:bottom w:val="none" w:sz="0" w:space="0" w:color="auto"/>
        <w:right w:val="none" w:sz="0" w:space="0" w:color="auto"/>
      </w:divBdr>
    </w:div>
    <w:div w:id="147675095">
      <w:bodyDiv w:val="1"/>
      <w:marLeft w:val="0"/>
      <w:marRight w:val="0"/>
      <w:marTop w:val="0"/>
      <w:marBottom w:val="0"/>
      <w:divBdr>
        <w:top w:val="none" w:sz="0" w:space="0" w:color="auto"/>
        <w:left w:val="none" w:sz="0" w:space="0" w:color="auto"/>
        <w:bottom w:val="none" w:sz="0" w:space="0" w:color="auto"/>
        <w:right w:val="none" w:sz="0" w:space="0" w:color="auto"/>
      </w:divBdr>
    </w:div>
    <w:div w:id="147676437">
      <w:bodyDiv w:val="1"/>
      <w:marLeft w:val="0"/>
      <w:marRight w:val="0"/>
      <w:marTop w:val="0"/>
      <w:marBottom w:val="0"/>
      <w:divBdr>
        <w:top w:val="none" w:sz="0" w:space="0" w:color="auto"/>
        <w:left w:val="none" w:sz="0" w:space="0" w:color="auto"/>
        <w:bottom w:val="none" w:sz="0" w:space="0" w:color="auto"/>
        <w:right w:val="none" w:sz="0" w:space="0" w:color="auto"/>
      </w:divBdr>
    </w:div>
    <w:div w:id="147944186">
      <w:bodyDiv w:val="1"/>
      <w:marLeft w:val="0"/>
      <w:marRight w:val="0"/>
      <w:marTop w:val="0"/>
      <w:marBottom w:val="0"/>
      <w:divBdr>
        <w:top w:val="none" w:sz="0" w:space="0" w:color="auto"/>
        <w:left w:val="none" w:sz="0" w:space="0" w:color="auto"/>
        <w:bottom w:val="none" w:sz="0" w:space="0" w:color="auto"/>
        <w:right w:val="none" w:sz="0" w:space="0" w:color="auto"/>
      </w:divBdr>
    </w:div>
    <w:div w:id="148132911">
      <w:bodyDiv w:val="1"/>
      <w:marLeft w:val="0"/>
      <w:marRight w:val="0"/>
      <w:marTop w:val="0"/>
      <w:marBottom w:val="0"/>
      <w:divBdr>
        <w:top w:val="none" w:sz="0" w:space="0" w:color="auto"/>
        <w:left w:val="none" w:sz="0" w:space="0" w:color="auto"/>
        <w:bottom w:val="none" w:sz="0" w:space="0" w:color="auto"/>
        <w:right w:val="none" w:sz="0" w:space="0" w:color="auto"/>
      </w:divBdr>
    </w:div>
    <w:div w:id="148137140">
      <w:bodyDiv w:val="1"/>
      <w:marLeft w:val="0"/>
      <w:marRight w:val="0"/>
      <w:marTop w:val="0"/>
      <w:marBottom w:val="0"/>
      <w:divBdr>
        <w:top w:val="none" w:sz="0" w:space="0" w:color="auto"/>
        <w:left w:val="none" w:sz="0" w:space="0" w:color="auto"/>
        <w:bottom w:val="none" w:sz="0" w:space="0" w:color="auto"/>
        <w:right w:val="none" w:sz="0" w:space="0" w:color="auto"/>
      </w:divBdr>
    </w:div>
    <w:div w:id="148256290">
      <w:bodyDiv w:val="1"/>
      <w:marLeft w:val="0"/>
      <w:marRight w:val="0"/>
      <w:marTop w:val="0"/>
      <w:marBottom w:val="0"/>
      <w:divBdr>
        <w:top w:val="none" w:sz="0" w:space="0" w:color="auto"/>
        <w:left w:val="none" w:sz="0" w:space="0" w:color="auto"/>
        <w:bottom w:val="none" w:sz="0" w:space="0" w:color="auto"/>
        <w:right w:val="none" w:sz="0" w:space="0" w:color="auto"/>
      </w:divBdr>
    </w:div>
    <w:div w:id="148442637">
      <w:bodyDiv w:val="1"/>
      <w:marLeft w:val="0"/>
      <w:marRight w:val="0"/>
      <w:marTop w:val="0"/>
      <w:marBottom w:val="0"/>
      <w:divBdr>
        <w:top w:val="none" w:sz="0" w:space="0" w:color="auto"/>
        <w:left w:val="none" w:sz="0" w:space="0" w:color="auto"/>
        <w:bottom w:val="none" w:sz="0" w:space="0" w:color="auto"/>
        <w:right w:val="none" w:sz="0" w:space="0" w:color="auto"/>
      </w:divBdr>
    </w:div>
    <w:div w:id="148446682">
      <w:bodyDiv w:val="1"/>
      <w:marLeft w:val="0"/>
      <w:marRight w:val="0"/>
      <w:marTop w:val="0"/>
      <w:marBottom w:val="0"/>
      <w:divBdr>
        <w:top w:val="none" w:sz="0" w:space="0" w:color="auto"/>
        <w:left w:val="none" w:sz="0" w:space="0" w:color="auto"/>
        <w:bottom w:val="none" w:sz="0" w:space="0" w:color="auto"/>
        <w:right w:val="none" w:sz="0" w:space="0" w:color="auto"/>
      </w:divBdr>
    </w:div>
    <w:div w:id="148639668">
      <w:bodyDiv w:val="1"/>
      <w:marLeft w:val="0"/>
      <w:marRight w:val="0"/>
      <w:marTop w:val="0"/>
      <w:marBottom w:val="0"/>
      <w:divBdr>
        <w:top w:val="none" w:sz="0" w:space="0" w:color="auto"/>
        <w:left w:val="none" w:sz="0" w:space="0" w:color="auto"/>
        <w:bottom w:val="none" w:sz="0" w:space="0" w:color="auto"/>
        <w:right w:val="none" w:sz="0" w:space="0" w:color="auto"/>
      </w:divBdr>
    </w:div>
    <w:div w:id="148714959">
      <w:bodyDiv w:val="1"/>
      <w:marLeft w:val="0"/>
      <w:marRight w:val="0"/>
      <w:marTop w:val="0"/>
      <w:marBottom w:val="0"/>
      <w:divBdr>
        <w:top w:val="none" w:sz="0" w:space="0" w:color="auto"/>
        <w:left w:val="none" w:sz="0" w:space="0" w:color="auto"/>
        <w:bottom w:val="none" w:sz="0" w:space="0" w:color="auto"/>
        <w:right w:val="none" w:sz="0" w:space="0" w:color="auto"/>
      </w:divBdr>
    </w:div>
    <w:div w:id="148864085">
      <w:bodyDiv w:val="1"/>
      <w:marLeft w:val="0"/>
      <w:marRight w:val="0"/>
      <w:marTop w:val="0"/>
      <w:marBottom w:val="0"/>
      <w:divBdr>
        <w:top w:val="none" w:sz="0" w:space="0" w:color="auto"/>
        <w:left w:val="none" w:sz="0" w:space="0" w:color="auto"/>
        <w:bottom w:val="none" w:sz="0" w:space="0" w:color="auto"/>
        <w:right w:val="none" w:sz="0" w:space="0" w:color="auto"/>
      </w:divBdr>
    </w:div>
    <w:div w:id="149099130">
      <w:bodyDiv w:val="1"/>
      <w:marLeft w:val="0"/>
      <w:marRight w:val="0"/>
      <w:marTop w:val="0"/>
      <w:marBottom w:val="0"/>
      <w:divBdr>
        <w:top w:val="none" w:sz="0" w:space="0" w:color="auto"/>
        <w:left w:val="none" w:sz="0" w:space="0" w:color="auto"/>
        <w:bottom w:val="none" w:sz="0" w:space="0" w:color="auto"/>
        <w:right w:val="none" w:sz="0" w:space="0" w:color="auto"/>
      </w:divBdr>
    </w:div>
    <w:div w:id="149179951">
      <w:bodyDiv w:val="1"/>
      <w:marLeft w:val="0"/>
      <w:marRight w:val="0"/>
      <w:marTop w:val="0"/>
      <w:marBottom w:val="0"/>
      <w:divBdr>
        <w:top w:val="none" w:sz="0" w:space="0" w:color="auto"/>
        <w:left w:val="none" w:sz="0" w:space="0" w:color="auto"/>
        <w:bottom w:val="none" w:sz="0" w:space="0" w:color="auto"/>
        <w:right w:val="none" w:sz="0" w:space="0" w:color="auto"/>
      </w:divBdr>
    </w:div>
    <w:div w:id="149366938">
      <w:bodyDiv w:val="1"/>
      <w:marLeft w:val="0"/>
      <w:marRight w:val="0"/>
      <w:marTop w:val="0"/>
      <w:marBottom w:val="0"/>
      <w:divBdr>
        <w:top w:val="none" w:sz="0" w:space="0" w:color="auto"/>
        <w:left w:val="none" w:sz="0" w:space="0" w:color="auto"/>
        <w:bottom w:val="none" w:sz="0" w:space="0" w:color="auto"/>
        <w:right w:val="none" w:sz="0" w:space="0" w:color="auto"/>
      </w:divBdr>
    </w:div>
    <w:div w:id="149441118">
      <w:bodyDiv w:val="1"/>
      <w:marLeft w:val="0"/>
      <w:marRight w:val="0"/>
      <w:marTop w:val="0"/>
      <w:marBottom w:val="0"/>
      <w:divBdr>
        <w:top w:val="none" w:sz="0" w:space="0" w:color="auto"/>
        <w:left w:val="none" w:sz="0" w:space="0" w:color="auto"/>
        <w:bottom w:val="none" w:sz="0" w:space="0" w:color="auto"/>
        <w:right w:val="none" w:sz="0" w:space="0" w:color="auto"/>
      </w:divBdr>
    </w:div>
    <w:div w:id="149638225">
      <w:bodyDiv w:val="1"/>
      <w:marLeft w:val="0"/>
      <w:marRight w:val="0"/>
      <w:marTop w:val="0"/>
      <w:marBottom w:val="0"/>
      <w:divBdr>
        <w:top w:val="none" w:sz="0" w:space="0" w:color="auto"/>
        <w:left w:val="none" w:sz="0" w:space="0" w:color="auto"/>
        <w:bottom w:val="none" w:sz="0" w:space="0" w:color="auto"/>
        <w:right w:val="none" w:sz="0" w:space="0" w:color="auto"/>
      </w:divBdr>
    </w:div>
    <w:div w:id="149638470">
      <w:bodyDiv w:val="1"/>
      <w:marLeft w:val="0"/>
      <w:marRight w:val="0"/>
      <w:marTop w:val="0"/>
      <w:marBottom w:val="0"/>
      <w:divBdr>
        <w:top w:val="none" w:sz="0" w:space="0" w:color="auto"/>
        <w:left w:val="none" w:sz="0" w:space="0" w:color="auto"/>
        <w:bottom w:val="none" w:sz="0" w:space="0" w:color="auto"/>
        <w:right w:val="none" w:sz="0" w:space="0" w:color="auto"/>
      </w:divBdr>
    </w:div>
    <w:div w:id="149906356">
      <w:bodyDiv w:val="1"/>
      <w:marLeft w:val="0"/>
      <w:marRight w:val="0"/>
      <w:marTop w:val="0"/>
      <w:marBottom w:val="0"/>
      <w:divBdr>
        <w:top w:val="none" w:sz="0" w:space="0" w:color="auto"/>
        <w:left w:val="none" w:sz="0" w:space="0" w:color="auto"/>
        <w:bottom w:val="none" w:sz="0" w:space="0" w:color="auto"/>
        <w:right w:val="none" w:sz="0" w:space="0" w:color="auto"/>
      </w:divBdr>
    </w:div>
    <w:div w:id="149953619">
      <w:bodyDiv w:val="1"/>
      <w:marLeft w:val="0"/>
      <w:marRight w:val="0"/>
      <w:marTop w:val="0"/>
      <w:marBottom w:val="0"/>
      <w:divBdr>
        <w:top w:val="none" w:sz="0" w:space="0" w:color="auto"/>
        <w:left w:val="none" w:sz="0" w:space="0" w:color="auto"/>
        <w:bottom w:val="none" w:sz="0" w:space="0" w:color="auto"/>
        <w:right w:val="none" w:sz="0" w:space="0" w:color="auto"/>
      </w:divBdr>
    </w:div>
    <w:div w:id="150146488">
      <w:bodyDiv w:val="1"/>
      <w:marLeft w:val="0"/>
      <w:marRight w:val="0"/>
      <w:marTop w:val="0"/>
      <w:marBottom w:val="0"/>
      <w:divBdr>
        <w:top w:val="none" w:sz="0" w:space="0" w:color="auto"/>
        <w:left w:val="none" w:sz="0" w:space="0" w:color="auto"/>
        <w:bottom w:val="none" w:sz="0" w:space="0" w:color="auto"/>
        <w:right w:val="none" w:sz="0" w:space="0" w:color="auto"/>
      </w:divBdr>
    </w:div>
    <w:div w:id="150366566">
      <w:bodyDiv w:val="1"/>
      <w:marLeft w:val="0"/>
      <w:marRight w:val="0"/>
      <w:marTop w:val="0"/>
      <w:marBottom w:val="0"/>
      <w:divBdr>
        <w:top w:val="none" w:sz="0" w:space="0" w:color="auto"/>
        <w:left w:val="none" w:sz="0" w:space="0" w:color="auto"/>
        <w:bottom w:val="none" w:sz="0" w:space="0" w:color="auto"/>
        <w:right w:val="none" w:sz="0" w:space="0" w:color="auto"/>
      </w:divBdr>
    </w:div>
    <w:div w:id="150559519">
      <w:bodyDiv w:val="1"/>
      <w:marLeft w:val="0"/>
      <w:marRight w:val="0"/>
      <w:marTop w:val="0"/>
      <w:marBottom w:val="0"/>
      <w:divBdr>
        <w:top w:val="none" w:sz="0" w:space="0" w:color="auto"/>
        <w:left w:val="none" w:sz="0" w:space="0" w:color="auto"/>
        <w:bottom w:val="none" w:sz="0" w:space="0" w:color="auto"/>
        <w:right w:val="none" w:sz="0" w:space="0" w:color="auto"/>
      </w:divBdr>
    </w:div>
    <w:div w:id="150602028">
      <w:bodyDiv w:val="1"/>
      <w:marLeft w:val="0"/>
      <w:marRight w:val="0"/>
      <w:marTop w:val="0"/>
      <w:marBottom w:val="0"/>
      <w:divBdr>
        <w:top w:val="none" w:sz="0" w:space="0" w:color="auto"/>
        <w:left w:val="none" w:sz="0" w:space="0" w:color="auto"/>
        <w:bottom w:val="none" w:sz="0" w:space="0" w:color="auto"/>
        <w:right w:val="none" w:sz="0" w:space="0" w:color="auto"/>
      </w:divBdr>
    </w:div>
    <w:div w:id="150754500">
      <w:bodyDiv w:val="1"/>
      <w:marLeft w:val="0"/>
      <w:marRight w:val="0"/>
      <w:marTop w:val="0"/>
      <w:marBottom w:val="0"/>
      <w:divBdr>
        <w:top w:val="none" w:sz="0" w:space="0" w:color="auto"/>
        <w:left w:val="none" w:sz="0" w:space="0" w:color="auto"/>
        <w:bottom w:val="none" w:sz="0" w:space="0" w:color="auto"/>
        <w:right w:val="none" w:sz="0" w:space="0" w:color="auto"/>
      </w:divBdr>
    </w:div>
    <w:div w:id="150799646">
      <w:bodyDiv w:val="1"/>
      <w:marLeft w:val="0"/>
      <w:marRight w:val="0"/>
      <w:marTop w:val="0"/>
      <w:marBottom w:val="0"/>
      <w:divBdr>
        <w:top w:val="none" w:sz="0" w:space="0" w:color="auto"/>
        <w:left w:val="none" w:sz="0" w:space="0" w:color="auto"/>
        <w:bottom w:val="none" w:sz="0" w:space="0" w:color="auto"/>
        <w:right w:val="none" w:sz="0" w:space="0" w:color="auto"/>
      </w:divBdr>
    </w:div>
    <w:div w:id="150947238">
      <w:bodyDiv w:val="1"/>
      <w:marLeft w:val="0"/>
      <w:marRight w:val="0"/>
      <w:marTop w:val="0"/>
      <w:marBottom w:val="0"/>
      <w:divBdr>
        <w:top w:val="none" w:sz="0" w:space="0" w:color="auto"/>
        <w:left w:val="none" w:sz="0" w:space="0" w:color="auto"/>
        <w:bottom w:val="none" w:sz="0" w:space="0" w:color="auto"/>
        <w:right w:val="none" w:sz="0" w:space="0" w:color="auto"/>
      </w:divBdr>
    </w:div>
    <w:div w:id="150995003">
      <w:bodyDiv w:val="1"/>
      <w:marLeft w:val="0"/>
      <w:marRight w:val="0"/>
      <w:marTop w:val="0"/>
      <w:marBottom w:val="0"/>
      <w:divBdr>
        <w:top w:val="none" w:sz="0" w:space="0" w:color="auto"/>
        <w:left w:val="none" w:sz="0" w:space="0" w:color="auto"/>
        <w:bottom w:val="none" w:sz="0" w:space="0" w:color="auto"/>
        <w:right w:val="none" w:sz="0" w:space="0" w:color="auto"/>
      </w:divBdr>
    </w:div>
    <w:div w:id="150996309">
      <w:bodyDiv w:val="1"/>
      <w:marLeft w:val="0"/>
      <w:marRight w:val="0"/>
      <w:marTop w:val="0"/>
      <w:marBottom w:val="0"/>
      <w:divBdr>
        <w:top w:val="none" w:sz="0" w:space="0" w:color="auto"/>
        <w:left w:val="none" w:sz="0" w:space="0" w:color="auto"/>
        <w:bottom w:val="none" w:sz="0" w:space="0" w:color="auto"/>
        <w:right w:val="none" w:sz="0" w:space="0" w:color="auto"/>
      </w:divBdr>
    </w:div>
    <w:div w:id="151214942">
      <w:bodyDiv w:val="1"/>
      <w:marLeft w:val="0"/>
      <w:marRight w:val="0"/>
      <w:marTop w:val="0"/>
      <w:marBottom w:val="0"/>
      <w:divBdr>
        <w:top w:val="none" w:sz="0" w:space="0" w:color="auto"/>
        <w:left w:val="none" w:sz="0" w:space="0" w:color="auto"/>
        <w:bottom w:val="none" w:sz="0" w:space="0" w:color="auto"/>
        <w:right w:val="none" w:sz="0" w:space="0" w:color="auto"/>
      </w:divBdr>
    </w:div>
    <w:div w:id="151288956">
      <w:bodyDiv w:val="1"/>
      <w:marLeft w:val="0"/>
      <w:marRight w:val="0"/>
      <w:marTop w:val="0"/>
      <w:marBottom w:val="0"/>
      <w:divBdr>
        <w:top w:val="none" w:sz="0" w:space="0" w:color="auto"/>
        <w:left w:val="none" w:sz="0" w:space="0" w:color="auto"/>
        <w:bottom w:val="none" w:sz="0" w:space="0" w:color="auto"/>
        <w:right w:val="none" w:sz="0" w:space="0" w:color="auto"/>
      </w:divBdr>
    </w:div>
    <w:div w:id="151454554">
      <w:bodyDiv w:val="1"/>
      <w:marLeft w:val="0"/>
      <w:marRight w:val="0"/>
      <w:marTop w:val="0"/>
      <w:marBottom w:val="0"/>
      <w:divBdr>
        <w:top w:val="none" w:sz="0" w:space="0" w:color="auto"/>
        <w:left w:val="none" w:sz="0" w:space="0" w:color="auto"/>
        <w:bottom w:val="none" w:sz="0" w:space="0" w:color="auto"/>
        <w:right w:val="none" w:sz="0" w:space="0" w:color="auto"/>
      </w:divBdr>
    </w:div>
    <w:div w:id="151483594">
      <w:bodyDiv w:val="1"/>
      <w:marLeft w:val="0"/>
      <w:marRight w:val="0"/>
      <w:marTop w:val="0"/>
      <w:marBottom w:val="0"/>
      <w:divBdr>
        <w:top w:val="none" w:sz="0" w:space="0" w:color="auto"/>
        <w:left w:val="none" w:sz="0" w:space="0" w:color="auto"/>
        <w:bottom w:val="none" w:sz="0" w:space="0" w:color="auto"/>
        <w:right w:val="none" w:sz="0" w:space="0" w:color="auto"/>
      </w:divBdr>
    </w:div>
    <w:div w:id="151525725">
      <w:bodyDiv w:val="1"/>
      <w:marLeft w:val="0"/>
      <w:marRight w:val="0"/>
      <w:marTop w:val="0"/>
      <w:marBottom w:val="0"/>
      <w:divBdr>
        <w:top w:val="none" w:sz="0" w:space="0" w:color="auto"/>
        <w:left w:val="none" w:sz="0" w:space="0" w:color="auto"/>
        <w:bottom w:val="none" w:sz="0" w:space="0" w:color="auto"/>
        <w:right w:val="none" w:sz="0" w:space="0" w:color="auto"/>
      </w:divBdr>
    </w:div>
    <w:div w:id="151720023">
      <w:bodyDiv w:val="1"/>
      <w:marLeft w:val="0"/>
      <w:marRight w:val="0"/>
      <w:marTop w:val="0"/>
      <w:marBottom w:val="0"/>
      <w:divBdr>
        <w:top w:val="none" w:sz="0" w:space="0" w:color="auto"/>
        <w:left w:val="none" w:sz="0" w:space="0" w:color="auto"/>
        <w:bottom w:val="none" w:sz="0" w:space="0" w:color="auto"/>
        <w:right w:val="none" w:sz="0" w:space="0" w:color="auto"/>
      </w:divBdr>
    </w:div>
    <w:div w:id="151793920">
      <w:bodyDiv w:val="1"/>
      <w:marLeft w:val="0"/>
      <w:marRight w:val="0"/>
      <w:marTop w:val="0"/>
      <w:marBottom w:val="0"/>
      <w:divBdr>
        <w:top w:val="none" w:sz="0" w:space="0" w:color="auto"/>
        <w:left w:val="none" w:sz="0" w:space="0" w:color="auto"/>
        <w:bottom w:val="none" w:sz="0" w:space="0" w:color="auto"/>
        <w:right w:val="none" w:sz="0" w:space="0" w:color="auto"/>
      </w:divBdr>
    </w:div>
    <w:div w:id="151798184">
      <w:bodyDiv w:val="1"/>
      <w:marLeft w:val="0"/>
      <w:marRight w:val="0"/>
      <w:marTop w:val="0"/>
      <w:marBottom w:val="0"/>
      <w:divBdr>
        <w:top w:val="none" w:sz="0" w:space="0" w:color="auto"/>
        <w:left w:val="none" w:sz="0" w:space="0" w:color="auto"/>
        <w:bottom w:val="none" w:sz="0" w:space="0" w:color="auto"/>
        <w:right w:val="none" w:sz="0" w:space="0" w:color="auto"/>
      </w:divBdr>
    </w:div>
    <w:div w:id="151916525">
      <w:bodyDiv w:val="1"/>
      <w:marLeft w:val="0"/>
      <w:marRight w:val="0"/>
      <w:marTop w:val="0"/>
      <w:marBottom w:val="0"/>
      <w:divBdr>
        <w:top w:val="none" w:sz="0" w:space="0" w:color="auto"/>
        <w:left w:val="none" w:sz="0" w:space="0" w:color="auto"/>
        <w:bottom w:val="none" w:sz="0" w:space="0" w:color="auto"/>
        <w:right w:val="none" w:sz="0" w:space="0" w:color="auto"/>
      </w:divBdr>
    </w:div>
    <w:div w:id="152452298">
      <w:bodyDiv w:val="1"/>
      <w:marLeft w:val="0"/>
      <w:marRight w:val="0"/>
      <w:marTop w:val="0"/>
      <w:marBottom w:val="0"/>
      <w:divBdr>
        <w:top w:val="none" w:sz="0" w:space="0" w:color="auto"/>
        <w:left w:val="none" w:sz="0" w:space="0" w:color="auto"/>
        <w:bottom w:val="none" w:sz="0" w:space="0" w:color="auto"/>
        <w:right w:val="none" w:sz="0" w:space="0" w:color="auto"/>
      </w:divBdr>
    </w:div>
    <w:div w:id="152718092">
      <w:bodyDiv w:val="1"/>
      <w:marLeft w:val="0"/>
      <w:marRight w:val="0"/>
      <w:marTop w:val="0"/>
      <w:marBottom w:val="0"/>
      <w:divBdr>
        <w:top w:val="none" w:sz="0" w:space="0" w:color="auto"/>
        <w:left w:val="none" w:sz="0" w:space="0" w:color="auto"/>
        <w:bottom w:val="none" w:sz="0" w:space="0" w:color="auto"/>
        <w:right w:val="none" w:sz="0" w:space="0" w:color="auto"/>
      </w:divBdr>
    </w:div>
    <w:div w:id="152835383">
      <w:bodyDiv w:val="1"/>
      <w:marLeft w:val="0"/>
      <w:marRight w:val="0"/>
      <w:marTop w:val="0"/>
      <w:marBottom w:val="0"/>
      <w:divBdr>
        <w:top w:val="none" w:sz="0" w:space="0" w:color="auto"/>
        <w:left w:val="none" w:sz="0" w:space="0" w:color="auto"/>
        <w:bottom w:val="none" w:sz="0" w:space="0" w:color="auto"/>
        <w:right w:val="none" w:sz="0" w:space="0" w:color="auto"/>
      </w:divBdr>
    </w:div>
    <w:div w:id="152837840">
      <w:bodyDiv w:val="1"/>
      <w:marLeft w:val="0"/>
      <w:marRight w:val="0"/>
      <w:marTop w:val="0"/>
      <w:marBottom w:val="0"/>
      <w:divBdr>
        <w:top w:val="none" w:sz="0" w:space="0" w:color="auto"/>
        <w:left w:val="none" w:sz="0" w:space="0" w:color="auto"/>
        <w:bottom w:val="none" w:sz="0" w:space="0" w:color="auto"/>
        <w:right w:val="none" w:sz="0" w:space="0" w:color="auto"/>
      </w:divBdr>
    </w:div>
    <w:div w:id="152837936">
      <w:bodyDiv w:val="1"/>
      <w:marLeft w:val="0"/>
      <w:marRight w:val="0"/>
      <w:marTop w:val="0"/>
      <w:marBottom w:val="0"/>
      <w:divBdr>
        <w:top w:val="none" w:sz="0" w:space="0" w:color="auto"/>
        <w:left w:val="none" w:sz="0" w:space="0" w:color="auto"/>
        <w:bottom w:val="none" w:sz="0" w:space="0" w:color="auto"/>
        <w:right w:val="none" w:sz="0" w:space="0" w:color="auto"/>
      </w:divBdr>
    </w:div>
    <w:div w:id="152842727">
      <w:bodyDiv w:val="1"/>
      <w:marLeft w:val="0"/>
      <w:marRight w:val="0"/>
      <w:marTop w:val="0"/>
      <w:marBottom w:val="0"/>
      <w:divBdr>
        <w:top w:val="none" w:sz="0" w:space="0" w:color="auto"/>
        <w:left w:val="none" w:sz="0" w:space="0" w:color="auto"/>
        <w:bottom w:val="none" w:sz="0" w:space="0" w:color="auto"/>
        <w:right w:val="none" w:sz="0" w:space="0" w:color="auto"/>
      </w:divBdr>
    </w:div>
    <w:div w:id="152913296">
      <w:bodyDiv w:val="1"/>
      <w:marLeft w:val="0"/>
      <w:marRight w:val="0"/>
      <w:marTop w:val="0"/>
      <w:marBottom w:val="0"/>
      <w:divBdr>
        <w:top w:val="none" w:sz="0" w:space="0" w:color="auto"/>
        <w:left w:val="none" w:sz="0" w:space="0" w:color="auto"/>
        <w:bottom w:val="none" w:sz="0" w:space="0" w:color="auto"/>
        <w:right w:val="none" w:sz="0" w:space="0" w:color="auto"/>
      </w:divBdr>
    </w:div>
    <w:div w:id="152993369">
      <w:bodyDiv w:val="1"/>
      <w:marLeft w:val="0"/>
      <w:marRight w:val="0"/>
      <w:marTop w:val="0"/>
      <w:marBottom w:val="0"/>
      <w:divBdr>
        <w:top w:val="none" w:sz="0" w:space="0" w:color="auto"/>
        <w:left w:val="none" w:sz="0" w:space="0" w:color="auto"/>
        <w:bottom w:val="none" w:sz="0" w:space="0" w:color="auto"/>
        <w:right w:val="none" w:sz="0" w:space="0" w:color="auto"/>
      </w:divBdr>
    </w:div>
    <w:div w:id="153106760">
      <w:bodyDiv w:val="1"/>
      <w:marLeft w:val="0"/>
      <w:marRight w:val="0"/>
      <w:marTop w:val="0"/>
      <w:marBottom w:val="0"/>
      <w:divBdr>
        <w:top w:val="none" w:sz="0" w:space="0" w:color="auto"/>
        <w:left w:val="none" w:sz="0" w:space="0" w:color="auto"/>
        <w:bottom w:val="none" w:sz="0" w:space="0" w:color="auto"/>
        <w:right w:val="none" w:sz="0" w:space="0" w:color="auto"/>
      </w:divBdr>
    </w:div>
    <w:div w:id="153110228">
      <w:bodyDiv w:val="1"/>
      <w:marLeft w:val="0"/>
      <w:marRight w:val="0"/>
      <w:marTop w:val="0"/>
      <w:marBottom w:val="0"/>
      <w:divBdr>
        <w:top w:val="none" w:sz="0" w:space="0" w:color="auto"/>
        <w:left w:val="none" w:sz="0" w:space="0" w:color="auto"/>
        <w:bottom w:val="none" w:sz="0" w:space="0" w:color="auto"/>
        <w:right w:val="none" w:sz="0" w:space="0" w:color="auto"/>
      </w:divBdr>
    </w:div>
    <w:div w:id="153180954">
      <w:bodyDiv w:val="1"/>
      <w:marLeft w:val="0"/>
      <w:marRight w:val="0"/>
      <w:marTop w:val="0"/>
      <w:marBottom w:val="0"/>
      <w:divBdr>
        <w:top w:val="none" w:sz="0" w:space="0" w:color="auto"/>
        <w:left w:val="none" w:sz="0" w:space="0" w:color="auto"/>
        <w:bottom w:val="none" w:sz="0" w:space="0" w:color="auto"/>
        <w:right w:val="none" w:sz="0" w:space="0" w:color="auto"/>
      </w:divBdr>
    </w:div>
    <w:div w:id="153764195">
      <w:bodyDiv w:val="1"/>
      <w:marLeft w:val="0"/>
      <w:marRight w:val="0"/>
      <w:marTop w:val="0"/>
      <w:marBottom w:val="0"/>
      <w:divBdr>
        <w:top w:val="none" w:sz="0" w:space="0" w:color="auto"/>
        <w:left w:val="none" w:sz="0" w:space="0" w:color="auto"/>
        <w:bottom w:val="none" w:sz="0" w:space="0" w:color="auto"/>
        <w:right w:val="none" w:sz="0" w:space="0" w:color="auto"/>
      </w:divBdr>
    </w:div>
    <w:div w:id="153961977">
      <w:bodyDiv w:val="1"/>
      <w:marLeft w:val="0"/>
      <w:marRight w:val="0"/>
      <w:marTop w:val="0"/>
      <w:marBottom w:val="0"/>
      <w:divBdr>
        <w:top w:val="none" w:sz="0" w:space="0" w:color="auto"/>
        <w:left w:val="none" w:sz="0" w:space="0" w:color="auto"/>
        <w:bottom w:val="none" w:sz="0" w:space="0" w:color="auto"/>
        <w:right w:val="none" w:sz="0" w:space="0" w:color="auto"/>
      </w:divBdr>
    </w:div>
    <w:div w:id="154027957">
      <w:bodyDiv w:val="1"/>
      <w:marLeft w:val="0"/>
      <w:marRight w:val="0"/>
      <w:marTop w:val="0"/>
      <w:marBottom w:val="0"/>
      <w:divBdr>
        <w:top w:val="none" w:sz="0" w:space="0" w:color="auto"/>
        <w:left w:val="none" w:sz="0" w:space="0" w:color="auto"/>
        <w:bottom w:val="none" w:sz="0" w:space="0" w:color="auto"/>
        <w:right w:val="none" w:sz="0" w:space="0" w:color="auto"/>
      </w:divBdr>
    </w:div>
    <w:div w:id="154106604">
      <w:bodyDiv w:val="1"/>
      <w:marLeft w:val="0"/>
      <w:marRight w:val="0"/>
      <w:marTop w:val="0"/>
      <w:marBottom w:val="0"/>
      <w:divBdr>
        <w:top w:val="none" w:sz="0" w:space="0" w:color="auto"/>
        <w:left w:val="none" w:sz="0" w:space="0" w:color="auto"/>
        <w:bottom w:val="none" w:sz="0" w:space="0" w:color="auto"/>
        <w:right w:val="none" w:sz="0" w:space="0" w:color="auto"/>
      </w:divBdr>
    </w:div>
    <w:div w:id="154415311">
      <w:bodyDiv w:val="1"/>
      <w:marLeft w:val="0"/>
      <w:marRight w:val="0"/>
      <w:marTop w:val="0"/>
      <w:marBottom w:val="0"/>
      <w:divBdr>
        <w:top w:val="none" w:sz="0" w:space="0" w:color="auto"/>
        <w:left w:val="none" w:sz="0" w:space="0" w:color="auto"/>
        <w:bottom w:val="none" w:sz="0" w:space="0" w:color="auto"/>
        <w:right w:val="none" w:sz="0" w:space="0" w:color="auto"/>
      </w:divBdr>
    </w:div>
    <w:div w:id="154762918">
      <w:bodyDiv w:val="1"/>
      <w:marLeft w:val="0"/>
      <w:marRight w:val="0"/>
      <w:marTop w:val="0"/>
      <w:marBottom w:val="0"/>
      <w:divBdr>
        <w:top w:val="none" w:sz="0" w:space="0" w:color="auto"/>
        <w:left w:val="none" w:sz="0" w:space="0" w:color="auto"/>
        <w:bottom w:val="none" w:sz="0" w:space="0" w:color="auto"/>
        <w:right w:val="none" w:sz="0" w:space="0" w:color="auto"/>
      </w:divBdr>
    </w:div>
    <w:div w:id="155150461">
      <w:bodyDiv w:val="1"/>
      <w:marLeft w:val="0"/>
      <w:marRight w:val="0"/>
      <w:marTop w:val="0"/>
      <w:marBottom w:val="0"/>
      <w:divBdr>
        <w:top w:val="none" w:sz="0" w:space="0" w:color="auto"/>
        <w:left w:val="none" w:sz="0" w:space="0" w:color="auto"/>
        <w:bottom w:val="none" w:sz="0" w:space="0" w:color="auto"/>
        <w:right w:val="none" w:sz="0" w:space="0" w:color="auto"/>
      </w:divBdr>
    </w:div>
    <w:div w:id="155190600">
      <w:bodyDiv w:val="1"/>
      <w:marLeft w:val="0"/>
      <w:marRight w:val="0"/>
      <w:marTop w:val="0"/>
      <w:marBottom w:val="0"/>
      <w:divBdr>
        <w:top w:val="none" w:sz="0" w:space="0" w:color="auto"/>
        <w:left w:val="none" w:sz="0" w:space="0" w:color="auto"/>
        <w:bottom w:val="none" w:sz="0" w:space="0" w:color="auto"/>
        <w:right w:val="none" w:sz="0" w:space="0" w:color="auto"/>
      </w:divBdr>
    </w:div>
    <w:div w:id="155386955">
      <w:bodyDiv w:val="1"/>
      <w:marLeft w:val="0"/>
      <w:marRight w:val="0"/>
      <w:marTop w:val="0"/>
      <w:marBottom w:val="0"/>
      <w:divBdr>
        <w:top w:val="none" w:sz="0" w:space="0" w:color="auto"/>
        <w:left w:val="none" w:sz="0" w:space="0" w:color="auto"/>
        <w:bottom w:val="none" w:sz="0" w:space="0" w:color="auto"/>
        <w:right w:val="none" w:sz="0" w:space="0" w:color="auto"/>
      </w:divBdr>
    </w:div>
    <w:div w:id="155387869">
      <w:bodyDiv w:val="1"/>
      <w:marLeft w:val="0"/>
      <w:marRight w:val="0"/>
      <w:marTop w:val="0"/>
      <w:marBottom w:val="0"/>
      <w:divBdr>
        <w:top w:val="none" w:sz="0" w:space="0" w:color="auto"/>
        <w:left w:val="none" w:sz="0" w:space="0" w:color="auto"/>
        <w:bottom w:val="none" w:sz="0" w:space="0" w:color="auto"/>
        <w:right w:val="none" w:sz="0" w:space="0" w:color="auto"/>
      </w:divBdr>
    </w:div>
    <w:div w:id="155414322">
      <w:bodyDiv w:val="1"/>
      <w:marLeft w:val="0"/>
      <w:marRight w:val="0"/>
      <w:marTop w:val="0"/>
      <w:marBottom w:val="0"/>
      <w:divBdr>
        <w:top w:val="none" w:sz="0" w:space="0" w:color="auto"/>
        <w:left w:val="none" w:sz="0" w:space="0" w:color="auto"/>
        <w:bottom w:val="none" w:sz="0" w:space="0" w:color="auto"/>
        <w:right w:val="none" w:sz="0" w:space="0" w:color="auto"/>
      </w:divBdr>
    </w:div>
    <w:div w:id="155461400">
      <w:bodyDiv w:val="1"/>
      <w:marLeft w:val="0"/>
      <w:marRight w:val="0"/>
      <w:marTop w:val="0"/>
      <w:marBottom w:val="0"/>
      <w:divBdr>
        <w:top w:val="none" w:sz="0" w:space="0" w:color="auto"/>
        <w:left w:val="none" w:sz="0" w:space="0" w:color="auto"/>
        <w:bottom w:val="none" w:sz="0" w:space="0" w:color="auto"/>
        <w:right w:val="none" w:sz="0" w:space="0" w:color="auto"/>
      </w:divBdr>
    </w:div>
    <w:div w:id="155583604">
      <w:bodyDiv w:val="1"/>
      <w:marLeft w:val="0"/>
      <w:marRight w:val="0"/>
      <w:marTop w:val="0"/>
      <w:marBottom w:val="0"/>
      <w:divBdr>
        <w:top w:val="none" w:sz="0" w:space="0" w:color="auto"/>
        <w:left w:val="none" w:sz="0" w:space="0" w:color="auto"/>
        <w:bottom w:val="none" w:sz="0" w:space="0" w:color="auto"/>
        <w:right w:val="none" w:sz="0" w:space="0" w:color="auto"/>
      </w:divBdr>
    </w:div>
    <w:div w:id="155611608">
      <w:bodyDiv w:val="1"/>
      <w:marLeft w:val="0"/>
      <w:marRight w:val="0"/>
      <w:marTop w:val="0"/>
      <w:marBottom w:val="0"/>
      <w:divBdr>
        <w:top w:val="none" w:sz="0" w:space="0" w:color="auto"/>
        <w:left w:val="none" w:sz="0" w:space="0" w:color="auto"/>
        <w:bottom w:val="none" w:sz="0" w:space="0" w:color="auto"/>
        <w:right w:val="none" w:sz="0" w:space="0" w:color="auto"/>
      </w:divBdr>
    </w:div>
    <w:div w:id="155657997">
      <w:bodyDiv w:val="1"/>
      <w:marLeft w:val="0"/>
      <w:marRight w:val="0"/>
      <w:marTop w:val="0"/>
      <w:marBottom w:val="0"/>
      <w:divBdr>
        <w:top w:val="none" w:sz="0" w:space="0" w:color="auto"/>
        <w:left w:val="none" w:sz="0" w:space="0" w:color="auto"/>
        <w:bottom w:val="none" w:sz="0" w:space="0" w:color="auto"/>
        <w:right w:val="none" w:sz="0" w:space="0" w:color="auto"/>
      </w:divBdr>
    </w:div>
    <w:div w:id="155851246">
      <w:bodyDiv w:val="1"/>
      <w:marLeft w:val="0"/>
      <w:marRight w:val="0"/>
      <w:marTop w:val="0"/>
      <w:marBottom w:val="0"/>
      <w:divBdr>
        <w:top w:val="none" w:sz="0" w:space="0" w:color="auto"/>
        <w:left w:val="none" w:sz="0" w:space="0" w:color="auto"/>
        <w:bottom w:val="none" w:sz="0" w:space="0" w:color="auto"/>
        <w:right w:val="none" w:sz="0" w:space="0" w:color="auto"/>
      </w:divBdr>
    </w:div>
    <w:div w:id="156531576">
      <w:bodyDiv w:val="1"/>
      <w:marLeft w:val="0"/>
      <w:marRight w:val="0"/>
      <w:marTop w:val="0"/>
      <w:marBottom w:val="0"/>
      <w:divBdr>
        <w:top w:val="none" w:sz="0" w:space="0" w:color="auto"/>
        <w:left w:val="none" w:sz="0" w:space="0" w:color="auto"/>
        <w:bottom w:val="none" w:sz="0" w:space="0" w:color="auto"/>
        <w:right w:val="none" w:sz="0" w:space="0" w:color="auto"/>
      </w:divBdr>
    </w:div>
    <w:div w:id="156966492">
      <w:bodyDiv w:val="1"/>
      <w:marLeft w:val="0"/>
      <w:marRight w:val="0"/>
      <w:marTop w:val="0"/>
      <w:marBottom w:val="0"/>
      <w:divBdr>
        <w:top w:val="none" w:sz="0" w:space="0" w:color="auto"/>
        <w:left w:val="none" w:sz="0" w:space="0" w:color="auto"/>
        <w:bottom w:val="none" w:sz="0" w:space="0" w:color="auto"/>
        <w:right w:val="none" w:sz="0" w:space="0" w:color="auto"/>
      </w:divBdr>
    </w:div>
    <w:div w:id="157037410">
      <w:bodyDiv w:val="1"/>
      <w:marLeft w:val="0"/>
      <w:marRight w:val="0"/>
      <w:marTop w:val="0"/>
      <w:marBottom w:val="0"/>
      <w:divBdr>
        <w:top w:val="none" w:sz="0" w:space="0" w:color="auto"/>
        <w:left w:val="none" w:sz="0" w:space="0" w:color="auto"/>
        <w:bottom w:val="none" w:sz="0" w:space="0" w:color="auto"/>
        <w:right w:val="none" w:sz="0" w:space="0" w:color="auto"/>
      </w:divBdr>
    </w:div>
    <w:div w:id="157233556">
      <w:bodyDiv w:val="1"/>
      <w:marLeft w:val="0"/>
      <w:marRight w:val="0"/>
      <w:marTop w:val="0"/>
      <w:marBottom w:val="0"/>
      <w:divBdr>
        <w:top w:val="none" w:sz="0" w:space="0" w:color="auto"/>
        <w:left w:val="none" w:sz="0" w:space="0" w:color="auto"/>
        <w:bottom w:val="none" w:sz="0" w:space="0" w:color="auto"/>
        <w:right w:val="none" w:sz="0" w:space="0" w:color="auto"/>
      </w:divBdr>
    </w:div>
    <w:div w:id="157427414">
      <w:bodyDiv w:val="1"/>
      <w:marLeft w:val="0"/>
      <w:marRight w:val="0"/>
      <w:marTop w:val="0"/>
      <w:marBottom w:val="0"/>
      <w:divBdr>
        <w:top w:val="none" w:sz="0" w:space="0" w:color="auto"/>
        <w:left w:val="none" w:sz="0" w:space="0" w:color="auto"/>
        <w:bottom w:val="none" w:sz="0" w:space="0" w:color="auto"/>
        <w:right w:val="none" w:sz="0" w:space="0" w:color="auto"/>
      </w:divBdr>
    </w:div>
    <w:div w:id="157501870">
      <w:bodyDiv w:val="1"/>
      <w:marLeft w:val="0"/>
      <w:marRight w:val="0"/>
      <w:marTop w:val="0"/>
      <w:marBottom w:val="0"/>
      <w:divBdr>
        <w:top w:val="none" w:sz="0" w:space="0" w:color="auto"/>
        <w:left w:val="none" w:sz="0" w:space="0" w:color="auto"/>
        <w:bottom w:val="none" w:sz="0" w:space="0" w:color="auto"/>
        <w:right w:val="none" w:sz="0" w:space="0" w:color="auto"/>
      </w:divBdr>
    </w:div>
    <w:div w:id="157619003">
      <w:bodyDiv w:val="1"/>
      <w:marLeft w:val="0"/>
      <w:marRight w:val="0"/>
      <w:marTop w:val="0"/>
      <w:marBottom w:val="0"/>
      <w:divBdr>
        <w:top w:val="none" w:sz="0" w:space="0" w:color="auto"/>
        <w:left w:val="none" w:sz="0" w:space="0" w:color="auto"/>
        <w:bottom w:val="none" w:sz="0" w:space="0" w:color="auto"/>
        <w:right w:val="none" w:sz="0" w:space="0" w:color="auto"/>
      </w:divBdr>
    </w:div>
    <w:div w:id="157700498">
      <w:bodyDiv w:val="1"/>
      <w:marLeft w:val="0"/>
      <w:marRight w:val="0"/>
      <w:marTop w:val="0"/>
      <w:marBottom w:val="0"/>
      <w:divBdr>
        <w:top w:val="none" w:sz="0" w:space="0" w:color="auto"/>
        <w:left w:val="none" w:sz="0" w:space="0" w:color="auto"/>
        <w:bottom w:val="none" w:sz="0" w:space="0" w:color="auto"/>
        <w:right w:val="none" w:sz="0" w:space="0" w:color="auto"/>
      </w:divBdr>
    </w:div>
    <w:div w:id="158039754">
      <w:bodyDiv w:val="1"/>
      <w:marLeft w:val="0"/>
      <w:marRight w:val="0"/>
      <w:marTop w:val="0"/>
      <w:marBottom w:val="0"/>
      <w:divBdr>
        <w:top w:val="none" w:sz="0" w:space="0" w:color="auto"/>
        <w:left w:val="none" w:sz="0" w:space="0" w:color="auto"/>
        <w:bottom w:val="none" w:sz="0" w:space="0" w:color="auto"/>
        <w:right w:val="none" w:sz="0" w:space="0" w:color="auto"/>
      </w:divBdr>
    </w:div>
    <w:div w:id="158077781">
      <w:bodyDiv w:val="1"/>
      <w:marLeft w:val="0"/>
      <w:marRight w:val="0"/>
      <w:marTop w:val="0"/>
      <w:marBottom w:val="0"/>
      <w:divBdr>
        <w:top w:val="none" w:sz="0" w:space="0" w:color="auto"/>
        <w:left w:val="none" w:sz="0" w:space="0" w:color="auto"/>
        <w:bottom w:val="none" w:sz="0" w:space="0" w:color="auto"/>
        <w:right w:val="none" w:sz="0" w:space="0" w:color="auto"/>
      </w:divBdr>
    </w:div>
    <w:div w:id="158273771">
      <w:bodyDiv w:val="1"/>
      <w:marLeft w:val="0"/>
      <w:marRight w:val="0"/>
      <w:marTop w:val="0"/>
      <w:marBottom w:val="0"/>
      <w:divBdr>
        <w:top w:val="none" w:sz="0" w:space="0" w:color="auto"/>
        <w:left w:val="none" w:sz="0" w:space="0" w:color="auto"/>
        <w:bottom w:val="none" w:sz="0" w:space="0" w:color="auto"/>
        <w:right w:val="none" w:sz="0" w:space="0" w:color="auto"/>
      </w:divBdr>
    </w:div>
    <w:div w:id="158348669">
      <w:bodyDiv w:val="1"/>
      <w:marLeft w:val="0"/>
      <w:marRight w:val="0"/>
      <w:marTop w:val="0"/>
      <w:marBottom w:val="0"/>
      <w:divBdr>
        <w:top w:val="none" w:sz="0" w:space="0" w:color="auto"/>
        <w:left w:val="none" w:sz="0" w:space="0" w:color="auto"/>
        <w:bottom w:val="none" w:sz="0" w:space="0" w:color="auto"/>
        <w:right w:val="none" w:sz="0" w:space="0" w:color="auto"/>
      </w:divBdr>
    </w:div>
    <w:div w:id="158352046">
      <w:bodyDiv w:val="1"/>
      <w:marLeft w:val="0"/>
      <w:marRight w:val="0"/>
      <w:marTop w:val="0"/>
      <w:marBottom w:val="0"/>
      <w:divBdr>
        <w:top w:val="none" w:sz="0" w:space="0" w:color="auto"/>
        <w:left w:val="none" w:sz="0" w:space="0" w:color="auto"/>
        <w:bottom w:val="none" w:sz="0" w:space="0" w:color="auto"/>
        <w:right w:val="none" w:sz="0" w:space="0" w:color="auto"/>
      </w:divBdr>
    </w:div>
    <w:div w:id="158425614">
      <w:bodyDiv w:val="1"/>
      <w:marLeft w:val="0"/>
      <w:marRight w:val="0"/>
      <w:marTop w:val="0"/>
      <w:marBottom w:val="0"/>
      <w:divBdr>
        <w:top w:val="none" w:sz="0" w:space="0" w:color="auto"/>
        <w:left w:val="none" w:sz="0" w:space="0" w:color="auto"/>
        <w:bottom w:val="none" w:sz="0" w:space="0" w:color="auto"/>
        <w:right w:val="none" w:sz="0" w:space="0" w:color="auto"/>
      </w:divBdr>
    </w:div>
    <w:div w:id="158543499">
      <w:bodyDiv w:val="1"/>
      <w:marLeft w:val="0"/>
      <w:marRight w:val="0"/>
      <w:marTop w:val="0"/>
      <w:marBottom w:val="0"/>
      <w:divBdr>
        <w:top w:val="none" w:sz="0" w:space="0" w:color="auto"/>
        <w:left w:val="none" w:sz="0" w:space="0" w:color="auto"/>
        <w:bottom w:val="none" w:sz="0" w:space="0" w:color="auto"/>
        <w:right w:val="none" w:sz="0" w:space="0" w:color="auto"/>
      </w:divBdr>
    </w:div>
    <w:div w:id="158544673">
      <w:bodyDiv w:val="1"/>
      <w:marLeft w:val="0"/>
      <w:marRight w:val="0"/>
      <w:marTop w:val="0"/>
      <w:marBottom w:val="0"/>
      <w:divBdr>
        <w:top w:val="none" w:sz="0" w:space="0" w:color="auto"/>
        <w:left w:val="none" w:sz="0" w:space="0" w:color="auto"/>
        <w:bottom w:val="none" w:sz="0" w:space="0" w:color="auto"/>
        <w:right w:val="none" w:sz="0" w:space="0" w:color="auto"/>
      </w:divBdr>
    </w:div>
    <w:div w:id="158733692">
      <w:bodyDiv w:val="1"/>
      <w:marLeft w:val="0"/>
      <w:marRight w:val="0"/>
      <w:marTop w:val="0"/>
      <w:marBottom w:val="0"/>
      <w:divBdr>
        <w:top w:val="none" w:sz="0" w:space="0" w:color="auto"/>
        <w:left w:val="none" w:sz="0" w:space="0" w:color="auto"/>
        <w:bottom w:val="none" w:sz="0" w:space="0" w:color="auto"/>
        <w:right w:val="none" w:sz="0" w:space="0" w:color="auto"/>
      </w:divBdr>
    </w:div>
    <w:div w:id="159084131">
      <w:bodyDiv w:val="1"/>
      <w:marLeft w:val="0"/>
      <w:marRight w:val="0"/>
      <w:marTop w:val="0"/>
      <w:marBottom w:val="0"/>
      <w:divBdr>
        <w:top w:val="none" w:sz="0" w:space="0" w:color="auto"/>
        <w:left w:val="none" w:sz="0" w:space="0" w:color="auto"/>
        <w:bottom w:val="none" w:sz="0" w:space="0" w:color="auto"/>
        <w:right w:val="none" w:sz="0" w:space="0" w:color="auto"/>
      </w:divBdr>
    </w:div>
    <w:div w:id="159121415">
      <w:bodyDiv w:val="1"/>
      <w:marLeft w:val="0"/>
      <w:marRight w:val="0"/>
      <w:marTop w:val="0"/>
      <w:marBottom w:val="0"/>
      <w:divBdr>
        <w:top w:val="none" w:sz="0" w:space="0" w:color="auto"/>
        <w:left w:val="none" w:sz="0" w:space="0" w:color="auto"/>
        <w:bottom w:val="none" w:sz="0" w:space="0" w:color="auto"/>
        <w:right w:val="none" w:sz="0" w:space="0" w:color="auto"/>
      </w:divBdr>
    </w:div>
    <w:div w:id="159123707">
      <w:bodyDiv w:val="1"/>
      <w:marLeft w:val="0"/>
      <w:marRight w:val="0"/>
      <w:marTop w:val="0"/>
      <w:marBottom w:val="0"/>
      <w:divBdr>
        <w:top w:val="none" w:sz="0" w:space="0" w:color="auto"/>
        <w:left w:val="none" w:sz="0" w:space="0" w:color="auto"/>
        <w:bottom w:val="none" w:sz="0" w:space="0" w:color="auto"/>
        <w:right w:val="none" w:sz="0" w:space="0" w:color="auto"/>
      </w:divBdr>
    </w:div>
    <w:div w:id="159153245">
      <w:bodyDiv w:val="1"/>
      <w:marLeft w:val="0"/>
      <w:marRight w:val="0"/>
      <w:marTop w:val="0"/>
      <w:marBottom w:val="0"/>
      <w:divBdr>
        <w:top w:val="none" w:sz="0" w:space="0" w:color="auto"/>
        <w:left w:val="none" w:sz="0" w:space="0" w:color="auto"/>
        <w:bottom w:val="none" w:sz="0" w:space="0" w:color="auto"/>
        <w:right w:val="none" w:sz="0" w:space="0" w:color="auto"/>
      </w:divBdr>
    </w:div>
    <w:div w:id="159277946">
      <w:bodyDiv w:val="1"/>
      <w:marLeft w:val="0"/>
      <w:marRight w:val="0"/>
      <w:marTop w:val="0"/>
      <w:marBottom w:val="0"/>
      <w:divBdr>
        <w:top w:val="none" w:sz="0" w:space="0" w:color="auto"/>
        <w:left w:val="none" w:sz="0" w:space="0" w:color="auto"/>
        <w:bottom w:val="none" w:sz="0" w:space="0" w:color="auto"/>
        <w:right w:val="none" w:sz="0" w:space="0" w:color="auto"/>
      </w:divBdr>
    </w:div>
    <w:div w:id="159388406">
      <w:bodyDiv w:val="1"/>
      <w:marLeft w:val="0"/>
      <w:marRight w:val="0"/>
      <w:marTop w:val="0"/>
      <w:marBottom w:val="0"/>
      <w:divBdr>
        <w:top w:val="none" w:sz="0" w:space="0" w:color="auto"/>
        <w:left w:val="none" w:sz="0" w:space="0" w:color="auto"/>
        <w:bottom w:val="none" w:sz="0" w:space="0" w:color="auto"/>
        <w:right w:val="none" w:sz="0" w:space="0" w:color="auto"/>
      </w:divBdr>
    </w:div>
    <w:div w:id="159582391">
      <w:bodyDiv w:val="1"/>
      <w:marLeft w:val="0"/>
      <w:marRight w:val="0"/>
      <w:marTop w:val="0"/>
      <w:marBottom w:val="0"/>
      <w:divBdr>
        <w:top w:val="none" w:sz="0" w:space="0" w:color="auto"/>
        <w:left w:val="none" w:sz="0" w:space="0" w:color="auto"/>
        <w:bottom w:val="none" w:sz="0" w:space="0" w:color="auto"/>
        <w:right w:val="none" w:sz="0" w:space="0" w:color="auto"/>
      </w:divBdr>
    </w:div>
    <w:div w:id="160171028">
      <w:bodyDiv w:val="1"/>
      <w:marLeft w:val="0"/>
      <w:marRight w:val="0"/>
      <w:marTop w:val="0"/>
      <w:marBottom w:val="0"/>
      <w:divBdr>
        <w:top w:val="none" w:sz="0" w:space="0" w:color="auto"/>
        <w:left w:val="none" w:sz="0" w:space="0" w:color="auto"/>
        <w:bottom w:val="none" w:sz="0" w:space="0" w:color="auto"/>
        <w:right w:val="none" w:sz="0" w:space="0" w:color="auto"/>
      </w:divBdr>
    </w:div>
    <w:div w:id="160197987">
      <w:bodyDiv w:val="1"/>
      <w:marLeft w:val="0"/>
      <w:marRight w:val="0"/>
      <w:marTop w:val="0"/>
      <w:marBottom w:val="0"/>
      <w:divBdr>
        <w:top w:val="none" w:sz="0" w:space="0" w:color="auto"/>
        <w:left w:val="none" w:sz="0" w:space="0" w:color="auto"/>
        <w:bottom w:val="none" w:sz="0" w:space="0" w:color="auto"/>
        <w:right w:val="none" w:sz="0" w:space="0" w:color="auto"/>
      </w:divBdr>
    </w:div>
    <w:div w:id="160198658">
      <w:bodyDiv w:val="1"/>
      <w:marLeft w:val="0"/>
      <w:marRight w:val="0"/>
      <w:marTop w:val="0"/>
      <w:marBottom w:val="0"/>
      <w:divBdr>
        <w:top w:val="none" w:sz="0" w:space="0" w:color="auto"/>
        <w:left w:val="none" w:sz="0" w:space="0" w:color="auto"/>
        <w:bottom w:val="none" w:sz="0" w:space="0" w:color="auto"/>
        <w:right w:val="none" w:sz="0" w:space="0" w:color="auto"/>
      </w:divBdr>
    </w:div>
    <w:div w:id="160394348">
      <w:bodyDiv w:val="1"/>
      <w:marLeft w:val="0"/>
      <w:marRight w:val="0"/>
      <w:marTop w:val="0"/>
      <w:marBottom w:val="0"/>
      <w:divBdr>
        <w:top w:val="none" w:sz="0" w:space="0" w:color="auto"/>
        <w:left w:val="none" w:sz="0" w:space="0" w:color="auto"/>
        <w:bottom w:val="none" w:sz="0" w:space="0" w:color="auto"/>
        <w:right w:val="none" w:sz="0" w:space="0" w:color="auto"/>
      </w:divBdr>
    </w:div>
    <w:div w:id="160394574">
      <w:bodyDiv w:val="1"/>
      <w:marLeft w:val="0"/>
      <w:marRight w:val="0"/>
      <w:marTop w:val="0"/>
      <w:marBottom w:val="0"/>
      <w:divBdr>
        <w:top w:val="none" w:sz="0" w:space="0" w:color="auto"/>
        <w:left w:val="none" w:sz="0" w:space="0" w:color="auto"/>
        <w:bottom w:val="none" w:sz="0" w:space="0" w:color="auto"/>
        <w:right w:val="none" w:sz="0" w:space="0" w:color="auto"/>
      </w:divBdr>
    </w:div>
    <w:div w:id="160586615">
      <w:bodyDiv w:val="1"/>
      <w:marLeft w:val="0"/>
      <w:marRight w:val="0"/>
      <w:marTop w:val="0"/>
      <w:marBottom w:val="0"/>
      <w:divBdr>
        <w:top w:val="none" w:sz="0" w:space="0" w:color="auto"/>
        <w:left w:val="none" w:sz="0" w:space="0" w:color="auto"/>
        <w:bottom w:val="none" w:sz="0" w:space="0" w:color="auto"/>
        <w:right w:val="none" w:sz="0" w:space="0" w:color="auto"/>
      </w:divBdr>
    </w:div>
    <w:div w:id="160589459">
      <w:bodyDiv w:val="1"/>
      <w:marLeft w:val="0"/>
      <w:marRight w:val="0"/>
      <w:marTop w:val="0"/>
      <w:marBottom w:val="0"/>
      <w:divBdr>
        <w:top w:val="none" w:sz="0" w:space="0" w:color="auto"/>
        <w:left w:val="none" w:sz="0" w:space="0" w:color="auto"/>
        <w:bottom w:val="none" w:sz="0" w:space="0" w:color="auto"/>
        <w:right w:val="none" w:sz="0" w:space="0" w:color="auto"/>
      </w:divBdr>
    </w:div>
    <w:div w:id="160628968">
      <w:bodyDiv w:val="1"/>
      <w:marLeft w:val="0"/>
      <w:marRight w:val="0"/>
      <w:marTop w:val="0"/>
      <w:marBottom w:val="0"/>
      <w:divBdr>
        <w:top w:val="none" w:sz="0" w:space="0" w:color="auto"/>
        <w:left w:val="none" w:sz="0" w:space="0" w:color="auto"/>
        <w:bottom w:val="none" w:sz="0" w:space="0" w:color="auto"/>
        <w:right w:val="none" w:sz="0" w:space="0" w:color="auto"/>
      </w:divBdr>
    </w:div>
    <w:div w:id="160973201">
      <w:bodyDiv w:val="1"/>
      <w:marLeft w:val="0"/>
      <w:marRight w:val="0"/>
      <w:marTop w:val="0"/>
      <w:marBottom w:val="0"/>
      <w:divBdr>
        <w:top w:val="none" w:sz="0" w:space="0" w:color="auto"/>
        <w:left w:val="none" w:sz="0" w:space="0" w:color="auto"/>
        <w:bottom w:val="none" w:sz="0" w:space="0" w:color="auto"/>
        <w:right w:val="none" w:sz="0" w:space="0" w:color="auto"/>
      </w:divBdr>
    </w:div>
    <w:div w:id="160975322">
      <w:bodyDiv w:val="1"/>
      <w:marLeft w:val="0"/>
      <w:marRight w:val="0"/>
      <w:marTop w:val="0"/>
      <w:marBottom w:val="0"/>
      <w:divBdr>
        <w:top w:val="none" w:sz="0" w:space="0" w:color="auto"/>
        <w:left w:val="none" w:sz="0" w:space="0" w:color="auto"/>
        <w:bottom w:val="none" w:sz="0" w:space="0" w:color="auto"/>
        <w:right w:val="none" w:sz="0" w:space="0" w:color="auto"/>
      </w:divBdr>
    </w:div>
    <w:div w:id="161166478">
      <w:bodyDiv w:val="1"/>
      <w:marLeft w:val="0"/>
      <w:marRight w:val="0"/>
      <w:marTop w:val="0"/>
      <w:marBottom w:val="0"/>
      <w:divBdr>
        <w:top w:val="none" w:sz="0" w:space="0" w:color="auto"/>
        <w:left w:val="none" w:sz="0" w:space="0" w:color="auto"/>
        <w:bottom w:val="none" w:sz="0" w:space="0" w:color="auto"/>
        <w:right w:val="none" w:sz="0" w:space="0" w:color="auto"/>
      </w:divBdr>
    </w:div>
    <w:div w:id="161236896">
      <w:bodyDiv w:val="1"/>
      <w:marLeft w:val="0"/>
      <w:marRight w:val="0"/>
      <w:marTop w:val="0"/>
      <w:marBottom w:val="0"/>
      <w:divBdr>
        <w:top w:val="none" w:sz="0" w:space="0" w:color="auto"/>
        <w:left w:val="none" w:sz="0" w:space="0" w:color="auto"/>
        <w:bottom w:val="none" w:sz="0" w:space="0" w:color="auto"/>
        <w:right w:val="none" w:sz="0" w:space="0" w:color="auto"/>
      </w:divBdr>
    </w:div>
    <w:div w:id="161243055">
      <w:bodyDiv w:val="1"/>
      <w:marLeft w:val="0"/>
      <w:marRight w:val="0"/>
      <w:marTop w:val="0"/>
      <w:marBottom w:val="0"/>
      <w:divBdr>
        <w:top w:val="none" w:sz="0" w:space="0" w:color="auto"/>
        <w:left w:val="none" w:sz="0" w:space="0" w:color="auto"/>
        <w:bottom w:val="none" w:sz="0" w:space="0" w:color="auto"/>
        <w:right w:val="none" w:sz="0" w:space="0" w:color="auto"/>
      </w:divBdr>
    </w:div>
    <w:div w:id="161244127">
      <w:bodyDiv w:val="1"/>
      <w:marLeft w:val="0"/>
      <w:marRight w:val="0"/>
      <w:marTop w:val="0"/>
      <w:marBottom w:val="0"/>
      <w:divBdr>
        <w:top w:val="none" w:sz="0" w:space="0" w:color="auto"/>
        <w:left w:val="none" w:sz="0" w:space="0" w:color="auto"/>
        <w:bottom w:val="none" w:sz="0" w:space="0" w:color="auto"/>
        <w:right w:val="none" w:sz="0" w:space="0" w:color="auto"/>
      </w:divBdr>
    </w:div>
    <w:div w:id="161288137">
      <w:bodyDiv w:val="1"/>
      <w:marLeft w:val="0"/>
      <w:marRight w:val="0"/>
      <w:marTop w:val="0"/>
      <w:marBottom w:val="0"/>
      <w:divBdr>
        <w:top w:val="none" w:sz="0" w:space="0" w:color="auto"/>
        <w:left w:val="none" w:sz="0" w:space="0" w:color="auto"/>
        <w:bottom w:val="none" w:sz="0" w:space="0" w:color="auto"/>
        <w:right w:val="none" w:sz="0" w:space="0" w:color="auto"/>
      </w:divBdr>
    </w:div>
    <w:div w:id="161433724">
      <w:bodyDiv w:val="1"/>
      <w:marLeft w:val="0"/>
      <w:marRight w:val="0"/>
      <w:marTop w:val="0"/>
      <w:marBottom w:val="0"/>
      <w:divBdr>
        <w:top w:val="none" w:sz="0" w:space="0" w:color="auto"/>
        <w:left w:val="none" w:sz="0" w:space="0" w:color="auto"/>
        <w:bottom w:val="none" w:sz="0" w:space="0" w:color="auto"/>
        <w:right w:val="none" w:sz="0" w:space="0" w:color="auto"/>
      </w:divBdr>
    </w:div>
    <w:div w:id="161434888">
      <w:bodyDiv w:val="1"/>
      <w:marLeft w:val="0"/>
      <w:marRight w:val="0"/>
      <w:marTop w:val="0"/>
      <w:marBottom w:val="0"/>
      <w:divBdr>
        <w:top w:val="none" w:sz="0" w:space="0" w:color="auto"/>
        <w:left w:val="none" w:sz="0" w:space="0" w:color="auto"/>
        <w:bottom w:val="none" w:sz="0" w:space="0" w:color="auto"/>
        <w:right w:val="none" w:sz="0" w:space="0" w:color="auto"/>
      </w:divBdr>
    </w:div>
    <w:div w:id="161436418">
      <w:bodyDiv w:val="1"/>
      <w:marLeft w:val="0"/>
      <w:marRight w:val="0"/>
      <w:marTop w:val="0"/>
      <w:marBottom w:val="0"/>
      <w:divBdr>
        <w:top w:val="none" w:sz="0" w:space="0" w:color="auto"/>
        <w:left w:val="none" w:sz="0" w:space="0" w:color="auto"/>
        <w:bottom w:val="none" w:sz="0" w:space="0" w:color="auto"/>
        <w:right w:val="none" w:sz="0" w:space="0" w:color="auto"/>
      </w:divBdr>
    </w:div>
    <w:div w:id="161509772">
      <w:bodyDiv w:val="1"/>
      <w:marLeft w:val="0"/>
      <w:marRight w:val="0"/>
      <w:marTop w:val="0"/>
      <w:marBottom w:val="0"/>
      <w:divBdr>
        <w:top w:val="none" w:sz="0" w:space="0" w:color="auto"/>
        <w:left w:val="none" w:sz="0" w:space="0" w:color="auto"/>
        <w:bottom w:val="none" w:sz="0" w:space="0" w:color="auto"/>
        <w:right w:val="none" w:sz="0" w:space="0" w:color="auto"/>
      </w:divBdr>
    </w:div>
    <w:div w:id="161628649">
      <w:bodyDiv w:val="1"/>
      <w:marLeft w:val="0"/>
      <w:marRight w:val="0"/>
      <w:marTop w:val="0"/>
      <w:marBottom w:val="0"/>
      <w:divBdr>
        <w:top w:val="none" w:sz="0" w:space="0" w:color="auto"/>
        <w:left w:val="none" w:sz="0" w:space="0" w:color="auto"/>
        <w:bottom w:val="none" w:sz="0" w:space="0" w:color="auto"/>
        <w:right w:val="none" w:sz="0" w:space="0" w:color="auto"/>
      </w:divBdr>
    </w:div>
    <w:div w:id="161750024">
      <w:bodyDiv w:val="1"/>
      <w:marLeft w:val="0"/>
      <w:marRight w:val="0"/>
      <w:marTop w:val="0"/>
      <w:marBottom w:val="0"/>
      <w:divBdr>
        <w:top w:val="none" w:sz="0" w:space="0" w:color="auto"/>
        <w:left w:val="none" w:sz="0" w:space="0" w:color="auto"/>
        <w:bottom w:val="none" w:sz="0" w:space="0" w:color="auto"/>
        <w:right w:val="none" w:sz="0" w:space="0" w:color="auto"/>
      </w:divBdr>
    </w:div>
    <w:div w:id="161816059">
      <w:bodyDiv w:val="1"/>
      <w:marLeft w:val="0"/>
      <w:marRight w:val="0"/>
      <w:marTop w:val="0"/>
      <w:marBottom w:val="0"/>
      <w:divBdr>
        <w:top w:val="none" w:sz="0" w:space="0" w:color="auto"/>
        <w:left w:val="none" w:sz="0" w:space="0" w:color="auto"/>
        <w:bottom w:val="none" w:sz="0" w:space="0" w:color="auto"/>
        <w:right w:val="none" w:sz="0" w:space="0" w:color="auto"/>
      </w:divBdr>
    </w:div>
    <w:div w:id="161894583">
      <w:bodyDiv w:val="1"/>
      <w:marLeft w:val="0"/>
      <w:marRight w:val="0"/>
      <w:marTop w:val="0"/>
      <w:marBottom w:val="0"/>
      <w:divBdr>
        <w:top w:val="none" w:sz="0" w:space="0" w:color="auto"/>
        <w:left w:val="none" w:sz="0" w:space="0" w:color="auto"/>
        <w:bottom w:val="none" w:sz="0" w:space="0" w:color="auto"/>
        <w:right w:val="none" w:sz="0" w:space="0" w:color="auto"/>
      </w:divBdr>
    </w:div>
    <w:div w:id="161896345">
      <w:bodyDiv w:val="1"/>
      <w:marLeft w:val="0"/>
      <w:marRight w:val="0"/>
      <w:marTop w:val="0"/>
      <w:marBottom w:val="0"/>
      <w:divBdr>
        <w:top w:val="none" w:sz="0" w:space="0" w:color="auto"/>
        <w:left w:val="none" w:sz="0" w:space="0" w:color="auto"/>
        <w:bottom w:val="none" w:sz="0" w:space="0" w:color="auto"/>
        <w:right w:val="none" w:sz="0" w:space="0" w:color="auto"/>
      </w:divBdr>
    </w:div>
    <w:div w:id="161970081">
      <w:bodyDiv w:val="1"/>
      <w:marLeft w:val="0"/>
      <w:marRight w:val="0"/>
      <w:marTop w:val="0"/>
      <w:marBottom w:val="0"/>
      <w:divBdr>
        <w:top w:val="none" w:sz="0" w:space="0" w:color="auto"/>
        <w:left w:val="none" w:sz="0" w:space="0" w:color="auto"/>
        <w:bottom w:val="none" w:sz="0" w:space="0" w:color="auto"/>
        <w:right w:val="none" w:sz="0" w:space="0" w:color="auto"/>
      </w:divBdr>
    </w:div>
    <w:div w:id="162401992">
      <w:bodyDiv w:val="1"/>
      <w:marLeft w:val="0"/>
      <w:marRight w:val="0"/>
      <w:marTop w:val="0"/>
      <w:marBottom w:val="0"/>
      <w:divBdr>
        <w:top w:val="none" w:sz="0" w:space="0" w:color="auto"/>
        <w:left w:val="none" w:sz="0" w:space="0" w:color="auto"/>
        <w:bottom w:val="none" w:sz="0" w:space="0" w:color="auto"/>
        <w:right w:val="none" w:sz="0" w:space="0" w:color="auto"/>
      </w:divBdr>
    </w:div>
    <w:div w:id="162403794">
      <w:bodyDiv w:val="1"/>
      <w:marLeft w:val="0"/>
      <w:marRight w:val="0"/>
      <w:marTop w:val="0"/>
      <w:marBottom w:val="0"/>
      <w:divBdr>
        <w:top w:val="none" w:sz="0" w:space="0" w:color="auto"/>
        <w:left w:val="none" w:sz="0" w:space="0" w:color="auto"/>
        <w:bottom w:val="none" w:sz="0" w:space="0" w:color="auto"/>
        <w:right w:val="none" w:sz="0" w:space="0" w:color="auto"/>
      </w:divBdr>
    </w:div>
    <w:div w:id="162552955">
      <w:bodyDiv w:val="1"/>
      <w:marLeft w:val="0"/>
      <w:marRight w:val="0"/>
      <w:marTop w:val="0"/>
      <w:marBottom w:val="0"/>
      <w:divBdr>
        <w:top w:val="none" w:sz="0" w:space="0" w:color="auto"/>
        <w:left w:val="none" w:sz="0" w:space="0" w:color="auto"/>
        <w:bottom w:val="none" w:sz="0" w:space="0" w:color="auto"/>
        <w:right w:val="none" w:sz="0" w:space="0" w:color="auto"/>
      </w:divBdr>
    </w:div>
    <w:div w:id="162555445">
      <w:bodyDiv w:val="1"/>
      <w:marLeft w:val="0"/>
      <w:marRight w:val="0"/>
      <w:marTop w:val="0"/>
      <w:marBottom w:val="0"/>
      <w:divBdr>
        <w:top w:val="none" w:sz="0" w:space="0" w:color="auto"/>
        <w:left w:val="none" w:sz="0" w:space="0" w:color="auto"/>
        <w:bottom w:val="none" w:sz="0" w:space="0" w:color="auto"/>
        <w:right w:val="none" w:sz="0" w:space="0" w:color="auto"/>
      </w:divBdr>
    </w:div>
    <w:div w:id="162741191">
      <w:bodyDiv w:val="1"/>
      <w:marLeft w:val="0"/>
      <w:marRight w:val="0"/>
      <w:marTop w:val="0"/>
      <w:marBottom w:val="0"/>
      <w:divBdr>
        <w:top w:val="none" w:sz="0" w:space="0" w:color="auto"/>
        <w:left w:val="none" w:sz="0" w:space="0" w:color="auto"/>
        <w:bottom w:val="none" w:sz="0" w:space="0" w:color="auto"/>
        <w:right w:val="none" w:sz="0" w:space="0" w:color="auto"/>
      </w:divBdr>
    </w:div>
    <w:div w:id="162861232">
      <w:bodyDiv w:val="1"/>
      <w:marLeft w:val="0"/>
      <w:marRight w:val="0"/>
      <w:marTop w:val="0"/>
      <w:marBottom w:val="0"/>
      <w:divBdr>
        <w:top w:val="none" w:sz="0" w:space="0" w:color="auto"/>
        <w:left w:val="none" w:sz="0" w:space="0" w:color="auto"/>
        <w:bottom w:val="none" w:sz="0" w:space="0" w:color="auto"/>
        <w:right w:val="none" w:sz="0" w:space="0" w:color="auto"/>
      </w:divBdr>
    </w:div>
    <w:div w:id="163205169">
      <w:bodyDiv w:val="1"/>
      <w:marLeft w:val="0"/>
      <w:marRight w:val="0"/>
      <w:marTop w:val="0"/>
      <w:marBottom w:val="0"/>
      <w:divBdr>
        <w:top w:val="none" w:sz="0" w:space="0" w:color="auto"/>
        <w:left w:val="none" w:sz="0" w:space="0" w:color="auto"/>
        <w:bottom w:val="none" w:sz="0" w:space="0" w:color="auto"/>
        <w:right w:val="none" w:sz="0" w:space="0" w:color="auto"/>
      </w:divBdr>
    </w:div>
    <w:div w:id="163209734">
      <w:bodyDiv w:val="1"/>
      <w:marLeft w:val="0"/>
      <w:marRight w:val="0"/>
      <w:marTop w:val="0"/>
      <w:marBottom w:val="0"/>
      <w:divBdr>
        <w:top w:val="none" w:sz="0" w:space="0" w:color="auto"/>
        <w:left w:val="none" w:sz="0" w:space="0" w:color="auto"/>
        <w:bottom w:val="none" w:sz="0" w:space="0" w:color="auto"/>
        <w:right w:val="none" w:sz="0" w:space="0" w:color="auto"/>
      </w:divBdr>
    </w:div>
    <w:div w:id="163279357">
      <w:bodyDiv w:val="1"/>
      <w:marLeft w:val="0"/>
      <w:marRight w:val="0"/>
      <w:marTop w:val="0"/>
      <w:marBottom w:val="0"/>
      <w:divBdr>
        <w:top w:val="none" w:sz="0" w:space="0" w:color="auto"/>
        <w:left w:val="none" w:sz="0" w:space="0" w:color="auto"/>
        <w:bottom w:val="none" w:sz="0" w:space="0" w:color="auto"/>
        <w:right w:val="none" w:sz="0" w:space="0" w:color="auto"/>
      </w:divBdr>
    </w:div>
    <w:div w:id="163279553">
      <w:bodyDiv w:val="1"/>
      <w:marLeft w:val="0"/>
      <w:marRight w:val="0"/>
      <w:marTop w:val="0"/>
      <w:marBottom w:val="0"/>
      <w:divBdr>
        <w:top w:val="none" w:sz="0" w:space="0" w:color="auto"/>
        <w:left w:val="none" w:sz="0" w:space="0" w:color="auto"/>
        <w:bottom w:val="none" w:sz="0" w:space="0" w:color="auto"/>
        <w:right w:val="none" w:sz="0" w:space="0" w:color="auto"/>
      </w:divBdr>
    </w:div>
    <w:div w:id="163473574">
      <w:bodyDiv w:val="1"/>
      <w:marLeft w:val="0"/>
      <w:marRight w:val="0"/>
      <w:marTop w:val="0"/>
      <w:marBottom w:val="0"/>
      <w:divBdr>
        <w:top w:val="none" w:sz="0" w:space="0" w:color="auto"/>
        <w:left w:val="none" w:sz="0" w:space="0" w:color="auto"/>
        <w:bottom w:val="none" w:sz="0" w:space="0" w:color="auto"/>
        <w:right w:val="none" w:sz="0" w:space="0" w:color="auto"/>
      </w:divBdr>
    </w:div>
    <w:div w:id="163591852">
      <w:bodyDiv w:val="1"/>
      <w:marLeft w:val="0"/>
      <w:marRight w:val="0"/>
      <w:marTop w:val="0"/>
      <w:marBottom w:val="0"/>
      <w:divBdr>
        <w:top w:val="none" w:sz="0" w:space="0" w:color="auto"/>
        <w:left w:val="none" w:sz="0" w:space="0" w:color="auto"/>
        <w:bottom w:val="none" w:sz="0" w:space="0" w:color="auto"/>
        <w:right w:val="none" w:sz="0" w:space="0" w:color="auto"/>
      </w:divBdr>
    </w:div>
    <w:div w:id="163862585">
      <w:bodyDiv w:val="1"/>
      <w:marLeft w:val="0"/>
      <w:marRight w:val="0"/>
      <w:marTop w:val="0"/>
      <w:marBottom w:val="0"/>
      <w:divBdr>
        <w:top w:val="none" w:sz="0" w:space="0" w:color="auto"/>
        <w:left w:val="none" w:sz="0" w:space="0" w:color="auto"/>
        <w:bottom w:val="none" w:sz="0" w:space="0" w:color="auto"/>
        <w:right w:val="none" w:sz="0" w:space="0" w:color="auto"/>
      </w:divBdr>
    </w:div>
    <w:div w:id="163908459">
      <w:bodyDiv w:val="1"/>
      <w:marLeft w:val="0"/>
      <w:marRight w:val="0"/>
      <w:marTop w:val="0"/>
      <w:marBottom w:val="0"/>
      <w:divBdr>
        <w:top w:val="none" w:sz="0" w:space="0" w:color="auto"/>
        <w:left w:val="none" w:sz="0" w:space="0" w:color="auto"/>
        <w:bottom w:val="none" w:sz="0" w:space="0" w:color="auto"/>
        <w:right w:val="none" w:sz="0" w:space="0" w:color="auto"/>
      </w:divBdr>
    </w:div>
    <w:div w:id="164319671">
      <w:bodyDiv w:val="1"/>
      <w:marLeft w:val="0"/>
      <w:marRight w:val="0"/>
      <w:marTop w:val="0"/>
      <w:marBottom w:val="0"/>
      <w:divBdr>
        <w:top w:val="none" w:sz="0" w:space="0" w:color="auto"/>
        <w:left w:val="none" w:sz="0" w:space="0" w:color="auto"/>
        <w:bottom w:val="none" w:sz="0" w:space="0" w:color="auto"/>
        <w:right w:val="none" w:sz="0" w:space="0" w:color="auto"/>
      </w:divBdr>
    </w:div>
    <w:div w:id="164319753">
      <w:bodyDiv w:val="1"/>
      <w:marLeft w:val="0"/>
      <w:marRight w:val="0"/>
      <w:marTop w:val="0"/>
      <w:marBottom w:val="0"/>
      <w:divBdr>
        <w:top w:val="none" w:sz="0" w:space="0" w:color="auto"/>
        <w:left w:val="none" w:sz="0" w:space="0" w:color="auto"/>
        <w:bottom w:val="none" w:sz="0" w:space="0" w:color="auto"/>
        <w:right w:val="none" w:sz="0" w:space="0" w:color="auto"/>
      </w:divBdr>
    </w:div>
    <w:div w:id="164517373">
      <w:bodyDiv w:val="1"/>
      <w:marLeft w:val="0"/>
      <w:marRight w:val="0"/>
      <w:marTop w:val="0"/>
      <w:marBottom w:val="0"/>
      <w:divBdr>
        <w:top w:val="none" w:sz="0" w:space="0" w:color="auto"/>
        <w:left w:val="none" w:sz="0" w:space="0" w:color="auto"/>
        <w:bottom w:val="none" w:sz="0" w:space="0" w:color="auto"/>
        <w:right w:val="none" w:sz="0" w:space="0" w:color="auto"/>
      </w:divBdr>
    </w:div>
    <w:div w:id="164828049">
      <w:bodyDiv w:val="1"/>
      <w:marLeft w:val="0"/>
      <w:marRight w:val="0"/>
      <w:marTop w:val="0"/>
      <w:marBottom w:val="0"/>
      <w:divBdr>
        <w:top w:val="none" w:sz="0" w:space="0" w:color="auto"/>
        <w:left w:val="none" w:sz="0" w:space="0" w:color="auto"/>
        <w:bottom w:val="none" w:sz="0" w:space="0" w:color="auto"/>
        <w:right w:val="none" w:sz="0" w:space="0" w:color="auto"/>
      </w:divBdr>
    </w:div>
    <w:div w:id="164981289">
      <w:bodyDiv w:val="1"/>
      <w:marLeft w:val="0"/>
      <w:marRight w:val="0"/>
      <w:marTop w:val="0"/>
      <w:marBottom w:val="0"/>
      <w:divBdr>
        <w:top w:val="none" w:sz="0" w:space="0" w:color="auto"/>
        <w:left w:val="none" w:sz="0" w:space="0" w:color="auto"/>
        <w:bottom w:val="none" w:sz="0" w:space="0" w:color="auto"/>
        <w:right w:val="none" w:sz="0" w:space="0" w:color="auto"/>
      </w:divBdr>
    </w:div>
    <w:div w:id="164983140">
      <w:bodyDiv w:val="1"/>
      <w:marLeft w:val="0"/>
      <w:marRight w:val="0"/>
      <w:marTop w:val="0"/>
      <w:marBottom w:val="0"/>
      <w:divBdr>
        <w:top w:val="none" w:sz="0" w:space="0" w:color="auto"/>
        <w:left w:val="none" w:sz="0" w:space="0" w:color="auto"/>
        <w:bottom w:val="none" w:sz="0" w:space="0" w:color="auto"/>
        <w:right w:val="none" w:sz="0" w:space="0" w:color="auto"/>
      </w:divBdr>
    </w:div>
    <w:div w:id="165025429">
      <w:bodyDiv w:val="1"/>
      <w:marLeft w:val="0"/>
      <w:marRight w:val="0"/>
      <w:marTop w:val="0"/>
      <w:marBottom w:val="0"/>
      <w:divBdr>
        <w:top w:val="none" w:sz="0" w:space="0" w:color="auto"/>
        <w:left w:val="none" w:sz="0" w:space="0" w:color="auto"/>
        <w:bottom w:val="none" w:sz="0" w:space="0" w:color="auto"/>
        <w:right w:val="none" w:sz="0" w:space="0" w:color="auto"/>
      </w:divBdr>
    </w:div>
    <w:div w:id="165248075">
      <w:bodyDiv w:val="1"/>
      <w:marLeft w:val="0"/>
      <w:marRight w:val="0"/>
      <w:marTop w:val="0"/>
      <w:marBottom w:val="0"/>
      <w:divBdr>
        <w:top w:val="none" w:sz="0" w:space="0" w:color="auto"/>
        <w:left w:val="none" w:sz="0" w:space="0" w:color="auto"/>
        <w:bottom w:val="none" w:sz="0" w:space="0" w:color="auto"/>
        <w:right w:val="none" w:sz="0" w:space="0" w:color="auto"/>
      </w:divBdr>
    </w:div>
    <w:div w:id="165287681">
      <w:bodyDiv w:val="1"/>
      <w:marLeft w:val="0"/>
      <w:marRight w:val="0"/>
      <w:marTop w:val="0"/>
      <w:marBottom w:val="0"/>
      <w:divBdr>
        <w:top w:val="none" w:sz="0" w:space="0" w:color="auto"/>
        <w:left w:val="none" w:sz="0" w:space="0" w:color="auto"/>
        <w:bottom w:val="none" w:sz="0" w:space="0" w:color="auto"/>
        <w:right w:val="none" w:sz="0" w:space="0" w:color="auto"/>
      </w:divBdr>
    </w:div>
    <w:div w:id="165441507">
      <w:bodyDiv w:val="1"/>
      <w:marLeft w:val="0"/>
      <w:marRight w:val="0"/>
      <w:marTop w:val="0"/>
      <w:marBottom w:val="0"/>
      <w:divBdr>
        <w:top w:val="none" w:sz="0" w:space="0" w:color="auto"/>
        <w:left w:val="none" w:sz="0" w:space="0" w:color="auto"/>
        <w:bottom w:val="none" w:sz="0" w:space="0" w:color="auto"/>
        <w:right w:val="none" w:sz="0" w:space="0" w:color="auto"/>
      </w:divBdr>
    </w:div>
    <w:div w:id="165633822">
      <w:bodyDiv w:val="1"/>
      <w:marLeft w:val="0"/>
      <w:marRight w:val="0"/>
      <w:marTop w:val="0"/>
      <w:marBottom w:val="0"/>
      <w:divBdr>
        <w:top w:val="none" w:sz="0" w:space="0" w:color="auto"/>
        <w:left w:val="none" w:sz="0" w:space="0" w:color="auto"/>
        <w:bottom w:val="none" w:sz="0" w:space="0" w:color="auto"/>
        <w:right w:val="none" w:sz="0" w:space="0" w:color="auto"/>
      </w:divBdr>
    </w:div>
    <w:div w:id="165903196">
      <w:bodyDiv w:val="1"/>
      <w:marLeft w:val="0"/>
      <w:marRight w:val="0"/>
      <w:marTop w:val="0"/>
      <w:marBottom w:val="0"/>
      <w:divBdr>
        <w:top w:val="none" w:sz="0" w:space="0" w:color="auto"/>
        <w:left w:val="none" w:sz="0" w:space="0" w:color="auto"/>
        <w:bottom w:val="none" w:sz="0" w:space="0" w:color="auto"/>
        <w:right w:val="none" w:sz="0" w:space="0" w:color="auto"/>
      </w:divBdr>
    </w:div>
    <w:div w:id="165945174">
      <w:bodyDiv w:val="1"/>
      <w:marLeft w:val="0"/>
      <w:marRight w:val="0"/>
      <w:marTop w:val="0"/>
      <w:marBottom w:val="0"/>
      <w:divBdr>
        <w:top w:val="none" w:sz="0" w:space="0" w:color="auto"/>
        <w:left w:val="none" w:sz="0" w:space="0" w:color="auto"/>
        <w:bottom w:val="none" w:sz="0" w:space="0" w:color="auto"/>
        <w:right w:val="none" w:sz="0" w:space="0" w:color="auto"/>
      </w:divBdr>
    </w:div>
    <w:div w:id="166136210">
      <w:bodyDiv w:val="1"/>
      <w:marLeft w:val="0"/>
      <w:marRight w:val="0"/>
      <w:marTop w:val="0"/>
      <w:marBottom w:val="0"/>
      <w:divBdr>
        <w:top w:val="none" w:sz="0" w:space="0" w:color="auto"/>
        <w:left w:val="none" w:sz="0" w:space="0" w:color="auto"/>
        <w:bottom w:val="none" w:sz="0" w:space="0" w:color="auto"/>
        <w:right w:val="none" w:sz="0" w:space="0" w:color="auto"/>
      </w:divBdr>
    </w:div>
    <w:div w:id="166214194">
      <w:bodyDiv w:val="1"/>
      <w:marLeft w:val="0"/>
      <w:marRight w:val="0"/>
      <w:marTop w:val="0"/>
      <w:marBottom w:val="0"/>
      <w:divBdr>
        <w:top w:val="none" w:sz="0" w:space="0" w:color="auto"/>
        <w:left w:val="none" w:sz="0" w:space="0" w:color="auto"/>
        <w:bottom w:val="none" w:sz="0" w:space="0" w:color="auto"/>
        <w:right w:val="none" w:sz="0" w:space="0" w:color="auto"/>
      </w:divBdr>
    </w:div>
    <w:div w:id="166288333">
      <w:bodyDiv w:val="1"/>
      <w:marLeft w:val="0"/>
      <w:marRight w:val="0"/>
      <w:marTop w:val="0"/>
      <w:marBottom w:val="0"/>
      <w:divBdr>
        <w:top w:val="none" w:sz="0" w:space="0" w:color="auto"/>
        <w:left w:val="none" w:sz="0" w:space="0" w:color="auto"/>
        <w:bottom w:val="none" w:sz="0" w:space="0" w:color="auto"/>
        <w:right w:val="none" w:sz="0" w:space="0" w:color="auto"/>
      </w:divBdr>
    </w:div>
    <w:div w:id="166555875">
      <w:bodyDiv w:val="1"/>
      <w:marLeft w:val="0"/>
      <w:marRight w:val="0"/>
      <w:marTop w:val="0"/>
      <w:marBottom w:val="0"/>
      <w:divBdr>
        <w:top w:val="none" w:sz="0" w:space="0" w:color="auto"/>
        <w:left w:val="none" w:sz="0" w:space="0" w:color="auto"/>
        <w:bottom w:val="none" w:sz="0" w:space="0" w:color="auto"/>
        <w:right w:val="none" w:sz="0" w:space="0" w:color="auto"/>
      </w:divBdr>
    </w:div>
    <w:div w:id="166870821">
      <w:bodyDiv w:val="1"/>
      <w:marLeft w:val="0"/>
      <w:marRight w:val="0"/>
      <w:marTop w:val="0"/>
      <w:marBottom w:val="0"/>
      <w:divBdr>
        <w:top w:val="none" w:sz="0" w:space="0" w:color="auto"/>
        <w:left w:val="none" w:sz="0" w:space="0" w:color="auto"/>
        <w:bottom w:val="none" w:sz="0" w:space="0" w:color="auto"/>
        <w:right w:val="none" w:sz="0" w:space="0" w:color="auto"/>
      </w:divBdr>
    </w:div>
    <w:div w:id="167138461">
      <w:bodyDiv w:val="1"/>
      <w:marLeft w:val="0"/>
      <w:marRight w:val="0"/>
      <w:marTop w:val="0"/>
      <w:marBottom w:val="0"/>
      <w:divBdr>
        <w:top w:val="none" w:sz="0" w:space="0" w:color="auto"/>
        <w:left w:val="none" w:sz="0" w:space="0" w:color="auto"/>
        <w:bottom w:val="none" w:sz="0" w:space="0" w:color="auto"/>
        <w:right w:val="none" w:sz="0" w:space="0" w:color="auto"/>
      </w:divBdr>
    </w:div>
    <w:div w:id="167254620">
      <w:bodyDiv w:val="1"/>
      <w:marLeft w:val="0"/>
      <w:marRight w:val="0"/>
      <w:marTop w:val="0"/>
      <w:marBottom w:val="0"/>
      <w:divBdr>
        <w:top w:val="none" w:sz="0" w:space="0" w:color="auto"/>
        <w:left w:val="none" w:sz="0" w:space="0" w:color="auto"/>
        <w:bottom w:val="none" w:sz="0" w:space="0" w:color="auto"/>
        <w:right w:val="none" w:sz="0" w:space="0" w:color="auto"/>
      </w:divBdr>
    </w:div>
    <w:div w:id="167256682">
      <w:bodyDiv w:val="1"/>
      <w:marLeft w:val="0"/>
      <w:marRight w:val="0"/>
      <w:marTop w:val="0"/>
      <w:marBottom w:val="0"/>
      <w:divBdr>
        <w:top w:val="none" w:sz="0" w:space="0" w:color="auto"/>
        <w:left w:val="none" w:sz="0" w:space="0" w:color="auto"/>
        <w:bottom w:val="none" w:sz="0" w:space="0" w:color="auto"/>
        <w:right w:val="none" w:sz="0" w:space="0" w:color="auto"/>
      </w:divBdr>
    </w:div>
    <w:div w:id="167453351">
      <w:bodyDiv w:val="1"/>
      <w:marLeft w:val="0"/>
      <w:marRight w:val="0"/>
      <w:marTop w:val="0"/>
      <w:marBottom w:val="0"/>
      <w:divBdr>
        <w:top w:val="none" w:sz="0" w:space="0" w:color="auto"/>
        <w:left w:val="none" w:sz="0" w:space="0" w:color="auto"/>
        <w:bottom w:val="none" w:sz="0" w:space="0" w:color="auto"/>
        <w:right w:val="none" w:sz="0" w:space="0" w:color="auto"/>
      </w:divBdr>
    </w:div>
    <w:div w:id="167601393">
      <w:bodyDiv w:val="1"/>
      <w:marLeft w:val="0"/>
      <w:marRight w:val="0"/>
      <w:marTop w:val="0"/>
      <w:marBottom w:val="0"/>
      <w:divBdr>
        <w:top w:val="none" w:sz="0" w:space="0" w:color="auto"/>
        <w:left w:val="none" w:sz="0" w:space="0" w:color="auto"/>
        <w:bottom w:val="none" w:sz="0" w:space="0" w:color="auto"/>
        <w:right w:val="none" w:sz="0" w:space="0" w:color="auto"/>
      </w:divBdr>
    </w:div>
    <w:div w:id="167601740">
      <w:bodyDiv w:val="1"/>
      <w:marLeft w:val="0"/>
      <w:marRight w:val="0"/>
      <w:marTop w:val="0"/>
      <w:marBottom w:val="0"/>
      <w:divBdr>
        <w:top w:val="none" w:sz="0" w:space="0" w:color="auto"/>
        <w:left w:val="none" w:sz="0" w:space="0" w:color="auto"/>
        <w:bottom w:val="none" w:sz="0" w:space="0" w:color="auto"/>
        <w:right w:val="none" w:sz="0" w:space="0" w:color="auto"/>
      </w:divBdr>
    </w:div>
    <w:div w:id="167602728">
      <w:bodyDiv w:val="1"/>
      <w:marLeft w:val="0"/>
      <w:marRight w:val="0"/>
      <w:marTop w:val="0"/>
      <w:marBottom w:val="0"/>
      <w:divBdr>
        <w:top w:val="none" w:sz="0" w:space="0" w:color="auto"/>
        <w:left w:val="none" w:sz="0" w:space="0" w:color="auto"/>
        <w:bottom w:val="none" w:sz="0" w:space="0" w:color="auto"/>
        <w:right w:val="none" w:sz="0" w:space="0" w:color="auto"/>
      </w:divBdr>
    </w:div>
    <w:div w:id="167644067">
      <w:bodyDiv w:val="1"/>
      <w:marLeft w:val="0"/>
      <w:marRight w:val="0"/>
      <w:marTop w:val="0"/>
      <w:marBottom w:val="0"/>
      <w:divBdr>
        <w:top w:val="none" w:sz="0" w:space="0" w:color="auto"/>
        <w:left w:val="none" w:sz="0" w:space="0" w:color="auto"/>
        <w:bottom w:val="none" w:sz="0" w:space="0" w:color="auto"/>
        <w:right w:val="none" w:sz="0" w:space="0" w:color="auto"/>
      </w:divBdr>
    </w:div>
    <w:div w:id="167719133">
      <w:bodyDiv w:val="1"/>
      <w:marLeft w:val="0"/>
      <w:marRight w:val="0"/>
      <w:marTop w:val="0"/>
      <w:marBottom w:val="0"/>
      <w:divBdr>
        <w:top w:val="none" w:sz="0" w:space="0" w:color="auto"/>
        <w:left w:val="none" w:sz="0" w:space="0" w:color="auto"/>
        <w:bottom w:val="none" w:sz="0" w:space="0" w:color="auto"/>
        <w:right w:val="none" w:sz="0" w:space="0" w:color="auto"/>
      </w:divBdr>
    </w:div>
    <w:div w:id="167868286">
      <w:bodyDiv w:val="1"/>
      <w:marLeft w:val="0"/>
      <w:marRight w:val="0"/>
      <w:marTop w:val="0"/>
      <w:marBottom w:val="0"/>
      <w:divBdr>
        <w:top w:val="none" w:sz="0" w:space="0" w:color="auto"/>
        <w:left w:val="none" w:sz="0" w:space="0" w:color="auto"/>
        <w:bottom w:val="none" w:sz="0" w:space="0" w:color="auto"/>
        <w:right w:val="none" w:sz="0" w:space="0" w:color="auto"/>
      </w:divBdr>
    </w:div>
    <w:div w:id="168059544">
      <w:bodyDiv w:val="1"/>
      <w:marLeft w:val="0"/>
      <w:marRight w:val="0"/>
      <w:marTop w:val="0"/>
      <w:marBottom w:val="0"/>
      <w:divBdr>
        <w:top w:val="none" w:sz="0" w:space="0" w:color="auto"/>
        <w:left w:val="none" w:sz="0" w:space="0" w:color="auto"/>
        <w:bottom w:val="none" w:sz="0" w:space="0" w:color="auto"/>
        <w:right w:val="none" w:sz="0" w:space="0" w:color="auto"/>
      </w:divBdr>
    </w:div>
    <w:div w:id="168301697">
      <w:bodyDiv w:val="1"/>
      <w:marLeft w:val="0"/>
      <w:marRight w:val="0"/>
      <w:marTop w:val="0"/>
      <w:marBottom w:val="0"/>
      <w:divBdr>
        <w:top w:val="none" w:sz="0" w:space="0" w:color="auto"/>
        <w:left w:val="none" w:sz="0" w:space="0" w:color="auto"/>
        <w:bottom w:val="none" w:sz="0" w:space="0" w:color="auto"/>
        <w:right w:val="none" w:sz="0" w:space="0" w:color="auto"/>
      </w:divBdr>
    </w:div>
    <w:div w:id="168373622">
      <w:bodyDiv w:val="1"/>
      <w:marLeft w:val="0"/>
      <w:marRight w:val="0"/>
      <w:marTop w:val="0"/>
      <w:marBottom w:val="0"/>
      <w:divBdr>
        <w:top w:val="none" w:sz="0" w:space="0" w:color="auto"/>
        <w:left w:val="none" w:sz="0" w:space="0" w:color="auto"/>
        <w:bottom w:val="none" w:sz="0" w:space="0" w:color="auto"/>
        <w:right w:val="none" w:sz="0" w:space="0" w:color="auto"/>
      </w:divBdr>
    </w:div>
    <w:div w:id="168447304">
      <w:bodyDiv w:val="1"/>
      <w:marLeft w:val="0"/>
      <w:marRight w:val="0"/>
      <w:marTop w:val="0"/>
      <w:marBottom w:val="0"/>
      <w:divBdr>
        <w:top w:val="none" w:sz="0" w:space="0" w:color="auto"/>
        <w:left w:val="none" w:sz="0" w:space="0" w:color="auto"/>
        <w:bottom w:val="none" w:sz="0" w:space="0" w:color="auto"/>
        <w:right w:val="none" w:sz="0" w:space="0" w:color="auto"/>
      </w:divBdr>
    </w:div>
    <w:div w:id="168568669">
      <w:bodyDiv w:val="1"/>
      <w:marLeft w:val="0"/>
      <w:marRight w:val="0"/>
      <w:marTop w:val="0"/>
      <w:marBottom w:val="0"/>
      <w:divBdr>
        <w:top w:val="none" w:sz="0" w:space="0" w:color="auto"/>
        <w:left w:val="none" w:sz="0" w:space="0" w:color="auto"/>
        <w:bottom w:val="none" w:sz="0" w:space="0" w:color="auto"/>
        <w:right w:val="none" w:sz="0" w:space="0" w:color="auto"/>
      </w:divBdr>
    </w:div>
    <w:div w:id="168912049">
      <w:bodyDiv w:val="1"/>
      <w:marLeft w:val="0"/>
      <w:marRight w:val="0"/>
      <w:marTop w:val="0"/>
      <w:marBottom w:val="0"/>
      <w:divBdr>
        <w:top w:val="none" w:sz="0" w:space="0" w:color="auto"/>
        <w:left w:val="none" w:sz="0" w:space="0" w:color="auto"/>
        <w:bottom w:val="none" w:sz="0" w:space="0" w:color="auto"/>
        <w:right w:val="none" w:sz="0" w:space="0" w:color="auto"/>
      </w:divBdr>
    </w:div>
    <w:div w:id="169026190">
      <w:bodyDiv w:val="1"/>
      <w:marLeft w:val="0"/>
      <w:marRight w:val="0"/>
      <w:marTop w:val="0"/>
      <w:marBottom w:val="0"/>
      <w:divBdr>
        <w:top w:val="none" w:sz="0" w:space="0" w:color="auto"/>
        <w:left w:val="none" w:sz="0" w:space="0" w:color="auto"/>
        <w:bottom w:val="none" w:sz="0" w:space="0" w:color="auto"/>
        <w:right w:val="none" w:sz="0" w:space="0" w:color="auto"/>
      </w:divBdr>
    </w:div>
    <w:div w:id="169031378">
      <w:bodyDiv w:val="1"/>
      <w:marLeft w:val="0"/>
      <w:marRight w:val="0"/>
      <w:marTop w:val="0"/>
      <w:marBottom w:val="0"/>
      <w:divBdr>
        <w:top w:val="none" w:sz="0" w:space="0" w:color="auto"/>
        <w:left w:val="none" w:sz="0" w:space="0" w:color="auto"/>
        <w:bottom w:val="none" w:sz="0" w:space="0" w:color="auto"/>
        <w:right w:val="none" w:sz="0" w:space="0" w:color="auto"/>
      </w:divBdr>
    </w:div>
    <w:div w:id="169300823">
      <w:bodyDiv w:val="1"/>
      <w:marLeft w:val="0"/>
      <w:marRight w:val="0"/>
      <w:marTop w:val="0"/>
      <w:marBottom w:val="0"/>
      <w:divBdr>
        <w:top w:val="none" w:sz="0" w:space="0" w:color="auto"/>
        <w:left w:val="none" w:sz="0" w:space="0" w:color="auto"/>
        <w:bottom w:val="none" w:sz="0" w:space="0" w:color="auto"/>
        <w:right w:val="none" w:sz="0" w:space="0" w:color="auto"/>
      </w:divBdr>
    </w:div>
    <w:div w:id="169488174">
      <w:bodyDiv w:val="1"/>
      <w:marLeft w:val="0"/>
      <w:marRight w:val="0"/>
      <w:marTop w:val="0"/>
      <w:marBottom w:val="0"/>
      <w:divBdr>
        <w:top w:val="none" w:sz="0" w:space="0" w:color="auto"/>
        <w:left w:val="none" w:sz="0" w:space="0" w:color="auto"/>
        <w:bottom w:val="none" w:sz="0" w:space="0" w:color="auto"/>
        <w:right w:val="none" w:sz="0" w:space="0" w:color="auto"/>
      </w:divBdr>
    </w:div>
    <w:div w:id="169488545">
      <w:bodyDiv w:val="1"/>
      <w:marLeft w:val="0"/>
      <w:marRight w:val="0"/>
      <w:marTop w:val="0"/>
      <w:marBottom w:val="0"/>
      <w:divBdr>
        <w:top w:val="none" w:sz="0" w:space="0" w:color="auto"/>
        <w:left w:val="none" w:sz="0" w:space="0" w:color="auto"/>
        <w:bottom w:val="none" w:sz="0" w:space="0" w:color="auto"/>
        <w:right w:val="none" w:sz="0" w:space="0" w:color="auto"/>
      </w:divBdr>
    </w:div>
    <w:div w:id="169564783">
      <w:bodyDiv w:val="1"/>
      <w:marLeft w:val="0"/>
      <w:marRight w:val="0"/>
      <w:marTop w:val="0"/>
      <w:marBottom w:val="0"/>
      <w:divBdr>
        <w:top w:val="none" w:sz="0" w:space="0" w:color="auto"/>
        <w:left w:val="none" w:sz="0" w:space="0" w:color="auto"/>
        <w:bottom w:val="none" w:sz="0" w:space="0" w:color="auto"/>
        <w:right w:val="none" w:sz="0" w:space="0" w:color="auto"/>
      </w:divBdr>
    </w:div>
    <w:div w:id="170224287">
      <w:bodyDiv w:val="1"/>
      <w:marLeft w:val="0"/>
      <w:marRight w:val="0"/>
      <w:marTop w:val="0"/>
      <w:marBottom w:val="0"/>
      <w:divBdr>
        <w:top w:val="none" w:sz="0" w:space="0" w:color="auto"/>
        <w:left w:val="none" w:sz="0" w:space="0" w:color="auto"/>
        <w:bottom w:val="none" w:sz="0" w:space="0" w:color="auto"/>
        <w:right w:val="none" w:sz="0" w:space="0" w:color="auto"/>
      </w:divBdr>
    </w:div>
    <w:div w:id="170294608">
      <w:bodyDiv w:val="1"/>
      <w:marLeft w:val="0"/>
      <w:marRight w:val="0"/>
      <w:marTop w:val="0"/>
      <w:marBottom w:val="0"/>
      <w:divBdr>
        <w:top w:val="none" w:sz="0" w:space="0" w:color="auto"/>
        <w:left w:val="none" w:sz="0" w:space="0" w:color="auto"/>
        <w:bottom w:val="none" w:sz="0" w:space="0" w:color="auto"/>
        <w:right w:val="none" w:sz="0" w:space="0" w:color="auto"/>
      </w:divBdr>
    </w:div>
    <w:div w:id="170411284">
      <w:bodyDiv w:val="1"/>
      <w:marLeft w:val="0"/>
      <w:marRight w:val="0"/>
      <w:marTop w:val="0"/>
      <w:marBottom w:val="0"/>
      <w:divBdr>
        <w:top w:val="none" w:sz="0" w:space="0" w:color="auto"/>
        <w:left w:val="none" w:sz="0" w:space="0" w:color="auto"/>
        <w:bottom w:val="none" w:sz="0" w:space="0" w:color="auto"/>
        <w:right w:val="none" w:sz="0" w:space="0" w:color="auto"/>
      </w:divBdr>
    </w:div>
    <w:div w:id="170488977">
      <w:bodyDiv w:val="1"/>
      <w:marLeft w:val="0"/>
      <w:marRight w:val="0"/>
      <w:marTop w:val="0"/>
      <w:marBottom w:val="0"/>
      <w:divBdr>
        <w:top w:val="none" w:sz="0" w:space="0" w:color="auto"/>
        <w:left w:val="none" w:sz="0" w:space="0" w:color="auto"/>
        <w:bottom w:val="none" w:sz="0" w:space="0" w:color="auto"/>
        <w:right w:val="none" w:sz="0" w:space="0" w:color="auto"/>
      </w:divBdr>
    </w:div>
    <w:div w:id="170678591">
      <w:bodyDiv w:val="1"/>
      <w:marLeft w:val="0"/>
      <w:marRight w:val="0"/>
      <w:marTop w:val="0"/>
      <w:marBottom w:val="0"/>
      <w:divBdr>
        <w:top w:val="none" w:sz="0" w:space="0" w:color="auto"/>
        <w:left w:val="none" w:sz="0" w:space="0" w:color="auto"/>
        <w:bottom w:val="none" w:sz="0" w:space="0" w:color="auto"/>
        <w:right w:val="none" w:sz="0" w:space="0" w:color="auto"/>
      </w:divBdr>
    </w:div>
    <w:div w:id="170678606">
      <w:bodyDiv w:val="1"/>
      <w:marLeft w:val="0"/>
      <w:marRight w:val="0"/>
      <w:marTop w:val="0"/>
      <w:marBottom w:val="0"/>
      <w:divBdr>
        <w:top w:val="none" w:sz="0" w:space="0" w:color="auto"/>
        <w:left w:val="none" w:sz="0" w:space="0" w:color="auto"/>
        <w:bottom w:val="none" w:sz="0" w:space="0" w:color="auto"/>
        <w:right w:val="none" w:sz="0" w:space="0" w:color="auto"/>
      </w:divBdr>
    </w:div>
    <w:div w:id="170681714">
      <w:bodyDiv w:val="1"/>
      <w:marLeft w:val="0"/>
      <w:marRight w:val="0"/>
      <w:marTop w:val="0"/>
      <w:marBottom w:val="0"/>
      <w:divBdr>
        <w:top w:val="none" w:sz="0" w:space="0" w:color="auto"/>
        <w:left w:val="none" w:sz="0" w:space="0" w:color="auto"/>
        <w:bottom w:val="none" w:sz="0" w:space="0" w:color="auto"/>
        <w:right w:val="none" w:sz="0" w:space="0" w:color="auto"/>
      </w:divBdr>
    </w:div>
    <w:div w:id="170878093">
      <w:bodyDiv w:val="1"/>
      <w:marLeft w:val="0"/>
      <w:marRight w:val="0"/>
      <w:marTop w:val="0"/>
      <w:marBottom w:val="0"/>
      <w:divBdr>
        <w:top w:val="none" w:sz="0" w:space="0" w:color="auto"/>
        <w:left w:val="none" w:sz="0" w:space="0" w:color="auto"/>
        <w:bottom w:val="none" w:sz="0" w:space="0" w:color="auto"/>
        <w:right w:val="none" w:sz="0" w:space="0" w:color="auto"/>
      </w:divBdr>
    </w:div>
    <w:div w:id="170918360">
      <w:bodyDiv w:val="1"/>
      <w:marLeft w:val="0"/>
      <w:marRight w:val="0"/>
      <w:marTop w:val="0"/>
      <w:marBottom w:val="0"/>
      <w:divBdr>
        <w:top w:val="none" w:sz="0" w:space="0" w:color="auto"/>
        <w:left w:val="none" w:sz="0" w:space="0" w:color="auto"/>
        <w:bottom w:val="none" w:sz="0" w:space="0" w:color="auto"/>
        <w:right w:val="none" w:sz="0" w:space="0" w:color="auto"/>
      </w:divBdr>
    </w:div>
    <w:div w:id="170994437">
      <w:bodyDiv w:val="1"/>
      <w:marLeft w:val="0"/>
      <w:marRight w:val="0"/>
      <w:marTop w:val="0"/>
      <w:marBottom w:val="0"/>
      <w:divBdr>
        <w:top w:val="none" w:sz="0" w:space="0" w:color="auto"/>
        <w:left w:val="none" w:sz="0" w:space="0" w:color="auto"/>
        <w:bottom w:val="none" w:sz="0" w:space="0" w:color="auto"/>
        <w:right w:val="none" w:sz="0" w:space="0" w:color="auto"/>
      </w:divBdr>
    </w:div>
    <w:div w:id="171115578">
      <w:bodyDiv w:val="1"/>
      <w:marLeft w:val="0"/>
      <w:marRight w:val="0"/>
      <w:marTop w:val="0"/>
      <w:marBottom w:val="0"/>
      <w:divBdr>
        <w:top w:val="none" w:sz="0" w:space="0" w:color="auto"/>
        <w:left w:val="none" w:sz="0" w:space="0" w:color="auto"/>
        <w:bottom w:val="none" w:sz="0" w:space="0" w:color="auto"/>
        <w:right w:val="none" w:sz="0" w:space="0" w:color="auto"/>
      </w:divBdr>
    </w:div>
    <w:div w:id="171259593">
      <w:bodyDiv w:val="1"/>
      <w:marLeft w:val="0"/>
      <w:marRight w:val="0"/>
      <w:marTop w:val="0"/>
      <w:marBottom w:val="0"/>
      <w:divBdr>
        <w:top w:val="none" w:sz="0" w:space="0" w:color="auto"/>
        <w:left w:val="none" w:sz="0" w:space="0" w:color="auto"/>
        <w:bottom w:val="none" w:sz="0" w:space="0" w:color="auto"/>
        <w:right w:val="none" w:sz="0" w:space="0" w:color="auto"/>
      </w:divBdr>
    </w:div>
    <w:div w:id="171262904">
      <w:bodyDiv w:val="1"/>
      <w:marLeft w:val="0"/>
      <w:marRight w:val="0"/>
      <w:marTop w:val="0"/>
      <w:marBottom w:val="0"/>
      <w:divBdr>
        <w:top w:val="none" w:sz="0" w:space="0" w:color="auto"/>
        <w:left w:val="none" w:sz="0" w:space="0" w:color="auto"/>
        <w:bottom w:val="none" w:sz="0" w:space="0" w:color="auto"/>
        <w:right w:val="none" w:sz="0" w:space="0" w:color="auto"/>
      </w:divBdr>
    </w:div>
    <w:div w:id="171336543">
      <w:bodyDiv w:val="1"/>
      <w:marLeft w:val="0"/>
      <w:marRight w:val="0"/>
      <w:marTop w:val="0"/>
      <w:marBottom w:val="0"/>
      <w:divBdr>
        <w:top w:val="none" w:sz="0" w:space="0" w:color="auto"/>
        <w:left w:val="none" w:sz="0" w:space="0" w:color="auto"/>
        <w:bottom w:val="none" w:sz="0" w:space="0" w:color="auto"/>
        <w:right w:val="none" w:sz="0" w:space="0" w:color="auto"/>
      </w:divBdr>
    </w:div>
    <w:div w:id="171384035">
      <w:bodyDiv w:val="1"/>
      <w:marLeft w:val="0"/>
      <w:marRight w:val="0"/>
      <w:marTop w:val="0"/>
      <w:marBottom w:val="0"/>
      <w:divBdr>
        <w:top w:val="none" w:sz="0" w:space="0" w:color="auto"/>
        <w:left w:val="none" w:sz="0" w:space="0" w:color="auto"/>
        <w:bottom w:val="none" w:sz="0" w:space="0" w:color="auto"/>
        <w:right w:val="none" w:sz="0" w:space="0" w:color="auto"/>
      </w:divBdr>
    </w:div>
    <w:div w:id="171728486">
      <w:bodyDiv w:val="1"/>
      <w:marLeft w:val="0"/>
      <w:marRight w:val="0"/>
      <w:marTop w:val="0"/>
      <w:marBottom w:val="0"/>
      <w:divBdr>
        <w:top w:val="none" w:sz="0" w:space="0" w:color="auto"/>
        <w:left w:val="none" w:sz="0" w:space="0" w:color="auto"/>
        <w:bottom w:val="none" w:sz="0" w:space="0" w:color="auto"/>
        <w:right w:val="none" w:sz="0" w:space="0" w:color="auto"/>
      </w:divBdr>
    </w:div>
    <w:div w:id="171846767">
      <w:bodyDiv w:val="1"/>
      <w:marLeft w:val="0"/>
      <w:marRight w:val="0"/>
      <w:marTop w:val="0"/>
      <w:marBottom w:val="0"/>
      <w:divBdr>
        <w:top w:val="none" w:sz="0" w:space="0" w:color="auto"/>
        <w:left w:val="none" w:sz="0" w:space="0" w:color="auto"/>
        <w:bottom w:val="none" w:sz="0" w:space="0" w:color="auto"/>
        <w:right w:val="none" w:sz="0" w:space="0" w:color="auto"/>
      </w:divBdr>
    </w:div>
    <w:div w:id="171915196">
      <w:bodyDiv w:val="1"/>
      <w:marLeft w:val="0"/>
      <w:marRight w:val="0"/>
      <w:marTop w:val="0"/>
      <w:marBottom w:val="0"/>
      <w:divBdr>
        <w:top w:val="none" w:sz="0" w:space="0" w:color="auto"/>
        <w:left w:val="none" w:sz="0" w:space="0" w:color="auto"/>
        <w:bottom w:val="none" w:sz="0" w:space="0" w:color="auto"/>
        <w:right w:val="none" w:sz="0" w:space="0" w:color="auto"/>
      </w:divBdr>
    </w:div>
    <w:div w:id="172183926">
      <w:bodyDiv w:val="1"/>
      <w:marLeft w:val="0"/>
      <w:marRight w:val="0"/>
      <w:marTop w:val="0"/>
      <w:marBottom w:val="0"/>
      <w:divBdr>
        <w:top w:val="none" w:sz="0" w:space="0" w:color="auto"/>
        <w:left w:val="none" w:sz="0" w:space="0" w:color="auto"/>
        <w:bottom w:val="none" w:sz="0" w:space="0" w:color="auto"/>
        <w:right w:val="none" w:sz="0" w:space="0" w:color="auto"/>
      </w:divBdr>
    </w:div>
    <w:div w:id="172189569">
      <w:bodyDiv w:val="1"/>
      <w:marLeft w:val="0"/>
      <w:marRight w:val="0"/>
      <w:marTop w:val="0"/>
      <w:marBottom w:val="0"/>
      <w:divBdr>
        <w:top w:val="none" w:sz="0" w:space="0" w:color="auto"/>
        <w:left w:val="none" w:sz="0" w:space="0" w:color="auto"/>
        <w:bottom w:val="none" w:sz="0" w:space="0" w:color="auto"/>
        <w:right w:val="none" w:sz="0" w:space="0" w:color="auto"/>
      </w:divBdr>
    </w:div>
    <w:div w:id="172261295">
      <w:bodyDiv w:val="1"/>
      <w:marLeft w:val="0"/>
      <w:marRight w:val="0"/>
      <w:marTop w:val="0"/>
      <w:marBottom w:val="0"/>
      <w:divBdr>
        <w:top w:val="none" w:sz="0" w:space="0" w:color="auto"/>
        <w:left w:val="none" w:sz="0" w:space="0" w:color="auto"/>
        <w:bottom w:val="none" w:sz="0" w:space="0" w:color="auto"/>
        <w:right w:val="none" w:sz="0" w:space="0" w:color="auto"/>
      </w:divBdr>
    </w:div>
    <w:div w:id="172382489">
      <w:bodyDiv w:val="1"/>
      <w:marLeft w:val="0"/>
      <w:marRight w:val="0"/>
      <w:marTop w:val="0"/>
      <w:marBottom w:val="0"/>
      <w:divBdr>
        <w:top w:val="none" w:sz="0" w:space="0" w:color="auto"/>
        <w:left w:val="none" w:sz="0" w:space="0" w:color="auto"/>
        <w:bottom w:val="none" w:sz="0" w:space="0" w:color="auto"/>
        <w:right w:val="none" w:sz="0" w:space="0" w:color="auto"/>
      </w:divBdr>
    </w:div>
    <w:div w:id="172648620">
      <w:bodyDiv w:val="1"/>
      <w:marLeft w:val="0"/>
      <w:marRight w:val="0"/>
      <w:marTop w:val="0"/>
      <w:marBottom w:val="0"/>
      <w:divBdr>
        <w:top w:val="none" w:sz="0" w:space="0" w:color="auto"/>
        <w:left w:val="none" w:sz="0" w:space="0" w:color="auto"/>
        <w:bottom w:val="none" w:sz="0" w:space="0" w:color="auto"/>
        <w:right w:val="none" w:sz="0" w:space="0" w:color="auto"/>
      </w:divBdr>
    </w:div>
    <w:div w:id="173033183">
      <w:bodyDiv w:val="1"/>
      <w:marLeft w:val="0"/>
      <w:marRight w:val="0"/>
      <w:marTop w:val="0"/>
      <w:marBottom w:val="0"/>
      <w:divBdr>
        <w:top w:val="none" w:sz="0" w:space="0" w:color="auto"/>
        <w:left w:val="none" w:sz="0" w:space="0" w:color="auto"/>
        <w:bottom w:val="none" w:sz="0" w:space="0" w:color="auto"/>
        <w:right w:val="none" w:sz="0" w:space="0" w:color="auto"/>
      </w:divBdr>
    </w:div>
    <w:div w:id="173230400">
      <w:bodyDiv w:val="1"/>
      <w:marLeft w:val="0"/>
      <w:marRight w:val="0"/>
      <w:marTop w:val="0"/>
      <w:marBottom w:val="0"/>
      <w:divBdr>
        <w:top w:val="none" w:sz="0" w:space="0" w:color="auto"/>
        <w:left w:val="none" w:sz="0" w:space="0" w:color="auto"/>
        <w:bottom w:val="none" w:sz="0" w:space="0" w:color="auto"/>
        <w:right w:val="none" w:sz="0" w:space="0" w:color="auto"/>
      </w:divBdr>
    </w:div>
    <w:div w:id="173300508">
      <w:bodyDiv w:val="1"/>
      <w:marLeft w:val="0"/>
      <w:marRight w:val="0"/>
      <w:marTop w:val="0"/>
      <w:marBottom w:val="0"/>
      <w:divBdr>
        <w:top w:val="none" w:sz="0" w:space="0" w:color="auto"/>
        <w:left w:val="none" w:sz="0" w:space="0" w:color="auto"/>
        <w:bottom w:val="none" w:sz="0" w:space="0" w:color="auto"/>
        <w:right w:val="none" w:sz="0" w:space="0" w:color="auto"/>
      </w:divBdr>
    </w:div>
    <w:div w:id="173305501">
      <w:bodyDiv w:val="1"/>
      <w:marLeft w:val="0"/>
      <w:marRight w:val="0"/>
      <w:marTop w:val="0"/>
      <w:marBottom w:val="0"/>
      <w:divBdr>
        <w:top w:val="none" w:sz="0" w:space="0" w:color="auto"/>
        <w:left w:val="none" w:sz="0" w:space="0" w:color="auto"/>
        <w:bottom w:val="none" w:sz="0" w:space="0" w:color="auto"/>
        <w:right w:val="none" w:sz="0" w:space="0" w:color="auto"/>
      </w:divBdr>
    </w:div>
    <w:div w:id="173344796">
      <w:bodyDiv w:val="1"/>
      <w:marLeft w:val="0"/>
      <w:marRight w:val="0"/>
      <w:marTop w:val="0"/>
      <w:marBottom w:val="0"/>
      <w:divBdr>
        <w:top w:val="none" w:sz="0" w:space="0" w:color="auto"/>
        <w:left w:val="none" w:sz="0" w:space="0" w:color="auto"/>
        <w:bottom w:val="none" w:sz="0" w:space="0" w:color="auto"/>
        <w:right w:val="none" w:sz="0" w:space="0" w:color="auto"/>
      </w:divBdr>
    </w:div>
    <w:div w:id="173345520">
      <w:bodyDiv w:val="1"/>
      <w:marLeft w:val="0"/>
      <w:marRight w:val="0"/>
      <w:marTop w:val="0"/>
      <w:marBottom w:val="0"/>
      <w:divBdr>
        <w:top w:val="none" w:sz="0" w:space="0" w:color="auto"/>
        <w:left w:val="none" w:sz="0" w:space="0" w:color="auto"/>
        <w:bottom w:val="none" w:sz="0" w:space="0" w:color="auto"/>
        <w:right w:val="none" w:sz="0" w:space="0" w:color="auto"/>
      </w:divBdr>
    </w:div>
    <w:div w:id="173351169">
      <w:bodyDiv w:val="1"/>
      <w:marLeft w:val="0"/>
      <w:marRight w:val="0"/>
      <w:marTop w:val="0"/>
      <w:marBottom w:val="0"/>
      <w:divBdr>
        <w:top w:val="none" w:sz="0" w:space="0" w:color="auto"/>
        <w:left w:val="none" w:sz="0" w:space="0" w:color="auto"/>
        <w:bottom w:val="none" w:sz="0" w:space="0" w:color="auto"/>
        <w:right w:val="none" w:sz="0" w:space="0" w:color="auto"/>
      </w:divBdr>
    </w:div>
    <w:div w:id="173880826">
      <w:bodyDiv w:val="1"/>
      <w:marLeft w:val="0"/>
      <w:marRight w:val="0"/>
      <w:marTop w:val="0"/>
      <w:marBottom w:val="0"/>
      <w:divBdr>
        <w:top w:val="none" w:sz="0" w:space="0" w:color="auto"/>
        <w:left w:val="none" w:sz="0" w:space="0" w:color="auto"/>
        <w:bottom w:val="none" w:sz="0" w:space="0" w:color="auto"/>
        <w:right w:val="none" w:sz="0" w:space="0" w:color="auto"/>
      </w:divBdr>
    </w:div>
    <w:div w:id="173963703">
      <w:bodyDiv w:val="1"/>
      <w:marLeft w:val="0"/>
      <w:marRight w:val="0"/>
      <w:marTop w:val="0"/>
      <w:marBottom w:val="0"/>
      <w:divBdr>
        <w:top w:val="none" w:sz="0" w:space="0" w:color="auto"/>
        <w:left w:val="none" w:sz="0" w:space="0" w:color="auto"/>
        <w:bottom w:val="none" w:sz="0" w:space="0" w:color="auto"/>
        <w:right w:val="none" w:sz="0" w:space="0" w:color="auto"/>
      </w:divBdr>
    </w:div>
    <w:div w:id="174005487">
      <w:bodyDiv w:val="1"/>
      <w:marLeft w:val="0"/>
      <w:marRight w:val="0"/>
      <w:marTop w:val="0"/>
      <w:marBottom w:val="0"/>
      <w:divBdr>
        <w:top w:val="none" w:sz="0" w:space="0" w:color="auto"/>
        <w:left w:val="none" w:sz="0" w:space="0" w:color="auto"/>
        <w:bottom w:val="none" w:sz="0" w:space="0" w:color="auto"/>
        <w:right w:val="none" w:sz="0" w:space="0" w:color="auto"/>
      </w:divBdr>
    </w:div>
    <w:div w:id="174006138">
      <w:bodyDiv w:val="1"/>
      <w:marLeft w:val="0"/>
      <w:marRight w:val="0"/>
      <w:marTop w:val="0"/>
      <w:marBottom w:val="0"/>
      <w:divBdr>
        <w:top w:val="none" w:sz="0" w:space="0" w:color="auto"/>
        <w:left w:val="none" w:sz="0" w:space="0" w:color="auto"/>
        <w:bottom w:val="none" w:sz="0" w:space="0" w:color="auto"/>
        <w:right w:val="none" w:sz="0" w:space="0" w:color="auto"/>
      </w:divBdr>
    </w:div>
    <w:div w:id="174156820">
      <w:bodyDiv w:val="1"/>
      <w:marLeft w:val="0"/>
      <w:marRight w:val="0"/>
      <w:marTop w:val="0"/>
      <w:marBottom w:val="0"/>
      <w:divBdr>
        <w:top w:val="none" w:sz="0" w:space="0" w:color="auto"/>
        <w:left w:val="none" w:sz="0" w:space="0" w:color="auto"/>
        <w:bottom w:val="none" w:sz="0" w:space="0" w:color="auto"/>
        <w:right w:val="none" w:sz="0" w:space="0" w:color="auto"/>
      </w:divBdr>
    </w:div>
    <w:div w:id="174392836">
      <w:bodyDiv w:val="1"/>
      <w:marLeft w:val="0"/>
      <w:marRight w:val="0"/>
      <w:marTop w:val="0"/>
      <w:marBottom w:val="0"/>
      <w:divBdr>
        <w:top w:val="none" w:sz="0" w:space="0" w:color="auto"/>
        <w:left w:val="none" w:sz="0" w:space="0" w:color="auto"/>
        <w:bottom w:val="none" w:sz="0" w:space="0" w:color="auto"/>
        <w:right w:val="none" w:sz="0" w:space="0" w:color="auto"/>
      </w:divBdr>
    </w:div>
    <w:div w:id="174423054">
      <w:bodyDiv w:val="1"/>
      <w:marLeft w:val="0"/>
      <w:marRight w:val="0"/>
      <w:marTop w:val="0"/>
      <w:marBottom w:val="0"/>
      <w:divBdr>
        <w:top w:val="none" w:sz="0" w:space="0" w:color="auto"/>
        <w:left w:val="none" w:sz="0" w:space="0" w:color="auto"/>
        <w:bottom w:val="none" w:sz="0" w:space="0" w:color="auto"/>
        <w:right w:val="none" w:sz="0" w:space="0" w:color="auto"/>
      </w:divBdr>
    </w:div>
    <w:div w:id="174464816">
      <w:bodyDiv w:val="1"/>
      <w:marLeft w:val="0"/>
      <w:marRight w:val="0"/>
      <w:marTop w:val="0"/>
      <w:marBottom w:val="0"/>
      <w:divBdr>
        <w:top w:val="none" w:sz="0" w:space="0" w:color="auto"/>
        <w:left w:val="none" w:sz="0" w:space="0" w:color="auto"/>
        <w:bottom w:val="none" w:sz="0" w:space="0" w:color="auto"/>
        <w:right w:val="none" w:sz="0" w:space="0" w:color="auto"/>
      </w:divBdr>
    </w:div>
    <w:div w:id="174685470">
      <w:bodyDiv w:val="1"/>
      <w:marLeft w:val="0"/>
      <w:marRight w:val="0"/>
      <w:marTop w:val="0"/>
      <w:marBottom w:val="0"/>
      <w:divBdr>
        <w:top w:val="none" w:sz="0" w:space="0" w:color="auto"/>
        <w:left w:val="none" w:sz="0" w:space="0" w:color="auto"/>
        <w:bottom w:val="none" w:sz="0" w:space="0" w:color="auto"/>
        <w:right w:val="none" w:sz="0" w:space="0" w:color="auto"/>
      </w:divBdr>
    </w:div>
    <w:div w:id="174730135">
      <w:bodyDiv w:val="1"/>
      <w:marLeft w:val="0"/>
      <w:marRight w:val="0"/>
      <w:marTop w:val="0"/>
      <w:marBottom w:val="0"/>
      <w:divBdr>
        <w:top w:val="none" w:sz="0" w:space="0" w:color="auto"/>
        <w:left w:val="none" w:sz="0" w:space="0" w:color="auto"/>
        <w:bottom w:val="none" w:sz="0" w:space="0" w:color="auto"/>
        <w:right w:val="none" w:sz="0" w:space="0" w:color="auto"/>
      </w:divBdr>
    </w:div>
    <w:div w:id="174737147">
      <w:bodyDiv w:val="1"/>
      <w:marLeft w:val="0"/>
      <w:marRight w:val="0"/>
      <w:marTop w:val="0"/>
      <w:marBottom w:val="0"/>
      <w:divBdr>
        <w:top w:val="none" w:sz="0" w:space="0" w:color="auto"/>
        <w:left w:val="none" w:sz="0" w:space="0" w:color="auto"/>
        <w:bottom w:val="none" w:sz="0" w:space="0" w:color="auto"/>
        <w:right w:val="none" w:sz="0" w:space="0" w:color="auto"/>
      </w:divBdr>
    </w:div>
    <w:div w:id="174850698">
      <w:bodyDiv w:val="1"/>
      <w:marLeft w:val="0"/>
      <w:marRight w:val="0"/>
      <w:marTop w:val="0"/>
      <w:marBottom w:val="0"/>
      <w:divBdr>
        <w:top w:val="none" w:sz="0" w:space="0" w:color="auto"/>
        <w:left w:val="none" w:sz="0" w:space="0" w:color="auto"/>
        <w:bottom w:val="none" w:sz="0" w:space="0" w:color="auto"/>
        <w:right w:val="none" w:sz="0" w:space="0" w:color="auto"/>
      </w:divBdr>
    </w:div>
    <w:div w:id="174923394">
      <w:bodyDiv w:val="1"/>
      <w:marLeft w:val="0"/>
      <w:marRight w:val="0"/>
      <w:marTop w:val="0"/>
      <w:marBottom w:val="0"/>
      <w:divBdr>
        <w:top w:val="none" w:sz="0" w:space="0" w:color="auto"/>
        <w:left w:val="none" w:sz="0" w:space="0" w:color="auto"/>
        <w:bottom w:val="none" w:sz="0" w:space="0" w:color="auto"/>
        <w:right w:val="none" w:sz="0" w:space="0" w:color="auto"/>
      </w:divBdr>
    </w:div>
    <w:div w:id="174929447">
      <w:bodyDiv w:val="1"/>
      <w:marLeft w:val="0"/>
      <w:marRight w:val="0"/>
      <w:marTop w:val="0"/>
      <w:marBottom w:val="0"/>
      <w:divBdr>
        <w:top w:val="none" w:sz="0" w:space="0" w:color="auto"/>
        <w:left w:val="none" w:sz="0" w:space="0" w:color="auto"/>
        <w:bottom w:val="none" w:sz="0" w:space="0" w:color="auto"/>
        <w:right w:val="none" w:sz="0" w:space="0" w:color="auto"/>
      </w:divBdr>
    </w:div>
    <w:div w:id="174997189">
      <w:bodyDiv w:val="1"/>
      <w:marLeft w:val="0"/>
      <w:marRight w:val="0"/>
      <w:marTop w:val="0"/>
      <w:marBottom w:val="0"/>
      <w:divBdr>
        <w:top w:val="none" w:sz="0" w:space="0" w:color="auto"/>
        <w:left w:val="none" w:sz="0" w:space="0" w:color="auto"/>
        <w:bottom w:val="none" w:sz="0" w:space="0" w:color="auto"/>
        <w:right w:val="none" w:sz="0" w:space="0" w:color="auto"/>
      </w:divBdr>
    </w:div>
    <w:div w:id="175001541">
      <w:bodyDiv w:val="1"/>
      <w:marLeft w:val="0"/>
      <w:marRight w:val="0"/>
      <w:marTop w:val="0"/>
      <w:marBottom w:val="0"/>
      <w:divBdr>
        <w:top w:val="none" w:sz="0" w:space="0" w:color="auto"/>
        <w:left w:val="none" w:sz="0" w:space="0" w:color="auto"/>
        <w:bottom w:val="none" w:sz="0" w:space="0" w:color="auto"/>
        <w:right w:val="none" w:sz="0" w:space="0" w:color="auto"/>
      </w:divBdr>
    </w:div>
    <w:div w:id="175075856">
      <w:bodyDiv w:val="1"/>
      <w:marLeft w:val="0"/>
      <w:marRight w:val="0"/>
      <w:marTop w:val="0"/>
      <w:marBottom w:val="0"/>
      <w:divBdr>
        <w:top w:val="none" w:sz="0" w:space="0" w:color="auto"/>
        <w:left w:val="none" w:sz="0" w:space="0" w:color="auto"/>
        <w:bottom w:val="none" w:sz="0" w:space="0" w:color="auto"/>
        <w:right w:val="none" w:sz="0" w:space="0" w:color="auto"/>
      </w:divBdr>
    </w:div>
    <w:div w:id="175191078">
      <w:bodyDiv w:val="1"/>
      <w:marLeft w:val="0"/>
      <w:marRight w:val="0"/>
      <w:marTop w:val="0"/>
      <w:marBottom w:val="0"/>
      <w:divBdr>
        <w:top w:val="none" w:sz="0" w:space="0" w:color="auto"/>
        <w:left w:val="none" w:sz="0" w:space="0" w:color="auto"/>
        <w:bottom w:val="none" w:sz="0" w:space="0" w:color="auto"/>
        <w:right w:val="none" w:sz="0" w:space="0" w:color="auto"/>
      </w:divBdr>
    </w:div>
    <w:div w:id="175312800">
      <w:bodyDiv w:val="1"/>
      <w:marLeft w:val="0"/>
      <w:marRight w:val="0"/>
      <w:marTop w:val="0"/>
      <w:marBottom w:val="0"/>
      <w:divBdr>
        <w:top w:val="none" w:sz="0" w:space="0" w:color="auto"/>
        <w:left w:val="none" w:sz="0" w:space="0" w:color="auto"/>
        <w:bottom w:val="none" w:sz="0" w:space="0" w:color="auto"/>
        <w:right w:val="none" w:sz="0" w:space="0" w:color="auto"/>
      </w:divBdr>
    </w:div>
    <w:div w:id="175578975">
      <w:bodyDiv w:val="1"/>
      <w:marLeft w:val="0"/>
      <w:marRight w:val="0"/>
      <w:marTop w:val="0"/>
      <w:marBottom w:val="0"/>
      <w:divBdr>
        <w:top w:val="none" w:sz="0" w:space="0" w:color="auto"/>
        <w:left w:val="none" w:sz="0" w:space="0" w:color="auto"/>
        <w:bottom w:val="none" w:sz="0" w:space="0" w:color="auto"/>
        <w:right w:val="none" w:sz="0" w:space="0" w:color="auto"/>
      </w:divBdr>
    </w:div>
    <w:div w:id="175651915">
      <w:bodyDiv w:val="1"/>
      <w:marLeft w:val="0"/>
      <w:marRight w:val="0"/>
      <w:marTop w:val="0"/>
      <w:marBottom w:val="0"/>
      <w:divBdr>
        <w:top w:val="none" w:sz="0" w:space="0" w:color="auto"/>
        <w:left w:val="none" w:sz="0" w:space="0" w:color="auto"/>
        <w:bottom w:val="none" w:sz="0" w:space="0" w:color="auto"/>
        <w:right w:val="none" w:sz="0" w:space="0" w:color="auto"/>
      </w:divBdr>
    </w:div>
    <w:div w:id="175733819">
      <w:bodyDiv w:val="1"/>
      <w:marLeft w:val="0"/>
      <w:marRight w:val="0"/>
      <w:marTop w:val="0"/>
      <w:marBottom w:val="0"/>
      <w:divBdr>
        <w:top w:val="none" w:sz="0" w:space="0" w:color="auto"/>
        <w:left w:val="none" w:sz="0" w:space="0" w:color="auto"/>
        <w:bottom w:val="none" w:sz="0" w:space="0" w:color="auto"/>
        <w:right w:val="none" w:sz="0" w:space="0" w:color="auto"/>
      </w:divBdr>
    </w:div>
    <w:div w:id="175921881">
      <w:bodyDiv w:val="1"/>
      <w:marLeft w:val="0"/>
      <w:marRight w:val="0"/>
      <w:marTop w:val="0"/>
      <w:marBottom w:val="0"/>
      <w:divBdr>
        <w:top w:val="none" w:sz="0" w:space="0" w:color="auto"/>
        <w:left w:val="none" w:sz="0" w:space="0" w:color="auto"/>
        <w:bottom w:val="none" w:sz="0" w:space="0" w:color="auto"/>
        <w:right w:val="none" w:sz="0" w:space="0" w:color="auto"/>
      </w:divBdr>
    </w:div>
    <w:div w:id="176042579">
      <w:bodyDiv w:val="1"/>
      <w:marLeft w:val="0"/>
      <w:marRight w:val="0"/>
      <w:marTop w:val="0"/>
      <w:marBottom w:val="0"/>
      <w:divBdr>
        <w:top w:val="none" w:sz="0" w:space="0" w:color="auto"/>
        <w:left w:val="none" w:sz="0" w:space="0" w:color="auto"/>
        <w:bottom w:val="none" w:sz="0" w:space="0" w:color="auto"/>
        <w:right w:val="none" w:sz="0" w:space="0" w:color="auto"/>
      </w:divBdr>
    </w:div>
    <w:div w:id="176117281">
      <w:bodyDiv w:val="1"/>
      <w:marLeft w:val="0"/>
      <w:marRight w:val="0"/>
      <w:marTop w:val="0"/>
      <w:marBottom w:val="0"/>
      <w:divBdr>
        <w:top w:val="none" w:sz="0" w:space="0" w:color="auto"/>
        <w:left w:val="none" w:sz="0" w:space="0" w:color="auto"/>
        <w:bottom w:val="none" w:sz="0" w:space="0" w:color="auto"/>
        <w:right w:val="none" w:sz="0" w:space="0" w:color="auto"/>
      </w:divBdr>
    </w:div>
    <w:div w:id="176121861">
      <w:bodyDiv w:val="1"/>
      <w:marLeft w:val="0"/>
      <w:marRight w:val="0"/>
      <w:marTop w:val="0"/>
      <w:marBottom w:val="0"/>
      <w:divBdr>
        <w:top w:val="none" w:sz="0" w:space="0" w:color="auto"/>
        <w:left w:val="none" w:sz="0" w:space="0" w:color="auto"/>
        <w:bottom w:val="none" w:sz="0" w:space="0" w:color="auto"/>
        <w:right w:val="none" w:sz="0" w:space="0" w:color="auto"/>
      </w:divBdr>
    </w:div>
    <w:div w:id="176385960">
      <w:bodyDiv w:val="1"/>
      <w:marLeft w:val="0"/>
      <w:marRight w:val="0"/>
      <w:marTop w:val="0"/>
      <w:marBottom w:val="0"/>
      <w:divBdr>
        <w:top w:val="none" w:sz="0" w:space="0" w:color="auto"/>
        <w:left w:val="none" w:sz="0" w:space="0" w:color="auto"/>
        <w:bottom w:val="none" w:sz="0" w:space="0" w:color="auto"/>
        <w:right w:val="none" w:sz="0" w:space="0" w:color="auto"/>
      </w:divBdr>
    </w:div>
    <w:div w:id="176388167">
      <w:bodyDiv w:val="1"/>
      <w:marLeft w:val="0"/>
      <w:marRight w:val="0"/>
      <w:marTop w:val="0"/>
      <w:marBottom w:val="0"/>
      <w:divBdr>
        <w:top w:val="none" w:sz="0" w:space="0" w:color="auto"/>
        <w:left w:val="none" w:sz="0" w:space="0" w:color="auto"/>
        <w:bottom w:val="none" w:sz="0" w:space="0" w:color="auto"/>
        <w:right w:val="none" w:sz="0" w:space="0" w:color="auto"/>
      </w:divBdr>
    </w:div>
    <w:div w:id="176509315">
      <w:bodyDiv w:val="1"/>
      <w:marLeft w:val="0"/>
      <w:marRight w:val="0"/>
      <w:marTop w:val="0"/>
      <w:marBottom w:val="0"/>
      <w:divBdr>
        <w:top w:val="none" w:sz="0" w:space="0" w:color="auto"/>
        <w:left w:val="none" w:sz="0" w:space="0" w:color="auto"/>
        <w:bottom w:val="none" w:sz="0" w:space="0" w:color="auto"/>
        <w:right w:val="none" w:sz="0" w:space="0" w:color="auto"/>
      </w:divBdr>
    </w:div>
    <w:div w:id="176626135">
      <w:bodyDiv w:val="1"/>
      <w:marLeft w:val="0"/>
      <w:marRight w:val="0"/>
      <w:marTop w:val="0"/>
      <w:marBottom w:val="0"/>
      <w:divBdr>
        <w:top w:val="none" w:sz="0" w:space="0" w:color="auto"/>
        <w:left w:val="none" w:sz="0" w:space="0" w:color="auto"/>
        <w:bottom w:val="none" w:sz="0" w:space="0" w:color="auto"/>
        <w:right w:val="none" w:sz="0" w:space="0" w:color="auto"/>
      </w:divBdr>
    </w:div>
    <w:div w:id="176651208">
      <w:bodyDiv w:val="1"/>
      <w:marLeft w:val="0"/>
      <w:marRight w:val="0"/>
      <w:marTop w:val="0"/>
      <w:marBottom w:val="0"/>
      <w:divBdr>
        <w:top w:val="none" w:sz="0" w:space="0" w:color="auto"/>
        <w:left w:val="none" w:sz="0" w:space="0" w:color="auto"/>
        <w:bottom w:val="none" w:sz="0" w:space="0" w:color="auto"/>
        <w:right w:val="none" w:sz="0" w:space="0" w:color="auto"/>
      </w:divBdr>
    </w:div>
    <w:div w:id="176771797">
      <w:bodyDiv w:val="1"/>
      <w:marLeft w:val="0"/>
      <w:marRight w:val="0"/>
      <w:marTop w:val="0"/>
      <w:marBottom w:val="0"/>
      <w:divBdr>
        <w:top w:val="none" w:sz="0" w:space="0" w:color="auto"/>
        <w:left w:val="none" w:sz="0" w:space="0" w:color="auto"/>
        <w:bottom w:val="none" w:sz="0" w:space="0" w:color="auto"/>
        <w:right w:val="none" w:sz="0" w:space="0" w:color="auto"/>
      </w:divBdr>
    </w:div>
    <w:div w:id="176889985">
      <w:bodyDiv w:val="1"/>
      <w:marLeft w:val="0"/>
      <w:marRight w:val="0"/>
      <w:marTop w:val="0"/>
      <w:marBottom w:val="0"/>
      <w:divBdr>
        <w:top w:val="none" w:sz="0" w:space="0" w:color="auto"/>
        <w:left w:val="none" w:sz="0" w:space="0" w:color="auto"/>
        <w:bottom w:val="none" w:sz="0" w:space="0" w:color="auto"/>
        <w:right w:val="none" w:sz="0" w:space="0" w:color="auto"/>
      </w:divBdr>
    </w:div>
    <w:div w:id="176896022">
      <w:bodyDiv w:val="1"/>
      <w:marLeft w:val="0"/>
      <w:marRight w:val="0"/>
      <w:marTop w:val="0"/>
      <w:marBottom w:val="0"/>
      <w:divBdr>
        <w:top w:val="none" w:sz="0" w:space="0" w:color="auto"/>
        <w:left w:val="none" w:sz="0" w:space="0" w:color="auto"/>
        <w:bottom w:val="none" w:sz="0" w:space="0" w:color="auto"/>
        <w:right w:val="none" w:sz="0" w:space="0" w:color="auto"/>
      </w:divBdr>
    </w:div>
    <w:div w:id="176968227">
      <w:bodyDiv w:val="1"/>
      <w:marLeft w:val="0"/>
      <w:marRight w:val="0"/>
      <w:marTop w:val="0"/>
      <w:marBottom w:val="0"/>
      <w:divBdr>
        <w:top w:val="none" w:sz="0" w:space="0" w:color="auto"/>
        <w:left w:val="none" w:sz="0" w:space="0" w:color="auto"/>
        <w:bottom w:val="none" w:sz="0" w:space="0" w:color="auto"/>
        <w:right w:val="none" w:sz="0" w:space="0" w:color="auto"/>
      </w:divBdr>
    </w:div>
    <w:div w:id="177041840">
      <w:bodyDiv w:val="1"/>
      <w:marLeft w:val="0"/>
      <w:marRight w:val="0"/>
      <w:marTop w:val="0"/>
      <w:marBottom w:val="0"/>
      <w:divBdr>
        <w:top w:val="none" w:sz="0" w:space="0" w:color="auto"/>
        <w:left w:val="none" w:sz="0" w:space="0" w:color="auto"/>
        <w:bottom w:val="none" w:sz="0" w:space="0" w:color="auto"/>
        <w:right w:val="none" w:sz="0" w:space="0" w:color="auto"/>
      </w:divBdr>
    </w:div>
    <w:div w:id="177044236">
      <w:bodyDiv w:val="1"/>
      <w:marLeft w:val="0"/>
      <w:marRight w:val="0"/>
      <w:marTop w:val="0"/>
      <w:marBottom w:val="0"/>
      <w:divBdr>
        <w:top w:val="none" w:sz="0" w:space="0" w:color="auto"/>
        <w:left w:val="none" w:sz="0" w:space="0" w:color="auto"/>
        <w:bottom w:val="none" w:sz="0" w:space="0" w:color="auto"/>
        <w:right w:val="none" w:sz="0" w:space="0" w:color="auto"/>
      </w:divBdr>
    </w:div>
    <w:div w:id="177157488">
      <w:bodyDiv w:val="1"/>
      <w:marLeft w:val="0"/>
      <w:marRight w:val="0"/>
      <w:marTop w:val="0"/>
      <w:marBottom w:val="0"/>
      <w:divBdr>
        <w:top w:val="none" w:sz="0" w:space="0" w:color="auto"/>
        <w:left w:val="none" w:sz="0" w:space="0" w:color="auto"/>
        <w:bottom w:val="none" w:sz="0" w:space="0" w:color="auto"/>
        <w:right w:val="none" w:sz="0" w:space="0" w:color="auto"/>
      </w:divBdr>
    </w:div>
    <w:div w:id="177159682">
      <w:bodyDiv w:val="1"/>
      <w:marLeft w:val="0"/>
      <w:marRight w:val="0"/>
      <w:marTop w:val="0"/>
      <w:marBottom w:val="0"/>
      <w:divBdr>
        <w:top w:val="none" w:sz="0" w:space="0" w:color="auto"/>
        <w:left w:val="none" w:sz="0" w:space="0" w:color="auto"/>
        <w:bottom w:val="none" w:sz="0" w:space="0" w:color="auto"/>
        <w:right w:val="none" w:sz="0" w:space="0" w:color="auto"/>
      </w:divBdr>
    </w:div>
    <w:div w:id="177275982">
      <w:bodyDiv w:val="1"/>
      <w:marLeft w:val="0"/>
      <w:marRight w:val="0"/>
      <w:marTop w:val="0"/>
      <w:marBottom w:val="0"/>
      <w:divBdr>
        <w:top w:val="none" w:sz="0" w:space="0" w:color="auto"/>
        <w:left w:val="none" w:sz="0" w:space="0" w:color="auto"/>
        <w:bottom w:val="none" w:sz="0" w:space="0" w:color="auto"/>
        <w:right w:val="none" w:sz="0" w:space="0" w:color="auto"/>
      </w:divBdr>
    </w:div>
    <w:div w:id="177427474">
      <w:bodyDiv w:val="1"/>
      <w:marLeft w:val="0"/>
      <w:marRight w:val="0"/>
      <w:marTop w:val="0"/>
      <w:marBottom w:val="0"/>
      <w:divBdr>
        <w:top w:val="none" w:sz="0" w:space="0" w:color="auto"/>
        <w:left w:val="none" w:sz="0" w:space="0" w:color="auto"/>
        <w:bottom w:val="none" w:sz="0" w:space="0" w:color="auto"/>
        <w:right w:val="none" w:sz="0" w:space="0" w:color="auto"/>
      </w:divBdr>
    </w:div>
    <w:div w:id="177543684">
      <w:bodyDiv w:val="1"/>
      <w:marLeft w:val="0"/>
      <w:marRight w:val="0"/>
      <w:marTop w:val="0"/>
      <w:marBottom w:val="0"/>
      <w:divBdr>
        <w:top w:val="none" w:sz="0" w:space="0" w:color="auto"/>
        <w:left w:val="none" w:sz="0" w:space="0" w:color="auto"/>
        <w:bottom w:val="none" w:sz="0" w:space="0" w:color="auto"/>
        <w:right w:val="none" w:sz="0" w:space="0" w:color="auto"/>
      </w:divBdr>
    </w:div>
    <w:div w:id="177549753">
      <w:bodyDiv w:val="1"/>
      <w:marLeft w:val="0"/>
      <w:marRight w:val="0"/>
      <w:marTop w:val="0"/>
      <w:marBottom w:val="0"/>
      <w:divBdr>
        <w:top w:val="none" w:sz="0" w:space="0" w:color="auto"/>
        <w:left w:val="none" w:sz="0" w:space="0" w:color="auto"/>
        <w:bottom w:val="none" w:sz="0" w:space="0" w:color="auto"/>
        <w:right w:val="none" w:sz="0" w:space="0" w:color="auto"/>
      </w:divBdr>
    </w:div>
    <w:div w:id="177738506">
      <w:bodyDiv w:val="1"/>
      <w:marLeft w:val="0"/>
      <w:marRight w:val="0"/>
      <w:marTop w:val="0"/>
      <w:marBottom w:val="0"/>
      <w:divBdr>
        <w:top w:val="none" w:sz="0" w:space="0" w:color="auto"/>
        <w:left w:val="none" w:sz="0" w:space="0" w:color="auto"/>
        <w:bottom w:val="none" w:sz="0" w:space="0" w:color="auto"/>
        <w:right w:val="none" w:sz="0" w:space="0" w:color="auto"/>
      </w:divBdr>
    </w:div>
    <w:div w:id="177891371">
      <w:bodyDiv w:val="1"/>
      <w:marLeft w:val="0"/>
      <w:marRight w:val="0"/>
      <w:marTop w:val="0"/>
      <w:marBottom w:val="0"/>
      <w:divBdr>
        <w:top w:val="none" w:sz="0" w:space="0" w:color="auto"/>
        <w:left w:val="none" w:sz="0" w:space="0" w:color="auto"/>
        <w:bottom w:val="none" w:sz="0" w:space="0" w:color="auto"/>
        <w:right w:val="none" w:sz="0" w:space="0" w:color="auto"/>
      </w:divBdr>
    </w:div>
    <w:div w:id="177933195">
      <w:bodyDiv w:val="1"/>
      <w:marLeft w:val="0"/>
      <w:marRight w:val="0"/>
      <w:marTop w:val="0"/>
      <w:marBottom w:val="0"/>
      <w:divBdr>
        <w:top w:val="none" w:sz="0" w:space="0" w:color="auto"/>
        <w:left w:val="none" w:sz="0" w:space="0" w:color="auto"/>
        <w:bottom w:val="none" w:sz="0" w:space="0" w:color="auto"/>
        <w:right w:val="none" w:sz="0" w:space="0" w:color="auto"/>
      </w:divBdr>
    </w:div>
    <w:div w:id="178006636">
      <w:bodyDiv w:val="1"/>
      <w:marLeft w:val="0"/>
      <w:marRight w:val="0"/>
      <w:marTop w:val="0"/>
      <w:marBottom w:val="0"/>
      <w:divBdr>
        <w:top w:val="none" w:sz="0" w:space="0" w:color="auto"/>
        <w:left w:val="none" w:sz="0" w:space="0" w:color="auto"/>
        <w:bottom w:val="none" w:sz="0" w:space="0" w:color="auto"/>
        <w:right w:val="none" w:sz="0" w:space="0" w:color="auto"/>
      </w:divBdr>
    </w:div>
    <w:div w:id="178200114">
      <w:bodyDiv w:val="1"/>
      <w:marLeft w:val="0"/>
      <w:marRight w:val="0"/>
      <w:marTop w:val="0"/>
      <w:marBottom w:val="0"/>
      <w:divBdr>
        <w:top w:val="none" w:sz="0" w:space="0" w:color="auto"/>
        <w:left w:val="none" w:sz="0" w:space="0" w:color="auto"/>
        <w:bottom w:val="none" w:sz="0" w:space="0" w:color="auto"/>
        <w:right w:val="none" w:sz="0" w:space="0" w:color="auto"/>
      </w:divBdr>
    </w:div>
    <w:div w:id="178742602">
      <w:bodyDiv w:val="1"/>
      <w:marLeft w:val="0"/>
      <w:marRight w:val="0"/>
      <w:marTop w:val="0"/>
      <w:marBottom w:val="0"/>
      <w:divBdr>
        <w:top w:val="none" w:sz="0" w:space="0" w:color="auto"/>
        <w:left w:val="none" w:sz="0" w:space="0" w:color="auto"/>
        <w:bottom w:val="none" w:sz="0" w:space="0" w:color="auto"/>
        <w:right w:val="none" w:sz="0" w:space="0" w:color="auto"/>
      </w:divBdr>
    </w:div>
    <w:div w:id="178810470">
      <w:bodyDiv w:val="1"/>
      <w:marLeft w:val="0"/>
      <w:marRight w:val="0"/>
      <w:marTop w:val="0"/>
      <w:marBottom w:val="0"/>
      <w:divBdr>
        <w:top w:val="none" w:sz="0" w:space="0" w:color="auto"/>
        <w:left w:val="none" w:sz="0" w:space="0" w:color="auto"/>
        <w:bottom w:val="none" w:sz="0" w:space="0" w:color="auto"/>
        <w:right w:val="none" w:sz="0" w:space="0" w:color="auto"/>
      </w:divBdr>
    </w:div>
    <w:div w:id="178857585">
      <w:bodyDiv w:val="1"/>
      <w:marLeft w:val="0"/>
      <w:marRight w:val="0"/>
      <w:marTop w:val="0"/>
      <w:marBottom w:val="0"/>
      <w:divBdr>
        <w:top w:val="none" w:sz="0" w:space="0" w:color="auto"/>
        <w:left w:val="none" w:sz="0" w:space="0" w:color="auto"/>
        <w:bottom w:val="none" w:sz="0" w:space="0" w:color="auto"/>
        <w:right w:val="none" w:sz="0" w:space="0" w:color="auto"/>
      </w:divBdr>
    </w:div>
    <w:div w:id="178862589">
      <w:bodyDiv w:val="1"/>
      <w:marLeft w:val="0"/>
      <w:marRight w:val="0"/>
      <w:marTop w:val="0"/>
      <w:marBottom w:val="0"/>
      <w:divBdr>
        <w:top w:val="none" w:sz="0" w:space="0" w:color="auto"/>
        <w:left w:val="none" w:sz="0" w:space="0" w:color="auto"/>
        <w:bottom w:val="none" w:sz="0" w:space="0" w:color="auto"/>
        <w:right w:val="none" w:sz="0" w:space="0" w:color="auto"/>
      </w:divBdr>
    </w:div>
    <w:div w:id="178930839">
      <w:bodyDiv w:val="1"/>
      <w:marLeft w:val="0"/>
      <w:marRight w:val="0"/>
      <w:marTop w:val="0"/>
      <w:marBottom w:val="0"/>
      <w:divBdr>
        <w:top w:val="none" w:sz="0" w:space="0" w:color="auto"/>
        <w:left w:val="none" w:sz="0" w:space="0" w:color="auto"/>
        <w:bottom w:val="none" w:sz="0" w:space="0" w:color="auto"/>
        <w:right w:val="none" w:sz="0" w:space="0" w:color="auto"/>
      </w:divBdr>
    </w:div>
    <w:div w:id="179006418">
      <w:bodyDiv w:val="1"/>
      <w:marLeft w:val="0"/>
      <w:marRight w:val="0"/>
      <w:marTop w:val="0"/>
      <w:marBottom w:val="0"/>
      <w:divBdr>
        <w:top w:val="none" w:sz="0" w:space="0" w:color="auto"/>
        <w:left w:val="none" w:sz="0" w:space="0" w:color="auto"/>
        <w:bottom w:val="none" w:sz="0" w:space="0" w:color="auto"/>
        <w:right w:val="none" w:sz="0" w:space="0" w:color="auto"/>
      </w:divBdr>
    </w:div>
    <w:div w:id="179198519">
      <w:bodyDiv w:val="1"/>
      <w:marLeft w:val="0"/>
      <w:marRight w:val="0"/>
      <w:marTop w:val="0"/>
      <w:marBottom w:val="0"/>
      <w:divBdr>
        <w:top w:val="none" w:sz="0" w:space="0" w:color="auto"/>
        <w:left w:val="none" w:sz="0" w:space="0" w:color="auto"/>
        <w:bottom w:val="none" w:sz="0" w:space="0" w:color="auto"/>
        <w:right w:val="none" w:sz="0" w:space="0" w:color="auto"/>
      </w:divBdr>
    </w:div>
    <w:div w:id="179321128">
      <w:bodyDiv w:val="1"/>
      <w:marLeft w:val="0"/>
      <w:marRight w:val="0"/>
      <w:marTop w:val="0"/>
      <w:marBottom w:val="0"/>
      <w:divBdr>
        <w:top w:val="none" w:sz="0" w:space="0" w:color="auto"/>
        <w:left w:val="none" w:sz="0" w:space="0" w:color="auto"/>
        <w:bottom w:val="none" w:sz="0" w:space="0" w:color="auto"/>
        <w:right w:val="none" w:sz="0" w:space="0" w:color="auto"/>
      </w:divBdr>
    </w:div>
    <w:div w:id="179394452">
      <w:bodyDiv w:val="1"/>
      <w:marLeft w:val="0"/>
      <w:marRight w:val="0"/>
      <w:marTop w:val="0"/>
      <w:marBottom w:val="0"/>
      <w:divBdr>
        <w:top w:val="none" w:sz="0" w:space="0" w:color="auto"/>
        <w:left w:val="none" w:sz="0" w:space="0" w:color="auto"/>
        <w:bottom w:val="none" w:sz="0" w:space="0" w:color="auto"/>
        <w:right w:val="none" w:sz="0" w:space="0" w:color="auto"/>
      </w:divBdr>
    </w:div>
    <w:div w:id="179853477">
      <w:bodyDiv w:val="1"/>
      <w:marLeft w:val="0"/>
      <w:marRight w:val="0"/>
      <w:marTop w:val="0"/>
      <w:marBottom w:val="0"/>
      <w:divBdr>
        <w:top w:val="none" w:sz="0" w:space="0" w:color="auto"/>
        <w:left w:val="none" w:sz="0" w:space="0" w:color="auto"/>
        <w:bottom w:val="none" w:sz="0" w:space="0" w:color="auto"/>
        <w:right w:val="none" w:sz="0" w:space="0" w:color="auto"/>
      </w:divBdr>
    </w:div>
    <w:div w:id="179861772">
      <w:bodyDiv w:val="1"/>
      <w:marLeft w:val="0"/>
      <w:marRight w:val="0"/>
      <w:marTop w:val="0"/>
      <w:marBottom w:val="0"/>
      <w:divBdr>
        <w:top w:val="none" w:sz="0" w:space="0" w:color="auto"/>
        <w:left w:val="none" w:sz="0" w:space="0" w:color="auto"/>
        <w:bottom w:val="none" w:sz="0" w:space="0" w:color="auto"/>
        <w:right w:val="none" w:sz="0" w:space="0" w:color="auto"/>
      </w:divBdr>
    </w:div>
    <w:div w:id="179970468">
      <w:bodyDiv w:val="1"/>
      <w:marLeft w:val="0"/>
      <w:marRight w:val="0"/>
      <w:marTop w:val="0"/>
      <w:marBottom w:val="0"/>
      <w:divBdr>
        <w:top w:val="none" w:sz="0" w:space="0" w:color="auto"/>
        <w:left w:val="none" w:sz="0" w:space="0" w:color="auto"/>
        <w:bottom w:val="none" w:sz="0" w:space="0" w:color="auto"/>
        <w:right w:val="none" w:sz="0" w:space="0" w:color="auto"/>
      </w:divBdr>
    </w:div>
    <w:div w:id="179972107">
      <w:bodyDiv w:val="1"/>
      <w:marLeft w:val="0"/>
      <w:marRight w:val="0"/>
      <w:marTop w:val="0"/>
      <w:marBottom w:val="0"/>
      <w:divBdr>
        <w:top w:val="none" w:sz="0" w:space="0" w:color="auto"/>
        <w:left w:val="none" w:sz="0" w:space="0" w:color="auto"/>
        <w:bottom w:val="none" w:sz="0" w:space="0" w:color="auto"/>
        <w:right w:val="none" w:sz="0" w:space="0" w:color="auto"/>
      </w:divBdr>
    </w:div>
    <w:div w:id="180170464">
      <w:bodyDiv w:val="1"/>
      <w:marLeft w:val="0"/>
      <w:marRight w:val="0"/>
      <w:marTop w:val="0"/>
      <w:marBottom w:val="0"/>
      <w:divBdr>
        <w:top w:val="none" w:sz="0" w:space="0" w:color="auto"/>
        <w:left w:val="none" w:sz="0" w:space="0" w:color="auto"/>
        <w:bottom w:val="none" w:sz="0" w:space="0" w:color="auto"/>
        <w:right w:val="none" w:sz="0" w:space="0" w:color="auto"/>
      </w:divBdr>
    </w:div>
    <w:div w:id="180173069">
      <w:bodyDiv w:val="1"/>
      <w:marLeft w:val="0"/>
      <w:marRight w:val="0"/>
      <w:marTop w:val="0"/>
      <w:marBottom w:val="0"/>
      <w:divBdr>
        <w:top w:val="none" w:sz="0" w:space="0" w:color="auto"/>
        <w:left w:val="none" w:sz="0" w:space="0" w:color="auto"/>
        <w:bottom w:val="none" w:sz="0" w:space="0" w:color="auto"/>
        <w:right w:val="none" w:sz="0" w:space="0" w:color="auto"/>
      </w:divBdr>
    </w:div>
    <w:div w:id="180360942">
      <w:bodyDiv w:val="1"/>
      <w:marLeft w:val="0"/>
      <w:marRight w:val="0"/>
      <w:marTop w:val="0"/>
      <w:marBottom w:val="0"/>
      <w:divBdr>
        <w:top w:val="none" w:sz="0" w:space="0" w:color="auto"/>
        <w:left w:val="none" w:sz="0" w:space="0" w:color="auto"/>
        <w:bottom w:val="none" w:sz="0" w:space="0" w:color="auto"/>
        <w:right w:val="none" w:sz="0" w:space="0" w:color="auto"/>
      </w:divBdr>
    </w:div>
    <w:div w:id="180515739">
      <w:bodyDiv w:val="1"/>
      <w:marLeft w:val="0"/>
      <w:marRight w:val="0"/>
      <w:marTop w:val="0"/>
      <w:marBottom w:val="0"/>
      <w:divBdr>
        <w:top w:val="none" w:sz="0" w:space="0" w:color="auto"/>
        <w:left w:val="none" w:sz="0" w:space="0" w:color="auto"/>
        <w:bottom w:val="none" w:sz="0" w:space="0" w:color="auto"/>
        <w:right w:val="none" w:sz="0" w:space="0" w:color="auto"/>
      </w:divBdr>
    </w:div>
    <w:div w:id="180583832">
      <w:bodyDiv w:val="1"/>
      <w:marLeft w:val="0"/>
      <w:marRight w:val="0"/>
      <w:marTop w:val="0"/>
      <w:marBottom w:val="0"/>
      <w:divBdr>
        <w:top w:val="none" w:sz="0" w:space="0" w:color="auto"/>
        <w:left w:val="none" w:sz="0" w:space="0" w:color="auto"/>
        <w:bottom w:val="none" w:sz="0" w:space="0" w:color="auto"/>
        <w:right w:val="none" w:sz="0" w:space="0" w:color="auto"/>
      </w:divBdr>
    </w:div>
    <w:div w:id="180703949">
      <w:bodyDiv w:val="1"/>
      <w:marLeft w:val="0"/>
      <w:marRight w:val="0"/>
      <w:marTop w:val="0"/>
      <w:marBottom w:val="0"/>
      <w:divBdr>
        <w:top w:val="none" w:sz="0" w:space="0" w:color="auto"/>
        <w:left w:val="none" w:sz="0" w:space="0" w:color="auto"/>
        <w:bottom w:val="none" w:sz="0" w:space="0" w:color="auto"/>
        <w:right w:val="none" w:sz="0" w:space="0" w:color="auto"/>
      </w:divBdr>
    </w:div>
    <w:div w:id="180707847">
      <w:bodyDiv w:val="1"/>
      <w:marLeft w:val="0"/>
      <w:marRight w:val="0"/>
      <w:marTop w:val="0"/>
      <w:marBottom w:val="0"/>
      <w:divBdr>
        <w:top w:val="none" w:sz="0" w:space="0" w:color="auto"/>
        <w:left w:val="none" w:sz="0" w:space="0" w:color="auto"/>
        <w:bottom w:val="none" w:sz="0" w:space="0" w:color="auto"/>
        <w:right w:val="none" w:sz="0" w:space="0" w:color="auto"/>
      </w:divBdr>
    </w:div>
    <w:div w:id="180822572">
      <w:bodyDiv w:val="1"/>
      <w:marLeft w:val="0"/>
      <w:marRight w:val="0"/>
      <w:marTop w:val="0"/>
      <w:marBottom w:val="0"/>
      <w:divBdr>
        <w:top w:val="none" w:sz="0" w:space="0" w:color="auto"/>
        <w:left w:val="none" w:sz="0" w:space="0" w:color="auto"/>
        <w:bottom w:val="none" w:sz="0" w:space="0" w:color="auto"/>
        <w:right w:val="none" w:sz="0" w:space="0" w:color="auto"/>
      </w:divBdr>
    </w:div>
    <w:div w:id="180823437">
      <w:bodyDiv w:val="1"/>
      <w:marLeft w:val="0"/>
      <w:marRight w:val="0"/>
      <w:marTop w:val="0"/>
      <w:marBottom w:val="0"/>
      <w:divBdr>
        <w:top w:val="none" w:sz="0" w:space="0" w:color="auto"/>
        <w:left w:val="none" w:sz="0" w:space="0" w:color="auto"/>
        <w:bottom w:val="none" w:sz="0" w:space="0" w:color="auto"/>
        <w:right w:val="none" w:sz="0" w:space="0" w:color="auto"/>
      </w:divBdr>
    </w:div>
    <w:div w:id="181211464">
      <w:bodyDiv w:val="1"/>
      <w:marLeft w:val="0"/>
      <w:marRight w:val="0"/>
      <w:marTop w:val="0"/>
      <w:marBottom w:val="0"/>
      <w:divBdr>
        <w:top w:val="none" w:sz="0" w:space="0" w:color="auto"/>
        <w:left w:val="none" w:sz="0" w:space="0" w:color="auto"/>
        <w:bottom w:val="none" w:sz="0" w:space="0" w:color="auto"/>
        <w:right w:val="none" w:sz="0" w:space="0" w:color="auto"/>
      </w:divBdr>
    </w:div>
    <w:div w:id="181674842">
      <w:bodyDiv w:val="1"/>
      <w:marLeft w:val="0"/>
      <w:marRight w:val="0"/>
      <w:marTop w:val="0"/>
      <w:marBottom w:val="0"/>
      <w:divBdr>
        <w:top w:val="none" w:sz="0" w:space="0" w:color="auto"/>
        <w:left w:val="none" w:sz="0" w:space="0" w:color="auto"/>
        <w:bottom w:val="none" w:sz="0" w:space="0" w:color="auto"/>
        <w:right w:val="none" w:sz="0" w:space="0" w:color="auto"/>
      </w:divBdr>
    </w:div>
    <w:div w:id="182059485">
      <w:bodyDiv w:val="1"/>
      <w:marLeft w:val="0"/>
      <w:marRight w:val="0"/>
      <w:marTop w:val="0"/>
      <w:marBottom w:val="0"/>
      <w:divBdr>
        <w:top w:val="none" w:sz="0" w:space="0" w:color="auto"/>
        <w:left w:val="none" w:sz="0" w:space="0" w:color="auto"/>
        <w:bottom w:val="none" w:sz="0" w:space="0" w:color="auto"/>
        <w:right w:val="none" w:sz="0" w:space="0" w:color="auto"/>
      </w:divBdr>
    </w:div>
    <w:div w:id="182519558">
      <w:bodyDiv w:val="1"/>
      <w:marLeft w:val="0"/>
      <w:marRight w:val="0"/>
      <w:marTop w:val="0"/>
      <w:marBottom w:val="0"/>
      <w:divBdr>
        <w:top w:val="none" w:sz="0" w:space="0" w:color="auto"/>
        <w:left w:val="none" w:sz="0" w:space="0" w:color="auto"/>
        <w:bottom w:val="none" w:sz="0" w:space="0" w:color="auto"/>
        <w:right w:val="none" w:sz="0" w:space="0" w:color="auto"/>
      </w:divBdr>
    </w:div>
    <w:div w:id="182592478">
      <w:bodyDiv w:val="1"/>
      <w:marLeft w:val="0"/>
      <w:marRight w:val="0"/>
      <w:marTop w:val="0"/>
      <w:marBottom w:val="0"/>
      <w:divBdr>
        <w:top w:val="none" w:sz="0" w:space="0" w:color="auto"/>
        <w:left w:val="none" w:sz="0" w:space="0" w:color="auto"/>
        <w:bottom w:val="none" w:sz="0" w:space="0" w:color="auto"/>
        <w:right w:val="none" w:sz="0" w:space="0" w:color="auto"/>
      </w:divBdr>
    </w:div>
    <w:div w:id="182675307">
      <w:bodyDiv w:val="1"/>
      <w:marLeft w:val="0"/>
      <w:marRight w:val="0"/>
      <w:marTop w:val="0"/>
      <w:marBottom w:val="0"/>
      <w:divBdr>
        <w:top w:val="none" w:sz="0" w:space="0" w:color="auto"/>
        <w:left w:val="none" w:sz="0" w:space="0" w:color="auto"/>
        <w:bottom w:val="none" w:sz="0" w:space="0" w:color="auto"/>
        <w:right w:val="none" w:sz="0" w:space="0" w:color="auto"/>
      </w:divBdr>
    </w:div>
    <w:div w:id="182789591">
      <w:bodyDiv w:val="1"/>
      <w:marLeft w:val="0"/>
      <w:marRight w:val="0"/>
      <w:marTop w:val="0"/>
      <w:marBottom w:val="0"/>
      <w:divBdr>
        <w:top w:val="none" w:sz="0" w:space="0" w:color="auto"/>
        <w:left w:val="none" w:sz="0" w:space="0" w:color="auto"/>
        <w:bottom w:val="none" w:sz="0" w:space="0" w:color="auto"/>
        <w:right w:val="none" w:sz="0" w:space="0" w:color="auto"/>
      </w:divBdr>
    </w:div>
    <w:div w:id="183173326">
      <w:bodyDiv w:val="1"/>
      <w:marLeft w:val="0"/>
      <w:marRight w:val="0"/>
      <w:marTop w:val="0"/>
      <w:marBottom w:val="0"/>
      <w:divBdr>
        <w:top w:val="none" w:sz="0" w:space="0" w:color="auto"/>
        <w:left w:val="none" w:sz="0" w:space="0" w:color="auto"/>
        <w:bottom w:val="none" w:sz="0" w:space="0" w:color="auto"/>
        <w:right w:val="none" w:sz="0" w:space="0" w:color="auto"/>
      </w:divBdr>
    </w:div>
    <w:div w:id="183784948">
      <w:bodyDiv w:val="1"/>
      <w:marLeft w:val="0"/>
      <w:marRight w:val="0"/>
      <w:marTop w:val="0"/>
      <w:marBottom w:val="0"/>
      <w:divBdr>
        <w:top w:val="none" w:sz="0" w:space="0" w:color="auto"/>
        <w:left w:val="none" w:sz="0" w:space="0" w:color="auto"/>
        <w:bottom w:val="none" w:sz="0" w:space="0" w:color="auto"/>
        <w:right w:val="none" w:sz="0" w:space="0" w:color="auto"/>
      </w:divBdr>
    </w:div>
    <w:div w:id="183785507">
      <w:bodyDiv w:val="1"/>
      <w:marLeft w:val="0"/>
      <w:marRight w:val="0"/>
      <w:marTop w:val="0"/>
      <w:marBottom w:val="0"/>
      <w:divBdr>
        <w:top w:val="none" w:sz="0" w:space="0" w:color="auto"/>
        <w:left w:val="none" w:sz="0" w:space="0" w:color="auto"/>
        <w:bottom w:val="none" w:sz="0" w:space="0" w:color="auto"/>
        <w:right w:val="none" w:sz="0" w:space="0" w:color="auto"/>
      </w:divBdr>
    </w:div>
    <w:div w:id="183786339">
      <w:bodyDiv w:val="1"/>
      <w:marLeft w:val="0"/>
      <w:marRight w:val="0"/>
      <w:marTop w:val="0"/>
      <w:marBottom w:val="0"/>
      <w:divBdr>
        <w:top w:val="none" w:sz="0" w:space="0" w:color="auto"/>
        <w:left w:val="none" w:sz="0" w:space="0" w:color="auto"/>
        <w:bottom w:val="none" w:sz="0" w:space="0" w:color="auto"/>
        <w:right w:val="none" w:sz="0" w:space="0" w:color="auto"/>
      </w:divBdr>
    </w:div>
    <w:div w:id="183835475">
      <w:bodyDiv w:val="1"/>
      <w:marLeft w:val="0"/>
      <w:marRight w:val="0"/>
      <w:marTop w:val="0"/>
      <w:marBottom w:val="0"/>
      <w:divBdr>
        <w:top w:val="none" w:sz="0" w:space="0" w:color="auto"/>
        <w:left w:val="none" w:sz="0" w:space="0" w:color="auto"/>
        <w:bottom w:val="none" w:sz="0" w:space="0" w:color="auto"/>
        <w:right w:val="none" w:sz="0" w:space="0" w:color="auto"/>
      </w:divBdr>
    </w:div>
    <w:div w:id="183983317">
      <w:bodyDiv w:val="1"/>
      <w:marLeft w:val="0"/>
      <w:marRight w:val="0"/>
      <w:marTop w:val="0"/>
      <w:marBottom w:val="0"/>
      <w:divBdr>
        <w:top w:val="none" w:sz="0" w:space="0" w:color="auto"/>
        <w:left w:val="none" w:sz="0" w:space="0" w:color="auto"/>
        <w:bottom w:val="none" w:sz="0" w:space="0" w:color="auto"/>
        <w:right w:val="none" w:sz="0" w:space="0" w:color="auto"/>
      </w:divBdr>
    </w:div>
    <w:div w:id="184056746">
      <w:bodyDiv w:val="1"/>
      <w:marLeft w:val="0"/>
      <w:marRight w:val="0"/>
      <w:marTop w:val="0"/>
      <w:marBottom w:val="0"/>
      <w:divBdr>
        <w:top w:val="none" w:sz="0" w:space="0" w:color="auto"/>
        <w:left w:val="none" w:sz="0" w:space="0" w:color="auto"/>
        <w:bottom w:val="none" w:sz="0" w:space="0" w:color="auto"/>
        <w:right w:val="none" w:sz="0" w:space="0" w:color="auto"/>
      </w:divBdr>
    </w:div>
    <w:div w:id="184252561">
      <w:bodyDiv w:val="1"/>
      <w:marLeft w:val="0"/>
      <w:marRight w:val="0"/>
      <w:marTop w:val="0"/>
      <w:marBottom w:val="0"/>
      <w:divBdr>
        <w:top w:val="none" w:sz="0" w:space="0" w:color="auto"/>
        <w:left w:val="none" w:sz="0" w:space="0" w:color="auto"/>
        <w:bottom w:val="none" w:sz="0" w:space="0" w:color="auto"/>
        <w:right w:val="none" w:sz="0" w:space="0" w:color="auto"/>
      </w:divBdr>
    </w:div>
    <w:div w:id="184294894">
      <w:bodyDiv w:val="1"/>
      <w:marLeft w:val="0"/>
      <w:marRight w:val="0"/>
      <w:marTop w:val="0"/>
      <w:marBottom w:val="0"/>
      <w:divBdr>
        <w:top w:val="none" w:sz="0" w:space="0" w:color="auto"/>
        <w:left w:val="none" w:sz="0" w:space="0" w:color="auto"/>
        <w:bottom w:val="none" w:sz="0" w:space="0" w:color="auto"/>
        <w:right w:val="none" w:sz="0" w:space="0" w:color="auto"/>
      </w:divBdr>
    </w:div>
    <w:div w:id="184485097">
      <w:bodyDiv w:val="1"/>
      <w:marLeft w:val="0"/>
      <w:marRight w:val="0"/>
      <w:marTop w:val="0"/>
      <w:marBottom w:val="0"/>
      <w:divBdr>
        <w:top w:val="none" w:sz="0" w:space="0" w:color="auto"/>
        <w:left w:val="none" w:sz="0" w:space="0" w:color="auto"/>
        <w:bottom w:val="none" w:sz="0" w:space="0" w:color="auto"/>
        <w:right w:val="none" w:sz="0" w:space="0" w:color="auto"/>
      </w:divBdr>
    </w:div>
    <w:div w:id="184487264">
      <w:bodyDiv w:val="1"/>
      <w:marLeft w:val="0"/>
      <w:marRight w:val="0"/>
      <w:marTop w:val="0"/>
      <w:marBottom w:val="0"/>
      <w:divBdr>
        <w:top w:val="none" w:sz="0" w:space="0" w:color="auto"/>
        <w:left w:val="none" w:sz="0" w:space="0" w:color="auto"/>
        <w:bottom w:val="none" w:sz="0" w:space="0" w:color="auto"/>
        <w:right w:val="none" w:sz="0" w:space="0" w:color="auto"/>
      </w:divBdr>
    </w:div>
    <w:div w:id="184633615">
      <w:bodyDiv w:val="1"/>
      <w:marLeft w:val="0"/>
      <w:marRight w:val="0"/>
      <w:marTop w:val="0"/>
      <w:marBottom w:val="0"/>
      <w:divBdr>
        <w:top w:val="none" w:sz="0" w:space="0" w:color="auto"/>
        <w:left w:val="none" w:sz="0" w:space="0" w:color="auto"/>
        <w:bottom w:val="none" w:sz="0" w:space="0" w:color="auto"/>
        <w:right w:val="none" w:sz="0" w:space="0" w:color="auto"/>
      </w:divBdr>
    </w:div>
    <w:div w:id="184635331">
      <w:bodyDiv w:val="1"/>
      <w:marLeft w:val="0"/>
      <w:marRight w:val="0"/>
      <w:marTop w:val="0"/>
      <w:marBottom w:val="0"/>
      <w:divBdr>
        <w:top w:val="none" w:sz="0" w:space="0" w:color="auto"/>
        <w:left w:val="none" w:sz="0" w:space="0" w:color="auto"/>
        <w:bottom w:val="none" w:sz="0" w:space="0" w:color="auto"/>
        <w:right w:val="none" w:sz="0" w:space="0" w:color="auto"/>
      </w:divBdr>
    </w:div>
    <w:div w:id="184682233">
      <w:bodyDiv w:val="1"/>
      <w:marLeft w:val="0"/>
      <w:marRight w:val="0"/>
      <w:marTop w:val="0"/>
      <w:marBottom w:val="0"/>
      <w:divBdr>
        <w:top w:val="none" w:sz="0" w:space="0" w:color="auto"/>
        <w:left w:val="none" w:sz="0" w:space="0" w:color="auto"/>
        <w:bottom w:val="none" w:sz="0" w:space="0" w:color="auto"/>
        <w:right w:val="none" w:sz="0" w:space="0" w:color="auto"/>
      </w:divBdr>
    </w:div>
    <w:div w:id="184752505">
      <w:bodyDiv w:val="1"/>
      <w:marLeft w:val="0"/>
      <w:marRight w:val="0"/>
      <w:marTop w:val="0"/>
      <w:marBottom w:val="0"/>
      <w:divBdr>
        <w:top w:val="none" w:sz="0" w:space="0" w:color="auto"/>
        <w:left w:val="none" w:sz="0" w:space="0" w:color="auto"/>
        <w:bottom w:val="none" w:sz="0" w:space="0" w:color="auto"/>
        <w:right w:val="none" w:sz="0" w:space="0" w:color="auto"/>
      </w:divBdr>
    </w:div>
    <w:div w:id="184828271">
      <w:bodyDiv w:val="1"/>
      <w:marLeft w:val="0"/>
      <w:marRight w:val="0"/>
      <w:marTop w:val="0"/>
      <w:marBottom w:val="0"/>
      <w:divBdr>
        <w:top w:val="none" w:sz="0" w:space="0" w:color="auto"/>
        <w:left w:val="none" w:sz="0" w:space="0" w:color="auto"/>
        <w:bottom w:val="none" w:sz="0" w:space="0" w:color="auto"/>
        <w:right w:val="none" w:sz="0" w:space="0" w:color="auto"/>
      </w:divBdr>
    </w:div>
    <w:div w:id="185143886">
      <w:bodyDiv w:val="1"/>
      <w:marLeft w:val="0"/>
      <w:marRight w:val="0"/>
      <w:marTop w:val="0"/>
      <w:marBottom w:val="0"/>
      <w:divBdr>
        <w:top w:val="none" w:sz="0" w:space="0" w:color="auto"/>
        <w:left w:val="none" w:sz="0" w:space="0" w:color="auto"/>
        <w:bottom w:val="none" w:sz="0" w:space="0" w:color="auto"/>
        <w:right w:val="none" w:sz="0" w:space="0" w:color="auto"/>
      </w:divBdr>
    </w:div>
    <w:div w:id="185171061">
      <w:bodyDiv w:val="1"/>
      <w:marLeft w:val="0"/>
      <w:marRight w:val="0"/>
      <w:marTop w:val="0"/>
      <w:marBottom w:val="0"/>
      <w:divBdr>
        <w:top w:val="none" w:sz="0" w:space="0" w:color="auto"/>
        <w:left w:val="none" w:sz="0" w:space="0" w:color="auto"/>
        <w:bottom w:val="none" w:sz="0" w:space="0" w:color="auto"/>
        <w:right w:val="none" w:sz="0" w:space="0" w:color="auto"/>
      </w:divBdr>
    </w:div>
    <w:div w:id="185336060">
      <w:bodyDiv w:val="1"/>
      <w:marLeft w:val="0"/>
      <w:marRight w:val="0"/>
      <w:marTop w:val="0"/>
      <w:marBottom w:val="0"/>
      <w:divBdr>
        <w:top w:val="none" w:sz="0" w:space="0" w:color="auto"/>
        <w:left w:val="none" w:sz="0" w:space="0" w:color="auto"/>
        <w:bottom w:val="none" w:sz="0" w:space="0" w:color="auto"/>
        <w:right w:val="none" w:sz="0" w:space="0" w:color="auto"/>
      </w:divBdr>
    </w:div>
    <w:div w:id="185825811">
      <w:bodyDiv w:val="1"/>
      <w:marLeft w:val="0"/>
      <w:marRight w:val="0"/>
      <w:marTop w:val="0"/>
      <w:marBottom w:val="0"/>
      <w:divBdr>
        <w:top w:val="none" w:sz="0" w:space="0" w:color="auto"/>
        <w:left w:val="none" w:sz="0" w:space="0" w:color="auto"/>
        <w:bottom w:val="none" w:sz="0" w:space="0" w:color="auto"/>
        <w:right w:val="none" w:sz="0" w:space="0" w:color="auto"/>
      </w:divBdr>
    </w:div>
    <w:div w:id="185871873">
      <w:bodyDiv w:val="1"/>
      <w:marLeft w:val="0"/>
      <w:marRight w:val="0"/>
      <w:marTop w:val="0"/>
      <w:marBottom w:val="0"/>
      <w:divBdr>
        <w:top w:val="none" w:sz="0" w:space="0" w:color="auto"/>
        <w:left w:val="none" w:sz="0" w:space="0" w:color="auto"/>
        <w:bottom w:val="none" w:sz="0" w:space="0" w:color="auto"/>
        <w:right w:val="none" w:sz="0" w:space="0" w:color="auto"/>
      </w:divBdr>
    </w:div>
    <w:div w:id="186065348">
      <w:bodyDiv w:val="1"/>
      <w:marLeft w:val="0"/>
      <w:marRight w:val="0"/>
      <w:marTop w:val="0"/>
      <w:marBottom w:val="0"/>
      <w:divBdr>
        <w:top w:val="none" w:sz="0" w:space="0" w:color="auto"/>
        <w:left w:val="none" w:sz="0" w:space="0" w:color="auto"/>
        <w:bottom w:val="none" w:sz="0" w:space="0" w:color="auto"/>
        <w:right w:val="none" w:sz="0" w:space="0" w:color="auto"/>
      </w:divBdr>
    </w:div>
    <w:div w:id="186069266">
      <w:bodyDiv w:val="1"/>
      <w:marLeft w:val="0"/>
      <w:marRight w:val="0"/>
      <w:marTop w:val="0"/>
      <w:marBottom w:val="0"/>
      <w:divBdr>
        <w:top w:val="none" w:sz="0" w:space="0" w:color="auto"/>
        <w:left w:val="none" w:sz="0" w:space="0" w:color="auto"/>
        <w:bottom w:val="none" w:sz="0" w:space="0" w:color="auto"/>
        <w:right w:val="none" w:sz="0" w:space="0" w:color="auto"/>
      </w:divBdr>
    </w:div>
    <w:div w:id="186453757">
      <w:bodyDiv w:val="1"/>
      <w:marLeft w:val="0"/>
      <w:marRight w:val="0"/>
      <w:marTop w:val="0"/>
      <w:marBottom w:val="0"/>
      <w:divBdr>
        <w:top w:val="none" w:sz="0" w:space="0" w:color="auto"/>
        <w:left w:val="none" w:sz="0" w:space="0" w:color="auto"/>
        <w:bottom w:val="none" w:sz="0" w:space="0" w:color="auto"/>
        <w:right w:val="none" w:sz="0" w:space="0" w:color="auto"/>
      </w:divBdr>
    </w:div>
    <w:div w:id="186530864">
      <w:bodyDiv w:val="1"/>
      <w:marLeft w:val="0"/>
      <w:marRight w:val="0"/>
      <w:marTop w:val="0"/>
      <w:marBottom w:val="0"/>
      <w:divBdr>
        <w:top w:val="none" w:sz="0" w:space="0" w:color="auto"/>
        <w:left w:val="none" w:sz="0" w:space="0" w:color="auto"/>
        <w:bottom w:val="none" w:sz="0" w:space="0" w:color="auto"/>
        <w:right w:val="none" w:sz="0" w:space="0" w:color="auto"/>
      </w:divBdr>
    </w:div>
    <w:div w:id="186603811">
      <w:bodyDiv w:val="1"/>
      <w:marLeft w:val="0"/>
      <w:marRight w:val="0"/>
      <w:marTop w:val="0"/>
      <w:marBottom w:val="0"/>
      <w:divBdr>
        <w:top w:val="none" w:sz="0" w:space="0" w:color="auto"/>
        <w:left w:val="none" w:sz="0" w:space="0" w:color="auto"/>
        <w:bottom w:val="none" w:sz="0" w:space="0" w:color="auto"/>
        <w:right w:val="none" w:sz="0" w:space="0" w:color="auto"/>
      </w:divBdr>
    </w:div>
    <w:div w:id="186604817">
      <w:bodyDiv w:val="1"/>
      <w:marLeft w:val="0"/>
      <w:marRight w:val="0"/>
      <w:marTop w:val="0"/>
      <w:marBottom w:val="0"/>
      <w:divBdr>
        <w:top w:val="none" w:sz="0" w:space="0" w:color="auto"/>
        <w:left w:val="none" w:sz="0" w:space="0" w:color="auto"/>
        <w:bottom w:val="none" w:sz="0" w:space="0" w:color="auto"/>
        <w:right w:val="none" w:sz="0" w:space="0" w:color="auto"/>
      </w:divBdr>
    </w:div>
    <w:div w:id="186605771">
      <w:bodyDiv w:val="1"/>
      <w:marLeft w:val="0"/>
      <w:marRight w:val="0"/>
      <w:marTop w:val="0"/>
      <w:marBottom w:val="0"/>
      <w:divBdr>
        <w:top w:val="none" w:sz="0" w:space="0" w:color="auto"/>
        <w:left w:val="none" w:sz="0" w:space="0" w:color="auto"/>
        <w:bottom w:val="none" w:sz="0" w:space="0" w:color="auto"/>
        <w:right w:val="none" w:sz="0" w:space="0" w:color="auto"/>
      </w:divBdr>
    </w:div>
    <w:div w:id="186719227">
      <w:bodyDiv w:val="1"/>
      <w:marLeft w:val="0"/>
      <w:marRight w:val="0"/>
      <w:marTop w:val="0"/>
      <w:marBottom w:val="0"/>
      <w:divBdr>
        <w:top w:val="none" w:sz="0" w:space="0" w:color="auto"/>
        <w:left w:val="none" w:sz="0" w:space="0" w:color="auto"/>
        <w:bottom w:val="none" w:sz="0" w:space="0" w:color="auto"/>
        <w:right w:val="none" w:sz="0" w:space="0" w:color="auto"/>
      </w:divBdr>
    </w:div>
    <w:div w:id="186867624">
      <w:bodyDiv w:val="1"/>
      <w:marLeft w:val="0"/>
      <w:marRight w:val="0"/>
      <w:marTop w:val="0"/>
      <w:marBottom w:val="0"/>
      <w:divBdr>
        <w:top w:val="none" w:sz="0" w:space="0" w:color="auto"/>
        <w:left w:val="none" w:sz="0" w:space="0" w:color="auto"/>
        <w:bottom w:val="none" w:sz="0" w:space="0" w:color="auto"/>
        <w:right w:val="none" w:sz="0" w:space="0" w:color="auto"/>
      </w:divBdr>
    </w:div>
    <w:div w:id="187068367">
      <w:bodyDiv w:val="1"/>
      <w:marLeft w:val="0"/>
      <w:marRight w:val="0"/>
      <w:marTop w:val="0"/>
      <w:marBottom w:val="0"/>
      <w:divBdr>
        <w:top w:val="none" w:sz="0" w:space="0" w:color="auto"/>
        <w:left w:val="none" w:sz="0" w:space="0" w:color="auto"/>
        <w:bottom w:val="none" w:sz="0" w:space="0" w:color="auto"/>
        <w:right w:val="none" w:sz="0" w:space="0" w:color="auto"/>
      </w:divBdr>
    </w:div>
    <w:div w:id="187108020">
      <w:bodyDiv w:val="1"/>
      <w:marLeft w:val="0"/>
      <w:marRight w:val="0"/>
      <w:marTop w:val="0"/>
      <w:marBottom w:val="0"/>
      <w:divBdr>
        <w:top w:val="none" w:sz="0" w:space="0" w:color="auto"/>
        <w:left w:val="none" w:sz="0" w:space="0" w:color="auto"/>
        <w:bottom w:val="none" w:sz="0" w:space="0" w:color="auto"/>
        <w:right w:val="none" w:sz="0" w:space="0" w:color="auto"/>
      </w:divBdr>
    </w:div>
    <w:div w:id="187258577">
      <w:bodyDiv w:val="1"/>
      <w:marLeft w:val="0"/>
      <w:marRight w:val="0"/>
      <w:marTop w:val="0"/>
      <w:marBottom w:val="0"/>
      <w:divBdr>
        <w:top w:val="none" w:sz="0" w:space="0" w:color="auto"/>
        <w:left w:val="none" w:sz="0" w:space="0" w:color="auto"/>
        <w:bottom w:val="none" w:sz="0" w:space="0" w:color="auto"/>
        <w:right w:val="none" w:sz="0" w:space="0" w:color="auto"/>
      </w:divBdr>
    </w:div>
    <w:div w:id="187564836">
      <w:bodyDiv w:val="1"/>
      <w:marLeft w:val="0"/>
      <w:marRight w:val="0"/>
      <w:marTop w:val="0"/>
      <w:marBottom w:val="0"/>
      <w:divBdr>
        <w:top w:val="none" w:sz="0" w:space="0" w:color="auto"/>
        <w:left w:val="none" w:sz="0" w:space="0" w:color="auto"/>
        <w:bottom w:val="none" w:sz="0" w:space="0" w:color="auto"/>
        <w:right w:val="none" w:sz="0" w:space="0" w:color="auto"/>
      </w:divBdr>
    </w:div>
    <w:div w:id="187640258">
      <w:bodyDiv w:val="1"/>
      <w:marLeft w:val="0"/>
      <w:marRight w:val="0"/>
      <w:marTop w:val="0"/>
      <w:marBottom w:val="0"/>
      <w:divBdr>
        <w:top w:val="none" w:sz="0" w:space="0" w:color="auto"/>
        <w:left w:val="none" w:sz="0" w:space="0" w:color="auto"/>
        <w:bottom w:val="none" w:sz="0" w:space="0" w:color="auto"/>
        <w:right w:val="none" w:sz="0" w:space="0" w:color="auto"/>
      </w:divBdr>
    </w:div>
    <w:div w:id="188178463">
      <w:bodyDiv w:val="1"/>
      <w:marLeft w:val="0"/>
      <w:marRight w:val="0"/>
      <w:marTop w:val="0"/>
      <w:marBottom w:val="0"/>
      <w:divBdr>
        <w:top w:val="none" w:sz="0" w:space="0" w:color="auto"/>
        <w:left w:val="none" w:sz="0" w:space="0" w:color="auto"/>
        <w:bottom w:val="none" w:sz="0" w:space="0" w:color="auto"/>
        <w:right w:val="none" w:sz="0" w:space="0" w:color="auto"/>
      </w:divBdr>
    </w:div>
    <w:div w:id="188225904">
      <w:bodyDiv w:val="1"/>
      <w:marLeft w:val="0"/>
      <w:marRight w:val="0"/>
      <w:marTop w:val="0"/>
      <w:marBottom w:val="0"/>
      <w:divBdr>
        <w:top w:val="none" w:sz="0" w:space="0" w:color="auto"/>
        <w:left w:val="none" w:sz="0" w:space="0" w:color="auto"/>
        <w:bottom w:val="none" w:sz="0" w:space="0" w:color="auto"/>
        <w:right w:val="none" w:sz="0" w:space="0" w:color="auto"/>
      </w:divBdr>
    </w:div>
    <w:div w:id="188420733">
      <w:bodyDiv w:val="1"/>
      <w:marLeft w:val="0"/>
      <w:marRight w:val="0"/>
      <w:marTop w:val="0"/>
      <w:marBottom w:val="0"/>
      <w:divBdr>
        <w:top w:val="none" w:sz="0" w:space="0" w:color="auto"/>
        <w:left w:val="none" w:sz="0" w:space="0" w:color="auto"/>
        <w:bottom w:val="none" w:sz="0" w:space="0" w:color="auto"/>
        <w:right w:val="none" w:sz="0" w:space="0" w:color="auto"/>
      </w:divBdr>
    </w:div>
    <w:div w:id="188422665">
      <w:bodyDiv w:val="1"/>
      <w:marLeft w:val="0"/>
      <w:marRight w:val="0"/>
      <w:marTop w:val="0"/>
      <w:marBottom w:val="0"/>
      <w:divBdr>
        <w:top w:val="none" w:sz="0" w:space="0" w:color="auto"/>
        <w:left w:val="none" w:sz="0" w:space="0" w:color="auto"/>
        <w:bottom w:val="none" w:sz="0" w:space="0" w:color="auto"/>
        <w:right w:val="none" w:sz="0" w:space="0" w:color="auto"/>
      </w:divBdr>
    </w:div>
    <w:div w:id="188490248">
      <w:bodyDiv w:val="1"/>
      <w:marLeft w:val="0"/>
      <w:marRight w:val="0"/>
      <w:marTop w:val="0"/>
      <w:marBottom w:val="0"/>
      <w:divBdr>
        <w:top w:val="none" w:sz="0" w:space="0" w:color="auto"/>
        <w:left w:val="none" w:sz="0" w:space="0" w:color="auto"/>
        <w:bottom w:val="none" w:sz="0" w:space="0" w:color="auto"/>
        <w:right w:val="none" w:sz="0" w:space="0" w:color="auto"/>
      </w:divBdr>
    </w:div>
    <w:div w:id="188640745">
      <w:bodyDiv w:val="1"/>
      <w:marLeft w:val="0"/>
      <w:marRight w:val="0"/>
      <w:marTop w:val="0"/>
      <w:marBottom w:val="0"/>
      <w:divBdr>
        <w:top w:val="none" w:sz="0" w:space="0" w:color="auto"/>
        <w:left w:val="none" w:sz="0" w:space="0" w:color="auto"/>
        <w:bottom w:val="none" w:sz="0" w:space="0" w:color="auto"/>
        <w:right w:val="none" w:sz="0" w:space="0" w:color="auto"/>
      </w:divBdr>
    </w:div>
    <w:div w:id="188809255">
      <w:bodyDiv w:val="1"/>
      <w:marLeft w:val="0"/>
      <w:marRight w:val="0"/>
      <w:marTop w:val="0"/>
      <w:marBottom w:val="0"/>
      <w:divBdr>
        <w:top w:val="none" w:sz="0" w:space="0" w:color="auto"/>
        <w:left w:val="none" w:sz="0" w:space="0" w:color="auto"/>
        <w:bottom w:val="none" w:sz="0" w:space="0" w:color="auto"/>
        <w:right w:val="none" w:sz="0" w:space="0" w:color="auto"/>
      </w:divBdr>
    </w:div>
    <w:div w:id="188836378">
      <w:bodyDiv w:val="1"/>
      <w:marLeft w:val="0"/>
      <w:marRight w:val="0"/>
      <w:marTop w:val="0"/>
      <w:marBottom w:val="0"/>
      <w:divBdr>
        <w:top w:val="none" w:sz="0" w:space="0" w:color="auto"/>
        <w:left w:val="none" w:sz="0" w:space="0" w:color="auto"/>
        <w:bottom w:val="none" w:sz="0" w:space="0" w:color="auto"/>
        <w:right w:val="none" w:sz="0" w:space="0" w:color="auto"/>
      </w:divBdr>
    </w:div>
    <w:div w:id="188837504">
      <w:bodyDiv w:val="1"/>
      <w:marLeft w:val="0"/>
      <w:marRight w:val="0"/>
      <w:marTop w:val="0"/>
      <w:marBottom w:val="0"/>
      <w:divBdr>
        <w:top w:val="none" w:sz="0" w:space="0" w:color="auto"/>
        <w:left w:val="none" w:sz="0" w:space="0" w:color="auto"/>
        <w:bottom w:val="none" w:sz="0" w:space="0" w:color="auto"/>
        <w:right w:val="none" w:sz="0" w:space="0" w:color="auto"/>
      </w:divBdr>
    </w:div>
    <w:div w:id="188876734">
      <w:bodyDiv w:val="1"/>
      <w:marLeft w:val="0"/>
      <w:marRight w:val="0"/>
      <w:marTop w:val="0"/>
      <w:marBottom w:val="0"/>
      <w:divBdr>
        <w:top w:val="none" w:sz="0" w:space="0" w:color="auto"/>
        <w:left w:val="none" w:sz="0" w:space="0" w:color="auto"/>
        <w:bottom w:val="none" w:sz="0" w:space="0" w:color="auto"/>
        <w:right w:val="none" w:sz="0" w:space="0" w:color="auto"/>
      </w:divBdr>
    </w:div>
    <w:div w:id="188880982">
      <w:bodyDiv w:val="1"/>
      <w:marLeft w:val="0"/>
      <w:marRight w:val="0"/>
      <w:marTop w:val="0"/>
      <w:marBottom w:val="0"/>
      <w:divBdr>
        <w:top w:val="none" w:sz="0" w:space="0" w:color="auto"/>
        <w:left w:val="none" w:sz="0" w:space="0" w:color="auto"/>
        <w:bottom w:val="none" w:sz="0" w:space="0" w:color="auto"/>
        <w:right w:val="none" w:sz="0" w:space="0" w:color="auto"/>
      </w:divBdr>
    </w:div>
    <w:div w:id="188960209">
      <w:bodyDiv w:val="1"/>
      <w:marLeft w:val="0"/>
      <w:marRight w:val="0"/>
      <w:marTop w:val="0"/>
      <w:marBottom w:val="0"/>
      <w:divBdr>
        <w:top w:val="none" w:sz="0" w:space="0" w:color="auto"/>
        <w:left w:val="none" w:sz="0" w:space="0" w:color="auto"/>
        <w:bottom w:val="none" w:sz="0" w:space="0" w:color="auto"/>
        <w:right w:val="none" w:sz="0" w:space="0" w:color="auto"/>
      </w:divBdr>
    </w:div>
    <w:div w:id="189145712">
      <w:bodyDiv w:val="1"/>
      <w:marLeft w:val="0"/>
      <w:marRight w:val="0"/>
      <w:marTop w:val="0"/>
      <w:marBottom w:val="0"/>
      <w:divBdr>
        <w:top w:val="none" w:sz="0" w:space="0" w:color="auto"/>
        <w:left w:val="none" w:sz="0" w:space="0" w:color="auto"/>
        <w:bottom w:val="none" w:sz="0" w:space="0" w:color="auto"/>
        <w:right w:val="none" w:sz="0" w:space="0" w:color="auto"/>
      </w:divBdr>
    </w:div>
    <w:div w:id="189419874">
      <w:bodyDiv w:val="1"/>
      <w:marLeft w:val="0"/>
      <w:marRight w:val="0"/>
      <w:marTop w:val="0"/>
      <w:marBottom w:val="0"/>
      <w:divBdr>
        <w:top w:val="none" w:sz="0" w:space="0" w:color="auto"/>
        <w:left w:val="none" w:sz="0" w:space="0" w:color="auto"/>
        <w:bottom w:val="none" w:sz="0" w:space="0" w:color="auto"/>
        <w:right w:val="none" w:sz="0" w:space="0" w:color="auto"/>
      </w:divBdr>
    </w:div>
    <w:div w:id="189491075">
      <w:bodyDiv w:val="1"/>
      <w:marLeft w:val="0"/>
      <w:marRight w:val="0"/>
      <w:marTop w:val="0"/>
      <w:marBottom w:val="0"/>
      <w:divBdr>
        <w:top w:val="none" w:sz="0" w:space="0" w:color="auto"/>
        <w:left w:val="none" w:sz="0" w:space="0" w:color="auto"/>
        <w:bottom w:val="none" w:sz="0" w:space="0" w:color="auto"/>
        <w:right w:val="none" w:sz="0" w:space="0" w:color="auto"/>
      </w:divBdr>
    </w:div>
    <w:div w:id="189496674">
      <w:bodyDiv w:val="1"/>
      <w:marLeft w:val="0"/>
      <w:marRight w:val="0"/>
      <w:marTop w:val="0"/>
      <w:marBottom w:val="0"/>
      <w:divBdr>
        <w:top w:val="none" w:sz="0" w:space="0" w:color="auto"/>
        <w:left w:val="none" w:sz="0" w:space="0" w:color="auto"/>
        <w:bottom w:val="none" w:sz="0" w:space="0" w:color="auto"/>
        <w:right w:val="none" w:sz="0" w:space="0" w:color="auto"/>
      </w:divBdr>
    </w:div>
    <w:div w:id="189531302">
      <w:bodyDiv w:val="1"/>
      <w:marLeft w:val="0"/>
      <w:marRight w:val="0"/>
      <w:marTop w:val="0"/>
      <w:marBottom w:val="0"/>
      <w:divBdr>
        <w:top w:val="none" w:sz="0" w:space="0" w:color="auto"/>
        <w:left w:val="none" w:sz="0" w:space="0" w:color="auto"/>
        <w:bottom w:val="none" w:sz="0" w:space="0" w:color="auto"/>
        <w:right w:val="none" w:sz="0" w:space="0" w:color="auto"/>
      </w:divBdr>
    </w:div>
    <w:div w:id="189531323">
      <w:bodyDiv w:val="1"/>
      <w:marLeft w:val="0"/>
      <w:marRight w:val="0"/>
      <w:marTop w:val="0"/>
      <w:marBottom w:val="0"/>
      <w:divBdr>
        <w:top w:val="none" w:sz="0" w:space="0" w:color="auto"/>
        <w:left w:val="none" w:sz="0" w:space="0" w:color="auto"/>
        <w:bottom w:val="none" w:sz="0" w:space="0" w:color="auto"/>
        <w:right w:val="none" w:sz="0" w:space="0" w:color="auto"/>
      </w:divBdr>
    </w:div>
    <w:div w:id="189688484">
      <w:bodyDiv w:val="1"/>
      <w:marLeft w:val="0"/>
      <w:marRight w:val="0"/>
      <w:marTop w:val="0"/>
      <w:marBottom w:val="0"/>
      <w:divBdr>
        <w:top w:val="none" w:sz="0" w:space="0" w:color="auto"/>
        <w:left w:val="none" w:sz="0" w:space="0" w:color="auto"/>
        <w:bottom w:val="none" w:sz="0" w:space="0" w:color="auto"/>
        <w:right w:val="none" w:sz="0" w:space="0" w:color="auto"/>
      </w:divBdr>
    </w:div>
    <w:div w:id="189995692">
      <w:bodyDiv w:val="1"/>
      <w:marLeft w:val="0"/>
      <w:marRight w:val="0"/>
      <w:marTop w:val="0"/>
      <w:marBottom w:val="0"/>
      <w:divBdr>
        <w:top w:val="none" w:sz="0" w:space="0" w:color="auto"/>
        <w:left w:val="none" w:sz="0" w:space="0" w:color="auto"/>
        <w:bottom w:val="none" w:sz="0" w:space="0" w:color="auto"/>
        <w:right w:val="none" w:sz="0" w:space="0" w:color="auto"/>
      </w:divBdr>
    </w:div>
    <w:div w:id="190261261">
      <w:bodyDiv w:val="1"/>
      <w:marLeft w:val="0"/>
      <w:marRight w:val="0"/>
      <w:marTop w:val="0"/>
      <w:marBottom w:val="0"/>
      <w:divBdr>
        <w:top w:val="none" w:sz="0" w:space="0" w:color="auto"/>
        <w:left w:val="none" w:sz="0" w:space="0" w:color="auto"/>
        <w:bottom w:val="none" w:sz="0" w:space="0" w:color="auto"/>
        <w:right w:val="none" w:sz="0" w:space="0" w:color="auto"/>
      </w:divBdr>
    </w:div>
    <w:div w:id="190383316">
      <w:bodyDiv w:val="1"/>
      <w:marLeft w:val="0"/>
      <w:marRight w:val="0"/>
      <w:marTop w:val="0"/>
      <w:marBottom w:val="0"/>
      <w:divBdr>
        <w:top w:val="none" w:sz="0" w:space="0" w:color="auto"/>
        <w:left w:val="none" w:sz="0" w:space="0" w:color="auto"/>
        <w:bottom w:val="none" w:sz="0" w:space="0" w:color="auto"/>
        <w:right w:val="none" w:sz="0" w:space="0" w:color="auto"/>
      </w:divBdr>
    </w:div>
    <w:div w:id="190455489">
      <w:bodyDiv w:val="1"/>
      <w:marLeft w:val="0"/>
      <w:marRight w:val="0"/>
      <w:marTop w:val="0"/>
      <w:marBottom w:val="0"/>
      <w:divBdr>
        <w:top w:val="none" w:sz="0" w:space="0" w:color="auto"/>
        <w:left w:val="none" w:sz="0" w:space="0" w:color="auto"/>
        <w:bottom w:val="none" w:sz="0" w:space="0" w:color="auto"/>
        <w:right w:val="none" w:sz="0" w:space="0" w:color="auto"/>
      </w:divBdr>
    </w:div>
    <w:div w:id="190653150">
      <w:bodyDiv w:val="1"/>
      <w:marLeft w:val="0"/>
      <w:marRight w:val="0"/>
      <w:marTop w:val="0"/>
      <w:marBottom w:val="0"/>
      <w:divBdr>
        <w:top w:val="none" w:sz="0" w:space="0" w:color="auto"/>
        <w:left w:val="none" w:sz="0" w:space="0" w:color="auto"/>
        <w:bottom w:val="none" w:sz="0" w:space="0" w:color="auto"/>
        <w:right w:val="none" w:sz="0" w:space="0" w:color="auto"/>
      </w:divBdr>
    </w:div>
    <w:div w:id="190656876">
      <w:bodyDiv w:val="1"/>
      <w:marLeft w:val="0"/>
      <w:marRight w:val="0"/>
      <w:marTop w:val="0"/>
      <w:marBottom w:val="0"/>
      <w:divBdr>
        <w:top w:val="none" w:sz="0" w:space="0" w:color="auto"/>
        <w:left w:val="none" w:sz="0" w:space="0" w:color="auto"/>
        <w:bottom w:val="none" w:sz="0" w:space="0" w:color="auto"/>
        <w:right w:val="none" w:sz="0" w:space="0" w:color="auto"/>
      </w:divBdr>
    </w:div>
    <w:div w:id="190803723">
      <w:bodyDiv w:val="1"/>
      <w:marLeft w:val="0"/>
      <w:marRight w:val="0"/>
      <w:marTop w:val="0"/>
      <w:marBottom w:val="0"/>
      <w:divBdr>
        <w:top w:val="none" w:sz="0" w:space="0" w:color="auto"/>
        <w:left w:val="none" w:sz="0" w:space="0" w:color="auto"/>
        <w:bottom w:val="none" w:sz="0" w:space="0" w:color="auto"/>
        <w:right w:val="none" w:sz="0" w:space="0" w:color="auto"/>
      </w:divBdr>
    </w:div>
    <w:div w:id="190845143">
      <w:bodyDiv w:val="1"/>
      <w:marLeft w:val="0"/>
      <w:marRight w:val="0"/>
      <w:marTop w:val="0"/>
      <w:marBottom w:val="0"/>
      <w:divBdr>
        <w:top w:val="none" w:sz="0" w:space="0" w:color="auto"/>
        <w:left w:val="none" w:sz="0" w:space="0" w:color="auto"/>
        <w:bottom w:val="none" w:sz="0" w:space="0" w:color="auto"/>
        <w:right w:val="none" w:sz="0" w:space="0" w:color="auto"/>
      </w:divBdr>
    </w:div>
    <w:div w:id="190845606">
      <w:bodyDiv w:val="1"/>
      <w:marLeft w:val="0"/>
      <w:marRight w:val="0"/>
      <w:marTop w:val="0"/>
      <w:marBottom w:val="0"/>
      <w:divBdr>
        <w:top w:val="none" w:sz="0" w:space="0" w:color="auto"/>
        <w:left w:val="none" w:sz="0" w:space="0" w:color="auto"/>
        <w:bottom w:val="none" w:sz="0" w:space="0" w:color="auto"/>
        <w:right w:val="none" w:sz="0" w:space="0" w:color="auto"/>
      </w:divBdr>
    </w:div>
    <w:div w:id="190922881">
      <w:bodyDiv w:val="1"/>
      <w:marLeft w:val="0"/>
      <w:marRight w:val="0"/>
      <w:marTop w:val="0"/>
      <w:marBottom w:val="0"/>
      <w:divBdr>
        <w:top w:val="none" w:sz="0" w:space="0" w:color="auto"/>
        <w:left w:val="none" w:sz="0" w:space="0" w:color="auto"/>
        <w:bottom w:val="none" w:sz="0" w:space="0" w:color="auto"/>
        <w:right w:val="none" w:sz="0" w:space="0" w:color="auto"/>
      </w:divBdr>
    </w:div>
    <w:div w:id="190923444">
      <w:bodyDiv w:val="1"/>
      <w:marLeft w:val="0"/>
      <w:marRight w:val="0"/>
      <w:marTop w:val="0"/>
      <w:marBottom w:val="0"/>
      <w:divBdr>
        <w:top w:val="none" w:sz="0" w:space="0" w:color="auto"/>
        <w:left w:val="none" w:sz="0" w:space="0" w:color="auto"/>
        <w:bottom w:val="none" w:sz="0" w:space="0" w:color="auto"/>
        <w:right w:val="none" w:sz="0" w:space="0" w:color="auto"/>
      </w:divBdr>
    </w:div>
    <w:div w:id="190995497">
      <w:bodyDiv w:val="1"/>
      <w:marLeft w:val="0"/>
      <w:marRight w:val="0"/>
      <w:marTop w:val="0"/>
      <w:marBottom w:val="0"/>
      <w:divBdr>
        <w:top w:val="none" w:sz="0" w:space="0" w:color="auto"/>
        <w:left w:val="none" w:sz="0" w:space="0" w:color="auto"/>
        <w:bottom w:val="none" w:sz="0" w:space="0" w:color="auto"/>
        <w:right w:val="none" w:sz="0" w:space="0" w:color="auto"/>
      </w:divBdr>
    </w:div>
    <w:div w:id="191262644">
      <w:bodyDiv w:val="1"/>
      <w:marLeft w:val="0"/>
      <w:marRight w:val="0"/>
      <w:marTop w:val="0"/>
      <w:marBottom w:val="0"/>
      <w:divBdr>
        <w:top w:val="none" w:sz="0" w:space="0" w:color="auto"/>
        <w:left w:val="none" w:sz="0" w:space="0" w:color="auto"/>
        <w:bottom w:val="none" w:sz="0" w:space="0" w:color="auto"/>
        <w:right w:val="none" w:sz="0" w:space="0" w:color="auto"/>
      </w:divBdr>
    </w:div>
    <w:div w:id="191382655">
      <w:bodyDiv w:val="1"/>
      <w:marLeft w:val="0"/>
      <w:marRight w:val="0"/>
      <w:marTop w:val="0"/>
      <w:marBottom w:val="0"/>
      <w:divBdr>
        <w:top w:val="none" w:sz="0" w:space="0" w:color="auto"/>
        <w:left w:val="none" w:sz="0" w:space="0" w:color="auto"/>
        <w:bottom w:val="none" w:sz="0" w:space="0" w:color="auto"/>
        <w:right w:val="none" w:sz="0" w:space="0" w:color="auto"/>
      </w:divBdr>
    </w:div>
    <w:div w:id="191841723">
      <w:bodyDiv w:val="1"/>
      <w:marLeft w:val="0"/>
      <w:marRight w:val="0"/>
      <w:marTop w:val="0"/>
      <w:marBottom w:val="0"/>
      <w:divBdr>
        <w:top w:val="none" w:sz="0" w:space="0" w:color="auto"/>
        <w:left w:val="none" w:sz="0" w:space="0" w:color="auto"/>
        <w:bottom w:val="none" w:sz="0" w:space="0" w:color="auto"/>
        <w:right w:val="none" w:sz="0" w:space="0" w:color="auto"/>
      </w:divBdr>
    </w:div>
    <w:div w:id="192033694">
      <w:bodyDiv w:val="1"/>
      <w:marLeft w:val="0"/>
      <w:marRight w:val="0"/>
      <w:marTop w:val="0"/>
      <w:marBottom w:val="0"/>
      <w:divBdr>
        <w:top w:val="none" w:sz="0" w:space="0" w:color="auto"/>
        <w:left w:val="none" w:sz="0" w:space="0" w:color="auto"/>
        <w:bottom w:val="none" w:sz="0" w:space="0" w:color="auto"/>
        <w:right w:val="none" w:sz="0" w:space="0" w:color="auto"/>
      </w:divBdr>
    </w:div>
    <w:div w:id="192157633">
      <w:bodyDiv w:val="1"/>
      <w:marLeft w:val="0"/>
      <w:marRight w:val="0"/>
      <w:marTop w:val="0"/>
      <w:marBottom w:val="0"/>
      <w:divBdr>
        <w:top w:val="none" w:sz="0" w:space="0" w:color="auto"/>
        <w:left w:val="none" w:sz="0" w:space="0" w:color="auto"/>
        <w:bottom w:val="none" w:sz="0" w:space="0" w:color="auto"/>
        <w:right w:val="none" w:sz="0" w:space="0" w:color="auto"/>
      </w:divBdr>
    </w:div>
    <w:div w:id="192304319">
      <w:bodyDiv w:val="1"/>
      <w:marLeft w:val="0"/>
      <w:marRight w:val="0"/>
      <w:marTop w:val="0"/>
      <w:marBottom w:val="0"/>
      <w:divBdr>
        <w:top w:val="none" w:sz="0" w:space="0" w:color="auto"/>
        <w:left w:val="none" w:sz="0" w:space="0" w:color="auto"/>
        <w:bottom w:val="none" w:sz="0" w:space="0" w:color="auto"/>
        <w:right w:val="none" w:sz="0" w:space="0" w:color="auto"/>
      </w:divBdr>
    </w:div>
    <w:div w:id="192306467">
      <w:bodyDiv w:val="1"/>
      <w:marLeft w:val="0"/>
      <w:marRight w:val="0"/>
      <w:marTop w:val="0"/>
      <w:marBottom w:val="0"/>
      <w:divBdr>
        <w:top w:val="none" w:sz="0" w:space="0" w:color="auto"/>
        <w:left w:val="none" w:sz="0" w:space="0" w:color="auto"/>
        <w:bottom w:val="none" w:sz="0" w:space="0" w:color="auto"/>
        <w:right w:val="none" w:sz="0" w:space="0" w:color="auto"/>
      </w:divBdr>
    </w:div>
    <w:div w:id="192420644">
      <w:bodyDiv w:val="1"/>
      <w:marLeft w:val="0"/>
      <w:marRight w:val="0"/>
      <w:marTop w:val="0"/>
      <w:marBottom w:val="0"/>
      <w:divBdr>
        <w:top w:val="none" w:sz="0" w:space="0" w:color="auto"/>
        <w:left w:val="none" w:sz="0" w:space="0" w:color="auto"/>
        <w:bottom w:val="none" w:sz="0" w:space="0" w:color="auto"/>
        <w:right w:val="none" w:sz="0" w:space="0" w:color="auto"/>
      </w:divBdr>
    </w:div>
    <w:div w:id="192423962">
      <w:bodyDiv w:val="1"/>
      <w:marLeft w:val="0"/>
      <w:marRight w:val="0"/>
      <w:marTop w:val="0"/>
      <w:marBottom w:val="0"/>
      <w:divBdr>
        <w:top w:val="none" w:sz="0" w:space="0" w:color="auto"/>
        <w:left w:val="none" w:sz="0" w:space="0" w:color="auto"/>
        <w:bottom w:val="none" w:sz="0" w:space="0" w:color="auto"/>
        <w:right w:val="none" w:sz="0" w:space="0" w:color="auto"/>
      </w:divBdr>
    </w:div>
    <w:div w:id="192504768">
      <w:bodyDiv w:val="1"/>
      <w:marLeft w:val="0"/>
      <w:marRight w:val="0"/>
      <w:marTop w:val="0"/>
      <w:marBottom w:val="0"/>
      <w:divBdr>
        <w:top w:val="none" w:sz="0" w:space="0" w:color="auto"/>
        <w:left w:val="none" w:sz="0" w:space="0" w:color="auto"/>
        <w:bottom w:val="none" w:sz="0" w:space="0" w:color="auto"/>
        <w:right w:val="none" w:sz="0" w:space="0" w:color="auto"/>
      </w:divBdr>
    </w:div>
    <w:div w:id="192769482">
      <w:bodyDiv w:val="1"/>
      <w:marLeft w:val="0"/>
      <w:marRight w:val="0"/>
      <w:marTop w:val="0"/>
      <w:marBottom w:val="0"/>
      <w:divBdr>
        <w:top w:val="none" w:sz="0" w:space="0" w:color="auto"/>
        <w:left w:val="none" w:sz="0" w:space="0" w:color="auto"/>
        <w:bottom w:val="none" w:sz="0" w:space="0" w:color="auto"/>
        <w:right w:val="none" w:sz="0" w:space="0" w:color="auto"/>
      </w:divBdr>
    </w:div>
    <w:div w:id="192808814">
      <w:bodyDiv w:val="1"/>
      <w:marLeft w:val="0"/>
      <w:marRight w:val="0"/>
      <w:marTop w:val="0"/>
      <w:marBottom w:val="0"/>
      <w:divBdr>
        <w:top w:val="none" w:sz="0" w:space="0" w:color="auto"/>
        <w:left w:val="none" w:sz="0" w:space="0" w:color="auto"/>
        <w:bottom w:val="none" w:sz="0" w:space="0" w:color="auto"/>
        <w:right w:val="none" w:sz="0" w:space="0" w:color="auto"/>
      </w:divBdr>
    </w:div>
    <w:div w:id="193155872">
      <w:bodyDiv w:val="1"/>
      <w:marLeft w:val="0"/>
      <w:marRight w:val="0"/>
      <w:marTop w:val="0"/>
      <w:marBottom w:val="0"/>
      <w:divBdr>
        <w:top w:val="none" w:sz="0" w:space="0" w:color="auto"/>
        <w:left w:val="none" w:sz="0" w:space="0" w:color="auto"/>
        <w:bottom w:val="none" w:sz="0" w:space="0" w:color="auto"/>
        <w:right w:val="none" w:sz="0" w:space="0" w:color="auto"/>
      </w:divBdr>
    </w:div>
    <w:div w:id="193688368">
      <w:bodyDiv w:val="1"/>
      <w:marLeft w:val="0"/>
      <w:marRight w:val="0"/>
      <w:marTop w:val="0"/>
      <w:marBottom w:val="0"/>
      <w:divBdr>
        <w:top w:val="none" w:sz="0" w:space="0" w:color="auto"/>
        <w:left w:val="none" w:sz="0" w:space="0" w:color="auto"/>
        <w:bottom w:val="none" w:sz="0" w:space="0" w:color="auto"/>
        <w:right w:val="none" w:sz="0" w:space="0" w:color="auto"/>
      </w:divBdr>
    </w:div>
    <w:div w:id="193732532">
      <w:bodyDiv w:val="1"/>
      <w:marLeft w:val="0"/>
      <w:marRight w:val="0"/>
      <w:marTop w:val="0"/>
      <w:marBottom w:val="0"/>
      <w:divBdr>
        <w:top w:val="none" w:sz="0" w:space="0" w:color="auto"/>
        <w:left w:val="none" w:sz="0" w:space="0" w:color="auto"/>
        <w:bottom w:val="none" w:sz="0" w:space="0" w:color="auto"/>
        <w:right w:val="none" w:sz="0" w:space="0" w:color="auto"/>
      </w:divBdr>
    </w:div>
    <w:div w:id="193924823">
      <w:bodyDiv w:val="1"/>
      <w:marLeft w:val="0"/>
      <w:marRight w:val="0"/>
      <w:marTop w:val="0"/>
      <w:marBottom w:val="0"/>
      <w:divBdr>
        <w:top w:val="none" w:sz="0" w:space="0" w:color="auto"/>
        <w:left w:val="none" w:sz="0" w:space="0" w:color="auto"/>
        <w:bottom w:val="none" w:sz="0" w:space="0" w:color="auto"/>
        <w:right w:val="none" w:sz="0" w:space="0" w:color="auto"/>
      </w:divBdr>
    </w:div>
    <w:div w:id="193933167">
      <w:bodyDiv w:val="1"/>
      <w:marLeft w:val="0"/>
      <w:marRight w:val="0"/>
      <w:marTop w:val="0"/>
      <w:marBottom w:val="0"/>
      <w:divBdr>
        <w:top w:val="none" w:sz="0" w:space="0" w:color="auto"/>
        <w:left w:val="none" w:sz="0" w:space="0" w:color="auto"/>
        <w:bottom w:val="none" w:sz="0" w:space="0" w:color="auto"/>
        <w:right w:val="none" w:sz="0" w:space="0" w:color="auto"/>
      </w:divBdr>
    </w:div>
    <w:div w:id="194001623">
      <w:bodyDiv w:val="1"/>
      <w:marLeft w:val="0"/>
      <w:marRight w:val="0"/>
      <w:marTop w:val="0"/>
      <w:marBottom w:val="0"/>
      <w:divBdr>
        <w:top w:val="none" w:sz="0" w:space="0" w:color="auto"/>
        <w:left w:val="none" w:sz="0" w:space="0" w:color="auto"/>
        <w:bottom w:val="none" w:sz="0" w:space="0" w:color="auto"/>
        <w:right w:val="none" w:sz="0" w:space="0" w:color="auto"/>
      </w:divBdr>
    </w:div>
    <w:div w:id="194120432">
      <w:bodyDiv w:val="1"/>
      <w:marLeft w:val="0"/>
      <w:marRight w:val="0"/>
      <w:marTop w:val="0"/>
      <w:marBottom w:val="0"/>
      <w:divBdr>
        <w:top w:val="none" w:sz="0" w:space="0" w:color="auto"/>
        <w:left w:val="none" w:sz="0" w:space="0" w:color="auto"/>
        <w:bottom w:val="none" w:sz="0" w:space="0" w:color="auto"/>
        <w:right w:val="none" w:sz="0" w:space="0" w:color="auto"/>
      </w:divBdr>
    </w:div>
    <w:div w:id="194201793">
      <w:bodyDiv w:val="1"/>
      <w:marLeft w:val="0"/>
      <w:marRight w:val="0"/>
      <w:marTop w:val="0"/>
      <w:marBottom w:val="0"/>
      <w:divBdr>
        <w:top w:val="none" w:sz="0" w:space="0" w:color="auto"/>
        <w:left w:val="none" w:sz="0" w:space="0" w:color="auto"/>
        <w:bottom w:val="none" w:sz="0" w:space="0" w:color="auto"/>
        <w:right w:val="none" w:sz="0" w:space="0" w:color="auto"/>
      </w:divBdr>
    </w:div>
    <w:div w:id="194275073">
      <w:bodyDiv w:val="1"/>
      <w:marLeft w:val="0"/>
      <w:marRight w:val="0"/>
      <w:marTop w:val="0"/>
      <w:marBottom w:val="0"/>
      <w:divBdr>
        <w:top w:val="none" w:sz="0" w:space="0" w:color="auto"/>
        <w:left w:val="none" w:sz="0" w:space="0" w:color="auto"/>
        <w:bottom w:val="none" w:sz="0" w:space="0" w:color="auto"/>
        <w:right w:val="none" w:sz="0" w:space="0" w:color="auto"/>
      </w:divBdr>
    </w:div>
    <w:div w:id="194345125">
      <w:bodyDiv w:val="1"/>
      <w:marLeft w:val="0"/>
      <w:marRight w:val="0"/>
      <w:marTop w:val="0"/>
      <w:marBottom w:val="0"/>
      <w:divBdr>
        <w:top w:val="none" w:sz="0" w:space="0" w:color="auto"/>
        <w:left w:val="none" w:sz="0" w:space="0" w:color="auto"/>
        <w:bottom w:val="none" w:sz="0" w:space="0" w:color="auto"/>
        <w:right w:val="none" w:sz="0" w:space="0" w:color="auto"/>
      </w:divBdr>
    </w:div>
    <w:div w:id="194585472">
      <w:bodyDiv w:val="1"/>
      <w:marLeft w:val="0"/>
      <w:marRight w:val="0"/>
      <w:marTop w:val="0"/>
      <w:marBottom w:val="0"/>
      <w:divBdr>
        <w:top w:val="none" w:sz="0" w:space="0" w:color="auto"/>
        <w:left w:val="none" w:sz="0" w:space="0" w:color="auto"/>
        <w:bottom w:val="none" w:sz="0" w:space="0" w:color="auto"/>
        <w:right w:val="none" w:sz="0" w:space="0" w:color="auto"/>
      </w:divBdr>
    </w:div>
    <w:div w:id="194970712">
      <w:bodyDiv w:val="1"/>
      <w:marLeft w:val="0"/>
      <w:marRight w:val="0"/>
      <w:marTop w:val="0"/>
      <w:marBottom w:val="0"/>
      <w:divBdr>
        <w:top w:val="none" w:sz="0" w:space="0" w:color="auto"/>
        <w:left w:val="none" w:sz="0" w:space="0" w:color="auto"/>
        <w:bottom w:val="none" w:sz="0" w:space="0" w:color="auto"/>
        <w:right w:val="none" w:sz="0" w:space="0" w:color="auto"/>
      </w:divBdr>
    </w:div>
    <w:div w:id="194973732">
      <w:bodyDiv w:val="1"/>
      <w:marLeft w:val="0"/>
      <w:marRight w:val="0"/>
      <w:marTop w:val="0"/>
      <w:marBottom w:val="0"/>
      <w:divBdr>
        <w:top w:val="none" w:sz="0" w:space="0" w:color="auto"/>
        <w:left w:val="none" w:sz="0" w:space="0" w:color="auto"/>
        <w:bottom w:val="none" w:sz="0" w:space="0" w:color="auto"/>
        <w:right w:val="none" w:sz="0" w:space="0" w:color="auto"/>
      </w:divBdr>
    </w:div>
    <w:div w:id="195047798">
      <w:bodyDiv w:val="1"/>
      <w:marLeft w:val="0"/>
      <w:marRight w:val="0"/>
      <w:marTop w:val="0"/>
      <w:marBottom w:val="0"/>
      <w:divBdr>
        <w:top w:val="none" w:sz="0" w:space="0" w:color="auto"/>
        <w:left w:val="none" w:sz="0" w:space="0" w:color="auto"/>
        <w:bottom w:val="none" w:sz="0" w:space="0" w:color="auto"/>
        <w:right w:val="none" w:sz="0" w:space="0" w:color="auto"/>
      </w:divBdr>
    </w:div>
    <w:div w:id="195243250">
      <w:bodyDiv w:val="1"/>
      <w:marLeft w:val="0"/>
      <w:marRight w:val="0"/>
      <w:marTop w:val="0"/>
      <w:marBottom w:val="0"/>
      <w:divBdr>
        <w:top w:val="none" w:sz="0" w:space="0" w:color="auto"/>
        <w:left w:val="none" w:sz="0" w:space="0" w:color="auto"/>
        <w:bottom w:val="none" w:sz="0" w:space="0" w:color="auto"/>
        <w:right w:val="none" w:sz="0" w:space="0" w:color="auto"/>
      </w:divBdr>
    </w:div>
    <w:div w:id="195312429">
      <w:bodyDiv w:val="1"/>
      <w:marLeft w:val="0"/>
      <w:marRight w:val="0"/>
      <w:marTop w:val="0"/>
      <w:marBottom w:val="0"/>
      <w:divBdr>
        <w:top w:val="none" w:sz="0" w:space="0" w:color="auto"/>
        <w:left w:val="none" w:sz="0" w:space="0" w:color="auto"/>
        <w:bottom w:val="none" w:sz="0" w:space="0" w:color="auto"/>
        <w:right w:val="none" w:sz="0" w:space="0" w:color="auto"/>
      </w:divBdr>
    </w:div>
    <w:div w:id="195315316">
      <w:bodyDiv w:val="1"/>
      <w:marLeft w:val="0"/>
      <w:marRight w:val="0"/>
      <w:marTop w:val="0"/>
      <w:marBottom w:val="0"/>
      <w:divBdr>
        <w:top w:val="none" w:sz="0" w:space="0" w:color="auto"/>
        <w:left w:val="none" w:sz="0" w:space="0" w:color="auto"/>
        <w:bottom w:val="none" w:sz="0" w:space="0" w:color="auto"/>
        <w:right w:val="none" w:sz="0" w:space="0" w:color="auto"/>
      </w:divBdr>
    </w:div>
    <w:div w:id="195389122">
      <w:bodyDiv w:val="1"/>
      <w:marLeft w:val="0"/>
      <w:marRight w:val="0"/>
      <w:marTop w:val="0"/>
      <w:marBottom w:val="0"/>
      <w:divBdr>
        <w:top w:val="none" w:sz="0" w:space="0" w:color="auto"/>
        <w:left w:val="none" w:sz="0" w:space="0" w:color="auto"/>
        <w:bottom w:val="none" w:sz="0" w:space="0" w:color="auto"/>
        <w:right w:val="none" w:sz="0" w:space="0" w:color="auto"/>
      </w:divBdr>
    </w:div>
    <w:div w:id="195392486">
      <w:bodyDiv w:val="1"/>
      <w:marLeft w:val="0"/>
      <w:marRight w:val="0"/>
      <w:marTop w:val="0"/>
      <w:marBottom w:val="0"/>
      <w:divBdr>
        <w:top w:val="none" w:sz="0" w:space="0" w:color="auto"/>
        <w:left w:val="none" w:sz="0" w:space="0" w:color="auto"/>
        <w:bottom w:val="none" w:sz="0" w:space="0" w:color="auto"/>
        <w:right w:val="none" w:sz="0" w:space="0" w:color="auto"/>
      </w:divBdr>
    </w:div>
    <w:div w:id="195429282">
      <w:bodyDiv w:val="1"/>
      <w:marLeft w:val="0"/>
      <w:marRight w:val="0"/>
      <w:marTop w:val="0"/>
      <w:marBottom w:val="0"/>
      <w:divBdr>
        <w:top w:val="none" w:sz="0" w:space="0" w:color="auto"/>
        <w:left w:val="none" w:sz="0" w:space="0" w:color="auto"/>
        <w:bottom w:val="none" w:sz="0" w:space="0" w:color="auto"/>
        <w:right w:val="none" w:sz="0" w:space="0" w:color="auto"/>
      </w:divBdr>
    </w:div>
    <w:div w:id="195436044">
      <w:bodyDiv w:val="1"/>
      <w:marLeft w:val="0"/>
      <w:marRight w:val="0"/>
      <w:marTop w:val="0"/>
      <w:marBottom w:val="0"/>
      <w:divBdr>
        <w:top w:val="none" w:sz="0" w:space="0" w:color="auto"/>
        <w:left w:val="none" w:sz="0" w:space="0" w:color="auto"/>
        <w:bottom w:val="none" w:sz="0" w:space="0" w:color="auto"/>
        <w:right w:val="none" w:sz="0" w:space="0" w:color="auto"/>
      </w:divBdr>
    </w:div>
    <w:div w:id="195578523">
      <w:bodyDiv w:val="1"/>
      <w:marLeft w:val="0"/>
      <w:marRight w:val="0"/>
      <w:marTop w:val="0"/>
      <w:marBottom w:val="0"/>
      <w:divBdr>
        <w:top w:val="none" w:sz="0" w:space="0" w:color="auto"/>
        <w:left w:val="none" w:sz="0" w:space="0" w:color="auto"/>
        <w:bottom w:val="none" w:sz="0" w:space="0" w:color="auto"/>
        <w:right w:val="none" w:sz="0" w:space="0" w:color="auto"/>
      </w:divBdr>
    </w:div>
    <w:div w:id="195630641">
      <w:bodyDiv w:val="1"/>
      <w:marLeft w:val="0"/>
      <w:marRight w:val="0"/>
      <w:marTop w:val="0"/>
      <w:marBottom w:val="0"/>
      <w:divBdr>
        <w:top w:val="none" w:sz="0" w:space="0" w:color="auto"/>
        <w:left w:val="none" w:sz="0" w:space="0" w:color="auto"/>
        <w:bottom w:val="none" w:sz="0" w:space="0" w:color="auto"/>
        <w:right w:val="none" w:sz="0" w:space="0" w:color="auto"/>
      </w:divBdr>
    </w:div>
    <w:div w:id="195654415">
      <w:bodyDiv w:val="1"/>
      <w:marLeft w:val="0"/>
      <w:marRight w:val="0"/>
      <w:marTop w:val="0"/>
      <w:marBottom w:val="0"/>
      <w:divBdr>
        <w:top w:val="none" w:sz="0" w:space="0" w:color="auto"/>
        <w:left w:val="none" w:sz="0" w:space="0" w:color="auto"/>
        <w:bottom w:val="none" w:sz="0" w:space="0" w:color="auto"/>
        <w:right w:val="none" w:sz="0" w:space="0" w:color="auto"/>
      </w:divBdr>
    </w:div>
    <w:div w:id="195777939">
      <w:bodyDiv w:val="1"/>
      <w:marLeft w:val="0"/>
      <w:marRight w:val="0"/>
      <w:marTop w:val="0"/>
      <w:marBottom w:val="0"/>
      <w:divBdr>
        <w:top w:val="none" w:sz="0" w:space="0" w:color="auto"/>
        <w:left w:val="none" w:sz="0" w:space="0" w:color="auto"/>
        <w:bottom w:val="none" w:sz="0" w:space="0" w:color="auto"/>
        <w:right w:val="none" w:sz="0" w:space="0" w:color="auto"/>
      </w:divBdr>
    </w:div>
    <w:div w:id="195898885">
      <w:bodyDiv w:val="1"/>
      <w:marLeft w:val="0"/>
      <w:marRight w:val="0"/>
      <w:marTop w:val="0"/>
      <w:marBottom w:val="0"/>
      <w:divBdr>
        <w:top w:val="none" w:sz="0" w:space="0" w:color="auto"/>
        <w:left w:val="none" w:sz="0" w:space="0" w:color="auto"/>
        <w:bottom w:val="none" w:sz="0" w:space="0" w:color="auto"/>
        <w:right w:val="none" w:sz="0" w:space="0" w:color="auto"/>
      </w:divBdr>
    </w:div>
    <w:div w:id="195968026">
      <w:bodyDiv w:val="1"/>
      <w:marLeft w:val="0"/>
      <w:marRight w:val="0"/>
      <w:marTop w:val="0"/>
      <w:marBottom w:val="0"/>
      <w:divBdr>
        <w:top w:val="none" w:sz="0" w:space="0" w:color="auto"/>
        <w:left w:val="none" w:sz="0" w:space="0" w:color="auto"/>
        <w:bottom w:val="none" w:sz="0" w:space="0" w:color="auto"/>
        <w:right w:val="none" w:sz="0" w:space="0" w:color="auto"/>
      </w:divBdr>
    </w:div>
    <w:div w:id="195973186">
      <w:bodyDiv w:val="1"/>
      <w:marLeft w:val="0"/>
      <w:marRight w:val="0"/>
      <w:marTop w:val="0"/>
      <w:marBottom w:val="0"/>
      <w:divBdr>
        <w:top w:val="none" w:sz="0" w:space="0" w:color="auto"/>
        <w:left w:val="none" w:sz="0" w:space="0" w:color="auto"/>
        <w:bottom w:val="none" w:sz="0" w:space="0" w:color="auto"/>
        <w:right w:val="none" w:sz="0" w:space="0" w:color="auto"/>
      </w:divBdr>
    </w:div>
    <w:div w:id="196166490">
      <w:bodyDiv w:val="1"/>
      <w:marLeft w:val="0"/>
      <w:marRight w:val="0"/>
      <w:marTop w:val="0"/>
      <w:marBottom w:val="0"/>
      <w:divBdr>
        <w:top w:val="none" w:sz="0" w:space="0" w:color="auto"/>
        <w:left w:val="none" w:sz="0" w:space="0" w:color="auto"/>
        <w:bottom w:val="none" w:sz="0" w:space="0" w:color="auto"/>
        <w:right w:val="none" w:sz="0" w:space="0" w:color="auto"/>
      </w:divBdr>
    </w:div>
    <w:div w:id="196237136">
      <w:bodyDiv w:val="1"/>
      <w:marLeft w:val="0"/>
      <w:marRight w:val="0"/>
      <w:marTop w:val="0"/>
      <w:marBottom w:val="0"/>
      <w:divBdr>
        <w:top w:val="none" w:sz="0" w:space="0" w:color="auto"/>
        <w:left w:val="none" w:sz="0" w:space="0" w:color="auto"/>
        <w:bottom w:val="none" w:sz="0" w:space="0" w:color="auto"/>
        <w:right w:val="none" w:sz="0" w:space="0" w:color="auto"/>
      </w:divBdr>
    </w:div>
    <w:div w:id="196241613">
      <w:bodyDiv w:val="1"/>
      <w:marLeft w:val="0"/>
      <w:marRight w:val="0"/>
      <w:marTop w:val="0"/>
      <w:marBottom w:val="0"/>
      <w:divBdr>
        <w:top w:val="none" w:sz="0" w:space="0" w:color="auto"/>
        <w:left w:val="none" w:sz="0" w:space="0" w:color="auto"/>
        <w:bottom w:val="none" w:sz="0" w:space="0" w:color="auto"/>
        <w:right w:val="none" w:sz="0" w:space="0" w:color="auto"/>
      </w:divBdr>
    </w:div>
    <w:div w:id="196355182">
      <w:bodyDiv w:val="1"/>
      <w:marLeft w:val="0"/>
      <w:marRight w:val="0"/>
      <w:marTop w:val="0"/>
      <w:marBottom w:val="0"/>
      <w:divBdr>
        <w:top w:val="none" w:sz="0" w:space="0" w:color="auto"/>
        <w:left w:val="none" w:sz="0" w:space="0" w:color="auto"/>
        <w:bottom w:val="none" w:sz="0" w:space="0" w:color="auto"/>
        <w:right w:val="none" w:sz="0" w:space="0" w:color="auto"/>
      </w:divBdr>
    </w:div>
    <w:div w:id="196355814">
      <w:bodyDiv w:val="1"/>
      <w:marLeft w:val="0"/>
      <w:marRight w:val="0"/>
      <w:marTop w:val="0"/>
      <w:marBottom w:val="0"/>
      <w:divBdr>
        <w:top w:val="none" w:sz="0" w:space="0" w:color="auto"/>
        <w:left w:val="none" w:sz="0" w:space="0" w:color="auto"/>
        <w:bottom w:val="none" w:sz="0" w:space="0" w:color="auto"/>
        <w:right w:val="none" w:sz="0" w:space="0" w:color="auto"/>
      </w:divBdr>
    </w:div>
    <w:div w:id="196552872">
      <w:bodyDiv w:val="1"/>
      <w:marLeft w:val="0"/>
      <w:marRight w:val="0"/>
      <w:marTop w:val="0"/>
      <w:marBottom w:val="0"/>
      <w:divBdr>
        <w:top w:val="none" w:sz="0" w:space="0" w:color="auto"/>
        <w:left w:val="none" w:sz="0" w:space="0" w:color="auto"/>
        <w:bottom w:val="none" w:sz="0" w:space="0" w:color="auto"/>
        <w:right w:val="none" w:sz="0" w:space="0" w:color="auto"/>
      </w:divBdr>
    </w:div>
    <w:div w:id="196741973">
      <w:bodyDiv w:val="1"/>
      <w:marLeft w:val="0"/>
      <w:marRight w:val="0"/>
      <w:marTop w:val="0"/>
      <w:marBottom w:val="0"/>
      <w:divBdr>
        <w:top w:val="none" w:sz="0" w:space="0" w:color="auto"/>
        <w:left w:val="none" w:sz="0" w:space="0" w:color="auto"/>
        <w:bottom w:val="none" w:sz="0" w:space="0" w:color="auto"/>
        <w:right w:val="none" w:sz="0" w:space="0" w:color="auto"/>
      </w:divBdr>
    </w:div>
    <w:div w:id="196936818">
      <w:bodyDiv w:val="1"/>
      <w:marLeft w:val="0"/>
      <w:marRight w:val="0"/>
      <w:marTop w:val="0"/>
      <w:marBottom w:val="0"/>
      <w:divBdr>
        <w:top w:val="none" w:sz="0" w:space="0" w:color="auto"/>
        <w:left w:val="none" w:sz="0" w:space="0" w:color="auto"/>
        <w:bottom w:val="none" w:sz="0" w:space="0" w:color="auto"/>
        <w:right w:val="none" w:sz="0" w:space="0" w:color="auto"/>
      </w:divBdr>
    </w:div>
    <w:div w:id="197134180">
      <w:bodyDiv w:val="1"/>
      <w:marLeft w:val="0"/>
      <w:marRight w:val="0"/>
      <w:marTop w:val="0"/>
      <w:marBottom w:val="0"/>
      <w:divBdr>
        <w:top w:val="none" w:sz="0" w:space="0" w:color="auto"/>
        <w:left w:val="none" w:sz="0" w:space="0" w:color="auto"/>
        <w:bottom w:val="none" w:sz="0" w:space="0" w:color="auto"/>
        <w:right w:val="none" w:sz="0" w:space="0" w:color="auto"/>
      </w:divBdr>
    </w:div>
    <w:div w:id="197473460">
      <w:bodyDiv w:val="1"/>
      <w:marLeft w:val="0"/>
      <w:marRight w:val="0"/>
      <w:marTop w:val="0"/>
      <w:marBottom w:val="0"/>
      <w:divBdr>
        <w:top w:val="none" w:sz="0" w:space="0" w:color="auto"/>
        <w:left w:val="none" w:sz="0" w:space="0" w:color="auto"/>
        <w:bottom w:val="none" w:sz="0" w:space="0" w:color="auto"/>
        <w:right w:val="none" w:sz="0" w:space="0" w:color="auto"/>
      </w:divBdr>
    </w:div>
    <w:div w:id="197592226">
      <w:bodyDiv w:val="1"/>
      <w:marLeft w:val="0"/>
      <w:marRight w:val="0"/>
      <w:marTop w:val="0"/>
      <w:marBottom w:val="0"/>
      <w:divBdr>
        <w:top w:val="none" w:sz="0" w:space="0" w:color="auto"/>
        <w:left w:val="none" w:sz="0" w:space="0" w:color="auto"/>
        <w:bottom w:val="none" w:sz="0" w:space="0" w:color="auto"/>
        <w:right w:val="none" w:sz="0" w:space="0" w:color="auto"/>
      </w:divBdr>
    </w:div>
    <w:div w:id="197623085">
      <w:bodyDiv w:val="1"/>
      <w:marLeft w:val="0"/>
      <w:marRight w:val="0"/>
      <w:marTop w:val="0"/>
      <w:marBottom w:val="0"/>
      <w:divBdr>
        <w:top w:val="none" w:sz="0" w:space="0" w:color="auto"/>
        <w:left w:val="none" w:sz="0" w:space="0" w:color="auto"/>
        <w:bottom w:val="none" w:sz="0" w:space="0" w:color="auto"/>
        <w:right w:val="none" w:sz="0" w:space="0" w:color="auto"/>
      </w:divBdr>
    </w:div>
    <w:div w:id="197623484">
      <w:bodyDiv w:val="1"/>
      <w:marLeft w:val="0"/>
      <w:marRight w:val="0"/>
      <w:marTop w:val="0"/>
      <w:marBottom w:val="0"/>
      <w:divBdr>
        <w:top w:val="none" w:sz="0" w:space="0" w:color="auto"/>
        <w:left w:val="none" w:sz="0" w:space="0" w:color="auto"/>
        <w:bottom w:val="none" w:sz="0" w:space="0" w:color="auto"/>
        <w:right w:val="none" w:sz="0" w:space="0" w:color="auto"/>
      </w:divBdr>
    </w:div>
    <w:div w:id="197741097">
      <w:bodyDiv w:val="1"/>
      <w:marLeft w:val="0"/>
      <w:marRight w:val="0"/>
      <w:marTop w:val="0"/>
      <w:marBottom w:val="0"/>
      <w:divBdr>
        <w:top w:val="none" w:sz="0" w:space="0" w:color="auto"/>
        <w:left w:val="none" w:sz="0" w:space="0" w:color="auto"/>
        <w:bottom w:val="none" w:sz="0" w:space="0" w:color="auto"/>
        <w:right w:val="none" w:sz="0" w:space="0" w:color="auto"/>
      </w:divBdr>
    </w:div>
    <w:div w:id="197860408">
      <w:bodyDiv w:val="1"/>
      <w:marLeft w:val="0"/>
      <w:marRight w:val="0"/>
      <w:marTop w:val="0"/>
      <w:marBottom w:val="0"/>
      <w:divBdr>
        <w:top w:val="none" w:sz="0" w:space="0" w:color="auto"/>
        <w:left w:val="none" w:sz="0" w:space="0" w:color="auto"/>
        <w:bottom w:val="none" w:sz="0" w:space="0" w:color="auto"/>
        <w:right w:val="none" w:sz="0" w:space="0" w:color="auto"/>
      </w:divBdr>
    </w:div>
    <w:div w:id="197861972">
      <w:bodyDiv w:val="1"/>
      <w:marLeft w:val="0"/>
      <w:marRight w:val="0"/>
      <w:marTop w:val="0"/>
      <w:marBottom w:val="0"/>
      <w:divBdr>
        <w:top w:val="none" w:sz="0" w:space="0" w:color="auto"/>
        <w:left w:val="none" w:sz="0" w:space="0" w:color="auto"/>
        <w:bottom w:val="none" w:sz="0" w:space="0" w:color="auto"/>
        <w:right w:val="none" w:sz="0" w:space="0" w:color="auto"/>
      </w:divBdr>
    </w:div>
    <w:div w:id="198206847">
      <w:bodyDiv w:val="1"/>
      <w:marLeft w:val="0"/>
      <w:marRight w:val="0"/>
      <w:marTop w:val="0"/>
      <w:marBottom w:val="0"/>
      <w:divBdr>
        <w:top w:val="none" w:sz="0" w:space="0" w:color="auto"/>
        <w:left w:val="none" w:sz="0" w:space="0" w:color="auto"/>
        <w:bottom w:val="none" w:sz="0" w:space="0" w:color="auto"/>
        <w:right w:val="none" w:sz="0" w:space="0" w:color="auto"/>
      </w:divBdr>
    </w:div>
    <w:div w:id="198207191">
      <w:bodyDiv w:val="1"/>
      <w:marLeft w:val="0"/>
      <w:marRight w:val="0"/>
      <w:marTop w:val="0"/>
      <w:marBottom w:val="0"/>
      <w:divBdr>
        <w:top w:val="none" w:sz="0" w:space="0" w:color="auto"/>
        <w:left w:val="none" w:sz="0" w:space="0" w:color="auto"/>
        <w:bottom w:val="none" w:sz="0" w:space="0" w:color="auto"/>
        <w:right w:val="none" w:sz="0" w:space="0" w:color="auto"/>
      </w:divBdr>
    </w:div>
    <w:div w:id="198277957">
      <w:bodyDiv w:val="1"/>
      <w:marLeft w:val="0"/>
      <w:marRight w:val="0"/>
      <w:marTop w:val="0"/>
      <w:marBottom w:val="0"/>
      <w:divBdr>
        <w:top w:val="none" w:sz="0" w:space="0" w:color="auto"/>
        <w:left w:val="none" w:sz="0" w:space="0" w:color="auto"/>
        <w:bottom w:val="none" w:sz="0" w:space="0" w:color="auto"/>
        <w:right w:val="none" w:sz="0" w:space="0" w:color="auto"/>
      </w:divBdr>
    </w:div>
    <w:div w:id="198513617">
      <w:bodyDiv w:val="1"/>
      <w:marLeft w:val="0"/>
      <w:marRight w:val="0"/>
      <w:marTop w:val="0"/>
      <w:marBottom w:val="0"/>
      <w:divBdr>
        <w:top w:val="none" w:sz="0" w:space="0" w:color="auto"/>
        <w:left w:val="none" w:sz="0" w:space="0" w:color="auto"/>
        <w:bottom w:val="none" w:sz="0" w:space="0" w:color="auto"/>
        <w:right w:val="none" w:sz="0" w:space="0" w:color="auto"/>
      </w:divBdr>
    </w:div>
    <w:div w:id="198593886">
      <w:bodyDiv w:val="1"/>
      <w:marLeft w:val="0"/>
      <w:marRight w:val="0"/>
      <w:marTop w:val="0"/>
      <w:marBottom w:val="0"/>
      <w:divBdr>
        <w:top w:val="none" w:sz="0" w:space="0" w:color="auto"/>
        <w:left w:val="none" w:sz="0" w:space="0" w:color="auto"/>
        <w:bottom w:val="none" w:sz="0" w:space="0" w:color="auto"/>
        <w:right w:val="none" w:sz="0" w:space="0" w:color="auto"/>
      </w:divBdr>
    </w:div>
    <w:div w:id="198665841">
      <w:bodyDiv w:val="1"/>
      <w:marLeft w:val="0"/>
      <w:marRight w:val="0"/>
      <w:marTop w:val="0"/>
      <w:marBottom w:val="0"/>
      <w:divBdr>
        <w:top w:val="none" w:sz="0" w:space="0" w:color="auto"/>
        <w:left w:val="none" w:sz="0" w:space="0" w:color="auto"/>
        <w:bottom w:val="none" w:sz="0" w:space="0" w:color="auto"/>
        <w:right w:val="none" w:sz="0" w:space="0" w:color="auto"/>
      </w:divBdr>
    </w:div>
    <w:div w:id="198669065">
      <w:bodyDiv w:val="1"/>
      <w:marLeft w:val="0"/>
      <w:marRight w:val="0"/>
      <w:marTop w:val="0"/>
      <w:marBottom w:val="0"/>
      <w:divBdr>
        <w:top w:val="none" w:sz="0" w:space="0" w:color="auto"/>
        <w:left w:val="none" w:sz="0" w:space="0" w:color="auto"/>
        <w:bottom w:val="none" w:sz="0" w:space="0" w:color="auto"/>
        <w:right w:val="none" w:sz="0" w:space="0" w:color="auto"/>
      </w:divBdr>
    </w:div>
    <w:div w:id="199056918">
      <w:bodyDiv w:val="1"/>
      <w:marLeft w:val="0"/>
      <w:marRight w:val="0"/>
      <w:marTop w:val="0"/>
      <w:marBottom w:val="0"/>
      <w:divBdr>
        <w:top w:val="none" w:sz="0" w:space="0" w:color="auto"/>
        <w:left w:val="none" w:sz="0" w:space="0" w:color="auto"/>
        <w:bottom w:val="none" w:sz="0" w:space="0" w:color="auto"/>
        <w:right w:val="none" w:sz="0" w:space="0" w:color="auto"/>
      </w:divBdr>
    </w:div>
    <w:div w:id="199172482">
      <w:bodyDiv w:val="1"/>
      <w:marLeft w:val="0"/>
      <w:marRight w:val="0"/>
      <w:marTop w:val="0"/>
      <w:marBottom w:val="0"/>
      <w:divBdr>
        <w:top w:val="none" w:sz="0" w:space="0" w:color="auto"/>
        <w:left w:val="none" w:sz="0" w:space="0" w:color="auto"/>
        <w:bottom w:val="none" w:sz="0" w:space="0" w:color="auto"/>
        <w:right w:val="none" w:sz="0" w:space="0" w:color="auto"/>
      </w:divBdr>
    </w:div>
    <w:div w:id="199241609">
      <w:bodyDiv w:val="1"/>
      <w:marLeft w:val="0"/>
      <w:marRight w:val="0"/>
      <w:marTop w:val="0"/>
      <w:marBottom w:val="0"/>
      <w:divBdr>
        <w:top w:val="none" w:sz="0" w:space="0" w:color="auto"/>
        <w:left w:val="none" w:sz="0" w:space="0" w:color="auto"/>
        <w:bottom w:val="none" w:sz="0" w:space="0" w:color="auto"/>
        <w:right w:val="none" w:sz="0" w:space="0" w:color="auto"/>
      </w:divBdr>
    </w:div>
    <w:div w:id="199364002">
      <w:bodyDiv w:val="1"/>
      <w:marLeft w:val="0"/>
      <w:marRight w:val="0"/>
      <w:marTop w:val="0"/>
      <w:marBottom w:val="0"/>
      <w:divBdr>
        <w:top w:val="none" w:sz="0" w:space="0" w:color="auto"/>
        <w:left w:val="none" w:sz="0" w:space="0" w:color="auto"/>
        <w:bottom w:val="none" w:sz="0" w:space="0" w:color="auto"/>
        <w:right w:val="none" w:sz="0" w:space="0" w:color="auto"/>
      </w:divBdr>
    </w:div>
    <w:div w:id="199632522">
      <w:bodyDiv w:val="1"/>
      <w:marLeft w:val="0"/>
      <w:marRight w:val="0"/>
      <w:marTop w:val="0"/>
      <w:marBottom w:val="0"/>
      <w:divBdr>
        <w:top w:val="none" w:sz="0" w:space="0" w:color="auto"/>
        <w:left w:val="none" w:sz="0" w:space="0" w:color="auto"/>
        <w:bottom w:val="none" w:sz="0" w:space="0" w:color="auto"/>
        <w:right w:val="none" w:sz="0" w:space="0" w:color="auto"/>
      </w:divBdr>
    </w:div>
    <w:div w:id="199636666">
      <w:bodyDiv w:val="1"/>
      <w:marLeft w:val="0"/>
      <w:marRight w:val="0"/>
      <w:marTop w:val="0"/>
      <w:marBottom w:val="0"/>
      <w:divBdr>
        <w:top w:val="none" w:sz="0" w:space="0" w:color="auto"/>
        <w:left w:val="none" w:sz="0" w:space="0" w:color="auto"/>
        <w:bottom w:val="none" w:sz="0" w:space="0" w:color="auto"/>
        <w:right w:val="none" w:sz="0" w:space="0" w:color="auto"/>
      </w:divBdr>
    </w:div>
    <w:div w:id="199704476">
      <w:bodyDiv w:val="1"/>
      <w:marLeft w:val="0"/>
      <w:marRight w:val="0"/>
      <w:marTop w:val="0"/>
      <w:marBottom w:val="0"/>
      <w:divBdr>
        <w:top w:val="none" w:sz="0" w:space="0" w:color="auto"/>
        <w:left w:val="none" w:sz="0" w:space="0" w:color="auto"/>
        <w:bottom w:val="none" w:sz="0" w:space="0" w:color="auto"/>
        <w:right w:val="none" w:sz="0" w:space="0" w:color="auto"/>
      </w:divBdr>
    </w:div>
    <w:div w:id="199708714">
      <w:bodyDiv w:val="1"/>
      <w:marLeft w:val="0"/>
      <w:marRight w:val="0"/>
      <w:marTop w:val="0"/>
      <w:marBottom w:val="0"/>
      <w:divBdr>
        <w:top w:val="none" w:sz="0" w:space="0" w:color="auto"/>
        <w:left w:val="none" w:sz="0" w:space="0" w:color="auto"/>
        <w:bottom w:val="none" w:sz="0" w:space="0" w:color="auto"/>
        <w:right w:val="none" w:sz="0" w:space="0" w:color="auto"/>
      </w:divBdr>
    </w:div>
    <w:div w:id="199972556">
      <w:bodyDiv w:val="1"/>
      <w:marLeft w:val="0"/>
      <w:marRight w:val="0"/>
      <w:marTop w:val="0"/>
      <w:marBottom w:val="0"/>
      <w:divBdr>
        <w:top w:val="none" w:sz="0" w:space="0" w:color="auto"/>
        <w:left w:val="none" w:sz="0" w:space="0" w:color="auto"/>
        <w:bottom w:val="none" w:sz="0" w:space="0" w:color="auto"/>
        <w:right w:val="none" w:sz="0" w:space="0" w:color="auto"/>
      </w:divBdr>
    </w:div>
    <w:div w:id="200217562">
      <w:bodyDiv w:val="1"/>
      <w:marLeft w:val="0"/>
      <w:marRight w:val="0"/>
      <w:marTop w:val="0"/>
      <w:marBottom w:val="0"/>
      <w:divBdr>
        <w:top w:val="none" w:sz="0" w:space="0" w:color="auto"/>
        <w:left w:val="none" w:sz="0" w:space="0" w:color="auto"/>
        <w:bottom w:val="none" w:sz="0" w:space="0" w:color="auto"/>
        <w:right w:val="none" w:sz="0" w:space="0" w:color="auto"/>
      </w:divBdr>
    </w:div>
    <w:div w:id="200434807">
      <w:bodyDiv w:val="1"/>
      <w:marLeft w:val="0"/>
      <w:marRight w:val="0"/>
      <w:marTop w:val="0"/>
      <w:marBottom w:val="0"/>
      <w:divBdr>
        <w:top w:val="none" w:sz="0" w:space="0" w:color="auto"/>
        <w:left w:val="none" w:sz="0" w:space="0" w:color="auto"/>
        <w:bottom w:val="none" w:sz="0" w:space="0" w:color="auto"/>
        <w:right w:val="none" w:sz="0" w:space="0" w:color="auto"/>
      </w:divBdr>
    </w:div>
    <w:div w:id="200439911">
      <w:bodyDiv w:val="1"/>
      <w:marLeft w:val="0"/>
      <w:marRight w:val="0"/>
      <w:marTop w:val="0"/>
      <w:marBottom w:val="0"/>
      <w:divBdr>
        <w:top w:val="none" w:sz="0" w:space="0" w:color="auto"/>
        <w:left w:val="none" w:sz="0" w:space="0" w:color="auto"/>
        <w:bottom w:val="none" w:sz="0" w:space="0" w:color="auto"/>
        <w:right w:val="none" w:sz="0" w:space="0" w:color="auto"/>
      </w:divBdr>
    </w:div>
    <w:div w:id="200485464">
      <w:bodyDiv w:val="1"/>
      <w:marLeft w:val="0"/>
      <w:marRight w:val="0"/>
      <w:marTop w:val="0"/>
      <w:marBottom w:val="0"/>
      <w:divBdr>
        <w:top w:val="none" w:sz="0" w:space="0" w:color="auto"/>
        <w:left w:val="none" w:sz="0" w:space="0" w:color="auto"/>
        <w:bottom w:val="none" w:sz="0" w:space="0" w:color="auto"/>
        <w:right w:val="none" w:sz="0" w:space="0" w:color="auto"/>
      </w:divBdr>
    </w:div>
    <w:div w:id="200560121">
      <w:bodyDiv w:val="1"/>
      <w:marLeft w:val="0"/>
      <w:marRight w:val="0"/>
      <w:marTop w:val="0"/>
      <w:marBottom w:val="0"/>
      <w:divBdr>
        <w:top w:val="none" w:sz="0" w:space="0" w:color="auto"/>
        <w:left w:val="none" w:sz="0" w:space="0" w:color="auto"/>
        <w:bottom w:val="none" w:sz="0" w:space="0" w:color="auto"/>
        <w:right w:val="none" w:sz="0" w:space="0" w:color="auto"/>
      </w:divBdr>
    </w:div>
    <w:div w:id="200751788">
      <w:bodyDiv w:val="1"/>
      <w:marLeft w:val="0"/>
      <w:marRight w:val="0"/>
      <w:marTop w:val="0"/>
      <w:marBottom w:val="0"/>
      <w:divBdr>
        <w:top w:val="none" w:sz="0" w:space="0" w:color="auto"/>
        <w:left w:val="none" w:sz="0" w:space="0" w:color="auto"/>
        <w:bottom w:val="none" w:sz="0" w:space="0" w:color="auto"/>
        <w:right w:val="none" w:sz="0" w:space="0" w:color="auto"/>
      </w:divBdr>
    </w:div>
    <w:div w:id="200821590">
      <w:bodyDiv w:val="1"/>
      <w:marLeft w:val="0"/>
      <w:marRight w:val="0"/>
      <w:marTop w:val="0"/>
      <w:marBottom w:val="0"/>
      <w:divBdr>
        <w:top w:val="none" w:sz="0" w:space="0" w:color="auto"/>
        <w:left w:val="none" w:sz="0" w:space="0" w:color="auto"/>
        <w:bottom w:val="none" w:sz="0" w:space="0" w:color="auto"/>
        <w:right w:val="none" w:sz="0" w:space="0" w:color="auto"/>
      </w:divBdr>
    </w:div>
    <w:div w:id="200897578">
      <w:bodyDiv w:val="1"/>
      <w:marLeft w:val="0"/>
      <w:marRight w:val="0"/>
      <w:marTop w:val="0"/>
      <w:marBottom w:val="0"/>
      <w:divBdr>
        <w:top w:val="none" w:sz="0" w:space="0" w:color="auto"/>
        <w:left w:val="none" w:sz="0" w:space="0" w:color="auto"/>
        <w:bottom w:val="none" w:sz="0" w:space="0" w:color="auto"/>
        <w:right w:val="none" w:sz="0" w:space="0" w:color="auto"/>
      </w:divBdr>
    </w:div>
    <w:div w:id="200899488">
      <w:bodyDiv w:val="1"/>
      <w:marLeft w:val="0"/>
      <w:marRight w:val="0"/>
      <w:marTop w:val="0"/>
      <w:marBottom w:val="0"/>
      <w:divBdr>
        <w:top w:val="none" w:sz="0" w:space="0" w:color="auto"/>
        <w:left w:val="none" w:sz="0" w:space="0" w:color="auto"/>
        <w:bottom w:val="none" w:sz="0" w:space="0" w:color="auto"/>
        <w:right w:val="none" w:sz="0" w:space="0" w:color="auto"/>
      </w:divBdr>
    </w:div>
    <w:div w:id="200944925">
      <w:bodyDiv w:val="1"/>
      <w:marLeft w:val="0"/>
      <w:marRight w:val="0"/>
      <w:marTop w:val="0"/>
      <w:marBottom w:val="0"/>
      <w:divBdr>
        <w:top w:val="none" w:sz="0" w:space="0" w:color="auto"/>
        <w:left w:val="none" w:sz="0" w:space="0" w:color="auto"/>
        <w:bottom w:val="none" w:sz="0" w:space="0" w:color="auto"/>
        <w:right w:val="none" w:sz="0" w:space="0" w:color="auto"/>
      </w:divBdr>
    </w:div>
    <w:div w:id="201065163">
      <w:bodyDiv w:val="1"/>
      <w:marLeft w:val="0"/>
      <w:marRight w:val="0"/>
      <w:marTop w:val="0"/>
      <w:marBottom w:val="0"/>
      <w:divBdr>
        <w:top w:val="none" w:sz="0" w:space="0" w:color="auto"/>
        <w:left w:val="none" w:sz="0" w:space="0" w:color="auto"/>
        <w:bottom w:val="none" w:sz="0" w:space="0" w:color="auto"/>
        <w:right w:val="none" w:sz="0" w:space="0" w:color="auto"/>
      </w:divBdr>
    </w:div>
    <w:div w:id="201210160">
      <w:bodyDiv w:val="1"/>
      <w:marLeft w:val="0"/>
      <w:marRight w:val="0"/>
      <w:marTop w:val="0"/>
      <w:marBottom w:val="0"/>
      <w:divBdr>
        <w:top w:val="none" w:sz="0" w:space="0" w:color="auto"/>
        <w:left w:val="none" w:sz="0" w:space="0" w:color="auto"/>
        <w:bottom w:val="none" w:sz="0" w:space="0" w:color="auto"/>
        <w:right w:val="none" w:sz="0" w:space="0" w:color="auto"/>
      </w:divBdr>
    </w:div>
    <w:div w:id="201216504">
      <w:bodyDiv w:val="1"/>
      <w:marLeft w:val="0"/>
      <w:marRight w:val="0"/>
      <w:marTop w:val="0"/>
      <w:marBottom w:val="0"/>
      <w:divBdr>
        <w:top w:val="none" w:sz="0" w:space="0" w:color="auto"/>
        <w:left w:val="none" w:sz="0" w:space="0" w:color="auto"/>
        <w:bottom w:val="none" w:sz="0" w:space="0" w:color="auto"/>
        <w:right w:val="none" w:sz="0" w:space="0" w:color="auto"/>
      </w:divBdr>
    </w:div>
    <w:div w:id="201283253">
      <w:bodyDiv w:val="1"/>
      <w:marLeft w:val="0"/>
      <w:marRight w:val="0"/>
      <w:marTop w:val="0"/>
      <w:marBottom w:val="0"/>
      <w:divBdr>
        <w:top w:val="none" w:sz="0" w:space="0" w:color="auto"/>
        <w:left w:val="none" w:sz="0" w:space="0" w:color="auto"/>
        <w:bottom w:val="none" w:sz="0" w:space="0" w:color="auto"/>
        <w:right w:val="none" w:sz="0" w:space="0" w:color="auto"/>
      </w:divBdr>
    </w:div>
    <w:div w:id="201402786">
      <w:bodyDiv w:val="1"/>
      <w:marLeft w:val="0"/>
      <w:marRight w:val="0"/>
      <w:marTop w:val="0"/>
      <w:marBottom w:val="0"/>
      <w:divBdr>
        <w:top w:val="none" w:sz="0" w:space="0" w:color="auto"/>
        <w:left w:val="none" w:sz="0" w:space="0" w:color="auto"/>
        <w:bottom w:val="none" w:sz="0" w:space="0" w:color="auto"/>
        <w:right w:val="none" w:sz="0" w:space="0" w:color="auto"/>
      </w:divBdr>
    </w:div>
    <w:div w:id="201406332">
      <w:bodyDiv w:val="1"/>
      <w:marLeft w:val="0"/>
      <w:marRight w:val="0"/>
      <w:marTop w:val="0"/>
      <w:marBottom w:val="0"/>
      <w:divBdr>
        <w:top w:val="none" w:sz="0" w:space="0" w:color="auto"/>
        <w:left w:val="none" w:sz="0" w:space="0" w:color="auto"/>
        <w:bottom w:val="none" w:sz="0" w:space="0" w:color="auto"/>
        <w:right w:val="none" w:sz="0" w:space="0" w:color="auto"/>
      </w:divBdr>
    </w:div>
    <w:div w:id="201406423">
      <w:bodyDiv w:val="1"/>
      <w:marLeft w:val="0"/>
      <w:marRight w:val="0"/>
      <w:marTop w:val="0"/>
      <w:marBottom w:val="0"/>
      <w:divBdr>
        <w:top w:val="none" w:sz="0" w:space="0" w:color="auto"/>
        <w:left w:val="none" w:sz="0" w:space="0" w:color="auto"/>
        <w:bottom w:val="none" w:sz="0" w:space="0" w:color="auto"/>
        <w:right w:val="none" w:sz="0" w:space="0" w:color="auto"/>
      </w:divBdr>
    </w:div>
    <w:div w:id="201601712">
      <w:bodyDiv w:val="1"/>
      <w:marLeft w:val="0"/>
      <w:marRight w:val="0"/>
      <w:marTop w:val="0"/>
      <w:marBottom w:val="0"/>
      <w:divBdr>
        <w:top w:val="none" w:sz="0" w:space="0" w:color="auto"/>
        <w:left w:val="none" w:sz="0" w:space="0" w:color="auto"/>
        <w:bottom w:val="none" w:sz="0" w:space="0" w:color="auto"/>
        <w:right w:val="none" w:sz="0" w:space="0" w:color="auto"/>
      </w:divBdr>
    </w:div>
    <w:div w:id="201745826">
      <w:bodyDiv w:val="1"/>
      <w:marLeft w:val="0"/>
      <w:marRight w:val="0"/>
      <w:marTop w:val="0"/>
      <w:marBottom w:val="0"/>
      <w:divBdr>
        <w:top w:val="none" w:sz="0" w:space="0" w:color="auto"/>
        <w:left w:val="none" w:sz="0" w:space="0" w:color="auto"/>
        <w:bottom w:val="none" w:sz="0" w:space="0" w:color="auto"/>
        <w:right w:val="none" w:sz="0" w:space="0" w:color="auto"/>
      </w:divBdr>
    </w:div>
    <w:div w:id="201750429">
      <w:bodyDiv w:val="1"/>
      <w:marLeft w:val="0"/>
      <w:marRight w:val="0"/>
      <w:marTop w:val="0"/>
      <w:marBottom w:val="0"/>
      <w:divBdr>
        <w:top w:val="none" w:sz="0" w:space="0" w:color="auto"/>
        <w:left w:val="none" w:sz="0" w:space="0" w:color="auto"/>
        <w:bottom w:val="none" w:sz="0" w:space="0" w:color="auto"/>
        <w:right w:val="none" w:sz="0" w:space="0" w:color="auto"/>
      </w:divBdr>
    </w:div>
    <w:div w:id="201751545">
      <w:bodyDiv w:val="1"/>
      <w:marLeft w:val="0"/>
      <w:marRight w:val="0"/>
      <w:marTop w:val="0"/>
      <w:marBottom w:val="0"/>
      <w:divBdr>
        <w:top w:val="none" w:sz="0" w:space="0" w:color="auto"/>
        <w:left w:val="none" w:sz="0" w:space="0" w:color="auto"/>
        <w:bottom w:val="none" w:sz="0" w:space="0" w:color="auto"/>
        <w:right w:val="none" w:sz="0" w:space="0" w:color="auto"/>
      </w:divBdr>
    </w:div>
    <w:div w:id="201866136">
      <w:bodyDiv w:val="1"/>
      <w:marLeft w:val="0"/>
      <w:marRight w:val="0"/>
      <w:marTop w:val="0"/>
      <w:marBottom w:val="0"/>
      <w:divBdr>
        <w:top w:val="none" w:sz="0" w:space="0" w:color="auto"/>
        <w:left w:val="none" w:sz="0" w:space="0" w:color="auto"/>
        <w:bottom w:val="none" w:sz="0" w:space="0" w:color="auto"/>
        <w:right w:val="none" w:sz="0" w:space="0" w:color="auto"/>
      </w:divBdr>
    </w:div>
    <w:div w:id="201986121">
      <w:bodyDiv w:val="1"/>
      <w:marLeft w:val="0"/>
      <w:marRight w:val="0"/>
      <w:marTop w:val="0"/>
      <w:marBottom w:val="0"/>
      <w:divBdr>
        <w:top w:val="none" w:sz="0" w:space="0" w:color="auto"/>
        <w:left w:val="none" w:sz="0" w:space="0" w:color="auto"/>
        <w:bottom w:val="none" w:sz="0" w:space="0" w:color="auto"/>
        <w:right w:val="none" w:sz="0" w:space="0" w:color="auto"/>
      </w:divBdr>
    </w:div>
    <w:div w:id="201989912">
      <w:bodyDiv w:val="1"/>
      <w:marLeft w:val="0"/>
      <w:marRight w:val="0"/>
      <w:marTop w:val="0"/>
      <w:marBottom w:val="0"/>
      <w:divBdr>
        <w:top w:val="none" w:sz="0" w:space="0" w:color="auto"/>
        <w:left w:val="none" w:sz="0" w:space="0" w:color="auto"/>
        <w:bottom w:val="none" w:sz="0" w:space="0" w:color="auto"/>
        <w:right w:val="none" w:sz="0" w:space="0" w:color="auto"/>
      </w:divBdr>
    </w:div>
    <w:div w:id="202208429">
      <w:bodyDiv w:val="1"/>
      <w:marLeft w:val="0"/>
      <w:marRight w:val="0"/>
      <w:marTop w:val="0"/>
      <w:marBottom w:val="0"/>
      <w:divBdr>
        <w:top w:val="none" w:sz="0" w:space="0" w:color="auto"/>
        <w:left w:val="none" w:sz="0" w:space="0" w:color="auto"/>
        <w:bottom w:val="none" w:sz="0" w:space="0" w:color="auto"/>
        <w:right w:val="none" w:sz="0" w:space="0" w:color="auto"/>
      </w:divBdr>
    </w:div>
    <w:div w:id="202252404">
      <w:bodyDiv w:val="1"/>
      <w:marLeft w:val="0"/>
      <w:marRight w:val="0"/>
      <w:marTop w:val="0"/>
      <w:marBottom w:val="0"/>
      <w:divBdr>
        <w:top w:val="none" w:sz="0" w:space="0" w:color="auto"/>
        <w:left w:val="none" w:sz="0" w:space="0" w:color="auto"/>
        <w:bottom w:val="none" w:sz="0" w:space="0" w:color="auto"/>
        <w:right w:val="none" w:sz="0" w:space="0" w:color="auto"/>
      </w:divBdr>
    </w:div>
    <w:div w:id="202518584">
      <w:bodyDiv w:val="1"/>
      <w:marLeft w:val="0"/>
      <w:marRight w:val="0"/>
      <w:marTop w:val="0"/>
      <w:marBottom w:val="0"/>
      <w:divBdr>
        <w:top w:val="none" w:sz="0" w:space="0" w:color="auto"/>
        <w:left w:val="none" w:sz="0" w:space="0" w:color="auto"/>
        <w:bottom w:val="none" w:sz="0" w:space="0" w:color="auto"/>
        <w:right w:val="none" w:sz="0" w:space="0" w:color="auto"/>
      </w:divBdr>
    </w:div>
    <w:div w:id="202712024">
      <w:bodyDiv w:val="1"/>
      <w:marLeft w:val="0"/>
      <w:marRight w:val="0"/>
      <w:marTop w:val="0"/>
      <w:marBottom w:val="0"/>
      <w:divBdr>
        <w:top w:val="none" w:sz="0" w:space="0" w:color="auto"/>
        <w:left w:val="none" w:sz="0" w:space="0" w:color="auto"/>
        <w:bottom w:val="none" w:sz="0" w:space="0" w:color="auto"/>
        <w:right w:val="none" w:sz="0" w:space="0" w:color="auto"/>
      </w:divBdr>
    </w:div>
    <w:div w:id="202713101">
      <w:bodyDiv w:val="1"/>
      <w:marLeft w:val="0"/>
      <w:marRight w:val="0"/>
      <w:marTop w:val="0"/>
      <w:marBottom w:val="0"/>
      <w:divBdr>
        <w:top w:val="none" w:sz="0" w:space="0" w:color="auto"/>
        <w:left w:val="none" w:sz="0" w:space="0" w:color="auto"/>
        <w:bottom w:val="none" w:sz="0" w:space="0" w:color="auto"/>
        <w:right w:val="none" w:sz="0" w:space="0" w:color="auto"/>
      </w:divBdr>
    </w:div>
    <w:div w:id="202787653">
      <w:bodyDiv w:val="1"/>
      <w:marLeft w:val="0"/>
      <w:marRight w:val="0"/>
      <w:marTop w:val="0"/>
      <w:marBottom w:val="0"/>
      <w:divBdr>
        <w:top w:val="none" w:sz="0" w:space="0" w:color="auto"/>
        <w:left w:val="none" w:sz="0" w:space="0" w:color="auto"/>
        <w:bottom w:val="none" w:sz="0" w:space="0" w:color="auto"/>
        <w:right w:val="none" w:sz="0" w:space="0" w:color="auto"/>
      </w:divBdr>
    </w:div>
    <w:div w:id="203106363">
      <w:bodyDiv w:val="1"/>
      <w:marLeft w:val="0"/>
      <w:marRight w:val="0"/>
      <w:marTop w:val="0"/>
      <w:marBottom w:val="0"/>
      <w:divBdr>
        <w:top w:val="none" w:sz="0" w:space="0" w:color="auto"/>
        <w:left w:val="none" w:sz="0" w:space="0" w:color="auto"/>
        <w:bottom w:val="none" w:sz="0" w:space="0" w:color="auto"/>
        <w:right w:val="none" w:sz="0" w:space="0" w:color="auto"/>
      </w:divBdr>
    </w:div>
    <w:div w:id="203180832">
      <w:bodyDiv w:val="1"/>
      <w:marLeft w:val="0"/>
      <w:marRight w:val="0"/>
      <w:marTop w:val="0"/>
      <w:marBottom w:val="0"/>
      <w:divBdr>
        <w:top w:val="none" w:sz="0" w:space="0" w:color="auto"/>
        <w:left w:val="none" w:sz="0" w:space="0" w:color="auto"/>
        <w:bottom w:val="none" w:sz="0" w:space="0" w:color="auto"/>
        <w:right w:val="none" w:sz="0" w:space="0" w:color="auto"/>
      </w:divBdr>
    </w:div>
    <w:div w:id="203371162">
      <w:bodyDiv w:val="1"/>
      <w:marLeft w:val="0"/>
      <w:marRight w:val="0"/>
      <w:marTop w:val="0"/>
      <w:marBottom w:val="0"/>
      <w:divBdr>
        <w:top w:val="none" w:sz="0" w:space="0" w:color="auto"/>
        <w:left w:val="none" w:sz="0" w:space="0" w:color="auto"/>
        <w:bottom w:val="none" w:sz="0" w:space="0" w:color="auto"/>
        <w:right w:val="none" w:sz="0" w:space="0" w:color="auto"/>
      </w:divBdr>
    </w:div>
    <w:div w:id="203565205">
      <w:bodyDiv w:val="1"/>
      <w:marLeft w:val="0"/>
      <w:marRight w:val="0"/>
      <w:marTop w:val="0"/>
      <w:marBottom w:val="0"/>
      <w:divBdr>
        <w:top w:val="none" w:sz="0" w:space="0" w:color="auto"/>
        <w:left w:val="none" w:sz="0" w:space="0" w:color="auto"/>
        <w:bottom w:val="none" w:sz="0" w:space="0" w:color="auto"/>
        <w:right w:val="none" w:sz="0" w:space="0" w:color="auto"/>
      </w:divBdr>
    </w:div>
    <w:div w:id="203755289">
      <w:bodyDiv w:val="1"/>
      <w:marLeft w:val="0"/>
      <w:marRight w:val="0"/>
      <w:marTop w:val="0"/>
      <w:marBottom w:val="0"/>
      <w:divBdr>
        <w:top w:val="none" w:sz="0" w:space="0" w:color="auto"/>
        <w:left w:val="none" w:sz="0" w:space="0" w:color="auto"/>
        <w:bottom w:val="none" w:sz="0" w:space="0" w:color="auto"/>
        <w:right w:val="none" w:sz="0" w:space="0" w:color="auto"/>
      </w:divBdr>
    </w:div>
    <w:div w:id="203954059">
      <w:bodyDiv w:val="1"/>
      <w:marLeft w:val="0"/>
      <w:marRight w:val="0"/>
      <w:marTop w:val="0"/>
      <w:marBottom w:val="0"/>
      <w:divBdr>
        <w:top w:val="none" w:sz="0" w:space="0" w:color="auto"/>
        <w:left w:val="none" w:sz="0" w:space="0" w:color="auto"/>
        <w:bottom w:val="none" w:sz="0" w:space="0" w:color="auto"/>
        <w:right w:val="none" w:sz="0" w:space="0" w:color="auto"/>
      </w:divBdr>
    </w:div>
    <w:div w:id="204106751">
      <w:bodyDiv w:val="1"/>
      <w:marLeft w:val="0"/>
      <w:marRight w:val="0"/>
      <w:marTop w:val="0"/>
      <w:marBottom w:val="0"/>
      <w:divBdr>
        <w:top w:val="none" w:sz="0" w:space="0" w:color="auto"/>
        <w:left w:val="none" w:sz="0" w:space="0" w:color="auto"/>
        <w:bottom w:val="none" w:sz="0" w:space="0" w:color="auto"/>
        <w:right w:val="none" w:sz="0" w:space="0" w:color="auto"/>
      </w:divBdr>
    </w:div>
    <w:div w:id="204219029">
      <w:bodyDiv w:val="1"/>
      <w:marLeft w:val="0"/>
      <w:marRight w:val="0"/>
      <w:marTop w:val="0"/>
      <w:marBottom w:val="0"/>
      <w:divBdr>
        <w:top w:val="none" w:sz="0" w:space="0" w:color="auto"/>
        <w:left w:val="none" w:sz="0" w:space="0" w:color="auto"/>
        <w:bottom w:val="none" w:sz="0" w:space="0" w:color="auto"/>
        <w:right w:val="none" w:sz="0" w:space="0" w:color="auto"/>
      </w:divBdr>
    </w:div>
    <w:div w:id="204222685">
      <w:bodyDiv w:val="1"/>
      <w:marLeft w:val="0"/>
      <w:marRight w:val="0"/>
      <w:marTop w:val="0"/>
      <w:marBottom w:val="0"/>
      <w:divBdr>
        <w:top w:val="none" w:sz="0" w:space="0" w:color="auto"/>
        <w:left w:val="none" w:sz="0" w:space="0" w:color="auto"/>
        <w:bottom w:val="none" w:sz="0" w:space="0" w:color="auto"/>
        <w:right w:val="none" w:sz="0" w:space="0" w:color="auto"/>
      </w:divBdr>
    </w:div>
    <w:div w:id="204408476">
      <w:bodyDiv w:val="1"/>
      <w:marLeft w:val="0"/>
      <w:marRight w:val="0"/>
      <w:marTop w:val="0"/>
      <w:marBottom w:val="0"/>
      <w:divBdr>
        <w:top w:val="none" w:sz="0" w:space="0" w:color="auto"/>
        <w:left w:val="none" w:sz="0" w:space="0" w:color="auto"/>
        <w:bottom w:val="none" w:sz="0" w:space="0" w:color="auto"/>
        <w:right w:val="none" w:sz="0" w:space="0" w:color="auto"/>
      </w:divBdr>
    </w:div>
    <w:div w:id="204486550">
      <w:bodyDiv w:val="1"/>
      <w:marLeft w:val="0"/>
      <w:marRight w:val="0"/>
      <w:marTop w:val="0"/>
      <w:marBottom w:val="0"/>
      <w:divBdr>
        <w:top w:val="none" w:sz="0" w:space="0" w:color="auto"/>
        <w:left w:val="none" w:sz="0" w:space="0" w:color="auto"/>
        <w:bottom w:val="none" w:sz="0" w:space="0" w:color="auto"/>
        <w:right w:val="none" w:sz="0" w:space="0" w:color="auto"/>
      </w:divBdr>
    </w:div>
    <w:div w:id="204491984">
      <w:bodyDiv w:val="1"/>
      <w:marLeft w:val="0"/>
      <w:marRight w:val="0"/>
      <w:marTop w:val="0"/>
      <w:marBottom w:val="0"/>
      <w:divBdr>
        <w:top w:val="none" w:sz="0" w:space="0" w:color="auto"/>
        <w:left w:val="none" w:sz="0" w:space="0" w:color="auto"/>
        <w:bottom w:val="none" w:sz="0" w:space="0" w:color="auto"/>
        <w:right w:val="none" w:sz="0" w:space="0" w:color="auto"/>
      </w:divBdr>
    </w:div>
    <w:div w:id="204604822">
      <w:bodyDiv w:val="1"/>
      <w:marLeft w:val="0"/>
      <w:marRight w:val="0"/>
      <w:marTop w:val="0"/>
      <w:marBottom w:val="0"/>
      <w:divBdr>
        <w:top w:val="none" w:sz="0" w:space="0" w:color="auto"/>
        <w:left w:val="none" w:sz="0" w:space="0" w:color="auto"/>
        <w:bottom w:val="none" w:sz="0" w:space="0" w:color="auto"/>
        <w:right w:val="none" w:sz="0" w:space="0" w:color="auto"/>
      </w:divBdr>
    </w:div>
    <w:div w:id="204682958">
      <w:bodyDiv w:val="1"/>
      <w:marLeft w:val="0"/>
      <w:marRight w:val="0"/>
      <w:marTop w:val="0"/>
      <w:marBottom w:val="0"/>
      <w:divBdr>
        <w:top w:val="none" w:sz="0" w:space="0" w:color="auto"/>
        <w:left w:val="none" w:sz="0" w:space="0" w:color="auto"/>
        <w:bottom w:val="none" w:sz="0" w:space="0" w:color="auto"/>
        <w:right w:val="none" w:sz="0" w:space="0" w:color="auto"/>
      </w:divBdr>
    </w:div>
    <w:div w:id="204760727">
      <w:bodyDiv w:val="1"/>
      <w:marLeft w:val="0"/>
      <w:marRight w:val="0"/>
      <w:marTop w:val="0"/>
      <w:marBottom w:val="0"/>
      <w:divBdr>
        <w:top w:val="none" w:sz="0" w:space="0" w:color="auto"/>
        <w:left w:val="none" w:sz="0" w:space="0" w:color="auto"/>
        <w:bottom w:val="none" w:sz="0" w:space="0" w:color="auto"/>
        <w:right w:val="none" w:sz="0" w:space="0" w:color="auto"/>
      </w:divBdr>
    </w:div>
    <w:div w:id="204874342">
      <w:bodyDiv w:val="1"/>
      <w:marLeft w:val="0"/>
      <w:marRight w:val="0"/>
      <w:marTop w:val="0"/>
      <w:marBottom w:val="0"/>
      <w:divBdr>
        <w:top w:val="none" w:sz="0" w:space="0" w:color="auto"/>
        <w:left w:val="none" w:sz="0" w:space="0" w:color="auto"/>
        <w:bottom w:val="none" w:sz="0" w:space="0" w:color="auto"/>
        <w:right w:val="none" w:sz="0" w:space="0" w:color="auto"/>
      </w:divBdr>
    </w:div>
    <w:div w:id="204955145">
      <w:bodyDiv w:val="1"/>
      <w:marLeft w:val="0"/>
      <w:marRight w:val="0"/>
      <w:marTop w:val="0"/>
      <w:marBottom w:val="0"/>
      <w:divBdr>
        <w:top w:val="none" w:sz="0" w:space="0" w:color="auto"/>
        <w:left w:val="none" w:sz="0" w:space="0" w:color="auto"/>
        <w:bottom w:val="none" w:sz="0" w:space="0" w:color="auto"/>
        <w:right w:val="none" w:sz="0" w:space="0" w:color="auto"/>
      </w:divBdr>
    </w:div>
    <w:div w:id="205337078">
      <w:bodyDiv w:val="1"/>
      <w:marLeft w:val="0"/>
      <w:marRight w:val="0"/>
      <w:marTop w:val="0"/>
      <w:marBottom w:val="0"/>
      <w:divBdr>
        <w:top w:val="none" w:sz="0" w:space="0" w:color="auto"/>
        <w:left w:val="none" w:sz="0" w:space="0" w:color="auto"/>
        <w:bottom w:val="none" w:sz="0" w:space="0" w:color="auto"/>
        <w:right w:val="none" w:sz="0" w:space="0" w:color="auto"/>
      </w:divBdr>
    </w:div>
    <w:div w:id="205413906">
      <w:bodyDiv w:val="1"/>
      <w:marLeft w:val="0"/>
      <w:marRight w:val="0"/>
      <w:marTop w:val="0"/>
      <w:marBottom w:val="0"/>
      <w:divBdr>
        <w:top w:val="none" w:sz="0" w:space="0" w:color="auto"/>
        <w:left w:val="none" w:sz="0" w:space="0" w:color="auto"/>
        <w:bottom w:val="none" w:sz="0" w:space="0" w:color="auto"/>
        <w:right w:val="none" w:sz="0" w:space="0" w:color="auto"/>
      </w:divBdr>
    </w:div>
    <w:div w:id="206066509">
      <w:bodyDiv w:val="1"/>
      <w:marLeft w:val="0"/>
      <w:marRight w:val="0"/>
      <w:marTop w:val="0"/>
      <w:marBottom w:val="0"/>
      <w:divBdr>
        <w:top w:val="none" w:sz="0" w:space="0" w:color="auto"/>
        <w:left w:val="none" w:sz="0" w:space="0" w:color="auto"/>
        <w:bottom w:val="none" w:sz="0" w:space="0" w:color="auto"/>
        <w:right w:val="none" w:sz="0" w:space="0" w:color="auto"/>
      </w:divBdr>
    </w:div>
    <w:div w:id="206258204">
      <w:bodyDiv w:val="1"/>
      <w:marLeft w:val="0"/>
      <w:marRight w:val="0"/>
      <w:marTop w:val="0"/>
      <w:marBottom w:val="0"/>
      <w:divBdr>
        <w:top w:val="none" w:sz="0" w:space="0" w:color="auto"/>
        <w:left w:val="none" w:sz="0" w:space="0" w:color="auto"/>
        <w:bottom w:val="none" w:sz="0" w:space="0" w:color="auto"/>
        <w:right w:val="none" w:sz="0" w:space="0" w:color="auto"/>
      </w:divBdr>
    </w:div>
    <w:div w:id="206527809">
      <w:bodyDiv w:val="1"/>
      <w:marLeft w:val="0"/>
      <w:marRight w:val="0"/>
      <w:marTop w:val="0"/>
      <w:marBottom w:val="0"/>
      <w:divBdr>
        <w:top w:val="none" w:sz="0" w:space="0" w:color="auto"/>
        <w:left w:val="none" w:sz="0" w:space="0" w:color="auto"/>
        <w:bottom w:val="none" w:sz="0" w:space="0" w:color="auto"/>
        <w:right w:val="none" w:sz="0" w:space="0" w:color="auto"/>
      </w:divBdr>
    </w:div>
    <w:div w:id="206573996">
      <w:bodyDiv w:val="1"/>
      <w:marLeft w:val="0"/>
      <w:marRight w:val="0"/>
      <w:marTop w:val="0"/>
      <w:marBottom w:val="0"/>
      <w:divBdr>
        <w:top w:val="none" w:sz="0" w:space="0" w:color="auto"/>
        <w:left w:val="none" w:sz="0" w:space="0" w:color="auto"/>
        <w:bottom w:val="none" w:sz="0" w:space="0" w:color="auto"/>
        <w:right w:val="none" w:sz="0" w:space="0" w:color="auto"/>
      </w:divBdr>
    </w:div>
    <w:div w:id="206724337">
      <w:bodyDiv w:val="1"/>
      <w:marLeft w:val="0"/>
      <w:marRight w:val="0"/>
      <w:marTop w:val="0"/>
      <w:marBottom w:val="0"/>
      <w:divBdr>
        <w:top w:val="none" w:sz="0" w:space="0" w:color="auto"/>
        <w:left w:val="none" w:sz="0" w:space="0" w:color="auto"/>
        <w:bottom w:val="none" w:sz="0" w:space="0" w:color="auto"/>
        <w:right w:val="none" w:sz="0" w:space="0" w:color="auto"/>
      </w:divBdr>
    </w:div>
    <w:div w:id="206726593">
      <w:bodyDiv w:val="1"/>
      <w:marLeft w:val="0"/>
      <w:marRight w:val="0"/>
      <w:marTop w:val="0"/>
      <w:marBottom w:val="0"/>
      <w:divBdr>
        <w:top w:val="none" w:sz="0" w:space="0" w:color="auto"/>
        <w:left w:val="none" w:sz="0" w:space="0" w:color="auto"/>
        <w:bottom w:val="none" w:sz="0" w:space="0" w:color="auto"/>
        <w:right w:val="none" w:sz="0" w:space="0" w:color="auto"/>
      </w:divBdr>
    </w:div>
    <w:div w:id="206766739">
      <w:bodyDiv w:val="1"/>
      <w:marLeft w:val="0"/>
      <w:marRight w:val="0"/>
      <w:marTop w:val="0"/>
      <w:marBottom w:val="0"/>
      <w:divBdr>
        <w:top w:val="none" w:sz="0" w:space="0" w:color="auto"/>
        <w:left w:val="none" w:sz="0" w:space="0" w:color="auto"/>
        <w:bottom w:val="none" w:sz="0" w:space="0" w:color="auto"/>
        <w:right w:val="none" w:sz="0" w:space="0" w:color="auto"/>
      </w:divBdr>
    </w:div>
    <w:div w:id="206770472">
      <w:bodyDiv w:val="1"/>
      <w:marLeft w:val="0"/>
      <w:marRight w:val="0"/>
      <w:marTop w:val="0"/>
      <w:marBottom w:val="0"/>
      <w:divBdr>
        <w:top w:val="none" w:sz="0" w:space="0" w:color="auto"/>
        <w:left w:val="none" w:sz="0" w:space="0" w:color="auto"/>
        <w:bottom w:val="none" w:sz="0" w:space="0" w:color="auto"/>
        <w:right w:val="none" w:sz="0" w:space="0" w:color="auto"/>
      </w:divBdr>
    </w:div>
    <w:div w:id="206919490">
      <w:bodyDiv w:val="1"/>
      <w:marLeft w:val="0"/>
      <w:marRight w:val="0"/>
      <w:marTop w:val="0"/>
      <w:marBottom w:val="0"/>
      <w:divBdr>
        <w:top w:val="none" w:sz="0" w:space="0" w:color="auto"/>
        <w:left w:val="none" w:sz="0" w:space="0" w:color="auto"/>
        <w:bottom w:val="none" w:sz="0" w:space="0" w:color="auto"/>
        <w:right w:val="none" w:sz="0" w:space="0" w:color="auto"/>
      </w:divBdr>
    </w:div>
    <w:div w:id="206988101">
      <w:bodyDiv w:val="1"/>
      <w:marLeft w:val="0"/>
      <w:marRight w:val="0"/>
      <w:marTop w:val="0"/>
      <w:marBottom w:val="0"/>
      <w:divBdr>
        <w:top w:val="none" w:sz="0" w:space="0" w:color="auto"/>
        <w:left w:val="none" w:sz="0" w:space="0" w:color="auto"/>
        <w:bottom w:val="none" w:sz="0" w:space="0" w:color="auto"/>
        <w:right w:val="none" w:sz="0" w:space="0" w:color="auto"/>
      </w:divBdr>
    </w:div>
    <w:div w:id="207105625">
      <w:bodyDiv w:val="1"/>
      <w:marLeft w:val="0"/>
      <w:marRight w:val="0"/>
      <w:marTop w:val="0"/>
      <w:marBottom w:val="0"/>
      <w:divBdr>
        <w:top w:val="none" w:sz="0" w:space="0" w:color="auto"/>
        <w:left w:val="none" w:sz="0" w:space="0" w:color="auto"/>
        <w:bottom w:val="none" w:sz="0" w:space="0" w:color="auto"/>
        <w:right w:val="none" w:sz="0" w:space="0" w:color="auto"/>
      </w:divBdr>
    </w:div>
    <w:div w:id="207114377">
      <w:bodyDiv w:val="1"/>
      <w:marLeft w:val="0"/>
      <w:marRight w:val="0"/>
      <w:marTop w:val="0"/>
      <w:marBottom w:val="0"/>
      <w:divBdr>
        <w:top w:val="none" w:sz="0" w:space="0" w:color="auto"/>
        <w:left w:val="none" w:sz="0" w:space="0" w:color="auto"/>
        <w:bottom w:val="none" w:sz="0" w:space="0" w:color="auto"/>
        <w:right w:val="none" w:sz="0" w:space="0" w:color="auto"/>
      </w:divBdr>
    </w:div>
    <w:div w:id="207187341">
      <w:bodyDiv w:val="1"/>
      <w:marLeft w:val="0"/>
      <w:marRight w:val="0"/>
      <w:marTop w:val="0"/>
      <w:marBottom w:val="0"/>
      <w:divBdr>
        <w:top w:val="none" w:sz="0" w:space="0" w:color="auto"/>
        <w:left w:val="none" w:sz="0" w:space="0" w:color="auto"/>
        <w:bottom w:val="none" w:sz="0" w:space="0" w:color="auto"/>
        <w:right w:val="none" w:sz="0" w:space="0" w:color="auto"/>
      </w:divBdr>
    </w:div>
    <w:div w:id="207231346">
      <w:bodyDiv w:val="1"/>
      <w:marLeft w:val="0"/>
      <w:marRight w:val="0"/>
      <w:marTop w:val="0"/>
      <w:marBottom w:val="0"/>
      <w:divBdr>
        <w:top w:val="none" w:sz="0" w:space="0" w:color="auto"/>
        <w:left w:val="none" w:sz="0" w:space="0" w:color="auto"/>
        <w:bottom w:val="none" w:sz="0" w:space="0" w:color="auto"/>
        <w:right w:val="none" w:sz="0" w:space="0" w:color="auto"/>
      </w:divBdr>
    </w:div>
    <w:div w:id="207304621">
      <w:bodyDiv w:val="1"/>
      <w:marLeft w:val="0"/>
      <w:marRight w:val="0"/>
      <w:marTop w:val="0"/>
      <w:marBottom w:val="0"/>
      <w:divBdr>
        <w:top w:val="none" w:sz="0" w:space="0" w:color="auto"/>
        <w:left w:val="none" w:sz="0" w:space="0" w:color="auto"/>
        <w:bottom w:val="none" w:sz="0" w:space="0" w:color="auto"/>
        <w:right w:val="none" w:sz="0" w:space="0" w:color="auto"/>
      </w:divBdr>
    </w:div>
    <w:div w:id="207423698">
      <w:bodyDiv w:val="1"/>
      <w:marLeft w:val="0"/>
      <w:marRight w:val="0"/>
      <w:marTop w:val="0"/>
      <w:marBottom w:val="0"/>
      <w:divBdr>
        <w:top w:val="none" w:sz="0" w:space="0" w:color="auto"/>
        <w:left w:val="none" w:sz="0" w:space="0" w:color="auto"/>
        <w:bottom w:val="none" w:sz="0" w:space="0" w:color="auto"/>
        <w:right w:val="none" w:sz="0" w:space="0" w:color="auto"/>
      </w:divBdr>
    </w:div>
    <w:div w:id="208079050">
      <w:bodyDiv w:val="1"/>
      <w:marLeft w:val="0"/>
      <w:marRight w:val="0"/>
      <w:marTop w:val="0"/>
      <w:marBottom w:val="0"/>
      <w:divBdr>
        <w:top w:val="none" w:sz="0" w:space="0" w:color="auto"/>
        <w:left w:val="none" w:sz="0" w:space="0" w:color="auto"/>
        <w:bottom w:val="none" w:sz="0" w:space="0" w:color="auto"/>
        <w:right w:val="none" w:sz="0" w:space="0" w:color="auto"/>
      </w:divBdr>
    </w:div>
    <w:div w:id="208147868">
      <w:bodyDiv w:val="1"/>
      <w:marLeft w:val="0"/>
      <w:marRight w:val="0"/>
      <w:marTop w:val="0"/>
      <w:marBottom w:val="0"/>
      <w:divBdr>
        <w:top w:val="none" w:sz="0" w:space="0" w:color="auto"/>
        <w:left w:val="none" w:sz="0" w:space="0" w:color="auto"/>
        <w:bottom w:val="none" w:sz="0" w:space="0" w:color="auto"/>
        <w:right w:val="none" w:sz="0" w:space="0" w:color="auto"/>
      </w:divBdr>
    </w:div>
    <w:div w:id="208299201">
      <w:bodyDiv w:val="1"/>
      <w:marLeft w:val="0"/>
      <w:marRight w:val="0"/>
      <w:marTop w:val="0"/>
      <w:marBottom w:val="0"/>
      <w:divBdr>
        <w:top w:val="none" w:sz="0" w:space="0" w:color="auto"/>
        <w:left w:val="none" w:sz="0" w:space="0" w:color="auto"/>
        <w:bottom w:val="none" w:sz="0" w:space="0" w:color="auto"/>
        <w:right w:val="none" w:sz="0" w:space="0" w:color="auto"/>
      </w:divBdr>
    </w:div>
    <w:div w:id="208497121">
      <w:bodyDiv w:val="1"/>
      <w:marLeft w:val="0"/>
      <w:marRight w:val="0"/>
      <w:marTop w:val="0"/>
      <w:marBottom w:val="0"/>
      <w:divBdr>
        <w:top w:val="none" w:sz="0" w:space="0" w:color="auto"/>
        <w:left w:val="none" w:sz="0" w:space="0" w:color="auto"/>
        <w:bottom w:val="none" w:sz="0" w:space="0" w:color="auto"/>
        <w:right w:val="none" w:sz="0" w:space="0" w:color="auto"/>
      </w:divBdr>
    </w:div>
    <w:div w:id="208499665">
      <w:bodyDiv w:val="1"/>
      <w:marLeft w:val="0"/>
      <w:marRight w:val="0"/>
      <w:marTop w:val="0"/>
      <w:marBottom w:val="0"/>
      <w:divBdr>
        <w:top w:val="none" w:sz="0" w:space="0" w:color="auto"/>
        <w:left w:val="none" w:sz="0" w:space="0" w:color="auto"/>
        <w:bottom w:val="none" w:sz="0" w:space="0" w:color="auto"/>
        <w:right w:val="none" w:sz="0" w:space="0" w:color="auto"/>
      </w:divBdr>
    </w:div>
    <w:div w:id="208689419">
      <w:bodyDiv w:val="1"/>
      <w:marLeft w:val="0"/>
      <w:marRight w:val="0"/>
      <w:marTop w:val="0"/>
      <w:marBottom w:val="0"/>
      <w:divBdr>
        <w:top w:val="none" w:sz="0" w:space="0" w:color="auto"/>
        <w:left w:val="none" w:sz="0" w:space="0" w:color="auto"/>
        <w:bottom w:val="none" w:sz="0" w:space="0" w:color="auto"/>
        <w:right w:val="none" w:sz="0" w:space="0" w:color="auto"/>
      </w:divBdr>
    </w:div>
    <w:div w:id="208763072">
      <w:bodyDiv w:val="1"/>
      <w:marLeft w:val="0"/>
      <w:marRight w:val="0"/>
      <w:marTop w:val="0"/>
      <w:marBottom w:val="0"/>
      <w:divBdr>
        <w:top w:val="none" w:sz="0" w:space="0" w:color="auto"/>
        <w:left w:val="none" w:sz="0" w:space="0" w:color="auto"/>
        <w:bottom w:val="none" w:sz="0" w:space="0" w:color="auto"/>
        <w:right w:val="none" w:sz="0" w:space="0" w:color="auto"/>
      </w:divBdr>
    </w:div>
    <w:div w:id="208804882">
      <w:bodyDiv w:val="1"/>
      <w:marLeft w:val="0"/>
      <w:marRight w:val="0"/>
      <w:marTop w:val="0"/>
      <w:marBottom w:val="0"/>
      <w:divBdr>
        <w:top w:val="none" w:sz="0" w:space="0" w:color="auto"/>
        <w:left w:val="none" w:sz="0" w:space="0" w:color="auto"/>
        <w:bottom w:val="none" w:sz="0" w:space="0" w:color="auto"/>
        <w:right w:val="none" w:sz="0" w:space="0" w:color="auto"/>
      </w:divBdr>
    </w:div>
    <w:div w:id="208806080">
      <w:bodyDiv w:val="1"/>
      <w:marLeft w:val="0"/>
      <w:marRight w:val="0"/>
      <w:marTop w:val="0"/>
      <w:marBottom w:val="0"/>
      <w:divBdr>
        <w:top w:val="none" w:sz="0" w:space="0" w:color="auto"/>
        <w:left w:val="none" w:sz="0" w:space="0" w:color="auto"/>
        <w:bottom w:val="none" w:sz="0" w:space="0" w:color="auto"/>
        <w:right w:val="none" w:sz="0" w:space="0" w:color="auto"/>
      </w:divBdr>
    </w:div>
    <w:div w:id="208809061">
      <w:bodyDiv w:val="1"/>
      <w:marLeft w:val="0"/>
      <w:marRight w:val="0"/>
      <w:marTop w:val="0"/>
      <w:marBottom w:val="0"/>
      <w:divBdr>
        <w:top w:val="none" w:sz="0" w:space="0" w:color="auto"/>
        <w:left w:val="none" w:sz="0" w:space="0" w:color="auto"/>
        <w:bottom w:val="none" w:sz="0" w:space="0" w:color="auto"/>
        <w:right w:val="none" w:sz="0" w:space="0" w:color="auto"/>
      </w:divBdr>
    </w:div>
    <w:div w:id="208809081">
      <w:bodyDiv w:val="1"/>
      <w:marLeft w:val="0"/>
      <w:marRight w:val="0"/>
      <w:marTop w:val="0"/>
      <w:marBottom w:val="0"/>
      <w:divBdr>
        <w:top w:val="none" w:sz="0" w:space="0" w:color="auto"/>
        <w:left w:val="none" w:sz="0" w:space="0" w:color="auto"/>
        <w:bottom w:val="none" w:sz="0" w:space="0" w:color="auto"/>
        <w:right w:val="none" w:sz="0" w:space="0" w:color="auto"/>
      </w:divBdr>
    </w:div>
    <w:div w:id="208883749">
      <w:bodyDiv w:val="1"/>
      <w:marLeft w:val="0"/>
      <w:marRight w:val="0"/>
      <w:marTop w:val="0"/>
      <w:marBottom w:val="0"/>
      <w:divBdr>
        <w:top w:val="none" w:sz="0" w:space="0" w:color="auto"/>
        <w:left w:val="none" w:sz="0" w:space="0" w:color="auto"/>
        <w:bottom w:val="none" w:sz="0" w:space="0" w:color="auto"/>
        <w:right w:val="none" w:sz="0" w:space="0" w:color="auto"/>
      </w:divBdr>
    </w:div>
    <w:div w:id="208960382">
      <w:bodyDiv w:val="1"/>
      <w:marLeft w:val="0"/>
      <w:marRight w:val="0"/>
      <w:marTop w:val="0"/>
      <w:marBottom w:val="0"/>
      <w:divBdr>
        <w:top w:val="none" w:sz="0" w:space="0" w:color="auto"/>
        <w:left w:val="none" w:sz="0" w:space="0" w:color="auto"/>
        <w:bottom w:val="none" w:sz="0" w:space="0" w:color="auto"/>
        <w:right w:val="none" w:sz="0" w:space="0" w:color="auto"/>
      </w:divBdr>
    </w:div>
    <w:div w:id="208995819">
      <w:bodyDiv w:val="1"/>
      <w:marLeft w:val="0"/>
      <w:marRight w:val="0"/>
      <w:marTop w:val="0"/>
      <w:marBottom w:val="0"/>
      <w:divBdr>
        <w:top w:val="none" w:sz="0" w:space="0" w:color="auto"/>
        <w:left w:val="none" w:sz="0" w:space="0" w:color="auto"/>
        <w:bottom w:val="none" w:sz="0" w:space="0" w:color="auto"/>
        <w:right w:val="none" w:sz="0" w:space="0" w:color="auto"/>
      </w:divBdr>
    </w:div>
    <w:div w:id="209003645">
      <w:bodyDiv w:val="1"/>
      <w:marLeft w:val="0"/>
      <w:marRight w:val="0"/>
      <w:marTop w:val="0"/>
      <w:marBottom w:val="0"/>
      <w:divBdr>
        <w:top w:val="none" w:sz="0" w:space="0" w:color="auto"/>
        <w:left w:val="none" w:sz="0" w:space="0" w:color="auto"/>
        <w:bottom w:val="none" w:sz="0" w:space="0" w:color="auto"/>
        <w:right w:val="none" w:sz="0" w:space="0" w:color="auto"/>
      </w:divBdr>
    </w:div>
    <w:div w:id="209073108">
      <w:bodyDiv w:val="1"/>
      <w:marLeft w:val="0"/>
      <w:marRight w:val="0"/>
      <w:marTop w:val="0"/>
      <w:marBottom w:val="0"/>
      <w:divBdr>
        <w:top w:val="none" w:sz="0" w:space="0" w:color="auto"/>
        <w:left w:val="none" w:sz="0" w:space="0" w:color="auto"/>
        <w:bottom w:val="none" w:sz="0" w:space="0" w:color="auto"/>
        <w:right w:val="none" w:sz="0" w:space="0" w:color="auto"/>
      </w:divBdr>
    </w:div>
    <w:div w:id="209223008">
      <w:bodyDiv w:val="1"/>
      <w:marLeft w:val="0"/>
      <w:marRight w:val="0"/>
      <w:marTop w:val="0"/>
      <w:marBottom w:val="0"/>
      <w:divBdr>
        <w:top w:val="none" w:sz="0" w:space="0" w:color="auto"/>
        <w:left w:val="none" w:sz="0" w:space="0" w:color="auto"/>
        <w:bottom w:val="none" w:sz="0" w:space="0" w:color="auto"/>
        <w:right w:val="none" w:sz="0" w:space="0" w:color="auto"/>
      </w:divBdr>
    </w:div>
    <w:div w:id="209272506">
      <w:bodyDiv w:val="1"/>
      <w:marLeft w:val="0"/>
      <w:marRight w:val="0"/>
      <w:marTop w:val="0"/>
      <w:marBottom w:val="0"/>
      <w:divBdr>
        <w:top w:val="none" w:sz="0" w:space="0" w:color="auto"/>
        <w:left w:val="none" w:sz="0" w:space="0" w:color="auto"/>
        <w:bottom w:val="none" w:sz="0" w:space="0" w:color="auto"/>
        <w:right w:val="none" w:sz="0" w:space="0" w:color="auto"/>
      </w:divBdr>
    </w:div>
    <w:div w:id="209348569">
      <w:bodyDiv w:val="1"/>
      <w:marLeft w:val="0"/>
      <w:marRight w:val="0"/>
      <w:marTop w:val="0"/>
      <w:marBottom w:val="0"/>
      <w:divBdr>
        <w:top w:val="none" w:sz="0" w:space="0" w:color="auto"/>
        <w:left w:val="none" w:sz="0" w:space="0" w:color="auto"/>
        <w:bottom w:val="none" w:sz="0" w:space="0" w:color="auto"/>
        <w:right w:val="none" w:sz="0" w:space="0" w:color="auto"/>
      </w:divBdr>
    </w:div>
    <w:div w:id="209541988">
      <w:bodyDiv w:val="1"/>
      <w:marLeft w:val="0"/>
      <w:marRight w:val="0"/>
      <w:marTop w:val="0"/>
      <w:marBottom w:val="0"/>
      <w:divBdr>
        <w:top w:val="none" w:sz="0" w:space="0" w:color="auto"/>
        <w:left w:val="none" w:sz="0" w:space="0" w:color="auto"/>
        <w:bottom w:val="none" w:sz="0" w:space="0" w:color="auto"/>
        <w:right w:val="none" w:sz="0" w:space="0" w:color="auto"/>
      </w:divBdr>
    </w:div>
    <w:div w:id="209734414">
      <w:bodyDiv w:val="1"/>
      <w:marLeft w:val="0"/>
      <w:marRight w:val="0"/>
      <w:marTop w:val="0"/>
      <w:marBottom w:val="0"/>
      <w:divBdr>
        <w:top w:val="none" w:sz="0" w:space="0" w:color="auto"/>
        <w:left w:val="none" w:sz="0" w:space="0" w:color="auto"/>
        <w:bottom w:val="none" w:sz="0" w:space="0" w:color="auto"/>
        <w:right w:val="none" w:sz="0" w:space="0" w:color="auto"/>
      </w:divBdr>
    </w:div>
    <w:div w:id="209923220">
      <w:bodyDiv w:val="1"/>
      <w:marLeft w:val="0"/>
      <w:marRight w:val="0"/>
      <w:marTop w:val="0"/>
      <w:marBottom w:val="0"/>
      <w:divBdr>
        <w:top w:val="none" w:sz="0" w:space="0" w:color="auto"/>
        <w:left w:val="none" w:sz="0" w:space="0" w:color="auto"/>
        <w:bottom w:val="none" w:sz="0" w:space="0" w:color="auto"/>
        <w:right w:val="none" w:sz="0" w:space="0" w:color="auto"/>
      </w:divBdr>
    </w:div>
    <w:div w:id="210071236">
      <w:bodyDiv w:val="1"/>
      <w:marLeft w:val="0"/>
      <w:marRight w:val="0"/>
      <w:marTop w:val="0"/>
      <w:marBottom w:val="0"/>
      <w:divBdr>
        <w:top w:val="none" w:sz="0" w:space="0" w:color="auto"/>
        <w:left w:val="none" w:sz="0" w:space="0" w:color="auto"/>
        <w:bottom w:val="none" w:sz="0" w:space="0" w:color="auto"/>
        <w:right w:val="none" w:sz="0" w:space="0" w:color="auto"/>
      </w:divBdr>
    </w:div>
    <w:div w:id="210113191">
      <w:bodyDiv w:val="1"/>
      <w:marLeft w:val="0"/>
      <w:marRight w:val="0"/>
      <w:marTop w:val="0"/>
      <w:marBottom w:val="0"/>
      <w:divBdr>
        <w:top w:val="none" w:sz="0" w:space="0" w:color="auto"/>
        <w:left w:val="none" w:sz="0" w:space="0" w:color="auto"/>
        <w:bottom w:val="none" w:sz="0" w:space="0" w:color="auto"/>
        <w:right w:val="none" w:sz="0" w:space="0" w:color="auto"/>
      </w:divBdr>
    </w:div>
    <w:div w:id="210116238">
      <w:bodyDiv w:val="1"/>
      <w:marLeft w:val="0"/>
      <w:marRight w:val="0"/>
      <w:marTop w:val="0"/>
      <w:marBottom w:val="0"/>
      <w:divBdr>
        <w:top w:val="none" w:sz="0" w:space="0" w:color="auto"/>
        <w:left w:val="none" w:sz="0" w:space="0" w:color="auto"/>
        <w:bottom w:val="none" w:sz="0" w:space="0" w:color="auto"/>
        <w:right w:val="none" w:sz="0" w:space="0" w:color="auto"/>
      </w:divBdr>
    </w:div>
    <w:div w:id="210118948">
      <w:bodyDiv w:val="1"/>
      <w:marLeft w:val="0"/>
      <w:marRight w:val="0"/>
      <w:marTop w:val="0"/>
      <w:marBottom w:val="0"/>
      <w:divBdr>
        <w:top w:val="none" w:sz="0" w:space="0" w:color="auto"/>
        <w:left w:val="none" w:sz="0" w:space="0" w:color="auto"/>
        <w:bottom w:val="none" w:sz="0" w:space="0" w:color="auto"/>
        <w:right w:val="none" w:sz="0" w:space="0" w:color="auto"/>
      </w:divBdr>
    </w:div>
    <w:div w:id="210504672">
      <w:bodyDiv w:val="1"/>
      <w:marLeft w:val="0"/>
      <w:marRight w:val="0"/>
      <w:marTop w:val="0"/>
      <w:marBottom w:val="0"/>
      <w:divBdr>
        <w:top w:val="none" w:sz="0" w:space="0" w:color="auto"/>
        <w:left w:val="none" w:sz="0" w:space="0" w:color="auto"/>
        <w:bottom w:val="none" w:sz="0" w:space="0" w:color="auto"/>
        <w:right w:val="none" w:sz="0" w:space="0" w:color="auto"/>
      </w:divBdr>
    </w:div>
    <w:div w:id="210576316">
      <w:bodyDiv w:val="1"/>
      <w:marLeft w:val="0"/>
      <w:marRight w:val="0"/>
      <w:marTop w:val="0"/>
      <w:marBottom w:val="0"/>
      <w:divBdr>
        <w:top w:val="none" w:sz="0" w:space="0" w:color="auto"/>
        <w:left w:val="none" w:sz="0" w:space="0" w:color="auto"/>
        <w:bottom w:val="none" w:sz="0" w:space="0" w:color="auto"/>
        <w:right w:val="none" w:sz="0" w:space="0" w:color="auto"/>
      </w:divBdr>
    </w:div>
    <w:div w:id="210774235">
      <w:bodyDiv w:val="1"/>
      <w:marLeft w:val="0"/>
      <w:marRight w:val="0"/>
      <w:marTop w:val="0"/>
      <w:marBottom w:val="0"/>
      <w:divBdr>
        <w:top w:val="none" w:sz="0" w:space="0" w:color="auto"/>
        <w:left w:val="none" w:sz="0" w:space="0" w:color="auto"/>
        <w:bottom w:val="none" w:sz="0" w:space="0" w:color="auto"/>
        <w:right w:val="none" w:sz="0" w:space="0" w:color="auto"/>
      </w:divBdr>
    </w:div>
    <w:div w:id="210843551">
      <w:bodyDiv w:val="1"/>
      <w:marLeft w:val="0"/>
      <w:marRight w:val="0"/>
      <w:marTop w:val="0"/>
      <w:marBottom w:val="0"/>
      <w:divBdr>
        <w:top w:val="none" w:sz="0" w:space="0" w:color="auto"/>
        <w:left w:val="none" w:sz="0" w:space="0" w:color="auto"/>
        <w:bottom w:val="none" w:sz="0" w:space="0" w:color="auto"/>
        <w:right w:val="none" w:sz="0" w:space="0" w:color="auto"/>
      </w:divBdr>
    </w:div>
    <w:div w:id="210850557">
      <w:bodyDiv w:val="1"/>
      <w:marLeft w:val="0"/>
      <w:marRight w:val="0"/>
      <w:marTop w:val="0"/>
      <w:marBottom w:val="0"/>
      <w:divBdr>
        <w:top w:val="none" w:sz="0" w:space="0" w:color="auto"/>
        <w:left w:val="none" w:sz="0" w:space="0" w:color="auto"/>
        <w:bottom w:val="none" w:sz="0" w:space="0" w:color="auto"/>
        <w:right w:val="none" w:sz="0" w:space="0" w:color="auto"/>
      </w:divBdr>
    </w:div>
    <w:div w:id="210852768">
      <w:bodyDiv w:val="1"/>
      <w:marLeft w:val="0"/>
      <w:marRight w:val="0"/>
      <w:marTop w:val="0"/>
      <w:marBottom w:val="0"/>
      <w:divBdr>
        <w:top w:val="none" w:sz="0" w:space="0" w:color="auto"/>
        <w:left w:val="none" w:sz="0" w:space="0" w:color="auto"/>
        <w:bottom w:val="none" w:sz="0" w:space="0" w:color="auto"/>
        <w:right w:val="none" w:sz="0" w:space="0" w:color="auto"/>
      </w:divBdr>
    </w:div>
    <w:div w:id="211037114">
      <w:bodyDiv w:val="1"/>
      <w:marLeft w:val="0"/>
      <w:marRight w:val="0"/>
      <w:marTop w:val="0"/>
      <w:marBottom w:val="0"/>
      <w:divBdr>
        <w:top w:val="none" w:sz="0" w:space="0" w:color="auto"/>
        <w:left w:val="none" w:sz="0" w:space="0" w:color="auto"/>
        <w:bottom w:val="none" w:sz="0" w:space="0" w:color="auto"/>
        <w:right w:val="none" w:sz="0" w:space="0" w:color="auto"/>
      </w:divBdr>
    </w:div>
    <w:div w:id="211040756">
      <w:bodyDiv w:val="1"/>
      <w:marLeft w:val="0"/>
      <w:marRight w:val="0"/>
      <w:marTop w:val="0"/>
      <w:marBottom w:val="0"/>
      <w:divBdr>
        <w:top w:val="none" w:sz="0" w:space="0" w:color="auto"/>
        <w:left w:val="none" w:sz="0" w:space="0" w:color="auto"/>
        <w:bottom w:val="none" w:sz="0" w:space="0" w:color="auto"/>
        <w:right w:val="none" w:sz="0" w:space="0" w:color="auto"/>
      </w:divBdr>
    </w:div>
    <w:div w:id="211161371">
      <w:bodyDiv w:val="1"/>
      <w:marLeft w:val="0"/>
      <w:marRight w:val="0"/>
      <w:marTop w:val="0"/>
      <w:marBottom w:val="0"/>
      <w:divBdr>
        <w:top w:val="none" w:sz="0" w:space="0" w:color="auto"/>
        <w:left w:val="none" w:sz="0" w:space="0" w:color="auto"/>
        <w:bottom w:val="none" w:sz="0" w:space="0" w:color="auto"/>
        <w:right w:val="none" w:sz="0" w:space="0" w:color="auto"/>
      </w:divBdr>
    </w:div>
    <w:div w:id="211504773">
      <w:bodyDiv w:val="1"/>
      <w:marLeft w:val="0"/>
      <w:marRight w:val="0"/>
      <w:marTop w:val="0"/>
      <w:marBottom w:val="0"/>
      <w:divBdr>
        <w:top w:val="none" w:sz="0" w:space="0" w:color="auto"/>
        <w:left w:val="none" w:sz="0" w:space="0" w:color="auto"/>
        <w:bottom w:val="none" w:sz="0" w:space="0" w:color="auto"/>
        <w:right w:val="none" w:sz="0" w:space="0" w:color="auto"/>
      </w:divBdr>
    </w:div>
    <w:div w:id="211505946">
      <w:bodyDiv w:val="1"/>
      <w:marLeft w:val="0"/>
      <w:marRight w:val="0"/>
      <w:marTop w:val="0"/>
      <w:marBottom w:val="0"/>
      <w:divBdr>
        <w:top w:val="none" w:sz="0" w:space="0" w:color="auto"/>
        <w:left w:val="none" w:sz="0" w:space="0" w:color="auto"/>
        <w:bottom w:val="none" w:sz="0" w:space="0" w:color="auto"/>
        <w:right w:val="none" w:sz="0" w:space="0" w:color="auto"/>
      </w:divBdr>
    </w:div>
    <w:div w:id="211581460">
      <w:bodyDiv w:val="1"/>
      <w:marLeft w:val="0"/>
      <w:marRight w:val="0"/>
      <w:marTop w:val="0"/>
      <w:marBottom w:val="0"/>
      <w:divBdr>
        <w:top w:val="none" w:sz="0" w:space="0" w:color="auto"/>
        <w:left w:val="none" w:sz="0" w:space="0" w:color="auto"/>
        <w:bottom w:val="none" w:sz="0" w:space="0" w:color="auto"/>
        <w:right w:val="none" w:sz="0" w:space="0" w:color="auto"/>
      </w:divBdr>
    </w:div>
    <w:div w:id="211621822">
      <w:bodyDiv w:val="1"/>
      <w:marLeft w:val="0"/>
      <w:marRight w:val="0"/>
      <w:marTop w:val="0"/>
      <w:marBottom w:val="0"/>
      <w:divBdr>
        <w:top w:val="none" w:sz="0" w:space="0" w:color="auto"/>
        <w:left w:val="none" w:sz="0" w:space="0" w:color="auto"/>
        <w:bottom w:val="none" w:sz="0" w:space="0" w:color="auto"/>
        <w:right w:val="none" w:sz="0" w:space="0" w:color="auto"/>
      </w:divBdr>
    </w:div>
    <w:div w:id="211695710">
      <w:bodyDiv w:val="1"/>
      <w:marLeft w:val="0"/>
      <w:marRight w:val="0"/>
      <w:marTop w:val="0"/>
      <w:marBottom w:val="0"/>
      <w:divBdr>
        <w:top w:val="none" w:sz="0" w:space="0" w:color="auto"/>
        <w:left w:val="none" w:sz="0" w:space="0" w:color="auto"/>
        <w:bottom w:val="none" w:sz="0" w:space="0" w:color="auto"/>
        <w:right w:val="none" w:sz="0" w:space="0" w:color="auto"/>
      </w:divBdr>
    </w:div>
    <w:div w:id="211700052">
      <w:bodyDiv w:val="1"/>
      <w:marLeft w:val="0"/>
      <w:marRight w:val="0"/>
      <w:marTop w:val="0"/>
      <w:marBottom w:val="0"/>
      <w:divBdr>
        <w:top w:val="none" w:sz="0" w:space="0" w:color="auto"/>
        <w:left w:val="none" w:sz="0" w:space="0" w:color="auto"/>
        <w:bottom w:val="none" w:sz="0" w:space="0" w:color="auto"/>
        <w:right w:val="none" w:sz="0" w:space="0" w:color="auto"/>
      </w:divBdr>
    </w:div>
    <w:div w:id="211769863">
      <w:bodyDiv w:val="1"/>
      <w:marLeft w:val="0"/>
      <w:marRight w:val="0"/>
      <w:marTop w:val="0"/>
      <w:marBottom w:val="0"/>
      <w:divBdr>
        <w:top w:val="none" w:sz="0" w:space="0" w:color="auto"/>
        <w:left w:val="none" w:sz="0" w:space="0" w:color="auto"/>
        <w:bottom w:val="none" w:sz="0" w:space="0" w:color="auto"/>
        <w:right w:val="none" w:sz="0" w:space="0" w:color="auto"/>
      </w:divBdr>
    </w:div>
    <w:div w:id="211773772">
      <w:bodyDiv w:val="1"/>
      <w:marLeft w:val="0"/>
      <w:marRight w:val="0"/>
      <w:marTop w:val="0"/>
      <w:marBottom w:val="0"/>
      <w:divBdr>
        <w:top w:val="none" w:sz="0" w:space="0" w:color="auto"/>
        <w:left w:val="none" w:sz="0" w:space="0" w:color="auto"/>
        <w:bottom w:val="none" w:sz="0" w:space="0" w:color="auto"/>
        <w:right w:val="none" w:sz="0" w:space="0" w:color="auto"/>
      </w:divBdr>
    </w:div>
    <w:div w:id="212081801">
      <w:bodyDiv w:val="1"/>
      <w:marLeft w:val="0"/>
      <w:marRight w:val="0"/>
      <w:marTop w:val="0"/>
      <w:marBottom w:val="0"/>
      <w:divBdr>
        <w:top w:val="none" w:sz="0" w:space="0" w:color="auto"/>
        <w:left w:val="none" w:sz="0" w:space="0" w:color="auto"/>
        <w:bottom w:val="none" w:sz="0" w:space="0" w:color="auto"/>
        <w:right w:val="none" w:sz="0" w:space="0" w:color="auto"/>
      </w:divBdr>
    </w:div>
    <w:div w:id="212087554">
      <w:bodyDiv w:val="1"/>
      <w:marLeft w:val="0"/>
      <w:marRight w:val="0"/>
      <w:marTop w:val="0"/>
      <w:marBottom w:val="0"/>
      <w:divBdr>
        <w:top w:val="none" w:sz="0" w:space="0" w:color="auto"/>
        <w:left w:val="none" w:sz="0" w:space="0" w:color="auto"/>
        <w:bottom w:val="none" w:sz="0" w:space="0" w:color="auto"/>
        <w:right w:val="none" w:sz="0" w:space="0" w:color="auto"/>
      </w:divBdr>
    </w:div>
    <w:div w:id="212155723">
      <w:bodyDiv w:val="1"/>
      <w:marLeft w:val="0"/>
      <w:marRight w:val="0"/>
      <w:marTop w:val="0"/>
      <w:marBottom w:val="0"/>
      <w:divBdr>
        <w:top w:val="none" w:sz="0" w:space="0" w:color="auto"/>
        <w:left w:val="none" w:sz="0" w:space="0" w:color="auto"/>
        <w:bottom w:val="none" w:sz="0" w:space="0" w:color="auto"/>
        <w:right w:val="none" w:sz="0" w:space="0" w:color="auto"/>
      </w:divBdr>
    </w:div>
    <w:div w:id="212161614">
      <w:bodyDiv w:val="1"/>
      <w:marLeft w:val="0"/>
      <w:marRight w:val="0"/>
      <w:marTop w:val="0"/>
      <w:marBottom w:val="0"/>
      <w:divBdr>
        <w:top w:val="none" w:sz="0" w:space="0" w:color="auto"/>
        <w:left w:val="none" w:sz="0" w:space="0" w:color="auto"/>
        <w:bottom w:val="none" w:sz="0" w:space="0" w:color="auto"/>
        <w:right w:val="none" w:sz="0" w:space="0" w:color="auto"/>
      </w:divBdr>
    </w:div>
    <w:div w:id="212354352">
      <w:bodyDiv w:val="1"/>
      <w:marLeft w:val="0"/>
      <w:marRight w:val="0"/>
      <w:marTop w:val="0"/>
      <w:marBottom w:val="0"/>
      <w:divBdr>
        <w:top w:val="none" w:sz="0" w:space="0" w:color="auto"/>
        <w:left w:val="none" w:sz="0" w:space="0" w:color="auto"/>
        <w:bottom w:val="none" w:sz="0" w:space="0" w:color="auto"/>
        <w:right w:val="none" w:sz="0" w:space="0" w:color="auto"/>
      </w:divBdr>
    </w:div>
    <w:div w:id="212547632">
      <w:bodyDiv w:val="1"/>
      <w:marLeft w:val="0"/>
      <w:marRight w:val="0"/>
      <w:marTop w:val="0"/>
      <w:marBottom w:val="0"/>
      <w:divBdr>
        <w:top w:val="none" w:sz="0" w:space="0" w:color="auto"/>
        <w:left w:val="none" w:sz="0" w:space="0" w:color="auto"/>
        <w:bottom w:val="none" w:sz="0" w:space="0" w:color="auto"/>
        <w:right w:val="none" w:sz="0" w:space="0" w:color="auto"/>
      </w:divBdr>
    </w:div>
    <w:div w:id="212810469">
      <w:bodyDiv w:val="1"/>
      <w:marLeft w:val="0"/>
      <w:marRight w:val="0"/>
      <w:marTop w:val="0"/>
      <w:marBottom w:val="0"/>
      <w:divBdr>
        <w:top w:val="none" w:sz="0" w:space="0" w:color="auto"/>
        <w:left w:val="none" w:sz="0" w:space="0" w:color="auto"/>
        <w:bottom w:val="none" w:sz="0" w:space="0" w:color="auto"/>
        <w:right w:val="none" w:sz="0" w:space="0" w:color="auto"/>
      </w:divBdr>
    </w:div>
    <w:div w:id="212812100">
      <w:bodyDiv w:val="1"/>
      <w:marLeft w:val="0"/>
      <w:marRight w:val="0"/>
      <w:marTop w:val="0"/>
      <w:marBottom w:val="0"/>
      <w:divBdr>
        <w:top w:val="none" w:sz="0" w:space="0" w:color="auto"/>
        <w:left w:val="none" w:sz="0" w:space="0" w:color="auto"/>
        <w:bottom w:val="none" w:sz="0" w:space="0" w:color="auto"/>
        <w:right w:val="none" w:sz="0" w:space="0" w:color="auto"/>
      </w:divBdr>
    </w:div>
    <w:div w:id="212815032">
      <w:bodyDiv w:val="1"/>
      <w:marLeft w:val="0"/>
      <w:marRight w:val="0"/>
      <w:marTop w:val="0"/>
      <w:marBottom w:val="0"/>
      <w:divBdr>
        <w:top w:val="none" w:sz="0" w:space="0" w:color="auto"/>
        <w:left w:val="none" w:sz="0" w:space="0" w:color="auto"/>
        <w:bottom w:val="none" w:sz="0" w:space="0" w:color="auto"/>
        <w:right w:val="none" w:sz="0" w:space="0" w:color="auto"/>
      </w:divBdr>
    </w:div>
    <w:div w:id="212861048">
      <w:bodyDiv w:val="1"/>
      <w:marLeft w:val="0"/>
      <w:marRight w:val="0"/>
      <w:marTop w:val="0"/>
      <w:marBottom w:val="0"/>
      <w:divBdr>
        <w:top w:val="none" w:sz="0" w:space="0" w:color="auto"/>
        <w:left w:val="none" w:sz="0" w:space="0" w:color="auto"/>
        <w:bottom w:val="none" w:sz="0" w:space="0" w:color="auto"/>
        <w:right w:val="none" w:sz="0" w:space="0" w:color="auto"/>
      </w:divBdr>
    </w:div>
    <w:div w:id="212927167">
      <w:bodyDiv w:val="1"/>
      <w:marLeft w:val="0"/>
      <w:marRight w:val="0"/>
      <w:marTop w:val="0"/>
      <w:marBottom w:val="0"/>
      <w:divBdr>
        <w:top w:val="none" w:sz="0" w:space="0" w:color="auto"/>
        <w:left w:val="none" w:sz="0" w:space="0" w:color="auto"/>
        <w:bottom w:val="none" w:sz="0" w:space="0" w:color="auto"/>
        <w:right w:val="none" w:sz="0" w:space="0" w:color="auto"/>
      </w:divBdr>
    </w:div>
    <w:div w:id="212934818">
      <w:bodyDiv w:val="1"/>
      <w:marLeft w:val="0"/>
      <w:marRight w:val="0"/>
      <w:marTop w:val="0"/>
      <w:marBottom w:val="0"/>
      <w:divBdr>
        <w:top w:val="none" w:sz="0" w:space="0" w:color="auto"/>
        <w:left w:val="none" w:sz="0" w:space="0" w:color="auto"/>
        <w:bottom w:val="none" w:sz="0" w:space="0" w:color="auto"/>
        <w:right w:val="none" w:sz="0" w:space="0" w:color="auto"/>
      </w:divBdr>
    </w:div>
    <w:div w:id="213198222">
      <w:bodyDiv w:val="1"/>
      <w:marLeft w:val="0"/>
      <w:marRight w:val="0"/>
      <w:marTop w:val="0"/>
      <w:marBottom w:val="0"/>
      <w:divBdr>
        <w:top w:val="none" w:sz="0" w:space="0" w:color="auto"/>
        <w:left w:val="none" w:sz="0" w:space="0" w:color="auto"/>
        <w:bottom w:val="none" w:sz="0" w:space="0" w:color="auto"/>
        <w:right w:val="none" w:sz="0" w:space="0" w:color="auto"/>
      </w:divBdr>
    </w:div>
    <w:div w:id="213271394">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4124826">
      <w:bodyDiv w:val="1"/>
      <w:marLeft w:val="0"/>
      <w:marRight w:val="0"/>
      <w:marTop w:val="0"/>
      <w:marBottom w:val="0"/>
      <w:divBdr>
        <w:top w:val="none" w:sz="0" w:space="0" w:color="auto"/>
        <w:left w:val="none" w:sz="0" w:space="0" w:color="auto"/>
        <w:bottom w:val="none" w:sz="0" w:space="0" w:color="auto"/>
        <w:right w:val="none" w:sz="0" w:space="0" w:color="auto"/>
      </w:divBdr>
    </w:div>
    <w:div w:id="214312986">
      <w:bodyDiv w:val="1"/>
      <w:marLeft w:val="0"/>
      <w:marRight w:val="0"/>
      <w:marTop w:val="0"/>
      <w:marBottom w:val="0"/>
      <w:divBdr>
        <w:top w:val="none" w:sz="0" w:space="0" w:color="auto"/>
        <w:left w:val="none" w:sz="0" w:space="0" w:color="auto"/>
        <w:bottom w:val="none" w:sz="0" w:space="0" w:color="auto"/>
        <w:right w:val="none" w:sz="0" w:space="0" w:color="auto"/>
      </w:divBdr>
    </w:div>
    <w:div w:id="214316858">
      <w:bodyDiv w:val="1"/>
      <w:marLeft w:val="0"/>
      <w:marRight w:val="0"/>
      <w:marTop w:val="0"/>
      <w:marBottom w:val="0"/>
      <w:divBdr>
        <w:top w:val="none" w:sz="0" w:space="0" w:color="auto"/>
        <w:left w:val="none" w:sz="0" w:space="0" w:color="auto"/>
        <w:bottom w:val="none" w:sz="0" w:space="0" w:color="auto"/>
        <w:right w:val="none" w:sz="0" w:space="0" w:color="auto"/>
      </w:divBdr>
    </w:div>
    <w:div w:id="214396696">
      <w:bodyDiv w:val="1"/>
      <w:marLeft w:val="0"/>
      <w:marRight w:val="0"/>
      <w:marTop w:val="0"/>
      <w:marBottom w:val="0"/>
      <w:divBdr>
        <w:top w:val="none" w:sz="0" w:space="0" w:color="auto"/>
        <w:left w:val="none" w:sz="0" w:space="0" w:color="auto"/>
        <w:bottom w:val="none" w:sz="0" w:space="0" w:color="auto"/>
        <w:right w:val="none" w:sz="0" w:space="0" w:color="auto"/>
      </w:divBdr>
    </w:div>
    <w:div w:id="214662050">
      <w:bodyDiv w:val="1"/>
      <w:marLeft w:val="0"/>
      <w:marRight w:val="0"/>
      <w:marTop w:val="0"/>
      <w:marBottom w:val="0"/>
      <w:divBdr>
        <w:top w:val="none" w:sz="0" w:space="0" w:color="auto"/>
        <w:left w:val="none" w:sz="0" w:space="0" w:color="auto"/>
        <w:bottom w:val="none" w:sz="0" w:space="0" w:color="auto"/>
        <w:right w:val="none" w:sz="0" w:space="0" w:color="auto"/>
      </w:divBdr>
    </w:div>
    <w:div w:id="214706872">
      <w:bodyDiv w:val="1"/>
      <w:marLeft w:val="0"/>
      <w:marRight w:val="0"/>
      <w:marTop w:val="0"/>
      <w:marBottom w:val="0"/>
      <w:divBdr>
        <w:top w:val="none" w:sz="0" w:space="0" w:color="auto"/>
        <w:left w:val="none" w:sz="0" w:space="0" w:color="auto"/>
        <w:bottom w:val="none" w:sz="0" w:space="0" w:color="auto"/>
        <w:right w:val="none" w:sz="0" w:space="0" w:color="auto"/>
      </w:divBdr>
    </w:div>
    <w:div w:id="215241393">
      <w:bodyDiv w:val="1"/>
      <w:marLeft w:val="0"/>
      <w:marRight w:val="0"/>
      <w:marTop w:val="0"/>
      <w:marBottom w:val="0"/>
      <w:divBdr>
        <w:top w:val="none" w:sz="0" w:space="0" w:color="auto"/>
        <w:left w:val="none" w:sz="0" w:space="0" w:color="auto"/>
        <w:bottom w:val="none" w:sz="0" w:space="0" w:color="auto"/>
        <w:right w:val="none" w:sz="0" w:space="0" w:color="auto"/>
      </w:divBdr>
    </w:div>
    <w:div w:id="215431519">
      <w:bodyDiv w:val="1"/>
      <w:marLeft w:val="0"/>
      <w:marRight w:val="0"/>
      <w:marTop w:val="0"/>
      <w:marBottom w:val="0"/>
      <w:divBdr>
        <w:top w:val="none" w:sz="0" w:space="0" w:color="auto"/>
        <w:left w:val="none" w:sz="0" w:space="0" w:color="auto"/>
        <w:bottom w:val="none" w:sz="0" w:space="0" w:color="auto"/>
        <w:right w:val="none" w:sz="0" w:space="0" w:color="auto"/>
      </w:divBdr>
    </w:div>
    <w:div w:id="215435610">
      <w:bodyDiv w:val="1"/>
      <w:marLeft w:val="0"/>
      <w:marRight w:val="0"/>
      <w:marTop w:val="0"/>
      <w:marBottom w:val="0"/>
      <w:divBdr>
        <w:top w:val="none" w:sz="0" w:space="0" w:color="auto"/>
        <w:left w:val="none" w:sz="0" w:space="0" w:color="auto"/>
        <w:bottom w:val="none" w:sz="0" w:space="0" w:color="auto"/>
        <w:right w:val="none" w:sz="0" w:space="0" w:color="auto"/>
      </w:divBdr>
    </w:div>
    <w:div w:id="215699021">
      <w:bodyDiv w:val="1"/>
      <w:marLeft w:val="0"/>
      <w:marRight w:val="0"/>
      <w:marTop w:val="0"/>
      <w:marBottom w:val="0"/>
      <w:divBdr>
        <w:top w:val="none" w:sz="0" w:space="0" w:color="auto"/>
        <w:left w:val="none" w:sz="0" w:space="0" w:color="auto"/>
        <w:bottom w:val="none" w:sz="0" w:space="0" w:color="auto"/>
        <w:right w:val="none" w:sz="0" w:space="0" w:color="auto"/>
      </w:divBdr>
    </w:div>
    <w:div w:id="215702884">
      <w:bodyDiv w:val="1"/>
      <w:marLeft w:val="0"/>
      <w:marRight w:val="0"/>
      <w:marTop w:val="0"/>
      <w:marBottom w:val="0"/>
      <w:divBdr>
        <w:top w:val="none" w:sz="0" w:space="0" w:color="auto"/>
        <w:left w:val="none" w:sz="0" w:space="0" w:color="auto"/>
        <w:bottom w:val="none" w:sz="0" w:space="0" w:color="auto"/>
        <w:right w:val="none" w:sz="0" w:space="0" w:color="auto"/>
      </w:divBdr>
    </w:div>
    <w:div w:id="215747558">
      <w:bodyDiv w:val="1"/>
      <w:marLeft w:val="0"/>
      <w:marRight w:val="0"/>
      <w:marTop w:val="0"/>
      <w:marBottom w:val="0"/>
      <w:divBdr>
        <w:top w:val="none" w:sz="0" w:space="0" w:color="auto"/>
        <w:left w:val="none" w:sz="0" w:space="0" w:color="auto"/>
        <w:bottom w:val="none" w:sz="0" w:space="0" w:color="auto"/>
        <w:right w:val="none" w:sz="0" w:space="0" w:color="auto"/>
      </w:divBdr>
    </w:div>
    <w:div w:id="215968825">
      <w:bodyDiv w:val="1"/>
      <w:marLeft w:val="0"/>
      <w:marRight w:val="0"/>
      <w:marTop w:val="0"/>
      <w:marBottom w:val="0"/>
      <w:divBdr>
        <w:top w:val="none" w:sz="0" w:space="0" w:color="auto"/>
        <w:left w:val="none" w:sz="0" w:space="0" w:color="auto"/>
        <w:bottom w:val="none" w:sz="0" w:space="0" w:color="auto"/>
        <w:right w:val="none" w:sz="0" w:space="0" w:color="auto"/>
      </w:divBdr>
    </w:div>
    <w:div w:id="215971833">
      <w:bodyDiv w:val="1"/>
      <w:marLeft w:val="0"/>
      <w:marRight w:val="0"/>
      <w:marTop w:val="0"/>
      <w:marBottom w:val="0"/>
      <w:divBdr>
        <w:top w:val="none" w:sz="0" w:space="0" w:color="auto"/>
        <w:left w:val="none" w:sz="0" w:space="0" w:color="auto"/>
        <w:bottom w:val="none" w:sz="0" w:space="0" w:color="auto"/>
        <w:right w:val="none" w:sz="0" w:space="0" w:color="auto"/>
      </w:divBdr>
    </w:div>
    <w:div w:id="216011269">
      <w:bodyDiv w:val="1"/>
      <w:marLeft w:val="0"/>
      <w:marRight w:val="0"/>
      <w:marTop w:val="0"/>
      <w:marBottom w:val="0"/>
      <w:divBdr>
        <w:top w:val="none" w:sz="0" w:space="0" w:color="auto"/>
        <w:left w:val="none" w:sz="0" w:space="0" w:color="auto"/>
        <w:bottom w:val="none" w:sz="0" w:space="0" w:color="auto"/>
        <w:right w:val="none" w:sz="0" w:space="0" w:color="auto"/>
      </w:divBdr>
    </w:div>
    <w:div w:id="216091860">
      <w:bodyDiv w:val="1"/>
      <w:marLeft w:val="0"/>
      <w:marRight w:val="0"/>
      <w:marTop w:val="0"/>
      <w:marBottom w:val="0"/>
      <w:divBdr>
        <w:top w:val="none" w:sz="0" w:space="0" w:color="auto"/>
        <w:left w:val="none" w:sz="0" w:space="0" w:color="auto"/>
        <w:bottom w:val="none" w:sz="0" w:space="0" w:color="auto"/>
        <w:right w:val="none" w:sz="0" w:space="0" w:color="auto"/>
      </w:divBdr>
    </w:div>
    <w:div w:id="216400100">
      <w:bodyDiv w:val="1"/>
      <w:marLeft w:val="0"/>
      <w:marRight w:val="0"/>
      <w:marTop w:val="0"/>
      <w:marBottom w:val="0"/>
      <w:divBdr>
        <w:top w:val="none" w:sz="0" w:space="0" w:color="auto"/>
        <w:left w:val="none" w:sz="0" w:space="0" w:color="auto"/>
        <w:bottom w:val="none" w:sz="0" w:space="0" w:color="auto"/>
        <w:right w:val="none" w:sz="0" w:space="0" w:color="auto"/>
      </w:divBdr>
    </w:div>
    <w:div w:id="216478411">
      <w:bodyDiv w:val="1"/>
      <w:marLeft w:val="0"/>
      <w:marRight w:val="0"/>
      <w:marTop w:val="0"/>
      <w:marBottom w:val="0"/>
      <w:divBdr>
        <w:top w:val="none" w:sz="0" w:space="0" w:color="auto"/>
        <w:left w:val="none" w:sz="0" w:space="0" w:color="auto"/>
        <w:bottom w:val="none" w:sz="0" w:space="0" w:color="auto"/>
        <w:right w:val="none" w:sz="0" w:space="0" w:color="auto"/>
      </w:divBdr>
    </w:div>
    <w:div w:id="216552393">
      <w:bodyDiv w:val="1"/>
      <w:marLeft w:val="0"/>
      <w:marRight w:val="0"/>
      <w:marTop w:val="0"/>
      <w:marBottom w:val="0"/>
      <w:divBdr>
        <w:top w:val="none" w:sz="0" w:space="0" w:color="auto"/>
        <w:left w:val="none" w:sz="0" w:space="0" w:color="auto"/>
        <w:bottom w:val="none" w:sz="0" w:space="0" w:color="auto"/>
        <w:right w:val="none" w:sz="0" w:space="0" w:color="auto"/>
      </w:divBdr>
    </w:div>
    <w:div w:id="216819616">
      <w:bodyDiv w:val="1"/>
      <w:marLeft w:val="0"/>
      <w:marRight w:val="0"/>
      <w:marTop w:val="0"/>
      <w:marBottom w:val="0"/>
      <w:divBdr>
        <w:top w:val="none" w:sz="0" w:space="0" w:color="auto"/>
        <w:left w:val="none" w:sz="0" w:space="0" w:color="auto"/>
        <w:bottom w:val="none" w:sz="0" w:space="0" w:color="auto"/>
        <w:right w:val="none" w:sz="0" w:space="0" w:color="auto"/>
      </w:divBdr>
    </w:div>
    <w:div w:id="216934538">
      <w:bodyDiv w:val="1"/>
      <w:marLeft w:val="0"/>
      <w:marRight w:val="0"/>
      <w:marTop w:val="0"/>
      <w:marBottom w:val="0"/>
      <w:divBdr>
        <w:top w:val="none" w:sz="0" w:space="0" w:color="auto"/>
        <w:left w:val="none" w:sz="0" w:space="0" w:color="auto"/>
        <w:bottom w:val="none" w:sz="0" w:space="0" w:color="auto"/>
        <w:right w:val="none" w:sz="0" w:space="0" w:color="auto"/>
      </w:divBdr>
    </w:div>
    <w:div w:id="216939912">
      <w:bodyDiv w:val="1"/>
      <w:marLeft w:val="0"/>
      <w:marRight w:val="0"/>
      <w:marTop w:val="0"/>
      <w:marBottom w:val="0"/>
      <w:divBdr>
        <w:top w:val="none" w:sz="0" w:space="0" w:color="auto"/>
        <w:left w:val="none" w:sz="0" w:space="0" w:color="auto"/>
        <w:bottom w:val="none" w:sz="0" w:space="0" w:color="auto"/>
        <w:right w:val="none" w:sz="0" w:space="0" w:color="auto"/>
      </w:divBdr>
    </w:div>
    <w:div w:id="217014661">
      <w:bodyDiv w:val="1"/>
      <w:marLeft w:val="0"/>
      <w:marRight w:val="0"/>
      <w:marTop w:val="0"/>
      <w:marBottom w:val="0"/>
      <w:divBdr>
        <w:top w:val="none" w:sz="0" w:space="0" w:color="auto"/>
        <w:left w:val="none" w:sz="0" w:space="0" w:color="auto"/>
        <w:bottom w:val="none" w:sz="0" w:space="0" w:color="auto"/>
        <w:right w:val="none" w:sz="0" w:space="0" w:color="auto"/>
      </w:divBdr>
    </w:div>
    <w:div w:id="217017138">
      <w:bodyDiv w:val="1"/>
      <w:marLeft w:val="0"/>
      <w:marRight w:val="0"/>
      <w:marTop w:val="0"/>
      <w:marBottom w:val="0"/>
      <w:divBdr>
        <w:top w:val="none" w:sz="0" w:space="0" w:color="auto"/>
        <w:left w:val="none" w:sz="0" w:space="0" w:color="auto"/>
        <w:bottom w:val="none" w:sz="0" w:space="0" w:color="auto"/>
        <w:right w:val="none" w:sz="0" w:space="0" w:color="auto"/>
      </w:divBdr>
    </w:div>
    <w:div w:id="217278952">
      <w:bodyDiv w:val="1"/>
      <w:marLeft w:val="0"/>
      <w:marRight w:val="0"/>
      <w:marTop w:val="0"/>
      <w:marBottom w:val="0"/>
      <w:divBdr>
        <w:top w:val="none" w:sz="0" w:space="0" w:color="auto"/>
        <w:left w:val="none" w:sz="0" w:space="0" w:color="auto"/>
        <w:bottom w:val="none" w:sz="0" w:space="0" w:color="auto"/>
        <w:right w:val="none" w:sz="0" w:space="0" w:color="auto"/>
      </w:divBdr>
    </w:div>
    <w:div w:id="217283690">
      <w:bodyDiv w:val="1"/>
      <w:marLeft w:val="0"/>
      <w:marRight w:val="0"/>
      <w:marTop w:val="0"/>
      <w:marBottom w:val="0"/>
      <w:divBdr>
        <w:top w:val="none" w:sz="0" w:space="0" w:color="auto"/>
        <w:left w:val="none" w:sz="0" w:space="0" w:color="auto"/>
        <w:bottom w:val="none" w:sz="0" w:space="0" w:color="auto"/>
        <w:right w:val="none" w:sz="0" w:space="0" w:color="auto"/>
      </w:divBdr>
    </w:div>
    <w:div w:id="217669597">
      <w:bodyDiv w:val="1"/>
      <w:marLeft w:val="0"/>
      <w:marRight w:val="0"/>
      <w:marTop w:val="0"/>
      <w:marBottom w:val="0"/>
      <w:divBdr>
        <w:top w:val="none" w:sz="0" w:space="0" w:color="auto"/>
        <w:left w:val="none" w:sz="0" w:space="0" w:color="auto"/>
        <w:bottom w:val="none" w:sz="0" w:space="0" w:color="auto"/>
        <w:right w:val="none" w:sz="0" w:space="0" w:color="auto"/>
      </w:divBdr>
    </w:div>
    <w:div w:id="217862950">
      <w:bodyDiv w:val="1"/>
      <w:marLeft w:val="0"/>
      <w:marRight w:val="0"/>
      <w:marTop w:val="0"/>
      <w:marBottom w:val="0"/>
      <w:divBdr>
        <w:top w:val="none" w:sz="0" w:space="0" w:color="auto"/>
        <w:left w:val="none" w:sz="0" w:space="0" w:color="auto"/>
        <w:bottom w:val="none" w:sz="0" w:space="0" w:color="auto"/>
        <w:right w:val="none" w:sz="0" w:space="0" w:color="auto"/>
      </w:divBdr>
    </w:div>
    <w:div w:id="217938526">
      <w:bodyDiv w:val="1"/>
      <w:marLeft w:val="0"/>
      <w:marRight w:val="0"/>
      <w:marTop w:val="0"/>
      <w:marBottom w:val="0"/>
      <w:divBdr>
        <w:top w:val="none" w:sz="0" w:space="0" w:color="auto"/>
        <w:left w:val="none" w:sz="0" w:space="0" w:color="auto"/>
        <w:bottom w:val="none" w:sz="0" w:space="0" w:color="auto"/>
        <w:right w:val="none" w:sz="0" w:space="0" w:color="auto"/>
      </w:divBdr>
    </w:div>
    <w:div w:id="218051683">
      <w:bodyDiv w:val="1"/>
      <w:marLeft w:val="0"/>
      <w:marRight w:val="0"/>
      <w:marTop w:val="0"/>
      <w:marBottom w:val="0"/>
      <w:divBdr>
        <w:top w:val="none" w:sz="0" w:space="0" w:color="auto"/>
        <w:left w:val="none" w:sz="0" w:space="0" w:color="auto"/>
        <w:bottom w:val="none" w:sz="0" w:space="0" w:color="auto"/>
        <w:right w:val="none" w:sz="0" w:space="0" w:color="auto"/>
      </w:divBdr>
    </w:div>
    <w:div w:id="218055186">
      <w:bodyDiv w:val="1"/>
      <w:marLeft w:val="0"/>
      <w:marRight w:val="0"/>
      <w:marTop w:val="0"/>
      <w:marBottom w:val="0"/>
      <w:divBdr>
        <w:top w:val="none" w:sz="0" w:space="0" w:color="auto"/>
        <w:left w:val="none" w:sz="0" w:space="0" w:color="auto"/>
        <w:bottom w:val="none" w:sz="0" w:space="0" w:color="auto"/>
        <w:right w:val="none" w:sz="0" w:space="0" w:color="auto"/>
      </w:divBdr>
    </w:div>
    <w:div w:id="218058477">
      <w:bodyDiv w:val="1"/>
      <w:marLeft w:val="0"/>
      <w:marRight w:val="0"/>
      <w:marTop w:val="0"/>
      <w:marBottom w:val="0"/>
      <w:divBdr>
        <w:top w:val="none" w:sz="0" w:space="0" w:color="auto"/>
        <w:left w:val="none" w:sz="0" w:space="0" w:color="auto"/>
        <w:bottom w:val="none" w:sz="0" w:space="0" w:color="auto"/>
        <w:right w:val="none" w:sz="0" w:space="0" w:color="auto"/>
      </w:divBdr>
    </w:div>
    <w:div w:id="218706949">
      <w:bodyDiv w:val="1"/>
      <w:marLeft w:val="0"/>
      <w:marRight w:val="0"/>
      <w:marTop w:val="0"/>
      <w:marBottom w:val="0"/>
      <w:divBdr>
        <w:top w:val="none" w:sz="0" w:space="0" w:color="auto"/>
        <w:left w:val="none" w:sz="0" w:space="0" w:color="auto"/>
        <w:bottom w:val="none" w:sz="0" w:space="0" w:color="auto"/>
        <w:right w:val="none" w:sz="0" w:space="0" w:color="auto"/>
      </w:divBdr>
    </w:div>
    <w:div w:id="218711648">
      <w:bodyDiv w:val="1"/>
      <w:marLeft w:val="0"/>
      <w:marRight w:val="0"/>
      <w:marTop w:val="0"/>
      <w:marBottom w:val="0"/>
      <w:divBdr>
        <w:top w:val="none" w:sz="0" w:space="0" w:color="auto"/>
        <w:left w:val="none" w:sz="0" w:space="0" w:color="auto"/>
        <w:bottom w:val="none" w:sz="0" w:space="0" w:color="auto"/>
        <w:right w:val="none" w:sz="0" w:space="0" w:color="auto"/>
      </w:divBdr>
    </w:div>
    <w:div w:id="218831074">
      <w:bodyDiv w:val="1"/>
      <w:marLeft w:val="0"/>
      <w:marRight w:val="0"/>
      <w:marTop w:val="0"/>
      <w:marBottom w:val="0"/>
      <w:divBdr>
        <w:top w:val="none" w:sz="0" w:space="0" w:color="auto"/>
        <w:left w:val="none" w:sz="0" w:space="0" w:color="auto"/>
        <w:bottom w:val="none" w:sz="0" w:space="0" w:color="auto"/>
        <w:right w:val="none" w:sz="0" w:space="0" w:color="auto"/>
      </w:divBdr>
    </w:div>
    <w:div w:id="219026695">
      <w:bodyDiv w:val="1"/>
      <w:marLeft w:val="0"/>
      <w:marRight w:val="0"/>
      <w:marTop w:val="0"/>
      <w:marBottom w:val="0"/>
      <w:divBdr>
        <w:top w:val="none" w:sz="0" w:space="0" w:color="auto"/>
        <w:left w:val="none" w:sz="0" w:space="0" w:color="auto"/>
        <w:bottom w:val="none" w:sz="0" w:space="0" w:color="auto"/>
        <w:right w:val="none" w:sz="0" w:space="0" w:color="auto"/>
      </w:divBdr>
    </w:div>
    <w:div w:id="219176669">
      <w:bodyDiv w:val="1"/>
      <w:marLeft w:val="0"/>
      <w:marRight w:val="0"/>
      <w:marTop w:val="0"/>
      <w:marBottom w:val="0"/>
      <w:divBdr>
        <w:top w:val="none" w:sz="0" w:space="0" w:color="auto"/>
        <w:left w:val="none" w:sz="0" w:space="0" w:color="auto"/>
        <w:bottom w:val="none" w:sz="0" w:space="0" w:color="auto"/>
        <w:right w:val="none" w:sz="0" w:space="0" w:color="auto"/>
      </w:divBdr>
    </w:div>
    <w:div w:id="219246034">
      <w:bodyDiv w:val="1"/>
      <w:marLeft w:val="0"/>
      <w:marRight w:val="0"/>
      <w:marTop w:val="0"/>
      <w:marBottom w:val="0"/>
      <w:divBdr>
        <w:top w:val="none" w:sz="0" w:space="0" w:color="auto"/>
        <w:left w:val="none" w:sz="0" w:space="0" w:color="auto"/>
        <w:bottom w:val="none" w:sz="0" w:space="0" w:color="auto"/>
        <w:right w:val="none" w:sz="0" w:space="0" w:color="auto"/>
      </w:divBdr>
    </w:div>
    <w:div w:id="219290846">
      <w:bodyDiv w:val="1"/>
      <w:marLeft w:val="0"/>
      <w:marRight w:val="0"/>
      <w:marTop w:val="0"/>
      <w:marBottom w:val="0"/>
      <w:divBdr>
        <w:top w:val="none" w:sz="0" w:space="0" w:color="auto"/>
        <w:left w:val="none" w:sz="0" w:space="0" w:color="auto"/>
        <w:bottom w:val="none" w:sz="0" w:space="0" w:color="auto"/>
        <w:right w:val="none" w:sz="0" w:space="0" w:color="auto"/>
      </w:divBdr>
    </w:div>
    <w:div w:id="219564347">
      <w:bodyDiv w:val="1"/>
      <w:marLeft w:val="0"/>
      <w:marRight w:val="0"/>
      <w:marTop w:val="0"/>
      <w:marBottom w:val="0"/>
      <w:divBdr>
        <w:top w:val="none" w:sz="0" w:space="0" w:color="auto"/>
        <w:left w:val="none" w:sz="0" w:space="0" w:color="auto"/>
        <w:bottom w:val="none" w:sz="0" w:space="0" w:color="auto"/>
        <w:right w:val="none" w:sz="0" w:space="0" w:color="auto"/>
      </w:divBdr>
    </w:div>
    <w:div w:id="219903358">
      <w:bodyDiv w:val="1"/>
      <w:marLeft w:val="0"/>
      <w:marRight w:val="0"/>
      <w:marTop w:val="0"/>
      <w:marBottom w:val="0"/>
      <w:divBdr>
        <w:top w:val="none" w:sz="0" w:space="0" w:color="auto"/>
        <w:left w:val="none" w:sz="0" w:space="0" w:color="auto"/>
        <w:bottom w:val="none" w:sz="0" w:space="0" w:color="auto"/>
        <w:right w:val="none" w:sz="0" w:space="0" w:color="auto"/>
      </w:divBdr>
    </w:div>
    <w:div w:id="219945552">
      <w:bodyDiv w:val="1"/>
      <w:marLeft w:val="0"/>
      <w:marRight w:val="0"/>
      <w:marTop w:val="0"/>
      <w:marBottom w:val="0"/>
      <w:divBdr>
        <w:top w:val="none" w:sz="0" w:space="0" w:color="auto"/>
        <w:left w:val="none" w:sz="0" w:space="0" w:color="auto"/>
        <w:bottom w:val="none" w:sz="0" w:space="0" w:color="auto"/>
        <w:right w:val="none" w:sz="0" w:space="0" w:color="auto"/>
      </w:divBdr>
    </w:div>
    <w:div w:id="220021360">
      <w:bodyDiv w:val="1"/>
      <w:marLeft w:val="0"/>
      <w:marRight w:val="0"/>
      <w:marTop w:val="0"/>
      <w:marBottom w:val="0"/>
      <w:divBdr>
        <w:top w:val="none" w:sz="0" w:space="0" w:color="auto"/>
        <w:left w:val="none" w:sz="0" w:space="0" w:color="auto"/>
        <w:bottom w:val="none" w:sz="0" w:space="0" w:color="auto"/>
        <w:right w:val="none" w:sz="0" w:space="0" w:color="auto"/>
      </w:divBdr>
    </w:div>
    <w:div w:id="220286796">
      <w:bodyDiv w:val="1"/>
      <w:marLeft w:val="0"/>
      <w:marRight w:val="0"/>
      <w:marTop w:val="0"/>
      <w:marBottom w:val="0"/>
      <w:divBdr>
        <w:top w:val="none" w:sz="0" w:space="0" w:color="auto"/>
        <w:left w:val="none" w:sz="0" w:space="0" w:color="auto"/>
        <w:bottom w:val="none" w:sz="0" w:space="0" w:color="auto"/>
        <w:right w:val="none" w:sz="0" w:space="0" w:color="auto"/>
      </w:divBdr>
    </w:div>
    <w:div w:id="220336867">
      <w:bodyDiv w:val="1"/>
      <w:marLeft w:val="0"/>
      <w:marRight w:val="0"/>
      <w:marTop w:val="0"/>
      <w:marBottom w:val="0"/>
      <w:divBdr>
        <w:top w:val="none" w:sz="0" w:space="0" w:color="auto"/>
        <w:left w:val="none" w:sz="0" w:space="0" w:color="auto"/>
        <w:bottom w:val="none" w:sz="0" w:space="0" w:color="auto"/>
        <w:right w:val="none" w:sz="0" w:space="0" w:color="auto"/>
      </w:divBdr>
    </w:div>
    <w:div w:id="220597497">
      <w:bodyDiv w:val="1"/>
      <w:marLeft w:val="0"/>
      <w:marRight w:val="0"/>
      <w:marTop w:val="0"/>
      <w:marBottom w:val="0"/>
      <w:divBdr>
        <w:top w:val="none" w:sz="0" w:space="0" w:color="auto"/>
        <w:left w:val="none" w:sz="0" w:space="0" w:color="auto"/>
        <w:bottom w:val="none" w:sz="0" w:space="0" w:color="auto"/>
        <w:right w:val="none" w:sz="0" w:space="0" w:color="auto"/>
      </w:divBdr>
    </w:div>
    <w:div w:id="220673759">
      <w:bodyDiv w:val="1"/>
      <w:marLeft w:val="0"/>
      <w:marRight w:val="0"/>
      <w:marTop w:val="0"/>
      <w:marBottom w:val="0"/>
      <w:divBdr>
        <w:top w:val="none" w:sz="0" w:space="0" w:color="auto"/>
        <w:left w:val="none" w:sz="0" w:space="0" w:color="auto"/>
        <w:bottom w:val="none" w:sz="0" w:space="0" w:color="auto"/>
        <w:right w:val="none" w:sz="0" w:space="0" w:color="auto"/>
      </w:divBdr>
    </w:div>
    <w:div w:id="220751551">
      <w:bodyDiv w:val="1"/>
      <w:marLeft w:val="0"/>
      <w:marRight w:val="0"/>
      <w:marTop w:val="0"/>
      <w:marBottom w:val="0"/>
      <w:divBdr>
        <w:top w:val="none" w:sz="0" w:space="0" w:color="auto"/>
        <w:left w:val="none" w:sz="0" w:space="0" w:color="auto"/>
        <w:bottom w:val="none" w:sz="0" w:space="0" w:color="auto"/>
        <w:right w:val="none" w:sz="0" w:space="0" w:color="auto"/>
      </w:divBdr>
    </w:div>
    <w:div w:id="220946322">
      <w:bodyDiv w:val="1"/>
      <w:marLeft w:val="0"/>
      <w:marRight w:val="0"/>
      <w:marTop w:val="0"/>
      <w:marBottom w:val="0"/>
      <w:divBdr>
        <w:top w:val="none" w:sz="0" w:space="0" w:color="auto"/>
        <w:left w:val="none" w:sz="0" w:space="0" w:color="auto"/>
        <w:bottom w:val="none" w:sz="0" w:space="0" w:color="auto"/>
        <w:right w:val="none" w:sz="0" w:space="0" w:color="auto"/>
      </w:divBdr>
    </w:div>
    <w:div w:id="221141250">
      <w:bodyDiv w:val="1"/>
      <w:marLeft w:val="0"/>
      <w:marRight w:val="0"/>
      <w:marTop w:val="0"/>
      <w:marBottom w:val="0"/>
      <w:divBdr>
        <w:top w:val="none" w:sz="0" w:space="0" w:color="auto"/>
        <w:left w:val="none" w:sz="0" w:space="0" w:color="auto"/>
        <w:bottom w:val="none" w:sz="0" w:space="0" w:color="auto"/>
        <w:right w:val="none" w:sz="0" w:space="0" w:color="auto"/>
      </w:divBdr>
    </w:div>
    <w:div w:id="221185784">
      <w:bodyDiv w:val="1"/>
      <w:marLeft w:val="0"/>
      <w:marRight w:val="0"/>
      <w:marTop w:val="0"/>
      <w:marBottom w:val="0"/>
      <w:divBdr>
        <w:top w:val="none" w:sz="0" w:space="0" w:color="auto"/>
        <w:left w:val="none" w:sz="0" w:space="0" w:color="auto"/>
        <w:bottom w:val="none" w:sz="0" w:space="0" w:color="auto"/>
        <w:right w:val="none" w:sz="0" w:space="0" w:color="auto"/>
      </w:divBdr>
    </w:div>
    <w:div w:id="221209434">
      <w:bodyDiv w:val="1"/>
      <w:marLeft w:val="0"/>
      <w:marRight w:val="0"/>
      <w:marTop w:val="0"/>
      <w:marBottom w:val="0"/>
      <w:divBdr>
        <w:top w:val="none" w:sz="0" w:space="0" w:color="auto"/>
        <w:left w:val="none" w:sz="0" w:space="0" w:color="auto"/>
        <w:bottom w:val="none" w:sz="0" w:space="0" w:color="auto"/>
        <w:right w:val="none" w:sz="0" w:space="0" w:color="auto"/>
      </w:divBdr>
    </w:div>
    <w:div w:id="221213363">
      <w:bodyDiv w:val="1"/>
      <w:marLeft w:val="0"/>
      <w:marRight w:val="0"/>
      <w:marTop w:val="0"/>
      <w:marBottom w:val="0"/>
      <w:divBdr>
        <w:top w:val="none" w:sz="0" w:space="0" w:color="auto"/>
        <w:left w:val="none" w:sz="0" w:space="0" w:color="auto"/>
        <w:bottom w:val="none" w:sz="0" w:space="0" w:color="auto"/>
        <w:right w:val="none" w:sz="0" w:space="0" w:color="auto"/>
      </w:divBdr>
    </w:div>
    <w:div w:id="221216675">
      <w:bodyDiv w:val="1"/>
      <w:marLeft w:val="0"/>
      <w:marRight w:val="0"/>
      <w:marTop w:val="0"/>
      <w:marBottom w:val="0"/>
      <w:divBdr>
        <w:top w:val="none" w:sz="0" w:space="0" w:color="auto"/>
        <w:left w:val="none" w:sz="0" w:space="0" w:color="auto"/>
        <w:bottom w:val="none" w:sz="0" w:space="0" w:color="auto"/>
        <w:right w:val="none" w:sz="0" w:space="0" w:color="auto"/>
      </w:divBdr>
    </w:div>
    <w:div w:id="221255240">
      <w:bodyDiv w:val="1"/>
      <w:marLeft w:val="0"/>
      <w:marRight w:val="0"/>
      <w:marTop w:val="0"/>
      <w:marBottom w:val="0"/>
      <w:divBdr>
        <w:top w:val="none" w:sz="0" w:space="0" w:color="auto"/>
        <w:left w:val="none" w:sz="0" w:space="0" w:color="auto"/>
        <w:bottom w:val="none" w:sz="0" w:space="0" w:color="auto"/>
        <w:right w:val="none" w:sz="0" w:space="0" w:color="auto"/>
      </w:divBdr>
    </w:div>
    <w:div w:id="221255949">
      <w:bodyDiv w:val="1"/>
      <w:marLeft w:val="0"/>
      <w:marRight w:val="0"/>
      <w:marTop w:val="0"/>
      <w:marBottom w:val="0"/>
      <w:divBdr>
        <w:top w:val="none" w:sz="0" w:space="0" w:color="auto"/>
        <w:left w:val="none" w:sz="0" w:space="0" w:color="auto"/>
        <w:bottom w:val="none" w:sz="0" w:space="0" w:color="auto"/>
        <w:right w:val="none" w:sz="0" w:space="0" w:color="auto"/>
      </w:divBdr>
    </w:div>
    <w:div w:id="221334320">
      <w:bodyDiv w:val="1"/>
      <w:marLeft w:val="0"/>
      <w:marRight w:val="0"/>
      <w:marTop w:val="0"/>
      <w:marBottom w:val="0"/>
      <w:divBdr>
        <w:top w:val="none" w:sz="0" w:space="0" w:color="auto"/>
        <w:left w:val="none" w:sz="0" w:space="0" w:color="auto"/>
        <w:bottom w:val="none" w:sz="0" w:space="0" w:color="auto"/>
        <w:right w:val="none" w:sz="0" w:space="0" w:color="auto"/>
      </w:divBdr>
    </w:div>
    <w:div w:id="221405401">
      <w:bodyDiv w:val="1"/>
      <w:marLeft w:val="0"/>
      <w:marRight w:val="0"/>
      <w:marTop w:val="0"/>
      <w:marBottom w:val="0"/>
      <w:divBdr>
        <w:top w:val="none" w:sz="0" w:space="0" w:color="auto"/>
        <w:left w:val="none" w:sz="0" w:space="0" w:color="auto"/>
        <w:bottom w:val="none" w:sz="0" w:space="0" w:color="auto"/>
        <w:right w:val="none" w:sz="0" w:space="0" w:color="auto"/>
      </w:divBdr>
    </w:div>
    <w:div w:id="221525374">
      <w:bodyDiv w:val="1"/>
      <w:marLeft w:val="0"/>
      <w:marRight w:val="0"/>
      <w:marTop w:val="0"/>
      <w:marBottom w:val="0"/>
      <w:divBdr>
        <w:top w:val="none" w:sz="0" w:space="0" w:color="auto"/>
        <w:left w:val="none" w:sz="0" w:space="0" w:color="auto"/>
        <w:bottom w:val="none" w:sz="0" w:space="0" w:color="auto"/>
        <w:right w:val="none" w:sz="0" w:space="0" w:color="auto"/>
      </w:divBdr>
    </w:div>
    <w:div w:id="221596417">
      <w:bodyDiv w:val="1"/>
      <w:marLeft w:val="0"/>
      <w:marRight w:val="0"/>
      <w:marTop w:val="0"/>
      <w:marBottom w:val="0"/>
      <w:divBdr>
        <w:top w:val="none" w:sz="0" w:space="0" w:color="auto"/>
        <w:left w:val="none" w:sz="0" w:space="0" w:color="auto"/>
        <w:bottom w:val="none" w:sz="0" w:space="0" w:color="auto"/>
        <w:right w:val="none" w:sz="0" w:space="0" w:color="auto"/>
      </w:divBdr>
    </w:div>
    <w:div w:id="221643638">
      <w:bodyDiv w:val="1"/>
      <w:marLeft w:val="0"/>
      <w:marRight w:val="0"/>
      <w:marTop w:val="0"/>
      <w:marBottom w:val="0"/>
      <w:divBdr>
        <w:top w:val="none" w:sz="0" w:space="0" w:color="auto"/>
        <w:left w:val="none" w:sz="0" w:space="0" w:color="auto"/>
        <w:bottom w:val="none" w:sz="0" w:space="0" w:color="auto"/>
        <w:right w:val="none" w:sz="0" w:space="0" w:color="auto"/>
      </w:divBdr>
    </w:div>
    <w:div w:id="221714457">
      <w:bodyDiv w:val="1"/>
      <w:marLeft w:val="0"/>
      <w:marRight w:val="0"/>
      <w:marTop w:val="0"/>
      <w:marBottom w:val="0"/>
      <w:divBdr>
        <w:top w:val="none" w:sz="0" w:space="0" w:color="auto"/>
        <w:left w:val="none" w:sz="0" w:space="0" w:color="auto"/>
        <w:bottom w:val="none" w:sz="0" w:space="0" w:color="auto"/>
        <w:right w:val="none" w:sz="0" w:space="0" w:color="auto"/>
      </w:divBdr>
    </w:div>
    <w:div w:id="221723285">
      <w:bodyDiv w:val="1"/>
      <w:marLeft w:val="0"/>
      <w:marRight w:val="0"/>
      <w:marTop w:val="0"/>
      <w:marBottom w:val="0"/>
      <w:divBdr>
        <w:top w:val="none" w:sz="0" w:space="0" w:color="auto"/>
        <w:left w:val="none" w:sz="0" w:space="0" w:color="auto"/>
        <w:bottom w:val="none" w:sz="0" w:space="0" w:color="auto"/>
        <w:right w:val="none" w:sz="0" w:space="0" w:color="auto"/>
      </w:divBdr>
    </w:div>
    <w:div w:id="221792407">
      <w:bodyDiv w:val="1"/>
      <w:marLeft w:val="0"/>
      <w:marRight w:val="0"/>
      <w:marTop w:val="0"/>
      <w:marBottom w:val="0"/>
      <w:divBdr>
        <w:top w:val="none" w:sz="0" w:space="0" w:color="auto"/>
        <w:left w:val="none" w:sz="0" w:space="0" w:color="auto"/>
        <w:bottom w:val="none" w:sz="0" w:space="0" w:color="auto"/>
        <w:right w:val="none" w:sz="0" w:space="0" w:color="auto"/>
      </w:divBdr>
    </w:div>
    <w:div w:id="221798248">
      <w:bodyDiv w:val="1"/>
      <w:marLeft w:val="0"/>
      <w:marRight w:val="0"/>
      <w:marTop w:val="0"/>
      <w:marBottom w:val="0"/>
      <w:divBdr>
        <w:top w:val="none" w:sz="0" w:space="0" w:color="auto"/>
        <w:left w:val="none" w:sz="0" w:space="0" w:color="auto"/>
        <w:bottom w:val="none" w:sz="0" w:space="0" w:color="auto"/>
        <w:right w:val="none" w:sz="0" w:space="0" w:color="auto"/>
      </w:divBdr>
    </w:div>
    <w:div w:id="221989490">
      <w:bodyDiv w:val="1"/>
      <w:marLeft w:val="0"/>
      <w:marRight w:val="0"/>
      <w:marTop w:val="0"/>
      <w:marBottom w:val="0"/>
      <w:divBdr>
        <w:top w:val="none" w:sz="0" w:space="0" w:color="auto"/>
        <w:left w:val="none" w:sz="0" w:space="0" w:color="auto"/>
        <w:bottom w:val="none" w:sz="0" w:space="0" w:color="auto"/>
        <w:right w:val="none" w:sz="0" w:space="0" w:color="auto"/>
      </w:divBdr>
    </w:div>
    <w:div w:id="222453863">
      <w:bodyDiv w:val="1"/>
      <w:marLeft w:val="0"/>
      <w:marRight w:val="0"/>
      <w:marTop w:val="0"/>
      <w:marBottom w:val="0"/>
      <w:divBdr>
        <w:top w:val="none" w:sz="0" w:space="0" w:color="auto"/>
        <w:left w:val="none" w:sz="0" w:space="0" w:color="auto"/>
        <w:bottom w:val="none" w:sz="0" w:space="0" w:color="auto"/>
        <w:right w:val="none" w:sz="0" w:space="0" w:color="auto"/>
      </w:divBdr>
    </w:div>
    <w:div w:id="222524463">
      <w:bodyDiv w:val="1"/>
      <w:marLeft w:val="0"/>
      <w:marRight w:val="0"/>
      <w:marTop w:val="0"/>
      <w:marBottom w:val="0"/>
      <w:divBdr>
        <w:top w:val="none" w:sz="0" w:space="0" w:color="auto"/>
        <w:left w:val="none" w:sz="0" w:space="0" w:color="auto"/>
        <w:bottom w:val="none" w:sz="0" w:space="0" w:color="auto"/>
        <w:right w:val="none" w:sz="0" w:space="0" w:color="auto"/>
      </w:divBdr>
    </w:div>
    <w:div w:id="222570989">
      <w:bodyDiv w:val="1"/>
      <w:marLeft w:val="0"/>
      <w:marRight w:val="0"/>
      <w:marTop w:val="0"/>
      <w:marBottom w:val="0"/>
      <w:divBdr>
        <w:top w:val="none" w:sz="0" w:space="0" w:color="auto"/>
        <w:left w:val="none" w:sz="0" w:space="0" w:color="auto"/>
        <w:bottom w:val="none" w:sz="0" w:space="0" w:color="auto"/>
        <w:right w:val="none" w:sz="0" w:space="0" w:color="auto"/>
      </w:divBdr>
    </w:div>
    <w:div w:id="222762550">
      <w:bodyDiv w:val="1"/>
      <w:marLeft w:val="0"/>
      <w:marRight w:val="0"/>
      <w:marTop w:val="0"/>
      <w:marBottom w:val="0"/>
      <w:divBdr>
        <w:top w:val="none" w:sz="0" w:space="0" w:color="auto"/>
        <w:left w:val="none" w:sz="0" w:space="0" w:color="auto"/>
        <w:bottom w:val="none" w:sz="0" w:space="0" w:color="auto"/>
        <w:right w:val="none" w:sz="0" w:space="0" w:color="auto"/>
      </w:divBdr>
    </w:div>
    <w:div w:id="223222757">
      <w:bodyDiv w:val="1"/>
      <w:marLeft w:val="0"/>
      <w:marRight w:val="0"/>
      <w:marTop w:val="0"/>
      <w:marBottom w:val="0"/>
      <w:divBdr>
        <w:top w:val="none" w:sz="0" w:space="0" w:color="auto"/>
        <w:left w:val="none" w:sz="0" w:space="0" w:color="auto"/>
        <w:bottom w:val="none" w:sz="0" w:space="0" w:color="auto"/>
        <w:right w:val="none" w:sz="0" w:space="0" w:color="auto"/>
      </w:divBdr>
    </w:div>
    <w:div w:id="223223030">
      <w:bodyDiv w:val="1"/>
      <w:marLeft w:val="0"/>
      <w:marRight w:val="0"/>
      <w:marTop w:val="0"/>
      <w:marBottom w:val="0"/>
      <w:divBdr>
        <w:top w:val="none" w:sz="0" w:space="0" w:color="auto"/>
        <w:left w:val="none" w:sz="0" w:space="0" w:color="auto"/>
        <w:bottom w:val="none" w:sz="0" w:space="0" w:color="auto"/>
        <w:right w:val="none" w:sz="0" w:space="0" w:color="auto"/>
      </w:divBdr>
    </w:div>
    <w:div w:id="223227501">
      <w:bodyDiv w:val="1"/>
      <w:marLeft w:val="0"/>
      <w:marRight w:val="0"/>
      <w:marTop w:val="0"/>
      <w:marBottom w:val="0"/>
      <w:divBdr>
        <w:top w:val="none" w:sz="0" w:space="0" w:color="auto"/>
        <w:left w:val="none" w:sz="0" w:space="0" w:color="auto"/>
        <w:bottom w:val="none" w:sz="0" w:space="0" w:color="auto"/>
        <w:right w:val="none" w:sz="0" w:space="0" w:color="auto"/>
      </w:divBdr>
    </w:div>
    <w:div w:id="223489638">
      <w:bodyDiv w:val="1"/>
      <w:marLeft w:val="0"/>
      <w:marRight w:val="0"/>
      <w:marTop w:val="0"/>
      <w:marBottom w:val="0"/>
      <w:divBdr>
        <w:top w:val="none" w:sz="0" w:space="0" w:color="auto"/>
        <w:left w:val="none" w:sz="0" w:space="0" w:color="auto"/>
        <w:bottom w:val="none" w:sz="0" w:space="0" w:color="auto"/>
        <w:right w:val="none" w:sz="0" w:space="0" w:color="auto"/>
      </w:divBdr>
    </w:div>
    <w:div w:id="223565555">
      <w:bodyDiv w:val="1"/>
      <w:marLeft w:val="0"/>
      <w:marRight w:val="0"/>
      <w:marTop w:val="0"/>
      <w:marBottom w:val="0"/>
      <w:divBdr>
        <w:top w:val="none" w:sz="0" w:space="0" w:color="auto"/>
        <w:left w:val="none" w:sz="0" w:space="0" w:color="auto"/>
        <w:bottom w:val="none" w:sz="0" w:space="0" w:color="auto"/>
        <w:right w:val="none" w:sz="0" w:space="0" w:color="auto"/>
      </w:divBdr>
    </w:div>
    <w:div w:id="223640938">
      <w:bodyDiv w:val="1"/>
      <w:marLeft w:val="0"/>
      <w:marRight w:val="0"/>
      <w:marTop w:val="0"/>
      <w:marBottom w:val="0"/>
      <w:divBdr>
        <w:top w:val="none" w:sz="0" w:space="0" w:color="auto"/>
        <w:left w:val="none" w:sz="0" w:space="0" w:color="auto"/>
        <w:bottom w:val="none" w:sz="0" w:space="0" w:color="auto"/>
        <w:right w:val="none" w:sz="0" w:space="0" w:color="auto"/>
      </w:divBdr>
    </w:div>
    <w:div w:id="223805872">
      <w:bodyDiv w:val="1"/>
      <w:marLeft w:val="0"/>
      <w:marRight w:val="0"/>
      <w:marTop w:val="0"/>
      <w:marBottom w:val="0"/>
      <w:divBdr>
        <w:top w:val="none" w:sz="0" w:space="0" w:color="auto"/>
        <w:left w:val="none" w:sz="0" w:space="0" w:color="auto"/>
        <w:bottom w:val="none" w:sz="0" w:space="0" w:color="auto"/>
        <w:right w:val="none" w:sz="0" w:space="0" w:color="auto"/>
      </w:divBdr>
    </w:div>
    <w:div w:id="224030652">
      <w:bodyDiv w:val="1"/>
      <w:marLeft w:val="0"/>
      <w:marRight w:val="0"/>
      <w:marTop w:val="0"/>
      <w:marBottom w:val="0"/>
      <w:divBdr>
        <w:top w:val="none" w:sz="0" w:space="0" w:color="auto"/>
        <w:left w:val="none" w:sz="0" w:space="0" w:color="auto"/>
        <w:bottom w:val="none" w:sz="0" w:space="0" w:color="auto"/>
        <w:right w:val="none" w:sz="0" w:space="0" w:color="auto"/>
      </w:divBdr>
    </w:div>
    <w:div w:id="224146512">
      <w:bodyDiv w:val="1"/>
      <w:marLeft w:val="0"/>
      <w:marRight w:val="0"/>
      <w:marTop w:val="0"/>
      <w:marBottom w:val="0"/>
      <w:divBdr>
        <w:top w:val="none" w:sz="0" w:space="0" w:color="auto"/>
        <w:left w:val="none" w:sz="0" w:space="0" w:color="auto"/>
        <w:bottom w:val="none" w:sz="0" w:space="0" w:color="auto"/>
        <w:right w:val="none" w:sz="0" w:space="0" w:color="auto"/>
      </w:divBdr>
    </w:div>
    <w:div w:id="224343261">
      <w:bodyDiv w:val="1"/>
      <w:marLeft w:val="0"/>
      <w:marRight w:val="0"/>
      <w:marTop w:val="0"/>
      <w:marBottom w:val="0"/>
      <w:divBdr>
        <w:top w:val="none" w:sz="0" w:space="0" w:color="auto"/>
        <w:left w:val="none" w:sz="0" w:space="0" w:color="auto"/>
        <w:bottom w:val="none" w:sz="0" w:space="0" w:color="auto"/>
        <w:right w:val="none" w:sz="0" w:space="0" w:color="auto"/>
      </w:divBdr>
    </w:div>
    <w:div w:id="224490976">
      <w:bodyDiv w:val="1"/>
      <w:marLeft w:val="0"/>
      <w:marRight w:val="0"/>
      <w:marTop w:val="0"/>
      <w:marBottom w:val="0"/>
      <w:divBdr>
        <w:top w:val="none" w:sz="0" w:space="0" w:color="auto"/>
        <w:left w:val="none" w:sz="0" w:space="0" w:color="auto"/>
        <w:bottom w:val="none" w:sz="0" w:space="0" w:color="auto"/>
        <w:right w:val="none" w:sz="0" w:space="0" w:color="auto"/>
      </w:divBdr>
    </w:div>
    <w:div w:id="224530804">
      <w:bodyDiv w:val="1"/>
      <w:marLeft w:val="0"/>
      <w:marRight w:val="0"/>
      <w:marTop w:val="0"/>
      <w:marBottom w:val="0"/>
      <w:divBdr>
        <w:top w:val="none" w:sz="0" w:space="0" w:color="auto"/>
        <w:left w:val="none" w:sz="0" w:space="0" w:color="auto"/>
        <w:bottom w:val="none" w:sz="0" w:space="0" w:color="auto"/>
        <w:right w:val="none" w:sz="0" w:space="0" w:color="auto"/>
      </w:divBdr>
    </w:div>
    <w:div w:id="224534065">
      <w:bodyDiv w:val="1"/>
      <w:marLeft w:val="0"/>
      <w:marRight w:val="0"/>
      <w:marTop w:val="0"/>
      <w:marBottom w:val="0"/>
      <w:divBdr>
        <w:top w:val="none" w:sz="0" w:space="0" w:color="auto"/>
        <w:left w:val="none" w:sz="0" w:space="0" w:color="auto"/>
        <w:bottom w:val="none" w:sz="0" w:space="0" w:color="auto"/>
        <w:right w:val="none" w:sz="0" w:space="0" w:color="auto"/>
      </w:divBdr>
    </w:div>
    <w:div w:id="224951186">
      <w:bodyDiv w:val="1"/>
      <w:marLeft w:val="0"/>
      <w:marRight w:val="0"/>
      <w:marTop w:val="0"/>
      <w:marBottom w:val="0"/>
      <w:divBdr>
        <w:top w:val="none" w:sz="0" w:space="0" w:color="auto"/>
        <w:left w:val="none" w:sz="0" w:space="0" w:color="auto"/>
        <w:bottom w:val="none" w:sz="0" w:space="0" w:color="auto"/>
        <w:right w:val="none" w:sz="0" w:space="0" w:color="auto"/>
      </w:divBdr>
    </w:div>
    <w:div w:id="224997405">
      <w:bodyDiv w:val="1"/>
      <w:marLeft w:val="0"/>
      <w:marRight w:val="0"/>
      <w:marTop w:val="0"/>
      <w:marBottom w:val="0"/>
      <w:divBdr>
        <w:top w:val="none" w:sz="0" w:space="0" w:color="auto"/>
        <w:left w:val="none" w:sz="0" w:space="0" w:color="auto"/>
        <w:bottom w:val="none" w:sz="0" w:space="0" w:color="auto"/>
        <w:right w:val="none" w:sz="0" w:space="0" w:color="auto"/>
      </w:divBdr>
    </w:div>
    <w:div w:id="225073662">
      <w:bodyDiv w:val="1"/>
      <w:marLeft w:val="0"/>
      <w:marRight w:val="0"/>
      <w:marTop w:val="0"/>
      <w:marBottom w:val="0"/>
      <w:divBdr>
        <w:top w:val="none" w:sz="0" w:space="0" w:color="auto"/>
        <w:left w:val="none" w:sz="0" w:space="0" w:color="auto"/>
        <w:bottom w:val="none" w:sz="0" w:space="0" w:color="auto"/>
        <w:right w:val="none" w:sz="0" w:space="0" w:color="auto"/>
      </w:divBdr>
    </w:div>
    <w:div w:id="225146840">
      <w:bodyDiv w:val="1"/>
      <w:marLeft w:val="0"/>
      <w:marRight w:val="0"/>
      <w:marTop w:val="0"/>
      <w:marBottom w:val="0"/>
      <w:divBdr>
        <w:top w:val="none" w:sz="0" w:space="0" w:color="auto"/>
        <w:left w:val="none" w:sz="0" w:space="0" w:color="auto"/>
        <w:bottom w:val="none" w:sz="0" w:space="0" w:color="auto"/>
        <w:right w:val="none" w:sz="0" w:space="0" w:color="auto"/>
      </w:divBdr>
    </w:div>
    <w:div w:id="225193076">
      <w:bodyDiv w:val="1"/>
      <w:marLeft w:val="0"/>
      <w:marRight w:val="0"/>
      <w:marTop w:val="0"/>
      <w:marBottom w:val="0"/>
      <w:divBdr>
        <w:top w:val="none" w:sz="0" w:space="0" w:color="auto"/>
        <w:left w:val="none" w:sz="0" w:space="0" w:color="auto"/>
        <w:bottom w:val="none" w:sz="0" w:space="0" w:color="auto"/>
        <w:right w:val="none" w:sz="0" w:space="0" w:color="auto"/>
      </w:divBdr>
    </w:div>
    <w:div w:id="225457481">
      <w:bodyDiv w:val="1"/>
      <w:marLeft w:val="0"/>
      <w:marRight w:val="0"/>
      <w:marTop w:val="0"/>
      <w:marBottom w:val="0"/>
      <w:divBdr>
        <w:top w:val="none" w:sz="0" w:space="0" w:color="auto"/>
        <w:left w:val="none" w:sz="0" w:space="0" w:color="auto"/>
        <w:bottom w:val="none" w:sz="0" w:space="0" w:color="auto"/>
        <w:right w:val="none" w:sz="0" w:space="0" w:color="auto"/>
      </w:divBdr>
    </w:div>
    <w:div w:id="225461072">
      <w:bodyDiv w:val="1"/>
      <w:marLeft w:val="0"/>
      <w:marRight w:val="0"/>
      <w:marTop w:val="0"/>
      <w:marBottom w:val="0"/>
      <w:divBdr>
        <w:top w:val="none" w:sz="0" w:space="0" w:color="auto"/>
        <w:left w:val="none" w:sz="0" w:space="0" w:color="auto"/>
        <w:bottom w:val="none" w:sz="0" w:space="0" w:color="auto"/>
        <w:right w:val="none" w:sz="0" w:space="0" w:color="auto"/>
      </w:divBdr>
    </w:div>
    <w:div w:id="225798126">
      <w:bodyDiv w:val="1"/>
      <w:marLeft w:val="0"/>
      <w:marRight w:val="0"/>
      <w:marTop w:val="0"/>
      <w:marBottom w:val="0"/>
      <w:divBdr>
        <w:top w:val="none" w:sz="0" w:space="0" w:color="auto"/>
        <w:left w:val="none" w:sz="0" w:space="0" w:color="auto"/>
        <w:bottom w:val="none" w:sz="0" w:space="0" w:color="auto"/>
        <w:right w:val="none" w:sz="0" w:space="0" w:color="auto"/>
      </w:divBdr>
    </w:div>
    <w:div w:id="225839085">
      <w:bodyDiv w:val="1"/>
      <w:marLeft w:val="0"/>
      <w:marRight w:val="0"/>
      <w:marTop w:val="0"/>
      <w:marBottom w:val="0"/>
      <w:divBdr>
        <w:top w:val="none" w:sz="0" w:space="0" w:color="auto"/>
        <w:left w:val="none" w:sz="0" w:space="0" w:color="auto"/>
        <w:bottom w:val="none" w:sz="0" w:space="0" w:color="auto"/>
        <w:right w:val="none" w:sz="0" w:space="0" w:color="auto"/>
      </w:divBdr>
    </w:div>
    <w:div w:id="225839976">
      <w:bodyDiv w:val="1"/>
      <w:marLeft w:val="0"/>
      <w:marRight w:val="0"/>
      <w:marTop w:val="0"/>
      <w:marBottom w:val="0"/>
      <w:divBdr>
        <w:top w:val="none" w:sz="0" w:space="0" w:color="auto"/>
        <w:left w:val="none" w:sz="0" w:space="0" w:color="auto"/>
        <w:bottom w:val="none" w:sz="0" w:space="0" w:color="auto"/>
        <w:right w:val="none" w:sz="0" w:space="0" w:color="auto"/>
      </w:divBdr>
    </w:div>
    <w:div w:id="225845195">
      <w:bodyDiv w:val="1"/>
      <w:marLeft w:val="0"/>
      <w:marRight w:val="0"/>
      <w:marTop w:val="0"/>
      <w:marBottom w:val="0"/>
      <w:divBdr>
        <w:top w:val="none" w:sz="0" w:space="0" w:color="auto"/>
        <w:left w:val="none" w:sz="0" w:space="0" w:color="auto"/>
        <w:bottom w:val="none" w:sz="0" w:space="0" w:color="auto"/>
        <w:right w:val="none" w:sz="0" w:space="0" w:color="auto"/>
      </w:divBdr>
    </w:div>
    <w:div w:id="225920786">
      <w:bodyDiv w:val="1"/>
      <w:marLeft w:val="0"/>
      <w:marRight w:val="0"/>
      <w:marTop w:val="0"/>
      <w:marBottom w:val="0"/>
      <w:divBdr>
        <w:top w:val="none" w:sz="0" w:space="0" w:color="auto"/>
        <w:left w:val="none" w:sz="0" w:space="0" w:color="auto"/>
        <w:bottom w:val="none" w:sz="0" w:space="0" w:color="auto"/>
        <w:right w:val="none" w:sz="0" w:space="0" w:color="auto"/>
      </w:divBdr>
    </w:div>
    <w:div w:id="225993098">
      <w:bodyDiv w:val="1"/>
      <w:marLeft w:val="0"/>
      <w:marRight w:val="0"/>
      <w:marTop w:val="0"/>
      <w:marBottom w:val="0"/>
      <w:divBdr>
        <w:top w:val="none" w:sz="0" w:space="0" w:color="auto"/>
        <w:left w:val="none" w:sz="0" w:space="0" w:color="auto"/>
        <w:bottom w:val="none" w:sz="0" w:space="0" w:color="auto"/>
        <w:right w:val="none" w:sz="0" w:space="0" w:color="auto"/>
      </w:divBdr>
    </w:div>
    <w:div w:id="226304204">
      <w:bodyDiv w:val="1"/>
      <w:marLeft w:val="0"/>
      <w:marRight w:val="0"/>
      <w:marTop w:val="0"/>
      <w:marBottom w:val="0"/>
      <w:divBdr>
        <w:top w:val="none" w:sz="0" w:space="0" w:color="auto"/>
        <w:left w:val="none" w:sz="0" w:space="0" w:color="auto"/>
        <w:bottom w:val="none" w:sz="0" w:space="0" w:color="auto"/>
        <w:right w:val="none" w:sz="0" w:space="0" w:color="auto"/>
      </w:divBdr>
    </w:div>
    <w:div w:id="226309565">
      <w:bodyDiv w:val="1"/>
      <w:marLeft w:val="0"/>
      <w:marRight w:val="0"/>
      <w:marTop w:val="0"/>
      <w:marBottom w:val="0"/>
      <w:divBdr>
        <w:top w:val="none" w:sz="0" w:space="0" w:color="auto"/>
        <w:left w:val="none" w:sz="0" w:space="0" w:color="auto"/>
        <w:bottom w:val="none" w:sz="0" w:space="0" w:color="auto"/>
        <w:right w:val="none" w:sz="0" w:space="0" w:color="auto"/>
      </w:divBdr>
    </w:div>
    <w:div w:id="226495165">
      <w:bodyDiv w:val="1"/>
      <w:marLeft w:val="0"/>
      <w:marRight w:val="0"/>
      <w:marTop w:val="0"/>
      <w:marBottom w:val="0"/>
      <w:divBdr>
        <w:top w:val="none" w:sz="0" w:space="0" w:color="auto"/>
        <w:left w:val="none" w:sz="0" w:space="0" w:color="auto"/>
        <w:bottom w:val="none" w:sz="0" w:space="0" w:color="auto"/>
        <w:right w:val="none" w:sz="0" w:space="0" w:color="auto"/>
      </w:divBdr>
    </w:div>
    <w:div w:id="226501314">
      <w:bodyDiv w:val="1"/>
      <w:marLeft w:val="0"/>
      <w:marRight w:val="0"/>
      <w:marTop w:val="0"/>
      <w:marBottom w:val="0"/>
      <w:divBdr>
        <w:top w:val="none" w:sz="0" w:space="0" w:color="auto"/>
        <w:left w:val="none" w:sz="0" w:space="0" w:color="auto"/>
        <w:bottom w:val="none" w:sz="0" w:space="0" w:color="auto"/>
        <w:right w:val="none" w:sz="0" w:space="0" w:color="auto"/>
      </w:divBdr>
    </w:div>
    <w:div w:id="226503026">
      <w:bodyDiv w:val="1"/>
      <w:marLeft w:val="0"/>
      <w:marRight w:val="0"/>
      <w:marTop w:val="0"/>
      <w:marBottom w:val="0"/>
      <w:divBdr>
        <w:top w:val="none" w:sz="0" w:space="0" w:color="auto"/>
        <w:left w:val="none" w:sz="0" w:space="0" w:color="auto"/>
        <w:bottom w:val="none" w:sz="0" w:space="0" w:color="auto"/>
        <w:right w:val="none" w:sz="0" w:space="0" w:color="auto"/>
      </w:divBdr>
    </w:div>
    <w:div w:id="226646401">
      <w:bodyDiv w:val="1"/>
      <w:marLeft w:val="0"/>
      <w:marRight w:val="0"/>
      <w:marTop w:val="0"/>
      <w:marBottom w:val="0"/>
      <w:divBdr>
        <w:top w:val="none" w:sz="0" w:space="0" w:color="auto"/>
        <w:left w:val="none" w:sz="0" w:space="0" w:color="auto"/>
        <w:bottom w:val="none" w:sz="0" w:space="0" w:color="auto"/>
        <w:right w:val="none" w:sz="0" w:space="0" w:color="auto"/>
      </w:divBdr>
    </w:div>
    <w:div w:id="226842433">
      <w:bodyDiv w:val="1"/>
      <w:marLeft w:val="0"/>
      <w:marRight w:val="0"/>
      <w:marTop w:val="0"/>
      <w:marBottom w:val="0"/>
      <w:divBdr>
        <w:top w:val="none" w:sz="0" w:space="0" w:color="auto"/>
        <w:left w:val="none" w:sz="0" w:space="0" w:color="auto"/>
        <w:bottom w:val="none" w:sz="0" w:space="0" w:color="auto"/>
        <w:right w:val="none" w:sz="0" w:space="0" w:color="auto"/>
      </w:divBdr>
    </w:div>
    <w:div w:id="227112809">
      <w:bodyDiv w:val="1"/>
      <w:marLeft w:val="0"/>
      <w:marRight w:val="0"/>
      <w:marTop w:val="0"/>
      <w:marBottom w:val="0"/>
      <w:divBdr>
        <w:top w:val="none" w:sz="0" w:space="0" w:color="auto"/>
        <w:left w:val="none" w:sz="0" w:space="0" w:color="auto"/>
        <w:bottom w:val="none" w:sz="0" w:space="0" w:color="auto"/>
        <w:right w:val="none" w:sz="0" w:space="0" w:color="auto"/>
      </w:divBdr>
    </w:div>
    <w:div w:id="227114157">
      <w:bodyDiv w:val="1"/>
      <w:marLeft w:val="0"/>
      <w:marRight w:val="0"/>
      <w:marTop w:val="0"/>
      <w:marBottom w:val="0"/>
      <w:divBdr>
        <w:top w:val="none" w:sz="0" w:space="0" w:color="auto"/>
        <w:left w:val="none" w:sz="0" w:space="0" w:color="auto"/>
        <w:bottom w:val="none" w:sz="0" w:space="0" w:color="auto"/>
        <w:right w:val="none" w:sz="0" w:space="0" w:color="auto"/>
      </w:divBdr>
    </w:div>
    <w:div w:id="227349804">
      <w:bodyDiv w:val="1"/>
      <w:marLeft w:val="0"/>
      <w:marRight w:val="0"/>
      <w:marTop w:val="0"/>
      <w:marBottom w:val="0"/>
      <w:divBdr>
        <w:top w:val="none" w:sz="0" w:space="0" w:color="auto"/>
        <w:left w:val="none" w:sz="0" w:space="0" w:color="auto"/>
        <w:bottom w:val="none" w:sz="0" w:space="0" w:color="auto"/>
        <w:right w:val="none" w:sz="0" w:space="0" w:color="auto"/>
      </w:divBdr>
    </w:div>
    <w:div w:id="227351320">
      <w:bodyDiv w:val="1"/>
      <w:marLeft w:val="0"/>
      <w:marRight w:val="0"/>
      <w:marTop w:val="0"/>
      <w:marBottom w:val="0"/>
      <w:divBdr>
        <w:top w:val="none" w:sz="0" w:space="0" w:color="auto"/>
        <w:left w:val="none" w:sz="0" w:space="0" w:color="auto"/>
        <w:bottom w:val="none" w:sz="0" w:space="0" w:color="auto"/>
        <w:right w:val="none" w:sz="0" w:space="0" w:color="auto"/>
      </w:divBdr>
    </w:div>
    <w:div w:id="227495220">
      <w:bodyDiv w:val="1"/>
      <w:marLeft w:val="0"/>
      <w:marRight w:val="0"/>
      <w:marTop w:val="0"/>
      <w:marBottom w:val="0"/>
      <w:divBdr>
        <w:top w:val="none" w:sz="0" w:space="0" w:color="auto"/>
        <w:left w:val="none" w:sz="0" w:space="0" w:color="auto"/>
        <w:bottom w:val="none" w:sz="0" w:space="0" w:color="auto"/>
        <w:right w:val="none" w:sz="0" w:space="0" w:color="auto"/>
      </w:divBdr>
    </w:div>
    <w:div w:id="227881737">
      <w:bodyDiv w:val="1"/>
      <w:marLeft w:val="0"/>
      <w:marRight w:val="0"/>
      <w:marTop w:val="0"/>
      <w:marBottom w:val="0"/>
      <w:divBdr>
        <w:top w:val="none" w:sz="0" w:space="0" w:color="auto"/>
        <w:left w:val="none" w:sz="0" w:space="0" w:color="auto"/>
        <w:bottom w:val="none" w:sz="0" w:space="0" w:color="auto"/>
        <w:right w:val="none" w:sz="0" w:space="0" w:color="auto"/>
      </w:divBdr>
    </w:div>
    <w:div w:id="227885781">
      <w:bodyDiv w:val="1"/>
      <w:marLeft w:val="0"/>
      <w:marRight w:val="0"/>
      <w:marTop w:val="0"/>
      <w:marBottom w:val="0"/>
      <w:divBdr>
        <w:top w:val="none" w:sz="0" w:space="0" w:color="auto"/>
        <w:left w:val="none" w:sz="0" w:space="0" w:color="auto"/>
        <w:bottom w:val="none" w:sz="0" w:space="0" w:color="auto"/>
        <w:right w:val="none" w:sz="0" w:space="0" w:color="auto"/>
      </w:divBdr>
    </w:div>
    <w:div w:id="228158468">
      <w:bodyDiv w:val="1"/>
      <w:marLeft w:val="0"/>
      <w:marRight w:val="0"/>
      <w:marTop w:val="0"/>
      <w:marBottom w:val="0"/>
      <w:divBdr>
        <w:top w:val="none" w:sz="0" w:space="0" w:color="auto"/>
        <w:left w:val="none" w:sz="0" w:space="0" w:color="auto"/>
        <w:bottom w:val="none" w:sz="0" w:space="0" w:color="auto"/>
        <w:right w:val="none" w:sz="0" w:space="0" w:color="auto"/>
      </w:divBdr>
    </w:div>
    <w:div w:id="228196662">
      <w:bodyDiv w:val="1"/>
      <w:marLeft w:val="0"/>
      <w:marRight w:val="0"/>
      <w:marTop w:val="0"/>
      <w:marBottom w:val="0"/>
      <w:divBdr>
        <w:top w:val="none" w:sz="0" w:space="0" w:color="auto"/>
        <w:left w:val="none" w:sz="0" w:space="0" w:color="auto"/>
        <w:bottom w:val="none" w:sz="0" w:space="0" w:color="auto"/>
        <w:right w:val="none" w:sz="0" w:space="0" w:color="auto"/>
      </w:divBdr>
    </w:div>
    <w:div w:id="228537465">
      <w:bodyDiv w:val="1"/>
      <w:marLeft w:val="0"/>
      <w:marRight w:val="0"/>
      <w:marTop w:val="0"/>
      <w:marBottom w:val="0"/>
      <w:divBdr>
        <w:top w:val="none" w:sz="0" w:space="0" w:color="auto"/>
        <w:left w:val="none" w:sz="0" w:space="0" w:color="auto"/>
        <w:bottom w:val="none" w:sz="0" w:space="0" w:color="auto"/>
        <w:right w:val="none" w:sz="0" w:space="0" w:color="auto"/>
      </w:divBdr>
    </w:div>
    <w:div w:id="228811215">
      <w:bodyDiv w:val="1"/>
      <w:marLeft w:val="0"/>
      <w:marRight w:val="0"/>
      <w:marTop w:val="0"/>
      <w:marBottom w:val="0"/>
      <w:divBdr>
        <w:top w:val="none" w:sz="0" w:space="0" w:color="auto"/>
        <w:left w:val="none" w:sz="0" w:space="0" w:color="auto"/>
        <w:bottom w:val="none" w:sz="0" w:space="0" w:color="auto"/>
        <w:right w:val="none" w:sz="0" w:space="0" w:color="auto"/>
      </w:divBdr>
    </w:div>
    <w:div w:id="228925880">
      <w:bodyDiv w:val="1"/>
      <w:marLeft w:val="0"/>
      <w:marRight w:val="0"/>
      <w:marTop w:val="0"/>
      <w:marBottom w:val="0"/>
      <w:divBdr>
        <w:top w:val="none" w:sz="0" w:space="0" w:color="auto"/>
        <w:left w:val="none" w:sz="0" w:space="0" w:color="auto"/>
        <w:bottom w:val="none" w:sz="0" w:space="0" w:color="auto"/>
        <w:right w:val="none" w:sz="0" w:space="0" w:color="auto"/>
      </w:divBdr>
    </w:div>
    <w:div w:id="228926529">
      <w:bodyDiv w:val="1"/>
      <w:marLeft w:val="0"/>
      <w:marRight w:val="0"/>
      <w:marTop w:val="0"/>
      <w:marBottom w:val="0"/>
      <w:divBdr>
        <w:top w:val="none" w:sz="0" w:space="0" w:color="auto"/>
        <w:left w:val="none" w:sz="0" w:space="0" w:color="auto"/>
        <w:bottom w:val="none" w:sz="0" w:space="0" w:color="auto"/>
        <w:right w:val="none" w:sz="0" w:space="0" w:color="auto"/>
      </w:divBdr>
    </w:div>
    <w:div w:id="228999230">
      <w:bodyDiv w:val="1"/>
      <w:marLeft w:val="0"/>
      <w:marRight w:val="0"/>
      <w:marTop w:val="0"/>
      <w:marBottom w:val="0"/>
      <w:divBdr>
        <w:top w:val="none" w:sz="0" w:space="0" w:color="auto"/>
        <w:left w:val="none" w:sz="0" w:space="0" w:color="auto"/>
        <w:bottom w:val="none" w:sz="0" w:space="0" w:color="auto"/>
        <w:right w:val="none" w:sz="0" w:space="0" w:color="auto"/>
      </w:divBdr>
    </w:div>
    <w:div w:id="229508503">
      <w:bodyDiv w:val="1"/>
      <w:marLeft w:val="0"/>
      <w:marRight w:val="0"/>
      <w:marTop w:val="0"/>
      <w:marBottom w:val="0"/>
      <w:divBdr>
        <w:top w:val="none" w:sz="0" w:space="0" w:color="auto"/>
        <w:left w:val="none" w:sz="0" w:space="0" w:color="auto"/>
        <w:bottom w:val="none" w:sz="0" w:space="0" w:color="auto"/>
        <w:right w:val="none" w:sz="0" w:space="0" w:color="auto"/>
      </w:divBdr>
    </w:div>
    <w:div w:id="229580439">
      <w:bodyDiv w:val="1"/>
      <w:marLeft w:val="0"/>
      <w:marRight w:val="0"/>
      <w:marTop w:val="0"/>
      <w:marBottom w:val="0"/>
      <w:divBdr>
        <w:top w:val="none" w:sz="0" w:space="0" w:color="auto"/>
        <w:left w:val="none" w:sz="0" w:space="0" w:color="auto"/>
        <w:bottom w:val="none" w:sz="0" w:space="0" w:color="auto"/>
        <w:right w:val="none" w:sz="0" w:space="0" w:color="auto"/>
      </w:divBdr>
    </w:div>
    <w:div w:id="229998456">
      <w:bodyDiv w:val="1"/>
      <w:marLeft w:val="0"/>
      <w:marRight w:val="0"/>
      <w:marTop w:val="0"/>
      <w:marBottom w:val="0"/>
      <w:divBdr>
        <w:top w:val="none" w:sz="0" w:space="0" w:color="auto"/>
        <w:left w:val="none" w:sz="0" w:space="0" w:color="auto"/>
        <w:bottom w:val="none" w:sz="0" w:space="0" w:color="auto"/>
        <w:right w:val="none" w:sz="0" w:space="0" w:color="auto"/>
      </w:divBdr>
    </w:div>
    <w:div w:id="230047164">
      <w:bodyDiv w:val="1"/>
      <w:marLeft w:val="0"/>
      <w:marRight w:val="0"/>
      <w:marTop w:val="0"/>
      <w:marBottom w:val="0"/>
      <w:divBdr>
        <w:top w:val="none" w:sz="0" w:space="0" w:color="auto"/>
        <w:left w:val="none" w:sz="0" w:space="0" w:color="auto"/>
        <w:bottom w:val="none" w:sz="0" w:space="0" w:color="auto"/>
        <w:right w:val="none" w:sz="0" w:space="0" w:color="auto"/>
      </w:divBdr>
    </w:div>
    <w:div w:id="230390067">
      <w:bodyDiv w:val="1"/>
      <w:marLeft w:val="0"/>
      <w:marRight w:val="0"/>
      <w:marTop w:val="0"/>
      <w:marBottom w:val="0"/>
      <w:divBdr>
        <w:top w:val="none" w:sz="0" w:space="0" w:color="auto"/>
        <w:left w:val="none" w:sz="0" w:space="0" w:color="auto"/>
        <w:bottom w:val="none" w:sz="0" w:space="0" w:color="auto"/>
        <w:right w:val="none" w:sz="0" w:space="0" w:color="auto"/>
      </w:divBdr>
    </w:div>
    <w:div w:id="230578925">
      <w:bodyDiv w:val="1"/>
      <w:marLeft w:val="0"/>
      <w:marRight w:val="0"/>
      <w:marTop w:val="0"/>
      <w:marBottom w:val="0"/>
      <w:divBdr>
        <w:top w:val="none" w:sz="0" w:space="0" w:color="auto"/>
        <w:left w:val="none" w:sz="0" w:space="0" w:color="auto"/>
        <w:bottom w:val="none" w:sz="0" w:space="0" w:color="auto"/>
        <w:right w:val="none" w:sz="0" w:space="0" w:color="auto"/>
      </w:divBdr>
    </w:div>
    <w:div w:id="230626595">
      <w:bodyDiv w:val="1"/>
      <w:marLeft w:val="0"/>
      <w:marRight w:val="0"/>
      <w:marTop w:val="0"/>
      <w:marBottom w:val="0"/>
      <w:divBdr>
        <w:top w:val="none" w:sz="0" w:space="0" w:color="auto"/>
        <w:left w:val="none" w:sz="0" w:space="0" w:color="auto"/>
        <w:bottom w:val="none" w:sz="0" w:space="0" w:color="auto"/>
        <w:right w:val="none" w:sz="0" w:space="0" w:color="auto"/>
      </w:divBdr>
    </w:div>
    <w:div w:id="230845739">
      <w:bodyDiv w:val="1"/>
      <w:marLeft w:val="0"/>
      <w:marRight w:val="0"/>
      <w:marTop w:val="0"/>
      <w:marBottom w:val="0"/>
      <w:divBdr>
        <w:top w:val="none" w:sz="0" w:space="0" w:color="auto"/>
        <w:left w:val="none" w:sz="0" w:space="0" w:color="auto"/>
        <w:bottom w:val="none" w:sz="0" w:space="0" w:color="auto"/>
        <w:right w:val="none" w:sz="0" w:space="0" w:color="auto"/>
      </w:divBdr>
    </w:div>
    <w:div w:id="230971379">
      <w:bodyDiv w:val="1"/>
      <w:marLeft w:val="0"/>
      <w:marRight w:val="0"/>
      <w:marTop w:val="0"/>
      <w:marBottom w:val="0"/>
      <w:divBdr>
        <w:top w:val="none" w:sz="0" w:space="0" w:color="auto"/>
        <w:left w:val="none" w:sz="0" w:space="0" w:color="auto"/>
        <w:bottom w:val="none" w:sz="0" w:space="0" w:color="auto"/>
        <w:right w:val="none" w:sz="0" w:space="0" w:color="auto"/>
      </w:divBdr>
    </w:div>
    <w:div w:id="231082472">
      <w:bodyDiv w:val="1"/>
      <w:marLeft w:val="0"/>
      <w:marRight w:val="0"/>
      <w:marTop w:val="0"/>
      <w:marBottom w:val="0"/>
      <w:divBdr>
        <w:top w:val="none" w:sz="0" w:space="0" w:color="auto"/>
        <w:left w:val="none" w:sz="0" w:space="0" w:color="auto"/>
        <w:bottom w:val="none" w:sz="0" w:space="0" w:color="auto"/>
        <w:right w:val="none" w:sz="0" w:space="0" w:color="auto"/>
      </w:divBdr>
    </w:div>
    <w:div w:id="231157608">
      <w:bodyDiv w:val="1"/>
      <w:marLeft w:val="0"/>
      <w:marRight w:val="0"/>
      <w:marTop w:val="0"/>
      <w:marBottom w:val="0"/>
      <w:divBdr>
        <w:top w:val="none" w:sz="0" w:space="0" w:color="auto"/>
        <w:left w:val="none" w:sz="0" w:space="0" w:color="auto"/>
        <w:bottom w:val="none" w:sz="0" w:space="0" w:color="auto"/>
        <w:right w:val="none" w:sz="0" w:space="0" w:color="auto"/>
      </w:divBdr>
    </w:div>
    <w:div w:id="231235259">
      <w:bodyDiv w:val="1"/>
      <w:marLeft w:val="0"/>
      <w:marRight w:val="0"/>
      <w:marTop w:val="0"/>
      <w:marBottom w:val="0"/>
      <w:divBdr>
        <w:top w:val="none" w:sz="0" w:space="0" w:color="auto"/>
        <w:left w:val="none" w:sz="0" w:space="0" w:color="auto"/>
        <w:bottom w:val="none" w:sz="0" w:space="0" w:color="auto"/>
        <w:right w:val="none" w:sz="0" w:space="0" w:color="auto"/>
      </w:divBdr>
    </w:div>
    <w:div w:id="231277598">
      <w:bodyDiv w:val="1"/>
      <w:marLeft w:val="0"/>
      <w:marRight w:val="0"/>
      <w:marTop w:val="0"/>
      <w:marBottom w:val="0"/>
      <w:divBdr>
        <w:top w:val="none" w:sz="0" w:space="0" w:color="auto"/>
        <w:left w:val="none" w:sz="0" w:space="0" w:color="auto"/>
        <w:bottom w:val="none" w:sz="0" w:space="0" w:color="auto"/>
        <w:right w:val="none" w:sz="0" w:space="0" w:color="auto"/>
      </w:divBdr>
    </w:div>
    <w:div w:id="231545236">
      <w:bodyDiv w:val="1"/>
      <w:marLeft w:val="0"/>
      <w:marRight w:val="0"/>
      <w:marTop w:val="0"/>
      <w:marBottom w:val="0"/>
      <w:divBdr>
        <w:top w:val="none" w:sz="0" w:space="0" w:color="auto"/>
        <w:left w:val="none" w:sz="0" w:space="0" w:color="auto"/>
        <w:bottom w:val="none" w:sz="0" w:space="0" w:color="auto"/>
        <w:right w:val="none" w:sz="0" w:space="0" w:color="auto"/>
      </w:divBdr>
    </w:div>
    <w:div w:id="231545802">
      <w:bodyDiv w:val="1"/>
      <w:marLeft w:val="0"/>
      <w:marRight w:val="0"/>
      <w:marTop w:val="0"/>
      <w:marBottom w:val="0"/>
      <w:divBdr>
        <w:top w:val="none" w:sz="0" w:space="0" w:color="auto"/>
        <w:left w:val="none" w:sz="0" w:space="0" w:color="auto"/>
        <w:bottom w:val="none" w:sz="0" w:space="0" w:color="auto"/>
        <w:right w:val="none" w:sz="0" w:space="0" w:color="auto"/>
      </w:divBdr>
    </w:div>
    <w:div w:id="231621275">
      <w:bodyDiv w:val="1"/>
      <w:marLeft w:val="0"/>
      <w:marRight w:val="0"/>
      <w:marTop w:val="0"/>
      <w:marBottom w:val="0"/>
      <w:divBdr>
        <w:top w:val="none" w:sz="0" w:space="0" w:color="auto"/>
        <w:left w:val="none" w:sz="0" w:space="0" w:color="auto"/>
        <w:bottom w:val="none" w:sz="0" w:space="0" w:color="auto"/>
        <w:right w:val="none" w:sz="0" w:space="0" w:color="auto"/>
      </w:divBdr>
    </w:div>
    <w:div w:id="231627198">
      <w:bodyDiv w:val="1"/>
      <w:marLeft w:val="0"/>
      <w:marRight w:val="0"/>
      <w:marTop w:val="0"/>
      <w:marBottom w:val="0"/>
      <w:divBdr>
        <w:top w:val="none" w:sz="0" w:space="0" w:color="auto"/>
        <w:left w:val="none" w:sz="0" w:space="0" w:color="auto"/>
        <w:bottom w:val="none" w:sz="0" w:space="0" w:color="auto"/>
        <w:right w:val="none" w:sz="0" w:space="0" w:color="auto"/>
      </w:divBdr>
    </w:div>
    <w:div w:id="231893369">
      <w:bodyDiv w:val="1"/>
      <w:marLeft w:val="0"/>
      <w:marRight w:val="0"/>
      <w:marTop w:val="0"/>
      <w:marBottom w:val="0"/>
      <w:divBdr>
        <w:top w:val="none" w:sz="0" w:space="0" w:color="auto"/>
        <w:left w:val="none" w:sz="0" w:space="0" w:color="auto"/>
        <w:bottom w:val="none" w:sz="0" w:space="0" w:color="auto"/>
        <w:right w:val="none" w:sz="0" w:space="0" w:color="auto"/>
      </w:divBdr>
    </w:div>
    <w:div w:id="232129001">
      <w:bodyDiv w:val="1"/>
      <w:marLeft w:val="0"/>
      <w:marRight w:val="0"/>
      <w:marTop w:val="0"/>
      <w:marBottom w:val="0"/>
      <w:divBdr>
        <w:top w:val="none" w:sz="0" w:space="0" w:color="auto"/>
        <w:left w:val="none" w:sz="0" w:space="0" w:color="auto"/>
        <w:bottom w:val="none" w:sz="0" w:space="0" w:color="auto"/>
        <w:right w:val="none" w:sz="0" w:space="0" w:color="auto"/>
      </w:divBdr>
    </w:div>
    <w:div w:id="232158433">
      <w:bodyDiv w:val="1"/>
      <w:marLeft w:val="0"/>
      <w:marRight w:val="0"/>
      <w:marTop w:val="0"/>
      <w:marBottom w:val="0"/>
      <w:divBdr>
        <w:top w:val="none" w:sz="0" w:space="0" w:color="auto"/>
        <w:left w:val="none" w:sz="0" w:space="0" w:color="auto"/>
        <w:bottom w:val="none" w:sz="0" w:space="0" w:color="auto"/>
        <w:right w:val="none" w:sz="0" w:space="0" w:color="auto"/>
      </w:divBdr>
    </w:div>
    <w:div w:id="232348975">
      <w:bodyDiv w:val="1"/>
      <w:marLeft w:val="0"/>
      <w:marRight w:val="0"/>
      <w:marTop w:val="0"/>
      <w:marBottom w:val="0"/>
      <w:divBdr>
        <w:top w:val="none" w:sz="0" w:space="0" w:color="auto"/>
        <w:left w:val="none" w:sz="0" w:space="0" w:color="auto"/>
        <w:bottom w:val="none" w:sz="0" w:space="0" w:color="auto"/>
        <w:right w:val="none" w:sz="0" w:space="0" w:color="auto"/>
      </w:divBdr>
    </w:div>
    <w:div w:id="232467173">
      <w:bodyDiv w:val="1"/>
      <w:marLeft w:val="0"/>
      <w:marRight w:val="0"/>
      <w:marTop w:val="0"/>
      <w:marBottom w:val="0"/>
      <w:divBdr>
        <w:top w:val="none" w:sz="0" w:space="0" w:color="auto"/>
        <w:left w:val="none" w:sz="0" w:space="0" w:color="auto"/>
        <w:bottom w:val="none" w:sz="0" w:space="0" w:color="auto"/>
        <w:right w:val="none" w:sz="0" w:space="0" w:color="auto"/>
      </w:divBdr>
    </w:div>
    <w:div w:id="232589776">
      <w:bodyDiv w:val="1"/>
      <w:marLeft w:val="0"/>
      <w:marRight w:val="0"/>
      <w:marTop w:val="0"/>
      <w:marBottom w:val="0"/>
      <w:divBdr>
        <w:top w:val="none" w:sz="0" w:space="0" w:color="auto"/>
        <w:left w:val="none" w:sz="0" w:space="0" w:color="auto"/>
        <w:bottom w:val="none" w:sz="0" w:space="0" w:color="auto"/>
        <w:right w:val="none" w:sz="0" w:space="0" w:color="auto"/>
      </w:divBdr>
    </w:div>
    <w:div w:id="232593248">
      <w:bodyDiv w:val="1"/>
      <w:marLeft w:val="0"/>
      <w:marRight w:val="0"/>
      <w:marTop w:val="0"/>
      <w:marBottom w:val="0"/>
      <w:divBdr>
        <w:top w:val="none" w:sz="0" w:space="0" w:color="auto"/>
        <w:left w:val="none" w:sz="0" w:space="0" w:color="auto"/>
        <w:bottom w:val="none" w:sz="0" w:space="0" w:color="auto"/>
        <w:right w:val="none" w:sz="0" w:space="0" w:color="auto"/>
      </w:divBdr>
    </w:div>
    <w:div w:id="232736036">
      <w:bodyDiv w:val="1"/>
      <w:marLeft w:val="0"/>
      <w:marRight w:val="0"/>
      <w:marTop w:val="0"/>
      <w:marBottom w:val="0"/>
      <w:divBdr>
        <w:top w:val="none" w:sz="0" w:space="0" w:color="auto"/>
        <w:left w:val="none" w:sz="0" w:space="0" w:color="auto"/>
        <w:bottom w:val="none" w:sz="0" w:space="0" w:color="auto"/>
        <w:right w:val="none" w:sz="0" w:space="0" w:color="auto"/>
      </w:divBdr>
    </w:div>
    <w:div w:id="232784061">
      <w:bodyDiv w:val="1"/>
      <w:marLeft w:val="0"/>
      <w:marRight w:val="0"/>
      <w:marTop w:val="0"/>
      <w:marBottom w:val="0"/>
      <w:divBdr>
        <w:top w:val="none" w:sz="0" w:space="0" w:color="auto"/>
        <w:left w:val="none" w:sz="0" w:space="0" w:color="auto"/>
        <w:bottom w:val="none" w:sz="0" w:space="0" w:color="auto"/>
        <w:right w:val="none" w:sz="0" w:space="0" w:color="auto"/>
      </w:divBdr>
    </w:div>
    <w:div w:id="232855084">
      <w:bodyDiv w:val="1"/>
      <w:marLeft w:val="0"/>
      <w:marRight w:val="0"/>
      <w:marTop w:val="0"/>
      <w:marBottom w:val="0"/>
      <w:divBdr>
        <w:top w:val="none" w:sz="0" w:space="0" w:color="auto"/>
        <w:left w:val="none" w:sz="0" w:space="0" w:color="auto"/>
        <w:bottom w:val="none" w:sz="0" w:space="0" w:color="auto"/>
        <w:right w:val="none" w:sz="0" w:space="0" w:color="auto"/>
      </w:divBdr>
    </w:div>
    <w:div w:id="232938212">
      <w:bodyDiv w:val="1"/>
      <w:marLeft w:val="0"/>
      <w:marRight w:val="0"/>
      <w:marTop w:val="0"/>
      <w:marBottom w:val="0"/>
      <w:divBdr>
        <w:top w:val="none" w:sz="0" w:space="0" w:color="auto"/>
        <w:left w:val="none" w:sz="0" w:space="0" w:color="auto"/>
        <w:bottom w:val="none" w:sz="0" w:space="0" w:color="auto"/>
        <w:right w:val="none" w:sz="0" w:space="0" w:color="auto"/>
      </w:divBdr>
    </w:div>
    <w:div w:id="233198067">
      <w:bodyDiv w:val="1"/>
      <w:marLeft w:val="0"/>
      <w:marRight w:val="0"/>
      <w:marTop w:val="0"/>
      <w:marBottom w:val="0"/>
      <w:divBdr>
        <w:top w:val="none" w:sz="0" w:space="0" w:color="auto"/>
        <w:left w:val="none" w:sz="0" w:space="0" w:color="auto"/>
        <w:bottom w:val="none" w:sz="0" w:space="0" w:color="auto"/>
        <w:right w:val="none" w:sz="0" w:space="0" w:color="auto"/>
      </w:divBdr>
    </w:div>
    <w:div w:id="233247911">
      <w:bodyDiv w:val="1"/>
      <w:marLeft w:val="0"/>
      <w:marRight w:val="0"/>
      <w:marTop w:val="0"/>
      <w:marBottom w:val="0"/>
      <w:divBdr>
        <w:top w:val="none" w:sz="0" w:space="0" w:color="auto"/>
        <w:left w:val="none" w:sz="0" w:space="0" w:color="auto"/>
        <w:bottom w:val="none" w:sz="0" w:space="0" w:color="auto"/>
        <w:right w:val="none" w:sz="0" w:space="0" w:color="auto"/>
      </w:divBdr>
    </w:div>
    <w:div w:id="233274311">
      <w:bodyDiv w:val="1"/>
      <w:marLeft w:val="0"/>
      <w:marRight w:val="0"/>
      <w:marTop w:val="0"/>
      <w:marBottom w:val="0"/>
      <w:divBdr>
        <w:top w:val="none" w:sz="0" w:space="0" w:color="auto"/>
        <w:left w:val="none" w:sz="0" w:space="0" w:color="auto"/>
        <w:bottom w:val="none" w:sz="0" w:space="0" w:color="auto"/>
        <w:right w:val="none" w:sz="0" w:space="0" w:color="auto"/>
      </w:divBdr>
    </w:div>
    <w:div w:id="233508871">
      <w:bodyDiv w:val="1"/>
      <w:marLeft w:val="0"/>
      <w:marRight w:val="0"/>
      <w:marTop w:val="0"/>
      <w:marBottom w:val="0"/>
      <w:divBdr>
        <w:top w:val="none" w:sz="0" w:space="0" w:color="auto"/>
        <w:left w:val="none" w:sz="0" w:space="0" w:color="auto"/>
        <w:bottom w:val="none" w:sz="0" w:space="0" w:color="auto"/>
        <w:right w:val="none" w:sz="0" w:space="0" w:color="auto"/>
      </w:divBdr>
    </w:div>
    <w:div w:id="233708282">
      <w:bodyDiv w:val="1"/>
      <w:marLeft w:val="0"/>
      <w:marRight w:val="0"/>
      <w:marTop w:val="0"/>
      <w:marBottom w:val="0"/>
      <w:divBdr>
        <w:top w:val="none" w:sz="0" w:space="0" w:color="auto"/>
        <w:left w:val="none" w:sz="0" w:space="0" w:color="auto"/>
        <w:bottom w:val="none" w:sz="0" w:space="0" w:color="auto"/>
        <w:right w:val="none" w:sz="0" w:space="0" w:color="auto"/>
      </w:divBdr>
    </w:div>
    <w:div w:id="233711363">
      <w:bodyDiv w:val="1"/>
      <w:marLeft w:val="0"/>
      <w:marRight w:val="0"/>
      <w:marTop w:val="0"/>
      <w:marBottom w:val="0"/>
      <w:divBdr>
        <w:top w:val="none" w:sz="0" w:space="0" w:color="auto"/>
        <w:left w:val="none" w:sz="0" w:space="0" w:color="auto"/>
        <w:bottom w:val="none" w:sz="0" w:space="0" w:color="auto"/>
        <w:right w:val="none" w:sz="0" w:space="0" w:color="auto"/>
      </w:divBdr>
    </w:div>
    <w:div w:id="233780959">
      <w:bodyDiv w:val="1"/>
      <w:marLeft w:val="0"/>
      <w:marRight w:val="0"/>
      <w:marTop w:val="0"/>
      <w:marBottom w:val="0"/>
      <w:divBdr>
        <w:top w:val="none" w:sz="0" w:space="0" w:color="auto"/>
        <w:left w:val="none" w:sz="0" w:space="0" w:color="auto"/>
        <w:bottom w:val="none" w:sz="0" w:space="0" w:color="auto"/>
        <w:right w:val="none" w:sz="0" w:space="0" w:color="auto"/>
      </w:divBdr>
    </w:div>
    <w:div w:id="233783013">
      <w:bodyDiv w:val="1"/>
      <w:marLeft w:val="0"/>
      <w:marRight w:val="0"/>
      <w:marTop w:val="0"/>
      <w:marBottom w:val="0"/>
      <w:divBdr>
        <w:top w:val="none" w:sz="0" w:space="0" w:color="auto"/>
        <w:left w:val="none" w:sz="0" w:space="0" w:color="auto"/>
        <w:bottom w:val="none" w:sz="0" w:space="0" w:color="auto"/>
        <w:right w:val="none" w:sz="0" w:space="0" w:color="auto"/>
      </w:divBdr>
    </w:div>
    <w:div w:id="233930027">
      <w:bodyDiv w:val="1"/>
      <w:marLeft w:val="0"/>
      <w:marRight w:val="0"/>
      <w:marTop w:val="0"/>
      <w:marBottom w:val="0"/>
      <w:divBdr>
        <w:top w:val="none" w:sz="0" w:space="0" w:color="auto"/>
        <w:left w:val="none" w:sz="0" w:space="0" w:color="auto"/>
        <w:bottom w:val="none" w:sz="0" w:space="0" w:color="auto"/>
        <w:right w:val="none" w:sz="0" w:space="0" w:color="auto"/>
      </w:divBdr>
    </w:div>
    <w:div w:id="234053146">
      <w:bodyDiv w:val="1"/>
      <w:marLeft w:val="0"/>
      <w:marRight w:val="0"/>
      <w:marTop w:val="0"/>
      <w:marBottom w:val="0"/>
      <w:divBdr>
        <w:top w:val="none" w:sz="0" w:space="0" w:color="auto"/>
        <w:left w:val="none" w:sz="0" w:space="0" w:color="auto"/>
        <w:bottom w:val="none" w:sz="0" w:space="0" w:color="auto"/>
        <w:right w:val="none" w:sz="0" w:space="0" w:color="auto"/>
      </w:divBdr>
    </w:div>
    <w:div w:id="234127199">
      <w:bodyDiv w:val="1"/>
      <w:marLeft w:val="0"/>
      <w:marRight w:val="0"/>
      <w:marTop w:val="0"/>
      <w:marBottom w:val="0"/>
      <w:divBdr>
        <w:top w:val="none" w:sz="0" w:space="0" w:color="auto"/>
        <w:left w:val="none" w:sz="0" w:space="0" w:color="auto"/>
        <w:bottom w:val="none" w:sz="0" w:space="0" w:color="auto"/>
        <w:right w:val="none" w:sz="0" w:space="0" w:color="auto"/>
      </w:divBdr>
    </w:div>
    <w:div w:id="234247495">
      <w:bodyDiv w:val="1"/>
      <w:marLeft w:val="0"/>
      <w:marRight w:val="0"/>
      <w:marTop w:val="0"/>
      <w:marBottom w:val="0"/>
      <w:divBdr>
        <w:top w:val="none" w:sz="0" w:space="0" w:color="auto"/>
        <w:left w:val="none" w:sz="0" w:space="0" w:color="auto"/>
        <w:bottom w:val="none" w:sz="0" w:space="0" w:color="auto"/>
        <w:right w:val="none" w:sz="0" w:space="0" w:color="auto"/>
      </w:divBdr>
    </w:div>
    <w:div w:id="234361142">
      <w:bodyDiv w:val="1"/>
      <w:marLeft w:val="0"/>
      <w:marRight w:val="0"/>
      <w:marTop w:val="0"/>
      <w:marBottom w:val="0"/>
      <w:divBdr>
        <w:top w:val="none" w:sz="0" w:space="0" w:color="auto"/>
        <w:left w:val="none" w:sz="0" w:space="0" w:color="auto"/>
        <w:bottom w:val="none" w:sz="0" w:space="0" w:color="auto"/>
        <w:right w:val="none" w:sz="0" w:space="0" w:color="auto"/>
      </w:divBdr>
    </w:div>
    <w:div w:id="234517150">
      <w:bodyDiv w:val="1"/>
      <w:marLeft w:val="0"/>
      <w:marRight w:val="0"/>
      <w:marTop w:val="0"/>
      <w:marBottom w:val="0"/>
      <w:divBdr>
        <w:top w:val="none" w:sz="0" w:space="0" w:color="auto"/>
        <w:left w:val="none" w:sz="0" w:space="0" w:color="auto"/>
        <w:bottom w:val="none" w:sz="0" w:space="0" w:color="auto"/>
        <w:right w:val="none" w:sz="0" w:space="0" w:color="auto"/>
      </w:divBdr>
    </w:div>
    <w:div w:id="234584832">
      <w:bodyDiv w:val="1"/>
      <w:marLeft w:val="0"/>
      <w:marRight w:val="0"/>
      <w:marTop w:val="0"/>
      <w:marBottom w:val="0"/>
      <w:divBdr>
        <w:top w:val="none" w:sz="0" w:space="0" w:color="auto"/>
        <w:left w:val="none" w:sz="0" w:space="0" w:color="auto"/>
        <w:bottom w:val="none" w:sz="0" w:space="0" w:color="auto"/>
        <w:right w:val="none" w:sz="0" w:space="0" w:color="auto"/>
      </w:divBdr>
    </w:div>
    <w:div w:id="234627646">
      <w:bodyDiv w:val="1"/>
      <w:marLeft w:val="0"/>
      <w:marRight w:val="0"/>
      <w:marTop w:val="0"/>
      <w:marBottom w:val="0"/>
      <w:divBdr>
        <w:top w:val="none" w:sz="0" w:space="0" w:color="auto"/>
        <w:left w:val="none" w:sz="0" w:space="0" w:color="auto"/>
        <w:bottom w:val="none" w:sz="0" w:space="0" w:color="auto"/>
        <w:right w:val="none" w:sz="0" w:space="0" w:color="auto"/>
      </w:divBdr>
    </w:div>
    <w:div w:id="234631637">
      <w:bodyDiv w:val="1"/>
      <w:marLeft w:val="0"/>
      <w:marRight w:val="0"/>
      <w:marTop w:val="0"/>
      <w:marBottom w:val="0"/>
      <w:divBdr>
        <w:top w:val="none" w:sz="0" w:space="0" w:color="auto"/>
        <w:left w:val="none" w:sz="0" w:space="0" w:color="auto"/>
        <w:bottom w:val="none" w:sz="0" w:space="0" w:color="auto"/>
        <w:right w:val="none" w:sz="0" w:space="0" w:color="auto"/>
      </w:divBdr>
    </w:div>
    <w:div w:id="234900240">
      <w:bodyDiv w:val="1"/>
      <w:marLeft w:val="0"/>
      <w:marRight w:val="0"/>
      <w:marTop w:val="0"/>
      <w:marBottom w:val="0"/>
      <w:divBdr>
        <w:top w:val="none" w:sz="0" w:space="0" w:color="auto"/>
        <w:left w:val="none" w:sz="0" w:space="0" w:color="auto"/>
        <w:bottom w:val="none" w:sz="0" w:space="0" w:color="auto"/>
        <w:right w:val="none" w:sz="0" w:space="0" w:color="auto"/>
      </w:divBdr>
    </w:div>
    <w:div w:id="234971196">
      <w:bodyDiv w:val="1"/>
      <w:marLeft w:val="0"/>
      <w:marRight w:val="0"/>
      <w:marTop w:val="0"/>
      <w:marBottom w:val="0"/>
      <w:divBdr>
        <w:top w:val="none" w:sz="0" w:space="0" w:color="auto"/>
        <w:left w:val="none" w:sz="0" w:space="0" w:color="auto"/>
        <w:bottom w:val="none" w:sz="0" w:space="0" w:color="auto"/>
        <w:right w:val="none" w:sz="0" w:space="0" w:color="auto"/>
      </w:divBdr>
    </w:div>
    <w:div w:id="235091692">
      <w:bodyDiv w:val="1"/>
      <w:marLeft w:val="0"/>
      <w:marRight w:val="0"/>
      <w:marTop w:val="0"/>
      <w:marBottom w:val="0"/>
      <w:divBdr>
        <w:top w:val="none" w:sz="0" w:space="0" w:color="auto"/>
        <w:left w:val="none" w:sz="0" w:space="0" w:color="auto"/>
        <w:bottom w:val="none" w:sz="0" w:space="0" w:color="auto"/>
        <w:right w:val="none" w:sz="0" w:space="0" w:color="auto"/>
      </w:divBdr>
    </w:div>
    <w:div w:id="235095003">
      <w:bodyDiv w:val="1"/>
      <w:marLeft w:val="0"/>
      <w:marRight w:val="0"/>
      <w:marTop w:val="0"/>
      <w:marBottom w:val="0"/>
      <w:divBdr>
        <w:top w:val="none" w:sz="0" w:space="0" w:color="auto"/>
        <w:left w:val="none" w:sz="0" w:space="0" w:color="auto"/>
        <w:bottom w:val="none" w:sz="0" w:space="0" w:color="auto"/>
        <w:right w:val="none" w:sz="0" w:space="0" w:color="auto"/>
      </w:divBdr>
    </w:div>
    <w:div w:id="235239085">
      <w:bodyDiv w:val="1"/>
      <w:marLeft w:val="0"/>
      <w:marRight w:val="0"/>
      <w:marTop w:val="0"/>
      <w:marBottom w:val="0"/>
      <w:divBdr>
        <w:top w:val="none" w:sz="0" w:space="0" w:color="auto"/>
        <w:left w:val="none" w:sz="0" w:space="0" w:color="auto"/>
        <w:bottom w:val="none" w:sz="0" w:space="0" w:color="auto"/>
        <w:right w:val="none" w:sz="0" w:space="0" w:color="auto"/>
      </w:divBdr>
    </w:div>
    <w:div w:id="235406539">
      <w:bodyDiv w:val="1"/>
      <w:marLeft w:val="0"/>
      <w:marRight w:val="0"/>
      <w:marTop w:val="0"/>
      <w:marBottom w:val="0"/>
      <w:divBdr>
        <w:top w:val="none" w:sz="0" w:space="0" w:color="auto"/>
        <w:left w:val="none" w:sz="0" w:space="0" w:color="auto"/>
        <w:bottom w:val="none" w:sz="0" w:space="0" w:color="auto"/>
        <w:right w:val="none" w:sz="0" w:space="0" w:color="auto"/>
      </w:divBdr>
    </w:div>
    <w:div w:id="235436848">
      <w:bodyDiv w:val="1"/>
      <w:marLeft w:val="0"/>
      <w:marRight w:val="0"/>
      <w:marTop w:val="0"/>
      <w:marBottom w:val="0"/>
      <w:divBdr>
        <w:top w:val="none" w:sz="0" w:space="0" w:color="auto"/>
        <w:left w:val="none" w:sz="0" w:space="0" w:color="auto"/>
        <w:bottom w:val="none" w:sz="0" w:space="0" w:color="auto"/>
        <w:right w:val="none" w:sz="0" w:space="0" w:color="auto"/>
      </w:divBdr>
    </w:div>
    <w:div w:id="235668418">
      <w:bodyDiv w:val="1"/>
      <w:marLeft w:val="0"/>
      <w:marRight w:val="0"/>
      <w:marTop w:val="0"/>
      <w:marBottom w:val="0"/>
      <w:divBdr>
        <w:top w:val="none" w:sz="0" w:space="0" w:color="auto"/>
        <w:left w:val="none" w:sz="0" w:space="0" w:color="auto"/>
        <w:bottom w:val="none" w:sz="0" w:space="0" w:color="auto"/>
        <w:right w:val="none" w:sz="0" w:space="0" w:color="auto"/>
      </w:divBdr>
    </w:div>
    <w:div w:id="235671934">
      <w:bodyDiv w:val="1"/>
      <w:marLeft w:val="0"/>
      <w:marRight w:val="0"/>
      <w:marTop w:val="0"/>
      <w:marBottom w:val="0"/>
      <w:divBdr>
        <w:top w:val="none" w:sz="0" w:space="0" w:color="auto"/>
        <w:left w:val="none" w:sz="0" w:space="0" w:color="auto"/>
        <w:bottom w:val="none" w:sz="0" w:space="0" w:color="auto"/>
        <w:right w:val="none" w:sz="0" w:space="0" w:color="auto"/>
      </w:divBdr>
    </w:div>
    <w:div w:id="235673043">
      <w:bodyDiv w:val="1"/>
      <w:marLeft w:val="0"/>
      <w:marRight w:val="0"/>
      <w:marTop w:val="0"/>
      <w:marBottom w:val="0"/>
      <w:divBdr>
        <w:top w:val="none" w:sz="0" w:space="0" w:color="auto"/>
        <w:left w:val="none" w:sz="0" w:space="0" w:color="auto"/>
        <w:bottom w:val="none" w:sz="0" w:space="0" w:color="auto"/>
        <w:right w:val="none" w:sz="0" w:space="0" w:color="auto"/>
      </w:divBdr>
    </w:div>
    <w:div w:id="235676966">
      <w:bodyDiv w:val="1"/>
      <w:marLeft w:val="0"/>
      <w:marRight w:val="0"/>
      <w:marTop w:val="0"/>
      <w:marBottom w:val="0"/>
      <w:divBdr>
        <w:top w:val="none" w:sz="0" w:space="0" w:color="auto"/>
        <w:left w:val="none" w:sz="0" w:space="0" w:color="auto"/>
        <w:bottom w:val="none" w:sz="0" w:space="0" w:color="auto"/>
        <w:right w:val="none" w:sz="0" w:space="0" w:color="auto"/>
      </w:divBdr>
    </w:div>
    <w:div w:id="235749335">
      <w:bodyDiv w:val="1"/>
      <w:marLeft w:val="0"/>
      <w:marRight w:val="0"/>
      <w:marTop w:val="0"/>
      <w:marBottom w:val="0"/>
      <w:divBdr>
        <w:top w:val="none" w:sz="0" w:space="0" w:color="auto"/>
        <w:left w:val="none" w:sz="0" w:space="0" w:color="auto"/>
        <w:bottom w:val="none" w:sz="0" w:space="0" w:color="auto"/>
        <w:right w:val="none" w:sz="0" w:space="0" w:color="auto"/>
      </w:divBdr>
    </w:div>
    <w:div w:id="235823982">
      <w:bodyDiv w:val="1"/>
      <w:marLeft w:val="0"/>
      <w:marRight w:val="0"/>
      <w:marTop w:val="0"/>
      <w:marBottom w:val="0"/>
      <w:divBdr>
        <w:top w:val="none" w:sz="0" w:space="0" w:color="auto"/>
        <w:left w:val="none" w:sz="0" w:space="0" w:color="auto"/>
        <w:bottom w:val="none" w:sz="0" w:space="0" w:color="auto"/>
        <w:right w:val="none" w:sz="0" w:space="0" w:color="auto"/>
      </w:divBdr>
    </w:div>
    <w:div w:id="236020282">
      <w:bodyDiv w:val="1"/>
      <w:marLeft w:val="0"/>
      <w:marRight w:val="0"/>
      <w:marTop w:val="0"/>
      <w:marBottom w:val="0"/>
      <w:divBdr>
        <w:top w:val="none" w:sz="0" w:space="0" w:color="auto"/>
        <w:left w:val="none" w:sz="0" w:space="0" w:color="auto"/>
        <w:bottom w:val="none" w:sz="0" w:space="0" w:color="auto"/>
        <w:right w:val="none" w:sz="0" w:space="0" w:color="auto"/>
      </w:divBdr>
    </w:div>
    <w:div w:id="236209790">
      <w:bodyDiv w:val="1"/>
      <w:marLeft w:val="0"/>
      <w:marRight w:val="0"/>
      <w:marTop w:val="0"/>
      <w:marBottom w:val="0"/>
      <w:divBdr>
        <w:top w:val="none" w:sz="0" w:space="0" w:color="auto"/>
        <w:left w:val="none" w:sz="0" w:space="0" w:color="auto"/>
        <w:bottom w:val="none" w:sz="0" w:space="0" w:color="auto"/>
        <w:right w:val="none" w:sz="0" w:space="0" w:color="auto"/>
      </w:divBdr>
    </w:div>
    <w:div w:id="236210980">
      <w:bodyDiv w:val="1"/>
      <w:marLeft w:val="0"/>
      <w:marRight w:val="0"/>
      <w:marTop w:val="0"/>
      <w:marBottom w:val="0"/>
      <w:divBdr>
        <w:top w:val="none" w:sz="0" w:space="0" w:color="auto"/>
        <w:left w:val="none" w:sz="0" w:space="0" w:color="auto"/>
        <w:bottom w:val="none" w:sz="0" w:space="0" w:color="auto"/>
        <w:right w:val="none" w:sz="0" w:space="0" w:color="auto"/>
      </w:divBdr>
    </w:div>
    <w:div w:id="236400944">
      <w:bodyDiv w:val="1"/>
      <w:marLeft w:val="0"/>
      <w:marRight w:val="0"/>
      <w:marTop w:val="0"/>
      <w:marBottom w:val="0"/>
      <w:divBdr>
        <w:top w:val="none" w:sz="0" w:space="0" w:color="auto"/>
        <w:left w:val="none" w:sz="0" w:space="0" w:color="auto"/>
        <w:bottom w:val="none" w:sz="0" w:space="0" w:color="auto"/>
        <w:right w:val="none" w:sz="0" w:space="0" w:color="auto"/>
      </w:divBdr>
    </w:div>
    <w:div w:id="236524690">
      <w:bodyDiv w:val="1"/>
      <w:marLeft w:val="0"/>
      <w:marRight w:val="0"/>
      <w:marTop w:val="0"/>
      <w:marBottom w:val="0"/>
      <w:divBdr>
        <w:top w:val="none" w:sz="0" w:space="0" w:color="auto"/>
        <w:left w:val="none" w:sz="0" w:space="0" w:color="auto"/>
        <w:bottom w:val="none" w:sz="0" w:space="0" w:color="auto"/>
        <w:right w:val="none" w:sz="0" w:space="0" w:color="auto"/>
      </w:divBdr>
    </w:div>
    <w:div w:id="236674870">
      <w:bodyDiv w:val="1"/>
      <w:marLeft w:val="0"/>
      <w:marRight w:val="0"/>
      <w:marTop w:val="0"/>
      <w:marBottom w:val="0"/>
      <w:divBdr>
        <w:top w:val="none" w:sz="0" w:space="0" w:color="auto"/>
        <w:left w:val="none" w:sz="0" w:space="0" w:color="auto"/>
        <w:bottom w:val="none" w:sz="0" w:space="0" w:color="auto"/>
        <w:right w:val="none" w:sz="0" w:space="0" w:color="auto"/>
      </w:divBdr>
    </w:div>
    <w:div w:id="236744794">
      <w:bodyDiv w:val="1"/>
      <w:marLeft w:val="0"/>
      <w:marRight w:val="0"/>
      <w:marTop w:val="0"/>
      <w:marBottom w:val="0"/>
      <w:divBdr>
        <w:top w:val="none" w:sz="0" w:space="0" w:color="auto"/>
        <w:left w:val="none" w:sz="0" w:space="0" w:color="auto"/>
        <w:bottom w:val="none" w:sz="0" w:space="0" w:color="auto"/>
        <w:right w:val="none" w:sz="0" w:space="0" w:color="auto"/>
      </w:divBdr>
    </w:div>
    <w:div w:id="236862805">
      <w:bodyDiv w:val="1"/>
      <w:marLeft w:val="0"/>
      <w:marRight w:val="0"/>
      <w:marTop w:val="0"/>
      <w:marBottom w:val="0"/>
      <w:divBdr>
        <w:top w:val="none" w:sz="0" w:space="0" w:color="auto"/>
        <w:left w:val="none" w:sz="0" w:space="0" w:color="auto"/>
        <w:bottom w:val="none" w:sz="0" w:space="0" w:color="auto"/>
        <w:right w:val="none" w:sz="0" w:space="0" w:color="auto"/>
      </w:divBdr>
    </w:div>
    <w:div w:id="236865918">
      <w:bodyDiv w:val="1"/>
      <w:marLeft w:val="0"/>
      <w:marRight w:val="0"/>
      <w:marTop w:val="0"/>
      <w:marBottom w:val="0"/>
      <w:divBdr>
        <w:top w:val="none" w:sz="0" w:space="0" w:color="auto"/>
        <w:left w:val="none" w:sz="0" w:space="0" w:color="auto"/>
        <w:bottom w:val="none" w:sz="0" w:space="0" w:color="auto"/>
        <w:right w:val="none" w:sz="0" w:space="0" w:color="auto"/>
      </w:divBdr>
    </w:div>
    <w:div w:id="236940179">
      <w:bodyDiv w:val="1"/>
      <w:marLeft w:val="0"/>
      <w:marRight w:val="0"/>
      <w:marTop w:val="0"/>
      <w:marBottom w:val="0"/>
      <w:divBdr>
        <w:top w:val="none" w:sz="0" w:space="0" w:color="auto"/>
        <w:left w:val="none" w:sz="0" w:space="0" w:color="auto"/>
        <w:bottom w:val="none" w:sz="0" w:space="0" w:color="auto"/>
        <w:right w:val="none" w:sz="0" w:space="0" w:color="auto"/>
      </w:divBdr>
    </w:div>
    <w:div w:id="236986651">
      <w:bodyDiv w:val="1"/>
      <w:marLeft w:val="0"/>
      <w:marRight w:val="0"/>
      <w:marTop w:val="0"/>
      <w:marBottom w:val="0"/>
      <w:divBdr>
        <w:top w:val="none" w:sz="0" w:space="0" w:color="auto"/>
        <w:left w:val="none" w:sz="0" w:space="0" w:color="auto"/>
        <w:bottom w:val="none" w:sz="0" w:space="0" w:color="auto"/>
        <w:right w:val="none" w:sz="0" w:space="0" w:color="auto"/>
      </w:divBdr>
    </w:div>
    <w:div w:id="237054320">
      <w:bodyDiv w:val="1"/>
      <w:marLeft w:val="0"/>
      <w:marRight w:val="0"/>
      <w:marTop w:val="0"/>
      <w:marBottom w:val="0"/>
      <w:divBdr>
        <w:top w:val="none" w:sz="0" w:space="0" w:color="auto"/>
        <w:left w:val="none" w:sz="0" w:space="0" w:color="auto"/>
        <w:bottom w:val="none" w:sz="0" w:space="0" w:color="auto"/>
        <w:right w:val="none" w:sz="0" w:space="0" w:color="auto"/>
      </w:divBdr>
    </w:div>
    <w:div w:id="237134881">
      <w:bodyDiv w:val="1"/>
      <w:marLeft w:val="0"/>
      <w:marRight w:val="0"/>
      <w:marTop w:val="0"/>
      <w:marBottom w:val="0"/>
      <w:divBdr>
        <w:top w:val="none" w:sz="0" w:space="0" w:color="auto"/>
        <w:left w:val="none" w:sz="0" w:space="0" w:color="auto"/>
        <w:bottom w:val="none" w:sz="0" w:space="0" w:color="auto"/>
        <w:right w:val="none" w:sz="0" w:space="0" w:color="auto"/>
      </w:divBdr>
    </w:div>
    <w:div w:id="237177382">
      <w:bodyDiv w:val="1"/>
      <w:marLeft w:val="0"/>
      <w:marRight w:val="0"/>
      <w:marTop w:val="0"/>
      <w:marBottom w:val="0"/>
      <w:divBdr>
        <w:top w:val="none" w:sz="0" w:space="0" w:color="auto"/>
        <w:left w:val="none" w:sz="0" w:space="0" w:color="auto"/>
        <w:bottom w:val="none" w:sz="0" w:space="0" w:color="auto"/>
        <w:right w:val="none" w:sz="0" w:space="0" w:color="auto"/>
      </w:divBdr>
    </w:div>
    <w:div w:id="237179841">
      <w:bodyDiv w:val="1"/>
      <w:marLeft w:val="0"/>
      <w:marRight w:val="0"/>
      <w:marTop w:val="0"/>
      <w:marBottom w:val="0"/>
      <w:divBdr>
        <w:top w:val="none" w:sz="0" w:space="0" w:color="auto"/>
        <w:left w:val="none" w:sz="0" w:space="0" w:color="auto"/>
        <w:bottom w:val="none" w:sz="0" w:space="0" w:color="auto"/>
        <w:right w:val="none" w:sz="0" w:space="0" w:color="auto"/>
      </w:divBdr>
    </w:div>
    <w:div w:id="237324025">
      <w:bodyDiv w:val="1"/>
      <w:marLeft w:val="0"/>
      <w:marRight w:val="0"/>
      <w:marTop w:val="0"/>
      <w:marBottom w:val="0"/>
      <w:divBdr>
        <w:top w:val="none" w:sz="0" w:space="0" w:color="auto"/>
        <w:left w:val="none" w:sz="0" w:space="0" w:color="auto"/>
        <w:bottom w:val="none" w:sz="0" w:space="0" w:color="auto"/>
        <w:right w:val="none" w:sz="0" w:space="0" w:color="auto"/>
      </w:divBdr>
    </w:div>
    <w:div w:id="237403842">
      <w:bodyDiv w:val="1"/>
      <w:marLeft w:val="0"/>
      <w:marRight w:val="0"/>
      <w:marTop w:val="0"/>
      <w:marBottom w:val="0"/>
      <w:divBdr>
        <w:top w:val="none" w:sz="0" w:space="0" w:color="auto"/>
        <w:left w:val="none" w:sz="0" w:space="0" w:color="auto"/>
        <w:bottom w:val="none" w:sz="0" w:space="0" w:color="auto"/>
        <w:right w:val="none" w:sz="0" w:space="0" w:color="auto"/>
      </w:divBdr>
    </w:div>
    <w:div w:id="237718469">
      <w:bodyDiv w:val="1"/>
      <w:marLeft w:val="0"/>
      <w:marRight w:val="0"/>
      <w:marTop w:val="0"/>
      <w:marBottom w:val="0"/>
      <w:divBdr>
        <w:top w:val="none" w:sz="0" w:space="0" w:color="auto"/>
        <w:left w:val="none" w:sz="0" w:space="0" w:color="auto"/>
        <w:bottom w:val="none" w:sz="0" w:space="0" w:color="auto"/>
        <w:right w:val="none" w:sz="0" w:space="0" w:color="auto"/>
      </w:divBdr>
    </w:div>
    <w:div w:id="237785388">
      <w:bodyDiv w:val="1"/>
      <w:marLeft w:val="0"/>
      <w:marRight w:val="0"/>
      <w:marTop w:val="0"/>
      <w:marBottom w:val="0"/>
      <w:divBdr>
        <w:top w:val="none" w:sz="0" w:space="0" w:color="auto"/>
        <w:left w:val="none" w:sz="0" w:space="0" w:color="auto"/>
        <w:bottom w:val="none" w:sz="0" w:space="0" w:color="auto"/>
        <w:right w:val="none" w:sz="0" w:space="0" w:color="auto"/>
      </w:divBdr>
    </w:div>
    <w:div w:id="237789596">
      <w:bodyDiv w:val="1"/>
      <w:marLeft w:val="0"/>
      <w:marRight w:val="0"/>
      <w:marTop w:val="0"/>
      <w:marBottom w:val="0"/>
      <w:divBdr>
        <w:top w:val="none" w:sz="0" w:space="0" w:color="auto"/>
        <w:left w:val="none" w:sz="0" w:space="0" w:color="auto"/>
        <w:bottom w:val="none" w:sz="0" w:space="0" w:color="auto"/>
        <w:right w:val="none" w:sz="0" w:space="0" w:color="auto"/>
      </w:divBdr>
    </w:div>
    <w:div w:id="237834076">
      <w:bodyDiv w:val="1"/>
      <w:marLeft w:val="0"/>
      <w:marRight w:val="0"/>
      <w:marTop w:val="0"/>
      <w:marBottom w:val="0"/>
      <w:divBdr>
        <w:top w:val="none" w:sz="0" w:space="0" w:color="auto"/>
        <w:left w:val="none" w:sz="0" w:space="0" w:color="auto"/>
        <w:bottom w:val="none" w:sz="0" w:space="0" w:color="auto"/>
        <w:right w:val="none" w:sz="0" w:space="0" w:color="auto"/>
      </w:divBdr>
    </w:div>
    <w:div w:id="237911605">
      <w:bodyDiv w:val="1"/>
      <w:marLeft w:val="0"/>
      <w:marRight w:val="0"/>
      <w:marTop w:val="0"/>
      <w:marBottom w:val="0"/>
      <w:divBdr>
        <w:top w:val="none" w:sz="0" w:space="0" w:color="auto"/>
        <w:left w:val="none" w:sz="0" w:space="0" w:color="auto"/>
        <w:bottom w:val="none" w:sz="0" w:space="0" w:color="auto"/>
        <w:right w:val="none" w:sz="0" w:space="0" w:color="auto"/>
      </w:divBdr>
    </w:div>
    <w:div w:id="238253517">
      <w:bodyDiv w:val="1"/>
      <w:marLeft w:val="0"/>
      <w:marRight w:val="0"/>
      <w:marTop w:val="0"/>
      <w:marBottom w:val="0"/>
      <w:divBdr>
        <w:top w:val="none" w:sz="0" w:space="0" w:color="auto"/>
        <w:left w:val="none" w:sz="0" w:space="0" w:color="auto"/>
        <w:bottom w:val="none" w:sz="0" w:space="0" w:color="auto"/>
        <w:right w:val="none" w:sz="0" w:space="0" w:color="auto"/>
      </w:divBdr>
    </w:div>
    <w:div w:id="238254807">
      <w:bodyDiv w:val="1"/>
      <w:marLeft w:val="0"/>
      <w:marRight w:val="0"/>
      <w:marTop w:val="0"/>
      <w:marBottom w:val="0"/>
      <w:divBdr>
        <w:top w:val="none" w:sz="0" w:space="0" w:color="auto"/>
        <w:left w:val="none" w:sz="0" w:space="0" w:color="auto"/>
        <w:bottom w:val="none" w:sz="0" w:space="0" w:color="auto"/>
        <w:right w:val="none" w:sz="0" w:space="0" w:color="auto"/>
      </w:divBdr>
    </w:div>
    <w:div w:id="238447092">
      <w:bodyDiv w:val="1"/>
      <w:marLeft w:val="0"/>
      <w:marRight w:val="0"/>
      <w:marTop w:val="0"/>
      <w:marBottom w:val="0"/>
      <w:divBdr>
        <w:top w:val="none" w:sz="0" w:space="0" w:color="auto"/>
        <w:left w:val="none" w:sz="0" w:space="0" w:color="auto"/>
        <w:bottom w:val="none" w:sz="0" w:space="0" w:color="auto"/>
        <w:right w:val="none" w:sz="0" w:space="0" w:color="auto"/>
      </w:divBdr>
    </w:div>
    <w:div w:id="238714036">
      <w:bodyDiv w:val="1"/>
      <w:marLeft w:val="0"/>
      <w:marRight w:val="0"/>
      <w:marTop w:val="0"/>
      <w:marBottom w:val="0"/>
      <w:divBdr>
        <w:top w:val="none" w:sz="0" w:space="0" w:color="auto"/>
        <w:left w:val="none" w:sz="0" w:space="0" w:color="auto"/>
        <w:bottom w:val="none" w:sz="0" w:space="0" w:color="auto"/>
        <w:right w:val="none" w:sz="0" w:space="0" w:color="auto"/>
      </w:divBdr>
    </w:div>
    <w:div w:id="238905991">
      <w:bodyDiv w:val="1"/>
      <w:marLeft w:val="0"/>
      <w:marRight w:val="0"/>
      <w:marTop w:val="0"/>
      <w:marBottom w:val="0"/>
      <w:divBdr>
        <w:top w:val="none" w:sz="0" w:space="0" w:color="auto"/>
        <w:left w:val="none" w:sz="0" w:space="0" w:color="auto"/>
        <w:bottom w:val="none" w:sz="0" w:space="0" w:color="auto"/>
        <w:right w:val="none" w:sz="0" w:space="0" w:color="auto"/>
      </w:divBdr>
    </w:div>
    <w:div w:id="238949398">
      <w:bodyDiv w:val="1"/>
      <w:marLeft w:val="0"/>
      <w:marRight w:val="0"/>
      <w:marTop w:val="0"/>
      <w:marBottom w:val="0"/>
      <w:divBdr>
        <w:top w:val="none" w:sz="0" w:space="0" w:color="auto"/>
        <w:left w:val="none" w:sz="0" w:space="0" w:color="auto"/>
        <w:bottom w:val="none" w:sz="0" w:space="0" w:color="auto"/>
        <w:right w:val="none" w:sz="0" w:space="0" w:color="auto"/>
      </w:divBdr>
    </w:div>
    <w:div w:id="239095894">
      <w:bodyDiv w:val="1"/>
      <w:marLeft w:val="0"/>
      <w:marRight w:val="0"/>
      <w:marTop w:val="0"/>
      <w:marBottom w:val="0"/>
      <w:divBdr>
        <w:top w:val="none" w:sz="0" w:space="0" w:color="auto"/>
        <w:left w:val="none" w:sz="0" w:space="0" w:color="auto"/>
        <w:bottom w:val="none" w:sz="0" w:space="0" w:color="auto"/>
        <w:right w:val="none" w:sz="0" w:space="0" w:color="auto"/>
      </w:divBdr>
    </w:div>
    <w:div w:id="239104360">
      <w:bodyDiv w:val="1"/>
      <w:marLeft w:val="0"/>
      <w:marRight w:val="0"/>
      <w:marTop w:val="0"/>
      <w:marBottom w:val="0"/>
      <w:divBdr>
        <w:top w:val="none" w:sz="0" w:space="0" w:color="auto"/>
        <w:left w:val="none" w:sz="0" w:space="0" w:color="auto"/>
        <w:bottom w:val="none" w:sz="0" w:space="0" w:color="auto"/>
        <w:right w:val="none" w:sz="0" w:space="0" w:color="auto"/>
      </w:divBdr>
    </w:div>
    <w:div w:id="239217198">
      <w:bodyDiv w:val="1"/>
      <w:marLeft w:val="0"/>
      <w:marRight w:val="0"/>
      <w:marTop w:val="0"/>
      <w:marBottom w:val="0"/>
      <w:divBdr>
        <w:top w:val="none" w:sz="0" w:space="0" w:color="auto"/>
        <w:left w:val="none" w:sz="0" w:space="0" w:color="auto"/>
        <w:bottom w:val="none" w:sz="0" w:space="0" w:color="auto"/>
        <w:right w:val="none" w:sz="0" w:space="0" w:color="auto"/>
      </w:divBdr>
    </w:div>
    <w:div w:id="239410151">
      <w:bodyDiv w:val="1"/>
      <w:marLeft w:val="0"/>
      <w:marRight w:val="0"/>
      <w:marTop w:val="0"/>
      <w:marBottom w:val="0"/>
      <w:divBdr>
        <w:top w:val="none" w:sz="0" w:space="0" w:color="auto"/>
        <w:left w:val="none" w:sz="0" w:space="0" w:color="auto"/>
        <w:bottom w:val="none" w:sz="0" w:space="0" w:color="auto"/>
        <w:right w:val="none" w:sz="0" w:space="0" w:color="auto"/>
      </w:divBdr>
    </w:div>
    <w:div w:id="239678607">
      <w:bodyDiv w:val="1"/>
      <w:marLeft w:val="0"/>
      <w:marRight w:val="0"/>
      <w:marTop w:val="0"/>
      <w:marBottom w:val="0"/>
      <w:divBdr>
        <w:top w:val="none" w:sz="0" w:space="0" w:color="auto"/>
        <w:left w:val="none" w:sz="0" w:space="0" w:color="auto"/>
        <w:bottom w:val="none" w:sz="0" w:space="0" w:color="auto"/>
        <w:right w:val="none" w:sz="0" w:space="0" w:color="auto"/>
      </w:divBdr>
    </w:div>
    <w:div w:id="239751325">
      <w:bodyDiv w:val="1"/>
      <w:marLeft w:val="0"/>
      <w:marRight w:val="0"/>
      <w:marTop w:val="0"/>
      <w:marBottom w:val="0"/>
      <w:divBdr>
        <w:top w:val="none" w:sz="0" w:space="0" w:color="auto"/>
        <w:left w:val="none" w:sz="0" w:space="0" w:color="auto"/>
        <w:bottom w:val="none" w:sz="0" w:space="0" w:color="auto"/>
        <w:right w:val="none" w:sz="0" w:space="0" w:color="auto"/>
      </w:divBdr>
    </w:div>
    <w:div w:id="240137420">
      <w:bodyDiv w:val="1"/>
      <w:marLeft w:val="0"/>
      <w:marRight w:val="0"/>
      <w:marTop w:val="0"/>
      <w:marBottom w:val="0"/>
      <w:divBdr>
        <w:top w:val="none" w:sz="0" w:space="0" w:color="auto"/>
        <w:left w:val="none" w:sz="0" w:space="0" w:color="auto"/>
        <w:bottom w:val="none" w:sz="0" w:space="0" w:color="auto"/>
        <w:right w:val="none" w:sz="0" w:space="0" w:color="auto"/>
      </w:divBdr>
    </w:div>
    <w:div w:id="240334190">
      <w:bodyDiv w:val="1"/>
      <w:marLeft w:val="0"/>
      <w:marRight w:val="0"/>
      <w:marTop w:val="0"/>
      <w:marBottom w:val="0"/>
      <w:divBdr>
        <w:top w:val="none" w:sz="0" w:space="0" w:color="auto"/>
        <w:left w:val="none" w:sz="0" w:space="0" w:color="auto"/>
        <w:bottom w:val="none" w:sz="0" w:space="0" w:color="auto"/>
        <w:right w:val="none" w:sz="0" w:space="0" w:color="auto"/>
      </w:divBdr>
    </w:div>
    <w:div w:id="240335387">
      <w:bodyDiv w:val="1"/>
      <w:marLeft w:val="0"/>
      <w:marRight w:val="0"/>
      <w:marTop w:val="0"/>
      <w:marBottom w:val="0"/>
      <w:divBdr>
        <w:top w:val="none" w:sz="0" w:space="0" w:color="auto"/>
        <w:left w:val="none" w:sz="0" w:space="0" w:color="auto"/>
        <w:bottom w:val="none" w:sz="0" w:space="0" w:color="auto"/>
        <w:right w:val="none" w:sz="0" w:space="0" w:color="auto"/>
      </w:divBdr>
    </w:div>
    <w:div w:id="240406933">
      <w:bodyDiv w:val="1"/>
      <w:marLeft w:val="0"/>
      <w:marRight w:val="0"/>
      <w:marTop w:val="0"/>
      <w:marBottom w:val="0"/>
      <w:divBdr>
        <w:top w:val="none" w:sz="0" w:space="0" w:color="auto"/>
        <w:left w:val="none" w:sz="0" w:space="0" w:color="auto"/>
        <w:bottom w:val="none" w:sz="0" w:space="0" w:color="auto"/>
        <w:right w:val="none" w:sz="0" w:space="0" w:color="auto"/>
      </w:divBdr>
    </w:div>
    <w:div w:id="240414079">
      <w:bodyDiv w:val="1"/>
      <w:marLeft w:val="0"/>
      <w:marRight w:val="0"/>
      <w:marTop w:val="0"/>
      <w:marBottom w:val="0"/>
      <w:divBdr>
        <w:top w:val="none" w:sz="0" w:space="0" w:color="auto"/>
        <w:left w:val="none" w:sz="0" w:space="0" w:color="auto"/>
        <w:bottom w:val="none" w:sz="0" w:space="0" w:color="auto"/>
        <w:right w:val="none" w:sz="0" w:space="0" w:color="auto"/>
      </w:divBdr>
    </w:div>
    <w:div w:id="240451772">
      <w:bodyDiv w:val="1"/>
      <w:marLeft w:val="0"/>
      <w:marRight w:val="0"/>
      <w:marTop w:val="0"/>
      <w:marBottom w:val="0"/>
      <w:divBdr>
        <w:top w:val="none" w:sz="0" w:space="0" w:color="auto"/>
        <w:left w:val="none" w:sz="0" w:space="0" w:color="auto"/>
        <w:bottom w:val="none" w:sz="0" w:space="0" w:color="auto"/>
        <w:right w:val="none" w:sz="0" w:space="0" w:color="auto"/>
      </w:divBdr>
    </w:div>
    <w:div w:id="240529830">
      <w:bodyDiv w:val="1"/>
      <w:marLeft w:val="0"/>
      <w:marRight w:val="0"/>
      <w:marTop w:val="0"/>
      <w:marBottom w:val="0"/>
      <w:divBdr>
        <w:top w:val="none" w:sz="0" w:space="0" w:color="auto"/>
        <w:left w:val="none" w:sz="0" w:space="0" w:color="auto"/>
        <w:bottom w:val="none" w:sz="0" w:space="0" w:color="auto"/>
        <w:right w:val="none" w:sz="0" w:space="0" w:color="auto"/>
      </w:divBdr>
    </w:div>
    <w:div w:id="240531305">
      <w:bodyDiv w:val="1"/>
      <w:marLeft w:val="0"/>
      <w:marRight w:val="0"/>
      <w:marTop w:val="0"/>
      <w:marBottom w:val="0"/>
      <w:divBdr>
        <w:top w:val="none" w:sz="0" w:space="0" w:color="auto"/>
        <w:left w:val="none" w:sz="0" w:space="0" w:color="auto"/>
        <w:bottom w:val="none" w:sz="0" w:space="0" w:color="auto"/>
        <w:right w:val="none" w:sz="0" w:space="0" w:color="auto"/>
      </w:divBdr>
    </w:div>
    <w:div w:id="240723427">
      <w:bodyDiv w:val="1"/>
      <w:marLeft w:val="0"/>
      <w:marRight w:val="0"/>
      <w:marTop w:val="0"/>
      <w:marBottom w:val="0"/>
      <w:divBdr>
        <w:top w:val="none" w:sz="0" w:space="0" w:color="auto"/>
        <w:left w:val="none" w:sz="0" w:space="0" w:color="auto"/>
        <w:bottom w:val="none" w:sz="0" w:space="0" w:color="auto"/>
        <w:right w:val="none" w:sz="0" w:space="0" w:color="auto"/>
      </w:divBdr>
    </w:div>
    <w:div w:id="240868745">
      <w:bodyDiv w:val="1"/>
      <w:marLeft w:val="0"/>
      <w:marRight w:val="0"/>
      <w:marTop w:val="0"/>
      <w:marBottom w:val="0"/>
      <w:divBdr>
        <w:top w:val="none" w:sz="0" w:space="0" w:color="auto"/>
        <w:left w:val="none" w:sz="0" w:space="0" w:color="auto"/>
        <w:bottom w:val="none" w:sz="0" w:space="0" w:color="auto"/>
        <w:right w:val="none" w:sz="0" w:space="0" w:color="auto"/>
      </w:divBdr>
    </w:div>
    <w:div w:id="240870672">
      <w:bodyDiv w:val="1"/>
      <w:marLeft w:val="0"/>
      <w:marRight w:val="0"/>
      <w:marTop w:val="0"/>
      <w:marBottom w:val="0"/>
      <w:divBdr>
        <w:top w:val="none" w:sz="0" w:space="0" w:color="auto"/>
        <w:left w:val="none" w:sz="0" w:space="0" w:color="auto"/>
        <w:bottom w:val="none" w:sz="0" w:space="0" w:color="auto"/>
        <w:right w:val="none" w:sz="0" w:space="0" w:color="auto"/>
      </w:divBdr>
    </w:div>
    <w:div w:id="240914541">
      <w:bodyDiv w:val="1"/>
      <w:marLeft w:val="0"/>
      <w:marRight w:val="0"/>
      <w:marTop w:val="0"/>
      <w:marBottom w:val="0"/>
      <w:divBdr>
        <w:top w:val="none" w:sz="0" w:space="0" w:color="auto"/>
        <w:left w:val="none" w:sz="0" w:space="0" w:color="auto"/>
        <w:bottom w:val="none" w:sz="0" w:space="0" w:color="auto"/>
        <w:right w:val="none" w:sz="0" w:space="0" w:color="auto"/>
      </w:divBdr>
    </w:div>
    <w:div w:id="240917822">
      <w:bodyDiv w:val="1"/>
      <w:marLeft w:val="0"/>
      <w:marRight w:val="0"/>
      <w:marTop w:val="0"/>
      <w:marBottom w:val="0"/>
      <w:divBdr>
        <w:top w:val="none" w:sz="0" w:space="0" w:color="auto"/>
        <w:left w:val="none" w:sz="0" w:space="0" w:color="auto"/>
        <w:bottom w:val="none" w:sz="0" w:space="0" w:color="auto"/>
        <w:right w:val="none" w:sz="0" w:space="0" w:color="auto"/>
      </w:divBdr>
    </w:div>
    <w:div w:id="241068548">
      <w:bodyDiv w:val="1"/>
      <w:marLeft w:val="0"/>
      <w:marRight w:val="0"/>
      <w:marTop w:val="0"/>
      <w:marBottom w:val="0"/>
      <w:divBdr>
        <w:top w:val="none" w:sz="0" w:space="0" w:color="auto"/>
        <w:left w:val="none" w:sz="0" w:space="0" w:color="auto"/>
        <w:bottom w:val="none" w:sz="0" w:space="0" w:color="auto"/>
        <w:right w:val="none" w:sz="0" w:space="0" w:color="auto"/>
      </w:divBdr>
    </w:div>
    <w:div w:id="241112129">
      <w:bodyDiv w:val="1"/>
      <w:marLeft w:val="0"/>
      <w:marRight w:val="0"/>
      <w:marTop w:val="0"/>
      <w:marBottom w:val="0"/>
      <w:divBdr>
        <w:top w:val="none" w:sz="0" w:space="0" w:color="auto"/>
        <w:left w:val="none" w:sz="0" w:space="0" w:color="auto"/>
        <w:bottom w:val="none" w:sz="0" w:space="0" w:color="auto"/>
        <w:right w:val="none" w:sz="0" w:space="0" w:color="auto"/>
      </w:divBdr>
    </w:div>
    <w:div w:id="241259185">
      <w:bodyDiv w:val="1"/>
      <w:marLeft w:val="0"/>
      <w:marRight w:val="0"/>
      <w:marTop w:val="0"/>
      <w:marBottom w:val="0"/>
      <w:divBdr>
        <w:top w:val="none" w:sz="0" w:space="0" w:color="auto"/>
        <w:left w:val="none" w:sz="0" w:space="0" w:color="auto"/>
        <w:bottom w:val="none" w:sz="0" w:space="0" w:color="auto"/>
        <w:right w:val="none" w:sz="0" w:space="0" w:color="auto"/>
      </w:divBdr>
    </w:div>
    <w:div w:id="241305151">
      <w:bodyDiv w:val="1"/>
      <w:marLeft w:val="0"/>
      <w:marRight w:val="0"/>
      <w:marTop w:val="0"/>
      <w:marBottom w:val="0"/>
      <w:divBdr>
        <w:top w:val="none" w:sz="0" w:space="0" w:color="auto"/>
        <w:left w:val="none" w:sz="0" w:space="0" w:color="auto"/>
        <w:bottom w:val="none" w:sz="0" w:space="0" w:color="auto"/>
        <w:right w:val="none" w:sz="0" w:space="0" w:color="auto"/>
      </w:divBdr>
    </w:div>
    <w:div w:id="241566111">
      <w:bodyDiv w:val="1"/>
      <w:marLeft w:val="0"/>
      <w:marRight w:val="0"/>
      <w:marTop w:val="0"/>
      <w:marBottom w:val="0"/>
      <w:divBdr>
        <w:top w:val="none" w:sz="0" w:space="0" w:color="auto"/>
        <w:left w:val="none" w:sz="0" w:space="0" w:color="auto"/>
        <w:bottom w:val="none" w:sz="0" w:space="0" w:color="auto"/>
        <w:right w:val="none" w:sz="0" w:space="0" w:color="auto"/>
      </w:divBdr>
    </w:div>
    <w:div w:id="241837926">
      <w:bodyDiv w:val="1"/>
      <w:marLeft w:val="0"/>
      <w:marRight w:val="0"/>
      <w:marTop w:val="0"/>
      <w:marBottom w:val="0"/>
      <w:divBdr>
        <w:top w:val="none" w:sz="0" w:space="0" w:color="auto"/>
        <w:left w:val="none" w:sz="0" w:space="0" w:color="auto"/>
        <w:bottom w:val="none" w:sz="0" w:space="0" w:color="auto"/>
        <w:right w:val="none" w:sz="0" w:space="0" w:color="auto"/>
      </w:divBdr>
    </w:div>
    <w:div w:id="242109574">
      <w:bodyDiv w:val="1"/>
      <w:marLeft w:val="0"/>
      <w:marRight w:val="0"/>
      <w:marTop w:val="0"/>
      <w:marBottom w:val="0"/>
      <w:divBdr>
        <w:top w:val="none" w:sz="0" w:space="0" w:color="auto"/>
        <w:left w:val="none" w:sz="0" w:space="0" w:color="auto"/>
        <w:bottom w:val="none" w:sz="0" w:space="0" w:color="auto"/>
        <w:right w:val="none" w:sz="0" w:space="0" w:color="auto"/>
      </w:divBdr>
    </w:div>
    <w:div w:id="242178077">
      <w:bodyDiv w:val="1"/>
      <w:marLeft w:val="0"/>
      <w:marRight w:val="0"/>
      <w:marTop w:val="0"/>
      <w:marBottom w:val="0"/>
      <w:divBdr>
        <w:top w:val="none" w:sz="0" w:space="0" w:color="auto"/>
        <w:left w:val="none" w:sz="0" w:space="0" w:color="auto"/>
        <w:bottom w:val="none" w:sz="0" w:space="0" w:color="auto"/>
        <w:right w:val="none" w:sz="0" w:space="0" w:color="auto"/>
      </w:divBdr>
    </w:div>
    <w:div w:id="242179460">
      <w:bodyDiv w:val="1"/>
      <w:marLeft w:val="0"/>
      <w:marRight w:val="0"/>
      <w:marTop w:val="0"/>
      <w:marBottom w:val="0"/>
      <w:divBdr>
        <w:top w:val="none" w:sz="0" w:space="0" w:color="auto"/>
        <w:left w:val="none" w:sz="0" w:space="0" w:color="auto"/>
        <w:bottom w:val="none" w:sz="0" w:space="0" w:color="auto"/>
        <w:right w:val="none" w:sz="0" w:space="0" w:color="auto"/>
      </w:divBdr>
    </w:div>
    <w:div w:id="242221197">
      <w:bodyDiv w:val="1"/>
      <w:marLeft w:val="0"/>
      <w:marRight w:val="0"/>
      <w:marTop w:val="0"/>
      <w:marBottom w:val="0"/>
      <w:divBdr>
        <w:top w:val="none" w:sz="0" w:space="0" w:color="auto"/>
        <w:left w:val="none" w:sz="0" w:space="0" w:color="auto"/>
        <w:bottom w:val="none" w:sz="0" w:space="0" w:color="auto"/>
        <w:right w:val="none" w:sz="0" w:space="0" w:color="auto"/>
      </w:divBdr>
    </w:div>
    <w:div w:id="242372054">
      <w:bodyDiv w:val="1"/>
      <w:marLeft w:val="0"/>
      <w:marRight w:val="0"/>
      <w:marTop w:val="0"/>
      <w:marBottom w:val="0"/>
      <w:divBdr>
        <w:top w:val="none" w:sz="0" w:space="0" w:color="auto"/>
        <w:left w:val="none" w:sz="0" w:space="0" w:color="auto"/>
        <w:bottom w:val="none" w:sz="0" w:space="0" w:color="auto"/>
        <w:right w:val="none" w:sz="0" w:space="0" w:color="auto"/>
      </w:divBdr>
    </w:div>
    <w:div w:id="242689066">
      <w:bodyDiv w:val="1"/>
      <w:marLeft w:val="0"/>
      <w:marRight w:val="0"/>
      <w:marTop w:val="0"/>
      <w:marBottom w:val="0"/>
      <w:divBdr>
        <w:top w:val="none" w:sz="0" w:space="0" w:color="auto"/>
        <w:left w:val="none" w:sz="0" w:space="0" w:color="auto"/>
        <w:bottom w:val="none" w:sz="0" w:space="0" w:color="auto"/>
        <w:right w:val="none" w:sz="0" w:space="0" w:color="auto"/>
      </w:divBdr>
    </w:div>
    <w:div w:id="242834108">
      <w:bodyDiv w:val="1"/>
      <w:marLeft w:val="0"/>
      <w:marRight w:val="0"/>
      <w:marTop w:val="0"/>
      <w:marBottom w:val="0"/>
      <w:divBdr>
        <w:top w:val="none" w:sz="0" w:space="0" w:color="auto"/>
        <w:left w:val="none" w:sz="0" w:space="0" w:color="auto"/>
        <w:bottom w:val="none" w:sz="0" w:space="0" w:color="auto"/>
        <w:right w:val="none" w:sz="0" w:space="0" w:color="auto"/>
      </w:divBdr>
    </w:div>
    <w:div w:id="243493958">
      <w:bodyDiv w:val="1"/>
      <w:marLeft w:val="0"/>
      <w:marRight w:val="0"/>
      <w:marTop w:val="0"/>
      <w:marBottom w:val="0"/>
      <w:divBdr>
        <w:top w:val="none" w:sz="0" w:space="0" w:color="auto"/>
        <w:left w:val="none" w:sz="0" w:space="0" w:color="auto"/>
        <w:bottom w:val="none" w:sz="0" w:space="0" w:color="auto"/>
        <w:right w:val="none" w:sz="0" w:space="0" w:color="auto"/>
      </w:divBdr>
    </w:div>
    <w:div w:id="243757578">
      <w:bodyDiv w:val="1"/>
      <w:marLeft w:val="0"/>
      <w:marRight w:val="0"/>
      <w:marTop w:val="0"/>
      <w:marBottom w:val="0"/>
      <w:divBdr>
        <w:top w:val="none" w:sz="0" w:space="0" w:color="auto"/>
        <w:left w:val="none" w:sz="0" w:space="0" w:color="auto"/>
        <w:bottom w:val="none" w:sz="0" w:space="0" w:color="auto"/>
        <w:right w:val="none" w:sz="0" w:space="0" w:color="auto"/>
      </w:divBdr>
    </w:div>
    <w:div w:id="243956003">
      <w:bodyDiv w:val="1"/>
      <w:marLeft w:val="0"/>
      <w:marRight w:val="0"/>
      <w:marTop w:val="0"/>
      <w:marBottom w:val="0"/>
      <w:divBdr>
        <w:top w:val="none" w:sz="0" w:space="0" w:color="auto"/>
        <w:left w:val="none" w:sz="0" w:space="0" w:color="auto"/>
        <w:bottom w:val="none" w:sz="0" w:space="0" w:color="auto"/>
        <w:right w:val="none" w:sz="0" w:space="0" w:color="auto"/>
      </w:divBdr>
    </w:div>
    <w:div w:id="244070014">
      <w:bodyDiv w:val="1"/>
      <w:marLeft w:val="0"/>
      <w:marRight w:val="0"/>
      <w:marTop w:val="0"/>
      <w:marBottom w:val="0"/>
      <w:divBdr>
        <w:top w:val="none" w:sz="0" w:space="0" w:color="auto"/>
        <w:left w:val="none" w:sz="0" w:space="0" w:color="auto"/>
        <w:bottom w:val="none" w:sz="0" w:space="0" w:color="auto"/>
        <w:right w:val="none" w:sz="0" w:space="0" w:color="auto"/>
      </w:divBdr>
    </w:div>
    <w:div w:id="244073104">
      <w:bodyDiv w:val="1"/>
      <w:marLeft w:val="0"/>
      <w:marRight w:val="0"/>
      <w:marTop w:val="0"/>
      <w:marBottom w:val="0"/>
      <w:divBdr>
        <w:top w:val="none" w:sz="0" w:space="0" w:color="auto"/>
        <w:left w:val="none" w:sz="0" w:space="0" w:color="auto"/>
        <w:bottom w:val="none" w:sz="0" w:space="0" w:color="auto"/>
        <w:right w:val="none" w:sz="0" w:space="0" w:color="auto"/>
      </w:divBdr>
    </w:div>
    <w:div w:id="244146411">
      <w:bodyDiv w:val="1"/>
      <w:marLeft w:val="0"/>
      <w:marRight w:val="0"/>
      <w:marTop w:val="0"/>
      <w:marBottom w:val="0"/>
      <w:divBdr>
        <w:top w:val="none" w:sz="0" w:space="0" w:color="auto"/>
        <w:left w:val="none" w:sz="0" w:space="0" w:color="auto"/>
        <w:bottom w:val="none" w:sz="0" w:space="0" w:color="auto"/>
        <w:right w:val="none" w:sz="0" w:space="0" w:color="auto"/>
      </w:divBdr>
    </w:div>
    <w:div w:id="244264896">
      <w:bodyDiv w:val="1"/>
      <w:marLeft w:val="0"/>
      <w:marRight w:val="0"/>
      <w:marTop w:val="0"/>
      <w:marBottom w:val="0"/>
      <w:divBdr>
        <w:top w:val="none" w:sz="0" w:space="0" w:color="auto"/>
        <w:left w:val="none" w:sz="0" w:space="0" w:color="auto"/>
        <w:bottom w:val="none" w:sz="0" w:space="0" w:color="auto"/>
        <w:right w:val="none" w:sz="0" w:space="0" w:color="auto"/>
      </w:divBdr>
    </w:div>
    <w:div w:id="244268549">
      <w:bodyDiv w:val="1"/>
      <w:marLeft w:val="0"/>
      <w:marRight w:val="0"/>
      <w:marTop w:val="0"/>
      <w:marBottom w:val="0"/>
      <w:divBdr>
        <w:top w:val="none" w:sz="0" w:space="0" w:color="auto"/>
        <w:left w:val="none" w:sz="0" w:space="0" w:color="auto"/>
        <w:bottom w:val="none" w:sz="0" w:space="0" w:color="auto"/>
        <w:right w:val="none" w:sz="0" w:space="0" w:color="auto"/>
      </w:divBdr>
    </w:div>
    <w:div w:id="244270739">
      <w:bodyDiv w:val="1"/>
      <w:marLeft w:val="0"/>
      <w:marRight w:val="0"/>
      <w:marTop w:val="0"/>
      <w:marBottom w:val="0"/>
      <w:divBdr>
        <w:top w:val="none" w:sz="0" w:space="0" w:color="auto"/>
        <w:left w:val="none" w:sz="0" w:space="0" w:color="auto"/>
        <w:bottom w:val="none" w:sz="0" w:space="0" w:color="auto"/>
        <w:right w:val="none" w:sz="0" w:space="0" w:color="auto"/>
      </w:divBdr>
    </w:div>
    <w:div w:id="244383897">
      <w:bodyDiv w:val="1"/>
      <w:marLeft w:val="0"/>
      <w:marRight w:val="0"/>
      <w:marTop w:val="0"/>
      <w:marBottom w:val="0"/>
      <w:divBdr>
        <w:top w:val="none" w:sz="0" w:space="0" w:color="auto"/>
        <w:left w:val="none" w:sz="0" w:space="0" w:color="auto"/>
        <w:bottom w:val="none" w:sz="0" w:space="0" w:color="auto"/>
        <w:right w:val="none" w:sz="0" w:space="0" w:color="auto"/>
      </w:divBdr>
    </w:div>
    <w:div w:id="244531930">
      <w:bodyDiv w:val="1"/>
      <w:marLeft w:val="0"/>
      <w:marRight w:val="0"/>
      <w:marTop w:val="0"/>
      <w:marBottom w:val="0"/>
      <w:divBdr>
        <w:top w:val="none" w:sz="0" w:space="0" w:color="auto"/>
        <w:left w:val="none" w:sz="0" w:space="0" w:color="auto"/>
        <w:bottom w:val="none" w:sz="0" w:space="0" w:color="auto"/>
        <w:right w:val="none" w:sz="0" w:space="0" w:color="auto"/>
      </w:divBdr>
    </w:div>
    <w:div w:id="244729970">
      <w:bodyDiv w:val="1"/>
      <w:marLeft w:val="0"/>
      <w:marRight w:val="0"/>
      <w:marTop w:val="0"/>
      <w:marBottom w:val="0"/>
      <w:divBdr>
        <w:top w:val="none" w:sz="0" w:space="0" w:color="auto"/>
        <w:left w:val="none" w:sz="0" w:space="0" w:color="auto"/>
        <w:bottom w:val="none" w:sz="0" w:space="0" w:color="auto"/>
        <w:right w:val="none" w:sz="0" w:space="0" w:color="auto"/>
      </w:divBdr>
    </w:div>
    <w:div w:id="244999747">
      <w:bodyDiv w:val="1"/>
      <w:marLeft w:val="0"/>
      <w:marRight w:val="0"/>
      <w:marTop w:val="0"/>
      <w:marBottom w:val="0"/>
      <w:divBdr>
        <w:top w:val="none" w:sz="0" w:space="0" w:color="auto"/>
        <w:left w:val="none" w:sz="0" w:space="0" w:color="auto"/>
        <w:bottom w:val="none" w:sz="0" w:space="0" w:color="auto"/>
        <w:right w:val="none" w:sz="0" w:space="0" w:color="auto"/>
      </w:divBdr>
    </w:div>
    <w:div w:id="245001997">
      <w:bodyDiv w:val="1"/>
      <w:marLeft w:val="0"/>
      <w:marRight w:val="0"/>
      <w:marTop w:val="0"/>
      <w:marBottom w:val="0"/>
      <w:divBdr>
        <w:top w:val="none" w:sz="0" w:space="0" w:color="auto"/>
        <w:left w:val="none" w:sz="0" w:space="0" w:color="auto"/>
        <w:bottom w:val="none" w:sz="0" w:space="0" w:color="auto"/>
        <w:right w:val="none" w:sz="0" w:space="0" w:color="auto"/>
      </w:divBdr>
    </w:div>
    <w:div w:id="245071572">
      <w:bodyDiv w:val="1"/>
      <w:marLeft w:val="0"/>
      <w:marRight w:val="0"/>
      <w:marTop w:val="0"/>
      <w:marBottom w:val="0"/>
      <w:divBdr>
        <w:top w:val="none" w:sz="0" w:space="0" w:color="auto"/>
        <w:left w:val="none" w:sz="0" w:space="0" w:color="auto"/>
        <w:bottom w:val="none" w:sz="0" w:space="0" w:color="auto"/>
        <w:right w:val="none" w:sz="0" w:space="0" w:color="auto"/>
      </w:divBdr>
    </w:div>
    <w:div w:id="245113176">
      <w:bodyDiv w:val="1"/>
      <w:marLeft w:val="0"/>
      <w:marRight w:val="0"/>
      <w:marTop w:val="0"/>
      <w:marBottom w:val="0"/>
      <w:divBdr>
        <w:top w:val="none" w:sz="0" w:space="0" w:color="auto"/>
        <w:left w:val="none" w:sz="0" w:space="0" w:color="auto"/>
        <w:bottom w:val="none" w:sz="0" w:space="0" w:color="auto"/>
        <w:right w:val="none" w:sz="0" w:space="0" w:color="auto"/>
      </w:divBdr>
    </w:div>
    <w:div w:id="245382549">
      <w:bodyDiv w:val="1"/>
      <w:marLeft w:val="0"/>
      <w:marRight w:val="0"/>
      <w:marTop w:val="0"/>
      <w:marBottom w:val="0"/>
      <w:divBdr>
        <w:top w:val="none" w:sz="0" w:space="0" w:color="auto"/>
        <w:left w:val="none" w:sz="0" w:space="0" w:color="auto"/>
        <w:bottom w:val="none" w:sz="0" w:space="0" w:color="auto"/>
        <w:right w:val="none" w:sz="0" w:space="0" w:color="auto"/>
      </w:divBdr>
    </w:div>
    <w:div w:id="245384566">
      <w:bodyDiv w:val="1"/>
      <w:marLeft w:val="0"/>
      <w:marRight w:val="0"/>
      <w:marTop w:val="0"/>
      <w:marBottom w:val="0"/>
      <w:divBdr>
        <w:top w:val="none" w:sz="0" w:space="0" w:color="auto"/>
        <w:left w:val="none" w:sz="0" w:space="0" w:color="auto"/>
        <w:bottom w:val="none" w:sz="0" w:space="0" w:color="auto"/>
        <w:right w:val="none" w:sz="0" w:space="0" w:color="auto"/>
      </w:divBdr>
    </w:div>
    <w:div w:id="245387333">
      <w:bodyDiv w:val="1"/>
      <w:marLeft w:val="0"/>
      <w:marRight w:val="0"/>
      <w:marTop w:val="0"/>
      <w:marBottom w:val="0"/>
      <w:divBdr>
        <w:top w:val="none" w:sz="0" w:space="0" w:color="auto"/>
        <w:left w:val="none" w:sz="0" w:space="0" w:color="auto"/>
        <w:bottom w:val="none" w:sz="0" w:space="0" w:color="auto"/>
        <w:right w:val="none" w:sz="0" w:space="0" w:color="auto"/>
      </w:divBdr>
    </w:div>
    <w:div w:id="245653563">
      <w:bodyDiv w:val="1"/>
      <w:marLeft w:val="0"/>
      <w:marRight w:val="0"/>
      <w:marTop w:val="0"/>
      <w:marBottom w:val="0"/>
      <w:divBdr>
        <w:top w:val="none" w:sz="0" w:space="0" w:color="auto"/>
        <w:left w:val="none" w:sz="0" w:space="0" w:color="auto"/>
        <w:bottom w:val="none" w:sz="0" w:space="0" w:color="auto"/>
        <w:right w:val="none" w:sz="0" w:space="0" w:color="auto"/>
      </w:divBdr>
    </w:div>
    <w:div w:id="245695152">
      <w:bodyDiv w:val="1"/>
      <w:marLeft w:val="0"/>
      <w:marRight w:val="0"/>
      <w:marTop w:val="0"/>
      <w:marBottom w:val="0"/>
      <w:divBdr>
        <w:top w:val="none" w:sz="0" w:space="0" w:color="auto"/>
        <w:left w:val="none" w:sz="0" w:space="0" w:color="auto"/>
        <w:bottom w:val="none" w:sz="0" w:space="0" w:color="auto"/>
        <w:right w:val="none" w:sz="0" w:space="0" w:color="auto"/>
      </w:divBdr>
    </w:div>
    <w:div w:id="245772733">
      <w:bodyDiv w:val="1"/>
      <w:marLeft w:val="0"/>
      <w:marRight w:val="0"/>
      <w:marTop w:val="0"/>
      <w:marBottom w:val="0"/>
      <w:divBdr>
        <w:top w:val="none" w:sz="0" w:space="0" w:color="auto"/>
        <w:left w:val="none" w:sz="0" w:space="0" w:color="auto"/>
        <w:bottom w:val="none" w:sz="0" w:space="0" w:color="auto"/>
        <w:right w:val="none" w:sz="0" w:space="0" w:color="auto"/>
      </w:divBdr>
    </w:div>
    <w:div w:id="245847848">
      <w:bodyDiv w:val="1"/>
      <w:marLeft w:val="0"/>
      <w:marRight w:val="0"/>
      <w:marTop w:val="0"/>
      <w:marBottom w:val="0"/>
      <w:divBdr>
        <w:top w:val="none" w:sz="0" w:space="0" w:color="auto"/>
        <w:left w:val="none" w:sz="0" w:space="0" w:color="auto"/>
        <w:bottom w:val="none" w:sz="0" w:space="0" w:color="auto"/>
        <w:right w:val="none" w:sz="0" w:space="0" w:color="auto"/>
      </w:divBdr>
    </w:div>
    <w:div w:id="245922476">
      <w:bodyDiv w:val="1"/>
      <w:marLeft w:val="0"/>
      <w:marRight w:val="0"/>
      <w:marTop w:val="0"/>
      <w:marBottom w:val="0"/>
      <w:divBdr>
        <w:top w:val="none" w:sz="0" w:space="0" w:color="auto"/>
        <w:left w:val="none" w:sz="0" w:space="0" w:color="auto"/>
        <w:bottom w:val="none" w:sz="0" w:space="0" w:color="auto"/>
        <w:right w:val="none" w:sz="0" w:space="0" w:color="auto"/>
      </w:divBdr>
    </w:div>
    <w:div w:id="245961909">
      <w:bodyDiv w:val="1"/>
      <w:marLeft w:val="0"/>
      <w:marRight w:val="0"/>
      <w:marTop w:val="0"/>
      <w:marBottom w:val="0"/>
      <w:divBdr>
        <w:top w:val="none" w:sz="0" w:space="0" w:color="auto"/>
        <w:left w:val="none" w:sz="0" w:space="0" w:color="auto"/>
        <w:bottom w:val="none" w:sz="0" w:space="0" w:color="auto"/>
        <w:right w:val="none" w:sz="0" w:space="0" w:color="auto"/>
      </w:divBdr>
    </w:div>
    <w:div w:id="245962802">
      <w:bodyDiv w:val="1"/>
      <w:marLeft w:val="0"/>
      <w:marRight w:val="0"/>
      <w:marTop w:val="0"/>
      <w:marBottom w:val="0"/>
      <w:divBdr>
        <w:top w:val="none" w:sz="0" w:space="0" w:color="auto"/>
        <w:left w:val="none" w:sz="0" w:space="0" w:color="auto"/>
        <w:bottom w:val="none" w:sz="0" w:space="0" w:color="auto"/>
        <w:right w:val="none" w:sz="0" w:space="0" w:color="auto"/>
      </w:divBdr>
    </w:div>
    <w:div w:id="246043565">
      <w:bodyDiv w:val="1"/>
      <w:marLeft w:val="0"/>
      <w:marRight w:val="0"/>
      <w:marTop w:val="0"/>
      <w:marBottom w:val="0"/>
      <w:divBdr>
        <w:top w:val="none" w:sz="0" w:space="0" w:color="auto"/>
        <w:left w:val="none" w:sz="0" w:space="0" w:color="auto"/>
        <w:bottom w:val="none" w:sz="0" w:space="0" w:color="auto"/>
        <w:right w:val="none" w:sz="0" w:space="0" w:color="auto"/>
      </w:divBdr>
    </w:div>
    <w:div w:id="246158461">
      <w:bodyDiv w:val="1"/>
      <w:marLeft w:val="0"/>
      <w:marRight w:val="0"/>
      <w:marTop w:val="0"/>
      <w:marBottom w:val="0"/>
      <w:divBdr>
        <w:top w:val="none" w:sz="0" w:space="0" w:color="auto"/>
        <w:left w:val="none" w:sz="0" w:space="0" w:color="auto"/>
        <w:bottom w:val="none" w:sz="0" w:space="0" w:color="auto"/>
        <w:right w:val="none" w:sz="0" w:space="0" w:color="auto"/>
      </w:divBdr>
    </w:div>
    <w:div w:id="246305460">
      <w:bodyDiv w:val="1"/>
      <w:marLeft w:val="0"/>
      <w:marRight w:val="0"/>
      <w:marTop w:val="0"/>
      <w:marBottom w:val="0"/>
      <w:divBdr>
        <w:top w:val="none" w:sz="0" w:space="0" w:color="auto"/>
        <w:left w:val="none" w:sz="0" w:space="0" w:color="auto"/>
        <w:bottom w:val="none" w:sz="0" w:space="0" w:color="auto"/>
        <w:right w:val="none" w:sz="0" w:space="0" w:color="auto"/>
      </w:divBdr>
    </w:div>
    <w:div w:id="246306299">
      <w:bodyDiv w:val="1"/>
      <w:marLeft w:val="0"/>
      <w:marRight w:val="0"/>
      <w:marTop w:val="0"/>
      <w:marBottom w:val="0"/>
      <w:divBdr>
        <w:top w:val="none" w:sz="0" w:space="0" w:color="auto"/>
        <w:left w:val="none" w:sz="0" w:space="0" w:color="auto"/>
        <w:bottom w:val="none" w:sz="0" w:space="0" w:color="auto"/>
        <w:right w:val="none" w:sz="0" w:space="0" w:color="auto"/>
      </w:divBdr>
    </w:div>
    <w:div w:id="246306351">
      <w:bodyDiv w:val="1"/>
      <w:marLeft w:val="0"/>
      <w:marRight w:val="0"/>
      <w:marTop w:val="0"/>
      <w:marBottom w:val="0"/>
      <w:divBdr>
        <w:top w:val="none" w:sz="0" w:space="0" w:color="auto"/>
        <w:left w:val="none" w:sz="0" w:space="0" w:color="auto"/>
        <w:bottom w:val="none" w:sz="0" w:space="0" w:color="auto"/>
        <w:right w:val="none" w:sz="0" w:space="0" w:color="auto"/>
      </w:divBdr>
    </w:div>
    <w:div w:id="246816217">
      <w:bodyDiv w:val="1"/>
      <w:marLeft w:val="0"/>
      <w:marRight w:val="0"/>
      <w:marTop w:val="0"/>
      <w:marBottom w:val="0"/>
      <w:divBdr>
        <w:top w:val="none" w:sz="0" w:space="0" w:color="auto"/>
        <w:left w:val="none" w:sz="0" w:space="0" w:color="auto"/>
        <w:bottom w:val="none" w:sz="0" w:space="0" w:color="auto"/>
        <w:right w:val="none" w:sz="0" w:space="0" w:color="auto"/>
      </w:divBdr>
    </w:div>
    <w:div w:id="246883280">
      <w:bodyDiv w:val="1"/>
      <w:marLeft w:val="0"/>
      <w:marRight w:val="0"/>
      <w:marTop w:val="0"/>
      <w:marBottom w:val="0"/>
      <w:divBdr>
        <w:top w:val="none" w:sz="0" w:space="0" w:color="auto"/>
        <w:left w:val="none" w:sz="0" w:space="0" w:color="auto"/>
        <w:bottom w:val="none" w:sz="0" w:space="0" w:color="auto"/>
        <w:right w:val="none" w:sz="0" w:space="0" w:color="auto"/>
      </w:divBdr>
    </w:div>
    <w:div w:id="246885951">
      <w:bodyDiv w:val="1"/>
      <w:marLeft w:val="0"/>
      <w:marRight w:val="0"/>
      <w:marTop w:val="0"/>
      <w:marBottom w:val="0"/>
      <w:divBdr>
        <w:top w:val="none" w:sz="0" w:space="0" w:color="auto"/>
        <w:left w:val="none" w:sz="0" w:space="0" w:color="auto"/>
        <w:bottom w:val="none" w:sz="0" w:space="0" w:color="auto"/>
        <w:right w:val="none" w:sz="0" w:space="0" w:color="auto"/>
      </w:divBdr>
    </w:div>
    <w:div w:id="247078434">
      <w:bodyDiv w:val="1"/>
      <w:marLeft w:val="0"/>
      <w:marRight w:val="0"/>
      <w:marTop w:val="0"/>
      <w:marBottom w:val="0"/>
      <w:divBdr>
        <w:top w:val="none" w:sz="0" w:space="0" w:color="auto"/>
        <w:left w:val="none" w:sz="0" w:space="0" w:color="auto"/>
        <w:bottom w:val="none" w:sz="0" w:space="0" w:color="auto"/>
        <w:right w:val="none" w:sz="0" w:space="0" w:color="auto"/>
      </w:divBdr>
    </w:div>
    <w:div w:id="247152709">
      <w:bodyDiv w:val="1"/>
      <w:marLeft w:val="0"/>
      <w:marRight w:val="0"/>
      <w:marTop w:val="0"/>
      <w:marBottom w:val="0"/>
      <w:divBdr>
        <w:top w:val="none" w:sz="0" w:space="0" w:color="auto"/>
        <w:left w:val="none" w:sz="0" w:space="0" w:color="auto"/>
        <w:bottom w:val="none" w:sz="0" w:space="0" w:color="auto"/>
        <w:right w:val="none" w:sz="0" w:space="0" w:color="auto"/>
      </w:divBdr>
    </w:div>
    <w:div w:id="247202076">
      <w:bodyDiv w:val="1"/>
      <w:marLeft w:val="0"/>
      <w:marRight w:val="0"/>
      <w:marTop w:val="0"/>
      <w:marBottom w:val="0"/>
      <w:divBdr>
        <w:top w:val="none" w:sz="0" w:space="0" w:color="auto"/>
        <w:left w:val="none" w:sz="0" w:space="0" w:color="auto"/>
        <w:bottom w:val="none" w:sz="0" w:space="0" w:color="auto"/>
        <w:right w:val="none" w:sz="0" w:space="0" w:color="auto"/>
      </w:divBdr>
    </w:div>
    <w:div w:id="247203654">
      <w:bodyDiv w:val="1"/>
      <w:marLeft w:val="0"/>
      <w:marRight w:val="0"/>
      <w:marTop w:val="0"/>
      <w:marBottom w:val="0"/>
      <w:divBdr>
        <w:top w:val="none" w:sz="0" w:space="0" w:color="auto"/>
        <w:left w:val="none" w:sz="0" w:space="0" w:color="auto"/>
        <w:bottom w:val="none" w:sz="0" w:space="0" w:color="auto"/>
        <w:right w:val="none" w:sz="0" w:space="0" w:color="auto"/>
      </w:divBdr>
    </w:div>
    <w:div w:id="247348370">
      <w:bodyDiv w:val="1"/>
      <w:marLeft w:val="0"/>
      <w:marRight w:val="0"/>
      <w:marTop w:val="0"/>
      <w:marBottom w:val="0"/>
      <w:divBdr>
        <w:top w:val="none" w:sz="0" w:space="0" w:color="auto"/>
        <w:left w:val="none" w:sz="0" w:space="0" w:color="auto"/>
        <w:bottom w:val="none" w:sz="0" w:space="0" w:color="auto"/>
        <w:right w:val="none" w:sz="0" w:space="0" w:color="auto"/>
      </w:divBdr>
    </w:div>
    <w:div w:id="247467817">
      <w:bodyDiv w:val="1"/>
      <w:marLeft w:val="0"/>
      <w:marRight w:val="0"/>
      <w:marTop w:val="0"/>
      <w:marBottom w:val="0"/>
      <w:divBdr>
        <w:top w:val="none" w:sz="0" w:space="0" w:color="auto"/>
        <w:left w:val="none" w:sz="0" w:space="0" w:color="auto"/>
        <w:bottom w:val="none" w:sz="0" w:space="0" w:color="auto"/>
        <w:right w:val="none" w:sz="0" w:space="0" w:color="auto"/>
      </w:divBdr>
    </w:div>
    <w:div w:id="247469834">
      <w:bodyDiv w:val="1"/>
      <w:marLeft w:val="0"/>
      <w:marRight w:val="0"/>
      <w:marTop w:val="0"/>
      <w:marBottom w:val="0"/>
      <w:divBdr>
        <w:top w:val="none" w:sz="0" w:space="0" w:color="auto"/>
        <w:left w:val="none" w:sz="0" w:space="0" w:color="auto"/>
        <w:bottom w:val="none" w:sz="0" w:space="0" w:color="auto"/>
        <w:right w:val="none" w:sz="0" w:space="0" w:color="auto"/>
      </w:divBdr>
    </w:div>
    <w:div w:id="247541712">
      <w:bodyDiv w:val="1"/>
      <w:marLeft w:val="0"/>
      <w:marRight w:val="0"/>
      <w:marTop w:val="0"/>
      <w:marBottom w:val="0"/>
      <w:divBdr>
        <w:top w:val="none" w:sz="0" w:space="0" w:color="auto"/>
        <w:left w:val="none" w:sz="0" w:space="0" w:color="auto"/>
        <w:bottom w:val="none" w:sz="0" w:space="0" w:color="auto"/>
        <w:right w:val="none" w:sz="0" w:space="0" w:color="auto"/>
      </w:divBdr>
    </w:div>
    <w:div w:id="247547818">
      <w:bodyDiv w:val="1"/>
      <w:marLeft w:val="0"/>
      <w:marRight w:val="0"/>
      <w:marTop w:val="0"/>
      <w:marBottom w:val="0"/>
      <w:divBdr>
        <w:top w:val="none" w:sz="0" w:space="0" w:color="auto"/>
        <w:left w:val="none" w:sz="0" w:space="0" w:color="auto"/>
        <w:bottom w:val="none" w:sz="0" w:space="0" w:color="auto"/>
        <w:right w:val="none" w:sz="0" w:space="0" w:color="auto"/>
      </w:divBdr>
    </w:div>
    <w:div w:id="247740680">
      <w:bodyDiv w:val="1"/>
      <w:marLeft w:val="0"/>
      <w:marRight w:val="0"/>
      <w:marTop w:val="0"/>
      <w:marBottom w:val="0"/>
      <w:divBdr>
        <w:top w:val="none" w:sz="0" w:space="0" w:color="auto"/>
        <w:left w:val="none" w:sz="0" w:space="0" w:color="auto"/>
        <w:bottom w:val="none" w:sz="0" w:space="0" w:color="auto"/>
        <w:right w:val="none" w:sz="0" w:space="0" w:color="auto"/>
      </w:divBdr>
    </w:div>
    <w:div w:id="248002276">
      <w:bodyDiv w:val="1"/>
      <w:marLeft w:val="0"/>
      <w:marRight w:val="0"/>
      <w:marTop w:val="0"/>
      <w:marBottom w:val="0"/>
      <w:divBdr>
        <w:top w:val="none" w:sz="0" w:space="0" w:color="auto"/>
        <w:left w:val="none" w:sz="0" w:space="0" w:color="auto"/>
        <w:bottom w:val="none" w:sz="0" w:space="0" w:color="auto"/>
        <w:right w:val="none" w:sz="0" w:space="0" w:color="auto"/>
      </w:divBdr>
    </w:div>
    <w:div w:id="248009119">
      <w:bodyDiv w:val="1"/>
      <w:marLeft w:val="0"/>
      <w:marRight w:val="0"/>
      <w:marTop w:val="0"/>
      <w:marBottom w:val="0"/>
      <w:divBdr>
        <w:top w:val="none" w:sz="0" w:space="0" w:color="auto"/>
        <w:left w:val="none" w:sz="0" w:space="0" w:color="auto"/>
        <w:bottom w:val="none" w:sz="0" w:space="0" w:color="auto"/>
        <w:right w:val="none" w:sz="0" w:space="0" w:color="auto"/>
      </w:divBdr>
    </w:div>
    <w:div w:id="248083408">
      <w:bodyDiv w:val="1"/>
      <w:marLeft w:val="0"/>
      <w:marRight w:val="0"/>
      <w:marTop w:val="0"/>
      <w:marBottom w:val="0"/>
      <w:divBdr>
        <w:top w:val="none" w:sz="0" w:space="0" w:color="auto"/>
        <w:left w:val="none" w:sz="0" w:space="0" w:color="auto"/>
        <w:bottom w:val="none" w:sz="0" w:space="0" w:color="auto"/>
        <w:right w:val="none" w:sz="0" w:space="0" w:color="auto"/>
      </w:divBdr>
    </w:div>
    <w:div w:id="248319993">
      <w:bodyDiv w:val="1"/>
      <w:marLeft w:val="0"/>
      <w:marRight w:val="0"/>
      <w:marTop w:val="0"/>
      <w:marBottom w:val="0"/>
      <w:divBdr>
        <w:top w:val="none" w:sz="0" w:space="0" w:color="auto"/>
        <w:left w:val="none" w:sz="0" w:space="0" w:color="auto"/>
        <w:bottom w:val="none" w:sz="0" w:space="0" w:color="auto"/>
        <w:right w:val="none" w:sz="0" w:space="0" w:color="auto"/>
      </w:divBdr>
    </w:div>
    <w:div w:id="248732097">
      <w:bodyDiv w:val="1"/>
      <w:marLeft w:val="0"/>
      <w:marRight w:val="0"/>
      <w:marTop w:val="0"/>
      <w:marBottom w:val="0"/>
      <w:divBdr>
        <w:top w:val="none" w:sz="0" w:space="0" w:color="auto"/>
        <w:left w:val="none" w:sz="0" w:space="0" w:color="auto"/>
        <w:bottom w:val="none" w:sz="0" w:space="0" w:color="auto"/>
        <w:right w:val="none" w:sz="0" w:space="0" w:color="auto"/>
      </w:divBdr>
    </w:div>
    <w:div w:id="248775338">
      <w:bodyDiv w:val="1"/>
      <w:marLeft w:val="0"/>
      <w:marRight w:val="0"/>
      <w:marTop w:val="0"/>
      <w:marBottom w:val="0"/>
      <w:divBdr>
        <w:top w:val="none" w:sz="0" w:space="0" w:color="auto"/>
        <w:left w:val="none" w:sz="0" w:space="0" w:color="auto"/>
        <w:bottom w:val="none" w:sz="0" w:space="0" w:color="auto"/>
        <w:right w:val="none" w:sz="0" w:space="0" w:color="auto"/>
      </w:divBdr>
    </w:div>
    <w:div w:id="248852458">
      <w:bodyDiv w:val="1"/>
      <w:marLeft w:val="0"/>
      <w:marRight w:val="0"/>
      <w:marTop w:val="0"/>
      <w:marBottom w:val="0"/>
      <w:divBdr>
        <w:top w:val="none" w:sz="0" w:space="0" w:color="auto"/>
        <w:left w:val="none" w:sz="0" w:space="0" w:color="auto"/>
        <w:bottom w:val="none" w:sz="0" w:space="0" w:color="auto"/>
        <w:right w:val="none" w:sz="0" w:space="0" w:color="auto"/>
      </w:divBdr>
    </w:div>
    <w:div w:id="249047912">
      <w:bodyDiv w:val="1"/>
      <w:marLeft w:val="0"/>
      <w:marRight w:val="0"/>
      <w:marTop w:val="0"/>
      <w:marBottom w:val="0"/>
      <w:divBdr>
        <w:top w:val="none" w:sz="0" w:space="0" w:color="auto"/>
        <w:left w:val="none" w:sz="0" w:space="0" w:color="auto"/>
        <w:bottom w:val="none" w:sz="0" w:space="0" w:color="auto"/>
        <w:right w:val="none" w:sz="0" w:space="0" w:color="auto"/>
      </w:divBdr>
    </w:div>
    <w:div w:id="249120150">
      <w:bodyDiv w:val="1"/>
      <w:marLeft w:val="0"/>
      <w:marRight w:val="0"/>
      <w:marTop w:val="0"/>
      <w:marBottom w:val="0"/>
      <w:divBdr>
        <w:top w:val="none" w:sz="0" w:space="0" w:color="auto"/>
        <w:left w:val="none" w:sz="0" w:space="0" w:color="auto"/>
        <w:bottom w:val="none" w:sz="0" w:space="0" w:color="auto"/>
        <w:right w:val="none" w:sz="0" w:space="0" w:color="auto"/>
      </w:divBdr>
    </w:div>
    <w:div w:id="249123559">
      <w:bodyDiv w:val="1"/>
      <w:marLeft w:val="0"/>
      <w:marRight w:val="0"/>
      <w:marTop w:val="0"/>
      <w:marBottom w:val="0"/>
      <w:divBdr>
        <w:top w:val="none" w:sz="0" w:space="0" w:color="auto"/>
        <w:left w:val="none" w:sz="0" w:space="0" w:color="auto"/>
        <w:bottom w:val="none" w:sz="0" w:space="0" w:color="auto"/>
        <w:right w:val="none" w:sz="0" w:space="0" w:color="auto"/>
      </w:divBdr>
    </w:div>
    <w:div w:id="249125429">
      <w:bodyDiv w:val="1"/>
      <w:marLeft w:val="0"/>
      <w:marRight w:val="0"/>
      <w:marTop w:val="0"/>
      <w:marBottom w:val="0"/>
      <w:divBdr>
        <w:top w:val="none" w:sz="0" w:space="0" w:color="auto"/>
        <w:left w:val="none" w:sz="0" w:space="0" w:color="auto"/>
        <w:bottom w:val="none" w:sz="0" w:space="0" w:color="auto"/>
        <w:right w:val="none" w:sz="0" w:space="0" w:color="auto"/>
      </w:divBdr>
    </w:div>
    <w:div w:id="249193702">
      <w:bodyDiv w:val="1"/>
      <w:marLeft w:val="0"/>
      <w:marRight w:val="0"/>
      <w:marTop w:val="0"/>
      <w:marBottom w:val="0"/>
      <w:divBdr>
        <w:top w:val="none" w:sz="0" w:space="0" w:color="auto"/>
        <w:left w:val="none" w:sz="0" w:space="0" w:color="auto"/>
        <w:bottom w:val="none" w:sz="0" w:space="0" w:color="auto"/>
        <w:right w:val="none" w:sz="0" w:space="0" w:color="auto"/>
      </w:divBdr>
    </w:div>
    <w:div w:id="249240000">
      <w:bodyDiv w:val="1"/>
      <w:marLeft w:val="0"/>
      <w:marRight w:val="0"/>
      <w:marTop w:val="0"/>
      <w:marBottom w:val="0"/>
      <w:divBdr>
        <w:top w:val="none" w:sz="0" w:space="0" w:color="auto"/>
        <w:left w:val="none" w:sz="0" w:space="0" w:color="auto"/>
        <w:bottom w:val="none" w:sz="0" w:space="0" w:color="auto"/>
        <w:right w:val="none" w:sz="0" w:space="0" w:color="auto"/>
      </w:divBdr>
    </w:div>
    <w:div w:id="249391153">
      <w:bodyDiv w:val="1"/>
      <w:marLeft w:val="0"/>
      <w:marRight w:val="0"/>
      <w:marTop w:val="0"/>
      <w:marBottom w:val="0"/>
      <w:divBdr>
        <w:top w:val="none" w:sz="0" w:space="0" w:color="auto"/>
        <w:left w:val="none" w:sz="0" w:space="0" w:color="auto"/>
        <w:bottom w:val="none" w:sz="0" w:space="0" w:color="auto"/>
        <w:right w:val="none" w:sz="0" w:space="0" w:color="auto"/>
      </w:divBdr>
    </w:div>
    <w:div w:id="249510030">
      <w:bodyDiv w:val="1"/>
      <w:marLeft w:val="0"/>
      <w:marRight w:val="0"/>
      <w:marTop w:val="0"/>
      <w:marBottom w:val="0"/>
      <w:divBdr>
        <w:top w:val="none" w:sz="0" w:space="0" w:color="auto"/>
        <w:left w:val="none" w:sz="0" w:space="0" w:color="auto"/>
        <w:bottom w:val="none" w:sz="0" w:space="0" w:color="auto"/>
        <w:right w:val="none" w:sz="0" w:space="0" w:color="auto"/>
      </w:divBdr>
    </w:div>
    <w:div w:id="249702506">
      <w:bodyDiv w:val="1"/>
      <w:marLeft w:val="0"/>
      <w:marRight w:val="0"/>
      <w:marTop w:val="0"/>
      <w:marBottom w:val="0"/>
      <w:divBdr>
        <w:top w:val="none" w:sz="0" w:space="0" w:color="auto"/>
        <w:left w:val="none" w:sz="0" w:space="0" w:color="auto"/>
        <w:bottom w:val="none" w:sz="0" w:space="0" w:color="auto"/>
        <w:right w:val="none" w:sz="0" w:space="0" w:color="auto"/>
      </w:divBdr>
    </w:div>
    <w:div w:id="249703844">
      <w:bodyDiv w:val="1"/>
      <w:marLeft w:val="0"/>
      <w:marRight w:val="0"/>
      <w:marTop w:val="0"/>
      <w:marBottom w:val="0"/>
      <w:divBdr>
        <w:top w:val="none" w:sz="0" w:space="0" w:color="auto"/>
        <w:left w:val="none" w:sz="0" w:space="0" w:color="auto"/>
        <w:bottom w:val="none" w:sz="0" w:space="0" w:color="auto"/>
        <w:right w:val="none" w:sz="0" w:space="0" w:color="auto"/>
      </w:divBdr>
    </w:div>
    <w:div w:id="250086265">
      <w:bodyDiv w:val="1"/>
      <w:marLeft w:val="0"/>
      <w:marRight w:val="0"/>
      <w:marTop w:val="0"/>
      <w:marBottom w:val="0"/>
      <w:divBdr>
        <w:top w:val="none" w:sz="0" w:space="0" w:color="auto"/>
        <w:left w:val="none" w:sz="0" w:space="0" w:color="auto"/>
        <w:bottom w:val="none" w:sz="0" w:space="0" w:color="auto"/>
        <w:right w:val="none" w:sz="0" w:space="0" w:color="auto"/>
      </w:divBdr>
    </w:div>
    <w:div w:id="250091185">
      <w:bodyDiv w:val="1"/>
      <w:marLeft w:val="0"/>
      <w:marRight w:val="0"/>
      <w:marTop w:val="0"/>
      <w:marBottom w:val="0"/>
      <w:divBdr>
        <w:top w:val="none" w:sz="0" w:space="0" w:color="auto"/>
        <w:left w:val="none" w:sz="0" w:space="0" w:color="auto"/>
        <w:bottom w:val="none" w:sz="0" w:space="0" w:color="auto"/>
        <w:right w:val="none" w:sz="0" w:space="0" w:color="auto"/>
      </w:divBdr>
    </w:div>
    <w:div w:id="250091568">
      <w:bodyDiv w:val="1"/>
      <w:marLeft w:val="0"/>
      <w:marRight w:val="0"/>
      <w:marTop w:val="0"/>
      <w:marBottom w:val="0"/>
      <w:divBdr>
        <w:top w:val="none" w:sz="0" w:space="0" w:color="auto"/>
        <w:left w:val="none" w:sz="0" w:space="0" w:color="auto"/>
        <w:bottom w:val="none" w:sz="0" w:space="0" w:color="auto"/>
        <w:right w:val="none" w:sz="0" w:space="0" w:color="auto"/>
      </w:divBdr>
    </w:div>
    <w:div w:id="250239522">
      <w:bodyDiv w:val="1"/>
      <w:marLeft w:val="0"/>
      <w:marRight w:val="0"/>
      <w:marTop w:val="0"/>
      <w:marBottom w:val="0"/>
      <w:divBdr>
        <w:top w:val="none" w:sz="0" w:space="0" w:color="auto"/>
        <w:left w:val="none" w:sz="0" w:space="0" w:color="auto"/>
        <w:bottom w:val="none" w:sz="0" w:space="0" w:color="auto"/>
        <w:right w:val="none" w:sz="0" w:space="0" w:color="auto"/>
      </w:divBdr>
    </w:div>
    <w:div w:id="250313693">
      <w:bodyDiv w:val="1"/>
      <w:marLeft w:val="0"/>
      <w:marRight w:val="0"/>
      <w:marTop w:val="0"/>
      <w:marBottom w:val="0"/>
      <w:divBdr>
        <w:top w:val="none" w:sz="0" w:space="0" w:color="auto"/>
        <w:left w:val="none" w:sz="0" w:space="0" w:color="auto"/>
        <w:bottom w:val="none" w:sz="0" w:space="0" w:color="auto"/>
        <w:right w:val="none" w:sz="0" w:space="0" w:color="auto"/>
      </w:divBdr>
    </w:div>
    <w:div w:id="250507457">
      <w:bodyDiv w:val="1"/>
      <w:marLeft w:val="0"/>
      <w:marRight w:val="0"/>
      <w:marTop w:val="0"/>
      <w:marBottom w:val="0"/>
      <w:divBdr>
        <w:top w:val="none" w:sz="0" w:space="0" w:color="auto"/>
        <w:left w:val="none" w:sz="0" w:space="0" w:color="auto"/>
        <w:bottom w:val="none" w:sz="0" w:space="0" w:color="auto"/>
        <w:right w:val="none" w:sz="0" w:space="0" w:color="auto"/>
      </w:divBdr>
    </w:div>
    <w:div w:id="250555018">
      <w:bodyDiv w:val="1"/>
      <w:marLeft w:val="0"/>
      <w:marRight w:val="0"/>
      <w:marTop w:val="0"/>
      <w:marBottom w:val="0"/>
      <w:divBdr>
        <w:top w:val="none" w:sz="0" w:space="0" w:color="auto"/>
        <w:left w:val="none" w:sz="0" w:space="0" w:color="auto"/>
        <w:bottom w:val="none" w:sz="0" w:space="0" w:color="auto"/>
        <w:right w:val="none" w:sz="0" w:space="0" w:color="auto"/>
      </w:divBdr>
    </w:div>
    <w:div w:id="250819561">
      <w:bodyDiv w:val="1"/>
      <w:marLeft w:val="0"/>
      <w:marRight w:val="0"/>
      <w:marTop w:val="0"/>
      <w:marBottom w:val="0"/>
      <w:divBdr>
        <w:top w:val="none" w:sz="0" w:space="0" w:color="auto"/>
        <w:left w:val="none" w:sz="0" w:space="0" w:color="auto"/>
        <w:bottom w:val="none" w:sz="0" w:space="0" w:color="auto"/>
        <w:right w:val="none" w:sz="0" w:space="0" w:color="auto"/>
      </w:divBdr>
    </w:div>
    <w:div w:id="250898722">
      <w:bodyDiv w:val="1"/>
      <w:marLeft w:val="0"/>
      <w:marRight w:val="0"/>
      <w:marTop w:val="0"/>
      <w:marBottom w:val="0"/>
      <w:divBdr>
        <w:top w:val="none" w:sz="0" w:space="0" w:color="auto"/>
        <w:left w:val="none" w:sz="0" w:space="0" w:color="auto"/>
        <w:bottom w:val="none" w:sz="0" w:space="0" w:color="auto"/>
        <w:right w:val="none" w:sz="0" w:space="0" w:color="auto"/>
      </w:divBdr>
    </w:div>
    <w:div w:id="250965169">
      <w:bodyDiv w:val="1"/>
      <w:marLeft w:val="0"/>
      <w:marRight w:val="0"/>
      <w:marTop w:val="0"/>
      <w:marBottom w:val="0"/>
      <w:divBdr>
        <w:top w:val="none" w:sz="0" w:space="0" w:color="auto"/>
        <w:left w:val="none" w:sz="0" w:space="0" w:color="auto"/>
        <w:bottom w:val="none" w:sz="0" w:space="0" w:color="auto"/>
        <w:right w:val="none" w:sz="0" w:space="0" w:color="auto"/>
      </w:divBdr>
    </w:div>
    <w:div w:id="251164534">
      <w:bodyDiv w:val="1"/>
      <w:marLeft w:val="0"/>
      <w:marRight w:val="0"/>
      <w:marTop w:val="0"/>
      <w:marBottom w:val="0"/>
      <w:divBdr>
        <w:top w:val="none" w:sz="0" w:space="0" w:color="auto"/>
        <w:left w:val="none" w:sz="0" w:space="0" w:color="auto"/>
        <w:bottom w:val="none" w:sz="0" w:space="0" w:color="auto"/>
        <w:right w:val="none" w:sz="0" w:space="0" w:color="auto"/>
      </w:divBdr>
    </w:div>
    <w:div w:id="251203986">
      <w:bodyDiv w:val="1"/>
      <w:marLeft w:val="0"/>
      <w:marRight w:val="0"/>
      <w:marTop w:val="0"/>
      <w:marBottom w:val="0"/>
      <w:divBdr>
        <w:top w:val="none" w:sz="0" w:space="0" w:color="auto"/>
        <w:left w:val="none" w:sz="0" w:space="0" w:color="auto"/>
        <w:bottom w:val="none" w:sz="0" w:space="0" w:color="auto"/>
        <w:right w:val="none" w:sz="0" w:space="0" w:color="auto"/>
      </w:divBdr>
    </w:div>
    <w:div w:id="251356833">
      <w:bodyDiv w:val="1"/>
      <w:marLeft w:val="0"/>
      <w:marRight w:val="0"/>
      <w:marTop w:val="0"/>
      <w:marBottom w:val="0"/>
      <w:divBdr>
        <w:top w:val="none" w:sz="0" w:space="0" w:color="auto"/>
        <w:left w:val="none" w:sz="0" w:space="0" w:color="auto"/>
        <w:bottom w:val="none" w:sz="0" w:space="0" w:color="auto"/>
        <w:right w:val="none" w:sz="0" w:space="0" w:color="auto"/>
      </w:divBdr>
    </w:div>
    <w:div w:id="251427802">
      <w:bodyDiv w:val="1"/>
      <w:marLeft w:val="0"/>
      <w:marRight w:val="0"/>
      <w:marTop w:val="0"/>
      <w:marBottom w:val="0"/>
      <w:divBdr>
        <w:top w:val="none" w:sz="0" w:space="0" w:color="auto"/>
        <w:left w:val="none" w:sz="0" w:space="0" w:color="auto"/>
        <w:bottom w:val="none" w:sz="0" w:space="0" w:color="auto"/>
        <w:right w:val="none" w:sz="0" w:space="0" w:color="auto"/>
      </w:divBdr>
    </w:div>
    <w:div w:id="251471447">
      <w:bodyDiv w:val="1"/>
      <w:marLeft w:val="0"/>
      <w:marRight w:val="0"/>
      <w:marTop w:val="0"/>
      <w:marBottom w:val="0"/>
      <w:divBdr>
        <w:top w:val="none" w:sz="0" w:space="0" w:color="auto"/>
        <w:left w:val="none" w:sz="0" w:space="0" w:color="auto"/>
        <w:bottom w:val="none" w:sz="0" w:space="0" w:color="auto"/>
        <w:right w:val="none" w:sz="0" w:space="0" w:color="auto"/>
      </w:divBdr>
    </w:div>
    <w:div w:id="251668851">
      <w:bodyDiv w:val="1"/>
      <w:marLeft w:val="0"/>
      <w:marRight w:val="0"/>
      <w:marTop w:val="0"/>
      <w:marBottom w:val="0"/>
      <w:divBdr>
        <w:top w:val="none" w:sz="0" w:space="0" w:color="auto"/>
        <w:left w:val="none" w:sz="0" w:space="0" w:color="auto"/>
        <w:bottom w:val="none" w:sz="0" w:space="0" w:color="auto"/>
        <w:right w:val="none" w:sz="0" w:space="0" w:color="auto"/>
      </w:divBdr>
    </w:div>
    <w:div w:id="251742459">
      <w:bodyDiv w:val="1"/>
      <w:marLeft w:val="0"/>
      <w:marRight w:val="0"/>
      <w:marTop w:val="0"/>
      <w:marBottom w:val="0"/>
      <w:divBdr>
        <w:top w:val="none" w:sz="0" w:space="0" w:color="auto"/>
        <w:left w:val="none" w:sz="0" w:space="0" w:color="auto"/>
        <w:bottom w:val="none" w:sz="0" w:space="0" w:color="auto"/>
        <w:right w:val="none" w:sz="0" w:space="0" w:color="auto"/>
      </w:divBdr>
    </w:div>
    <w:div w:id="251743632">
      <w:bodyDiv w:val="1"/>
      <w:marLeft w:val="0"/>
      <w:marRight w:val="0"/>
      <w:marTop w:val="0"/>
      <w:marBottom w:val="0"/>
      <w:divBdr>
        <w:top w:val="none" w:sz="0" w:space="0" w:color="auto"/>
        <w:left w:val="none" w:sz="0" w:space="0" w:color="auto"/>
        <w:bottom w:val="none" w:sz="0" w:space="0" w:color="auto"/>
        <w:right w:val="none" w:sz="0" w:space="0" w:color="auto"/>
      </w:divBdr>
    </w:div>
    <w:div w:id="251820983">
      <w:bodyDiv w:val="1"/>
      <w:marLeft w:val="0"/>
      <w:marRight w:val="0"/>
      <w:marTop w:val="0"/>
      <w:marBottom w:val="0"/>
      <w:divBdr>
        <w:top w:val="none" w:sz="0" w:space="0" w:color="auto"/>
        <w:left w:val="none" w:sz="0" w:space="0" w:color="auto"/>
        <w:bottom w:val="none" w:sz="0" w:space="0" w:color="auto"/>
        <w:right w:val="none" w:sz="0" w:space="0" w:color="auto"/>
      </w:divBdr>
    </w:div>
    <w:div w:id="251860866">
      <w:bodyDiv w:val="1"/>
      <w:marLeft w:val="0"/>
      <w:marRight w:val="0"/>
      <w:marTop w:val="0"/>
      <w:marBottom w:val="0"/>
      <w:divBdr>
        <w:top w:val="none" w:sz="0" w:space="0" w:color="auto"/>
        <w:left w:val="none" w:sz="0" w:space="0" w:color="auto"/>
        <w:bottom w:val="none" w:sz="0" w:space="0" w:color="auto"/>
        <w:right w:val="none" w:sz="0" w:space="0" w:color="auto"/>
      </w:divBdr>
    </w:div>
    <w:div w:id="252054582">
      <w:bodyDiv w:val="1"/>
      <w:marLeft w:val="0"/>
      <w:marRight w:val="0"/>
      <w:marTop w:val="0"/>
      <w:marBottom w:val="0"/>
      <w:divBdr>
        <w:top w:val="none" w:sz="0" w:space="0" w:color="auto"/>
        <w:left w:val="none" w:sz="0" w:space="0" w:color="auto"/>
        <w:bottom w:val="none" w:sz="0" w:space="0" w:color="auto"/>
        <w:right w:val="none" w:sz="0" w:space="0" w:color="auto"/>
      </w:divBdr>
    </w:div>
    <w:div w:id="252058317">
      <w:bodyDiv w:val="1"/>
      <w:marLeft w:val="0"/>
      <w:marRight w:val="0"/>
      <w:marTop w:val="0"/>
      <w:marBottom w:val="0"/>
      <w:divBdr>
        <w:top w:val="none" w:sz="0" w:space="0" w:color="auto"/>
        <w:left w:val="none" w:sz="0" w:space="0" w:color="auto"/>
        <w:bottom w:val="none" w:sz="0" w:space="0" w:color="auto"/>
        <w:right w:val="none" w:sz="0" w:space="0" w:color="auto"/>
      </w:divBdr>
    </w:div>
    <w:div w:id="252203129">
      <w:bodyDiv w:val="1"/>
      <w:marLeft w:val="0"/>
      <w:marRight w:val="0"/>
      <w:marTop w:val="0"/>
      <w:marBottom w:val="0"/>
      <w:divBdr>
        <w:top w:val="none" w:sz="0" w:space="0" w:color="auto"/>
        <w:left w:val="none" w:sz="0" w:space="0" w:color="auto"/>
        <w:bottom w:val="none" w:sz="0" w:space="0" w:color="auto"/>
        <w:right w:val="none" w:sz="0" w:space="0" w:color="auto"/>
      </w:divBdr>
    </w:div>
    <w:div w:id="252209752">
      <w:bodyDiv w:val="1"/>
      <w:marLeft w:val="0"/>
      <w:marRight w:val="0"/>
      <w:marTop w:val="0"/>
      <w:marBottom w:val="0"/>
      <w:divBdr>
        <w:top w:val="none" w:sz="0" w:space="0" w:color="auto"/>
        <w:left w:val="none" w:sz="0" w:space="0" w:color="auto"/>
        <w:bottom w:val="none" w:sz="0" w:space="0" w:color="auto"/>
        <w:right w:val="none" w:sz="0" w:space="0" w:color="auto"/>
      </w:divBdr>
    </w:div>
    <w:div w:id="252393837">
      <w:bodyDiv w:val="1"/>
      <w:marLeft w:val="0"/>
      <w:marRight w:val="0"/>
      <w:marTop w:val="0"/>
      <w:marBottom w:val="0"/>
      <w:divBdr>
        <w:top w:val="none" w:sz="0" w:space="0" w:color="auto"/>
        <w:left w:val="none" w:sz="0" w:space="0" w:color="auto"/>
        <w:bottom w:val="none" w:sz="0" w:space="0" w:color="auto"/>
        <w:right w:val="none" w:sz="0" w:space="0" w:color="auto"/>
      </w:divBdr>
    </w:div>
    <w:div w:id="252445314">
      <w:bodyDiv w:val="1"/>
      <w:marLeft w:val="0"/>
      <w:marRight w:val="0"/>
      <w:marTop w:val="0"/>
      <w:marBottom w:val="0"/>
      <w:divBdr>
        <w:top w:val="none" w:sz="0" w:space="0" w:color="auto"/>
        <w:left w:val="none" w:sz="0" w:space="0" w:color="auto"/>
        <w:bottom w:val="none" w:sz="0" w:space="0" w:color="auto"/>
        <w:right w:val="none" w:sz="0" w:space="0" w:color="auto"/>
      </w:divBdr>
    </w:div>
    <w:div w:id="252518725">
      <w:bodyDiv w:val="1"/>
      <w:marLeft w:val="0"/>
      <w:marRight w:val="0"/>
      <w:marTop w:val="0"/>
      <w:marBottom w:val="0"/>
      <w:divBdr>
        <w:top w:val="none" w:sz="0" w:space="0" w:color="auto"/>
        <w:left w:val="none" w:sz="0" w:space="0" w:color="auto"/>
        <w:bottom w:val="none" w:sz="0" w:space="0" w:color="auto"/>
        <w:right w:val="none" w:sz="0" w:space="0" w:color="auto"/>
      </w:divBdr>
    </w:div>
    <w:div w:id="252595694">
      <w:bodyDiv w:val="1"/>
      <w:marLeft w:val="0"/>
      <w:marRight w:val="0"/>
      <w:marTop w:val="0"/>
      <w:marBottom w:val="0"/>
      <w:divBdr>
        <w:top w:val="none" w:sz="0" w:space="0" w:color="auto"/>
        <w:left w:val="none" w:sz="0" w:space="0" w:color="auto"/>
        <w:bottom w:val="none" w:sz="0" w:space="0" w:color="auto"/>
        <w:right w:val="none" w:sz="0" w:space="0" w:color="auto"/>
      </w:divBdr>
    </w:div>
    <w:div w:id="252667931">
      <w:bodyDiv w:val="1"/>
      <w:marLeft w:val="0"/>
      <w:marRight w:val="0"/>
      <w:marTop w:val="0"/>
      <w:marBottom w:val="0"/>
      <w:divBdr>
        <w:top w:val="none" w:sz="0" w:space="0" w:color="auto"/>
        <w:left w:val="none" w:sz="0" w:space="0" w:color="auto"/>
        <w:bottom w:val="none" w:sz="0" w:space="0" w:color="auto"/>
        <w:right w:val="none" w:sz="0" w:space="0" w:color="auto"/>
      </w:divBdr>
    </w:div>
    <w:div w:id="252671216">
      <w:bodyDiv w:val="1"/>
      <w:marLeft w:val="0"/>
      <w:marRight w:val="0"/>
      <w:marTop w:val="0"/>
      <w:marBottom w:val="0"/>
      <w:divBdr>
        <w:top w:val="none" w:sz="0" w:space="0" w:color="auto"/>
        <w:left w:val="none" w:sz="0" w:space="0" w:color="auto"/>
        <w:bottom w:val="none" w:sz="0" w:space="0" w:color="auto"/>
        <w:right w:val="none" w:sz="0" w:space="0" w:color="auto"/>
      </w:divBdr>
    </w:div>
    <w:div w:id="252712761">
      <w:bodyDiv w:val="1"/>
      <w:marLeft w:val="0"/>
      <w:marRight w:val="0"/>
      <w:marTop w:val="0"/>
      <w:marBottom w:val="0"/>
      <w:divBdr>
        <w:top w:val="none" w:sz="0" w:space="0" w:color="auto"/>
        <w:left w:val="none" w:sz="0" w:space="0" w:color="auto"/>
        <w:bottom w:val="none" w:sz="0" w:space="0" w:color="auto"/>
        <w:right w:val="none" w:sz="0" w:space="0" w:color="auto"/>
      </w:divBdr>
    </w:div>
    <w:div w:id="252789637">
      <w:bodyDiv w:val="1"/>
      <w:marLeft w:val="0"/>
      <w:marRight w:val="0"/>
      <w:marTop w:val="0"/>
      <w:marBottom w:val="0"/>
      <w:divBdr>
        <w:top w:val="none" w:sz="0" w:space="0" w:color="auto"/>
        <w:left w:val="none" w:sz="0" w:space="0" w:color="auto"/>
        <w:bottom w:val="none" w:sz="0" w:space="0" w:color="auto"/>
        <w:right w:val="none" w:sz="0" w:space="0" w:color="auto"/>
      </w:divBdr>
    </w:div>
    <w:div w:id="252857716">
      <w:bodyDiv w:val="1"/>
      <w:marLeft w:val="0"/>
      <w:marRight w:val="0"/>
      <w:marTop w:val="0"/>
      <w:marBottom w:val="0"/>
      <w:divBdr>
        <w:top w:val="none" w:sz="0" w:space="0" w:color="auto"/>
        <w:left w:val="none" w:sz="0" w:space="0" w:color="auto"/>
        <w:bottom w:val="none" w:sz="0" w:space="0" w:color="auto"/>
        <w:right w:val="none" w:sz="0" w:space="0" w:color="auto"/>
      </w:divBdr>
    </w:div>
    <w:div w:id="252978543">
      <w:bodyDiv w:val="1"/>
      <w:marLeft w:val="0"/>
      <w:marRight w:val="0"/>
      <w:marTop w:val="0"/>
      <w:marBottom w:val="0"/>
      <w:divBdr>
        <w:top w:val="none" w:sz="0" w:space="0" w:color="auto"/>
        <w:left w:val="none" w:sz="0" w:space="0" w:color="auto"/>
        <w:bottom w:val="none" w:sz="0" w:space="0" w:color="auto"/>
        <w:right w:val="none" w:sz="0" w:space="0" w:color="auto"/>
      </w:divBdr>
    </w:div>
    <w:div w:id="253243232">
      <w:bodyDiv w:val="1"/>
      <w:marLeft w:val="0"/>
      <w:marRight w:val="0"/>
      <w:marTop w:val="0"/>
      <w:marBottom w:val="0"/>
      <w:divBdr>
        <w:top w:val="none" w:sz="0" w:space="0" w:color="auto"/>
        <w:left w:val="none" w:sz="0" w:space="0" w:color="auto"/>
        <w:bottom w:val="none" w:sz="0" w:space="0" w:color="auto"/>
        <w:right w:val="none" w:sz="0" w:space="0" w:color="auto"/>
      </w:divBdr>
    </w:div>
    <w:div w:id="253246451">
      <w:bodyDiv w:val="1"/>
      <w:marLeft w:val="0"/>
      <w:marRight w:val="0"/>
      <w:marTop w:val="0"/>
      <w:marBottom w:val="0"/>
      <w:divBdr>
        <w:top w:val="none" w:sz="0" w:space="0" w:color="auto"/>
        <w:left w:val="none" w:sz="0" w:space="0" w:color="auto"/>
        <w:bottom w:val="none" w:sz="0" w:space="0" w:color="auto"/>
        <w:right w:val="none" w:sz="0" w:space="0" w:color="auto"/>
      </w:divBdr>
    </w:div>
    <w:div w:id="253630266">
      <w:bodyDiv w:val="1"/>
      <w:marLeft w:val="0"/>
      <w:marRight w:val="0"/>
      <w:marTop w:val="0"/>
      <w:marBottom w:val="0"/>
      <w:divBdr>
        <w:top w:val="none" w:sz="0" w:space="0" w:color="auto"/>
        <w:left w:val="none" w:sz="0" w:space="0" w:color="auto"/>
        <w:bottom w:val="none" w:sz="0" w:space="0" w:color="auto"/>
        <w:right w:val="none" w:sz="0" w:space="0" w:color="auto"/>
      </w:divBdr>
    </w:div>
    <w:div w:id="253633314">
      <w:bodyDiv w:val="1"/>
      <w:marLeft w:val="0"/>
      <w:marRight w:val="0"/>
      <w:marTop w:val="0"/>
      <w:marBottom w:val="0"/>
      <w:divBdr>
        <w:top w:val="none" w:sz="0" w:space="0" w:color="auto"/>
        <w:left w:val="none" w:sz="0" w:space="0" w:color="auto"/>
        <w:bottom w:val="none" w:sz="0" w:space="0" w:color="auto"/>
        <w:right w:val="none" w:sz="0" w:space="0" w:color="auto"/>
      </w:divBdr>
    </w:div>
    <w:div w:id="253635513">
      <w:bodyDiv w:val="1"/>
      <w:marLeft w:val="0"/>
      <w:marRight w:val="0"/>
      <w:marTop w:val="0"/>
      <w:marBottom w:val="0"/>
      <w:divBdr>
        <w:top w:val="none" w:sz="0" w:space="0" w:color="auto"/>
        <w:left w:val="none" w:sz="0" w:space="0" w:color="auto"/>
        <w:bottom w:val="none" w:sz="0" w:space="0" w:color="auto"/>
        <w:right w:val="none" w:sz="0" w:space="0" w:color="auto"/>
      </w:divBdr>
    </w:div>
    <w:div w:id="253636483">
      <w:bodyDiv w:val="1"/>
      <w:marLeft w:val="0"/>
      <w:marRight w:val="0"/>
      <w:marTop w:val="0"/>
      <w:marBottom w:val="0"/>
      <w:divBdr>
        <w:top w:val="none" w:sz="0" w:space="0" w:color="auto"/>
        <w:left w:val="none" w:sz="0" w:space="0" w:color="auto"/>
        <w:bottom w:val="none" w:sz="0" w:space="0" w:color="auto"/>
        <w:right w:val="none" w:sz="0" w:space="0" w:color="auto"/>
      </w:divBdr>
    </w:div>
    <w:div w:id="253705381">
      <w:bodyDiv w:val="1"/>
      <w:marLeft w:val="0"/>
      <w:marRight w:val="0"/>
      <w:marTop w:val="0"/>
      <w:marBottom w:val="0"/>
      <w:divBdr>
        <w:top w:val="none" w:sz="0" w:space="0" w:color="auto"/>
        <w:left w:val="none" w:sz="0" w:space="0" w:color="auto"/>
        <w:bottom w:val="none" w:sz="0" w:space="0" w:color="auto"/>
        <w:right w:val="none" w:sz="0" w:space="0" w:color="auto"/>
      </w:divBdr>
    </w:div>
    <w:div w:id="253779708">
      <w:bodyDiv w:val="1"/>
      <w:marLeft w:val="0"/>
      <w:marRight w:val="0"/>
      <w:marTop w:val="0"/>
      <w:marBottom w:val="0"/>
      <w:divBdr>
        <w:top w:val="none" w:sz="0" w:space="0" w:color="auto"/>
        <w:left w:val="none" w:sz="0" w:space="0" w:color="auto"/>
        <w:bottom w:val="none" w:sz="0" w:space="0" w:color="auto"/>
        <w:right w:val="none" w:sz="0" w:space="0" w:color="auto"/>
      </w:divBdr>
    </w:div>
    <w:div w:id="253901115">
      <w:bodyDiv w:val="1"/>
      <w:marLeft w:val="0"/>
      <w:marRight w:val="0"/>
      <w:marTop w:val="0"/>
      <w:marBottom w:val="0"/>
      <w:divBdr>
        <w:top w:val="none" w:sz="0" w:space="0" w:color="auto"/>
        <w:left w:val="none" w:sz="0" w:space="0" w:color="auto"/>
        <w:bottom w:val="none" w:sz="0" w:space="0" w:color="auto"/>
        <w:right w:val="none" w:sz="0" w:space="0" w:color="auto"/>
      </w:divBdr>
    </w:div>
    <w:div w:id="254099829">
      <w:bodyDiv w:val="1"/>
      <w:marLeft w:val="0"/>
      <w:marRight w:val="0"/>
      <w:marTop w:val="0"/>
      <w:marBottom w:val="0"/>
      <w:divBdr>
        <w:top w:val="none" w:sz="0" w:space="0" w:color="auto"/>
        <w:left w:val="none" w:sz="0" w:space="0" w:color="auto"/>
        <w:bottom w:val="none" w:sz="0" w:space="0" w:color="auto"/>
        <w:right w:val="none" w:sz="0" w:space="0" w:color="auto"/>
      </w:divBdr>
    </w:div>
    <w:div w:id="254217162">
      <w:bodyDiv w:val="1"/>
      <w:marLeft w:val="0"/>
      <w:marRight w:val="0"/>
      <w:marTop w:val="0"/>
      <w:marBottom w:val="0"/>
      <w:divBdr>
        <w:top w:val="none" w:sz="0" w:space="0" w:color="auto"/>
        <w:left w:val="none" w:sz="0" w:space="0" w:color="auto"/>
        <w:bottom w:val="none" w:sz="0" w:space="0" w:color="auto"/>
        <w:right w:val="none" w:sz="0" w:space="0" w:color="auto"/>
      </w:divBdr>
    </w:div>
    <w:div w:id="254245402">
      <w:bodyDiv w:val="1"/>
      <w:marLeft w:val="0"/>
      <w:marRight w:val="0"/>
      <w:marTop w:val="0"/>
      <w:marBottom w:val="0"/>
      <w:divBdr>
        <w:top w:val="none" w:sz="0" w:space="0" w:color="auto"/>
        <w:left w:val="none" w:sz="0" w:space="0" w:color="auto"/>
        <w:bottom w:val="none" w:sz="0" w:space="0" w:color="auto"/>
        <w:right w:val="none" w:sz="0" w:space="0" w:color="auto"/>
      </w:divBdr>
    </w:div>
    <w:div w:id="254285547">
      <w:bodyDiv w:val="1"/>
      <w:marLeft w:val="0"/>
      <w:marRight w:val="0"/>
      <w:marTop w:val="0"/>
      <w:marBottom w:val="0"/>
      <w:divBdr>
        <w:top w:val="none" w:sz="0" w:space="0" w:color="auto"/>
        <w:left w:val="none" w:sz="0" w:space="0" w:color="auto"/>
        <w:bottom w:val="none" w:sz="0" w:space="0" w:color="auto"/>
        <w:right w:val="none" w:sz="0" w:space="0" w:color="auto"/>
      </w:divBdr>
    </w:div>
    <w:div w:id="254478168">
      <w:bodyDiv w:val="1"/>
      <w:marLeft w:val="0"/>
      <w:marRight w:val="0"/>
      <w:marTop w:val="0"/>
      <w:marBottom w:val="0"/>
      <w:divBdr>
        <w:top w:val="none" w:sz="0" w:space="0" w:color="auto"/>
        <w:left w:val="none" w:sz="0" w:space="0" w:color="auto"/>
        <w:bottom w:val="none" w:sz="0" w:space="0" w:color="auto"/>
        <w:right w:val="none" w:sz="0" w:space="0" w:color="auto"/>
      </w:divBdr>
    </w:div>
    <w:div w:id="254678469">
      <w:bodyDiv w:val="1"/>
      <w:marLeft w:val="0"/>
      <w:marRight w:val="0"/>
      <w:marTop w:val="0"/>
      <w:marBottom w:val="0"/>
      <w:divBdr>
        <w:top w:val="none" w:sz="0" w:space="0" w:color="auto"/>
        <w:left w:val="none" w:sz="0" w:space="0" w:color="auto"/>
        <w:bottom w:val="none" w:sz="0" w:space="0" w:color="auto"/>
        <w:right w:val="none" w:sz="0" w:space="0" w:color="auto"/>
      </w:divBdr>
    </w:div>
    <w:div w:id="254755306">
      <w:bodyDiv w:val="1"/>
      <w:marLeft w:val="0"/>
      <w:marRight w:val="0"/>
      <w:marTop w:val="0"/>
      <w:marBottom w:val="0"/>
      <w:divBdr>
        <w:top w:val="none" w:sz="0" w:space="0" w:color="auto"/>
        <w:left w:val="none" w:sz="0" w:space="0" w:color="auto"/>
        <w:bottom w:val="none" w:sz="0" w:space="0" w:color="auto"/>
        <w:right w:val="none" w:sz="0" w:space="0" w:color="auto"/>
      </w:divBdr>
    </w:div>
    <w:div w:id="254755461">
      <w:bodyDiv w:val="1"/>
      <w:marLeft w:val="0"/>
      <w:marRight w:val="0"/>
      <w:marTop w:val="0"/>
      <w:marBottom w:val="0"/>
      <w:divBdr>
        <w:top w:val="none" w:sz="0" w:space="0" w:color="auto"/>
        <w:left w:val="none" w:sz="0" w:space="0" w:color="auto"/>
        <w:bottom w:val="none" w:sz="0" w:space="0" w:color="auto"/>
        <w:right w:val="none" w:sz="0" w:space="0" w:color="auto"/>
      </w:divBdr>
    </w:div>
    <w:div w:id="254942776">
      <w:bodyDiv w:val="1"/>
      <w:marLeft w:val="0"/>
      <w:marRight w:val="0"/>
      <w:marTop w:val="0"/>
      <w:marBottom w:val="0"/>
      <w:divBdr>
        <w:top w:val="none" w:sz="0" w:space="0" w:color="auto"/>
        <w:left w:val="none" w:sz="0" w:space="0" w:color="auto"/>
        <w:bottom w:val="none" w:sz="0" w:space="0" w:color="auto"/>
        <w:right w:val="none" w:sz="0" w:space="0" w:color="auto"/>
      </w:divBdr>
    </w:div>
    <w:div w:id="255016468">
      <w:bodyDiv w:val="1"/>
      <w:marLeft w:val="0"/>
      <w:marRight w:val="0"/>
      <w:marTop w:val="0"/>
      <w:marBottom w:val="0"/>
      <w:divBdr>
        <w:top w:val="none" w:sz="0" w:space="0" w:color="auto"/>
        <w:left w:val="none" w:sz="0" w:space="0" w:color="auto"/>
        <w:bottom w:val="none" w:sz="0" w:space="0" w:color="auto"/>
        <w:right w:val="none" w:sz="0" w:space="0" w:color="auto"/>
      </w:divBdr>
    </w:div>
    <w:div w:id="255019054">
      <w:bodyDiv w:val="1"/>
      <w:marLeft w:val="0"/>
      <w:marRight w:val="0"/>
      <w:marTop w:val="0"/>
      <w:marBottom w:val="0"/>
      <w:divBdr>
        <w:top w:val="none" w:sz="0" w:space="0" w:color="auto"/>
        <w:left w:val="none" w:sz="0" w:space="0" w:color="auto"/>
        <w:bottom w:val="none" w:sz="0" w:space="0" w:color="auto"/>
        <w:right w:val="none" w:sz="0" w:space="0" w:color="auto"/>
      </w:divBdr>
    </w:div>
    <w:div w:id="255094793">
      <w:bodyDiv w:val="1"/>
      <w:marLeft w:val="0"/>
      <w:marRight w:val="0"/>
      <w:marTop w:val="0"/>
      <w:marBottom w:val="0"/>
      <w:divBdr>
        <w:top w:val="none" w:sz="0" w:space="0" w:color="auto"/>
        <w:left w:val="none" w:sz="0" w:space="0" w:color="auto"/>
        <w:bottom w:val="none" w:sz="0" w:space="0" w:color="auto"/>
        <w:right w:val="none" w:sz="0" w:space="0" w:color="auto"/>
      </w:divBdr>
    </w:div>
    <w:div w:id="255675509">
      <w:bodyDiv w:val="1"/>
      <w:marLeft w:val="0"/>
      <w:marRight w:val="0"/>
      <w:marTop w:val="0"/>
      <w:marBottom w:val="0"/>
      <w:divBdr>
        <w:top w:val="none" w:sz="0" w:space="0" w:color="auto"/>
        <w:left w:val="none" w:sz="0" w:space="0" w:color="auto"/>
        <w:bottom w:val="none" w:sz="0" w:space="0" w:color="auto"/>
        <w:right w:val="none" w:sz="0" w:space="0" w:color="auto"/>
      </w:divBdr>
    </w:div>
    <w:div w:id="255792463">
      <w:bodyDiv w:val="1"/>
      <w:marLeft w:val="0"/>
      <w:marRight w:val="0"/>
      <w:marTop w:val="0"/>
      <w:marBottom w:val="0"/>
      <w:divBdr>
        <w:top w:val="none" w:sz="0" w:space="0" w:color="auto"/>
        <w:left w:val="none" w:sz="0" w:space="0" w:color="auto"/>
        <w:bottom w:val="none" w:sz="0" w:space="0" w:color="auto"/>
        <w:right w:val="none" w:sz="0" w:space="0" w:color="auto"/>
      </w:divBdr>
    </w:div>
    <w:div w:id="256326609">
      <w:bodyDiv w:val="1"/>
      <w:marLeft w:val="0"/>
      <w:marRight w:val="0"/>
      <w:marTop w:val="0"/>
      <w:marBottom w:val="0"/>
      <w:divBdr>
        <w:top w:val="none" w:sz="0" w:space="0" w:color="auto"/>
        <w:left w:val="none" w:sz="0" w:space="0" w:color="auto"/>
        <w:bottom w:val="none" w:sz="0" w:space="0" w:color="auto"/>
        <w:right w:val="none" w:sz="0" w:space="0" w:color="auto"/>
      </w:divBdr>
    </w:div>
    <w:div w:id="256331834">
      <w:bodyDiv w:val="1"/>
      <w:marLeft w:val="0"/>
      <w:marRight w:val="0"/>
      <w:marTop w:val="0"/>
      <w:marBottom w:val="0"/>
      <w:divBdr>
        <w:top w:val="none" w:sz="0" w:space="0" w:color="auto"/>
        <w:left w:val="none" w:sz="0" w:space="0" w:color="auto"/>
        <w:bottom w:val="none" w:sz="0" w:space="0" w:color="auto"/>
        <w:right w:val="none" w:sz="0" w:space="0" w:color="auto"/>
      </w:divBdr>
    </w:div>
    <w:div w:id="256713124">
      <w:bodyDiv w:val="1"/>
      <w:marLeft w:val="0"/>
      <w:marRight w:val="0"/>
      <w:marTop w:val="0"/>
      <w:marBottom w:val="0"/>
      <w:divBdr>
        <w:top w:val="none" w:sz="0" w:space="0" w:color="auto"/>
        <w:left w:val="none" w:sz="0" w:space="0" w:color="auto"/>
        <w:bottom w:val="none" w:sz="0" w:space="0" w:color="auto"/>
        <w:right w:val="none" w:sz="0" w:space="0" w:color="auto"/>
      </w:divBdr>
    </w:div>
    <w:div w:id="256713507">
      <w:bodyDiv w:val="1"/>
      <w:marLeft w:val="0"/>
      <w:marRight w:val="0"/>
      <w:marTop w:val="0"/>
      <w:marBottom w:val="0"/>
      <w:divBdr>
        <w:top w:val="none" w:sz="0" w:space="0" w:color="auto"/>
        <w:left w:val="none" w:sz="0" w:space="0" w:color="auto"/>
        <w:bottom w:val="none" w:sz="0" w:space="0" w:color="auto"/>
        <w:right w:val="none" w:sz="0" w:space="0" w:color="auto"/>
      </w:divBdr>
    </w:div>
    <w:div w:id="256790476">
      <w:bodyDiv w:val="1"/>
      <w:marLeft w:val="0"/>
      <w:marRight w:val="0"/>
      <w:marTop w:val="0"/>
      <w:marBottom w:val="0"/>
      <w:divBdr>
        <w:top w:val="none" w:sz="0" w:space="0" w:color="auto"/>
        <w:left w:val="none" w:sz="0" w:space="0" w:color="auto"/>
        <w:bottom w:val="none" w:sz="0" w:space="0" w:color="auto"/>
        <w:right w:val="none" w:sz="0" w:space="0" w:color="auto"/>
      </w:divBdr>
    </w:div>
    <w:div w:id="256837438">
      <w:bodyDiv w:val="1"/>
      <w:marLeft w:val="0"/>
      <w:marRight w:val="0"/>
      <w:marTop w:val="0"/>
      <w:marBottom w:val="0"/>
      <w:divBdr>
        <w:top w:val="none" w:sz="0" w:space="0" w:color="auto"/>
        <w:left w:val="none" w:sz="0" w:space="0" w:color="auto"/>
        <w:bottom w:val="none" w:sz="0" w:space="0" w:color="auto"/>
        <w:right w:val="none" w:sz="0" w:space="0" w:color="auto"/>
      </w:divBdr>
    </w:div>
    <w:div w:id="257059737">
      <w:bodyDiv w:val="1"/>
      <w:marLeft w:val="0"/>
      <w:marRight w:val="0"/>
      <w:marTop w:val="0"/>
      <w:marBottom w:val="0"/>
      <w:divBdr>
        <w:top w:val="none" w:sz="0" w:space="0" w:color="auto"/>
        <w:left w:val="none" w:sz="0" w:space="0" w:color="auto"/>
        <w:bottom w:val="none" w:sz="0" w:space="0" w:color="auto"/>
        <w:right w:val="none" w:sz="0" w:space="0" w:color="auto"/>
      </w:divBdr>
    </w:div>
    <w:div w:id="257102622">
      <w:bodyDiv w:val="1"/>
      <w:marLeft w:val="0"/>
      <w:marRight w:val="0"/>
      <w:marTop w:val="0"/>
      <w:marBottom w:val="0"/>
      <w:divBdr>
        <w:top w:val="none" w:sz="0" w:space="0" w:color="auto"/>
        <w:left w:val="none" w:sz="0" w:space="0" w:color="auto"/>
        <w:bottom w:val="none" w:sz="0" w:space="0" w:color="auto"/>
        <w:right w:val="none" w:sz="0" w:space="0" w:color="auto"/>
      </w:divBdr>
    </w:div>
    <w:div w:id="257178948">
      <w:bodyDiv w:val="1"/>
      <w:marLeft w:val="0"/>
      <w:marRight w:val="0"/>
      <w:marTop w:val="0"/>
      <w:marBottom w:val="0"/>
      <w:divBdr>
        <w:top w:val="none" w:sz="0" w:space="0" w:color="auto"/>
        <w:left w:val="none" w:sz="0" w:space="0" w:color="auto"/>
        <w:bottom w:val="none" w:sz="0" w:space="0" w:color="auto"/>
        <w:right w:val="none" w:sz="0" w:space="0" w:color="auto"/>
      </w:divBdr>
    </w:div>
    <w:div w:id="257561253">
      <w:bodyDiv w:val="1"/>
      <w:marLeft w:val="0"/>
      <w:marRight w:val="0"/>
      <w:marTop w:val="0"/>
      <w:marBottom w:val="0"/>
      <w:divBdr>
        <w:top w:val="none" w:sz="0" w:space="0" w:color="auto"/>
        <w:left w:val="none" w:sz="0" w:space="0" w:color="auto"/>
        <w:bottom w:val="none" w:sz="0" w:space="0" w:color="auto"/>
        <w:right w:val="none" w:sz="0" w:space="0" w:color="auto"/>
      </w:divBdr>
    </w:div>
    <w:div w:id="257562762">
      <w:bodyDiv w:val="1"/>
      <w:marLeft w:val="0"/>
      <w:marRight w:val="0"/>
      <w:marTop w:val="0"/>
      <w:marBottom w:val="0"/>
      <w:divBdr>
        <w:top w:val="none" w:sz="0" w:space="0" w:color="auto"/>
        <w:left w:val="none" w:sz="0" w:space="0" w:color="auto"/>
        <w:bottom w:val="none" w:sz="0" w:space="0" w:color="auto"/>
        <w:right w:val="none" w:sz="0" w:space="0" w:color="auto"/>
      </w:divBdr>
    </w:div>
    <w:div w:id="257834077">
      <w:bodyDiv w:val="1"/>
      <w:marLeft w:val="0"/>
      <w:marRight w:val="0"/>
      <w:marTop w:val="0"/>
      <w:marBottom w:val="0"/>
      <w:divBdr>
        <w:top w:val="none" w:sz="0" w:space="0" w:color="auto"/>
        <w:left w:val="none" w:sz="0" w:space="0" w:color="auto"/>
        <w:bottom w:val="none" w:sz="0" w:space="0" w:color="auto"/>
        <w:right w:val="none" w:sz="0" w:space="0" w:color="auto"/>
      </w:divBdr>
    </w:div>
    <w:div w:id="258104863">
      <w:bodyDiv w:val="1"/>
      <w:marLeft w:val="0"/>
      <w:marRight w:val="0"/>
      <w:marTop w:val="0"/>
      <w:marBottom w:val="0"/>
      <w:divBdr>
        <w:top w:val="none" w:sz="0" w:space="0" w:color="auto"/>
        <w:left w:val="none" w:sz="0" w:space="0" w:color="auto"/>
        <w:bottom w:val="none" w:sz="0" w:space="0" w:color="auto"/>
        <w:right w:val="none" w:sz="0" w:space="0" w:color="auto"/>
      </w:divBdr>
    </w:div>
    <w:div w:id="258367450">
      <w:bodyDiv w:val="1"/>
      <w:marLeft w:val="0"/>
      <w:marRight w:val="0"/>
      <w:marTop w:val="0"/>
      <w:marBottom w:val="0"/>
      <w:divBdr>
        <w:top w:val="none" w:sz="0" w:space="0" w:color="auto"/>
        <w:left w:val="none" w:sz="0" w:space="0" w:color="auto"/>
        <w:bottom w:val="none" w:sz="0" w:space="0" w:color="auto"/>
        <w:right w:val="none" w:sz="0" w:space="0" w:color="auto"/>
      </w:divBdr>
    </w:div>
    <w:div w:id="258369517">
      <w:bodyDiv w:val="1"/>
      <w:marLeft w:val="0"/>
      <w:marRight w:val="0"/>
      <w:marTop w:val="0"/>
      <w:marBottom w:val="0"/>
      <w:divBdr>
        <w:top w:val="none" w:sz="0" w:space="0" w:color="auto"/>
        <w:left w:val="none" w:sz="0" w:space="0" w:color="auto"/>
        <w:bottom w:val="none" w:sz="0" w:space="0" w:color="auto"/>
        <w:right w:val="none" w:sz="0" w:space="0" w:color="auto"/>
      </w:divBdr>
    </w:div>
    <w:div w:id="258567332">
      <w:bodyDiv w:val="1"/>
      <w:marLeft w:val="0"/>
      <w:marRight w:val="0"/>
      <w:marTop w:val="0"/>
      <w:marBottom w:val="0"/>
      <w:divBdr>
        <w:top w:val="none" w:sz="0" w:space="0" w:color="auto"/>
        <w:left w:val="none" w:sz="0" w:space="0" w:color="auto"/>
        <w:bottom w:val="none" w:sz="0" w:space="0" w:color="auto"/>
        <w:right w:val="none" w:sz="0" w:space="0" w:color="auto"/>
      </w:divBdr>
    </w:div>
    <w:div w:id="258834084">
      <w:bodyDiv w:val="1"/>
      <w:marLeft w:val="0"/>
      <w:marRight w:val="0"/>
      <w:marTop w:val="0"/>
      <w:marBottom w:val="0"/>
      <w:divBdr>
        <w:top w:val="none" w:sz="0" w:space="0" w:color="auto"/>
        <w:left w:val="none" w:sz="0" w:space="0" w:color="auto"/>
        <w:bottom w:val="none" w:sz="0" w:space="0" w:color="auto"/>
        <w:right w:val="none" w:sz="0" w:space="0" w:color="auto"/>
      </w:divBdr>
    </w:div>
    <w:div w:id="258947320">
      <w:bodyDiv w:val="1"/>
      <w:marLeft w:val="0"/>
      <w:marRight w:val="0"/>
      <w:marTop w:val="0"/>
      <w:marBottom w:val="0"/>
      <w:divBdr>
        <w:top w:val="none" w:sz="0" w:space="0" w:color="auto"/>
        <w:left w:val="none" w:sz="0" w:space="0" w:color="auto"/>
        <w:bottom w:val="none" w:sz="0" w:space="0" w:color="auto"/>
        <w:right w:val="none" w:sz="0" w:space="0" w:color="auto"/>
      </w:divBdr>
    </w:div>
    <w:div w:id="258954847">
      <w:bodyDiv w:val="1"/>
      <w:marLeft w:val="0"/>
      <w:marRight w:val="0"/>
      <w:marTop w:val="0"/>
      <w:marBottom w:val="0"/>
      <w:divBdr>
        <w:top w:val="none" w:sz="0" w:space="0" w:color="auto"/>
        <w:left w:val="none" w:sz="0" w:space="0" w:color="auto"/>
        <w:bottom w:val="none" w:sz="0" w:space="0" w:color="auto"/>
        <w:right w:val="none" w:sz="0" w:space="0" w:color="auto"/>
      </w:divBdr>
    </w:div>
    <w:div w:id="259149155">
      <w:bodyDiv w:val="1"/>
      <w:marLeft w:val="0"/>
      <w:marRight w:val="0"/>
      <w:marTop w:val="0"/>
      <w:marBottom w:val="0"/>
      <w:divBdr>
        <w:top w:val="none" w:sz="0" w:space="0" w:color="auto"/>
        <w:left w:val="none" w:sz="0" w:space="0" w:color="auto"/>
        <w:bottom w:val="none" w:sz="0" w:space="0" w:color="auto"/>
        <w:right w:val="none" w:sz="0" w:space="0" w:color="auto"/>
      </w:divBdr>
    </w:div>
    <w:div w:id="259260992">
      <w:bodyDiv w:val="1"/>
      <w:marLeft w:val="0"/>
      <w:marRight w:val="0"/>
      <w:marTop w:val="0"/>
      <w:marBottom w:val="0"/>
      <w:divBdr>
        <w:top w:val="none" w:sz="0" w:space="0" w:color="auto"/>
        <w:left w:val="none" w:sz="0" w:space="0" w:color="auto"/>
        <w:bottom w:val="none" w:sz="0" w:space="0" w:color="auto"/>
        <w:right w:val="none" w:sz="0" w:space="0" w:color="auto"/>
      </w:divBdr>
    </w:div>
    <w:div w:id="259264579">
      <w:bodyDiv w:val="1"/>
      <w:marLeft w:val="0"/>
      <w:marRight w:val="0"/>
      <w:marTop w:val="0"/>
      <w:marBottom w:val="0"/>
      <w:divBdr>
        <w:top w:val="none" w:sz="0" w:space="0" w:color="auto"/>
        <w:left w:val="none" w:sz="0" w:space="0" w:color="auto"/>
        <w:bottom w:val="none" w:sz="0" w:space="0" w:color="auto"/>
        <w:right w:val="none" w:sz="0" w:space="0" w:color="auto"/>
      </w:divBdr>
    </w:div>
    <w:div w:id="259337660">
      <w:bodyDiv w:val="1"/>
      <w:marLeft w:val="0"/>
      <w:marRight w:val="0"/>
      <w:marTop w:val="0"/>
      <w:marBottom w:val="0"/>
      <w:divBdr>
        <w:top w:val="none" w:sz="0" w:space="0" w:color="auto"/>
        <w:left w:val="none" w:sz="0" w:space="0" w:color="auto"/>
        <w:bottom w:val="none" w:sz="0" w:space="0" w:color="auto"/>
        <w:right w:val="none" w:sz="0" w:space="0" w:color="auto"/>
      </w:divBdr>
    </w:div>
    <w:div w:id="259527951">
      <w:bodyDiv w:val="1"/>
      <w:marLeft w:val="0"/>
      <w:marRight w:val="0"/>
      <w:marTop w:val="0"/>
      <w:marBottom w:val="0"/>
      <w:divBdr>
        <w:top w:val="none" w:sz="0" w:space="0" w:color="auto"/>
        <w:left w:val="none" w:sz="0" w:space="0" w:color="auto"/>
        <w:bottom w:val="none" w:sz="0" w:space="0" w:color="auto"/>
        <w:right w:val="none" w:sz="0" w:space="0" w:color="auto"/>
      </w:divBdr>
    </w:div>
    <w:div w:id="259602469">
      <w:bodyDiv w:val="1"/>
      <w:marLeft w:val="0"/>
      <w:marRight w:val="0"/>
      <w:marTop w:val="0"/>
      <w:marBottom w:val="0"/>
      <w:divBdr>
        <w:top w:val="none" w:sz="0" w:space="0" w:color="auto"/>
        <w:left w:val="none" w:sz="0" w:space="0" w:color="auto"/>
        <w:bottom w:val="none" w:sz="0" w:space="0" w:color="auto"/>
        <w:right w:val="none" w:sz="0" w:space="0" w:color="auto"/>
      </w:divBdr>
    </w:div>
    <w:div w:id="259681147">
      <w:bodyDiv w:val="1"/>
      <w:marLeft w:val="0"/>
      <w:marRight w:val="0"/>
      <w:marTop w:val="0"/>
      <w:marBottom w:val="0"/>
      <w:divBdr>
        <w:top w:val="none" w:sz="0" w:space="0" w:color="auto"/>
        <w:left w:val="none" w:sz="0" w:space="0" w:color="auto"/>
        <w:bottom w:val="none" w:sz="0" w:space="0" w:color="auto"/>
        <w:right w:val="none" w:sz="0" w:space="0" w:color="auto"/>
      </w:divBdr>
    </w:div>
    <w:div w:id="259804119">
      <w:bodyDiv w:val="1"/>
      <w:marLeft w:val="0"/>
      <w:marRight w:val="0"/>
      <w:marTop w:val="0"/>
      <w:marBottom w:val="0"/>
      <w:divBdr>
        <w:top w:val="none" w:sz="0" w:space="0" w:color="auto"/>
        <w:left w:val="none" w:sz="0" w:space="0" w:color="auto"/>
        <w:bottom w:val="none" w:sz="0" w:space="0" w:color="auto"/>
        <w:right w:val="none" w:sz="0" w:space="0" w:color="auto"/>
      </w:divBdr>
    </w:div>
    <w:div w:id="259917551">
      <w:bodyDiv w:val="1"/>
      <w:marLeft w:val="0"/>
      <w:marRight w:val="0"/>
      <w:marTop w:val="0"/>
      <w:marBottom w:val="0"/>
      <w:divBdr>
        <w:top w:val="none" w:sz="0" w:space="0" w:color="auto"/>
        <w:left w:val="none" w:sz="0" w:space="0" w:color="auto"/>
        <w:bottom w:val="none" w:sz="0" w:space="0" w:color="auto"/>
        <w:right w:val="none" w:sz="0" w:space="0" w:color="auto"/>
      </w:divBdr>
    </w:div>
    <w:div w:id="260072637">
      <w:bodyDiv w:val="1"/>
      <w:marLeft w:val="0"/>
      <w:marRight w:val="0"/>
      <w:marTop w:val="0"/>
      <w:marBottom w:val="0"/>
      <w:divBdr>
        <w:top w:val="none" w:sz="0" w:space="0" w:color="auto"/>
        <w:left w:val="none" w:sz="0" w:space="0" w:color="auto"/>
        <w:bottom w:val="none" w:sz="0" w:space="0" w:color="auto"/>
        <w:right w:val="none" w:sz="0" w:space="0" w:color="auto"/>
      </w:divBdr>
    </w:div>
    <w:div w:id="260184462">
      <w:bodyDiv w:val="1"/>
      <w:marLeft w:val="0"/>
      <w:marRight w:val="0"/>
      <w:marTop w:val="0"/>
      <w:marBottom w:val="0"/>
      <w:divBdr>
        <w:top w:val="none" w:sz="0" w:space="0" w:color="auto"/>
        <w:left w:val="none" w:sz="0" w:space="0" w:color="auto"/>
        <w:bottom w:val="none" w:sz="0" w:space="0" w:color="auto"/>
        <w:right w:val="none" w:sz="0" w:space="0" w:color="auto"/>
      </w:divBdr>
    </w:div>
    <w:div w:id="260340341">
      <w:bodyDiv w:val="1"/>
      <w:marLeft w:val="0"/>
      <w:marRight w:val="0"/>
      <w:marTop w:val="0"/>
      <w:marBottom w:val="0"/>
      <w:divBdr>
        <w:top w:val="none" w:sz="0" w:space="0" w:color="auto"/>
        <w:left w:val="none" w:sz="0" w:space="0" w:color="auto"/>
        <w:bottom w:val="none" w:sz="0" w:space="0" w:color="auto"/>
        <w:right w:val="none" w:sz="0" w:space="0" w:color="auto"/>
      </w:divBdr>
    </w:div>
    <w:div w:id="260341153">
      <w:bodyDiv w:val="1"/>
      <w:marLeft w:val="0"/>
      <w:marRight w:val="0"/>
      <w:marTop w:val="0"/>
      <w:marBottom w:val="0"/>
      <w:divBdr>
        <w:top w:val="none" w:sz="0" w:space="0" w:color="auto"/>
        <w:left w:val="none" w:sz="0" w:space="0" w:color="auto"/>
        <w:bottom w:val="none" w:sz="0" w:space="0" w:color="auto"/>
        <w:right w:val="none" w:sz="0" w:space="0" w:color="auto"/>
      </w:divBdr>
    </w:div>
    <w:div w:id="260383313">
      <w:bodyDiv w:val="1"/>
      <w:marLeft w:val="0"/>
      <w:marRight w:val="0"/>
      <w:marTop w:val="0"/>
      <w:marBottom w:val="0"/>
      <w:divBdr>
        <w:top w:val="none" w:sz="0" w:space="0" w:color="auto"/>
        <w:left w:val="none" w:sz="0" w:space="0" w:color="auto"/>
        <w:bottom w:val="none" w:sz="0" w:space="0" w:color="auto"/>
        <w:right w:val="none" w:sz="0" w:space="0" w:color="auto"/>
      </w:divBdr>
    </w:div>
    <w:div w:id="260525611">
      <w:bodyDiv w:val="1"/>
      <w:marLeft w:val="0"/>
      <w:marRight w:val="0"/>
      <w:marTop w:val="0"/>
      <w:marBottom w:val="0"/>
      <w:divBdr>
        <w:top w:val="none" w:sz="0" w:space="0" w:color="auto"/>
        <w:left w:val="none" w:sz="0" w:space="0" w:color="auto"/>
        <w:bottom w:val="none" w:sz="0" w:space="0" w:color="auto"/>
        <w:right w:val="none" w:sz="0" w:space="0" w:color="auto"/>
      </w:divBdr>
    </w:div>
    <w:div w:id="260576641">
      <w:bodyDiv w:val="1"/>
      <w:marLeft w:val="0"/>
      <w:marRight w:val="0"/>
      <w:marTop w:val="0"/>
      <w:marBottom w:val="0"/>
      <w:divBdr>
        <w:top w:val="none" w:sz="0" w:space="0" w:color="auto"/>
        <w:left w:val="none" w:sz="0" w:space="0" w:color="auto"/>
        <w:bottom w:val="none" w:sz="0" w:space="0" w:color="auto"/>
        <w:right w:val="none" w:sz="0" w:space="0" w:color="auto"/>
      </w:divBdr>
    </w:div>
    <w:div w:id="260646079">
      <w:bodyDiv w:val="1"/>
      <w:marLeft w:val="0"/>
      <w:marRight w:val="0"/>
      <w:marTop w:val="0"/>
      <w:marBottom w:val="0"/>
      <w:divBdr>
        <w:top w:val="none" w:sz="0" w:space="0" w:color="auto"/>
        <w:left w:val="none" w:sz="0" w:space="0" w:color="auto"/>
        <w:bottom w:val="none" w:sz="0" w:space="0" w:color="auto"/>
        <w:right w:val="none" w:sz="0" w:space="0" w:color="auto"/>
      </w:divBdr>
    </w:div>
    <w:div w:id="260650443">
      <w:bodyDiv w:val="1"/>
      <w:marLeft w:val="0"/>
      <w:marRight w:val="0"/>
      <w:marTop w:val="0"/>
      <w:marBottom w:val="0"/>
      <w:divBdr>
        <w:top w:val="none" w:sz="0" w:space="0" w:color="auto"/>
        <w:left w:val="none" w:sz="0" w:space="0" w:color="auto"/>
        <w:bottom w:val="none" w:sz="0" w:space="0" w:color="auto"/>
        <w:right w:val="none" w:sz="0" w:space="0" w:color="auto"/>
      </w:divBdr>
    </w:div>
    <w:div w:id="260769635">
      <w:bodyDiv w:val="1"/>
      <w:marLeft w:val="0"/>
      <w:marRight w:val="0"/>
      <w:marTop w:val="0"/>
      <w:marBottom w:val="0"/>
      <w:divBdr>
        <w:top w:val="none" w:sz="0" w:space="0" w:color="auto"/>
        <w:left w:val="none" w:sz="0" w:space="0" w:color="auto"/>
        <w:bottom w:val="none" w:sz="0" w:space="0" w:color="auto"/>
        <w:right w:val="none" w:sz="0" w:space="0" w:color="auto"/>
      </w:divBdr>
    </w:div>
    <w:div w:id="261035724">
      <w:bodyDiv w:val="1"/>
      <w:marLeft w:val="0"/>
      <w:marRight w:val="0"/>
      <w:marTop w:val="0"/>
      <w:marBottom w:val="0"/>
      <w:divBdr>
        <w:top w:val="none" w:sz="0" w:space="0" w:color="auto"/>
        <w:left w:val="none" w:sz="0" w:space="0" w:color="auto"/>
        <w:bottom w:val="none" w:sz="0" w:space="0" w:color="auto"/>
        <w:right w:val="none" w:sz="0" w:space="0" w:color="auto"/>
      </w:divBdr>
    </w:div>
    <w:div w:id="261113620">
      <w:bodyDiv w:val="1"/>
      <w:marLeft w:val="0"/>
      <w:marRight w:val="0"/>
      <w:marTop w:val="0"/>
      <w:marBottom w:val="0"/>
      <w:divBdr>
        <w:top w:val="none" w:sz="0" w:space="0" w:color="auto"/>
        <w:left w:val="none" w:sz="0" w:space="0" w:color="auto"/>
        <w:bottom w:val="none" w:sz="0" w:space="0" w:color="auto"/>
        <w:right w:val="none" w:sz="0" w:space="0" w:color="auto"/>
      </w:divBdr>
    </w:div>
    <w:div w:id="261181136">
      <w:bodyDiv w:val="1"/>
      <w:marLeft w:val="0"/>
      <w:marRight w:val="0"/>
      <w:marTop w:val="0"/>
      <w:marBottom w:val="0"/>
      <w:divBdr>
        <w:top w:val="none" w:sz="0" w:space="0" w:color="auto"/>
        <w:left w:val="none" w:sz="0" w:space="0" w:color="auto"/>
        <w:bottom w:val="none" w:sz="0" w:space="0" w:color="auto"/>
        <w:right w:val="none" w:sz="0" w:space="0" w:color="auto"/>
      </w:divBdr>
    </w:div>
    <w:div w:id="261181860">
      <w:bodyDiv w:val="1"/>
      <w:marLeft w:val="0"/>
      <w:marRight w:val="0"/>
      <w:marTop w:val="0"/>
      <w:marBottom w:val="0"/>
      <w:divBdr>
        <w:top w:val="none" w:sz="0" w:space="0" w:color="auto"/>
        <w:left w:val="none" w:sz="0" w:space="0" w:color="auto"/>
        <w:bottom w:val="none" w:sz="0" w:space="0" w:color="auto"/>
        <w:right w:val="none" w:sz="0" w:space="0" w:color="auto"/>
      </w:divBdr>
    </w:div>
    <w:div w:id="261231670">
      <w:bodyDiv w:val="1"/>
      <w:marLeft w:val="0"/>
      <w:marRight w:val="0"/>
      <w:marTop w:val="0"/>
      <w:marBottom w:val="0"/>
      <w:divBdr>
        <w:top w:val="none" w:sz="0" w:space="0" w:color="auto"/>
        <w:left w:val="none" w:sz="0" w:space="0" w:color="auto"/>
        <w:bottom w:val="none" w:sz="0" w:space="0" w:color="auto"/>
        <w:right w:val="none" w:sz="0" w:space="0" w:color="auto"/>
      </w:divBdr>
    </w:div>
    <w:div w:id="261232478">
      <w:bodyDiv w:val="1"/>
      <w:marLeft w:val="0"/>
      <w:marRight w:val="0"/>
      <w:marTop w:val="0"/>
      <w:marBottom w:val="0"/>
      <w:divBdr>
        <w:top w:val="none" w:sz="0" w:space="0" w:color="auto"/>
        <w:left w:val="none" w:sz="0" w:space="0" w:color="auto"/>
        <w:bottom w:val="none" w:sz="0" w:space="0" w:color="auto"/>
        <w:right w:val="none" w:sz="0" w:space="0" w:color="auto"/>
      </w:divBdr>
    </w:div>
    <w:div w:id="261497465">
      <w:bodyDiv w:val="1"/>
      <w:marLeft w:val="0"/>
      <w:marRight w:val="0"/>
      <w:marTop w:val="0"/>
      <w:marBottom w:val="0"/>
      <w:divBdr>
        <w:top w:val="none" w:sz="0" w:space="0" w:color="auto"/>
        <w:left w:val="none" w:sz="0" w:space="0" w:color="auto"/>
        <w:bottom w:val="none" w:sz="0" w:space="0" w:color="auto"/>
        <w:right w:val="none" w:sz="0" w:space="0" w:color="auto"/>
      </w:divBdr>
    </w:div>
    <w:div w:id="261571170">
      <w:bodyDiv w:val="1"/>
      <w:marLeft w:val="0"/>
      <w:marRight w:val="0"/>
      <w:marTop w:val="0"/>
      <w:marBottom w:val="0"/>
      <w:divBdr>
        <w:top w:val="none" w:sz="0" w:space="0" w:color="auto"/>
        <w:left w:val="none" w:sz="0" w:space="0" w:color="auto"/>
        <w:bottom w:val="none" w:sz="0" w:space="0" w:color="auto"/>
        <w:right w:val="none" w:sz="0" w:space="0" w:color="auto"/>
      </w:divBdr>
    </w:div>
    <w:div w:id="261882363">
      <w:bodyDiv w:val="1"/>
      <w:marLeft w:val="0"/>
      <w:marRight w:val="0"/>
      <w:marTop w:val="0"/>
      <w:marBottom w:val="0"/>
      <w:divBdr>
        <w:top w:val="none" w:sz="0" w:space="0" w:color="auto"/>
        <w:left w:val="none" w:sz="0" w:space="0" w:color="auto"/>
        <w:bottom w:val="none" w:sz="0" w:space="0" w:color="auto"/>
        <w:right w:val="none" w:sz="0" w:space="0" w:color="auto"/>
      </w:divBdr>
    </w:div>
    <w:div w:id="262416679">
      <w:bodyDiv w:val="1"/>
      <w:marLeft w:val="0"/>
      <w:marRight w:val="0"/>
      <w:marTop w:val="0"/>
      <w:marBottom w:val="0"/>
      <w:divBdr>
        <w:top w:val="none" w:sz="0" w:space="0" w:color="auto"/>
        <w:left w:val="none" w:sz="0" w:space="0" w:color="auto"/>
        <w:bottom w:val="none" w:sz="0" w:space="0" w:color="auto"/>
        <w:right w:val="none" w:sz="0" w:space="0" w:color="auto"/>
      </w:divBdr>
    </w:div>
    <w:div w:id="262496198">
      <w:bodyDiv w:val="1"/>
      <w:marLeft w:val="0"/>
      <w:marRight w:val="0"/>
      <w:marTop w:val="0"/>
      <w:marBottom w:val="0"/>
      <w:divBdr>
        <w:top w:val="none" w:sz="0" w:space="0" w:color="auto"/>
        <w:left w:val="none" w:sz="0" w:space="0" w:color="auto"/>
        <w:bottom w:val="none" w:sz="0" w:space="0" w:color="auto"/>
        <w:right w:val="none" w:sz="0" w:space="0" w:color="auto"/>
      </w:divBdr>
    </w:div>
    <w:div w:id="262765311">
      <w:bodyDiv w:val="1"/>
      <w:marLeft w:val="0"/>
      <w:marRight w:val="0"/>
      <w:marTop w:val="0"/>
      <w:marBottom w:val="0"/>
      <w:divBdr>
        <w:top w:val="none" w:sz="0" w:space="0" w:color="auto"/>
        <w:left w:val="none" w:sz="0" w:space="0" w:color="auto"/>
        <w:bottom w:val="none" w:sz="0" w:space="0" w:color="auto"/>
        <w:right w:val="none" w:sz="0" w:space="0" w:color="auto"/>
      </w:divBdr>
    </w:div>
    <w:div w:id="262962353">
      <w:bodyDiv w:val="1"/>
      <w:marLeft w:val="0"/>
      <w:marRight w:val="0"/>
      <w:marTop w:val="0"/>
      <w:marBottom w:val="0"/>
      <w:divBdr>
        <w:top w:val="none" w:sz="0" w:space="0" w:color="auto"/>
        <w:left w:val="none" w:sz="0" w:space="0" w:color="auto"/>
        <w:bottom w:val="none" w:sz="0" w:space="0" w:color="auto"/>
        <w:right w:val="none" w:sz="0" w:space="0" w:color="auto"/>
      </w:divBdr>
    </w:div>
    <w:div w:id="263194543">
      <w:bodyDiv w:val="1"/>
      <w:marLeft w:val="0"/>
      <w:marRight w:val="0"/>
      <w:marTop w:val="0"/>
      <w:marBottom w:val="0"/>
      <w:divBdr>
        <w:top w:val="none" w:sz="0" w:space="0" w:color="auto"/>
        <w:left w:val="none" w:sz="0" w:space="0" w:color="auto"/>
        <w:bottom w:val="none" w:sz="0" w:space="0" w:color="auto"/>
        <w:right w:val="none" w:sz="0" w:space="0" w:color="auto"/>
      </w:divBdr>
    </w:div>
    <w:div w:id="263340400">
      <w:bodyDiv w:val="1"/>
      <w:marLeft w:val="0"/>
      <w:marRight w:val="0"/>
      <w:marTop w:val="0"/>
      <w:marBottom w:val="0"/>
      <w:divBdr>
        <w:top w:val="none" w:sz="0" w:space="0" w:color="auto"/>
        <w:left w:val="none" w:sz="0" w:space="0" w:color="auto"/>
        <w:bottom w:val="none" w:sz="0" w:space="0" w:color="auto"/>
        <w:right w:val="none" w:sz="0" w:space="0" w:color="auto"/>
      </w:divBdr>
    </w:div>
    <w:div w:id="263807205">
      <w:bodyDiv w:val="1"/>
      <w:marLeft w:val="0"/>
      <w:marRight w:val="0"/>
      <w:marTop w:val="0"/>
      <w:marBottom w:val="0"/>
      <w:divBdr>
        <w:top w:val="none" w:sz="0" w:space="0" w:color="auto"/>
        <w:left w:val="none" w:sz="0" w:space="0" w:color="auto"/>
        <w:bottom w:val="none" w:sz="0" w:space="0" w:color="auto"/>
        <w:right w:val="none" w:sz="0" w:space="0" w:color="auto"/>
      </w:divBdr>
    </w:div>
    <w:div w:id="263919832">
      <w:bodyDiv w:val="1"/>
      <w:marLeft w:val="0"/>
      <w:marRight w:val="0"/>
      <w:marTop w:val="0"/>
      <w:marBottom w:val="0"/>
      <w:divBdr>
        <w:top w:val="none" w:sz="0" w:space="0" w:color="auto"/>
        <w:left w:val="none" w:sz="0" w:space="0" w:color="auto"/>
        <w:bottom w:val="none" w:sz="0" w:space="0" w:color="auto"/>
        <w:right w:val="none" w:sz="0" w:space="0" w:color="auto"/>
      </w:divBdr>
    </w:div>
    <w:div w:id="263925708">
      <w:bodyDiv w:val="1"/>
      <w:marLeft w:val="0"/>
      <w:marRight w:val="0"/>
      <w:marTop w:val="0"/>
      <w:marBottom w:val="0"/>
      <w:divBdr>
        <w:top w:val="none" w:sz="0" w:space="0" w:color="auto"/>
        <w:left w:val="none" w:sz="0" w:space="0" w:color="auto"/>
        <w:bottom w:val="none" w:sz="0" w:space="0" w:color="auto"/>
        <w:right w:val="none" w:sz="0" w:space="0" w:color="auto"/>
      </w:divBdr>
    </w:div>
    <w:div w:id="263929392">
      <w:bodyDiv w:val="1"/>
      <w:marLeft w:val="0"/>
      <w:marRight w:val="0"/>
      <w:marTop w:val="0"/>
      <w:marBottom w:val="0"/>
      <w:divBdr>
        <w:top w:val="none" w:sz="0" w:space="0" w:color="auto"/>
        <w:left w:val="none" w:sz="0" w:space="0" w:color="auto"/>
        <w:bottom w:val="none" w:sz="0" w:space="0" w:color="auto"/>
        <w:right w:val="none" w:sz="0" w:space="0" w:color="auto"/>
      </w:divBdr>
    </w:div>
    <w:div w:id="264045239">
      <w:bodyDiv w:val="1"/>
      <w:marLeft w:val="0"/>
      <w:marRight w:val="0"/>
      <w:marTop w:val="0"/>
      <w:marBottom w:val="0"/>
      <w:divBdr>
        <w:top w:val="none" w:sz="0" w:space="0" w:color="auto"/>
        <w:left w:val="none" w:sz="0" w:space="0" w:color="auto"/>
        <w:bottom w:val="none" w:sz="0" w:space="0" w:color="auto"/>
        <w:right w:val="none" w:sz="0" w:space="0" w:color="auto"/>
      </w:divBdr>
    </w:div>
    <w:div w:id="264072353">
      <w:bodyDiv w:val="1"/>
      <w:marLeft w:val="0"/>
      <w:marRight w:val="0"/>
      <w:marTop w:val="0"/>
      <w:marBottom w:val="0"/>
      <w:divBdr>
        <w:top w:val="none" w:sz="0" w:space="0" w:color="auto"/>
        <w:left w:val="none" w:sz="0" w:space="0" w:color="auto"/>
        <w:bottom w:val="none" w:sz="0" w:space="0" w:color="auto"/>
        <w:right w:val="none" w:sz="0" w:space="0" w:color="auto"/>
      </w:divBdr>
    </w:div>
    <w:div w:id="264074038">
      <w:bodyDiv w:val="1"/>
      <w:marLeft w:val="0"/>
      <w:marRight w:val="0"/>
      <w:marTop w:val="0"/>
      <w:marBottom w:val="0"/>
      <w:divBdr>
        <w:top w:val="none" w:sz="0" w:space="0" w:color="auto"/>
        <w:left w:val="none" w:sz="0" w:space="0" w:color="auto"/>
        <w:bottom w:val="none" w:sz="0" w:space="0" w:color="auto"/>
        <w:right w:val="none" w:sz="0" w:space="0" w:color="auto"/>
      </w:divBdr>
    </w:div>
    <w:div w:id="264385121">
      <w:bodyDiv w:val="1"/>
      <w:marLeft w:val="0"/>
      <w:marRight w:val="0"/>
      <w:marTop w:val="0"/>
      <w:marBottom w:val="0"/>
      <w:divBdr>
        <w:top w:val="none" w:sz="0" w:space="0" w:color="auto"/>
        <w:left w:val="none" w:sz="0" w:space="0" w:color="auto"/>
        <w:bottom w:val="none" w:sz="0" w:space="0" w:color="auto"/>
        <w:right w:val="none" w:sz="0" w:space="0" w:color="auto"/>
      </w:divBdr>
    </w:div>
    <w:div w:id="264533020">
      <w:bodyDiv w:val="1"/>
      <w:marLeft w:val="0"/>
      <w:marRight w:val="0"/>
      <w:marTop w:val="0"/>
      <w:marBottom w:val="0"/>
      <w:divBdr>
        <w:top w:val="none" w:sz="0" w:space="0" w:color="auto"/>
        <w:left w:val="none" w:sz="0" w:space="0" w:color="auto"/>
        <w:bottom w:val="none" w:sz="0" w:space="0" w:color="auto"/>
        <w:right w:val="none" w:sz="0" w:space="0" w:color="auto"/>
      </w:divBdr>
    </w:div>
    <w:div w:id="264578068">
      <w:bodyDiv w:val="1"/>
      <w:marLeft w:val="0"/>
      <w:marRight w:val="0"/>
      <w:marTop w:val="0"/>
      <w:marBottom w:val="0"/>
      <w:divBdr>
        <w:top w:val="none" w:sz="0" w:space="0" w:color="auto"/>
        <w:left w:val="none" w:sz="0" w:space="0" w:color="auto"/>
        <w:bottom w:val="none" w:sz="0" w:space="0" w:color="auto"/>
        <w:right w:val="none" w:sz="0" w:space="0" w:color="auto"/>
      </w:divBdr>
    </w:div>
    <w:div w:id="264728224">
      <w:bodyDiv w:val="1"/>
      <w:marLeft w:val="0"/>
      <w:marRight w:val="0"/>
      <w:marTop w:val="0"/>
      <w:marBottom w:val="0"/>
      <w:divBdr>
        <w:top w:val="none" w:sz="0" w:space="0" w:color="auto"/>
        <w:left w:val="none" w:sz="0" w:space="0" w:color="auto"/>
        <w:bottom w:val="none" w:sz="0" w:space="0" w:color="auto"/>
        <w:right w:val="none" w:sz="0" w:space="0" w:color="auto"/>
      </w:divBdr>
    </w:div>
    <w:div w:id="264773589">
      <w:bodyDiv w:val="1"/>
      <w:marLeft w:val="0"/>
      <w:marRight w:val="0"/>
      <w:marTop w:val="0"/>
      <w:marBottom w:val="0"/>
      <w:divBdr>
        <w:top w:val="none" w:sz="0" w:space="0" w:color="auto"/>
        <w:left w:val="none" w:sz="0" w:space="0" w:color="auto"/>
        <w:bottom w:val="none" w:sz="0" w:space="0" w:color="auto"/>
        <w:right w:val="none" w:sz="0" w:space="0" w:color="auto"/>
      </w:divBdr>
    </w:div>
    <w:div w:id="264776209">
      <w:bodyDiv w:val="1"/>
      <w:marLeft w:val="0"/>
      <w:marRight w:val="0"/>
      <w:marTop w:val="0"/>
      <w:marBottom w:val="0"/>
      <w:divBdr>
        <w:top w:val="none" w:sz="0" w:space="0" w:color="auto"/>
        <w:left w:val="none" w:sz="0" w:space="0" w:color="auto"/>
        <w:bottom w:val="none" w:sz="0" w:space="0" w:color="auto"/>
        <w:right w:val="none" w:sz="0" w:space="0" w:color="auto"/>
      </w:divBdr>
    </w:div>
    <w:div w:id="264969960">
      <w:bodyDiv w:val="1"/>
      <w:marLeft w:val="0"/>
      <w:marRight w:val="0"/>
      <w:marTop w:val="0"/>
      <w:marBottom w:val="0"/>
      <w:divBdr>
        <w:top w:val="none" w:sz="0" w:space="0" w:color="auto"/>
        <w:left w:val="none" w:sz="0" w:space="0" w:color="auto"/>
        <w:bottom w:val="none" w:sz="0" w:space="0" w:color="auto"/>
        <w:right w:val="none" w:sz="0" w:space="0" w:color="auto"/>
      </w:divBdr>
    </w:div>
    <w:div w:id="265114577">
      <w:bodyDiv w:val="1"/>
      <w:marLeft w:val="0"/>
      <w:marRight w:val="0"/>
      <w:marTop w:val="0"/>
      <w:marBottom w:val="0"/>
      <w:divBdr>
        <w:top w:val="none" w:sz="0" w:space="0" w:color="auto"/>
        <w:left w:val="none" w:sz="0" w:space="0" w:color="auto"/>
        <w:bottom w:val="none" w:sz="0" w:space="0" w:color="auto"/>
        <w:right w:val="none" w:sz="0" w:space="0" w:color="auto"/>
      </w:divBdr>
    </w:div>
    <w:div w:id="265117787">
      <w:bodyDiv w:val="1"/>
      <w:marLeft w:val="0"/>
      <w:marRight w:val="0"/>
      <w:marTop w:val="0"/>
      <w:marBottom w:val="0"/>
      <w:divBdr>
        <w:top w:val="none" w:sz="0" w:space="0" w:color="auto"/>
        <w:left w:val="none" w:sz="0" w:space="0" w:color="auto"/>
        <w:bottom w:val="none" w:sz="0" w:space="0" w:color="auto"/>
        <w:right w:val="none" w:sz="0" w:space="0" w:color="auto"/>
      </w:divBdr>
    </w:div>
    <w:div w:id="265119828">
      <w:bodyDiv w:val="1"/>
      <w:marLeft w:val="0"/>
      <w:marRight w:val="0"/>
      <w:marTop w:val="0"/>
      <w:marBottom w:val="0"/>
      <w:divBdr>
        <w:top w:val="none" w:sz="0" w:space="0" w:color="auto"/>
        <w:left w:val="none" w:sz="0" w:space="0" w:color="auto"/>
        <w:bottom w:val="none" w:sz="0" w:space="0" w:color="auto"/>
        <w:right w:val="none" w:sz="0" w:space="0" w:color="auto"/>
      </w:divBdr>
    </w:div>
    <w:div w:id="265230893">
      <w:bodyDiv w:val="1"/>
      <w:marLeft w:val="0"/>
      <w:marRight w:val="0"/>
      <w:marTop w:val="0"/>
      <w:marBottom w:val="0"/>
      <w:divBdr>
        <w:top w:val="none" w:sz="0" w:space="0" w:color="auto"/>
        <w:left w:val="none" w:sz="0" w:space="0" w:color="auto"/>
        <w:bottom w:val="none" w:sz="0" w:space="0" w:color="auto"/>
        <w:right w:val="none" w:sz="0" w:space="0" w:color="auto"/>
      </w:divBdr>
    </w:div>
    <w:div w:id="265694125">
      <w:bodyDiv w:val="1"/>
      <w:marLeft w:val="0"/>
      <w:marRight w:val="0"/>
      <w:marTop w:val="0"/>
      <w:marBottom w:val="0"/>
      <w:divBdr>
        <w:top w:val="none" w:sz="0" w:space="0" w:color="auto"/>
        <w:left w:val="none" w:sz="0" w:space="0" w:color="auto"/>
        <w:bottom w:val="none" w:sz="0" w:space="0" w:color="auto"/>
        <w:right w:val="none" w:sz="0" w:space="0" w:color="auto"/>
      </w:divBdr>
    </w:div>
    <w:div w:id="265968663">
      <w:bodyDiv w:val="1"/>
      <w:marLeft w:val="0"/>
      <w:marRight w:val="0"/>
      <w:marTop w:val="0"/>
      <w:marBottom w:val="0"/>
      <w:divBdr>
        <w:top w:val="none" w:sz="0" w:space="0" w:color="auto"/>
        <w:left w:val="none" w:sz="0" w:space="0" w:color="auto"/>
        <w:bottom w:val="none" w:sz="0" w:space="0" w:color="auto"/>
        <w:right w:val="none" w:sz="0" w:space="0" w:color="auto"/>
      </w:divBdr>
    </w:div>
    <w:div w:id="266040845">
      <w:bodyDiv w:val="1"/>
      <w:marLeft w:val="0"/>
      <w:marRight w:val="0"/>
      <w:marTop w:val="0"/>
      <w:marBottom w:val="0"/>
      <w:divBdr>
        <w:top w:val="none" w:sz="0" w:space="0" w:color="auto"/>
        <w:left w:val="none" w:sz="0" w:space="0" w:color="auto"/>
        <w:bottom w:val="none" w:sz="0" w:space="0" w:color="auto"/>
        <w:right w:val="none" w:sz="0" w:space="0" w:color="auto"/>
      </w:divBdr>
    </w:div>
    <w:div w:id="266086698">
      <w:bodyDiv w:val="1"/>
      <w:marLeft w:val="0"/>
      <w:marRight w:val="0"/>
      <w:marTop w:val="0"/>
      <w:marBottom w:val="0"/>
      <w:divBdr>
        <w:top w:val="none" w:sz="0" w:space="0" w:color="auto"/>
        <w:left w:val="none" w:sz="0" w:space="0" w:color="auto"/>
        <w:bottom w:val="none" w:sz="0" w:space="0" w:color="auto"/>
        <w:right w:val="none" w:sz="0" w:space="0" w:color="auto"/>
      </w:divBdr>
    </w:div>
    <w:div w:id="266231937">
      <w:bodyDiv w:val="1"/>
      <w:marLeft w:val="0"/>
      <w:marRight w:val="0"/>
      <w:marTop w:val="0"/>
      <w:marBottom w:val="0"/>
      <w:divBdr>
        <w:top w:val="none" w:sz="0" w:space="0" w:color="auto"/>
        <w:left w:val="none" w:sz="0" w:space="0" w:color="auto"/>
        <w:bottom w:val="none" w:sz="0" w:space="0" w:color="auto"/>
        <w:right w:val="none" w:sz="0" w:space="0" w:color="auto"/>
      </w:divBdr>
    </w:div>
    <w:div w:id="266278145">
      <w:bodyDiv w:val="1"/>
      <w:marLeft w:val="0"/>
      <w:marRight w:val="0"/>
      <w:marTop w:val="0"/>
      <w:marBottom w:val="0"/>
      <w:divBdr>
        <w:top w:val="none" w:sz="0" w:space="0" w:color="auto"/>
        <w:left w:val="none" w:sz="0" w:space="0" w:color="auto"/>
        <w:bottom w:val="none" w:sz="0" w:space="0" w:color="auto"/>
        <w:right w:val="none" w:sz="0" w:space="0" w:color="auto"/>
      </w:divBdr>
    </w:div>
    <w:div w:id="266428496">
      <w:bodyDiv w:val="1"/>
      <w:marLeft w:val="0"/>
      <w:marRight w:val="0"/>
      <w:marTop w:val="0"/>
      <w:marBottom w:val="0"/>
      <w:divBdr>
        <w:top w:val="none" w:sz="0" w:space="0" w:color="auto"/>
        <w:left w:val="none" w:sz="0" w:space="0" w:color="auto"/>
        <w:bottom w:val="none" w:sz="0" w:space="0" w:color="auto"/>
        <w:right w:val="none" w:sz="0" w:space="0" w:color="auto"/>
      </w:divBdr>
    </w:div>
    <w:div w:id="266474359">
      <w:bodyDiv w:val="1"/>
      <w:marLeft w:val="0"/>
      <w:marRight w:val="0"/>
      <w:marTop w:val="0"/>
      <w:marBottom w:val="0"/>
      <w:divBdr>
        <w:top w:val="none" w:sz="0" w:space="0" w:color="auto"/>
        <w:left w:val="none" w:sz="0" w:space="0" w:color="auto"/>
        <w:bottom w:val="none" w:sz="0" w:space="0" w:color="auto"/>
        <w:right w:val="none" w:sz="0" w:space="0" w:color="auto"/>
      </w:divBdr>
    </w:div>
    <w:div w:id="266542238">
      <w:bodyDiv w:val="1"/>
      <w:marLeft w:val="0"/>
      <w:marRight w:val="0"/>
      <w:marTop w:val="0"/>
      <w:marBottom w:val="0"/>
      <w:divBdr>
        <w:top w:val="none" w:sz="0" w:space="0" w:color="auto"/>
        <w:left w:val="none" w:sz="0" w:space="0" w:color="auto"/>
        <w:bottom w:val="none" w:sz="0" w:space="0" w:color="auto"/>
        <w:right w:val="none" w:sz="0" w:space="0" w:color="auto"/>
      </w:divBdr>
    </w:div>
    <w:div w:id="266739698">
      <w:bodyDiv w:val="1"/>
      <w:marLeft w:val="0"/>
      <w:marRight w:val="0"/>
      <w:marTop w:val="0"/>
      <w:marBottom w:val="0"/>
      <w:divBdr>
        <w:top w:val="none" w:sz="0" w:space="0" w:color="auto"/>
        <w:left w:val="none" w:sz="0" w:space="0" w:color="auto"/>
        <w:bottom w:val="none" w:sz="0" w:space="0" w:color="auto"/>
        <w:right w:val="none" w:sz="0" w:space="0" w:color="auto"/>
      </w:divBdr>
    </w:div>
    <w:div w:id="266814354">
      <w:bodyDiv w:val="1"/>
      <w:marLeft w:val="0"/>
      <w:marRight w:val="0"/>
      <w:marTop w:val="0"/>
      <w:marBottom w:val="0"/>
      <w:divBdr>
        <w:top w:val="none" w:sz="0" w:space="0" w:color="auto"/>
        <w:left w:val="none" w:sz="0" w:space="0" w:color="auto"/>
        <w:bottom w:val="none" w:sz="0" w:space="0" w:color="auto"/>
        <w:right w:val="none" w:sz="0" w:space="0" w:color="auto"/>
      </w:divBdr>
    </w:div>
    <w:div w:id="266929438">
      <w:bodyDiv w:val="1"/>
      <w:marLeft w:val="0"/>
      <w:marRight w:val="0"/>
      <w:marTop w:val="0"/>
      <w:marBottom w:val="0"/>
      <w:divBdr>
        <w:top w:val="none" w:sz="0" w:space="0" w:color="auto"/>
        <w:left w:val="none" w:sz="0" w:space="0" w:color="auto"/>
        <w:bottom w:val="none" w:sz="0" w:space="0" w:color="auto"/>
        <w:right w:val="none" w:sz="0" w:space="0" w:color="auto"/>
      </w:divBdr>
    </w:div>
    <w:div w:id="266935042">
      <w:bodyDiv w:val="1"/>
      <w:marLeft w:val="0"/>
      <w:marRight w:val="0"/>
      <w:marTop w:val="0"/>
      <w:marBottom w:val="0"/>
      <w:divBdr>
        <w:top w:val="none" w:sz="0" w:space="0" w:color="auto"/>
        <w:left w:val="none" w:sz="0" w:space="0" w:color="auto"/>
        <w:bottom w:val="none" w:sz="0" w:space="0" w:color="auto"/>
        <w:right w:val="none" w:sz="0" w:space="0" w:color="auto"/>
      </w:divBdr>
    </w:div>
    <w:div w:id="267006233">
      <w:bodyDiv w:val="1"/>
      <w:marLeft w:val="0"/>
      <w:marRight w:val="0"/>
      <w:marTop w:val="0"/>
      <w:marBottom w:val="0"/>
      <w:divBdr>
        <w:top w:val="none" w:sz="0" w:space="0" w:color="auto"/>
        <w:left w:val="none" w:sz="0" w:space="0" w:color="auto"/>
        <w:bottom w:val="none" w:sz="0" w:space="0" w:color="auto"/>
        <w:right w:val="none" w:sz="0" w:space="0" w:color="auto"/>
      </w:divBdr>
    </w:div>
    <w:div w:id="267009285">
      <w:bodyDiv w:val="1"/>
      <w:marLeft w:val="0"/>
      <w:marRight w:val="0"/>
      <w:marTop w:val="0"/>
      <w:marBottom w:val="0"/>
      <w:divBdr>
        <w:top w:val="none" w:sz="0" w:space="0" w:color="auto"/>
        <w:left w:val="none" w:sz="0" w:space="0" w:color="auto"/>
        <w:bottom w:val="none" w:sz="0" w:space="0" w:color="auto"/>
        <w:right w:val="none" w:sz="0" w:space="0" w:color="auto"/>
      </w:divBdr>
    </w:div>
    <w:div w:id="267010928">
      <w:bodyDiv w:val="1"/>
      <w:marLeft w:val="0"/>
      <w:marRight w:val="0"/>
      <w:marTop w:val="0"/>
      <w:marBottom w:val="0"/>
      <w:divBdr>
        <w:top w:val="none" w:sz="0" w:space="0" w:color="auto"/>
        <w:left w:val="none" w:sz="0" w:space="0" w:color="auto"/>
        <w:bottom w:val="none" w:sz="0" w:space="0" w:color="auto"/>
        <w:right w:val="none" w:sz="0" w:space="0" w:color="auto"/>
      </w:divBdr>
    </w:div>
    <w:div w:id="267011301">
      <w:bodyDiv w:val="1"/>
      <w:marLeft w:val="0"/>
      <w:marRight w:val="0"/>
      <w:marTop w:val="0"/>
      <w:marBottom w:val="0"/>
      <w:divBdr>
        <w:top w:val="none" w:sz="0" w:space="0" w:color="auto"/>
        <w:left w:val="none" w:sz="0" w:space="0" w:color="auto"/>
        <w:bottom w:val="none" w:sz="0" w:space="0" w:color="auto"/>
        <w:right w:val="none" w:sz="0" w:space="0" w:color="auto"/>
      </w:divBdr>
    </w:div>
    <w:div w:id="267079731">
      <w:bodyDiv w:val="1"/>
      <w:marLeft w:val="0"/>
      <w:marRight w:val="0"/>
      <w:marTop w:val="0"/>
      <w:marBottom w:val="0"/>
      <w:divBdr>
        <w:top w:val="none" w:sz="0" w:space="0" w:color="auto"/>
        <w:left w:val="none" w:sz="0" w:space="0" w:color="auto"/>
        <w:bottom w:val="none" w:sz="0" w:space="0" w:color="auto"/>
        <w:right w:val="none" w:sz="0" w:space="0" w:color="auto"/>
      </w:divBdr>
    </w:div>
    <w:div w:id="267126556">
      <w:bodyDiv w:val="1"/>
      <w:marLeft w:val="0"/>
      <w:marRight w:val="0"/>
      <w:marTop w:val="0"/>
      <w:marBottom w:val="0"/>
      <w:divBdr>
        <w:top w:val="none" w:sz="0" w:space="0" w:color="auto"/>
        <w:left w:val="none" w:sz="0" w:space="0" w:color="auto"/>
        <w:bottom w:val="none" w:sz="0" w:space="0" w:color="auto"/>
        <w:right w:val="none" w:sz="0" w:space="0" w:color="auto"/>
      </w:divBdr>
    </w:div>
    <w:div w:id="267130363">
      <w:bodyDiv w:val="1"/>
      <w:marLeft w:val="0"/>
      <w:marRight w:val="0"/>
      <w:marTop w:val="0"/>
      <w:marBottom w:val="0"/>
      <w:divBdr>
        <w:top w:val="none" w:sz="0" w:space="0" w:color="auto"/>
        <w:left w:val="none" w:sz="0" w:space="0" w:color="auto"/>
        <w:bottom w:val="none" w:sz="0" w:space="0" w:color="auto"/>
        <w:right w:val="none" w:sz="0" w:space="0" w:color="auto"/>
      </w:divBdr>
    </w:div>
    <w:div w:id="267130398">
      <w:bodyDiv w:val="1"/>
      <w:marLeft w:val="0"/>
      <w:marRight w:val="0"/>
      <w:marTop w:val="0"/>
      <w:marBottom w:val="0"/>
      <w:divBdr>
        <w:top w:val="none" w:sz="0" w:space="0" w:color="auto"/>
        <w:left w:val="none" w:sz="0" w:space="0" w:color="auto"/>
        <w:bottom w:val="none" w:sz="0" w:space="0" w:color="auto"/>
        <w:right w:val="none" w:sz="0" w:space="0" w:color="auto"/>
      </w:divBdr>
    </w:div>
    <w:div w:id="267157368">
      <w:bodyDiv w:val="1"/>
      <w:marLeft w:val="0"/>
      <w:marRight w:val="0"/>
      <w:marTop w:val="0"/>
      <w:marBottom w:val="0"/>
      <w:divBdr>
        <w:top w:val="none" w:sz="0" w:space="0" w:color="auto"/>
        <w:left w:val="none" w:sz="0" w:space="0" w:color="auto"/>
        <w:bottom w:val="none" w:sz="0" w:space="0" w:color="auto"/>
        <w:right w:val="none" w:sz="0" w:space="0" w:color="auto"/>
      </w:divBdr>
    </w:div>
    <w:div w:id="267321869">
      <w:bodyDiv w:val="1"/>
      <w:marLeft w:val="0"/>
      <w:marRight w:val="0"/>
      <w:marTop w:val="0"/>
      <w:marBottom w:val="0"/>
      <w:divBdr>
        <w:top w:val="none" w:sz="0" w:space="0" w:color="auto"/>
        <w:left w:val="none" w:sz="0" w:space="0" w:color="auto"/>
        <w:bottom w:val="none" w:sz="0" w:space="0" w:color="auto"/>
        <w:right w:val="none" w:sz="0" w:space="0" w:color="auto"/>
      </w:divBdr>
    </w:div>
    <w:div w:id="267392964">
      <w:bodyDiv w:val="1"/>
      <w:marLeft w:val="0"/>
      <w:marRight w:val="0"/>
      <w:marTop w:val="0"/>
      <w:marBottom w:val="0"/>
      <w:divBdr>
        <w:top w:val="none" w:sz="0" w:space="0" w:color="auto"/>
        <w:left w:val="none" w:sz="0" w:space="0" w:color="auto"/>
        <w:bottom w:val="none" w:sz="0" w:space="0" w:color="auto"/>
        <w:right w:val="none" w:sz="0" w:space="0" w:color="auto"/>
      </w:divBdr>
    </w:div>
    <w:div w:id="267472933">
      <w:bodyDiv w:val="1"/>
      <w:marLeft w:val="0"/>
      <w:marRight w:val="0"/>
      <w:marTop w:val="0"/>
      <w:marBottom w:val="0"/>
      <w:divBdr>
        <w:top w:val="none" w:sz="0" w:space="0" w:color="auto"/>
        <w:left w:val="none" w:sz="0" w:space="0" w:color="auto"/>
        <w:bottom w:val="none" w:sz="0" w:space="0" w:color="auto"/>
        <w:right w:val="none" w:sz="0" w:space="0" w:color="auto"/>
      </w:divBdr>
    </w:div>
    <w:div w:id="267588950">
      <w:bodyDiv w:val="1"/>
      <w:marLeft w:val="0"/>
      <w:marRight w:val="0"/>
      <w:marTop w:val="0"/>
      <w:marBottom w:val="0"/>
      <w:divBdr>
        <w:top w:val="none" w:sz="0" w:space="0" w:color="auto"/>
        <w:left w:val="none" w:sz="0" w:space="0" w:color="auto"/>
        <w:bottom w:val="none" w:sz="0" w:space="0" w:color="auto"/>
        <w:right w:val="none" w:sz="0" w:space="0" w:color="auto"/>
      </w:divBdr>
    </w:div>
    <w:div w:id="267935058">
      <w:bodyDiv w:val="1"/>
      <w:marLeft w:val="0"/>
      <w:marRight w:val="0"/>
      <w:marTop w:val="0"/>
      <w:marBottom w:val="0"/>
      <w:divBdr>
        <w:top w:val="none" w:sz="0" w:space="0" w:color="auto"/>
        <w:left w:val="none" w:sz="0" w:space="0" w:color="auto"/>
        <w:bottom w:val="none" w:sz="0" w:space="0" w:color="auto"/>
        <w:right w:val="none" w:sz="0" w:space="0" w:color="auto"/>
      </w:divBdr>
    </w:div>
    <w:div w:id="267976817">
      <w:bodyDiv w:val="1"/>
      <w:marLeft w:val="0"/>
      <w:marRight w:val="0"/>
      <w:marTop w:val="0"/>
      <w:marBottom w:val="0"/>
      <w:divBdr>
        <w:top w:val="none" w:sz="0" w:space="0" w:color="auto"/>
        <w:left w:val="none" w:sz="0" w:space="0" w:color="auto"/>
        <w:bottom w:val="none" w:sz="0" w:space="0" w:color="auto"/>
        <w:right w:val="none" w:sz="0" w:space="0" w:color="auto"/>
      </w:divBdr>
    </w:div>
    <w:div w:id="268052665">
      <w:bodyDiv w:val="1"/>
      <w:marLeft w:val="0"/>
      <w:marRight w:val="0"/>
      <w:marTop w:val="0"/>
      <w:marBottom w:val="0"/>
      <w:divBdr>
        <w:top w:val="none" w:sz="0" w:space="0" w:color="auto"/>
        <w:left w:val="none" w:sz="0" w:space="0" w:color="auto"/>
        <w:bottom w:val="none" w:sz="0" w:space="0" w:color="auto"/>
        <w:right w:val="none" w:sz="0" w:space="0" w:color="auto"/>
      </w:divBdr>
    </w:div>
    <w:div w:id="268123077">
      <w:bodyDiv w:val="1"/>
      <w:marLeft w:val="0"/>
      <w:marRight w:val="0"/>
      <w:marTop w:val="0"/>
      <w:marBottom w:val="0"/>
      <w:divBdr>
        <w:top w:val="none" w:sz="0" w:space="0" w:color="auto"/>
        <w:left w:val="none" w:sz="0" w:space="0" w:color="auto"/>
        <w:bottom w:val="none" w:sz="0" w:space="0" w:color="auto"/>
        <w:right w:val="none" w:sz="0" w:space="0" w:color="auto"/>
      </w:divBdr>
    </w:div>
    <w:div w:id="268198712">
      <w:bodyDiv w:val="1"/>
      <w:marLeft w:val="0"/>
      <w:marRight w:val="0"/>
      <w:marTop w:val="0"/>
      <w:marBottom w:val="0"/>
      <w:divBdr>
        <w:top w:val="none" w:sz="0" w:space="0" w:color="auto"/>
        <w:left w:val="none" w:sz="0" w:space="0" w:color="auto"/>
        <w:bottom w:val="none" w:sz="0" w:space="0" w:color="auto"/>
        <w:right w:val="none" w:sz="0" w:space="0" w:color="auto"/>
      </w:divBdr>
    </w:div>
    <w:div w:id="268200074">
      <w:bodyDiv w:val="1"/>
      <w:marLeft w:val="0"/>
      <w:marRight w:val="0"/>
      <w:marTop w:val="0"/>
      <w:marBottom w:val="0"/>
      <w:divBdr>
        <w:top w:val="none" w:sz="0" w:space="0" w:color="auto"/>
        <w:left w:val="none" w:sz="0" w:space="0" w:color="auto"/>
        <w:bottom w:val="none" w:sz="0" w:space="0" w:color="auto"/>
        <w:right w:val="none" w:sz="0" w:space="0" w:color="auto"/>
      </w:divBdr>
    </w:div>
    <w:div w:id="268465073">
      <w:bodyDiv w:val="1"/>
      <w:marLeft w:val="0"/>
      <w:marRight w:val="0"/>
      <w:marTop w:val="0"/>
      <w:marBottom w:val="0"/>
      <w:divBdr>
        <w:top w:val="none" w:sz="0" w:space="0" w:color="auto"/>
        <w:left w:val="none" w:sz="0" w:space="0" w:color="auto"/>
        <w:bottom w:val="none" w:sz="0" w:space="0" w:color="auto"/>
        <w:right w:val="none" w:sz="0" w:space="0" w:color="auto"/>
      </w:divBdr>
    </w:div>
    <w:div w:id="268515937">
      <w:bodyDiv w:val="1"/>
      <w:marLeft w:val="0"/>
      <w:marRight w:val="0"/>
      <w:marTop w:val="0"/>
      <w:marBottom w:val="0"/>
      <w:divBdr>
        <w:top w:val="none" w:sz="0" w:space="0" w:color="auto"/>
        <w:left w:val="none" w:sz="0" w:space="0" w:color="auto"/>
        <w:bottom w:val="none" w:sz="0" w:space="0" w:color="auto"/>
        <w:right w:val="none" w:sz="0" w:space="0" w:color="auto"/>
      </w:divBdr>
    </w:div>
    <w:div w:id="268587430">
      <w:bodyDiv w:val="1"/>
      <w:marLeft w:val="0"/>
      <w:marRight w:val="0"/>
      <w:marTop w:val="0"/>
      <w:marBottom w:val="0"/>
      <w:divBdr>
        <w:top w:val="none" w:sz="0" w:space="0" w:color="auto"/>
        <w:left w:val="none" w:sz="0" w:space="0" w:color="auto"/>
        <w:bottom w:val="none" w:sz="0" w:space="0" w:color="auto"/>
        <w:right w:val="none" w:sz="0" w:space="0" w:color="auto"/>
      </w:divBdr>
    </w:div>
    <w:div w:id="268588932">
      <w:bodyDiv w:val="1"/>
      <w:marLeft w:val="0"/>
      <w:marRight w:val="0"/>
      <w:marTop w:val="0"/>
      <w:marBottom w:val="0"/>
      <w:divBdr>
        <w:top w:val="none" w:sz="0" w:space="0" w:color="auto"/>
        <w:left w:val="none" w:sz="0" w:space="0" w:color="auto"/>
        <w:bottom w:val="none" w:sz="0" w:space="0" w:color="auto"/>
        <w:right w:val="none" w:sz="0" w:space="0" w:color="auto"/>
      </w:divBdr>
    </w:div>
    <w:div w:id="268900390">
      <w:bodyDiv w:val="1"/>
      <w:marLeft w:val="0"/>
      <w:marRight w:val="0"/>
      <w:marTop w:val="0"/>
      <w:marBottom w:val="0"/>
      <w:divBdr>
        <w:top w:val="none" w:sz="0" w:space="0" w:color="auto"/>
        <w:left w:val="none" w:sz="0" w:space="0" w:color="auto"/>
        <w:bottom w:val="none" w:sz="0" w:space="0" w:color="auto"/>
        <w:right w:val="none" w:sz="0" w:space="0" w:color="auto"/>
      </w:divBdr>
    </w:div>
    <w:div w:id="269317975">
      <w:bodyDiv w:val="1"/>
      <w:marLeft w:val="0"/>
      <w:marRight w:val="0"/>
      <w:marTop w:val="0"/>
      <w:marBottom w:val="0"/>
      <w:divBdr>
        <w:top w:val="none" w:sz="0" w:space="0" w:color="auto"/>
        <w:left w:val="none" w:sz="0" w:space="0" w:color="auto"/>
        <w:bottom w:val="none" w:sz="0" w:space="0" w:color="auto"/>
        <w:right w:val="none" w:sz="0" w:space="0" w:color="auto"/>
      </w:divBdr>
    </w:div>
    <w:div w:id="269360300">
      <w:bodyDiv w:val="1"/>
      <w:marLeft w:val="0"/>
      <w:marRight w:val="0"/>
      <w:marTop w:val="0"/>
      <w:marBottom w:val="0"/>
      <w:divBdr>
        <w:top w:val="none" w:sz="0" w:space="0" w:color="auto"/>
        <w:left w:val="none" w:sz="0" w:space="0" w:color="auto"/>
        <w:bottom w:val="none" w:sz="0" w:space="0" w:color="auto"/>
        <w:right w:val="none" w:sz="0" w:space="0" w:color="auto"/>
      </w:divBdr>
    </w:div>
    <w:div w:id="269513417">
      <w:bodyDiv w:val="1"/>
      <w:marLeft w:val="0"/>
      <w:marRight w:val="0"/>
      <w:marTop w:val="0"/>
      <w:marBottom w:val="0"/>
      <w:divBdr>
        <w:top w:val="none" w:sz="0" w:space="0" w:color="auto"/>
        <w:left w:val="none" w:sz="0" w:space="0" w:color="auto"/>
        <w:bottom w:val="none" w:sz="0" w:space="0" w:color="auto"/>
        <w:right w:val="none" w:sz="0" w:space="0" w:color="auto"/>
      </w:divBdr>
    </w:div>
    <w:div w:id="269703340">
      <w:bodyDiv w:val="1"/>
      <w:marLeft w:val="0"/>
      <w:marRight w:val="0"/>
      <w:marTop w:val="0"/>
      <w:marBottom w:val="0"/>
      <w:divBdr>
        <w:top w:val="none" w:sz="0" w:space="0" w:color="auto"/>
        <w:left w:val="none" w:sz="0" w:space="0" w:color="auto"/>
        <w:bottom w:val="none" w:sz="0" w:space="0" w:color="auto"/>
        <w:right w:val="none" w:sz="0" w:space="0" w:color="auto"/>
      </w:divBdr>
    </w:div>
    <w:div w:id="270087254">
      <w:bodyDiv w:val="1"/>
      <w:marLeft w:val="0"/>
      <w:marRight w:val="0"/>
      <w:marTop w:val="0"/>
      <w:marBottom w:val="0"/>
      <w:divBdr>
        <w:top w:val="none" w:sz="0" w:space="0" w:color="auto"/>
        <w:left w:val="none" w:sz="0" w:space="0" w:color="auto"/>
        <w:bottom w:val="none" w:sz="0" w:space="0" w:color="auto"/>
        <w:right w:val="none" w:sz="0" w:space="0" w:color="auto"/>
      </w:divBdr>
    </w:div>
    <w:div w:id="270286270">
      <w:bodyDiv w:val="1"/>
      <w:marLeft w:val="0"/>
      <w:marRight w:val="0"/>
      <w:marTop w:val="0"/>
      <w:marBottom w:val="0"/>
      <w:divBdr>
        <w:top w:val="none" w:sz="0" w:space="0" w:color="auto"/>
        <w:left w:val="none" w:sz="0" w:space="0" w:color="auto"/>
        <w:bottom w:val="none" w:sz="0" w:space="0" w:color="auto"/>
        <w:right w:val="none" w:sz="0" w:space="0" w:color="auto"/>
      </w:divBdr>
    </w:div>
    <w:div w:id="270749640">
      <w:bodyDiv w:val="1"/>
      <w:marLeft w:val="0"/>
      <w:marRight w:val="0"/>
      <w:marTop w:val="0"/>
      <w:marBottom w:val="0"/>
      <w:divBdr>
        <w:top w:val="none" w:sz="0" w:space="0" w:color="auto"/>
        <w:left w:val="none" w:sz="0" w:space="0" w:color="auto"/>
        <w:bottom w:val="none" w:sz="0" w:space="0" w:color="auto"/>
        <w:right w:val="none" w:sz="0" w:space="0" w:color="auto"/>
      </w:divBdr>
    </w:div>
    <w:div w:id="270864670">
      <w:bodyDiv w:val="1"/>
      <w:marLeft w:val="0"/>
      <w:marRight w:val="0"/>
      <w:marTop w:val="0"/>
      <w:marBottom w:val="0"/>
      <w:divBdr>
        <w:top w:val="none" w:sz="0" w:space="0" w:color="auto"/>
        <w:left w:val="none" w:sz="0" w:space="0" w:color="auto"/>
        <w:bottom w:val="none" w:sz="0" w:space="0" w:color="auto"/>
        <w:right w:val="none" w:sz="0" w:space="0" w:color="auto"/>
      </w:divBdr>
    </w:div>
    <w:div w:id="270935962">
      <w:bodyDiv w:val="1"/>
      <w:marLeft w:val="0"/>
      <w:marRight w:val="0"/>
      <w:marTop w:val="0"/>
      <w:marBottom w:val="0"/>
      <w:divBdr>
        <w:top w:val="none" w:sz="0" w:space="0" w:color="auto"/>
        <w:left w:val="none" w:sz="0" w:space="0" w:color="auto"/>
        <w:bottom w:val="none" w:sz="0" w:space="0" w:color="auto"/>
        <w:right w:val="none" w:sz="0" w:space="0" w:color="auto"/>
      </w:divBdr>
    </w:div>
    <w:div w:id="270941263">
      <w:bodyDiv w:val="1"/>
      <w:marLeft w:val="0"/>
      <w:marRight w:val="0"/>
      <w:marTop w:val="0"/>
      <w:marBottom w:val="0"/>
      <w:divBdr>
        <w:top w:val="none" w:sz="0" w:space="0" w:color="auto"/>
        <w:left w:val="none" w:sz="0" w:space="0" w:color="auto"/>
        <w:bottom w:val="none" w:sz="0" w:space="0" w:color="auto"/>
        <w:right w:val="none" w:sz="0" w:space="0" w:color="auto"/>
      </w:divBdr>
    </w:div>
    <w:div w:id="271012707">
      <w:bodyDiv w:val="1"/>
      <w:marLeft w:val="0"/>
      <w:marRight w:val="0"/>
      <w:marTop w:val="0"/>
      <w:marBottom w:val="0"/>
      <w:divBdr>
        <w:top w:val="none" w:sz="0" w:space="0" w:color="auto"/>
        <w:left w:val="none" w:sz="0" w:space="0" w:color="auto"/>
        <w:bottom w:val="none" w:sz="0" w:space="0" w:color="auto"/>
        <w:right w:val="none" w:sz="0" w:space="0" w:color="auto"/>
      </w:divBdr>
    </w:div>
    <w:div w:id="271058584">
      <w:bodyDiv w:val="1"/>
      <w:marLeft w:val="0"/>
      <w:marRight w:val="0"/>
      <w:marTop w:val="0"/>
      <w:marBottom w:val="0"/>
      <w:divBdr>
        <w:top w:val="none" w:sz="0" w:space="0" w:color="auto"/>
        <w:left w:val="none" w:sz="0" w:space="0" w:color="auto"/>
        <w:bottom w:val="none" w:sz="0" w:space="0" w:color="auto"/>
        <w:right w:val="none" w:sz="0" w:space="0" w:color="auto"/>
      </w:divBdr>
    </w:div>
    <w:div w:id="271592124">
      <w:bodyDiv w:val="1"/>
      <w:marLeft w:val="0"/>
      <w:marRight w:val="0"/>
      <w:marTop w:val="0"/>
      <w:marBottom w:val="0"/>
      <w:divBdr>
        <w:top w:val="none" w:sz="0" w:space="0" w:color="auto"/>
        <w:left w:val="none" w:sz="0" w:space="0" w:color="auto"/>
        <w:bottom w:val="none" w:sz="0" w:space="0" w:color="auto"/>
        <w:right w:val="none" w:sz="0" w:space="0" w:color="auto"/>
      </w:divBdr>
    </w:div>
    <w:div w:id="271859787">
      <w:bodyDiv w:val="1"/>
      <w:marLeft w:val="0"/>
      <w:marRight w:val="0"/>
      <w:marTop w:val="0"/>
      <w:marBottom w:val="0"/>
      <w:divBdr>
        <w:top w:val="none" w:sz="0" w:space="0" w:color="auto"/>
        <w:left w:val="none" w:sz="0" w:space="0" w:color="auto"/>
        <w:bottom w:val="none" w:sz="0" w:space="0" w:color="auto"/>
        <w:right w:val="none" w:sz="0" w:space="0" w:color="auto"/>
      </w:divBdr>
    </w:div>
    <w:div w:id="271938733">
      <w:bodyDiv w:val="1"/>
      <w:marLeft w:val="0"/>
      <w:marRight w:val="0"/>
      <w:marTop w:val="0"/>
      <w:marBottom w:val="0"/>
      <w:divBdr>
        <w:top w:val="none" w:sz="0" w:space="0" w:color="auto"/>
        <w:left w:val="none" w:sz="0" w:space="0" w:color="auto"/>
        <w:bottom w:val="none" w:sz="0" w:space="0" w:color="auto"/>
        <w:right w:val="none" w:sz="0" w:space="0" w:color="auto"/>
      </w:divBdr>
    </w:div>
    <w:div w:id="272172207">
      <w:bodyDiv w:val="1"/>
      <w:marLeft w:val="0"/>
      <w:marRight w:val="0"/>
      <w:marTop w:val="0"/>
      <w:marBottom w:val="0"/>
      <w:divBdr>
        <w:top w:val="none" w:sz="0" w:space="0" w:color="auto"/>
        <w:left w:val="none" w:sz="0" w:space="0" w:color="auto"/>
        <w:bottom w:val="none" w:sz="0" w:space="0" w:color="auto"/>
        <w:right w:val="none" w:sz="0" w:space="0" w:color="auto"/>
      </w:divBdr>
    </w:div>
    <w:div w:id="272178261">
      <w:bodyDiv w:val="1"/>
      <w:marLeft w:val="0"/>
      <w:marRight w:val="0"/>
      <w:marTop w:val="0"/>
      <w:marBottom w:val="0"/>
      <w:divBdr>
        <w:top w:val="none" w:sz="0" w:space="0" w:color="auto"/>
        <w:left w:val="none" w:sz="0" w:space="0" w:color="auto"/>
        <w:bottom w:val="none" w:sz="0" w:space="0" w:color="auto"/>
        <w:right w:val="none" w:sz="0" w:space="0" w:color="auto"/>
      </w:divBdr>
    </w:div>
    <w:div w:id="272329004">
      <w:bodyDiv w:val="1"/>
      <w:marLeft w:val="0"/>
      <w:marRight w:val="0"/>
      <w:marTop w:val="0"/>
      <w:marBottom w:val="0"/>
      <w:divBdr>
        <w:top w:val="none" w:sz="0" w:space="0" w:color="auto"/>
        <w:left w:val="none" w:sz="0" w:space="0" w:color="auto"/>
        <w:bottom w:val="none" w:sz="0" w:space="0" w:color="auto"/>
        <w:right w:val="none" w:sz="0" w:space="0" w:color="auto"/>
      </w:divBdr>
    </w:div>
    <w:div w:id="272439164">
      <w:bodyDiv w:val="1"/>
      <w:marLeft w:val="0"/>
      <w:marRight w:val="0"/>
      <w:marTop w:val="0"/>
      <w:marBottom w:val="0"/>
      <w:divBdr>
        <w:top w:val="none" w:sz="0" w:space="0" w:color="auto"/>
        <w:left w:val="none" w:sz="0" w:space="0" w:color="auto"/>
        <w:bottom w:val="none" w:sz="0" w:space="0" w:color="auto"/>
        <w:right w:val="none" w:sz="0" w:space="0" w:color="auto"/>
      </w:divBdr>
    </w:div>
    <w:div w:id="272443536">
      <w:bodyDiv w:val="1"/>
      <w:marLeft w:val="0"/>
      <w:marRight w:val="0"/>
      <w:marTop w:val="0"/>
      <w:marBottom w:val="0"/>
      <w:divBdr>
        <w:top w:val="none" w:sz="0" w:space="0" w:color="auto"/>
        <w:left w:val="none" w:sz="0" w:space="0" w:color="auto"/>
        <w:bottom w:val="none" w:sz="0" w:space="0" w:color="auto"/>
        <w:right w:val="none" w:sz="0" w:space="0" w:color="auto"/>
      </w:divBdr>
    </w:div>
    <w:div w:id="272522277">
      <w:bodyDiv w:val="1"/>
      <w:marLeft w:val="0"/>
      <w:marRight w:val="0"/>
      <w:marTop w:val="0"/>
      <w:marBottom w:val="0"/>
      <w:divBdr>
        <w:top w:val="none" w:sz="0" w:space="0" w:color="auto"/>
        <w:left w:val="none" w:sz="0" w:space="0" w:color="auto"/>
        <w:bottom w:val="none" w:sz="0" w:space="0" w:color="auto"/>
        <w:right w:val="none" w:sz="0" w:space="0" w:color="auto"/>
      </w:divBdr>
    </w:div>
    <w:div w:id="272634059">
      <w:bodyDiv w:val="1"/>
      <w:marLeft w:val="0"/>
      <w:marRight w:val="0"/>
      <w:marTop w:val="0"/>
      <w:marBottom w:val="0"/>
      <w:divBdr>
        <w:top w:val="none" w:sz="0" w:space="0" w:color="auto"/>
        <w:left w:val="none" w:sz="0" w:space="0" w:color="auto"/>
        <w:bottom w:val="none" w:sz="0" w:space="0" w:color="auto"/>
        <w:right w:val="none" w:sz="0" w:space="0" w:color="auto"/>
      </w:divBdr>
    </w:div>
    <w:div w:id="272709651">
      <w:bodyDiv w:val="1"/>
      <w:marLeft w:val="0"/>
      <w:marRight w:val="0"/>
      <w:marTop w:val="0"/>
      <w:marBottom w:val="0"/>
      <w:divBdr>
        <w:top w:val="none" w:sz="0" w:space="0" w:color="auto"/>
        <w:left w:val="none" w:sz="0" w:space="0" w:color="auto"/>
        <w:bottom w:val="none" w:sz="0" w:space="0" w:color="auto"/>
        <w:right w:val="none" w:sz="0" w:space="0" w:color="auto"/>
      </w:divBdr>
    </w:div>
    <w:div w:id="272783203">
      <w:bodyDiv w:val="1"/>
      <w:marLeft w:val="0"/>
      <w:marRight w:val="0"/>
      <w:marTop w:val="0"/>
      <w:marBottom w:val="0"/>
      <w:divBdr>
        <w:top w:val="none" w:sz="0" w:space="0" w:color="auto"/>
        <w:left w:val="none" w:sz="0" w:space="0" w:color="auto"/>
        <w:bottom w:val="none" w:sz="0" w:space="0" w:color="auto"/>
        <w:right w:val="none" w:sz="0" w:space="0" w:color="auto"/>
      </w:divBdr>
    </w:div>
    <w:div w:id="272983794">
      <w:bodyDiv w:val="1"/>
      <w:marLeft w:val="0"/>
      <w:marRight w:val="0"/>
      <w:marTop w:val="0"/>
      <w:marBottom w:val="0"/>
      <w:divBdr>
        <w:top w:val="none" w:sz="0" w:space="0" w:color="auto"/>
        <w:left w:val="none" w:sz="0" w:space="0" w:color="auto"/>
        <w:bottom w:val="none" w:sz="0" w:space="0" w:color="auto"/>
        <w:right w:val="none" w:sz="0" w:space="0" w:color="auto"/>
      </w:divBdr>
    </w:div>
    <w:div w:id="273176727">
      <w:bodyDiv w:val="1"/>
      <w:marLeft w:val="0"/>
      <w:marRight w:val="0"/>
      <w:marTop w:val="0"/>
      <w:marBottom w:val="0"/>
      <w:divBdr>
        <w:top w:val="none" w:sz="0" w:space="0" w:color="auto"/>
        <w:left w:val="none" w:sz="0" w:space="0" w:color="auto"/>
        <w:bottom w:val="none" w:sz="0" w:space="0" w:color="auto"/>
        <w:right w:val="none" w:sz="0" w:space="0" w:color="auto"/>
      </w:divBdr>
    </w:div>
    <w:div w:id="273250072">
      <w:bodyDiv w:val="1"/>
      <w:marLeft w:val="0"/>
      <w:marRight w:val="0"/>
      <w:marTop w:val="0"/>
      <w:marBottom w:val="0"/>
      <w:divBdr>
        <w:top w:val="none" w:sz="0" w:space="0" w:color="auto"/>
        <w:left w:val="none" w:sz="0" w:space="0" w:color="auto"/>
        <w:bottom w:val="none" w:sz="0" w:space="0" w:color="auto"/>
        <w:right w:val="none" w:sz="0" w:space="0" w:color="auto"/>
      </w:divBdr>
    </w:div>
    <w:div w:id="273295391">
      <w:bodyDiv w:val="1"/>
      <w:marLeft w:val="0"/>
      <w:marRight w:val="0"/>
      <w:marTop w:val="0"/>
      <w:marBottom w:val="0"/>
      <w:divBdr>
        <w:top w:val="none" w:sz="0" w:space="0" w:color="auto"/>
        <w:left w:val="none" w:sz="0" w:space="0" w:color="auto"/>
        <w:bottom w:val="none" w:sz="0" w:space="0" w:color="auto"/>
        <w:right w:val="none" w:sz="0" w:space="0" w:color="auto"/>
      </w:divBdr>
    </w:div>
    <w:div w:id="273363259">
      <w:bodyDiv w:val="1"/>
      <w:marLeft w:val="0"/>
      <w:marRight w:val="0"/>
      <w:marTop w:val="0"/>
      <w:marBottom w:val="0"/>
      <w:divBdr>
        <w:top w:val="none" w:sz="0" w:space="0" w:color="auto"/>
        <w:left w:val="none" w:sz="0" w:space="0" w:color="auto"/>
        <w:bottom w:val="none" w:sz="0" w:space="0" w:color="auto"/>
        <w:right w:val="none" w:sz="0" w:space="0" w:color="auto"/>
      </w:divBdr>
    </w:div>
    <w:div w:id="273555588">
      <w:bodyDiv w:val="1"/>
      <w:marLeft w:val="0"/>
      <w:marRight w:val="0"/>
      <w:marTop w:val="0"/>
      <w:marBottom w:val="0"/>
      <w:divBdr>
        <w:top w:val="none" w:sz="0" w:space="0" w:color="auto"/>
        <w:left w:val="none" w:sz="0" w:space="0" w:color="auto"/>
        <w:bottom w:val="none" w:sz="0" w:space="0" w:color="auto"/>
        <w:right w:val="none" w:sz="0" w:space="0" w:color="auto"/>
      </w:divBdr>
    </w:div>
    <w:div w:id="273559093">
      <w:bodyDiv w:val="1"/>
      <w:marLeft w:val="0"/>
      <w:marRight w:val="0"/>
      <w:marTop w:val="0"/>
      <w:marBottom w:val="0"/>
      <w:divBdr>
        <w:top w:val="none" w:sz="0" w:space="0" w:color="auto"/>
        <w:left w:val="none" w:sz="0" w:space="0" w:color="auto"/>
        <w:bottom w:val="none" w:sz="0" w:space="0" w:color="auto"/>
        <w:right w:val="none" w:sz="0" w:space="0" w:color="auto"/>
      </w:divBdr>
    </w:div>
    <w:div w:id="273751761">
      <w:bodyDiv w:val="1"/>
      <w:marLeft w:val="0"/>
      <w:marRight w:val="0"/>
      <w:marTop w:val="0"/>
      <w:marBottom w:val="0"/>
      <w:divBdr>
        <w:top w:val="none" w:sz="0" w:space="0" w:color="auto"/>
        <w:left w:val="none" w:sz="0" w:space="0" w:color="auto"/>
        <w:bottom w:val="none" w:sz="0" w:space="0" w:color="auto"/>
        <w:right w:val="none" w:sz="0" w:space="0" w:color="auto"/>
      </w:divBdr>
    </w:div>
    <w:div w:id="273755552">
      <w:bodyDiv w:val="1"/>
      <w:marLeft w:val="0"/>
      <w:marRight w:val="0"/>
      <w:marTop w:val="0"/>
      <w:marBottom w:val="0"/>
      <w:divBdr>
        <w:top w:val="none" w:sz="0" w:space="0" w:color="auto"/>
        <w:left w:val="none" w:sz="0" w:space="0" w:color="auto"/>
        <w:bottom w:val="none" w:sz="0" w:space="0" w:color="auto"/>
        <w:right w:val="none" w:sz="0" w:space="0" w:color="auto"/>
      </w:divBdr>
    </w:div>
    <w:div w:id="273903368">
      <w:bodyDiv w:val="1"/>
      <w:marLeft w:val="0"/>
      <w:marRight w:val="0"/>
      <w:marTop w:val="0"/>
      <w:marBottom w:val="0"/>
      <w:divBdr>
        <w:top w:val="none" w:sz="0" w:space="0" w:color="auto"/>
        <w:left w:val="none" w:sz="0" w:space="0" w:color="auto"/>
        <w:bottom w:val="none" w:sz="0" w:space="0" w:color="auto"/>
        <w:right w:val="none" w:sz="0" w:space="0" w:color="auto"/>
      </w:divBdr>
    </w:div>
    <w:div w:id="273907637">
      <w:bodyDiv w:val="1"/>
      <w:marLeft w:val="0"/>
      <w:marRight w:val="0"/>
      <w:marTop w:val="0"/>
      <w:marBottom w:val="0"/>
      <w:divBdr>
        <w:top w:val="none" w:sz="0" w:space="0" w:color="auto"/>
        <w:left w:val="none" w:sz="0" w:space="0" w:color="auto"/>
        <w:bottom w:val="none" w:sz="0" w:space="0" w:color="auto"/>
        <w:right w:val="none" w:sz="0" w:space="0" w:color="auto"/>
      </w:divBdr>
    </w:div>
    <w:div w:id="273945531">
      <w:bodyDiv w:val="1"/>
      <w:marLeft w:val="0"/>
      <w:marRight w:val="0"/>
      <w:marTop w:val="0"/>
      <w:marBottom w:val="0"/>
      <w:divBdr>
        <w:top w:val="none" w:sz="0" w:space="0" w:color="auto"/>
        <w:left w:val="none" w:sz="0" w:space="0" w:color="auto"/>
        <w:bottom w:val="none" w:sz="0" w:space="0" w:color="auto"/>
        <w:right w:val="none" w:sz="0" w:space="0" w:color="auto"/>
      </w:divBdr>
    </w:div>
    <w:div w:id="274288456">
      <w:bodyDiv w:val="1"/>
      <w:marLeft w:val="0"/>
      <w:marRight w:val="0"/>
      <w:marTop w:val="0"/>
      <w:marBottom w:val="0"/>
      <w:divBdr>
        <w:top w:val="none" w:sz="0" w:space="0" w:color="auto"/>
        <w:left w:val="none" w:sz="0" w:space="0" w:color="auto"/>
        <w:bottom w:val="none" w:sz="0" w:space="0" w:color="auto"/>
        <w:right w:val="none" w:sz="0" w:space="0" w:color="auto"/>
      </w:divBdr>
    </w:div>
    <w:div w:id="274289782">
      <w:bodyDiv w:val="1"/>
      <w:marLeft w:val="0"/>
      <w:marRight w:val="0"/>
      <w:marTop w:val="0"/>
      <w:marBottom w:val="0"/>
      <w:divBdr>
        <w:top w:val="none" w:sz="0" w:space="0" w:color="auto"/>
        <w:left w:val="none" w:sz="0" w:space="0" w:color="auto"/>
        <w:bottom w:val="none" w:sz="0" w:space="0" w:color="auto"/>
        <w:right w:val="none" w:sz="0" w:space="0" w:color="auto"/>
      </w:divBdr>
    </w:div>
    <w:div w:id="274408588">
      <w:bodyDiv w:val="1"/>
      <w:marLeft w:val="0"/>
      <w:marRight w:val="0"/>
      <w:marTop w:val="0"/>
      <w:marBottom w:val="0"/>
      <w:divBdr>
        <w:top w:val="none" w:sz="0" w:space="0" w:color="auto"/>
        <w:left w:val="none" w:sz="0" w:space="0" w:color="auto"/>
        <w:bottom w:val="none" w:sz="0" w:space="0" w:color="auto"/>
        <w:right w:val="none" w:sz="0" w:space="0" w:color="auto"/>
      </w:divBdr>
    </w:div>
    <w:div w:id="274480616">
      <w:bodyDiv w:val="1"/>
      <w:marLeft w:val="0"/>
      <w:marRight w:val="0"/>
      <w:marTop w:val="0"/>
      <w:marBottom w:val="0"/>
      <w:divBdr>
        <w:top w:val="none" w:sz="0" w:space="0" w:color="auto"/>
        <w:left w:val="none" w:sz="0" w:space="0" w:color="auto"/>
        <w:bottom w:val="none" w:sz="0" w:space="0" w:color="auto"/>
        <w:right w:val="none" w:sz="0" w:space="0" w:color="auto"/>
      </w:divBdr>
    </w:div>
    <w:div w:id="274556501">
      <w:bodyDiv w:val="1"/>
      <w:marLeft w:val="0"/>
      <w:marRight w:val="0"/>
      <w:marTop w:val="0"/>
      <w:marBottom w:val="0"/>
      <w:divBdr>
        <w:top w:val="none" w:sz="0" w:space="0" w:color="auto"/>
        <w:left w:val="none" w:sz="0" w:space="0" w:color="auto"/>
        <w:bottom w:val="none" w:sz="0" w:space="0" w:color="auto"/>
        <w:right w:val="none" w:sz="0" w:space="0" w:color="auto"/>
      </w:divBdr>
    </w:div>
    <w:div w:id="274599055">
      <w:bodyDiv w:val="1"/>
      <w:marLeft w:val="0"/>
      <w:marRight w:val="0"/>
      <w:marTop w:val="0"/>
      <w:marBottom w:val="0"/>
      <w:divBdr>
        <w:top w:val="none" w:sz="0" w:space="0" w:color="auto"/>
        <w:left w:val="none" w:sz="0" w:space="0" w:color="auto"/>
        <w:bottom w:val="none" w:sz="0" w:space="0" w:color="auto"/>
        <w:right w:val="none" w:sz="0" w:space="0" w:color="auto"/>
      </w:divBdr>
    </w:div>
    <w:div w:id="274990489">
      <w:bodyDiv w:val="1"/>
      <w:marLeft w:val="0"/>
      <w:marRight w:val="0"/>
      <w:marTop w:val="0"/>
      <w:marBottom w:val="0"/>
      <w:divBdr>
        <w:top w:val="none" w:sz="0" w:space="0" w:color="auto"/>
        <w:left w:val="none" w:sz="0" w:space="0" w:color="auto"/>
        <w:bottom w:val="none" w:sz="0" w:space="0" w:color="auto"/>
        <w:right w:val="none" w:sz="0" w:space="0" w:color="auto"/>
      </w:divBdr>
    </w:div>
    <w:div w:id="275060363">
      <w:bodyDiv w:val="1"/>
      <w:marLeft w:val="0"/>
      <w:marRight w:val="0"/>
      <w:marTop w:val="0"/>
      <w:marBottom w:val="0"/>
      <w:divBdr>
        <w:top w:val="none" w:sz="0" w:space="0" w:color="auto"/>
        <w:left w:val="none" w:sz="0" w:space="0" w:color="auto"/>
        <w:bottom w:val="none" w:sz="0" w:space="0" w:color="auto"/>
        <w:right w:val="none" w:sz="0" w:space="0" w:color="auto"/>
      </w:divBdr>
    </w:div>
    <w:div w:id="275060948">
      <w:bodyDiv w:val="1"/>
      <w:marLeft w:val="0"/>
      <w:marRight w:val="0"/>
      <w:marTop w:val="0"/>
      <w:marBottom w:val="0"/>
      <w:divBdr>
        <w:top w:val="none" w:sz="0" w:space="0" w:color="auto"/>
        <w:left w:val="none" w:sz="0" w:space="0" w:color="auto"/>
        <w:bottom w:val="none" w:sz="0" w:space="0" w:color="auto"/>
        <w:right w:val="none" w:sz="0" w:space="0" w:color="auto"/>
      </w:divBdr>
    </w:div>
    <w:div w:id="275135160">
      <w:bodyDiv w:val="1"/>
      <w:marLeft w:val="0"/>
      <w:marRight w:val="0"/>
      <w:marTop w:val="0"/>
      <w:marBottom w:val="0"/>
      <w:divBdr>
        <w:top w:val="none" w:sz="0" w:space="0" w:color="auto"/>
        <w:left w:val="none" w:sz="0" w:space="0" w:color="auto"/>
        <w:bottom w:val="none" w:sz="0" w:space="0" w:color="auto"/>
        <w:right w:val="none" w:sz="0" w:space="0" w:color="auto"/>
      </w:divBdr>
    </w:div>
    <w:div w:id="275135212">
      <w:bodyDiv w:val="1"/>
      <w:marLeft w:val="0"/>
      <w:marRight w:val="0"/>
      <w:marTop w:val="0"/>
      <w:marBottom w:val="0"/>
      <w:divBdr>
        <w:top w:val="none" w:sz="0" w:space="0" w:color="auto"/>
        <w:left w:val="none" w:sz="0" w:space="0" w:color="auto"/>
        <w:bottom w:val="none" w:sz="0" w:space="0" w:color="auto"/>
        <w:right w:val="none" w:sz="0" w:space="0" w:color="auto"/>
      </w:divBdr>
    </w:div>
    <w:div w:id="275404840">
      <w:bodyDiv w:val="1"/>
      <w:marLeft w:val="0"/>
      <w:marRight w:val="0"/>
      <w:marTop w:val="0"/>
      <w:marBottom w:val="0"/>
      <w:divBdr>
        <w:top w:val="none" w:sz="0" w:space="0" w:color="auto"/>
        <w:left w:val="none" w:sz="0" w:space="0" w:color="auto"/>
        <w:bottom w:val="none" w:sz="0" w:space="0" w:color="auto"/>
        <w:right w:val="none" w:sz="0" w:space="0" w:color="auto"/>
      </w:divBdr>
    </w:div>
    <w:div w:id="275672145">
      <w:bodyDiv w:val="1"/>
      <w:marLeft w:val="0"/>
      <w:marRight w:val="0"/>
      <w:marTop w:val="0"/>
      <w:marBottom w:val="0"/>
      <w:divBdr>
        <w:top w:val="none" w:sz="0" w:space="0" w:color="auto"/>
        <w:left w:val="none" w:sz="0" w:space="0" w:color="auto"/>
        <w:bottom w:val="none" w:sz="0" w:space="0" w:color="auto"/>
        <w:right w:val="none" w:sz="0" w:space="0" w:color="auto"/>
      </w:divBdr>
    </w:div>
    <w:div w:id="275799702">
      <w:bodyDiv w:val="1"/>
      <w:marLeft w:val="0"/>
      <w:marRight w:val="0"/>
      <w:marTop w:val="0"/>
      <w:marBottom w:val="0"/>
      <w:divBdr>
        <w:top w:val="none" w:sz="0" w:space="0" w:color="auto"/>
        <w:left w:val="none" w:sz="0" w:space="0" w:color="auto"/>
        <w:bottom w:val="none" w:sz="0" w:space="0" w:color="auto"/>
        <w:right w:val="none" w:sz="0" w:space="0" w:color="auto"/>
      </w:divBdr>
    </w:div>
    <w:div w:id="275911156">
      <w:bodyDiv w:val="1"/>
      <w:marLeft w:val="0"/>
      <w:marRight w:val="0"/>
      <w:marTop w:val="0"/>
      <w:marBottom w:val="0"/>
      <w:divBdr>
        <w:top w:val="none" w:sz="0" w:space="0" w:color="auto"/>
        <w:left w:val="none" w:sz="0" w:space="0" w:color="auto"/>
        <w:bottom w:val="none" w:sz="0" w:space="0" w:color="auto"/>
        <w:right w:val="none" w:sz="0" w:space="0" w:color="auto"/>
      </w:divBdr>
    </w:div>
    <w:div w:id="276450513">
      <w:bodyDiv w:val="1"/>
      <w:marLeft w:val="0"/>
      <w:marRight w:val="0"/>
      <w:marTop w:val="0"/>
      <w:marBottom w:val="0"/>
      <w:divBdr>
        <w:top w:val="none" w:sz="0" w:space="0" w:color="auto"/>
        <w:left w:val="none" w:sz="0" w:space="0" w:color="auto"/>
        <w:bottom w:val="none" w:sz="0" w:space="0" w:color="auto"/>
        <w:right w:val="none" w:sz="0" w:space="0" w:color="auto"/>
      </w:divBdr>
    </w:div>
    <w:div w:id="276454525">
      <w:bodyDiv w:val="1"/>
      <w:marLeft w:val="0"/>
      <w:marRight w:val="0"/>
      <w:marTop w:val="0"/>
      <w:marBottom w:val="0"/>
      <w:divBdr>
        <w:top w:val="none" w:sz="0" w:space="0" w:color="auto"/>
        <w:left w:val="none" w:sz="0" w:space="0" w:color="auto"/>
        <w:bottom w:val="none" w:sz="0" w:space="0" w:color="auto"/>
        <w:right w:val="none" w:sz="0" w:space="0" w:color="auto"/>
      </w:divBdr>
    </w:div>
    <w:div w:id="276640999">
      <w:bodyDiv w:val="1"/>
      <w:marLeft w:val="0"/>
      <w:marRight w:val="0"/>
      <w:marTop w:val="0"/>
      <w:marBottom w:val="0"/>
      <w:divBdr>
        <w:top w:val="none" w:sz="0" w:space="0" w:color="auto"/>
        <w:left w:val="none" w:sz="0" w:space="0" w:color="auto"/>
        <w:bottom w:val="none" w:sz="0" w:space="0" w:color="auto"/>
        <w:right w:val="none" w:sz="0" w:space="0" w:color="auto"/>
      </w:divBdr>
    </w:div>
    <w:div w:id="276722317">
      <w:bodyDiv w:val="1"/>
      <w:marLeft w:val="0"/>
      <w:marRight w:val="0"/>
      <w:marTop w:val="0"/>
      <w:marBottom w:val="0"/>
      <w:divBdr>
        <w:top w:val="none" w:sz="0" w:space="0" w:color="auto"/>
        <w:left w:val="none" w:sz="0" w:space="0" w:color="auto"/>
        <w:bottom w:val="none" w:sz="0" w:space="0" w:color="auto"/>
        <w:right w:val="none" w:sz="0" w:space="0" w:color="auto"/>
      </w:divBdr>
    </w:div>
    <w:div w:id="276832034">
      <w:bodyDiv w:val="1"/>
      <w:marLeft w:val="0"/>
      <w:marRight w:val="0"/>
      <w:marTop w:val="0"/>
      <w:marBottom w:val="0"/>
      <w:divBdr>
        <w:top w:val="none" w:sz="0" w:space="0" w:color="auto"/>
        <w:left w:val="none" w:sz="0" w:space="0" w:color="auto"/>
        <w:bottom w:val="none" w:sz="0" w:space="0" w:color="auto"/>
        <w:right w:val="none" w:sz="0" w:space="0" w:color="auto"/>
      </w:divBdr>
    </w:div>
    <w:div w:id="276915421">
      <w:bodyDiv w:val="1"/>
      <w:marLeft w:val="0"/>
      <w:marRight w:val="0"/>
      <w:marTop w:val="0"/>
      <w:marBottom w:val="0"/>
      <w:divBdr>
        <w:top w:val="none" w:sz="0" w:space="0" w:color="auto"/>
        <w:left w:val="none" w:sz="0" w:space="0" w:color="auto"/>
        <w:bottom w:val="none" w:sz="0" w:space="0" w:color="auto"/>
        <w:right w:val="none" w:sz="0" w:space="0" w:color="auto"/>
      </w:divBdr>
    </w:div>
    <w:div w:id="276956715">
      <w:bodyDiv w:val="1"/>
      <w:marLeft w:val="0"/>
      <w:marRight w:val="0"/>
      <w:marTop w:val="0"/>
      <w:marBottom w:val="0"/>
      <w:divBdr>
        <w:top w:val="none" w:sz="0" w:space="0" w:color="auto"/>
        <w:left w:val="none" w:sz="0" w:space="0" w:color="auto"/>
        <w:bottom w:val="none" w:sz="0" w:space="0" w:color="auto"/>
        <w:right w:val="none" w:sz="0" w:space="0" w:color="auto"/>
      </w:divBdr>
    </w:div>
    <w:div w:id="277025210">
      <w:bodyDiv w:val="1"/>
      <w:marLeft w:val="0"/>
      <w:marRight w:val="0"/>
      <w:marTop w:val="0"/>
      <w:marBottom w:val="0"/>
      <w:divBdr>
        <w:top w:val="none" w:sz="0" w:space="0" w:color="auto"/>
        <w:left w:val="none" w:sz="0" w:space="0" w:color="auto"/>
        <w:bottom w:val="none" w:sz="0" w:space="0" w:color="auto"/>
        <w:right w:val="none" w:sz="0" w:space="0" w:color="auto"/>
      </w:divBdr>
    </w:div>
    <w:div w:id="277296846">
      <w:bodyDiv w:val="1"/>
      <w:marLeft w:val="0"/>
      <w:marRight w:val="0"/>
      <w:marTop w:val="0"/>
      <w:marBottom w:val="0"/>
      <w:divBdr>
        <w:top w:val="none" w:sz="0" w:space="0" w:color="auto"/>
        <w:left w:val="none" w:sz="0" w:space="0" w:color="auto"/>
        <w:bottom w:val="none" w:sz="0" w:space="0" w:color="auto"/>
        <w:right w:val="none" w:sz="0" w:space="0" w:color="auto"/>
      </w:divBdr>
    </w:div>
    <w:div w:id="277300695">
      <w:bodyDiv w:val="1"/>
      <w:marLeft w:val="0"/>
      <w:marRight w:val="0"/>
      <w:marTop w:val="0"/>
      <w:marBottom w:val="0"/>
      <w:divBdr>
        <w:top w:val="none" w:sz="0" w:space="0" w:color="auto"/>
        <w:left w:val="none" w:sz="0" w:space="0" w:color="auto"/>
        <w:bottom w:val="none" w:sz="0" w:space="0" w:color="auto"/>
        <w:right w:val="none" w:sz="0" w:space="0" w:color="auto"/>
      </w:divBdr>
    </w:div>
    <w:div w:id="277418859">
      <w:bodyDiv w:val="1"/>
      <w:marLeft w:val="0"/>
      <w:marRight w:val="0"/>
      <w:marTop w:val="0"/>
      <w:marBottom w:val="0"/>
      <w:divBdr>
        <w:top w:val="none" w:sz="0" w:space="0" w:color="auto"/>
        <w:left w:val="none" w:sz="0" w:space="0" w:color="auto"/>
        <w:bottom w:val="none" w:sz="0" w:space="0" w:color="auto"/>
        <w:right w:val="none" w:sz="0" w:space="0" w:color="auto"/>
      </w:divBdr>
    </w:div>
    <w:div w:id="277490824">
      <w:bodyDiv w:val="1"/>
      <w:marLeft w:val="0"/>
      <w:marRight w:val="0"/>
      <w:marTop w:val="0"/>
      <w:marBottom w:val="0"/>
      <w:divBdr>
        <w:top w:val="none" w:sz="0" w:space="0" w:color="auto"/>
        <w:left w:val="none" w:sz="0" w:space="0" w:color="auto"/>
        <w:bottom w:val="none" w:sz="0" w:space="0" w:color="auto"/>
        <w:right w:val="none" w:sz="0" w:space="0" w:color="auto"/>
      </w:divBdr>
    </w:div>
    <w:div w:id="277571675">
      <w:bodyDiv w:val="1"/>
      <w:marLeft w:val="0"/>
      <w:marRight w:val="0"/>
      <w:marTop w:val="0"/>
      <w:marBottom w:val="0"/>
      <w:divBdr>
        <w:top w:val="none" w:sz="0" w:space="0" w:color="auto"/>
        <w:left w:val="none" w:sz="0" w:space="0" w:color="auto"/>
        <w:bottom w:val="none" w:sz="0" w:space="0" w:color="auto"/>
        <w:right w:val="none" w:sz="0" w:space="0" w:color="auto"/>
      </w:divBdr>
    </w:div>
    <w:div w:id="277640742">
      <w:bodyDiv w:val="1"/>
      <w:marLeft w:val="0"/>
      <w:marRight w:val="0"/>
      <w:marTop w:val="0"/>
      <w:marBottom w:val="0"/>
      <w:divBdr>
        <w:top w:val="none" w:sz="0" w:space="0" w:color="auto"/>
        <w:left w:val="none" w:sz="0" w:space="0" w:color="auto"/>
        <w:bottom w:val="none" w:sz="0" w:space="0" w:color="auto"/>
        <w:right w:val="none" w:sz="0" w:space="0" w:color="auto"/>
      </w:divBdr>
    </w:div>
    <w:div w:id="277874856">
      <w:bodyDiv w:val="1"/>
      <w:marLeft w:val="0"/>
      <w:marRight w:val="0"/>
      <w:marTop w:val="0"/>
      <w:marBottom w:val="0"/>
      <w:divBdr>
        <w:top w:val="none" w:sz="0" w:space="0" w:color="auto"/>
        <w:left w:val="none" w:sz="0" w:space="0" w:color="auto"/>
        <w:bottom w:val="none" w:sz="0" w:space="0" w:color="auto"/>
        <w:right w:val="none" w:sz="0" w:space="0" w:color="auto"/>
      </w:divBdr>
    </w:div>
    <w:div w:id="278031405">
      <w:bodyDiv w:val="1"/>
      <w:marLeft w:val="0"/>
      <w:marRight w:val="0"/>
      <w:marTop w:val="0"/>
      <w:marBottom w:val="0"/>
      <w:divBdr>
        <w:top w:val="none" w:sz="0" w:space="0" w:color="auto"/>
        <w:left w:val="none" w:sz="0" w:space="0" w:color="auto"/>
        <w:bottom w:val="none" w:sz="0" w:space="0" w:color="auto"/>
        <w:right w:val="none" w:sz="0" w:space="0" w:color="auto"/>
      </w:divBdr>
    </w:div>
    <w:div w:id="278145729">
      <w:bodyDiv w:val="1"/>
      <w:marLeft w:val="0"/>
      <w:marRight w:val="0"/>
      <w:marTop w:val="0"/>
      <w:marBottom w:val="0"/>
      <w:divBdr>
        <w:top w:val="none" w:sz="0" w:space="0" w:color="auto"/>
        <w:left w:val="none" w:sz="0" w:space="0" w:color="auto"/>
        <w:bottom w:val="none" w:sz="0" w:space="0" w:color="auto"/>
        <w:right w:val="none" w:sz="0" w:space="0" w:color="auto"/>
      </w:divBdr>
    </w:div>
    <w:div w:id="278146195">
      <w:bodyDiv w:val="1"/>
      <w:marLeft w:val="0"/>
      <w:marRight w:val="0"/>
      <w:marTop w:val="0"/>
      <w:marBottom w:val="0"/>
      <w:divBdr>
        <w:top w:val="none" w:sz="0" w:space="0" w:color="auto"/>
        <w:left w:val="none" w:sz="0" w:space="0" w:color="auto"/>
        <w:bottom w:val="none" w:sz="0" w:space="0" w:color="auto"/>
        <w:right w:val="none" w:sz="0" w:space="0" w:color="auto"/>
      </w:divBdr>
    </w:div>
    <w:div w:id="278218035">
      <w:bodyDiv w:val="1"/>
      <w:marLeft w:val="0"/>
      <w:marRight w:val="0"/>
      <w:marTop w:val="0"/>
      <w:marBottom w:val="0"/>
      <w:divBdr>
        <w:top w:val="none" w:sz="0" w:space="0" w:color="auto"/>
        <w:left w:val="none" w:sz="0" w:space="0" w:color="auto"/>
        <w:bottom w:val="none" w:sz="0" w:space="0" w:color="auto"/>
        <w:right w:val="none" w:sz="0" w:space="0" w:color="auto"/>
      </w:divBdr>
    </w:div>
    <w:div w:id="278298501">
      <w:bodyDiv w:val="1"/>
      <w:marLeft w:val="0"/>
      <w:marRight w:val="0"/>
      <w:marTop w:val="0"/>
      <w:marBottom w:val="0"/>
      <w:divBdr>
        <w:top w:val="none" w:sz="0" w:space="0" w:color="auto"/>
        <w:left w:val="none" w:sz="0" w:space="0" w:color="auto"/>
        <w:bottom w:val="none" w:sz="0" w:space="0" w:color="auto"/>
        <w:right w:val="none" w:sz="0" w:space="0" w:color="auto"/>
      </w:divBdr>
    </w:div>
    <w:div w:id="278463368">
      <w:bodyDiv w:val="1"/>
      <w:marLeft w:val="0"/>
      <w:marRight w:val="0"/>
      <w:marTop w:val="0"/>
      <w:marBottom w:val="0"/>
      <w:divBdr>
        <w:top w:val="none" w:sz="0" w:space="0" w:color="auto"/>
        <w:left w:val="none" w:sz="0" w:space="0" w:color="auto"/>
        <w:bottom w:val="none" w:sz="0" w:space="0" w:color="auto"/>
        <w:right w:val="none" w:sz="0" w:space="0" w:color="auto"/>
      </w:divBdr>
    </w:div>
    <w:div w:id="278463402">
      <w:bodyDiv w:val="1"/>
      <w:marLeft w:val="0"/>
      <w:marRight w:val="0"/>
      <w:marTop w:val="0"/>
      <w:marBottom w:val="0"/>
      <w:divBdr>
        <w:top w:val="none" w:sz="0" w:space="0" w:color="auto"/>
        <w:left w:val="none" w:sz="0" w:space="0" w:color="auto"/>
        <w:bottom w:val="none" w:sz="0" w:space="0" w:color="auto"/>
        <w:right w:val="none" w:sz="0" w:space="0" w:color="auto"/>
      </w:divBdr>
    </w:div>
    <w:div w:id="278607028">
      <w:bodyDiv w:val="1"/>
      <w:marLeft w:val="0"/>
      <w:marRight w:val="0"/>
      <w:marTop w:val="0"/>
      <w:marBottom w:val="0"/>
      <w:divBdr>
        <w:top w:val="none" w:sz="0" w:space="0" w:color="auto"/>
        <w:left w:val="none" w:sz="0" w:space="0" w:color="auto"/>
        <w:bottom w:val="none" w:sz="0" w:space="0" w:color="auto"/>
        <w:right w:val="none" w:sz="0" w:space="0" w:color="auto"/>
      </w:divBdr>
    </w:div>
    <w:div w:id="278727629">
      <w:bodyDiv w:val="1"/>
      <w:marLeft w:val="0"/>
      <w:marRight w:val="0"/>
      <w:marTop w:val="0"/>
      <w:marBottom w:val="0"/>
      <w:divBdr>
        <w:top w:val="none" w:sz="0" w:space="0" w:color="auto"/>
        <w:left w:val="none" w:sz="0" w:space="0" w:color="auto"/>
        <w:bottom w:val="none" w:sz="0" w:space="0" w:color="auto"/>
        <w:right w:val="none" w:sz="0" w:space="0" w:color="auto"/>
      </w:divBdr>
    </w:div>
    <w:div w:id="278802033">
      <w:bodyDiv w:val="1"/>
      <w:marLeft w:val="0"/>
      <w:marRight w:val="0"/>
      <w:marTop w:val="0"/>
      <w:marBottom w:val="0"/>
      <w:divBdr>
        <w:top w:val="none" w:sz="0" w:space="0" w:color="auto"/>
        <w:left w:val="none" w:sz="0" w:space="0" w:color="auto"/>
        <w:bottom w:val="none" w:sz="0" w:space="0" w:color="auto"/>
        <w:right w:val="none" w:sz="0" w:space="0" w:color="auto"/>
      </w:divBdr>
    </w:div>
    <w:div w:id="278876419">
      <w:bodyDiv w:val="1"/>
      <w:marLeft w:val="0"/>
      <w:marRight w:val="0"/>
      <w:marTop w:val="0"/>
      <w:marBottom w:val="0"/>
      <w:divBdr>
        <w:top w:val="none" w:sz="0" w:space="0" w:color="auto"/>
        <w:left w:val="none" w:sz="0" w:space="0" w:color="auto"/>
        <w:bottom w:val="none" w:sz="0" w:space="0" w:color="auto"/>
        <w:right w:val="none" w:sz="0" w:space="0" w:color="auto"/>
      </w:divBdr>
    </w:div>
    <w:div w:id="278880379">
      <w:bodyDiv w:val="1"/>
      <w:marLeft w:val="0"/>
      <w:marRight w:val="0"/>
      <w:marTop w:val="0"/>
      <w:marBottom w:val="0"/>
      <w:divBdr>
        <w:top w:val="none" w:sz="0" w:space="0" w:color="auto"/>
        <w:left w:val="none" w:sz="0" w:space="0" w:color="auto"/>
        <w:bottom w:val="none" w:sz="0" w:space="0" w:color="auto"/>
        <w:right w:val="none" w:sz="0" w:space="0" w:color="auto"/>
      </w:divBdr>
    </w:div>
    <w:div w:id="278953570">
      <w:bodyDiv w:val="1"/>
      <w:marLeft w:val="0"/>
      <w:marRight w:val="0"/>
      <w:marTop w:val="0"/>
      <w:marBottom w:val="0"/>
      <w:divBdr>
        <w:top w:val="none" w:sz="0" w:space="0" w:color="auto"/>
        <w:left w:val="none" w:sz="0" w:space="0" w:color="auto"/>
        <w:bottom w:val="none" w:sz="0" w:space="0" w:color="auto"/>
        <w:right w:val="none" w:sz="0" w:space="0" w:color="auto"/>
      </w:divBdr>
    </w:div>
    <w:div w:id="279149863">
      <w:bodyDiv w:val="1"/>
      <w:marLeft w:val="0"/>
      <w:marRight w:val="0"/>
      <w:marTop w:val="0"/>
      <w:marBottom w:val="0"/>
      <w:divBdr>
        <w:top w:val="none" w:sz="0" w:space="0" w:color="auto"/>
        <w:left w:val="none" w:sz="0" w:space="0" w:color="auto"/>
        <w:bottom w:val="none" w:sz="0" w:space="0" w:color="auto"/>
        <w:right w:val="none" w:sz="0" w:space="0" w:color="auto"/>
      </w:divBdr>
    </w:div>
    <w:div w:id="279185322">
      <w:bodyDiv w:val="1"/>
      <w:marLeft w:val="0"/>
      <w:marRight w:val="0"/>
      <w:marTop w:val="0"/>
      <w:marBottom w:val="0"/>
      <w:divBdr>
        <w:top w:val="none" w:sz="0" w:space="0" w:color="auto"/>
        <w:left w:val="none" w:sz="0" w:space="0" w:color="auto"/>
        <w:bottom w:val="none" w:sz="0" w:space="0" w:color="auto"/>
        <w:right w:val="none" w:sz="0" w:space="0" w:color="auto"/>
      </w:divBdr>
    </w:div>
    <w:div w:id="279339222">
      <w:bodyDiv w:val="1"/>
      <w:marLeft w:val="0"/>
      <w:marRight w:val="0"/>
      <w:marTop w:val="0"/>
      <w:marBottom w:val="0"/>
      <w:divBdr>
        <w:top w:val="none" w:sz="0" w:space="0" w:color="auto"/>
        <w:left w:val="none" w:sz="0" w:space="0" w:color="auto"/>
        <w:bottom w:val="none" w:sz="0" w:space="0" w:color="auto"/>
        <w:right w:val="none" w:sz="0" w:space="0" w:color="auto"/>
      </w:divBdr>
    </w:div>
    <w:div w:id="279458653">
      <w:bodyDiv w:val="1"/>
      <w:marLeft w:val="0"/>
      <w:marRight w:val="0"/>
      <w:marTop w:val="0"/>
      <w:marBottom w:val="0"/>
      <w:divBdr>
        <w:top w:val="none" w:sz="0" w:space="0" w:color="auto"/>
        <w:left w:val="none" w:sz="0" w:space="0" w:color="auto"/>
        <w:bottom w:val="none" w:sz="0" w:space="0" w:color="auto"/>
        <w:right w:val="none" w:sz="0" w:space="0" w:color="auto"/>
      </w:divBdr>
    </w:div>
    <w:div w:id="279533043">
      <w:bodyDiv w:val="1"/>
      <w:marLeft w:val="0"/>
      <w:marRight w:val="0"/>
      <w:marTop w:val="0"/>
      <w:marBottom w:val="0"/>
      <w:divBdr>
        <w:top w:val="none" w:sz="0" w:space="0" w:color="auto"/>
        <w:left w:val="none" w:sz="0" w:space="0" w:color="auto"/>
        <w:bottom w:val="none" w:sz="0" w:space="0" w:color="auto"/>
        <w:right w:val="none" w:sz="0" w:space="0" w:color="auto"/>
      </w:divBdr>
    </w:div>
    <w:div w:id="279652763">
      <w:bodyDiv w:val="1"/>
      <w:marLeft w:val="0"/>
      <w:marRight w:val="0"/>
      <w:marTop w:val="0"/>
      <w:marBottom w:val="0"/>
      <w:divBdr>
        <w:top w:val="none" w:sz="0" w:space="0" w:color="auto"/>
        <w:left w:val="none" w:sz="0" w:space="0" w:color="auto"/>
        <w:bottom w:val="none" w:sz="0" w:space="0" w:color="auto"/>
        <w:right w:val="none" w:sz="0" w:space="0" w:color="auto"/>
      </w:divBdr>
    </w:div>
    <w:div w:id="279723773">
      <w:bodyDiv w:val="1"/>
      <w:marLeft w:val="0"/>
      <w:marRight w:val="0"/>
      <w:marTop w:val="0"/>
      <w:marBottom w:val="0"/>
      <w:divBdr>
        <w:top w:val="none" w:sz="0" w:space="0" w:color="auto"/>
        <w:left w:val="none" w:sz="0" w:space="0" w:color="auto"/>
        <w:bottom w:val="none" w:sz="0" w:space="0" w:color="auto"/>
        <w:right w:val="none" w:sz="0" w:space="0" w:color="auto"/>
      </w:divBdr>
    </w:div>
    <w:div w:id="279728910">
      <w:bodyDiv w:val="1"/>
      <w:marLeft w:val="0"/>
      <w:marRight w:val="0"/>
      <w:marTop w:val="0"/>
      <w:marBottom w:val="0"/>
      <w:divBdr>
        <w:top w:val="none" w:sz="0" w:space="0" w:color="auto"/>
        <w:left w:val="none" w:sz="0" w:space="0" w:color="auto"/>
        <w:bottom w:val="none" w:sz="0" w:space="0" w:color="auto"/>
        <w:right w:val="none" w:sz="0" w:space="0" w:color="auto"/>
      </w:divBdr>
    </w:div>
    <w:div w:id="279919273">
      <w:bodyDiv w:val="1"/>
      <w:marLeft w:val="0"/>
      <w:marRight w:val="0"/>
      <w:marTop w:val="0"/>
      <w:marBottom w:val="0"/>
      <w:divBdr>
        <w:top w:val="none" w:sz="0" w:space="0" w:color="auto"/>
        <w:left w:val="none" w:sz="0" w:space="0" w:color="auto"/>
        <w:bottom w:val="none" w:sz="0" w:space="0" w:color="auto"/>
        <w:right w:val="none" w:sz="0" w:space="0" w:color="auto"/>
      </w:divBdr>
    </w:div>
    <w:div w:id="280042139">
      <w:bodyDiv w:val="1"/>
      <w:marLeft w:val="0"/>
      <w:marRight w:val="0"/>
      <w:marTop w:val="0"/>
      <w:marBottom w:val="0"/>
      <w:divBdr>
        <w:top w:val="none" w:sz="0" w:space="0" w:color="auto"/>
        <w:left w:val="none" w:sz="0" w:space="0" w:color="auto"/>
        <w:bottom w:val="none" w:sz="0" w:space="0" w:color="auto"/>
        <w:right w:val="none" w:sz="0" w:space="0" w:color="auto"/>
      </w:divBdr>
    </w:div>
    <w:div w:id="280111677">
      <w:bodyDiv w:val="1"/>
      <w:marLeft w:val="0"/>
      <w:marRight w:val="0"/>
      <w:marTop w:val="0"/>
      <w:marBottom w:val="0"/>
      <w:divBdr>
        <w:top w:val="none" w:sz="0" w:space="0" w:color="auto"/>
        <w:left w:val="none" w:sz="0" w:space="0" w:color="auto"/>
        <w:bottom w:val="none" w:sz="0" w:space="0" w:color="auto"/>
        <w:right w:val="none" w:sz="0" w:space="0" w:color="auto"/>
      </w:divBdr>
    </w:div>
    <w:div w:id="280385268">
      <w:bodyDiv w:val="1"/>
      <w:marLeft w:val="0"/>
      <w:marRight w:val="0"/>
      <w:marTop w:val="0"/>
      <w:marBottom w:val="0"/>
      <w:divBdr>
        <w:top w:val="none" w:sz="0" w:space="0" w:color="auto"/>
        <w:left w:val="none" w:sz="0" w:space="0" w:color="auto"/>
        <w:bottom w:val="none" w:sz="0" w:space="0" w:color="auto"/>
        <w:right w:val="none" w:sz="0" w:space="0" w:color="auto"/>
      </w:divBdr>
    </w:div>
    <w:div w:id="280461256">
      <w:bodyDiv w:val="1"/>
      <w:marLeft w:val="0"/>
      <w:marRight w:val="0"/>
      <w:marTop w:val="0"/>
      <w:marBottom w:val="0"/>
      <w:divBdr>
        <w:top w:val="none" w:sz="0" w:space="0" w:color="auto"/>
        <w:left w:val="none" w:sz="0" w:space="0" w:color="auto"/>
        <w:bottom w:val="none" w:sz="0" w:space="0" w:color="auto"/>
        <w:right w:val="none" w:sz="0" w:space="0" w:color="auto"/>
      </w:divBdr>
    </w:div>
    <w:div w:id="280575100">
      <w:bodyDiv w:val="1"/>
      <w:marLeft w:val="0"/>
      <w:marRight w:val="0"/>
      <w:marTop w:val="0"/>
      <w:marBottom w:val="0"/>
      <w:divBdr>
        <w:top w:val="none" w:sz="0" w:space="0" w:color="auto"/>
        <w:left w:val="none" w:sz="0" w:space="0" w:color="auto"/>
        <w:bottom w:val="none" w:sz="0" w:space="0" w:color="auto"/>
        <w:right w:val="none" w:sz="0" w:space="0" w:color="auto"/>
      </w:divBdr>
    </w:div>
    <w:div w:id="280764720">
      <w:bodyDiv w:val="1"/>
      <w:marLeft w:val="0"/>
      <w:marRight w:val="0"/>
      <w:marTop w:val="0"/>
      <w:marBottom w:val="0"/>
      <w:divBdr>
        <w:top w:val="none" w:sz="0" w:space="0" w:color="auto"/>
        <w:left w:val="none" w:sz="0" w:space="0" w:color="auto"/>
        <w:bottom w:val="none" w:sz="0" w:space="0" w:color="auto"/>
        <w:right w:val="none" w:sz="0" w:space="0" w:color="auto"/>
      </w:divBdr>
    </w:div>
    <w:div w:id="280770393">
      <w:bodyDiv w:val="1"/>
      <w:marLeft w:val="0"/>
      <w:marRight w:val="0"/>
      <w:marTop w:val="0"/>
      <w:marBottom w:val="0"/>
      <w:divBdr>
        <w:top w:val="none" w:sz="0" w:space="0" w:color="auto"/>
        <w:left w:val="none" w:sz="0" w:space="0" w:color="auto"/>
        <w:bottom w:val="none" w:sz="0" w:space="0" w:color="auto"/>
        <w:right w:val="none" w:sz="0" w:space="0" w:color="auto"/>
      </w:divBdr>
    </w:div>
    <w:div w:id="280772835">
      <w:bodyDiv w:val="1"/>
      <w:marLeft w:val="0"/>
      <w:marRight w:val="0"/>
      <w:marTop w:val="0"/>
      <w:marBottom w:val="0"/>
      <w:divBdr>
        <w:top w:val="none" w:sz="0" w:space="0" w:color="auto"/>
        <w:left w:val="none" w:sz="0" w:space="0" w:color="auto"/>
        <w:bottom w:val="none" w:sz="0" w:space="0" w:color="auto"/>
        <w:right w:val="none" w:sz="0" w:space="0" w:color="auto"/>
      </w:divBdr>
    </w:div>
    <w:div w:id="280845243">
      <w:bodyDiv w:val="1"/>
      <w:marLeft w:val="0"/>
      <w:marRight w:val="0"/>
      <w:marTop w:val="0"/>
      <w:marBottom w:val="0"/>
      <w:divBdr>
        <w:top w:val="none" w:sz="0" w:space="0" w:color="auto"/>
        <w:left w:val="none" w:sz="0" w:space="0" w:color="auto"/>
        <w:bottom w:val="none" w:sz="0" w:space="0" w:color="auto"/>
        <w:right w:val="none" w:sz="0" w:space="0" w:color="auto"/>
      </w:divBdr>
    </w:div>
    <w:div w:id="280961185">
      <w:bodyDiv w:val="1"/>
      <w:marLeft w:val="0"/>
      <w:marRight w:val="0"/>
      <w:marTop w:val="0"/>
      <w:marBottom w:val="0"/>
      <w:divBdr>
        <w:top w:val="none" w:sz="0" w:space="0" w:color="auto"/>
        <w:left w:val="none" w:sz="0" w:space="0" w:color="auto"/>
        <w:bottom w:val="none" w:sz="0" w:space="0" w:color="auto"/>
        <w:right w:val="none" w:sz="0" w:space="0" w:color="auto"/>
      </w:divBdr>
    </w:div>
    <w:div w:id="280963547">
      <w:bodyDiv w:val="1"/>
      <w:marLeft w:val="0"/>
      <w:marRight w:val="0"/>
      <w:marTop w:val="0"/>
      <w:marBottom w:val="0"/>
      <w:divBdr>
        <w:top w:val="none" w:sz="0" w:space="0" w:color="auto"/>
        <w:left w:val="none" w:sz="0" w:space="0" w:color="auto"/>
        <w:bottom w:val="none" w:sz="0" w:space="0" w:color="auto"/>
        <w:right w:val="none" w:sz="0" w:space="0" w:color="auto"/>
      </w:divBdr>
    </w:div>
    <w:div w:id="281039803">
      <w:bodyDiv w:val="1"/>
      <w:marLeft w:val="0"/>
      <w:marRight w:val="0"/>
      <w:marTop w:val="0"/>
      <w:marBottom w:val="0"/>
      <w:divBdr>
        <w:top w:val="none" w:sz="0" w:space="0" w:color="auto"/>
        <w:left w:val="none" w:sz="0" w:space="0" w:color="auto"/>
        <w:bottom w:val="none" w:sz="0" w:space="0" w:color="auto"/>
        <w:right w:val="none" w:sz="0" w:space="0" w:color="auto"/>
      </w:divBdr>
    </w:div>
    <w:div w:id="281150465">
      <w:bodyDiv w:val="1"/>
      <w:marLeft w:val="0"/>
      <w:marRight w:val="0"/>
      <w:marTop w:val="0"/>
      <w:marBottom w:val="0"/>
      <w:divBdr>
        <w:top w:val="none" w:sz="0" w:space="0" w:color="auto"/>
        <w:left w:val="none" w:sz="0" w:space="0" w:color="auto"/>
        <w:bottom w:val="none" w:sz="0" w:space="0" w:color="auto"/>
        <w:right w:val="none" w:sz="0" w:space="0" w:color="auto"/>
      </w:divBdr>
    </w:div>
    <w:div w:id="281570082">
      <w:bodyDiv w:val="1"/>
      <w:marLeft w:val="0"/>
      <w:marRight w:val="0"/>
      <w:marTop w:val="0"/>
      <w:marBottom w:val="0"/>
      <w:divBdr>
        <w:top w:val="none" w:sz="0" w:space="0" w:color="auto"/>
        <w:left w:val="none" w:sz="0" w:space="0" w:color="auto"/>
        <w:bottom w:val="none" w:sz="0" w:space="0" w:color="auto"/>
        <w:right w:val="none" w:sz="0" w:space="0" w:color="auto"/>
      </w:divBdr>
    </w:div>
    <w:div w:id="281570802">
      <w:bodyDiv w:val="1"/>
      <w:marLeft w:val="0"/>
      <w:marRight w:val="0"/>
      <w:marTop w:val="0"/>
      <w:marBottom w:val="0"/>
      <w:divBdr>
        <w:top w:val="none" w:sz="0" w:space="0" w:color="auto"/>
        <w:left w:val="none" w:sz="0" w:space="0" w:color="auto"/>
        <w:bottom w:val="none" w:sz="0" w:space="0" w:color="auto"/>
        <w:right w:val="none" w:sz="0" w:space="0" w:color="auto"/>
      </w:divBdr>
    </w:div>
    <w:div w:id="281687692">
      <w:bodyDiv w:val="1"/>
      <w:marLeft w:val="0"/>
      <w:marRight w:val="0"/>
      <w:marTop w:val="0"/>
      <w:marBottom w:val="0"/>
      <w:divBdr>
        <w:top w:val="none" w:sz="0" w:space="0" w:color="auto"/>
        <w:left w:val="none" w:sz="0" w:space="0" w:color="auto"/>
        <w:bottom w:val="none" w:sz="0" w:space="0" w:color="auto"/>
        <w:right w:val="none" w:sz="0" w:space="0" w:color="auto"/>
      </w:divBdr>
    </w:div>
    <w:div w:id="281693373">
      <w:bodyDiv w:val="1"/>
      <w:marLeft w:val="0"/>
      <w:marRight w:val="0"/>
      <w:marTop w:val="0"/>
      <w:marBottom w:val="0"/>
      <w:divBdr>
        <w:top w:val="none" w:sz="0" w:space="0" w:color="auto"/>
        <w:left w:val="none" w:sz="0" w:space="0" w:color="auto"/>
        <w:bottom w:val="none" w:sz="0" w:space="0" w:color="auto"/>
        <w:right w:val="none" w:sz="0" w:space="0" w:color="auto"/>
      </w:divBdr>
    </w:div>
    <w:div w:id="281766474">
      <w:bodyDiv w:val="1"/>
      <w:marLeft w:val="0"/>
      <w:marRight w:val="0"/>
      <w:marTop w:val="0"/>
      <w:marBottom w:val="0"/>
      <w:divBdr>
        <w:top w:val="none" w:sz="0" w:space="0" w:color="auto"/>
        <w:left w:val="none" w:sz="0" w:space="0" w:color="auto"/>
        <w:bottom w:val="none" w:sz="0" w:space="0" w:color="auto"/>
        <w:right w:val="none" w:sz="0" w:space="0" w:color="auto"/>
      </w:divBdr>
    </w:div>
    <w:div w:id="281768282">
      <w:bodyDiv w:val="1"/>
      <w:marLeft w:val="0"/>
      <w:marRight w:val="0"/>
      <w:marTop w:val="0"/>
      <w:marBottom w:val="0"/>
      <w:divBdr>
        <w:top w:val="none" w:sz="0" w:space="0" w:color="auto"/>
        <w:left w:val="none" w:sz="0" w:space="0" w:color="auto"/>
        <w:bottom w:val="none" w:sz="0" w:space="0" w:color="auto"/>
        <w:right w:val="none" w:sz="0" w:space="0" w:color="auto"/>
      </w:divBdr>
    </w:div>
    <w:div w:id="281958279">
      <w:bodyDiv w:val="1"/>
      <w:marLeft w:val="0"/>
      <w:marRight w:val="0"/>
      <w:marTop w:val="0"/>
      <w:marBottom w:val="0"/>
      <w:divBdr>
        <w:top w:val="none" w:sz="0" w:space="0" w:color="auto"/>
        <w:left w:val="none" w:sz="0" w:space="0" w:color="auto"/>
        <w:bottom w:val="none" w:sz="0" w:space="0" w:color="auto"/>
        <w:right w:val="none" w:sz="0" w:space="0" w:color="auto"/>
      </w:divBdr>
    </w:div>
    <w:div w:id="282075672">
      <w:bodyDiv w:val="1"/>
      <w:marLeft w:val="0"/>
      <w:marRight w:val="0"/>
      <w:marTop w:val="0"/>
      <w:marBottom w:val="0"/>
      <w:divBdr>
        <w:top w:val="none" w:sz="0" w:space="0" w:color="auto"/>
        <w:left w:val="none" w:sz="0" w:space="0" w:color="auto"/>
        <w:bottom w:val="none" w:sz="0" w:space="0" w:color="auto"/>
        <w:right w:val="none" w:sz="0" w:space="0" w:color="auto"/>
      </w:divBdr>
    </w:div>
    <w:div w:id="282151489">
      <w:bodyDiv w:val="1"/>
      <w:marLeft w:val="0"/>
      <w:marRight w:val="0"/>
      <w:marTop w:val="0"/>
      <w:marBottom w:val="0"/>
      <w:divBdr>
        <w:top w:val="none" w:sz="0" w:space="0" w:color="auto"/>
        <w:left w:val="none" w:sz="0" w:space="0" w:color="auto"/>
        <w:bottom w:val="none" w:sz="0" w:space="0" w:color="auto"/>
        <w:right w:val="none" w:sz="0" w:space="0" w:color="auto"/>
      </w:divBdr>
    </w:div>
    <w:div w:id="282227137">
      <w:bodyDiv w:val="1"/>
      <w:marLeft w:val="0"/>
      <w:marRight w:val="0"/>
      <w:marTop w:val="0"/>
      <w:marBottom w:val="0"/>
      <w:divBdr>
        <w:top w:val="none" w:sz="0" w:space="0" w:color="auto"/>
        <w:left w:val="none" w:sz="0" w:space="0" w:color="auto"/>
        <w:bottom w:val="none" w:sz="0" w:space="0" w:color="auto"/>
        <w:right w:val="none" w:sz="0" w:space="0" w:color="auto"/>
      </w:divBdr>
    </w:div>
    <w:div w:id="282267356">
      <w:bodyDiv w:val="1"/>
      <w:marLeft w:val="0"/>
      <w:marRight w:val="0"/>
      <w:marTop w:val="0"/>
      <w:marBottom w:val="0"/>
      <w:divBdr>
        <w:top w:val="none" w:sz="0" w:space="0" w:color="auto"/>
        <w:left w:val="none" w:sz="0" w:space="0" w:color="auto"/>
        <w:bottom w:val="none" w:sz="0" w:space="0" w:color="auto"/>
        <w:right w:val="none" w:sz="0" w:space="0" w:color="auto"/>
      </w:divBdr>
    </w:div>
    <w:div w:id="282352383">
      <w:bodyDiv w:val="1"/>
      <w:marLeft w:val="0"/>
      <w:marRight w:val="0"/>
      <w:marTop w:val="0"/>
      <w:marBottom w:val="0"/>
      <w:divBdr>
        <w:top w:val="none" w:sz="0" w:space="0" w:color="auto"/>
        <w:left w:val="none" w:sz="0" w:space="0" w:color="auto"/>
        <w:bottom w:val="none" w:sz="0" w:space="0" w:color="auto"/>
        <w:right w:val="none" w:sz="0" w:space="0" w:color="auto"/>
      </w:divBdr>
    </w:div>
    <w:div w:id="282736286">
      <w:bodyDiv w:val="1"/>
      <w:marLeft w:val="0"/>
      <w:marRight w:val="0"/>
      <w:marTop w:val="0"/>
      <w:marBottom w:val="0"/>
      <w:divBdr>
        <w:top w:val="none" w:sz="0" w:space="0" w:color="auto"/>
        <w:left w:val="none" w:sz="0" w:space="0" w:color="auto"/>
        <w:bottom w:val="none" w:sz="0" w:space="0" w:color="auto"/>
        <w:right w:val="none" w:sz="0" w:space="0" w:color="auto"/>
      </w:divBdr>
    </w:div>
    <w:div w:id="282737262">
      <w:bodyDiv w:val="1"/>
      <w:marLeft w:val="0"/>
      <w:marRight w:val="0"/>
      <w:marTop w:val="0"/>
      <w:marBottom w:val="0"/>
      <w:divBdr>
        <w:top w:val="none" w:sz="0" w:space="0" w:color="auto"/>
        <w:left w:val="none" w:sz="0" w:space="0" w:color="auto"/>
        <w:bottom w:val="none" w:sz="0" w:space="0" w:color="auto"/>
        <w:right w:val="none" w:sz="0" w:space="0" w:color="auto"/>
      </w:divBdr>
    </w:div>
    <w:div w:id="282884772">
      <w:bodyDiv w:val="1"/>
      <w:marLeft w:val="0"/>
      <w:marRight w:val="0"/>
      <w:marTop w:val="0"/>
      <w:marBottom w:val="0"/>
      <w:divBdr>
        <w:top w:val="none" w:sz="0" w:space="0" w:color="auto"/>
        <w:left w:val="none" w:sz="0" w:space="0" w:color="auto"/>
        <w:bottom w:val="none" w:sz="0" w:space="0" w:color="auto"/>
        <w:right w:val="none" w:sz="0" w:space="0" w:color="auto"/>
      </w:divBdr>
    </w:div>
    <w:div w:id="282885424">
      <w:bodyDiv w:val="1"/>
      <w:marLeft w:val="0"/>
      <w:marRight w:val="0"/>
      <w:marTop w:val="0"/>
      <w:marBottom w:val="0"/>
      <w:divBdr>
        <w:top w:val="none" w:sz="0" w:space="0" w:color="auto"/>
        <w:left w:val="none" w:sz="0" w:space="0" w:color="auto"/>
        <w:bottom w:val="none" w:sz="0" w:space="0" w:color="auto"/>
        <w:right w:val="none" w:sz="0" w:space="0" w:color="auto"/>
      </w:divBdr>
    </w:div>
    <w:div w:id="282926715">
      <w:bodyDiv w:val="1"/>
      <w:marLeft w:val="0"/>
      <w:marRight w:val="0"/>
      <w:marTop w:val="0"/>
      <w:marBottom w:val="0"/>
      <w:divBdr>
        <w:top w:val="none" w:sz="0" w:space="0" w:color="auto"/>
        <w:left w:val="none" w:sz="0" w:space="0" w:color="auto"/>
        <w:bottom w:val="none" w:sz="0" w:space="0" w:color="auto"/>
        <w:right w:val="none" w:sz="0" w:space="0" w:color="auto"/>
      </w:divBdr>
    </w:div>
    <w:div w:id="283004383">
      <w:bodyDiv w:val="1"/>
      <w:marLeft w:val="0"/>
      <w:marRight w:val="0"/>
      <w:marTop w:val="0"/>
      <w:marBottom w:val="0"/>
      <w:divBdr>
        <w:top w:val="none" w:sz="0" w:space="0" w:color="auto"/>
        <w:left w:val="none" w:sz="0" w:space="0" w:color="auto"/>
        <w:bottom w:val="none" w:sz="0" w:space="0" w:color="auto"/>
        <w:right w:val="none" w:sz="0" w:space="0" w:color="auto"/>
      </w:divBdr>
    </w:div>
    <w:div w:id="283123432">
      <w:bodyDiv w:val="1"/>
      <w:marLeft w:val="0"/>
      <w:marRight w:val="0"/>
      <w:marTop w:val="0"/>
      <w:marBottom w:val="0"/>
      <w:divBdr>
        <w:top w:val="none" w:sz="0" w:space="0" w:color="auto"/>
        <w:left w:val="none" w:sz="0" w:space="0" w:color="auto"/>
        <w:bottom w:val="none" w:sz="0" w:space="0" w:color="auto"/>
        <w:right w:val="none" w:sz="0" w:space="0" w:color="auto"/>
      </w:divBdr>
    </w:div>
    <w:div w:id="283317925">
      <w:bodyDiv w:val="1"/>
      <w:marLeft w:val="0"/>
      <w:marRight w:val="0"/>
      <w:marTop w:val="0"/>
      <w:marBottom w:val="0"/>
      <w:divBdr>
        <w:top w:val="none" w:sz="0" w:space="0" w:color="auto"/>
        <w:left w:val="none" w:sz="0" w:space="0" w:color="auto"/>
        <w:bottom w:val="none" w:sz="0" w:space="0" w:color="auto"/>
        <w:right w:val="none" w:sz="0" w:space="0" w:color="auto"/>
      </w:divBdr>
    </w:div>
    <w:div w:id="283389993">
      <w:bodyDiv w:val="1"/>
      <w:marLeft w:val="0"/>
      <w:marRight w:val="0"/>
      <w:marTop w:val="0"/>
      <w:marBottom w:val="0"/>
      <w:divBdr>
        <w:top w:val="none" w:sz="0" w:space="0" w:color="auto"/>
        <w:left w:val="none" w:sz="0" w:space="0" w:color="auto"/>
        <w:bottom w:val="none" w:sz="0" w:space="0" w:color="auto"/>
        <w:right w:val="none" w:sz="0" w:space="0" w:color="auto"/>
      </w:divBdr>
    </w:div>
    <w:div w:id="283391654">
      <w:bodyDiv w:val="1"/>
      <w:marLeft w:val="0"/>
      <w:marRight w:val="0"/>
      <w:marTop w:val="0"/>
      <w:marBottom w:val="0"/>
      <w:divBdr>
        <w:top w:val="none" w:sz="0" w:space="0" w:color="auto"/>
        <w:left w:val="none" w:sz="0" w:space="0" w:color="auto"/>
        <w:bottom w:val="none" w:sz="0" w:space="0" w:color="auto"/>
        <w:right w:val="none" w:sz="0" w:space="0" w:color="auto"/>
      </w:divBdr>
    </w:div>
    <w:div w:id="283392866">
      <w:bodyDiv w:val="1"/>
      <w:marLeft w:val="0"/>
      <w:marRight w:val="0"/>
      <w:marTop w:val="0"/>
      <w:marBottom w:val="0"/>
      <w:divBdr>
        <w:top w:val="none" w:sz="0" w:space="0" w:color="auto"/>
        <w:left w:val="none" w:sz="0" w:space="0" w:color="auto"/>
        <w:bottom w:val="none" w:sz="0" w:space="0" w:color="auto"/>
        <w:right w:val="none" w:sz="0" w:space="0" w:color="auto"/>
      </w:divBdr>
    </w:div>
    <w:div w:id="283580684">
      <w:bodyDiv w:val="1"/>
      <w:marLeft w:val="0"/>
      <w:marRight w:val="0"/>
      <w:marTop w:val="0"/>
      <w:marBottom w:val="0"/>
      <w:divBdr>
        <w:top w:val="none" w:sz="0" w:space="0" w:color="auto"/>
        <w:left w:val="none" w:sz="0" w:space="0" w:color="auto"/>
        <w:bottom w:val="none" w:sz="0" w:space="0" w:color="auto"/>
        <w:right w:val="none" w:sz="0" w:space="0" w:color="auto"/>
      </w:divBdr>
    </w:div>
    <w:div w:id="283581752">
      <w:bodyDiv w:val="1"/>
      <w:marLeft w:val="0"/>
      <w:marRight w:val="0"/>
      <w:marTop w:val="0"/>
      <w:marBottom w:val="0"/>
      <w:divBdr>
        <w:top w:val="none" w:sz="0" w:space="0" w:color="auto"/>
        <w:left w:val="none" w:sz="0" w:space="0" w:color="auto"/>
        <w:bottom w:val="none" w:sz="0" w:space="0" w:color="auto"/>
        <w:right w:val="none" w:sz="0" w:space="0" w:color="auto"/>
      </w:divBdr>
    </w:div>
    <w:div w:id="283733095">
      <w:bodyDiv w:val="1"/>
      <w:marLeft w:val="0"/>
      <w:marRight w:val="0"/>
      <w:marTop w:val="0"/>
      <w:marBottom w:val="0"/>
      <w:divBdr>
        <w:top w:val="none" w:sz="0" w:space="0" w:color="auto"/>
        <w:left w:val="none" w:sz="0" w:space="0" w:color="auto"/>
        <w:bottom w:val="none" w:sz="0" w:space="0" w:color="auto"/>
        <w:right w:val="none" w:sz="0" w:space="0" w:color="auto"/>
      </w:divBdr>
    </w:div>
    <w:div w:id="284115287">
      <w:bodyDiv w:val="1"/>
      <w:marLeft w:val="0"/>
      <w:marRight w:val="0"/>
      <w:marTop w:val="0"/>
      <w:marBottom w:val="0"/>
      <w:divBdr>
        <w:top w:val="none" w:sz="0" w:space="0" w:color="auto"/>
        <w:left w:val="none" w:sz="0" w:space="0" w:color="auto"/>
        <w:bottom w:val="none" w:sz="0" w:space="0" w:color="auto"/>
        <w:right w:val="none" w:sz="0" w:space="0" w:color="auto"/>
      </w:divBdr>
    </w:div>
    <w:div w:id="284192846">
      <w:bodyDiv w:val="1"/>
      <w:marLeft w:val="0"/>
      <w:marRight w:val="0"/>
      <w:marTop w:val="0"/>
      <w:marBottom w:val="0"/>
      <w:divBdr>
        <w:top w:val="none" w:sz="0" w:space="0" w:color="auto"/>
        <w:left w:val="none" w:sz="0" w:space="0" w:color="auto"/>
        <w:bottom w:val="none" w:sz="0" w:space="0" w:color="auto"/>
        <w:right w:val="none" w:sz="0" w:space="0" w:color="auto"/>
      </w:divBdr>
    </w:div>
    <w:div w:id="284427528">
      <w:bodyDiv w:val="1"/>
      <w:marLeft w:val="0"/>
      <w:marRight w:val="0"/>
      <w:marTop w:val="0"/>
      <w:marBottom w:val="0"/>
      <w:divBdr>
        <w:top w:val="none" w:sz="0" w:space="0" w:color="auto"/>
        <w:left w:val="none" w:sz="0" w:space="0" w:color="auto"/>
        <w:bottom w:val="none" w:sz="0" w:space="0" w:color="auto"/>
        <w:right w:val="none" w:sz="0" w:space="0" w:color="auto"/>
      </w:divBdr>
    </w:div>
    <w:div w:id="284508463">
      <w:bodyDiv w:val="1"/>
      <w:marLeft w:val="0"/>
      <w:marRight w:val="0"/>
      <w:marTop w:val="0"/>
      <w:marBottom w:val="0"/>
      <w:divBdr>
        <w:top w:val="none" w:sz="0" w:space="0" w:color="auto"/>
        <w:left w:val="none" w:sz="0" w:space="0" w:color="auto"/>
        <w:bottom w:val="none" w:sz="0" w:space="0" w:color="auto"/>
        <w:right w:val="none" w:sz="0" w:space="0" w:color="auto"/>
      </w:divBdr>
    </w:div>
    <w:div w:id="284893174">
      <w:bodyDiv w:val="1"/>
      <w:marLeft w:val="0"/>
      <w:marRight w:val="0"/>
      <w:marTop w:val="0"/>
      <w:marBottom w:val="0"/>
      <w:divBdr>
        <w:top w:val="none" w:sz="0" w:space="0" w:color="auto"/>
        <w:left w:val="none" w:sz="0" w:space="0" w:color="auto"/>
        <w:bottom w:val="none" w:sz="0" w:space="0" w:color="auto"/>
        <w:right w:val="none" w:sz="0" w:space="0" w:color="auto"/>
      </w:divBdr>
    </w:div>
    <w:div w:id="284964094">
      <w:bodyDiv w:val="1"/>
      <w:marLeft w:val="0"/>
      <w:marRight w:val="0"/>
      <w:marTop w:val="0"/>
      <w:marBottom w:val="0"/>
      <w:divBdr>
        <w:top w:val="none" w:sz="0" w:space="0" w:color="auto"/>
        <w:left w:val="none" w:sz="0" w:space="0" w:color="auto"/>
        <w:bottom w:val="none" w:sz="0" w:space="0" w:color="auto"/>
        <w:right w:val="none" w:sz="0" w:space="0" w:color="auto"/>
      </w:divBdr>
    </w:div>
    <w:div w:id="284971304">
      <w:bodyDiv w:val="1"/>
      <w:marLeft w:val="0"/>
      <w:marRight w:val="0"/>
      <w:marTop w:val="0"/>
      <w:marBottom w:val="0"/>
      <w:divBdr>
        <w:top w:val="none" w:sz="0" w:space="0" w:color="auto"/>
        <w:left w:val="none" w:sz="0" w:space="0" w:color="auto"/>
        <w:bottom w:val="none" w:sz="0" w:space="0" w:color="auto"/>
        <w:right w:val="none" w:sz="0" w:space="0" w:color="auto"/>
      </w:divBdr>
    </w:div>
    <w:div w:id="285048637">
      <w:bodyDiv w:val="1"/>
      <w:marLeft w:val="0"/>
      <w:marRight w:val="0"/>
      <w:marTop w:val="0"/>
      <w:marBottom w:val="0"/>
      <w:divBdr>
        <w:top w:val="none" w:sz="0" w:space="0" w:color="auto"/>
        <w:left w:val="none" w:sz="0" w:space="0" w:color="auto"/>
        <w:bottom w:val="none" w:sz="0" w:space="0" w:color="auto"/>
        <w:right w:val="none" w:sz="0" w:space="0" w:color="auto"/>
      </w:divBdr>
    </w:div>
    <w:div w:id="285240735">
      <w:bodyDiv w:val="1"/>
      <w:marLeft w:val="0"/>
      <w:marRight w:val="0"/>
      <w:marTop w:val="0"/>
      <w:marBottom w:val="0"/>
      <w:divBdr>
        <w:top w:val="none" w:sz="0" w:space="0" w:color="auto"/>
        <w:left w:val="none" w:sz="0" w:space="0" w:color="auto"/>
        <w:bottom w:val="none" w:sz="0" w:space="0" w:color="auto"/>
        <w:right w:val="none" w:sz="0" w:space="0" w:color="auto"/>
      </w:divBdr>
    </w:div>
    <w:div w:id="285702985">
      <w:bodyDiv w:val="1"/>
      <w:marLeft w:val="0"/>
      <w:marRight w:val="0"/>
      <w:marTop w:val="0"/>
      <w:marBottom w:val="0"/>
      <w:divBdr>
        <w:top w:val="none" w:sz="0" w:space="0" w:color="auto"/>
        <w:left w:val="none" w:sz="0" w:space="0" w:color="auto"/>
        <w:bottom w:val="none" w:sz="0" w:space="0" w:color="auto"/>
        <w:right w:val="none" w:sz="0" w:space="0" w:color="auto"/>
      </w:divBdr>
    </w:div>
    <w:div w:id="285813481">
      <w:bodyDiv w:val="1"/>
      <w:marLeft w:val="0"/>
      <w:marRight w:val="0"/>
      <w:marTop w:val="0"/>
      <w:marBottom w:val="0"/>
      <w:divBdr>
        <w:top w:val="none" w:sz="0" w:space="0" w:color="auto"/>
        <w:left w:val="none" w:sz="0" w:space="0" w:color="auto"/>
        <w:bottom w:val="none" w:sz="0" w:space="0" w:color="auto"/>
        <w:right w:val="none" w:sz="0" w:space="0" w:color="auto"/>
      </w:divBdr>
    </w:div>
    <w:div w:id="286009548">
      <w:bodyDiv w:val="1"/>
      <w:marLeft w:val="0"/>
      <w:marRight w:val="0"/>
      <w:marTop w:val="0"/>
      <w:marBottom w:val="0"/>
      <w:divBdr>
        <w:top w:val="none" w:sz="0" w:space="0" w:color="auto"/>
        <w:left w:val="none" w:sz="0" w:space="0" w:color="auto"/>
        <w:bottom w:val="none" w:sz="0" w:space="0" w:color="auto"/>
        <w:right w:val="none" w:sz="0" w:space="0" w:color="auto"/>
      </w:divBdr>
    </w:div>
    <w:div w:id="286130454">
      <w:bodyDiv w:val="1"/>
      <w:marLeft w:val="0"/>
      <w:marRight w:val="0"/>
      <w:marTop w:val="0"/>
      <w:marBottom w:val="0"/>
      <w:divBdr>
        <w:top w:val="none" w:sz="0" w:space="0" w:color="auto"/>
        <w:left w:val="none" w:sz="0" w:space="0" w:color="auto"/>
        <w:bottom w:val="none" w:sz="0" w:space="0" w:color="auto"/>
        <w:right w:val="none" w:sz="0" w:space="0" w:color="auto"/>
      </w:divBdr>
    </w:div>
    <w:div w:id="286401918">
      <w:bodyDiv w:val="1"/>
      <w:marLeft w:val="0"/>
      <w:marRight w:val="0"/>
      <w:marTop w:val="0"/>
      <w:marBottom w:val="0"/>
      <w:divBdr>
        <w:top w:val="none" w:sz="0" w:space="0" w:color="auto"/>
        <w:left w:val="none" w:sz="0" w:space="0" w:color="auto"/>
        <w:bottom w:val="none" w:sz="0" w:space="0" w:color="auto"/>
        <w:right w:val="none" w:sz="0" w:space="0" w:color="auto"/>
      </w:divBdr>
    </w:div>
    <w:div w:id="286743840">
      <w:bodyDiv w:val="1"/>
      <w:marLeft w:val="0"/>
      <w:marRight w:val="0"/>
      <w:marTop w:val="0"/>
      <w:marBottom w:val="0"/>
      <w:divBdr>
        <w:top w:val="none" w:sz="0" w:space="0" w:color="auto"/>
        <w:left w:val="none" w:sz="0" w:space="0" w:color="auto"/>
        <w:bottom w:val="none" w:sz="0" w:space="0" w:color="auto"/>
        <w:right w:val="none" w:sz="0" w:space="0" w:color="auto"/>
      </w:divBdr>
    </w:div>
    <w:div w:id="286814354">
      <w:bodyDiv w:val="1"/>
      <w:marLeft w:val="0"/>
      <w:marRight w:val="0"/>
      <w:marTop w:val="0"/>
      <w:marBottom w:val="0"/>
      <w:divBdr>
        <w:top w:val="none" w:sz="0" w:space="0" w:color="auto"/>
        <w:left w:val="none" w:sz="0" w:space="0" w:color="auto"/>
        <w:bottom w:val="none" w:sz="0" w:space="0" w:color="auto"/>
        <w:right w:val="none" w:sz="0" w:space="0" w:color="auto"/>
      </w:divBdr>
    </w:div>
    <w:div w:id="286937325">
      <w:bodyDiv w:val="1"/>
      <w:marLeft w:val="0"/>
      <w:marRight w:val="0"/>
      <w:marTop w:val="0"/>
      <w:marBottom w:val="0"/>
      <w:divBdr>
        <w:top w:val="none" w:sz="0" w:space="0" w:color="auto"/>
        <w:left w:val="none" w:sz="0" w:space="0" w:color="auto"/>
        <w:bottom w:val="none" w:sz="0" w:space="0" w:color="auto"/>
        <w:right w:val="none" w:sz="0" w:space="0" w:color="auto"/>
      </w:divBdr>
    </w:div>
    <w:div w:id="287125655">
      <w:bodyDiv w:val="1"/>
      <w:marLeft w:val="0"/>
      <w:marRight w:val="0"/>
      <w:marTop w:val="0"/>
      <w:marBottom w:val="0"/>
      <w:divBdr>
        <w:top w:val="none" w:sz="0" w:space="0" w:color="auto"/>
        <w:left w:val="none" w:sz="0" w:space="0" w:color="auto"/>
        <w:bottom w:val="none" w:sz="0" w:space="0" w:color="auto"/>
        <w:right w:val="none" w:sz="0" w:space="0" w:color="auto"/>
      </w:divBdr>
    </w:div>
    <w:div w:id="287472534">
      <w:bodyDiv w:val="1"/>
      <w:marLeft w:val="0"/>
      <w:marRight w:val="0"/>
      <w:marTop w:val="0"/>
      <w:marBottom w:val="0"/>
      <w:divBdr>
        <w:top w:val="none" w:sz="0" w:space="0" w:color="auto"/>
        <w:left w:val="none" w:sz="0" w:space="0" w:color="auto"/>
        <w:bottom w:val="none" w:sz="0" w:space="0" w:color="auto"/>
        <w:right w:val="none" w:sz="0" w:space="0" w:color="auto"/>
      </w:divBdr>
    </w:div>
    <w:div w:id="287589238">
      <w:bodyDiv w:val="1"/>
      <w:marLeft w:val="0"/>
      <w:marRight w:val="0"/>
      <w:marTop w:val="0"/>
      <w:marBottom w:val="0"/>
      <w:divBdr>
        <w:top w:val="none" w:sz="0" w:space="0" w:color="auto"/>
        <w:left w:val="none" w:sz="0" w:space="0" w:color="auto"/>
        <w:bottom w:val="none" w:sz="0" w:space="0" w:color="auto"/>
        <w:right w:val="none" w:sz="0" w:space="0" w:color="auto"/>
      </w:divBdr>
    </w:div>
    <w:div w:id="287781654">
      <w:bodyDiv w:val="1"/>
      <w:marLeft w:val="0"/>
      <w:marRight w:val="0"/>
      <w:marTop w:val="0"/>
      <w:marBottom w:val="0"/>
      <w:divBdr>
        <w:top w:val="none" w:sz="0" w:space="0" w:color="auto"/>
        <w:left w:val="none" w:sz="0" w:space="0" w:color="auto"/>
        <w:bottom w:val="none" w:sz="0" w:space="0" w:color="auto"/>
        <w:right w:val="none" w:sz="0" w:space="0" w:color="auto"/>
      </w:divBdr>
    </w:div>
    <w:div w:id="287786958">
      <w:bodyDiv w:val="1"/>
      <w:marLeft w:val="0"/>
      <w:marRight w:val="0"/>
      <w:marTop w:val="0"/>
      <w:marBottom w:val="0"/>
      <w:divBdr>
        <w:top w:val="none" w:sz="0" w:space="0" w:color="auto"/>
        <w:left w:val="none" w:sz="0" w:space="0" w:color="auto"/>
        <w:bottom w:val="none" w:sz="0" w:space="0" w:color="auto"/>
        <w:right w:val="none" w:sz="0" w:space="0" w:color="auto"/>
      </w:divBdr>
    </w:div>
    <w:div w:id="287859713">
      <w:bodyDiv w:val="1"/>
      <w:marLeft w:val="0"/>
      <w:marRight w:val="0"/>
      <w:marTop w:val="0"/>
      <w:marBottom w:val="0"/>
      <w:divBdr>
        <w:top w:val="none" w:sz="0" w:space="0" w:color="auto"/>
        <w:left w:val="none" w:sz="0" w:space="0" w:color="auto"/>
        <w:bottom w:val="none" w:sz="0" w:space="0" w:color="auto"/>
        <w:right w:val="none" w:sz="0" w:space="0" w:color="auto"/>
      </w:divBdr>
    </w:div>
    <w:div w:id="288245085">
      <w:bodyDiv w:val="1"/>
      <w:marLeft w:val="0"/>
      <w:marRight w:val="0"/>
      <w:marTop w:val="0"/>
      <w:marBottom w:val="0"/>
      <w:divBdr>
        <w:top w:val="none" w:sz="0" w:space="0" w:color="auto"/>
        <w:left w:val="none" w:sz="0" w:space="0" w:color="auto"/>
        <w:bottom w:val="none" w:sz="0" w:space="0" w:color="auto"/>
        <w:right w:val="none" w:sz="0" w:space="0" w:color="auto"/>
      </w:divBdr>
    </w:div>
    <w:div w:id="288558240">
      <w:bodyDiv w:val="1"/>
      <w:marLeft w:val="0"/>
      <w:marRight w:val="0"/>
      <w:marTop w:val="0"/>
      <w:marBottom w:val="0"/>
      <w:divBdr>
        <w:top w:val="none" w:sz="0" w:space="0" w:color="auto"/>
        <w:left w:val="none" w:sz="0" w:space="0" w:color="auto"/>
        <w:bottom w:val="none" w:sz="0" w:space="0" w:color="auto"/>
        <w:right w:val="none" w:sz="0" w:space="0" w:color="auto"/>
      </w:divBdr>
    </w:div>
    <w:div w:id="288706118">
      <w:bodyDiv w:val="1"/>
      <w:marLeft w:val="0"/>
      <w:marRight w:val="0"/>
      <w:marTop w:val="0"/>
      <w:marBottom w:val="0"/>
      <w:divBdr>
        <w:top w:val="none" w:sz="0" w:space="0" w:color="auto"/>
        <w:left w:val="none" w:sz="0" w:space="0" w:color="auto"/>
        <w:bottom w:val="none" w:sz="0" w:space="0" w:color="auto"/>
        <w:right w:val="none" w:sz="0" w:space="0" w:color="auto"/>
      </w:divBdr>
    </w:div>
    <w:div w:id="288710054">
      <w:bodyDiv w:val="1"/>
      <w:marLeft w:val="0"/>
      <w:marRight w:val="0"/>
      <w:marTop w:val="0"/>
      <w:marBottom w:val="0"/>
      <w:divBdr>
        <w:top w:val="none" w:sz="0" w:space="0" w:color="auto"/>
        <w:left w:val="none" w:sz="0" w:space="0" w:color="auto"/>
        <w:bottom w:val="none" w:sz="0" w:space="0" w:color="auto"/>
        <w:right w:val="none" w:sz="0" w:space="0" w:color="auto"/>
      </w:divBdr>
    </w:div>
    <w:div w:id="288753261">
      <w:bodyDiv w:val="1"/>
      <w:marLeft w:val="0"/>
      <w:marRight w:val="0"/>
      <w:marTop w:val="0"/>
      <w:marBottom w:val="0"/>
      <w:divBdr>
        <w:top w:val="none" w:sz="0" w:space="0" w:color="auto"/>
        <w:left w:val="none" w:sz="0" w:space="0" w:color="auto"/>
        <w:bottom w:val="none" w:sz="0" w:space="0" w:color="auto"/>
        <w:right w:val="none" w:sz="0" w:space="0" w:color="auto"/>
      </w:divBdr>
    </w:div>
    <w:div w:id="289164636">
      <w:bodyDiv w:val="1"/>
      <w:marLeft w:val="0"/>
      <w:marRight w:val="0"/>
      <w:marTop w:val="0"/>
      <w:marBottom w:val="0"/>
      <w:divBdr>
        <w:top w:val="none" w:sz="0" w:space="0" w:color="auto"/>
        <w:left w:val="none" w:sz="0" w:space="0" w:color="auto"/>
        <w:bottom w:val="none" w:sz="0" w:space="0" w:color="auto"/>
        <w:right w:val="none" w:sz="0" w:space="0" w:color="auto"/>
      </w:divBdr>
    </w:div>
    <w:div w:id="289481203">
      <w:bodyDiv w:val="1"/>
      <w:marLeft w:val="0"/>
      <w:marRight w:val="0"/>
      <w:marTop w:val="0"/>
      <w:marBottom w:val="0"/>
      <w:divBdr>
        <w:top w:val="none" w:sz="0" w:space="0" w:color="auto"/>
        <w:left w:val="none" w:sz="0" w:space="0" w:color="auto"/>
        <w:bottom w:val="none" w:sz="0" w:space="0" w:color="auto"/>
        <w:right w:val="none" w:sz="0" w:space="0" w:color="auto"/>
      </w:divBdr>
    </w:div>
    <w:div w:id="289747038">
      <w:bodyDiv w:val="1"/>
      <w:marLeft w:val="0"/>
      <w:marRight w:val="0"/>
      <w:marTop w:val="0"/>
      <w:marBottom w:val="0"/>
      <w:divBdr>
        <w:top w:val="none" w:sz="0" w:space="0" w:color="auto"/>
        <w:left w:val="none" w:sz="0" w:space="0" w:color="auto"/>
        <w:bottom w:val="none" w:sz="0" w:space="0" w:color="auto"/>
        <w:right w:val="none" w:sz="0" w:space="0" w:color="auto"/>
      </w:divBdr>
    </w:div>
    <w:div w:id="289824651">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90018110">
      <w:bodyDiv w:val="1"/>
      <w:marLeft w:val="0"/>
      <w:marRight w:val="0"/>
      <w:marTop w:val="0"/>
      <w:marBottom w:val="0"/>
      <w:divBdr>
        <w:top w:val="none" w:sz="0" w:space="0" w:color="auto"/>
        <w:left w:val="none" w:sz="0" w:space="0" w:color="auto"/>
        <w:bottom w:val="none" w:sz="0" w:space="0" w:color="auto"/>
        <w:right w:val="none" w:sz="0" w:space="0" w:color="auto"/>
      </w:divBdr>
    </w:div>
    <w:div w:id="290020318">
      <w:bodyDiv w:val="1"/>
      <w:marLeft w:val="0"/>
      <w:marRight w:val="0"/>
      <w:marTop w:val="0"/>
      <w:marBottom w:val="0"/>
      <w:divBdr>
        <w:top w:val="none" w:sz="0" w:space="0" w:color="auto"/>
        <w:left w:val="none" w:sz="0" w:space="0" w:color="auto"/>
        <w:bottom w:val="none" w:sz="0" w:space="0" w:color="auto"/>
        <w:right w:val="none" w:sz="0" w:space="0" w:color="auto"/>
      </w:divBdr>
    </w:div>
    <w:div w:id="290400143">
      <w:bodyDiv w:val="1"/>
      <w:marLeft w:val="0"/>
      <w:marRight w:val="0"/>
      <w:marTop w:val="0"/>
      <w:marBottom w:val="0"/>
      <w:divBdr>
        <w:top w:val="none" w:sz="0" w:space="0" w:color="auto"/>
        <w:left w:val="none" w:sz="0" w:space="0" w:color="auto"/>
        <w:bottom w:val="none" w:sz="0" w:space="0" w:color="auto"/>
        <w:right w:val="none" w:sz="0" w:space="0" w:color="auto"/>
      </w:divBdr>
    </w:div>
    <w:div w:id="290480543">
      <w:bodyDiv w:val="1"/>
      <w:marLeft w:val="0"/>
      <w:marRight w:val="0"/>
      <w:marTop w:val="0"/>
      <w:marBottom w:val="0"/>
      <w:divBdr>
        <w:top w:val="none" w:sz="0" w:space="0" w:color="auto"/>
        <w:left w:val="none" w:sz="0" w:space="0" w:color="auto"/>
        <w:bottom w:val="none" w:sz="0" w:space="0" w:color="auto"/>
        <w:right w:val="none" w:sz="0" w:space="0" w:color="auto"/>
      </w:divBdr>
    </w:div>
    <w:div w:id="290482295">
      <w:bodyDiv w:val="1"/>
      <w:marLeft w:val="0"/>
      <w:marRight w:val="0"/>
      <w:marTop w:val="0"/>
      <w:marBottom w:val="0"/>
      <w:divBdr>
        <w:top w:val="none" w:sz="0" w:space="0" w:color="auto"/>
        <w:left w:val="none" w:sz="0" w:space="0" w:color="auto"/>
        <w:bottom w:val="none" w:sz="0" w:space="0" w:color="auto"/>
        <w:right w:val="none" w:sz="0" w:space="0" w:color="auto"/>
      </w:divBdr>
    </w:div>
    <w:div w:id="290551490">
      <w:bodyDiv w:val="1"/>
      <w:marLeft w:val="0"/>
      <w:marRight w:val="0"/>
      <w:marTop w:val="0"/>
      <w:marBottom w:val="0"/>
      <w:divBdr>
        <w:top w:val="none" w:sz="0" w:space="0" w:color="auto"/>
        <w:left w:val="none" w:sz="0" w:space="0" w:color="auto"/>
        <w:bottom w:val="none" w:sz="0" w:space="0" w:color="auto"/>
        <w:right w:val="none" w:sz="0" w:space="0" w:color="auto"/>
      </w:divBdr>
    </w:div>
    <w:div w:id="290593976">
      <w:bodyDiv w:val="1"/>
      <w:marLeft w:val="0"/>
      <w:marRight w:val="0"/>
      <w:marTop w:val="0"/>
      <w:marBottom w:val="0"/>
      <w:divBdr>
        <w:top w:val="none" w:sz="0" w:space="0" w:color="auto"/>
        <w:left w:val="none" w:sz="0" w:space="0" w:color="auto"/>
        <w:bottom w:val="none" w:sz="0" w:space="0" w:color="auto"/>
        <w:right w:val="none" w:sz="0" w:space="0" w:color="auto"/>
      </w:divBdr>
    </w:div>
    <w:div w:id="290672203">
      <w:bodyDiv w:val="1"/>
      <w:marLeft w:val="0"/>
      <w:marRight w:val="0"/>
      <w:marTop w:val="0"/>
      <w:marBottom w:val="0"/>
      <w:divBdr>
        <w:top w:val="none" w:sz="0" w:space="0" w:color="auto"/>
        <w:left w:val="none" w:sz="0" w:space="0" w:color="auto"/>
        <w:bottom w:val="none" w:sz="0" w:space="0" w:color="auto"/>
        <w:right w:val="none" w:sz="0" w:space="0" w:color="auto"/>
      </w:divBdr>
    </w:div>
    <w:div w:id="290674466">
      <w:bodyDiv w:val="1"/>
      <w:marLeft w:val="0"/>
      <w:marRight w:val="0"/>
      <w:marTop w:val="0"/>
      <w:marBottom w:val="0"/>
      <w:divBdr>
        <w:top w:val="none" w:sz="0" w:space="0" w:color="auto"/>
        <w:left w:val="none" w:sz="0" w:space="0" w:color="auto"/>
        <w:bottom w:val="none" w:sz="0" w:space="0" w:color="auto"/>
        <w:right w:val="none" w:sz="0" w:space="0" w:color="auto"/>
      </w:divBdr>
    </w:div>
    <w:div w:id="291248567">
      <w:bodyDiv w:val="1"/>
      <w:marLeft w:val="0"/>
      <w:marRight w:val="0"/>
      <w:marTop w:val="0"/>
      <w:marBottom w:val="0"/>
      <w:divBdr>
        <w:top w:val="none" w:sz="0" w:space="0" w:color="auto"/>
        <w:left w:val="none" w:sz="0" w:space="0" w:color="auto"/>
        <w:bottom w:val="none" w:sz="0" w:space="0" w:color="auto"/>
        <w:right w:val="none" w:sz="0" w:space="0" w:color="auto"/>
      </w:divBdr>
    </w:div>
    <w:div w:id="291248807">
      <w:bodyDiv w:val="1"/>
      <w:marLeft w:val="0"/>
      <w:marRight w:val="0"/>
      <w:marTop w:val="0"/>
      <w:marBottom w:val="0"/>
      <w:divBdr>
        <w:top w:val="none" w:sz="0" w:space="0" w:color="auto"/>
        <w:left w:val="none" w:sz="0" w:space="0" w:color="auto"/>
        <w:bottom w:val="none" w:sz="0" w:space="0" w:color="auto"/>
        <w:right w:val="none" w:sz="0" w:space="0" w:color="auto"/>
      </w:divBdr>
    </w:div>
    <w:div w:id="291450304">
      <w:bodyDiv w:val="1"/>
      <w:marLeft w:val="0"/>
      <w:marRight w:val="0"/>
      <w:marTop w:val="0"/>
      <w:marBottom w:val="0"/>
      <w:divBdr>
        <w:top w:val="none" w:sz="0" w:space="0" w:color="auto"/>
        <w:left w:val="none" w:sz="0" w:space="0" w:color="auto"/>
        <w:bottom w:val="none" w:sz="0" w:space="0" w:color="auto"/>
        <w:right w:val="none" w:sz="0" w:space="0" w:color="auto"/>
      </w:divBdr>
    </w:div>
    <w:div w:id="291600740">
      <w:bodyDiv w:val="1"/>
      <w:marLeft w:val="0"/>
      <w:marRight w:val="0"/>
      <w:marTop w:val="0"/>
      <w:marBottom w:val="0"/>
      <w:divBdr>
        <w:top w:val="none" w:sz="0" w:space="0" w:color="auto"/>
        <w:left w:val="none" w:sz="0" w:space="0" w:color="auto"/>
        <w:bottom w:val="none" w:sz="0" w:space="0" w:color="auto"/>
        <w:right w:val="none" w:sz="0" w:space="0" w:color="auto"/>
      </w:divBdr>
    </w:div>
    <w:div w:id="292253546">
      <w:bodyDiv w:val="1"/>
      <w:marLeft w:val="0"/>
      <w:marRight w:val="0"/>
      <w:marTop w:val="0"/>
      <w:marBottom w:val="0"/>
      <w:divBdr>
        <w:top w:val="none" w:sz="0" w:space="0" w:color="auto"/>
        <w:left w:val="none" w:sz="0" w:space="0" w:color="auto"/>
        <w:bottom w:val="none" w:sz="0" w:space="0" w:color="auto"/>
        <w:right w:val="none" w:sz="0" w:space="0" w:color="auto"/>
      </w:divBdr>
    </w:div>
    <w:div w:id="292290927">
      <w:bodyDiv w:val="1"/>
      <w:marLeft w:val="0"/>
      <w:marRight w:val="0"/>
      <w:marTop w:val="0"/>
      <w:marBottom w:val="0"/>
      <w:divBdr>
        <w:top w:val="none" w:sz="0" w:space="0" w:color="auto"/>
        <w:left w:val="none" w:sz="0" w:space="0" w:color="auto"/>
        <w:bottom w:val="none" w:sz="0" w:space="0" w:color="auto"/>
        <w:right w:val="none" w:sz="0" w:space="0" w:color="auto"/>
      </w:divBdr>
    </w:div>
    <w:div w:id="292446555">
      <w:bodyDiv w:val="1"/>
      <w:marLeft w:val="0"/>
      <w:marRight w:val="0"/>
      <w:marTop w:val="0"/>
      <w:marBottom w:val="0"/>
      <w:divBdr>
        <w:top w:val="none" w:sz="0" w:space="0" w:color="auto"/>
        <w:left w:val="none" w:sz="0" w:space="0" w:color="auto"/>
        <w:bottom w:val="none" w:sz="0" w:space="0" w:color="auto"/>
        <w:right w:val="none" w:sz="0" w:space="0" w:color="auto"/>
      </w:divBdr>
    </w:div>
    <w:div w:id="292519398">
      <w:bodyDiv w:val="1"/>
      <w:marLeft w:val="0"/>
      <w:marRight w:val="0"/>
      <w:marTop w:val="0"/>
      <w:marBottom w:val="0"/>
      <w:divBdr>
        <w:top w:val="none" w:sz="0" w:space="0" w:color="auto"/>
        <w:left w:val="none" w:sz="0" w:space="0" w:color="auto"/>
        <w:bottom w:val="none" w:sz="0" w:space="0" w:color="auto"/>
        <w:right w:val="none" w:sz="0" w:space="0" w:color="auto"/>
      </w:divBdr>
    </w:div>
    <w:div w:id="292753811">
      <w:bodyDiv w:val="1"/>
      <w:marLeft w:val="0"/>
      <w:marRight w:val="0"/>
      <w:marTop w:val="0"/>
      <w:marBottom w:val="0"/>
      <w:divBdr>
        <w:top w:val="none" w:sz="0" w:space="0" w:color="auto"/>
        <w:left w:val="none" w:sz="0" w:space="0" w:color="auto"/>
        <w:bottom w:val="none" w:sz="0" w:space="0" w:color="auto"/>
        <w:right w:val="none" w:sz="0" w:space="0" w:color="auto"/>
      </w:divBdr>
    </w:div>
    <w:div w:id="292761439">
      <w:bodyDiv w:val="1"/>
      <w:marLeft w:val="0"/>
      <w:marRight w:val="0"/>
      <w:marTop w:val="0"/>
      <w:marBottom w:val="0"/>
      <w:divBdr>
        <w:top w:val="none" w:sz="0" w:space="0" w:color="auto"/>
        <w:left w:val="none" w:sz="0" w:space="0" w:color="auto"/>
        <w:bottom w:val="none" w:sz="0" w:space="0" w:color="auto"/>
        <w:right w:val="none" w:sz="0" w:space="0" w:color="auto"/>
      </w:divBdr>
    </w:div>
    <w:div w:id="292827178">
      <w:bodyDiv w:val="1"/>
      <w:marLeft w:val="0"/>
      <w:marRight w:val="0"/>
      <w:marTop w:val="0"/>
      <w:marBottom w:val="0"/>
      <w:divBdr>
        <w:top w:val="none" w:sz="0" w:space="0" w:color="auto"/>
        <w:left w:val="none" w:sz="0" w:space="0" w:color="auto"/>
        <w:bottom w:val="none" w:sz="0" w:space="0" w:color="auto"/>
        <w:right w:val="none" w:sz="0" w:space="0" w:color="auto"/>
      </w:divBdr>
    </w:div>
    <w:div w:id="292908800">
      <w:bodyDiv w:val="1"/>
      <w:marLeft w:val="0"/>
      <w:marRight w:val="0"/>
      <w:marTop w:val="0"/>
      <w:marBottom w:val="0"/>
      <w:divBdr>
        <w:top w:val="none" w:sz="0" w:space="0" w:color="auto"/>
        <w:left w:val="none" w:sz="0" w:space="0" w:color="auto"/>
        <w:bottom w:val="none" w:sz="0" w:space="0" w:color="auto"/>
        <w:right w:val="none" w:sz="0" w:space="0" w:color="auto"/>
      </w:divBdr>
    </w:div>
    <w:div w:id="293213841">
      <w:bodyDiv w:val="1"/>
      <w:marLeft w:val="0"/>
      <w:marRight w:val="0"/>
      <w:marTop w:val="0"/>
      <w:marBottom w:val="0"/>
      <w:divBdr>
        <w:top w:val="none" w:sz="0" w:space="0" w:color="auto"/>
        <w:left w:val="none" w:sz="0" w:space="0" w:color="auto"/>
        <w:bottom w:val="none" w:sz="0" w:space="0" w:color="auto"/>
        <w:right w:val="none" w:sz="0" w:space="0" w:color="auto"/>
      </w:divBdr>
    </w:div>
    <w:div w:id="293563248">
      <w:bodyDiv w:val="1"/>
      <w:marLeft w:val="0"/>
      <w:marRight w:val="0"/>
      <w:marTop w:val="0"/>
      <w:marBottom w:val="0"/>
      <w:divBdr>
        <w:top w:val="none" w:sz="0" w:space="0" w:color="auto"/>
        <w:left w:val="none" w:sz="0" w:space="0" w:color="auto"/>
        <w:bottom w:val="none" w:sz="0" w:space="0" w:color="auto"/>
        <w:right w:val="none" w:sz="0" w:space="0" w:color="auto"/>
      </w:divBdr>
    </w:div>
    <w:div w:id="293756315">
      <w:bodyDiv w:val="1"/>
      <w:marLeft w:val="0"/>
      <w:marRight w:val="0"/>
      <w:marTop w:val="0"/>
      <w:marBottom w:val="0"/>
      <w:divBdr>
        <w:top w:val="none" w:sz="0" w:space="0" w:color="auto"/>
        <w:left w:val="none" w:sz="0" w:space="0" w:color="auto"/>
        <w:bottom w:val="none" w:sz="0" w:space="0" w:color="auto"/>
        <w:right w:val="none" w:sz="0" w:space="0" w:color="auto"/>
      </w:divBdr>
    </w:div>
    <w:div w:id="293799146">
      <w:bodyDiv w:val="1"/>
      <w:marLeft w:val="0"/>
      <w:marRight w:val="0"/>
      <w:marTop w:val="0"/>
      <w:marBottom w:val="0"/>
      <w:divBdr>
        <w:top w:val="none" w:sz="0" w:space="0" w:color="auto"/>
        <w:left w:val="none" w:sz="0" w:space="0" w:color="auto"/>
        <w:bottom w:val="none" w:sz="0" w:space="0" w:color="auto"/>
        <w:right w:val="none" w:sz="0" w:space="0" w:color="auto"/>
      </w:divBdr>
    </w:div>
    <w:div w:id="293828564">
      <w:bodyDiv w:val="1"/>
      <w:marLeft w:val="0"/>
      <w:marRight w:val="0"/>
      <w:marTop w:val="0"/>
      <w:marBottom w:val="0"/>
      <w:divBdr>
        <w:top w:val="none" w:sz="0" w:space="0" w:color="auto"/>
        <w:left w:val="none" w:sz="0" w:space="0" w:color="auto"/>
        <w:bottom w:val="none" w:sz="0" w:space="0" w:color="auto"/>
        <w:right w:val="none" w:sz="0" w:space="0" w:color="auto"/>
      </w:divBdr>
    </w:div>
    <w:div w:id="293870328">
      <w:bodyDiv w:val="1"/>
      <w:marLeft w:val="0"/>
      <w:marRight w:val="0"/>
      <w:marTop w:val="0"/>
      <w:marBottom w:val="0"/>
      <w:divBdr>
        <w:top w:val="none" w:sz="0" w:space="0" w:color="auto"/>
        <w:left w:val="none" w:sz="0" w:space="0" w:color="auto"/>
        <w:bottom w:val="none" w:sz="0" w:space="0" w:color="auto"/>
        <w:right w:val="none" w:sz="0" w:space="0" w:color="auto"/>
      </w:divBdr>
    </w:div>
    <w:div w:id="293878068">
      <w:bodyDiv w:val="1"/>
      <w:marLeft w:val="0"/>
      <w:marRight w:val="0"/>
      <w:marTop w:val="0"/>
      <w:marBottom w:val="0"/>
      <w:divBdr>
        <w:top w:val="none" w:sz="0" w:space="0" w:color="auto"/>
        <w:left w:val="none" w:sz="0" w:space="0" w:color="auto"/>
        <w:bottom w:val="none" w:sz="0" w:space="0" w:color="auto"/>
        <w:right w:val="none" w:sz="0" w:space="0" w:color="auto"/>
      </w:divBdr>
    </w:div>
    <w:div w:id="293944747">
      <w:bodyDiv w:val="1"/>
      <w:marLeft w:val="0"/>
      <w:marRight w:val="0"/>
      <w:marTop w:val="0"/>
      <w:marBottom w:val="0"/>
      <w:divBdr>
        <w:top w:val="none" w:sz="0" w:space="0" w:color="auto"/>
        <w:left w:val="none" w:sz="0" w:space="0" w:color="auto"/>
        <w:bottom w:val="none" w:sz="0" w:space="0" w:color="auto"/>
        <w:right w:val="none" w:sz="0" w:space="0" w:color="auto"/>
      </w:divBdr>
    </w:div>
    <w:div w:id="294138902">
      <w:bodyDiv w:val="1"/>
      <w:marLeft w:val="0"/>
      <w:marRight w:val="0"/>
      <w:marTop w:val="0"/>
      <w:marBottom w:val="0"/>
      <w:divBdr>
        <w:top w:val="none" w:sz="0" w:space="0" w:color="auto"/>
        <w:left w:val="none" w:sz="0" w:space="0" w:color="auto"/>
        <w:bottom w:val="none" w:sz="0" w:space="0" w:color="auto"/>
        <w:right w:val="none" w:sz="0" w:space="0" w:color="auto"/>
      </w:divBdr>
    </w:div>
    <w:div w:id="294142438">
      <w:bodyDiv w:val="1"/>
      <w:marLeft w:val="0"/>
      <w:marRight w:val="0"/>
      <w:marTop w:val="0"/>
      <w:marBottom w:val="0"/>
      <w:divBdr>
        <w:top w:val="none" w:sz="0" w:space="0" w:color="auto"/>
        <w:left w:val="none" w:sz="0" w:space="0" w:color="auto"/>
        <w:bottom w:val="none" w:sz="0" w:space="0" w:color="auto"/>
        <w:right w:val="none" w:sz="0" w:space="0" w:color="auto"/>
      </w:divBdr>
    </w:div>
    <w:div w:id="294221896">
      <w:bodyDiv w:val="1"/>
      <w:marLeft w:val="0"/>
      <w:marRight w:val="0"/>
      <w:marTop w:val="0"/>
      <w:marBottom w:val="0"/>
      <w:divBdr>
        <w:top w:val="none" w:sz="0" w:space="0" w:color="auto"/>
        <w:left w:val="none" w:sz="0" w:space="0" w:color="auto"/>
        <w:bottom w:val="none" w:sz="0" w:space="0" w:color="auto"/>
        <w:right w:val="none" w:sz="0" w:space="0" w:color="auto"/>
      </w:divBdr>
    </w:div>
    <w:div w:id="294263196">
      <w:bodyDiv w:val="1"/>
      <w:marLeft w:val="0"/>
      <w:marRight w:val="0"/>
      <w:marTop w:val="0"/>
      <w:marBottom w:val="0"/>
      <w:divBdr>
        <w:top w:val="none" w:sz="0" w:space="0" w:color="auto"/>
        <w:left w:val="none" w:sz="0" w:space="0" w:color="auto"/>
        <w:bottom w:val="none" w:sz="0" w:space="0" w:color="auto"/>
        <w:right w:val="none" w:sz="0" w:space="0" w:color="auto"/>
      </w:divBdr>
    </w:div>
    <w:div w:id="294340033">
      <w:bodyDiv w:val="1"/>
      <w:marLeft w:val="0"/>
      <w:marRight w:val="0"/>
      <w:marTop w:val="0"/>
      <w:marBottom w:val="0"/>
      <w:divBdr>
        <w:top w:val="none" w:sz="0" w:space="0" w:color="auto"/>
        <w:left w:val="none" w:sz="0" w:space="0" w:color="auto"/>
        <w:bottom w:val="none" w:sz="0" w:space="0" w:color="auto"/>
        <w:right w:val="none" w:sz="0" w:space="0" w:color="auto"/>
      </w:divBdr>
    </w:div>
    <w:div w:id="294528754">
      <w:bodyDiv w:val="1"/>
      <w:marLeft w:val="0"/>
      <w:marRight w:val="0"/>
      <w:marTop w:val="0"/>
      <w:marBottom w:val="0"/>
      <w:divBdr>
        <w:top w:val="none" w:sz="0" w:space="0" w:color="auto"/>
        <w:left w:val="none" w:sz="0" w:space="0" w:color="auto"/>
        <w:bottom w:val="none" w:sz="0" w:space="0" w:color="auto"/>
        <w:right w:val="none" w:sz="0" w:space="0" w:color="auto"/>
      </w:divBdr>
    </w:div>
    <w:div w:id="294679162">
      <w:bodyDiv w:val="1"/>
      <w:marLeft w:val="0"/>
      <w:marRight w:val="0"/>
      <w:marTop w:val="0"/>
      <w:marBottom w:val="0"/>
      <w:divBdr>
        <w:top w:val="none" w:sz="0" w:space="0" w:color="auto"/>
        <w:left w:val="none" w:sz="0" w:space="0" w:color="auto"/>
        <w:bottom w:val="none" w:sz="0" w:space="0" w:color="auto"/>
        <w:right w:val="none" w:sz="0" w:space="0" w:color="auto"/>
      </w:divBdr>
    </w:div>
    <w:div w:id="294721824">
      <w:bodyDiv w:val="1"/>
      <w:marLeft w:val="0"/>
      <w:marRight w:val="0"/>
      <w:marTop w:val="0"/>
      <w:marBottom w:val="0"/>
      <w:divBdr>
        <w:top w:val="none" w:sz="0" w:space="0" w:color="auto"/>
        <w:left w:val="none" w:sz="0" w:space="0" w:color="auto"/>
        <w:bottom w:val="none" w:sz="0" w:space="0" w:color="auto"/>
        <w:right w:val="none" w:sz="0" w:space="0" w:color="auto"/>
      </w:divBdr>
    </w:div>
    <w:div w:id="294792959">
      <w:bodyDiv w:val="1"/>
      <w:marLeft w:val="0"/>
      <w:marRight w:val="0"/>
      <w:marTop w:val="0"/>
      <w:marBottom w:val="0"/>
      <w:divBdr>
        <w:top w:val="none" w:sz="0" w:space="0" w:color="auto"/>
        <w:left w:val="none" w:sz="0" w:space="0" w:color="auto"/>
        <w:bottom w:val="none" w:sz="0" w:space="0" w:color="auto"/>
        <w:right w:val="none" w:sz="0" w:space="0" w:color="auto"/>
      </w:divBdr>
    </w:div>
    <w:div w:id="295109167">
      <w:bodyDiv w:val="1"/>
      <w:marLeft w:val="0"/>
      <w:marRight w:val="0"/>
      <w:marTop w:val="0"/>
      <w:marBottom w:val="0"/>
      <w:divBdr>
        <w:top w:val="none" w:sz="0" w:space="0" w:color="auto"/>
        <w:left w:val="none" w:sz="0" w:space="0" w:color="auto"/>
        <w:bottom w:val="none" w:sz="0" w:space="0" w:color="auto"/>
        <w:right w:val="none" w:sz="0" w:space="0" w:color="auto"/>
      </w:divBdr>
    </w:div>
    <w:div w:id="295331205">
      <w:bodyDiv w:val="1"/>
      <w:marLeft w:val="0"/>
      <w:marRight w:val="0"/>
      <w:marTop w:val="0"/>
      <w:marBottom w:val="0"/>
      <w:divBdr>
        <w:top w:val="none" w:sz="0" w:space="0" w:color="auto"/>
        <w:left w:val="none" w:sz="0" w:space="0" w:color="auto"/>
        <w:bottom w:val="none" w:sz="0" w:space="0" w:color="auto"/>
        <w:right w:val="none" w:sz="0" w:space="0" w:color="auto"/>
      </w:divBdr>
    </w:div>
    <w:div w:id="295332882">
      <w:bodyDiv w:val="1"/>
      <w:marLeft w:val="0"/>
      <w:marRight w:val="0"/>
      <w:marTop w:val="0"/>
      <w:marBottom w:val="0"/>
      <w:divBdr>
        <w:top w:val="none" w:sz="0" w:space="0" w:color="auto"/>
        <w:left w:val="none" w:sz="0" w:space="0" w:color="auto"/>
        <w:bottom w:val="none" w:sz="0" w:space="0" w:color="auto"/>
        <w:right w:val="none" w:sz="0" w:space="0" w:color="auto"/>
      </w:divBdr>
    </w:div>
    <w:div w:id="295532895">
      <w:bodyDiv w:val="1"/>
      <w:marLeft w:val="0"/>
      <w:marRight w:val="0"/>
      <w:marTop w:val="0"/>
      <w:marBottom w:val="0"/>
      <w:divBdr>
        <w:top w:val="none" w:sz="0" w:space="0" w:color="auto"/>
        <w:left w:val="none" w:sz="0" w:space="0" w:color="auto"/>
        <w:bottom w:val="none" w:sz="0" w:space="0" w:color="auto"/>
        <w:right w:val="none" w:sz="0" w:space="0" w:color="auto"/>
      </w:divBdr>
    </w:div>
    <w:div w:id="295571906">
      <w:bodyDiv w:val="1"/>
      <w:marLeft w:val="0"/>
      <w:marRight w:val="0"/>
      <w:marTop w:val="0"/>
      <w:marBottom w:val="0"/>
      <w:divBdr>
        <w:top w:val="none" w:sz="0" w:space="0" w:color="auto"/>
        <w:left w:val="none" w:sz="0" w:space="0" w:color="auto"/>
        <w:bottom w:val="none" w:sz="0" w:space="0" w:color="auto"/>
        <w:right w:val="none" w:sz="0" w:space="0" w:color="auto"/>
      </w:divBdr>
    </w:div>
    <w:div w:id="295648134">
      <w:bodyDiv w:val="1"/>
      <w:marLeft w:val="0"/>
      <w:marRight w:val="0"/>
      <w:marTop w:val="0"/>
      <w:marBottom w:val="0"/>
      <w:divBdr>
        <w:top w:val="none" w:sz="0" w:space="0" w:color="auto"/>
        <w:left w:val="none" w:sz="0" w:space="0" w:color="auto"/>
        <w:bottom w:val="none" w:sz="0" w:space="0" w:color="auto"/>
        <w:right w:val="none" w:sz="0" w:space="0" w:color="auto"/>
      </w:divBdr>
    </w:div>
    <w:div w:id="295650139">
      <w:bodyDiv w:val="1"/>
      <w:marLeft w:val="0"/>
      <w:marRight w:val="0"/>
      <w:marTop w:val="0"/>
      <w:marBottom w:val="0"/>
      <w:divBdr>
        <w:top w:val="none" w:sz="0" w:space="0" w:color="auto"/>
        <w:left w:val="none" w:sz="0" w:space="0" w:color="auto"/>
        <w:bottom w:val="none" w:sz="0" w:space="0" w:color="auto"/>
        <w:right w:val="none" w:sz="0" w:space="0" w:color="auto"/>
      </w:divBdr>
    </w:div>
    <w:div w:id="295962037">
      <w:bodyDiv w:val="1"/>
      <w:marLeft w:val="0"/>
      <w:marRight w:val="0"/>
      <w:marTop w:val="0"/>
      <w:marBottom w:val="0"/>
      <w:divBdr>
        <w:top w:val="none" w:sz="0" w:space="0" w:color="auto"/>
        <w:left w:val="none" w:sz="0" w:space="0" w:color="auto"/>
        <w:bottom w:val="none" w:sz="0" w:space="0" w:color="auto"/>
        <w:right w:val="none" w:sz="0" w:space="0" w:color="auto"/>
      </w:divBdr>
    </w:div>
    <w:div w:id="295991928">
      <w:bodyDiv w:val="1"/>
      <w:marLeft w:val="0"/>
      <w:marRight w:val="0"/>
      <w:marTop w:val="0"/>
      <w:marBottom w:val="0"/>
      <w:divBdr>
        <w:top w:val="none" w:sz="0" w:space="0" w:color="auto"/>
        <w:left w:val="none" w:sz="0" w:space="0" w:color="auto"/>
        <w:bottom w:val="none" w:sz="0" w:space="0" w:color="auto"/>
        <w:right w:val="none" w:sz="0" w:space="0" w:color="auto"/>
      </w:divBdr>
    </w:div>
    <w:div w:id="296180102">
      <w:bodyDiv w:val="1"/>
      <w:marLeft w:val="0"/>
      <w:marRight w:val="0"/>
      <w:marTop w:val="0"/>
      <w:marBottom w:val="0"/>
      <w:divBdr>
        <w:top w:val="none" w:sz="0" w:space="0" w:color="auto"/>
        <w:left w:val="none" w:sz="0" w:space="0" w:color="auto"/>
        <w:bottom w:val="none" w:sz="0" w:space="0" w:color="auto"/>
        <w:right w:val="none" w:sz="0" w:space="0" w:color="auto"/>
      </w:divBdr>
    </w:div>
    <w:div w:id="296182462">
      <w:bodyDiv w:val="1"/>
      <w:marLeft w:val="0"/>
      <w:marRight w:val="0"/>
      <w:marTop w:val="0"/>
      <w:marBottom w:val="0"/>
      <w:divBdr>
        <w:top w:val="none" w:sz="0" w:space="0" w:color="auto"/>
        <w:left w:val="none" w:sz="0" w:space="0" w:color="auto"/>
        <w:bottom w:val="none" w:sz="0" w:space="0" w:color="auto"/>
        <w:right w:val="none" w:sz="0" w:space="0" w:color="auto"/>
      </w:divBdr>
    </w:div>
    <w:div w:id="296306456">
      <w:bodyDiv w:val="1"/>
      <w:marLeft w:val="0"/>
      <w:marRight w:val="0"/>
      <w:marTop w:val="0"/>
      <w:marBottom w:val="0"/>
      <w:divBdr>
        <w:top w:val="none" w:sz="0" w:space="0" w:color="auto"/>
        <w:left w:val="none" w:sz="0" w:space="0" w:color="auto"/>
        <w:bottom w:val="none" w:sz="0" w:space="0" w:color="auto"/>
        <w:right w:val="none" w:sz="0" w:space="0" w:color="auto"/>
      </w:divBdr>
    </w:div>
    <w:div w:id="296377275">
      <w:bodyDiv w:val="1"/>
      <w:marLeft w:val="0"/>
      <w:marRight w:val="0"/>
      <w:marTop w:val="0"/>
      <w:marBottom w:val="0"/>
      <w:divBdr>
        <w:top w:val="none" w:sz="0" w:space="0" w:color="auto"/>
        <w:left w:val="none" w:sz="0" w:space="0" w:color="auto"/>
        <w:bottom w:val="none" w:sz="0" w:space="0" w:color="auto"/>
        <w:right w:val="none" w:sz="0" w:space="0" w:color="auto"/>
      </w:divBdr>
    </w:div>
    <w:div w:id="296451920">
      <w:bodyDiv w:val="1"/>
      <w:marLeft w:val="0"/>
      <w:marRight w:val="0"/>
      <w:marTop w:val="0"/>
      <w:marBottom w:val="0"/>
      <w:divBdr>
        <w:top w:val="none" w:sz="0" w:space="0" w:color="auto"/>
        <w:left w:val="none" w:sz="0" w:space="0" w:color="auto"/>
        <w:bottom w:val="none" w:sz="0" w:space="0" w:color="auto"/>
        <w:right w:val="none" w:sz="0" w:space="0" w:color="auto"/>
      </w:divBdr>
    </w:div>
    <w:div w:id="296842838">
      <w:bodyDiv w:val="1"/>
      <w:marLeft w:val="0"/>
      <w:marRight w:val="0"/>
      <w:marTop w:val="0"/>
      <w:marBottom w:val="0"/>
      <w:divBdr>
        <w:top w:val="none" w:sz="0" w:space="0" w:color="auto"/>
        <w:left w:val="none" w:sz="0" w:space="0" w:color="auto"/>
        <w:bottom w:val="none" w:sz="0" w:space="0" w:color="auto"/>
        <w:right w:val="none" w:sz="0" w:space="0" w:color="auto"/>
      </w:divBdr>
    </w:div>
    <w:div w:id="296843457">
      <w:bodyDiv w:val="1"/>
      <w:marLeft w:val="0"/>
      <w:marRight w:val="0"/>
      <w:marTop w:val="0"/>
      <w:marBottom w:val="0"/>
      <w:divBdr>
        <w:top w:val="none" w:sz="0" w:space="0" w:color="auto"/>
        <w:left w:val="none" w:sz="0" w:space="0" w:color="auto"/>
        <w:bottom w:val="none" w:sz="0" w:space="0" w:color="auto"/>
        <w:right w:val="none" w:sz="0" w:space="0" w:color="auto"/>
      </w:divBdr>
    </w:div>
    <w:div w:id="296953818">
      <w:bodyDiv w:val="1"/>
      <w:marLeft w:val="0"/>
      <w:marRight w:val="0"/>
      <w:marTop w:val="0"/>
      <w:marBottom w:val="0"/>
      <w:divBdr>
        <w:top w:val="none" w:sz="0" w:space="0" w:color="auto"/>
        <w:left w:val="none" w:sz="0" w:space="0" w:color="auto"/>
        <w:bottom w:val="none" w:sz="0" w:space="0" w:color="auto"/>
        <w:right w:val="none" w:sz="0" w:space="0" w:color="auto"/>
      </w:divBdr>
    </w:div>
    <w:div w:id="297032881">
      <w:bodyDiv w:val="1"/>
      <w:marLeft w:val="0"/>
      <w:marRight w:val="0"/>
      <w:marTop w:val="0"/>
      <w:marBottom w:val="0"/>
      <w:divBdr>
        <w:top w:val="none" w:sz="0" w:space="0" w:color="auto"/>
        <w:left w:val="none" w:sz="0" w:space="0" w:color="auto"/>
        <w:bottom w:val="none" w:sz="0" w:space="0" w:color="auto"/>
        <w:right w:val="none" w:sz="0" w:space="0" w:color="auto"/>
      </w:divBdr>
    </w:div>
    <w:div w:id="297152982">
      <w:bodyDiv w:val="1"/>
      <w:marLeft w:val="0"/>
      <w:marRight w:val="0"/>
      <w:marTop w:val="0"/>
      <w:marBottom w:val="0"/>
      <w:divBdr>
        <w:top w:val="none" w:sz="0" w:space="0" w:color="auto"/>
        <w:left w:val="none" w:sz="0" w:space="0" w:color="auto"/>
        <w:bottom w:val="none" w:sz="0" w:space="0" w:color="auto"/>
        <w:right w:val="none" w:sz="0" w:space="0" w:color="auto"/>
      </w:divBdr>
    </w:div>
    <w:div w:id="297347278">
      <w:bodyDiv w:val="1"/>
      <w:marLeft w:val="0"/>
      <w:marRight w:val="0"/>
      <w:marTop w:val="0"/>
      <w:marBottom w:val="0"/>
      <w:divBdr>
        <w:top w:val="none" w:sz="0" w:space="0" w:color="auto"/>
        <w:left w:val="none" w:sz="0" w:space="0" w:color="auto"/>
        <w:bottom w:val="none" w:sz="0" w:space="0" w:color="auto"/>
        <w:right w:val="none" w:sz="0" w:space="0" w:color="auto"/>
      </w:divBdr>
    </w:div>
    <w:div w:id="297414967">
      <w:bodyDiv w:val="1"/>
      <w:marLeft w:val="0"/>
      <w:marRight w:val="0"/>
      <w:marTop w:val="0"/>
      <w:marBottom w:val="0"/>
      <w:divBdr>
        <w:top w:val="none" w:sz="0" w:space="0" w:color="auto"/>
        <w:left w:val="none" w:sz="0" w:space="0" w:color="auto"/>
        <w:bottom w:val="none" w:sz="0" w:space="0" w:color="auto"/>
        <w:right w:val="none" w:sz="0" w:space="0" w:color="auto"/>
      </w:divBdr>
    </w:div>
    <w:div w:id="297417917">
      <w:bodyDiv w:val="1"/>
      <w:marLeft w:val="0"/>
      <w:marRight w:val="0"/>
      <w:marTop w:val="0"/>
      <w:marBottom w:val="0"/>
      <w:divBdr>
        <w:top w:val="none" w:sz="0" w:space="0" w:color="auto"/>
        <w:left w:val="none" w:sz="0" w:space="0" w:color="auto"/>
        <w:bottom w:val="none" w:sz="0" w:space="0" w:color="auto"/>
        <w:right w:val="none" w:sz="0" w:space="0" w:color="auto"/>
      </w:divBdr>
    </w:div>
    <w:div w:id="297614223">
      <w:bodyDiv w:val="1"/>
      <w:marLeft w:val="0"/>
      <w:marRight w:val="0"/>
      <w:marTop w:val="0"/>
      <w:marBottom w:val="0"/>
      <w:divBdr>
        <w:top w:val="none" w:sz="0" w:space="0" w:color="auto"/>
        <w:left w:val="none" w:sz="0" w:space="0" w:color="auto"/>
        <w:bottom w:val="none" w:sz="0" w:space="0" w:color="auto"/>
        <w:right w:val="none" w:sz="0" w:space="0" w:color="auto"/>
      </w:divBdr>
    </w:div>
    <w:div w:id="297684645">
      <w:bodyDiv w:val="1"/>
      <w:marLeft w:val="0"/>
      <w:marRight w:val="0"/>
      <w:marTop w:val="0"/>
      <w:marBottom w:val="0"/>
      <w:divBdr>
        <w:top w:val="none" w:sz="0" w:space="0" w:color="auto"/>
        <w:left w:val="none" w:sz="0" w:space="0" w:color="auto"/>
        <w:bottom w:val="none" w:sz="0" w:space="0" w:color="auto"/>
        <w:right w:val="none" w:sz="0" w:space="0" w:color="auto"/>
      </w:divBdr>
    </w:div>
    <w:div w:id="297732382">
      <w:bodyDiv w:val="1"/>
      <w:marLeft w:val="0"/>
      <w:marRight w:val="0"/>
      <w:marTop w:val="0"/>
      <w:marBottom w:val="0"/>
      <w:divBdr>
        <w:top w:val="none" w:sz="0" w:space="0" w:color="auto"/>
        <w:left w:val="none" w:sz="0" w:space="0" w:color="auto"/>
        <w:bottom w:val="none" w:sz="0" w:space="0" w:color="auto"/>
        <w:right w:val="none" w:sz="0" w:space="0" w:color="auto"/>
      </w:divBdr>
    </w:div>
    <w:div w:id="297957493">
      <w:bodyDiv w:val="1"/>
      <w:marLeft w:val="0"/>
      <w:marRight w:val="0"/>
      <w:marTop w:val="0"/>
      <w:marBottom w:val="0"/>
      <w:divBdr>
        <w:top w:val="none" w:sz="0" w:space="0" w:color="auto"/>
        <w:left w:val="none" w:sz="0" w:space="0" w:color="auto"/>
        <w:bottom w:val="none" w:sz="0" w:space="0" w:color="auto"/>
        <w:right w:val="none" w:sz="0" w:space="0" w:color="auto"/>
      </w:divBdr>
    </w:div>
    <w:div w:id="297959417">
      <w:bodyDiv w:val="1"/>
      <w:marLeft w:val="0"/>
      <w:marRight w:val="0"/>
      <w:marTop w:val="0"/>
      <w:marBottom w:val="0"/>
      <w:divBdr>
        <w:top w:val="none" w:sz="0" w:space="0" w:color="auto"/>
        <w:left w:val="none" w:sz="0" w:space="0" w:color="auto"/>
        <w:bottom w:val="none" w:sz="0" w:space="0" w:color="auto"/>
        <w:right w:val="none" w:sz="0" w:space="0" w:color="auto"/>
      </w:divBdr>
    </w:div>
    <w:div w:id="298339021">
      <w:bodyDiv w:val="1"/>
      <w:marLeft w:val="0"/>
      <w:marRight w:val="0"/>
      <w:marTop w:val="0"/>
      <w:marBottom w:val="0"/>
      <w:divBdr>
        <w:top w:val="none" w:sz="0" w:space="0" w:color="auto"/>
        <w:left w:val="none" w:sz="0" w:space="0" w:color="auto"/>
        <w:bottom w:val="none" w:sz="0" w:space="0" w:color="auto"/>
        <w:right w:val="none" w:sz="0" w:space="0" w:color="auto"/>
      </w:divBdr>
    </w:div>
    <w:div w:id="298465362">
      <w:bodyDiv w:val="1"/>
      <w:marLeft w:val="0"/>
      <w:marRight w:val="0"/>
      <w:marTop w:val="0"/>
      <w:marBottom w:val="0"/>
      <w:divBdr>
        <w:top w:val="none" w:sz="0" w:space="0" w:color="auto"/>
        <w:left w:val="none" w:sz="0" w:space="0" w:color="auto"/>
        <w:bottom w:val="none" w:sz="0" w:space="0" w:color="auto"/>
        <w:right w:val="none" w:sz="0" w:space="0" w:color="auto"/>
      </w:divBdr>
    </w:div>
    <w:div w:id="298655062">
      <w:bodyDiv w:val="1"/>
      <w:marLeft w:val="0"/>
      <w:marRight w:val="0"/>
      <w:marTop w:val="0"/>
      <w:marBottom w:val="0"/>
      <w:divBdr>
        <w:top w:val="none" w:sz="0" w:space="0" w:color="auto"/>
        <w:left w:val="none" w:sz="0" w:space="0" w:color="auto"/>
        <w:bottom w:val="none" w:sz="0" w:space="0" w:color="auto"/>
        <w:right w:val="none" w:sz="0" w:space="0" w:color="auto"/>
      </w:divBdr>
    </w:div>
    <w:div w:id="298730807">
      <w:bodyDiv w:val="1"/>
      <w:marLeft w:val="0"/>
      <w:marRight w:val="0"/>
      <w:marTop w:val="0"/>
      <w:marBottom w:val="0"/>
      <w:divBdr>
        <w:top w:val="none" w:sz="0" w:space="0" w:color="auto"/>
        <w:left w:val="none" w:sz="0" w:space="0" w:color="auto"/>
        <w:bottom w:val="none" w:sz="0" w:space="0" w:color="auto"/>
        <w:right w:val="none" w:sz="0" w:space="0" w:color="auto"/>
      </w:divBdr>
    </w:div>
    <w:div w:id="298808910">
      <w:bodyDiv w:val="1"/>
      <w:marLeft w:val="0"/>
      <w:marRight w:val="0"/>
      <w:marTop w:val="0"/>
      <w:marBottom w:val="0"/>
      <w:divBdr>
        <w:top w:val="none" w:sz="0" w:space="0" w:color="auto"/>
        <w:left w:val="none" w:sz="0" w:space="0" w:color="auto"/>
        <w:bottom w:val="none" w:sz="0" w:space="0" w:color="auto"/>
        <w:right w:val="none" w:sz="0" w:space="0" w:color="auto"/>
      </w:divBdr>
    </w:div>
    <w:div w:id="298919570">
      <w:bodyDiv w:val="1"/>
      <w:marLeft w:val="0"/>
      <w:marRight w:val="0"/>
      <w:marTop w:val="0"/>
      <w:marBottom w:val="0"/>
      <w:divBdr>
        <w:top w:val="none" w:sz="0" w:space="0" w:color="auto"/>
        <w:left w:val="none" w:sz="0" w:space="0" w:color="auto"/>
        <w:bottom w:val="none" w:sz="0" w:space="0" w:color="auto"/>
        <w:right w:val="none" w:sz="0" w:space="0" w:color="auto"/>
      </w:divBdr>
    </w:div>
    <w:div w:id="299188618">
      <w:bodyDiv w:val="1"/>
      <w:marLeft w:val="0"/>
      <w:marRight w:val="0"/>
      <w:marTop w:val="0"/>
      <w:marBottom w:val="0"/>
      <w:divBdr>
        <w:top w:val="none" w:sz="0" w:space="0" w:color="auto"/>
        <w:left w:val="none" w:sz="0" w:space="0" w:color="auto"/>
        <w:bottom w:val="none" w:sz="0" w:space="0" w:color="auto"/>
        <w:right w:val="none" w:sz="0" w:space="0" w:color="auto"/>
      </w:divBdr>
    </w:div>
    <w:div w:id="299193301">
      <w:bodyDiv w:val="1"/>
      <w:marLeft w:val="0"/>
      <w:marRight w:val="0"/>
      <w:marTop w:val="0"/>
      <w:marBottom w:val="0"/>
      <w:divBdr>
        <w:top w:val="none" w:sz="0" w:space="0" w:color="auto"/>
        <w:left w:val="none" w:sz="0" w:space="0" w:color="auto"/>
        <w:bottom w:val="none" w:sz="0" w:space="0" w:color="auto"/>
        <w:right w:val="none" w:sz="0" w:space="0" w:color="auto"/>
      </w:divBdr>
    </w:div>
    <w:div w:id="299380891">
      <w:bodyDiv w:val="1"/>
      <w:marLeft w:val="0"/>
      <w:marRight w:val="0"/>
      <w:marTop w:val="0"/>
      <w:marBottom w:val="0"/>
      <w:divBdr>
        <w:top w:val="none" w:sz="0" w:space="0" w:color="auto"/>
        <w:left w:val="none" w:sz="0" w:space="0" w:color="auto"/>
        <w:bottom w:val="none" w:sz="0" w:space="0" w:color="auto"/>
        <w:right w:val="none" w:sz="0" w:space="0" w:color="auto"/>
      </w:divBdr>
    </w:div>
    <w:div w:id="299381318">
      <w:bodyDiv w:val="1"/>
      <w:marLeft w:val="0"/>
      <w:marRight w:val="0"/>
      <w:marTop w:val="0"/>
      <w:marBottom w:val="0"/>
      <w:divBdr>
        <w:top w:val="none" w:sz="0" w:space="0" w:color="auto"/>
        <w:left w:val="none" w:sz="0" w:space="0" w:color="auto"/>
        <w:bottom w:val="none" w:sz="0" w:space="0" w:color="auto"/>
        <w:right w:val="none" w:sz="0" w:space="0" w:color="auto"/>
      </w:divBdr>
    </w:div>
    <w:div w:id="299504273">
      <w:bodyDiv w:val="1"/>
      <w:marLeft w:val="0"/>
      <w:marRight w:val="0"/>
      <w:marTop w:val="0"/>
      <w:marBottom w:val="0"/>
      <w:divBdr>
        <w:top w:val="none" w:sz="0" w:space="0" w:color="auto"/>
        <w:left w:val="none" w:sz="0" w:space="0" w:color="auto"/>
        <w:bottom w:val="none" w:sz="0" w:space="0" w:color="auto"/>
        <w:right w:val="none" w:sz="0" w:space="0" w:color="auto"/>
      </w:divBdr>
    </w:div>
    <w:div w:id="299573432">
      <w:bodyDiv w:val="1"/>
      <w:marLeft w:val="0"/>
      <w:marRight w:val="0"/>
      <w:marTop w:val="0"/>
      <w:marBottom w:val="0"/>
      <w:divBdr>
        <w:top w:val="none" w:sz="0" w:space="0" w:color="auto"/>
        <w:left w:val="none" w:sz="0" w:space="0" w:color="auto"/>
        <w:bottom w:val="none" w:sz="0" w:space="0" w:color="auto"/>
        <w:right w:val="none" w:sz="0" w:space="0" w:color="auto"/>
      </w:divBdr>
    </w:div>
    <w:div w:id="299581689">
      <w:bodyDiv w:val="1"/>
      <w:marLeft w:val="0"/>
      <w:marRight w:val="0"/>
      <w:marTop w:val="0"/>
      <w:marBottom w:val="0"/>
      <w:divBdr>
        <w:top w:val="none" w:sz="0" w:space="0" w:color="auto"/>
        <w:left w:val="none" w:sz="0" w:space="0" w:color="auto"/>
        <w:bottom w:val="none" w:sz="0" w:space="0" w:color="auto"/>
        <w:right w:val="none" w:sz="0" w:space="0" w:color="auto"/>
      </w:divBdr>
    </w:div>
    <w:div w:id="299768231">
      <w:bodyDiv w:val="1"/>
      <w:marLeft w:val="0"/>
      <w:marRight w:val="0"/>
      <w:marTop w:val="0"/>
      <w:marBottom w:val="0"/>
      <w:divBdr>
        <w:top w:val="none" w:sz="0" w:space="0" w:color="auto"/>
        <w:left w:val="none" w:sz="0" w:space="0" w:color="auto"/>
        <w:bottom w:val="none" w:sz="0" w:space="0" w:color="auto"/>
        <w:right w:val="none" w:sz="0" w:space="0" w:color="auto"/>
      </w:divBdr>
    </w:div>
    <w:div w:id="299918316">
      <w:bodyDiv w:val="1"/>
      <w:marLeft w:val="0"/>
      <w:marRight w:val="0"/>
      <w:marTop w:val="0"/>
      <w:marBottom w:val="0"/>
      <w:divBdr>
        <w:top w:val="none" w:sz="0" w:space="0" w:color="auto"/>
        <w:left w:val="none" w:sz="0" w:space="0" w:color="auto"/>
        <w:bottom w:val="none" w:sz="0" w:space="0" w:color="auto"/>
        <w:right w:val="none" w:sz="0" w:space="0" w:color="auto"/>
      </w:divBdr>
    </w:div>
    <w:div w:id="299921121">
      <w:bodyDiv w:val="1"/>
      <w:marLeft w:val="0"/>
      <w:marRight w:val="0"/>
      <w:marTop w:val="0"/>
      <w:marBottom w:val="0"/>
      <w:divBdr>
        <w:top w:val="none" w:sz="0" w:space="0" w:color="auto"/>
        <w:left w:val="none" w:sz="0" w:space="0" w:color="auto"/>
        <w:bottom w:val="none" w:sz="0" w:space="0" w:color="auto"/>
        <w:right w:val="none" w:sz="0" w:space="0" w:color="auto"/>
      </w:divBdr>
    </w:div>
    <w:div w:id="299925363">
      <w:bodyDiv w:val="1"/>
      <w:marLeft w:val="0"/>
      <w:marRight w:val="0"/>
      <w:marTop w:val="0"/>
      <w:marBottom w:val="0"/>
      <w:divBdr>
        <w:top w:val="none" w:sz="0" w:space="0" w:color="auto"/>
        <w:left w:val="none" w:sz="0" w:space="0" w:color="auto"/>
        <w:bottom w:val="none" w:sz="0" w:space="0" w:color="auto"/>
        <w:right w:val="none" w:sz="0" w:space="0" w:color="auto"/>
      </w:divBdr>
    </w:div>
    <w:div w:id="300037710">
      <w:bodyDiv w:val="1"/>
      <w:marLeft w:val="0"/>
      <w:marRight w:val="0"/>
      <w:marTop w:val="0"/>
      <w:marBottom w:val="0"/>
      <w:divBdr>
        <w:top w:val="none" w:sz="0" w:space="0" w:color="auto"/>
        <w:left w:val="none" w:sz="0" w:space="0" w:color="auto"/>
        <w:bottom w:val="none" w:sz="0" w:space="0" w:color="auto"/>
        <w:right w:val="none" w:sz="0" w:space="0" w:color="auto"/>
      </w:divBdr>
    </w:div>
    <w:div w:id="300039186">
      <w:bodyDiv w:val="1"/>
      <w:marLeft w:val="0"/>
      <w:marRight w:val="0"/>
      <w:marTop w:val="0"/>
      <w:marBottom w:val="0"/>
      <w:divBdr>
        <w:top w:val="none" w:sz="0" w:space="0" w:color="auto"/>
        <w:left w:val="none" w:sz="0" w:space="0" w:color="auto"/>
        <w:bottom w:val="none" w:sz="0" w:space="0" w:color="auto"/>
        <w:right w:val="none" w:sz="0" w:space="0" w:color="auto"/>
      </w:divBdr>
    </w:div>
    <w:div w:id="300233890">
      <w:bodyDiv w:val="1"/>
      <w:marLeft w:val="0"/>
      <w:marRight w:val="0"/>
      <w:marTop w:val="0"/>
      <w:marBottom w:val="0"/>
      <w:divBdr>
        <w:top w:val="none" w:sz="0" w:space="0" w:color="auto"/>
        <w:left w:val="none" w:sz="0" w:space="0" w:color="auto"/>
        <w:bottom w:val="none" w:sz="0" w:space="0" w:color="auto"/>
        <w:right w:val="none" w:sz="0" w:space="0" w:color="auto"/>
      </w:divBdr>
    </w:div>
    <w:div w:id="300237128">
      <w:bodyDiv w:val="1"/>
      <w:marLeft w:val="0"/>
      <w:marRight w:val="0"/>
      <w:marTop w:val="0"/>
      <w:marBottom w:val="0"/>
      <w:divBdr>
        <w:top w:val="none" w:sz="0" w:space="0" w:color="auto"/>
        <w:left w:val="none" w:sz="0" w:space="0" w:color="auto"/>
        <w:bottom w:val="none" w:sz="0" w:space="0" w:color="auto"/>
        <w:right w:val="none" w:sz="0" w:space="0" w:color="auto"/>
      </w:divBdr>
    </w:div>
    <w:div w:id="300306639">
      <w:bodyDiv w:val="1"/>
      <w:marLeft w:val="0"/>
      <w:marRight w:val="0"/>
      <w:marTop w:val="0"/>
      <w:marBottom w:val="0"/>
      <w:divBdr>
        <w:top w:val="none" w:sz="0" w:space="0" w:color="auto"/>
        <w:left w:val="none" w:sz="0" w:space="0" w:color="auto"/>
        <w:bottom w:val="none" w:sz="0" w:space="0" w:color="auto"/>
        <w:right w:val="none" w:sz="0" w:space="0" w:color="auto"/>
      </w:divBdr>
    </w:div>
    <w:div w:id="300353652">
      <w:bodyDiv w:val="1"/>
      <w:marLeft w:val="0"/>
      <w:marRight w:val="0"/>
      <w:marTop w:val="0"/>
      <w:marBottom w:val="0"/>
      <w:divBdr>
        <w:top w:val="none" w:sz="0" w:space="0" w:color="auto"/>
        <w:left w:val="none" w:sz="0" w:space="0" w:color="auto"/>
        <w:bottom w:val="none" w:sz="0" w:space="0" w:color="auto"/>
        <w:right w:val="none" w:sz="0" w:space="0" w:color="auto"/>
      </w:divBdr>
    </w:div>
    <w:div w:id="300422405">
      <w:bodyDiv w:val="1"/>
      <w:marLeft w:val="0"/>
      <w:marRight w:val="0"/>
      <w:marTop w:val="0"/>
      <w:marBottom w:val="0"/>
      <w:divBdr>
        <w:top w:val="none" w:sz="0" w:space="0" w:color="auto"/>
        <w:left w:val="none" w:sz="0" w:space="0" w:color="auto"/>
        <w:bottom w:val="none" w:sz="0" w:space="0" w:color="auto"/>
        <w:right w:val="none" w:sz="0" w:space="0" w:color="auto"/>
      </w:divBdr>
    </w:div>
    <w:div w:id="300497256">
      <w:bodyDiv w:val="1"/>
      <w:marLeft w:val="0"/>
      <w:marRight w:val="0"/>
      <w:marTop w:val="0"/>
      <w:marBottom w:val="0"/>
      <w:divBdr>
        <w:top w:val="none" w:sz="0" w:space="0" w:color="auto"/>
        <w:left w:val="none" w:sz="0" w:space="0" w:color="auto"/>
        <w:bottom w:val="none" w:sz="0" w:space="0" w:color="auto"/>
        <w:right w:val="none" w:sz="0" w:space="0" w:color="auto"/>
      </w:divBdr>
    </w:div>
    <w:div w:id="300615426">
      <w:bodyDiv w:val="1"/>
      <w:marLeft w:val="0"/>
      <w:marRight w:val="0"/>
      <w:marTop w:val="0"/>
      <w:marBottom w:val="0"/>
      <w:divBdr>
        <w:top w:val="none" w:sz="0" w:space="0" w:color="auto"/>
        <w:left w:val="none" w:sz="0" w:space="0" w:color="auto"/>
        <w:bottom w:val="none" w:sz="0" w:space="0" w:color="auto"/>
        <w:right w:val="none" w:sz="0" w:space="0" w:color="auto"/>
      </w:divBdr>
    </w:div>
    <w:div w:id="300883817">
      <w:bodyDiv w:val="1"/>
      <w:marLeft w:val="0"/>
      <w:marRight w:val="0"/>
      <w:marTop w:val="0"/>
      <w:marBottom w:val="0"/>
      <w:divBdr>
        <w:top w:val="none" w:sz="0" w:space="0" w:color="auto"/>
        <w:left w:val="none" w:sz="0" w:space="0" w:color="auto"/>
        <w:bottom w:val="none" w:sz="0" w:space="0" w:color="auto"/>
        <w:right w:val="none" w:sz="0" w:space="0" w:color="auto"/>
      </w:divBdr>
    </w:div>
    <w:div w:id="300961564">
      <w:bodyDiv w:val="1"/>
      <w:marLeft w:val="0"/>
      <w:marRight w:val="0"/>
      <w:marTop w:val="0"/>
      <w:marBottom w:val="0"/>
      <w:divBdr>
        <w:top w:val="none" w:sz="0" w:space="0" w:color="auto"/>
        <w:left w:val="none" w:sz="0" w:space="0" w:color="auto"/>
        <w:bottom w:val="none" w:sz="0" w:space="0" w:color="auto"/>
        <w:right w:val="none" w:sz="0" w:space="0" w:color="auto"/>
      </w:divBdr>
    </w:div>
    <w:div w:id="300964421">
      <w:bodyDiv w:val="1"/>
      <w:marLeft w:val="0"/>
      <w:marRight w:val="0"/>
      <w:marTop w:val="0"/>
      <w:marBottom w:val="0"/>
      <w:divBdr>
        <w:top w:val="none" w:sz="0" w:space="0" w:color="auto"/>
        <w:left w:val="none" w:sz="0" w:space="0" w:color="auto"/>
        <w:bottom w:val="none" w:sz="0" w:space="0" w:color="auto"/>
        <w:right w:val="none" w:sz="0" w:space="0" w:color="auto"/>
      </w:divBdr>
    </w:div>
    <w:div w:id="301082744">
      <w:bodyDiv w:val="1"/>
      <w:marLeft w:val="0"/>
      <w:marRight w:val="0"/>
      <w:marTop w:val="0"/>
      <w:marBottom w:val="0"/>
      <w:divBdr>
        <w:top w:val="none" w:sz="0" w:space="0" w:color="auto"/>
        <w:left w:val="none" w:sz="0" w:space="0" w:color="auto"/>
        <w:bottom w:val="none" w:sz="0" w:space="0" w:color="auto"/>
        <w:right w:val="none" w:sz="0" w:space="0" w:color="auto"/>
      </w:divBdr>
    </w:div>
    <w:div w:id="301427331">
      <w:bodyDiv w:val="1"/>
      <w:marLeft w:val="0"/>
      <w:marRight w:val="0"/>
      <w:marTop w:val="0"/>
      <w:marBottom w:val="0"/>
      <w:divBdr>
        <w:top w:val="none" w:sz="0" w:space="0" w:color="auto"/>
        <w:left w:val="none" w:sz="0" w:space="0" w:color="auto"/>
        <w:bottom w:val="none" w:sz="0" w:space="0" w:color="auto"/>
        <w:right w:val="none" w:sz="0" w:space="0" w:color="auto"/>
      </w:divBdr>
    </w:div>
    <w:div w:id="301540414">
      <w:bodyDiv w:val="1"/>
      <w:marLeft w:val="0"/>
      <w:marRight w:val="0"/>
      <w:marTop w:val="0"/>
      <w:marBottom w:val="0"/>
      <w:divBdr>
        <w:top w:val="none" w:sz="0" w:space="0" w:color="auto"/>
        <w:left w:val="none" w:sz="0" w:space="0" w:color="auto"/>
        <w:bottom w:val="none" w:sz="0" w:space="0" w:color="auto"/>
        <w:right w:val="none" w:sz="0" w:space="0" w:color="auto"/>
      </w:divBdr>
    </w:div>
    <w:div w:id="301622909">
      <w:bodyDiv w:val="1"/>
      <w:marLeft w:val="0"/>
      <w:marRight w:val="0"/>
      <w:marTop w:val="0"/>
      <w:marBottom w:val="0"/>
      <w:divBdr>
        <w:top w:val="none" w:sz="0" w:space="0" w:color="auto"/>
        <w:left w:val="none" w:sz="0" w:space="0" w:color="auto"/>
        <w:bottom w:val="none" w:sz="0" w:space="0" w:color="auto"/>
        <w:right w:val="none" w:sz="0" w:space="0" w:color="auto"/>
      </w:divBdr>
    </w:div>
    <w:div w:id="301741666">
      <w:bodyDiv w:val="1"/>
      <w:marLeft w:val="0"/>
      <w:marRight w:val="0"/>
      <w:marTop w:val="0"/>
      <w:marBottom w:val="0"/>
      <w:divBdr>
        <w:top w:val="none" w:sz="0" w:space="0" w:color="auto"/>
        <w:left w:val="none" w:sz="0" w:space="0" w:color="auto"/>
        <w:bottom w:val="none" w:sz="0" w:space="0" w:color="auto"/>
        <w:right w:val="none" w:sz="0" w:space="0" w:color="auto"/>
      </w:divBdr>
    </w:div>
    <w:div w:id="301808823">
      <w:bodyDiv w:val="1"/>
      <w:marLeft w:val="0"/>
      <w:marRight w:val="0"/>
      <w:marTop w:val="0"/>
      <w:marBottom w:val="0"/>
      <w:divBdr>
        <w:top w:val="none" w:sz="0" w:space="0" w:color="auto"/>
        <w:left w:val="none" w:sz="0" w:space="0" w:color="auto"/>
        <w:bottom w:val="none" w:sz="0" w:space="0" w:color="auto"/>
        <w:right w:val="none" w:sz="0" w:space="0" w:color="auto"/>
      </w:divBdr>
    </w:div>
    <w:div w:id="301859753">
      <w:bodyDiv w:val="1"/>
      <w:marLeft w:val="0"/>
      <w:marRight w:val="0"/>
      <w:marTop w:val="0"/>
      <w:marBottom w:val="0"/>
      <w:divBdr>
        <w:top w:val="none" w:sz="0" w:space="0" w:color="auto"/>
        <w:left w:val="none" w:sz="0" w:space="0" w:color="auto"/>
        <w:bottom w:val="none" w:sz="0" w:space="0" w:color="auto"/>
        <w:right w:val="none" w:sz="0" w:space="0" w:color="auto"/>
      </w:divBdr>
    </w:div>
    <w:div w:id="301890916">
      <w:bodyDiv w:val="1"/>
      <w:marLeft w:val="0"/>
      <w:marRight w:val="0"/>
      <w:marTop w:val="0"/>
      <w:marBottom w:val="0"/>
      <w:divBdr>
        <w:top w:val="none" w:sz="0" w:space="0" w:color="auto"/>
        <w:left w:val="none" w:sz="0" w:space="0" w:color="auto"/>
        <w:bottom w:val="none" w:sz="0" w:space="0" w:color="auto"/>
        <w:right w:val="none" w:sz="0" w:space="0" w:color="auto"/>
      </w:divBdr>
    </w:div>
    <w:div w:id="302199216">
      <w:bodyDiv w:val="1"/>
      <w:marLeft w:val="0"/>
      <w:marRight w:val="0"/>
      <w:marTop w:val="0"/>
      <w:marBottom w:val="0"/>
      <w:divBdr>
        <w:top w:val="none" w:sz="0" w:space="0" w:color="auto"/>
        <w:left w:val="none" w:sz="0" w:space="0" w:color="auto"/>
        <w:bottom w:val="none" w:sz="0" w:space="0" w:color="auto"/>
        <w:right w:val="none" w:sz="0" w:space="0" w:color="auto"/>
      </w:divBdr>
    </w:div>
    <w:div w:id="302394036">
      <w:bodyDiv w:val="1"/>
      <w:marLeft w:val="0"/>
      <w:marRight w:val="0"/>
      <w:marTop w:val="0"/>
      <w:marBottom w:val="0"/>
      <w:divBdr>
        <w:top w:val="none" w:sz="0" w:space="0" w:color="auto"/>
        <w:left w:val="none" w:sz="0" w:space="0" w:color="auto"/>
        <w:bottom w:val="none" w:sz="0" w:space="0" w:color="auto"/>
        <w:right w:val="none" w:sz="0" w:space="0" w:color="auto"/>
      </w:divBdr>
    </w:div>
    <w:div w:id="302467881">
      <w:bodyDiv w:val="1"/>
      <w:marLeft w:val="0"/>
      <w:marRight w:val="0"/>
      <w:marTop w:val="0"/>
      <w:marBottom w:val="0"/>
      <w:divBdr>
        <w:top w:val="none" w:sz="0" w:space="0" w:color="auto"/>
        <w:left w:val="none" w:sz="0" w:space="0" w:color="auto"/>
        <w:bottom w:val="none" w:sz="0" w:space="0" w:color="auto"/>
        <w:right w:val="none" w:sz="0" w:space="0" w:color="auto"/>
      </w:divBdr>
    </w:div>
    <w:div w:id="302539353">
      <w:bodyDiv w:val="1"/>
      <w:marLeft w:val="0"/>
      <w:marRight w:val="0"/>
      <w:marTop w:val="0"/>
      <w:marBottom w:val="0"/>
      <w:divBdr>
        <w:top w:val="none" w:sz="0" w:space="0" w:color="auto"/>
        <w:left w:val="none" w:sz="0" w:space="0" w:color="auto"/>
        <w:bottom w:val="none" w:sz="0" w:space="0" w:color="auto"/>
        <w:right w:val="none" w:sz="0" w:space="0" w:color="auto"/>
      </w:divBdr>
    </w:div>
    <w:div w:id="302590449">
      <w:bodyDiv w:val="1"/>
      <w:marLeft w:val="0"/>
      <w:marRight w:val="0"/>
      <w:marTop w:val="0"/>
      <w:marBottom w:val="0"/>
      <w:divBdr>
        <w:top w:val="none" w:sz="0" w:space="0" w:color="auto"/>
        <w:left w:val="none" w:sz="0" w:space="0" w:color="auto"/>
        <w:bottom w:val="none" w:sz="0" w:space="0" w:color="auto"/>
        <w:right w:val="none" w:sz="0" w:space="0" w:color="auto"/>
      </w:divBdr>
    </w:div>
    <w:div w:id="302779077">
      <w:bodyDiv w:val="1"/>
      <w:marLeft w:val="0"/>
      <w:marRight w:val="0"/>
      <w:marTop w:val="0"/>
      <w:marBottom w:val="0"/>
      <w:divBdr>
        <w:top w:val="none" w:sz="0" w:space="0" w:color="auto"/>
        <w:left w:val="none" w:sz="0" w:space="0" w:color="auto"/>
        <w:bottom w:val="none" w:sz="0" w:space="0" w:color="auto"/>
        <w:right w:val="none" w:sz="0" w:space="0" w:color="auto"/>
      </w:divBdr>
    </w:div>
    <w:div w:id="303199124">
      <w:bodyDiv w:val="1"/>
      <w:marLeft w:val="0"/>
      <w:marRight w:val="0"/>
      <w:marTop w:val="0"/>
      <w:marBottom w:val="0"/>
      <w:divBdr>
        <w:top w:val="none" w:sz="0" w:space="0" w:color="auto"/>
        <w:left w:val="none" w:sz="0" w:space="0" w:color="auto"/>
        <w:bottom w:val="none" w:sz="0" w:space="0" w:color="auto"/>
        <w:right w:val="none" w:sz="0" w:space="0" w:color="auto"/>
      </w:divBdr>
    </w:div>
    <w:div w:id="303242808">
      <w:bodyDiv w:val="1"/>
      <w:marLeft w:val="0"/>
      <w:marRight w:val="0"/>
      <w:marTop w:val="0"/>
      <w:marBottom w:val="0"/>
      <w:divBdr>
        <w:top w:val="none" w:sz="0" w:space="0" w:color="auto"/>
        <w:left w:val="none" w:sz="0" w:space="0" w:color="auto"/>
        <w:bottom w:val="none" w:sz="0" w:space="0" w:color="auto"/>
        <w:right w:val="none" w:sz="0" w:space="0" w:color="auto"/>
      </w:divBdr>
    </w:div>
    <w:div w:id="303319661">
      <w:bodyDiv w:val="1"/>
      <w:marLeft w:val="0"/>
      <w:marRight w:val="0"/>
      <w:marTop w:val="0"/>
      <w:marBottom w:val="0"/>
      <w:divBdr>
        <w:top w:val="none" w:sz="0" w:space="0" w:color="auto"/>
        <w:left w:val="none" w:sz="0" w:space="0" w:color="auto"/>
        <w:bottom w:val="none" w:sz="0" w:space="0" w:color="auto"/>
        <w:right w:val="none" w:sz="0" w:space="0" w:color="auto"/>
      </w:divBdr>
    </w:div>
    <w:div w:id="303392655">
      <w:bodyDiv w:val="1"/>
      <w:marLeft w:val="0"/>
      <w:marRight w:val="0"/>
      <w:marTop w:val="0"/>
      <w:marBottom w:val="0"/>
      <w:divBdr>
        <w:top w:val="none" w:sz="0" w:space="0" w:color="auto"/>
        <w:left w:val="none" w:sz="0" w:space="0" w:color="auto"/>
        <w:bottom w:val="none" w:sz="0" w:space="0" w:color="auto"/>
        <w:right w:val="none" w:sz="0" w:space="0" w:color="auto"/>
      </w:divBdr>
    </w:div>
    <w:div w:id="303896439">
      <w:bodyDiv w:val="1"/>
      <w:marLeft w:val="0"/>
      <w:marRight w:val="0"/>
      <w:marTop w:val="0"/>
      <w:marBottom w:val="0"/>
      <w:divBdr>
        <w:top w:val="none" w:sz="0" w:space="0" w:color="auto"/>
        <w:left w:val="none" w:sz="0" w:space="0" w:color="auto"/>
        <w:bottom w:val="none" w:sz="0" w:space="0" w:color="auto"/>
        <w:right w:val="none" w:sz="0" w:space="0" w:color="auto"/>
      </w:divBdr>
    </w:div>
    <w:div w:id="304042846">
      <w:bodyDiv w:val="1"/>
      <w:marLeft w:val="0"/>
      <w:marRight w:val="0"/>
      <w:marTop w:val="0"/>
      <w:marBottom w:val="0"/>
      <w:divBdr>
        <w:top w:val="none" w:sz="0" w:space="0" w:color="auto"/>
        <w:left w:val="none" w:sz="0" w:space="0" w:color="auto"/>
        <w:bottom w:val="none" w:sz="0" w:space="0" w:color="auto"/>
        <w:right w:val="none" w:sz="0" w:space="0" w:color="auto"/>
      </w:divBdr>
    </w:div>
    <w:div w:id="304118893">
      <w:bodyDiv w:val="1"/>
      <w:marLeft w:val="0"/>
      <w:marRight w:val="0"/>
      <w:marTop w:val="0"/>
      <w:marBottom w:val="0"/>
      <w:divBdr>
        <w:top w:val="none" w:sz="0" w:space="0" w:color="auto"/>
        <w:left w:val="none" w:sz="0" w:space="0" w:color="auto"/>
        <w:bottom w:val="none" w:sz="0" w:space="0" w:color="auto"/>
        <w:right w:val="none" w:sz="0" w:space="0" w:color="auto"/>
      </w:divBdr>
    </w:div>
    <w:div w:id="304362629">
      <w:bodyDiv w:val="1"/>
      <w:marLeft w:val="0"/>
      <w:marRight w:val="0"/>
      <w:marTop w:val="0"/>
      <w:marBottom w:val="0"/>
      <w:divBdr>
        <w:top w:val="none" w:sz="0" w:space="0" w:color="auto"/>
        <w:left w:val="none" w:sz="0" w:space="0" w:color="auto"/>
        <w:bottom w:val="none" w:sz="0" w:space="0" w:color="auto"/>
        <w:right w:val="none" w:sz="0" w:space="0" w:color="auto"/>
      </w:divBdr>
    </w:div>
    <w:div w:id="304428859">
      <w:bodyDiv w:val="1"/>
      <w:marLeft w:val="0"/>
      <w:marRight w:val="0"/>
      <w:marTop w:val="0"/>
      <w:marBottom w:val="0"/>
      <w:divBdr>
        <w:top w:val="none" w:sz="0" w:space="0" w:color="auto"/>
        <w:left w:val="none" w:sz="0" w:space="0" w:color="auto"/>
        <w:bottom w:val="none" w:sz="0" w:space="0" w:color="auto"/>
        <w:right w:val="none" w:sz="0" w:space="0" w:color="auto"/>
      </w:divBdr>
    </w:div>
    <w:div w:id="304505606">
      <w:bodyDiv w:val="1"/>
      <w:marLeft w:val="0"/>
      <w:marRight w:val="0"/>
      <w:marTop w:val="0"/>
      <w:marBottom w:val="0"/>
      <w:divBdr>
        <w:top w:val="none" w:sz="0" w:space="0" w:color="auto"/>
        <w:left w:val="none" w:sz="0" w:space="0" w:color="auto"/>
        <w:bottom w:val="none" w:sz="0" w:space="0" w:color="auto"/>
        <w:right w:val="none" w:sz="0" w:space="0" w:color="auto"/>
      </w:divBdr>
    </w:div>
    <w:div w:id="304506501">
      <w:bodyDiv w:val="1"/>
      <w:marLeft w:val="0"/>
      <w:marRight w:val="0"/>
      <w:marTop w:val="0"/>
      <w:marBottom w:val="0"/>
      <w:divBdr>
        <w:top w:val="none" w:sz="0" w:space="0" w:color="auto"/>
        <w:left w:val="none" w:sz="0" w:space="0" w:color="auto"/>
        <w:bottom w:val="none" w:sz="0" w:space="0" w:color="auto"/>
        <w:right w:val="none" w:sz="0" w:space="0" w:color="auto"/>
      </w:divBdr>
    </w:div>
    <w:div w:id="304548631">
      <w:bodyDiv w:val="1"/>
      <w:marLeft w:val="0"/>
      <w:marRight w:val="0"/>
      <w:marTop w:val="0"/>
      <w:marBottom w:val="0"/>
      <w:divBdr>
        <w:top w:val="none" w:sz="0" w:space="0" w:color="auto"/>
        <w:left w:val="none" w:sz="0" w:space="0" w:color="auto"/>
        <w:bottom w:val="none" w:sz="0" w:space="0" w:color="auto"/>
        <w:right w:val="none" w:sz="0" w:space="0" w:color="auto"/>
      </w:divBdr>
    </w:div>
    <w:div w:id="304624698">
      <w:bodyDiv w:val="1"/>
      <w:marLeft w:val="0"/>
      <w:marRight w:val="0"/>
      <w:marTop w:val="0"/>
      <w:marBottom w:val="0"/>
      <w:divBdr>
        <w:top w:val="none" w:sz="0" w:space="0" w:color="auto"/>
        <w:left w:val="none" w:sz="0" w:space="0" w:color="auto"/>
        <w:bottom w:val="none" w:sz="0" w:space="0" w:color="auto"/>
        <w:right w:val="none" w:sz="0" w:space="0" w:color="auto"/>
      </w:divBdr>
    </w:div>
    <w:div w:id="304891051">
      <w:bodyDiv w:val="1"/>
      <w:marLeft w:val="0"/>
      <w:marRight w:val="0"/>
      <w:marTop w:val="0"/>
      <w:marBottom w:val="0"/>
      <w:divBdr>
        <w:top w:val="none" w:sz="0" w:space="0" w:color="auto"/>
        <w:left w:val="none" w:sz="0" w:space="0" w:color="auto"/>
        <w:bottom w:val="none" w:sz="0" w:space="0" w:color="auto"/>
        <w:right w:val="none" w:sz="0" w:space="0" w:color="auto"/>
      </w:divBdr>
    </w:div>
    <w:div w:id="304965996">
      <w:bodyDiv w:val="1"/>
      <w:marLeft w:val="0"/>
      <w:marRight w:val="0"/>
      <w:marTop w:val="0"/>
      <w:marBottom w:val="0"/>
      <w:divBdr>
        <w:top w:val="none" w:sz="0" w:space="0" w:color="auto"/>
        <w:left w:val="none" w:sz="0" w:space="0" w:color="auto"/>
        <w:bottom w:val="none" w:sz="0" w:space="0" w:color="auto"/>
        <w:right w:val="none" w:sz="0" w:space="0" w:color="auto"/>
      </w:divBdr>
    </w:div>
    <w:div w:id="304968700">
      <w:bodyDiv w:val="1"/>
      <w:marLeft w:val="0"/>
      <w:marRight w:val="0"/>
      <w:marTop w:val="0"/>
      <w:marBottom w:val="0"/>
      <w:divBdr>
        <w:top w:val="none" w:sz="0" w:space="0" w:color="auto"/>
        <w:left w:val="none" w:sz="0" w:space="0" w:color="auto"/>
        <w:bottom w:val="none" w:sz="0" w:space="0" w:color="auto"/>
        <w:right w:val="none" w:sz="0" w:space="0" w:color="auto"/>
      </w:divBdr>
    </w:div>
    <w:div w:id="305211541">
      <w:bodyDiv w:val="1"/>
      <w:marLeft w:val="0"/>
      <w:marRight w:val="0"/>
      <w:marTop w:val="0"/>
      <w:marBottom w:val="0"/>
      <w:divBdr>
        <w:top w:val="none" w:sz="0" w:space="0" w:color="auto"/>
        <w:left w:val="none" w:sz="0" w:space="0" w:color="auto"/>
        <w:bottom w:val="none" w:sz="0" w:space="0" w:color="auto"/>
        <w:right w:val="none" w:sz="0" w:space="0" w:color="auto"/>
      </w:divBdr>
    </w:div>
    <w:div w:id="305358659">
      <w:bodyDiv w:val="1"/>
      <w:marLeft w:val="0"/>
      <w:marRight w:val="0"/>
      <w:marTop w:val="0"/>
      <w:marBottom w:val="0"/>
      <w:divBdr>
        <w:top w:val="none" w:sz="0" w:space="0" w:color="auto"/>
        <w:left w:val="none" w:sz="0" w:space="0" w:color="auto"/>
        <w:bottom w:val="none" w:sz="0" w:space="0" w:color="auto"/>
        <w:right w:val="none" w:sz="0" w:space="0" w:color="auto"/>
      </w:divBdr>
    </w:div>
    <w:div w:id="305477874">
      <w:bodyDiv w:val="1"/>
      <w:marLeft w:val="0"/>
      <w:marRight w:val="0"/>
      <w:marTop w:val="0"/>
      <w:marBottom w:val="0"/>
      <w:divBdr>
        <w:top w:val="none" w:sz="0" w:space="0" w:color="auto"/>
        <w:left w:val="none" w:sz="0" w:space="0" w:color="auto"/>
        <w:bottom w:val="none" w:sz="0" w:space="0" w:color="auto"/>
        <w:right w:val="none" w:sz="0" w:space="0" w:color="auto"/>
      </w:divBdr>
    </w:div>
    <w:div w:id="305597197">
      <w:bodyDiv w:val="1"/>
      <w:marLeft w:val="0"/>
      <w:marRight w:val="0"/>
      <w:marTop w:val="0"/>
      <w:marBottom w:val="0"/>
      <w:divBdr>
        <w:top w:val="none" w:sz="0" w:space="0" w:color="auto"/>
        <w:left w:val="none" w:sz="0" w:space="0" w:color="auto"/>
        <w:bottom w:val="none" w:sz="0" w:space="0" w:color="auto"/>
        <w:right w:val="none" w:sz="0" w:space="0" w:color="auto"/>
      </w:divBdr>
    </w:div>
    <w:div w:id="305743437">
      <w:bodyDiv w:val="1"/>
      <w:marLeft w:val="0"/>
      <w:marRight w:val="0"/>
      <w:marTop w:val="0"/>
      <w:marBottom w:val="0"/>
      <w:divBdr>
        <w:top w:val="none" w:sz="0" w:space="0" w:color="auto"/>
        <w:left w:val="none" w:sz="0" w:space="0" w:color="auto"/>
        <w:bottom w:val="none" w:sz="0" w:space="0" w:color="auto"/>
        <w:right w:val="none" w:sz="0" w:space="0" w:color="auto"/>
      </w:divBdr>
    </w:div>
    <w:div w:id="305748588">
      <w:bodyDiv w:val="1"/>
      <w:marLeft w:val="0"/>
      <w:marRight w:val="0"/>
      <w:marTop w:val="0"/>
      <w:marBottom w:val="0"/>
      <w:divBdr>
        <w:top w:val="none" w:sz="0" w:space="0" w:color="auto"/>
        <w:left w:val="none" w:sz="0" w:space="0" w:color="auto"/>
        <w:bottom w:val="none" w:sz="0" w:space="0" w:color="auto"/>
        <w:right w:val="none" w:sz="0" w:space="0" w:color="auto"/>
      </w:divBdr>
    </w:div>
    <w:div w:id="305864381">
      <w:bodyDiv w:val="1"/>
      <w:marLeft w:val="0"/>
      <w:marRight w:val="0"/>
      <w:marTop w:val="0"/>
      <w:marBottom w:val="0"/>
      <w:divBdr>
        <w:top w:val="none" w:sz="0" w:space="0" w:color="auto"/>
        <w:left w:val="none" w:sz="0" w:space="0" w:color="auto"/>
        <w:bottom w:val="none" w:sz="0" w:space="0" w:color="auto"/>
        <w:right w:val="none" w:sz="0" w:space="0" w:color="auto"/>
      </w:divBdr>
    </w:div>
    <w:div w:id="305864848">
      <w:bodyDiv w:val="1"/>
      <w:marLeft w:val="0"/>
      <w:marRight w:val="0"/>
      <w:marTop w:val="0"/>
      <w:marBottom w:val="0"/>
      <w:divBdr>
        <w:top w:val="none" w:sz="0" w:space="0" w:color="auto"/>
        <w:left w:val="none" w:sz="0" w:space="0" w:color="auto"/>
        <w:bottom w:val="none" w:sz="0" w:space="0" w:color="auto"/>
        <w:right w:val="none" w:sz="0" w:space="0" w:color="auto"/>
      </w:divBdr>
    </w:div>
    <w:div w:id="305936362">
      <w:bodyDiv w:val="1"/>
      <w:marLeft w:val="0"/>
      <w:marRight w:val="0"/>
      <w:marTop w:val="0"/>
      <w:marBottom w:val="0"/>
      <w:divBdr>
        <w:top w:val="none" w:sz="0" w:space="0" w:color="auto"/>
        <w:left w:val="none" w:sz="0" w:space="0" w:color="auto"/>
        <w:bottom w:val="none" w:sz="0" w:space="0" w:color="auto"/>
        <w:right w:val="none" w:sz="0" w:space="0" w:color="auto"/>
      </w:divBdr>
    </w:div>
    <w:div w:id="306015997">
      <w:bodyDiv w:val="1"/>
      <w:marLeft w:val="0"/>
      <w:marRight w:val="0"/>
      <w:marTop w:val="0"/>
      <w:marBottom w:val="0"/>
      <w:divBdr>
        <w:top w:val="none" w:sz="0" w:space="0" w:color="auto"/>
        <w:left w:val="none" w:sz="0" w:space="0" w:color="auto"/>
        <w:bottom w:val="none" w:sz="0" w:space="0" w:color="auto"/>
        <w:right w:val="none" w:sz="0" w:space="0" w:color="auto"/>
      </w:divBdr>
    </w:div>
    <w:div w:id="306057128">
      <w:bodyDiv w:val="1"/>
      <w:marLeft w:val="0"/>
      <w:marRight w:val="0"/>
      <w:marTop w:val="0"/>
      <w:marBottom w:val="0"/>
      <w:divBdr>
        <w:top w:val="none" w:sz="0" w:space="0" w:color="auto"/>
        <w:left w:val="none" w:sz="0" w:space="0" w:color="auto"/>
        <w:bottom w:val="none" w:sz="0" w:space="0" w:color="auto"/>
        <w:right w:val="none" w:sz="0" w:space="0" w:color="auto"/>
      </w:divBdr>
    </w:div>
    <w:div w:id="306476477">
      <w:bodyDiv w:val="1"/>
      <w:marLeft w:val="0"/>
      <w:marRight w:val="0"/>
      <w:marTop w:val="0"/>
      <w:marBottom w:val="0"/>
      <w:divBdr>
        <w:top w:val="none" w:sz="0" w:space="0" w:color="auto"/>
        <w:left w:val="none" w:sz="0" w:space="0" w:color="auto"/>
        <w:bottom w:val="none" w:sz="0" w:space="0" w:color="auto"/>
        <w:right w:val="none" w:sz="0" w:space="0" w:color="auto"/>
      </w:divBdr>
    </w:div>
    <w:div w:id="306589674">
      <w:bodyDiv w:val="1"/>
      <w:marLeft w:val="0"/>
      <w:marRight w:val="0"/>
      <w:marTop w:val="0"/>
      <w:marBottom w:val="0"/>
      <w:divBdr>
        <w:top w:val="none" w:sz="0" w:space="0" w:color="auto"/>
        <w:left w:val="none" w:sz="0" w:space="0" w:color="auto"/>
        <w:bottom w:val="none" w:sz="0" w:space="0" w:color="auto"/>
        <w:right w:val="none" w:sz="0" w:space="0" w:color="auto"/>
      </w:divBdr>
    </w:div>
    <w:div w:id="306668582">
      <w:bodyDiv w:val="1"/>
      <w:marLeft w:val="0"/>
      <w:marRight w:val="0"/>
      <w:marTop w:val="0"/>
      <w:marBottom w:val="0"/>
      <w:divBdr>
        <w:top w:val="none" w:sz="0" w:space="0" w:color="auto"/>
        <w:left w:val="none" w:sz="0" w:space="0" w:color="auto"/>
        <w:bottom w:val="none" w:sz="0" w:space="0" w:color="auto"/>
        <w:right w:val="none" w:sz="0" w:space="0" w:color="auto"/>
      </w:divBdr>
    </w:div>
    <w:div w:id="306714595">
      <w:bodyDiv w:val="1"/>
      <w:marLeft w:val="0"/>
      <w:marRight w:val="0"/>
      <w:marTop w:val="0"/>
      <w:marBottom w:val="0"/>
      <w:divBdr>
        <w:top w:val="none" w:sz="0" w:space="0" w:color="auto"/>
        <w:left w:val="none" w:sz="0" w:space="0" w:color="auto"/>
        <w:bottom w:val="none" w:sz="0" w:space="0" w:color="auto"/>
        <w:right w:val="none" w:sz="0" w:space="0" w:color="auto"/>
      </w:divBdr>
    </w:div>
    <w:div w:id="306781326">
      <w:bodyDiv w:val="1"/>
      <w:marLeft w:val="0"/>
      <w:marRight w:val="0"/>
      <w:marTop w:val="0"/>
      <w:marBottom w:val="0"/>
      <w:divBdr>
        <w:top w:val="none" w:sz="0" w:space="0" w:color="auto"/>
        <w:left w:val="none" w:sz="0" w:space="0" w:color="auto"/>
        <w:bottom w:val="none" w:sz="0" w:space="0" w:color="auto"/>
        <w:right w:val="none" w:sz="0" w:space="0" w:color="auto"/>
      </w:divBdr>
    </w:div>
    <w:div w:id="306788356">
      <w:bodyDiv w:val="1"/>
      <w:marLeft w:val="0"/>
      <w:marRight w:val="0"/>
      <w:marTop w:val="0"/>
      <w:marBottom w:val="0"/>
      <w:divBdr>
        <w:top w:val="none" w:sz="0" w:space="0" w:color="auto"/>
        <w:left w:val="none" w:sz="0" w:space="0" w:color="auto"/>
        <w:bottom w:val="none" w:sz="0" w:space="0" w:color="auto"/>
        <w:right w:val="none" w:sz="0" w:space="0" w:color="auto"/>
      </w:divBdr>
    </w:div>
    <w:div w:id="306860332">
      <w:bodyDiv w:val="1"/>
      <w:marLeft w:val="0"/>
      <w:marRight w:val="0"/>
      <w:marTop w:val="0"/>
      <w:marBottom w:val="0"/>
      <w:divBdr>
        <w:top w:val="none" w:sz="0" w:space="0" w:color="auto"/>
        <w:left w:val="none" w:sz="0" w:space="0" w:color="auto"/>
        <w:bottom w:val="none" w:sz="0" w:space="0" w:color="auto"/>
        <w:right w:val="none" w:sz="0" w:space="0" w:color="auto"/>
      </w:divBdr>
    </w:div>
    <w:div w:id="306860584">
      <w:bodyDiv w:val="1"/>
      <w:marLeft w:val="0"/>
      <w:marRight w:val="0"/>
      <w:marTop w:val="0"/>
      <w:marBottom w:val="0"/>
      <w:divBdr>
        <w:top w:val="none" w:sz="0" w:space="0" w:color="auto"/>
        <w:left w:val="none" w:sz="0" w:space="0" w:color="auto"/>
        <w:bottom w:val="none" w:sz="0" w:space="0" w:color="auto"/>
        <w:right w:val="none" w:sz="0" w:space="0" w:color="auto"/>
      </w:divBdr>
    </w:div>
    <w:div w:id="306975423">
      <w:bodyDiv w:val="1"/>
      <w:marLeft w:val="0"/>
      <w:marRight w:val="0"/>
      <w:marTop w:val="0"/>
      <w:marBottom w:val="0"/>
      <w:divBdr>
        <w:top w:val="none" w:sz="0" w:space="0" w:color="auto"/>
        <w:left w:val="none" w:sz="0" w:space="0" w:color="auto"/>
        <w:bottom w:val="none" w:sz="0" w:space="0" w:color="auto"/>
        <w:right w:val="none" w:sz="0" w:space="0" w:color="auto"/>
      </w:divBdr>
    </w:div>
    <w:div w:id="307054541">
      <w:bodyDiv w:val="1"/>
      <w:marLeft w:val="0"/>
      <w:marRight w:val="0"/>
      <w:marTop w:val="0"/>
      <w:marBottom w:val="0"/>
      <w:divBdr>
        <w:top w:val="none" w:sz="0" w:space="0" w:color="auto"/>
        <w:left w:val="none" w:sz="0" w:space="0" w:color="auto"/>
        <w:bottom w:val="none" w:sz="0" w:space="0" w:color="auto"/>
        <w:right w:val="none" w:sz="0" w:space="0" w:color="auto"/>
      </w:divBdr>
    </w:div>
    <w:div w:id="307059073">
      <w:bodyDiv w:val="1"/>
      <w:marLeft w:val="0"/>
      <w:marRight w:val="0"/>
      <w:marTop w:val="0"/>
      <w:marBottom w:val="0"/>
      <w:divBdr>
        <w:top w:val="none" w:sz="0" w:space="0" w:color="auto"/>
        <w:left w:val="none" w:sz="0" w:space="0" w:color="auto"/>
        <w:bottom w:val="none" w:sz="0" w:space="0" w:color="auto"/>
        <w:right w:val="none" w:sz="0" w:space="0" w:color="auto"/>
      </w:divBdr>
    </w:div>
    <w:div w:id="307128474">
      <w:bodyDiv w:val="1"/>
      <w:marLeft w:val="0"/>
      <w:marRight w:val="0"/>
      <w:marTop w:val="0"/>
      <w:marBottom w:val="0"/>
      <w:divBdr>
        <w:top w:val="none" w:sz="0" w:space="0" w:color="auto"/>
        <w:left w:val="none" w:sz="0" w:space="0" w:color="auto"/>
        <w:bottom w:val="none" w:sz="0" w:space="0" w:color="auto"/>
        <w:right w:val="none" w:sz="0" w:space="0" w:color="auto"/>
      </w:divBdr>
    </w:div>
    <w:div w:id="307440637">
      <w:bodyDiv w:val="1"/>
      <w:marLeft w:val="0"/>
      <w:marRight w:val="0"/>
      <w:marTop w:val="0"/>
      <w:marBottom w:val="0"/>
      <w:divBdr>
        <w:top w:val="none" w:sz="0" w:space="0" w:color="auto"/>
        <w:left w:val="none" w:sz="0" w:space="0" w:color="auto"/>
        <w:bottom w:val="none" w:sz="0" w:space="0" w:color="auto"/>
        <w:right w:val="none" w:sz="0" w:space="0" w:color="auto"/>
      </w:divBdr>
    </w:div>
    <w:div w:id="307900513">
      <w:bodyDiv w:val="1"/>
      <w:marLeft w:val="0"/>
      <w:marRight w:val="0"/>
      <w:marTop w:val="0"/>
      <w:marBottom w:val="0"/>
      <w:divBdr>
        <w:top w:val="none" w:sz="0" w:space="0" w:color="auto"/>
        <w:left w:val="none" w:sz="0" w:space="0" w:color="auto"/>
        <w:bottom w:val="none" w:sz="0" w:space="0" w:color="auto"/>
        <w:right w:val="none" w:sz="0" w:space="0" w:color="auto"/>
      </w:divBdr>
    </w:div>
    <w:div w:id="307905958">
      <w:bodyDiv w:val="1"/>
      <w:marLeft w:val="0"/>
      <w:marRight w:val="0"/>
      <w:marTop w:val="0"/>
      <w:marBottom w:val="0"/>
      <w:divBdr>
        <w:top w:val="none" w:sz="0" w:space="0" w:color="auto"/>
        <w:left w:val="none" w:sz="0" w:space="0" w:color="auto"/>
        <w:bottom w:val="none" w:sz="0" w:space="0" w:color="auto"/>
        <w:right w:val="none" w:sz="0" w:space="0" w:color="auto"/>
      </w:divBdr>
    </w:div>
    <w:div w:id="307906669">
      <w:bodyDiv w:val="1"/>
      <w:marLeft w:val="0"/>
      <w:marRight w:val="0"/>
      <w:marTop w:val="0"/>
      <w:marBottom w:val="0"/>
      <w:divBdr>
        <w:top w:val="none" w:sz="0" w:space="0" w:color="auto"/>
        <w:left w:val="none" w:sz="0" w:space="0" w:color="auto"/>
        <w:bottom w:val="none" w:sz="0" w:space="0" w:color="auto"/>
        <w:right w:val="none" w:sz="0" w:space="0" w:color="auto"/>
      </w:divBdr>
    </w:div>
    <w:div w:id="308219091">
      <w:bodyDiv w:val="1"/>
      <w:marLeft w:val="0"/>
      <w:marRight w:val="0"/>
      <w:marTop w:val="0"/>
      <w:marBottom w:val="0"/>
      <w:divBdr>
        <w:top w:val="none" w:sz="0" w:space="0" w:color="auto"/>
        <w:left w:val="none" w:sz="0" w:space="0" w:color="auto"/>
        <w:bottom w:val="none" w:sz="0" w:space="0" w:color="auto"/>
        <w:right w:val="none" w:sz="0" w:space="0" w:color="auto"/>
      </w:divBdr>
    </w:div>
    <w:div w:id="308285972">
      <w:bodyDiv w:val="1"/>
      <w:marLeft w:val="0"/>
      <w:marRight w:val="0"/>
      <w:marTop w:val="0"/>
      <w:marBottom w:val="0"/>
      <w:divBdr>
        <w:top w:val="none" w:sz="0" w:space="0" w:color="auto"/>
        <w:left w:val="none" w:sz="0" w:space="0" w:color="auto"/>
        <w:bottom w:val="none" w:sz="0" w:space="0" w:color="auto"/>
        <w:right w:val="none" w:sz="0" w:space="0" w:color="auto"/>
      </w:divBdr>
    </w:div>
    <w:div w:id="308286300">
      <w:bodyDiv w:val="1"/>
      <w:marLeft w:val="0"/>
      <w:marRight w:val="0"/>
      <w:marTop w:val="0"/>
      <w:marBottom w:val="0"/>
      <w:divBdr>
        <w:top w:val="none" w:sz="0" w:space="0" w:color="auto"/>
        <w:left w:val="none" w:sz="0" w:space="0" w:color="auto"/>
        <w:bottom w:val="none" w:sz="0" w:space="0" w:color="auto"/>
        <w:right w:val="none" w:sz="0" w:space="0" w:color="auto"/>
      </w:divBdr>
    </w:div>
    <w:div w:id="308360279">
      <w:bodyDiv w:val="1"/>
      <w:marLeft w:val="0"/>
      <w:marRight w:val="0"/>
      <w:marTop w:val="0"/>
      <w:marBottom w:val="0"/>
      <w:divBdr>
        <w:top w:val="none" w:sz="0" w:space="0" w:color="auto"/>
        <w:left w:val="none" w:sz="0" w:space="0" w:color="auto"/>
        <w:bottom w:val="none" w:sz="0" w:space="0" w:color="auto"/>
        <w:right w:val="none" w:sz="0" w:space="0" w:color="auto"/>
      </w:divBdr>
    </w:div>
    <w:div w:id="308363303">
      <w:bodyDiv w:val="1"/>
      <w:marLeft w:val="0"/>
      <w:marRight w:val="0"/>
      <w:marTop w:val="0"/>
      <w:marBottom w:val="0"/>
      <w:divBdr>
        <w:top w:val="none" w:sz="0" w:space="0" w:color="auto"/>
        <w:left w:val="none" w:sz="0" w:space="0" w:color="auto"/>
        <w:bottom w:val="none" w:sz="0" w:space="0" w:color="auto"/>
        <w:right w:val="none" w:sz="0" w:space="0" w:color="auto"/>
      </w:divBdr>
    </w:div>
    <w:div w:id="308479440">
      <w:bodyDiv w:val="1"/>
      <w:marLeft w:val="0"/>
      <w:marRight w:val="0"/>
      <w:marTop w:val="0"/>
      <w:marBottom w:val="0"/>
      <w:divBdr>
        <w:top w:val="none" w:sz="0" w:space="0" w:color="auto"/>
        <w:left w:val="none" w:sz="0" w:space="0" w:color="auto"/>
        <w:bottom w:val="none" w:sz="0" w:space="0" w:color="auto"/>
        <w:right w:val="none" w:sz="0" w:space="0" w:color="auto"/>
      </w:divBdr>
    </w:div>
    <w:div w:id="308747954">
      <w:bodyDiv w:val="1"/>
      <w:marLeft w:val="0"/>
      <w:marRight w:val="0"/>
      <w:marTop w:val="0"/>
      <w:marBottom w:val="0"/>
      <w:divBdr>
        <w:top w:val="none" w:sz="0" w:space="0" w:color="auto"/>
        <w:left w:val="none" w:sz="0" w:space="0" w:color="auto"/>
        <w:bottom w:val="none" w:sz="0" w:space="0" w:color="auto"/>
        <w:right w:val="none" w:sz="0" w:space="0" w:color="auto"/>
      </w:divBdr>
    </w:div>
    <w:div w:id="308750531">
      <w:bodyDiv w:val="1"/>
      <w:marLeft w:val="0"/>
      <w:marRight w:val="0"/>
      <w:marTop w:val="0"/>
      <w:marBottom w:val="0"/>
      <w:divBdr>
        <w:top w:val="none" w:sz="0" w:space="0" w:color="auto"/>
        <w:left w:val="none" w:sz="0" w:space="0" w:color="auto"/>
        <w:bottom w:val="none" w:sz="0" w:space="0" w:color="auto"/>
        <w:right w:val="none" w:sz="0" w:space="0" w:color="auto"/>
      </w:divBdr>
    </w:div>
    <w:div w:id="308829331">
      <w:bodyDiv w:val="1"/>
      <w:marLeft w:val="0"/>
      <w:marRight w:val="0"/>
      <w:marTop w:val="0"/>
      <w:marBottom w:val="0"/>
      <w:divBdr>
        <w:top w:val="none" w:sz="0" w:space="0" w:color="auto"/>
        <w:left w:val="none" w:sz="0" w:space="0" w:color="auto"/>
        <w:bottom w:val="none" w:sz="0" w:space="0" w:color="auto"/>
        <w:right w:val="none" w:sz="0" w:space="0" w:color="auto"/>
      </w:divBdr>
    </w:div>
    <w:div w:id="308946316">
      <w:bodyDiv w:val="1"/>
      <w:marLeft w:val="0"/>
      <w:marRight w:val="0"/>
      <w:marTop w:val="0"/>
      <w:marBottom w:val="0"/>
      <w:divBdr>
        <w:top w:val="none" w:sz="0" w:space="0" w:color="auto"/>
        <w:left w:val="none" w:sz="0" w:space="0" w:color="auto"/>
        <w:bottom w:val="none" w:sz="0" w:space="0" w:color="auto"/>
        <w:right w:val="none" w:sz="0" w:space="0" w:color="auto"/>
      </w:divBdr>
    </w:div>
    <w:div w:id="309092198">
      <w:bodyDiv w:val="1"/>
      <w:marLeft w:val="0"/>
      <w:marRight w:val="0"/>
      <w:marTop w:val="0"/>
      <w:marBottom w:val="0"/>
      <w:divBdr>
        <w:top w:val="none" w:sz="0" w:space="0" w:color="auto"/>
        <w:left w:val="none" w:sz="0" w:space="0" w:color="auto"/>
        <w:bottom w:val="none" w:sz="0" w:space="0" w:color="auto"/>
        <w:right w:val="none" w:sz="0" w:space="0" w:color="auto"/>
      </w:divBdr>
    </w:div>
    <w:div w:id="309099718">
      <w:bodyDiv w:val="1"/>
      <w:marLeft w:val="0"/>
      <w:marRight w:val="0"/>
      <w:marTop w:val="0"/>
      <w:marBottom w:val="0"/>
      <w:divBdr>
        <w:top w:val="none" w:sz="0" w:space="0" w:color="auto"/>
        <w:left w:val="none" w:sz="0" w:space="0" w:color="auto"/>
        <w:bottom w:val="none" w:sz="0" w:space="0" w:color="auto"/>
        <w:right w:val="none" w:sz="0" w:space="0" w:color="auto"/>
      </w:divBdr>
    </w:div>
    <w:div w:id="309135915">
      <w:bodyDiv w:val="1"/>
      <w:marLeft w:val="0"/>
      <w:marRight w:val="0"/>
      <w:marTop w:val="0"/>
      <w:marBottom w:val="0"/>
      <w:divBdr>
        <w:top w:val="none" w:sz="0" w:space="0" w:color="auto"/>
        <w:left w:val="none" w:sz="0" w:space="0" w:color="auto"/>
        <w:bottom w:val="none" w:sz="0" w:space="0" w:color="auto"/>
        <w:right w:val="none" w:sz="0" w:space="0" w:color="auto"/>
      </w:divBdr>
    </w:div>
    <w:div w:id="309409262">
      <w:bodyDiv w:val="1"/>
      <w:marLeft w:val="0"/>
      <w:marRight w:val="0"/>
      <w:marTop w:val="0"/>
      <w:marBottom w:val="0"/>
      <w:divBdr>
        <w:top w:val="none" w:sz="0" w:space="0" w:color="auto"/>
        <w:left w:val="none" w:sz="0" w:space="0" w:color="auto"/>
        <w:bottom w:val="none" w:sz="0" w:space="0" w:color="auto"/>
        <w:right w:val="none" w:sz="0" w:space="0" w:color="auto"/>
      </w:divBdr>
    </w:div>
    <w:div w:id="309672284">
      <w:bodyDiv w:val="1"/>
      <w:marLeft w:val="0"/>
      <w:marRight w:val="0"/>
      <w:marTop w:val="0"/>
      <w:marBottom w:val="0"/>
      <w:divBdr>
        <w:top w:val="none" w:sz="0" w:space="0" w:color="auto"/>
        <w:left w:val="none" w:sz="0" w:space="0" w:color="auto"/>
        <w:bottom w:val="none" w:sz="0" w:space="0" w:color="auto"/>
        <w:right w:val="none" w:sz="0" w:space="0" w:color="auto"/>
      </w:divBdr>
    </w:div>
    <w:div w:id="309944452">
      <w:bodyDiv w:val="1"/>
      <w:marLeft w:val="0"/>
      <w:marRight w:val="0"/>
      <w:marTop w:val="0"/>
      <w:marBottom w:val="0"/>
      <w:divBdr>
        <w:top w:val="none" w:sz="0" w:space="0" w:color="auto"/>
        <w:left w:val="none" w:sz="0" w:space="0" w:color="auto"/>
        <w:bottom w:val="none" w:sz="0" w:space="0" w:color="auto"/>
        <w:right w:val="none" w:sz="0" w:space="0" w:color="auto"/>
      </w:divBdr>
    </w:div>
    <w:div w:id="309990044">
      <w:bodyDiv w:val="1"/>
      <w:marLeft w:val="0"/>
      <w:marRight w:val="0"/>
      <w:marTop w:val="0"/>
      <w:marBottom w:val="0"/>
      <w:divBdr>
        <w:top w:val="none" w:sz="0" w:space="0" w:color="auto"/>
        <w:left w:val="none" w:sz="0" w:space="0" w:color="auto"/>
        <w:bottom w:val="none" w:sz="0" w:space="0" w:color="auto"/>
        <w:right w:val="none" w:sz="0" w:space="0" w:color="auto"/>
      </w:divBdr>
    </w:div>
    <w:div w:id="310136817">
      <w:bodyDiv w:val="1"/>
      <w:marLeft w:val="0"/>
      <w:marRight w:val="0"/>
      <w:marTop w:val="0"/>
      <w:marBottom w:val="0"/>
      <w:divBdr>
        <w:top w:val="none" w:sz="0" w:space="0" w:color="auto"/>
        <w:left w:val="none" w:sz="0" w:space="0" w:color="auto"/>
        <w:bottom w:val="none" w:sz="0" w:space="0" w:color="auto"/>
        <w:right w:val="none" w:sz="0" w:space="0" w:color="auto"/>
      </w:divBdr>
    </w:div>
    <w:div w:id="310326374">
      <w:bodyDiv w:val="1"/>
      <w:marLeft w:val="0"/>
      <w:marRight w:val="0"/>
      <w:marTop w:val="0"/>
      <w:marBottom w:val="0"/>
      <w:divBdr>
        <w:top w:val="none" w:sz="0" w:space="0" w:color="auto"/>
        <w:left w:val="none" w:sz="0" w:space="0" w:color="auto"/>
        <w:bottom w:val="none" w:sz="0" w:space="0" w:color="auto"/>
        <w:right w:val="none" w:sz="0" w:space="0" w:color="auto"/>
      </w:divBdr>
    </w:div>
    <w:div w:id="310327019">
      <w:bodyDiv w:val="1"/>
      <w:marLeft w:val="0"/>
      <w:marRight w:val="0"/>
      <w:marTop w:val="0"/>
      <w:marBottom w:val="0"/>
      <w:divBdr>
        <w:top w:val="none" w:sz="0" w:space="0" w:color="auto"/>
        <w:left w:val="none" w:sz="0" w:space="0" w:color="auto"/>
        <w:bottom w:val="none" w:sz="0" w:space="0" w:color="auto"/>
        <w:right w:val="none" w:sz="0" w:space="0" w:color="auto"/>
      </w:divBdr>
    </w:div>
    <w:div w:id="310331513">
      <w:bodyDiv w:val="1"/>
      <w:marLeft w:val="0"/>
      <w:marRight w:val="0"/>
      <w:marTop w:val="0"/>
      <w:marBottom w:val="0"/>
      <w:divBdr>
        <w:top w:val="none" w:sz="0" w:space="0" w:color="auto"/>
        <w:left w:val="none" w:sz="0" w:space="0" w:color="auto"/>
        <w:bottom w:val="none" w:sz="0" w:space="0" w:color="auto"/>
        <w:right w:val="none" w:sz="0" w:space="0" w:color="auto"/>
      </w:divBdr>
    </w:div>
    <w:div w:id="310645867">
      <w:bodyDiv w:val="1"/>
      <w:marLeft w:val="0"/>
      <w:marRight w:val="0"/>
      <w:marTop w:val="0"/>
      <w:marBottom w:val="0"/>
      <w:divBdr>
        <w:top w:val="none" w:sz="0" w:space="0" w:color="auto"/>
        <w:left w:val="none" w:sz="0" w:space="0" w:color="auto"/>
        <w:bottom w:val="none" w:sz="0" w:space="0" w:color="auto"/>
        <w:right w:val="none" w:sz="0" w:space="0" w:color="auto"/>
      </w:divBdr>
    </w:div>
    <w:div w:id="310646165">
      <w:bodyDiv w:val="1"/>
      <w:marLeft w:val="0"/>
      <w:marRight w:val="0"/>
      <w:marTop w:val="0"/>
      <w:marBottom w:val="0"/>
      <w:divBdr>
        <w:top w:val="none" w:sz="0" w:space="0" w:color="auto"/>
        <w:left w:val="none" w:sz="0" w:space="0" w:color="auto"/>
        <w:bottom w:val="none" w:sz="0" w:space="0" w:color="auto"/>
        <w:right w:val="none" w:sz="0" w:space="0" w:color="auto"/>
      </w:divBdr>
    </w:div>
    <w:div w:id="310670236">
      <w:bodyDiv w:val="1"/>
      <w:marLeft w:val="0"/>
      <w:marRight w:val="0"/>
      <w:marTop w:val="0"/>
      <w:marBottom w:val="0"/>
      <w:divBdr>
        <w:top w:val="none" w:sz="0" w:space="0" w:color="auto"/>
        <w:left w:val="none" w:sz="0" w:space="0" w:color="auto"/>
        <w:bottom w:val="none" w:sz="0" w:space="0" w:color="auto"/>
        <w:right w:val="none" w:sz="0" w:space="0" w:color="auto"/>
      </w:divBdr>
    </w:div>
    <w:div w:id="310867281">
      <w:bodyDiv w:val="1"/>
      <w:marLeft w:val="0"/>
      <w:marRight w:val="0"/>
      <w:marTop w:val="0"/>
      <w:marBottom w:val="0"/>
      <w:divBdr>
        <w:top w:val="none" w:sz="0" w:space="0" w:color="auto"/>
        <w:left w:val="none" w:sz="0" w:space="0" w:color="auto"/>
        <w:bottom w:val="none" w:sz="0" w:space="0" w:color="auto"/>
        <w:right w:val="none" w:sz="0" w:space="0" w:color="auto"/>
      </w:divBdr>
    </w:div>
    <w:div w:id="310905976">
      <w:bodyDiv w:val="1"/>
      <w:marLeft w:val="0"/>
      <w:marRight w:val="0"/>
      <w:marTop w:val="0"/>
      <w:marBottom w:val="0"/>
      <w:divBdr>
        <w:top w:val="none" w:sz="0" w:space="0" w:color="auto"/>
        <w:left w:val="none" w:sz="0" w:space="0" w:color="auto"/>
        <w:bottom w:val="none" w:sz="0" w:space="0" w:color="auto"/>
        <w:right w:val="none" w:sz="0" w:space="0" w:color="auto"/>
      </w:divBdr>
    </w:div>
    <w:div w:id="310988805">
      <w:bodyDiv w:val="1"/>
      <w:marLeft w:val="0"/>
      <w:marRight w:val="0"/>
      <w:marTop w:val="0"/>
      <w:marBottom w:val="0"/>
      <w:divBdr>
        <w:top w:val="none" w:sz="0" w:space="0" w:color="auto"/>
        <w:left w:val="none" w:sz="0" w:space="0" w:color="auto"/>
        <w:bottom w:val="none" w:sz="0" w:space="0" w:color="auto"/>
        <w:right w:val="none" w:sz="0" w:space="0" w:color="auto"/>
      </w:divBdr>
    </w:div>
    <w:div w:id="311058243">
      <w:bodyDiv w:val="1"/>
      <w:marLeft w:val="0"/>
      <w:marRight w:val="0"/>
      <w:marTop w:val="0"/>
      <w:marBottom w:val="0"/>
      <w:divBdr>
        <w:top w:val="none" w:sz="0" w:space="0" w:color="auto"/>
        <w:left w:val="none" w:sz="0" w:space="0" w:color="auto"/>
        <w:bottom w:val="none" w:sz="0" w:space="0" w:color="auto"/>
        <w:right w:val="none" w:sz="0" w:space="0" w:color="auto"/>
      </w:divBdr>
    </w:div>
    <w:div w:id="311106076">
      <w:bodyDiv w:val="1"/>
      <w:marLeft w:val="0"/>
      <w:marRight w:val="0"/>
      <w:marTop w:val="0"/>
      <w:marBottom w:val="0"/>
      <w:divBdr>
        <w:top w:val="none" w:sz="0" w:space="0" w:color="auto"/>
        <w:left w:val="none" w:sz="0" w:space="0" w:color="auto"/>
        <w:bottom w:val="none" w:sz="0" w:space="0" w:color="auto"/>
        <w:right w:val="none" w:sz="0" w:space="0" w:color="auto"/>
      </w:divBdr>
    </w:div>
    <w:div w:id="311376725">
      <w:bodyDiv w:val="1"/>
      <w:marLeft w:val="0"/>
      <w:marRight w:val="0"/>
      <w:marTop w:val="0"/>
      <w:marBottom w:val="0"/>
      <w:divBdr>
        <w:top w:val="none" w:sz="0" w:space="0" w:color="auto"/>
        <w:left w:val="none" w:sz="0" w:space="0" w:color="auto"/>
        <w:bottom w:val="none" w:sz="0" w:space="0" w:color="auto"/>
        <w:right w:val="none" w:sz="0" w:space="0" w:color="auto"/>
      </w:divBdr>
    </w:div>
    <w:div w:id="311905294">
      <w:bodyDiv w:val="1"/>
      <w:marLeft w:val="0"/>
      <w:marRight w:val="0"/>
      <w:marTop w:val="0"/>
      <w:marBottom w:val="0"/>
      <w:divBdr>
        <w:top w:val="none" w:sz="0" w:space="0" w:color="auto"/>
        <w:left w:val="none" w:sz="0" w:space="0" w:color="auto"/>
        <w:bottom w:val="none" w:sz="0" w:space="0" w:color="auto"/>
        <w:right w:val="none" w:sz="0" w:space="0" w:color="auto"/>
      </w:divBdr>
    </w:div>
    <w:div w:id="311954003">
      <w:bodyDiv w:val="1"/>
      <w:marLeft w:val="0"/>
      <w:marRight w:val="0"/>
      <w:marTop w:val="0"/>
      <w:marBottom w:val="0"/>
      <w:divBdr>
        <w:top w:val="none" w:sz="0" w:space="0" w:color="auto"/>
        <w:left w:val="none" w:sz="0" w:space="0" w:color="auto"/>
        <w:bottom w:val="none" w:sz="0" w:space="0" w:color="auto"/>
        <w:right w:val="none" w:sz="0" w:space="0" w:color="auto"/>
      </w:divBdr>
    </w:div>
    <w:div w:id="312292505">
      <w:bodyDiv w:val="1"/>
      <w:marLeft w:val="0"/>
      <w:marRight w:val="0"/>
      <w:marTop w:val="0"/>
      <w:marBottom w:val="0"/>
      <w:divBdr>
        <w:top w:val="none" w:sz="0" w:space="0" w:color="auto"/>
        <w:left w:val="none" w:sz="0" w:space="0" w:color="auto"/>
        <w:bottom w:val="none" w:sz="0" w:space="0" w:color="auto"/>
        <w:right w:val="none" w:sz="0" w:space="0" w:color="auto"/>
      </w:divBdr>
    </w:div>
    <w:div w:id="312292700">
      <w:bodyDiv w:val="1"/>
      <w:marLeft w:val="0"/>
      <w:marRight w:val="0"/>
      <w:marTop w:val="0"/>
      <w:marBottom w:val="0"/>
      <w:divBdr>
        <w:top w:val="none" w:sz="0" w:space="0" w:color="auto"/>
        <w:left w:val="none" w:sz="0" w:space="0" w:color="auto"/>
        <w:bottom w:val="none" w:sz="0" w:space="0" w:color="auto"/>
        <w:right w:val="none" w:sz="0" w:space="0" w:color="auto"/>
      </w:divBdr>
    </w:div>
    <w:div w:id="312299920">
      <w:bodyDiv w:val="1"/>
      <w:marLeft w:val="0"/>
      <w:marRight w:val="0"/>
      <w:marTop w:val="0"/>
      <w:marBottom w:val="0"/>
      <w:divBdr>
        <w:top w:val="none" w:sz="0" w:space="0" w:color="auto"/>
        <w:left w:val="none" w:sz="0" w:space="0" w:color="auto"/>
        <w:bottom w:val="none" w:sz="0" w:space="0" w:color="auto"/>
        <w:right w:val="none" w:sz="0" w:space="0" w:color="auto"/>
      </w:divBdr>
    </w:div>
    <w:div w:id="312368244">
      <w:bodyDiv w:val="1"/>
      <w:marLeft w:val="0"/>
      <w:marRight w:val="0"/>
      <w:marTop w:val="0"/>
      <w:marBottom w:val="0"/>
      <w:divBdr>
        <w:top w:val="none" w:sz="0" w:space="0" w:color="auto"/>
        <w:left w:val="none" w:sz="0" w:space="0" w:color="auto"/>
        <w:bottom w:val="none" w:sz="0" w:space="0" w:color="auto"/>
        <w:right w:val="none" w:sz="0" w:space="0" w:color="auto"/>
      </w:divBdr>
    </w:div>
    <w:div w:id="312418792">
      <w:bodyDiv w:val="1"/>
      <w:marLeft w:val="0"/>
      <w:marRight w:val="0"/>
      <w:marTop w:val="0"/>
      <w:marBottom w:val="0"/>
      <w:divBdr>
        <w:top w:val="none" w:sz="0" w:space="0" w:color="auto"/>
        <w:left w:val="none" w:sz="0" w:space="0" w:color="auto"/>
        <w:bottom w:val="none" w:sz="0" w:space="0" w:color="auto"/>
        <w:right w:val="none" w:sz="0" w:space="0" w:color="auto"/>
      </w:divBdr>
    </w:div>
    <w:div w:id="312487194">
      <w:bodyDiv w:val="1"/>
      <w:marLeft w:val="0"/>
      <w:marRight w:val="0"/>
      <w:marTop w:val="0"/>
      <w:marBottom w:val="0"/>
      <w:divBdr>
        <w:top w:val="none" w:sz="0" w:space="0" w:color="auto"/>
        <w:left w:val="none" w:sz="0" w:space="0" w:color="auto"/>
        <w:bottom w:val="none" w:sz="0" w:space="0" w:color="auto"/>
        <w:right w:val="none" w:sz="0" w:space="0" w:color="auto"/>
      </w:divBdr>
    </w:div>
    <w:div w:id="312608255">
      <w:bodyDiv w:val="1"/>
      <w:marLeft w:val="0"/>
      <w:marRight w:val="0"/>
      <w:marTop w:val="0"/>
      <w:marBottom w:val="0"/>
      <w:divBdr>
        <w:top w:val="none" w:sz="0" w:space="0" w:color="auto"/>
        <w:left w:val="none" w:sz="0" w:space="0" w:color="auto"/>
        <w:bottom w:val="none" w:sz="0" w:space="0" w:color="auto"/>
        <w:right w:val="none" w:sz="0" w:space="0" w:color="auto"/>
      </w:divBdr>
    </w:div>
    <w:div w:id="312610385">
      <w:bodyDiv w:val="1"/>
      <w:marLeft w:val="0"/>
      <w:marRight w:val="0"/>
      <w:marTop w:val="0"/>
      <w:marBottom w:val="0"/>
      <w:divBdr>
        <w:top w:val="none" w:sz="0" w:space="0" w:color="auto"/>
        <w:left w:val="none" w:sz="0" w:space="0" w:color="auto"/>
        <w:bottom w:val="none" w:sz="0" w:space="0" w:color="auto"/>
        <w:right w:val="none" w:sz="0" w:space="0" w:color="auto"/>
      </w:divBdr>
    </w:div>
    <w:div w:id="312803500">
      <w:bodyDiv w:val="1"/>
      <w:marLeft w:val="0"/>
      <w:marRight w:val="0"/>
      <w:marTop w:val="0"/>
      <w:marBottom w:val="0"/>
      <w:divBdr>
        <w:top w:val="none" w:sz="0" w:space="0" w:color="auto"/>
        <w:left w:val="none" w:sz="0" w:space="0" w:color="auto"/>
        <w:bottom w:val="none" w:sz="0" w:space="0" w:color="auto"/>
        <w:right w:val="none" w:sz="0" w:space="0" w:color="auto"/>
      </w:divBdr>
    </w:div>
    <w:div w:id="312831007">
      <w:bodyDiv w:val="1"/>
      <w:marLeft w:val="0"/>
      <w:marRight w:val="0"/>
      <w:marTop w:val="0"/>
      <w:marBottom w:val="0"/>
      <w:divBdr>
        <w:top w:val="none" w:sz="0" w:space="0" w:color="auto"/>
        <w:left w:val="none" w:sz="0" w:space="0" w:color="auto"/>
        <w:bottom w:val="none" w:sz="0" w:space="0" w:color="auto"/>
        <w:right w:val="none" w:sz="0" w:space="0" w:color="auto"/>
      </w:divBdr>
    </w:div>
    <w:div w:id="313098053">
      <w:bodyDiv w:val="1"/>
      <w:marLeft w:val="0"/>
      <w:marRight w:val="0"/>
      <w:marTop w:val="0"/>
      <w:marBottom w:val="0"/>
      <w:divBdr>
        <w:top w:val="none" w:sz="0" w:space="0" w:color="auto"/>
        <w:left w:val="none" w:sz="0" w:space="0" w:color="auto"/>
        <w:bottom w:val="none" w:sz="0" w:space="0" w:color="auto"/>
        <w:right w:val="none" w:sz="0" w:space="0" w:color="auto"/>
      </w:divBdr>
    </w:div>
    <w:div w:id="313417235">
      <w:bodyDiv w:val="1"/>
      <w:marLeft w:val="0"/>
      <w:marRight w:val="0"/>
      <w:marTop w:val="0"/>
      <w:marBottom w:val="0"/>
      <w:divBdr>
        <w:top w:val="none" w:sz="0" w:space="0" w:color="auto"/>
        <w:left w:val="none" w:sz="0" w:space="0" w:color="auto"/>
        <w:bottom w:val="none" w:sz="0" w:space="0" w:color="auto"/>
        <w:right w:val="none" w:sz="0" w:space="0" w:color="auto"/>
      </w:divBdr>
    </w:div>
    <w:div w:id="313726037">
      <w:bodyDiv w:val="1"/>
      <w:marLeft w:val="0"/>
      <w:marRight w:val="0"/>
      <w:marTop w:val="0"/>
      <w:marBottom w:val="0"/>
      <w:divBdr>
        <w:top w:val="none" w:sz="0" w:space="0" w:color="auto"/>
        <w:left w:val="none" w:sz="0" w:space="0" w:color="auto"/>
        <w:bottom w:val="none" w:sz="0" w:space="0" w:color="auto"/>
        <w:right w:val="none" w:sz="0" w:space="0" w:color="auto"/>
      </w:divBdr>
    </w:div>
    <w:div w:id="313800279">
      <w:bodyDiv w:val="1"/>
      <w:marLeft w:val="0"/>
      <w:marRight w:val="0"/>
      <w:marTop w:val="0"/>
      <w:marBottom w:val="0"/>
      <w:divBdr>
        <w:top w:val="none" w:sz="0" w:space="0" w:color="auto"/>
        <w:left w:val="none" w:sz="0" w:space="0" w:color="auto"/>
        <w:bottom w:val="none" w:sz="0" w:space="0" w:color="auto"/>
        <w:right w:val="none" w:sz="0" w:space="0" w:color="auto"/>
      </w:divBdr>
    </w:div>
    <w:div w:id="313878328">
      <w:bodyDiv w:val="1"/>
      <w:marLeft w:val="0"/>
      <w:marRight w:val="0"/>
      <w:marTop w:val="0"/>
      <w:marBottom w:val="0"/>
      <w:divBdr>
        <w:top w:val="none" w:sz="0" w:space="0" w:color="auto"/>
        <w:left w:val="none" w:sz="0" w:space="0" w:color="auto"/>
        <w:bottom w:val="none" w:sz="0" w:space="0" w:color="auto"/>
        <w:right w:val="none" w:sz="0" w:space="0" w:color="auto"/>
      </w:divBdr>
    </w:div>
    <w:div w:id="313920031">
      <w:bodyDiv w:val="1"/>
      <w:marLeft w:val="0"/>
      <w:marRight w:val="0"/>
      <w:marTop w:val="0"/>
      <w:marBottom w:val="0"/>
      <w:divBdr>
        <w:top w:val="none" w:sz="0" w:space="0" w:color="auto"/>
        <w:left w:val="none" w:sz="0" w:space="0" w:color="auto"/>
        <w:bottom w:val="none" w:sz="0" w:space="0" w:color="auto"/>
        <w:right w:val="none" w:sz="0" w:space="0" w:color="auto"/>
      </w:divBdr>
    </w:div>
    <w:div w:id="313946973">
      <w:bodyDiv w:val="1"/>
      <w:marLeft w:val="0"/>
      <w:marRight w:val="0"/>
      <w:marTop w:val="0"/>
      <w:marBottom w:val="0"/>
      <w:divBdr>
        <w:top w:val="none" w:sz="0" w:space="0" w:color="auto"/>
        <w:left w:val="none" w:sz="0" w:space="0" w:color="auto"/>
        <w:bottom w:val="none" w:sz="0" w:space="0" w:color="auto"/>
        <w:right w:val="none" w:sz="0" w:space="0" w:color="auto"/>
      </w:divBdr>
    </w:div>
    <w:div w:id="313949811">
      <w:bodyDiv w:val="1"/>
      <w:marLeft w:val="0"/>
      <w:marRight w:val="0"/>
      <w:marTop w:val="0"/>
      <w:marBottom w:val="0"/>
      <w:divBdr>
        <w:top w:val="none" w:sz="0" w:space="0" w:color="auto"/>
        <w:left w:val="none" w:sz="0" w:space="0" w:color="auto"/>
        <w:bottom w:val="none" w:sz="0" w:space="0" w:color="auto"/>
        <w:right w:val="none" w:sz="0" w:space="0" w:color="auto"/>
      </w:divBdr>
    </w:div>
    <w:div w:id="314064354">
      <w:bodyDiv w:val="1"/>
      <w:marLeft w:val="0"/>
      <w:marRight w:val="0"/>
      <w:marTop w:val="0"/>
      <w:marBottom w:val="0"/>
      <w:divBdr>
        <w:top w:val="none" w:sz="0" w:space="0" w:color="auto"/>
        <w:left w:val="none" w:sz="0" w:space="0" w:color="auto"/>
        <w:bottom w:val="none" w:sz="0" w:space="0" w:color="auto"/>
        <w:right w:val="none" w:sz="0" w:space="0" w:color="auto"/>
      </w:divBdr>
    </w:div>
    <w:div w:id="314068490">
      <w:bodyDiv w:val="1"/>
      <w:marLeft w:val="0"/>
      <w:marRight w:val="0"/>
      <w:marTop w:val="0"/>
      <w:marBottom w:val="0"/>
      <w:divBdr>
        <w:top w:val="none" w:sz="0" w:space="0" w:color="auto"/>
        <w:left w:val="none" w:sz="0" w:space="0" w:color="auto"/>
        <w:bottom w:val="none" w:sz="0" w:space="0" w:color="auto"/>
        <w:right w:val="none" w:sz="0" w:space="0" w:color="auto"/>
      </w:divBdr>
    </w:div>
    <w:div w:id="314115316">
      <w:bodyDiv w:val="1"/>
      <w:marLeft w:val="0"/>
      <w:marRight w:val="0"/>
      <w:marTop w:val="0"/>
      <w:marBottom w:val="0"/>
      <w:divBdr>
        <w:top w:val="none" w:sz="0" w:space="0" w:color="auto"/>
        <w:left w:val="none" w:sz="0" w:space="0" w:color="auto"/>
        <w:bottom w:val="none" w:sz="0" w:space="0" w:color="auto"/>
        <w:right w:val="none" w:sz="0" w:space="0" w:color="auto"/>
      </w:divBdr>
    </w:div>
    <w:div w:id="314140160">
      <w:bodyDiv w:val="1"/>
      <w:marLeft w:val="0"/>
      <w:marRight w:val="0"/>
      <w:marTop w:val="0"/>
      <w:marBottom w:val="0"/>
      <w:divBdr>
        <w:top w:val="none" w:sz="0" w:space="0" w:color="auto"/>
        <w:left w:val="none" w:sz="0" w:space="0" w:color="auto"/>
        <w:bottom w:val="none" w:sz="0" w:space="0" w:color="auto"/>
        <w:right w:val="none" w:sz="0" w:space="0" w:color="auto"/>
      </w:divBdr>
    </w:div>
    <w:div w:id="314141265">
      <w:bodyDiv w:val="1"/>
      <w:marLeft w:val="0"/>
      <w:marRight w:val="0"/>
      <w:marTop w:val="0"/>
      <w:marBottom w:val="0"/>
      <w:divBdr>
        <w:top w:val="none" w:sz="0" w:space="0" w:color="auto"/>
        <w:left w:val="none" w:sz="0" w:space="0" w:color="auto"/>
        <w:bottom w:val="none" w:sz="0" w:space="0" w:color="auto"/>
        <w:right w:val="none" w:sz="0" w:space="0" w:color="auto"/>
      </w:divBdr>
    </w:div>
    <w:div w:id="314144189">
      <w:bodyDiv w:val="1"/>
      <w:marLeft w:val="0"/>
      <w:marRight w:val="0"/>
      <w:marTop w:val="0"/>
      <w:marBottom w:val="0"/>
      <w:divBdr>
        <w:top w:val="none" w:sz="0" w:space="0" w:color="auto"/>
        <w:left w:val="none" w:sz="0" w:space="0" w:color="auto"/>
        <w:bottom w:val="none" w:sz="0" w:space="0" w:color="auto"/>
        <w:right w:val="none" w:sz="0" w:space="0" w:color="auto"/>
      </w:divBdr>
    </w:div>
    <w:div w:id="314334481">
      <w:bodyDiv w:val="1"/>
      <w:marLeft w:val="0"/>
      <w:marRight w:val="0"/>
      <w:marTop w:val="0"/>
      <w:marBottom w:val="0"/>
      <w:divBdr>
        <w:top w:val="none" w:sz="0" w:space="0" w:color="auto"/>
        <w:left w:val="none" w:sz="0" w:space="0" w:color="auto"/>
        <w:bottom w:val="none" w:sz="0" w:space="0" w:color="auto"/>
        <w:right w:val="none" w:sz="0" w:space="0" w:color="auto"/>
      </w:divBdr>
    </w:div>
    <w:div w:id="314337858">
      <w:bodyDiv w:val="1"/>
      <w:marLeft w:val="0"/>
      <w:marRight w:val="0"/>
      <w:marTop w:val="0"/>
      <w:marBottom w:val="0"/>
      <w:divBdr>
        <w:top w:val="none" w:sz="0" w:space="0" w:color="auto"/>
        <w:left w:val="none" w:sz="0" w:space="0" w:color="auto"/>
        <w:bottom w:val="none" w:sz="0" w:space="0" w:color="auto"/>
        <w:right w:val="none" w:sz="0" w:space="0" w:color="auto"/>
      </w:divBdr>
    </w:div>
    <w:div w:id="314376796">
      <w:bodyDiv w:val="1"/>
      <w:marLeft w:val="0"/>
      <w:marRight w:val="0"/>
      <w:marTop w:val="0"/>
      <w:marBottom w:val="0"/>
      <w:divBdr>
        <w:top w:val="none" w:sz="0" w:space="0" w:color="auto"/>
        <w:left w:val="none" w:sz="0" w:space="0" w:color="auto"/>
        <w:bottom w:val="none" w:sz="0" w:space="0" w:color="auto"/>
        <w:right w:val="none" w:sz="0" w:space="0" w:color="auto"/>
      </w:divBdr>
    </w:div>
    <w:div w:id="314455414">
      <w:bodyDiv w:val="1"/>
      <w:marLeft w:val="0"/>
      <w:marRight w:val="0"/>
      <w:marTop w:val="0"/>
      <w:marBottom w:val="0"/>
      <w:divBdr>
        <w:top w:val="none" w:sz="0" w:space="0" w:color="auto"/>
        <w:left w:val="none" w:sz="0" w:space="0" w:color="auto"/>
        <w:bottom w:val="none" w:sz="0" w:space="0" w:color="auto"/>
        <w:right w:val="none" w:sz="0" w:space="0" w:color="auto"/>
      </w:divBdr>
    </w:div>
    <w:div w:id="314573697">
      <w:bodyDiv w:val="1"/>
      <w:marLeft w:val="0"/>
      <w:marRight w:val="0"/>
      <w:marTop w:val="0"/>
      <w:marBottom w:val="0"/>
      <w:divBdr>
        <w:top w:val="none" w:sz="0" w:space="0" w:color="auto"/>
        <w:left w:val="none" w:sz="0" w:space="0" w:color="auto"/>
        <w:bottom w:val="none" w:sz="0" w:space="0" w:color="auto"/>
        <w:right w:val="none" w:sz="0" w:space="0" w:color="auto"/>
      </w:divBdr>
    </w:div>
    <w:div w:id="314842900">
      <w:bodyDiv w:val="1"/>
      <w:marLeft w:val="0"/>
      <w:marRight w:val="0"/>
      <w:marTop w:val="0"/>
      <w:marBottom w:val="0"/>
      <w:divBdr>
        <w:top w:val="none" w:sz="0" w:space="0" w:color="auto"/>
        <w:left w:val="none" w:sz="0" w:space="0" w:color="auto"/>
        <w:bottom w:val="none" w:sz="0" w:space="0" w:color="auto"/>
        <w:right w:val="none" w:sz="0" w:space="0" w:color="auto"/>
      </w:divBdr>
    </w:div>
    <w:div w:id="314844842">
      <w:bodyDiv w:val="1"/>
      <w:marLeft w:val="0"/>
      <w:marRight w:val="0"/>
      <w:marTop w:val="0"/>
      <w:marBottom w:val="0"/>
      <w:divBdr>
        <w:top w:val="none" w:sz="0" w:space="0" w:color="auto"/>
        <w:left w:val="none" w:sz="0" w:space="0" w:color="auto"/>
        <w:bottom w:val="none" w:sz="0" w:space="0" w:color="auto"/>
        <w:right w:val="none" w:sz="0" w:space="0" w:color="auto"/>
      </w:divBdr>
    </w:div>
    <w:div w:id="315109369">
      <w:bodyDiv w:val="1"/>
      <w:marLeft w:val="0"/>
      <w:marRight w:val="0"/>
      <w:marTop w:val="0"/>
      <w:marBottom w:val="0"/>
      <w:divBdr>
        <w:top w:val="none" w:sz="0" w:space="0" w:color="auto"/>
        <w:left w:val="none" w:sz="0" w:space="0" w:color="auto"/>
        <w:bottom w:val="none" w:sz="0" w:space="0" w:color="auto"/>
        <w:right w:val="none" w:sz="0" w:space="0" w:color="auto"/>
      </w:divBdr>
    </w:div>
    <w:div w:id="315303408">
      <w:bodyDiv w:val="1"/>
      <w:marLeft w:val="0"/>
      <w:marRight w:val="0"/>
      <w:marTop w:val="0"/>
      <w:marBottom w:val="0"/>
      <w:divBdr>
        <w:top w:val="none" w:sz="0" w:space="0" w:color="auto"/>
        <w:left w:val="none" w:sz="0" w:space="0" w:color="auto"/>
        <w:bottom w:val="none" w:sz="0" w:space="0" w:color="auto"/>
        <w:right w:val="none" w:sz="0" w:space="0" w:color="auto"/>
      </w:divBdr>
    </w:div>
    <w:div w:id="315375191">
      <w:bodyDiv w:val="1"/>
      <w:marLeft w:val="0"/>
      <w:marRight w:val="0"/>
      <w:marTop w:val="0"/>
      <w:marBottom w:val="0"/>
      <w:divBdr>
        <w:top w:val="none" w:sz="0" w:space="0" w:color="auto"/>
        <w:left w:val="none" w:sz="0" w:space="0" w:color="auto"/>
        <w:bottom w:val="none" w:sz="0" w:space="0" w:color="auto"/>
        <w:right w:val="none" w:sz="0" w:space="0" w:color="auto"/>
      </w:divBdr>
    </w:div>
    <w:div w:id="315381802">
      <w:bodyDiv w:val="1"/>
      <w:marLeft w:val="0"/>
      <w:marRight w:val="0"/>
      <w:marTop w:val="0"/>
      <w:marBottom w:val="0"/>
      <w:divBdr>
        <w:top w:val="none" w:sz="0" w:space="0" w:color="auto"/>
        <w:left w:val="none" w:sz="0" w:space="0" w:color="auto"/>
        <w:bottom w:val="none" w:sz="0" w:space="0" w:color="auto"/>
        <w:right w:val="none" w:sz="0" w:space="0" w:color="auto"/>
      </w:divBdr>
    </w:div>
    <w:div w:id="315452758">
      <w:bodyDiv w:val="1"/>
      <w:marLeft w:val="0"/>
      <w:marRight w:val="0"/>
      <w:marTop w:val="0"/>
      <w:marBottom w:val="0"/>
      <w:divBdr>
        <w:top w:val="none" w:sz="0" w:space="0" w:color="auto"/>
        <w:left w:val="none" w:sz="0" w:space="0" w:color="auto"/>
        <w:bottom w:val="none" w:sz="0" w:space="0" w:color="auto"/>
        <w:right w:val="none" w:sz="0" w:space="0" w:color="auto"/>
      </w:divBdr>
    </w:div>
    <w:div w:id="315576972">
      <w:bodyDiv w:val="1"/>
      <w:marLeft w:val="0"/>
      <w:marRight w:val="0"/>
      <w:marTop w:val="0"/>
      <w:marBottom w:val="0"/>
      <w:divBdr>
        <w:top w:val="none" w:sz="0" w:space="0" w:color="auto"/>
        <w:left w:val="none" w:sz="0" w:space="0" w:color="auto"/>
        <w:bottom w:val="none" w:sz="0" w:space="0" w:color="auto"/>
        <w:right w:val="none" w:sz="0" w:space="0" w:color="auto"/>
      </w:divBdr>
    </w:div>
    <w:div w:id="315957219">
      <w:bodyDiv w:val="1"/>
      <w:marLeft w:val="0"/>
      <w:marRight w:val="0"/>
      <w:marTop w:val="0"/>
      <w:marBottom w:val="0"/>
      <w:divBdr>
        <w:top w:val="none" w:sz="0" w:space="0" w:color="auto"/>
        <w:left w:val="none" w:sz="0" w:space="0" w:color="auto"/>
        <w:bottom w:val="none" w:sz="0" w:space="0" w:color="auto"/>
        <w:right w:val="none" w:sz="0" w:space="0" w:color="auto"/>
      </w:divBdr>
    </w:div>
    <w:div w:id="316105638">
      <w:bodyDiv w:val="1"/>
      <w:marLeft w:val="0"/>
      <w:marRight w:val="0"/>
      <w:marTop w:val="0"/>
      <w:marBottom w:val="0"/>
      <w:divBdr>
        <w:top w:val="none" w:sz="0" w:space="0" w:color="auto"/>
        <w:left w:val="none" w:sz="0" w:space="0" w:color="auto"/>
        <w:bottom w:val="none" w:sz="0" w:space="0" w:color="auto"/>
        <w:right w:val="none" w:sz="0" w:space="0" w:color="auto"/>
      </w:divBdr>
    </w:div>
    <w:div w:id="316302731">
      <w:bodyDiv w:val="1"/>
      <w:marLeft w:val="0"/>
      <w:marRight w:val="0"/>
      <w:marTop w:val="0"/>
      <w:marBottom w:val="0"/>
      <w:divBdr>
        <w:top w:val="none" w:sz="0" w:space="0" w:color="auto"/>
        <w:left w:val="none" w:sz="0" w:space="0" w:color="auto"/>
        <w:bottom w:val="none" w:sz="0" w:space="0" w:color="auto"/>
        <w:right w:val="none" w:sz="0" w:space="0" w:color="auto"/>
      </w:divBdr>
    </w:div>
    <w:div w:id="316306834">
      <w:bodyDiv w:val="1"/>
      <w:marLeft w:val="0"/>
      <w:marRight w:val="0"/>
      <w:marTop w:val="0"/>
      <w:marBottom w:val="0"/>
      <w:divBdr>
        <w:top w:val="none" w:sz="0" w:space="0" w:color="auto"/>
        <w:left w:val="none" w:sz="0" w:space="0" w:color="auto"/>
        <w:bottom w:val="none" w:sz="0" w:space="0" w:color="auto"/>
        <w:right w:val="none" w:sz="0" w:space="0" w:color="auto"/>
      </w:divBdr>
    </w:div>
    <w:div w:id="316417477">
      <w:bodyDiv w:val="1"/>
      <w:marLeft w:val="0"/>
      <w:marRight w:val="0"/>
      <w:marTop w:val="0"/>
      <w:marBottom w:val="0"/>
      <w:divBdr>
        <w:top w:val="none" w:sz="0" w:space="0" w:color="auto"/>
        <w:left w:val="none" w:sz="0" w:space="0" w:color="auto"/>
        <w:bottom w:val="none" w:sz="0" w:space="0" w:color="auto"/>
        <w:right w:val="none" w:sz="0" w:space="0" w:color="auto"/>
      </w:divBdr>
    </w:div>
    <w:div w:id="316694964">
      <w:bodyDiv w:val="1"/>
      <w:marLeft w:val="0"/>
      <w:marRight w:val="0"/>
      <w:marTop w:val="0"/>
      <w:marBottom w:val="0"/>
      <w:divBdr>
        <w:top w:val="none" w:sz="0" w:space="0" w:color="auto"/>
        <w:left w:val="none" w:sz="0" w:space="0" w:color="auto"/>
        <w:bottom w:val="none" w:sz="0" w:space="0" w:color="auto"/>
        <w:right w:val="none" w:sz="0" w:space="0" w:color="auto"/>
      </w:divBdr>
    </w:div>
    <w:div w:id="316762092">
      <w:bodyDiv w:val="1"/>
      <w:marLeft w:val="0"/>
      <w:marRight w:val="0"/>
      <w:marTop w:val="0"/>
      <w:marBottom w:val="0"/>
      <w:divBdr>
        <w:top w:val="none" w:sz="0" w:space="0" w:color="auto"/>
        <w:left w:val="none" w:sz="0" w:space="0" w:color="auto"/>
        <w:bottom w:val="none" w:sz="0" w:space="0" w:color="auto"/>
        <w:right w:val="none" w:sz="0" w:space="0" w:color="auto"/>
      </w:divBdr>
    </w:div>
    <w:div w:id="316767209">
      <w:bodyDiv w:val="1"/>
      <w:marLeft w:val="0"/>
      <w:marRight w:val="0"/>
      <w:marTop w:val="0"/>
      <w:marBottom w:val="0"/>
      <w:divBdr>
        <w:top w:val="none" w:sz="0" w:space="0" w:color="auto"/>
        <w:left w:val="none" w:sz="0" w:space="0" w:color="auto"/>
        <w:bottom w:val="none" w:sz="0" w:space="0" w:color="auto"/>
        <w:right w:val="none" w:sz="0" w:space="0" w:color="auto"/>
      </w:divBdr>
    </w:div>
    <w:div w:id="316878927">
      <w:bodyDiv w:val="1"/>
      <w:marLeft w:val="0"/>
      <w:marRight w:val="0"/>
      <w:marTop w:val="0"/>
      <w:marBottom w:val="0"/>
      <w:divBdr>
        <w:top w:val="none" w:sz="0" w:space="0" w:color="auto"/>
        <w:left w:val="none" w:sz="0" w:space="0" w:color="auto"/>
        <w:bottom w:val="none" w:sz="0" w:space="0" w:color="auto"/>
        <w:right w:val="none" w:sz="0" w:space="0" w:color="auto"/>
      </w:divBdr>
    </w:div>
    <w:div w:id="316960321">
      <w:bodyDiv w:val="1"/>
      <w:marLeft w:val="0"/>
      <w:marRight w:val="0"/>
      <w:marTop w:val="0"/>
      <w:marBottom w:val="0"/>
      <w:divBdr>
        <w:top w:val="none" w:sz="0" w:space="0" w:color="auto"/>
        <w:left w:val="none" w:sz="0" w:space="0" w:color="auto"/>
        <w:bottom w:val="none" w:sz="0" w:space="0" w:color="auto"/>
        <w:right w:val="none" w:sz="0" w:space="0" w:color="auto"/>
      </w:divBdr>
    </w:div>
    <w:div w:id="316961893">
      <w:bodyDiv w:val="1"/>
      <w:marLeft w:val="0"/>
      <w:marRight w:val="0"/>
      <w:marTop w:val="0"/>
      <w:marBottom w:val="0"/>
      <w:divBdr>
        <w:top w:val="none" w:sz="0" w:space="0" w:color="auto"/>
        <w:left w:val="none" w:sz="0" w:space="0" w:color="auto"/>
        <w:bottom w:val="none" w:sz="0" w:space="0" w:color="auto"/>
        <w:right w:val="none" w:sz="0" w:space="0" w:color="auto"/>
      </w:divBdr>
    </w:div>
    <w:div w:id="317000205">
      <w:bodyDiv w:val="1"/>
      <w:marLeft w:val="0"/>
      <w:marRight w:val="0"/>
      <w:marTop w:val="0"/>
      <w:marBottom w:val="0"/>
      <w:divBdr>
        <w:top w:val="none" w:sz="0" w:space="0" w:color="auto"/>
        <w:left w:val="none" w:sz="0" w:space="0" w:color="auto"/>
        <w:bottom w:val="none" w:sz="0" w:space="0" w:color="auto"/>
        <w:right w:val="none" w:sz="0" w:space="0" w:color="auto"/>
      </w:divBdr>
    </w:div>
    <w:div w:id="317073332">
      <w:bodyDiv w:val="1"/>
      <w:marLeft w:val="0"/>
      <w:marRight w:val="0"/>
      <w:marTop w:val="0"/>
      <w:marBottom w:val="0"/>
      <w:divBdr>
        <w:top w:val="none" w:sz="0" w:space="0" w:color="auto"/>
        <w:left w:val="none" w:sz="0" w:space="0" w:color="auto"/>
        <w:bottom w:val="none" w:sz="0" w:space="0" w:color="auto"/>
        <w:right w:val="none" w:sz="0" w:space="0" w:color="auto"/>
      </w:divBdr>
    </w:div>
    <w:div w:id="317076854">
      <w:bodyDiv w:val="1"/>
      <w:marLeft w:val="0"/>
      <w:marRight w:val="0"/>
      <w:marTop w:val="0"/>
      <w:marBottom w:val="0"/>
      <w:divBdr>
        <w:top w:val="none" w:sz="0" w:space="0" w:color="auto"/>
        <w:left w:val="none" w:sz="0" w:space="0" w:color="auto"/>
        <w:bottom w:val="none" w:sz="0" w:space="0" w:color="auto"/>
        <w:right w:val="none" w:sz="0" w:space="0" w:color="auto"/>
      </w:divBdr>
    </w:div>
    <w:div w:id="317150155">
      <w:bodyDiv w:val="1"/>
      <w:marLeft w:val="0"/>
      <w:marRight w:val="0"/>
      <w:marTop w:val="0"/>
      <w:marBottom w:val="0"/>
      <w:divBdr>
        <w:top w:val="none" w:sz="0" w:space="0" w:color="auto"/>
        <w:left w:val="none" w:sz="0" w:space="0" w:color="auto"/>
        <w:bottom w:val="none" w:sz="0" w:space="0" w:color="auto"/>
        <w:right w:val="none" w:sz="0" w:space="0" w:color="auto"/>
      </w:divBdr>
    </w:div>
    <w:div w:id="317156765">
      <w:bodyDiv w:val="1"/>
      <w:marLeft w:val="0"/>
      <w:marRight w:val="0"/>
      <w:marTop w:val="0"/>
      <w:marBottom w:val="0"/>
      <w:divBdr>
        <w:top w:val="none" w:sz="0" w:space="0" w:color="auto"/>
        <w:left w:val="none" w:sz="0" w:space="0" w:color="auto"/>
        <w:bottom w:val="none" w:sz="0" w:space="0" w:color="auto"/>
        <w:right w:val="none" w:sz="0" w:space="0" w:color="auto"/>
      </w:divBdr>
    </w:div>
    <w:div w:id="317273259">
      <w:bodyDiv w:val="1"/>
      <w:marLeft w:val="0"/>
      <w:marRight w:val="0"/>
      <w:marTop w:val="0"/>
      <w:marBottom w:val="0"/>
      <w:divBdr>
        <w:top w:val="none" w:sz="0" w:space="0" w:color="auto"/>
        <w:left w:val="none" w:sz="0" w:space="0" w:color="auto"/>
        <w:bottom w:val="none" w:sz="0" w:space="0" w:color="auto"/>
        <w:right w:val="none" w:sz="0" w:space="0" w:color="auto"/>
      </w:divBdr>
    </w:div>
    <w:div w:id="317340652">
      <w:bodyDiv w:val="1"/>
      <w:marLeft w:val="0"/>
      <w:marRight w:val="0"/>
      <w:marTop w:val="0"/>
      <w:marBottom w:val="0"/>
      <w:divBdr>
        <w:top w:val="none" w:sz="0" w:space="0" w:color="auto"/>
        <w:left w:val="none" w:sz="0" w:space="0" w:color="auto"/>
        <w:bottom w:val="none" w:sz="0" w:space="0" w:color="auto"/>
        <w:right w:val="none" w:sz="0" w:space="0" w:color="auto"/>
      </w:divBdr>
    </w:div>
    <w:div w:id="317617056">
      <w:bodyDiv w:val="1"/>
      <w:marLeft w:val="0"/>
      <w:marRight w:val="0"/>
      <w:marTop w:val="0"/>
      <w:marBottom w:val="0"/>
      <w:divBdr>
        <w:top w:val="none" w:sz="0" w:space="0" w:color="auto"/>
        <w:left w:val="none" w:sz="0" w:space="0" w:color="auto"/>
        <w:bottom w:val="none" w:sz="0" w:space="0" w:color="auto"/>
        <w:right w:val="none" w:sz="0" w:space="0" w:color="auto"/>
      </w:divBdr>
    </w:div>
    <w:div w:id="317653841">
      <w:bodyDiv w:val="1"/>
      <w:marLeft w:val="0"/>
      <w:marRight w:val="0"/>
      <w:marTop w:val="0"/>
      <w:marBottom w:val="0"/>
      <w:divBdr>
        <w:top w:val="none" w:sz="0" w:space="0" w:color="auto"/>
        <w:left w:val="none" w:sz="0" w:space="0" w:color="auto"/>
        <w:bottom w:val="none" w:sz="0" w:space="0" w:color="auto"/>
        <w:right w:val="none" w:sz="0" w:space="0" w:color="auto"/>
      </w:divBdr>
    </w:div>
    <w:div w:id="317804414">
      <w:bodyDiv w:val="1"/>
      <w:marLeft w:val="0"/>
      <w:marRight w:val="0"/>
      <w:marTop w:val="0"/>
      <w:marBottom w:val="0"/>
      <w:divBdr>
        <w:top w:val="none" w:sz="0" w:space="0" w:color="auto"/>
        <w:left w:val="none" w:sz="0" w:space="0" w:color="auto"/>
        <w:bottom w:val="none" w:sz="0" w:space="0" w:color="auto"/>
        <w:right w:val="none" w:sz="0" w:space="0" w:color="auto"/>
      </w:divBdr>
    </w:div>
    <w:div w:id="318002777">
      <w:bodyDiv w:val="1"/>
      <w:marLeft w:val="0"/>
      <w:marRight w:val="0"/>
      <w:marTop w:val="0"/>
      <w:marBottom w:val="0"/>
      <w:divBdr>
        <w:top w:val="none" w:sz="0" w:space="0" w:color="auto"/>
        <w:left w:val="none" w:sz="0" w:space="0" w:color="auto"/>
        <w:bottom w:val="none" w:sz="0" w:space="0" w:color="auto"/>
        <w:right w:val="none" w:sz="0" w:space="0" w:color="auto"/>
      </w:divBdr>
    </w:div>
    <w:div w:id="318193013">
      <w:bodyDiv w:val="1"/>
      <w:marLeft w:val="0"/>
      <w:marRight w:val="0"/>
      <w:marTop w:val="0"/>
      <w:marBottom w:val="0"/>
      <w:divBdr>
        <w:top w:val="none" w:sz="0" w:space="0" w:color="auto"/>
        <w:left w:val="none" w:sz="0" w:space="0" w:color="auto"/>
        <w:bottom w:val="none" w:sz="0" w:space="0" w:color="auto"/>
        <w:right w:val="none" w:sz="0" w:space="0" w:color="auto"/>
      </w:divBdr>
    </w:div>
    <w:div w:id="318198899">
      <w:bodyDiv w:val="1"/>
      <w:marLeft w:val="0"/>
      <w:marRight w:val="0"/>
      <w:marTop w:val="0"/>
      <w:marBottom w:val="0"/>
      <w:divBdr>
        <w:top w:val="none" w:sz="0" w:space="0" w:color="auto"/>
        <w:left w:val="none" w:sz="0" w:space="0" w:color="auto"/>
        <w:bottom w:val="none" w:sz="0" w:space="0" w:color="auto"/>
        <w:right w:val="none" w:sz="0" w:space="0" w:color="auto"/>
      </w:divBdr>
    </w:div>
    <w:div w:id="318312847">
      <w:bodyDiv w:val="1"/>
      <w:marLeft w:val="0"/>
      <w:marRight w:val="0"/>
      <w:marTop w:val="0"/>
      <w:marBottom w:val="0"/>
      <w:divBdr>
        <w:top w:val="none" w:sz="0" w:space="0" w:color="auto"/>
        <w:left w:val="none" w:sz="0" w:space="0" w:color="auto"/>
        <w:bottom w:val="none" w:sz="0" w:space="0" w:color="auto"/>
        <w:right w:val="none" w:sz="0" w:space="0" w:color="auto"/>
      </w:divBdr>
    </w:div>
    <w:div w:id="318383562">
      <w:bodyDiv w:val="1"/>
      <w:marLeft w:val="0"/>
      <w:marRight w:val="0"/>
      <w:marTop w:val="0"/>
      <w:marBottom w:val="0"/>
      <w:divBdr>
        <w:top w:val="none" w:sz="0" w:space="0" w:color="auto"/>
        <w:left w:val="none" w:sz="0" w:space="0" w:color="auto"/>
        <w:bottom w:val="none" w:sz="0" w:space="0" w:color="auto"/>
        <w:right w:val="none" w:sz="0" w:space="0" w:color="auto"/>
      </w:divBdr>
    </w:div>
    <w:div w:id="318460776">
      <w:bodyDiv w:val="1"/>
      <w:marLeft w:val="0"/>
      <w:marRight w:val="0"/>
      <w:marTop w:val="0"/>
      <w:marBottom w:val="0"/>
      <w:divBdr>
        <w:top w:val="none" w:sz="0" w:space="0" w:color="auto"/>
        <w:left w:val="none" w:sz="0" w:space="0" w:color="auto"/>
        <w:bottom w:val="none" w:sz="0" w:space="0" w:color="auto"/>
        <w:right w:val="none" w:sz="0" w:space="0" w:color="auto"/>
      </w:divBdr>
    </w:div>
    <w:div w:id="318703441">
      <w:bodyDiv w:val="1"/>
      <w:marLeft w:val="0"/>
      <w:marRight w:val="0"/>
      <w:marTop w:val="0"/>
      <w:marBottom w:val="0"/>
      <w:divBdr>
        <w:top w:val="none" w:sz="0" w:space="0" w:color="auto"/>
        <w:left w:val="none" w:sz="0" w:space="0" w:color="auto"/>
        <w:bottom w:val="none" w:sz="0" w:space="0" w:color="auto"/>
        <w:right w:val="none" w:sz="0" w:space="0" w:color="auto"/>
      </w:divBdr>
    </w:div>
    <w:div w:id="318925134">
      <w:bodyDiv w:val="1"/>
      <w:marLeft w:val="0"/>
      <w:marRight w:val="0"/>
      <w:marTop w:val="0"/>
      <w:marBottom w:val="0"/>
      <w:divBdr>
        <w:top w:val="none" w:sz="0" w:space="0" w:color="auto"/>
        <w:left w:val="none" w:sz="0" w:space="0" w:color="auto"/>
        <w:bottom w:val="none" w:sz="0" w:space="0" w:color="auto"/>
        <w:right w:val="none" w:sz="0" w:space="0" w:color="auto"/>
      </w:divBdr>
    </w:div>
    <w:div w:id="319038853">
      <w:bodyDiv w:val="1"/>
      <w:marLeft w:val="0"/>
      <w:marRight w:val="0"/>
      <w:marTop w:val="0"/>
      <w:marBottom w:val="0"/>
      <w:divBdr>
        <w:top w:val="none" w:sz="0" w:space="0" w:color="auto"/>
        <w:left w:val="none" w:sz="0" w:space="0" w:color="auto"/>
        <w:bottom w:val="none" w:sz="0" w:space="0" w:color="auto"/>
        <w:right w:val="none" w:sz="0" w:space="0" w:color="auto"/>
      </w:divBdr>
    </w:div>
    <w:div w:id="319162988">
      <w:bodyDiv w:val="1"/>
      <w:marLeft w:val="0"/>
      <w:marRight w:val="0"/>
      <w:marTop w:val="0"/>
      <w:marBottom w:val="0"/>
      <w:divBdr>
        <w:top w:val="none" w:sz="0" w:space="0" w:color="auto"/>
        <w:left w:val="none" w:sz="0" w:space="0" w:color="auto"/>
        <w:bottom w:val="none" w:sz="0" w:space="0" w:color="auto"/>
        <w:right w:val="none" w:sz="0" w:space="0" w:color="auto"/>
      </w:divBdr>
    </w:div>
    <w:div w:id="319311058">
      <w:bodyDiv w:val="1"/>
      <w:marLeft w:val="0"/>
      <w:marRight w:val="0"/>
      <w:marTop w:val="0"/>
      <w:marBottom w:val="0"/>
      <w:divBdr>
        <w:top w:val="none" w:sz="0" w:space="0" w:color="auto"/>
        <w:left w:val="none" w:sz="0" w:space="0" w:color="auto"/>
        <w:bottom w:val="none" w:sz="0" w:space="0" w:color="auto"/>
        <w:right w:val="none" w:sz="0" w:space="0" w:color="auto"/>
      </w:divBdr>
    </w:div>
    <w:div w:id="319385072">
      <w:bodyDiv w:val="1"/>
      <w:marLeft w:val="0"/>
      <w:marRight w:val="0"/>
      <w:marTop w:val="0"/>
      <w:marBottom w:val="0"/>
      <w:divBdr>
        <w:top w:val="none" w:sz="0" w:space="0" w:color="auto"/>
        <w:left w:val="none" w:sz="0" w:space="0" w:color="auto"/>
        <w:bottom w:val="none" w:sz="0" w:space="0" w:color="auto"/>
        <w:right w:val="none" w:sz="0" w:space="0" w:color="auto"/>
      </w:divBdr>
    </w:div>
    <w:div w:id="319580770">
      <w:bodyDiv w:val="1"/>
      <w:marLeft w:val="0"/>
      <w:marRight w:val="0"/>
      <w:marTop w:val="0"/>
      <w:marBottom w:val="0"/>
      <w:divBdr>
        <w:top w:val="none" w:sz="0" w:space="0" w:color="auto"/>
        <w:left w:val="none" w:sz="0" w:space="0" w:color="auto"/>
        <w:bottom w:val="none" w:sz="0" w:space="0" w:color="auto"/>
        <w:right w:val="none" w:sz="0" w:space="0" w:color="auto"/>
      </w:divBdr>
    </w:div>
    <w:div w:id="319695886">
      <w:bodyDiv w:val="1"/>
      <w:marLeft w:val="0"/>
      <w:marRight w:val="0"/>
      <w:marTop w:val="0"/>
      <w:marBottom w:val="0"/>
      <w:divBdr>
        <w:top w:val="none" w:sz="0" w:space="0" w:color="auto"/>
        <w:left w:val="none" w:sz="0" w:space="0" w:color="auto"/>
        <w:bottom w:val="none" w:sz="0" w:space="0" w:color="auto"/>
        <w:right w:val="none" w:sz="0" w:space="0" w:color="auto"/>
      </w:divBdr>
    </w:div>
    <w:div w:id="319816814">
      <w:bodyDiv w:val="1"/>
      <w:marLeft w:val="0"/>
      <w:marRight w:val="0"/>
      <w:marTop w:val="0"/>
      <w:marBottom w:val="0"/>
      <w:divBdr>
        <w:top w:val="none" w:sz="0" w:space="0" w:color="auto"/>
        <w:left w:val="none" w:sz="0" w:space="0" w:color="auto"/>
        <w:bottom w:val="none" w:sz="0" w:space="0" w:color="auto"/>
        <w:right w:val="none" w:sz="0" w:space="0" w:color="auto"/>
      </w:divBdr>
    </w:div>
    <w:div w:id="319890978">
      <w:bodyDiv w:val="1"/>
      <w:marLeft w:val="0"/>
      <w:marRight w:val="0"/>
      <w:marTop w:val="0"/>
      <w:marBottom w:val="0"/>
      <w:divBdr>
        <w:top w:val="none" w:sz="0" w:space="0" w:color="auto"/>
        <w:left w:val="none" w:sz="0" w:space="0" w:color="auto"/>
        <w:bottom w:val="none" w:sz="0" w:space="0" w:color="auto"/>
        <w:right w:val="none" w:sz="0" w:space="0" w:color="auto"/>
      </w:divBdr>
    </w:div>
    <w:div w:id="320235292">
      <w:bodyDiv w:val="1"/>
      <w:marLeft w:val="0"/>
      <w:marRight w:val="0"/>
      <w:marTop w:val="0"/>
      <w:marBottom w:val="0"/>
      <w:divBdr>
        <w:top w:val="none" w:sz="0" w:space="0" w:color="auto"/>
        <w:left w:val="none" w:sz="0" w:space="0" w:color="auto"/>
        <w:bottom w:val="none" w:sz="0" w:space="0" w:color="auto"/>
        <w:right w:val="none" w:sz="0" w:space="0" w:color="auto"/>
      </w:divBdr>
    </w:div>
    <w:div w:id="320432346">
      <w:bodyDiv w:val="1"/>
      <w:marLeft w:val="0"/>
      <w:marRight w:val="0"/>
      <w:marTop w:val="0"/>
      <w:marBottom w:val="0"/>
      <w:divBdr>
        <w:top w:val="none" w:sz="0" w:space="0" w:color="auto"/>
        <w:left w:val="none" w:sz="0" w:space="0" w:color="auto"/>
        <w:bottom w:val="none" w:sz="0" w:space="0" w:color="auto"/>
        <w:right w:val="none" w:sz="0" w:space="0" w:color="auto"/>
      </w:divBdr>
    </w:div>
    <w:div w:id="320544422">
      <w:bodyDiv w:val="1"/>
      <w:marLeft w:val="0"/>
      <w:marRight w:val="0"/>
      <w:marTop w:val="0"/>
      <w:marBottom w:val="0"/>
      <w:divBdr>
        <w:top w:val="none" w:sz="0" w:space="0" w:color="auto"/>
        <w:left w:val="none" w:sz="0" w:space="0" w:color="auto"/>
        <w:bottom w:val="none" w:sz="0" w:space="0" w:color="auto"/>
        <w:right w:val="none" w:sz="0" w:space="0" w:color="auto"/>
      </w:divBdr>
    </w:div>
    <w:div w:id="321008858">
      <w:bodyDiv w:val="1"/>
      <w:marLeft w:val="0"/>
      <w:marRight w:val="0"/>
      <w:marTop w:val="0"/>
      <w:marBottom w:val="0"/>
      <w:divBdr>
        <w:top w:val="none" w:sz="0" w:space="0" w:color="auto"/>
        <w:left w:val="none" w:sz="0" w:space="0" w:color="auto"/>
        <w:bottom w:val="none" w:sz="0" w:space="0" w:color="auto"/>
        <w:right w:val="none" w:sz="0" w:space="0" w:color="auto"/>
      </w:divBdr>
    </w:div>
    <w:div w:id="321156790">
      <w:bodyDiv w:val="1"/>
      <w:marLeft w:val="0"/>
      <w:marRight w:val="0"/>
      <w:marTop w:val="0"/>
      <w:marBottom w:val="0"/>
      <w:divBdr>
        <w:top w:val="none" w:sz="0" w:space="0" w:color="auto"/>
        <w:left w:val="none" w:sz="0" w:space="0" w:color="auto"/>
        <w:bottom w:val="none" w:sz="0" w:space="0" w:color="auto"/>
        <w:right w:val="none" w:sz="0" w:space="0" w:color="auto"/>
      </w:divBdr>
    </w:div>
    <w:div w:id="321204635">
      <w:bodyDiv w:val="1"/>
      <w:marLeft w:val="0"/>
      <w:marRight w:val="0"/>
      <w:marTop w:val="0"/>
      <w:marBottom w:val="0"/>
      <w:divBdr>
        <w:top w:val="none" w:sz="0" w:space="0" w:color="auto"/>
        <w:left w:val="none" w:sz="0" w:space="0" w:color="auto"/>
        <w:bottom w:val="none" w:sz="0" w:space="0" w:color="auto"/>
        <w:right w:val="none" w:sz="0" w:space="0" w:color="auto"/>
      </w:divBdr>
    </w:div>
    <w:div w:id="321349820">
      <w:bodyDiv w:val="1"/>
      <w:marLeft w:val="0"/>
      <w:marRight w:val="0"/>
      <w:marTop w:val="0"/>
      <w:marBottom w:val="0"/>
      <w:divBdr>
        <w:top w:val="none" w:sz="0" w:space="0" w:color="auto"/>
        <w:left w:val="none" w:sz="0" w:space="0" w:color="auto"/>
        <w:bottom w:val="none" w:sz="0" w:space="0" w:color="auto"/>
        <w:right w:val="none" w:sz="0" w:space="0" w:color="auto"/>
      </w:divBdr>
    </w:div>
    <w:div w:id="321350982">
      <w:bodyDiv w:val="1"/>
      <w:marLeft w:val="0"/>
      <w:marRight w:val="0"/>
      <w:marTop w:val="0"/>
      <w:marBottom w:val="0"/>
      <w:divBdr>
        <w:top w:val="none" w:sz="0" w:space="0" w:color="auto"/>
        <w:left w:val="none" w:sz="0" w:space="0" w:color="auto"/>
        <w:bottom w:val="none" w:sz="0" w:space="0" w:color="auto"/>
        <w:right w:val="none" w:sz="0" w:space="0" w:color="auto"/>
      </w:divBdr>
    </w:div>
    <w:div w:id="321390433">
      <w:bodyDiv w:val="1"/>
      <w:marLeft w:val="0"/>
      <w:marRight w:val="0"/>
      <w:marTop w:val="0"/>
      <w:marBottom w:val="0"/>
      <w:divBdr>
        <w:top w:val="none" w:sz="0" w:space="0" w:color="auto"/>
        <w:left w:val="none" w:sz="0" w:space="0" w:color="auto"/>
        <w:bottom w:val="none" w:sz="0" w:space="0" w:color="auto"/>
        <w:right w:val="none" w:sz="0" w:space="0" w:color="auto"/>
      </w:divBdr>
    </w:div>
    <w:div w:id="321586438">
      <w:bodyDiv w:val="1"/>
      <w:marLeft w:val="0"/>
      <w:marRight w:val="0"/>
      <w:marTop w:val="0"/>
      <w:marBottom w:val="0"/>
      <w:divBdr>
        <w:top w:val="none" w:sz="0" w:space="0" w:color="auto"/>
        <w:left w:val="none" w:sz="0" w:space="0" w:color="auto"/>
        <w:bottom w:val="none" w:sz="0" w:space="0" w:color="auto"/>
        <w:right w:val="none" w:sz="0" w:space="0" w:color="auto"/>
      </w:divBdr>
    </w:div>
    <w:div w:id="322053880">
      <w:bodyDiv w:val="1"/>
      <w:marLeft w:val="0"/>
      <w:marRight w:val="0"/>
      <w:marTop w:val="0"/>
      <w:marBottom w:val="0"/>
      <w:divBdr>
        <w:top w:val="none" w:sz="0" w:space="0" w:color="auto"/>
        <w:left w:val="none" w:sz="0" w:space="0" w:color="auto"/>
        <w:bottom w:val="none" w:sz="0" w:space="0" w:color="auto"/>
        <w:right w:val="none" w:sz="0" w:space="0" w:color="auto"/>
      </w:divBdr>
    </w:div>
    <w:div w:id="322121014">
      <w:bodyDiv w:val="1"/>
      <w:marLeft w:val="0"/>
      <w:marRight w:val="0"/>
      <w:marTop w:val="0"/>
      <w:marBottom w:val="0"/>
      <w:divBdr>
        <w:top w:val="none" w:sz="0" w:space="0" w:color="auto"/>
        <w:left w:val="none" w:sz="0" w:space="0" w:color="auto"/>
        <w:bottom w:val="none" w:sz="0" w:space="0" w:color="auto"/>
        <w:right w:val="none" w:sz="0" w:space="0" w:color="auto"/>
      </w:divBdr>
    </w:div>
    <w:div w:id="322323884">
      <w:bodyDiv w:val="1"/>
      <w:marLeft w:val="0"/>
      <w:marRight w:val="0"/>
      <w:marTop w:val="0"/>
      <w:marBottom w:val="0"/>
      <w:divBdr>
        <w:top w:val="none" w:sz="0" w:space="0" w:color="auto"/>
        <w:left w:val="none" w:sz="0" w:space="0" w:color="auto"/>
        <w:bottom w:val="none" w:sz="0" w:space="0" w:color="auto"/>
        <w:right w:val="none" w:sz="0" w:space="0" w:color="auto"/>
      </w:divBdr>
    </w:div>
    <w:div w:id="322512416">
      <w:bodyDiv w:val="1"/>
      <w:marLeft w:val="0"/>
      <w:marRight w:val="0"/>
      <w:marTop w:val="0"/>
      <w:marBottom w:val="0"/>
      <w:divBdr>
        <w:top w:val="none" w:sz="0" w:space="0" w:color="auto"/>
        <w:left w:val="none" w:sz="0" w:space="0" w:color="auto"/>
        <w:bottom w:val="none" w:sz="0" w:space="0" w:color="auto"/>
        <w:right w:val="none" w:sz="0" w:space="0" w:color="auto"/>
      </w:divBdr>
    </w:div>
    <w:div w:id="322512967">
      <w:bodyDiv w:val="1"/>
      <w:marLeft w:val="0"/>
      <w:marRight w:val="0"/>
      <w:marTop w:val="0"/>
      <w:marBottom w:val="0"/>
      <w:divBdr>
        <w:top w:val="none" w:sz="0" w:space="0" w:color="auto"/>
        <w:left w:val="none" w:sz="0" w:space="0" w:color="auto"/>
        <w:bottom w:val="none" w:sz="0" w:space="0" w:color="auto"/>
        <w:right w:val="none" w:sz="0" w:space="0" w:color="auto"/>
      </w:divBdr>
    </w:div>
    <w:div w:id="322515100">
      <w:bodyDiv w:val="1"/>
      <w:marLeft w:val="0"/>
      <w:marRight w:val="0"/>
      <w:marTop w:val="0"/>
      <w:marBottom w:val="0"/>
      <w:divBdr>
        <w:top w:val="none" w:sz="0" w:space="0" w:color="auto"/>
        <w:left w:val="none" w:sz="0" w:space="0" w:color="auto"/>
        <w:bottom w:val="none" w:sz="0" w:space="0" w:color="auto"/>
        <w:right w:val="none" w:sz="0" w:space="0" w:color="auto"/>
      </w:divBdr>
    </w:div>
    <w:div w:id="322896645">
      <w:bodyDiv w:val="1"/>
      <w:marLeft w:val="0"/>
      <w:marRight w:val="0"/>
      <w:marTop w:val="0"/>
      <w:marBottom w:val="0"/>
      <w:divBdr>
        <w:top w:val="none" w:sz="0" w:space="0" w:color="auto"/>
        <w:left w:val="none" w:sz="0" w:space="0" w:color="auto"/>
        <w:bottom w:val="none" w:sz="0" w:space="0" w:color="auto"/>
        <w:right w:val="none" w:sz="0" w:space="0" w:color="auto"/>
      </w:divBdr>
    </w:div>
    <w:div w:id="323121048">
      <w:bodyDiv w:val="1"/>
      <w:marLeft w:val="0"/>
      <w:marRight w:val="0"/>
      <w:marTop w:val="0"/>
      <w:marBottom w:val="0"/>
      <w:divBdr>
        <w:top w:val="none" w:sz="0" w:space="0" w:color="auto"/>
        <w:left w:val="none" w:sz="0" w:space="0" w:color="auto"/>
        <w:bottom w:val="none" w:sz="0" w:space="0" w:color="auto"/>
        <w:right w:val="none" w:sz="0" w:space="0" w:color="auto"/>
      </w:divBdr>
    </w:div>
    <w:div w:id="323122827">
      <w:bodyDiv w:val="1"/>
      <w:marLeft w:val="0"/>
      <w:marRight w:val="0"/>
      <w:marTop w:val="0"/>
      <w:marBottom w:val="0"/>
      <w:divBdr>
        <w:top w:val="none" w:sz="0" w:space="0" w:color="auto"/>
        <w:left w:val="none" w:sz="0" w:space="0" w:color="auto"/>
        <w:bottom w:val="none" w:sz="0" w:space="0" w:color="auto"/>
        <w:right w:val="none" w:sz="0" w:space="0" w:color="auto"/>
      </w:divBdr>
    </w:div>
    <w:div w:id="323171428">
      <w:bodyDiv w:val="1"/>
      <w:marLeft w:val="0"/>
      <w:marRight w:val="0"/>
      <w:marTop w:val="0"/>
      <w:marBottom w:val="0"/>
      <w:divBdr>
        <w:top w:val="none" w:sz="0" w:space="0" w:color="auto"/>
        <w:left w:val="none" w:sz="0" w:space="0" w:color="auto"/>
        <w:bottom w:val="none" w:sz="0" w:space="0" w:color="auto"/>
        <w:right w:val="none" w:sz="0" w:space="0" w:color="auto"/>
      </w:divBdr>
    </w:div>
    <w:div w:id="323440348">
      <w:bodyDiv w:val="1"/>
      <w:marLeft w:val="0"/>
      <w:marRight w:val="0"/>
      <w:marTop w:val="0"/>
      <w:marBottom w:val="0"/>
      <w:divBdr>
        <w:top w:val="none" w:sz="0" w:space="0" w:color="auto"/>
        <w:left w:val="none" w:sz="0" w:space="0" w:color="auto"/>
        <w:bottom w:val="none" w:sz="0" w:space="0" w:color="auto"/>
        <w:right w:val="none" w:sz="0" w:space="0" w:color="auto"/>
      </w:divBdr>
    </w:div>
    <w:div w:id="323508658">
      <w:bodyDiv w:val="1"/>
      <w:marLeft w:val="0"/>
      <w:marRight w:val="0"/>
      <w:marTop w:val="0"/>
      <w:marBottom w:val="0"/>
      <w:divBdr>
        <w:top w:val="none" w:sz="0" w:space="0" w:color="auto"/>
        <w:left w:val="none" w:sz="0" w:space="0" w:color="auto"/>
        <w:bottom w:val="none" w:sz="0" w:space="0" w:color="auto"/>
        <w:right w:val="none" w:sz="0" w:space="0" w:color="auto"/>
      </w:divBdr>
    </w:div>
    <w:div w:id="323512080">
      <w:bodyDiv w:val="1"/>
      <w:marLeft w:val="0"/>
      <w:marRight w:val="0"/>
      <w:marTop w:val="0"/>
      <w:marBottom w:val="0"/>
      <w:divBdr>
        <w:top w:val="none" w:sz="0" w:space="0" w:color="auto"/>
        <w:left w:val="none" w:sz="0" w:space="0" w:color="auto"/>
        <w:bottom w:val="none" w:sz="0" w:space="0" w:color="auto"/>
        <w:right w:val="none" w:sz="0" w:space="0" w:color="auto"/>
      </w:divBdr>
    </w:div>
    <w:div w:id="323749405">
      <w:bodyDiv w:val="1"/>
      <w:marLeft w:val="0"/>
      <w:marRight w:val="0"/>
      <w:marTop w:val="0"/>
      <w:marBottom w:val="0"/>
      <w:divBdr>
        <w:top w:val="none" w:sz="0" w:space="0" w:color="auto"/>
        <w:left w:val="none" w:sz="0" w:space="0" w:color="auto"/>
        <w:bottom w:val="none" w:sz="0" w:space="0" w:color="auto"/>
        <w:right w:val="none" w:sz="0" w:space="0" w:color="auto"/>
      </w:divBdr>
    </w:div>
    <w:div w:id="323752068">
      <w:bodyDiv w:val="1"/>
      <w:marLeft w:val="0"/>
      <w:marRight w:val="0"/>
      <w:marTop w:val="0"/>
      <w:marBottom w:val="0"/>
      <w:divBdr>
        <w:top w:val="none" w:sz="0" w:space="0" w:color="auto"/>
        <w:left w:val="none" w:sz="0" w:space="0" w:color="auto"/>
        <w:bottom w:val="none" w:sz="0" w:space="0" w:color="auto"/>
        <w:right w:val="none" w:sz="0" w:space="0" w:color="auto"/>
      </w:divBdr>
    </w:div>
    <w:div w:id="324206869">
      <w:bodyDiv w:val="1"/>
      <w:marLeft w:val="0"/>
      <w:marRight w:val="0"/>
      <w:marTop w:val="0"/>
      <w:marBottom w:val="0"/>
      <w:divBdr>
        <w:top w:val="none" w:sz="0" w:space="0" w:color="auto"/>
        <w:left w:val="none" w:sz="0" w:space="0" w:color="auto"/>
        <w:bottom w:val="none" w:sz="0" w:space="0" w:color="auto"/>
        <w:right w:val="none" w:sz="0" w:space="0" w:color="auto"/>
      </w:divBdr>
    </w:div>
    <w:div w:id="324208294">
      <w:bodyDiv w:val="1"/>
      <w:marLeft w:val="0"/>
      <w:marRight w:val="0"/>
      <w:marTop w:val="0"/>
      <w:marBottom w:val="0"/>
      <w:divBdr>
        <w:top w:val="none" w:sz="0" w:space="0" w:color="auto"/>
        <w:left w:val="none" w:sz="0" w:space="0" w:color="auto"/>
        <w:bottom w:val="none" w:sz="0" w:space="0" w:color="auto"/>
        <w:right w:val="none" w:sz="0" w:space="0" w:color="auto"/>
      </w:divBdr>
    </w:div>
    <w:div w:id="324211261">
      <w:bodyDiv w:val="1"/>
      <w:marLeft w:val="0"/>
      <w:marRight w:val="0"/>
      <w:marTop w:val="0"/>
      <w:marBottom w:val="0"/>
      <w:divBdr>
        <w:top w:val="none" w:sz="0" w:space="0" w:color="auto"/>
        <w:left w:val="none" w:sz="0" w:space="0" w:color="auto"/>
        <w:bottom w:val="none" w:sz="0" w:space="0" w:color="auto"/>
        <w:right w:val="none" w:sz="0" w:space="0" w:color="auto"/>
      </w:divBdr>
    </w:div>
    <w:div w:id="324282456">
      <w:bodyDiv w:val="1"/>
      <w:marLeft w:val="0"/>
      <w:marRight w:val="0"/>
      <w:marTop w:val="0"/>
      <w:marBottom w:val="0"/>
      <w:divBdr>
        <w:top w:val="none" w:sz="0" w:space="0" w:color="auto"/>
        <w:left w:val="none" w:sz="0" w:space="0" w:color="auto"/>
        <w:bottom w:val="none" w:sz="0" w:space="0" w:color="auto"/>
        <w:right w:val="none" w:sz="0" w:space="0" w:color="auto"/>
      </w:divBdr>
    </w:div>
    <w:div w:id="324285372">
      <w:bodyDiv w:val="1"/>
      <w:marLeft w:val="0"/>
      <w:marRight w:val="0"/>
      <w:marTop w:val="0"/>
      <w:marBottom w:val="0"/>
      <w:divBdr>
        <w:top w:val="none" w:sz="0" w:space="0" w:color="auto"/>
        <w:left w:val="none" w:sz="0" w:space="0" w:color="auto"/>
        <w:bottom w:val="none" w:sz="0" w:space="0" w:color="auto"/>
        <w:right w:val="none" w:sz="0" w:space="0" w:color="auto"/>
      </w:divBdr>
    </w:div>
    <w:div w:id="324360600">
      <w:bodyDiv w:val="1"/>
      <w:marLeft w:val="0"/>
      <w:marRight w:val="0"/>
      <w:marTop w:val="0"/>
      <w:marBottom w:val="0"/>
      <w:divBdr>
        <w:top w:val="none" w:sz="0" w:space="0" w:color="auto"/>
        <w:left w:val="none" w:sz="0" w:space="0" w:color="auto"/>
        <w:bottom w:val="none" w:sz="0" w:space="0" w:color="auto"/>
        <w:right w:val="none" w:sz="0" w:space="0" w:color="auto"/>
      </w:divBdr>
    </w:div>
    <w:div w:id="324360744">
      <w:bodyDiv w:val="1"/>
      <w:marLeft w:val="0"/>
      <w:marRight w:val="0"/>
      <w:marTop w:val="0"/>
      <w:marBottom w:val="0"/>
      <w:divBdr>
        <w:top w:val="none" w:sz="0" w:space="0" w:color="auto"/>
        <w:left w:val="none" w:sz="0" w:space="0" w:color="auto"/>
        <w:bottom w:val="none" w:sz="0" w:space="0" w:color="auto"/>
        <w:right w:val="none" w:sz="0" w:space="0" w:color="auto"/>
      </w:divBdr>
    </w:div>
    <w:div w:id="324549855">
      <w:bodyDiv w:val="1"/>
      <w:marLeft w:val="0"/>
      <w:marRight w:val="0"/>
      <w:marTop w:val="0"/>
      <w:marBottom w:val="0"/>
      <w:divBdr>
        <w:top w:val="none" w:sz="0" w:space="0" w:color="auto"/>
        <w:left w:val="none" w:sz="0" w:space="0" w:color="auto"/>
        <w:bottom w:val="none" w:sz="0" w:space="0" w:color="auto"/>
        <w:right w:val="none" w:sz="0" w:space="0" w:color="auto"/>
      </w:divBdr>
    </w:div>
    <w:div w:id="324553980">
      <w:bodyDiv w:val="1"/>
      <w:marLeft w:val="0"/>
      <w:marRight w:val="0"/>
      <w:marTop w:val="0"/>
      <w:marBottom w:val="0"/>
      <w:divBdr>
        <w:top w:val="none" w:sz="0" w:space="0" w:color="auto"/>
        <w:left w:val="none" w:sz="0" w:space="0" w:color="auto"/>
        <w:bottom w:val="none" w:sz="0" w:space="0" w:color="auto"/>
        <w:right w:val="none" w:sz="0" w:space="0" w:color="auto"/>
      </w:divBdr>
    </w:div>
    <w:div w:id="324632423">
      <w:bodyDiv w:val="1"/>
      <w:marLeft w:val="0"/>
      <w:marRight w:val="0"/>
      <w:marTop w:val="0"/>
      <w:marBottom w:val="0"/>
      <w:divBdr>
        <w:top w:val="none" w:sz="0" w:space="0" w:color="auto"/>
        <w:left w:val="none" w:sz="0" w:space="0" w:color="auto"/>
        <w:bottom w:val="none" w:sz="0" w:space="0" w:color="auto"/>
        <w:right w:val="none" w:sz="0" w:space="0" w:color="auto"/>
      </w:divBdr>
    </w:div>
    <w:div w:id="324670066">
      <w:bodyDiv w:val="1"/>
      <w:marLeft w:val="0"/>
      <w:marRight w:val="0"/>
      <w:marTop w:val="0"/>
      <w:marBottom w:val="0"/>
      <w:divBdr>
        <w:top w:val="none" w:sz="0" w:space="0" w:color="auto"/>
        <w:left w:val="none" w:sz="0" w:space="0" w:color="auto"/>
        <w:bottom w:val="none" w:sz="0" w:space="0" w:color="auto"/>
        <w:right w:val="none" w:sz="0" w:space="0" w:color="auto"/>
      </w:divBdr>
    </w:div>
    <w:div w:id="324675971">
      <w:bodyDiv w:val="1"/>
      <w:marLeft w:val="0"/>
      <w:marRight w:val="0"/>
      <w:marTop w:val="0"/>
      <w:marBottom w:val="0"/>
      <w:divBdr>
        <w:top w:val="none" w:sz="0" w:space="0" w:color="auto"/>
        <w:left w:val="none" w:sz="0" w:space="0" w:color="auto"/>
        <w:bottom w:val="none" w:sz="0" w:space="0" w:color="auto"/>
        <w:right w:val="none" w:sz="0" w:space="0" w:color="auto"/>
      </w:divBdr>
    </w:div>
    <w:div w:id="324817970">
      <w:bodyDiv w:val="1"/>
      <w:marLeft w:val="0"/>
      <w:marRight w:val="0"/>
      <w:marTop w:val="0"/>
      <w:marBottom w:val="0"/>
      <w:divBdr>
        <w:top w:val="none" w:sz="0" w:space="0" w:color="auto"/>
        <w:left w:val="none" w:sz="0" w:space="0" w:color="auto"/>
        <w:bottom w:val="none" w:sz="0" w:space="0" w:color="auto"/>
        <w:right w:val="none" w:sz="0" w:space="0" w:color="auto"/>
      </w:divBdr>
    </w:div>
    <w:div w:id="325090576">
      <w:bodyDiv w:val="1"/>
      <w:marLeft w:val="0"/>
      <w:marRight w:val="0"/>
      <w:marTop w:val="0"/>
      <w:marBottom w:val="0"/>
      <w:divBdr>
        <w:top w:val="none" w:sz="0" w:space="0" w:color="auto"/>
        <w:left w:val="none" w:sz="0" w:space="0" w:color="auto"/>
        <w:bottom w:val="none" w:sz="0" w:space="0" w:color="auto"/>
        <w:right w:val="none" w:sz="0" w:space="0" w:color="auto"/>
      </w:divBdr>
    </w:div>
    <w:div w:id="325138094">
      <w:bodyDiv w:val="1"/>
      <w:marLeft w:val="0"/>
      <w:marRight w:val="0"/>
      <w:marTop w:val="0"/>
      <w:marBottom w:val="0"/>
      <w:divBdr>
        <w:top w:val="none" w:sz="0" w:space="0" w:color="auto"/>
        <w:left w:val="none" w:sz="0" w:space="0" w:color="auto"/>
        <w:bottom w:val="none" w:sz="0" w:space="0" w:color="auto"/>
        <w:right w:val="none" w:sz="0" w:space="0" w:color="auto"/>
      </w:divBdr>
    </w:div>
    <w:div w:id="325207385">
      <w:bodyDiv w:val="1"/>
      <w:marLeft w:val="0"/>
      <w:marRight w:val="0"/>
      <w:marTop w:val="0"/>
      <w:marBottom w:val="0"/>
      <w:divBdr>
        <w:top w:val="none" w:sz="0" w:space="0" w:color="auto"/>
        <w:left w:val="none" w:sz="0" w:space="0" w:color="auto"/>
        <w:bottom w:val="none" w:sz="0" w:space="0" w:color="auto"/>
        <w:right w:val="none" w:sz="0" w:space="0" w:color="auto"/>
      </w:divBdr>
    </w:div>
    <w:div w:id="325405065">
      <w:bodyDiv w:val="1"/>
      <w:marLeft w:val="0"/>
      <w:marRight w:val="0"/>
      <w:marTop w:val="0"/>
      <w:marBottom w:val="0"/>
      <w:divBdr>
        <w:top w:val="none" w:sz="0" w:space="0" w:color="auto"/>
        <w:left w:val="none" w:sz="0" w:space="0" w:color="auto"/>
        <w:bottom w:val="none" w:sz="0" w:space="0" w:color="auto"/>
        <w:right w:val="none" w:sz="0" w:space="0" w:color="auto"/>
      </w:divBdr>
    </w:div>
    <w:div w:id="325549091">
      <w:bodyDiv w:val="1"/>
      <w:marLeft w:val="0"/>
      <w:marRight w:val="0"/>
      <w:marTop w:val="0"/>
      <w:marBottom w:val="0"/>
      <w:divBdr>
        <w:top w:val="none" w:sz="0" w:space="0" w:color="auto"/>
        <w:left w:val="none" w:sz="0" w:space="0" w:color="auto"/>
        <w:bottom w:val="none" w:sz="0" w:space="0" w:color="auto"/>
        <w:right w:val="none" w:sz="0" w:space="0" w:color="auto"/>
      </w:divBdr>
    </w:div>
    <w:div w:id="325787607">
      <w:bodyDiv w:val="1"/>
      <w:marLeft w:val="0"/>
      <w:marRight w:val="0"/>
      <w:marTop w:val="0"/>
      <w:marBottom w:val="0"/>
      <w:divBdr>
        <w:top w:val="none" w:sz="0" w:space="0" w:color="auto"/>
        <w:left w:val="none" w:sz="0" w:space="0" w:color="auto"/>
        <w:bottom w:val="none" w:sz="0" w:space="0" w:color="auto"/>
        <w:right w:val="none" w:sz="0" w:space="0" w:color="auto"/>
      </w:divBdr>
    </w:div>
    <w:div w:id="325792610">
      <w:bodyDiv w:val="1"/>
      <w:marLeft w:val="0"/>
      <w:marRight w:val="0"/>
      <w:marTop w:val="0"/>
      <w:marBottom w:val="0"/>
      <w:divBdr>
        <w:top w:val="none" w:sz="0" w:space="0" w:color="auto"/>
        <w:left w:val="none" w:sz="0" w:space="0" w:color="auto"/>
        <w:bottom w:val="none" w:sz="0" w:space="0" w:color="auto"/>
        <w:right w:val="none" w:sz="0" w:space="0" w:color="auto"/>
      </w:divBdr>
    </w:div>
    <w:div w:id="326370525">
      <w:bodyDiv w:val="1"/>
      <w:marLeft w:val="0"/>
      <w:marRight w:val="0"/>
      <w:marTop w:val="0"/>
      <w:marBottom w:val="0"/>
      <w:divBdr>
        <w:top w:val="none" w:sz="0" w:space="0" w:color="auto"/>
        <w:left w:val="none" w:sz="0" w:space="0" w:color="auto"/>
        <w:bottom w:val="none" w:sz="0" w:space="0" w:color="auto"/>
        <w:right w:val="none" w:sz="0" w:space="0" w:color="auto"/>
      </w:divBdr>
    </w:div>
    <w:div w:id="326370765">
      <w:bodyDiv w:val="1"/>
      <w:marLeft w:val="0"/>
      <w:marRight w:val="0"/>
      <w:marTop w:val="0"/>
      <w:marBottom w:val="0"/>
      <w:divBdr>
        <w:top w:val="none" w:sz="0" w:space="0" w:color="auto"/>
        <w:left w:val="none" w:sz="0" w:space="0" w:color="auto"/>
        <w:bottom w:val="none" w:sz="0" w:space="0" w:color="auto"/>
        <w:right w:val="none" w:sz="0" w:space="0" w:color="auto"/>
      </w:divBdr>
    </w:div>
    <w:div w:id="326372965">
      <w:bodyDiv w:val="1"/>
      <w:marLeft w:val="0"/>
      <w:marRight w:val="0"/>
      <w:marTop w:val="0"/>
      <w:marBottom w:val="0"/>
      <w:divBdr>
        <w:top w:val="none" w:sz="0" w:space="0" w:color="auto"/>
        <w:left w:val="none" w:sz="0" w:space="0" w:color="auto"/>
        <w:bottom w:val="none" w:sz="0" w:space="0" w:color="auto"/>
        <w:right w:val="none" w:sz="0" w:space="0" w:color="auto"/>
      </w:divBdr>
    </w:div>
    <w:div w:id="326396630">
      <w:bodyDiv w:val="1"/>
      <w:marLeft w:val="0"/>
      <w:marRight w:val="0"/>
      <w:marTop w:val="0"/>
      <w:marBottom w:val="0"/>
      <w:divBdr>
        <w:top w:val="none" w:sz="0" w:space="0" w:color="auto"/>
        <w:left w:val="none" w:sz="0" w:space="0" w:color="auto"/>
        <w:bottom w:val="none" w:sz="0" w:space="0" w:color="auto"/>
        <w:right w:val="none" w:sz="0" w:space="0" w:color="auto"/>
      </w:divBdr>
    </w:div>
    <w:div w:id="326445331">
      <w:bodyDiv w:val="1"/>
      <w:marLeft w:val="0"/>
      <w:marRight w:val="0"/>
      <w:marTop w:val="0"/>
      <w:marBottom w:val="0"/>
      <w:divBdr>
        <w:top w:val="none" w:sz="0" w:space="0" w:color="auto"/>
        <w:left w:val="none" w:sz="0" w:space="0" w:color="auto"/>
        <w:bottom w:val="none" w:sz="0" w:space="0" w:color="auto"/>
        <w:right w:val="none" w:sz="0" w:space="0" w:color="auto"/>
      </w:divBdr>
    </w:div>
    <w:div w:id="326712815">
      <w:bodyDiv w:val="1"/>
      <w:marLeft w:val="0"/>
      <w:marRight w:val="0"/>
      <w:marTop w:val="0"/>
      <w:marBottom w:val="0"/>
      <w:divBdr>
        <w:top w:val="none" w:sz="0" w:space="0" w:color="auto"/>
        <w:left w:val="none" w:sz="0" w:space="0" w:color="auto"/>
        <w:bottom w:val="none" w:sz="0" w:space="0" w:color="auto"/>
        <w:right w:val="none" w:sz="0" w:space="0" w:color="auto"/>
      </w:divBdr>
    </w:div>
    <w:div w:id="326786402">
      <w:bodyDiv w:val="1"/>
      <w:marLeft w:val="0"/>
      <w:marRight w:val="0"/>
      <w:marTop w:val="0"/>
      <w:marBottom w:val="0"/>
      <w:divBdr>
        <w:top w:val="none" w:sz="0" w:space="0" w:color="auto"/>
        <w:left w:val="none" w:sz="0" w:space="0" w:color="auto"/>
        <w:bottom w:val="none" w:sz="0" w:space="0" w:color="auto"/>
        <w:right w:val="none" w:sz="0" w:space="0" w:color="auto"/>
      </w:divBdr>
    </w:div>
    <w:div w:id="326829857">
      <w:bodyDiv w:val="1"/>
      <w:marLeft w:val="0"/>
      <w:marRight w:val="0"/>
      <w:marTop w:val="0"/>
      <w:marBottom w:val="0"/>
      <w:divBdr>
        <w:top w:val="none" w:sz="0" w:space="0" w:color="auto"/>
        <w:left w:val="none" w:sz="0" w:space="0" w:color="auto"/>
        <w:bottom w:val="none" w:sz="0" w:space="0" w:color="auto"/>
        <w:right w:val="none" w:sz="0" w:space="0" w:color="auto"/>
      </w:divBdr>
    </w:div>
    <w:div w:id="326909284">
      <w:bodyDiv w:val="1"/>
      <w:marLeft w:val="0"/>
      <w:marRight w:val="0"/>
      <w:marTop w:val="0"/>
      <w:marBottom w:val="0"/>
      <w:divBdr>
        <w:top w:val="none" w:sz="0" w:space="0" w:color="auto"/>
        <w:left w:val="none" w:sz="0" w:space="0" w:color="auto"/>
        <w:bottom w:val="none" w:sz="0" w:space="0" w:color="auto"/>
        <w:right w:val="none" w:sz="0" w:space="0" w:color="auto"/>
      </w:divBdr>
    </w:div>
    <w:div w:id="327096650">
      <w:bodyDiv w:val="1"/>
      <w:marLeft w:val="0"/>
      <w:marRight w:val="0"/>
      <w:marTop w:val="0"/>
      <w:marBottom w:val="0"/>
      <w:divBdr>
        <w:top w:val="none" w:sz="0" w:space="0" w:color="auto"/>
        <w:left w:val="none" w:sz="0" w:space="0" w:color="auto"/>
        <w:bottom w:val="none" w:sz="0" w:space="0" w:color="auto"/>
        <w:right w:val="none" w:sz="0" w:space="0" w:color="auto"/>
      </w:divBdr>
    </w:div>
    <w:div w:id="327097755">
      <w:bodyDiv w:val="1"/>
      <w:marLeft w:val="0"/>
      <w:marRight w:val="0"/>
      <w:marTop w:val="0"/>
      <w:marBottom w:val="0"/>
      <w:divBdr>
        <w:top w:val="none" w:sz="0" w:space="0" w:color="auto"/>
        <w:left w:val="none" w:sz="0" w:space="0" w:color="auto"/>
        <w:bottom w:val="none" w:sz="0" w:space="0" w:color="auto"/>
        <w:right w:val="none" w:sz="0" w:space="0" w:color="auto"/>
      </w:divBdr>
    </w:div>
    <w:div w:id="327170627">
      <w:bodyDiv w:val="1"/>
      <w:marLeft w:val="0"/>
      <w:marRight w:val="0"/>
      <w:marTop w:val="0"/>
      <w:marBottom w:val="0"/>
      <w:divBdr>
        <w:top w:val="none" w:sz="0" w:space="0" w:color="auto"/>
        <w:left w:val="none" w:sz="0" w:space="0" w:color="auto"/>
        <w:bottom w:val="none" w:sz="0" w:space="0" w:color="auto"/>
        <w:right w:val="none" w:sz="0" w:space="0" w:color="auto"/>
      </w:divBdr>
    </w:div>
    <w:div w:id="327221528">
      <w:bodyDiv w:val="1"/>
      <w:marLeft w:val="0"/>
      <w:marRight w:val="0"/>
      <w:marTop w:val="0"/>
      <w:marBottom w:val="0"/>
      <w:divBdr>
        <w:top w:val="none" w:sz="0" w:space="0" w:color="auto"/>
        <w:left w:val="none" w:sz="0" w:space="0" w:color="auto"/>
        <w:bottom w:val="none" w:sz="0" w:space="0" w:color="auto"/>
        <w:right w:val="none" w:sz="0" w:space="0" w:color="auto"/>
      </w:divBdr>
    </w:div>
    <w:div w:id="327245485">
      <w:bodyDiv w:val="1"/>
      <w:marLeft w:val="0"/>
      <w:marRight w:val="0"/>
      <w:marTop w:val="0"/>
      <w:marBottom w:val="0"/>
      <w:divBdr>
        <w:top w:val="none" w:sz="0" w:space="0" w:color="auto"/>
        <w:left w:val="none" w:sz="0" w:space="0" w:color="auto"/>
        <w:bottom w:val="none" w:sz="0" w:space="0" w:color="auto"/>
        <w:right w:val="none" w:sz="0" w:space="0" w:color="auto"/>
      </w:divBdr>
    </w:div>
    <w:div w:id="327252750">
      <w:bodyDiv w:val="1"/>
      <w:marLeft w:val="0"/>
      <w:marRight w:val="0"/>
      <w:marTop w:val="0"/>
      <w:marBottom w:val="0"/>
      <w:divBdr>
        <w:top w:val="none" w:sz="0" w:space="0" w:color="auto"/>
        <w:left w:val="none" w:sz="0" w:space="0" w:color="auto"/>
        <w:bottom w:val="none" w:sz="0" w:space="0" w:color="auto"/>
        <w:right w:val="none" w:sz="0" w:space="0" w:color="auto"/>
      </w:divBdr>
    </w:div>
    <w:div w:id="327365120">
      <w:bodyDiv w:val="1"/>
      <w:marLeft w:val="0"/>
      <w:marRight w:val="0"/>
      <w:marTop w:val="0"/>
      <w:marBottom w:val="0"/>
      <w:divBdr>
        <w:top w:val="none" w:sz="0" w:space="0" w:color="auto"/>
        <w:left w:val="none" w:sz="0" w:space="0" w:color="auto"/>
        <w:bottom w:val="none" w:sz="0" w:space="0" w:color="auto"/>
        <w:right w:val="none" w:sz="0" w:space="0" w:color="auto"/>
      </w:divBdr>
    </w:div>
    <w:div w:id="327562468">
      <w:bodyDiv w:val="1"/>
      <w:marLeft w:val="0"/>
      <w:marRight w:val="0"/>
      <w:marTop w:val="0"/>
      <w:marBottom w:val="0"/>
      <w:divBdr>
        <w:top w:val="none" w:sz="0" w:space="0" w:color="auto"/>
        <w:left w:val="none" w:sz="0" w:space="0" w:color="auto"/>
        <w:bottom w:val="none" w:sz="0" w:space="0" w:color="auto"/>
        <w:right w:val="none" w:sz="0" w:space="0" w:color="auto"/>
      </w:divBdr>
    </w:div>
    <w:div w:id="327753546">
      <w:bodyDiv w:val="1"/>
      <w:marLeft w:val="0"/>
      <w:marRight w:val="0"/>
      <w:marTop w:val="0"/>
      <w:marBottom w:val="0"/>
      <w:divBdr>
        <w:top w:val="none" w:sz="0" w:space="0" w:color="auto"/>
        <w:left w:val="none" w:sz="0" w:space="0" w:color="auto"/>
        <w:bottom w:val="none" w:sz="0" w:space="0" w:color="auto"/>
        <w:right w:val="none" w:sz="0" w:space="0" w:color="auto"/>
      </w:divBdr>
    </w:div>
    <w:div w:id="327900817">
      <w:bodyDiv w:val="1"/>
      <w:marLeft w:val="0"/>
      <w:marRight w:val="0"/>
      <w:marTop w:val="0"/>
      <w:marBottom w:val="0"/>
      <w:divBdr>
        <w:top w:val="none" w:sz="0" w:space="0" w:color="auto"/>
        <w:left w:val="none" w:sz="0" w:space="0" w:color="auto"/>
        <w:bottom w:val="none" w:sz="0" w:space="0" w:color="auto"/>
        <w:right w:val="none" w:sz="0" w:space="0" w:color="auto"/>
      </w:divBdr>
    </w:div>
    <w:div w:id="327904188">
      <w:bodyDiv w:val="1"/>
      <w:marLeft w:val="0"/>
      <w:marRight w:val="0"/>
      <w:marTop w:val="0"/>
      <w:marBottom w:val="0"/>
      <w:divBdr>
        <w:top w:val="none" w:sz="0" w:space="0" w:color="auto"/>
        <w:left w:val="none" w:sz="0" w:space="0" w:color="auto"/>
        <w:bottom w:val="none" w:sz="0" w:space="0" w:color="auto"/>
        <w:right w:val="none" w:sz="0" w:space="0" w:color="auto"/>
      </w:divBdr>
    </w:div>
    <w:div w:id="327947427">
      <w:bodyDiv w:val="1"/>
      <w:marLeft w:val="0"/>
      <w:marRight w:val="0"/>
      <w:marTop w:val="0"/>
      <w:marBottom w:val="0"/>
      <w:divBdr>
        <w:top w:val="none" w:sz="0" w:space="0" w:color="auto"/>
        <w:left w:val="none" w:sz="0" w:space="0" w:color="auto"/>
        <w:bottom w:val="none" w:sz="0" w:space="0" w:color="auto"/>
        <w:right w:val="none" w:sz="0" w:space="0" w:color="auto"/>
      </w:divBdr>
    </w:div>
    <w:div w:id="328020844">
      <w:bodyDiv w:val="1"/>
      <w:marLeft w:val="0"/>
      <w:marRight w:val="0"/>
      <w:marTop w:val="0"/>
      <w:marBottom w:val="0"/>
      <w:divBdr>
        <w:top w:val="none" w:sz="0" w:space="0" w:color="auto"/>
        <w:left w:val="none" w:sz="0" w:space="0" w:color="auto"/>
        <w:bottom w:val="none" w:sz="0" w:space="0" w:color="auto"/>
        <w:right w:val="none" w:sz="0" w:space="0" w:color="auto"/>
      </w:divBdr>
    </w:div>
    <w:div w:id="328026951">
      <w:bodyDiv w:val="1"/>
      <w:marLeft w:val="0"/>
      <w:marRight w:val="0"/>
      <w:marTop w:val="0"/>
      <w:marBottom w:val="0"/>
      <w:divBdr>
        <w:top w:val="none" w:sz="0" w:space="0" w:color="auto"/>
        <w:left w:val="none" w:sz="0" w:space="0" w:color="auto"/>
        <w:bottom w:val="none" w:sz="0" w:space="0" w:color="auto"/>
        <w:right w:val="none" w:sz="0" w:space="0" w:color="auto"/>
      </w:divBdr>
    </w:div>
    <w:div w:id="328097430">
      <w:bodyDiv w:val="1"/>
      <w:marLeft w:val="0"/>
      <w:marRight w:val="0"/>
      <w:marTop w:val="0"/>
      <w:marBottom w:val="0"/>
      <w:divBdr>
        <w:top w:val="none" w:sz="0" w:space="0" w:color="auto"/>
        <w:left w:val="none" w:sz="0" w:space="0" w:color="auto"/>
        <w:bottom w:val="none" w:sz="0" w:space="0" w:color="auto"/>
        <w:right w:val="none" w:sz="0" w:space="0" w:color="auto"/>
      </w:divBdr>
    </w:div>
    <w:div w:id="328212038">
      <w:bodyDiv w:val="1"/>
      <w:marLeft w:val="0"/>
      <w:marRight w:val="0"/>
      <w:marTop w:val="0"/>
      <w:marBottom w:val="0"/>
      <w:divBdr>
        <w:top w:val="none" w:sz="0" w:space="0" w:color="auto"/>
        <w:left w:val="none" w:sz="0" w:space="0" w:color="auto"/>
        <w:bottom w:val="none" w:sz="0" w:space="0" w:color="auto"/>
        <w:right w:val="none" w:sz="0" w:space="0" w:color="auto"/>
      </w:divBdr>
    </w:div>
    <w:div w:id="328288354">
      <w:bodyDiv w:val="1"/>
      <w:marLeft w:val="0"/>
      <w:marRight w:val="0"/>
      <w:marTop w:val="0"/>
      <w:marBottom w:val="0"/>
      <w:divBdr>
        <w:top w:val="none" w:sz="0" w:space="0" w:color="auto"/>
        <w:left w:val="none" w:sz="0" w:space="0" w:color="auto"/>
        <w:bottom w:val="none" w:sz="0" w:space="0" w:color="auto"/>
        <w:right w:val="none" w:sz="0" w:space="0" w:color="auto"/>
      </w:divBdr>
    </w:div>
    <w:div w:id="328338560">
      <w:bodyDiv w:val="1"/>
      <w:marLeft w:val="0"/>
      <w:marRight w:val="0"/>
      <w:marTop w:val="0"/>
      <w:marBottom w:val="0"/>
      <w:divBdr>
        <w:top w:val="none" w:sz="0" w:space="0" w:color="auto"/>
        <w:left w:val="none" w:sz="0" w:space="0" w:color="auto"/>
        <w:bottom w:val="none" w:sz="0" w:space="0" w:color="auto"/>
        <w:right w:val="none" w:sz="0" w:space="0" w:color="auto"/>
      </w:divBdr>
    </w:div>
    <w:div w:id="328405691">
      <w:bodyDiv w:val="1"/>
      <w:marLeft w:val="0"/>
      <w:marRight w:val="0"/>
      <w:marTop w:val="0"/>
      <w:marBottom w:val="0"/>
      <w:divBdr>
        <w:top w:val="none" w:sz="0" w:space="0" w:color="auto"/>
        <w:left w:val="none" w:sz="0" w:space="0" w:color="auto"/>
        <w:bottom w:val="none" w:sz="0" w:space="0" w:color="auto"/>
        <w:right w:val="none" w:sz="0" w:space="0" w:color="auto"/>
      </w:divBdr>
    </w:div>
    <w:div w:id="328482824">
      <w:bodyDiv w:val="1"/>
      <w:marLeft w:val="0"/>
      <w:marRight w:val="0"/>
      <w:marTop w:val="0"/>
      <w:marBottom w:val="0"/>
      <w:divBdr>
        <w:top w:val="none" w:sz="0" w:space="0" w:color="auto"/>
        <w:left w:val="none" w:sz="0" w:space="0" w:color="auto"/>
        <w:bottom w:val="none" w:sz="0" w:space="0" w:color="auto"/>
        <w:right w:val="none" w:sz="0" w:space="0" w:color="auto"/>
      </w:divBdr>
    </w:div>
    <w:div w:id="328557548">
      <w:bodyDiv w:val="1"/>
      <w:marLeft w:val="0"/>
      <w:marRight w:val="0"/>
      <w:marTop w:val="0"/>
      <w:marBottom w:val="0"/>
      <w:divBdr>
        <w:top w:val="none" w:sz="0" w:space="0" w:color="auto"/>
        <w:left w:val="none" w:sz="0" w:space="0" w:color="auto"/>
        <w:bottom w:val="none" w:sz="0" w:space="0" w:color="auto"/>
        <w:right w:val="none" w:sz="0" w:space="0" w:color="auto"/>
      </w:divBdr>
    </w:div>
    <w:div w:id="328750294">
      <w:bodyDiv w:val="1"/>
      <w:marLeft w:val="0"/>
      <w:marRight w:val="0"/>
      <w:marTop w:val="0"/>
      <w:marBottom w:val="0"/>
      <w:divBdr>
        <w:top w:val="none" w:sz="0" w:space="0" w:color="auto"/>
        <w:left w:val="none" w:sz="0" w:space="0" w:color="auto"/>
        <w:bottom w:val="none" w:sz="0" w:space="0" w:color="auto"/>
        <w:right w:val="none" w:sz="0" w:space="0" w:color="auto"/>
      </w:divBdr>
    </w:div>
    <w:div w:id="328758513">
      <w:bodyDiv w:val="1"/>
      <w:marLeft w:val="0"/>
      <w:marRight w:val="0"/>
      <w:marTop w:val="0"/>
      <w:marBottom w:val="0"/>
      <w:divBdr>
        <w:top w:val="none" w:sz="0" w:space="0" w:color="auto"/>
        <w:left w:val="none" w:sz="0" w:space="0" w:color="auto"/>
        <w:bottom w:val="none" w:sz="0" w:space="0" w:color="auto"/>
        <w:right w:val="none" w:sz="0" w:space="0" w:color="auto"/>
      </w:divBdr>
    </w:div>
    <w:div w:id="328875407">
      <w:bodyDiv w:val="1"/>
      <w:marLeft w:val="0"/>
      <w:marRight w:val="0"/>
      <w:marTop w:val="0"/>
      <w:marBottom w:val="0"/>
      <w:divBdr>
        <w:top w:val="none" w:sz="0" w:space="0" w:color="auto"/>
        <w:left w:val="none" w:sz="0" w:space="0" w:color="auto"/>
        <w:bottom w:val="none" w:sz="0" w:space="0" w:color="auto"/>
        <w:right w:val="none" w:sz="0" w:space="0" w:color="auto"/>
      </w:divBdr>
    </w:div>
    <w:div w:id="328943815">
      <w:bodyDiv w:val="1"/>
      <w:marLeft w:val="0"/>
      <w:marRight w:val="0"/>
      <w:marTop w:val="0"/>
      <w:marBottom w:val="0"/>
      <w:divBdr>
        <w:top w:val="none" w:sz="0" w:space="0" w:color="auto"/>
        <w:left w:val="none" w:sz="0" w:space="0" w:color="auto"/>
        <w:bottom w:val="none" w:sz="0" w:space="0" w:color="auto"/>
        <w:right w:val="none" w:sz="0" w:space="0" w:color="auto"/>
      </w:divBdr>
    </w:div>
    <w:div w:id="328946555">
      <w:bodyDiv w:val="1"/>
      <w:marLeft w:val="0"/>
      <w:marRight w:val="0"/>
      <w:marTop w:val="0"/>
      <w:marBottom w:val="0"/>
      <w:divBdr>
        <w:top w:val="none" w:sz="0" w:space="0" w:color="auto"/>
        <w:left w:val="none" w:sz="0" w:space="0" w:color="auto"/>
        <w:bottom w:val="none" w:sz="0" w:space="0" w:color="auto"/>
        <w:right w:val="none" w:sz="0" w:space="0" w:color="auto"/>
      </w:divBdr>
    </w:div>
    <w:div w:id="328992377">
      <w:bodyDiv w:val="1"/>
      <w:marLeft w:val="0"/>
      <w:marRight w:val="0"/>
      <w:marTop w:val="0"/>
      <w:marBottom w:val="0"/>
      <w:divBdr>
        <w:top w:val="none" w:sz="0" w:space="0" w:color="auto"/>
        <w:left w:val="none" w:sz="0" w:space="0" w:color="auto"/>
        <w:bottom w:val="none" w:sz="0" w:space="0" w:color="auto"/>
        <w:right w:val="none" w:sz="0" w:space="0" w:color="auto"/>
      </w:divBdr>
    </w:div>
    <w:div w:id="328992893">
      <w:bodyDiv w:val="1"/>
      <w:marLeft w:val="0"/>
      <w:marRight w:val="0"/>
      <w:marTop w:val="0"/>
      <w:marBottom w:val="0"/>
      <w:divBdr>
        <w:top w:val="none" w:sz="0" w:space="0" w:color="auto"/>
        <w:left w:val="none" w:sz="0" w:space="0" w:color="auto"/>
        <w:bottom w:val="none" w:sz="0" w:space="0" w:color="auto"/>
        <w:right w:val="none" w:sz="0" w:space="0" w:color="auto"/>
      </w:divBdr>
    </w:div>
    <w:div w:id="329254944">
      <w:bodyDiv w:val="1"/>
      <w:marLeft w:val="0"/>
      <w:marRight w:val="0"/>
      <w:marTop w:val="0"/>
      <w:marBottom w:val="0"/>
      <w:divBdr>
        <w:top w:val="none" w:sz="0" w:space="0" w:color="auto"/>
        <w:left w:val="none" w:sz="0" w:space="0" w:color="auto"/>
        <w:bottom w:val="none" w:sz="0" w:space="0" w:color="auto"/>
        <w:right w:val="none" w:sz="0" w:space="0" w:color="auto"/>
      </w:divBdr>
    </w:div>
    <w:div w:id="329262275">
      <w:bodyDiv w:val="1"/>
      <w:marLeft w:val="0"/>
      <w:marRight w:val="0"/>
      <w:marTop w:val="0"/>
      <w:marBottom w:val="0"/>
      <w:divBdr>
        <w:top w:val="none" w:sz="0" w:space="0" w:color="auto"/>
        <w:left w:val="none" w:sz="0" w:space="0" w:color="auto"/>
        <w:bottom w:val="none" w:sz="0" w:space="0" w:color="auto"/>
        <w:right w:val="none" w:sz="0" w:space="0" w:color="auto"/>
      </w:divBdr>
    </w:div>
    <w:div w:id="329329627">
      <w:bodyDiv w:val="1"/>
      <w:marLeft w:val="0"/>
      <w:marRight w:val="0"/>
      <w:marTop w:val="0"/>
      <w:marBottom w:val="0"/>
      <w:divBdr>
        <w:top w:val="none" w:sz="0" w:space="0" w:color="auto"/>
        <w:left w:val="none" w:sz="0" w:space="0" w:color="auto"/>
        <w:bottom w:val="none" w:sz="0" w:space="0" w:color="auto"/>
        <w:right w:val="none" w:sz="0" w:space="0" w:color="auto"/>
      </w:divBdr>
    </w:div>
    <w:div w:id="329408390">
      <w:bodyDiv w:val="1"/>
      <w:marLeft w:val="0"/>
      <w:marRight w:val="0"/>
      <w:marTop w:val="0"/>
      <w:marBottom w:val="0"/>
      <w:divBdr>
        <w:top w:val="none" w:sz="0" w:space="0" w:color="auto"/>
        <w:left w:val="none" w:sz="0" w:space="0" w:color="auto"/>
        <w:bottom w:val="none" w:sz="0" w:space="0" w:color="auto"/>
        <w:right w:val="none" w:sz="0" w:space="0" w:color="auto"/>
      </w:divBdr>
    </w:div>
    <w:div w:id="329481577">
      <w:bodyDiv w:val="1"/>
      <w:marLeft w:val="0"/>
      <w:marRight w:val="0"/>
      <w:marTop w:val="0"/>
      <w:marBottom w:val="0"/>
      <w:divBdr>
        <w:top w:val="none" w:sz="0" w:space="0" w:color="auto"/>
        <w:left w:val="none" w:sz="0" w:space="0" w:color="auto"/>
        <w:bottom w:val="none" w:sz="0" w:space="0" w:color="auto"/>
        <w:right w:val="none" w:sz="0" w:space="0" w:color="auto"/>
      </w:divBdr>
    </w:div>
    <w:div w:id="329523624">
      <w:bodyDiv w:val="1"/>
      <w:marLeft w:val="0"/>
      <w:marRight w:val="0"/>
      <w:marTop w:val="0"/>
      <w:marBottom w:val="0"/>
      <w:divBdr>
        <w:top w:val="none" w:sz="0" w:space="0" w:color="auto"/>
        <w:left w:val="none" w:sz="0" w:space="0" w:color="auto"/>
        <w:bottom w:val="none" w:sz="0" w:space="0" w:color="auto"/>
        <w:right w:val="none" w:sz="0" w:space="0" w:color="auto"/>
      </w:divBdr>
    </w:div>
    <w:div w:id="329526600">
      <w:bodyDiv w:val="1"/>
      <w:marLeft w:val="0"/>
      <w:marRight w:val="0"/>
      <w:marTop w:val="0"/>
      <w:marBottom w:val="0"/>
      <w:divBdr>
        <w:top w:val="none" w:sz="0" w:space="0" w:color="auto"/>
        <w:left w:val="none" w:sz="0" w:space="0" w:color="auto"/>
        <w:bottom w:val="none" w:sz="0" w:space="0" w:color="auto"/>
        <w:right w:val="none" w:sz="0" w:space="0" w:color="auto"/>
      </w:divBdr>
    </w:div>
    <w:div w:id="329646182">
      <w:bodyDiv w:val="1"/>
      <w:marLeft w:val="0"/>
      <w:marRight w:val="0"/>
      <w:marTop w:val="0"/>
      <w:marBottom w:val="0"/>
      <w:divBdr>
        <w:top w:val="none" w:sz="0" w:space="0" w:color="auto"/>
        <w:left w:val="none" w:sz="0" w:space="0" w:color="auto"/>
        <w:bottom w:val="none" w:sz="0" w:space="0" w:color="auto"/>
        <w:right w:val="none" w:sz="0" w:space="0" w:color="auto"/>
      </w:divBdr>
    </w:div>
    <w:div w:id="329676089">
      <w:bodyDiv w:val="1"/>
      <w:marLeft w:val="0"/>
      <w:marRight w:val="0"/>
      <w:marTop w:val="0"/>
      <w:marBottom w:val="0"/>
      <w:divBdr>
        <w:top w:val="none" w:sz="0" w:space="0" w:color="auto"/>
        <w:left w:val="none" w:sz="0" w:space="0" w:color="auto"/>
        <w:bottom w:val="none" w:sz="0" w:space="0" w:color="auto"/>
        <w:right w:val="none" w:sz="0" w:space="0" w:color="auto"/>
      </w:divBdr>
    </w:div>
    <w:div w:id="329678735">
      <w:bodyDiv w:val="1"/>
      <w:marLeft w:val="0"/>
      <w:marRight w:val="0"/>
      <w:marTop w:val="0"/>
      <w:marBottom w:val="0"/>
      <w:divBdr>
        <w:top w:val="none" w:sz="0" w:space="0" w:color="auto"/>
        <w:left w:val="none" w:sz="0" w:space="0" w:color="auto"/>
        <w:bottom w:val="none" w:sz="0" w:space="0" w:color="auto"/>
        <w:right w:val="none" w:sz="0" w:space="0" w:color="auto"/>
      </w:divBdr>
    </w:div>
    <w:div w:id="329867432">
      <w:bodyDiv w:val="1"/>
      <w:marLeft w:val="0"/>
      <w:marRight w:val="0"/>
      <w:marTop w:val="0"/>
      <w:marBottom w:val="0"/>
      <w:divBdr>
        <w:top w:val="none" w:sz="0" w:space="0" w:color="auto"/>
        <w:left w:val="none" w:sz="0" w:space="0" w:color="auto"/>
        <w:bottom w:val="none" w:sz="0" w:space="0" w:color="auto"/>
        <w:right w:val="none" w:sz="0" w:space="0" w:color="auto"/>
      </w:divBdr>
    </w:div>
    <w:div w:id="329909843">
      <w:bodyDiv w:val="1"/>
      <w:marLeft w:val="0"/>
      <w:marRight w:val="0"/>
      <w:marTop w:val="0"/>
      <w:marBottom w:val="0"/>
      <w:divBdr>
        <w:top w:val="none" w:sz="0" w:space="0" w:color="auto"/>
        <w:left w:val="none" w:sz="0" w:space="0" w:color="auto"/>
        <w:bottom w:val="none" w:sz="0" w:space="0" w:color="auto"/>
        <w:right w:val="none" w:sz="0" w:space="0" w:color="auto"/>
      </w:divBdr>
    </w:div>
    <w:div w:id="329909921">
      <w:bodyDiv w:val="1"/>
      <w:marLeft w:val="0"/>
      <w:marRight w:val="0"/>
      <w:marTop w:val="0"/>
      <w:marBottom w:val="0"/>
      <w:divBdr>
        <w:top w:val="none" w:sz="0" w:space="0" w:color="auto"/>
        <w:left w:val="none" w:sz="0" w:space="0" w:color="auto"/>
        <w:bottom w:val="none" w:sz="0" w:space="0" w:color="auto"/>
        <w:right w:val="none" w:sz="0" w:space="0" w:color="auto"/>
      </w:divBdr>
    </w:div>
    <w:div w:id="329987076">
      <w:bodyDiv w:val="1"/>
      <w:marLeft w:val="0"/>
      <w:marRight w:val="0"/>
      <w:marTop w:val="0"/>
      <w:marBottom w:val="0"/>
      <w:divBdr>
        <w:top w:val="none" w:sz="0" w:space="0" w:color="auto"/>
        <w:left w:val="none" w:sz="0" w:space="0" w:color="auto"/>
        <w:bottom w:val="none" w:sz="0" w:space="0" w:color="auto"/>
        <w:right w:val="none" w:sz="0" w:space="0" w:color="auto"/>
      </w:divBdr>
    </w:div>
    <w:div w:id="329987234">
      <w:bodyDiv w:val="1"/>
      <w:marLeft w:val="0"/>
      <w:marRight w:val="0"/>
      <w:marTop w:val="0"/>
      <w:marBottom w:val="0"/>
      <w:divBdr>
        <w:top w:val="none" w:sz="0" w:space="0" w:color="auto"/>
        <w:left w:val="none" w:sz="0" w:space="0" w:color="auto"/>
        <w:bottom w:val="none" w:sz="0" w:space="0" w:color="auto"/>
        <w:right w:val="none" w:sz="0" w:space="0" w:color="auto"/>
      </w:divBdr>
    </w:div>
    <w:div w:id="330063192">
      <w:bodyDiv w:val="1"/>
      <w:marLeft w:val="0"/>
      <w:marRight w:val="0"/>
      <w:marTop w:val="0"/>
      <w:marBottom w:val="0"/>
      <w:divBdr>
        <w:top w:val="none" w:sz="0" w:space="0" w:color="auto"/>
        <w:left w:val="none" w:sz="0" w:space="0" w:color="auto"/>
        <w:bottom w:val="none" w:sz="0" w:space="0" w:color="auto"/>
        <w:right w:val="none" w:sz="0" w:space="0" w:color="auto"/>
      </w:divBdr>
    </w:div>
    <w:div w:id="330104874">
      <w:bodyDiv w:val="1"/>
      <w:marLeft w:val="0"/>
      <w:marRight w:val="0"/>
      <w:marTop w:val="0"/>
      <w:marBottom w:val="0"/>
      <w:divBdr>
        <w:top w:val="none" w:sz="0" w:space="0" w:color="auto"/>
        <w:left w:val="none" w:sz="0" w:space="0" w:color="auto"/>
        <w:bottom w:val="none" w:sz="0" w:space="0" w:color="auto"/>
        <w:right w:val="none" w:sz="0" w:space="0" w:color="auto"/>
      </w:divBdr>
    </w:div>
    <w:div w:id="330186526">
      <w:bodyDiv w:val="1"/>
      <w:marLeft w:val="0"/>
      <w:marRight w:val="0"/>
      <w:marTop w:val="0"/>
      <w:marBottom w:val="0"/>
      <w:divBdr>
        <w:top w:val="none" w:sz="0" w:space="0" w:color="auto"/>
        <w:left w:val="none" w:sz="0" w:space="0" w:color="auto"/>
        <w:bottom w:val="none" w:sz="0" w:space="0" w:color="auto"/>
        <w:right w:val="none" w:sz="0" w:space="0" w:color="auto"/>
      </w:divBdr>
    </w:div>
    <w:div w:id="330186997">
      <w:bodyDiv w:val="1"/>
      <w:marLeft w:val="0"/>
      <w:marRight w:val="0"/>
      <w:marTop w:val="0"/>
      <w:marBottom w:val="0"/>
      <w:divBdr>
        <w:top w:val="none" w:sz="0" w:space="0" w:color="auto"/>
        <w:left w:val="none" w:sz="0" w:space="0" w:color="auto"/>
        <w:bottom w:val="none" w:sz="0" w:space="0" w:color="auto"/>
        <w:right w:val="none" w:sz="0" w:space="0" w:color="auto"/>
      </w:divBdr>
    </w:div>
    <w:div w:id="330258670">
      <w:bodyDiv w:val="1"/>
      <w:marLeft w:val="0"/>
      <w:marRight w:val="0"/>
      <w:marTop w:val="0"/>
      <w:marBottom w:val="0"/>
      <w:divBdr>
        <w:top w:val="none" w:sz="0" w:space="0" w:color="auto"/>
        <w:left w:val="none" w:sz="0" w:space="0" w:color="auto"/>
        <w:bottom w:val="none" w:sz="0" w:space="0" w:color="auto"/>
        <w:right w:val="none" w:sz="0" w:space="0" w:color="auto"/>
      </w:divBdr>
    </w:div>
    <w:div w:id="330260191">
      <w:bodyDiv w:val="1"/>
      <w:marLeft w:val="0"/>
      <w:marRight w:val="0"/>
      <w:marTop w:val="0"/>
      <w:marBottom w:val="0"/>
      <w:divBdr>
        <w:top w:val="none" w:sz="0" w:space="0" w:color="auto"/>
        <w:left w:val="none" w:sz="0" w:space="0" w:color="auto"/>
        <w:bottom w:val="none" w:sz="0" w:space="0" w:color="auto"/>
        <w:right w:val="none" w:sz="0" w:space="0" w:color="auto"/>
      </w:divBdr>
    </w:div>
    <w:div w:id="330526209">
      <w:bodyDiv w:val="1"/>
      <w:marLeft w:val="0"/>
      <w:marRight w:val="0"/>
      <w:marTop w:val="0"/>
      <w:marBottom w:val="0"/>
      <w:divBdr>
        <w:top w:val="none" w:sz="0" w:space="0" w:color="auto"/>
        <w:left w:val="none" w:sz="0" w:space="0" w:color="auto"/>
        <w:bottom w:val="none" w:sz="0" w:space="0" w:color="auto"/>
        <w:right w:val="none" w:sz="0" w:space="0" w:color="auto"/>
      </w:divBdr>
    </w:div>
    <w:div w:id="330527695">
      <w:bodyDiv w:val="1"/>
      <w:marLeft w:val="0"/>
      <w:marRight w:val="0"/>
      <w:marTop w:val="0"/>
      <w:marBottom w:val="0"/>
      <w:divBdr>
        <w:top w:val="none" w:sz="0" w:space="0" w:color="auto"/>
        <w:left w:val="none" w:sz="0" w:space="0" w:color="auto"/>
        <w:bottom w:val="none" w:sz="0" w:space="0" w:color="auto"/>
        <w:right w:val="none" w:sz="0" w:space="0" w:color="auto"/>
      </w:divBdr>
    </w:div>
    <w:div w:id="330957214">
      <w:bodyDiv w:val="1"/>
      <w:marLeft w:val="0"/>
      <w:marRight w:val="0"/>
      <w:marTop w:val="0"/>
      <w:marBottom w:val="0"/>
      <w:divBdr>
        <w:top w:val="none" w:sz="0" w:space="0" w:color="auto"/>
        <w:left w:val="none" w:sz="0" w:space="0" w:color="auto"/>
        <w:bottom w:val="none" w:sz="0" w:space="0" w:color="auto"/>
        <w:right w:val="none" w:sz="0" w:space="0" w:color="auto"/>
      </w:divBdr>
    </w:div>
    <w:div w:id="331178164">
      <w:bodyDiv w:val="1"/>
      <w:marLeft w:val="0"/>
      <w:marRight w:val="0"/>
      <w:marTop w:val="0"/>
      <w:marBottom w:val="0"/>
      <w:divBdr>
        <w:top w:val="none" w:sz="0" w:space="0" w:color="auto"/>
        <w:left w:val="none" w:sz="0" w:space="0" w:color="auto"/>
        <w:bottom w:val="none" w:sz="0" w:space="0" w:color="auto"/>
        <w:right w:val="none" w:sz="0" w:space="0" w:color="auto"/>
      </w:divBdr>
    </w:div>
    <w:div w:id="331303879">
      <w:bodyDiv w:val="1"/>
      <w:marLeft w:val="0"/>
      <w:marRight w:val="0"/>
      <w:marTop w:val="0"/>
      <w:marBottom w:val="0"/>
      <w:divBdr>
        <w:top w:val="none" w:sz="0" w:space="0" w:color="auto"/>
        <w:left w:val="none" w:sz="0" w:space="0" w:color="auto"/>
        <w:bottom w:val="none" w:sz="0" w:space="0" w:color="auto"/>
        <w:right w:val="none" w:sz="0" w:space="0" w:color="auto"/>
      </w:divBdr>
    </w:div>
    <w:div w:id="331572403">
      <w:bodyDiv w:val="1"/>
      <w:marLeft w:val="0"/>
      <w:marRight w:val="0"/>
      <w:marTop w:val="0"/>
      <w:marBottom w:val="0"/>
      <w:divBdr>
        <w:top w:val="none" w:sz="0" w:space="0" w:color="auto"/>
        <w:left w:val="none" w:sz="0" w:space="0" w:color="auto"/>
        <w:bottom w:val="none" w:sz="0" w:space="0" w:color="auto"/>
        <w:right w:val="none" w:sz="0" w:space="0" w:color="auto"/>
      </w:divBdr>
    </w:div>
    <w:div w:id="331682302">
      <w:bodyDiv w:val="1"/>
      <w:marLeft w:val="0"/>
      <w:marRight w:val="0"/>
      <w:marTop w:val="0"/>
      <w:marBottom w:val="0"/>
      <w:divBdr>
        <w:top w:val="none" w:sz="0" w:space="0" w:color="auto"/>
        <w:left w:val="none" w:sz="0" w:space="0" w:color="auto"/>
        <w:bottom w:val="none" w:sz="0" w:space="0" w:color="auto"/>
        <w:right w:val="none" w:sz="0" w:space="0" w:color="auto"/>
      </w:divBdr>
    </w:div>
    <w:div w:id="331881882">
      <w:bodyDiv w:val="1"/>
      <w:marLeft w:val="0"/>
      <w:marRight w:val="0"/>
      <w:marTop w:val="0"/>
      <w:marBottom w:val="0"/>
      <w:divBdr>
        <w:top w:val="none" w:sz="0" w:space="0" w:color="auto"/>
        <w:left w:val="none" w:sz="0" w:space="0" w:color="auto"/>
        <w:bottom w:val="none" w:sz="0" w:space="0" w:color="auto"/>
        <w:right w:val="none" w:sz="0" w:space="0" w:color="auto"/>
      </w:divBdr>
    </w:div>
    <w:div w:id="331882879">
      <w:bodyDiv w:val="1"/>
      <w:marLeft w:val="0"/>
      <w:marRight w:val="0"/>
      <w:marTop w:val="0"/>
      <w:marBottom w:val="0"/>
      <w:divBdr>
        <w:top w:val="none" w:sz="0" w:space="0" w:color="auto"/>
        <w:left w:val="none" w:sz="0" w:space="0" w:color="auto"/>
        <w:bottom w:val="none" w:sz="0" w:space="0" w:color="auto"/>
        <w:right w:val="none" w:sz="0" w:space="0" w:color="auto"/>
      </w:divBdr>
    </w:div>
    <w:div w:id="331884157">
      <w:bodyDiv w:val="1"/>
      <w:marLeft w:val="0"/>
      <w:marRight w:val="0"/>
      <w:marTop w:val="0"/>
      <w:marBottom w:val="0"/>
      <w:divBdr>
        <w:top w:val="none" w:sz="0" w:space="0" w:color="auto"/>
        <w:left w:val="none" w:sz="0" w:space="0" w:color="auto"/>
        <w:bottom w:val="none" w:sz="0" w:space="0" w:color="auto"/>
        <w:right w:val="none" w:sz="0" w:space="0" w:color="auto"/>
      </w:divBdr>
    </w:div>
    <w:div w:id="332103375">
      <w:bodyDiv w:val="1"/>
      <w:marLeft w:val="0"/>
      <w:marRight w:val="0"/>
      <w:marTop w:val="0"/>
      <w:marBottom w:val="0"/>
      <w:divBdr>
        <w:top w:val="none" w:sz="0" w:space="0" w:color="auto"/>
        <w:left w:val="none" w:sz="0" w:space="0" w:color="auto"/>
        <w:bottom w:val="none" w:sz="0" w:space="0" w:color="auto"/>
        <w:right w:val="none" w:sz="0" w:space="0" w:color="auto"/>
      </w:divBdr>
    </w:div>
    <w:div w:id="332218908">
      <w:bodyDiv w:val="1"/>
      <w:marLeft w:val="0"/>
      <w:marRight w:val="0"/>
      <w:marTop w:val="0"/>
      <w:marBottom w:val="0"/>
      <w:divBdr>
        <w:top w:val="none" w:sz="0" w:space="0" w:color="auto"/>
        <w:left w:val="none" w:sz="0" w:space="0" w:color="auto"/>
        <w:bottom w:val="none" w:sz="0" w:space="0" w:color="auto"/>
        <w:right w:val="none" w:sz="0" w:space="0" w:color="auto"/>
      </w:divBdr>
    </w:div>
    <w:div w:id="332345564">
      <w:bodyDiv w:val="1"/>
      <w:marLeft w:val="0"/>
      <w:marRight w:val="0"/>
      <w:marTop w:val="0"/>
      <w:marBottom w:val="0"/>
      <w:divBdr>
        <w:top w:val="none" w:sz="0" w:space="0" w:color="auto"/>
        <w:left w:val="none" w:sz="0" w:space="0" w:color="auto"/>
        <w:bottom w:val="none" w:sz="0" w:space="0" w:color="auto"/>
        <w:right w:val="none" w:sz="0" w:space="0" w:color="auto"/>
      </w:divBdr>
    </w:div>
    <w:div w:id="332419436">
      <w:bodyDiv w:val="1"/>
      <w:marLeft w:val="0"/>
      <w:marRight w:val="0"/>
      <w:marTop w:val="0"/>
      <w:marBottom w:val="0"/>
      <w:divBdr>
        <w:top w:val="none" w:sz="0" w:space="0" w:color="auto"/>
        <w:left w:val="none" w:sz="0" w:space="0" w:color="auto"/>
        <w:bottom w:val="none" w:sz="0" w:space="0" w:color="auto"/>
        <w:right w:val="none" w:sz="0" w:space="0" w:color="auto"/>
      </w:divBdr>
    </w:div>
    <w:div w:id="332607492">
      <w:bodyDiv w:val="1"/>
      <w:marLeft w:val="0"/>
      <w:marRight w:val="0"/>
      <w:marTop w:val="0"/>
      <w:marBottom w:val="0"/>
      <w:divBdr>
        <w:top w:val="none" w:sz="0" w:space="0" w:color="auto"/>
        <w:left w:val="none" w:sz="0" w:space="0" w:color="auto"/>
        <w:bottom w:val="none" w:sz="0" w:space="0" w:color="auto"/>
        <w:right w:val="none" w:sz="0" w:space="0" w:color="auto"/>
      </w:divBdr>
    </w:div>
    <w:div w:id="332685743">
      <w:bodyDiv w:val="1"/>
      <w:marLeft w:val="0"/>
      <w:marRight w:val="0"/>
      <w:marTop w:val="0"/>
      <w:marBottom w:val="0"/>
      <w:divBdr>
        <w:top w:val="none" w:sz="0" w:space="0" w:color="auto"/>
        <w:left w:val="none" w:sz="0" w:space="0" w:color="auto"/>
        <w:bottom w:val="none" w:sz="0" w:space="0" w:color="auto"/>
        <w:right w:val="none" w:sz="0" w:space="0" w:color="auto"/>
      </w:divBdr>
    </w:div>
    <w:div w:id="332949504">
      <w:bodyDiv w:val="1"/>
      <w:marLeft w:val="0"/>
      <w:marRight w:val="0"/>
      <w:marTop w:val="0"/>
      <w:marBottom w:val="0"/>
      <w:divBdr>
        <w:top w:val="none" w:sz="0" w:space="0" w:color="auto"/>
        <w:left w:val="none" w:sz="0" w:space="0" w:color="auto"/>
        <w:bottom w:val="none" w:sz="0" w:space="0" w:color="auto"/>
        <w:right w:val="none" w:sz="0" w:space="0" w:color="auto"/>
      </w:divBdr>
    </w:div>
    <w:div w:id="333411423">
      <w:bodyDiv w:val="1"/>
      <w:marLeft w:val="0"/>
      <w:marRight w:val="0"/>
      <w:marTop w:val="0"/>
      <w:marBottom w:val="0"/>
      <w:divBdr>
        <w:top w:val="none" w:sz="0" w:space="0" w:color="auto"/>
        <w:left w:val="none" w:sz="0" w:space="0" w:color="auto"/>
        <w:bottom w:val="none" w:sz="0" w:space="0" w:color="auto"/>
        <w:right w:val="none" w:sz="0" w:space="0" w:color="auto"/>
      </w:divBdr>
    </w:div>
    <w:div w:id="333647607">
      <w:bodyDiv w:val="1"/>
      <w:marLeft w:val="0"/>
      <w:marRight w:val="0"/>
      <w:marTop w:val="0"/>
      <w:marBottom w:val="0"/>
      <w:divBdr>
        <w:top w:val="none" w:sz="0" w:space="0" w:color="auto"/>
        <w:left w:val="none" w:sz="0" w:space="0" w:color="auto"/>
        <w:bottom w:val="none" w:sz="0" w:space="0" w:color="auto"/>
        <w:right w:val="none" w:sz="0" w:space="0" w:color="auto"/>
      </w:divBdr>
    </w:div>
    <w:div w:id="333653677">
      <w:bodyDiv w:val="1"/>
      <w:marLeft w:val="0"/>
      <w:marRight w:val="0"/>
      <w:marTop w:val="0"/>
      <w:marBottom w:val="0"/>
      <w:divBdr>
        <w:top w:val="none" w:sz="0" w:space="0" w:color="auto"/>
        <w:left w:val="none" w:sz="0" w:space="0" w:color="auto"/>
        <w:bottom w:val="none" w:sz="0" w:space="0" w:color="auto"/>
        <w:right w:val="none" w:sz="0" w:space="0" w:color="auto"/>
      </w:divBdr>
    </w:div>
    <w:div w:id="333798826">
      <w:bodyDiv w:val="1"/>
      <w:marLeft w:val="0"/>
      <w:marRight w:val="0"/>
      <w:marTop w:val="0"/>
      <w:marBottom w:val="0"/>
      <w:divBdr>
        <w:top w:val="none" w:sz="0" w:space="0" w:color="auto"/>
        <w:left w:val="none" w:sz="0" w:space="0" w:color="auto"/>
        <w:bottom w:val="none" w:sz="0" w:space="0" w:color="auto"/>
        <w:right w:val="none" w:sz="0" w:space="0" w:color="auto"/>
      </w:divBdr>
    </w:div>
    <w:div w:id="333846355">
      <w:bodyDiv w:val="1"/>
      <w:marLeft w:val="0"/>
      <w:marRight w:val="0"/>
      <w:marTop w:val="0"/>
      <w:marBottom w:val="0"/>
      <w:divBdr>
        <w:top w:val="none" w:sz="0" w:space="0" w:color="auto"/>
        <w:left w:val="none" w:sz="0" w:space="0" w:color="auto"/>
        <w:bottom w:val="none" w:sz="0" w:space="0" w:color="auto"/>
        <w:right w:val="none" w:sz="0" w:space="0" w:color="auto"/>
      </w:divBdr>
    </w:div>
    <w:div w:id="333848873">
      <w:bodyDiv w:val="1"/>
      <w:marLeft w:val="0"/>
      <w:marRight w:val="0"/>
      <w:marTop w:val="0"/>
      <w:marBottom w:val="0"/>
      <w:divBdr>
        <w:top w:val="none" w:sz="0" w:space="0" w:color="auto"/>
        <w:left w:val="none" w:sz="0" w:space="0" w:color="auto"/>
        <w:bottom w:val="none" w:sz="0" w:space="0" w:color="auto"/>
        <w:right w:val="none" w:sz="0" w:space="0" w:color="auto"/>
      </w:divBdr>
    </w:div>
    <w:div w:id="334385112">
      <w:bodyDiv w:val="1"/>
      <w:marLeft w:val="0"/>
      <w:marRight w:val="0"/>
      <w:marTop w:val="0"/>
      <w:marBottom w:val="0"/>
      <w:divBdr>
        <w:top w:val="none" w:sz="0" w:space="0" w:color="auto"/>
        <w:left w:val="none" w:sz="0" w:space="0" w:color="auto"/>
        <w:bottom w:val="none" w:sz="0" w:space="0" w:color="auto"/>
        <w:right w:val="none" w:sz="0" w:space="0" w:color="auto"/>
      </w:divBdr>
    </w:div>
    <w:div w:id="334573806">
      <w:bodyDiv w:val="1"/>
      <w:marLeft w:val="0"/>
      <w:marRight w:val="0"/>
      <w:marTop w:val="0"/>
      <w:marBottom w:val="0"/>
      <w:divBdr>
        <w:top w:val="none" w:sz="0" w:space="0" w:color="auto"/>
        <w:left w:val="none" w:sz="0" w:space="0" w:color="auto"/>
        <w:bottom w:val="none" w:sz="0" w:space="0" w:color="auto"/>
        <w:right w:val="none" w:sz="0" w:space="0" w:color="auto"/>
      </w:divBdr>
    </w:div>
    <w:div w:id="334843138">
      <w:bodyDiv w:val="1"/>
      <w:marLeft w:val="0"/>
      <w:marRight w:val="0"/>
      <w:marTop w:val="0"/>
      <w:marBottom w:val="0"/>
      <w:divBdr>
        <w:top w:val="none" w:sz="0" w:space="0" w:color="auto"/>
        <w:left w:val="none" w:sz="0" w:space="0" w:color="auto"/>
        <w:bottom w:val="none" w:sz="0" w:space="0" w:color="auto"/>
        <w:right w:val="none" w:sz="0" w:space="0" w:color="auto"/>
      </w:divBdr>
    </w:div>
    <w:div w:id="334843707">
      <w:bodyDiv w:val="1"/>
      <w:marLeft w:val="0"/>
      <w:marRight w:val="0"/>
      <w:marTop w:val="0"/>
      <w:marBottom w:val="0"/>
      <w:divBdr>
        <w:top w:val="none" w:sz="0" w:space="0" w:color="auto"/>
        <w:left w:val="none" w:sz="0" w:space="0" w:color="auto"/>
        <w:bottom w:val="none" w:sz="0" w:space="0" w:color="auto"/>
        <w:right w:val="none" w:sz="0" w:space="0" w:color="auto"/>
      </w:divBdr>
    </w:div>
    <w:div w:id="335109770">
      <w:bodyDiv w:val="1"/>
      <w:marLeft w:val="0"/>
      <w:marRight w:val="0"/>
      <w:marTop w:val="0"/>
      <w:marBottom w:val="0"/>
      <w:divBdr>
        <w:top w:val="none" w:sz="0" w:space="0" w:color="auto"/>
        <w:left w:val="none" w:sz="0" w:space="0" w:color="auto"/>
        <w:bottom w:val="none" w:sz="0" w:space="0" w:color="auto"/>
        <w:right w:val="none" w:sz="0" w:space="0" w:color="auto"/>
      </w:divBdr>
    </w:div>
    <w:div w:id="335110256">
      <w:bodyDiv w:val="1"/>
      <w:marLeft w:val="0"/>
      <w:marRight w:val="0"/>
      <w:marTop w:val="0"/>
      <w:marBottom w:val="0"/>
      <w:divBdr>
        <w:top w:val="none" w:sz="0" w:space="0" w:color="auto"/>
        <w:left w:val="none" w:sz="0" w:space="0" w:color="auto"/>
        <w:bottom w:val="none" w:sz="0" w:space="0" w:color="auto"/>
        <w:right w:val="none" w:sz="0" w:space="0" w:color="auto"/>
      </w:divBdr>
    </w:div>
    <w:div w:id="335157556">
      <w:bodyDiv w:val="1"/>
      <w:marLeft w:val="0"/>
      <w:marRight w:val="0"/>
      <w:marTop w:val="0"/>
      <w:marBottom w:val="0"/>
      <w:divBdr>
        <w:top w:val="none" w:sz="0" w:space="0" w:color="auto"/>
        <w:left w:val="none" w:sz="0" w:space="0" w:color="auto"/>
        <w:bottom w:val="none" w:sz="0" w:space="0" w:color="auto"/>
        <w:right w:val="none" w:sz="0" w:space="0" w:color="auto"/>
      </w:divBdr>
    </w:div>
    <w:div w:id="335232475">
      <w:bodyDiv w:val="1"/>
      <w:marLeft w:val="0"/>
      <w:marRight w:val="0"/>
      <w:marTop w:val="0"/>
      <w:marBottom w:val="0"/>
      <w:divBdr>
        <w:top w:val="none" w:sz="0" w:space="0" w:color="auto"/>
        <w:left w:val="none" w:sz="0" w:space="0" w:color="auto"/>
        <w:bottom w:val="none" w:sz="0" w:space="0" w:color="auto"/>
        <w:right w:val="none" w:sz="0" w:space="0" w:color="auto"/>
      </w:divBdr>
    </w:div>
    <w:div w:id="335232776">
      <w:bodyDiv w:val="1"/>
      <w:marLeft w:val="0"/>
      <w:marRight w:val="0"/>
      <w:marTop w:val="0"/>
      <w:marBottom w:val="0"/>
      <w:divBdr>
        <w:top w:val="none" w:sz="0" w:space="0" w:color="auto"/>
        <w:left w:val="none" w:sz="0" w:space="0" w:color="auto"/>
        <w:bottom w:val="none" w:sz="0" w:space="0" w:color="auto"/>
        <w:right w:val="none" w:sz="0" w:space="0" w:color="auto"/>
      </w:divBdr>
    </w:div>
    <w:div w:id="335302909">
      <w:bodyDiv w:val="1"/>
      <w:marLeft w:val="0"/>
      <w:marRight w:val="0"/>
      <w:marTop w:val="0"/>
      <w:marBottom w:val="0"/>
      <w:divBdr>
        <w:top w:val="none" w:sz="0" w:space="0" w:color="auto"/>
        <w:left w:val="none" w:sz="0" w:space="0" w:color="auto"/>
        <w:bottom w:val="none" w:sz="0" w:space="0" w:color="auto"/>
        <w:right w:val="none" w:sz="0" w:space="0" w:color="auto"/>
      </w:divBdr>
    </w:div>
    <w:div w:id="335573076">
      <w:bodyDiv w:val="1"/>
      <w:marLeft w:val="0"/>
      <w:marRight w:val="0"/>
      <w:marTop w:val="0"/>
      <w:marBottom w:val="0"/>
      <w:divBdr>
        <w:top w:val="none" w:sz="0" w:space="0" w:color="auto"/>
        <w:left w:val="none" w:sz="0" w:space="0" w:color="auto"/>
        <w:bottom w:val="none" w:sz="0" w:space="0" w:color="auto"/>
        <w:right w:val="none" w:sz="0" w:space="0" w:color="auto"/>
      </w:divBdr>
    </w:div>
    <w:div w:id="335807110">
      <w:bodyDiv w:val="1"/>
      <w:marLeft w:val="0"/>
      <w:marRight w:val="0"/>
      <w:marTop w:val="0"/>
      <w:marBottom w:val="0"/>
      <w:divBdr>
        <w:top w:val="none" w:sz="0" w:space="0" w:color="auto"/>
        <w:left w:val="none" w:sz="0" w:space="0" w:color="auto"/>
        <w:bottom w:val="none" w:sz="0" w:space="0" w:color="auto"/>
        <w:right w:val="none" w:sz="0" w:space="0" w:color="auto"/>
      </w:divBdr>
    </w:div>
    <w:div w:id="335960634">
      <w:bodyDiv w:val="1"/>
      <w:marLeft w:val="0"/>
      <w:marRight w:val="0"/>
      <w:marTop w:val="0"/>
      <w:marBottom w:val="0"/>
      <w:divBdr>
        <w:top w:val="none" w:sz="0" w:space="0" w:color="auto"/>
        <w:left w:val="none" w:sz="0" w:space="0" w:color="auto"/>
        <w:bottom w:val="none" w:sz="0" w:space="0" w:color="auto"/>
        <w:right w:val="none" w:sz="0" w:space="0" w:color="auto"/>
      </w:divBdr>
    </w:div>
    <w:div w:id="335966193">
      <w:bodyDiv w:val="1"/>
      <w:marLeft w:val="0"/>
      <w:marRight w:val="0"/>
      <w:marTop w:val="0"/>
      <w:marBottom w:val="0"/>
      <w:divBdr>
        <w:top w:val="none" w:sz="0" w:space="0" w:color="auto"/>
        <w:left w:val="none" w:sz="0" w:space="0" w:color="auto"/>
        <w:bottom w:val="none" w:sz="0" w:space="0" w:color="auto"/>
        <w:right w:val="none" w:sz="0" w:space="0" w:color="auto"/>
      </w:divBdr>
    </w:div>
    <w:div w:id="336076394">
      <w:bodyDiv w:val="1"/>
      <w:marLeft w:val="0"/>
      <w:marRight w:val="0"/>
      <w:marTop w:val="0"/>
      <w:marBottom w:val="0"/>
      <w:divBdr>
        <w:top w:val="none" w:sz="0" w:space="0" w:color="auto"/>
        <w:left w:val="none" w:sz="0" w:space="0" w:color="auto"/>
        <w:bottom w:val="none" w:sz="0" w:space="0" w:color="auto"/>
        <w:right w:val="none" w:sz="0" w:space="0" w:color="auto"/>
      </w:divBdr>
    </w:div>
    <w:div w:id="336077622">
      <w:bodyDiv w:val="1"/>
      <w:marLeft w:val="0"/>
      <w:marRight w:val="0"/>
      <w:marTop w:val="0"/>
      <w:marBottom w:val="0"/>
      <w:divBdr>
        <w:top w:val="none" w:sz="0" w:space="0" w:color="auto"/>
        <w:left w:val="none" w:sz="0" w:space="0" w:color="auto"/>
        <w:bottom w:val="none" w:sz="0" w:space="0" w:color="auto"/>
        <w:right w:val="none" w:sz="0" w:space="0" w:color="auto"/>
      </w:divBdr>
    </w:div>
    <w:div w:id="336273237">
      <w:bodyDiv w:val="1"/>
      <w:marLeft w:val="0"/>
      <w:marRight w:val="0"/>
      <w:marTop w:val="0"/>
      <w:marBottom w:val="0"/>
      <w:divBdr>
        <w:top w:val="none" w:sz="0" w:space="0" w:color="auto"/>
        <w:left w:val="none" w:sz="0" w:space="0" w:color="auto"/>
        <w:bottom w:val="none" w:sz="0" w:space="0" w:color="auto"/>
        <w:right w:val="none" w:sz="0" w:space="0" w:color="auto"/>
      </w:divBdr>
    </w:div>
    <w:div w:id="336612280">
      <w:bodyDiv w:val="1"/>
      <w:marLeft w:val="0"/>
      <w:marRight w:val="0"/>
      <w:marTop w:val="0"/>
      <w:marBottom w:val="0"/>
      <w:divBdr>
        <w:top w:val="none" w:sz="0" w:space="0" w:color="auto"/>
        <w:left w:val="none" w:sz="0" w:space="0" w:color="auto"/>
        <w:bottom w:val="none" w:sz="0" w:space="0" w:color="auto"/>
        <w:right w:val="none" w:sz="0" w:space="0" w:color="auto"/>
      </w:divBdr>
    </w:div>
    <w:div w:id="337081820">
      <w:bodyDiv w:val="1"/>
      <w:marLeft w:val="0"/>
      <w:marRight w:val="0"/>
      <w:marTop w:val="0"/>
      <w:marBottom w:val="0"/>
      <w:divBdr>
        <w:top w:val="none" w:sz="0" w:space="0" w:color="auto"/>
        <w:left w:val="none" w:sz="0" w:space="0" w:color="auto"/>
        <w:bottom w:val="none" w:sz="0" w:space="0" w:color="auto"/>
        <w:right w:val="none" w:sz="0" w:space="0" w:color="auto"/>
      </w:divBdr>
    </w:div>
    <w:div w:id="337194084">
      <w:bodyDiv w:val="1"/>
      <w:marLeft w:val="0"/>
      <w:marRight w:val="0"/>
      <w:marTop w:val="0"/>
      <w:marBottom w:val="0"/>
      <w:divBdr>
        <w:top w:val="none" w:sz="0" w:space="0" w:color="auto"/>
        <w:left w:val="none" w:sz="0" w:space="0" w:color="auto"/>
        <w:bottom w:val="none" w:sz="0" w:space="0" w:color="auto"/>
        <w:right w:val="none" w:sz="0" w:space="0" w:color="auto"/>
      </w:divBdr>
    </w:div>
    <w:div w:id="337275976">
      <w:bodyDiv w:val="1"/>
      <w:marLeft w:val="0"/>
      <w:marRight w:val="0"/>
      <w:marTop w:val="0"/>
      <w:marBottom w:val="0"/>
      <w:divBdr>
        <w:top w:val="none" w:sz="0" w:space="0" w:color="auto"/>
        <w:left w:val="none" w:sz="0" w:space="0" w:color="auto"/>
        <w:bottom w:val="none" w:sz="0" w:space="0" w:color="auto"/>
        <w:right w:val="none" w:sz="0" w:space="0" w:color="auto"/>
      </w:divBdr>
    </w:div>
    <w:div w:id="337385895">
      <w:bodyDiv w:val="1"/>
      <w:marLeft w:val="0"/>
      <w:marRight w:val="0"/>
      <w:marTop w:val="0"/>
      <w:marBottom w:val="0"/>
      <w:divBdr>
        <w:top w:val="none" w:sz="0" w:space="0" w:color="auto"/>
        <w:left w:val="none" w:sz="0" w:space="0" w:color="auto"/>
        <w:bottom w:val="none" w:sz="0" w:space="0" w:color="auto"/>
        <w:right w:val="none" w:sz="0" w:space="0" w:color="auto"/>
      </w:divBdr>
    </w:div>
    <w:div w:id="337388335">
      <w:bodyDiv w:val="1"/>
      <w:marLeft w:val="0"/>
      <w:marRight w:val="0"/>
      <w:marTop w:val="0"/>
      <w:marBottom w:val="0"/>
      <w:divBdr>
        <w:top w:val="none" w:sz="0" w:space="0" w:color="auto"/>
        <w:left w:val="none" w:sz="0" w:space="0" w:color="auto"/>
        <w:bottom w:val="none" w:sz="0" w:space="0" w:color="auto"/>
        <w:right w:val="none" w:sz="0" w:space="0" w:color="auto"/>
      </w:divBdr>
    </w:div>
    <w:div w:id="337464993">
      <w:bodyDiv w:val="1"/>
      <w:marLeft w:val="0"/>
      <w:marRight w:val="0"/>
      <w:marTop w:val="0"/>
      <w:marBottom w:val="0"/>
      <w:divBdr>
        <w:top w:val="none" w:sz="0" w:space="0" w:color="auto"/>
        <w:left w:val="none" w:sz="0" w:space="0" w:color="auto"/>
        <w:bottom w:val="none" w:sz="0" w:space="0" w:color="auto"/>
        <w:right w:val="none" w:sz="0" w:space="0" w:color="auto"/>
      </w:divBdr>
    </w:div>
    <w:div w:id="337588240">
      <w:bodyDiv w:val="1"/>
      <w:marLeft w:val="0"/>
      <w:marRight w:val="0"/>
      <w:marTop w:val="0"/>
      <w:marBottom w:val="0"/>
      <w:divBdr>
        <w:top w:val="none" w:sz="0" w:space="0" w:color="auto"/>
        <w:left w:val="none" w:sz="0" w:space="0" w:color="auto"/>
        <w:bottom w:val="none" w:sz="0" w:space="0" w:color="auto"/>
        <w:right w:val="none" w:sz="0" w:space="0" w:color="auto"/>
      </w:divBdr>
    </w:div>
    <w:div w:id="337775160">
      <w:bodyDiv w:val="1"/>
      <w:marLeft w:val="0"/>
      <w:marRight w:val="0"/>
      <w:marTop w:val="0"/>
      <w:marBottom w:val="0"/>
      <w:divBdr>
        <w:top w:val="none" w:sz="0" w:space="0" w:color="auto"/>
        <w:left w:val="none" w:sz="0" w:space="0" w:color="auto"/>
        <w:bottom w:val="none" w:sz="0" w:space="0" w:color="auto"/>
        <w:right w:val="none" w:sz="0" w:space="0" w:color="auto"/>
      </w:divBdr>
    </w:div>
    <w:div w:id="337777372">
      <w:bodyDiv w:val="1"/>
      <w:marLeft w:val="0"/>
      <w:marRight w:val="0"/>
      <w:marTop w:val="0"/>
      <w:marBottom w:val="0"/>
      <w:divBdr>
        <w:top w:val="none" w:sz="0" w:space="0" w:color="auto"/>
        <w:left w:val="none" w:sz="0" w:space="0" w:color="auto"/>
        <w:bottom w:val="none" w:sz="0" w:space="0" w:color="auto"/>
        <w:right w:val="none" w:sz="0" w:space="0" w:color="auto"/>
      </w:divBdr>
    </w:div>
    <w:div w:id="337853361">
      <w:bodyDiv w:val="1"/>
      <w:marLeft w:val="0"/>
      <w:marRight w:val="0"/>
      <w:marTop w:val="0"/>
      <w:marBottom w:val="0"/>
      <w:divBdr>
        <w:top w:val="none" w:sz="0" w:space="0" w:color="auto"/>
        <w:left w:val="none" w:sz="0" w:space="0" w:color="auto"/>
        <w:bottom w:val="none" w:sz="0" w:space="0" w:color="auto"/>
        <w:right w:val="none" w:sz="0" w:space="0" w:color="auto"/>
      </w:divBdr>
    </w:div>
    <w:div w:id="338001382">
      <w:bodyDiv w:val="1"/>
      <w:marLeft w:val="0"/>
      <w:marRight w:val="0"/>
      <w:marTop w:val="0"/>
      <w:marBottom w:val="0"/>
      <w:divBdr>
        <w:top w:val="none" w:sz="0" w:space="0" w:color="auto"/>
        <w:left w:val="none" w:sz="0" w:space="0" w:color="auto"/>
        <w:bottom w:val="none" w:sz="0" w:space="0" w:color="auto"/>
        <w:right w:val="none" w:sz="0" w:space="0" w:color="auto"/>
      </w:divBdr>
    </w:div>
    <w:div w:id="338239162">
      <w:bodyDiv w:val="1"/>
      <w:marLeft w:val="0"/>
      <w:marRight w:val="0"/>
      <w:marTop w:val="0"/>
      <w:marBottom w:val="0"/>
      <w:divBdr>
        <w:top w:val="none" w:sz="0" w:space="0" w:color="auto"/>
        <w:left w:val="none" w:sz="0" w:space="0" w:color="auto"/>
        <w:bottom w:val="none" w:sz="0" w:space="0" w:color="auto"/>
        <w:right w:val="none" w:sz="0" w:space="0" w:color="auto"/>
      </w:divBdr>
    </w:div>
    <w:div w:id="338242292">
      <w:bodyDiv w:val="1"/>
      <w:marLeft w:val="0"/>
      <w:marRight w:val="0"/>
      <w:marTop w:val="0"/>
      <w:marBottom w:val="0"/>
      <w:divBdr>
        <w:top w:val="none" w:sz="0" w:space="0" w:color="auto"/>
        <w:left w:val="none" w:sz="0" w:space="0" w:color="auto"/>
        <w:bottom w:val="none" w:sz="0" w:space="0" w:color="auto"/>
        <w:right w:val="none" w:sz="0" w:space="0" w:color="auto"/>
      </w:divBdr>
    </w:div>
    <w:div w:id="338386755">
      <w:bodyDiv w:val="1"/>
      <w:marLeft w:val="0"/>
      <w:marRight w:val="0"/>
      <w:marTop w:val="0"/>
      <w:marBottom w:val="0"/>
      <w:divBdr>
        <w:top w:val="none" w:sz="0" w:space="0" w:color="auto"/>
        <w:left w:val="none" w:sz="0" w:space="0" w:color="auto"/>
        <w:bottom w:val="none" w:sz="0" w:space="0" w:color="auto"/>
        <w:right w:val="none" w:sz="0" w:space="0" w:color="auto"/>
      </w:divBdr>
    </w:div>
    <w:div w:id="338505235">
      <w:bodyDiv w:val="1"/>
      <w:marLeft w:val="0"/>
      <w:marRight w:val="0"/>
      <w:marTop w:val="0"/>
      <w:marBottom w:val="0"/>
      <w:divBdr>
        <w:top w:val="none" w:sz="0" w:space="0" w:color="auto"/>
        <w:left w:val="none" w:sz="0" w:space="0" w:color="auto"/>
        <w:bottom w:val="none" w:sz="0" w:space="0" w:color="auto"/>
        <w:right w:val="none" w:sz="0" w:space="0" w:color="auto"/>
      </w:divBdr>
    </w:div>
    <w:div w:id="338510834">
      <w:bodyDiv w:val="1"/>
      <w:marLeft w:val="0"/>
      <w:marRight w:val="0"/>
      <w:marTop w:val="0"/>
      <w:marBottom w:val="0"/>
      <w:divBdr>
        <w:top w:val="none" w:sz="0" w:space="0" w:color="auto"/>
        <w:left w:val="none" w:sz="0" w:space="0" w:color="auto"/>
        <w:bottom w:val="none" w:sz="0" w:space="0" w:color="auto"/>
        <w:right w:val="none" w:sz="0" w:space="0" w:color="auto"/>
      </w:divBdr>
    </w:div>
    <w:div w:id="338579721">
      <w:bodyDiv w:val="1"/>
      <w:marLeft w:val="0"/>
      <w:marRight w:val="0"/>
      <w:marTop w:val="0"/>
      <w:marBottom w:val="0"/>
      <w:divBdr>
        <w:top w:val="none" w:sz="0" w:space="0" w:color="auto"/>
        <w:left w:val="none" w:sz="0" w:space="0" w:color="auto"/>
        <w:bottom w:val="none" w:sz="0" w:space="0" w:color="auto"/>
        <w:right w:val="none" w:sz="0" w:space="0" w:color="auto"/>
      </w:divBdr>
    </w:div>
    <w:div w:id="338704920">
      <w:bodyDiv w:val="1"/>
      <w:marLeft w:val="0"/>
      <w:marRight w:val="0"/>
      <w:marTop w:val="0"/>
      <w:marBottom w:val="0"/>
      <w:divBdr>
        <w:top w:val="none" w:sz="0" w:space="0" w:color="auto"/>
        <w:left w:val="none" w:sz="0" w:space="0" w:color="auto"/>
        <w:bottom w:val="none" w:sz="0" w:space="0" w:color="auto"/>
        <w:right w:val="none" w:sz="0" w:space="0" w:color="auto"/>
      </w:divBdr>
    </w:div>
    <w:div w:id="338774291">
      <w:bodyDiv w:val="1"/>
      <w:marLeft w:val="0"/>
      <w:marRight w:val="0"/>
      <w:marTop w:val="0"/>
      <w:marBottom w:val="0"/>
      <w:divBdr>
        <w:top w:val="none" w:sz="0" w:space="0" w:color="auto"/>
        <w:left w:val="none" w:sz="0" w:space="0" w:color="auto"/>
        <w:bottom w:val="none" w:sz="0" w:space="0" w:color="auto"/>
        <w:right w:val="none" w:sz="0" w:space="0" w:color="auto"/>
      </w:divBdr>
    </w:div>
    <w:div w:id="338847772">
      <w:bodyDiv w:val="1"/>
      <w:marLeft w:val="0"/>
      <w:marRight w:val="0"/>
      <w:marTop w:val="0"/>
      <w:marBottom w:val="0"/>
      <w:divBdr>
        <w:top w:val="none" w:sz="0" w:space="0" w:color="auto"/>
        <w:left w:val="none" w:sz="0" w:space="0" w:color="auto"/>
        <w:bottom w:val="none" w:sz="0" w:space="0" w:color="auto"/>
        <w:right w:val="none" w:sz="0" w:space="0" w:color="auto"/>
      </w:divBdr>
    </w:div>
    <w:div w:id="338966211">
      <w:bodyDiv w:val="1"/>
      <w:marLeft w:val="0"/>
      <w:marRight w:val="0"/>
      <w:marTop w:val="0"/>
      <w:marBottom w:val="0"/>
      <w:divBdr>
        <w:top w:val="none" w:sz="0" w:space="0" w:color="auto"/>
        <w:left w:val="none" w:sz="0" w:space="0" w:color="auto"/>
        <w:bottom w:val="none" w:sz="0" w:space="0" w:color="auto"/>
        <w:right w:val="none" w:sz="0" w:space="0" w:color="auto"/>
      </w:divBdr>
    </w:div>
    <w:div w:id="339041841">
      <w:bodyDiv w:val="1"/>
      <w:marLeft w:val="0"/>
      <w:marRight w:val="0"/>
      <w:marTop w:val="0"/>
      <w:marBottom w:val="0"/>
      <w:divBdr>
        <w:top w:val="none" w:sz="0" w:space="0" w:color="auto"/>
        <w:left w:val="none" w:sz="0" w:space="0" w:color="auto"/>
        <w:bottom w:val="none" w:sz="0" w:space="0" w:color="auto"/>
        <w:right w:val="none" w:sz="0" w:space="0" w:color="auto"/>
      </w:divBdr>
    </w:div>
    <w:div w:id="339164683">
      <w:bodyDiv w:val="1"/>
      <w:marLeft w:val="0"/>
      <w:marRight w:val="0"/>
      <w:marTop w:val="0"/>
      <w:marBottom w:val="0"/>
      <w:divBdr>
        <w:top w:val="none" w:sz="0" w:space="0" w:color="auto"/>
        <w:left w:val="none" w:sz="0" w:space="0" w:color="auto"/>
        <w:bottom w:val="none" w:sz="0" w:space="0" w:color="auto"/>
        <w:right w:val="none" w:sz="0" w:space="0" w:color="auto"/>
      </w:divBdr>
    </w:div>
    <w:div w:id="339309979">
      <w:bodyDiv w:val="1"/>
      <w:marLeft w:val="0"/>
      <w:marRight w:val="0"/>
      <w:marTop w:val="0"/>
      <w:marBottom w:val="0"/>
      <w:divBdr>
        <w:top w:val="none" w:sz="0" w:space="0" w:color="auto"/>
        <w:left w:val="none" w:sz="0" w:space="0" w:color="auto"/>
        <w:bottom w:val="none" w:sz="0" w:space="0" w:color="auto"/>
        <w:right w:val="none" w:sz="0" w:space="0" w:color="auto"/>
      </w:divBdr>
    </w:div>
    <w:div w:id="339699753">
      <w:bodyDiv w:val="1"/>
      <w:marLeft w:val="0"/>
      <w:marRight w:val="0"/>
      <w:marTop w:val="0"/>
      <w:marBottom w:val="0"/>
      <w:divBdr>
        <w:top w:val="none" w:sz="0" w:space="0" w:color="auto"/>
        <w:left w:val="none" w:sz="0" w:space="0" w:color="auto"/>
        <w:bottom w:val="none" w:sz="0" w:space="0" w:color="auto"/>
        <w:right w:val="none" w:sz="0" w:space="0" w:color="auto"/>
      </w:divBdr>
    </w:div>
    <w:div w:id="339701173">
      <w:bodyDiv w:val="1"/>
      <w:marLeft w:val="0"/>
      <w:marRight w:val="0"/>
      <w:marTop w:val="0"/>
      <w:marBottom w:val="0"/>
      <w:divBdr>
        <w:top w:val="none" w:sz="0" w:space="0" w:color="auto"/>
        <w:left w:val="none" w:sz="0" w:space="0" w:color="auto"/>
        <w:bottom w:val="none" w:sz="0" w:space="0" w:color="auto"/>
        <w:right w:val="none" w:sz="0" w:space="0" w:color="auto"/>
      </w:divBdr>
    </w:div>
    <w:div w:id="339744846">
      <w:bodyDiv w:val="1"/>
      <w:marLeft w:val="0"/>
      <w:marRight w:val="0"/>
      <w:marTop w:val="0"/>
      <w:marBottom w:val="0"/>
      <w:divBdr>
        <w:top w:val="none" w:sz="0" w:space="0" w:color="auto"/>
        <w:left w:val="none" w:sz="0" w:space="0" w:color="auto"/>
        <w:bottom w:val="none" w:sz="0" w:space="0" w:color="auto"/>
        <w:right w:val="none" w:sz="0" w:space="0" w:color="auto"/>
      </w:divBdr>
    </w:div>
    <w:div w:id="339891369">
      <w:bodyDiv w:val="1"/>
      <w:marLeft w:val="0"/>
      <w:marRight w:val="0"/>
      <w:marTop w:val="0"/>
      <w:marBottom w:val="0"/>
      <w:divBdr>
        <w:top w:val="none" w:sz="0" w:space="0" w:color="auto"/>
        <w:left w:val="none" w:sz="0" w:space="0" w:color="auto"/>
        <w:bottom w:val="none" w:sz="0" w:space="0" w:color="auto"/>
        <w:right w:val="none" w:sz="0" w:space="0" w:color="auto"/>
      </w:divBdr>
    </w:div>
    <w:div w:id="339940177">
      <w:bodyDiv w:val="1"/>
      <w:marLeft w:val="0"/>
      <w:marRight w:val="0"/>
      <w:marTop w:val="0"/>
      <w:marBottom w:val="0"/>
      <w:divBdr>
        <w:top w:val="none" w:sz="0" w:space="0" w:color="auto"/>
        <w:left w:val="none" w:sz="0" w:space="0" w:color="auto"/>
        <w:bottom w:val="none" w:sz="0" w:space="0" w:color="auto"/>
        <w:right w:val="none" w:sz="0" w:space="0" w:color="auto"/>
      </w:divBdr>
    </w:div>
    <w:div w:id="340087971">
      <w:bodyDiv w:val="1"/>
      <w:marLeft w:val="0"/>
      <w:marRight w:val="0"/>
      <w:marTop w:val="0"/>
      <w:marBottom w:val="0"/>
      <w:divBdr>
        <w:top w:val="none" w:sz="0" w:space="0" w:color="auto"/>
        <w:left w:val="none" w:sz="0" w:space="0" w:color="auto"/>
        <w:bottom w:val="none" w:sz="0" w:space="0" w:color="auto"/>
        <w:right w:val="none" w:sz="0" w:space="0" w:color="auto"/>
      </w:divBdr>
    </w:div>
    <w:div w:id="340280070">
      <w:bodyDiv w:val="1"/>
      <w:marLeft w:val="0"/>
      <w:marRight w:val="0"/>
      <w:marTop w:val="0"/>
      <w:marBottom w:val="0"/>
      <w:divBdr>
        <w:top w:val="none" w:sz="0" w:space="0" w:color="auto"/>
        <w:left w:val="none" w:sz="0" w:space="0" w:color="auto"/>
        <w:bottom w:val="none" w:sz="0" w:space="0" w:color="auto"/>
        <w:right w:val="none" w:sz="0" w:space="0" w:color="auto"/>
      </w:divBdr>
    </w:div>
    <w:div w:id="340350462">
      <w:bodyDiv w:val="1"/>
      <w:marLeft w:val="0"/>
      <w:marRight w:val="0"/>
      <w:marTop w:val="0"/>
      <w:marBottom w:val="0"/>
      <w:divBdr>
        <w:top w:val="none" w:sz="0" w:space="0" w:color="auto"/>
        <w:left w:val="none" w:sz="0" w:space="0" w:color="auto"/>
        <w:bottom w:val="none" w:sz="0" w:space="0" w:color="auto"/>
        <w:right w:val="none" w:sz="0" w:space="0" w:color="auto"/>
      </w:divBdr>
    </w:div>
    <w:div w:id="340359086">
      <w:bodyDiv w:val="1"/>
      <w:marLeft w:val="0"/>
      <w:marRight w:val="0"/>
      <w:marTop w:val="0"/>
      <w:marBottom w:val="0"/>
      <w:divBdr>
        <w:top w:val="none" w:sz="0" w:space="0" w:color="auto"/>
        <w:left w:val="none" w:sz="0" w:space="0" w:color="auto"/>
        <w:bottom w:val="none" w:sz="0" w:space="0" w:color="auto"/>
        <w:right w:val="none" w:sz="0" w:space="0" w:color="auto"/>
      </w:divBdr>
    </w:div>
    <w:div w:id="340550787">
      <w:bodyDiv w:val="1"/>
      <w:marLeft w:val="0"/>
      <w:marRight w:val="0"/>
      <w:marTop w:val="0"/>
      <w:marBottom w:val="0"/>
      <w:divBdr>
        <w:top w:val="none" w:sz="0" w:space="0" w:color="auto"/>
        <w:left w:val="none" w:sz="0" w:space="0" w:color="auto"/>
        <w:bottom w:val="none" w:sz="0" w:space="0" w:color="auto"/>
        <w:right w:val="none" w:sz="0" w:space="0" w:color="auto"/>
      </w:divBdr>
    </w:div>
    <w:div w:id="340789342">
      <w:bodyDiv w:val="1"/>
      <w:marLeft w:val="0"/>
      <w:marRight w:val="0"/>
      <w:marTop w:val="0"/>
      <w:marBottom w:val="0"/>
      <w:divBdr>
        <w:top w:val="none" w:sz="0" w:space="0" w:color="auto"/>
        <w:left w:val="none" w:sz="0" w:space="0" w:color="auto"/>
        <w:bottom w:val="none" w:sz="0" w:space="0" w:color="auto"/>
        <w:right w:val="none" w:sz="0" w:space="0" w:color="auto"/>
      </w:divBdr>
    </w:div>
    <w:div w:id="340938649">
      <w:bodyDiv w:val="1"/>
      <w:marLeft w:val="0"/>
      <w:marRight w:val="0"/>
      <w:marTop w:val="0"/>
      <w:marBottom w:val="0"/>
      <w:divBdr>
        <w:top w:val="none" w:sz="0" w:space="0" w:color="auto"/>
        <w:left w:val="none" w:sz="0" w:space="0" w:color="auto"/>
        <w:bottom w:val="none" w:sz="0" w:space="0" w:color="auto"/>
        <w:right w:val="none" w:sz="0" w:space="0" w:color="auto"/>
      </w:divBdr>
    </w:div>
    <w:div w:id="341130253">
      <w:bodyDiv w:val="1"/>
      <w:marLeft w:val="0"/>
      <w:marRight w:val="0"/>
      <w:marTop w:val="0"/>
      <w:marBottom w:val="0"/>
      <w:divBdr>
        <w:top w:val="none" w:sz="0" w:space="0" w:color="auto"/>
        <w:left w:val="none" w:sz="0" w:space="0" w:color="auto"/>
        <w:bottom w:val="none" w:sz="0" w:space="0" w:color="auto"/>
        <w:right w:val="none" w:sz="0" w:space="0" w:color="auto"/>
      </w:divBdr>
    </w:div>
    <w:div w:id="341247700">
      <w:bodyDiv w:val="1"/>
      <w:marLeft w:val="0"/>
      <w:marRight w:val="0"/>
      <w:marTop w:val="0"/>
      <w:marBottom w:val="0"/>
      <w:divBdr>
        <w:top w:val="none" w:sz="0" w:space="0" w:color="auto"/>
        <w:left w:val="none" w:sz="0" w:space="0" w:color="auto"/>
        <w:bottom w:val="none" w:sz="0" w:space="0" w:color="auto"/>
        <w:right w:val="none" w:sz="0" w:space="0" w:color="auto"/>
      </w:divBdr>
    </w:div>
    <w:div w:id="341395550">
      <w:bodyDiv w:val="1"/>
      <w:marLeft w:val="0"/>
      <w:marRight w:val="0"/>
      <w:marTop w:val="0"/>
      <w:marBottom w:val="0"/>
      <w:divBdr>
        <w:top w:val="none" w:sz="0" w:space="0" w:color="auto"/>
        <w:left w:val="none" w:sz="0" w:space="0" w:color="auto"/>
        <w:bottom w:val="none" w:sz="0" w:space="0" w:color="auto"/>
        <w:right w:val="none" w:sz="0" w:space="0" w:color="auto"/>
      </w:divBdr>
    </w:div>
    <w:div w:id="341397563">
      <w:bodyDiv w:val="1"/>
      <w:marLeft w:val="0"/>
      <w:marRight w:val="0"/>
      <w:marTop w:val="0"/>
      <w:marBottom w:val="0"/>
      <w:divBdr>
        <w:top w:val="none" w:sz="0" w:space="0" w:color="auto"/>
        <w:left w:val="none" w:sz="0" w:space="0" w:color="auto"/>
        <w:bottom w:val="none" w:sz="0" w:space="0" w:color="auto"/>
        <w:right w:val="none" w:sz="0" w:space="0" w:color="auto"/>
      </w:divBdr>
    </w:div>
    <w:div w:id="341511778">
      <w:bodyDiv w:val="1"/>
      <w:marLeft w:val="0"/>
      <w:marRight w:val="0"/>
      <w:marTop w:val="0"/>
      <w:marBottom w:val="0"/>
      <w:divBdr>
        <w:top w:val="none" w:sz="0" w:space="0" w:color="auto"/>
        <w:left w:val="none" w:sz="0" w:space="0" w:color="auto"/>
        <w:bottom w:val="none" w:sz="0" w:space="0" w:color="auto"/>
        <w:right w:val="none" w:sz="0" w:space="0" w:color="auto"/>
      </w:divBdr>
    </w:div>
    <w:div w:id="341588511">
      <w:bodyDiv w:val="1"/>
      <w:marLeft w:val="0"/>
      <w:marRight w:val="0"/>
      <w:marTop w:val="0"/>
      <w:marBottom w:val="0"/>
      <w:divBdr>
        <w:top w:val="none" w:sz="0" w:space="0" w:color="auto"/>
        <w:left w:val="none" w:sz="0" w:space="0" w:color="auto"/>
        <w:bottom w:val="none" w:sz="0" w:space="0" w:color="auto"/>
        <w:right w:val="none" w:sz="0" w:space="0" w:color="auto"/>
      </w:divBdr>
    </w:div>
    <w:div w:id="341592018">
      <w:bodyDiv w:val="1"/>
      <w:marLeft w:val="0"/>
      <w:marRight w:val="0"/>
      <w:marTop w:val="0"/>
      <w:marBottom w:val="0"/>
      <w:divBdr>
        <w:top w:val="none" w:sz="0" w:space="0" w:color="auto"/>
        <w:left w:val="none" w:sz="0" w:space="0" w:color="auto"/>
        <w:bottom w:val="none" w:sz="0" w:space="0" w:color="auto"/>
        <w:right w:val="none" w:sz="0" w:space="0" w:color="auto"/>
      </w:divBdr>
    </w:div>
    <w:div w:id="341705589">
      <w:bodyDiv w:val="1"/>
      <w:marLeft w:val="0"/>
      <w:marRight w:val="0"/>
      <w:marTop w:val="0"/>
      <w:marBottom w:val="0"/>
      <w:divBdr>
        <w:top w:val="none" w:sz="0" w:space="0" w:color="auto"/>
        <w:left w:val="none" w:sz="0" w:space="0" w:color="auto"/>
        <w:bottom w:val="none" w:sz="0" w:space="0" w:color="auto"/>
        <w:right w:val="none" w:sz="0" w:space="0" w:color="auto"/>
      </w:divBdr>
    </w:div>
    <w:div w:id="341711218">
      <w:bodyDiv w:val="1"/>
      <w:marLeft w:val="0"/>
      <w:marRight w:val="0"/>
      <w:marTop w:val="0"/>
      <w:marBottom w:val="0"/>
      <w:divBdr>
        <w:top w:val="none" w:sz="0" w:space="0" w:color="auto"/>
        <w:left w:val="none" w:sz="0" w:space="0" w:color="auto"/>
        <w:bottom w:val="none" w:sz="0" w:space="0" w:color="auto"/>
        <w:right w:val="none" w:sz="0" w:space="0" w:color="auto"/>
      </w:divBdr>
    </w:div>
    <w:div w:id="341780348">
      <w:bodyDiv w:val="1"/>
      <w:marLeft w:val="0"/>
      <w:marRight w:val="0"/>
      <w:marTop w:val="0"/>
      <w:marBottom w:val="0"/>
      <w:divBdr>
        <w:top w:val="none" w:sz="0" w:space="0" w:color="auto"/>
        <w:left w:val="none" w:sz="0" w:space="0" w:color="auto"/>
        <w:bottom w:val="none" w:sz="0" w:space="0" w:color="auto"/>
        <w:right w:val="none" w:sz="0" w:space="0" w:color="auto"/>
      </w:divBdr>
    </w:div>
    <w:div w:id="342243366">
      <w:bodyDiv w:val="1"/>
      <w:marLeft w:val="0"/>
      <w:marRight w:val="0"/>
      <w:marTop w:val="0"/>
      <w:marBottom w:val="0"/>
      <w:divBdr>
        <w:top w:val="none" w:sz="0" w:space="0" w:color="auto"/>
        <w:left w:val="none" w:sz="0" w:space="0" w:color="auto"/>
        <w:bottom w:val="none" w:sz="0" w:space="0" w:color="auto"/>
        <w:right w:val="none" w:sz="0" w:space="0" w:color="auto"/>
      </w:divBdr>
    </w:div>
    <w:div w:id="342436540">
      <w:bodyDiv w:val="1"/>
      <w:marLeft w:val="0"/>
      <w:marRight w:val="0"/>
      <w:marTop w:val="0"/>
      <w:marBottom w:val="0"/>
      <w:divBdr>
        <w:top w:val="none" w:sz="0" w:space="0" w:color="auto"/>
        <w:left w:val="none" w:sz="0" w:space="0" w:color="auto"/>
        <w:bottom w:val="none" w:sz="0" w:space="0" w:color="auto"/>
        <w:right w:val="none" w:sz="0" w:space="0" w:color="auto"/>
      </w:divBdr>
    </w:div>
    <w:div w:id="342436953">
      <w:bodyDiv w:val="1"/>
      <w:marLeft w:val="0"/>
      <w:marRight w:val="0"/>
      <w:marTop w:val="0"/>
      <w:marBottom w:val="0"/>
      <w:divBdr>
        <w:top w:val="none" w:sz="0" w:space="0" w:color="auto"/>
        <w:left w:val="none" w:sz="0" w:space="0" w:color="auto"/>
        <w:bottom w:val="none" w:sz="0" w:space="0" w:color="auto"/>
        <w:right w:val="none" w:sz="0" w:space="0" w:color="auto"/>
      </w:divBdr>
    </w:div>
    <w:div w:id="342438959">
      <w:bodyDiv w:val="1"/>
      <w:marLeft w:val="0"/>
      <w:marRight w:val="0"/>
      <w:marTop w:val="0"/>
      <w:marBottom w:val="0"/>
      <w:divBdr>
        <w:top w:val="none" w:sz="0" w:space="0" w:color="auto"/>
        <w:left w:val="none" w:sz="0" w:space="0" w:color="auto"/>
        <w:bottom w:val="none" w:sz="0" w:space="0" w:color="auto"/>
        <w:right w:val="none" w:sz="0" w:space="0" w:color="auto"/>
      </w:divBdr>
    </w:div>
    <w:div w:id="342511439">
      <w:bodyDiv w:val="1"/>
      <w:marLeft w:val="0"/>
      <w:marRight w:val="0"/>
      <w:marTop w:val="0"/>
      <w:marBottom w:val="0"/>
      <w:divBdr>
        <w:top w:val="none" w:sz="0" w:space="0" w:color="auto"/>
        <w:left w:val="none" w:sz="0" w:space="0" w:color="auto"/>
        <w:bottom w:val="none" w:sz="0" w:space="0" w:color="auto"/>
        <w:right w:val="none" w:sz="0" w:space="0" w:color="auto"/>
      </w:divBdr>
    </w:div>
    <w:div w:id="342900908">
      <w:bodyDiv w:val="1"/>
      <w:marLeft w:val="0"/>
      <w:marRight w:val="0"/>
      <w:marTop w:val="0"/>
      <w:marBottom w:val="0"/>
      <w:divBdr>
        <w:top w:val="none" w:sz="0" w:space="0" w:color="auto"/>
        <w:left w:val="none" w:sz="0" w:space="0" w:color="auto"/>
        <w:bottom w:val="none" w:sz="0" w:space="0" w:color="auto"/>
        <w:right w:val="none" w:sz="0" w:space="0" w:color="auto"/>
      </w:divBdr>
    </w:div>
    <w:div w:id="343168406">
      <w:bodyDiv w:val="1"/>
      <w:marLeft w:val="0"/>
      <w:marRight w:val="0"/>
      <w:marTop w:val="0"/>
      <w:marBottom w:val="0"/>
      <w:divBdr>
        <w:top w:val="none" w:sz="0" w:space="0" w:color="auto"/>
        <w:left w:val="none" w:sz="0" w:space="0" w:color="auto"/>
        <w:bottom w:val="none" w:sz="0" w:space="0" w:color="auto"/>
        <w:right w:val="none" w:sz="0" w:space="0" w:color="auto"/>
      </w:divBdr>
    </w:div>
    <w:div w:id="343240327">
      <w:bodyDiv w:val="1"/>
      <w:marLeft w:val="0"/>
      <w:marRight w:val="0"/>
      <w:marTop w:val="0"/>
      <w:marBottom w:val="0"/>
      <w:divBdr>
        <w:top w:val="none" w:sz="0" w:space="0" w:color="auto"/>
        <w:left w:val="none" w:sz="0" w:space="0" w:color="auto"/>
        <w:bottom w:val="none" w:sz="0" w:space="0" w:color="auto"/>
        <w:right w:val="none" w:sz="0" w:space="0" w:color="auto"/>
      </w:divBdr>
    </w:div>
    <w:div w:id="343436203">
      <w:bodyDiv w:val="1"/>
      <w:marLeft w:val="0"/>
      <w:marRight w:val="0"/>
      <w:marTop w:val="0"/>
      <w:marBottom w:val="0"/>
      <w:divBdr>
        <w:top w:val="none" w:sz="0" w:space="0" w:color="auto"/>
        <w:left w:val="none" w:sz="0" w:space="0" w:color="auto"/>
        <w:bottom w:val="none" w:sz="0" w:space="0" w:color="auto"/>
        <w:right w:val="none" w:sz="0" w:space="0" w:color="auto"/>
      </w:divBdr>
    </w:div>
    <w:div w:id="343441049">
      <w:bodyDiv w:val="1"/>
      <w:marLeft w:val="0"/>
      <w:marRight w:val="0"/>
      <w:marTop w:val="0"/>
      <w:marBottom w:val="0"/>
      <w:divBdr>
        <w:top w:val="none" w:sz="0" w:space="0" w:color="auto"/>
        <w:left w:val="none" w:sz="0" w:space="0" w:color="auto"/>
        <w:bottom w:val="none" w:sz="0" w:space="0" w:color="auto"/>
        <w:right w:val="none" w:sz="0" w:space="0" w:color="auto"/>
      </w:divBdr>
    </w:div>
    <w:div w:id="343479265">
      <w:bodyDiv w:val="1"/>
      <w:marLeft w:val="0"/>
      <w:marRight w:val="0"/>
      <w:marTop w:val="0"/>
      <w:marBottom w:val="0"/>
      <w:divBdr>
        <w:top w:val="none" w:sz="0" w:space="0" w:color="auto"/>
        <w:left w:val="none" w:sz="0" w:space="0" w:color="auto"/>
        <w:bottom w:val="none" w:sz="0" w:space="0" w:color="auto"/>
        <w:right w:val="none" w:sz="0" w:space="0" w:color="auto"/>
      </w:divBdr>
    </w:div>
    <w:div w:id="343560276">
      <w:bodyDiv w:val="1"/>
      <w:marLeft w:val="0"/>
      <w:marRight w:val="0"/>
      <w:marTop w:val="0"/>
      <w:marBottom w:val="0"/>
      <w:divBdr>
        <w:top w:val="none" w:sz="0" w:space="0" w:color="auto"/>
        <w:left w:val="none" w:sz="0" w:space="0" w:color="auto"/>
        <w:bottom w:val="none" w:sz="0" w:space="0" w:color="auto"/>
        <w:right w:val="none" w:sz="0" w:space="0" w:color="auto"/>
      </w:divBdr>
    </w:div>
    <w:div w:id="343636040">
      <w:bodyDiv w:val="1"/>
      <w:marLeft w:val="0"/>
      <w:marRight w:val="0"/>
      <w:marTop w:val="0"/>
      <w:marBottom w:val="0"/>
      <w:divBdr>
        <w:top w:val="none" w:sz="0" w:space="0" w:color="auto"/>
        <w:left w:val="none" w:sz="0" w:space="0" w:color="auto"/>
        <w:bottom w:val="none" w:sz="0" w:space="0" w:color="auto"/>
        <w:right w:val="none" w:sz="0" w:space="0" w:color="auto"/>
      </w:divBdr>
    </w:div>
    <w:div w:id="343822567">
      <w:bodyDiv w:val="1"/>
      <w:marLeft w:val="0"/>
      <w:marRight w:val="0"/>
      <w:marTop w:val="0"/>
      <w:marBottom w:val="0"/>
      <w:divBdr>
        <w:top w:val="none" w:sz="0" w:space="0" w:color="auto"/>
        <w:left w:val="none" w:sz="0" w:space="0" w:color="auto"/>
        <w:bottom w:val="none" w:sz="0" w:space="0" w:color="auto"/>
        <w:right w:val="none" w:sz="0" w:space="0" w:color="auto"/>
      </w:divBdr>
    </w:div>
    <w:div w:id="343895801">
      <w:bodyDiv w:val="1"/>
      <w:marLeft w:val="0"/>
      <w:marRight w:val="0"/>
      <w:marTop w:val="0"/>
      <w:marBottom w:val="0"/>
      <w:divBdr>
        <w:top w:val="none" w:sz="0" w:space="0" w:color="auto"/>
        <w:left w:val="none" w:sz="0" w:space="0" w:color="auto"/>
        <w:bottom w:val="none" w:sz="0" w:space="0" w:color="auto"/>
        <w:right w:val="none" w:sz="0" w:space="0" w:color="auto"/>
      </w:divBdr>
    </w:div>
    <w:div w:id="344137248">
      <w:bodyDiv w:val="1"/>
      <w:marLeft w:val="0"/>
      <w:marRight w:val="0"/>
      <w:marTop w:val="0"/>
      <w:marBottom w:val="0"/>
      <w:divBdr>
        <w:top w:val="none" w:sz="0" w:space="0" w:color="auto"/>
        <w:left w:val="none" w:sz="0" w:space="0" w:color="auto"/>
        <w:bottom w:val="none" w:sz="0" w:space="0" w:color="auto"/>
        <w:right w:val="none" w:sz="0" w:space="0" w:color="auto"/>
      </w:divBdr>
    </w:div>
    <w:div w:id="344208716">
      <w:bodyDiv w:val="1"/>
      <w:marLeft w:val="0"/>
      <w:marRight w:val="0"/>
      <w:marTop w:val="0"/>
      <w:marBottom w:val="0"/>
      <w:divBdr>
        <w:top w:val="none" w:sz="0" w:space="0" w:color="auto"/>
        <w:left w:val="none" w:sz="0" w:space="0" w:color="auto"/>
        <w:bottom w:val="none" w:sz="0" w:space="0" w:color="auto"/>
        <w:right w:val="none" w:sz="0" w:space="0" w:color="auto"/>
      </w:divBdr>
    </w:div>
    <w:div w:id="344551434">
      <w:bodyDiv w:val="1"/>
      <w:marLeft w:val="0"/>
      <w:marRight w:val="0"/>
      <w:marTop w:val="0"/>
      <w:marBottom w:val="0"/>
      <w:divBdr>
        <w:top w:val="none" w:sz="0" w:space="0" w:color="auto"/>
        <w:left w:val="none" w:sz="0" w:space="0" w:color="auto"/>
        <w:bottom w:val="none" w:sz="0" w:space="0" w:color="auto"/>
        <w:right w:val="none" w:sz="0" w:space="0" w:color="auto"/>
      </w:divBdr>
    </w:div>
    <w:div w:id="344674240">
      <w:bodyDiv w:val="1"/>
      <w:marLeft w:val="0"/>
      <w:marRight w:val="0"/>
      <w:marTop w:val="0"/>
      <w:marBottom w:val="0"/>
      <w:divBdr>
        <w:top w:val="none" w:sz="0" w:space="0" w:color="auto"/>
        <w:left w:val="none" w:sz="0" w:space="0" w:color="auto"/>
        <w:bottom w:val="none" w:sz="0" w:space="0" w:color="auto"/>
        <w:right w:val="none" w:sz="0" w:space="0" w:color="auto"/>
      </w:divBdr>
    </w:div>
    <w:div w:id="345014226">
      <w:bodyDiv w:val="1"/>
      <w:marLeft w:val="0"/>
      <w:marRight w:val="0"/>
      <w:marTop w:val="0"/>
      <w:marBottom w:val="0"/>
      <w:divBdr>
        <w:top w:val="none" w:sz="0" w:space="0" w:color="auto"/>
        <w:left w:val="none" w:sz="0" w:space="0" w:color="auto"/>
        <w:bottom w:val="none" w:sz="0" w:space="0" w:color="auto"/>
        <w:right w:val="none" w:sz="0" w:space="0" w:color="auto"/>
      </w:divBdr>
    </w:div>
    <w:div w:id="345062154">
      <w:bodyDiv w:val="1"/>
      <w:marLeft w:val="0"/>
      <w:marRight w:val="0"/>
      <w:marTop w:val="0"/>
      <w:marBottom w:val="0"/>
      <w:divBdr>
        <w:top w:val="none" w:sz="0" w:space="0" w:color="auto"/>
        <w:left w:val="none" w:sz="0" w:space="0" w:color="auto"/>
        <w:bottom w:val="none" w:sz="0" w:space="0" w:color="auto"/>
        <w:right w:val="none" w:sz="0" w:space="0" w:color="auto"/>
      </w:divBdr>
    </w:div>
    <w:div w:id="345178912">
      <w:bodyDiv w:val="1"/>
      <w:marLeft w:val="0"/>
      <w:marRight w:val="0"/>
      <w:marTop w:val="0"/>
      <w:marBottom w:val="0"/>
      <w:divBdr>
        <w:top w:val="none" w:sz="0" w:space="0" w:color="auto"/>
        <w:left w:val="none" w:sz="0" w:space="0" w:color="auto"/>
        <w:bottom w:val="none" w:sz="0" w:space="0" w:color="auto"/>
        <w:right w:val="none" w:sz="0" w:space="0" w:color="auto"/>
      </w:divBdr>
    </w:div>
    <w:div w:id="345332699">
      <w:bodyDiv w:val="1"/>
      <w:marLeft w:val="0"/>
      <w:marRight w:val="0"/>
      <w:marTop w:val="0"/>
      <w:marBottom w:val="0"/>
      <w:divBdr>
        <w:top w:val="none" w:sz="0" w:space="0" w:color="auto"/>
        <w:left w:val="none" w:sz="0" w:space="0" w:color="auto"/>
        <w:bottom w:val="none" w:sz="0" w:space="0" w:color="auto"/>
        <w:right w:val="none" w:sz="0" w:space="0" w:color="auto"/>
      </w:divBdr>
    </w:div>
    <w:div w:id="345375189">
      <w:bodyDiv w:val="1"/>
      <w:marLeft w:val="0"/>
      <w:marRight w:val="0"/>
      <w:marTop w:val="0"/>
      <w:marBottom w:val="0"/>
      <w:divBdr>
        <w:top w:val="none" w:sz="0" w:space="0" w:color="auto"/>
        <w:left w:val="none" w:sz="0" w:space="0" w:color="auto"/>
        <w:bottom w:val="none" w:sz="0" w:space="0" w:color="auto"/>
        <w:right w:val="none" w:sz="0" w:space="0" w:color="auto"/>
      </w:divBdr>
    </w:div>
    <w:div w:id="345375539">
      <w:bodyDiv w:val="1"/>
      <w:marLeft w:val="0"/>
      <w:marRight w:val="0"/>
      <w:marTop w:val="0"/>
      <w:marBottom w:val="0"/>
      <w:divBdr>
        <w:top w:val="none" w:sz="0" w:space="0" w:color="auto"/>
        <w:left w:val="none" w:sz="0" w:space="0" w:color="auto"/>
        <w:bottom w:val="none" w:sz="0" w:space="0" w:color="auto"/>
        <w:right w:val="none" w:sz="0" w:space="0" w:color="auto"/>
      </w:divBdr>
    </w:div>
    <w:div w:id="345404369">
      <w:bodyDiv w:val="1"/>
      <w:marLeft w:val="0"/>
      <w:marRight w:val="0"/>
      <w:marTop w:val="0"/>
      <w:marBottom w:val="0"/>
      <w:divBdr>
        <w:top w:val="none" w:sz="0" w:space="0" w:color="auto"/>
        <w:left w:val="none" w:sz="0" w:space="0" w:color="auto"/>
        <w:bottom w:val="none" w:sz="0" w:space="0" w:color="auto"/>
        <w:right w:val="none" w:sz="0" w:space="0" w:color="auto"/>
      </w:divBdr>
    </w:div>
    <w:div w:id="345446895">
      <w:bodyDiv w:val="1"/>
      <w:marLeft w:val="0"/>
      <w:marRight w:val="0"/>
      <w:marTop w:val="0"/>
      <w:marBottom w:val="0"/>
      <w:divBdr>
        <w:top w:val="none" w:sz="0" w:space="0" w:color="auto"/>
        <w:left w:val="none" w:sz="0" w:space="0" w:color="auto"/>
        <w:bottom w:val="none" w:sz="0" w:space="0" w:color="auto"/>
        <w:right w:val="none" w:sz="0" w:space="0" w:color="auto"/>
      </w:divBdr>
    </w:div>
    <w:div w:id="345522974">
      <w:bodyDiv w:val="1"/>
      <w:marLeft w:val="0"/>
      <w:marRight w:val="0"/>
      <w:marTop w:val="0"/>
      <w:marBottom w:val="0"/>
      <w:divBdr>
        <w:top w:val="none" w:sz="0" w:space="0" w:color="auto"/>
        <w:left w:val="none" w:sz="0" w:space="0" w:color="auto"/>
        <w:bottom w:val="none" w:sz="0" w:space="0" w:color="auto"/>
        <w:right w:val="none" w:sz="0" w:space="0" w:color="auto"/>
      </w:divBdr>
    </w:div>
    <w:div w:id="345597897">
      <w:bodyDiv w:val="1"/>
      <w:marLeft w:val="0"/>
      <w:marRight w:val="0"/>
      <w:marTop w:val="0"/>
      <w:marBottom w:val="0"/>
      <w:divBdr>
        <w:top w:val="none" w:sz="0" w:space="0" w:color="auto"/>
        <w:left w:val="none" w:sz="0" w:space="0" w:color="auto"/>
        <w:bottom w:val="none" w:sz="0" w:space="0" w:color="auto"/>
        <w:right w:val="none" w:sz="0" w:space="0" w:color="auto"/>
      </w:divBdr>
    </w:div>
    <w:div w:id="345601418">
      <w:bodyDiv w:val="1"/>
      <w:marLeft w:val="0"/>
      <w:marRight w:val="0"/>
      <w:marTop w:val="0"/>
      <w:marBottom w:val="0"/>
      <w:divBdr>
        <w:top w:val="none" w:sz="0" w:space="0" w:color="auto"/>
        <w:left w:val="none" w:sz="0" w:space="0" w:color="auto"/>
        <w:bottom w:val="none" w:sz="0" w:space="0" w:color="auto"/>
        <w:right w:val="none" w:sz="0" w:space="0" w:color="auto"/>
      </w:divBdr>
    </w:div>
    <w:div w:id="345639292">
      <w:bodyDiv w:val="1"/>
      <w:marLeft w:val="0"/>
      <w:marRight w:val="0"/>
      <w:marTop w:val="0"/>
      <w:marBottom w:val="0"/>
      <w:divBdr>
        <w:top w:val="none" w:sz="0" w:space="0" w:color="auto"/>
        <w:left w:val="none" w:sz="0" w:space="0" w:color="auto"/>
        <w:bottom w:val="none" w:sz="0" w:space="0" w:color="auto"/>
        <w:right w:val="none" w:sz="0" w:space="0" w:color="auto"/>
      </w:divBdr>
    </w:div>
    <w:div w:id="345714741">
      <w:bodyDiv w:val="1"/>
      <w:marLeft w:val="0"/>
      <w:marRight w:val="0"/>
      <w:marTop w:val="0"/>
      <w:marBottom w:val="0"/>
      <w:divBdr>
        <w:top w:val="none" w:sz="0" w:space="0" w:color="auto"/>
        <w:left w:val="none" w:sz="0" w:space="0" w:color="auto"/>
        <w:bottom w:val="none" w:sz="0" w:space="0" w:color="auto"/>
        <w:right w:val="none" w:sz="0" w:space="0" w:color="auto"/>
      </w:divBdr>
    </w:div>
    <w:div w:id="345835865">
      <w:bodyDiv w:val="1"/>
      <w:marLeft w:val="0"/>
      <w:marRight w:val="0"/>
      <w:marTop w:val="0"/>
      <w:marBottom w:val="0"/>
      <w:divBdr>
        <w:top w:val="none" w:sz="0" w:space="0" w:color="auto"/>
        <w:left w:val="none" w:sz="0" w:space="0" w:color="auto"/>
        <w:bottom w:val="none" w:sz="0" w:space="0" w:color="auto"/>
        <w:right w:val="none" w:sz="0" w:space="0" w:color="auto"/>
      </w:divBdr>
    </w:div>
    <w:div w:id="345861422">
      <w:bodyDiv w:val="1"/>
      <w:marLeft w:val="0"/>
      <w:marRight w:val="0"/>
      <w:marTop w:val="0"/>
      <w:marBottom w:val="0"/>
      <w:divBdr>
        <w:top w:val="none" w:sz="0" w:space="0" w:color="auto"/>
        <w:left w:val="none" w:sz="0" w:space="0" w:color="auto"/>
        <w:bottom w:val="none" w:sz="0" w:space="0" w:color="auto"/>
        <w:right w:val="none" w:sz="0" w:space="0" w:color="auto"/>
      </w:divBdr>
    </w:div>
    <w:div w:id="345913567">
      <w:bodyDiv w:val="1"/>
      <w:marLeft w:val="0"/>
      <w:marRight w:val="0"/>
      <w:marTop w:val="0"/>
      <w:marBottom w:val="0"/>
      <w:divBdr>
        <w:top w:val="none" w:sz="0" w:space="0" w:color="auto"/>
        <w:left w:val="none" w:sz="0" w:space="0" w:color="auto"/>
        <w:bottom w:val="none" w:sz="0" w:space="0" w:color="auto"/>
        <w:right w:val="none" w:sz="0" w:space="0" w:color="auto"/>
      </w:divBdr>
    </w:div>
    <w:div w:id="345987465">
      <w:bodyDiv w:val="1"/>
      <w:marLeft w:val="0"/>
      <w:marRight w:val="0"/>
      <w:marTop w:val="0"/>
      <w:marBottom w:val="0"/>
      <w:divBdr>
        <w:top w:val="none" w:sz="0" w:space="0" w:color="auto"/>
        <w:left w:val="none" w:sz="0" w:space="0" w:color="auto"/>
        <w:bottom w:val="none" w:sz="0" w:space="0" w:color="auto"/>
        <w:right w:val="none" w:sz="0" w:space="0" w:color="auto"/>
      </w:divBdr>
    </w:div>
    <w:div w:id="346058559">
      <w:bodyDiv w:val="1"/>
      <w:marLeft w:val="0"/>
      <w:marRight w:val="0"/>
      <w:marTop w:val="0"/>
      <w:marBottom w:val="0"/>
      <w:divBdr>
        <w:top w:val="none" w:sz="0" w:space="0" w:color="auto"/>
        <w:left w:val="none" w:sz="0" w:space="0" w:color="auto"/>
        <w:bottom w:val="none" w:sz="0" w:space="0" w:color="auto"/>
        <w:right w:val="none" w:sz="0" w:space="0" w:color="auto"/>
      </w:divBdr>
    </w:div>
    <w:div w:id="346176299">
      <w:bodyDiv w:val="1"/>
      <w:marLeft w:val="0"/>
      <w:marRight w:val="0"/>
      <w:marTop w:val="0"/>
      <w:marBottom w:val="0"/>
      <w:divBdr>
        <w:top w:val="none" w:sz="0" w:space="0" w:color="auto"/>
        <w:left w:val="none" w:sz="0" w:space="0" w:color="auto"/>
        <w:bottom w:val="none" w:sz="0" w:space="0" w:color="auto"/>
        <w:right w:val="none" w:sz="0" w:space="0" w:color="auto"/>
      </w:divBdr>
    </w:div>
    <w:div w:id="346177664">
      <w:bodyDiv w:val="1"/>
      <w:marLeft w:val="0"/>
      <w:marRight w:val="0"/>
      <w:marTop w:val="0"/>
      <w:marBottom w:val="0"/>
      <w:divBdr>
        <w:top w:val="none" w:sz="0" w:space="0" w:color="auto"/>
        <w:left w:val="none" w:sz="0" w:space="0" w:color="auto"/>
        <w:bottom w:val="none" w:sz="0" w:space="0" w:color="auto"/>
        <w:right w:val="none" w:sz="0" w:space="0" w:color="auto"/>
      </w:divBdr>
    </w:div>
    <w:div w:id="346367274">
      <w:bodyDiv w:val="1"/>
      <w:marLeft w:val="0"/>
      <w:marRight w:val="0"/>
      <w:marTop w:val="0"/>
      <w:marBottom w:val="0"/>
      <w:divBdr>
        <w:top w:val="none" w:sz="0" w:space="0" w:color="auto"/>
        <w:left w:val="none" w:sz="0" w:space="0" w:color="auto"/>
        <w:bottom w:val="none" w:sz="0" w:space="0" w:color="auto"/>
        <w:right w:val="none" w:sz="0" w:space="0" w:color="auto"/>
      </w:divBdr>
    </w:div>
    <w:div w:id="346519427">
      <w:bodyDiv w:val="1"/>
      <w:marLeft w:val="0"/>
      <w:marRight w:val="0"/>
      <w:marTop w:val="0"/>
      <w:marBottom w:val="0"/>
      <w:divBdr>
        <w:top w:val="none" w:sz="0" w:space="0" w:color="auto"/>
        <w:left w:val="none" w:sz="0" w:space="0" w:color="auto"/>
        <w:bottom w:val="none" w:sz="0" w:space="0" w:color="auto"/>
        <w:right w:val="none" w:sz="0" w:space="0" w:color="auto"/>
      </w:divBdr>
    </w:div>
    <w:div w:id="346832376">
      <w:bodyDiv w:val="1"/>
      <w:marLeft w:val="0"/>
      <w:marRight w:val="0"/>
      <w:marTop w:val="0"/>
      <w:marBottom w:val="0"/>
      <w:divBdr>
        <w:top w:val="none" w:sz="0" w:space="0" w:color="auto"/>
        <w:left w:val="none" w:sz="0" w:space="0" w:color="auto"/>
        <w:bottom w:val="none" w:sz="0" w:space="0" w:color="auto"/>
        <w:right w:val="none" w:sz="0" w:space="0" w:color="auto"/>
      </w:divBdr>
    </w:div>
    <w:div w:id="346910960">
      <w:bodyDiv w:val="1"/>
      <w:marLeft w:val="0"/>
      <w:marRight w:val="0"/>
      <w:marTop w:val="0"/>
      <w:marBottom w:val="0"/>
      <w:divBdr>
        <w:top w:val="none" w:sz="0" w:space="0" w:color="auto"/>
        <w:left w:val="none" w:sz="0" w:space="0" w:color="auto"/>
        <w:bottom w:val="none" w:sz="0" w:space="0" w:color="auto"/>
        <w:right w:val="none" w:sz="0" w:space="0" w:color="auto"/>
      </w:divBdr>
    </w:div>
    <w:div w:id="346950271">
      <w:bodyDiv w:val="1"/>
      <w:marLeft w:val="0"/>
      <w:marRight w:val="0"/>
      <w:marTop w:val="0"/>
      <w:marBottom w:val="0"/>
      <w:divBdr>
        <w:top w:val="none" w:sz="0" w:space="0" w:color="auto"/>
        <w:left w:val="none" w:sz="0" w:space="0" w:color="auto"/>
        <w:bottom w:val="none" w:sz="0" w:space="0" w:color="auto"/>
        <w:right w:val="none" w:sz="0" w:space="0" w:color="auto"/>
      </w:divBdr>
    </w:div>
    <w:div w:id="347021016">
      <w:bodyDiv w:val="1"/>
      <w:marLeft w:val="0"/>
      <w:marRight w:val="0"/>
      <w:marTop w:val="0"/>
      <w:marBottom w:val="0"/>
      <w:divBdr>
        <w:top w:val="none" w:sz="0" w:space="0" w:color="auto"/>
        <w:left w:val="none" w:sz="0" w:space="0" w:color="auto"/>
        <w:bottom w:val="none" w:sz="0" w:space="0" w:color="auto"/>
        <w:right w:val="none" w:sz="0" w:space="0" w:color="auto"/>
      </w:divBdr>
    </w:div>
    <w:div w:id="347027703">
      <w:bodyDiv w:val="1"/>
      <w:marLeft w:val="0"/>
      <w:marRight w:val="0"/>
      <w:marTop w:val="0"/>
      <w:marBottom w:val="0"/>
      <w:divBdr>
        <w:top w:val="none" w:sz="0" w:space="0" w:color="auto"/>
        <w:left w:val="none" w:sz="0" w:space="0" w:color="auto"/>
        <w:bottom w:val="none" w:sz="0" w:space="0" w:color="auto"/>
        <w:right w:val="none" w:sz="0" w:space="0" w:color="auto"/>
      </w:divBdr>
    </w:div>
    <w:div w:id="347100640">
      <w:bodyDiv w:val="1"/>
      <w:marLeft w:val="0"/>
      <w:marRight w:val="0"/>
      <w:marTop w:val="0"/>
      <w:marBottom w:val="0"/>
      <w:divBdr>
        <w:top w:val="none" w:sz="0" w:space="0" w:color="auto"/>
        <w:left w:val="none" w:sz="0" w:space="0" w:color="auto"/>
        <w:bottom w:val="none" w:sz="0" w:space="0" w:color="auto"/>
        <w:right w:val="none" w:sz="0" w:space="0" w:color="auto"/>
      </w:divBdr>
    </w:div>
    <w:div w:id="347144373">
      <w:bodyDiv w:val="1"/>
      <w:marLeft w:val="0"/>
      <w:marRight w:val="0"/>
      <w:marTop w:val="0"/>
      <w:marBottom w:val="0"/>
      <w:divBdr>
        <w:top w:val="none" w:sz="0" w:space="0" w:color="auto"/>
        <w:left w:val="none" w:sz="0" w:space="0" w:color="auto"/>
        <w:bottom w:val="none" w:sz="0" w:space="0" w:color="auto"/>
        <w:right w:val="none" w:sz="0" w:space="0" w:color="auto"/>
      </w:divBdr>
    </w:div>
    <w:div w:id="347219539">
      <w:bodyDiv w:val="1"/>
      <w:marLeft w:val="0"/>
      <w:marRight w:val="0"/>
      <w:marTop w:val="0"/>
      <w:marBottom w:val="0"/>
      <w:divBdr>
        <w:top w:val="none" w:sz="0" w:space="0" w:color="auto"/>
        <w:left w:val="none" w:sz="0" w:space="0" w:color="auto"/>
        <w:bottom w:val="none" w:sz="0" w:space="0" w:color="auto"/>
        <w:right w:val="none" w:sz="0" w:space="0" w:color="auto"/>
      </w:divBdr>
    </w:div>
    <w:div w:id="347408561">
      <w:bodyDiv w:val="1"/>
      <w:marLeft w:val="0"/>
      <w:marRight w:val="0"/>
      <w:marTop w:val="0"/>
      <w:marBottom w:val="0"/>
      <w:divBdr>
        <w:top w:val="none" w:sz="0" w:space="0" w:color="auto"/>
        <w:left w:val="none" w:sz="0" w:space="0" w:color="auto"/>
        <w:bottom w:val="none" w:sz="0" w:space="0" w:color="auto"/>
        <w:right w:val="none" w:sz="0" w:space="0" w:color="auto"/>
      </w:divBdr>
    </w:div>
    <w:div w:id="347412444">
      <w:bodyDiv w:val="1"/>
      <w:marLeft w:val="0"/>
      <w:marRight w:val="0"/>
      <w:marTop w:val="0"/>
      <w:marBottom w:val="0"/>
      <w:divBdr>
        <w:top w:val="none" w:sz="0" w:space="0" w:color="auto"/>
        <w:left w:val="none" w:sz="0" w:space="0" w:color="auto"/>
        <w:bottom w:val="none" w:sz="0" w:space="0" w:color="auto"/>
        <w:right w:val="none" w:sz="0" w:space="0" w:color="auto"/>
      </w:divBdr>
    </w:div>
    <w:div w:id="347412759">
      <w:bodyDiv w:val="1"/>
      <w:marLeft w:val="0"/>
      <w:marRight w:val="0"/>
      <w:marTop w:val="0"/>
      <w:marBottom w:val="0"/>
      <w:divBdr>
        <w:top w:val="none" w:sz="0" w:space="0" w:color="auto"/>
        <w:left w:val="none" w:sz="0" w:space="0" w:color="auto"/>
        <w:bottom w:val="none" w:sz="0" w:space="0" w:color="auto"/>
        <w:right w:val="none" w:sz="0" w:space="0" w:color="auto"/>
      </w:divBdr>
    </w:div>
    <w:div w:id="347415058">
      <w:bodyDiv w:val="1"/>
      <w:marLeft w:val="0"/>
      <w:marRight w:val="0"/>
      <w:marTop w:val="0"/>
      <w:marBottom w:val="0"/>
      <w:divBdr>
        <w:top w:val="none" w:sz="0" w:space="0" w:color="auto"/>
        <w:left w:val="none" w:sz="0" w:space="0" w:color="auto"/>
        <w:bottom w:val="none" w:sz="0" w:space="0" w:color="auto"/>
        <w:right w:val="none" w:sz="0" w:space="0" w:color="auto"/>
      </w:divBdr>
    </w:div>
    <w:div w:id="347415908">
      <w:bodyDiv w:val="1"/>
      <w:marLeft w:val="0"/>
      <w:marRight w:val="0"/>
      <w:marTop w:val="0"/>
      <w:marBottom w:val="0"/>
      <w:divBdr>
        <w:top w:val="none" w:sz="0" w:space="0" w:color="auto"/>
        <w:left w:val="none" w:sz="0" w:space="0" w:color="auto"/>
        <w:bottom w:val="none" w:sz="0" w:space="0" w:color="auto"/>
        <w:right w:val="none" w:sz="0" w:space="0" w:color="auto"/>
      </w:divBdr>
    </w:div>
    <w:div w:id="347483315">
      <w:bodyDiv w:val="1"/>
      <w:marLeft w:val="0"/>
      <w:marRight w:val="0"/>
      <w:marTop w:val="0"/>
      <w:marBottom w:val="0"/>
      <w:divBdr>
        <w:top w:val="none" w:sz="0" w:space="0" w:color="auto"/>
        <w:left w:val="none" w:sz="0" w:space="0" w:color="auto"/>
        <w:bottom w:val="none" w:sz="0" w:space="0" w:color="auto"/>
        <w:right w:val="none" w:sz="0" w:space="0" w:color="auto"/>
      </w:divBdr>
    </w:div>
    <w:div w:id="347567938">
      <w:bodyDiv w:val="1"/>
      <w:marLeft w:val="0"/>
      <w:marRight w:val="0"/>
      <w:marTop w:val="0"/>
      <w:marBottom w:val="0"/>
      <w:divBdr>
        <w:top w:val="none" w:sz="0" w:space="0" w:color="auto"/>
        <w:left w:val="none" w:sz="0" w:space="0" w:color="auto"/>
        <w:bottom w:val="none" w:sz="0" w:space="0" w:color="auto"/>
        <w:right w:val="none" w:sz="0" w:space="0" w:color="auto"/>
      </w:divBdr>
    </w:div>
    <w:div w:id="347761331">
      <w:bodyDiv w:val="1"/>
      <w:marLeft w:val="0"/>
      <w:marRight w:val="0"/>
      <w:marTop w:val="0"/>
      <w:marBottom w:val="0"/>
      <w:divBdr>
        <w:top w:val="none" w:sz="0" w:space="0" w:color="auto"/>
        <w:left w:val="none" w:sz="0" w:space="0" w:color="auto"/>
        <w:bottom w:val="none" w:sz="0" w:space="0" w:color="auto"/>
        <w:right w:val="none" w:sz="0" w:space="0" w:color="auto"/>
      </w:divBdr>
    </w:div>
    <w:div w:id="348139115">
      <w:bodyDiv w:val="1"/>
      <w:marLeft w:val="0"/>
      <w:marRight w:val="0"/>
      <w:marTop w:val="0"/>
      <w:marBottom w:val="0"/>
      <w:divBdr>
        <w:top w:val="none" w:sz="0" w:space="0" w:color="auto"/>
        <w:left w:val="none" w:sz="0" w:space="0" w:color="auto"/>
        <w:bottom w:val="none" w:sz="0" w:space="0" w:color="auto"/>
        <w:right w:val="none" w:sz="0" w:space="0" w:color="auto"/>
      </w:divBdr>
    </w:div>
    <w:div w:id="348339641">
      <w:bodyDiv w:val="1"/>
      <w:marLeft w:val="0"/>
      <w:marRight w:val="0"/>
      <w:marTop w:val="0"/>
      <w:marBottom w:val="0"/>
      <w:divBdr>
        <w:top w:val="none" w:sz="0" w:space="0" w:color="auto"/>
        <w:left w:val="none" w:sz="0" w:space="0" w:color="auto"/>
        <w:bottom w:val="none" w:sz="0" w:space="0" w:color="auto"/>
        <w:right w:val="none" w:sz="0" w:space="0" w:color="auto"/>
      </w:divBdr>
    </w:div>
    <w:div w:id="348524898">
      <w:bodyDiv w:val="1"/>
      <w:marLeft w:val="0"/>
      <w:marRight w:val="0"/>
      <w:marTop w:val="0"/>
      <w:marBottom w:val="0"/>
      <w:divBdr>
        <w:top w:val="none" w:sz="0" w:space="0" w:color="auto"/>
        <w:left w:val="none" w:sz="0" w:space="0" w:color="auto"/>
        <w:bottom w:val="none" w:sz="0" w:space="0" w:color="auto"/>
        <w:right w:val="none" w:sz="0" w:space="0" w:color="auto"/>
      </w:divBdr>
    </w:div>
    <w:div w:id="348651564">
      <w:bodyDiv w:val="1"/>
      <w:marLeft w:val="0"/>
      <w:marRight w:val="0"/>
      <w:marTop w:val="0"/>
      <w:marBottom w:val="0"/>
      <w:divBdr>
        <w:top w:val="none" w:sz="0" w:space="0" w:color="auto"/>
        <w:left w:val="none" w:sz="0" w:space="0" w:color="auto"/>
        <w:bottom w:val="none" w:sz="0" w:space="0" w:color="auto"/>
        <w:right w:val="none" w:sz="0" w:space="0" w:color="auto"/>
      </w:divBdr>
    </w:div>
    <w:div w:id="348988845">
      <w:bodyDiv w:val="1"/>
      <w:marLeft w:val="0"/>
      <w:marRight w:val="0"/>
      <w:marTop w:val="0"/>
      <w:marBottom w:val="0"/>
      <w:divBdr>
        <w:top w:val="none" w:sz="0" w:space="0" w:color="auto"/>
        <w:left w:val="none" w:sz="0" w:space="0" w:color="auto"/>
        <w:bottom w:val="none" w:sz="0" w:space="0" w:color="auto"/>
        <w:right w:val="none" w:sz="0" w:space="0" w:color="auto"/>
      </w:divBdr>
    </w:div>
    <w:div w:id="349063197">
      <w:bodyDiv w:val="1"/>
      <w:marLeft w:val="0"/>
      <w:marRight w:val="0"/>
      <w:marTop w:val="0"/>
      <w:marBottom w:val="0"/>
      <w:divBdr>
        <w:top w:val="none" w:sz="0" w:space="0" w:color="auto"/>
        <w:left w:val="none" w:sz="0" w:space="0" w:color="auto"/>
        <w:bottom w:val="none" w:sz="0" w:space="0" w:color="auto"/>
        <w:right w:val="none" w:sz="0" w:space="0" w:color="auto"/>
      </w:divBdr>
    </w:div>
    <w:div w:id="349142611">
      <w:bodyDiv w:val="1"/>
      <w:marLeft w:val="0"/>
      <w:marRight w:val="0"/>
      <w:marTop w:val="0"/>
      <w:marBottom w:val="0"/>
      <w:divBdr>
        <w:top w:val="none" w:sz="0" w:space="0" w:color="auto"/>
        <w:left w:val="none" w:sz="0" w:space="0" w:color="auto"/>
        <w:bottom w:val="none" w:sz="0" w:space="0" w:color="auto"/>
        <w:right w:val="none" w:sz="0" w:space="0" w:color="auto"/>
      </w:divBdr>
    </w:div>
    <w:div w:id="349185729">
      <w:bodyDiv w:val="1"/>
      <w:marLeft w:val="0"/>
      <w:marRight w:val="0"/>
      <w:marTop w:val="0"/>
      <w:marBottom w:val="0"/>
      <w:divBdr>
        <w:top w:val="none" w:sz="0" w:space="0" w:color="auto"/>
        <w:left w:val="none" w:sz="0" w:space="0" w:color="auto"/>
        <w:bottom w:val="none" w:sz="0" w:space="0" w:color="auto"/>
        <w:right w:val="none" w:sz="0" w:space="0" w:color="auto"/>
      </w:divBdr>
    </w:div>
    <w:div w:id="349642631">
      <w:bodyDiv w:val="1"/>
      <w:marLeft w:val="0"/>
      <w:marRight w:val="0"/>
      <w:marTop w:val="0"/>
      <w:marBottom w:val="0"/>
      <w:divBdr>
        <w:top w:val="none" w:sz="0" w:space="0" w:color="auto"/>
        <w:left w:val="none" w:sz="0" w:space="0" w:color="auto"/>
        <w:bottom w:val="none" w:sz="0" w:space="0" w:color="auto"/>
        <w:right w:val="none" w:sz="0" w:space="0" w:color="auto"/>
      </w:divBdr>
    </w:div>
    <w:div w:id="349644778">
      <w:bodyDiv w:val="1"/>
      <w:marLeft w:val="0"/>
      <w:marRight w:val="0"/>
      <w:marTop w:val="0"/>
      <w:marBottom w:val="0"/>
      <w:divBdr>
        <w:top w:val="none" w:sz="0" w:space="0" w:color="auto"/>
        <w:left w:val="none" w:sz="0" w:space="0" w:color="auto"/>
        <w:bottom w:val="none" w:sz="0" w:space="0" w:color="auto"/>
        <w:right w:val="none" w:sz="0" w:space="0" w:color="auto"/>
      </w:divBdr>
    </w:div>
    <w:div w:id="349647617">
      <w:bodyDiv w:val="1"/>
      <w:marLeft w:val="0"/>
      <w:marRight w:val="0"/>
      <w:marTop w:val="0"/>
      <w:marBottom w:val="0"/>
      <w:divBdr>
        <w:top w:val="none" w:sz="0" w:space="0" w:color="auto"/>
        <w:left w:val="none" w:sz="0" w:space="0" w:color="auto"/>
        <w:bottom w:val="none" w:sz="0" w:space="0" w:color="auto"/>
        <w:right w:val="none" w:sz="0" w:space="0" w:color="auto"/>
      </w:divBdr>
    </w:div>
    <w:div w:id="349796947">
      <w:bodyDiv w:val="1"/>
      <w:marLeft w:val="0"/>
      <w:marRight w:val="0"/>
      <w:marTop w:val="0"/>
      <w:marBottom w:val="0"/>
      <w:divBdr>
        <w:top w:val="none" w:sz="0" w:space="0" w:color="auto"/>
        <w:left w:val="none" w:sz="0" w:space="0" w:color="auto"/>
        <w:bottom w:val="none" w:sz="0" w:space="0" w:color="auto"/>
        <w:right w:val="none" w:sz="0" w:space="0" w:color="auto"/>
      </w:divBdr>
    </w:div>
    <w:div w:id="350104335">
      <w:bodyDiv w:val="1"/>
      <w:marLeft w:val="0"/>
      <w:marRight w:val="0"/>
      <w:marTop w:val="0"/>
      <w:marBottom w:val="0"/>
      <w:divBdr>
        <w:top w:val="none" w:sz="0" w:space="0" w:color="auto"/>
        <w:left w:val="none" w:sz="0" w:space="0" w:color="auto"/>
        <w:bottom w:val="none" w:sz="0" w:space="0" w:color="auto"/>
        <w:right w:val="none" w:sz="0" w:space="0" w:color="auto"/>
      </w:divBdr>
    </w:div>
    <w:div w:id="350182861">
      <w:bodyDiv w:val="1"/>
      <w:marLeft w:val="0"/>
      <w:marRight w:val="0"/>
      <w:marTop w:val="0"/>
      <w:marBottom w:val="0"/>
      <w:divBdr>
        <w:top w:val="none" w:sz="0" w:space="0" w:color="auto"/>
        <w:left w:val="none" w:sz="0" w:space="0" w:color="auto"/>
        <w:bottom w:val="none" w:sz="0" w:space="0" w:color="auto"/>
        <w:right w:val="none" w:sz="0" w:space="0" w:color="auto"/>
      </w:divBdr>
    </w:div>
    <w:div w:id="350225373">
      <w:bodyDiv w:val="1"/>
      <w:marLeft w:val="0"/>
      <w:marRight w:val="0"/>
      <w:marTop w:val="0"/>
      <w:marBottom w:val="0"/>
      <w:divBdr>
        <w:top w:val="none" w:sz="0" w:space="0" w:color="auto"/>
        <w:left w:val="none" w:sz="0" w:space="0" w:color="auto"/>
        <w:bottom w:val="none" w:sz="0" w:space="0" w:color="auto"/>
        <w:right w:val="none" w:sz="0" w:space="0" w:color="auto"/>
      </w:divBdr>
    </w:div>
    <w:div w:id="350226063">
      <w:bodyDiv w:val="1"/>
      <w:marLeft w:val="0"/>
      <w:marRight w:val="0"/>
      <w:marTop w:val="0"/>
      <w:marBottom w:val="0"/>
      <w:divBdr>
        <w:top w:val="none" w:sz="0" w:space="0" w:color="auto"/>
        <w:left w:val="none" w:sz="0" w:space="0" w:color="auto"/>
        <w:bottom w:val="none" w:sz="0" w:space="0" w:color="auto"/>
        <w:right w:val="none" w:sz="0" w:space="0" w:color="auto"/>
      </w:divBdr>
    </w:div>
    <w:div w:id="350228110">
      <w:bodyDiv w:val="1"/>
      <w:marLeft w:val="0"/>
      <w:marRight w:val="0"/>
      <w:marTop w:val="0"/>
      <w:marBottom w:val="0"/>
      <w:divBdr>
        <w:top w:val="none" w:sz="0" w:space="0" w:color="auto"/>
        <w:left w:val="none" w:sz="0" w:space="0" w:color="auto"/>
        <w:bottom w:val="none" w:sz="0" w:space="0" w:color="auto"/>
        <w:right w:val="none" w:sz="0" w:space="0" w:color="auto"/>
      </w:divBdr>
    </w:div>
    <w:div w:id="350500005">
      <w:bodyDiv w:val="1"/>
      <w:marLeft w:val="0"/>
      <w:marRight w:val="0"/>
      <w:marTop w:val="0"/>
      <w:marBottom w:val="0"/>
      <w:divBdr>
        <w:top w:val="none" w:sz="0" w:space="0" w:color="auto"/>
        <w:left w:val="none" w:sz="0" w:space="0" w:color="auto"/>
        <w:bottom w:val="none" w:sz="0" w:space="0" w:color="auto"/>
        <w:right w:val="none" w:sz="0" w:space="0" w:color="auto"/>
      </w:divBdr>
    </w:div>
    <w:div w:id="350644211">
      <w:bodyDiv w:val="1"/>
      <w:marLeft w:val="0"/>
      <w:marRight w:val="0"/>
      <w:marTop w:val="0"/>
      <w:marBottom w:val="0"/>
      <w:divBdr>
        <w:top w:val="none" w:sz="0" w:space="0" w:color="auto"/>
        <w:left w:val="none" w:sz="0" w:space="0" w:color="auto"/>
        <w:bottom w:val="none" w:sz="0" w:space="0" w:color="auto"/>
        <w:right w:val="none" w:sz="0" w:space="0" w:color="auto"/>
      </w:divBdr>
    </w:div>
    <w:div w:id="350761488">
      <w:bodyDiv w:val="1"/>
      <w:marLeft w:val="0"/>
      <w:marRight w:val="0"/>
      <w:marTop w:val="0"/>
      <w:marBottom w:val="0"/>
      <w:divBdr>
        <w:top w:val="none" w:sz="0" w:space="0" w:color="auto"/>
        <w:left w:val="none" w:sz="0" w:space="0" w:color="auto"/>
        <w:bottom w:val="none" w:sz="0" w:space="0" w:color="auto"/>
        <w:right w:val="none" w:sz="0" w:space="0" w:color="auto"/>
      </w:divBdr>
    </w:div>
    <w:div w:id="350838244">
      <w:bodyDiv w:val="1"/>
      <w:marLeft w:val="0"/>
      <w:marRight w:val="0"/>
      <w:marTop w:val="0"/>
      <w:marBottom w:val="0"/>
      <w:divBdr>
        <w:top w:val="none" w:sz="0" w:space="0" w:color="auto"/>
        <w:left w:val="none" w:sz="0" w:space="0" w:color="auto"/>
        <w:bottom w:val="none" w:sz="0" w:space="0" w:color="auto"/>
        <w:right w:val="none" w:sz="0" w:space="0" w:color="auto"/>
      </w:divBdr>
    </w:div>
    <w:div w:id="350840444">
      <w:bodyDiv w:val="1"/>
      <w:marLeft w:val="0"/>
      <w:marRight w:val="0"/>
      <w:marTop w:val="0"/>
      <w:marBottom w:val="0"/>
      <w:divBdr>
        <w:top w:val="none" w:sz="0" w:space="0" w:color="auto"/>
        <w:left w:val="none" w:sz="0" w:space="0" w:color="auto"/>
        <w:bottom w:val="none" w:sz="0" w:space="0" w:color="auto"/>
        <w:right w:val="none" w:sz="0" w:space="0" w:color="auto"/>
      </w:divBdr>
    </w:div>
    <w:div w:id="350881635">
      <w:bodyDiv w:val="1"/>
      <w:marLeft w:val="0"/>
      <w:marRight w:val="0"/>
      <w:marTop w:val="0"/>
      <w:marBottom w:val="0"/>
      <w:divBdr>
        <w:top w:val="none" w:sz="0" w:space="0" w:color="auto"/>
        <w:left w:val="none" w:sz="0" w:space="0" w:color="auto"/>
        <w:bottom w:val="none" w:sz="0" w:space="0" w:color="auto"/>
        <w:right w:val="none" w:sz="0" w:space="0" w:color="auto"/>
      </w:divBdr>
    </w:div>
    <w:div w:id="351106335">
      <w:bodyDiv w:val="1"/>
      <w:marLeft w:val="0"/>
      <w:marRight w:val="0"/>
      <w:marTop w:val="0"/>
      <w:marBottom w:val="0"/>
      <w:divBdr>
        <w:top w:val="none" w:sz="0" w:space="0" w:color="auto"/>
        <w:left w:val="none" w:sz="0" w:space="0" w:color="auto"/>
        <w:bottom w:val="none" w:sz="0" w:space="0" w:color="auto"/>
        <w:right w:val="none" w:sz="0" w:space="0" w:color="auto"/>
      </w:divBdr>
    </w:div>
    <w:div w:id="351498549">
      <w:bodyDiv w:val="1"/>
      <w:marLeft w:val="0"/>
      <w:marRight w:val="0"/>
      <w:marTop w:val="0"/>
      <w:marBottom w:val="0"/>
      <w:divBdr>
        <w:top w:val="none" w:sz="0" w:space="0" w:color="auto"/>
        <w:left w:val="none" w:sz="0" w:space="0" w:color="auto"/>
        <w:bottom w:val="none" w:sz="0" w:space="0" w:color="auto"/>
        <w:right w:val="none" w:sz="0" w:space="0" w:color="auto"/>
      </w:divBdr>
    </w:div>
    <w:div w:id="351611579">
      <w:bodyDiv w:val="1"/>
      <w:marLeft w:val="0"/>
      <w:marRight w:val="0"/>
      <w:marTop w:val="0"/>
      <w:marBottom w:val="0"/>
      <w:divBdr>
        <w:top w:val="none" w:sz="0" w:space="0" w:color="auto"/>
        <w:left w:val="none" w:sz="0" w:space="0" w:color="auto"/>
        <w:bottom w:val="none" w:sz="0" w:space="0" w:color="auto"/>
        <w:right w:val="none" w:sz="0" w:space="0" w:color="auto"/>
      </w:divBdr>
    </w:div>
    <w:div w:id="351613920">
      <w:bodyDiv w:val="1"/>
      <w:marLeft w:val="0"/>
      <w:marRight w:val="0"/>
      <w:marTop w:val="0"/>
      <w:marBottom w:val="0"/>
      <w:divBdr>
        <w:top w:val="none" w:sz="0" w:space="0" w:color="auto"/>
        <w:left w:val="none" w:sz="0" w:space="0" w:color="auto"/>
        <w:bottom w:val="none" w:sz="0" w:space="0" w:color="auto"/>
        <w:right w:val="none" w:sz="0" w:space="0" w:color="auto"/>
      </w:divBdr>
    </w:div>
    <w:div w:id="351882395">
      <w:bodyDiv w:val="1"/>
      <w:marLeft w:val="0"/>
      <w:marRight w:val="0"/>
      <w:marTop w:val="0"/>
      <w:marBottom w:val="0"/>
      <w:divBdr>
        <w:top w:val="none" w:sz="0" w:space="0" w:color="auto"/>
        <w:left w:val="none" w:sz="0" w:space="0" w:color="auto"/>
        <w:bottom w:val="none" w:sz="0" w:space="0" w:color="auto"/>
        <w:right w:val="none" w:sz="0" w:space="0" w:color="auto"/>
      </w:divBdr>
    </w:div>
    <w:div w:id="351953417">
      <w:bodyDiv w:val="1"/>
      <w:marLeft w:val="0"/>
      <w:marRight w:val="0"/>
      <w:marTop w:val="0"/>
      <w:marBottom w:val="0"/>
      <w:divBdr>
        <w:top w:val="none" w:sz="0" w:space="0" w:color="auto"/>
        <w:left w:val="none" w:sz="0" w:space="0" w:color="auto"/>
        <w:bottom w:val="none" w:sz="0" w:space="0" w:color="auto"/>
        <w:right w:val="none" w:sz="0" w:space="0" w:color="auto"/>
      </w:divBdr>
    </w:div>
    <w:div w:id="351959947">
      <w:bodyDiv w:val="1"/>
      <w:marLeft w:val="0"/>
      <w:marRight w:val="0"/>
      <w:marTop w:val="0"/>
      <w:marBottom w:val="0"/>
      <w:divBdr>
        <w:top w:val="none" w:sz="0" w:space="0" w:color="auto"/>
        <w:left w:val="none" w:sz="0" w:space="0" w:color="auto"/>
        <w:bottom w:val="none" w:sz="0" w:space="0" w:color="auto"/>
        <w:right w:val="none" w:sz="0" w:space="0" w:color="auto"/>
      </w:divBdr>
    </w:div>
    <w:div w:id="351997560">
      <w:bodyDiv w:val="1"/>
      <w:marLeft w:val="0"/>
      <w:marRight w:val="0"/>
      <w:marTop w:val="0"/>
      <w:marBottom w:val="0"/>
      <w:divBdr>
        <w:top w:val="none" w:sz="0" w:space="0" w:color="auto"/>
        <w:left w:val="none" w:sz="0" w:space="0" w:color="auto"/>
        <w:bottom w:val="none" w:sz="0" w:space="0" w:color="auto"/>
        <w:right w:val="none" w:sz="0" w:space="0" w:color="auto"/>
      </w:divBdr>
    </w:div>
    <w:div w:id="352072578">
      <w:bodyDiv w:val="1"/>
      <w:marLeft w:val="0"/>
      <w:marRight w:val="0"/>
      <w:marTop w:val="0"/>
      <w:marBottom w:val="0"/>
      <w:divBdr>
        <w:top w:val="none" w:sz="0" w:space="0" w:color="auto"/>
        <w:left w:val="none" w:sz="0" w:space="0" w:color="auto"/>
        <w:bottom w:val="none" w:sz="0" w:space="0" w:color="auto"/>
        <w:right w:val="none" w:sz="0" w:space="0" w:color="auto"/>
      </w:divBdr>
    </w:div>
    <w:div w:id="352078499">
      <w:bodyDiv w:val="1"/>
      <w:marLeft w:val="0"/>
      <w:marRight w:val="0"/>
      <w:marTop w:val="0"/>
      <w:marBottom w:val="0"/>
      <w:divBdr>
        <w:top w:val="none" w:sz="0" w:space="0" w:color="auto"/>
        <w:left w:val="none" w:sz="0" w:space="0" w:color="auto"/>
        <w:bottom w:val="none" w:sz="0" w:space="0" w:color="auto"/>
        <w:right w:val="none" w:sz="0" w:space="0" w:color="auto"/>
      </w:divBdr>
    </w:div>
    <w:div w:id="352730127">
      <w:bodyDiv w:val="1"/>
      <w:marLeft w:val="0"/>
      <w:marRight w:val="0"/>
      <w:marTop w:val="0"/>
      <w:marBottom w:val="0"/>
      <w:divBdr>
        <w:top w:val="none" w:sz="0" w:space="0" w:color="auto"/>
        <w:left w:val="none" w:sz="0" w:space="0" w:color="auto"/>
        <w:bottom w:val="none" w:sz="0" w:space="0" w:color="auto"/>
        <w:right w:val="none" w:sz="0" w:space="0" w:color="auto"/>
      </w:divBdr>
    </w:div>
    <w:div w:id="352801510">
      <w:bodyDiv w:val="1"/>
      <w:marLeft w:val="0"/>
      <w:marRight w:val="0"/>
      <w:marTop w:val="0"/>
      <w:marBottom w:val="0"/>
      <w:divBdr>
        <w:top w:val="none" w:sz="0" w:space="0" w:color="auto"/>
        <w:left w:val="none" w:sz="0" w:space="0" w:color="auto"/>
        <w:bottom w:val="none" w:sz="0" w:space="0" w:color="auto"/>
        <w:right w:val="none" w:sz="0" w:space="0" w:color="auto"/>
      </w:divBdr>
    </w:div>
    <w:div w:id="353069170">
      <w:bodyDiv w:val="1"/>
      <w:marLeft w:val="0"/>
      <w:marRight w:val="0"/>
      <w:marTop w:val="0"/>
      <w:marBottom w:val="0"/>
      <w:divBdr>
        <w:top w:val="none" w:sz="0" w:space="0" w:color="auto"/>
        <w:left w:val="none" w:sz="0" w:space="0" w:color="auto"/>
        <w:bottom w:val="none" w:sz="0" w:space="0" w:color="auto"/>
        <w:right w:val="none" w:sz="0" w:space="0" w:color="auto"/>
      </w:divBdr>
    </w:div>
    <w:div w:id="353189229">
      <w:bodyDiv w:val="1"/>
      <w:marLeft w:val="0"/>
      <w:marRight w:val="0"/>
      <w:marTop w:val="0"/>
      <w:marBottom w:val="0"/>
      <w:divBdr>
        <w:top w:val="none" w:sz="0" w:space="0" w:color="auto"/>
        <w:left w:val="none" w:sz="0" w:space="0" w:color="auto"/>
        <w:bottom w:val="none" w:sz="0" w:space="0" w:color="auto"/>
        <w:right w:val="none" w:sz="0" w:space="0" w:color="auto"/>
      </w:divBdr>
    </w:div>
    <w:div w:id="353384910">
      <w:bodyDiv w:val="1"/>
      <w:marLeft w:val="0"/>
      <w:marRight w:val="0"/>
      <w:marTop w:val="0"/>
      <w:marBottom w:val="0"/>
      <w:divBdr>
        <w:top w:val="none" w:sz="0" w:space="0" w:color="auto"/>
        <w:left w:val="none" w:sz="0" w:space="0" w:color="auto"/>
        <w:bottom w:val="none" w:sz="0" w:space="0" w:color="auto"/>
        <w:right w:val="none" w:sz="0" w:space="0" w:color="auto"/>
      </w:divBdr>
    </w:div>
    <w:div w:id="353653374">
      <w:bodyDiv w:val="1"/>
      <w:marLeft w:val="0"/>
      <w:marRight w:val="0"/>
      <w:marTop w:val="0"/>
      <w:marBottom w:val="0"/>
      <w:divBdr>
        <w:top w:val="none" w:sz="0" w:space="0" w:color="auto"/>
        <w:left w:val="none" w:sz="0" w:space="0" w:color="auto"/>
        <w:bottom w:val="none" w:sz="0" w:space="0" w:color="auto"/>
        <w:right w:val="none" w:sz="0" w:space="0" w:color="auto"/>
      </w:divBdr>
    </w:div>
    <w:div w:id="353850100">
      <w:bodyDiv w:val="1"/>
      <w:marLeft w:val="0"/>
      <w:marRight w:val="0"/>
      <w:marTop w:val="0"/>
      <w:marBottom w:val="0"/>
      <w:divBdr>
        <w:top w:val="none" w:sz="0" w:space="0" w:color="auto"/>
        <w:left w:val="none" w:sz="0" w:space="0" w:color="auto"/>
        <w:bottom w:val="none" w:sz="0" w:space="0" w:color="auto"/>
        <w:right w:val="none" w:sz="0" w:space="0" w:color="auto"/>
      </w:divBdr>
    </w:div>
    <w:div w:id="353966868">
      <w:bodyDiv w:val="1"/>
      <w:marLeft w:val="0"/>
      <w:marRight w:val="0"/>
      <w:marTop w:val="0"/>
      <w:marBottom w:val="0"/>
      <w:divBdr>
        <w:top w:val="none" w:sz="0" w:space="0" w:color="auto"/>
        <w:left w:val="none" w:sz="0" w:space="0" w:color="auto"/>
        <w:bottom w:val="none" w:sz="0" w:space="0" w:color="auto"/>
        <w:right w:val="none" w:sz="0" w:space="0" w:color="auto"/>
      </w:divBdr>
    </w:div>
    <w:div w:id="353969731">
      <w:bodyDiv w:val="1"/>
      <w:marLeft w:val="0"/>
      <w:marRight w:val="0"/>
      <w:marTop w:val="0"/>
      <w:marBottom w:val="0"/>
      <w:divBdr>
        <w:top w:val="none" w:sz="0" w:space="0" w:color="auto"/>
        <w:left w:val="none" w:sz="0" w:space="0" w:color="auto"/>
        <w:bottom w:val="none" w:sz="0" w:space="0" w:color="auto"/>
        <w:right w:val="none" w:sz="0" w:space="0" w:color="auto"/>
      </w:divBdr>
    </w:div>
    <w:div w:id="354036489">
      <w:bodyDiv w:val="1"/>
      <w:marLeft w:val="0"/>
      <w:marRight w:val="0"/>
      <w:marTop w:val="0"/>
      <w:marBottom w:val="0"/>
      <w:divBdr>
        <w:top w:val="none" w:sz="0" w:space="0" w:color="auto"/>
        <w:left w:val="none" w:sz="0" w:space="0" w:color="auto"/>
        <w:bottom w:val="none" w:sz="0" w:space="0" w:color="auto"/>
        <w:right w:val="none" w:sz="0" w:space="0" w:color="auto"/>
      </w:divBdr>
    </w:div>
    <w:div w:id="354309022">
      <w:bodyDiv w:val="1"/>
      <w:marLeft w:val="0"/>
      <w:marRight w:val="0"/>
      <w:marTop w:val="0"/>
      <w:marBottom w:val="0"/>
      <w:divBdr>
        <w:top w:val="none" w:sz="0" w:space="0" w:color="auto"/>
        <w:left w:val="none" w:sz="0" w:space="0" w:color="auto"/>
        <w:bottom w:val="none" w:sz="0" w:space="0" w:color="auto"/>
        <w:right w:val="none" w:sz="0" w:space="0" w:color="auto"/>
      </w:divBdr>
    </w:div>
    <w:div w:id="354500905">
      <w:bodyDiv w:val="1"/>
      <w:marLeft w:val="0"/>
      <w:marRight w:val="0"/>
      <w:marTop w:val="0"/>
      <w:marBottom w:val="0"/>
      <w:divBdr>
        <w:top w:val="none" w:sz="0" w:space="0" w:color="auto"/>
        <w:left w:val="none" w:sz="0" w:space="0" w:color="auto"/>
        <w:bottom w:val="none" w:sz="0" w:space="0" w:color="auto"/>
        <w:right w:val="none" w:sz="0" w:space="0" w:color="auto"/>
      </w:divBdr>
    </w:div>
    <w:div w:id="354504903">
      <w:bodyDiv w:val="1"/>
      <w:marLeft w:val="0"/>
      <w:marRight w:val="0"/>
      <w:marTop w:val="0"/>
      <w:marBottom w:val="0"/>
      <w:divBdr>
        <w:top w:val="none" w:sz="0" w:space="0" w:color="auto"/>
        <w:left w:val="none" w:sz="0" w:space="0" w:color="auto"/>
        <w:bottom w:val="none" w:sz="0" w:space="0" w:color="auto"/>
        <w:right w:val="none" w:sz="0" w:space="0" w:color="auto"/>
      </w:divBdr>
    </w:div>
    <w:div w:id="354620545">
      <w:bodyDiv w:val="1"/>
      <w:marLeft w:val="0"/>
      <w:marRight w:val="0"/>
      <w:marTop w:val="0"/>
      <w:marBottom w:val="0"/>
      <w:divBdr>
        <w:top w:val="none" w:sz="0" w:space="0" w:color="auto"/>
        <w:left w:val="none" w:sz="0" w:space="0" w:color="auto"/>
        <w:bottom w:val="none" w:sz="0" w:space="0" w:color="auto"/>
        <w:right w:val="none" w:sz="0" w:space="0" w:color="auto"/>
      </w:divBdr>
    </w:div>
    <w:div w:id="354698447">
      <w:bodyDiv w:val="1"/>
      <w:marLeft w:val="0"/>
      <w:marRight w:val="0"/>
      <w:marTop w:val="0"/>
      <w:marBottom w:val="0"/>
      <w:divBdr>
        <w:top w:val="none" w:sz="0" w:space="0" w:color="auto"/>
        <w:left w:val="none" w:sz="0" w:space="0" w:color="auto"/>
        <w:bottom w:val="none" w:sz="0" w:space="0" w:color="auto"/>
        <w:right w:val="none" w:sz="0" w:space="0" w:color="auto"/>
      </w:divBdr>
    </w:div>
    <w:div w:id="354962862">
      <w:bodyDiv w:val="1"/>
      <w:marLeft w:val="0"/>
      <w:marRight w:val="0"/>
      <w:marTop w:val="0"/>
      <w:marBottom w:val="0"/>
      <w:divBdr>
        <w:top w:val="none" w:sz="0" w:space="0" w:color="auto"/>
        <w:left w:val="none" w:sz="0" w:space="0" w:color="auto"/>
        <w:bottom w:val="none" w:sz="0" w:space="0" w:color="auto"/>
        <w:right w:val="none" w:sz="0" w:space="0" w:color="auto"/>
      </w:divBdr>
    </w:div>
    <w:div w:id="355230876">
      <w:bodyDiv w:val="1"/>
      <w:marLeft w:val="0"/>
      <w:marRight w:val="0"/>
      <w:marTop w:val="0"/>
      <w:marBottom w:val="0"/>
      <w:divBdr>
        <w:top w:val="none" w:sz="0" w:space="0" w:color="auto"/>
        <w:left w:val="none" w:sz="0" w:space="0" w:color="auto"/>
        <w:bottom w:val="none" w:sz="0" w:space="0" w:color="auto"/>
        <w:right w:val="none" w:sz="0" w:space="0" w:color="auto"/>
      </w:divBdr>
    </w:div>
    <w:div w:id="355273278">
      <w:bodyDiv w:val="1"/>
      <w:marLeft w:val="0"/>
      <w:marRight w:val="0"/>
      <w:marTop w:val="0"/>
      <w:marBottom w:val="0"/>
      <w:divBdr>
        <w:top w:val="none" w:sz="0" w:space="0" w:color="auto"/>
        <w:left w:val="none" w:sz="0" w:space="0" w:color="auto"/>
        <w:bottom w:val="none" w:sz="0" w:space="0" w:color="auto"/>
        <w:right w:val="none" w:sz="0" w:space="0" w:color="auto"/>
      </w:divBdr>
    </w:div>
    <w:div w:id="355280651">
      <w:bodyDiv w:val="1"/>
      <w:marLeft w:val="0"/>
      <w:marRight w:val="0"/>
      <w:marTop w:val="0"/>
      <w:marBottom w:val="0"/>
      <w:divBdr>
        <w:top w:val="none" w:sz="0" w:space="0" w:color="auto"/>
        <w:left w:val="none" w:sz="0" w:space="0" w:color="auto"/>
        <w:bottom w:val="none" w:sz="0" w:space="0" w:color="auto"/>
        <w:right w:val="none" w:sz="0" w:space="0" w:color="auto"/>
      </w:divBdr>
    </w:div>
    <w:div w:id="355346919">
      <w:bodyDiv w:val="1"/>
      <w:marLeft w:val="0"/>
      <w:marRight w:val="0"/>
      <w:marTop w:val="0"/>
      <w:marBottom w:val="0"/>
      <w:divBdr>
        <w:top w:val="none" w:sz="0" w:space="0" w:color="auto"/>
        <w:left w:val="none" w:sz="0" w:space="0" w:color="auto"/>
        <w:bottom w:val="none" w:sz="0" w:space="0" w:color="auto"/>
        <w:right w:val="none" w:sz="0" w:space="0" w:color="auto"/>
      </w:divBdr>
    </w:div>
    <w:div w:id="355347516">
      <w:bodyDiv w:val="1"/>
      <w:marLeft w:val="0"/>
      <w:marRight w:val="0"/>
      <w:marTop w:val="0"/>
      <w:marBottom w:val="0"/>
      <w:divBdr>
        <w:top w:val="none" w:sz="0" w:space="0" w:color="auto"/>
        <w:left w:val="none" w:sz="0" w:space="0" w:color="auto"/>
        <w:bottom w:val="none" w:sz="0" w:space="0" w:color="auto"/>
        <w:right w:val="none" w:sz="0" w:space="0" w:color="auto"/>
      </w:divBdr>
    </w:div>
    <w:div w:id="355472282">
      <w:bodyDiv w:val="1"/>
      <w:marLeft w:val="0"/>
      <w:marRight w:val="0"/>
      <w:marTop w:val="0"/>
      <w:marBottom w:val="0"/>
      <w:divBdr>
        <w:top w:val="none" w:sz="0" w:space="0" w:color="auto"/>
        <w:left w:val="none" w:sz="0" w:space="0" w:color="auto"/>
        <w:bottom w:val="none" w:sz="0" w:space="0" w:color="auto"/>
        <w:right w:val="none" w:sz="0" w:space="0" w:color="auto"/>
      </w:divBdr>
    </w:div>
    <w:div w:id="355497671">
      <w:bodyDiv w:val="1"/>
      <w:marLeft w:val="0"/>
      <w:marRight w:val="0"/>
      <w:marTop w:val="0"/>
      <w:marBottom w:val="0"/>
      <w:divBdr>
        <w:top w:val="none" w:sz="0" w:space="0" w:color="auto"/>
        <w:left w:val="none" w:sz="0" w:space="0" w:color="auto"/>
        <w:bottom w:val="none" w:sz="0" w:space="0" w:color="auto"/>
        <w:right w:val="none" w:sz="0" w:space="0" w:color="auto"/>
      </w:divBdr>
    </w:div>
    <w:div w:id="355691123">
      <w:bodyDiv w:val="1"/>
      <w:marLeft w:val="0"/>
      <w:marRight w:val="0"/>
      <w:marTop w:val="0"/>
      <w:marBottom w:val="0"/>
      <w:divBdr>
        <w:top w:val="none" w:sz="0" w:space="0" w:color="auto"/>
        <w:left w:val="none" w:sz="0" w:space="0" w:color="auto"/>
        <w:bottom w:val="none" w:sz="0" w:space="0" w:color="auto"/>
        <w:right w:val="none" w:sz="0" w:space="0" w:color="auto"/>
      </w:divBdr>
    </w:div>
    <w:div w:id="355691362">
      <w:bodyDiv w:val="1"/>
      <w:marLeft w:val="0"/>
      <w:marRight w:val="0"/>
      <w:marTop w:val="0"/>
      <w:marBottom w:val="0"/>
      <w:divBdr>
        <w:top w:val="none" w:sz="0" w:space="0" w:color="auto"/>
        <w:left w:val="none" w:sz="0" w:space="0" w:color="auto"/>
        <w:bottom w:val="none" w:sz="0" w:space="0" w:color="auto"/>
        <w:right w:val="none" w:sz="0" w:space="0" w:color="auto"/>
      </w:divBdr>
    </w:div>
    <w:div w:id="355735817">
      <w:bodyDiv w:val="1"/>
      <w:marLeft w:val="0"/>
      <w:marRight w:val="0"/>
      <w:marTop w:val="0"/>
      <w:marBottom w:val="0"/>
      <w:divBdr>
        <w:top w:val="none" w:sz="0" w:space="0" w:color="auto"/>
        <w:left w:val="none" w:sz="0" w:space="0" w:color="auto"/>
        <w:bottom w:val="none" w:sz="0" w:space="0" w:color="auto"/>
        <w:right w:val="none" w:sz="0" w:space="0" w:color="auto"/>
      </w:divBdr>
    </w:div>
    <w:div w:id="355741980">
      <w:bodyDiv w:val="1"/>
      <w:marLeft w:val="0"/>
      <w:marRight w:val="0"/>
      <w:marTop w:val="0"/>
      <w:marBottom w:val="0"/>
      <w:divBdr>
        <w:top w:val="none" w:sz="0" w:space="0" w:color="auto"/>
        <w:left w:val="none" w:sz="0" w:space="0" w:color="auto"/>
        <w:bottom w:val="none" w:sz="0" w:space="0" w:color="auto"/>
        <w:right w:val="none" w:sz="0" w:space="0" w:color="auto"/>
      </w:divBdr>
    </w:div>
    <w:div w:id="355887248">
      <w:bodyDiv w:val="1"/>
      <w:marLeft w:val="0"/>
      <w:marRight w:val="0"/>
      <w:marTop w:val="0"/>
      <w:marBottom w:val="0"/>
      <w:divBdr>
        <w:top w:val="none" w:sz="0" w:space="0" w:color="auto"/>
        <w:left w:val="none" w:sz="0" w:space="0" w:color="auto"/>
        <w:bottom w:val="none" w:sz="0" w:space="0" w:color="auto"/>
        <w:right w:val="none" w:sz="0" w:space="0" w:color="auto"/>
      </w:divBdr>
    </w:div>
    <w:div w:id="356005717">
      <w:bodyDiv w:val="1"/>
      <w:marLeft w:val="0"/>
      <w:marRight w:val="0"/>
      <w:marTop w:val="0"/>
      <w:marBottom w:val="0"/>
      <w:divBdr>
        <w:top w:val="none" w:sz="0" w:space="0" w:color="auto"/>
        <w:left w:val="none" w:sz="0" w:space="0" w:color="auto"/>
        <w:bottom w:val="none" w:sz="0" w:space="0" w:color="auto"/>
        <w:right w:val="none" w:sz="0" w:space="0" w:color="auto"/>
      </w:divBdr>
    </w:div>
    <w:div w:id="356007889">
      <w:bodyDiv w:val="1"/>
      <w:marLeft w:val="0"/>
      <w:marRight w:val="0"/>
      <w:marTop w:val="0"/>
      <w:marBottom w:val="0"/>
      <w:divBdr>
        <w:top w:val="none" w:sz="0" w:space="0" w:color="auto"/>
        <w:left w:val="none" w:sz="0" w:space="0" w:color="auto"/>
        <w:bottom w:val="none" w:sz="0" w:space="0" w:color="auto"/>
        <w:right w:val="none" w:sz="0" w:space="0" w:color="auto"/>
      </w:divBdr>
    </w:div>
    <w:div w:id="356152676">
      <w:bodyDiv w:val="1"/>
      <w:marLeft w:val="0"/>
      <w:marRight w:val="0"/>
      <w:marTop w:val="0"/>
      <w:marBottom w:val="0"/>
      <w:divBdr>
        <w:top w:val="none" w:sz="0" w:space="0" w:color="auto"/>
        <w:left w:val="none" w:sz="0" w:space="0" w:color="auto"/>
        <w:bottom w:val="none" w:sz="0" w:space="0" w:color="auto"/>
        <w:right w:val="none" w:sz="0" w:space="0" w:color="auto"/>
      </w:divBdr>
    </w:div>
    <w:div w:id="356389344">
      <w:bodyDiv w:val="1"/>
      <w:marLeft w:val="0"/>
      <w:marRight w:val="0"/>
      <w:marTop w:val="0"/>
      <w:marBottom w:val="0"/>
      <w:divBdr>
        <w:top w:val="none" w:sz="0" w:space="0" w:color="auto"/>
        <w:left w:val="none" w:sz="0" w:space="0" w:color="auto"/>
        <w:bottom w:val="none" w:sz="0" w:space="0" w:color="auto"/>
        <w:right w:val="none" w:sz="0" w:space="0" w:color="auto"/>
      </w:divBdr>
    </w:div>
    <w:div w:id="356394598">
      <w:bodyDiv w:val="1"/>
      <w:marLeft w:val="0"/>
      <w:marRight w:val="0"/>
      <w:marTop w:val="0"/>
      <w:marBottom w:val="0"/>
      <w:divBdr>
        <w:top w:val="none" w:sz="0" w:space="0" w:color="auto"/>
        <w:left w:val="none" w:sz="0" w:space="0" w:color="auto"/>
        <w:bottom w:val="none" w:sz="0" w:space="0" w:color="auto"/>
        <w:right w:val="none" w:sz="0" w:space="0" w:color="auto"/>
      </w:divBdr>
    </w:div>
    <w:div w:id="356470100">
      <w:bodyDiv w:val="1"/>
      <w:marLeft w:val="0"/>
      <w:marRight w:val="0"/>
      <w:marTop w:val="0"/>
      <w:marBottom w:val="0"/>
      <w:divBdr>
        <w:top w:val="none" w:sz="0" w:space="0" w:color="auto"/>
        <w:left w:val="none" w:sz="0" w:space="0" w:color="auto"/>
        <w:bottom w:val="none" w:sz="0" w:space="0" w:color="auto"/>
        <w:right w:val="none" w:sz="0" w:space="0" w:color="auto"/>
      </w:divBdr>
    </w:div>
    <w:div w:id="356851169">
      <w:bodyDiv w:val="1"/>
      <w:marLeft w:val="0"/>
      <w:marRight w:val="0"/>
      <w:marTop w:val="0"/>
      <w:marBottom w:val="0"/>
      <w:divBdr>
        <w:top w:val="none" w:sz="0" w:space="0" w:color="auto"/>
        <w:left w:val="none" w:sz="0" w:space="0" w:color="auto"/>
        <w:bottom w:val="none" w:sz="0" w:space="0" w:color="auto"/>
        <w:right w:val="none" w:sz="0" w:space="0" w:color="auto"/>
      </w:divBdr>
    </w:div>
    <w:div w:id="357049315">
      <w:bodyDiv w:val="1"/>
      <w:marLeft w:val="0"/>
      <w:marRight w:val="0"/>
      <w:marTop w:val="0"/>
      <w:marBottom w:val="0"/>
      <w:divBdr>
        <w:top w:val="none" w:sz="0" w:space="0" w:color="auto"/>
        <w:left w:val="none" w:sz="0" w:space="0" w:color="auto"/>
        <w:bottom w:val="none" w:sz="0" w:space="0" w:color="auto"/>
        <w:right w:val="none" w:sz="0" w:space="0" w:color="auto"/>
      </w:divBdr>
    </w:div>
    <w:div w:id="357120556">
      <w:bodyDiv w:val="1"/>
      <w:marLeft w:val="0"/>
      <w:marRight w:val="0"/>
      <w:marTop w:val="0"/>
      <w:marBottom w:val="0"/>
      <w:divBdr>
        <w:top w:val="none" w:sz="0" w:space="0" w:color="auto"/>
        <w:left w:val="none" w:sz="0" w:space="0" w:color="auto"/>
        <w:bottom w:val="none" w:sz="0" w:space="0" w:color="auto"/>
        <w:right w:val="none" w:sz="0" w:space="0" w:color="auto"/>
      </w:divBdr>
    </w:div>
    <w:div w:id="357194905">
      <w:bodyDiv w:val="1"/>
      <w:marLeft w:val="0"/>
      <w:marRight w:val="0"/>
      <w:marTop w:val="0"/>
      <w:marBottom w:val="0"/>
      <w:divBdr>
        <w:top w:val="none" w:sz="0" w:space="0" w:color="auto"/>
        <w:left w:val="none" w:sz="0" w:space="0" w:color="auto"/>
        <w:bottom w:val="none" w:sz="0" w:space="0" w:color="auto"/>
        <w:right w:val="none" w:sz="0" w:space="0" w:color="auto"/>
      </w:divBdr>
    </w:div>
    <w:div w:id="357244497">
      <w:bodyDiv w:val="1"/>
      <w:marLeft w:val="0"/>
      <w:marRight w:val="0"/>
      <w:marTop w:val="0"/>
      <w:marBottom w:val="0"/>
      <w:divBdr>
        <w:top w:val="none" w:sz="0" w:space="0" w:color="auto"/>
        <w:left w:val="none" w:sz="0" w:space="0" w:color="auto"/>
        <w:bottom w:val="none" w:sz="0" w:space="0" w:color="auto"/>
        <w:right w:val="none" w:sz="0" w:space="0" w:color="auto"/>
      </w:divBdr>
    </w:div>
    <w:div w:id="357511173">
      <w:bodyDiv w:val="1"/>
      <w:marLeft w:val="0"/>
      <w:marRight w:val="0"/>
      <w:marTop w:val="0"/>
      <w:marBottom w:val="0"/>
      <w:divBdr>
        <w:top w:val="none" w:sz="0" w:space="0" w:color="auto"/>
        <w:left w:val="none" w:sz="0" w:space="0" w:color="auto"/>
        <w:bottom w:val="none" w:sz="0" w:space="0" w:color="auto"/>
        <w:right w:val="none" w:sz="0" w:space="0" w:color="auto"/>
      </w:divBdr>
    </w:div>
    <w:div w:id="357582366">
      <w:bodyDiv w:val="1"/>
      <w:marLeft w:val="0"/>
      <w:marRight w:val="0"/>
      <w:marTop w:val="0"/>
      <w:marBottom w:val="0"/>
      <w:divBdr>
        <w:top w:val="none" w:sz="0" w:space="0" w:color="auto"/>
        <w:left w:val="none" w:sz="0" w:space="0" w:color="auto"/>
        <w:bottom w:val="none" w:sz="0" w:space="0" w:color="auto"/>
        <w:right w:val="none" w:sz="0" w:space="0" w:color="auto"/>
      </w:divBdr>
    </w:div>
    <w:div w:id="357661002">
      <w:bodyDiv w:val="1"/>
      <w:marLeft w:val="0"/>
      <w:marRight w:val="0"/>
      <w:marTop w:val="0"/>
      <w:marBottom w:val="0"/>
      <w:divBdr>
        <w:top w:val="none" w:sz="0" w:space="0" w:color="auto"/>
        <w:left w:val="none" w:sz="0" w:space="0" w:color="auto"/>
        <w:bottom w:val="none" w:sz="0" w:space="0" w:color="auto"/>
        <w:right w:val="none" w:sz="0" w:space="0" w:color="auto"/>
      </w:divBdr>
    </w:div>
    <w:div w:id="357781902">
      <w:bodyDiv w:val="1"/>
      <w:marLeft w:val="0"/>
      <w:marRight w:val="0"/>
      <w:marTop w:val="0"/>
      <w:marBottom w:val="0"/>
      <w:divBdr>
        <w:top w:val="none" w:sz="0" w:space="0" w:color="auto"/>
        <w:left w:val="none" w:sz="0" w:space="0" w:color="auto"/>
        <w:bottom w:val="none" w:sz="0" w:space="0" w:color="auto"/>
        <w:right w:val="none" w:sz="0" w:space="0" w:color="auto"/>
      </w:divBdr>
    </w:div>
    <w:div w:id="357893511">
      <w:bodyDiv w:val="1"/>
      <w:marLeft w:val="0"/>
      <w:marRight w:val="0"/>
      <w:marTop w:val="0"/>
      <w:marBottom w:val="0"/>
      <w:divBdr>
        <w:top w:val="none" w:sz="0" w:space="0" w:color="auto"/>
        <w:left w:val="none" w:sz="0" w:space="0" w:color="auto"/>
        <w:bottom w:val="none" w:sz="0" w:space="0" w:color="auto"/>
        <w:right w:val="none" w:sz="0" w:space="0" w:color="auto"/>
      </w:divBdr>
    </w:div>
    <w:div w:id="358089710">
      <w:bodyDiv w:val="1"/>
      <w:marLeft w:val="0"/>
      <w:marRight w:val="0"/>
      <w:marTop w:val="0"/>
      <w:marBottom w:val="0"/>
      <w:divBdr>
        <w:top w:val="none" w:sz="0" w:space="0" w:color="auto"/>
        <w:left w:val="none" w:sz="0" w:space="0" w:color="auto"/>
        <w:bottom w:val="none" w:sz="0" w:space="0" w:color="auto"/>
        <w:right w:val="none" w:sz="0" w:space="0" w:color="auto"/>
      </w:divBdr>
    </w:div>
    <w:div w:id="358094691">
      <w:bodyDiv w:val="1"/>
      <w:marLeft w:val="0"/>
      <w:marRight w:val="0"/>
      <w:marTop w:val="0"/>
      <w:marBottom w:val="0"/>
      <w:divBdr>
        <w:top w:val="none" w:sz="0" w:space="0" w:color="auto"/>
        <w:left w:val="none" w:sz="0" w:space="0" w:color="auto"/>
        <w:bottom w:val="none" w:sz="0" w:space="0" w:color="auto"/>
        <w:right w:val="none" w:sz="0" w:space="0" w:color="auto"/>
      </w:divBdr>
    </w:div>
    <w:div w:id="358162288">
      <w:bodyDiv w:val="1"/>
      <w:marLeft w:val="0"/>
      <w:marRight w:val="0"/>
      <w:marTop w:val="0"/>
      <w:marBottom w:val="0"/>
      <w:divBdr>
        <w:top w:val="none" w:sz="0" w:space="0" w:color="auto"/>
        <w:left w:val="none" w:sz="0" w:space="0" w:color="auto"/>
        <w:bottom w:val="none" w:sz="0" w:space="0" w:color="auto"/>
        <w:right w:val="none" w:sz="0" w:space="0" w:color="auto"/>
      </w:divBdr>
    </w:div>
    <w:div w:id="358243187">
      <w:bodyDiv w:val="1"/>
      <w:marLeft w:val="0"/>
      <w:marRight w:val="0"/>
      <w:marTop w:val="0"/>
      <w:marBottom w:val="0"/>
      <w:divBdr>
        <w:top w:val="none" w:sz="0" w:space="0" w:color="auto"/>
        <w:left w:val="none" w:sz="0" w:space="0" w:color="auto"/>
        <w:bottom w:val="none" w:sz="0" w:space="0" w:color="auto"/>
        <w:right w:val="none" w:sz="0" w:space="0" w:color="auto"/>
      </w:divBdr>
    </w:div>
    <w:div w:id="358431480">
      <w:bodyDiv w:val="1"/>
      <w:marLeft w:val="0"/>
      <w:marRight w:val="0"/>
      <w:marTop w:val="0"/>
      <w:marBottom w:val="0"/>
      <w:divBdr>
        <w:top w:val="none" w:sz="0" w:space="0" w:color="auto"/>
        <w:left w:val="none" w:sz="0" w:space="0" w:color="auto"/>
        <w:bottom w:val="none" w:sz="0" w:space="0" w:color="auto"/>
        <w:right w:val="none" w:sz="0" w:space="0" w:color="auto"/>
      </w:divBdr>
    </w:div>
    <w:div w:id="358435907">
      <w:bodyDiv w:val="1"/>
      <w:marLeft w:val="0"/>
      <w:marRight w:val="0"/>
      <w:marTop w:val="0"/>
      <w:marBottom w:val="0"/>
      <w:divBdr>
        <w:top w:val="none" w:sz="0" w:space="0" w:color="auto"/>
        <w:left w:val="none" w:sz="0" w:space="0" w:color="auto"/>
        <w:bottom w:val="none" w:sz="0" w:space="0" w:color="auto"/>
        <w:right w:val="none" w:sz="0" w:space="0" w:color="auto"/>
      </w:divBdr>
    </w:div>
    <w:div w:id="358747660">
      <w:bodyDiv w:val="1"/>
      <w:marLeft w:val="0"/>
      <w:marRight w:val="0"/>
      <w:marTop w:val="0"/>
      <w:marBottom w:val="0"/>
      <w:divBdr>
        <w:top w:val="none" w:sz="0" w:space="0" w:color="auto"/>
        <w:left w:val="none" w:sz="0" w:space="0" w:color="auto"/>
        <w:bottom w:val="none" w:sz="0" w:space="0" w:color="auto"/>
        <w:right w:val="none" w:sz="0" w:space="0" w:color="auto"/>
      </w:divBdr>
    </w:div>
    <w:div w:id="358819720">
      <w:bodyDiv w:val="1"/>
      <w:marLeft w:val="0"/>
      <w:marRight w:val="0"/>
      <w:marTop w:val="0"/>
      <w:marBottom w:val="0"/>
      <w:divBdr>
        <w:top w:val="none" w:sz="0" w:space="0" w:color="auto"/>
        <w:left w:val="none" w:sz="0" w:space="0" w:color="auto"/>
        <w:bottom w:val="none" w:sz="0" w:space="0" w:color="auto"/>
        <w:right w:val="none" w:sz="0" w:space="0" w:color="auto"/>
      </w:divBdr>
    </w:div>
    <w:div w:id="358968002">
      <w:bodyDiv w:val="1"/>
      <w:marLeft w:val="0"/>
      <w:marRight w:val="0"/>
      <w:marTop w:val="0"/>
      <w:marBottom w:val="0"/>
      <w:divBdr>
        <w:top w:val="none" w:sz="0" w:space="0" w:color="auto"/>
        <w:left w:val="none" w:sz="0" w:space="0" w:color="auto"/>
        <w:bottom w:val="none" w:sz="0" w:space="0" w:color="auto"/>
        <w:right w:val="none" w:sz="0" w:space="0" w:color="auto"/>
      </w:divBdr>
    </w:div>
    <w:div w:id="359086908">
      <w:bodyDiv w:val="1"/>
      <w:marLeft w:val="0"/>
      <w:marRight w:val="0"/>
      <w:marTop w:val="0"/>
      <w:marBottom w:val="0"/>
      <w:divBdr>
        <w:top w:val="none" w:sz="0" w:space="0" w:color="auto"/>
        <w:left w:val="none" w:sz="0" w:space="0" w:color="auto"/>
        <w:bottom w:val="none" w:sz="0" w:space="0" w:color="auto"/>
        <w:right w:val="none" w:sz="0" w:space="0" w:color="auto"/>
      </w:divBdr>
    </w:div>
    <w:div w:id="359090576">
      <w:bodyDiv w:val="1"/>
      <w:marLeft w:val="0"/>
      <w:marRight w:val="0"/>
      <w:marTop w:val="0"/>
      <w:marBottom w:val="0"/>
      <w:divBdr>
        <w:top w:val="none" w:sz="0" w:space="0" w:color="auto"/>
        <w:left w:val="none" w:sz="0" w:space="0" w:color="auto"/>
        <w:bottom w:val="none" w:sz="0" w:space="0" w:color="auto"/>
        <w:right w:val="none" w:sz="0" w:space="0" w:color="auto"/>
      </w:divBdr>
    </w:div>
    <w:div w:id="359210962">
      <w:bodyDiv w:val="1"/>
      <w:marLeft w:val="0"/>
      <w:marRight w:val="0"/>
      <w:marTop w:val="0"/>
      <w:marBottom w:val="0"/>
      <w:divBdr>
        <w:top w:val="none" w:sz="0" w:space="0" w:color="auto"/>
        <w:left w:val="none" w:sz="0" w:space="0" w:color="auto"/>
        <w:bottom w:val="none" w:sz="0" w:space="0" w:color="auto"/>
        <w:right w:val="none" w:sz="0" w:space="0" w:color="auto"/>
      </w:divBdr>
    </w:div>
    <w:div w:id="359358998">
      <w:bodyDiv w:val="1"/>
      <w:marLeft w:val="0"/>
      <w:marRight w:val="0"/>
      <w:marTop w:val="0"/>
      <w:marBottom w:val="0"/>
      <w:divBdr>
        <w:top w:val="none" w:sz="0" w:space="0" w:color="auto"/>
        <w:left w:val="none" w:sz="0" w:space="0" w:color="auto"/>
        <w:bottom w:val="none" w:sz="0" w:space="0" w:color="auto"/>
        <w:right w:val="none" w:sz="0" w:space="0" w:color="auto"/>
      </w:divBdr>
    </w:div>
    <w:div w:id="359547902">
      <w:bodyDiv w:val="1"/>
      <w:marLeft w:val="0"/>
      <w:marRight w:val="0"/>
      <w:marTop w:val="0"/>
      <w:marBottom w:val="0"/>
      <w:divBdr>
        <w:top w:val="none" w:sz="0" w:space="0" w:color="auto"/>
        <w:left w:val="none" w:sz="0" w:space="0" w:color="auto"/>
        <w:bottom w:val="none" w:sz="0" w:space="0" w:color="auto"/>
        <w:right w:val="none" w:sz="0" w:space="0" w:color="auto"/>
      </w:divBdr>
    </w:div>
    <w:div w:id="359818165">
      <w:bodyDiv w:val="1"/>
      <w:marLeft w:val="0"/>
      <w:marRight w:val="0"/>
      <w:marTop w:val="0"/>
      <w:marBottom w:val="0"/>
      <w:divBdr>
        <w:top w:val="none" w:sz="0" w:space="0" w:color="auto"/>
        <w:left w:val="none" w:sz="0" w:space="0" w:color="auto"/>
        <w:bottom w:val="none" w:sz="0" w:space="0" w:color="auto"/>
        <w:right w:val="none" w:sz="0" w:space="0" w:color="auto"/>
      </w:divBdr>
    </w:div>
    <w:div w:id="360059755">
      <w:bodyDiv w:val="1"/>
      <w:marLeft w:val="0"/>
      <w:marRight w:val="0"/>
      <w:marTop w:val="0"/>
      <w:marBottom w:val="0"/>
      <w:divBdr>
        <w:top w:val="none" w:sz="0" w:space="0" w:color="auto"/>
        <w:left w:val="none" w:sz="0" w:space="0" w:color="auto"/>
        <w:bottom w:val="none" w:sz="0" w:space="0" w:color="auto"/>
        <w:right w:val="none" w:sz="0" w:space="0" w:color="auto"/>
      </w:divBdr>
    </w:div>
    <w:div w:id="360204675">
      <w:bodyDiv w:val="1"/>
      <w:marLeft w:val="0"/>
      <w:marRight w:val="0"/>
      <w:marTop w:val="0"/>
      <w:marBottom w:val="0"/>
      <w:divBdr>
        <w:top w:val="none" w:sz="0" w:space="0" w:color="auto"/>
        <w:left w:val="none" w:sz="0" w:space="0" w:color="auto"/>
        <w:bottom w:val="none" w:sz="0" w:space="0" w:color="auto"/>
        <w:right w:val="none" w:sz="0" w:space="0" w:color="auto"/>
      </w:divBdr>
    </w:div>
    <w:div w:id="360251961">
      <w:bodyDiv w:val="1"/>
      <w:marLeft w:val="0"/>
      <w:marRight w:val="0"/>
      <w:marTop w:val="0"/>
      <w:marBottom w:val="0"/>
      <w:divBdr>
        <w:top w:val="none" w:sz="0" w:space="0" w:color="auto"/>
        <w:left w:val="none" w:sz="0" w:space="0" w:color="auto"/>
        <w:bottom w:val="none" w:sz="0" w:space="0" w:color="auto"/>
        <w:right w:val="none" w:sz="0" w:space="0" w:color="auto"/>
      </w:divBdr>
    </w:div>
    <w:div w:id="360283145">
      <w:bodyDiv w:val="1"/>
      <w:marLeft w:val="0"/>
      <w:marRight w:val="0"/>
      <w:marTop w:val="0"/>
      <w:marBottom w:val="0"/>
      <w:divBdr>
        <w:top w:val="none" w:sz="0" w:space="0" w:color="auto"/>
        <w:left w:val="none" w:sz="0" w:space="0" w:color="auto"/>
        <w:bottom w:val="none" w:sz="0" w:space="0" w:color="auto"/>
        <w:right w:val="none" w:sz="0" w:space="0" w:color="auto"/>
      </w:divBdr>
    </w:div>
    <w:div w:id="360598143">
      <w:bodyDiv w:val="1"/>
      <w:marLeft w:val="0"/>
      <w:marRight w:val="0"/>
      <w:marTop w:val="0"/>
      <w:marBottom w:val="0"/>
      <w:divBdr>
        <w:top w:val="none" w:sz="0" w:space="0" w:color="auto"/>
        <w:left w:val="none" w:sz="0" w:space="0" w:color="auto"/>
        <w:bottom w:val="none" w:sz="0" w:space="0" w:color="auto"/>
        <w:right w:val="none" w:sz="0" w:space="0" w:color="auto"/>
      </w:divBdr>
    </w:div>
    <w:div w:id="360665839">
      <w:bodyDiv w:val="1"/>
      <w:marLeft w:val="0"/>
      <w:marRight w:val="0"/>
      <w:marTop w:val="0"/>
      <w:marBottom w:val="0"/>
      <w:divBdr>
        <w:top w:val="none" w:sz="0" w:space="0" w:color="auto"/>
        <w:left w:val="none" w:sz="0" w:space="0" w:color="auto"/>
        <w:bottom w:val="none" w:sz="0" w:space="0" w:color="auto"/>
        <w:right w:val="none" w:sz="0" w:space="0" w:color="auto"/>
      </w:divBdr>
    </w:div>
    <w:div w:id="360789131">
      <w:bodyDiv w:val="1"/>
      <w:marLeft w:val="0"/>
      <w:marRight w:val="0"/>
      <w:marTop w:val="0"/>
      <w:marBottom w:val="0"/>
      <w:divBdr>
        <w:top w:val="none" w:sz="0" w:space="0" w:color="auto"/>
        <w:left w:val="none" w:sz="0" w:space="0" w:color="auto"/>
        <w:bottom w:val="none" w:sz="0" w:space="0" w:color="auto"/>
        <w:right w:val="none" w:sz="0" w:space="0" w:color="auto"/>
      </w:divBdr>
    </w:div>
    <w:div w:id="360978678">
      <w:bodyDiv w:val="1"/>
      <w:marLeft w:val="0"/>
      <w:marRight w:val="0"/>
      <w:marTop w:val="0"/>
      <w:marBottom w:val="0"/>
      <w:divBdr>
        <w:top w:val="none" w:sz="0" w:space="0" w:color="auto"/>
        <w:left w:val="none" w:sz="0" w:space="0" w:color="auto"/>
        <w:bottom w:val="none" w:sz="0" w:space="0" w:color="auto"/>
        <w:right w:val="none" w:sz="0" w:space="0" w:color="auto"/>
      </w:divBdr>
    </w:div>
    <w:div w:id="361321144">
      <w:bodyDiv w:val="1"/>
      <w:marLeft w:val="0"/>
      <w:marRight w:val="0"/>
      <w:marTop w:val="0"/>
      <w:marBottom w:val="0"/>
      <w:divBdr>
        <w:top w:val="none" w:sz="0" w:space="0" w:color="auto"/>
        <w:left w:val="none" w:sz="0" w:space="0" w:color="auto"/>
        <w:bottom w:val="none" w:sz="0" w:space="0" w:color="auto"/>
        <w:right w:val="none" w:sz="0" w:space="0" w:color="auto"/>
      </w:divBdr>
    </w:div>
    <w:div w:id="361370609">
      <w:bodyDiv w:val="1"/>
      <w:marLeft w:val="0"/>
      <w:marRight w:val="0"/>
      <w:marTop w:val="0"/>
      <w:marBottom w:val="0"/>
      <w:divBdr>
        <w:top w:val="none" w:sz="0" w:space="0" w:color="auto"/>
        <w:left w:val="none" w:sz="0" w:space="0" w:color="auto"/>
        <w:bottom w:val="none" w:sz="0" w:space="0" w:color="auto"/>
        <w:right w:val="none" w:sz="0" w:space="0" w:color="auto"/>
      </w:divBdr>
    </w:div>
    <w:div w:id="361514137">
      <w:bodyDiv w:val="1"/>
      <w:marLeft w:val="0"/>
      <w:marRight w:val="0"/>
      <w:marTop w:val="0"/>
      <w:marBottom w:val="0"/>
      <w:divBdr>
        <w:top w:val="none" w:sz="0" w:space="0" w:color="auto"/>
        <w:left w:val="none" w:sz="0" w:space="0" w:color="auto"/>
        <w:bottom w:val="none" w:sz="0" w:space="0" w:color="auto"/>
        <w:right w:val="none" w:sz="0" w:space="0" w:color="auto"/>
      </w:divBdr>
    </w:div>
    <w:div w:id="361632861">
      <w:bodyDiv w:val="1"/>
      <w:marLeft w:val="0"/>
      <w:marRight w:val="0"/>
      <w:marTop w:val="0"/>
      <w:marBottom w:val="0"/>
      <w:divBdr>
        <w:top w:val="none" w:sz="0" w:space="0" w:color="auto"/>
        <w:left w:val="none" w:sz="0" w:space="0" w:color="auto"/>
        <w:bottom w:val="none" w:sz="0" w:space="0" w:color="auto"/>
        <w:right w:val="none" w:sz="0" w:space="0" w:color="auto"/>
      </w:divBdr>
    </w:div>
    <w:div w:id="361637989">
      <w:bodyDiv w:val="1"/>
      <w:marLeft w:val="0"/>
      <w:marRight w:val="0"/>
      <w:marTop w:val="0"/>
      <w:marBottom w:val="0"/>
      <w:divBdr>
        <w:top w:val="none" w:sz="0" w:space="0" w:color="auto"/>
        <w:left w:val="none" w:sz="0" w:space="0" w:color="auto"/>
        <w:bottom w:val="none" w:sz="0" w:space="0" w:color="auto"/>
        <w:right w:val="none" w:sz="0" w:space="0" w:color="auto"/>
      </w:divBdr>
    </w:div>
    <w:div w:id="361707309">
      <w:bodyDiv w:val="1"/>
      <w:marLeft w:val="0"/>
      <w:marRight w:val="0"/>
      <w:marTop w:val="0"/>
      <w:marBottom w:val="0"/>
      <w:divBdr>
        <w:top w:val="none" w:sz="0" w:space="0" w:color="auto"/>
        <w:left w:val="none" w:sz="0" w:space="0" w:color="auto"/>
        <w:bottom w:val="none" w:sz="0" w:space="0" w:color="auto"/>
        <w:right w:val="none" w:sz="0" w:space="0" w:color="auto"/>
      </w:divBdr>
    </w:div>
    <w:div w:id="361787808">
      <w:bodyDiv w:val="1"/>
      <w:marLeft w:val="0"/>
      <w:marRight w:val="0"/>
      <w:marTop w:val="0"/>
      <w:marBottom w:val="0"/>
      <w:divBdr>
        <w:top w:val="none" w:sz="0" w:space="0" w:color="auto"/>
        <w:left w:val="none" w:sz="0" w:space="0" w:color="auto"/>
        <w:bottom w:val="none" w:sz="0" w:space="0" w:color="auto"/>
        <w:right w:val="none" w:sz="0" w:space="0" w:color="auto"/>
      </w:divBdr>
    </w:div>
    <w:div w:id="361905059">
      <w:bodyDiv w:val="1"/>
      <w:marLeft w:val="0"/>
      <w:marRight w:val="0"/>
      <w:marTop w:val="0"/>
      <w:marBottom w:val="0"/>
      <w:divBdr>
        <w:top w:val="none" w:sz="0" w:space="0" w:color="auto"/>
        <w:left w:val="none" w:sz="0" w:space="0" w:color="auto"/>
        <w:bottom w:val="none" w:sz="0" w:space="0" w:color="auto"/>
        <w:right w:val="none" w:sz="0" w:space="0" w:color="auto"/>
      </w:divBdr>
    </w:div>
    <w:div w:id="361905451">
      <w:bodyDiv w:val="1"/>
      <w:marLeft w:val="0"/>
      <w:marRight w:val="0"/>
      <w:marTop w:val="0"/>
      <w:marBottom w:val="0"/>
      <w:divBdr>
        <w:top w:val="none" w:sz="0" w:space="0" w:color="auto"/>
        <w:left w:val="none" w:sz="0" w:space="0" w:color="auto"/>
        <w:bottom w:val="none" w:sz="0" w:space="0" w:color="auto"/>
        <w:right w:val="none" w:sz="0" w:space="0" w:color="auto"/>
      </w:divBdr>
    </w:div>
    <w:div w:id="362050188">
      <w:bodyDiv w:val="1"/>
      <w:marLeft w:val="0"/>
      <w:marRight w:val="0"/>
      <w:marTop w:val="0"/>
      <w:marBottom w:val="0"/>
      <w:divBdr>
        <w:top w:val="none" w:sz="0" w:space="0" w:color="auto"/>
        <w:left w:val="none" w:sz="0" w:space="0" w:color="auto"/>
        <w:bottom w:val="none" w:sz="0" w:space="0" w:color="auto"/>
        <w:right w:val="none" w:sz="0" w:space="0" w:color="auto"/>
      </w:divBdr>
    </w:div>
    <w:div w:id="362093766">
      <w:bodyDiv w:val="1"/>
      <w:marLeft w:val="0"/>
      <w:marRight w:val="0"/>
      <w:marTop w:val="0"/>
      <w:marBottom w:val="0"/>
      <w:divBdr>
        <w:top w:val="none" w:sz="0" w:space="0" w:color="auto"/>
        <w:left w:val="none" w:sz="0" w:space="0" w:color="auto"/>
        <w:bottom w:val="none" w:sz="0" w:space="0" w:color="auto"/>
        <w:right w:val="none" w:sz="0" w:space="0" w:color="auto"/>
      </w:divBdr>
    </w:div>
    <w:div w:id="362094577">
      <w:bodyDiv w:val="1"/>
      <w:marLeft w:val="0"/>
      <w:marRight w:val="0"/>
      <w:marTop w:val="0"/>
      <w:marBottom w:val="0"/>
      <w:divBdr>
        <w:top w:val="none" w:sz="0" w:space="0" w:color="auto"/>
        <w:left w:val="none" w:sz="0" w:space="0" w:color="auto"/>
        <w:bottom w:val="none" w:sz="0" w:space="0" w:color="auto"/>
        <w:right w:val="none" w:sz="0" w:space="0" w:color="auto"/>
      </w:divBdr>
    </w:div>
    <w:div w:id="362099172">
      <w:bodyDiv w:val="1"/>
      <w:marLeft w:val="0"/>
      <w:marRight w:val="0"/>
      <w:marTop w:val="0"/>
      <w:marBottom w:val="0"/>
      <w:divBdr>
        <w:top w:val="none" w:sz="0" w:space="0" w:color="auto"/>
        <w:left w:val="none" w:sz="0" w:space="0" w:color="auto"/>
        <w:bottom w:val="none" w:sz="0" w:space="0" w:color="auto"/>
        <w:right w:val="none" w:sz="0" w:space="0" w:color="auto"/>
      </w:divBdr>
    </w:div>
    <w:div w:id="362441259">
      <w:bodyDiv w:val="1"/>
      <w:marLeft w:val="0"/>
      <w:marRight w:val="0"/>
      <w:marTop w:val="0"/>
      <w:marBottom w:val="0"/>
      <w:divBdr>
        <w:top w:val="none" w:sz="0" w:space="0" w:color="auto"/>
        <w:left w:val="none" w:sz="0" w:space="0" w:color="auto"/>
        <w:bottom w:val="none" w:sz="0" w:space="0" w:color="auto"/>
        <w:right w:val="none" w:sz="0" w:space="0" w:color="auto"/>
      </w:divBdr>
    </w:div>
    <w:div w:id="362562400">
      <w:bodyDiv w:val="1"/>
      <w:marLeft w:val="0"/>
      <w:marRight w:val="0"/>
      <w:marTop w:val="0"/>
      <w:marBottom w:val="0"/>
      <w:divBdr>
        <w:top w:val="none" w:sz="0" w:space="0" w:color="auto"/>
        <w:left w:val="none" w:sz="0" w:space="0" w:color="auto"/>
        <w:bottom w:val="none" w:sz="0" w:space="0" w:color="auto"/>
        <w:right w:val="none" w:sz="0" w:space="0" w:color="auto"/>
      </w:divBdr>
    </w:div>
    <w:div w:id="362677624">
      <w:bodyDiv w:val="1"/>
      <w:marLeft w:val="0"/>
      <w:marRight w:val="0"/>
      <w:marTop w:val="0"/>
      <w:marBottom w:val="0"/>
      <w:divBdr>
        <w:top w:val="none" w:sz="0" w:space="0" w:color="auto"/>
        <w:left w:val="none" w:sz="0" w:space="0" w:color="auto"/>
        <w:bottom w:val="none" w:sz="0" w:space="0" w:color="auto"/>
        <w:right w:val="none" w:sz="0" w:space="0" w:color="auto"/>
      </w:divBdr>
    </w:div>
    <w:div w:id="362872931">
      <w:bodyDiv w:val="1"/>
      <w:marLeft w:val="0"/>
      <w:marRight w:val="0"/>
      <w:marTop w:val="0"/>
      <w:marBottom w:val="0"/>
      <w:divBdr>
        <w:top w:val="none" w:sz="0" w:space="0" w:color="auto"/>
        <w:left w:val="none" w:sz="0" w:space="0" w:color="auto"/>
        <w:bottom w:val="none" w:sz="0" w:space="0" w:color="auto"/>
        <w:right w:val="none" w:sz="0" w:space="0" w:color="auto"/>
      </w:divBdr>
    </w:div>
    <w:div w:id="362901568">
      <w:bodyDiv w:val="1"/>
      <w:marLeft w:val="0"/>
      <w:marRight w:val="0"/>
      <w:marTop w:val="0"/>
      <w:marBottom w:val="0"/>
      <w:divBdr>
        <w:top w:val="none" w:sz="0" w:space="0" w:color="auto"/>
        <w:left w:val="none" w:sz="0" w:space="0" w:color="auto"/>
        <w:bottom w:val="none" w:sz="0" w:space="0" w:color="auto"/>
        <w:right w:val="none" w:sz="0" w:space="0" w:color="auto"/>
      </w:divBdr>
    </w:div>
    <w:div w:id="363018145">
      <w:bodyDiv w:val="1"/>
      <w:marLeft w:val="0"/>
      <w:marRight w:val="0"/>
      <w:marTop w:val="0"/>
      <w:marBottom w:val="0"/>
      <w:divBdr>
        <w:top w:val="none" w:sz="0" w:space="0" w:color="auto"/>
        <w:left w:val="none" w:sz="0" w:space="0" w:color="auto"/>
        <w:bottom w:val="none" w:sz="0" w:space="0" w:color="auto"/>
        <w:right w:val="none" w:sz="0" w:space="0" w:color="auto"/>
      </w:divBdr>
    </w:div>
    <w:div w:id="363097583">
      <w:bodyDiv w:val="1"/>
      <w:marLeft w:val="0"/>
      <w:marRight w:val="0"/>
      <w:marTop w:val="0"/>
      <w:marBottom w:val="0"/>
      <w:divBdr>
        <w:top w:val="none" w:sz="0" w:space="0" w:color="auto"/>
        <w:left w:val="none" w:sz="0" w:space="0" w:color="auto"/>
        <w:bottom w:val="none" w:sz="0" w:space="0" w:color="auto"/>
        <w:right w:val="none" w:sz="0" w:space="0" w:color="auto"/>
      </w:divBdr>
    </w:div>
    <w:div w:id="363099812">
      <w:bodyDiv w:val="1"/>
      <w:marLeft w:val="0"/>
      <w:marRight w:val="0"/>
      <w:marTop w:val="0"/>
      <w:marBottom w:val="0"/>
      <w:divBdr>
        <w:top w:val="none" w:sz="0" w:space="0" w:color="auto"/>
        <w:left w:val="none" w:sz="0" w:space="0" w:color="auto"/>
        <w:bottom w:val="none" w:sz="0" w:space="0" w:color="auto"/>
        <w:right w:val="none" w:sz="0" w:space="0" w:color="auto"/>
      </w:divBdr>
    </w:div>
    <w:div w:id="363212986">
      <w:bodyDiv w:val="1"/>
      <w:marLeft w:val="0"/>
      <w:marRight w:val="0"/>
      <w:marTop w:val="0"/>
      <w:marBottom w:val="0"/>
      <w:divBdr>
        <w:top w:val="none" w:sz="0" w:space="0" w:color="auto"/>
        <w:left w:val="none" w:sz="0" w:space="0" w:color="auto"/>
        <w:bottom w:val="none" w:sz="0" w:space="0" w:color="auto"/>
        <w:right w:val="none" w:sz="0" w:space="0" w:color="auto"/>
      </w:divBdr>
    </w:div>
    <w:div w:id="363334107">
      <w:bodyDiv w:val="1"/>
      <w:marLeft w:val="0"/>
      <w:marRight w:val="0"/>
      <w:marTop w:val="0"/>
      <w:marBottom w:val="0"/>
      <w:divBdr>
        <w:top w:val="none" w:sz="0" w:space="0" w:color="auto"/>
        <w:left w:val="none" w:sz="0" w:space="0" w:color="auto"/>
        <w:bottom w:val="none" w:sz="0" w:space="0" w:color="auto"/>
        <w:right w:val="none" w:sz="0" w:space="0" w:color="auto"/>
      </w:divBdr>
    </w:div>
    <w:div w:id="363480854">
      <w:bodyDiv w:val="1"/>
      <w:marLeft w:val="0"/>
      <w:marRight w:val="0"/>
      <w:marTop w:val="0"/>
      <w:marBottom w:val="0"/>
      <w:divBdr>
        <w:top w:val="none" w:sz="0" w:space="0" w:color="auto"/>
        <w:left w:val="none" w:sz="0" w:space="0" w:color="auto"/>
        <w:bottom w:val="none" w:sz="0" w:space="0" w:color="auto"/>
        <w:right w:val="none" w:sz="0" w:space="0" w:color="auto"/>
      </w:divBdr>
    </w:div>
    <w:div w:id="363604426">
      <w:bodyDiv w:val="1"/>
      <w:marLeft w:val="0"/>
      <w:marRight w:val="0"/>
      <w:marTop w:val="0"/>
      <w:marBottom w:val="0"/>
      <w:divBdr>
        <w:top w:val="none" w:sz="0" w:space="0" w:color="auto"/>
        <w:left w:val="none" w:sz="0" w:space="0" w:color="auto"/>
        <w:bottom w:val="none" w:sz="0" w:space="0" w:color="auto"/>
        <w:right w:val="none" w:sz="0" w:space="0" w:color="auto"/>
      </w:divBdr>
    </w:div>
    <w:div w:id="363790715">
      <w:bodyDiv w:val="1"/>
      <w:marLeft w:val="0"/>
      <w:marRight w:val="0"/>
      <w:marTop w:val="0"/>
      <w:marBottom w:val="0"/>
      <w:divBdr>
        <w:top w:val="none" w:sz="0" w:space="0" w:color="auto"/>
        <w:left w:val="none" w:sz="0" w:space="0" w:color="auto"/>
        <w:bottom w:val="none" w:sz="0" w:space="0" w:color="auto"/>
        <w:right w:val="none" w:sz="0" w:space="0" w:color="auto"/>
      </w:divBdr>
    </w:div>
    <w:div w:id="363871700">
      <w:bodyDiv w:val="1"/>
      <w:marLeft w:val="0"/>
      <w:marRight w:val="0"/>
      <w:marTop w:val="0"/>
      <w:marBottom w:val="0"/>
      <w:divBdr>
        <w:top w:val="none" w:sz="0" w:space="0" w:color="auto"/>
        <w:left w:val="none" w:sz="0" w:space="0" w:color="auto"/>
        <w:bottom w:val="none" w:sz="0" w:space="0" w:color="auto"/>
        <w:right w:val="none" w:sz="0" w:space="0" w:color="auto"/>
      </w:divBdr>
    </w:div>
    <w:div w:id="364326818">
      <w:bodyDiv w:val="1"/>
      <w:marLeft w:val="0"/>
      <w:marRight w:val="0"/>
      <w:marTop w:val="0"/>
      <w:marBottom w:val="0"/>
      <w:divBdr>
        <w:top w:val="none" w:sz="0" w:space="0" w:color="auto"/>
        <w:left w:val="none" w:sz="0" w:space="0" w:color="auto"/>
        <w:bottom w:val="none" w:sz="0" w:space="0" w:color="auto"/>
        <w:right w:val="none" w:sz="0" w:space="0" w:color="auto"/>
      </w:divBdr>
    </w:div>
    <w:div w:id="364332930">
      <w:bodyDiv w:val="1"/>
      <w:marLeft w:val="0"/>
      <w:marRight w:val="0"/>
      <w:marTop w:val="0"/>
      <w:marBottom w:val="0"/>
      <w:divBdr>
        <w:top w:val="none" w:sz="0" w:space="0" w:color="auto"/>
        <w:left w:val="none" w:sz="0" w:space="0" w:color="auto"/>
        <w:bottom w:val="none" w:sz="0" w:space="0" w:color="auto"/>
        <w:right w:val="none" w:sz="0" w:space="0" w:color="auto"/>
      </w:divBdr>
    </w:div>
    <w:div w:id="364477866">
      <w:bodyDiv w:val="1"/>
      <w:marLeft w:val="0"/>
      <w:marRight w:val="0"/>
      <w:marTop w:val="0"/>
      <w:marBottom w:val="0"/>
      <w:divBdr>
        <w:top w:val="none" w:sz="0" w:space="0" w:color="auto"/>
        <w:left w:val="none" w:sz="0" w:space="0" w:color="auto"/>
        <w:bottom w:val="none" w:sz="0" w:space="0" w:color="auto"/>
        <w:right w:val="none" w:sz="0" w:space="0" w:color="auto"/>
      </w:divBdr>
    </w:div>
    <w:div w:id="364673075">
      <w:bodyDiv w:val="1"/>
      <w:marLeft w:val="0"/>
      <w:marRight w:val="0"/>
      <w:marTop w:val="0"/>
      <w:marBottom w:val="0"/>
      <w:divBdr>
        <w:top w:val="none" w:sz="0" w:space="0" w:color="auto"/>
        <w:left w:val="none" w:sz="0" w:space="0" w:color="auto"/>
        <w:bottom w:val="none" w:sz="0" w:space="0" w:color="auto"/>
        <w:right w:val="none" w:sz="0" w:space="0" w:color="auto"/>
      </w:divBdr>
    </w:div>
    <w:div w:id="364673885">
      <w:bodyDiv w:val="1"/>
      <w:marLeft w:val="0"/>
      <w:marRight w:val="0"/>
      <w:marTop w:val="0"/>
      <w:marBottom w:val="0"/>
      <w:divBdr>
        <w:top w:val="none" w:sz="0" w:space="0" w:color="auto"/>
        <w:left w:val="none" w:sz="0" w:space="0" w:color="auto"/>
        <w:bottom w:val="none" w:sz="0" w:space="0" w:color="auto"/>
        <w:right w:val="none" w:sz="0" w:space="0" w:color="auto"/>
      </w:divBdr>
    </w:div>
    <w:div w:id="364982578">
      <w:bodyDiv w:val="1"/>
      <w:marLeft w:val="0"/>
      <w:marRight w:val="0"/>
      <w:marTop w:val="0"/>
      <w:marBottom w:val="0"/>
      <w:divBdr>
        <w:top w:val="none" w:sz="0" w:space="0" w:color="auto"/>
        <w:left w:val="none" w:sz="0" w:space="0" w:color="auto"/>
        <w:bottom w:val="none" w:sz="0" w:space="0" w:color="auto"/>
        <w:right w:val="none" w:sz="0" w:space="0" w:color="auto"/>
      </w:divBdr>
    </w:div>
    <w:div w:id="365255980">
      <w:bodyDiv w:val="1"/>
      <w:marLeft w:val="0"/>
      <w:marRight w:val="0"/>
      <w:marTop w:val="0"/>
      <w:marBottom w:val="0"/>
      <w:divBdr>
        <w:top w:val="none" w:sz="0" w:space="0" w:color="auto"/>
        <w:left w:val="none" w:sz="0" w:space="0" w:color="auto"/>
        <w:bottom w:val="none" w:sz="0" w:space="0" w:color="auto"/>
        <w:right w:val="none" w:sz="0" w:space="0" w:color="auto"/>
      </w:divBdr>
    </w:div>
    <w:div w:id="365259487">
      <w:bodyDiv w:val="1"/>
      <w:marLeft w:val="0"/>
      <w:marRight w:val="0"/>
      <w:marTop w:val="0"/>
      <w:marBottom w:val="0"/>
      <w:divBdr>
        <w:top w:val="none" w:sz="0" w:space="0" w:color="auto"/>
        <w:left w:val="none" w:sz="0" w:space="0" w:color="auto"/>
        <w:bottom w:val="none" w:sz="0" w:space="0" w:color="auto"/>
        <w:right w:val="none" w:sz="0" w:space="0" w:color="auto"/>
      </w:divBdr>
    </w:div>
    <w:div w:id="365523786">
      <w:bodyDiv w:val="1"/>
      <w:marLeft w:val="0"/>
      <w:marRight w:val="0"/>
      <w:marTop w:val="0"/>
      <w:marBottom w:val="0"/>
      <w:divBdr>
        <w:top w:val="none" w:sz="0" w:space="0" w:color="auto"/>
        <w:left w:val="none" w:sz="0" w:space="0" w:color="auto"/>
        <w:bottom w:val="none" w:sz="0" w:space="0" w:color="auto"/>
        <w:right w:val="none" w:sz="0" w:space="0" w:color="auto"/>
      </w:divBdr>
    </w:div>
    <w:div w:id="365562170">
      <w:bodyDiv w:val="1"/>
      <w:marLeft w:val="0"/>
      <w:marRight w:val="0"/>
      <w:marTop w:val="0"/>
      <w:marBottom w:val="0"/>
      <w:divBdr>
        <w:top w:val="none" w:sz="0" w:space="0" w:color="auto"/>
        <w:left w:val="none" w:sz="0" w:space="0" w:color="auto"/>
        <w:bottom w:val="none" w:sz="0" w:space="0" w:color="auto"/>
        <w:right w:val="none" w:sz="0" w:space="0" w:color="auto"/>
      </w:divBdr>
    </w:div>
    <w:div w:id="365570138">
      <w:bodyDiv w:val="1"/>
      <w:marLeft w:val="0"/>
      <w:marRight w:val="0"/>
      <w:marTop w:val="0"/>
      <w:marBottom w:val="0"/>
      <w:divBdr>
        <w:top w:val="none" w:sz="0" w:space="0" w:color="auto"/>
        <w:left w:val="none" w:sz="0" w:space="0" w:color="auto"/>
        <w:bottom w:val="none" w:sz="0" w:space="0" w:color="auto"/>
        <w:right w:val="none" w:sz="0" w:space="0" w:color="auto"/>
      </w:divBdr>
    </w:div>
    <w:div w:id="365645878">
      <w:bodyDiv w:val="1"/>
      <w:marLeft w:val="0"/>
      <w:marRight w:val="0"/>
      <w:marTop w:val="0"/>
      <w:marBottom w:val="0"/>
      <w:divBdr>
        <w:top w:val="none" w:sz="0" w:space="0" w:color="auto"/>
        <w:left w:val="none" w:sz="0" w:space="0" w:color="auto"/>
        <w:bottom w:val="none" w:sz="0" w:space="0" w:color="auto"/>
        <w:right w:val="none" w:sz="0" w:space="0" w:color="auto"/>
      </w:divBdr>
    </w:div>
    <w:div w:id="365956840">
      <w:bodyDiv w:val="1"/>
      <w:marLeft w:val="0"/>
      <w:marRight w:val="0"/>
      <w:marTop w:val="0"/>
      <w:marBottom w:val="0"/>
      <w:divBdr>
        <w:top w:val="none" w:sz="0" w:space="0" w:color="auto"/>
        <w:left w:val="none" w:sz="0" w:space="0" w:color="auto"/>
        <w:bottom w:val="none" w:sz="0" w:space="0" w:color="auto"/>
        <w:right w:val="none" w:sz="0" w:space="0" w:color="auto"/>
      </w:divBdr>
    </w:div>
    <w:div w:id="365956934">
      <w:bodyDiv w:val="1"/>
      <w:marLeft w:val="0"/>
      <w:marRight w:val="0"/>
      <w:marTop w:val="0"/>
      <w:marBottom w:val="0"/>
      <w:divBdr>
        <w:top w:val="none" w:sz="0" w:space="0" w:color="auto"/>
        <w:left w:val="none" w:sz="0" w:space="0" w:color="auto"/>
        <w:bottom w:val="none" w:sz="0" w:space="0" w:color="auto"/>
        <w:right w:val="none" w:sz="0" w:space="0" w:color="auto"/>
      </w:divBdr>
    </w:div>
    <w:div w:id="366027318">
      <w:bodyDiv w:val="1"/>
      <w:marLeft w:val="0"/>
      <w:marRight w:val="0"/>
      <w:marTop w:val="0"/>
      <w:marBottom w:val="0"/>
      <w:divBdr>
        <w:top w:val="none" w:sz="0" w:space="0" w:color="auto"/>
        <w:left w:val="none" w:sz="0" w:space="0" w:color="auto"/>
        <w:bottom w:val="none" w:sz="0" w:space="0" w:color="auto"/>
        <w:right w:val="none" w:sz="0" w:space="0" w:color="auto"/>
      </w:divBdr>
    </w:div>
    <w:div w:id="366103706">
      <w:bodyDiv w:val="1"/>
      <w:marLeft w:val="0"/>
      <w:marRight w:val="0"/>
      <w:marTop w:val="0"/>
      <w:marBottom w:val="0"/>
      <w:divBdr>
        <w:top w:val="none" w:sz="0" w:space="0" w:color="auto"/>
        <w:left w:val="none" w:sz="0" w:space="0" w:color="auto"/>
        <w:bottom w:val="none" w:sz="0" w:space="0" w:color="auto"/>
        <w:right w:val="none" w:sz="0" w:space="0" w:color="auto"/>
      </w:divBdr>
    </w:div>
    <w:div w:id="366295817">
      <w:bodyDiv w:val="1"/>
      <w:marLeft w:val="0"/>
      <w:marRight w:val="0"/>
      <w:marTop w:val="0"/>
      <w:marBottom w:val="0"/>
      <w:divBdr>
        <w:top w:val="none" w:sz="0" w:space="0" w:color="auto"/>
        <w:left w:val="none" w:sz="0" w:space="0" w:color="auto"/>
        <w:bottom w:val="none" w:sz="0" w:space="0" w:color="auto"/>
        <w:right w:val="none" w:sz="0" w:space="0" w:color="auto"/>
      </w:divBdr>
    </w:div>
    <w:div w:id="366297955">
      <w:bodyDiv w:val="1"/>
      <w:marLeft w:val="0"/>
      <w:marRight w:val="0"/>
      <w:marTop w:val="0"/>
      <w:marBottom w:val="0"/>
      <w:divBdr>
        <w:top w:val="none" w:sz="0" w:space="0" w:color="auto"/>
        <w:left w:val="none" w:sz="0" w:space="0" w:color="auto"/>
        <w:bottom w:val="none" w:sz="0" w:space="0" w:color="auto"/>
        <w:right w:val="none" w:sz="0" w:space="0" w:color="auto"/>
      </w:divBdr>
    </w:div>
    <w:div w:id="366300011">
      <w:bodyDiv w:val="1"/>
      <w:marLeft w:val="0"/>
      <w:marRight w:val="0"/>
      <w:marTop w:val="0"/>
      <w:marBottom w:val="0"/>
      <w:divBdr>
        <w:top w:val="none" w:sz="0" w:space="0" w:color="auto"/>
        <w:left w:val="none" w:sz="0" w:space="0" w:color="auto"/>
        <w:bottom w:val="none" w:sz="0" w:space="0" w:color="auto"/>
        <w:right w:val="none" w:sz="0" w:space="0" w:color="auto"/>
      </w:divBdr>
    </w:div>
    <w:div w:id="366374076">
      <w:bodyDiv w:val="1"/>
      <w:marLeft w:val="0"/>
      <w:marRight w:val="0"/>
      <w:marTop w:val="0"/>
      <w:marBottom w:val="0"/>
      <w:divBdr>
        <w:top w:val="none" w:sz="0" w:space="0" w:color="auto"/>
        <w:left w:val="none" w:sz="0" w:space="0" w:color="auto"/>
        <w:bottom w:val="none" w:sz="0" w:space="0" w:color="auto"/>
        <w:right w:val="none" w:sz="0" w:space="0" w:color="auto"/>
      </w:divBdr>
    </w:div>
    <w:div w:id="366494656">
      <w:bodyDiv w:val="1"/>
      <w:marLeft w:val="0"/>
      <w:marRight w:val="0"/>
      <w:marTop w:val="0"/>
      <w:marBottom w:val="0"/>
      <w:divBdr>
        <w:top w:val="none" w:sz="0" w:space="0" w:color="auto"/>
        <w:left w:val="none" w:sz="0" w:space="0" w:color="auto"/>
        <w:bottom w:val="none" w:sz="0" w:space="0" w:color="auto"/>
        <w:right w:val="none" w:sz="0" w:space="0" w:color="auto"/>
      </w:divBdr>
    </w:div>
    <w:div w:id="366835764">
      <w:bodyDiv w:val="1"/>
      <w:marLeft w:val="0"/>
      <w:marRight w:val="0"/>
      <w:marTop w:val="0"/>
      <w:marBottom w:val="0"/>
      <w:divBdr>
        <w:top w:val="none" w:sz="0" w:space="0" w:color="auto"/>
        <w:left w:val="none" w:sz="0" w:space="0" w:color="auto"/>
        <w:bottom w:val="none" w:sz="0" w:space="0" w:color="auto"/>
        <w:right w:val="none" w:sz="0" w:space="0" w:color="auto"/>
      </w:divBdr>
    </w:div>
    <w:div w:id="366952990">
      <w:bodyDiv w:val="1"/>
      <w:marLeft w:val="0"/>
      <w:marRight w:val="0"/>
      <w:marTop w:val="0"/>
      <w:marBottom w:val="0"/>
      <w:divBdr>
        <w:top w:val="none" w:sz="0" w:space="0" w:color="auto"/>
        <w:left w:val="none" w:sz="0" w:space="0" w:color="auto"/>
        <w:bottom w:val="none" w:sz="0" w:space="0" w:color="auto"/>
        <w:right w:val="none" w:sz="0" w:space="0" w:color="auto"/>
      </w:divBdr>
    </w:div>
    <w:div w:id="367216858">
      <w:bodyDiv w:val="1"/>
      <w:marLeft w:val="0"/>
      <w:marRight w:val="0"/>
      <w:marTop w:val="0"/>
      <w:marBottom w:val="0"/>
      <w:divBdr>
        <w:top w:val="none" w:sz="0" w:space="0" w:color="auto"/>
        <w:left w:val="none" w:sz="0" w:space="0" w:color="auto"/>
        <w:bottom w:val="none" w:sz="0" w:space="0" w:color="auto"/>
        <w:right w:val="none" w:sz="0" w:space="0" w:color="auto"/>
      </w:divBdr>
    </w:div>
    <w:div w:id="367221227">
      <w:bodyDiv w:val="1"/>
      <w:marLeft w:val="0"/>
      <w:marRight w:val="0"/>
      <w:marTop w:val="0"/>
      <w:marBottom w:val="0"/>
      <w:divBdr>
        <w:top w:val="none" w:sz="0" w:space="0" w:color="auto"/>
        <w:left w:val="none" w:sz="0" w:space="0" w:color="auto"/>
        <w:bottom w:val="none" w:sz="0" w:space="0" w:color="auto"/>
        <w:right w:val="none" w:sz="0" w:space="0" w:color="auto"/>
      </w:divBdr>
    </w:div>
    <w:div w:id="367266746">
      <w:bodyDiv w:val="1"/>
      <w:marLeft w:val="0"/>
      <w:marRight w:val="0"/>
      <w:marTop w:val="0"/>
      <w:marBottom w:val="0"/>
      <w:divBdr>
        <w:top w:val="none" w:sz="0" w:space="0" w:color="auto"/>
        <w:left w:val="none" w:sz="0" w:space="0" w:color="auto"/>
        <w:bottom w:val="none" w:sz="0" w:space="0" w:color="auto"/>
        <w:right w:val="none" w:sz="0" w:space="0" w:color="auto"/>
      </w:divBdr>
    </w:div>
    <w:div w:id="367335336">
      <w:bodyDiv w:val="1"/>
      <w:marLeft w:val="0"/>
      <w:marRight w:val="0"/>
      <w:marTop w:val="0"/>
      <w:marBottom w:val="0"/>
      <w:divBdr>
        <w:top w:val="none" w:sz="0" w:space="0" w:color="auto"/>
        <w:left w:val="none" w:sz="0" w:space="0" w:color="auto"/>
        <w:bottom w:val="none" w:sz="0" w:space="0" w:color="auto"/>
        <w:right w:val="none" w:sz="0" w:space="0" w:color="auto"/>
      </w:divBdr>
    </w:div>
    <w:div w:id="368146907">
      <w:bodyDiv w:val="1"/>
      <w:marLeft w:val="0"/>
      <w:marRight w:val="0"/>
      <w:marTop w:val="0"/>
      <w:marBottom w:val="0"/>
      <w:divBdr>
        <w:top w:val="none" w:sz="0" w:space="0" w:color="auto"/>
        <w:left w:val="none" w:sz="0" w:space="0" w:color="auto"/>
        <w:bottom w:val="none" w:sz="0" w:space="0" w:color="auto"/>
        <w:right w:val="none" w:sz="0" w:space="0" w:color="auto"/>
      </w:divBdr>
    </w:div>
    <w:div w:id="368189707">
      <w:bodyDiv w:val="1"/>
      <w:marLeft w:val="0"/>
      <w:marRight w:val="0"/>
      <w:marTop w:val="0"/>
      <w:marBottom w:val="0"/>
      <w:divBdr>
        <w:top w:val="none" w:sz="0" w:space="0" w:color="auto"/>
        <w:left w:val="none" w:sz="0" w:space="0" w:color="auto"/>
        <w:bottom w:val="none" w:sz="0" w:space="0" w:color="auto"/>
        <w:right w:val="none" w:sz="0" w:space="0" w:color="auto"/>
      </w:divBdr>
    </w:div>
    <w:div w:id="368266344">
      <w:bodyDiv w:val="1"/>
      <w:marLeft w:val="0"/>
      <w:marRight w:val="0"/>
      <w:marTop w:val="0"/>
      <w:marBottom w:val="0"/>
      <w:divBdr>
        <w:top w:val="none" w:sz="0" w:space="0" w:color="auto"/>
        <w:left w:val="none" w:sz="0" w:space="0" w:color="auto"/>
        <w:bottom w:val="none" w:sz="0" w:space="0" w:color="auto"/>
        <w:right w:val="none" w:sz="0" w:space="0" w:color="auto"/>
      </w:divBdr>
    </w:div>
    <w:div w:id="368384900">
      <w:bodyDiv w:val="1"/>
      <w:marLeft w:val="0"/>
      <w:marRight w:val="0"/>
      <w:marTop w:val="0"/>
      <w:marBottom w:val="0"/>
      <w:divBdr>
        <w:top w:val="none" w:sz="0" w:space="0" w:color="auto"/>
        <w:left w:val="none" w:sz="0" w:space="0" w:color="auto"/>
        <w:bottom w:val="none" w:sz="0" w:space="0" w:color="auto"/>
        <w:right w:val="none" w:sz="0" w:space="0" w:color="auto"/>
      </w:divBdr>
    </w:div>
    <w:div w:id="368534046">
      <w:bodyDiv w:val="1"/>
      <w:marLeft w:val="0"/>
      <w:marRight w:val="0"/>
      <w:marTop w:val="0"/>
      <w:marBottom w:val="0"/>
      <w:divBdr>
        <w:top w:val="none" w:sz="0" w:space="0" w:color="auto"/>
        <w:left w:val="none" w:sz="0" w:space="0" w:color="auto"/>
        <w:bottom w:val="none" w:sz="0" w:space="0" w:color="auto"/>
        <w:right w:val="none" w:sz="0" w:space="0" w:color="auto"/>
      </w:divBdr>
    </w:div>
    <w:div w:id="368726857">
      <w:bodyDiv w:val="1"/>
      <w:marLeft w:val="0"/>
      <w:marRight w:val="0"/>
      <w:marTop w:val="0"/>
      <w:marBottom w:val="0"/>
      <w:divBdr>
        <w:top w:val="none" w:sz="0" w:space="0" w:color="auto"/>
        <w:left w:val="none" w:sz="0" w:space="0" w:color="auto"/>
        <w:bottom w:val="none" w:sz="0" w:space="0" w:color="auto"/>
        <w:right w:val="none" w:sz="0" w:space="0" w:color="auto"/>
      </w:divBdr>
    </w:div>
    <w:div w:id="369110432">
      <w:bodyDiv w:val="1"/>
      <w:marLeft w:val="0"/>
      <w:marRight w:val="0"/>
      <w:marTop w:val="0"/>
      <w:marBottom w:val="0"/>
      <w:divBdr>
        <w:top w:val="none" w:sz="0" w:space="0" w:color="auto"/>
        <w:left w:val="none" w:sz="0" w:space="0" w:color="auto"/>
        <w:bottom w:val="none" w:sz="0" w:space="0" w:color="auto"/>
        <w:right w:val="none" w:sz="0" w:space="0" w:color="auto"/>
      </w:divBdr>
    </w:div>
    <w:div w:id="369111210">
      <w:bodyDiv w:val="1"/>
      <w:marLeft w:val="0"/>
      <w:marRight w:val="0"/>
      <w:marTop w:val="0"/>
      <w:marBottom w:val="0"/>
      <w:divBdr>
        <w:top w:val="none" w:sz="0" w:space="0" w:color="auto"/>
        <w:left w:val="none" w:sz="0" w:space="0" w:color="auto"/>
        <w:bottom w:val="none" w:sz="0" w:space="0" w:color="auto"/>
        <w:right w:val="none" w:sz="0" w:space="0" w:color="auto"/>
      </w:divBdr>
    </w:div>
    <w:div w:id="369184628">
      <w:bodyDiv w:val="1"/>
      <w:marLeft w:val="0"/>
      <w:marRight w:val="0"/>
      <w:marTop w:val="0"/>
      <w:marBottom w:val="0"/>
      <w:divBdr>
        <w:top w:val="none" w:sz="0" w:space="0" w:color="auto"/>
        <w:left w:val="none" w:sz="0" w:space="0" w:color="auto"/>
        <w:bottom w:val="none" w:sz="0" w:space="0" w:color="auto"/>
        <w:right w:val="none" w:sz="0" w:space="0" w:color="auto"/>
      </w:divBdr>
    </w:div>
    <w:div w:id="369261858">
      <w:bodyDiv w:val="1"/>
      <w:marLeft w:val="0"/>
      <w:marRight w:val="0"/>
      <w:marTop w:val="0"/>
      <w:marBottom w:val="0"/>
      <w:divBdr>
        <w:top w:val="none" w:sz="0" w:space="0" w:color="auto"/>
        <w:left w:val="none" w:sz="0" w:space="0" w:color="auto"/>
        <w:bottom w:val="none" w:sz="0" w:space="0" w:color="auto"/>
        <w:right w:val="none" w:sz="0" w:space="0" w:color="auto"/>
      </w:divBdr>
    </w:div>
    <w:div w:id="369426748">
      <w:bodyDiv w:val="1"/>
      <w:marLeft w:val="0"/>
      <w:marRight w:val="0"/>
      <w:marTop w:val="0"/>
      <w:marBottom w:val="0"/>
      <w:divBdr>
        <w:top w:val="none" w:sz="0" w:space="0" w:color="auto"/>
        <w:left w:val="none" w:sz="0" w:space="0" w:color="auto"/>
        <w:bottom w:val="none" w:sz="0" w:space="0" w:color="auto"/>
        <w:right w:val="none" w:sz="0" w:space="0" w:color="auto"/>
      </w:divBdr>
    </w:div>
    <w:div w:id="369569152">
      <w:bodyDiv w:val="1"/>
      <w:marLeft w:val="0"/>
      <w:marRight w:val="0"/>
      <w:marTop w:val="0"/>
      <w:marBottom w:val="0"/>
      <w:divBdr>
        <w:top w:val="none" w:sz="0" w:space="0" w:color="auto"/>
        <w:left w:val="none" w:sz="0" w:space="0" w:color="auto"/>
        <w:bottom w:val="none" w:sz="0" w:space="0" w:color="auto"/>
        <w:right w:val="none" w:sz="0" w:space="0" w:color="auto"/>
      </w:divBdr>
    </w:div>
    <w:div w:id="369646677">
      <w:bodyDiv w:val="1"/>
      <w:marLeft w:val="0"/>
      <w:marRight w:val="0"/>
      <w:marTop w:val="0"/>
      <w:marBottom w:val="0"/>
      <w:divBdr>
        <w:top w:val="none" w:sz="0" w:space="0" w:color="auto"/>
        <w:left w:val="none" w:sz="0" w:space="0" w:color="auto"/>
        <w:bottom w:val="none" w:sz="0" w:space="0" w:color="auto"/>
        <w:right w:val="none" w:sz="0" w:space="0" w:color="auto"/>
      </w:divBdr>
    </w:div>
    <w:div w:id="369646978">
      <w:bodyDiv w:val="1"/>
      <w:marLeft w:val="0"/>
      <w:marRight w:val="0"/>
      <w:marTop w:val="0"/>
      <w:marBottom w:val="0"/>
      <w:divBdr>
        <w:top w:val="none" w:sz="0" w:space="0" w:color="auto"/>
        <w:left w:val="none" w:sz="0" w:space="0" w:color="auto"/>
        <w:bottom w:val="none" w:sz="0" w:space="0" w:color="auto"/>
        <w:right w:val="none" w:sz="0" w:space="0" w:color="auto"/>
      </w:divBdr>
    </w:div>
    <w:div w:id="369690884">
      <w:bodyDiv w:val="1"/>
      <w:marLeft w:val="0"/>
      <w:marRight w:val="0"/>
      <w:marTop w:val="0"/>
      <w:marBottom w:val="0"/>
      <w:divBdr>
        <w:top w:val="none" w:sz="0" w:space="0" w:color="auto"/>
        <w:left w:val="none" w:sz="0" w:space="0" w:color="auto"/>
        <w:bottom w:val="none" w:sz="0" w:space="0" w:color="auto"/>
        <w:right w:val="none" w:sz="0" w:space="0" w:color="auto"/>
      </w:divBdr>
    </w:div>
    <w:div w:id="369763630">
      <w:bodyDiv w:val="1"/>
      <w:marLeft w:val="0"/>
      <w:marRight w:val="0"/>
      <w:marTop w:val="0"/>
      <w:marBottom w:val="0"/>
      <w:divBdr>
        <w:top w:val="none" w:sz="0" w:space="0" w:color="auto"/>
        <w:left w:val="none" w:sz="0" w:space="0" w:color="auto"/>
        <w:bottom w:val="none" w:sz="0" w:space="0" w:color="auto"/>
        <w:right w:val="none" w:sz="0" w:space="0" w:color="auto"/>
      </w:divBdr>
    </w:div>
    <w:div w:id="369915593">
      <w:bodyDiv w:val="1"/>
      <w:marLeft w:val="0"/>
      <w:marRight w:val="0"/>
      <w:marTop w:val="0"/>
      <w:marBottom w:val="0"/>
      <w:divBdr>
        <w:top w:val="none" w:sz="0" w:space="0" w:color="auto"/>
        <w:left w:val="none" w:sz="0" w:space="0" w:color="auto"/>
        <w:bottom w:val="none" w:sz="0" w:space="0" w:color="auto"/>
        <w:right w:val="none" w:sz="0" w:space="0" w:color="auto"/>
      </w:divBdr>
    </w:div>
    <w:div w:id="370037197">
      <w:bodyDiv w:val="1"/>
      <w:marLeft w:val="0"/>
      <w:marRight w:val="0"/>
      <w:marTop w:val="0"/>
      <w:marBottom w:val="0"/>
      <w:divBdr>
        <w:top w:val="none" w:sz="0" w:space="0" w:color="auto"/>
        <w:left w:val="none" w:sz="0" w:space="0" w:color="auto"/>
        <w:bottom w:val="none" w:sz="0" w:space="0" w:color="auto"/>
        <w:right w:val="none" w:sz="0" w:space="0" w:color="auto"/>
      </w:divBdr>
    </w:div>
    <w:div w:id="370038659">
      <w:bodyDiv w:val="1"/>
      <w:marLeft w:val="0"/>
      <w:marRight w:val="0"/>
      <w:marTop w:val="0"/>
      <w:marBottom w:val="0"/>
      <w:divBdr>
        <w:top w:val="none" w:sz="0" w:space="0" w:color="auto"/>
        <w:left w:val="none" w:sz="0" w:space="0" w:color="auto"/>
        <w:bottom w:val="none" w:sz="0" w:space="0" w:color="auto"/>
        <w:right w:val="none" w:sz="0" w:space="0" w:color="auto"/>
      </w:divBdr>
    </w:div>
    <w:div w:id="370082679">
      <w:bodyDiv w:val="1"/>
      <w:marLeft w:val="0"/>
      <w:marRight w:val="0"/>
      <w:marTop w:val="0"/>
      <w:marBottom w:val="0"/>
      <w:divBdr>
        <w:top w:val="none" w:sz="0" w:space="0" w:color="auto"/>
        <w:left w:val="none" w:sz="0" w:space="0" w:color="auto"/>
        <w:bottom w:val="none" w:sz="0" w:space="0" w:color="auto"/>
        <w:right w:val="none" w:sz="0" w:space="0" w:color="auto"/>
      </w:divBdr>
    </w:div>
    <w:div w:id="370150852">
      <w:bodyDiv w:val="1"/>
      <w:marLeft w:val="0"/>
      <w:marRight w:val="0"/>
      <w:marTop w:val="0"/>
      <w:marBottom w:val="0"/>
      <w:divBdr>
        <w:top w:val="none" w:sz="0" w:space="0" w:color="auto"/>
        <w:left w:val="none" w:sz="0" w:space="0" w:color="auto"/>
        <w:bottom w:val="none" w:sz="0" w:space="0" w:color="auto"/>
        <w:right w:val="none" w:sz="0" w:space="0" w:color="auto"/>
      </w:divBdr>
    </w:div>
    <w:div w:id="370151031">
      <w:bodyDiv w:val="1"/>
      <w:marLeft w:val="0"/>
      <w:marRight w:val="0"/>
      <w:marTop w:val="0"/>
      <w:marBottom w:val="0"/>
      <w:divBdr>
        <w:top w:val="none" w:sz="0" w:space="0" w:color="auto"/>
        <w:left w:val="none" w:sz="0" w:space="0" w:color="auto"/>
        <w:bottom w:val="none" w:sz="0" w:space="0" w:color="auto"/>
        <w:right w:val="none" w:sz="0" w:space="0" w:color="auto"/>
      </w:divBdr>
    </w:div>
    <w:div w:id="370157618">
      <w:bodyDiv w:val="1"/>
      <w:marLeft w:val="0"/>
      <w:marRight w:val="0"/>
      <w:marTop w:val="0"/>
      <w:marBottom w:val="0"/>
      <w:divBdr>
        <w:top w:val="none" w:sz="0" w:space="0" w:color="auto"/>
        <w:left w:val="none" w:sz="0" w:space="0" w:color="auto"/>
        <w:bottom w:val="none" w:sz="0" w:space="0" w:color="auto"/>
        <w:right w:val="none" w:sz="0" w:space="0" w:color="auto"/>
      </w:divBdr>
    </w:div>
    <w:div w:id="370225471">
      <w:bodyDiv w:val="1"/>
      <w:marLeft w:val="0"/>
      <w:marRight w:val="0"/>
      <w:marTop w:val="0"/>
      <w:marBottom w:val="0"/>
      <w:divBdr>
        <w:top w:val="none" w:sz="0" w:space="0" w:color="auto"/>
        <w:left w:val="none" w:sz="0" w:space="0" w:color="auto"/>
        <w:bottom w:val="none" w:sz="0" w:space="0" w:color="auto"/>
        <w:right w:val="none" w:sz="0" w:space="0" w:color="auto"/>
      </w:divBdr>
    </w:div>
    <w:div w:id="370227896">
      <w:bodyDiv w:val="1"/>
      <w:marLeft w:val="0"/>
      <w:marRight w:val="0"/>
      <w:marTop w:val="0"/>
      <w:marBottom w:val="0"/>
      <w:divBdr>
        <w:top w:val="none" w:sz="0" w:space="0" w:color="auto"/>
        <w:left w:val="none" w:sz="0" w:space="0" w:color="auto"/>
        <w:bottom w:val="none" w:sz="0" w:space="0" w:color="auto"/>
        <w:right w:val="none" w:sz="0" w:space="0" w:color="auto"/>
      </w:divBdr>
    </w:div>
    <w:div w:id="370307837">
      <w:bodyDiv w:val="1"/>
      <w:marLeft w:val="0"/>
      <w:marRight w:val="0"/>
      <w:marTop w:val="0"/>
      <w:marBottom w:val="0"/>
      <w:divBdr>
        <w:top w:val="none" w:sz="0" w:space="0" w:color="auto"/>
        <w:left w:val="none" w:sz="0" w:space="0" w:color="auto"/>
        <w:bottom w:val="none" w:sz="0" w:space="0" w:color="auto"/>
        <w:right w:val="none" w:sz="0" w:space="0" w:color="auto"/>
      </w:divBdr>
    </w:div>
    <w:div w:id="370345490">
      <w:bodyDiv w:val="1"/>
      <w:marLeft w:val="0"/>
      <w:marRight w:val="0"/>
      <w:marTop w:val="0"/>
      <w:marBottom w:val="0"/>
      <w:divBdr>
        <w:top w:val="none" w:sz="0" w:space="0" w:color="auto"/>
        <w:left w:val="none" w:sz="0" w:space="0" w:color="auto"/>
        <w:bottom w:val="none" w:sz="0" w:space="0" w:color="auto"/>
        <w:right w:val="none" w:sz="0" w:space="0" w:color="auto"/>
      </w:divBdr>
    </w:div>
    <w:div w:id="370348056">
      <w:bodyDiv w:val="1"/>
      <w:marLeft w:val="0"/>
      <w:marRight w:val="0"/>
      <w:marTop w:val="0"/>
      <w:marBottom w:val="0"/>
      <w:divBdr>
        <w:top w:val="none" w:sz="0" w:space="0" w:color="auto"/>
        <w:left w:val="none" w:sz="0" w:space="0" w:color="auto"/>
        <w:bottom w:val="none" w:sz="0" w:space="0" w:color="auto"/>
        <w:right w:val="none" w:sz="0" w:space="0" w:color="auto"/>
      </w:divBdr>
    </w:div>
    <w:div w:id="370349253">
      <w:bodyDiv w:val="1"/>
      <w:marLeft w:val="0"/>
      <w:marRight w:val="0"/>
      <w:marTop w:val="0"/>
      <w:marBottom w:val="0"/>
      <w:divBdr>
        <w:top w:val="none" w:sz="0" w:space="0" w:color="auto"/>
        <w:left w:val="none" w:sz="0" w:space="0" w:color="auto"/>
        <w:bottom w:val="none" w:sz="0" w:space="0" w:color="auto"/>
        <w:right w:val="none" w:sz="0" w:space="0" w:color="auto"/>
      </w:divBdr>
    </w:div>
    <w:div w:id="370376110">
      <w:bodyDiv w:val="1"/>
      <w:marLeft w:val="0"/>
      <w:marRight w:val="0"/>
      <w:marTop w:val="0"/>
      <w:marBottom w:val="0"/>
      <w:divBdr>
        <w:top w:val="none" w:sz="0" w:space="0" w:color="auto"/>
        <w:left w:val="none" w:sz="0" w:space="0" w:color="auto"/>
        <w:bottom w:val="none" w:sz="0" w:space="0" w:color="auto"/>
        <w:right w:val="none" w:sz="0" w:space="0" w:color="auto"/>
      </w:divBdr>
    </w:div>
    <w:div w:id="370761865">
      <w:bodyDiv w:val="1"/>
      <w:marLeft w:val="0"/>
      <w:marRight w:val="0"/>
      <w:marTop w:val="0"/>
      <w:marBottom w:val="0"/>
      <w:divBdr>
        <w:top w:val="none" w:sz="0" w:space="0" w:color="auto"/>
        <w:left w:val="none" w:sz="0" w:space="0" w:color="auto"/>
        <w:bottom w:val="none" w:sz="0" w:space="0" w:color="auto"/>
        <w:right w:val="none" w:sz="0" w:space="0" w:color="auto"/>
      </w:divBdr>
    </w:div>
    <w:div w:id="370806883">
      <w:bodyDiv w:val="1"/>
      <w:marLeft w:val="0"/>
      <w:marRight w:val="0"/>
      <w:marTop w:val="0"/>
      <w:marBottom w:val="0"/>
      <w:divBdr>
        <w:top w:val="none" w:sz="0" w:space="0" w:color="auto"/>
        <w:left w:val="none" w:sz="0" w:space="0" w:color="auto"/>
        <w:bottom w:val="none" w:sz="0" w:space="0" w:color="auto"/>
        <w:right w:val="none" w:sz="0" w:space="0" w:color="auto"/>
      </w:divBdr>
    </w:div>
    <w:div w:id="371343339">
      <w:bodyDiv w:val="1"/>
      <w:marLeft w:val="0"/>
      <w:marRight w:val="0"/>
      <w:marTop w:val="0"/>
      <w:marBottom w:val="0"/>
      <w:divBdr>
        <w:top w:val="none" w:sz="0" w:space="0" w:color="auto"/>
        <w:left w:val="none" w:sz="0" w:space="0" w:color="auto"/>
        <w:bottom w:val="none" w:sz="0" w:space="0" w:color="auto"/>
        <w:right w:val="none" w:sz="0" w:space="0" w:color="auto"/>
      </w:divBdr>
    </w:div>
    <w:div w:id="371728844">
      <w:bodyDiv w:val="1"/>
      <w:marLeft w:val="0"/>
      <w:marRight w:val="0"/>
      <w:marTop w:val="0"/>
      <w:marBottom w:val="0"/>
      <w:divBdr>
        <w:top w:val="none" w:sz="0" w:space="0" w:color="auto"/>
        <w:left w:val="none" w:sz="0" w:space="0" w:color="auto"/>
        <w:bottom w:val="none" w:sz="0" w:space="0" w:color="auto"/>
        <w:right w:val="none" w:sz="0" w:space="0" w:color="auto"/>
      </w:divBdr>
    </w:div>
    <w:div w:id="371729639">
      <w:bodyDiv w:val="1"/>
      <w:marLeft w:val="0"/>
      <w:marRight w:val="0"/>
      <w:marTop w:val="0"/>
      <w:marBottom w:val="0"/>
      <w:divBdr>
        <w:top w:val="none" w:sz="0" w:space="0" w:color="auto"/>
        <w:left w:val="none" w:sz="0" w:space="0" w:color="auto"/>
        <w:bottom w:val="none" w:sz="0" w:space="0" w:color="auto"/>
        <w:right w:val="none" w:sz="0" w:space="0" w:color="auto"/>
      </w:divBdr>
    </w:div>
    <w:div w:id="371735484">
      <w:bodyDiv w:val="1"/>
      <w:marLeft w:val="0"/>
      <w:marRight w:val="0"/>
      <w:marTop w:val="0"/>
      <w:marBottom w:val="0"/>
      <w:divBdr>
        <w:top w:val="none" w:sz="0" w:space="0" w:color="auto"/>
        <w:left w:val="none" w:sz="0" w:space="0" w:color="auto"/>
        <w:bottom w:val="none" w:sz="0" w:space="0" w:color="auto"/>
        <w:right w:val="none" w:sz="0" w:space="0" w:color="auto"/>
      </w:divBdr>
    </w:div>
    <w:div w:id="371807540">
      <w:bodyDiv w:val="1"/>
      <w:marLeft w:val="0"/>
      <w:marRight w:val="0"/>
      <w:marTop w:val="0"/>
      <w:marBottom w:val="0"/>
      <w:divBdr>
        <w:top w:val="none" w:sz="0" w:space="0" w:color="auto"/>
        <w:left w:val="none" w:sz="0" w:space="0" w:color="auto"/>
        <w:bottom w:val="none" w:sz="0" w:space="0" w:color="auto"/>
        <w:right w:val="none" w:sz="0" w:space="0" w:color="auto"/>
      </w:divBdr>
    </w:div>
    <w:div w:id="371813083">
      <w:bodyDiv w:val="1"/>
      <w:marLeft w:val="0"/>
      <w:marRight w:val="0"/>
      <w:marTop w:val="0"/>
      <w:marBottom w:val="0"/>
      <w:divBdr>
        <w:top w:val="none" w:sz="0" w:space="0" w:color="auto"/>
        <w:left w:val="none" w:sz="0" w:space="0" w:color="auto"/>
        <w:bottom w:val="none" w:sz="0" w:space="0" w:color="auto"/>
        <w:right w:val="none" w:sz="0" w:space="0" w:color="auto"/>
      </w:divBdr>
    </w:div>
    <w:div w:id="372075285">
      <w:bodyDiv w:val="1"/>
      <w:marLeft w:val="0"/>
      <w:marRight w:val="0"/>
      <w:marTop w:val="0"/>
      <w:marBottom w:val="0"/>
      <w:divBdr>
        <w:top w:val="none" w:sz="0" w:space="0" w:color="auto"/>
        <w:left w:val="none" w:sz="0" w:space="0" w:color="auto"/>
        <w:bottom w:val="none" w:sz="0" w:space="0" w:color="auto"/>
        <w:right w:val="none" w:sz="0" w:space="0" w:color="auto"/>
      </w:divBdr>
    </w:div>
    <w:div w:id="372120710">
      <w:bodyDiv w:val="1"/>
      <w:marLeft w:val="0"/>
      <w:marRight w:val="0"/>
      <w:marTop w:val="0"/>
      <w:marBottom w:val="0"/>
      <w:divBdr>
        <w:top w:val="none" w:sz="0" w:space="0" w:color="auto"/>
        <w:left w:val="none" w:sz="0" w:space="0" w:color="auto"/>
        <w:bottom w:val="none" w:sz="0" w:space="0" w:color="auto"/>
        <w:right w:val="none" w:sz="0" w:space="0" w:color="auto"/>
      </w:divBdr>
    </w:div>
    <w:div w:id="372390676">
      <w:bodyDiv w:val="1"/>
      <w:marLeft w:val="0"/>
      <w:marRight w:val="0"/>
      <w:marTop w:val="0"/>
      <w:marBottom w:val="0"/>
      <w:divBdr>
        <w:top w:val="none" w:sz="0" w:space="0" w:color="auto"/>
        <w:left w:val="none" w:sz="0" w:space="0" w:color="auto"/>
        <w:bottom w:val="none" w:sz="0" w:space="0" w:color="auto"/>
        <w:right w:val="none" w:sz="0" w:space="0" w:color="auto"/>
      </w:divBdr>
    </w:div>
    <w:div w:id="372728568">
      <w:bodyDiv w:val="1"/>
      <w:marLeft w:val="0"/>
      <w:marRight w:val="0"/>
      <w:marTop w:val="0"/>
      <w:marBottom w:val="0"/>
      <w:divBdr>
        <w:top w:val="none" w:sz="0" w:space="0" w:color="auto"/>
        <w:left w:val="none" w:sz="0" w:space="0" w:color="auto"/>
        <w:bottom w:val="none" w:sz="0" w:space="0" w:color="auto"/>
        <w:right w:val="none" w:sz="0" w:space="0" w:color="auto"/>
      </w:divBdr>
    </w:div>
    <w:div w:id="372776547">
      <w:bodyDiv w:val="1"/>
      <w:marLeft w:val="0"/>
      <w:marRight w:val="0"/>
      <w:marTop w:val="0"/>
      <w:marBottom w:val="0"/>
      <w:divBdr>
        <w:top w:val="none" w:sz="0" w:space="0" w:color="auto"/>
        <w:left w:val="none" w:sz="0" w:space="0" w:color="auto"/>
        <w:bottom w:val="none" w:sz="0" w:space="0" w:color="auto"/>
        <w:right w:val="none" w:sz="0" w:space="0" w:color="auto"/>
      </w:divBdr>
    </w:div>
    <w:div w:id="372920619">
      <w:bodyDiv w:val="1"/>
      <w:marLeft w:val="0"/>
      <w:marRight w:val="0"/>
      <w:marTop w:val="0"/>
      <w:marBottom w:val="0"/>
      <w:divBdr>
        <w:top w:val="none" w:sz="0" w:space="0" w:color="auto"/>
        <w:left w:val="none" w:sz="0" w:space="0" w:color="auto"/>
        <w:bottom w:val="none" w:sz="0" w:space="0" w:color="auto"/>
        <w:right w:val="none" w:sz="0" w:space="0" w:color="auto"/>
      </w:divBdr>
    </w:div>
    <w:div w:id="372922459">
      <w:bodyDiv w:val="1"/>
      <w:marLeft w:val="0"/>
      <w:marRight w:val="0"/>
      <w:marTop w:val="0"/>
      <w:marBottom w:val="0"/>
      <w:divBdr>
        <w:top w:val="none" w:sz="0" w:space="0" w:color="auto"/>
        <w:left w:val="none" w:sz="0" w:space="0" w:color="auto"/>
        <w:bottom w:val="none" w:sz="0" w:space="0" w:color="auto"/>
        <w:right w:val="none" w:sz="0" w:space="0" w:color="auto"/>
      </w:divBdr>
    </w:div>
    <w:div w:id="372970963">
      <w:bodyDiv w:val="1"/>
      <w:marLeft w:val="0"/>
      <w:marRight w:val="0"/>
      <w:marTop w:val="0"/>
      <w:marBottom w:val="0"/>
      <w:divBdr>
        <w:top w:val="none" w:sz="0" w:space="0" w:color="auto"/>
        <w:left w:val="none" w:sz="0" w:space="0" w:color="auto"/>
        <w:bottom w:val="none" w:sz="0" w:space="0" w:color="auto"/>
        <w:right w:val="none" w:sz="0" w:space="0" w:color="auto"/>
      </w:divBdr>
    </w:div>
    <w:div w:id="373316783">
      <w:bodyDiv w:val="1"/>
      <w:marLeft w:val="0"/>
      <w:marRight w:val="0"/>
      <w:marTop w:val="0"/>
      <w:marBottom w:val="0"/>
      <w:divBdr>
        <w:top w:val="none" w:sz="0" w:space="0" w:color="auto"/>
        <w:left w:val="none" w:sz="0" w:space="0" w:color="auto"/>
        <w:bottom w:val="none" w:sz="0" w:space="0" w:color="auto"/>
        <w:right w:val="none" w:sz="0" w:space="0" w:color="auto"/>
      </w:divBdr>
    </w:div>
    <w:div w:id="373428925">
      <w:bodyDiv w:val="1"/>
      <w:marLeft w:val="0"/>
      <w:marRight w:val="0"/>
      <w:marTop w:val="0"/>
      <w:marBottom w:val="0"/>
      <w:divBdr>
        <w:top w:val="none" w:sz="0" w:space="0" w:color="auto"/>
        <w:left w:val="none" w:sz="0" w:space="0" w:color="auto"/>
        <w:bottom w:val="none" w:sz="0" w:space="0" w:color="auto"/>
        <w:right w:val="none" w:sz="0" w:space="0" w:color="auto"/>
      </w:divBdr>
    </w:div>
    <w:div w:id="373580362">
      <w:bodyDiv w:val="1"/>
      <w:marLeft w:val="0"/>
      <w:marRight w:val="0"/>
      <w:marTop w:val="0"/>
      <w:marBottom w:val="0"/>
      <w:divBdr>
        <w:top w:val="none" w:sz="0" w:space="0" w:color="auto"/>
        <w:left w:val="none" w:sz="0" w:space="0" w:color="auto"/>
        <w:bottom w:val="none" w:sz="0" w:space="0" w:color="auto"/>
        <w:right w:val="none" w:sz="0" w:space="0" w:color="auto"/>
      </w:divBdr>
    </w:div>
    <w:div w:id="373625693">
      <w:bodyDiv w:val="1"/>
      <w:marLeft w:val="0"/>
      <w:marRight w:val="0"/>
      <w:marTop w:val="0"/>
      <w:marBottom w:val="0"/>
      <w:divBdr>
        <w:top w:val="none" w:sz="0" w:space="0" w:color="auto"/>
        <w:left w:val="none" w:sz="0" w:space="0" w:color="auto"/>
        <w:bottom w:val="none" w:sz="0" w:space="0" w:color="auto"/>
        <w:right w:val="none" w:sz="0" w:space="0" w:color="auto"/>
      </w:divBdr>
    </w:div>
    <w:div w:id="373887361">
      <w:bodyDiv w:val="1"/>
      <w:marLeft w:val="0"/>
      <w:marRight w:val="0"/>
      <w:marTop w:val="0"/>
      <w:marBottom w:val="0"/>
      <w:divBdr>
        <w:top w:val="none" w:sz="0" w:space="0" w:color="auto"/>
        <w:left w:val="none" w:sz="0" w:space="0" w:color="auto"/>
        <w:bottom w:val="none" w:sz="0" w:space="0" w:color="auto"/>
        <w:right w:val="none" w:sz="0" w:space="0" w:color="auto"/>
      </w:divBdr>
    </w:div>
    <w:div w:id="373894920">
      <w:bodyDiv w:val="1"/>
      <w:marLeft w:val="0"/>
      <w:marRight w:val="0"/>
      <w:marTop w:val="0"/>
      <w:marBottom w:val="0"/>
      <w:divBdr>
        <w:top w:val="none" w:sz="0" w:space="0" w:color="auto"/>
        <w:left w:val="none" w:sz="0" w:space="0" w:color="auto"/>
        <w:bottom w:val="none" w:sz="0" w:space="0" w:color="auto"/>
        <w:right w:val="none" w:sz="0" w:space="0" w:color="auto"/>
      </w:divBdr>
    </w:div>
    <w:div w:id="373896799">
      <w:bodyDiv w:val="1"/>
      <w:marLeft w:val="0"/>
      <w:marRight w:val="0"/>
      <w:marTop w:val="0"/>
      <w:marBottom w:val="0"/>
      <w:divBdr>
        <w:top w:val="none" w:sz="0" w:space="0" w:color="auto"/>
        <w:left w:val="none" w:sz="0" w:space="0" w:color="auto"/>
        <w:bottom w:val="none" w:sz="0" w:space="0" w:color="auto"/>
        <w:right w:val="none" w:sz="0" w:space="0" w:color="auto"/>
      </w:divBdr>
    </w:div>
    <w:div w:id="374038163">
      <w:bodyDiv w:val="1"/>
      <w:marLeft w:val="0"/>
      <w:marRight w:val="0"/>
      <w:marTop w:val="0"/>
      <w:marBottom w:val="0"/>
      <w:divBdr>
        <w:top w:val="none" w:sz="0" w:space="0" w:color="auto"/>
        <w:left w:val="none" w:sz="0" w:space="0" w:color="auto"/>
        <w:bottom w:val="none" w:sz="0" w:space="0" w:color="auto"/>
        <w:right w:val="none" w:sz="0" w:space="0" w:color="auto"/>
      </w:divBdr>
    </w:div>
    <w:div w:id="374045463">
      <w:bodyDiv w:val="1"/>
      <w:marLeft w:val="0"/>
      <w:marRight w:val="0"/>
      <w:marTop w:val="0"/>
      <w:marBottom w:val="0"/>
      <w:divBdr>
        <w:top w:val="none" w:sz="0" w:space="0" w:color="auto"/>
        <w:left w:val="none" w:sz="0" w:space="0" w:color="auto"/>
        <w:bottom w:val="none" w:sz="0" w:space="0" w:color="auto"/>
        <w:right w:val="none" w:sz="0" w:space="0" w:color="auto"/>
      </w:divBdr>
    </w:div>
    <w:div w:id="374164982">
      <w:bodyDiv w:val="1"/>
      <w:marLeft w:val="0"/>
      <w:marRight w:val="0"/>
      <w:marTop w:val="0"/>
      <w:marBottom w:val="0"/>
      <w:divBdr>
        <w:top w:val="none" w:sz="0" w:space="0" w:color="auto"/>
        <w:left w:val="none" w:sz="0" w:space="0" w:color="auto"/>
        <w:bottom w:val="none" w:sz="0" w:space="0" w:color="auto"/>
        <w:right w:val="none" w:sz="0" w:space="0" w:color="auto"/>
      </w:divBdr>
    </w:div>
    <w:div w:id="374232508">
      <w:bodyDiv w:val="1"/>
      <w:marLeft w:val="0"/>
      <w:marRight w:val="0"/>
      <w:marTop w:val="0"/>
      <w:marBottom w:val="0"/>
      <w:divBdr>
        <w:top w:val="none" w:sz="0" w:space="0" w:color="auto"/>
        <w:left w:val="none" w:sz="0" w:space="0" w:color="auto"/>
        <w:bottom w:val="none" w:sz="0" w:space="0" w:color="auto"/>
        <w:right w:val="none" w:sz="0" w:space="0" w:color="auto"/>
      </w:divBdr>
    </w:div>
    <w:div w:id="374282473">
      <w:bodyDiv w:val="1"/>
      <w:marLeft w:val="0"/>
      <w:marRight w:val="0"/>
      <w:marTop w:val="0"/>
      <w:marBottom w:val="0"/>
      <w:divBdr>
        <w:top w:val="none" w:sz="0" w:space="0" w:color="auto"/>
        <w:left w:val="none" w:sz="0" w:space="0" w:color="auto"/>
        <w:bottom w:val="none" w:sz="0" w:space="0" w:color="auto"/>
        <w:right w:val="none" w:sz="0" w:space="0" w:color="auto"/>
      </w:divBdr>
    </w:div>
    <w:div w:id="374433690">
      <w:bodyDiv w:val="1"/>
      <w:marLeft w:val="0"/>
      <w:marRight w:val="0"/>
      <w:marTop w:val="0"/>
      <w:marBottom w:val="0"/>
      <w:divBdr>
        <w:top w:val="none" w:sz="0" w:space="0" w:color="auto"/>
        <w:left w:val="none" w:sz="0" w:space="0" w:color="auto"/>
        <w:bottom w:val="none" w:sz="0" w:space="0" w:color="auto"/>
        <w:right w:val="none" w:sz="0" w:space="0" w:color="auto"/>
      </w:divBdr>
    </w:div>
    <w:div w:id="374504653">
      <w:bodyDiv w:val="1"/>
      <w:marLeft w:val="0"/>
      <w:marRight w:val="0"/>
      <w:marTop w:val="0"/>
      <w:marBottom w:val="0"/>
      <w:divBdr>
        <w:top w:val="none" w:sz="0" w:space="0" w:color="auto"/>
        <w:left w:val="none" w:sz="0" w:space="0" w:color="auto"/>
        <w:bottom w:val="none" w:sz="0" w:space="0" w:color="auto"/>
        <w:right w:val="none" w:sz="0" w:space="0" w:color="auto"/>
      </w:divBdr>
    </w:div>
    <w:div w:id="374620258">
      <w:bodyDiv w:val="1"/>
      <w:marLeft w:val="0"/>
      <w:marRight w:val="0"/>
      <w:marTop w:val="0"/>
      <w:marBottom w:val="0"/>
      <w:divBdr>
        <w:top w:val="none" w:sz="0" w:space="0" w:color="auto"/>
        <w:left w:val="none" w:sz="0" w:space="0" w:color="auto"/>
        <w:bottom w:val="none" w:sz="0" w:space="0" w:color="auto"/>
        <w:right w:val="none" w:sz="0" w:space="0" w:color="auto"/>
      </w:divBdr>
    </w:div>
    <w:div w:id="374693952">
      <w:bodyDiv w:val="1"/>
      <w:marLeft w:val="0"/>
      <w:marRight w:val="0"/>
      <w:marTop w:val="0"/>
      <w:marBottom w:val="0"/>
      <w:divBdr>
        <w:top w:val="none" w:sz="0" w:space="0" w:color="auto"/>
        <w:left w:val="none" w:sz="0" w:space="0" w:color="auto"/>
        <w:bottom w:val="none" w:sz="0" w:space="0" w:color="auto"/>
        <w:right w:val="none" w:sz="0" w:space="0" w:color="auto"/>
      </w:divBdr>
    </w:div>
    <w:div w:id="374745123">
      <w:bodyDiv w:val="1"/>
      <w:marLeft w:val="0"/>
      <w:marRight w:val="0"/>
      <w:marTop w:val="0"/>
      <w:marBottom w:val="0"/>
      <w:divBdr>
        <w:top w:val="none" w:sz="0" w:space="0" w:color="auto"/>
        <w:left w:val="none" w:sz="0" w:space="0" w:color="auto"/>
        <w:bottom w:val="none" w:sz="0" w:space="0" w:color="auto"/>
        <w:right w:val="none" w:sz="0" w:space="0" w:color="auto"/>
      </w:divBdr>
    </w:div>
    <w:div w:id="374938026">
      <w:bodyDiv w:val="1"/>
      <w:marLeft w:val="0"/>
      <w:marRight w:val="0"/>
      <w:marTop w:val="0"/>
      <w:marBottom w:val="0"/>
      <w:divBdr>
        <w:top w:val="none" w:sz="0" w:space="0" w:color="auto"/>
        <w:left w:val="none" w:sz="0" w:space="0" w:color="auto"/>
        <w:bottom w:val="none" w:sz="0" w:space="0" w:color="auto"/>
        <w:right w:val="none" w:sz="0" w:space="0" w:color="auto"/>
      </w:divBdr>
    </w:div>
    <w:div w:id="375007395">
      <w:bodyDiv w:val="1"/>
      <w:marLeft w:val="0"/>
      <w:marRight w:val="0"/>
      <w:marTop w:val="0"/>
      <w:marBottom w:val="0"/>
      <w:divBdr>
        <w:top w:val="none" w:sz="0" w:space="0" w:color="auto"/>
        <w:left w:val="none" w:sz="0" w:space="0" w:color="auto"/>
        <w:bottom w:val="none" w:sz="0" w:space="0" w:color="auto"/>
        <w:right w:val="none" w:sz="0" w:space="0" w:color="auto"/>
      </w:divBdr>
    </w:div>
    <w:div w:id="375080157">
      <w:bodyDiv w:val="1"/>
      <w:marLeft w:val="0"/>
      <w:marRight w:val="0"/>
      <w:marTop w:val="0"/>
      <w:marBottom w:val="0"/>
      <w:divBdr>
        <w:top w:val="none" w:sz="0" w:space="0" w:color="auto"/>
        <w:left w:val="none" w:sz="0" w:space="0" w:color="auto"/>
        <w:bottom w:val="none" w:sz="0" w:space="0" w:color="auto"/>
        <w:right w:val="none" w:sz="0" w:space="0" w:color="auto"/>
      </w:divBdr>
    </w:div>
    <w:div w:id="375128199">
      <w:bodyDiv w:val="1"/>
      <w:marLeft w:val="0"/>
      <w:marRight w:val="0"/>
      <w:marTop w:val="0"/>
      <w:marBottom w:val="0"/>
      <w:divBdr>
        <w:top w:val="none" w:sz="0" w:space="0" w:color="auto"/>
        <w:left w:val="none" w:sz="0" w:space="0" w:color="auto"/>
        <w:bottom w:val="none" w:sz="0" w:space="0" w:color="auto"/>
        <w:right w:val="none" w:sz="0" w:space="0" w:color="auto"/>
      </w:divBdr>
    </w:div>
    <w:div w:id="375198699">
      <w:bodyDiv w:val="1"/>
      <w:marLeft w:val="0"/>
      <w:marRight w:val="0"/>
      <w:marTop w:val="0"/>
      <w:marBottom w:val="0"/>
      <w:divBdr>
        <w:top w:val="none" w:sz="0" w:space="0" w:color="auto"/>
        <w:left w:val="none" w:sz="0" w:space="0" w:color="auto"/>
        <w:bottom w:val="none" w:sz="0" w:space="0" w:color="auto"/>
        <w:right w:val="none" w:sz="0" w:space="0" w:color="auto"/>
      </w:divBdr>
    </w:div>
    <w:div w:id="375400151">
      <w:bodyDiv w:val="1"/>
      <w:marLeft w:val="0"/>
      <w:marRight w:val="0"/>
      <w:marTop w:val="0"/>
      <w:marBottom w:val="0"/>
      <w:divBdr>
        <w:top w:val="none" w:sz="0" w:space="0" w:color="auto"/>
        <w:left w:val="none" w:sz="0" w:space="0" w:color="auto"/>
        <w:bottom w:val="none" w:sz="0" w:space="0" w:color="auto"/>
        <w:right w:val="none" w:sz="0" w:space="0" w:color="auto"/>
      </w:divBdr>
    </w:div>
    <w:div w:id="375475593">
      <w:bodyDiv w:val="1"/>
      <w:marLeft w:val="0"/>
      <w:marRight w:val="0"/>
      <w:marTop w:val="0"/>
      <w:marBottom w:val="0"/>
      <w:divBdr>
        <w:top w:val="none" w:sz="0" w:space="0" w:color="auto"/>
        <w:left w:val="none" w:sz="0" w:space="0" w:color="auto"/>
        <w:bottom w:val="none" w:sz="0" w:space="0" w:color="auto"/>
        <w:right w:val="none" w:sz="0" w:space="0" w:color="auto"/>
      </w:divBdr>
    </w:div>
    <w:div w:id="375590886">
      <w:bodyDiv w:val="1"/>
      <w:marLeft w:val="0"/>
      <w:marRight w:val="0"/>
      <w:marTop w:val="0"/>
      <w:marBottom w:val="0"/>
      <w:divBdr>
        <w:top w:val="none" w:sz="0" w:space="0" w:color="auto"/>
        <w:left w:val="none" w:sz="0" w:space="0" w:color="auto"/>
        <w:bottom w:val="none" w:sz="0" w:space="0" w:color="auto"/>
        <w:right w:val="none" w:sz="0" w:space="0" w:color="auto"/>
      </w:divBdr>
    </w:div>
    <w:div w:id="375665941">
      <w:bodyDiv w:val="1"/>
      <w:marLeft w:val="0"/>
      <w:marRight w:val="0"/>
      <w:marTop w:val="0"/>
      <w:marBottom w:val="0"/>
      <w:divBdr>
        <w:top w:val="none" w:sz="0" w:space="0" w:color="auto"/>
        <w:left w:val="none" w:sz="0" w:space="0" w:color="auto"/>
        <w:bottom w:val="none" w:sz="0" w:space="0" w:color="auto"/>
        <w:right w:val="none" w:sz="0" w:space="0" w:color="auto"/>
      </w:divBdr>
    </w:div>
    <w:div w:id="375736610">
      <w:bodyDiv w:val="1"/>
      <w:marLeft w:val="0"/>
      <w:marRight w:val="0"/>
      <w:marTop w:val="0"/>
      <w:marBottom w:val="0"/>
      <w:divBdr>
        <w:top w:val="none" w:sz="0" w:space="0" w:color="auto"/>
        <w:left w:val="none" w:sz="0" w:space="0" w:color="auto"/>
        <w:bottom w:val="none" w:sz="0" w:space="0" w:color="auto"/>
        <w:right w:val="none" w:sz="0" w:space="0" w:color="auto"/>
      </w:divBdr>
    </w:div>
    <w:div w:id="375739197">
      <w:bodyDiv w:val="1"/>
      <w:marLeft w:val="0"/>
      <w:marRight w:val="0"/>
      <w:marTop w:val="0"/>
      <w:marBottom w:val="0"/>
      <w:divBdr>
        <w:top w:val="none" w:sz="0" w:space="0" w:color="auto"/>
        <w:left w:val="none" w:sz="0" w:space="0" w:color="auto"/>
        <w:bottom w:val="none" w:sz="0" w:space="0" w:color="auto"/>
        <w:right w:val="none" w:sz="0" w:space="0" w:color="auto"/>
      </w:divBdr>
    </w:div>
    <w:div w:id="375856091">
      <w:bodyDiv w:val="1"/>
      <w:marLeft w:val="0"/>
      <w:marRight w:val="0"/>
      <w:marTop w:val="0"/>
      <w:marBottom w:val="0"/>
      <w:divBdr>
        <w:top w:val="none" w:sz="0" w:space="0" w:color="auto"/>
        <w:left w:val="none" w:sz="0" w:space="0" w:color="auto"/>
        <w:bottom w:val="none" w:sz="0" w:space="0" w:color="auto"/>
        <w:right w:val="none" w:sz="0" w:space="0" w:color="auto"/>
      </w:divBdr>
    </w:div>
    <w:div w:id="375858858">
      <w:bodyDiv w:val="1"/>
      <w:marLeft w:val="0"/>
      <w:marRight w:val="0"/>
      <w:marTop w:val="0"/>
      <w:marBottom w:val="0"/>
      <w:divBdr>
        <w:top w:val="none" w:sz="0" w:space="0" w:color="auto"/>
        <w:left w:val="none" w:sz="0" w:space="0" w:color="auto"/>
        <w:bottom w:val="none" w:sz="0" w:space="0" w:color="auto"/>
        <w:right w:val="none" w:sz="0" w:space="0" w:color="auto"/>
      </w:divBdr>
    </w:div>
    <w:div w:id="375930772">
      <w:bodyDiv w:val="1"/>
      <w:marLeft w:val="0"/>
      <w:marRight w:val="0"/>
      <w:marTop w:val="0"/>
      <w:marBottom w:val="0"/>
      <w:divBdr>
        <w:top w:val="none" w:sz="0" w:space="0" w:color="auto"/>
        <w:left w:val="none" w:sz="0" w:space="0" w:color="auto"/>
        <w:bottom w:val="none" w:sz="0" w:space="0" w:color="auto"/>
        <w:right w:val="none" w:sz="0" w:space="0" w:color="auto"/>
      </w:divBdr>
    </w:div>
    <w:div w:id="376205296">
      <w:bodyDiv w:val="1"/>
      <w:marLeft w:val="0"/>
      <w:marRight w:val="0"/>
      <w:marTop w:val="0"/>
      <w:marBottom w:val="0"/>
      <w:divBdr>
        <w:top w:val="none" w:sz="0" w:space="0" w:color="auto"/>
        <w:left w:val="none" w:sz="0" w:space="0" w:color="auto"/>
        <w:bottom w:val="none" w:sz="0" w:space="0" w:color="auto"/>
        <w:right w:val="none" w:sz="0" w:space="0" w:color="auto"/>
      </w:divBdr>
    </w:div>
    <w:div w:id="376317265">
      <w:bodyDiv w:val="1"/>
      <w:marLeft w:val="0"/>
      <w:marRight w:val="0"/>
      <w:marTop w:val="0"/>
      <w:marBottom w:val="0"/>
      <w:divBdr>
        <w:top w:val="none" w:sz="0" w:space="0" w:color="auto"/>
        <w:left w:val="none" w:sz="0" w:space="0" w:color="auto"/>
        <w:bottom w:val="none" w:sz="0" w:space="0" w:color="auto"/>
        <w:right w:val="none" w:sz="0" w:space="0" w:color="auto"/>
      </w:divBdr>
    </w:div>
    <w:div w:id="376393287">
      <w:bodyDiv w:val="1"/>
      <w:marLeft w:val="0"/>
      <w:marRight w:val="0"/>
      <w:marTop w:val="0"/>
      <w:marBottom w:val="0"/>
      <w:divBdr>
        <w:top w:val="none" w:sz="0" w:space="0" w:color="auto"/>
        <w:left w:val="none" w:sz="0" w:space="0" w:color="auto"/>
        <w:bottom w:val="none" w:sz="0" w:space="0" w:color="auto"/>
        <w:right w:val="none" w:sz="0" w:space="0" w:color="auto"/>
      </w:divBdr>
    </w:div>
    <w:div w:id="376394818">
      <w:bodyDiv w:val="1"/>
      <w:marLeft w:val="0"/>
      <w:marRight w:val="0"/>
      <w:marTop w:val="0"/>
      <w:marBottom w:val="0"/>
      <w:divBdr>
        <w:top w:val="none" w:sz="0" w:space="0" w:color="auto"/>
        <w:left w:val="none" w:sz="0" w:space="0" w:color="auto"/>
        <w:bottom w:val="none" w:sz="0" w:space="0" w:color="auto"/>
        <w:right w:val="none" w:sz="0" w:space="0" w:color="auto"/>
      </w:divBdr>
    </w:div>
    <w:div w:id="376469119">
      <w:bodyDiv w:val="1"/>
      <w:marLeft w:val="0"/>
      <w:marRight w:val="0"/>
      <w:marTop w:val="0"/>
      <w:marBottom w:val="0"/>
      <w:divBdr>
        <w:top w:val="none" w:sz="0" w:space="0" w:color="auto"/>
        <w:left w:val="none" w:sz="0" w:space="0" w:color="auto"/>
        <w:bottom w:val="none" w:sz="0" w:space="0" w:color="auto"/>
        <w:right w:val="none" w:sz="0" w:space="0" w:color="auto"/>
      </w:divBdr>
    </w:div>
    <w:div w:id="376706371">
      <w:bodyDiv w:val="1"/>
      <w:marLeft w:val="0"/>
      <w:marRight w:val="0"/>
      <w:marTop w:val="0"/>
      <w:marBottom w:val="0"/>
      <w:divBdr>
        <w:top w:val="none" w:sz="0" w:space="0" w:color="auto"/>
        <w:left w:val="none" w:sz="0" w:space="0" w:color="auto"/>
        <w:bottom w:val="none" w:sz="0" w:space="0" w:color="auto"/>
        <w:right w:val="none" w:sz="0" w:space="0" w:color="auto"/>
      </w:divBdr>
    </w:div>
    <w:div w:id="376709760">
      <w:bodyDiv w:val="1"/>
      <w:marLeft w:val="0"/>
      <w:marRight w:val="0"/>
      <w:marTop w:val="0"/>
      <w:marBottom w:val="0"/>
      <w:divBdr>
        <w:top w:val="none" w:sz="0" w:space="0" w:color="auto"/>
        <w:left w:val="none" w:sz="0" w:space="0" w:color="auto"/>
        <w:bottom w:val="none" w:sz="0" w:space="0" w:color="auto"/>
        <w:right w:val="none" w:sz="0" w:space="0" w:color="auto"/>
      </w:divBdr>
    </w:div>
    <w:div w:id="376856724">
      <w:bodyDiv w:val="1"/>
      <w:marLeft w:val="0"/>
      <w:marRight w:val="0"/>
      <w:marTop w:val="0"/>
      <w:marBottom w:val="0"/>
      <w:divBdr>
        <w:top w:val="none" w:sz="0" w:space="0" w:color="auto"/>
        <w:left w:val="none" w:sz="0" w:space="0" w:color="auto"/>
        <w:bottom w:val="none" w:sz="0" w:space="0" w:color="auto"/>
        <w:right w:val="none" w:sz="0" w:space="0" w:color="auto"/>
      </w:divBdr>
    </w:div>
    <w:div w:id="377122382">
      <w:bodyDiv w:val="1"/>
      <w:marLeft w:val="0"/>
      <w:marRight w:val="0"/>
      <w:marTop w:val="0"/>
      <w:marBottom w:val="0"/>
      <w:divBdr>
        <w:top w:val="none" w:sz="0" w:space="0" w:color="auto"/>
        <w:left w:val="none" w:sz="0" w:space="0" w:color="auto"/>
        <w:bottom w:val="none" w:sz="0" w:space="0" w:color="auto"/>
        <w:right w:val="none" w:sz="0" w:space="0" w:color="auto"/>
      </w:divBdr>
    </w:div>
    <w:div w:id="377125193">
      <w:bodyDiv w:val="1"/>
      <w:marLeft w:val="0"/>
      <w:marRight w:val="0"/>
      <w:marTop w:val="0"/>
      <w:marBottom w:val="0"/>
      <w:divBdr>
        <w:top w:val="none" w:sz="0" w:space="0" w:color="auto"/>
        <w:left w:val="none" w:sz="0" w:space="0" w:color="auto"/>
        <w:bottom w:val="none" w:sz="0" w:space="0" w:color="auto"/>
        <w:right w:val="none" w:sz="0" w:space="0" w:color="auto"/>
      </w:divBdr>
    </w:div>
    <w:div w:id="377169578">
      <w:bodyDiv w:val="1"/>
      <w:marLeft w:val="0"/>
      <w:marRight w:val="0"/>
      <w:marTop w:val="0"/>
      <w:marBottom w:val="0"/>
      <w:divBdr>
        <w:top w:val="none" w:sz="0" w:space="0" w:color="auto"/>
        <w:left w:val="none" w:sz="0" w:space="0" w:color="auto"/>
        <w:bottom w:val="none" w:sz="0" w:space="0" w:color="auto"/>
        <w:right w:val="none" w:sz="0" w:space="0" w:color="auto"/>
      </w:divBdr>
    </w:div>
    <w:div w:id="377240038">
      <w:bodyDiv w:val="1"/>
      <w:marLeft w:val="0"/>
      <w:marRight w:val="0"/>
      <w:marTop w:val="0"/>
      <w:marBottom w:val="0"/>
      <w:divBdr>
        <w:top w:val="none" w:sz="0" w:space="0" w:color="auto"/>
        <w:left w:val="none" w:sz="0" w:space="0" w:color="auto"/>
        <w:bottom w:val="none" w:sz="0" w:space="0" w:color="auto"/>
        <w:right w:val="none" w:sz="0" w:space="0" w:color="auto"/>
      </w:divBdr>
    </w:div>
    <w:div w:id="377319728">
      <w:bodyDiv w:val="1"/>
      <w:marLeft w:val="0"/>
      <w:marRight w:val="0"/>
      <w:marTop w:val="0"/>
      <w:marBottom w:val="0"/>
      <w:divBdr>
        <w:top w:val="none" w:sz="0" w:space="0" w:color="auto"/>
        <w:left w:val="none" w:sz="0" w:space="0" w:color="auto"/>
        <w:bottom w:val="none" w:sz="0" w:space="0" w:color="auto"/>
        <w:right w:val="none" w:sz="0" w:space="0" w:color="auto"/>
      </w:divBdr>
    </w:div>
    <w:div w:id="377433024">
      <w:bodyDiv w:val="1"/>
      <w:marLeft w:val="0"/>
      <w:marRight w:val="0"/>
      <w:marTop w:val="0"/>
      <w:marBottom w:val="0"/>
      <w:divBdr>
        <w:top w:val="none" w:sz="0" w:space="0" w:color="auto"/>
        <w:left w:val="none" w:sz="0" w:space="0" w:color="auto"/>
        <w:bottom w:val="none" w:sz="0" w:space="0" w:color="auto"/>
        <w:right w:val="none" w:sz="0" w:space="0" w:color="auto"/>
      </w:divBdr>
    </w:div>
    <w:div w:id="377508404">
      <w:bodyDiv w:val="1"/>
      <w:marLeft w:val="0"/>
      <w:marRight w:val="0"/>
      <w:marTop w:val="0"/>
      <w:marBottom w:val="0"/>
      <w:divBdr>
        <w:top w:val="none" w:sz="0" w:space="0" w:color="auto"/>
        <w:left w:val="none" w:sz="0" w:space="0" w:color="auto"/>
        <w:bottom w:val="none" w:sz="0" w:space="0" w:color="auto"/>
        <w:right w:val="none" w:sz="0" w:space="0" w:color="auto"/>
      </w:divBdr>
    </w:div>
    <w:div w:id="377516858">
      <w:bodyDiv w:val="1"/>
      <w:marLeft w:val="0"/>
      <w:marRight w:val="0"/>
      <w:marTop w:val="0"/>
      <w:marBottom w:val="0"/>
      <w:divBdr>
        <w:top w:val="none" w:sz="0" w:space="0" w:color="auto"/>
        <w:left w:val="none" w:sz="0" w:space="0" w:color="auto"/>
        <w:bottom w:val="none" w:sz="0" w:space="0" w:color="auto"/>
        <w:right w:val="none" w:sz="0" w:space="0" w:color="auto"/>
      </w:divBdr>
    </w:div>
    <w:div w:id="377709559">
      <w:bodyDiv w:val="1"/>
      <w:marLeft w:val="0"/>
      <w:marRight w:val="0"/>
      <w:marTop w:val="0"/>
      <w:marBottom w:val="0"/>
      <w:divBdr>
        <w:top w:val="none" w:sz="0" w:space="0" w:color="auto"/>
        <w:left w:val="none" w:sz="0" w:space="0" w:color="auto"/>
        <w:bottom w:val="none" w:sz="0" w:space="0" w:color="auto"/>
        <w:right w:val="none" w:sz="0" w:space="0" w:color="auto"/>
      </w:divBdr>
    </w:div>
    <w:div w:id="377779470">
      <w:bodyDiv w:val="1"/>
      <w:marLeft w:val="0"/>
      <w:marRight w:val="0"/>
      <w:marTop w:val="0"/>
      <w:marBottom w:val="0"/>
      <w:divBdr>
        <w:top w:val="none" w:sz="0" w:space="0" w:color="auto"/>
        <w:left w:val="none" w:sz="0" w:space="0" w:color="auto"/>
        <w:bottom w:val="none" w:sz="0" w:space="0" w:color="auto"/>
        <w:right w:val="none" w:sz="0" w:space="0" w:color="auto"/>
      </w:divBdr>
    </w:div>
    <w:div w:id="377894772">
      <w:bodyDiv w:val="1"/>
      <w:marLeft w:val="0"/>
      <w:marRight w:val="0"/>
      <w:marTop w:val="0"/>
      <w:marBottom w:val="0"/>
      <w:divBdr>
        <w:top w:val="none" w:sz="0" w:space="0" w:color="auto"/>
        <w:left w:val="none" w:sz="0" w:space="0" w:color="auto"/>
        <w:bottom w:val="none" w:sz="0" w:space="0" w:color="auto"/>
        <w:right w:val="none" w:sz="0" w:space="0" w:color="auto"/>
      </w:divBdr>
    </w:div>
    <w:div w:id="377902401">
      <w:bodyDiv w:val="1"/>
      <w:marLeft w:val="0"/>
      <w:marRight w:val="0"/>
      <w:marTop w:val="0"/>
      <w:marBottom w:val="0"/>
      <w:divBdr>
        <w:top w:val="none" w:sz="0" w:space="0" w:color="auto"/>
        <w:left w:val="none" w:sz="0" w:space="0" w:color="auto"/>
        <w:bottom w:val="none" w:sz="0" w:space="0" w:color="auto"/>
        <w:right w:val="none" w:sz="0" w:space="0" w:color="auto"/>
      </w:divBdr>
    </w:div>
    <w:div w:id="378281206">
      <w:bodyDiv w:val="1"/>
      <w:marLeft w:val="0"/>
      <w:marRight w:val="0"/>
      <w:marTop w:val="0"/>
      <w:marBottom w:val="0"/>
      <w:divBdr>
        <w:top w:val="none" w:sz="0" w:space="0" w:color="auto"/>
        <w:left w:val="none" w:sz="0" w:space="0" w:color="auto"/>
        <w:bottom w:val="none" w:sz="0" w:space="0" w:color="auto"/>
        <w:right w:val="none" w:sz="0" w:space="0" w:color="auto"/>
      </w:divBdr>
    </w:div>
    <w:div w:id="378557033">
      <w:bodyDiv w:val="1"/>
      <w:marLeft w:val="0"/>
      <w:marRight w:val="0"/>
      <w:marTop w:val="0"/>
      <w:marBottom w:val="0"/>
      <w:divBdr>
        <w:top w:val="none" w:sz="0" w:space="0" w:color="auto"/>
        <w:left w:val="none" w:sz="0" w:space="0" w:color="auto"/>
        <w:bottom w:val="none" w:sz="0" w:space="0" w:color="auto"/>
        <w:right w:val="none" w:sz="0" w:space="0" w:color="auto"/>
      </w:divBdr>
    </w:div>
    <w:div w:id="378669710">
      <w:bodyDiv w:val="1"/>
      <w:marLeft w:val="0"/>
      <w:marRight w:val="0"/>
      <w:marTop w:val="0"/>
      <w:marBottom w:val="0"/>
      <w:divBdr>
        <w:top w:val="none" w:sz="0" w:space="0" w:color="auto"/>
        <w:left w:val="none" w:sz="0" w:space="0" w:color="auto"/>
        <w:bottom w:val="none" w:sz="0" w:space="0" w:color="auto"/>
        <w:right w:val="none" w:sz="0" w:space="0" w:color="auto"/>
      </w:divBdr>
    </w:div>
    <w:div w:id="378821670">
      <w:bodyDiv w:val="1"/>
      <w:marLeft w:val="0"/>
      <w:marRight w:val="0"/>
      <w:marTop w:val="0"/>
      <w:marBottom w:val="0"/>
      <w:divBdr>
        <w:top w:val="none" w:sz="0" w:space="0" w:color="auto"/>
        <w:left w:val="none" w:sz="0" w:space="0" w:color="auto"/>
        <w:bottom w:val="none" w:sz="0" w:space="0" w:color="auto"/>
        <w:right w:val="none" w:sz="0" w:space="0" w:color="auto"/>
      </w:divBdr>
    </w:div>
    <w:div w:id="378822498">
      <w:bodyDiv w:val="1"/>
      <w:marLeft w:val="0"/>
      <w:marRight w:val="0"/>
      <w:marTop w:val="0"/>
      <w:marBottom w:val="0"/>
      <w:divBdr>
        <w:top w:val="none" w:sz="0" w:space="0" w:color="auto"/>
        <w:left w:val="none" w:sz="0" w:space="0" w:color="auto"/>
        <w:bottom w:val="none" w:sz="0" w:space="0" w:color="auto"/>
        <w:right w:val="none" w:sz="0" w:space="0" w:color="auto"/>
      </w:divBdr>
    </w:div>
    <w:div w:id="378864783">
      <w:bodyDiv w:val="1"/>
      <w:marLeft w:val="0"/>
      <w:marRight w:val="0"/>
      <w:marTop w:val="0"/>
      <w:marBottom w:val="0"/>
      <w:divBdr>
        <w:top w:val="none" w:sz="0" w:space="0" w:color="auto"/>
        <w:left w:val="none" w:sz="0" w:space="0" w:color="auto"/>
        <w:bottom w:val="none" w:sz="0" w:space="0" w:color="auto"/>
        <w:right w:val="none" w:sz="0" w:space="0" w:color="auto"/>
      </w:divBdr>
    </w:div>
    <w:div w:id="378937581">
      <w:bodyDiv w:val="1"/>
      <w:marLeft w:val="0"/>
      <w:marRight w:val="0"/>
      <w:marTop w:val="0"/>
      <w:marBottom w:val="0"/>
      <w:divBdr>
        <w:top w:val="none" w:sz="0" w:space="0" w:color="auto"/>
        <w:left w:val="none" w:sz="0" w:space="0" w:color="auto"/>
        <w:bottom w:val="none" w:sz="0" w:space="0" w:color="auto"/>
        <w:right w:val="none" w:sz="0" w:space="0" w:color="auto"/>
      </w:divBdr>
    </w:div>
    <w:div w:id="378937778">
      <w:bodyDiv w:val="1"/>
      <w:marLeft w:val="0"/>
      <w:marRight w:val="0"/>
      <w:marTop w:val="0"/>
      <w:marBottom w:val="0"/>
      <w:divBdr>
        <w:top w:val="none" w:sz="0" w:space="0" w:color="auto"/>
        <w:left w:val="none" w:sz="0" w:space="0" w:color="auto"/>
        <w:bottom w:val="none" w:sz="0" w:space="0" w:color="auto"/>
        <w:right w:val="none" w:sz="0" w:space="0" w:color="auto"/>
      </w:divBdr>
    </w:div>
    <w:div w:id="379061283">
      <w:bodyDiv w:val="1"/>
      <w:marLeft w:val="0"/>
      <w:marRight w:val="0"/>
      <w:marTop w:val="0"/>
      <w:marBottom w:val="0"/>
      <w:divBdr>
        <w:top w:val="none" w:sz="0" w:space="0" w:color="auto"/>
        <w:left w:val="none" w:sz="0" w:space="0" w:color="auto"/>
        <w:bottom w:val="none" w:sz="0" w:space="0" w:color="auto"/>
        <w:right w:val="none" w:sz="0" w:space="0" w:color="auto"/>
      </w:divBdr>
    </w:div>
    <w:div w:id="379135336">
      <w:bodyDiv w:val="1"/>
      <w:marLeft w:val="0"/>
      <w:marRight w:val="0"/>
      <w:marTop w:val="0"/>
      <w:marBottom w:val="0"/>
      <w:divBdr>
        <w:top w:val="none" w:sz="0" w:space="0" w:color="auto"/>
        <w:left w:val="none" w:sz="0" w:space="0" w:color="auto"/>
        <w:bottom w:val="none" w:sz="0" w:space="0" w:color="auto"/>
        <w:right w:val="none" w:sz="0" w:space="0" w:color="auto"/>
      </w:divBdr>
    </w:div>
    <w:div w:id="379324519">
      <w:bodyDiv w:val="1"/>
      <w:marLeft w:val="0"/>
      <w:marRight w:val="0"/>
      <w:marTop w:val="0"/>
      <w:marBottom w:val="0"/>
      <w:divBdr>
        <w:top w:val="none" w:sz="0" w:space="0" w:color="auto"/>
        <w:left w:val="none" w:sz="0" w:space="0" w:color="auto"/>
        <w:bottom w:val="none" w:sz="0" w:space="0" w:color="auto"/>
        <w:right w:val="none" w:sz="0" w:space="0" w:color="auto"/>
      </w:divBdr>
    </w:div>
    <w:div w:id="379403681">
      <w:bodyDiv w:val="1"/>
      <w:marLeft w:val="0"/>
      <w:marRight w:val="0"/>
      <w:marTop w:val="0"/>
      <w:marBottom w:val="0"/>
      <w:divBdr>
        <w:top w:val="none" w:sz="0" w:space="0" w:color="auto"/>
        <w:left w:val="none" w:sz="0" w:space="0" w:color="auto"/>
        <w:bottom w:val="none" w:sz="0" w:space="0" w:color="auto"/>
        <w:right w:val="none" w:sz="0" w:space="0" w:color="auto"/>
      </w:divBdr>
    </w:div>
    <w:div w:id="379669328">
      <w:bodyDiv w:val="1"/>
      <w:marLeft w:val="0"/>
      <w:marRight w:val="0"/>
      <w:marTop w:val="0"/>
      <w:marBottom w:val="0"/>
      <w:divBdr>
        <w:top w:val="none" w:sz="0" w:space="0" w:color="auto"/>
        <w:left w:val="none" w:sz="0" w:space="0" w:color="auto"/>
        <w:bottom w:val="none" w:sz="0" w:space="0" w:color="auto"/>
        <w:right w:val="none" w:sz="0" w:space="0" w:color="auto"/>
      </w:divBdr>
    </w:div>
    <w:div w:id="379940721">
      <w:bodyDiv w:val="1"/>
      <w:marLeft w:val="0"/>
      <w:marRight w:val="0"/>
      <w:marTop w:val="0"/>
      <w:marBottom w:val="0"/>
      <w:divBdr>
        <w:top w:val="none" w:sz="0" w:space="0" w:color="auto"/>
        <w:left w:val="none" w:sz="0" w:space="0" w:color="auto"/>
        <w:bottom w:val="none" w:sz="0" w:space="0" w:color="auto"/>
        <w:right w:val="none" w:sz="0" w:space="0" w:color="auto"/>
      </w:divBdr>
    </w:div>
    <w:div w:id="380058375">
      <w:bodyDiv w:val="1"/>
      <w:marLeft w:val="0"/>
      <w:marRight w:val="0"/>
      <w:marTop w:val="0"/>
      <w:marBottom w:val="0"/>
      <w:divBdr>
        <w:top w:val="none" w:sz="0" w:space="0" w:color="auto"/>
        <w:left w:val="none" w:sz="0" w:space="0" w:color="auto"/>
        <w:bottom w:val="none" w:sz="0" w:space="0" w:color="auto"/>
        <w:right w:val="none" w:sz="0" w:space="0" w:color="auto"/>
      </w:divBdr>
    </w:div>
    <w:div w:id="380254891">
      <w:bodyDiv w:val="1"/>
      <w:marLeft w:val="0"/>
      <w:marRight w:val="0"/>
      <w:marTop w:val="0"/>
      <w:marBottom w:val="0"/>
      <w:divBdr>
        <w:top w:val="none" w:sz="0" w:space="0" w:color="auto"/>
        <w:left w:val="none" w:sz="0" w:space="0" w:color="auto"/>
        <w:bottom w:val="none" w:sz="0" w:space="0" w:color="auto"/>
        <w:right w:val="none" w:sz="0" w:space="0" w:color="auto"/>
      </w:divBdr>
    </w:div>
    <w:div w:id="380328503">
      <w:bodyDiv w:val="1"/>
      <w:marLeft w:val="0"/>
      <w:marRight w:val="0"/>
      <w:marTop w:val="0"/>
      <w:marBottom w:val="0"/>
      <w:divBdr>
        <w:top w:val="none" w:sz="0" w:space="0" w:color="auto"/>
        <w:left w:val="none" w:sz="0" w:space="0" w:color="auto"/>
        <w:bottom w:val="none" w:sz="0" w:space="0" w:color="auto"/>
        <w:right w:val="none" w:sz="0" w:space="0" w:color="auto"/>
      </w:divBdr>
    </w:div>
    <w:div w:id="380634951">
      <w:bodyDiv w:val="1"/>
      <w:marLeft w:val="0"/>
      <w:marRight w:val="0"/>
      <w:marTop w:val="0"/>
      <w:marBottom w:val="0"/>
      <w:divBdr>
        <w:top w:val="none" w:sz="0" w:space="0" w:color="auto"/>
        <w:left w:val="none" w:sz="0" w:space="0" w:color="auto"/>
        <w:bottom w:val="none" w:sz="0" w:space="0" w:color="auto"/>
        <w:right w:val="none" w:sz="0" w:space="0" w:color="auto"/>
      </w:divBdr>
    </w:div>
    <w:div w:id="380709592">
      <w:bodyDiv w:val="1"/>
      <w:marLeft w:val="0"/>
      <w:marRight w:val="0"/>
      <w:marTop w:val="0"/>
      <w:marBottom w:val="0"/>
      <w:divBdr>
        <w:top w:val="none" w:sz="0" w:space="0" w:color="auto"/>
        <w:left w:val="none" w:sz="0" w:space="0" w:color="auto"/>
        <w:bottom w:val="none" w:sz="0" w:space="0" w:color="auto"/>
        <w:right w:val="none" w:sz="0" w:space="0" w:color="auto"/>
      </w:divBdr>
    </w:div>
    <w:div w:id="380906367">
      <w:bodyDiv w:val="1"/>
      <w:marLeft w:val="0"/>
      <w:marRight w:val="0"/>
      <w:marTop w:val="0"/>
      <w:marBottom w:val="0"/>
      <w:divBdr>
        <w:top w:val="none" w:sz="0" w:space="0" w:color="auto"/>
        <w:left w:val="none" w:sz="0" w:space="0" w:color="auto"/>
        <w:bottom w:val="none" w:sz="0" w:space="0" w:color="auto"/>
        <w:right w:val="none" w:sz="0" w:space="0" w:color="auto"/>
      </w:divBdr>
    </w:div>
    <w:div w:id="380979011">
      <w:bodyDiv w:val="1"/>
      <w:marLeft w:val="0"/>
      <w:marRight w:val="0"/>
      <w:marTop w:val="0"/>
      <w:marBottom w:val="0"/>
      <w:divBdr>
        <w:top w:val="none" w:sz="0" w:space="0" w:color="auto"/>
        <w:left w:val="none" w:sz="0" w:space="0" w:color="auto"/>
        <w:bottom w:val="none" w:sz="0" w:space="0" w:color="auto"/>
        <w:right w:val="none" w:sz="0" w:space="0" w:color="auto"/>
      </w:divBdr>
    </w:div>
    <w:div w:id="380985246">
      <w:bodyDiv w:val="1"/>
      <w:marLeft w:val="0"/>
      <w:marRight w:val="0"/>
      <w:marTop w:val="0"/>
      <w:marBottom w:val="0"/>
      <w:divBdr>
        <w:top w:val="none" w:sz="0" w:space="0" w:color="auto"/>
        <w:left w:val="none" w:sz="0" w:space="0" w:color="auto"/>
        <w:bottom w:val="none" w:sz="0" w:space="0" w:color="auto"/>
        <w:right w:val="none" w:sz="0" w:space="0" w:color="auto"/>
      </w:divBdr>
    </w:div>
    <w:div w:id="380986864">
      <w:bodyDiv w:val="1"/>
      <w:marLeft w:val="0"/>
      <w:marRight w:val="0"/>
      <w:marTop w:val="0"/>
      <w:marBottom w:val="0"/>
      <w:divBdr>
        <w:top w:val="none" w:sz="0" w:space="0" w:color="auto"/>
        <w:left w:val="none" w:sz="0" w:space="0" w:color="auto"/>
        <w:bottom w:val="none" w:sz="0" w:space="0" w:color="auto"/>
        <w:right w:val="none" w:sz="0" w:space="0" w:color="auto"/>
      </w:divBdr>
    </w:div>
    <w:div w:id="381098158">
      <w:bodyDiv w:val="1"/>
      <w:marLeft w:val="0"/>
      <w:marRight w:val="0"/>
      <w:marTop w:val="0"/>
      <w:marBottom w:val="0"/>
      <w:divBdr>
        <w:top w:val="none" w:sz="0" w:space="0" w:color="auto"/>
        <w:left w:val="none" w:sz="0" w:space="0" w:color="auto"/>
        <w:bottom w:val="none" w:sz="0" w:space="0" w:color="auto"/>
        <w:right w:val="none" w:sz="0" w:space="0" w:color="auto"/>
      </w:divBdr>
    </w:div>
    <w:div w:id="381296806">
      <w:bodyDiv w:val="1"/>
      <w:marLeft w:val="0"/>
      <w:marRight w:val="0"/>
      <w:marTop w:val="0"/>
      <w:marBottom w:val="0"/>
      <w:divBdr>
        <w:top w:val="none" w:sz="0" w:space="0" w:color="auto"/>
        <w:left w:val="none" w:sz="0" w:space="0" w:color="auto"/>
        <w:bottom w:val="none" w:sz="0" w:space="0" w:color="auto"/>
        <w:right w:val="none" w:sz="0" w:space="0" w:color="auto"/>
      </w:divBdr>
    </w:div>
    <w:div w:id="381638421">
      <w:bodyDiv w:val="1"/>
      <w:marLeft w:val="0"/>
      <w:marRight w:val="0"/>
      <w:marTop w:val="0"/>
      <w:marBottom w:val="0"/>
      <w:divBdr>
        <w:top w:val="none" w:sz="0" w:space="0" w:color="auto"/>
        <w:left w:val="none" w:sz="0" w:space="0" w:color="auto"/>
        <w:bottom w:val="none" w:sz="0" w:space="0" w:color="auto"/>
        <w:right w:val="none" w:sz="0" w:space="0" w:color="auto"/>
      </w:divBdr>
    </w:div>
    <w:div w:id="381759600">
      <w:bodyDiv w:val="1"/>
      <w:marLeft w:val="0"/>
      <w:marRight w:val="0"/>
      <w:marTop w:val="0"/>
      <w:marBottom w:val="0"/>
      <w:divBdr>
        <w:top w:val="none" w:sz="0" w:space="0" w:color="auto"/>
        <w:left w:val="none" w:sz="0" w:space="0" w:color="auto"/>
        <w:bottom w:val="none" w:sz="0" w:space="0" w:color="auto"/>
        <w:right w:val="none" w:sz="0" w:space="0" w:color="auto"/>
      </w:divBdr>
    </w:div>
    <w:div w:id="381825882">
      <w:bodyDiv w:val="1"/>
      <w:marLeft w:val="0"/>
      <w:marRight w:val="0"/>
      <w:marTop w:val="0"/>
      <w:marBottom w:val="0"/>
      <w:divBdr>
        <w:top w:val="none" w:sz="0" w:space="0" w:color="auto"/>
        <w:left w:val="none" w:sz="0" w:space="0" w:color="auto"/>
        <w:bottom w:val="none" w:sz="0" w:space="0" w:color="auto"/>
        <w:right w:val="none" w:sz="0" w:space="0" w:color="auto"/>
      </w:divBdr>
    </w:div>
    <w:div w:id="381828746">
      <w:bodyDiv w:val="1"/>
      <w:marLeft w:val="0"/>
      <w:marRight w:val="0"/>
      <w:marTop w:val="0"/>
      <w:marBottom w:val="0"/>
      <w:divBdr>
        <w:top w:val="none" w:sz="0" w:space="0" w:color="auto"/>
        <w:left w:val="none" w:sz="0" w:space="0" w:color="auto"/>
        <w:bottom w:val="none" w:sz="0" w:space="0" w:color="auto"/>
        <w:right w:val="none" w:sz="0" w:space="0" w:color="auto"/>
      </w:divBdr>
    </w:div>
    <w:div w:id="381909438">
      <w:bodyDiv w:val="1"/>
      <w:marLeft w:val="0"/>
      <w:marRight w:val="0"/>
      <w:marTop w:val="0"/>
      <w:marBottom w:val="0"/>
      <w:divBdr>
        <w:top w:val="none" w:sz="0" w:space="0" w:color="auto"/>
        <w:left w:val="none" w:sz="0" w:space="0" w:color="auto"/>
        <w:bottom w:val="none" w:sz="0" w:space="0" w:color="auto"/>
        <w:right w:val="none" w:sz="0" w:space="0" w:color="auto"/>
      </w:divBdr>
    </w:div>
    <w:div w:id="381950080">
      <w:bodyDiv w:val="1"/>
      <w:marLeft w:val="0"/>
      <w:marRight w:val="0"/>
      <w:marTop w:val="0"/>
      <w:marBottom w:val="0"/>
      <w:divBdr>
        <w:top w:val="none" w:sz="0" w:space="0" w:color="auto"/>
        <w:left w:val="none" w:sz="0" w:space="0" w:color="auto"/>
        <w:bottom w:val="none" w:sz="0" w:space="0" w:color="auto"/>
        <w:right w:val="none" w:sz="0" w:space="0" w:color="auto"/>
      </w:divBdr>
    </w:div>
    <w:div w:id="382027318">
      <w:bodyDiv w:val="1"/>
      <w:marLeft w:val="0"/>
      <w:marRight w:val="0"/>
      <w:marTop w:val="0"/>
      <w:marBottom w:val="0"/>
      <w:divBdr>
        <w:top w:val="none" w:sz="0" w:space="0" w:color="auto"/>
        <w:left w:val="none" w:sz="0" w:space="0" w:color="auto"/>
        <w:bottom w:val="none" w:sz="0" w:space="0" w:color="auto"/>
        <w:right w:val="none" w:sz="0" w:space="0" w:color="auto"/>
      </w:divBdr>
    </w:div>
    <w:div w:id="382141694">
      <w:bodyDiv w:val="1"/>
      <w:marLeft w:val="0"/>
      <w:marRight w:val="0"/>
      <w:marTop w:val="0"/>
      <w:marBottom w:val="0"/>
      <w:divBdr>
        <w:top w:val="none" w:sz="0" w:space="0" w:color="auto"/>
        <w:left w:val="none" w:sz="0" w:space="0" w:color="auto"/>
        <w:bottom w:val="none" w:sz="0" w:space="0" w:color="auto"/>
        <w:right w:val="none" w:sz="0" w:space="0" w:color="auto"/>
      </w:divBdr>
    </w:div>
    <w:div w:id="382289789">
      <w:bodyDiv w:val="1"/>
      <w:marLeft w:val="0"/>
      <w:marRight w:val="0"/>
      <w:marTop w:val="0"/>
      <w:marBottom w:val="0"/>
      <w:divBdr>
        <w:top w:val="none" w:sz="0" w:space="0" w:color="auto"/>
        <w:left w:val="none" w:sz="0" w:space="0" w:color="auto"/>
        <w:bottom w:val="none" w:sz="0" w:space="0" w:color="auto"/>
        <w:right w:val="none" w:sz="0" w:space="0" w:color="auto"/>
      </w:divBdr>
    </w:div>
    <w:div w:id="382290114">
      <w:bodyDiv w:val="1"/>
      <w:marLeft w:val="0"/>
      <w:marRight w:val="0"/>
      <w:marTop w:val="0"/>
      <w:marBottom w:val="0"/>
      <w:divBdr>
        <w:top w:val="none" w:sz="0" w:space="0" w:color="auto"/>
        <w:left w:val="none" w:sz="0" w:space="0" w:color="auto"/>
        <w:bottom w:val="none" w:sz="0" w:space="0" w:color="auto"/>
        <w:right w:val="none" w:sz="0" w:space="0" w:color="auto"/>
      </w:divBdr>
    </w:div>
    <w:div w:id="382337174">
      <w:bodyDiv w:val="1"/>
      <w:marLeft w:val="0"/>
      <w:marRight w:val="0"/>
      <w:marTop w:val="0"/>
      <w:marBottom w:val="0"/>
      <w:divBdr>
        <w:top w:val="none" w:sz="0" w:space="0" w:color="auto"/>
        <w:left w:val="none" w:sz="0" w:space="0" w:color="auto"/>
        <w:bottom w:val="none" w:sz="0" w:space="0" w:color="auto"/>
        <w:right w:val="none" w:sz="0" w:space="0" w:color="auto"/>
      </w:divBdr>
    </w:div>
    <w:div w:id="382339837">
      <w:bodyDiv w:val="1"/>
      <w:marLeft w:val="0"/>
      <w:marRight w:val="0"/>
      <w:marTop w:val="0"/>
      <w:marBottom w:val="0"/>
      <w:divBdr>
        <w:top w:val="none" w:sz="0" w:space="0" w:color="auto"/>
        <w:left w:val="none" w:sz="0" w:space="0" w:color="auto"/>
        <w:bottom w:val="none" w:sz="0" w:space="0" w:color="auto"/>
        <w:right w:val="none" w:sz="0" w:space="0" w:color="auto"/>
      </w:divBdr>
    </w:div>
    <w:div w:id="382368555">
      <w:bodyDiv w:val="1"/>
      <w:marLeft w:val="0"/>
      <w:marRight w:val="0"/>
      <w:marTop w:val="0"/>
      <w:marBottom w:val="0"/>
      <w:divBdr>
        <w:top w:val="none" w:sz="0" w:space="0" w:color="auto"/>
        <w:left w:val="none" w:sz="0" w:space="0" w:color="auto"/>
        <w:bottom w:val="none" w:sz="0" w:space="0" w:color="auto"/>
        <w:right w:val="none" w:sz="0" w:space="0" w:color="auto"/>
      </w:divBdr>
    </w:div>
    <w:div w:id="382487561">
      <w:bodyDiv w:val="1"/>
      <w:marLeft w:val="0"/>
      <w:marRight w:val="0"/>
      <w:marTop w:val="0"/>
      <w:marBottom w:val="0"/>
      <w:divBdr>
        <w:top w:val="none" w:sz="0" w:space="0" w:color="auto"/>
        <w:left w:val="none" w:sz="0" w:space="0" w:color="auto"/>
        <w:bottom w:val="none" w:sz="0" w:space="0" w:color="auto"/>
        <w:right w:val="none" w:sz="0" w:space="0" w:color="auto"/>
      </w:divBdr>
    </w:div>
    <w:div w:id="382487585">
      <w:bodyDiv w:val="1"/>
      <w:marLeft w:val="0"/>
      <w:marRight w:val="0"/>
      <w:marTop w:val="0"/>
      <w:marBottom w:val="0"/>
      <w:divBdr>
        <w:top w:val="none" w:sz="0" w:space="0" w:color="auto"/>
        <w:left w:val="none" w:sz="0" w:space="0" w:color="auto"/>
        <w:bottom w:val="none" w:sz="0" w:space="0" w:color="auto"/>
        <w:right w:val="none" w:sz="0" w:space="0" w:color="auto"/>
      </w:divBdr>
    </w:div>
    <w:div w:id="382559316">
      <w:bodyDiv w:val="1"/>
      <w:marLeft w:val="0"/>
      <w:marRight w:val="0"/>
      <w:marTop w:val="0"/>
      <w:marBottom w:val="0"/>
      <w:divBdr>
        <w:top w:val="none" w:sz="0" w:space="0" w:color="auto"/>
        <w:left w:val="none" w:sz="0" w:space="0" w:color="auto"/>
        <w:bottom w:val="none" w:sz="0" w:space="0" w:color="auto"/>
        <w:right w:val="none" w:sz="0" w:space="0" w:color="auto"/>
      </w:divBdr>
    </w:div>
    <w:div w:id="382825150">
      <w:bodyDiv w:val="1"/>
      <w:marLeft w:val="0"/>
      <w:marRight w:val="0"/>
      <w:marTop w:val="0"/>
      <w:marBottom w:val="0"/>
      <w:divBdr>
        <w:top w:val="none" w:sz="0" w:space="0" w:color="auto"/>
        <w:left w:val="none" w:sz="0" w:space="0" w:color="auto"/>
        <w:bottom w:val="none" w:sz="0" w:space="0" w:color="auto"/>
        <w:right w:val="none" w:sz="0" w:space="0" w:color="auto"/>
      </w:divBdr>
    </w:div>
    <w:div w:id="383023366">
      <w:bodyDiv w:val="1"/>
      <w:marLeft w:val="0"/>
      <w:marRight w:val="0"/>
      <w:marTop w:val="0"/>
      <w:marBottom w:val="0"/>
      <w:divBdr>
        <w:top w:val="none" w:sz="0" w:space="0" w:color="auto"/>
        <w:left w:val="none" w:sz="0" w:space="0" w:color="auto"/>
        <w:bottom w:val="none" w:sz="0" w:space="0" w:color="auto"/>
        <w:right w:val="none" w:sz="0" w:space="0" w:color="auto"/>
      </w:divBdr>
    </w:div>
    <w:div w:id="383065656">
      <w:bodyDiv w:val="1"/>
      <w:marLeft w:val="0"/>
      <w:marRight w:val="0"/>
      <w:marTop w:val="0"/>
      <w:marBottom w:val="0"/>
      <w:divBdr>
        <w:top w:val="none" w:sz="0" w:space="0" w:color="auto"/>
        <w:left w:val="none" w:sz="0" w:space="0" w:color="auto"/>
        <w:bottom w:val="none" w:sz="0" w:space="0" w:color="auto"/>
        <w:right w:val="none" w:sz="0" w:space="0" w:color="auto"/>
      </w:divBdr>
    </w:div>
    <w:div w:id="383138576">
      <w:bodyDiv w:val="1"/>
      <w:marLeft w:val="0"/>
      <w:marRight w:val="0"/>
      <w:marTop w:val="0"/>
      <w:marBottom w:val="0"/>
      <w:divBdr>
        <w:top w:val="none" w:sz="0" w:space="0" w:color="auto"/>
        <w:left w:val="none" w:sz="0" w:space="0" w:color="auto"/>
        <w:bottom w:val="none" w:sz="0" w:space="0" w:color="auto"/>
        <w:right w:val="none" w:sz="0" w:space="0" w:color="auto"/>
      </w:divBdr>
    </w:div>
    <w:div w:id="383214154">
      <w:bodyDiv w:val="1"/>
      <w:marLeft w:val="0"/>
      <w:marRight w:val="0"/>
      <w:marTop w:val="0"/>
      <w:marBottom w:val="0"/>
      <w:divBdr>
        <w:top w:val="none" w:sz="0" w:space="0" w:color="auto"/>
        <w:left w:val="none" w:sz="0" w:space="0" w:color="auto"/>
        <w:bottom w:val="none" w:sz="0" w:space="0" w:color="auto"/>
        <w:right w:val="none" w:sz="0" w:space="0" w:color="auto"/>
      </w:divBdr>
    </w:div>
    <w:div w:id="383214751">
      <w:bodyDiv w:val="1"/>
      <w:marLeft w:val="0"/>
      <w:marRight w:val="0"/>
      <w:marTop w:val="0"/>
      <w:marBottom w:val="0"/>
      <w:divBdr>
        <w:top w:val="none" w:sz="0" w:space="0" w:color="auto"/>
        <w:left w:val="none" w:sz="0" w:space="0" w:color="auto"/>
        <w:bottom w:val="none" w:sz="0" w:space="0" w:color="auto"/>
        <w:right w:val="none" w:sz="0" w:space="0" w:color="auto"/>
      </w:divBdr>
    </w:div>
    <w:div w:id="383259828">
      <w:bodyDiv w:val="1"/>
      <w:marLeft w:val="0"/>
      <w:marRight w:val="0"/>
      <w:marTop w:val="0"/>
      <w:marBottom w:val="0"/>
      <w:divBdr>
        <w:top w:val="none" w:sz="0" w:space="0" w:color="auto"/>
        <w:left w:val="none" w:sz="0" w:space="0" w:color="auto"/>
        <w:bottom w:val="none" w:sz="0" w:space="0" w:color="auto"/>
        <w:right w:val="none" w:sz="0" w:space="0" w:color="auto"/>
      </w:divBdr>
    </w:div>
    <w:div w:id="383599004">
      <w:bodyDiv w:val="1"/>
      <w:marLeft w:val="0"/>
      <w:marRight w:val="0"/>
      <w:marTop w:val="0"/>
      <w:marBottom w:val="0"/>
      <w:divBdr>
        <w:top w:val="none" w:sz="0" w:space="0" w:color="auto"/>
        <w:left w:val="none" w:sz="0" w:space="0" w:color="auto"/>
        <w:bottom w:val="none" w:sz="0" w:space="0" w:color="auto"/>
        <w:right w:val="none" w:sz="0" w:space="0" w:color="auto"/>
      </w:divBdr>
    </w:div>
    <w:div w:id="383872789">
      <w:bodyDiv w:val="1"/>
      <w:marLeft w:val="0"/>
      <w:marRight w:val="0"/>
      <w:marTop w:val="0"/>
      <w:marBottom w:val="0"/>
      <w:divBdr>
        <w:top w:val="none" w:sz="0" w:space="0" w:color="auto"/>
        <w:left w:val="none" w:sz="0" w:space="0" w:color="auto"/>
        <w:bottom w:val="none" w:sz="0" w:space="0" w:color="auto"/>
        <w:right w:val="none" w:sz="0" w:space="0" w:color="auto"/>
      </w:divBdr>
    </w:div>
    <w:div w:id="384067684">
      <w:bodyDiv w:val="1"/>
      <w:marLeft w:val="0"/>
      <w:marRight w:val="0"/>
      <w:marTop w:val="0"/>
      <w:marBottom w:val="0"/>
      <w:divBdr>
        <w:top w:val="none" w:sz="0" w:space="0" w:color="auto"/>
        <w:left w:val="none" w:sz="0" w:space="0" w:color="auto"/>
        <w:bottom w:val="none" w:sz="0" w:space="0" w:color="auto"/>
        <w:right w:val="none" w:sz="0" w:space="0" w:color="auto"/>
      </w:divBdr>
    </w:div>
    <w:div w:id="384181759">
      <w:bodyDiv w:val="1"/>
      <w:marLeft w:val="0"/>
      <w:marRight w:val="0"/>
      <w:marTop w:val="0"/>
      <w:marBottom w:val="0"/>
      <w:divBdr>
        <w:top w:val="none" w:sz="0" w:space="0" w:color="auto"/>
        <w:left w:val="none" w:sz="0" w:space="0" w:color="auto"/>
        <w:bottom w:val="none" w:sz="0" w:space="0" w:color="auto"/>
        <w:right w:val="none" w:sz="0" w:space="0" w:color="auto"/>
      </w:divBdr>
    </w:div>
    <w:div w:id="384256095">
      <w:bodyDiv w:val="1"/>
      <w:marLeft w:val="0"/>
      <w:marRight w:val="0"/>
      <w:marTop w:val="0"/>
      <w:marBottom w:val="0"/>
      <w:divBdr>
        <w:top w:val="none" w:sz="0" w:space="0" w:color="auto"/>
        <w:left w:val="none" w:sz="0" w:space="0" w:color="auto"/>
        <w:bottom w:val="none" w:sz="0" w:space="0" w:color="auto"/>
        <w:right w:val="none" w:sz="0" w:space="0" w:color="auto"/>
      </w:divBdr>
    </w:div>
    <w:div w:id="384377932">
      <w:bodyDiv w:val="1"/>
      <w:marLeft w:val="0"/>
      <w:marRight w:val="0"/>
      <w:marTop w:val="0"/>
      <w:marBottom w:val="0"/>
      <w:divBdr>
        <w:top w:val="none" w:sz="0" w:space="0" w:color="auto"/>
        <w:left w:val="none" w:sz="0" w:space="0" w:color="auto"/>
        <w:bottom w:val="none" w:sz="0" w:space="0" w:color="auto"/>
        <w:right w:val="none" w:sz="0" w:space="0" w:color="auto"/>
      </w:divBdr>
    </w:div>
    <w:div w:id="384448974">
      <w:bodyDiv w:val="1"/>
      <w:marLeft w:val="0"/>
      <w:marRight w:val="0"/>
      <w:marTop w:val="0"/>
      <w:marBottom w:val="0"/>
      <w:divBdr>
        <w:top w:val="none" w:sz="0" w:space="0" w:color="auto"/>
        <w:left w:val="none" w:sz="0" w:space="0" w:color="auto"/>
        <w:bottom w:val="none" w:sz="0" w:space="0" w:color="auto"/>
        <w:right w:val="none" w:sz="0" w:space="0" w:color="auto"/>
      </w:divBdr>
    </w:div>
    <w:div w:id="384531646">
      <w:bodyDiv w:val="1"/>
      <w:marLeft w:val="0"/>
      <w:marRight w:val="0"/>
      <w:marTop w:val="0"/>
      <w:marBottom w:val="0"/>
      <w:divBdr>
        <w:top w:val="none" w:sz="0" w:space="0" w:color="auto"/>
        <w:left w:val="none" w:sz="0" w:space="0" w:color="auto"/>
        <w:bottom w:val="none" w:sz="0" w:space="0" w:color="auto"/>
        <w:right w:val="none" w:sz="0" w:space="0" w:color="auto"/>
      </w:divBdr>
    </w:div>
    <w:div w:id="384570208">
      <w:bodyDiv w:val="1"/>
      <w:marLeft w:val="0"/>
      <w:marRight w:val="0"/>
      <w:marTop w:val="0"/>
      <w:marBottom w:val="0"/>
      <w:divBdr>
        <w:top w:val="none" w:sz="0" w:space="0" w:color="auto"/>
        <w:left w:val="none" w:sz="0" w:space="0" w:color="auto"/>
        <w:bottom w:val="none" w:sz="0" w:space="0" w:color="auto"/>
        <w:right w:val="none" w:sz="0" w:space="0" w:color="auto"/>
      </w:divBdr>
    </w:div>
    <w:div w:id="384571055">
      <w:bodyDiv w:val="1"/>
      <w:marLeft w:val="0"/>
      <w:marRight w:val="0"/>
      <w:marTop w:val="0"/>
      <w:marBottom w:val="0"/>
      <w:divBdr>
        <w:top w:val="none" w:sz="0" w:space="0" w:color="auto"/>
        <w:left w:val="none" w:sz="0" w:space="0" w:color="auto"/>
        <w:bottom w:val="none" w:sz="0" w:space="0" w:color="auto"/>
        <w:right w:val="none" w:sz="0" w:space="0" w:color="auto"/>
      </w:divBdr>
    </w:div>
    <w:div w:id="384572781">
      <w:bodyDiv w:val="1"/>
      <w:marLeft w:val="0"/>
      <w:marRight w:val="0"/>
      <w:marTop w:val="0"/>
      <w:marBottom w:val="0"/>
      <w:divBdr>
        <w:top w:val="none" w:sz="0" w:space="0" w:color="auto"/>
        <w:left w:val="none" w:sz="0" w:space="0" w:color="auto"/>
        <w:bottom w:val="none" w:sz="0" w:space="0" w:color="auto"/>
        <w:right w:val="none" w:sz="0" w:space="0" w:color="auto"/>
      </w:divBdr>
    </w:div>
    <w:div w:id="384643498">
      <w:bodyDiv w:val="1"/>
      <w:marLeft w:val="0"/>
      <w:marRight w:val="0"/>
      <w:marTop w:val="0"/>
      <w:marBottom w:val="0"/>
      <w:divBdr>
        <w:top w:val="none" w:sz="0" w:space="0" w:color="auto"/>
        <w:left w:val="none" w:sz="0" w:space="0" w:color="auto"/>
        <w:bottom w:val="none" w:sz="0" w:space="0" w:color="auto"/>
        <w:right w:val="none" w:sz="0" w:space="0" w:color="auto"/>
      </w:divBdr>
    </w:div>
    <w:div w:id="384646294">
      <w:bodyDiv w:val="1"/>
      <w:marLeft w:val="0"/>
      <w:marRight w:val="0"/>
      <w:marTop w:val="0"/>
      <w:marBottom w:val="0"/>
      <w:divBdr>
        <w:top w:val="none" w:sz="0" w:space="0" w:color="auto"/>
        <w:left w:val="none" w:sz="0" w:space="0" w:color="auto"/>
        <w:bottom w:val="none" w:sz="0" w:space="0" w:color="auto"/>
        <w:right w:val="none" w:sz="0" w:space="0" w:color="auto"/>
      </w:divBdr>
    </w:div>
    <w:div w:id="384724091">
      <w:bodyDiv w:val="1"/>
      <w:marLeft w:val="0"/>
      <w:marRight w:val="0"/>
      <w:marTop w:val="0"/>
      <w:marBottom w:val="0"/>
      <w:divBdr>
        <w:top w:val="none" w:sz="0" w:space="0" w:color="auto"/>
        <w:left w:val="none" w:sz="0" w:space="0" w:color="auto"/>
        <w:bottom w:val="none" w:sz="0" w:space="0" w:color="auto"/>
        <w:right w:val="none" w:sz="0" w:space="0" w:color="auto"/>
      </w:divBdr>
    </w:div>
    <w:div w:id="384835149">
      <w:bodyDiv w:val="1"/>
      <w:marLeft w:val="0"/>
      <w:marRight w:val="0"/>
      <w:marTop w:val="0"/>
      <w:marBottom w:val="0"/>
      <w:divBdr>
        <w:top w:val="none" w:sz="0" w:space="0" w:color="auto"/>
        <w:left w:val="none" w:sz="0" w:space="0" w:color="auto"/>
        <w:bottom w:val="none" w:sz="0" w:space="0" w:color="auto"/>
        <w:right w:val="none" w:sz="0" w:space="0" w:color="auto"/>
      </w:divBdr>
    </w:div>
    <w:div w:id="384914581">
      <w:bodyDiv w:val="1"/>
      <w:marLeft w:val="0"/>
      <w:marRight w:val="0"/>
      <w:marTop w:val="0"/>
      <w:marBottom w:val="0"/>
      <w:divBdr>
        <w:top w:val="none" w:sz="0" w:space="0" w:color="auto"/>
        <w:left w:val="none" w:sz="0" w:space="0" w:color="auto"/>
        <w:bottom w:val="none" w:sz="0" w:space="0" w:color="auto"/>
        <w:right w:val="none" w:sz="0" w:space="0" w:color="auto"/>
      </w:divBdr>
    </w:div>
    <w:div w:id="384915027">
      <w:bodyDiv w:val="1"/>
      <w:marLeft w:val="0"/>
      <w:marRight w:val="0"/>
      <w:marTop w:val="0"/>
      <w:marBottom w:val="0"/>
      <w:divBdr>
        <w:top w:val="none" w:sz="0" w:space="0" w:color="auto"/>
        <w:left w:val="none" w:sz="0" w:space="0" w:color="auto"/>
        <w:bottom w:val="none" w:sz="0" w:space="0" w:color="auto"/>
        <w:right w:val="none" w:sz="0" w:space="0" w:color="auto"/>
      </w:divBdr>
    </w:div>
    <w:div w:id="385028942">
      <w:bodyDiv w:val="1"/>
      <w:marLeft w:val="0"/>
      <w:marRight w:val="0"/>
      <w:marTop w:val="0"/>
      <w:marBottom w:val="0"/>
      <w:divBdr>
        <w:top w:val="none" w:sz="0" w:space="0" w:color="auto"/>
        <w:left w:val="none" w:sz="0" w:space="0" w:color="auto"/>
        <w:bottom w:val="none" w:sz="0" w:space="0" w:color="auto"/>
        <w:right w:val="none" w:sz="0" w:space="0" w:color="auto"/>
      </w:divBdr>
    </w:div>
    <w:div w:id="385298074">
      <w:bodyDiv w:val="1"/>
      <w:marLeft w:val="0"/>
      <w:marRight w:val="0"/>
      <w:marTop w:val="0"/>
      <w:marBottom w:val="0"/>
      <w:divBdr>
        <w:top w:val="none" w:sz="0" w:space="0" w:color="auto"/>
        <w:left w:val="none" w:sz="0" w:space="0" w:color="auto"/>
        <w:bottom w:val="none" w:sz="0" w:space="0" w:color="auto"/>
        <w:right w:val="none" w:sz="0" w:space="0" w:color="auto"/>
      </w:divBdr>
    </w:div>
    <w:div w:id="385419147">
      <w:bodyDiv w:val="1"/>
      <w:marLeft w:val="0"/>
      <w:marRight w:val="0"/>
      <w:marTop w:val="0"/>
      <w:marBottom w:val="0"/>
      <w:divBdr>
        <w:top w:val="none" w:sz="0" w:space="0" w:color="auto"/>
        <w:left w:val="none" w:sz="0" w:space="0" w:color="auto"/>
        <w:bottom w:val="none" w:sz="0" w:space="0" w:color="auto"/>
        <w:right w:val="none" w:sz="0" w:space="0" w:color="auto"/>
      </w:divBdr>
    </w:div>
    <w:div w:id="385446157">
      <w:bodyDiv w:val="1"/>
      <w:marLeft w:val="0"/>
      <w:marRight w:val="0"/>
      <w:marTop w:val="0"/>
      <w:marBottom w:val="0"/>
      <w:divBdr>
        <w:top w:val="none" w:sz="0" w:space="0" w:color="auto"/>
        <w:left w:val="none" w:sz="0" w:space="0" w:color="auto"/>
        <w:bottom w:val="none" w:sz="0" w:space="0" w:color="auto"/>
        <w:right w:val="none" w:sz="0" w:space="0" w:color="auto"/>
      </w:divBdr>
    </w:div>
    <w:div w:id="385689211">
      <w:bodyDiv w:val="1"/>
      <w:marLeft w:val="0"/>
      <w:marRight w:val="0"/>
      <w:marTop w:val="0"/>
      <w:marBottom w:val="0"/>
      <w:divBdr>
        <w:top w:val="none" w:sz="0" w:space="0" w:color="auto"/>
        <w:left w:val="none" w:sz="0" w:space="0" w:color="auto"/>
        <w:bottom w:val="none" w:sz="0" w:space="0" w:color="auto"/>
        <w:right w:val="none" w:sz="0" w:space="0" w:color="auto"/>
      </w:divBdr>
    </w:div>
    <w:div w:id="386027088">
      <w:bodyDiv w:val="1"/>
      <w:marLeft w:val="0"/>
      <w:marRight w:val="0"/>
      <w:marTop w:val="0"/>
      <w:marBottom w:val="0"/>
      <w:divBdr>
        <w:top w:val="none" w:sz="0" w:space="0" w:color="auto"/>
        <w:left w:val="none" w:sz="0" w:space="0" w:color="auto"/>
        <w:bottom w:val="none" w:sz="0" w:space="0" w:color="auto"/>
        <w:right w:val="none" w:sz="0" w:space="0" w:color="auto"/>
      </w:divBdr>
    </w:div>
    <w:div w:id="386030258">
      <w:bodyDiv w:val="1"/>
      <w:marLeft w:val="0"/>
      <w:marRight w:val="0"/>
      <w:marTop w:val="0"/>
      <w:marBottom w:val="0"/>
      <w:divBdr>
        <w:top w:val="none" w:sz="0" w:space="0" w:color="auto"/>
        <w:left w:val="none" w:sz="0" w:space="0" w:color="auto"/>
        <w:bottom w:val="none" w:sz="0" w:space="0" w:color="auto"/>
        <w:right w:val="none" w:sz="0" w:space="0" w:color="auto"/>
      </w:divBdr>
    </w:div>
    <w:div w:id="386270584">
      <w:bodyDiv w:val="1"/>
      <w:marLeft w:val="0"/>
      <w:marRight w:val="0"/>
      <w:marTop w:val="0"/>
      <w:marBottom w:val="0"/>
      <w:divBdr>
        <w:top w:val="none" w:sz="0" w:space="0" w:color="auto"/>
        <w:left w:val="none" w:sz="0" w:space="0" w:color="auto"/>
        <w:bottom w:val="none" w:sz="0" w:space="0" w:color="auto"/>
        <w:right w:val="none" w:sz="0" w:space="0" w:color="auto"/>
      </w:divBdr>
    </w:div>
    <w:div w:id="386729880">
      <w:bodyDiv w:val="1"/>
      <w:marLeft w:val="0"/>
      <w:marRight w:val="0"/>
      <w:marTop w:val="0"/>
      <w:marBottom w:val="0"/>
      <w:divBdr>
        <w:top w:val="none" w:sz="0" w:space="0" w:color="auto"/>
        <w:left w:val="none" w:sz="0" w:space="0" w:color="auto"/>
        <w:bottom w:val="none" w:sz="0" w:space="0" w:color="auto"/>
        <w:right w:val="none" w:sz="0" w:space="0" w:color="auto"/>
      </w:divBdr>
    </w:div>
    <w:div w:id="386758266">
      <w:bodyDiv w:val="1"/>
      <w:marLeft w:val="0"/>
      <w:marRight w:val="0"/>
      <w:marTop w:val="0"/>
      <w:marBottom w:val="0"/>
      <w:divBdr>
        <w:top w:val="none" w:sz="0" w:space="0" w:color="auto"/>
        <w:left w:val="none" w:sz="0" w:space="0" w:color="auto"/>
        <w:bottom w:val="none" w:sz="0" w:space="0" w:color="auto"/>
        <w:right w:val="none" w:sz="0" w:space="0" w:color="auto"/>
      </w:divBdr>
    </w:div>
    <w:div w:id="387412949">
      <w:bodyDiv w:val="1"/>
      <w:marLeft w:val="0"/>
      <w:marRight w:val="0"/>
      <w:marTop w:val="0"/>
      <w:marBottom w:val="0"/>
      <w:divBdr>
        <w:top w:val="none" w:sz="0" w:space="0" w:color="auto"/>
        <w:left w:val="none" w:sz="0" w:space="0" w:color="auto"/>
        <w:bottom w:val="none" w:sz="0" w:space="0" w:color="auto"/>
        <w:right w:val="none" w:sz="0" w:space="0" w:color="auto"/>
      </w:divBdr>
    </w:div>
    <w:div w:id="387536383">
      <w:bodyDiv w:val="1"/>
      <w:marLeft w:val="0"/>
      <w:marRight w:val="0"/>
      <w:marTop w:val="0"/>
      <w:marBottom w:val="0"/>
      <w:divBdr>
        <w:top w:val="none" w:sz="0" w:space="0" w:color="auto"/>
        <w:left w:val="none" w:sz="0" w:space="0" w:color="auto"/>
        <w:bottom w:val="none" w:sz="0" w:space="0" w:color="auto"/>
        <w:right w:val="none" w:sz="0" w:space="0" w:color="auto"/>
      </w:divBdr>
    </w:div>
    <w:div w:id="387536572">
      <w:bodyDiv w:val="1"/>
      <w:marLeft w:val="0"/>
      <w:marRight w:val="0"/>
      <w:marTop w:val="0"/>
      <w:marBottom w:val="0"/>
      <w:divBdr>
        <w:top w:val="none" w:sz="0" w:space="0" w:color="auto"/>
        <w:left w:val="none" w:sz="0" w:space="0" w:color="auto"/>
        <w:bottom w:val="none" w:sz="0" w:space="0" w:color="auto"/>
        <w:right w:val="none" w:sz="0" w:space="0" w:color="auto"/>
      </w:divBdr>
    </w:div>
    <w:div w:id="387654010">
      <w:bodyDiv w:val="1"/>
      <w:marLeft w:val="0"/>
      <w:marRight w:val="0"/>
      <w:marTop w:val="0"/>
      <w:marBottom w:val="0"/>
      <w:divBdr>
        <w:top w:val="none" w:sz="0" w:space="0" w:color="auto"/>
        <w:left w:val="none" w:sz="0" w:space="0" w:color="auto"/>
        <w:bottom w:val="none" w:sz="0" w:space="0" w:color="auto"/>
        <w:right w:val="none" w:sz="0" w:space="0" w:color="auto"/>
      </w:divBdr>
    </w:div>
    <w:div w:id="387656159">
      <w:bodyDiv w:val="1"/>
      <w:marLeft w:val="0"/>
      <w:marRight w:val="0"/>
      <w:marTop w:val="0"/>
      <w:marBottom w:val="0"/>
      <w:divBdr>
        <w:top w:val="none" w:sz="0" w:space="0" w:color="auto"/>
        <w:left w:val="none" w:sz="0" w:space="0" w:color="auto"/>
        <w:bottom w:val="none" w:sz="0" w:space="0" w:color="auto"/>
        <w:right w:val="none" w:sz="0" w:space="0" w:color="auto"/>
      </w:divBdr>
    </w:div>
    <w:div w:id="387850076">
      <w:bodyDiv w:val="1"/>
      <w:marLeft w:val="0"/>
      <w:marRight w:val="0"/>
      <w:marTop w:val="0"/>
      <w:marBottom w:val="0"/>
      <w:divBdr>
        <w:top w:val="none" w:sz="0" w:space="0" w:color="auto"/>
        <w:left w:val="none" w:sz="0" w:space="0" w:color="auto"/>
        <w:bottom w:val="none" w:sz="0" w:space="0" w:color="auto"/>
        <w:right w:val="none" w:sz="0" w:space="0" w:color="auto"/>
      </w:divBdr>
    </w:div>
    <w:div w:id="387995037">
      <w:bodyDiv w:val="1"/>
      <w:marLeft w:val="0"/>
      <w:marRight w:val="0"/>
      <w:marTop w:val="0"/>
      <w:marBottom w:val="0"/>
      <w:divBdr>
        <w:top w:val="none" w:sz="0" w:space="0" w:color="auto"/>
        <w:left w:val="none" w:sz="0" w:space="0" w:color="auto"/>
        <w:bottom w:val="none" w:sz="0" w:space="0" w:color="auto"/>
        <w:right w:val="none" w:sz="0" w:space="0" w:color="auto"/>
      </w:divBdr>
    </w:div>
    <w:div w:id="388304106">
      <w:bodyDiv w:val="1"/>
      <w:marLeft w:val="0"/>
      <w:marRight w:val="0"/>
      <w:marTop w:val="0"/>
      <w:marBottom w:val="0"/>
      <w:divBdr>
        <w:top w:val="none" w:sz="0" w:space="0" w:color="auto"/>
        <w:left w:val="none" w:sz="0" w:space="0" w:color="auto"/>
        <w:bottom w:val="none" w:sz="0" w:space="0" w:color="auto"/>
        <w:right w:val="none" w:sz="0" w:space="0" w:color="auto"/>
      </w:divBdr>
    </w:div>
    <w:div w:id="388312409">
      <w:bodyDiv w:val="1"/>
      <w:marLeft w:val="0"/>
      <w:marRight w:val="0"/>
      <w:marTop w:val="0"/>
      <w:marBottom w:val="0"/>
      <w:divBdr>
        <w:top w:val="none" w:sz="0" w:space="0" w:color="auto"/>
        <w:left w:val="none" w:sz="0" w:space="0" w:color="auto"/>
        <w:bottom w:val="none" w:sz="0" w:space="0" w:color="auto"/>
        <w:right w:val="none" w:sz="0" w:space="0" w:color="auto"/>
      </w:divBdr>
    </w:div>
    <w:div w:id="388381703">
      <w:bodyDiv w:val="1"/>
      <w:marLeft w:val="0"/>
      <w:marRight w:val="0"/>
      <w:marTop w:val="0"/>
      <w:marBottom w:val="0"/>
      <w:divBdr>
        <w:top w:val="none" w:sz="0" w:space="0" w:color="auto"/>
        <w:left w:val="none" w:sz="0" w:space="0" w:color="auto"/>
        <w:bottom w:val="none" w:sz="0" w:space="0" w:color="auto"/>
        <w:right w:val="none" w:sz="0" w:space="0" w:color="auto"/>
      </w:divBdr>
    </w:div>
    <w:div w:id="388383593">
      <w:bodyDiv w:val="1"/>
      <w:marLeft w:val="0"/>
      <w:marRight w:val="0"/>
      <w:marTop w:val="0"/>
      <w:marBottom w:val="0"/>
      <w:divBdr>
        <w:top w:val="none" w:sz="0" w:space="0" w:color="auto"/>
        <w:left w:val="none" w:sz="0" w:space="0" w:color="auto"/>
        <w:bottom w:val="none" w:sz="0" w:space="0" w:color="auto"/>
        <w:right w:val="none" w:sz="0" w:space="0" w:color="auto"/>
      </w:divBdr>
    </w:div>
    <w:div w:id="388461168">
      <w:bodyDiv w:val="1"/>
      <w:marLeft w:val="0"/>
      <w:marRight w:val="0"/>
      <w:marTop w:val="0"/>
      <w:marBottom w:val="0"/>
      <w:divBdr>
        <w:top w:val="none" w:sz="0" w:space="0" w:color="auto"/>
        <w:left w:val="none" w:sz="0" w:space="0" w:color="auto"/>
        <w:bottom w:val="none" w:sz="0" w:space="0" w:color="auto"/>
        <w:right w:val="none" w:sz="0" w:space="0" w:color="auto"/>
      </w:divBdr>
    </w:div>
    <w:div w:id="388581288">
      <w:bodyDiv w:val="1"/>
      <w:marLeft w:val="0"/>
      <w:marRight w:val="0"/>
      <w:marTop w:val="0"/>
      <w:marBottom w:val="0"/>
      <w:divBdr>
        <w:top w:val="none" w:sz="0" w:space="0" w:color="auto"/>
        <w:left w:val="none" w:sz="0" w:space="0" w:color="auto"/>
        <w:bottom w:val="none" w:sz="0" w:space="0" w:color="auto"/>
        <w:right w:val="none" w:sz="0" w:space="0" w:color="auto"/>
      </w:divBdr>
    </w:div>
    <w:div w:id="388843663">
      <w:bodyDiv w:val="1"/>
      <w:marLeft w:val="0"/>
      <w:marRight w:val="0"/>
      <w:marTop w:val="0"/>
      <w:marBottom w:val="0"/>
      <w:divBdr>
        <w:top w:val="none" w:sz="0" w:space="0" w:color="auto"/>
        <w:left w:val="none" w:sz="0" w:space="0" w:color="auto"/>
        <w:bottom w:val="none" w:sz="0" w:space="0" w:color="auto"/>
        <w:right w:val="none" w:sz="0" w:space="0" w:color="auto"/>
      </w:divBdr>
    </w:div>
    <w:div w:id="388918350">
      <w:bodyDiv w:val="1"/>
      <w:marLeft w:val="0"/>
      <w:marRight w:val="0"/>
      <w:marTop w:val="0"/>
      <w:marBottom w:val="0"/>
      <w:divBdr>
        <w:top w:val="none" w:sz="0" w:space="0" w:color="auto"/>
        <w:left w:val="none" w:sz="0" w:space="0" w:color="auto"/>
        <w:bottom w:val="none" w:sz="0" w:space="0" w:color="auto"/>
        <w:right w:val="none" w:sz="0" w:space="0" w:color="auto"/>
      </w:divBdr>
    </w:div>
    <w:div w:id="388921810">
      <w:bodyDiv w:val="1"/>
      <w:marLeft w:val="0"/>
      <w:marRight w:val="0"/>
      <w:marTop w:val="0"/>
      <w:marBottom w:val="0"/>
      <w:divBdr>
        <w:top w:val="none" w:sz="0" w:space="0" w:color="auto"/>
        <w:left w:val="none" w:sz="0" w:space="0" w:color="auto"/>
        <w:bottom w:val="none" w:sz="0" w:space="0" w:color="auto"/>
        <w:right w:val="none" w:sz="0" w:space="0" w:color="auto"/>
      </w:divBdr>
    </w:div>
    <w:div w:id="389231577">
      <w:bodyDiv w:val="1"/>
      <w:marLeft w:val="0"/>
      <w:marRight w:val="0"/>
      <w:marTop w:val="0"/>
      <w:marBottom w:val="0"/>
      <w:divBdr>
        <w:top w:val="none" w:sz="0" w:space="0" w:color="auto"/>
        <w:left w:val="none" w:sz="0" w:space="0" w:color="auto"/>
        <w:bottom w:val="none" w:sz="0" w:space="0" w:color="auto"/>
        <w:right w:val="none" w:sz="0" w:space="0" w:color="auto"/>
      </w:divBdr>
    </w:div>
    <w:div w:id="389303337">
      <w:bodyDiv w:val="1"/>
      <w:marLeft w:val="0"/>
      <w:marRight w:val="0"/>
      <w:marTop w:val="0"/>
      <w:marBottom w:val="0"/>
      <w:divBdr>
        <w:top w:val="none" w:sz="0" w:space="0" w:color="auto"/>
        <w:left w:val="none" w:sz="0" w:space="0" w:color="auto"/>
        <w:bottom w:val="none" w:sz="0" w:space="0" w:color="auto"/>
        <w:right w:val="none" w:sz="0" w:space="0" w:color="auto"/>
      </w:divBdr>
    </w:div>
    <w:div w:id="389420502">
      <w:bodyDiv w:val="1"/>
      <w:marLeft w:val="0"/>
      <w:marRight w:val="0"/>
      <w:marTop w:val="0"/>
      <w:marBottom w:val="0"/>
      <w:divBdr>
        <w:top w:val="none" w:sz="0" w:space="0" w:color="auto"/>
        <w:left w:val="none" w:sz="0" w:space="0" w:color="auto"/>
        <w:bottom w:val="none" w:sz="0" w:space="0" w:color="auto"/>
        <w:right w:val="none" w:sz="0" w:space="0" w:color="auto"/>
      </w:divBdr>
    </w:div>
    <w:div w:id="389427456">
      <w:bodyDiv w:val="1"/>
      <w:marLeft w:val="0"/>
      <w:marRight w:val="0"/>
      <w:marTop w:val="0"/>
      <w:marBottom w:val="0"/>
      <w:divBdr>
        <w:top w:val="none" w:sz="0" w:space="0" w:color="auto"/>
        <w:left w:val="none" w:sz="0" w:space="0" w:color="auto"/>
        <w:bottom w:val="none" w:sz="0" w:space="0" w:color="auto"/>
        <w:right w:val="none" w:sz="0" w:space="0" w:color="auto"/>
      </w:divBdr>
    </w:div>
    <w:div w:id="389429584">
      <w:bodyDiv w:val="1"/>
      <w:marLeft w:val="0"/>
      <w:marRight w:val="0"/>
      <w:marTop w:val="0"/>
      <w:marBottom w:val="0"/>
      <w:divBdr>
        <w:top w:val="none" w:sz="0" w:space="0" w:color="auto"/>
        <w:left w:val="none" w:sz="0" w:space="0" w:color="auto"/>
        <w:bottom w:val="none" w:sz="0" w:space="0" w:color="auto"/>
        <w:right w:val="none" w:sz="0" w:space="0" w:color="auto"/>
      </w:divBdr>
    </w:div>
    <w:div w:id="389888160">
      <w:bodyDiv w:val="1"/>
      <w:marLeft w:val="0"/>
      <w:marRight w:val="0"/>
      <w:marTop w:val="0"/>
      <w:marBottom w:val="0"/>
      <w:divBdr>
        <w:top w:val="none" w:sz="0" w:space="0" w:color="auto"/>
        <w:left w:val="none" w:sz="0" w:space="0" w:color="auto"/>
        <w:bottom w:val="none" w:sz="0" w:space="0" w:color="auto"/>
        <w:right w:val="none" w:sz="0" w:space="0" w:color="auto"/>
      </w:divBdr>
    </w:div>
    <w:div w:id="390076238">
      <w:bodyDiv w:val="1"/>
      <w:marLeft w:val="0"/>
      <w:marRight w:val="0"/>
      <w:marTop w:val="0"/>
      <w:marBottom w:val="0"/>
      <w:divBdr>
        <w:top w:val="none" w:sz="0" w:space="0" w:color="auto"/>
        <w:left w:val="none" w:sz="0" w:space="0" w:color="auto"/>
        <w:bottom w:val="none" w:sz="0" w:space="0" w:color="auto"/>
        <w:right w:val="none" w:sz="0" w:space="0" w:color="auto"/>
      </w:divBdr>
    </w:div>
    <w:div w:id="390232860">
      <w:bodyDiv w:val="1"/>
      <w:marLeft w:val="0"/>
      <w:marRight w:val="0"/>
      <w:marTop w:val="0"/>
      <w:marBottom w:val="0"/>
      <w:divBdr>
        <w:top w:val="none" w:sz="0" w:space="0" w:color="auto"/>
        <w:left w:val="none" w:sz="0" w:space="0" w:color="auto"/>
        <w:bottom w:val="none" w:sz="0" w:space="0" w:color="auto"/>
        <w:right w:val="none" w:sz="0" w:space="0" w:color="auto"/>
      </w:divBdr>
    </w:div>
    <w:div w:id="390352211">
      <w:bodyDiv w:val="1"/>
      <w:marLeft w:val="0"/>
      <w:marRight w:val="0"/>
      <w:marTop w:val="0"/>
      <w:marBottom w:val="0"/>
      <w:divBdr>
        <w:top w:val="none" w:sz="0" w:space="0" w:color="auto"/>
        <w:left w:val="none" w:sz="0" w:space="0" w:color="auto"/>
        <w:bottom w:val="none" w:sz="0" w:space="0" w:color="auto"/>
        <w:right w:val="none" w:sz="0" w:space="0" w:color="auto"/>
      </w:divBdr>
    </w:div>
    <w:div w:id="390466515">
      <w:bodyDiv w:val="1"/>
      <w:marLeft w:val="0"/>
      <w:marRight w:val="0"/>
      <w:marTop w:val="0"/>
      <w:marBottom w:val="0"/>
      <w:divBdr>
        <w:top w:val="none" w:sz="0" w:space="0" w:color="auto"/>
        <w:left w:val="none" w:sz="0" w:space="0" w:color="auto"/>
        <w:bottom w:val="none" w:sz="0" w:space="0" w:color="auto"/>
        <w:right w:val="none" w:sz="0" w:space="0" w:color="auto"/>
      </w:divBdr>
    </w:div>
    <w:div w:id="390930413">
      <w:bodyDiv w:val="1"/>
      <w:marLeft w:val="0"/>
      <w:marRight w:val="0"/>
      <w:marTop w:val="0"/>
      <w:marBottom w:val="0"/>
      <w:divBdr>
        <w:top w:val="none" w:sz="0" w:space="0" w:color="auto"/>
        <w:left w:val="none" w:sz="0" w:space="0" w:color="auto"/>
        <w:bottom w:val="none" w:sz="0" w:space="0" w:color="auto"/>
        <w:right w:val="none" w:sz="0" w:space="0" w:color="auto"/>
      </w:divBdr>
    </w:div>
    <w:div w:id="391082287">
      <w:bodyDiv w:val="1"/>
      <w:marLeft w:val="0"/>
      <w:marRight w:val="0"/>
      <w:marTop w:val="0"/>
      <w:marBottom w:val="0"/>
      <w:divBdr>
        <w:top w:val="none" w:sz="0" w:space="0" w:color="auto"/>
        <w:left w:val="none" w:sz="0" w:space="0" w:color="auto"/>
        <w:bottom w:val="none" w:sz="0" w:space="0" w:color="auto"/>
        <w:right w:val="none" w:sz="0" w:space="0" w:color="auto"/>
      </w:divBdr>
    </w:div>
    <w:div w:id="391275991">
      <w:bodyDiv w:val="1"/>
      <w:marLeft w:val="0"/>
      <w:marRight w:val="0"/>
      <w:marTop w:val="0"/>
      <w:marBottom w:val="0"/>
      <w:divBdr>
        <w:top w:val="none" w:sz="0" w:space="0" w:color="auto"/>
        <w:left w:val="none" w:sz="0" w:space="0" w:color="auto"/>
        <w:bottom w:val="none" w:sz="0" w:space="0" w:color="auto"/>
        <w:right w:val="none" w:sz="0" w:space="0" w:color="auto"/>
      </w:divBdr>
    </w:div>
    <w:div w:id="391345188">
      <w:bodyDiv w:val="1"/>
      <w:marLeft w:val="0"/>
      <w:marRight w:val="0"/>
      <w:marTop w:val="0"/>
      <w:marBottom w:val="0"/>
      <w:divBdr>
        <w:top w:val="none" w:sz="0" w:space="0" w:color="auto"/>
        <w:left w:val="none" w:sz="0" w:space="0" w:color="auto"/>
        <w:bottom w:val="none" w:sz="0" w:space="0" w:color="auto"/>
        <w:right w:val="none" w:sz="0" w:space="0" w:color="auto"/>
      </w:divBdr>
    </w:div>
    <w:div w:id="391462392">
      <w:bodyDiv w:val="1"/>
      <w:marLeft w:val="0"/>
      <w:marRight w:val="0"/>
      <w:marTop w:val="0"/>
      <w:marBottom w:val="0"/>
      <w:divBdr>
        <w:top w:val="none" w:sz="0" w:space="0" w:color="auto"/>
        <w:left w:val="none" w:sz="0" w:space="0" w:color="auto"/>
        <w:bottom w:val="none" w:sz="0" w:space="0" w:color="auto"/>
        <w:right w:val="none" w:sz="0" w:space="0" w:color="auto"/>
      </w:divBdr>
    </w:div>
    <w:div w:id="391512749">
      <w:bodyDiv w:val="1"/>
      <w:marLeft w:val="0"/>
      <w:marRight w:val="0"/>
      <w:marTop w:val="0"/>
      <w:marBottom w:val="0"/>
      <w:divBdr>
        <w:top w:val="none" w:sz="0" w:space="0" w:color="auto"/>
        <w:left w:val="none" w:sz="0" w:space="0" w:color="auto"/>
        <w:bottom w:val="none" w:sz="0" w:space="0" w:color="auto"/>
        <w:right w:val="none" w:sz="0" w:space="0" w:color="auto"/>
      </w:divBdr>
    </w:div>
    <w:div w:id="392042526">
      <w:bodyDiv w:val="1"/>
      <w:marLeft w:val="0"/>
      <w:marRight w:val="0"/>
      <w:marTop w:val="0"/>
      <w:marBottom w:val="0"/>
      <w:divBdr>
        <w:top w:val="none" w:sz="0" w:space="0" w:color="auto"/>
        <w:left w:val="none" w:sz="0" w:space="0" w:color="auto"/>
        <w:bottom w:val="none" w:sz="0" w:space="0" w:color="auto"/>
        <w:right w:val="none" w:sz="0" w:space="0" w:color="auto"/>
      </w:divBdr>
    </w:div>
    <w:div w:id="392116711">
      <w:bodyDiv w:val="1"/>
      <w:marLeft w:val="0"/>
      <w:marRight w:val="0"/>
      <w:marTop w:val="0"/>
      <w:marBottom w:val="0"/>
      <w:divBdr>
        <w:top w:val="none" w:sz="0" w:space="0" w:color="auto"/>
        <w:left w:val="none" w:sz="0" w:space="0" w:color="auto"/>
        <w:bottom w:val="none" w:sz="0" w:space="0" w:color="auto"/>
        <w:right w:val="none" w:sz="0" w:space="0" w:color="auto"/>
      </w:divBdr>
    </w:div>
    <w:div w:id="392236551">
      <w:bodyDiv w:val="1"/>
      <w:marLeft w:val="0"/>
      <w:marRight w:val="0"/>
      <w:marTop w:val="0"/>
      <w:marBottom w:val="0"/>
      <w:divBdr>
        <w:top w:val="none" w:sz="0" w:space="0" w:color="auto"/>
        <w:left w:val="none" w:sz="0" w:space="0" w:color="auto"/>
        <w:bottom w:val="none" w:sz="0" w:space="0" w:color="auto"/>
        <w:right w:val="none" w:sz="0" w:space="0" w:color="auto"/>
      </w:divBdr>
    </w:div>
    <w:div w:id="392318691">
      <w:bodyDiv w:val="1"/>
      <w:marLeft w:val="0"/>
      <w:marRight w:val="0"/>
      <w:marTop w:val="0"/>
      <w:marBottom w:val="0"/>
      <w:divBdr>
        <w:top w:val="none" w:sz="0" w:space="0" w:color="auto"/>
        <w:left w:val="none" w:sz="0" w:space="0" w:color="auto"/>
        <w:bottom w:val="none" w:sz="0" w:space="0" w:color="auto"/>
        <w:right w:val="none" w:sz="0" w:space="0" w:color="auto"/>
      </w:divBdr>
    </w:div>
    <w:div w:id="392388886">
      <w:bodyDiv w:val="1"/>
      <w:marLeft w:val="0"/>
      <w:marRight w:val="0"/>
      <w:marTop w:val="0"/>
      <w:marBottom w:val="0"/>
      <w:divBdr>
        <w:top w:val="none" w:sz="0" w:space="0" w:color="auto"/>
        <w:left w:val="none" w:sz="0" w:space="0" w:color="auto"/>
        <w:bottom w:val="none" w:sz="0" w:space="0" w:color="auto"/>
        <w:right w:val="none" w:sz="0" w:space="0" w:color="auto"/>
      </w:divBdr>
    </w:div>
    <w:div w:id="392394229">
      <w:bodyDiv w:val="1"/>
      <w:marLeft w:val="0"/>
      <w:marRight w:val="0"/>
      <w:marTop w:val="0"/>
      <w:marBottom w:val="0"/>
      <w:divBdr>
        <w:top w:val="none" w:sz="0" w:space="0" w:color="auto"/>
        <w:left w:val="none" w:sz="0" w:space="0" w:color="auto"/>
        <w:bottom w:val="none" w:sz="0" w:space="0" w:color="auto"/>
        <w:right w:val="none" w:sz="0" w:space="0" w:color="auto"/>
      </w:divBdr>
    </w:div>
    <w:div w:id="392510011">
      <w:bodyDiv w:val="1"/>
      <w:marLeft w:val="0"/>
      <w:marRight w:val="0"/>
      <w:marTop w:val="0"/>
      <w:marBottom w:val="0"/>
      <w:divBdr>
        <w:top w:val="none" w:sz="0" w:space="0" w:color="auto"/>
        <w:left w:val="none" w:sz="0" w:space="0" w:color="auto"/>
        <w:bottom w:val="none" w:sz="0" w:space="0" w:color="auto"/>
        <w:right w:val="none" w:sz="0" w:space="0" w:color="auto"/>
      </w:divBdr>
    </w:div>
    <w:div w:id="392706094">
      <w:bodyDiv w:val="1"/>
      <w:marLeft w:val="0"/>
      <w:marRight w:val="0"/>
      <w:marTop w:val="0"/>
      <w:marBottom w:val="0"/>
      <w:divBdr>
        <w:top w:val="none" w:sz="0" w:space="0" w:color="auto"/>
        <w:left w:val="none" w:sz="0" w:space="0" w:color="auto"/>
        <w:bottom w:val="none" w:sz="0" w:space="0" w:color="auto"/>
        <w:right w:val="none" w:sz="0" w:space="0" w:color="auto"/>
      </w:divBdr>
    </w:div>
    <w:div w:id="393086940">
      <w:bodyDiv w:val="1"/>
      <w:marLeft w:val="0"/>
      <w:marRight w:val="0"/>
      <w:marTop w:val="0"/>
      <w:marBottom w:val="0"/>
      <w:divBdr>
        <w:top w:val="none" w:sz="0" w:space="0" w:color="auto"/>
        <w:left w:val="none" w:sz="0" w:space="0" w:color="auto"/>
        <w:bottom w:val="none" w:sz="0" w:space="0" w:color="auto"/>
        <w:right w:val="none" w:sz="0" w:space="0" w:color="auto"/>
      </w:divBdr>
    </w:div>
    <w:div w:id="393092640">
      <w:bodyDiv w:val="1"/>
      <w:marLeft w:val="0"/>
      <w:marRight w:val="0"/>
      <w:marTop w:val="0"/>
      <w:marBottom w:val="0"/>
      <w:divBdr>
        <w:top w:val="none" w:sz="0" w:space="0" w:color="auto"/>
        <w:left w:val="none" w:sz="0" w:space="0" w:color="auto"/>
        <w:bottom w:val="none" w:sz="0" w:space="0" w:color="auto"/>
        <w:right w:val="none" w:sz="0" w:space="0" w:color="auto"/>
      </w:divBdr>
    </w:div>
    <w:div w:id="393167736">
      <w:bodyDiv w:val="1"/>
      <w:marLeft w:val="0"/>
      <w:marRight w:val="0"/>
      <w:marTop w:val="0"/>
      <w:marBottom w:val="0"/>
      <w:divBdr>
        <w:top w:val="none" w:sz="0" w:space="0" w:color="auto"/>
        <w:left w:val="none" w:sz="0" w:space="0" w:color="auto"/>
        <w:bottom w:val="none" w:sz="0" w:space="0" w:color="auto"/>
        <w:right w:val="none" w:sz="0" w:space="0" w:color="auto"/>
      </w:divBdr>
    </w:div>
    <w:div w:id="393281901">
      <w:bodyDiv w:val="1"/>
      <w:marLeft w:val="0"/>
      <w:marRight w:val="0"/>
      <w:marTop w:val="0"/>
      <w:marBottom w:val="0"/>
      <w:divBdr>
        <w:top w:val="none" w:sz="0" w:space="0" w:color="auto"/>
        <w:left w:val="none" w:sz="0" w:space="0" w:color="auto"/>
        <w:bottom w:val="none" w:sz="0" w:space="0" w:color="auto"/>
        <w:right w:val="none" w:sz="0" w:space="0" w:color="auto"/>
      </w:divBdr>
    </w:div>
    <w:div w:id="393285788">
      <w:bodyDiv w:val="1"/>
      <w:marLeft w:val="0"/>
      <w:marRight w:val="0"/>
      <w:marTop w:val="0"/>
      <w:marBottom w:val="0"/>
      <w:divBdr>
        <w:top w:val="none" w:sz="0" w:space="0" w:color="auto"/>
        <w:left w:val="none" w:sz="0" w:space="0" w:color="auto"/>
        <w:bottom w:val="none" w:sz="0" w:space="0" w:color="auto"/>
        <w:right w:val="none" w:sz="0" w:space="0" w:color="auto"/>
      </w:divBdr>
    </w:div>
    <w:div w:id="393356290">
      <w:bodyDiv w:val="1"/>
      <w:marLeft w:val="0"/>
      <w:marRight w:val="0"/>
      <w:marTop w:val="0"/>
      <w:marBottom w:val="0"/>
      <w:divBdr>
        <w:top w:val="none" w:sz="0" w:space="0" w:color="auto"/>
        <w:left w:val="none" w:sz="0" w:space="0" w:color="auto"/>
        <w:bottom w:val="none" w:sz="0" w:space="0" w:color="auto"/>
        <w:right w:val="none" w:sz="0" w:space="0" w:color="auto"/>
      </w:divBdr>
    </w:div>
    <w:div w:id="393548261">
      <w:bodyDiv w:val="1"/>
      <w:marLeft w:val="0"/>
      <w:marRight w:val="0"/>
      <w:marTop w:val="0"/>
      <w:marBottom w:val="0"/>
      <w:divBdr>
        <w:top w:val="none" w:sz="0" w:space="0" w:color="auto"/>
        <w:left w:val="none" w:sz="0" w:space="0" w:color="auto"/>
        <w:bottom w:val="none" w:sz="0" w:space="0" w:color="auto"/>
        <w:right w:val="none" w:sz="0" w:space="0" w:color="auto"/>
      </w:divBdr>
    </w:div>
    <w:div w:id="393553328">
      <w:bodyDiv w:val="1"/>
      <w:marLeft w:val="0"/>
      <w:marRight w:val="0"/>
      <w:marTop w:val="0"/>
      <w:marBottom w:val="0"/>
      <w:divBdr>
        <w:top w:val="none" w:sz="0" w:space="0" w:color="auto"/>
        <w:left w:val="none" w:sz="0" w:space="0" w:color="auto"/>
        <w:bottom w:val="none" w:sz="0" w:space="0" w:color="auto"/>
        <w:right w:val="none" w:sz="0" w:space="0" w:color="auto"/>
      </w:divBdr>
    </w:div>
    <w:div w:id="393818800">
      <w:bodyDiv w:val="1"/>
      <w:marLeft w:val="0"/>
      <w:marRight w:val="0"/>
      <w:marTop w:val="0"/>
      <w:marBottom w:val="0"/>
      <w:divBdr>
        <w:top w:val="none" w:sz="0" w:space="0" w:color="auto"/>
        <w:left w:val="none" w:sz="0" w:space="0" w:color="auto"/>
        <w:bottom w:val="none" w:sz="0" w:space="0" w:color="auto"/>
        <w:right w:val="none" w:sz="0" w:space="0" w:color="auto"/>
      </w:divBdr>
    </w:div>
    <w:div w:id="393821839">
      <w:bodyDiv w:val="1"/>
      <w:marLeft w:val="0"/>
      <w:marRight w:val="0"/>
      <w:marTop w:val="0"/>
      <w:marBottom w:val="0"/>
      <w:divBdr>
        <w:top w:val="none" w:sz="0" w:space="0" w:color="auto"/>
        <w:left w:val="none" w:sz="0" w:space="0" w:color="auto"/>
        <w:bottom w:val="none" w:sz="0" w:space="0" w:color="auto"/>
        <w:right w:val="none" w:sz="0" w:space="0" w:color="auto"/>
      </w:divBdr>
    </w:div>
    <w:div w:id="393940485">
      <w:bodyDiv w:val="1"/>
      <w:marLeft w:val="0"/>
      <w:marRight w:val="0"/>
      <w:marTop w:val="0"/>
      <w:marBottom w:val="0"/>
      <w:divBdr>
        <w:top w:val="none" w:sz="0" w:space="0" w:color="auto"/>
        <w:left w:val="none" w:sz="0" w:space="0" w:color="auto"/>
        <w:bottom w:val="none" w:sz="0" w:space="0" w:color="auto"/>
        <w:right w:val="none" w:sz="0" w:space="0" w:color="auto"/>
      </w:divBdr>
    </w:div>
    <w:div w:id="394201635">
      <w:bodyDiv w:val="1"/>
      <w:marLeft w:val="0"/>
      <w:marRight w:val="0"/>
      <w:marTop w:val="0"/>
      <w:marBottom w:val="0"/>
      <w:divBdr>
        <w:top w:val="none" w:sz="0" w:space="0" w:color="auto"/>
        <w:left w:val="none" w:sz="0" w:space="0" w:color="auto"/>
        <w:bottom w:val="none" w:sz="0" w:space="0" w:color="auto"/>
        <w:right w:val="none" w:sz="0" w:space="0" w:color="auto"/>
      </w:divBdr>
    </w:div>
    <w:div w:id="394548088">
      <w:bodyDiv w:val="1"/>
      <w:marLeft w:val="0"/>
      <w:marRight w:val="0"/>
      <w:marTop w:val="0"/>
      <w:marBottom w:val="0"/>
      <w:divBdr>
        <w:top w:val="none" w:sz="0" w:space="0" w:color="auto"/>
        <w:left w:val="none" w:sz="0" w:space="0" w:color="auto"/>
        <w:bottom w:val="none" w:sz="0" w:space="0" w:color="auto"/>
        <w:right w:val="none" w:sz="0" w:space="0" w:color="auto"/>
      </w:divBdr>
    </w:div>
    <w:div w:id="394665408">
      <w:bodyDiv w:val="1"/>
      <w:marLeft w:val="0"/>
      <w:marRight w:val="0"/>
      <w:marTop w:val="0"/>
      <w:marBottom w:val="0"/>
      <w:divBdr>
        <w:top w:val="none" w:sz="0" w:space="0" w:color="auto"/>
        <w:left w:val="none" w:sz="0" w:space="0" w:color="auto"/>
        <w:bottom w:val="none" w:sz="0" w:space="0" w:color="auto"/>
        <w:right w:val="none" w:sz="0" w:space="0" w:color="auto"/>
      </w:divBdr>
    </w:div>
    <w:div w:id="394789961">
      <w:bodyDiv w:val="1"/>
      <w:marLeft w:val="0"/>
      <w:marRight w:val="0"/>
      <w:marTop w:val="0"/>
      <w:marBottom w:val="0"/>
      <w:divBdr>
        <w:top w:val="none" w:sz="0" w:space="0" w:color="auto"/>
        <w:left w:val="none" w:sz="0" w:space="0" w:color="auto"/>
        <w:bottom w:val="none" w:sz="0" w:space="0" w:color="auto"/>
        <w:right w:val="none" w:sz="0" w:space="0" w:color="auto"/>
      </w:divBdr>
    </w:div>
    <w:div w:id="394860969">
      <w:bodyDiv w:val="1"/>
      <w:marLeft w:val="0"/>
      <w:marRight w:val="0"/>
      <w:marTop w:val="0"/>
      <w:marBottom w:val="0"/>
      <w:divBdr>
        <w:top w:val="none" w:sz="0" w:space="0" w:color="auto"/>
        <w:left w:val="none" w:sz="0" w:space="0" w:color="auto"/>
        <w:bottom w:val="none" w:sz="0" w:space="0" w:color="auto"/>
        <w:right w:val="none" w:sz="0" w:space="0" w:color="auto"/>
      </w:divBdr>
    </w:div>
    <w:div w:id="395053907">
      <w:bodyDiv w:val="1"/>
      <w:marLeft w:val="0"/>
      <w:marRight w:val="0"/>
      <w:marTop w:val="0"/>
      <w:marBottom w:val="0"/>
      <w:divBdr>
        <w:top w:val="none" w:sz="0" w:space="0" w:color="auto"/>
        <w:left w:val="none" w:sz="0" w:space="0" w:color="auto"/>
        <w:bottom w:val="none" w:sz="0" w:space="0" w:color="auto"/>
        <w:right w:val="none" w:sz="0" w:space="0" w:color="auto"/>
      </w:divBdr>
    </w:div>
    <w:div w:id="395252071">
      <w:bodyDiv w:val="1"/>
      <w:marLeft w:val="0"/>
      <w:marRight w:val="0"/>
      <w:marTop w:val="0"/>
      <w:marBottom w:val="0"/>
      <w:divBdr>
        <w:top w:val="none" w:sz="0" w:space="0" w:color="auto"/>
        <w:left w:val="none" w:sz="0" w:space="0" w:color="auto"/>
        <w:bottom w:val="none" w:sz="0" w:space="0" w:color="auto"/>
        <w:right w:val="none" w:sz="0" w:space="0" w:color="auto"/>
      </w:divBdr>
    </w:div>
    <w:div w:id="395474412">
      <w:bodyDiv w:val="1"/>
      <w:marLeft w:val="0"/>
      <w:marRight w:val="0"/>
      <w:marTop w:val="0"/>
      <w:marBottom w:val="0"/>
      <w:divBdr>
        <w:top w:val="none" w:sz="0" w:space="0" w:color="auto"/>
        <w:left w:val="none" w:sz="0" w:space="0" w:color="auto"/>
        <w:bottom w:val="none" w:sz="0" w:space="0" w:color="auto"/>
        <w:right w:val="none" w:sz="0" w:space="0" w:color="auto"/>
      </w:divBdr>
    </w:div>
    <w:div w:id="395593076">
      <w:bodyDiv w:val="1"/>
      <w:marLeft w:val="0"/>
      <w:marRight w:val="0"/>
      <w:marTop w:val="0"/>
      <w:marBottom w:val="0"/>
      <w:divBdr>
        <w:top w:val="none" w:sz="0" w:space="0" w:color="auto"/>
        <w:left w:val="none" w:sz="0" w:space="0" w:color="auto"/>
        <w:bottom w:val="none" w:sz="0" w:space="0" w:color="auto"/>
        <w:right w:val="none" w:sz="0" w:space="0" w:color="auto"/>
      </w:divBdr>
    </w:div>
    <w:div w:id="395973752">
      <w:bodyDiv w:val="1"/>
      <w:marLeft w:val="0"/>
      <w:marRight w:val="0"/>
      <w:marTop w:val="0"/>
      <w:marBottom w:val="0"/>
      <w:divBdr>
        <w:top w:val="none" w:sz="0" w:space="0" w:color="auto"/>
        <w:left w:val="none" w:sz="0" w:space="0" w:color="auto"/>
        <w:bottom w:val="none" w:sz="0" w:space="0" w:color="auto"/>
        <w:right w:val="none" w:sz="0" w:space="0" w:color="auto"/>
      </w:divBdr>
    </w:div>
    <w:div w:id="396100505">
      <w:bodyDiv w:val="1"/>
      <w:marLeft w:val="0"/>
      <w:marRight w:val="0"/>
      <w:marTop w:val="0"/>
      <w:marBottom w:val="0"/>
      <w:divBdr>
        <w:top w:val="none" w:sz="0" w:space="0" w:color="auto"/>
        <w:left w:val="none" w:sz="0" w:space="0" w:color="auto"/>
        <w:bottom w:val="none" w:sz="0" w:space="0" w:color="auto"/>
        <w:right w:val="none" w:sz="0" w:space="0" w:color="auto"/>
      </w:divBdr>
    </w:div>
    <w:div w:id="396126446">
      <w:bodyDiv w:val="1"/>
      <w:marLeft w:val="0"/>
      <w:marRight w:val="0"/>
      <w:marTop w:val="0"/>
      <w:marBottom w:val="0"/>
      <w:divBdr>
        <w:top w:val="none" w:sz="0" w:space="0" w:color="auto"/>
        <w:left w:val="none" w:sz="0" w:space="0" w:color="auto"/>
        <w:bottom w:val="none" w:sz="0" w:space="0" w:color="auto"/>
        <w:right w:val="none" w:sz="0" w:space="0" w:color="auto"/>
      </w:divBdr>
    </w:div>
    <w:div w:id="396325844">
      <w:bodyDiv w:val="1"/>
      <w:marLeft w:val="0"/>
      <w:marRight w:val="0"/>
      <w:marTop w:val="0"/>
      <w:marBottom w:val="0"/>
      <w:divBdr>
        <w:top w:val="none" w:sz="0" w:space="0" w:color="auto"/>
        <w:left w:val="none" w:sz="0" w:space="0" w:color="auto"/>
        <w:bottom w:val="none" w:sz="0" w:space="0" w:color="auto"/>
        <w:right w:val="none" w:sz="0" w:space="0" w:color="auto"/>
      </w:divBdr>
    </w:div>
    <w:div w:id="396394367">
      <w:bodyDiv w:val="1"/>
      <w:marLeft w:val="0"/>
      <w:marRight w:val="0"/>
      <w:marTop w:val="0"/>
      <w:marBottom w:val="0"/>
      <w:divBdr>
        <w:top w:val="none" w:sz="0" w:space="0" w:color="auto"/>
        <w:left w:val="none" w:sz="0" w:space="0" w:color="auto"/>
        <w:bottom w:val="none" w:sz="0" w:space="0" w:color="auto"/>
        <w:right w:val="none" w:sz="0" w:space="0" w:color="auto"/>
      </w:divBdr>
    </w:div>
    <w:div w:id="396561792">
      <w:bodyDiv w:val="1"/>
      <w:marLeft w:val="0"/>
      <w:marRight w:val="0"/>
      <w:marTop w:val="0"/>
      <w:marBottom w:val="0"/>
      <w:divBdr>
        <w:top w:val="none" w:sz="0" w:space="0" w:color="auto"/>
        <w:left w:val="none" w:sz="0" w:space="0" w:color="auto"/>
        <w:bottom w:val="none" w:sz="0" w:space="0" w:color="auto"/>
        <w:right w:val="none" w:sz="0" w:space="0" w:color="auto"/>
      </w:divBdr>
    </w:div>
    <w:div w:id="396710907">
      <w:bodyDiv w:val="1"/>
      <w:marLeft w:val="0"/>
      <w:marRight w:val="0"/>
      <w:marTop w:val="0"/>
      <w:marBottom w:val="0"/>
      <w:divBdr>
        <w:top w:val="none" w:sz="0" w:space="0" w:color="auto"/>
        <w:left w:val="none" w:sz="0" w:space="0" w:color="auto"/>
        <w:bottom w:val="none" w:sz="0" w:space="0" w:color="auto"/>
        <w:right w:val="none" w:sz="0" w:space="0" w:color="auto"/>
      </w:divBdr>
    </w:div>
    <w:div w:id="396899294">
      <w:bodyDiv w:val="1"/>
      <w:marLeft w:val="0"/>
      <w:marRight w:val="0"/>
      <w:marTop w:val="0"/>
      <w:marBottom w:val="0"/>
      <w:divBdr>
        <w:top w:val="none" w:sz="0" w:space="0" w:color="auto"/>
        <w:left w:val="none" w:sz="0" w:space="0" w:color="auto"/>
        <w:bottom w:val="none" w:sz="0" w:space="0" w:color="auto"/>
        <w:right w:val="none" w:sz="0" w:space="0" w:color="auto"/>
      </w:divBdr>
    </w:div>
    <w:div w:id="397244309">
      <w:bodyDiv w:val="1"/>
      <w:marLeft w:val="0"/>
      <w:marRight w:val="0"/>
      <w:marTop w:val="0"/>
      <w:marBottom w:val="0"/>
      <w:divBdr>
        <w:top w:val="none" w:sz="0" w:space="0" w:color="auto"/>
        <w:left w:val="none" w:sz="0" w:space="0" w:color="auto"/>
        <w:bottom w:val="none" w:sz="0" w:space="0" w:color="auto"/>
        <w:right w:val="none" w:sz="0" w:space="0" w:color="auto"/>
      </w:divBdr>
    </w:div>
    <w:div w:id="397291633">
      <w:bodyDiv w:val="1"/>
      <w:marLeft w:val="0"/>
      <w:marRight w:val="0"/>
      <w:marTop w:val="0"/>
      <w:marBottom w:val="0"/>
      <w:divBdr>
        <w:top w:val="none" w:sz="0" w:space="0" w:color="auto"/>
        <w:left w:val="none" w:sz="0" w:space="0" w:color="auto"/>
        <w:bottom w:val="none" w:sz="0" w:space="0" w:color="auto"/>
        <w:right w:val="none" w:sz="0" w:space="0" w:color="auto"/>
      </w:divBdr>
    </w:div>
    <w:div w:id="397821116">
      <w:bodyDiv w:val="1"/>
      <w:marLeft w:val="0"/>
      <w:marRight w:val="0"/>
      <w:marTop w:val="0"/>
      <w:marBottom w:val="0"/>
      <w:divBdr>
        <w:top w:val="none" w:sz="0" w:space="0" w:color="auto"/>
        <w:left w:val="none" w:sz="0" w:space="0" w:color="auto"/>
        <w:bottom w:val="none" w:sz="0" w:space="0" w:color="auto"/>
        <w:right w:val="none" w:sz="0" w:space="0" w:color="auto"/>
      </w:divBdr>
    </w:div>
    <w:div w:id="397827785">
      <w:bodyDiv w:val="1"/>
      <w:marLeft w:val="0"/>
      <w:marRight w:val="0"/>
      <w:marTop w:val="0"/>
      <w:marBottom w:val="0"/>
      <w:divBdr>
        <w:top w:val="none" w:sz="0" w:space="0" w:color="auto"/>
        <w:left w:val="none" w:sz="0" w:space="0" w:color="auto"/>
        <w:bottom w:val="none" w:sz="0" w:space="0" w:color="auto"/>
        <w:right w:val="none" w:sz="0" w:space="0" w:color="auto"/>
      </w:divBdr>
    </w:div>
    <w:div w:id="398136502">
      <w:bodyDiv w:val="1"/>
      <w:marLeft w:val="0"/>
      <w:marRight w:val="0"/>
      <w:marTop w:val="0"/>
      <w:marBottom w:val="0"/>
      <w:divBdr>
        <w:top w:val="none" w:sz="0" w:space="0" w:color="auto"/>
        <w:left w:val="none" w:sz="0" w:space="0" w:color="auto"/>
        <w:bottom w:val="none" w:sz="0" w:space="0" w:color="auto"/>
        <w:right w:val="none" w:sz="0" w:space="0" w:color="auto"/>
      </w:divBdr>
    </w:div>
    <w:div w:id="398137934">
      <w:bodyDiv w:val="1"/>
      <w:marLeft w:val="0"/>
      <w:marRight w:val="0"/>
      <w:marTop w:val="0"/>
      <w:marBottom w:val="0"/>
      <w:divBdr>
        <w:top w:val="none" w:sz="0" w:space="0" w:color="auto"/>
        <w:left w:val="none" w:sz="0" w:space="0" w:color="auto"/>
        <w:bottom w:val="none" w:sz="0" w:space="0" w:color="auto"/>
        <w:right w:val="none" w:sz="0" w:space="0" w:color="auto"/>
      </w:divBdr>
    </w:div>
    <w:div w:id="398405825">
      <w:bodyDiv w:val="1"/>
      <w:marLeft w:val="0"/>
      <w:marRight w:val="0"/>
      <w:marTop w:val="0"/>
      <w:marBottom w:val="0"/>
      <w:divBdr>
        <w:top w:val="none" w:sz="0" w:space="0" w:color="auto"/>
        <w:left w:val="none" w:sz="0" w:space="0" w:color="auto"/>
        <w:bottom w:val="none" w:sz="0" w:space="0" w:color="auto"/>
        <w:right w:val="none" w:sz="0" w:space="0" w:color="auto"/>
      </w:divBdr>
    </w:div>
    <w:div w:id="398789048">
      <w:bodyDiv w:val="1"/>
      <w:marLeft w:val="0"/>
      <w:marRight w:val="0"/>
      <w:marTop w:val="0"/>
      <w:marBottom w:val="0"/>
      <w:divBdr>
        <w:top w:val="none" w:sz="0" w:space="0" w:color="auto"/>
        <w:left w:val="none" w:sz="0" w:space="0" w:color="auto"/>
        <w:bottom w:val="none" w:sz="0" w:space="0" w:color="auto"/>
        <w:right w:val="none" w:sz="0" w:space="0" w:color="auto"/>
      </w:divBdr>
    </w:div>
    <w:div w:id="398796287">
      <w:bodyDiv w:val="1"/>
      <w:marLeft w:val="0"/>
      <w:marRight w:val="0"/>
      <w:marTop w:val="0"/>
      <w:marBottom w:val="0"/>
      <w:divBdr>
        <w:top w:val="none" w:sz="0" w:space="0" w:color="auto"/>
        <w:left w:val="none" w:sz="0" w:space="0" w:color="auto"/>
        <w:bottom w:val="none" w:sz="0" w:space="0" w:color="auto"/>
        <w:right w:val="none" w:sz="0" w:space="0" w:color="auto"/>
      </w:divBdr>
    </w:div>
    <w:div w:id="398940851">
      <w:bodyDiv w:val="1"/>
      <w:marLeft w:val="0"/>
      <w:marRight w:val="0"/>
      <w:marTop w:val="0"/>
      <w:marBottom w:val="0"/>
      <w:divBdr>
        <w:top w:val="none" w:sz="0" w:space="0" w:color="auto"/>
        <w:left w:val="none" w:sz="0" w:space="0" w:color="auto"/>
        <w:bottom w:val="none" w:sz="0" w:space="0" w:color="auto"/>
        <w:right w:val="none" w:sz="0" w:space="0" w:color="auto"/>
      </w:divBdr>
    </w:div>
    <w:div w:id="398945807">
      <w:bodyDiv w:val="1"/>
      <w:marLeft w:val="0"/>
      <w:marRight w:val="0"/>
      <w:marTop w:val="0"/>
      <w:marBottom w:val="0"/>
      <w:divBdr>
        <w:top w:val="none" w:sz="0" w:space="0" w:color="auto"/>
        <w:left w:val="none" w:sz="0" w:space="0" w:color="auto"/>
        <w:bottom w:val="none" w:sz="0" w:space="0" w:color="auto"/>
        <w:right w:val="none" w:sz="0" w:space="0" w:color="auto"/>
      </w:divBdr>
    </w:div>
    <w:div w:id="399400808">
      <w:bodyDiv w:val="1"/>
      <w:marLeft w:val="0"/>
      <w:marRight w:val="0"/>
      <w:marTop w:val="0"/>
      <w:marBottom w:val="0"/>
      <w:divBdr>
        <w:top w:val="none" w:sz="0" w:space="0" w:color="auto"/>
        <w:left w:val="none" w:sz="0" w:space="0" w:color="auto"/>
        <w:bottom w:val="none" w:sz="0" w:space="0" w:color="auto"/>
        <w:right w:val="none" w:sz="0" w:space="0" w:color="auto"/>
      </w:divBdr>
    </w:div>
    <w:div w:id="399448277">
      <w:bodyDiv w:val="1"/>
      <w:marLeft w:val="0"/>
      <w:marRight w:val="0"/>
      <w:marTop w:val="0"/>
      <w:marBottom w:val="0"/>
      <w:divBdr>
        <w:top w:val="none" w:sz="0" w:space="0" w:color="auto"/>
        <w:left w:val="none" w:sz="0" w:space="0" w:color="auto"/>
        <w:bottom w:val="none" w:sz="0" w:space="0" w:color="auto"/>
        <w:right w:val="none" w:sz="0" w:space="0" w:color="auto"/>
      </w:divBdr>
    </w:div>
    <w:div w:id="399598258">
      <w:bodyDiv w:val="1"/>
      <w:marLeft w:val="0"/>
      <w:marRight w:val="0"/>
      <w:marTop w:val="0"/>
      <w:marBottom w:val="0"/>
      <w:divBdr>
        <w:top w:val="none" w:sz="0" w:space="0" w:color="auto"/>
        <w:left w:val="none" w:sz="0" w:space="0" w:color="auto"/>
        <w:bottom w:val="none" w:sz="0" w:space="0" w:color="auto"/>
        <w:right w:val="none" w:sz="0" w:space="0" w:color="auto"/>
      </w:divBdr>
    </w:div>
    <w:div w:id="399599796">
      <w:bodyDiv w:val="1"/>
      <w:marLeft w:val="0"/>
      <w:marRight w:val="0"/>
      <w:marTop w:val="0"/>
      <w:marBottom w:val="0"/>
      <w:divBdr>
        <w:top w:val="none" w:sz="0" w:space="0" w:color="auto"/>
        <w:left w:val="none" w:sz="0" w:space="0" w:color="auto"/>
        <w:bottom w:val="none" w:sz="0" w:space="0" w:color="auto"/>
        <w:right w:val="none" w:sz="0" w:space="0" w:color="auto"/>
      </w:divBdr>
    </w:div>
    <w:div w:id="399716060">
      <w:bodyDiv w:val="1"/>
      <w:marLeft w:val="0"/>
      <w:marRight w:val="0"/>
      <w:marTop w:val="0"/>
      <w:marBottom w:val="0"/>
      <w:divBdr>
        <w:top w:val="none" w:sz="0" w:space="0" w:color="auto"/>
        <w:left w:val="none" w:sz="0" w:space="0" w:color="auto"/>
        <w:bottom w:val="none" w:sz="0" w:space="0" w:color="auto"/>
        <w:right w:val="none" w:sz="0" w:space="0" w:color="auto"/>
      </w:divBdr>
    </w:div>
    <w:div w:id="399795257">
      <w:bodyDiv w:val="1"/>
      <w:marLeft w:val="0"/>
      <w:marRight w:val="0"/>
      <w:marTop w:val="0"/>
      <w:marBottom w:val="0"/>
      <w:divBdr>
        <w:top w:val="none" w:sz="0" w:space="0" w:color="auto"/>
        <w:left w:val="none" w:sz="0" w:space="0" w:color="auto"/>
        <w:bottom w:val="none" w:sz="0" w:space="0" w:color="auto"/>
        <w:right w:val="none" w:sz="0" w:space="0" w:color="auto"/>
      </w:divBdr>
    </w:div>
    <w:div w:id="400254754">
      <w:bodyDiv w:val="1"/>
      <w:marLeft w:val="0"/>
      <w:marRight w:val="0"/>
      <w:marTop w:val="0"/>
      <w:marBottom w:val="0"/>
      <w:divBdr>
        <w:top w:val="none" w:sz="0" w:space="0" w:color="auto"/>
        <w:left w:val="none" w:sz="0" w:space="0" w:color="auto"/>
        <w:bottom w:val="none" w:sz="0" w:space="0" w:color="auto"/>
        <w:right w:val="none" w:sz="0" w:space="0" w:color="auto"/>
      </w:divBdr>
    </w:div>
    <w:div w:id="400298111">
      <w:bodyDiv w:val="1"/>
      <w:marLeft w:val="0"/>
      <w:marRight w:val="0"/>
      <w:marTop w:val="0"/>
      <w:marBottom w:val="0"/>
      <w:divBdr>
        <w:top w:val="none" w:sz="0" w:space="0" w:color="auto"/>
        <w:left w:val="none" w:sz="0" w:space="0" w:color="auto"/>
        <w:bottom w:val="none" w:sz="0" w:space="0" w:color="auto"/>
        <w:right w:val="none" w:sz="0" w:space="0" w:color="auto"/>
      </w:divBdr>
    </w:div>
    <w:div w:id="400370935">
      <w:bodyDiv w:val="1"/>
      <w:marLeft w:val="0"/>
      <w:marRight w:val="0"/>
      <w:marTop w:val="0"/>
      <w:marBottom w:val="0"/>
      <w:divBdr>
        <w:top w:val="none" w:sz="0" w:space="0" w:color="auto"/>
        <w:left w:val="none" w:sz="0" w:space="0" w:color="auto"/>
        <w:bottom w:val="none" w:sz="0" w:space="0" w:color="auto"/>
        <w:right w:val="none" w:sz="0" w:space="0" w:color="auto"/>
      </w:divBdr>
    </w:div>
    <w:div w:id="400753839">
      <w:bodyDiv w:val="1"/>
      <w:marLeft w:val="0"/>
      <w:marRight w:val="0"/>
      <w:marTop w:val="0"/>
      <w:marBottom w:val="0"/>
      <w:divBdr>
        <w:top w:val="none" w:sz="0" w:space="0" w:color="auto"/>
        <w:left w:val="none" w:sz="0" w:space="0" w:color="auto"/>
        <w:bottom w:val="none" w:sz="0" w:space="0" w:color="auto"/>
        <w:right w:val="none" w:sz="0" w:space="0" w:color="auto"/>
      </w:divBdr>
    </w:div>
    <w:div w:id="400756502">
      <w:bodyDiv w:val="1"/>
      <w:marLeft w:val="0"/>
      <w:marRight w:val="0"/>
      <w:marTop w:val="0"/>
      <w:marBottom w:val="0"/>
      <w:divBdr>
        <w:top w:val="none" w:sz="0" w:space="0" w:color="auto"/>
        <w:left w:val="none" w:sz="0" w:space="0" w:color="auto"/>
        <w:bottom w:val="none" w:sz="0" w:space="0" w:color="auto"/>
        <w:right w:val="none" w:sz="0" w:space="0" w:color="auto"/>
      </w:divBdr>
    </w:div>
    <w:div w:id="400834888">
      <w:bodyDiv w:val="1"/>
      <w:marLeft w:val="0"/>
      <w:marRight w:val="0"/>
      <w:marTop w:val="0"/>
      <w:marBottom w:val="0"/>
      <w:divBdr>
        <w:top w:val="none" w:sz="0" w:space="0" w:color="auto"/>
        <w:left w:val="none" w:sz="0" w:space="0" w:color="auto"/>
        <w:bottom w:val="none" w:sz="0" w:space="0" w:color="auto"/>
        <w:right w:val="none" w:sz="0" w:space="0" w:color="auto"/>
      </w:divBdr>
    </w:div>
    <w:div w:id="400838192">
      <w:bodyDiv w:val="1"/>
      <w:marLeft w:val="0"/>
      <w:marRight w:val="0"/>
      <w:marTop w:val="0"/>
      <w:marBottom w:val="0"/>
      <w:divBdr>
        <w:top w:val="none" w:sz="0" w:space="0" w:color="auto"/>
        <w:left w:val="none" w:sz="0" w:space="0" w:color="auto"/>
        <w:bottom w:val="none" w:sz="0" w:space="0" w:color="auto"/>
        <w:right w:val="none" w:sz="0" w:space="0" w:color="auto"/>
      </w:divBdr>
    </w:div>
    <w:div w:id="400904723">
      <w:bodyDiv w:val="1"/>
      <w:marLeft w:val="0"/>
      <w:marRight w:val="0"/>
      <w:marTop w:val="0"/>
      <w:marBottom w:val="0"/>
      <w:divBdr>
        <w:top w:val="none" w:sz="0" w:space="0" w:color="auto"/>
        <w:left w:val="none" w:sz="0" w:space="0" w:color="auto"/>
        <w:bottom w:val="none" w:sz="0" w:space="0" w:color="auto"/>
        <w:right w:val="none" w:sz="0" w:space="0" w:color="auto"/>
      </w:divBdr>
    </w:div>
    <w:div w:id="400906617">
      <w:bodyDiv w:val="1"/>
      <w:marLeft w:val="0"/>
      <w:marRight w:val="0"/>
      <w:marTop w:val="0"/>
      <w:marBottom w:val="0"/>
      <w:divBdr>
        <w:top w:val="none" w:sz="0" w:space="0" w:color="auto"/>
        <w:left w:val="none" w:sz="0" w:space="0" w:color="auto"/>
        <w:bottom w:val="none" w:sz="0" w:space="0" w:color="auto"/>
        <w:right w:val="none" w:sz="0" w:space="0" w:color="auto"/>
      </w:divBdr>
    </w:div>
    <w:div w:id="400910653">
      <w:bodyDiv w:val="1"/>
      <w:marLeft w:val="0"/>
      <w:marRight w:val="0"/>
      <w:marTop w:val="0"/>
      <w:marBottom w:val="0"/>
      <w:divBdr>
        <w:top w:val="none" w:sz="0" w:space="0" w:color="auto"/>
        <w:left w:val="none" w:sz="0" w:space="0" w:color="auto"/>
        <w:bottom w:val="none" w:sz="0" w:space="0" w:color="auto"/>
        <w:right w:val="none" w:sz="0" w:space="0" w:color="auto"/>
      </w:divBdr>
    </w:div>
    <w:div w:id="400911694">
      <w:bodyDiv w:val="1"/>
      <w:marLeft w:val="0"/>
      <w:marRight w:val="0"/>
      <w:marTop w:val="0"/>
      <w:marBottom w:val="0"/>
      <w:divBdr>
        <w:top w:val="none" w:sz="0" w:space="0" w:color="auto"/>
        <w:left w:val="none" w:sz="0" w:space="0" w:color="auto"/>
        <w:bottom w:val="none" w:sz="0" w:space="0" w:color="auto"/>
        <w:right w:val="none" w:sz="0" w:space="0" w:color="auto"/>
      </w:divBdr>
    </w:div>
    <w:div w:id="401173767">
      <w:bodyDiv w:val="1"/>
      <w:marLeft w:val="0"/>
      <w:marRight w:val="0"/>
      <w:marTop w:val="0"/>
      <w:marBottom w:val="0"/>
      <w:divBdr>
        <w:top w:val="none" w:sz="0" w:space="0" w:color="auto"/>
        <w:left w:val="none" w:sz="0" w:space="0" w:color="auto"/>
        <w:bottom w:val="none" w:sz="0" w:space="0" w:color="auto"/>
        <w:right w:val="none" w:sz="0" w:space="0" w:color="auto"/>
      </w:divBdr>
    </w:div>
    <w:div w:id="401221150">
      <w:bodyDiv w:val="1"/>
      <w:marLeft w:val="0"/>
      <w:marRight w:val="0"/>
      <w:marTop w:val="0"/>
      <w:marBottom w:val="0"/>
      <w:divBdr>
        <w:top w:val="none" w:sz="0" w:space="0" w:color="auto"/>
        <w:left w:val="none" w:sz="0" w:space="0" w:color="auto"/>
        <w:bottom w:val="none" w:sz="0" w:space="0" w:color="auto"/>
        <w:right w:val="none" w:sz="0" w:space="0" w:color="auto"/>
      </w:divBdr>
    </w:div>
    <w:div w:id="401415165">
      <w:bodyDiv w:val="1"/>
      <w:marLeft w:val="0"/>
      <w:marRight w:val="0"/>
      <w:marTop w:val="0"/>
      <w:marBottom w:val="0"/>
      <w:divBdr>
        <w:top w:val="none" w:sz="0" w:space="0" w:color="auto"/>
        <w:left w:val="none" w:sz="0" w:space="0" w:color="auto"/>
        <w:bottom w:val="none" w:sz="0" w:space="0" w:color="auto"/>
        <w:right w:val="none" w:sz="0" w:space="0" w:color="auto"/>
      </w:divBdr>
    </w:div>
    <w:div w:id="401563982">
      <w:bodyDiv w:val="1"/>
      <w:marLeft w:val="0"/>
      <w:marRight w:val="0"/>
      <w:marTop w:val="0"/>
      <w:marBottom w:val="0"/>
      <w:divBdr>
        <w:top w:val="none" w:sz="0" w:space="0" w:color="auto"/>
        <w:left w:val="none" w:sz="0" w:space="0" w:color="auto"/>
        <w:bottom w:val="none" w:sz="0" w:space="0" w:color="auto"/>
        <w:right w:val="none" w:sz="0" w:space="0" w:color="auto"/>
      </w:divBdr>
    </w:div>
    <w:div w:id="401567234">
      <w:bodyDiv w:val="1"/>
      <w:marLeft w:val="0"/>
      <w:marRight w:val="0"/>
      <w:marTop w:val="0"/>
      <w:marBottom w:val="0"/>
      <w:divBdr>
        <w:top w:val="none" w:sz="0" w:space="0" w:color="auto"/>
        <w:left w:val="none" w:sz="0" w:space="0" w:color="auto"/>
        <w:bottom w:val="none" w:sz="0" w:space="0" w:color="auto"/>
        <w:right w:val="none" w:sz="0" w:space="0" w:color="auto"/>
      </w:divBdr>
    </w:div>
    <w:div w:id="401758043">
      <w:bodyDiv w:val="1"/>
      <w:marLeft w:val="0"/>
      <w:marRight w:val="0"/>
      <w:marTop w:val="0"/>
      <w:marBottom w:val="0"/>
      <w:divBdr>
        <w:top w:val="none" w:sz="0" w:space="0" w:color="auto"/>
        <w:left w:val="none" w:sz="0" w:space="0" w:color="auto"/>
        <w:bottom w:val="none" w:sz="0" w:space="0" w:color="auto"/>
        <w:right w:val="none" w:sz="0" w:space="0" w:color="auto"/>
      </w:divBdr>
    </w:div>
    <w:div w:id="401831153">
      <w:bodyDiv w:val="1"/>
      <w:marLeft w:val="0"/>
      <w:marRight w:val="0"/>
      <w:marTop w:val="0"/>
      <w:marBottom w:val="0"/>
      <w:divBdr>
        <w:top w:val="none" w:sz="0" w:space="0" w:color="auto"/>
        <w:left w:val="none" w:sz="0" w:space="0" w:color="auto"/>
        <w:bottom w:val="none" w:sz="0" w:space="0" w:color="auto"/>
        <w:right w:val="none" w:sz="0" w:space="0" w:color="auto"/>
      </w:divBdr>
    </w:div>
    <w:div w:id="401951626">
      <w:bodyDiv w:val="1"/>
      <w:marLeft w:val="0"/>
      <w:marRight w:val="0"/>
      <w:marTop w:val="0"/>
      <w:marBottom w:val="0"/>
      <w:divBdr>
        <w:top w:val="none" w:sz="0" w:space="0" w:color="auto"/>
        <w:left w:val="none" w:sz="0" w:space="0" w:color="auto"/>
        <w:bottom w:val="none" w:sz="0" w:space="0" w:color="auto"/>
        <w:right w:val="none" w:sz="0" w:space="0" w:color="auto"/>
      </w:divBdr>
    </w:div>
    <w:div w:id="402022224">
      <w:bodyDiv w:val="1"/>
      <w:marLeft w:val="0"/>
      <w:marRight w:val="0"/>
      <w:marTop w:val="0"/>
      <w:marBottom w:val="0"/>
      <w:divBdr>
        <w:top w:val="none" w:sz="0" w:space="0" w:color="auto"/>
        <w:left w:val="none" w:sz="0" w:space="0" w:color="auto"/>
        <w:bottom w:val="none" w:sz="0" w:space="0" w:color="auto"/>
        <w:right w:val="none" w:sz="0" w:space="0" w:color="auto"/>
      </w:divBdr>
    </w:div>
    <w:div w:id="402266540">
      <w:bodyDiv w:val="1"/>
      <w:marLeft w:val="0"/>
      <w:marRight w:val="0"/>
      <w:marTop w:val="0"/>
      <w:marBottom w:val="0"/>
      <w:divBdr>
        <w:top w:val="none" w:sz="0" w:space="0" w:color="auto"/>
        <w:left w:val="none" w:sz="0" w:space="0" w:color="auto"/>
        <w:bottom w:val="none" w:sz="0" w:space="0" w:color="auto"/>
        <w:right w:val="none" w:sz="0" w:space="0" w:color="auto"/>
      </w:divBdr>
    </w:div>
    <w:div w:id="402333032">
      <w:bodyDiv w:val="1"/>
      <w:marLeft w:val="0"/>
      <w:marRight w:val="0"/>
      <w:marTop w:val="0"/>
      <w:marBottom w:val="0"/>
      <w:divBdr>
        <w:top w:val="none" w:sz="0" w:space="0" w:color="auto"/>
        <w:left w:val="none" w:sz="0" w:space="0" w:color="auto"/>
        <w:bottom w:val="none" w:sz="0" w:space="0" w:color="auto"/>
        <w:right w:val="none" w:sz="0" w:space="0" w:color="auto"/>
      </w:divBdr>
    </w:div>
    <w:div w:id="402413992">
      <w:bodyDiv w:val="1"/>
      <w:marLeft w:val="0"/>
      <w:marRight w:val="0"/>
      <w:marTop w:val="0"/>
      <w:marBottom w:val="0"/>
      <w:divBdr>
        <w:top w:val="none" w:sz="0" w:space="0" w:color="auto"/>
        <w:left w:val="none" w:sz="0" w:space="0" w:color="auto"/>
        <w:bottom w:val="none" w:sz="0" w:space="0" w:color="auto"/>
        <w:right w:val="none" w:sz="0" w:space="0" w:color="auto"/>
      </w:divBdr>
    </w:div>
    <w:div w:id="403185711">
      <w:bodyDiv w:val="1"/>
      <w:marLeft w:val="0"/>
      <w:marRight w:val="0"/>
      <w:marTop w:val="0"/>
      <w:marBottom w:val="0"/>
      <w:divBdr>
        <w:top w:val="none" w:sz="0" w:space="0" w:color="auto"/>
        <w:left w:val="none" w:sz="0" w:space="0" w:color="auto"/>
        <w:bottom w:val="none" w:sz="0" w:space="0" w:color="auto"/>
        <w:right w:val="none" w:sz="0" w:space="0" w:color="auto"/>
      </w:divBdr>
    </w:div>
    <w:div w:id="403333169">
      <w:bodyDiv w:val="1"/>
      <w:marLeft w:val="0"/>
      <w:marRight w:val="0"/>
      <w:marTop w:val="0"/>
      <w:marBottom w:val="0"/>
      <w:divBdr>
        <w:top w:val="none" w:sz="0" w:space="0" w:color="auto"/>
        <w:left w:val="none" w:sz="0" w:space="0" w:color="auto"/>
        <w:bottom w:val="none" w:sz="0" w:space="0" w:color="auto"/>
        <w:right w:val="none" w:sz="0" w:space="0" w:color="auto"/>
      </w:divBdr>
    </w:div>
    <w:div w:id="403452906">
      <w:bodyDiv w:val="1"/>
      <w:marLeft w:val="0"/>
      <w:marRight w:val="0"/>
      <w:marTop w:val="0"/>
      <w:marBottom w:val="0"/>
      <w:divBdr>
        <w:top w:val="none" w:sz="0" w:space="0" w:color="auto"/>
        <w:left w:val="none" w:sz="0" w:space="0" w:color="auto"/>
        <w:bottom w:val="none" w:sz="0" w:space="0" w:color="auto"/>
        <w:right w:val="none" w:sz="0" w:space="0" w:color="auto"/>
      </w:divBdr>
    </w:div>
    <w:div w:id="403532010">
      <w:bodyDiv w:val="1"/>
      <w:marLeft w:val="0"/>
      <w:marRight w:val="0"/>
      <w:marTop w:val="0"/>
      <w:marBottom w:val="0"/>
      <w:divBdr>
        <w:top w:val="none" w:sz="0" w:space="0" w:color="auto"/>
        <w:left w:val="none" w:sz="0" w:space="0" w:color="auto"/>
        <w:bottom w:val="none" w:sz="0" w:space="0" w:color="auto"/>
        <w:right w:val="none" w:sz="0" w:space="0" w:color="auto"/>
      </w:divBdr>
    </w:div>
    <w:div w:id="403838394">
      <w:bodyDiv w:val="1"/>
      <w:marLeft w:val="0"/>
      <w:marRight w:val="0"/>
      <w:marTop w:val="0"/>
      <w:marBottom w:val="0"/>
      <w:divBdr>
        <w:top w:val="none" w:sz="0" w:space="0" w:color="auto"/>
        <w:left w:val="none" w:sz="0" w:space="0" w:color="auto"/>
        <w:bottom w:val="none" w:sz="0" w:space="0" w:color="auto"/>
        <w:right w:val="none" w:sz="0" w:space="0" w:color="auto"/>
      </w:divBdr>
    </w:div>
    <w:div w:id="403842954">
      <w:bodyDiv w:val="1"/>
      <w:marLeft w:val="0"/>
      <w:marRight w:val="0"/>
      <w:marTop w:val="0"/>
      <w:marBottom w:val="0"/>
      <w:divBdr>
        <w:top w:val="none" w:sz="0" w:space="0" w:color="auto"/>
        <w:left w:val="none" w:sz="0" w:space="0" w:color="auto"/>
        <w:bottom w:val="none" w:sz="0" w:space="0" w:color="auto"/>
        <w:right w:val="none" w:sz="0" w:space="0" w:color="auto"/>
      </w:divBdr>
    </w:div>
    <w:div w:id="404182753">
      <w:bodyDiv w:val="1"/>
      <w:marLeft w:val="0"/>
      <w:marRight w:val="0"/>
      <w:marTop w:val="0"/>
      <w:marBottom w:val="0"/>
      <w:divBdr>
        <w:top w:val="none" w:sz="0" w:space="0" w:color="auto"/>
        <w:left w:val="none" w:sz="0" w:space="0" w:color="auto"/>
        <w:bottom w:val="none" w:sz="0" w:space="0" w:color="auto"/>
        <w:right w:val="none" w:sz="0" w:space="0" w:color="auto"/>
      </w:divBdr>
    </w:div>
    <w:div w:id="404228034">
      <w:bodyDiv w:val="1"/>
      <w:marLeft w:val="0"/>
      <w:marRight w:val="0"/>
      <w:marTop w:val="0"/>
      <w:marBottom w:val="0"/>
      <w:divBdr>
        <w:top w:val="none" w:sz="0" w:space="0" w:color="auto"/>
        <w:left w:val="none" w:sz="0" w:space="0" w:color="auto"/>
        <w:bottom w:val="none" w:sz="0" w:space="0" w:color="auto"/>
        <w:right w:val="none" w:sz="0" w:space="0" w:color="auto"/>
      </w:divBdr>
    </w:div>
    <w:div w:id="404304282">
      <w:bodyDiv w:val="1"/>
      <w:marLeft w:val="0"/>
      <w:marRight w:val="0"/>
      <w:marTop w:val="0"/>
      <w:marBottom w:val="0"/>
      <w:divBdr>
        <w:top w:val="none" w:sz="0" w:space="0" w:color="auto"/>
        <w:left w:val="none" w:sz="0" w:space="0" w:color="auto"/>
        <w:bottom w:val="none" w:sz="0" w:space="0" w:color="auto"/>
        <w:right w:val="none" w:sz="0" w:space="0" w:color="auto"/>
      </w:divBdr>
    </w:div>
    <w:div w:id="404373682">
      <w:bodyDiv w:val="1"/>
      <w:marLeft w:val="0"/>
      <w:marRight w:val="0"/>
      <w:marTop w:val="0"/>
      <w:marBottom w:val="0"/>
      <w:divBdr>
        <w:top w:val="none" w:sz="0" w:space="0" w:color="auto"/>
        <w:left w:val="none" w:sz="0" w:space="0" w:color="auto"/>
        <w:bottom w:val="none" w:sz="0" w:space="0" w:color="auto"/>
        <w:right w:val="none" w:sz="0" w:space="0" w:color="auto"/>
      </w:divBdr>
    </w:div>
    <w:div w:id="404643992">
      <w:bodyDiv w:val="1"/>
      <w:marLeft w:val="0"/>
      <w:marRight w:val="0"/>
      <w:marTop w:val="0"/>
      <w:marBottom w:val="0"/>
      <w:divBdr>
        <w:top w:val="none" w:sz="0" w:space="0" w:color="auto"/>
        <w:left w:val="none" w:sz="0" w:space="0" w:color="auto"/>
        <w:bottom w:val="none" w:sz="0" w:space="0" w:color="auto"/>
        <w:right w:val="none" w:sz="0" w:space="0" w:color="auto"/>
      </w:divBdr>
    </w:div>
    <w:div w:id="404768422">
      <w:bodyDiv w:val="1"/>
      <w:marLeft w:val="0"/>
      <w:marRight w:val="0"/>
      <w:marTop w:val="0"/>
      <w:marBottom w:val="0"/>
      <w:divBdr>
        <w:top w:val="none" w:sz="0" w:space="0" w:color="auto"/>
        <w:left w:val="none" w:sz="0" w:space="0" w:color="auto"/>
        <w:bottom w:val="none" w:sz="0" w:space="0" w:color="auto"/>
        <w:right w:val="none" w:sz="0" w:space="0" w:color="auto"/>
      </w:divBdr>
    </w:div>
    <w:div w:id="404839225">
      <w:bodyDiv w:val="1"/>
      <w:marLeft w:val="0"/>
      <w:marRight w:val="0"/>
      <w:marTop w:val="0"/>
      <w:marBottom w:val="0"/>
      <w:divBdr>
        <w:top w:val="none" w:sz="0" w:space="0" w:color="auto"/>
        <w:left w:val="none" w:sz="0" w:space="0" w:color="auto"/>
        <w:bottom w:val="none" w:sz="0" w:space="0" w:color="auto"/>
        <w:right w:val="none" w:sz="0" w:space="0" w:color="auto"/>
      </w:divBdr>
    </w:div>
    <w:div w:id="405104575">
      <w:bodyDiv w:val="1"/>
      <w:marLeft w:val="0"/>
      <w:marRight w:val="0"/>
      <w:marTop w:val="0"/>
      <w:marBottom w:val="0"/>
      <w:divBdr>
        <w:top w:val="none" w:sz="0" w:space="0" w:color="auto"/>
        <w:left w:val="none" w:sz="0" w:space="0" w:color="auto"/>
        <w:bottom w:val="none" w:sz="0" w:space="0" w:color="auto"/>
        <w:right w:val="none" w:sz="0" w:space="0" w:color="auto"/>
      </w:divBdr>
    </w:div>
    <w:div w:id="405304727">
      <w:bodyDiv w:val="1"/>
      <w:marLeft w:val="0"/>
      <w:marRight w:val="0"/>
      <w:marTop w:val="0"/>
      <w:marBottom w:val="0"/>
      <w:divBdr>
        <w:top w:val="none" w:sz="0" w:space="0" w:color="auto"/>
        <w:left w:val="none" w:sz="0" w:space="0" w:color="auto"/>
        <w:bottom w:val="none" w:sz="0" w:space="0" w:color="auto"/>
        <w:right w:val="none" w:sz="0" w:space="0" w:color="auto"/>
      </w:divBdr>
    </w:div>
    <w:div w:id="405347438">
      <w:bodyDiv w:val="1"/>
      <w:marLeft w:val="0"/>
      <w:marRight w:val="0"/>
      <w:marTop w:val="0"/>
      <w:marBottom w:val="0"/>
      <w:divBdr>
        <w:top w:val="none" w:sz="0" w:space="0" w:color="auto"/>
        <w:left w:val="none" w:sz="0" w:space="0" w:color="auto"/>
        <w:bottom w:val="none" w:sz="0" w:space="0" w:color="auto"/>
        <w:right w:val="none" w:sz="0" w:space="0" w:color="auto"/>
      </w:divBdr>
    </w:div>
    <w:div w:id="405421812">
      <w:bodyDiv w:val="1"/>
      <w:marLeft w:val="0"/>
      <w:marRight w:val="0"/>
      <w:marTop w:val="0"/>
      <w:marBottom w:val="0"/>
      <w:divBdr>
        <w:top w:val="none" w:sz="0" w:space="0" w:color="auto"/>
        <w:left w:val="none" w:sz="0" w:space="0" w:color="auto"/>
        <w:bottom w:val="none" w:sz="0" w:space="0" w:color="auto"/>
        <w:right w:val="none" w:sz="0" w:space="0" w:color="auto"/>
      </w:divBdr>
    </w:div>
    <w:div w:id="405611506">
      <w:bodyDiv w:val="1"/>
      <w:marLeft w:val="0"/>
      <w:marRight w:val="0"/>
      <w:marTop w:val="0"/>
      <w:marBottom w:val="0"/>
      <w:divBdr>
        <w:top w:val="none" w:sz="0" w:space="0" w:color="auto"/>
        <w:left w:val="none" w:sz="0" w:space="0" w:color="auto"/>
        <w:bottom w:val="none" w:sz="0" w:space="0" w:color="auto"/>
        <w:right w:val="none" w:sz="0" w:space="0" w:color="auto"/>
      </w:divBdr>
    </w:div>
    <w:div w:id="405691167">
      <w:bodyDiv w:val="1"/>
      <w:marLeft w:val="0"/>
      <w:marRight w:val="0"/>
      <w:marTop w:val="0"/>
      <w:marBottom w:val="0"/>
      <w:divBdr>
        <w:top w:val="none" w:sz="0" w:space="0" w:color="auto"/>
        <w:left w:val="none" w:sz="0" w:space="0" w:color="auto"/>
        <w:bottom w:val="none" w:sz="0" w:space="0" w:color="auto"/>
        <w:right w:val="none" w:sz="0" w:space="0" w:color="auto"/>
      </w:divBdr>
    </w:div>
    <w:div w:id="405762240">
      <w:bodyDiv w:val="1"/>
      <w:marLeft w:val="0"/>
      <w:marRight w:val="0"/>
      <w:marTop w:val="0"/>
      <w:marBottom w:val="0"/>
      <w:divBdr>
        <w:top w:val="none" w:sz="0" w:space="0" w:color="auto"/>
        <w:left w:val="none" w:sz="0" w:space="0" w:color="auto"/>
        <w:bottom w:val="none" w:sz="0" w:space="0" w:color="auto"/>
        <w:right w:val="none" w:sz="0" w:space="0" w:color="auto"/>
      </w:divBdr>
    </w:div>
    <w:div w:id="405804754">
      <w:bodyDiv w:val="1"/>
      <w:marLeft w:val="0"/>
      <w:marRight w:val="0"/>
      <w:marTop w:val="0"/>
      <w:marBottom w:val="0"/>
      <w:divBdr>
        <w:top w:val="none" w:sz="0" w:space="0" w:color="auto"/>
        <w:left w:val="none" w:sz="0" w:space="0" w:color="auto"/>
        <w:bottom w:val="none" w:sz="0" w:space="0" w:color="auto"/>
        <w:right w:val="none" w:sz="0" w:space="0" w:color="auto"/>
      </w:divBdr>
    </w:div>
    <w:div w:id="405810416">
      <w:bodyDiv w:val="1"/>
      <w:marLeft w:val="0"/>
      <w:marRight w:val="0"/>
      <w:marTop w:val="0"/>
      <w:marBottom w:val="0"/>
      <w:divBdr>
        <w:top w:val="none" w:sz="0" w:space="0" w:color="auto"/>
        <w:left w:val="none" w:sz="0" w:space="0" w:color="auto"/>
        <w:bottom w:val="none" w:sz="0" w:space="0" w:color="auto"/>
        <w:right w:val="none" w:sz="0" w:space="0" w:color="auto"/>
      </w:divBdr>
    </w:div>
    <w:div w:id="405885682">
      <w:bodyDiv w:val="1"/>
      <w:marLeft w:val="0"/>
      <w:marRight w:val="0"/>
      <w:marTop w:val="0"/>
      <w:marBottom w:val="0"/>
      <w:divBdr>
        <w:top w:val="none" w:sz="0" w:space="0" w:color="auto"/>
        <w:left w:val="none" w:sz="0" w:space="0" w:color="auto"/>
        <w:bottom w:val="none" w:sz="0" w:space="0" w:color="auto"/>
        <w:right w:val="none" w:sz="0" w:space="0" w:color="auto"/>
      </w:divBdr>
    </w:div>
    <w:div w:id="406079479">
      <w:bodyDiv w:val="1"/>
      <w:marLeft w:val="0"/>
      <w:marRight w:val="0"/>
      <w:marTop w:val="0"/>
      <w:marBottom w:val="0"/>
      <w:divBdr>
        <w:top w:val="none" w:sz="0" w:space="0" w:color="auto"/>
        <w:left w:val="none" w:sz="0" w:space="0" w:color="auto"/>
        <w:bottom w:val="none" w:sz="0" w:space="0" w:color="auto"/>
        <w:right w:val="none" w:sz="0" w:space="0" w:color="auto"/>
      </w:divBdr>
    </w:div>
    <w:div w:id="406734845">
      <w:bodyDiv w:val="1"/>
      <w:marLeft w:val="0"/>
      <w:marRight w:val="0"/>
      <w:marTop w:val="0"/>
      <w:marBottom w:val="0"/>
      <w:divBdr>
        <w:top w:val="none" w:sz="0" w:space="0" w:color="auto"/>
        <w:left w:val="none" w:sz="0" w:space="0" w:color="auto"/>
        <w:bottom w:val="none" w:sz="0" w:space="0" w:color="auto"/>
        <w:right w:val="none" w:sz="0" w:space="0" w:color="auto"/>
      </w:divBdr>
    </w:div>
    <w:div w:id="406735517">
      <w:bodyDiv w:val="1"/>
      <w:marLeft w:val="0"/>
      <w:marRight w:val="0"/>
      <w:marTop w:val="0"/>
      <w:marBottom w:val="0"/>
      <w:divBdr>
        <w:top w:val="none" w:sz="0" w:space="0" w:color="auto"/>
        <w:left w:val="none" w:sz="0" w:space="0" w:color="auto"/>
        <w:bottom w:val="none" w:sz="0" w:space="0" w:color="auto"/>
        <w:right w:val="none" w:sz="0" w:space="0" w:color="auto"/>
      </w:divBdr>
    </w:div>
    <w:div w:id="406847550">
      <w:bodyDiv w:val="1"/>
      <w:marLeft w:val="0"/>
      <w:marRight w:val="0"/>
      <w:marTop w:val="0"/>
      <w:marBottom w:val="0"/>
      <w:divBdr>
        <w:top w:val="none" w:sz="0" w:space="0" w:color="auto"/>
        <w:left w:val="none" w:sz="0" w:space="0" w:color="auto"/>
        <w:bottom w:val="none" w:sz="0" w:space="0" w:color="auto"/>
        <w:right w:val="none" w:sz="0" w:space="0" w:color="auto"/>
      </w:divBdr>
    </w:div>
    <w:div w:id="406995054">
      <w:bodyDiv w:val="1"/>
      <w:marLeft w:val="0"/>
      <w:marRight w:val="0"/>
      <w:marTop w:val="0"/>
      <w:marBottom w:val="0"/>
      <w:divBdr>
        <w:top w:val="none" w:sz="0" w:space="0" w:color="auto"/>
        <w:left w:val="none" w:sz="0" w:space="0" w:color="auto"/>
        <w:bottom w:val="none" w:sz="0" w:space="0" w:color="auto"/>
        <w:right w:val="none" w:sz="0" w:space="0" w:color="auto"/>
      </w:divBdr>
    </w:div>
    <w:div w:id="406999572">
      <w:bodyDiv w:val="1"/>
      <w:marLeft w:val="0"/>
      <w:marRight w:val="0"/>
      <w:marTop w:val="0"/>
      <w:marBottom w:val="0"/>
      <w:divBdr>
        <w:top w:val="none" w:sz="0" w:space="0" w:color="auto"/>
        <w:left w:val="none" w:sz="0" w:space="0" w:color="auto"/>
        <w:bottom w:val="none" w:sz="0" w:space="0" w:color="auto"/>
        <w:right w:val="none" w:sz="0" w:space="0" w:color="auto"/>
      </w:divBdr>
    </w:div>
    <w:div w:id="407000177">
      <w:bodyDiv w:val="1"/>
      <w:marLeft w:val="0"/>
      <w:marRight w:val="0"/>
      <w:marTop w:val="0"/>
      <w:marBottom w:val="0"/>
      <w:divBdr>
        <w:top w:val="none" w:sz="0" w:space="0" w:color="auto"/>
        <w:left w:val="none" w:sz="0" w:space="0" w:color="auto"/>
        <w:bottom w:val="none" w:sz="0" w:space="0" w:color="auto"/>
        <w:right w:val="none" w:sz="0" w:space="0" w:color="auto"/>
      </w:divBdr>
    </w:div>
    <w:div w:id="407114609">
      <w:bodyDiv w:val="1"/>
      <w:marLeft w:val="0"/>
      <w:marRight w:val="0"/>
      <w:marTop w:val="0"/>
      <w:marBottom w:val="0"/>
      <w:divBdr>
        <w:top w:val="none" w:sz="0" w:space="0" w:color="auto"/>
        <w:left w:val="none" w:sz="0" w:space="0" w:color="auto"/>
        <w:bottom w:val="none" w:sz="0" w:space="0" w:color="auto"/>
        <w:right w:val="none" w:sz="0" w:space="0" w:color="auto"/>
      </w:divBdr>
    </w:div>
    <w:div w:id="407189672">
      <w:bodyDiv w:val="1"/>
      <w:marLeft w:val="0"/>
      <w:marRight w:val="0"/>
      <w:marTop w:val="0"/>
      <w:marBottom w:val="0"/>
      <w:divBdr>
        <w:top w:val="none" w:sz="0" w:space="0" w:color="auto"/>
        <w:left w:val="none" w:sz="0" w:space="0" w:color="auto"/>
        <w:bottom w:val="none" w:sz="0" w:space="0" w:color="auto"/>
        <w:right w:val="none" w:sz="0" w:space="0" w:color="auto"/>
      </w:divBdr>
    </w:div>
    <w:div w:id="407271908">
      <w:bodyDiv w:val="1"/>
      <w:marLeft w:val="0"/>
      <w:marRight w:val="0"/>
      <w:marTop w:val="0"/>
      <w:marBottom w:val="0"/>
      <w:divBdr>
        <w:top w:val="none" w:sz="0" w:space="0" w:color="auto"/>
        <w:left w:val="none" w:sz="0" w:space="0" w:color="auto"/>
        <w:bottom w:val="none" w:sz="0" w:space="0" w:color="auto"/>
        <w:right w:val="none" w:sz="0" w:space="0" w:color="auto"/>
      </w:divBdr>
    </w:div>
    <w:div w:id="407314974">
      <w:bodyDiv w:val="1"/>
      <w:marLeft w:val="0"/>
      <w:marRight w:val="0"/>
      <w:marTop w:val="0"/>
      <w:marBottom w:val="0"/>
      <w:divBdr>
        <w:top w:val="none" w:sz="0" w:space="0" w:color="auto"/>
        <w:left w:val="none" w:sz="0" w:space="0" w:color="auto"/>
        <w:bottom w:val="none" w:sz="0" w:space="0" w:color="auto"/>
        <w:right w:val="none" w:sz="0" w:space="0" w:color="auto"/>
      </w:divBdr>
    </w:div>
    <w:div w:id="407507908">
      <w:bodyDiv w:val="1"/>
      <w:marLeft w:val="0"/>
      <w:marRight w:val="0"/>
      <w:marTop w:val="0"/>
      <w:marBottom w:val="0"/>
      <w:divBdr>
        <w:top w:val="none" w:sz="0" w:space="0" w:color="auto"/>
        <w:left w:val="none" w:sz="0" w:space="0" w:color="auto"/>
        <w:bottom w:val="none" w:sz="0" w:space="0" w:color="auto"/>
        <w:right w:val="none" w:sz="0" w:space="0" w:color="auto"/>
      </w:divBdr>
    </w:div>
    <w:div w:id="407533479">
      <w:bodyDiv w:val="1"/>
      <w:marLeft w:val="0"/>
      <w:marRight w:val="0"/>
      <w:marTop w:val="0"/>
      <w:marBottom w:val="0"/>
      <w:divBdr>
        <w:top w:val="none" w:sz="0" w:space="0" w:color="auto"/>
        <w:left w:val="none" w:sz="0" w:space="0" w:color="auto"/>
        <w:bottom w:val="none" w:sz="0" w:space="0" w:color="auto"/>
        <w:right w:val="none" w:sz="0" w:space="0" w:color="auto"/>
      </w:divBdr>
    </w:div>
    <w:div w:id="407775611">
      <w:bodyDiv w:val="1"/>
      <w:marLeft w:val="0"/>
      <w:marRight w:val="0"/>
      <w:marTop w:val="0"/>
      <w:marBottom w:val="0"/>
      <w:divBdr>
        <w:top w:val="none" w:sz="0" w:space="0" w:color="auto"/>
        <w:left w:val="none" w:sz="0" w:space="0" w:color="auto"/>
        <w:bottom w:val="none" w:sz="0" w:space="0" w:color="auto"/>
        <w:right w:val="none" w:sz="0" w:space="0" w:color="auto"/>
      </w:divBdr>
    </w:div>
    <w:div w:id="408117981">
      <w:bodyDiv w:val="1"/>
      <w:marLeft w:val="0"/>
      <w:marRight w:val="0"/>
      <w:marTop w:val="0"/>
      <w:marBottom w:val="0"/>
      <w:divBdr>
        <w:top w:val="none" w:sz="0" w:space="0" w:color="auto"/>
        <w:left w:val="none" w:sz="0" w:space="0" w:color="auto"/>
        <w:bottom w:val="none" w:sz="0" w:space="0" w:color="auto"/>
        <w:right w:val="none" w:sz="0" w:space="0" w:color="auto"/>
      </w:divBdr>
    </w:div>
    <w:div w:id="408356729">
      <w:bodyDiv w:val="1"/>
      <w:marLeft w:val="0"/>
      <w:marRight w:val="0"/>
      <w:marTop w:val="0"/>
      <w:marBottom w:val="0"/>
      <w:divBdr>
        <w:top w:val="none" w:sz="0" w:space="0" w:color="auto"/>
        <w:left w:val="none" w:sz="0" w:space="0" w:color="auto"/>
        <w:bottom w:val="none" w:sz="0" w:space="0" w:color="auto"/>
        <w:right w:val="none" w:sz="0" w:space="0" w:color="auto"/>
      </w:divBdr>
    </w:div>
    <w:div w:id="408432696">
      <w:bodyDiv w:val="1"/>
      <w:marLeft w:val="0"/>
      <w:marRight w:val="0"/>
      <w:marTop w:val="0"/>
      <w:marBottom w:val="0"/>
      <w:divBdr>
        <w:top w:val="none" w:sz="0" w:space="0" w:color="auto"/>
        <w:left w:val="none" w:sz="0" w:space="0" w:color="auto"/>
        <w:bottom w:val="none" w:sz="0" w:space="0" w:color="auto"/>
        <w:right w:val="none" w:sz="0" w:space="0" w:color="auto"/>
      </w:divBdr>
    </w:div>
    <w:div w:id="408770708">
      <w:bodyDiv w:val="1"/>
      <w:marLeft w:val="0"/>
      <w:marRight w:val="0"/>
      <w:marTop w:val="0"/>
      <w:marBottom w:val="0"/>
      <w:divBdr>
        <w:top w:val="none" w:sz="0" w:space="0" w:color="auto"/>
        <w:left w:val="none" w:sz="0" w:space="0" w:color="auto"/>
        <w:bottom w:val="none" w:sz="0" w:space="0" w:color="auto"/>
        <w:right w:val="none" w:sz="0" w:space="0" w:color="auto"/>
      </w:divBdr>
    </w:div>
    <w:div w:id="408891492">
      <w:bodyDiv w:val="1"/>
      <w:marLeft w:val="0"/>
      <w:marRight w:val="0"/>
      <w:marTop w:val="0"/>
      <w:marBottom w:val="0"/>
      <w:divBdr>
        <w:top w:val="none" w:sz="0" w:space="0" w:color="auto"/>
        <w:left w:val="none" w:sz="0" w:space="0" w:color="auto"/>
        <w:bottom w:val="none" w:sz="0" w:space="0" w:color="auto"/>
        <w:right w:val="none" w:sz="0" w:space="0" w:color="auto"/>
      </w:divBdr>
    </w:div>
    <w:div w:id="408965904">
      <w:bodyDiv w:val="1"/>
      <w:marLeft w:val="0"/>
      <w:marRight w:val="0"/>
      <w:marTop w:val="0"/>
      <w:marBottom w:val="0"/>
      <w:divBdr>
        <w:top w:val="none" w:sz="0" w:space="0" w:color="auto"/>
        <w:left w:val="none" w:sz="0" w:space="0" w:color="auto"/>
        <w:bottom w:val="none" w:sz="0" w:space="0" w:color="auto"/>
        <w:right w:val="none" w:sz="0" w:space="0" w:color="auto"/>
      </w:divBdr>
    </w:div>
    <w:div w:id="409078630">
      <w:bodyDiv w:val="1"/>
      <w:marLeft w:val="0"/>
      <w:marRight w:val="0"/>
      <w:marTop w:val="0"/>
      <w:marBottom w:val="0"/>
      <w:divBdr>
        <w:top w:val="none" w:sz="0" w:space="0" w:color="auto"/>
        <w:left w:val="none" w:sz="0" w:space="0" w:color="auto"/>
        <w:bottom w:val="none" w:sz="0" w:space="0" w:color="auto"/>
        <w:right w:val="none" w:sz="0" w:space="0" w:color="auto"/>
      </w:divBdr>
    </w:div>
    <w:div w:id="409351080">
      <w:bodyDiv w:val="1"/>
      <w:marLeft w:val="0"/>
      <w:marRight w:val="0"/>
      <w:marTop w:val="0"/>
      <w:marBottom w:val="0"/>
      <w:divBdr>
        <w:top w:val="none" w:sz="0" w:space="0" w:color="auto"/>
        <w:left w:val="none" w:sz="0" w:space="0" w:color="auto"/>
        <w:bottom w:val="none" w:sz="0" w:space="0" w:color="auto"/>
        <w:right w:val="none" w:sz="0" w:space="0" w:color="auto"/>
      </w:divBdr>
    </w:div>
    <w:div w:id="409471658">
      <w:bodyDiv w:val="1"/>
      <w:marLeft w:val="0"/>
      <w:marRight w:val="0"/>
      <w:marTop w:val="0"/>
      <w:marBottom w:val="0"/>
      <w:divBdr>
        <w:top w:val="none" w:sz="0" w:space="0" w:color="auto"/>
        <w:left w:val="none" w:sz="0" w:space="0" w:color="auto"/>
        <w:bottom w:val="none" w:sz="0" w:space="0" w:color="auto"/>
        <w:right w:val="none" w:sz="0" w:space="0" w:color="auto"/>
      </w:divBdr>
    </w:div>
    <w:div w:id="409497936">
      <w:bodyDiv w:val="1"/>
      <w:marLeft w:val="0"/>
      <w:marRight w:val="0"/>
      <w:marTop w:val="0"/>
      <w:marBottom w:val="0"/>
      <w:divBdr>
        <w:top w:val="none" w:sz="0" w:space="0" w:color="auto"/>
        <w:left w:val="none" w:sz="0" w:space="0" w:color="auto"/>
        <w:bottom w:val="none" w:sz="0" w:space="0" w:color="auto"/>
        <w:right w:val="none" w:sz="0" w:space="0" w:color="auto"/>
      </w:divBdr>
    </w:div>
    <w:div w:id="409498304">
      <w:bodyDiv w:val="1"/>
      <w:marLeft w:val="0"/>
      <w:marRight w:val="0"/>
      <w:marTop w:val="0"/>
      <w:marBottom w:val="0"/>
      <w:divBdr>
        <w:top w:val="none" w:sz="0" w:space="0" w:color="auto"/>
        <w:left w:val="none" w:sz="0" w:space="0" w:color="auto"/>
        <w:bottom w:val="none" w:sz="0" w:space="0" w:color="auto"/>
        <w:right w:val="none" w:sz="0" w:space="0" w:color="auto"/>
      </w:divBdr>
    </w:div>
    <w:div w:id="409498978">
      <w:bodyDiv w:val="1"/>
      <w:marLeft w:val="0"/>
      <w:marRight w:val="0"/>
      <w:marTop w:val="0"/>
      <w:marBottom w:val="0"/>
      <w:divBdr>
        <w:top w:val="none" w:sz="0" w:space="0" w:color="auto"/>
        <w:left w:val="none" w:sz="0" w:space="0" w:color="auto"/>
        <w:bottom w:val="none" w:sz="0" w:space="0" w:color="auto"/>
        <w:right w:val="none" w:sz="0" w:space="0" w:color="auto"/>
      </w:divBdr>
    </w:div>
    <w:div w:id="409548583">
      <w:bodyDiv w:val="1"/>
      <w:marLeft w:val="0"/>
      <w:marRight w:val="0"/>
      <w:marTop w:val="0"/>
      <w:marBottom w:val="0"/>
      <w:divBdr>
        <w:top w:val="none" w:sz="0" w:space="0" w:color="auto"/>
        <w:left w:val="none" w:sz="0" w:space="0" w:color="auto"/>
        <w:bottom w:val="none" w:sz="0" w:space="0" w:color="auto"/>
        <w:right w:val="none" w:sz="0" w:space="0" w:color="auto"/>
      </w:divBdr>
    </w:div>
    <w:div w:id="409691199">
      <w:bodyDiv w:val="1"/>
      <w:marLeft w:val="0"/>
      <w:marRight w:val="0"/>
      <w:marTop w:val="0"/>
      <w:marBottom w:val="0"/>
      <w:divBdr>
        <w:top w:val="none" w:sz="0" w:space="0" w:color="auto"/>
        <w:left w:val="none" w:sz="0" w:space="0" w:color="auto"/>
        <w:bottom w:val="none" w:sz="0" w:space="0" w:color="auto"/>
        <w:right w:val="none" w:sz="0" w:space="0" w:color="auto"/>
      </w:divBdr>
    </w:div>
    <w:div w:id="409697383">
      <w:bodyDiv w:val="1"/>
      <w:marLeft w:val="0"/>
      <w:marRight w:val="0"/>
      <w:marTop w:val="0"/>
      <w:marBottom w:val="0"/>
      <w:divBdr>
        <w:top w:val="none" w:sz="0" w:space="0" w:color="auto"/>
        <w:left w:val="none" w:sz="0" w:space="0" w:color="auto"/>
        <w:bottom w:val="none" w:sz="0" w:space="0" w:color="auto"/>
        <w:right w:val="none" w:sz="0" w:space="0" w:color="auto"/>
      </w:divBdr>
    </w:div>
    <w:div w:id="409813799">
      <w:bodyDiv w:val="1"/>
      <w:marLeft w:val="0"/>
      <w:marRight w:val="0"/>
      <w:marTop w:val="0"/>
      <w:marBottom w:val="0"/>
      <w:divBdr>
        <w:top w:val="none" w:sz="0" w:space="0" w:color="auto"/>
        <w:left w:val="none" w:sz="0" w:space="0" w:color="auto"/>
        <w:bottom w:val="none" w:sz="0" w:space="0" w:color="auto"/>
        <w:right w:val="none" w:sz="0" w:space="0" w:color="auto"/>
      </w:divBdr>
    </w:div>
    <w:div w:id="409815066">
      <w:bodyDiv w:val="1"/>
      <w:marLeft w:val="0"/>
      <w:marRight w:val="0"/>
      <w:marTop w:val="0"/>
      <w:marBottom w:val="0"/>
      <w:divBdr>
        <w:top w:val="none" w:sz="0" w:space="0" w:color="auto"/>
        <w:left w:val="none" w:sz="0" w:space="0" w:color="auto"/>
        <w:bottom w:val="none" w:sz="0" w:space="0" w:color="auto"/>
        <w:right w:val="none" w:sz="0" w:space="0" w:color="auto"/>
      </w:divBdr>
    </w:div>
    <w:div w:id="409889886">
      <w:bodyDiv w:val="1"/>
      <w:marLeft w:val="0"/>
      <w:marRight w:val="0"/>
      <w:marTop w:val="0"/>
      <w:marBottom w:val="0"/>
      <w:divBdr>
        <w:top w:val="none" w:sz="0" w:space="0" w:color="auto"/>
        <w:left w:val="none" w:sz="0" w:space="0" w:color="auto"/>
        <w:bottom w:val="none" w:sz="0" w:space="0" w:color="auto"/>
        <w:right w:val="none" w:sz="0" w:space="0" w:color="auto"/>
      </w:divBdr>
    </w:div>
    <w:div w:id="410087269">
      <w:bodyDiv w:val="1"/>
      <w:marLeft w:val="0"/>
      <w:marRight w:val="0"/>
      <w:marTop w:val="0"/>
      <w:marBottom w:val="0"/>
      <w:divBdr>
        <w:top w:val="none" w:sz="0" w:space="0" w:color="auto"/>
        <w:left w:val="none" w:sz="0" w:space="0" w:color="auto"/>
        <w:bottom w:val="none" w:sz="0" w:space="0" w:color="auto"/>
        <w:right w:val="none" w:sz="0" w:space="0" w:color="auto"/>
      </w:divBdr>
    </w:div>
    <w:div w:id="410200938">
      <w:bodyDiv w:val="1"/>
      <w:marLeft w:val="0"/>
      <w:marRight w:val="0"/>
      <w:marTop w:val="0"/>
      <w:marBottom w:val="0"/>
      <w:divBdr>
        <w:top w:val="none" w:sz="0" w:space="0" w:color="auto"/>
        <w:left w:val="none" w:sz="0" w:space="0" w:color="auto"/>
        <w:bottom w:val="none" w:sz="0" w:space="0" w:color="auto"/>
        <w:right w:val="none" w:sz="0" w:space="0" w:color="auto"/>
      </w:divBdr>
    </w:div>
    <w:div w:id="410273316">
      <w:bodyDiv w:val="1"/>
      <w:marLeft w:val="0"/>
      <w:marRight w:val="0"/>
      <w:marTop w:val="0"/>
      <w:marBottom w:val="0"/>
      <w:divBdr>
        <w:top w:val="none" w:sz="0" w:space="0" w:color="auto"/>
        <w:left w:val="none" w:sz="0" w:space="0" w:color="auto"/>
        <w:bottom w:val="none" w:sz="0" w:space="0" w:color="auto"/>
        <w:right w:val="none" w:sz="0" w:space="0" w:color="auto"/>
      </w:divBdr>
    </w:div>
    <w:div w:id="410275279">
      <w:bodyDiv w:val="1"/>
      <w:marLeft w:val="0"/>
      <w:marRight w:val="0"/>
      <w:marTop w:val="0"/>
      <w:marBottom w:val="0"/>
      <w:divBdr>
        <w:top w:val="none" w:sz="0" w:space="0" w:color="auto"/>
        <w:left w:val="none" w:sz="0" w:space="0" w:color="auto"/>
        <w:bottom w:val="none" w:sz="0" w:space="0" w:color="auto"/>
        <w:right w:val="none" w:sz="0" w:space="0" w:color="auto"/>
      </w:divBdr>
    </w:div>
    <w:div w:id="410321561">
      <w:bodyDiv w:val="1"/>
      <w:marLeft w:val="0"/>
      <w:marRight w:val="0"/>
      <w:marTop w:val="0"/>
      <w:marBottom w:val="0"/>
      <w:divBdr>
        <w:top w:val="none" w:sz="0" w:space="0" w:color="auto"/>
        <w:left w:val="none" w:sz="0" w:space="0" w:color="auto"/>
        <w:bottom w:val="none" w:sz="0" w:space="0" w:color="auto"/>
        <w:right w:val="none" w:sz="0" w:space="0" w:color="auto"/>
      </w:divBdr>
    </w:div>
    <w:div w:id="410395955">
      <w:bodyDiv w:val="1"/>
      <w:marLeft w:val="0"/>
      <w:marRight w:val="0"/>
      <w:marTop w:val="0"/>
      <w:marBottom w:val="0"/>
      <w:divBdr>
        <w:top w:val="none" w:sz="0" w:space="0" w:color="auto"/>
        <w:left w:val="none" w:sz="0" w:space="0" w:color="auto"/>
        <w:bottom w:val="none" w:sz="0" w:space="0" w:color="auto"/>
        <w:right w:val="none" w:sz="0" w:space="0" w:color="auto"/>
      </w:divBdr>
    </w:div>
    <w:div w:id="410466549">
      <w:bodyDiv w:val="1"/>
      <w:marLeft w:val="0"/>
      <w:marRight w:val="0"/>
      <w:marTop w:val="0"/>
      <w:marBottom w:val="0"/>
      <w:divBdr>
        <w:top w:val="none" w:sz="0" w:space="0" w:color="auto"/>
        <w:left w:val="none" w:sz="0" w:space="0" w:color="auto"/>
        <w:bottom w:val="none" w:sz="0" w:space="0" w:color="auto"/>
        <w:right w:val="none" w:sz="0" w:space="0" w:color="auto"/>
      </w:divBdr>
    </w:div>
    <w:div w:id="410664380">
      <w:bodyDiv w:val="1"/>
      <w:marLeft w:val="0"/>
      <w:marRight w:val="0"/>
      <w:marTop w:val="0"/>
      <w:marBottom w:val="0"/>
      <w:divBdr>
        <w:top w:val="none" w:sz="0" w:space="0" w:color="auto"/>
        <w:left w:val="none" w:sz="0" w:space="0" w:color="auto"/>
        <w:bottom w:val="none" w:sz="0" w:space="0" w:color="auto"/>
        <w:right w:val="none" w:sz="0" w:space="0" w:color="auto"/>
      </w:divBdr>
    </w:div>
    <w:div w:id="410741124">
      <w:bodyDiv w:val="1"/>
      <w:marLeft w:val="0"/>
      <w:marRight w:val="0"/>
      <w:marTop w:val="0"/>
      <w:marBottom w:val="0"/>
      <w:divBdr>
        <w:top w:val="none" w:sz="0" w:space="0" w:color="auto"/>
        <w:left w:val="none" w:sz="0" w:space="0" w:color="auto"/>
        <w:bottom w:val="none" w:sz="0" w:space="0" w:color="auto"/>
        <w:right w:val="none" w:sz="0" w:space="0" w:color="auto"/>
      </w:divBdr>
    </w:div>
    <w:div w:id="410809619">
      <w:bodyDiv w:val="1"/>
      <w:marLeft w:val="0"/>
      <w:marRight w:val="0"/>
      <w:marTop w:val="0"/>
      <w:marBottom w:val="0"/>
      <w:divBdr>
        <w:top w:val="none" w:sz="0" w:space="0" w:color="auto"/>
        <w:left w:val="none" w:sz="0" w:space="0" w:color="auto"/>
        <w:bottom w:val="none" w:sz="0" w:space="0" w:color="auto"/>
        <w:right w:val="none" w:sz="0" w:space="0" w:color="auto"/>
      </w:divBdr>
    </w:div>
    <w:div w:id="410810554">
      <w:bodyDiv w:val="1"/>
      <w:marLeft w:val="0"/>
      <w:marRight w:val="0"/>
      <w:marTop w:val="0"/>
      <w:marBottom w:val="0"/>
      <w:divBdr>
        <w:top w:val="none" w:sz="0" w:space="0" w:color="auto"/>
        <w:left w:val="none" w:sz="0" w:space="0" w:color="auto"/>
        <w:bottom w:val="none" w:sz="0" w:space="0" w:color="auto"/>
        <w:right w:val="none" w:sz="0" w:space="0" w:color="auto"/>
      </w:divBdr>
    </w:div>
    <w:div w:id="410812414">
      <w:bodyDiv w:val="1"/>
      <w:marLeft w:val="0"/>
      <w:marRight w:val="0"/>
      <w:marTop w:val="0"/>
      <w:marBottom w:val="0"/>
      <w:divBdr>
        <w:top w:val="none" w:sz="0" w:space="0" w:color="auto"/>
        <w:left w:val="none" w:sz="0" w:space="0" w:color="auto"/>
        <w:bottom w:val="none" w:sz="0" w:space="0" w:color="auto"/>
        <w:right w:val="none" w:sz="0" w:space="0" w:color="auto"/>
      </w:divBdr>
    </w:div>
    <w:div w:id="410853729">
      <w:bodyDiv w:val="1"/>
      <w:marLeft w:val="0"/>
      <w:marRight w:val="0"/>
      <w:marTop w:val="0"/>
      <w:marBottom w:val="0"/>
      <w:divBdr>
        <w:top w:val="none" w:sz="0" w:space="0" w:color="auto"/>
        <w:left w:val="none" w:sz="0" w:space="0" w:color="auto"/>
        <w:bottom w:val="none" w:sz="0" w:space="0" w:color="auto"/>
        <w:right w:val="none" w:sz="0" w:space="0" w:color="auto"/>
      </w:divBdr>
    </w:div>
    <w:div w:id="411198750">
      <w:bodyDiv w:val="1"/>
      <w:marLeft w:val="0"/>
      <w:marRight w:val="0"/>
      <w:marTop w:val="0"/>
      <w:marBottom w:val="0"/>
      <w:divBdr>
        <w:top w:val="none" w:sz="0" w:space="0" w:color="auto"/>
        <w:left w:val="none" w:sz="0" w:space="0" w:color="auto"/>
        <w:bottom w:val="none" w:sz="0" w:space="0" w:color="auto"/>
        <w:right w:val="none" w:sz="0" w:space="0" w:color="auto"/>
      </w:divBdr>
    </w:div>
    <w:div w:id="411241116">
      <w:bodyDiv w:val="1"/>
      <w:marLeft w:val="0"/>
      <w:marRight w:val="0"/>
      <w:marTop w:val="0"/>
      <w:marBottom w:val="0"/>
      <w:divBdr>
        <w:top w:val="none" w:sz="0" w:space="0" w:color="auto"/>
        <w:left w:val="none" w:sz="0" w:space="0" w:color="auto"/>
        <w:bottom w:val="none" w:sz="0" w:space="0" w:color="auto"/>
        <w:right w:val="none" w:sz="0" w:space="0" w:color="auto"/>
      </w:divBdr>
    </w:div>
    <w:div w:id="411322402">
      <w:bodyDiv w:val="1"/>
      <w:marLeft w:val="0"/>
      <w:marRight w:val="0"/>
      <w:marTop w:val="0"/>
      <w:marBottom w:val="0"/>
      <w:divBdr>
        <w:top w:val="none" w:sz="0" w:space="0" w:color="auto"/>
        <w:left w:val="none" w:sz="0" w:space="0" w:color="auto"/>
        <w:bottom w:val="none" w:sz="0" w:space="0" w:color="auto"/>
        <w:right w:val="none" w:sz="0" w:space="0" w:color="auto"/>
      </w:divBdr>
    </w:div>
    <w:div w:id="411778775">
      <w:bodyDiv w:val="1"/>
      <w:marLeft w:val="0"/>
      <w:marRight w:val="0"/>
      <w:marTop w:val="0"/>
      <w:marBottom w:val="0"/>
      <w:divBdr>
        <w:top w:val="none" w:sz="0" w:space="0" w:color="auto"/>
        <w:left w:val="none" w:sz="0" w:space="0" w:color="auto"/>
        <w:bottom w:val="none" w:sz="0" w:space="0" w:color="auto"/>
        <w:right w:val="none" w:sz="0" w:space="0" w:color="auto"/>
      </w:divBdr>
    </w:div>
    <w:div w:id="411901837">
      <w:bodyDiv w:val="1"/>
      <w:marLeft w:val="0"/>
      <w:marRight w:val="0"/>
      <w:marTop w:val="0"/>
      <w:marBottom w:val="0"/>
      <w:divBdr>
        <w:top w:val="none" w:sz="0" w:space="0" w:color="auto"/>
        <w:left w:val="none" w:sz="0" w:space="0" w:color="auto"/>
        <w:bottom w:val="none" w:sz="0" w:space="0" w:color="auto"/>
        <w:right w:val="none" w:sz="0" w:space="0" w:color="auto"/>
      </w:divBdr>
    </w:div>
    <w:div w:id="412045203">
      <w:bodyDiv w:val="1"/>
      <w:marLeft w:val="0"/>
      <w:marRight w:val="0"/>
      <w:marTop w:val="0"/>
      <w:marBottom w:val="0"/>
      <w:divBdr>
        <w:top w:val="none" w:sz="0" w:space="0" w:color="auto"/>
        <w:left w:val="none" w:sz="0" w:space="0" w:color="auto"/>
        <w:bottom w:val="none" w:sz="0" w:space="0" w:color="auto"/>
        <w:right w:val="none" w:sz="0" w:space="0" w:color="auto"/>
      </w:divBdr>
    </w:div>
    <w:div w:id="412051236">
      <w:bodyDiv w:val="1"/>
      <w:marLeft w:val="0"/>
      <w:marRight w:val="0"/>
      <w:marTop w:val="0"/>
      <w:marBottom w:val="0"/>
      <w:divBdr>
        <w:top w:val="none" w:sz="0" w:space="0" w:color="auto"/>
        <w:left w:val="none" w:sz="0" w:space="0" w:color="auto"/>
        <w:bottom w:val="none" w:sz="0" w:space="0" w:color="auto"/>
        <w:right w:val="none" w:sz="0" w:space="0" w:color="auto"/>
      </w:divBdr>
    </w:div>
    <w:div w:id="412242161">
      <w:bodyDiv w:val="1"/>
      <w:marLeft w:val="0"/>
      <w:marRight w:val="0"/>
      <w:marTop w:val="0"/>
      <w:marBottom w:val="0"/>
      <w:divBdr>
        <w:top w:val="none" w:sz="0" w:space="0" w:color="auto"/>
        <w:left w:val="none" w:sz="0" w:space="0" w:color="auto"/>
        <w:bottom w:val="none" w:sz="0" w:space="0" w:color="auto"/>
        <w:right w:val="none" w:sz="0" w:space="0" w:color="auto"/>
      </w:divBdr>
    </w:div>
    <w:div w:id="412242434">
      <w:bodyDiv w:val="1"/>
      <w:marLeft w:val="0"/>
      <w:marRight w:val="0"/>
      <w:marTop w:val="0"/>
      <w:marBottom w:val="0"/>
      <w:divBdr>
        <w:top w:val="none" w:sz="0" w:space="0" w:color="auto"/>
        <w:left w:val="none" w:sz="0" w:space="0" w:color="auto"/>
        <w:bottom w:val="none" w:sz="0" w:space="0" w:color="auto"/>
        <w:right w:val="none" w:sz="0" w:space="0" w:color="auto"/>
      </w:divBdr>
    </w:div>
    <w:div w:id="412430188">
      <w:bodyDiv w:val="1"/>
      <w:marLeft w:val="0"/>
      <w:marRight w:val="0"/>
      <w:marTop w:val="0"/>
      <w:marBottom w:val="0"/>
      <w:divBdr>
        <w:top w:val="none" w:sz="0" w:space="0" w:color="auto"/>
        <w:left w:val="none" w:sz="0" w:space="0" w:color="auto"/>
        <w:bottom w:val="none" w:sz="0" w:space="0" w:color="auto"/>
        <w:right w:val="none" w:sz="0" w:space="0" w:color="auto"/>
      </w:divBdr>
    </w:div>
    <w:div w:id="412555534">
      <w:bodyDiv w:val="1"/>
      <w:marLeft w:val="0"/>
      <w:marRight w:val="0"/>
      <w:marTop w:val="0"/>
      <w:marBottom w:val="0"/>
      <w:divBdr>
        <w:top w:val="none" w:sz="0" w:space="0" w:color="auto"/>
        <w:left w:val="none" w:sz="0" w:space="0" w:color="auto"/>
        <w:bottom w:val="none" w:sz="0" w:space="0" w:color="auto"/>
        <w:right w:val="none" w:sz="0" w:space="0" w:color="auto"/>
      </w:divBdr>
    </w:div>
    <w:div w:id="412627354">
      <w:bodyDiv w:val="1"/>
      <w:marLeft w:val="0"/>
      <w:marRight w:val="0"/>
      <w:marTop w:val="0"/>
      <w:marBottom w:val="0"/>
      <w:divBdr>
        <w:top w:val="none" w:sz="0" w:space="0" w:color="auto"/>
        <w:left w:val="none" w:sz="0" w:space="0" w:color="auto"/>
        <w:bottom w:val="none" w:sz="0" w:space="0" w:color="auto"/>
        <w:right w:val="none" w:sz="0" w:space="0" w:color="auto"/>
      </w:divBdr>
    </w:div>
    <w:div w:id="412632066">
      <w:bodyDiv w:val="1"/>
      <w:marLeft w:val="0"/>
      <w:marRight w:val="0"/>
      <w:marTop w:val="0"/>
      <w:marBottom w:val="0"/>
      <w:divBdr>
        <w:top w:val="none" w:sz="0" w:space="0" w:color="auto"/>
        <w:left w:val="none" w:sz="0" w:space="0" w:color="auto"/>
        <w:bottom w:val="none" w:sz="0" w:space="0" w:color="auto"/>
        <w:right w:val="none" w:sz="0" w:space="0" w:color="auto"/>
      </w:divBdr>
    </w:div>
    <w:div w:id="412703142">
      <w:bodyDiv w:val="1"/>
      <w:marLeft w:val="0"/>
      <w:marRight w:val="0"/>
      <w:marTop w:val="0"/>
      <w:marBottom w:val="0"/>
      <w:divBdr>
        <w:top w:val="none" w:sz="0" w:space="0" w:color="auto"/>
        <w:left w:val="none" w:sz="0" w:space="0" w:color="auto"/>
        <w:bottom w:val="none" w:sz="0" w:space="0" w:color="auto"/>
        <w:right w:val="none" w:sz="0" w:space="0" w:color="auto"/>
      </w:divBdr>
    </w:div>
    <w:div w:id="412748593">
      <w:bodyDiv w:val="1"/>
      <w:marLeft w:val="0"/>
      <w:marRight w:val="0"/>
      <w:marTop w:val="0"/>
      <w:marBottom w:val="0"/>
      <w:divBdr>
        <w:top w:val="none" w:sz="0" w:space="0" w:color="auto"/>
        <w:left w:val="none" w:sz="0" w:space="0" w:color="auto"/>
        <w:bottom w:val="none" w:sz="0" w:space="0" w:color="auto"/>
        <w:right w:val="none" w:sz="0" w:space="0" w:color="auto"/>
      </w:divBdr>
    </w:div>
    <w:div w:id="412748652">
      <w:bodyDiv w:val="1"/>
      <w:marLeft w:val="0"/>
      <w:marRight w:val="0"/>
      <w:marTop w:val="0"/>
      <w:marBottom w:val="0"/>
      <w:divBdr>
        <w:top w:val="none" w:sz="0" w:space="0" w:color="auto"/>
        <w:left w:val="none" w:sz="0" w:space="0" w:color="auto"/>
        <w:bottom w:val="none" w:sz="0" w:space="0" w:color="auto"/>
        <w:right w:val="none" w:sz="0" w:space="0" w:color="auto"/>
      </w:divBdr>
    </w:div>
    <w:div w:id="412970174">
      <w:bodyDiv w:val="1"/>
      <w:marLeft w:val="0"/>
      <w:marRight w:val="0"/>
      <w:marTop w:val="0"/>
      <w:marBottom w:val="0"/>
      <w:divBdr>
        <w:top w:val="none" w:sz="0" w:space="0" w:color="auto"/>
        <w:left w:val="none" w:sz="0" w:space="0" w:color="auto"/>
        <w:bottom w:val="none" w:sz="0" w:space="0" w:color="auto"/>
        <w:right w:val="none" w:sz="0" w:space="0" w:color="auto"/>
      </w:divBdr>
    </w:div>
    <w:div w:id="413087476">
      <w:bodyDiv w:val="1"/>
      <w:marLeft w:val="0"/>
      <w:marRight w:val="0"/>
      <w:marTop w:val="0"/>
      <w:marBottom w:val="0"/>
      <w:divBdr>
        <w:top w:val="none" w:sz="0" w:space="0" w:color="auto"/>
        <w:left w:val="none" w:sz="0" w:space="0" w:color="auto"/>
        <w:bottom w:val="none" w:sz="0" w:space="0" w:color="auto"/>
        <w:right w:val="none" w:sz="0" w:space="0" w:color="auto"/>
      </w:divBdr>
    </w:div>
    <w:div w:id="413207868">
      <w:bodyDiv w:val="1"/>
      <w:marLeft w:val="0"/>
      <w:marRight w:val="0"/>
      <w:marTop w:val="0"/>
      <w:marBottom w:val="0"/>
      <w:divBdr>
        <w:top w:val="none" w:sz="0" w:space="0" w:color="auto"/>
        <w:left w:val="none" w:sz="0" w:space="0" w:color="auto"/>
        <w:bottom w:val="none" w:sz="0" w:space="0" w:color="auto"/>
        <w:right w:val="none" w:sz="0" w:space="0" w:color="auto"/>
      </w:divBdr>
    </w:div>
    <w:div w:id="413478761">
      <w:bodyDiv w:val="1"/>
      <w:marLeft w:val="0"/>
      <w:marRight w:val="0"/>
      <w:marTop w:val="0"/>
      <w:marBottom w:val="0"/>
      <w:divBdr>
        <w:top w:val="none" w:sz="0" w:space="0" w:color="auto"/>
        <w:left w:val="none" w:sz="0" w:space="0" w:color="auto"/>
        <w:bottom w:val="none" w:sz="0" w:space="0" w:color="auto"/>
        <w:right w:val="none" w:sz="0" w:space="0" w:color="auto"/>
      </w:divBdr>
    </w:div>
    <w:div w:id="413862464">
      <w:bodyDiv w:val="1"/>
      <w:marLeft w:val="0"/>
      <w:marRight w:val="0"/>
      <w:marTop w:val="0"/>
      <w:marBottom w:val="0"/>
      <w:divBdr>
        <w:top w:val="none" w:sz="0" w:space="0" w:color="auto"/>
        <w:left w:val="none" w:sz="0" w:space="0" w:color="auto"/>
        <w:bottom w:val="none" w:sz="0" w:space="0" w:color="auto"/>
        <w:right w:val="none" w:sz="0" w:space="0" w:color="auto"/>
      </w:divBdr>
    </w:div>
    <w:div w:id="414208432">
      <w:bodyDiv w:val="1"/>
      <w:marLeft w:val="0"/>
      <w:marRight w:val="0"/>
      <w:marTop w:val="0"/>
      <w:marBottom w:val="0"/>
      <w:divBdr>
        <w:top w:val="none" w:sz="0" w:space="0" w:color="auto"/>
        <w:left w:val="none" w:sz="0" w:space="0" w:color="auto"/>
        <w:bottom w:val="none" w:sz="0" w:space="0" w:color="auto"/>
        <w:right w:val="none" w:sz="0" w:space="0" w:color="auto"/>
      </w:divBdr>
    </w:div>
    <w:div w:id="414401363">
      <w:bodyDiv w:val="1"/>
      <w:marLeft w:val="0"/>
      <w:marRight w:val="0"/>
      <w:marTop w:val="0"/>
      <w:marBottom w:val="0"/>
      <w:divBdr>
        <w:top w:val="none" w:sz="0" w:space="0" w:color="auto"/>
        <w:left w:val="none" w:sz="0" w:space="0" w:color="auto"/>
        <w:bottom w:val="none" w:sz="0" w:space="0" w:color="auto"/>
        <w:right w:val="none" w:sz="0" w:space="0" w:color="auto"/>
      </w:divBdr>
    </w:div>
    <w:div w:id="414591908">
      <w:bodyDiv w:val="1"/>
      <w:marLeft w:val="0"/>
      <w:marRight w:val="0"/>
      <w:marTop w:val="0"/>
      <w:marBottom w:val="0"/>
      <w:divBdr>
        <w:top w:val="none" w:sz="0" w:space="0" w:color="auto"/>
        <w:left w:val="none" w:sz="0" w:space="0" w:color="auto"/>
        <w:bottom w:val="none" w:sz="0" w:space="0" w:color="auto"/>
        <w:right w:val="none" w:sz="0" w:space="0" w:color="auto"/>
      </w:divBdr>
    </w:div>
    <w:div w:id="414863297">
      <w:bodyDiv w:val="1"/>
      <w:marLeft w:val="0"/>
      <w:marRight w:val="0"/>
      <w:marTop w:val="0"/>
      <w:marBottom w:val="0"/>
      <w:divBdr>
        <w:top w:val="none" w:sz="0" w:space="0" w:color="auto"/>
        <w:left w:val="none" w:sz="0" w:space="0" w:color="auto"/>
        <w:bottom w:val="none" w:sz="0" w:space="0" w:color="auto"/>
        <w:right w:val="none" w:sz="0" w:space="0" w:color="auto"/>
      </w:divBdr>
    </w:div>
    <w:div w:id="414909600">
      <w:bodyDiv w:val="1"/>
      <w:marLeft w:val="0"/>
      <w:marRight w:val="0"/>
      <w:marTop w:val="0"/>
      <w:marBottom w:val="0"/>
      <w:divBdr>
        <w:top w:val="none" w:sz="0" w:space="0" w:color="auto"/>
        <w:left w:val="none" w:sz="0" w:space="0" w:color="auto"/>
        <w:bottom w:val="none" w:sz="0" w:space="0" w:color="auto"/>
        <w:right w:val="none" w:sz="0" w:space="0" w:color="auto"/>
      </w:divBdr>
    </w:div>
    <w:div w:id="415396168">
      <w:bodyDiv w:val="1"/>
      <w:marLeft w:val="0"/>
      <w:marRight w:val="0"/>
      <w:marTop w:val="0"/>
      <w:marBottom w:val="0"/>
      <w:divBdr>
        <w:top w:val="none" w:sz="0" w:space="0" w:color="auto"/>
        <w:left w:val="none" w:sz="0" w:space="0" w:color="auto"/>
        <w:bottom w:val="none" w:sz="0" w:space="0" w:color="auto"/>
        <w:right w:val="none" w:sz="0" w:space="0" w:color="auto"/>
      </w:divBdr>
    </w:div>
    <w:div w:id="415396693">
      <w:bodyDiv w:val="1"/>
      <w:marLeft w:val="0"/>
      <w:marRight w:val="0"/>
      <w:marTop w:val="0"/>
      <w:marBottom w:val="0"/>
      <w:divBdr>
        <w:top w:val="none" w:sz="0" w:space="0" w:color="auto"/>
        <w:left w:val="none" w:sz="0" w:space="0" w:color="auto"/>
        <w:bottom w:val="none" w:sz="0" w:space="0" w:color="auto"/>
        <w:right w:val="none" w:sz="0" w:space="0" w:color="auto"/>
      </w:divBdr>
    </w:div>
    <w:div w:id="415396740">
      <w:bodyDiv w:val="1"/>
      <w:marLeft w:val="0"/>
      <w:marRight w:val="0"/>
      <w:marTop w:val="0"/>
      <w:marBottom w:val="0"/>
      <w:divBdr>
        <w:top w:val="none" w:sz="0" w:space="0" w:color="auto"/>
        <w:left w:val="none" w:sz="0" w:space="0" w:color="auto"/>
        <w:bottom w:val="none" w:sz="0" w:space="0" w:color="auto"/>
        <w:right w:val="none" w:sz="0" w:space="0" w:color="auto"/>
      </w:divBdr>
    </w:div>
    <w:div w:id="415437672">
      <w:bodyDiv w:val="1"/>
      <w:marLeft w:val="0"/>
      <w:marRight w:val="0"/>
      <w:marTop w:val="0"/>
      <w:marBottom w:val="0"/>
      <w:divBdr>
        <w:top w:val="none" w:sz="0" w:space="0" w:color="auto"/>
        <w:left w:val="none" w:sz="0" w:space="0" w:color="auto"/>
        <w:bottom w:val="none" w:sz="0" w:space="0" w:color="auto"/>
        <w:right w:val="none" w:sz="0" w:space="0" w:color="auto"/>
      </w:divBdr>
    </w:div>
    <w:div w:id="415520763">
      <w:bodyDiv w:val="1"/>
      <w:marLeft w:val="0"/>
      <w:marRight w:val="0"/>
      <w:marTop w:val="0"/>
      <w:marBottom w:val="0"/>
      <w:divBdr>
        <w:top w:val="none" w:sz="0" w:space="0" w:color="auto"/>
        <w:left w:val="none" w:sz="0" w:space="0" w:color="auto"/>
        <w:bottom w:val="none" w:sz="0" w:space="0" w:color="auto"/>
        <w:right w:val="none" w:sz="0" w:space="0" w:color="auto"/>
      </w:divBdr>
    </w:div>
    <w:div w:id="415637606">
      <w:bodyDiv w:val="1"/>
      <w:marLeft w:val="0"/>
      <w:marRight w:val="0"/>
      <w:marTop w:val="0"/>
      <w:marBottom w:val="0"/>
      <w:divBdr>
        <w:top w:val="none" w:sz="0" w:space="0" w:color="auto"/>
        <w:left w:val="none" w:sz="0" w:space="0" w:color="auto"/>
        <w:bottom w:val="none" w:sz="0" w:space="0" w:color="auto"/>
        <w:right w:val="none" w:sz="0" w:space="0" w:color="auto"/>
      </w:divBdr>
    </w:div>
    <w:div w:id="415715941">
      <w:bodyDiv w:val="1"/>
      <w:marLeft w:val="0"/>
      <w:marRight w:val="0"/>
      <w:marTop w:val="0"/>
      <w:marBottom w:val="0"/>
      <w:divBdr>
        <w:top w:val="none" w:sz="0" w:space="0" w:color="auto"/>
        <w:left w:val="none" w:sz="0" w:space="0" w:color="auto"/>
        <w:bottom w:val="none" w:sz="0" w:space="0" w:color="auto"/>
        <w:right w:val="none" w:sz="0" w:space="0" w:color="auto"/>
      </w:divBdr>
    </w:div>
    <w:div w:id="415784150">
      <w:bodyDiv w:val="1"/>
      <w:marLeft w:val="0"/>
      <w:marRight w:val="0"/>
      <w:marTop w:val="0"/>
      <w:marBottom w:val="0"/>
      <w:divBdr>
        <w:top w:val="none" w:sz="0" w:space="0" w:color="auto"/>
        <w:left w:val="none" w:sz="0" w:space="0" w:color="auto"/>
        <w:bottom w:val="none" w:sz="0" w:space="0" w:color="auto"/>
        <w:right w:val="none" w:sz="0" w:space="0" w:color="auto"/>
      </w:divBdr>
    </w:div>
    <w:div w:id="415857137">
      <w:bodyDiv w:val="1"/>
      <w:marLeft w:val="0"/>
      <w:marRight w:val="0"/>
      <w:marTop w:val="0"/>
      <w:marBottom w:val="0"/>
      <w:divBdr>
        <w:top w:val="none" w:sz="0" w:space="0" w:color="auto"/>
        <w:left w:val="none" w:sz="0" w:space="0" w:color="auto"/>
        <w:bottom w:val="none" w:sz="0" w:space="0" w:color="auto"/>
        <w:right w:val="none" w:sz="0" w:space="0" w:color="auto"/>
      </w:divBdr>
    </w:div>
    <w:div w:id="416369536">
      <w:bodyDiv w:val="1"/>
      <w:marLeft w:val="0"/>
      <w:marRight w:val="0"/>
      <w:marTop w:val="0"/>
      <w:marBottom w:val="0"/>
      <w:divBdr>
        <w:top w:val="none" w:sz="0" w:space="0" w:color="auto"/>
        <w:left w:val="none" w:sz="0" w:space="0" w:color="auto"/>
        <w:bottom w:val="none" w:sz="0" w:space="0" w:color="auto"/>
        <w:right w:val="none" w:sz="0" w:space="0" w:color="auto"/>
      </w:divBdr>
    </w:div>
    <w:div w:id="416442165">
      <w:bodyDiv w:val="1"/>
      <w:marLeft w:val="0"/>
      <w:marRight w:val="0"/>
      <w:marTop w:val="0"/>
      <w:marBottom w:val="0"/>
      <w:divBdr>
        <w:top w:val="none" w:sz="0" w:space="0" w:color="auto"/>
        <w:left w:val="none" w:sz="0" w:space="0" w:color="auto"/>
        <w:bottom w:val="none" w:sz="0" w:space="0" w:color="auto"/>
        <w:right w:val="none" w:sz="0" w:space="0" w:color="auto"/>
      </w:divBdr>
    </w:div>
    <w:div w:id="416751621">
      <w:bodyDiv w:val="1"/>
      <w:marLeft w:val="0"/>
      <w:marRight w:val="0"/>
      <w:marTop w:val="0"/>
      <w:marBottom w:val="0"/>
      <w:divBdr>
        <w:top w:val="none" w:sz="0" w:space="0" w:color="auto"/>
        <w:left w:val="none" w:sz="0" w:space="0" w:color="auto"/>
        <w:bottom w:val="none" w:sz="0" w:space="0" w:color="auto"/>
        <w:right w:val="none" w:sz="0" w:space="0" w:color="auto"/>
      </w:divBdr>
    </w:div>
    <w:div w:id="416824562">
      <w:bodyDiv w:val="1"/>
      <w:marLeft w:val="0"/>
      <w:marRight w:val="0"/>
      <w:marTop w:val="0"/>
      <w:marBottom w:val="0"/>
      <w:divBdr>
        <w:top w:val="none" w:sz="0" w:space="0" w:color="auto"/>
        <w:left w:val="none" w:sz="0" w:space="0" w:color="auto"/>
        <w:bottom w:val="none" w:sz="0" w:space="0" w:color="auto"/>
        <w:right w:val="none" w:sz="0" w:space="0" w:color="auto"/>
      </w:divBdr>
    </w:div>
    <w:div w:id="416829929">
      <w:bodyDiv w:val="1"/>
      <w:marLeft w:val="0"/>
      <w:marRight w:val="0"/>
      <w:marTop w:val="0"/>
      <w:marBottom w:val="0"/>
      <w:divBdr>
        <w:top w:val="none" w:sz="0" w:space="0" w:color="auto"/>
        <w:left w:val="none" w:sz="0" w:space="0" w:color="auto"/>
        <w:bottom w:val="none" w:sz="0" w:space="0" w:color="auto"/>
        <w:right w:val="none" w:sz="0" w:space="0" w:color="auto"/>
      </w:divBdr>
    </w:div>
    <w:div w:id="417022493">
      <w:bodyDiv w:val="1"/>
      <w:marLeft w:val="0"/>
      <w:marRight w:val="0"/>
      <w:marTop w:val="0"/>
      <w:marBottom w:val="0"/>
      <w:divBdr>
        <w:top w:val="none" w:sz="0" w:space="0" w:color="auto"/>
        <w:left w:val="none" w:sz="0" w:space="0" w:color="auto"/>
        <w:bottom w:val="none" w:sz="0" w:space="0" w:color="auto"/>
        <w:right w:val="none" w:sz="0" w:space="0" w:color="auto"/>
      </w:divBdr>
    </w:div>
    <w:div w:id="417142400">
      <w:bodyDiv w:val="1"/>
      <w:marLeft w:val="0"/>
      <w:marRight w:val="0"/>
      <w:marTop w:val="0"/>
      <w:marBottom w:val="0"/>
      <w:divBdr>
        <w:top w:val="none" w:sz="0" w:space="0" w:color="auto"/>
        <w:left w:val="none" w:sz="0" w:space="0" w:color="auto"/>
        <w:bottom w:val="none" w:sz="0" w:space="0" w:color="auto"/>
        <w:right w:val="none" w:sz="0" w:space="0" w:color="auto"/>
      </w:divBdr>
    </w:div>
    <w:div w:id="417753218">
      <w:bodyDiv w:val="1"/>
      <w:marLeft w:val="0"/>
      <w:marRight w:val="0"/>
      <w:marTop w:val="0"/>
      <w:marBottom w:val="0"/>
      <w:divBdr>
        <w:top w:val="none" w:sz="0" w:space="0" w:color="auto"/>
        <w:left w:val="none" w:sz="0" w:space="0" w:color="auto"/>
        <w:bottom w:val="none" w:sz="0" w:space="0" w:color="auto"/>
        <w:right w:val="none" w:sz="0" w:space="0" w:color="auto"/>
      </w:divBdr>
    </w:div>
    <w:div w:id="417940839">
      <w:bodyDiv w:val="1"/>
      <w:marLeft w:val="0"/>
      <w:marRight w:val="0"/>
      <w:marTop w:val="0"/>
      <w:marBottom w:val="0"/>
      <w:divBdr>
        <w:top w:val="none" w:sz="0" w:space="0" w:color="auto"/>
        <w:left w:val="none" w:sz="0" w:space="0" w:color="auto"/>
        <w:bottom w:val="none" w:sz="0" w:space="0" w:color="auto"/>
        <w:right w:val="none" w:sz="0" w:space="0" w:color="auto"/>
      </w:divBdr>
    </w:div>
    <w:div w:id="417943788">
      <w:bodyDiv w:val="1"/>
      <w:marLeft w:val="0"/>
      <w:marRight w:val="0"/>
      <w:marTop w:val="0"/>
      <w:marBottom w:val="0"/>
      <w:divBdr>
        <w:top w:val="none" w:sz="0" w:space="0" w:color="auto"/>
        <w:left w:val="none" w:sz="0" w:space="0" w:color="auto"/>
        <w:bottom w:val="none" w:sz="0" w:space="0" w:color="auto"/>
        <w:right w:val="none" w:sz="0" w:space="0" w:color="auto"/>
      </w:divBdr>
    </w:div>
    <w:div w:id="417946492">
      <w:bodyDiv w:val="1"/>
      <w:marLeft w:val="0"/>
      <w:marRight w:val="0"/>
      <w:marTop w:val="0"/>
      <w:marBottom w:val="0"/>
      <w:divBdr>
        <w:top w:val="none" w:sz="0" w:space="0" w:color="auto"/>
        <w:left w:val="none" w:sz="0" w:space="0" w:color="auto"/>
        <w:bottom w:val="none" w:sz="0" w:space="0" w:color="auto"/>
        <w:right w:val="none" w:sz="0" w:space="0" w:color="auto"/>
      </w:divBdr>
    </w:div>
    <w:div w:id="418018524">
      <w:bodyDiv w:val="1"/>
      <w:marLeft w:val="0"/>
      <w:marRight w:val="0"/>
      <w:marTop w:val="0"/>
      <w:marBottom w:val="0"/>
      <w:divBdr>
        <w:top w:val="none" w:sz="0" w:space="0" w:color="auto"/>
        <w:left w:val="none" w:sz="0" w:space="0" w:color="auto"/>
        <w:bottom w:val="none" w:sz="0" w:space="0" w:color="auto"/>
        <w:right w:val="none" w:sz="0" w:space="0" w:color="auto"/>
      </w:divBdr>
    </w:div>
    <w:div w:id="418135949">
      <w:bodyDiv w:val="1"/>
      <w:marLeft w:val="0"/>
      <w:marRight w:val="0"/>
      <w:marTop w:val="0"/>
      <w:marBottom w:val="0"/>
      <w:divBdr>
        <w:top w:val="none" w:sz="0" w:space="0" w:color="auto"/>
        <w:left w:val="none" w:sz="0" w:space="0" w:color="auto"/>
        <w:bottom w:val="none" w:sz="0" w:space="0" w:color="auto"/>
        <w:right w:val="none" w:sz="0" w:space="0" w:color="auto"/>
      </w:divBdr>
    </w:div>
    <w:div w:id="418137546">
      <w:bodyDiv w:val="1"/>
      <w:marLeft w:val="0"/>
      <w:marRight w:val="0"/>
      <w:marTop w:val="0"/>
      <w:marBottom w:val="0"/>
      <w:divBdr>
        <w:top w:val="none" w:sz="0" w:space="0" w:color="auto"/>
        <w:left w:val="none" w:sz="0" w:space="0" w:color="auto"/>
        <w:bottom w:val="none" w:sz="0" w:space="0" w:color="auto"/>
        <w:right w:val="none" w:sz="0" w:space="0" w:color="auto"/>
      </w:divBdr>
    </w:div>
    <w:div w:id="418331325">
      <w:bodyDiv w:val="1"/>
      <w:marLeft w:val="0"/>
      <w:marRight w:val="0"/>
      <w:marTop w:val="0"/>
      <w:marBottom w:val="0"/>
      <w:divBdr>
        <w:top w:val="none" w:sz="0" w:space="0" w:color="auto"/>
        <w:left w:val="none" w:sz="0" w:space="0" w:color="auto"/>
        <w:bottom w:val="none" w:sz="0" w:space="0" w:color="auto"/>
        <w:right w:val="none" w:sz="0" w:space="0" w:color="auto"/>
      </w:divBdr>
    </w:div>
    <w:div w:id="418600059">
      <w:bodyDiv w:val="1"/>
      <w:marLeft w:val="0"/>
      <w:marRight w:val="0"/>
      <w:marTop w:val="0"/>
      <w:marBottom w:val="0"/>
      <w:divBdr>
        <w:top w:val="none" w:sz="0" w:space="0" w:color="auto"/>
        <w:left w:val="none" w:sz="0" w:space="0" w:color="auto"/>
        <w:bottom w:val="none" w:sz="0" w:space="0" w:color="auto"/>
        <w:right w:val="none" w:sz="0" w:space="0" w:color="auto"/>
      </w:divBdr>
    </w:div>
    <w:div w:id="418601420">
      <w:bodyDiv w:val="1"/>
      <w:marLeft w:val="0"/>
      <w:marRight w:val="0"/>
      <w:marTop w:val="0"/>
      <w:marBottom w:val="0"/>
      <w:divBdr>
        <w:top w:val="none" w:sz="0" w:space="0" w:color="auto"/>
        <w:left w:val="none" w:sz="0" w:space="0" w:color="auto"/>
        <w:bottom w:val="none" w:sz="0" w:space="0" w:color="auto"/>
        <w:right w:val="none" w:sz="0" w:space="0" w:color="auto"/>
      </w:divBdr>
    </w:div>
    <w:div w:id="418645667">
      <w:bodyDiv w:val="1"/>
      <w:marLeft w:val="0"/>
      <w:marRight w:val="0"/>
      <w:marTop w:val="0"/>
      <w:marBottom w:val="0"/>
      <w:divBdr>
        <w:top w:val="none" w:sz="0" w:space="0" w:color="auto"/>
        <w:left w:val="none" w:sz="0" w:space="0" w:color="auto"/>
        <w:bottom w:val="none" w:sz="0" w:space="0" w:color="auto"/>
        <w:right w:val="none" w:sz="0" w:space="0" w:color="auto"/>
      </w:divBdr>
    </w:div>
    <w:div w:id="418647902">
      <w:bodyDiv w:val="1"/>
      <w:marLeft w:val="0"/>
      <w:marRight w:val="0"/>
      <w:marTop w:val="0"/>
      <w:marBottom w:val="0"/>
      <w:divBdr>
        <w:top w:val="none" w:sz="0" w:space="0" w:color="auto"/>
        <w:left w:val="none" w:sz="0" w:space="0" w:color="auto"/>
        <w:bottom w:val="none" w:sz="0" w:space="0" w:color="auto"/>
        <w:right w:val="none" w:sz="0" w:space="0" w:color="auto"/>
      </w:divBdr>
    </w:div>
    <w:div w:id="418798235">
      <w:bodyDiv w:val="1"/>
      <w:marLeft w:val="0"/>
      <w:marRight w:val="0"/>
      <w:marTop w:val="0"/>
      <w:marBottom w:val="0"/>
      <w:divBdr>
        <w:top w:val="none" w:sz="0" w:space="0" w:color="auto"/>
        <w:left w:val="none" w:sz="0" w:space="0" w:color="auto"/>
        <w:bottom w:val="none" w:sz="0" w:space="0" w:color="auto"/>
        <w:right w:val="none" w:sz="0" w:space="0" w:color="auto"/>
      </w:divBdr>
    </w:div>
    <w:div w:id="419066630">
      <w:bodyDiv w:val="1"/>
      <w:marLeft w:val="0"/>
      <w:marRight w:val="0"/>
      <w:marTop w:val="0"/>
      <w:marBottom w:val="0"/>
      <w:divBdr>
        <w:top w:val="none" w:sz="0" w:space="0" w:color="auto"/>
        <w:left w:val="none" w:sz="0" w:space="0" w:color="auto"/>
        <w:bottom w:val="none" w:sz="0" w:space="0" w:color="auto"/>
        <w:right w:val="none" w:sz="0" w:space="0" w:color="auto"/>
      </w:divBdr>
    </w:div>
    <w:div w:id="419103344">
      <w:bodyDiv w:val="1"/>
      <w:marLeft w:val="0"/>
      <w:marRight w:val="0"/>
      <w:marTop w:val="0"/>
      <w:marBottom w:val="0"/>
      <w:divBdr>
        <w:top w:val="none" w:sz="0" w:space="0" w:color="auto"/>
        <w:left w:val="none" w:sz="0" w:space="0" w:color="auto"/>
        <w:bottom w:val="none" w:sz="0" w:space="0" w:color="auto"/>
        <w:right w:val="none" w:sz="0" w:space="0" w:color="auto"/>
      </w:divBdr>
    </w:div>
    <w:div w:id="419107121">
      <w:bodyDiv w:val="1"/>
      <w:marLeft w:val="0"/>
      <w:marRight w:val="0"/>
      <w:marTop w:val="0"/>
      <w:marBottom w:val="0"/>
      <w:divBdr>
        <w:top w:val="none" w:sz="0" w:space="0" w:color="auto"/>
        <w:left w:val="none" w:sz="0" w:space="0" w:color="auto"/>
        <w:bottom w:val="none" w:sz="0" w:space="0" w:color="auto"/>
        <w:right w:val="none" w:sz="0" w:space="0" w:color="auto"/>
      </w:divBdr>
    </w:div>
    <w:div w:id="419374040">
      <w:bodyDiv w:val="1"/>
      <w:marLeft w:val="0"/>
      <w:marRight w:val="0"/>
      <w:marTop w:val="0"/>
      <w:marBottom w:val="0"/>
      <w:divBdr>
        <w:top w:val="none" w:sz="0" w:space="0" w:color="auto"/>
        <w:left w:val="none" w:sz="0" w:space="0" w:color="auto"/>
        <w:bottom w:val="none" w:sz="0" w:space="0" w:color="auto"/>
        <w:right w:val="none" w:sz="0" w:space="0" w:color="auto"/>
      </w:divBdr>
    </w:div>
    <w:div w:id="419524104">
      <w:bodyDiv w:val="1"/>
      <w:marLeft w:val="0"/>
      <w:marRight w:val="0"/>
      <w:marTop w:val="0"/>
      <w:marBottom w:val="0"/>
      <w:divBdr>
        <w:top w:val="none" w:sz="0" w:space="0" w:color="auto"/>
        <w:left w:val="none" w:sz="0" w:space="0" w:color="auto"/>
        <w:bottom w:val="none" w:sz="0" w:space="0" w:color="auto"/>
        <w:right w:val="none" w:sz="0" w:space="0" w:color="auto"/>
      </w:divBdr>
    </w:div>
    <w:div w:id="419643738">
      <w:bodyDiv w:val="1"/>
      <w:marLeft w:val="0"/>
      <w:marRight w:val="0"/>
      <w:marTop w:val="0"/>
      <w:marBottom w:val="0"/>
      <w:divBdr>
        <w:top w:val="none" w:sz="0" w:space="0" w:color="auto"/>
        <w:left w:val="none" w:sz="0" w:space="0" w:color="auto"/>
        <w:bottom w:val="none" w:sz="0" w:space="0" w:color="auto"/>
        <w:right w:val="none" w:sz="0" w:space="0" w:color="auto"/>
      </w:divBdr>
    </w:div>
    <w:div w:id="419837616">
      <w:bodyDiv w:val="1"/>
      <w:marLeft w:val="0"/>
      <w:marRight w:val="0"/>
      <w:marTop w:val="0"/>
      <w:marBottom w:val="0"/>
      <w:divBdr>
        <w:top w:val="none" w:sz="0" w:space="0" w:color="auto"/>
        <w:left w:val="none" w:sz="0" w:space="0" w:color="auto"/>
        <w:bottom w:val="none" w:sz="0" w:space="0" w:color="auto"/>
        <w:right w:val="none" w:sz="0" w:space="0" w:color="auto"/>
      </w:divBdr>
    </w:div>
    <w:div w:id="419907531">
      <w:bodyDiv w:val="1"/>
      <w:marLeft w:val="0"/>
      <w:marRight w:val="0"/>
      <w:marTop w:val="0"/>
      <w:marBottom w:val="0"/>
      <w:divBdr>
        <w:top w:val="none" w:sz="0" w:space="0" w:color="auto"/>
        <w:left w:val="none" w:sz="0" w:space="0" w:color="auto"/>
        <w:bottom w:val="none" w:sz="0" w:space="0" w:color="auto"/>
        <w:right w:val="none" w:sz="0" w:space="0" w:color="auto"/>
      </w:divBdr>
    </w:div>
    <w:div w:id="419912647">
      <w:bodyDiv w:val="1"/>
      <w:marLeft w:val="0"/>
      <w:marRight w:val="0"/>
      <w:marTop w:val="0"/>
      <w:marBottom w:val="0"/>
      <w:divBdr>
        <w:top w:val="none" w:sz="0" w:space="0" w:color="auto"/>
        <w:left w:val="none" w:sz="0" w:space="0" w:color="auto"/>
        <w:bottom w:val="none" w:sz="0" w:space="0" w:color="auto"/>
        <w:right w:val="none" w:sz="0" w:space="0" w:color="auto"/>
      </w:divBdr>
    </w:div>
    <w:div w:id="420224543">
      <w:bodyDiv w:val="1"/>
      <w:marLeft w:val="0"/>
      <w:marRight w:val="0"/>
      <w:marTop w:val="0"/>
      <w:marBottom w:val="0"/>
      <w:divBdr>
        <w:top w:val="none" w:sz="0" w:space="0" w:color="auto"/>
        <w:left w:val="none" w:sz="0" w:space="0" w:color="auto"/>
        <w:bottom w:val="none" w:sz="0" w:space="0" w:color="auto"/>
        <w:right w:val="none" w:sz="0" w:space="0" w:color="auto"/>
      </w:divBdr>
    </w:div>
    <w:div w:id="420224592">
      <w:bodyDiv w:val="1"/>
      <w:marLeft w:val="0"/>
      <w:marRight w:val="0"/>
      <w:marTop w:val="0"/>
      <w:marBottom w:val="0"/>
      <w:divBdr>
        <w:top w:val="none" w:sz="0" w:space="0" w:color="auto"/>
        <w:left w:val="none" w:sz="0" w:space="0" w:color="auto"/>
        <w:bottom w:val="none" w:sz="0" w:space="0" w:color="auto"/>
        <w:right w:val="none" w:sz="0" w:space="0" w:color="auto"/>
      </w:divBdr>
    </w:div>
    <w:div w:id="420495221">
      <w:bodyDiv w:val="1"/>
      <w:marLeft w:val="0"/>
      <w:marRight w:val="0"/>
      <w:marTop w:val="0"/>
      <w:marBottom w:val="0"/>
      <w:divBdr>
        <w:top w:val="none" w:sz="0" w:space="0" w:color="auto"/>
        <w:left w:val="none" w:sz="0" w:space="0" w:color="auto"/>
        <w:bottom w:val="none" w:sz="0" w:space="0" w:color="auto"/>
        <w:right w:val="none" w:sz="0" w:space="0" w:color="auto"/>
      </w:divBdr>
    </w:div>
    <w:div w:id="420566885">
      <w:bodyDiv w:val="1"/>
      <w:marLeft w:val="0"/>
      <w:marRight w:val="0"/>
      <w:marTop w:val="0"/>
      <w:marBottom w:val="0"/>
      <w:divBdr>
        <w:top w:val="none" w:sz="0" w:space="0" w:color="auto"/>
        <w:left w:val="none" w:sz="0" w:space="0" w:color="auto"/>
        <w:bottom w:val="none" w:sz="0" w:space="0" w:color="auto"/>
        <w:right w:val="none" w:sz="0" w:space="0" w:color="auto"/>
      </w:divBdr>
    </w:div>
    <w:div w:id="420610633">
      <w:bodyDiv w:val="1"/>
      <w:marLeft w:val="0"/>
      <w:marRight w:val="0"/>
      <w:marTop w:val="0"/>
      <w:marBottom w:val="0"/>
      <w:divBdr>
        <w:top w:val="none" w:sz="0" w:space="0" w:color="auto"/>
        <w:left w:val="none" w:sz="0" w:space="0" w:color="auto"/>
        <w:bottom w:val="none" w:sz="0" w:space="0" w:color="auto"/>
        <w:right w:val="none" w:sz="0" w:space="0" w:color="auto"/>
      </w:divBdr>
    </w:div>
    <w:div w:id="420613431">
      <w:bodyDiv w:val="1"/>
      <w:marLeft w:val="0"/>
      <w:marRight w:val="0"/>
      <w:marTop w:val="0"/>
      <w:marBottom w:val="0"/>
      <w:divBdr>
        <w:top w:val="none" w:sz="0" w:space="0" w:color="auto"/>
        <w:left w:val="none" w:sz="0" w:space="0" w:color="auto"/>
        <w:bottom w:val="none" w:sz="0" w:space="0" w:color="auto"/>
        <w:right w:val="none" w:sz="0" w:space="0" w:color="auto"/>
      </w:divBdr>
    </w:div>
    <w:div w:id="420761506">
      <w:bodyDiv w:val="1"/>
      <w:marLeft w:val="0"/>
      <w:marRight w:val="0"/>
      <w:marTop w:val="0"/>
      <w:marBottom w:val="0"/>
      <w:divBdr>
        <w:top w:val="none" w:sz="0" w:space="0" w:color="auto"/>
        <w:left w:val="none" w:sz="0" w:space="0" w:color="auto"/>
        <w:bottom w:val="none" w:sz="0" w:space="0" w:color="auto"/>
        <w:right w:val="none" w:sz="0" w:space="0" w:color="auto"/>
      </w:divBdr>
    </w:div>
    <w:div w:id="420836687">
      <w:bodyDiv w:val="1"/>
      <w:marLeft w:val="0"/>
      <w:marRight w:val="0"/>
      <w:marTop w:val="0"/>
      <w:marBottom w:val="0"/>
      <w:divBdr>
        <w:top w:val="none" w:sz="0" w:space="0" w:color="auto"/>
        <w:left w:val="none" w:sz="0" w:space="0" w:color="auto"/>
        <w:bottom w:val="none" w:sz="0" w:space="0" w:color="auto"/>
        <w:right w:val="none" w:sz="0" w:space="0" w:color="auto"/>
      </w:divBdr>
    </w:div>
    <w:div w:id="420875779">
      <w:bodyDiv w:val="1"/>
      <w:marLeft w:val="0"/>
      <w:marRight w:val="0"/>
      <w:marTop w:val="0"/>
      <w:marBottom w:val="0"/>
      <w:divBdr>
        <w:top w:val="none" w:sz="0" w:space="0" w:color="auto"/>
        <w:left w:val="none" w:sz="0" w:space="0" w:color="auto"/>
        <w:bottom w:val="none" w:sz="0" w:space="0" w:color="auto"/>
        <w:right w:val="none" w:sz="0" w:space="0" w:color="auto"/>
      </w:divBdr>
    </w:div>
    <w:div w:id="421146434">
      <w:bodyDiv w:val="1"/>
      <w:marLeft w:val="0"/>
      <w:marRight w:val="0"/>
      <w:marTop w:val="0"/>
      <w:marBottom w:val="0"/>
      <w:divBdr>
        <w:top w:val="none" w:sz="0" w:space="0" w:color="auto"/>
        <w:left w:val="none" w:sz="0" w:space="0" w:color="auto"/>
        <w:bottom w:val="none" w:sz="0" w:space="0" w:color="auto"/>
        <w:right w:val="none" w:sz="0" w:space="0" w:color="auto"/>
      </w:divBdr>
    </w:div>
    <w:div w:id="421220916">
      <w:bodyDiv w:val="1"/>
      <w:marLeft w:val="0"/>
      <w:marRight w:val="0"/>
      <w:marTop w:val="0"/>
      <w:marBottom w:val="0"/>
      <w:divBdr>
        <w:top w:val="none" w:sz="0" w:space="0" w:color="auto"/>
        <w:left w:val="none" w:sz="0" w:space="0" w:color="auto"/>
        <w:bottom w:val="none" w:sz="0" w:space="0" w:color="auto"/>
        <w:right w:val="none" w:sz="0" w:space="0" w:color="auto"/>
      </w:divBdr>
    </w:div>
    <w:div w:id="421293998">
      <w:bodyDiv w:val="1"/>
      <w:marLeft w:val="0"/>
      <w:marRight w:val="0"/>
      <w:marTop w:val="0"/>
      <w:marBottom w:val="0"/>
      <w:divBdr>
        <w:top w:val="none" w:sz="0" w:space="0" w:color="auto"/>
        <w:left w:val="none" w:sz="0" w:space="0" w:color="auto"/>
        <w:bottom w:val="none" w:sz="0" w:space="0" w:color="auto"/>
        <w:right w:val="none" w:sz="0" w:space="0" w:color="auto"/>
      </w:divBdr>
    </w:div>
    <w:div w:id="421417652">
      <w:bodyDiv w:val="1"/>
      <w:marLeft w:val="0"/>
      <w:marRight w:val="0"/>
      <w:marTop w:val="0"/>
      <w:marBottom w:val="0"/>
      <w:divBdr>
        <w:top w:val="none" w:sz="0" w:space="0" w:color="auto"/>
        <w:left w:val="none" w:sz="0" w:space="0" w:color="auto"/>
        <w:bottom w:val="none" w:sz="0" w:space="0" w:color="auto"/>
        <w:right w:val="none" w:sz="0" w:space="0" w:color="auto"/>
      </w:divBdr>
    </w:div>
    <w:div w:id="421486589">
      <w:bodyDiv w:val="1"/>
      <w:marLeft w:val="0"/>
      <w:marRight w:val="0"/>
      <w:marTop w:val="0"/>
      <w:marBottom w:val="0"/>
      <w:divBdr>
        <w:top w:val="none" w:sz="0" w:space="0" w:color="auto"/>
        <w:left w:val="none" w:sz="0" w:space="0" w:color="auto"/>
        <w:bottom w:val="none" w:sz="0" w:space="0" w:color="auto"/>
        <w:right w:val="none" w:sz="0" w:space="0" w:color="auto"/>
      </w:divBdr>
    </w:div>
    <w:div w:id="421532703">
      <w:bodyDiv w:val="1"/>
      <w:marLeft w:val="0"/>
      <w:marRight w:val="0"/>
      <w:marTop w:val="0"/>
      <w:marBottom w:val="0"/>
      <w:divBdr>
        <w:top w:val="none" w:sz="0" w:space="0" w:color="auto"/>
        <w:left w:val="none" w:sz="0" w:space="0" w:color="auto"/>
        <w:bottom w:val="none" w:sz="0" w:space="0" w:color="auto"/>
        <w:right w:val="none" w:sz="0" w:space="0" w:color="auto"/>
      </w:divBdr>
    </w:div>
    <w:div w:id="421613311">
      <w:bodyDiv w:val="1"/>
      <w:marLeft w:val="0"/>
      <w:marRight w:val="0"/>
      <w:marTop w:val="0"/>
      <w:marBottom w:val="0"/>
      <w:divBdr>
        <w:top w:val="none" w:sz="0" w:space="0" w:color="auto"/>
        <w:left w:val="none" w:sz="0" w:space="0" w:color="auto"/>
        <w:bottom w:val="none" w:sz="0" w:space="0" w:color="auto"/>
        <w:right w:val="none" w:sz="0" w:space="0" w:color="auto"/>
      </w:divBdr>
    </w:div>
    <w:div w:id="421680389">
      <w:bodyDiv w:val="1"/>
      <w:marLeft w:val="0"/>
      <w:marRight w:val="0"/>
      <w:marTop w:val="0"/>
      <w:marBottom w:val="0"/>
      <w:divBdr>
        <w:top w:val="none" w:sz="0" w:space="0" w:color="auto"/>
        <w:left w:val="none" w:sz="0" w:space="0" w:color="auto"/>
        <w:bottom w:val="none" w:sz="0" w:space="0" w:color="auto"/>
        <w:right w:val="none" w:sz="0" w:space="0" w:color="auto"/>
      </w:divBdr>
    </w:div>
    <w:div w:id="421921893">
      <w:bodyDiv w:val="1"/>
      <w:marLeft w:val="0"/>
      <w:marRight w:val="0"/>
      <w:marTop w:val="0"/>
      <w:marBottom w:val="0"/>
      <w:divBdr>
        <w:top w:val="none" w:sz="0" w:space="0" w:color="auto"/>
        <w:left w:val="none" w:sz="0" w:space="0" w:color="auto"/>
        <w:bottom w:val="none" w:sz="0" w:space="0" w:color="auto"/>
        <w:right w:val="none" w:sz="0" w:space="0" w:color="auto"/>
      </w:divBdr>
    </w:div>
    <w:div w:id="421948817">
      <w:bodyDiv w:val="1"/>
      <w:marLeft w:val="0"/>
      <w:marRight w:val="0"/>
      <w:marTop w:val="0"/>
      <w:marBottom w:val="0"/>
      <w:divBdr>
        <w:top w:val="none" w:sz="0" w:space="0" w:color="auto"/>
        <w:left w:val="none" w:sz="0" w:space="0" w:color="auto"/>
        <w:bottom w:val="none" w:sz="0" w:space="0" w:color="auto"/>
        <w:right w:val="none" w:sz="0" w:space="0" w:color="auto"/>
      </w:divBdr>
    </w:div>
    <w:div w:id="421992518">
      <w:bodyDiv w:val="1"/>
      <w:marLeft w:val="0"/>
      <w:marRight w:val="0"/>
      <w:marTop w:val="0"/>
      <w:marBottom w:val="0"/>
      <w:divBdr>
        <w:top w:val="none" w:sz="0" w:space="0" w:color="auto"/>
        <w:left w:val="none" w:sz="0" w:space="0" w:color="auto"/>
        <w:bottom w:val="none" w:sz="0" w:space="0" w:color="auto"/>
        <w:right w:val="none" w:sz="0" w:space="0" w:color="auto"/>
      </w:divBdr>
    </w:div>
    <w:div w:id="422184130">
      <w:bodyDiv w:val="1"/>
      <w:marLeft w:val="0"/>
      <w:marRight w:val="0"/>
      <w:marTop w:val="0"/>
      <w:marBottom w:val="0"/>
      <w:divBdr>
        <w:top w:val="none" w:sz="0" w:space="0" w:color="auto"/>
        <w:left w:val="none" w:sz="0" w:space="0" w:color="auto"/>
        <w:bottom w:val="none" w:sz="0" w:space="0" w:color="auto"/>
        <w:right w:val="none" w:sz="0" w:space="0" w:color="auto"/>
      </w:divBdr>
    </w:div>
    <w:div w:id="422343118">
      <w:bodyDiv w:val="1"/>
      <w:marLeft w:val="0"/>
      <w:marRight w:val="0"/>
      <w:marTop w:val="0"/>
      <w:marBottom w:val="0"/>
      <w:divBdr>
        <w:top w:val="none" w:sz="0" w:space="0" w:color="auto"/>
        <w:left w:val="none" w:sz="0" w:space="0" w:color="auto"/>
        <w:bottom w:val="none" w:sz="0" w:space="0" w:color="auto"/>
        <w:right w:val="none" w:sz="0" w:space="0" w:color="auto"/>
      </w:divBdr>
    </w:div>
    <w:div w:id="422384374">
      <w:bodyDiv w:val="1"/>
      <w:marLeft w:val="0"/>
      <w:marRight w:val="0"/>
      <w:marTop w:val="0"/>
      <w:marBottom w:val="0"/>
      <w:divBdr>
        <w:top w:val="none" w:sz="0" w:space="0" w:color="auto"/>
        <w:left w:val="none" w:sz="0" w:space="0" w:color="auto"/>
        <w:bottom w:val="none" w:sz="0" w:space="0" w:color="auto"/>
        <w:right w:val="none" w:sz="0" w:space="0" w:color="auto"/>
      </w:divBdr>
    </w:div>
    <w:div w:id="422608018">
      <w:bodyDiv w:val="1"/>
      <w:marLeft w:val="0"/>
      <w:marRight w:val="0"/>
      <w:marTop w:val="0"/>
      <w:marBottom w:val="0"/>
      <w:divBdr>
        <w:top w:val="none" w:sz="0" w:space="0" w:color="auto"/>
        <w:left w:val="none" w:sz="0" w:space="0" w:color="auto"/>
        <w:bottom w:val="none" w:sz="0" w:space="0" w:color="auto"/>
        <w:right w:val="none" w:sz="0" w:space="0" w:color="auto"/>
      </w:divBdr>
    </w:div>
    <w:div w:id="422799438">
      <w:bodyDiv w:val="1"/>
      <w:marLeft w:val="0"/>
      <w:marRight w:val="0"/>
      <w:marTop w:val="0"/>
      <w:marBottom w:val="0"/>
      <w:divBdr>
        <w:top w:val="none" w:sz="0" w:space="0" w:color="auto"/>
        <w:left w:val="none" w:sz="0" w:space="0" w:color="auto"/>
        <w:bottom w:val="none" w:sz="0" w:space="0" w:color="auto"/>
        <w:right w:val="none" w:sz="0" w:space="0" w:color="auto"/>
      </w:divBdr>
    </w:div>
    <w:div w:id="422804296">
      <w:bodyDiv w:val="1"/>
      <w:marLeft w:val="0"/>
      <w:marRight w:val="0"/>
      <w:marTop w:val="0"/>
      <w:marBottom w:val="0"/>
      <w:divBdr>
        <w:top w:val="none" w:sz="0" w:space="0" w:color="auto"/>
        <w:left w:val="none" w:sz="0" w:space="0" w:color="auto"/>
        <w:bottom w:val="none" w:sz="0" w:space="0" w:color="auto"/>
        <w:right w:val="none" w:sz="0" w:space="0" w:color="auto"/>
      </w:divBdr>
    </w:div>
    <w:div w:id="422840345">
      <w:bodyDiv w:val="1"/>
      <w:marLeft w:val="0"/>
      <w:marRight w:val="0"/>
      <w:marTop w:val="0"/>
      <w:marBottom w:val="0"/>
      <w:divBdr>
        <w:top w:val="none" w:sz="0" w:space="0" w:color="auto"/>
        <w:left w:val="none" w:sz="0" w:space="0" w:color="auto"/>
        <w:bottom w:val="none" w:sz="0" w:space="0" w:color="auto"/>
        <w:right w:val="none" w:sz="0" w:space="0" w:color="auto"/>
      </w:divBdr>
    </w:div>
    <w:div w:id="422841443">
      <w:bodyDiv w:val="1"/>
      <w:marLeft w:val="0"/>
      <w:marRight w:val="0"/>
      <w:marTop w:val="0"/>
      <w:marBottom w:val="0"/>
      <w:divBdr>
        <w:top w:val="none" w:sz="0" w:space="0" w:color="auto"/>
        <w:left w:val="none" w:sz="0" w:space="0" w:color="auto"/>
        <w:bottom w:val="none" w:sz="0" w:space="0" w:color="auto"/>
        <w:right w:val="none" w:sz="0" w:space="0" w:color="auto"/>
      </w:divBdr>
    </w:div>
    <w:div w:id="422922136">
      <w:bodyDiv w:val="1"/>
      <w:marLeft w:val="0"/>
      <w:marRight w:val="0"/>
      <w:marTop w:val="0"/>
      <w:marBottom w:val="0"/>
      <w:divBdr>
        <w:top w:val="none" w:sz="0" w:space="0" w:color="auto"/>
        <w:left w:val="none" w:sz="0" w:space="0" w:color="auto"/>
        <w:bottom w:val="none" w:sz="0" w:space="0" w:color="auto"/>
        <w:right w:val="none" w:sz="0" w:space="0" w:color="auto"/>
      </w:divBdr>
    </w:div>
    <w:div w:id="422923209">
      <w:bodyDiv w:val="1"/>
      <w:marLeft w:val="0"/>
      <w:marRight w:val="0"/>
      <w:marTop w:val="0"/>
      <w:marBottom w:val="0"/>
      <w:divBdr>
        <w:top w:val="none" w:sz="0" w:space="0" w:color="auto"/>
        <w:left w:val="none" w:sz="0" w:space="0" w:color="auto"/>
        <w:bottom w:val="none" w:sz="0" w:space="0" w:color="auto"/>
        <w:right w:val="none" w:sz="0" w:space="0" w:color="auto"/>
      </w:divBdr>
    </w:div>
    <w:div w:id="423260347">
      <w:bodyDiv w:val="1"/>
      <w:marLeft w:val="0"/>
      <w:marRight w:val="0"/>
      <w:marTop w:val="0"/>
      <w:marBottom w:val="0"/>
      <w:divBdr>
        <w:top w:val="none" w:sz="0" w:space="0" w:color="auto"/>
        <w:left w:val="none" w:sz="0" w:space="0" w:color="auto"/>
        <w:bottom w:val="none" w:sz="0" w:space="0" w:color="auto"/>
        <w:right w:val="none" w:sz="0" w:space="0" w:color="auto"/>
      </w:divBdr>
    </w:div>
    <w:div w:id="423380535">
      <w:bodyDiv w:val="1"/>
      <w:marLeft w:val="0"/>
      <w:marRight w:val="0"/>
      <w:marTop w:val="0"/>
      <w:marBottom w:val="0"/>
      <w:divBdr>
        <w:top w:val="none" w:sz="0" w:space="0" w:color="auto"/>
        <w:left w:val="none" w:sz="0" w:space="0" w:color="auto"/>
        <w:bottom w:val="none" w:sz="0" w:space="0" w:color="auto"/>
        <w:right w:val="none" w:sz="0" w:space="0" w:color="auto"/>
      </w:divBdr>
    </w:div>
    <w:div w:id="423456111">
      <w:bodyDiv w:val="1"/>
      <w:marLeft w:val="0"/>
      <w:marRight w:val="0"/>
      <w:marTop w:val="0"/>
      <w:marBottom w:val="0"/>
      <w:divBdr>
        <w:top w:val="none" w:sz="0" w:space="0" w:color="auto"/>
        <w:left w:val="none" w:sz="0" w:space="0" w:color="auto"/>
        <w:bottom w:val="none" w:sz="0" w:space="0" w:color="auto"/>
        <w:right w:val="none" w:sz="0" w:space="0" w:color="auto"/>
      </w:divBdr>
    </w:div>
    <w:div w:id="423650396">
      <w:bodyDiv w:val="1"/>
      <w:marLeft w:val="0"/>
      <w:marRight w:val="0"/>
      <w:marTop w:val="0"/>
      <w:marBottom w:val="0"/>
      <w:divBdr>
        <w:top w:val="none" w:sz="0" w:space="0" w:color="auto"/>
        <w:left w:val="none" w:sz="0" w:space="0" w:color="auto"/>
        <w:bottom w:val="none" w:sz="0" w:space="0" w:color="auto"/>
        <w:right w:val="none" w:sz="0" w:space="0" w:color="auto"/>
      </w:divBdr>
    </w:div>
    <w:div w:id="423721577">
      <w:bodyDiv w:val="1"/>
      <w:marLeft w:val="0"/>
      <w:marRight w:val="0"/>
      <w:marTop w:val="0"/>
      <w:marBottom w:val="0"/>
      <w:divBdr>
        <w:top w:val="none" w:sz="0" w:space="0" w:color="auto"/>
        <w:left w:val="none" w:sz="0" w:space="0" w:color="auto"/>
        <w:bottom w:val="none" w:sz="0" w:space="0" w:color="auto"/>
        <w:right w:val="none" w:sz="0" w:space="0" w:color="auto"/>
      </w:divBdr>
    </w:div>
    <w:div w:id="423722632">
      <w:bodyDiv w:val="1"/>
      <w:marLeft w:val="0"/>
      <w:marRight w:val="0"/>
      <w:marTop w:val="0"/>
      <w:marBottom w:val="0"/>
      <w:divBdr>
        <w:top w:val="none" w:sz="0" w:space="0" w:color="auto"/>
        <w:left w:val="none" w:sz="0" w:space="0" w:color="auto"/>
        <w:bottom w:val="none" w:sz="0" w:space="0" w:color="auto"/>
        <w:right w:val="none" w:sz="0" w:space="0" w:color="auto"/>
      </w:divBdr>
    </w:div>
    <w:div w:id="424038186">
      <w:bodyDiv w:val="1"/>
      <w:marLeft w:val="0"/>
      <w:marRight w:val="0"/>
      <w:marTop w:val="0"/>
      <w:marBottom w:val="0"/>
      <w:divBdr>
        <w:top w:val="none" w:sz="0" w:space="0" w:color="auto"/>
        <w:left w:val="none" w:sz="0" w:space="0" w:color="auto"/>
        <w:bottom w:val="none" w:sz="0" w:space="0" w:color="auto"/>
        <w:right w:val="none" w:sz="0" w:space="0" w:color="auto"/>
      </w:divBdr>
    </w:div>
    <w:div w:id="424225807">
      <w:bodyDiv w:val="1"/>
      <w:marLeft w:val="0"/>
      <w:marRight w:val="0"/>
      <w:marTop w:val="0"/>
      <w:marBottom w:val="0"/>
      <w:divBdr>
        <w:top w:val="none" w:sz="0" w:space="0" w:color="auto"/>
        <w:left w:val="none" w:sz="0" w:space="0" w:color="auto"/>
        <w:bottom w:val="none" w:sz="0" w:space="0" w:color="auto"/>
        <w:right w:val="none" w:sz="0" w:space="0" w:color="auto"/>
      </w:divBdr>
    </w:div>
    <w:div w:id="424300727">
      <w:bodyDiv w:val="1"/>
      <w:marLeft w:val="0"/>
      <w:marRight w:val="0"/>
      <w:marTop w:val="0"/>
      <w:marBottom w:val="0"/>
      <w:divBdr>
        <w:top w:val="none" w:sz="0" w:space="0" w:color="auto"/>
        <w:left w:val="none" w:sz="0" w:space="0" w:color="auto"/>
        <w:bottom w:val="none" w:sz="0" w:space="0" w:color="auto"/>
        <w:right w:val="none" w:sz="0" w:space="0" w:color="auto"/>
      </w:divBdr>
    </w:div>
    <w:div w:id="424307311">
      <w:bodyDiv w:val="1"/>
      <w:marLeft w:val="0"/>
      <w:marRight w:val="0"/>
      <w:marTop w:val="0"/>
      <w:marBottom w:val="0"/>
      <w:divBdr>
        <w:top w:val="none" w:sz="0" w:space="0" w:color="auto"/>
        <w:left w:val="none" w:sz="0" w:space="0" w:color="auto"/>
        <w:bottom w:val="none" w:sz="0" w:space="0" w:color="auto"/>
        <w:right w:val="none" w:sz="0" w:space="0" w:color="auto"/>
      </w:divBdr>
    </w:div>
    <w:div w:id="424420300">
      <w:bodyDiv w:val="1"/>
      <w:marLeft w:val="0"/>
      <w:marRight w:val="0"/>
      <w:marTop w:val="0"/>
      <w:marBottom w:val="0"/>
      <w:divBdr>
        <w:top w:val="none" w:sz="0" w:space="0" w:color="auto"/>
        <w:left w:val="none" w:sz="0" w:space="0" w:color="auto"/>
        <w:bottom w:val="none" w:sz="0" w:space="0" w:color="auto"/>
        <w:right w:val="none" w:sz="0" w:space="0" w:color="auto"/>
      </w:divBdr>
    </w:div>
    <w:div w:id="424687122">
      <w:bodyDiv w:val="1"/>
      <w:marLeft w:val="0"/>
      <w:marRight w:val="0"/>
      <w:marTop w:val="0"/>
      <w:marBottom w:val="0"/>
      <w:divBdr>
        <w:top w:val="none" w:sz="0" w:space="0" w:color="auto"/>
        <w:left w:val="none" w:sz="0" w:space="0" w:color="auto"/>
        <w:bottom w:val="none" w:sz="0" w:space="0" w:color="auto"/>
        <w:right w:val="none" w:sz="0" w:space="0" w:color="auto"/>
      </w:divBdr>
    </w:div>
    <w:div w:id="424765886">
      <w:bodyDiv w:val="1"/>
      <w:marLeft w:val="0"/>
      <w:marRight w:val="0"/>
      <w:marTop w:val="0"/>
      <w:marBottom w:val="0"/>
      <w:divBdr>
        <w:top w:val="none" w:sz="0" w:space="0" w:color="auto"/>
        <w:left w:val="none" w:sz="0" w:space="0" w:color="auto"/>
        <w:bottom w:val="none" w:sz="0" w:space="0" w:color="auto"/>
        <w:right w:val="none" w:sz="0" w:space="0" w:color="auto"/>
      </w:divBdr>
    </w:div>
    <w:div w:id="424809075">
      <w:bodyDiv w:val="1"/>
      <w:marLeft w:val="0"/>
      <w:marRight w:val="0"/>
      <w:marTop w:val="0"/>
      <w:marBottom w:val="0"/>
      <w:divBdr>
        <w:top w:val="none" w:sz="0" w:space="0" w:color="auto"/>
        <w:left w:val="none" w:sz="0" w:space="0" w:color="auto"/>
        <w:bottom w:val="none" w:sz="0" w:space="0" w:color="auto"/>
        <w:right w:val="none" w:sz="0" w:space="0" w:color="auto"/>
      </w:divBdr>
    </w:div>
    <w:div w:id="425077909">
      <w:bodyDiv w:val="1"/>
      <w:marLeft w:val="0"/>
      <w:marRight w:val="0"/>
      <w:marTop w:val="0"/>
      <w:marBottom w:val="0"/>
      <w:divBdr>
        <w:top w:val="none" w:sz="0" w:space="0" w:color="auto"/>
        <w:left w:val="none" w:sz="0" w:space="0" w:color="auto"/>
        <w:bottom w:val="none" w:sz="0" w:space="0" w:color="auto"/>
        <w:right w:val="none" w:sz="0" w:space="0" w:color="auto"/>
      </w:divBdr>
    </w:div>
    <w:div w:id="425082203">
      <w:bodyDiv w:val="1"/>
      <w:marLeft w:val="0"/>
      <w:marRight w:val="0"/>
      <w:marTop w:val="0"/>
      <w:marBottom w:val="0"/>
      <w:divBdr>
        <w:top w:val="none" w:sz="0" w:space="0" w:color="auto"/>
        <w:left w:val="none" w:sz="0" w:space="0" w:color="auto"/>
        <w:bottom w:val="none" w:sz="0" w:space="0" w:color="auto"/>
        <w:right w:val="none" w:sz="0" w:space="0" w:color="auto"/>
      </w:divBdr>
    </w:div>
    <w:div w:id="425228665">
      <w:bodyDiv w:val="1"/>
      <w:marLeft w:val="0"/>
      <w:marRight w:val="0"/>
      <w:marTop w:val="0"/>
      <w:marBottom w:val="0"/>
      <w:divBdr>
        <w:top w:val="none" w:sz="0" w:space="0" w:color="auto"/>
        <w:left w:val="none" w:sz="0" w:space="0" w:color="auto"/>
        <w:bottom w:val="none" w:sz="0" w:space="0" w:color="auto"/>
        <w:right w:val="none" w:sz="0" w:space="0" w:color="auto"/>
      </w:divBdr>
    </w:div>
    <w:div w:id="425275262">
      <w:bodyDiv w:val="1"/>
      <w:marLeft w:val="0"/>
      <w:marRight w:val="0"/>
      <w:marTop w:val="0"/>
      <w:marBottom w:val="0"/>
      <w:divBdr>
        <w:top w:val="none" w:sz="0" w:space="0" w:color="auto"/>
        <w:left w:val="none" w:sz="0" w:space="0" w:color="auto"/>
        <w:bottom w:val="none" w:sz="0" w:space="0" w:color="auto"/>
        <w:right w:val="none" w:sz="0" w:space="0" w:color="auto"/>
      </w:divBdr>
    </w:div>
    <w:div w:id="425343846">
      <w:bodyDiv w:val="1"/>
      <w:marLeft w:val="0"/>
      <w:marRight w:val="0"/>
      <w:marTop w:val="0"/>
      <w:marBottom w:val="0"/>
      <w:divBdr>
        <w:top w:val="none" w:sz="0" w:space="0" w:color="auto"/>
        <w:left w:val="none" w:sz="0" w:space="0" w:color="auto"/>
        <w:bottom w:val="none" w:sz="0" w:space="0" w:color="auto"/>
        <w:right w:val="none" w:sz="0" w:space="0" w:color="auto"/>
      </w:divBdr>
    </w:div>
    <w:div w:id="425347954">
      <w:bodyDiv w:val="1"/>
      <w:marLeft w:val="0"/>
      <w:marRight w:val="0"/>
      <w:marTop w:val="0"/>
      <w:marBottom w:val="0"/>
      <w:divBdr>
        <w:top w:val="none" w:sz="0" w:space="0" w:color="auto"/>
        <w:left w:val="none" w:sz="0" w:space="0" w:color="auto"/>
        <w:bottom w:val="none" w:sz="0" w:space="0" w:color="auto"/>
        <w:right w:val="none" w:sz="0" w:space="0" w:color="auto"/>
      </w:divBdr>
    </w:div>
    <w:div w:id="425421154">
      <w:bodyDiv w:val="1"/>
      <w:marLeft w:val="0"/>
      <w:marRight w:val="0"/>
      <w:marTop w:val="0"/>
      <w:marBottom w:val="0"/>
      <w:divBdr>
        <w:top w:val="none" w:sz="0" w:space="0" w:color="auto"/>
        <w:left w:val="none" w:sz="0" w:space="0" w:color="auto"/>
        <w:bottom w:val="none" w:sz="0" w:space="0" w:color="auto"/>
        <w:right w:val="none" w:sz="0" w:space="0" w:color="auto"/>
      </w:divBdr>
    </w:div>
    <w:div w:id="425466713">
      <w:bodyDiv w:val="1"/>
      <w:marLeft w:val="0"/>
      <w:marRight w:val="0"/>
      <w:marTop w:val="0"/>
      <w:marBottom w:val="0"/>
      <w:divBdr>
        <w:top w:val="none" w:sz="0" w:space="0" w:color="auto"/>
        <w:left w:val="none" w:sz="0" w:space="0" w:color="auto"/>
        <w:bottom w:val="none" w:sz="0" w:space="0" w:color="auto"/>
        <w:right w:val="none" w:sz="0" w:space="0" w:color="auto"/>
      </w:divBdr>
    </w:div>
    <w:div w:id="425536760">
      <w:bodyDiv w:val="1"/>
      <w:marLeft w:val="0"/>
      <w:marRight w:val="0"/>
      <w:marTop w:val="0"/>
      <w:marBottom w:val="0"/>
      <w:divBdr>
        <w:top w:val="none" w:sz="0" w:space="0" w:color="auto"/>
        <w:left w:val="none" w:sz="0" w:space="0" w:color="auto"/>
        <w:bottom w:val="none" w:sz="0" w:space="0" w:color="auto"/>
        <w:right w:val="none" w:sz="0" w:space="0" w:color="auto"/>
      </w:divBdr>
    </w:div>
    <w:div w:id="425544342">
      <w:bodyDiv w:val="1"/>
      <w:marLeft w:val="0"/>
      <w:marRight w:val="0"/>
      <w:marTop w:val="0"/>
      <w:marBottom w:val="0"/>
      <w:divBdr>
        <w:top w:val="none" w:sz="0" w:space="0" w:color="auto"/>
        <w:left w:val="none" w:sz="0" w:space="0" w:color="auto"/>
        <w:bottom w:val="none" w:sz="0" w:space="0" w:color="auto"/>
        <w:right w:val="none" w:sz="0" w:space="0" w:color="auto"/>
      </w:divBdr>
    </w:div>
    <w:div w:id="425616270">
      <w:bodyDiv w:val="1"/>
      <w:marLeft w:val="0"/>
      <w:marRight w:val="0"/>
      <w:marTop w:val="0"/>
      <w:marBottom w:val="0"/>
      <w:divBdr>
        <w:top w:val="none" w:sz="0" w:space="0" w:color="auto"/>
        <w:left w:val="none" w:sz="0" w:space="0" w:color="auto"/>
        <w:bottom w:val="none" w:sz="0" w:space="0" w:color="auto"/>
        <w:right w:val="none" w:sz="0" w:space="0" w:color="auto"/>
      </w:divBdr>
    </w:div>
    <w:div w:id="425658739">
      <w:bodyDiv w:val="1"/>
      <w:marLeft w:val="0"/>
      <w:marRight w:val="0"/>
      <w:marTop w:val="0"/>
      <w:marBottom w:val="0"/>
      <w:divBdr>
        <w:top w:val="none" w:sz="0" w:space="0" w:color="auto"/>
        <w:left w:val="none" w:sz="0" w:space="0" w:color="auto"/>
        <w:bottom w:val="none" w:sz="0" w:space="0" w:color="auto"/>
        <w:right w:val="none" w:sz="0" w:space="0" w:color="auto"/>
      </w:divBdr>
    </w:div>
    <w:div w:id="425807243">
      <w:bodyDiv w:val="1"/>
      <w:marLeft w:val="0"/>
      <w:marRight w:val="0"/>
      <w:marTop w:val="0"/>
      <w:marBottom w:val="0"/>
      <w:divBdr>
        <w:top w:val="none" w:sz="0" w:space="0" w:color="auto"/>
        <w:left w:val="none" w:sz="0" w:space="0" w:color="auto"/>
        <w:bottom w:val="none" w:sz="0" w:space="0" w:color="auto"/>
        <w:right w:val="none" w:sz="0" w:space="0" w:color="auto"/>
      </w:divBdr>
    </w:div>
    <w:div w:id="425856196">
      <w:bodyDiv w:val="1"/>
      <w:marLeft w:val="0"/>
      <w:marRight w:val="0"/>
      <w:marTop w:val="0"/>
      <w:marBottom w:val="0"/>
      <w:divBdr>
        <w:top w:val="none" w:sz="0" w:space="0" w:color="auto"/>
        <w:left w:val="none" w:sz="0" w:space="0" w:color="auto"/>
        <w:bottom w:val="none" w:sz="0" w:space="0" w:color="auto"/>
        <w:right w:val="none" w:sz="0" w:space="0" w:color="auto"/>
      </w:divBdr>
    </w:div>
    <w:div w:id="426076478">
      <w:bodyDiv w:val="1"/>
      <w:marLeft w:val="0"/>
      <w:marRight w:val="0"/>
      <w:marTop w:val="0"/>
      <w:marBottom w:val="0"/>
      <w:divBdr>
        <w:top w:val="none" w:sz="0" w:space="0" w:color="auto"/>
        <w:left w:val="none" w:sz="0" w:space="0" w:color="auto"/>
        <w:bottom w:val="none" w:sz="0" w:space="0" w:color="auto"/>
        <w:right w:val="none" w:sz="0" w:space="0" w:color="auto"/>
      </w:divBdr>
    </w:div>
    <w:div w:id="426116698">
      <w:bodyDiv w:val="1"/>
      <w:marLeft w:val="0"/>
      <w:marRight w:val="0"/>
      <w:marTop w:val="0"/>
      <w:marBottom w:val="0"/>
      <w:divBdr>
        <w:top w:val="none" w:sz="0" w:space="0" w:color="auto"/>
        <w:left w:val="none" w:sz="0" w:space="0" w:color="auto"/>
        <w:bottom w:val="none" w:sz="0" w:space="0" w:color="auto"/>
        <w:right w:val="none" w:sz="0" w:space="0" w:color="auto"/>
      </w:divBdr>
    </w:div>
    <w:div w:id="426198899">
      <w:bodyDiv w:val="1"/>
      <w:marLeft w:val="0"/>
      <w:marRight w:val="0"/>
      <w:marTop w:val="0"/>
      <w:marBottom w:val="0"/>
      <w:divBdr>
        <w:top w:val="none" w:sz="0" w:space="0" w:color="auto"/>
        <w:left w:val="none" w:sz="0" w:space="0" w:color="auto"/>
        <w:bottom w:val="none" w:sz="0" w:space="0" w:color="auto"/>
        <w:right w:val="none" w:sz="0" w:space="0" w:color="auto"/>
      </w:divBdr>
    </w:div>
    <w:div w:id="426779438">
      <w:bodyDiv w:val="1"/>
      <w:marLeft w:val="0"/>
      <w:marRight w:val="0"/>
      <w:marTop w:val="0"/>
      <w:marBottom w:val="0"/>
      <w:divBdr>
        <w:top w:val="none" w:sz="0" w:space="0" w:color="auto"/>
        <w:left w:val="none" w:sz="0" w:space="0" w:color="auto"/>
        <w:bottom w:val="none" w:sz="0" w:space="0" w:color="auto"/>
        <w:right w:val="none" w:sz="0" w:space="0" w:color="auto"/>
      </w:divBdr>
    </w:div>
    <w:div w:id="426930085">
      <w:bodyDiv w:val="1"/>
      <w:marLeft w:val="0"/>
      <w:marRight w:val="0"/>
      <w:marTop w:val="0"/>
      <w:marBottom w:val="0"/>
      <w:divBdr>
        <w:top w:val="none" w:sz="0" w:space="0" w:color="auto"/>
        <w:left w:val="none" w:sz="0" w:space="0" w:color="auto"/>
        <w:bottom w:val="none" w:sz="0" w:space="0" w:color="auto"/>
        <w:right w:val="none" w:sz="0" w:space="0" w:color="auto"/>
      </w:divBdr>
    </w:div>
    <w:div w:id="426996984">
      <w:bodyDiv w:val="1"/>
      <w:marLeft w:val="0"/>
      <w:marRight w:val="0"/>
      <w:marTop w:val="0"/>
      <w:marBottom w:val="0"/>
      <w:divBdr>
        <w:top w:val="none" w:sz="0" w:space="0" w:color="auto"/>
        <w:left w:val="none" w:sz="0" w:space="0" w:color="auto"/>
        <w:bottom w:val="none" w:sz="0" w:space="0" w:color="auto"/>
        <w:right w:val="none" w:sz="0" w:space="0" w:color="auto"/>
      </w:divBdr>
    </w:div>
    <w:div w:id="427163941">
      <w:bodyDiv w:val="1"/>
      <w:marLeft w:val="0"/>
      <w:marRight w:val="0"/>
      <w:marTop w:val="0"/>
      <w:marBottom w:val="0"/>
      <w:divBdr>
        <w:top w:val="none" w:sz="0" w:space="0" w:color="auto"/>
        <w:left w:val="none" w:sz="0" w:space="0" w:color="auto"/>
        <w:bottom w:val="none" w:sz="0" w:space="0" w:color="auto"/>
        <w:right w:val="none" w:sz="0" w:space="0" w:color="auto"/>
      </w:divBdr>
    </w:div>
    <w:div w:id="427309589">
      <w:bodyDiv w:val="1"/>
      <w:marLeft w:val="0"/>
      <w:marRight w:val="0"/>
      <w:marTop w:val="0"/>
      <w:marBottom w:val="0"/>
      <w:divBdr>
        <w:top w:val="none" w:sz="0" w:space="0" w:color="auto"/>
        <w:left w:val="none" w:sz="0" w:space="0" w:color="auto"/>
        <w:bottom w:val="none" w:sz="0" w:space="0" w:color="auto"/>
        <w:right w:val="none" w:sz="0" w:space="0" w:color="auto"/>
      </w:divBdr>
    </w:div>
    <w:div w:id="427309846">
      <w:bodyDiv w:val="1"/>
      <w:marLeft w:val="0"/>
      <w:marRight w:val="0"/>
      <w:marTop w:val="0"/>
      <w:marBottom w:val="0"/>
      <w:divBdr>
        <w:top w:val="none" w:sz="0" w:space="0" w:color="auto"/>
        <w:left w:val="none" w:sz="0" w:space="0" w:color="auto"/>
        <w:bottom w:val="none" w:sz="0" w:space="0" w:color="auto"/>
        <w:right w:val="none" w:sz="0" w:space="0" w:color="auto"/>
      </w:divBdr>
    </w:div>
    <w:div w:id="427314013">
      <w:bodyDiv w:val="1"/>
      <w:marLeft w:val="0"/>
      <w:marRight w:val="0"/>
      <w:marTop w:val="0"/>
      <w:marBottom w:val="0"/>
      <w:divBdr>
        <w:top w:val="none" w:sz="0" w:space="0" w:color="auto"/>
        <w:left w:val="none" w:sz="0" w:space="0" w:color="auto"/>
        <w:bottom w:val="none" w:sz="0" w:space="0" w:color="auto"/>
        <w:right w:val="none" w:sz="0" w:space="0" w:color="auto"/>
      </w:divBdr>
    </w:div>
    <w:div w:id="427315484">
      <w:bodyDiv w:val="1"/>
      <w:marLeft w:val="0"/>
      <w:marRight w:val="0"/>
      <w:marTop w:val="0"/>
      <w:marBottom w:val="0"/>
      <w:divBdr>
        <w:top w:val="none" w:sz="0" w:space="0" w:color="auto"/>
        <w:left w:val="none" w:sz="0" w:space="0" w:color="auto"/>
        <w:bottom w:val="none" w:sz="0" w:space="0" w:color="auto"/>
        <w:right w:val="none" w:sz="0" w:space="0" w:color="auto"/>
      </w:divBdr>
    </w:div>
    <w:div w:id="427316893">
      <w:bodyDiv w:val="1"/>
      <w:marLeft w:val="0"/>
      <w:marRight w:val="0"/>
      <w:marTop w:val="0"/>
      <w:marBottom w:val="0"/>
      <w:divBdr>
        <w:top w:val="none" w:sz="0" w:space="0" w:color="auto"/>
        <w:left w:val="none" w:sz="0" w:space="0" w:color="auto"/>
        <w:bottom w:val="none" w:sz="0" w:space="0" w:color="auto"/>
        <w:right w:val="none" w:sz="0" w:space="0" w:color="auto"/>
      </w:divBdr>
    </w:div>
    <w:div w:id="427697620">
      <w:bodyDiv w:val="1"/>
      <w:marLeft w:val="0"/>
      <w:marRight w:val="0"/>
      <w:marTop w:val="0"/>
      <w:marBottom w:val="0"/>
      <w:divBdr>
        <w:top w:val="none" w:sz="0" w:space="0" w:color="auto"/>
        <w:left w:val="none" w:sz="0" w:space="0" w:color="auto"/>
        <w:bottom w:val="none" w:sz="0" w:space="0" w:color="auto"/>
        <w:right w:val="none" w:sz="0" w:space="0" w:color="auto"/>
      </w:divBdr>
    </w:div>
    <w:div w:id="427774215">
      <w:bodyDiv w:val="1"/>
      <w:marLeft w:val="0"/>
      <w:marRight w:val="0"/>
      <w:marTop w:val="0"/>
      <w:marBottom w:val="0"/>
      <w:divBdr>
        <w:top w:val="none" w:sz="0" w:space="0" w:color="auto"/>
        <w:left w:val="none" w:sz="0" w:space="0" w:color="auto"/>
        <w:bottom w:val="none" w:sz="0" w:space="0" w:color="auto"/>
        <w:right w:val="none" w:sz="0" w:space="0" w:color="auto"/>
      </w:divBdr>
    </w:div>
    <w:div w:id="427849341">
      <w:bodyDiv w:val="1"/>
      <w:marLeft w:val="0"/>
      <w:marRight w:val="0"/>
      <w:marTop w:val="0"/>
      <w:marBottom w:val="0"/>
      <w:divBdr>
        <w:top w:val="none" w:sz="0" w:space="0" w:color="auto"/>
        <w:left w:val="none" w:sz="0" w:space="0" w:color="auto"/>
        <w:bottom w:val="none" w:sz="0" w:space="0" w:color="auto"/>
        <w:right w:val="none" w:sz="0" w:space="0" w:color="auto"/>
      </w:divBdr>
    </w:div>
    <w:div w:id="427888236">
      <w:bodyDiv w:val="1"/>
      <w:marLeft w:val="0"/>
      <w:marRight w:val="0"/>
      <w:marTop w:val="0"/>
      <w:marBottom w:val="0"/>
      <w:divBdr>
        <w:top w:val="none" w:sz="0" w:space="0" w:color="auto"/>
        <w:left w:val="none" w:sz="0" w:space="0" w:color="auto"/>
        <w:bottom w:val="none" w:sz="0" w:space="0" w:color="auto"/>
        <w:right w:val="none" w:sz="0" w:space="0" w:color="auto"/>
      </w:divBdr>
    </w:div>
    <w:div w:id="427893090">
      <w:bodyDiv w:val="1"/>
      <w:marLeft w:val="0"/>
      <w:marRight w:val="0"/>
      <w:marTop w:val="0"/>
      <w:marBottom w:val="0"/>
      <w:divBdr>
        <w:top w:val="none" w:sz="0" w:space="0" w:color="auto"/>
        <w:left w:val="none" w:sz="0" w:space="0" w:color="auto"/>
        <w:bottom w:val="none" w:sz="0" w:space="0" w:color="auto"/>
        <w:right w:val="none" w:sz="0" w:space="0" w:color="auto"/>
      </w:divBdr>
    </w:div>
    <w:div w:id="427896905">
      <w:bodyDiv w:val="1"/>
      <w:marLeft w:val="0"/>
      <w:marRight w:val="0"/>
      <w:marTop w:val="0"/>
      <w:marBottom w:val="0"/>
      <w:divBdr>
        <w:top w:val="none" w:sz="0" w:space="0" w:color="auto"/>
        <w:left w:val="none" w:sz="0" w:space="0" w:color="auto"/>
        <w:bottom w:val="none" w:sz="0" w:space="0" w:color="auto"/>
        <w:right w:val="none" w:sz="0" w:space="0" w:color="auto"/>
      </w:divBdr>
    </w:div>
    <w:div w:id="427966885">
      <w:bodyDiv w:val="1"/>
      <w:marLeft w:val="0"/>
      <w:marRight w:val="0"/>
      <w:marTop w:val="0"/>
      <w:marBottom w:val="0"/>
      <w:divBdr>
        <w:top w:val="none" w:sz="0" w:space="0" w:color="auto"/>
        <w:left w:val="none" w:sz="0" w:space="0" w:color="auto"/>
        <w:bottom w:val="none" w:sz="0" w:space="0" w:color="auto"/>
        <w:right w:val="none" w:sz="0" w:space="0" w:color="auto"/>
      </w:divBdr>
    </w:div>
    <w:div w:id="428241375">
      <w:bodyDiv w:val="1"/>
      <w:marLeft w:val="0"/>
      <w:marRight w:val="0"/>
      <w:marTop w:val="0"/>
      <w:marBottom w:val="0"/>
      <w:divBdr>
        <w:top w:val="none" w:sz="0" w:space="0" w:color="auto"/>
        <w:left w:val="none" w:sz="0" w:space="0" w:color="auto"/>
        <w:bottom w:val="none" w:sz="0" w:space="0" w:color="auto"/>
        <w:right w:val="none" w:sz="0" w:space="0" w:color="auto"/>
      </w:divBdr>
    </w:div>
    <w:div w:id="428281591">
      <w:bodyDiv w:val="1"/>
      <w:marLeft w:val="0"/>
      <w:marRight w:val="0"/>
      <w:marTop w:val="0"/>
      <w:marBottom w:val="0"/>
      <w:divBdr>
        <w:top w:val="none" w:sz="0" w:space="0" w:color="auto"/>
        <w:left w:val="none" w:sz="0" w:space="0" w:color="auto"/>
        <w:bottom w:val="none" w:sz="0" w:space="0" w:color="auto"/>
        <w:right w:val="none" w:sz="0" w:space="0" w:color="auto"/>
      </w:divBdr>
    </w:div>
    <w:div w:id="428283613">
      <w:bodyDiv w:val="1"/>
      <w:marLeft w:val="0"/>
      <w:marRight w:val="0"/>
      <w:marTop w:val="0"/>
      <w:marBottom w:val="0"/>
      <w:divBdr>
        <w:top w:val="none" w:sz="0" w:space="0" w:color="auto"/>
        <w:left w:val="none" w:sz="0" w:space="0" w:color="auto"/>
        <w:bottom w:val="none" w:sz="0" w:space="0" w:color="auto"/>
        <w:right w:val="none" w:sz="0" w:space="0" w:color="auto"/>
      </w:divBdr>
    </w:div>
    <w:div w:id="428427345">
      <w:bodyDiv w:val="1"/>
      <w:marLeft w:val="0"/>
      <w:marRight w:val="0"/>
      <w:marTop w:val="0"/>
      <w:marBottom w:val="0"/>
      <w:divBdr>
        <w:top w:val="none" w:sz="0" w:space="0" w:color="auto"/>
        <w:left w:val="none" w:sz="0" w:space="0" w:color="auto"/>
        <w:bottom w:val="none" w:sz="0" w:space="0" w:color="auto"/>
        <w:right w:val="none" w:sz="0" w:space="0" w:color="auto"/>
      </w:divBdr>
    </w:div>
    <w:div w:id="428507095">
      <w:bodyDiv w:val="1"/>
      <w:marLeft w:val="0"/>
      <w:marRight w:val="0"/>
      <w:marTop w:val="0"/>
      <w:marBottom w:val="0"/>
      <w:divBdr>
        <w:top w:val="none" w:sz="0" w:space="0" w:color="auto"/>
        <w:left w:val="none" w:sz="0" w:space="0" w:color="auto"/>
        <w:bottom w:val="none" w:sz="0" w:space="0" w:color="auto"/>
        <w:right w:val="none" w:sz="0" w:space="0" w:color="auto"/>
      </w:divBdr>
    </w:div>
    <w:div w:id="428745103">
      <w:bodyDiv w:val="1"/>
      <w:marLeft w:val="0"/>
      <w:marRight w:val="0"/>
      <w:marTop w:val="0"/>
      <w:marBottom w:val="0"/>
      <w:divBdr>
        <w:top w:val="none" w:sz="0" w:space="0" w:color="auto"/>
        <w:left w:val="none" w:sz="0" w:space="0" w:color="auto"/>
        <w:bottom w:val="none" w:sz="0" w:space="0" w:color="auto"/>
        <w:right w:val="none" w:sz="0" w:space="0" w:color="auto"/>
      </w:divBdr>
    </w:div>
    <w:div w:id="428815046">
      <w:bodyDiv w:val="1"/>
      <w:marLeft w:val="0"/>
      <w:marRight w:val="0"/>
      <w:marTop w:val="0"/>
      <w:marBottom w:val="0"/>
      <w:divBdr>
        <w:top w:val="none" w:sz="0" w:space="0" w:color="auto"/>
        <w:left w:val="none" w:sz="0" w:space="0" w:color="auto"/>
        <w:bottom w:val="none" w:sz="0" w:space="0" w:color="auto"/>
        <w:right w:val="none" w:sz="0" w:space="0" w:color="auto"/>
      </w:divBdr>
    </w:div>
    <w:div w:id="429013927">
      <w:bodyDiv w:val="1"/>
      <w:marLeft w:val="0"/>
      <w:marRight w:val="0"/>
      <w:marTop w:val="0"/>
      <w:marBottom w:val="0"/>
      <w:divBdr>
        <w:top w:val="none" w:sz="0" w:space="0" w:color="auto"/>
        <w:left w:val="none" w:sz="0" w:space="0" w:color="auto"/>
        <w:bottom w:val="none" w:sz="0" w:space="0" w:color="auto"/>
        <w:right w:val="none" w:sz="0" w:space="0" w:color="auto"/>
      </w:divBdr>
    </w:div>
    <w:div w:id="429131560">
      <w:bodyDiv w:val="1"/>
      <w:marLeft w:val="0"/>
      <w:marRight w:val="0"/>
      <w:marTop w:val="0"/>
      <w:marBottom w:val="0"/>
      <w:divBdr>
        <w:top w:val="none" w:sz="0" w:space="0" w:color="auto"/>
        <w:left w:val="none" w:sz="0" w:space="0" w:color="auto"/>
        <w:bottom w:val="none" w:sz="0" w:space="0" w:color="auto"/>
        <w:right w:val="none" w:sz="0" w:space="0" w:color="auto"/>
      </w:divBdr>
    </w:div>
    <w:div w:id="429469022">
      <w:bodyDiv w:val="1"/>
      <w:marLeft w:val="0"/>
      <w:marRight w:val="0"/>
      <w:marTop w:val="0"/>
      <w:marBottom w:val="0"/>
      <w:divBdr>
        <w:top w:val="none" w:sz="0" w:space="0" w:color="auto"/>
        <w:left w:val="none" w:sz="0" w:space="0" w:color="auto"/>
        <w:bottom w:val="none" w:sz="0" w:space="0" w:color="auto"/>
        <w:right w:val="none" w:sz="0" w:space="0" w:color="auto"/>
      </w:divBdr>
    </w:div>
    <w:div w:id="429470926">
      <w:bodyDiv w:val="1"/>
      <w:marLeft w:val="0"/>
      <w:marRight w:val="0"/>
      <w:marTop w:val="0"/>
      <w:marBottom w:val="0"/>
      <w:divBdr>
        <w:top w:val="none" w:sz="0" w:space="0" w:color="auto"/>
        <w:left w:val="none" w:sz="0" w:space="0" w:color="auto"/>
        <w:bottom w:val="none" w:sz="0" w:space="0" w:color="auto"/>
        <w:right w:val="none" w:sz="0" w:space="0" w:color="auto"/>
      </w:divBdr>
    </w:div>
    <w:div w:id="429619221">
      <w:bodyDiv w:val="1"/>
      <w:marLeft w:val="0"/>
      <w:marRight w:val="0"/>
      <w:marTop w:val="0"/>
      <w:marBottom w:val="0"/>
      <w:divBdr>
        <w:top w:val="none" w:sz="0" w:space="0" w:color="auto"/>
        <w:left w:val="none" w:sz="0" w:space="0" w:color="auto"/>
        <w:bottom w:val="none" w:sz="0" w:space="0" w:color="auto"/>
        <w:right w:val="none" w:sz="0" w:space="0" w:color="auto"/>
      </w:divBdr>
    </w:div>
    <w:div w:id="429736839">
      <w:bodyDiv w:val="1"/>
      <w:marLeft w:val="0"/>
      <w:marRight w:val="0"/>
      <w:marTop w:val="0"/>
      <w:marBottom w:val="0"/>
      <w:divBdr>
        <w:top w:val="none" w:sz="0" w:space="0" w:color="auto"/>
        <w:left w:val="none" w:sz="0" w:space="0" w:color="auto"/>
        <w:bottom w:val="none" w:sz="0" w:space="0" w:color="auto"/>
        <w:right w:val="none" w:sz="0" w:space="0" w:color="auto"/>
      </w:divBdr>
    </w:div>
    <w:div w:id="429932682">
      <w:bodyDiv w:val="1"/>
      <w:marLeft w:val="0"/>
      <w:marRight w:val="0"/>
      <w:marTop w:val="0"/>
      <w:marBottom w:val="0"/>
      <w:divBdr>
        <w:top w:val="none" w:sz="0" w:space="0" w:color="auto"/>
        <w:left w:val="none" w:sz="0" w:space="0" w:color="auto"/>
        <w:bottom w:val="none" w:sz="0" w:space="0" w:color="auto"/>
        <w:right w:val="none" w:sz="0" w:space="0" w:color="auto"/>
      </w:divBdr>
    </w:div>
    <w:div w:id="429932834">
      <w:bodyDiv w:val="1"/>
      <w:marLeft w:val="0"/>
      <w:marRight w:val="0"/>
      <w:marTop w:val="0"/>
      <w:marBottom w:val="0"/>
      <w:divBdr>
        <w:top w:val="none" w:sz="0" w:space="0" w:color="auto"/>
        <w:left w:val="none" w:sz="0" w:space="0" w:color="auto"/>
        <w:bottom w:val="none" w:sz="0" w:space="0" w:color="auto"/>
        <w:right w:val="none" w:sz="0" w:space="0" w:color="auto"/>
      </w:divBdr>
    </w:div>
    <w:div w:id="430007739">
      <w:bodyDiv w:val="1"/>
      <w:marLeft w:val="0"/>
      <w:marRight w:val="0"/>
      <w:marTop w:val="0"/>
      <w:marBottom w:val="0"/>
      <w:divBdr>
        <w:top w:val="none" w:sz="0" w:space="0" w:color="auto"/>
        <w:left w:val="none" w:sz="0" w:space="0" w:color="auto"/>
        <w:bottom w:val="none" w:sz="0" w:space="0" w:color="auto"/>
        <w:right w:val="none" w:sz="0" w:space="0" w:color="auto"/>
      </w:divBdr>
    </w:div>
    <w:div w:id="430050283">
      <w:bodyDiv w:val="1"/>
      <w:marLeft w:val="0"/>
      <w:marRight w:val="0"/>
      <w:marTop w:val="0"/>
      <w:marBottom w:val="0"/>
      <w:divBdr>
        <w:top w:val="none" w:sz="0" w:space="0" w:color="auto"/>
        <w:left w:val="none" w:sz="0" w:space="0" w:color="auto"/>
        <w:bottom w:val="none" w:sz="0" w:space="0" w:color="auto"/>
        <w:right w:val="none" w:sz="0" w:space="0" w:color="auto"/>
      </w:divBdr>
    </w:div>
    <w:div w:id="430468667">
      <w:bodyDiv w:val="1"/>
      <w:marLeft w:val="0"/>
      <w:marRight w:val="0"/>
      <w:marTop w:val="0"/>
      <w:marBottom w:val="0"/>
      <w:divBdr>
        <w:top w:val="none" w:sz="0" w:space="0" w:color="auto"/>
        <w:left w:val="none" w:sz="0" w:space="0" w:color="auto"/>
        <w:bottom w:val="none" w:sz="0" w:space="0" w:color="auto"/>
        <w:right w:val="none" w:sz="0" w:space="0" w:color="auto"/>
      </w:divBdr>
    </w:div>
    <w:div w:id="430707532">
      <w:bodyDiv w:val="1"/>
      <w:marLeft w:val="0"/>
      <w:marRight w:val="0"/>
      <w:marTop w:val="0"/>
      <w:marBottom w:val="0"/>
      <w:divBdr>
        <w:top w:val="none" w:sz="0" w:space="0" w:color="auto"/>
        <w:left w:val="none" w:sz="0" w:space="0" w:color="auto"/>
        <w:bottom w:val="none" w:sz="0" w:space="0" w:color="auto"/>
        <w:right w:val="none" w:sz="0" w:space="0" w:color="auto"/>
      </w:divBdr>
    </w:div>
    <w:div w:id="430860457">
      <w:bodyDiv w:val="1"/>
      <w:marLeft w:val="0"/>
      <w:marRight w:val="0"/>
      <w:marTop w:val="0"/>
      <w:marBottom w:val="0"/>
      <w:divBdr>
        <w:top w:val="none" w:sz="0" w:space="0" w:color="auto"/>
        <w:left w:val="none" w:sz="0" w:space="0" w:color="auto"/>
        <w:bottom w:val="none" w:sz="0" w:space="0" w:color="auto"/>
        <w:right w:val="none" w:sz="0" w:space="0" w:color="auto"/>
      </w:divBdr>
    </w:div>
    <w:div w:id="431052231">
      <w:bodyDiv w:val="1"/>
      <w:marLeft w:val="0"/>
      <w:marRight w:val="0"/>
      <w:marTop w:val="0"/>
      <w:marBottom w:val="0"/>
      <w:divBdr>
        <w:top w:val="none" w:sz="0" w:space="0" w:color="auto"/>
        <w:left w:val="none" w:sz="0" w:space="0" w:color="auto"/>
        <w:bottom w:val="none" w:sz="0" w:space="0" w:color="auto"/>
        <w:right w:val="none" w:sz="0" w:space="0" w:color="auto"/>
      </w:divBdr>
    </w:div>
    <w:div w:id="431170272">
      <w:bodyDiv w:val="1"/>
      <w:marLeft w:val="0"/>
      <w:marRight w:val="0"/>
      <w:marTop w:val="0"/>
      <w:marBottom w:val="0"/>
      <w:divBdr>
        <w:top w:val="none" w:sz="0" w:space="0" w:color="auto"/>
        <w:left w:val="none" w:sz="0" w:space="0" w:color="auto"/>
        <w:bottom w:val="none" w:sz="0" w:space="0" w:color="auto"/>
        <w:right w:val="none" w:sz="0" w:space="0" w:color="auto"/>
      </w:divBdr>
    </w:div>
    <w:div w:id="431560234">
      <w:bodyDiv w:val="1"/>
      <w:marLeft w:val="0"/>
      <w:marRight w:val="0"/>
      <w:marTop w:val="0"/>
      <w:marBottom w:val="0"/>
      <w:divBdr>
        <w:top w:val="none" w:sz="0" w:space="0" w:color="auto"/>
        <w:left w:val="none" w:sz="0" w:space="0" w:color="auto"/>
        <w:bottom w:val="none" w:sz="0" w:space="0" w:color="auto"/>
        <w:right w:val="none" w:sz="0" w:space="0" w:color="auto"/>
      </w:divBdr>
    </w:div>
    <w:div w:id="431633184">
      <w:bodyDiv w:val="1"/>
      <w:marLeft w:val="0"/>
      <w:marRight w:val="0"/>
      <w:marTop w:val="0"/>
      <w:marBottom w:val="0"/>
      <w:divBdr>
        <w:top w:val="none" w:sz="0" w:space="0" w:color="auto"/>
        <w:left w:val="none" w:sz="0" w:space="0" w:color="auto"/>
        <w:bottom w:val="none" w:sz="0" w:space="0" w:color="auto"/>
        <w:right w:val="none" w:sz="0" w:space="0" w:color="auto"/>
      </w:divBdr>
    </w:div>
    <w:div w:id="431978432">
      <w:bodyDiv w:val="1"/>
      <w:marLeft w:val="0"/>
      <w:marRight w:val="0"/>
      <w:marTop w:val="0"/>
      <w:marBottom w:val="0"/>
      <w:divBdr>
        <w:top w:val="none" w:sz="0" w:space="0" w:color="auto"/>
        <w:left w:val="none" w:sz="0" w:space="0" w:color="auto"/>
        <w:bottom w:val="none" w:sz="0" w:space="0" w:color="auto"/>
        <w:right w:val="none" w:sz="0" w:space="0" w:color="auto"/>
      </w:divBdr>
    </w:div>
    <w:div w:id="432021980">
      <w:bodyDiv w:val="1"/>
      <w:marLeft w:val="0"/>
      <w:marRight w:val="0"/>
      <w:marTop w:val="0"/>
      <w:marBottom w:val="0"/>
      <w:divBdr>
        <w:top w:val="none" w:sz="0" w:space="0" w:color="auto"/>
        <w:left w:val="none" w:sz="0" w:space="0" w:color="auto"/>
        <w:bottom w:val="none" w:sz="0" w:space="0" w:color="auto"/>
        <w:right w:val="none" w:sz="0" w:space="0" w:color="auto"/>
      </w:divBdr>
    </w:div>
    <w:div w:id="432166035">
      <w:bodyDiv w:val="1"/>
      <w:marLeft w:val="0"/>
      <w:marRight w:val="0"/>
      <w:marTop w:val="0"/>
      <w:marBottom w:val="0"/>
      <w:divBdr>
        <w:top w:val="none" w:sz="0" w:space="0" w:color="auto"/>
        <w:left w:val="none" w:sz="0" w:space="0" w:color="auto"/>
        <w:bottom w:val="none" w:sz="0" w:space="0" w:color="auto"/>
        <w:right w:val="none" w:sz="0" w:space="0" w:color="auto"/>
      </w:divBdr>
    </w:div>
    <w:div w:id="432241705">
      <w:bodyDiv w:val="1"/>
      <w:marLeft w:val="0"/>
      <w:marRight w:val="0"/>
      <w:marTop w:val="0"/>
      <w:marBottom w:val="0"/>
      <w:divBdr>
        <w:top w:val="none" w:sz="0" w:space="0" w:color="auto"/>
        <w:left w:val="none" w:sz="0" w:space="0" w:color="auto"/>
        <w:bottom w:val="none" w:sz="0" w:space="0" w:color="auto"/>
        <w:right w:val="none" w:sz="0" w:space="0" w:color="auto"/>
      </w:divBdr>
    </w:div>
    <w:div w:id="432482564">
      <w:bodyDiv w:val="1"/>
      <w:marLeft w:val="0"/>
      <w:marRight w:val="0"/>
      <w:marTop w:val="0"/>
      <w:marBottom w:val="0"/>
      <w:divBdr>
        <w:top w:val="none" w:sz="0" w:space="0" w:color="auto"/>
        <w:left w:val="none" w:sz="0" w:space="0" w:color="auto"/>
        <w:bottom w:val="none" w:sz="0" w:space="0" w:color="auto"/>
        <w:right w:val="none" w:sz="0" w:space="0" w:color="auto"/>
      </w:divBdr>
    </w:div>
    <w:div w:id="432483112">
      <w:bodyDiv w:val="1"/>
      <w:marLeft w:val="0"/>
      <w:marRight w:val="0"/>
      <w:marTop w:val="0"/>
      <w:marBottom w:val="0"/>
      <w:divBdr>
        <w:top w:val="none" w:sz="0" w:space="0" w:color="auto"/>
        <w:left w:val="none" w:sz="0" w:space="0" w:color="auto"/>
        <w:bottom w:val="none" w:sz="0" w:space="0" w:color="auto"/>
        <w:right w:val="none" w:sz="0" w:space="0" w:color="auto"/>
      </w:divBdr>
    </w:div>
    <w:div w:id="432552226">
      <w:bodyDiv w:val="1"/>
      <w:marLeft w:val="0"/>
      <w:marRight w:val="0"/>
      <w:marTop w:val="0"/>
      <w:marBottom w:val="0"/>
      <w:divBdr>
        <w:top w:val="none" w:sz="0" w:space="0" w:color="auto"/>
        <w:left w:val="none" w:sz="0" w:space="0" w:color="auto"/>
        <w:bottom w:val="none" w:sz="0" w:space="0" w:color="auto"/>
        <w:right w:val="none" w:sz="0" w:space="0" w:color="auto"/>
      </w:divBdr>
    </w:div>
    <w:div w:id="432554244">
      <w:bodyDiv w:val="1"/>
      <w:marLeft w:val="0"/>
      <w:marRight w:val="0"/>
      <w:marTop w:val="0"/>
      <w:marBottom w:val="0"/>
      <w:divBdr>
        <w:top w:val="none" w:sz="0" w:space="0" w:color="auto"/>
        <w:left w:val="none" w:sz="0" w:space="0" w:color="auto"/>
        <w:bottom w:val="none" w:sz="0" w:space="0" w:color="auto"/>
        <w:right w:val="none" w:sz="0" w:space="0" w:color="auto"/>
      </w:divBdr>
    </w:div>
    <w:div w:id="432744039">
      <w:bodyDiv w:val="1"/>
      <w:marLeft w:val="0"/>
      <w:marRight w:val="0"/>
      <w:marTop w:val="0"/>
      <w:marBottom w:val="0"/>
      <w:divBdr>
        <w:top w:val="none" w:sz="0" w:space="0" w:color="auto"/>
        <w:left w:val="none" w:sz="0" w:space="0" w:color="auto"/>
        <w:bottom w:val="none" w:sz="0" w:space="0" w:color="auto"/>
        <w:right w:val="none" w:sz="0" w:space="0" w:color="auto"/>
      </w:divBdr>
    </w:div>
    <w:div w:id="432821546">
      <w:bodyDiv w:val="1"/>
      <w:marLeft w:val="0"/>
      <w:marRight w:val="0"/>
      <w:marTop w:val="0"/>
      <w:marBottom w:val="0"/>
      <w:divBdr>
        <w:top w:val="none" w:sz="0" w:space="0" w:color="auto"/>
        <w:left w:val="none" w:sz="0" w:space="0" w:color="auto"/>
        <w:bottom w:val="none" w:sz="0" w:space="0" w:color="auto"/>
        <w:right w:val="none" w:sz="0" w:space="0" w:color="auto"/>
      </w:divBdr>
    </w:div>
    <w:div w:id="432822700">
      <w:bodyDiv w:val="1"/>
      <w:marLeft w:val="0"/>
      <w:marRight w:val="0"/>
      <w:marTop w:val="0"/>
      <w:marBottom w:val="0"/>
      <w:divBdr>
        <w:top w:val="none" w:sz="0" w:space="0" w:color="auto"/>
        <w:left w:val="none" w:sz="0" w:space="0" w:color="auto"/>
        <w:bottom w:val="none" w:sz="0" w:space="0" w:color="auto"/>
        <w:right w:val="none" w:sz="0" w:space="0" w:color="auto"/>
      </w:divBdr>
    </w:div>
    <w:div w:id="432825505">
      <w:bodyDiv w:val="1"/>
      <w:marLeft w:val="0"/>
      <w:marRight w:val="0"/>
      <w:marTop w:val="0"/>
      <w:marBottom w:val="0"/>
      <w:divBdr>
        <w:top w:val="none" w:sz="0" w:space="0" w:color="auto"/>
        <w:left w:val="none" w:sz="0" w:space="0" w:color="auto"/>
        <w:bottom w:val="none" w:sz="0" w:space="0" w:color="auto"/>
        <w:right w:val="none" w:sz="0" w:space="0" w:color="auto"/>
      </w:divBdr>
    </w:div>
    <w:div w:id="432936661">
      <w:bodyDiv w:val="1"/>
      <w:marLeft w:val="0"/>
      <w:marRight w:val="0"/>
      <w:marTop w:val="0"/>
      <w:marBottom w:val="0"/>
      <w:divBdr>
        <w:top w:val="none" w:sz="0" w:space="0" w:color="auto"/>
        <w:left w:val="none" w:sz="0" w:space="0" w:color="auto"/>
        <w:bottom w:val="none" w:sz="0" w:space="0" w:color="auto"/>
        <w:right w:val="none" w:sz="0" w:space="0" w:color="auto"/>
      </w:divBdr>
    </w:div>
    <w:div w:id="433092815">
      <w:bodyDiv w:val="1"/>
      <w:marLeft w:val="0"/>
      <w:marRight w:val="0"/>
      <w:marTop w:val="0"/>
      <w:marBottom w:val="0"/>
      <w:divBdr>
        <w:top w:val="none" w:sz="0" w:space="0" w:color="auto"/>
        <w:left w:val="none" w:sz="0" w:space="0" w:color="auto"/>
        <w:bottom w:val="none" w:sz="0" w:space="0" w:color="auto"/>
        <w:right w:val="none" w:sz="0" w:space="0" w:color="auto"/>
      </w:divBdr>
    </w:div>
    <w:div w:id="433328234">
      <w:bodyDiv w:val="1"/>
      <w:marLeft w:val="0"/>
      <w:marRight w:val="0"/>
      <w:marTop w:val="0"/>
      <w:marBottom w:val="0"/>
      <w:divBdr>
        <w:top w:val="none" w:sz="0" w:space="0" w:color="auto"/>
        <w:left w:val="none" w:sz="0" w:space="0" w:color="auto"/>
        <w:bottom w:val="none" w:sz="0" w:space="0" w:color="auto"/>
        <w:right w:val="none" w:sz="0" w:space="0" w:color="auto"/>
      </w:divBdr>
    </w:div>
    <w:div w:id="433477908">
      <w:bodyDiv w:val="1"/>
      <w:marLeft w:val="0"/>
      <w:marRight w:val="0"/>
      <w:marTop w:val="0"/>
      <w:marBottom w:val="0"/>
      <w:divBdr>
        <w:top w:val="none" w:sz="0" w:space="0" w:color="auto"/>
        <w:left w:val="none" w:sz="0" w:space="0" w:color="auto"/>
        <w:bottom w:val="none" w:sz="0" w:space="0" w:color="auto"/>
        <w:right w:val="none" w:sz="0" w:space="0" w:color="auto"/>
      </w:divBdr>
    </w:div>
    <w:div w:id="433482862">
      <w:bodyDiv w:val="1"/>
      <w:marLeft w:val="0"/>
      <w:marRight w:val="0"/>
      <w:marTop w:val="0"/>
      <w:marBottom w:val="0"/>
      <w:divBdr>
        <w:top w:val="none" w:sz="0" w:space="0" w:color="auto"/>
        <w:left w:val="none" w:sz="0" w:space="0" w:color="auto"/>
        <w:bottom w:val="none" w:sz="0" w:space="0" w:color="auto"/>
        <w:right w:val="none" w:sz="0" w:space="0" w:color="auto"/>
      </w:divBdr>
    </w:div>
    <w:div w:id="433669846">
      <w:bodyDiv w:val="1"/>
      <w:marLeft w:val="0"/>
      <w:marRight w:val="0"/>
      <w:marTop w:val="0"/>
      <w:marBottom w:val="0"/>
      <w:divBdr>
        <w:top w:val="none" w:sz="0" w:space="0" w:color="auto"/>
        <w:left w:val="none" w:sz="0" w:space="0" w:color="auto"/>
        <w:bottom w:val="none" w:sz="0" w:space="0" w:color="auto"/>
        <w:right w:val="none" w:sz="0" w:space="0" w:color="auto"/>
      </w:divBdr>
    </w:div>
    <w:div w:id="433742835">
      <w:bodyDiv w:val="1"/>
      <w:marLeft w:val="0"/>
      <w:marRight w:val="0"/>
      <w:marTop w:val="0"/>
      <w:marBottom w:val="0"/>
      <w:divBdr>
        <w:top w:val="none" w:sz="0" w:space="0" w:color="auto"/>
        <w:left w:val="none" w:sz="0" w:space="0" w:color="auto"/>
        <w:bottom w:val="none" w:sz="0" w:space="0" w:color="auto"/>
        <w:right w:val="none" w:sz="0" w:space="0" w:color="auto"/>
      </w:divBdr>
    </w:div>
    <w:div w:id="433984074">
      <w:bodyDiv w:val="1"/>
      <w:marLeft w:val="0"/>
      <w:marRight w:val="0"/>
      <w:marTop w:val="0"/>
      <w:marBottom w:val="0"/>
      <w:divBdr>
        <w:top w:val="none" w:sz="0" w:space="0" w:color="auto"/>
        <w:left w:val="none" w:sz="0" w:space="0" w:color="auto"/>
        <w:bottom w:val="none" w:sz="0" w:space="0" w:color="auto"/>
        <w:right w:val="none" w:sz="0" w:space="0" w:color="auto"/>
      </w:divBdr>
    </w:div>
    <w:div w:id="434012085">
      <w:bodyDiv w:val="1"/>
      <w:marLeft w:val="0"/>
      <w:marRight w:val="0"/>
      <w:marTop w:val="0"/>
      <w:marBottom w:val="0"/>
      <w:divBdr>
        <w:top w:val="none" w:sz="0" w:space="0" w:color="auto"/>
        <w:left w:val="none" w:sz="0" w:space="0" w:color="auto"/>
        <w:bottom w:val="none" w:sz="0" w:space="0" w:color="auto"/>
        <w:right w:val="none" w:sz="0" w:space="0" w:color="auto"/>
      </w:divBdr>
    </w:div>
    <w:div w:id="434058243">
      <w:bodyDiv w:val="1"/>
      <w:marLeft w:val="0"/>
      <w:marRight w:val="0"/>
      <w:marTop w:val="0"/>
      <w:marBottom w:val="0"/>
      <w:divBdr>
        <w:top w:val="none" w:sz="0" w:space="0" w:color="auto"/>
        <w:left w:val="none" w:sz="0" w:space="0" w:color="auto"/>
        <w:bottom w:val="none" w:sz="0" w:space="0" w:color="auto"/>
        <w:right w:val="none" w:sz="0" w:space="0" w:color="auto"/>
      </w:divBdr>
    </w:div>
    <w:div w:id="434133549">
      <w:bodyDiv w:val="1"/>
      <w:marLeft w:val="0"/>
      <w:marRight w:val="0"/>
      <w:marTop w:val="0"/>
      <w:marBottom w:val="0"/>
      <w:divBdr>
        <w:top w:val="none" w:sz="0" w:space="0" w:color="auto"/>
        <w:left w:val="none" w:sz="0" w:space="0" w:color="auto"/>
        <w:bottom w:val="none" w:sz="0" w:space="0" w:color="auto"/>
        <w:right w:val="none" w:sz="0" w:space="0" w:color="auto"/>
      </w:divBdr>
    </w:div>
    <w:div w:id="434599058">
      <w:bodyDiv w:val="1"/>
      <w:marLeft w:val="0"/>
      <w:marRight w:val="0"/>
      <w:marTop w:val="0"/>
      <w:marBottom w:val="0"/>
      <w:divBdr>
        <w:top w:val="none" w:sz="0" w:space="0" w:color="auto"/>
        <w:left w:val="none" w:sz="0" w:space="0" w:color="auto"/>
        <w:bottom w:val="none" w:sz="0" w:space="0" w:color="auto"/>
        <w:right w:val="none" w:sz="0" w:space="0" w:color="auto"/>
      </w:divBdr>
    </w:div>
    <w:div w:id="434637651">
      <w:bodyDiv w:val="1"/>
      <w:marLeft w:val="0"/>
      <w:marRight w:val="0"/>
      <w:marTop w:val="0"/>
      <w:marBottom w:val="0"/>
      <w:divBdr>
        <w:top w:val="none" w:sz="0" w:space="0" w:color="auto"/>
        <w:left w:val="none" w:sz="0" w:space="0" w:color="auto"/>
        <w:bottom w:val="none" w:sz="0" w:space="0" w:color="auto"/>
        <w:right w:val="none" w:sz="0" w:space="0" w:color="auto"/>
      </w:divBdr>
    </w:div>
    <w:div w:id="434712603">
      <w:bodyDiv w:val="1"/>
      <w:marLeft w:val="0"/>
      <w:marRight w:val="0"/>
      <w:marTop w:val="0"/>
      <w:marBottom w:val="0"/>
      <w:divBdr>
        <w:top w:val="none" w:sz="0" w:space="0" w:color="auto"/>
        <w:left w:val="none" w:sz="0" w:space="0" w:color="auto"/>
        <w:bottom w:val="none" w:sz="0" w:space="0" w:color="auto"/>
        <w:right w:val="none" w:sz="0" w:space="0" w:color="auto"/>
      </w:divBdr>
    </w:div>
    <w:div w:id="435029596">
      <w:bodyDiv w:val="1"/>
      <w:marLeft w:val="0"/>
      <w:marRight w:val="0"/>
      <w:marTop w:val="0"/>
      <w:marBottom w:val="0"/>
      <w:divBdr>
        <w:top w:val="none" w:sz="0" w:space="0" w:color="auto"/>
        <w:left w:val="none" w:sz="0" w:space="0" w:color="auto"/>
        <w:bottom w:val="none" w:sz="0" w:space="0" w:color="auto"/>
        <w:right w:val="none" w:sz="0" w:space="0" w:color="auto"/>
      </w:divBdr>
    </w:div>
    <w:div w:id="435099059">
      <w:bodyDiv w:val="1"/>
      <w:marLeft w:val="0"/>
      <w:marRight w:val="0"/>
      <w:marTop w:val="0"/>
      <w:marBottom w:val="0"/>
      <w:divBdr>
        <w:top w:val="none" w:sz="0" w:space="0" w:color="auto"/>
        <w:left w:val="none" w:sz="0" w:space="0" w:color="auto"/>
        <w:bottom w:val="none" w:sz="0" w:space="0" w:color="auto"/>
        <w:right w:val="none" w:sz="0" w:space="0" w:color="auto"/>
      </w:divBdr>
    </w:div>
    <w:div w:id="435174701">
      <w:bodyDiv w:val="1"/>
      <w:marLeft w:val="0"/>
      <w:marRight w:val="0"/>
      <w:marTop w:val="0"/>
      <w:marBottom w:val="0"/>
      <w:divBdr>
        <w:top w:val="none" w:sz="0" w:space="0" w:color="auto"/>
        <w:left w:val="none" w:sz="0" w:space="0" w:color="auto"/>
        <w:bottom w:val="none" w:sz="0" w:space="0" w:color="auto"/>
        <w:right w:val="none" w:sz="0" w:space="0" w:color="auto"/>
      </w:divBdr>
    </w:div>
    <w:div w:id="435634930">
      <w:bodyDiv w:val="1"/>
      <w:marLeft w:val="0"/>
      <w:marRight w:val="0"/>
      <w:marTop w:val="0"/>
      <w:marBottom w:val="0"/>
      <w:divBdr>
        <w:top w:val="none" w:sz="0" w:space="0" w:color="auto"/>
        <w:left w:val="none" w:sz="0" w:space="0" w:color="auto"/>
        <w:bottom w:val="none" w:sz="0" w:space="0" w:color="auto"/>
        <w:right w:val="none" w:sz="0" w:space="0" w:color="auto"/>
      </w:divBdr>
    </w:div>
    <w:div w:id="436291581">
      <w:bodyDiv w:val="1"/>
      <w:marLeft w:val="0"/>
      <w:marRight w:val="0"/>
      <w:marTop w:val="0"/>
      <w:marBottom w:val="0"/>
      <w:divBdr>
        <w:top w:val="none" w:sz="0" w:space="0" w:color="auto"/>
        <w:left w:val="none" w:sz="0" w:space="0" w:color="auto"/>
        <w:bottom w:val="none" w:sz="0" w:space="0" w:color="auto"/>
        <w:right w:val="none" w:sz="0" w:space="0" w:color="auto"/>
      </w:divBdr>
    </w:div>
    <w:div w:id="436294043">
      <w:bodyDiv w:val="1"/>
      <w:marLeft w:val="0"/>
      <w:marRight w:val="0"/>
      <w:marTop w:val="0"/>
      <w:marBottom w:val="0"/>
      <w:divBdr>
        <w:top w:val="none" w:sz="0" w:space="0" w:color="auto"/>
        <w:left w:val="none" w:sz="0" w:space="0" w:color="auto"/>
        <w:bottom w:val="none" w:sz="0" w:space="0" w:color="auto"/>
        <w:right w:val="none" w:sz="0" w:space="0" w:color="auto"/>
      </w:divBdr>
    </w:div>
    <w:div w:id="436560923">
      <w:bodyDiv w:val="1"/>
      <w:marLeft w:val="0"/>
      <w:marRight w:val="0"/>
      <w:marTop w:val="0"/>
      <w:marBottom w:val="0"/>
      <w:divBdr>
        <w:top w:val="none" w:sz="0" w:space="0" w:color="auto"/>
        <w:left w:val="none" w:sz="0" w:space="0" w:color="auto"/>
        <w:bottom w:val="none" w:sz="0" w:space="0" w:color="auto"/>
        <w:right w:val="none" w:sz="0" w:space="0" w:color="auto"/>
      </w:divBdr>
    </w:div>
    <w:div w:id="436604768">
      <w:bodyDiv w:val="1"/>
      <w:marLeft w:val="0"/>
      <w:marRight w:val="0"/>
      <w:marTop w:val="0"/>
      <w:marBottom w:val="0"/>
      <w:divBdr>
        <w:top w:val="none" w:sz="0" w:space="0" w:color="auto"/>
        <w:left w:val="none" w:sz="0" w:space="0" w:color="auto"/>
        <w:bottom w:val="none" w:sz="0" w:space="0" w:color="auto"/>
        <w:right w:val="none" w:sz="0" w:space="0" w:color="auto"/>
      </w:divBdr>
    </w:div>
    <w:div w:id="436829172">
      <w:bodyDiv w:val="1"/>
      <w:marLeft w:val="0"/>
      <w:marRight w:val="0"/>
      <w:marTop w:val="0"/>
      <w:marBottom w:val="0"/>
      <w:divBdr>
        <w:top w:val="none" w:sz="0" w:space="0" w:color="auto"/>
        <w:left w:val="none" w:sz="0" w:space="0" w:color="auto"/>
        <w:bottom w:val="none" w:sz="0" w:space="0" w:color="auto"/>
        <w:right w:val="none" w:sz="0" w:space="0" w:color="auto"/>
      </w:divBdr>
    </w:div>
    <w:div w:id="436876701">
      <w:bodyDiv w:val="1"/>
      <w:marLeft w:val="0"/>
      <w:marRight w:val="0"/>
      <w:marTop w:val="0"/>
      <w:marBottom w:val="0"/>
      <w:divBdr>
        <w:top w:val="none" w:sz="0" w:space="0" w:color="auto"/>
        <w:left w:val="none" w:sz="0" w:space="0" w:color="auto"/>
        <w:bottom w:val="none" w:sz="0" w:space="0" w:color="auto"/>
        <w:right w:val="none" w:sz="0" w:space="0" w:color="auto"/>
      </w:divBdr>
    </w:div>
    <w:div w:id="437257127">
      <w:bodyDiv w:val="1"/>
      <w:marLeft w:val="0"/>
      <w:marRight w:val="0"/>
      <w:marTop w:val="0"/>
      <w:marBottom w:val="0"/>
      <w:divBdr>
        <w:top w:val="none" w:sz="0" w:space="0" w:color="auto"/>
        <w:left w:val="none" w:sz="0" w:space="0" w:color="auto"/>
        <w:bottom w:val="none" w:sz="0" w:space="0" w:color="auto"/>
        <w:right w:val="none" w:sz="0" w:space="0" w:color="auto"/>
      </w:divBdr>
    </w:div>
    <w:div w:id="437263180">
      <w:bodyDiv w:val="1"/>
      <w:marLeft w:val="0"/>
      <w:marRight w:val="0"/>
      <w:marTop w:val="0"/>
      <w:marBottom w:val="0"/>
      <w:divBdr>
        <w:top w:val="none" w:sz="0" w:space="0" w:color="auto"/>
        <w:left w:val="none" w:sz="0" w:space="0" w:color="auto"/>
        <w:bottom w:val="none" w:sz="0" w:space="0" w:color="auto"/>
        <w:right w:val="none" w:sz="0" w:space="0" w:color="auto"/>
      </w:divBdr>
    </w:div>
    <w:div w:id="437525317">
      <w:bodyDiv w:val="1"/>
      <w:marLeft w:val="0"/>
      <w:marRight w:val="0"/>
      <w:marTop w:val="0"/>
      <w:marBottom w:val="0"/>
      <w:divBdr>
        <w:top w:val="none" w:sz="0" w:space="0" w:color="auto"/>
        <w:left w:val="none" w:sz="0" w:space="0" w:color="auto"/>
        <w:bottom w:val="none" w:sz="0" w:space="0" w:color="auto"/>
        <w:right w:val="none" w:sz="0" w:space="0" w:color="auto"/>
      </w:divBdr>
    </w:div>
    <w:div w:id="437603949">
      <w:bodyDiv w:val="1"/>
      <w:marLeft w:val="0"/>
      <w:marRight w:val="0"/>
      <w:marTop w:val="0"/>
      <w:marBottom w:val="0"/>
      <w:divBdr>
        <w:top w:val="none" w:sz="0" w:space="0" w:color="auto"/>
        <w:left w:val="none" w:sz="0" w:space="0" w:color="auto"/>
        <w:bottom w:val="none" w:sz="0" w:space="0" w:color="auto"/>
        <w:right w:val="none" w:sz="0" w:space="0" w:color="auto"/>
      </w:divBdr>
    </w:div>
    <w:div w:id="437872395">
      <w:bodyDiv w:val="1"/>
      <w:marLeft w:val="0"/>
      <w:marRight w:val="0"/>
      <w:marTop w:val="0"/>
      <w:marBottom w:val="0"/>
      <w:divBdr>
        <w:top w:val="none" w:sz="0" w:space="0" w:color="auto"/>
        <w:left w:val="none" w:sz="0" w:space="0" w:color="auto"/>
        <w:bottom w:val="none" w:sz="0" w:space="0" w:color="auto"/>
        <w:right w:val="none" w:sz="0" w:space="0" w:color="auto"/>
      </w:divBdr>
    </w:div>
    <w:div w:id="437915990">
      <w:bodyDiv w:val="1"/>
      <w:marLeft w:val="0"/>
      <w:marRight w:val="0"/>
      <w:marTop w:val="0"/>
      <w:marBottom w:val="0"/>
      <w:divBdr>
        <w:top w:val="none" w:sz="0" w:space="0" w:color="auto"/>
        <w:left w:val="none" w:sz="0" w:space="0" w:color="auto"/>
        <w:bottom w:val="none" w:sz="0" w:space="0" w:color="auto"/>
        <w:right w:val="none" w:sz="0" w:space="0" w:color="auto"/>
      </w:divBdr>
    </w:div>
    <w:div w:id="438260644">
      <w:bodyDiv w:val="1"/>
      <w:marLeft w:val="0"/>
      <w:marRight w:val="0"/>
      <w:marTop w:val="0"/>
      <w:marBottom w:val="0"/>
      <w:divBdr>
        <w:top w:val="none" w:sz="0" w:space="0" w:color="auto"/>
        <w:left w:val="none" w:sz="0" w:space="0" w:color="auto"/>
        <w:bottom w:val="none" w:sz="0" w:space="0" w:color="auto"/>
        <w:right w:val="none" w:sz="0" w:space="0" w:color="auto"/>
      </w:divBdr>
    </w:div>
    <w:div w:id="438377720">
      <w:bodyDiv w:val="1"/>
      <w:marLeft w:val="0"/>
      <w:marRight w:val="0"/>
      <w:marTop w:val="0"/>
      <w:marBottom w:val="0"/>
      <w:divBdr>
        <w:top w:val="none" w:sz="0" w:space="0" w:color="auto"/>
        <w:left w:val="none" w:sz="0" w:space="0" w:color="auto"/>
        <w:bottom w:val="none" w:sz="0" w:space="0" w:color="auto"/>
        <w:right w:val="none" w:sz="0" w:space="0" w:color="auto"/>
      </w:divBdr>
    </w:div>
    <w:div w:id="438524018">
      <w:bodyDiv w:val="1"/>
      <w:marLeft w:val="0"/>
      <w:marRight w:val="0"/>
      <w:marTop w:val="0"/>
      <w:marBottom w:val="0"/>
      <w:divBdr>
        <w:top w:val="none" w:sz="0" w:space="0" w:color="auto"/>
        <w:left w:val="none" w:sz="0" w:space="0" w:color="auto"/>
        <w:bottom w:val="none" w:sz="0" w:space="0" w:color="auto"/>
        <w:right w:val="none" w:sz="0" w:space="0" w:color="auto"/>
      </w:divBdr>
    </w:div>
    <w:div w:id="438528731">
      <w:bodyDiv w:val="1"/>
      <w:marLeft w:val="0"/>
      <w:marRight w:val="0"/>
      <w:marTop w:val="0"/>
      <w:marBottom w:val="0"/>
      <w:divBdr>
        <w:top w:val="none" w:sz="0" w:space="0" w:color="auto"/>
        <w:left w:val="none" w:sz="0" w:space="0" w:color="auto"/>
        <w:bottom w:val="none" w:sz="0" w:space="0" w:color="auto"/>
        <w:right w:val="none" w:sz="0" w:space="0" w:color="auto"/>
      </w:divBdr>
    </w:div>
    <w:div w:id="438574980">
      <w:bodyDiv w:val="1"/>
      <w:marLeft w:val="0"/>
      <w:marRight w:val="0"/>
      <w:marTop w:val="0"/>
      <w:marBottom w:val="0"/>
      <w:divBdr>
        <w:top w:val="none" w:sz="0" w:space="0" w:color="auto"/>
        <w:left w:val="none" w:sz="0" w:space="0" w:color="auto"/>
        <w:bottom w:val="none" w:sz="0" w:space="0" w:color="auto"/>
        <w:right w:val="none" w:sz="0" w:space="0" w:color="auto"/>
      </w:divBdr>
    </w:div>
    <w:div w:id="438643427">
      <w:bodyDiv w:val="1"/>
      <w:marLeft w:val="0"/>
      <w:marRight w:val="0"/>
      <w:marTop w:val="0"/>
      <w:marBottom w:val="0"/>
      <w:divBdr>
        <w:top w:val="none" w:sz="0" w:space="0" w:color="auto"/>
        <w:left w:val="none" w:sz="0" w:space="0" w:color="auto"/>
        <w:bottom w:val="none" w:sz="0" w:space="0" w:color="auto"/>
        <w:right w:val="none" w:sz="0" w:space="0" w:color="auto"/>
      </w:divBdr>
    </w:div>
    <w:div w:id="438645779">
      <w:bodyDiv w:val="1"/>
      <w:marLeft w:val="0"/>
      <w:marRight w:val="0"/>
      <w:marTop w:val="0"/>
      <w:marBottom w:val="0"/>
      <w:divBdr>
        <w:top w:val="none" w:sz="0" w:space="0" w:color="auto"/>
        <w:left w:val="none" w:sz="0" w:space="0" w:color="auto"/>
        <w:bottom w:val="none" w:sz="0" w:space="0" w:color="auto"/>
        <w:right w:val="none" w:sz="0" w:space="0" w:color="auto"/>
      </w:divBdr>
    </w:div>
    <w:div w:id="438910457">
      <w:bodyDiv w:val="1"/>
      <w:marLeft w:val="0"/>
      <w:marRight w:val="0"/>
      <w:marTop w:val="0"/>
      <w:marBottom w:val="0"/>
      <w:divBdr>
        <w:top w:val="none" w:sz="0" w:space="0" w:color="auto"/>
        <w:left w:val="none" w:sz="0" w:space="0" w:color="auto"/>
        <w:bottom w:val="none" w:sz="0" w:space="0" w:color="auto"/>
        <w:right w:val="none" w:sz="0" w:space="0" w:color="auto"/>
      </w:divBdr>
    </w:div>
    <w:div w:id="439490583">
      <w:bodyDiv w:val="1"/>
      <w:marLeft w:val="0"/>
      <w:marRight w:val="0"/>
      <w:marTop w:val="0"/>
      <w:marBottom w:val="0"/>
      <w:divBdr>
        <w:top w:val="none" w:sz="0" w:space="0" w:color="auto"/>
        <w:left w:val="none" w:sz="0" w:space="0" w:color="auto"/>
        <w:bottom w:val="none" w:sz="0" w:space="0" w:color="auto"/>
        <w:right w:val="none" w:sz="0" w:space="0" w:color="auto"/>
      </w:divBdr>
    </w:div>
    <w:div w:id="439492737">
      <w:bodyDiv w:val="1"/>
      <w:marLeft w:val="0"/>
      <w:marRight w:val="0"/>
      <w:marTop w:val="0"/>
      <w:marBottom w:val="0"/>
      <w:divBdr>
        <w:top w:val="none" w:sz="0" w:space="0" w:color="auto"/>
        <w:left w:val="none" w:sz="0" w:space="0" w:color="auto"/>
        <w:bottom w:val="none" w:sz="0" w:space="0" w:color="auto"/>
        <w:right w:val="none" w:sz="0" w:space="0" w:color="auto"/>
      </w:divBdr>
    </w:div>
    <w:div w:id="439574381">
      <w:bodyDiv w:val="1"/>
      <w:marLeft w:val="0"/>
      <w:marRight w:val="0"/>
      <w:marTop w:val="0"/>
      <w:marBottom w:val="0"/>
      <w:divBdr>
        <w:top w:val="none" w:sz="0" w:space="0" w:color="auto"/>
        <w:left w:val="none" w:sz="0" w:space="0" w:color="auto"/>
        <w:bottom w:val="none" w:sz="0" w:space="0" w:color="auto"/>
        <w:right w:val="none" w:sz="0" w:space="0" w:color="auto"/>
      </w:divBdr>
    </w:div>
    <w:div w:id="439691553">
      <w:bodyDiv w:val="1"/>
      <w:marLeft w:val="0"/>
      <w:marRight w:val="0"/>
      <w:marTop w:val="0"/>
      <w:marBottom w:val="0"/>
      <w:divBdr>
        <w:top w:val="none" w:sz="0" w:space="0" w:color="auto"/>
        <w:left w:val="none" w:sz="0" w:space="0" w:color="auto"/>
        <w:bottom w:val="none" w:sz="0" w:space="0" w:color="auto"/>
        <w:right w:val="none" w:sz="0" w:space="0" w:color="auto"/>
      </w:divBdr>
    </w:div>
    <w:div w:id="440339350">
      <w:bodyDiv w:val="1"/>
      <w:marLeft w:val="0"/>
      <w:marRight w:val="0"/>
      <w:marTop w:val="0"/>
      <w:marBottom w:val="0"/>
      <w:divBdr>
        <w:top w:val="none" w:sz="0" w:space="0" w:color="auto"/>
        <w:left w:val="none" w:sz="0" w:space="0" w:color="auto"/>
        <w:bottom w:val="none" w:sz="0" w:space="0" w:color="auto"/>
        <w:right w:val="none" w:sz="0" w:space="0" w:color="auto"/>
      </w:divBdr>
    </w:div>
    <w:div w:id="440533427">
      <w:bodyDiv w:val="1"/>
      <w:marLeft w:val="0"/>
      <w:marRight w:val="0"/>
      <w:marTop w:val="0"/>
      <w:marBottom w:val="0"/>
      <w:divBdr>
        <w:top w:val="none" w:sz="0" w:space="0" w:color="auto"/>
        <w:left w:val="none" w:sz="0" w:space="0" w:color="auto"/>
        <w:bottom w:val="none" w:sz="0" w:space="0" w:color="auto"/>
        <w:right w:val="none" w:sz="0" w:space="0" w:color="auto"/>
      </w:divBdr>
    </w:div>
    <w:div w:id="440682101">
      <w:bodyDiv w:val="1"/>
      <w:marLeft w:val="0"/>
      <w:marRight w:val="0"/>
      <w:marTop w:val="0"/>
      <w:marBottom w:val="0"/>
      <w:divBdr>
        <w:top w:val="none" w:sz="0" w:space="0" w:color="auto"/>
        <w:left w:val="none" w:sz="0" w:space="0" w:color="auto"/>
        <w:bottom w:val="none" w:sz="0" w:space="0" w:color="auto"/>
        <w:right w:val="none" w:sz="0" w:space="0" w:color="auto"/>
      </w:divBdr>
    </w:div>
    <w:div w:id="440758734">
      <w:bodyDiv w:val="1"/>
      <w:marLeft w:val="0"/>
      <w:marRight w:val="0"/>
      <w:marTop w:val="0"/>
      <w:marBottom w:val="0"/>
      <w:divBdr>
        <w:top w:val="none" w:sz="0" w:space="0" w:color="auto"/>
        <w:left w:val="none" w:sz="0" w:space="0" w:color="auto"/>
        <w:bottom w:val="none" w:sz="0" w:space="0" w:color="auto"/>
        <w:right w:val="none" w:sz="0" w:space="0" w:color="auto"/>
      </w:divBdr>
    </w:div>
    <w:div w:id="440799959">
      <w:bodyDiv w:val="1"/>
      <w:marLeft w:val="0"/>
      <w:marRight w:val="0"/>
      <w:marTop w:val="0"/>
      <w:marBottom w:val="0"/>
      <w:divBdr>
        <w:top w:val="none" w:sz="0" w:space="0" w:color="auto"/>
        <w:left w:val="none" w:sz="0" w:space="0" w:color="auto"/>
        <w:bottom w:val="none" w:sz="0" w:space="0" w:color="auto"/>
        <w:right w:val="none" w:sz="0" w:space="0" w:color="auto"/>
      </w:divBdr>
    </w:div>
    <w:div w:id="440876447">
      <w:bodyDiv w:val="1"/>
      <w:marLeft w:val="0"/>
      <w:marRight w:val="0"/>
      <w:marTop w:val="0"/>
      <w:marBottom w:val="0"/>
      <w:divBdr>
        <w:top w:val="none" w:sz="0" w:space="0" w:color="auto"/>
        <w:left w:val="none" w:sz="0" w:space="0" w:color="auto"/>
        <w:bottom w:val="none" w:sz="0" w:space="0" w:color="auto"/>
        <w:right w:val="none" w:sz="0" w:space="0" w:color="auto"/>
      </w:divBdr>
    </w:div>
    <w:div w:id="440879290">
      <w:bodyDiv w:val="1"/>
      <w:marLeft w:val="0"/>
      <w:marRight w:val="0"/>
      <w:marTop w:val="0"/>
      <w:marBottom w:val="0"/>
      <w:divBdr>
        <w:top w:val="none" w:sz="0" w:space="0" w:color="auto"/>
        <w:left w:val="none" w:sz="0" w:space="0" w:color="auto"/>
        <w:bottom w:val="none" w:sz="0" w:space="0" w:color="auto"/>
        <w:right w:val="none" w:sz="0" w:space="0" w:color="auto"/>
      </w:divBdr>
    </w:div>
    <w:div w:id="440883758">
      <w:bodyDiv w:val="1"/>
      <w:marLeft w:val="0"/>
      <w:marRight w:val="0"/>
      <w:marTop w:val="0"/>
      <w:marBottom w:val="0"/>
      <w:divBdr>
        <w:top w:val="none" w:sz="0" w:space="0" w:color="auto"/>
        <w:left w:val="none" w:sz="0" w:space="0" w:color="auto"/>
        <w:bottom w:val="none" w:sz="0" w:space="0" w:color="auto"/>
        <w:right w:val="none" w:sz="0" w:space="0" w:color="auto"/>
      </w:divBdr>
    </w:div>
    <w:div w:id="440926962">
      <w:bodyDiv w:val="1"/>
      <w:marLeft w:val="0"/>
      <w:marRight w:val="0"/>
      <w:marTop w:val="0"/>
      <w:marBottom w:val="0"/>
      <w:divBdr>
        <w:top w:val="none" w:sz="0" w:space="0" w:color="auto"/>
        <w:left w:val="none" w:sz="0" w:space="0" w:color="auto"/>
        <w:bottom w:val="none" w:sz="0" w:space="0" w:color="auto"/>
        <w:right w:val="none" w:sz="0" w:space="0" w:color="auto"/>
      </w:divBdr>
    </w:div>
    <w:div w:id="440994409">
      <w:bodyDiv w:val="1"/>
      <w:marLeft w:val="0"/>
      <w:marRight w:val="0"/>
      <w:marTop w:val="0"/>
      <w:marBottom w:val="0"/>
      <w:divBdr>
        <w:top w:val="none" w:sz="0" w:space="0" w:color="auto"/>
        <w:left w:val="none" w:sz="0" w:space="0" w:color="auto"/>
        <w:bottom w:val="none" w:sz="0" w:space="0" w:color="auto"/>
        <w:right w:val="none" w:sz="0" w:space="0" w:color="auto"/>
      </w:divBdr>
    </w:div>
    <w:div w:id="441002068">
      <w:bodyDiv w:val="1"/>
      <w:marLeft w:val="0"/>
      <w:marRight w:val="0"/>
      <w:marTop w:val="0"/>
      <w:marBottom w:val="0"/>
      <w:divBdr>
        <w:top w:val="none" w:sz="0" w:space="0" w:color="auto"/>
        <w:left w:val="none" w:sz="0" w:space="0" w:color="auto"/>
        <w:bottom w:val="none" w:sz="0" w:space="0" w:color="auto"/>
        <w:right w:val="none" w:sz="0" w:space="0" w:color="auto"/>
      </w:divBdr>
    </w:div>
    <w:div w:id="441194203">
      <w:bodyDiv w:val="1"/>
      <w:marLeft w:val="0"/>
      <w:marRight w:val="0"/>
      <w:marTop w:val="0"/>
      <w:marBottom w:val="0"/>
      <w:divBdr>
        <w:top w:val="none" w:sz="0" w:space="0" w:color="auto"/>
        <w:left w:val="none" w:sz="0" w:space="0" w:color="auto"/>
        <w:bottom w:val="none" w:sz="0" w:space="0" w:color="auto"/>
        <w:right w:val="none" w:sz="0" w:space="0" w:color="auto"/>
      </w:divBdr>
    </w:div>
    <w:div w:id="441415076">
      <w:bodyDiv w:val="1"/>
      <w:marLeft w:val="0"/>
      <w:marRight w:val="0"/>
      <w:marTop w:val="0"/>
      <w:marBottom w:val="0"/>
      <w:divBdr>
        <w:top w:val="none" w:sz="0" w:space="0" w:color="auto"/>
        <w:left w:val="none" w:sz="0" w:space="0" w:color="auto"/>
        <w:bottom w:val="none" w:sz="0" w:space="0" w:color="auto"/>
        <w:right w:val="none" w:sz="0" w:space="0" w:color="auto"/>
      </w:divBdr>
    </w:div>
    <w:div w:id="441728843">
      <w:bodyDiv w:val="1"/>
      <w:marLeft w:val="0"/>
      <w:marRight w:val="0"/>
      <w:marTop w:val="0"/>
      <w:marBottom w:val="0"/>
      <w:divBdr>
        <w:top w:val="none" w:sz="0" w:space="0" w:color="auto"/>
        <w:left w:val="none" w:sz="0" w:space="0" w:color="auto"/>
        <w:bottom w:val="none" w:sz="0" w:space="0" w:color="auto"/>
        <w:right w:val="none" w:sz="0" w:space="0" w:color="auto"/>
      </w:divBdr>
    </w:div>
    <w:div w:id="441732437">
      <w:bodyDiv w:val="1"/>
      <w:marLeft w:val="0"/>
      <w:marRight w:val="0"/>
      <w:marTop w:val="0"/>
      <w:marBottom w:val="0"/>
      <w:divBdr>
        <w:top w:val="none" w:sz="0" w:space="0" w:color="auto"/>
        <w:left w:val="none" w:sz="0" w:space="0" w:color="auto"/>
        <w:bottom w:val="none" w:sz="0" w:space="0" w:color="auto"/>
        <w:right w:val="none" w:sz="0" w:space="0" w:color="auto"/>
      </w:divBdr>
    </w:div>
    <w:div w:id="441800478">
      <w:bodyDiv w:val="1"/>
      <w:marLeft w:val="0"/>
      <w:marRight w:val="0"/>
      <w:marTop w:val="0"/>
      <w:marBottom w:val="0"/>
      <w:divBdr>
        <w:top w:val="none" w:sz="0" w:space="0" w:color="auto"/>
        <w:left w:val="none" w:sz="0" w:space="0" w:color="auto"/>
        <w:bottom w:val="none" w:sz="0" w:space="0" w:color="auto"/>
        <w:right w:val="none" w:sz="0" w:space="0" w:color="auto"/>
      </w:divBdr>
    </w:div>
    <w:div w:id="441920965">
      <w:bodyDiv w:val="1"/>
      <w:marLeft w:val="0"/>
      <w:marRight w:val="0"/>
      <w:marTop w:val="0"/>
      <w:marBottom w:val="0"/>
      <w:divBdr>
        <w:top w:val="none" w:sz="0" w:space="0" w:color="auto"/>
        <w:left w:val="none" w:sz="0" w:space="0" w:color="auto"/>
        <w:bottom w:val="none" w:sz="0" w:space="0" w:color="auto"/>
        <w:right w:val="none" w:sz="0" w:space="0" w:color="auto"/>
      </w:divBdr>
    </w:div>
    <w:div w:id="441995556">
      <w:bodyDiv w:val="1"/>
      <w:marLeft w:val="0"/>
      <w:marRight w:val="0"/>
      <w:marTop w:val="0"/>
      <w:marBottom w:val="0"/>
      <w:divBdr>
        <w:top w:val="none" w:sz="0" w:space="0" w:color="auto"/>
        <w:left w:val="none" w:sz="0" w:space="0" w:color="auto"/>
        <w:bottom w:val="none" w:sz="0" w:space="0" w:color="auto"/>
        <w:right w:val="none" w:sz="0" w:space="0" w:color="auto"/>
      </w:divBdr>
    </w:div>
    <w:div w:id="441997322">
      <w:bodyDiv w:val="1"/>
      <w:marLeft w:val="0"/>
      <w:marRight w:val="0"/>
      <w:marTop w:val="0"/>
      <w:marBottom w:val="0"/>
      <w:divBdr>
        <w:top w:val="none" w:sz="0" w:space="0" w:color="auto"/>
        <w:left w:val="none" w:sz="0" w:space="0" w:color="auto"/>
        <w:bottom w:val="none" w:sz="0" w:space="0" w:color="auto"/>
        <w:right w:val="none" w:sz="0" w:space="0" w:color="auto"/>
      </w:divBdr>
    </w:div>
    <w:div w:id="442499214">
      <w:bodyDiv w:val="1"/>
      <w:marLeft w:val="0"/>
      <w:marRight w:val="0"/>
      <w:marTop w:val="0"/>
      <w:marBottom w:val="0"/>
      <w:divBdr>
        <w:top w:val="none" w:sz="0" w:space="0" w:color="auto"/>
        <w:left w:val="none" w:sz="0" w:space="0" w:color="auto"/>
        <w:bottom w:val="none" w:sz="0" w:space="0" w:color="auto"/>
        <w:right w:val="none" w:sz="0" w:space="0" w:color="auto"/>
      </w:divBdr>
    </w:div>
    <w:div w:id="442723920">
      <w:bodyDiv w:val="1"/>
      <w:marLeft w:val="0"/>
      <w:marRight w:val="0"/>
      <w:marTop w:val="0"/>
      <w:marBottom w:val="0"/>
      <w:divBdr>
        <w:top w:val="none" w:sz="0" w:space="0" w:color="auto"/>
        <w:left w:val="none" w:sz="0" w:space="0" w:color="auto"/>
        <w:bottom w:val="none" w:sz="0" w:space="0" w:color="auto"/>
        <w:right w:val="none" w:sz="0" w:space="0" w:color="auto"/>
      </w:divBdr>
    </w:div>
    <w:div w:id="442723931">
      <w:bodyDiv w:val="1"/>
      <w:marLeft w:val="0"/>
      <w:marRight w:val="0"/>
      <w:marTop w:val="0"/>
      <w:marBottom w:val="0"/>
      <w:divBdr>
        <w:top w:val="none" w:sz="0" w:space="0" w:color="auto"/>
        <w:left w:val="none" w:sz="0" w:space="0" w:color="auto"/>
        <w:bottom w:val="none" w:sz="0" w:space="0" w:color="auto"/>
        <w:right w:val="none" w:sz="0" w:space="0" w:color="auto"/>
      </w:divBdr>
    </w:div>
    <w:div w:id="442766441">
      <w:bodyDiv w:val="1"/>
      <w:marLeft w:val="0"/>
      <w:marRight w:val="0"/>
      <w:marTop w:val="0"/>
      <w:marBottom w:val="0"/>
      <w:divBdr>
        <w:top w:val="none" w:sz="0" w:space="0" w:color="auto"/>
        <w:left w:val="none" w:sz="0" w:space="0" w:color="auto"/>
        <w:bottom w:val="none" w:sz="0" w:space="0" w:color="auto"/>
        <w:right w:val="none" w:sz="0" w:space="0" w:color="auto"/>
      </w:divBdr>
    </w:div>
    <w:div w:id="442769832">
      <w:bodyDiv w:val="1"/>
      <w:marLeft w:val="0"/>
      <w:marRight w:val="0"/>
      <w:marTop w:val="0"/>
      <w:marBottom w:val="0"/>
      <w:divBdr>
        <w:top w:val="none" w:sz="0" w:space="0" w:color="auto"/>
        <w:left w:val="none" w:sz="0" w:space="0" w:color="auto"/>
        <w:bottom w:val="none" w:sz="0" w:space="0" w:color="auto"/>
        <w:right w:val="none" w:sz="0" w:space="0" w:color="auto"/>
      </w:divBdr>
    </w:div>
    <w:div w:id="442964326">
      <w:bodyDiv w:val="1"/>
      <w:marLeft w:val="0"/>
      <w:marRight w:val="0"/>
      <w:marTop w:val="0"/>
      <w:marBottom w:val="0"/>
      <w:divBdr>
        <w:top w:val="none" w:sz="0" w:space="0" w:color="auto"/>
        <w:left w:val="none" w:sz="0" w:space="0" w:color="auto"/>
        <w:bottom w:val="none" w:sz="0" w:space="0" w:color="auto"/>
        <w:right w:val="none" w:sz="0" w:space="0" w:color="auto"/>
      </w:divBdr>
    </w:div>
    <w:div w:id="443306012">
      <w:bodyDiv w:val="1"/>
      <w:marLeft w:val="0"/>
      <w:marRight w:val="0"/>
      <w:marTop w:val="0"/>
      <w:marBottom w:val="0"/>
      <w:divBdr>
        <w:top w:val="none" w:sz="0" w:space="0" w:color="auto"/>
        <w:left w:val="none" w:sz="0" w:space="0" w:color="auto"/>
        <w:bottom w:val="none" w:sz="0" w:space="0" w:color="auto"/>
        <w:right w:val="none" w:sz="0" w:space="0" w:color="auto"/>
      </w:divBdr>
    </w:div>
    <w:div w:id="443309703">
      <w:bodyDiv w:val="1"/>
      <w:marLeft w:val="0"/>
      <w:marRight w:val="0"/>
      <w:marTop w:val="0"/>
      <w:marBottom w:val="0"/>
      <w:divBdr>
        <w:top w:val="none" w:sz="0" w:space="0" w:color="auto"/>
        <w:left w:val="none" w:sz="0" w:space="0" w:color="auto"/>
        <w:bottom w:val="none" w:sz="0" w:space="0" w:color="auto"/>
        <w:right w:val="none" w:sz="0" w:space="0" w:color="auto"/>
      </w:divBdr>
    </w:div>
    <w:div w:id="443692017">
      <w:bodyDiv w:val="1"/>
      <w:marLeft w:val="0"/>
      <w:marRight w:val="0"/>
      <w:marTop w:val="0"/>
      <w:marBottom w:val="0"/>
      <w:divBdr>
        <w:top w:val="none" w:sz="0" w:space="0" w:color="auto"/>
        <w:left w:val="none" w:sz="0" w:space="0" w:color="auto"/>
        <w:bottom w:val="none" w:sz="0" w:space="0" w:color="auto"/>
        <w:right w:val="none" w:sz="0" w:space="0" w:color="auto"/>
      </w:divBdr>
    </w:div>
    <w:div w:id="443767670">
      <w:bodyDiv w:val="1"/>
      <w:marLeft w:val="0"/>
      <w:marRight w:val="0"/>
      <w:marTop w:val="0"/>
      <w:marBottom w:val="0"/>
      <w:divBdr>
        <w:top w:val="none" w:sz="0" w:space="0" w:color="auto"/>
        <w:left w:val="none" w:sz="0" w:space="0" w:color="auto"/>
        <w:bottom w:val="none" w:sz="0" w:space="0" w:color="auto"/>
        <w:right w:val="none" w:sz="0" w:space="0" w:color="auto"/>
      </w:divBdr>
    </w:div>
    <w:div w:id="444083883">
      <w:bodyDiv w:val="1"/>
      <w:marLeft w:val="0"/>
      <w:marRight w:val="0"/>
      <w:marTop w:val="0"/>
      <w:marBottom w:val="0"/>
      <w:divBdr>
        <w:top w:val="none" w:sz="0" w:space="0" w:color="auto"/>
        <w:left w:val="none" w:sz="0" w:space="0" w:color="auto"/>
        <w:bottom w:val="none" w:sz="0" w:space="0" w:color="auto"/>
        <w:right w:val="none" w:sz="0" w:space="0" w:color="auto"/>
      </w:divBdr>
    </w:div>
    <w:div w:id="444465403">
      <w:bodyDiv w:val="1"/>
      <w:marLeft w:val="0"/>
      <w:marRight w:val="0"/>
      <w:marTop w:val="0"/>
      <w:marBottom w:val="0"/>
      <w:divBdr>
        <w:top w:val="none" w:sz="0" w:space="0" w:color="auto"/>
        <w:left w:val="none" w:sz="0" w:space="0" w:color="auto"/>
        <w:bottom w:val="none" w:sz="0" w:space="0" w:color="auto"/>
        <w:right w:val="none" w:sz="0" w:space="0" w:color="auto"/>
      </w:divBdr>
    </w:div>
    <w:div w:id="444694115">
      <w:bodyDiv w:val="1"/>
      <w:marLeft w:val="0"/>
      <w:marRight w:val="0"/>
      <w:marTop w:val="0"/>
      <w:marBottom w:val="0"/>
      <w:divBdr>
        <w:top w:val="none" w:sz="0" w:space="0" w:color="auto"/>
        <w:left w:val="none" w:sz="0" w:space="0" w:color="auto"/>
        <w:bottom w:val="none" w:sz="0" w:space="0" w:color="auto"/>
        <w:right w:val="none" w:sz="0" w:space="0" w:color="auto"/>
      </w:divBdr>
    </w:div>
    <w:div w:id="444733281">
      <w:bodyDiv w:val="1"/>
      <w:marLeft w:val="0"/>
      <w:marRight w:val="0"/>
      <w:marTop w:val="0"/>
      <w:marBottom w:val="0"/>
      <w:divBdr>
        <w:top w:val="none" w:sz="0" w:space="0" w:color="auto"/>
        <w:left w:val="none" w:sz="0" w:space="0" w:color="auto"/>
        <w:bottom w:val="none" w:sz="0" w:space="0" w:color="auto"/>
        <w:right w:val="none" w:sz="0" w:space="0" w:color="auto"/>
      </w:divBdr>
    </w:div>
    <w:div w:id="444929562">
      <w:bodyDiv w:val="1"/>
      <w:marLeft w:val="0"/>
      <w:marRight w:val="0"/>
      <w:marTop w:val="0"/>
      <w:marBottom w:val="0"/>
      <w:divBdr>
        <w:top w:val="none" w:sz="0" w:space="0" w:color="auto"/>
        <w:left w:val="none" w:sz="0" w:space="0" w:color="auto"/>
        <w:bottom w:val="none" w:sz="0" w:space="0" w:color="auto"/>
        <w:right w:val="none" w:sz="0" w:space="0" w:color="auto"/>
      </w:divBdr>
    </w:div>
    <w:div w:id="445124030">
      <w:bodyDiv w:val="1"/>
      <w:marLeft w:val="0"/>
      <w:marRight w:val="0"/>
      <w:marTop w:val="0"/>
      <w:marBottom w:val="0"/>
      <w:divBdr>
        <w:top w:val="none" w:sz="0" w:space="0" w:color="auto"/>
        <w:left w:val="none" w:sz="0" w:space="0" w:color="auto"/>
        <w:bottom w:val="none" w:sz="0" w:space="0" w:color="auto"/>
        <w:right w:val="none" w:sz="0" w:space="0" w:color="auto"/>
      </w:divBdr>
    </w:div>
    <w:div w:id="445203199">
      <w:bodyDiv w:val="1"/>
      <w:marLeft w:val="0"/>
      <w:marRight w:val="0"/>
      <w:marTop w:val="0"/>
      <w:marBottom w:val="0"/>
      <w:divBdr>
        <w:top w:val="none" w:sz="0" w:space="0" w:color="auto"/>
        <w:left w:val="none" w:sz="0" w:space="0" w:color="auto"/>
        <w:bottom w:val="none" w:sz="0" w:space="0" w:color="auto"/>
        <w:right w:val="none" w:sz="0" w:space="0" w:color="auto"/>
      </w:divBdr>
    </w:div>
    <w:div w:id="445587124">
      <w:bodyDiv w:val="1"/>
      <w:marLeft w:val="0"/>
      <w:marRight w:val="0"/>
      <w:marTop w:val="0"/>
      <w:marBottom w:val="0"/>
      <w:divBdr>
        <w:top w:val="none" w:sz="0" w:space="0" w:color="auto"/>
        <w:left w:val="none" w:sz="0" w:space="0" w:color="auto"/>
        <w:bottom w:val="none" w:sz="0" w:space="0" w:color="auto"/>
        <w:right w:val="none" w:sz="0" w:space="0" w:color="auto"/>
      </w:divBdr>
    </w:div>
    <w:div w:id="445658310">
      <w:bodyDiv w:val="1"/>
      <w:marLeft w:val="0"/>
      <w:marRight w:val="0"/>
      <w:marTop w:val="0"/>
      <w:marBottom w:val="0"/>
      <w:divBdr>
        <w:top w:val="none" w:sz="0" w:space="0" w:color="auto"/>
        <w:left w:val="none" w:sz="0" w:space="0" w:color="auto"/>
        <w:bottom w:val="none" w:sz="0" w:space="0" w:color="auto"/>
        <w:right w:val="none" w:sz="0" w:space="0" w:color="auto"/>
      </w:divBdr>
    </w:div>
    <w:div w:id="445735631">
      <w:bodyDiv w:val="1"/>
      <w:marLeft w:val="0"/>
      <w:marRight w:val="0"/>
      <w:marTop w:val="0"/>
      <w:marBottom w:val="0"/>
      <w:divBdr>
        <w:top w:val="none" w:sz="0" w:space="0" w:color="auto"/>
        <w:left w:val="none" w:sz="0" w:space="0" w:color="auto"/>
        <w:bottom w:val="none" w:sz="0" w:space="0" w:color="auto"/>
        <w:right w:val="none" w:sz="0" w:space="0" w:color="auto"/>
      </w:divBdr>
    </w:div>
    <w:div w:id="446045902">
      <w:bodyDiv w:val="1"/>
      <w:marLeft w:val="0"/>
      <w:marRight w:val="0"/>
      <w:marTop w:val="0"/>
      <w:marBottom w:val="0"/>
      <w:divBdr>
        <w:top w:val="none" w:sz="0" w:space="0" w:color="auto"/>
        <w:left w:val="none" w:sz="0" w:space="0" w:color="auto"/>
        <w:bottom w:val="none" w:sz="0" w:space="0" w:color="auto"/>
        <w:right w:val="none" w:sz="0" w:space="0" w:color="auto"/>
      </w:divBdr>
    </w:div>
    <w:div w:id="446311175">
      <w:bodyDiv w:val="1"/>
      <w:marLeft w:val="0"/>
      <w:marRight w:val="0"/>
      <w:marTop w:val="0"/>
      <w:marBottom w:val="0"/>
      <w:divBdr>
        <w:top w:val="none" w:sz="0" w:space="0" w:color="auto"/>
        <w:left w:val="none" w:sz="0" w:space="0" w:color="auto"/>
        <w:bottom w:val="none" w:sz="0" w:space="0" w:color="auto"/>
        <w:right w:val="none" w:sz="0" w:space="0" w:color="auto"/>
      </w:divBdr>
    </w:div>
    <w:div w:id="446318750">
      <w:bodyDiv w:val="1"/>
      <w:marLeft w:val="0"/>
      <w:marRight w:val="0"/>
      <w:marTop w:val="0"/>
      <w:marBottom w:val="0"/>
      <w:divBdr>
        <w:top w:val="none" w:sz="0" w:space="0" w:color="auto"/>
        <w:left w:val="none" w:sz="0" w:space="0" w:color="auto"/>
        <w:bottom w:val="none" w:sz="0" w:space="0" w:color="auto"/>
        <w:right w:val="none" w:sz="0" w:space="0" w:color="auto"/>
      </w:divBdr>
    </w:div>
    <w:div w:id="446390938">
      <w:bodyDiv w:val="1"/>
      <w:marLeft w:val="0"/>
      <w:marRight w:val="0"/>
      <w:marTop w:val="0"/>
      <w:marBottom w:val="0"/>
      <w:divBdr>
        <w:top w:val="none" w:sz="0" w:space="0" w:color="auto"/>
        <w:left w:val="none" w:sz="0" w:space="0" w:color="auto"/>
        <w:bottom w:val="none" w:sz="0" w:space="0" w:color="auto"/>
        <w:right w:val="none" w:sz="0" w:space="0" w:color="auto"/>
      </w:divBdr>
    </w:div>
    <w:div w:id="446628884">
      <w:bodyDiv w:val="1"/>
      <w:marLeft w:val="0"/>
      <w:marRight w:val="0"/>
      <w:marTop w:val="0"/>
      <w:marBottom w:val="0"/>
      <w:divBdr>
        <w:top w:val="none" w:sz="0" w:space="0" w:color="auto"/>
        <w:left w:val="none" w:sz="0" w:space="0" w:color="auto"/>
        <w:bottom w:val="none" w:sz="0" w:space="0" w:color="auto"/>
        <w:right w:val="none" w:sz="0" w:space="0" w:color="auto"/>
      </w:divBdr>
    </w:div>
    <w:div w:id="446702167">
      <w:bodyDiv w:val="1"/>
      <w:marLeft w:val="0"/>
      <w:marRight w:val="0"/>
      <w:marTop w:val="0"/>
      <w:marBottom w:val="0"/>
      <w:divBdr>
        <w:top w:val="none" w:sz="0" w:space="0" w:color="auto"/>
        <w:left w:val="none" w:sz="0" w:space="0" w:color="auto"/>
        <w:bottom w:val="none" w:sz="0" w:space="0" w:color="auto"/>
        <w:right w:val="none" w:sz="0" w:space="0" w:color="auto"/>
      </w:divBdr>
    </w:div>
    <w:div w:id="446773191">
      <w:bodyDiv w:val="1"/>
      <w:marLeft w:val="0"/>
      <w:marRight w:val="0"/>
      <w:marTop w:val="0"/>
      <w:marBottom w:val="0"/>
      <w:divBdr>
        <w:top w:val="none" w:sz="0" w:space="0" w:color="auto"/>
        <w:left w:val="none" w:sz="0" w:space="0" w:color="auto"/>
        <w:bottom w:val="none" w:sz="0" w:space="0" w:color="auto"/>
        <w:right w:val="none" w:sz="0" w:space="0" w:color="auto"/>
      </w:divBdr>
    </w:div>
    <w:div w:id="446855334">
      <w:bodyDiv w:val="1"/>
      <w:marLeft w:val="0"/>
      <w:marRight w:val="0"/>
      <w:marTop w:val="0"/>
      <w:marBottom w:val="0"/>
      <w:divBdr>
        <w:top w:val="none" w:sz="0" w:space="0" w:color="auto"/>
        <w:left w:val="none" w:sz="0" w:space="0" w:color="auto"/>
        <w:bottom w:val="none" w:sz="0" w:space="0" w:color="auto"/>
        <w:right w:val="none" w:sz="0" w:space="0" w:color="auto"/>
      </w:divBdr>
    </w:div>
    <w:div w:id="446966782">
      <w:bodyDiv w:val="1"/>
      <w:marLeft w:val="0"/>
      <w:marRight w:val="0"/>
      <w:marTop w:val="0"/>
      <w:marBottom w:val="0"/>
      <w:divBdr>
        <w:top w:val="none" w:sz="0" w:space="0" w:color="auto"/>
        <w:left w:val="none" w:sz="0" w:space="0" w:color="auto"/>
        <w:bottom w:val="none" w:sz="0" w:space="0" w:color="auto"/>
        <w:right w:val="none" w:sz="0" w:space="0" w:color="auto"/>
      </w:divBdr>
    </w:div>
    <w:div w:id="447243265">
      <w:bodyDiv w:val="1"/>
      <w:marLeft w:val="0"/>
      <w:marRight w:val="0"/>
      <w:marTop w:val="0"/>
      <w:marBottom w:val="0"/>
      <w:divBdr>
        <w:top w:val="none" w:sz="0" w:space="0" w:color="auto"/>
        <w:left w:val="none" w:sz="0" w:space="0" w:color="auto"/>
        <w:bottom w:val="none" w:sz="0" w:space="0" w:color="auto"/>
        <w:right w:val="none" w:sz="0" w:space="0" w:color="auto"/>
      </w:divBdr>
    </w:div>
    <w:div w:id="447436977">
      <w:bodyDiv w:val="1"/>
      <w:marLeft w:val="0"/>
      <w:marRight w:val="0"/>
      <w:marTop w:val="0"/>
      <w:marBottom w:val="0"/>
      <w:divBdr>
        <w:top w:val="none" w:sz="0" w:space="0" w:color="auto"/>
        <w:left w:val="none" w:sz="0" w:space="0" w:color="auto"/>
        <w:bottom w:val="none" w:sz="0" w:space="0" w:color="auto"/>
        <w:right w:val="none" w:sz="0" w:space="0" w:color="auto"/>
      </w:divBdr>
    </w:div>
    <w:div w:id="448013075">
      <w:bodyDiv w:val="1"/>
      <w:marLeft w:val="0"/>
      <w:marRight w:val="0"/>
      <w:marTop w:val="0"/>
      <w:marBottom w:val="0"/>
      <w:divBdr>
        <w:top w:val="none" w:sz="0" w:space="0" w:color="auto"/>
        <w:left w:val="none" w:sz="0" w:space="0" w:color="auto"/>
        <w:bottom w:val="none" w:sz="0" w:space="0" w:color="auto"/>
        <w:right w:val="none" w:sz="0" w:space="0" w:color="auto"/>
      </w:divBdr>
    </w:div>
    <w:div w:id="448013083">
      <w:bodyDiv w:val="1"/>
      <w:marLeft w:val="0"/>
      <w:marRight w:val="0"/>
      <w:marTop w:val="0"/>
      <w:marBottom w:val="0"/>
      <w:divBdr>
        <w:top w:val="none" w:sz="0" w:space="0" w:color="auto"/>
        <w:left w:val="none" w:sz="0" w:space="0" w:color="auto"/>
        <w:bottom w:val="none" w:sz="0" w:space="0" w:color="auto"/>
        <w:right w:val="none" w:sz="0" w:space="0" w:color="auto"/>
      </w:divBdr>
    </w:div>
    <w:div w:id="448356975">
      <w:bodyDiv w:val="1"/>
      <w:marLeft w:val="0"/>
      <w:marRight w:val="0"/>
      <w:marTop w:val="0"/>
      <w:marBottom w:val="0"/>
      <w:divBdr>
        <w:top w:val="none" w:sz="0" w:space="0" w:color="auto"/>
        <w:left w:val="none" w:sz="0" w:space="0" w:color="auto"/>
        <w:bottom w:val="none" w:sz="0" w:space="0" w:color="auto"/>
        <w:right w:val="none" w:sz="0" w:space="0" w:color="auto"/>
      </w:divBdr>
    </w:div>
    <w:div w:id="448358253">
      <w:bodyDiv w:val="1"/>
      <w:marLeft w:val="0"/>
      <w:marRight w:val="0"/>
      <w:marTop w:val="0"/>
      <w:marBottom w:val="0"/>
      <w:divBdr>
        <w:top w:val="none" w:sz="0" w:space="0" w:color="auto"/>
        <w:left w:val="none" w:sz="0" w:space="0" w:color="auto"/>
        <w:bottom w:val="none" w:sz="0" w:space="0" w:color="auto"/>
        <w:right w:val="none" w:sz="0" w:space="0" w:color="auto"/>
      </w:divBdr>
    </w:div>
    <w:div w:id="448816286">
      <w:bodyDiv w:val="1"/>
      <w:marLeft w:val="0"/>
      <w:marRight w:val="0"/>
      <w:marTop w:val="0"/>
      <w:marBottom w:val="0"/>
      <w:divBdr>
        <w:top w:val="none" w:sz="0" w:space="0" w:color="auto"/>
        <w:left w:val="none" w:sz="0" w:space="0" w:color="auto"/>
        <w:bottom w:val="none" w:sz="0" w:space="0" w:color="auto"/>
        <w:right w:val="none" w:sz="0" w:space="0" w:color="auto"/>
      </w:divBdr>
    </w:div>
    <w:div w:id="448816535">
      <w:bodyDiv w:val="1"/>
      <w:marLeft w:val="0"/>
      <w:marRight w:val="0"/>
      <w:marTop w:val="0"/>
      <w:marBottom w:val="0"/>
      <w:divBdr>
        <w:top w:val="none" w:sz="0" w:space="0" w:color="auto"/>
        <w:left w:val="none" w:sz="0" w:space="0" w:color="auto"/>
        <w:bottom w:val="none" w:sz="0" w:space="0" w:color="auto"/>
        <w:right w:val="none" w:sz="0" w:space="0" w:color="auto"/>
      </w:divBdr>
    </w:div>
    <w:div w:id="449130164">
      <w:bodyDiv w:val="1"/>
      <w:marLeft w:val="0"/>
      <w:marRight w:val="0"/>
      <w:marTop w:val="0"/>
      <w:marBottom w:val="0"/>
      <w:divBdr>
        <w:top w:val="none" w:sz="0" w:space="0" w:color="auto"/>
        <w:left w:val="none" w:sz="0" w:space="0" w:color="auto"/>
        <w:bottom w:val="none" w:sz="0" w:space="0" w:color="auto"/>
        <w:right w:val="none" w:sz="0" w:space="0" w:color="auto"/>
      </w:divBdr>
    </w:div>
    <w:div w:id="449200389">
      <w:bodyDiv w:val="1"/>
      <w:marLeft w:val="0"/>
      <w:marRight w:val="0"/>
      <w:marTop w:val="0"/>
      <w:marBottom w:val="0"/>
      <w:divBdr>
        <w:top w:val="none" w:sz="0" w:space="0" w:color="auto"/>
        <w:left w:val="none" w:sz="0" w:space="0" w:color="auto"/>
        <w:bottom w:val="none" w:sz="0" w:space="0" w:color="auto"/>
        <w:right w:val="none" w:sz="0" w:space="0" w:color="auto"/>
      </w:divBdr>
    </w:div>
    <w:div w:id="449320057">
      <w:bodyDiv w:val="1"/>
      <w:marLeft w:val="0"/>
      <w:marRight w:val="0"/>
      <w:marTop w:val="0"/>
      <w:marBottom w:val="0"/>
      <w:divBdr>
        <w:top w:val="none" w:sz="0" w:space="0" w:color="auto"/>
        <w:left w:val="none" w:sz="0" w:space="0" w:color="auto"/>
        <w:bottom w:val="none" w:sz="0" w:space="0" w:color="auto"/>
        <w:right w:val="none" w:sz="0" w:space="0" w:color="auto"/>
      </w:divBdr>
    </w:div>
    <w:div w:id="449477587">
      <w:bodyDiv w:val="1"/>
      <w:marLeft w:val="0"/>
      <w:marRight w:val="0"/>
      <w:marTop w:val="0"/>
      <w:marBottom w:val="0"/>
      <w:divBdr>
        <w:top w:val="none" w:sz="0" w:space="0" w:color="auto"/>
        <w:left w:val="none" w:sz="0" w:space="0" w:color="auto"/>
        <w:bottom w:val="none" w:sz="0" w:space="0" w:color="auto"/>
        <w:right w:val="none" w:sz="0" w:space="0" w:color="auto"/>
      </w:divBdr>
    </w:div>
    <w:div w:id="449587452">
      <w:bodyDiv w:val="1"/>
      <w:marLeft w:val="0"/>
      <w:marRight w:val="0"/>
      <w:marTop w:val="0"/>
      <w:marBottom w:val="0"/>
      <w:divBdr>
        <w:top w:val="none" w:sz="0" w:space="0" w:color="auto"/>
        <w:left w:val="none" w:sz="0" w:space="0" w:color="auto"/>
        <w:bottom w:val="none" w:sz="0" w:space="0" w:color="auto"/>
        <w:right w:val="none" w:sz="0" w:space="0" w:color="auto"/>
      </w:divBdr>
    </w:div>
    <w:div w:id="449589903">
      <w:bodyDiv w:val="1"/>
      <w:marLeft w:val="0"/>
      <w:marRight w:val="0"/>
      <w:marTop w:val="0"/>
      <w:marBottom w:val="0"/>
      <w:divBdr>
        <w:top w:val="none" w:sz="0" w:space="0" w:color="auto"/>
        <w:left w:val="none" w:sz="0" w:space="0" w:color="auto"/>
        <w:bottom w:val="none" w:sz="0" w:space="0" w:color="auto"/>
        <w:right w:val="none" w:sz="0" w:space="0" w:color="auto"/>
      </w:divBdr>
    </w:div>
    <w:div w:id="449785559">
      <w:bodyDiv w:val="1"/>
      <w:marLeft w:val="0"/>
      <w:marRight w:val="0"/>
      <w:marTop w:val="0"/>
      <w:marBottom w:val="0"/>
      <w:divBdr>
        <w:top w:val="none" w:sz="0" w:space="0" w:color="auto"/>
        <w:left w:val="none" w:sz="0" w:space="0" w:color="auto"/>
        <w:bottom w:val="none" w:sz="0" w:space="0" w:color="auto"/>
        <w:right w:val="none" w:sz="0" w:space="0" w:color="auto"/>
      </w:divBdr>
    </w:div>
    <w:div w:id="449931468">
      <w:bodyDiv w:val="1"/>
      <w:marLeft w:val="0"/>
      <w:marRight w:val="0"/>
      <w:marTop w:val="0"/>
      <w:marBottom w:val="0"/>
      <w:divBdr>
        <w:top w:val="none" w:sz="0" w:space="0" w:color="auto"/>
        <w:left w:val="none" w:sz="0" w:space="0" w:color="auto"/>
        <w:bottom w:val="none" w:sz="0" w:space="0" w:color="auto"/>
        <w:right w:val="none" w:sz="0" w:space="0" w:color="auto"/>
      </w:divBdr>
    </w:div>
    <w:div w:id="450128951">
      <w:bodyDiv w:val="1"/>
      <w:marLeft w:val="0"/>
      <w:marRight w:val="0"/>
      <w:marTop w:val="0"/>
      <w:marBottom w:val="0"/>
      <w:divBdr>
        <w:top w:val="none" w:sz="0" w:space="0" w:color="auto"/>
        <w:left w:val="none" w:sz="0" w:space="0" w:color="auto"/>
        <w:bottom w:val="none" w:sz="0" w:space="0" w:color="auto"/>
        <w:right w:val="none" w:sz="0" w:space="0" w:color="auto"/>
      </w:divBdr>
    </w:div>
    <w:div w:id="450367829">
      <w:bodyDiv w:val="1"/>
      <w:marLeft w:val="0"/>
      <w:marRight w:val="0"/>
      <w:marTop w:val="0"/>
      <w:marBottom w:val="0"/>
      <w:divBdr>
        <w:top w:val="none" w:sz="0" w:space="0" w:color="auto"/>
        <w:left w:val="none" w:sz="0" w:space="0" w:color="auto"/>
        <w:bottom w:val="none" w:sz="0" w:space="0" w:color="auto"/>
        <w:right w:val="none" w:sz="0" w:space="0" w:color="auto"/>
      </w:divBdr>
    </w:div>
    <w:div w:id="450437533">
      <w:bodyDiv w:val="1"/>
      <w:marLeft w:val="0"/>
      <w:marRight w:val="0"/>
      <w:marTop w:val="0"/>
      <w:marBottom w:val="0"/>
      <w:divBdr>
        <w:top w:val="none" w:sz="0" w:space="0" w:color="auto"/>
        <w:left w:val="none" w:sz="0" w:space="0" w:color="auto"/>
        <w:bottom w:val="none" w:sz="0" w:space="0" w:color="auto"/>
        <w:right w:val="none" w:sz="0" w:space="0" w:color="auto"/>
      </w:divBdr>
    </w:div>
    <w:div w:id="450633279">
      <w:bodyDiv w:val="1"/>
      <w:marLeft w:val="0"/>
      <w:marRight w:val="0"/>
      <w:marTop w:val="0"/>
      <w:marBottom w:val="0"/>
      <w:divBdr>
        <w:top w:val="none" w:sz="0" w:space="0" w:color="auto"/>
        <w:left w:val="none" w:sz="0" w:space="0" w:color="auto"/>
        <w:bottom w:val="none" w:sz="0" w:space="0" w:color="auto"/>
        <w:right w:val="none" w:sz="0" w:space="0" w:color="auto"/>
      </w:divBdr>
    </w:div>
    <w:div w:id="450711059">
      <w:bodyDiv w:val="1"/>
      <w:marLeft w:val="0"/>
      <w:marRight w:val="0"/>
      <w:marTop w:val="0"/>
      <w:marBottom w:val="0"/>
      <w:divBdr>
        <w:top w:val="none" w:sz="0" w:space="0" w:color="auto"/>
        <w:left w:val="none" w:sz="0" w:space="0" w:color="auto"/>
        <w:bottom w:val="none" w:sz="0" w:space="0" w:color="auto"/>
        <w:right w:val="none" w:sz="0" w:space="0" w:color="auto"/>
      </w:divBdr>
    </w:div>
    <w:div w:id="450822538">
      <w:bodyDiv w:val="1"/>
      <w:marLeft w:val="0"/>
      <w:marRight w:val="0"/>
      <w:marTop w:val="0"/>
      <w:marBottom w:val="0"/>
      <w:divBdr>
        <w:top w:val="none" w:sz="0" w:space="0" w:color="auto"/>
        <w:left w:val="none" w:sz="0" w:space="0" w:color="auto"/>
        <w:bottom w:val="none" w:sz="0" w:space="0" w:color="auto"/>
        <w:right w:val="none" w:sz="0" w:space="0" w:color="auto"/>
      </w:divBdr>
    </w:div>
    <w:div w:id="451173394">
      <w:bodyDiv w:val="1"/>
      <w:marLeft w:val="0"/>
      <w:marRight w:val="0"/>
      <w:marTop w:val="0"/>
      <w:marBottom w:val="0"/>
      <w:divBdr>
        <w:top w:val="none" w:sz="0" w:space="0" w:color="auto"/>
        <w:left w:val="none" w:sz="0" w:space="0" w:color="auto"/>
        <w:bottom w:val="none" w:sz="0" w:space="0" w:color="auto"/>
        <w:right w:val="none" w:sz="0" w:space="0" w:color="auto"/>
      </w:divBdr>
    </w:div>
    <w:div w:id="451363257">
      <w:bodyDiv w:val="1"/>
      <w:marLeft w:val="0"/>
      <w:marRight w:val="0"/>
      <w:marTop w:val="0"/>
      <w:marBottom w:val="0"/>
      <w:divBdr>
        <w:top w:val="none" w:sz="0" w:space="0" w:color="auto"/>
        <w:left w:val="none" w:sz="0" w:space="0" w:color="auto"/>
        <w:bottom w:val="none" w:sz="0" w:space="0" w:color="auto"/>
        <w:right w:val="none" w:sz="0" w:space="0" w:color="auto"/>
      </w:divBdr>
    </w:div>
    <w:div w:id="451442055">
      <w:bodyDiv w:val="1"/>
      <w:marLeft w:val="0"/>
      <w:marRight w:val="0"/>
      <w:marTop w:val="0"/>
      <w:marBottom w:val="0"/>
      <w:divBdr>
        <w:top w:val="none" w:sz="0" w:space="0" w:color="auto"/>
        <w:left w:val="none" w:sz="0" w:space="0" w:color="auto"/>
        <w:bottom w:val="none" w:sz="0" w:space="0" w:color="auto"/>
        <w:right w:val="none" w:sz="0" w:space="0" w:color="auto"/>
      </w:divBdr>
    </w:div>
    <w:div w:id="451482340">
      <w:bodyDiv w:val="1"/>
      <w:marLeft w:val="0"/>
      <w:marRight w:val="0"/>
      <w:marTop w:val="0"/>
      <w:marBottom w:val="0"/>
      <w:divBdr>
        <w:top w:val="none" w:sz="0" w:space="0" w:color="auto"/>
        <w:left w:val="none" w:sz="0" w:space="0" w:color="auto"/>
        <w:bottom w:val="none" w:sz="0" w:space="0" w:color="auto"/>
        <w:right w:val="none" w:sz="0" w:space="0" w:color="auto"/>
      </w:divBdr>
    </w:div>
    <w:div w:id="451555468">
      <w:bodyDiv w:val="1"/>
      <w:marLeft w:val="0"/>
      <w:marRight w:val="0"/>
      <w:marTop w:val="0"/>
      <w:marBottom w:val="0"/>
      <w:divBdr>
        <w:top w:val="none" w:sz="0" w:space="0" w:color="auto"/>
        <w:left w:val="none" w:sz="0" w:space="0" w:color="auto"/>
        <w:bottom w:val="none" w:sz="0" w:space="0" w:color="auto"/>
        <w:right w:val="none" w:sz="0" w:space="0" w:color="auto"/>
      </w:divBdr>
    </w:div>
    <w:div w:id="451556206">
      <w:bodyDiv w:val="1"/>
      <w:marLeft w:val="0"/>
      <w:marRight w:val="0"/>
      <w:marTop w:val="0"/>
      <w:marBottom w:val="0"/>
      <w:divBdr>
        <w:top w:val="none" w:sz="0" w:space="0" w:color="auto"/>
        <w:left w:val="none" w:sz="0" w:space="0" w:color="auto"/>
        <w:bottom w:val="none" w:sz="0" w:space="0" w:color="auto"/>
        <w:right w:val="none" w:sz="0" w:space="0" w:color="auto"/>
      </w:divBdr>
    </w:div>
    <w:div w:id="451675543">
      <w:bodyDiv w:val="1"/>
      <w:marLeft w:val="0"/>
      <w:marRight w:val="0"/>
      <w:marTop w:val="0"/>
      <w:marBottom w:val="0"/>
      <w:divBdr>
        <w:top w:val="none" w:sz="0" w:space="0" w:color="auto"/>
        <w:left w:val="none" w:sz="0" w:space="0" w:color="auto"/>
        <w:bottom w:val="none" w:sz="0" w:space="0" w:color="auto"/>
        <w:right w:val="none" w:sz="0" w:space="0" w:color="auto"/>
      </w:divBdr>
    </w:div>
    <w:div w:id="451749512">
      <w:bodyDiv w:val="1"/>
      <w:marLeft w:val="0"/>
      <w:marRight w:val="0"/>
      <w:marTop w:val="0"/>
      <w:marBottom w:val="0"/>
      <w:divBdr>
        <w:top w:val="none" w:sz="0" w:space="0" w:color="auto"/>
        <w:left w:val="none" w:sz="0" w:space="0" w:color="auto"/>
        <w:bottom w:val="none" w:sz="0" w:space="0" w:color="auto"/>
        <w:right w:val="none" w:sz="0" w:space="0" w:color="auto"/>
      </w:divBdr>
    </w:div>
    <w:div w:id="451873748">
      <w:bodyDiv w:val="1"/>
      <w:marLeft w:val="0"/>
      <w:marRight w:val="0"/>
      <w:marTop w:val="0"/>
      <w:marBottom w:val="0"/>
      <w:divBdr>
        <w:top w:val="none" w:sz="0" w:space="0" w:color="auto"/>
        <w:left w:val="none" w:sz="0" w:space="0" w:color="auto"/>
        <w:bottom w:val="none" w:sz="0" w:space="0" w:color="auto"/>
        <w:right w:val="none" w:sz="0" w:space="0" w:color="auto"/>
      </w:divBdr>
    </w:div>
    <w:div w:id="451943234">
      <w:bodyDiv w:val="1"/>
      <w:marLeft w:val="0"/>
      <w:marRight w:val="0"/>
      <w:marTop w:val="0"/>
      <w:marBottom w:val="0"/>
      <w:divBdr>
        <w:top w:val="none" w:sz="0" w:space="0" w:color="auto"/>
        <w:left w:val="none" w:sz="0" w:space="0" w:color="auto"/>
        <w:bottom w:val="none" w:sz="0" w:space="0" w:color="auto"/>
        <w:right w:val="none" w:sz="0" w:space="0" w:color="auto"/>
      </w:divBdr>
    </w:div>
    <w:div w:id="451944146">
      <w:bodyDiv w:val="1"/>
      <w:marLeft w:val="0"/>
      <w:marRight w:val="0"/>
      <w:marTop w:val="0"/>
      <w:marBottom w:val="0"/>
      <w:divBdr>
        <w:top w:val="none" w:sz="0" w:space="0" w:color="auto"/>
        <w:left w:val="none" w:sz="0" w:space="0" w:color="auto"/>
        <w:bottom w:val="none" w:sz="0" w:space="0" w:color="auto"/>
        <w:right w:val="none" w:sz="0" w:space="0" w:color="auto"/>
      </w:divBdr>
    </w:div>
    <w:div w:id="452016806">
      <w:bodyDiv w:val="1"/>
      <w:marLeft w:val="0"/>
      <w:marRight w:val="0"/>
      <w:marTop w:val="0"/>
      <w:marBottom w:val="0"/>
      <w:divBdr>
        <w:top w:val="none" w:sz="0" w:space="0" w:color="auto"/>
        <w:left w:val="none" w:sz="0" w:space="0" w:color="auto"/>
        <w:bottom w:val="none" w:sz="0" w:space="0" w:color="auto"/>
        <w:right w:val="none" w:sz="0" w:space="0" w:color="auto"/>
      </w:divBdr>
    </w:div>
    <w:div w:id="452137740">
      <w:bodyDiv w:val="1"/>
      <w:marLeft w:val="0"/>
      <w:marRight w:val="0"/>
      <w:marTop w:val="0"/>
      <w:marBottom w:val="0"/>
      <w:divBdr>
        <w:top w:val="none" w:sz="0" w:space="0" w:color="auto"/>
        <w:left w:val="none" w:sz="0" w:space="0" w:color="auto"/>
        <w:bottom w:val="none" w:sz="0" w:space="0" w:color="auto"/>
        <w:right w:val="none" w:sz="0" w:space="0" w:color="auto"/>
      </w:divBdr>
    </w:div>
    <w:div w:id="452139381">
      <w:bodyDiv w:val="1"/>
      <w:marLeft w:val="0"/>
      <w:marRight w:val="0"/>
      <w:marTop w:val="0"/>
      <w:marBottom w:val="0"/>
      <w:divBdr>
        <w:top w:val="none" w:sz="0" w:space="0" w:color="auto"/>
        <w:left w:val="none" w:sz="0" w:space="0" w:color="auto"/>
        <w:bottom w:val="none" w:sz="0" w:space="0" w:color="auto"/>
        <w:right w:val="none" w:sz="0" w:space="0" w:color="auto"/>
      </w:divBdr>
    </w:div>
    <w:div w:id="452332285">
      <w:bodyDiv w:val="1"/>
      <w:marLeft w:val="0"/>
      <w:marRight w:val="0"/>
      <w:marTop w:val="0"/>
      <w:marBottom w:val="0"/>
      <w:divBdr>
        <w:top w:val="none" w:sz="0" w:space="0" w:color="auto"/>
        <w:left w:val="none" w:sz="0" w:space="0" w:color="auto"/>
        <w:bottom w:val="none" w:sz="0" w:space="0" w:color="auto"/>
        <w:right w:val="none" w:sz="0" w:space="0" w:color="auto"/>
      </w:divBdr>
    </w:div>
    <w:div w:id="452409351">
      <w:bodyDiv w:val="1"/>
      <w:marLeft w:val="0"/>
      <w:marRight w:val="0"/>
      <w:marTop w:val="0"/>
      <w:marBottom w:val="0"/>
      <w:divBdr>
        <w:top w:val="none" w:sz="0" w:space="0" w:color="auto"/>
        <w:left w:val="none" w:sz="0" w:space="0" w:color="auto"/>
        <w:bottom w:val="none" w:sz="0" w:space="0" w:color="auto"/>
        <w:right w:val="none" w:sz="0" w:space="0" w:color="auto"/>
      </w:divBdr>
    </w:div>
    <w:div w:id="452485566">
      <w:bodyDiv w:val="1"/>
      <w:marLeft w:val="0"/>
      <w:marRight w:val="0"/>
      <w:marTop w:val="0"/>
      <w:marBottom w:val="0"/>
      <w:divBdr>
        <w:top w:val="none" w:sz="0" w:space="0" w:color="auto"/>
        <w:left w:val="none" w:sz="0" w:space="0" w:color="auto"/>
        <w:bottom w:val="none" w:sz="0" w:space="0" w:color="auto"/>
        <w:right w:val="none" w:sz="0" w:space="0" w:color="auto"/>
      </w:divBdr>
    </w:div>
    <w:div w:id="452486073">
      <w:bodyDiv w:val="1"/>
      <w:marLeft w:val="0"/>
      <w:marRight w:val="0"/>
      <w:marTop w:val="0"/>
      <w:marBottom w:val="0"/>
      <w:divBdr>
        <w:top w:val="none" w:sz="0" w:space="0" w:color="auto"/>
        <w:left w:val="none" w:sz="0" w:space="0" w:color="auto"/>
        <w:bottom w:val="none" w:sz="0" w:space="0" w:color="auto"/>
        <w:right w:val="none" w:sz="0" w:space="0" w:color="auto"/>
      </w:divBdr>
    </w:div>
    <w:div w:id="452555150">
      <w:bodyDiv w:val="1"/>
      <w:marLeft w:val="0"/>
      <w:marRight w:val="0"/>
      <w:marTop w:val="0"/>
      <w:marBottom w:val="0"/>
      <w:divBdr>
        <w:top w:val="none" w:sz="0" w:space="0" w:color="auto"/>
        <w:left w:val="none" w:sz="0" w:space="0" w:color="auto"/>
        <w:bottom w:val="none" w:sz="0" w:space="0" w:color="auto"/>
        <w:right w:val="none" w:sz="0" w:space="0" w:color="auto"/>
      </w:divBdr>
    </w:div>
    <w:div w:id="452753418">
      <w:bodyDiv w:val="1"/>
      <w:marLeft w:val="0"/>
      <w:marRight w:val="0"/>
      <w:marTop w:val="0"/>
      <w:marBottom w:val="0"/>
      <w:divBdr>
        <w:top w:val="none" w:sz="0" w:space="0" w:color="auto"/>
        <w:left w:val="none" w:sz="0" w:space="0" w:color="auto"/>
        <w:bottom w:val="none" w:sz="0" w:space="0" w:color="auto"/>
        <w:right w:val="none" w:sz="0" w:space="0" w:color="auto"/>
      </w:divBdr>
    </w:div>
    <w:div w:id="452941730">
      <w:bodyDiv w:val="1"/>
      <w:marLeft w:val="0"/>
      <w:marRight w:val="0"/>
      <w:marTop w:val="0"/>
      <w:marBottom w:val="0"/>
      <w:divBdr>
        <w:top w:val="none" w:sz="0" w:space="0" w:color="auto"/>
        <w:left w:val="none" w:sz="0" w:space="0" w:color="auto"/>
        <w:bottom w:val="none" w:sz="0" w:space="0" w:color="auto"/>
        <w:right w:val="none" w:sz="0" w:space="0" w:color="auto"/>
      </w:divBdr>
    </w:div>
    <w:div w:id="452990032">
      <w:bodyDiv w:val="1"/>
      <w:marLeft w:val="0"/>
      <w:marRight w:val="0"/>
      <w:marTop w:val="0"/>
      <w:marBottom w:val="0"/>
      <w:divBdr>
        <w:top w:val="none" w:sz="0" w:space="0" w:color="auto"/>
        <w:left w:val="none" w:sz="0" w:space="0" w:color="auto"/>
        <w:bottom w:val="none" w:sz="0" w:space="0" w:color="auto"/>
        <w:right w:val="none" w:sz="0" w:space="0" w:color="auto"/>
      </w:divBdr>
    </w:div>
    <w:div w:id="453211777">
      <w:bodyDiv w:val="1"/>
      <w:marLeft w:val="0"/>
      <w:marRight w:val="0"/>
      <w:marTop w:val="0"/>
      <w:marBottom w:val="0"/>
      <w:divBdr>
        <w:top w:val="none" w:sz="0" w:space="0" w:color="auto"/>
        <w:left w:val="none" w:sz="0" w:space="0" w:color="auto"/>
        <w:bottom w:val="none" w:sz="0" w:space="0" w:color="auto"/>
        <w:right w:val="none" w:sz="0" w:space="0" w:color="auto"/>
      </w:divBdr>
    </w:div>
    <w:div w:id="453327707">
      <w:bodyDiv w:val="1"/>
      <w:marLeft w:val="0"/>
      <w:marRight w:val="0"/>
      <w:marTop w:val="0"/>
      <w:marBottom w:val="0"/>
      <w:divBdr>
        <w:top w:val="none" w:sz="0" w:space="0" w:color="auto"/>
        <w:left w:val="none" w:sz="0" w:space="0" w:color="auto"/>
        <w:bottom w:val="none" w:sz="0" w:space="0" w:color="auto"/>
        <w:right w:val="none" w:sz="0" w:space="0" w:color="auto"/>
      </w:divBdr>
    </w:div>
    <w:div w:id="453602069">
      <w:bodyDiv w:val="1"/>
      <w:marLeft w:val="0"/>
      <w:marRight w:val="0"/>
      <w:marTop w:val="0"/>
      <w:marBottom w:val="0"/>
      <w:divBdr>
        <w:top w:val="none" w:sz="0" w:space="0" w:color="auto"/>
        <w:left w:val="none" w:sz="0" w:space="0" w:color="auto"/>
        <w:bottom w:val="none" w:sz="0" w:space="0" w:color="auto"/>
        <w:right w:val="none" w:sz="0" w:space="0" w:color="auto"/>
      </w:divBdr>
    </w:div>
    <w:div w:id="453863507">
      <w:bodyDiv w:val="1"/>
      <w:marLeft w:val="0"/>
      <w:marRight w:val="0"/>
      <w:marTop w:val="0"/>
      <w:marBottom w:val="0"/>
      <w:divBdr>
        <w:top w:val="none" w:sz="0" w:space="0" w:color="auto"/>
        <w:left w:val="none" w:sz="0" w:space="0" w:color="auto"/>
        <w:bottom w:val="none" w:sz="0" w:space="0" w:color="auto"/>
        <w:right w:val="none" w:sz="0" w:space="0" w:color="auto"/>
      </w:divBdr>
    </w:div>
    <w:div w:id="453907667">
      <w:bodyDiv w:val="1"/>
      <w:marLeft w:val="0"/>
      <w:marRight w:val="0"/>
      <w:marTop w:val="0"/>
      <w:marBottom w:val="0"/>
      <w:divBdr>
        <w:top w:val="none" w:sz="0" w:space="0" w:color="auto"/>
        <w:left w:val="none" w:sz="0" w:space="0" w:color="auto"/>
        <w:bottom w:val="none" w:sz="0" w:space="0" w:color="auto"/>
        <w:right w:val="none" w:sz="0" w:space="0" w:color="auto"/>
      </w:divBdr>
    </w:div>
    <w:div w:id="453981936">
      <w:bodyDiv w:val="1"/>
      <w:marLeft w:val="0"/>
      <w:marRight w:val="0"/>
      <w:marTop w:val="0"/>
      <w:marBottom w:val="0"/>
      <w:divBdr>
        <w:top w:val="none" w:sz="0" w:space="0" w:color="auto"/>
        <w:left w:val="none" w:sz="0" w:space="0" w:color="auto"/>
        <w:bottom w:val="none" w:sz="0" w:space="0" w:color="auto"/>
        <w:right w:val="none" w:sz="0" w:space="0" w:color="auto"/>
      </w:divBdr>
    </w:div>
    <w:div w:id="454565332">
      <w:bodyDiv w:val="1"/>
      <w:marLeft w:val="0"/>
      <w:marRight w:val="0"/>
      <w:marTop w:val="0"/>
      <w:marBottom w:val="0"/>
      <w:divBdr>
        <w:top w:val="none" w:sz="0" w:space="0" w:color="auto"/>
        <w:left w:val="none" w:sz="0" w:space="0" w:color="auto"/>
        <w:bottom w:val="none" w:sz="0" w:space="0" w:color="auto"/>
        <w:right w:val="none" w:sz="0" w:space="0" w:color="auto"/>
      </w:divBdr>
    </w:div>
    <w:div w:id="454565453">
      <w:bodyDiv w:val="1"/>
      <w:marLeft w:val="0"/>
      <w:marRight w:val="0"/>
      <w:marTop w:val="0"/>
      <w:marBottom w:val="0"/>
      <w:divBdr>
        <w:top w:val="none" w:sz="0" w:space="0" w:color="auto"/>
        <w:left w:val="none" w:sz="0" w:space="0" w:color="auto"/>
        <w:bottom w:val="none" w:sz="0" w:space="0" w:color="auto"/>
        <w:right w:val="none" w:sz="0" w:space="0" w:color="auto"/>
      </w:divBdr>
    </w:div>
    <w:div w:id="454836865">
      <w:bodyDiv w:val="1"/>
      <w:marLeft w:val="0"/>
      <w:marRight w:val="0"/>
      <w:marTop w:val="0"/>
      <w:marBottom w:val="0"/>
      <w:divBdr>
        <w:top w:val="none" w:sz="0" w:space="0" w:color="auto"/>
        <w:left w:val="none" w:sz="0" w:space="0" w:color="auto"/>
        <w:bottom w:val="none" w:sz="0" w:space="0" w:color="auto"/>
        <w:right w:val="none" w:sz="0" w:space="0" w:color="auto"/>
      </w:divBdr>
    </w:div>
    <w:div w:id="454951446">
      <w:bodyDiv w:val="1"/>
      <w:marLeft w:val="0"/>
      <w:marRight w:val="0"/>
      <w:marTop w:val="0"/>
      <w:marBottom w:val="0"/>
      <w:divBdr>
        <w:top w:val="none" w:sz="0" w:space="0" w:color="auto"/>
        <w:left w:val="none" w:sz="0" w:space="0" w:color="auto"/>
        <w:bottom w:val="none" w:sz="0" w:space="0" w:color="auto"/>
        <w:right w:val="none" w:sz="0" w:space="0" w:color="auto"/>
      </w:divBdr>
    </w:div>
    <w:div w:id="455179177">
      <w:bodyDiv w:val="1"/>
      <w:marLeft w:val="0"/>
      <w:marRight w:val="0"/>
      <w:marTop w:val="0"/>
      <w:marBottom w:val="0"/>
      <w:divBdr>
        <w:top w:val="none" w:sz="0" w:space="0" w:color="auto"/>
        <w:left w:val="none" w:sz="0" w:space="0" w:color="auto"/>
        <w:bottom w:val="none" w:sz="0" w:space="0" w:color="auto"/>
        <w:right w:val="none" w:sz="0" w:space="0" w:color="auto"/>
      </w:divBdr>
    </w:div>
    <w:div w:id="455216411">
      <w:bodyDiv w:val="1"/>
      <w:marLeft w:val="0"/>
      <w:marRight w:val="0"/>
      <w:marTop w:val="0"/>
      <w:marBottom w:val="0"/>
      <w:divBdr>
        <w:top w:val="none" w:sz="0" w:space="0" w:color="auto"/>
        <w:left w:val="none" w:sz="0" w:space="0" w:color="auto"/>
        <w:bottom w:val="none" w:sz="0" w:space="0" w:color="auto"/>
        <w:right w:val="none" w:sz="0" w:space="0" w:color="auto"/>
      </w:divBdr>
    </w:div>
    <w:div w:id="455754355">
      <w:bodyDiv w:val="1"/>
      <w:marLeft w:val="0"/>
      <w:marRight w:val="0"/>
      <w:marTop w:val="0"/>
      <w:marBottom w:val="0"/>
      <w:divBdr>
        <w:top w:val="none" w:sz="0" w:space="0" w:color="auto"/>
        <w:left w:val="none" w:sz="0" w:space="0" w:color="auto"/>
        <w:bottom w:val="none" w:sz="0" w:space="0" w:color="auto"/>
        <w:right w:val="none" w:sz="0" w:space="0" w:color="auto"/>
      </w:divBdr>
    </w:div>
    <w:div w:id="455805456">
      <w:bodyDiv w:val="1"/>
      <w:marLeft w:val="0"/>
      <w:marRight w:val="0"/>
      <w:marTop w:val="0"/>
      <w:marBottom w:val="0"/>
      <w:divBdr>
        <w:top w:val="none" w:sz="0" w:space="0" w:color="auto"/>
        <w:left w:val="none" w:sz="0" w:space="0" w:color="auto"/>
        <w:bottom w:val="none" w:sz="0" w:space="0" w:color="auto"/>
        <w:right w:val="none" w:sz="0" w:space="0" w:color="auto"/>
      </w:divBdr>
    </w:div>
    <w:div w:id="456065116">
      <w:bodyDiv w:val="1"/>
      <w:marLeft w:val="0"/>
      <w:marRight w:val="0"/>
      <w:marTop w:val="0"/>
      <w:marBottom w:val="0"/>
      <w:divBdr>
        <w:top w:val="none" w:sz="0" w:space="0" w:color="auto"/>
        <w:left w:val="none" w:sz="0" w:space="0" w:color="auto"/>
        <w:bottom w:val="none" w:sz="0" w:space="0" w:color="auto"/>
        <w:right w:val="none" w:sz="0" w:space="0" w:color="auto"/>
      </w:divBdr>
    </w:div>
    <w:div w:id="456217039">
      <w:bodyDiv w:val="1"/>
      <w:marLeft w:val="0"/>
      <w:marRight w:val="0"/>
      <w:marTop w:val="0"/>
      <w:marBottom w:val="0"/>
      <w:divBdr>
        <w:top w:val="none" w:sz="0" w:space="0" w:color="auto"/>
        <w:left w:val="none" w:sz="0" w:space="0" w:color="auto"/>
        <w:bottom w:val="none" w:sz="0" w:space="0" w:color="auto"/>
        <w:right w:val="none" w:sz="0" w:space="0" w:color="auto"/>
      </w:divBdr>
    </w:div>
    <w:div w:id="456217290">
      <w:bodyDiv w:val="1"/>
      <w:marLeft w:val="0"/>
      <w:marRight w:val="0"/>
      <w:marTop w:val="0"/>
      <w:marBottom w:val="0"/>
      <w:divBdr>
        <w:top w:val="none" w:sz="0" w:space="0" w:color="auto"/>
        <w:left w:val="none" w:sz="0" w:space="0" w:color="auto"/>
        <w:bottom w:val="none" w:sz="0" w:space="0" w:color="auto"/>
        <w:right w:val="none" w:sz="0" w:space="0" w:color="auto"/>
      </w:divBdr>
    </w:div>
    <w:div w:id="456221846">
      <w:bodyDiv w:val="1"/>
      <w:marLeft w:val="0"/>
      <w:marRight w:val="0"/>
      <w:marTop w:val="0"/>
      <w:marBottom w:val="0"/>
      <w:divBdr>
        <w:top w:val="none" w:sz="0" w:space="0" w:color="auto"/>
        <w:left w:val="none" w:sz="0" w:space="0" w:color="auto"/>
        <w:bottom w:val="none" w:sz="0" w:space="0" w:color="auto"/>
        <w:right w:val="none" w:sz="0" w:space="0" w:color="auto"/>
      </w:divBdr>
    </w:div>
    <w:div w:id="456414656">
      <w:bodyDiv w:val="1"/>
      <w:marLeft w:val="0"/>
      <w:marRight w:val="0"/>
      <w:marTop w:val="0"/>
      <w:marBottom w:val="0"/>
      <w:divBdr>
        <w:top w:val="none" w:sz="0" w:space="0" w:color="auto"/>
        <w:left w:val="none" w:sz="0" w:space="0" w:color="auto"/>
        <w:bottom w:val="none" w:sz="0" w:space="0" w:color="auto"/>
        <w:right w:val="none" w:sz="0" w:space="0" w:color="auto"/>
      </w:divBdr>
    </w:div>
    <w:div w:id="456726329">
      <w:bodyDiv w:val="1"/>
      <w:marLeft w:val="0"/>
      <w:marRight w:val="0"/>
      <w:marTop w:val="0"/>
      <w:marBottom w:val="0"/>
      <w:divBdr>
        <w:top w:val="none" w:sz="0" w:space="0" w:color="auto"/>
        <w:left w:val="none" w:sz="0" w:space="0" w:color="auto"/>
        <w:bottom w:val="none" w:sz="0" w:space="0" w:color="auto"/>
        <w:right w:val="none" w:sz="0" w:space="0" w:color="auto"/>
      </w:divBdr>
    </w:div>
    <w:div w:id="456875472">
      <w:bodyDiv w:val="1"/>
      <w:marLeft w:val="0"/>
      <w:marRight w:val="0"/>
      <w:marTop w:val="0"/>
      <w:marBottom w:val="0"/>
      <w:divBdr>
        <w:top w:val="none" w:sz="0" w:space="0" w:color="auto"/>
        <w:left w:val="none" w:sz="0" w:space="0" w:color="auto"/>
        <w:bottom w:val="none" w:sz="0" w:space="0" w:color="auto"/>
        <w:right w:val="none" w:sz="0" w:space="0" w:color="auto"/>
      </w:divBdr>
    </w:div>
    <w:div w:id="457065643">
      <w:bodyDiv w:val="1"/>
      <w:marLeft w:val="0"/>
      <w:marRight w:val="0"/>
      <w:marTop w:val="0"/>
      <w:marBottom w:val="0"/>
      <w:divBdr>
        <w:top w:val="none" w:sz="0" w:space="0" w:color="auto"/>
        <w:left w:val="none" w:sz="0" w:space="0" w:color="auto"/>
        <w:bottom w:val="none" w:sz="0" w:space="0" w:color="auto"/>
        <w:right w:val="none" w:sz="0" w:space="0" w:color="auto"/>
      </w:divBdr>
    </w:div>
    <w:div w:id="457142713">
      <w:bodyDiv w:val="1"/>
      <w:marLeft w:val="0"/>
      <w:marRight w:val="0"/>
      <w:marTop w:val="0"/>
      <w:marBottom w:val="0"/>
      <w:divBdr>
        <w:top w:val="none" w:sz="0" w:space="0" w:color="auto"/>
        <w:left w:val="none" w:sz="0" w:space="0" w:color="auto"/>
        <w:bottom w:val="none" w:sz="0" w:space="0" w:color="auto"/>
        <w:right w:val="none" w:sz="0" w:space="0" w:color="auto"/>
      </w:divBdr>
    </w:div>
    <w:div w:id="457189839">
      <w:bodyDiv w:val="1"/>
      <w:marLeft w:val="0"/>
      <w:marRight w:val="0"/>
      <w:marTop w:val="0"/>
      <w:marBottom w:val="0"/>
      <w:divBdr>
        <w:top w:val="none" w:sz="0" w:space="0" w:color="auto"/>
        <w:left w:val="none" w:sz="0" w:space="0" w:color="auto"/>
        <w:bottom w:val="none" w:sz="0" w:space="0" w:color="auto"/>
        <w:right w:val="none" w:sz="0" w:space="0" w:color="auto"/>
      </w:divBdr>
    </w:div>
    <w:div w:id="457261829">
      <w:bodyDiv w:val="1"/>
      <w:marLeft w:val="0"/>
      <w:marRight w:val="0"/>
      <w:marTop w:val="0"/>
      <w:marBottom w:val="0"/>
      <w:divBdr>
        <w:top w:val="none" w:sz="0" w:space="0" w:color="auto"/>
        <w:left w:val="none" w:sz="0" w:space="0" w:color="auto"/>
        <w:bottom w:val="none" w:sz="0" w:space="0" w:color="auto"/>
        <w:right w:val="none" w:sz="0" w:space="0" w:color="auto"/>
      </w:divBdr>
    </w:div>
    <w:div w:id="457340732">
      <w:bodyDiv w:val="1"/>
      <w:marLeft w:val="0"/>
      <w:marRight w:val="0"/>
      <w:marTop w:val="0"/>
      <w:marBottom w:val="0"/>
      <w:divBdr>
        <w:top w:val="none" w:sz="0" w:space="0" w:color="auto"/>
        <w:left w:val="none" w:sz="0" w:space="0" w:color="auto"/>
        <w:bottom w:val="none" w:sz="0" w:space="0" w:color="auto"/>
        <w:right w:val="none" w:sz="0" w:space="0" w:color="auto"/>
      </w:divBdr>
    </w:div>
    <w:div w:id="457379576">
      <w:bodyDiv w:val="1"/>
      <w:marLeft w:val="0"/>
      <w:marRight w:val="0"/>
      <w:marTop w:val="0"/>
      <w:marBottom w:val="0"/>
      <w:divBdr>
        <w:top w:val="none" w:sz="0" w:space="0" w:color="auto"/>
        <w:left w:val="none" w:sz="0" w:space="0" w:color="auto"/>
        <w:bottom w:val="none" w:sz="0" w:space="0" w:color="auto"/>
        <w:right w:val="none" w:sz="0" w:space="0" w:color="auto"/>
      </w:divBdr>
    </w:div>
    <w:div w:id="457453820">
      <w:bodyDiv w:val="1"/>
      <w:marLeft w:val="0"/>
      <w:marRight w:val="0"/>
      <w:marTop w:val="0"/>
      <w:marBottom w:val="0"/>
      <w:divBdr>
        <w:top w:val="none" w:sz="0" w:space="0" w:color="auto"/>
        <w:left w:val="none" w:sz="0" w:space="0" w:color="auto"/>
        <w:bottom w:val="none" w:sz="0" w:space="0" w:color="auto"/>
        <w:right w:val="none" w:sz="0" w:space="0" w:color="auto"/>
      </w:divBdr>
    </w:div>
    <w:div w:id="457527844">
      <w:bodyDiv w:val="1"/>
      <w:marLeft w:val="0"/>
      <w:marRight w:val="0"/>
      <w:marTop w:val="0"/>
      <w:marBottom w:val="0"/>
      <w:divBdr>
        <w:top w:val="none" w:sz="0" w:space="0" w:color="auto"/>
        <w:left w:val="none" w:sz="0" w:space="0" w:color="auto"/>
        <w:bottom w:val="none" w:sz="0" w:space="0" w:color="auto"/>
        <w:right w:val="none" w:sz="0" w:space="0" w:color="auto"/>
      </w:divBdr>
    </w:div>
    <w:div w:id="457531840">
      <w:bodyDiv w:val="1"/>
      <w:marLeft w:val="0"/>
      <w:marRight w:val="0"/>
      <w:marTop w:val="0"/>
      <w:marBottom w:val="0"/>
      <w:divBdr>
        <w:top w:val="none" w:sz="0" w:space="0" w:color="auto"/>
        <w:left w:val="none" w:sz="0" w:space="0" w:color="auto"/>
        <w:bottom w:val="none" w:sz="0" w:space="0" w:color="auto"/>
        <w:right w:val="none" w:sz="0" w:space="0" w:color="auto"/>
      </w:divBdr>
    </w:div>
    <w:div w:id="457795702">
      <w:bodyDiv w:val="1"/>
      <w:marLeft w:val="0"/>
      <w:marRight w:val="0"/>
      <w:marTop w:val="0"/>
      <w:marBottom w:val="0"/>
      <w:divBdr>
        <w:top w:val="none" w:sz="0" w:space="0" w:color="auto"/>
        <w:left w:val="none" w:sz="0" w:space="0" w:color="auto"/>
        <w:bottom w:val="none" w:sz="0" w:space="0" w:color="auto"/>
        <w:right w:val="none" w:sz="0" w:space="0" w:color="auto"/>
      </w:divBdr>
    </w:div>
    <w:div w:id="457843293">
      <w:bodyDiv w:val="1"/>
      <w:marLeft w:val="0"/>
      <w:marRight w:val="0"/>
      <w:marTop w:val="0"/>
      <w:marBottom w:val="0"/>
      <w:divBdr>
        <w:top w:val="none" w:sz="0" w:space="0" w:color="auto"/>
        <w:left w:val="none" w:sz="0" w:space="0" w:color="auto"/>
        <w:bottom w:val="none" w:sz="0" w:space="0" w:color="auto"/>
        <w:right w:val="none" w:sz="0" w:space="0" w:color="auto"/>
      </w:divBdr>
    </w:div>
    <w:div w:id="458037607">
      <w:bodyDiv w:val="1"/>
      <w:marLeft w:val="0"/>
      <w:marRight w:val="0"/>
      <w:marTop w:val="0"/>
      <w:marBottom w:val="0"/>
      <w:divBdr>
        <w:top w:val="none" w:sz="0" w:space="0" w:color="auto"/>
        <w:left w:val="none" w:sz="0" w:space="0" w:color="auto"/>
        <w:bottom w:val="none" w:sz="0" w:space="0" w:color="auto"/>
        <w:right w:val="none" w:sz="0" w:space="0" w:color="auto"/>
      </w:divBdr>
    </w:div>
    <w:div w:id="458111593">
      <w:bodyDiv w:val="1"/>
      <w:marLeft w:val="0"/>
      <w:marRight w:val="0"/>
      <w:marTop w:val="0"/>
      <w:marBottom w:val="0"/>
      <w:divBdr>
        <w:top w:val="none" w:sz="0" w:space="0" w:color="auto"/>
        <w:left w:val="none" w:sz="0" w:space="0" w:color="auto"/>
        <w:bottom w:val="none" w:sz="0" w:space="0" w:color="auto"/>
        <w:right w:val="none" w:sz="0" w:space="0" w:color="auto"/>
      </w:divBdr>
    </w:div>
    <w:div w:id="458300036">
      <w:bodyDiv w:val="1"/>
      <w:marLeft w:val="0"/>
      <w:marRight w:val="0"/>
      <w:marTop w:val="0"/>
      <w:marBottom w:val="0"/>
      <w:divBdr>
        <w:top w:val="none" w:sz="0" w:space="0" w:color="auto"/>
        <w:left w:val="none" w:sz="0" w:space="0" w:color="auto"/>
        <w:bottom w:val="none" w:sz="0" w:space="0" w:color="auto"/>
        <w:right w:val="none" w:sz="0" w:space="0" w:color="auto"/>
      </w:divBdr>
    </w:div>
    <w:div w:id="458302613">
      <w:bodyDiv w:val="1"/>
      <w:marLeft w:val="0"/>
      <w:marRight w:val="0"/>
      <w:marTop w:val="0"/>
      <w:marBottom w:val="0"/>
      <w:divBdr>
        <w:top w:val="none" w:sz="0" w:space="0" w:color="auto"/>
        <w:left w:val="none" w:sz="0" w:space="0" w:color="auto"/>
        <w:bottom w:val="none" w:sz="0" w:space="0" w:color="auto"/>
        <w:right w:val="none" w:sz="0" w:space="0" w:color="auto"/>
      </w:divBdr>
    </w:div>
    <w:div w:id="458689791">
      <w:bodyDiv w:val="1"/>
      <w:marLeft w:val="0"/>
      <w:marRight w:val="0"/>
      <w:marTop w:val="0"/>
      <w:marBottom w:val="0"/>
      <w:divBdr>
        <w:top w:val="none" w:sz="0" w:space="0" w:color="auto"/>
        <w:left w:val="none" w:sz="0" w:space="0" w:color="auto"/>
        <w:bottom w:val="none" w:sz="0" w:space="0" w:color="auto"/>
        <w:right w:val="none" w:sz="0" w:space="0" w:color="auto"/>
      </w:divBdr>
    </w:div>
    <w:div w:id="458766489">
      <w:bodyDiv w:val="1"/>
      <w:marLeft w:val="0"/>
      <w:marRight w:val="0"/>
      <w:marTop w:val="0"/>
      <w:marBottom w:val="0"/>
      <w:divBdr>
        <w:top w:val="none" w:sz="0" w:space="0" w:color="auto"/>
        <w:left w:val="none" w:sz="0" w:space="0" w:color="auto"/>
        <w:bottom w:val="none" w:sz="0" w:space="0" w:color="auto"/>
        <w:right w:val="none" w:sz="0" w:space="0" w:color="auto"/>
      </w:divBdr>
    </w:div>
    <w:div w:id="459152018">
      <w:bodyDiv w:val="1"/>
      <w:marLeft w:val="0"/>
      <w:marRight w:val="0"/>
      <w:marTop w:val="0"/>
      <w:marBottom w:val="0"/>
      <w:divBdr>
        <w:top w:val="none" w:sz="0" w:space="0" w:color="auto"/>
        <w:left w:val="none" w:sz="0" w:space="0" w:color="auto"/>
        <w:bottom w:val="none" w:sz="0" w:space="0" w:color="auto"/>
        <w:right w:val="none" w:sz="0" w:space="0" w:color="auto"/>
      </w:divBdr>
    </w:div>
    <w:div w:id="459760100">
      <w:bodyDiv w:val="1"/>
      <w:marLeft w:val="0"/>
      <w:marRight w:val="0"/>
      <w:marTop w:val="0"/>
      <w:marBottom w:val="0"/>
      <w:divBdr>
        <w:top w:val="none" w:sz="0" w:space="0" w:color="auto"/>
        <w:left w:val="none" w:sz="0" w:space="0" w:color="auto"/>
        <w:bottom w:val="none" w:sz="0" w:space="0" w:color="auto"/>
        <w:right w:val="none" w:sz="0" w:space="0" w:color="auto"/>
      </w:divBdr>
    </w:div>
    <w:div w:id="459997261">
      <w:bodyDiv w:val="1"/>
      <w:marLeft w:val="0"/>
      <w:marRight w:val="0"/>
      <w:marTop w:val="0"/>
      <w:marBottom w:val="0"/>
      <w:divBdr>
        <w:top w:val="none" w:sz="0" w:space="0" w:color="auto"/>
        <w:left w:val="none" w:sz="0" w:space="0" w:color="auto"/>
        <w:bottom w:val="none" w:sz="0" w:space="0" w:color="auto"/>
        <w:right w:val="none" w:sz="0" w:space="0" w:color="auto"/>
      </w:divBdr>
    </w:div>
    <w:div w:id="460078229">
      <w:bodyDiv w:val="1"/>
      <w:marLeft w:val="0"/>
      <w:marRight w:val="0"/>
      <w:marTop w:val="0"/>
      <w:marBottom w:val="0"/>
      <w:divBdr>
        <w:top w:val="none" w:sz="0" w:space="0" w:color="auto"/>
        <w:left w:val="none" w:sz="0" w:space="0" w:color="auto"/>
        <w:bottom w:val="none" w:sz="0" w:space="0" w:color="auto"/>
        <w:right w:val="none" w:sz="0" w:space="0" w:color="auto"/>
      </w:divBdr>
    </w:div>
    <w:div w:id="460340461">
      <w:bodyDiv w:val="1"/>
      <w:marLeft w:val="0"/>
      <w:marRight w:val="0"/>
      <w:marTop w:val="0"/>
      <w:marBottom w:val="0"/>
      <w:divBdr>
        <w:top w:val="none" w:sz="0" w:space="0" w:color="auto"/>
        <w:left w:val="none" w:sz="0" w:space="0" w:color="auto"/>
        <w:bottom w:val="none" w:sz="0" w:space="0" w:color="auto"/>
        <w:right w:val="none" w:sz="0" w:space="0" w:color="auto"/>
      </w:divBdr>
    </w:div>
    <w:div w:id="460613978">
      <w:bodyDiv w:val="1"/>
      <w:marLeft w:val="0"/>
      <w:marRight w:val="0"/>
      <w:marTop w:val="0"/>
      <w:marBottom w:val="0"/>
      <w:divBdr>
        <w:top w:val="none" w:sz="0" w:space="0" w:color="auto"/>
        <w:left w:val="none" w:sz="0" w:space="0" w:color="auto"/>
        <w:bottom w:val="none" w:sz="0" w:space="0" w:color="auto"/>
        <w:right w:val="none" w:sz="0" w:space="0" w:color="auto"/>
      </w:divBdr>
    </w:div>
    <w:div w:id="461001072">
      <w:bodyDiv w:val="1"/>
      <w:marLeft w:val="0"/>
      <w:marRight w:val="0"/>
      <w:marTop w:val="0"/>
      <w:marBottom w:val="0"/>
      <w:divBdr>
        <w:top w:val="none" w:sz="0" w:space="0" w:color="auto"/>
        <w:left w:val="none" w:sz="0" w:space="0" w:color="auto"/>
        <w:bottom w:val="none" w:sz="0" w:space="0" w:color="auto"/>
        <w:right w:val="none" w:sz="0" w:space="0" w:color="auto"/>
      </w:divBdr>
    </w:div>
    <w:div w:id="461191390">
      <w:bodyDiv w:val="1"/>
      <w:marLeft w:val="0"/>
      <w:marRight w:val="0"/>
      <w:marTop w:val="0"/>
      <w:marBottom w:val="0"/>
      <w:divBdr>
        <w:top w:val="none" w:sz="0" w:space="0" w:color="auto"/>
        <w:left w:val="none" w:sz="0" w:space="0" w:color="auto"/>
        <w:bottom w:val="none" w:sz="0" w:space="0" w:color="auto"/>
        <w:right w:val="none" w:sz="0" w:space="0" w:color="auto"/>
      </w:divBdr>
    </w:div>
    <w:div w:id="461507273">
      <w:bodyDiv w:val="1"/>
      <w:marLeft w:val="0"/>
      <w:marRight w:val="0"/>
      <w:marTop w:val="0"/>
      <w:marBottom w:val="0"/>
      <w:divBdr>
        <w:top w:val="none" w:sz="0" w:space="0" w:color="auto"/>
        <w:left w:val="none" w:sz="0" w:space="0" w:color="auto"/>
        <w:bottom w:val="none" w:sz="0" w:space="0" w:color="auto"/>
        <w:right w:val="none" w:sz="0" w:space="0" w:color="auto"/>
      </w:divBdr>
    </w:div>
    <w:div w:id="461576329">
      <w:bodyDiv w:val="1"/>
      <w:marLeft w:val="0"/>
      <w:marRight w:val="0"/>
      <w:marTop w:val="0"/>
      <w:marBottom w:val="0"/>
      <w:divBdr>
        <w:top w:val="none" w:sz="0" w:space="0" w:color="auto"/>
        <w:left w:val="none" w:sz="0" w:space="0" w:color="auto"/>
        <w:bottom w:val="none" w:sz="0" w:space="0" w:color="auto"/>
        <w:right w:val="none" w:sz="0" w:space="0" w:color="auto"/>
      </w:divBdr>
    </w:div>
    <w:div w:id="461657154">
      <w:bodyDiv w:val="1"/>
      <w:marLeft w:val="0"/>
      <w:marRight w:val="0"/>
      <w:marTop w:val="0"/>
      <w:marBottom w:val="0"/>
      <w:divBdr>
        <w:top w:val="none" w:sz="0" w:space="0" w:color="auto"/>
        <w:left w:val="none" w:sz="0" w:space="0" w:color="auto"/>
        <w:bottom w:val="none" w:sz="0" w:space="0" w:color="auto"/>
        <w:right w:val="none" w:sz="0" w:space="0" w:color="auto"/>
      </w:divBdr>
    </w:div>
    <w:div w:id="461659720">
      <w:bodyDiv w:val="1"/>
      <w:marLeft w:val="0"/>
      <w:marRight w:val="0"/>
      <w:marTop w:val="0"/>
      <w:marBottom w:val="0"/>
      <w:divBdr>
        <w:top w:val="none" w:sz="0" w:space="0" w:color="auto"/>
        <w:left w:val="none" w:sz="0" w:space="0" w:color="auto"/>
        <w:bottom w:val="none" w:sz="0" w:space="0" w:color="auto"/>
        <w:right w:val="none" w:sz="0" w:space="0" w:color="auto"/>
      </w:divBdr>
    </w:div>
    <w:div w:id="461732338">
      <w:bodyDiv w:val="1"/>
      <w:marLeft w:val="0"/>
      <w:marRight w:val="0"/>
      <w:marTop w:val="0"/>
      <w:marBottom w:val="0"/>
      <w:divBdr>
        <w:top w:val="none" w:sz="0" w:space="0" w:color="auto"/>
        <w:left w:val="none" w:sz="0" w:space="0" w:color="auto"/>
        <w:bottom w:val="none" w:sz="0" w:space="0" w:color="auto"/>
        <w:right w:val="none" w:sz="0" w:space="0" w:color="auto"/>
      </w:divBdr>
    </w:div>
    <w:div w:id="461846165">
      <w:bodyDiv w:val="1"/>
      <w:marLeft w:val="0"/>
      <w:marRight w:val="0"/>
      <w:marTop w:val="0"/>
      <w:marBottom w:val="0"/>
      <w:divBdr>
        <w:top w:val="none" w:sz="0" w:space="0" w:color="auto"/>
        <w:left w:val="none" w:sz="0" w:space="0" w:color="auto"/>
        <w:bottom w:val="none" w:sz="0" w:space="0" w:color="auto"/>
        <w:right w:val="none" w:sz="0" w:space="0" w:color="auto"/>
      </w:divBdr>
    </w:div>
    <w:div w:id="461919858">
      <w:bodyDiv w:val="1"/>
      <w:marLeft w:val="0"/>
      <w:marRight w:val="0"/>
      <w:marTop w:val="0"/>
      <w:marBottom w:val="0"/>
      <w:divBdr>
        <w:top w:val="none" w:sz="0" w:space="0" w:color="auto"/>
        <w:left w:val="none" w:sz="0" w:space="0" w:color="auto"/>
        <w:bottom w:val="none" w:sz="0" w:space="0" w:color="auto"/>
        <w:right w:val="none" w:sz="0" w:space="0" w:color="auto"/>
      </w:divBdr>
    </w:div>
    <w:div w:id="462161617">
      <w:bodyDiv w:val="1"/>
      <w:marLeft w:val="0"/>
      <w:marRight w:val="0"/>
      <w:marTop w:val="0"/>
      <w:marBottom w:val="0"/>
      <w:divBdr>
        <w:top w:val="none" w:sz="0" w:space="0" w:color="auto"/>
        <w:left w:val="none" w:sz="0" w:space="0" w:color="auto"/>
        <w:bottom w:val="none" w:sz="0" w:space="0" w:color="auto"/>
        <w:right w:val="none" w:sz="0" w:space="0" w:color="auto"/>
      </w:divBdr>
    </w:div>
    <w:div w:id="462230540">
      <w:bodyDiv w:val="1"/>
      <w:marLeft w:val="0"/>
      <w:marRight w:val="0"/>
      <w:marTop w:val="0"/>
      <w:marBottom w:val="0"/>
      <w:divBdr>
        <w:top w:val="none" w:sz="0" w:space="0" w:color="auto"/>
        <w:left w:val="none" w:sz="0" w:space="0" w:color="auto"/>
        <w:bottom w:val="none" w:sz="0" w:space="0" w:color="auto"/>
        <w:right w:val="none" w:sz="0" w:space="0" w:color="auto"/>
      </w:divBdr>
    </w:div>
    <w:div w:id="462357298">
      <w:bodyDiv w:val="1"/>
      <w:marLeft w:val="0"/>
      <w:marRight w:val="0"/>
      <w:marTop w:val="0"/>
      <w:marBottom w:val="0"/>
      <w:divBdr>
        <w:top w:val="none" w:sz="0" w:space="0" w:color="auto"/>
        <w:left w:val="none" w:sz="0" w:space="0" w:color="auto"/>
        <w:bottom w:val="none" w:sz="0" w:space="0" w:color="auto"/>
        <w:right w:val="none" w:sz="0" w:space="0" w:color="auto"/>
      </w:divBdr>
    </w:div>
    <w:div w:id="462702017">
      <w:bodyDiv w:val="1"/>
      <w:marLeft w:val="0"/>
      <w:marRight w:val="0"/>
      <w:marTop w:val="0"/>
      <w:marBottom w:val="0"/>
      <w:divBdr>
        <w:top w:val="none" w:sz="0" w:space="0" w:color="auto"/>
        <w:left w:val="none" w:sz="0" w:space="0" w:color="auto"/>
        <w:bottom w:val="none" w:sz="0" w:space="0" w:color="auto"/>
        <w:right w:val="none" w:sz="0" w:space="0" w:color="auto"/>
      </w:divBdr>
    </w:div>
    <w:div w:id="462968637">
      <w:bodyDiv w:val="1"/>
      <w:marLeft w:val="0"/>
      <w:marRight w:val="0"/>
      <w:marTop w:val="0"/>
      <w:marBottom w:val="0"/>
      <w:divBdr>
        <w:top w:val="none" w:sz="0" w:space="0" w:color="auto"/>
        <w:left w:val="none" w:sz="0" w:space="0" w:color="auto"/>
        <w:bottom w:val="none" w:sz="0" w:space="0" w:color="auto"/>
        <w:right w:val="none" w:sz="0" w:space="0" w:color="auto"/>
      </w:divBdr>
    </w:div>
    <w:div w:id="463039997">
      <w:bodyDiv w:val="1"/>
      <w:marLeft w:val="0"/>
      <w:marRight w:val="0"/>
      <w:marTop w:val="0"/>
      <w:marBottom w:val="0"/>
      <w:divBdr>
        <w:top w:val="none" w:sz="0" w:space="0" w:color="auto"/>
        <w:left w:val="none" w:sz="0" w:space="0" w:color="auto"/>
        <w:bottom w:val="none" w:sz="0" w:space="0" w:color="auto"/>
        <w:right w:val="none" w:sz="0" w:space="0" w:color="auto"/>
      </w:divBdr>
    </w:div>
    <w:div w:id="463082952">
      <w:bodyDiv w:val="1"/>
      <w:marLeft w:val="0"/>
      <w:marRight w:val="0"/>
      <w:marTop w:val="0"/>
      <w:marBottom w:val="0"/>
      <w:divBdr>
        <w:top w:val="none" w:sz="0" w:space="0" w:color="auto"/>
        <w:left w:val="none" w:sz="0" w:space="0" w:color="auto"/>
        <w:bottom w:val="none" w:sz="0" w:space="0" w:color="auto"/>
        <w:right w:val="none" w:sz="0" w:space="0" w:color="auto"/>
      </w:divBdr>
    </w:div>
    <w:div w:id="463276815">
      <w:bodyDiv w:val="1"/>
      <w:marLeft w:val="0"/>
      <w:marRight w:val="0"/>
      <w:marTop w:val="0"/>
      <w:marBottom w:val="0"/>
      <w:divBdr>
        <w:top w:val="none" w:sz="0" w:space="0" w:color="auto"/>
        <w:left w:val="none" w:sz="0" w:space="0" w:color="auto"/>
        <w:bottom w:val="none" w:sz="0" w:space="0" w:color="auto"/>
        <w:right w:val="none" w:sz="0" w:space="0" w:color="auto"/>
      </w:divBdr>
    </w:div>
    <w:div w:id="463354580">
      <w:bodyDiv w:val="1"/>
      <w:marLeft w:val="0"/>
      <w:marRight w:val="0"/>
      <w:marTop w:val="0"/>
      <w:marBottom w:val="0"/>
      <w:divBdr>
        <w:top w:val="none" w:sz="0" w:space="0" w:color="auto"/>
        <w:left w:val="none" w:sz="0" w:space="0" w:color="auto"/>
        <w:bottom w:val="none" w:sz="0" w:space="0" w:color="auto"/>
        <w:right w:val="none" w:sz="0" w:space="0" w:color="auto"/>
      </w:divBdr>
    </w:div>
    <w:div w:id="463357136">
      <w:bodyDiv w:val="1"/>
      <w:marLeft w:val="0"/>
      <w:marRight w:val="0"/>
      <w:marTop w:val="0"/>
      <w:marBottom w:val="0"/>
      <w:divBdr>
        <w:top w:val="none" w:sz="0" w:space="0" w:color="auto"/>
        <w:left w:val="none" w:sz="0" w:space="0" w:color="auto"/>
        <w:bottom w:val="none" w:sz="0" w:space="0" w:color="auto"/>
        <w:right w:val="none" w:sz="0" w:space="0" w:color="auto"/>
      </w:divBdr>
    </w:div>
    <w:div w:id="463424001">
      <w:bodyDiv w:val="1"/>
      <w:marLeft w:val="0"/>
      <w:marRight w:val="0"/>
      <w:marTop w:val="0"/>
      <w:marBottom w:val="0"/>
      <w:divBdr>
        <w:top w:val="none" w:sz="0" w:space="0" w:color="auto"/>
        <w:left w:val="none" w:sz="0" w:space="0" w:color="auto"/>
        <w:bottom w:val="none" w:sz="0" w:space="0" w:color="auto"/>
        <w:right w:val="none" w:sz="0" w:space="0" w:color="auto"/>
      </w:divBdr>
    </w:div>
    <w:div w:id="463545645">
      <w:bodyDiv w:val="1"/>
      <w:marLeft w:val="0"/>
      <w:marRight w:val="0"/>
      <w:marTop w:val="0"/>
      <w:marBottom w:val="0"/>
      <w:divBdr>
        <w:top w:val="none" w:sz="0" w:space="0" w:color="auto"/>
        <w:left w:val="none" w:sz="0" w:space="0" w:color="auto"/>
        <w:bottom w:val="none" w:sz="0" w:space="0" w:color="auto"/>
        <w:right w:val="none" w:sz="0" w:space="0" w:color="auto"/>
      </w:divBdr>
    </w:div>
    <w:div w:id="463894573">
      <w:bodyDiv w:val="1"/>
      <w:marLeft w:val="0"/>
      <w:marRight w:val="0"/>
      <w:marTop w:val="0"/>
      <w:marBottom w:val="0"/>
      <w:divBdr>
        <w:top w:val="none" w:sz="0" w:space="0" w:color="auto"/>
        <w:left w:val="none" w:sz="0" w:space="0" w:color="auto"/>
        <w:bottom w:val="none" w:sz="0" w:space="0" w:color="auto"/>
        <w:right w:val="none" w:sz="0" w:space="0" w:color="auto"/>
      </w:divBdr>
    </w:div>
    <w:div w:id="464010974">
      <w:bodyDiv w:val="1"/>
      <w:marLeft w:val="0"/>
      <w:marRight w:val="0"/>
      <w:marTop w:val="0"/>
      <w:marBottom w:val="0"/>
      <w:divBdr>
        <w:top w:val="none" w:sz="0" w:space="0" w:color="auto"/>
        <w:left w:val="none" w:sz="0" w:space="0" w:color="auto"/>
        <w:bottom w:val="none" w:sz="0" w:space="0" w:color="auto"/>
        <w:right w:val="none" w:sz="0" w:space="0" w:color="auto"/>
      </w:divBdr>
    </w:div>
    <w:div w:id="464394712">
      <w:bodyDiv w:val="1"/>
      <w:marLeft w:val="0"/>
      <w:marRight w:val="0"/>
      <w:marTop w:val="0"/>
      <w:marBottom w:val="0"/>
      <w:divBdr>
        <w:top w:val="none" w:sz="0" w:space="0" w:color="auto"/>
        <w:left w:val="none" w:sz="0" w:space="0" w:color="auto"/>
        <w:bottom w:val="none" w:sz="0" w:space="0" w:color="auto"/>
        <w:right w:val="none" w:sz="0" w:space="0" w:color="auto"/>
      </w:divBdr>
    </w:div>
    <w:div w:id="464394715">
      <w:bodyDiv w:val="1"/>
      <w:marLeft w:val="0"/>
      <w:marRight w:val="0"/>
      <w:marTop w:val="0"/>
      <w:marBottom w:val="0"/>
      <w:divBdr>
        <w:top w:val="none" w:sz="0" w:space="0" w:color="auto"/>
        <w:left w:val="none" w:sz="0" w:space="0" w:color="auto"/>
        <w:bottom w:val="none" w:sz="0" w:space="0" w:color="auto"/>
        <w:right w:val="none" w:sz="0" w:space="0" w:color="auto"/>
      </w:divBdr>
    </w:div>
    <w:div w:id="464397031">
      <w:bodyDiv w:val="1"/>
      <w:marLeft w:val="0"/>
      <w:marRight w:val="0"/>
      <w:marTop w:val="0"/>
      <w:marBottom w:val="0"/>
      <w:divBdr>
        <w:top w:val="none" w:sz="0" w:space="0" w:color="auto"/>
        <w:left w:val="none" w:sz="0" w:space="0" w:color="auto"/>
        <w:bottom w:val="none" w:sz="0" w:space="0" w:color="auto"/>
        <w:right w:val="none" w:sz="0" w:space="0" w:color="auto"/>
      </w:divBdr>
    </w:div>
    <w:div w:id="464467990">
      <w:bodyDiv w:val="1"/>
      <w:marLeft w:val="0"/>
      <w:marRight w:val="0"/>
      <w:marTop w:val="0"/>
      <w:marBottom w:val="0"/>
      <w:divBdr>
        <w:top w:val="none" w:sz="0" w:space="0" w:color="auto"/>
        <w:left w:val="none" w:sz="0" w:space="0" w:color="auto"/>
        <w:bottom w:val="none" w:sz="0" w:space="0" w:color="auto"/>
        <w:right w:val="none" w:sz="0" w:space="0" w:color="auto"/>
      </w:divBdr>
    </w:div>
    <w:div w:id="464540476">
      <w:bodyDiv w:val="1"/>
      <w:marLeft w:val="0"/>
      <w:marRight w:val="0"/>
      <w:marTop w:val="0"/>
      <w:marBottom w:val="0"/>
      <w:divBdr>
        <w:top w:val="none" w:sz="0" w:space="0" w:color="auto"/>
        <w:left w:val="none" w:sz="0" w:space="0" w:color="auto"/>
        <w:bottom w:val="none" w:sz="0" w:space="0" w:color="auto"/>
        <w:right w:val="none" w:sz="0" w:space="0" w:color="auto"/>
      </w:divBdr>
    </w:div>
    <w:div w:id="464978280">
      <w:bodyDiv w:val="1"/>
      <w:marLeft w:val="0"/>
      <w:marRight w:val="0"/>
      <w:marTop w:val="0"/>
      <w:marBottom w:val="0"/>
      <w:divBdr>
        <w:top w:val="none" w:sz="0" w:space="0" w:color="auto"/>
        <w:left w:val="none" w:sz="0" w:space="0" w:color="auto"/>
        <w:bottom w:val="none" w:sz="0" w:space="0" w:color="auto"/>
        <w:right w:val="none" w:sz="0" w:space="0" w:color="auto"/>
      </w:divBdr>
    </w:div>
    <w:div w:id="465002899">
      <w:bodyDiv w:val="1"/>
      <w:marLeft w:val="0"/>
      <w:marRight w:val="0"/>
      <w:marTop w:val="0"/>
      <w:marBottom w:val="0"/>
      <w:divBdr>
        <w:top w:val="none" w:sz="0" w:space="0" w:color="auto"/>
        <w:left w:val="none" w:sz="0" w:space="0" w:color="auto"/>
        <w:bottom w:val="none" w:sz="0" w:space="0" w:color="auto"/>
        <w:right w:val="none" w:sz="0" w:space="0" w:color="auto"/>
      </w:divBdr>
    </w:div>
    <w:div w:id="465005512">
      <w:bodyDiv w:val="1"/>
      <w:marLeft w:val="0"/>
      <w:marRight w:val="0"/>
      <w:marTop w:val="0"/>
      <w:marBottom w:val="0"/>
      <w:divBdr>
        <w:top w:val="none" w:sz="0" w:space="0" w:color="auto"/>
        <w:left w:val="none" w:sz="0" w:space="0" w:color="auto"/>
        <w:bottom w:val="none" w:sz="0" w:space="0" w:color="auto"/>
        <w:right w:val="none" w:sz="0" w:space="0" w:color="auto"/>
      </w:divBdr>
    </w:div>
    <w:div w:id="465010640">
      <w:bodyDiv w:val="1"/>
      <w:marLeft w:val="0"/>
      <w:marRight w:val="0"/>
      <w:marTop w:val="0"/>
      <w:marBottom w:val="0"/>
      <w:divBdr>
        <w:top w:val="none" w:sz="0" w:space="0" w:color="auto"/>
        <w:left w:val="none" w:sz="0" w:space="0" w:color="auto"/>
        <w:bottom w:val="none" w:sz="0" w:space="0" w:color="auto"/>
        <w:right w:val="none" w:sz="0" w:space="0" w:color="auto"/>
      </w:divBdr>
    </w:div>
    <w:div w:id="465047891">
      <w:bodyDiv w:val="1"/>
      <w:marLeft w:val="0"/>
      <w:marRight w:val="0"/>
      <w:marTop w:val="0"/>
      <w:marBottom w:val="0"/>
      <w:divBdr>
        <w:top w:val="none" w:sz="0" w:space="0" w:color="auto"/>
        <w:left w:val="none" w:sz="0" w:space="0" w:color="auto"/>
        <w:bottom w:val="none" w:sz="0" w:space="0" w:color="auto"/>
        <w:right w:val="none" w:sz="0" w:space="0" w:color="auto"/>
      </w:divBdr>
    </w:div>
    <w:div w:id="465247068">
      <w:bodyDiv w:val="1"/>
      <w:marLeft w:val="0"/>
      <w:marRight w:val="0"/>
      <w:marTop w:val="0"/>
      <w:marBottom w:val="0"/>
      <w:divBdr>
        <w:top w:val="none" w:sz="0" w:space="0" w:color="auto"/>
        <w:left w:val="none" w:sz="0" w:space="0" w:color="auto"/>
        <w:bottom w:val="none" w:sz="0" w:space="0" w:color="auto"/>
        <w:right w:val="none" w:sz="0" w:space="0" w:color="auto"/>
      </w:divBdr>
    </w:div>
    <w:div w:id="465272041">
      <w:bodyDiv w:val="1"/>
      <w:marLeft w:val="0"/>
      <w:marRight w:val="0"/>
      <w:marTop w:val="0"/>
      <w:marBottom w:val="0"/>
      <w:divBdr>
        <w:top w:val="none" w:sz="0" w:space="0" w:color="auto"/>
        <w:left w:val="none" w:sz="0" w:space="0" w:color="auto"/>
        <w:bottom w:val="none" w:sz="0" w:space="0" w:color="auto"/>
        <w:right w:val="none" w:sz="0" w:space="0" w:color="auto"/>
      </w:divBdr>
    </w:div>
    <w:div w:id="465396800">
      <w:bodyDiv w:val="1"/>
      <w:marLeft w:val="0"/>
      <w:marRight w:val="0"/>
      <w:marTop w:val="0"/>
      <w:marBottom w:val="0"/>
      <w:divBdr>
        <w:top w:val="none" w:sz="0" w:space="0" w:color="auto"/>
        <w:left w:val="none" w:sz="0" w:space="0" w:color="auto"/>
        <w:bottom w:val="none" w:sz="0" w:space="0" w:color="auto"/>
        <w:right w:val="none" w:sz="0" w:space="0" w:color="auto"/>
      </w:divBdr>
    </w:div>
    <w:div w:id="465437454">
      <w:bodyDiv w:val="1"/>
      <w:marLeft w:val="0"/>
      <w:marRight w:val="0"/>
      <w:marTop w:val="0"/>
      <w:marBottom w:val="0"/>
      <w:divBdr>
        <w:top w:val="none" w:sz="0" w:space="0" w:color="auto"/>
        <w:left w:val="none" w:sz="0" w:space="0" w:color="auto"/>
        <w:bottom w:val="none" w:sz="0" w:space="0" w:color="auto"/>
        <w:right w:val="none" w:sz="0" w:space="0" w:color="auto"/>
      </w:divBdr>
    </w:div>
    <w:div w:id="465704860">
      <w:bodyDiv w:val="1"/>
      <w:marLeft w:val="0"/>
      <w:marRight w:val="0"/>
      <w:marTop w:val="0"/>
      <w:marBottom w:val="0"/>
      <w:divBdr>
        <w:top w:val="none" w:sz="0" w:space="0" w:color="auto"/>
        <w:left w:val="none" w:sz="0" w:space="0" w:color="auto"/>
        <w:bottom w:val="none" w:sz="0" w:space="0" w:color="auto"/>
        <w:right w:val="none" w:sz="0" w:space="0" w:color="auto"/>
      </w:divBdr>
    </w:div>
    <w:div w:id="465974538">
      <w:bodyDiv w:val="1"/>
      <w:marLeft w:val="0"/>
      <w:marRight w:val="0"/>
      <w:marTop w:val="0"/>
      <w:marBottom w:val="0"/>
      <w:divBdr>
        <w:top w:val="none" w:sz="0" w:space="0" w:color="auto"/>
        <w:left w:val="none" w:sz="0" w:space="0" w:color="auto"/>
        <w:bottom w:val="none" w:sz="0" w:space="0" w:color="auto"/>
        <w:right w:val="none" w:sz="0" w:space="0" w:color="auto"/>
      </w:divBdr>
    </w:div>
    <w:div w:id="466170623">
      <w:bodyDiv w:val="1"/>
      <w:marLeft w:val="0"/>
      <w:marRight w:val="0"/>
      <w:marTop w:val="0"/>
      <w:marBottom w:val="0"/>
      <w:divBdr>
        <w:top w:val="none" w:sz="0" w:space="0" w:color="auto"/>
        <w:left w:val="none" w:sz="0" w:space="0" w:color="auto"/>
        <w:bottom w:val="none" w:sz="0" w:space="0" w:color="auto"/>
        <w:right w:val="none" w:sz="0" w:space="0" w:color="auto"/>
      </w:divBdr>
    </w:div>
    <w:div w:id="466314533">
      <w:bodyDiv w:val="1"/>
      <w:marLeft w:val="0"/>
      <w:marRight w:val="0"/>
      <w:marTop w:val="0"/>
      <w:marBottom w:val="0"/>
      <w:divBdr>
        <w:top w:val="none" w:sz="0" w:space="0" w:color="auto"/>
        <w:left w:val="none" w:sz="0" w:space="0" w:color="auto"/>
        <w:bottom w:val="none" w:sz="0" w:space="0" w:color="auto"/>
        <w:right w:val="none" w:sz="0" w:space="0" w:color="auto"/>
      </w:divBdr>
    </w:div>
    <w:div w:id="466513223">
      <w:bodyDiv w:val="1"/>
      <w:marLeft w:val="0"/>
      <w:marRight w:val="0"/>
      <w:marTop w:val="0"/>
      <w:marBottom w:val="0"/>
      <w:divBdr>
        <w:top w:val="none" w:sz="0" w:space="0" w:color="auto"/>
        <w:left w:val="none" w:sz="0" w:space="0" w:color="auto"/>
        <w:bottom w:val="none" w:sz="0" w:space="0" w:color="auto"/>
        <w:right w:val="none" w:sz="0" w:space="0" w:color="auto"/>
      </w:divBdr>
    </w:div>
    <w:div w:id="466750309">
      <w:bodyDiv w:val="1"/>
      <w:marLeft w:val="0"/>
      <w:marRight w:val="0"/>
      <w:marTop w:val="0"/>
      <w:marBottom w:val="0"/>
      <w:divBdr>
        <w:top w:val="none" w:sz="0" w:space="0" w:color="auto"/>
        <w:left w:val="none" w:sz="0" w:space="0" w:color="auto"/>
        <w:bottom w:val="none" w:sz="0" w:space="0" w:color="auto"/>
        <w:right w:val="none" w:sz="0" w:space="0" w:color="auto"/>
      </w:divBdr>
    </w:div>
    <w:div w:id="466776402">
      <w:bodyDiv w:val="1"/>
      <w:marLeft w:val="0"/>
      <w:marRight w:val="0"/>
      <w:marTop w:val="0"/>
      <w:marBottom w:val="0"/>
      <w:divBdr>
        <w:top w:val="none" w:sz="0" w:space="0" w:color="auto"/>
        <w:left w:val="none" w:sz="0" w:space="0" w:color="auto"/>
        <w:bottom w:val="none" w:sz="0" w:space="0" w:color="auto"/>
        <w:right w:val="none" w:sz="0" w:space="0" w:color="auto"/>
      </w:divBdr>
    </w:div>
    <w:div w:id="466898027">
      <w:bodyDiv w:val="1"/>
      <w:marLeft w:val="0"/>
      <w:marRight w:val="0"/>
      <w:marTop w:val="0"/>
      <w:marBottom w:val="0"/>
      <w:divBdr>
        <w:top w:val="none" w:sz="0" w:space="0" w:color="auto"/>
        <w:left w:val="none" w:sz="0" w:space="0" w:color="auto"/>
        <w:bottom w:val="none" w:sz="0" w:space="0" w:color="auto"/>
        <w:right w:val="none" w:sz="0" w:space="0" w:color="auto"/>
      </w:divBdr>
    </w:div>
    <w:div w:id="466969530">
      <w:bodyDiv w:val="1"/>
      <w:marLeft w:val="0"/>
      <w:marRight w:val="0"/>
      <w:marTop w:val="0"/>
      <w:marBottom w:val="0"/>
      <w:divBdr>
        <w:top w:val="none" w:sz="0" w:space="0" w:color="auto"/>
        <w:left w:val="none" w:sz="0" w:space="0" w:color="auto"/>
        <w:bottom w:val="none" w:sz="0" w:space="0" w:color="auto"/>
        <w:right w:val="none" w:sz="0" w:space="0" w:color="auto"/>
      </w:divBdr>
    </w:div>
    <w:div w:id="467092861">
      <w:bodyDiv w:val="1"/>
      <w:marLeft w:val="0"/>
      <w:marRight w:val="0"/>
      <w:marTop w:val="0"/>
      <w:marBottom w:val="0"/>
      <w:divBdr>
        <w:top w:val="none" w:sz="0" w:space="0" w:color="auto"/>
        <w:left w:val="none" w:sz="0" w:space="0" w:color="auto"/>
        <w:bottom w:val="none" w:sz="0" w:space="0" w:color="auto"/>
        <w:right w:val="none" w:sz="0" w:space="0" w:color="auto"/>
      </w:divBdr>
    </w:div>
    <w:div w:id="467167293">
      <w:bodyDiv w:val="1"/>
      <w:marLeft w:val="0"/>
      <w:marRight w:val="0"/>
      <w:marTop w:val="0"/>
      <w:marBottom w:val="0"/>
      <w:divBdr>
        <w:top w:val="none" w:sz="0" w:space="0" w:color="auto"/>
        <w:left w:val="none" w:sz="0" w:space="0" w:color="auto"/>
        <w:bottom w:val="none" w:sz="0" w:space="0" w:color="auto"/>
        <w:right w:val="none" w:sz="0" w:space="0" w:color="auto"/>
      </w:divBdr>
    </w:div>
    <w:div w:id="467624193">
      <w:bodyDiv w:val="1"/>
      <w:marLeft w:val="0"/>
      <w:marRight w:val="0"/>
      <w:marTop w:val="0"/>
      <w:marBottom w:val="0"/>
      <w:divBdr>
        <w:top w:val="none" w:sz="0" w:space="0" w:color="auto"/>
        <w:left w:val="none" w:sz="0" w:space="0" w:color="auto"/>
        <w:bottom w:val="none" w:sz="0" w:space="0" w:color="auto"/>
        <w:right w:val="none" w:sz="0" w:space="0" w:color="auto"/>
      </w:divBdr>
    </w:div>
    <w:div w:id="467666771">
      <w:bodyDiv w:val="1"/>
      <w:marLeft w:val="0"/>
      <w:marRight w:val="0"/>
      <w:marTop w:val="0"/>
      <w:marBottom w:val="0"/>
      <w:divBdr>
        <w:top w:val="none" w:sz="0" w:space="0" w:color="auto"/>
        <w:left w:val="none" w:sz="0" w:space="0" w:color="auto"/>
        <w:bottom w:val="none" w:sz="0" w:space="0" w:color="auto"/>
        <w:right w:val="none" w:sz="0" w:space="0" w:color="auto"/>
      </w:divBdr>
    </w:div>
    <w:div w:id="467744346">
      <w:bodyDiv w:val="1"/>
      <w:marLeft w:val="0"/>
      <w:marRight w:val="0"/>
      <w:marTop w:val="0"/>
      <w:marBottom w:val="0"/>
      <w:divBdr>
        <w:top w:val="none" w:sz="0" w:space="0" w:color="auto"/>
        <w:left w:val="none" w:sz="0" w:space="0" w:color="auto"/>
        <w:bottom w:val="none" w:sz="0" w:space="0" w:color="auto"/>
        <w:right w:val="none" w:sz="0" w:space="0" w:color="auto"/>
      </w:divBdr>
    </w:div>
    <w:div w:id="468018482">
      <w:bodyDiv w:val="1"/>
      <w:marLeft w:val="0"/>
      <w:marRight w:val="0"/>
      <w:marTop w:val="0"/>
      <w:marBottom w:val="0"/>
      <w:divBdr>
        <w:top w:val="none" w:sz="0" w:space="0" w:color="auto"/>
        <w:left w:val="none" w:sz="0" w:space="0" w:color="auto"/>
        <w:bottom w:val="none" w:sz="0" w:space="0" w:color="auto"/>
        <w:right w:val="none" w:sz="0" w:space="0" w:color="auto"/>
      </w:divBdr>
    </w:div>
    <w:div w:id="468087505">
      <w:bodyDiv w:val="1"/>
      <w:marLeft w:val="0"/>
      <w:marRight w:val="0"/>
      <w:marTop w:val="0"/>
      <w:marBottom w:val="0"/>
      <w:divBdr>
        <w:top w:val="none" w:sz="0" w:space="0" w:color="auto"/>
        <w:left w:val="none" w:sz="0" w:space="0" w:color="auto"/>
        <w:bottom w:val="none" w:sz="0" w:space="0" w:color="auto"/>
        <w:right w:val="none" w:sz="0" w:space="0" w:color="auto"/>
      </w:divBdr>
    </w:div>
    <w:div w:id="468130267">
      <w:bodyDiv w:val="1"/>
      <w:marLeft w:val="0"/>
      <w:marRight w:val="0"/>
      <w:marTop w:val="0"/>
      <w:marBottom w:val="0"/>
      <w:divBdr>
        <w:top w:val="none" w:sz="0" w:space="0" w:color="auto"/>
        <w:left w:val="none" w:sz="0" w:space="0" w:color="auto"/>
        <w:bottom w:val="none" w:sz="0" w:space="0" w:color="auto"/>
        <w:right w:val="none" w:sz="0" w:space="0" w:color="auto"/>
      </w:divBdr>
    </w:div>
    <w:div w:id="468208865">
      <w:bodyDiv w:val="1"/>
      <w:marLeft w:val="0"/>
      <w:marRight w:val="0"/>
      <w:marTop w:val="0"/>
      <w:marBottom w:val="0"/>
      <w:divBdr>
        <w:top w:val="none" w:sz="0" w:space="0" w:color="auto"/>
        <w:left w:val="none" w:sz="0" w:space="0" w:color="auto"/>
        <w:bottom w:val="none" w:sz="0" w:space="0" w:color="auto"/>
        <w:right w:val="none" w:sz="0" w:space="0" w:color="auto"/>
      </w:divBdr>
    </w:div>
    <w:div w:id="468209671">
      <w:bodyDiv w:val="1"/>
      <w:marLeft w:val="0"/>
      <w:marRight w:val="0"/>
      <w:marTop w:val="0"/>
      <w:marBottom w:val="0"/>
      <w:divBdr>
        <w:top w:val="none" w:sz="0" w:space="0" w:color="auto"/>
        <w:left w:val="none" w:sz="0" w:space="0" w:color="auto"/>
        <w:bottom w:val="none" w:sz="0" w:space="0" w:color="auto"/>
        <w:right w:val="none" w:sz="0" w:space="0" w:color="auto"/>
      </w:divBdr>
    </w:div>
    <w:div w:id="468324386">
      <w:bodyDiv w:val="1"/>
      <w:marLeft w:val="0"/>
      <w:marRight w:val="0"/>
      <w:marTop w:val="0"/>
      <w:marBottom w:val="0"/>
      <w:divBdr>
        <w:top w:val="none" w:sz="0" w:space="0" w:color="auto"/>
        <w:left w:val="none" w:sz="0" w:space="0" w:color="auto"/>
        <w:bottom w:val="none" w:sz="0" w:space="0" w:color="auto"/>
        <w:right w:val="none" w:sz="0" w:space="0" w:color="auto"/>
      </w:divBdr>
    </w:div>
    <w:div w:id="468328983">
      <w:bodyDiv w:val="1"/>
      <w:marLeft w:val="0"/>
      <w:marRight w:val="0"/>
      <w:marTop w:val="0"/>
      <w:marBottom w:val="0"/>
      <w:divBdr>
        <w:top w:val="none" w:sz="0" w:space="0" w:color="auto"/>
        <w:left w:val="none" w:sz="0" w:space="0" w:color="auto"/>
        <w:bottom w:val="none" w:sz="0" w:space="0" w:color="auto"/>
        <w:right w:val="none" w:sz="0" w:space="0" w:color="auto"/>
      </w:divBdr>
    </w:div>
    <w:div w:id="468522001">
      <w:bodyDiv w:val="1"/>
      <w:marLeft w:val="0"/>
      <w:marRight w:val="0"/>
      <w:marTop w:val="0"/>
      <w:marBottom w:val="0"/>
      <w:divBdr>
        <w:top w:val="none" w:sz="0" w:space="0" w:color="auto"/>
        <w:left w:val="none" w:sz="0" w:space="0" w:color="auto"/>
        <w:bottom w:val="none" w:sz="0" w:space="0" w:color="auto"/>
        <w:right w:val="none" w:sz="0" w:space="0" w:color="auto"/>
      </w:divBdr>
    </w:div>
    <w:div w:id="468784426">
      <w:bodyDiv w:val="1"/>
      <w:marLeft w:val="0"/>
      <w:marRight w:val="0"/>
      <w:marTop w:val="0"/>
      <w:marBottom w:val="0"/>
      <w:divBdr>
        <w:top w:val="none" w:sz="0" w:space="0" w:color="auto"/>
        <w:left w:val="none" w:sz="0" w:space="0" w:color="auto"/>
        <w:bottom w:val="none" w:sz="0" w:space="0" w:color="auto"/>
        <w:right w:val="none" w:sz="0" w:space="0" w:color="auto"/>
      </w:divBdr>
    </w:div>
    <w:div w:id="468864211">
      <w:bodyDiv w:val="1"/>
      <w:marLeft w:val="0"/>
      <w:marRight w:val="0"/>
      <w:marTop w:val="0"/>
      <w:marBottom w:val="0"/>
      <w:divBdr>
        <w:top w:val="none" w:sz="0" w:space="0" w:color="auto"/>
        <w:left w:val="none" w:sz="0" w:space="0" w:color="auto"/>
        <w:bottom w:val="none" w:sz="0" w:space="0" w:color="auto"/>
        <w:right w:val="none" w:sz="0" w:space="0" w:color="auto"/>
      </w:divBdr>
    </w:div>
    <w:div w:id="468866219">
      <w:bodyDiv w:val="1"/>
      <w:marLeft w:val="0"/>
      <w:marRight w:val="0"/>
      <w:marTop w:val="0"/>
      <w:marBottom w:val="0"/>
      <w:divBdr>
        <w:top w:val="none" w:sz="0" w:space="0" w:color="auto"/>
        <w:left w:val="none" w:sz="0" w:space="0" w:color="auto"/>
        <w:bottom w:val="none" w:sz="0" w:space="0" w:color="auto"/>
        <w:right w:val="none" w:sz="0" w:space="0" w:color="auto"/>
      </w:divBdr>
    </w:div>
    <w:div w:id="468940853">
      <w:bodyDiv w:val="1"/>
      <w:marLeft w:val="0"/>
      <w:marRight w:val="0"/>
      <w:marTop w:val="0"/>
      <w:marBottom w:val="0"/>
      <w:divBdr>
        <w:top w:val="none" w:sz="0" w:space="0" w:color="auto"/>
        <w:left w:val="none" w:sz="0" w:space="0" w:color="auto"/>
        <w:bottom w:val="none" w:sz="0" w:space="0" w:color="auto"/>
        <w:right w:val="none" w:sz="0" w:space="0" w:color="auto"/>
      </w:divBdr>
    </w:div>
    <w:div w:id="468976836">
      <w:bodyDiv w:val="1"/>
      <w:marLeft w:val="0"/>
      <w:marRight w:val="0"/>
      <w:marTop w:val="0"/>
      <w:marBottom w:val="0"/>
      <w:divBdr>
        <w:top w:val="none" w:sz="0" w:space="0" w:color="auto"/>
        <w:left w:val="none" w:sz="0" w:space="0" w:color="auto"/>
        <w:bottom w:val="none" w:sz="0" w:space="0" w:color="auto"/>
        <w:right w:val="none" w:sz="0" w:space="0" w:color="auto"/>
      </w:divBdr>
    </w:div>
    <w:div w:id="469178840">
      <w:bodyDiv w:val="1"/>
      <w:marLeft w:val="0"/>
      <w:marRight w:val="0"/>
      <w:marTop w:val="0"/>
      <w:marBottom w:val="0"/>
      <w:divBdr>
        <w:top w:val="none" w:sz="0" w:space="0" w:color="auto"/>
        <w:left w:val="none" w:sz="0" w:space="0" w:color="auto"/>
        <w:bottom w:val="none" w:sz="0" w:space="0" w:color="auto"/>
        <w:right w:val="none" w:sz="0" w:space="0" w:color="auto"/>
      </w:divBdr>
    </w:div>
    <w:div w:id="469246148">
      <w:bodyDiv w:val="1"/>
      <w:marLeft w:val="0"/>
      <w:marRight w:val="0"/>
      <w:marTop w:val="0"/>
      <w:marBottom w:val="0"/>
      <w:divBdr>
        <w:top w:val="none" w:sz="0" w:space="0" w:color="auto"/>
        <w:left w:val="none" w:sz="0" w:space="0" w:color="auto"/>
        <w:bottom w:val="none" w:sz="0" w:space="0" w:color="auto"/>
        <w:right w:val="none" w:sz="0" w:space="0" w:color="auto"/>
      </w:divBdr>
    </w:div>
    <w:div w:id="469254291">
      <w:bodyDiv w:val="1"/>
      <w:marLeft w:val="0"/>
      <w:marRight w:val="0"/>
      <w:marTop w:val="0"/>
      <w:marBottom w:val="0"/>
      <w:divBdr>
        <w:top w:val="none" w:sz="0" w:space="0" w:color="auto"/>
        <w:left w:val="none" w:sz="0" w:space="0" w:color="auto"/>
        <w:bottom w:val="none" w:sz="0" w:space="0" w:color="auto"/>
        <w:right w:val="none" w:sz="0" w:space="0" w:color="auto"/>
      </w:divBdr>
    </w:div>
    <w:div w:id="469522638">
      <w:bodyDiv w:val="1"/>
      <w:marLeft w:val="0"/>
      <w:marRight w:val="0"/>
      <w:marTop w:val="0"/>
      <w:marBottom w:val="0"/>
      <w:divBdr>
        <w:top w:val="none" w:sz="0" w:space="0" w:color="auto"/>
        <w:left w:val="none" w:sz="0" w:space="0" w:color="auto"/>
        <w:bottom w:val="none" w:sz="0" w:space="0" w:color="auto"/>
        <w:right w:val="none" w:sz="0" w:space="0" w:color="auto"/>
      </w:divBdr>
    </w:div>
    <w:div w:id="469632219">
      <w:bodyDiv w:val="1"/>
      <w:marLeft w:val="0"/>
      <w:marRight w:val="0"/>
      <w:marTop w:val="0"/>
      <w:marBottom w:val="0"/>
      <w:divBdr>
        <w:top w:val="none" w:sz="0" w:space="0" w:color="auto"/>
        <w:left w:val="none" w:sz="0" w:space="0" w:color="auto"/>
        <w:bottom w:val="none" w:sz="0" w:space="0" w:color="auto"/>
        <w:right w:val="none" w:sz="0" w:space="0" w:color="auto"/>
      </w:divBdr>
    </w:div>
    <w:div w:id="469638590">
      <w:bodyDiv w:val="1"/>
      <w:marLeft w:val="0"/>
      <w:marRight w:val="0"/>
      <w:marTop w:val="0"/>
      <w:marBottom w:val="0"/>
      <w:divBdr>
        <w:top w:val="none" w:sz="0" w:space="0" w:color="auto"/>
        <w:left w:val="none" w:sz="0" w:space="0" w:color="auto"/>
        <w:bottom w:val="none" w:sz="0" w:space="0" w:color="auto"/>
        <w:right w:val="none" w:sz="0" w:space="0" w:color="auto"/>
      </w:divBdr>
    </w:div>
    <w:div w:id="469639978">
      <w:bodyDiv w:val="1"/>
      <w:marLeft w:val="0"/>
      <w:marRight w:val="0"/>
      <w:marTop w:val="0"/>
      <w:marBottom w:val="0"/>
      <w:divBdr>
        <w:top w:val="none" w:sz="0" w:space="0" w:color="auto"/>
        <w:left w:val="none" w:sz="0" w:space="0" w:color="auto"/>
        <w:bottom w:val="none" w:sz="0" w:space="0" w:color="auto"/>
        <w:right w:val="none" w:sz="0" w:space="0" w:color="auto"/>
      </w:divBdr>
    </w:div>
    <w:div w:id="469713421">
      <w:bodyDiv w:val="1"/>
      <w:marLeft w:val="0"/>
      <w:marRight w:val="0"/>
      <w:marTop w:val="0"/>
      <w:marBottom w:val="0"/>
      <w:divBdr>
        <w:top w:val="none" w:sz="0" w:space="0" w:color="auto"/>
        <w:left w:val="none" w:sz="0" w:space="0" w:color="auto"/>
        <w:bottom w:val="none" w:sz="0" w:space="0" w:color="auto"/>
        <w:right w:val="none" w:sz="0" w:space="0" w:color="auto"/>
      </w:divBdr>
    </w:div>
    <w:div w:id="469715202">
      <w:bodyDiv w:val="1"/>
      <w:marLeft w:val="0"/>
      <w:marRight w:val="0"/>
      <w:marTop w:val="0"/>
      <w:marBottom w:val="0"/>
      <w:divBdr>
        <w:top w:val="none" w:sz="0" w:space="0" w:color="auto"/>
        <w:left w:val="none" w:sz="0" w:space="0" w:color="auto"/>
        <w:bottom w:val="none" w:sz="0" w:space="0" w:color="auto"/>
        <w:right w:val="none" w:sz="0" w:space="0" w:color="auto"/>
      </w:divBdr>
    </w:div>
    <w:div w:id="469833355">
      <w:bodyDiv w:val="1"/>
      <w:marLeft w:val="0"/>
      <w:marRight w:val="0"/>
      <w:marTop w:val="0"/>
      <w:marBottom w:val="0"/>
      <w:divBdr>
        <w:top w:val="none" w:sz="0" w:space="0" w:color="auto"/>
        <w:left w:val="none" w:sz="0" w:space="0" w:color="auto"/>
        <w:bottom w:val="none" w:sz="0" w:space="0" w:color="auto"/>
        <w:right w:val="none" w:sz="0" w:space="0" w:color="auto"/>
      </w:divBdr>
    </w:div>
    <w:div w:id="469906425">
      <w:bodyDiv w:val="1"/>
      <w:marLeft w:val="0"/>
      <w:marRight w:val="0"/>
      <w:marTop w:val="0"/>
      <w:marBottom w:val="0"/>
      <w:divBdr>
        <w:top w:val="none" w:sz="0" w:space="0" w:color="auto"/>
        <w:left w:val="none" w:sz="0" w:space="0" w:color="auto"/>
        <w:bottom w:val="none" w:sz="0" w:space="0" w:color="auto"/>
        <w:right w:val="none" w:sz="0" w:space="0" w:color="auto"/>
      </w:divBdr>
    </w:div>
    <w:div w:id="470096632">
      <w:bodyDiv w:val="1"/>
      <w:marLeft w:val="0"/>
      <w:marRight w:val="0"/>
      <w:marTop w:val="0"/>
      <w:marBottom w:val="0"/>
      <w:divBdr>
        <w:top w:val="none" w:sz="0" w:space="0" w:color="auto"/>
        <w:left w:val="none" w:sz="0" w:space="0" w:color="auto"/>
        <w:bottom w:val="none" w:sz="0" w:space="0" w:color="auto"/>
        <w:right w:val="none" w:sz="0" w:space="0" w:color="auto"/>
      </w:divBdr>
    </w:div>
    <w:div w:id="470101764">
      <w:bodyDiv w:val="1"/>
      <w:marLeft w:val="0"/>
      <w:marRight w:val="0"/>
      <w:marTop w:val="0"/>
      <w:marBottom w:val="0"/>
      <w:divBdr>
        <w:top w:val="none" w:sz="0" w:space="0" w:color="auto"/>
        <w:left w:val="none" w:sz="0" w:space="0" w:color="auto"/>
        <w:bottom w:val="none" w:sz="0" w:space="0" w:color="auto"/>
        <w:right w:val="none" w:sz="0" w:space="0" w:color="auto"/>
      </w:divBdr>
    </w:div>
    <w:div w:id="470362492">
      <w:bodyDiv w:val="1"/>
      <w:marLeft w:val="0"/>
      <w:marRight w:val="0"/>
      <w:marTop w:val="0"/>
      <w:marBottom w:val="0"/>
      <w:divBdr>
        <w:top w:val="none" w:sz="0" w:space="0" w:color="auto"/>
        <w:left w:val="none" w:sz="0" w:space="0" w:color="auto"/>
        <w:bottom w:val="none" w:sz="0" w:space="0" w:color="auto"/>
        <w:right w:val="none" w:sz="0" w:space="0" w:color="auto"/>
      </w:divBdr>
    </w:div>
    <w:div w:id="470558951">
      <w:bodyDiv w:val="1"/>
      <w:marLeft w:val="0"/>
      <w:marRight w:val="0"/>
      <w:marTop w:val="0"/>
      <w:marBottom w:val="0"/>
      <w:divBdr>
        <w:top w:val="none" w:sz="0" w:space="0" w:color="auto"/>
        <w:left w:val="none" w:sz="0" w:space="0" w:color="auto"/>
        <w:bottom w:val="none" w:sz="0" w:space="0" w:color="auto"/>
        <w:right w:val="none" w:sz="0" w:space="0" w:color="auto"/>
      </w:divBdr>
    </w:div>
    <w:div w:id="470635226">
      <w:bodyDiv w:val="1"/>
      <w:marLeft w:val="0"/>
      <w:marRight w:val="0"/>
      <w:marTop w:val="0"/>
      <w:marBottom w:val="0"/>
      <w:divBdr>
        <w:top w:val="none" w:sz="0" w:space="0" w:color="auto"/>
        <w:left w:val="none" w:sz="0" w:space="0" w:color="auto"/>
        <w:bottom w:val="none" w:sz="0" w:space="0" w:color="auto"/>
        <w:right w:val="none" w:sz="0" w:space="0" w:color="auto"/>
      </w:divBdr>
    </w:div>
    <w:div w:id="470876191">
      <w:bodyDiv w:val="1"/>
      <w:marLeft w:val="0"/>
      <w:marRight w:val="0"/>
      <w:marTop w:val="0"/>
      <w:marBottom w:val="0"/>
      <w:divBdr>
        <w:top w:val="none" w:sz="0" w:space="0" w:color="auto"/>
        <w:left w:val="none" w:sz="0" w:space="0" w:color="auto"/>
        <w:bottom w:val="none" w:sz="0" w:space="0" w:color="auto"/>
        <w:right w:val="none" w:sz="0" w:space="0" w:color="auto"/>
      </w:divBdr>
    </w:div>
    <w:div w:id="471361748">
      <w:bodyDiv w:val="1"/>
      <w:marLeft w:val="0"/>
      <w:marRight w:val="0"/>
      <w:marTop w:val="0"/>
      <w:marBottom w:val="0"/>
      <w:divBdr>
        <w:top w:val="none" w:sz="0" w:space="0" w:color="auto"/>
        <w:left w:val="none" w:sz="0" w:space="0" w:color="auto"/>
        <w:bottom w:val="none" w:sz="0" w:space="0" w:color="auto"/>
        <w:right w:val="none" w:sz="0" w:space="0" w:color="auto"/>
      </w:divBdr>
    </w:div>
    <w:div w:id="471407688">
      <w:bodyDiv w:val="1"/>
      <w:marLeft w:val="0"/>
      <w:marRight w:val="0"/>
      <w:marTop w:val="0"/>
      <w:marBottom w:val="0"/>
      <w:divBdr>
        <w:top w:val="none" w:sz="0" w:space="0" w:color="auto"/>
        <w:left w:val="none" w:sz="0" w:space="0" w:color="auto"/>
        <w:bottom w:val="none" w:sz="0" w:space="0" w:color="auto"/>
        <w:right w:val="none" w:sz="0" w:space="0" w:color="auto"/>
      </w:divBdr>
    </w:div>
    <w:div w:id="471682215">
      <w:bodyDiv w:val="1"/>
      <w:marLeft w:val="0"/>
      <w:marRight w:val="0"/>
      <w:marTop w:val="0"/>
      <w:marBottom w:val="0"/>
      <w:divBdr>
        <w:top w:val="none" w:sz="0" w:space="0" w:color="auto"/>
        <w:left w:val="none" w:sz="0" w:space="0" w:color="auto"/>
        <w:bottom w:val="none" w:sz="0" w:space="0" w:color="auto"/>
        <w:right w:val="none" w:sz="0" w:space="0" w:color="auto"/>
      </w:divBdr>
    </w:div>
    <w:div w:id="471750960">
      <w:bodyDiv w:val="1"/>
      <w:marLeft w:val="0"/>
      <w:marRight w:val="0"/>
      <w:marTop w:val="0"/>
      <w:marBottom w:val="0"/>
      <w:divBdr>
        <w:top w:val="none" w:sz="0" w:space="0" w:color="auto"/>
        <w:left w:val="none" w:sz="0" w:space="0" w:color="auto"/>
        <w:bottom w:val="none" w:sz="0" w:space="0" w:color="auto"/>
        <w:right w:val="none" w:sz="0" w:space="0" w:color="auto"/>
      </w:divBdr>
    </w:div>
    <w:div w:id="471946160">
      <w:bodyDiv w:val="1"/>
      <w:marLeft w:val="0"/>
      <w:marRight w:val="0"/>
      <w:marTop w:val="0"/>
      <w:marBottom w:val="0"/>
      <w:divBdr>
        <w:top w:val="none" w:sz="0" w:space="0" w:color="auto"/>
        <w:left w:val="none" w:sz="0" w:space="0" w:color="auto"/>
        <w:bottom w:val="none" w:sz="0" w:space="0" w:color="auto"/>
        <w:right w:val="none" w:sz="0" w:space="0" w:color="auto"/>
      </w:divBdr>
    </w:div>
    <w:div w:id="471947603">
      <w:bodyDiv w:val="1"/>
      <w:marLeft w:val="0"/>
      <w:marRight w:val="0"/>
      <w:marTop w:val="0"/>
      <w:marBottom w:val="0"/>
      <w:divBdr>
        <w:top w:val="none" w:sz="0" w:space="0" w:color="auto"/>
        <w:left w:val="none" w:sz="0" w:space="0" w:color="auto"/>
        <w:bottom w:val="none" w:sz="0" w:space="0" w:color="auto"/>
        <w:right w:val="none" w:sz="0" w:space="0" w:color="auto"/>
      </w:divBdr>
    </w:div>
    <w:div w:id="472218186">
      <w:bodyDiv w:val="1"/>
      <w:marLeft w:val="0"/>
      <w:marRight w:val="0"/>
      <w:marTop w:val="0"/>
      <w:marBottom w:val="0"/>
      <w:divBdr>
        <w:top w:val="none" w:sz="0" w:space="0" w:color="auto"/>
        <w:left w:val="none" w:sz="0" w:space="0" w:color="auto"/>
        <w:bottom w:val="none" w:sz="0" w:space="0" w:color="auto"/>
        <w:right w:val="none" w:sz="0" w:space="0" w:color="auto"/>
      </w:divBdr>
    </w:div>
    <w:div w:id="472335343">
      <w:bodyDiv w:val="1"/>
      <w:marLeft w:val="0"/>
      <w:marRight w:val="0"/>
      <w:marTop w:val="0"/>
      <w:marBottom w:val="0"/>
      <w:divBdr>
        <w:top w:val="none" w:sz="0" w:space="0" w:color="auto"/>
        <w:left w:val="none" w:sz="0" w:space="0" w:color="auto"/>
        <w:bottom w:val="none" w:sz="0" w:space="0" w:color="auto"/>
        <w:right w:val="none" w:sz="0" w:space="0" w:color="auto"/>
      </w:divBdr>
    </w:div>
    <w:div w:id="472337022">
      <w:bodyDiv w:val="1"/>
      <w:marLeft w:val="0"/>
      <w:marRight w:val="0"/>
      <w:marTop w:val="0"/>
      <w:marBottom w:val="0"/>
      <w:divBdr>
        <w:top w:val="none" w:sz="0" w:space="0" w:color="auto"/>
        <w:left w:val="none" w:sz="0" w:space="0" w:color="auto"/>
        <w:bottom w:val="none" w:sz="0" w:space="0" w:color="auto"/>
        <w:right w:val="none" w:sz="0" w:space="0" w:color="auto"/>
      </w:divBdr>
    </w:div>
    <w:div w:id="472527490">
      <w:bodyDiv w:val="1"/>
      <w:marLeft w:val="0"/>
      <w:marRight w:val="0"/>
      <w:marTop w:val="0"/>
      <w:marBottom w:val="0"/>
      <w:divBdr>
        <w:top w:val="none" w:sz="0" w:space="0" w:color="auto"/>
        <w:left w:val="none" w:sz="0" w:space="0" w:color="auto"/>
        <w:bottom w:val="none" w:sz="0" w:space="0" w:color="auto"/>
        <w:right w:val="none" w:sz="0" w:space="0" w:color="auto"/>
      </w:divBdr>
    </w:div>
    <w:div w:id="472596992">
      <w:bodyDiv w:val="1"/>
      <w:marLeft w:val="0"/>
      <w:marRight w:val="0"/>
      <w:marTop w:val="0"/>
      <w:marBottom w:val="0"/>
      <w:divBdr>
        <w:top w:val="none" w:sz="0" w:space="0" w:color="auto"/>
        <w:left w:val="none" w:sz="0" w:space="0" w:color="auto"/>
        <w:bottom w:val="none" w:sz="0" w:space="0" w:color="auto"/>
        <w:right w:val="none" w:sz="0" w:space="0" w:color="auto"/>
      </w:divBdr>
    </w:div>
    <w:div w:id="472597716">
      <w:bodyDiv w:val="1"/>
      <w:marLeft w:val="0"/>
      <w:marRight w:val="0"/>
      <w:marTop w:val="0"/>
      <w:marBottom w:val="0"/>
      <w:divBdr>
        <w:top w:val="none" w:sz="0" w:space="0" w:color="auto"/>
        <w:left w:val="none" w:sz="0" w:space="0" w:color="auto"/>
        <w:bottom w:val="none" w:sz="0" w:space="0" w:color="auto"/>
        <w:right w:val="none" w:sz="0" w:space="0" w:color="auto"/>
      </w:divBdr>
    </w:div>
    <w:div w:id="472723865">
      <w:bodyDiv w:val="1"/>
      <w:marLeft w:val="0"/>
      <w:marRight w:val="0"/>
      <w:marTop w:val="0"/>
      <w:marBottom w:val="0"/>
      <w:divBdr>
        <w:top w:val="none" w:sz="0" w:space="0" w:color="auto"/>
        <w:left w:val="none" w:sz="0" w:space="0" w:color="auto"/>
        <w:bottom w:val="none" w:sz="0" w:space="0" w:color="auto"/>
        <w:right w:val="none" w:sz="0" w:space="0" w:color="auto"/>
      </w:divBdr>
    </w:div>
    <w:div w:id="473059063">
      <w:bodyDiv w:val="1"/>
      <w:marLeft w:val="0"/>
      <w:marRight w:val="0"/>
      <w:marTop w:val="0"/>
      <w:marBottom w:val="0"/>
      <w:divBdr>
        <w:top w:val="none" w:sz="0" w:space="0" w:color="auto"/>
        <w:left w:val="none" w:sz="0" w:space="0" w:color="auto"/>
        <w:bottom w:val="none" w:sz="0" w:space="0" w:color="auto"/>
        <w:right w:val="none" w:sz="0" w:space="0" w:color="auto"/>
      </w:divBdr>
    </w:div>
    <w:div w:id="473790680">
      <w:bodyDiv w:val="1"/>
      <w:marLeft w:val="0"/>
      <w:marRight w:val="0"/>
      <w:marTop w:val="0"/>
      <w:marBottom w:val="0"/>
      <w:divBdr>
        <w:top w:val="none" w:sz="0" w:space="0" w:color="auto"/>
        <w:left w:val="none" w:sz="0" w:space="0" w:color="auto"/>
        <w:bottom w:val="none" w:sz="0" w:space="0" w:color="auto"/>
        <w:right w:val="none" w:sz="0" w:space="0" w:color="auto"/>
      </w:divBdr>
    </w:div>
    <w:div w:id="474108887">
      <w:bodyDiv w:val="1"/>
      <w:marLeft w:val="0"/>
      <w:marRight w:val="0"/>
      <w:marTop w:val="0"/>
      <w:marBottom w:val="0"/>
      <w:divBdr>
        <w:top w:val="none" w:sz="0" w:space="0" w:color="auto"/>
        <w:left w:val="none" w:sz="0" w:space="0" w:color="auto"/>
        <w:bottom w:val="none" w:sz="0" w:space="0" w:color="auto"/>
        <w:right w:val="none" w:sz="0" w:space="0" w:color="auto"/>
      </w:divBdr>
    </w:div>
    <w:div w:id="474178212">
      <w:bodyDiv w:val="1"/>
      <w:marLeft w:val="0"/>
      <w:marRight w:val="0"/>
      <w:marTop w:val="0"/>
      <w:marBottom w:val="0"/>
      <w:divBdr>
        <w:top w:val="none" w:sz="0" w:space="0" w:color="auto"/>
        <w:left w:val="none" w:sz="0" w:space="0" w:color="auto"/>
        <w:bottom w:val="none" w:sz="0" w:space="0" w:color="auto"/>
        <w:right w:val="none" w:sz="0" w:space="0" w:color="auto"/>
      </w:divBdr>
    </w:div>
    <w:div w:id="474567294">
      <w:bodyDiv w:val="1"/>
      <w:marLeft w:val="0"/>
      <w:marRight w:val="0"/>
      <w:marTop w:val="0"/>
      <w:marBottom w:val="0"/>
      <w:divBdr>
        <w:top w:val="none" w:sz="0" w:space="0" w:color="auto"/>
        <w:left w:val="none" w:sz="0" w:space="0" w:color="auto"/>
        <w:bottom w:val="none" w:sz="0" w:space="0" w:color="auto"/>
        <w:right w:val="none" w:sz="0" w:space="0" w:color="auto"/>
      </w:divBdr>
    </w:div>
    <w:div w:id="475071773">
      <w:bodyDiv w:val="1"/>
      <w:marLeft w:val="0"/>
      <w:marRight w:val="0"/>
      <w:marTop w:val="0"/>
      <w:marBottom w:val="0"/>
      <w:divBdr>
        <w:top w:val="none" w:sz="0" w:space="0" w:color="auto"/>
        <w:left w:val="none" w:sz="0" w:space="0" w:color="auto"/>
        <w:bottom w:val="none" w:sz="0" w:space="0" w:color="auto"/>
        <w:right w:val="none" w:sz="0" w:space="0" w:color="auto"/>
      </w:divBdr>
    </w:div>
    <w:div w:id="475225618">
      <w:bodyDiv w:val="1"/>
      <w:marLeft w:val="0"/>
      <w:marRight w:val="0"/>
      <w:marTop w:val="0"/>
      <w:marBottom w:val="0"/>
      <w:divBdr>
        <w:top w:val="none" w:sz="0" w:space="0" w:color="auto"/>
        <w:left w:val="none" w:sz="0" w:space="0" w:color="auto"/>
        <w:bottom w:val="none" w:sz="0" w:space="0" w:color="auto"/>
        <w:right w:val="none" w:sz="0" w:space="0" w:color="auto"/>
      </w:divBdr>
    </w:div>
    <w:div w:id="475295561">
      <w:bodyDiv w:val="1"/>
      <w:marLeft w:val="0"/>
      <w:marRight w:val="0"/>
      <w:marTop w:val="0"/>
      <w:marBottom w:val="0"/>
      <w:divBdr>
        <w:top w:val="none" w:sz="0" w:space="0" w:color="auto"/>
        <w:left w:val="none" w:sz="0" w:space="0" w:color="auto"/>
        <w:bottom w:val="none" w:sz="0" w:space="0" w:color="auto"/>
        <w:right w:val="none" w:sz="0" w:space="0" w:color="auto"/>
      </w:divBdr>
    </w:div>
    <w:div w:id="475953069">
      <w:bodyDiv w:val="1"/>
      <w:marLeft w:val="0"/>
      <w:marRight w:val="0"/>
      <w:marTop w:val="0"/>
      <w:marBottom w:val="0"/>
      <w:divBdr>
        <w:top w:val="none" w:sz="0" w:space="0" w:color="auto"/>
        <w:left w:val="none" w:sz="0" w:space="0" w:color="auto"/>
        <w:bottom w:val="none" w:sz="0" w:space="0" w:color="auto"/>
        <w:right w:val="none" w:sz="0" w:space="0" w:color="auto"/>
      </w:divBdr>
    </w:div>
    <w:div w:id="475993180">
      <w:bodyDiv w:val="1"/>
      <w:marLeft w:val="0"/>
      <w:marRight w:val="0"/>
      <w:marTop w:val="0"/>
      <w:marBottom w:val="0"/>
      <w:divBdr>
        <w:top w:val="none" w:sz="0" w:space="0" w:color="auto"/>
        <w:left w:val="none" w:sz="0" w:space="0" w:color="auto"/>
        <w:bottom w:val="none" w:sz="0" w:space="0" w:color="auto"/>
        <w:right w:val="none" w:sz="0" w:space="0" w:color="auto"/>
      </w:divBdr>
    </w:div>
    <w:div w:id="476075447">
      <w:bodyDiv w:val="1"/>
      <w:marLeft w:val="0"/>
      <w:marRight w:val="0"/>
      <w:marTop w:val="0"/>
      <w:marBottom w:val="0"/>
      <w:divBdr>
        <w:top w:val="none" w:sz="0" w:space="0" w:color="auto"/>
        <w:left w:val="none" w:sz="0" w:space="0" w:color="auto"/>
        <w:bottom w:val="none" w:sz="0" w:space="0" w:color="auto"/>
        <w:right w:val="none" w:sz="0" w:space="0" w:color="auto"/>
      </w:divBdr>
    </w:div>
    <w:div w:id="476075917">
      <w:bodyDiv w:val="1"/>
      <w:marLeft w:val="0"/>
      <w:marRight w:val="0"/>
      <w:marTop w:val="0"/>
      <w:marBottom w:val="0"/>
      <w:divBdr>
        <w:top w:val="none" w:sz="0" w:space="0" w:color="auto"/>
        <w:left w:val="none" w:sz="0" w:space="0" w:color="auto"/>
        <w:bottom w:val="none" w:sz="0" w:space="0" w:color="auto"/>
        <w:right w:val="none" w:sz="0" w:space="0" w:color="auto"/>
      </w:divBdr>
    </w:div>
    <w:div w:id="476186750">
      <w:bodyDiv w:val="1"/>
      <w:marLeft w:val="0"/>
      <w:marRight w:val="0"/>
      <w:marTop w:val="0"/>
      <w:marBottom w:val="0"/>
      <w:divBdr>
        <w:top w:val="none" w:sz="0" w:space="0" w:color="auto"/>
        <w:left w:val="none" w:sz="0" w:space="0" w:color="auto"/>
        <w:bottom w:val="none" w:sz="0" w:space="0" w:color="auto"/>
        <w:right w:val="none" w:sz="0" w:space="0" w:color="auto"/>
      </w:divBdr>
    </w:div>
    <w:div w:id="476262131">
      <w:bodyDiv w:val="1"/>
      <w:marLeft w:val="0"/>
      <w:marRight w:val="0"/>
      <w:marTop w:val="0"/>
      <w:marBottom w:val="0"/>
      <w:divBdr>
        <w:top w:val="none" w:sz="0" w:space="0" w:color="auto"/>
        <w:left w:val="none" w:sz="0" w:space="0" w:color="auto"/>
        <w:bottom w:val="none" w:sz="0" w:space="0" w:color="auto"/>
        <w:right w:val="none" w:sz="0" w:space="0" w:color="auto"/>
      </w:divBdr>
    </w:div>
    <w:div w:id="476265215">
      <w:bodyDiv w:val="1"/>
      <w:marLeft w:val="0"/>
      <w:marRight w:val="0"/>
      <w:marTop w:val="0"/>
      <w:marBottom w:val="0"/>
      <w:divBdr>
        <w:top w:val="none" w:sz="0" w:space="0" w:color="auto"/>
        <w:left w:val="none" w:sz="0" w:space="0" w:color="auto"/>
        <w:bottom w:val="none" w:sz="0" w:space="0" w:color="auto"/>
        <w:right w:val="none" w:sz="0" w:space="0" w:color="auto"/>
      </w:divBdr>
    </w:div>
    <w:div w:id="476532619">
      <w:bodyDiv w:val="1"/>
      <w:marLeft w:val="0"/>
      <w:marRight w:val="0"/>
      <w:marTop w:val="0"/>
      <w:marBottom w:val="0"/>
      <w:divBdr>
        <w:top w:val="none" w:sz="0" w:space="0" w:color="auto"/>
        <w:left w:val="none" w:sz="0" w:space="0" w:color="auto"/>
        <w:bottom w:val="none" w:sz="0" w:space="0" w:color="auto"/>
        <w:right w:val="none" w:sz="0" w:space="0" w:color="auto"/>
      </w:divBdr>
    </w:div>
    <w:div w:id="476535335">
      <w:bodyDiv w:val="1"/>
      <w:marLeft w:val="0"/>
      <w:marRight w:val="0"/>
      <w:marTop w:val="0"/>
      <w:marBottom w:val="0"/>
      <w:divBdr>
        <w:top w:val="none" w:sz="0" w:space="0" w:color="auto"/>
        <w:left w:val="none" w:sz="0" w:space="0" w:color="auto"/>
        <w:bottom w:val="none" w:sz="0" w:space="0" w:color="auto"/>
        <w:right w:val="none" w:sz="0" w:space="0" w:color="auto"/>
      </w:divBdr>
    </w:div>
    <w:div w:id="476991094">
      <w:bodyDiv w:val="1"/>
      <w:marLeft w:val="0"/>
      <w:marRight w:val="0"/>
      <w:marTop w:val="0"/>
      <w:marBottom w:val="0"/>
      <w:divBdr>
        <w:top w:val="none" w:sz="0" w:space="0" w:color="auto"/>
        <w:left w:val="none" w:sz="0" w:space="0" w:color="auto"/>
        <w:bottom w:val="none" w:sz="0" w:space="0" w:color="auto"/>
        <w:right w:val="none" w:sz="0" w:space="0" w:color="auto"/>
      </w:divBdr>
    </w:div>
    <w:div w:id="477111048">
      <w:bodyDiv w:val="1"/>
      <w:marLeft w:val="0"/>
      <w:marRight w:val="0"/>
      <w:marTop w:val="0"/>
      <w:marBottom w:val="0"/>
      <w:divBdr>
        <w:top w:val="none" w:sz="0" w:space="0" w:color="auto"/>
        <w:left w:val="none" w:sz="0" w:space="0" w:color="auto"/>
        <w:bottom w:val="none" w:sz="0" w:space="0" w:color="auto"/>
        <w:right w:val="none" w:sz="0" w:space="0" w:color="auto"/>
      </w:divBdr>
    </w:div>
    <w:div w:id="477303717">
      <w:bodyDiv w:val="1"/>
      <w:marLeft w:val="0"/>
      <w:marRight w:val="0"/>
      <w:marTop w:val="0"/>
      <w:marBottom w:val="0"/>
      <w:divBdr>
        <w:top w:val="none" w:sz="0" w:space="0" w:color="auto"/>
        <w:left w:val="none" w:sz="0" w:space="0" w:color="auto"/>
        <w:bottom w:val="none" w:sz="0" w:space="0" w:color="auto"/>
        <w:right w:val="none" w:sz="0" w:space="0" w:color="auto"/>
      </w:divBdr>
    </w:div>
    <w:div w:id="477309211">
      <w:bodyDiv w:val="1"/>
      <w:marLeft w:val="0"/>
      <w:marRight w:val="0"/>
      <w:marTop w:val="0"/>
      <w:marBottom w:val="0"/>
      <w:divBdr>
        <w:top w:val="none" w:sz="0" w:space="0" w:color="auto"/>
        <w:left w:val="none" w:sz="0" w:space="0" w:color="auto"/>
        <w:bottom w:val="none" w:sz="0" w:space="0" w:color="auto"/>
        <w:right w:val="none" w:sz="0" w:space="0" w:color="auto"/>
      </w:divBdr>
    </w:div>
    <w:div w:id="477382224">
      <w:bodyDiv w:val="1"/>
      <w:marLeft w:val="0"/>
      <w:marRight w:val="0"/>
      <w:marTop w:val="0"/>
      <w:marBottom w:val="0"/>
      <w:divBdr>
        <w:top w:val="none" w:sz="0" w:space="0" w:color="auto"/>
        <w:left w:val="none" w:sz="0" w:space="0" w:color="auto"/>
        <w:bottom w:val="none" w:sz="0" w:space="0" w:color="auto"/>
        <w:right w:val="none" w:sz="0" w:space="0" w:color="auto"/>
      </w:divBdr>
    </w:div>
    <w:div w:id="477650003">
      <w:bodyDiv w:val="1"/>
      <w:marLeft w:val="0"/>
      <w:marRight w:val="0"/>
      <w:marTop w:val="0"/>
      <w:marBottom w:val="0"/>
      <w:divBdr>
        <w:top w:val="none" w:sz="0" w:space="0" w:color="auto"/>
        <w:left w:val="none" w:sz="0" w:space="0" w:color="auto"/>
        <w:bottom w:val="none" w:sz="0" w:space="0" w:color="auto"/>
        <w:right w:val="none" w:sz="0" w:space="0" w:color="auto"/>
      </w:divBdr>
    </w:div>
    <w:div w:id="477964076">
      <w:bodyDiv w:val="1"/>
      <w:marLeft w:val="0"/>
      <w:marRight w:val="0"/>
      <w:marTop w:val="0"/>
      <w:marBottom w:val="0"/>
      <w:divBdr>
        <w:top w:val="none" w:sz="0" w:space="0" w:color="auto"/>
        <w:left w:val="none" w:sz="0" w:space="0" w:color="auto"/>
        <w:bottom w:val="none" w:sz="0" w:space="0" w:color="auto"/>
        <w:right w:val="none" w:sz="0" w:space="0" w:color="auto"/>
      </w:divBdr>
    </w:div>
    <w:div w:id="478229123">
      <w:bodyDiv w:val="1"/>
      <w:marLeft w:val="0"/>
      <w:marRight w:val="0"/>
      <w:marTop w:val="0"/>
      <w:marBottom w:val="0"/>
      <w:divBdr>
        <w:top w:val="none" w:sz="0" w:space="0" w:color="auto"/>
        <w:left w:val="none" w:sz="0" w:space="0" w:color="auto"/>
        <w:bottom w:val="none" w:sz="0" w:space="0" w:color="auto"/>
        <w:right w:val="none" w:sz="0" w:space="0" w:color="auto"/>
      </w:divBdr>
    </w:div>
    <w:div w:id="478232979">
      <w:bodyDiv w:val="1"/>
      <w:marLeft w:val="0"/>
      <w:marRight w:val="0"/>
      <w:marTop w:val="0"/>
      <w:marBottom w:val="0"/>
      <w:divBdr>
        <w:top w:val="none" w:sz="0" w:space="0" w:color="auto"/>
        <w:left w:val="none" w:sz="0" w:space="0" w:color="auto"/>
        <w:bottom w:val="none" w:sz="0" w:space="0" w:color="auto"/>
        <w:right w:val="none" w:sz="0" w:space="0" w:color="auto"/>
      </w:divBdr>
    </w:div>
    <w:div w:id="478351374">
      <w:bodyDiv w:val="1"/>
      <w:marLeft w:val="0"/>
      <w:marRight w:val="0"/>
      <w:marTop w:val="0"/>
      <w:marBottom w:val="0"/>
      <w:divBdr>
        <w:top w:val="none" w:sz="0" w:space="0" w:color="auto"/>
        <w:left w:val="none" w:sz="0" w:space="0" w:color="auto"/>
        <w:bottom w:val="none" w:sz="0" w:space="0" w:color="auto"/>
        <w:right w:val="none" w:sz="0" w:space="0" w:color="auto"/>
      </w:divBdr>
    </w:div>
    <w:div w:id="478377263">
      <w:bodyDiv w:val="1"/>
      <w:marLeft w:val="0"/>
      <w:marRight w:val="0"/>
      <w:marTop w:val="0"/>
      <w:marBottom w:val="0"/>
      <w:divBdr>
        <w:top w:val="none" w:sz="0" w:space="0" w:color="auto"/>
        <w:left w:val="none" w:sz="0" w:space="0" w:color="auto"/>
        <w:bottom w:val="none" w:sz="0" w:space="0" w:color="auto"/>
        <w:right w:val="none" w:sz="0" w:space="0" w:color="auto"/>
      </w:divBdr>
    </w:div>
    <w:div w:id="478494463">
      <w:bodyDiv w:val="1"/>
      <w:marLeft w:val="0"/>
      <w:marRight w:val="0"/>
      <w:marTop w:val="0"/>
      <w:marBottom w:val="0"/>
      <w:divBdr>
        <w:top w:val="none" w:sz="0" w:space="0" w:color="auto"/>
        <w:left w:val="none" w:sz="0" w:space="0" w:color="auto"/>
        <w:bottom w:val="none" w:sz="0" w:space="0" w:color="auto"/>
        <w:right w:val="none" w:sz="0" w:space="0" w:color="auto"/>
      </w:divBdr>
    </w:div>
    <w:div w:id="478621599">
      <w:bodyDiv w:val="1"/>
      <w:marLeft w:val="0"/>
      <w:marRight w:val="0"/>
      <w:marTop w:val="0"/>
      <w:marBottom w:val="0"/>
      <w:divBdr>
        <w:top w:val="none" w:sz="0" w:space="0" w:color="auto"/>
        <w:left w:val="none" w:sz="0" w:space="0" w:color="auto"/>
        <w:bottom w:val="none" w:sz="0" w:space="0" w:color="auto"/>
        <w:right w:val="none" w:sz="0" w:space="0" w:color="auto"/>
      </w:divBdr>
    </w:div>
    <w:div w:id="478768517">
      <w:bodyDiv w:val="1"/>
      <w:marLeft w:val="0"/>
      <w:marRight w:val="0"/>
      <w:marTop w:val="0"/>
      <w:marBottom w:val="0"/>
      <w:divBdr>
        <w:top w:val="none" w:sz="0" w:space="0" w:color="auto"/>
        <w:left w:val="none" w:sz="0" w:space="0" w:color="auto"/>
        <w:bottom w:val="none" w:sz="0" w:space="0" w:color="auto"/>
        <w:right w:val="none" w:sz="0" w:space="0" w:color="auto"/>
      </w:divBdr>
    </w:div>
    <w:div w:id="479033194">
      <w:bodyDiv w:val="1"/>
      <w:marLeft w:val="0"/>
      <w:marRight w:val="0"/>
      <w:marTop w:val="0"/>
      <w:marBottom w:val="0"/>
      <w:divBdr>
        <w:top w:val="none" w:sz="0" w:space="0" w:color="auto"/>
        <w:left w:val="none" w:sz="0" w:space="0" w:color="auto"/>
        <w:bottom w:val="none" w:sz="0" w:space="0" w:color="auto"/>
        <w:right w:val="none" w:sz="0" w:space="0" w:color="auto"/>
      </w:divBdr>
    </w:div>
    <w:div w:id="479074647">
      <w:bodyDiv w:val="1"/>
      <w:marLeft w:val="0"/>
      <w:marRight w:val="0"/>
      <w:marTop w:val="0"/>
      <w:marBottom w:val="0"/>
      <w:divBdr>
        <w:top w:val="none" w:sz="0" w:space="0" w:color="auto"/>
        <w:left w:val="none" w:sz="0" w:space="0" w:color="auto"/>
        <w:bottom w:val="none" w:sz="0" w:space="0" w:color="auto"/>
        <w:right w:val="none" w:sz="0" w:space="0" w:color="auto"/>
      </w:divBdr>
    </w:div>
    <w:div w:id="479075562">
      <w:bodyDiv w:val="1"/>
      <w:marLeft w:val="0"/>
      <w:marRight w:val="0"/>
      <w:marTop w:val="0"/>
      <w:marBottom w:val="0"/>
      <w:divBdr>
        <w:top w:val="none" w:sz="0" w:space="0" w:color="auto"/>
        <w:left w:val="none" w:sz="0" w:space="0" w:color="auto"/>
        <w:bottom w:val="none" w:sz="0" w:space="0" w:color="auto"/>
        <w:right w:val="none" w:sz="0" w:space="0" w:color="auto"/>
      </w:divBdr>
    </w:div>
    <w:div w:id="479078689">
      <w:bodyDiv w:val="1"/>
      <w:marLeft w:val="0"/>
      <w:marRight w:val="0"/>
      <w:marTop w:val="0"/>
      <w:marBottom w:val="0"/>
      <w:divBdr>
        <w:top w:val="none" w:sz="0" w:space="0" w:color="auto"/>
        <w:left w:val="none" w:sz="0" w:space="0" w:color="auto"/>
        <w:bottom w:val="none" w:sz="0" w:space="0" w:color="auto"/>
        <w:right w:val="none" w:sz="0" w:space="0" w:color="auto"/>
      </w:divBdr>
    </w:div>
    <w:div w:id="479081439">
      <w:bodyDiv w:val="1"/>
      <w:marLeft w:val="0"/>
      <w:marRight w:val="0"/>
      <w:marTop w:val="0"/>
      <w:marBottom w:val="0"/>
      <w:divBdr>
        <w:top w:val="none" w:sz="0" w:space="0" w:color="auto"/>
        <w:left w:val="none" w:sz="0" w:space="0" w:color="auto"/>
        <w:bottom w:val="none" w:sz="0" w:space="0" w:color="auto"/>
        <w:right w:val="none" w:sz="0" w:space="0" w:color="auto"/>
      </w:divBdr>
    </w:div>
    <w:div w:id="479271553">
      <w:bodyDiv w:val="1"/>
      <w:marLeft w:val="0"/>
      <w:marRight w:val="0"/>
      <w:marTop w:val="0"/>
      <w:marBottom w:val="0"/>
      <w:divBdr>
        <w:top w:val="none" w:sz="0" w:space="0" w:color="auto"/>
        <w:left w:val="none" w:sz="0" w:space="0" w:color="auto"/>
        <w:bottom w:val="none" w:sz="0" w:space="0" w:color="auto"/>
        <w:right w:val="none" w:sz="0" w:space="0" w:color="auto"/>
      </w:divBdr>
    </w:div>
    <w:div w:id="479544948">
      <w:bodyDiv w:val="1"/>
      <w:marLeft w:val="0"/>
      <w:marRight w:val="0"/>
      <w:marTop w:val="0"/>
      <w:marBottom w:val="0"/>
      <w:divBdr>
        <w:top w:val="none" w:sz="0" w:space="0" w:color="auto"/>
        <w:left w:val="none" w:sz="0" w:space="0" w:color="auto"/>
        <w:bottom w:val="none" w:sz="0" w:space="0" w:color="auto"/>
        <w:right w:val="none" w:sz="0" w:space="0" w:color="auto"/>
      </w:divBdr>
    </w:div>
    <w:div w:id="479737945">
      <w:bodyDiv w:val="1"/>
      <w:marLeft w:val="0"/>
      <w:marRight w:val="0"/>
      <w:marTop w:val="0"/>
      <w:marBottom w:val="0"/>
      <w:divBdr>
        <w:top w:val="none" w:sz="0" w:space="0" w:color="auto"/>
        <w:left w:val="none" w:sz="0" w:space="0" w:color="auto"/>
        <w:bottom w:val="none" w:sz="0" w:space="0" w:color="auto"/>
        <w:right w:val="none" w:sz="0" w:space="0" w:color="auto"/>
      </w:divBdr>
    </w:div>
    <w:div w:id="479809520">
      <w:bodyDiv w:val="1"/>
      <w:marLeft w:val="0"/>
      <w:marRight w:val="0"/>
      <w:marTop w:val="0"/>
      <w:marBottom w:val="0"/>
      <w:divBdr>
        <w:top w:val="none" w:sz="0" w:space="0" w:color="auto"/>
        <w:left w:val="none" w:sz="0" w:space="0" w:color="auto"/>
        <w:bottom w:val="none" w:sz="0" w:space="0" w:color="auto"/>
        <w:right w:val="none" w:sz="0" w:space="0" w:color="auto"/>
      </w:divBdr>
    </w:div>
    <w:div w:id="479932403">
      <w:bodyDiv w:val="1"/>
      <w:marLeft w:val="0"/>
      <w:marRight w:val="0"/>
      <w:marTop w:val="0"/>
      <w:marBottom w:val="0"/>
      <w:divBdr>
        <w:top w:val="none" w:sz="0" w:space="0" w:color="auto"/>
        <w:left w:val="none" w:sz="0" w:space="0" w:color="auto"/>
        <w:bottom w:val="none" w:sz="0" w:space="0" w:color="auto"/>
        <w:right w:val="none" w:sz="0" w:space="0" w:color="auto"/>
      </w:divBdr>
    </w:div>
    <w:div w:id="480006201">
      <w:bodyDiv w:val="1"/>
      <w:marLeft w:val="0"/>
      <w:marRight w:val="0"/>
      <w:marTop w:val="0"/>
      <w:marBottom w:val="0"/>
      <w:divBdr>
        <w:top w:val="none" w:sz="0" w:space="0" w:color="auto"/>
        <w:left w:val="none" w:sz="0" w:space="0" w:color="auto"/>
        <w:bottom w:val="none" w:sz="0" w:space="0" w:color="auto"/>
        <w:right w:val="none" w:sz="0" w:space="0" w:color="auto"/>
      </w:divBdr>
    </w:div>
    <w:div w:id="480007088">
      <w:bodyDiv w:val="1"/>
      <w:marLeft w:val="0"/>
      <w:marRight w:val="0"/>
      <w:marTop w:val="0"/>
      <w:marBottom w:val="0"/>
      <w:divBdr>
        <w:top w:val="none" w:sz="0" w:space="0" w:color="auto"/>
        <w:left w:val="none" w:sz="0" w:space="0" w:color="auto"/>
        <w:bottom w:val="none" w:sz="0" w:space="0" w:color="auto"/>
        <w:right w:val="none" w:sz="0" w:space="0" w:color="auto"/>
      </w:divBdr>
    </w:div>
    <w:div w:id="480193823">
      <w:bodyDiv w:val="1"/>
      <w:marLeft w:val="0"/>
      <w:marRight w:val="0"/>
      <w:marTop w:val="0"/>
      <w:marBottom w:val="0"/>
      <w:divBdr>
        <w:top w:val="none" w:sz="0" w:space="0" w:color="auto"/>
        <w:left w:val="none" w:sz="0" w:space="0" w:color="auto"/>
        <w:bottom w:val="none" w:sz="0" w:space="0" w:color="auto"/>
        <w:right w:val="none" w:sz="0" w:space="0" w:color="auto"/>
      </w:divBdr>
    </w:div>
    <w:div w:id="480194961">
      <w:bodyDiv w:val="1"/>
      <w:marLeft w:val="0"/>
      <w:marRight w:val="0"/>
      <w:marTop w:val="0"/>
      <w:marBottom w:val="0"/>
      <w:divBdr>
        <w:top w:val="none" w:sz="0" w:space="0" w:color="auto"/>
        <w:left w:val="none" w:sz="0" w:space="0" w:color="auto"/>
        <w:bottom w:val="none" w:sz="0" w:space="0" w:color="auto"/>
        <w:right w:val="none" w:sz="0" w:space="0" w:color="auto"/>
      </w:divBdr>
    </w:div>
    <w:div w:id="480655195">
      <w:bodyDiv w:val="1"/>
      <w:marLeft w:val="0"/>
      <w:marRight w:val="0"/>
      <w:marTop w:val="0"/>
      <w:marBottom w:val="0"/>
      <w:divBdr>
        <w:top w:val="none" w:sz="0" w:space="0" w:color="auto"/>
        <w:left w:val="none" w:sz="0" w:space="0" w:color="auto"/>
        <w:bottom w:val="none" w:sz="0" w:space="0" w:color="auto"/>
        <w:right w:val="none" w:sz="0" w:space="0" w:color="auto"/>
      </w:divBdr>
    </w:div>
    <w:div w:id="480773983">
      <w:bodyDiv w:val="1"/>
      <w:marLeft w:val="0"/>
      <w:marRight w:val="0"/>
      <w:marTop w:val="0"/>
      <w:marBottom w:val="0"/>
      <w:divBdr>
        <w:top w:val="none" w:sz="0" w:space="0" w:color="auto"/>
        <w:left w:val="none" w:sz="0" w:space="0" w:color="auto"/>
        <w:bottom w:val="none" w:sz="0" w:space="0" w:color="auto"/>
        <w:right w:val="none" w:sz="0" w:space="0" w:color="auto"/>
      </w:divBdr>
    </w:div>
    <w:div w:id="480775166">
      <w:bodyDiv w:val="1"/>
      <w:marLeft w:val="0"/>
      <w:marRight w:val="0"/>
      <w:marTop w:val="0"/>
      <w:marBottom w:val="0"/>
      <w:divBdr>
        <w:top w:val="none" w:sz="0" w:space="0" w:color="auto"/>
        <w:left w:val="none" w:sz="0" w:space="0" w:color="auto"/>
        <w:bottom w:val="none" w:sz="0" w:space="0" w:color="auto"/>
        <w:right w:val="none" w:sz="0" w:space="0" w:color="auto"/>
      </w:divBdr>
    </w:div>
    <w:div w:id="480804197">
      <w:bodyDiv w:val="1"/>
      <w:marLeft w:val="0"/>
      <w:marRight w:val="0"/>
      <w:marTop w:val="0"/>
      <w:marBottom w:val="0"/>
      <w:divBdr>
        <w:top w:val="none" w:sz="0" w:space="0" w:color="auto"/>
        <w:left w:val="none" w:sz="0" w:space="0" w:color="auto"/>
        <w:bottom w:val="none" w:sz="0" w:space="0" w:color="auto"/>
        <w:right w:val="none" w:sz="0" w:space="0" w:color="auto"/>
      </w:divBdr>
    </w:div>
    <w:div w:id="480848648">
      <w:bodyDiv w:val="1"/>
      <w:marLeft w:val="0"/>
      <w:marRight w:val="0"/>
      <w:marTop w:val="0"/>
      <w:marBottom w:val="0"/>
      <w:divBdr>
        <w:top w:val="none" w:sz="0" w:space="0" w:color="auto"/>
        <w:left w:val="none" w:sz="0" w:space="0" w:color="auto"/>
        <w:bottom w:val="none" w:sz="0" w:space="0" w:color="auto"/>
        <w:right w:val="none" w:sz="0" w:space="0" w:color="auto"/>
      </w:divBdr>
    </w:div>
    <w:div w:id="480929217">
      <w:bodyDiv w:val="1"/>
      <w:marLeft w:val="0"/>
      <w:marRight w:val="0"/>
      <w:marTop w:val="0"/>
      <w:marBottom w:val="0"/>
      <w:divBdr>
        <w:top w:val="none" w:sz="0" w:space="0" w:color="auto"/>
        <w:left w:val="none" w:sz="0" w:space="0" w:color="auto"/>
        <w:bottom w:val="none" w:sz="0" w:space="0" w:color="auto"/>
        <w:right w:val="none" w:sz="0" w:space="0" w:color="auto"/>
      </w:divBdr>
    </w:div>
    <w:div w:id="480998624">
      <w:bodyDiv w:val="1"/>
      <w:marLeft w:val="0"/>
      <w:marRight w:val="0"/>
      <w:marTop w:val="0"/>
      <w:marBottom w:val="0"/>
      <w:divBdr>
        <w:top w:val="none" w:sz="0" w:space="0" w:color="auto"/>
        <w:left w:val="none" w:sz="0" w:space="0" w:color="auto"/>
        <w:bottom w:val="none" w:sz="0" w:space="0" w:color="auto"/>
        <w:right w:val="none" w:sz="0" w:space="0" w:color="auto"/>
      </w:divBdr>
    </w:div>
    <w:div w:id="481117756">
      <w:bodyDiv w:val="1"/>
      <w:marLeft w:val="0"/>
      <w:marRight w:val="0"/>
      <w:marTop w:val="0"/>
      <w:marBottom w:val="0"/>
      <w:divBdr>
        <w:top w:val="none" w:sz="0" w:space="0" w:color="auto"/>
        <w:left w:val="none" w:sz="0" w:space="0" w:color="auto"/>
        <w:bottom w:val="none" w:sz="0" w:space="0" w:color="auto"/>
        <w:right w:val="none" w:sz="0" w:space="0" w:color="auto"/>
      </w:divBdr>
    </w:div>
    <w:div w:id="481387084">
      <w:bodyDiv w:val="1"/>
      <w:marLeft w:val="0"/>
      <w:marRight w:val="0"/>
      <w:marTop w:val="0"/>
      <w:marBottom w:val="0"/>
      <w:divBdr>
        <w:top w:val="none" w:sz="0" w:space="0" w:color="auto"/>
        <w:left w:val="none" w:sz="0" w:space="0" w:color="auto"/>
        <w:bottom w:val="none" w:sz="0" w:space="0" w:color="auto"/>
        <w:right w:val="none" w:sz="0" w:space="0" w:color="auto"/>
      </w:divBdr>
    </w:div>
    <w:div w:id="481429720">
      <w:bodyDiv w:val="1"/>
      <w:marLeft w:val="0"/>
      <w:marRight w:val="0"/>
      <w:marTop w:val="0"/>
      <w:marBottom w:val="0"/>
      <w:divBdr>
        <w:top w:val="none" w:sz="0" w:space="0" w:color="auto"/>
        <w:left w:val="none" w:sz="0" w:space="0" w:color="auto"/>
        <w:bottom w:val="none" w:sz="0" w:space="0" w:color="auto"/>
        <w:right w:val="none" w:sz="0" w:space="0" w:color="auto"/>
      </w:divBdr>
    </w:div>
    <w:div w:id="481624210">
      <w:bodyDiv w:val="1"/>
      <w:marLeft w:val="0"/>
      <w:marRight w:val="0"/>
      <w:marTop w:val="0"/>
      <w:marBottom w:val="0"/>
      <w:divBdr>
        <w:top w:val="none" w:sz="0" w:space="0" w:color="auto"/>
        <w:left w:val="none" w:sz="0" w:space="0" w:color="auto"/>
        <w:bottom w:val="none" w:sz="0" w:space="0" w:color="auto"/>
        <w:right w:val="none" w:sz="0" w:space="0" w:color="auto"/>
      </w:divBdr>
    </w:div>
    <w:div w:id="481626967">
      <w:bodyDiv w:val="1"/>
      <w:marLeft w:val="0"/>
      <w:marRight w:val="0"/>
      <w:marTop w:val="0"/>
      <w:marBottom w:val="0"/>
      <w:divBdr>
        <w:top w:val="none" w:sz="0" w:space="0" w:color="auto"/>
        <w:left w:val="none" w:sz="0" w:space="0" w:color="auto"/>
        <w:bottom w:val="none" w:sz="0" w:space="0" w:color="auto"/>
        <w:right w:val="none" w:sz="0" w:space="0" w:color="auto"/>
      </w:divBdr>
    </w:div>
    <w:div w:id="481653768">
      <w:bodyDiv w:val="1"/>
      <w:marLeft w:val="0"/>
      <w:marRight w:val="0"/>
      <w:marTop w:val="0"/>
      <w:marBottom w:val="0"/>
      <w:divBdr>
        <w:top w:val="none" w:sz="0" w:space="0" w:color="auto"/>
        <w:left w:val="none" w:sz="0" w:space="0" w:color="auto"/>
        <w:bottom w:val="none" w:sz="0" w:space="0" w:color="auto"/>
        <w:right w:val="none" w:sz="0" w:space="0" w:color="auto"/>
      </w:divBdr>
    </w:div>
    <w:div w:id="481772701">
      <w:bodyDiv w:val="1"/>
      <w:marLeft w:val="0"/>
      <w:marRight w:val="0"/>
      <w:marTop w:val="0"/>
      <w:marBottom w:val="0"/>
      <w:divBdr>
        <w:top w:val="none" w:sz="0" w:space="0" w:color="auto"/>
        <w:left w:val="none" w:sz="0" w:space="0" w:color="auto"/>
        <w:bottom w:val="none" w:sz="0" w:space="0" w:color="auto"/>
        <w:right w:val="none" w:sz="0" w:space="0" w:color="auto"/>
      </w:divBdr>
    </w:div>
    <w:div w:id="481777261">
      <w:bodyDiv w:val="1"/>
      <w:marLeft w:val="0"/>
      <w:marRight w:val="0"/>
      <w:marTop w:val="0"/>
      <w:marBottom w:val="0"/>
      <w:divBdr>
        <w:top w:val="none" w:sz="0" w:space="0" w:color="auto"/>
        <w:left w:val="none" w:sz="0" w:space="0" w:color="auto"/>
        <w:bottom w:val="none" w:sz="0" w:space="0" w:color="auto"/>
        <w:right w:val="none" w:sz="0" w:space="0" w:color="auto"/>
      </w:divBdr>
    </w:div>
    <w:div w:id="481892126">
      <w:bodyDiv w:val="1"/>
      <w:marLeft w:val="0"/>
      <w:marRight w:val="0"/>
      <w:marTop w:val="0"/>
      <w:marBottom w:val="0"/>
      <w:divBdr>
        <w:top w:val="none" w:sz="0" w:space="0" w:color="auto"/>
        <w:left w:val="none" w:sz="0" w:space="0" w:color="auto"/>
        <w:bottom w:val="none" w:sz="0" w:space="0" w:color="auto"/>
        <w:right w:val="none" w:sz="0" w:space="0" w:color="auto"/>
      </w:divBdr>
    </w:div>
    <w:div w:id="482043262">
      <w:bodyDiv w:val="1"/>
      <w:marLeft w:val="0"/>
      <w:marRight w:val="0"/>
      <w:marTop w:val="0"/>
      <w:marBottom w:val="0"/>
      <w:divBdr>
        <w:top w:val="none" w:sz="0" w:space="0" w:color="auto"/>
        <w:left w:val="none" w:sz="0" w:space="0" w:color="auto"/>
        <w:bottom w:val="none" w:sz="0" w:space="0" w:color="auto"/>
        <w:right w:val="none" w:sz="0" w:space="0" w:color="auto"/>
      </w:divBdr>
    </w:div>
    <w:div w:id="482166825">
      <w:bodyDiv w:val="1"/>
      <w:marLeft w:val="0"/>
      <w:marRight w:val="0"/>
      <w:marTop w:val="0"/>
      <w:marBottom w:val="0"/>
      <w:divBdr>
        <w:top w:val="none" w:sz="0" w:space="0" w:color="auto"/>
        <w:left w:val="none" w:sz="0" w:space="0" w:color="auto"/>
        <w:bottom w:val="none" w:sz="0" w:space="0" w:color="auto"/>
        <w:right w:val="none" w:sz="0" w:space="0" w:color="auto"/>
      </w:divBdr>
    </w:div>
    <w:div w:id="482239204">
      <w:bodyDiv w:val="1"/>
      <w:marLeft w:val="0"/>
      <w:marRight w:val="0"/>
      <w:marTop w:val="0"/>
      <w:marBottom w:val="0"/>
      <w:divBdr>
        <w:top w:val="none" w:sz="0" w:space="0" w:color="auto"/>
        <w:left w:val="none" w:sz="0" w:space="0" w:color="auto"/>
        <w:bottom w:val="none" w:sz="0" w:space="0" w:color="auto"/>
        <w:right w:val="none" w:sz="0" w:space="0" w:color="auto"/>
      </w:divBdr>
    </w:div>
    <w:div w:id="482308348">
      <w:bodyDiv w:val="1"/>
      <w:marLeft w:val="0"/>
      <w:marRight w:val="0"/>
      <w:marTop w:val="0"/>
      <w:marBottom w:val="0"/>
      <w:divBdr>
        <w:top w:val="none" w:sz="0" w:space="0" w:color="auto"/>
        <w:left w:val="none" w:sz="0" w:space="0" w:color="auto"/>
        <w:bottom w:val="none" w:sz="0" w:space="0" w:color="auto"/>
        <w:right w:val="none" w:sz="0" w:space="0" w:color="auto"/>
      </w:divBdr>
    </w:div>
    <w:div w:id="482433869">
      <w:bodyDiv w:val="1"/>
      <w:marLeft w:val="0"/>
      <w:marRight w:val="0"/>
      <w:marTop w:val="0"/>
      <w:marBottom w:val="0"/>
      <w:divBdr>
        <w:top w:val="none" w:sz="0" w:space="0" w:color="auto"/>
        <w:left w:val="none" w:sz="0" w:space="0" w:color="auto"/>
        <w:bottom w:val="none" w:sz="0" w:space="0" w:color="auto"/>
        <w:right w:val="none" w:sz="0" w:space="0" w:color="auto"/>
      </w:divBdr>
    </w:div>
    <w:div w:id="482476380">
      <w:bodyDiv w:val="1"/>
      <w:marLeft w:val="0"/>
      <w:marRight w:val="0"/>
      <w:marTop w:val="0"/>
      <w:marBottom w:val="0"/>
      <w:divBdr>
        <w:top w:val="none" w:sz="0" w:space="0" w:color="auto"/>
        <w:left w:val="none" w:sz="0" w:space="0" w:color="auto"/>
        <w:bottom w:val="none" w:sz="0" w:space="0" w:color="auto"/>
        <w:right w:val="none" w:sz="0" w:space="0" w:color="auto"/>
      </w:divBdr>
    </w:div>
    <w:div w:id="482501243">
      <w:bodyDiv w:val="1"/>
      <w:marLeft w:val="0"/>
      <w:marRight w:val="0"/>
      <w:marTop w:val="0"/>
      <w:marBottom w:val="0"/>
      <w:divBdr>
        <w:top w:val="none" w:sz="0" w:space="0" w:color="auto"/>
        <w:left w:val="none" w:sz="0" w:space="0" w:color="auto"/>
        <w:bottom w:val="none" w:sz="0" w:space="0" w:color="auto"/>
        <w:right w:val="none" w:sz="0" w:space="0" w:color="auto"/>
      </w:divBdr>
    </w:div>
    <w:div w:id="482506922">
      <w:bodyDiv w:val="1"/>
      <w:marLeft w:val="0"/>
      <w:marRight w:val="0"/>
      <w:marTop w:val="0"/>
      <w:marBottom w:val="0"/>
      <w:divBdr>
        <w:top w:val="none" w:sz="0" w:space="0" w:color="auto"/>
        <w:left w:val="none" w:sz="0" w:space="0" w:color="auto"/>
        <w:bottom w:val="none" w:sz="0" w:space="0" w:color="auto"/>
        <w:right w:val="none" w:sz="0" w:space="0" w:color="auto"/>
      </w:divBdr>
    </w:div>
    <w:div w:id="482506984">
      <w:bodyDiv w:val="1"/>
      <w:marLeft w:val="0"/>
      <w:marRight w:val="0"/>
      <w:marTop w:val="0"/>
      <w:marBottom w:val="0"/>
      <w:divBdr>
        <w:top w:val="none" w:sz="0" w:space="0" w:color="auto"/>
        <w:left w:val="none" w:sz="0" w:space="0" w:color="auto"/>
        <w:bottom w:val="none" w:sz="0" w:space="0" w:color="auto"/>
        <w:right w:val="none" w:sz="0" w:space="0" w:color="auto"/>
      </w:divBdr>
    </w:div>
    <w:div w:id="482816330">
      <w:bodyDiv w:val="1"/>
      <w:marLeft w:val="0"/>
      <w:marRight w:val="0"/>
      <w:marTop w:val="0"/>
      <w:marBottom w:val="0"/>
      <w:divBdr>
        <w:top w:val="none" w:sz="0" w:space="0" w:color="auto"/>
        <w:left w:val="none" w:sz="0" w:space="0" w:color="auto"/>
        <w:bottom w:val="none" w:sz="0" w:space="0" w:color="auto"/>
        <w:right w:val="none" w:sz="0" w:space="0" w:color="auto"/>
      </w:divBdr>
    </w:div>
    <w:div w:id="482820836">
      <w:bodyDiv w:val="1"/>
      <w:marLeft w:val="0"/>
      <w:marRight w:val="0"/>
      <w:marTop w:val="0"/>
      <w:marBottom w:val="0"/>
      <w:divBdr>
        <w:top w:val="none" w:sz="0" w:space="0" w:color="auto"/>
        <w:left w:val="none" w:sz="0" w:space="0" w:color="auto"/>
        <w:bottom w:val="none" w:sz="0" w:space="0" w:color="auto"/>
        <w:right w:val="none" w:sz="0" w:space="0" w:color="auto"/>
      </w:divBdr>
    </w:div>
    <w:div w:id="482888772">
      <w:bodyDiv w:val="1"/>
      <w:marLeft w:val="0"/>
      <w:marRight w:val="0"/>
      <w:marTop w:val="0"/>
      <w:marBottom w:val="0"/>
      <w:divBdr>
        <w:top w:val="none" w:sz="0" w:space="0" w:color="auto"/>
        <w:left w:val="none" w:sz="0" w:space="0" w:color="auto"/>
        <w:bottom w:val="none" w:sz="0" w:space="0" w:color="auto"/>
        <w:right w:val="none" w:sz="0" w:space="0" w:color="auto"/>
      </w:divBdr>
    </w:div>
    <w:div w:id="482889487">
      <w:bodyDiv w:val="1"/>
      <w:marLeft w:val="0"/>
      <w:marRight w:val="0"/>
      <w:marTop w:val="0"/>
      <w:marBottom w:val="0"/>
      <w:divBdr>
        <w:top w:val="none" w:sz="0" w:space="0" w:color="auto"/>
        <w:left w:val="none" w:sz="0" w:space="0" w:color="auto"/>
        <w:bottom w:val="none" w:sz="0" w:space="0" w:color="auto"/>
        <w:right w:val="none" w:sz="0" w:space="0" w:color="auto"/>
      </w:divBdr>
    </w:div>
    <w:div w:id="482891812">
      <w:bodyDiv w:val="1"/>
      <w:marLeft w:val="0"/>
      <w:marRight w:val="0"/>
      <w:marTop w:val="0"/>
      <w:marBottom w:val="0"/>
      <w:divBdr>
        <w:top w:val="none" w:sz="0" w:space="0" w:color="auto"/>
        <w:left w:val="none" w:sz="0" w:space="0" w:color="auto"/>
        <w:bottom w:val="none" w:sz="0" w:space="0" w:color="auto"/>
        <w:right w:val="none" w:sz="0" w:space="0" w:color="auto"/>
      </w:divBdr>
    </w:div>
    <w:div w:id="482893360">
      <w:bodyDiv w:val="1"/>
      <w:marLeft w:val="0"/>
      <w:marRight w:val="0"/>
      <w:marTop w:val="0"/>
      <w:marBottom w:val="0"/>
      <w:divBdr>
        <w:top w:val="none" w:sz="0" w:space="0" w:color="auto"/>
        <w:left w:val="none" w:sz="0" w:space="0" w:color="auto"/>
        <w:bottom w:val="none" w:sz="0" w:space="0" w:color="auto"/>
        <w:right w:val="none" w:sz="0" w:space="0" w:color="auto"/>
      </w:divBdr>
    </w:div>
    <w:div w:id="483007589">
      <w:bodyDiv w:val="1"/>
      <w:marLeft w:val="0"/>
      <w:marRight w:val="0"/>
      <w:marTop w:val="0"/>
      <w:marBottom w:val="0"/>
      <w:divBdr>
        <w:top w:val="none" w:sz="0" w:space="0" w:color="auto"/>
        <w:left w:val="none" w:sz="0" w:space="0" w:color="auto"/>
        <w:bottom w:val="none" w:sz="0" w:space="0" w:color="auto"/>
        <w:right w:val="none" w:sz="0" w:space="0" w:color="auto"/>
      </w:divBdr>
    </w:div>
    <w:div w:id="483087956">
      <w:bodyDiv w:val="1"/>
      <w:marLeft w:val="0"/>
      <w:marRight w:val="0"/>
      <w:marTop w:val="0"/>
      <w:marBottom w:val="0"/>
      <w:divBdr>
        <w:top w:val="none" w:sz="0" w:space="0" w:color="auto"/>
        <w:left w:val="none" w:sz="0" w:space="0" w:color="auto"/>
        <w:bottom w:val="none" w:sz="0" w:space="0" w:color="auto"/>
        <w:right w:val="none" w:sz="0" w:space="0" w:color="auto"/>
      </w:divBdr>
    </w:div>
    <w:div w:id="483163548">
      <w:bodyDiv w:val="1"/>
      <w:marLeft w:val="0"/>
      <w:marRight w:val="0"/>
      <w:marTop w:val="0"/>
      <w:marBottom w:val="0"/>
      <w:divBdr>
        <w:top w:val="none" w:sz="0" w:space="0" w:color="auto"/>
        <w:left w:val="none" w:sz="0" w:space="0" w:color="auto"/>
        <w:bottom w:val="none" w:sz="0" w:space="0" w:color="auto"/>
        <w:right w:val="none" w:sz="0" w:space="0" w:color="auto"/>
      </w:divBdr>
    </w:div>
    <w:div w:id="483202831">
      <w:bodyDiv w:val="1"/>
      <w:marLeft w:val="0"/>
      <w:marRight w:val="0"/>
      <w:marTop w:val="0"/>
      <w:marBottom w:val="0"/>
      <w:divBdr>
        <w:top w:val="none" w:sz="0" w:space="0" w:color="auto"/>
        <w:left w:val="none" w:sz="0" w:space="0" w:color="auto"/>
        <w:bottom w:val="none" w:sz="0" w:space="0" w:color="auto"/>
        <w:right w:val="none" w:sz="0" w:space="0" w:color="auto"/>
      </w:divBdr>
    </w:div>
    <w:div w:id="483356561">
      <w:bodyDiv w:val="1"/>
      <w:marLeft w:val="0"/>
      <w:marRight w:val="0"/>
      <w:marTop w:val="0"/>
      <w:marBottom w:val="0"/>
      <w:divBdr>
        <w:top w:val="none" w:sz="0" w:space="0" w:color="auto"/>
        <w:left w:val="none" w:sz="0" w:space="0" w:color="auto"/>
        <w:bottom w:val="none" w:sz="0" w:space="0" w:color="auto"/>
        <w:right w:val="none" w:sz="0" w:space="0" w:color="auto"/>
      </w:divBdr>
    </w:div>
    <w:div w:id="483551177">
      <w:bodyDiv w:val="1"/>
      <w:marLeft w:val="0"/>
      <w:marRight w:val="0"/>
      <w:marTop w:val="0"/>
      <w:marBottom w:val="0"/>
      <w:divBdr>
        <w:top w:val="none" w:sz="0" w:space="0" w:color="auto"/>
        <w:left w:val="none" w:sz="0" w:space="0" w:color="auto"/>
        <w:bottom w:val="none" w:sz="0" w:space="0" w:color="auto"/>
        <w:right w:val="none" w:sz="0" w:space="0" w:color="auto"/>
      </w:divBdr>
    </w:div>
    <w:div w:id="483662962">
      <w:bodyDiv w:val="1"/>
      <w:marLeft w:val="0"/>
      <w:marRight w:val="0"/>
      <w:marTop w:val="0"/>
      <w:marBottom w:val="0"/>
      <w:divBdr>
        <w:top w:val="none" w:sz="0" w:space="0" w:color="auto"/>
        <w:left w:val="none" w:sz="0" w:space="0" w:color="auto"/>
        <w:bottom w:val="none" w:sz="0" w:space="0" w:color="auto"/>
        <w:right w:val="none" w:sz="0" w:space="0" w:color="auto"/>
      </w:divBdr>
    </w:div>
    <w:div w:id="483667467">
      <w:bodyDiv w:val="1"/>
      <w:marLeft w:val="0"/>
      <w:marRight w:val="0"/>
      <w:marTop w:val="0"/>
      <w:marBottom w:val="0"/>
      <w:divBdr>
        <w:top w:val="none" w:sz="0" w:space="0" w:color="auto"/>
        <w:left w:val="none" w:sz="0" w:space="0" w:color="auto"/>
        <w:bottom w:val="none" w:sz="0" w:space="0" w:color="auto"/>
        <w:right w:val="none" w:sz="0" w:space="0" w:color="auto"/>
      </w:divBdr>
    </w:div>
    <w:div w:id="483667548">
      <w:bodyDiv w:val="1"/>
      <w:marLeft w:val="0"/>
      <w:marRight w:val="0"/>
      <w:marTop w:val="0"/>
      <w:marBottom w:val="0"/>
      <w:divBdr>
        <w:top w:val="none" w:sz="0" w:space="0" w:color="auto"/>
        <w:left w:val="none" w:sz="0" w:space="0" w:color="auto"/>
        <w:bottom w:val="none" w:sz="0" w:space="0" w:color="auto"/>
        <w:right w:val="none" w:sz="0" w:space="0" w:color="auto"/>
      </w:divBdr>
    </w:div>
    <w:div w:id="483669565">
      <w:bodyDiv w:val="1"/>
      <w:marLeft w:val="0"/>
      <w:marRight w:val="0"/>
      <w:marTop w:val="0"/>
      <w:marBottom w:val="0"/>
      <w:divBdr>
        <w:top w:val="none" w:sz="0" w:space="0" w:color="auto"/>
        <w:left w:val="none" w:sz="0" w:space="0" w:color="auto"/>
        <w:bottom w:val="none" w:sz="0" w:space="0" w:color="auto"/>
        <w:right w:val="none" w:sz="0" w:space="0" w:color="auto"/>
      </w:divBdr>
    </w:div>
    <w:div w:id="483818301">
      <w:bodyDiv w:val="1"/>
      <w:marLeft w:val="0"/>
      <w:marRight w:val="0"/>
      <w:marTop w:val="0"/>
      <w:marBottom w:val="0"/>
      <w:divBdr>
        <w:top w:val="none" w:sz="0" w:space="0" w:color="auto"/>
        <w:left w:val="none" w:sz="0" w:space="0" w:color="auto"/>
        <w:bottom w:val="none" w:sz="0" w:space="0" w:color="auto"/>
        <w:right w:val="none" w:sz="0" w:space="0" w:color="auto"/>
      </w:divBdr>
    </w:div>
    <w:div w:id="484012067">
      <w:bodyDiv w:val="1"/>
      <w:marLeft w:val="0"/>
      <w:marRight w:val="0"/>
      <w:marTop w:val="0"/>
      <w:marBottom w:val="0"/>
      <w:divBdr>
        <w:top w:val="none" w:sz="0" w:space="0" w:color="auto"/>
        <w:left w:val="none" w:sz="0" w:space="0" w:color="auto"/>
        <w:bottom w:val="none" w:sz="0" w:space="0" w:color="auto"/>
        <w:right w:val="none" w:sz="0" w:space="0" w:color="auto"/>
      </w:divBdr>
    </w:div>
    <w:div w:id="484050986">
      <w:bodyDiv w:val="1"/>
      <w:marLeft w:val="0"/>
      <w:marRight w:val="0"/>
      <w:marTop w:val="0"/>
      <w:marBottom w:val="0"/>
      <w:divBdr>
        <w:top w:val="none" w:sz="0" w:space="0" w:color="auto"/>
        <w:left w:val="none" w:sz="0" w:space="0" w:color="auto"/>
        <w:bottom w:val="none" w:sz="0" w:space="0" w:color="auto"/>
        <w:right w:val="none" w:sz="0" w:space="0" w:color="auto"/>
      </w:divBdr>
    </w:div>
    <w:div w:id="484130458">
      <w:bodyDiv w:val="1"/>
      <w:marLeft w:val="0"/>
      <w:marRight w:val="0"/>
      <w:marTop w:val="0"/>
      <w:marBottom w:val="0"/>
      <w:divBdr>
        <w:top w:val="none" w:sz="0" w:space="0" w:color="auto"/>
        <w:left w:val="none" w:sz="0" w:space="0" w:color="auto"/>
        <w:bottom w:val="none" w:sz="0" w:space="0" w:color="auto"/>
        <w:right w:val="none" w:sz="0" w:space="0" w:color="auto"/>
      </w:divBdr>
    </w:div>
    <w:div w:id="484199751">
      <w:bodyDiv w:val="1"/>
      <w:marLeft w:val="0"/>
      <w:marRight w:val="0"/>
      <w:marTop w:val="0"/>
      <w:marBottom w:val="0"/>
      <w:divBdr>
        <w:top w:val="none" w:sz="0" w:space="0" w:color="auto"/>
        <w:left w:val="none" w:sz="0" w:space="0" w:color="auto"/>
        <w:bottom w:val="none" w:sz="0" w:space="0" w:color="auto"/>
        <w:right w:val="none" w:sz="0" w:space="0" w:color="auto"/>
      </w:divBdr>
    </w:div>
    <w:div w:id="484273757">
      <w:bodyDiv w:val="1"/>
      <w:marLeft w:val="0"/>
      <w:marRight w:val="0"/>
      <w:marTop w:val="0"/>
      <w:marBottom w:val="0"/>
      <w:divBdr>
        <w:top w:val="none" w:sz="0" w:space="0" w:color="auto"/>
        <w:left w:val="none" w:sz="0" w:space="0" w:color="auto"/>
        <w:bottom w:val="none" w:sz="0" w:space="0" w:color="auto"/>
        <w:right w:val="none" w:sz="0" w:space="0" w:color="auto"/>
      </w:divBdr>
    </w:div>
    <w:div w:id="484275622">
      <w:bodyDiv w:val="1"/>
      <w:marLeft w:val="0"/>
      <w:marRight w:val="0"/>
      <w:marTop w:val="0"/>
      <w:marBottom w:val="0"/>
      <w:divBdr>
        <w:top w:val="none" w:sz="0" w:space="0" w:color="auto"/>
        <w:left w:val="none" w:sz="0" w:space="0" w:color="auto"/>
        <w:bottom w:val="none" w:sz="0" w:space="0" w:color="auto"/>
        <w:right w:val="none" w:sz="0" w:space="0" w:color="auto"/>
      </w:divBdr>
    </w:div>
    <w:div w:id="484324630">
      <w:bodyDiv w:val="1"/>
      <w:marLeft w:val="0"/>
      <w:marRight w:val="0"/>
      <w:marTop w:val="0"/>
      <w:marBottom w:val="0"/>
      <w:divBdr>
        <w:top w:val="none" w:sz="0" w:space="0" w:color="auto"/>
        <w:left w:val="none" w:sz="0" w:space="0" w:color="auto"/>
        <w:bottom w:val="none" w:sz="0" w:space="0" w:color="auto"/>
        <w:right w:val="none" w:sz="0" w:space="0" w:color="auto"/>
      </w:divBdr>
    </w:div>
    <w:div w:id="484392630">
      <w:bodyDiv w:val="1"/>
      <w:marLeft w:val="0"/>
      <w:marRight w:val="0"/>
      <w:marTop w:val="0"/>
      <w:marBottom w:val="0"/>
      <w:divBdr>
        <w:top w:val="none" w:sz="0" w:space="0" w:color="auto"/>
        <w:left w:val="none" w:sz="0" w:space="0" w:color="auto"/>
        <w:bottom w:val="none" w:sz="0" w:space="0" w:color="auto"/>
        <w:right w:val="none" w:sz="0" w:space="0" w:color="auto"/>
      </w:divBdr>
    </w:div>
    <w:div w:id="484401389">
      <w:bodyDiv w:val="1"/>
      <w:marLeft w:val="0"/>
      <w:marRight w:val="0"/>
      <w:marTop w:val="0"/>
      <w:marBottom w:val="0"/>
      <w:divBdr>
        <w:top w:val="none" w:sz="0" w:space="0" w:color="auto"/>
        <w:left w:val="none" w:sz="0" w:space="0" w:color="auto"/>
        <w:bottom w:val="none" w:sz="0" w:space="0" w:color="auto"/>
        <w:right w:val="none" w:sz="0" w:space="0" w:color="auto"/>
      </w:divBdr>
    </w:div>
    <w:div w:id="484708160">
      <w:bodyDiv w:val="1"/>
      <w:marLeft w:val="0"/>
      <w:marRight w:val="0"/>
      <w:marTop w:val="0"/>
      <w:marBottom w:val="0"/>
      <w:divBdr>
        <w:top w:val="none" w:sz="0" w:space="0" w:color="auto"/>
        <w:left w:val="none" w:sz="0" w:space="0" w:color="auto"/>
        <w:bottom w:val="none" w:sz="0" w:space="0" w:color="auto"/>
        <w:right w:val="none" w:sz="0" w:space="0" w:color="auto"/>
      </w:divBdr>
    </w:div>
    <w:div w:id="484736551">
      <w:bodyDiv w:val="1"/>
      <w:marLeft w:val="0"/>
      <w:marRight w:val="0"/>
      <w:marTop w:val="0"/>
      <w:marBottom w:val="0"/>
      <w:divBdr>
        <w:top w:val="none" w:sz="0" w:space="0" w:color="auto"/>
        <w:left w:val="none" w:sz="0" w:space="0" w:color="auto"/>
        <w:bottom w:val="none" w:sz="0" w:space="0" w:color="auto"/>
        <w:right w:val="none" w:sz="0" w:space="0" w:color="auto"/>
      </w:divBdr>
    </w:div>
    <w:div w:id="484901914">
      <w:bodyDiv w:val="1"/>
      <w:marLeft w:val="0"/>
      <w:marRight w:val="0"/>
      <w:marTop w:val="0"/>
      <w:marBottom w:val="0"/>
      <w:divBdr>
        <w:top w:val="none" w:sz="0" w:space="0" w:color="auto"/>
        <w:left w:val="none" w:sz="0" w:space="0" w:color="auto"/>
        <w:bottom w:val="none" w:sz="0" w:space="0" w:color="auto"/>
        <w:right w:val="none" w:sz="0" w:space="0" w:color="auto"/>
      </w:divBdr>
    </w:div>
    <w:div w:id="484978773">
      <w:bodyDiv w:val="1"/>
      <w:marLeft w:val="0"/>
      <w:marRight w:val="0"/>
      <w:marTop w:val="0"/>
      <w:marBottom w:val="0"/>
      <w:divBdr>
        <w:top w:val="none" w:sz="0" w:space="0" w:color="auto"/>
        <w:left w:val="none" w:sz="0" w:space="0" w:color="auto"/>
        <w:bottom w:val="none" w:sz="0" w:space="0" w:color="auto"/>
        <w:right w:val="none" w:sz="0" w:space="0" w:color="auto"/>
      </w:divBdr>
    </w:div>
    <w:div w:id="484980945">
      <w:bodyDiv w:val="1"/>
      <w:marLeft w:val="0"/>
      <w:marRight w:val="0"/>
      <w:marTop w:val="0"/>
      <w:marBottom w:val="0"/>
      <w:divBdr>
        <w:top w:val="none" w:sz="0" w:space="0" w:color="auto"/>
        <w:left w:val="none" w:sz="0" w:space="0" w:color="auto"/>
        <w:bottom w:val="none" w:sz="0" w:space="0" w:color="auto"/>
        <w:right w:val="none" w:sz="0" w:space="0" w:color="auto"/>
      </w:divBdr>
    </w:div>
    <w:div w:id="485049515">
      <w:bodyDiv w:val="1"/>
      <w:marLeft w:val="0"/>
      <w:marRight w:val="0"/>
      <w:marTop w:val="0"/>
      <w:marBottom w:val="0"/>
      <w:divBdr>
        <w:top w:val="none" w:sz="0" w:space="0" w:color="auto"/>
        <w:left w:val="none" w:sz="0" w:space="0" w:color="auto"/>
        <w:bottom w:val="none" w:sz="0" w:space="0" w:color="auto"/>
        <w:right w:val="none" w:sz="0" w:space="0" w:color="auto"/>
      </w:divBdr>
    </w:div>
    <w:div w:id="485901561">
      <w:bodyDiv w:val="1"/>
      <w:marLeft w:val="0"/>
      <w:marRight w:val="0"/>
      <w:marTop w:val="0"/>
      <w:marBottom w:val="0"/>
      <w:divBdr>
        <w:top w:val="none" w:sz="0" w:space="0" w:color="auto"/>
        <w:left w:val="none" w:sz="0" w:space="0" w:color="auto"/>
        <w:bottom w:val="none" w:sz="0" w:space="0" w:color="auto"/>
        <w:right w:val="none" w:sz="0" w:space="0" w:color="auto"/>
      </w:divBdr>
    </w:div>
    <w:div w:id="486164733">
      <w:bodyDiv w:val="1"/>
      <w:marLeft w:val="0"/>
      <w:marRight w:val="0"/>
      <w:marTop w:val="0"/>
      <w:marBottom w:val="0"/>
      <w:divBdr>
        <w:top w:val="none" w:sz="0" w:space="0" w:color="auto"/>
        <w:left w:val="none" w:sz="0" w:space="0" w:color="auto"/>
        <w:bottom w:val="none" w:sz="0" w:space="0" w:color="auto"/>
        <w:right w:val="none" w:sz="0" w:space="0" w:color="auto"/>
      </w:divBdr>
    </w:div>
    <w:div w:id="486172992">
      <w:bodyDiv w:val="1"/>
      <w:marLeft w:val="0"/>
      <w:marRight w:val="0"/>
      <w:marTop w:val="0"/>
      <w:marBottom w:val="0"/>
      <w:divBdr>
        <w:top w:val="none" w:sz="0" w:space="0" w:color="auto"/>
        <w:left w:val="none" w:sz="0" w:space="0" w:color="auto"/>
        <w:bottom w:val="none" w:sz="0" w:space="0" w:color="auto"/>
        <w:right w:val="none" w:sz="0" w:space="0" w:color="auto"/>
      </w:divBdr>
    </w:div>
    <w:div w:id="486285641">
      <w:bodyDiv w:val="1"/>
      <w:marLeft w:val="0"/>
      <w:marRight w:val="0"/>
      <w:marTop w:val="0"/>
      <w:marBottom w:val="0"/>
      <w:divBdr>
        <w:top w:val="none" w:sz="0" w:space="0" w:color="auto"/>
        <w:left w:val="none" w:sz="0" w:space="0" w:color="auto"/>
        <w:bottom w:val="none" w:sz="0" w:space="0" w:color="auto"/>
        <w:right w:val="none" w:sz="0" w:space="0" w:color="auto"/>
      </w:divBdr>
    </w:div>
    <w:div w:id="486360412">
      <w:bodyDiv w:val="1"/>
      <w:marLeft w:val="0"/>
      <w:marRight w:val="0"/>
      <w:marTop w:val="0"/>
      <w:marBottom w:val="0"/>
      <w:divBdr>
        <w:top w:val="none" w:sz="0" w:space="0" w:color="auto"/>
        <w:left w:val="none" w:sz="0" w:space="0" w:color="auto"/>
        <w:bottom w:val="none" w:sz="0" w:space="0" w:color="auto"/>
        <w:right w:val="none" w:sz="0" w:space="0" w:color="auto"/>
      </w:divBdr>
    </w:div>
    <w:div w:id="486435042">
      <w:bodyDiv w:val="1"/>
      <w:marLeft w:val="0"/>
      <w:marRight w:val="0"/>
      <w:marTop w:val="0"/>
      <w:marBottom w:val="0"/>
      <w:divBdr>
        <w:top w:val="none" w:sz="0" w:space="0" w:color="auto"/>
        <w:left w:val="none" w:sz="0" w:space="0" w:color="auto"/>
        <w:bottom w:val="none" w:sz="0" w:space="0" w:color="auto"/>
        <w:right w:val="none" w:sz="0" w:space="0" w:color="auto"/>
      </w:divBdr>
    </w:div>
    <w:div w:id="486480945">
      <w:bodyDiv w:val="1"/>
      <w:marLeft w:val="0"/>
      <w:marRight w:val="0"/>
      <w:marTop w:val="0"/>
      <w:marBottom w:val="0"/>
      <w:divBdr>
        <w:top w:val="none" w:sz="0" w:space="0" w:color="auto"/>
        <w:left w:val="none" w:sz="0" w:space="0" w:color="auto"/>
        <w:bottom w:val="none" w:sz="0" w:space="0" w:color="auto"/>
        <w:right w:val="none" w:sz="0" w:space="0" w:color="auto"/>
      </w:divBdr>
    </w:div>
    <w:div w:id="486826853">
      <w:bodyDiv w:val="1"/>
      <w:marLeft w:val="0"/>
      <w:marRight w:val="0"/>
      <w:marTop w:val="0"/>
      <w:marBottom w:val="0"/>
      <w:divBdr>
        <w:top w:val="none" w:sz="0" w:space="0" w:color="auto"/>
        <w:left w:val="none" w:sz="0" w:space="0" w:color="auto"/>
        <w:bottom w:val="none" w:sz="0" w:space="0" w:color="auto"/>
        <w:right w:val="none" w:sz="0" w:space="0" w:color="auto"/>
      </w:divBdr>
    </w:div>
    <w:div w:id="486944693">
      <w:bodyDiv w:val="1"/>
      <w:marLeft w:val="0"/>
      <w:marRight w:val="0"/>
      <w:marTop w:val="0"/>
      <w:marBottom w:val="0"/>
      <w:divBdr>
        <w:top w:val="none" w:sz="0" w:space="0" w:color="auto"/>
        <w:left w:val="none" w:sz="0" w:space="0" w:color="auto"/>
        <w:bottom w:val="none" w:sz="0" w:space="0" w:color="auto"/>
        <w:right w:val="none" w:sz="0" w:space="0" w:color="auto"/>
      </w:divBdr>
    </w:div>
    <w:div w:id="487014331">
      <w:bodyDiv w:val="1"/>
      <w:marLeft w:val="0"/>
      <w:marRight w:val="0"/>
      <w:marTop w:val="0"/>
      <w:marBottom w:val="0"/>
      <w:divBdr>
        <w:top w:val="none" w:sz="0" w:space="0" w:color="auto"/>
        <w:left w:val="none" w:sz="0" w:space="0" w:color="auto"/>
        <w:bottom w:val="none" w:sz="0" w:space="0" w:color="auto"/>
        <w:right w:val="none" w:sz="0" w:space="0" w:color="auto"/>
      </w:divBdr>
    </w:div>
    <w:div w:id="487092334">
      <w:bodyDiv w:val="1"/>
      <w:marLeft w:val="0"/>
      <w:marRight w:val="0"/>
      <w:marTop w:val="0"/>
      <w:marBottom w:val="0"/>
      <w:divBdr>
        <w:top w:val="none" w:sz="0" w:space="0" w:color="auto"/>
        <w:left w:val="none" w:sz="0" w:space="0" w:color="auto"/>
        <w:bottom w:val="none" w:sz="0" w:space="0" w:color="auto"/>
        <w:right w:val="none" w:sz="0" w:space="0" w:color="auto"/>
      </w:divBdr>
    </w:div>
    <w:div w:id="487132574">
      <w:bodyDiv w:val="1"/>
      <w:marLeft w:val="0"/>
      <w:marRight w:val="0"/>
      <w:marTop w:val="0"/>
      <w:marBottom w:val="0"/>
      <w:divBdr>
        <w:top w:val="none" w:sz="0" w:space="0" w:color="auto"/>
        <w:left w:val="none" w:sz="0" w:space="0" w:color="auto"/>
        <w:bottom w:val="none" w:sz="0" w:space="0" w:color="auto"/>
        <w:right w:val="none" w:sz="0" w:space="0" w:color="auto"/>
      </w:divBdr>
    </w:div>
    <w:div w:id="487210535">
      <w:bodyDiv w:val="1"/>
      <w:marLeft w:val="0"/>
      <w:marRight w:val="0"/>
      <w:marTop w:val="0"/>
      <w:marBottom w:val="0"/>
      <w:divBdr>
        <w:top w:val="none" w:sz="0" w:space="0" w:color="auto"/>
        <w:left w:val="none" w:sz="0" w:space="0" w:color="auto"/>
        <w:bottom w:val="none" w:sz="0" w:space="0" w:color="auto"/>
        <w:right w:val="none" w:sz="0" w:space="0" w:color="auto"/>
      </w:divBdr>
    </w:div>
    <w:div w:id="487333748">
      <w:bodyDiv w:val="1"/>
      <w:marLeft w:val="0"/>
      <w:marRight w:val="0"/>
      <w:marTop w:val="0"/>
      <w:marBottom w:val="0"/>
      <w:divBdr>
        <w:top w:val="none" w:sz="0" w:space="0" w:color="auto"/>
        <w:left w:val="none" w:sz="0" w:space="0" w:color="auto"/>
        <w:bottom w:val="none" w:sz="0" w:space="0" w:color="auto"/>
        <w:right w:val="none" w:sz="0" w:space="0" w:color="auto"/>
      </w:divBdr>
    </w:div>
    <w:div w:id="487404999">
      <w:bodyDiv w:val="1"/>
      <w:marLeft w:val="0"/>
      <w:marRight w:val="0"/>
      <w:marTop w:val="0"/>
      <w:marBottom w:val="0"/>
      <w:divBdr>
        <w:top w:val="none" w:sz="0" w:space="0" w:color="auto"/>
        <w:left w:val="none" w:sz="0" w:space="0" w:color="auto"/>
        <w:bottom w:val="none" w:sz="0" w:space="0" w:color="auto"/>
        <w:right w:val="none" w:sz="0" w:space="0" w:color="auto"/>
      </w:divBdr>
    </w:div>
    <w:div w:id="487406718">
      <w:bodyDiv w:val="1"/>
      <w:marLeft w:val="0"/>
      <w:marRight w:val="0"/>
      <w:marTop w:val="0"/>
      <w:marBottom w:val="0"/>
      <w:divBdr>
        <w:top w:val="none" w:sz="0" w:space="0" w:color="auto"/>
        <w:left w:val="none" w:sz="0" w:space="0" w:color="auto"/>
        <w:bottom w:val="none" w:sz="0" w:space="0" w:color="auto"/>
        <w:right w:val="none" w:sz="0" w:space="0" w:color="auto"/>
      </w:divBdr>
    </w:div>
    <w:div w:id="487481964">
      <w:bodyDiv w:val="1"/>
      <w:marLeft w:val="0"/>
      <w:marRight w:val="0"/>
      <w:marTop w:val="0"/>
      <w:marBottom w:val="0"/>
      <w:divBdr>
        <w:top w:val="none" w:sz="0" w:space="0" w:color="auto"/>
        <w:left w:val="none" w:sz="0" w:space="0" w:color="auto"/>
        <w:bottom w:val="none" w:sz="0" w:space="0" w:color="auto"/>
        <w:right w:val="none" w:sz="0" w:space="0" w:color="auto"/>
      </w:divBdr>
    </w:div>
    <w:div w:id="487554946">
      <w:bodyDiv w:val="1"/>
      <w:marLeft w:val="0"/>
      <w:marRight w:val="0"/>
      <w:marTop w:val="0"/>
      <w:marBottom w:val="0"/>
      <w:divBdr>
        <w:top w:val="none" w:sz="0" w:space="0" w:color="auto"/>
        <w:left w:val="none" w:sz="0" w:space="0" w:color="auto"/>
        <w:bottom w:val="none" w:sz="0" w:space="0" w:color="auto"/>
        <w:right w:val="none" w:sz="0" w:space="0" w:color="auto"/>
      </w:divBdr>
    </w:div>
    <w:div w:id="487671650">
      <w:bodyDiv w:val="1"/>
      <w:marLeft w:val="0"/>
      <w:marRight w:val="0"/>
      <w:marTop w:val="0"/>
      <w:marBottom w:val="0"/>
      <w:divBdr>
        <w:top w:val="none" w:sz="0" w:space="0" w:color="auto"/>
        <w:left w:val="none" w:sz="0" w:space="0" w:color="auto"/>
        <w:bottom w:val="none" w:sz="0" w:space="0" w:color="auto"/>
        <w:right w:val="none" w:sz="0" w:space="0" w:color="auto"/>
      </w:divBdr>
    </w:div>
    <w:div w:id="487672332">
      <w:bodyDiv w:val="1"/>
      <w:marLeft w:val="0"/>
      <w:marRight w:val="0"/>
      <w:marTop w:val="0"/>
      <w:marBottom w:val="0"/>
      <w:divBdr>
        <w:top w:val="none" w:sz="0" w:space="0" w:color="auto"/>
        <w:left w:val="none" w:sz="0" w:space="0" w:color="auto"/>
        <w:bottom w:val="none" w:sz="0" w:space="0" w:color="auto"/>
        <w:right w:val="none" w:sz="0" w:space="0" w:color="auto"/>
      </w:divBdr>
    </w:div>
    <w:div w:id="487869691">
      <w:bodyDiv w:val="1"/>
      <w:marLeft w:val="0"/>
      <w:marRight w:val="0"/>
      <w:marTop w:val="0"/>
      <w:marBottom w:val="0"/>
      <w:divBdr>
        <w:top w:val="none" w:sz="0" w:space="0" w:color="auto"/>
        <w:left w:val="none" w:sz="0" w:space="0" w:color="auto"/>
        <w:bottom w:val="none" w:sz="0" w:space="0" w:color="auto"/>
        <w:right w:val="none" w:sz="0" w:space="0" w:color="auto"/>
      </w:divBdr>
    </w:div>
    <w:div w:id="487942978">
      <w:bodyDiv w:val="1"/>
      <w:marLeft w:val="0"/>
      <w:marRight w:val="0"/>
      <w:marTop w:val="0"/>
      <w:marBottom w:val="0"/>
      <w:divBdr>
        <w:top w:val="none" w:sz="0" w:space="0" w:color="auto"/>
        <w:left w:val="none" w:sz="0" w:space="0" w:color="auto"/>
        <w:bottom w:val="none" w:sz="0" w:space="0" w:color="auto"/>
        <w:right w:val="none" w:sz="0" w:space="0" w:color="auto"/>
      </w:divBdr>
    </w:div>
    <w:div w:id="488207618">
      <w:bodyDiv w:val="1"/>
      <w:marLeft w:val="0"/>
      <w:marRight w:val="0"/>
      <w:marTop w:val="0"/>
      <w:marBottom w:val="0"/>
      <w:divBdr>
        <w:top w:val="none" w:sz="0" w:space="0" w:color="auto"/>
        <w:left w:val="none" w:sz="0" w:space="0" w:color="auto"/>
        <w:bottom w:val="none" w:sz="0" w:space="0" w:color="auto"/>
        <w:right w:val="none" w:sz="0" w:space="0" w:color="auto"/>
      </w:divBdr>
    </w:div>
    <w:div w:id="488714842">
      <w:bodyDiv w:val="1"/>
      <w:marLeft w:val="0"/>
      <w:marRight w:val="0"/>
      <w:marTop w:val="0"/>
      <w:marBottom w:val="0"/>
      <w:divBdr>
        <w:top w:val="none" w:sz="0" w:space="0" w:color="auto"/>
        <w:left w:val="none" w:sz="0" w:space="0" w:color="auto"/>
        <w:bottom w:val="none" w:sz="0" w:space="0" w:color="auto"/>
        <w:right w:val="none" w:sz="0" w:space="0" w:color="auto"/>
      </w:divBdr>
    </w:div>
    <w:div w:id="488833970">
      <w:bodyDiv w:val="1"/>
      <w:marLeft w:val="0"/>
      <w:marRight w:val="0"/>
      <w:marTop w:val="0"/>
      <w:marBottom w:val="0"/>
      <w:divBdr>
        <w:top w:val="none" w:sz="0" w:space="0" w:color="auto"/>
        <w:left w:val="none" w:sz="0" w:space="0" w:color="auto"/>
        <w:bottom w:val="none" w:sz="0" w:space="0" w:color="auto"/>
        <w:right w:val="none" w:sz="0" w:space="0" w:color="auto"/>
      </w:divBdr>
    </w:div>
    <w:div w:id="488910113">
      <w:bodyDiv w:val="1"/>
      <w:marLeft w:val="0"/>
      <w:marRight w:val="0"/>
      <w:marTop w:val="0"/>
      <w:marBottom w:val="0"/>
      <w:divBdr>
        <w:top w:val="none" w:sz="0" w:space="0" w:color="auto"/>
        <w:left w:val="none" w:sz="0" w:space="0" w:color="auto"/>
        <w:bottom w:val="none" w:sz="0" w:space="0" w:color="auto"/>
        <w:right w:val="none" w:sz="0" w:space="0" w:color="auto"/>
      </w:divBdr>
    </w:div>
    <w:div w:id="489251277">
      <w:bodyDiv w:val="1"/>
      <w:marLeft w:val="0"/>
      <w:marRight w:val="0"/>
      <w:marTop w:val="0"/>
      <w:marBottom w:val="0"/>
      <w:divBdr>
        <w:top w:val="none" w:sz="0" w:space="0" w:color="auto"/>
        <w:left w:val="none" w:sz="0" w:space="0" w:color="auto"/>
        <w:bottom w:val="none" w:sz="0" w:space="0" w:color="auto"/>
        <w:right w:val="none" w:sz="0" w:space="0" w:color="auto"/>
      </w:divBdr>
    </w:div>
    <w:div w:id="489517411">
      <w:bodyDiv w:val="1"/>
      <w:marLeft w:val="0"/>
      <w:marRight w:val="0"/>
      <w:marTop w:val="0"/>
      <w:marBottom w:val="0"/>
      <w:divBdr>
        <w:top w:val="none" w:sz="0" w:space="0" w:color="auto"/>
        <w:left w:val="none" w:sz="0" w:space="0" w:color="auto"/>
        <w:bottom w:val="none" w:sz="0" w:space="0" w:color="auto"/>
        <w:right w:val="none" w:sz="0" w:space="0" w:color="auto"/>
      </w:divBdr>
    </w:div>
    <w:div w:id="489711615">
      <w:bodyDiv w:val="1"/>
      <w:marLeft w:val="0"/>
      <w:marRight w:val="0"/>
      <w:marTop w:val="0"/>
      <w:marBottom w:val="0"/>
      <w:divBdr>
        <w:top w:val="none" w:sz="0" w:space="0" w:color="auto"/>
        <w:left w:val="none" w:sz="0" w:space="0" w:color="auto"/>
        <w:bottom w:val="none" w:sz="0" w:space="0" w:color="auto"/>
        <w:right w:val="none" w:sz="0" w:space="0" w:color="auto"/>
      </w:divBdr>
    </w:div>
    <w:div w:id="489830286">
      <w:bodyDiv w:val="1"/>
      <w:marLeft w:val="0"/>
      <w:marRight w:val="0"/>
      <w:marTop w:val="0"/>
      <w:marBottom w:val="0"/>
      <w:divBdr>
        <w:top w:val="none" w:sz="0" w:space="0" w:color="auto"/>
        <w:left w:val="none" w:sz="0" w:space="0" w:color="auto"/>
        <w:bottom w:val="none" w:sz="0" w:space="0" w:color="auto"/>
        <w:right w:val="none" w:sz="0" w:space="0" w:color="auto"/>
      </w:divBdr>
    </w:div>
    <w:div w:id="489830946">
      <w:bodyDiv w:val="1"/>
      <w:marLeft w:val="0"/>
      <w:marRight w:val="0"/>
      <w:marTop w:val="0"/>
      <w:marBottom w:val="0"/>
      <w:divBdr>
        <w:top w:val="none" w:sz="0" w:space="0" w:color="auto"/>
        <w:left w:val="none" w:sz="0" w:space="0" w:color="auto"/>
        <w:bottom w:val="none" w:sz="0" w:space="0" w:color="auto"/>
        <w:right w:val="none" w:sz="0" w:space="0" w:color="auto"/>
      </w:divBdr>
    </w:div>
    <w:div w:id="489834941">
      <w:bodyDiv w:val="1"/>
      <w:marLeft w:val="0"/>
      <w:marRight w:val="0"/>
      <w:marTop w:val="0"/>
      <w:marBottom w:val="0"/>
      <w:divBdr>
        <w:top w:val="none" w:sz="0" w:space="0" w:color="auto"/>
        <w:left w:val="none" w:sz="0" w:space="0" w:color="auto"/>
        <w:bottom w:val="none" w:sz="0" w:space="0" w:color="auto"/>
        <w:right w:val="none" w:sz="0" w:space="0" w:color="auto"/>
      </w:divBdr>
    </w:div>
    <w:div w:id="489947400">
      <w:bodyDiv w:val="1"/>
      <w:marLeft w:val="0"/>
      <w:marRight w:val="0"/>
      <w:marTop w:val="0"/>
      <w:marBottom w:val="0"/>
      <w:divBdr>
        <w:top w:val="none" w:sz="0" w:space="0" w:color="auto"/>
        <w:left w:val="none" w:sz="0" w:space="0" w:color="auto"/>
        <w:bottom w:val="none" w:sz="0" w:space="0" w:color="auto"/>
        <w:right w:val="none" w:sz="0" w:space="0" w:color="auto"/>
      </w:divBdr>
    </w:div>
    <w:div w:id="490410939">
      <w:bodyDiv w:val="1"/>
      <w:marLeft w:val="0"/>
      <w:marRight w:val="0"/>
      <w:marTop w:val="0"/>
      <w:marBottom w:val="0"/>
      <w:divBdr>
        <w:top w:val="none" w:sz="0" w:space="0" w:color="auto"/>
        <w:left w:val="none" w:sz="0" w:space="0" w:color="auto"/>
        <w:bottom w:val="none" w:sz="0" w:space="0" w:color="auto"/>
        <w:right w:val="none" w:sz="0" w:space="0" w:color="auto"/>
      </w:divBdr>
    </w:div>
    <w:div w:id="490563703">
      <w:bodyDiv w:val="1"/>
      <w:marLeft w:val="0"/>
      <w:marRight w:val="0"/>
      <w:marTop w:val="0"/>
      <w:marBottom w:val="0"/>
      <w:divBdr>
        <w:top w:val="none" w:sz="0" w:space="0" w:color="auto"/>
        <w:left w:val="none" w:sz="0" w:space="0" w:color="auto"/>
        <w:bottom w:val="none" w:sz="0" w:space="0" w:color="auto"/>
        <w:right w:val="none" w:sz="0" w:space="0" w:color="auto"/>
      </w:divBdr>
    </w:div>
    <w:div w:id="490679105">
      <w:bodyDiv w:val="1"/>
      <w:marLeft w:val="0"/>
      <w:marRight w:val="0"/>
      <w:marTop w:val="0"/>
      <w:marBottom w:val="0"/>
      <w:divBdr>
        <w:top w:val="none" w:sz="0" w:space="0" w:color="auto"/>
        <w:left w:val="none" w:sz="0" w:space="0" w:color="auto"/>
        <w:bottom w:val="none" w:sz="0" w:space="0" w:color="auto"/>
        <w:right w:val="none" w:sz="0" w:space="0" w:color="auto"/>
      </w:divBdr>
    </w:div>
    <w:div w:id="490758593">
      <w:bodyDiv w:val="1"/>
      <w:marLeft w:val="0"/>
      <w:marRight w:val="0"/>
      <w:marTop w:val="0"/>
      <w:marBottom w:val="0"/>
      <w:divBdr>
        <w:top w:val="none" w:sz="0" w:space="0" w:color="auto"/>
        <w:left w:val="none" w:sz="0" w:space="0" w:color="auto"/>
        <w:bottom w:val="none" w:sz="0" w:space="0" w:color="auto"/>
        <w:right w:val="none" w:sz="0" w:space="0" w:color="auto"/>
      </w:divBdr>
    </w:div>
    <w:div w:id="490830699">
      <w:bodyDiv w:val="1"/>
      <w:marLeft w:val="0"/>
      <w:marRight w:val="0"/>
      <w:marTop w:val="0"/>
      <w:marBottom w:val="0"/>
      <w:divBdr>
        <w:top w:val="none" w:sz="0" w:space="0" w:color="auto"/>
        <w:left w:val="none" w:sz="0" w:space="0" w:color="auto"/>
        <w:bottom w:val="none" w:sz="0" w:space="0" w:color="auto"/>
        <w:right w:val="none" w:sz="0" w:space="0" w:color="auto"/>
      </w:divBdr>
    </w:div>
    <w:div w:id="490946202">
      <w:bodyDiv w:val="1"/>
      <w:marLeft w:val="0"/>
      <w:marRight w:val="0"/>
      <w:marTop w:val="0"/>
      <w:marBottom w:val="0"/>
      <w:divBdr>
        <w:top w:val="none" w:sz="0" w:space="0" w:color="auto"/>
        <w:left w:val="none" w:sz="0" w:space="0" w:color="auto"/>
        <w:bottom w:val="none" w:sz="0" w:space="0" w:color="auto"/>
        <w:right w:val="none" w:sz="0" w:space="0" w:color="auto"/>
      </w:divBdr>
    </w:div>
    <w:div w:id="491027592">
      <w:bodyDiv w:val="1"/>
      <w:marLeft w:val="0"/>
      <w:marRight w:val="0"/>
      <w:marTop w:val="0"/>
      <w:marBottom w:val="0"/>
      <w:divBdr>
        <w:top w:val="none" w:sz="0" w:space="0" w:color="auto"/>
        <w:left w:val="none" w:sz="0" w:space="0" w:color="auto"/>
        <w:bottom w:val="none" w:sz="0" w:space="0" w:color="auto"/>
        <w:right w:val="none" w:sz="0" w:space="0" w:color="auto"/>
      </w:divBdr>
    </w:div>
    <w:div w:id="491067887">
      <w:bodyDiv w:val="1"/>
      <w:marLeft w:val="0"/>
      <w:marRight w:val="0"/>
      <w:marTop w:val="0"/>
      <w:marBottom w:val="0"/>
      <w:divBdr>
        <w:top w:val="none" w:sz="0" w:space="0" w:color="auto"/>
        <w:left w:val="none" w:sz="0" w:space="0" w:color="auto"/>
        <w:bottom w:val="none" w:sz="0" w:space="0" w:color="auto"/>
        <w:right w:val="none" w:sz="0" w:space="0" w:color="auto"/>
      </w:divBdr>
    </w:div>
    <w:div w:id="491263251">
      <w:bodyDiv w:val="1"/>
      <w:marLeft w:val="0"/>
      <w:marRight w:val="0"/>
      <w:marTop w:val="0"/>
      <w:marBottom w:val="0"/>
      <w:divBdr>
        <w:top w:val="none" w:sz="0" w:space="0" w:color="auto"/>
        <w:left w:val="none" w:sz="0" w:space="0" w:color="auto"/>
        <w:bottom w:val="none" w:sz="0" w:space="0" w:color="auto"/>
        <w:right w:val="none" w:sz="0" w:space="0" w:color="auto"/>
      </w:divBdr>
    </w:div>
    <w:div w:id="491603051">
      <w:bodyDiv w:val="1"/>
      <w:marLeft w:val="0"/>
      <w:marRight w:val="0"/>
      <w:marTop w:val="0"/>
      <w:marBottom w:val="0"/>
      <w:divBdr>
        <w:top w:val="none" w:sz="0" w:space="0" w:color="auto"/>
        <w:left w:val="none" w:sz="0" w:space="0" w:color="auto"/>
        <w:bottom w:val="none" w:sz="0" w:space="0" w:color="auto"/>
        <w:right w:val="none" w:sz="0" w:space="0" w:color="auto"/>
      </w:divBdr>
    </w:div>
    <w:div w:id="491725008">
      <w:bodyDiv w:val="1"/>
      <w:marLeft w:val="0"/>
      <w:marRight w:val="0"/>
      <w:marTop w:val="0"/>
      <w:marBottom w:val="0"/>
      <w:divBdr>
        <w:top w:val="none" w:sz="0" w:space="0" w:color="auto"/>
        <w:left w:val="none" w:sz="0" w:space="0" w:color="auto"/>
        <w:bottom w:val="none" w:sz="0" w:space="0" w:color="auto"/>
        <w:right w:val="none" w:sz="0" w:space="0" w:color="auto"/>
      </w:divBdr>
    </w:div>
    <w:div w:id="491727106">
      <w:bodyDiv w:val="1"/>
      <w:marLeft w:val="0"/>
      <w:marRight w:val="0"/>
      <w:marTop w:val="0"/>
      <w:marBottom w:val="0"/>
      <w:divBdr>
        <w:top w:val="none" w:sz="0" w:space="0" w:color="auto"/>
        <w:left w:val="none" w:sz="0" w:space="0" w:color="auto"/>
        <w:bottom w:val="none" w:sz="0" w:space="0" w:color="auto"/>
        <w:right w:val="none" w:sz="0" w:space="0" w:color="auto"/>
      </w:divBdr>
    </w:div>
    <w:div w:id="491868369">
      <w:bodyDiv w:val="1"/>
      <w:marLeft w:val="0"/>
      <w:marRight w:val="0"/>
      <w:marTop w:val="0"/>
      <w:marBottom w:val="0"/>
      <w:divBdr>
        <w:top w:val="none" w:sz="0" w:space="0" w:color="auto"/>
        <w:left w:val="none" w:sz="0" w:space="0" w:color="auto"/>
        <w:bottom w:val="none" w:sz="0" w:space="0" w:color="auto"/>
        <w:right w:val="none" w:sz="0" w:space="0" w:color="auto"/>
      </w:divBdr>
    </w:div>
    <w:div w:id="491916281">
      <w:bodyDiv w:val="1"/>
      <w:marLeft w:val="0"/>
      <w:marRight w:val="0"/>
      <w:marTop w:val="0"/>
      <w:marBottom w:val="0"/>
      <w:divBdr>
        <w:top w:val="none" w:sz="0" w:space="0" w:color="auto"/>
        <w:left w:val="none" w:sz="0" w:space="0" w:color="auto"/>
        <w:bottom w:val="none" w:sz="0" w:space="0" w:color="auto"/>
        <w:right w:val="none" w:sz="0" w:space="0" w:color="auto"/>
      </w:divBdr>
    </w:div>
    <w:div w:id="491918817">
      <w:bodyDiv w:val="1"/>
      <w:marLeft w:val="0"/>
      <w:marRight w:val="0"/>
      <w:marTop w:val="0"/>
      <w:marBottom w:val="0"/>
      <w:divBdr>
        <w:top w:val="none" w:sz="0" w:space="0" w:color="auto"/>
        <w:left w:val="none" w:sz="0" w:space="0" w:color="auto"/>
        <w:bottom w:val="none" w:sz="0" w:space="0" w:color="auto"/>
        <w:right w:val="none" w:sz="0" w:space="0" w:color="auto"/>
      </w:divBdr>
    </w:div>
    <w:div w:id="492065626">
      <w:bodyDiv w:val="1"/>
      <w:marLeft w:val="0"/>
      <w:marRight w:val="0"/>
      <w:marTop w:val="0"/>
      <w:marBottom w:val="0"/>
      <w:divBdr>
        <w:top w:val="none" w:sz="0" w:space="0" w:color="auto"/>
        <w:left w:val="none" w:sz="0" w:space="0" w:color="auto"/>
        <w:bottom w:val="none" w:sz="0" w:space="0" w:color="auto"/>
        <w:right w:val="none" w:sz="0" w:space="0" w:color="auto"/>
      </w:divBdr>
    </w:div>
    <w:div w:id="492066054">
      <w:bodyDiv w:val="1"/>
      <w:marLeft w:val="0"/>
      <w:marRight w:val="0"/>
      <w:marTop w:val="0"/>
      <w:marBottom w:val="0"/>
      <w:divBdr>
        <w:top w:val="none" w:sz="0" w:space="0" w:color="auto"/>
        <w:left w:val="none" w:sz="0" w:space="0" w:color="auto"/>
        <w:bottom w:val="none" w:sz="0" w:space="0" w:color="auto"/>
        <w:right w:val="none" w:sz="0" w:space="0" w:color="auto"/>
      </w:divBdr>
    </w:div>
    <w:div w:id="492184933">
      <w:bodyDiv w:val="1"/>
      <w:marLeft w:val="0"/>
      <w:marRight w:val="0"/>
      <w:marTop w:val="0"/>
      <w:marBottom w:val="0"/>
      <w:divBdr>
        <w:top w:val="none" w:sz="0" w:space="0" w:color="auto"/>
        <w:left w:val="none" w:sz="0" w:space="0" w:color="auto"/>
        <w:bottom w:val="none" w:sz="0" w:space="0" w:color="auto"/>
        <w:right w:val="none" w:sz="0" w:space="0" w:color="auto"/>
      </w:divBdr>
    </w:div>
    <w:div w:id="492262553">
      <w:bodyDiv w:val="1"/>
      <w:marLeft w:val="0"/>
      <w:marRight w:val="0"/>
      <w:marTop w:val="0"/>
      <w:marBottom w:val="0"/>
      <w:divBdr>
        <w:top w:val="none" w:sz="0" w:space="0" w:color="auto"/>
        <w:left w:val="none" w:sz="0" w:space="0" w:color="auto"/>
        <w:bottom w:val="none" w:sz="0" w:space="0" w:color="auto"/>
        <w:right w:val="none" w:sz="0" w:space="0" w:color="auto"/>
      </w:divBdr>
    </w:div>
    <w:div w:id="492264239">
      <w:bodyDiv w:val="1"/>
      <w:marLeft w:val="0"/>
      <w:marRight w:val="0"/>
      <w:marTop w:val="0"/>
      <w:marBottom w:val="0"/>
      <w:divBdr>
        <w:top w:val="none" w:sz="0" w:space="0" w:color="auto"/>
        <w:left w:val="none" w:sz="0" w:space="0" w:color="auto"/>
        <w:bottom w:val="none" w:sz="0" w:space="0" w:color="auto"/>
        <w:right w:val="none" w:sz="0" w:space="0" w:color="auto"/>
      </w:divBdr>
    </w:div>
    <w:div w:id="492531826">
      <w:bodyDiv w:val="1"/>
      <w:marLeft w:val="0"/>
      <w:marRight w:val="0"/>
      <w:marTop w:val="0"/>
      <w:marBottom w:val="0"/>
      <w:divBdr>
        <w:top w:val="none" w:sz="0" w:space="0" w:color="auto"/>
        <w:left w:val="none" w:sz="0" w:space="0" w:color="auto"/>
        <w:bottom w:val="none" w:sz="0" w:space="0" w:color="auto"/>
        <w:right w:val="none" w:sz="0" w:space="0" w:color="auto"/>
      </w:divBdr>
    </w:div>
    <w:div w:id="492574458">
      <w:bodyDiv w:val="1"/>
      <w:marLeft w:val="0"/>
      <w:marRight w:val="0"/>
      <w:marTop w:val="0"/>
      <w:marBottom w:val="0"/>
      <w:divBdr>
        <w:top w:val="none" w:sz="0" w:space="0" w:color="auto"/>
        <w:left w:val="none" w:sz="0" w:space="0" w:color="auto"/>
        <w:bottom w:val="none" w:sz="0" w:space="0" w:color="auto"/>
        <w:right w:val="none" w:sz="0" w:space="0" w:color="auto"/>
      </w:divBdr>
    </w:div>
    <w:div w:id="492648731">
      <w:bodyDiv w:val="1"/>
      <w:marLeft w:val="0"/>
      <w:marRight w:val="0"/>
      <w:marTop w:val="0"/>
      <w:marBottom w:val="0"/>
      <w:divBdr>
        <w:top w:val="none" w:sz="0" w:space="0" w:color="auto"/>
        <w:left w:val="none" w:sz="0" w:space="0" w:color="auto"/>
        <w:bottom w:val="none" w:sz="0" w:space="0" w:color="auto"/>
        <w:right w:val="none" w:sz="0" w:space="0" w:color="auto"/>
      </w:divBdr>
    </w:div>
    <w:div w:id="492840816">
      <w:bodyDiv w:val="1"/>
      <w:marLeft w:val="0"/>
      <w:marRight w:val="0"/>
      <w:marTop w:val="0"/>
      <w:marBottom w:val="0"/>
      <w:divBdr>
        <w:top w:val="none" w:sz="0" w:space="0" w:color="auto"/>
        <w:left w:val="none" w:sz="0" w:space="0" w:color="auto"/>
        <w:bottom w:val="none" w:sz="0" w:space="0" w:color="auto"/>
        <w:right w:val="none" w:sz="0" w:space="0" w:color="auto"/>
      </w:divBdr>
    </w:div>
    <w:div w:id="492842476">
      <w:bodyDiv w:val="1"/>
      <w:marLeft w:val="0"/>
      <w:marRight w:val="0"/>
      <w:marTop w:val="0"/>
      <w:marBottom w:val="0"/>
      <w:divBdr>
        <w:top w:val="none" w:sz="0" w:space="0" w:color="auto"/>
        <w:left w:val="none" w:sz="0" w:space="0" w:color="auto"/>
        <w:bottom w:val="none" w:sz="0" w:space="0" w:color="auto"/>
        <w:right w:val="none" w:sz="0" w:space="0" w:color="auto"/>
      </w:divBdr>
    </w:div>
    <w:div w:id="492986734">
      <w:bodyDiv w:val="1"/>
      <w:marLeft w:val="0"/>
      <w:marRight w:val="0"/>
      <w:marTop w:val="0"/>
      <w:marBottom w:val="0"/>
      <w:divBdr>
        <w:top w:val="none" w:sz="0" w:space="0" w:color="auto"/>
        <w:left w:val="none" w:sz="0" w:space="0" w:color="auto"/>
        <w:bottom w:val="none" w:sz="0" w:space="0" w:color="auto"/>
        <w:right w:val="none" w:sz="0" w:space="0" w:color="auto"/>
      </w:divBdr>
    </w:div>
    <w:div w:id="492989851">
      <w:bodyDiv w:val="1"/>
      <w:marLeft w:val="0"/>
      <w:marRight w:val="0"/>
      <w:marTop w:val="0"/>
      <w:marBottom w:val="0"/>
      <w:divBdr>
        <w:top w:val="none" w:sz="0" w:space="0" w:color="auto"/>
        <w:left w:val="none" w:sz="0" w:space="0" w:color="auto"/>
        <w:bottom w:val="none" w:sz="0" w:space="0" w:color="auto"/>
        <w:right w:val="none" w:sz="0" w:space="0" w:color="auto"/>
      </w:divBdr>
    </w:div>
    <w:div w:id="493033252">
      <w:bodyDiv w:val="1"/>
      <w:marLeft w:val="0"/>
      <w:marRight w:val="0"/>
      <w:marTop w:val="0"/>
      <w:marBottom w:val="0"/>
      <w:divBdr>
        <w:top w:val="none" w:sz="0" w:space="0" w:color="auto"/>
        <w:left w:val="none" w:sz="0" w:space="0" w:color="auto"/>
        <w:bottom w:val="none" w:sz="0" w:space="0" w:color="auto"/>
        <w:right w:val="none" w:sz="0" w:space="0" w:color="auto"/>
      </w:divBdr>
    </w:div>
    <w:div w:id="493108376">
      <w:bodyDiv w:val="1"/>
      <w:marLeft w:val="0"/>
      <w:marRight w:val="0"/>
      <w:marTop w:val="0"/>
      <w:marBottom w:val="0"/>
      <w:divBdr>
        <w:top w:val="none" w:sz="0" w:space="0" w:color="auto"/>
        <w:left w:val="none" w:sz="0" w:space="0" w:color="auto"/>
        <w:bottom w:val="none" w:sz="0" w:space="0" w:color="auto"/>
        <w:right w:val="none" w:sz="0" w:space="0" w:color="auto"/>
      </w:divBdr>
    </w:div>
    <w:div w:id="493229734">
      <w:bodyDiv w:val="1"/>
      <w:marLeft w:val="0"/>
      <w:marRight w:val="0"/>
      <w:marTop w:val="0"/>
      <w:marBottom w:val="0"/>
      <w:divBdr>
        <w:top w:val="none" w:sz="0" w:space="0" w:color="auto"/>
        <w:left w:val="none" w:sz="0" w:space="0" w:color="auto"/>
        <w:bottom w:val="none" w:sz="0" w:space="0" w:color="auto"/>
        <w:right w:val="none" w:sz="0" w:space="0" w:color="auto"/>
      </w:divBdr>
    </w:div>
    <w:div w:id="493302528">
      <w:bodyDiv w:val="1"/>
      <w:marLeft w:val="0"/>
      <w:marRight w:val="0"/>
      <w:marTop w:val="0"/>
      <w:marBottom w:val="0"/>
      <w:divBdr>
        <w:top w:val="none" w:sz="0" w:space="0" w:color="auto"/>
        <w:left w:val="none" w:sz="0" w:space="0" w:color="auto"/>
        <w:bottom w:val="none" w:sz="0" w:space="0" w:color="auto"/>
        <w:right w:val="none" w:sz="0" w:space="0" w:color="auto"/>
      </w:divBdr>
    </w:div>
    <w:div w:id="493422918">
      <w:bodyDiv w:val="1"/>
      <w:marLeft w:val="0"/>
      <w:marRight w:val="0"/>
      <w:marTop w:val="0"/>
      <w:marBottom w:val="0"/>
      <w:divBdr>
        <w:top w:val="none" w:sz="0" w:space="0" w:color="auto"/>
        <w:left w:val="none" w:sz="0" w:space="0" w:color="auto"/>
        <w:bottom w:val="none" w:sz="0" w:space="0" w:color="auto"/>
        <w:right w:val="none" w:sz="0" w:space="0" w:color="auto"/>
      </w:divBdr>
    </w:div>
    <w:div w:id="493497113">
      <w:bodyDiv w:val="1"/>
      <w:marLeft w:val="0"/>
      <w:marRight w:val="0"/>
      <w:marTop w:val="0"/>
      <w:marBottom w:val="0"/>
      <w:divBdr>
        <w:top w:val="none" w:sz="0" w:space="0" w:color="auto"/>
        <w:left w:val="none" w:sz="0" w:space="0" w:color="auto"/>
        <w:bottom w:val="none" w:sz="0" w:space="0" w:color="auto"/>
        <w:right w:val="none" w:sz="0" w:space="0" w:color="auto"/>
      </w:divBdr>
    </w:div>
    <w:div w:id="493840092">
      <w:bodyDiv w:val="1"/>
      <w:marLeft w:val="0"/>
      <w:marRight w:val="0"/>
      <w:marTop w:val="0"/>
      <w:marBottom w:val="0"/>
      <w:divBdr>
        <w:top w:val="none" w:sz="0" w:space="0" w:color="auto"/>
        <w:left w:val="none" w:sz="0" w:space="0" w:color="auto"/>
        <w:bottom w:val="none" w:sz="0" w:space="0" w:color="auto"/>
        <w:right w:val="none" w:sz="0" w:space="0" w:color="auto"/>
      </w:divBdr>
    </w:div>
    <w:div w:id="494340676">
      <w:bodyDiv w:val="1"/>
      <w:marLeft w:val="0"/>
      <w:marRight w:val="0"/>
      <w:marTop w:val="0"/>
      <w:marBottom w:val="0"/>
      <w:divBdr>
        <w:top w:val="none" w:sz="0" w:space="0" w:color="auto"/>
        <w:left w:val="none" w:sz="0" w:space="0" w:color="auto"/>
        <w:bottom w:val="none" w:sz="0" w:space="0" w:color="auto"/>
        <w:right w:val="none" w:sz="0" w:space="0" w:color="auto"/>
      </w:divBdr>
    </w:div>
    <w:div w:id="494493501">
      <w:bodyDiv w:val="1"/>
      <w:marLeft w:val="0"/>
      <w:marRight w:val="0"/>
      <w:marTop w:val="0"/>
      <w:marBottom w:val="0"/>
      <w:divBdr>
        <w:top w:val="none" w:sz="0" w:space="0" w:color="auto"/>
        <w:left w:val="none" w:sz="0" w:space="0" w:color="auto"/>
        <w:bottom w:val="none" w:sz="0" w:space="0" w:color="auto"/>
        <w:right w:val="none" w:sz="0" w:space="0" w:color="auto"/>
      </w:divBdr>
    </w:div>
    <w:div w:id="494616899">
      <w:bodyDiv w:val="1"/>
      <w:marLeft w:val="0"/>
      <w:marRight w:val="0"/>
      <w:marTop w:val="0"/>
      <w:marBottom w:val="0"/>
      <w:divBdr>
        <w:top w:val="none" w:sz="0" w:space="0" w:color="auto"/>
        <w:left w:val="none" w:sz="0" w:space="0" w:color="auto"/>
        <w:bottom w:val="none" w:sz="0" w:space="0" w:color="auto"/>
        <w:right w:val="none" w:sz="0" w:space="0" w:color="auto"/>
      </w:divBdr>
    </w:div>
    <w:div w:id="494801679">
      <w:bodyDiv w:val="1"/>
      <w:marLeft w:val="0"/>
      <w:marRight w:val="0"/>
      <w:marTop w:val="0"/>
      <w:marBottom w:val="0"/>
      <w:divBdr>
        <w:top w:val="none" w:sz="0" w:space="0" w:color="auto"/>
        <w:left w:val="none" w:sz="0" w:space="0" w:color="auto"/>
        <w:bottom w:val="none" w:sz="0" w:space="0" w:color="auto"/>
        <w:right w:val="none" w:sz="0" w:space="0" w:color="auto"/>
      </w:divBdr>
    </w:div>
    <w:div w:id="494882175">
      <w:bodyDiv w:val="1"/>
      <w:marLeft w:val="0"/>
      <w:marRight w:val="0"/>
      <w:marTop w:val="0"/>
      <w:marBottom w:val="0"/>
      <w:divBdr>
        <w:top w:val="none" w:sz="0" w:space="0" w:color="auto"/>
        <w:left w:val="none" w:sz="0" w:space="0" w:color="auto"/>
        <w:bottom w:val="none" w:sz="0" w:space="0" w:color="auto"/>
        <w:right w:val="none" w:sz="0" w:space="0" w:color="auto"/>
      </w:divBdr>
    </w:div>
    <w:div w:id="495151448">
      <w:bodyDiv w:val="1"/>
      <w:marLeft w:val="0"/>
      <w:marRight w:val="0"/>
      <w:marTop w:val="0"/>
      <w:marBottom w:val="0"/>
      <w:divBdr>
        <w:top w:val="none" w:sz="0" w:space="0" w:color="auto"/>
        <w:left w:val="none" w:sz="0" w:space="0" w:color="auto"/>
        <w:bottom w:val="none" w:sz="0" w:space="0" w:color="auto"/>
        <w:right w:val="none" w:sz="0" w:space="0" w:color="auto"/>
      </w:divBdr>
    </w:div>
    <w:div w:id="495191302">
      <w:bodyDiv w:val="1"/>
      <w:marLeft w:val="0"/>
      <w:marRight w:val="0"/>
      <w:marTop w:val="0"/>
      <w:marBottom w:val="0"/>
      <w:divBdr>
        <w:top w:val="none" w:sz="0" w:space="0" w:color="auto"/>
        <w:left w:val="none" w:sz="0" w:space="0" w:color="auto"/>
        <w:bottom w:val="none" w:sz="0" w:space="0" w:color="auto"/>
        <w:right w:val="none" w:sz="0" w:space="0" w:color="auto"/>
      </w:divBdr>
    </w:div>
    <w:div w:id="495341318">
      <w:bodyDiv w:val="1"/>
      <w:marLeft w:val="0"/>
      <w:marRight w:val="0"/>
      <w:marTop w:val="0"/>
      <w:marBottom w:val="0"/>
      <w:divBdr>
        <w:top w:val="none" w:sz="0" w:space="0" w:color="auto"/>
        <w:left w:val="none" w:sz="0" w:space="0" w:color="auto"/>
        <w:bottom w:val="none" w:sz="0" w:space="0" w:color="auto"/>
        <w:right w:val="none" w:sz="0" w:space="0" w:color="auto"/>
      </w:divBdr>
    </w:div>
    <w:div w:id="495728451">
      <w:bodyDiv w:val="1"/>
      <w:marLeft w:val="0"/>
      <w:marRight w:val="0"/>
      <w:marTop w:val="0"/>
      <w:marBottom w:val="0"/>
      <w:divBdr>
        <w:top w:val="none" w:sz="0" w:space="0" w:color="auto"/>
        <w:left w:val="none" w:sz="0" w:space="0" w:color="auto"/>
        <w:bottom w:val="none" w:sz="0" w:space="0" w:color="auto"/>
        <w:right w:val="none" w:sz="0" w:space="0" w:color="auto"/>
      </w:divBdr>
    </w:div>
    <w:div w:id="495729591">
      <w:bodyDiv w:val="1"/>
      <w:marLeft w:val="0"/>
      <w:marRight w:val="0"/>
      <w:marTop w:val="0"/>
      <w:marBottom w:val="0"/>
      <w:divBdr>
        <w:top w:val="none" w:sz="0" w:space="0" w:color="auto"/>
        <w:left w:val="none" w:sz="0" w:space="0" w:color="auto"/>
        <w:bottom w:val="none" w:sz="0" w:space="0" w:color="auto"/>
        <w:right w:val="none" w:sz="0" w:space="0" w:color="auto"/>
      </w:divBdr>
    </w:div>
    <w:div w:id="495846485">
      <w:bodyDiv w:val="1"/>
      <w:marLeft w:val="0"/>
      <w:marRight w:val="0"/>
      <w:marTop w:val="0"/>
      <w:marBottom w:val="0"/>
      <w:divBdr>
        <w:top w:val="none" w:sz="0" w:space="0" w:color="auto"/>
        <w:left w:val="none" w:sz="0" w:space="0" w:color="auto"/>
        <w:bottom w:val="none" w:sz="0" w:space="0" w:color="auto"/>
        <w:right w:val="none" w:sz="0" w:space="0" w:color="auto"/>
      </w:divBdr>
    </w:div>
    <w:div w:id="495849008">
      <w:bodyDiv w:val="1"/>
      <w:marLeft w:val="0"/>
      <w:marRight w:val="0"/>
      <w:marTop w:val="0"/>
      <w:marBottom w:val="0"/>
      <w:divBdr>
        <w:top w:val="none" w:sz="0" w:space="0" w:color="auto"/>
        <w:left w:val="none" w:sz="0" w:space="0" w:color="auto"/>
        <w:bottom w:val="none" w:sz="0" w:space="0" w:color="auto"/>
        <w:right w:val="none" w:sz="0" w:space="0" w:color="auto"/>
      </w:divBdr>
    </w:div>
    <w:div w:id="495927287">
      <w:bodyDiv w:val="1"/>
      <w:marLeft w:val="0"/>
      <w:marRight w:val="0"/>
      <w:marTop w:val="0"/>
      <w:marBottom w:val="0"/>
      <w:divBdr>
        <w:top w:val="none" w:sz="0" w:space="0" w:color="auto"/>
        <w:left w:val="none" w:sz="0" w:space="0" w:color="auto"/>
        <w:bottom w:val="none" w:sz="0" w:space="0" w:color="auto"/>
        <w:right w:val="none" w:sz="0" w:space="0" w:color="auto"/>
      </w:divBdr>
    </w:div>
    <w:div w:id="496268842">
      <w:bodyDiv w:val="1"/>
      <w:marLeft w:val="0"/>
      <w:marRight w:val="0"/>
      <w:marTop w:val="0"/>
      <w:marBottom w:val="0"/>
      <w:divBdr>
        <w:top w:val="none" w:sz="0" w:space="0" w:color="auto"/>
        <w:left w:val="none" w:sz="0" w:space="0" w:color="auto"/>
        <w:bottom w:val="none" w:sz="0" w:space="0" w:color="auto"/>
        <w:right w:val="none" w:sz="0" w:space="0" w:color="auto"/>
      </w:divBdr>
    </w:div>
    <w:div w:id="496383391">
      <w:bodyDiv w:val="1"/>
      <w:marLeft w:val="0"/>
      <w:marRight w:val="0"/>
      <w:marTop w:val="0"/>
      <w:marBottom w:val="0"/>
      <w:divBdr>
        <w:top w:val="none" w:sz="0" w:space="0" w:color="auto"/>
        <w:left w:val="none" w:sz="0" w:space="0" w:color="auto"/>
        <w:bottom w:val="none" w:sz="0" w:space="0" w:color="auto"/>
        <w:right w:val="none" w:sz="0" w:space="0" w:color="auto"/>
      </w:divBdr>
    </w:div>
    <w:div w:id="496386014">
      <w:bodyDiv w:val="1"/>
      <w:marLeft w:val="0"/>
      <w:marRight w:val="0"/>
      <w:marTop w:val="0"/>
      <w:marBottom w:val="0"/>
      <w:divBdr>
        <w:top w:val="none" w:sz="0" w:space="0" w:color="auto"/>
        <w:left w:val="none" w:sz="0" w:space="0" w:color="auto"/>
        <w:bottom w:val="none" w:sz="0" w:space="0" w:color="auto"/>
        <w:right w:val="none" w:sz="0" w:space="0" w:color="auto"/>
      </w:divBdr>
    </w:div>
    <w:div w:id="496387744">
      <w:bodyDiv w:val="1"/>
      <w:marLeft w:val="0"/>
      <w:marRight w:val="0"/>
      <w:marTop w:val="0"/>
      <w:marBottom w:val="0"/>
      <w:divBdr>
        <w:top w:val="none" w:sz="0" w:space="0" w:color="auto"/>
        <w:left w:val="none" w:sz="0" w:space="0" w:color="auto"/>
        <w:bottom w:val="none" w:sz="0" w:space="0" w:color="auto"/>
        <w:right w:val="none" w:sz="0" w:space="0" w:color="auto"/>
      </w:divBdr>
    </w:div>
    <w:div w:id="496725512">
      <w:bodyDiv w:val="1"/>
      <w:marLeft w:val="0"/>
      <w:marRight w:val="0"/>
      <w:marTop w:val="0"/>
      <w:marBottom w:val="0"/>
      <w:divBdr>
        <w:top w:val="none" w:sz="0" w:space="0" w:color="auto"/>
        <w:left w:val="none" w:sz="0" w:space="0" w:color="auto"/>
        <w:bottom w:val="none" w:sz="0" w:space="0" w:color="auto"/>
        <w:right w:val="none" w:sz="0" w:space="0" w:color="auto"/>
      </w:divBdr>
    </w:div>
    <w:div w:id="496774468">
      <w:bodyDiv w:val="1"/>
      <w:marLeft w:val="0"/>
      <w:marRight w:val="0"/>
      <w:marTop w:val="0"/>
      <w:marBottom w:val="0"/>
      <w:divBdr>
        <w:top w:val="none" w:sz="0" w:space="0" w:color="auto"/>
        <w:left w:val="none" w:sz="0" w:space="0" w:color="auto"/>
        <w:bottom w:val="none" w:sz="0" w:space="0" w:color="auto"/>
        <w:right w:val="none" w:sz="0" w:space="0" w:color="auto"/>
      </w:divBdr>
    </w:div>
    <w:div w:id="496849187">
      <w:bodyDiv w:val="1"/>
      <w:marLeft w:val="0"/>
      <w:marRight w:val="0"/>
      <w:marTop w:val="0"/>
      <w:marBottom w:val="0"/>
      <w:divBdr>
        <w:top w:val="none" w:sz="0" w:space="0" w:color="auto"/>
        <w:left w:val="none" w:sz="0" w:space="0" w:color="auto"/>
        <w:bottom w:val="none" w:sz="0" w:space="0" w:color="auto"/>
        <w:right w:val="none" w:sz="0" w:space="0" w:color="auto"/>
      </w:divBdr>
    </w:div>
    <w:div w:id="497036252">
      <w:bodyDiv w:val="1"/>
      <w:marLeft w:val="0"/>
      <w:marRight w:val="0"/>
      <w:marTop w:val="0"/>
      <w:marBottom w:val="0"/>
      <w:divBdr>
        <w:top w:val="none" w:sz="0" w:space="0" w:color="auto"/>
        <w:left w:val="none" w:sz="0" w:space="0" w:color="auto"/>
        <w:bottom w:val="none" w:sz="0" w:space="0" w:color="auto"/>
        <w:right w:val="none" w:sz="0" w:space="0" w:color="auto"/>
      </w:divBdr>
    </w:div>
    <w:div w:id="497232512">
      <w:bodyDiv w:val="1"/>
      <w:marLeft w:val="0"/>
      <w:marRight w:val="0"/>
      <w:marTop w:val="0"/>
      <w:marBottom w:val="0"/>
      <w:divBdr>
        <w:top w:val="none" w:sz="0" w:space="0" w:color="auto"/>
        <w:left w:val="none" w:sz="0" w:space="0" w:color="auto"/>
        <w:bottom w:val="none" w:sz="0" w:space="0" w:color="auto"/>
        <w:right w:val="none" w:sz="0" w:space="0" w:color="auto"/>
      </w:divBdr>
    </w:div>
    <w:div w:id="497497255">
      <w:bodyDiv w:val="1"/>
      <w:marLeft w:val="0"/>
      <w:marRight w:val="0"/>
      <w:marTop w:val="0"/>
      <w:marBottom w:val="0"/>
      <w:divBdr>
        <w:top w:val="none" w:sz="0" w:space="0" w:color="auto"/>
        <w:left w:val="none" w:sz="0" w:space="0" w:color="auto"/>
        <w:bottom w:val="none" w:sz="0" w:space="0" w:color="auto"/>
        <w:right w:val="none" w:sz="0" w:space="0" w:color="auto"/>
      </w:divBdr>
    </w:div>
    <w:div w:id="497497534">
      <w:bodyDiv w:val="1"/>
      <w:marLeft w:val="0"/>
      <w:marRight w:val="0"/>
      <w:marTop w:val="0"/>
      <w:marBottom w:val="0"/>
      <w:divBdr>
        <w:top w:val="none" w:sz="0" w:space="0" w:color="auto"/>
        <w:left w:val="none" w:sz="0" w:space="0" w:color="auto"/>
        <w:bottom w:val="none" w:sz="0" w:space="0" w:color="auto"/>
        <w:right w:val="none" w:sz="0" w:space="0" w:color="auto"/>
      </w:divBdr>
    </w:div>
    <w:div w:id="497621181">
      <w:bodyDiv w:val="1"/>
      <w:marLeft w:val="0"/>
      <w:marRight w:val="0"/>
      <w:marTop w:val="0"/>
      <w:marBottom w:val="0"/>
      <w:divBdr>
        <w:top w:val="none" w:sz="0" w:space="0" w:color="auto"/>
        <w:left w:val="none" w:sz="0" w:space="0" w:color="auto"/>
        <w:bottom w:val="none" w:sz="0" w:space="0" w:color="auto"/>
        <w:right w:val="none" w:sz="0" w:space="0" w:color="auto"/>
      </w:divBdr>
    </w:div>
    <w:div w:id="497695626">
      <w:bodyDiv w:val="1"/>
      <w:marLeft w:val="0"/>
      <w:marRight w:val="0"/>
      <w:marTop w:val="0"/>
      <w:marBottom w:val="0"/>
      <w:divBdr>
        <w:top w:val="none" w:sz="0" w:space="0" w:color="auto"/>
        <w:left w:val="none" w:sz="0" w:space="0" w:color="auto"/>
        <w:bottom w:val="none" w:sz="0" w:space="0" w:color="auto"/>
        <w:right w:val="none" w:sz="0" w:space="0" w:color="auto"/>
      </w:divBdr>
    </w:div>
    <w:div w:id="497696022">
      <w:bodyDiv w:val="1"/>
      <w:marLeft w:val="0"/>
      <w:marRight w:val="0"/>
      <w:marTop w:val="0"/>
      <w:marBottom w:val="0"/>
      <w:divBdr>
        <w:top w:val="none" w:sz="0" w:space="0" w:color="auto"/>
        <w:left w:val="none" w:sz="0" w:space="0" w:color="auto"/>
        <w:bottom w:val="none" w:sz="0" w:space="0" w:color="auto"/>
        <w:right w:val="none" w:sz="0" w:space="0" w:color="auto"/>
      </w:divBdr>
    </w:div>
    <w:div w:id="498038529">
      <w:bodyDiv w:val="1"/>
      <w:marLeft w:val="0"/>
      <w:marRight w:val="0"/>
      <w:marTop w:val="0"/>
      <w:marBottom w:val="0"/>
      <w:divBdr>
        <w:top w:val="none" w:sz="0" w:space="0" w:color="auto"/>
        <w:left w:val="none" w:sz="0" w:space="0" w:color="auto"/>
        <w:bottom w:val="none" w:sz="0" w:space="0" w:color="auto"/>
        <w:right w:val="none" w:sz="0" w:space="0" w:color="auto"/>
      </w:divBdr>
    </w:div>
    <w:div w:id="498078439">
      <w:bodyDiv w:val="1"/>
      <w:marLeft w:val="0"/>
      <w:marRight w:val="0"/>
      <w:marTop w:val="0"/>
      <w:marBottom w:val="0"/>
      <w:divBdr>
        <w:top w:val="none" w:sz="0" w:space="0" w:color="auto"/>
        <w:left w:val="none" w:sz="0" w:space="0" w:color="auto"/>
        <w:bottom w:val="none" w:sz="0" w:space="0" w:color="auto"/>
        <w:right w:val="none" w:sz="0" w:space="0" w:color="auto"/>
      </w:divBdr>
    </w:div>
    <w:div w:id="498080122">
      <w:bodyDiv w:val="1"/>
      <w:marLeft w:val="0"/>
      <w:marRight w:val="0"/>
      <w:marTop w:val="0"/>
      <w:marBottom w:val="0"/>
      <w:divBdr>
        <w:top w:val="none" w:sz="0" w:space="0" w:color="auto"/>
        <w:left w:val="none" w:sz="0" w:space="0" w:color="auto"/>
        <w:bottom w:val="none" w:sz="0" w:space="0" w:color="auto"/>
        <w:right w:val="none" w:sz="0" w:space="0" w:color="auto"/>
      </w:divBdr>
    </w:div>
    <w:div w:id="498082145">
      <w:bodyDiv w:val="1"/>
      <w:marLeft w:val="0"/>
      <w:marRight w:val="0"/>
      <w:marTop w:val="0"/>
      <w:marBottom w:val="0"/>
      <w:divBdr>
        <w:top w:val="none" w:sz="0" w:space="0" w:color="auto"/>
        <w:left w:val="none" w:sz="0" w:space="0" w:color="auto"/>
        <w:bottom w:val="none" w:sz="0" w:space="0" w:color="auto"/>
        <w:right w:val="none" w:sz="0" w:space="0" w:color="auto"/>
      </w:divBdr>
    </w:div>
    <w:div w:id="498085458">
      <w:bodyDiv w:val="1"/>
      <w:marLeft w:val="0"/>
      <w:marRight w:val="0"/>
      <w:marTop w:val="0"/>
      <w:marBottom w:val="0"/>
      <w:divBdr>
        <w:top w:val="none" w:sz="0" w:space="0" w:color="auto"/>
        <w:left w:val="none" w:sz="0" w:space="0" w:color="auto"/>
        <w:bottom w:val="none" w:sz="0" w:space="0" w:color="auto"/>
        <w:right w:val="none" w:sz="0" w:space="0" w:color="auto"/>
      </w:divBdr>
    </w:div>
    <w:div w:id="498227878">
      <w:bodyDiv w:val="1"/>
      <w:marLeft w:val="0"/>
      <w:marRight w:val="0"/>
      <w:marTop w:val="0"/>
      <w:marBottom w:val="0"/>
      <w:divBdr>
        <w:top w:val="none" w:sz="0" w:space="0" w:color="auto"/>
        <w:left w:val="none" w:sz="0" w:space="0" w:color="auto"/>
        <w:bottom w:val="none" w:sz="0" w:space="0" w:color="auto"/>
        <w:right w:val="none" w:sz="0" w:space="0" w:color="auto"/>
      </w:divBdr>
    </w:div>
    <w:div w:id="498227902">
      <w:bodyDiv w:val="1"/>
      <w:marLeft w:val="0"/>
      <w:marRight w:val="0"/>
      <w:marTop w:val="0"/>
      <w:marBottom w:val="0"/>
      <w:divBdr>
        <w:top w:val="none" w:sz="0" w:space="0" w:color="auto"/>
        <w:left w:val="none" w:sz="0" w:space="0" w:color="auto"/>
        <w:bottom w:val="none" w:sz="0" w:space="0" w:color="auto"/>
        <w:right w:val="none" w:sz="0" w:space="0" w:color="auto"/>
      </w:divBdr>
    </w:div>
    <w:div w:id="498231201">
      <w:bodyDiv w:val="1"/>
      <w:marLeft w:val="0"/>
      <w:marRight w:val="0"/>
      <w:marTop w:val="0"/>
      <w:marBottom w:val="0"/>
      <w:divBdr>
        <w:top w:val="none" w:sz="0" w:space="0" w:color="auto"/>
        <w:left w:val="none" w:sz="0" w:space="0" w:color="auto"/>
        <w:bottom w:val="none" w:sz="0" w:space="0" w:color="auto"/>
        <w:right w:val="none" w:sz="0" w:space="0" w:color="auto"/>
      </w:divBdr>
    </w:div>
    <w:div w:id="498354972">
      <w:bodyDiv w:val="1"/>
      <w:marLeft w:val="0"/>
      <w:marRight w:val="0"/>
      <w:marTop w:val="0"/>
      <w:marBottom w:val="0"/>
      <w:divBdr>
        <w:top w:val="none" w:sz="0" w:space="0" w:color="auto"/>
        <w:left w:val="none" w:sz="0" w:space="0" w:color="auto"/>
        <w:bottom w:val="none" w:sz="0" w:space="0" w:color="auto"/>
        <w:right w:val="none" w:sz="0" w:space="0" w:color="auto"/>
      </w:divBdr>
    </w:div>
    <w:div w:id="498429457">
      <w:bodyDiv w:val="1"/>
      <w:marLeft w:val="0"/>
      <w:marRight w:val="0"/>
      <w:marTop w:val="0"/>
      <w:marBottom w:val="0"/>
      <w:divBdr>
        <w:top w:val="none" w:sz="0" w:space="0" w:color="auto"/>
        <w:left w:val="none" w:sz="0" w:space="0" w:color="auto"/>
        <w:bottom w:val="none" w:sz="0" w:space="0" w:color="auto"/>
        <w:right w:val="none" w:sz="0" w:space="0" w:color="auto"/>
      </w:divBdr>
    </w:div>
    <w:div w:id="498887411">
      <w:bodyDiv w:val="1"/>
      <w:marLeft w:val="0"/>
      <w:marRight w:val="0"/>
      <w:marTop w:val="0"/>
      <w:marBottom w:val="0"/>
      <w:divBdr>
        <w:top w:val="none" w:sz="0" w:space="0" w:color="auto"/>
        <w:left w:val="none" w:sz="0" w:space="0" w:color="auto"/>
        <w:bottom w:val="none" w:sz="0" w:space="0" w:color="auto"/>
        <w:right w:val="none" w:sz="0" w:space="0" w:color="auto"/>
      </w:divBdr>
    </w:div>
    <w:div w:id="499002203">
      <w:bodyDiv w:val="1"/>
      <w:marLeft w:val="0"/>
      <w:marRight w:val="0"/>
      <w:marTop w:val="0"/>
      <w:marBottom w:val="0"/>
      <w:divBdr>
        <w:top w:val="none" w:sz="0" w:space="0" w:color="auto"/>
        <w:left w:val="none" w:sz="0" w:space="0" w:color="auto"/>
        <w:bottom w:val="none" w:sz="0" w:space="0" w:color="auto"/>
        <w:right w:val="none" w:sz="0" w:space="0" w:color="auto"/>
      </w:divBdr>
    </w:div>
    <w:div w:id="499010480">
      <w:bodyDiv w:val="1"/>
      <w:marLeft w:val="0"/>
      <w:marRight w:val="0"/>
      <w:marTop w:val="0"/>
      <w:marBottom w:val="0"/>
      <w:divBdr>
        <w:top w:val="none" w:sz="0" w:space="0" w:color="auto"/>
        <w:left w:val="none" w:sz="0" w:space="0" w:color="auto"/>
        <w:bottom w:val="none" w:sz="0" w:space="0" w:color="auto"/>
        <w:right w:val="none" w:sz="0" w:space="0" w:color="auto"/>
      </w:divBdr>
    </w:div>
    <w:div w:id="499122605">
      <w:bodyDiv w:val="1"/>
      <w:marLeft w:val="0"/>
      <w:marRight w:val="0"/>
      <w:marTop w:val="0"/>
      <w:marBottom w:val="0"/>
      <w:divBdr>
        <w:top w:val="none" w:sz="0" w:space="0" w:color="auto"/>
        <w:left w:val="none" w:sz="0" w:space="0" w:color="auto"/>
        <w:bottom w:val="none" w:sz="0" w:space="0" w:color="auto"/>
        <w:right w:val="none" w:sz="0" w:space="0" w:color="auto"/>
      </w:divBdr>
    </w:div>
    <w:div w:id="499348479">
      <w:bodyDiv w:val="1"/>
      <w:marLeft w:val="0"/>
      <w:marRight w:val="0"/>
      <w:marTop w:val="0"/>
      <w:marBottom w:val="0"/>
      <w:divBdr>
        <w:top w:val="none" w:sz="0" w:space="0" w:color="auto"/>
        <w:left w:val="none" w:sz="0" w:space="0" w:color="auto"/>
        <w:bottom w:val="none" w:sz="0" w:space="0" w:color="auto"/>
        <w:right w:val="none" w:sz="0" w:space="0" w:color="auto"/>
      </w:divBdr>
    </w:div>
    <w:div w:id="499543009">
      <w:bodyDiv w:val="1"/>
      <w:marLeft w:val="0"/>
      <w:marRight w:val="0"/>
      <w:marTop w:val="0"/>
      <w:marBottom w:val="0"/>
      <w:divBdr>
        <w:top w:val="none" w:sz="0" w:space="0" w:color="auto"/>
        <w:left w:val="none" w:sz="0" w:space="0" w:color="auto"/>
        <w:bottom w:val="none" w:sz="0" w:space="0" w:color="auto"/>
        <w:right w:val="none" w:sz="0" w:space="0" w:color="auto"/>
      </w:divBdr>
    </w:div>
    <w:div w:id="499662901">
      <w:bodyDiv w:val="1"/>
      <w:marLeft w:val="0"/>
      <w:marRight w:val="0"/>
      <w:marTop w:val="0"/>
      <w:marBottom w:val="0"/>
      <w:divBdr>
        <w:top w:val="none" w:sz="0" w:space="0" w:color="auto"/>
        <w:left w:val="none" w:sz="0" w:space="0" w:color="auto"/>
        <w:bottom w:val="none" w:sz="0" w:space="0" w:color="auto"/>
        <w:right w:val="none" w:sz="0" w:space="0" w:color="auto"/>
      </w:divBdr>
    </w:div>
    <w:div w:id="499855599">
      <w:bodyDiv w:val="1"/>
      <w:marLeft w:val="0"/>
      <w:marRight w:val="0"/>
      <w:marTop w:val="0"/>
      <w:marBottom w:val="0"/>
      <w:divBdr>
        <w:top w:val="none" w:sz="0" w:space="0" w:color="auto"/>
        <w:left w:val="none" w:sz="0" w:space="0" w:color="auto"/>
        <w:bottom w:val="none" w:sz="0" w:space="0" w:color="auto"/>
        <w:right w:val="none" w:sz="0" w:space="0" w:color="auto"/>
      </w:divBdr>
    </w:div>
    <w:div w:id="499976407">
      <w:bodyDiv w:val="1"/>
      <w:marLeft w:val="0"/>
      <w:marRight w:val="0"/>
      <w:marTop w:val="0"/>
      <w:marBottom w:val="0"/>
      <w:divBdr>
        <w:top w:val="none" w:sz="0" w:space="0" w:color="auto"/>
        <w:left w:val="none" w:sz="0" w:space="0" w:color="auto"/>
        <w:bottom w:val="none" w:sz="0" w:space="0" w:color="auto"/>
        <w:right w:val="none" w:sz="0" w:space="0" w:color="auto"/>
      </w:divBdr>
    </w:div>
    <w:div w:id="500120390">
      <w:bodyDiv w:val="1"/>
      <w:marLeft w:val="0"/>
      <w:marRight w:val="0"/>
      <w:marTop w:val="0"/>
      <w:marBottom w:val="0"/>
      <w:divBdr>
        <w:top w:val="none" w:sz="0" w:space="0" w:color="auto"/>
        <w:left w:val="none" w:sz="0" w:space="0" w:color="auto"/>
        <w:bottom w:val="none" w:sz="0" w:space="0" w:color="auto"/>
        <w:right w:val="none" w:sz="0" w:space="0" w:color="auto"/>
      </w:divBdr>
    </w:div>
    <w:div w:id="500121787">
      <w:bodyDiv w:val="1"/>
      <w:marLeft w:val="0"/>
      <w:marRight w:val="0"/>
      <w:marTop w:val="0"/>
      <w:marBottom w:val="0"/>
      <w:divBdr>
        <w:top w:val="none" w:sz="0" w:space="0" w:color="auto"/>
        <w:left w:val="none" w:sz="0" w:space="0" w:color="auto"/>
        <w:bottom w:val="none" w:sz="0" w:space="0" w:color="auto"/>
        <w:right w:val="none" w:sz="0" w:space="0" w:color="auto"/>
      </w:divBdr>
    </w:div>
    <w:div w:id="500197488">
      <w:bodyDiv w:val="1"/>
      <w:marLeft w:val="0"/>
      <w:marRight w:val="0"/>
      <w:marTop w:val="0"/>
      <w:marBottom w:val="0"/>
      <w:divBdr>
        <w:top w:val="none" w:sz="0" w:space="0" w:color="auto"/>
        <w:left w:val="none" w:sz="0" w:space="0" w:color="auto"/>
        <w:bottom w:val="none" w:sz="0" w:space="0" w:color="auto"/>
        <w:right w:val="none" w:sz="0" w:space="0" w:color="auto"/>
      </w:divBdr>
    </w:div>
    <w:div w:id="500201001">
      <w:bodyDiv w:val="1"/>
      <w:marLeft w:val="0"/>
      <w:marRight w:val="0"/>
      <w:marTop w:val="0"/>
      <w:marBottom w:val="0"/>
      <w:divBdr>
        <w:top w:val="none" w:sz="0" w:space="0" w:color="auto"/>
        <w:left w:val="none" w:sz="0" w:space="0" w:color="auto"/>
        <w:bottom w:val="none" w:sz="0" w:space="0" w:color="auto"/>
        <w:right w:val="none" w:sz="0" w:space="0" w:color="auto"/>
      </w:divBdr>
    </w:div>
    <w:div w:id="500201063">
      <w:bodyDiv w:val="1"/>
      <w:marLeft w:val="0"/>
      <w:marRight w:val="0"/>
      <w:marTop w:val="0"/>
      <w:marBottom w:val="0"/>
      <w:divBdr>
        <w:top w:val="none" w:sz="0" w:space="0" w:color="auto"/>
        <w:left w:val="none" w:sz="0" w:space="0" w:color="auto"/>
        <w:bottom w:val="none" w:sz="0" w:space="0" w:color="auto"/>
        <w:right w:val="none" w:sz="0" w:space="0" w:color="auto"/>
      </w:divBdr>
    </w:div>
    <w:div w:id="500244246">
      <w:bodyDiv w:val="1"/>
      <w:marLeft w:val="0"/>
      <w:marRight w:val="0"/>
      <w:marTop w:val="0"/>
      <w:marBottom w:val="0"/>
      <w:divBdr>
        <w:top w:val="none" w:sz="0" w:space="0" w:color="auto"/>
        <w:left w:val="none" w:sz="0" w:space="0" w:color="auto"/>
        <w:bottom w:val="none" w:sz="0" w:space="0" w:color="auto"/>
        <w:right w:val="none" w:sz="0" w:space="0" w:color="auto"/>
      </w:divBdr>
    </w:div>
    <w:div w:id="500317941">
      <w:bodyDiv w:val="1"/>
      <w:marLeft w:val="0"/>
      <w:marRight w:val="0"/>
      <w:marTop w:val="0"/>
      <w:marBottom w:val="0"/>
      <w:divBdr>
        <w:top w:val="none" w:sz="0" w:space="0" w:color="auto"/>
        <w:left w:val="none" w:sz="0" w:space="0" w:color="auto"/>
        <w:bottom w:val="none" w:sz="0" w:space="0" w:color="auto"/>
        <w:right w:val="none" w:sz="0" w:space="0" w:color="auto"/>
      </w:divBdr>
    </w:div>
    <w:div w:id="500389257">
      <w:bodyDiv w:val="1"/>
      <w:marLeft w:val="0"/>
      <w:marRight w:val="0"/>
      <w:marTop w:val="0"/>
      <w:marBottom w:val="0"/>
      <w:divBdr>
        <w:top w:val="none" w:sz="0" w:space="0" w:color="auto"/>
        <w:left w:val="none" w:sz="0" w:space="0" w:color="auto"/>
        <w:bottom w:val="none" w:sz="0" w:space="0" w:color="auto"/>
        <w:right w:val="none" w:sz="0" w:space="0" w:color="auto"/>
      </w:divBdr>
    </w:div>
    <w:div w:id="500393016">
      <w:bodyDiv w:val="1"/>
      <w:marLeft w:val="0"/>
      <w:marRight w:val="0"/>
      <w:marTop w:val="0"/>
      <w:marBottom w:val="0"/>
      <w:divBdr>
        <w:top w:val="none" w:sz="0" w:space="0" w:color="auto"/>
        <w:left w:val="none" w:sz="0" w:space="0" w:color="auto"/>
        <w:bottom w:val="none" w:sz="0" w:space="0" w:color="auto"/>
        <w:right w:val="none" w:sz="0" w:space="0" w:color="auto"/>
      </w:divBdr>
    </w:div>
    <w:div w:id="500463201">
      <w:bodyDiv w:val="1"/>
      <w:marLeft w:val="0"/>
      <w:marRight w:val="0"/>
      <w:marTop w:val="0"/>
      <w:marBottom w:val="0"/>
      <w:divBdr>
        <w:top w:val="none" w:sz="0" w:space="0" w:color="auto"/>
        <w:left w:val="none" w:sz="0" w:space="0" w:color="auto"/>
        <w:bottom w:val="none" w:sz="0" w:space="0" w:color="auto"/>
        <w:right w:val="none" w:sz="0" w:space="0" w:color="auto"/>
      </w:divBdr>
    </w:div>
    <w:div w:id="500586432">
      <w:bodyDiv w:val="1"/>
      <w:marLeft w:val="0"/>
      <w:marRight w:val="0"/>
      <w:marTop w:val="0"/>
      <w:marBottom w:val="0"/>
      <w:divBdr>
        <w:top w:val="none" w:sz="0" w:space="0" w:color="auto"/>
        <w:left w:val="none" w:sz="0" w:space="0" w:color="auto"/>
        <w:bottom w:val="none" w:sz="0" w:space="0" w:color="auto"/>
        <w:right w:val="none" w:sz="0" w:space="0" w:color="auto"/>
      </w:divBdr>
    </w:div>
    <w:div w:id="500586956">
      <w:bodyDiv w:val="1"/>
      <w:marLeft w:val="0"/>
      <w:marRight w:val="0"/>
      <w:marTop w:val="0"/>
      <w:marBottom w:val="0"/>
      <w:divBdr>
        <w:top w:val="none" w:sz="0" w:space="0" w:color="auto"/>
        <w:left w:val="none" w:sz="0" w:space="0" w:color="auto"/>
        <w:bottom w:val="none" w:sz="0" w:space="0" w:color="auto"/>
        <w:right w:val="none" w:sz="0" w:space="0" w:color="auto"/>
      </w:divBdr>
    </w:div>
    <w:div w:id="500661357">
      <w:bodyDiv w:val="1"/>
      <w:marLeft w:val="0"/>
      <w:marRight w:val="0"/>
      <w:marTop w:val="0"/>
      <w:marBottom w:val="0"/>
      <w:divBdr>
        <w:top w:val="none" w:sz="0" w:space="0" w:color="auto"/>
        <w:left w:val="none" w:sz="0" w:space="0" w:color="auto"/>
        <w:bottom w:val="none" w:sz="0" w:space="0" w:color="auto"/>
        <w:right w:val="none" w:sz="0" w:space="0" w:color="auto"/>
      </w:divBdr>
    </w:div>
    <w:div w:id="500774537">
      <w:bodyDiv w:val="1"/>
      <w:marLeft w:val="0"/>
      <w:marRight w:val="0"/>
      <w:marTop w:val="0"/>
      <w:marBottom w:val="0"/>
      <w:divBdr>
        <w:top w:val="none" w:sz="0" w:space="0" w:color="auto"/>
        <w:left w:val="none" w:sz="0" w:space="0" w:color="auto"/>
        <w:bottom w:val="none" w:sz="0" w:space="0" w:color="auto"/>
        <w:right w:val="none" w:sz="0" w:space="0" w:color="auto"/>
      </w:divBdr>
    </w:div>
    <w:div w:id="500967254">
      <w:bodyDiv w:val="1"/>
      <w:marLeft w:val="0"/>
      <w:marRight w:val="0"/>
      <w:marTop w:val="0"/>
      <w:marBottom w:val="0"/>
      <w:divBdr>
        <w:top w:val="none" w:sz="0" w:space="0" w:color="auto"/>
        <w:left w:val="none" w:sz="0" w:space="0" w:color="auto"/>
        <w:bottom w:val="none" w:sz="0" w:space="0" w:color="auto"/>
        <w:right w:val="none" w:sz="0" w:space="0" w:color="auto"/>
      </w:divBdr>
    </w:div>
    <w:div w:id="500970895">
      <w:bodyDiv w:val="1"/>
      <w:marLeft w:val="0"/>
      <w:marRight w:val="0"/>
      <w:marTop w:val="0"/>
      <w:marBottom w:val="0"/>
      <w:divBdr>
        <w:top w:val="none" w:sz="0" w:space="0" w:color="auto"/>
        <w:left w:val="none" w:sz="0" w:space="0" w:color="auto"/>
        <w:bottom w:val="none" w:sz="0" w:space="0" w:color="auto"/>
        <w:right w:val="none" w:sz="0" w:space="0" w:color="auto"/>
      </w:divBdr>
    </w:div>
    <w:div w:id="500976396">
      <w:bodyDiv w:val="1"/>
      <w:marLeft w:val="0"/>
      <w:marRight w:val="0"/>
      <w:marTop w:val="0"/>
      <w:marBottom w:val="0"/>
      <w:divBdr>
        <w:top w:val="none" w:sz="0" w:space="0" w:color="auto"/>
        <w:left w:val="none" w:sz="0" w:space="0" w:color="auto"/>
        <w:bottom w:val="none" w:sz="0" w:space="0" w:color="auto"/>
        <w:right w:val="none" w:sz="0" w:space="0" w:color="auto"/>
      </w:divBdr>
    </w:div>
    <w:div w:id="501090976">
      <w:bodyDiv w:val="1"/>
      <w:marLeft w:val="0"/>
      <w:marRight w:val="0"/>
      <w:marTop w:val="0"/>
      <w:marBottom w:val="0"/>
      <w:divBdr>
        <w:top w:val="none" w:sz="0" w:space="0" w:color="auto"/>
        <w:left w:val="none" w:sz="0" w:space="0" w:color="auto"/>
        <w:bottom w:val="none" w:sz="0" w:space="0" w:color="auto"/>
        <w:right w:val="none" w:sz="0" w:space="0" w:color="auto"/>
      </w:divBdr>
    </w:div>
    <w:div w:id="501119880">
      <w:bodyDiv w:val="1"/>
      <w:marLeft w:val="0"/>
      <w:marRight w:val="0"/>
      <w:marTop w:val="0"/>
      <w:marBottom w:val="0"/>
      <w:divBdr>
        <w:top w:val="none" w:sz="0" w:space="0" w:color="auto"/>
        <w:left w:val="none" w:sz="0" w:space="0" w:color="auto"/>
        <w:bottom w:val="none" w:sz="0" w:space="0" w:color="auto"/>
        <w:right w:val="none" w:sz="0" w:space="0" w:color="auto"/>
      </w:divBdr>
    </w:div>
    <w:div w:id="501311137">
      <w:bodyDiv w:val="1"/>
      <w:marLeft w:val="0"/>
      <w:marRight w:val="0"/>
      <w:marTop w:val="0"/>
      <w:marBottom w:val="0"/>
      <w:divBdr>
        <w:top w:val="none" w:sz="0" w:space="0" w:color="auto"/>
        <w:left w:val="none" w:sz="0" w:space="0" w:color="auto"/>
        <w:bottom w:val="none" w:sz="0" w:space="0" w:color="auto"/>
        <w:right w:val="none" w:sz="0" w:space="0" w:color="auto"/>
      </w:divBdr>
    </w:div>
    <w:div w:id="501507666">
      <w:bodyDiv w:val="1"/>
      <w:marLeft w:val="0"/>
      <w:marRight w:val="0"/>
      <w:marTop w:val="0"/>
      <w:marBottom w:val="0"/>
      <w:divBdr>
        <w:top w:val="none" w:sz="0" w:space="0" w:color="auto"/>
        <w:left w:val="none" w:sz="0" w:space="0" w:color="auto"/>
        <w:bottom w:val="none" w:sz="0" w:space="0" w:color="auto"/>
        <w:right w:val="none" w:sz="0" w:space="0" w:color="auto"/>
      </w:divBdr>
    </w:div>
    <w:div w:id="501553835">
      <w:bodyDiv w:val="1"/>
      <w:marLeft w:val="0"/>
      <w:marRight w:val="0"/>
      <w:marTop w:val="0"/>
      <w:marBottom w:val="0"/>
      <w:divBdr>
        <w:top w:val="none" w:sz="0" w:space="0" w:color="auto"/>
        <w:left w:val="none" w:sz="0" w:space="0" w:color="auto"/>
        <w:bottom w:val="none" w:sz="0" w:space="0" w:color="auto"/>
        <w:right w:val="none" w:sz="0" w:space="0" w:color="auto"/>
      </w:divBdr>
    </w:div>
    <w:div w:id="501555641">
      <w:bodyDiv w:val="1"/>
      <w:marLeft w:val="0"/>
      <w:marRight w:val="0"/>
      <w:marTop w:val="0"/>
      <w:marBottom w:val="0"/>
      <w:divBdr>
        <w:top w:val="none" w:sz="0" w:space="0" w:color="auto"/>
        <w:left w:val="none" w:sz="0" w:space="0" w:color="auto"/>
        <w:bottom w:val="none" w:sz="0" w:space="0" w:color="auto"/>
        <w:right w:val="none" w:sz="0" w:space="0" w:color="auto"/>
      </w:divBdr>
    </w:div>
    <w:div w:id="501631396">
      <w:bodyDiv w:val="1"/>
      <w:marLeft w:val="0"/>
      <w:marRight w:val="0"/>
      <w:marTop w:val="0"/>
      <w:marBottom w:val="0"/>
      <w:divBdr>
        <w:top w:val="none" w:sz="0" w:space="0" w:color="auto"/>
        <w:left w:val="none" w:sz="0" w:space="0" w:color="auto"/>
        <w:bottom w:val="none" w:sz="0" w:space="0" w:color="auto"/>
        <w:right w:val="none" w:sz="0" w:space="0" w:color="auto"/>
      </w:divBdr>
    </w:div>
    <w:div w:id="501819748">
      <w:bodyDiv w:val="1"/>
      <w:marLeft w:val="0"/>
      <w:marRight w:val="0"/>
      <w:marTop w:val="0"/>
      <w:marBottom w:val="0"/>
      <w:divBdr>
        <w:top w:val="none" w:sz="0" w:space="0" w:color="auto"/>
        <w:left w:val="none" w:sz="0" w:space="0" w:color="auto"/>
        <w:bottom w:val="none" w:sz="0" w:space="0" w:color="auto"/>
        <w:right w:val="none" w:sz="0" w:space="0" w:color="auto"/>
      </w:divBdr>
    </w:div>
    <w:div w:id="501820649">
      <w:bodyDiv w:val="1"/>
      <w:marLeft w:val="0"/>
      <w:marRight w:val="0"/>
      <w:marTop w:val="0"/>
      <w:marBottom w:val="0"/>
      <w:divBdr>
        <w:top w:val="none" w:sz="0" w:space="0" w:color="auto"/>
        <w:left w:val="none" w:sz="0" w:space="0" w:color="auto"/>
        <w:bottom w:val="none" w:sz="0" w:space="0" w:color="auto"/>
        <w:right w:val="none" w:sz="0" w:space="0" w:color="auto"/>
      </w:divBdr>
    </w:div>
    <w:div w:id="502010369">
      <w:bodyDiv w:val="1"/>
      <w:marLeft w:val="0"/>
      <w:marRight w:val="0"/>
      <w:marTop w:val="0"/>
      <w:marBottom w:val="0"/>
      <w:divBdr>
        <w:top w:val="none" w:sz="0" w:space="0" w:color="auto"/>
        <w:left w:val="none" w:sz="0" w:space="0" w:color="auto"/>
        <w:bottom w:val="none" w:sz="0" w:space="0" w:color="auto"/>
        <w:right w:val="none" w:sz="0" w:space="0" w:color="auto"/>
      </w:divBdr>
    </w:div>
    <w:div w:id="502208585">
      <w:bodyDiv w:val="1"/>
      <w:marLeft w:val="0"/>
      <w:marRight w:val="0"/>
      <w:marTop w:val="0"/>
      <w:marBottom w:val="0"/>
      <w:divBdr>
        <w:top w:val="none" w:sz="0" w:space="0" w:color="auto"/>
        <w:left w:val="none" w:sz="0" w:space="0" w:color="auto"/>
        <w:bottom w:val="none" w:sz="0" w:space="0" w:color="auto"/>
        <w:right w:val="none" w:sz="0" w:space="0" w:color="auto"/>
      </w:divBdr>
    </w:div>
    <w:div w:id="502404850">
      <w:bodyDiv w:val="1"/>
      <w:marLeft w:val="0"/>
      <w:marRight w:val="0"/>
      <w:marTop w:val="0"/>
      <w:marBottom w:val="0"/>
      <w:divBdr>
        <w:top w:val="none" w:sz="0" w:space="0" w:color="auto"/>
        <w:left w:val="none" w:sz="0" w:space="0" w:color="auto"/>
        <w:bottom w:val="none" w:sz="0" w:space="0" w:color="auto"/>
        <w:right w:val="none" w:sz="0" w:space="0" w:color="auto"/>
      </w:divBdr>
    </w:div>
    <w:div w:id="502479728">
      <w:bodyDiv w:val="1"/>
      <w:marLeft w:val="0"/>
      <w:marRight w:val="0"/>
      <w:marTop w:val="0"/>
      <w:marBottom w:val="0"/>
      <w:divBdr>
        <w:top w:val="none" w:sz="0" w:space="0" w:color="auto"/>
        <w:left w:val="none" w:sz="0" w:space="0" w:color="auto"/>
        <w:bottom w:val="none" w:sz="0" w:space="0" w:color="auto"/>
        <w:right w:val="none" w:sz="0" w:space="0" w:color="auto"/>
      </w:divBdr>
    </w:div>
    <w:div w:id="502863902">
      <w:bodyDiv w:val="1"/>
      <w:marLeft w:val="0"/>
      <w:marRight w:val="0"/>
      <w:marTop w:val="0"/>
      <w:marBottom w:val="0"/>
      <w:divBdr>
        <w:top w:val="none" w:sz="0" w:space="0" w:color="auto"/>
        <w:left w:val="none" w:sz="0" w:space="0" w:color="auto"/>
        <w:bottom w:val="none" w:sz="0" w:space="0" w:color="auto"/>
        <w:right w:val="none" w:sz="0" w:space="0" w:color="auto"/>
      </w:divBdr>
    </w:div>
    <w:div w:id="503012940">
      <w:bodyDiv w:val="1"/>
      <w:marLeft w:val="0"/>
      <w:marRight w:val="0"/>
      <w:marTop w:val="0"/>
      <w:marBottom w:val="0"/>
      <w:divBdr>
        <w:top w:val="none" w:sz="0" w:space="0" w:color="auto"/>
        <w:left w:val="none" w:sz="0" w:space="0" w:color="auto"/>
        <w:bottom w:val="none" w:sz="0" w:space="0" w:color="auto"/>
        <w:right w:val="none" w:sz="0" w:space="0" w:color="auto"/>
      </w:divBdr>
    </w:div>
    <w:div w:id="503057092">
      <w:bodyDiv w:val="1"/>
      <w:marLeft w:val="0"/>
      <w:marRight w:val="0"/>
      <w:marTop w:val="0"/>
      <w:marBottom w:val="0"/>
      <w:divBdr>
        <w:top w:val="none" w:sz="0" w:space="0" w:color="auto"/>
        <w:left w:val="none" w:sz="0" w:space="0" w:color="auto"/>
        <w:bottom w:val="none" w:sz="0" w:space="0" w:color="auto"/>
        <w:right w:val="none" w:sz="0" w:space="0" w:color="auto"/>
      </w:divBdr>
    </w:div>
    <w:div w:id="503127798">
      <w:bodyDiv w:val="1"/>
      <w:marLeft w:val="0"/>
      <w:marRight w:val="0"/>
      <w:marTop w:val="0"/>
      <w:marBottom w:val="0"/>
      <w:divBdr>
        <w:top w:val="none" w:sz="0" w:space="0" w:color="auto"/>
        <w:left w:val="none" w:sz="0" w:space="0" w:color="auto"/>
        <w:bottom w:val="none" w:sz="0" w:space="0" w:color="auto"/>
        <w:right w:val="none" w:sz="0" w:space="0" w:color="auto"/>
      </w:divBdr>
    </w:div>
    <w:div w:id="503203371">
      <w:bodyDiv w:val="1"/>
      <w:marLeft w:val="0"/>
      <w:marRight w:val="0"/>
      <w:marTop w:val="0"/>
      <w:marBottom w:val="0"/>
      <w:divBdr>
        <w:top w:val="none" w:sz="0" w:space="0" w:color="auto"/>
        <w:left w:val="none" w:sz="0" w:space="0" w:color="auto"/>
        <w:bottom w:val="none" w:sz="0" w:space="0" w:color="auto"/>
        <w:right w:val="none" w:sz="0" w:space="0" w:color="auto"/>
      </w:divBdr>
    </w:div>
    <w:div w:id="503513275">
      <w:bodyDiv w:val="1"/>
      <w:marLeft w:val="0"/>
      <w:marRight w:val="0"/>
      <w:marTop w:val="0"/>
      <w:marBottom w:val="0"/>
      <w:divBdr>
        <w:top w:val="none" w:sz="0" w:space="0" w:color="auto"/>
        <w:left w:val="none" w:sz="0" w:space="0" w:color="auto"/>
        <w:bottom w:val="none" w:sz="0" w:space="0" w:color="auto"/>
        <w:right w:val="none" w:sz="0" w:space="0" w:color="auto"/>
      </w:divBdr>
    </w:div>
    <w:div w:id="503669931">
      <w:bodyDiv w:val="1"/>
      <w:marLeft w:val="0"/>
      <w:marRight w:val="0"/>
      <w:marTop w:val="0"/>
      <w:marBottom w:val="0"/>
      <w:divBdr>
        <w:top w:val="none" w:sz="0" w:space="0" w:color="auto"/>
        <w:left w:val="none" w:sz="0" w:space="0" w:color="auto"/>
        <w:bottom w:val="none" w:sz="0" w:space="0" w:color="auto"/>
        <w:right w:val="none" w:sz="0" w:space="0" w:color="auto"/>
      </w:divBdr>
    </w:div>
    <w:div w:id="503787732">
      <w:bodyDiv w:val="1"/>
      <w:marLeft w:val="0"/>
      <w:marRight w:val="0"/>
      <w:marTop w:val="0"/>
      <w:marBottom w:val="0"/>
      <w:divBdr>
        <w:top w:val="none" w:sz="0" w:space="0" w:color="auto"/>
        <w:left w:val="none" w:sz="0" w:space="0" w:color="auto"/>
        <w:bottom w:val="none" w:sz="0" w:space="0" w:color="auto"/>
        <w:right w:val="none" w:sz="0" w:space="0" w:color="auto"/>
      </w:divBdr>
    </w:div>
    <w:div w:id="503857724">
      <w:bodyDiv w:val="1"/>
      <w:marLeft w:val="0"/>
      <w:marRight w:val="0"/>
      <w:marTop w:val="0"/>
      <w:marBottom w:val="0"/>
      <w:divBdr>
        <w:top w:val="none" w:sz="0" w:space="0" w:color="auto"/>
        <w:left w:val="none" w:sz="0" w:space="0" w:color="auto"/>
        <w:bottom w:val="none" w:sz="0" w:space="0" w:color="auto"/>
        <w:right w:val="none" w:sz="0" w:space="0" w:color="auto"/>
      </w:divBdr>
    </w:div>
    <w:div w:id="504127989">
      <w:bodyDiv w:val="1"/>
      <w:marLeft w:val="0"/>
      <w:marRight w:val="0"/>
      <w:marTop w:val="0"/>
      <w:marBottom w:val="0"/>
      <w:divBdr>
        <w:top w:val="none" w:sz="0" w:space="0" w:color="auto"/>
        <w:left w:val="none" w:sz="0" w:space="0" w:color="auto"/>
        <w:bottom w:val="none" w:sz="0" w:space="0" w:color="auto"/>
        <w:right w:val="none" w:sz="0" w:space="0" w:color="auto"/>
      </w:divBdr>
    </w:div>
    <w:div w:id="504397530">
      <w:bodyDiv w:val="1"/>
      <w:marLeft w:val="0"/>
      <w:marRight w:val="0"/>
      <w:marTop w:val="0"/>
      <w:marBottom w:val="0"/>
      <w:divBdr>
        <w:top w:val="none" w:sz="0" w:space="0" w:color="auto"/>
        <w:left w:val="none" w:sz="0" w:space="0" w:color="auto"/>
        <w:bottom w:val="none" w:sz="0" w:space="0" w:color="auto"/>
        <w:right w:val="none" w:sz="0" w:space="0" w:color="auto"/>
      </w:divBdr>
    </w:div>
    <w:div w:id="504437361">
      <w:bodyDiv w:val="1"/>
      <w:marLeft w:val="0"/>
      <w:marRight w:val="0"/>
      <w:marTop w:val="0"/>
      <w:marBottom w:val="0"/>
      <w:divBdr>
        <w:top w:val="none" w:sz="0" w:space="0" w:color="auto"/>
        <w:left w:val="none" w:sz="0" w:space="0" w:color="auto"/>
        <w:bottom w:val="none" w:sz="0" w:space="0" w:color="auto"/>
        <w:right w:val="none" w:sz="0" w:space="0" w:color="auto"/>
      </w:divBdr>
    </w:div>
    <w:div w:id="504638830">
      <w:bodyDiv w:val="1"/>
      <w:marLeft w:val="0"/>
      <w:marRight w:val="0"/>
      <w:marTop w:val="0"/>
      <w:marBottom w:val="0"/>
      <w:divBdr>
        <w:top w:val="none" w:sz="0" w:space="0" w:color="auto"/>
        <w:left w:val="none" w:sz="0" w:space="0" w:color="auto"/>
        <w:bottom w:val="none" w:sz="0" w:space="0" w:color="auto"/>
        <w:right w:val="none" w:sz="0" w:space="0" w:color="auto"/>
      </w:divBdr>
    </w:div>
    <w:div w:id="504710641">
      <w:bodyDiv w:val="1"/>
      <w:marLeft w:val="0"/>
      <w:marRight w:val="0"/>
      <w:marTop w:val="0"/>
      <w:marBottom w:val="0"/>
      <w:divBdr>
        <w:top w:val="none" w:sz="0" w:space="0" w:color="auto"/>
        <w:left w:val="none" w:sz="0" w:space="0" w:color="auto"/>
        <w:bottom w:val="none" w:sz="0" w:space="0" w:color="auto"/>
        <w:right w:val="none" w:sz="0" w:space="0" w:color="auto"/>
      </w:divBdr>
    </w:div>
    <w:div w:id="504829942">
      <w:bodyDiv w:val="1"/>
      <w:marLeft w:val="0"/>
      <w:marRight w:val="0"/>
      <w:marTop w:val="0"/>
      <w:marBottom w:val="0"/>
      <w:divBdr>
        <w:top w:val="none" w:sz="0" w:space="0" w:color="auto"/>
        <w:left w:val="none" w:sz="0" w:space="0" w:color="auto"/>
        <w:bottom w:val="none" w:sz="0" w:space="0" w:color="auto"/>
        <w:right w:val="none" w:sz="0" w:space="0" w:color="auto"/>
      </w:divBdr>
    </w:div>
    <w:div w:id="504899909">
      <w:bodyDiv w:val="1"/>
      <w:marLeft w:val="0"/>
      <w:marRight w:val="0"/>
      <w:marTop w:val="0"/>
      <w:marBottom w:val="0"/>
      <w:divBdr>
        <w:top w:val="none" w:sz="0" w:space="0" w:color="auto"/>
        <w:left w:val="none" w:sz="0" w:space="0" w:color="auto"/>
        <w:bottom w:val="none" w:sz="0" w:space="0" w:color="auto"/>
        <w:right w:val="none" w:sz="0" w:space="0" w:color="auto"/>
      </w:divBdr>
    </w:div>
    <w:div w:id="505249778">
      <w:bodyDiv w:val="1"/>
      <w:marLeft w:val="0"/>
      <w:marRight w:val="0"/>
      <w:marTop w:val="0"/>
      <w:marBottom w:val="0"/>
      <w:divBdr>
        <w:top w:val="none" w:sz="0" w:space="0" w:color="auto"/>
        <w:left w:val="none" w:sz="0" w:space="0" w:color="auto"/>
        <w:bottom w:val="none" w:sz="0" w:space="0" w:color="auto"/>
        <w:right w:val="none" w:sz="0" w:space="0" w:color="auto"/>
      </w:divBdr>
    </w:div>
    <w:div w:id="505290104">
      <w:bodyDiv w:val="1"/>
      <w:marLeft w:val="0"/>
      <w:marRight w:val="0"/>
      <w:marTop w:val="0"/>
      <w:marBottom w:val="0"/>
      <w:divBdr>
        <w:top w:val="none" w:sz="0" w:space="0" w:color="auto"/>
        <w:left w:val="none" w:sz="0" w:space="0" w:color="auto"/>
        <w:bottom w:val="none" w:sz="0" w:space="0" w:color="auto"/>
        <w:right w:val="none" w:sz="0" w:space="0" w:color="auto"/>
      </w:divBdr>
    </w:div>
    <w:div w:id="505368066">
      <w:bodyDiv w:val="1"/>
      <w:marLeft w:val="0"/>
      <w:marRight w:val="0"/>
      <w:marTop w:val="0"/>
      <w:marBottom w:val="0"/>
      <w:divBdr>
        <w:top w:val="none" w:sz="0" w:space="0" w:color="auto"/>
        <w:left w:val="none" w:sz="0" w:space="0" w:color="auto"/>
        <w:bottom w:val="none" w:sz="0" w:space="0" w:color="auto"/>
        <w:right w:val="none" w:sz="0" w:space="0" w:color="auto"/>
      </w:divBdr>
    </w:div>
    <w:div w:id="505487802">
      <w:bodyDiv w:val="1"/>
      <w:marLeft w:val="0"/>
      <w:marRight w:val="0"/>
      <w:marTop w:val="0"/>
      <w:marBottom w:val="0"/>
      <w:divBdr>
        <w:top w:val="none" w:sz="0" w:space="0" w:color="auto"/>
        <w:left w:val="none" w:sz="0" w:space="0" w:color="auto"/>
        <w:bottom w:val="none" w:sz="0" w:space="0" w:color="auto"/>
        <w:right w:val="none" w:sz="0" w:space="0" w:color="auto"/>
      </w:divBdr>
    </w:div>
    <w:div w:id="505511346">
      <w:bodyDiv w:val="1"/>
      <w:marLeft w:val="0"/>
      <w:marRight w:val="0"/>
      <w:marTop w:val="0"/>
      <w:marBottom w:val="0"/>
      <w:divBdr>
        <w:top w:val="none" w:sz="0" w:space="0" w:color="auto"/>
        <w:left w:val="none" w:sz="0" w:space="0" w:color="auto"/>
        <w:bottom w:val="none" w:sz="0" w:space="0" w:color="auto"/>
        <w:right w:val="none" w:sz="0" w:space="0" w:color="auto"/>
      </w:divBdr>
    </w:div>
    <w:div w:id="505636500">
      <w:bodyDiv w:val="1"/>
      <w:marLeft w:val="0"/>
      <w:marRight w:val="0"/>
      <w:marTop w:val="0"/>
      <w:marBottom w:val="0"/>
      <w:divBdr>
        <w:top w:val="none" w:sz="0" w:space="0" w:color="auto"/>
        <w:left w:val="none" w:sz="0" w:space="0" w:color="auto"/>
        <w:bottom w:val="none" w:sz="0" w:space="0" w:color="auto"/>
        <w:right w:val="none" w:sz="0" w:space="0" w:color="auto"/>
      </w:divBdr>
    </w:div>
    <w:div w:id="505706478">
      <w:bodyDiv w:val="1"/>
      <w:marLeft w:val="0"/>
      <w:marRight w:val="0"/>
      <w:marTop w:val="0"/>
      <w:marBottom w:val="0"/>
      <w:divBdr>
        <w:top w:val="none" w:sz="0" w:space="0" w:color="auto"/>
        <w:left w:val="none" w:sz="0" w:space="0" w:color="auto"/>
        <w:bottom w:val="none" w:sz="0" w:space="0" w:color="auto"/>
        <w:right w:val="none" w:sz="0" w:space="0" w:color="auto"/>
      </w:divBdr>
    </w:div>
    <w:div w:id="505941468">
      <w:bodyDiv w:val="1"/>
      <w:marLeft w:val="0"/>
      <w:marRight w:val="0"/>
      <w:marTop w:val="0"/>
      <w:marBottom w:val="0"/>
      <w:divBdr>
        <w:top w:val="none" w:sz="0" w:space="0" w:color="auto"/>
        <w:left w:val="none" w:sz="0" w:space="0" w:color="auto"/>
        <w:bottom w:val="none" w:sz="0" w:space="0" w:color="auto"/>
        <w:right w:val="none" w:sz="0" w:space="0" w:color="auto"/>
      </w:divBdr>
    </w:div>
    <w:div w:id="505949435">
      <w:bodyDiv w:val="1"/>
      <w:marLeft w:val="0"/>
      <w:marRight w:val="0"/>
      <w:marTop w:val="0"/>
      <w:marBottom w:val="0"/>
      <w:divBdr>
        <w:top w:val="none" w:sz="0" w:space="0" w:color="auto"/>
        <w:left w:val="none" w:sz="0" w:space="0" w:color="auto"/>
        <w:bottom w:val="none" w:sz="0" w:space="0" w:color="auto"/>
        <w:right w:val="none" w:sz="0" w:space="0" w:color="auto"/>
      </w:divBdr>
    </w:div>
    <w:div w:id="506025246">
      <w:bodyDiv w:val="1"/>
      <w:marLeft w:val="0"/>
      <w:marRight w:val="0"/>
      <w:marTop w:val="0"/>
      <w:marBottom w:val="0"/>
      <w:divBdr>
        <w:top w:val="none" w:sz="0" w:space="0" w:color="auto"/>
        <w:left w:val="none" w:sz="0" w:space="0" w:color="auto"/>
        <w:bottom w:val="none" w:sz="0" w:space="0" w:color="auto"/>
        <w:right w:val="none" w:sz="0" w:space="0" w:color="auto"/>
      </w:divBdr>
    </w:div>
    <w:div w:id="506289514">
      <w:bodyDiv w:val="1"/>
      <w:marLeft w:val="0"/>
      <w:marRight w:val="0"/>
      <w:marTop w:val="0"/>
      <w:marBottom w:val="0"/>
      <w:divBdr>
        <w:top w:val="none" w:sz="0" w:space="0" w:color="auto"/>
        <w:left w:val="none" w:sz="0" w:space="0" w:color="auto"/>
        <w:bottom w:val="none" w:sz="0" w:space="0" w:color="auto"/>
        <w:right w:val="none" w:sz="0" w:space="0" w:color="auto"/>
      </w:divBdr>
    </w:div>
    <w:div w:id="506333328">
      <w:bodyDiv w:val="1"/>
      <w:marLeft w:val="0"/>
      <w:marRight w:val="0"/>
      <w:marTop w:val="0"/>
      <w:marBottom w:val="0"/>
      <w:divBdr>
        <w:top w:val="none" w:sz="0" w:space="0" w:color="auto"/>
        <w:left w:val="none" w:sz="0" w:space="0" w:color="auto"/>
        <w:bottom w:val="none" w:sz="0" w:space="0" w:color="auto"/>
        <w:right w:val="none" w:sz="0" w:space="0" w:color="auto"/>
      </w:divBdr>
    </w:div>
    <w:div w:id="506407611">
      <w:bodyDiv w:val="1"/>
      <w:marLeft w:val="0"/>
      <w:marRight w:val="0"/>
      <w:marTop w:val="0"/>
      <w:marBottom w:val="0"/>
      <w:divBdr>
        <w:top w:val="none" w:sz="0" w:space="0" w:color="auto"/>
        <w:left w:val="none" w:sz="0" w:space="0" w:color="auto"/>
        <w:bottom w:val="none" w:sz="0" w:space="0" w:color="auto"/>
        <w:right w:val="none" w:sz="0" w:space="0" w:color="auto"/>
      </w:divBdr>
    </w:div>
    <w:div w:id="506481107">
      <w:bodyDiv w:val="1"/>
      <w:marLeft w:val="0"/>
      <w:marRight w:val="0"/>
      <w:marTop w:val="0"/>
      <w:marBottom w:val="0"/>
      <w:divBdr>
        <w:top w:val="none" w:sz="0" w:space="0" w:color="auto"/>
        <w:left w:val="none" w:sz="0" w:space="0" w:color="auto"/>
        <w:bottom w:val="none" w:sz="0" w:space="0" w:color="auto"/>
        <w:right w:val="none" w:sz="0" w:space="0" w:color="auto"/>
      </w:divBdr>
    </w:div>
    <w:div w:id="506481687">
      <w:bodyDiv w:val="1"/>
      <w:marLeft w:val="0"/>
      <w:marRight w:val="0"/>
      <w:marTop w:val="0"/>
      <w:marBottom w:val="0"/>
      <w:divBdr>
        <w:top w:val="none" w:sz="0" w:space="0" w:color="auto"/>
        <w:left w:val="none" w:sz="0" w:space="0" w:color="auto"/>
        <w:bottom w:val="none" w:sz="0" w:space="0" w:color="auto"/>
        <w:right w:val="none" w:sz="0" w:space="0" w:color="auto"/>
      </w:divBdr>
    </w:div>
    <w:div w:id="506486960">
      <w:bodyDiv w:val="1"/>
      <w:marLeft w:val="0"/>
      <w:marRight w:val="0"/>
      <w:marTop w:val="0"/>
      <w:marBottom w:val="0"/>
      <w:divBdr>
        <w:top w:val="none" w:sz="0" w:space="0" w:color="auto"/>
        <w:left w:val="none" w:sz="0" w:space="0" w:color="auto"/>
        <w:bottom w:val="none" w:sz="0" w:space="0" w:color="auto"/>
        <w:right w:val="none" w:sz="0" w:space="0" w:color="auto"/>
      </w:divBdr>
    </w:div>
    <w:div w:id="506866999">
      <w:bodyDiv w:val="1"/>
      <w:marLeft w:val="0"/>
      <w:marRight w:val="0"/>
      <w:marTop w:val="0"/>
      <w:marBottom w:val="0"/>
      <w:divBdr>
        <w:top w:val="none" w:sz="0" w:space="0" w:color="auto"/>
        <w:left w:val="none" w:sz="0" w:space="0" w:color="auto"/>
        <w:bottom w:val="none" w:sz="0" w:space="0" w:color="auto"/>
        <w:right w:val="none" w:sz="0" w:space="0" w:color="auto"/>
      </w:divBdr>
    </w:div>
    <w:div w:id="507015194">
      <w:bodyDiv w:val="1"/>
      <w:marLeft w:val="0"/>
      <w:marRight w:val="0"/>
      <w:marTop w:val="0"/>
      <w:marBottom w:val="0"/>
      <w:divBdr>
        <w:top w:val="none" w:sz="0" w:space="0" w:color="auto"/>
        <w:left w:val="none" w:sz="0" w:space="0" w:color="auto"/>
        <w:bottom w:val="none" w:sz="0" w:space="0" w:color="auto"/>
        <w:right w:val="none" w:sz="0" w:space="0" w:color="auto"/>
      </w:divBdr>
    </w:div>
    <w:div w:id="507016240">
      <w:bodyDiv w:val="1"/>
      <w:marLeft w:val="0"/>
      <w:marRight w:val="0"/>
      <w:marTop w:val="0"/>
      <w:marBottom w:val="0"/>
      <w:divBdr>
        <w:top w:val="none" w:sz="0" w:space="0" w:color="auto"/>
        <w:left w:val="none" w:sz="0" w:space="0" w:color="auto"/>
        <w:bottom w:val="none" w:sz="0" w:space="0" w:color="auto"/>
        <w:right w:val="none" w:sz="0" w:space="0" w:color="auto"/>
      </w:divBdr>
    </w:div>
    <w:div w:id="507674102">
      <w:bodyDiv w:val="1"/>
      <w:marLeft w:val="0"/>
      <w:marRight w:val="0"/>
      <w:marTop w:val="0"/>
      <w:marBottom w:val="0"/>
      <w:divBdr>
        <w:top w:val="none" w:sz="0" w:space="0" w:color="auto"/>
        <w:left w:val="none" w:sz="0" w:space="0" w:color="auto"/>
        <w:bottom w:val="none" w:sz="0" w:space="0" w:color="auto"/>
        <w:right w:val="none" w:sz="0" w:space="0" w:color="auto"/>
      </w:divBdr>
    </w:div>
    <w:div w:id="507869621">
      <w:bodyDiv w:val="1"/>
      <w:marLeft w:val="0"/>
      <w:marRight w:val="0"/>
      <w:marTop w:val="0"/>
      <w:marBottom w:val="0"/>
      <w:divBdr>
        <w:top w:val="none" w:sz="0" w:space="0" w:color="auto"/>
        <w:left w:val="none" w:sz="0" w:space="0" w:color="auto"/>
        <w:bottom w:val="none" w:sz="0" w:space="0" w:color="auto"/>
        <w:right w:val="none" w:sz="0" w:space="0" w:color="auto"/>
      </w:divBdr>
    </w:div>
    <w:div w:id="507908609">
      <w:bodyDiv w:val="1"/>
      <w:marLeft w:val="0"/>
      <w:marRight w:val="0"/>
      <w:marTop w:val="0"/>
      <w:marBottom w:val="0"/>
      <w:divBdr>
        <w:top w:val="none" w:sz="0" w:space="0" w:color="auto"/>
        <w:left w:val="none" w:sz="0" w:space="0" w:color="auto"/>
        <w:bottom w:val="none" w:sz="0" w:space="0" w:color="auto"/>
        <w:right w:val="none" w:sz="0" w:space="0" w:color="auto"/>
      </w:divBdr>
    </w:div>
    <w:div w:id="507983449">
      <w:bodyDiv w:val="1"/>
      <w:marLeft w:val="0"/>
      <w:marRight w:val="0"/>
      <w:marTop w:val="0"/>
      <w:marBottom w:val="0"/>
      <w:divBdr>
        <w:top w:val="none" w:sz="0" w:space="0" w:color="auto"/>
        <w:left w:val="none" w:sz="0" w:space="0" w:color="auto"/>
        <w:bottom w:val="none" w:sz="0" w:space="0" w:color="auto"/>
        <w:right w:val="none" w:sz="0" w:space="0" w:color="auto"/>
      </w:divBdr>
    </w:div>
    <w:div w:id="508057418">
      <w:bodyDiv w:val="1"/>
      <w:marLeft w:val="0"/>
      <w:marRight w:val="0"/>
      <w:marTop w:val="0"/>
      <w:marBottom w:val="0"/>
      <w:divBdr>
        <w:top w:val="none" w:sz="0" w:space="0" w:color="auto"/>
        <w:left w:val="none" w:sz="0" w:space="0" w:color="auto"/>
        <w:bottom w:val="none" w:sz="0" w:space="0" w:color="auto"/>
        <w:right w:val="none" w:sz="0" w:space="0" w:color="auto"/>
      </w:divBdr>
    </w:div>
    <w:div w:id="508180033">
      <w:bodyDiv w:val="1"/>
      <w:marLeft w:val="0"/>
      <w:marRight w:val="0"/>
      <w:marTop w:val="0"/>
      <w:marBottom w:val="0"/>
      <w:divBdr>
        <w:top w:val="none" w:sz="0" w:space="0" w:color="auto"/>
        <w:left w:val="none" w:sz="0" w:space="0" w:color="auto"/>
        <w:bottom w:val="none" w:sz="0" w:space="0" w:color="auto"/>
        <w:right w:val="none" w:sz="0" w:space="0" w:color="auto"/>
      </w:divBdr>
    </w:div>
    <w:div w:id="508181798">
      <w:bodyDiv w:val="1"/>
      <w:marLeft w:val="0"/>
      <w:marRight w:val="0"/>
      <w:marTop w:val="0"/>
      <w:marBottom w:val="0"/>
      <w:divBdr>
        <w:top w:val="none" w:sz="0" w:space="0" w:color="auto"/>
        <w:left w:val="none" w:sz="0" w:space="0" w:color="auto"/>
        <w:bottom w:val="none" w:sz="0" w:space="0" w:color="auto"/>
        <w:right w:val="none" w:sz="0" w:space="0" w:color="auto"/>
      </w:divBdr>
    </w:div>
    <w:div w:id="508254917">
      <w:bodyDiv w:val="1"/>
      <w:marLeft w:val="0"/>
      <w:marRight w:val="0"/>
      <w:marTop w:val="0"/>
      <w:marBottom w:val="0"/>
      <w:divBdr>
        <w:top w:val="none" w:sz="0" w:space="0" w:color="auto"/>
        <w:left w:val="none" w:sz="0" w:space="0" w:color="auto"/>
        <w:bottom w:val="none" w:sz="0" w:space="0" w:color="auto"/>
        <w:right w:val="none" w:sz="0" w:space="0" w:color="auto"/>
      </w:divBdr>
    </w:div>
    <w:div w:id="508256948">
      <w:bodyDiv w:val="1"/>
      <w:marLeft w:val="0"/>
      <w:marRight w:val="0"/>
      <w:marTop w:val="0"/>
      <w:marBottom w:val="0"/>
      <w:divBdr>
        <w:top w:val="none" w:sz="0" w:space="0" w:color="auto"/>
        <w:left w:val="none" w:sz="0" w:space="0" w:color="auto"/>
        <w:bottom w:val="none" w:sz="0" w:space="0" w:color="auto"/>
        <w:right w:val="none" w:sz="0" w:space="0" w:color="auto"/>
      </w:divBdr>
    </w:div>
    <w:div w:id="508326653">
      <w:bodyDiv w:val="1"/>
      <w:marLeft w:val="0"/>
      <w:marRight w:val="0"/>
      <w:marTop w:val="0"/>
      <w:marBottom w:val="0"/>
      <w:divBdr>
        <w:top w:val="none" w:sz="0" w:space="0" w:color="auto"/>
        <w:left w:val="none" w:sz="0" w:space="0" w:color="auto"/>
        <w:bottom w:val="none" w:sz="0" w:space="0" w:color="auto"/>
        <w:right w:val="none" w:sz="0" w:space="0" w:color="auto"/>
      </w:divBdr>
    </w:div>
    <w:div w:id="508372312">
      <w:bodyDiv w:val="1"/>
      <w:marLeft w:val="0"/>
      <w:marRight w:val="0"/>
      <w:marTop w:val="0"/>
      <w:marBottom w:val="0"/>
      <w:divBdr>
        <w:top w:val="none" w:sz="0" w:space="0" w:color="auto"/>
        <w:left w:val="none" w:sz="0" w:space="0" w:color="auto"/>
        <w:bottom w:val="none" w:sz="0" w:space="0" w:color="auto"/>
        <w:right w:val="none" w:sz="0" w:space="0" w:color="auto"/>
      </w:divBdr>
    </w:div>
    <w:div w:id="508451860">
      <w:bodyDiv w:val="1"/>
      <w:marLeft w:val="0"/>
      <w:marRight w:val="0"/>
      <w:marTop w:val="0"/>
      <w:marBottom w:val="0"/>
      <w:divBdr>
        <w:top w:val="none" w:sz="0" w:space="0" w:color="auto"/>
        <w:left w:val="none" w:sz="0" w:space="0" w:color="auto"/>
        <w:bottom w:val="none" w:sz="0" w:space="0" w:color="auto"/>
        <w:right w:val="none" w:sz="0" w:space="0" w:color="auto"/>
      </w:divBdr>
    </w:div>
    <w:div w:id="508636759">
      <w:bodyDiv w:val="1"/>
      <w:marLeft w:val="0"/>
      <w:marRight w:val="0"/>
      <w:marTop w:val="0"/>
      <w:marBottom w:val="0"/>
      <w:divBdr>
        <w:top w:val="none" w:sz="0" w:space="0" w:color="auto"/>
        <w:left w:val="none" w:sz="0" w:space="0" w:color="auto"/>
        <w:bottom w:val="none" w:sz="0" w:space="0" w:color="auto"/>
        <w:right w:val="none" w:sz="0" w:space="0" w:color="auto"/>
      </w:divBdr>
    </w:div>
    <w:div w:id="508716231">
      <w:bodyDiv w:val="1"/>
      <w:marLeft w:val="0"/>
      <w:marRight w:val="0"/>
      <w:marTop w:val="0"/>
      <w:marBottom w:val="0"/>
      <w:divBdr>
        <w:top w:val="none" w:sz="0" w:space="0" w:color="auto"/>
        <w:left w:val="none" w:sz="0" w:space="0" w:color="auto"/>
        <w:bottom w:val="none" w:sz="0" w:space="0" w:color="auto"/>
        <w:right w:val="none" w:sz="0" w:space="0" w:color="auto"/>
      </w:divBdr>
    </w:div>
    <w:div w:id="508834460">
      <w:bodyDiv w:val="1"/>
      <w:marLeft w:val="0"/>
      <w:marRight w:val="0"/>
      <w:marTop w:val="0"/>
      <w:marBottom w:val="0"/>
      <w:divBdr>
        <w:top w:val="none" w:sz="0" w:space="0" w:color="auto"/>
        <w:left w:val="none" w:sz="0" w:space="0" w:color="auto"/>
        <w:bottom w:val="none" w:sz="0" w:space="0" w:color="auto"/>
        <w:right w:val="none" w:sz="0" w:space="0" w:color="auto"/>
      </w:divBdr>
    </w:div>
    <w:div w:id="508910660">
      <w:bodyDiv w:val="1"/>
      <w:marLeft w:val="0"/>
      <w:marRight w:val="0"/>
      <w:marTop w:val="0"/>
      <w:marBottom w:val="0"/>
      <w:divBdr>
        <w:top w:val="none" w:sz="0" w:space="0" w:color="auto"/>
        <w:left w:val="none" w:sz="0" w:space="0" w:color="auto"/>
        <w:bottom w:val="none" w:sz="0" w:space="0" w:color="auto"/>
        <w:right w:val="none" w:sz="0" w:space="0" w:color="auto"/>
      </w:divBdr>
    </w:div>
    <w:div w:id="509376510">
      <w:bodyDiv w:val="1"/>
      <w:marLeft w:val="0"/>
      <w:marRight w:val="0"/>
      <w:marTop w:val="0"/>
      <w:marBottom w:val="0"/>
      <w:divBdr>
        <w:top w:val="none" w:sz="0" w:space="0" w:color="auto"/>
        <w:left w:val="none" w:sz="0" w:space="0" w:color="auto"/>
        <w:bottom w:val="none" w:sz="0" w:space="0" w:color="auto"/>
        <w:right w:val="none" w:sz="0" w:space="0" w:color="auto"/>
      </w:divBdr>
    </w:div>
    <w:div w:id="509562652">
      <w:bodyDiv w:val="1"/>
      <w:marLeft w:val="0"/>
      <w:marRight w:val="0"/>
      <w:marTop w:val="0"/>
      <w:marBottom w:val="0"/>
      <w:divBdr>
        <w:top w:val="none" w:sz="0" w:space="0" w:color="auto"/>
        <w:left w:val="none" w:sz="0" w:space="0" w:color="auto"/>
        <w:bottom w:val="none" w:sz="0" w:space="0" w:color="auto"/>
        <w:right w:val="none" w:sz="0" w:space="0" w:color="auto"/>
      </w:divBdr>
    </w:div>
    <w:div w:id="509756281">
      <w:bodyDiv w:val="1"/>
      <w:marLeft w:val="0"/>
      <w:marRight w:val="0"/>
      <w:marTop w:val="0"/>
      <w:marBottom w:val="0"/>
      <w:divBdr>
        <w:top w:val="none" w:sz="0" w:space="0" w:color="auto"/>
        <w:left w:val="none" w:sz="0" w:space="0" w:color="auto"/>
        <w:bottom w:val="none" w:sz="0" w:space="0" w:color="auto"/>
        <w:right w:val="none" w:sz="0" w:space="0" w:color="auto"/>
      </w:divBdr>
    </w:div>
    <w:div w:id="510335615">
      <w:bodyDiv w:val="1"/>
      <w:marLeft w:val="0"/>
      <w:marRight w:val="0"/>
      <w:marTop w:val="0"/>
      <w:marBottom w:val="0"/>
      <w:divBdr>
        <w:top w:val="none" w:sz="0" w:space="0" w:color="auto"/>
        <w:left w:val="none" w:sz="0" w:space="0" w:color="auto"/>
        <w:bottom w:val="none" w:sz="0" w:space="0" w:color="auto"/>
        <w:right w:val="none" w:sz="0" w:space="0" w:color="auto"/>
      </w:divBdr>
    </w:div>
    <w:div w:id="510535389">
      <w:bodyDiv w:val="1"/>
      <w:marLeft w:val="0"/>
      <w:marRight w:val="0"/>
      <w:marTop w:val="0"/>
      <w:marBottom w:val="0"/>
      <w:divBdr>
        <w:top w:val="none" w:sz="0" w:space="0" w:color="auto"/>
        <w:left w:val="none" w:sz="0" w:space="0" w:color="auto"/>
        <w:bottom w:val="none" w:sz="0" w:space="0" w:color="auto"/>
        <w:right w:val="none" w:sz="0" w:space="0" w:color="auto"/>
      </w:divBdr>
    </w:div>
    <w:div w:id="510754318">
      <w:bodyDiv w:val="1"/>
      <w:marLeft w:val="0"/>
      <w:marRight w:val="0"/>
      <w:marTop w:val="0"/>
      <w:marBottom w:val="0"/>
      <w:divBdr>
        <w:top w:val="none" w:sz="0" w:space="0" w:color="auto"/>
        <w:left w:val="none" w:sz="0" w:space="0" w:color="auto"/>
        <w:bottom w:val="none" w:sz="0" w:space="0" w:color="auto"/>
        <w:right w:val="none" w:sz="0" w:space="0" w:color="auto"/>
      </w:divBdr>
    </w:div>
    <w:div w:id="510797566">
      <w:bodyDiv w:val="1"/>
      <w:marLeft w:val="0"/>
      <w:marRight w:val="0"/>
      <w:marTop w:val="0"/>
      <w:marBottom w:val="0"/>
      <w:divBdr>
        <w:top w:val="none" w:sz="0" w:space="0" w:color="auto"/>
        <w:left w:val="none" w:sz="0" w:space="0" w:color="auto"/>
        <w:bottom w:val="none" w:sz="0" w:space="0" w:color="auto"/>
        <w:right w:val="none" w:sz="0" w:space="0" w:color="auto"/>
      </w:divBdr>
    </w:div>
    <w:div w:id="511140913">
      <w:bodyDiv w:val="1"/>
      <w:marLeft w:val="0"/>
      <w:marRight w:val="0"/>
      <w:marTop w:val="0"/>
      <w:marBottom w:val="0"/>
      <w:divBdr>
        <w:top w:val="none" w:sz="0" w:space="0" w:color="auto"/>
        <w:left w:val="none" w:sz="0" w:space="0" w:color="auto"/>
        <w:bottom w:val="none" w:sz="0" w:space="0" w:color="auto"/>
        <w:right w:val="none" w:sz="0" w:space="0" w:color="auto"/>
      </w:divBdr>
    </w:div>
    <w:div w:id="511259153">
      <w:bodyDiv w:val="1"/>
      <w:marLeft w:val="0"/>
      <w:marRight w:val="0"/>
      <w:marTop w:val="0"/>
      <w:marBottom w:val="0"/>
      <w:divBdr>
        <w:top w:val="none" w:sz="0" w:space="0" w:color="auto"/>
        <w:left w:val="none" w:sz="0" w:space="0" w:color="auto"/>
        <w:bottom w:val="none" w:sz="0" w:space="0" w:color="auto"/>
        <w:right w:val="none" w:sz="0" w:space="0" w:color="auto"/>
      </w:divBdr>
    </w:div>
    <w:div w:id="511263831">
      <w:bodyDiv w:val="1"/>
      <w:marLeft w:val="0"/>
      <w:marRight w:val="0"/>
      <w:marTop w:val="0"/>
      <w:marBottom w:val="0"/>
      <w:divBdr>
        <w:top w:val="none" w:sz="0" w:space="0" w:color="auto"/>
        <w:left w:val="none" w:sz="0" w:space="0" w:color="auto"/>
        <w:bottom w:val="none" w:sz="0" w:space="0" w:color="auto"/>
        <w:right w:val="none" w:sz="0" w:space="0" w:color="auto"/>
      </w:divBdr>
    </w:div>
    <w:div w:id="511535574">
      <w:bodyDiv w:val="1"/>
      <w:marLeft w:val="0"/>
      <w:marRight w:val="0"/>
      <w:marTop w:val="0"/>
      <w:marBottom w:val="0"/>
      <w:divBdr>
        <w:top w:val="none" w:sz="0" w:space="0" w:color="auto"/>
        <w:left w:val="none" w:sz="0" w:space="0" w:color="auto"/>
        <w:bottom w:val="none" w:sz="0" w:space="0" w:color="auto"/>
        <w:right w:val="none" w:sz="0" w:space="0" w:color="auto"/>
      </w:divBdr>
    </w:div>
    <w:div w:id="511647506">
      <w:bodyDiv w:val="1"/>
      <w:marLeft w:val="0"/>
      <w:marRight w:val="0"/>
      <w:marTop w:val="0"/>
      <w:marBottom w:val="0"/>
      <w:divBdr>
        <w:top w:val="none" w:sz="0" w:space="0" w:color="auto"/>
        <w:left w:val="none" w:sz="0" w:space="0" w:color="auto"/>
        <w:bottom w:val="none" w:sz="0" w:space="0" w:color="auto"/>
        <w:right w:val="none" w:sz="0" w:space="0" w:color="auto"/>
      </w:divBdr>
    </w:div>
    <w:div w:id="511650797">
      <w:bodyDiv w:val="1"/>
      <w:marLeft w:val="0"/>
      <w:marRight w:val="0"/>
      <w:marTop w:val="0"/>
      <w:marBottom w:val="0"/>
      <w:divBdr>
        <w:top w:val="none" w:sz="0" w:space="0" w:color="auto"/>
        <w:left w:val="none" w:sz="0" w:space="0" w:color="auto"/>
        <w:bottom w:val="none" w:sz="0" w:space="0" w:color="auto"/>
        <w:right w:val="none" w:sz="0" w:space="0" w:color="auto"/>
      </w:divBdr>
    </w:div>
    <w:div w:id="511838801">
      <w:bodyDiv w:val="1"/>
      <w:marLeft w:val="0"/>
      <w:marRight w:val="0"/>
      <w:marTop w:val="0"/>
      <w:marBottom w:val="0"/>
      <w:divBdr>
        <w:top w:val="none" w:sz="0" w:space="0" w:color="auto"/>
        <w:left w:val="none" w:sz="0" w:space="0" w:color="auto"/>
        <w:bottom w:val="none" w:sz="0" w:space="0" w:color="auto"/>
        <w:right w:val="none" w:sz="0" w:space="0" w:color="auto"/>
      </w:divBdr>
    </w:div>
    <w:div w:id="511994946">
      <w:bodyDiv w:val="1"/>
      <w:marLeft w:val="0"/>
      <w:marRight w:val="0"/>
      <w:marTop w:val="0"/>
      <w:marBottom w:val="0"/>
      <w:divBdr>
        <w:top w:val="none" w:sz="0" w:space="0" w:color="auto"/>
        <w:left w:val="none" w:sz="0" w:space="0" w:color="auto"/>
        <w:bottom w:val="none" w:sz="0" w:space="0" w:color="auto"/>
        <w:right w:val="none" w:sz="0" w:space="0" w:color="auto"/>
      </w:divBdr>
    </w:div>
    <w:div w:id="512036013">
      <w:bodyDiv w:val="1"/>
      <w:marLeft w:val="0"/>
      <w:marRight w:val="0"/>
      <w:marTop w:val="0"/>
      <w:marBottom w:val="0"/>
      <w:divBdr>
        <w:top w:val="none" w:sz="0" w:space="0" w:color="auto"/>
        <w:left w:val="none" w:sz="0" w:space="0" w:color="auto"/>
        <w:bottom w:val="none" w:sz="0" w:space="0" w:color="auto"/>
        <w:right w:val="none" w:sz="0" w:space="0" w:color="auto"/>
      </w:divBdr>
    </w:div>
    <w:div w:id="512115855">
      <w:bodyDiv w:val="1"/>
      <w:marLeft w:val="0"/>
      <w:marRight w:val="0"/>
      <w:marTop w:val="0"/>
      <w:marBottom w:val="0"/>
      <w:divBdr>
        <w:top w:val="none" w:sz="0" w:space="0" w:color="auto"/>
        <w:left w:val="none" w:sz="0" w:space="0" w:color="auto"/>
        <w:bottom w:val="none" w:sz="0" w:space="0" w:color="auto"/>
        <w:right w:val="none" w:sz="0" w:space="0" w:color="auto"/>
      </w:divBdr>
    </w:div>
    <w:div w:id="512450993">
      <w:bodyDiv w:val="1"/>
      <w:marLeft w:val="0"/>
      <w:marRight w:val="0"/>
      <w:marTop w:val="0"/>
      <w:marBottom w:val="0"/>
      <w:divBdr>
        <w:top w:val="none" w:sz="0" w:space="0" w:color="auto"/>
        <w:left w:val="none" w:sz="0" w:space="0" w:color="auto"/>
        <w:bottom w:val="none" w:sz="0" w:space="0" w:color="auto"/>
        <w:right w:val="none" w:sz="0" w:space="0" w:color="auto"/>
      </w:divBdr>
    </w:div>
    <w:div w:id="512458545">
      <w:bodyDiv w:val="1"/>
      <w:marLeft w:val="0"/>
      <w:marRight w:val="0"/>
      <w:marTop w:val="0"/>
      <w:marBottom w:val="0"/>
      <w:divBdr>
        <w:top w:val="none" w:sz="0" w:space="0" w:color="auto"/>
        <w:left w:val="none" w:sz="0" w:space="0" w:color="auto"/>
        <w:bottom w:val="none" w:sz="0" w:space="0" w:color="auto"/>
        <w:right w:val="none" w:sz="0" w:space="0" w:color="auto"/>
      </w:divBdr>
    </w:div>
    <w:div w:id="512497606">
      <w:bodyDiv w:val="1"/>
      <w:marLeft w:val="0"/>
      <w:marRight w:val="0"/>
      <w:marTop w:val="0"/>
      <w:marBottom w:val="0"/>
      <w:divBdr>
        <w:top w:val="none" w:sz="0" w:space="0" w:color="auto"/>
        <w:left w:val="none" w:sz="0" w:space="0" w:color="auto"/>
        <w:bottom w:val="none" w:sz="0" w:space="0" w:color="auto"/>
        <w:right w:val="none" w:sz="0" w:space="0" w:color="auto"/>
      </w:divBdr>
    </w:div>
    <w:div w:id="512762350">
      <w:bodyDiv w:val="1"/>
      <w:marLeft w:val="0"/>
      <w:marRight w:val="0"/>
      <w:marTop w:val="0"/>
      <w:marBottom w:val="0"/>
      <w:divBdr>
        <w:top w:val="none" w:sz="0" w:space="0" w:color="auto"/>
        <w:left w:val="none" w:sz="0" w:space="0" w:color="auto"/>
        <w:bottom w:val="none" w:sz="0" w:space="0" w:color="auto"/>
        <w:right w:val="none" w:sz="0" w:space="0" w:color="auto"/>
      </w:divBdr>
    </w:div>
    <w:div w:id="512763622">
      <w:bodyDiv w:val="1"/>
      <w:marLeft w:val="0"/>
      <w:marRight w:val="0"/>
      <w:marTop w:val="0"/>
      <w:marBottom w:val="0"/>
      <w:divBdr>
        <w:top w:val="none" w:sz="0" w:space="0" w:color="auto"/>
        <w:left w:val="none" w:sz="0" w:space="0" w:color="auto"/>
        <w:bottom w:val="none" w:sz="0" w:space="0" w:color="auto"/>
        <w:right w:val="none" w:sz="0" w:space="0" w:color="auto"/>
      </w:divBdr>
    </w:div>
    <w:div w:id="513225149">
      <w:bodyDiv w:val="1"/>
      <w:marLeft w:val="0"/>
      <w:marRight w:val="0"/>
      <w:marTop w:val="0"/>
      <w:marBottom w:val="0"/>
      <w:divBdr>
        <w:top w:val="none" w:sz="0" w:space="0" w:color="auto"/>
        <w:left w:val="none" w:sz="0" w:space="0" w:color="auto"/>
        <w:bottom w:val="none" w:sz="0" w:space="0" w:color="auto"/>
        <w:right w:val="none" w:sz="0" w:space="0" w:color="auto"/>
      </w:divBdr>
    </w:div>
    <w:div w:id="513299176">
      <w:bodyDiv w:val="1"/>
      <w:marLeft w:val="0"/>
      <w:marRight w:val="0"/>
      <w:marTop w:val="0"/>
      <w:marBottom w:val="0"/>
      <w:divBdr>
        <w:top w:val="none" w:sz="0" w:space="0" w:color="auto"/>
        <w:left w:val="none" w:sz="0" w:space="0" w:color="auto"/>
        <w:bottom w:val="none" w:sz="0" w:space="0" w:color="auto"/>
        <w:right w:val="none" w:sz="0" w:space="0" w:color="auto"/>
      </w:divBdr>
    </w:div>
    <w:div w:id="513300378">
      <w:bodyDiv w:val="1"/>
      <w:marLeft w:val="0"/>
      <w:marRight w:val="0"/>
      <w:marTop w:val="0"/>
      <w:marBottom w:val="0"/>
      <w:divBdr>
        <w:top w:val="none" w:sz="0" w:space="0" w:color="auto"/>
        <w:left w:val="none" w:sz="0" w:space="0" w:color="auto"/>
        <w:bottom w:val="none" w:sz="0" w:space="0" w:color="auto"/>
        <w:right w:val="none" w:sz="0" w:space="0" w:color="auto"/>
      </w:divBdr>
    </w:div>
    <w:div w:id="513426409">
      <w:bodyDiv w:val="1"/>
      <w:marLeft w:val="0"/>
      <w:marRight w:val="0"/>
      <w:marTop w:val="0"/>
      <w:marBottom w:val="0"/>
      <w:divBdr>
        <w:top w:val="none" w:sz="0" w:space="0" w:color="auto"/>
        <w:left w:val="none" w:sz="0" w:space="0" w:color="auto"/>
        <w:bottom w:val="none" w:sz="0" w:space="0" w:color="auto"/>
        <w:right w:val="none" w:sz="0" w:space="0" w:color="auto"/>
      </w:divBdr>
    </w:div>
    <w:div w:id="513540285">
      <w:bodyDiv w:val="1"/>
      <w:marLeft w:val="0"/>
      <w:marRight w:val="0"/>
      <w:marTop w:val="0"/>
      <w:marBottom w:val="0"/>
      <w:divBdr>
        <w:top w:val="none" w:sz="0" w:space="0" w:color="auto"/>
        <w:left w:val="none" w:sz="0" w:space="0" w:color="auto"/>
        <w:bottom w:val="none" w:sz="0" w:space="0" w:color="auto"/>
        <w:right w:val="none" w:sz="0" w:space="0" w:color="auto"/>
      </w:divBdr>
    </w:div>
    <w:div w:id="513611475">
      <w:bodyDiv w:val="1"/>
      <w:marLeft w:val="0"/>
      <w:marRight w:val="0"/>
      <w:marTop w:val="0"/>
      <w:marBottom w:val="0"/>
      <w:divBdr>
        <w:top w:val="none" w:sz="0" w:space="0" w:color="auto"/>
        <w:left w:val="none" w:sz="0" w:space="0" w:color="auto"/>
        <w:bottom w:val="none" w:sz="0" w:space="0" w:color="auto"/>
        <w:right w:val="none" w:sz="0" w:space="0" w:color="auto"/>
      </w:divBdr>
    </w:div>
    <w:div w:id="513693985">
      <w:bodyDiv w:val="1"/>
      <w:marLeft w:val="0"/>
      <w:marRight w:val="0"/>
      <w:marTop w:val="0"/>
      <w:marBottom w:val="0"/>
      <w:divBdr>
        <w:top w:val="none" w:sz="0" w:space="0" w:color="auto"/>
        <w:left w:val="none" w:sz="0" w:space="0" w:color="auto"/>
        <w:bottom w:val="none" w:sz="0" w:space="0" w:color="auto"/>
        <w:right w:val="none" w:sz="0" w:space="0" w:color="auto"/>
      </w:divBdr>
    </w:div>
    <w:div w:id="513811006">
      <w:bodyDiv w:val="1"/>
      <w:marLeft w:val="0"/>
      <w:marRight w:val="0"/>
      <w:marTop w:val="0"/>
      <w:marBottom w:val="0"/>
      <w:divBdr>
        <w:top w:val="none" w:sz="0" w:space="0" w:color="auto"/>
        <w:left w:val="none" w:sz="0" w:space="0" w:color="auto"/>
        <w:bottom w:val="none" w:sz="0" w:space="0" w:color="auto"/>
        <w:right w:val="none" w:sz="0" w:space="0" w:color="auto"/>
      </w:divBdr>
    </w:div>
    <w:div w:id="513879399">
      <w:bodyDiv w:val="1"/>
      <w:marLeft w:val="0"/>
      <w:marRight w:val="0"/>
      <w:marTop w:val="0"/>
      <w:marBottom w:val="0"/>
      <w:divBdr>
        <w:top w:val="none" w:sz="0" w:space="0" w:color="auto"/>
        <w:left w:val="none" w:sz="0" w:space="0" w:color="auto"/>
        <w:bottom w:val="none" w:sz="0" w:space="0" w:color="auto"/>
        <w:right w:val="none" w:sz="0" w:space="0" w:color="auto"/>
      </w:divBdr>
    </w:div>
    <w:div w:id="514074021">
      <w:bodyDiv w:val="1"/>
      <w:marLeft w:val="0"/>
      <w:marRight w:val="0"/>
      <w:marTop w:val="0"/>
      <w:marBottom w:val="0"/>
      <w:divBdr>
        <w:top w:val="none" w:sz="0" w:space="0" w:color="auto"/>
        <w:left w:val="none" w:sz="0" w:space="0" w:color="auto"/>
        <w:bottom w:val="none" w:sz="0" w:space="0" w:color="auto"/>
        <w:right w:val="none" w:sz="0" w:space="0" w:color="auto"/>
      </w:divBdr>
    </w:div>
    <w:div w:id="514077809">
      <w:bodyDiv w:val="1"/>
      <w:marLeft w:val="0"/>
      <w:marRight w:val="0"/>
      <w:marTop w:val="0"/>
      <w:marBottom w:val="0"/>
      <w:divBdr>
        <w:top w:val="none" w:sz="0" w:space="0" w:color="auto"/>
        <w:left w:val="none" w:sz="0" w:space="0" w:color="auto"/>
        <w:bottom w:val="none" w:sz="0" w:space="0" w:color="auto"/>
        <w:right w:val="none" w:sz="0" w:space="0" w:color="auto"/>
      </w:divBdr>
    </w:div>
    <w:div w:id="514147388">
      <w:bodyDiv w:val="1"/>
      <w:marLeft w:val="0"/>
      <w:marRight w:val="0"/>
      <w:marTop w:val="0"/>
      <w:marBottom w:val="0"/>
      <w:divBdr>
        <w:top w:val="none" w:sz="0" w:space="0" w:color="auto"/>
        <w:left w:val="none" w:sz="0" w:space="0" w:color="auto"/>
        <w:bottom w:val="none" w:sz="0" w:space="0" w:color="auto"/>
        <w:right w:val="none" w:sz="0" w:space="0" w:color="auto"/>
      </w:divBdr>
    </w:div>
    <w:div w:id="514150126">
      <w:bodyDiv w:val="1"/>
      <w:marLeft w:val="0"/>
      <w:marRight w:val="0"/>
      <w:marTop w:val="0"/>
      <w:marBottom w:val="0"/>
      <w:divBdr>
        <w:top w:val="none" w:sz="0" w:space="0" w:color="auto"/>
        <w:left w:val="none" w:sz="0" w:space="0" w:color="auto"/>
        <w:bottom w:val="none" w:sz="0" w:space="0" w:color="auto"/>
        <w:right w:val="none" w:sz="0" w:space="0" w:color="auto"/>
      </w:divBdr>
    </w:div>
    <w:div w:id="514392573">
      <w:bodyDiv w:val="1"/>
      <w:marLeft w:val="0"/>
      <w:marRight w:val="0"/>
      <w:marTop w:val="0"/>
      <w:marBottom w:val="0"/>
      <w:divBdr>
        <w:top w:val="none" w:sz="0" w:space="0" w:color="auto"/>
        <w:left w:val="none" w:sz="0" w:space="0" w:color="auto"/>
        <w:bottom w:val="none" w:sz="0" w:space="0" w:color="auto"/>
        <w:right w:val="none" w:sz="0" w:space="0" w:color="auto"/>
      </w:divBdr>
    </w:div>
    <w:div w:id="514613887">
      <w:bodyDiv w:val="1"/>
      <w:marLeft w:val="0"/>
      <w:marRight w:val="0"/>
      <w:marTop w:val="0"/>
      <w:marBottom w:val="0"/>
      <w:divBdr>
        <w:top w:val="none" w:sz="0" w:space="0" w:color="auto"/>
        <w:left w:val="none" w:sz="0" w:space="0" w:color="auto"/>
        <w:bottom w:val="none" w:sz="0" w:space="0" w:color="auto"/>
        <w:right w:val="none" w:sz="0" w:space="0" w:color="auto"/>
      </w:divBdr>
    </w:div>
    <w:div w:id="514804860">
      <w:bodyDiv w:val="1"/>
      <w:marLeft w:val="0"/>
      <w:marRight w:val="0"/>
      <w:marTop w:val="0"/>
      <w:marBottom w:val="0"/>
      <w:divBdr>
        <w:top w:val="none" w:sz="0" w:space="0" w:color="auto"/>
        <w:left w:val="none" w:sz="0" w:space="0" w:color="auto"/>
        <w:bottom w:val="none" w:sz="0" w:space="0" w:color="auto"/>
        <w:right w:val="none" w:sz="0" w:space="0" w:color="auto"/>
      </w:divBdr>
    </w:div>
    <w:div w:id="514805339">
      <w:bodyDiv w:val="1"/>
      <w:marLeft w:val="0"/>
      <w:marRight w:val="0"/>
      <w:marTop w:val="0"/>
      <w:marBottom w:val="0"/>
      <w:divBdr>
        <w:top w:val="none" w:sz="0" w:space="0" w:color="auto"/>
        <w:left w:val="none" w:sz="0" w:space="0" w:color="auto"/>
        <w:bottom w:val="none" w:sz="0" w:space="0" w:color="auto"/>
        <w:right w:val="none" w:sz="0" w:space="0" w:color="auto"/>
      </w:divBdr>
    </w:div>
    <w:div w:id="515315385">
      <w:bodyDiv w:val="1"/>
      <w:marLeft w:val="0"/>
      <w:marRight w:val="0"/>
      <w:marTop w:val="0"/>
      <w:marBottom w:val="0"/>
      <w:divBdr>
        <w:top w:val="none" w:sz="0" w:space="0" w:color="auto"/>
        <w:left w:val="none" w:sz="0" w:space="0" w:color="auto"/>
        <w:bottom w:val="none" w:sz="0" w:space="0" w:color="auto"/>
        <w:right w:val="none" w:sz="0" w:space="0" w:color="auto"/>
      </w:divBdr>
    </w:div>
    <w:div w:id="515316998">
      <w:bodyDiv w:val="1"/>
      <w:marLeft w:val="0"/>
      <w:marRight w:val="0"/>
      <w:marTop w:val="0"/>
      <w:marBottom w:val="0"/>
      <w:divBdr>
        <w:top w:val="none" w:sz="0" w:space="0" w:color="auto"/>
        <w:left w:val="none" w:sz="0" w:space="0" w:color="auto"/>
        <w:bottom w:val="none" w:sz="0" w:space="0" w:color="auto"/>
        <w:right w:val="none" w:sz="0" w:space="0" w:color="auto"/>
      </w:divBdr>
    </w:div>
    <w:div w:id="515342235">
      <w:bodyDiv w:val="1"/>
      <w:marLeft w:val="0"/>
      <w:marRight w:val="0"/>
      <w:marTop w:val="0"/>
      <w:marBottom w:val="0"/>
      <w:divBdr>
        <w:top w:val="none" w:sz="0" w:space="0" w:color="auto"/>
        <w:left w:val="none" w:sz="0" w:space="0" w:color="auto"/>
        <w:bottom w:val="none" w:sz="0" w:space="0" w:color="auto"/>
        <w:right w:val="none" w:sz="0" w:space="0" w:color="auto"/>
      </w:divBdr>
    </w:div>
    <w:div w:id="515383134">
      <w:bodyDiv w:val="1"/>
      <w:marLeft w:val="0"/>
      <w:marRight w:val="0"/>
      <w:marTop w:val="0"/>
      <w:marBottom w:val="0"/>
      <w:divBdr>
        <w:top w:val="none" w:sz="0" w:space="0" w:color="auto"/>
        <w:left w:val="none" w:sz="0" w:space="0" w:color="auto"/>
        <w:bottom w:val="none" w:sz="0" w:space="0" w:color="auto"/>
        <w:right w:val="none" w:sz="0" w:space="0" w:color="auto"/>
      </w:divBdr>
    </w:div>
    <w:div w:id="515459567">
      <w:bodyDiv w:val="1"/>
      <w:marLeft w:val="0"/>
      <w:marRight w:val="0"/>
      <w:marTop w:val="0"/>
      <w:marBottom w:val="0"/>
      <w:divBdr>
        <w:top w:val="none" w:sz="0" w:space="0" w:color="auto"/>
        <w:left w:val="none" w:sz="0" w:space="0" w:color="auto"/>
        <w:bottom w:val="none" w:sz="0" w:space="0" w:color="auto"/>
        <w:right w:val="none" w:sz="0" w:space="0" w:color="auto"/>
      </w:divBdr>
    </w:div>
    <w:div w:id="515576102">
      <w:bodyDiv w:val="1"/>
      <w:marLeft w:val="0"/>
      <w:marRight w:val="0"/>
      <w:marTop w:val="0"/>
      <w:marBottom w:val="0"/>
      <w:divBdr>
        <w:top w:val="none" w:sz="0" w:space="0" w:color="auto"/>
        <w:left w:val="none" w:sz="0" w:space="0" w:color="auto"/>
        <w:bottom w:val="none" w:sz="0" w:space="0" w:color="auto"/>
        <w:right w:val="none" w:sz="0" w:space="0" w:color="auto"/>
      </w:divBdr>
    </w:div>
    <w:div w:id="515659588">
      <w:bodyDiv w:val="1"/>
      <w:marLeft w:val="0"/>
      <w:marRight w:val="0"/>
      <w:marTop w:val="0"/>
      <w:marBottom w:val="0"/>
      <w:divBdr>
        <w:top w:val="none" w:sz="0" w:space="0" w:color="auto"/>
        <w:left w:val="none" w:sz="0" w:space="0" w:color="auto"/>
        <w:bottom w:val="none" w:sz="0" w:space="0" w:color="auto"/>
        <w:right w:val="none" w:sz="0" w:space="0" w:color="auto"/>
      </w:divBdr>
    </w:div>
    <w:div w:id="515734482">
      <w:bodyDiv w:val="1"/>
      <w:marLeft w:val="0"/>
      <w:marRight w:val="0"/>
      <w:marTop w:val="0"/>
      <w:marBottom w:val="0"/>
      <w:divBdr>
        <w:top w:val="none" w:sz="0" w:space="0" w:color="auto"/>
        <w:left w:val="none" w:sz="0" w:space="0" w:color="auto"/>
        <w:bottom w:val="none" w:sz="0" w:space="0" w:color="auto"/>
        <w:right w:val="none" w:sz="0" w:space="0" w:color="auto"/>
      </w:divBdr>
    </w:div>
    <w:div w:id="515969828">
      <w:bodyDiv w:val="1"/>
      <w:marLeft w:val="0"/>
      <w:marRight w:val="0"/>
      <w:marTop w:val="0"/>
      <w:marBottom w:val="0"/>
      <w:divBdr>
        <w:top w:val="none" w:sz="0" w:space="0" w:color="auto"/>
        <w:left w:val="none" w:sz="0" w:space="0" w:color="auto"/>
        <w:bottom w:val="none" w:sz="0" w:space="0" w:color="auto"/>
        <w:right w:val="none" w:sz="0" w:space="0" w:color="auto"/>
      </w:divBdr>
    </w:div>
    <w:div w:id="516504352">
      <w:bodyDiv w:val="1"/>
      <w:marLeft w:val="0"/>
      <w:marRight w:val="0"/>
      <w:marTop w:val="0"/>
      <w:marBottom w:val="0"/>
      <w:divBdr>
        <w:top w:val="none" w:sz="0" w:space="0" w:color="auto"/>
        <w:left w:val="none" w:sz="0" w:space="0" w:color="auto"/>
        <w:bottom w:val="none" w:sz="0" w:space="0" w:color="auto"/>
        <w:right w:val="none" w:sz="0" w:space="0" w:color="auto"/>
      </w:divBdr>
    </w:div>
    <w:div w:id="516775585">
      <w:bodyDiv w:val="1"/>
      <w:marLeft w:val="0"/>
      <w:marRight w:val="0"/>
      <w:marTop w:val="0"/>
      <w:marBottom w:val="0"/>
      <w:divBdr>
        <w:top w:val="none" w:sz="0" w:space="0" w:color="auto"/>
        <w:left w:val="none" w:sz="0" w:space="0" w:color="auto"/>
        <w:bottom w:val="none" w:sz="0" w:space="0" w:color="auto"/>
        <w:right w:val="none" w:sz="0" w:space="0" w:color="auto"/>
      </w:divBdr>
    </w:div>
    <w:div w:id="516819419">
      <w:bodyDiv w:val="1"/>
      <w:marLeft w:val="0"/>
      <w:marRight w:val="0"/>
      <w:marTop w:val="0"/>
      <w:marBottom w:val="0"/>
      <w:divBdr>
        <w:top w:val="none" w:sz="0" w:space="0" w:color="auto"/>
        <w:left w:val="none" w:sz="0" w:space="0" w:color="auto"/>
        <w:bottom w:val="none" w:sz="0" w:space="0" w:color="auto"/>
        <w:right w:val="none" w:sz="0" w:space="0" w:color="auto"/>
      </w:divBdr>
    </w:div>
    <w:div w:id="516844294">
      <w:bodyDiv w:val="1"/>
      <w:marLeft w:val="0"/>
      <w:marRight w:val="0"/>
      <w:marTop w:val="0"/>
      <w:marBottom w:val="0"/>
      <w:divBdr>
        <w:top w:val="none" w:sz="0" w:space="0" w:color="auto"/>
        <w:left w:val="none" w:sz="0" w:space="0" w:color="auto"/>
        <w:bottom w:val="none" w:sz="0" w:space="0" w:color="auto"/>
        <w:right w:val="none" w:sz="0" w:space="0" w:color="auto"/>
      </w:divBdr>
    </w:div>
    <w:div w:id="516849235">
      <w:bodyDiv w:val="1"/>
      <w:marLeft w:val="0"/>
      <w:marRight w:val="0"/>
      <w:marTop w:val="0"/>
      <w:marBottom w:val="0"/>
      <w:divBdr>
        <w:top w:val="none" w:sz="0" w:space="0" w:color="auto"/>
        <w:left w:val="none" w:sz="0" w:space="0" w:color="auto"/>
        <w:bottom w:val="none" w:sz="0" w:space="0" w:color="auto"/>
        <w:right w:val="none" w:sz="0" w:space="0" w:color="auto"/>
      </w:divBdr>
    </w:div>
    <w:div w:id="516889742">
      <w:bodyDiv w:val="1"/>
      <w:marLeft w:val="0"/>
      <w:marRight w:val="0"/>
      <w:marTop w:val="0"/>
      <w:marBottom w:val="0"/>
      <w:divBdr>
        <w:top w:val="none" w:sz="0" w:space="0" w:color="auto"/>
        <w:left w:val="none" w:sz="0" w:space="0" w:color="auto"/>
        <w:bottom w:val="none" w:sz="0" w:space="0" w:color="auto"/>
        <w:right w:val="none" w:sz="0" w:space="0" w:color="auto"/>
      </w:divBdr>
    </w:div>
    <w:div w:id="517081012">
      <w:bodyDiv w:val="1"/>
      <w:marLeft w:val="0"/>
      <w:marRight w:val="0"/>
      <w:marTop w:val="0"/>
      <w:marBottom w:val="0"/>
      <w:divBdr>
        <w:top w:val="none" w:sz="0" w:space="0" w:color="auto"/>
        <w:left w:val="none" w:sz="0" w:space="0" w:color="auto"/>
        <w:bottom w:val="none" w:sz="0" w:space="0" w:color="auto"/>
        <w:right w:val="none" w:sz="0" w:space="0" w:color="auto"/>
      </w:divBdr>
    </w:div>
    <w:div w:id="517235453">
      <w:bodyDiv w:val="1"/>
      <w:marLeft w:val="0"/>
      <w:marRight w:val="0"/>
      <w:marTop w:val="0"/>
      <w:marBottom w:val="0"/>
      <w:divBdr>
        <w:top w:val="none" w:sz="0" w:space="0" w:color="auto"/>
        <w:left w:val="none" w:sz="0" w:space="0" w:color="auto"/>
        <w:bottom w:val="none" w:sz="0" w:space="0" w:color="auto"/>
        <w:right w:val="none" w:sz="0" w:space="0" w:color="auto"/>
      </w:divBdr>
    </w:div>
    <w:div w:id="517277368">
      <w:bodyDiv w:val="1"/>
      <w:marLeft w:val="0"/>
      <w:marRight w:val="0"/>
      <w:marTop w:val="0"/>
      <w:marBottom w:val="0"/>
      <w:divBdr>
        <w:top w:val="none" w:sz="0" w:space="0" w:color="auto"/>
        <w:left w:val="none" w:sz="0" w:space="0" w:color="auto"/>
        <w:bottom w:val="none" w:sz="0" w:space="0" w:color="auto"/>
        <w:right w:val="none" w:sz="0" w:space="0" w:color="auto"/>
      </w:divBdr>
    </w:div>
    <w:div w:id="517280785">
      <w:bodyDiv w:val="1"/>
      <w:marLeft w:val="0"/>
      <w:marRight w:val="0"/>
      <w:marTop w:val="0"/>
      <w:marBottom w:val="0"/>
      <w:divBdr>
        <w:top w:val="none" w:sz="0" w:space="0" w:color="auto"/>
        <w:left w:val="none" w:sz="0" w:space="0" w:color="auto"/>
        <w:bottom w:val="none" w:sz="0" w:space="0" w:color="auto"/>
        <w:right w:val="none" w:sz="0" w:space="0" w:color="auto"/>
      </w:divBdr>
    </w:div>
    <w:div w:id="517350089">
      <w:bodyDiv w:val="1"/>
      <w:marLeft w:val="0"/>
      <w:marRight w:val="0"/>
      <w:marTop w:val="0"/>
      <w:marBottom w:val="0"/>
      <w:divBdr>
        <w:top w:val="none" w:sz="0" w:space="0" w:color="auto"/>
        <w:left w:val="none" w:sz="0" w:space="0" w:color="auto"/>
        <w:bottom w:val="none" w:sz="0" w:space="0" w:color="auto"/>
        <w:right w:val="none" w:sz="0" w:space="0" w:color="auto"/>
      </w:divBdr>
    </w:div>
    <w:div w:id="517425338">
      <w:bodyDiv w:val="1"/>
      <w:marLeft w:val="0"/>
      <w:marRight w:val="0"/>
      <w:marTop w:val="0"/>
      <w:marBottom w:val="0"/>
      <w:divBdr>
        <w:top w:val="none" w:sz="0" w:space="0" w:color="auto"/>
        <w:left w:val="none" w:sz="0" w:space="0" w:color="auto"/>
        <w:bottom w:val="none" w:sz="0" w:space="0" w:color="auto"/>
        <w:right w:val="none" w:sz="0" w:space="0" w:color="auto"/>
      </w:divBdr>
    </w:div>
    <w:div w:id="518084020">
      <w:bodyDiv w:val="1"/>
      <w:marLeft w:val="0"/>
      <w:marRight w:val="0"/>
      <w:marTop w:val="0"/>
      <w:marBottom w:val="0"/>
      <w:divBdr>
        <w:top w:val="none" w:sz="0" w:space="0" w:color="auto"/>
        <w:left w:val="none" w:sz="0" w:space="0" w:color="auto"/>
        <w:bottom w:val="none" w:sz="0" w:space="0" w:color="auto"/>
        <w:right w:val="none" w:sz="0" w:space="0" w:color="auto"/>
      </w:divBdr>
    </w:div>
    <w:div w:id="518274073">
      <w:bodyDiv w:val="1"/>
      <w:marLeft w:val="0"/>
      <w:marRight w:val="0"/>
      <w:marTop w:val="0"/>
      <w:marBottom w:val="0"/>
      <w:divBdr>
        <w:top w:val="none" w:sz="0" w:space="0" w:color="auto"/>
        <w:left w:val="none" w:sz="0" w:space="0" w:color="auto"/>
        <w:bottom w:val="none" w:sz="0" w:space="0" w:color="auto"/>
        <w:right w:val="none" w:sz="0" w:space="0" w:color="auto"/>
      </w:divBdr>
    </w:div>
    <w:div w:id="518356872">
      <w:bodyDiv w:val="1"/>
      <w:marLeft w:val="0"/>
      <w:marRight w:val="0"/>
      <w:marTop w:val="0"/>
      <w:marBottom w:val="0"/>
      <w:divBdr>
        <w:top w:val="none" w:sz="0" w:space="0" w:color="auto"/>
        <w:left w:val="none" w:sz="0" w:space="0" w:color="auto"/>
        <w:bottom w:val="none" w:sz="0" w:space="0" w:color="auto"/>
        <w:right w:val="none" w:sz="0" w:space="0" w:color="auto"/>
      </w:divBdr>
    </w:div>
    <w:div w:id="518473002">
      <w:bodyDiv w:val="1"/>
      <w:marLeft w:val="0"/>
      <w:marRight w:val="0"/>
      <w:marTop w:val="0"/>
      <w:marBottom w:val="0"/>
      <w:divBdr>
        <w:top w:val="none" w:sz="0" w:space="0" w:color="auto"/>
        <w:left w:val="none" w:sz="0" w:space="0" w:color="auto"/>
        <w:bottom w:val="none" w:sz="0" w:space="0" w:color="auto"/>
        <w:right w:val="none" w:sz="0" w:space="0" w:color="auto"/>
      </w:divBdr>
    </w:div>
    <w:div w:id="518541738">
      <w:bodyDiv w:val="1"/>
      <w:marLeft w:val="0"/>
      <w:marRight w:val="0"/>
      <w:marTop w:val="0"/>
      <w:marBottom w:val="0"/>
      <w:divBdr>
        <w:top w:val="none" w:sz="0" w:space="0" w:color="auto"/>
        <w:left w:val="none" w:sz="0" w:space="0" w:color="auto"/>
        <w:bottom w:val="none" w:sz="0" w:space="0" w:color="auto"/>
        <w:right w:val="none" w:sz="0" w:space="0" w:color="auto"/>
      </w:divBdr>
    </w:div>
    <w:div w:id="518592077">
      <w:bodyDiv w:val="1"/>
      <w:marLeft w:val="0"/>
      <w:marRight w:val="0"/>
      <w:marTop w:val="0"/>
      <w:marBottom w:val="0"/>
      <w:divBdr>
        <w:top w:val="none" w:sz="0" w:space="0" w:color="auto"/>
        <w:left w:val="none" w:sz="0" w:space="0" w:color="auto"/>
        <w:bottom w:val="none" w:sz="0" w:space="0" w:color="auto"/>
        <w:right w:val="none" w:sz="0" w:space="0" w:color="auto"/>
      </w:divBdr>
    </w:div>
    <w:div w:id="518740040">
      <w:bodyDiv w:val="1"/>
      <w:marLeft w:val="0"/>
      <w:marRight w:val="0"/>
      <w:marTop w:val="0"/>
      <w:marBottom w:val="0"/>
      <w:divBdr>
        <w:top w:val="none" w:sz="0" w:space="0" w:color="auto"/>
        <w:left w:val="none" w:sz="0" w:space="0" w:color="auto"/>
        <w:bottom w:val="none" w:sz="0" w:space="0" w:color="auto"/>
        <w:right w:val="none" w:sz="0" w:space="0" w:color="auto"/>
      </w:divBdr>
    </w:div>
    <w:div w:id="518853445">
      <w:bodyDiv w:val="1"/>
      <w:marLeft w:val="0"/>
      <w:marRight w:val="0"/>
      <w:marTop w:val="0"/>
      <w:marBottom w:val="0"/>
      <w:divBdr>
        <w:top w:val="none" w:sz="0" w:space="0" w:color="auto"/>
        <w:left w:val="none" w:sz="0" w:space="0" w:color="auto"/>
        <w:bottom w:val="none" w:sz="0" w:space="0" w:color="auto"/>
        <w:right w:val="none" w:sz="0" w:space="0" w:color="auto"/>
      </w:divBdr>
    </w:div>
    <w:div w:id="519203213">
      <w:bodyDiv w:val="1"/>
      <w:marLeft w:val="0"/>
      <w:marRight w:val="0"/>
      <w:marTop w:val="0"/>
      <w:marBottom w:val="0"/>
      <w:divBdr>
        <w:top w:val="none" w:sz="0" w:space="0" w:color="auto"/>
        <w:left w:val="none" w:sz="0" w:space="0" w:color="auto"/>
        <w:bottom w:val="none" w:sz="0" w:space="0" w:color="auto"/>
        <w:right w:val="none" w:sz="0" w:space="0" w:color="auto"/>
      </w:divBdr>
    </w:div>
    <w:div w:id="519321466">
      <w:bodyDiv w:val="1"/>
      <w:marLeft w:val="0"/>
      <w:marRight w:val="0"/>
      <w:marTop w:val="0"/>
      <w:marBottom w:val="0"/>
      <w:divBdr>
        <w:top w:val="none" w:sz="0" w:space="0" w:color="auto"/>
        <w:left w:val="none" w:sz="0" w:space="0" w:color="auto"/>
        <w:bottom w:val="none" w:sz="0" w:space="0" w:color="auto"/>
        <w:right w:val="none" w:sz="0" w:space="0" w:color="auto"/>
      </w:divBdr>
    </w:div>
    <w:div w:id="519397860">
      <w:bodyDiv w:val="1"/>
      <w:marLeft w:val="0"/>
      <w:marRight w:val="0"/>
      <w:marTop w:val="0"/>
      <w:marBottom w:val="0"/>
      <w:divBdr>
        <w:top w:val="none" w:sz="0" w:space="0" w:color="auto"/>
        <w:left w:val="none" w:sz="0" w:space="0" w:color="auto"/>
        <w:bottom w:val="none" w:sz="0" w:space="0" w:color="auto"/>
        <w:right w:val="none" w:sz="0" w:space="0" w:color="auto"/>
      </w:divBdr>
    </w:div>
    <w:div w:id="519465921">
      <w:bodyDiv w:val="1"/>
      <w:marLeft w:val="0"/>
      <w:marRight w:val="0"/>
      <w:marTop w:val="0"/>
      <w:marBottom w:val="0"/>
      <w:divBdr>
        <w:top w:val="none" w:sz="0" w:space="0" w:color="auto"/>
        <w:left w:val="none" w:sz="0" w:space="0" w:color="auto"/>
        <w:bottom w:val="none" w:sz="0" w:space="0" w:color="auto"/>
        <w:right w:val="none" w:sz="0" w:space="0" w:color="auto"/>
      </w:divBdr>
    </w:div>
    <w:div w:id="519776150">
      <w:bodyDiv w:val="1"/>
      <w:marLeft w:val="0"/>
      <w:marRight w:val="0"/>
      <w:marTop w:val="0"/>
      <w:marBottom w:val="0"/>
      <w:divBdr>
        <w:top w:val="none" w:sz="0" w:space="0" w:color="auto"/>
        <w:left w:val="none" w:sz="0" w:space="0" w:color="auto"/>
        <w:bottom w:val="none" w:sz="0" w:space="0" w:color="auto"/>
        <w:right w:val="none" w:sz="0" w:space="0" w:color="auto"/>
      </w:divBdr>
    </w:div>
    <w:div w:id="519856515">
      <w:bodyDiv w:val="1"/>
      <w:marLeft w:val="0"/>
      <w:marRight w:val="0"/>
      <w:marTop w:val="0"/>
      <w:marBottom w:val="0"/>
      <w:divBdr>
        <w:top w:val="none" w:sz="0" w:space="0" w:color="auto"/>
        <w:left w:val="none" w:sz="0" w:space="0" w:color="auto"/>
        <w:bottom w:val="none" w:sz="0" w:space="0" w:color="auto"/>
        <w:right w:val="none" w:sz="0" w:space="0" w:color="auto"/>
      </w:divBdr>
    </w:div>
    <w:div w:id="519900751">
      <w:bodyDiv w:val="1"/>
      <w:marLeft w:val="0"/>
      <w:marRight w:val="0"/>
      <w:marTop w:val="0"/>
      <w:marBottom w:val="0"/>
      <w:divBdr>
        <w:top w:val="none" w:sz="0" w:space="0" w:color="auto"/>
        <w:left w:val="none" w:sz="0" w:space="0" w:color="auto"/>
        <w:bottom w:val="none" w:sz="0" w:space="0" w:color="auto"/>
        <w:right w:val="none" w:sz="0" w:space="0" w:color="auto"/>
      </w:divBdr>
    </w:div>
    <w:div w:id="520321469">
      <w:bodyDiv w:val="1"/>
      <w:marLeft w:val="0"/>
      <w:marRight w:val="0"/>
      <w:marTop w:val="0"/>
      <w:marBottom w:val="0"/>
      <w:divBdr>
        <w:top w:val="none" w:sz="0" w:space="0" w:color="auto"/>
        <w:left w:val="none" w:sz="0" w:space="0" w:color="auto"/>
        <w:bottom w:val="none" w:sz="0" w:space="0" w:color="auto"/>
        <w:right w:val="none" w:sz="0" w:space="0" w:color="auto"/>
      </w:divBdr>
    </w:div>
    <w:div w:id="520322591">
      <w:bodyDiv w:val="1"/>
      <w:marLeft w:val="0"/>
      <w:marRight w:val="0"/>
      <w:marTop w:val="0"/>
      <w:marBottom w:val="0"/>
      <w:divBdr>
        <w:top w:val="none" w:sz="0" w:space="0" w:color="auto"/>
        <w:left w:val="none" w:sz="0" w:space="0" w:color="auto"/>
        <w:bottom w:val="none" w:sz="0" w:space="0" w:color="auto"/>
        <w:right w:val="none" w:sz="0" w:space="0" w:color="auto"/>
      </w:divBdr>
    </w:div>
    <w:div w:id="520364367">
      <w:bodyDiv w:val="1"/>
      <w:marLeft w:val="0"/>
      <w:marRight w:val="0"/>
      <w:marTop w:val="0"/>
      <w:marBottom w:val="0"/>
      <w:divBdr>
        <w:top w:val="none" w:sz="0" w:space="0" w:color="auto"/>
        <w:left w:val="none" w:sz="0" w:space="0" w:color="auto"/>
        <w:bottom w:val="none" w:sz="0" w:space="0" w:color="auto"/>
        <w:right w:val="none" w:sz="0" w:space="0" w:color="auto"/>
      </w:divBdr>
    </w:div>
    <w:div w:id="520751040">
      <w:bodyDiv w:val="1"/>
      <w:marLeft w:val="0"/>
      <w:marRight w:val="0"/>
      <w:marTop w:val="0"/>
      <w:marBottom w:val="0"/>
      <w:divBdr>
        <w:top w:val="none" w:sz="0" w:space="0" w:color="auto"/>
        <w:left w:val="none" w:sz="0" w:space="0" w:color="auto"/>
        <w:bottom w:val="none" w:sz="0" w:space="0" w:color="auto"/>
        <w:right w:val="none" w:sz="0" w:space="0" w:color="auto"/>
      </w:divBdr>
    </w:div>
    <w:div w:id="520779050">
      <w:bodyDiv w:val="1"/>
      <w:marLeft w:val="0"/>
      <w:marRight w:val="0"/>
      <w:marTop w:val="0"/>
      <w:marBottom w:val="0"/>
      <w:divBdr>
        <w:top w:val="none" w:sz="0" w:space="0" w:color="auto"/>
        <w:left w:val="none" w:sz="0" w:space="0" w:color="auto"/>
        <w:bottom w:val="none" w:sz="0" w:space="0" w:color="auto"/>
        <w:right w:val="none" w:sz="0" w:space="0" w:color="auto"/>
      </w:divBdr>
    </w:div>
    <w:div w:id="520897006">
      <w:bodyDiv w:val="1"/>
      <w:marLeft w:val="0"/>
      <w:marRight w:val="0"/>
      <w:marTop w:val="0"/>
      <w:marBottom w:val="0"/>
      <w:divBdr>
        <w:top w:val="none" w:sz="0" w:space="0" w:color="auto"/>
        <w:left w:val="none" w:sz="0" w:space="0" w:color="auto"/>
        <w:bottom w:val="none" w:sz="0" w:space="0" w:color="auto"/>
        <w:right w:val="none" w:sz="0" w:space="0" w:color="auto"/>
      </w:divBdr>
    </w:div>
    <w:div w:id="520974999">
      <w:bodyDiv w:val="1"/>
      <w:marLeft w:val="0"/>
      <w:marRight w:val="0"/>
      <w:marTop w:val="0"/>
      <w:marBottom w:val="0"/>
      <w:divBdr>
        <w:top w:val="none" w:sz="0" w:space="0" w:color="auto"/>
        <w:left w:val="none" w:sz="0" w:space="0" w:color="auto"/>
        <w:bottom w:val="none" w:sz="0" w:space="0" w:color="auto"/>
        <w:right w:val="none" w:sz="0" w:space="0" w:color="auto"/>
      </w:divBdr>
    </w:div>
    <w:div w:id="520975720">
      <w:bodyDiv w:val="1"/>
      <w:marLeft w:val="0"/>
      <w:marRight w:val="0"/>
      <w:marTop w:val="0"/>
      <w:marBottom w:val="0"/>
      <w:divBdr>
        <w:top w:val="none" w:sz="0" w:space="0" w:color="auto"/>
        <w:left w:val="none" w:sz="0" w:space="0" w:color="auto"/>
        <w:bottom w:val="none" w:sz="0" w:space="0" w:color="auto"/>
        <w:right w:val="none" w:sz="0" w:space="0" w:color="auto"/>
      </w:divBdr>
    </w:div>
    <w:div w:id="521359165">
      <w:bodyDiv w:val="1"/>
      <w:marLeft w:val="0"/>
      <w:marRight w:val="0"/>
      <w:marTop w:val="0"/>
      <w:marBottom w:val="0"/>
      <w:divBdr>
        <w:top w:val="none" w:sz="0" w:space="0" w:color="auto"/>
        <w:left w:val="none" w:sz="0" w:space="0" w:color="auto"/>
        <w:bottom w:val="none" w:sz="0" w:space="0" w:color="auto"/>
        <w:right w:val="none" w:sz="0" w:space="0" w:color="auto"/>
      </w:divBdr>
    </w:div>
    <w:div w:id="521625822">
      <w:bodyDiv w:val="1"/>
      <w:marLeft w:val="0"/>
      <w:marRight w:val="0"/>
      <w:marTop w:val="0"/>
      <w:marBottom w:val="0"/>
      <w:divBdr>
        <w:top w:val="none" w:sz="0" w:space="0" w:color="auto"/>
        <w:left w:val="none" w:sz="0" w:space="0" w:color="auto"/>
        <w:bottom w:val="none" w:sz="0" w:space="0" w:color="auto"/>
        <w:right w:val="none" w:sz="0" w:space="0" w:color="auto"/>
      </w:divBdr>
    </w:div>
    <w:div w:id="521672200">
      <w:bodyDiv w:val="1"/>
      <w:marLeft w:val="0"/>
      <w:marRight w:val="0"/>
      <w:marTop w:val="0"/>
      <w:marBottom w:val="0"/>
      <w:divBdr>
        <w:top w:val="none" w:sz="0" w:space="0" w:color="auto"/>
        <w:left w:val="none" w:sz="0" w:space="0" w:color="auto"/>
        <w:bottom w:val="none" w:sz="0" w:space="0" w:color="auto"/>
        <w:right w:val="none" w:sz="0" w:space="0" w:color="auto"/>
      </w:divBdr>
    </w:div>
    <w:div w:id="521818581">
      <w:bodyDiv w:val="1"/>
      <w:marLeft w:val="0"/>
      <w:marRight w:val="0"/>
      <w:marTop w:val="0"/>
      <w:marBottom w:val="0"/>
      <w:divBdr>
        <w:top w:val="none" w:sz="0" w:space="0" w:color="auto"/>
        <w:left w:val="none" w:sz="0" w:space="0" w:color="auto"/>
        <w:bottom w:val="none" w:sz="0" w:space="0" w:color="auto"/>
        <w:right w:val="none" w:sz="0" w:space="0" w:color="auto"/>
      </w:divBdr>
    </w:div>
    <w:div w:id="521938737">
      <w:bodyDiv w:val="1"/>
      <w:marLeft w:val="0"/>
      <w:marRight w:val="0"/>
      <w:marTop w:val="0"/>
      <w:marBottom w:val="0"/>
      <w:divBdr>
        <w:top w:val="none" w:sz="0" w:space="0" w:color="auto"/>
        <w:left w:val="none" w:sz="0" w:space="0" w:color="auto"/>
        <w:bottom w:val="none" w:sz="0" w:space="0" w:color="auto"/>
        <w:right w:val="none" w:sz="0" w:space="0" w:color="auto"/>
      </w:divBdr>
    </w:div>
    <w:div w:id="522091069">
      <w:bodyDiv w:val="1"/>
      <w:marLeft w:val="0"/>
      <w:marRight w:val="0"/>
      <w:marTop w:val="0"/>
      <w:marBottom w:val="0"/>
      <w:divBdr>
        <w:top w:val="none" w:sz="0" w:space="0" w:color="auto"/>
        <w:left w:val="none" w:sz="0" w:space="0" w:color="auto"/>
        <w:bottom w:val="none" w:sz="0" w:space="0" w:color="auto"/>
        <w:right w:val="none" w:sz="0" w:space="0" w:color="auto"/>
      </w:divBdr>
    </w:div>
    <w:div w:id="522129295">
      <w:bodyDiv w:val="1"/>
      <w:marLeft w:val="0"/>
      <w:marRight w:val="0"/>
      <w:marTop w:val="0"/>
      <w:marBottom w:val="0"/>
      <w:divBdr>
        <w:top w:val="none" w:sz="0" w:space="0" w:color="auto"/>
        <w:left w:val="none" w:sz="0" w:space="0" w:color="auto"/>
        <w:bottom w:val="none" w:sz="0" w:space="0" w:color="auto"/>
        <w:right w:val="none" w:sz="0" w:space="0" w:color="auto"/>
      </w:divBdr>
    </w:div>
    <w:div w:id="522325209">
      <w:bodyDiv w:val="1"/>
      <w:marLeft w:val="0"/>
      <w:marRight w:val="0"/>
      <w:marTop w:val="0"/>
      <w:marBottom w:val="0"/>
      <w:divBdr>
        <w:top w:val="none" w:sz="0" w:space="0" w:color="auto"/>
        <w:left w:val="none" w:sz="0" w:space="0" w:color="auto"/>
        <w:bottom w:val="none" w:sz="0" w:space="0" w:color="auto"/>
        <w:right w:val="none" w:sz="0" w:space="0" w:color="auto"/>
      </w:divBdr>
    </w:div>
    <w:div w:id="522669737">
      <w:bodyDiv w:val="1"/>
      <w:marLeft w:val="0"/>
      <w:marRight w:val="0"/>
      <w:marTop w:val="0"/>
      <w:marBottom w:val="0"/>
      <w:divBdr>
        <w:top w:val="none" w:sz="0" w:space="0" w:color="auto"/>
        <w:left w:val="none" w:sz="0" w:space="0" w:color="auto"/>
        <w:bottom w:val="none" w:sz="0" w:space="0" w:color="auto"/>
        <w:right w:val="none" w:sz="0" w:space="0" w:color="auto"/>
      </w:divBdr>
    </w:div>
    <w:div w:id="522716485">
      <w:bodyDiv w:val="1"/>
      <w:marLeft w:val="0"/>
      <w:marRight w:val="0"/>
      <w:marTop w:val="0"/>
      <w:marBottom w:val="0"/>
      <w:divBdr>
        <w:top w:val="none" w:sz="0" w:space="0" w:color="auto"/>
        <w:left w:val="none" w:sz="0" w:space="0" w:color="auto"/>
        <w:bottom w:val="none" w:sz="0" w:space="0" w:color="auto"/>
        <w:right w:val="none" w:sz="0" w:space="0" w:color="auto"/>
      </w:divBdr>
    </w:div>
    <w:div w:id="522717575">
      <w:bodyDiv w:val="1"/>
      <w:marLeft w:val="0"/>
      <w:marRight w:val="0"/>
      <w:marTop w:val="0"/>
      <w:marBottom w:val="0"/>
      <w:divBdr>
        <w:top w:val="none" w:sz="0" w:space="0" w:color="auto"/>
        <w:left w:val="none" w:sz="0" w:space="0" w:color="auto"/>
        <w:bottom w:val="none" w:sz="0" w:space="0" w:color="auto"/>
        <w:right w:val="none" w:sz="0" w:space="0" w:color="auto"/>
      </w:divBdr>
    </w:div>
    <w:div w:id="523325091">
      <w:bodyDiv w:val="1"/>
      <w:marLeft w:val="0"/>
      <w:marRight w:val="0"/>
      <w:marTop w:val="0"/>
      <w:marBottom w:val="0"/>
      <w:divBdr>
        <w:top w:val="none" w:sz="0" w:space="0" w:color="auto"/>
        <w:left w:val="none" w:sz="0" w:space="0" w:color="auto"/>
        <w:bottom w:val="none" w:sz="0" w:space="0" w:color="auto"/>
        <w:right w:val="none" w:sz="0" w:space="0" w:color="auto"/>
      </w:divBdr>
    </w:div>
    <w:div w:id="523524111">
      <w:bodyDiv w:val="1"/>
      <w:marLeft w:val="0"/>
      <w:marRight w:val="0"/>
      <w:marTop w:val="0"/>
      <w:marBottom w:val="0"/>
      <w:divBdr>
        <w:top w:val="none" w:sz="0" w:space="0" w:color="auto"/>
        <w:left w:val="none" w:sz="0" w:space="0" w:color="auto"/>
        <w:bottom w:val="none" w:sz="0" w:space="0" w:color="auto"/>
        <w:right w:val="none" w:sz="0" w:space="0" w:color="auto"/>
      </w:divBdr>
    </w:div>
    <w:div w:id="523709131">
      <w:bodyDiv w:val="1"/>
      <w:marLeft w:val="0"/>
      <w:marRight w:val="0"/>
      <w:marTop w:val="0"/>
      <w:marBottom w:val="0"/>
      <w:divBdr>
        <w:top w:val="none" w:sz="0" w:space="0" w:color="auto"/>
        <w:left w:val="none" w:sz="0" w:space="0" w:color="auto"/>
        <w:bottom w:val="none" w:sz="0" w:space="0" w:color="auto"/>
        <w:right w:val="none" w:sz="0" w:space="0" w:color="auto"/>
      </w:divBdr>
    </w:div>
    <w:div w:id="523977887">
      <w:bodyDiv w:val="1"/>
      <w:marLeft w:val="0"/>
      <w:marRight w:val="0"/>
      <w:marTop w:val="0"/>
      <w:marBottom w:val="0"/>
      <w:divBdr>
        <w:top w:val="none" w:sz="0" w:space="0" w:color="auto"/>
        <w:left w:val="none" w:sz="0" w:space="0" w:color="auto"/>
        <w:bottom w:val="none" w:sz="0" w:space="0" w:color="auto"/>
        <w:right w:val="none" w:sz="0" w:space="0" w:color="auto"/>
      </w:divBdr>
    </w:div>
    <w:div w:id="523982184">
      <w:bodyDiv w:val="1"/>
      <w:marLeft w:val="0"/>
      <w:marRight w:val="0"/>
      <w:marTop w:val="0"/>
      <w:marBottom w:val="0"/>
      <w:divBdr>
        <w:top w:val="none" w:sz="0" w:space="0" w:color="auto"/>
        <w:left w:val="none" w:sz="0" w:space="0" w:color="auto"/>
        <w:bottom w:val="none" w:sz="0" w:space="0" w:color="auto"/>
        <w:right w:val="none" w:sz="0" w:space="0" w:color="auto"/>
      </w:divBdr>
    </w:div>
    <w:div w:id="524098481">
      <w:bodyDiv w:val="1"/>
      <w:marLeft w:val="0"/>
      <w:marRight w:val="0"/>
      <w:marTop w:val="0"/>
      <w:marBottom w:val="0"/>
      <w:divBdr>
        <w:top w:val="none" w:sz="0" w:space="0" w:color="auto"/>
        <w:left w:val="none" w:sz="0" w:space="0" w:color="auto"/>
        <w:bottom w:val="none" w:sz="0" w:space="0" w:color="auto"/>
        <w:right w:val="none" w:sz="0" w:space="0" w:color="auto"/>
      </w:divBdr>
    </w:div>
    <w:div w:id="524246918">
      <w:bodyDiv w:val="1"/>
      <w:marLeft w:val="0"/>
      <w:marRight w:val="0"/>
      <w:marTop w:val="0"/>
      <w:marBottom w:val="0"/>
      <w:divBdr>
        <w:top w:val="none" w:sz="0" w:space="0" w:color="auto"/>
        <w:left w:val="none" w:sz="0" w:space="0" w:color="auto"/>
        <w:bottom w:val="none" w:sz="0" w:space="0" w:color="auto"/>
        <w:right w:val="none" w:sz="0" w:space="0" w:color="auto"/>
      </w:divBdr>
    </w:div>
    <w:div w:id="524443406">
      <w:bodyDiv w:val="1"/>
      <w:marLeft w:val="0"/>
      <w:marRight w:val="0"/>
      <w:marTop w:val="0"/>
      <w:marBottom w:val="0"/>
      <w:divBdr>
        <w:top w:val="none" w:sz="0" w:space="0" w:color="auto"/>
        <w:left w:val="none" w:sz="0" w:space="0" w:color="auto"/>
        <w:bottom w:val="none" w:sz="0" w:space="0" w:color="auto"/>
        <w:right w:val="none" w:sz="0" w:space="0" w:color="auto"/>
      </w:divBdr>
    </w:div>
    <w:div w:id="524757257">
      <w:bodyDiv w:val="1"/>
      <w:marLeft w:val="0"/>
      <w:marRight w:val="0"/>
      <w:marTop w:val="0"/>
      <w:marBottom w:val="0"/>
      <w:divBdr>
        <w:top w:val="none" w:sz="0" w:space="0" w:color="auto"/>
        <w:left w:val="none" w:sz="0" w:space="0" w:color="auto"/>
        <w:bottom w:val="none" w:sz="0" w:space="0" w:color="auto"/>
        <w:right w:val="none" w:sz="0" w:space="0" w:color="auto"/>
      </w:divBdr>
    </w:div>
    <w:div w:id="524830494">
      <w:bodyDiv w:val="1"/>
      <w:marLeft w:val="0"/>
      <w:marRight w:val="0"/>
      <w:marTop w:val="0"/>
      <w:marBottom w:val="0"/>
      <w:divBdr>
        <w:top w:val="none" w:sz="0" w:space="0" w:color="auto"/>
        <w:left w:val="none" w:sz="0" w:space="0" w:color="auto"/>
        <w:bottom w:val="none" w:sz="0" w:space="0" w:color="auto"/>
        <w:right w:val="none" w:sz="0" w:space="0" w:color="auto"/>
      </w:divBdr>
    </w:div>
    <w:div w:id="524901835">
      <w:bodyDiv w:val="1"/>
      <w:marLeft w:val="0"/>
      <w:marRight w:val="0"/>
      <w:marTop w:val="0"/>
      <w:marBottom w:val="0"/>
      <w:divBdr>
        <w:top w:val="none" w:sz="0" w:space="0" w:color="auto"/>
        <w:left w:val="none" w:sz="0" w:space="0" w:color="auto"/>
        <w:bottom w:val="none" w:sz="0" w:space="0" w:color="auto"/>
        <w:right w:val="none" w:sz="0" w:space="0" w:color="auto"/>
      </w:divBdr>
    </w:div>
    <w:div w:id="525145193">
      <w:bodyDiv w:val="1"/>
      <w:marLeft w:val="0"/>
      <w:marRight w:val="0"/>
      <w:marTop w:val="0"/>
      <w:marBottom w:val="0"/>
      <w:divBdr>
        <w:top w:val="none" w:sz="0" w:space="0" w:color="auto"/>
        <w:left w:val="none" w:sz="0" w:space="0" w:color="auto"/>
        <w:bottom w:val="none" w:sz="0" w:space="0" w:color="auto"/>
        <w:right w:val="none" w:sz="0" w:space="0" w:color="auto"/>
      </w:divBdr>
    </w:div>
    <w:div w:id="525169687">
      <w:bodyDiv w:val="1"/>
      <w:marLeft w:val="0"/>
      <w:marRight w:val="0"/>
      <w:marTop w:val="0"/>
      <w:marBottom w:val="0"/>
      <w:divBdr>
        <w:top w:val="none" w:sz="0" w:space="0" w:color="auto"/>
        <w:left w:val="none" w:sz="0" w:space="0" w:color="auto"/>
        <w:bottom w:val="none" w:sz="0" w:space="0" w:color="auto"/>
        <w:right w:val="none" w:sz="0" w:space="0" w:color="auto"/>
      </w:divBdr>
    </w:div>
    <w:div w:id="525171533">
      <w:bodyDiv w:val="1"/>
      <w:marLeft w:val="0"/>
      <w:marRight w:val="0"/>
      <w:marTop w:val="0"/>
      <w:marBottom w:val="0"/>
      <w:divBdr>
        <w:top w:val="none" w:sz="0" w:space="0" w:color="auto"/>
        <w:left w:val="none" w:sz="0" w:space="0" w:color="auto"/>
        <w:bottom w:val="none" w:sz="0" w:space="0" w:color="auto"/>
        <w:right w:val="none" w:sz="0" w:space="0" w:color="auto"/>
      </w:divBdr>
    </w:div>
    <w:div w:id="525220880">
      <w:bodyDiv w:val="1"/>
      <w:marLeft w:val="0"/>
      <w:marRight w:val="0"/>
      <w:marTop w:val="0"/>
      <w:marBottom w:val="0"/>
      <w:divBdr>
        <w:top w:val="none" w:sz="0" w:space="0" w:color="auto"/>
        <w:left w:val="none" w:sz="0" w:space="0" w:color="auto"/>
        <w:bottom w:val="none" w:sz="0" w:space="0" w:color="auto"/>
        <w:right w:val="none" w:sz="0" w:space="0" w:color="auto"/>
      </w:divBdr>
    </w:div>
    <w:div w:id="525293894">
      <w:bodyDiv w:val="1"/>
      <w:marLeft w:val="0"/>
      <w:marRight w:val="0"/>
      <w:marTop w:val="0"/>
      <w:marBottom w:val="0"/>
      <w:divBdr>
        <w:top w:val="none" w:sz="0" w:space="0" w:color="auto"/>
        <w:left w:val="none" w:sz="0" w:space="0" w:color="auto"/>
        <w:bottom w:val="none" w:sz="0" w:space="0" w:color="auto"/>
        <w:right w:val="none" w:sz="0" w:space="0" w:color="auto"/>
      </w:divBdr>
    </w:div>
    <w:div w:id="525411085">
      <w:bodyDiv w:val="1"/>
      <w:marLeft w:val="0"/>
      <w:marRight w:val="0"/>
      <w:marTop w:val="0"/>
      <w:marBottom w:val="0"/>
      <w:divBdr>
        <w:top w:val="none" w:sz="0" w:space="0" w:color="auto"/>
        <w:left w:val="none" w:sz="0" w:space="0" w:color="auto"/>
        <w:bottom w:val="none" w:sz="0" w:space="0" w:color="auto"/>
        <w:right w:val="none" w:sz="0" w:space="0" w:color="auto"/>
      </w:divBdr>
    </w:div>
    <w:div w:id="525560600">
      <w:bodyDiv w:val="1"/>
      <w:marLeft w:val="0"/>
      <w:marRight w:val="0"/>
      <w:marTop w:val="0"/>
      <w:marBottom w:val="0"/>
      <w:divBdr>
        <w:top w:val="none" w:sz="0" w:space="0" w:color="auto"/>
        <w:left w:val="none" w:sz="0" w:space="0" w:color="auto"/>
        <w:bottom w:val="none" w:sz="0" w:space="0" w:color="auto"/>
        <w:right w:val="none" w:sz="0" w:space="0" w:color="auto"/>
      </w:divBdr>
    </w:div>
    <w:div w:id="525945162">
      <w:bodyDiv w:val="1"/>
      <w:marLeft w:val="0"/>
      <w:marRight w:val="0"/>
      <w:marTop w:val="0"/>
      <w:marBottom w:val="0"/>
      <w:divBdr>
        <w:top w:val="none" w:sz="0" w:space="0" w:color="auto"/>
        <w:left w:val="none" w:sz="0" w:space="0" w:color="auto"/>
        <w:bottom w:val="none" w:sz="0" w:space="0" w:color="auto"/>
        <w:right w:val="none" w:sz="0" w:space="0" w:color="auto"/>
      </w:divBdr>
    </w:div>
    <w:div w:id="525951690">
      <w:bodyDiv w:val="1"/>
      <w:marLeft w:val="0"/>
      <w:marRight w:val="0"/>
      <w:marTop w:val="0"/>
      <w:marBottom w:val="0"/>
      <w:divBdr>
        <w:top w:val="none" w:sz="0" w:space="0" w:color="auto"/>
        <w:left w:val="none" w:sz="0" w:space="0" w:color="auto"/>
        <w:bottom w:val="none" w:sz="0" w:space="0" w:color="auto"/>
        <w:right w:val="none" w:sz="0" w:space="0" w:color="auto"/>
      </w:divBdr>
    </w:div>
    <w:div w:id="526144683">
      <w:bodyDiv w:val="1"/>
      <w:marLeft w:val="0"/>
      <w:marRight w:val="0"/>
      <w:marTop w:val="0"/>
      <w:marBottom w:val="0"/>
      <w:divBdr>
        <w:top w:val="none" w:sz="0" w:space="0" w:color="auto"/>
        <w:left w:val="none" w:sz="0" w:space="0" w:color="auto"/>
        <w:bottom w:val="none" w:sz="0" w:space="0" w:color="auto"/>
        <w:right w:val="none" w:sz="0" w:space="0" w:color="auto"/>
      </w:divBdr>
    </w:div>
    <w:div w:id="526213886">
      <w:bodyDiv w:val="1"/>
      <w:marLeft w:val="0"/>
      <w:marRight w:val="0"/>
      <w:marTop w:val="0"/>
      <w:marBottom w:val="0"/>
      <w:divBdr>
        <w:top w:val="none" w:sz="0" w:space="0" w:color="auto"/>
        <w:left w:val="none" w:sz="0" w:space="0" w:color="auto"/>
        <w:bottom w:val="none" w:sz="0" w:space="0" w:color="auto"/>
        <w:right w:val="none" w:sz="0" w:space="0" w:color="auto"/>
      </w:divBdr>
    </w:div>
    <w:div w:id="526219273">
      <w:bodyDiv w:val="1"/>
      <w:marLeft w:val="0"/>
      <w:marRight w:val="0"/>
      <w:marTop w:val="0"/>
      <w:marBottom w:val="0"/>
      <w:divBdr>
        <w:top w:val="none" w:sz="0" w:space="0" w:color="auto"/>
        <w:left w:val="none" w:sz="0" w:space="0" w:color="auto"/>
        <w:bottom w:val="none" w:sz="0" w:space="0" w:color="auto"/>
        <w:right w:val="none" w:sz="0" w:space="0" w:color="auto"/>
      </w:divBdr>
    </w:div>
    <w:div w:id="526259365">
      <w:bodyDiv w:val="1"/>
      <w:marLeft w:val="0"/>
      <w:marRight w:val="0"/>
      <w:marTop w:val="0"/>
      <w:marBottom w:val="0"/>
      <w:divBdr>
        <w:top w:val="none" w:sz="0" w:space="0" w:color="auto"/>
        <w:left w:val="none" w:sz="0" w:space="0" w:color="auto"/>
        <w:bottom w:val="none" w:sz="0" w:space="0" w:color="auto"/>
        <w:right w:val="none" w:sz="0" w:space="0" w:color="auto"/>
      </w:divBdr>
    </w:div>
    <w:div w:id="526332511">
      <w:bodyDiv w:val="1"/>
      <w:marLeft w:val="0"/>
      <w:marRight w:val="0"/>
      <w:marTop w:val="0"/>
      <w:marBottom w:val="0"/>
      <w:divBdr>
        <w:top w:val="none" w:sz="0" w:space="0" w:color="auto"/>
        <w:left w:val="none" w:sz="0" w:space="0" w:color="auto"/>
        <w:bottom w:val="none" w:sz="0" w:space="0" w:color="auto"/>
        <w:right w:val="none" w:sz="0" w:space="0" w:color="auto"/>
      </w:divBdr>
    </w:div>
    <w:div w:id="526456017">
      <w:bodyDiv w:val="1"/>
      <w:marLeft w:val="0"/>
      <w:marRight w:val="0"/>
      <w:marTop w:val="0"/>
      <w:marBottom w:val="0"/>
      <w:divBdr>
        <w:top w:val="none" w:sz="0" w:space="0" w:color="auto"/>
        <w:left w:val="none" w:sz="0" w:space="0" w:color="auto"/>
        <w:bottom w:val="none" w:sz="0" w:space="0" w:color="auto"/>
        <w:right w:val="none" w:sz="0" w:space="0" w:color="auto"/>
      </w:divBdr>
    </w:div>
    <w:div w:id="526677880">
      <w:bodyDiv w:val="1"/>
      <w:marLeft w:val="0"/>
      <w:marRight w:val="0"/>
      <w:marTop w:val="0"/>
      <w:marBottom w:val="0"/>
      <w:divBdr>
        <w:top w:val="none" w:sz="0" w:space="0" w:color="auto"/>
        <w:left w:val="none" w:sz="0" w:space="0" w:color="auto"/>
        <w:bottom w:val="none" w:sz="0" w:space="0" w:color="auto"/>
        <w:right w:val="none" w:sz="0" w:space="0" w:color="auto"/>
      </w:divBdr>
    </w:div>
    <w:div w:id="526866441">
      <w:bodyDiv w:val="1"/>
      <w:marLeft w:val="0"/>
      <w:marRight w:val="0"/>
      <w:marTop w:val="0"/>
      <w:marBottom w:val="0"/>
      <w:divBdr>
        <w:top w:val="none" w:sz="0" w:space="0" w:color="auto"/>
        <w:left w:val="none" w:sz="0" w:space="0" w:color="auto"/>
        <w:bottom w:val="none" w:sz="0" w:space="0" w:color="auto"/>
        <w:right w:val="none" w:sz="0" w:space="0" w:color="auto"/>
      </w:divBdr>
    </w:div>
    <w:div w:id="526987543">
      <w:bodyDiv w:val="1"/>
      <w:marLeft w:val="0"/>
      <w:marRight w:val="0"/>
      <w:marTop w:val="0"/>
      <w:marBottom w:val="0"/>
      <w:divBdr>
        <w:top w:val="none" w:sz="0" w:space="0" w:color="auto"/>
        <w:left w:val="none" w:sz="0" w:space="0" w:color="auto"/>
        <w:bottom w:val="none" w:sz="0" w:space="0" w:color="auto"/>
        <w:right w:val="none" w:sz="0" w:space="0" w:color="auto"/>
      </w:divBdr>
    </w:div>
    <w:div w:id="527065080">
      <w:bodyDiv w:val="1"/>
      <w:marLeft w:val="0"/>
      <w:marRight w:val="0"/>
      <w:marTop w:val="0"/>
      <w:marBottom w:val="0"/>
      <w:divBdr>
        <w:top w:val="none" w:sz="0" w:space="0" w:color="auto"/>
        <w:left w:val="none" w:sz="0" w:space="0" w:color="auto"/>
        <w:bottom w:val="none" w:sz="0" w:space="0" w:color="auto"/>
        <w:right w:val="none" w:sz="0" w:space="0" w:color="auto"/>
      </w:divBdr>
    </w:div>
    <w:div w:id="527108144">
      <w:bodyDiv w:val="1"/>
      <w:marLeft w:val="0"/>
      <w:marRight w:val="0"/>
      <w:marTop w:val="0"/>
      <w:marBottom w:val="0"/>
      <w:divBdr>
        <w:top w:val="none" w:sz="0" w:space="0" w:color="auto"/>
        <w:left w:val="none" w:sz="0" w:space="0" w:color="auto"/>
        <w:bottom w:val="none" w:sz="0" w:space="0" w:color="auto"/>
        <w:right w:val="none" w:sz="0" w:space="0" w:color="auto"/>
      </w:divBdr>
    </w:div>
    <w:div w:id="527253492">
      <w:bodyDiv w:val="1"/>
      <w:marLeft w:val="0"/>
      <w:marRight w:val="0"/>
      <w:marTop w:val="0"/>
      <w:marBottom w:val="0"/>
      <w:divBdr>
        <w:top w:val="none" w:sz="0" w:space="0" w:color="auto"/>
        <w:left w:val="none" w:sz="0" w:space="0" w:color="auto"/>
        <w:bottom w:val="none" w:sz="0" w:space="0" w:color="auto"/>
        <w:right w:val="none" w:sz="0" w:space="0" w:color="auto"/>
      </w:divBdr>
    </w:div>
    <w:div w:id="527254351">
      <w:bodyDiv w:val="1"/>
      <w:marLeft w:val="0"/>
      <w:marRight w:val="0"/>
      <w:marTop w:val="0"/>
      <w:marBottom w:val="0"/>
      <w:divBdr>
        <w:top w:val="none" w:sz="0" w:space="0" w:color="auto"/>
        <w:left w:val="none" w:sz="0" w:space="0" w:color="auto"/>
        <w:bottom w:val="none" w:sz="0" w:space="0" w:color="auto"/>
        <w:right w:val="none" w:sz="0" w:space="0" w:color="auto"/>
      </w:divBdr>
    </w:div>
    <w:div w:id="527335314">
      <w:bodyDiv w:val="1"/>
      <w:marLeft w:val="0"/>
      <w:marRight w:val="0"/>
      <w:marTop w:val="0"/>
      <w:marBottom w:val="0"/>
      <w:divBdr>
        <w:top w:val="none" w:sz="0" w:space="0" w:color="auto"/>
        <w:left w:val="none" w:sz="0" w:space="0" w:color="auto"/>
        <w:bottom w:val="none" w:sz="0" w:space="0" w:color="auto"/>
        <w:right w:val="none" w:sz="0" w:space="0" w:color="auto"/>
      </w:divBdr>
    </w:div>
    <w:div w:id="527566302">
      <w:bodyDiv w:val="1"/>
      <w:marLeft w:val="0"/>
      <w:marRight w:val="0"/>
      <w:marTop w:val="0"/>
      <w:marBottom w:val="0"/>
      <w:divBdr>
        <w:top w:val="none" w:sz="0" w:space="0" w:color="auto"/>
        <w:left w:val="none" w:sz="0" w:space="0" w:color="auto"/>
        <w:bottom w:val="none" w:sz="0" w:space="0" w:color="auto"/>
        <w:right w:val="none" w:sz="0" w:space="0" w:color="auto"/>
      </w:divBdr>
    </w:div>
    <w:div w:id="528109377">
      <w:bodyDiv w:val="1"/>
      <w:marLeft w:val="0"/>
      <w:marRight w:val="0"/>
      <w:marTop w:val="0"/>
      <w:marBottom w:val="0"/>
      <w:divBdr>
        <w:top w:val="none" w:sz="0" w:space="0" w:color="auto"/>
        <w:left w:val="none" w:sz="0" w:space="0" w:color="auto"/>
        <w:bottom w:val="none" w:sz="0" w:space="0" w:color="auto"/>
        <w:right w:val="none" w:sz="0" w:space="0" w:color="auto"/>
      </w:divBdr>
    </w:div>
    <w:div w:id="528221601">
      <w:bodyDiv w:val="1"/>
      <w:marLeft w:val="0"/>
      <w:marRight w:val="0"/>
      <w:marTop w:val="0"/>
      <w:marBottom w:val="0"/>
      <w:divBdr>
        <w:top w:val="none" w:sz="0" w:space="0" w:color="auto"/>
        <w:left w:val="none" w:sz="0" w:space="0" w:color="auto"/>
        <w:bottom w:val="none" w:sz="0" w:space="0" w:color="auto"/>
        <w:right w:val="none" w:sz="0" w:space="0" w:color="auto"/>
      </w:divBdr>
    </w:div>
    <w:div w:id="528377976">
      <w:bodyDiv w:val="1"/>
      <w:marLeft w:val="0"/>
      <w:marRight w:val="0"/>
      <w:marTop w:val="0"/>
      <w:marBottom w:val="0"/>
      <w:divBdr>
        <w:top w:val="none" w:sz="0" w:space="0" w:color="auto"/>
        <w:left w:val="none" w:sz="0" w:space="0" w:color="auto"/>
        <w:bottom w:val="none" w:sz="0" w:space="0" w:color="auto"/>
        <w:right w:val="none" w:sz="0" w:space="0" w:color="auto"/>
      </w:divBdr>
    </w:div>
    <w:div w:id="528449525">
      <w:bodyDiv w:val="1"/>
      <w:marLeft w:val="0"/>
      <w:marRight w:val="0"/>
      <w:marTop w:val="0"/>
      <w:marBottom w:val="0"/>
      <w:divBdr>
        <w:top w:val="none" w:sz="0" w:space="0" w:color="auto"/>
        <w:left w:val="none" w:sz="0" w:space="0" w:color="auto"/>
        <w:bottom w:val="none" w:sz="0" w:space="0" w:color="auto"/>
        <w:right w:val="none" w:sz="0" w:space="0" w:color="auto"/>
      </w:divBdr>
    </w:div>
    <w:div w:id="528566076">
      <w:bodyDiv w:val="1"/>
      <w:marLeft w:val="0"/>
      <w:marRight w:val="0"/>
      <w:marTop w:val="0"/>
      <w:marBottom w:val="0"/>
      <w:divBdr>
        <w:top w:val="none" w:sz="0" w:space="0" w:color="auto"/>
        <w:left w:val="none" w:sz="0" w:space="0" w:color="auto"/>
        <w:bottom w:val="none" w:sz="0" w:space="0" w:color="auto"/>
        <w:right w:val="none" w:sz="0" w:space="0" w:color="auto"/>
      </w:divBdr>
    </w:div>
    <w:div w:id="528761798">
      <w:bodyDiv w:val="1"/>
      <w:marLeft w:val="0"/>
      <w:marRight w:val="0"/>
      <w:marTop w:val="0"/>
      <w:marBottom w:val="0"/>
      <w:divBdr>
        <w:top w:val="none" w:sz="0" w:space="0" w:color="auto"/>
        <w:left w:val="none" w:sz="0" w:space="0" w:color="auto"/>
        <w:bottom w:val="none" w:sz="0" w:space="0" w:color="auto"/>
        <w:right w:val="none" w:sz="0" w:space="0" w:color="auto"/>
      </w:divBdr>
    </w:div>
    <w:div w:id="529032923">
      <w:bodyDiv w:val="1"/>
      <w:marLeft w:val="0"/>
      <w:marRight w:val="0"/>
      <w:marTop w:val="0"/>
      <w:marBottom w:val="0"/>
      <w:divBdr>
        <w:top w:val="none" w:sz="0" w:space="0" w:color="auto"/>
        <w:left w:val="none" w:sz="0" w:space="0" w:color="auto"/>
        <w:bottom w:val="none" w:sz="0" w:space="0" w:color="auto"/>
        <w:right w:val="none" w:sz="0" w:space="0" w:color="auto"/>
      </w:divBdr>
    </w:div>
    <w:div w:id="529145478">
      <w:bodyDiv w:val="1"/>
      <w:marLeft w:val="0"/>
      <w:marRight w:val="0"/>
      <w:marTop w:val="0"/>
      <w:marBottom w:val="0"/>
      <w:divBdr>
        <w:top w:val="none" w:sz="0" w:space="0" w:color="auto"/>
        <w:left w:val="none" w:sz="0" w:space="0" w:color="auto"/>
        <w:bottom w:val="none" w:sz="0" w:space="0" w:color="auto"/>
        <w:right w:val="none" w:sz="0" w:space="0" w:color="auto"/>
      </w:divBdr>
    </w:div>
    <w:div w:id="529344533">
      <w:bodyDiv w:val="1"/>
      <w:marLeft w:val="0"/>
      <w:marRight w:val="0"/>
      <w:marTop w:val="0"/>
      <w:marBottom w:val="0"/>
      <w:divBdr>
        <w:top w:val="none" w:sz="0" w:space="0" w:color="auto"/>
        <w:left w:val="none" w:sz="0" w:space="0" w:color="auto"/>
        <w:bottom w:val="none" w:sz="0" w:space="0" w:color="auto"/>
        <w:right w:val="none" w:sz="0" w:space="0" w:color="auto"/>
      </w:divBdr>
    </w:div>
    <w:div w:id="529488586">
      <w:bodyDiv w:val="1"/>
      <w:marLeft w:val="0"/>
      <w:marRight w:val="0"/>
      <w:marTop w:val="0"/>
      <w:marBottom w:val="0"/>
      <w:divBdr>
        <w:top w:val="none" w:sz="0" w:space="0" w:color="auto"/>
        <w:left w:val="none" w:sz="0" w:space="0" w:color="auto"/>
        <w:bottom w:val="none" w:sz="0" w:space="0" w:color="auto"/>
        <w:right w:val="none" w:sz="0" w:space="0" w:color="auto"/>
      </w:divBdr>
    </w:div>
    <w:div w:id="529494318">
      <w:bodyDiv w:val="1"/>
      <w:marLeft w:val="0"/>
      <w:marRight w:val="0"/>
      <w:marTop w:val="0"/>
      <w:marBottom w:val="0"/>
      <w:divBdr>
        <w:top w:val="none" w:sz="0" w:space="0" w:color="auto"/>
        <w:left w:val="none" w:sz="0" w:space="0" w:color="auto"/>
        <w:bottom w:val="none" w:sz="0" w:space="0" w:color="auto"/>
        <w:right w:val="none" w:sz="0" w:space="0" w:color="auto"/>
      </w:divBdr>
    </w:div>
    <w:div w:id="529612244">
      <w:bodyDiv w:val="1"/>
      <w:marLeft w:val="0"/>
      <w:marRight w:val="0"/>
      <w:marTop w:val="0"/>
      <w:marBottom w:val="0"/>
      <w:divBdr>
        <w:top w:val="none" w:sz="0" w:space="0" w:color="auto"/>
        <w:left w:val="none" w:sz="0" w:space="0" w:color="auto"/>
        <w:bottom w:val="none" w:sz="0" w:space="0" w:color="auto"/>
        <w:right w:val="none" w:sz="0" w:space="0" w:color="auto"/>
      </w:divBdr>
    </w:div>
    <w:div w:id="529728968">
      <w:bodyDiv w:val="1"/>
      <w:marLeft w:val="0"/>
      <w:marRight w:val="0"/>
      <w:marTop w:val="0"/>
      <w:marBottom w:val="0"/>
      <w:divBdr>
        <w:top w:val="none" w:sz="0" w:space="0" w:color="auto"/>
        <w:left w:val="none" w:sz="0" w:space="0" w:color="auto"/>
        <w:bottom w:val="none" w:sz="0" w:space="0" w:color="auto"/>
        <w:right w:val="none" w:sz="0" w:space="0" w:color="auto"/>
      </w:divBdr>
    </w:div>
    <w:div w:id="529993975">
      <w:bodyDiv w:val="1"/>
      <w:marLeft w:val="0"/>
      <w:marRight w:val="0"/>
      <w:marTop w:val="0"/>
      <w:marBottom w:val="0"/>
      <w:divBdr>
        <w:top w:val="none" w:sz="0" w:space="0" w:color="auto"/>
        <w:left w:val="none" w:sz="0" w:space="0" w:color="auto"/>
        <w:bottom w:val="none" w:sz="0" w:space="0" w:color="auto"/>
        <w:right w:val="none" w:sz="0" w:space="0" w:color="auto"/>
      </w:divBdr>
    </w:div>
    <w:div w:id="530150607">
      <w:bodyDiv w:val="1"/>
      <w:marLeft w:val="0"/>
      <w:marRight w:val="0"/>
      <w:marTop w:val="0"/>
      <w:marBottom w:val="0"/>
      <w:divBdr>
        <w:top w:val="none" w:sz="0" w:space="0" w:color="auto"/>
        <w:left w:val="none" w:sz="0" w:space="0" w:color="auto"/>
        <w:bottom w:val="none" w:sz="0" w:space="0" w:color="auto"/>
        <w:right w:val="none" w:sz="0" w:space="0" w:color="auto"/>
      </w:divBdr>
    </w:div>
    <w:div w:id="530189974">
      <w:bodyDiv w:val="1"/>
      <w:marLeft w:val="0"/>
      <w:marRight w:val="0"/>
      <w:marTop w:val="0"/>
      <w:marBottom w:val="0"/>
      <w:divBdr>
        <w:top w:val="none" w:sz="0" w:space="0" w:color="auto"/>
        <w:left w:val="none" w:sz="0" w:space="0" w:color="auto"/>
        <w:bottom w:val="none" w:sz="0" w:space="0" w:color="auto"/>
        <w:right w:val="none" w:sz="0" w:space="0" w:color="auto"/>
      </w:divBdr>
    </w:div>
    <w:div w:id="530383994">
      <w:bodyDiv w:val="1"/>
      <w:marLeft w:val="0"/>
      <w:marRight w:val="0"/>
      <w:marTop w:val="0"/>
      <w:marBottom w:val="0"/>
      <w:divBdr>
        <w:top w:val="none" w:sz="0" w:space="0" w:color="auto"/>
        <w:left w:val="none" w:sz="0" w:space="0" w:color="auto"/>
        <w:bottom w:val="none" w:sz="0" w:space="0" w:color="auto"/>
        <w:right w:val="none" w:sz="0" w:space="0" w:color="auto"/>
      </w:divBdr>
    </w:div>
    <w:div w:id="530455884">
      <w:bodyDiv w:val="1"/>
      <w:marLeft w:val="0"/>
      <w:marRight w:val="0"/>
      <w:marTop w:val="0"/>
      <w:marBottom w:val="0"/>
      <w:divBdr>
        <w:top w:val="none" w:sz="0" w:space="0" w:color="auto"/>
        <w:left w:val="none" w:sz="0" w:space="0" w:color="auto"/>
        <w:bottom w:val="none" w:sz="0" w:space="0" w:color="auto"/>
        <w:right w:val="none" w:sz="0" w:space="0" w:color="auto"/>
      </w:divBdr>
    </w:div>
    <w:div w:id="530530067">
      <w:bodyDiv w:val="1"/>
      <w:marLeft w:val="0"/>
      <w:marRight w:val="0"/>
      <w:marTop w:val="0"/>
      <w:marBottom w:val="0"/>
      <w:divBdr>
        <w:top w:val="none" w:sz="0" w:space="0" w:color="auto"/>
        <w:left w:val="none" w:sz="0" w:space="0" w:color="auto"/>
        <w:bottom w:val="none" w:sz="0" w:space="0" w:color="auto"/>
        <w:right w:val="none" w:sz="0" w:space="0" w:color="auto"/>
      </w:divBdr>
    </w:div>
    <w:div w:id="530533860">
      <w:bodyDiv w:val="1"/>
      <w:marLeft w:val="0"/>
      <w:marRight w:val="0"/>
      <w:marTop w:val="0"/>
      <w:marBottom w:val="0"/>
      <w:divBdr>
        <w:top w:val="none" w:sz="0" w:space="0" w:color="auto"/>
        <w:left w:val="none" w:sz="0" w:space="0" w:color="auto"/>
        <w:bottom w:val="none" w:sz="0" w:space="0" w:color="auto"/>
        <w:right w:val="none" w:sz="0" w:space="0" w:color="auto"/>
      </w:divBdr>
    </w:div>
    <w:div w:id="530536245">
      <w:bodyDiv w:val="1"/>
      <w:marLeft w:val="0"/>
      <w:marRight w:val="0"/>
      <w:marTop w:val="0"/>
      <w:marBottom w:val="0"/>
      <w:divBdr>
        <w:top w:val="none" w:sz="0" w:space="0" w:color="auto"/>
        <w:left w:val="none" w:sz="0" w:space="0" w:color="auto"/>
        <w:bottom w:val="none" w:sz="0" w:space="0" w:color="auto"/>
        <w:right w:val="none" w:sz="0" w:space="0" w:color="auto"/>
      </w:divBdr>
    </w:div>
    <w:div w:id="530606174">
      <w:bodyDiv w:val="1"/>
      <w:marLeft w:val="0"/>
      <w:marRight w:val="0"/>
      <w:marTop w:val="0"/>
      <w:marBottom w:val="0"/>
      <w:divBdr>
        <w:top w:val="none" w:sz="0" w:space="0" w:color="auto"/>
        <w:left w:val="none" w:sz="0" w:space="0" w:color="auto"/>
        <w:bottom w:val="none" w:sz="0" w:space="0" w:color="auto"/>
        <w:right w:val="none" w:sz="0" w:space="0" w:color="auto"/>
      </w:divBdr>
    </w:div>
    <w:div w:id="530611620">
      <w:bodyDiv w:val="1"/>
      <w:marLeft w:val="0"/>
      <w:marRight w:val="0"/>
      <w:marTop w:val="0"/>
      <w:marBottom w:val="0"/>
      <w:divBdr>
        <w:top w:val="none" w:sz="0" w:space="0" w:color="auto"/>
        <w:left w:val="none" w:sz="0" w:space="0" w:color="auto"/>
        <w:bottom w:val="none" w:sz="0" w:space="0" w:color="auto"/>
        <w:right w:val="none" w:sz="0" w:space="0" w:color="auto"/>
      </w:divBdr>
    </w:div>
    <w:div w:id="530651463">
      <w:bodyDiv w:val="1"/>
      <w:marLeft w:val="0"/>
      <w:marRight w:val="0"/>
      <w:marTop w:val="0"/>
      <w:marBottom w:val="0"/>
      <w:divBdr>
        <w:top w:val="none" w:sz="0" w:space="0" w:color="auto"/>
        <w:left w:val="none" w:sz="0" w:space="0" w:color="auto"/>
        <w:bottom w:val="none" w:sz="0" w:space="0" w:color="auto"/>
        <w:right w:val="none" w:sz="0" w:space="0" w:color="auto"/>
      </w:divBdr>
    </w:div>
    <w:div w:id="530653115">
      <w:bodyDiv w:val="1"/>
      <w:marLeft w:val="0"/>
      <w:marRight w:val="0"/>
      <w:marTop w:val="0"/>
      <w:marBottom w:val="0"/>
      <w:divBdr>
        <w:top w:val="none" w:sz="0" w:space="0" w:color="auto"/>
        <w:left w:val="none" w:sz="0" w:space="0" w:color="auto"/>
        <w:bottom w:val="none" w:sz="0" w:space="0" w:color="auto"/>
        <w:right w:val="none" w:sz="0" w:space="0" w:color="auto"/>
      </w:divBdr>
    </w:div>
    <w:div w:id="530728366">
      <w:bodyDiv w:val="1"/>
      <w:marLeft w:val="0"/>
      <w:marRight w:val="0"/>
      <w:marTop w:val="0"/>
      <w:marBottom w:val="0"/>
      <w:divBdr>
        <w:top w:val="none" w:sz="0" w:space="0" w:color="auto"/>
        <w:left w:val="none" w:sz="0" w:space="0" w:color="auto"/>
        <w:bottom w:val="none" w:sz="0" w:space="0" w:color="auto"/>
        <w:right w:val="none" w:sz="0" w:space="0" w:color="auto"/>
      </w:divBdr>
    </w:div>
    <w:div w:id="530998728">
      <w:bodyDiv w:val="1"/>
      <w:marLeft w:val="0"/>
      <w:marRight w:val="0"/>
      <w:marTop w:val="0"/>
      <w:marBottom w:val="0"/>
      <w:divBdr>
        <w:top w:val="none" w:sz="0" w:space="0" w:color="auto"/>
        <w:left w:val="none" w:sz="0" w:space="0" w:color="auto"/>
        <w:bottom w:val="none" w:sz="0" w:space="0" w:color="auto"/>
        <w:right w:val="none" w:sz="0" w:space="0" w:color="auto"/>
      </w:divBdr>
    </w:div>
    <w:div w:id="531113946">
      <w:bodyDiv w:val="1"/>
      <w:marLeft w:val="0"/>
      <w:marRight w:val="0"/>
      <w:marTop w:val="0"/>
      <w:marBottom w:val="0"/>
      <w:divBdr>
        <w:top w:val="none" w:sz="0" w:space="0" w:color="auto"/>
        <w:left w:val="none" w:sz="0" w:space="0" w:color="auto"/>
        <w:bottom w:val="none" w:sz="0" w:space="0" w:color="auto"/>
        <w:right w:val="none" w:sz="0" w:space="0" w:color="auto"/>
      </w:divBdr>
    </w:div>
    <w:div w:id="531115189">
      <w:bodyDiv w:val="1"/>
      <w:marLeft w:val="0"/>
      <w:marRight w:val="0"/>
      <w:marTop w:val="0"/>
      <w:marBottom w:val="0"/>
      <w:divBdr>
        <w:top w:val="none" w:sz="0" w:space="0" w:color="auto"/>
        <w:left w:val="none" w:sz="0" w:space="0" w:color="auto"/>
        <w:bottom w:val="none" w:sz="0" w:space="0" w:color="auto"/>
        <w:right w:val="none" w:sz="0" w:space="0" w:color="auto"/>
      </w:divBdr>
    </w:div>
    <w:div w:id="531185208">
      <w:bodyDiv w:val="1"/>
      <w:marLeft w:val="0"/>
      <w:marRight w:val="0"/>
      <w:marTop w:val="0"/>
      <w:marBottom w:val="0"/>
      <w:divBdr>
        <w:top w:val="none" w:sz="0" w:space="0" w:color="auto"/>
        <w:left w:val="none" w:sz="0" w:space="0" w:color="auto"/>
        <w:bottom w:val="none" w:sz="0" w:space="0" w:color="auto"/>
        <w:right w:val="none" w:sz="0" w:space="0" w:color="auto"/>
      </w:divBdr>
    </w:div>
    <w:div w:id="531186335">
      <w:bodyDiv w:val="1"/>
      <w:marLeft w:val="0"/>
      <w:marRight w:val="0"/>
      <w:marTop w:val="0"/>
      <w:marBottom w:val="0"/>
      <w:divBdr>
        <w:top w:val="none" w:sz="0" w:space="0" w:color="auto"/>
        <w:left w:val="none" w:sz="0" w:space="0" w:color="auto"/>
        <w:bottom w:val="none" w:sz="0" w:space="0" w:color="auto"/>
        <w:right w:val="none" w:sz="0" w:space="0" w:color="auto"/>
      </w:divBdr>
    </w:div>
    <w:div w:id="531193668">
      <w:bodyDiv w:val="1"/>
      <w:marLeft w:val="0"/>
      <w:marRight w:val="0"/>
      <w:marTop w:val="0"/>
      <w:marBottom w:val="0"/>
      <w:divBdr>
        <w:top w:val="none" w:sz="0" w:space="0" w:color="auto"/>
        <w:left w:val="none" w:sz="0" w:space="0" w:color="auto"/>
        <w:bottom w:val="none" w:sz="0" w:space="0" w:color="auto"/>
        <w:right w:val="none" w:sz="0" w:space="0" w:color="auto"/>
      </w:divBdr>
    </w:div>
    <w:div w:id="531577485">
      <w:bodyDiv w:val="1"/>
      <w:marLeft w:val="0"/>
      <w:marRight w:val="0"/>
      <w:marTop w:val="0"/>
      <w:marBottom w:val="0"/>
      <w:divBdr>
        <w:top w:val="none" w:sz="0" w:space="0" w:color="auto"/>
        <w:left w:val="none" w:sz="0" w:space="0" w:color="auto"/>
        <w:bottom w:val="none" w:sz="0" w:space="0" w:color="auto"/>
        <w:right w:val="none" w:sz="0" w:space="0" w:color="auto"/>
      </w:divBdr>
    </w:div>
    <w:div w:id="531649052">
      <w:bodyDiv w:val="1"/>
      <w:marLeft w:val="0"/>
      <w:marRight w:val="0"/>
      <w:marTop w:val="0"/>
      <w:marBottom w:val="0"/>
      <w:divBdr>
        <w:top w:val="none" w:sz="0" w:space="0" w:color="auto"/>
        <w:left w:val="none" w:sz="0" w:space="0" w:color="auto"/>
        <w:bottom w:val="none" w:sz="0" w:space="0" w:color="auto"/>
        <w:right w:val="none" w:sz="0" w:space="0" w:color="auto"/>
      </w:divBdr>
    </w:div>
    <w:div w:id="531653131">
      <w:bodyDiv w:val="1"/>
      <w:marLeft w:val="0"/>
      <w:marRight w:val="0"/>
      <w:marTop w:val="0"/>
      <w:marBottom w:val="0"/>
      <w:divBdr>
        <w:top w:val="none" w:sz="0" w:space="0" w:color="auto"/>
        <w:left w:val="none" w:sz="0" w:space="0" w:color="auto"/>
        <w:bottom w:val="none" w:sz="0" w:space="0" w:color="auto"/>
        <w:right w:val="none" w:sz="0" w:space="0" w:color="auto"/>
      </w:divBdr>
    </w:div>
    <w:div w:id="531696656">
      <w:bodyDiv w:val="1"/>
      <w:marLeft w:val="0"/>
      <w:marRight w:val="0"/>
      <w:marTop w:val="0"/>
      <w:marBottom w:val="0"/>
      <w:divBdr>
        <w:top w:val="none" w:sz="0" w:space="0" w:color="auto"/>
        <w:left w:val="none" w:sz="0" w:space="0" w:color="auto"/>
        <w:bottom w:val="none" w:sz="0" w:space="0" w:color="auto"/>
        <w:right w:val="none" w:sz="0" w:space="0" w:color="auto"/>
      </w:divBdr>
    </w:div>
    <w:div w:id="531841740">
      <w:bodyDiv w:val="1"/>
      <w:marLeft w:val="0"/>
      <w:marRight w:val="0"/>
      <w:marTop w:val="0"/>
      <w:marBottom w:val="0"/>
      <w:divBdr>
        <w:top w:val="none" w:sz="0" w:space="0" w:color="auto"/>
        <w:left w:val="none" w:sz="0" w:space="0" w:color="auto"/>
        <w:bottom w:val="none" w:sz="0" w:space="0" w:color="auto"/>
        <w:right w:val="none" w:sz="0" w:space="0" w:color="auto"/>
      </w:divBdr>
    </w:div>
    <w:div w:id="531842337">
      <w:bodyDiv w:val="1"/>
      <w:marLeft w:val="0"/>
      <w:marRight w:val="0"/>
      <w:marTop w:val="0"/>
      <w:marBottom w:val="0"/>
      <w:divBdr>
        <w:top w:val="none" w:sz="0" w:space="0" w:color="auto"/>
        <w:left w:val="none" w:sz="0" w:space="0" w:color="auto"/>
        <w:bottom w:val="none" w:sz="0" w:space="0" w:color="auto"/>
        <w:right w:val="none" w:sz="0" w:space="0" w:color="auto"/>
      </w:divBdr>
    </w:div>
    <w:div w:id="531843944">
      <w:bodyDiv w:val="1"/>
      <w:marLeft w:val="0"/>
      <w:marRight w:val="0"/>
      <w:marTop w:val="0"/>
      <w:marBottom w:val="0"/>
      <w:divBdr>
        <w:top w:val="none" w:sz="0" w:space="0" w:color="auto"/>
        <w:left w:val="none" w:sz="0" w:space="0" w:color="auto"/>
        <w:bottom w:val="none" w:sz="0" w:space="0" w:color="auto"/>
        <w:right w:val="none" w:sz="0" w:space="0" w:color="auto"/>
      </w:divBdr>
    </w:div>
    <w:div w:id="531960233">
      <w:bodyDiv w:val="1"/>
      <w:marLeft w:val="0"/>
      <w:marRight w:val="0"/>
      <w:marTop w:val="0"/>
      <w:marBottom w:val="0"/>
      <w:divBdr>
        <w:top w:val="none" w:sz="0" w:space="0" w:color="auto"/>
        <w:left w:val="none" w:sz="0" w:space="0" w:color="auto"/>
        <w:bottom w:val="none" w:sz="0" w:space="0" w:color="auto"/>
        <w:right w:val="none" w:sz="0" w:space="0" w:color="auto"/>
      </w:divBdr>
    </w:div>
    <w:div w:id="531961250">
      <w:bodyDiv w:val="1"/>
      <w:marLeft w:val="0"/>
      <w:marRight w:val="0"/>
      <w:marTop w:val="0"/>
      <w:marBottom w:val="0"/>
      <w:divBdr>
        <w:top w:val="none" w:sz="0" w:space="0" w:color="auto"/>
        <w:left w:val="none" w:sz="0" w:space="0" w:color="auto"/>
        <w:bottom w:val="none" w:sz="0" w:space="0" w:color="auto"/>
        <w:right w:val="none" w:sz="0" w:space="0" w:color="auto"/>
      </w:divBdr>
    </w:div>
    <w:div w:id="531964573">
      <w:bodyDiv w:val="1"/>
      <w:marLeft w:val="0"/>
      <w:marRight w:val="0"/>
      <w:marTop w:val="0"/>
      <w:marBottom w:val="0"/>
      <w:divBdr>
        <w:top w:val="none" w:sz="0" w:space="0" w:color="auto"/>
        <w:left w:val="none" w:sz="0" w:space="0" w:color="auto"/>
        <w:bottom w:val="none" w:sz="0" w:space="0" w:color="auto"/>
        <w:right w:val="none" w:sz="0" w:space="0" w:color="auto"/>
      </w:divBdr>
    </w:div>
    <w:div w:id="532116306">
      <w:bodyDiv w:val="1"/>
      <w:marLeft w:val="0"/>
      <w:marRight w:val="0"/>
      <w:marTop w:val="0"/>
      <w:marBottom w:val="0"/>
      <w:divBdr>
        <w:top w:val="none" w:sz="0" w:space="0" w:color="auto"/>
        <w:left w:val="none" w:sz="0" w:space="0" w:color="auto"/>
        <w:bottom w:val="none" w:sz="0" w:space="0" w:color="auto"/>
        <w:right w:val="none" w:sz="0" w:space="0" w:color="auto"/>
      </w:divBdr>
    </w:div>
    <w:div w:id="532157994">
      <w:bodyDiv w:val="1"/>
      <w:marLeft w:val="0"/>
      <w:marRight w:val="0"/>
      <w:marTop w:val="0"/>
      <w:marBottom w:val="0"/>
      <w:divBdr>
        <w:top w:val="none" w:sz="0" w:space="0" w:color="auto"/>
        <w:left w:val="none" w:sz="0" w:space="0" w:color="auto"/>
        <w:bottom w:val="none" w:sz="0" w:space="0" w:color="auto"/>
        <w:right w:val="none" w:sz="0" w:space="0" w:color="auto"/>
      </w:divBdr>
    </w:div>
    <w:div w:id="532184148">
      <w:bodyDiv w:val="1"/>
      <w:marLeft w:val="0"/>
      <w:marRight w:val="0"/>
      <w:marTop w:val="0"/>
      <w:marBottom w:val="0"/>
      <w:divBdr>
        <w:top w:val="none" w:sz="0" w:space="0" w:color="auto"/>
        <w:left w:val="none" w:sz="0" w:space="0" w:color="auto"/>
        <w:bottom w:val="none" w:sz="0" w:space="0" w:color="auto"/>
        <w:right w:val="none" w:sz="0" w:space="0" w:color="auto"/>
      </w:divBdr>
    </w:div>
    <w:div w:id="532227029">
      <w:bodyDiv w:val="1"/>
      <w:marLeft w:val="0"/>
      <w:marRight w:val="0"/>
      <w:marTop w:val="0"/>
      <w:marBottom w:val="0"/>
      <w:divBdr>
        <w:top w:val="none" w:sz="0" w:space="0" w:color="auto"/>
        <w:left w:val="none" w:sz="0" w:space="0" w:color="auto"/>
        <w:bottom w:val="none" w:sz="0" w:space="0" w:color="auto"/>
        <w:right w:val="none" w:sz="0" w:space="0" w:color="auto"/>
      </w:divBdr>
    </w:div>
    <w:div w:id="532309555">
      <w:bodyDiv w:val="1"/>
      <w:marLeft w:val="0"/>
      <w:marRight w:val="0"/>
      <w:marTop w:val="0"/>
      <w:marBottom w:val="0"/>
      <w:divBdr>
        <w:top w:val="none" w:sz="0" w:space="0" w:color="auto"/>
        <w:left w:val="none" w:sz="0" w:space="0" w:color="auto"/>
        <w:bottom w:val="none" w:sz="0" w:space="0" w:color="auto"/>
        <w:right w:val="none" w:sz="0" w:space="0" w:color="auto"/>
      </w:divBdr>
    </w:div>
    <w:div w:id="532310771">
      <w:bodyDiv w:val="1"/>
      <w:marLeft w:val="0"/>
      <w:marRight w:val="0"/>
      <w:marTop w:val="0"/>
      <w:marBottom w:val="0"/>
      <w:divBdr>
        <w:top w:val="none" w:sz="0" w:space="0" w:color="auto"/>
        <w:left w:val="none" w:sz="0" w:space="0" w:color="auto"/>
        <w:bottom w:val="none" w:sz="0" w:space="0" w:color="auto"/>
        <w:right w:val="none" w:sz="0" w:space="0" w:color="auto"/>
      </w:divBdr>
    </w:div>
    <w:div w:id="532380608">
      <w:bodyDiv w:val="1"/>
      <w:marLeft w:val="0"/>
      <w:marRight w:val="0"/>
      <w:marTop w:val="0"/>
      <w:marBottom w:val="0"/>
      <w:divBdr>
        <w:top w:val="none" w:sz="0" w:space="0" w:color="auto"/>
        <w:left w:val="none" w:sz="0" w:space="0" w:color="auto"/>
        <w:bottom w:val="none" w:sz="0" w:space="0" w:color="auto"/>
        <w:right w:val="none" w:sz="0" w:space="0" w:color="auto"/>
      </w:divBdr>
    </w:div>
    <w:div w:id="532620884">
      <w:bodyDiv w:val="1"/>
      <w:marLeft w:val="0"/>
      <w:marRight w:val="0"/>
      <w:marTop w:val="0"/>
      <w:marBottom w:val="0"/>
      <w:divBdr>
        <w:top w:val="none" w:sz="0" w:space="0" w:color="auto"/>
        <w:left w:val="none" w:sz="0" w:space="0" w:color="auto"/>
        <w:bottom w:val="none" w:sz="0" w:space="0" w:color="auto"/>
        <w:right w:val="none" w:sz="0" w:space="0" w:color="auto"/>
      </w:divBdr>
    </w:div>
    <w:div w:id="532690542">
      <w:bodyDiv w:val="1"/>
      <w:marLeft w:val="0"/>
      <w:marRight w:val="0"/>
      <w:marTop w:val="0"/>
      <w:marBottom w:val="0"/>
      <w:divBdr>
        <w:top w:val="none" w:sz="0" w:space="0" w:color="auto"/>
        <w:left w:val="none" w:sz="0" w:space="0" w:color="auto"/>
        <w:bottom w:val="none" w:sz="0" w:space="0" w:color="auto"/>
        <w:right w:val="none" w:sz="0" w:space="0" w:color="auto"/>
      </w:divBdr>
    </w:div>
    <w:div w:id="533033434">
      <w:bodyDiv w:val="1"/>
      <w:marLeft w:val="0"/>
      <w:marRight w:val="0"/>
      <w:marTop w:val="0"/>
      <w:marBottom w:val="0"/>
      <w:divBdr>
        <w:top w:val="none" w:sz="0" w:space="0" w:color="auto"/>
        <w:left w:val="none" w:sz="0" w:space="0" w:color="auto"/>
        <w:bottom w:val="none" w:sz="0" w:space="0" w:color="auto"/>
        <w:right w:val="none" w:sz="0" w:space="0" w:color="auto"/>
      </w:divBdr>
    </w:div>
    <w:div w:id="533080681">
      <w:bodyDiv w:val="1"/>
      <w:marLeft w:val="0"/>
      <w:marRight w:val="0"/>
      <w:marTop w:val="0"/>
      <w:marBottom w:val="0"/>
      <w:divBdr>
        <w:top w:val="none" w:sz="0" w:space="0" w:color="auto"/>
        <w:left w:val="none" w:sz="0" w:space="0" w:color="auto"/>
        <w:bottom w:val="none" w:sz="0" w:space="0" w:color="auto"/>
        <w:right w:val="none" w:sz="0" w:space="0" w:color="auto"/>
      </w:divBdr>
    </w:div>
    <w:div w:id="533155100">
      <w:bodyDiv w:val="1"/>
      <w:marLeft w:val="0"/>
      <w:marRight w:val="0"/>
      <w:marTop w:val="0"/>
      <w:marBottom w:val="0"/>
      <w:divBdr>
        <w:top w:val="none" w:sz="0" w:space="0" w:color="auto"/>
        <w:left w:val="none" w:sz="0" w:space="0" w:color="auto"/>
        <w:bottom w:val="none" w:sz="0" w:space="0" w:color="auto"/>
        <w:right w:val="none" w:sz="0" w:space="0" w:color="auto"/>
      </w:divBdr>
    </w:div>
    <w:div w:id="533227201">
      <w:bodyDiv w:val="1"/>
      <w:marLeft w:val="0"/>
      <w:marRight w:val="0"/>
      <w:marTop w:val="0"/>
      <w:marBottom w:val="0"/>
      <w:divBdr>
        <w:top w:val="none" w:sz="0" w:space="0" w:color="auto"/>
        <w:left w:val="none" w:sz="0" w:space="0" w:color="auto"/>
        <w:bottom w:val="none" w:sz="0" w:space="0" w:color="auto"/>
        <w:right w:val="none" w:sz="0" w:space="0" w:color="auto"/>
      </w:divBdr>
    </w:div>
    <w:div w:id="533422512">
      <w:bodyDiv w:val="1"/>
      <w:marLeft w:val="0"/>
      <w:marRight w:val="0"/>
      <w:marTop w:val="0"/>
      <w:marBottom w:val="0"/>
      <w:divBdr>
        <w:top w:val="none" w:sz="0" w:space="0" w:color="auto"/>
        <w:left w:val="none" w:sz="0" w:space="0" w:color="auto"/>
        <w:bottom w:val="none" w:sz="0" w:space="0" w:color="auto"/>
        <w:right w:val="none" w:sz="0" w:space="0" w:color="auto"/>
      </w:divBdr>
    </w:div>
    <w:div w:id="533428510">
      <w:bodyDiv w:val="1"/>
      <w:marLeft w:val="0"/>
      <w:marRight w:val="0"/>
      <w:marTop w:val="0"/>
      <w:marBottom w:val="0"/>
      <w:divBdr>
        <w:top w:val="none" w:sz="0" w:space="0" w:color="auto"/>
        <w:left w:val="none" w:sz="0" w:space="0" w:color="auto"/>
        <w:bottom w:val="none" w:sz="0" w:space="0" w:color="auto"/>
        <w:right w:val="none" w:sz="0" w:space="0" w:color="auto"/>
      </w:divBdr>
    </w:div>
    <w:div w:id="533467809">
      <w:bodyDiv w:val="1"/>
      <w:marLeft w:val="0"/>
      <w:marRight w:val="0"/>
      <w:marTop w:val="0"/>
      <w:marBottom w:val="0"/>
      <w:divBdr>
        <w:top w:val="none" w:sz="0" w:space="0" w:color="auto"/>
        <w:left w:val="none" w:sz="0" w:space="0" w:color="auto"/>
        <w:bottom w:val="none" w:sz="0" w:space="0" w:color="auto"/>
        <w:right w:val="none" w:sz="0" w:space="0" w:color="auto"/>
      </w:divBdr>
    </w:div>
    <w:div w:id="533543765">
      <w:bodyDiv w:val="1"/>
      <w:marLeft w:val="0"/>
      <w:marRight w:val="0"/>
      <w:marTop w:val="0"/>
      <w:marBottom w:val="0"/>
      <w:divBdr>
        <w:top w:val="none" w:sz="0" w:space="0" w:color="auto"/>
        <w:left w:val="none" w:sz="0" w:space="0" w:color="auto"/>
        <w:bottom w:val="none" w:sz="0" w:space="0" w:color="auto"/>
        <w:right w:val="none" w:sz="0" w:space="0" w:color="auto"/>
      </w:divBdr>
    </w:div>
    <w:div w:id="533736963">
      <w:bodyDiv w:val="1"/>
      <w:marLeft w:val="0"/>
      <w:marRight w:val="0"/>
      <w:marTop w:val="0"/>
      <w:marBottom w:val="0"/>
      <w:divBdr>
        <w:top w:val="none" w:sz="0" w:space="0" w:color="auto"/>
        <w:left w:val="none" w:sz="0" w:space="0" w:color="auto"/>
        <w:bottom w:val="none" w:sz="0" w:space="0" w:color="auto"/>
        <w:right w:val="none" w:sz="0" w:space="0" w:color="auto"/>
      </w:divBdr>
    </w:div>
    <w:div w:id="533812682">
      <w:bodyDiv w:val="1"/>
      <w:marLeft w:val="0"/>
      <w:marRight w:val="0"/>
      <w:marTop w:val="0"/>
      <w:marBottom w:val="0"/>
      <w:divBdr>
        <w:top w:val="none" w:sz="0" w:space="0" w:color="auto"/>
        <w:left w:val="none" w:sz="0" w:space="0" w:color="auto"/>
        <w:bottom w:val="none" w:sz="0" w:space="0" w:color="auto"/>
        <w:right w:val="none" w:sz="0" w:space="0" w:color="auto"/>
      </w:divBdr>
    </w:div>
    <w:div w:id="534077898">
      <w:bodyDiv w:val="1"/>
      <w:marLeft w:val="0"/>
      <w:marRight w:val="0"/>
      <w:marTop w:val="0"/>
      <w:marBottom w:val="0"/>
      <w:divBdr>
        <w:top w:val="none" w:sz="0" w:space="0" w:color="auto"/>
        <w:left w:val="none" w:sz="0" w:space="0" w:color="auto"/>
        <w:bottom w:val="none" w:sz="0" w:space="0" w:color="auto"/>
        <w:right w:val="none" w:sz="0" w:space="0" w:color="auto"/>
      </w:divBdr>
    </w:div>
    <w:div w:id="534077942">
      <w:bodyDiv w:val="1"/>
      <w:marLeft w:val="0"/>
      <w:marRight w:val="0"/>
      <w:marTop w:val="0"/>
      <w:marBottom w:val="0"/>
      <w:divBdr>
        <w:top w:val="none" w:sz="0" w:space="0" w:color="auto"/>
        <w:left w:val="none" w:sz="0" w:space="0" w:color="auto"/>
        <w:bottom w:val="none" w:sz="0" w:space="0" w:color="auto"/>
        <w:right w:val="none" w:sz="0" w:space="0" w:color="auto"/>
      </w:divBdr>
    </w:div>
    <w:div w:id="534120738">
      <w:bodyDiv w:val="1"/>
      <w:marLeft w:val="0"/>
      <w:marRight w:val="0"/>
      <w:marTop w:val="0"/>
      <w:marBottom w:val="0"/>
      <w:divBdr>
        <w:top w:val="none" w:sz="0" w:space="0" w:color="auto"/>
        <w:left w:val="none" w:sz="0" w:space="0" w:color="auto"/>
        <w:bottom w:val="none" w:sz="0" w:space="0" w:color="auto"/>
        <w:right w:val="none" w:sz="0" w:space="0" w:color="auto"/>
      </w:divBdr>
    </w:div>
    <w:div w:id="534276128">
      <w:bodyDiv w:val="1"/>
      <w:marLeft w:val="0"/>
      <w:marRight w:val="0"/>
      <w:marTop w:val="0"/>
      <w:marBottom w:val="0"/>
      <w:divBdr>
        <w:top w:val="none" w:sz="0" w:space="0" w:color="auto"/>
        <w:left w:val="none" w:sz="0" w:space="0" w:color="auto"/>
        <w:bottom w:val="none" w:sz="0" w:space="0" w:color="auto"/>
        <w:right w:val="none" w:sz="0" w:space="0" w:color="auto"/>
      </w:divBdr>
    </w:div>
    <w:div w:id="534391832">
      <w:bodyDiv w:val="1"/>
      <w:marLeft w:val="0"/>
      <w:marRight w:val="0"/>
      <w:marTop w:val="0"/>
      <w:marBottom w:val="0"/>
      <w:divBdr>
        <w:top w:val="none" w:sz="0" w:space="0" w:color="auto"/>
        <w:left w:val="none" w:sz="0" w:space="0" w:color="auto"/>
        <w:bottom w:val="none" w:sz="0" w:space="0" w:color="auto"/>
        <w:right w:val="none" w:sz="0" w:space="0" w:color="auto"/>
      </w:divBdr>
    </w:div>
    <w:div w:id="534536113">
      <w:bodyDiv w:val="1"/>
      <w:marLeft w:val="0"/>
      <w:marRight w:val="0"/>
      <w:marTop w:val="0"/>
      <w:marBottom w:val="0"/>
      <w:divBdr>
        <w:top w:val="none" w:sz="0" w:space="0" w:color="auto"/>
        <w:left w:val="none" w:sz="0" w:space="0" w:color="auto"/>
        <w:bottom w:val="none" w:sz="0" w:space="0" w:color="auto"/>
        <w:right w:val="none" w:sz="0" w:space="0" w:color="auto"/>
      </w:divBdr>
    </w:div>
    <w:div w:id="534538651">
      <w:bodyDiv w:val="1"/>
      <w:marLeft w:val="0"/>
      <w:marRight w:val="0"/>
      <w:marTop w:val="0"/>
      <w:marBottom w:val="0"/>
      <w:divBdr>
        <w:top w:val="none" w:sz="0" w:space="0" w:color="auto"/>
        <w:left w:val="none" w:sz="0" w:space="0" w:color="auto"/>
        <w:bottom w:val="none" w:sz="0" w:space="0" w:color="auto"/>
        <w:right w:val="none" w:sz="0" w:space="0" w:color="auto"/>
      </w:divBdr>
    </w:div>
    <w:div w:id="534586208">
      <w:bodyDiv w:val="1"/>
      <w:marLeft w:val="0"/>
      <w:marRight w:val="0"/>
      <w:marTop w:val="0"/>
      <w:marBottom w:val="0"/>
      <w:divBdr>
        <w:top w:val="none" w:sz="0" w:space="0" w:color="auto"/>
        <w:left w:val="none" w:sz="0" w:space="0" w:color="auto"/>
        <w:bottom w:val="none" w:sz="0" w:space="0" w:color="auto"/>
        <w:right w:val="none" w:sz="0" w:space="0" w:color="auto"/>
      </w:divBdr>
    </w:div>
    <w:div w:id="534731781">
      <w:bodyDiv w:val="1"/>
      <w:marLeft w:val="0"/>
      <w:marRight w:val="0"/>
      <w:marTop w:val="0"/>
      <w:marBottom w:val="0"/>
      <w:divBdr>
        <w:top w:val="none" w:sz="0" w:space="0" w:color="auto"/>
        <w:left w:val="none" w:sz="0" w:space="0" w:color="auto"/>
        <w:bottom w:val="none" w:sz="0" w:space="0" w:color="auto"/>
        <w:right w:val="none" w:sz="0" w:space="0" w:color="auto"/>
      </w:divBdr>
    </w:div>
    <w:div w:id="534774170">
      <w:bodyDiv w:val="1"/>
      <w:marLeft w:val="0"/>
      <w:marRight w:val="0"/>
      <w:marTop w:val="0"/>
      <w:marBottom w:val="0"/>
      <w:divBdr>
        <w:top w:val="none" w:sz="0" w:space="0" w:color="auto"/>
        <w:left w:val="none" w:sz="0" w:space="0" w:color="auto"/>
        <w:bottom w:val="none" w:sz="0" w:space="0" w:color="auto"/>
        <w:right w:val="none" w:sz="0" w:space="0" w:color="auto"/>
      </w:divBdr>
    </w:div>
    <w:div w:id="534775994">
      <w:bodyDiv w:val="1"/>
      <w:marLeft w:val="0"/>
      <w:marRight w:val="0"/>
      <w:marTop w:val="0"/>
      <w:marBottom w:val="0"/>
      <w:divBdr>
        <w:top w:val="none" w:sz="0" w:space="0" w:color="auto"/>
        <w:left w:val="none" w:sz="0" w:space="0" w:color="auto"/>
        <w:bottom w:val="none" w:sz="0" w:space="0" w:color="auto"/>
        <w:right w:val="none" w:sz="0" w:space="0" w:color="auto"/>
      </w:divBdr>
    </w:div>
    <w:div w:id="535198103">
      <w:bodyDiv w:val="1"/>
      <w:marLeft w:val="0"/>
      <w:marRight w:val="0"/>
      <w:marTop w:val="0"/>
      <w:marBottom w:val="0"/>
      <w:divBdr>
        <w:top w:val="none" w:sz="0" w:space="0" w:color="auto"/>
        <w:left w:val="none" w:sz="0" w:space="0" w:color="auto"/>
        <w:bottom w:val="none" w:sz="0" w:space="0" w:color="auto"/>
        <w:right w:val="none" w:sz="0" w:space="0" w:color="auto"/>
      </w:divBdr>
    </w:div>
    <w:div w:id="535240476">
      <w:bodyDiv w:val="1"/>
      <w:marLeft w:val="0"/>
      <w:marRight w:val="0"/>
      <w:marTop w:val="0"/>
      <w:marBottom w:val="0"/>
      <w:divBdr>
        <w:top w:val="none" w:sz="0" w:space="0" w:color="auto"/>
        <w:left w:val="none" w:sz="0" w:space="0" w:color="auto"/>
        <w:bottom w:val="none" w:sz="0" w:space="0" w:color="auto"/>
        <w:right w:val="none" w:sz="0" w:space="0" w:color="auto"/>
      </w:divBdr>
    </w:div>
    <w:div w:id="535242585">
      <w:bodyDiv w:val="1"/>
      <w:marLeft w:val="0"/>
      <w:marRight w:val="0"/>
      <w:marTop w:val="0"/>
      <w:marBottom w:val="0"/>
      <w:divBdr>
        <w:top w:val="none" w:sz="0" w:space="0" w:color="auto"/>
        <w:left w:val="none" w:sz="0" w:space="0" w:color="auto"/>
        <w:bottom w:val="none" w:sz="0" w:space="0" w:color="auto"/>
        <w:right w:val="none" w:sz="0" w:space="0" w:color="auto"/>
      </w:divBdr>
    </w:div>
    <w:div w:id="535508420">
      <w:bodyDiv w:val="1"/>
      <w:marLeft w:val="0"/>
      <w:marRight w:val="0"/>
      <w:marTop w:val="0"/>
      <w:marBottom w:val="0"/>
      <w:divBdr>
        <w:top w:val="none" w:sz="0" w:space="0" w:color="auto"/>
        <w:left w:val="none" w:sz="0" w:space="0" w:color="auto"/>
        <w:bottom w:val="none" w:sz="0" w:space="0" w:color="auto"/>
        <w:right w:val="none" w:sz="0" w:space="0" w:color="auto"/>
      </w:divBdr>
    </w:div>
    <w:div w:id="535696553">
      <w:bodyDiv w:val="1"/>
      <w:marLeft w:val="0"/>
      <w:marRight w:val="0"/>
      <w:marTop w:val="0"/>
      <w:marBottom w:val="0"/>
      <w:divBdr>
        <w:top w:val="none" w:sz="0" w:space="0" w:color="auto"/>
        <w:left w:val="none" w:sz="0" w:space="0" w:color="auto"/>
        <w:bottom w:val="none" w:sz="0" w:space="0" w:color="auto"/>
        <w:right w:val="none" w:sz="0" w:space="0" w:color="auto"/>
      </w:divBdr>
    </w:div>
    <w:div w:id="535698861">
      <w:bodyDiv w:val="1"/>
      <w:marLeft w:val="0"/>
      <w:marRight w:val="0"/>
      <w:marTop w:val="0"/>
      <w:marBottom w:val="0"/>
      <w:divBdr>
        <w:top w:val="none" w:sz="0" w:space="0" w:color="auto"/>
        <w:left w:val="none" w:sz="0" w:space="0" w:color="auto"/>
        <w:bottom w:val="none" w:sz="0" w:space="0" w:color="auto"/>
        <w:right w:val="none" w:sz="0" w:space="0" w:color="auto"/>
      </w:divBdr>
    </w:div>
    <w:div w:id="535702333">
      <w:bodyDiv w:val="1"/>
      <w:marLeft w:val="0"/>
      <w:marRight w:val="0"/>
      <w:marTop w:val="0"/>
      <w:marBottom w:val="0"/>
      <w:divBdr>
        <w:top w:val="none" w:sz="0" w:space="0" w:color="auto"/>
        <w:left w:val="none" w:sz="0" w:space="0" w:color="auto"/>
        <w:bottom w:val="none" w:sz="0" w:space="0" w:color="auto"/>
        <w:right w:val="none" w:sz="0" w:space="0" w:color="auto"/>
      </w:divBdr>
    </w:div>
    <w:div w:id="535703819">
      <w:bodyDiv w:val="1"/>
      <w:marLeft w:val="0"/>
      <w:marRight w:val="0"/>
      <w:marTop w:val="0"/>
      <w:marBottom w:val="0"/>
      <w:divBdr>
        <w:top w:val="none" w:sz="0" w:space="0" w:color="auto"/>
        <w:left w:val="none" w:sz="0" w:space="0" w:color="auto"/>
        <w:bottom w:val="none" w:sz="0" w:space="0" w:color="auto"/>
        <w:right w:val="none" w:sz="0" w:space="0" w:color="auto"/>
      </w:divBdr>
    </w:div>
    <w:div w:id="535893956">
      <w:bodyDiv w:val="1"/>
      <w:marLeft w:val="0"/>
      <w:marRight w:val="0"/>
      <w:marTop w:val="0"/>
      <w:marBottom w:val="0"/>
      <w:divBdr>
        <w:top w:val="none" w:sz="0" w:space="0" w:color="auto"/>
        <w:left w:val="none" w:sz="0" w:space="0" w:color="auto"/>
        <w:bottom w:val="none" w:sz="0" w:space="0" w:color="auto"/>
        <w:right w:val="none" w:sz="0" w:space="0" w:color="auto"/>
      </w:divBdr>
    </w:div>
    <w:div w:id="536048682">
      <w:bodyDiv w:val="1"/>
      <w:marLeft w:val="0"/>
      <w:marRight w:val="0"/>
      <w:marTop w:val="0"/>
      <w:marBottom w:val="0"/>
      <w:divBdr>
        <w:top w:val="none" w:sz="0" w:space="0" w:color="auto"/>
        <w:left w:val="none" w:sz="0" w:space="0" w:color="auto"/>
        <w:bottom w:val="none" w:sz="0" w:space="0" w:color="auto"/>
        <w:right w:val="none" w:sz="0" w:space="0" w:color="auto"/>
      </w:divBdr>
    </w:div>
    <w:div w:id="536164410">
      <w:bodyDiv w:val="1"/>
      <w:marLeft w:val="0"/>
      <w:marRight w:val="0"/>
      <w:marTop w:val="0"/>
      <w:marBottom w:val="0"/>
      <w:divBdr>
        <w:top w:val="none" w:sz="0" w:space="0" w:color="auto"/>
        <w:left w:val="none" w:sz="0" w:space="0" w:color="auto"/>
        <w:bottom w:val="none" w:sz="0" w:space="0" w:color="auto"/>
        <w:right w:val="none" w:sz="0" w:space="0" w:color="auto"/>
      </w:divBdr>
    </w:div>
    <w:div w:id="536165511">
      <w:bodyDiv w:val="1"/>
      <w:marLeft w:val="0"/>
      <w:marRight w:val="0"/>
      <w:marTop w:val="0"/>
      <w:marBottom w:val="0"/>
      <w:divBdr>
        <w:top w:val="none" w:sz="0" w:space="0" w:color="auto"/>
        <w:left w:val="none" w:sz="0" w:space="0" w:color="auto"/>
        <w:bottom w:val="none" w:sz="0" w:space="0" w:color="auto"/>
        <w:right w:val="none" w:sz="0" w:space="0" w:color="auto"/>
      </w:divBdr>
    </w:div>
    <w:div w:id="536234201">
      <w:bodyDiv w:val="1"/>
      <w:marLeft w:val="0"/>
      <w:marRight w:val="0"/>
      <w:marTop w:val="0"/>
      <w:marBottom w:val="0"/>
      <w:divBdr>
        <w:top w:val="none" w:sz="0" w:space="0" w:color="auto"/>
        <w:left w:val="none" w:sz="0" w:space="0" w:color="auto"/>
        <w:bottom w:val="none" w:sz="0" w:space="0" w:color="auto"/>
        <w:right w:val="none" w:sz="0" w:space="0" w:color="auto"/>
      </w:divBdr>
    </w:div>
    <w:div w:id="536506313">
      <w:bodyDiv w:val="1"/>
      <w:marLeft w:val="0"/>
      <w:marRight w:val="0"/>
      <w:marTop w:val="0"/>
      <w:marBottom w:val="0"/>
      <w:divBdr>
        <w:top w:val="none" w:sz="0" w:space="0" w:color="auto"/>
        <w:left w:val="none" w:sz="0" w:space="0" w:color="auto"/>
        <w:bottom w:val="none" w:sz="0" w:space="0" w:color="auto"/>
        <w:right w:val="none" w:sz="0" w:space="0" w:color="auto"/>
      </w:divBdr>
    </w:div>
    <w:div w:id="536548364">
      <w:bodyDiv w:val="1"/>
      <w:marLeft w:val="0"/>
      <w:marRight w:val="0"/>
      <w:marTop w:val="0"/>
      <w:marBottom w:val="0"/>
      <w:divBdr>
        <w:top w:val="none" w:sz="0" w:space="0" w:color="auto"/>
        <w:left w:val="none" w:sz="0" w:space="0" w:color="auto"/>
        <w:bottom w:val="none" w:sz="0" w:space="0" w:color="auto"/>
        <w:right w:val="none" w:sz="0" w:space="0" w:color="auto"/>
      </w:divBdr>
    </w:div>
    <w:div w:id="536624692">
      <w:bodyDiv w:val="1"/>
      <w:marLeft w:val="0"/>
      <w:marRight w:val="0"/>
      <w:marTop w:val="0"/>
      <w:marBottom w:val="0"/>
      <w:divBdr>
        <w:top w:val="none" w:sz="0" w:space="0" w:color="auto"/>
        <w:left w:val="none" w:sz="0" w:space="0" w:color="auto"/>
        <w:bottom w:val="none" w:sz="0" w:space="0" w:color="auto"/>
        <w:right w:val="none" w:sz="0" w:space="0" w:color="auto"/>
      </w:divBdr>
    </w:div>
    <w:div w:id="536965060">
      <w:bodyDiv w:val="1"/>
      <w:marLeft w:val="0"/>
      <w:marRight w:val="0"/>
      <w:marTop w:val="0"/>
      <w:marBottom w:val="0"/>
      <w:divBdr>
        <w:top w:val="none" w:sz="0" w:space="0" w:color="auto"/>
        <w:left w:val="none" w:sz="0" w:space="0" w:color="auto"/>
        <w:bottom w:val="none" w:sz="0" w:space="0" w:color="auto"/>
        <w:right w:val="none" w:sz="0" w:space="0" w:color="auto"/>
      </w:divBdr>
    </w:div>
    <w:div w:id="537163332">
      <w:bodyDiv w:val="1"/>
      <w:marLeft w:val="0"/>
      <w:marRight w:val="0"/>
      <w:marTop w:val="0"/>
      <w:marBottom w:val="0"/>
      <w:divBdr>
        <w:top w:val="none" w:sz="0" w:space="0" w:color="auto"/>
        <w:left w:val="none" w:sz="0" w:space="0" w:color="auto"/>
        <w:bottom w:val="none" w:sz="0" w:space="0" w:color="auto"/>
        <w:right w:val="none" w:sz="0" w:space="0" w:color="auto"/>
      </w:divBdr>
    </w:div>
    <w:div w:id="537207782">
      <w:bodyDiv w:val="1"/>
      <w:marLeft w:val="0"/>
      <w:marRight w:val="0"/>
      <w:marTop w:val="0"/>
      <w:marBottom w:val="0"/>
      <w:divBdr>
        <w:top w:val="none" w:sz="0" w:space="0" w:color="auto"/>
        <w:left w:val="none" w:sz="0" w:space="0" w:color="auto"/>
        <w:bottom w:val="none" w:sz="0" w:space="0" w:color="auto"/>
        <w:right w:val="none" w:sz="0" w:space="0" w:color="auto"/>
      </w:divBdr>
    </w:div>
    <w:div w:id="537283651">
      <w:bodyDiv w:val="1"/>
      <w:marLeft w:val="0"/>
      <w:marRight w:val="0"/>
      <w:marTop w:val="0"/>
      <w:marBottom w:val="0"/>
      <w:divBdr>
        <w:top w:val="none" w:sz="0" w:space="0" w:color="auto"/>
        <w:left w:val="none" w:sz="0" w:space="0" w:color="auto"/>
        <w:bottom w:val="none" w:sz="0" w:space="0" w:color="auto"/>
        <w:right w:val="none" w:sz="0" w:space="0" w:color="auto"/>
      </w:divBdr>
    </w:div>
    <w:div w:id="537594770">
      <w:bodyDiv w:val="1"/>
      <w:marLeft w:val="0"/>
      <w:marRight w:val="0"/>
      <w:marTop w:val="0"/>
      <w:marBottom w:val="0"/>
      <w:divBdr>
        <w:top w:val="none" w:sz="0" w:space="0" w:color="auto"/>
        <w:left w:val="none" w:sz="0" w:space="0" w:color="auto"/>
        <w:bottom w:val="none" w:sz="0" w:space="0" w:color="auto"/>
        <w:right w:val="none" w:sz="0" w:space="0" w:color="auto"/>
      </w:divBdr>
    </w:div>
    <w:div w:id="537814831">
      <w:bodyDiv w:val="1"/>
      <w:marLeft w:val="0"/>
      <w:marRight w:val="0"/>
      <w:marTop w:val="0"/>
      <w:marBottom w:val="0"/>
      <w:divBdr>
        <w:top w:val="none" w:sz="0" w:space="0" w:color="auto"/>
        <w:left w:val="none" w:sz="0" w:space="0" w:color="auto"/>
        <w:bottom w:val="none" w:sz="0" w:space="0" w:color="auto"/>
        <w:right w:val="none" w:sz="0" w:space="0" w:color="auto"/>
      </w:divBdr>
    </w:div>
    <w:div w:id="537820466">
      <w:bodyDiv w:val="1"/>
      <w:marLeft w:val="0"/>
      <w:marRight w:val="0"/>
      <w:marTop w:val="0"/>
      <w:marBottom w:val="0"/>
      <w:divBdr>
        <w:top w:val="none" w:sz="0" w:space="0" w:color="auto"/>
        <w:left w:val="none" w:sz="0" w:space="0" w:color="auto"/>
        <w:bottom w:val="none" w:sz="0" w:space="0" w:color="auto"/>
        <w:right w:val="none" w:sz="0" w:space="0" w:color="auto"/>
      </w:divBdr>
    </w:div>
    <w:div w:id="538005872">
      <w:bodyDiv w:val="1"/>
      <w:marLeft w:val="0"/>
      <w:marRight w:val="0"/>
      <w:marTop w:val="0"/>
      <w:marBottom w:val="0"/>
      <w:divBdr>
        <w:top w:val="none" w:sz="0" w:space="0" w:color="auto"/>
        <w:left w:val="none" w:sz="0" w:space="0" w:color="auto"/>
        <w:bottom w:val="none" w:sz="0" w:space="0" w:color="auto"/>
        <w:right w:val="none" w:sz="0" w:space="0" w:color="auto"/>
      </w:divBdr>
    </w:div>
    <w:div w:id="538081737">
      <w:bodyDiv w:val="1"/>
      <w:marLeft w:val="0"/>
      <w:marRight w:val="0"/>
      <w:marTop w:val="0"/>
      <w:marBottom w:val="0"/>
      <w:divBdr>
        <w:top w:val="none" w:sz="0" w:space="0" w:color="auto"/>
        <w:left w:val="none" w:sz="0" w:space="0" w:color="auto"/>
        <w:bottom w:val="none" w:sz="0" w:space="0" w:color="auto"/>
        <w:right w:val="none" w:sz="0" w:space="0" w:color="auto"/>
      </w:divBdr>
    </w:div>
    <w:div w:id="538275964">
      <w:bodyDiv w:val="1"/>
      <w:marLeft w:val="0"/>
      <w:marRight w:val="0"/>
      <w:marTop w:val="0"/>
      <w:marBottom w:val="0"/>
      <w:divBdr>
        <w:top w:val="none" w:sz="0" w:space="0" w:color="auto"/>
        <w:left w:val="none" w:sz="0" w:space="0" w:color="auto"/>
        <w:bottom w:val="none" w:sz="0" w:space="0" w:color="auto"/>
        <w:right w:val="none" w:sz="0" w:space="0" w:color="auto"/>
      </w:divBdr>
    </w:div>
    <w:div w:id="538276205">
      <w:bodyDiv w:val="1"/>
      <w:marLeft w:val="0"/>
      <w:marRight w:val="0"/>
      <w:marTop w:val="0"/>
      <w:marBottom w:val="0"/>
      <w:divBdr>
        <w:top w:val="none" w:sz="0" w:space="0" w:color="auto"/>
        <w:left w:val="none" w:sz="0" w:space="0" w:color="auto"/>
        <w:bottom w:val="none" w:sz="0" w:space="0" w:color="auto"/>
        <w:right w:val="none" w:sz="0" w:space="0" w:color="auto"/>
      </w:divBdr>
    </w:div>
    <w:div w:id="538279828">
      <w:bodyDiv w:val="1"/>
      <w:marLeft w:val="0"/>
      <w:marRight w:val="0"/>
      <w:marTop w:val="0"/>
      <w:marBottom w:val="0"/>
      <w:divBdr>
        <w:top w:val="none" w:sz="0" w:space="0" w:color="auto"/>
        <w:left w:val="none" w:sz="0" w:space="0" w:color="auto"/>
        <w:bottom w:val="none" w:sz="0" w:space="0" w:color="auto"/>
        <w:right w:val="none" w:sz="0" w:space="0" w:color="auto"/>
      </w:divBdr>
    </w:div>
    <w:div w:id="538318142">
      <w:bodyDiv w:val="1"/>
      <w:marLeft w:val="0"/>
      <w:marRight w:val="0"/>
      <w:marTop w:val="0"/>
      <w:marBottom w:val="0"/>
      <w:divBdr>
        <w:top w:val="none" w:sz="0" w:space="0" w:color="auto"/>
        <w:left w:val="none" w:sz="0" w:space="0" w:color="auto"/>
        <w:bottom w:val="none" w:sz="0" w:space="0" w:color="auto"/>
        <w:right w:val="none" w:sz="0" w:space="0" w:color="auto"/>
      </w:divBdr>
    </w:div>
    <w:div w:id="538662330">
      <w:bodyDiv w:val="1"/>
      <w:marLeft w:val="0"/>
      <w:marRight w:val="0"/>
      <w:marTop w:val="0"/>
      <w:marBottom w:val="0"/>
      <w:divBdr>
        <w:top w:val="none" w:sz="0" w:space="0" w:color="auto"/>
        <w:left w:val="none" w:sz="0" w:space="0" w:color="auto"/>
        <w:bottom w:val="none" w:sz="0" w:space="0" w:color="auto"/>
        <w:right w:val="none" w:sz="0" w:space="0" w:color="auto"/>
      </w:divBdr>
    </w:div>
    <w:div w:id="538862607">
      <w:bodyDiv w:val="1"/>
      <w:marLeft w:val="0"/>
      <w:marRight w:val="0"/>
      <w:marTop w:val="0"/>
      <w:marBottom w:val="0"/>
      <w:divBdr>
        <w:top w:val="none" w:sz="0" w:space="0" w:color="auto"/>
        <w:left w:val="none" w:sz="0" w:space="0" w:color="auto"/>
        <w:bottom w:val="none" w:sz="0" w:space="0" w:color="auto"/>
        <w:right w:val="none" w:sz="0" w:space="0" w:color="auto"/>
      </w:divBdr>
    </w:div>
    <w:div w:id="538975407">
      <w:bodyDiv w:val="1"/>
      <w:marLeft w:val="0"/>
      <w:marRight w:val="0"/>
      <w:marTop w:val="0"/>
      <w:marBottom w:val="0"/>
      <w:divBdr>
        <w:top w:val="none" w:sz="0" w:space="0" w:color="auto"/>
        <w:left w:val="none" w:sz="0" w:space="0" w:color="auto"/>
        <w:bottom w:val="none" w:sz="0" w:space="0" w:color="auto"/>
        <w:right w:val="none" w:sz="0" w:space="0" w:color="auto"/>
      </w:divBdr>
    </w:div>
    <w:div w:id="539243961">
      <w:bodyDiv w:val="1"/>
      <w:marLeft w:val="0"/>
      <w:marRight w:val="0"/>
      <w:marTop w:val="0"/>
      <w:marBottom w:val="0"/>
      <w:divBdr>
        <w:top w:val="none" w:sz="0" w:space="0" w:color="auto"/>
        <w:left w:val="none" w:sz="0" w:space="0" w:color="auto"/>
        <w:bottom w:val="none" w:sz="0" w:space="0" w:color="auto"/>
        <w:right w:val="none" w:sz="0" w:space="0" w:color="auto"/>
      </w:divBdr>
    </w:div>
    <w:div w:id="539361353">
      <w:bodyDiv w:val="1"/>
      <w:marLeft w:val="0"/>
      <w:marRight w:val="0"/>
      <w:marTop w:val="0"/>
      <w:marBottom w:val="0"/>
      <w:divBdr>
        <w:top w:val="none" w:sz="0" w:space="0" w:color="auto"/>
        <w:left w:val="none" w:sz="0" w:space="0" w:color="auto"/>
        <w:bottom w:val="none" w:sz="0" w:space="0" w:color="auto"/>
        <w:right w:val="none" w:sz="0" w:space="0" w:color="auto"/>
      </w:divBdr>
    </w:div>
    <w:div w:id="539393975">
      <w:bodyDiv w:val="1"/>
      <w:marLeft w:val="0"/>
      <w:marRight w:val="0"/>
      <w:marTop w:val="0"/>
      <w:marBottom w:val="0"/>
      <w:divBdr>
        <w:top w:val="none" w:sz="0" w:space="0" w:color="auto"/>
        <w:left w:val="none" w:sz="0" w:space="0" w:color="auto"/>
        <w:bottom w:val="none" w:sz="0" w:space="0" w:color="auto"/>
        <w:right w:val="none" w:sz="0" w:space="0" w:color="auto"/>
      </w:divBdr>
    </w:div>
    <w:div w:id="539518902">
      <w:bodyDiv w:val="1"/>
      <w:marLeft w:val="0"/>
      <w:marRight w:val="0"/>
      <w:marTop w:val="0"/>
      <w:marBottom w:val="0"/>
      <w:divBdr>
        <w:top w:val="none" w:sz="0" w:space="0" w:color="auto"/>
        <w:left w:val="none" w:sz="0" w:space="0" w:color="auto"/>
        <w:bottom w:val="none" w:sz="0" w:space="0" w:color="auto"/>
        <w:right w:val="none" w:sz="0" w:space="0" w:color="auto"/>
      </w:divBdr>
    </w:div>
    <w:div w:id="539897568">
      <w:bodyDiv w:val="1"/>
      <w:marLeft w:val="0"/>
      <w:marRight w:val="0"/>
      <w:marTop w:val="0"/>
      <w:marBottom w:val="0"/>
      <w:divBdr>
        <w:top w:val="none" w:sz="0" w:space="0" w:color="auto"/>
        <w:left w:val="none" w:sz="0" w:space="0" w:color="auto"/>
        <w:bottom w:val="none" w:sz="0" w:space="0" w:color="auto"/>
        <w:right w:val="none" w:sz="0" w:space="0" w:color="auto"/>
      </w:divBdr>
    </w:div>
    <w:div w:id="539974426">
      <w:bodyDiv w:val="1"/>
      <w:marLeft w:val="0"/>
      <w:marRight w:val="0"/>
      <w:marTop w:val="0"/>
      <w:marBottom w:val="0"/>
      <w:divBdr>
        <w:top w:val="none" w:sz="0" w:space="0" w:color="auto"/>
        <w:left w:val="none" w:sz="0" w:space="0" w:color="auto"/>
        <w:bottom w:val="none" w:sz="0" w:space="0" w:color="auto"/>
        <w:right w:val="none" w:sz="0" w:space="0" w:color="auto"/>
      </w:divBdr>
    </w:div>
    <w:div w:id="539977828">
      <w:bodyDiv w:val="1"/>
      <w:marLeft w:val="0"/>
      <w:marRight w:val="0"/>
      <w:marTop w:val="0"/>
      <w:marBottom w:val="0"/>
      <w:divBdr>
        <w:top w:val="none" w:sz="0" w:space="0" w:color="auto"/>
        <w:left w:val="none" w:sz="0" w:space="0" w:color="auto"/>
        <w:bottom w:val="none" w:sz="0" w:space="0" w:color="auto"/>
        <w:right w:val="none" w:sz="0" w:space="0" w:color="auto"/>
      </w:divBdr>
    </w:div>
    <w:div w:id="540017329">
      <w:bodyDiv w:val="1"/>
      <w:marLeft w:val="0"/>
      <w:marRight w:val="0"/>
      <w:marTop w:val="0"/>
      <w:marBottom w:val="0"/>
      <w:divBdr>
        <w:top w:val="none" w:sz="0" w:space="0" w:color="auto"/>
        <w:left w:val="none" w:sz="0" w:space="0" w:color="auto"/>
        <w:bottom w:val="none" w:sz="0" w:space="0" w:color="auto"/>
        <w:right w:val="none" w:sz="0" w:space="0" w:color="auto"/>
      </w:divBdr>
    </w:div>
    <w:div w:id="540171651">
      <w:bodyDiv w:val="1"/>
      <w:marLeft w:val="0"/>
      <w:marRight w:val="0"/>
      <w:marTop w:val="0"/>
      <w:marBottom w:val="0"/>
      <w:divBdr>
        <w:top w:val="none" w:sz="0" w:space="0" w:color="auto"/>
        <w:left w:val="none" w:sz="0" w:space="0" w:color="auto"/>
        <w:bottom w:val="none" w:sz="0" w:space="0" w:color="auto"/>
        <w:right w:val="none" w:sz="0" w:space="0" w:color="auto"/>
      </w:divBdr>
    </w:div>
    <w:div w:id="540364631">
      <w:bodyDiv w:val="1"/>
      <w:marLeft w:val="0"/>
      <w:marRight w:val="0"/>
      <w:marTop w:val="0"/>
      <w:marBottom w:val="0"/>
      <w:divBdr>
        <w:top w:val="none" w:sz="0" w:space="0" w:color="auto"/>
        <w:left w:val="none" w:sz="0" w:space="0" w:color="auto"/>
        <w:bottom w:val="none" w:sz="0" w:space="0" w:color="auto"/>
        <w:right w:val="none" w:sz="0" w:space="0" w:color="auto"/>
      </w:divBdr>
    </w:div>
    <w:div w:id="540364659">
      <w:bodyDiv w:val="1"/>
      <w:marLeft w:val="0"/>
      <w:marRight w:val="0"/>
      <w:marTop w:val="0"/>
      <w:marBottom w:val="0"/>
      <w:divBdr>
        <w:top w:val="none" w:sz="0" w:space="0" w:color="auto"/>
        <w:left w:val="none" w:sz="0" w:space="0" w:color="auto"/>
        <w:bottom w:val="none" w:sz="0" w:space="0" w:color="auto"/>
        <w:right w:val="none" w:sz="0" w:space="0" w:color="auto"/>
      </w:divBdr>
    </w:div>
    <w:div w:id="540479473">
      <w:bodyDiv w:val="1"/>
      <w:marLeft w:val="0"/>
      <w:marRight w:val="0"/>
      <w:marTop w:val="0"/>
      <w:marBottom w:val="0"/>
      <w:divBdr>
        <w:top w:val="none" w:sz="0" w:space="0" w:color="auto"/>
        <w:left w:val="none" w:sz="0" w:space="0" w:color="auto"/>
        <w:bottom w:val="none" w:sz="0" w:space="0" w:color="auto"/>
        <w:right w:val="none" w:sz="0" w:space="0" w:color="auto"/>
      </w:divBdr>
    </w:div>
    <w:div w:id="540674915">
      <w:bodyDiv w:val="1"/>
      <w:marLeft w:val="0"/>
      <w:marRight w:val="0"/>
      <w:marTop w:val="0"/>
      <w:marBottom w:val="0"/>
      <w:divBdr>
        <w:top w:val="none" w:sz="0" w:space="0" w:color="auto"/>
        <w:left w:val="none" w:sz="0" w:space="0" w:color="auto"/>
        <w:bottom w:val="none" w:sz="0" w:space="0" w:color="auto"/>
        <w:right w:val="none" w:sz="0" w:space="0" w:color="auto"/>
      </w:divBdr>
    </w:div>
    <w:div w:id="540678057">
      <w:bodyDiv w:val="1"/>
      <w:marLeft w:val="0"/>
      <w:marRight w:val="0"/>
      <w:marTop w:val="0"/>
      <w:marBottom w:val="0"/>
      <w:divBdr>
        <w:top w:val="none" w:sz="0" w:space="0" w:color="auto"/>
        <w:left w:val="none" w:sz="0" w:space="0" w:color="auto"/>
        <w:bottom w:val="none" w:sz="0" w:space="0" w:color="auto"/>
        <w:right w:val="none" w:sz="0" w:space="0" w:color="auto"/>
      </w:divBdr>
    </w:div>
    <w:div w:id="540746886">
      <w:bodyDiv w:val="1"/>
      <w:marLeft w:val="0"/>
      <w:marRight w:val="0"/>
      <w:marTop w:val="0"/>
      <w:marBottom w:val="0"/>
      <w:divBdr>
        <w:top w:val="none" w:sz="0" w:space="0" w:color="auto"/>
        <w:left w:val="none" w:sz="0" w:space="0" w:color="auto"/>
        <w:bottom w:val="none" w:sz="0" w:space="0" w:color="auto"/>
        <w:right w:val="none" w:sz="0" w:space="0" w:color="auto"/>
      </w:divBdr>
    </w:div>
    <w:div w:id="541020140">
      <w:bodyDiv w:val="1"/>
      <w:marLeft w:val="0"/>
      <w:marRight w:val="0"/>
      <w:marTop w:val="0"/>
      <w:marBottom w:val="0"/>
      <w:divBdr>
        <w:top w:val="none" w:sz="0" w:space="0" w:color="auto"/>
        <w:left w:val="none" w:sz="0" w:space="0" w:color="auto"/>
        <w:bottom w:val="none" w:sz="0" w:space="0" w:color="auto"/>
        <w:right w:val="none" w:sz="0" w:space="0" w:color="auto"/>
      </w:divBdr>
    </w:div>
    <w:div w:id="541021905">
      <w:bodyDiv w:val="1"/>
      <w:marLeft w:val="0"/>
      <w:marRight w:val="0"/>
      <w:marTop w:val="0"/>
      <w:marBottom w:val="0"/>
      <w:divBdr>
        <w:top w:val="none" w:sz="0" w:space="0" w:color="auto"/>
        <w:left w:val="none" w:sz="0" w:space="0" w:color="auto"/>
        <w:bottom w:val="none" w:sz="0" w:space="0" w:color="auto"/>
        <w:right w:val="none" w:sz="0" w:space="0" w:color="auto"/>
      </w:divBdr>
    </w:div>
    <w:div w:id="541207779">
      <w:bodyDiv w:val="1"/>
      <w:marLeft w:val="0"/>
      <w:marRight w:val="0"/>
      <w:marTop w:val="0"/>
      <w:marBottom w:val="0"/>
      <w:divBdr>
        <w:top w:val="none" w:sz="0" w:space="0" w:color="auto"/>
        <w:left w:val="none" w:sz="0" w:space="0" w:color="auto"/>
        <w:bottom w:val="none" w:sz="0" w:space="0" w:color="auto"/>
        <w:right w:val="none" w:sz="0" w:space="0" w:color="auto"/>
      </w:divBdr>
    </w:div>
    <w:div w:id="541214147">
      <w:bodyDiv w:val="1"/>
      <w:marLeft w:val="0"/>
      <w:marRight w:val="0"/>
      <w:marTop w:val="0"/>
      <w:marBottom w:val="0"/>
      <w:divBdr>
        <w:top w:val="none" w:sz="0" w:space="0" w:color="auto"/>
        <w:left w:val="none" w:sz="0" w:space="0" w:color="auto"/>
        <w:bottom w:val="none" w:sz="0" w:space="0" w:color="auto"/>
        <w:right w:val="none" w:sz="0" w:space="0" w:color="auto"/>
      </w:divBdr>
    </w:div>
    <w:div w:id="541556093">
      <w:bodyDiv w:val="1"/>
      <w:marLeft w:val="0"/>
      <w:marRight w:val="0"/>
      <w:marTop w:val="0"/>
      <w:marBottom w:val="0"/>
      <w:divBdr>
        <w:top w:val="none" w:sz="0" w:space="0" w:color="auto"/>
        <w:left w:val="none" w:sz="0" w:space="0" w:color="auto"/>
        <w:bottom w:val="none" w:sz="0" w:space="0" w:color="auto"/>
        <w:right w:val="none" w:sz="0" w:space="0" w:color="auto"/>
      </w:divBdr>
    </w:div>
    <w:div w:id="541746760">
      <w:bodyDiv w:val="1"/>
      <w:marLeft w:val="0"/>
      <w:marRight w:val="0"/>
      <w:marTop w:val="0"/>
      <w:marBottom w:val="0"/>
      <w:divBdr>
        <w:top w:val="none" w:sz="0" w:space="0" w:color="auto"/>
        <w:left w:val="none" w:sz="0" w:space="0" w:color="auto"/>
        <w:bottom w:val="none" w:sz="0" w:space="0" w:color="auto"/>
        <w:right w:val="none" w:sz="0" w:space="0" w:color="auto"/>
      </w:divBdr>
    </w:div>
    <w:div w:id="541982801">
      <w:bodyDiv w:val="1"/>
      <w:marLeft w:val="0"/>
      <w:marRight w:val="0"/>
      <w:marTop w:val="0"/>
      <w:marBottom w:val="0"/>
      <w:divBdr>
        <w:top w:val="none" w:sz="0" w:space="0" w:color="auto"/>
        <w:left w:val="none" w:sz="0" w:space="0" w:color="auto"/>
        <w:bottom w:val="none" w:sz="0" w:space="0" w:color="auto"/>
        <w:right w:val="none" w:sz="0" w:space="0" w:color="auto"/>
      </w:divBdr>
    </w:div>
    <w:div w:id="542642196">
      <w:bodyDiv w:val="1"/>
      <w:marLeft w:val="0"/>
      <w:marRight w:val="0"/>
      <w:marTop w:val="0"/>
      <w:marBottom w:val="0"/>
      <w:divBdr>
        <w:top w:val="none" w:sz="0" w:space="0" w:color="auto"/>
        <w:left w:val="none" w:sz="0" w:space="0" w:color="auto"/>
        <w:bottom w:val="none" w:sz="0" w:space="0" w:color="auto"/>
        <w:right w:val="none" w:sz="0" w:space="0" w:color="auto"/>
      </w:divBdr>
    </w:div>
    <w:div w:id="542670138">
      <w:bodyDiv w:val="1"/>
      <w:marLeft w:val="0"/>
      <w:marRight w:val="0"/>
      <w:marTop w:val="0"/>
      <w:marBottom w:val="0"/>
      <w:divBdr>
        <w:top w:val="none" w:sz="0" w:space="0" w:color="auto"/>
        <w:left w:val="none" w:sz="0" w:space="0" w:color="auto"/>
        <w:bottom w:val="none" w:sz="0" w:space="0" w:color="auto"/>
        <w:right w:val="none" w:sz="0" w:space="0" w:color="auto"/>
      </w:divBdr>
    </w:div>
    <w:div w:id="542716322">
      <w:bodyDiv w:val="1"/>
      <w:marLeft w:val="0"/>
      <w:marRight w:val="0"/>
      <w:marTop w:val="0"/>
      <w:marBottom w:val="0"/>
      <w:divBdr>
        <w:top w:val="none" w:sz="0" w:space="0" w:color="auto"/>
        <w:left w:val="none" w:sz="0" w:space="0" w:color="auto"/>
        <w:bottom w:val="none" w:sz="0" w:space="0" w:color="auto"/>
        <w:right w:val="none" w:sz="0" w:space="0" w:color="auto"/>
      </w:divBdr>
    </w:div>
    <w:div w:id="542718760">
      <w:bodyDiv w:val="1"/>
      <w:marLeft w:val="0"/>
      <w:marRight w:val="0"/>
      <w:marTop w:val="0"/>
      <w:marBottom w:val="0"/>
      <w:divBdr>
        <w:top w:val="none" w:sz="0" w:space="0" w:color="auto"/>
        <w:left w:val="none" w:sz="0" w:space="0" w:color="auto"/>
        <w:bottom w:val="none" w:sz="0" w:space="0" w:color="auto"/>
        <w:right w:val="none" w:sz="0" w:space="0" w:color="auto"/>
      </w:divBdr>
    </w:div>
    <w:div w:id="543257539">
      <w:bodyDiv w:val="1"/>
      <w:marLeft w:val="0"/>
      <w:marRight w:val="0"/>
      <w:marTop w:val="0"/>
      <w:marBottom w:val="0"/>
      <w:divBdr>
        <w:top w:val="none" w:sz="0" w:space="0" w:color="auto"/>
        <w:left w:val="none" w:sz="0" w:space="0" w:color="auto"/>
        <w:bottom w:val="none" w:sz="0" w:space="0" w:color="auto"/>
        <w:right w:val="none" w:sz="0" w:space="0" w:color="auto"/>
      </w:divBdr>
    </w:div>
    <w:div w:id="543294146">
      <w:bodyDiv w:val="1"/>
      <w:marLeft w:val="0"/>
      <w:marRight w:val="0"/>
      <w:marTop w:val="0"/>
      <w:marBottom w:val="0"/>
      <w:divBdr>
        <w:top w:val="none" w:sz="0" w:space="0" w:color="auto"/>
        <w:left w:val="none" w:sz="0" w:space="0" w:color="auto"/>
        <w:bottom w:val="none" w:sz="0" w:space="0" w:color="auto"/>
        <w:right w:val="none" w:sz="0" w:space="0" w:color="auto"/>
      </w:divBdr>
    </w:div>
    <w:div w:id="543324507">
      <w:bodyDiv w:val="1"/>
      <w:marLeft w:val="0"/>
      <w:marRight w:val="0"/>
      <w:marTop w:val="0"/>
      <w:marBottom w:val="0"/>
      <w:divBdr>
        <w:top w:val="none" w:sz="0" w:space="0" w:color="auto"/>
        <w:left w:val="none" w:sz="0" w:space="0" w:color="auto"/>
        <w:bottom w:val="none" w:sz="0" w:space="0" w:color="auto"/>
        <w:right w:val="none" w:sz="0" w:space="0" w:color="auto"/>
      </w:divBdr>
    </w:div>
    <w:div w:id="543373712">
      <w:bodyDiv w:val="1"/>
      <w:marLeft w:val="0"/>
      <w:marRight w:val="0"/>
      <w:marTop w:val="0"/>
      <w:marBottom w:val="0"/>
      <w:divBdr>
        <w:top w:val="none" w:sz="0" w:space="0" w:color="auto"/>
        <w:left w:val="none" w:sz="0" w:space="0" w:color="auto"/>
        <w:bottom w:val="none" w:sz="0" w:space="0" w:color="auto"/>
        <w:right w:val="none" w:sz="0" w:space="0" w:color="auto"/>
      </w:divBdr>
    </w:div>
    <w:div w:id="543517777">
      <w:bodyDiv w:val="1"/>
      <w:marLeft w:val="0"/>
      <w:marRight w:val="0"/>
      <w:marTop w:val="0"/>
      <w:marBottom w:val="0"/>
      <w:divBdr>
        <w:top w:val="none" w:sz="0" w:space="0" w:color="auto"/>
        <w:left w:val="none" w:sz="0" w:space="0" w:color="auto"/>
        <w:bottom w:val="none" w:sz="0" w:space="0" w:color="auto"/>
        <w:right w:val="none" w:sz="0" w:space="0" w:color="auto"/>
      </w:divBdr>
    </w:div>
    <w:div w:id="543559592">
      <w:bodyDiv w:val="1"/>
      <w:marLeft w:val="0"/>
      <w:marRight w:val="0"/>
      <w:marTop w:val="0"/>
      <w:marBottom w:val="0"/>
      <w:divBdr>
        <w:top w:val="none" w:sz="0" w:space="0" w:color="auto"/>
        <w:left w:val="none" w:sz="0" w:space="0" w:color="auto"/>
        <w:bottom w:val="none" w:sz="0" w:space="0" w:color="auto"/>
        <w:right w:val="none" w:sz="0" w:space="0" w:color="auto"/>
      </w:divBdr>
    </w:div>
    <w:div w:id="543568310">
      <w:bodyDiv w:val="1"/>
      <w:marLeft w:val="0"/>
      <w:marRight w:val="0"/>
      <w:marTop w:val="0"/>
      <w:marBottom w:val="0"/>
      <w:divBdr>
        <w:top w:val="none" w:sz="0" w:space="0" w:color="auto"/>
        <w:left w:val="none" w:sz="0" w:space="0" w:color="auto"/>
        <w:bottom w:val="none" w:sz="0" w:space="0" w:color="auto"/>
        <w:right w:val="none" w:sz="0" w:space="0" w:color="auto"/>
      </w:divBdr>
    </w:div>
    <w:div w:id="543636982">
      <w:bodyDiv w:val="1"/>
      <w:marLeft w:val="0"/>
      <w:marRight w:val="0"/>
      <w:marTop w:val="0"/>
      <w:marBottom w:val="0"/>
      <w:divBdr>
        <w:top w:val="none" w:sz="0" w:space="0" w:color="auto"/>
        <w:left w:val="none" w:sz="0" w:space="0" w:color="auto"/>
        <w:bottom w:val="none" w:sz="0" w:space="0" w:color="auto"/>
        <w:right w:val="none" w:sz="0" w:space="0" w:color="auto"/>
      </w:divBdr>
    </w:div>
    <w:div w:id="543638410">
      <w:bodyDiv w:val="1"/>
      <w:marLeft w:val="0"/>
      <w:marRight w:val="0"/>
      <w:marTop w:val="0"/>
      <w:marBottom w:val="0"/>
      <w:divBdr>
        <w:top w:val="none" w:sz="0" w:space="0" w:color="auto"/>
        <w:left w:val="none" w:sz="0" w:space="0" w:color="auto"/>
        <w:bottom w:val="none" w:sz="0" w:space="0" w:color="auto"/>
        <w:right w:val="none" w:sz="0" w:space="0" w:color="auto"/>
      </w:divBdr>
    </w:div>
    <w:div w:id="543638763">
      <w:bodyDiv w:val="1"/>
      <w:marLeft w:val="0"/>
      <w:marRight w:val="0"/>
      <w:marTop w:val="0"/>
      <w:marBottom w:val="0"/>
      <w:divBdr>
        <w:top w:val="none" w:sz="0" w:space="0" w:color="auto"/>
        <w:left w:val="none" w:sz="0" w:space="0" w:color="auto"/>
        <w:bottom w:val="none" w:sz="0" w:space="0" w:color="auto"/>
        <w:right w:val="none" w:sz="0" w:space="0" w:color="auto"/>
      </w:divBdr>
    </w:div>
    <w:div w:id="544026480">
      <w:bodyDiv w:val="1"/>
      <w:marLeft w:val="0"/>
      <w:marRight w:val="0"/>
      <w:marTop w:val="0"/>
      <w:marBottom w:val="0"/>
      <w:divBdr>
        <w:top w:val="none" w:sz="0" w:space="0" w:color="auto"/>
        <w:left w:val="none" w:sz="0" w:space="0" w:color="auto"/>
        <w:bottom w:val="none" w:sz="0" w:space="0" w:color="auto"/>
        <w:right w:val="none" w:sz="0" w:space="0" w:color="auto"/>
      </w:divBdr>
    </w:div>
    <w:div w:id="544176010">
      <w:bodyDiv w:val="1"/>
      <w:marLeft w:val="0"/>
      <w:marRight w:val="0"/>
      <w:marTop w:val="0"/>
      <w:marBottom w:val="0"/>
      <w:divBdr>
        <w:top w:val="none" w:sz="0" w:space="0" w:color="auto"/>
        <w:left w:val="none" w:sz="0" w:space="0" w:color="auto"/>
        <w:bottom w:val="none" w:sz="0" w:space="0" w:color="auto"/>
        <w:right w:val="none" w:sz="0" w:space="0" w:color="auto"/>
      </w:divBdr>
    </w:div>
    <w:div w:id="544216956">
      <w:bodyDiv w:val="1"/>
      <w:marLeft w:val="0"/>
      <w:marRight w:val="0"/>
      <w:marTop w:val="0"/>
      <w:marBottom w:val="0"/>
      <w:divBdr>
        <w:top w:val="none" w:sz="0" w:space="0" w:color="auto"/>
        <w:left w:val="none" w:sz="0" w:space="0" w:color="auto"/>
        <w:bottom w:val="none" w:sz="0" w:space="0" w:color="auto"/>
        <w:right w:val="none" w:sz="0" w:space="0" w:color="auto"/>
      </w:divBdr>
    </w:div>
    <w:div w:id="544290962">
      <w:bodyDiv w:val="1"/>
      <w:marLeft w:val="0"/>
      <w:marRight w:val="0"/>
      <w:marTop w:val="0"/>
      <w:marBottom w:val="0"/>
      <w:divBdr>
        <w:top w:val="none" w:sz="0" w:space="0" w:color="auto"/>
        <w:left w:val="none" w:sz="0" w:space="0" w:color="auto"/>
        <w:bottom w:val="none" w:sz="0" w:space="0" w:color="auto"/>
        <w:right w:val="none" w:sz="0" w:space="0" w:color="auto"/>
      </w:divBdr>
    </w:div>
    <w:div w:id="544292134">
      <w:bodyDiv w:val="1"/>
      <w:marLeft w:val="0"/>
      <w:marRight w:val="0"/>
      <w:marTop w:val="0"/>
      <w:marBottom w:val="0"/>
      <w:divBdr>
        <w:top w:val="none" w:sz="0" w:space="0" w:color="auto"/>
        <w:left w:val="none" w:sz="0" w:space="0" w:color="auto"/>
        <w:bottom w:val="none" w:sz="0" w:space="0" w:color="auto"/>
        <w:right w:val="none" w:sz="0" w:space="0" w:color="auto"/>
      </w:divBdr>
    </w:div>
    <w:div w:id="544371101">
      <w:bodyDiv w:val="1"/>
      <w:marLeft w:val="0"/>
      <w:marRight w:val="0"/>
      <w:marTop w:val="0"/>
      <w:marBottom w:val="0"/>
      <w:divBdr>
        <w:top w:val="none" w:sz="0" w:space="0" w:color="auto"/>
        <w:left w:val="none" w:sz="0" w:space="0" w:color="auto"/>
        <w:bottom w:val="none" w:sz="0" w:space="0" w:color="auto"/>
        <w:right w:val="none" w:sz="0" w:space="0" w:color="auto"/>
      </w:divBdr>
    </w:div>
    <w:div w:id="544415647">
      <w:bodyDiv w:val="1"/>
      <w:marLeft w:val="0"/>
      <w:marRight w:val="0"/>
      <w:marTop w:val="0"/>
      <w:marBottom w:val="0"/>
      <w:divBdr>
        <w:top w:val="none" w:sz="0" w:space="0" w:color="auto"/>
        <w:left w:val="none" w:sz="0" w:space="0" w:color="auto"/>
        <w:bottom w:val="none" w:sz="0" w:space="0" w:color="auto"/>
        <w:right w:val="none" w:sz="0" w:space="0" w:color="auto"/>
      </w:divBdr>
    </w:div>
    <w:div w:id="544488828">
      <w:bodyDiv w:val="1"/>
      <w:marLeft w:val="0"/>
      <w:marRight w:val="0"/>
      <w:marTop w:val="0"/>
      <w:marBottom w:val="0"/>
      <w:divBdr>
        <w:top w:val="none" w:sz="0" w:space="0" w:color="auto"/>
        <w:left w:val="none" w:sz="0" w:space="0" w:color="auto"/>
        <w:bottom w:val="none" w:sz="0" w:space="0" w:color="auto"/>
        <w:right w:val="none" w:sz="0" w:space="0" w:color="auto"/>
      </w:divBdr>
    </w:div>
    <w:div w:id="544491457">
      <w:bodyDiv w:val="1"/>
      <w:marLeft w:val="0"/>
      <w:marRight w:val="0"/>
      <w:marTop w:val="0"/>
      <w:marBottom w:val="0"/>
      <w:divBdr>
        <w:top w:val="none" w:sz="0" w:space="0" w:color="auto"/>
        <w:left w:val="none" w:sz="0" w:space="0" w:color="auto"/>
        <w:bottom w:val="none" w:sz="0" w:space="0" w:color="auto"/>
        <w:right w:val="none" w:sz="0" w:space="0" w:color="auto"/>
      </w:divBdr>
    </w:div>
    <w:div w:id="544685873">
      <w:bodyDiv w:val="1"/>
      <w:marLeft w:val="0"/>
      <w:marRight w:val="0"/>
      <w:marTop w:val="0"/>
      <w:marBottom w:val="0"/>
      <w:divBdr>
        <w:top w:val="none" w:sz="0" w:space="0" w:color="auto"/>
        <w:left w:val="none" w:sz="0" w:space="0" w:color="auto"/>
        <w:bottom w:val="none" w:sz="0" w:space="0" w:color="auto"/>
        <w:right w:val="none" w:sz="0" w:space="0" w:color="auto"/>
      </w:divBdr>
    </w:div>
    <w:div w:id="544870235">
      <w:bodyDiv w:val="1"/>
      <w:marLeft w:val="0"/>
      <w:marRight w:val="0"/>
      <w:marTop w:val="0"/>
      <w:marBottom w:val="0"/>
      <w:divBdr>
        <w:top w:val="none" w:sz="0" w:space="0" w:color="auto"/>
        <w:left w:val="none" w:sz="0" w:space="0" w:color="auto"/>
        <w:bottom w:val="none" w:sz="0" w:space="0" w:color="auto"/>
        <w:right w:val="none" w:sz="0" w:space="0" w:color="auto"/>
      </w:divBdr>
    </w:div>
    <w:div w:id="545021580">
      <w:bodyDiv w:val="1"/>
      <w:marLeft w:val="0"/>
      <w:marRight w:val="0"/>
      <w:marTop w:val="0"/>
      <w:marBottom w:val="0"/>
      <w:divBdr>
        <w:top w:val="none" w:sz="0" w:space="0" w:color="auto"/>
        <w:left w:val="none" w:sz="0" w:space="0" w:color="auto"/>
        <w:bottom w:val="none" w:sz="0" w:space="0" w:color="auto"/>
        <w:right w:val="none" w:sz="0" w:space="0" w:color="auto"/>
      </w:divBdr>
    </w:div>
    <w:div w:id="545025829">
      <w:bodyDiv w:val="1"/>
      <w:marLeft w:val="0"/>
      <w:marRight w:val="0"/>
      <w:marTop w:val="0"/>
      <w:marBottom w:val="0"/>
      <w:divBdr>
        <w:top w:val="none" w:sz="0" w:space="0" w:color="auto"/>
        <w:left w:val="none" w:sz="0" w:space="0" w:color="auto"/>
        <w:bottom w:val="none" w:sz="0" w:space="0" w:color="auto"/>
        <w:right w:val="none" w:sz="0" w:space="0" w:color="auto"/>
      </w:divBdr>
    </w:div>
    <w:div w:id="545607916">
      <w:bodyDiv w:val="1"/>
      <w:marLeft w:val="0"/>
      <w:marRight w:val="0"/>
      <w:marTop w:val="0"/>
      <w:marBottom w:val="0"/>
      <w:divBdr>
        <w:top w:val="none" w:sz="0" w:space="0" w:color="auto"/>
        <w:left w:val="none" w:sz="0" w:space="0" w:color="auto"/>
        <w:bottom w:val="none" w:sz="0" w:space="0" w:color="auto"/>
        <w:right w:val="none" w:sz="0" w:space="0" w:color="auto"/>
      </w:divBdr>
    </w:div>
    <w:div w:id="545680859">
      <w:bodyDiv w:val="1"/>
      <w:marLeft w:val="0"/>
      <w:marRight w:val="0"/>
      <w:marTop w:val="0"/>
      <w:marBottom w:val="0"/>
      <w:divBdr>
        <w:top w:val="none" w:sz="0" w:space="0" w:color="auto"/>
        <w:left w:val="none" w:sz="0" w:space="0" w:color="auto"/>
        <w:bottom w:val="none" w:sz="0" w:space="0" w:color="auto"/>
        <w:right w:val="none" w:sz="0" w:space="0" w:color="auto"/>
      </w:divBdr>
    </w:div>
    <w:div w:id="545798438">
      <w:bodyDiv w:val="1"/>
      <w:marLeft w:val="0"/>
      <w:marRight w:val="0"/>
      <w:marTop w:val="0"/>
      <w:marBottom w:val="0"/>
      <w:divBdr>
        <w:top w:val="none" w:sz="0" w:space="0" w:color="auto"/>
        <w:left w:val="none" w:sz="0" w:space="0" w:color="auto"/>
        <w:bottom w:val="none" w:sz="0" w:space="0" w:color="auto"/>
        <w:right w:val="none" w:sz="0" w:space="0" w:color="auto"/>
      </w:divBdr>
    </w:div>
    <w:div w:id="545800177">
      <w:bodyDiv w:val="1"/>
      <w:marLeft w:val="0"/>
      <w:marRight w:val="0"/>
      <w:marTop w:val="0"/>
      <w:marBottom w:val="0"/>
      <w:divBdr>
        <w:top w:val="none" w:sz="0" w:space="0" w:color="auto"/>
        <w:left w:val="none" w:sz="0" w:space="0" w:color="auto"/>
        <w:bottom w:val="none" w:sz="0" w:space="0" w:color="auto"/>
        <w:right w:val="none" w:sz="0" w:space="0" w:color="auto"/>
      </w:divBdr>
    </w:div>
    <w:div w:id="545875187">
      <w:bodyDiv w:val="1"/>
      <w:marLeft w:val="0"/>
      <w:marRight w:val="0"/>
      <w:marTop w:val="0"/>
      <w:marBottom w:val="0"/>
      <w:divBdr>
        <w:top w:val="none" w:sz="0" w:space="0" w:color="auto"/>
        <w:left w:val="none" w:sz="0" w:space="0" w:color="auto"/>
        <w:bottom w:val="none" w:sz="0" w:space="0" w:color="auto"/>
        <w:right w:val="none" w:sz="0" w:space="0" w:color="auto"/>
      </w:divBdr>
    </w:div>
    <w:div w:id="545992714">
      <w:bodyDiv w:val="1"/>
      <w:marLeft w:val="0"/>
      <w:marRight w:val="0"/>
      <w:marTop w:val="0"/>
      <w:marBottom w:val="0"/>
      <w:divBdr>
        <w:top w:val="none" w:sz="0" w:space="0" w:color="auto"/>
        <w:left w:val="none" w:sz="0" w:space="0" w:color="auto"/>
        <w:bottom w:val="none" w:sz="0" w:space="0" w:color="auto"/>
        <w:right w:val="none" w:sz="0" w:space="0" w:color="auto"/>
      </w:divBdr>
    </w:div>
    <w:div w:id="546070232">
      <w:bodyDiv w:val="1"/>
      <w:marLeft w:val="0"/>
      <w:marRight w:val="0"/>
      <w:marTop w:val="0"/>
      <w:marBottom w:val="0"/>
      <w:divBdr>
        <w:top w:val="none" w:sz="0" w:space="0" w:color="auto"/>
        <w:left w:val="none" w:sz="0" w:space="0" w:color="auto"/>
        <w:bottom w:val="none" w:sz="0" w:space="0" w:color="auto"/>
        <w:right w:val="none" w:sz="0" w:space="0" w:color="auto"/>
      </w:divBdr>
    </w:div>
    <w:div w:id="546182730">
      <w:bodyDiv w:val="1"/>
      <w:marLeft w:val="0"/>
      <w:marRight w:val="0"/>
      <w:marTop w:val="0"/>
      <w:marBottom w:val="0"/>
      <w:divBdr>
        <w:top w:val="none" w:sz="0" w:space="0" w:color="auto"/>
        <w:left w:val="none" w:sz="0" w:space="0" w:color="auto"/>
        <w:bottom w:val="none" w:sz="0" w:space="0" w:color="auto"/>
        <w:right w:val="none" w:sz="0" w:space="0" w:color="auto"/>
      </w:divBdr>
    </w:div>
    <w:div w:id="546261525">
      <w:bodyDiv w:val="1"/>
      <w:marLeft w:val="0"/>
      <w:marRight w:val="0"/>
      <w:marTop w:val="0"/>
      <w:marBottom w:val="0"/>
      <w:divBdr>
        <w:top w:val="none" w:sz="0" w:space="0" w:color="auto"/>
        <w:left w:val="none" w:sz="0" w:space="0" w:color="auto"/>
        <w:bottom w:val="none" w:sz="0" w:space="0" w:color="auto"/>
        <w:right w:val="none" w:sz="0" w:space="0" w:color="auto"/>
      </w:divBdr>
    </w:div>
    <w:div w:id="546332295">
      <w:bodyDiv w:val="1"/>
      <w:marLeft w:val="0"/>
      <w:marRight w:val="0"/>
      <w:marTop w:val="0"/>
      <w:marBottom w:val="0"/>
      <w:divBdr>
        <w:top w:val="none" w:sz="0" w:space="0" w:color="auto"/>
        <w:left w:val="none" w:sz="0" w:space="0" w:color="auto"/>
        <w:bottom w:val="none" w:sz="0" w:space="0" w:color="auto"/>
        <w:right w:val="none" w:sz="0" w:space="0" w:color="auto"/>
      </w:divBdr>
    </w:div>
    <w:div w:id="546572564">
      <w:bodyDiv w:val="1"/>
      <w:marLeft w:val="0"/>
      <w:marRight w:val="0"/>
      <w:marTop w:val="0"/>
      <w:marBottom w:val="0"/>
      <w:divBdr>
        <w:top w:val="none" w:sz="0" w:space="0" w:color="auto"/>
        <w:left w:val="none" w:sz="0" w:space="0" w:color="auto"/>
        <w:bottom w:val="none" w:sz="0" w:space="0" w:color="auto"/>
        <w:right w:val="none" w:sz="0" w:space="0" w:color="auto"/>
      </w:divBdr>
    </w:div>
    <w:div w:id="546649780">
      <w:bodyDiv w:val="1"/>
      <w:marLeft w:val="0"/>
      <w:marRight w:val="0"/>
      <w:marTop w:val="0"/>
      <w:marBottom w:val="0"/>
      <w:divBdr>
        <w:top w:val="none" w:sz="0" w:space="0" w:color="auto"/>
        <w:left w:val="none" w:sz="0" w:space="0" w:color="auto"/>
        <w:bottom w:val="none" w:sz="0" w:space="0" w:color="auto"/>
        <w:right w:val="none" w:sz="0" w:space="0" w:color="auto"/>
      </w:divBdr>
    </w:div>
    <w:div w:id="546798504">
      <w:bodyDiv w:val="1"/>
      <w:marLeft w:val="0"/>
      <w:marRight w:val="0"/>
      <w:marTop w:val="0"/>
      <w:marBottom w:val="0"/>
      <w:divBdr>
        <w:top w:val="none" w:sz="0" w:space="0" w:color="auto"/>
        <w:left w:val="none" w:sz="0" w:space="0" w:color="auto"/>
        <w:bottom w:val="none" w:sz="0" w:space="0" w:color="auto"/>
        <w:right w:val="none" w:sz="0" w:space="0" w:color="auto"/>
      </w:divBdr>
    </w:div>
    <w:div w:id="546842471">
      <w:bodyDiv w:val="1"/>
      <w:marLeft w:val="0"/>
      <w:marRight w:val="0"/>
      <w:marTop w:val="0"/>
      <w:marBottom w:val="0"/>
      <w:divBdr>
        <w:top w:val="none" w:sz="0" w:space="0" w:color="auto"/>
        <w:left w:val="none" w:sz="0" w:space="0" w:color="auto"/>
        <w:bottom w:val="none" w:sz="0" w:space="0" w:color="auto"/>
        <w:right w:val="none" w:sz="0" w:space="0" w:color="auto"/>
      </w:divBdr>
    </w:div>
    <w:div w:id="546912600">
      <w:bodyDiv w:val="1"/>
      <w:marLeft w:val="0"/>
      <w:marRight w:val="0"/>
      <w:marTop w:val="0"/>
      <w:marBottom w:val="0"/>
      <w:divBdr>
        <w:top w:val="none" w:sz="0" w:space="0" w:color="auto"/>
        <w:left w:val="none" w:sz="0" w:space="0" w:color="auto"/>
        <w:bottom w:val="none" w:sz="0" w:space="0" w:color="auto"/>
        <w:right w:val="none" w:sz="0" w:space="0" w:color="auto"/>
      </w:divBdr>
    </w:div>
    <w:div w:id="546916390">
      <w:bodyDiv w:val="1"/>
      <w:marLeft w:val="0"/>
      <w:marRight w:val="0"/>
      <w:marTop w:val="0"/>
      <w:marBottom w:val="0"/>
      <w:divBdr>
        <w:top w:val="none" w:sz="0" w:space="0" w:color="auto"/>
        <w:left w:val="none" w:sz="0" w:space="0" w:color="auto"/>
        <w:bottom w:val="none" w:sz="0" w:space="0" w:color="auto"/>
        <w:right w:val="none" w:sz="0" w:space="0" w:color="auto"/>
      </w:divBdr>
    </w:div>
    <w:div w:id="546989111">
      <w:bodyDiv w:val="1"/>
      <w:marLeft w:val="0"/>
      <w:marRight w:val="0"/>
      <w:marTop w:val="0"/>
      <w:marBottom w:val="0"/>
      <w:divBdr>
        <w:top w:val="none" w:sz="0" w:space="0" w:color="auto"/>
        <w:left w:val="none" w:sz="0" w:space="0" w:color="auto"/>
        <w:bottom w:val="none" w:sz="0" w:space="0" w:color="auto"/>
        <w:right w:val="none" w:sz="0" w:space="0" w:color="auto"/>
      </w:divBdr>
    </w:div>
    <w:div w:id="547108463">
      <w:bodyDiv w:val="1"/>
      <w:marLeft w:val="0"/>
      <w:marRight w:val="0"/>
      <w:marTop w:val="0"/>
      <w:marBottom w:val="0"/>
      <w:divBdr>
        <w:top w:val="none" w:sz="0" w:space="0" w:color="auto"/>
        <w:left w:val="none" w:sz="0" w:space="0" w:color="auto"/>
        <w:bottom w:val="none" w:sz="0" w:space="0" w:color="auto"/>
        <w:right w:val="none" w:sz="0" w:space="0" w:color="auto"/>
      </w:divBdr>
    </w:div>
    <w:div w:id="547451183">
      <w:bodyDiv w:val="1"/>
      <w:marLeft w:val="0"/>
      <w:marRight w:val="0"/>
      <w:marTop w:val="0"/>
      <w:marBottom w:val="0"/>
      <w:divBdr>
        <w:top w:val="none" w:sz="0" w:space="0" w:color="auto"/>
        <w:left w:val="none" w:sz="0" w:space="0" w:color="auto"/>
        <w:bottom w:val="none" w:sz="0" w:space="0" w:color="auto"/>
        <w:right w:val="none" w:sz="0" w:space="0" w:color="auto"/>
      </w:divBdr>
    </w:div>
    <w:div w:id="547574676">
      <w:bodyDiv w:val="1"/>
      <w:marLeft w:val="0"/>
      <w:marRight w:val="0"/>
      <w:marTop w:val="0"/>
      <w:marBottom w:val="0"/>
      <w:divBdr>
        <w:top w:val="none" w:sz="0" w:space="0" w:color="auto"/>
        <w:left w:val="none" w:sz="0" w:space="0" w:color="auto"/>
        <w:bottom w:val="none" w:sz="0" w:space="0" w:color="auto"/>
        <w:right w:val="none" w:sz="0" w:space="0" w:color="auto"/>
      </w:divBdr>
    </w:div>
    <w:div w:id="547763661">
      <w:bodyDiv w:val="1"/>
      <w:marLeft w:val="0"/>
      <w:marRight w:val="0"/>
      <w:marTop w:val="0"/>
      <w:marBottom w:val="0"/>
      <w:divBdr>
        <w:top w:val="none" w:sz="0" w:space="0" w:color="auto"/>
        <w:left w:val="none" w:sz="0" w:space="0" w:color="auto"/>
        <w:bottom w:val="none" w:sz="0" w:space="0" w:color="auto"/>
        <w:right w:val="none" w:sz="0" w:space="0" w:color="auto"/>
      </w:divBdr>
    </w:div>
    <w:div w:id="547836474">
      <w:bodyDiv w:val="1"/>
      <w:marLeft w:val="0"/>
      <w:marRight w:val="0"/>
      <w:marTop w:val="0"/>
      <w:marBottom w:val="0"/>
      <w:divBdr>
        <w:top w:val="none" w:sz="0" w:space="0" w:color="auto"/>
        <w:left w:val="none" w:sz="0" w:space="0" w:color="auto"/>
        <w:bottom w:val="none" w:sz="0" w:space="0" w:color="auto"/>
        <w:right w:val="none" w:sz="0" w:space="0" w:color="auto"/>
      </w:divBdr>
    </w:div>
    <w:div w:id="548155080">
      <w:bodyDiv w:val="1"/>
      <w:marLeft w:val="0"/>
      <w:marRight w:val="0"/>
      <w:marTop w:val="0"/>
      <w:marBottom w:val="0"/>
      <w:divBdr>
        <w:top w:val="none" w:sz="0" w:space="0" w:color="auto"/>
        <w:left w:val="none" w:sz="0" w:space="0" w:color="auto"/>
        <w:bottom w:val="none" w:sz="0" w:space="0" w:color="auto"/>
        <w:right w:val="none" w:sz="0" w:space="0" w:color="auto"/>
      </w:divBdr>
    </w:div>
    <w:div w:id="548227482">
      <w:bodyDiv w:val="1"/>
      <w:marLeft w:val="0"/>
      <w:marRight w:val="0"/>
      <w:marTop w:val="0"/>
      <w:marBottom w:val="0"/>
      <w:divBdr>
        <w:top w:val="none" w:sz="0" w:space="0" w:color="auto"/>
        <w:left w:val="none" w:sz="0" w:space="0" w:color="auto"/>
        <w:bottom w:val="none" w:sz="0" w:space="0" w:color="auto"/>
        <w:right w:val="none" w:sz="0" w:space="0" w:color="auto"/>
      </w:divBdr>
    </w:div>
    <w:div w:id="548491134">
      <w:bodyDiv w:val="1"/>
      <w:marLeft w:val="0"/>
      <w:marRight w:val="0"/>
      <w:marTop w:val="0"/>
      <w:marBottom w:val="0"/>
      <w:divBdr>
        <w:top w:val="none" w:sz="0" w:space="0" w:color="auto"/>
        <w:left w:val="none" w:sz="0" w:space="0" w:color="auto"/>
        <w:bottom w:val="none" w:sz="0" w:space="0" w:color="auto"/>
        <w:right w:val="none" w:sz="0" w:space="0" w:color="auto"/>
      </w:divBdr>
    </w:div>
    <w:div w:id="548609762">
      <w:bodyDiv w:val="1"/>
      <w:marLeft w:val="0"/>
      <w:marRight w:val="0"/>
      <w:marTop w:val="0"/>
      <w:marBottom w:val="0"/>
      <w:divBdr>
        <w:top w:val="none" w:sz="0" w:space="0" w:color="auto"/>
        <w:left w:val="none" w:sz="0" w:space="0" w:color="auto"/>
        <w:bottom w:val="none" w:sz="0" w:space="0" w:color="auto"/>
        <w:right w:val="none" w:sz="0" w:space="0" w:color="auto"/>
      </w:divBdr>
    </w:div>
    <w:div w:id="548689859">
      <w:bodyDiv w:val="1"/>
      <w:marLeft w:val="0"/>
      <w:marRight w:val="0"/>
      <w:marTop w:val="0"/>
      <w:marBottom w:val="0"/>
      <w:divBdr>
        <w:top w:val="none" w:sz="0" w:space="0" w:color="auto"/>
        <w:left w:val="none" w:sz="0" w:space="0" w:color="auto"/>
        <w:bottom w:val="none" w:sz="0" w:space="0" w:color="auto"/>
        <w:right w:val="none" w:sz="0" w:space="0" w:color="auto"/>
      </w:divBdr>
    </w:div>
    <w:div w:id="548881256">
      <w:bodyDiv w:val="1"/>
      <w:marLeft w:val="0"/>
      <w:marRight w:val="0"/>
      <w:marTop w:val="0"/>
      <w:marBottom w:val="0"/>
      <w:divBdr>
        <w:top w:val="none" w:sz="0" w:space="0" w:color="auto"/>
        <w:left w:val="none" w:sz="0" w:space="0" w:color="auto"/>
        <w:bottom w:val="none" w:sz="0" w:space="0" w:color="auto"/>
        <w:right w:val="none" w:sz="0" w:space="0" w:color="auto"/>
      </w:divBdr>
    </w:div>
    <w:div w:id="548996092">
      <w:bodyDiv w:val="1"/>
      <w:marLeft w:val="0"/>
      <w:marRight w:val="0"/>
      <w:marTop w:val="0"/>
      <w:marBottom w:val="0"/>
      <w:divBdr>
        <w:top w:val="none" w:sz="0" w:space="0" w:color="auto"/>
        <w:left w:val="none" w:sz="0" w:space="0" w:color="auto"/>
        <w:bottom w:val="none" w:sz="0" w:space="0" w:color="auto"/>
        <w:right w:val="none" w:sz="0" w:space="0" w:color="auto"/>
      </w:divBdr>
    </w:div>
    <w:div w:id="548999103">
      <w:bodyDiv w:val="1"/>
      <w:marLeft w:val="0"/>
      <w:marRight w:val="0"/>
      <w:marTop w:val="0"/>
      <w:marBottom w:val="0"/>
      <w:divBdr>
        <w:top w:val="none" w:sz="0" w:space="0" w:color="auto"/>
        <w:left w:val="none" w:sz="0" w:space="0" w:color="auto"/>
        <w:bottom w:val="none" w:sz="0" w:space="0" w:color="auto"/>
        <w:right w:val="none" w:sz="0" w:space="0" w:color="auto"/>
      </w:divBdr>
    </w:div>
    <w:div w:id="549534684">
      <w:bodyDiv w:val="1"/>
      <w:marLeft w:val="0"/>
      <w:marRight w:val="0"/>
      <w:marTop w:val="0"/>
      <w:marBottom w:val="0"/>
      <w:divBdr>
        <w:top w:val="none" w:sz="0" w:space="0" w:color="auto"/>
        <w:left w:val="none" w:sz="0" w:space="0" w:color="auto"/>
        <w:bottom w:val="none" w:sz="0" w:space="0" w:color="auto"/>
        <w:right w:val="none" w:sz="0" w:space="0" w:color="auto"/>
      </w:divBdr>
    </w:div>
    <w:div w:id="549654612">
      <w:bodyDiv w:val="1"/>
      <w:marLeft w:val="0"/>
      <w:marRight w:val="0"/>
      <w:marTop w:val="0"/>
      <w:marBottom w:val="0"/>
      <w:divBdr>
        <w:top w:val="none" w:sz="0" w:space="0" w:color="auto"/>
        <w:left w:val="none" w:sz="0" w:space="0" w:color="auto"/>
        <w:bottom w:val="none" w:sz="0" w:space="0" w:color="auto"/>
        <w:right w:val="none" w:sz="0" w:space="0" w:color="auto"/>
      </w:divBdr>
    </w:div>
    <w:div w:id="549731044">
      <w:bodyDiv w:val="1"/>
      <w:marLeft w:val="0"/>
      <w:marRight w:val="0"/>
      <w:marTop w:val="0"/>
      <w:marBottom w:val="0"/>
      <w:divBdr>
        <w:top w:val="none" w:sz="0" w:space="0" w:color="auto"/>
        <w:left w:val="none" w:sz="0" w:space="0" w:color="auto"/>
        <w:bottom w:val="none" w:sz="0" w:space="0" w:color="auto"/>
        <w:right w:val="none" w:sz="0" w:space="0" w:color="auto"/>
      </w:divBdr>
    </w:div>
    <w:div w:id="549801142">
      <w:bodyDiv w:val="1"/>
      <w:marLeft w:val="0"/>
      <w:marRight w:val="0"/>
      <w:marTop w:val="0"/>
      <w:marBottom w:val="0"/>
      <w:divBdr>
        <w:top w:val="none" w:sz="0" w:space="0" w:color="auto"/>
        <w:left w:val="none" w:sz="0" w:space="0" w:color="auto"/>
        <w:bottom w:val="none" w:sz="0" w:space="0" w:color="auto"/>
        <w:right w:val="none" w:sz="0" w:space="0" w:color="auto"/>
      </w:divBdr>
    </w:div>
    <w:div w:id="549807460">
      <w:bodyDiv w:val="1"/>
      <w:marLeft w:val="0"/>
      <w:marRight w:val="0"/>
      <w:marTop w:val="0"/>
      <w:marBottom w:val="0"/>
      <w:divBdr>
        <w:top w:val="none" w:sz="0" w:space="0" w:color="auto"/>
        <w:left w:val="none" w:sz="0" w:space="0" w:color="auto"/>
        <w:bottom w:val="none" w:sz="0" w:space="0" w:color="auto"/>
        <w:right w:val="none" w:sz="0" w:space="0" w:color="auto"/>
      </w:divBdr>
    </w:div>
    <w:div w:id="549997188">
      <w:bodyDiv w:val="1"/>
      <w:marLeft w:val="0"/>
      <w:marRight w:val="0"/>
      <w:marTop w:val="0"/>
      <w:marBottom w:val="0"/>
      <w:divBdr>
        <w:top w:val="none" w:sz="0" w:space="0" w:color="auto"/>
        <w:left w:val="none" w:sz="0" w:space="0" w:color="auto"/>
        <w:bottom w:val="none" w:sz="0" w:space="0" w:color="auto"/>
        <w:right w:val="none" w:sz="0" w:space="0" w:color="auto"/>
      </w:divBdr>
    </w:div>
    <w:div w:id="550191379">
      <w:bodyDiv w:val="1"/>
      <w:marLeft w:val="0"/>
      <w:marRight w:val="0"/>
      <w:marTop w:val="0"/>
      <w:marBottom w:val="0"/>
      <w:divBdr>
        <w:top w:val="none" w:sz="0" w:space="0" w:color="auto"/>
        <w:left w:val="none" w:sz="0" w:space="0" w:color="auto"/>
        <w:bottom w:val="none" w:sz="0" w:space="0" w:color="auto"/>
        <w:right w:val="none" w:sz="0" w:space="0" w:color="auto"/>
      </w:divBdr>
    </w:div>
    <w:div w:id="550306100">
      <w:bodyDiv w:val="1"/>
      <w:marLeft w:val="0"/>
      <w:marRight w:val="0"/>
      <w:marTop w:val="0"/>
      <w:marBottom w:val="0"/>
      <w:divBdr>
        <w:top w:val="none" w:sz="0" w:space="0" w:color="auto"/>
        <w:left w:val="none" w:sz="0" w:space="0" w:color="auto"/>
        <w:bottom w:val="none" w:sz="0" w:space="0" w:color="auto"/>
        <w:right w:val="none" w:sz="0" w:space="0" w:color="auto"/>
      </w:divBdr>
    </w:div>
    <w:div w:id="550847562">
      <w:bodyDiv w:val="1"/>
      <w:marLeft w:val="0"/>
      <w:marRight w:val="0"/>
      <w:marTop w:val="0"/>
      <w:marBottom w:val="0"/>
      <w:divBdr>
        <w:top w:val="none" w:sz="0" w:space="0" w:color="auto"/>
        <w:left w:val="none" w:sz="0" w:space="0" w:color="auto"/>
        <w:bottom w:val="none" w:sz="0" w:space="0" w:color="auto"/>
        <w:right w:val="none" w:sz="0" w:space="0" w:color="auto"/>
      </w:divBdr>
    </w:div>
    <w:div w:id="551238798">
      <w:bodyDiv w:val="1"/>
      <w:marLeft w:val="0"/>
      <w:marRight w:val="0"/>
      <w:marTop w:val="0"/>
      <w:marBottom w:val="0"/>
      <w:divBdr>
        <w:top w:val="none" w:sz="0" w:space="0" w:color="auto"/>
        <w:left w:val="none" w:sz="0" w:space="0" w:color="auto"/>
        <w:bottom w:val="none" w:sz="0" w:space="0" w:color="auto"/>
        <w:right w:val="none" w:sz="0" w:space="0" w:color="auto"/>
      </w:divBdr>
    </w:div>
    <w:div w:id="551354600">
      <w:bodyDiv w:val="1"/>
      <w:marLeft w:val="0"/>
      <w:marRight w:val="0"/>
      <w:marTop w:val="0"/>
      <w:marBottom w:val="0"/>
      <w:divBdr>
        <w:top w:val="none" w:sz="0" w:space="0" w:color="auto"/>
        <w:left w:val="none" w:sz="0" w:space="0" w:color="auto"/>
        <w:bottom w:val="none" w:sz="0" w:space="0" w:color="auto"/>
        <w:right w:val="none" w:sz="0" w:space="0" w:color="auto"/>
      </w:divBdr>
    </w:div>
    <w:div w:id="551428617">
      <w:bodyDiv w:val="1"/>
      <w:marLeft w:val="0"/>
      <w:marRight w:val="0"/>
      <w:marTop w:val="0"/>
      <w:marBottom w:val="0"/>
      <w:divBdr>
        <w:top w:val="none" w:sz="0" w:space="0" w:color="auto"/>
        <w:left w:val="none" w:sz="0" w:space="0" w:color="auto"/>
        <w:bottom w:val="none" w:sz="0" w:space="0" w:color="auto"/>
        <w:right w:val="none" w:sz="0" w:space="0" w:color="auto"/>
      </w:divBdr>
    </w:div>
    <w:div w:id="551498332">
      <w:bodyDiv w:val="1"/>
      <w:marLeft w:val="0"/>
      <w:marRight w:val="0"/>
      <w:marTop w:val="0"/>
      <w:marBottom w:val="0"/>
      <w:divBdr>
        <w:top w:val="none" w:sz="0" w:space="0" w:color="auto"/>
        <w:left w:val="none" w:sz="0" w:space="0" w:color="auto"/>
        <w:bottom w:val="none" w:sz="0" w:space="0" w:color="auto"/>
        <w:right w:val="none" w:sz="0" w:space="0" w:color="auto"/>
      </w:divBdr>
    </w:div>
    <w:div w:id="551499049">
      <w:bodyDiv w:val="1"/>
      <w:marLeft w:val="0"/>
      <w:marRight w:val="0"/>
      <w:marTop w:val="0"/>
      <w:marBottom w:val="0"/>
      <w:divBdr>
        <w:top w:val="none" w:sz="0" w:space="0" w:color="auto"/>
        <w:left w:val="none" w:sz="0" w:space="0" w:color="auto"/>
        <w:bottom w:val="none" w:sz="0" w:space="0" w:color="auto"/>
        <w:right w:val="none" w:sz="0" w:space="0" w:color="auto"/>
      </w:divBdr>
    </w:div>
    <w:div w:id="551574115">
      <w:bodyDiv w:val="1"/>
      <w:marLeft w:val="0"/>
      <w:marRight w:val="0"/>
      <w:marTop w:val="0"/>
      <w:marBottom w:val="0"/>
      <w:divBdr>
        <w:top w:val="none" w:sz="0" w:space="0" w:color="auto"/>
        <w:left w:val="none" w:sz="0" w:space="0" w:color="auto"/>
        <w:bottom w:val="none" w:sz="0" w:space="0" w:color="auto"/>
        <w:right w:val="none" w:sz="0" w:space="0" w:color="auto"/>
      </w:divBdr>
    </w:div>
    <w:div w:id="551699953">
      <w:bodyDiv w:val="1"/>
      <w:marLeft w:val="0"/>
      <w:marRight w:val="0"/>
      <w:marTop w:val="0"/>
      <w:marBottom w:val="0"/>
      <w:divBdr>
        <w:top w:val="none" w:sz="0" w:space="0" w:color="auto"/>
        <w:left w:val="none" w:sz="0" w:space="0" w:color="auto"/>
        <w:bottom w:val="none" w:sz="0" w:space="0" w:color="auto"/>
        <w:right w:val="none" w:sz="0" w:space="0" w:color="auto"/>
      </w:divBdr>
    </w:div>
    <w:div w:id="551964049">
      <w:bodyDiv w:val="1"/>
      <w:marLeft w:val="0"/>
      <w:marRight w:val="0"/>
      <w:marTop w:val="0"/>
      <w:marBottom w:val="0"/>
      <w:divBdr>
        <w:top w:val="none" w:sz="0" w:space="0" w:color="auto"/>
        <w:left w:val="none" w:sz="0" w:space="0" w:color="auto"/>
        <w:bottom w:val="none" w:sz="0" w:space="0" w:color="auto"/>
        <w:right w:val="none" w:sz="0" w:space="0" w:color="auto"/>
      </w:divBdr>
    </w:div>
    <w:div w:id="552038717">
      <w:bodyDiv w:val="1"/>
      <w:marLeft w:val="0"/>
      <w:marRight w:val="0"/>
      <w:marTop w:val="0"/>
      <w:marBottom w:val="0"/>
      <w:divBdr>
        <w:top w:val="none" w:sz="0" w:space="0" w:color="auto"/>
        <w:left w:val="none" w:sz="0" w:space="0" w:color="auto"/>
        <w:bottom w:val="none" w:sz="0" w:space="0" w:color="auto"/>
        <w:right w:val="none" w:sz="0" w:space="0" w:color="auto"/>
      </w:divBdr>
    </w:div>
    <w:div w:id="552735306">
      <w:bodyDiv w:val="1"/>
      <w:marLeft w:val="0"/>
      <w:marRight w:val="0"/>
      <w:marTop w:val="0"/>
      <w:marBottom w:val="0"/>
      <w:divBdr>
        <w:top w:val="none" w:sz="0" w:space="0" w:color="auto"/>
        <w:left w:val="none" w:sz="0" w:space="0" w:color="auto"/>
        <w:bottom w:val="none" w:sz="0" w:space="0" w:color="auto"/>
        <w:right w:val="none" w:sz="0" w:space="0" w:color="auto"/>
      </w:divBdr>
    </w:div>
    <w:div w:id="552813249">
      <w:bodyDiv w:val="1"/>
      <w:marLeft w:val="0"/>
      <w:marRight w:val="0"/>
      <w:marTop w:val="0"/>
      <w:marBottom w:val="0"/>
      <w:divBdr>
        <w:top w:val="none" w:sz="0" w:space="0" w:color="auto"/>
        <w:left w:val="none" w:sz="0" w:space="0" w:color="auto"/>
        <w:bottom w:val="none" w:sz="0" w:space="0" w:color="auto"/>
        <w:right w:val="none" w:sz="0" w:space="0" w:color="auto"/>
      </w:divBdr>
    </w:div>
    <w:div w:id="553123934">
      <w:bodyDiv w:val="1"/>
      <w:marLeft w:val="0"/>
      <w:marRight w:val="0"/>
      <w:marTop w:val="0"/>
      <w:marBottom w:val="0"/>
      <w:divBdr>
        <w:top w:val="none" w:sz="0" w:space="0" w:color="auto"/>
        <w:left w:val="none" w:sz="0" w:space="0" w:color="auto"/>
        <w:bottom w:val="none" w:sz="0" w:space="0" w:color="auto"/>
        <w:right w:val="none" w:sz="0" w:space="0" w:color="auto"/>
      </w:divBdr>
    </w:div>
    <w:div w:id="553200939">
      <w:bodyDiv w:val="1"/>
      <w:marLeft w:val="0"/>
      <w:marRight w:val="0"/>
      <w:marTop w:val="0"/>
      <w:marBottom w:val="0"/>
      <w:divBdr>
        <w:top w:val="none" w:sz="0" w:space="0" w:color="auto"/>
        <w:left w:val="none" w:sz="0" w:space="0" w:color="auto"/>
        <w:bottom w:val="none" w:sz="0" w:space="0" w:color="auto"/>
        <w:right w:val="none" w:sz="0" w:space="0" w:color="auto"/>
      </w:divBdr>
    </w:div>
    <w:div w:id="553349889">
      <w:bodyDiv w:val="1"/>
      <w:marLeft w:val="0"/>
      <w:marRight w:val="0"/>
      <w:marTop w:val="0"/>
      <w:marBottom w:val="0"/>
      <w:divBdr>
        <w:top w:val="none" w:sz="0" w:space="0" w:color="auto"/>
        <w:left w:val="none" w:sz="0" w:space="0" w:color="auto"/>
        <w:bottom w:val="none" w:sz="0" w:space="0" w:color="auto"/>
        <w:right w:val="none" w:sz="0" w:space="0" w:color="auto"/>
      </w:divBdr>
    </w:div>
    <w:div w:id="553351255">
      <w:bodyDiv w:val="1"/>
      <w:marLeft w:val="0"/>
      <w:marRight w:val="0"/>
      <w:marTop w:val="0"/>
      <w:marBottom w:val="0"/>
      <w:divBdr>
        <w:top w:val="none" w:sz="0" w:space="0" w:color="auto"/>
        <w:left w:val="none" w:sz="0" w:space="0" w:color="auto"/>
        <w:bottom w:val="none" w:sz="0" w:space="0" w:color="auto"/>
        <w:right w:val="none" w:sz="0" w:space="0" w:color="auto"/>
      </w:divBdr>
    </w:div>
    <w:div w:id="553539263">
      <w:bodyDiv w:val="1"/>
      <w:marLeft w:val="0"/>
      <w:marRight w:val="0"/>
      <w:marTop w:val="0"/>
      <w:marBottom w:val="0"/>
      <w:divBdr>
        <w:top w:val="none" w:sz="0" w:space="0" w:color="auto"/>
        <w:left w:val="none" w:sz="0" w:space="0" w:color="auto"/>
        <w:bottom w:val="none" w:sz="0" w:space="0" w:color="auto"/>
        <w:right w:val="none" w:sz="0" w:space="0" w:color="auto"/>
      </w:divBdr>
    </w:div>
    <w:div w:id="553807883">
      <w:bodyDiv w:val="1"/>
      <w:marLeft w:val="0"/>
      <w:marRight w:val="0"/>
      <w:marTop w:val="0"/>
      <w:marBottom w:val="0"/>
      <w:divBdr>
        <w:top w:val="none" w:sz="0" w:space="0" w:color="auto"/>
        <w:left w:val="none" w:sz="0" w:space="0" w:color="auto"/>
        <w:bottom w:val="none" w:sz="0" w:space="0" w:color="auto"/>
        <w:right w:val="none" w:sz="0" w:space="0" w:color="auto"/>
      </w:divBdr>
    </w:div>
    <w:div w:id="553926619">
      <w:bodyDiv w:val="1"/>
      <w:marLeft w:val="0"/>
      <w:marRight w:val="0"/>
      <w:marTop w:val="0"/>
      <w:marBottom w:val="0"/>
      <w:divBdr>
        <w:top w:val="none" w:sz="0" w:space="0" w:color="auto"/>
        <w:left w:val="none" w:sz="0" w:space="0" w:color="auto"/>
        <w:bottom w:val="none" w:sz="0" w:space="0" w:color="auto"/>
        <w:right w:val="none" w:sz="0" w:space="0" w:color="auto"/>
      </w:divBdr>
    </w:div>
    <w:div w:id="554125488">
      <w:bodyDiv w:val="1"/>
      <w:marLeft w:val="0"/>
      <w:marRight w:val="0"/>
      <w:marTop w:val="0"/>
      <w:marBottom w:val="0"/>
      <w:divBdr>
        <w:top w:val="none" w:sz="0" w:space="0" w:color="auto"/>
        <w:left w:val="none" w:sz="0" w:space="0" w:color="auto"/>
        <w:bottom w:val="none" w:sz="0" w:space="0" w:color="auto"/>
        <w:right w:val="none" w:sz="0" w:space="0" w:color="auto"/>
      </w:divBdr>
    </w:div>
    <w:div w:id="554244704">
      <w:bodyDiv w:val="1"/>
      <w:marLeft w:val="0"/>
      <w:marRight w:val="0"/>
      <w:marTop w:val="0"/>
      <w:marBottom w:val="0"/>
      <w:divBdr>
        <w:top w:val="none" w:sz="0" w:space="0" w:color="auto"/>
        <w:left w:val="none" w:sz="0" w:space="0" w:color="auto"/>
        <w:bottom w:val="none" w:sz="0" w:space="0" w:color="auto"/>
        <w:right w:val="none" w:sz="0" w:space="0" w:color="auto"/>
      </w:divBdr>
    </w:div>
    <w:div w:id="554437092">
      <w:bodyDiv w:val="1"/>
      <w:marLeft w:val="0"/>
      <w:marRight w:val="0"/>
      <w:marTop w:val="0"/>
      <w:marBottom w:val="0"/>
      <w:divBdr>
        <w:top w:val="none" w:sz="0" w:space="0" w:color="auto"/>
        <w:left w:val="none" w:sz="0" w:space="0" w:color="auto"/>
        <w:bottom w:val="none" w:sz="0" w:space="0" w:color="auto"/>
        <w:right w:val="none" w:sz="0" w:space="0" w:color="auto"/>
      </w:divBdr>
    </w:div>
    <w:div w:id="554588886">
      <w:bodyDiv w:val="1"/>
      <w:marLeft w:val="0"/>
      <w:marRight w:val="0"/>
      <w:marTop w:val="0"/>
      <w:marBottom w:val="0"/>
      <w:divBdr>
        <w:top w:val="none" w:sz="0" w:space="0" w:color="auto"/>
        <w:left w:val="none" w:sz="0" w:space="0" w:color="auto"/>
        <w:bottom w:val="none" w:sz="0" w:space="0" w:color="auto"/>
        <w:right w:val="none" w:sz="0" w:space="0" w:color="auto"/>
      </w:divBdr>
    </w:div>
    <w:div w:id="554657227">
      <w:bodyDiv w:val="1"/>
      <w:marLeft w:val="0"/>
      <w:marRight w:val="0"/>
      <w:marTop w:val="0"/>
      <w:marBottom w:val="0"/>
      <w:divBdr>
        <w:top w:val="none" w:sz="0" w:space="0" w:color="auto"/>
        <w:left w:val="none" w:sz="0" w:space="0" w:color="auto"/>
        <w:bottom w:val="none" w:sz="0" w:space="0" w:color="auto"/>
        <w:right w:val="none" w:sz="0" w:space="0" w:color="auto"/>
      </w:divBdr>
    </w:div>
    <w:div w:id="554968010">
      <w:bodyDiv w:val="1"/>
      <w:marLeft w:val="0"/>
      <w:marRight w:val="0"/>
      <w:marTop w:val="0"/>
      <w:marBottom w:val="0"/>
      <w:divBdr>
        <w:top w:val="none" w:sz="0" w:space="0" w:color="auto"/>
        <w:left w:val="none" w:sz="0" w:space="0" w:color="auto"/>
        <w:bottom w:val="none" w:sz="0" w:space="0" w:color="auto"/>
        <w:right w:val="none" w:sz="0" w:space="0" w:color="auto"/>
      </w:divBdr>
    </w:div>
    <w:div w:id="555313643">
      <w:bodyDiv w:val="1"/>
      <w:marLeft w:val="0"/>
      <w:marRight w:val="0"/>
      <w:marTop w:val="0"/>
      <w:marBottom w:val="0"/>
      <w:divBdr>
        <w:top w:val="none" w:sz="0" w:space="0" w:color="auto"/>
        <w:left w:val="none" w:sz="0" w:space="0" w:color="auto"/>
        <w:bottom w:val="none" w:sz="0" w:space="0" w:color="auto"/>
        <w:right w:val="none" w:sz="0" w:space="0" w:color="auto"/>
      </w:divBdr>
    </w:div>
    <w:div w:id="555362798">
      <w:bodyDiv w:val="1"/>
      <w:marLeft w:val="0"/>
      <w:marRight w:val="0"/>
      <w:marTop w:val="0"/>
      <w:marBottom w:val="0"/>
      <w:divBdr>
        <w:top w:val="none" w:sz="0" w:space="0" w:color="auto"/>
        <w:left w:val="none" w:sz="0" w:space="0" w:color="auto"/>
        <w:bottom w:val="none" w:sz="0" w:space="0" w:color="auto"/>
        <w:right w:val="none" w:sz="0" w:space="0" w:color="auto"/>
      </w:divBdr>
    </w:div>
    <w:div w:id="555506503">
      <w:bodyDiv w:val="1"/>
      <w:marLeft w:val="0"/>
      <w:marRight w:val="0"/>
      <w:marTop w:val="0"/>
      <w:marBottom w:val="0"/>
      <w:divBdr>
        <w:top w:val="none" w:sz="0" w:space="0" w:color="auto"/>
        <w:left w:val="none" w:sz="0" w:space="0" w:color="auto"/>
        <w:bottom w:val="none" w:sz="0" w:space="0" w:color="auto"/>
        <w:right w:val="none" w:sz="0" w:space="0" w:color="auto"/>
      </w:divBdr>
    </w:div>
    <w:div w:id="555552174">
      <w:bodyDiv w:val="1"/>
      <w:marLeft w:val="0"/>
      <w:marRight w:val="0"/>
      <w:marTop w:val="0"/>
      <w:marBottom w:val="0"/>
      <w:divBdr>
        <w:top w:val="none" w:sz="0" w:space="0" w:color="auto"/>
        <w:left w:val="none" w:sz="0" w:space="0" w:color="auto"/>
        <w:bottom w:val="none" w:sz="0" w:space="0" w:color="auto"/>
        <w:right w:val="none" w:sz="0" w:space="0" w:color="auto"/>
      </w:divBdr>
    </w:div>
    <w:div w:id="555581411">
      <w:bodyDiv w:val="1"/>
      <w:marLeft w:val="0"/>
      <w:marRight w:val="0"/>
      <w:marTop w:val="0"/>
      <w:marBottom w:val="0"/>
      <w:divBdr>
        <w:top w:val="none" w:sz="0" w:space="0" w:color="auto"/>
        <w:left w:val="none" w:sz="0" w:space="0" w:color="auto"/>
        <w:bottom w:val="none" w:sz="0" w:space="0" w:color="auto"/>
        <w:right w:val="none" w:sz="0" w:space="0" w:color="auto"/>
      </w:divBdr>
    </w:div>
    <w:div w:id="555749448">
      <w:bodyDiv w:val="1"/>
      <w:marLeft w:val="0"/>
      <w:marRight w:val="0"/>
      <w:marTop w:val="0"/>
      <w:marBottom w:val="0"/>
      <w:divBdr>
        <w:top w:val="none" w:sz="0" w:space="0" w:color="auto"/>
        <w:left w:val="none" w:sz="0" w:space="0" w:color="auto"/>
        <w:bottom w:val="none" w:sz="0" w:space="0" w:color="auto"/>
        <w:right w:val="none" w:sz="0" w:space="0" w:color="auto"/>
      </w:divBdr>
    </w:div>
    <w:div w:id="555825486">
      <w:bodyDiv w:val="1"/>
      <w:marLeft w:val="0"/>
      <w:marRight w:val="0"/>
      <w:marTop w:val="0"/>
      <w:marBottom w:val="0"/>
      <w:divBdr>
        <w:top w:val="none" w:sz="0" w:space="0" w:color="auto"/>
        <w:left w:val="none" w:sz="0" w:space="0" w:color="auto"/>
        <w:bottom w:val="none" w:sz="0" w:space="0" w:color="auto"/>
        <w:right w:val="none" w:sz="0" w:space="0" w:color="auto"/>
      </w:divBdr>
    </w:div>
    <w:div w:id="556009306">
      <w:bodyDiv w:val="1"/>
      <w:marLeft w:val="0"/>
      <w:marRight w:val="0"/>
      <w:marTop w:val="0"/>
      <w:marBottom w:val="0"/>
      <w:divBdr>
        <w:top w:val="none" w:sz="0" w:space="0" w:color="auto"/>
        <w:left w:val="none" w:sz="0" w:space="0" w:color="auto"/>
        <w:bottom w:val="none" w:sz="0" w:space="0" w:color="auto"/>
        <w:right w:val="none" w:sz="0" w:space="0" w:color="auto"/>
      </w:divBdr>
    </w:div>
    <w:div w:id="556009917">
      <w:bodyDiv w:val="1"/>
      <w:marLeft w:val="0"/>
      <w:marRight w:val="0"/>
      <w:marTop w:val="0"/>
      <w:marBottom w:val="0"/>
      <w:divBdr>
        <w:top w:val="none" w:sz="0" w:space="0" w:color="auto"/>
        <w:left w:val="none" w:sz="0" w:space="0" w:color="auto"/>
        <w:bottom w:val="none" w:sz="0" w:space="0" w:color="auto"/>
        <w:right w:val="none" w:sz="0" w:space="0" w:color="auto"/>
      </w:divBdr>
    </w:div>
    <w:div w:id="556014569">
      <w:bodyDiv w:val="1"/>
      <w:marLeft w:val="0"/>
      <w:marRight w:val="0"/>
      <w:marTop w:val="0"/>
      <w:marBottom w:val="0"/>
      <w:divBdr>
        <w:top w:val="none" w:sz="0" w:space="0" w:color="auto"/>
        <w:left w:val="none" w:sz="0" w:space="0" w:color="auto"/>
        <w:bottom w:val="none" w:sz="0" w:space="0" w:color="auto"/>
        <w:right w:val="none" w:sz="0" w:space="0" w:color="auto"/>
      </w:divBdr>
    </w:div>
    <w:div w:id="556093500">
      <w:bodyDiv w:val="1"/>
      <w:marLeft w:val="0"/>
      <w:marRight w:val="0"/>
      <w:marTop w:val="0"/>
      <w:marBottom w:val="0"/>
      <w:divBdr>
        <w:top w:val="none" w:sz="0" w:space="0" w:color="auto"/>
        <w:left w:val="none" w:sz="0" w:space="0" w:color="auto"/>
        <w:bottom w:val="none" w:sz="0" w:space="0" w:color="auto"/>
        <w:right w:val="none" w:sz="0" w:space="0" w:color="auto"/>
      </w:divBdr>
    </w:div>
    <w:div w:id="556169359">
      <w:bodyDiv w:val="1"/>
      <w:marLeft w:val="0"/>
      <w:marRight w:val="0"/>
      <w:marTop w:val="0"/>
      <w:marBottom w:val="0"/>
      <w:divBdr>
        <w:top w:val="none" w:sz="0" w:space="0" w:color="auto"/>
        <w:left w:val="none" w:sz="0" w:space="0" w:color="auto"/>
        <w:bottom w:val="none" w:sz="0" w:space="0" w:color="auto"/>
        <w:right w:val="none" w:sz="0" w:space="0" w:color="auto"/>
      </w:divBdr>
    </w:div>
    <w:div w:id="556474359">
      <w:bodyDiv w:val="1"/>
      <w:marLeft w:val="0"/>
      <w:marRight w:val="0"/>
      <w:marTop w:val="0"/>
      <w:marBottom w:val="0"/>
      <w:divBdr>
        <w:top w:val="none" w:sz="0" w:space="0" w:color="auto"/>
        <w:left w:val="none" w:sz="0" w:space="0" w:color="auto"/>
        <w:bottom w:val="none" w:sz="0" w:space="0" w:color="auto"/>
        <w:right w:val="none" w:sz="0" w:space="0" w:color="auto"/>
      </w:divBdr>
    </w:div>
    <w:div w:id="556549015">
      <w:bodyDiv w:val="1"/>
      <w:marLeft w:val="0"/>
      <w:marRight w:val="0"/>
      <w:marTop w:val="0"/>
      <w:marBottom w:val="0"/>
      <w:divBdr>
        <w:top w:val="none" w:sz="0" w:space="0" w:color="auto"/>
        <w:left w:val="none" w:sz="0" w:space="0" w:color="auto"/>
        <w:bottom w:val="none" w:sz="0" w:space="0" w:color="auto"/>
        <w:right w:val="none" w:sz="0" w:space="0" w:color="auto"/>
      </w:divBdr>
    </w:div>
    <w:div w:id="556552058">
      <w:bodyDiv w:val="1"/>
      <w:marLeft w:val="0"/>
      <w:marRight w:val="0"/>
      <w:marTop w:val="0"/>
      <w:marBottom w:val="0"/>
      <w:divBdr>
        <w:top w:val="none" w:sz="0" w:space="0" w:color="auto"/>
        <w:left w:val="none" w:sz="0" w:space="0" w:color="auto"/>
        <w:bottom w:val="none" w:sz="0" w:space="0" w:color="auto"/>
        <w:right w:val="none" w:sz="0" w:space="0" w:color="auto"/>
      </w:divBdr>
    </w:div>
    <w:div w:id="556749656">
      <w:bodyDiv w:val="1"/>
      <w:marLeft w:val="0"/>
      <w:marRight w:val="0"/>
      <w:marTop w:val="0"/>
      <w:marBottom w:val="0"/>
      <w:divBdr>
        <w:top w:val="none" w:sz="0" w:space="0" w:color="auto"/>
        <w:left w:val="none" w:sz="0" w:space="0" w:color="auto"/>
        <w:bottom w:val="none" w:sz="0" w:space="0" w:color="auto"/>
        <w:right w:val="none" w:sz="0" w:space="0" w:color="auto"/>
      </w:divBdr>
    </w:div>
    <w:div w:id="556939952">
      <w:bodyDiv w:val="1"/>
      <w:marLeft w:val="0"/>
      <w:marRight w:val="0"/>
      <w:marTop w:val="0"/>
      <w:marBottom w:val="0"/>
      <w:divBdr>
        <w:top w:val="none" w:sz="0" w:space="0" w:color="auto"/>
        <w:left w:val="none" w:sz="0" w:space="0" w:color="auto"/>
        <w:bottom w:val="none" w:sz="0" w:space="0" w:color="auto"/>
        <w:right w:val="none" w:sz="0" w:space="0" w:color="auto"/>
      </w:divBdr>
    </w:div>
    <w:div w:id="557018003">
      <w:bodyDiv w:val="1"/>
      <w:marLeft w:val="0"/>
      <w:marRight w:val="0"/>
      <w:marTop w:val="0"/>
      <w:marBottom w:val="0"/>
      <w:divBdr>
        <w:top w:val="none" w:sz="0" w:space="0" w:color="auto"/>
        <w:left w:val="none" w:sz="0" w:space="0" w:color="auto"/>
        <w:bottom w:val="none" w:sz="0" w:space="0" w:color="auto"/>
        <w:right w:val="none" w:sz="0" w:space="0" w:color="auto"/>
      </w:divBdr>
    </w:div>
    <w:div w:id="557130684">
      <w:bodyDiv w:val="1"/>
      <w:marLeft w:val="0"/>
      <w:marRight w:val="0"/>
      <w:marTop w:val="0"/>
      <w:marBottom w:val="0"/>
      <w:divBdr>
        <w:top w:val="none" w:sz="0" w:space="0" w:color="auto"/>
        <w:left w:val="none" w:sz="0" w:space="0" w:color="auto"/>
        <w:bottom w:val="none" w:sz="0" w:space="0" w:color="auto"/>
        <w:right w:val="none" w:sz="0" w:space="0" w:color="auto"/>
      </w:divBdr>
    </w:div>
    <w:div w:id="557133831">
      <w:bodyDiv w:val="1"/>
      <w:marLeft w:val="0"/>
      <w:marRight w:val="0"/>
      <w:marTop w:val="0"/>
      <w:marBottom w:val="0"/>
      <w:divBdr>
        <w:top w:val="none" w:sz="0" w:space="0" w:color="auto"/>
        <w:left w:val="none" w:sz="0" w:space="0" w:color="auto"/>
        <w:bottom w:val="none" w:sz="0" w:space="0" w:color="auto"/>
        <w:right w:val="none" w:sz="0" w:space="0" w:color="auto"/>
      </w:divBdr>
    </w:div>
    <w:div w:id="557205521">
      <w:bodyDiv w:val="1"/>
      <w:marLeft w:val="0"/>
      <w:marRight w:val="0"/>
      <w:marTop w:val="0"/>
      <w:marBottom w:val="0"/>
      <w:divBdr>
        <w:top w:val="none" w:sz="0" w:space="0" w:color="auto"/>
        <w:left w:val="none" w:sz="0" w:space="0" w:color="auto"/>
        <w:bottom w:val="none" w:sz="0" w:space="0" w:color="auto"/>
        <w:right w:val="none" w:sz="0" w:space="0" w:color="auto"/>
      </w:divBdr>
    </w:div>
    <w:div w:id="557279615">
      <w:bodyDiv w:val="1"/>
      <w:marLeft w:val="0"/>
      <w:marRight w:val="0"/>
      <w:marTop w:val="0"/>
      <w:marBottom w:val="0"/>
      <w:divBdr>
        <w:top w:val="none" w:sz="0" w:space="0" w:color="auto"/>
        <w:left w:val="none" w:sz="0" w:space="0" w:color="auto"/>
        <w:bottom w:val="none" w:sz="0" w:space="0" w:color="auto"/>
        <w:right w:val="none" w:sz="0" w:space="0" w:color="auto"/>
      </w:divBdr>
    </w:div>
    <w:div w:id="557279750">
      <w:bodyDiv w:val="1"/>
      <w:marLeft w:val="0"/>
      <w:marRight w:val="0"/>
      <w:marTop w:val="0"/>
      <w:marBottom w:val="0"/>
      <w:divBdr>
        <w:top w:val="none" w:sz="0" w:space="0" w:color="auto"/>
        <w:left w:val="none" w:sz="0" w:space="0" w:color="auto"/>
        <w:bottom w:val="none" w:sz="0" w:space="0" w:color="auto"/>
        <w:right w:val="none" w:sz="0" w:space="0" w:color="auto"/>
      </w:divBdr>
    </w:div>
    <w:div w:id="557319915">
      <w:bodyDiv w:val="1"/>
      <w:marLeft w:val="0"/>
      <w:marRight w:val="0"/>
      <w:marTop w:val="0"/>
      <w:marBottom w:val="0"/>
      <w:divBdr>
        <w:top w:val="none" w:sz="0" w:space="0" w:color="auto"/>
        <w:left w:val="none" w:sz="0" w:space="0" w:color="auto"/>
        <w:bottom w:val="none" w:sz="0" w:space="0" w:color="auto"/>
        <w:right w:val="none" w:sz="0" w:space="0" w:color="auto"/>
      </w:divBdr>
    </w:div>
    <w:div w:id="557322314">
      <w:bodyDiv w:val="1"/>
      <w:marLeft w:val="0"/>
      <w:marRight w:val="0"/>
      <w:marTop w:val="0"/>
      <w:marBottom w:val="0"/>
      <w:divBdr>
        <w:top w:val="none" w:sz="0" w:space="0" w:color="auto"/>
        <w:left w:val="none" w:sz="0" w:space="0" w:color="auto"/>
        <w:bottom w:val="none" w:sz="0" w:space="0" w:color="auto"/>
        <w:right w:val="none" w:sz="0" w:space="0" w:color="auto"/>
      </w:divBdr>
    </w:div>
    <w:div w:id="557397499">
      <w:bodyDiv w:val="1"/>
      <w:marLeft w:val="0"/>
      <w:marRight w:val="0"/>
      <w:marTop w:val="0"/>
      <w:marBottom w:val="0"/>
      <w:divBdr>
        <w:top w:val="none" w:sz="0" w:space="0" w:color="auto"/>
        <w:left w:val="none" w:sz="0" w:space="0" w:color="auto"/>
        <w:bottom w:val="none" w:sz="0" w:space="0" w:color="auto"/>
        <w:right w:val="none" w:sz="0" w:space="0" w:color="auto"/>
      </w:divBdr>
    </w:div>
    <w:div w:id="557398610">
      <w:bodyDiv w:val="1"/>
      <w:marLeft w:val="0"/>
      <w:marRight w:val="0"/>
      <w:marTop w:val="0"/>
      <w:marBottom w:val="0"/>
      <w:divBdr>
        <w:top w:val="none" w:sz="0" w:space="0" w:color="auto"/>
        <w:left w:val="none" w:sz="0" w:space="0" w:color="auto"/>
        <w:bottom w:val="none" w:sz="0" w:space="0" w:color="auto"/>
        <w:right w:val="none" w:sz="0" w:space="0" w:color="auto"/>
      </w:divBdr>
    </w:div>
    <w:div w:id="557476660">
      <w:bodyDiv w:val="1"/>
      <w:marLeft w:val="0"/>
      <w:marRight w:val="0"/>
      <w:marTop w:val="0"/>
      <w:marBottom w:val="0"/>
      <w:divBdr>
        <w:top w:val="none" w:sz="0" w:space="0" w:color="auto"/>
        <w:left w:val="none" w:sz="0" w:space="0" w:color="auto"/>
        <w:bottom w:val="none" w:sz="0" w:space="0" w:color="auto"/>
        <w:right w:val="none" w:sz="0" w:space="0" w:color="auto"/>
      </w:divBdr>
    </w:div>
    <w:div w:id="557589098">
      <w:bodyDiv w:val="1"/>
      <w:marLeft w:val="0"/>
      <w:marRight w:val="0"/>
      <w:marTop w:val="0"/>
      <w:marBottom w:val="0"/>
      <w:divBdr>
        <w:top w:val="none" w:sz="0" w:space="0" w:color="auto"/>
        <w:left w:val="none" w:sz="0" w:space="0" w:color="auto"/>
        <w:bottom w:val="none" w:sz="0" w:space="0" w:color="auto"/>
        <w:right w:val="none" w:sz="0" w:space="0" w:color="auto"/>
      </w:divBdr>
    </w:div>
    <w:div w:id="557594793">
      <w:bodyDiv w:val="1"/>
      <w:marLeft w:val="0"/>
      <w:marRight w:val="0"/>
      <w:marTop w:val="0"/>
      <w:marBottom w:val="0"/>
      <w:divBdr>
        <w:top w:val="none" w:sz="0" w:space="0" w:color="auto"/>
        <w:left w:val="none" w:sz="0" w:space="0" w:color="auto"/>
        <w:bottom w:val="none" w:sz="0" w:space="0" w:color="auto"/>
        <w:right w:val="none" w:sz="0" w:space="0" w:color="auto"/>
      </w:divBdr>
    </w:div>
    <w:div w:id="557597736">
      <w:bodyDiv w:val="1"/>
      <w:marLeft w:val="0"/>
      <w:marRight w:val="0"/>
      <w:marTop w:val="0"/>
      <w:marBottom w:val="0"/>
      <w:divBdr>
        <w:top w:val="none" w:sz="0" w:space="0" w:color="auto"/>
        <w:left w:val="none" w:sz="0" w:space="0" w:color="auto"/>
        <w:bottom w:val="none" w:sz="0" w:space="0" w:color="auto"/>
        <w:right w:val="none" w:sz="0" w:space="0" w:color="auto"/>
      </w:divBdr>
    </w:div>
    <w:div w:id="557672241">
      <w:bodyDiv w:val="1"/>
      <w:marLeft w:val="0"/>
      <w:marRight w:val="0"/>
      <w:marTop w:val="0"/>
      <w:marBottom w:val="0"/>
      <w:divBdr>
        <w:top w:val="none" w:sz="0" w:space="0" w:color="auto"/>
        <w:left w:val="none" w:sz="0" w:space="0" w:color="auto"/>
        <w:bottom w:val="none" w:sz="0" w:space="0" w:color="auto"/>
        <w:right w:val="none" w:sz="0" w:space="0" w:color="auto"/>
      </w:divBdr>
    </w:div>
    <w:div w:id="557739861">
      <w:bodyDiv w:val="1"/>
      <w:marLeft w:val="0"/>
      <w:marRight w:val="0"/>
      <w:marTop w:val="0"/>
      <w:marBottom w:val="0"/>
      <w:divBdr>
        <w:top w:val="none" w:sz="0" w:space="0" w:color="auto"/>
        <w:left w:val="none" w:sz="0" w:space="0" w:color="auto"/>
        <w:bottom w:val="none" w:sz="0" w:space="0" w:color="auto"/>
        <w:right w:val="none" w:sz="0" w:space="0" w:color="auto"/>
      </w:divBdr>
    </w:div>
    <w:div w:id="557741777">
      <w:bodyDiv w:val="1"/>
      <w:marLeft w:val="0"/>
      <w:marRight w:val="0"/>
      <w:marTop w:val="0"/>
      <w:marBottom w:val="0"/>
      <w:divBdr>
        <w:top w:val="none" w:sz="0" w:space="0" w:color="auto"/>
        <w:left w:val="none" w:sz="0" w:space="0" w:color="auto"/>
        <w:bottom w:val="none" w:sz="0" w:space="0" w:color="auto"/>
        <w:right w:val="none" w:sz="0" w:space="0" w:color="auto"/>
      </w:divBdr>
    </w:div>
    <w:div w:id="557860688">
      <w:bodyDiv w:val="1"/>
      <w:marLeft w:val="0"/>
      <w:marRight w:val="0"/>
      <w:marTop w:val="0"/>
      <w:marBottom w:val="0"/>
      <w:divBdr>
        <w:top w:val="none" w:sz="0" w:space="0" w:color="auto"/>
        <w:left w:val="none" w:sz="0" w:space="0" w:color="auto"/>
        <w:bottom w:val="none" w:sz="0" w:space="0" w:color="auto"/>
        <w:right w:val="none" w:sz="0" w:space="0" w:color="auto"/>
      </w:divBdr>
    </w:div>
    <w:div w:id="557861526">
      <w:bodyDiv w:val="1"/>
      <w:marLeft w:val="0"/>
      <w:marRight w:val="0"/>
      <w:marTop w:val="0"/>
      <w:marBottom w:val="0"/>
      <w:divBdr>
        <w:top w:val="none" w:sz="0" w:space="0" w:color="auto"/>
        <w:left w:val="none" w:sz="0" w:space="0" w:color="auto"/>
        <w:bottom w:val="none" w:sz="0" w:space="0" w:color="auto"/>
        <w:right w:val="none" w:sz="0" w:space="0" w:color="auto"/>
      </w:divBdr>
    </w:div>
    <w:div w:id="558170335">
      <w:bodyDiv w:val="1"/>
      <w:marLeft w:val="0"/>
      <w:marRight w:val="0"/>
      <w:marTop w:val="0"/>
      <w:marBottom w:val="0"/>
      <w:divBdr>
        <w:top w:val="none" w:sz="0" w:space="0" w:color="auto"/>
        <w:left w:val="none" w:sz="0" w:space="0" w:color="auto"/>
        <w:bottom w:val="none" w:sz="0" w:space="0" w:color="auto"/>
        <w:right w:val="none" w:sz="0" w:space="0" w:color="auto"/>
      </w:divBdr>
    </w:div>
    <w:div w:id="558446801">
      <w:bodyDiv w:val="1"/>
      <w:marLeft w:val="0"/>
      <w:marRight w:val="0"/>
      <w:marTop w:val="0"/>
      <w:marBottom w:val="0"/>
      <w:divBdr>
        <w:top w:val="none" w:sz="0" w:space="0" w:color="auto"/>
        <w:left w:val="none" w:sz="0" w:space="0" w:color="auto"/>
        <w:bottom w:val="none" w:sz="0" w:space="0" w:color="auto"/>
        <w:right w:val="none" w:sz="0" w:space="0" w:color="auto"/>
      </w:divBdr>
    </w:div>
    <w:div w:id="558706854">
      <w:bodyDiv w:val="1"/>
      <w:marLeft w:val="0"/>
      <w:marRight w:val="0"/>
      <w:marTop w:val="0"/>
      <w:marBottom w:val="0"/>
      <w:divBdr>
        <w:top w:val="none" w:sz="0" w:space="0" w:color="auto"/>
        <w:left w:val="none" w:sz="0" w:space="0" w:color="auto"/>
        <w:bottom w:val="none" w:sz="0" w:space="0" w:color="auto"/>
        <w:right w:val="none" w:sz="0" w:space="0" w:color="auto"/>
      </w:divBdr>
    </w:div>
    <w:div w:id="558782007">
      <w:bodyDiv w:val="1"/>
      <w:marLeft w:val="0"/>
      <w:marRight w:val="0"/>
      <w:marTop w:val="0"/>
      <w:marBottom w:val="0"/>
      <w:divBdr>
        <w:top w:val="none" w:sz="0" w:space="0" w:color="auto"/>
        <w:left w:val="none" w:sz="0" w:space="0" w:color="auto"/>
        <w:bottom w:val="none" w:sz="0" w:space="0" w:color="auto"/>
        <w:right w:val="none" w:sz="0" w:space="0" w:color="auto"/>
      </w:divBdr>
    </w:div>
    <w:div w:id="558832158">
      <w:bodyDiv w:val="1"/>
      <w:marLeft w:val="0"/>
      <w:marRight w:val="0"/>
      <w:marTop w:val="0"/>
      <w:marBottom w:val="0"/>
      <w:divBdr>
        <w:top w:val="none" w:sz="0" w:space="0" w:color="auto"/>
        <w:left w:val="none" w:sz="0" w:space="0" w:color="auto"/>
        <w:bottom w:val="none" w:sz="0" w:space="0" w:color="auto"/>
        <w:right w:val="none" w:sz="0" w:space="0" w:color="auto"/>
      </w:divBdr>
    </w:div>
    <w:div w:id="558908516">
      <w:bodyDiv w:val="1"/>
      <w:marLeft w:val="0"/>
      <w:marRight w:val="0"/>
      <w:marTop w:val="0"/>
      <w:marBottom w:val="0"/>
      <w:divBdr>
        <w:top w:val="none" w:sz="0" w:space="0" w:color="auto"/>
        <w:left w:val="none" w:sz="0" w:space="0" w:color="auto"/>
        <w:bottom w:val="none" w:sz="0" w:space="0" w:color="auto"/>
        <w:right w:val="none" w:sz="0" w:space="0" w:color="auto"/>
      </w:divBdr>
    </w:div>
    <w:div w:id="559053434">
      <w:bodyDiv w:val="1"/>
      <w:marLeft w:val="0"/>
      <w:marRight w:val="0"/>
      <w:marTop w:val="0"/>
      <w:marBottom w:val="0"/>
      <w:divBdr>
        <w:top w:val="none" w:sz="0" w:space="0" w:color="auto"/>
        <w:left w:val="none" w:sz="0" w:space="0" w:color="auto"/>
        <w:bottom w:val="none" w:sz="0" w:space="0" w:color="auto"/>
        <w:right w:val="none" w:sz="0" w:space="0" w:color="auto"/>
      </w:divBdr>
    </w:div>
    <w:div w:id="559095490">
      <w:bodyDiv w:val="1"/>
      <w:marLeft w:val="0"/>
      <w:marRight w:val="0"/>
      <w:marTop w:val="0"/>
      <w:marBottom w:val="0"/>
      <w:divBdr>
        <w:top w:val="none" w:sz="0" w:space="0" w:color="auto"/>
        <w:left w:val="none" w:sz="0" w:space="0" w:color="auto"/>
        <w:bottom w:val="none" w:sz="0" w:space="0" w:color="auto"/>
        <w:right w:val="none" w:sz="0" w:space="0" w:color="auto"/>
      </w:divBdr>
    </w:div>
    <w:div w:id="559175007">
      <w:bodyDiv w:val="1"/>
      <w:marLeft w:val="0"/>
      <w:marRight w:val="0"/>
      <w:marTop w:val="0"/>
      <w:marBottom w:val="0"/>
      <w:divBdr>
        <w:top w:val="none" w:sz="0" w:space="0" w:color="auto"/>
        <w:left w:val="none" w:sz="0" w:space="0" w:color="auto"/>
        <w:bottom w:val="none" w:sz="0" w:space="0" w:color="auto"/>
        <w:right w:val="none" w:sz="0" w:space="0" w:color="auto"/>
      </w:divBdr>
    </w:div>
    <w:div w:id="559287582">
      <w:bodyDiv w:val="1"/>
      <w:marLeft w:val="0"/>
      <w:marRight w:val="0"/>
      <w:marTop w:val="0"/>
      <w:marBottom w:val="0"/>
      <w:divBdr>
        <w:top w:val="none" w:sz="0" w:space="0" w:color="auto"/>
        <w:left w:val="none" w:sz="0" w:space="0" w:color="auto"/>
        <w:bottom w:val="none" w:sz="0" w:space="0" w:color="auto"/>
        <w:right w:val="none" w:sz="0" w:space="0" w:color="auto"/>
      </w:divBdr>
    </w:div>
    <w:div w:id="559563422">
      <w:bodyDiv w:val="1"/>
      <w:marLeft w:val="0"/>
      <w:marRight w:val="0"/>
      <w:marTop w:val="0"/>
      <w:marBottom w:val="0"/>
      <w:divBdr>
        <w:top w:val="none" w:sz="0" w:space="0" w:color="auto"/>
        <w:left w:val="none" w:sz="0" w:space="0" w:color="auto"/>
        <w:bottom w:val="none" w:sz="0" w:space="0" w:color="auto"/>
        <w:right w:val="none" w:sz="0" w:space="0" w:color="auto"/>
      </w:divBdr>
    </w:div>
    <w:div w:id="559753419">
      <w:bodyDiv w:val="1"/>
      <w:marLeft w:val="0"/>
      <w:marRight w:val="0"/>
      <w:marTop w:val="0"/>
      <w:marBottom w:val="0"/>
      <w:divBdr>
        <w:top w:val="none" w:sz="0" w:space="0" w:color="auto"/>
        <w:left w:val="none" w:sz="0" w:space="0" w:color="auto"/>
        <w:bottom w:val="none" w:sz="0" w:space="0" w:color="auto"/>
        <w:right w:val="none" w:sz="0" w:space="0" w:color="auto"/>
      </w:divBdr>
    </w:div>
    <w:div w:id="559757288">
      <w:bodyDiv w:val="1"/>
      <w:marLeft w:val="0"/>
      <w:marRight w:val="0"/>
      <w:marTop w:val="0"/>
      <w:marBottom w:val="0"/>
      <w:divBdr>
        <w:top w:val="none" w:sz="0" w:space="0" w:color="auto"/>
        <w:left w:val="none" w:sz="0" w:space="0" w:color="auto"/>
        <w:bottom w:val="none" w:sz="0" w:space="0" w:color="auto"/>
        <w:right w:val="none" w:sz="0" w:space="0" w:color="auto"/>
      </w:divBdr>
    </w:div>
    <w:div w:id="559904814">
      <w:bodyDiv w:val="1"/>
      <w:marLeft w:val="0"/>
      <w:marRight w:val="0"/>
      <w:marTop w:val="0"/>
      <w:marBottom w:val="0"/>
      <w:divBdr>
        <w:top w:val="none" w:sz="0" w:space="0" w:color="auto"/>
        <w:left w:val="none" w:sz="0" w:space="0" w:color="auto"/>
        <w:bottom w:val="none" w:sz="0" w:space="0" w:color="auto"/>
        <w:right w:val="none" w:sz="0" w:space="0" w:color="auto"/>
      </w:divBdr>
    </w:div>
    <w:div w:id="560216988">
      <w:bodyDiv w:val="1"/>
      <w:marLeft w:val="0"/>
      <w:marRight w:val="0"/>
      <w:marTop w:val="0"/>
      <w:marBottom w:val="0"/>
      <w:divBdr>
        <w:top w:val="none" w:sz="0" w:space="0" w:color="auto"/>
        <w:left w:val="none" w:sz="0" w:space="0" w:color="auto"/>
        <w:bottom w:val="none" w:sz="0" w:space="0" w:color="auto"/>
        <w:right w:val="none" w:sz="0" w:space="0" w:color="auto"/>
      </w:divBdr>
    </w:div>
    <w:div w:id="560479114">
      <w:bodyDiv w:val="1"/>
      <w:marLeft w:val="0"/>
      <w:marRight w:val="0"/>
      <w:marTop w:val="0"/>
      <w:marBottom w:val="0"/>
      <w:divBdr>
        <w:top w:val="none" w:sz="0" w:space="0" w:color="auto"/>
        <w:left w:val="none" w:sz="0" w:space="0" w:color="auto"/>
        <w:bottom w:val="none" w:sz="0" w:space="0" w:color="auto"/>
        <w:right w:val="none" w:sz="0" w:space="0" w:color="auto"/>
      </w:divBdr>
    </w:div>
    <w:div w:id="560483508">
      <w:bodyDiv w:val="1"/>
      <w:marLeft w:val="0"/>
      <w:marRight w:val="0"/>
      <w:marTop w:val="0"/>
      <w:marBottom w:val="0"/>
      <w:divBdr>
        <w:top w:val="none" w:sz="0" w:space="0" w:color="auto"/>
        <w:left w:val="none" w:sz="0" w:space="0" w:color="auto"/>
        <w:bottom w:val="none" w:sz="0" w:space="0" w:color="auto"/>
        <w:right w:val="none" w:sz="0" w:space="0" w:color="auto"/>
      </w:divBdr>
    </w:div>
    <w:div w:id="560560419">
      <w:bodyDiv w:val="1"/>
      <w:marLeft w:val="0"/>
      <w:marRight w:val="0"/>
      <w:marTop w:val="0"/>
      <w:marBottom w:val="0"/>
      <w:divBdr>
        <w:top w:val="none" w:sz="0" w:space="0" w:color="auto"/>
        <w:left w:val="none" w:sz="0" w:space="0" w:color="auto"/>
        <w:bottom w:val="none" w:sz="0" w:space="0" w:color="auto"/>
        <w:right w:val="none" w:sz="0" w:space="0" w:color="auto"/>
      </w:divBdr>
    </w:div>
    <w:div w:id="560749367">
      <w:bodyDiv w:val="1"/>
      <w:marLeft w:val="0"/>
      <w:marRight w:val="0"/>
      <w:marTop w:val="0"/>
      <w:marBottom w:val="0"/>
      <w:divBdr>
        <w:top w:val="none" w:sz="0" w:space="0" w:color="auto"/>
        <w:left w:val="none" w:sz="0" w:space="0" w:color="auto"/>
        <w:bottom w:val="none" w:sz="0" w:space="0" w:color="auto"/>
        <w:right w:val="none" w:sz="0" w:space="0" w:color="auto"/>
      </w:divBdr>
    </w:div>
    <w:div w:id="560753319">
      <w:bodyDiv w:val="1"/>
      <w:marLeft w:val="0"/>
      <w:marRight w:val="0"/>
      <w:marTop w:val="0"/>
      <w:marBottom w:val="0"/>
      <w:divBdr>
        <w:top w:val="none" w:sz="0" w:space="0" w:color="auto"/>
        <w:left w:val="none" w:sz="0" w:space="0" w:color="auto"/>
        <w:bottom w:val="none" w:sz="0" w:space="0" w:color="auto"/>
        <w:right w:val="none" w:sz="0" w:space="0" w:color="auto"/>
      </w:divBdr>
    </w:div>
    <w:div w:id="560796773">
      <w:bodyDiv w:val="1"/>
      <w:marLeft w:val="0"/>
      <w:marRight w:val="0"/>
      <w:marTop w:val="0"/>
      <w:marBottom w:val="0"/>
      <w:divBdr>
        <w:top w:val="none" w:sz="0" w:space="0" w:color="auto"/>
        <w:left w:val="none" w:sz="0" w:space="0" w:color="auto"/>
        <w:bottom w:val="none" w:sz="0" w:space="0" w:color="auto"/>
        <w:right w:val="none" w:sz="0" w:space="0" w:color="auto"/>
      </w:divBdr>
    </w:div>
    <w:div w:id="560940273">
      <w:bodyDiv w:val="1"/>
      <w:marLeft w:val="0"/>
      <w:marRight w:val="0"/>
      <w:marTop w:val="0"/>
      <w:marBottom w:val="0"/>
      <w:divBdr>
        <w:top w:val="none" w:sz="0" w:space="0" w:color="auto"/>
        <w:left w:val="none" w:sz="0" w:space="0" w:color="auto"/>
        <w:bottom w:val="none" w:sz="0" w:space="0" w:color="auto"/>
        <w:right w:val="none" w:sz="0" w:space="0" w:color="auto"/>
      </w:divBdr>
    </w:div>
    <w:div w:id="561251690">
      <w:bodyDiv w:val="1"/>
      <w:marLeft w:val="0"/>
      <w:marRight w:val="0"/>
      <w:marTop w:val="0"/>
      <w:marBottom w:val="0"/>
      <w:divBdr>
        <w:top w:val="none" w:sz="0" w:space="0" w:color="auto"/>
        <w:left w:val="none" w:sz="0" w:space="0" w:color="auto"/>
        <w:bottom w:val="none" w:sz="0" w:space="0" w:color="auto"/>
        <w:right w:val="none" w:sz="0" w:space="0" w:color="auto"/>
      </w:divBdr>
    </w:div>
    <w:div w:id="561402423">
      <w:bodyDiv w:val="1"/>
      <w:marLeft w:val="0"/>
      <w:marRight w:val="0"/>
      <w:marTop w:val="0"/>
      <w:marBottom w:val="0"/>
      <w:divBdr>
        <w:top w:val="none" w:sz="0" w:space="0" w:color="auto"/>
        <w:left w:val="none" w:sz="0" w:space="0" w:color="auto"/>
        <w:bottom w:val="none" w:sz="0" w:space="0" w:color="auto"/>
        <w:right w:val="none" w:sz="0" w:space="0" w:color="auto"/>
      </w:divBdr>
    </w:div>
    <w:div w:id="561521945">
      <w:bodyDiv w:val="1"/>
      <w:marLeft w:val="0"/>
      <w:marRight w:val="0"/>
      <w:marTop w:val="0"/>
      <w:marBottom w:val="0"/>
      <w:divBdr>
        <w:top w:val="none" w:sz="0" w:space="0" w:color="auto"/>
        <w:left w:val="none" w:sz="0" w:space="0" w:color="auto"/>
        <w:bottom w:val="none" w:sz="0" w:space="0" w:color="auto"/>
        <w:right w:val="none" w:sz="0" w:space="0" w:color="auto"/>
      </w:divBdr>
    </w:div>
    <w:div w:id="561596571">
      <w:bodyDiv w:val="1"/>
      <w:marLeft w:val="0"/>
      <w:marRight w:val="0"/>
      <w:marTop w:val="0"/>
      <w:marBottom w:val="0"/>
      <w:divBdr>
        <w:top w:val="none" w:sz="0" w:space="0" w:color="auto"/>
        <w:left w:val="none" w:sz="0" w:space="0" w:color="auto"/>
        <w:bottom w:val="none" w:sz="0" w:space="0" w:color="auto"/>
        <w:right w:val="none" w:sz="0" w:space="0" w:color="auto"/>
      </w:divBdr>
    </w:div>
    <w:div w:id="561714656">
      <w:bodyDiv w:val="1"/>
      <w:marLeft w:val="0"/>
      <w:marRight w:val="0"/>
      <w:marTop w:val="0"/>
      <w:marBottom w:val="0"/>
      <w:divBdr>
        <w:top w:val="none" w:sz="0" w:space="0" w:color="auto"/>
        <w:left w:val="none" w:sz="0" w:space="0" w:color="auto"/>
        <w:bottom w:val="none" w:sz="0" w:space="0" w:color="auto"/>
        <w:right w:val="none" w:sz="0" w:space="0" w:color="auto"/>
      </w:divBdr>
    </w:div>
    <w:div w:id="561722487">
      <w:bodyDiv w:val="1"/>
      <w:marLeft w:val="0"/>
      <w:marRight w:val="0"/>
      <w:marTop w:val="0"/>
      <w:marBottom w:val="0"/>
      <w:divBdr>
        <w:top w:val="none" w:sz="0" w:space="0" w:color="auto"/>
        <w:left w:val="none" w:sz="0" w:space="0" w:color="auto"/>
        <w:bottom w:val="none" w:sz="0" w:space="0" w:color="auto"/>
        <w:right w:val="none" w:sz="0" w:space="0" w:color="auto"/>
      </w:divBdr>
    </w:div>
    <w:div w:id="561911001">
      <w:bodyDiv w:val="1"/>
      <w:marLeft w:val="0"/>
      <w:marRight w:val="0"/>
      <w:marTop w:val="0"/>
      <w:marBottom w:val="0"/>
      <w:divBdr>
        <w:top w:val="none" w:sz="0" w:space="0" w:color="auto"/>
        <w:left w:val="none" w:sz="0" w:space="0" w:color="auto"/>
        <w:bottom w:val="none" w:sz="0" w:space="0" w:color="auto"/>
        <w:right w:val="none" w:sz="0" w:space="0" w:color="auto"/>
      </w:divBdr>
    </w:div>
    <w:div w:id="561914496">
      <w:bodyDiv w:val="1"/>
      <w:marLeft w:val="0"/>
      <w:marRight w:val="0"/>
      <w:marTop w:val="0"/>
      <w:marBottom w:val="0"/>
      <w:divBdr>
        <w:top w:val="none" w:sz="0" w:space="0" w:color="auto"/>
        <w:left w:val="none" w:sz="0" w:space="0" w:color="auto"/>
        <w:bottom w:val="none" w:sz="0" w:space="0" w:color="auto"/>
        <w:right w:val="none" w:sz="0" w:space="0" w:color="auto"/>
      </w:divBdr>
    </w:div>
    <w:div w:id="562060749">
      <w:bodyDiv w:val="1"/>
      <w:marLeft w:val="0"/>
      <w:marRight w:val="0"/>
      <w:marTop w:val="0"/>
      <w:marBottom w:val="0"/>
      <w:divBdr>
        <w:top w:val="none" w:sz="0" w:space="0" w:color="auto"/>
        <w:left w:val="none" w:sz="0" w:space="0" w:color="auto"/>
        <w:bottom w:val="none" w:sz="0" w:space="0" w:color="auto"/>
        <w:right w:val="none" w:sz="0" w:space="0" w:color="auto"/>
      </w:divBdr>
    </w:div>
    <w:div w:id="562184940">
      <w:bodyDiv w:val="1"/>
      <w:marLeft w:val="0"/>
      <w:marRight w:val="0"/>
      <w:marTop w:val="0"/>
      <w:marBottom w:val="0"/>
      <w:divBdr>
        <w:top w:val="none" w:sz="0" w:space="0" w:color="auto"/>
        <w:left w:val="none" w:sz="0" w:space="0" w:color="auto"/>
        <w:bottom w:val="none" w:sz="0" w:space="0" w:color="auto"/>
        <w:right w:val="none" w:sz="0" w:space="0" w:color="auto"/>
      </w:divBdr>
    </w:div>
    <w:div w:id="562327989">
      <w:bodyDiv w:val="1"/>
      <w:marLeft w:val="0"/>
      <w:marRight w:val="0"/>
      <w:marTop w:val="0"/>
      <w:marBottom w:val="0"/>
      <w:divBdr>
        <w:top w:val="none" w:sz="0" w:space="0" w:color="auto"/>
        <w:left w:val="none" w:sz="0" w:space="0" w:color="auto"/>
        <w:bottom w:val="none" w:sz="0" w:space="0" w:color="auto"/>
        <w:right w:val="none" w:sz="0" w:space="0" w:color="auto"/>
      </w:divBdr>
    </w:div>
    <w:div w:id="562714391">
      <w:bodyDiv w:val="1"/>
      <w:marLeft w:val="0"/>
      <w:marRight w:val="0"/>
      <w:marTop w:val="0"/>
      <w:marBottom w:val="0"/>
      <w:divBdr>
        <w:top w:val="none" w:sz="0" w:space="0" w:color="auto"/>
        <w:left w:val="none" w:sz="0" w:space="0" w:color="auto"/>
        <w:bottom w:val="none" w:sz="0" w:space="0" w:color="auto"/>
        <w:right w:val="none" w:sz="0" w:space="0" w:color="auto"/>
      </w:divBdr>
    </w:div>
    <w:div w:id="563027716">
      <w:bodyDiv w:val="1"/>
      <w:marLeft w:val="0"/>
      <w:marRight w:val="0"/>
      <w:marTop w:val="0"/>
      <w:marBottom w:val="0"/>
      <w:divBdr>
        <w:top w:val="none" w:sz="0" w:space="0" w:color="auto"/>
        <w:left w:val="none" w:sz="0" w:space="0" w:color="auto"/>
        <w:bottom w:val="none" w:sz="0" w:space="0" w:color="auto"/>
        <w:right w:val="none" w:sz="0" w:space="0" w:color="auto"/>
      </w:divBdr>
    </w:div>
    <w:div w:id="563565229">
      <w:bodyDiv w:val="1"/>
      <w:marLeft w:val="0"/>
      <w:marRight w:val="0"/>
      <w:marTop w:val="0"/>
      <w:marBottom w:val="0"/>
      <w:divBdr>
        <w:top w:val="none" w:sz="0" w:space="0" w:color="auto"/>
        <w:left w:val="none" w:sz="0" w:space="0" w:color="auto"/>
        <w:bottom w:val="none" w:sz="0" w:space="0" w:color="auto"/>
        <w:right w:val="none" w:sz="0" w:space="0" w:color="auto"/>
      </w:divBdr>
    </w:div>
    <w:div w:id="563611888">
      <w:bodyDiv w:val="1"/>
      <w:marLeft w:val="0"/>
      <w:marRight w:val="0"/>
      <w:marTop w:val="0"/>
      <w:marBottom w:val="0"/>
      <w:divBdr>
        <w:top w:val="none" w:sz="0" w:space="0" w:color="auto"/>
        <w:left w:val="none" w:sz="0" w:space="0" w:color="auto"/>
        <w:bottom w:val="none" w:sz="0" w:space="0" w:color="auto"/>
        <w:right w:val="none" w:sz="0" w:space="0" w:color="auto"/>
      </w:divBdr>
    </w:div>
    <w:div w:id="563637809">
      <w:bodyDiv w:val="1"/>
      <w:marLeft w:val="0"/>
      <w:marRight w:val="0"/>
      <w:marTop w:val="0"/>
      <w:marBottom w:val="0"/>
      <w:divBdr>
        <w:top w:val="none" w:sz="0" w:space="0" w:color="auto"/>
        <w:left w:val="none" w:sz="0" w:space="0" w:color="auto"/>
        <w:bottom w:val="none" w:sz="0" w:space="0" w:color="auto"/>
        <w:right w:val="none" w:sz="0" w:space="0" w:color="auto"/>
      </w:divBdr>
    </w:div>
    <w:div w:id="563682752">
      <w:bodyDiv w:val="1"/>
      <w:marLeft w:val="0"/>
      <w:marRight w:val="0"/>
      <w:marTop w:val="0"/>
      <w:marBottom w:val="0"/>
      <w:divBdr>
        <w:top w:val="none" w:sz="0" w:space="0" w:color="auto"/>
        <w:left w:val="none" w:sz="0" w:space="0" w:color="auto"/>
        <w:bottom w:val="none" w:sz="0" w:space="0" w:color="auto"/>
        <w:right w:val="none" w:sz="0" w:space="0" w:color="auto"/>
      </w:divBdr>
    </w:div>
    <w:div w:id="563762749">
      <w:bodyDiv w:val="1"/>
      <w:marLeft w:val="0"/>
      <w:marRight w:val="0"/>
      <w:marTop w:val="0"/>
      <w:marBottom w:val="0"/>
      <w:divBdr>
        <w:top w:val="none" w:sz="0" w:space="0" w:color="auto"/>
        <w:left w:val="none" w:sz="0" w:space="0" w:color="auto"/>
        <w:bottom w:val="none" w:sz="0" w:space="0" w:color="auto"/>
        <w:right w:val="none" w:sz="0" w:space="0" w:color="auto"/>
      </w:divBdr>
    </w:div>
    <w:div w:id="563880521">
      <w:bodyDiv w:val="1"/>
      <w:marLeft w:val="0"/>
      <w:marRight w:val="0"/>
      <w:marTop w:val="0"/>
      <w:marBottom w:val="0"/>
      <w:divBdr>
        <w:top w:val="none" w:sz="0" w:space="0" w:color="auto"/>
        <w:left w:val="none" w:sz="0" w:space="0" w:color="auto"/>
        <w:bottom w:val="none" w:sz="0" w:space="0" w:color="auto"/>
        <w:right w:val="none" w:sz="0" w:space="0" w:color="auto"/>
      </w:divBdr>
    </w:div>
    <w:div w:id="563950835">
      <w:bodyDiv w:val="1"/>
      <w:marLeft w:val="0"/>
      <w:marRight w:val="0"/>
      <w:marTop w:val="0"/>
      <w:marBottom w:val="0"/>
      <w:divBdr>
        <w:top w:val="none" w:sz="0" w:space="0" w:color="auto"/>
        <w:left w:val="none" w:sz="0" w:space="0" w:color="auto"/>
        <w:bottom w:val="none" w:sz="0" w:space="0" w:color="auto"/>
        <w:right w:val="none" w:sz="0" w:space="0" w:color="auto"/>
      </w:divBdr>
    </w:div>
    <w:div w:id="564148207">
      <w:bodyDiv w:val="1"/>
      <w:marLeft w:val="0"/>
      <w:marRight w:val="0"/>
      <w:marTop w:val="0"/>
      <w:marBottom w:val="0"/>
      <w:divBdr>
        <w:top w:val="none" w:sz="0" w:space="0" w:color="auto"/>
        <w:left w:val="none" w:sz="0" w:space="0" w:color="auto"/>
        <w:bottom w:val="none" w:sz="0" w:space="0" w:color="auto"/>
        <w:right w:val="none" w:sz="0" w:space="0" w:color="auto"/>
      </w:divBdr>
    </w:div>
    <w:div w:id="564294148">
      <w:bodyDiv w:val="1"/>
      <w:marLeft w:val="0"/>
      <w:marRight w:val="0"/>
      <w:marTop w:val="0"/>
      <w:marBottom w:val="0"/>
      <w:divBdr>
        <w:top w:val="none" w:sz="0" w:space="0" w:color="auto"/>
        <w:left w:val="none" w:sz="0" w:space="0" w:color="auto"/>
        <w:bottom w:val="none" w:sz="0" w:space="0" w:color="auto"/>
        <w:right w:val="none" w:sz="0" w:space="0" w:color="auto"/>
      </w:divBdr>
    </w:div>
    <w:div w:id="564603716">
      <w:bodyDiv w:val="1"/>
      <w:marLeft w:val="0"/>
      <w:marRight w:val="0"/>
      <w:marTop w:val="0"/>
      <w:marBottom w:val="0"/>
      <w:divBdr>
        <w:top w:val="none" w:sz="0" w:space="0" w:color="auto"/>
        <w:left w:val="none" w:sz="0" w:space="0" w:color="auto"/>
        <w:bottom w:val="none" w:sz="0" w:space="0" w:color="auto"/>
        <w:right w:val="none" w:sz="0" w:space="0" w:color="auto"/>
      </w:divBdr>
    </w:div>
    <w:div w:id="564605879">
      <w:bodyDiv w:val="1"/>
      <w:marLeft w:val="0"/>
      <w:marRight w:val="0"/>
      <w:marTop w:val="0"/>
      <w:marBottom w:val="0"/>
      <w:divBdr>
        <w:top w:val="none" w:sz="0" w:space="0" w:color="auto"/>
        <w:left w:val="none" w:sz="0" w:space="0" w:color="auto"/>
        <w:bottom w:val="none" w:sz="0" w:space="0" w:color="auto"/>
        <w:right w:val="none" w:sz="0" w:space="0" w:color="auto"/>
      </w:divBdr>
    </w:div>
    <w:div w:id="564800691">
      <w:bodyDiv w:val="1"/>
      <w:marLeft w:val="0"/>
      <w:marRight w:val="0"/>
      <w:marTop w:val="0"/>
      <w:marBottom w:val="0"/>
      <w:divBdr>
        <w:top w:val="none" w:sz="0" w:space="0" w:color="auto"/>
        <w:left w:val="none" w:sz="0" w:space="0" w:color="auto"/>
        <w:bottom w:val="none" w:sz="0" w:space="0" w:color="auto"/>
        <w:right w:val="none" w:sz="0" w:space="0" w:color="auto"/>
      </w:divBdr>
    </w:div>
    <w:div w:id="564881264">
      <w:bodyDiv w:val="1"/>
      <w:marLeft w:val="0"/>
      <w:marRight w:val="0"/>
      <w:marTop w:val="0"/>
      <w:marBottom w:val="0"/>
      <w:divBdr>
        <w:top w:val="none" w:sz="0" w:space="0" w:color="auto"/>
        <w:left w:val="none" w:sz="0" w:space="0" w:color="auto"/>
        <w:bottom w:val="none" w:sz="0" w:space="0" w:color="auto"/>
        <w:right w:val="none" w:sz="0" w:space="0" w:color="auto"/>
      </w:divBdr>
    </w:div>
    <w:div w:id="564952270">
      <w:bodyDiv w:val="1"/>
      <w:marLeft w:val="0"/>
      <w:marRight w:val="0"/>
      <w:marTop w:val="0"/>
      <w:marBottom w:val="0"/>
      <w:divBdr>
        <w:top w:val="none" w:sz="0" w:space="0" w:color="auto"/>
        <w:left w:val="none" w:sz="0" w:space="0" w:color="auto"/>
        <w:bottom w:val="none" w:sz="0" w:space="0" w:color="auto"/>
        <w:right w:val="none" w:sz="0" w:space="0" w:color="auto"/>
      </w:divBdr>
    </w:div>
    <w:div w:id="565265404">
      <w:bodyDiv w:val="1"/>
      <w:marLeft w:val="0"/>
      <w:marRight w:val="0"/>
      <w:marTop w:val="0"/>
      <w:marBottom w:val="0"/>
      <w:divBdr>
        <w:top w:val="none" w:sz="0" w:space="0" w:color="auto"/>
        <w:left w:val="none" w:sz="0" w:space="0" w:color="auto"/>
        <w:bottom w:val="none" w:sz="0" w:space="0" w:color="auto"/>
        <w:right w:val="none" w:sz="0" w:space="0" w:color="auto"/>
      </w:divBdr>
    </w:div>
    <w:div w:id="565452787">
      <w:bodyDiv w:val="1"/>
      <w:marLeft w:val="0"/>
      <w:marRight w:val="0"/>
      <w:marTop w:val="0"/>
      <w:marBottom w:val="0"/>
      <w:divBdr>
        <w:top w:val="none" w:sz="0" w:space="0" w:color="auto"/>
        <w:left w:val="none" w:sz="0" w:space="0" w:color="auto"/>
        <w:bottom w:val="none" w:sz="0" w:space="0" w:color="auto"/>
        <w:right w:val="none" w:sz="0" w:space="0" w:color="auto"/>
      </w:divBdr>
    </w:div>
    <w:div w:id="565453328">
      <w:bodyDiv w:val="1"/>
      <w:marLeft w:val="0"/>
      <w:marRight w:val="0"/>
      <w:marTop w:val="0"/>
      <w:marBottom w:val="0"/>
      <w:divBdr>
        <w:top w:val="none" w:sz="0" w:space="0" w:color="auto"/>
        <w:left w:val="none" w:sz="0" w:space="0" w:color="auto"/>
        <w:bottom w:val="none" w:sz="0" w:space="0" w:color="auto"/>
        <w:right w:val="none" w:sz="0" w:space="0" w:color="auto"/>
      </w:divBdr>
    </w:div>
    <w:div w:id="565529380">
      <w:bodyDiv w:val="1"/>
      <w:marLeft w:val="0"/>
      <w:marRight w:val="0"/>
      <w:marTop w:val="0"/>
      <w:marBottom w:val="0"/>
      <w:divBdr>
        <w:top w:val="none" w:sz="0" w:space="0" w:color="auto"/>
        <w:left w:val="none" w:sz="0" w:space="0" w:color="auto"/>
        <w:bottom w:val="none" w:sz="0" w:space="0" w:color="auto"/>
        <w:right w:val="none" w:sz="0" w:space="0" w:color="auto"/>
      </w:divBdr>
    </w:div>
    <w:div w:id="565576887">
      <w:bodyDiv w:val="1"/>
      <w:marLeft w:val="0"/>
      <w:marRight w:val="0"/>
      <w:marTop w:val="0"/>
      <w:marBottom w:val="0"/>
      <w:divBdr>
        <w:top w:val="none" w:sz="0" w:space="0" w:color="auto"/>
        <w:left w:val="none" w:sz="0" w:space="0" w:color="auto"/>
        <w:bottom w:val="none" w:sz="0" w:space="0" w:color="auto"/>
        <w:right w:val="none" w:sz="0" w:space="0" w:color="auto"/>
      </w:divBdr>
    </w:div>
    <w:div w:id="565721752">
      <w:bodyDiv w:val="1"/>
      <w:marLeft w:val="0"/>
      <w:marRight w:val="0"/>
      <w:marTop w:val="0"/>
      <w:marBottom w:val="0"/>
      <w:divBdr>
        <w:top w:val="none" w:sz="0" w:space="0" w:color="auto"/>
        <w:left w:val="none" w:sz="0" w:space="0" w:color="auto"/>
        <w:bottom w:val="none" w:sz="0" w:space="0" w:color="auto"/>
        <w:right w:val="none" w:sz="0" w:space="0" w:color="auto"/>
      </w:divBdr>
    </w:div>
    <w:div w:id="565726030">
      <w:bodyDiv w:val="1"/>
      <w:marLeft w:val="0"/>
      <w:marRight w:val="0"/>
      <w:marTop w:val="0"/>
      <w:marBottom w:val="0"/>
      <w:divBdr>
        <w:top w:val="none" w:sz="0" w:space="0" w:color="auto"/>
        <w:left w:val="none" w:sz="0" w:space="0" w:color="auto"/>
        <w:bottom w:val="none" w:sz="0" w:space="0" w:color="auto"/>
        <w:right w:val="none" w:sz="0" w:space="0" w:color="auto"/>
      </w:divBdr>
    </w:div>
    <w:div w:id="565917239">
      <w:bodyDiv w:val="1"/>
      <w:marLeft w:val="0"/>
      <w:marRight w:val="0"/>
      <w:marTop w:val="0"/>
      <w:marBottom w:val="0"/>
      <w:divBdr>
        <w:top w:val="none" w:sz="0" w:space="0" w:color="auto"/>
        <w:left w:val="none" w:sz="0" w:space="0" w:color="auto"/>
        <w:bottom w:val="none" w:sz="0" w:space="0" w:color="auto"/>
        <w:right w:val="none" w:sz="0" w:space="0" w:color="auto"/>
      </w:divBdr>
    </w:div>
    <w:div w:id="566188032">
      <w:bodyDiv w:val="1"/>
      <w:marLeft w:val="0"/>
      <w:marRight w:val="0"/>
      <w:marTop w:val="0"/>
      <w:marBottom w:val="0"/>
      <w:divBdr>
        <w:top w:val="none" w:sz="0" w:space="0" w:color="auto"/>
        <w:left w:val="none" w:sz="0" w:space="0" w:color="auto"/>
        <w:bottom w:val="none" w:sz="0" w:space="0" w:color="auto"/>
        <w:right w:val="none" w:sz="0" w:space="0" w:color="auto"/>
      </w:divBdr>
    </w:div>
    <w:div w:id="566261300">
      <w:bodyDiv w:val="1"/>
      <w:marLeft w:val="0"/>
      <w:marRight w:val="0"/>
      <w:marTop w:val="0"/>
      <w:marBottom w:val="0"/>
      <w:divBdr>
        <w:top w:val="none" w:sz="0" w:space="0" w:color="auto"/>
        <w:left w:val="none" w:sz="0" w:space="0" w:color="auto"/>
        <w:bottom w:val="none" w:sz="0" w:space="0" w:color="auto"/>
        <w:right w:val="none" w:sz="0" w:space="0" w:color="auto"/>
      </w:divBdr>
    </w:div>
    <w:div w:id="566376810">
      <w:bodyDiv w:val="1"/>
      <w:marLeft w:val="0"/>
      <w:marRight w:val="0"/>
      <w:marTop w:val="0"/>
      <w:marBottom w:val="0"/>
      <w:divBdr>
        <w:top w:val="none" w:sz="0" w:space="0" w:color="auto"/>
        <w:left w:val="none" w:sz="0" w:space="0" w:color="auto"/>
        <w:bottom w:val="none" w:sz="0" w:space="0" w:color="auto"/>
        <w:right w:val="none" w:sz="0" w:space="0" w:color="auto"/>
      </w:divBdr>
    </w:div>
    <w:div w:id="566495737">
      <w:bodyDiv w:val="1"/>
      <w:marLeft w:val="0"/>
      <w:marRight w:val="0"/>
      <w:marTop w:val="0"/>
      <w:marBottom w:val="0"/>
      <w:divBdr>
        <w:top w:val="none" w:sz="0" w:space="0" w:color="auto"/>
        <w:left w:val="none" w:sz="0" w:space="0" w:color="auto"/>
        <w:bottom w:val="none" w:sz="0" w:space="0" w:color="auto"/>
        <w:right w:val="none" w:sz="0" w:space="0" w:color="auto"/>
      </w:divBdr>
    </w:div>
    <w:div w:id="566721021">
      <w:bodyDiv w:val="1"/>
      <w:marLeft w:val="0"/>
      <w:marRight w:val="0"/>
      <w:marTop w:val="0"/>
      <w:marBottom w:val="0"/>
      <w:divBdr>
        <w:top w:val="none" w:sz="0" w:space="0" w:color="auto"/>
        <w:left w:val="none" w:sz="0" w:space="0" w:color="auto"/>
        <w:bottom w:val="none" w:sz="0" w:space="0" w:color="auto"/>
        <w:right w:val="none" w:sz="0" w:space="0" w:color="auto"/>
      </w:divBdr>
    </w:div>
    <w:div w:id="566769950">
      <w:bodyDiv w:val="1"/>
      <w:marLeft w:val="0"/>
      <w:marRight w:val="0"/>
      <w:marTop w:val="0"/>
      <w:marBottom w:val="0"/>
      <w:divBdr>
        <w:top w:val="none" w:sz="0" w:space="0" w:color="auto"/>
        <w:left w:val="none" w:sz="0" w:space="0" w:color="auto"/>
        <w:bottom w:val="none" w:sz="0" w:space="0" w:color="auto"/>
        <w:right w:val="none" w:sz="0" w:space="0" w:color="auto"/>
      </w:divBdr>
    </w:div>
    <w:div w:id="567106726">
      <w:bodyDiv w:val="1"/>
      <w:marLeft w:val="0"/>
      <w:marRight w:val="0"/>
      <w:marTop w:val="0"/>
      <w:marBottom w:val="0"/>
      <w:divBdr>
        <w:top w:val="none" w:sz="0" w:space="0" w:color="auto"/>
        <w:left w:val="none" w:sz="0" w:space="0" w:color="auto"/>
        <w:bottom w:val="none" w:sz="0" w:space="0" w:color="auto"/>
        <w:right w:val="none" w:sz="0" w:space="0" w:color="auto"/>
      </w:divBdr>
    </w:div>
    <w:div w:id="567230284">
      <w:bodyDiv w:val="1"/>
      <w:marLeft w:val="0"/>
      <w:marRight w:val="0"/>
      <w:marTop w:val="0"/>
      <w:marBottom w:val="0"/>
      <w:divBdr>
        <w:top w:val="none" w:sz="0" w:space="0" w:color="auto"/>
        <w:left w:val="none" w:sz="0" w:space="0" w:color="auto"/>
        <w:bottom w:val="none" w:sz="0" w:space="0" w:color="auto"/>
        <w:right w:val="none" w:sz="0" w:space="0" w:color="auto"/>
      </w:divBdr>
    </w:div>
    <w:div w:id="567307654">
      <w:bodyDiv w:val="1"/>
      <w:marLeft w:val="0"/>
      <w:marRight w:val="0"/>
      <w:marTop w:val="0"/>
      <w:marBottom w:val="0"/>
      <w:divBdr>
        <w:top w:val="none" w:sz="0" w:space="0" w:color="auto"/>
        <w:left w:val="none" w:sz="0" w:space="0" w:color="auto"/>
        <w:bottom w:val="none" w:sz="0" w:space="0" w:color="auto"/>
        <w:right w:val="none" w:sz="0" w:space="0" w:color="auto"/>
      </w:divBdr>
    </w:div>
    <w:div w:id="567308056">
      <w:bodyDiv w:val="1"/>
      <w:marLeft w:val="0"/>
      <w:marRight w:val="0"/>
      <w:marTop w:val="0"/>
      <w:marBottom w:val="0"/>
      <w:divBdr>
        <w:top w:val="none" w:sz="0" w:space="0" w:color="auto"/>
        <w:left w:val="none" w:sz="0" w:space="0" w:color="auto"/>
        <w:bottom w:val="none" w:sz="0" w:space="0" w:color="auto"/>
        <w:right w:val="none" w:sz="0" w:space="0" w:color="auto"/>
      </w:divBdr>
    </w:div>
    <w:div w:id="567425761">
      <w:bodyDiv w:val="1"/>
      <w:marLeft w:val="0"/>
      <w:marRight w:val="0"/>
      <w:marTop w:val="0"/>
      <w:marBottom w:val="0"/>
      <w:divBdr>
        <w:top w:val="none" w:sz="0" w:space="0" w:color="auto"/>
        <w:left w:val="none" w:sz="0" w:space="0" w:color="auto"/>
        <w:bottom w:val="none" w:sz="0" w:space="0" w:color="auto"/>
        <w:right w:val="none" w:sz="0" w:space="0" w:color="auto"/>
      </w:divBdr>
    </w:div>
    <w:div w:id="567694847">
      <w:bodyDiv w:val="1"/>
      <w:marLeft w:val="0"/>
      <w:marRight w:val="0"/>
      <w:marTop w:val="0"/>
      <w:marBottom w:val="0"/>
      <w:divBdr>
        <w:top w:val="none" w:sz="0" w:space="0" w:color="auto"/>
        <w:left w:val="none" w:sz="0" w:space="0" w:color="auto"/>
        <w:bottom w:val="none" w:sz="0" w:space="0" w:color="auto"/>
        <w:right w:val="none" w:sz="0" w:space="0" w:color="auto"/>
      </w:divBdr>
    </w:div>
    <w:div w:id="567762476">
      <w:bodyDiv w:val="1"/>
      <w:marLeft w:val="0"/>
      <w:marRight w:val="0"/>
      <w:marTop w:val="0"/>
      <w:marBottom w:val="0"/>
      <w:divBdr>
        <w:top w:val="none" w:sz="0" w:space="0" w:color="auto"/>
        <w:left w:val="none" w:sz="0" w:space="0" w:color="auto"/>
        <w:bottom w:val="none" w:sz="0" w:space="0" w:color="auto"/>
        <w:right w:val="none" w:sz="0" w:space="0" w:color="auto"/>
      </w:divBdr>
    </w:div>
    <w:div w:id="567958059">
      <w:bodyDiv w:val="1"/>
      <w:marLeft w:val="0"/>
      <w:marRight w:val="0"/>
      <w:marTop w:val="0"/>
      <w:marBottom w:val="0"/>
      <w:divBdr>
        <w:top w:val="none" w:sz="0" w:space="0" w:color="auto"/>
        <w:left w:val="none" w:sz="0" w:space="0" w:color="auto"/>
        <w:bottom w:val="none" w:sz="0" w:space="0" w:color="auto"/>
        <w:right w:val="none" w:sz="0" w:space="0" w:color="auto"/>
      </w:divBdr>
    </w:div>
    <w:div w:id="568031814">
      <w:bodyDiv w:val="1"/>
      <w:marLeft w:val="0"/>
      <w:marRight w:val="0"/>
      <w:marTop w:val="0"/>
      <w:marBottom w:val="0"/>
      <w:divBdr>
        <w:top w:val="none" w:sz="0" w:space="0" w:color="auto"/>
        <w:left w:val="none" w:sz="0" w:space="0" w:color="auto"/>
        <w:bottom w:val="none" w:sz="0" w:space="0" w:color="auto"/>
        <w:right w:val="none" w:sz="0" w:space="0" w:color="auto"/>
      </w:divBdr>
    </w:div>
    <w:div w:id="568075805">
      <w:bodyDiv w:val="1"/>
      <w:marLeft w:val="0"/>
      <w:marRight w:val="0"/>
      <w:marTop w:val="0"/>
      <w:marBottom w:val="0"/>
      <w:divBdr>
        <w:top w:val="none" w:sz="0" w:space="0" w:color="auto"/>
        <w:left w:val="none" w:sz="0" w:space="0" w:color="auto"/>
        <w:bottom w:val="none" w:sz="0" w:space="0" w:color="auto"/>
        <w:right w:val="none" w:sz="0" w:space="0" w:color="auto"/>
      </w:divBdr>
    </w:div>
    <w:div w:id="568223965">
      <w:bodyDiv w:val="1"/>
      <w:marLeft w:val="0"/>
      <w:marRight w:val="0"/>
      <w:marTop w:val="0"/>
      <w:marBottom w:val="0"/>
      <w:divBdr>
        <w:top w:val="none" w:sz="0" w:space="0" w:color="auto"/>
        <w:left w:val="none" w:sz="0" w:space="0" w:color="auto"/>
        <w:bottom w:val="none" w:sz="0" w:space="0" w:color="auto"/>
        <w:right w:val="none" w:sz="0" w:space="0" w:color="auto"/>
      </w:divBdr>
    </w:div>
    <w:div w:id="568343742">
      <w:bodyDiv w:val="1"/>
      <w:marLeft w:val="0"/>
      <w:marRight w:val="0"/>
      <w:marTop w:val="0"/>
      <w:marBottom w:val="0"/>
      <w:divBdr>
        <w:top w:val="none" w:sz="0" w:space="0" w:color="auto"/>
        <w:left w:val="none" w:sz="0" w:space="0" w:color="auto"/>
        <w:bottom w:val="none" w:sz="0" w:space="0" w:color="auto"/>
        <w:right w:val="none" w:sz="0" w:space="0" w:color="auto"/>
      </w:divBdr>
    </w:div>
    <w:div w:id="568618674">
      <w:bodyDiv w:val="1"/>
      <w:marLeft w:val="0"/>
      <w:marRight w:val="0"/>
      <w:marTop w:val="0"/>
      <w:marBottom w:val="0"/>
      <w:divBdr>
        <w:top w:val="none" w:sz="0" w:space="0" w:color="auto"/>
        <w:left w:val="none" w:sz="0" w:space="0" w:color="auto"/>
        <w:bottom w:val="none" w:sz="0" w:space="0" w:color="auto"/>
        <w:right w:val="none" w:sz="0" w:space="0" w:color="auto"/>
      </w:divBdr>
    </w:div>
    <w:div w:id="568732532">
      <w:bodyDiv w:val="1"/>
      <w:marLeft w:val="0"/>
      <w:marRight w:val="0"/>
      <w:marTop w:val="0"/>
      <w:marBottom w:val="0"/>
      <w:divBdr>
        <w:top w:val="none" w:sz="0" w:space="0" w:color="auto"/>
        <w:left w:val="none" w:sz="0" w:space="0" w:color="auto"/>
        <w:bottom w:val="none" w:sz="0" w:space="0" w:color="auto"/>
        <w:right w:val="none" w:sz="0" w:space="0" w:color="auto"/>
      </w:divBdr>
    </w:div>
    <w:div w:id="568736792">
      <w:bodyDiv w:val="1"/>
      <w:marLeft w:val="0"/>
      <w:marRight w:val="0"/>
      <w:marTop w:val="0"/>
      <w:marBottom w:val="0"/>
      <w:divBdr>
        <w:top w:val="none" w:sz="0" w:space="0" w:color="auto"/>
        <w:left w:val="none" w:sz="0" w:space="0" w:color="auto"/>
        <w:bottom w:val="none" w:sz="0" w:space="0" w:color="auto"/>
        <w:right w:val="none" w:sz="0" w:space="0" w:color="auto"/>
      </w:divBdr>
    </w:div>
    <w:div w:id="568999244">
      <w:bodyDiv w:val="1"/>
      <w:marLeft w:val="0"/>
      <w:marRight w:val="0"/>
      <w:marTop w:val="0"/>
      <w:marBottom w:val="0"/>
      <w:divBdr>
        <w:top w:val="none" w:sz="0" w:space="0" w:color="auto"/>
        <w:left w:val="none" w:sz="0" w:space="0" w:color="auto"/>
        <w:bottom w:val="none" w:sz="0" w:space="0" w:color="auto"/>
        <w:right w:val="none" w:sz="0" w:space="0" w:color="auto"/>
      </w:divBdr>
    </w:div>
    <w:div w:id="569073217">
      <w:bodyDiv w:val="1"/>
      <w:marLeft w:val="0"/>
      <w:marRight w:val="0"/>
      <w:marTop w:val="0"/>
      <w:marBottom w:val="0"/>
      <w:divBdr>
        <w:top w:val="none" w:sz="0" w:space="0" w:color="auto"/>
        <w:left w:val="none" w:sz="0" w:space="0" w:color="auto"/>
        <w:bottom w:val="none" w:sz="0" w:space="0" w:color="auto"/>
        <w:right w:val="none" w:sz="0" w:space="0" w:color="auto"/>
      </w:divBdr>
    </w:div>
    <w:div w:id="569073658">
      <w:bodyDiv w:val="1"/>
      <w:marLeft w:val="0"/>
      <w:marRight w:val="0"/>
      <w:marTop w:val="0"/>
      <w:marBottom w:val="0"/>
      <w:divBdr>
        <w:top w:val="none" w:sz="0" w:space="0" w:color="auto"/>
        <w:left w:val="none" w:sz="0" w:space="0" w:color="auto"/>
        <w:bottom w:val="none" w:sz="0" w:space="0" w:color="auto"/>
        <w:right w:val="none" w:sz="0" w:space="0" w:color="auto"/>
      </w:divBdr>
    </w:div>
    <w:div w:id="569313791">
      <w:bodyDiv w:val="1"/>
      <w:marLeft w:val="0"/>
      <w:marRight w:val="0"/>
      <w:marTop w:val="0"/>
      <w:marBottom w:val="0"/>
      <w:divBdr>
        <w:top w:val="none" w:sz="0" w:space="0" w:color="auto"/>
        <w:left w:val="none" w:sz="0" w:space="0" w:color="auto"/>
        <w:bottom w:val="none" w:sz="0" w:space="0" w:color="auto"/>
        <w:right w:val="none" w:sz="0" w:space="0" w:color="auto"/>
      </w:divBdr>
    </w:div>
    <w:div w:id="569854771">
      <w:bodyDiv w:val="1"/>
      <w:marLeft w:val="0"/>
      <w:marRight w:val="0"/>
      <w:marTop w:val="0"/>
      <w:marBottom w:val="0"/>
      <w:divBdr>
        <w:top w:val="none" w:sz="0" w:space="0" w:color="auto"/>
        <w:left w:val="none" w:sz="0" w:space="0" w:color="auto"/>
        <w:bottom w:val="none" w:sz="0" w:space="0" w:color="auto"/>
        <w:right w:val="none" w:sz="0" w:space="0" w:color="auto"/>
      </w:divBdr>
    </w:div>
    <w:div w:id="570240250">
      <w:bodyDiv w:val="1"/>
      <w:marLeft w:val="0"/>
      <w:marRight w:val="0"/>
      <w:marTop w:val="0"/>
      <w:marBottom w:val="0"/>
      <w:divBdr>
        <w:top w:val="none" w:sz="0" w:space="0" w:color="auto"/>
        <w:left w:val="none" w:sz="0" w:space="0" w:color="auto"/>
        <w:bottom w:val="none" w:sz="0" w:space="0" w:color="auto"/>
        <w:right w:val="none" w:sz="0" w:space="0" w:color="auto"/>
      </w:divBdr>
    </w:div>
    <w:div w:id="570701063">
      <w:bodyDiv w:val="1"/>
      <w:marLeft w:val="0"/>
      <w:marRight w:val="0"/>
      <w:marTop w:val="0"/>
      <w:marBottom w:val="0"/>
      <w:divBdr>
        <w:top w:val="none" w:sz="0" w:space="0" w:color="auto"/>
        <w:left w:val="none" w:sz="0" w:space="0" w:color="auto"/>
        <w:bottom w:val="none" w:sz="0" w:space="0" w:color="auto"/>
        <w:right w:val="none" w:sz="0" w:space="0" w:color="auto"/>
      </w:divBdr>
    </w:div>
    <w:div w:id="570850583">
      <w:bodyDiv w:val="1"/>
      <w:marLeft w:val="0"/>
      <w:marRight w:val="0"/>
      <w:marTop w:val="0"/>
      <w:marBottom w:val="0"/>
      <w:divBdr>
        <w:top w:val="none" w:sz="0" w:space="0" w:color="auto"/>
        <w:left w:val="none" w:sz="0" w:space="0" w:color="auto"/>
        <w:bottom w:val="none" w:sz="0" w:space="0" w:color="auto"/>
        <w:right w:val="none" w:sz="0" w:space="0" w:color="auto"/>
      </w:divBdr>
    </w:div>
    <w:div w:id="570890952">
      <w:bodyDiv w:val="1"/>
      <w:marLeft w:val="0"/>
      <w:marRight w:val="0"/>
      <w:marTop w:val="0"/>
      <w:marBottom w:val="0"/>
      <w:divBdr>
        <w:top w:val="none" w:sz="0" w:space="0" w:color="auto"/>
        <w:left w:val="none" w:sz="0" w:space="0" w:color="auto"/>
        <w:bottom w:val="none" w:sz="0" w:space="0" w:color="auto"/>
        <w:right w:val="none" w:sz="0" w:space="0" w:color="auto"/>
      </w:divBdr>
    </w:div>
    <w:div w:id="571087132">
      <w:bodyDiv w:val="1"/>
      <w:marLeft w:val="0"/>
      <w:marRight w:val="0"/>
      <w:marTop w:val="0"/>
      <w:marBottom w:val="0"/>
      <w:divBdr>
        <w:top w:val="none" w:sz="0" w:space="0" w:color="auto"/>
        <w:left w:val="none" w:sz="0" w:space="0" w:color="auto"/>
        <w:bottom w:val="none" w:sz="0" w:space="0" w:color="auto"/>
        <w:right w:val="none" w:sz="0" w:space="0" w:color="auto"/>
      </w:divBdr>
    </w:div>
    <w:div w:id="571089145">
      <w:bodyDiv w:val="1"/>
      <w:marLeft w:val="0"/>
      <w:marRight w:val="0"/>
      <w:marTop w:val="0"/>
      <w:marBottom w:val="0"/>
      <w:divBdr>
        <w:top w:val="none" w:sz="0" w:space="0" w:color="auto"/>
        <w:left w:val="none" w:sz="0" w:space="0" w:color="auto"/>
        <w:bottom w:val="none" w:sz="0" w:space="0" w:color="auto"/>
        <w:right w:val="none" w:sz="0" w:space="0" w:color="auto"/>
      </w:divBdr>
    </w:div>
    <w:div w:id="571235222">
      <w:bodyDiv w:val="1"/>
      <w:marLeft w:val="0"/>
      <w:marRight w:val="0"/>
      <w:marTop w:val="0"/>
      <w:marBottom w:val="0"/>
      <w:divBdr>
        <w:top w:val="none" w:sz="0" w:space="0" w:color="auto"/>
        <w:left w:val="none" w:sz="0" w:space="0" w:color="auto"/>
        <w:bottom w:val="none" w:sz="0" w:space="0" w:color="auto"/>
        <w:right w:val="none" w:sz="0" w:space="0" w:color="auto"/>
      </w:divBdr>
    </w:div>
    <w:div w:id="571502468">
      <w:bodyDiv w:val="1"/>
      <w:marLeft w:val="0"/>
      <w:marRight w:val="0"/>
      <w:marTop w:val="0"/>
      <w:marBottom w:val="0"/>
      <w:divBdr>
        <w:top w:val="none" w:sz="0" w:space="0" w:color="auto"/>
        <w:left w:val="none" w:sz="0" w:space="0" w:color="auto"/>
        <w:bottom w:val="none" w:sz="0" w:space="0" w:color="auto"/>
        <w:right w:val="none" w:sz="0" w:space="0" w:color="auto"/>
      </w:divBdr>
    </w:div>
    <w:div w:id="571550201">
      <w:bodyDiv w:val="1"/>
      <w:marLeft w:val="0"/>
      <w:marRight w:val="0"/>
      <w:marTop w:val="0"/>
      <w:marBottom w:val="0"/>
      <w:divBdr>
        <w:top w:val="none" w:sz="0" w:space="0" w:color="auto"/>
        <w:left w:val="none" w:sz="0" w:space="0" w:color="auto"/>
        <w:bottom w:val="none" w:sz="0" w:space="0" w:color="auto"/>
        <w:right w:val="none" w:sz="0" w:space="0" w:color="auto"/>
      </w:divBdr>
    </w:div>
    <w:div w:id="571695186">
      <w:bodyDiv w:val="1"/>
      <w:marLeft w:val="0"/>
      <w:marRight w:val="0"/>
      <w:marTop w:val="0"/>
      <w:marBottom w:val="0"/>
      <w:divBdr>
        <w:top w:val="none" w:sz="0" w:space="0" w:color="auto"/>
        <w:left w:val="none" w:sz="0" w:space="0" w:color="auto"/>
        <w:bottom w:val="none" w:sz="0" w:space="0" w:color="auto"/>
        <w:right w:val="none" w:sz="0" w:space="0" w:color="auto"/>
      </w:divBdr>
    </w:div>
    <w:div w:id="571700433">
      <w:bodyDiv w:val="1"/>
      <w:marLeft w:val="0"/>
      <w:marRight w:val="0"/>
      <w:marTop w:val="0"/>
      <w:marBottom w:val="0"/>
      <w:divBdr>
        <w:top w:val="none" w:sz="0" w:space="0" w:color="auto"/>
        <w:left w:val="none" w:sz="0" w:space="0" w:color="auto"/>
        <w:bottom w:val="none" w:sz="0" w:space="0" w:color="auto"/>
        <w:right w:val="none" w:sz="0" w:space="0" w:color="auto"/>
      </w:divBdr>
    </w:div>
    <w:div w:id="571814483">
      <w:bodyDiv w:val="1"/>
      <w:marLeft w:val="0"/>
      <w:marRight w:val="0"/>
      <w:marTop w:val="0"/>
      <w:marBottom w:val="0"/>
      <w:divBdr>
        <w:top w:val="none" w:sz="0" w:space="0" w:color="auto"/>
        <w:left w:val="none" w:sz="0" w:space="0" w:color="auto"/>
        <w:bottom w:val="none" w:sz="0" w:space="0" w:color="auto"/>
        <w:right w:val="none" w:sz="0" w:space="0" w:color="auto"/>
      </w:divBdr>
    </w:div>
    <w:div w:id="572009402">
      <w:bodyDiv w:val="1"/>
      <w:marLeft w:val="0"/>
      <w:marRight w:val="0"/>
      <w:marTop w:val="0"/>
      <w:marBottom w:val="0"/>
      <w:divBdr>
        <w:top w:val="none" w:sz="0" w:space="0" w:color="auto"/>
        <w:left w:val="none" w:sz="0" w:space="0" w:color="auto"/>
        <w:bottom w:val="none" w:sz="0" w:space="0" w:color="auto"/>
        <w:right w:val="none" w:sz="0" w:space="0" w:color="auto"/>
      </w:divBdr>
    </w:div>
    <w:div w:id="572160815">
      <w:bodyDiv w:val="1"/>
      <w:marLeft w:val="0"/>
      <w:marRight w:val="0"/>
      <w:marTop w:val="0"/>
      <w:marBottom w:val="0"/>
      <w:divBdr>
        <w:top w:val="none" w:sz="0" w:space="0" w:color="auto"/>
        <w:left w:val="none" w:sz="0" w:space="0" w:color="auto"/>
        <w:bottom w:val="none" w:sz="0" w:space="0" w:color="auto"/>
        <w:right w:val="none" w:sz="0" w:space="0" w:color="auto"/>
      </w:divBdr>
    </w:div>
    <w:div w:id="572206230">
      <w:bodyDiv w:val="1"/>
      <w:marLeft w:val="0"/>
      <w:marRight w:val="0"/>
      <w:marTop w:val="0"/>
      <w:marBottom w:val="0"/>
      <w:divBdr>
        <w:top w:val="none" w:sz="0" w:space="0" w:color="auto"/>
        <w:left w:val="none" w:sz="0" w:space="0" w:color="auto"/>
        <w:bottom w:val="none" w:sz="0" w:space="0" w:color="auto"/>
        <w:right w:val="none" w:sz="0" w:space="0" w:color="auto"/>
      </w:divBdr>
    </w:div>
    <w:div w:id="572351791">
      <w:bodyDiv w:val="1"/>
      <w:marLeft w:val="0"/>
      <w:marRight w:val="0"/>
      <w:marTop w:val="0"/>
      <w:marBottom w:val="0"/>
      <w:divBdr>
        <w:top w:val="none" w:sz="0" w:space="0" w:color="auto"/>
        <w:left w:val="none" w:sz="0" w:space="0" w:color="auto"/>
        <w:bottom w:val="none" w:sz="0" w:space="0" w:color="auto"/>
        <w:right w:val="none" w:sz="0" w:space="0" w:color="auto"/>
      </w:divBdr>
    </w:div>
    <w:div w:id="572353340">
      <w:bodyDiv w:val="1"/>
      <w:marLeft w:val="0"/>
      <w:marRight w:val="0"/>
      <w:marTop w:val="0"/>
      <w:marBottom w:val="0"/>
      <w:divBdr>
        <w:top w:val="none" w:sz="0" w:space="0" w:color="auto"/>
        <w:left w:val="none" w:sz="0" w:space="0" w:color="auto"/>
        <w:bottom w:val="none" w:sz="0" w:space="0" w:color="auto"/>
        <w:right w:val="none" w:sz="0" w:space="0" w:color="auto"/>
      </w:divBdr>
    </w:div>
    <w:div w:id="572354714">
      <w:bodyDiv w:val="1"/>
      <w:marLeft w:val="0"/>
      <w:marRight w:val="0"/>
      <w:marTop w:val="0"/>
      <w:marBottom w:val="0"/>
      <w:divBdr>
        <w:top w:val="none" w:sz="0" w:space="0" w:color="auto"/>
        <w:left w:val="none" w:sz="0" w:space="0" w:color="auto"/>
        <w:bottom w:val="none" w:sz="0" w:space="0" w:color="auto"/>
        <w:right w:val="none" w:sz="0" w:space="0" w:color="auto"/>
      </w:divBdr>
    </w:div>
    <w:div w:id="572932880">
      <w:bodyDiv w:val="1"/>
      <w:marLeft w:val="0"/>
      <w:marRight w:val="0"/>
      <w:marTop w:val="0"/>
      <w:marBottom w:val="0"/>
      <w:divBdr>
        <w:top w:val="none" w:sz="0" w:space="0" w:color="auto"/>
        <w:left w:val="none" w:sz="0" w:space="0" w:color="auto"/>
        <w:bottom w:val="none" w:sz="0" w:space="0" w:color="auto"/>
        <w:right w:val="none" w:sz="0" w:space="0" w:color="auto"/>
      </w:divBdr>
    </w:div>
    <w:div w:id="573054614">
      <w:bodyDiv w:val="1"/>
      <w:marLeft w:val="0"/>
      <w:marRight w:val="0"/>
      <w:marTop w:val="0"/>
      <w:marBottom w:val="0"/>
      <w:divBdr>
        <w:top w:val="none" w:sz="0" w:space="0" w:color="auto"/>
        <w:left w:val="none" w:sz="0" w:space="0" w:color="auto"/>
        <w:bottom w:val="none" w:sz="0" w:space="0" w:color="auto"/>
        <w:right w:val="none" w:sz="0" w:space="0" w:color="auto"/>
      </w:divBdr>
    </w:div>
    <w:div w:id="573392219">
      <w:bodyDiv w:val="1"/>
      <w:marLeft w:val="0"/>
      <w:marRight w:val="0"/>
      <w:marTop w:val="0"/>
      <w:marBottom w:val="0"/>
      <w:divBdr>
        <w:top w:val="none" w:sz="0" w:space="0" w:color="auto"/>
        <w:left w:val="none" w:sz="0" w:space="0" w:color="auto"/>
        <w:bottom w:val="none" w:sz="0" w:space="0" w:color="auto"/>
        <w:right w:val="none" w:sz="0" w:space="0" w:color="auto"/>
      </w:divBdr>
    </w:div>
    <w:div w:id="573660063">
      <w:bodyDiv w:val="1"/>
      <w:marLeft w:val="0"/>
      <w:marRight w:val="0"/>
      <w:marTop w:val="0"/>
      <w:marBottom w:val="0"/>
      <w:divBdr>
        <w:top w:val="none" w:sz="0" w:space="0" w:color="auto"/>
        <w:left w:val="none" w:sz="0" w:space="0" w:color="auto"/>
        <w:bottom w:val="none" w:sz="0" w:space="0" w:color="auto"/>
        <w:right w:val="none" w:sz="0" w:space="0" w:color="auto"/>
      </w:divBdr>
    </w:div>
    <w:div w:id="573777251">
      <w:bodyDiv w:val="1"/>
      <w:marLeft w:val="0"/>
      <w:marRight w:val="0"/>
      <w:marTop w:val="0"/>
      <w:marBottom w:val="0"/>
      <w:divBdr>
        <w:top w:val="none" w:sz="0" w:space="0" w:color="auto"/>
        <w:left w:val="none" w:sz="0" w:space="0" w:color="auto"/>
        <w:bottom w:val="none" w:sz="0" w:space="0" w:color="auto"/>
        <w:right w:val="none" w:sz="0" w:space="0" w:color="auto"/>
      </w:divBdr>
    </w:div>
    <w:div w:id="573852984">
      <w:bodyDiv w:val="1"/>
      <w:marLeft w:val="0"/>
      <w:marRight w:val="0"/>
      <w:marTop w:val="0"/>
      <w:marBottom w:val="0"/>
      <w:divBdr>
        <w:top w:val="none" w:sz="0" w:space="0" w:color="auto"/>
        <w:left w:val="none" w:sz="0" w:space="0" w:color="auto"/>
        <w:bottom w:val="none" w:sz="0" w:space="0" w:color="auto"/>
        <w:right w:val="none" w:sz="0" w:space="0" w:color="auto"/>
      </w:divBdr>
    </w:div>
    <w:div w:id="573858692">
      <w:bodyDiv w:val="1"/>
      <w:marLeft w:val="0"/>
      <w:marRight w:val="0"/>
      <w:marTop w:val="0"/>
      <w:marBottom w:val="0"/>
      <w:divBdr>
        <w:top w:val="none" w:sz="0" w:space="0" w:color="auto"/>
        <w:left w:val="none" w:sz="0" w:space="0" w:color="auto"/>
        <w:bottom w:val="none" w:sz="0" w:space="0" w:color="auto"/>
        <w:right w:val="none" w:sz="0" w:space="0" w:color="auto"/>
      </w:divBdr>
    </w:div>
    <w:div w:id="574049955">
      <w:bodyDiv w:val="1"/>
      <w:marLeft w:val="0"/>
      <w:marRight w:val="0"/>
      <w:marTop w:val="0"/>
      <w:marBottom w:val="0"/>
      <w:divBdr>
        <w:top w:val="none" w:sz="0" w:space="0" w:color="auto"/>
        <w:left w:val="none" w:sz="0" w:space="0" w:color="auto"/>
        <w:bottom w:val="none" w:sz="0" w:space="0" w:color="auto"/>
        <w:right w:val="none" w:sz="0" w:space="0" w:color="auto"/>
      </w:divBdr>
    </w:div>
    <w:div w:id="574050770">
      <w:bodyDiv w:val="1"/>
      <w:marLeft w:val="0"/>
      <w:marRight w:val="0"/>
      <w:marTop w:val="0"/>
      <w:marBottom w:val="0"/>
      <w:divBdr>
        <w:top w:val="none" w:sz="0" w:space="0" w:color="auto"/>
        <w:left w:val="none" w:sz="0" w:space="0" w:color="auto"/>
        <w:bottom w:val="none" w:sz="0" w:space="0" w:color="auto"/>
        <w:right w:val="none" w:sz="0" w:space="0" w:color="auto"/>
      </w:divBdr>
    </w:div>
    <w:div w:id="574054749">
      <w:bodyDiv w:val="1"/>
      <w:marLeft w:val="0"/>
      <w:marRight w:val="0"/>
      <w:marTop w:val="0"/>
      <w:marBottom w:val="0"/>
      <w:divBdr>
        <w:top w:val="none" w:sz="0" w:space="0" w:color="auto"/>
        <w:left w:val="none" w:sz="0" w:space="0" w:color="auto"/>
        <w:bottom w:val="none" w:sz="0" w:space="0" w:color="auto"/>
        <w:right w:val="none" w:sz="0" w:space="0" w:color="auto"/>
      </w:divBdr>
    </w:div>
    <w:div w:id="574055291">
      <w:bodyDiv w:val="1"/>
      <w:marLeft w:val="0"/>
      <w:marRight w:val="0"/>
      <w:marTop w:val="0"/>
      <w:marBottom w:val="0"/>
      <w:divBdr>
        <w:top w:val="none" w:sz="0" w:space="0" w:color="auto"/>
        <w:left w:val="none" w:sz="0" w:space="0" w:color="auto"/>
        <w:bottom w:val="none" w:sz="0" w:space="0" w:color="auto"/>
        <w:right w:val="none" w:sz="0" w:space="0" w:color="auto"/>
      </w:divBdr>
    </w:div>
    <w:div w:id="574120907">
      <w:bodyDiv w:val="1"/>
      <w:marLeft w:val="0"/>
      <w:marRight w:val="0"/>
      <w:marTop w:val="0"/>
      <w:marBottom w:val="0"/>
      <w:divBdr>
        <w:top w:val="none" w:sz="0" w:space="0" w:color="auto"/>
        <w:left w:val="none" w:sz="0" w:space="0" w:color="auto"/>
        <w:bottom w:val="none" w:sz="0" w:space="0" w:color="auto"/>
        <w:right w:val="none" w:sz="0" w:space="0" w:color="auto"/>
      </w:divBdr>
    </w:div>
    <w:div w:id="574359908">
      <w:bodyDiv w:val="1"/>
      <w:marLeft w:val="0"/>
      <w:marRight w:val="0"/>
      <w:marTop w:val="0"/>
      <w:marBottom w:val="0"/>
      <w:divBdr>
        <w:top w:val="none" w:sz="0" w:space="0" w:color="auto"/>
        <w:left w:val="none" w:sz="0" w:space="0" w:color="auto"/>
        <w:bottom w:val="none" w:sz="0" w:space="0" w:color="auto"/>
        <w:right w:val="none" w:sz="0" w:space="0" w:color="auto"/>
      </w:divBdr>
    </w:div>
    <w:div w:id="574515924">
      <w:bodyDiv w:val="1"/>
      <w:marLeft w:val="0"/>
      <w:marRight w:val="0"/>
      <w:marTop w:val="0"/>
      <w:marBottom w:val="0"/>
      <w:divBdr>
        <w:top w:val="none" w:sz="0" w:space="0" w:color="auto"/>
        <w:left w:val="none" w:sz="0" w:space="0" w:color="auto"/>
        <w:bottom w:val="none" w:sz="0" w:space="0" w:color="auto"/>
        <w:right w:val="none" w:sz="0" w:space="0" w:color="auto"/>
      </w:divBdr>
    </w:div>
    <w:div w:id="574706541">
      <w:bodyDiv w:val="1"/>
      <w:marLeft w:val="0"/>
      <w:marRight w:val="0"/>
      <w:marTop w:val="0"/>
      <w:marBottom w:val="0"/>
      <w:divBdr>
        <w:top w:val="none" w:sz="0" w:space="0" w:color="auto"/>
        <w:left w:val="none" w:sz="0" w:space="0" w:color="auto"/>
        <w:bottom w:val="none" w:sz="0" w:space="0" w:color="auto"/>
        <w:right w:val="none" w:sz="0" w:space="0" w:color="auto"/>
      </w:divBdr>
    </w:div>
    <w:div w:id="574777390">
      <w:bodyDiv w:val="1"/>
      <w:marLeft w:val="0"/>
      <w:marRight w:val="0"/>
      <w:marTop w:val="0"/>
      <w:marBottom w:val="0"/>
      <w:divBdr>
        <w:top w:val="none" w:sz="0" w:space="0" w:color="auto"/>
        <w:left w:val="none" w:sz="0" w:space="0" w:color="auto"/>
        <w:bottom w:val="none" w:sz="0" w:space="0" w:color="auto"/>
        <w:right w:val="none" w:sz="0" w:space="0" w:color="auto"/>
      </w:divBdr>
    </w:div>
    <w:div w:id="574782521">
      <w:bodyDiv w:val="1"/>
      <w:marLeft w:val="0"/>
      <w:marRight w:val="0"/>
      <w:marTop w:val="0"/>
      <w:marBottom w:val="0"/>
      <w:divBdr>
        <w:top w:val="none" w:sz="0" w:space="0" w:color="auto"/>
        <w:left w:val="none" w:sz="0" w:space="0" w:color="auto"/>
        <w:bottom w:val="none" w:sz="0" w:space="0" w:color="auto"/>
        <w:right w:val="none" w:sz="0" w:space="0" w:color="auto"/>
      </w:divBdr>
    </w:div>
    <w:div w:id="574819145">
      <w:bodyDiv w:val="1"/>
      <w:marLeft w:val="0"/>
      <w:marRight w:val="0"/>
      <w:marTop w:val="0"/>
      <w:marBottom w:val="0"/>
      <w:divBdr>
        <w:top w:val="none" w:sz="0" w:space="0" w:color="auto"/>
        <w:left w:val="none" w:sz="0" w:space="0" w:color="auto"/>
        <w:bottom w:val="none" w:sz="0" w:space="0" w:color="auto"/>
        <w:right w:val="none" w:sz="0" w:space="0" w:color="auto"/>
      </w:divBdr>
    </w:div>
    <w:div w:id="574825773">
      <w:bodyDiv w:val="1"/>
      <w:marLeft w:val="0"/>
      <w:marRight w:val="0"/>
      <w:marTop w:val="0"/>
      <w:marBottom w:val="0"/>
      <w:divBdr>
        <w:top w:val="none" w:sz="0" w:space="0" w:color="auto"/>
        <w:left w:val="none" w:sz="0" w:space="0" w:color="auto"/>
        <w:bottom w:val="none" w:sz="0" w:space="0" w:color="auto"/>
        <w:right w:val="none" w:sz="0" w:space="0" w:color="auto"/>
      </w:divBdr>
    </w:div>
    <w:div w:id="574827177">
      <w:bodyDiv w:val="1"/>
      <w:marLeft w:val="0"/>
      <w:marRight w:val="0"/>
      <w:marTop w:val="0"/>
      <w:marBottom w:val="0"/>
      <w:divBdr>
        <w:top w:val="none" w:sz="0" w:space="0" w:color="auto"/>
        <w:left w:val="none" w:sz="0" w:space="0" w:color="auto"/>
        <w:bottom w:val="none" w:sz="0" w:space="0" w:color="auto"/>
        <w:right w:val="none" w:sz="0" w:space="0" w:color="auto"/>
      </w:divBdr>
    </w:div>
    <w:div w:id="574901714">
      <w:bodyDiv w:val="1"/>
      <w:marLeft w:val="0"/>
      <w:marRight w:val="0"/>
      <w:marTop w:val="0"/>
      <w:marBottom w:val="0"/>
      <w:divBdr>
        <w:top w:val="none" w:sz="0" w:space="0" w:color="auto"/>
        <w:left w:val="none" w:sz="0" w:space="0" w:color="auto"/>
        <w:bottom w:val="none" w:sz="0" w:space="0" w:color="auto"/>
        <w:right w:val="none" w:sz="0" w:space="0" w:color="auto"/>
      </w:divBdr>
    </w:div>
    <w:div w:id="574971573">
      <w:bodyDiv w:val="1"/>
      <w:marLeft w:val="0"/>
      <w:marRight w:val="0"/>
      <w:marTop w:val="0"/>
      <w:marBottom w:val="0"/>
      <w:divBdr>
        <w:top w:val="none" w:sz="0" w:space="0" w:color="auto"/>
        <w:left w:val="none" w:sz="0" w:space="0" w:color="auto"/>
        <w:bottom w:val="none" w:sz="0" w:space="0" w:color="auto"/>
        <w:right w:val="none" w:sz="0" w:space="0" w:color="auto"/>
      </w:divBdr>
    </w:div>
    <w:div w:id="575014681">
      <w:bodyDiv w:val="1"/>
      <w:marLeft w:val="0"/>
      <w:marRight w:val="0"/>
      <w:marTop w:val="0"/>
      <w:marBottom w:val="0"/>
      <w:divBdr>
        <w:top w:val="none" w:sz="0" w:space="0" w:color="auto"/>
        <w:left w:val="none" w:sz="0" w:space="0" w:color="auto"/>
        <w:bottom w:val="none" w:sz="0" w:space="0" w:color="auto"/>
        <w:right w:val="none" w:sz="0" w:space="0" w:color="auto"/>
      </w:divBdr>
    </w:div>
    <w:div w:id="575018097">
      <w:bodyDiv w:val="1"/>
      <w:marLeft w:val="0"/>
      <w:marRight w:val="0"/>
      <w:marTop w:val="0"/>
      <w:marBottom w:val="0"/>
      <w:divBdr>
        <w:top w:val="none" w:sz="0" w:space="0" w:color="auto"/>
        <w:left w:val="none" w:sz="0" w:space="0" w:color="auto"/>
        <w:bottom w:val="none" w:sz="0" w:space="0" w:color="auto"/>
        <w:right w:val="none" w:sz="0" w:space="0" w:color="auto"/>
      </w:divBdr>
    </w:div>
    <w:div w:id="575087488">
      <w:bodyDiv w:val="1"/>
      <w:marLeft w:val="0"/>
      <w:marRight w:val="0"/>
      <w:marTop w:val="0"/>
      <w:marBottom w:val="0"/>
      <w:divBdr>
        <w:top w:val="none" w:sz="0" w:space="0" w:color="auto"/>
        <w:left w:val="none" w:sz="0" w:space="0" w:color="auto"/>
        <w:bottom w:val="none" w:sz="0" w:space="0" w:color="auto"/>
        <w:right w:val="none" w:sz="0" w:space="0" w:color="auto"/>
      </w:divBdr>
    </w:div>
    <w:div w:id="575091383">
      <w:bodyDiv w:val="1"/>
      <w:marLeft w:val="0"/>
      <w:marRight w:val="0"/>
      <w:marTop w:val="0"/>
      <w:marBottom w:val="0"/>
      <w:divBdr>
        <w:top w:val="none" w:sz="0" w:space="0" w:color="auto"/>
        <w:left w:val="none" w:sz="0" w:space="0" w:color="auto"/>
        <w:bottom w:val="none" w:sz="0" w:space="0" w:color="auto"/>
        <w:right w:val="none" w:sz="0" w:space="0" w:color="auto"/>
      </w:divBdr>
    </w:div>
    <w:div w:id="575092189">
      <w:bodyDiv w:val="1"/>
      <w:marLeft w:val="0"/>
      <w:marRight w:val="0"/>
      <w:marTop w:val="0"/>
      <w:marBottom w:val="0"/>
      <w:divBdr>
        <w:top w:val="none" w:sz="0" w:space="0" w:color="auto"/>
        <w:left w:val="none" w:sz="0" w:space="0" w:color="auto"/>
        <w:bottom w:val="none" w:sz="0" w:space="0" w:color="auto"/>
        <w:right w:val="none" w:sz="0" w:space="0" w:color="auto"/>
      </w:divBdr>
    </w:div>
    <w:div w:id="575288917">
      <w:bodyDiv w:val="1"/>
      <w:marLeft w:val="0"/>
      <w:marRight w:val="0"/>
      <w:marTop w:val="0"/>
      <w:marBottom w:val="0"/>
      <w:divBdr>
        <w:top w:val="none" w:sz="0" w:space="0" w:color="auto"/>
        <w:left w:val="none" w:sz="0" w:space="0" w:color="auto"/>
        <w:bottom w:val="none" w:sz="0" w:space="0" w:color="auto"/>
        <w:right w:val="none" w:sz="0" w:space="0" w:color="auto"/>
      </w:divBdr>
    </w:div>
    <w:div w:id="575433190">
      <w:bodyDiv w:val="1"/>
      <w:marLeft w:val="0"/>
      <w:marRight w:val="0"/>
      <w:marTop w:val="0"/>
      <w:marBottom w:val="0"/>
      <w:divBdr>
        <w:top w:val="none" w:sz="0" w:space="0" w:color="auto"/>
        <w:left w:val="none" w:sz="0" w:space="0" w:color="auto"/>
        <w:bottom w:val="none" w:sz="0" w:space="0" w:color="auto"/>
        <w:right w:val="none" w:sz="0" w:space="0" w:color="auto"/>
      </w:divBdr>
    </w:div>
    <w:div w:id="575558125">
      <w:bodyDiv w:val="1"/>
      <w:marLeft w:val="0"/>
      <w:marRight w:val="0"/>
      <w:marTop w:val="0"/>
      <w:marBottom w:val="0"/>
      <w:divBdr>
        <w:top w:val="none" w:sz="0" w:space="0" w:color="auto"/>
        <w:left w:val="none" w:sz="0" w:space="0" w:color="auto"/>
        <w:bottom w:val="none" w:sz="0" w:space="0" w:color="auto"/>
        <w:right w:val="none" w:sz="0" w:space="0" w:color="auto"/>
      </w:divBdr>
    </w:div>
    <w:div w:id="575627297">
      <w:bodyDiv w:val="1"/>
      <w:marLeft w:val="0"/>
      <w:marRight w:val="0"/>
      <w:marTop w:val="0"/>
      <w:marBottom w:val="0"/>
      <w:divBdr>
        <w:top w:val="none" w:sz="0" w:space="0" w:color="auto"/>
        <w:left w:val="none" w:sz="0" w:space="0" w:color="auto"/>
        <w:bottom w:val="none" w:sz="0" w:space="0" w:color="auto"/>
        <w:right w:val="none" w:sz="0" w:space="0" w:color="auto"/>
      </w:divBdr>
    </w:div>
    <w:div w:id="575700614">
      <w:bodyDiv w:val="1"/>
      <w:marLeft w:val="0"/>
      <w:marRight w:val="0"/>
      <w:marTop w:val="0"/>
      <w:marBottom w:val="0"/>
      <w:divBdr>
        <w:top w:val="none" w:sz="0" w:space="0" w:color="auto"/>
        <w:left w:val="none" w:sz="0" w:space="0" w:color="auto"/>
        <w:bottom w:val="none" w:sz="0" w:space="0" w:color="auto"/>
        <w:right w:val="none" w:sz="0" w:space="0" w:color="auto"/>
      </w:divBdr>
    </w:div>
    <w:div w:id="575826986">
      <w:bodyDiv w:val="1"/>
      <w:marLeft w:val="0"/>
      <w:marRight w:val="0"/>
      <w:marTop w:val="0"/>
      <w:marBottom w:val="0"/>
      <w:divBdr>
        <w:top w:val="none" w:sz="0" w:space="0" w:color="auto"/>
        <w:left w:val="none" w:sz="0" w:space="0" w:color="auto"/>
        <w:bottom w:val="none" w:sz="0" w:space="0" w:color="auto"/>
        <w:right w:val="none" w:sz="0" w:space="0" w:color="auto"/>
      </w:divBdr>
    </w:div>
    <w:div w:id="576015235">
      <w:bodyDiv w:val="1"/>
      <w:marLeft w:val="0"/>
      <w:marRight w:val="0"/>
      <w:marTop w:val="0"/>
      <w:marBottom w:val="0"/>
      <w:divBdr>
        <w:top w:val="none" w:sz="0" w:space="0" w:color="auto"/>
        <w:left w:val="none" w:sz="0" w:space="0" w:color="auto"/>
        <w:bottom w:val="none" w:sz="0" w:space="0" w:color="auto"/>
        <w:right w:val="none" w:sz="0" w:space="0" w:color="auto"/>
      </w:divBdr>
    </w:div>
    <w:div w:id="576018668">
      <w:bodyDiv w:val="1"/>
      <w:marLeft w:val="0"/>
      <w:marRight w:val="0"/>
      <w:marTop w:val="0"/>
      <w:marBottom w:val="0"/>
      <w:divBdr>
        <w:top w:val="none" w:sz="0" w:space="0" w:color="auto"/>
        <w:left w:val="none" w:sz="0" w:space="0" w:color="auto"/>
        <w:bottom w:val="none" w:sz="0" w:space="0" w:color="auto"/>
        <w:right w:val="none" w:sz="0" w:space="0" w:color="auto"/>
      </w:divBdr>
    </w:div>
    <w:div w:id="576210089">
      <w:bodyDiv w:val="1"/>
      <w:marLeft w:val="0"/>
      <w:marRight w:val="0"/>
      <w:marTop w:val="0"/>
      <w:marBottom w:val="0"/>
      <w:divBdr>
        <w:top w:val="none" w:sz="0" w:space="0" w:color="auto"/>
        <w:left w:val="none" w:sz="0" w:space="0" w:color="auto"/>
        <w:bottom w:val="none" w:sz="0" w:space="0" w:color="auto"/>
        <w:right w:val="none" w:sz="0" w:space="0" w:color="auto"/>
      </w:divBdr>
    </w:div>
    <w:div w:id="576211353">
      <w:bodyDiv w:val="1"/>
      <w:marLeft w:val="0"/>
      <w:marRight w:val="0"/>
      <w:marTop w:val="0"/>
      <w:marBottom w:val="0"/>
      <w:divBdr>
        <w:top w:val="none" w:sz="0" w:space="0" w:color="auto"/>
        <w:left w:val="none" w:sz="0" w:space="0" w:color="auto"/>
        <w:bottom w:val="none" w:sz="0" w:space="0" w:color="auto"/>
        <w:right w:val="none" w:sz="0" w:space="0" w:color="auto"/>
      </w:divBdr>
    </w:div>
    <w:div w:id="576328293">
      <w:bodyDiv w:val="1"/>
      <w:marLeft w:val="0"/>
      <w:marRight w:val="0"/>
      <w:marTop w:val="0"/>
      <w:marBottom w:val="0"/>
      <w:divBdr>
        <w:top w:val="none" w:sz="0" w:space="0" w:color="auto"/>
        <w:left w:val="none" w:sz="0" w:space="0" w:color="auto"/>
        <w:bottom w:val="none" w:sz="0" w:space="0" w:color="auto"/>
        <w:right w:val="none" w:sz="0" w:space="0" w:color="auto"/>
      </w:divBdr>
    </w:div>
    <w:div w:id="576405200">
      <w:bodyDiv w:val="1"/>
      <w:marLeft w:val="0"/>
      <w:marRight w:val="0"/>
      <w:marTop w:val="0"/>
      <w:marBottom w:val="0"/>
      <w:divBdr>
        <w:top w:val="none" w:sz="0" w:space="0" w:color="auto"/>
        <w:left w:val="none" w:sz="0" w:space="0" w:color="auto"/>
        <w:bottom w:val="none" w:sz="0" w:space="0" w:color="auto"/>
        <w:right w:val="none" w:sz="0" w:space="0" w:color="auto"/>
      </w:divBdr>
    </w:div>
    <w:div w:id="576405556">
      <w:bodyDiv w:val="1"/>
      <w:marLeft w:val="0"/>
      <w:marRight w:val="0"/>
      <w:marTop w:val="0"/>
      <w:marBottom w:val="0"/>
      <w:divBdr>
        <w:top w:val="none" w:sz="0" w:space="0" w:color="auto"/>
        <w:left w:val="none" w:sz="0" w:space="0" w:color="auto"/>
        <w:bottom w:val="none" w:sz="0" w:space="0" w:color="auto"/>
        <w:right w:val="none" w:sz="0" w:space="0" w:color="auto"/>
      </w:divBdr>
    </w:div>
    <w:div w:id="576522123">
      <w:bodyDiv w:val="1"/>
      <w:marLeft w:val="0"/>
      <w:marRight w:val="0"/>
      <w:marTop w:val="0"/>
      <w:marBottom w:val="0"/>
      <w:divBdr>
        <w:top w:val="none" w:sz="0" w:space="0" w:color="auto"/>
        <w:left w:val="none" w:sz="0" w:space="0" w:color="auto"/>
        <w:bottom w:val="none" w:sz="0" w:space="0" w:color="auto"/>
        <w:right w:val="none" w:sz="0" w:space="0" w:color="auto"/>
      </w:divBdr>
    </w:div>
    <w:div w:id="576551879">
      <w:bodyDiv w:val="1"/>
      <w:marLeft w:val="0"/>
      <w:marRight w:val="0"/>
      <w:marTop w:val="0"/>
      <w:marBottom w:val="0"/>
      <w:divBdr>
        <w:top w:val="none" w:sz="0" w:space="0" w:color="auto"/>
        <w:left w:val="none" w:sz="0" w:space="0" w:color="auto"/>
        <w:bottom w:val="none" w:sz="0" w:space="0" w:color="auto"/>
        <w:right w:val="none" w:sz="0" w:space="0" w:color="auto"/>
      </w:divBdr>
    </w:div>
    <w:div w:id="576793246">
      <w:bodyDiv w:val="1"/>
      <w:marLeft w:val="0"/>
      <w:marRight w:val="0"/>
      <w:marTop w:val="0"/>
      <w:marBottom w:val="0"/>
      <w:divBdr>
        <w:top w:val="none" w:sz="0" w:space="0" w:color="auto"/>
        <w:left w:val="none" w:sz="0" w:space="0" w:color="auto"/>
        <w:bottom w:val="none" w:sz="0" w:space="0" w:color="auto"/>
        <w:right w:val="none" w:sz="0" w:space="0" w:color="auto"/>
      </w:divBdr>
    </w:div>
    <w:div w:id="576868776">
      <w:bodyDiv w:val="1"/>
      <w:marLeft w:val="0"/>
      <w:marRight w:val="0"/>
      <w:marTop w:val="0"/>
      <w:marBottom w:val="0"/>
      <w:divBdr>
        <w:top w:val="none" w:sz="0" w:space="0" w:color="auto"/>
        <w:left w:val="none" w:sz="0" w:space="0" w:color="auto"/>
        <w:bottom w:val="none" w:sz="0" w:space="0" w:color="auto"/>
        <w:right w:val="none" w:sz="0" w:space="0" w:color="auto"/>
      </w:divBdr>
    </w:div>
    <w:div w:id="576936168">
      <w:bodyDiv w:val="1"/>
      <w:marLeft w:val="0"/>
      <w:marRight w:val="0"/>
      <w:marTop w:val="0"/>
      <w:marBottom w:val="0"/>
      <w:divBdr>
        <w:top w:val="none" w:sz="0" w:space="0" w:color="auto"/>
        <w:left w:val="none" w:sz="0" w:space="0" w:color="auto"/>
        <w:bottom w:val="none" w:sz="0" w:space="0" w:color="auto"/>
        <w:right w:val="none" w:sz="0" w:space="0" w:color="auto"/>
      </w:divBdr>
    </w:div>
    <w:div w:id="577519058">
      <w:bodyDiv w:val="1"/>
      <w:marLeft w:val="0"/>
      <w:marRight w:val="0"/>
      <w:marTop w:val="0"/>
      <w:marBottom w:val="0"/>
      <w:divBdr>
        <w:top w:val="none" w:sz="0" w:space="0" w:color="auto"/>
        <w:left w:val="none" w:sz="0" w:space="0" w:color="auto"/>
        <w:bottom w:val="none" w:sz="0" w:space="0" w:color="auto"/>
        <w:right w:val="none" w:sz="0" w:space="0" w:color="auto"/>
      </w:divBdr>
    </w:div>
    <w:div w:id="577520484">
      <w:bodyDiv w:val="1"/>
      <w:marLeft w:val="0"/>
      <w:marRight w:val="0"/>
      <w:marTop w:val="0"/>
      <w:marBottom w:val="0"/>
      <w:divBdr>
        <w:top w:val="none" w:sz="0" w:space="0" w:color="auto"/>
        <w:left w:val="none" w:sz="0" w:space="0" w:color="auto"/>
        <w:bottom w:val="none" w:sz="0" w:space="0" w:color="auto"/>
        <w:right w:val="none" w:sz="0" w:space="0" w:color="auto"/>
      </w:divBdr>
    </w:div>
    <w:div w:id="577524323">
      <w:bodyDiv w:val="1"/>
      <w:marLeft w:val="0"/>
      <w:marRight w:val="0"/>
      <w:marTop w:val="0"/>
      <w:marBottom w:val="0"/>
      <w:divBdr>
        <w:top w:val="none" w:sz="0" w:space="0" w:color="auto"/>
        <w:left w:val="none" w:sz="0" w:space="0" w:color="auto"/>
        <w:bottom w:val="none" w:sz="0" w:space="0" w:color="auto"/>
        <w:right w:val="none" w:sz="0" w:space="0" w:color="auto"/>
      </w:divBdr>
    </w:div>
    <w:div w:id="577638388">
      <w:bodyDiv w:val="1"/>
      <w:marLeft w:val="0"/>
      <w:marRight w:val="0"/>
      <w:marTop w:val="0"/>
      <w:marBottom w:val="0"/>
      <w:divBdr>
        <w:top w:val="none" w:sz="0" w:space="0" w:color="auto"/>
        <w:left w:val="none" w:sz="0" w:space="0" w:color="auto"/>
        <w:bottom w:val="none" w:sz="0" w:space="0" w:color="auto"/>
        <w:right w:val="none" w:sz="0" w:space="0" w:color="auto"/>
      </w:divBdr>
    </w:div>
    <w:div w:id="577711749">
      <w:bodyDiv w:val="1"/>
      <w:marLeft w:val="0"/>
      <w:marRight w:val="0"/>
      <w:marTop w:val="0"/>
      <w:marBottom w:val="0"/>
      <w:divBdr>
        <w:top w:val="none" w:sz="0" w:space="0" w:color="auto"/>
        <w:left w:val="none" w:sz="0" w:space="0" w:color="auto"/>
        <w:bottom w:val="none" w:sz="0" w:space="0" w:color="auto"/>
        <w:right w:val="none" w:sz="0" w:space="0" w:color="auto"/>
      </w:divBdr>
    </w:div>
    <w:div w:id="577716725">
      <w:bodyDiv w:val="1"/>
      <w:marLeft w:val="0"/>
      <w:marRight w:val="0"/>
      <w:marTop w:val="0"/>
      <w:marBottom w:val="0"/>
      <w:divBdr>
        <w:top w:val="none" w:sz="0" w:space="0" w:color="auto"/>
        <w:left w:val="none" w:sz="0" w:space="0" w:color="auto"/>
        <w:bottom w:val="none" w:sz="0" w:space="0" w:color="auto"/>
        <w:right w:val="none" w:sz="0" w:space="0" w:color="auto"/>
      </w:divBdr>
    </w:div>
    <w:div w:id="577833152">
      <w:bodyDiv w:val="1"/>
      <w:marLeft w:val="0"/>
      <w:marRight w:val="0"/>
      <w:marTop w:val="0"/>
      <w:marBottom w:val="0"/>
      <w:divBdr>
        <w:top w:val="none" w:sz="0" w:space="0" w:color="auto"/>
        <w:left w:val="none" w:sz="0" w:space="0" w:color="auto"/>
        <w:bottom w:val="none" w:sz="0" w:space="0" w:color="auto"/>
        <w:right w:val="none" w:sz="0" w:space="0" w:color="auto"/>
      </w:divBdr>
    </w:div>
    <w:div w:id="577910885">
      <w:bodyDiv w:val="1"/>
      <w:marLeft w:val="0"/>
      <w:marRight w:val="0"/>
      <w:marTop w:val="0"/>
      <w:marBottom w:val="0"/>
      <w:divBdr>
        <w:top w:val="none" w:sz="0" w:space="0" w:color="auto"/>
        <w:left w:val="none" w:sz="0" w:space="0" w:color="auto"/>
        <w:bottom w:val="none" w:sz="0" w:space="0" w:color="auto"/>
        <w:right w:val="none" w:sz="0" w:space="0" w:color="auto"/>
      </w:divBdr>
    </w:div>
    <w:div w:id="578175648">
      <w:bodyDiv w:val="1"/>
      <w:marLeft w:val="0"/>
      <w:marRight w:val="0"/>
      <w:marTop w:val="0"/>
      <w:marBottom w:val="0"/>
      <w:divBdr>
        <w:top w:val="none" w:sz="0" w:space="0" w:color="auto"/>
        <w:left w:val="none" w:sz="0" w:space="0" w:color="auto"/>
        <w:bottom w:val="none" w:sz="0" w:space="0" w:color="auto"/>
        <w:right w:val="none" w:sz="0" w:space="0" w:color="auto"/>
      </w:divBdr>
    </w:div>
    <w:div w:id="578178951">
      <w:bodyDiv w:val="1"/>
      <w:marLeft w:val="0"/>
      <w:marRight w:val="0"/>
      <w:marTop w:val="0"/>
      <w:marBottom w:val="0"/>
      <w:divBdr>
        <w:top w:val="none" w:sz="0" w:space="0" w:color="auto"/>
        <w:left w:val="none" w:sz="0" w:space="0" w:color="auto"/>
        <w:bottom w:val="none" w:sz="0" w:space="0" w:color="auto"/>
        <w:right w:val="none" w:sz="0" w:space="0" w:color="auto"/>
      </w:divBdr>
    </w:div>
    <w:div w:id="578295443">
      <w:bodyDiv w:val="1"/>
      <w:marLeft w:val="0"/>
      <w:marRight w:val="0"/>
      <w:marTop w:val="0"/>
      <w:marBottom w:val="0"/>
      <w:divBdr>
        <w:top w:val="none" w:sz="0" w:space="0" w:color="auto"/>
        <w:left w:val="none" w:sz="0" w:space="0" w:color="auto"/>
        <w:bottom w:val="none" w:sz="0" w:space="0" w:color="auto"/>
        <w:right w:val="none" w:sz="0" w:space="0" w:color="auto"/>
      </w:divBdr>
    </w:div>
    <w:div w:id="578367877">
      <w:bodyDiv w:val="1"/>
      <w:marLeft w:val="0"/>
      <w:marRight w:val="0"/>
      <w:marTop w:val="0"/>
      <w:marBottom w:val="0"/>
      <w:divBdr>
        <w:top w:val="none" w:sz="0" w:space="0" w:color="auto"/>
        <w:left w:val="none" w:sz="0" w:space="0" w:color="auto"/>
        <w:bottom w:val="none" w:sz="0" w:space="0" w:color="auto"/>
        <w:right w:val="none" w:sz="0" w:space="0" w:color="auto"/>
      </w:divBdr>
    </w:div>
    <w:div w:id="578442660">
      <w:bodyDiv w:val="1"/>
      <w:marLeft w:val="0"/>
      <w:marRight w:val="0"/>
      <w:marTop w:val="0"/>
      <w:marBottom w:val="0"/>
      <w:divBdr>
        <w:top w:val="none" w:sz="0" w:space="0" w:color="auto"/>
        <w:left w:val="none" w:sz="0" w:space="0" w:color="auto"/>
        <w:bottom w:val="none" w:sz="0" w:space="0" w:color="auto"/>
        <w:right w:val="none" w:sz="0" w:space="0" w:color="auto"/>
      </w:divBdr>
    </w:div>
    <w:div w:id="578447381">
      <w:bodyDiv w:val="1"/>
      <w:marLeft w:val="0"/>
      <w:marRight w:val="0"/>
      <w:marTop w:val="0"/>
      <w:marBottom w:val="0"/>
      <w:divBdr>
        <w:top w:val="none" w:sz="0" w:space="0" w:color="auto"/>
        <w:left w:val="none" w:sz="0" w:space="0" w:color="auto"/>
        <w:bottom w:val="none" w:sz="0" w:space="0" w:color="auto"/>
        <w:right w:val="none" w:sz="0" w:space="0" w:color="auto"/>
      </w:divBdr>
    </w:div>
    <w:div w:id="578715165">
      <w:bodyDiv w:val="1"/>
      <w:marLeft w:val="0"/>
      <w:marRight w:val="0"/>
      <w:marTop w:val="0"/>
      <w:marBottom w:val="0"/>
      <w:divBdr>
        <w:top w:val="none" w:sz="0" w:space="0" w:color="auto"/>
        <w:left w:val="none" w:sz="0" w:space="0" w:color="auto"/>
        <w:bottom w:val="none" w:sz="0" w:space="0" w:color="auto"/>
        <w:right w:val="none" w:sz="0" w:space="0" w:color="auto"/>
      </w:divBdr>
    </w:div>
    <w:div w:id="578910656">
      <w:bodyDiv w:val="1"/>
      <w:marLeft w:val="0"/>
      <w:marRight w:val="0"/>
      <w:marTop w:val="0"/>
      <w:marBottom w:val="0"/>
      <w:divBdr>
        <w:top w:val="none" w:sz="0" w:space="0" w:color="auto"/>
        <w:left w:val="none" w:sz="0" w:space="0" w:color="auto"/>
        <w:bottom w:val="none" w:sz="0" w:space="0" w:color="auto"/>
        <w:right w:val="none" w:sz="0" w:space="0" w:color="auto"/>
      </w:divBdr>
    </w:div>
    <w:div w:id="579339699">
      <w:bodyDiv w:val="1"/>
      <w:marLeft w:val="0"/>
      <w:marRight w:val="0"/>
      <w:marTop w:val="0"/>
      <w:marBottom w:val="0"/>
      <w:divBdr>
        <w:top w:val="none" w:sz="0" w:space="0" w:color="auto"/>
        <w:left w:val="none" w:sz="0" w:space="0" w:color="auto"/>
        <w:bottom w:val="none" w:sz="0" w:space="0" w:color="auto"/>
        <w:right w:val="none" w:sz="0" w:space="0" w:color="auto"/>
      </w:divBdr>
    </w:div>
    <w:div w:id="579408167">
      <w:bodyDiv w:val="1"/>
      <w:marLeft w:val="0"/>
      <w:marRight w:val="0"/>
      <w:marTop w:val="0"/>
      <w:marBottom w:val="0"/>
      <w:divBdr>
        <w:top w:val="none" w:sz="0" w:space="0" w:color="auto"/>
        <w:left w:val="none" w:sz="0" w:space="0" w:color="auto"/>
        <w:bottom w:val="none" w:sz="0" w:space="0" w:color="auto"/>
        <w:right w:val="none" w:sz="0" w:space="0" w:color="auto"/>
      </w:divBdr>
    </w:div>
    <w:div w:id="579600652">
      <w:bodyDiv w:val="1"/>
      <w:marLeft w:val="0"/>
      <w:marRight w:val="0"/>
      <w:marTop w:val="0"/>
      <w:marBottom w:val="0"/>
      <w:divBdr>
        <w:top w:val="none" w:sz="0" w:space="0" w:color="auto"/>
        <w:left w:val="none" w:sz="0" w:space="0" w:color="auto"/>
        <w:bottom w:val="none" w:sz="0" w:space="0" w:color="auto"/>
        <w:right w:val="none" w:sz="0" w:space="0" w:color="auto"/>
      </w:divBdr>
    </w:div>
    <w:div w:id="579756938">
      <w:bodyDiv w:val="1"/>
      <w:marLeft w:val="0"/>
      <w:marRight w:val="0"/>
      <w:marTop w:val="0"/>
      <w:marBottom w:val="0"/>
      <w:divBdr>
        <w:top w:val="none" w:sz="0" w:space="0" w:color="auto"/>
        <w:left w:val="none" w:sz="0" w:space="0" w:color="auto"/>
        <w:bottom w:val="none" w:sz="0" w:space="0" w:color="auto"/>
        <w:right w:val="none" w:sz="0" w:space="0" w:color="auto"/>
      </w:divBdr>
    </w:div>
    <w:div w:id="579870424">
      <w:bodyDiv w:val="1"/>
      <w:marLeft w:val="0"/>
      <w:marRight w:val="0"/>
      <w:marTop w:val="0"/>
      <w:marBottom w:val="0"/>
      <w:divBdr>
        <w:top w:val="none" w:sz="0" w:space="0" w:color="auto"/>
        <w:left w:val="none" w:sz="0" w:space="0" w:color="auto"/>
        <w:bottom w:val="none" w:sz="0" w:space="0" w:color="auto"/>
        <w:right w:val="none" w:sz="0" w:space="0" w:color="auto"/>
      </w:divBdr>
    </w:div>
    <w:div w:id="579951400">
      <w:bodyDiv w:val="1"/>
      <w:marLeft w:val="0"/>
      <w:marRight w:val="0"/>
      <w:marTop w:val="0"/>
      <w:marBottom w:val="0"/>
      <w:divBdr>
        <w:top w:val="none" w:sz="0" w:space="0" w:color="auto"/>
        <w:left w:val="none" w:sz="0" w:space="0" w:color="auto"/>
        <w:bottom w:val="none" w:sz="0" w:space="0" w:color="auto"/>
        <w:right w:val="none" w:sz="0" w:space="0" w:color="auto"/>
      </w:divBdr>
    </w:div>
    <w:div w:id="579994164">
      <w:bodyDiv w:val="1"/>
      <w:marLeft w:val="0"/>
      <w:marRight w:val="0"/>
      <w:marTop w:val="0"/>
      <w:marBottom w:val="0"/>
      <w:divBdr>
        <w:top w:val="none" w:sz="0" w:space="0" w:color="auto"/>
        <w:left w:val="none" w:sz="0" w:space="0" w:color="auto"/>
        <w:bottom w:val="none" w:sz="0" w:space="0" w:color="auto"/>
        <w:right w:val="none" w:sz="0" w:space="0" w:color="auto"/>
      </w:divBdr>
    </w:div>
    <w:div w:id="580023349">
      <w:bodyDiv w:val="1"/>
      <w:marLeft w:val="0"/>
      <w:marRight w:val="0"/>
      <w:marTop w:val="0"/>
      <w:marBottom w:val="0"/>
      <w:divBdr>
        <w:top w:val="none" w:sz="0" w:space="0" w:color="auto"/>
        <w:left w:val="none" w:sz="0" w:space="0" w:color="auto"/>
        <w:bottom w:val="none" w:sz="0" w:space="0" w:color="auto"/>
        <w:right w:val="none" w:sz="0" w:space="0" w:color="auto"/>
      </w:divBdr>
    </w:div>
    <w:div w:id="580063135">
      <w:bodyDiv w:val="1"/>
      <w:marLeft w:val="0"/>
      <w:marRight w:val="0"/>
      <w:marTop w:val="0"/>
      <w:marBottom w:val="0"/>
      <w:divBdr>
        <w:top w:val="none" w:sz="0" w:space="0" w:color="auto"/>
        <w:left w:val="none" w:sz="0" w:space="0" w:color="auto"/>
        <w:bottom w:val="none" w:sz="0" w:space="0" w:color="auto"/>
        <w:right w:val="none" w:sz="0" w:space="0" w:color="auto"/>
      </w:divBdr>
    </w:div>
    <w:div w:id="580481968">
      <w:bodyDiv w:val="1"/>
      <w:marLeft w:val="0"/>
      <w:marRight w:val="0"/>
      <w:marTop w:val="0"/>
      <w:marBottom w:val="0"/>
      <w:divBdr>
        <w:top w:val="none" w:sz="0" w:space="0" w:color="auto"/>
        <w:left w:val="none" w:sz="0" w:space="0" w:color="auto"/>
        <w:bottom w:val="none" w:sz="0" w:space="0" w:color="auto"/>
        <w:right w:val="none" w:sz="0" w:space="0" w:color="auto"/>
      </w:divBdr>
    </w:div>
    <w:div w:id="580677093">
      <w:bodyDiv w:val="1"/>
      <w:marLeft w:val="0"/>
      <w:marRight w:val="0"/>
      <w:marTop w:val="0"/>
      <w:marBottom w:val="0"/>
      <w:divBdr>
        <w:top w:val="none" w:sz="0" w:space="0" w:color="auto"/>
        <w:left w:val="none" w:sz="0" w:space="0" w:color="auto"/>
        <w:bottom w:val="none" w:sz="0" w:space="0" w:color="auto"/>
        <w:right w:val="none" w:sz="0" w:space="0" w:color="auto"/>
      </w:divBdr>
    </w:div>
    <w:div w:id="580873734">
      <w:bodyDiv w:val="1"/>
      <w:marLeft w:val="0"/>
      <w:marRight w:val="0"/>
      <w:marTop w:val="0"/>
      <w:marBottom w:val="0"/>
      <w:divBdr>
        <w:top w:val="none" w:sz="0" w:space="0" w:color="auto"/>
        <w:left w:val="none" w:sz="0" w:space="0" w:color="auto"/>
        <w:bottom w:val="none" w:sz="0" w:space="0" w:color="auto"/>
        <w:right w:val="none" w:sz="0" w:space="0" w:color="auto"/>
      </w:divBdr>
    </w:div>
    <w:div w:id="581449517">
      <w:bodyDiv w:val="1"/>
      <w:marLeft w:val="0"/>
      <w:marRight w:val="0"/>
      <w:marTop w:val="0"/>
      <w:marBottom w:val="0"/>
      <w:divBdr>
        <w:top w:val="none" w:sz="0" w:space="0" w:color="auto"/>
        <w:left w:val="none" w:sz="0" w:space="0" w:color="auto"/>
        <w:bottom w:val="none" w:sz="0" w:space="0" w:color="auto"/>
        <w:right w:val="none" w:sz="0" w:space="0" w:color="auto"/>
      </w:divBdr>
    </w:div>
    <w:div w:id="581526067">
      <w:bodyDiv w:val="1"/>
      <w:marLeft w:val="0"/>
      <w:marRight w:val="0"/>
      <w:marTop w:val="0"/>
      <w:marBottom w:val="0"/>
      <w:divBdr>
        <w:top w:val="none" w:sz="0" w:space="0" w:color="auto"/>
        <w:left w:val="none" w:sz="0" w:space="0" w:color="auto"/>
        <w:bottom w:val="none" w:sz="0" w:space="0" w:color="auto"/>
        <w:right w:val="none" w:sz="0" w:space="0" w:color="auto"/>
      </w:divBdr>
    </w:div>
    <w:div w:id="581836143">
      <w:bodyDiv w:val="1"/>
      <w:marLeft w:val="0"/>
      <w:marRight w:val="0"/>
      <w:marTop w:val="0"/>
      <w:marBottom w:val="0"/>
      <w:divBdr>
        <w:top w:val="none" w:sz="0" w:space="0" w:color="auto"/>
        <w:left w:val="none" w:sz="0" w:space="0" w:color="auto"/>
        <w:bottom w:val="none" w:sz="0" w:space="0" w:color="auto"/>
        <w:right w:val="none" w:sz="0" w:space="0" w:color="auto"/>
      </w:divBdr>
    </w:div>
    <w:div w:id="581911635">
      <w:bodyDiv w:val="1"/>
      <w:marLeft w:val="0"/>
      <w:marRight w:val="0"/>
      <w:marTop w:val="0"/>
      <w:marBottom w:val="0"/>
      <w:divBdr>
        <w:top w:val="none" w:sz="0" w:space="0" w:color="auto"/>
        <w:left w:val="none" w:sz="0" w:space="0" w:color="auto"/>
        <w:bottom w:val="none" w:sz="0" w:space="0" w:color="auto"/>
        <w:right w:val="none" w:sz="0" w:space="0" w:color="auto"/>
      </w:divBdr>
    </w:div>
    <w:div w:id="581984438">
      <w:bodyDiv w:val="1"/>
      <w:marLeft w:val="0"/>
      <w:marRight w:val="0"/>
      <w:marTop w:val="0"/>
      <w:marBottom w:val="0"/>
      <w:divBdr>
        <w:top w:val="none" w:sz="0" w:space="0" w:color="auto"/>
        <w:left w:val="none" w:sz="0" w:space="0" w:color="auto"/>
        <w:bottom w:val="none" w:sz="0" w:space="0" w:color="auto"/>
        <w:right w:val="none" w:sz="0" w:space="0" w:color="auto"/>
      </w:divBdr>
    </w:div>
    <w:div w:id="582103520">
      <w:bodyDiv w:val="1"/>
      <w:marLeft w:val="0"/>
      <w:marRight w:val="0"/>
      <w:marTop w:val="0"/>
      <w:marBottom w:val="0"/>
      <w:divBdr>
        <w:top w:val="none" w:sz="0" w:space="0" w:color="auto"/>
        <w:left w:val="none" w:sz="0" w:space="0" w:color="auto"/>
        <w:bottom w:val="none" w:sz="0" w:space="0" w:color="auto"/>
        <w:right w:val="none" w:sz="0" w:space="0" w:color="auto"/>
      </w:divBdr>
    </w:div>
    <w:div w:id="582226838">
      <w:bodyDiv w:val="1"/>
      <w:marLeft w:val="0"/>
      <w:marRight w:val="0"/>
      <w:marTop w:val="0"/>
      <w:marBottom w:val="0"/>
      <w:divBdr>
        <w:top w:val="none" w:sz="0" w:space="0" w:color="auto"/>
        <w:left w:val="none" w:sz="0" w:space="0" w:color="auto"/>
        <w:bottom w:val="none" w:sz="0" w:space="0" w:color="auto"/>
        <w:right w:val="none" w:sz="0" w:space="0" w:color="auto"/>
      </w:divBdr>
    </w:div>
    <w:div w:id="582377037">
      <w:bodyDiv w:val="1"/>
      <w:marLeft w:val="0"/>
      <w:marRight w:val="0"/>
      <w:marTop w:val="0"/>
      <w:marBottom w:val="0"/>
      <w:divBdr>
        <w:top w:val="none" w:sz="0" w:space="0" w:color="auto"/>
        <w:left w:val="none" w:sz="0" w:space="0" w:color="auto"/>
        <w:bottom w:val="none" w:sz="0" w:space="0" w:color="auto"/>
        <w:right w:val="none" w:sz="0" w:space="0" w:color="auto"/>
      </w:divBdr>
    </w:div>
    <w:div w:id="582450578">
      <w:bodyDiv w:val="1"/>
      <w:marLeft w:val="0"/>
      <w:marRight w:val="0"/>
      <w:marTop w:val="0"/>
      <w:marBottom w:val="0"/>
      <w:divBdr>
        <w:top w:val="none" w:sz="0" w:space="0" w:color="auto"/>
        <w:left w:val="none" w:sz="0" w:space="0" w:color="auto"/>
        <w:bottom w:val="none" w:sz="0" w:space="0" w:color="auto"/>
        <w:right w:val="none" w:sz="0" w:space="0" w:color="auto"/>
      </w:divBdr>
    </w:div>
    <w:div w:id="582496151">
      <w:bodyDiv w:val="1"/>
      <w:marLeft w:val="0"/>
      <w:marRight w:val="0"/>
      <w:marTop w:val="0"/>
      <w:marBottom w:val="0"/>
      <w:divBdr>
        <w:top w:val="none" w:sz="0" w:space="0" w:color="auto"/>
        <w:left w:val="none" w:sz="0" w:space="0" w:color="auto"/>
        <w:bottom w:val="none" w:sz="0" w:space="0" w:color="auto"/>
        <w:right w:val="none" w:sz="0" w:space="0" w:color="auto"/>
      </w:divBdr>
    </w:div>
    <w:div w:id="582571789">
      <w:bodyDiv w:val="1"/>
      <w:marLeft w:val="0"/>
      <w:marRight w:val="0"/>
      <w:marTop w:val="0"/>
      <w:marBottom w:val="0"/>
      <w:divBdr>
        <w:top w:val="none" w:sz="0" w:space="0" w:color="auto"/>
        <w:left w:val="none" w:sz="0" w:space="0" w:color="auto"/>
        <w:bottom w:val="none" w:sz="0" w:space="0" w:color="auto"/>
        <w:right w:val="none" w:sz="0" w:space="0" w:color="auto"/>
      </w:divBdr>
    </w:div>
    <w:div w:id="582642910">
      <w:bodyDiv w:val="1"/>
      <w:marLeft w:val="0"/>
      <w:marRight w:val="0"/>
      <w:marTop w:val="0"/>
      <w:marBottom w:val="0"/>
      <w:divBdr>
        <w:top w:val="none" w:sz="0" w:space="0" w:color="auto"/>
        <w:left w:val="none" w:sz="0" w:space="0" w:color="auto"/>
        <w:bottom w:val="none" w:sz="0" w:space="0" w:color="auto"/>
        <w:right w:val="none" w:sz="0" w:space="0" w:color="auto"/>
      </w:divBdr>
    </w:div>
    <w:div w:id="582833377">
      <w:bodyDiv w:val="1"/>
      <w:marLeft w:val="0"/>
      <w:marRight w:val="0"/>
      <w:marTop w:val="0"/>
      <w:marBottom w:val="0"/>
      <w:divBdr>
        <w:top w:val="none" w:sz="0" w:space="0" w:color="auto"/>
        <w:left w:val="none" w:sz="0" w:space="0" w:color="auto"/>
        <w:bottom w:val="none" w:sz="0" w:space="0" w:color="auto"/>
        <w:right w:val="none" w:sz="0" w:space="0" w:color="auto"/>
      </w:divBdr>
    </w:div>
    <w:div w:id="582881097">
      <w:bodyDiv w:val="1"/>
      <w:marLeft w:val="0"/>
      <w:marRight w:val="0"/>
      <w:marTop w:val="0"/>
      <w:marBottom w:val="0"/>
      <w:divBdr>
        <w:top w:val="none" w:sz="0" w:space="0" w:color="auto"/>
        <w:left w:val="none" w:sz="0" w:space="0" w:color="auto"/>
        <w:bottom w:val="none" w:sz="0" w:space="0" w:color="auto"/>
        <w:right w:val="none" w:sz="0" w:space="0" w:color="auto"/>
      </w:divBdr>
    </w:div>
    <w:div w:id="582909483">
      <w:bodyDiv w:val="1"/>
      <w:marLeft w:val="0"/>
      <w:marRight w:val="0"/>
      <w:marTop w:val="0"/>
      <w:marBottom w:val="0"/>
      <w:divBdr>
        <w:top w:val="none" w:sz="0" w:space="0" w:color="auto"/>
        <w:left w:val="none" w:sz="0" w:space="0" w:color="auto"/>
        <w:bottom w:val="none" w:sz="0" w:space="0" w:color="auto"/>
        <w:right w:val="none" w:sz="0" w:space="0" w:color="auto"/>
      </w:divBdr>
    </w:div>
    <w:div w:id="582954379">
      <w:bodyDiv w:val="1"/>
      <w:marLeft w:val="0"/>
      <w:marRight w:val="0"/>
      <w:marTop w:val="0"/>
      <w:marBottom w:val="0"/>
      <w:divBdr>
        <w:top w:val="none" w:sz="0" w:space="0" w:color="auto"/>
        <w:left w:val="none" w:sz="0" w:space="0" w:color="auto"/>
        <w:bottom w:val="none" w:sz="0" w:space="0" w:color="auto"/>
        <w:right w:val="none" w:sz="0" w:space="0" w:color="auto"/>
      </w:divBdr>
    </w:div>
    <w:div w:id="582959662">
      <w:bodyDiv w:val="1"/>
      <w:marLeft w:val="0"/>
      <w:marRight w:val="0"/>
      <w:marTop w:val="0"/>
      <w:marBottom w:val="0"/>
      <w:divBdr>
        <w:top w:val="none" w:sz="0" w:space="0" w:color="auto"/>
        <w:left w:val="none" w:sz="0" w:space="0" w:color="auto"/>
        <w:bottom w:val="none" w:sz="0" w:space="0" w:color="auto"/>
        <w:right w:val="none" w:sz="0" w:space="0" w:color="auto"/>
      </w:divBdr>
    </w:div>
    <w:div w:id="583027655">
      <w:bodyDiv w:val="1"/>
      <w:marLeft w:val="0"/>
      <w:marRight w:val="0"/>
      <w:marTop w:val="0"/>
      <w:marBottom w:val="0"/>
      <w:divBdr>
        <w:top w:val="none" w:sz="0" w:space="0" w:color="auto"/>
        <w:left w:val="none" w:sz="0" w:space="0" w:color="auto"/>
        <w:bottom w:val="none" w:sz="0" w:space="0" w:color="auto"/>
        <w:right w:val="none" w:sz="0" w:space="0" w:color="auto"/>
      </w:divBdr>
    </w:div>
    <w:div w:id="583341819">
      <w:bodyDiv w:val="1"/>
      <w:marLeft w:val="0"/>
      <w:marRight w:val="0"/>
      <w:marTop w:val="0"/>
      <w:marBottom w:val="0"/>
      <w:divBdr>
        <w:top w:val="none" w:sz="0" w:space="0" w:color="auto"/>
        <w:left w:val="none" w:sz="0" w:space="0" w:color="auto"/>
        <w:bottom w:val="none" w:sz="0" w:space="0" w:color="auto"/>
        <w:right w:val="none" w:sz="0" w:space="0" w:color="auto"/>
      </w:divBdr>
    </w:div>
    <w:div w:id="583534800">
      <w:bodyDiv w:val="1"/>
      <w:marLeft w:val="0"/>
      <w:marRight w:val="0"/>
      <w:marTop w:val="0"/>
      <w:marBottom w:val="0"/>
      <w:divBdr>
        <w:top w:val="none" w:sz="0" w:space="0" w:color="auto"/>
        <w:left w:val="none" w:sz="0" w:space="0" w:color="auto"/>
        <w:bottom w:val="none" w:sz="0" w:space="0" w:color="auto"/>
        <w:right w:val="none" w:sz="0" w:space="0" w:color="auto"/>
      </w:divBdr>
    </w:div>
    <w:div w:id="583879111">
      <w:bodyDiv w:val="1"/>
      <w:marLeft w:val="0"/>
      <w:marRight w:val="0"/>
      <w:marTop w:val="0"/>
      <w:marBottom w:val="0"/>
      <w:divBdr>
        <w:top w:val="none" w:sz="0" w:space="0" w:color="auto"/>
        <w:left w:val="none" w:sz="0" w:space="0" w:color="auto"/>
        <w:bottom w:val="none" w:sz="0" w:space="0" w:color="auto"/>
        <w:right w:val="none" w:sz="0" w:space="0" w:color="auto"/>
      </w:divBdr>
    </w:div>
    <w:div w:id="583881180">
      <w:bodyDiv w:val="1"/>
      <w:marLeft w:val="0"/>
      <w:marRight w:val="0"/>
      <w:marTop w:val="0"/>
      <w:marBottom w:val="0"/>
      <w:divBdr>
        <w:top w:val="none" w:sz="0" w:space="0" w:color="auto"/>
        <w:left w:val="none" w:sz="0" w:space="0" w:color="auto"/>
        <w:bottom w:val="none" w:sz="0" w:space="0" w:color="auto"/>
        <w:right w:val="none" w:sz="0" w:space="0" w:color="auto"/>
      </w:divBdr>
    </w:div>
    <w:div w:id="583955254">
      <w:bodyDiv w:val="1"/>
      <w:marLeft w:val="0"/>
      <w:marRight w:val="0"/>
      <w:marTop w:val="0"/>
      <w:marBottom w:val="0"/>
      <w:divBdr>
        <w:top w:val="none" w:sz="0" w:space="0" w:color="auto"/>
        <w:left w:val="none" w:sz="0" w:space="0" w:color="auto"/>
        <w:bottom w:val="none" w:sz="0" w:space="0" w:color="auto"/>
        <w:right w:val="none" w:sz="0" w:space="0" w:color="auto"/>
      </w:divBdr>
    </w:div>
    <w:div w:id="584147260">
      <w:bodyDiv w:val="1"/>
      <w:marLeft w:val="0"/>
      <w:marRight w:val="0"/>
      <w:marTop w:val="0"/>
      <w:marBottom w:val="0"/>
      <w:divBdr>
        <w:top w:val="none" w:sz="0" w:space="0" w:color="auto"/>
        <w:left w:val="none" w:sz="0" w:space="0" w:color="auto"/>
        <w:bottom w:val="none" w:sz="0" w:space="0" w:color="auto"/>
        <w:right w:val="none" w:sz="0" w:space="0" w:color="auto"/>
      </w:divBdr>
    </w:div>
    <w:div w:id="584148583">
      <w:bodyDiv w:val="1"/>
      <w:marLeft w:val="0"/>
      <w:marRight w:val="0"/>
      <w:marTop w:val="0"/>
      <w:marBottom w:val="0"/>
      <w:divBdr>
        <w:top w:val="none" w:sz="0" w:space="0" w:color="auto"/>
        <w:left w:val="none" w:sz="0" w:space="0" w:color="auto"/>
        <w:bottom w:val="none" w:sz="0" w:space="0" w:color="auto"/>
        <w:right w:val="none" w:sz="0" w:space="0" w:color="auto"/>
      </w:divBdr>
    </w:div>
    <w:div w:id="584188572">
      <w:bodyDiv w:val="1"/>
      <w:marLeft w:val="0"/>
      <w:marRight w:val="0"/>
      <w:marTop w:val="0"/>
      <w:marBottom w:val="0"/>
      <w:divBdr>
        <w:top w:val="none" w:sz="0" w:space="0" w:color="auto"/>
        <w:left w:val="none" w:sz="0" w:space="0" w:color="auto"/>
        <w:bottom w:val="none" w:sz="0" w:space="0" w:color="auto"/>
        <w:right w:val="none" w:sz="0" w:space="0" w:color="auto"/>
      </w:divBdr>
    </w:div>
    <w:div w:id="584219082">
      <w:bodyDiv w:val="1"/>
      <w:marLeft w:val="0"/>
      <w:marRight w:val="0"/>
      <w:marTop w:val="0"/>
      <w:marBottom w:val="0"/>
      <w:divBdr>
        <w:top w:val="none" w:sz="0" w:space="0" w:color="auto"/>
        <w:left w:val="none" w:sz="0" w:space="0" w:color="auto"/>
        <w:bottom w:val="none" w:sz="0" w:space="0" w:color="auto"/>
        <w:right w:val="none" w:sz="0" w:space="0" w:color="auto"/>
      </w:divBdr>
    </w:div>
    <w:div w:id="584342930">
      <w:bodyDiv w:val="1"/>
      <w:marLeft w:val="0"/>
      <w:marRight w:val="0"/>
      <w:marTop w:val="0"/>
      <w:marBottom w:val="0"/>
      <w:divBdr>
        <w:top w:val="none" w:sz="0" w:space="0" w:color="auto"/>
        <w:left w:val="none" w:sz="0" w:space="0" w:color="auto"/>
        <w:bottom w:val="none" w:sz="0" w:space="0" w:color="auto"/>
        <w:right w:val="none" w:sz="0" w:space="0" w:color="auto"/>
      </w:divBdr>
    </w:div>
    <w:div w:id="584729490">
      <w:bodyDiv w:val="1"/>
      <w:marLeft w:val="0"/>
      <w:marRight w:val="0"/>
      <w:marTop w:val="0"/>
      <w:marBottom w:val="0"/>
      <w:divBdr>
        <w:top w:val="none" w:sz="0" w:space="0" w:color="auto"/>
        <w:left w:val="none" w:sz="0" w:space="0" w:color="auto"/>
        <w:bottom w:val="none" w:sz="0" w:space="0" w:color="auto"/>
        <w:right w:val="none" w:sz="0" w:space="0" w:color="auto"/>
      </w:divBdr>
    </w:div>
    <w:div w:id="585305029">
      <w:bodyDiv w:val="1"/>
      <w:marLeft w:val="0"/>
      <w:marRight w:val="0"/>
      <w:marTop w:val="0"/>
      <w:marBottom w:val="0"/>
      <w:divBdr>
        <w:top w:val="none" w:sz="0" w:space="0" w:color="auto"/>
        <w:left w:val="none" w:sz="0" w:space="0" w:color="auto"/>
        <w:bottom w:val="none" w:sz="0" w:space="0" w:color="auto"/>
        <w:right w:val="none" w:sz="0" w:space="0" w:color="auto"/>
      </w:divBdr>
    </w:div>
    <w:div w:id="585383305">
      <w:bodyDiv w:val="1"/>
      <w:marLeft w:val="0"/>
      <w:marRight w:val="0"/>
      <w:marTop w:val="0"/>
      <w:marBottom w:val="0"/>
      <w:divBdr>
        <w:top w:val="none" w:sz="0" w:space="0" w:color="auto"/>
        <w:left w:val="none" w:sz="0" w:space="0" w:color="auto"/>
        <w:bottom w:val="none" w:sz="0" w:space="0" w:color="auto"/>
        <w:right w:val="none" w:sz="0" w:space="0" w:color="auto"/>
      </w:divBdr>
    </w:div>
    <w:div w:id="585531243">
      <w:bodyDiv w:val="1"/>
      <w:marLeft w:val="0"/>
      <w:marRight w:val="0"/>
      <w:marTop w:val="0"/>
      <w:marBottom w:val="0"/>
      <w:divBdr>
        <w:top w:val="none" w:sz="0" w:space="0" w:color="auto"/>
        <w:left w:val="none" w:sz="0" w:space="0" w:color="auto"/>
        <w:bottom w:val="none" w:sz="0" w:space="0" w:color="auto"/>
        <w:right w:val="none" w:sz="0" w:space="0" w:color="auto"/>
      </w:divBdr>
    </w:div>
    <w:div w:id="585767798">
      <w:bodyDiv w:val="1"/>
      <w:marLeft w:val="0"/>
      <w:marRight w:val="0"/>
      <w:marTop w:val="0"/>
      <w:marBottom w:val="0"/>
      <w:divBdr>
        <w:top w:val="none" w:sz="0" w:space="0" w:color="auto"/>
        <w:left w:val="none" w:sz="0" w:space="0" w:color="auto"/>
        <w:bottom w:val="none" w:sz="0" w:space="0" w:color="auto"/>
        <w:right w:val="none" w:sz="0" w:space="0" w:color="auto"/>
      </w:divBdr>
    </w:div>
    <w:div w:id="585769594">
      <w:bodyDiv w:val="1"/>
      <w:marLeft w:val="0"/>
      <w:marRight w:val="0"/>
      <w:marTop w:val="0"/>
      <w:marBottom w:val="0"/>
      <w:divBdr>
        <w:top w:val="none" w:sz="0" w:space="0" w:color="auto"/>
        <w:left w:val="none" w:sz="0" w:space="0" w:color="auto"/>
        <w:bottom w:val="none" w:sz="0" w:space="0" w:color="auto"/>
        <w:right w:val="none" w:sz="0" w:space="0" w:color="auto"/>
      </w:divBdr>
    </w:div>
    <w:div w:id="585962132">
      <w:bodyDiv w:val="1"/>
      <w:marLeft w:val="0"/>
      <w:marRight w:val="0"/>
      <w:marTop w:val="0"/>
      <w:marBottom w:val="0"/>
      <w:divBdr>
        <w:top w:val="none" w:sz="0" w:space="0" w:color="auto"/>
        <w:left w:val="none" w:sz="0" w:space="0" w:color="auto"/>
        <w:bottom w:val="none" w:sz="0" w:space="0" w:color="auto"/>
        <w:right w:val="none" w:sz="0" w:space="0" w:color="auto"/>
      </w:divBdr>
    </w:div>
    <w:div w:id="586038488">
      <w:bodyDiv w:val="1"/>
      <w:marLeft w:val="0"/>
      <w:marRight w:val="0"/>
      <w:marTop w:val="0"/>
      <w:marBottom w:val="0"/>
      <w:divBdr>
        <w:top w:val="none" w:sz="0" w:space="0" w:color="auto"/>
        <w:left w:val="none" w:sz="0" w:space="0" w:color="auto"/>
        <w:bottom w:val="none" w:sz="0" w:space="0" w:color="auto"/>
        <w:right w:val="none" w:sz="0" w:space="0" w:color="auto"/>
      </w:divBdr>
    </w:div>
    <w:div w:id="586157960">
      <w:bodyDiv w:val="1"/>
      <w:marLeft w:val="0"/>
      <w:marRight w:val="0"/>
      <w:marTop w:val="0"/>
      <w:marBottom w:val="0"/>
      <w:divBdr>
        <w:top w:val="none" w:sz="0" w:space="0" w:color="auto"/>
        <w:left w:val="none" w:sz="0" w:space="0" w:color="auto"/>
        <w:bottom w:val="none" w:sz="0" w:space="0" w:color="auto"/>
        <w:right w:val="none" w:sz="0" w:space="0" w:color="auto"/>
      </w:divBdr>
    </w:div>
    <w:div w:id="586229229">
      <w:bodyDiv w:val="1"/>
      <w:marLeft w:val="0"/>
      <w:marRight w:val="0"/>
      <w:marTop w:val="0"/>
      <w:marBottom w:val="0"/>
      <w:divBdr>
        <w:top w:val="none" w:sz="0" w:space="0" w:color="auto"/>
        <w:left w:val="none" w:sz="0" w:space="0" w:color="auto"/>
        <w:bottom w:val="none" w:sz="0" w:space="0" w:color="auto"/>
        <w:right w:val="none" w:sz="0" w:space="0" w:color="auto"/>
      </w:divBdr>
    </w:div>
    <w:div w:id="586354420">
      <w:bodyDiv w:val="1"/>
      <w:marLeft w:val="0"/>
      <w:marRight w:val="0"/>
      <w:marTop w:val="0"/>
      <w:marBottom w:val="0"/>
      <w:divBdr>
        <w:top w:val="none" w:sz="0" w:space="0" w:color="auto"/>
        <w:left w:val="none" w:sz="0" w:space="0" w:color="auto"/>
        <w:bottom w:val="none" w:sz="0" w:space="0" w:color="auto"/>
        <w:right w:val="none" w:sz="0" w:space="0" w:color="auto"/>
      </w:divBdr>
    </w:div>
    <w:div w:id="586505114">
      <w:bodyDiv w:val="1"/>
      <w:marLeft w:val="0"/>
      <w:marRight w:val="0"/>
      <w:marTop w:val="0"/>
      <w:marBottom w:val="0"/>
      <w:divBdr>
        <w:top w:val="none" w:sz="0" w:space="0" w:color="auto"/>
        <w:left w:val="none" w:sz="0" w:space="0" w:color="auto"/>
        <w:bottom w:val="none" w:sz="0" w:space="0" w:color="auto"/>
        <w:right w:val="none" w:sz="0" w:space="0" w:color="auto"/>
      </w:divBdr>
    </w:div>
    <w:div w:id="586769340">
      <w:bodyDiv w:val="1"/>
      <w:marLeft w:val="0"/>
      <w:marRight w:val="0"/>
      <w:marTop w:val="0"/>
      <w:marBottom w:val="0"/>
      <w:divBdr>
        <w:top w:val="none" w:sz="0" w:space="0" w:color="auto"/>
        <w:left w:val="none" w:sz="0" w:space="0" w:color="auto"/>
        <w:bottom w:val="none" w:sz="0" w:space="0" w:color="auto"/>
        <w:right w:val="none" w:sz="0" w:space="0" w:color="auto"/>
      </w:divBdr>
    </w:div>
    <w:div w:id="586811396">
      <w:bodyDiv w:val="1"/>
      <w:marLeft w:val="0"/>
      <w:marRight w:val="0"/>
      <w:marTop w:val="0"/>
      <w:marBottom w:val="0"/>
      <w:divBdr>
        <w:top w:val="none" w:sz="0" w:space="0" w:color="auto"/>
        <w:left w:val="none" w:sz="0" w:space="0" w:color="auto"/>
        <w:bottom w:val="none" w:sz="0" w:space="0" w:color="auto"/>
        <w:right w:val="none" w:sz="0" w:space="0" w:color="auto"/>
      </w:divBdr>
    </w:div>
    <w:div w:id="586963322">
      <w:bodyDiv w:val="1"/>
      <w:marLeft w:val="0"/>
      <w:marRight w:val="0"/>
      <w:marTop w:val="0"/>
      <w:marBottom w:val="0"/>
      <w:divBdr>
        <w:top w:val="none" w:sz="0" w:space="0" w:color="auto"/>
        <w:left w:val="none" w:sz="0" w:space="0" w:color="auto"/>
        <w:bottom w:val="none" w:sz="0" w:space="0" w:color="auto"/>
        <w:right w:val="none" w:sz="0" w:space="0" w:color="auto"/>
      </w:divBdr>
    </w:div>
    <w:div w:id="587230483">
      <w:bodyDiv w:val="1"/>
      <w:marLeft w:val="0"/>
      <w:marRight w:val="0"/>
      <w:marTop w:val="0"/>
      <w:marBottom w:val="0"/>
      <w:divBdr>
        <w:top w:val="none" w:sz="0" w:space="0" w:color="auto"/>
        <w:left w:val="none" w:sz="0" w:space="0" w:color="auto"/>
        <w:bottom w:val="none" w:sz="0" w:space="0" w:color="auto"/>
        <w:right w:val="none" w:sz="0" w:space="0" w:color="auto"/>
      </w:divBdr>
    </w:div>
    <w:div w:id="587348944">
      <w:bodyDiv w:val="1"/>
      <w:marLeft w:val="0"/>
      <w:marRight w:val="0"/>
      <w:marTop w:val="0"/>
      <w:marBottom w:val="0"/>
      <w:divBdr>
        <w:top w:val="none" w:sz="0" w:space="0" w:color="auto"/>
        <w:left w:val="none" w:sz="0" w:space="0" w:color="auto"/>
        <w:bottom w:val="none" w:sz="0" w:space="0" w:color="auto"/>
        <w:right w:val="none" w:sz="0" w:space="0" w:color="auto"/>
      </w:divBdr>
    </w:div>
    <w:div w:id="587542245">
      <w:bodyDiv w:val="1"/>
      <w:marLeft w:val="0"/>
      <w:marRight w:val="0"/>
      <w:marTop w:val="0"/>
      <w:marBottom w:val="0"/>
      <w:divBdr>
        <w:top w:val="none" w:sz="0" w:space="0" w:color="auto"/>
        <w:left w:val="none" w:sz="0" w:space="0" w:color="auto"/>
        <w:bottom w:val="none" w:sz="0" w:space="0" w:color="auto"/>
        <w:right w:val="none" w:sz="0" w:space="0" w:color="auto"/>
      </w:divBdr>
    </w:div>
    <w:div w:id="587689547">
      <w:bodyDiv w:val="1"/>
      <w:marLeft w:val="0"/>
      <w:marRight w:val="0"/>
      <w:marTop w:val="0"/>
      <w:marBottom w:val="0"/>
      <w:divBdr>
        <w:top w:val="none" w:sz="0" w:space="0" w:color="auto"/>
        <w:left w:val="none" w:sz="0" w:space="0" w:color="auto"/>
        <w:bottom w:val="none" w:sz="0" w:space="0" w:color="auto"/>
        <w:right w:val="none" w:sz="0" w:space="0" w:color="auto"/>
      </w:divBdr>
    </w:div>
    <w:div w:id="587692565">
      <w:bodyDiv w:val="1"/>
      <w:marLeft w:val="0"/>
      <w:marRight w:val="0"/>
      <w:marTop w:val="0"/>
      <w:marBottom w:val="0"/>
      <w:divBdr>
        <w:top w:val="none" w:sz="0" w:space="0" w:color="auto"/>
        <w:left w:val="none" w:sz="0" w:space="0" w:color="auto"/>
        <w:bottom w:val="none" w:sz="0" w:space="0" w:color="auto"/>
        <w:right w:val="none" w:sz="0" w:space="0" w:color="auto"/>
      </w:divBdr>
    </w:div>
    <w:div w:id="587888516">
      <w:bodyDiv w:val="1"/>
      <w:marLeft w:val="0"/>
      <w:marRight w:val="0"/>
      <w:marTop w:val="0"/>
      <w:marBottom w:val="0"/>
      <w:divBdr>
        <w:top w:val="none" w:sz="0" w:space="0" w:color="auto"/>
        <w:left w:val="none" w:sz="0" w:space="0" w:color="auto"/>
        <w:bottom w:val="none" w:sz="0" w:space="0" w:color="auto"/>
        <w:right w:val="none" w:sz="0" w:space="0" w:color="auto"/>
      </w:divBdr>
    </w:div>
    <w:div w:id="588082948">
      <w:bodyDiv w:val="1"/>
      <w:marLeft w:val="0"/>
      <w:marRight w:val="0"/>
      <w:marTop w:val="0"/>
      <w:marBottom w:val="0"/>
      <w:divBdr>
        <w:top w:val="none" w:sz="0" w:space="0" w:color="auto"/>
        <w:left w:val="none" w:sz="0" w:space="0" w:color="auto"/>
        <w:bottom w:val="none" w:sz="0" w:space="0" w:color="auto"/>
        <w:right w:val="none" w:sz="0" w:space="0" w:color="auto"/>
      </w:divBdr>
    </w:div>
    <w:div w:id="588270767">
      <w:bodyDiv w:val="1"/>
      <w:marLeft w:val="0"/>
      <w:marRight w:val="0"/>
      <w:marTop w:val="0"/>
      <w:marBottom w:val="0"/>
      <w:divBdr>
        <w:top w:val="none" w:sz="0" w:space="0" w:color="auto"/>
        <w:left w:val="none" w:sz="0" w:space="0" w:color="auto"/>
        <w:bottom w:val="none" w:sz="0" w:space="0" w:color="auto"/>
        <w:right w:val="none" w:sz="0" w:space="0" w:color="auto"/>
      </w:divBdr>
    </w:div>
    <w:div w:id="588319018">
      <w:bodyDiv w:val="1"/>
      <w:marLeft w:val="0"/>
      <w:marRight w:val="0"/>
      <w:marTop w:val="0"/>
      <w:marBottom w:val="0"/>
      <w:divBdr>
        <w:top w:val="none" w:sz="0" w:space="0" w:color="auto"/>
        <w:left w:val="none" w:sz="0" w:space="0" w:color="auto"/>
        <w:bottom w:val="none" w:sz="0" w:space="0" w:color="auto"/>
        <w:right w:val="none" w:sz="0" w:space="0" w:color="auto"/>
      </w:divBdr>
    </w:div>
    <w:div w:id="588581282">
      <w:bodyDiv w:val="1"/>
      <w:marLeft w:val="0"/>
      <w:marRight w:val="0"/>
      <w:marTop w:val="0"/>
      <w:marBottom w:val="0"/>
      <w:divBdr>
        <w:top w:val="none" w:sz="0" w:space="0" w:color="auto"/>
        <w:left w:val="none" w:sz="0" w:space="0" w:color="auto"/>
        <w:bottom w:val="none" w:sz="0" w:space="0" w:color="auto"/>
        <w:right w:val="none" w:sz="0" w:space="0" w:color="auto"/>
      </w:divBdr>
    </w:div>
    <w:div w:id="588778405">
      <w:bodyDiv w:val="1"/>
      <w:marLeft w:val="0"/>
      <w:marRight w:val="0"/>
      <w:marTop w:val="0"/>
      <w:marBottom w:val="0"/>
      <w:divBdr>
        <w:top w:val="none" w:sz="0" w:space="0" w:color="auto"/>
        <w:left w:val="none" w:sz="0" w:space="0" w:color="auto"/>
        <w:bottom w:val="none" w:sz="0" w:space="0" w:color="auto"/>
        <w:right w:val="none" w:sz="0" w:space="0" w:color="auto"/>
      </w:divBdr>
    </w:div>
    <w:div w:id="589119092">
      <w:bodyDiv w:val="1"/>
      <w:marLeft w:val="0"/>
      <w:marRight w:val="0"/>
      <w:marTop w:val="0"/>
      <w:marBottom w:val="0"/>
      <w:divBdr>
        <w:top w:val="none" w:sz="0" w:space="0" w:color="auto"/>
        <w:left w:val="none" w:sz="0" w:space="0" w:color="auto"/>
        <w:bottom w:val="none" w:sz="0" w:space="0" w:color="auto"/>
        <w:right w:val="none" w:sz="0" w:space="0" w:color="auto"/>
      </w:divBdr>
    </w:div>
    <w:div w:id="589193052">
      <w:bodyDiv w:val="1"/>
      <w:marLeft w:val="0"/>
      <w:marRight w:val="0"/>
      <w:marTop w:val="0"/>
      <w:marBottom w:val="0"/>
      <w:divBdr>
        <w:top w:val="none" w:sz="0" w:space="0" w:color="auto"/>
        <w:left w:val="none" w:sz="0" w:space="0" w:color="auto"/>
        <w:bottom w:val="none" w:sz="0" w:space="0" w:color="auto"/>
        <w:right w:val="none" w:sz="0" w:space="0" w:color="auto"/>
      </w:divBdr>
    </w:div>
    <w:div w:id="589899649">
      <w:bodyDiv w:val="1"/>
      <w:marLeft w:val="0"/>
      <w:marRight w:val="0"/>
      <w:marTop w:val="0"/>
      <w:marBottom w:val="0"/>
      <w:divBdr>
        <w:top w:val="none" w:sz="0" w:space="0" w:color="auto"/>
        <w:left w:val="none" w:sz="0" w:space="0" w:color="auto"/>
        <w:bottom w:val="none" w:sz="0" w:space="0" w:color="auto"/>
        <w:right w:val="none" w:sz="0" w:space="0" w:color="auto"/>
      </w:divBdr>
    </w:div>
    <w:div w:id="589966934">
      <w:bodyDiv w:val="1"/>
      <w:marLeft w:val="0"/>
      <w:marRight w:val="0"/>
      <w:marTop w:val="0"/>
      <w:marBottom w:val="0"/>
      <w:divBdr>
        <w:top w:val="none" w:sz="0" w:space="0" w:color="auto"/>
        <w:left w:val="none" w:sz="0" w:space="0" w:color="auto"/>
        <w:bottom w:val="none" w:sz="0" w:space="0" w:color="auto"/>
        <w:right w:val="none" w:sz="0" w:space="0" w:color="auto"/>
      </w:divBdr>
    </w:div>
    <w:div w:id="590116716">
      <w:bodyDiv w:val="1"/>
      <w:marLeft w:val="0"/>
      <w:marRight w:val="0"/>
      <w:marTop w:val="0"/>
      <w:marBottom w:val="0"/>
      <w:divBdr>
        <w:top w:val="none" w:sz="0" w:space="0" w:color="auto"/>
        <w:left w:val="none" w:sz="0" w:space="0" w:color="auto"/>
        <w:bottom w:val="none" w:sz="0" w:space="0" w:color="auto"/>
        <w:right w:val="none" w:sz="0" w:space="0" w:color="auto"/>
      </w:divBdr>
    </w:div>
    <w:div w:id="590160064">
      <w:bodyDiv w:val="1"/>
      <w:marLeft w:val="0"/>
      <w:marRight w:val="0"/>
      <w:marTop w:val="0"/>
      <w:marBottom w:val="0"/>
      <w:divBdr>
        <w:top w:val="none" w:sz="0" w:space="0" w:color="auto"/>
        <w:left w:val="none" w:sz="0" w:space="0" w:color="auto"/>
        <w:bottom w:val="none" w:sz="0" w:space="0" w:color="auto"/>
        <w:right w:val="none" w:sz="0" w:space="0" w:color="auto"/>
      </w:divBdr>
    </w:div>
    <w:div w:id="590163505">
      <w:bodyDiv w:val="1"/>
      <w:marLeft w:val="0"/>
      <w:marRight w:val="0"/>
      <w:marTop w:val="0"/>
      <w:marBottom w:val="0"/>
      <w:divBdr>
        <w:top w:val="none" w:sz="0" w:space="0" w:color="auto"/>
        <w:left w:val="none" w:sz="0" w:space="0" w:color="auto"/>
        <w:bottom w:val="none" w:sz="0" w:space="0" w:color="auto"/>
        <w:right w:val="none" w:sz="0" w:space="0" w:color="auto"/>
      </w:divBdr>
    </w:div>
    <w:div w:id="590235269">
      <w:bodyDiv w:val="1"/>
      <w:marLeft w:val="0"/>
      <w:marRight w:val="0"/>
      <w:marTop w:val="0"/>
      <w:marBottom w:val="0"/>
      <w:divBdr>
        <w:top w:val="none" w:sz="0" w:space="0" w:color="auto"/>
        <w:left w:val="none" w:sz="0" w:space="0" w:color="auto"/>
        <w:bottom w:val="none" w:sz="0" w:space="0" w:color="auto"/>
        <w:right w:val="none" w:sz="0" w:space="0" w:color="auto"/>
      </w:divBdr>
    </w:div>
    <w:div w:id="590314512">
      <w:bodyDiv w:val="1"/>
      <w:marLeft w:val="0"/>
      <w:marRight w:val="0"/>
      <w:marTop w:val="0"/>
      <w:marBottom w:val="0"/>
      <w:divBdr>
        <w:top w:val="none" w:sz="0" w:space="0" w:color="auto"/>
        <w:left w:val="none" w:sz="0" w:space="0" w:color="auto"/>
        <w:bottom w:val="none" w:sz="0" w:space="0" w:color="auto"/>
        <w:right w:val="none" w:sz="0" w:space="0" w:color="auto"/>
      </w:divBdr>
    </w:div>
    <w:div w:id="590355536">
      <w:bodyDiv w:val="1"/>
      <w:marLeft w:val="0"/>
      <w:marRight w:val="0"/>
      <w:marTop w:val="0"/>
      <w:marBottom w:val="0"/>
      <w:divBdr>
        <w:top w:val="none" w:sz="0" w:space="0" w:color="auto"/>
        <w:left w:val="none" w:sz="0" w:space="0" w:color="auto"/>
        <w:bottom w:val="none" w:sz="0" w:space="0" w:color="auto"/>
        <w:right w:val="none" w:sz="0" w:space="0" w:color="auto"/>
      </w:divBdr>
    </w:div>
    <w:div w:id="590427318">
      <w:bodyDiv w:val="1"/>
      <w:marLeft w:val="0"/>
      <w:marRight w:val="0"/>
      <w:marTop w:val="0"/>
      <w:marBottom w:val="0"/>
      <w:divBdr>
        <w:top w:val="none" w:sz="0" w:space="0" w:color="auto"/>
        <w:left w:val="none" w:sz="0" w:space="0" w:color="auto"/>
        <w:bottom w:val="none" w:sz="0" w:space="0" w:color="auto"/>
        <w:right w:val="none" w:sz="0" w:space="0" w:color="auto"/>
      </w:divBdr>
    </w:div>
    <w:div w:id="590427772">
      <w:bodyDiv w:val="1"/>
      <w:marLeft w:val="0"/>
      <w:marRight w:val="0"/>
      <w:marTop w:val="0"/>
      <w:marBottom w:val="0"/>
      <w:divBdr>
        <w:top w:val="none" w:sz="0" w:space="0" w:color="auto"/>
        <w:left w:val="none" w:sz="0" w:space="0" w:color="auto"/>
        <w:bottom w:val="none" w:sz="0" w:space="0" w:color="auto"/>
        <w:right w:val="none" w:sz="0" w:space="0" w:color="auto"/>
      </w:divBdr>
    </w:div>
    <w:div w:id="590430499">
      <w:bodyDiv w:val="1"/>
      <w:marLeft w:val="0"/>
      <w:marRight w:val="0"/>
      <w:marTop w:val="0"/>
      <w:marBottom w:val="0"/>
      <w:divBdr>
        <w:top w:val="none" w:sz="0" w:space="0" w:color="auto"/>
        <w:left w:val="none" w:sz="0" w:space="0" w:color="auto"/>
        <w:bottom w:val="none" w:sz="0" w:space="0" w:color="auto"/>
        <w:right w:val="none" w:sz="0" w:space="0" w:color="auto"/>
      </w:divBdr>
    </w:div>
    <w:div w:id="590432030">
      <w:bodyDiv w:val="1"/>
      <w:marLeft w:val="0"/>
      <w:marRight w:val="0"/>
      <w:marTop w:val="0"/>
      <w:marBottom w:val="0"/>
      <w:divBdr>
        <w:top w:val="none" w:sz="0" w:space="0" w:color="auto"/>
        <w:left w:val="none" w:sz="0" w:space="0" w:color="auto"/>
        <w:bottom w:val="none" w:sz="0" w:space="0" w:color="auto"/>
        <w:right w:val="none" w:sz="0" w:space="0" w:color="auto"/>
      </w:divBdr>
    </w:div>
    <w:div w:id="590435142">
      <w:bodyDiv w:val="1"/>
      <w:marLeft w:val="0"/>
      <w:marRight w:val="0"/>
      <w:marTop w:val="0"/>
      <w:marBottom w:val="0"/>
      <w:divBdr>
        <w:top w:val="none" w:sz="0" w:space="0" w:color="auto"/>
        <w:left w:val="none" w:sz="0" w:space="0" w:color="auto"/>
        <w:bottom w:val="none" w:sz="0" w:space="0" w:color="auto"/>
        <w:right w:val="none" w:sz="0" w:space="0" w:color="auto"/>
      </w:divBdr>
    </w:div>
    <w:div w:id="590741522">
      <w:bodyDiv w:val="1"/>
      <w:marLeft w:val="0"/>
      <w:marRight w:val="0"/>
      <w:marTop w:val="0"/>
      <w:marBottom w:val="0"/>
      <w:divBdr>
        <w:top w:val="none" w:sz="0" w:space="0" w:color="auto"/>
        <w:left w:val="none" w:sz="0" w:space="0" w:color="auto"/>
        <w:bottom w:val="none" w:sz="0" w:space="0" w:color="auto"/>
        <w:right w:val="none" w:sz="0" w:space="0" w:color="auto"/>
      </w:divBdr>
    </w:div>
    <w:div w:id="590745431">
      <w:bodyDiv w:val="1"/>
      <w:marLeft w:val="0"/>
      <w:marRight w:val="0"/>
      <w:marTop w:val="0"/>
      <w:marBottom w:val="0"/>
      <w:divBdr>
        <w:top w:val="none" w:sz="0" w:space="0" w:color="auto"/>
        <w:left w:val="none" w:sz="0" w:space="0" w:color="auto"/>
        <w:bottom w:val="none" w:sz="0" w:space="0" w:color="auto"/>
        <w:right w:val="none" w:sz="0" w:space="0" w:color="auto"/>
      </w:divBdr>
    </w:div>
    <w:div w:id="590889807">
      <w:bodyDiv w:val="1"/>
      <w:marLeft w:val="0"/>
      <w:marRight w:val="0"/>
      <w:marTop w:val="0"/>
      <w:marBottom w:val="0"/>
      <w:divBdr>
        <w:top w:val="none" w:sz="0" w:space="0" w:color="auto"/>
        <w:left w:val="none" w:sz="0" w:space="0" w:color="auto"/>
        <w:bottom w:val="none" w:sz="0" w:space="0" w:color="auto"/>
        <w:right w:val="none" w:sz="0" w:space="0" w:color="auto"/>
      </w:divBdr>
    </w:div>
    <w:div w:id="590938913">
      <w:bodyDiv w:val="1"/>
      <w:marLeft w:val="0"/>
      <w:marRight w:val="0"/>
      <w:marTop w:val="0"/>
      <w:marBottom w:val="0"/>
      <w:divBdr>
        <w:top w:val="none" w:sz="0" w:space="0" w:color="auto"/>
        <w:left w:val="none" w:sz="0" w:space="0" w:color="auto"/>
        <w:bottom w:val="none" w:sz="0" w:space="0" w:color="auto"/>
        <w:right w:val="none" w:sz="0" w:space="0" w:color="auto"/>
      </w:divBdr>
    </w:div>
    <w:div w:id="591008047">
      <w:bodyDiv w:val="1"/>
      <w:marLeft w:val="0"/>
      <w:marRight w:val="0"/>
      <w:marTop w:val="0"/>
      <w:marBottom w:val="0"/>
      <w:divBdr>
        <w:top w:val="none" w:sz="0" w:space="0" w:color="auto"/>
        <w:left w:val="none" w:sz="0" w:space="0" w:color="auto"/>
        <w:bottom w:val="none" w:sz="0" w:space="0" w:color="auto"/>
        <w:right w:val="none" w:sz="0" w:space="0" w:color="auto"/>
      </w:divBdr>
    </w:div>
    <w:div w:id="591163774">
      <w:bodyDiv w:val="1"/>
      <w:marLeft w:val="0"/>
      <w:marRight w:val="0"/>
      <w:marTop w:val="0"/>
      <w:marBottom w:val="0"/>
      <w:divBdr>
        <w:top w:val="none" w:sz="0" w:space="0" w:color="auto"/>
        <w:left w:val="none" w:sz="0" w:space="0" w:color="auto"/>
        <w:bottom w:val="none" w:sz="0" w:space="0" w:color="auto"/>
        <w:right w:val="none" w:sz="0" w:space="0" w:color="auto"/>
      </w:divBdr>
    </w:div>
    <w:div w:id="591167022">
      <w:bodyDiv w:val="1"/>
      <w:marLeft w:val="0"/>
      <w:marRight w:val="0"/>
      <w:marTop w:val="0"/>
      <w:marBottom w:val="0"/>
      <w:divBdr>
        <w:top w:val="none" w:sz="0" w:space="0" w:color="auto"/>
        <w:left w:val="none" w:sz="0" w:space="0" w:color="auto"/>
        <w:bottom w:val="none" w:sz="0" w:space="0" w:color="auto"/>
        <w:right w:val="none" w:sz="0" w:space="0" w:color="auto"/>
      </w:divBdr>
    </w:div>
    <w:div w:id="591359615">
      <w:bodyDiv w:val="1"/>
      <w:marLeft w:val="0"/>
      <w:marRight w:val="0"/>
      <w:marTop w:val="0"/>
      <w:marBottom w:val="0"/>
      <w:divBdr>
        <w:top w:val="none" w:sz="0" w:space="0" w:color="auto"/>
        <w:left w:val="none" w:sz="0" w:space="0" w:color="auto"/>
        <w:bottom w:val="none" w:sz="0" w:space="0" w:color="auto"/>
        <w:right w:val="none" w:sz="0" w:space="0" w:color="auto"/>
      </w:divBdr>
    </w:div>
    <w:div w:id="591477375">
      <w:bodyDiv w:val="1"/>
      <w:marLeft w:val="0"/>
      <w:marRight w:val="0"/>
      <w:marTop w:val="0"/>
      <w:marBottom w:val="0"/>
      <w:divBdr>
        <w:top w:val="none" w:sz="0" w:space="0" w:color="auto"/>
        <w:left w:val="none" w:sz="0" w:space="0" w:color="auto"/>
        <w:bottom w:val="none" w:sz="0" w:space="0" w:color="auto"/>
        <w:right w:val="none" w:sz="0" w:space="0" w:color="auto"/>
      </w:divBdr>
    </w:div>
    <w:div w:id="591595272">
      <w:bodyDiv w:val="1"/>
      <w:marLeft w:val="0"/>
      <w:marRight w:val="0"/>
      <w:marTop w:val="0"/>
      <w:marBottom w:val="0"/>
      <w:divBdr>
        <w:top w:val="none" w:sz="0" w:space="0" w:color="auto"/>
        <w:left w:val="none" w:sz="0" w:space="0" w:color="auto"/>
        <w:bottom w:val="none" w:sz="0" w:space="0" w:color="auto"/>
        <w:right w:val="none" w:sz="0" w:space="0" w:color="auto"/>
      </w:divBdr>
    </w:div>
    <w:div w:id="591620799">
      <w:bodyDiv w:val="1"/>
      <w:marLeft w:val="0"/>
      <w:marRight w:val="0"/>
      <w:marTop w:val="0"/>
      <w:marBottom w:val="0"/>
      <w:divBdr>
        <w:top w:val="none" w:sz="0" w:space="0" w:color="auto"/>
        <w:left w:val="none" w:sz="0" w:space="0" w:color="auto"/>
        <w:bottom w:val="none" w:sz="0" w:space="0" w:color="auto"/>
        <w:right w:val="none" w:sz="0" w:space="0" w:color="auto"/>
      </w:divBdr>
    </w:div>
    <w:div w:id="591663965">
      <w:bodyDiv w:val="1"/>
      <w:marLeft w:val="0"/>
      <w:marRight w:val="0"/>
      <w:marTop w:val="0"/>
      <w:marBottom w:val="0"/>
      <w:divBdr>
        <w:top w:val="none" w:sz="0" w:space="0" w:color="auto"/>
        <w:left w:val="none" w:sz="0" w:space="0" w:color="auto"/>
        <w:bottom w:val="none" w:sz="0" w:space="0" w:color="auto"/>
        <w:right w:val="none" w:sz="0" w:space="0" w:color="auto"/>
      </w:divBdr>
    </w:div>
    <w:div w:id="591667420">
      <w:bodyDiv w:val="1"/>
      <w:marLeft w:val="0"/>
      <w:marRight w:val="0"/>
      <w:marTop w:val="0"/>
      <w:marBottom w:val="0"/>
      <w:divBdr>
        <w:top w:val="none" w:sz="0" w:space="0" w:color="auto"/>
        <w:left w:val="none" w:sz="0" w:space="0" w:color="auto"/>
        <w:bottom w:val="none" w:sz="0" w:space="0" w:color="auto"/>
        <w:right w:val="none" w:sz="0" w:space="0" w:color="auto"/>
      </w:divBdr>
    </w:div>
    <w:div w:id="591738321">
      <w:bodyDiv w:val="1"/>
      <w:marLeft w:val="0"/>
      <w:marRight w:val="0"/>
      <w:marTop w:val="0"/>
      <w:marBottom w:val="0"/>
      <w:divBdr>
        <w:top w:val="none" w:sz="0" w:space="0" w:color="auto"/>
        <w:left w:val="none" w:sz="0" w:space="0" w:color="auto"/>
        <w:bottom w:val="none" w:sz="0" w:space="0" w:color="auto"/>
        <w:right w:val="none" w:sz="0" w:space="0" w:color="auto"/>
      </w:divBdr>
    </w:div>
    <w:div w:id="591743532">
      <w:bodyDiv w:val="1"/>
      <w:marLeft w:val="0"/>
      <w:marRight w:val="0"/>
      <w:marTop w:val="0"/>
      <w:marBottom w:val="0"/>
      <w:divBdr>
        <w:top w:val="none" w:sz="0" w:space="0" w:color="auto"/>
        <w:left w:val="none" w:sz="0" w:space="0" w:color="auto"/>
        <w:bottom w:val="none" w:sz="0" w:space="0" w:color="auto"/>
        <w:right w:val="none" w:sz="0" w:space="0" w:color="auto"/>
      </w:divBdr>
    </w:div>
    <w:div w:id="591819744">
      <w:bodyDiv w:val="1"/>
      <w:marLeft w:val="0"/>
      <w:marRight w:val="0"/>
      <w:marTop w:val="0"/>
      <w:marBottom w:val="0"/>
      <w:divBdr>
        <w:top w:val="none" w:sz="0" w:space="0" w:color="auto"/>
        <w:left w:val="none" w:sz="0" w:space="0" w:color="auto"/>
        <w:bottom w:val="none" w:sz="0" w:space="0" w:color="auto"/>
        <w:right w:val="none" w:sz="0" w:space="0" w:color="auto"/>
      </w:divBdr>
    </w:div>
    <w:div w:id="592276310">
      <w:bodyDiv w:val="1"/>
      <w:marLeft w:val="0"/>
      <w:marRight w:val="0"/>
      <w:marTop w:val="0"/>
      <w:marBottom w:val="0"/>
      <w:divBdr>
        <w:top w:val="none" w:sz="0" w:space="0" w:color="auto"/>
        <w:left w:val="none" w:sz="0" w:space="0" w:color="auto"/>
        <w:bottom w:val="none" w:sz="0" w:space="0" w:color="auto"/>
        <w:right w:val="none" w:sz="0" w:space="0" w:color="auto"/>
      </w:divBdr>
    </w:div>
    <w:div w:id="592664365">
      <w:bodyDiv w:val="1"/>
      <w:marLeft w:val="0"/>
      <w:marRight w:val="0"/>
      <w:marTop w:val="0"/>
      <w:marBottom w:val="0"/>
      <w:divBdr>
        <w:top w:val="none" w:sz="0" w:space="0" w:color="auto"/>
        <w:left w:val="none" w:sz="0" w:space="0" w:color="auto"/>
        <w:bottom w:val="none" w:sz="0" w:space="0" w:color="auto"/>
        <w:right w:val="none" w:sz="0" w:space="0" w:color="auto"/>
      </w:divBdr>
    </w:div>
    <w:div w:id="593367668">
      <w:bodyDiv w:val="1"/>
      <w:marLeft w:val="0"/>
      <w:marRight w:val="0"/>
      <w:marTop w:val="0"/>
      <w:marBottom w:val="0"/>
      <w:divBdr>
        <w:top w:val="none" w:sz="0" w:space="0" w:color="auto"/>
        <w:left w:val="none" w:sz="0" w:space="0" w:color="auto"/>
        <w:bottom w:val="none" w:sz="0" w:space="0" w:color="auto"/>
        <w:right w:val="none" w:sz="0" w:space="0" w:color="auto"/>
      </w:divBdr>
    </w:div>
    <w:div w:id="593586037">
      <w:bodyDiv w:val="1"/>
      <w:marLeft w:val="0"/>
      <w:marRight w:val="0"/>
      <w:marTop w:val="0"/>
      <w:marBottom w:val="0"/>
      <w:divBdr>
        <w:top w:val="none" w:sz="0" w:space="0" w:color="auto"/>
        <w:left w:val="none" w:sz="0" w:space="0" w:color="auto"/>
        <w:bottom w:val="none" w:sz="0" w:space="0" w:color="auto"/>
        <w:right w:val="none" w:sz="0" w:space="0" w:color="auto"/>
      </w:divBdr>
    </w:div>
    <w:div w:id="593630137">
      <w:bodyDiv w:val="1"/>
      <w:marLeft w:val="0"/>
      <w:marRight w:val="0"/>
      <w:marTop w:val="0"/>
      <w:marBottom w:val="0"/>
      <w:divBdr>
        <w:top w:val="none" w:sz="0" w:space="0" w:color="auto"/>
        <w:left w:val="none" w:sz="0" w:space="0" w:color="auto"/>
        <w:bottom w:val="none" w:sz="0" w:space="0" w:color="auto"/>
        <w:right w:val="none" w:sz="0" w:space="0" w:color="auto"/>
      </w:divBdr>
    </w:div>
    <w:div w:id="593703883">
      <w:bodyDiv w:val="1"/>
      <w:marLeft w:val="0"/>
      <w:marRight w:val="0"/>
      <w:marTop w:val="0"/>
      <w:marBottom w:val="0"/>
      <w:divBdr>
        <w:top w:val="none" w:sz="0" w:space="0" w:color="auto"/>
        <w:left w:val="none" w:sz="0" w:space="0" w:color="auto"/>
        <w:bottom w:val="none" w:sz="0" w:space="0" w:color="auto"/>
        <w:right w:val="none" w:sz="0" w:space="0" w:color="auto"/>
      </w:divBdr>
    </w:div>
    <w:div w:id="593829302">
      <w:bodyDiv w:val="1"/>
      <w:marLeft w:val="0"/>
      <w:marRight w:val="0"/>
      <w:marTop w:val="0"/>
      <w:marBottom w:val="0"/>
      <w:divBdr>
        <w:top w:val="none" w:sz="0" w:space="0" w:color="auto"/>
        <w:left w:val="none" w:sz="0" w:space="0" w:color="auto"/>
        <w:bottom w:val="none" w:sz="0" w:space="0" w:color="auto"/>
        <w:right w:val="none" w:sz="0" w:space="0" w:color="auto"/>
      </w:divBdr>
    </w:div>
    <w:div w:id="593973482">
      <w:bodyDiv w:val="1"/>
      <w:marLeft w:val="0"/>
      <w:marRight w:val="0"/>
      <w:marTop w:val="0"/>
      <w:marBottom w:val="0"/>
      <w:divBdr>
        <w:top w:val="none" w:sz="0" w:space="0" w:color="auto"/>
        <w:left w:val="none" w:sz="0" w:space="0" w:color="auto"/>
        <w:bottom w:val="none" w:sz="0" w:space="0" w:color="auto"/>
        <w:right w:val="none" w:sz="0" w:space="0" w:color="auto"/>
      </w:divBdr>
    </w:div>
    <w:div w:id="594364137">
      <w:bodyDiv w:val="1"/>
      <w:marLeft w:val="0"/>
      <w:marRight w:val="0"/>
      <w:marTop w:val="0"/>
      <w:marBottom w:val="0"/>
      <w:divBdr>
        <w:top w:val="none" w:sz="0" w:space="0" w:color="auto"/>
        <w:left w:val="none" w:sz="0" w:space="0" w:color="auto"/>
        <w:bottom w:val="none" w:sz="0" w:space="0" w:color="auto"/>
        <w:right w:val="none" w:sz="0" w:space="0" w:color="auto"/>
      </w:divBdr>
    </w:div>
    <w:div w:id="594440822">
      <w:bodyDiv w:val="1"/>
      <w:marLeft w:val="0"/>
      <w:marRight w:val="0"/>
      <w:marTop w:val="0"/>
      <w:marBottom w:val="0"/>
      <w:divBdr>
        <w:top w:val="none" w:sz="0" w:space="0" w:color="auto"/>
        <w:left w:val="none" w:sz="0" w:space="0" w:color="auto"/>
        <w:bottom w:val="none" w:sz="0" w:space="0" w:color="auto"/>
        <w:right w:val="none" w:sz="0" w:space="0" w:color="auto"/>
      </w:divBdr>
    </w:div>
    <w:div w:id="594558088">
      <w:bodyDiv w:val="1"/>
      <w:marLeft w:val="0"/>
      <w:marRight w:val="0"/>
      <w:marTop w:val="0"/>
      <w:marBottom w:val="0"/>
      <w:divBdr>
        <w:top w:val="none" w:sz="0" w:space="0" w:color="auto"/>
        <w:left w:val="none" w:sz="0" w:space="0" w:color="auto"/>
        <w:bottom w:val="none" w:sz="0" w:space="0" w:color="auto"/>
        <w:right w:val="none" w:sz="0" w:space="0" w:color="auto"/>
      </w:divBdr>
    </w:div>
    <w:div w:id="594635926">
      <w:bodyDiv w:val="1"/>
      <w:marLeft w:val="0"/>
      <w:marRight w:val="0"/>
      <w:marTop w:val="0"/>
      <w:marBottom w:val="0"/>
      <w:divBdr>
        <w:top w:val="none" w:sz="0" w:space="0" w:color="auto"/>
        <w:left w:val="none" w:sz="0" w:space="0" w:color="auto"/>
        <w:bottom w:val="none" w:sz="0" w:space="0" w:color="auto"/>
        <w:right w:val="none" w:sz="0" w:space="0" w:color="auto"/>
      </w:divBdr>
    </w:div>
    <w:div w:id="594902557">
      <w:bodyDiv w:val="1"/>
      <w:marLeft w:val="0"/>
      <w:marRight w:val="0"/>
      <w:marTop w:val="0"/>
      <w:marBottom w:val="0"/>
      <w:divBdr>
        <w:top w:val="none" w:sz="0" w:space="0" w:color="auto"/>
        <w:left w:val="none" w:sz="0" w:space="0" w:color="auto"/>
        <w:bottom w:val="none" w:sz="0" w:space="0" w:color="auto"/>
        <w:right w:val="none" w:sz="0" w:space="0" w:color="auto"/>
      </w:divBdr>
    </w:div>
    <w:div w:id="595017082">
      <w:bodyDiv w:val="1"/>
      <w:marLeft w:val="0"/>
      <w:marRight w:val="0"/>
      <w:marTop w:val="0"/>
      <w:marBottom w:val="0"/>
      <w:divBdr>
        <w:top w:val="none" w:sz="0" w:space="0" w:color="auto"/>
        <w:left w:val="none" w:sz="0" w:space="0" w:color="auto"/>
        <w:bottom w:val="none" w:sz="0" w:space="0" w:color="auto"/>
        <w:right w:val="none" w:sz="0" w:space="0" w:color="auto"/>
      </w:divBdr>
    </w:div>
    <w:div w:id="595284891">
      <w:bodyDiv w:val="1"/>
      <w:marLeft w:val="0"/>
      <w:marRight w:val="0"/>
      <w:marTop w:val="0"/>
      <w:marBottom w:val="0"/>
      <w:divBdr>
        <w:top w:val="none" w:sz="0" w:space="0" w:color="auto"/>
        <w:left w:val="none" w:sz="0" w:space="0" w:color="auto"/>
        <w:bottom w:val="none" w:sz="0" w:space="0" w:color="auto"/>
        <w:right w:val="none" w:sz="0" w:space="0" w:color="auto"/>
      </w:divBdr>
    </w:div>
    <w:div w:id="595333395">
      <w:bodyDiv w:val="1"/>
      <w:marLeft w:val="0"/>
      <w:marRight w:val="0"/>
      <w:marTop w:val="0"/>
      <w:marBottom w:val="0"/>
      <w:divBdr>
        <w:top w:val="none" w:sz="0" w:space="0" w:color="auto"/>
        <w:left w:val="none" w:sz="0" w:space="0" w:color="auto"/>
        <w:bottom w:val="none" w:sz="0" w:space="0" w:color="auto"/>
        <w:right w:val="none" w:sz="0" w:space="0" w:color="auto"/>
      </w:divBdr>
    </w:div>
    <w:div w:id="595477021">
      <w:bodyDiv w:val="1"/>
      <w:marLeft w:val="0"/>
      <w:marRight w:val="0"/>
      <w:marTop w:val="0"/>
      <w:marBottom w:val="0"/>
      <w:divBdr>
        <w:top w:val="none" w:sz="0" w:space="0" w:color="auto"/>
        <w:left w:val="none" w:sz="0" w:space="0" w:color="auto"/>
        <w:bottom w:val="none" w:sz="0" w:space="0" w:color="auto"/>
        <w:right w:val="none" w:sz="0" w:space="0" w:color="auto"/>
      </w:divBdr>
    </w:div>
    <w:div w:id="595484502">
      <w:bodyDiv w:val="1"/>
      <w:marLeft w:val="0"/>
      <w:marRight w:val="0"/>
      <w:marTop w:val="0"/>
      <w:marBottom w:val="0"/>
      <w:divBdr>
        <w:top w:val="none" w:sz="0" w:space="0" w:color="auto"/>
        <w:left w:val="none" w:sz="0" w:space="0" w:color="auto"/>
        <w:bottom w:val="none" w:sz="0" w:space="0" w:color="auto"/>
        <w:right w:val="none" w:sz="0" w:space="0" w:color="auto"/>
      </w:divBdr>
    </w:div>
    <w:div w:id="595676868">
      <w:bodyDiv w:val="1"/>
      <w:marLeft w:val="0"/>
      <w:marRight w:val="0"/>
      <w:marTop w:val="0"/>
      <w:marBottom w:val="0"/>
      <w:divBdr>
        <w:top w:val="none" w:sz="0" w:space="0" w:color="auto"/>
        <w:left w:val="none" w:sz="0" w:space="0" w:color="auto"/>
        <w:bottom w:val="none" w:sz="0" w:space="0" w:color="auto"/>
        <w:right w:val="none" w:sz="0" w:space="0" w:color="auto"/>
      </w:divBdr>
    </w:div>
    <w:div w:id="595791332">
      <w:bodyDiv w:val="1"/>
      <w:marLeft w:val="0"/>
      <w:marRight w:val="0"/>
      <w:marTop w:val="0"/>
      <w:marBottom w:val="0"/>
      <w:divBdr>
        <w:top w:val="none" w:sz="0" w:space="0" w:color="auto"/>
        <w:left w:val="none" w:sz="0" w:space="0" w:color="auto"/>
        <w:bottom w:val="none" w:sz="0" w:space="0" w:color="auto"/>
        <w:right w:val="none" w:sz="0" w:space="0" w:color="auto"/>
      </w:divBdr>
    </w:div>
    <w:div w:id="596062307">
      <w:bodyDiv w:val="1"/>
      <w:marLeft w:val="0"/>
      <w:marRight w:val="0"/>
      <w:marTop w:val="0"/>
      <w:marBottom w:val="0"/>
      <w:divBdr>
        <w:top w:val="none" w:sz="0" w:space="0" w:color="auto"/>
        <w:left w:val="none" w:sz="0" w:space="0" w:color="auto"/>
        <w:bottom w:val="none" w:sz="0" w:space="0" w:color="auto"/>
        <w:right w:val="none" w:sz="0" w:space="0" w:color="auto"/>
      </w:divBdr>
    </w:div>
    <w:div w:id="596139609">
      <w:bodyDiv w:val="1"/>
      <w:marLeft w:val="0"/>
      <w:marRight w:val="0"/>
      <w:marTop w:val="0"/>
      <w:marBottom w:val="0"/>
      <w:divBdr>
        <w:top w:val="none" w:sz="0" w:space="0" w:color="auto"/>
        <w:left w:val="none" w:sz="0" w:space="0" w:color="auto"/>
        <w:bottom w:val="none" w:sz="0" w:space="0" w:color="auto"/>
        <w:right w:val="none" w:sz="0" w:space="0" w:color="auto"/>
      </w:divBdr>
    </w:div>
    <w:div w:id="596253249">
      <w:bodyDiv w:val="1"/>
      <w:marLeft w:val="0"/>
      <w:marRight w:val="0"/>
      <w:marTop w:val="0"/>
      <w:marBottom w:val="0"/>
      <w:divBdr>
        <w:top w:val="none" w:sz="0" w:space="0" w:color="auto"/>
        <w:left w:val="none" w:sz="0" w:space="0" w:color="auto"/>
        <w:bottom w:val="none" w:sz="0" w:space="0" w:color="auto"/>
        <w:right w:val="none" w:sz="0" w:space="0" w:color="auto"/>
      </w:divBdr>
    </w:div>
    <w:div w:id="596450456">
      <w:bodyDiv w:val="1"/>
      <w:marLeft w:val="0"/>
      <w:marRight w:val="0"/>
      <w:marTop w:val="0"/>
      <w:marBottom w:val="0"/>
      <w:divBdr>
        <w:top w:val="none" w:sz="0" w:space="0" w:color="auto"/>
        <w:left w:val="none" w:sz="0" w:space="0" w:color="auto"/>
        <w:bottom w:val="none" w:sz="0" w:space="0" w:color="auto"/>
        <w:right w:val="none" w:sz="0" w:space="0" w:color="auto"/>
      </w:divBdr>
    </w:div>
    <w:div w:id="596595391">
      <w:bodyDiv w:val="1"/>
      <w:marLeft w:val="0"/>
      <w:marRight w:val="0"/>
      <w:marTop w:val="0"/>
      <w:marBottom w:val="0"/>
      <w:divBdr>
        <w:top w:val="none" w:sz="0" w:space="0" w:color="auto"/>
        <w:left w:val="none" w:sz="0" w:space="0" w:color="auto"/>
        <w:bottom w:val="none" w:sz="0" w:space="0" w:color="auto"/>
        <w:right w:val="none" w:sz="0" w:space="0" w:color="auto"/>
      </w:divBdr>
    </w:div>
    <w:div w:id="596720356">
      <w:bodyDiv w:val="1"/>
      <w:marLeft w:val="0"/>
      <w:marRight w:val="0"/>
      <w:marTop w:val="0"/>
      <w:marBottom w:val="0"/>
      <w:divBdr>
        <w:top w:val="none" w:sz="0" w:space="0" w:color="auto"/>
        <w:left w:val="none" w:sz="0" w:space="0" w:color="auto"/>
        <w:bottom w:val="none" w:sz="0" w:space="0" w:color="auto"/>
        <w:right w:val="none" w:sz="0" w:space="0" w:color="auto"/>
      </w:divBdr>
    </w:div>
    <w:div w:id="596913734">
      <w:bodyDiv w:val="1"/>
      <w:marLeft w:val="0"/>
      <w:marRight w:val="0"/>
      <w:marTop w:val="0"/>
      <w:marBottom w:val="0"/>
      <w:divBdr>
        <w:top w:val="none" w:sz="0" w:space="0" w:color="auto"/>
        <w:left w:val="none" w:sz="0" w:space="0" w:color="auto"/>
        <w:bottom w:val="none" w:sz="0" w:space="0" w:color="auto"/>
        <w:right w:val="none" w:sz="0" w:space="0" w:color="auto"/>
      </w:divBdr>
    </w:div>
    <w:div w:id="596984760">
      <w:bodyDiv w:val="1"/>
      <w:marLeft w:val="0"/>
      <w:marRight w:val="0"/>
      <w:marTop w:val="0"/>
      <w:marBottom w:val="0"/>
      <w:divBdr>
        <w:top w:val="none" w:sz="0" w:space="0" w:color="auto"/>
        <w:left w:val="none" w:sz="0" w:space="0" w:color="auto"/>
        <w:bottom w:val="none" w:sz="0" w:space="0" w:color="auto"/>
        <w:right w:val="none" w:sz="0" w:space="0" w:color="auto"/>
      </w:divBdr>
    </w:div>
    <w:div w:id="597100096">
      <w:bodyDiv w:val="1"/>
      <w:marLeft w:val="0"/>
      <w:marRight w:val="0"/>
      <w:marTop w:val="0"/>
      <w:marBottom w:val="0"/>
      <w:divBdr>
        <w:top w:val="none" w:sz="0" w:space="0" w:color="auto"/>
        <w:left w:val="none" w:sz="0" w:space="0" w:color="auto"/>
        <w:bottom w:val="none" w:sz="0" w:space="0" w:color="auto"/>
        <w:right w:val="none" w:sz="0" w:space="0" w:color="auto"/>
      </w:divBdr>
    </w:div>
    <w:div w:id="597443809">
      <w:bodyDiv w:val="1"/>
      <w:marLeft w:val="0"/>
      <w:marRight w:val="0"/>
      <w:marTop w:val="0"/>
      <w:marBottom w:val="0"/>
      <w:divBdr>
        <w:top w:val="none" w:sz="0" w:space="0" w:color="auto"/>
        <w:left w:val="none" w:sz="0" w:space="0" w:color="auto"/>
        <w:bottom w:val="none" w:sz="0" w:space="0" w:color="auto"/>
        <w:right w:val="none" w:sz="0" w:space="0" w:color="auto"/>
      </w:divBdr>
    </w:div>
    <w:div w:id="597567341">
      <w:bodyDiv w:val="1"/>
      <w:marLeft w:val="0"/>
      <w:marRight w:val="0"/>
      <w:marTop w:val="0"/>
      <w:marBottom w:val="0"/>
      <w:divBdr>
        <w:top w:val="none" w:sz="0" w:space="0" w:color="auto"/>
        <w:left w:val="none" w:sz="0" w:space="0" w:color="auto"/>
        <w:bottom w:val="none" w:sz="0" w:space="0" w:color="auto"/>
        <w:right w:val="none" w:sz="0" w:space="0" w:color="auto"/>
      </w:divBdr>
    </w:div>
    <w:div w:id="597642970">
      <w:bodyDiv w:val="1"/>
      <w:marLeft w:val="0"/>
      <w:marRight w:val="0"/>
      <w:marTop w:val="0"/>
      <w:marBottom w:val="0"/>
      <w:divBdr>
        <w:top w:val="none" w:sz="0" w:space="0" w:color="auto"/>
        <w:left w:val="none" w:sz="0" w:space="0" w:color="auto"/>
        <w:bottom w:val="none" w:sz="0" w:space="0" w:color="auto"/>
        <w:right w:val="none" w:sz="0" w:space="0" w:color="auto"/>
      </w:divBdr>
    </w:div>
    <w:div w:id="597711608">
      <w:bodyDiv w:val="1"/>
      <w:marLeft w:val="0"/>
      <w:marRight w:val="0"/>
      <w:marTop w:val="0"/>
      <w:marBottom w:val="0"/>
      <w:divBdr>
        <w:top w:val="none" w:sz="0" w:space="0" w:color="auto"/>
        <w:left w:val="none" w:sz="0" w:space="0" w:color="auto"/>
        <w:bottom w:val="none" w:sz="0" w:space="0" w:color="auto"/>
        <w:right w:val="none" w:sz="0" w:space="0" w:color="auto"/>
      </w:divBdr>
    </w:div>
    <w:div w:id="597714379">
      <w:bodyDiv w:val="1"/>
      <w:marLeft w:val="0"/>
      <w:marRight w:val="0"/>
      <w:marTop w:val="0"/>
      <w:marBottom w:val="0"/>
      <w:divBdr>
        <w:top w:val="none" w:sz="0" w:space="0" w:color="auto"/>
        <w:left w:val="none" w:sz="0" w:space="0" w:color="auto"/>
        <w:bottom w:val="none" w:sz="0" w:space="0" w:color="auto"/>
        <w:right w:val="none" w:sz="0" w:space="0" w:color="auto"/>
      </w:divBdr>
    </w:div>
    <w:div w:id="597912705">
      <w:bodyDiv w:val="1"/>
      <w:marLeft w:val="0"/>
      <w:marRight w:val="0"/>
      <w:marTop w:val="0"/>
      <w:marBottom w:val="0"/>
      <w:divBdr>
        <w:top w:val="none" w:sz="0" w:space="0" w:color="auto"/>
        <w:left w:val="none" w:sz="0" w:space="0" w:color="auto"/>
        <w:bottom w:val="none" w:sz="0" w:space="0" w:color="auto"/>
        <w:right w:val="none" w:sz="0" w:space="0" w:color="auto"/>
      </w:divBdr>
    </w:div>
    <w:div w:id="598148377">
      <w:bodyDiv w:val="1"/>
      <w:marLeft w:val="0"/>
      <w:marRight w:val="0"/>
      <w:marTop w:val="0"/>
      <w:marBottom w:val="0"/>
      <w:divBdr>
        <w:top w:val="none" w:sz="0" w:space="0" w:color="auto"/>
        <w:left w:val="none" w:sz="0" w:space="0" w:color="auto"/>
        <w:bottom w:val="none" w:sz="0" w:space="0" w:color="auto"/>
        <w:right w:val="none" w:sz="0" w:space="0" w:color="auto"/>
      </w:divBdr>
    </w:div>
    <w:div w:id="598174708">
      <w:bodyDiv w:val="1"/>
      <w:marLeft w:val="0"/>
      <w:marRight w:val="0"/>
      <w:marTop w:val="0"/>
      <w:marBottom w:val="0"/>
      <w:divBdr>
        <w:top w:val="none" w:sz="0" w:space="0" w:color="auto"/>
        <w:left w:val="none" w:sz="0" w:space="0" w:color="auto"/>
        <w:bottom w:val="none" w:sz="0" w:space="0" w:color="auto"/>
        <w:right w:val="none" w:sz="0" w:space="0" w:color="auto"/>
      </w:divBdr>
    </w:div>
    <w:div w:id="598685628">
      <w:bodyDiv w:val="1"/>
      <w:marLeft w:val="0"/>
      <w:marRight w:val="0"/>
      <w:marTop w:val="0"/>
      <w:marBottom w:val="0"/>
      <w:divBdr>
        <w:top w:val="none" w:sz="0" w:space="0" w:color="auto"/>
        <w:left w:val="none" w:sz="0" w:space="0" w:color="auto"/>
        <w:bottom w:val="none" w:sz="0" w:space="0" w:color="auto"/>
        <w:right w:val="none" w:sz="0" w:space="0" w:color="auto"/>
      </w:divBdr>
    </w:div>
    <w:div w:id="598803764">
      <w:bodyDiv w:val="1"/>
      <w:marLeft w:val="0"/>
      <w:marRight w:val="0"/>
      <w:marTop w:val="0"/>
      <w:marBottom w:val="0"/>
      <w:divBdr>
        <w:top w:val="none" w:sz="0" w:space="0" w:color="auto"/>
        <w:left w:val="none" w:sz="0" w:space="0" w:color="auto"/>
        <w:bottom w:val="none" w:sz="0" w:space="0" w:color="auto"/>
        <w:right w:val="none" w:sz="0" w:space="0" w:color="auto"/>
      </w:divBdr>
    </w:div>
    <w:div w:id="598804178">
      <w:bodyDiv w:val="1"/>
      <w:marLeft w:val="0"/>
      <w:marRight w:val="0"/>
      <w:marTop w:val="0"/>
      <w:marBottom w:val="0"/>
      <w:divBdr>
        <w:top w:val="none" w:sz="0" w:space="0" w:color="auto"/>
        <w:left w:val="none" w:sz="0" w:space="0" w:color="auto"/>
        <w:bottom w:val="none" w:sz="0" w:space="0" w:color="auto"/>
        <w:right w:val="none" w:sz="0" w:space="0" w:color="auto"/>
      </w:divBdr>
    </w:div>
    <w:div w:id="598833434">
      <w:bodyDiv w:val="1"/>
      <w:marLeft w:val="0"/>
      <w:marRight w:val="0"/>
      <w:marTop w:val="0"/>
      <w:marBottom w:val="0"/>
      <w:divBdr>
        <w:top w:val="none" w:sz="0" w:space="0" w:color="auto"/>
        <w:left w:val="none" w:sz="0" w:space="0" w:color="auto"/>
        <w:bottom w:val="none" w:sz="0" w:space="0" w:color="auto"/>
        <w:right w:val="none" w:sz="0" w:space="0" w:color="auto"/>
      </w:divBdr>
    </w:div>
    <w:div w:id="599219269">
      <w:bodyDiv w:val="1"/>
      <w:marLeft w:val="0"/>
      <w:marRight w:val="0"/>
      <w:marTop w:val="0"/>
      <w:marBottom w:val="0"/>
      <w:divBdr>
        <w:top w:val="none" w:sz="0" w:space="0" w:color="auto"/>
        <w:left w:val="none" w:sz="0" w:space="0" w:color="auto"/>
        <w:bottom w:val="none" w:sz="0" w:space="0" w:color="auto"/>
        <w:right w:val="none" w:sz="0" w:space="0" w:color="auto"/>
      </w:divBdr>
    </w:div>
    <w:div w:id="599261938">
      <w:bodyDiv w:val="1"/>
      <w:marLeft w:val="0"/>
      <w:marRight w:val="0"/>
      <w:marTop w:val="0"/>
      <w:marBottom w:val="0"/>
      <w:divBdr>
        <w:top w:val="none" w:sz="0" w:space="0" w:color="auto"/>
        <w:left w:val="none" w:sz="0" w:space="0" w:color="auto"/>
        <w:bottom w:val="none" w:sz="0" w:space="0" w:color="auto"/>
        <w:right w:val="none" w:sz="0" w:space="0" w:color="auto"/>
      </w:divBdr>
    </w:div>
    <w:div w:id="599531886">
      <w:bodyDiv w:val="1"/>
      <w:marLeft w:val="0"/>
      <w:marRight w:val="0"/>
      <w:marTop w:val="0"/>
      <w:marBottom w:val="0"/>
      <w:divBdr>
        <w:top w:val="none" w:sz="0" w:space="0" w:color="auto"/>
        <w:left w:val="none" w:sz="0" w:space="0" w:color="auto"/>
        <w:bottom w:val="none" w:sz="0" w:space="0" w:color="auto"/>
        <w:right w:val="none" w:sz="0" w:space="0" w:color="auto"/>
      </w:divBdr>
    </w:div>
    <w:div w:id="599533707">
      <w:bodyDiv w:val="1"/>
      <w:marLeft w:val="0"/>
      <w:marRight w:val="0"/>
      <w:marTop w:val="0"/>
      <w:marBottom w:val="0"/>
      <w:divBdr>
        <w:top w:val="none" w:sz="0" w:space="0" w:color="auto"/>
        <w:left w:val="none" w:sz="0" w:space="0" w:color="auto"/>
        <w:bottom w:val="none" w:sz="0" w:space="0" w:color="auto"/>
        <w:right w:val="none" w:sz="0" w:space="0" w:color="auto"/>
      </w:divBdr>
    </w:div>
    <w:div w:id="599683033">
      <w:bodyDiv w:val="1"/>
      <w:marLeft w:val="0"/>
      <w:marRight w:val="0"/>
      <w:marTop w:val="0"/>
      <w:marBottom w:val="0"/>
      <w:divBdr>
        <w:top w:val="none" w:sz="0" w:space="0" w:color="auto"/>
        <w:left w:val="none" w:sz="0" w:space="0" w:color="auto"/>
        <w:bottom w:val="none" w:sz="0" w:space="0" w:color="auto"/>
        <w:right w:val="none" w:sz="0" w:space="0" w:color="auto"/>
      </w:divBdr>
    </w:div>
    <w:div w:id="599728077">
      <w:bodyDiv w:val="1"/>
      <w:marLeft w:val="0"/>
      <w:marRight w:val="0"/>
      <w:marTop w:val="0"/>
      <w:marBottom w:val="0"/>
      <w:divBdr>
        <w:top w:val="none" w:sz="0" w:space="0" w:color="auto"/>
        <w:left w:val="none" w:sz="0" w:space="0" w:color="auto"/>
        <w:bottom w:val="none" w:sz="0" w:space="0" w:color="auto"/>
        <w:right w:val="none" w:sz="0" w:space="0" w:color="auto"/>
      </w:divBdr>
    </w:div>
    <w:div w:id="600182441">
      <w:bodyDiv w:val="1"/>
      <w:marLeft w:val="0"/>
      <w:marRight w:val="0"/>
      <w:marTop w:val="0"/>
      <w:marBottom w:val="0"/>
      <w:divBdr>
        <w:top w:val="none" w:sz="0" w:space="0" w:color="auto"/>
        <w:left w:val="none" w:sz="0" w:space="0" w:color="auto"/>
        <w:bottom w:val="none" w:sz="0" w:space="0" w:color="auto"/>
        <w:right w:val="none" w:sz="0" w:space="0" w:color="auto"/>
      </w:divBdr>
    </w:div>
    <w:div w:id="600332093">
      <w:bodyDiv w:val="1"/>
      <w:marLeft w:val="0"/>
      <w:marRight w:val="0"/>
      <w:marTop w:val="0"/>
      <w:marBottom w:val="0"/>
      <w:divBdr>
        <w:top w:val="none" w:sz="0" w:space="0" w:color="auto"/>
        <w:left w:val="none" w:sz="0" w:space="0" w:color="auto"/>
        <w:bottom w:val="none" w:sz="0" w:space="0" w:color="auto"/>
        <w:right w:val="none" w:sz="0" w:space="0" w:color="auto"/>
      </w:divBdr>
    </w:div>
    <w:div w:id="600528367">
      <w:bodyDiv w:val="1"/>
      <w:marLeft w:val="0"/>
      <w:marRight w:val="0"/>
      <w:marTop w:val="0"/>
      <w:marBottom w:val="0"/>
      <w:divBdr>
        <w:top w:val="none" w:sz="0" w:space="0" w:color="auto"/>
        <w:left w:val="none" w:sz="0" w:space="0" w:color="auto"/>
        <w:bottom w:val="none" w:sz="0" w:space="0" w:color="auto"/>
        <w:right w:val="none" w:sz="0" w:space="0" w:color="auto"/>
      </w:divBdr>
    </w:div>
    <w:div w:id="600533141">
      <w:bodyDiv w:val="1"/>
      <w:marLeft w:val="0"/>
      <w:marRight w:val="0"/>
      <w:marTop w:val="0"/>
      <w:marBottom w:val="0"/>
      <w:divBdr>
        <w:top w:val="none" w:sz="0" w:space="0" w:color="auto"/>
        <w:left w:val="none" w:sz="0" w:space="0" w:color="auto"/>
        <w:bottom w:val="none" w:sz="0" w:space="0" w:color="auto"/>
        <w:right w:val="none" w:sz="0" w:space="0" w:color="auto"/>
      </w:divBdr>
    </w:div>
    <w:div w:id="600533817">
      <w:bodyDiv w:val="1"/>
      <w:marLeft w:val="0"/>
      <w:marRight w:val="0"/>
      <w:marTop w:val="0"/>
      <w:marBottom w:val="0"/>
      <w:divBdr>
        <w:top w:val="none" w:sz="0" w:space="0" w:color="auto"/>
        <w:left w:val="none" w:sz="0" w:space="0" w:color="auto"/>
        <w:bottom w:val="none" w:sz="0" w:space="0" w:color="auto"/>
        <w:right w:val="none" w:sz="0" w:space="0" w:color="auto"/>
      </w:divBdr>
    </w:div>
    <w:div w:id="600571939">
      <w:bodyDiv w:val="1"/>
      <w:marLeft w:val="0"/>
      <w:marRight w:val="0"/>
      <w:marTop w:val="0"/>
      <w:marBottom w:val="0"/>
      <w:divBdr>
        <w:top w:val="none" w:sz="0" w:space="0" w:color="auto"/>
        <w:left w:val="none" w:sz="0" w:space="0" w:color="auto"/>
        <w:bottom w:val="none" w:sz="0" w:space="0" w:color="auto"/>
        <w:right w:val="none" w:sz="0" w:space="0" w:color="auto"/>
      </w:divBdr>
    </w:div>
    <w:div w:id="600574225">
      <w:bodyDiv w:val="1"/>
      <w:marLeft w:val="0"/>
      <w:marRight w:val="0"/>
      <w:marTop w:val="0"/>
      <w:marBottom w:val="0"/>
      <w:divBdr>
        <w:top w:val="none" w:sz="0" w:space="0" w:color="auto"/>
        <w:left w:val="none" w:sz="0" w:space="0" w:color="auto"/>
        <w:bottom w:val="none" w:sz="0" w:space="0" w:color="auto"/>
        <w:right w:val="none" w:sz="0" w:space="0" w:color="auto"/>
      </w:divBdr>
    </w:div>
    <w:div w:id="600648274">
      <w:bodyDiv w:val="1"/>
      <w:marLeft w:val="0"/>
      <w:marRight w:val="0"/>
      <w:marTop w:val="0"/>
      <w:marBottom w:val="0"/>
      <w:divBdr>
        <w:top w:val="none" w:sz="0" w:space="0" w:color="auto"/>
        <w:left w:val="none" w:sz="0" w:space="0" w:color="auto"/>
        <w:bottom w:val="none" w:sz="0" w:space="0" w:color="auto"/>
        <w:right w:val="none" w:sz="0" w:space="0" w:color="auto"/>
      </w:divBdr>
    </w:div>
    <w:div w:id="600724419">
      <w:bodyDiv w:val="1"/>
      <w:marLeft w:val="0"/>
      <w:marRight w:val="0"/>
      <w:marTop w:val="0"/>
      <w:marBottom w:val="0"/>
      <w:divBdr>
        <w:top w:val="none" w:sz="0" w:space="0" w:color="auto"/>
        <w:left w:val="none" w:sz="0" w:space="0" w:color="auto"/>
        <w:bottom w:val="none" w:sz="0" w:space="0" w:color="auto"/>
        <w:right w:val="none" w:sz="0" w:space="0" w:color="auto"/>
      </w:divBdr>
    </w:div>
    <w:div w:id="601183775">
      <w:bodyDiv w:val="1"/>
      <w:marLeft w:val="0"/>
      <w:marRight w:val="0"/>
      <w:marTop w:val="0"/>
      <w:marBottom w:val="0"/>
      <w:divBdr>
        <w:top w:val="none" w:sz="0" w:space="0" w:color="auto"/>
        <w:left w:val="none" w:sz="0" w:space="0" w:color="auto"/>
        <w:bottom w:val="none" w:sz="0" w:space="0" w:color="auto"/>
        <w:right w:val="none" w:sz="0" w:space="0" w:color="auto"/>
      </w:divBdr>
    </w:div>
    <w:div w:id="601256507">
      <w:bodyDiv w:val="1"/>
      <w:marLeft w:val="0"/>
      <w:marRight w:val="0"/>
      <w:marTop w:val="0"/>
      <w:marBottom w:val="0"/>
      <w:divBdr>
        <w:top w:val="none" w:sz="0" w:space="0" w:color="auto"/>
        <w:left w:val="none" w:sz="0" w:space="0" w:color="auto"/>
        <w:bottom w:val="none" w:sz="0" w:space="0" w:color="auto"/>
        <w:right w:val="none" w:sz="0" w:space="0" w:color="auto"/>
      </w:divBdr>
    </w:div>
    <w:div w:id="601307357">
      <w:bodyDiv w:val="1"/>
      <w:marLeft w:val="0"/>
      <w:marRight w:val="0"/>
      <w:marTop w:val="0"/>
      <w:marBottom w:val="0"/>
      <w:divBdr>
        <w:top w:val="none" w:sz="0" w:space="0" w:color="auto"/>
        <w:left w:val="none" w:sz="0" w:space="0" w:color="auto"/>
        <w:bottom w:val="none" w:sz="0" w:space="0" w:color="auto"/>
        <w:right w:val="none" w:sz="0" w:space="0" w:color="auto"/>
      </w:divBdr>
    </w:div>
    <w:div w:id="601378648">
      <w:bodyDiv w:val="1"/>
      <w:marLeft w:val="0"/>
      <w:marRight w:val="0"/>
      <w:marTop w:val="0"/>
      <w:marBottom w:val="0"/>
      <w:divBdr>
        <w:top w:val="none" w:sz="0" w:space="0" w:color="auto"/>
        <w:left w:val="none" w:sz="0" w:space="0" w:color="auto"/>
        <w:bottom w:val="none" w:sz="0" w:space="0" w:color="auto"/>
        <w:right w:val="none" w:sz="0" w:space="0" w:color="auto"/>
      </w:divBdr>
    </w:div>
    <w:div w:id="601492854">
      <w:bodyDiv w:val="1"/>
      <w:marLeft w:val="0"/>
      <w:marRight w:val="0"/>
      <w:marTop w:val="0"/>
      <w:marBottom w:val="0"/>
      <w:divBdr>
        <w:top w:val="none" w:sz="0" w:space="0" w:color="auto"/>
        <w:left w:val="none" w:sz="0" w:space="0" w:color="auto"/>
        <w:bottom w:val="none" w:sz="0" w:space="0" w:color="auto"/>
        <w:right w:val="none" w:sz="0" w:space="0" w:color="auto"/>
      </w:divBdr>
    </w:div>
    <w:div w:id="601494455">
      <w:bodyDiv w:val="1"/>
      <w:marLeft w:val="0"/>
      <w:marRight w:val="0"/>
      <w:marTop w:val="0"/>
      <w:marBottom w:val="0"/>
      <w:divBdr>
        <w:top w:val="none" w:sz="0" w:space="0" w:color="auto"/>
        <w:left w:val="none" w:sz="0" w:space="0" w:color="auto"/>
        <w:bottom w:val="none" w:sz="0" w:space="0" w:color="auto"/>
        <w:right w:val="none" w:sz="0" w:space="0" w:color="auto"/>
      </w:divBdr>
    </w:div>
    <w:div w:id="601497465">
      <w:bodyDiv w:val="1"/>
      <w:marLeft w:val="0"/>
      <w:marRight w:val="0"/>
      <w:marTop w:val="0"/>
      <w:marBottom w:val="0"/>
      <w:divBdr>
        <w:top w:val="none" w:sz="0" w:space="0" w:color="auto"/>
        <w:left w:val="none" w:sz="0" w:space="0" w:color="auto"/>
        <w:bottom w:val="none" w:sz="0" w:space="0" w:color="auto"/>
        <w:right w:val="none" w:sz="0" w:space="0" w:color="auto"/>
      </w:divBdr>
    </w:div>
    <w:div w:id="601762579">
      <w:bodyDiv w:val="1"/>
      <w:marLeft w:val="0"/>
      <w:marRight w:val="0"/>
      <w:marTop w:val="0"/>
      <w:marBottom w:val="0"/>
      <w:divBdr>
        <w:top w:val="none" w:sz="0" w:space="0" w:color="auto"/>
        <w:left w:val="none" w:sz="0" w:space="0" w:color="auto"/>
        <w:bottom w:val="none" w:sz="0" w:space="0" w:color="auto"/>
        <w:right w:val="none" w:sz="0" w:space="0" w:color="auto"/>
      </w:divBdr>
    </w:div>
    <w:div w:id="601765199">
      <w:bodyDiv w:val="1"/>
      <w:marLeft w:val="0"/>
      <w:marRight w:val="0"/>
      <w:marTop w:val="0"/>
      <w:marBottom w:val="0"/>
      <w:divBdr>
        <w:top w:val="none" w:sz="0" w:space="0" w:color="auto"/>
        <w:left w:val="none" w:sz="0" w:space="0" w:color="auto"/>
        <w:bottom w:val="none" w:sz="0" w:space="0" w:color="auto"/>
        <w:right w:val="none" w:sz="0" w:space="0" w:color="auto"/>
      </w:divBdr>
    </w:div>
    <w:div w:id="601836801">
      <w:bodyDiv w:val="1"/>
      <w:marLeft w:val="0"/>
      <w:marRight w:val="0"/>
      <w:marTop w:val="0"/>
      <w:marBottom w:val="0"/>
      <w:divBdr>
        <w:top w:val="none" w:sz="0" w:space="0" w:color="auto"/>
        <w:left w:val="none" w:sz="0" w:space="0" w:color="auto"/>
        <w:bottom w:val="none" w:sz="0" w:space="0" w:color="auto"/>
        <w:right w:val="none" w:sz="0" w:space="0" w:color="auto"/>
      </w:divBdr>
    </w:div>
    <w:div w:id="601841309">
      <w:bodyDiv w:val="1"/>
      <w:marLeft w:val="0"/>
      <w:marRight w:val="0"/>
      <w:marTop w:val="0"/>
      <w:marBottom w:val="0"/>
      <w:divBdr>
        <w:top w:val="none" w:sz="0" w:space="0" w:color="auto"/>
        <w:left w:val="none" w:sz="0" w:space="0" w:color="auto"/>
        <w:bottom w:val="none" w:sz="0" w:space="0" w:color="auto"/>
        <w:right w:val="none" w:sz="0" w:space="0" w:color="auto"/>
      </w:divBdr>
    </w:div>
    <w:div w:id="601843216">
      <w:bodyDiv w:val="1"/>
      <w:marLeft w:val="0"/>
      <w:marRight w:val="0"/>
      <w:marTop w:val="0"/>
      <w:marBottom w:val="0"/>
      <w:divBdr>
        <w:top w:val="none" w:sz="0" w:space="0" w:color="auto"/>
        <w:left w:val="none" w:sz="0" w:space="0" w:color="auto"/>
        <w:bottom w:val="none" w:sz="0" w:space="0" w:color="auto"/>
        <w:right w:val="none" w:sz="0" w:space="0" w:color="auto"/>
      </w:divBdr>
    </w:div>
    <w:div w:id="601955929">
      <w:bodyDiv w:val="1"/>
      <w:marLeft w:val="0"/>
      <w:marRight w:val="0"/>
      <w:marTop w:val="0"/>
      <w:marBottom w:val="0"/>
      <w:divBdr>
        <w:top w:val="none" w:sz="0" w:space="0" w:color="auto"/>
        <w:left w:val="none" w:sz="0" w:space="0" w:color="auto"/>
        <w:bottom w:val="none" w:sz="0" w:space="0" w:color="auto"/>
        <w:right w:val="none" w:sz="0" w:space="0" w:color="auto"/>
      </w:divBdr>
    </w:div>
    <w:div w:id="602029623">
      <w:bodyDiv w:val="1"/>
      <w:marLeft w:val="0"/>
      <w:marRight w:val="0"/>
      <w:marTop w:val="0"/>
      <w:marBottom w:val="0"/>
      <w:divBdr>
        <w:top w:val="none" w:sz="0" w:space="0" w:color="auto"/>
        <w:left w:val="none" w:sz="0" w:space="0" w:color="auto"/>
        <w:bottom w:val="none" w:sz="0" w:space="0" w:color="auto"/>
        <w:right w:val="none" w:sz="0" w:space="0" w:color="auto"/>
      </w:divBdr>
    </w:div>
    <w:div w:id="602109927">
      <w:bodyDiv w:val="1"/>
      <w:marLeft w:val="0"/>
      <w:marRight w:val="0"/>
      <w:marTop w:val="0"/>
      <w:marBottom w:val="0"/>
      <w:divBdr>
        <w:top w:val="none" w:sz="0" w:space="0" w:color="auto"/>
        <w:left w:val="none" w:sz="0" w:space="0" w:color="auto"/>
        <w:bottom w:val="none" w:sz="0" w:space="0" w:color="auto"/>
        <w:right w:val="none" w:sz="0" w:space="0" w:color="auto"/>
      </w:divBdr>
    </w:div>
    <w:div w:id="602223224">
      <w:bodyDiv w:val="1"/>
      <w:marLeft w:val="0"/>
      <w:marRight w:val="0"/>
      <w:marTop w:val="0"/>
      <w:marBottom w:val="0"/>
      <w:divBdr>
        <w:top w:val="none" w:sz="0" w:space="0" w:color="auto"/>
        <w:left w:val="none" w:sz="0" w:space="0" w:color="auto"/>
        <w:bottom w:val="none" w:sz="0" w:space="0" w:color="auto"/>
        <w:right w:val="none" w:sz="0" w:space="0" w:color="auto"/>
      </w:divBdr>
    </w:div>
    <w:div w:id="602347081">
      <w:bodyDiv w:val="1"/>
      <w:marLeft w:val="0"/>
      <w:marRight w:val="0"/>
      <w:marTop w:val="0"/>
      <w:marBottom w:val="0"/>
      <w:divBdr>
        <w:top w:val="none" w:sz="0" w:space="0" w:color="auto"/>
        <w:left w:val="none" w:sz="0" w:space="0" w:color="auto"/>
        <w:bottom w:val="none" w:sz="0" w:space="0" w:color="auto"/>
        <w:right w:val="none" w:sz="0" w:space="0" w:color="auto"/>
      </w:divBdr>
    </w:div>
    <w:div w:id="602494015">
      <w:bodyDiv w:val="1"/>
      <w:marLeft w:val="0"/>
      <w:marRight w:val="0"/>
      <w:marTop w:val="0"/>
      <w:marBottom w:val="0"/>
      <w:divBdr>
        <w:top w:val="none" w:sz="0" w:space="0" w:color="auto"/>
        <w:left w:val="none" w:sz="0" w:space="0" w:color="auto"/>
        <w:bottom w:val="none" w:sz="0" w:space="0" w:color="auto"/>
        <w:right w:val="none" w:sz="0" w:space="0" w:color="auto"/>
      </w:divBdr>
    </w:div>
    <w:div w:id="602494481">
      <w:bodyDiv w:val="1"/>
      <w:marLeft w:val="0"/>
      <w:marRight w:val="0"/>
      <w:marTop w:val="0"/>
      <w:marBottom w:val="0"/>
      <w:divBdr>
        <w:top w:val="none" w:sz="0" w:space="0" w:color="auto"/>
        <w:left w:val="none" w:sz="0" w:space="0" w:color="auto"/>
        <w:bottom w:val="none" w:sz="0" w:space="0" w:color="auto"/>
        <w:right w:val="none" w:sz="0" w:space="0" w:color="auto"/>
      </w:divBdr>
    </w:div>
    <w:div w:id="602687611">
      <w:bodyDiv w:val="1"/>
      <w:marLeft w:val="0"/>
      <w:marRight w:val="0"/>
      <w:marTop w:val="0"/>
      <w:marBottom w:val="0"/>
      <w:divBdr>
        <w:top w:val="none" w:sz="0" w:space="0" w:color="auto"/>
        <w:left w:val="none" w:sz="0" w:space="0" w:color="auto"/>
        <w:bottom w:val="none" w:sz="0" w:space="0" w:color="auto"/>
        <w:right w:val="none" w:sz="0" w:space="0" w:color="auto"/>
      </w:divBdr>
    </w:div>
    <w:div w:id="602762525">
      <w:bodyDiv w:val="1"/>
      <w:marLeft w:val="0"/>
      <w:marRight w:val="0"/>
      <w:marTop w:val="0"/>
      <w:marBottom w:val="0"/>
      <w:divBdr>
        <w:top w:val="none" w:sz="0" w:space="0" w:color="auto"/>
        <w:left w:val="none" w:sz="0" w:space="0" w:color="auto"/>
        <w:bottom w:val="none" w:sz="0" w:space="0" w:color="auto"/>
        <w:right w:val="none" w:sz="0" w:space="0" w:color="auto"/>
      </w:divBdr>
    </w:div>
    <w:div w:id="603272605">
      <w:bodyDiv w:val="1"/>
      <w:marLeft w:val="0"/>
      <w:marRight w:val="0"/>
      <w:marTop w:val="0"/>
      <w:marBottom w:val="0"/>
      <w:divBdr>
        <w:top w:val="none" w:sz="0" w:space="0" w:color="auto"/>
        <w:left w:val="none" w:sz="0" w:space="0" w:color="auto"/>
        <w:bottom w:val="none" w:sz="0" w:space="0" w:color="auto"/>
        <w:right w:val="none" w:sz="0" w:space="0" w:color="auto"/>
      </w:divBdr>
    </w:div>
    <w:div w:id="603339391">
      <w:bodyDiv w:val="1"/>
      <w:marLeft w:val="0"/>
      <w:marRight w:val="0"/>
      <w:marTop w:val="0"/>
      <w:marBottom w:val="0"/>
      <w:divBdr>
        <w:top w:val="none" w:sz="0" w:space="0" w:color="auto"/>
        <w:left w:val="none" w:sz="0" w:space="0" w:color="auto"/>
        <w:bottom w:val="none" w:sz="0" w:space="0" w:color="auto"/>
        <w:right w:val="none" w:sz="0" w:space="0" w:color="auto"/>
      </w:divBdr>
    </w:div>
    <w:div w:id="603418283">
      <w:bodyDiv w:val="1"/>
      <w:marLeft w:val="0"/>
      <w:marRight w:val="0"/>
      <w:marTop w:val="0"/>
      <w:marBottom w:val="0"/>
      <w:divBdr>
        <w:top w:val="none" w:sz="0" w:space="0" w:color="auto"/>
        <w:left w:val="none" w:sz="0" w:space="0" w:color="auto"/>
        <w:bottom w:val="none" w:sz="0" w:space="0" w:color="auto"/>
        <w:right w:val="none" w:sz="0" w:space="0" w:color="auto"/>
      </w:divBdr>
    </w:div>
    <w:div w:id="603421973">
      <w:bodyDiv w:val="1"/>
      <w:marLeft w:val="0"/>
      <w:marRight w:val="0"/>
      <w:marTop w:val="0"/>
      <w:marBottom w:val="0"/>
      <w:divBdr>
        <w:top w:val="none" w:sz="0" w:space="0" w:color="auto"/>
        <w:left w:val="none" w:sz="0" w:space="0" w:color="auto"/>
        <w:bottom w:val="none" w:sz="0" w:space="0" w:color="auto"/>
        <w:right w:val="none" w:sz="0" w:space="0" w:color="auto"/>
      </w:divBdr>
    </w:div>
    <w:div w:id="603609725">
      <w:bodyDiv w:val="1"/>
      <w:marLeft w:val="0"/>
      <w:marRight w:val="0"/>
      <w:marTop w:val="0"/>
      <w:marBottom w:val="0"/>
      <w:divBdr>
        <w:top w:val="none" w:sz="0" w:space="0" w:color="auto"/>
        <w:left w:val="none" w:sz="0" w:space="0" w:color="auto"/>
        <w:bottom w:val="none" w:sz="0" w:space="0" w:color="auto"/>
        <w:right w:val="none" w:sz="0" w:space="0" w:color="auto"/>
      </w:divBdr>
    </w:div>
    <w:div w:id="603613937">
      <w:bodyDiv w:val="1"/>
      <w:marLeft w:val="0"/>
      <w:marRight w:val="0"/>
      <w:marTop w:val="0"/>
      <w:marBottom w:val="0"/>
      <w:divBdr>
        <w:top w:val="none" w:sz="0" w:space="0" w:color="auto"/>
        <w:left w:val="none" w:sz="0" w:space="0" w:color="auto"/>
        <w:bottom w:val="none" w:sz="0" w:space="0" w:color="auto"/>
        <w:right w:val="none" w:sz="0" w:space="0" w:color="auto"/>
      </w:divBdr>
    </w:div>
    <w:div w:id="603614392">
      <w:bodyDiv w:val="1"/>
      <w:marLeft w:val="0"/>
      <w:marRight w:val="0"/>
      <w:marTop w:val="0"/>
      <w:marBottom w:val="0"/>
      <w:divBdr>
        <w:top w:val="none" w:sz="0" w:space="0" w:color="auto"/>
        <w:left w:val="none" w:sz="0" w:space="0" w:color="auto"/>
        <w:bottom w:val="none" w:sz="0" w:space="0" w:color="auto"/>
        <w:right w:val="none" w:sz="0" w:space="0" w:color="auto"/>
      </w:divBdr>
    </w:div>
    <w:div w:id="603659284">
      <w:bodyDiv w:val="1"/>
      <w:marLeft w:val="0"/>
      <w:marRight w:val="0"/>
      <w:marTop w:val="0"/>
      <w:marBottom w:val="0"/>
      <w:divBdr>
        <w:top w:val="none" w:sz="0" w:space="0" w:color="auto"/>
        <w:left w:val="none" w:sz="0" w:space="0" w:color="auto"/>
        <w:bottom w:val="none" w:sz="0" w:space="0" w:color="auto"/>
        <w:right w:val="none" w:sz="0" w:space="0" w:color="auto"/>
      </w:divBdr>
    </w:div>
    <w:div w:id="603660164">
      <w:bodyDiv w:val="1"/>
      <w:marLeft w:val="0"/>
      <w:marRight w:val="0"/>
      <w:marTop w:val="0"/>
      <w:marBottom w:val="0"/>
      <w:divBdr>
        <w:top w:val="none" w:sz="0" w:space="0" w:color="auto"/>
        <w:left w:val="none" w:sz="0" w:space="0" w:color="auto"/>
        <w:bottom w:val="none" w:sz="0" w:space="0" w:color="auto"/>
        <w:right w:val="none" w:sz="0" w:space="0" w:color="auto"/>
      </w:divBdr>
    </w:div>
    <w:div w:id="603924494">
      <w:bodyDiv w:val="1"/>
      <w:marLeft w:val="0"/>
      <w:marRight w:val="0"/>
      <w:marTop w:val="0"/>
      <w:marBottom w:val="0"/>
      <w:divBdr>
        <w:top w:val="none" w:sz="0" w:space="0" w:color="auto"/>
        <w:left w:val="none" w:sz="0" w:space="0" w:color="auto"/>
        <w:bottom w:val="none" w:sz="0" w:space="0" w:color="auto"/>
        <w:right w:val="none" w:sz="0" w:space="0" w:color="auto"/>
      </w:divBdr>
    </w:div>
    <w:div w:id="604121090">
      <w:bodyDiv w:val="1"/>
      <w:marLeft w:val="0"/>
      <w:marRight w:val="0"/>
      <w:marTop w:val="0"/>
      <w:marBottom w:val="0"/>
      <w:divBdr>
        <w:top w:val="none" w:sz="0" w:space="0" w:color="auto"/>
        <w:left w:val="none" w:sz="0" w:space="0" w:color="auto"/>
        <w:bottom w:val="none" w:sz="0" w:space="0" w:color="auto"/>
        <w:right w:val="none" w:sz="0" w:space="0" w:color="auto"/>
      </w:divBdr>
    </w:div>
    <w:div w:id="604189367">
      <w:bodyDiv w:val="1"/>
      <w:marLeft w:val="0"/>
      <w:marRight w:val="0"/>
      <w:marTop w:val="0"/>
      <w:marBottom w:val="0"/>
      <w:divBdr>
        <w:top w:val="none" w:sz="0" w:space="0" w:color="auto"/>
        <w:left w:val="none" w:sz="0" w:space="0" w:color="auto"/>
        <w:bottom w:val="none" w:sz="0" w:space="0" w:color="auto"/>
        <w:right w:val="none" w:sz="0" w:space="0" w:color="auto"/>
      </w:divBdr>
    </w:div>
    <w:div w:id="604194752">
      <w:bodyDiv w:val="1"/>
      <w:marLeft w:val="0"/>
      <w:marRight w:val="0"/>
      <w:marTop w:val="0"/>
      <w:marBottom w:val="0"/>
      <w:divBdr>
        <w:top w:val="none" w:sz="0" w:space="0" w:color="auto"/>
        <w:left w:val="none" w:sz="0" w:space="0" w:color="auto"/>
        <w:bottom w:val="none" w:sz="0" w:space="0" w:color="auto"/>
        <w:right w:val="none" w:sz="0" w:space="0" w:color="auto"/>
      </w:divBdr>
    </w:div>
    <w:div w:id="604462188">
      <w:bodyDiv w:val="1"/>
      <w:marLeft w:val="0"/>
      <w:marRight w:val="0"/>
      <w:marTop w:val="0"/>
      <w:marBottom w:val="0"/>
      <w:divBdr>
        <w:top w:val="none" w:sz="0" w:space="0" w:color="auto"/>
        <w:left w:val="none" w:sz="0" w:space="0" w:color="auto"/>
        <w:bottom w:val="none" w:sz="0" w:space="0" w:color="auto"/>
        <w:right w:val="none" w:sz="0" w:space="0" w:color="auto"/>
      </w:divBdr>
    </w:div>
    <w:div w:id="604578580">
      <w:bodyDiv w:val="1"/>
      <w:marLeft w:val="0"/>
      <w:marRight w:val="0"/>
      <w:marTop w:val="0"/>
      <w:marBottom w:val="0"/>
      <w:divBdr>
        <w:top w:val="none" w:sz="0" w:space="0" w:color="auto"/>
        <w:left w:val="none" w:sz="0" w:space="0" w:color="auto"/>
        <w:bottom w:val="none" w:sz="0" w:space="0" w:color="auto"/>
        <w:right w:val="none" w:sz="0" w:space="0" w:color="auto"/>
      </w:divBdr>
    </w:div>
    <w:div w:id="604768874">
      <w:bodyDiv w:val="1"/>
      <w:marLeft w:val="0"/>
      <w:marRight w:val="0"/>
      <w:marTop w:val="0"/>
      <w:marBottom w:val="0"/>
      <w:divBdr>
        <w:top w:val="none" w:sz="0" w:space="0" w:color="auto"/>
        <w:left w:val="none" w:sz="0" w:space="0" w:color="auto"/>
        <w:bottom w:val="none" w:sz="0" w:space="0" w:color="auto"/>
        <w:right w:val="none" w:sz="0" w:space="0" w:color="auto"/>
      </w:divBdr>
    </w:div>
    <w:div w:id="604852431">
      <w:bodyDiv w:val="1"/>
      <w:marLeft w:val="0"/>
      <w:marRight w:val="0"/>
      <w:marTop w:val="0"/>
      <w:marBottom w:val="0"/>
      <w:divBdr>
        <w:top w:val="none" w:sz="0" w:space="0" w:color="auto"/>
        <w:left w:val="none" w:sz="0" w:space="0" w:color="auto"/>
        <w:bottom w:val="none" w:sz="0" w:space="0" w:color="auto"/>
        <w:right w:val="none" w:sz="0" w:space="0" w:color="auto"/>
      </w:divBdr>
    </w:div>
    <w:div w:id="604966618">
      <w:bodyDiv w:val="1"/>
      <w:marLeft w:val="0"/>
      <w:marRight w:val="0"/>
      <w:marTop w:val="0"/>
      <w:marBottom w:val="0"/>
      <w:divBdr>
        <w:top w:val="none" w:sz="0" w:space="0" w:color="auto"/>
        <w:left w:val="none" w:sz="0" w:space="0" w:color="auto"/>
        <w:bottom w:val="none" w:sz="0" w:space="0" w:color="auto"/>
        <w:right w:val="none" w:sz="0" w:space="0" w:color="auto"/>
      </w:divBdr>
    </w:div>
    <w:div w:id="605115501">
      <w:bodyDiv w:val="1"/>
      <w:marLeft w:val="0"/>
      <w:marRight w:val="0"/>
      <w:marTop w:val="0"/>
      <w:marBottom w:val="0"/>
      <w:divBdr>
        <w:top w:val="none" w:sz="0" w:space="0" w:color="auto"/>
        <w:left w:val="none" w:sz="0" w:space="0" w:color="auto"/>
        <w:bottom w:val="none" w:sz="0" w:space="0" w:color="auto"/>
        <w:right w:val="none" w:sz="0" w:space="0" w:color="auto"/>
      </w:divBdr>
    </w:div>
    <w:div w:id="605117286">
      <w:bodyDiv w:val="1"/>
      <w:marLeft w:val="0"/>
      <w:marRight w:val="0"/>
      <w:marTop w:val="0"/>
      <w:marBottom w:val="0"/>
      <w:divBdr>
        <w:top w:val="none" w:sz="0" w:space="0" w:color="auto"/>
        <w:left w:val="none" w:sz="0" w:space="0" w:color="auto"/>
        <w:bottom w:val="none" w:sz="0" w:space="0" w:color="auto"/>
        <w:right w:val="none" w:sz="0" w:space="0" w:color="auto"/>
      </w:divBdr>
    </w:div>
    <w:div w:id="605120581">
      <w:bodyDiv w:val="1"/>
      <w:marLeft w:val="0"/>
      <w:marRight w:val="0"/>
      <w:marTop w:val="0"/>
      <w:marBottom w:val="0"/>
      <w:divBdr>
        <w:top w:val="none" w:sz="0" w:space="0" w:color="auto"/>
        <w:left w:val="none" w:sz="0" w:space="0" w:color="auto"/>
        <w:bottom w:val="none" w:sz="0" w:space="0" w:color="auto"/>
        <w:right w:val="none" w:sz="0" w:space="0" w:color="auto"/>
      </w:divBdr>
    </w:div>
    <w:div w:id="605312998">
      <w:bodyDiv w:val="1"/>
      <w:marLeft w:val="0"/>
      <w:marRight w:val="0"/>
      <w:marTop w:val="0"/>
      <w:marBottom w:val="0"/>
      <w:divBdr>
        <w:top w:val="none" w:sz="0" w:space="0" w:color="auto"/>
        <w:left w:val="none" w:sz="0" w:space="0" w:color="auto"/>
        <w:bottom w:val="none" w:sz="0" w:space="0" w:color="auto"/>
        <w:right w:val="none" w:sz="0" w:space="0" w:color="auto"/>
      </w:divBdr>
    </w:div>
    <w:div w:id="605499430">
      <w:bodyDiv w:val="1"/>
      <w:marLeft w:val="0"/>
      <w:marRight w:val="0"/>
      <w:marTop w:val="0"/>
      <w:marBottom w:val="0"/>
      <w:divBdr>
        <w:top w:val="none" w:sz="0" w:space="0" w:color="auto"/>
        <w:left w:val="none" w:sz="0" w:space="0" w:color="auto"/>
        <w:bottom w:val="none" w:sz="0" w:space="0" w:color="auto"/>
        <w:right w:val="none" w:sz="0" w:space="0" w:color="auto"/>
      </w:divBdr>
    </w:div>
    <w:div w:id="605507726">
      <w:bodyDiv w:val="1"/>
      <w:marLeft w:val="0"/>
      <w:marRight w:val="0"/>
      <w:marTop w:val="0"/>
      <w:marBottom w:val="0"/>
      <w:divBdr>
        <w:top w:val="none" w:sz="0" w:space="0" w:color="auto"/>
        <w:left w:val="none" w:sz="0" w:space="0" w:color="auto"/>
        <w:bottom w:val="none" w:sz="0" w:space="0" w:color="auto"/>
        <w:right w:val="none" w:sz="0" w:space="0" w:color="auto"/>
      </w:divBdr>
    </w:div>
    <w:div w:id="605582282">
      <w:bodyDiv w:val="1"/>
      <w:marLeft w:val="0"/>
      <w:marRight w:val="0"/>
      <w:marTop w:val="0"/>
      <w:marBottom w:val="0"/>
      <w:divBdr>
        <w:top w:val="none" w:sz="0" w:space="0" w:color="auto"/>
        <w:left w:val="none" w:sz="0" w:space="0" w:color="auto"/>
        <w:bottom w:val="none" w:sz="0" w:space="0" w:color="auto"/>
        <w:right w:val="none" w:sz="0" w:space="0" w:color="auto"/>
      </w:divBdr>
    </w:div>
    <w:div w:id="605624217">
      <w:bodyDiv w:val="1"/>
      <w:marLeft w:val="0"/>
      <w:marRight w:val="0"/>
      <w:marTop w:val="0"/>
      <w:marBottom w:val="0"/>
      <w:divBdr>
        <w:top w:val="none" w:sz="0" w:space="0" w:color="auto"/>
        <w:left w:val="none" w:sz="0" w:space="0" w:color="auto"/>
        <w:bottom w:val="none" w:sz="0" w:space="0" w:color="auto"/>
        <w:right w:val="none" w:sz="0" w:space="0" w:color="auto"/>
      </w:divBdr>
    </w:div>
    <w:div w:id="605774472">
      <w:bodyDiv w:val="1"/>
      <w:marLeft w:val="0"/>
      <w:marRight w:val="0"/>
      <w:marTop w:val="0"/>
      <w:marBottom w:val="0"/>
      <w:divBdr>
        <w:top w:val="none" w:sz="0" w:space="0" w:color="auto"/>
        <w:left w:val="none" w:sz="0" w:space="0" w:color="auto"/>
        <w:bottom w:val="none" w:sz="0" w:space="0" w:color="auto"/>
        <w:right w:val="none" w:sz="0" w:space="0" w:color="auto"/>
      </w:divBdr>
    </w:div>
    <w:div w:id="605965363">
      <w:bodyDiv w:val="1"/>
      <w:marLeft w:val="0"/>
      <w:marRight w:val="0"/>
      <w:marTop w:val="0"/>
      <w:marBottom w:val="0"/>
      <w:divBdr>
        <w:top w:val="none" w:sz="0" w:space="0" w:color="auto"/>
        <w:left w:val="none" w:sz="0" w:space="0" w:color="auto"/>
        <w:bottom w:val="none" w:sz="0" w:space="0" w:color="auto"/>
        <w:right w:val="none" w:sz="0" w:space="0" w:color="auto"/>
      </w:divBdr>
    </w:div>
    <w:div w:id="606086641">
      <w:bodyDiv w:val="1"/>
      <w:marLeft w:val="0"/>
      <w:marRight w:val="0"/>
      <w:marTop w:val="0"/>
      <w:marBottom w:val="0"/>
      <w:divBdr>
        <w:top w:val="none" w:sz="0" w:space="0" w:color="auto"/>
        <w:left w:val="none" w:sz="0" w:space="0" w:color="auto"/>
        <w:bottom w:val="none" w:sz="0" w:space="0" w:color="auto"/>
        <w:right w:val="none" w:sz="0" w:space="0" w:color="auto"/>
      </w:divBdr>
    </w:div>
    <w:div w:id="606163457">
      <w:bodyDiv w:val="1"/>
      <w:marLeft w:val="0"/>
      <w:marRight w:val="0"/>
      <w:marTop w:val="0"/>
      <w:marBottom w:val="0"/>
      <w:divBdr>
        <w:top w:val="none" w:sz="0" w:space="0" w:color="auto"/>
        <w:left w:val="none" w:sz="0" w:space="0" w:color="auto"/>
        <w:bottom w:val="none" w:sz="0" w:space="0" w:color="auto"/>
        <w:right w:val="none" w:sz="0" w:space="0" w:color="auto"/>
      </w:divBdr>
    </w:div>
    <w:div w:id="606278456">
      <w:bodyDiv w:val="1"/>
      <w:marLeft w:val="0"/>
      <w:marRight w:val="0"/>
      <w:marTop w:val="0"/>
      <w:marBottom w:val="0"/>
      <w:divBdr>
        <w:top w:val="none" w:sz="0" w:space="0" w:color="auto"/>
        <w:left w:val="none" w:sz="0" w:space="0" w:color="auto"/>
        <w:bottom w:val="none" w:sz="0" w:space="0" w:color="auto"/>
        <w:right w:val="none" w:sz="0" w:space="0" w:color="auto"/>
      </w:divBdr>
    </w:div>
    <w:div w:id="606280629">
      <w:bodyDiv w:val="1"/>
      <w:marLeft w:val="0"/>
      <w:marRight w:val="0"/>
      <w:marTop w:val="0"/>
      <w:marBottom w:val="0"/>
      <w:divBdr>
        <w:top w:val="none" w:sz="0" w:space="0" w:color="auto"/>
        <w:left w:val="none" w:sz="0" w:space="0" w:color="auto"/>
        <w:bottom w:val="none" w:sz="0" w:space="0" w:color="auto"/>
        <w:right w:val="none" w:sz="0" w:space="0" w:color="auto"/>
      </w:divBdr>
    </w:div>
    <w:div w:id="606427839">
      <w:bodyDiv w:val="1"/>
      <w:marLeft w:val="0"/>
      <w:marRight w:val="0"/>
      <w:marTop w:val="0"/>
      <w:marBottom w:val="0"/>
      <w:divBdr>
        <w:top w:val="none" w:sz="0" w:space="0" w:color="auto"/>
        <w:left w:val="none" w:sz="0" w:space="0" w:color="auto"/>
        <w:bottom w:val="none" w:sz="0" w:space="0" w:color="auto"/>
        <w:right w:val="none" w:sz="0" w:space="0" w:color="auto"/>
      </w:divBdr>
    </w:div>
    <w:div w:id="606500155">
      <w:bodyDiv w:val="1"/>
      <w:marLeft w:val="0"/>
      <w:marRight w:val="0"/>
      <w:marTop w:val="0"/>
      <w:marBottom w:val="0"/>
      <w:divBdr>
        <w:top w:val="none" w:sz="0" w:space="0" w:color="auto"/>
        <w:left w:val="none" w:sz="0" w:space="0" w:color="auto"/>
        <w:bottom w:val="none" w:sz="0" w:space="0" w:color="auto"/>
        <w:right w:val="none" w:sz="0" w:space="0" w:color="auto"/>
      </w:divBdr>
    </w:div>
    <w:div w:id="606541633">
      <w:bodyDiv w:val="1"/>
      <w:marLeft w:val="0"/>
      <w:marRight w:val="0"/>
      <w:marTop w:val="0"/>
      <w:marBottom w:val="0"/>
      <w:divBdr>
        <w:top w:val="none" w:sz="0" w:space="0" w:color="auto"/>
        <w:left w:val="none" w:sz="0" w:space="0" w:color="auto"/>
        <w:bottom w:val="none" w:sz="0" w:space="0" w:color="auto"/>
        <w:right w:val="none" w:sz="0" w:space="0" w:color="auto"/>
      </w:divBdr>
    </w:div>
    <w:div w:id="606547293">
      <w:bodyDiv w:val="1"/>
      <w:marLeft w:val="0"/>
      <w:marRight w:val="0"/>
      <w:marTop w:val="0"/>
      <w:marBottom w:val="0"/>
      <w:divBdr>
        <w:top w:val="none" w:sz="0" w:space="0" w:color="auto"/>
        <w:left w:val="none" w:sz="0" w:space="0" w:color="auto"/>
        <w:bottom w:val="none" w:sz="0" w:space="0" w:color="auto"/>
        <w:right w:val="none" w:sz="0" w:space="0" w:color="auto"/>
      </w:divBdr>
    </w:div>
    <w:div w:id="606623919">
      <w:bodyDiv w:val="1"/>
      <w:marLeft w:val="0"/>
      <w:marRight w:val="0"/>
      <w:marTop w:val="0"/>
      <w:marBottom w:val="0"/>
      <w:divBdr>
        <w:top w:val="none" w:sz="0" w:space="0" w:color="auto"/>
        <w:left w:val="none" w:sz="0" w:space="0" w:color="auto"/>
        <w:bottom w:val="none" w:sz="0" w:space="0" w:color="auto"/>
        <w:right w:val="none" w:sz="0" w:space="0" w:color="auto"/>
      </w:divBdr>
    </w:div>
    <w:div w:id="606694114">
      <w:bodyDiv w:val="1"/>
      <w:marLeft w:val="0"/>
      <w:marRight w:val="0"/>
      <w:marTop w:val="0"/>
      <w:marBottom w:val="0"/>
      <w:divBdr>
        <w:top w:val="none" w:sz="0" w:space="0" w:color="auto"/>
        <w:left w:val="none" w:sz="0" w:space="0" w:color="auto"/>
        <w:bottom w:val="none" w:sz="0" w:space="0" w:color="auto"/>
        <w:right w:val="none" w:sz="0" w:space="0" w:color="auto"/>
      </w:divBdr>
    </w:div>
    <w:div w:id="607155845">
      <w:bodyDiv w:val="1"/>
      <w:marLeft w:val="0"/>
      <w:marRight w:val="0"/>
      <w:marTop w:val="0"/>
      <w:marBottom w:val="0"/>
      <w:divBdr>
        <w:top w:val="none" w:sz="0" w:space="0" w:color="auto"/>
        <w:left w:val="none" w:sz="0" w:space="0" w:color="auto"/>
        <w:bottom w:val="none" w:sz="0" w:space="0" w:color="auto"/>
        <w:right w:val="none" w:sz="0" w:space="0" w:color="auto"/>
      </w:divBdr>
    </w:div>
    <w:div w:id="607156998">
      <w:bodyDiv w:val="1"/>
      <w:marLeft w:val="0"/>
      <w:marRight w:val="0"/>
      <w:marTop w:val="0"/>
      <w:marBottom w:val="0"/>
      <w:divBdr>
        <w:top w:val="none" w:sz="0" w:space="0" w:color="auto"/>
        <w:left w:val="none" w:sz="0" w:space="0" w:color="auto"/>
        <w:bottom w:val="none" w:sz="0" w:space="0" w:color="auto"/>
        <w:right w:val="none" w:sz="0" w:space="0" w:color="auto"/>
      </w:divBdr>
    </w:div>
    <w:div w:id="607273314">
      <w:bodyDiv w:val="1"/>
      <w:marLeft w:val="0"/>
      <w:marRight w:val="0"/>
      <w:marTop w:val="0"/>
      <w:marBottom w:val="0"/>
      <w:divBdr>
        <w:top w:val="none" w:sz="0" w:space="0" w:color="auto"/>
        <w:left w:val="none" w:sz="0" w:space="0" w:color="auto"/>
        <w:bottom w:val="none" w:sz="0" w:space="0" w:color="auto"/>
        <w:right w:val="none" w:sz="0" w:space="0" w:color="auto"/>
      </w:divBdr>
    </w:div>
    <w:div w:id="607391963">
      <w:bodyDiv w:val="1"/>
      <w:marLeft w:val="0"/>
      <w:marRight w:val="0"/>
      <w:marTop w:val="0"/>
      <w:marBottom w:val="0"/>
      <w:divBdr>
        <w:top w:val="none" w:sz="0" w:space="0" w:color="auto"/>
        <w:left w:val="none" w:sz="0" w:space="0" w:color="auto"/>
        <w:bottom w:val="none" w:sz="0" w:space="0" w:color="auto"/>
        <w:right w:val="none" w:sz="0" w:space="0" w:color="auto"/>
      </w:divBdr>
    </w:div>
    <w:div w:id="607544724">
      <w:bodyDiv w:val="1"/>
      <w:marLeft w:val="0"/>
      <w:marRight w:val="0"/>
      <w:marTop w:val="0"/>
      <w:marBottom w:val="0"/>
      <w:divBdr>
        <w:top w:val="none" w:sz="0" w:space="0" w:color="auto"/>
        <w:left w:val="none" w:sz="0" w:space="0" w:color="auto"/>
        <w:bottom w:val="none" w:sz="0" w:space="0" w:color="auto"/>
        <w:right w:val="none" w:sz="0" w:space="0" w:color="auto"/>
      </w:divBdr>
    </w:div>
    <w:div w:id="607733264">
      <w:bodyDiv w:val="1"/>
      <w:marLeft w:val="0"/>
      <w:marRight w:val="0"/>
      <w:marTop w:val="0"/>
      <w:marBottom w:val="0"/>
      <w:divBdr>
        <w:top w:val="none" w:sz="0" w:space="0" w:color="auto"/>
        <w:left w:val="none" w:sz="0" w:space="0" w:color="auto"/>
        <w:bottom w:val="none" w:sz="0" w:space="0" w:color="auto"/>
        <w:right w:val="none" w:sz="0" w:space="0" w:color="auto"/>
      </w:divBdr>
    </w:div>
    <w:div w:id="607850914">
      <w:bodyDiv w:val="1"/>
      <w:marLeft w:val="0"/>
      <w:marRight w:val="0"/>
      <w:marTop w:val="0"/>
      <w:marBottom w:val="0"/>
      <w:divBdr>
        <w:top w:val="none" w:sz="0" w:space="0" w:color="auto"/>
        <w:left w:val="none" w:sz="0" w:space="0" w:color="auto"/>
        <w:bottom w:val="none" w:sz="0" w:space="0" w:color="auto"/>
        <w:right w:val="none" w:sz="0" w:space="0" w:color="auto"/>
      </w:divBdr>
    </w:div>
    <w:div w:id="607858421">
      <w:bodyDiv w:val="1"/>
      <w:marLeft w:val="0"/>
      <w:marRight w:val="0"/>
      <w:marTop w:val="0"/>
      <w:marBottom w:val="0"/>
      <w:divBdr>
        <w:top w:val="none" w:sz="0" w:space="0" w:color="auto"/>
        <w:left w:val="none" w:sz="0" w:space="0" w:color="auto"/>
        <w:bottom w:val="none" w:sz="0" w:space="0" w:color="auto"/>
        <w:right w:val="none" w:sz="0" w:space="0" w:color="auto"/>
      </w:divBdr>
    </w:div>
    <w:div w:id="607977571">
      <w:bodyDiv w:val="1"/>
      <w:marLeft w:val="0"/>
      <w:marRight w:val="0"/>
      <w:marTop w:val="0"/>
      <w:marBottom w:val="0"/>
      <w:divBdr>
        <w:top w:val="none" w:sz="0" w:space="0" w:color="auto"/>
        <w:left w:val="none" w:sz="0" w:space="0" w:color="auto"/>
        <w:bottom w:val="none" w:sz="0" w:space="0" w:color="auto"/>
        <w:right w:val="none" w:sz="0" w:space="0" w:color="auto"/>
      </w:divBdr>
    </w:div>
    <w:div w:id="608004825">
      <w:bodyDiv w:val="1"/>
      <w:marLeft w:val="0"/>
      <w:marRight w:val="0"/>
      <w:marTop w:val="0"/>
      <w:marBottom w:val="0"/>
      <w:divBdr>
        <w:top w:val="none" w:sz="0" w:space="0" w:color="auto"/>
        <w:left w:val="none" w:sz="0" w:space="0" w:color="auto"/>
        <w:bottom w:val="none" w:sz="0" w:space="0" w:color="auto"/>
        <w:right w:val="none" w:sz="0" w:space="0" w:color="auto"/>
      </w:divBdr>
    </w:div>
    <w:div w:id="608049561">
      <w:bodyDiv w:val="1"/>
      <w:marLeft w:val="0"/>
      <w:marRight w:val="0"/>
      <w:marTop w:val="0"/>
      <w:marBottom w:val="0"/>
      <w:divBdr>
        <w:top w:val="none" w:sz="0" w:space="0" w:color="auto"/>
        <w:left w:val="none" w:sz="0" w:space="0" w:color="auto"/>
        <w:bottom w:val="none" w:sz="0" w:space="0" w:color="auto"/>
        <w:right w:val="none" w:sz="0" w:space="0" w:color="auto"/>
      </w:divBdr>
    </w:div>
    <w:div w:id="608271475">
      <w:bodyDiv w:val="1"/>
      <w:marLeft w:val="0"/>
      <w:marRight w:val="0"/>
      <w:marTop w:val="0"/>
      <w:marBottom w:val="0"/>
      <w:divBdr>
        <w:top w:val="none" w:sz="0" w:space="0" w:color="auto"/>
        <w:left w:val="none" w:sz="0" w:space="0" w:color="auto"/>
        <w:bottom w:val="none" w:sz="0" w:space="0" w:color="auto"/>
        <w:right w:val="none" w:sz="0" w:space="0" w:color="auto"/>
      </w:divBdr>
    </w:div>
    <w:div w:id="608389801">
      <w:bodyDiv w:val="1"/>
      <w:marLeft w:val="0"/>
      <w:marRight w:val="0"/>
      <w:marTop w:val="0"/>
      <w:marBottom w:val="0"/>
      <w:divBdr>
        <w:top w:val="none" w:sz="0" w:space="0" w:color="auto"/>
        <w:left w:val="none" w:sz="0" w:space="0" w:color="auto"/>
        <w:bottom w:val="none" w:sz="0" w:space="0" w:color="auto"/>
        <w:right w:val="none" w:sz="0" w:space="0" w:color="auto"/>
      </w:divBdr>
    </w:div>
    <w:div w:id="608586567">
      <w:bodyDiv w:val="1"/>
      <w:marLeft w:val="0"/>
      <w:marRight w:val="0"/>
      <w:marTop w:val="0"/>
      <w:marBottom w:val="0"/>
      <w:divBdr>
        <w:top w:val="none" w:sz="0" w:space="0" w:color="auto"/>
        <w:left w:val="none" w:sz="0" w:space="0" w:color="auto"/>
        <w:bottom w:val="none" w:sz="0" w:space="0" w:color="auto"/>
        <w:right w:val="none" w:sz="0" w:space="0" w:color="auto"/>
      </w:divBdr>
    </w:div>
    <w:div w:id="608586870">
      <w:bodyDiv w:val="1"/>
      <w:marLeft w:val="0"/>
      <w:marRight w:val="0"/>
      <w:marTop w:val="0"/>
      <w:marBottom w:val="0"/>
      <w:divBdr>
        <w:top w:val="none" w:sz="0" w:space="0" w:color="auto"/>
        <w:left w:val="none" w:sz="0" w:space="0" w:color="auto"/>
        <w:bottom w:val="none" w:sz="0" w:space="0" w:color="auto"/>
        <w:right w:val="none" w:sz="0" w:space="0" w:color="auto"/>
      </w:divBdr>
    </w:div>
    <w:div w:id="608590591">
      <w:bodyDiv w:val="1"/>
      <w:marLeft w:val="0"/>
      <w:marRight w:val="0"/>
      <w:marTop w:val="0"/>
      <w:marBottom w:val="0"/>
      <w:divBdr>
        <w:top w:val="none" w:sz="0" w:space="0" w:color="auto"/>
        <w:left w:val="none" w:sz="0" w:space="0" w:color="auto"/>
        <w:bottom w:val="none" w:sz="0" w:space="0" w:color="auto"/>
        <w:right w:val="none" w:sz="0" w:space="0" w:color="auto"/>
      </w:divBdr>
    </w:div>
    <w:div w:id="608784116">
      <w:bodyDiv w:val="1"/>
      <w:marLeft w:val="0"/>
      <w:marRight w:val="0"/>
      <w:marTop w:val="0"/>
      <w:marBottom w:val="0"/>
      <w:divBdr>
        <w:top w:val="none" w:sz="0" w:space="0" w:color="auto"/>
        <w:left w:val="none" w:sz="0" w:space="0" w:color="auto"/>
        <w:bottom w:val="none" w:sz="0" w:space="0" w:color="auto"/>
        <w:right w:val="none" w:sz="0" w:space="0" w:color="auto"/>
      </w:divBdr>
    </w:div>
    <w:div w:id="609092899">
      <w:bodyDiv w:val="1"/>
      <w:marLeft w:val="0"/>
      <w:marRight w:val="0"/>
      <w:marTop w:val="0"/>
      <w:marBottom w:val="0"/>
      <w:divBdr>
        <w:top w:val="none" w:sz="0" w:space="0" w:color="auto"/>
        <w:left w:val="none" w:sz="0" w:space="0" w:color="auto"/>
        <w:bottom w:val="none" w:sz="0" w:space="0" w:color="auto"/>
        <w:right w:val="none" w:sz="0" w:space="0" w:color="auto"/>
      </w:divBdr>
    </w:div>
    <w:div w:id="609242351">
      <w:bodyDiv w:val="1"/>
      <w:marLeft w:val="0"/>
      <w:marRight w:val="0"/>
      <w:marTop w:val="0"/>
      <w:marBottom w:val="0"/>
      <w:divBdr>
        <w:top w:val="none" w:sz="0" w:space="0" w:color="auto"/>
        <w:left w:val="none" w:sz="0" w:space="0" w:color="auto"/>
        <w:bottom w:val="none" w:sz="0" w:space="0" w:color="auto"/>
        <w:right w:val="none" w:sz="0" w:space="0" w:color="auto"/>
      </w:divBdr>
    </w:div>
    <w:div w:id="609581132">
      <w:bodyDiv w:val="1"/>
      <w:marLeft w:val="0"/>
      <w:marRight w:val="0"/>
      <w:marTop w:val="0"/>
      <w:marBottom w:val="0"/>
      <w:divBdr>
        <w:top w:val="none" w:sz="0" w:space="0" w:color="auto"/>
        <w:left w:val="none" w:sz="0" w:space="0" w:color="auto"/>
        <w:bottom w:val="none" w:sz="0" w:space="0" w:color="auto"/>
        <w:right w:val="none" w:sz="0" w:space="0" w:color="auto"/>
      </w:divBdr>
    </w:div>
    <w:div w:id="609629722">
      <w:bodyDiv w:val="1"/>
      <w:marLeft w:val="0"/>
      <w:marRight w:val="0"/>
      <w:marTop w:val="0"/>
      <w:marBottom w:val="0"/>
      <w:divBdr>
        <w:top w:val="none" w:sz="0" w:space="0" w:color="auto"/>
        <w:left w:val="none" w:sz="0" w:space="0" w:color="auto"/>
        <w:bottom w:val="none" w:sz="0" w:space="0" w:color="auto"/>
        <w:right w:val="none" w:sz="0" w:space="0" w:color="auto"/>
      </w:divBdr>
    </w:div>
    <w:div w:id="609778548">
      <w:bodyDiv w:val="1"/>
      <w:marLeft w:val="0"/>
      <w:marRight w:val="0"/>
      <w:marTop w:val="0"/>
      <w:marBottom w:val="0"/>
      <w:divBdr>
        <w:top w:val="none" w:sz="0" w:space="0" w:color="auto"/>
        <w:left w:val="none" w:sz="0" w:space="0" w:color="auto"/>
        <w:bottom w:val="none" w:sz="0" w:space="0" w:color="auto"/>
        <w:right w:val="none" w:sz="0" w:space="0" w:color="auto"/>
      </w:divBdr>
    </w:div>
    <w:div w:id="610093096">
      <w:bodyDiv w:val="1"/>
      <w:marLeft w:val="0"/>
      <w:marRight w:val="0"/>
      <w:marTop w:val="0"/>
      <w:marBottom w:val="0"/>
      <w:divBdr>
        <w:top w:val="none" w:sz="0" w:space="0" w:color="auto"/>
        <w:left w:val="none" w:sz="0" w:space="0" w:color="auto"/>
        <w:bottom w:val="none" w:sz="0" w:space="0" w:color="auto"/>
        <w:right w:val="none" w:sz="0" w:space="0" w:color="auto"/>
      </w:divBdr>
    </w:div>
    <w:div w:id="610170026">
      <w:bodyDiv w:val="1"/>
      <w:marLeft w:val="0"/>
      <w:marRight w:val="0"/>
      <w:marTop w:val="0"/>
      <w:marBottom w:val="0"/>
      <w:divBdr>
        <w:top w:val="none" w:sz="0" w:space="0" w:color="auto"/>
        <w:left w:val="none" w:sz="0" w:space="0" w:color="auto"/>
        <w:bottom w:val="none" w:sz="0" w:space="0" w:color="auto"/>
        <w:right w:val="none" w:sz="0" w:space="0" w:color="auto"/>
      </w:divBdr>
    </w:div>
    <w:div w:id="610285561">
      <w:bodyDiv w:val="1"/>
      <w:marLeft w:val="0"/>
      <w:marRight w:val="0"/>
      <w:marTop w:val="0"/>
      <w:marBottom w:val="0"/>
      <w:divBdr>
        <w:top w:val="none" w:sz="0" w:space="0" w:color="auto"/>
        <w:left w:val="none" w:sz="0" w:space="0" w:color="auto"/>
        <w:bottom w:val="none" w:sz="0" w:space="0" w:color="auto"/>
        <w:right w:val="none" w:sz="0" w:space="0" w:color="auto"/>
      </w:divBdr>
    </w:div>
    <w:div w:id="610356326">
      <w:bodyDiv w:val="1"/>
      <w:marLeft w:val="0"/>
      <w:marRight w:val="0"/>
      <w:marTop w:val="0"/>
      <w:marBottom w:val="0"/>
      <w:divBdr>
        <w:top w:val="none" w:sz="0" w:space="0" w:color="auto"/>
        <w:left w:val="none" w:sz="0" w:space="0" w:color="auto"/>
        <w:bottom w:val="none" w:sz="0" w:space="0" w:color="auto"/>
        <w:right w:val="none" w:sz="0" w:space="0" w:color="auto"/>
      </w:divBdr>
    </w:div>
    <w:div w:id="610362740">
      <w:bodyDiv w:val="1"/>
      <w:marLeft w:val="0"/>
      <w:marRight w:val="0"/>
      <w:marTop w:val="0"/>
      <w:marBottom w:val="0"/>
      <w:divBdr>
        <w:top w:val="none" w:sz="0" w:space="0" w:color="auto"/>
        <w:left w:val="none" w:sz="0" w:space="0" w:color="auto"/>
        <w:bottom w:val="none" w:sz="0" w:space="0" w:color="auto"/>
        <w:right w:val="none" w:sz="0" w:space="0" w:color="auto"/>
      </w:divBdr>
    </w:div>
    <w:div w:id="610434778">
      <w:bodyDiv w:val="1"/>
      <w:marLeft w:val="0"/>
      <w:marRight w:val="0"/>
      <w:marTop w:val="0"/>
      <w:marBottom w:val="0"/>
      <w:divBdr>
        <w:top w:val="none" w:sz="0" w:space="0" w:color="auto"/>
        <w:left w:val="none" w:sz="0" w:space="0" w:color="auto"/>
        <w:bottom w:val="none" w:sz="0" w:space="0" w:color="auto"/>
        <w:right w:val="none" w:sz="0" w:space="0" w:color="auto"/>
      </w:divBdr>
    </w:div>
    <w:div w:id="610475874">
      <w:bodyDiv w:val="1"/>
      <w:marLeft w:val="0"/>
      <w:marRight w:val="0"/>
      <w:marTop w:val="0"/>
      <w:marBottom w:val="0"/>
      <w:divBdr>
        <w:top w:val="none" w:sz="0" w:space="0" w:color="auto"/>
        <w:left w:val="none" w:sz="0" w:space="0" w:color="auto"/>
        <w:bottom w:val="none" w:sz="0" w:space="0" w:color="auto"/>
        <w:right w:val="none" w:sz="0" w:space="0" w:color="auto"/>
      </w:divBdr>
    </w:div>
    <w:div w:id="610478412">
      <w:bodyDiv w:val="1"/>
      <w:marLeft w:val="0"/>
      <w:marRight w:val="0"/>
      <w:marTop w:val="0"/>
      <w:marBottom w:val="0"/>
      <w:divBdr>
        <w:top w:val="none" w:sz="0" w:space="0" w:color="auto"/>
        <w:left w:val="none" w:sz="0" w:space="0" w:color="auto"/>
        <w:bottom w:val="none" w:sz="0" w:space="0" w:color="auto"/>
        <w:right w:val="none" w:sz="0" w:space="0" w:color="auto"/>
      </w:divBdr>
    </w:div>
    <w:div w:id="610625825">
      <w:bodyDiv w:val="1"/>
      <w:marLeft w:val="0"/>
      <w:marRight w:val="0"/>
      <w:marTop w:val="0"/>
      <w:marBottom w:val="0"/>
      <w:divBdr>
        <w:top w:val="none" w:sz="0" w:space="0" w:color="auto"/>
        <w:left w:val="none" w:sz="0" w:space="0" w:color="auto"/>
        <w:bottom w:val="none" w:sz="0" w:space="0" w:color="auto"/>
        <w:right w:val="none" w:sz="0" w:space="0" w:color="auto"/>
      </w:divBdr>
    </w:div>
    <w:div w:id="610817507">
      <w:bodyDiv w:val="1"/>
      <w:marLeft w:val="0"/>
      <w:marRight w:val="0"/>
      <w:marTop w:val="0"/>
      <w:marBottom w:val="0"/>
      <w:divBdr>
        <w:top w:val="none" w:sz="0" w:space="0" w:color="auto"/>
        <w:left w:val="none" w:sz="0" w:space="0" w:color="auto"/>
        <w:bottom w:val="none" w:sz="0" w:space="0" w:color="auto"/>
        <w:right w:val="none" w:sz="0" w:space="0" w:color="auto"/>
      </w:divBdr>
    </w:div>
    <w:div w:id="611128960">
      <w:bodyDiv w:val="1"/>
      <w:marLeft w:val="0"/>
      <w:marRight w:val="0"/>
      <w:marTop w:val="0"/>
      <w:marBottom w:val="0"/>
      <w:divBdr>
        <w:top w:val="none" w:sz="0" w:space="0" w:color="auto"/>
        <w:left w:val="none" w:sz="0" w:space="0" w:color="auto"/>
        <w:bottom w:val="none" w:sz="0" w:space="0" w:color="auto"/>
        <w:right w:val="none" w:sz="0" w:space="0" w:color="auto"/>
      </w:divBdr>
    </w:div>
    <w:div w:id="611403015">
      <w:bodyDiv w:val="1"/>
      <w:marLeft w:val="0"/>
      <w:marRight w:val="0"/>
      <w:marTop w:val="0"/>
      <w:marBottom w:val="0"/>
      <w:divBdr>
        <w:top w:val="none" w:sz="0" w:space="0" w:color="auto"/>
        <w:left w:val="none" w:sz="0" w:space="0" w:color="auto"/>
        <w:bottom w:val="none" w:sz="0" w:space="0" w:color="auto"/>
        <w:right w:val="none" w:sz="0" w:space="0" w:color="auto"/>
      </w:divBdr>
    </w:div>
    <w:div w:id="611548940">
      <w:bodyDiv w:val="1"/>
      <w:marLeft w:val="0"/>
      <w:marRight w:val="0"/>
      <w:marTop w:val="0"/>
      <w:marBottom w:val="0"/>
      <w:divBdr>
        <w:top w:val="none" w:sz="0" w:space="0" w:color="auto"/>
        <w:left w:val="none" w:sz="0" w:space="0" w:color="auto"/>
        <w:bottom w:val="none" w:sz="0" w:space="0" w:color="auto"/>
        <w:right w:val="none" w:sz="0" w:space="0" w:color="auto"/>
      </w:divBdr>
    </w:div>
    <w:div w:id="611668256">
      <w:bodyDiv w:val="1"/>
      <w:marLeft w:val="0"/>
      <w:marRight w:val="0"/>
      <w:marTop w:val="0"/>
      <w:marBottom w:val="0"/>
      <w:divBdr>
        <w:top w:val="none" w:sz="0" w:space="0" w:color="auto"/>
        <w:left w:val="none" w:sz="0" w:space="0" w:color="auto"/>
        <w:bottom w:val="none" w:sz="0" w:space="0" w:color="auto"/>
        <w:right w:val="none" w:sz="0" w:space="0" w:color="auto"/>
      </w:divBdr>
    </w:div>
    <w:div w:id="611668458">
      <w:bodyDiv w:val="1"/>
      <w:marLeft w:val="0"/>
      <w:marRight w:val="0"/>
      <w:marTop w:val="0"/>
      <w:marBottom w:val="0"/>
      <w:divBdr>
        <w:top w:val="none" w:sz="0" w:space="0" w:color="auto"/>
        <w:left w:val="none" w:sz="0" w:space="0" w:color="auto"/>
        <w:bottom w:val="none" w:sz="0" w:space="0" w:color="auto"/>
        <w:right w:val="none" w:sz="0" w:space="0" w:color="auto"/>
      </w:divBdr>
    </w:div>
    <w:div w:id="611788126">
      <w:bodyDiv w:val="1"/>
      <w:marLeft w:val="0"/>
      <w:marRight w:val="0"/>
      <w:marTop w:val="0"/>
      <w:marBottom w:val="0"/>
      <w:divBdr>
        <w:top w:val="none" w:sz="0" w:space="0" w:color="auto"/>
        <w:left w:val="none" w:sz="0" w:space="0" w:color="auto"/>
        <w:bottom w:val="none" w:sz="0" w:space="0" w:color="auto"/>
        <w:right w:val="none" w:sz="0" w:space="0" w:color="auto"/>
      </w:divBdr>
    </w:div>
    <w:div w:id="612173412">
      <w:bodyDiv w:val="1"/>
      <w:marLeft w:val="0"/>
      <w:marRight w:val="0"/>
      <w:marTop w:val="0"/>
      <w:marBottom w:val="0"/>
      <w:divBdr>
        <w:top w:val="none" w:sz="0" w:space="0" w:color="auto"/>
        <w:left w:val="none" w:sz="0" w:space="0" w:color="auto"/>
        <w:bottom w:val="none" w:sz="0" w:space="0" w:color="auto"/>
        <w:right w:val="none" w:sz="0" w:space="0" w:color="auto"/>
      </w:divBdr>
    </w:div>
    <w:div w:id="612369416">
      <w:bodyDiv w:val="1"/>
      <w:marLeft w:val="0"/>
      <w:marRight w:val="0"/>
      <w:marTop w:val="0"/>
      <w:marBottom w:val="0"/>
      <w:divBdr>
        <w:top w:val="none" w:sz="0" w:space="0" w:color="auto"/>
        <w:left w:val="none" w:sz="0" w:space="0" w:color="auto"/>
        <w:bottom w:val="none" w:sz="0" w:space="0" w:color="auto"/>
        <w:right w:val="none" w:sz="0" w:space="0" w:color="auto"/>
      </w:divBdr>
    </w:div>
    <w:div w:id="612438149">
      <w:bodyDiv w:val="1"/>
      <w:marLeft w:val="0"/>
      <w:marRight w:val="0"/>
      <w:marTop w:val="0"/>
      <w:marBottom w:val="0"/>
      <w:divBdr>
        <w:top w:val="none" w:sz="0" w:space="0" w:color="auto"/>
        <w:left w:val="none" w:sz="0" w:space="0" w:color="auto"/>
        <w:bottom w:val="none" w:sz="0" w:space="0" w:color="auto"/>
        <w:right w:val="none" w:sz="0" w:space="0" w:color="auto"/>
      </w:divBdr>
    </w:div>
    <w:div w:id="612636686">
      <w:bodyDiv w:val="1"/>
      <w:marLeft w:val="0"/>
      <w:marRight w:val="0"/>
      <w:marTop w:val="0"/>
      <w:marBottom w:val="0"/>
      <w:divBdr>
        <w:top w:val="none" w:sz="0" w:space="0" w:color="auto"/>
        <w:left w:val="none" w:sz="0" w:space="0" w:color="auto"/>
        <w:bottom w:val="none" w:sz="0" w:space="0" w:color="auto"/>
        <w:right w:val="none" w:sz="0" w:space="0" w:color="auto"/>
      </w:divBdr>
    </w:div>
    <w:div w:id="612706544">
      <w:bodyDiv w:val="1"/>
      <w:marLeft w:val="0"/>
      <w:marRight w:val="0"/>
      <w:marTop w:val="0"/>
      <w:marBottom w:val="0"/>
      <w:divBdr>
        <w:top w:val="none" w:sz="0" w:space="0" w:color="auto"/>
        <w:left w:val="none" w:sz="0" w:space="0" w:color="auto"/>
        <w:bottom w:val="none" w:sz="0" w:space="0" w:color="auto"/>
        <w:right w:val="none" w:sz="0" w:space="0" w:color="auto"/>
      </w:divBdr>
    </w:div>
    <w:div w:id="612905989">
      <w:bodyDiv w:val="1"/>
      <w:marLeft w:val="0"/>
      <w:marRight w:val="0"/>
      <w:marTop w:val="0"/>
      <w:marBottom w:val="0"/>
      <w:divBdr>
        <w:top w:val="none" w:sz="0" w:space="0" w:color="auto"/>
        <w:left w:val="none" w:sz="0" w:space="0" w:color="auto"/>
        <w:bottom w:val="none" w:sz="0" w:space="0" w:color="auto"/>
        <w:right w:val="none" w:sz="0" w:space="0" w:color="auto"/>
      </w:divBdr>
    </w:div>
    <w:div w:id="613168833">
      <w:bodyDiv w:val="1"/>
      <w:marLeft w:val="0"/>
      <w:marRight w:val="0"/>
      <w:marTop w:val="0"/>
      <w:marBottom w:val="0"/>
      <w:divBdr>
        <w:top w:val="none" w:sz="0" w:space="0" w:color="auto"/>
        <w:left w:val="none" w:sz="0" w:space="0" w:color="auto"/>
        <w:bottom w:val="none" w:sz="0" w:space="0" w:color="auto"/>
        <w:right w:val="none" w:sz="0" w:space="0" w:color="auto"/>
      </w:divBdr>
    </w:div>
    <w:div w:id="613250537">
      <w:bodyDiv w:val="1"/>
      <w:marLeft w:val="0"/>
      <w:marRight w:val="0"/>
      <w:marTop w:val="0"/>
      <w:marBottom w:val="0"/>
      <w:divBdr>
        <w:top w:val="none" w:sz="0" w:space="0" w:color="auto"/>
        <w:left w:val="none" w:sz="0" w:space="0" w:color="auto"/>
        <w:bottom w:val="none" w:sz="0" w:space="0" w:color="auto"/>
        <w:right w:val="none" w:sz="0" w:space="0" w:color="auto"/>
      </w:divBdr>
    </w:div>
    <w:div w:id="613639164">
      <w:bodyDiv w:val="1"/>
      <w:marLeft w:val="0"/>
      <w:marRight w:val="0"/>
      <w:marTop w:val="0"/>
      <w:marBottom w:val="0"/>
      <w:divBdr>
        <w:top w:val="none" w:sz="0" w:space="0" w:color="auto"/>
        <w:left w:val="none" w:sz="0" w:space="0" w:color="auto"/>
        <w:bottom w:val="none" w:sz="0" w:space="0" w:color="auto"/>
        <w:right w:val="none" w:sz="0" w:space="0" w:color="auto"/>
      </w:divBdr>
    </w:div>
    <w:div w:id="613711072">
      <w:bodyDiv w:val="1"/>
      <w:marLeft w:val="0"/>
      <w:marRight w:val="0"/>
      <w:marTop w:val="0"/>
      <w:marBottom w:val="0"/>
      <w:divBdr>
        <w:top w:val="none" w:sz="0" w:space="0" w:color="auto"/>
        <w:left w:val="none" w:sz="0" w:space="0" w:color="auto"/>
        <w:bottom w:val="none" w:sz="0" w:space="0" w:color="auto"/>
        <w:right w:val="none" w:sz="0" w:space="0" w:color="auto"/>
      </w:divBdr>
    </w:div>
    <w:div w:id="613831045">
      <w:bodyDiv w:val="1"/>
      <w:marLeft w:val="0"/>
      <w:marRight w:val="0"/>
      <w:marTop w:val="0"/>
      <w:marBottom w:val="0"/>
      <w:divBdr>
        <w:top w:val="none" w:sz="0" w:space="0" w:color="auto"/>
        <w:left w:val="none" w:sz="0" w:space="0" w:color="auto"/>
        <w:bottom w:val="none" w:sz="0" w:space="0" w:color="auto"/>
        <w:right w:val="none" w:sz="0" w:space="0" w:color="auto"/>
      </w:divBdr>
    </w:div>
    <w:div w:id="613942497">
      <w:bodyDiv w:val="1"/>
      <w:marLeft w:val="0"/>
      <w:marRight w:val="0"/>
      <w:marTop w:val="0"/>
      <w:marBottom w:val="0"/>
      <w:divBdr>
        <w:top w:val="none" w:sz="0" w:space="0" w:color="auto"/>
        <w:left w:val="none" w:sz="0" w:space="0" w:color="auto"/>
        <w:bottom w:val="none" w:sz="0" w:space="0" w:color="auto"/>
        <w:right w:val="none" w:sz="0" w:space="0" w:color="auto"/>
      </w:divBdr>
    </w:div>
    <w:div w:id="614024927">
      <w:bodyDiv w:val="1"/>
      <w:marLeft w:val="0"/>
      <w:marRight w:val="0"/>
      <w:marTop w:val="0"/>
      <w:marBottom w:val="0"/>
      <w:divBdr>
        <w:top w:val="none" w:sz="0" w:space="0" w:color="auto"/>
        <w:left w:val="none" w:sz="0" w:space="0" w:color="auto"/>
        <w:bottom w:val="none" w:sz="0" w:space="0" w:color="auto"/>
        <w:right w:val="none" w:sz="0" w:space="0" w:color="auto"/>
      </w:divBdr>
    </w:div>
    <w:div w:id="614093955">
      <w:bodyDiv w:val="1"/>
      <w:marLeft w:val="0"/>
      <w:marRight w:val="0"/>
      <w:marTop w:val="0"/>
      <w:marBottom w:val="0"/>
      <w:divBdr>
        <w:top w:val="none" w:sz="0" w:space="0" w:color="auto"/>
        <w:left w:val="none" w:sz="0" w:space="0" w:color="auto"/>
        <w:bottom w:val="none" w:sz="0" w:space="0" w:color="auto"/>
        <w:right w:val="none" w:sz="0" w:space="0" w:color="auto"/>
      </w:divBdr>
    </w:div>
    <w:div w:id="614099199">
      <w:bodyDiv w:val="1"/>
      <w:marLeft w:val="0"/>
      <w:marRight w:val="0"/>
      <w:marTop w:val="0"/>
      <w:marBottom w:val="0"/>
      <w:divBdr>
        <w:top w:val="none" w:sz="0" w:space="0" w:color="auto"/>
        <w:left w:val="none" w:sz="0" w:space="0" w:color="auto"/>
        <w:bottom w:val="none" w:sz="0" w:space="0" w:color="auto"/>
        <w:right w:val="none" w:sz="0" w:space="0" w:color="auto"/>
      </w:divBdr>
    </w:div>
    <w:div w:id="614142500">
      <w:bodyDiv w:val="1"/>
      <w:marLeft w:val="0"/>
      <w:marRight w:val="0"/>
      <w:marTop w:val="0"/>
      <w:marBottom w:val="0"/>
      <w:divBdr>
        <w:top w:val="none" w:sz="0" w:space="0" w:color="auto"/>
        <w:left w:val="none" w:sz="0" w:space="0" w:color="auto"/>
        <w:bottom w:val="none" w:sz="0" w:space="0" w:color="auto"/>
        <w:right w:val="none" w:sz="0" w:space="0" w:color="auto"/>
      </w:divBdr>
    </w:div>
    <w:div w:id="614289543">
      <w:bodyDiv w:val="1"/>
      <w:marLeft w:val="0"/>
      <w:marRight w:val="0"/>
      <w:marTop w:val="0"/>
      <w:marBottom w:val="0"/>
      <w:divBdr>
        <w:top w:val="none" w:sz="0" w:space="0" w:color="auto"/>
        <w:left w:val="none" w:sz="0" w:space="0" w:color="auto"/>
        <w:bottom w:val="none" w:sz="0" w:space="0" w:color="auto"/>
        <w:right w:val="none" w:sz="0" w:space="0" w:color="auto"/>
      </w:divBdr>
    </w:div>
    <w:div w:id="614411685">
      <w:bodyDiv w:val="1"/>
      <w:marLeft w:val="0"/>
      <w:marRight w:val="0"/>
      <w:marTop w:val="0"/>
      <w:marBottom w:val="0"/>
      <w:divBdr>
        <w:top w:val="none" w:sz="0" w:space="0" w:color="auto"/>
        <w:left w:val="none" w:sz="0" w:space="0" w:color="auto"/>
        <w:bottom w:val="none" w:sz="0" w:space="0" w:color="auto"/>
        <w:right w:val="none" w:sz="0" w:space="0" w:color="auto"/>
      </w:divBdr>
    </w:div>
    <w:div w:id="614484382">
      <w:bodyDiv w:val="1"/>
      <w:marLeft w:val="0"/>
      <w:marRight w:val="0"/>
      <w:marTop w:val="0"/>
      <w:marBottom w:val="0"/>
      <w:divBdr>
        <w:top w:val="none" w:sz="0" w:space="0" w:color="auto"/>
        <w:left w:val="none" w:sz="0" w:space="0" w:color="auto"/>
        <w:bottom w:val="none" w:sz="0" w:space="0" w:color="auto"/>
        <w:right w:val="none" w:sz="0" w:space="0" w:color="auto"/>
      </w:divBdr>
    </w:div>
    <w:div w:id="614756961">
      <w:bodyDiv w:val="1"/>
      <w:marLeft w:val="0"/>
      <w:marRight w:val="0"/>
      <w:marTop w:val="0"/>
      <w:marBottom w:val="0"/>
      <w:divBdr>
        <w:top w:val="none" w:sz="0" w:space="0" w:color="auto"/>
        <w:left w:val="none" w:sz="0" w:space="0" w:color="auto"/>
        <w:bottom w:val="none" w:sz="0" w:space="0" w:color="auto"/>
        <w:right w:val="none" w:sz="0" w:space="0" w:color="auto"/>
      </w:divBdr>
    </w:div>
    <w:div w:id="614944140">
      <w:bodyDiv w:val="1"/>
      <w:marLeft w:val="0"/>
      <w:marRight w:val="0"/>
      <w:marTop w:val="0"/>
      <w:marBottom w:val="0"/>
      <w:divBdr>
        <w:top w:val="none" w:sz="0" w:space="0" w:color="auto"/>
        <w:left w:val="none" w:sz="0" w:space="0" w:color="auto"/>
        <w:bottom w:val="none" w:sz="0" w:space="0" w:color="auto"/>
        <w:right w:val="none" w:sz="0" w:space="0" w:color="auto"/>
      </w:divBdr>
    </w:div>
    <w:div w:id="615140432">
      <w:bodyDiv w:val="1"/>
      <w:marLeft w:val="0"/>
      <w:marRight w:val="0"/>
      <w:marTop w:val="0"/>
      <w:marBottom w:val="0"/>
      <w:divBdr>
        <w:top w:val="none" w:sz="0" w:space="0" w:color="auto"/>
        <w:left w:val="none" w:sz="0" w:space="0" w:color="auto"/>
        <w:bottom w:val="none" w:sz="0" w:space="0" w:color="auto"/>
        <w:right w:val="none" w:sz="0" w:space="0" w:color="auto"/>
      </w:divBdr>
    </w:div>
    <w:div w:id="615256280">
      <w:bodyDiv w:val="1"/>
      <w:marLeft w:val="0"/>
      <w:marRight w:val="0"/>
      <w:marTop w:val="0"/>
      <w:marBottom w:val="0"/>
      <w:divBdr>
        <w:top w:val="none" w:sz="0" w:space="0" w:color="auto"/>
        <w:left w:val="none" w:sz="0" w:space="0" w:color="auto"/>
        <w:bottom w:val="none" w:sz="0" w:space="0" w:color="auto"/>
        <w:right w:val="none" w:sz="0" w:space="0" w:color="auto"/>
      </w:divBdr>
    </w:div>
    <w:div w:id="615334999">
      <w:bodyDiv w:val="1"/>
      <w:marLeft w:val="0"/>
      <w:marRight w:val="0"/>
      <w:marTop w:val="0"/>
      <w:marBottom w:val="0"/>
      <w:divBdr>
        <w:top w:val="none" w:sz="0" w:space="0" w:color="auto"/>
        <w:left w:val="none" w:sz="0" w:space="0" w:color="auto"/>
        <w:bottom w:val="none" w:sz="0" w:space="0" w:color="auto"/>
        <w:right w:val="none" w:sz="0" w:space="0" w:color="auto"/>
      </w:divBdr>
    </w:div>
    <w:div w:id="615604505">
      <w:bodyDiv w:val="1"/>
      <w:marLeft w:val="0"/>
      <w:marRight w:val="0"/>
      <w:marTop w:val="0"/>
      <w:marBottom w:val="0"/>
      <w:divBdr>
        <w:top w:val="none" w:sz="0" w:space="0" w:color="auto"/>
        <w:left w:val="none" w:sz="0" w:space="0" w:color="auto"/>
        <w:bottom w:val="none" w:sz="0" w:space="0" w:color="auto"/>
        <w:right w:val="none" w:sz="0" w:space="0" w:color="auto"/>
      </w:divBdr>
    </w:div>
    <w:div w:id="615790439">
      <w:bodyDiv w:val="1"/>
      <w:marLeft w:val="0"/>
      <w:marRight w:val="0"/>
      <w:marTop w:val="0"/>
      <w:marBottom w:val="0"/>
      <w:divBdr>
        <w:top w:val="none" w:sz="0" w:space="0" w:color="auto"/>
        <w:left w:val="none" w:sz="0" w:space="0" w:color="auto"/>
        <w:bottom w:val="none" w:sz="0" w:space="0" w:color="auto"/>
        <w:right w:val="none" w:sz="0" w:space="0" w:color="auto"/>
      </w:divBdr>
    </w:div>
    <w:div w:id="615911328">
      <w:bodyDiv w:val="1"/>
      <w:marLeft w:val="0"/>
      <w:marRight w:val="0"/>
      <w:marTop w:val="0"/>
      <w:marBottom w:val="0"/>
      <w:divBdr>
        <w:top w:val="none" w:sz="0" w:space="0" w:color="auto"/>
        <w:left w:val="none" w:sz="0" w:space="0" w:color="auto"/>
        <w:bottom w:val="none" w:sz="0" w:space="0" w:color="auto"/>
        <w:right w:val="none" w:sz="0" w:space="0" w:color="auto"/>
      </w:divBdr>
    </w:div>
    <w:div w:id="615984630">
      <w:bodyDiv w:val="1"/>
      <w:marLeft w:val="0"/>
      <w:marRight w:val="0"/>
      <w:marTop w:val="0"/>
      <w:marBottom w:val="0"/>
      <w:divBdr>
        <w:top w:val="none" w:sz="0" w:space="0" w:color="auto"/>
        <w:left w:val="none" w:sz="0" w:space="0" w:color="auto"/>
        <w:bottom w:val="none" w:sz="0" w:space="0" w:color="auto"/>
        <w:right w:val="none" w:sz="0" w:space="0" w:color="auto"/>
      </w:divBdr>
    </w:div>
    <w:div w:id="616059880">
      <w:bodyDiv w:val="1"/>
      <w:marLeft w:val="0"/>
      <w:marRight w:val="0"/>
      <w:marTop w:val="0"/>
      <w:marBottom w:val="0"/>
      <w:divBdr>
        <w:top w:val="none" w:sz="0" w:space="0" w:color="auto"/>
        <w:left w:val="none" w:sz="0" w:space="0" w:color="auto"/>
        <w:bottom w:val="none" w:sz="0" w:space="0" w:color="auto"/>
        <w:right w:val="none" w:sz="0" w:space="0" w:color="auto"/>
      </w:divBdr>
    </w:div>
    <w:div w:id="616109074">
      <w:bodyDiv w:val="1"/>
      <w:marLeft w:val="0"/>
      <w:marRight w:val="0"/>
      <w:marTop w:val="0"/>
      <w:marBottom w:val="0"/>
      <w:divBdr>
        <w:top w:val="none" w:sz="0" w:space="0" w:color="auto"/>
        <w:left w:val="none" w:sz="0" w:space="0" w:color="auto"/>
        <w:bottom w:val="none" w:sz="0" w:space="0" w:color="auto"/>
        <w:right w:val="none" w:sz="0" w:space="0" w:color="auto"/>
      </w:divBdr>
    </w:div>
    <w:div w:id="616255594">
      <w:bodyDiv w:val="1"/>
      <w:marLeft w:val="0"/>
      <w:marRight w:val="0"/>
      <w:marTop w:val="0"/>
      <w:marBottom w:val="0"/>
      <w:divBdr>
        <w:top w:val="none" w:sz="0" w:space="0" w:color="auto"/>
        <w:left w:val="none" w:sz="0" w:space="0" w:color="auto"/>
        <w:bottom w:val="none" w:sz="0" w:space="0" w:color="auto"/>
        <w:right w:val="none" w:sz="0" w:space="0" w:color="auto"/>
      </w:divBdr>
    </w:div>
    <w:div w:id="616255884">
      <w:bodyDiv w:val="1"/>
      <w:marLeft w:val="0"/>
      <w:marRight w:val="0"/>
      <w:marTop w:val="0"/>
      <w:marBottom w:val="0"/>
      <w:divBdr>
        <w:top w:val="none" w:sz="0" w:space="0" w:color="auto"/>
        <w:left w:val="none" w:sz="0" w:space="0" w:color="auto"/>
        <w:bottom w:val="none" w:sz="0" w:space="0" w:color="auto"/>
        <w:right w:val="none" w:sz="0" w:space="0" w:color="auto"/>
      </w:divBdr>
    </w:div>
    <w:div w:id="616523816">
      <w:bodyDiv w:val="1"/>
      <w:marLeft w:val="0"/>
      <w:marRight w:val="0"/>
      <w:marTop w:val="0"/>
      <w:marBottom w:val="0"/>
      <w:divBdr>
        <w:top w:val="none" w:sz="0" w:space="0" w:color="auto"/>
        <w:left w:val="none" w:sz="0" w:space="0" w:color="auto"/>
        <w:bottom w:val="none" w:sz="0" w:space="0" w:color="auto"/>
        <w:right w:val="none" w:sz="0" w:space="0" w:color="auto"/>
      </w:divBdr>
    </w:div>
    <w:div w:id="616563266">
      <w:bodyDiv w:val="1"/>
      <w:marLeft w:val="0"/>
      <w:marRight w:val="0"/>
      <w:marTop w:val="0"/>
      <w:marBottom w:val="0"/>
      <w:divBdr>
        <w:top w:val="none" w:sz="0" w:space="0" w:color="auto"/>
        <w:left w:val="none" w:sz="0" w:space="0" w:color="auto"/>
        <w:bottom w:val="none" w:sz="0" w:space="0" w:color="auto"/>
        <w:right w:val="none" w:sz="0" w:space="0" w:color="auto"/>
      </w:divBdr>
    </w:div>
    <w:div w:id="616641651">
      <w:bodyDiv w:val="1"/>
      <w:marLeft w:val="0"/>
      <w:marRight w:val="0"/>
      <w:marTop w:val="0"/>
      <w:marBottom w:val="0"/>
      <w:divBdr>
        <w:top w:val="none" w:sz="0" w:space="0" w:color="auto"/>
        <w:left w:val="none" w:sz="0" w:space="0" w:color="auto"/>
        <w:bottom w:val="none" w:sz="0" w:space="0" w:color="auto"/>
        <w:right w:val="none" w:sz="0" w:space="0" w:color="auto"/>
      </w:divBdr>
    </w:div>
    <w:div w:id="616907463">
      <w:bodyDiv w:val="1"/>
      <w:marLeft w:val="0"/>
      <w:marRight w:val="0"/>
      <w:marTop w:val="0"/>
      <w:marBottom w:val="0"/>
      <w:divBdr>
        <w:top w:val="none" w:sz="0" w:space="0" w:color="auto"/>
        <w:left w:val="none" w:sz="0" w:space="0" w:color="auto"/>
        <w:bottom w:val="none" w:sz="0" w:space="0" w:color="auto"/>
        <w:right w:val="none" w:sz="0" w:space="0" w:color="auto"/>
      </w:divBdr>
    </w:div>
    <w:div w:id="617105962">
      <w:bodyDiv w:val="1"/>
      <w:marLeft w:val="0"/>
      <w:marRight w:val="0"/>
      <w:marTop w:val="0"/>
      <w:marBottom w:val="0"/>
      <w:divBdr>
        <w:top w:val="none" w:sz="0" w:space="0" w:color="auto"/>
        <w:left w:val="none" w:sz="0" w:space="0" w:color="auto"/>
        <w:bottom w:val="none" w:sz="0" w:space="0" w:color="auto"/>
        <w:right w:val="none" w:sz="0" w:space="0" w:color="auto"/>
      </w:divBdr>
    </w:div>
    <w:div w:id="617184416">
      <w:bodyDiv w:val="1"/>
      <w:marLeft w:val="0"/>
      <w:marRight w:val="0"/>
      <w:marTop w:val="0"/>
      <w:marBottom w:val="0"/>
      <w:divBdr>
        <w:top w:val="none" w:sz="0" w:space="0" w:color="auto"/>
        <w:left w:val="none" w:sz="0" w:space="0" w:color="auto"/>
        <w:bottom w:val="none" w:sz="0" w:space="0" w:color="auto"/>
        <w:right w:val="none" w:sz="0" w:space="0" w:color="auto"/>
      </w:divBdr>
    </w:div>
    <w:div w:id="617375906">
      <w:bodyDiv w:val="1"/>
      <w:marLeft w:val="0"/>
      <w:marRight w:val="0"/>
      <w:marTop w:val="0"/>
      <w:marBottom w:val="0"/>
      <w:divBdr>
        <w:top w:val="none" w:sz="0" w:space="0" w:color="auto"/>
        <w:left w:val="none" w:sz="0" w:space="0" w:color="auto"/>
        <w:bottom w:val="none" w:sz="0" w:space="0" w:color="auto"/>
        <w:right w:val="none" w:sz="0" w:space="0" w:color="auto"/>
      </w:divBdr>
    </w:div>
    <w:div w:id="617487407">
      <w:bodyDiv w:val="1"/>
      <w:marLeft w:val="0"/>
      <w:marRight w:val="0"/>
      <w:marTop w:val="0"/>
      <w:marBottom w:val="0"/>
      <w:divBdr>
        <w:top w:val="none" w:sz="0" w:space="0" w:color="auto"/>
        <w:left w:val="none" w:sz="0" w:space="0" w:color="auto"/>
        <w:bottom w:val="none" w:sz="0" w:space="0" w:color="auto"/>
        <w:right w:val="none" w:sz="0" w:space="0" w:color="auto"/>
      </w:divBdr>
    </w:div>
    <w:div w:id="617614011">
      <w:bodyDiv w:val="1"/>
      <w:marLeft w:val="0"/>
      <w:marRight w:val="0"/>
      <w:marTop w:val="0"/>
      <w:marBottom w:val="0"/>
      <w:divBdr>
        <w:top w:val="none" w:sz="0" w:space="0" w:color="auto"/>
        <w:left w:val="none" w:sz="0" w:space="0" w:color="auto"/>
        <w:bottom w:val="none" w:sz="0" w:space="0" w:color="auto"/>
        <w:right w:val="none" w:sz="0" w:space="0" w:color="auto"/>
      </w:divBdr>
    </w:div>
    <w:div w:id="617681833">
      <w:bodyDiv w:val="1"/>
      <w:marLeft w:val="0"/>
      <w:marRight w:val="0"/>
      <w:marTop w:val="0"/>
      <w:marBottom w:val="0"/>
      <w:divBdr>
        <w:top w:val="none" w:sz="0" w:space="0" w:color="auto"/>
        <w:left w:val="none" w:sz="0" w:space="0" w:color="auto"/>
        <w:bottom w:val="none" w:sz="0" w:space="0" w:color="auto"/>
        <w:right w:val="none" w:sz="0" w:space="0" w:color="auto"/>
      </w:divBdr>
    </w:div>
    <w:div w:id="617873751">
      <w:bodyDiv w:val="1"/>
      <w:marLeft w:val="0"/>
      <w:marRight w:val="0"/>
      <w:marTop w:val="0"/>
      <w:marBottom w:val="0"/>
      <w:divBdr>
        <w:top w:val="none" w:sz="0" w:space="0" w:color="auto"/>
        <w:left w:val="none" w:sz="0" w:space="0" w:color="auto"/>
        <w:bottom w:val="none" w:sz="0" w:space="0" w:color="auto"/>
        <w:right w:val="none" w:sz="0" w:space="0" w:color="auto"/>
      </w:divBdr>
    </w:div>
    <w:div w:id="617955242">
      <w:bodyDiv w:val="1"/>
      <w:marLeft w:val="0"/>
      <w:marRight w:val="0"/>
      <w:marTop w:val="0"/>
      <w:marBottom w:val="0"/>
      <w:divBdr>
        <w:top w:val="none" w:sz="0" w:space="0" w:color="auto"/>
        <w:left w:val="none" w:sz="0" w:space="0" w:color="auto"/>
        <w:bottom w:val="none" w:sz="0" w:space="0" w:color="auto"/>
        <w:right w:val="none" w:sz="0" w:space="0" w:color="auto"/>
      </w:divBdr>
    </w:div>
    <w:div w:id="617957041">
      <w:bodyDiv w:val="1"/>
      <w:marLeft w:val="0"/>
      <w:marRight w:val="0"/>
      <w:marTop w:val="0"/>
      <w:marBottom w:val="0"/>
      <w:divBdr>
        <w:top w:val="none" w:sz="0" w:space="0" w:color="auto"/>
        <w:left w:val="none" w:sz="0" w:space="0" w:color="auto"/>
        <w:bottom w:val="none" w:sz="0" w:space="0" w:color="auto"/>
        <w:right w:val="none" w:sz="0" w:space="0" w:color="auto"/>
      </w:divBdr>
    </w:div>
    <w:div w:id="618023973">
      <w:bodyDiv w:val="1"/>
      <w:marLeft w:val="0"/>
      <w:marRight w:val="0"/>
      <w:marTop w:val="0"/>
      <w:marBottom w:val="0"/>
      <w:divBdr>
        <w:top w:val="none" w:sz="0" w:space="0" w:color="auto"/>
        <w:left w:val="none" w:sz="0" w:space="0" w:color="auto"/>
        <w:bottom w:val="none" w:sz="0" w:space="0" w:color="auto"/>
        <w:right w:val="none" w:sz="0" w:space="0" w:color="auto"/>
      </w:divBdr>
    </w:div>
    <w:div w:id="618026363">
      <w:bodyDiv w:val="1"/>
      <w:marLeft w:val="0"/>
      <w:marRight w:val="0"/>
      <w:marTop w:val="0"/>
      <w:marBottom w:val="0"/>
      <w:divBdr>
        <w:top w:val="none" w:sz="0" w:space="0" w:color="auto"/>
        <w:left w:val="none" w:sz="0" w:space="0" w:color="auto"/>
        <w:bottom w:val="none" w:sz="0" w:space="0" w:color="auto"/>
        <w:right w:val="none" w:sz="0" w:space="0" w:color="auto"/>
      </w:divBdr>
    </w:div>
    <w:div w:id="618149860">
      <w:bodyDiv w:val="1"/>
      <w:marLeft w:val="0"/>
      <w:marRight w:val="0"/>
      <w:marTop w:val="0"/>
      <w:marBottom w:val="0"/>
      <w:divBdr>
        <w:top w:val="none" w:sz="0" w:space="0" w:color="auto"/>
        <w:left w:val="none" w:sz="0" w:space="0" w:color="auto"/>
        <w:bottom w:val="none" w:sz="0" w:space="0" w:color="auto"/>
        <w:right w:val="none" w:sz="0" w:space="0" w:color="auto"/>
      </w:divBdr>
    </w:div>
    <w:div w:id="618220583">
      <w:bodyDiv w:val="1"/>
      <w:marLeft w:val="0"/>
      <w:marRight w:val="0"/>
      <w:marTop w:val="0"/>
      <w:marBottom w:val="0"/>
      <w:divBdr>
        <w:top w:val="none" w:sz="0" w:space="0" w:color="auto"/>
        <w:left w:val="none" w:sz="0" w:space="0" w:color="auto"/>
        <w:bottom w:val="none" w:sz="0" w:space="0" w:color="auto"/>
        <w:right w:val="none" w:sz="0" w:space="0" w:color="auto"/>
      </w:divBdr>
    </w:div>
    <w:div w:id="618268291">
      <w:bodyDiv w:val="1"/>
      <w:marLeft w:val="0"/>
      <w:marRight w:val="0"/>
      <w:marTop w:val="0"/>
      <w:marBottom w:val="0"/>
      <w:divBdr>
        <w:top w:val="none" w:sz="0" w:space="0" w:color="auto"/>
        <w:left w:val="none" w:sz="0" w:space="0" w:color="auto"/>
        <w:bottom w:val="none" w:sz="0" w:space="0" w:color="auto"/>
        <w:right w:val="none" w:sz="0" w:space="0" w:color="auto"/>
      </w:divBdr>
    </w:div>
    <w:div w:id="618269200">
      <w:bodyDiv w:val="1"/>
      <w:marLeft w:val="0"/>
      <w:marRight w:val="0"/>
      <w:marTop w:val="0"/>
      <w:marBottom w:val="0"/>
      <w:divBdr>
        <w:top w:val="none" w:sz="0" w:space="0" w:color="auto"/>
        <w:left w:val="none" w:sz="0" w:space="0" w:color="auto"/>
        <w:bottom w:val="none" w:sz="0" w:space="0" w:color="auto"/>
        <w:right w:val="none" w:sz="0" w:space="0" w:color="auto"/>
      </w:divBdr>
    </w:div>
    <w:div w:id="618343716">
      <w:bodyDiv w:val="1"/>
      <w:marLeft w:val="0"/>
      <w:marRight w:val="0"/>
      <w:marTop w:val="0"/>
      <w:marBottom w:val="0"/>
      <w:divBdr>
        <w:top w:val="none" w:sz="0" w:space="0" w:color="auto"/>
        <w:left w:val="none" w:sz="0" w:space="0" w:color="auto"/>
        <w:bottom w:val="none" w:sz="0" w:space="0" w:color="auto"/>
        <w:right w:val="none" w:sz="0" w:space="0" w:color="auto"/>
      </w:divBdr>
    </w:div>
    <w:div w:id="618417748">
      <w:bodyDiv w:val="1"/>
      <w:marLeft w:val="0"/>
      <w:marRight w:val="0"/>
      <w:marTop w:val="0"/>
      <w:marBottom w:val="0"/>
      <w:divBdr>
        <w:top w:val="none" w:sz="0" w:space="0" w:color="auto"/>
        <w:left w:val="none" w:sz="0" w:space="0" w:color="auto"/>
        <w:bottom w:val="none" w:sz="0" w:space="0" w:color="auto"/>
        <w:right w:val="none" w:sz="0" w:space="0" w:color="auto"/>
      </w:divBdr>
    </w:div>
    <w:div w:id="618489497">
      <w:bodyDiv w:val="1"/>
      <w:marLeft w:val="0"/>
      <w:marRight w:val="0"/>
      <w:marTop w:val="0"/>
      <w:marBottom w:val="0"/>
      <w:divBdr>
        <w:top w:val="none" w:sz="0" w:space="0" w:color="auto"/>
        <w:left w:val="none" w:sz="0" w:space="0" w:color="auto"/>
        <w:bottom w:val="none" w:sz="0" w:space="0" w:color="auto"/>
        <w:right w:val="none" w:sz="0" w:space="0" w:color="auto"/>
      </w:divBdr>
    </w:div>
    <w:div w:id="618492779">
      <w:bodyDiv w:val="1"/>
      <w:marLeft w:val="0"/>
      <w:marRight w:val="0"/>
      <w:marTop w:val="0"/>
      <w:marBottom w:val="0"/>
      <w:divBdr>
        <w:top w:val="none" w:sz="0" w:space="0" w:color="auto"/>
        <w:left w:val="none" w:sz="0" w:space="0" w:color="auto"/>
        <w:bottom w:val="none" w:sz="0" w:space="0" w:color="auto"/>
        <w:right w:val="none" w:sz="0" w:space="0" w:color="auto"/>
      </w:divBdr>
    </w:div>
    <w:div w:id="618530112">
      <w:bodyDiv w:val="1"/>
      <w:marLeft w:val="0"/>
      <w:marRight w:val="0"/>
      <w:marTop w:val="0"/>
      <w:marBottom w:val="0"/>
      <w:divBdr>
        <w:top w:val="none" w:sz="0" w:space="0" w:color="auto"/>
        <w:left w:val="none" w:sz="0" w:space="0" w:color="auto"/>
        <w:bottom w:val="none" w:sz="0" w:space="0" w:color="auto"/>
        <w:right w:val="none" w:sz="0" w:space="0" w:color="auto"/>
      </w:divBdr>
    </w:div>
    <w:div w:id="618531846">
      <w:bodyDiv w:val="1"/>
      <w:marLeft w:val="0"/>
      <w:marRight w:val="0"/>
      <w:marTop w:val="0"/>
      <w:marBottom w:val="0"/>
      <w:divBdr>
        <w:top w:val="none" w:sz="0" w:space="0" w:color="auto"/>
        <w:left w:val="none" w:sz="0" w:space="0" w:color="auto"/>
        <w:bottom w:val="none" w:sz="0" w:space="0" w:color="auto"/>
        <w:right w:val="none" w:sz="0" w:space="0" w:color="auto"/>
      </w:divBdr>
    </w:div>
    <w:div w:id="618533478">
      <w:bodyDiv w:val="1"/>
      <w:marLeft w:val="0"/>
      <w:marRight w:val="0"/>
      <w:marTop w:val="0"/>
      <w:marBottom w:val="0"/>
      <w:divBdr>
        <w:top w:val="none" w:sz="0" w:space="0" w:color="auto"/>
        <w:left w:val="none" w:sz="0" w:space="0" w:color="auto"/>
        <w:bottom w:val="none" w:sz="0" w:space="0" w:color="auto"/>
        <w:right w:val="none" w:sz="0" w:space="0" w:color="auto"/>
      </w:divBdr>
    </w:div>
    <w:div w:id="618679238">
      <w:bodyDiv w:val="1"/>
      <w:marLeft w:val="0"/>
      <w:marRight w:val="0"/>
      <w:marTop w:val="0"/>
      <w:marBottom w:val="0"/>
      <w:divBdr>
        <w:top w:val="none" w:sz="0" w:space="0" w:color="auto"/>
        <w:left w:val="none" w:sz="0" w:space="0" w:color="auto"/>
        <w:bottom w:val="none" w:sz="0" w:space="0" w:color="auto"/>
        <w:right w:val="none" w:sz="0" w:space="0" w:color="auto"/>
      </w:divBdr>
    </w:div>
    <w:div w:id="618688656">
      <w:bodyDiv w:val="1"/>
      <w:marLeft w:val="0"/>
      <w:marRight w:val="0"/>
      <w:marTop w:val="0"/>
      <w:marBottom w:val="0"/>
      <w:divBdr>
        <w:top w:val="none" w:sz="0" w:space="0" w:color="auto"/>
        <w:left w:val="none" w:sz="0" w:space="0" w:color="auto"/>
        <w:bottom w:val="none" w:sz="0" w:space="0" w:color="auto"/>
        <w:right w:val="none" w:sz="0" w:space="0" w:color="auto"/>
      </w:divBdr>
    </w:div>
    <w:div w:id="618757132">
      <w:bodyDiv w:val="1"/>
      <w:marLeft w:val="0"/>
      <w:marRight w:val="0"/>
      <w:marTop w:val="0"/>
      <w:marBottom w:val="0"/>
      <w:divBdr>
        <w:top w:val="none" w:sz="0" w:space="0" w:color="auto"/>
        <w:left w:val="none" w:sz="0" w:space="0" w:color="auto"/>
        <w:bottom w:val="none" w:sz="0" w:space="0" w:color="auto"/>
        <w:right w:val="none" w:sz="0" w:space="0" w:color="auto"/>
      </w:divBdr>
    </w:div>
    <w:div w:id="618798567">
      <w:bodyDiv w:val="1"/>
      <w:marLeft w:val="0"/>
      <w:marRight w:val="0"/>
      <w:marTop w:val="0"/>
      <w:marBottom w:val="0"/>
      <w:divBdr>
        <w:top w:val="none" w:sz="0" w:space="0" w:color="auto"/>
        <w:left w:val="none" w:sz="0" w:space="0" w:color="auto"/>
        <w:bottom w:val="none" w:sz="0" w:space="0" w:color="auto"/>
        <w:right w:val="none" w:sz="0" w:space="0" w:color="auto"/>
      </w:divBdr>
    </w:div>
    <w:div w:id="618880585">
      <w:bodyDiv w:val="1"/>
      <w:marLeft w:val="0"/>
      <w:marRight w:val="0"/>
      <w:marTop w:val="0"/>
      <w:marBottom w:val="0"/>
      <w:divBdr>
        <w:top w:val="none" w:sz="0" w:space="0" w:color="auto"/>
        <w:left w:val="none" w:sz="0" w:space="0" w:color="auto"/>
        <w:bottom w:val="none" w:sz="0" w:space="0" w:color="auto"/>
        <w:right w:val="none" w:sz="0" w:space="0" w:color="auto"/>
      </w:divBdr>
    </w:div>
    <w:div w:id="619145982">
      <w:bodyDiv w:val="1"/>
      <w:marLeft w:val="0"/>
      <w:marRight w:val="0"/>
      <w:marTop w:val="0"/>
      <w:marBottom w:val="0"/>
      <w:divBdr>
        <w:top w:val="none" w:sz="0" w:space="0" w:color="auto"/>
        <w:left w:val="none" w:sz="0" w:space="0" w:color="auto"/>
        <w:bottom w:val="none" w:sz="0" w:space="0" w:color="auto"/>
        <w:right w:val="none" w:sz="0" w:space="0" w:color="auto"/>
      </w:divBdr>
    </w:div>
    <w:div w:id="619186886">
      <w:bodyDiv w:val="1"/>
      <w:marLeft w:val="0"/>
      <w:marRight w:val="0"/>
      <w:marTop w:val="0"/>
      <w:marBottom w:val="0"/>
      <w:divBdr>
        <w:top w:val="none" w:sz="0" w:space="0" w:color="auto"/>
        <w:left w:val="none" w:sz="0" w:space="0" w:color="auto"/>
        <w:bottom w:val="none" w:sz="0" w:space="0" w:color="auto"/>
        <w:right w:val="none" w:sz="0" w:space="0" w:color="auto"/>
      </w:divBdr>
    </w:div>
    <w:div w:id="619410510">
      <w:bodyDiv w:val="1"/>
      <w:marLeft w:val="0"/>
      <w:marRight w:val="0"/>
      <w:marTop w:val="0"/>
      <w:marBottom w:val="0"/>
      <w:divBdr>
        <w:top w:val="none" w:sz="0" w:space="0" w:color="auto"/>
        <w:left w:val="none" w:sz="0" w:space="0" w:color="auto"/>
        <w:bottom w:val="none" w:sz="0" w:space="0" w:color="auto"/>
        <w:right w:val="none" w:sz="0" w:space="0" w:color="auto"/>
      </w:divBdr>
    </w:div>
    <w:div w:id="619459072">
      <w:bodyDiv w:val="1"/>
      <w:marLeft w:val="0"/>
      <w:marRight w:val="0"/>
      <w:marTop w:val="0"/>
      <w:marBottom w:val="0"/>
      <w:divBdr>
        <w:top w:val="none" w:sz="0" w:space="0" w:color="auto"/>
        <w:left w:val="none" w:sz="0" w:space="0" w:color="auto"/>
        <w:bottom w:val="none" w:sz="0" w:space="0" w:color="auto"/>
        <w:right w:val="none" w:sz="0" w:space="0" w:color="auto"/>
      </w:divBdr>
    </w:div>
    <w:div w:id="619459321">
      <w:bodyDiv w:val="1"/>
      <w:marLeft w:val="0"/>
      <w:marRight w:val="0"/>
      <w:marTop w:val="0"/>
      <w:marBottom w:val="0"/>
      <w:divBdr>
        <w:top w:val="none" w:sz="0" w:space="0" w:color="auto"/>
        <w:left w:val="none" w:sz="0" w:space="0" w:color="auto"/>
        <w:bottom w:val="none" w:sz="0" w:space="0" w:color="auto"/>
        <w:right w:val="none" w:sz="0" w:space="0" w:color="auto"/>
      </w:divBdr>
    </w:div>
    <w:div w:id="619605854">
      <w:bodyDiv w:val="1"/>
      <w:marLeft w:val="0"/>
      <w:marRight w:val="0"/>
      <w:marTop w:val="0"/>
      <w:marBottom w:val="0"/>
      <w:divBdr>
        <w:top w:val="none" w:sz="0" w:space="0" w:color="auto"/>
        <w:left w:val="none" w:sz="0" w:space="0" w:color="auto"/>
        <w:bottom w:val="none" w:sz="0" w:space="0" w:color="auto"/>
        <w:right w:val="none" w:sz="0" w:space="0" w:color="auto"/>
      </w:divBdr>
    </w:div>
    <w:div w:id="619840916">
      <w:bodyDiv w:val="1"/>
      <w:marLeft w:val="0"/>
      <w:marRight w:val="0"/>
      <w:marTop w:val="0"/>
      <w:marBottom w:val="0"/>
      <w:divBdr>
        <w:top w:val="none" w:sz="0" w:space="0" w:color="auto"/>
        <w:left w:val="none" w:sz="0" w:space="0" w:color="auto"/>
        <w:bottom w:val="none" w:sz="0" w:space="0" w:color="auto"/>
        <w:right w:val="none" w:sz="0" w:space="0" w:color="auto"/>
      </w:divBdr>
    </w:div>
    <w:div w:id="619843870">
      <w:bodyDiv w:val="1"/>
      <w:marLeft w:val="0"/>
      <w:marRight w:val="0"/>
      <w:marTop w:val="0"/>
      <w:marBottom w:val="0"/>
      <w:divBdr>
        <w:top w:val="none" w:sz="0" w:space="0" w:color="auto"/>
        <w:left w:val="none" w:sz="0" w:space="0" w:color="auto"/>
        <w:bottom w:val="none" w:sz="0" w:space="0" w:color="auto"/>
        <w:right w:val="none" w:sz="0" w:space="0" w:color="auto"/>
      </w:divBdr>
    </w:div>
    <w:div w:id="619918122">
      <w:bodyDiv w:val="1"/>
      <w:marLeft w:val="0"/>
      <w:marRight w:val="0"/>
      <w:marTop w:val="0"/>
      <w:marBottom w:val="0"/>
      <w:divBdr>
        <w:top w:val="none" w:sz="0" w:space="0" w:color="auto"/>
        <w:left w:val="none" w:sz="0" w:space="0" w:color="auto"/>
        <w:bottom w:val="none" w:sz="0" w:space="0" w:color="auto"/>
        <w:right w:val="none" w:sz="0" w:space="0" w:color="auto"/>
      </w:divBdr>
    </w:div>
    <w:div w:id="620038627">
      <w:bodyDiv w:val="1"/>
      <w:marLeft w:val="0"/>
      <w:marRight w:val="0"/>
      <w:marTop w:val="0"/>
      <w:marBottom w:val="0"/>
      <w:divBdr>
        <w:top w:val="none" w:sz="0" w:space="0" w:color="auto"/>
        <w:left w:val="none" w:sz="0" w:space="0" w:color="auto"/>
        <w:bottom w:val="none" w:sz="0" w:space="0" w:color="auto"/>
        <w:right w:val="none" w:sz="0" w:space="0" w:color="auto"/>
      </w:divBdr>
    </w:div>
    <w:div w:id="620301327">
      <w:bodyDiv w:val="1"/>
      <w:marLeft w:val="0"/>
      <w:marRight w:val="0"/>
      <w:marTop w:val="0"/>
      <w:marBottom w:val="0"/>
      <w:divBdr>
        <w:top w:val="none" w:sz="0" w:space="0" w:color="auto"/>
        <w:left w:val="none" w:sz="0" w:space="0" w:color="auto"/>
        <w:bottom w:val="none" w:sz="0" w:space="0" w:color="auto"/>
        <w:right w:val="none" w:sz="0" w:space="0" w:color="auto"/>
      </w:divBdr>
    </w:div>
    <w:div w:id="620460591">
      <w:bodyDiv w:val="1"/>
      <w:marLeft w:val="0"/>
      <w:marRight w:val="0"/>
      <w:marTop w:val="0"/>
      <w:marBottom w:val="0"/>
      <w:divBdr>
        <w:top w:val="none" w:sz="0" w:space="0" w:color="auto"/>
        <w:left w:val="none" w:sz="0" w:space="0" w:color="auto"/>
        <w:bottom w:val="none" w:sz="0" w:space="0" w:color="auto"/>
        <w:right w:val="none" w:sz="0" w:space="0" w:color="auto"/>
      </w:divBdr>
    </w:div>
    <w:div w:id="620721011">
      <w:bodyDiv w:val="1"/>
      <w:marLeft w:val="0"/>
      <w:marRight w:val="0"/>
      <w:marTop w:val="0"/>
      <w:marBottom w:val="0"/>
      <w:divBdr>
        <w:top w:val="none" w:sz="0" w:space="0" w:color="auto"/>
        <w:left w:val="none" w:sz="0" w:space="0" w:color="auto"/>
        <w:bottom w:val="none" w:sz="0" w:space="0" w:color="auto"/>
        <w:right w:val="none" w:sz="0" w:space="0" w:color="auto"/>
      </w:divBdr>
    </w:div>
    <w:div w:id="620722565">
      <w:bodyDiv w:val="1"/>
      <w:marLeft w:val="0"/>
      <w:marRight w:val="0"/>
      <w:marTop w:val="0"/>
      <w:marBottom w:val="0"/>
      <w:divBdr>
        <w:top w:val="none" w:sz="0" w:space="0" w:color="auto"/>
        <w:left w:val="none" w:sz="0" w:space="0" w:color="auto"/>
        <w:bottom w:val="none" w:sz="0" w:space="0" w:color="auto"/>
        <w:right w:val="none" w:sz="0" w:space="0" w:color="auto"/>
      </w:divBdr>
    </w:div>
    <w:div w:id="620724182">
      <w:bodyDiv w:val="1"/>
      <w:marLeft w:val="0"/>
      <w:marRight w:val="0"/>
      <w:marTop w:val="0"/>
      <w:marBottom w:val="0"/>
      <w:divBdr>
        <w:top w:val="none" w:sz="0" w:space="0" w:color="auto"/>
        <w:left w:val="none" w:sz="0" w:space="0" w:color="auto"/>
        <w:bottom w:val="none" w:sz="0" w:space="0" w:color="auto"/>
        <w:right w:val="none" w:sz="0" w:space="0" w:color="auto"/>
      </w:divBdr>
    </w:div>
    <w:div w:id="620763720">
      <w:bodyDiv w:val="1"/>
      <w:marLeft w:val="0"/>
      <w:marRight w:val="0"/>
      <w:marTop w:val="0"/>
      <w:marBottom w:val="0"/>
      <w:divBdr>
        <w:top w:val="none" w:sz="0" w:space="0" w:color="auto"/>
        <w:left w:val="none" w:sz="0" w:space="0" w:color="auto"/>
        <w:bottom w:val="none" w:sz="0" w:space="0" w:color="auto"/>
        <w:right w:val="none" w:sz="0" w:space="0" w:color="auto"/>
      </w:divBdr>
    </w:div>
    <w:div w:id="620843758">
      <w:bodyDiv w:val="1"/>
      <w:marLeft w:val="0"/>
      <w:marRight w:val="0"/>
      <w:marTop w:val="0"/>
      <w:marBottom w:val="0"/>
      <w:divBdr>
        <w:top w:val="none" w:sz="0" w:space="0" w:color="auto"/>
        <w:left w:val="none" w:sz="0" w:space="0" w:color="auto"/>
        <w:bottom w:val="none" w:sz="0" w:space="0" w:color="auto"/>
        <w:right w:val="none" w:sz="0" w:space="0" w:color="auto"/>
      </w:divBdr>
    </w:div>
    <w:div w:id="620965353">
      <w:bodyDiv w:val="1"/>
      <w:marLeft w:val="0"/>
      <w:marRight w:val="0"/>
      <w:marTop w:val="0"/>
      <w:marBottom w:val="0"/>
      <w:divBdr>
        <w:top w:val="none" w:sz="0" w:space="0" w:color="auto"/>
        <w:left w:val="none" w:sz="0" w:space="0" w:color="auto"/>
        <w:bottom w:val="none" w:sz="0" w:space="0" w:color="auto"/>
        <w:right w:val="none" w:sz="0" w:space="0" w:color="auto"/>
      </w:divBdr>
    </w:div>
    <w:div w:id="621422791">
      <w:bodyDiv w:val="1"/>
      <w:marLeft w:val="0"/>
      <w:marRight w:val="0"/>
      <w:marTop w:val="0"/>
      <w:marBottom w:val="0"/>
      <w:divBdr>
        <w:top w:val="none" w:sz="0" w:space="0" w:color="auto"/>
        <w:left w:val="none" w:sz="0" w:space="0" w:color="auto"/>
        <w:bottom w:val="none" w:sz="0" w:space="0" w:color="auto"/>
        <w:right w:val="none" w:sz="0" w:space="0" w:color="auto"/>
      </w:divBdr>
    </w:div>
    <w:div w:id="621572386">
      <w:bodyDiv w:val="1"/>
      <w:marLeft w:val="0"/>
      <w:marRight w:val="0"/>
      <w:marTop w:val="0"/>
      <w:marBottom w:val="0"/>
      <w:divBdr>
        <w:top w:val="none" w:sz="0" w:space="0" w:color="auto"/>
        <w:left w:val="none" w:sz="0" w:space="0" w:color="auto"/>
        <w:bottom w:val="none" w:sz="0" w:space="0" w:color="auto"/>
        <w:right w:val="none" w:sz="0" w:space="0" w:color="auto"/>
      </w:divBdr>
    </w:div>
    <w:div w:id="621618514">
      <w:bodyDiv w:val="1"/>
      <w:marLeft w:val="0"/>
      <w:marRight w:val="0"/>
      <w:marTop w:val="0"/>
      <w:marBottom w:val="0"/>
      <w:divBdr>
        <w:top w:val="none" w:sz="0" w:space="0" w:color="auto"/>
        <w:left w:val="none" w:sz="0" w:space="0" w:color="auto"/>
        <w:bottom w:val="none" w:sz="0" w:space="0" w:color="auto"/>
        <w:right w:val="none" w:sz="0" w:space="0" w:color="auto"/>
      </w:divBdr>
    </w:div>
    <w:div w:id="621689881">
      <w:bodyDiv w:val="1"/>
      <w:marLeft w:val="0"/>
      <w:marRight w:val="0"/>
      <w:marTop w:val="0"/>
      <w:marBottom w:val="0"/>
      <w:divBdr>
        <w:top w:val="none" w:sz="0" w:space="0" w:color="auto"/>
        <w:left w:val="none" w:sz="0" w:space="0" w:color="auto"/>
        <w:bottom w:val="none" w:sz="0" w:space="0" w:color="auto"/>
        <w:right w:val="none" w:sz="0" w:space="0" w:color="auto"/>
      </w:divBdr>
    </w:div>
    <w:div w:id="621806610">
      <w:bodyDiv w:val="1"/>
      <w:marLeft w:val="0"/>
      <w:marRight w:val="0"/>
      <w:marTop w:val="0"/>
      <w:marBottom w:val="0"/>
      <w:divBdr>
        <w:top w:val="none" w:sz="0" w:space="0" w:color="auto"/>
        <w:left w:val="none" w:sz="0" w:space="0" w:color="auto"/>
        <w:bottom w:val="none" w:sz="0" w:space="0" w:color="auto"/>
        <w:right w:val="none" w:sz="0" w:space="0" w:color="auto"/>
      </w:divBdr>
    </w:div>
    <w:div w:id="621808906">
      <w:bodyDiv w:val="1"/>
      <w:marLeft w:val="0"/>
      <w:marRight w:val="0"/>
      <w:marTop w:val="0"/>
      <w:marBottom w:val="0"/>
      <w:divBdr>
        <w:top w:val="none" w:sz="0" w:space="0" w:color="auto"/>
        <w:left w:val="none" w:sz="0" w:space="0" w:color="auto"/>
        <w:bottom w:val="none" w:sz="0" w:space="0" w:color="auto"/>
        <w:right w:val="none" w:sz="0" w:space="0" w:color="auto"/>
      </w:divBdr>
    </w:div>
    <w:div w:id="621955881">
      <w:bodyDiv w:val="1"/>
      <w:marLeft w:val="0"/>
      <w:marRight w:val="0"/>
      <w:marTop w:val="0"/>
      <w:marBottom w:val="0"/>
      <w:divBdr>
        <w:top w:val="none" w:sz="0" w:space="0" w:color="auto"/>
        <w:left w:val="none" w:sz="0" w:space="0" w:color="auto"/>
        <w:bottom w:val="none" w:sz="0" w:space="0" w:color="auto"/>
        <w:right w:val="none" w:sz="0" w:space="0" w:color="auto"/>
      </w:divBdr>
    </w:div>
    <w:div w:id="622272022">
      <w:bodyDiv w:val="1"/>
      <w:marLeft w:val="0"/>
      <w:marRight w:val="0"/>
      <w:marTop w:val="0"/>
      <w:marBottom w:val="0"/>
      <w:divBdr>
        <w:top w:val="none" w:sz="0" w:space="0" w:color="auto"/>
        <w:left w:val="none" w:sz="0" w:space="0" w:color="auto"/>
        <w:bottom w:val="none" w:sz="0" w:space="0" w:color="auto"/>
        <w:right w:val="none" w:sz="0" w:space="0" w:color="auto"/>
      </w:divBdr>
    </w:div>
    <w:div w:id="622424928">
      <w:bodyDiv w:val="1"/>
      <w:marLeft w:val="0"/>
      <w:marRight w:val="0"/>
      <w:marTop w:val="0"/>
      <w:marBottom w:val="0"/>
      <w:divBdr>
        <w:top w:val="none" w:sz="0" w:space="0" w:color="auto"/>
        <w:left w:val="none" w:sz="0" w:space="0" w:color="auto"/>
        <w:bottom w:val="none" w:sz="0" w:space="0" w:color="auto"/>
        <w:right w:val="none" w:sz="0" w:space="0" w:color="auto"/>
      </w:divBdr>
    </w:div>
    <w:div w:id="622660973">
      <w:bodyDiv w:val="1"/>
      <w:marLeft w:val="0"/>
      <w:marRight w:val="0"/>
      <w:marTop w:val="0"/>
      <w:marBottom w:val="0"/>
      <w:divBdr>
        <w:top w:val="none" w:sz="0" w:space="0" w:color="auto"/>
        <w:left w:val="none" w:sz="0" w:space="0" w:color="auto"/>
        <w:bottom w:val="none" w:sz="0" w:space="0" w:color="auto"/>
        <w:right w:val="none" w:sz="0" w:space="0" w:color="auto"/>
      </w:divBdr>
    </w:div>
    <w:div w:id="622688682">
      <w:bodyDiv w:val="1"/>
      <w:marLeft w:val="0"/>
      <w:marRight w:val="0"/>
      <w:marTop w:val="0"/>
      <w:marBottom w:val="0"/>
      <w:divBdr>
        <w:top w:val="none" w:sz="0" w:space="0" w:color="auto"/>
        <w:left w:val="none" w:sz="0" w:space="0" w:color="auto"/>
        <w:bottom w:val="none" w:sz="0" w:space="0" w:color="auto"/>
        <w:right w:val="none" w:sz="0" w:space="0" w:color="auto"/>
      </w:divBdr>
    </w:div>
    <w:div w:id="622728840">
      <w:bodyDiv w:val="1"/>
      <w:marLeft w:val="0"/>
      <w:marRight w:val="0"/>
      <w:marTop w:val="0"/>
      <w:marBottom w:val="0"/>
      <w:divBdr>
        <w:top w:val="none" w:sz="0" w:space="0" w:color="auto"/>
        <w:left w:val="none" w:sz="0" w:space="0" w:color="auto"/>
        <w:bottom w:val="none" w:sz="0" w:space="0" w:color="auto"/>
        <w:right w:val="none" w:sz="0" w:space="0" w:color="auto"/>
      </w:divBdr>
    </w:div>
    <w:div w:id="622730221">
      <w:bodyDiv w:val="1"/>
      <w:marLeft w:val="0"/>
      <w:marRight w:val="0"/>
      <w:marTop w:val="0"/>
      <w:marBottom w:val="0"/>
      <w:divBdr>
        <w:top w:val="none" w:sz="0" w:space="0" w:color="auto"/>
        <w:left w:val="none" w:sz="0" w:space="0" w:color="auto"/>
        <w:bottom w:val="none" w:sz="0" w:space="0" w:color="auto"/>
        <w:right w:val="none" w:sz="0" w:space="0" w:color="auto"/>
      </w:divBdr>
    </w:div>
    <w:div w:id="622805576">
      <w:bodyDiv w:val="1"/>
      <w:marLeft w:val="0"/>
      <w:marRight w:val="0"/>
      <w:marTop w:val="0"/>
      <w:marBottom w:val="0"/>
      <w:divBdr>
        <w:top w:val="none" w:sz="0" w:space="0" w:color="auto"/>
        <w:left w:val="none" w:sz="0" w:space="0" w:color="auto"/>
        <w:bottom w:val="none" w:sz="0" w:space="0" w:color="auto"/>
        <w:right w:val="none" w:sz="0" w:space="0" w:color="auto"/>
      </w:divBdr>
    </w:div>
    <w:div w:id="622854351">
      <w:bodyDiv w:val="1"/>
      <w:marLeft w:val="0"/>
      <w:marRight w:val="0"/>
      <w:marTop w:val="0"/>
      <w:marBottom w:val="0"/>
      <w:divBdr>
        <w:top w:val="none" w:sz="0" w:space="0" w:color="auto"/>
        <w:left w:val="none" w:sz="0" w:space="0" w:color="auto"/>
        <w:bottom w:val="none" w:sz="0" w:space="0" w:color="auto"/>
        <w:right w:val="none" w:sz="0" w:space="0" w:color="auto"/>
      </w:divBdr>
    </w:div>
    <w:div w:id="623119205">
      <w:bodyDiv w:val="1"/>
      <w:marLeft w:val="0"/>
      <w:marRight w:val="0"/>
      <w:marTop w:val="0"/>
      <w:marBottom w:val="0"/>
      <w:divBdr>
        <w:top w:val="none" w:sz="0" w:space="0" w:color="auto"/>
        <w:left w:val="none" w:sz="0" w:space="0" w:color="auto"/>
        <w:bottom w:val="none" w:sz="0" w:space="0" w:color="auto"/>
        <w:right w:val="none" w:sz="0" w:space="0" w:color="auto"/>
      </w:divBdr>
    </w:div>
    <w:div w:id="623266881">
      <w:bodyDiv w:val="1"/>
      <w:marLeft w:val="0"/>
      <w:marRight w:val="0"/>
      <w:marTop w:val="0"/>
      <w:marBottom w:val="0"/>
      <w:divBdr>
        <w:top w:val="none" w:sz="0" w:space="0" w:color="auto"/>
        <w:left w:val="none" w:sz="0" w:space="0" w:color="auto"/>
        <w:bottom w:val="none" w:sz="0" w:space="0" w:color="auto"/>
        <w:right w:val="none" w:sz="0" w:space="0" w:color="auto"/>
      </w:divBdr>
    </w:div>
    <w:div w:id="623271099">
      <w:bodyDiv w:val="1"/>
      <w:marLeft w:val="0"/>
      <w:marRight w:val="0"/>
      <w:marTop w:val="0"/>
      <w:marBottom w:val="0"/>
      <w:divBdr>
        <w:top w:val="none" w:sz="0" w:space="0" w:color="auto"/>
        <w:left w:val="none" w:sz="0" w:space="0" w:color="auto"/>
        <w:bottom w:val="none" w:sz="0" w:space="0" w:color="auto"/>
        <w:right w:val="none" w:sz="0" w:space="0" w:color="auto"/>
      </w:divBdr>
    </w:div>
    <w:div w:id="623779747">
      <w:bodyDiv w:val="1"/>
      <w:marLeft w:val="0"/>
      <w:marRight w:val="0"/>
      <w:marTop w:val="0"/>
      <w:marBottom w:val="0"/>
      <w:divBdr>
        <w:top w:val="none" w:sz="0" w:space="0" w:color="auto"/>
        <w:left w:val="none" w:sz="0" w:space="0" w:color="auto"/>
        <w:bottom w:val="none" w:sz="0" w:space="0" w:color="auto"/>
        <w:right w:val="none" w:sz="0" w:space="0" w:color="auto"/>
      </w:divBdr>
    </w:div>
    <w:div w:id="623850291">
      <w:bodyDiv w:val="1"/>
      <w:marLeft w:val="0"/>
      <w:marRight w:val="0"/>
      <w:marTop w:val="0"/>
      <w:marBottom w:val="0"/>
      <w:divBdr>
        <w:top w:val="none" w:sz="0" w:space="0" w:color="auto"/>
        <w:left w:val="none" w:sz="0" w:space="0" w:color="auto"/>
        <w:bottom w:val="none" w:sz="0" w:space="0" w:color="auto"/>
        <w:right w:val="none" w:sz="0" w:space="0" w:color="auto"/>
      </w:divBdr>
    </w:div>
    <w:div w:id="623922479">
      <w:bodyDiv w:val="1"/>
      <w:marLeft w:val="0"/>
      <w:marRight w:val="0"/>
      <w:marTop w:val="0"/>
      <w:marBottom w:val="0"/>
      <w:divBdr>
        <w:top w:val="none" w:sz="0" w:space="0" w:color="auto"/>
        <w:left w:val="none" w:sz="0" w:space="0" w:color="auto"/>
        <w:bottom w:val="none" w:sz="0" w:space="0" w:color="auto"/>
        <w:right w:val="none" w:sz="0" w:space="0" w:color="auto"/>
      </w:divBdr>
    </w:div>
    <w:div w:id="623928619">
      <w:bodyDiv w:val="1"/>
      <w:marLeft w:val="0"/>
      <w:marRight w:val="0"/>
      <w:marTop w:val="0"/>
      <w:marBottom w:val="0"/>
      <w:divBdr>
        <w:top w:val="none" w:sz="0" w:space="0" w:color="auto"/>
        <w:left w:val="none" w:sz="0" w:space="0" w:color="auto"/>
        <w:bottom w:val="none" w:sz="0" w:space="0" w:color="auto"/>
        <w:right w:val="none" w:sz="0" w:space="0" w:color="auto"/>
      </w:divBdr>
    </w:div>
    <w:div w:id="623973347">
      <w:bodyDiv w:val="1"/>
      <w:marLeft w:val="0"/>
      <w:marRight w:val="0"/>
      <w:marTop w:val="0"/>
      <w:marBottom w:val="0"/>
      <w:divBdr>
        <w:top w:val="none" w:sz="0" w:space="0" w:color="auto"/>
        <w:left w:val="none" w:sz="0" w:space="0" w:color="auto"/>
        <w:bottom w:val="none" w:sz="0" w:space="0" w:color="auto"/>
        <w:right w:val="none" w:sz="0" w:space="0" w:color="auto"/>
      </w:divBdr>
    </w:div>
    <w:div w:id="624042770">
      <w:bodyDiv w:val="1"/>
      <w:marLeft w:val="0"/>
      <w:marRight w:val="0"/>
      <w:marTop w:val="0"/>
      <w:marBottom w:val="0"/>
      <w:divBdr>
        <w:top w:val="none" w:sz="0" w:space="0" w:color="auto"/>
        <w:left w:val="none" w:sz="0" w:space="0" w:color="auto"/>
        <w:bottom w:val="none" w:sz="0" w:space="0" w:color="auto"/>
        <w:right w:val="none" w:sz="0" w:space="0" w:color="auto"/>
      </w:divBdr>
    </w:div>
    <w:div w:id="624386454">
      <w:bodyDiv w:val="1"/>
      <w:marLeft w:val="0"/>
      <w:marRight w:val="0"/>
      <w:marTop w:val="0"/>
      <w:marBottom w:val="0"/>
      <w:divBdr>
        <w:top w:val="none" w:sz="0" w:space="0" w:color="auto"/>
        <w:left w:val="none" w:sz="0" w:space="0" w:color="auto"/>
        <w:bottom w:val="none" w:sz="0" w:space="0" w:color="auto"/>
        <w:right w:val="none" w:sz="0" w:space="0" w:color="auto"/>
      </w:divBdr>
    </w:div>
    <w:div w:id="624510273">
      <w:bodyDiv w:val="1"/>
      <w:marLeft w:val="0"/>
      <w:marRight w:val="0"/>
      <w:marTop w:val="0"/>
      <w:marBottom w:val="0"/>
      <w:divBdr>
        <w:top w:val="none" w:sz="0" w:space="0" w:color="auto"/>
        <w:left w:val="none" w:sz="0" w:space="0" w:color="auto"/>
        <w:bottom w:val="none" w:sz="0" w:space="0" w:color="auto"/>
        <w:right w:val="none" w:sz="0" w:space="0" w:color="auto"/>
      </w:divBdr>
    </w:div>
    <w:div w:id="624966432">
      <w:bodyDiv w:val="1"/>
      <w:marLeft w:val="0"/>
      <w:marRight w:val="0"/>
      <w:marTop w:val="0"/>
      <w:marBottom w:val="0"/>
      <w:divBdr>
        <w:top w:val="none" w:sz="0" w:space="0" w:color="auto"/>
        <w:left w:val="none" w:sz="0" w:space="0" w:color="auto"/>
        <w:bottom w:val="none" w:sz="0" w:space="0" w:color="auto"/>
        <w:right w:val="none" w:sz="0" w:space="0" w:color="auto"/>
      </w:divBdr>
    </w:div>
    <w:div w:id="625047159">
      <w:bodyDiv w:val="1"/>
      <w:marLeft w:val="0"/>
      <w:marRight w:val="0"/>
      <w:marTop w:val="0"/>
      <w:marBottom w:val="0"/>
      <w:divBdr>
        <w:top w:val="none" w:sz="0" w:space="0" w:color="auto"/>
        <w:left w:val="none" w:sz="0" w:space="0" w:color="auto"/>
        <w:bottom w:val="none" w:sz="0" w:space="0" w:color="auto"/>
        <w:right w:val="none" w:sz="0" w:space="0" w:color="auto"/>
      </w:divBdr>
    </w:div>
    <w:div w:id="625089760">
      <w:bodyDiv w:val="1"/>
      <w:marLeft w:val="0"/>
      <w:marRight w:val="0"/>
      <w:marTop w:val="0"/>
      <w:marBottom w:val="0"/>
      <w:divBdr>
        <w:top w:val="none" w:sz="0" w:space="0" w:color="auto"/>
        <w:left w:val="none" w:sz="0" w:space="0" w:color="auto"/>
        <w:bottom w:val="none" w:sz="0" w:space="0" w:color="auto"/>
        <w:right w:val="none" w:sz="0" w:space="0" w:color="auto"/>
      </w:divBdr>
    </w:div>
    <w:div w:id="625238932">
      <w:bodyDiv w:val="1"/>
      <w:marLeft w:val="0"/>
      <w:marRight w:val="0"/>
      <w:marTop w:val="0"/>
      <w:marBottom w:val="0"/>
      <w:divBdr>
        <w:top w:val="none" w:sz="0" w:space="0" w:color="auto"/>
        <w:left w:val="none" w:sz="0" w:space="0" w:color="auto"/>
        <w:bottom w:val="none" w:sz="0" w:space="0" w:color="auto"/>
        <w:right w:val="none" w:sz="0" w:space="0" w:color="auto"/>
      </w:divBdr>
    </w:div>
    <w:div w:id="625359251">
      <w:bodyDiv w:val="1"/>
      <w:marLeft w:val="0"/>
      <w:marRight w:val="0"/>
      <w:marTop w:val="0"/>
      <w:marBottom w:val="0"/>
      <w:divBdr>
        <w:top w:val="none" w:sz="0" w:space="0" w:color="auto"/>
        <w:left w:val="none" w:sz="0" w:space="0" w:color="auto"/>
        <w:bottom w:val="none" w:sz="0" w:space="0" w:color="auto"/>
        <w:right w:val="none" w:sz="0" w:space="0" w:color="auto"/>
      </w:divBdr>
    </w:div>
    <w:div w:id="625426657">
      <w:bodyDiv w:val="1"/>
      <w:marLeft w:val="0"/>
      <w:marRight w:val="0"/>
      <w:marTop w:val="0"/>
      <w:marBottom w:val="0"/>
      <w:divBdr>
        <w:top w:val="none" w:sz="0" w:space="0" w:color="auto"/>
        <w:left w:val="none" w:sz="0" w:space="0" w:color="auto"/>
        <w:bottom w:val="none" w:sz="0" w:space="0" w:color="auto"/>
        <w:right w:val="none" w:sz="0" w:space="0" w:color="auto"/>
      </w:divBdr>
    </w:div>
    <w:div w:id="625551646">
      <w:bodyDiv w:val="1"/>
      <w:marLeft w:val="0"/>
      <w:marRight w:val="0"/>
      <w:marTop w:val="0"/>
      <w:marBottom w:val="0"/>
      <w:divBdr>
        <w:top w:val="none" w:sz="0" w:space="0" w:color="auto"/>
        <w:left w:val="none" w:sz="0" w:space="0" w:color="auto"/>
        <w:bottom w:val="none" w:sz="0" w:space="0" w:color="auto"/>
        <w:right w:val="none" w:sz="0" w:space="0" w:color="auto"/>
      </w:divBdr>
    </w:div>
    <w:div w:id="625623749">
      <w:bodyDiv w:val="1"/>
      <w:marLeft w:val="0"/>
      <w:marRight w:val="0"/>
      <w:marTop w:val="0"/>
      <w:marBottom w:val="0"/>
      <w:divBdr>
        <w:top w:val="none" w:sz="0" w:space="0" w:color="auto"/>
        <w:left w:val="none" w:sz="0" w:space="0" w:color="auto"/>
        <w:bottom w:val="none" w:sz="0" w:space="0" w:color="auto"/>
        <w:right w:val="none" w:sz="0" w:space="0" w:color="auto"/>
      </w:divBdr>
    </w:div>
    <w:div w:id="625742421">
      <w:bodyDiv w:val="1"/>
      <w:marLeft w:val="0"/>
      <w:marRight w:val="0"/>
      <w:marTop w:val="0"/>
      <w:marBottom w:val="0"/>
      <w:divBdr>
        <w:top w:val="none" w:sz="0" w:space="0" w:color="auto"/>
        <w:left w:val="none" w:sz="0" w:space="0" w:color="auto"/>
        <w:bottom w:val="none" w:sz="0" w:space="0" w:color="auto"/>
        <w:right w:val="none" w:sz="0" w:space="0" w:color="auto"/>
      </w:divBdr>
    </w:div>
    <w:div w:id="625963420">
      <w:bodyDiv w:val="1"/>
      <w:marLeft w:val="0"/>
      <w:marRight w:val="0"/>
      <w:marTop w:val="0"/>
      <w:marBottom w:val="0"/>
      <w:divBdr>
        <w:top w:val="none" w:sz="0" w:space="0" w:color="auto"/>
        <w:left w:val="none" w:sz="0" w:space="0" w:color="auto"/>
        <w:bottom w:val="none" w:sz="0" w:space="0" w:color="auto"/>
        <w:right w:val="none" w:sz="0" w:space="0" w:color="auto"/>
      </w:divBdr>
    </w:div>
    <w:div w:id="625965089">
      <w:bodyDiv w:val="1"/>
      <w:marLeft w:val="0"/>
      <w:marRight w:val="0"/>
      <w:marTop w:val="0"/>
      <w:marBottom w:val="0"/>
      <w:divBdr>
        <w:top w:val="none" w:sz="0" w:space="0" w:color="auto"/>
        <w:left w:val="none" w:sz="0" w:space="0" w:color="auto"/>
        <w:bottom w:val="none" w:sz="0" w:space="0" w:color="auto"/>
        <w:right w:val="none" w:sz="0" w:space="0" w:color="auto"/>
      </w:divBdr>
    </w:div>
    <w:div w:id="626081425">
      <w:bodyDiv w:val="1"/>
      <w:marLeft w:val="0"/>
      <w:marRight w:val="0"/>
      <w:marTop w:val="0"/>
      <w:marBottom w:val="0"/>
      <w:divBdr>
        <w:top w:val="none" w:sz="0" w:space="0" w:color="auto"/>
        <w:left w:val="none" w:sz="0" w:space="0" w:color="auto"/>
        <w:bottom w:val="none" w:sz="0" w:space="0" w:color="auto"/>
        <w:right w:val="none" w:sz="0" w:space="0" w:color="auto"/>
      </w:divBdr>
    </w:div>
    <w:div w:id="626349295">
      <w:bodyDiv w:val="1"/>
      <w:marLeft w:val="0"/>
      <w:marRight w:val="0"/>
      <w:marTop w:val="0"/>
      <w:marBottom w:val="0"/>
      <w:divBdr>
        <w:top w:val="none" w:sz="0" w:space="0" w:color="auto"/>
        <w:left w:val="none" w:sz="0" w:space="0" w:color="auto"/>
        <w:bottom w:val="none" w:sz="0" w:space="0" w:color="auto"/>
        <w:right w:val="none" w:sz="0" w:space="0" w:color="auto"/>
      </w:divBdr>
    </w:div>
    <w:div w:id="626350070">
      <w:bodyDiv w:val="1"/>
      <w:marLeft w:val="0"/>
      <w:marRight w:val="0"/>
      <w:marTop w:val="0"/>
      <w:marBottom w:val="0"/>
      <w:divBdr>
        <w:top w:val="none" w:sz="0" w:space="0" w:color="auto"/>
        <w:left w:val="none" w:sz="0" w:space="0" w:color="auto"/>
        <w:bottom w:val="none" w:sz="0" w:space="0" w:color="auto"/>
        <w:right w:val="none" w:sz="0" w:space="0" w:color="auto"/>
      </w:divBdr>
    </w:div>
    <w:div w:id="626545512">
      <w:bodyDiv w:val="1"/>
      <w:marLeft w:val="0"/>
      <w:marRight w:val="0"/>
      <w:marTop w:val="0"/>
      <w:marBottom w:val="0"/>
      <w:divBdr>
        <w:top w:val="none" w:sz="0" w:space="0" w:color="auto"/>
        <w:left w:val="none" w:sz="0" w:space="0" w:color="auto"/>
        <w:bottom w:val="none" w:sz="0" w:space="0" w:color="auto"/>
        <w:right w:val="none" w:sz="0" w:space="0" w:color="auto"/>
      </w:divBdr>
    </w:div>
    <w:div w:id="626788024">
      <w:bodyDiv w:val="1"/>
      <w:marLeft w:val="0"/>
      <w:marRight w:val="0"/>
      <w:marTop w:val="0"/>
      <w:marBottom w:val="0"/>
      <w:divBdr>
        <w:top w:val="none" w:sz="0" w:space="0" w:color="auto"/>
        <w:left w:val="none" w:sz="0" w:space="0" w:color="auto"/>
        <w:bottom w:val="none" w:sz="0" w:space="0" w:color="auto"/>
        <w:right w:val="none" w:sz="0" w:space="0" w:color="auto"/>
      </w:divBdr>
    </w:div>
    <w:div w:id="626815721">
      <w:bodyDiv w:val="1"/>
      <w:marLeft w:val="0"/>
      <w:marRight w:val="0"/>
      <w:marTop w:val="0"/>
      <w:marBottom w:val="0"/>
      <w:divBdr>
        <w:top w:val="none" w:sz="0" w:space="0" w:color="auto"/>
        <w:left w:val="none" w:sz="0" w:space="0" w:color="auto"/>
        <w:bottom w:val="none" w:sz="0" w:space="0" w:color="auto"/>
        <w:right w:val="none" w:sz="0" w:space="0" w:color="auto"/>
      </w:divBdr>
    </w:div>
    <w:div w:id="626858913">
      <w:bodyDiv w:val="1"/>
      <w:marLeft w:val="0"/>
      <w:marRight w:val="0"/>
      <w:marTop w:val="0"/>
      <w:marBottom w:val="0"/>
      <w:divBdr>
        <w:top w:val="none" w:sz="0" w:space="0" w:color="auto"/>
        <w:left w:val="none" w:sz="0" w:space="0" w:color="auto"/>
        <w:bottom w:val="none" w:sz="0" w:space="0" w:color="auto"/>
        <w:right w:val="none" w:sz="0" w:space="0" w:color="auto"/>
      </w:divBdr>
    </w:div>
    <w:div w:id="627056642">
      <w:bodyDiv w:val="1"/>
      <w:marLeft w:val="0"/>
      <w:marRight w:val="0"/>
      <w:marTop w:val="0"/>
      <w:marBottom w:val="0"/>
      <w:divBdr>
        <w:top w:val="none" w:sz="0" w:space="0" w:color="auto"/>
        <w:left w:val="none" w:sz="0" w:space="0" w:color="auto"/>
        <w:bottom w:val="none" w:sz="0" w:space="0" w:color="auto"/>
        <w:right w:val="none" w:sz="0" w:space="0" w:color="auto"/>
      </w:divBdr>
    </w:div>
    <w:div w:id="627205780">
      <w:bodyDiv w:val="1"/>
      <w:marLeft w:val="0"/>
      <w:marRight w:val="0"/>
      <w:marTop w:val="0"/>
      <w:marBottom w:val="0"/>
      <w:divBdr>
        <w:top w:val="none" w:sz="0" w:space="0" w:color="auto"/>
        <w:left w:val="none" w:sz="0" w:space="0" w:color="auto"/>
        <w:bottom w:val="none" w:sz="0" w:space="0" w:color="auto"/>
        <w:right w:val="none" w:sz="0" w:space="0" w:color="auto"/>
      </w:divBdr>
    </w:div>
    <w:div w:id="627593913">
      <w:bodyDiv w:val="1"/>
      <w:marLeft w:val="0"/>
      <w:marRight w:val="0"/>
      <w:marTop w:val="0"/>
      <w:marBottom w:val="0"/>
      <w:divBdr>
        <w:top w:val="none" w:sz="0" w:space="0" w:color="auto"/>
        <w:left w:val="none" w:sz="0" w:space="0" w:color="auto"/>
        <w:bottom w:val="none" w:sz="0" w:space="0" w:color="auto"/>
        <w:right w:val="none" w:sz="0" w:space="0" w:color="auto"/>
      </w:divBdr>
    </w:div>
    <w:div w:id="627705088">
      <w:bodyDiv w:val="1"/>
      <w:marLeft w:val="0"/>
      <w:marRight w:val="0"/>
      <w:marTop w:val="0"/>
      <w:marBottom w:val="0"/>
      <w:divBdr>
        <w:top w:val="none" w:sz="0" w:space="0" w:color="auto"/>
        <w:left w:val="none" w:sz="0" w:space="0" w:color="auto"/>
        <w:bottom w:val="none" w:sz="0" w:space="0" w:color="auto"/>
        <w:right w:val="none" w:sz="0" w:space="0" w:color="auto"/>
      </w:divBdr>
    </w:div>
    <w:div w:id="628126215">
      <w:bodyDiv w:val="1"/>
      <w:marLeft w:val="0"/>
      <w:marRight w:val="0"/>
      <w:marTop w:val="0"/>
      <w:marBottom w:val="0"/>
      <w:divBdr>
        <w:top w:val="none" w:sz="0" w:space="0" w:color="auto"/>
        <w:left w:val="none" w:sz="0" w:space="0" w:color="auto"/>
        <w:bottom w:val="none" w:sz="0" w:space="0" w:color="auto"/>
        <w:right w:val="none" w:sz="0" w:space="0" w:color="auto"/>
      </w:divBdr>
    </w:div>
    <w:div w:id="628239599">
      <w:bodyDiv w:val="1"/>
      <w:marLeft w:val="0"/>
      <w:marRight w:val="0"/>
      <w:marTop w:val="0"/>
      <w:marBottom w:val="0"/>
      <w:divBdr>
        <w:top w:val="none" w:sz="0" w:space="0" w:color="auto"/>
        <w:left w:val="none" w:sz="0" w:space="0" w:color="auto"/>
        <w:bottom w:val="none" w:sz="0" w:space="0" w:color="auto"/>
        <w:right w:val="none" w:sz="0" w:space="0" w:color="auto"/>
      </w:divBdr>
    </w:div>
    <w:div w:id="628435533">
      <w:bodyDiv w:val="1"/>
      <w:marLeft w:val="0"/>
      <w:marRight w:val="0"/>
      <w:marTop w:val="0"/>
      <w:marBottom w:val="0"/>
      <w:divBdr>
        <w:top w:val="none" w:sz="0" w:space="0" w:color="auto"/>
        <w:left w:val="none" w:sz="0" w:space="0" w:color="auto"/>
        <w:bottom w:val="none" w:sz="0" w:space="0" w:color="auto"/>
        <w:right w:val="none" w:sz="0" w:space="0" w:color="auto"/>
      </w:divBdr>
    </w:div>
    <w:div w:id="628441460">
      <w:bodyDiv w:val="1"/>
      <w:marLeft w:val="0"/>
      <w:marRight w:val="0"/>
      <w:marTop w:val="0"/>
      <w:marBottom w:val="0"/>
      <w:divBdr>
        <w:top w:val="none" w:sz="0" w:space="0" w:color="auto"/>
        <w:left w:val="none" w:sz="0" w:space="0" w:color="auto"/>
        <w:bottom w:val="none" w:sz="0" w:space="0" w:color="auto"/>
        <w:right w:val="none" w:sz="0" w:space="0" w:color="auto"/>
      </w:divBdr>
    </w:div>
    <w:div w:id="628557295">
      <w:bodyDiv w:val="1"/>
      <w:marLeft w:val="0"/>
      <w:marRight w:val="0"/>
      <w:marTop w:val="0"/>
      <w:marBottom w:val="0"/>
      <w:divBdr>
        <w:top w:val="none" w:sz="0" w:space="0" w:color="auto"/>
        <w:left w:val="none" w:sz="0" w:space="0" w:color="auto"/>
        <w:bottom w:val="none" w:sz="0" w:space="0" w:color="auto"/>
        <w:right w:val="none" w:sz="0" w:space="0" w:color="auto"/>
      </w:divBdr>
    </w:div>
    <w:div w:id="628584510">
      <w:bodyDiv w:val="1"/>
      <w:marLeft w:val="0"/>
      <w:marRight w:val="0"/>
      <w:marTop w:val="0"/>
      <w:marBottom w:val="0"/>
      <w:divBdr>
        <w:top w:val="none" w:sz="0" w:space="0" w:color="auto"/>
        <w:left w:val="none" w:sz="0" w:space="0" w:color="auto"/>
        <w:bottom w:val="none" w:sz="0" w:space="0" w:color="auto"/>
        <w:right w:val="none" w:sz="0" w:space="0" w:color="auto"/>
      </w:divBdr>
    </w:div>
    <w:div w:id="628779917">
      <w:bodyDiv w:val="1"/>
      <w:marLeft w:val="0"/>
      <w:marRight w:val="0"/>
      <w:marTop w:val="0"/>
      <w:marBottom w:val="0"/>
      <w:divBdr>
        <w:top w:val="none" w:sz="0" w:space="0" w:color="auto"/>
        <w:left w:val="none" w:sz="0" w:space="0" w:color="auto"/>
        <w:bottom w:val="none" w:sz="0" w:space="0" w:color="auto"/>
        <w:right w:val="none" w:sz="0" w:space="0" w:color="auto"/>
      </w:divBdr>
    </w:div>
    <w:div w:id="628779919">
      <w:bodyDiv w:val="1"/>
      <w:marLeft w:val="0"/>
      <w:marRight w:val="0"/>
      <w:marTop w:val="0"/>
      <w:marBottom w:val="0"/>
      <w:divBdr>
        <w:top w:val="none" w:sz="0" w:space="0" w:color="auto"/>
        <w:left w:val="none" w:sz="0" w:space="0" w:color="auto"/>
        <w:bottom w:val="none" w:sz="0" w:space="0" w:color="auto"/>
        <w:right w:val="none" w:sz="0" w:space="0" w:color="auto"/>
      </w:divBdr>
    </w:div>
    <w:div w:id="628899396">
      <w:bodyDiv w:val="1"/>
      <w:marLeft w:val="0"/>
      <w:marRight w:val="0"/>
      <w:marTop w:val="0"/>
      <w:marBottom w:val="0"/>
      <w:divBdr>
        <w:top w:val="none" w:sz="0" w:space="0" w:color="auto"/>
        <w:left w:val="none" w:sz="0" w:space="0" w:color="auto"/>
        <w:bottom w:val="none" w:sz="0" w:space="0" w:color="auto"/>
        <w:right w:val="none" w:sz="0" w:space="0" w:color="auto"/>
      </w:divBdr>
    </w:div>
    <w:div w:id="629359035">
      <w:bodyDiv w:val="1"/>
      <w:marLeft w:val="0"/>
      <w:marRight w:val="0"/>
      <w:marTop w:val="0"/>
      <w:marBottom w:val="0"/>
      <w:divBdr>
        <w:top w:val="none" w:sz="0" w:space="0" w:color="auto"/>
        <w:left w:val="none" w:sz="0" w:space="0" w:color="auto"/>
        <w:bottom w:val="none" w:sz="0" w:space="0" w:color="auto"/>
        <w:right w:val="none" w:sz="0" w:space="0" w:color="auto"/>
      </w:divBdr>
    </w:div>
    <w:div w:id="629439439">
      <w:bodyDiv w:val="1"/>
      <w:marLeft w:val="0"/>
      <w:marRight w:val="0"/>
      <w:marTop w:val="0"/>
      <w:marBottom w:val="0"/>
      <w:divBdr>
        <w:top w:val="none" w:sz="0" w:space="0" w:color="auto"/>
        <w:left w:val="none" w:sz="0" w:space="0" w:color="auto"/>
        <w:bottom w:val="none" w:sz="0" w:space="0" w:color="auto"/>
        <w:right w:val="none" w:sz="0" w:space="0" w:color="auto"/>
      </w:divBdr>
    </w:div>
    <w:div w:id="629476280">
      <w:bodyDiv w:val="1"/>
      <w:marLeft w:val="0"/>
      <w:marRight w:val="0"/>
      <w:marTop w:val="0"/>
      <w:marBottom w:val="0"/>
      <w:divBdr>
        <w:top w:val="none" w:sz="0" w:space="0" w:color="auto"/>
        <w:left w:val="none" w:sz="0" w:space="0" w:color="auto"/>
        <w:bottom w:val="none" w:sz="0" w:space="0" w:color="auto"/>
        <w:right w:val="none" w:sz="0" w:space="0" w:color="auto"/>
      </w:divBdr>
    </w:div>
    <w:div w:id="629476631">
      <w:bodyDiv w:val="1"/>
      <w:marLeft w:val="0"/>
      <w:marRight w:val="0"/>
      <w:marTop w:val="0"/>
      <w:marBottom w:val="0"/>
      <w:divBdr>
        <w:top w:val="none" w:sz="0" w:space="0" w:color="auto"/>
        <w:left w:val="none" w:sz="0" w:space="0" w:color="auto"/>
        <w:bottom w:val="none" w:sz="0" w:space="0" w:color="auto"/>
        <w:right w:val="none" w:sz="0" w:space="0" w:color="auto"/>
      </w:divBdr>
    </w:div>
    <w:div w:id="629630319">
      <w:bodyDiv w:val="1"/>
      <w:marLeft w:val="0"/>
      <w:marRight w:val="0"/>
      <w:marTop w:val="0"/>
      <w:marBottom w:val="0"/>
      <w:divBdr>
        <w:top w:val="none" w:sz="0" w:space="0" w:color="auto"/>
        <w:left w:val="none" w:sz="0" w:space="0" w:color="auto"/>
        <w:bottom w:val="none" w:sz="0" w:space="0" w:color="auto"/>
        <w:right w:val="none" w:sz="0" w:space="0" w:color="auto"/>
      </w:divBdr>
    </w:div>
    <w:div w:id="629631852">
      <w:bodyDiv w:val="1"/>
      <w:marLeft w:val="0"/>
      <w:marRight w:val="0"/>
      <w:marTop w:val="0"/>
      <w:marBottom w:val="0"/>
      <w:divBdr>
        <w:top w:val="none" w:sz="0" w:space="0" w:color="auto"/>
        <w:left w:val="none" w:sz="0" w:space="0" w:color="auto"/>
        <w:bottom w:val="none" w:sz="0" w:space="0" w:color="auto"/>
        <w:right w:val="none" w:sz="0" w:space="0" w:color="auto"/>
      </w:divBdr>
    </w:div>
    <w:div w:id="629632490">
      <w:bodyDiv w:val="1"/>
      <w:marLeft w:val="0"/>
      <w:marRight w:val="0"/>
      <w:marTop w:val="0"/>
      <w:marBottom w:val="0"/>
      <w:divBdr>
        <w:top w:val="none" w:sz="0" w:space="0" w:color="auto"/>
        <w:left w:val="none" w:sz="0" w:space="0" w:color="auto"/>
        <w:bottom w:val="none" w:sz="0" w:space="0" w:color="auto"/>
        <w:right w:val="none" w:sz="0" w:space="0" w:color="auto"/>
      </w:divBdr>
    </w:div>
    <w:div w:id="629634601">
      <w:bodyDiv w:val="1"/>
      <w:marLeft w:val="0"/>
      <w:marRight w:val="0"/>
      <w:marTop w:val="0"/>
      <w:marBottom w:val="0"/>
      <w:divBdr>
        <w:top w:val="none" w:sz="0" w:space="0" w:color="auto"/>
        <w:left w:val="none" w:sz="0" w:space="0" w:color="auto"/>
        <w:bottom w:val="none" w:sz="0" w:space="0" w:color="auto"/>
        <w:right w:val="none" w:sz="0" w:space="0" w:color="auto"/>
      </w:divBdr>
    </w:div>
    <w:div w:id="629821061">
      <w:bodyDiv w:val="1"/>
      <w:marLeft w:val="0"/>
      <w:marRight w:val="0"/>
      <w:marTop w:val="0"/>
      <w:marBottom w:val="0"/>
      <w:divBdr>
        <w:top w:val="none" w:sz="0" w:space="0" w:color="auto"/>
        <w:left w:val="none" w:sz="0" w:space="0" w:color="auto"/>
        <w:bottom w:val="none" w:sz="0" w:space="0" w:color="auto"/>
        <w:right w:val="none" w:sz="0" w:space="0" w:color="auto"/>
      </w:divBdr>
    </w:div>
    <w:div w:id="629895120">
      <w:bodyDiv w:val="1"/>
      <w:marLeft w:val="0"/>
      <w:marRight w:val="0"/>
      <w:marTop w:val="0"/>
      <w:marBottom w:val="0"/>
      <w:divBdr>
        <w:top w:val="none" w:sz="0" w:space="0" w:color="auto"/>
        <w:left w:val="none" w:sz="0" w:space="0" w:color="auto"/>
        <w:bottom w:val="none" w:sz="0" w:space="0" w:color="auto"/>
        <w:right w:val="none" w:sz="0" w:space="0" w:color="auto"/>
      </w:divBdr>
    </w:div>
    <w:div w:id="629938806">
      <w:bodyDiv w:val="1"/>
      <w:marLeft w:val="0"/>
      <w:marRight w:val="0"/>
      <w:marTop w:val="0"/>
      <w:marBottom w:val="0"/>
      <w:divBdr>
        <w:top w:val="none" w:sz="0" w:space="0" w:color="auto"/>
        <w:left w:val="none" w:sz="0" w:space="0" w:color="auto"/>
        <w:bottom w:val="none" w:sz="0" w:space="0" w:color="auto"/>
        <w:right w:val="none" w:sz="0" w:space="0" w:color="auto"/>
      </w:divBdr>
    </w:div>
    <w:div w:id="630088838">
      <w:bodyDiv w:val="1"/>
      <w:marLeft w:val="0"/>
      <w:marRight w:val="0"/>
      <w:marTop w:val="0"/>
      <w:marBottom w:val="0"/>
      <w:divBdr>
        <w:top w:val="none" w:sz="0" w:space="0" w:color="auto"/>
        <w:left w:val="none" w:sz="0" w:space="0" w:color="auto"/>
        <w:bottom w:val="none" w:sz="0" w:space="0" w:color="auto"/>
        <w:right w:val="none" w:sz="0" w:space="0" w:color="auto"/>
      </w:divBdr>
    </w:div>
    <w:div w:id="630132824">
      <w:bodyDiv w:val="1"/>
      <w:marLeft w:val="0"/>
      <w:marRight w:val="0"/>
      <w:marTop w:val="0"/>
      <w:marBottom w:val="0"/>
      <w:divBdr>
        <w:top w:val="none" w:sz="0" w:space="0" w:color="auto"/>
        <w:left w:val="none" w:sz="0" w:space="0" w:color="auto"/>
        <w:bottom w:val="none" w:sz="0" w:space="0" w:color="auto"/>
        <w:right w:val="none" w:sz="0" w:space="0" w:color="auto"/>
      </w:divBdr>
    </w:div>
    <w:div w:id="630280742">
      <w:bodyDiv w:val="1"/>
      <w:marLeft w:val="0"/>
      <w:marRight w:val="0"/>
      <w:marTop w:val="0"/>
      <w:marBottom w:val="0"/>
      <w:divBdr>
        <w:top w:val="none" w:sz="0" w:space="0" w:color="auto"/>
        <w:left w:val="none" w:sz="0" w:space="0" w:color="auto"/>
        <w:bottom w:val="none" w:sz="0" w:space="0" w:color="auto"/>
        <w:right w:val="none" w:sz="0" w:space="0" w:color="auto"/>
      </w:divBdr>
    </w:div>
    <w:div w:id="630325306">
      <w:bodyDiv w:val="1"/>
      <w:marLeft w:val="0"/>
      <w:marRight w:val="0"/>
      <w:marTop w:val="0"/>
      <w:marBottom w:val="0"/>
      <w:divBdr>
        <w:top w:val="none" w:sz="0" w:space="0" w:color="auto"/>
        <w:left w:val="none" w:sz="0" w:space="0" w:color="auto"/>
        <w:bottom w:val="none" w:sz="0" w:space="0" w:color="auto"/>
        <w:right w:val="none" w:sz="0" w:space="0" w:color="auto"/>
      </w:divBdr>
    </w:div>
    <w:div w:id="630405728">
      <w:bodyDiv w:val="1"/>
      <w:marLeft w:val="0"/>
      <w:marRight w:val="0"/>
      <w:marTop w:val="0"/>
      <w:marBottom w:val="0"/>
      <w:divBdr>
        <w:top w:val="none" w:sz="0" w:space="0" w:color="auto"/>
        <w:left w:val="none" w:sz="0" w:space="0" w:color="auto"/>
        <w:bottom w:val="none" w:sz="0" w:space="0" w:color="auto"/>
        <w:right w:val="none" w:sz="0" w:space="0" w:color="auto"/>
      </w:divBdr>
    </w:div>
    <w:div w:id="630477981">
      <w:bodyDiv w:val="1"/>
      <w:marLeft w:val="0"/>
      <w:marRight w:val="0"/>
      <w:marTop w:val="0"/>
      <w:marBottom w:val="0"/>
      <w:divBdr>
        <w:top w:val="none" w:sz="0" w:space="0" w:color="auto"/>
        <w:left w:val="none" w:sz="0" w:space="0" w:color="auto"/>
        <w:bottom w:val="none" w:sz="0" w:space="0" w:color="auto"/>
        <w:right w:val="none" w:sz="0" w:space="0" w:color="auto"/>
      </w:divBdr>
    </w:div>
    <w:div w:id="630718636">
      <w:bodyDiv w:val="1"/>
      <w:marLeft w:val="0"/>
      <w:marRight w:val="0"/>
      <w:marTop w:val="0"/>
      <w:marBottom w:val="0"/>
      <w:divBdr>
        <w:top w:val="none" w:sz="0" w:space="0" w:color="auto"/>
        <w:left w:val="none" w:sz="0" w:space="0" w:color="auto"/>
        <w:bottom w:val="none" w:sz="0" w:space="0" w:color="auto"/>
        <w:right w:val="none" w:sz="0" w:space="0" w:color="auto"/>
      </w:divBdr>
    </w:div>
    <w:div w:id="630789697">
      <w:bodyDiv w:val="1"/>
      <w:marLeft w:val="0"/>
      <w:marRight w:val="0"/>
      <w:marTop w:val="0"/>
      <w:marBottom w:val="0"/>
      <w:divBdr>
        <w:top w:val="none" w:sz="0" w:space="0" w:color="auto"/>
        <w:left w:val="none" w:sz="0" w:space="0" w:color="auto"/>
        <w:bottom w:val="none" w:sz="0" w:space="0" w:color="auto"/>
        <w:right w:val="none" w:sz="0" w:space="0" w:color="auto"/>
      </w:divBdr>
    </w:div>
    <w:div w:id="630866873">
      <w:bodyDiv w:val="1"/>
      <w:marLeft w:val="0"/>
      <w:marRight w:val="0"/>
      <w:marTop w:val="0"/>
      <w:marBottom w:val="0"/>
      <w:divBdr>
        <w:top w:val="none" w:sz="0" w:space="0" w:color="auto"/>
        <w:left w:val="none" w:sz="0" w:space="0" w:color="auto"/>
        <w:bottom w:val="none" w:sz="0" w:space="0" w:color="auto"/>
        <w:right w:val="none" w:sz="0" w:space="0" w:color="auto"/>
      </w:divBdr>
    </w:div>
    <w:div w:id="631056891">
      <w:bodyDiv w:val="1"/>
      <w:marLeft w:val="0"/>
      <w:marRight w:val="0"/>
      <w:marTop w:val="0"/>
      <w:marBottom w:val="0"/>
      <w:divBdr>
        <w:top w:val="none" w:sz="0" w:space="0" w:color="auto"/>
        <w:left w:val="none" w:sz="0" w:space="0" w:color="auto"/>
        <w:bottom w:val="none" w:sz="0" w:space="0" w:color="auto"/>
        <w:right w:val="none" w:sz="0" w:space="0" w:color="auto"/>
      </w:divBdr>
    </w:div>
    <w:div w:id="631247861">
      <w:bodyDiv w:val="1"/>
      <w:marLeft w:val="0"/>
      <w:marRight w:val="0"/>
      <w:marTop w:val="0"/>
      <w:marBottom w:val="0"/>
      <w:divBdr>
        <w:top w:val="none" w:sz="0" w:space="0" w:color="auto"/>
        <w:left w:val="none" w:sz="0" w:space="0" w:color="auto"/>
        <w:bottom w:val="none" w:sz="0" w:space="0" w:color="auto"/>
        <w:right w:val="none" w:sz="0" w:space="0" w:color="auto"/>
      </w:divBdr>
    </w:div>
    <w:div w:id="631373954">
      <w:bodyDiv w:val="1"/>
      <w:marLeft w:val="0"/>
      <w:marRight w:val="0"/>
      <w:marTop w:val="0"/>
      <w:marBottom w:val="0"/>
      <w:divBdr>
        <w:top w:val="none" w:sz="0" w:space="0" w:color="auto"/>
        <w:left w:val="none" w:sz="0" w:space="0" w:color="auto"/>
        <w:bottom w:val="none" w:sz="0" w:space="0" w:color="auto"/>
        <w:right w:val="none" w:sz="0" w:space="0" w:color="auto"/>
      </w:divBdr>
    </w:div>
    <w:div w:id="631592361">
      <w:bodyDiv w:val="1"/>
      <w:marLeft w:val="0"/>
      <w:marRight w:val="0"/>
      <w:marTop w:val="0"/>
      <w:marBottom w:val="0"/>
      <w:divBdr>
        <w:top w:val="none" w:sz="0" w:space="0" w:color="auto"/>
        <w:left w:val="none" w:sz="0" w:space="0" w:color="auto"/>
        <w:bottom w:val="none" w:sz="0" w:space="0" w:color="auto"/>
        <w:right w:val="none" w:sz="0" w:space="0" w:color="auto"/>
      </w:divBdr>
    </w:div>
    <w:div w:id="631713982">
      <w:bodyDiv w:val="1"/>
      <w:marLeft w:val="0"/>
      <w:marRight w:val="0"/>
      <w:marTop w:val="0"/>
      <w:marBottom w:val="0"/>
      <w:divBdr>
        <w:top w:val="none" w:sz="0" w:space="0" w:color="auto"/>
        <w:left w:val="none" w:sz="0" w:space="0" w:color="auto"/>
        <w:bottom w:val="none" w:sz="0" w:space="0" w:color="auto"/>
        <w:right w:val="none" w:sz="0" w:space="0" w:color="auto"/>
      </w:divBdr>
    </w:div>
    <w:div w:id="631714588">
      <w:bodyDiv w:val="1"/>
      <w:marLeft w:val="0"/>
      <w:marRight w:val="0"/>
      <w:marTop w:val="0"/>
      <w:marBottom w:val="0"/>
      <w:divBdr>
        <w:top w:val="none" w:sz="0" w:space="0" w:color="auto"/>
        <w:left w:val="none" w:sz="0" w:space="0" w:color="auto"/>
        <w:bottom w:val="none" w:sz="0" w:space="0" w:color="auto"/>
        <w:right w:val="none" w:sz="0" w:space="0" w:color="auto"/>
      </w:divBdr>
    </w:div>
    <w:div w:id="631979086">
      <w:bodyDiv w:val="1"/>
      <w:marLeft w:val="0"/>
      <w:marRight w:val="0"/>
      <w:marTop w:val="0"/>
      <w:marBottom w:val="0"/>
      <w:divBdr>
        <w:top w:val="none" w:sz="0" w:space="0" w:color="auto"/>
        <w:left w:val="none" w:sz="0" w:space="0" w:color="auto"/>
        <w:bottom w:val="none" w:sz="0" w:space="0" w:color="auto"/>
        <w:right w:val="none" w:sz="0" w:space="0" w:color="auto"/>
      </w:divBdr>
    </w:div>
    <w:div w:id="632097179">
      <w:bodyDiv w:val="1"/>
      <w:marLeft w:val="0"/>
      <w:marRight w:val="0"/>
      <w:marTop w:val="0"/>
      <w:marBottom w:val="0"/>
      <w:divBdr>
        <w:top w:val="none" w:sz="0" w:space="0" w:color="auto"/>
        <w:left w:val="none" w:sz="0" w:space="0" w:color="auto"/>
        <w:bottom w:val="none" w:sz="0" w:space="0" w:color="auto"/>
        <w:right w:val="none" w:sz="0" w:space="0" w:color="auto"/>
      </w:divBdr>
    </w:div>
    <w:div w:id="632098012">
      <w:bodyDiv w:val="1"/>
      <w:marLeft w:val="0"/>
      <w:marRight w:val="0"/>
      <w:marTop w:val="0"/>
      <w:marBottom w:val="0"/>
      <w:divBdr>
        <w:top w:val="none" w:sz="0" w:space="0" w:color="auto"/>
        <w:left w:val="none" w:sz="0" w:space="0" w:color="auto"/>
        <w:bottom w:val="none" w:sz="0" w:space="0" w:color="auto"/>
        <w:right w:val="none" w:sz="0" w:space="0" w:color="auto"/>
      </w:divBdr>
    </w:div>
    <w:div w:id="632175370">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2684617">
      <w:bodyDiv w:val="1"/>
      <w:marLeft w:val="0"/>
      <w:marRight w:val="0"/>
      <w:marTop w:val="0"/>
      <w:marBottom w:val="0"/>
      <w:divBdr>
        <w:top w:val="none" w:sz="0" w:space="0" w:color="auto"/>
        <w:left w:val="none" w:sz="0" w:space="0" w:color="auto"/>
        <w:bottom w:val="none" w:sz="0" w:space="0" w:color="auto"/>
        <w:right w:val="none" w:sz="0" w:space="0" w:color="auto"/>
      </w:divBdr>
    </w:div>
    <w:div w:id="632947550">
      <w:bodyDiv w:val="1"/>
      <w:marLeft w:val="0"/>
      <w:marRight w:val="0"/>
      <w:marTop w:val="0"/>
      <w:marBottom w:val="0"/>
      <w:divBdr>
        <w:top w:val="none" w:sz="0" w:space="0" w:color="auto"/>
        <w:left w:val="none" w:sz="0" w:space="0" w:color="auto"/>
        <w:bottom w:val="none" w:sz="0" w:space="0" w:color="auto"/>
        <w:right w:val="none" w:sz="0" w:space="0" w:color="auto"/>
      </w:divBdr>
    </w:div>
    <w:div w:id="633172730">
      <w:bodyDiv w:val="1"/>
      <w:marLeft w:val="0"/>
      <w:marRight w:val="0"/>
      <w:marTop w:val="0"/>
      <w:marBottom w:val="0"/>
      <w:divBdr>
        <w:top w:val="none" w:sz="0" w:space="0" w:color="auto"/>
        <w:left w:val="none" w:sz="0" w:space="0" w:color="auto"/>
        <w:bottom w:val="none" w:sz="0" w:space="0" w:color="auto"/>
        <w:right w:val="none" w:sz="0" w:space="0" w:color="auto"/>
      </w:divBdr>
    </w:div>
    <w:div w:id="633364848">
      <w:bodyDiv w:val="1"/>
      <w:marLeft w:val="0"/>
      <w:marRight w:val="0"/>
      <w:marTop w:val="0"/>
      <w:marBottom w:val="0"/>
      <w:divBdr>
        <w:top w:val="none" w:sz="0" w:space="0" w:color="auto"/>
        <w:left w:val="none" w:sz="0" w:space="0" w:color="auto"/>
        <w:bottom w:val="none" w:sz="0" w:space="0" w:color="auto"/>
        <w:right w:val="none" w:sz="0" w:space="0" w:color="auto"/>
      </w:divBdr>
    </w:div>
    <w:div w:id="633752244">
      <w:bodyDiv w:val="1"/>
      <w:marLeft w:val="0"/>
      <w:marRight w:val="0"/>
      <w:marTop w:val="0"/>
      <w:marBottom w:val="0"/>
      <w:divBdr>
        <w:top w:val="none" w:sz="0" w:space="0" w:color="auto"/>
        <w:left w:val="none" w:sz="0" w:space="0" w:color="auto"/>
        <w:bottom w:val="none" w:sz="0" w:space="0" w:color="auto"/>
        <w:right w:val="none" w:sz="0" w:space="0" w:color="auto"/>
      </w:divBdr>
    </w:div>
    <w:div w:id="633877962">
      <w:bodyDiv w:val="1"/>
      <w:marLeft w:val="0"/>
      <w:marRight w:val="0"/>
      <w:marTop w:val="0"/>
      <w:marBottom w:val="0"/>
      <w:divBdr>
        <w:top w:val="none" w:sz="0" w:space="0" w:color="auto"/>
        <w:left w:val="none" w:sz="0" w:space="0" w:color="auto"/>
        <w:bottom w:val="none" w:sz="0" w:space="0" w:color="auto"/>
        <w:right w:val="none" w:sz="0" w:space="0" w:color="auto"/>
      </w:divBdr>
    </w:div>
    <w:div w:id="633944430">
      <w:bodyDiv w:val="1"/>
      <w:marLeft w:val="0"/>
      <w:marRight w:val="0"/>
      <w:marTop w:val="0"/>
      <w:marBottom w:val="0"/>
      <w:divBdr>
        <w:top w:val="none" w:sz="0" w:space="0" w:color="auto"/>
        <w:left w:val="none" w:sz="0" w:space="0" w:color="auto"/>
        <w:bottom w:val="none" w:sz="0" w:space="0" w:color="auto"/>
        <w:right w:val="none" w:sz="0" w:space="0" w:color="auto"/>
      </w:divBdr>
    </w:div>
    <w:div w:id="633944439">
      <w:bodyDiv w:val="1"/>
      <w:marLeft w:val="0"/>
      <w:marRight w:val="0"/>
      <w:marTop w:val="0"/>
      <w:marBottom w:val="0"/>
      <w:divBdr>
        <w:top w:val="none" w:sz="0" w:space="0" w:color="auto"/>
        <w:left w:val="none" w:sz="0" w:space="0" w:color="auto"/>
        <w:bottom w:val="none" w:sz="0" w:space="0" w:color="auto"/>
        <w:right w:val="none" w:sz="0" w:space="0" w:color="auto"/>
      </w:divBdr>
    </w:div>
    <w:div w:id="634144697">
      <w:bodyDiv w:val="1"/>
      <w:marLeft w:val="0"/>
      <w:marRight w:val="0"/>
      <w:marTop w:val="0"/>
      <w:marBottom w:val="0"/>
      <w:divBdr>
        <w:top w:val="none" w:sz="0" w:space="0" w:color="auto"/>
        <w:left w:val="none" w:sz="0" w:space="0" w:color="auto"/>
        <w:bottom w:val="none" w:sz="0" w:space="0" w:color="auto"/>
        <w:right w:val="none" w:sz="0" w:space="0" w:color="auto"/>
      </w:divBdr>
    </w:div>
    <w:div w:id="634289743">
      <w:bodyDiv w:val="1"/>
      <w:marLeft w:val="0"/>
      <w:marRight w:val="0"/>
      <w:marTop w:val="0"/>
      <w:marBottom w:val="0"/>
      <w:divBdr>
        <w:top w:val="none" w:sz="0" w:space="0" w:color="auto"/>
        <w:left w:val="none" w:sz="0" w:space="0" w:color="auto"/>
        <w:bottom w:val="none" w:sz="0" w:space="0" w:color="auto"/>
        <w:right w:val="none" w:sz="0" w:space="0" w:color="auto"/>
      </w:divBdr>
    </w:div>
    <w:div w:id="634411072">
      <w:bodyDiv w:val="1"/>
      <w:marLeft w:val="0"/>
      <w:marRight w:val="0"/>
      <w:marTop w:val="0"/>
      <w:marBottom w:val="0"/>
      <w:divBdr>
        <w:top w:val="none" w:sz="0" w:space="0" w:color="auto"/>
        <w:left w:val="none" w:sz="0" w:space="0" w:color="auto"/>
        <w:bottom w:val="none" w:sz="0" w:space="0" w:color="auto"/>
        <w:right w:val="none" w:sz="0" w:space="0" w:color="auto"/>
      </w:divBdr>
    </w:div>
    <w:div w:id="634413116">
      <w:bodyDiv w:val="1"/>
      <w:marLeft w:val="0"/>
      <w:marRight w:val="0"/>
      <w:marTop w:val="0"/>
      <w:marBottom w:val="0"/>
      <w:divBdr>
        <w:top w:val="none" w:sz="0" w:space="0" w:color="auto"/>
        <w:left w:val="none" w:sz="0" w:space="0" w:color="auto"/>
        <w:bottom w:val="none" w:sz="0" w:space="0" w:color="auto"/>
        <w:right w:val="none" w:sz="0" w:space="0" w:color="auto"/>
      </w:divBdr>
    </w:div>
    <w:div w:id="634413185">
      <w:bodyDiv w:val="1"/>
      <w:marLeft w:val="0"/>
      <w:marRight w:val="0"/>
      <w:marTop w:val="0"/>
      <w:marBottom w:val="0"/>
      <w:divBdr>
        <w:top w:val="none" w:sz="0" w:space="0" w:color="auto"/>
        <w:left w:val="none" w:sz="0" w:space="0" w:color="auto"/>
        <w:bottom w:val="none" w:sz="0" w:space="0" w:color="auto"/>
        <w:right w:val="none" w:sz="0" w:space="0" w:color="auto"/>
      </w:divBdr>
    </w:div>
    <w:div w:id="634602367">
      <w:bodyDiv w:val="1"/>
      <w:marLeft w:val="0"/>
      <w:marRight w:val="0"/>
      <w:marTop w:val="0"/>
      <w:marBottom w:val="0"/>
      <w:divBdr>
        <w:top w:val="none" w:sz="0" w:space="0" w:color="auto"/>
        <w:left w:val="none" w:sz="0" w:space="0" w:color="auto"/>
        <w:bottom w:val="none" w:sz="0" w:space="0" w:color="auto"/>
        <w:right w:val="none" w:sz="0" w:space="0" w:color="auto"/>
      </w:divBdr>
    </w:div>
    <w:div w:id="634603246">
      <w:bodyDiv w:val="1"/>
      <w:marLeft w:val="0"/>
      <w:marRight w:val="0"/>
      <w:marTop w:val="0"/>
      <w:marBottom w:val="0"/>
      <w:divBdr>
        <w:top w:val="none" w:sz="0" w:space="0" w:color="auto"/>
        <w:left w:val="none" w:sz="0" w:space="0" w:color="auto"/>
        <w:bottom w:val="none" w:sz="0" w:space="0" w:color="auto"/>
        <w:right w:val="none" w:sz="0" w:space="0" w:color="auto"/>
      </w:divBdr>
    </w:div>
    <w:div w:id="634604249">
      <w:bodyDiv w:val="1"/>
      <w:marLeft w:val="0"/>
      <w:marRight w:val="0"/>
      <w:marTop w:val="0"/>
      <w:marBottom w:val="0"/>
      <w:divBdr>
        <w:top w:val="none" w:sz="0" w:space="0" w:color="auto"/>
        <w:left w:val="none" w:sz="0" w:space="0" w:color="auto"/>
        <w:bottom w:val="none" w:sz="0" w:space="0" w:color="auto"/>
        <w:right w:val="none" w:sz="0" w:space="0" w:color="auto"/>
      </w:divBdr>
    </w:div>
    <w:div w:id="634676101">
      <w:bodyDiv w:val="1"/>
      <w:marLeft w:val="0"/>
      <w:marRight w:val="0"/>
      <w:marTop w:val="0"/>
      <w:marBottom w:val="0"/>
      <w:divBdr>
        <w:top w:val="none" w:sz="0" w:space="0" w:color="auto"/>
        <w:left w:val="none" w:sz="0" w:space="0" w:color="auto"/>
        <w:bottom w:val="none" w:sz="0" w:space="0" w:color="auto"/>
        <w:right w:val="none" w:sz="0" w:space="0" w:color="auto"/>
      </w:divBdr>
    </w:div>
    <w:div w:id="634869736">
      <w:bodyDiv w:val="1"/>
      <w:marLeft w:val="0"/>
      <w:marRight w:val="0"/>
      <w:marTop w:val="0"/>
      <w:marBottom w:val="0"/>
      <w:divBdr>
        <w:top w:val="none" w:sz="0" w:space="0" w:color="auto"/>
        <w:left w:val="none" w:sz="0" w:space="0" w:color="auto"/>
        <w:bottom w:val="none" w:sz="0" w:space="0" w:color="auto"/>
        <w:right w:val="none" w:sz="0" w:space="0" w:color="auto"/>
      </w:divBdr>
    </w:div>
    <w:div w:id="634944907">
      <w:bodyDiv w:val="1"/>
      <w:marLeft w:val="0"/>
      <w:marRight w:val="0"/>
      <w:marTop w:val="0"/>
      <w:marBottom w:val="0"/>
      <w:divBdr>
        <w:top w:val="none" w:sz="0" w:space="0" w:color="auto"/>
        <w:left w:val="none" w:sz="0" w:space="0" w:color="auto"/>
        <w:bottom w:val="none" w:sz="0" w:space="0" w:color="auto"/>
        <w:right w:val="none" w:sz="0" w:space="0" w:color="auto"/>
      </w:divBdr>
    </w:div>
    <w:div w:id="634987438">
      <w:bodyDiv w:val="1"/>
      <w:marLeft w:val="0"/>
      <w:marRight w:val="0"/>
      <w:marTop w:val="0"/>
      <w:marBottom w:val="0"/>
      <w:divBdr>
        <w:top w:val="none" w:sz="0" w:space="0" w:color="auto"/>
        <w:left w:val="none" w:sz="0" w:space="0" w:color="auto"/>
        <w:bottom w:val="none" w:sz="0" w:space="0" w:color="auto"/>
        <w:right w:val="none" w:sz="0" w:space="0" w:color="auto"/>
      </w:divBdr>
    </w:div>
    <w:div w:id="634994596">
      <w:bodyDiv w:val="1"/>
      <w:marLeft w:val="0"/>
      <w:marRight w:val="0"/>
      <w:marTop w:val="0"/>
      <w:marBottom w:val="0"/>
      <w:divBdr>
        <w:top w:val="none" w:sz="0" w:space="0" w:color="auto"/>
        <w:left w:val="none" w:sz="0" w:space="0" w:color="auto"/>
        <w:bottom w:val="none" w:sz="0" w:space="0" w:color="auto"/>
        <w:right w:val="none" w:sz="0" w:space="0" w:color="auto"/>
      </w:divBdr>
    </w:div>
    <w:div w:id="635068895">
      <w:bodyDiv w:val="1"/>
      <w:marLeft w:val="0"/>
      <w:marRight w:val="0"/>
      <w:marTop w:val="0"/>
      <w:marBottom w:val="0"/>
      <w:divBdr>
        <w:top w:val="none" w:sz="0" w:space="0" w:color="auto"/>
        <w:left w:val="none" w:sz="0" w:space="0" w:color="auto"/>
        <w:bottom w:val="none" w:sz="0" w:space="0" w:color="auto"/>
        <w:right w:val="none" w:sz="0" w:space="0" w:color="auto"/>
      </w:divBdr>
    </w:div>
    <w:div w:id="635260320">
      <w:bodyDiv w:val="1"/>
      <w:marLeft w:val="0"/>
      <w:marRight w:val="0"/>
      <w:marTop w:val="0"/>
      <w:marBottom w:val="0"/>
      <w:divBdr>
        <w:top w:val="none" w:sz="0" w:space="0" w:color="auto"/>
        <w:left w:val="none" w:sz="0" w:space="0" w:color="auto"/>
        <w:bottom w:val="none" w:sz="0" w:space="0" w:color="auto"/>
        <w:right w:val="none" w:sz="0" w:space="0" w:color="auto"/>
      </w:divBdr>
    </w:div>
    <w:div w:id="635334648">
      <w:bodyDiv w:val="1"/>
      <w:marLeft w:val="0"/>
      <w:marRight w:val="0"/>
      <w:marTop w:val="0"/>
      <w:marBottom w:val="0"/>
      <w:divBdr>
        <w:top w:val="none" w:sz="0" w:space="0" w:color="auto"/>
        <w:left w:val="none" w:sz="0" w:space="0" w:color="auto"/>
        <w:bottom w:val="none" w:sz="0" w:space="0" w:color="auto"/>
        <w:right w:val="none" w:sz="0" w:space="0" w:color="auto"/>
      </w:divBdr>
    </w:div>
    <w:div w:id="635766384">
      <w:bodyDiv w:val="1"/>
      <w:marLeft w:val="0"/>
      <w:marRight w:val="0"/>
      <w:marTop w:val="0"/>
      <w:marBottom w:val="0"/>
      <w:divBdr>
        <w:top w:val="none" w:sz="0" w:space="0" w:color="auto"/>
        <w:left w:val="none" w:sz="0" w:space="0" w:color="auto"/>
        <w:bottom w:val="none" w:sz="0" w:space="0" w:color="auto"/>
        <w:right w:val="none" w:sz="0" w:space="0" w:color="auto"/>
      </w:divBdr>
    </w:div>
    <w:div w:id="635991551">
      <w:bodyDiv w:val="1"/>
      <w:marLeft w:val="0"/>
      <w:marRight w:val="0"/>
      <w:marTop w:val="0"/>
      <w:marBottom w:val="0"/>
      <w:divBdr>
        <w:top w:val="none" w:sz="0" w:space="0" w:color="auto"/>
        <w:left w:val="none" w:sz="0" w:space="0" w:color="auto"/>
        <w:bottom w:val="none" w:sz="0" w:space="0" w:color="auto"/>
        <w:right w:val="none" w:sz="0" w:space="0" w:color="auto"/>
      </w:divBdr>
    </w:div>
    <w:div w:id="636450642">
      <w:bodyDiv w:val="1"/>
      <w:marLeft w:val="0"/>
      <w:marRight w:val="0"/>
      <w:marTop w:val="0"/>
      <w:marBottom w:val="0"/>
      <w:divBdr>
        <w:top w:val="none" w:sz="0" w:space="0" w:color="auto"/>
        <w:left w:val="none" w:sz="0" w:space="0" w:color="auto"/>
        <w:bottom w:val="none" w:sz="0" w:space="0" w:color="auto"/>
        <w:right w:val="none" w:sz="0" w:space="0" w:color="auto"/>
      </w:divBdr>
    </w:div>
    <w:div w:id="636617038">
      <w:bodyDiv w:val="1"/>
      <w:marLeft w:val="0"/>
      <w:marRight w:val="0"/>
      <w:marTop w:val="0"/>
      <w:marBottom w:val="0"/>
      <w:divBdr>
        <w:top w:val="none" w:sz="0" w:space="0" w:color="auto"/>
        <w:left w:val="none" w:sz="0" w:space="0" w:color="auto"/>
        <w:bottom w:val="none" w:sz="0" w:space="0" w:color="auto"/>
        <w:right w:val="none" w:sz="0" w:space="0" w:color="auto"/>
      </w:divBdr>
    </w:div>
    <w:div w:id="636761831">
      <w:bodyDiv w:val="1"/>
      <w:marLeft w:val="0"/>
      <w:marRight w:val="0"/>
      <w:marTop w:val="0"/>
      <w:marBottom w:val="0"/>
      <w:divBdr>
        <w:top w:val="none" w:sz="0" w:space="0" w:color="auto"/>
        <w:left w:val="none" w:sz="0" w:space="0" w:color="auto"/>
        <w:bottom w:val="none" w:sz="0" w:space="0" w:color="auto"/>
        <w:right w:val="none" w:sz="0" w:space="0" w:color="auto"/>
      </w:divBdr>
    </w:div>
    <w:div w:id="636880924">
      <w:bodyDiv w:val="1"/>
      <w:marLeft w:val="0"/>
      <w:marRight w:val="0"/>
      <w:marTop w:val="0"/>
      <w:marBottom w:val="0"/>
      <w:divBdr>
        <w:top w:val="none" w:sz="0" w:space="0" w:color="auto"/>
        <w:left w:val="none" w:sz="0" w:space="0" w:color="auto"/>
        <w:bottom w:val="none" w:sz="0" w:space="0" w:color="auto"/>
        <w:right w:val="none" w:sz="0" w:space="0" w:color="auto"/>
      </w:divBdr>
    </w:div>
    <w:div w:id="636958962">
      <w:bodyDiv w:val="1"/>
      <w:marLeft w:val="0"/>
      <w:marRight w:val="0"/>
      <w:marTop w:val="0"/>
      <w:marBottom w:val="0"/>
      <w:divBdr>
        <w:top w:val="none" w:sz="0" w:space="0" w:color="auto"/>
        <w:left w:val="none" w:sz="0" w:space="0" w:color="auto"/>
        <w:bottom w:val="none" w:sz="0" w:space="0" w:color="auto"/>
        <w:right w:val="none" w:sz="0" w:space="0" w:color="auto"/>
      </w:divBdr>
    </w:div>
    <w:div w:id="637342222">
      <w:bodyDiv w:val="1"/>
      <w:marLeft w:val="0"/>
      <w:marRight w:val="0"/>
      <w:marTop w:val="0"/>
      <w:marBottom w:val="0"/>
      <w:divBdr>
        <w:top w:val="none" w:sz="0" w:space="0" w:color="auto"/>
        <w:left w:val="none" w:sz="0" w:space="0" w:color="auto"/>
        <w:bottom w:val="none" w:sz="0" w:space="0" w:color="auto"/>
        <w:right w:val="none" w:sz="0" w:space="0" w:color="auto"/>
      </w:divBdr>
    </w:div>
    <w:div w:id="637807131">
      <w:bodyDiv w:val="1"/>
      <w:marLeft w:val="0"/>
      <w:marRight w:val="0"/>
      <w:marTop w:val="0"/>
      <w:marBottom w:val="0"/>
      <w:divBdr>
        <w:top w:val="none" w:sz="0" w:space="0" w:color="auto"/>
        <w:left w:val="none" w:sz="0" w:space="0" w:color="auto"/>
        <w:bottom w:val="none" w:sz="0" w:space="0" w:color="auto"/>
        <w:right w:val="none" w:sz="0" w:space="0" w:color="auto"/>
      </w:divBdr>
    </w:div>
    <w:div w:id="637808487">
      <w:bodyDiv w:val="1"/>
      <w:marLeft w:val="0"/>
      <w:marRight w:val="0"/>
      <w:marTop w:val="0"/>
      <w:marBottom w:val="0"/>
      <w:divBdr>
        <w:top w:val="none" w:sz="0" w:space="0" w:color="auto"/>
        <w:left w:val="none" w:sz="0" w:space="0" w:color="auto"/>
        <w:bottom w:val="none" w:sz="0" w:space="0" w:color="auto"/>
        <w:right w:val="none" w:sz="0" w:space="0" w:color="auto"/>
      </w:divBdr>
    </w:div>
    <w:div w:id="637876974">
      <w:bodyDiv w:val="1"/>
      <w:marLeft w:val="0"/>
      <w:marRight w:val="0"/>
      <w:marTop w:val="0"/>
      <w:marBottom w:val="0"/>
      <w:divBdr>
        <w:top w:val="none" w:sz="0" w:space="0" w:color="auto"/>
        <w:left w:val="none" w:sz="0" w:space="0" w:color="auto"/>
        <w:bottom w:val="none" w:sz="0" w:space="0" w:color="auto"/>
        <w:right w:val="none" w:sz="0" w:space="0" w:color="auto"/>
      </w:divBdr>
    </w:div>
    <w:div w:id="637997664">
      <w:bodyDiv w:val="1"/>
      <w:marLeft w:val="0"/>
      <w:marRight w:val="0"/>
      <w:marTop w:val="0"/>
      <w:marBottom w:val="0"/>
      <w:divBdr>
        <w:top w:val="none" w:sz="0" w:space="0" w:color="auto"/>
        <w:left w:val="none" w:sz="0" w:space="0" w:color="auto"/>
        <w:bottom w:val="none" w:sz="0" w:space="0" w:color="auto"/>
        <w:right w:val="none" w:sz="0" w:space="0" w:color="auto"/>
      </w:divBdr>
    </w:div>
    <w:div w:id="637999928">
      <w:bodyDiv w:val="1"/>
      <w:marLeft w:val="0"/>
      <w:marRight w:val="0"/>
      <w:marTop w:val="0"/>
      <w:marBottom w:val="0"/>
      <w:divBdr>
        <w:top w:val="none" w:sz="0" w:space="0" w:color="auto"/>
        <w:left w:val="none" w:sz="0" w:space="0" w:color="auto"/>
        <w:bottom w:val="none" w:sz="0" w:space="0" w:color="auto"/>
        <w:right w:val="none" w:sz="0" w:space="0" w:color="auto"/>
      </w:divBdr>
    </w:div>
    <w:div w:id="638146367">
      <w:bodyDiv w:val="1"/>
      <w:marLeft w:val="0"/>
      <w:marRight w:val="0"/>
      <w:marTop w:val="0"/>
      <w:marBottom w:val="0"/>
      <w:divBdr>
        <w:top w:val="none" w:sz="0" w:space="0" w:color="auto"/>
        <w:left w:val="none" w:sz="0" w:space="0" w:color="auto"/>
        <w:bottom w:val="none" w:sz="0" w:space="0" w:color="auto"/>
        <w:right w:val="none" w:sz="0" w:space="0" w:color="auto"/>
      </w:divBdr>
    </w:div>
    <w:div w:id="638190364">
      <w:bodyDiv w:val="1"/>
      <w:marLeft w:val="0"/>
      <w:marRight w:val="0"/>
      <w:marTop w:val="0"/>
      <w:marBottom w:val="0"/>
      <w:divBdr>
        <w:top w:val="none" w:sz="0" w:space="0" w:color="auto"/>
        <w:left w:val="none" w:sz="0" w:space="0" w:color="auto"/>
        <w:bottom w:val="none" w:sz="0" w:space="0" w:color="auto"/>
        <w:right w:val="none" w:sz="0" w:space="0" w:color="auto"/>
      </w:divBdr>
    </w:div>
    <w:div w:id="638417216">
      <w:bodyDiv w:val="1"/>
      <w:marLeft w:val="0"/>
      <w:marRight w:val="0"/>
      <w:marTop w:val="0"/>
      <w:marBottom w:val="0"/>
      <w:divBdr>
        <w:top w:val="none" w:sz="0" w:space="0" w:color="auto"/>
        <w:left w:val="none" w:sz="0" w:space="0" w:color="auto"/>
        <w:bottom w:val="none" w:sz="0" w:space="0" w:color="auto"/>
        <w:right w:val="none" w:sz="0" w:space="0" w:color="auto"/>
      </w:divBdr>
    </w:div>
    <w:div w:id="638418454">
      <w:bodyDiv w:val="1"/>
      <w:marLeft w:val="0"/>
      <w:marRight w:val="0"/>
      <w:marTop w:val="0"/>
      <w:marBottom w:val="0"/>
      <w:divBdr>
        <w:top w:val="none" w:sz="0" w:space="0" w:color="auto"/>
        <w:left w:val="none" w:sz="0" w:space="0" w:color="auto"/>
        <w:bottom w:val="none" w:sz="0" w:space="0" w:color="auto"/>
        <w:right w:val="none" w:sz="0" w:space="0" w:color="auto"/>
      </w:divBdr>
    </w:div>
    <w:div w:id="638612522">
      <w:bodyDiv w:val="1"/>
      <w:marLeft w:val="0"/>
      <w:marRight w:val="0"/>
      <w:marTop w:val="0"/>
      <w:marBottom w:val="0"/>
      <w:divBdr>
        <w:top w:val="none" w:sz="0" w:space="0" w:color="auto"/>
        <w:left w:val="none" w:sz="0" w:space="0" w:color="auto"/>
        <w:bottom w:val="none" w:sz="0" w:space="0" w:color="auto"/>
        <w:right w:val="none" w:sz="0" w:space="0" w:color="auto"/>
      </w:divBdr>
    </w:div>
    <w:div w:id="638614158">
      <w:bodyDiv w:val="1"/>
      <w:marLeft w:val="0"/>
      <w:marRight w:val="0"/>
      <w:marTop w:val="0"/>
      <w:marBottom w:val="0"/>
      <w:divBdr>
        <w:top w:val="none" w:sz="0" w:space="0" w:color="auto"/>
        <w:left w:val="none" w:sz="0" w:space="0" w:color="auto"/>
        <w:bottom w:val="none" w:sz="0" w:space="0" w:color="auto"/>
        <w:right w:val="none" w:sz="0" w:space="0" w:color="auto"/>
      </w:divBdr>
    </w:div>
    <w:div w:id="638649763">
      <w:bodyDiv w:val="1"/>
      <w:marLeft w:val="0"/>
      <w:marRight w:val="0"/>
      <w:marTop w:val="0"/>
      <w:marBottom w:val="0"/>
      <w:divBdr>
        <w:top w:val="none" w:sz="0" w:space="0" w:color="auto"/>
        <w:left w:val="none" w:sz="0" w:space="0" w:color="auto"/>
        <w:bottom w:val="none" w:sz="0" w:space="0" w:color="auto"/>
        <w:right w:val="none" w:sz="0" w:space="0" w:color="auto"/>
      </w:divBdr>
    </w:div>
    <w:div w:id="638725730">
      <w:bodyDiv w:val="1"/>
      <w:marLeft w:val="0"/>
      <w:marRight w:val="0"/>
      <w:marTop w:val="0"/>
      <w:marBottom w:val="0"/>
      <w:divBdr>
        <w:top w:val="none" w:sz="0" w:space="0" w:color="auto"/>
        <w:left w:val="none" w:sz="0" w:space="0" w:color="auto"/>
        <w:bottom w:val="none" w:sz="0" w:space="0" w:color="auto"/>
        <w:right w:val="none" w:sz="0" w:space="0" w:color="auto"/>
      </w:divBdr>
    </w:div>
    <w:div w:id="638806358">
      <w:bodyDiv w:val="1"/>
      <w:marLeft w:val="0"/>
      <w:marRight w:val="0"/>
      <w:marTop w:val="0"/>
      <w:marBottom w:val="0"/>
      <w:divBdr>
        <w:top w:val="none" w:sz="0" w:space="0" w:color="auto"/>
        <w:left w:val="none" w:sz="0" w:space="0" w:color="auto"/>
        <w:bottom w:val="none" w:sz="0" w:space="0" w:color="auto"/>
        <w:right w:val="none" w:sz="0" w:space="0" w:color="auto"/>
      </w:divBdr>
    </w:div>
    <w:div w:id="638875660">
      <w:bodyDiv w:val="1"/>
      <w:marLeft w:val="0"/>
      <w:marRight w:val="0"/>
      <w:marTop w:val="0"/>
      <w:marBottom w:val="0"/>
      <w:divBdr>
        <w:top w:val="none" w:sz="0" w:space="0" w:color="auto"/>
        <w:left w:val="none" w:sz="0" w:space="0" w:color="auto"/>
        <w:bottom w:val="none" w:sz="0" w:space="0" w:color="auto"/>
        <w:right w:val="none" w:sz="0" w:space="0" w:color="auto"/>
      </w:divBdr>
    </w:div>
    <w:div w:id="638923341">
      <w:bodyDiv w:val="1"/>
      <w:marLeft w:val="0"/>
      <w:marRight w:val="0"/>
      <w:marTop w:val="0"/>
      <w:marBottom w:val="0"/>
      <w:divBdr>
        <w:top w:val="none" w:sz="0" w:space="0" w:color="auto"/>
        <w:left w:val="none" w:sz="0" w:space="0" w:color="auto"/>
        <w:bottom w:val="none" w:sz="0" w:space="0" w:color="auto"/>
        <w:right w:val="none" w:sz="0" w:space="0" w:color="auto"/>
      </w:divBdr>
    </w:div>
    <w:div w:id="638993120">
      <w:bodyDiv w:val="1"/>
      <w:marLeft w:val="0"/>
      <w:marRight w:val="0"/>
      <w:marTop w:val="0"/>
      <w:marBottom w:val="0"/>
      <w:divBdr>
        <w:top w:val="none" w:sz="0" w:space="0" w:color="auto"/>
        <w:left w:val="none" w:sz="0" w:space="0" w:color="auto"/>
        <w:bottom w:val="none" w:sz="0" w:space="0" w:color="auto"/>
        <w:right w:val="none" w:sz="0" w:space="0" w:color="auto"/>
      </w:divBdr>
    </w:div>
    <w:div w:id="639073502">
      <w:bodyDiv w:val="1"/>
      <w:marLeft w:val="0"/>
      <w:marRight w:val="0"/>
      <w:marTop w:val="0"/>
      <w:marBottom w:val="0"/>
      <w:divBdr>
        <w:top w:val="none" w:sz="0" w:space="0" w:color="auto"/>
        <w:left w:val="none" w:sz="0" w:space="0" w:color="auto"/>
        <w:bottom w:val="none" w:sz="0" w:space="0" w:color="auto"/>
        <w:right w:val="none" w:sz="0" w:space="0" w:color="auto"/>
      </w:divBdr>
    </w:div>
    <w:div w:id="639186615">
      <w:bodyDiv w:val="1"/>
      <w:marLeft w:val="0"/>
      <w:marRight w:val="0"/>
      <w:marTop w:val="0"/>
      <w:marBottom w:val="0"/>
      <w:divBdr>
        <w:top w:val="none" w:sz="0" w:space="0" w:color="auto"/>
        <w:left w:val="none" w:sz="0" w:space="0" w:color="auto"/>
        <w:bottom w:val="none" w:sz="0" w:space="0" w:color="auto"/>
        <w:right w:val="none" w:sz="0" w:space="0" w:color="auto"/>
      </w:divBdr>
    </w:div>
    <w:div w:id="639312484">
      <w:bodyDiv w:val="1"/>
      <w:marLeft w:val="0"/>
      <w:marRight w:val="0"/>
      <w:marTop w:val="0"/>
      <w:marBottom w:val="0"/>
      <w:divBdr>
        <w:top w:val="none" w:sz="0" w:space="0" w:color="auto"/>
        <w:left w:val="none" w:sz="0" w:space="0" w:color="auto"/>
        <w:bottom w:val="none" w:sz="0" w:space="0" w:color="auto"/>
        <w:right w:val="none" w:sz="0" w:space="0" w:color="auto"/>
      </w:divBdr>
    </w:div>
    <w:div w:id="639380920">
      <w:bodyDiv w:val="1"/>
      <w:marLeft w:val="0"/>
      <w:marRight w:val="0"/>
      <w:marTop w:val="0"/>
      <w:marBottom w:val="0"/>
      <w:divBdr>
        <w:top w:val="none" w:sz="0" w:space="0" w:color="auto"/>
        <w:left w:val="none" w:sz="0" w:space="0" w:color="auto"/>
        <w:bottom w:val="none" w:sz="0" w:space="0" w:color="auto"/>
        <w:right w:val="none" w:sz="0" w:space="0" w:color="auto"/>
      </w:divBdr>
    </w:div>
    <w:div w:id="639774842">
      <w:bodyDiv w:val="1"/>
      <w:marLeft w:val="0"/>
      <w:marRight w:val="0"/>
      <w:marTop w:val="0"/>
      <w:marBottom w:val="0"/>
      <w:divBdr>
        <w:top w:val="none" w:sz="0" w:space="0" w:color="auto"/>
        <w:left w:val="none" w:sz="0" w:space="0" w:color="auto"/>
        <w:bottom w:val="none" w:sz="0" w:space="0" w:color="auto"/>
        <w:right w:val="none" w:sz="0" w:space="0" w:color="auto"/>
      </w:divBdr>
    </w:div>
    <w:div w:id="639842869">
      <w:bodyDiv w:val="1"/>
      <w:marLeft w:val="0"/>
      <w:marRight w:val="0"/>
      <w:marTop w:val="0"/>
      <w:marBottom w:val="0"/>
      <w:divBdr>
        <w:top w:val="none" w:sz="0" w:space="0" w:color="auto"/>
        <w:left w:val="none" w:sz="0" w:space="0" w:color="auto"/>
        <w:bottom w:val="none" w:sz="0" w:space="0" w:color="auto"/>
        <w:right w:val="none" w:sz="0" w:space="0" w:color="auto"/>
      </w:divBdr>
    </w:div>
    <w:div w:id="639959445">
      <w:bodyDiv w:val="1"/>
      <w:marLeft w:val="0"/>
      <w:marRight w:val="0"/>
      <w:marTop w:val="0"/>
      <w:marBottom w:val="0"/>
      <w:divBdr>
        <w:top w:val="none" w:sz="0" w:space="0" w:color="auto"/>
        <w:left w:val="none" w:sz="0" w:space="0" w:color="auto"/>
        <w:bottom w:val="none" w:sz="0" w:space="0" w:color="auto"/>
        <w:right w:val="none" w:sz="0" w:space="0" w:color="auto"/>
      </w:divBdr>
    </w:div>
    <w:div w:id="640037033">
      <w:bodyDiv w:val="1"/>
      <w:marLeft w:val="0"/>
      <w:marRight w:val="0"/>
      <w:marTop w:val="0"/>
      <w:marBottom w:val="0"/>
      <w:divBdr>
        <w:top w:val="none" w:sz="0" w:space="0" w:color="auto"/>
        <w:left w:val="none" w:sz="0" w:space="0" w:color="auto"/>
        <w:bottom w:val="none" w:sz="0" w:space="0" w:color="auto"/>
        <w:right w:val="none" w:sz="0" w:space="0" w:color="auto"/>
      </w:divBdr>
    </w:div>
    <w:div w:id="640354288">
      <w:bodyDiv w:val="1"/>
      <w:marLeft w:val="0"/>
      <w:marRight w:val="0"/>
      <w:marTop w:val="0"/>
      <w:marBottom w:val="0"/>
      <w:divBdr>
        <w:top w:val="none" w:sz="0" w:space="0" w:color="auto"/>
        <w:left w:val="none" w:sz="0" w:space="0" w:color="auto"/>
        <w:bottom w:val="none" w:sz="0" w:space="0" w:color="auto"/>
        <w:right w:val="none" w:sz="0" w:space="0" w:color="auto"/>
      </w:divBdr>
    </w:div>
    <w:div w:id="640503972">
      <w:bodyDiv w:val="1"/>
      <w:marLeft w:val="0"/>
      <w:marRight w:val="0"/>
      <w:marTop w:val="0"/>
      <w:marBottom w:val="0"/>
      <w:divBdr>
        <w:top w:val="none" w:sz="0" w:space="0" w:color="auto"/>
        <w:left w:val="none" w:sz="0" w:space="0" w:color="auto"/>
        <w:bottom w:val="none" w:sz="0" w:space="0" w:color="auto"/>
        <w:right w:val="none" w:sz="0" w:space="0" w:color="auto"/>
      </w:divBdr>
    </w:div>
    <w:div w:id="640765157">
      <w:bodyDiv w:val="1"/>
      <w:marLeft w:val="0"/>
      <w:marRight w:val="0"/>
      <w:marTop w:val="0"/>
      <w:marBottom w:val="0"/>
      <w:divBdr>
        <w:top w:val="none" w:sz="0" w:space="0" w:color="auto"/>
        <w:left w:val="none" w:sz="0" w:space="0" w:color="auto"/>
        <w:bottom w:val="none" w:sz="0" w:space="0" w:color="auto"/>
        <w:right w:val="none" w:sz="0" w:space="0" w:color="auto"/>
      </w:divBdr>
    </w:div>
    <w:div w:id="640960815">
      <w:bodyDiv w:val="1"/>
      <w:marLeft w:val="0"/>
      <w:marRight w:val="0"/>
      <w:marTop w:val="0"/>
      <w:marBottom w:val="0"/>
      <w:divBdr>
        <w:top w:val="none" w:sz="0" w:space="0" w:color="auto"/>
        <w:left w:val="none" w:sz="0" w:space="0" w:color="auto"/>
        <w:bottom w:val="none" w:sz="0" w:space="0" w:color="auto"/>
        <w:right w:val="none" w:sz="0" w:space="0" w:color="auto"/>
      </w:divBdr>
    </w:div>
    <w:div w:id="640962867">
      <w:bodyDiv w:val="1"/>
      <w:marLeft w:val="0"/>
      <w:marRight w:val="0"/>
      <w:marTop w:val="0"/>
      <w:marBottom w:val="0"/>
      <w:divBdr>
        <w:top w:val="none" w:sz="0" w:space="0" w:color="auto"/>
        <w:left w:val="none" w:sz="0" w:space="0" w:color="auto"/>
        <w:bottom w:val="none" w:sz="0" w:space="0" w:color="auto"/>
        <w:right w:val="none" w:sz="0" w:space="0" w:color="auto"/>
      </w:divBdr>
    </w:div>
    <w:div w:id="641273294">
      <w:bodyDiv w:val="1"/>
      <w:marLeft w:val="0"/>
      <w:marRight w:val="0"/>
      <w:marTop w:val="0"/>
      <w:marBottom w:val="0"/>
      <w:divBdr>
        <w:top w:val="none" w:sz="0" w:space="0" w:color="auto"/>
        <w:left w:val="none" w:sz="0" w:space="0" w:color="auto"/>
        <w:bottom w:val="none" w:sz="0" w:space="0" w:color="auto"/>
        <w:right w:val="none" w:sz="0" w:space="0" w:color="auto"/>
      </w:divBdr>
    </w:div>
    <w:div w:id="641496621">
      <w:bodyDiv w:val="1"/>
      <w:marLeft w:val="0"/>
      <w:marRight w:val="0"/>
      <w:marTop w:val="0"/>
      <w:marBottom w:val="0"/>
      <w:divBdr>
        <w:top w:val="none" w:sz="0" w:space="0" w:color="auto"/>
        <w:left w:val="none" w:sz="0" w:space="0" w:color="auto"/>
        <w:bottom w:val="none" w:sz="0" w:space="0" w:color="auto"/>
        <w:right w:val="none" w:sz="0" w:space="0" w:color="auto"/>
      </w:divBdr>
    </w:div>
    <w:div w:id="641540630">
      <w:bodyDiv w:val="1"/>
      <w:marLeft w:val="0"/>
      <w:marRight w:val="0"/>
      <w:marTop w:val="0"/>
      <w:marBottom w:val="0"/>
      <w:divBdr>
        <w:top w:val="none" w:sz="0" w:space="0" w:color="auto"/>
        <w:left w:val="none" w:sz="0" w:space="0" w:color="auto"/>
        <w:bottom w:val="none" w:sz="0" w:space="0" w:color="auto"/>
        <w:right w:val="none" w:sz="0" w:space="0" w:color="auto"/>
      </w:divBdr>
    </w:div>
    <w:div w:id="641618453">
      <w:bodyDiv w:val="1"/>
      <w:marLeft w:val="0"/>
      <w:marRight w:val="0"/>
      <w:marTop w:val="0"/>
      <w:marBottom w:val="0"/>
      <w:divBdr>
        <w:top w:val="none" w:sz="0" w:space="0" w:color="auto"/>
        <w:left w:val="none" w:sz="0" w:space="0" w:color="auto"/>
        <w:bottom w:val="none" w:sz="0" w:space="0" w:color="auto"/>
        <w:right w:val="none" w:sz="0" w:space="0" w:color="auto"/>
      </w:divBdr>
    </w:div>
    <w:div w:id="641733099">
      <w:bodyDiv w:val="1"/>
      <w:marLeft w:val="0"/>
      <w:marRight w:val="0"/>
      <w:marTop w:val="0"/>
      <w:marBottom w:val="0"/>
      <w:divBdr>
        <w:top w:val="none" w:sz="0" w:space="0" w:color="auto"/>
        <w:left w:val="none" w:sz="0" w:space="0" w:color="auto"/>
        <w:bottom w:val="none" w:sz="0" w:space="0" w:color="auto"/>
        <w:right w:val="none" w:sz="0" w:space="0" w:color="auto"/>
      </w:divBdr>
    </w:div>
    <w:div w:id="642198566">
      <w:bodyDiv w:val="1"/>
      <w:marLeft w:val="0"/>
      <w:marRight w:val="0"/>
      <w:marTop w:val="0"/>
      <w:marBottom w:val="0"/>
      <w:divBdr>
        <w:top w:val="none" w:sz="0" w:space="0" w:color="auto"/>
        <w:left w:val="none" w:sz="0" w:space="0" w:color="auto"/>
        <w:bottom w:val="none" w:sz="0" w:space="0" w:color="auto"/>
        <w:right w:val="none" w:sz="0" w:space="0" w:color="auto"/>
      </w:divBdr>
    </w:div>
    <w:div w:id="642270271">
      <w:bodyDiv w:val="1"/>
      <w:marLeft w:val="0"/>
      <w:marRight w:val="0"/>
      <w:marTop w:val="0"/>
      <w:marBottom w:val="0"/>
      <w:divBdr>
        <w:top w:val="none" w:sz="0" w:space="0" w:color="auto"/>
        <w:left w:val="none" w:sz="0" w:space="0" w:color="auto"/>
        <w:bottom w:val="none" w:sz="0" w:space="0" w:color="auto"/>
        <w:right w:val="none" w:sz="0" w:space="0" w:color="auto"/>
      </w:divBdr>
    </w:div>
    <w:div w:id="642544353">
      <w:bodyDiv w:val="1"/>
      <w:marLeft w:val="0"/>
      <w:marRight w:val="0"/>
      <w:marTop w:val="0"/>
      <w:marBottom w:val="0"/>
      <w:divBdr>
        <w:top w:val="none" w:sz="0" w:space="0" w:color="auto"/>
        <w:left w:val="none" w:sz="0" w:space="0" w:color="auto"/>
        <w:bottom w:val="none" w:sz="0" w:space="0" w:color="auto"/>
        <w:right w:val="none" w:sz="0" w:space="0" w:color="auto"/>
      </w:divBdr>
    </w:div>
    <w:div w:id="642589018">
      <w:bodyDiv w:val="1"/>
      <w:marLeft w:val="0"/>
      <w:marRight w:val="0"/>
      <w:marTop w:val="0"/>
      <w:marBottom w:val="0"/>
      <w:divBdr>
        <w:top w:val="none" w:sz="0" w:space="0" w:color="auto"/>
        <w:left w:val="none" w:sz="0" w:space="0" w:color="auto"/>
        <w:bottom w:val="none" w:sz="0" w:space="0" w:color="auto"/>
        <w:right w:val="none" w:sz="0" w:space="0" w:color="auto"/>
      </w:divBdr>
    </w:div>
    <w:div w:id="642663124">
      <w:bodyDiv w:val="1"/>
      <w:marLeft w:val="0"/>
      <w:marRight w:val="0"/>
      <w:marTop w:val="0"/>
      <w:marBottom w:val="0"/>
      <w:divBdr>
        <w:top w:val="none" w:sz="0" w:space="0" w:color="auto"/>
        <w:left w:val="none" w:sz="0" w:space="0" w:color="auto"/>
        <w:bottom w:val="none" w:sz="0" w:space="0" w:color="auto"/>
        <w:right w:val="none" w:sz="0" w:space="0" w:color="auto"/>
      </w:divBdr>
    </w:div>
    <w:div w:id="643050581">
      <w:bodyDiv w:val="1"/>
      <w:marLeft w:val="0"/>
      <w:marRight w:val="0"/>
      <w:marTop w:val="0"/>
      <w:marBottom w:val="0"/>
      <w:divBdr>
        <w:top w:val="none" w:sz="0" w:space="0" w:color="auto"/>
        <w:left w:val="none" w:sz="0" w:space="0" w:color="auto"/>
        <w:bottom w:val="none" w:sz="0" w:space="0" w:color="auto"/>
        <w:right w:val="none" w:sz="0" w:space="0" w:color="auto"/>
      </w:divBdr>
    </w:div>
    <w:div w:id="643124894">
      <w:bodyDiv w:val="1"/>
      <w:marLeft w:val="0"/>
      <w:marRight w:val="0"/>
      <w:marTop w:val="0"/>
      <w:marBottom w:val="0"/>
      <w:divBdr>
        <w:top w:val="none" w:sz="0" w:space="0" w:color="auto"/>
        <w:left w:val="none" w:sz="0" w:space="0" w:color="auto"/>
        <w:bottom w:val="none" w:sz="0" w:space="0" w:color="auto"/>
        <w:right w:val="none" w:sz="0" w:space="0" w:color="auto"/>
      </w:divBdr>
    </w:div>
    <w:div w:id="643437363">
      <w:bodyDiv w:val="1"/>
      <w:marLeft w:val="0"/>
      <w:marRight w:val="0"/>
      <w:marTop w:val="0"/>
      <w:marBottom w:val="0"/>
      <w:divBdr>
        <w:top w:val="none" w:sz="0" w:space="0" w:color="auto"/>
        <w:left w:val="none" w:sz="0" w:space="0" w:color="auto"/>
        <w:bottom w:val="none" w:sz="0" w:space="0" w:color="auto"/>
        <w:right w:val="none" w:sz="0" w:space="0" w:color="auto"/>
      </w:divBdr>
    </w:div>
    <w:div w:id="643580521">
      <w:bodyDiv w:val="1"/>
      <w:marLeft w:val="0"/>
      <w:marRight w:val="0"/>
      <w:marTop w:val="0"/>
      <w:marBottom w:val="0"/>
      <w:divBdr>
        <w:top w:val="none" w:sz="0" w:space="0" w:color="auto"/>
        <w:left w:val="none" w:sz="0" w:space="0" w:color="auto"/>
        <w:bottom w:val="none" w:sz="0" w:space="0" w:color="auto"/>
        <w:right w:val="none" w:sz="0" w:space="0" w:color="auto"/>
      </w:divBdr>
    </w:div>
    <w:div w:id="643585437">
      <w:bodyDiv w:val="1"/>
      <w:marLeft w:val="0"/>
      <w:marRight w:val="0"/>
      <w:marTop w:val="0"/>
      <w:marBottom w:val="0"/>
      <w:divBdr>
        <w:top w:val="none" w:sz="0" w:space="0" w:color="auto"/>
        <w:left w:val="none" w:sz="0" w:space="0" w:color="auto"/>
        <w:bottom w:val="none" w:sz="0" w:space="0" w:color="auto"/>
        <w:right w:val="none" w:sz="0" w:space="0" w:color="auto"/>
      </w:divBdr>
    </w:div>
    <w:div w:id="643774049">
      <w:bodyDiv w:val="1"/>
      <w:marLeft w:val="0"/>
      <w:marRight w:val="0"/>
      <w:marTop w:val="0"/>
      <w:marBottom w:val="0"/>
      <w:divBdr>
        <w:top w:val="none" w:sz="0" w:space="0" w:color="auto"/>
        <w:left w:val="none" w:sz="0" w:space="0" w:color="auto"/>
        <w:bottom w:val="none" w:sz="0" w:space="0" w:color="auto"/>
        <w:right w:val="none" w:sz="0" w:space="0" w:color="auto"/>
      </w:divBdr>
    </w:div>
    <w:div w:id="643780617">
      <w:bodyDiv w:val="1"/>
      <w:marLeft w:val="0"/>
      <w:marRight w:val="0"/>
      <w:marTop w:val="0"/>
      <w:marBottom w:val="0"/>
      <w:divBdr>
        <w:top w:val="none" w:sz="0" w:space="0" w:color="auto"/>
        <w:left w:val="none" w:sz="0" w:space="0" w:color="auto"/>
        <w:bottom w:val="none" w:sz="0" w:space="0" w:color="auto"/>
        <w:right w:val="none" w:sz="0" w:space="0" w:color="auto"/>
      </w:divBdr>
    </w:div>
    <w:div w:id="643781456">
      <w:bodyDiv w:val="1"/>
      <w:marLeft w:val="0"/>
      <w:marRight w:val="0"/>
      <w:marTop w:val="0"/>
      <w:marBottom w:val="0"/>
      <w:divBdr>
        <w:top w:val="none" w:sz="0" w:space="0" w:color="auto"/>
        <w:left w:val="none" w:sz="0" w:space="0" w:color="auto"/>
        <w:bottom w:val="none" w:sz="0" w:space="0" w:color="auto"/>
        <w:right w:val="none" w:sz="0" w:space="0" w:color="auto"/>
      </w:divBdr>
    </w:div>
    <w:div w:id="643849925">
      <w:bodyDiv w:val="1"/>
      <w:marLeft w:val="0"/>
      <w:marRight w:val="0"/>
      <w:marTop w:val="0"/>
      <w:marBottom w:val="0"/>
      <w:divBdr>
        <w:top w:val="none" w:sz="0" w:space="0" w:color="auto"/>
        <w:left w:val="none" w:sz="0" w:space="0" w:color="auto"/>
        <w:bottom w:val="none" w:sz="0" w:space="0" w:color="auto"/>
        <w:right w:val="none" w:sz="0" w:space="0" w:color="auto"/>
      </w:divBdr>
    </w:div>
    <w:div w:id="643853312">
      <w:bodyDiv w:val="1"/>
      <w:marLeft w:val="0"/>
      <w:marRight w:val="0"/>
      <w:marTop w:val="0"/>
      <w:marBottom w:val="0"/>
      <w:divBdr>
        <w:top w:val="none" w:sz="0" w:space="0" w:color="auto"/>
        <w:left w:val="none" w:sz="0" w:space="0" w:color="auto"/>
        <w:bottom w:val="none" w:sz="0" w:space="0" w:color="auto"/>
        <w:right w:val="none" w:sz="0" w:space="0" w:color="auto"/>
      </w:divBdr>
    </w:div>
    <w:div w:id="643967534">
      <w:bodyDiv w:val="1"/>
      <w:marLeft w:val="0"/>
      <w:marRight w:val="0"/>
      <w:marTop w:val="0"/>
      <w:marBottom w:val="0"/>
      <w:divBdr>
        <w:top w:val="none" w:sz="0" w:space="0" w:color="auto"/>
        <w:left w:val="none" w:sz="0" w:space="0" w:color="auto"/>
        <w:bottom w:val="none" w:sz="0" w:space="0" w:color="auto"/>
        <w:right w:val="none" w:sz="0" w:space="0" w:color="auto"/>
      </w:divBdr>
    </w:div>
    <w:div w:id="643969954">
      <w:bodyDiv w:val="1"/>
      <w:marLeft w:val="0"/>
      <w:marRight w:val="0"/>
      <w:marTop w:val="0"/>
      <w:marBottom w:val="0"/>
      <w:divBdr>
        <w:top w:val="none" w:sz="0" w:space="0" w:color="auto"/>
        <w:left w:val="none" w:sz="0" w:space="0" w:color="auto"/>
        <w:bottom w:val="none" w:sz="0" w:space="0" w:color="auto"/>
        <w:right w:val="none" w:sz="0" w:space="0" w:color="auto"/>
      </w:divBdr>
    </w:div>
    <w:div w:id="643975805">
      <w:bodyDiv w:val="1"/>
      <w:marLeft w:val="0"/>
      <w:marRight w:val="0"/>
      <w:marTop w:val="0"/>
      <w:marBottom w:val="0"/>
      <w:divBdr>
        <w:top w:val="none" w:sz="0" w:space="0" w:color="auto"/>
        <w:left w:val="none" w:sz="0" w:space="0" w:color="auto"/>
        <w:bottom w:val="none" w:sz="0" w:space="0" w:color="auto"/>
        <w:right w:val="none" w:sz="0" w:space="0" w:color="auto"/>
      </w:divBdr>
    </w:div>
    <w:div w:id="644050560">
      <w:bodyDiv w:val="1"/>
      <w:marLeft w:val="0"/>
      <w:marRight w:val="0"/>
      <w:marTop w:val="0"/>
      <w:marBottom w:val="0"/>
      <w:divBdr>
        <w:top w:val="none" w:sz="0" w:space="0" w:color="auto"/>
        <w:left w:val="none" w:sz="0" w:space="0" w:color="auto"/>
        <w:bottom w:val="none" w:sz="0" w:space="0" w:color="auto"/>
        <w:right w:val="none" w:sz="0" w:space="0" w:color="auto"/>
      </w:divBdr>
    </w:div>
    <w:div w:id="644241141">
      <w:bodyDiv w:val="1"/>
      <w:marLeft w:val="0"/>
      <w:marRight w:val="0"/>
      <w:marTop w:val="0"/>
      <w:marBottom w:val="0"/>
      <w:divBdr>
        <w:top w:val="none" w:sz="0" w:space="0" w:color="auto"/>
        <w:left w:val="none" w:sz="0" w:space="0" w:color="auto"/>
        <w:bottom w:val="none" w:sz="0" w:space="0" w:color="auto"/>
        <w:right w:val="none" w:sz="0" w:space="0" w:color="auto"/>
      </w:divBdr>
    </w:div>
    <w:div w:id="644356282">
      <w:bodyDiv w:val="1"/>
      <w:marLeft w:val="0"/>
      <w:marRight w:val="0"/>
      <w:marTop w:val="0"/>
      <w:marBottom w:val="0"/>
      <w:divBdr>
        <w:top w:val="none" w:sz="0" w:space="0" w:color="auto"/>
        <w:left w:val="none" w:sz="0" w:space="0" w:color="auto"/>
        <w:bottom w:val="none" w:sz="0" w:space="0" w:color="auto"/>
        <w:right w:val="none" w:sz="0" w:space="0" w:color="auto"/>
      </w:divBdr>
    </w:div>
    <w:div w:id="644510070">
      <w:bodyDiv w:val="1"/>
      <w:marLeft w:val="0"/>
      <w:marRight w:val="0"/>
      <w:marTop w:val="0"/>
      <w:marBottom w:val="0"/>
      <w:divBdr>
        <w:top w:val="none" w:sz="0" w:space="0" w:color="auto"/>
        <w:left w:val="none" w:sz="0" w:space="0" w:color="auto"/>
        <w:bottom w:val="none" w:sz="0" w:space="0" w:color="auto"/>
        <w:right w:val="none" w:sz="0" w:space="0" w:color="auto"/>
      </w:divBdr>
    </w:div>
    <w:div w:id="644548390">
      <w:bodyDiv w:val="1"/>
      <w:marLeft w:val="0"/>
      <w:marRight w:val="0"/>
      <w:marTop w:val="0"/>
      <w:marBottom w:val="0"/>
      <w:divBdr>
        <w:top w:val="none" w:sz="0" w:space="0" w:color="auto"/>
        <w:left w:val="none" w:sz="0" w:space="0" w:color="auto"/>
        <w:bottom w:val="none" w:sz="0" w:space="0" w:color="auto"/>
        <w:right w:val="none" w:sz="0" w:space="0" w:color="auto"/>
      </w:divBdr>
    </w:div>
    <w:div w:id="644578883">
      <w:bodyDiv w:val="1"/>
      <w:marLeft w:val="0"/>
      <w:marRight w:val="0"/>
      <w:marTop w:val="0"/>
      <w:marBottom w:val="0"/>
      <w:divBdr>
        <w:top w:val="none" w:sz="0" w:space="0" w:color="auto"/>
        <w:left w:val="none" w:sz="0" w:space="0" w:color="auto"/>
        <w:bottom w:val="none" w:sz="0" w:space="0" w:color="auto"/>
        <w:right w:val="none" w:sz="0" w:space="0" w:color="auto"/>
      </w:divBdr>
    </w:div>
    <w:div w:id="644774756">
      <w:bodyDiv w:val="1"/>
      <w:marLeft w:val="0"/>
      <w:marRight w:val="0"/>
      <w:marTop w:val="0"/>
      <w:marBottom w:val="0"/>
      <w:divBdr>
        <w:top w:val="none" w:sz="0" w:space="0" w:color="auto"/>
        <w:left w:val="none" w:sz="0" w:space="0" w:color="auto"/>
        <w:bottom w:val="none" w:sz="0" w:space="0" w:color="auto"/>
        <w:right w:val="none" w:sz="0" w:space="0" w:color="auto"/>
      </w:divBdr>
    </w:div>
    <w:div w:id="644775177">
      <w:bodyDiv w:val="1"/>
      <w:marLeft w:val="0"/>
      <w:marRight w:val="0"/>
      <w:marTop w:val="0"/>
      <w:marBottom w:val="0"/>
      <w:divBdr>
        <w:top w:val="none" w:sz="0" w:space="0" w:color="auto"/>
        <w:left w:val="none" w:sz="0" w:space="0" w:color="auto"/>
        <w:bottom w:val="none" w:sz="0" w:space="0" w:color="auto"/>
        <w:right w:val="none" w:sz="0" w:space="0" w:color="auto"/>
      </w:divBdr>
    </w:div>
    <w:div w:id="644820496">
      <w:bodyDiv w:val="1"/>
      <w:marLeft w:val="0"/>
      <w:marRight w:val="0"/>
      <w:marTop w:val="0"/>
      <w:marBottom w:val="0"/>
      <w:divBdr>
        <w:top w:val="none" w:sz="0" w:space="0" w:color="auto"/>
        <w:left w:val="none" w:sz="0" w:space="0" w:color="auto"/>
        <w:bottom w:val="none" w:sz="0" w:space="0" w:color="auto"/>
        <w:right w:val="none" w:sz="0" w:space="0" w:color="auto"/>
      </w:divBdr>
    </w:div>
    <w:div w:id="645012639">
      <w:bodyDiv w:val="1"/>
      <w:marLeft w:val="0"/>
      <w:marRight w:val="0"/>
      <w:marTop w:val="0"/>
      <w:marBottom w:val="0"/>
      <w:divBdr>
        <w:top w:val="none" w:sz="0" w:space="0" w:color="auto"/>
        <w:left w:val="none" w:sz="0" w:space="0" w:color="auto"/>
        <w:bottom w:val="none" w:sz="0" w:space="0" w:color="auto"/>
        <w:right w:val="none" w:sz="0" w:space="0" w:color="auto"/>
      </w:divBdr>
    </w:div>
    <w:div w:id="645017633">
      <w:bodyDiv w:val="1"/>
      <w:marLeft w:val="0"/>
      <w:marRight w:val="0"/>
      <w:marTop w:val="0"/>
      <w:marBottom w:val="0"/>
      <w:divBdr>
        <w:top w:val="none" w:sz="0" w:space="0" w:color="auto"/>
        <w:left w:val="none" w:sz="0" w:space="0" w:color="auto"/>
        <w:bottom w:val="none" w:sz="0" w:space="0" w:color="auto"/>
        <w:right w:val="none" w:sz="0" w:space="0" w:color="auto"/>
      </w:divBdr>
    </w:div>
    <w:div w:id="645087565">
      <w:bodyDiv w:val="1"/>
      <w:marLeft w:val="0"/>
      <w:marRight w:val="0"/>
      <w:marTop w:val="0"/>
      <w:marBottom w:val="0"/>
      <w:divBdr>
        <w:top w:val="none" w:sz="0" w:space="0" w:color="auto"/>
        <w:left w:val="none" w:sz="0" w:space="0" w:color="auto"/>
        <w:bottom w:val="none" w:sz="0" w:space="0" w:color="auto"/>
        <w:right w:val="none" w:sz="0" w:space="0" w:color="auto"/>
      </w:divBdr>
    </w:div>
    <w:div w:id="645161144">
      <w:bodyDiv w:val="1"/>
      <w:marLeft w:val="0"/>
      <w:marRight w:val="0"/>
      <w:marTop w:val="0"/>
      <w:marBottom w:val="0"/>
      <w:divBdr>
        <w:top w:val="none" w:sz="0" w:space="0" w:color="auto"/>
        <w:left w:val="none" w:sz="0" w:space="0" w:color="auto"/>
        <w:bottom w:val="none" w:sz="0" w:space="0" w:color="auto"/>
        <w:right w:val="none" w:sz="0" w:space="0" w:color="auto"/>
      </w:divBdr>
    </w:div>
    <w:div w:id="645360720">
      <w:bodyDiv w:val="1"/>
      <w:marLeft w:val="0"/>
      <w:marRight w:val="0"/>
      <w:marTop w:val="0"/>
      <w:marBottom w:val="0"/>
      <w:divBdr>
        <w:top w:val="none" w:sz="0" w:space="0" w:color="auto"/>
        <w:left w:val="none" w:sz="0" w:space="0" w:color="auto"/>
        <w:bottom w:val="none" w:sz="0" w:space="0" w:color="auto"/>
        <w:right w:val="none" w:sz="0" w:space="0" w:color="auto"/>
      </w:divBdr>
    </w:div>
    <w:div w:id="645470148">
      <w:bodyDiv w:val="1"/>
      <w:marLeft w:val="0"/>
      <w:marRight w:val="0"/>
      <w:marTop w:val="0"/>
      <w:marBottom w:val="0"/>
      <w:divBdr>
        <w:top w:val="none" w:sz="0" w:space="0" w:color="auto"/>
        <w:left w:val="none" w:sz="0" w:space="0" w:color="auto"/>
        <w:bottom w:val="none" w:sz="0" w:space="0" w:color="auto"/>
        <w:right w:val="none" w:sz="0" w:space="0" w:color="auto"/>
      </w:divBdr>
    </w:div>
    <w:div w:id="645667010">
      <w:bodyDiv w:val="1"/>
      <w:marLeft w:val="0"/>
      <w:marRight w:val="0"/>
      <w:marTop w:val="0"/>
      <w:marBottom w:val="0"/>
      <w:divBdr>
        <w:top w:val="none" w:sz="0" w:space="0" w:color="auto"/>
        <w:left w:val="none" w:sz="0" w:space="0" w:color="auto"/>
        <w:bottom w:val="none" w:sz="0" w:space="0" w:color="auto"/>
        <w:right w:val="none" w:sz="0" w:space="0" w:color="auto"/>
      </w:divBdr>
    </w:div>
    <w:div w:id="645816941">
      <w:bodyDiv w:val="1"/>
      <w:marLeft w:val="0"/>
      <w:marRight w:val="0"/>
      <w:marTop w:val="0"/>
      <w:marBottom w:val="0"/>
      <w:divBdr>
        <w:top w:val="none" w:sz="0" w:space="0" w:color="auto"/>
        <w:left w:val="none" w:sz="0" w:space="0" w:color="auto"/>
        <w:bottom w:val="none" w:sz="0" w:space="0" w:color="auto"/>
        <w:right w:val="none" w:sz="0" w:space="0" w:color="auto"/>
      </w:divBdr>
    </w:div>
    <w:div w:id="646128435">
      <w:bodyDiv w:val="1"/>
      <w:marLeft w:val="0"/>
      <w:marRight w:val="0"/>
      <w:marTop w:val="0"/>
      <w:marBottom w:val="0"/>
      <w:divBdr>
        <w:top w:val="none" w:sz="0" w:space="0" w:color="auto"/>
        <w:left w:val="none" w:sz="0" w:space="0" w:color="auto"/>
        <w:bottom w:val="none" w:sz="0" w:space="0" w:color="auto"/>
        <w:right w:val="none" w:sz="0" w:space="0" w:color="auto"/>
      </w:divBdr>
    </w:div>
    <w:div w:id="646282248">
      <w:bodyDiv w:val="1"/>
      <w:marLeft w:val="0"/>
      <w:marRight w:val="0"/>
      <w:marTop w:val="0"/>
      <w:marBottom w:val="0"/>
      <w:divBdr>
        <w:top w:val="none" w:sz="0" w:space="0" w:color="auto"/>
        <w:left w:val="none" w:sz="0" w:space="0" w:color="auto"/>
        <w:bottom w:val="none" w:sz="0" w:space="0" w:color="auto"/>
        <w:right w:val="none" w:sz="0" w:space="0" w:color="auto"/>
      </w:divBdr>
    </w:div>
    <w:div w:id="646397557">
      <w:bodyDiv w:val="1"/>
      <w:marLeft w:val="0"/>
      <w:marRight w:val="0"/>
      <w:marTop w:val="0"/>
      <w:marBottom w:val="0"/>
      <w:divBdr>
        <w:top w:val="none" w:sz="0" w:space="0" w:color="auto"/>
        <w:left w:val="none" w:sz="0" w:space="0" w:color="auto"/>
        <w:bottom w:val="none" w:sz="0" w:space="0" w:color="auto"/>
        <w:right w:val="none" w:sz="0" w:space="0" w:color="auto"/>
      </w:divBdr>
    </w:div>
    <w:div w:id="646663554">
      <w:bodyDiv w:val="1"/>
      <w:marLeft w:val="0"/>
      <w:marRight w:val="0"/>
      <w:marTop w:val="0"/>
      <w:marBottom w:val="0"/>
      <w:divBdr>
        <w:top w:val="none" w:sz="0" w:space="0" w:color="auto"/>
        <w:left w:val="none" w:sz="0" w:space="0" w:color="auto"/>
        <w:bottom w:val="none" w:sz="0" w:space="0" w:color="auto"/>
        <w:right w:val="none" w:sz="0" w:space="0" w:color="auto"/>
      </w:divBdr>
    </w:div>
    <w:div w:id="646738646">
      <w:bodyDiv w:val="1"/>
      <w:marLeft w:val="0"/>
      <w:marRight w:val="0"/>
      <w:marTop w:val="0"/>
      <w:marBottom w:val="0"/>
      <w:divBdr>
        <w:top w:val="none" w:sz="0" w:space="0" w:color="auto"/>
        <w:left w:val="none" w:sz="0" w:space="0" w:color="auto"/>
        <w:bottom w:val="none" w:sz="0" w:space="0" w:color="auto"/>
        <w:right w:val="none" w:sz="0" w:space="0" w:color="auto"/>
      </w:divBdr>
    </w:div>
    <w:div w:id="647049658">
      <w:bodyDiv w:val="1"/>
      <w:marLeft w:val="0"/>
      <w:marRight w:val="0"/>
      <w:marTop w:val="0"/>
      <w:marBottom w:val="0"/>
      <w:divBdr>
        <w:top w:val="none" w:sz="0" w:space="0" w:color="auto"/>
        <w:left w:val="none" w:sz="0" w:space="0" w:color="auto"/>
        <w:bottom w:val="none" w:sz="0" w:space="0" w:color="auto"/>
        <w:right w:val="none" w:sz="0" w:space="0" w:color="auto"/>
      </w:divBdr>
    </w:div>
    <w:div w:id="647175462">
      <w:bodyDiv w:val="1"/>
      <w:marLeft w:val="0"/>
      <w:marRight w:val="0"/>
      <w:marTop w:val="0"/>
      <w:marBottom w:val="0"/>
      <w:divBdr>
        <w:top w:val="none" w:sz="0" w:space="0" w:color="auto"/>
        <w:left w:val="none" w:sz="0" w:space="0" w:color="auto"/>
        <w:bottom w:val="none" w:sz="0" w:space="0" w:color="auto"/>
        <w:right w:val="none" w:sz="0" w:space="0" w:color="auto"/>
      </w:divBdr>
    </w:div>
    <w:div w:id="647244396">
      <w:bodyDiv w:val="1"/>
      <w:marLeft w:val="0"/>
      <w:marRight w:val="0"/>
      <w:marTop w:val="0"/>
      <w:marBottom w:val="0"/>
      <w:divBdr>
        <w:top w:val="none" w:sz="0" w:space="0" w:color="auto"/>
        <w:left w:val="none" w:sz="0" w:space="0" w:color="auto"/>
        <w:bottom w:val="none" w:sz="0" w:space="0" w:color="auto"/>
        <w:right w:val="none" w:sz="0" w:space="0" w:color="auto"/>
      </w:divBdr>
    </w:div>
    <w:div w:id="647320390">
      <w:bodyDiv w:val="1"/>
      <w:marLeft w:val="0"/>
      <w:marRight w:val="0"/>
      <w:marTop w:val="0"/>
      <w:marBottom w:val="0"/>
      <w:divBdr>
        <w:top w:val="none" w:sz="0" w:space="0" w:color="auto"/>
        <w:left w:val="none" w:sz="0" w:space="0" w:color="auto"/>
        <w:bottom w:val="none" w:sz="0" w:space="0" w:color="auto"/>
        <w:right w:val="none" w:sz="0" w:space="0" w:color="auto"/>
      </w:divBdr>
    </w:div>
    <w:div w:id="647514937">
      <w:bodyDiv w:val="1"/>
      <w:marLeft w:val="0"/>
      <w:marRight w:val="0"/>
      <w:marTop w:val="0"/>
      <w:marBottom w:val="0"/>
      <w:divBdr>
        <w:top w:val="none" w:sz="0" w:space="0" w:color="auto"/>
        <w:left w:val="none" w:sz="0" w:space="0" w:color="auto"/>
        <w:bottom w:val="none" w:sz="0" w:space="0" w:color="auto"/>
        <w:right w:val="none" w:sz="0" w:space="0" w:color="auto"/>
      </w:divBdr>
    </w:div>
    <w:div w:id="647593772">
      <w:bodyDiv w:val="1"/>
      <w:marLeft w:val="0"/>
      <w:marRight w:val="0"/>
      <w:marTop w:val="0"/>
      <w:marBottom w:val="0"/>
      <w:divBdr>
        <w:top w:val="none" w:sz="0" w:space="0" w:color="auto"/>
        <w:left w:val="none" w:sz="0" w:space="0" w:color="auto"/>
        <w:bottom w:val="none" w:sz="0" w:space="0" w:color="auto"/>
        <w:right w:val="none" w:sz="0" w:space="0" w:color="auto"/>
      </w:divBdr>
    </w:div>
    <w:div w:id="647637627">
      <w:bodyDiv w:val="1"/>
      <w:marLeft w:val="0"/>
      <w:marRight w:val="0"/>
      <w:marTop w:val="0"/>
      <w:marBottom w:val="0"/>
      <w:divBdr>
        <w:top w:val="none" w:sz="0" w:space="0" w:color="auto"/>
        <w:left w:val="none" w:sz="0" w:space="0" w:color="auto"/>
        <w:bottom w:val="none" w:sz="0" w:space="0" w:color="auto"/>
        <w:right w:val="none" w:sz="0" w:space="0" w:color="auto"/>
      </w:divBdr>
    </w:div>
    <w:div w:id="647704692">
      <w:bodyDiv w:val="1"/>
      <w:marLeft w:val="0"/>
      <w:marRight w:val="0"/>
      <w:marTop w:val="0"/>
      <w:marBottom w:val="0"/>
      <w:divBdr>
        <w:top w:val="none" w:sz="0" w:space="0" w:color="auto"/>
        <w:left w:val="none" w:sz="0" w:space="0" w:color="auto"/>
        <w:bottom w:val="none" w:sz="0" w:space="0" w:color="auto"/>
        <w:right w:val="none" w:sz="0" w:space="0" w:color="auto"/>
      </w:divBdr>
    </w:div>
    <w:div w:id="647782605">
      <w:bodyDiv w:val="1"/>
      <w:marLeft w:val="0"/>
      <w:marRight w:val="0"/>
      <w:marTop w:val="0"/>
      <w:marBottom w:val="0"/>
      <w:divBdr>
        <w:top w:val="none" w:sz="0" w:space="0" w:color="auto"/>
        <w:left w:val="none" w:sz="0" w:space="0" w:color="auto"/>
        <w:bottom w:val="none" w:sz="0" w:space="0" w:color="auto"/>
        <w:right w:val="none" w:sz="0" w:space="0" w:color="auto"/>
      </w:divBdr>
    </w:div>
    <w:div w:id="647786629">
      <w:bodyDiv w:val="1"/>
      <w:marLeft w:val="0"/>
      <w:marRight w:val="0"/>
      <w:marTop w:val="0"/>
      <w:marBottom w:val="0"/>
      <w:divBdr>
        <w:top w:val="none" w:sz="0" w:space="0" w:color="auto"/>
        <w:left w:val="none" w:sz="0" w:space="0" w:color="auto"/>
        <w:bottom w:val="none" w:sz="0" w:space="0" w:color="auto"/>
        <w:right w:val="none" w:sz="0" w:space="0" w:color="auto"/>
      </w:divBdr>
    </w:div>
    <w:div w:id="647831699">
      <w:bodyDiv w:val="1"/>
      <w:marLeft w:val="0"/>
      <w:marRight w:val="0"/>
      <w:marTop w:val="0"/>
      <w:marBottom w:val="0"/>
      <w:divBdr>
        <w:top w:val="none" w:sz="0" w:space="0" w:color="auto"/>
        <w:left w:val="none" w:sz="0" w:space="0" w:color="auto"/>
        <w:bottom w:val="none" w:sz="0" w:space="0" w:color="auto"/>
        <w:right w:val="none" w:sz="0" w:space="0" w:color="auto"/>
      </w:divBdr>
    </w:div>
    <w:div w:id="647907344">
      <w:bodyDiv w:val="1"/>
      <w:marLeft w:val="0"/>
      <w:marRight w:val="0"/>
      <w:marTop w:val="0"/>
      <w:marBottom w:val="0"/>
      <w:divBdr>
        <w:top w:val="none" w:sz="0" w:space="0" w:color="auto"/>
        <w:left w:val="none" w:sz="0" w:space="0" w:color="auto"/>
        <w:bottom w:val="none" w:sz="0" w:space="0" w:color="auto"/>
        <w:right w:val="none" w:sz="0" w:space="0" w:color="auto"/>
      </w:divBdr>
    </w:div>
    <w:div w:id="647981320">
      <w:bodyDiv w:val="1"/>
      <w:marLeft w:val="0"/>
      <w:marRight w:val="0"/>
      <w:marTop w:val="0"/>
      <w:marBottom w:val="0"/>
      <w:divBdr>
        <w:top w:val="none" w:sz="0" w:space="0" w:color="auto"/>
        <w:left w:val="none" w:sz="0" w:space="0" w:color="auto"/>
        <w:bottom w:val="none" w:sz="0" w:space="0" w:color="auto"/>
        <w:right w:val="none" w:sz="0" w:space="0" w:color="auto"/>
      </w:divBdr>
    </w:div>
    <w:div w:id="647982592">
      <w:bodyDiv w:val="1"/>
      <w:marLeft w:val="0"/>
      <w:marRight w:val="0"/>
      <w:marTop w:val="0"/>
      <w:marBottom w:val="0"/>
      <w:divBdr>
        <w:top w:val="none" w:sz="0" w:space="0" w:color="auto"/>
        <w:left w:val="none" w:sz="0" w:space="0" w:color="auto"/>
        <w:bottom w:val="none" w:sz="0" w:space="0" w:color="auto"/>
        <w:right w:val="none" w:sz="0" w:space="0" w:color="auto"/>
      </w:divBdr>
    </w:div>
    <w:div w:id="648022836">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48052445">
      <w:bodyDiv w:val="1"/>
      <w:marLeft w:val="0"/>
      <w:marRight w:val="0"/>
      <w:marTop w:val="0"/>
      <w:marBottom w:val="0"/>
      <w:divBdr>
        <w:top w:val="none" w:sz="0" w:space="0" w:color="auto"/>
        <w:left w:val="none" w:sz="0" w:space="0" w:color="auto"/>
        <w:bottom w:val="none" w:sz="0" w:space="0" w:color="auto"/>
        <w:right w:val="none" w:sz="0" w:space="0" w:color="auto"/>
      </w:divBdr>
    </w:div>
    <w:div w:id="648287726">
      <w:bodyDiv w:val="1"/>
      <w:marLeft w:val="0"/>
      <w:marRight w:val="0"/>
      <w:marTop w:val="0"/>
      <w:marBottom w:val="0"/>
      <w:divBdr>
        <w:top w:val="none" w:sz="0" w:space="0" w:color="auto"/>
        <w:left w:val="none" w:sz="0" w:space="0" w:color="auto"/>
        <w:bottom w:val="none" w:sz="0" w:space="0" w:color="auto"/>
        <w:right w:val="none" w:sz="0" w:space="0" w:color="auto"/>
      </w:divBdr>
    </w:div>
    <w:div w:id="648289457">
      <w:bodyDiv w:val="1"/>
      <w:marLeft w:val="0"/>
      <w:marRight w:val="0"/>
      <w:marTop w:val="0"/>
      <w:marBottom w:val="0"/>
      <w:divBdr>
        <w:top w:val="none" w:sz="0" w:space="0" w:color="auto"/>
        <w:left w:val="none" w:sz="0" w:space="0" w:color="auto"/>
        <w:bottom w:val="none" w:sz="0" w:space="0" w:color="auto"/>
        <w:right w:val="none" w:sz="0" w:space="0" w:color="auto"/>
      </w:divBdr>
    </w:div>
    <w:div w:id="648440272">
      <w:bodyDiv w:val="1"/>
      <w:marLeft w:val="0"/>
      <w:marRight w:val="0"/>
      <w:marTop w:val="0"/>
      <w:marBottom w:val="0"/>
      <w:divBdr>
        <w:top w:val="none" w:sz="0" w:space="0" w:color="auto"/>
        <w:left w:val="none" w:sz="0" w:space="0" w:color="auto"/>
        <w:bottom w:val="none" w:sz="0" w:space="0" w:color="auto"/>
        <w:right w:val="none" w:sz="0" w:space="0" w:color="auto"/>
      </w:divBdr>
    </w:div>
    <w:div w:id="648443236">
      <w:bodyDiv w:val="1"/>
      <w:marLeft w:val="0"/>
      <w:marRight w:val="0"/>
      <w:marTop w:val="0"/>
      <w:marBottom w:val="0"/>
      <w:divBdr>
        <w:top w:val="none" w:sz="0" w:space="0" w:color="auto"/>
        <w:left w:val="none" w:sz="0" w:space="0" w:color="auto"/>
        <w:bottom w:val="none" w:sz="0" w:space="0" w:color="auto"/>
        <w:right w:val="none" w:sz="0" w:space="0" w:color="auto"/>
      </w:divBdr>
    </w:div>
    <w:div w:id="648480503">
      <w:bodyDiv w:val="1"/>
      <w:marLeft w:val="0"/>
      <w:marRight w:val="0"/>
      <w:marTop w:val="0"/>
      <w:marBottom w:val="0"/>
      <w:divBdr>
        <w:top w:val="none" w:sz="0" w:space="0" w:color="auto"/>
        <w:left w:val="none" w:sz="0" w:space="0" w:color="auto"/>
        <w:bottom w:val="none" w:sz="0" w:space="0" w:color="auto"/>
        <w:right w:val="none" w:sz="0" w:space="0" w:color="auto"/>
      </w:divBdr>
    </w:div>
    <w:div w:id="648703786">
      <w:bodyDiv w:val="1"/>
      <w:marLeft w:val="0"/>
      <w:marRight w:val="0"/>
      <w:marTop w:val="0"/>
      <w:marBottom w:val="0"/>
      <w:divBdr>
        <w:top w:val="none" w:sz="0" w:space="0" w:color="auto"/>
        <w:left w:val="none" w:sz="0" w:space="0" w:color="auto"/>
        <w:bottom w:val="none" w:sz="0" w:space="0" w:color="auto"/>
        <w:right w:val="none" w:sz="0" w:space="0" w:color="auto"/>
      </w:divBdr>
    </w:div>
    <w:div w:id="648901754">
      <w:bodyDiv w:val="1"/>
      <w:marLeft w:val="0"/>
      <w:marRight w:val="0"/>
      <w:marTop w:val="0"/>
      <w:marBottom w:val="0"/>
      <w:divBdr>
        <w:top w:val="none" w:sz="0" w:space="0" w:color="auto"/>
        <w:left w:val="none" w:sz="0" w:space="0" w:color="auto"/>
        <w:bottom w:val="none" w:sz="0" w:space="0" w:color="auto"/>
        <w:right w:val="none" w:sz="0" w:space="0" w:color="auto"/>
      </w:divBdr>
    </w:div>
    <w:div w:id="649018341">
      <w:bodyDiv w:val="1"/>
      <w:marLeft w:val="0"/>
      <w:marRight w:val="0"/>
      <w:marTop w:val="0"/>
      <w:marBottom w:val="0"/>
      <w:divBdr>
        <w:top w:val="none" w:sz="0" w:space="0" w:color="auto"/>
        <w:left w:val="none" w:sz="0" w:space="0" w:color="auto"/>
        <w:bottom w:val="none" w:sz="0" w:space="0" w:color="auto"/>
        <w:right w:val="none" w:sz="0" w:space="0" w:color="auto"/>
      </w:divBdr>
    </w:div>
    <w:div w:id="649136771">
      <w:bodyDiv w:val="1"/>
      <w:marLeft w:val="0"/>
      <w:marRight w:val="0"/>
      <w:marTop w:val="0"/>
      <w:marBottom w:val="0"/>
      <w:divBdr>
        <w:top w:val="none" w:sz="0" w:space="0" w:color="auto"/>
        <w:left w:val="none" w:sz="0" w:space="0" w:color="auto"/>
        <w:bottom w:val="none" w:sz="0" w:space="0" w:color="auto"/>
        <w:right w:val="none" w:sz="0" w:space="0" w:color="auto"/>
      </w:divBdr>
    </w:div>
    <w:div w:id="649217043">
      <w:bodyDiv w:val="1"/>
      <w:marLeft w:val="0"/>
      <w:marRight w:val="0"/>
      <w:marTop w:val="0"/>
      <w:marBottom w:val="0"/>
      <w:divBdr>
        <w:top w:val="none" w:sz="0" w:space="0" w:color="auto"/>
        <w:left w:val="none" w:sz="0" w:space="0" w:color="auto"/>
        <w:bottom w:val="none" w:sz="0" w:space="0" w:color="auto"/>
        <w:right w:val="none" w:sz="0" w:space="0" w:color="auto"/>
      </w:divBdr>
    </w:div>
    <w:div w:id="649289533">
      <w:bodyDiv w:val="1"/>
      <w:marLeft w:val="0"/>
      <w:marRight w:val="0"/>
      <w:marTop w:val="0"/>
      <w:marBottom w:val="0"/>
      <w:divBdr>
        <w:top w:val="none" w:sz="0" w:space="0" w:color="auto"/>
        <w:left w:val="none" w:sz="0" w:space="0" w:color="auto"/>
        <w:bottom w:val="none" w:sz="0" w:space="0" w:color="auto"/>
        <w:right w:val="none" w:sz="0" w:space="0" w:color="auto"/>
      </w:divBdr>
    </w:div>
    <w:div w:id="649486117">
      <w:bodyDiv w:val="1"/>
      <w:marLeft w:val="0"/>
      <w:marRight w:val="0"/>
      <w:marTop w:val="0"/>
      <w:marBottom w:val="0"/>
      <w:divBdr>
        <w:top w:val="none" w:sz="0" w:space="0" w:color="auto"/>
        <w:left w:val="none" w:sz="0" w:space="0" w:color="auto"/>
        <w:bottom w:val="none" w:sz="0" w:space="0" w:color="auto"/>
        <w:right w:val="none" w:sz="0" w:space="0" w:color="auto"/>
      </w:divBdr>
    </w:div>
    <w:div w:id="649559127">
      <w:bodyDiv w:val="1"/>
      <w:marLeft w:val="0"/>
      <w:marRight w:val="0"/>
      <w:marTop w:val="0"/>
      <w:marBottom w:val="0"/>
      <w:divBdr>
        <w:top w:val="none" w:sz="0" w:space="0" w:color="auto"/>
        <w:left w:val="none" w:sz="0" w:space="0" w:color="auto"/>
        <w:bottom w:val="none" w:sz="0" w:space="0" w:color="auto"/>
        <w:right w:val="none" w:sz="0" w:space="0" w:color="auto"/>
      </w:divBdr>
    </w:div>
    <w:div w:id="649796694">
      <w:bodyDiv w:val="1"/>
      <w:marLeft w:val="0"/>
      <w:marRight w:val="0"/>
      <w:marTop w:val="0"/>
      <w:marBottom w:val="0"/>
      <w:divBdr>
        <w:top w:val="none" w:sz="0" w:space="0" w:color="auto"/>
        <w:left w:val="none" w:sz="0" w:space="0" w:color="auto"/>
        <w:bottom w:val="none" w:sz="0" w:space="0" w:color="auto"/>
        <w:right w:val="none" w:sz="0" w:space="0" w:color="auto"/>
      </w:divBdr>
    </w:div>
    <w:div w:id="650015534">
      <w:bodyDiv w:val="1"/>
      <w:marLeft w:val="0"/>
      <w:marRight w:val="0"/>
      <w:marTop w:val="0"/>
      <w:marBottom w:val="0"/>
      <w:divBdr>
        <w:top w:val="none" w:sz="0" w:space="0" w:color="auto"/>
        <w:left w:val="none" w:sz="0" w:space="0" w:color="auto"/>
        <w:bottom w:val="none" w:sz="0" w:space="0" w:color="auto"/>
        <w:right w:val="none" w:sz="0" w:space="0" w:color="auto"/>
      </w:divBdr>
    </w:div>
    <w:div w:id="650334440">
      <w:bodyDiv w:val="1"/>
      <w:marLeft w:val="0"/>
      <w:marRight w:val="0"/>
      <w:marTop w:val="0"/>
      <w:marBottom w:val="0"/>
      <w:divBdr>
        <w:top w:val="none" w:sz="0" w:space="0" w:color="auto"/>
        <w:left w:val="none" w:sz="0" w:space="0" w:color="auto"/>
        <w:bottom w:val="none" w:sz="0" w:space="0" w:color="auto"/>
        <w:right w:val="none" w:sz="0" w:space="0" w:color="auto"/>
      </w:divBdr>
    </w:div>
    <w:div w:id="650404929">
      <w:bodyDiv w:val="1"/>
      <w:marLeft w:val="0"/>
      <w:marRight w:val="0"/>
      <w:marTop w:val="0"/>
      <w:marBottom w:val="0"/>
      <w:divBdr>
        <w:top w:val="none" w:sz="0" w:space="0" w:color="auto"/>
        <w:left w:val="none" w:sz="0" w:space="0" w:color="auto"/>
        <w:bottom w:val="none" w:sz="0" w:space="0" w:color="auto"/>
        <w:right w:val="none" w:sz="0" w:space="0" w:color="auto"/>
      </w:divBdr>
    </w:div>
    <w:div w:id="650715484">
      <w:bodyDiv w:val="1"/>
      <w:marLeft w:val="0"/>
      <w:marRight w:val="0"/>
      <w:marTop w:val="0"/>
      <w:marBottom w:val="0"/>
      <w:divBdr>
        <w:top w:val="none" w:sz="0" w:space="0" w:color="auto"/>
        <w:left w:val="none" w:sz="0" w:space="0" w:color="auto"/>
        <w:bottom w:val="none" w:sz="0" w:space="0" w:color="auto"/>
        <w:right w:val="none" w:sz="0" w:space="0" w:color="auto"/>
      </w:divBdr>
    </w:div>
    <w:div w:id="650788556">
      <w:bodyDiv w:val="1"/>
      <w:marLeft w:val="0"/>
      <w:marRight w:val="0"/>
      <w:marTop w:val="0"/>
      <w:marBottom w:val="0"/>
      <w:divBdr>
        <w:top w:val="none" w:sz="0" w:space="0" w:color="auto"/>
        <w:left w:val="none" w:sz="0" w:space="0" w:color="auto"/>
        <w:bottom w:val="none" w:sz="0" w:space="0" w:color="auto"/>
        <w:right w:val="none" w:sz="0" w:space="0" w:color="auto"/>
      </w:divBdr>
    </w:div>
    <w:div w:id="651101835">
      <w:bodyDiv w:val="1"/>
      <w:marLeft w:val="0"/>
      <w:marRight w:val="0"/>
      <w:marTop w:val="0"/>
      <w:marBottom w:val="0"/>
      <w:divBdr>
        <w:top w:val="none" w:sz="0" w:space="0" w:color="auto"/>
        <w:left w:val="none" w:sz="0" w:space="0" w:color="auto"/>
        <w:bottom w:val="none" w:sz="0" w:space="0" w:color="auto"/>
        <w:right w:val="none" w:sz="0" w:space="0" w:color="auto"/>
      </w:divBdr>
    </w:div>
    <w:div w:id="651180155">
      <w:bodyDiv w:val="1"/>
      <w:marLeft w:val="0"/>
      <w:marRight w:val="0"/>
      <w:marTop w:val="0"/>
      <w:marBottom w:val="0"/>
      <w:divBdr>
        <w:top w:val="none" w:sz="0" w:space="0" w:color="auto"/>
        <w:left w:val="none" w:sz="0" w:space="0" w:color="auto"/>
        <w:bottom w:val="none" w:sz="0" w:space="0" w:color="auto"/>
        <w:right w:val="none" w:sz="0" w:space="0" w:color="auto"/>
      </w:divBdr>
    </w:div>
    <w:div w:id="651297604">
      <w:bodyDiv w:val="1"/>
      <w:marLeft w:val="0"/>
      <w:marRight w:val="0"/>
      <w:marTop w:val="0"/>
      <w:marBottom w:val="0"/>
      <w:divBdr>
        <w:top w:val="none" w:sz="0" w:space="0" w:color="auto"/>
        <w:left w:val="none" w:sz="0" w:space="0" w:color="auto"/>
        <w:bottom w:val="none" w:sz="0" w:space="0" w:color="auto"/>
        <w:right w:val="none" w:sz="0" w:space="0" w:color="auto"/>
      </w:divBdr>
    </w:div>
    <w:div w:id="651369763">
      <w:bodyDiv w:val="1"/>
      <w:marLeft w:val="0"/>
      <w:marRight w:val="0"/>
      <w:marTop w:val="0"/>
      <w:marBottom w:val="0"/>
      <w:divBdr>
        <w:top w:val="none" w:sz="0" w:space="0" w:color="auto"/>
        <w:left w:val="none" w:sz="0" w:space="0" w:color="auto"/>
        <w:bottom w:val="none" w:sz="0" w:space="0" w:color="auto"/>
        <w:right w:val="none" w:sz="0" w:space="0" w:color="auto"/>
      </w:divBdr>
    </w:div>
    <w:div w:id="651640534">
      <w:bodyDiv w:val="1"/>
      <w:marLeft w:val="0"/>
      <w:marRight w:val="0"/>
      <w:marTop w:val="0"/>
      <w:marBottom w:val="0"/>
      <w:divBdr>
        <w:top w:val="none" w:sz="0" w:space="0" w:color="auto"/>
        <w:left w:val="none" w:sz="0" w:space="0" w:color="auto"/>
        <w:bottom w:val="none" w:sz="0" w:space="0" w:color="auto"/>
        <w:right w:val="none" w:sz="0" w:space="0" w:color="auto"/>
      </w:divBdr>
    </w:div>
    <w:div w:id="651984356">
      <w:bodyDiv w:val="1"/>
      <w:marLeft w:val="0"/>
      <w:marRight w:val="0"/>
      <w:marTop w:val="0"/>
      <w:marBottom w:val="0"/>
      <w:divBdr>
        <w:top w:val="none" w:sz="0" w:space="0" w:color="auto"/>
        <w:left w:val="none" w:sz="0" w:space="0" w:color="auto"/>
        <w:bottom w:val="none" w:sz="0" w:space="0" w:color="auto"/>
        <w:right w:val="none" w:sz="0" w:space="0" w:color="auto"/>
      </w:divBdr>
    </w:div>
    <w:div w:id="652024489">
      <w:bodyDiv w:val="1"/>
      <w:marLeft w:val="0"/>
      <w:marRight w:val="0"/>
      <w:marTop w:val="0"/>
      <w:marBottom w:val="0"/>
      <w:divBdr>
        <w:top w:val="none" w:sz="0" w:space="0" w:color="auto"/>
        <w:left w:val="none" w:sz="0" w:space="0" w:color="auto"/>
        <w:bottom w:val="none" w:sz="0" w:space="0" w:color="auto"/>
        <w:right w:val="none" w:sz="0" w:space="0" w:color="auto"/>
      </w:divBdr>
    </w:div>
    <w:div w:id="652102103">
      <w:bodyDiv w:val="1"/>
      <w:marLeft w:val="0"/>
      <w:marRight w:val="0"/>
      <w:marTop w:val="0"/>
      <w:marBottom w:val="0"/>
      <w:divBdr>
        <w:top w:val="none" w:sz="0" w:space="0" w:color="auto"/>
        <w:left w:val="none" w:sz="0" w:space="0" w:color="auto"/>
        <w:bottom w:val="none" w:sz="0" w:space="0" w:color="auto"/>
        <w:right w:val="none" w:sz="0" w:space="0" w:color="auto"/>
      </w:divBdr>
    </w:div>
    <w:div w:id="652149091">
      <w:bodyDiv w:val="1"/>
      <w:marLeft w:val="0"/>
      <w:marRight w:val="0"/>
      <w:marTop w:val="0"/>
      <w:marBottom w:val="0"/>
      <w:divBdr>
        <w:top w:val="none" w:sz="0" w:space="0" w:color="auto"/>
        <w:left w:val="none" w:sz="0" w:space="0" w:color="auto"/>
        <w:bottom w:val="none" w:sz="0" w:space="0" w:color="auto"/>
        <w:right w:val="none" w:sz="0" w:space="0" w:color="auto"/>
      </w:divBdr>
    </w:div>
    <w:div w:id="652149875">
      <w:bodyDiv w:val="1"/>
      <w:marLeft w:val="0"/>
      <w:marRight w:val="0"/>
      <w:marTop w:val="0"/>
      <w:marBottom w:val="0"/>
      <w:divBdr>
        <w:top w:val="none" w:sz="0" w:space="0" w:color="auto"/>
        <w:left w:val="none" w:sz="0" w:space="0" w:color="auto"/>
        <w:bottom w:val="none" w:sz="0" w:space="0" w:color="auto"/>
        <w:right w:val="none" w:sz="0" w:space="0" w:color="auto"/>
      </w:divBdr>
    </w:div>
    <w:div w:id="652178935">
      <w:bodyDiv w:val="1"/>
      <w:marLeft w:val="0"/>
      <w:marRight w:val="0"/>
      <w:marTop w:val="0"/>
      <w:marBottom w:val="0"/>
      <w:divBdr>
        <w:top w:val="none" w:sz="0" w:space="0" w:color="auto"/>
        <w:left w:val="none" w:sz="0" w:space="0" w:color="auto"/>
        <w:bottom w:val="none" w:sz="0" w:space="0" w:color="auto"/>
        <w:right w:val="none" w:sz="0" w:space="0" w:color="auto"/>
      </w:divBdr>
    </w:div>
    <w:div w:id="652216899">
      <w:bodyDiv w:val="1"/>
      <w:marLeft w:val="0"/>
      <w:marRight w:val="0"/>
      <w:marTop w:val="0"/>
      <w:marBottom w:val="0"/>
      <w:divBdr>
        <w:top w:val="none" w:sz="0" w:space="0" w:color="auto"/>
        <w:left w:val="none" w:sz="0" w:space="0" w:color="auto"/>
        <w:bottom w:val="none" w:sz="0" w:space="0" w:color="auto"/>
        <w:right w:val="none" w:sz="0" w:space="0" w:color="auto"/>
      </w:divBdr>
    </w:div>
    <w:div w:id="652291750">
      <w:bodyDiv w:val="1"/>
      <w:marLeft w:val="0"/>
      <w:marRight w:val="0"/>
      <w:marTop w:val="0"/>
      <w:marBottom w:val="0"/>
      <w:divBdr>
        <w:top w:val="none" w:sz="0" w:space="0" w:color="auto"/>
        <w:left w:val="none" w:sz="0" w:space="0" w:color="auto"/>
        <w:bottom w:val="none" w:sz="0" w:space="0" w:color="auto"/>
        <w:right w:val="none" w:sz="0" w:space="0" w:color="auto"/>
      </w:divBdr>
    </w:div>
    <w:div w:id="652292488">
      <w:bodyDiv w:val="1"/>
      <w:marLeft w:val="0"/>
      <w:marRight w:val="0"/>
      <w:marTop w:val="0"/>
      <w:marBottom w:val="0"/>
      <w:divBdr>
        <w:top w:val="none" w:sz="0" w:space="0" w:color="auto"/>
        <w:left w:val="none" w:sz="0" w:space="0" w:color="auto"/>
        <w:bottom w:val="none" w:sz="0" w:space="0" w:color="auto"/>
        <w:right w:val="none" w:sz="0" w:space="0" w:color="auto"/>
      </w:divBdr>
    </w:div>
    <w:div w:id="652293368">
      <w:bodyDiv w:val="1"/>
      <w:marLeft w:val="0"/>
      <w:marRight w:val="0"/>
      <w:marTop w:val="0"/>
      <w:marBottom w:val="0"/>
      <w:divBdr>
        <w:top w:val="none" w:sz="0" w:space="0" w:color="auto"/>
        <w:left w:val="none" w:sz="0" w:space="0" w:color="auto"/>
        <w:bottom w:val="none" w:sz="0" w:space="0" w:color="auto"/>
        <w:right w:val="none" w:sz="0" w:space="0" w:color="auto"/>
      </w:divBdr>
    </w:div>
    <w:div w:id="652411839">
      <w:bodyDiv w:val="1"/>
      <w:marLeft w:val="0"/>
      <w:marRight w:val="0"/>
      <w:marTop w:val="0"/>
      <w:marBottom w:val="0"/>
      <w:divBdr>
        <w:top w:val="none" w:sz="0" w:space="0" w:color="auto"/>
        <w:left w:val="none" w:sz="0" w:space="0" w:color="auto"/>
        <w:bottom w:val="none" w:sz="0" w:space="0" w:color="auto"/>
        <w:right w:val="none" w:sz="0" w:space="0" w:color="auto"/>
      </w:divBdr>
    </w:div>
    <w:div w:id="652564813">
      <w:bodyDiv w:val="1"/>
      <w:marLeft w:val="0"/>
      <w:marRight w:val="0"/>
      <w:marTop w:val="0"/>
      <w:marBottom w:val="0"/>
      <w:divBdr>
        <w:top w:val="none" w:sz="0" w:space="0" w:color="auto"/>
        <w:left w:val="none" w:sz="0" w:space="0" w:color="auto"/>
        <w:bottom w:val="none" w:sz="0" w:space="0" w:color="auto"/>
        <w:right w:val="none" w:sz="0" w:space="0" w:color="auto"/>
      </w:divBdr>
    </w:div>
    <w:div w:id="652880379">
      <w:bodyDiv w:val="1"/>
      <w:marLeft w:val="0"/>
      <w:marRight w:val="0"/>
      <w:marTop w:val="0"/>
      <w:marBottom w:val="0"/>
      <w:divBdr>
        <w:top w:val="none" w:sz="0" w:space="0" w:color="auto"/>
        <w:left w:val="none" w:sz="0" w:space="0" w:color="auto"/>
        <w:bottom w:val="none" w:sz="0" w:space="0" w:color="auto"/>
        <w:right w:val="none" w:sz="0" w:space="0" w:color="auto"/>
      </w:divBdr>
    </w:div>
    <w:div w:id="653144695">
      <w:bodyDiv w:val="1"/>
      <w:marLeft w:val="0"/>
      <w:marRight w:val="0"/>
      <w:marTop w:val="0"/>
      <w:marBottom w:val="0"/>
      <w:divBdr>
        <w:top w:val="none" w:sz="0" w:space="0" w:color="auto"/>
        <w:left w:val="none" w:sz="0" w:space="0" w:color="auto"/>
        <w:bottom w:val="none" w:sz="0" w:space="0" w:color="auto"/>
        <w:right w:val="none" w:sz="0" w:space="0" w:color="auto"/>
      </w:divBdr>
    </w:div>
    <w:div w:id="653411447">
      <w:bodyDiv w:val="1"/>
      <w:marLeft w:val="0"/>
      <w:marRight w:val="0"/>
      <w:marTop w:val="0"/>
      <w:marBottom w:val="0"/>
      <w:divBdr>
        <w:top w:val="none" w:sz="0" w:space="0" w:color="auto"/>
        <w:left w:val="none" w:sz="0" w:space="0" w:color="auto"/>
        <w:bottom w:val="none" w:sz="0" w:space="0" w:color="auto"/>
        <w:right w:val="none" w:sz="0" w:space="0" w:color="auto"/>
      </w:divBdr>
    </w:div>
    <w:div w:id="653413004">
      <w:bodyDiv w:val="1"/>
      <w:marLeft w:val="0"/>
      <w:marRight w:val="0"/>
      <w:marTop w:val="0"/>
      <w:marBottom w:val="0"/>
      <w:divBdr>
        <w:top w:val="none" w:sz="0" w:space="0" w:color="auto"/>
        <w:left w:val="none" w:sz="0" w:space="0" w:color="auto"/>
        <w:bottom w:val="none" w:sz="0" w:space="0" w:color="auto"/>
        <w:right w:val="none" w:sz="0" w:space="0" w:color="auto"/>
      </w:divBdr>
    </w:div>
    <w:div w:id="653460537">
      <w:bodyDiv w:val="1"/>
      <w:marLeft w:val="0"/>
      <w:marRight w:val="0"/>
      <w:marTop w:val="0"/>
      <w:marBottom w:val="0"/>
      <w:divBdr>
        <w:top w:val="none" w:sz="0" w:space="0" w:color="auto"/>
        <w:left w:val="none" w:sz="0" w:space="0" w:color="auto"/>
        <w:bottom w:val="none" w:sz="0" w:space="0" w:color="auto"/>
        <w:right w:val="none" w:sz="0" w:space="0" w:color="auto"/>
      </w:divBdr>
    </w:div>
    <w:div w:id="653488225">
      <w:bodyDiv w:val="1"/>
      <w:marLeft w:val="0"/>
      <w:marRight w:val="0"/>
      <w:marTop w:val="0"/>
      <w:marBottom w:val="0"/>
      <w:divBdr>
        <w:top w:val="none" w:sz="0" w:space="0" w:color="auto"/>
        <w:left w:val="none" w:sz="0" w:space="0" w:color="auto"/>
        <w:bottom w:val="none" w:sz="0" w:space="0" w:color="auto"/>
        <w:right w:val="none" w:sz="0" w:space="0" w:color="auto"/>
      </w:divBdr>
    </w:div>
    <w:div w:id="653678935">
      <w:bodyDiv w:val="1"/>
      <w:marLeft w:val="0"/>
      <w:marRight w:val="0"/>
      <w:marTop w:val="0"/>
      <w:marBottom w:val="0"/>
      <w:divBdr>
        <w:top w:val="none" w:sz="0" w:space="0" w:color="auto"/>
        <w:left w:val="none" w:sz="0" w:space="0" w:color="auto"/>
        <w:bottom w:val="none" w:sz="0" w:space="0" w:color="auto"/>
        <w:right w:val="none" w:sz="0" w:space="0" w:color="auto"/>
      </w:divBdr>
    </w:div>
    <w:div w:id="653799306">
      <w:bodyDiv w:val="1"/>
      <w:marLeft w:val="0"/>
      <w:marRight w:val="0"/>
      <w:marTop w:val="0"/>
      <w:marBottom w:val="0"/>
      <w:divBdr>
        <w:top w:val="none" w:sz="0" w:space="0" w:color="auto"/>
        <w:left w:val="none" w:sz="0" w:space="0" w:color="auto"/>
        <w:bottom w:val="none" w:sz="0" w:space="0" w:color="auto"/>
        <w:right w:val="none" w:sz="0" w:space="0" w:color="auto"/>
      </w:divBdr>
    </w:div>
    <w:div w:id="653921668">
      <w:bodyDiv w:val="1"/>
      <w:marLeft w:val="0"/>
      <w:marRight w:val="0"/>
      <w:marTop w:val="0"/>
      <w:marBottom w:val="0"/>
      <w:divBdr>
        <w:top w:val="none" w:sz="0" w:space="0" w:color="auto"/>
        <w:left w:val="none" w:sz="0" w:space="0" w:color="auto"/>
        <w:bottom w:val="none" w:sz="0" w:space="0" w:color="auto"/>
        <w:right w:val="none" w:sz="0" w:space="0" w:color="auto"/>
      </w:divBdr>
    </w:div>
    <w:div w:id="654450525">
      <w:bodyDiv w:val="1"/>
      <w:marLeft w:val="0"/>
      <w:marRight w:val="0"/>
      <w:marTop w:val="0"/>
      <w:marBottom w:val="0"/>
      <w:divBdr>
        <w:top w:val="none" w:sz="0" w:space="0" w:color="auto"/>
        <w:left w:val="none" w:sz="0" w:space="0" w:color="auto"/>
        <w:bottom w:val="none" w:sz="0" w:space="0" w:color="auto"/>
        <w:right w:val="none" w:sz="0" w:space="0" w:color="auto"/>
      </w:divBdr>
    </w:div>
    <w:div w:id="654459717">
      <w:bodyDiv w:val="1"/>
      <w:marLeft w:val="0"/>
      <w:marRight w:val="0"/>
      <w:marTop w:val="0"/>
      <w:marBottom w:val="0"/>
      <w:divBdr>
        <w:top w:val="none" w:sz="0" w:space="0" w:color="auto"/>
        <w:left w:val="none" w:sz="0" w:space="0" w:color="auto"/>
        <w:bottom w:val="none" w:sz="0" w:space="0" w:color="auto"/>
        <w:right w:val="none" w:sz="0" w:space="0" w:color="auto"/>
      </w:divBdr>
    </w:div>
    <w:div w:id="654574177">
      <w:bodyDiv w:val="1"/>
      <w:marLeft w:val="0"/>
      <w:marRight w:val="0"/>
      <w:marTop w:val="0"/>
      <w:marBottom w:val="0"/>
      <w:divBdr>
        <w:top w:val="none" w:sz="0" w:space="0" w:color="auto"/>
        <w:left w:val="none" w:sz="0" w:space="0" w:color="auto"/>
        <w:bottom w:val="none" w:sz="0" w:space="0" w:color="auto"/>
        <w:right w:val="none" w:sz="0" w:space="0" w:color="auto"/>
      </w:divBdr>
    </w:div>
    <w:div w:id="654577982">
      <w:bodyDiv w:val="1"/>
      <w:marLeft w:val="0"/>
      <w:marRight w:val="0"/>
      <w:marTop w:val="0"/>
      <w:marBottom w:val="0"/>
      <w:divBdr>
        <w:top w:val="none" w:sz="0" w:space="0" w:color="auto"/>
        <w:left w:val="none" w:sz="0" w:space="0" w:color="auto"/>
        <w:bottom w:val="none" w:sz="0" w:space="0" w:color="auto"/>
        <w:right w:val="none" w:sz="0" w:space="0" w:color="auto"/>
      </w:divBdr>
    </w:div>
    <w:div w:id="654644104">
      <w:bodyDiv w:val="1"/>
      <w:marLeft w:val="0"/>
      <w:marRight w:val="0"/>
      <w:marTop w:val="0"/>
      <w:marBottom w:val="0"/>
      <w:divBdr>
        <w:top w:val="none" w:sz="0" w:space="0" w:color="auto"/>
        <w:left w:val="none" w:sz="0" w:space="0" w:color="auto"/>
        <w:bottom w:val="none" w:sz="0" w:space="0" w:color="auto"/>
        <w:right w:val="none" w:sz="0" w:space="0" w:color="auto"/>
      </w:divBdr>
    </w:div>
    <w:div w:id="654771039">
      <w:bodyDiv w:val="1"/>
      <w:marLeft w:val="0"/>
      <w:marRight w:val="0"/>
      <w:marTop w:val="0"/>
      <w:marBottom w:val="0"/>
      <w:divBdr>
        <w:top w:val="none" w:sz="0" w:space="0" w:color="auto"/>
        <w:left w:val="none" w:sz="0" w:space="0" w:color="auto"/>
        <w:bottom w:val="none" w:sz="0" w:space="0" w:color="auto"/>
        <w:right w:val="none" w:sz="0" w:space="0" w:color="auto"/>
      </w:divBdr>
    </w:div>
    <w:div w:id="654802455">
      <w:bodyDiv w:val="1"/>
      <w:marLeft w:val="0"/>
      <w:marRight w:val="0"/>
      <w:marTop w:val="0"/>
      <w:marBottom w:val="0"/>
      <w:divBdr>
        <w:top w:val="none" w:sz="0" w:space="0" w:color="auto"/>
        <w:left w:val="none" w:sz="0" w:space="0" w:color="auto"/>
        <w:bottom w:val="none" w:sz="0" w:space="0" w:color="auto"/>
        <w:right w:val="none" w:sz="0" w:space="0" w:color="auto"/>
      </w:divBdr>
    </w:div>
    <w:div w:id="654842260">
      <w:bodyDiv w:val="1"/>
      <w:marLeft w:val="0"/>
      <w:marRight w:val="0"/>
      <w:marTop w:val="0"/>
      <w:marBottom w:val="0"/>
      <w:divBdr>
        <w:top w:val="none" w:sz="0" w:space="0" w:color="auto"/>
        <w:left w:val="none" w:sz="0" w:space="0" w:color="auto"/>
        <w:bottom w:val="none" w:sz="0" w:space="0" w:color="auto"/>
        <w:right w:val="none" w:sz="0" w:space="0" w:color="auto"/>
      </w:divBdr>
    </w:div>
    <w:div w:id="654912540">
      <w:bodyDiv w:val="1"/>
      <w:marLeft w:val="0"/>
      <w:marRight w:val="0"/>
      <w:marTop w:val="0"/>
      <w:marBottom w:val="0"/>
      <w:divBdr>
        <w:top w:val="none" w:sz="0" w:space="0" w:color="auto"/>
        <w:left w:val="none" w:sz="0" w:space="0" w:color="auto"/>
        <w:bottom w:val="none" w:sz="0" w:space="0" w:color="auto"/>
        <w:right w:val="none" w:sz="0" w:space="0" w:color="auto"/>
      </w:divBdr>
    </w:div>
    <w:div w:id="654997074">
      <w:bodyDiv w:val="1"/>
      <w:marLeft w:val="0"/>
      <w:marRight w:val="0"/>
      <w:marTop w:val="0"/>
      <w:marBottom w:val="0"/>
      <w:divBdr>
        <w:top w:val="none" w:sz="0" w:space="0" w:color="auto"/>
        <w:left w:val="none" w:sz="0" w:space="0" w:color="auto"/>
        <w:bottom w:val="none" w:sz="0" w:space="0" w:color="auto"/>
        <w:right w:val="none" w:sz="0" w:space="0" w:color="auto"/>
      </w:divBdr>
    </w:div>
    <w:div w:id="655299002">
      <w:bodyDiv w:val="1"/>
      <w:marLeft w:val="0"/>
      <w:marRight w:val="0"/>
      <w:marTop w:val="0"/>
      <w:marBottom w:val="0"/>
      <w:divBdr>
        <w:top w:val="none" w:sz="0" w:space="0" w:color="auto"/>
        <w:left w:val="none" w:sz="0" w:space="0" w:color="auto"/>
        <w:bottom w:val="none" w:sz="0" w:space="0" w:color="auto"/>
        <w:right w:val="none" w:sz="0" w:space="0" w:color="auto"/>
      </w:divBdr>
    </w:div>
    <w:div w:id="655375448">
      <w:bodyDiv w:val="1"/>
      <w:marLeft w:val="0"/>
      <w:marRight w:val="0"/>
      <w:marTop w:val="0"/>
      <w:marBottom w:val="0"/>
      <w:divBdr>
        <w:top w:val="none" w:sz="0" w:space="0" w:color="auto"/>
        <w:left w:val="none" w:sz="0" w:space="0" w:color="auto"/>
        <w:bottom w:val="none" w:sz="0" w:space="0" w:color="auto"/>
        <w:right w:val="none" w:sz="0" w:space="0" w:color="auto"/>
      </w:divBdr>
    </w:div>
    <w:div w:id="655455312">
      <w:bodyDiv w:val="1"/>
      <w:marLeft w:val="0"/>
      <w:marRight w:val="0"/>
      <w:marTop w:val="0"/>
      <w:marBottom w:val="0"/>
      <w:divBdr>
        <w:top w:val="none" w:sz="0" w:space="0" w:color="auto"/>
        <w:left w:val="none" w:sz="0" w:space="0" w:color="auto"/>
        <w:bottom w:val="none" w:sz="0" w:space="0" w:color="auto"/>
        <w:right w:val="none" w:sz="0" w:space="0" w:color="auto"/>
      </w:divBdr>
    </w:div>
    <w:div w:id="655457184">
      <w:bodyDiv w:val="1"/>
      <w:marLeft w:val="0"/>
      <w:marRight w:val="0"/>
      <w:marTop w:val="0"/>
      <w:marBottom w:val="0"/>
      <w:divBdr>
        <w:top w:val="none" w:sz="0" w:space="0" w:color="auto"/>
        <w:left w:val="none" w:sz="0" w:space="0" w:color="auto"/>
        <w:bottom w:val="none" w:sz="0" w:space="0" w:color="auto"/>
        <w:right w:val="none" w:sz="0" w:space="0" w:color="auto"/>
      </w:divBdr>
    </w:div>
    <w:div w:id="655651514">
      <w:bodyDiv w:val="1"/>
      <w:marLeft w:val="0"/>
      <w:marRight w:val="0"/>
      <w:marTop w:val="0"/>
      <w:marBottom w:val="0"/>
      <w:divBdr>
        <w:top w:val="none" w:sz="0" w:space="0" w:color="auto"/>
        <w:left w:val="none" w:sz="0" w:space="0" w:color="auto"/>
        <w:bottom w:val="none" w:sz="0" w:space="0" w:color="auto"/>
        <w:right w:val="none" w:sz="0" w:space="0" w:color="auto"/>
      </w:divBdr>
    </w:div>
    <w:div w:id="655692402">
      <w:bodyDiv w:val="1"/>
      <w:marLeft w:val="0"/>
      <w:marRight w:val="0"/>
      <w:marTop w:val="0"/>
      <w:marBottom w:val="0"/>
      <w:divBdr>
        <w:top w:val="none" w:sz="0" w:space="0" w:color="auto"/>
        <w:left w:val="none" w:sz="0" w:space="0" w:color="auto"/>
        <w:bottom w:val="none" w:sz="0" w:space="0" w:color="auto"/>
        <w:right w:val="none" w:sz="0" w:space="0" w:color="auto"/>
      </w:divBdr>
    </w:div>
    <w:div w:id="655954158">
      <w:bodyDiv w:val="1"/>
      <w:marLeft w:val="0"/>
      <w:marRight w:val="0"/>
      <w:marTop w:val="0"/>
      <w:marBottom w:val="0"/>
      <w:divBdr>
        <w:top w:val="none" w:sz="0" w:space="0" w:color="auto"/>
        <w:left w:val="none" w:sz="0" w:space="0" w:color="auto"/>
        <w:bottom w:val="none" w:sz="0" w:space="0" w:color="auto"/>
        <w:right w:val="none" w:sz="0" w:space="0" w:color="auto"/>
      </w:divBdr>
    </w:div>
    <w:div w:id="656107760">
      <w:bodyDiv w:val="1"/>
      <w:marLeft w:val="0"/>
      <w:marRight w:val="0"/>
      <w:marTop w:val="0"/>
      <w:marBottom w:val="0"/>
      <w:divBdr>
        <w:top w:val="none" w:sz="0" w:space="0" w:color="auto"/>
        <w:left w:val="none" w:sz="0" w:space="0" w:color="auto"/>
        <w:bottom w:val="none" w:sz="0" w:space="0" w:color="auto"/>
        <w:right w:val="none" w:sz="0" w:space="0" w:color="auto"/>
      </w:divBdr>
    </w:div>
    <w:div w:id="656149414">
      <w:bodyDiv w:val="1"/>
      <w:marLeft w:val="0"/>
      <w:marRight w:val="0"/>
      <w:marTop w:val="0"/>
      <w:marBottom w:val="0"/>
      <w:divBdr>
        <w:top w:val="none" w:sz="0" w:space="0" w:color="auto"/>
        <w:left w:val="none" w:sz="0" w:space="0" w:color="auto"/>
        <w:bottom w:val="none" w:sz="0" w:space="0" w:color="auto"/>
        <w:right w:val="none" w:sz="0" w:space="0" w:color="auto"/>
      </w:divBdr>
    </w:div>
    <w:div w:id="656374308">
      <w:bodyDiv w:val="1"/>
      <w:marLeft w:val="0"/>
      <w:marRight w:val="0"/>
      <w:marTop w:val="0"/>
      <w:marBottom w:val="0"/>
      <w:divBdr>
        <w:top w:val="none" w:sz="0" w:space="0" w:color="auto"/>
        <w:left w:val="none" w:sz="0" w:space="0" w:color="auto"/>
        <w:bottom w:val="none" w:sz="0" w:space="0" w:color="auto"/>
        <w:right w:val="none" w:sz="0" w:space="0" w:color="auto"/>
      </w:divBdr>
    </w:div>
    <w:div w:id="656767196">
      <w:bodyDiv w:val="1"/>
      <w:marLeft w:val="0"/>
      <w:marRight w:val="0"/>
      <w:marTop w:val="0"/>
      <w:marBottom w:val="0"/>
      <w:divBdr>
        <w:top w:val="none" w:sz="0" w:space="0" w:color="auto"/>
        <w:left w:val="none" w:sz="0" w:space="0" w:color="auto"/>
        <w:bottom w:val="none" w:sz="0" w:space="0" w:color="auto"/>
        <w:right w:val="none" w:sz="0" w:space="0" w:color="auto"/>
      </w:divBdr>
    </w:div>
    <w:div w:id="656767249">
      <w:bodyDiv w:val="1"/>
      <w:marLeft w:val="0"/>
      <w:marRight w:val="0"/>
      <w:marTop w:val="0"/>
      <w:marBottom w:val="0"/>
      <w:divBdr>
        <w:top w:val="none" w:sz="0" w:space="0" w:color="auto"/>
        <w:left w:val="none" w:sz="0" w:space="0" w:color="auto"/>
        <w:bottom w:val="none" w:sz="0" w:space="0" w:color="auto"/>
        <w:right w:val="none" w:sz="0" w:space="0" w:color="auto"/>
      </w:divBdr>
    </w:div>
    <w:div w:id="656808659">
      <w:bodyDiv w:val="1"/>
      <w:marLeft w:val="0"/>
      <w:marRight w:val="0"/>
      <w:marTop w:val="0"/>
      <w:marBottom w:val="0"/>
      <w:divBdr>
        <w:top w:val="none" w:sz="0" w:space="0" w:color="auto"/>
        <w:left w:val="none" w:sz="0" w:space="0" w:color="auto"/>
        <w:bottom w:val="none" w:sz="0" w:space="0" w:color="auto"/>
        <w:right w:val="none" w:sz="0" w:space="0" w:color="auto"/>
      </w:divBdr>
    </w:div>
    <w:div w:id="656809107">
      <w:bodyDiv w:val="1"/>
      <w:marLeft w:val="0"/>
      <w:marRight w:val="0"/>
      <w:marTop w:val="0"/>
      <w:marBottom w:val="0"/>
      <w:divBdr>
        <w:top w:val="none" w:sz="0" w:space="0" w:color="auto"/>
        <w:left w:val="none" w:sz="0" w:space="0" w:color="auto"/>
        <w:bottom w:val="none" w:sz="0" w:space="0" w:color="auto"/>
        <w:right w:val="none" w:sz="0" w:space="0" w:color="auto"/>
      </w:divBdr>
    </w:div>
    <w:div w:id="657031026">
      <w:bodyDiv w:val="1"/>
      <w:marLeft w:val="0"/>
      <w:marRight w:val="0"/>
      <w:marTop w:val="0"/>
      <w:marBottom w:val="0"/>
      <w:divBdr>
        <w:top w:val="none" w:sz="0" w:space="0" w:color="auto"/>
        <w:left w:val="none" w:sz="0" w:space="0" w:color="auto"/>
        <w:bottom w:val="none" w:sz="0" w:space="0" w:color="auto"/>
        <w:right w:val="none" w:sz="0" w:space="0" w:color="auto"/>
      </w:divBdr>
    </w:div>
    <w:div w:id="657073588">
      <w:bodyDiv w:val="1"/>
      <w:marLeft w:val="0"/>
      <w:marRight w:val="0"/>
      <w:marTop w:val="0"/>
      <w:marBottom w:val="0"/>
      <w:divBdr>
        <w:top w:val="none" w:sz="0" w:space="0" w:color="auto"/>
        <w:left w:val="none" w:sz="0" w:space="0" w:color="auto"/>
        <w:bottom w:val="none" w:sz="0" w:space="0" w:color="auto"/>
        <w:right w:val="none" w:sz="0" w:space="0" w:color="auto"/>
      </w:divBdr>
    </w:div>
    <w:div w:id="657265594">
      <w:bodyDiv w:val="1"/>
      <w:marLeft w:val="0"/>
      <w:marRight w:val="0"/>
      <w:marTop w:val="0"/>
      <w:marBottom w:val="0"/>
      <w:divBdr>
        <w:top w:val="none" w:sz="0" w:space="0" w:color="auto"/>
        <w:left w:val="none" w:sz="0" w:space="0" w:color="auto"/>
        <w:bottom w:val="none" w:sz="0" w:space="0" w:color="auto"/>
        <w:right w:val="none" w:sz="0" w:space="0" w:color="auto"/>
      </w:divBdr>
    </w:div>
    <w:div w:id="657416538">
      <w:bodyDiv w:val="1"/>
      <w:marLeft w:val="0"/>
      <w:marRight w:val="0"/>
      <w:marTop w:val="0"/>
      <w:marBottom w:val="0"/>
      <w:divBdr>
        <w:top w:val="none" w:sz="0" w:space="0" w:color="auto"/>
        <w:left w:val="none" w:sz="0" w:space="0" w:color="auto"/>
        <w:bottom w:val="none" w:sz="0" w:space="0" w:color="auto"/>
        <w:right w:val="none" w:sz="0" w:space="0" w:color="auto"/>
      </w:divBdr>
    </w:div>
    <w:div w:id="657419374">
      <w:bodyDiv w:val="1"/>
      <w:marLeft w:val="0"/>
      <w:marRight w:val="0"/>
      <w:marTop w:val="0"/>
      <w:marBottom w:val="0"/>
      <w:divBdr>
        <w:top w:val="none" w:sz="0" w:space="0" w:color="auto"/>
        <w:left w:val="none" w:sz="0" w:space="0" w:color="auto"/>
        <w:bottom w:val="none" w:sz="0" w:space="0" w:color="auto"/>
        <w:right w:val="none" w:sz="0" w:space="0" w:color="auto"/>
      </w:divBdr>
    </w:div>
    <w:div w:id="657460836">
      <w:bodyDiv w:val="1"/>
      <w:marLeft w:val="0"/>
      <w:marRight w:val="0"/>
      <w:marTop w:val="0"/>
      <w:marBottom w:val="0"/>
      <w:divBdr>
        <w:top w:val="none" w:sz="0" w:space="0" w:color="auto"/>
        <w:left w:val="none" w:sz="0" w:space="0" w:color="auto"/>
        <w:bottom w:val="none" w:sz="0" w:space="0" w:color="auto"/>
        <w:right w:val="none" w:sz="0" w:space="0" w:color="auto"/>
      </w:divBdr>
    </w:div>
    <w:div w:id="657615642">
      <w:bodyDiv w:val="1"/>
      <w:marLeft w:val="0"/>
      <w:marRight w:val="0"/>
      <w:marTop w:val="0"/>
      <w:marBottom w:val="0"/>
      <w:divBdr>
        <w:top w:val="none" w:sz="0" w:space="0" w:color="auto"/>
        <w:left w:val="none" w:sz="0" w:space="0" w:color="auto"/>
        <w:bottom w:val="none" w:sz="0" w:space="0" w:color="auto"/>
        <w:right w:val="none" w:sz="0" w:space="0" w:color="auto"/>
      </w:divBdr>
    </w:div>
    <w:div w:id="657732697">
      <w:bodyDiv w:val="1"/>
      <w:marLeft w:val="0"/>
      <w:marRight w:val="0"/>
      <w:marTop w:val="0"/>
      <w:marBottom w:val="0"/>
      <w:divBdr>
        <w:top w:val="none" w:sz="0" w:space="0" w:color="auto"/>
        <w:left w:val="none" w:sz="0" w:space="0" w:color="auto"/>
        <w:bottom w:val="none" w:sz="0" w:space="0" w:color="auto"/>
        <w:right w:val="none" w:sz="0" w:space="0" w:color="auto"/>
      </w:divBdr>
    </w:div>
    <w:div w:id="657851105">
      <w:bodyDiv w:val="1"/>
      <w:marLeft w:val="0"/>
      <w:marRight w:val="0"/>
      <w:marTop w:val="0"/>
      <w:marBottom w:val="0"/>
      <w:divBdr>
        <w:top w:val="none" w:sz="0" w:space="0" w:color="auto"/>
        <w:left w:val="none" w:sz="0" w:space="0" w:color="auto"/>
        <w:bottom w:val="none" w:sz="0" w:space="0" w:color="auto"/>
        <w:right w:val="none" w:sz="0" w:space="0" w:color="auto"/>
      </w:divBdr>
    </w:div>
    <w:div w:id="657922671">
      <w:bodyDiv w:val="1"/>
      <w:marLeft w:val="0"/>
      <w:marRight w:val="0"/>
      <w:marTop w:val="0"/>
      <w:marBottom w:val="0"/>
      <w:divBdr>
        <w:top w:val="none" w:sz="0" w:space="0" w:color="auto"/>
        <w:left w:val="none" w:sz="0" w:space="0" w:color="auto"/>
        <w:bottom w:val="none" w:sz="0" w:space="0" w:color="auto"/>
        <w:right w:val="none" w:sz="0" w:space="0" w:color="auto"/>
      </w:divBdr>
    </w:div>
    <w:div w:id="657923145">
      <w:bodyDiv w:val="1"/>
      <w:marLeft w:val="0"/>
      <w:marRight w:val="0"/>
      <w:marTop w:val="0"/>
      <w:marBottom w:val="0"/>
      <w:divBdr>
        <w:top w:val="none" w:sz="0" w:space="0" w:color="auto"/>
        <w:left w:val="none" w:sz="0" w:space="0" w:color="auto"/>
        <w:bottom w:val="none" w:sz="0" w:space="0" w:color="auto"/>
        <w:right w:val="none" w:sz="0" w:space="0" w:color="auto"/>
      </w:divBdr>
    </w:div>
    <w:div w:id="658460379">
      <w:bodyDiv w:val="1"/>
      <w:marLeft w:val="0"/>
      <w:marRight w:val="0"/>
      <w:marTop w:val="0"/>
      <w:marBottom w:val="0"/>
      <w:divBdr>
        <w:top w:val="none" w:sz="0" w:space="0" w:color="auto"/>
        <w:left w:val="none" w:sz="0" w:space="0" w:color="auto"/>
        <w:bottom w:val="none" w:sz="0" w:space="0" w:color="auto"/>
        <w:right w:val="none" w:sz="0" w:space="0" w:color="auto"/>
      </w:divBdr>
    </w:div>
    <w:div w:id="658463086">
      <w:bodyDiv w:val="1"/>
      <w:marLeft w:val="0"/>
      <w:marRight w:val="0"/>
      <w:marTop w:val="0"/>
      <w:marBottom w:val="0"/>
      <w:divBdr>
        <w:top w:val="none" w:sz="0" w:space="0" w:color="auto"/>
        <w:left w:val="none" w:sz="0" w:space="0" w:color="auto"/>
        <w:bottom w:val="none" w:sz="0" w:space="0" w:color="auto"/>
        <w:right w:val="none" w:sz="0" w:space="0" w:color="auto"/>
      </w:divBdr>
    </w:div>
    <w:div w:id="658509433">
      <w:bodyDiv w:val="1"/>
      <w:marLeft w:val="0"/>
      <w:marRight w:val="0"/>
      <w:marTop w:val="0"/>
      <w:marBottom w:val="0"/>
      <w:divBdr>
        <w:top w:val="none" w:sz="0" w:space="0" w:color="auto"/>
        <w:left w:val="none" w:sz="0" w:space="0" w:color="auto"/>
        <w:bottom w:val="none" w:sz="0" w:space="0" w:color="auto"/>
        <w:right w:val="none" w:sz="0" w:space="0" w:color="auto"/>
      </w:divBdr>
    </w:div>
    <w:div w:id="658535361">
      <w:bodyDiv w:val="1"/>
      <w:marLeft w:val="0"/>
      <w:marRight w:val="0"/>
      <w:marTop w:val="0"/>
      <w:marBottom w:val="0"/>
      <w:divBdr>
        <w:top w:val="none" w:sz="0" w:space="0" w:color="auto"/>
        <w:left w:val="none" w:sz="0" w:space="0" w:color="auto"/>
        <w:bottom w:val="none" w:sz="0" w:space="0" w:color="auto"/>
        <w:right w:val="none" w:sz="0" w:space="0" w:color="auto"/>
      </w:divBdr>
    </w:div>
    <w:div w:id="658582714">
      <w:bodyDiv w:val="1"/>
      <w:marLeft w:val="0"/>
      <w:marRight w:val="0"/>
      <w:marTop w:val="0"/>
      <w:marBottom w:val="0"/>
      <w:divBdr>
        <w:top w:val="none" w:sz="0" w:space="0" w:color="auto"/>
        <w:left w:val="none" w:sz="0" w:space="0" w:color="auto"/>
        <w:bottom w:val="none" w:sz="0" w:space="0" w:color="auto"/>
        <w:right w:val="none" w:sz="0" w:space="0" w:color="auto"/>
      </w:divBdr>
    </w:div>
    <w:div w:id="658652198">
      <w:bodyDiv w:val="1"/>
      <w:marLeft w:val="0"/>
      <w:marRight w:val="0"/>
      <w:marTop w:val="0"/>
      <w:marBottom w:val="0"/>
      <w:divBdr>
        <w:top w:val="none" w:sz="0" w:space="0" w:color="auto"/>
        <w:left w:val="none" w:sz="0" w:space="0" w:color="auto"/>
        <w:bottom w:val="none" w:sz="0" w:space="0" w:color="auto"/>
        <w:right w:val="none" w:sz="0" w:space="0" w:color="auto"/>
      </w:divBdr>
    </w:div>
    <w:div w:id="658848544">
      <w:bodyDiv w:val="1"/>
      <w:marLeft w:val="0"/>
      <w:marRight w:val="0"/>
      <w:marTop w:val="0"/>
      <w:marBottom w:val="0"/>
      <w:divBdr>
        <w:top w:val="none" w:sz="0" w:space="0" w:color="auto"/>
        <w:left w:val="none" w:sz="0" w:space="0" w:color="auto"/>
        <w:bottom w:val="none" w:sz="0" w:space="0" w:color="auto"/>
        <w:right w:val="none" w:sz="0" w:space="0" w:color="auto"/>
      </w:divBdr>
    </w:div>
    <w:div w:id="658924703">
      <w:bodyDiv w:val="1"/>
      <w:marLeft w:val="0"/>
      <w:marRight w:val="0"/>
      <w:marTop w:val="0"/>
      <w:marBottom w:val="0"/>
      <w:divBdr>
        <w:top w:val="none" w:sz="0" w:space="0" w:color="auto"/>
        <w:left w:val="none" w:sz="0" w:space="0" w:color="auto"/>
        <w:bottom w:val="none" w:sz="0" w:space="0" w:color="auto"/>
        <w:right w:val="none" w:sz="0" w:space="0" w:color="auto"/>
      </w:divBdr>
    </w:div>
    <w:div w:id="658927298">
      <w:bodyDiv w:val="1"/>
      <w:marLeft w:val="0"/>
      <w:marRight w:val="0"/>
      <w:marTop w:val="0"/>
      <w:marBottom w:val="0"/>
      <w:divBdr>
        <w:top w:val="none" w:sz="0" w:space="0" w:color="auto"/>
        <w:left w:val="none" w:sz="0" w:space="0" w:color="auto"/>
        <w:bottom w:val="none" w:sz="0" w:space="0" w:color="auto"/>
        <w:right w:val="none" w:sz="0" w:space="0" w:color="auto"/>
      </w:divBdr>
    </w:div>
    <w:div w:id="659190641">
      <w:bodyDiv w:val="1"/>
      <w:marLeft w:val="0"/>
      <w:marRight w:val="0"/>
      <w:marTop w:val="0"/>
      <w:marBottom w:val="0"/>
      <w:divBdr>
        <w:top w:val="none" w:sz="0" w:space="0" w:color="auto"/>
        <w:left w:val="none" w:sz="0" w:space="0" w:color="auto"/>
        <w:bottom w:val="none" w:sz="0" w:space="0" w:color="auto"/>
        <w:right w:val="none" w:sz="0" w:space="0" w:color="auto"/>
      </w:divBdr>
    </w:div>
    <w:div w:id="659231785">
      <w:bodyDiv w:val="1"/>
      <w:marLeft w:val="0"/>
      <w:marRight w:val="0"/>
      <w:marTop w:val="0"/>
      <w:marBottom w:val="0"/>
      <w:divBdr>
        <w:top w:val="none" w:sz="0" w:space="0" w:color="auto"/>
        <w:left w:val="none" w:sz="0" w:space="0" w:color="auto"/>
        <w:bottom w:val="none" w:sz="0" w:space="0" w:color="auto"/>
        <w:right w:val="none" w:sz="0" w:space="0" w:color="auto"/>
      </w:divBdr>
    </w:div>
    <w:div w:id="659499351">
      <w:bodyDiv w:val="1"/>
      <w:marLeft w:val="0"/>
      <w:marRight w:val="0"/>
      <w:marTop w:val="0"/>
      <w:marBottom w:val="0"/>
      <w:divBdr>
        <w:top w:val="none" w:sz="0" w:space="0" w:color="auto"/>
        <w:left w:val="none" w:sz="0" w:space="0" w:color="auto"/>
        <w:bottom w:val="none" w:sz="0" w:space="0" w:color="auto"/>
        <w:right w:val="none" w:sz="0" w:space="0" w:color="auto"/>
      </w:divBdr>
    </w:div>
    <w:div w:id="659505476">
      <w:bodyDiv w:val="1"/>
      <w:marLeft w:val="0"/>
      <w:marRight w:val="0"/>
      <w:marTop w:val="0"/>
      <w:marBottom w:val="0"/>
      <w:divBdr>
        <w:top w:val="none" w:sz="0" w:space="0" w:color="auto"/>
        <w:left w:val="none" w:sz="0" w:space="0" w:color="auto"/>
        <w:bottom w:val="none" w:sz="0" w:space="0" w:color="auto"/>
        <w:right w:val="none" w:sz="0" w:space="0" w:color="auto"/>
      </w:divBdr>
    </w:div>
    <w:div w:id="659582670">
      <w:bodyDiv w:val="1"/>
      <w:marLeft w:val="0"/>
      <w:marRight w:val="0"/>
      <w:marTop w:val="0"/>
      <w:marBottom w:val="0"/>
      <w:divBdr>
        <w:top w:val="none" w:sz="0" w:space="0" w:color="auto"/>
        <w:left w:val="none" w:sz="0" w:space="0" w:color="auto"/>
        <w:bottom w:val="none" w:sz="0" w:space="0" w:color="auto"/>
        <w:right w:val="none" w:sz="0" w:space="0" w:color="auto"/>
      </w:divBdr>
    </w:div>
    <w:div w:id="659625691">
      <w:bodyDiv w:val="1"/>
      <w:marLeft w:val="0"/>
      <w:marRight w:val="0"/>
      <w:marTop w:val="0"/>
      <w:marBottom w:val="0"/>
      <w:divBdr>
        <w:top w:val="none" w:sz="0" w:space="0" w:color="auto"/>
        <w:left w:val="none" w:sz="0" w:space="0" w:color="auto"/>
        <w:bottom w:val="none" w:sz="0" w:space="0" w:color="auto"/>
        <w:right w:val="none" w:sz="0" w:space="0" w:color="auto"/>
      </w:divBdr>
    </w:div>
    <w:div w:id="659891217">
      <w:bodyDiv w:val="1"/>
      <w:marLeft w:val="0"/>
      <w:marRight w:val="0"/>
      <w:marTop w:val="0"/>
      <w:marBottom w:val="0"/>
      <w:divBdr>
        <w:top w:val="none" w:sz="0" w:space="0" w:color="auto"/>
        <w:left w:val="none" w:sz="0" w:space="0" w:color="auto"/>
        <w:bottom w:val="none" w:sz="0" w:space="0" w:color="auto"/>
        <w:right w:val="none" w:sz="0" w:space="0" w:color="auto"/>
      </w:divBdr>
    </w:div>
    <w:div w:id="659961707">
      <w:bodyDiv w:val="1"/>
      <w:marLeft w:val="0"/>
      <w:marRight w:val="0"/>
      <w:marTop w:val="0"/>
      <w:marBottom w:val="0"/>
      <w:divBdr>
        <w:top w:val="none" w:sz="0" w:space="0" w:color="auto"/>
        <w:left w:val="none" w:sz="0" w:space="0" w:color="auto"/>
        <w:bottom w:val="none" w:sz="0" w:space="0" w:color="auto"/>
        <w:right w:val="none" w:sz="0" w:space="0" w:color="auto"/>
      </w:divBdr>
    </w:div>
    <w:div w:id="659968366">
      <w:bodyDiv w:val="1"/>
      <w:marLeft w:val="0"/>
      <w:marRight w:val="0"/>
      <w:marTop w:val="0"/>
      <w:marBottom w:val="0"/>
      <w:divBdr>
        <w:top w:val="none" w:sz="0" w:space="0" w:color="auto"/>
        <w:left w:val="none" w:sz="0" w:space="0" w:color="auto"/>
        <w:bottom w:val="none" w:sz="0" w:space="0" w:color="auto"/>
        <w:right w:val="none" w:sz="0" w:space="0" w:color="auto"/>
      </w:divBdr>
    </w:div>
    <w:div w:id="660085090">
      <w:bodyDiv w:val="1"/>
      <w:marLeft w:val="0"/>
      <w:marRight w:val="0"/>
      <w:marTop w:val="0"/>
      <w:marBottom w:val="0"/>
      <w:divBdr>
        <w:top w:val="none" w:sz="0" w:space="0" w:color="auto"/>
        <w:left w:val="none" w:sz="0" w:space="0" w:color="auto"/>
        <w:bottom w:val="none" w:sz="0" w:space="0" w:color="auto"/>
        <w:right w:val="none" w:sz="0" w:space="0" w:color="auto"/>
      </w:divBdr>
    </w:div>
    <w:div w:id="660234671">
      <w:bodyDiv w:val="1"/>
      <w:marLeft w:val="0"/>
      <w:marRight w:val="0"/>
      <w:marTop w:val="0"/>
      <w:marBottom w:val="0"/>
      <w:divBdr>
        <w:top w:val="none" w:sz="0" w:space="0" w:color="auto"/>
        <w:left w:val="none" w:sz="0" w:space="0" w:color="auto"/>
        <w:bottom w:val="none" w:sz="0" w:space="0" w:color="auto"/>
        <w:right w:val="none" w:sz="0" w:space="0" w:color="auto"/>
      </w:divBdr>
    </w:div>
    <w:div w:id="660432645">
      <w:bodyDiv w:val="1"/>
      <w:marLeft w:val="0"/>
      <w:marRight w:val="0"/>
      <w:marTop w:val="0"/>
      <w:marBottom w:val="0"/>
      <w:divBdr>
        <w:top w:val="none" w:sz="0" w:space="0" w:color="auto"/>
        <w:left w:val="none" w:sz="0" w:space="0" w:color="auto"/>
        <w:bottom w:val="none" w:sz="0" w:space="0" w:color="auto"/>
        <w:right w:val="none" w:sz="0" w:space="0" w:color="auto"/>
      </w:divBdr>
    </w:div>
    <w:div w:id="660548889">
      <w:bodyDiv w:val="1"/>
      <w:marLeft w:val="0"/>
      <w:marRight w:val="0"/>
      <w:marTop w:val="0"/>
      <w:marBottom w:val="0"/>
      <w:divBdr>
        <w:top w:val="none" w:sz="0" w:space="0" w:color="auto"/>
        <w:left w:val="none" w:sz="0" w:space="0" w:color="auto"/>
        <w:bottom w:val="none" w:sz="0" w:space="0" w:color="auto"/>
        <w:right w:val="none" w:sz="0" w:space="0" w:color="auto"/>
      </w:divBdr>
    </w:div>
    <w:div w:id="660892450">
      <w:bodyDiv w:val="1"/>
      <w:marLeft w:val="0"/>
      <w:marRight w:val="0"/>
      <w:marTop w:val="0"/>
      <w:marBottom w:val="0"/>
      <w:divBdr>
        <w:top w:val="none" w:sz="0" w:space="0" w:color="auto"/>
        <w:left w:val="none" w:sz="0" w:space="0" w:color="auto"/>
        <w:bottom w:val="none" w:sz="0" w:space="0" w:color="auto"/>
        <w:right w:val="none" w:sz="0" w:space="0" w:color="auto"/>
      </w:divBdr>
    </w:div>
    <w:div w:id="660936392">
      <w:bodyDiv w:val="1"/>
      <w:marLeft w:val="0"/>
      <w:marRight w:val="0"/>
      <w:marTop w:val="0"/>
      <w:marBottom w:val="0"/>
      <w:divBdr>
        <w:top w:val="none" w:sz="0" w:space="0" w:color="auto"/>
        <w:left w:val="none" w:sz="0" w:space="0" w:color="auto"/>
        <w:bottom w:val="none" w:sz="0" w:space="0" w:color="auto"/>
        <w:right w:val="none" w:sz="0" w:space="0" w:color="auto"/>
      </w:divBdr>
    </w:div>
    <w:div w:id="661471748">
      <w:bodyDiv w:val="1"/>
      <w:marLeft w:val="0"/>
      <w:marRight w:val="0"/>
      <w:marTop w:val="0"/>
      <w:marBottom w:val="0"/>
      <w:divBdr>
        <w:top w:val="none" w:sz="0" w:space="0" w:color="auto"/>
        <w:left w:val="none" w:sz="0" w:space="0" w:color="auto"/>
        <w:bottom w:val="none" w:sz="0" w:space="0" w:color="auto"/>
        <w:right w:val="none" w:sz="0" w:space="0" w:color="auto"/>
      </w:divBdr>
    </w:div>
    <w:div w:id="661661750">
      <w:bodyDiv w:val="1"/>
      <w:marLeft w:val="0"/>
      <w:marRight w:val="0"/>
      <w:marTop w:val="0"/>
      <w:marBottom w:val="0"/>
      <w:divBdr>
        <w:top w:val="none" w:sz="0" w:space="0" w:color="auto"/>
        <w:left w:val="none" w:sz="0" w:space="0" w:color="auto"/>
        <w:bottom w:val="none" w:sz="0" w:space="0" w:color="auto"/>
        <w:right w:val="none" w:sz="0" w:space="0" w:color="auto"/>
      </w:divBdr>
    </w:div>
    <w:div w:id="661738562">
      <w:bodyDiv w:val="1"/>
      <w:marLeft w:val="0"/>
      <w:marRight w:val="0"/>
      <w:marTop w:val="0"/>
      <w:marBottom w:val="0"/>
      <w:divBdr>
        <w:top w:val="none" w:sz="0" w:space="0" w:color="auto"/>
        <w:left w:val="none" w:sz="0" w:space="0" w:color="auto"/>
        <w:bottom w:val="none" w:sz="0" w:space="0" w:color="auto"/>
        <w:right w:val="none" w:sz="0" w:space="0" w:color="auto"/>
      </w:divBdr>
    </w:div>
    <w:div w:id="661784454">
      <w:bodyDiv w:val="1"/>
      <w:marLeft w:val="0"/>
      <w:marRight w:val="0"/>
      <w:marTop w:val="0"/>
      <w:marBottom w:val="0"/>
      <w:divBdr>
        <w:top w:val="none" w:sz="0" w:space="0" w:color="auto"/>
        <w:left w:val="none" w:sz="0" w:space="0" w:color="auto"/>
        <w:bottom w:val="none" w:sz="0" w:space="0" w:color="auto"/>
        <w:right w:val="none" w:sz="0" w:space="0" w:color="auto"/>
      </w:divBdr>
    </w:div>
    <w:div w:id="662009987">
      <w:bodyDiv w:val="1"/>
      <w:marLeft w:val="0"/>
      <w:marRight w:val="0"/>
      <w:marTop w:val="0"/>
      <w:marBottom w:val="0"/>
      <w:divBdr>
        <w:top w:val="none" w:sz="0" w:space="0" w:color="auto"/>
        <w:left w:val="none" w:sz="0" w:space="0" w:color="auto"/>
        <w:bottom w:val="none" w:sz="0" w:space="0" w:color="auto"/>
        <w:right w:val="none" w:sz="0" w:space="0" w:color="auto"/>
      </w:divBdr>
    </w:div>
    <w:div w:id="662048845">
      <w:bodyDiv w:val="1"/>
      <w:marLeft w:val="0"/>
      <w:marRight w:val="0"/>
      <w:marTop w:val="0"/>
      <w:marBottom w:val="0"/>
      <w:divBdr>
        <w:top w:val="none" w:sz="0" w:space="0" w:color="auto"/>
        <w:left w:val="none" w:sz="0" w:space="0" w:color="auto"/>
        <w:bottom w:val="none" w:sz="0" w:space="0" w:color="auto"/>
        <w:right w:val="none" w:sz="0" w:space="0" w:color="auto"/>
      </w:divBdr>
    </w:div>
    <w:div w:id="662122099">
      <w:bodyDiv w:val="1"/>
      <w:marLeft w:val="0"/>
      <w:marRight w:val="0"/>
      <w:marTop w:val="0"/>
      <w:marBottom w:val="0"/>
      <w:divBdr>
        <w:top w:val="none" w:sz="0" w:space="0" w:color="auto"/>
        <w:left w:val="none" w:sz="0" w:space="0" w:color="auto"/>
        <w:bottom w:val="none" w:sz="0" w:space="0" w:color="auto"/>
        <w:right w:val="none" w:sz="0" w:space="0" w:color="auto"/>
      </w:divBdr>
    </w:div>
    <w:div w:id="662125468">
      <w:bodyDiv w:val="1"/>
      <w:marLeft w:val="0"/>
      <w:marRight w:val="0"/>
      <w:marTop w:val="0"/>
      <w:marBottom w:val="0"/>
      <w:divBdr>
        <w:top w:val="none" w:sz="0" w:space="0" w:color="auto"/>
        <w:left w:val="none" w:sz="0" w:space="0" w:color="auto"/>
        <w:bottom w:val="none" w:sz="0" w:space="0" w:color="auto"/>
        <w:right w:val="none" w:sz="0" w:space="0" w:color="auto"/>
      </w:divBdr>
    </w:div>
    <w:div w:id="662196420">
      <w:bodyDiv w:val="1"/>
      <w:marLeft w:val="0"/>
      <w:marRight w:val="0"/>
      <w:marTop w:val="0"/>
      <w:marBottom w:val="0"/>
      <w:divBdr>
        <w:top w:val="none" w:sz="0" w:space="0" w:color="auto"/>
        <w:left w:val="none" w:sz="0" w:space="0" w:color="auto"/>
        <w:bottom w:val="none" w:sz="0" w:space="0" w:color="auto"/>
        <w:right w:val="none" w:sz="0" w:space="0" w:color="auto"/>
      </w:divBdr>
    </w:div>
    <w:div w:id="662198920">
      <w:bodyDiv w:val="1"/>
      <w:marLeft w:val="0"/>
      <w:marRight w:val="0"/>
      <w:marTop w:val="0"/>
      <w:marBottom w:val="0"/>
      <w:divBdr>
        <w:top w:val="none" w:sz="0" w:space="0" w:color="auto"/>
        <w:left w:val="none" w:sz="0" w:space="0" w:color="auto"/>
        <w:bottom w:val="none" w:sz="0" w:space="0" w:color="auto"/>
        <w:right w:val="none" w:sz="0" w:space="0" w:color="auto"/>
      </w:divBdr>
    </w:div>
    <w:div w:id="662315344">
      <w:bodyDiv w:val="1"/>
      <w:marLeft w:val="0"/>
      <w:marRight w:val="0"/>
      <w:marTop w:val="0"/>
      <w:marBottom w:val="0"/>
      <w:divBdr>
        <w:top w:val="none" w:sz="0" w:space="0" w:color="auto"/>
        <w:left w:val="none" w:sz="0" w:space="0" w:color="auto"/>
        <w:bottom w:val="none" w:sz="0" w:space="0" w:color="auto"/>
        <w:right w:val="none" w:sz="0" w:space="0" w:color="auto"/>
      </w:divBdr>
    </w:div>
    <w:div w:id="662392098">
      <w:bodyDiv w:val="1"/>
      <w:marLeft w:val="0"/>
      <w:marRight w:val="0"/>
      <w:marTop w:val="0"/>
      <w:marBottom w:val="0"/>
      <w:divBdr>
        <w:top w:val="none" w:sz="0" w:space="0" w:color="auto"/>
        <w:left w:val="none" w:sz="0" w:space="0" w:color="auto"/>
        <w:bottom w:val="none" w:sz="0" w:space="0" w:color="auto"/>
        <w:right w:val="none" w:sz="0" w:space="0" w:color="auto"/>
      </w:divBdr>
    </w:div>
    <w:div w:id="662469519">
      <w:bodyDiv w:val="1"/>
      <w:marLeft w:val="0"/>
      <w:marRight w:val="0"/>
      <w:marTop w:val="0"/>
      <w:marBottom w:val="0"/>
      <w:divBdr>
        <w:top w:val="none" w:sz="0" w:space="0" w:color="auto"/>
        <w:left w:val="none" w:sz="0" w:space="0" w:color="auto"/>
        <w:bottom w:val="none" w:sz="0" w:space="0" w:color="auto"/>
        <w:right w:val="none" w:sz="0" w:space="0" w:color="auto"/>
      </w:divBdr>
    </w:div>
    <w:div w:id="662856309">
      <w:bodyDiv w:val="1"/>
      <w:marLeft w:val="0"/>
      <w:marRight w:val="0"/>
      <w:marTop w:val="0"/>
      <w:marBottom w:val="0"/>
      <w:divBdr>
        <w:top w:val="none" w:sz="0" w:space="0" w:color="auto"/>
        <w:left w:val="none" w:sz="0" w:space="0" w:color="auto"/>
        <w:bottom w:val="none" w:sz="0" w:space="0" w:color="auto"/>
        <w:right w:val="none" w:sz="0" w:space="0" w:color="auto"/>
      </w:divBdr>
    </w:div>
    <w:div w:id="662969712">
      <w:bodyDiv w:val="1"/>
      <w:marLeft w:val="0"/>
      <w:marRight w:val="0"/>
      <w:marTop w:val="0"/>
      <w:marBottom w:val="0"/>
      <w:divBdr>
        <w:top w:val="none" w:sz="0" w:space="0" w:color="auto"/>
        <w:left w:val="none" w:sz="0" w:space="0" w:color="auto"/>
        <w:bottom w:val="none" w:sz="0" w:space="0" w:color="auto"/>
        <w:right w:val="none" w:sz="0" w:space="0" w:color="auto"/>
      </w:divBdr>
    </w:div>
    <w:div w:id="663051092">
      <w:bodyDiv w:val="1"/>
      <w:marLeft w:val="0"/>
      <w:marRight w:val="0"/>
      <w:marTop w:val="0"/>
      <w:marBottom w:val="0"/>
      <w:divBdr>
        <w:top w:val="none" w:sz="0" w:space="0" w:color="auto"/>
        <w:left w:val="none" w:sz="0" w:space="0" w:color="auto"/>
        <w:bottom w:val="none" w:sz="0" w:space="0" w:color="auto"/>
        <w:right w:val="none" w:sz="0" w:space="0" w:color="auto"/>
      </w:divBdr>
    </w:div>
    <w:div w:id="663052160">
      <w:bodyDiv w:val="1"/>
      <w:marLeft w:val="0"/>
      <w:marRight w:val="0"/>
      <w:marTop w:val="0"/>
      <w:marBottom w:val="0"/>
      <w:divBdr>
        <w:top w:val="none" w:sz="0" w:space="0" w:color="auto"/>
        <w:left w:val="none" w:sz="0" w:space="0" w:color="auto"/>
        <w:bottom w:val="none" w:sz="0" w:space="0" w:color="auto"/>
        <w:right w:val="none" w:sz="0" w:space="0" w:color="auto"/>
      </w:divBdr>
    </w:div>
    <w:div w:id="663053157">
      <w:bodyDiv w:val="1"/>
      <w:marLeft w:val="0"/>
      <w:marRight w:val="0"/>
      <w:marTop w:val="0"/>
      <w:marBottom w:val="0"/>
      <w:divBdr>
        <w:top w:val="none" w:sz="0" w:space="0" w:color="auto"/>
        <w:left w:val="none" w:sz="0" w:space="0" w:color="auto"/>
        <w:bottom w:val="none" w:sz="0" w:space="0" w:color="auto"/>
        <w:right w:val="none" w:sz="0" w:space="0" w:color="auto"/>
      </w:divBdr>
    </w:div>
    <w:div w:id="663242631">
      <w:bodyDiv w:val="1"/>
      <w:marLeft w:val="0"/>
      <w:marRight w:val="0"/>
      <w:marTop w:val="0"/>
      <w:marBottom w:val="0"/>
      <w:divBdr>
        <w:top w:val="none" w:sz="0" w:space="0" w:color="auto"/>
        <w:left w:val="none" w:sz="0" w:space="0" w:color="auto"/>
        <w:bottom w:val="none" w:sz="0" w:space="0" w:color="auto"/>
        <w:right w:val="none" w:sz="0" w:space="0" w:color="auto"/>
      </w:divBdr>
    </w:div>
    <w:div w:id="663243534">
      <w:bodyDiv w:val="1"/>
      <w:marLeft w:val="0"/>
      <w:marRight w:val="0"/>
      <w:marTop w:val="0"/>
      <w:marBottom w:val="0"/>
      <w:divBdr>
        <w:top w:val="none" w:sz="0" w:space="0" w:color="auto"/>
        <w:left w:val="none" w:sz="0" w:space="0" w:color="auto"/>
        <w:bottom w:val="none" w:sz="0" w:space="0" w:color="auto"/>
        <w:right w:val="none" w:sz="0" w:space="0" w:color="auto"/>
      </w:divBdr>
    </w:div>
    <w:div w:id="663358268">
      <w:bodyDiv w:val="1"/>
      <w:marLeft w:val="0"/>
      <w:marRight w:val="0"/>
      <w:marTop w:val="0"/>
      <w:marBottom w:val="0"/>
      <w:divBdr>
        <w:top w:val="none" w:sz="0" w:space="0" w:color="auto"/>
        <w:left w:val="none" w:sz="0" w:space="0" w:color="auto"/>
        <w:bottom w:val="none" w:sz="0" w:space="0" w:color="auto"/>
        <w:right w:val="none" w:sz="0" w:space="0" w:color="auto"/>
      </w:divBdr>
    </w:div>
    <w:div w:id="663509744">
      <w:bodyDiv w:val="1"/>
      <w:marLeft w:val="0"/>
      <w:marRight w:val="0"/>
      <w:marTop w:val="0"/>
      <w:marBottom w:val="0"/>
      <w:divBdr>
        <w:top w:val="none" w:sz="0" w:space="0" w:color="auto"/>
        <w:left w:val="none" w:sz="0" w:space="0" w:color="auto"/>
        <w:bottom w:val="none" w:sz="0" w:space="0" w:color="auto"/>
        <w:right w:val="none" w:sz="0" w:space="0" w:color="auto"/>
      </w:divBdr>
    </w:div>
    <w:div w:id="663515183">
      <w:bodyDiv w:val="1"/>
      <w:marLeft w:val="0"/>
      <w:marRight w:val="0"/>
      <w:marTop w:val="0"/>
      <w:marBottom w:val="0"/>
      <w:divBdr>
        <w:top w:val="none" w:sz="0" w:space="0" w:color="auto"/>
        <w:left w:val="none" w:sz="0" w:space="0" w:color="auto"/>
        <w:bottom w:val="none" w:sz="0" w:space="0" w:color="auto"/>
        <w:right w:val="none" w:sz="0" w:space="0" w:color="auto"/>
      </w:divBdr>
    </w:div>
    <w:div w:id="663553016">
      <w:bodyDiv w:val="1"/>
      <w:marLeft w:val="0"/>
      <w:marRight w:val="0"/>
      <w:marTop w:val="0"/>
      <w:marBottom w:val="0"/>
      <w:divBdr>
        <w:top w:val="none" w:sz="0" w:space="0" w:color="auto"/>
        <w:left w:val="none" w:sz="0" w:space="0" w:color="auto"/>
        <w:bottom w:val="none" w:sz="0" w:space="0" w:color="auto"/>
        <w:right w:val="none" w:sz="0" w:space="0" w:color="auto"/>
      </w:divBdr>
    </w:div>
    <w:div w:id="663778662">
      <w:bodyDiv w:val="1"/>
      <w:marLeft w:val="0"/>
      <w:marRight w:val="0"/>
      <w:marTop w:val="0"/>
      <w:marBottom w:val="0"/>
      <w:divBdr>
        <w:top w:val="none" w:sz="0" w:space="0" w:color="auto"/>
        <w:left w:val="none" w:sz="0" w:space="0" w:color="auto"/>
        <w:bottom w:val="none" w:sz="0" w:space="0" w:color="auto"/>
        <w:right w:val="none" w:sz="0" w:space="0" w:color="auto"/>
      </w:divBdr>
    </w:div>
    <w:div w:id="663780469">
      <w:bodyDiv w:val="1"/>
      <w:marLeft w:val="0"/>
      <w:marRight w:val="0"/>
      <w:marTop w:val="0"/>
      <w:marBottom w:val="0"/>
      <w:divBdr>
        <w:top w:val="none" w:sz="0" w:space="0" w:color="auto"/>
        <w:left w:val="none" w:sz="0" w:space="0" w:color="auto"/>
        <w:bottom w:val="none" w:sz="0" w:space="0" w:color="auto"/>
        <w:right w:val="none" w:sz="0" w:space="0" w:color="auto"/>
      </w:divBdr>
    </w:div>
    <w:div w:id="663972779">
      <w:bodyDiv w:val="1"/>
      <w:marLeft w:val="0"/>
      <w:marRight w:val="0"/>
      <w:marTop w:val="0"/>
      <w:marBottom w:val="0"/>
      <w:divBdr>
        <w:top w:val="none" w:sz="0" w:space="0" w:color="auto"/>
        <w:left w:val="none" w:sz="0" w:space="0" w:color="auto"/>
        <w:bottom w:val="none" w:sz="0" w:space="0" w:color="auto"/>
        <w:right w:val="none" w:sz="0" w:space="0" w:color="auto"/>
      </w:divBdr>
    </w:div>
    <w:div w:id="663975677">
      <w:bodyDiv w:val="1"/>
      <w:marLeft w:val="0"/>
      <w:marRight w:val="0"/>
      <w:marTop w:val="0"/>
      <w:marBottom w:val="0"/>
      <w:divBdr>
        <w:top w:val="none" w:sz="0" w:space="0" w:color="auto"/>
        <w:left w:val="none" w:sz="0" w:space="0" w:color="auto"/>
        <w:bottom w:val="none" w:sz="0" w:space="0" w:color="auto"/>
        <w:right w:val="none" w:sz="0" w:space="0" w:color="auto"/>
      </w:divBdr>
    </w:div>
    <w:div w:id="664043441">
      <w:bodyDiv w:val="1"/>
      <w:marLeft w:val="0"/>
      <w:marRight w:val="0"/>
      <w:marTop w:val="0"/>
      <w:marBottom w:val="0"/>
      <w:divBdr>
        <w:top w:val="none" w:sz="0" w:space="0" w:color="auto"/>
        <w:left w:val="none" w:sz="0" w:space="0" w:color="auto"/>
        <w:bottom w:val="none" w:sz="0" w:space="0" w:color="auto"/>
        <w:right w:val="none" w:sz="0" w:space="0" w:color="auto"/>
      </w:divBdr>
    </w:div>
    <w:div w:id="664093615">
      <w:bodyDiv w:val="1"/>
      <w:marLeft w:val="0"/>
      <w:marRight w:val="0"/>
      <w:marTop w:val="0"/>
      <w:marBottom w:val="0"/>
      <w:divBdr>
        <w:top w:val="none" w:sz="0" w:space="0" w:color="auto"/>
        <w:left w:val="none" w:sz="0" w:space="0" w:color="auto"/>
        <w:bottom w:val="none" w:sz="0" w:space="0" w:color="auto"/>
        <w:right w:val="none" w:sz="0" w:space="0" w:color="auto"/>
      </w:divBdr>
    </w:div>
    <w:div w:id="664170399">
      <w:bodyDiv w:val="1"/>
      <w:marLeft w:val="0"/>
      <w:marRight w:val="0"/>
      <w:marTop w:val="0"/>
      <w:marBottom w:val="0"/>
      <w:divBdr>
        <w:top w:val="none" w:sz="0" w:space="0" w:color="auto"/>
        <w:left w:val="none" w:sz="0" w:space="0" w:color="auto"/>
        <w:bottom w:val="none" w:sz="0" w:space="0" w:color="auto"/>
        <w:right w:val="none" w:sz="0" w:space="0" w:color="auto"/>
      </w:divBdr>
    </w:div>
    <w:div w:id="664284183">
      <w:bodyDiv w:val="1"/>
      <w:marLeft w:val="0"/>
      <w:marRight w:val="0"/>
      <w:marTop w:val="0"/>
      <w:marBottom w:val="0"/>
      <w:divBdr>
        <w:top w:val="none" w:sz="0" w:space="0" w:color="auto"/>
        <w:left w:val="none" w:sz="0" w:space="0" w:color="auto"/>
        <w:bottom w:val="none" w:sz="0" w:space="0" w:color="auto"/>
        <w:right w:val="none" w:sz="0" w:space="0" w:color="auto"/>
      </w:divBdr>
    </w:div>
    <w:div w:id="664360865">
      <w:bodyDiv w:val="1"/>
      <w:marLeft w:val="0"/>
      <w:marRight w:val="0"/>
      <w:marTop w:val="0"/>
      <w:marBottom w:val="0"/>
      <w:divBdr>
        <w:top w:val="none" w:sz="0" w:space="0" w:color="auto"/>
        <w:left w:val="none" w:sz="0" w:space="0" w:color="auto"/>
        <w:bottom w:val="none" w:sz="0" w:space="0" w:color="auto"/>
        <w:right w:val="none" w:sz="0" w:space="0" w:color="auto"/>
      </w:divBdr>
    </w:div>
    <w:div w:id="664630275">
      <w:bodyDiv w:val="1"/>
      <w:marLeft w:val="0"/>
      <w:marRight w:val="0"/>
      <w:marTop w:val="0"/>
      <w:marBottom w:val="0"/>
      <w:divBdr>
        <w:top w:val="none" w:sz="0" w:space="0" w:color="auto"/>
        <w:left w:val="none" w:sz="0" w:space="0" w:color="auto"/>
        <w:bottom w:val="none" w:sz="0" w:space="0" w:color="auto"/>
        <w:right w:val="none" w:sz="0" w:space="0" w:color="auto"/>
      </w:divBdr>
    </w:div>
    <w:div w:id="664751110">
      <w:bodyDiv w:val="1"/>
      <w:marLeft w:val="0"/>
      <w:marRight w:val="0"/>
      <w:marTop w:val="0"/>
      <w:marBottom w:val="0"/>
      <w:divBdr>
        <w:top w:val="none" w:sz="0" w:space="0" w:color="auto"/>
        <w:left w:val="none" w:sz="0" w:space="0" w:color="auto"/>
        <w:bottom w:val="none" w:sz="0" w:space="0" w:color="auto"/>
        <w:right w:val="none" w:sz="0" w:space="0" w:color="auto"/>
      </w:divBdr>
    </w:div>
    <w:div w:id="664895013">
      <w:bodyDiv w:val="1"/>
      <w:marLeft w:val="0"/>
      <w:marRight w:val="0"/>
      <w:marTop w:val="0"/>
      <w:marBottom w:val="0"/>
      <w:divBdr>
        <w:top w:val="none" w:sz="0" w:space="0" w:color="auto"/>
        <w:left w:val="none" w:sz="0" w:space="0" w:color="auto"/>
        <w:bottom w:val="none" w:sz="0" w:space="0" w:color="auto"/>
        <w:right w:val="none" w:sz="0" w:space="0" w:color="auto"/>
      </w:divBdr>
    </w:div>
    <w:div w:id="664939727">
      <w:bodyDiv w:val="1"/>
      <w:marLeft w:val="0"/>
      <w:marRight w:val="0"/>
      <w:marTop w:val="0"/>
      <w:marBottom w:val="0"/>
      <w:divBdr>
        <w:top w:val="none" w:sz="0" w:space="0" w:color="auto"/>
        <w:left w:val="none" w:sz="0" w:space="0" w:color="auto"/>
        <w:bottom w:val="none" w:sz="0" w:space="0" w:color="auto"/>
        <w:right w:val="none" w:sz="0" w:space="0" w:color="auto"/>
      </w:divBdr>
    </w:div>
    <w:div w:id="664941435">
      <w:bodyDiv w:val="1"/>
      <w:marLeft w:val="0"/>
      <w:marRight w:val="0"/>
      <w:marTop w:val="0"/>
      <w:marBottom w:val="0"/>
      <w:divBdr>
        <w:top w:val="none" w:sz="0" w:space="0" w:color="auto"/>
        <w:left w:val="none" w:sz="0" w:space="0" w:color="auto"/>
        <w:bottom w:val="none" w:sz="0" w:space="0" w:color="auto"/>
        <w:right w:val="none" w:sz="0" w:space="0" w:color="auto"/>
      </w:divBdr>
    </w:div>
    <w:div w:id="665019441">
      <w:bodyDiv w:val="1"/>
      <w:marLeft w:val="0"/>
      <w:marRight w:val="0"/>
      <w:marTop w:val="0"/>
      <w:marBottom w:val="0"/>
      <w:divBdr>
        <w:top w:val="none" w:sz="0" w:space="0" w:color="auto"/>
        <w:left w:val="none" w:sz="0" w:space="0" w:color="auto"/>
        <w:bottom w:val="none" w:sz="0" w:space="0" w:color="auto"/>
        <w:right w:val="none" w:sz="0" w:space="0" w:color="auto"/>
      </w:divBdr>
    </w:div>
    <w:div w:id="665085344">
      <w:bodyDiv w:val="1"/>
      <w:marLeft w:val="0"/>
      <w:marRight w:val="0"/>
      <w:marTop w:val="0"/>
      <w:marBottom w:val="0"/>
      <w:divBdr>
        <w:top w:val="none" w:sz="0" w:space="0" w:color="auto"/>
        <w:left w:val="none" w:sz="0" w:space="0" w:color="auto"/>
        <w:bottom w:val="none" w:sz="0" w:space="0" w:color="auto"/>
        <w:right w:val="none" w:sz="0" w:space="0" w:color="auto"/>
      </w:divBdr>
    </w:div>
    <w:div w:id="665128931">
      <w:bodyDiv w:val="1"/>
      <w:marLeft w:val="0"/>
      <w:marRight w:val="0"/>
      <w:marTop w:val="0"/>
      <w:marBottom w:val="0"/>
      <w:divBdr>
        <w:top w:val="none" w:sz="0" w:space="0" w:color="auto"/>
        <w:left w:val="none" w:sz="0" w:space="0" w:color="auto"/>
        <w:bottom w:val="none" w:sz="0" w:space="0" w:color="auto"/>
        <w:right w:val="none" w:sz="0" w:space="0" w:color="auto"/>
      </w:divBdr>
    </w:div>
    <w:div w:id="665131399">
      <w:bodyDiv w:val="1"/>
      <w:marLeft w:val="0"/>
      <w:marRight w:val="0"/>
      <w:marTop w:val="0"/>
      <w:marBottom w:val="0"/>
      <w:divBdr>
        <w:top w:val="none" w:sz="0" w:space="0" w:color="auto"/>
        <w:left w:val="none" w:sz="0" w:space="0" w:color="auto"/>
        <w:bottom w:val="none" w:sz="0" w:space="0" w:color="auto"/>
        <w:right w:val="none" w:sz="0" w:space="0" w:color="auto"/>
      </w:divBdr>
    </w:div>
    <w:div w:id="665742473">
      <w:bodyDiv w:val="1"/>
      <w:marLeft w:val="0"/>
      <w:marRight w:val="0"/>
      <w:marTop w:val="0"/>
      <w:marBottom w:val="0"/>
      <w:divBdr>
        <w:top w:val="none" w:sz="0" w:space="0" w:color="auto"/>
        <w:left w:val="none" w:sz="0" w:space="0" w:color="auto"/>
        <w:bottom w:val="none" w:sz="0" w:space="0" w:color="auto"/>
        <w:right w:val="none" w:sz="0" w:space="0" w:color="auto"/>
      </w:divBdr>
    </w:div>
    <w:div w:id="666178861">
      <w:bodyDiv w:val="1"/>
      <w:marLeft w:val="0"/>
      <w:marRight w:val="0"/>
      <w:marTop w:val="0"/>
      <w:marBottom w:val="0"/>
      <w:divBdr>
        <w:top w:val="none" w:sz="0" w:space="0" w:color="auto"/>
        <w:left w:val="none" w:sz="0" w:space="0" w:color="auto"/>
        <w:bottom w:val="none" w:sz="0" w:space="0" w:color="auto"/>
        <w:right w:val="none" w:sz="0" w:space="0" w:color="auto"/>
      </w:divBdr>
    </w:div>
    <w:div w:id="666206048">
      <w:bodyDiv w:val="1"/>
      <w:marLeft w:val="0"/>
      <w:marRight w:val="0"/>
      <w:marTop w:val="0"/>
      <w:marBottom w:val="0"/>
      <w:divBdr>
        <w:top w:val="none" w:sz="0" w:space="0" w:color="auto"/>
        <w:left w:val="none" w:sz="0" w:space="0" w:color="auto"/>
        <w:bottom w:val="none" w:sz="0" w:space="0" w:color="auto"/>
        <w:right w:val="none" w:sz="0" w:space="0" w:color="auto"/>
      </w:divBdr>
    </w:div>
    <w:div w:id="666254174">
      <w:bodyDiv w:val="1"/>
      <w:marLeft w:val="0"/>
      <w:marRight w:val="0"/>
      <w:marTop w:val="0"/>
      <w:marBottom w:val="0"/>
      <w:divBdr>
        <w:top w:val="none" w:sz="0" w:space="0" w:color="auto"/>
        <w:left w:val="none" w:sz="0" w:space="0" w:color="auto"/>
        <w:bottom w:val="none" w:sz="0" w:space="0" w:color="auto"/>
        <w:right w:val="none" w:sz="0" w:space="0" w:color="auto"/>
      </w:divBdr>
    </w:div>
    <w:div w:id="666442779">
      <w:bodyDiv w:val="1"/>
      <w:marLeft w:val="0"/>
      <w:marRight w:val="0"/>
      <w:marTop w:val="0"/>
      <w:marBottom w:val="0"/>
      <w:divBdr>
        <w:top w:val="none" w:sz="0" w:space="0" w:color="auto"/>
        <w:left w:val="none" w:sz="0" w:space="0" w:color="auto"/>
        <w:bottom w:val="none" w:sz="0" w:space="0" w:color="auto"/>
        <w:right w:val="none" w:sz="0" w:space="0" w:color="auto"/>
      </w:divBdr>
    </w:div>
    <w:div w:id="666447756">
      <w:bodyDiv w:val="1"/>
      <w:marLeft w:val="0"/>
      <w:marRight w:val="0"/>
      <w:marTop w:val="0"/>
      <w:marBottom w:val="0"/>
      <w:divBdr>
        <w:top w:val="none" w:sz="0" w:space="0" w:color="auto"/>
        <w:left w:val="none" w:sz="0" w:space="0" w:color="auto"/>
        <w:bottom w:val="none" w:sz="0" w:space="0" w:color="auto"/>
        <w:right w:val="none" w:sz="0" w:space="0" w:color="auto"/>
      </w:divBdr>
    </w:div>
    <w:div w:id="666515550">
      <w:bodyDiv w:val="1"/>
      <w:marLeft w:val="0"/>
      <w:marRight w:val="0"/>
      <w:marTop w:val="0"/>
      <w:marBottom w:val="0"/>
      <w:divBdr>
        <w:top w:val="none" w:sz="0" w:space="0" w:color="auto"/>
        <w:left w:val="none" w:sz="0" w:space="0" w:color="auto"/>
        <w:bottom w:val="none" w:sz="0" w:space="0" w:color="auto"/>
        <w:right w:val="none" w:sz="0" w:space="0" w:color="auto"/>
      </w:divBdr>
    </w:div>
    <w:div w:id="666598577">
      <w:bodyDiv w:val="1"/>
      <w:marLeft w:val="0"/>
      <w:marRight w:val="0"/>
      <w:marTop w:val="0"/>
      <w:marBottom w:val="0"/>
      <w:divBdr>
        <w:top w:val="none" w:sz="0" w:space="0" w:color="auto"/>
        <w:left w:val="none" w:sz="0" w:space="0" w:color="auto"/>
        <w:bottom w:val="none" w:sz="0" w:space="0" w:color="auto"/>
        <w:right w:val="none" w:sz="0" w:space="0" w:color="auto"/>
      </w:divBdr>
    </w:div>
    <w:div w:id="666980180">
      <w:bodyDiv w:val="1"/>
      <w:marLeft w:val="0"/>
      <w:marRight w:val="0"/>
      <w:marTop w:val="0"/>
      <w:marBottom w:val="0"/>
      <w:divBdr>
        <w:top w:val="none" w:sz="0" w:space="0" w:color="auto"/>
        <w:left w:val="none" w:sz="0" w:space="0" w:color="auto"/>
        <w:bottom w:val="none" w:sz="0" w:space="0" w:color="auto"/>
        <w:right w:val="none" w:sz="0" w:space="0" w:color="auto"/>
      </w:divBdr>
    </w:div>
    <w:div w:id="667095846">
      <w:bodyDiv w:val="1"/>
      <w:marLeft w:val="0"/>
      <w:marRight w:val="0"/>
      <w:marTop w:val="0"/>
      <w:marBottom w:val="0"/>
      <w:divBdr>
        <w:top w:val="none" w:sz="0" w:space="0" w:color="auto"/>
        <w:left w:val="none" w:sz="0" w:space="0" w:color="auto"/>
        <w:bottom w:val="none" w:sz="0" w:space="0" w:color="auto"/>
        <w:right w:val="none" w:sz="0" w:space="0" w:color="auto"/>
      </w:divBdr>
    </w:div>
    <w:div w:id="667175734">
      <w:bodyDiv w:val="1"/>
      <w:marLeft w:val="0"/>
      <w:marRight w:val="0"/>
      <w:marTop w:val="0"/>
      <w:marBottom w:val="0"/>
      <w:divBdr>
        <w:top w:val="none" w:sz="0" w:space="0" w:color="auto"/>
        <w:left w:val="none" w:sz="0" w:space="0" w:color="auto"/>
        <w:bottom w:val="none" w:sz="0" w:space="0" w:color="auto"/>
        <w:right w:val="none" w:sz="0" w:space="0" w:color="auto"/>
      </w:divBdr>
    </w:div>
    <w:div w:id="667290576">
      <w:bodyDiv w:val="1"/>
      <w:marLeft w:val="0"/>
      <w:marRight w:val="0"/>
      <w:marTop w:val="0"/>
      <w:marBottom w:val="0"/>
      <w:divBdr>
        <w:top w:val="none" w:sz="0" w:space="0" w:color="auto"/>
        <w:left w:val="none" w:sz="0" w:space="0" w:color="auto"/>
        <w:bottom w:val="none" w:sz="0" w:space="0" w:color="auto"/>
        <w:right w:val="none" w:sz="0" w:space="0" w:color="auto"/>
      </w:divBdr>
    </w:div>
    <w:div w:id="667295559">
      <w:bodyDiv w:val="1"/>
      <w:marLeft w:val="0"/>
      <w:marRight w:val="0"/>
      <w:marTop w:val="0"/>
      <w:marBottom w:val="0"/>
      <w:divBdr>
        <w:top w:val="none" w:sz="0" w:space="0" w:color="auto"/>
        <w:left w:val="none" w:sz="0" w:space="0" w:color="auto"/>
        <w:bottom w:val="none" w:sz="0" w:space="0" w:color="auto"/>
        <w:right w:val="none" w:sz="0" w:space="0" w:color="auto"/>
      </w:divBdr>
    </w:div>
    <w:div w:id="667364517">
      <w:bodyDiv w:val="1"/>
      <w:marLeft w:val="0"/>
      <w:marRight w:val="0"/>
      <w:marTop w:val="0"/>
      <w:marBottom w:val="0"/>
      <w:divBdr>
        <w:top w:val="none" w:sz="0" w:space="0" w:color="auto"/>
        <w:left w:val="none" w:sz="0" w:space="0" w:color="auto"/>
        <w:bottom w:val="none" w:sz="0" w:space="0" w:color="auto"/>
        <w:right w:val="none" w:sz="0" w:space="0" w:color="auto"/>
      </w:divBdr>
    </w:div>
    <w:div w:id="667371808">
      <w:bodyDiv w:val="1"/>
      <w:marLeft w:val="0"/>
      <w:marRight w:val="0"/>
      <w:marTop w:val="0"/>
      <w:marBottom w:val="0"/>
      <w:divBdr>
        <w:top w:val="none" w:sz="0" w:space="0" w:color="auto"/>
        <w:left w:val="none" w:sz="0" w:space="0" w:color="auto"/>
        <w:bottom w:val="none" w:sz="0" w:space="0" w:color="auto"/>
        <w:right w:val="none" w:sz="0" w:space="0" w:color="auto"/>
      </w:divBdr>
    </w:div>
    <w:div w:id="667438017">
      <w:bodyDiv w:val="1"/>
      <w:marLeft w:val="0"/>
      <w:marRight w:val="0"/>
      <w:marTop w:val="0"/>
      <w:marBottom w:val="0"/>
      <w:divBdr>
        <w:top w:val="none" w:sz="0" w:space="0" w:color="auto"/>
        <w:left w:val="none" w:sz="0" w:space="0" w:color="auto"/>
        <w:bottom w:val="none" w:sz="0" w:space="0" w:color="auto"/>
        <w:right w:val="none" w:sz="0" w:space="0" w:color="auto"/>
      </w:divBdr>
    </w:div>
    <w:div w:id="667513130">
      <w:bodyDiv w:val="1"/>
      <w:marLeft w:val="0"/>
      <w:marRight w:val="0"/>
      <w:marTop w:val="0"/>
      <w:marBottom w:val="0"/>
      <w:divBdr>
        <w:top w:val="none" w:sz="0" w:space="0" w:color="auto"/>
        <w:left w:val="none" w:sz="0" w:space="0" w:color="auto"/>
        <w:bottom w:val="none" w:sz="0" w:space="0" w:color="auto"/>
        <w:right w:val="none" w:sz="0" w:space="0" w:color="auto"/>
      </w:divBdr>
    </w:div>
    <w:div w:id="667829089">
      <w:bodyDiv w:val="1"/>
      <w:marLeft w:val="0"/>
      <w:marRight w:val="0"/>
      <w:marTop w:val="0"/>
      <w:marBottom w:val="0"/>
      <w:divBdr>
        <w:top w:val="none" w:sz="0" w:space="0" w:color="auto"/>
        <w:left w:val="none" w:sz="0" w:space="0" w:color="auto"/>
        <w:bottom w:val="none" w:sz="0" w:space="0" w:color="auto"/>
        <w:right w:val="none" w:sz="0" w:space="0" w:color="auto"/>
      </w:divBdr>
    </w:div>
    <w:div w:id="667900363">
      <w:bodyDiv w:val="1"/>
      <w:marLeft w:val="0"/>
      <w:marRight w:val="0"/>
      <w:marTop w:val="0"/>
      <w:marBottom w:val="0"/>
      <w:divBdr>
        <w:top w:val="none" w:sz="0" w:space="0" w:color="auto"/>
        <w:left w:val="none" w:sz="0" w:space="0" w:color="auto"/>
        <w:bottom w:val="none" w:sz="0" w:space="0" w:color="auto"/>
        <w:right w:val="none" w:sz="0" w:space="0" w:color="auto"/>
      </w:divBdr>
    </w:div>
    <w:div w:id="668142059">
      <w:bodyDiv w:val="1"/>
      <w:marLeft w:val="0"/>
      <w:marRight w:val="0"/>
      <w:marTop w:val="0"/>
      <w:marBottom w:val="0"/>
      <w:divBdr>
        <w:top w:val="none" w:sz="0" w:space="0" w:color="auto"/>
        <w:left w:val="none" w:sz="0" w:space="0" w:color="auto"/>
        <w:bottom w:val="none" w:sz="0" w:space="0" w:color="auto"/>
        <w:right w:val="none" w:sz="0" w:space="0" w:color="auto"/>
      </w:divBdr>
    </w:div>
    <w:div w:id="668169399">
      <w:bodyDiv w:val="1"/>
      <w:marLeft w:val="0"/>
      <w:marRight w:val="0"/>
      <w:marTop w:val="0"/>
      <w:marBottom w:val="0"/>
      <w:divBdr>
        <w:top w:val="none" w:sz="0" w:space="0" w:color="auto"/>
        <w:left w:val="none" w:sz="0" w:space="0" w:color="auto"/>
        <w:bottom w:val="none" w:sz="0" w:space="0" w:color="auto"/>
        <w:right w:val="none" w:sz="0" w:space="0" w:color="auto"/>
      </w:divBdr>
    </w:div>
    <w:div w:id="668169543">
      <w:bodyDiv w:val="1"/>
      <w:marLeft w:val="0"/>
      <w:marRight w:val="0"/>
      <w:marTop w:val="0"/>
      <w:marBottom w:val="0"/>
      <w:divBdr>
        <w:top w:val="none" w:sz="0" w:space="0" w:color="auto"/>
        <w:left w:val="none" w:sz="0" w:space="0" w:color="auto"/>
        <w:bottom w:val="none" w:sz="0" w:space="0" w:color="auto"/>
        <w:right w:val="none" w:sz="0" w:space="0" w:color="auto"/>
      </w:divBdr>
    </w:div>
    <w:div w:id="668172158">
      <w:bodyDiv w:val="1"/>
      <w:marLeft w:val="0"/>
      <w:marRight w:val="0"/>
      <w:marTop w:val="0"/>
      <w:marBottom w:val="0"/>
      <w:divBdr>
        <w:top w:val="none" w:sz="0" w:space="0" w:color="auto"/>
        <w:left w:val="none" w:sz="0" w:space="0" w:color="auto"/>
        <w:bottom w:val="none" w:sz="0" w:space="0" w:color="auto"/>
        <w:right w:val="none" w:sz="0" w:space="0" w:color="auto"/>
      </w:divBdr>
    </w:div>
    <w:div w:id="668563864">
      <w:bodyDiv w:val="1"/>
      <w:marLeft w:val="0"/>
      <w:marRight w:val="0"/>
      <w:marTop w:val="0"/>
      <w:marBottom w:val="0"/>
      <w:divBdr>
        <w:top w:val="none" w:sz="0" w:space="0" w:color="auto"/>
        <w:left w:val="none" w:sz="0" w:space="0" w:color="auto"/>
        <w:bottom w:val="none" w:sz="0" w:space="0" w:color="auto"/>
        <w:right w:val="none" w:sz="0" w:space="0" w:color="auto"/>
      </w:divBdr>
    </w:div>
    <w:div w:id="668564079">
      <w:bodyDiv w:val="1"/>
      <w:marLeft w:val="0"/>
      <w:marRight w:val="0"/>
      <w:marTop w:val="0"/>
      <w:marBottom w:val="0"/>
      <w:divBdr>
        <w:top w:val="none" w:sz="0" w:space="0" w:color="auto"/>
        <w:left w:val="none" w:sz="0" w:space="0" w:color="auto"/>
        <w:bottom w:val="none" w:sz="0" w:space="0" w:color="auto"/>
        <w:right w:val="none" w:sz="0" w:space="0" w:color="auto"/>
      </w:divBdr>
    </w:div>
    <w:div w:id="668605773">
      <w:bodyDiv w:val="1"/>
      <w:marLeft w:val="0"/>
      <w:marRight w:val="0"/>
      <w:marTop w:val="0"/>
      <w:marBottom w:val="0"/>
      <w:divBdr>
        <w:top w:val="none" w:sz="0" w:space="0" w:color="auto"/>
        <w:left w:val="none" w:sz="0" w:space="0" w:color="auto"/>
        <w:bottom w:val="none" w:sz="0" w:space="0" w:color="auto"/>
        <w:right w:val="none" w:sz="0" w:space="0" w:color="auto"/>
      </w:divBdr>
    </w:div>
    <w:div w:id="669218668">
      <w:bodyDiv w:val="1"/>
      <w:marLeft w:val="0"/>
      <w:marRight w:val="0"/>
      <w:marTop w:val="0"/>
      <w:marBottom w:val="0"/>
      <w:divBdr>
        <w:top w:val="none" w:sz="0" w:space="0" w:color="auto"/>
        <w:left w:val="none" w:sz="0" w:space="0" w:color="auto"/>
        <w:bottom w:val="none" w:sz="0" w:space="0" w:color="auto"/>
        <w:right w:val="none" w:sz="0" w:space="0" w:color="auto"/>
      </w:divBdr>
    </w:div>
    <w:div w:id="669219077">
      <w:bodyDiv w:val="1"/>
      <w:marLeft w:val="0"/>
      <w:marRight w:val="0"/>
      <w:marTop w:val="0"/>
      <w:marBottom w:val="0"/>
      <w:divBdr>
        <w:top w:val="none" w:sz="0" w:space="0" w:color="auto"/>
        <w:left w:val="none" w:sz="0" w:space="0" w:color="auto"/>
        <w:bottom w:val="none" w:sz="0" w:space="0" w:color="auto"/>
        <w:right w:val="none" w:sz="0" w:space="0" w:color="auto"/>
      </w:divBdr>
    </w:div>
    <w:div w:id="669332825">
      <w:bodyDiv w:val="1"/>
      <w:marLeft w:val="0"/>
      <w:marRight w:val="0"/>
      <w:marTop w:val="0"/>
      <w:marBottom w:val="0"/>
      <w:divBdr>
        <w:top w:val="none" w:sz="0" w:space="0" w:color="auto"/>
        <w:left w:val="none" w:sz="0" w:space="0" w:color="auto"/>
        <w:bottom w:val="none" w:sz="0" w:space="0" w:color="auto"/>
        <w:right w:val="none" w:sz="0" w:space="0" w:color="auto"/>
      </w:divBdr>
    </w:div>
    <w:div w:id="669411896">
      <w:bodyDiv w:val="1"/>
      <w:marLeft w:val="0"/>
      <w:marRight w:val="0"/>
      <w:marTop w:val="0"/>
      <w:marBottom w:val="0"/>
      <w:divBdr>
        <w:top w:val="none" w:sz="0" w:space="0" w:color="auto"/>
        <w:left w:val="none" w:sz="0" w:space="0" w:color="auto"/>
        <w:bottom w:val="none" w:sz="0" w:space="0" w:color="auto"/>
        <w:right w:val="none" w:sz="0" w:space="0" w:color="auto"/>
      </w:divBdr>
    </w:div>
    <w:div w:id="669522153">
      <w:bodyDiv w:val="1"/>
      <w:marLeft w:val="0"/>
      <w:marRight w:val="0"/>
      <w:marTop w:val="0"/>
      <w:marBottom w:val="0"/>
      <w:divBdr>
        <w:top w:val="none" w:sz="0" w:space="0" w:color="auto"/>
        <w:left w:val="none" w:sz="0" w:space="0" w:color="auto"/>
        <w:bottom w:val="none" w:sz="0" w:space="0" w:color="auto"/>
        <w:right w:val="none" w:sz="0" w:space="0" w:color="auto"/>
      </w:divBdr>
    </w:div>
    <w:div w:id="669526757">
      <w:bodyDiv w:val="1"/>
      <w:marLeft w:val="0"/>
      <w:marRight w:val="0"/>
      <w:marTop w:val="0"/>
      <w:marBottom w:val="0"/>
      <w:divBdr>
        <w:top w:val="none" w:sz="0" w:space="0" w:color="auto"/>
        <w:left w:val="none" w:sz="0" w:space="0" w:color="auto"/>
        <w:bottom w:val="none" w:sz="0" w:space="0" w:color="auto"/>
        <w:right w:val="none" w:sz="0" w:space="0" w:color="auto"/>
      </w:divBdr>
    </w:div>
    <w:div w:id="669673149">
      <w:bodyDiv w:val="1"/>
      <w:marLeft w:val="0"/>
      <w:marRight w:val="0"/>
      <w:marTop w:val="0"/>
      <w:marBottom w:val="0"/>
      <w:divBdr>
        <w:top w:val="none" w:sz="0" w:space="0" w:color="auto"/>
        <w:left w:val="none" w:sz="0" w:space="0" w:color="auto"/>
        <w:bottom w:val="none" w:sz="0" w:space="0" w:color="auto"/>
        <w:right w:val="none" w:sz="0" w:space="0" w:color="auto"/>
      </w:divBdr>
    </w:div>
    <w:div w:id="669676281">
      <w:bodyDiv w:val="1"/>
      <w:marLeft w:val="0"/>
      <w:marRight w:val="0"/>
      <w:marTop w:val="0"/>
      <w:marBottom w:val="0"/>
      <w:divBdr>
        <w:top w:val="none" w:sz="0" w:space="0" w:color="auto"/>
        <w:left w:val="none" w:sz="0" w:space="0" w:color="auto"/>
        <w:bottom w:val="none" w:sz="0" w:space="0" w:color="auto"/>
        <w:right w:val="none" w:sz="0" w:space="0" w:color="auto"/>
      </w:divBdr>
    </w:div>
    <w:div w:id="669941744">
      <w:bodyDiv w:val="1"/>
      <w:marLeft w:val="0"/>
      <w:marRight w:val="0"/>
      <w:marTop w:val="0"/>
      <w:marBottom w:val="0"/>
      <w:divBdr>
        <w:top w:val="none" w:sz="0" w:space="0" w:color="auto"/>
        <w:left w:val="none" w:sz="0" w:space="0" w:color="auto"/>
        <w:bottom w:val="none" w:sz="0" w:space="0" w:color="auto"/>
        <w:right w:val="none" w:sz="0" w:space="0" w:color="auto"/>
      </w:divBdr>
    </w:div>
    <w:div w:id="670176783">
      <w:bodyDiv w:val="1"/>
      <w:marLeft w:val="0"/>
      <w:marRight w:val="0"/>
      <w:marTop w:val="0"/>
      <w:marBottom w:val="0"/>
      <w:divBdr>
        <w:top w:val="none" w:sz="0" w:space="0" w:color="auto"/>
        <w:left w:val="none" w:sz="0" w:space="0" w:color="auto"/>
        <w:bottom w:val="none" w:sz="0" w:space="0" w:color="auto"/>
        <w:right w:val="none" w:sz="0" w:space="0" w:color="auto"/>
      </w:divBdr>
    </w:div>
    <w:div w:id="670177661">
      <w:bodyDiv w:val="1"/>
      <w:marLeft w:val="0"/>
      <w:marRight w:val="0"/>
      <w:marTop w:val="0"/>
      <w:marBottom w:val="0"/>
      <w:divBdr>
        <w:top w:val="none" w:sz="0" w:space="0" w:color="auto"/>
        <w:left w:val="none" w:sz="0" w:space="0" w:color="auto"/>
        <w:bottom w:val="none" w:sz="0" w:space="0" w:color="auto"/>
        <w:right w:val="none" w:sz="0" w:space="0" w:color="auto"/>
      </w:divBdr>
    </w:div>
    <w:div w:id="670334620">
      <w:bodyDiv w:val="1"/>
      <w:marLeft w:val="0"/>
      <w:marRight w:val="0"/>
      <w:marTop w:val="0"/>
      <w:marBottom w:val="0"/>
      <w:divBdr>
        <w:top w:val="none" w:sz="0" w:space="0" w:color="auto"/>
        <w:left w:val="none" w:sz="0" w:space="0" w:color="auto"/>
        <w:bottom w:val="none" w:sz="0" w:space="0" w:color="auto"/>
        <w:right w:val="none" w:sz="0" w:space="0" w:color="auto"/>
      </w:divBdr>
    </w:div>
    <w:div w:id="670378655">
      <w:bodyDiv w:val="1"/>
      <w:marLeft w:val="0"/>
      <w:marRight w:val="0"/>
      <w:marTop w:val="0"/>
      <w:marBottom w:val="0"/>
      <w:divBdr>
        <w:top w:val="none" w:sz="0" w:space="0" w:color="auto"/>
        <w:left w:val="none" w:sz="0" w:space="0" w:color="auto"/>
        <w:bottom w:val="none" w:sz="0" w:space="0" w:color="auto"/>
        <w:right w:val="none" w:sz="0" w:space="0" w:color="auto"/>
      </w:divBdr>
    </w:div>
    <w:div w:id="670527706">
      <w:bodyDiv w:val="1"/>
      <w:marLeft w:val="0"/>
      <w:marRight w:val="0"/>
      <w:marTop w:val="0"/>
      <w:marBottom w:val="0"/>
      <w:divBdr>
        <w:top w:val="none" w:sz="0" w:space="0" w:color="auto"/>
        <w:left w:val="none" w:sz="0" w:space="0" w:color="auto"/>
        <w:bottom w:val="none" w:sz="0" w:space="0" w:color="auto"/>
        <w:right w:val="none" w:sz="0" w:space="0" w:color="auto"/>
      </w:divBdr>
    </w:div>
    <w:div w:id="670529650">
      <w:bodyDiv w:val="1"/>
      <w:marLeft w:val="0"/>
      <w:marRight w:val="0"/>
      <w:marTop w:val="0"/>
      <w:marBottom w:val="0"/>
      <w:divBdr>
        <w:top w:val="none" w:sz="0" w:space="0" w:color="auto"/>
        <w:left w:val="none" w:sz="0" w:space="0" w:color="auto"/>
        <w:bottom w:val="none" w:sz="0" w:space="0" w:color="auto"/>
        <w:right w:val="none" w:sz="0" w:space="0" w:color="auto"/>
      </w:divBdr>
    </w:div>
    <w:div w:id="671104590">
      <w:bodyDiv w:val="1"/>
      <w:marLeft w:val="0"/>
      <w:marRight w:val="0"/>
      <w:marTop w:val="0"/>
      <w:marBottom w:val="0"/>
      <w:divBdr>
        <w:top w:val="none" w:sz="0" w:space="0" w:color="auto"/>
        <w:left w:val="none" w:sz="0" w:space="0" w:color="auto"/>
        <w:bottom w:val="none" w:sz="0" w:space="0" w:color="auto"/>
        <w:right w:val="none" w:sz="0" w:space="0" w:color="auto"/>
      </w:divBdr>
    </w:div>
    <w:div w:id="671447792">
      <w:bodyDiv w:val="1"/>
      <w:marLeft w:val="0"/>
      <w:marRight w:val="0"/>
      <w:marTop w:val="0"/>
      <w:marBottom w:val="0"/>
      <w:divBdr>
        <w:top w:val="none" w:sz="0" w:space="0" w:color="auto"/>
        <w:left w:val="none" w:sz="0" w:space="0" w:color="auto"/>
        <w:bottom w:val="none" w:sz="0" w:space="0" w:color="auto"/>
        <w:right w:val="none" w:sz="0" w:space="0" w:color="auto"/>
      </w:divBdr>
    </w:div>
    <w:div w:id="671494890">
      <w:bodyDiv w:val="1"/>
      <w:marLeft w:val="0"/>
      <w:marRight w:val="0"/>
      <w:marTop w:val="0"/>
      <w:marBottom w:val="0"/>
      <w:divBdr>
        <w:top w:val="none" w:sz="0" w:space="0" w:color="auto"/>
        <w:left w:val="none" w:sz="0" w:space="0" w:color="auto"/>
        <w:bottom w:val="none" w:sz="0" w:space="0" w:color="auto"/>
        <w:right w:val="none" w:sz="0" w:space="0" w:color="auto"/>
      </w:divBdr>
    </w:div>
    <w:div w:id="671643963">
      <w:bodyDiv w:val="1"/>
      <w:marLeft w:val="0"/>
      <w:marRight w:val="0"/>
      <w:marTop w:val="0"/>
      <w:marBottom w:val="0"/>
      <w:divBdr>
        <w:top w:val="none" w:sz="0" w:space="0" w:color="auto"/>
        <w:left w:val="none" w:sz="0" w:space="0" w:color="auto"/>
        <w:bottom w:val="none" w:sz="0" w:space="0" w:color="auto"/>
        <w:right w:val="none" w:sz="0" w:space="0" w:color="auto"/>
      </w:divBdr>
    </w:div>
    <w:div w:id="671686758">
      <w:bodyDiv w:val="1"/>
      <w:marLeft w:val="0"/>
      <w:marRight w:val="0"/>
      <w:marTop w:val="0"/>
      <w:marBottom w:val="0"/>
      <w:divBdr>
        <w:top w:val="none" w:sz="0" w:space="0" w:color="auto"/>
        <w:left w:val="none" w:sz="0" w:space="0" w:color="auto"/>
        <w:bottom w:val="none" w:sz="0" w:space="0" w:color="auto"/>
        <w:right w:val="none" w:sz="0" w:space="0" w:color="auto"/>
      </w:divBdr>
    </w:div>
    <w:div w:id="671689118">
      <w:bodyDiv w:val="1"/>
      <w:marLeft w:val="0"/>
      <w:marRight w:val="0"/>
      <w:marTop w:val="0"/>
      <w:marBottom w:val="0"/>
      <w:divBdr>
        <w:top w:val="none" w:sz="0" w:space="0" w:color="auto"/>
        <w:left w:val="none" w:sz="0" w:space="0" w:color="auto"/>
        <w:bottom w:val="none" w:sz="0" w:space="0" w:color="auto"/>
        <w:right w:val="none" w:sz="0" w:space="0" w:color="auto"/>
      </w:divBdr>
    </w:div>
    <w:div w:id="671834260">
      <w:bodyDiv w:val="1"/>
      <w:marLeft w:val="0"/>
      <w:marRight w:val="0"/>
      <w:marTop w:val="0"/>
      <w:marBottom w:val="0"/>
      <w:divBdr>
        <w:top w:val="none" w:sz="0" w:space="0" w:color="auto"/>
        <w:left w:val="none" w:sz="0" w:space="0" w:color="auto"/>
        <w:bottom w:val="none" w:sz="0" w:space="0" w:color="auto"/>
        <w:right w:val="none" w:sz="0" w:space="0" w:color="auto"/>
      </w:divBdr>
    </w:div>
    <w:div w:id="672074275">
      <w:bodyDiv w:val="1"/>
      <w:marLeft w:val="0"/>
      <w:marRight w:val="0"/>
      <w:marTop w:val="0"/>
      <w:marBottom w:val="0"/>
      <w:divBdr>
        <w:top w:val="none" w:sz="0" w:space="0" w:color="auto"/>
        <w:left w:val="none" w:sz="0" w:space="0" w:color="auto"/>
        <w:bottom w:val="none" w:sz="0" w:space="0" w:color="auto"/>
        <w:right w:val="none" w:sz="0" w:space="0" w:color="auto"/>
      </w:divBdr>
    </w:div>
    <w:div w:id="672102541">
      <w:bodyDiv w:val="1"/>
      <w:marLeft w:val="0"/>
      <w:marRight w:val="0"/>
      <w:marTop w:val="0"/>
      <w:marBottom w:val="0"/>
      <w:divBdr>
        <w:top w:val="none" w:sz="0" w:space="0" w:color="auto"/>
        <w:left w:val="none" w:sz="0" w:space="0" w:color="auto"/>
        <w:bottom w:val="none" w:sz="0" w:space="0" w:color="auto"/>
        <w:right w:val="none" w:sz="0" w:space="0" w:color="auto"/>
      </w:divBdr>
    </w:div>
    <w:div w:id="672143159">
      <w:bodyDiv w:val="1"/>
      <w:marLeft w:val="0"/>
      <w:marRight w:val="0"/>
      <w:marTop w:val="0"/>
      <w:marBottom w:val="0"/>
      <w:divBdr>
        <w:top w:val="none" w:sz="0" w:space="0" w:color="auto"/>
        <w:left w:val="none" w:sz="0" w:space="0" w:color="auto"/>
        <w:bottom w:val="none" w:sz="0" w:space="0" w:color="auto"/>
        <w:right w:val="none" w:sz="0" w:space="0" w:color="auto"/>
      </w:divBdr>
    </w:div>
    <w:div w:id="672686791">
      <w:bodyDiv w:val="1"/>
      <w:marLeft w:val="0"/>
      <w:marRight w:val="0"/>
      <w:marTop w:val="0"/>
      <w:marBottom w:val="0"/>
      <w:divBdr>
        <w:top w:val="none" w:sz="0" w:space="0" w:color="auto"/>
        <w:left w:val="none" w:sz="0" w:space="0" w:color="auto"/>
        <w:bottom w:val="none" w:sz="0" w:space="0" w:color="auto"/>
        <w:right w:val="none" w:sz="0" w:space="0" w:color="auto"/>
      </w:divBdr>
    </w:div>
    <w:div w:id="672800353">
      <w:bodyDiv w:val="1"/>
      <w:marLeft w:val="0"/>
      <w:marRight w:val="0"/>
      <w:marTop w:val="0"/>
      <w:marBottom w:val="0"/>
      <w:divBdr>
        <w:top w:val="none" w:sz="0" w:space="0" w:color="auto"/>
        <w:left w:val="none" w:sz="0" w:space="0" w:color="auto"/>
        <w:bottom w:val="none" w:sz="0" w:space="0" w:color="auto"/>
        <w:right w:val="none" w:sz="0" w:space="0" w:color="auto"/>
      </w:divBdr>
    </w:div>
    <w:div w:id="673072442">
      <w:bodyDiv w:val="1"/>
      <w:marLeft w:val="0"/>
      <w:marRight w:val="0"/>
      <w:marTop w:val="0"/>
      <w:marBottom w:val="0"/>
      <w:divBdr>
        <w:top w:val="none" w:sz="0" w:space="0" w:color="auto"/>
        <w:left w:val="none" w:sz="0" w:space="0" w:color="auto"/>
        <w:bottom w:val="none" w:sz="0" w:space="0" w:color="auto"/>
        <w:right w:val="none" w:sz="0" w:space="0" w:color="auto"/>
      </w:divBdr>
    </w:div>
    <w:div w:id="673267524">
      <w:bodyDiv w:val="1"/>
      <w:marLeft w:val="0"/>
      <w:marRight w:val="0"/>
      <w:marTop w:val="0"/>
      <w:marBottom w:val="0"/>
      <w:divBdr>
        <w:top w:val="none" w:sz="0" w:space="0" w:color="auto"/>
        <w:left w:val="none" w:sz="0" w:space="0" w:color="auto"/>
        <w:bottom w:val="none" w:sz="0" w:space="0" w:color="auto"/>
        <w:right w:val="none" w:sz="0" w:space="0" w:color="auto"/>
      </w:divBdr>
    </w:div>
    <w:div w:id="673342522">
      <w:bodyDiv w:val="1"/>
      <w:marLeft w:val="0"/>
      <w:marRight w:val="0"/>
      <w:marTop w:val="0"/>
      <w:marBottom w:val="0"/>
      <w:divBdr>
        <w:top w:val="none" w:sz="0" w:space="0" w:color="auto"/>
        <w:left w:val="none" w:sz="0" w:space="0" w:color="auto"/>
        <w:bottom w:val="none" w:sz="0" w:space="0" w:color="auto"/>
        <w:right w:val="none" w:sz="0" w:space="0" w:color="auto"/>
      </w:divBdr>
    </w:div>
    <w:div w:id="673805822">
      <w:bodyDiv w:val="1"/>
      <w:marLeft w:val="0"/>
      <w:marRight w:val="0"/>
      <w:marTop w:val="0"/>
      <w:marBottom w:val="0"/>
      <w:divBdr>
        <w:top w:val="none" w:sz="0" w:space="0" w:color="auto"/>
        <w:left w:val="none" w:sz="0" w:space="0" w:color="auto"/>
        <w:bottom w:val="none" w:sz="0" w:space="0" w:color="auto"/>
        <w:right w:val="none" w:sz="0" w:space="0" w:color="auto"/>
      </w:divBdr>
    </w:div>
    <w:div w:id="673916831">
      <w:bodyDiv w:val="1"/>
      <w:marLeft w:val="0"/>
      <w:marRight w:val="0"/>
      <w:marTop w:val="0"/>
      <w:marBottom w:val="0"/>
      <w:divBdr>
        <w:top w:val="none" w:sz="0" w:space="0" w:color="auto"/>
        <w:left w:val="none" w:sz="0" w:space="0" w:color="auto"/>
        <w:bottom w:val="none" w:sz="0" w:space="0" w:color="auto"/>
        <w:right w:val="none" w:sz="0" w:space="0" w:color="auto"/>
      </w:divBdr>
    </w:div>
    <w:div w:id="674066669">
      <w:bodyDiv w:val="1"/>
      <w:marLeft w:val="0"/>
      <w:marRight w:val="0"/>
      <w:marTop w:val="0"/>
      <w:marBottom w:val="0"/>
      <w:divBdr>
        <w:top w:val="none" w:sz="0" w:space="0" w:color="auto"/>
        <w:left w:val="none" w:sz="0" w:space="0" w:color="auto"/>
        <w:bottom w:val="none" w:sz="0" w:space="0" w:color="auto"/>
        <w:right w:val="none" w:sz="0" w:space="0" w:color="auto"/>
      </w:divBdr>
    </w:div>
    <w:div w:id="674262740">
      <w:bodyDiv w:val="1"/>
      <w:marLeft w:val="0"/>
      <w:marRight w:val="0"/>
      <w:marTop w:val="0"/>
      <w:marBottom w:val="0"/>
      <w:divBdr>
        <w:top w:val="none" w:sz="0" w:space="0" w:color="auto"/>
        <w:left w:val="none" w:sz="0" w:space="0" w:color="auto"/>
        <w:bottom w:val="none" w:sz="0" w:space="0" w:color="auto"/>
        <w:right w:val="none" w:sz="0" w:space="0" w:color="auto"/>
      </w:divBdr>
    </w:div>
    <w:div w:id="674652570">
      <w:bodyDiv w:val="1"/>
      <w:marLeft w:val="0"/>
      <w:marRight w:val="0"/>
      <w:marTop w:val="0"/>
      <w:marBottom w:val="0"/>
      <w:divBdr>
        <w:top w:val="none" w:sz="0" w:space="0" w:color="auto"/>
        <w:left w:val="none" w:sz="0" w:space="0" w:color="auto"/>
        <w:bottom w:val="none" w:sz="0" w:space="0" w:color="auto"/>
        <w:right w:val="none" w:sz="0" w:space="0" w:color="auto"/>
      </w:divBdr>
    </w:div>
    <w:div w:id="674769733">
      <w:bodyDiv w:val="1"/>
      <w:marLeft w:val="0"/>
      <w:marRight w:val="0"/>
      <w:marTop w:val="0"/>
      <w:marBottom w:val="0"/>
      <w:divBdr>
        <w:top w:val="none" w:sz="0" w:space="0" w:color="auto"/>
        <w:left w:val="none" w:sz="0" w:space="0" w:color="auto"/>
        <w:bottom w:val="none" w:sz="0" w:space="0" w:color="auto"/>
        <w:right w:val="none" w:sz="0" w:space="0" w:color="auto"/>
      </w:divBdr>
    </w:div>
    <w:div w:id="674773082">
      <w:bodyDiv w:val="1"/>
      <w:marLeft w:val="0"/>
      <w:marRight w:val="0"/>
      <w:marTop w:val="0"/>
      <w:marBottom w:val="0"/>
      <w:divBdr>
        <w:top w:val="none" w:sz="0" w:space="0" w:color="auto"/>
        <w:left w:val="none" w:sz="0" w:space="0" w:color="auto"/>
        <w:bottom w:val="none" w:sz="0" w:space="0" w:color="auto"/>
        <w:right w:val="none" w:sz="0" w:space="0" w:color="auto"/>
      </w:divBdr>
    </w:div>
    <w:div w:id="674922229">
      <w:bodyDiv w:val="1"/>
      <w:marLeft w:val="0"/>
      <w:marRight w:val="0"/>
      <w:marTop w:val="0"/>
      <w:marBottom w:val="0"/>
      <w:divBdr>
        <w:top w:val="none" w:sz="0" w:space="0" w:color="auto"/>
        <w:left w:val="none" w:sz="0" w:space="0" w:color="auto"/>
        <w:bottom w:val="none" w:sz="0" w:space="0" w:color="auto"/>
        <w:right w:val="none" w:sz="0" w:space="0" w:color="auto"/>
      </w:divBdr>
    </w:div>
    <w:div w:id="675037764">
      <w:bodyDiv w:val="1"/>
      <w:marLeft w:val="0"/>
      <w:marRight w:val="0"/>
      <w:marTop w:val="0"/>
      <w:marBottom w:val="0"/>
      <w:divBdr>
        <w:top w:val="none" w:sz="0" w:space="0" w:color="auto"/>
        <w:left w:val="none" w:sz="0" w:space="0" w:color="auto"/>
        <w:bottom w:val="none" w:sz="0" w:space="0" w:color="auto"/>
        <w:right w:val="none" w:sz="0" w:space="0" w:color="auto"/>
      </w:divBdr>
    </w:div>
    <w:div w:id="675115087">
      <w:bodyDiv w:val="1"/>
      <w:marLeft w:val="0"/>
      <w:marRight w:val="0"/>
      <w:marTop w:val="0"/>
      <w:marBottom w:val="0"/>
      <w:divBdr>
        <w:top w:val="none" w:sz="0" w:space="0" w:color="auto"/>
        <w:left w:val="none" w:sz="0" w:space="0" w:color="auto"/>
        <w:bottom w:val="none" w:sz="0" w:space="0" w:color="auto"/>
        <w:right w:val="none" w:sz="0" w:space="0" w:color="auto"/>
      </w:divBdr>
    </w:div>
    <w:div w:id="675155062">
      <w:bodyDiv w:val="1"/>
      <w:marLeft w:val="0"/>
      <w:marRight w:val="0"/>
      <w:marTop w:val="0"/>
      <w:marBottom w:val="0"/>
      <w:divBdr>
        <w:top w:val="none" w:sz="0" w:space="0" w:color="auto"/>
        <w:left w:val="none" w:sz="0" w:space="0" w:color="auto"/>
        <w:bottom w:val="none" w:sz="0" w:space="0" w:color="auto"/>
        <w:right w:val="none" w:sz="0" w:space="0" w:color="auto"/>
      </w:divBdr>
    </w:div>
    <w:div w:id="675156389">
      <w:bodyDiv w:val="1"/>
      <w:marLeft w:val="0"/>
      <w:marRight w:val="0"/>
      <w:marTop w:val="0"/>
      <w:marBottom w:val="0"/>
      <w:divBdr>
        <w:top w:val="none" w:sz="0" w:space="0" w:color="auto"/>
        <w:left w:val="none" w:sz="0" w:space="0" w:color="auto"/>
        <w:bottom w:val="none" w:sz="0" w:space="0" w:color="auto"/>
        <w:right w:val="none" w:sz="0" w:space="0" w:color="auto"/>
      </w:divBdr>
    </w:div>
    <w:div w:id="675307719">
      <w:bodyDiv w:val="1"/>
      <w:marLeft w:val="0"/>
      <w:marRight w:val="0"/>
      <w:marTop w:val="0"/>
      <w:marBottom w:val="0"/>
      <w:divBdr>
        <w:top w:val="none" w:sz="0" w:space="0" w:color="auto"/>
        <w:left w:val="none" w:sz="0" w:space="0" w:color="auto"/>
        <w:bottom w:val="none" w:sz="0" w:space="0" w:color="auto"/>
        <w:right w:val="none" w:sz="0" w:space="0" w:color="auto"/>
      </w:divBdr>
    </w:div>
    <w:div w:id="675423828">
      <w:bodyDiv w:val="1"/>
      <w:marLeft w:val="0"/>
      <w:marRight w:val="0"/>
      <w:marTop w:val="0"/>
      <w:marBottom w:val="0"/>
      <w:divBdr>
        <w:top w:val="none" w:sz="0" w:space="0" w:color="auto"/>
        <w:left w:val="none" w:sz="0" w:space="0" w:color="auto"/>
        <w:bottom w:val="none" w:sz="0" w:space="0" w:color="auto"/>
        <w:right w:val="none" w:sz="0" w:space="0" w:color="auto"/>
      </w:divBdr>
    </w:div>
    <w:div w:id="675494358">
      <w:bodyDiv w:val="1"/>
      <w:marLeft w:val="0"/>
      <w:marRight w:val="0"/>
      <w:marTop w:val="0"/>
      <w:marBottom w:val="0"/>
      <w:divBdr>
        <w:top w:val="none" w:sz="0" w:space="0" w:color="auto"/>
        <w:left w:val="none" w:sz="0" w:space="0" w:color="auto"/>
        <w:bottom w:val="none" w:sz="0" w:space="0" w:color="auto"/>
        <w:right w:val="none" w:sz="0" w:space="0" w:color="auto"/>
      </w:divBdr>
    </w:div>
    <w:div w:id="675768562">
      <w:bodyDiv w:val="1"/>
      <w:marLeft w:val="0"/>
      <w:marRight w:val="0"/>
      <w:marTop w:val="0"/>
      <w:marBottom w:val="0"/>
      <w:divBdr>
        <w:top w:val="none" w:sz="0" w:space="0" w:color="auto"/>
        <w:left w:val="none" w:sz="0" w:space="0" w:color="auto"/>
        <w:bottom w:val="none" w:sz="0" w:space="0" w:color="auto"/>
        <w:right w:val="none" w:sz="0" w:space="0" w:color="auto"/>
      </w:divBdr>
    </w:div>
    <w:div w:id="676078267">
      <w:bodyDiv w:val="1"/>
      <w:marLeft w:val="0"/>
      <w:marRight w:val="0"/>
      <w:marTop w:val="0"/>
      <w:marBottom w:val="0"/>
      <w:divBdr>
        <w:top w:val="none" w:sz="0" w:space="0" w:color="auto"/>
        <w:left w:val="none" w:sz="0" w:space="0" w:color="auto"/>
        <w:bottom w:val="none" w:sz="0" w:space="0" w:color="auto"/>
        <w:right w:val="none" w:sz="0" w:space="0" w:color="auto"/>
      </w:divBdr>
    </w:div>
    <w:div w:id="676150237">
      <w:bodyDiv w:val="1"/>
      <w:marLeft w:val="0"/>
      <w:marRight w:val="0"/>
      <w:marTop w:val="0"/>
      <w:marBottom w:val="0"/>
      <w:divBdr>
        <w:top w:val="none" w:sz="0" w:space="0" w:color="auto"/>
        <w:left w:val="none" w:sz="0" w:space="0" w:color="auto"/>
        <w:bottom w:val="none" w:sz="0" w:space="0" w:color="auto"/>
        <w:right w:val="none" w:sz="0" w:space="0" w:color="auto"/>
      </w:divBdr>
    </w:div>
    <w:div w:id="676620282">
      <w:bodyDiv w:val="1"/>
      <w:marLeft w:val="0"/>
      <w:marRight w:val="0"/>
      <w:marTop w:val="0"/>
      <w:marBottom w:val="0"/>
      <w:divBdr>
        <w:top w:val="none" w:sz="0" w:space="0" w:color="auto"/>
        <w:left w:val="none" w:sz="0" w:space="0" w:color="auto"/>
        <w:bottom w:val="none" w:sz="0" w:space="0" w:color="auto"/>
        <w:right w:val="none" w:sz="0" w:space="0" w:color="auto"/>
      </w:divBdr>
    </w:div>
    <w:div w:id="676807028">
      <w:bodyDiv w:val="1"/>
      <w:marLeft w:val="0"/>
      <w:marRight w:val="0"/>
      <w:marTop w:val="0"/>
      <w:marBottom w:val="0"/>
      <w:divBdr>
        <w:top w:val="none" w:sz="0" w:space="0" w:color="auto"/>
        <w:left w:val="none" w:sz="0" w:space="0" w:color="auto"/>
        <w:bottom w:val="none" w:sz="0" w:space="0" w:color="auto"/>
        <w:right w:val="none" w:sz="0" w:space="0" w:color="auto"/>
      </w:divBdr>
    </w:div>
    <w:div w:id="676888132">
      <w:bodyDiv w:val="1"/>
      <w:marLeft w:val="0"/>
      <w:marRight w:val="0"/>
      <w:marTop w:val="0"/>
      <w:marBottom w:val="0"/>
      <w:divBdr>
        <w:top w:val="none" w:sz="0" w:space="0" w:color="auto"/>
        <w:left w:val="none" w:sz="0" w:space="0" w:color="auto"/>
        <w:bottom w:val="none" w:sz="0" w:space="0" w:color="auto"/>
        <w:right w:val="none" w:sz="0" w:space="0" w:color="auto"/>
      </w:divBdr>
    </w:div>
    <w:div w:id="676926009">
      <w:bodyDiv w:val="1"/>
      <w:marLeft w:val="0"/>
      <w:marRight w:val="0"/>
      <w:marTop w:val="0"/>
      <w:marBottom w:val="0"/>
      <w:divBdr>
        <w:top w:val="none" w:sz="0" w:space="0" w:color="auto"/>
        <w:left w:val="none" w:sz="0" w:space="0" w:color="auto"/>
        <w:bottom w:val="none" w:sz="0" w:space="0" w:color="auto"/>
        <w:right w:val="none" w:sz="0" w:space="0" w:color="auto"/>
      </w:divBdr>
    </w:div>
    <w:div w:id="676928834">
      <w:bodyDiv w:val="1"/>
      <w:marLeft w:val="0"/>
      <w:marRight w:val="0"/>
      <w:marTop w:val="0"/>
      <w:marBottom w:val="0"/>
      <w:divBdr>
        <w:top w:val="none" w:sz="0" w:space="0" w:color="auto"/>
        <w:left w:val="none" w:sz="0" w:space="0" w:color="auto"/>
        <w:bottom w:val="none" w:sz="0" w:space="0" w:color="auto"/>
        <w:right w:val="none" w:sz="0" w:space="0" w:color="auto"/>
      </w:divBdr>
    </w:div>
    <w:div w:id="677002756">
      <w:bodyDiv w:val="1"/>
      <w:marLeft w:val="0"/>
      <w:marRight w:val="0"/>
      <w:marTop w:val="0"/>
      <w:marBottom w:val="0"/>
      <w:divBdr>
        <w:top w:val="none" w:sz="0" w:space="0" w:color="auto"/>
        <w:left w:val="none" w:sz="0" w:space="0" w:color="auto"/>
        <w:bottom w:val="none" w:sz="0" w:space="0" w:color="auto"/>
        <w:right w:val="none" w:sz="0" w:space="0" w:color="auto"/>
      </w:divBdr>
    </w:div>
    <w:div w:id="677078486">
      <w:bodyDiv w:val="1"/>
      <w:marLeft w:val="0"/>
      <w:marRight w:val="0"/>
      <w:marTop w:val="0"/>
      <w:marBottom w:val="0"/>
      <w:divBdr>
        <w:top w:val="none" w:sz="0" w:space="0" w:color="auto"/>
        <w:left w:val="none" w:sz="0" w:space="0" w:color="auto"/>
        <w:bottom w:val="none" w:sz="0" w:space="0" w:color="auto"/>
        <w:right w:val="none" w:sz="0" w:space="0" w:color="auto"/>
      </w:divBdr>
    </w:div>
    <w:div w:id="677582693">
      <w:bodyDiv w:val="1"/>
      <w:marLeft w:val="0"/>
      <w:marRight w:val="0"/>
      <w:marTop w:val="0"/>
      <w:marBottom w:val="0"/>
      <w:divBdr>
        <w:top w:val="none" w:sz="0" w:space="0" w:color="auto"/>
        <w:left w:val="none" w:sz="0" w:space="0" w:color="auto"/>
        <w:bottom w:val="none" w:sz="0" w:space="0" w:color="auto"/>
        <w:right w:val="none" w:sz="0" w:space="0" w:color="auto"/>
      </w:divBdr>
    </w:div>
    <w:div w:id="678002608">
      <w:bodyDiv w:val="1"/>
      <w:marLeft w:val="0"/>
      <w:marRight w:val="0"/>
      <w:marTop w:val="0"/>
      <w:marBottom w:val="0"/>
      <w:divBdr>
        <w:top w:val="none" w:sz="0" w:space="0" w:color="auto"/>
        <w:left w:val="none" w:sz="0" w:space="0" w:color="auto"/>
        <w:bottom w:val="none" w:sz="0" w:space="0" w:color="auto"/>
        <w:right w:val="none" w:sz="0" w:space="0" w:color="auto"/>
      </w:divBdr>
    </w:div>
    <w:div w:id="678044928">
      <w:bodyDiv w:val="1"/>
      <w:marLeft w:val="0"/>
      <w:marRight w:val="0"/>
      <w:marTop w:val="0"/>
      <w:marBottom w:val="0"/>
      <w:divBdr>
        <w:top w:val="none" w:sz="0" w:space="0" w:color="auto"/>
        <w:left w:val="none" w:sz="0" w:space="0" w:color="auto"/>
        <w:bottom w:val="none" w:sz="0" w:space="0" w:color="auto"/>
        <w:right w:val="none" w:sz="0" w:space="0" w:color="auto"/>
      </w:divBdr>
    </w:div>
    <w:div w:id="678047086">
      <w:bodyDiv w:val="1"/>
      <w:marLeft w:val="0"/>
      <w:marRight w:val="0"/>
      <w:marTop w:val="0"/>
      <w:marBottom w:val="0"/>
      <w:divBdr>
        <w:top w:val="none" w:sz="0" w:space="0" w:color="auto"/>
        <w:left w:val="none" w:sz="0" w:space="0" w:color="auto"/>
        <w:bottom w:val="none" w:sz="0" w:space="0" w:color="auto"/>
        <w:right w:val="none" w:sz="0" w:space="0" w:color="auto"/>
      </w:divBdr>
    </w:div>
    <w:div w:id="678047743">
      <w:bodyDiv w:val="1"/>
      <w:marLeft w:val="0"/>
      <w:marRight w:val="0"/>
      <w:marTop w:val="0"/>
      <w:marBottom w:val="0"/>
      <w:divBdr>
        <w:top w:val="none" w:sz="0" w:space="0" w:color="auto"/>
        <w:left w:val="none" w:sz="0" w:space="0" w:color="auto"/>
        <w:bottom w:val="none" w:sz="0" w:space="0" w:color="auto"/>
        <w:right w:val="none" w:sz="0" w:space="0" w:color="auto"/>
      </w:divBdr>
    </w:div>
    <w:div w:id="678117648">
      <w:bodyDiv w:val="1"/>
      <w:marLeft w:val="0"/>
      <w:marRight w:val="0"/>
      <w:marTop w:val="0"/>
      <w:marBottom w:val="0"/>
      <w:divBdr>
        <w:top w:val="none" w:sz="0" w:space="0" w:color="auto"/>
        <w:left w:val="none" w:sz="0" w:space="0" w:color="auto"/>
        <w:bottom w:val="none" w:sz="0" w:space="0" w:color="auto"/>
        <w:right w:val="none" w:sz="0" w:space="0" w:color="auto"/>
      </w:divBdr>
    </w:div>
    <w:div w:id="678121129">
      <w:bodyDiv w:val="1"/>
      <w:marLeft w:val="0"/>
      <w:marRight w:val="0"/>
      <w:marTop w:val="0"/>
      <w:marBottom w:val="0"/>
      <w:divBdr>
        <w:top w:val="none" w:sz="0" w:space="0" w:color="auto"/>
        <w:left w:val="none" w:sz="0" w:space="0" w:color="auto"/>
        <w:bottom w:val="none" w:sz="0" w:space="0" w:color="auto"/>
        <w:right w:val="none" w:sz="0" w:space="0" w:color="auto"/>
      </w:divBdr>
    </w:div>
    <w:div w:id="678238224">
      <w:bodyDiv w:val="1"/>
      <w:marLeft w:val="0"/>
      <w:marRight w:val="0"/>
      <w:marTop w:val="0"/>
      <w:marBottom w:val="0"/>
      <w:divBdr>
        <w:top w:val="none" w:sz="0" w:space="0" w:color="auto"/>
        <w:left w:val="none" w:sz="0" w:space="0" w:color="auto"/>
        <w:bottom w:val="none" w:sz="0" w:space="0" w:color="auto"/>
        <w:right w:val="none" w:sz="0" w:space="0" w:color="auto"/>
      </w:divBdr>
    </w:div>
    <w:div w:id="678393153">
      <w:bodyDiv w:val="1"/>
      <w:marLeft w:val="0"/>
      <w:marRight w:val="0"/>
      <w:marTop w:val="0"/>
      <w:marBottom w:val="0"/>
      <w:divBdr>
        <w:top w:val="none" w:sz="0" w:space="0" w:color="auto"/>
        <w:left w:val="none" w:sz="0" w:space="0" w:color="auto"/>
        <w:bottom w:val="none" w:sz="0" w:space="0" w:color="auto"/>
        <w:right w:val="none" w:sz="0" w:space="0" w:color="auto"/>
      </w:divBdr>
    </w:div>
    <w:div w:id="678461165">
      <w:bodyDiv w:val="1"/>
      <w:marLeft w:val="0"/>
      <w:marRight w:val="0"/>
      <w:marTop w:val="0"/>
      <w:marBottom w:val="0"/>
      <w:divBdr>
        <w:top w:val="none" w:sz="0" w:space="0" w:color="auto"/>
        <w:left w:val="none" w:sz="0" w:space="0" w:color="auto"/>
        <w:bottom w:val="none" w:sz="0" w:space="0" w:color="auto"/>
        <w:right w:val="none" w:sz="0" w:space="0" w:color="auto"/>
      </w:divBdr>
    </w:div>
    <w:div w:id="678503055">
      <w:bodyDiv w:val="1"/>
      <w:marLeft w:val="0"/>
      <w:marRight w:val="0"/>
      <w:marTop w:val="0"/>
      <w:marBottom w:val="0"/>
      <w:divBdr>
        <w:top w:val="none" w:sz="0" w:space="0" w:color="auto"/>
        <w:left w:val="none" w:sz="0" w:space="0" w:color="auto"/>
        <w:bottom w:val="none" w:sz="0" w:space="0" w:color="auto"/>
        <w:right w:val="none" w:sz="0" w:space="0" w:color="auto"/>
      </w:divBdr>
    </w:div>
    <w:div w:id="679088932">
      <w:bodyDiv w:val="1"/>
      <w:marLeft w:val="0"/>
      <w:marRight w:val="0"/>
      <w:marTop w:val="0"/>
      <w:marBottom w:val="0"/>
      <w:divBdr>
        <w:top w:val="none" w:sz="0" w:space="0" w:color="auto"/>
        <w:left w:val="none" w:sz="0" w:space="0" w:color="auto"/>
        <w:bottom w:val="none" w:sz="0" w:space="0" w:color="auto"/>
        <w:right w:val="none" w:sz="0" w:space="0" w:color="auto"/>
      </w:divBdr>
    </w:div>
    <w:div w:id="679164192">
      <w:bodyDiv w:val="1"/>
      <w:marLeft w:val="0"/>
      <w:marRight w:val="0"/>
      <w:marTop w:val="0"/>
      <w:marBottom w:val="0"/>
      <w:divBdr>
        <w:top w:val="none" w:sz="0" w:space="0" w:color="auto"/>
        <w:left w:val="none" w:sz="0" w:space="0" w:color="auto"/>
        <w:bottom w:val="none" w:sz="0" w:space="0" w:color="auto"/>
        <w:right w:val="none" w:sz="0" w:space="0" w:color="auto"/>
      </w:divBdr>
    </w:div>
    <w:div w:id="679284059">
      <w:bodyDiv w:val="1"/>
      <w:marLeft w:val="0"/>
      <w:marRight w:val="0"/>
      <w:marTop w:val="0"/>
      <w:marBottom w:val="0"/>
      <w:divBdr>
        <w:top w:val="none" w:sz="0" w:space="0" w:color="auto"/>
        <w:left w:val="none" w:sz="0" w:space="0" w:color="auto"/>
        <w:bottom w:val="none" w:sz="0" w:space="0" w:color="auto"/>
        <w:right w:val="none" w:sz="0" w:space="0" w:color="auto"/>
      </w:divBdr>
    </w:div>
    <w:div w:id="679352982">
      <w:bodyDiv w:val="1"/>
      <w:marLeft w:val="0"/>
      <w:marRight w:val="0"/>
      <w:marTop w:val="0"/>
      <w:marBottom w:val="0"/>
      <w:divBdr>
        <w:top w:val="none" w:sz="0" w:space="0" w:color="auto"/>
        <w:left w:val="none" w:sz="0" w:space="0" w:color="auto"/>
        <w:bottom w:val="none" w:sz="0" w:space="0" w:color="auto"/>
        <w:right w:val="none" w:sz="0" w:space="0" w:color="auto"/>
      </w:divBdr>
    </w:div>
    <w:div w:id="679353907">
      <w:bodyDiv w:val="1"/>
      <w:marLeft w:val="0"/>
      <w:marRight w:val="0"/>
      <w:marTop w:val="0"/>
      <w:marBottom w:val="0"/>
      <w:divBdr>
        <w:top w:val="none" w:sz="0" w:space="0" w:color="auto"/>
        <w:left w:val="none" w:sz="0" w:space="0" w:color="auto"/>
        <w:bottom w:val="none" w:sz="0" w:space="0" w:color="auto"/>
        <w:right w:val="none" w:sz="0" w:space="0" w:color="auto"/>
      </w:divBdr>
    </w:div>
    <w:div w:id="679504882">
      <w:bodyDiv w:val="1"/>
      <w:marLeft w:val="0"/>
      <w:marRight w:val="0"/>
      <w:marTop w:val="0"/>
      <w:marBottom w:val="0"/>
      <w:divBdr>
        <w:top w:val="none" w:sz="0" w:space="0" w:color="auto"/>
        <w:left w:val="none" w:sz="0" w:space="0" w:color="auto"/>
        <w:bottom w:val="none" w:sz="0" w:space="0" w:color="auto"/>
        <w:right w:val="none" w:sz="0" w:space="0" w:color="auto"/>
      </w:divBdr>
    </w:div>
    <w:div w:id="679697284">
      <w:bodyDiv w:val="1"/>
      <w:marLeft w:val="0"/>
      <w:marRight w:val="0"/>
      <w:marTop w:val="0"/>
      <w:marBottom w:val="0"/>
      <w:divBdr>
        <w:top w:val="none" w:sz="0" w:space="0" w:color="auto"/>
        <w:left w:val="none" w:sz="0" w:space="0" w:color="auto"/>
        <w:bottom w:val="none" w:sz="0" w:space="0" w:color="auto"/>
        <w:right w:val="none" w:sz="0" w:space="0" w:color="auto"/>
      </w:divBdr>
    </w:div>
    <w:div w:id="679746014">
      <w:bodyDiv w:val="1"/>
      <w:marLeft w:val="0"/>
      <w:marRight w:val="0"/>
      <w:marTop w:val="0"/>
      <w:marBottom w:val="0"/>
      <w:divBdr>
        <w:top w:val="none" w:sz="0" w:space="0" w:color="auto"/>
        <w:left w:val="none" w:sz="0" w:space="0" w:color="auto"/>
        <w:bottom w:val="none" w:sz="0" w:space="0" w:color="auto"/>
        <w:right w:val="none" w:sz="0" w:space="0" w:color="auto"/>
      </w:divBdr>
    </w:div>
    <w:div w:id="679820106">
      <w:bodyDiv w:val="1"/>
      <w:marLeft w:val="0"/>
      <w:marRight w:val="0"/>
      <w:marTop w:val="0"/>
      <w:marBottom w:val="0"/>
      <w:divBdr>
        <w:top w:val="none" w:sz="0" w:space="0" w:color="auto"/>
        <w:left w:val="none" w:sz="0" w:space="0" w:color="auto"/>
        <w:bottom w:val="none" w:sz="0" w:space="0" w:color="auto"/>
        <w:right w:val="none" w:sz="0" w:space="0" w:color="auto"/>
      </w:divBdr>
    </w:div>
    <w:div w:id="679937853">
      <w:bodyDiv w:val="1"/>
      <w:marLeft w:val="0"/>
      <w:marRight w:val="0"/>
      <w:marTop w:val="0"/>
      <w:marBottom w:val="0"/>
      <w:divBdr>
        <w:top w:val="none" w:sz="0" w:space="0" w:color="auto"/>
        <w:left w:val="none" w:sz="0" w:space="0" w:color="auto"/>
        <w:bottom w:val="none" w:sz="0" w:space="0" w:color="auto"/>
        <w:right w:val="none" w:sz="0" w:space="0" w:color="auto"/>
      </w:divBdr>
    </w:div>
    <w:div w:id="680014710">
      <w:bodyDiv w:val="1"/>
      <w:marLeft w:val="0"/>
      <w:marRight w:val="0"/>
      <w:marTop w:val="0"/>
      <w:marBottom w:val="0"/>
      <w:divBdr>
        <w:top w:val="none" w:sz="0" w:space="0" w:color="auto"/>
        <w:left w:val="none" w:sz="0" w:space="0" w:color="auto"/>
        <w:bottom w:val="none" w:sz="0" w:space="0" w:color="auto"/>
        <w:right w:val="none" w:sz="0" w:space="0" w:color="auto"/>
      </w:divBdr>
    </w:div>
    <w:div w:id="680162983">
      <w:bodyDiv w:val="1"/>
      <w:marLeft w:val="0"/>
      <w:marRight w:val="0"/>
      <w:marTop w:val="0"/>
      <w:marBottom w:val="0"/>
      <w:divBdr>
        <w:top w:val="none" w:sz="0" w:space="0" w:color="auto"/>
        <w:left w:val="none" w:sz="0" w:space="0" w:color="auto"/>
        <w:bottom w:val="none" w:sz="0" w:space="0" w:color="auto"/>
        <w:right w:val="none" w:sz="0" w:space="0" w:color="auto"/>
      </w:divBdr>
    </w:div>
    <w:div w:id="680204360">
      <w:bodyDiv w:val="1"/>
      <w:marLeft w:val="0"/>
      <w:marRight w:val="0"/>
      <w:marTop w:val="0"/>
      <w:marBottom w:val="0"/>
      <w:divBdr>
        <w:top w:val="none" w:sz="0" w:space="0" w:color="auto"/>
        <w:left w:val="none" w:sz="0" w:space="0" w:color="auto"/>
        <w:bottom w:val="none" w:sz="0" w:space="0" w:color="auto"/>
        <w:right w:val="none" w:sz="0" w:space="0" w:color="auto"/>
      </w:divBdr>
    </w:div>
    <w:div w:id="680357347">
      <w:bodyDiv w:val="1"/>
      <w:marLeft w:val="0"/>
      <w:marRight w:val="0"/>
      <w:marTop w:val="0"/>
      <w:marBottom w:val="0"/>
      <w:divBdr>
        <w:top w:val="none" w:sz="0" w:space="0" w:color="auto"/>
        <w:left w:val="none" w:sz="0" w:space="0" w:color="auto"/>
        <w:bottom w:val="none" w:sz="0" w:space="0" w:color="auto"/>
        <w:right w:val="none" w:sz="0" w:space="0" w:color="auto"/>
      </w:divBdr>
    </w:div>
    <w:div w:id="680395653">
      <w:bodyDiv w:val="1"/>
      <w:marLeft w:val="0"/>
      <w:marRight w:val="0"/>
      <w:marTop w:val="0"/>
      <w:marBottom w:val="0"/>
      <w:divBdr>
        <w:top w:val="none" w:sz="0" w:space="0" w:color="auto"/>
        <w:left w:val="none" w:sz="0" w:space="0" w:color="auto"/>
        <w:bottom w:val="none" w:sz="0" w:space="0" w:color="auto"/>
        <w:right w:val="none" w:sz="0" w:space="0" w:color="auto"/>
      </w:divBdr>
    </w:div>
    <w:div w:id="680474154">
      <w:bodyDiv w:val="1"/>
      <w:marLeft w:val="0"/>
      <w:marRight w:val="0"/>
      <w:marTop w:val="0"/>
      <w:marBottom w:val="0"/>
      <w:divBdr>
        <w:top w:val="none" w:sz="0" w:space="0" w:color="auto"/>
        <w:left w:val="none" w:sz="0" w:space="0" w:color="auto"/>
        <w:bottom w:val="none" w:sz="0" w:space="0" w:color="auto"/>
        <w:right w:val="none" w:sz="0" w:space="0" w:color="auto"/>
      </w:divBdr>
    </w:div>
    <w:div w:id="680665364">
      <w:bodyDiv w:val="1"/>
      <w:marLeft w:val="0"/>
      <w:marRight w:val="0"/>
      <w:marTop w:val="0"/>
      <w:marBottom w:val="0"/>
      <w:divBdr>
        <w:top w:val="none" w:sz="0" w:space="0" w:color="auto"/>
        <w:left w:val="none" w:sz="0" w:space="0" w:color="auto"/>
        <w:bottom w:val="none" w:sz="0" w:space="0" w:color="auto"/>
        <w:right w:val="none" w:sz="0" w:space="0" w:color="auto"/>
      </w:divBdr>
    </w:div>
    <w:div w:id="681053168">
      <w:bodyDiv w:val="1"/>
      <w:marLeft w:val="0"/>
      <w:marRight w:val="0"/>
      <w:marTop w:val="0"/>
      <w:marBottom w:val="0"/>
      <w:divBdr>
        <w:top w:val="none" w:sz="0" w:space="0" w:color="auto"/>
        <w:left w:val="none" w:sz="0" w:space="0" w:color="auto"/>
        <w:bottom w:val="none" w:sz="0" w:space="0" w:color="auto"/>
        <w:right w:val="none" w:sz="0" w:space="0" w:color="auto"/>
      </w:divBdr>
    </w:div>
    <w:div w:id="681394834">
      <w:bodyDiv w:val="1"/>
      <w:marLeft w:val="0"/>
      <w:marRight w:val="0"/>
      <w:marTop w:val="0"/>
      <w:marBottom w:val="0"/>
      <w:divBdr>
        <w:top w:val="none" w:sz="0" w:space="0" w:color="auto"/>
        <w:left w:val="none" w:sz="0" w:space="0" w:color="auto"/>
        <w:bottom w:val="none" w:sz="0" w:space="0" w:color="auto"/>
        <w:right w:val="none" w:sz="0" w:space="0" w:color="auto"/>
      </w:divBdr>
    </w:div>
    <w:div w:id="681400262">
      <w:bodyDiv w:val="1"/>
      <w:marLeft w:val="0"/>
      <w:marRight w:val="0"/>
      <w:marTop w:val="0"/>
      <w:marBottom w:val="0"/>
      <w:divBdr>
        <w:top w:val="none" w:sz="0" w:space="0" w:color="auto"/>
        <w:left w:val="none" w:sz="0" w:space="0" w:color="auto"/>
        <w:bottom w:val="none" w:sz="0" w:space="0" w:color="auto"/>
        <w:right w:val="none" w:sz="0" w:space="0" w:color="auto"/>
      </w:divBdr>
    </w:div>
    <w:div w:id="681513475">
      <w:bodyDiv w:val="1"/>
      <w:marLeft w:val="0"/>
      <w:marRight w:val="0"/>
      <w:marTop w:val="0"/>
      <w:marBottom w:val="0"/>
      <w:divBdr>
        <w:top w:val="none" w:sz="0" w:space="0" w:color="auto"/>
        <w:left w:val="none" w:sz="0" w:space="0" w:color="auto"/>
        <w:bottom w:val="none" w:sz="0" w:space="0" w:color="auto"/>
        <w:right w:val="none" w:sz="0" w:space="0" w:color="auto"/>
      </w:divBdr>
    </w:div>
    <w:div w:id="681706270">
      <w:bodyDiv w:val="1"/>
      <w:marLeft w:val="0"/>
      <w:marRight w:val="0"/>
      <w:marTop w:val="0"/>
      <w:marBottom w:val="0"/>
      <w:divBdr>
        <w:top w:val="none" w:sz="0" w:space="0" w:color="auto"/>
        <w:left w:val="none" w:sz="0" w:space="0" w:color="auto"/>
        <w:bottom w:val="none" w:sz="0" w:space="0" w:color="auto"/>
        <w:right w:val="none" w:sz="0" w:space="0" w:color="auto"/>
      </w:divBdr>
    </w:div>
    <w:div w:id="681779597">
      <w:bodyDiv w:val="1"/>
      <w:marLeft w:val="0"/>
      <w:marRight w:val="0"/>
      <w:marTop w:val="0"/>
      <w:marBottom w:val="0"/>
      <w:divBdr>
        <w:top w:val="none" w:sz="0" w:space="0" w:color="auto"/>
        <w:left w:val="none" w:sz="0" w:space="0" w:color="auto"/>
        <w:bottom w:val="none" w:sz="0" w:space="0" w:color="auto"/>
        <w:right w:val="none" w:sz="0" w:space="0" w:color="auto"/>
      </w:divBdr>
    </w:div>
    <w:div w:id="681780693">
      <w:bodyDiv w:val="1"/>
      <w:marLeft w:val="0"/>
      <w:marRight w:val="0"/>
      <w:marTop w:val="0"/>
      <w:marBottom w:val="0"/>
      <w:divBdr>
        <w:top w:val="none" w:sz="0" w:space="0" w:color="auto"/>
        <w:left w:val="none" w:sz="0" w:space="0" w:color="auto"/>
        <w:bottom w:val="none" w:sz="0" w:space="0" w:color="auto"/>
        <w:right w:val="none" w:sz="0" w:space="0" w:color="auto"/>
      </w:divBdr>
    </w:div>
    <w:div w:id="681784125">
      <w:bodyDiv w:val="1"/>
      <w:marLeft w:val="0"/>
      <w:marRight w:val="0"/>
      <w:marTop w:val="0"/>
      <w:marBottom w:val="0"/>
      <w:divBdr>
        <w:top w:val="none" w:sz="0" w:space="0" w:color="auto"/>
        <w:left w:val="none" w:sz="0" w:space="0" w:color="auto"/>
        <w:bottom w:val="none" w:sz="0" w:space="0" w:color="auto"/>
        <w:right w:val="none" w:sz="0" w:space="0" w:color="auto"/>
      </w:divBdr>
    </w:div>
    <w:div w:id="681906044">
      <w:bodyDiv w:val="1"/>
      <w:marLeft w:val="0"/>
      <w:marRight w:val="0"/>
      <w:marTop w:val="0"/>
      <w:marBottom w:val="0"/>
      <w:divBdr>
        <w:top w:val="none" w:sz="0" w:space="0" w:color="auto"/>
        <w:left w:val="none" w:sz="0" w:space="0" w:color="auto"/>
        <w:bottom w:val="none" w:sz="0" w:space="0" w:color="auto"/>
        <w:right w:val="none" w:sz="0" w:space="0" w:color="auto"/>
      </w:divBdr>
    </w:div>
    <w:div w:id="681930162">
      <w:bodyDiv w:val="1"/>
      <w:marLeft w:val="0"/>
      <w:marRight w:val="0"/>
      <w:marTop w:val="0"/>
      <w:marBottom w:val="0"/>
      <w:divBdr>
        <w:top w:val="none" w:sz="0" w:space="0" w:color="auto"/>
        <w:left w:val="none" w:sz="0" w:space="0" w:color="auto"/>
        <w:bottom w:val="none" w:sz="0" w:space="0" w:color="auto"/>
        <w:right w:val="none" w:sz="0" w:space="0" w:color="auto"/>
      </w:divBdr>
    </w:div>
    <w:div w:id="681974873">
      <w:bodyDiv w:val="1"/>
      <w:marLeft w:val="0"/>
      <w:marRight w:val="0"/>
      <w:marTop w:val="0"/>
      <w:marBottom w:val="0"/>
      <w:divBdr>
        <w:top w:val="none" w:sz="0" w:space="0" w:color="auto"/>
        <w:left w:val="none" w:sz="0" w:space="0" w:color="auto"/>
        <w:bottom w:val="none" w:sz="0" w:space="0" w:color="auto"/>
        <w:right w:val="none" w:sz="0" w:space="0" w:color="auto"/>
      </w:divBdr>
    </w:div>
    <w:div w:id="682051202">
      <w:bodyDiv w:val="1"/>
      <w:marLeft w:val="0"/>
      <w:marRight w:val="0"/>
      <w:marTop w:val="0"/>
      <w:marBottom w:val="0"/>
      <w:divBdr>
        <w:top w:val="none" w:sz="0" w:space="0" w:color="auto"/>
        <w:left w:val="none" w:sz="0" w:space="0" w:color="auto"/>
        <w:bottom w:val="none" w:sz="0" w:space="0" w:color="auto"/>
        <w:right w:val="none" w:sz="0" w:space="0" w:color="auto"/>
      </w:divBdr>
    </w:div>
    <w:div w:id="682628186">
      <w:bodyDiv w:val="1"/>
      <w:marLeft w:val="0"/>
      <w:marRight w:val="0"/>
      <w:marTop w:val="0"/>
      <w:marBottom w:val="0"/>
      <w:divBdr>
        <w:top w:val="none" w:sz="0" w:space="0" w:color="auto"/>
        <w:left w:val="none" w:sz="0" w:space="0" w:color="auto"/>
        <w:bottom w:val="none" w:sz="0" w:space="0" w:color="auto"/>
        <w:right w:val="none" w:sz="0" w:space="0" w:color="auto"/>
      </w:divBdr>
    </w:div>
    <w:div w:id="682786015">
      <w:bodyDiv w:val="1"/>
      <w:marLeft w:val="0"/>
      <w:marRight w:val="0"/>
      <w:marTop w:val="0"/>
      <w:marBottom w:val="0"/>
      <w:divBdr>
        <w:top w:val="none" w:sz="0" w:space="0" w:color="auto"/>
        <w:left w:val="none" w:sz="0" w:space="0" w:color="auto"/>
        <w:bottom w:val="none" w:sz="0" w:space="0" w:color="auto"/>
        <w:right w:val="none" w:sz="0" w:space="0" w:color="auto"/>
      </w:divBdr>
    </w:div>
    <w:div w:id="682899313">
      <w:bodyDiv w:val="1"/>
      <w:marLeft w:val="0"/>
      <w:marRight w:val="0"/>
      <w:marTop w:val="0"/>
      <w:marBottom w:val="0"/>
      <w:divBdr>
        <w:top w:val="none" w:sz="0" w:space="0" w:color="auto"/>
        <w:left w:val="none" w:sz="0" w:space="0" w:color="auto"/>
        <w:bottom w:val="none" w:sz="0" w:space="0" w:color="auto"/>
        <w:right w:val="none" w:sz="0" w:space="0" w:color="auto"/>
      </w:divBdr>
    </w:div>
    <w:div w:id="682905344">
      <w:bodyDiv w:val="1"/>
      <w:marLeft w:val="0"/>
      <w:marRight w:val="0"/>
      <w:marTop w:val="0"/>
      <w:marBottom w:val="0"/>
      <w:divBdr>
        <w:top w:val="none" w:sz="0" w:space="0" w:color="auto"/>
        <w:left w:val="none" w:sz="0" w:space="0" w:color="auto"/>
        <w:bottom w:val="none" w:sz="0" w:space="0" w:color="auto"/>
        <w:right w:val="none" w:sz="0" w:space="0" w:color="auto"/>
      </w:divBdr>
    </w:div>
    <w:div w:id="683048394">
      <w:bodyDiv w:val="1"/>
      <w:marLeft w:val="0"/>
      <w:marRight w:val="0"/>
      <w:marTop w:val="0"/>
      <w:marBottom w:val="0"/>
      <w:divBdr>
        <w:top w:val="none" w:sz="0" w:space="0" w:color="auto"/>
        <w:left w:val="none" w:sz="0" w:space="0" w:color="auto"/>
        <w:bottom w:val="none" w:sz="0" w:space="0" w:color="auto"/>
        <w:right w:val="none" w:sz="0" w:space="0" w:color="auto"/>
      </w:divBdr>
    </w:div>
    <w:div w:id="683089927">
      <w:bodyDiv w:val="1"/>
      <w:marLeft w:val="0"/>
      <w:marRight w:val="0"/>
      <w:marTop w:val="0"/>
      <w:marBottom w:val="0"/>
      <w:divBdr>
        <w:top w:val="none" w:sz="0" w:space="0" w:color="auto"/>
        <w:left w:val="none" w:sz="0" w:space="0" w:color="auto"/>
        <w:bottom w:val="none" w:sz="0" w:space="0" w:color="auto"/>
        <w:right w:val="none" w:sz="0" w:space="0" w:color="auto"/>
      </w:divBdr>
    </w:div>
    <w:div w:id="683093114">
      <w:bodyDiv w:val="1"/>
      <w:marLeft w:val="0"/>
      <w:marRight w:val="0"/>
      <w:marTop w:val="0"/>
      <w:marBottom w:val="0"/>
      <w:divBdr>
        <w:top w:val="none" w:sz="0" w:space="0" w:color="auto"/>
        <w:left w:val="none" w:sz="0" w:space="0" w:color="auto"/>
        <w:bottom w:val="none" w:sz="0" w:space="0" w:color="auto"/>
        <w:right w:val="none" w:sz="0" w:space="0" w:color="auto"/>
      </w:divBdr>
    </w:div>
    <w:div w:id="683168375">
      <w:bodyDiv w:val="1"/>
      <w:marLeft w:val="0"/>
      <w:marRight w:val="0"/>
      <w:marTop w:val="0"/>
      <w:marBottom w:val="0"/>
      <w:divBdr>
        <w:top w:val="none" w:sz="0" w:space="0" w:color="auto"/>
        <w:left w:val="none" w:sz="0" w:space="0" w:color="auto"/>
        <w:bottom w:val="none" w:sz="0" w:space="0" w:color="auto"/>
        <w:right w:val="none" w:sz="0" w:space="0" w:color="auto"/>
      </w:divBdr>
    </w:div>
    <w:div w:id="683364243">
      <w:bodyDiv w:val="1"/>
      <w:marLeft w:val="0"/>
      <w:marRight w:val="0"/>
      <w:marTop w:val="0"/>
      <w:marBottom w:val="0"/>
      <w:divBdr>
        <w:top w:val="none" w:sz="0" w:space="0" w:color="auto"/>
        <w:left w:val="none" w:sz="0" w:space="0" w:color="auto"/>
        <w:bottom w:val="none" w:sz="0" w:space="0" w:color="auto"/>
        <w:right w:val="none" w:sz="0" w:space="0" w:color="auto"/>
      </w:divBdr>
    </w:div>
    <w:div w:id="683632335">
      <w:bodyDiv w:val="1"/>
      <w:marLeft w:val="0"/>
      <w:marRight w:val="0"/>
      <w:marTop w:val="0"/>
      <w:marBottom w:val="0"/>
      <w:divBdr>
        <w:top w:val="none" w:sz="0" w:space="0" w:color="auto"/>
        <w:left w:val="none" w:sz="0" w:space="0" w:color="auto"/>
        <w:bottom w:val="none" w:sz="0" w:space="0" w:color="auto"/>
        <w:right w:val="none" w:sz="0" w:space="0" w:color="auto"/>
      </w:divBdr>
    </w:div>
    <w:div w:id="683635756">
      <w:bodyDiv w:val="1"/>
      <w:marLeft w:val="0"/>
      <w:marRight w:val="0"/>
      <w:marTop w:val="0"/>
      <w:marBottom w:val="0"/>
      <w:divBdr>
        <w:top w:val="none" w:sz="0" w:space="0" w:color="auto"/>
        <w:left w:val="none" w:sz="0" w:space="0" w:color="auto"/>
        <w:bottom w:val="none" w:sz="0" w:space="0" w:color="auto"/>
        <w:right w:val="none" w:sz="0" w:space="0" w:color="auto"/>
      </w:divBdr>
    </w:div>
    <w:div w:id="683752903">
      <w:bodyDiv w:val="1"/>
      <w:marLeft w:val="0"/>
      <w:marRight w:val="0"/>
      <w:marTop w:val="0"/>
      <w:marBottom w:val="0"/>
      <w:divBdr>
        <w:top w:val="none" w:sz="0" w:space="0" w:color="auto"/>
        <w:left w:val="none" w:sz="0" w:space="0" w:color="auto"/>
        <w:bottom w:val="none" w:sz="0" w:space="0" w:color="auto"/>
        <w:right w:val="none" w:sz="0" w:space="0" w:color="auto"/>
      </w:divBdr>
    </w:div>
    <w:div w:id="684091249">
      <w:bodyDiv w:val="1"/>
      <w:marLeft w:val="0"/>
      <w:marRight w:val="0"/>
      <w:marTop w:val="0"/>
      <w:marBottom w:val="0"/>
      <w:divBdr>
        <w:top w:val="none" w:sz="0" w:space="0" w:color="auto"/>
        <w:left w:val="none" w:sz="0" w:space="0" w:color="auto"/>
        <w:bottom w:val="none" w:sz="0" w:space="0" w:color="auto"/>
        <w:right w:val="none" w:sz="0" w:space="0" w:color="auto"/>
      </w:divBdr>
    </w:div>
    <w:div w:id="684212227">
      <w:bodyDiv w:val="1"/>
      <w:marLeft w:val="0"/>
      <w:marRight w:val="0"/>
      <w:marTop w:val="0"/>
      <w:marBottom w:val="0"/>
      <w:divBdr>
        <w:top w:val="none" w:sz="0" w:space="0" w:color="auto"/>
        <w:left w:val="none" w:sz="0" w:space="0" w:color="auto"/>
        <w:bottom w:val="none" w:sz="0" w:space="0" w:color="auto"/>
        <w:right w:val="none" w:sz="0" w:space="0" w:color="auto"/>
      </w:divBdr>
    </w:div>
    <w:div w:id="684283409">
      <w:bodyDiv w:val="1"/>
      <w:marLeft w:val="0"/>
      <w:marRight w:val="0"/>
      <w:marTop w:val="0"/>
      <w:marBottom w:val="0"/>
      <w:divBdr>
        <w:top w:val="none" w:sz="0" w:space="0" w:color="auto"/>
        <w:left w:val="none" w:sz="0" w:space="0" w:color="auto"/>
        <w:bottom w:val="none" w:sz="0" w:space="0" w:color="auto"/>
        <w:right w:val="none" w:sz="0" w:space="0" w:color="auto"/>
      </w:divBdr>
    </w:div>
    <w:div w:id="684332655">
      <w:bodyDiv w:val="1"/>
      <w:marLeft w:val="0"/>
      <w:marRight w:val="0"/>
      <w:marTop w:val="0"/>
      <w:marBottom w:val="0"/>
      <w:divBdr>
        <w:top w:val="none" w:sz="0" w:space="0" w:color="auto"/>
        <w:left w:val="none" w:sz="0" w:space="0" w:color="auto"/>
        <w:bottom w:val="none" w:sz="0" w:space="0" w:color="auto"/>
        <w:right w:val="none" w:sz="0" w:space="0" w:color="auto"/>
      </w:divBdr>
    </w:div>
    <w:div w:id="684555301">
      <w:bodyDiv w:val="1"/>
      <w:marLeft w:val="0"/>
      <w:marRight w:val="0"/>
      <w:marTop w:val="0"/>
      <w:marBottom w:val="0"/>
      <w:divBdr>
        <w:top w:val="none" w:sz="0" w:space="0" w:color="auto"/>
        <w:left w:val="none" w:sz="0" w:space="0" w:color="auto"/>
        <w:bottom w:val="none" w:sz="0" w:space="0" w:color="auto"/>
        <w:right w:val="none" w:sz="0" w:space="0" w:color="auto"/>
      </w:divBdr>
    </w:div>
    <w:div w:id="684598618">
      <w:bodyDiv w:val="1"/>
      <w:marLeft w:val="0"/>
      <w:marRight w:val="0"/>
      <w:marTop w:val="0"/>
      <w:marBottom w:val="0"/>
      <w:divBdr>
        <w:top w:val="none" w:sz="0" w:space="0" w:color="auto"/>
        <w:left w:val="none" w:sz="0" w:space="0" w:color="auto"/>
        <w:bottom w:val="none" w:sz="0" w:space="0" w:color="auto"/>
        <w:right w:val="none" w:sz="0" w:space="0" w:color="auto"/>
      </w:divBdr>
    </w:div>
    <w:div w:id="684867363">
      <w:bodyDiv w:val="1"/>
      <w:marLeft w:val="0"/>
      <w:marRight w:val="0"/>
      <w:marTop w:val="0"/>
      <w:marBottom w:val="0"/>
      <w:divBdr>
        <w:top w:val="none" w:sz="0" w:space="0" w:color="auto"/>
        <w:left w:val="none" w:sz="0" w:space="0" w:color="auto"/>
        <w:bottom w:val="none" w:sz="0" w:space="0" w:color="auto"/>
        <w:right w:val="none" w:sz="0" w:space="0" w:color="auto"/>
      </w:divBdr>
    </w:div>
    <w:div w:id="684943171">
      <w:bodyDiv w:val="1"/>
      <w:marLeft w:val="0"/>
      <w:marRight w:val="0"/>
      <w:marTop w:val="0"/>
      <w:marBottom w:val="0"/>
      <w:divBdr>
        <w:top w:val="none" w:sz="0" w:space="0" w:color="auto"/>
        <w:left w:val="none" w:sz="0" w:space="0" w:color="auto"/>
        <w:bottom w:val="none" w:sz="0" w:space="0" w:color="auto"/>
        <w:right w:val="none" w:sz="0" w:space="0" w:color="auto"/>
      </w:divBdr>
    </w:div>
    <w:div w:id="685056213">
      <w:bodyDiv w:val="1"/>
      <w:marLeft w:val="0"/>
      <w:marRight w:val="0"/>
      <w:marTop w:val="0"/>
      <w:marBottom w:val="0"/>
      <w:divBdr>
        <w:top w:val="none" w:sz="0" w:space="0" w:color="auto"/>
        <w:left w:val="none" w:sz="0" w:space="0" w:color="auto"/>
        <w:bottom w:val="none" w:sz="0" w:space="0" w:color="auto"/>
        <w:right w:val="none" w:sz="0" w:space="0" w:color="auto"/>
      </w:divBdr>
    </w:div>
    <w:div w:id="685181516">
      <w:bodyDiv w:val="1"/>
      <w:marLeft w:val="0"/>
      <w:marRight w:val="0"/>
      <w:marTop w:val="0"/>
      <w:marBottom w:val="0"/>
      <w:divBdr>
        <w:top w:val="none" w:sz="0" w:space="0" w:color="auto"/>
        <w:left w:val="none" w:sz="0" w:space="0" w:color="auto"/>
        <w:bottom w:val="none" w:sz="0" w:space="0" w:color="auto"/>
        <w:right w:val="none" w:sz="0" w:space="0" w:color="auto"/>
      </w:divBdr>
    </w:div>
    <w:div w:id="685255402">
      <w:bodyDiv w:val="1"/>
      <w:marLeft w:val="0"/>
      <w:marRight w:val="0"/>
      <w:marTop w:val="0"/>
      <w:marBottom w:val="0"/>
      <w:divBdr>
        <w:top w:val="none" w:sz="0" w:space="0" w:color="auto"/>
        <w:left w:val="none" w:sz="0" w:space="0" w:color="auto"/>
        <w:bottom w:val="none" w:sz="0" w:space="0" w:color="auto"/>
        <w:right w:val="none" w:sz="0" w:space="0" w:color="auto"/>
      </w:divBdr>
    </w:div>
    <w:div w:id="685330589">
      <w:bodyDiv w:val="1"/>
      <w:marLeft w:val="0"/>
      <w:marRight w:val="0"/>
      <w:marTop w:val="0"/>
      <w:marBottom w:val="0"/>
      <w:divBdr>
        <w:top w:val="none" w:sz="0" w:space="0" w:color="auto"/>
        <w:left w:val="none" w:sz="0" w:space="0" w:color="auto"/>
        <w:bottom w:val="none" w:sz="0" w:space="0" w:color="auto"/>
        <w:right w:val="none" w:sz="0" w:space="0" w:color="auto"/>
      </w:divBdr>
    </w:div>
    <w:div w:id="685407427">
      <w:bodyDiv w:val="1"/>
      <w:marLeft w:val="0"/>
      <w:marRight w:val="0"/>
      <w:marTop w:val="0"/>
      <w:marBottom w:val="0"/>
      <w:divBdr>
        <w:top w:val="none" w:sz="0" w:space="0" w:color="auto"/>
        <w:left w:val="none" w:sz="0" w:space="0" w:color="auto"/>
        <w:bottom w:val="none" w:sz="0" w:space="0" w:color="auto"/>
        <w:right w:val="none" w:sz="0" w:space="0" w:color="auto"/>
      </w:divBdr>
    </w:div>
    <w:div w:id="685447463">
      <w:bodyDiv w:val="1"/>
      <w:marLeft w:val="0"/>
      <w:marRight w:val="0"/>
      <w:marTop w:val="0"/>
      <w:marBottom w:val="0"/>
      <w:divBdr>
        <w:top w:val="none" w:sz="0" w:space="0" w:color="auto"/>
        <w:left w:val="none" w:sz="0" w:space="0" w:color="auto"/>
        <w:bottom w:val="none" w:sz="0" w:space="0" w:color="auto"/>
        <w:right w:val="none" w:sz="0" w:space="0" w:color="auto"/>
      </w:divBdr>
    </w:div>
    <w:div w:id="685668477">
      <w:bodyDiv w:val="1"/>
      <w:marLeft w:val="0"/>
      <w:marRight w:val="0"/>
      <w:marTop w:val="0"/>
      <w:marBottom w:val="0"/>
      <w:divBdr>
        <w:top w:val="none" w:sz="0" w:space="0" w:color="auto"/>
        <w:left w:val="none" w:sz="0" w:space="0" w:color="auto"/>
        <w:bottom w:val="none" w:sz="0" w:space="0" w:color="auto"/>
        <w:right w:val="none" w:sz="0" w:space="0" w:color="auto"/>
      </w:divBdr>
    </w:div>
    <w:div w:id="685714571">
      <w:bodyDiv w:val="1"/>
      <w:marLeft w:val="0"/>
      <w:marRight w:val="0"/>
      <w:marTop w:val="0"/>
      <w:marBottom w:val="0"/>
      <w:divBdr>
        <w:top w:val="none" w:sz="0" w:space="0" w:color="auto"/>
        <w:left w:val="none" w:sz="0" w:space="0" w:color="auto"/>
        <w:bottom w:val="none" w:sz="0" w:space="0" w:color="auto"/>
        <w:right w:val="none" w:sz="0" w:space="0" w:color="auto"/>
      </w:divBdr>
    </w:div>
    <w:div w:id="685794589">
      <w:bodyDiv w:val="1"/>
      <w:marLeft w:val="0"/>
      <w:marRight w:val="0"/>
      <w:marTop w:val="0"/>
      <w:marBottom w:val="0"/>
      <w:divBdr>
        <w:top w:val="none" w:sz="0" w:space="0" w:color="auto"/>
        <w:left w:val="none" w:sz="0" w:space="0" w:color="auto"/>
        <w:bottom w:val="none" w:sz="0" w:space="0" w:color="auto"/>
        <w:right w:val="none" w:sz="0" w:space="0" w:color="auto"/>
      </w:divBdr>
    </w:div>
    <w:div w:id="685862806">
      <w:bodyDiv w:val="1"/>
      <w:marLeft w:val="0"/>
      <w:marRight w:val="0"/>
      <w:marTop w:val="0"/>
      <w:marBottom w:val="0"/>
      <w:divBdr>
        <w:top w:val="none" w:sz="0" w:space="0" w:color="auto"/>
        <w:left w:val="none" w:sz="0" w:space="0" w:color="auto"/>
        <w:bottom w:val="none" w:sz="0" w:space="0" w:color="auto"/>
        <w:right w:val="none" w:sz="0" w:space="0" w:color="auto"/>
      </w:divBdr>
    </w:div>
    <w:div w:id="685907915">
      <w:bodyDiv w:val="1"/>
      <w:marLeft w:val="0"/>
      <w:marRight w:val="0"/>
      <w:marTop w:val="0"/>
      <w:marBottom w:val="0"/>
      <w:divBdr>
        <w:top w:val="none" w:sz="0" w:space="0" w:color="auto"/>
        <w:left w:val="none" w:sz="0" w:space="0" w:color="auto"/>
        <w:bottom w:val="none" w:sz="0" w:space="0" w:color="auto"/>
        <w:right w:val="none" w:sz="0" w:space="0" w:color="auto"/>
      </w:divBdr>
    </w:div>
    <w:div w:id="686056044">
      <w:bodyDiv w:val="1"/>
      <w:marLeft w:val="0"/>
      <w:marRight w:val="0"/>
      <w:marTop w:val="0"/>
      <w:marBottom w:val="0"/>
      <w:divBdr>
        <w:top w:val="none" w:sz="0" w:space="0" w:color="auto"/>
        <w:left w:val="none" w:sz="0" w:space="0" w:color="auto"/>
        <w:bottom w:val="none" w:sz="0" w:space="0" w:color="auto"/>
        <w:right w:val="none" w:sz="0" w:space="0" w:color="auto"/>
      </w:divBdr>
    </w:div>
    <w:div w:id="686173280">
      <w:bodyDiv w:val="1"/>
      <w:marLeft w:val="0"/>
      <w:marRight w:val="0"/>
      <w:marTop w:val="0"/>
      <w:marBottom w:val="0"/>
      <w:divBdr>
        <w:top w:val="none" w:sz="0" w:space="0" w:color="auto"/>
        <w:left w:val="none" w:sz="0" w:space="0" w:color="auto"/>
        <w:bottom w:val="none" w:sz="0" w:space="0" w:color="auto"/>
        <w:right w:val="none" w:sz="0" w:space="0" w:color="auto"/>
      </w:divBdr>
    </w:div>
    <w:div w:id="686254847">
      <w:bodyDiv w:val="1"/>
      <w:marLeft w:val="0"/>
      <w:marRight w:val="0"/>
      <w:marTop w:val="0"/>
      <w:marBottom w:val="0"/>
      <w:divBdr>
        <w:top w:val="none" w:sz="0" w:space="0" w:color="auto"/>
        <w:left w:val="none" w:sz="0" w:space="0" w:color="auto"/>
        <w:bottom w:val="none" w:sz="0" w:space="0" w:color="auto"/>
        <w:right w:val="none" w:sz="0" w:space="0" w:color="auto"/>
      </w:divBdr>
    </w:div>
    <w:div w:id="686298660">
      <w:bodyDiv w:val="1"/>
      <w:marLeft w:val="0"/>
      <w:marRight w:val="0"/>
      <w:marTop w:val="0"/>
      <w:marBottom w:val="0"/>
      <w:divBdr>
        <w:top w:val="none" w:sz="0" w:space="0" w:color="auto"/>
        <w:left w:val="none" w:sz="0" w:space="0" w:color="auto"/>
        <w:bottom w:val="none" w:sz="0" w:space="0" w:color="auto"/>
        <w:right w:val="none" w:sz="0" w:space="0" w:color="auto"/>
      </w:divBdr>
    </w:div>
    <w:div w:id="686325623">
      <w:bodyDiv w:val="1"/>
      <w:marLeft w:val="0"/>
      <w:marRight w:val="0"/>
      <w:marTop w:val="0"/>
      <w:marBottom w:val="0"/>
      <w:divBdr>
        <w:top w:val="none" w:sz="0" w:space="0" w:color="auto"/>
        <w:left w:val="none" w:sz="0" w:space="0" w:color="auto"/>
        <w:bottom w:val="none" w:sz="0" w:space="0" w:color="auto"/>
        <w:right w:val="none" w:sz="0" w:space="0" w:color="auto"/>
      </w:divBdr>
    </w:div>
    <w:div w:id="686638936">
      <w:bodyDiv w:val="1"/>
      <w:marLeft w:val="0"/>
      <w:marRight w:val="0"/>
      <w:marTop w:val="0"/>
      <w:marBottom w:val="0"/>
      <w:divBdr>
        <w:top w:val="none" w:sz="0" w:space="0" w:color="auto"/>
        <w:left w:val="none" w:sz="0" w:space="0" w:color="auto"/>
        <w:bottom w:val="none" w:sz="0" w:space="0" w:color="auto"/>
        <w:right w:val="none" w:sz="0" w:space="0" w:color="auto"/>
      </w:divBdr>
    </w:div>
    <w:div w:id="686754690">
      <w:bodyDiv w:val="1"/>
      <w:marLeft w:val="0"/>
      <w:marRight w:val="0"/>
      <w:marTop w:val="0"/>
      <w:marBottom w:val="0"/>
      <w:divBdr>
        <w:top w:val="none" w:sz="0" w:space="0" w:color="auto"/>
        <w:left w:val="none" w:sz="0" w:space="0" w:color="auto"/>
        <w:bottom w:val="none" w:sz="0" w:space="0" w:color="auto"/>
        <w:right w:val="none" w:sz="0" w:space="0" w:color="auto"/>
      </w:divBdr>
    </w:div>
    <w:div w:id="686755035">
      <w:bodyDiv w:val="1"/>
      <w:marLeft w:val="0"/>
      <w:marRight w:val="0"/>
      <w:marTop w:val="0"/>
      <w:marBottom w:val="0"/>
      <w:divBdr>
        <w:top w:val="none" w:sz="0" w:space="0" w:color="auto"/>
        <w:left w:val="none" w:sz="0" w:space="0" w:color="auto"/>
        <w:bottom w:val="none" w:sz="0" w:space="0" w:color="auto"/>
        <w:right w:val="none" w:sz="0" w:space="0" w:color="auto"/>
      </w:divBdr>
    </w:div>
    <w:div w:id="686756703">
      <w:bodyDiv w:val="1"/>
      <w:marLeft w:val="0"/>
      <w:marRight w:val="0"/>
      <w:marTop w:val="0"/>
      <w:marBottom w:val="0"/>
      <w:divBdr>
        <w:top w:val="none" w:sz="0" w:space="0" w:color="auto"/>
        <w:left w:val="none" w:sz="0" w:space="0" w:color="auto"/>
        <w:bottom w:val="none" w:sz="0" w:space="0" w:color="auto"/>
        <w:right w:val="none" w:sz="0" w:space="0" w:color="auto"/>
      </w:divBdr>
    </w:div>
    <w:div w:id="686828076">
      <w:bodyDiv w:val="1"/>
      <w:marLeft w:val="0"/>
      <w:marRight w:val="0"/>
      <w:marTop w:val="0"/>
      <w:marBottom w:val="0"/>
      <w:divBdr>
        <w:top w:val="none" w:sz="0" w:space="0" w:color="auto"/>
        <w:left w:val="none" w:sz="0" w:space="0" w:color="auto"/>
        <w:bottom w:val="none" w:sz="0" w:space="0" w:color="auto"/>
        <w:right w:val="none" w:sz="0" w:space="0" w:color="auto"/>
      </w:divBdr>
    </w:div>
    <w:div w:id="686903189">
      <w:bodyDiv w:val="1"/>
      <w:marLeft w:val="0"/>
      <w:marRight w:val="0"/>
      <w:marTop w:val="0"/>
      <w:marBottom w:val="0"/>
      <w:divBdr>
        <w:top w:val="none" w:sz="0" w:space="0" w:color="auto"/>
        <w:left w:val="none" w:sz="0" w:space="0" w:color="auto"/>
        <w:bottom w:val="none" w:sz="0" w:space="0" w:color="auto"/>
        <w:right w:val="none" w:sz="0" w:space="0" w:color="auto"/>
      </w:divBdr>
    </w:div>
    <w:div w:id="687028352">
      <w:bodyDiv w:val="1"/>
      <w:marLeft w:val="0"/>
      <w:marRight w:val="0"/>
      <w:marTop w:val="0"/>
      <w:marBottom w:val="0"/>
      <w:divBdr>
        <w:top w:val="none" w:sz="0" w:space="0" w:color="auto"/>
        <w:left w:val="none" w:sz="0" w:space="0" w:color="auto"/>
        <w:bottom w:val="none" w:sz="0" w:space="0" w:color="auto"/>
        <w:right w:val="none" w:sz="0" w:space="0" w:color="auto"/>
      </w:divBdr>
    </w:div>
    <w:div w:id="687173457">
      <w:bodyDiv w:val="1"/>
      <w:marLeft w:val="0"/>
      <w:marRight w:val="0"/>
      <w:marTop w:val="0"/>
      <w:marBottom w:val="0"/>
      <w:divBdr>
        <w:top w:val="none" w:sz="0" w:space="0" w:color="auto"/>
        <w:left w:val="none" w:sz="0" w:space="0" w:color="auto"/>
        <w:bottom w:val="none" w:sz="0" w:space="0" w:color="auto"/>
        <w:right w:val="none" w:sz="0" w:space="0" w:color="auto"/>
      </w:divBdr>
    </w:div>
    <w:div w:id="687217394">
      <w:bodyDiv w:val="1"/>
      <w:marLeft w:val="0"/>
      <w:marRight w:val="0"/>
      <w:marTop w:val="0"/>
      <w:marBottom w:val="0"/>
      <w:divBdr>
        <w:top w:val="none" w:sz="0" w:space="0" w:color="auto"/>
        <w:left w:val="none" w:sz="0" w:space="0" w:color="auto"/>
        <w:bottom w:val="none" w:sz="0" w:space="0" w:color="auto"/>
        <w:right w:val="none" w:sz="0" w:space="0" w:color="auto"/>
      </w:divBdr>
    </w:div>
    <w:div w:id="687756589">
      <w:bodyDiv w:val="1"/>
      <w:marLeft w:val="0"/>
      <w:marRight w:val="0"/>
      <w:marTop w:val="0"/>
      <w:marBottom w:val="0"/>
      <w:divBdr>
        <w:top w:val="none" w:sz="0" w:space="0" w:color="auto"/>
        <w:left w:val="none" w:sz="0" w:space="0" w:color="auto"/>
        <w:bottom w:val="none" w:sz="0" w:space="0" w:color="auto"/>
        <w:right w:val="none" w:sz="0" w:space="0" w:color="auto"/>
      </w:divBdr>
    </w:div>
    <w:div w:id="687757426">
      <w:bodyDiv w:val="1"/>
      <w:marLeft w:val="0"/>
      <w:marRight w:val="0"/>
      <w:marTop w:val="0"/>
      <w:marBottom w:val="0"/>
      <w:divBdr>
        <w:top w:val="none" w:sz="0" w:space="0" w:color="auto"/>
        <w:left w:val="none" w:sz="0" w:space="0" w:color="auto"/>
        <w:bottom w:val="none" w:sz="0" w:space="0" w:color="auto"/>
        <w:right w:val="none" w:sz="0" w:space="0" w:color="auto"/>
      </w:divBdr>
    </w:div>
    <w:div w:id="687827179">
      <w:bodyDiv w:val="1"/>
      <w:marLeft w:val="0"/>
      <w:marRight w:val="0"/>
      <w:marTop w:val="0"/>
      <w:marBottom w:val="0"/>
      <w:divBdr>
        <w:top w:val="none" w:sz="0" w:space="0" w:color="auto"/>
        <w:left w:val="none" w:sz="0" w:space="0" w:color="auto"/>
        <w:bottom w:val="none" w:sz="0" w:space="0" w:color="auto"/>
        <w:right w:val="none" w:sz="0" w:space="0" w:color="auto"/>
      </w:divBdr>
    </w:div>
    <w:div w:id="687829355">
      <w:bodyDiv w:val="1"/>
      <w:marLeft w:val="0"/>
      <w:marRight w:val="0"/>
      <w:marTop w:val="0"/>
      <w:marBottom w:val="0"/>
      <w:divBdr>
        <w:top w:val="none" w:sz="0" w:space="0" w:color="auto"/>
        <w:left w:val="none" w:sz="0" w:space="0" w:color="auto"/>
        <w:bottom w:val="none" w:sz="0" w:space="0" w:color="auto"/>
        <w:right w:val="none" w:sz="0" w:space="0" w:color="auto"/>
      </w:divBdr>
    </w:div>
    <w:div w:id="688262078">
      <w:bodyDiv w:val="1"/>
      <w:marLeft w:val="0"/>
      <w:marRight w:val="0"/>
      <w:marTop w:val="0"/>
      <w:marBottom w:val="0"/>
      <w:divBdr>
        <w:top w:val="none" w:sz="0" w:space="0" w:color="auto"/>
        <w:left w:val="none" w:sz="0" w:space="0" w:color="auto"/>
        <w:bottom w:val="none" w:sz="0" w:space="0" w:color="auto"/>
        <w:right w:val="none" w:sz="0" w:space="0" w:color="auto"/>
      </w:divBdr>
    </w:div>
    <w:div w:id="688335108">
      <w:bodyDiv w:val="1"/>
      <w:marLeft w:val="0"/>
      <w:marRight w:val="0"/>
      <w:marTop w:val="0"/>
      <w:marBottom w:val="0"/>
      <w:divBdr>
        <w:top w:val="none" w:sz="0" w:space="0" w:color="auto"/>
        <w:left w:val="none" w:sz="0" w:space="0" w:color="auto"/>
        <w:bottom w:val="none" w:sz="0" w:space="0" w:color="auto"/>
        <w:right w:val="none" w:sz="0" w:space="0" w:color="auto"/>
      </w:divBdr>
    </w:div>
    <w:div w:id="688487415">
      <w:bodyDiv w:val="1"/>
      <w:marLeft w:val="0"/>
      <w:marRight w:val="0"/>
      <w:marTop w:val="0"/>
      <w:marBottom w:val="0"/>
      <w:divBdr>
        <w:top w:val="none" w:sz="0" w:space="0" w:color="auto"/>
        <w:left w:val="none" w:sz="0" w:space="0" w:color="auto"/>
        <w:bottom w:val="none" w:sz="0" w:space="0" w:color="auto"/>
        <w:right w:val="none" w:sz="0" w:space="0" w:color="auto"/>
      </w:divBdr>
    </w:div>
    <w:div w:id="689066844">
      <w:bodyDiv w:val="1"/>
      <w:marLeft w:val="0"/>
      <w:marRight w:val="0"/>
      <w:marTop w:val="0"/>
      <w:marBottom w:val="0"/>
      <w:divBdr>
        <w:top w:val="none" w:sz="0" w:space="0" w:color="auto"/>
        <w:left w:val="none" w:sz="0" w:space="0" w:color="auto"/>
        <w:bottom w:val="none" w:sz="0" w:space="0" w:color="auto"/>
        <w:right w:val="none" w:sz="0" w:space="0" w:color="auto"/>
      </w:divBdr>
    </w:div>
    <w:div w:id="689069631">
      <w:bodyDiv w:val="1"/>
      <w:marLeft w:val="0"/>
      <w:marRight w:val="0"/>
      <w:marTop w:val="0"/>
      <w:marBottom w:val="0"/>
      <w:divBdr>
        <w:top w:val="none" w:sz="0" w:space="0" w:color="auto"/>
        <w:left w:val="none" w:sz="0" w:space="0" w:color="auto"/>
        <w:bottom w:val="none" w:sz="0" w:space="0" w:color="auto"/>
        <w:right w:val="none" w:sz="0" w:space="0" w:color="auto"/>
      </w:divBdr>
    </w:div>
    <w:div w:id="689140473">
      <w:bodyDiv w:val="1"/>
      <w:marLeft w:val="0"/>
      <w:marRight w:val="0"/>
      <w:marTop w:val="0"/>
      <w:marBottom w:val="0"/>
      <w:divBdr>
        <w:top w:val="none" w:sz="0" w:space="0" w:color="auto"/>
        <w:left w:val="none" w:sz="0" w:space="0" w:color="auto"/>
        <w:bottom w:val="none" w:sz="0" w:space="0" w:color="auto"/>
        <w:right w:val="none" w:sz="0" w:space="0" w:color="auto"/>
      </w:divBdr>
    </w:div>
    <w:div w:id="689181974">
      <w:bodyDiv w:val="1"/>
      <w:marLeft w:val="0"/>
      <w:marRight w:val="0"/>
      <w:marTop w:val="0"/>
      <w:marBottom w:val="0"/>
      <w:divBdr>
        <w:top w:val="none" w:sz="0" w:space="0" w:color="auto"/>
        <w:left w:val="none" w:sz="0" w:space="0" w:color="auto"/>
        <w:bottom w:val="none" w:sz="0" w:space="0" w:color="auto"/>
        <w:right w:val="none" w:sz="0" w:space="0" w:color="auto"/>
      </w:divBdr>
    </w:div>
    <w:div w:id="689448690">
      <w:bodyDiv w:val="1"/>
      <w:marLeft w:val="0"/>
      <w:marRight w:val="0"/>
      <w:marTop w:val="0"/>
      <w:marBottom w:val="0"/>
      <w:divBdr>
        <w:top w:val="none" w:sz="0" w:space="0" w:color="auto"/>
        <w:left w:val="none" w:sz="0" w:space="0" w:color="auto"/>
        <w:bottom w:val="none" w:sz="0" w:space="0" w:color="auto"/>
        <w:right w:val="none" w:sz="0" w:space="0" w:color="auto"/>
      </w:divBdr>
    </w:div>
    <w:div w:id="689449226">
      <w:bodyDiv w:val="1"/>
      <w:marLeft w:val="0"/>
      <w:marRight w:val="0"/>
      <w:marTop w:val="0"/>
      <w:marBottom w:val="0"/>
      <w:divBdr>
        <w:top w:val="none" w:sz="0" w:space="0" w:color="auto"/>
        <w:left w:val="none" w:sz="0" w:space="0" w:color="auto"/>
        <w:bottom w:val="none" w:sz="0" w:space="0" w:color="auto"/>
        <w:right w:val="none" w:sz="0" w:space="0" w:color="auto"/>
      </w:divBdr>
    </w:div>
    <w:div w:id="689599416">
      <w:bodyDiv w:val="1"/>
      <w:marLeft w:val="0"/>
      <w:marRight w:val="0"/>
      <w:marTop w:val="0"/>
      <w:marBottom w:val="0"/>
      <w:divBdr>
        <w:top w:val="none" w:sz="0" w:space="0" w:color="auto"/>
        <w:left w:val="none" w:sz="0" w:space="0" w:color="auto"/>
        <w:bottom w:val="none" w:sz="0" w:space="0" w:color="auto"/>
        <w:right w:val="none" w:sz="0" w:space="0" w:color="auto"/>
      </w:divBdr>
    </w:div>
    <w:div w:id="689600177">
      <w:bodyDiv w:val="1"/>
      <w:marLeft w:val="0"/>
      <w:marRight w:val="0"/>
      <w:marTop w:val="0"/>
      <w:marBottom w:val="0"/>
      <w:divBdr>
        <w:top w:val="none" w:sz="0" w:space="0" w:color="auto"/>
        <w:left w:val="none" w:sz="0" w:space="0" w:color="auto"/>
        <w:bottom w:val="none" w:sz="0" w:space="0" w:color="auto"/>
        <w:right w:val="none" w:sz="0" w:space="0" w:color="auto"/>
      </w:divBdr>
    </w:div>
    <w:div w:id="689644666">
      <w:bodyDiv w:val="1"/>
      <w:marLeft w:val="0"/>
      <w:marRight w:val="0"/>
      <w:marTop w:val="0"/>
      <w:marBottom w:val="0"/>
      <w:divBdr>
        <w:top w:val="none" w:sz="0" w:space="0" w:color="auto"/>
        <w:left w:val="none" w:sz="0" w:space="0" w:color="auto"/>
        <w:bottom w:val="none" w:sz="0" w:space="0" w:color="auto"/>
        <w:right w:val="none" w:sz="0" w:space="0" w:color="auto"/>
      </w:divBdr>
    </w:div>
    <w:div w:id="689797533">
      <w:bodyDiv w:val="1"/>
      <w:marLeft w:val="0"/>
      <w:marRight w:val="0"/>
      <w:marTop w:val="0"/>
      <w:marBottom w:val="0"/>
      <w:divBdr>
        <w:top w:val="none" w:sz="0" w:space="0" w:color="auto"/>
        <w:left w:val="none" w:sz="0" w:space="0" w:color="auto"/>
        <w:bottom w:val="none" w:sz="0" w:space="0" w:color="auto"/>
        <w:right w:val="none" w:sz="0" w:space="0" w:color="auto"/>
      </w:divBdr>
    </w:div>
    <w:div w:id="689913105">
      <w:bodyDiv w:val="1"/>
      <w:marLeft w:val="0"/>
      <w:marRight w:val="0"/>
      <w:marTop w:val="0"/>
      <w:marBottom w:val="0"/>
      <w:divBdr>
        <w:top w:val="none" w:sz="0" w:space="0" w:color="auto"/>
        <w:left w:val="none" w:sz="0" w:space="0" w:color="auto"/>
        <w:bottom w:val="none" w:sz="0" w:space="0" w:color="auto"/>
        <w:right w:val="none" w:sz="0" w:space="0" w:color="auto"/>
      </w:divBdr>
    </w:div>
    <w:div w:id="689989264">
      <w:bodyDiv w:val="1"/>
      <w:marLeft w:val="0"/>
      <w:marRight w:val="0"/>
      <w:marTop w:val="0"/>
      <w:marBottom w:val="0"/>
      <w:divBdr>
        <w:top w:val="none" w:sz="0" w:space="0" w:color="auto"/>
        <w:left w:val="none" w:sz="0" w:space="0" w:color="auto"/>
        <w:bottom w:val="none" w:sz="0" w:space="0" w:color="auto"/>
        <w:right w:val="none" w:sz="0" w:space="0" w:color="auto"/>
      </w:divBdr>
    </w:div>
    <w:div w:id="690104305">
      <w:bodyDiv w:val="1"/>
      <w:marLeft w:val="0"/>
      <w:marRight w:val="0"/>
      <w:marTop w:val="0"/>
      <w:marBottom w:val="0"/>
      <w:divBdr>
        <w:top w:val="none" w:sz="0" w:space="0" w:color="auto"/>
        <w:left w:val="none" w:sz="0" w:space="0" w:color="auto"/>
        <w:bottom w:val="none" w:sz="0" w:space="0" w:color="auto"/>
        <w:right w:val="none" w:sz="0" w:space="0" w:color="auto"/>
      </w:divBdr>
    </w:div>
    <w:div w:id="690302496">
      <w:bodyDiv w:val="1"/>
      <w:marLeft w:val="0"/>
      <w:marRight w:val="0"/>
      <w:marTop w:val="0"/>
      <w:marBottom w:val="0"/>
      <w:divBdr>
        <w:top w:val="none" w:sz="0" w:space="0" w:color="auto"/>
        <w:left w:val="none" w:sz="0" w:space="0" w:color="auto"/>
        <w:bottom w:val="none" w:sz="0" w:space="0" w:color="auto"/>
        <w:right w:val="none" w:sz="0" w:space="0" w:color="auto"/>
      </w:divBdr>
    </w:div>
    <w:div w:id="690376328">
      <w:bodyDiv w:val="1"/>
      <w:marLeft w:val="0"/>
      <w:marRight w:val="0"/>
      <w:marTop w:val="0"/>
      <w:marBottom w:val="0"/>
      <w:divBdr>
        <w:top w:val="none" w:sz="0" w:space="0" w:color="auto"/>
        <w:left w:val="none" w:sz="0" w:space="0" w:color="auto"/>
        <w:bottom w:val="none" w:sz="0" w:space="0" w:color="auto"/>
        <w:right w:val="none" w:sz="0" w:space="0" w:color="auto"/>
      </w:divBdr>
    </w:div>
    <w:div w:id="690448691">
      <w:bodyDiv w:val="1"/>
      <w:marLeft w:val="0"/>
      <w:marRight w:val="0"/>
      <w:marTop w:val="0"/>
      <w:marBottom w:val="0"/>
      <w:divBdr>
        <w:top w:val="none" w:sz="0" w:space="0" w:color="auto"/>
        <w:left w:val="none" w:sz="0" w:space="0" w:color="auto"/>
        <w:bottom w:val="none" w:sz="0" w:space="0" w:color="auto"/>
        <w:right w:val="none" w:sz="0" w:space="0" w:color="auto"/>
      </w:divBdr>
    </w:div>
    <w:div w:id="690763662">
      <w:bodyDiv w:val="1"/>
      <w:marLeft w:val="0"/>
      <w:marRight w:val="0"/>
      <w:marTop w:val="0"/>
      <w:marBottom w:val="0"/>
      <w:divBdr>
        <w:top w:val="none" w:sz="0" w:space="0" w:color="auto"/>
        <w:left w:val="none" w:sz="0" w:space="0" w:color="auto"/>
        <w:bottom w:val="none" w:sz="0" w:space="0" w:color="auto"/>
        <w:right w:val="none" w:sz="0" w:space="0" w:color="auto"/>
      </w:divBdr>
    </w:div>
    <w:div w:id="690911007">
      <w:bodyDiv w:val="1"/>
      <w:marLeft w:val="0"/>
      <w:marRight w:val="0"/>
      <w:marTop w:val="0"/>
      <w:marBottom w:val="0"/>
      <w:divBdr>
        <w:top w:val="none" w:sz="0" w:space="0" w:color="auto"/>
        <w:left w:val="none" w:sz="0" w:space="0" w:color="auto"/>
        <w:bottom w:val="none" w:sz="0" w:space="0" w:color="auto"/>
        <w:right w:val="none" w:sz="0" w:space="0" w:color="auto"/>
      </w:divBdr>
    </w:div>
    <w:div w:id="690912177">
      <w:bodyDiv w:val="1"/>
      <w:marLeft w:val="0"/>
      <w:marRight w:val="0"/>
      <w:marTop w:val="0"/>
      <w:marBottom w:val="0"/>
      <w:divBdr>
        <w:top w:val="none" w:sz="0" w:space="0" w:color="auto"/>
        <w:left w:val="none" w:sz="0" w:space="0" w:color="auto"/>
        <w:bottom w:val="none" w:sz="0" w:space="0" w:color="auto"/>
        <w:right w:val="none" w:sz="0" w:space="0" w:color="auto"/>
      </w:divBdr>
    </w:div>
    <w:div w:id="690958864">
      <w:bodyDiv w:val="1"/>
      <w:marLeft w:val="0"/>
      <w:marRight w:val="0"/>
      <w:marTop w:val="0"/>
      <w:marBottom w:val="0"/>
      <w:divBdr>
        <w:top w:val="none" w:sz="0" w:space="0" w:color="auto"/>
        <w:left w:val="none" w:sz="0" w:space="0" w:color="auto"/>
        <w:bottom w:val="none" w:sz="0" w:space="0" w:color="auto"/>
        <w:right w:val="none" w:sz="0" w:space="0" w:color="auto"/>
      </w:divBdr>
    </w:div>
    <w:div w:id="691028723">
      <w:bodyDiv w:val="1"/>
      <w:marLeft w:val="0"/>
      <w:marRight w:val="0"/>
      <w:marTop w:val="0"/>
      <w:marBottom w:val="0"/>
      <w:divBdr>
        <w:top w:val="none" w:sz="0" w:space="0" w:color="auto"/>
        <w:left w:val="none" w:sz="0" w:space="0" w:color="auto"/>
        <w:bottom w:val="none" w:sz="0" w:space="0" w:color="auto"/>
        <w:right w:val="none" w:sz="0" w:space="0" w:color="auto"/>
      </w:divBdr>
    </w:div>
    <w:div w:id="691153047">
      <w:bodyDiv w:val="1"/>
      <w:marLeft w:val="0"/>
      <w:marRight w:val="0"/>
      <w:marTop w:val="0"/>
      <w:marBottom w:val="0"/>
      <w:divBdr>
        <w:top w:val="none" w:sz="0" w:space="0" w:color="auto"/>
        <w:left w:val="none" w:sz="0" w:space="0" w:color="auto"/>
        <w:bottom w:val="none" w:sz="0" w:space="0" w:color="auto"/>
        <w:right w:val="none" w:sz="0" w:space="0" w:color="auto"/>
      </w:divBdr>
    </w:div>
    <w:div w:id="691227395">
      <w:bodyDiv w:val="1"/>
      <w:marLeft w:val="0"/>
      <w:marRight w:val="0"/>
      <w:marTop w:val="0"/>
      <w:marBottom w:val="0"/>
      <w:divBdr>
        <w:top w:val="none" w:sz="0" w:space="0" w:color="auto"/>
        <w:left w:val="none" w:sz="0" w:space="0" w:color="auto"/>
        <w:bottom w:val="none" w:sz="0" w:space="0" w:color="auto"/>
        <w:right w:val="none" w:sz="0" w:space="0" w:color="auto"/>
      </w:divBdr>
    </w:div>
    <w:div w:id="691299388">
      <w:bodyDiv w:val="1"/>
      <w:marLeft w:val="0"/>
      <w:marRight w:val="0"/>
      <w:marTop w:val="0"/>
      <w:marBottom w:val="0"/>
      <w:divBdr>
        <w:top w:val="none" w:sz="0" w:space="0" w:color="auto"/>
        <w:left w:val="none" w:sz="0" w:space="0" w:color="auto"/>
        <w:bottom w:val="none" w:sz="0" w:space="0" w:color="auto"/>
        <w:right w:val="none" w:sz="0" w:space="0" w:color="auto"/>
      </w:divBdr>
    </w:div>
    <w:div w:id="691419603">
      <w:bodyDiv w:val="1"/>
      <w:marLeft w:val="0"/>
      <w:marRight w:val="0"/>
      <w:marTop w:val="0"/>
      <w:marBottom w:val="0"/>
      <w:divBdr>
        <w:top w:val="none" w:sz="0" w:space="0" w:color="auto"/>
        <w:left w:val="none" w:sz="0" w:space="0" w:color="auto"/>
        <w:bottom w:val="none" w:sz="0" w:space="0" w:color="auto"/>
        <w:right w:val="none" w:sz="0" w:space="0" w:color="auto"/>
      </w:divBdr>
    </w:div>
    <w:div w:id="691567309">
      <w:bodyDiv w:val="1"/>
      <w:marLeft w:val="0"/>
      <w:marRight w:val="0"/>
      <w:marTop w:val="0"/>
      <w:marBottom w:val="0"/>
      <w:divBdr>
        <w:top w:val="none" w:sz="0" w:space="0" w:color="auto"/>
        <w:left w:val="none" w:sz="0" w:space="0" w:color="auto"/>
        <w:bottom w:val="none" w:sz="0" w:space="0" w:color="auto"/>
        <w:right w:val="none" w:sz="0" w:space="0" w:color="auto"/>
      </w:divBdr>
    </w:div>
    <w:div w:id="691608748">
      <w:bodyDiv w:val="1"/>
      <w:marLeft w:val="0"/>
      <w:marRight w:val="0"/>
      <w:marTop w:val="0"/>
      <w:marBottom w:val="0"/>
      <w:divBdr>
        <w:top w:val="none" w:sz="0" w:space="0" w:color="auto"/>
        <w:left w:val="none" w:sz="0" w:space="0" w:color="auto"/>
        <w:bottom w:val="none" w:sz="0" w:space="0" w:color="auto"/>
        <w:right w:val="none" w:sz="0" w:space="0" w:color="auto"/>
      </w:divBdr>
    </w:div>
    <w:div w:id="691616928">
      <w:bodyDiv w:val="1"/>
      <w:marLeft w:val="0"/>
      <w:marRight w:val="0"/>
      <w:marTop w:val="0"/>
      <w:marBottom w:val="0"/>
      <w:divBdr>
        <w:top w:val="none" w:sz="0" w:space="0" w:color="auto"/>
        <w:left w:val="none" w:sz="0" w:space="0" w:color="auto"/>
        <w:bottom w:val="none" w:sz="0" w:space="0" w:color="auto"/>
        <w:right w:val="none" w:sz="0" w:space="0" w:color="auto"/>
      </w:divBdr>
    </w:div>
    <w:div w:id="691761938">
      <w:bodyDiv w:val="1"/>
      <w:marLeft w:val="0"/>
      <w:marRight w:val="0"/>
      <w:marTop w:val="0"/>
      <w:marBottom w:val="0"/>
      <w:divBdr>
        <w:top w:val="none" w:sz="0" w:space="0" w:color="auto"/>
        <w:left w:val="none" w:sz="0" w:space="0" w:color="auto"/>
        <w:bottom w:val="none" w:sz="0" w:space="0" w:color="auto"/>
        <w:right w:val="none" w:sz="0" w:space="0" w:color="auto"/>
      </w:divBdr>
    </w:div>
    <w:div w:id="691956342">
      <w:bodyDiv w:val="1"/>
      <w:marLeft w:val="0"/>
      <w:marRight w:val="0"/>
      <w:marTop w:val="0"/>
      <w:marBottom w:val="0"/>
      <w:divBdr>
        <w:top w:val="none" w:sz="0" w:space="0" w:color="auto"/>
        <w:left w:val="none" w:sz="0" w:space="0" w:color="auto"/>
        <w:bottom w:val="none" w:sz="0" w:space="0" w:color="auto"/>
        <w:right w:val="none" w:sz="0" w:space="0" w:color="auto"/>
      </w:divBdr>
    </w:div>
    <w:div w:id="691997687">
      <w:bodyDiv w:val="1"/>
      <w:marLeft w:val="0"/>
      <w:marRight w:val="0"/>
      <w:marTop w:val="0"/>
      <w:marBottom w:val="0"/>
      <w:divBdr>
        <w:top w:val="none" w:sz="0" w:space="0" w:color="auto"/>
        <w:left w:val="none" w:sz="0" w:space="0" w:color="auto"/>
        <w:bottom w:val="none" w:sz="0" w:space="0" w:color="auto"/>
        <w:right w:val="none" w:sz="0" w:space="0" w:color="auto"/>
      </w:divBdr>
    </w:div>
    <w:div w:id="692151007">
      <w:bodyDiv w:val="1"/>
      <w:marLeft w:val="0"/>
      <w:marRight w:val="0"/>
      <w:marTop w:val="0"/>
      <w:marBottom w:val="0"/>
      <w:divBdr>
        <w:top w:val="none" w:sz="0" w:space="0" w:color="auto"/>
        <w:left w:val="none" w:sz="0" w:space="0" w:color="auto"/>
        <w:bottom w:val="none" w:sz="0" w:space="0" w:color="auto"/>
        <w:right w:val="none" w:sz="0" w:space="0" w:color="auto"/>
      </w:divBdr>
    </w:div>
    <w:div w:id="692197019">
      <w:bodyDiv w:val="1"/>
      <w:marLeft w:val="0"/>
      <w:marRight w:val="0"/>
      <w:marTop w:val="0"/>
      <w:marBottom w:val="0"/>
      <w:divBdr>
        <w:top w:val="none" w:sz="0" w:space="0" w:color="auto"/>
        <w:left w:val="none" w:sz="0" w:space="0" w:color="auto"/>
        <w:bottom w:val="none" w:sz="0" w:space="0" w:color="auto"/>
        <w:right w:val="none" w:sz="0" w:space="0" w:color="auto"/>
      </w:divBdr>
    </w:div>
    <w:div w:id="692340179">
      <w:bodyDiv w:val="1"/>
      <w:marLeft w:val="0"/>
      <w:marRight w:val="0"/>
      <w:marTop w:val="0"/>
      <w:marBottom w:val="0"/>
      <w:divBdr>
        <w:top w:val="none" w:sz="0" w:space="0" w:color="auto"/>
        <w:left w:val="none" w:sz="0" w:space="0" w:color="auto"/>
        <w:bottom w:val="none" w:sz="0" w:space="0" w:color="auto"/>
        <w:right w:val="none" w:sz="0" w:space="0" w:color="auto"/>
      </w:divBdr>
    </w:div>
    <w:div w:id="692342383">
      <w:bodyDiv w:val="1"/>
      <w:marLeft w:val="0"/>
      <w:marRight w:val="0"/>
      <w:marTop w:val="0"/>
      <w:marBottom w:val="0"/>
      <w:divBdr>
        <w:top w:val="none" w:sz="0" w:space="0" w:color="auto"/>
        <w:left w:val="none" w:sz="0" w:space="0" w:color="auto"/>
        <w:bottom w:val="none" w:sz="0" w:space="0" w:color="auto"/>
        <w:right w:val="none" w:sz="0" w:space="0" w:color="auto"/>
      </w:divBdr>
    </w:div>
    <w:div w:id="692346787">
      <w:bodyDiv w:val="1"/>
      <w:marLeft w:val="0"/>
      <w:marRight w:val="0"/>
      <w:marTop w:val="0"/>
      <w:marBottom w:val="0"/>
      <w:divBdr>
        <w:top w:val="none" w:sz="0" w:space="0" w:color="auto"/>
        <w:left w:val="none" w:sz="0" w:space="0" w:color="auto"/>
        <w:bottom w:val="none" w:sz="0" w:space="0" w:color="auto"/>
        <w:right w:val="none" w:sz="0" w:space="0" w:color="auto"/>
      </w:divBdr>
    </w:div>
    <w:div w:id="692728323">
      <w:bodyDiv w:val="1"/>
      <w:marLeft w:val="0"/>
      <w:marRight w:val="0"/>
      <w:marTop w:val="0"/>
      <w:marBottom w:val="0"/>
      <w:divBdr>
        <w:top w:val="none" w:sz="0" w:space="0" w:color="auto"/>
        <w:left w:val="none" w:sz="0" w:space="0" w:color="auto"/>
        <w:bottom w:val="none" w:sz="0" w:space="0" w:color="auto"/>
        <w:right w:val="none" w:sz="0" w:space="0" w:color="auto"/>
      </w:divBdr>
    </w:div>
    <w:div w:id="692801116">
      <w:bodyDiv w:val="1"/>
      <w:marLeft w:val="0"/>
      <w:marRight w:val="0"/>
      <w:marTop w:val="0"/>
      <w:marBottom w:val="0"/>
      <w:divBdr>
        <w:top w:val="none" w:sz="0" w:space="0" w:color="auto"/>
        <w:left w:val="none" w:sz="0" w:space="0" w:color="auto"/>
        <w:bottom w:val="none" w:sz="0" w:space="0" w:color="auto"/>
        <w:right w:val="none" w:sz="0" w:space="0" w:color="auto"/>
      </w:divBdr>
    </w:div>
    <w:div w:id="692849039">
      <w:bodyDiv w:val="1"/>
      <w:marLeft w:val="0"/>
      <w:marRight w:val="0"/>
      <w:marTop w:val="0"/>
      <w:marBottom w:val="0"/>
      <w:divBdr>
        <w:top w:val="none" w:sz="0" w:space="0" w:color="auto"/>
        <w:left w:val="none" w:sz="0" w:space="0" w:color="auto"/>
        <w:bottom w:val="none" w:sz="0" w:space="0" w:color="auto"/>
        <w:right w:val="none" w:sz="0" w:space="0" w:color="auto"/>
      </w:divBdr>
    </w:div>
    <w:div w:id="692922282">
      <w:bodyDiv w:val="1"/>
      <w:marLeft w:val="0"/>
      <w:marRight w:val="0"/>
      <w:marTop w:val="0"/>
      <w:marBottom w:val="0"/>
      <w:divBdr>
        <w:top w:val="none" w:sz="0" w:space="0" w:color="auto"/>
        <w:left w:val="none" w:sz="0" w:space="0" w:color="auto"/>
        <w:bottom w:val="none" w:sz="0" w:space="0" w:color="auto"/>
        <w:right w:val="none" w:sz="0" w:space="0" w:color="auto"/>
      </w:divBdr>
    </w:div>
    <w:div w:id="693072876">
      <w:bodyDiv w:val="1"/>
      <w:marLeft w:val="0"/>
      <w:marRight w:val="0"/>
      <w:marTop w:val="0"/>
      <w:marBottom w:val="0"/>
      <w:divBdr>
        <w:top w:val="none" w:sz="0" w:space="0" w:color="auto"/>
        <w:left w:val="none" w:sz="0" w:space="0" w:color="auto"/>
        <w:bottom w:val="none" w:sz="0" w:space="0" w:color="auto"/>
        <w:right w:val="none" w:sz="0" w:space="0" w:color="auto"/>
      </w:divBdr>
    </w:div>
    <w:div w:id="693264439">
      <w:bodyDiv w:val="1"/>
      <w:marLeft w:val="0"/>
      <w:marRight w:val="0"/>
      <w:marTop w:val="0"/>
      <w:marBottom w:val="0"/>
      <w:divBdr>
        <w:top w:val="none" w:sz="0" w:space="0" w:color="auto"/>
        <w:left w:val="none" w:sz="0" w:space="0" w:color="auto"/>
        <w:bottom w:val="none" w:sz="0" w:space="0" w:color="auto"/>
        <w:right w:val="none" w:sz="0" w:space="0" w:color="auto"/>
      </w:divBdr>
    </w:div>
    <w:div w:id="693387540">
      <w:bodyDiv w:val="1"/>
      <w:marLeft w:val="0"/>
      <w:marRight w:val="0"/>
      <w:marTop w:val="0"/>
      <w:marBottom w:val="0"/>
      <w:divBdr>
        <w:top w:val="none" w:sz="0" w:space="0" w:color="auto"/>
        <w:left w:val="none" w:sz="0" w:space="0" w:color="auto"/>
        <w:bottom w:val="none" w:sz="0" w:space="0" w:color="auto"/>
        <w:right w:val="none" w:sz="0" w:space="0" w:color="auto"/>
      </w:divBdr>
    </w:div>
    <w:div w:id="693462466">
      <w:bodyDiv w:val="1"/>
      <w:marLeft w:val="0"/>
      <w:marRight w:val="0"/>
      <w:marTop w:val="0"/>
      <w:marBottom w:val="0"/>
      <w:divBdr>
        <w:top w:val="none" w:sz="0" w:space="0" w:color="auto"/>
        <w:left w:val="none" w:sz="0" w:space="0" w:color="auto"/>
        <w:bottom w:val="none" w:sz="0" w:space="0" w:color="auto"/>
        <w:right w:val="none" w:sz="0" w:space="0" w:color="auto"/>
      </w:divBdr>
    </w:div>
    <w:div w:id="693532993">
      <w:bodyDiv w:val="1"/>
      <w:marLeft w:val="0"/>
      <w:marRight w:val="0"/>
      <w:marTop w:val="0"/>
      <w:marBottom w:val="0"/>
      <w:divBdr>
        <w:top w:val="none" w:sz="0" w:space="0" w:color="auto"/>
        <w:left w:val="none" w:sz="0" w:space="0" w:color="auto"/>
        <w:bottom w:val="none" w:sz="0" w:space="0" w:color="auto"/>
        <w:right w:val="none" w:sz="0" w:space="0" w:color="auto"/>
      </w:divBdr>
    </w:div>
    <w:div w:id="693648789">
      <w:bodyDiv w:val="1"/>
      <w:marLeft w:val="0"/>
      <w:marRight w:val="0"/>
      <w:marTop w:val="0"/>
      <w:marBottom w:val="0"/>
      <w:divBdr>
        <w:top w:val="none" w:sz="0" w:space="0" w:color="auto"/>
        <w:left w:val="none" w:sz="0" w:space="0" w:color="auto"/>
        <w:bottom w:val="none" w:sz="0" w:space="0" w:color="auto"/>
        <w:right w:val="none" w:sz="0" w:space="0" w:color="auto"/>
      </w:divBdr>
    </w:div>
    <w:div w:id="693650840">
      <w:bodyDiv w:val="1"/>
      <w:marLeft w:val="0"/>
      <w:marRight w:val="0"/>
      <w:marTop w:val="0"/>
      <w:marBottom w:val="0"/>
      <w:divBdr>
        <w:top w:val="none" w:sz="0" w:space="0" w:color="auto"/>
        <w:left w:val="none" w:sz="0" w:space="0" w:color="auto"/>
        <w:bottom w:val="none" w:sz="0" w:space="0" w:color="auto"/>
        <w:right w:val="none" w:sz="0" w:space="0" w:color="auto"/>
      </w:divBdr>
    </w:div>
    <w:div w:id="693657467">
      <w:bodyDiv w:val="1"/>
      <w:marLeft w:val="0"/>
      <w:marRight w:val="0"/>
      <w:marTop w:val="0"/>
      <w:marBottom w:val="0"/>
      <w:divBdr>
        <w:top w:val="none" w:sz="0" w:space="0" w:color="auto"/>
        <w:left w:val="none" w:sz="0" w:space="0" w:color="auto"/>
        <w:bottom w:val="none" w:sz="0" w:space="0" w:color="auto"/>
        <w:right w:val="none" w:sz="0" w:space="0" w:color="auto"/>
      </w:divBdr>
    </w:div>
    <w:div w:id="693776102">
      <w:bodyDiv w:val="1"/>
      <w:marLeft w:val="0"/>
      <w:marRight w:val="0"/>
      <w:marTop w:val="0"/>
      <w:marBottom w:val="0"/>
      <w:divBdr>
        <w:top w:val="none" w:sz="0" w:space="0" w:color="auto"/>
        <w:left w:val="none" w:sz="0" w:space="0" w:color="auto"/>
        <w:bottom w:val="none" w:sz="0" w:space="0" w:color="auto"/>
        <w:right w:val="none" w:sz="0" w:space="0" w:color="auto"/>
      </w:divBdr>
    </w:div>
    <w:div w:id="694112694">
      <w:bodyDiv w:val="1"/>
      <w:marLeft w:val="0"/>
      <w:marRight w:val="0"/>
      <w:marTop w:val="0"/>
      <w:marBottom w:val="0"/>
      <w:divBdr>
        <w:top w:val="none" w:sz="0" w:space="0" w:color="auto"/>
        <w:left w:val="none" w:sz="0" w:space="0" w:color="auto"/>
        <w:bottom w:val="none" w:sz="0" w:space="0" w:color="auto"/>
        <w:right w:val="none" w:sz="0" w:space="0" w:color="auto"/>
      </w:divBdr>
    </w:div>
    <w:div w:id="694117485">
      <w:bodyDiv w:val="1"/>
      <w:marLeft w:val="0"/>
      <w:marRight w:val="0"/>
      <w:marTop w:val="0"/>
      <w:marBottom w:val="0"/>
      <w:divBdr>
        <w:top w:val="none" w:sz="0" w:space="0" w:color="auto"/>
        <w:left w:val="none" w:sz="0" w:space="0" w:color="auto"/>
        <w:bottom w:val="none" w:sz="0" w:space="0" w:color="auto"/>
        <w:right w:val="none" w:sz="0" w:space="0" w:color="auto"/>
      </w:divBdr>
    </w:div>
    <w:div w:id="694307583">
      <w:bodyDiv w:val="1"/>
      <w:marLeft w:val="0"/>
      <w:marRight w:val="0"/>
      <w:marTop w:val="0"/>
      <w:marBottom w:val="0"/>
      <w:divBdr>
        <w:top w:val="none" w:sz="0" w:space="0" w:color="auto"/>
        <w:left w:val="none" w:sz="0" w:space="0" w:color="auto"/>
        <w:bottom w:val="none" w:sz="0" w:space="0" w:color="auto"/>
        <w:right w:val="none" w:sz="0" w:space="0" w:color="auto"/>
      </w:divBdr>
    </w:div>
    <w:div w:id="694497596">
      <w:bodyDiv w:val="1"/>
      <w:marLeft w:val="0"/>
      <w:marRight w:val="0"/>
      <w:marTop w:val="0"/>
      <w:marBottom w:val="0"/>
      <w:divBdr>
        <w:top w:val="none" w:sz="0" w:space="0" w:color="auto"/>
        <w:left w:val="none" w:sz="0" w:space="0" w:color="auto"/>
        <w:bottom w:val="none" w:sz="0" w:space="0" w:color="auto"/>
        <w:right w:val="none" w:sz="0" w:space="0" w:color="auto"/>
      </w:divBdr>
    </w:div>
    <w:div w:id="694621530">
      <w:bodyDiv w:val="1"/>
      <w:marLeft w:val="0"/>
      <w:marRight w:val="0"/>
      <w:marTop w:val="0"/>
      <w:marBottom w:val="0"/>
      <w:divBdr>
        <w:top w:val="none" w:sz="0" w:space="0" w:color="auto"/>
        <w:left w:val="none" w:sz="0" w:space="0" w:color="auto"/>
        <w:bottom w:val="none" w:sz="0" w:space="0" w:color="auto"/>
        <w:right w:val="none" w:sz="0" w:space="0" w:color="auto"/>
      </w:divBdr>
    </w:div>
    <w:div w:id="694690806">
      <w:bodyDiv w:val="1"/>
      <w:marLeft w:val="0"/>
      <w:marRight w:val="0"/>
      <w:marTop w:val="0"/>
      <w:marBottom w:val="0"/>
      <w:divBdr>
        <w:top w:val="none" w:sz="0" w:space="0" w:color="auto"/>
        <w:left w:val="none" w:sz="0" w:space="0" w:color="auto"/>
        <w:bottom w:val="none" w:sz="0" w:space="0" w:color="auto"/>
        <w:right w:val="none" w:sz="0" w:space="0" w:color="auto"/>
      </w:divBdr>
    </w:div>
    <w:div w:id="695233780">
      <w:bodyDiv w:val="1"/>
      <w:marLeft w:val="0"/>
      <w:marRight w:val="0"/>
      <w:marTop w:val="0"/>
      <w:marBottom w:val="0"/>
      <w:divBdr>
        <w:top w:val="none" w:sz="0" w:space="0" w:color="auto"/>
        <w:left w:val="none" w:sz="0" w:space="0" w:color="auto"/>
        <w:bottom w:val="none" w:sz="0" w:space="0" w:color="auto"/>
        <w:right w:val="none" w:sz="0" w:space="0" w:color="auto"/>
      </w:divBdr>
    </w:div>
    <w:div w:id="695346029">
      <w:bodyDiv w:val="1"/>
      <w:marLeft w:val="0"/>
      <w:marRight w:val="0"/>
      <w:marTop w:val="0"/>
      <w:marBottom w:val="0"/>
      <w:divBdr>
        <w:top w:val="none" w:sz="0" w:space="0" w:color="auto"/>
        <w:left w:val="none" w:sz="0" w:space="0" w:color="auto"/>
        <w:bottom w:val="none" w:sz="0" w:space="0" w:color="auto"/>
        <w:right w:val="none" w:sz="0" w:space="0" w:color="auto"/>
      </w:divBdr>
    </w:div>
    <w:div w:id="695471531">
      <w:bodyDiv w:val="1"/>
      <w:marLeft w:val="0"/>
      <w:marRight w:val="0"/>
      <w:marTop w:val="0"/>
      <w:marBottom w:val="0"/>
      <w:divBdr>
        <w:top w:val="none" w:sz="0" w:space="0" w:color="auto"/>
        <w:left w:val="none" w:sz="0" w:space="0" w:color="auto"/>
        <w:bottom w:val="none" w:sz="0" w:space="0" w:color="auto"/>
        <w:right w:val="none" w:sz="0" w:space="0" w:color="auto"/>
      </w:divBdr>
    </w:div>
    <w:div w:id="695617187">
      <w:bodyDiv w:val="1"/>
      <w:marLeft w:val="0"/>
      <w:marRight w:val="0"/>
      <w:marTop w:val="0"/>
      <w:marBottom w:val="0"/>
      <w:divBdr>
        <w:top w:val="none" w:sz="0" w:space="0" w:color="auto"/>
        <w:left w:val="none" w:sz="0" w:space="0" w:color="auto"/>
        <w:bottom w:val="none" w:sz="0" w:space="0" w:color="auto"/>
        <w:right w:val="none" w:sz="0" w:space="0" w:color="auto"/>
      </w:divBdr>
    </w:div>
    <w:div w:id="695691480">
      <w:bodyDiv w:val="1"/>
      <w:marLeft w:val="0"/>
      <w:marRight w:val="0"/>
      <w:marTop w:val="0"/>
      <w:marBottom w:val="0"/>
      <w:divBdr>
        <w:top w:val="none" w:sz="0" w:space="0" w:color="auto"/>
        <w:left w:val="none" w:sz="0" w:space="0" w:color="auto"/>
        <w:bottom w:val="none" w:sz="0" w:space="0" w:color="auto"/>
        <w:right w:val="none" w:sz="0" w:space="0" w:color="auto"/>
      </w:divBdr>
    </w:div>
    <w:div w:id="695809961">
      <w:bodyDiv w:val="1"/>
      <w:marLeft w:val="0"/>
      <w:marRight w:val="0"/>
      <w:marTop w:val="0"/>
      <w:marBottom w:val="0"/>
      <w:divBdr>
        <w:top w:val="none" w:sz="0" w:space="0" w:color="auto"/>
        <w:left w:val="none" w:sz="0" w:space="0" w:color="auto"/>
        <w:bottom w:val="none" w:sz="0" w:space="0" w:color="auto"/>
        <w:right w:val="none" w:sz="0" w:space="0" w:color="auto"/>
      </w:divBdr>
    </w:div>
    <w:div w:id="695933428">
      <w:bodyDiv w:val="1"/>
      <w:marLeft w:val="0"/>
      <w:marRight w:val="0"/>
      <w:marTop w:val="0"/>
      <w:marBottom w:val="0"/>
      <w:divBdr>
        <w:top w:val="none" w:sz="0" w:space="0" w:color="auto"/>
        <w:left w:val="none" w:sz="0" w:space="0" w:color="auto"/>
        <w:bottom w:val="none" w:sz="0" w:space="0" w:color="auto"/>
        <w:right w:val="none" w:sz="0" w:space="0" w:color="auto"/>
      </w:divBdr>
    </w:div>
    <w:div w:id="695959190">
      <w:bodyDiv w:val="1"/>
      <w:marLeft w:val="0"/>
      <w:marRight w:val="0"/>
      <w:marTop w:val="0"/>
      <w:marBottom w:val="0"/>
      <w:divBdr>
        <w:top w:val="none" w:sz="0" w:space="0" w:color="auto"/>
        <w:left w:val="none" w:sz="0" w:space="0" w:color="auto"/>
        <w:bottom w:val="none" w:sz="0" w:space="0" w:color="auto"/>
        <w:right w:val="none" w:sz="0" w:space="0" w:color="auto"/>
      </w:divBdr>
    </w:div>
    <w:div w:id="696006381">
      <w:bodyDiv w:val="1"/>
      <w:marLeft w:val="0"/>
      <w:marRight w:val="0"/>
      <w:marTop w:val="0"/>
      <w:marBottom w:val="0"/>
      <w:divBdr>
        <w:top w:val="none" w:sz="0" w:space="0" w:color="auto"/>
        <w:left w:val="none" w:sz="0" w:space="0" w:color="auto"/>
        <w:bottom w:val="none" w:sz="0" w:space="0" w:color="auto"/>
        <w:right w:val="none" w:sz="0" w:space="0" w:color="auto"/>
      </w:divBdr>
    </w:div>
    <w:div w:id="696124976">
      <w:bodyDiv w:val="1"/>
      <w:marLeft w:val="0"/>
      <w:marRight w:val="0"/>
      <w:marTop w:val="0"/>
      <w:marBottom w:val="0"/>
      <w:divBdr>
        <w:top w:val="none" w:sz="0" w:space="0" w:color="auto"/>
        <w:left w:val="none" w:sz="0" w:space="0" w:color="auto"/>
        <w:bottom w:val="none" w:sz="0" w:space="0" w:color="auto"/>
        <w:right w:val="none" w:sz="0" w:space="0" w:color="auto"/>
      </w:divBdr>
    </w:div>
    <w:div w:id="696198914">
      <w:bodyDiv w:val="1"/>
      <w:marLeft w:val="0"/>
      <w:marRight w:val="0"/>
      <w:marTop w:val="0"/>
      <w:marBottom w:val="0"/>
      <w:divBdr>
        <w:top w:val="none" w:sz="0" w:space="0" w:color="auto"/>
        <w:left w:val="none" w:sz="0" w:space="0" w:color="auto"/>
        <w:bottom w:val="none" w:sz="0" w:space="0" w:color="auto"/>
        <w:right w:val="none" w:sz="0" w:space="0" w:color="auto"/>
      </w:divBdr>
    </w:div>
    <w:div w:id="696346986">
      <w:bodyDiv w:val="1"/>
      <w:marLeft w:val="0"/>
      <w:marRight w:val="0"/>
      <w:marTop w:val="0"/>
      <w:marBottom w:val="0"/>
      <w:divBdr>
        <w:top w:val="none" w:sz="0" w:space="0" w:color="auto"/>
        <w:left w:val="none" w:sz="0" w:space="0" w:color="auto"/>
        <w:bottom w:val="none" w:sz="0" w:space="0" w:color="auto"/>
        <w:right w:val="none" w:sz="0" w:space="0" w:color="auto"/>
      </w:divBdr>
    </w:div>
    <w:div w:id="696350921">
      <w:bodyDiv w:val="1"/>
      <w:marLeft w:val="0"/>
      <w:marRight w:val="0"/>
      <w:marTop w:val="0"/>
      <w:marBottom w:val="0"/>
      <w:divBdr>
        <w:top w:val="none" w:sz="0" w:space="0" w:color="auto"/>
        <w:left w:val="none" w:sz="0" w:space="0" w:color="auto"/>
        <w:bottom w:val="none" w:sz="0" w:space="0" w:color="auto"/>
        <w:right w:val="none" w:sz="0" w:space="0" w:color="auto"/>
      </w:divBdr>
    </w:div>
    <w:div w:id="696656294">
      <w:bodyDiv w:val="1"/>
      <w:marLeft w:val="0"/>
      <w:marRight w:val="0"/>
      <w:marTop w:val="0"/>
      <w:marBottom w:val="0"/>
      <w:divBdr>
        <w:top w:val="none" w:sz="0" w:space="0" w:color="auto"/>
        <w:left w:val="none" w:sz="0" w:space="0" w:color="auto"/>
        <w:bottom w:val="none" w:sz="0" w:space="0" w:color="auto"/>
        <w:right w:val="none" w:sz="0" w:space="0" w:color="auto"/>
      </w:divBdr>
    </w:div>
    <w:div w:id="696658963">
      <w:bodyDiv w:val="1"/>
      <w:marLeft w:val="0"/>
      <w:marRight w:val="0"/>
      <w:marTop w:val="0"/>
      <w:marBottom w:val="0"/>
      <w:divBdr>
        <w:top w:val="none" w:sz="0" w:space="0" w:color="auto"/>
        <w:left w:val="none" w:sz="0" w:space="0" w:color="auto"/>
        <w:bottom w:val="none" w:sz="0" w:space="0" w:color="auto"/>
        <w:right w:val="none" w:sz="0" w:space="0" w:color="auto"/>
      </w:divBdr>
    </w:div>
    <w:div w:id="696807474">
      <w:bodyDiv w:val="1"/>
      <w:marLeft w:val="0"/>
      <w:marRight w:val="0"/>
      <w:marTop w:val="0"/>
      <w:marBottom w:val="0"/>
      <w:divBdr>
        <w:top w:val="none" w:sz="0" w:space="0" w:color="auto"/>
        <w:left w:val="none" w:sz="0" w:space="0" w:color="auto"/>
        <w:bottom w:val="none" w:sz="0" w:space="0" w:color="auto"/>
        <w:right w:val="none" w:sz="0" w:space="0" w:color="auto"/>
      </w:divBdr>
    </w:div>
    <w:div w:id="697006614">
      <w:bodyDiv w:val="1"/>
      <w:marLeft w:val="0"/>
      <w:marRight w:val="0"/>
      <w:marTop w:val="0"/>
      <w:marBottom w:val="0"/>
      <w:divBdr>
        <w:top w:val="none" w:sz="0" w:space="0" w:color="auto"/>
        <w:left w:val="none" w:sz="0" w:space="0" w:color="auto"/>
        <w:bottom w:val="none" w:sz="0" w:space="0" w:color="auto"/>
        <w:right w:val="none" w:sz="0" w:space="0" w:color="auto"/>
      </w:divBdr>
    </w:div>
    <w:div w:id="697120855">
      <w:bodyDiv w:val="1"/>
      <w:marLeft w:val="0"/>
      <w:marRight w:val="0"/>
      <w:marTop w:val="0"/>
      <w:marBottom w:val="0"/>
      <w:divBdr>
        <w:top w:val="none" w:sz="0" w:space="0" w:color="auto"/>
        <w:left w:val="none" w:sz="0" w:space="0" w:color="auto"/>
        <w:bottom w:val="none" w:sz="0" w:space="0" w:color="auto"/>
        <w:right w:val="none" w:sz="0" w:space="0" w:color="auto"/>
      </w:divBdr>
    </w:div>
    <w:div w:id="697462649">
      <w:bodyDiv w:val="1"/>
      <w:marLeft w:val="0"/>
      <w:marRight w:val="0"/>
      <w:marTop w:val="0"/>
      <w:marBottom w:val="0"/>
      <w:divBdr>
        <w:top w:val="none" w:sz="0" w:space="0" w:color="auto"/>
        <w:left w:val="none" w:sz="0" w:space="0" w:color="auto"/>
        <w:bottom w:val="none" w:sz="0" w:space="0" w:color="auto"/>
        <w:right w:val="none" w:sz="0" w:space="0" w:color="auto"/>
      </w:divBdr>
    </w:div>
    <w:div w:id="697512684">
      <w:bodyDiv w:val="1"/>
      <w:marLeft w:val="0"/>
      <w:marRight w:val="0"/>
      <w:marTop w:val="0"/>
      <w:marBottom w:val="0"/>
      <w:divBdr>
        <w:top w:val="none" w:sz="0" w:space="0" w:color="auto"/>
        <w:left w:val="none" w:sz="0" w:space="0" w:color="auto"/>
        <w:bottom w:val="none" w:sz="0" w:space="0" w:color="auto"/>
        <w:right w:val="none" w:sz="0" w:space="0" w:color="auto"/>
      </w:divBdr>
    </w:div>
    <w:div w:id="698043385">
      <w:bodyDiv w:val="1"/>
      <w:marLeft w:val="0"/>
      <w:marRight w:val="0"/>
      <w:marTop w:val="0"/>
      <w:marBottom w:val="0"/>
      <w:divBdr>
        <w:top w:val="none" w:sz="0" w:space="0" w:color="auto"/>
        <w:left w:val="none" w:sz="0" w:space="0" w:color="auto"/>
        <w:bottom w:val="none" w:sz="0" w:space="0" w:color="auto"/>
        <w:right w:val="none" w:sz="0" w:space="0" w:color="auto"/>
      </w:divBdr>
    </w:div>
    <w:div w:id="698162658">
      <w:bodyDiv w:val="1"/>
      <w:marLeft w:val="0"/>
      <w:marRight w:val="0"/>
      <w:marTop w:val="0"/>
      <w:marBottom w:val="0"/>
      <w:divBdr>
        <w:top w:val="none" w:sz="0" w:space="0" w:color="auto"/>
        <w:left w:val="none" w:sz="0" w:space="0" w:color="auto"/>
        <w:bottom w:val="none" w:sz="0" w:space="0" w:color="auto"/>
        <w:right w:val="none" w:sz="0" w:space="0" w:color="auto"/>
      </w:divBdr>
    </w:div>
    <w:div w:id="698505627">
      <w:bodyDiv w:val="1"/>
      <w:marLeft w:val="0"/>
      <w:marRight w:val="0"/>
      <w:marTop w:val="0"/>
      <w:marBottom w:val="0"/>
      <w:divBdr>
        <w:top w:val="none" w:sz="0" w:space="0" w:color="auto"/>
        <w:left w:val="none" w:sz="0" w:space="0" w:color="auto"/>
        <w:bottom w:val="none" w:sz="0" w:space="0" w:color="auto"/>
        <w:right w:val="none" w:sz="0" w:space="0" w:color="auto"/>
      </w:divBdr>
    </w:div>
    <w:div w:id="698508293">
      <w:bodyDiv w:val="1"/>
      <w:marLeft w:val="0"/>
      <w:marRight w:val="0"/>
      <w:marTop w:val="0"/>
      <w:marBottom w:val="0"/>
      <w:divBdr>
        <w:top w:val="none" w:sz="0" w:space="0" w:color="auto"/>
        <w:left w:val="none" w:sz="0" w:space="0" w:color="auto"/>
        <w:bottom w:val="none" w:sz="0" w:space="0" w:color="auto"/>
        <w:right w:val="none" w:sz="0" w:space="0" w:color="auto"/>
      </w:divBdr>
    </w:div>
    <w:div w:id="698817833">
      <w:bodyDiv w:val="1"/>
      <w:marLeft w:val="0"/>
      <w:marRight w:val="0"/>
      <w:marTop w:val="0"/>
      <w:marBottom w:val="0"/>
      <w:divBdr>
        <w:top w:val="none" w:sz="0" w:space="0" w:color="auto"/>
        <w:left w:val="none" w:sz="0" w:space="0" w:color="auto"/>
        <w:bottom w:val="none" w:sz="0" w:space="0" w:color="auto"/>
        <w:right w:val="none" w:sz="0" w:space="0" w:color="auto"/>
      </w:divBdr>
    </w:div>
    <w:div w:id="699013948">
      <w:bodyDiv w:val="1"/>
      <w:marLeft w:val="0"/>
      <w:marRight w:val="0"/>
      <w:marTop w:val="0"/>
      <w:marBottom w:val="0"/>
      <w:divBdr>
        <w:top w:val="none" w:sz="0" w:space="0" w:color="auto"/>
        <w:left w:val="none" w:sz="0" w:space="0" w:color="auto"/>
        <w:bottom w:val="none" w:sz="0" w:space="0" w:color="auto"/>
        <w:right w:val="none" w:sz="0" w:space="0" w:color="auto"/>
      </w:divBdr>
    </w:div>
    <w:div w:id="699015310">
      <w:bodyDiv w:val="1"/>
      <w:marLeft w:val="0"/>
      <w:marRight w:val="0"/>
      <w:marTop w:val="0"/>
      <w:marBottom w:val="0"/>
      <w:divBdr>
        <w:top w:val="none" w:sz="0" w:space="0" w:color="auto"/>
        <w:left w:val="none" w:sz="0" w:space="0" w:color="auto"/>
        <w:bottom w:val="none" w:sz="0" w:space="0" w:color="auto"/>
        <w:right w:val="none" w:sz="0" w:space="0" w:color="auto"/>
      </w:divBdr>
    </w:div>
    <w:div w:id="699085547">
      <w:bodyDiv w:val="1"/>
      <w:marLeft w:val="0"/>
      <w:marRight w:val="0"/>
      <w:marTop w:val="0"/>
      <w:marBottom w:val="0"/>
      <w:divBdr>
        <w:top w:val="none" w:sz="0" w:space="0" w:color="auto"/>
        <w:left w:val="none" w:sz="0" w:space="0" w:color="auto"/>
        <w:bottom w:val="none" w:sz="0" w:space="0" w:color="auto"/>
        <w:right w:val="none" w:sz="0" w:space="0" w:color="auto"/>
      </w:divBdr>
    </w:div>
    <w:div w:id="699087082">
      <w:bodyDiv w:val="1"/>
      <w:marLeft w:val="0"/>
      <w:marRight w:val="0"/>
      <w:marTop w:val="0"/>
      <w:marBottom w:val="0"/>
      <w:divBdr>
        <w:top w:val="none" w:sz="0" w:space="0" w:color="auto"/>
        <w:left w:val="none" w:sz="0" w:space="0" w:color="auto"/>
        <w:bottom w:val="none" w:sz="0" w:space="0" w:color="auto"/>
        <w:right w:val="none" w:sz="0" w:space="0" w:color="auto"/>
      </w:divBdr>
    </w:div>
    <w:div w:id="699205594">
      <w:bodyDiv w:val="1"/>
      <w:marLeft w:val="0"/>
      <w:marRight w:val="0"/>
      <w:marTop w:val="0"/>
      <w:marBottom w:val="0"/>
      <w:divBdr>
        <w:top w:val="none" w:sz="0" w:space="0" w:color="auto"/>
        <w:left w:val="none" w:sz="0" w:space="0" w:color="auto"/>
        <w:bottom w:val="none" w:sz="0" w:space="0" w:color="auto"/>
        <w:right w:val="none" w:sz="0" w:space="0" w:color="auto"/>
      </w:divBdr>
    </w:div>
    <w:div w:id="699285813">
      <w:bodyDiv w:val="1"/>
      <w:marLeft w:val="0"/>
      <w:marRight w:val="0"/>
      <w:marTop w:val="0"/>
      <w:marBottom w:val="0"/>
      <w:divBdr>
        <w:top w:val="none" w:sz="0" w:space="0" w:color="auto"/>
        <w:left w:val="none" w:sz="0" w:space="0" w:color="auto"/>
        <w:bottom w:val="none" w:sz="0" w:space="0" w:color="auto"/>
        <w:right w:val="none" w:sz="0" w:space="0" w:color="auto"/>
      </w:divBdr>
    </w:div>
    <w:div w:id="699741591">
      <w:bodyDiv w:val="1"/>
      <w:marLeft w:val="0"/>
      <w:marRight w:val="0"/>
      <w:marTop w:val="0"/>
      <w:marBottom w:val="0"/>
      <w:divBdr>
        <w:top w:val="none" w:sz="0" w:space="0" w:color="auto"/>
        <w:left w:val="none" w:sz="0" w:space="0" w:color="auto"/>
        <w:bottom w:val="none" w:sz="0" w:space="0" w:color="auto"/>
        <w:right w:val="none" w:sz="0" w:space="0" w:color="auto"/>
      </w:divBdr>
    </w:div>
    <w:div w:id="699861627">
      <w:bodyDiv w:val="1"/>
      <w:marLeft w:val="0"/>
      <w:marRight w:val="0"/>
      <w:marTop w:val="0"/>
      <w:marBottom w:val="0"/>
      <w:divBdr>
        <w:top w:val="none" w:sz="0" w:space="0" w:color="auto"/>
        <w:left w:val="none" w:sz="0" w:space="0" w:color="auto"/>
        <w:bottom w:val="none" w:sz="0" w:space="0" w:color="auto"/>
        <w:right w:val="none" w:sz="0" w:space="0" w:color="auto"/>
      </w:divBdr>
    </w:div>
    <w:div w:id="700017500">
      <w:bodyDiv w:val="1"/>
      <w:marLeft w:val="0"/>
      <w:marRight w:val="0"/>
      <w:marTop w:val="0"/>
      <w:marBottom w:val="0"/>
      <w:divBdr>
        <w:top w:val="none" w:sz="0" w:space="0" w:color="auto"/>
        <w:left w:val="none" w:sz="0" w:space="0" w:color="auto"/>
        <w:bottom w:val="none" w:sz="0" w:space="0" w:color="auto"/>
        <w:right w:val="none" w:sz="0" w:space="0" w:color="auto"/>
      </w:divBdr>
    </w:div>
    <w:div w:id="700125900">
      <w:bodyDiv w:val="1"/>
      <w:marLeft w:val="0"/>
      <w:marRight w:val="0"/>
      <w:marTop w:val="0"/>
      <w:marBottom w:val="0"/>
      <w:divBdr>
        <w:top w:val="none" w:sz="0" w:space="0" w:color="auto"/>
        <w:left w:val="none" w:sz="0" w:space="0" w:color="auto"/>
        <w:bottom w:val="none" w:sz="0" w:space="0" w:color="auto"/>
        <w:right w:val="none" w:sz="0" w:space="0" w:color="auto"/>
      </w:divBdr>
    </w:div>
    <w:div w:id="700126508">
      <w:bodyDiv w:val="1"/>
      <w:marLeft w:val="0"/>
      <w:marRight w:val="0"/>
      <w:marTop w:val="0"/>
      <w:marBottom w:val="0"/>
      <w:divBdr>
        <w:top w:val="none" w:sz="0" w:space="0" w:color="auto"/>
        <w:left w:val="none" w:sz="0" w:space="0" w:color="auto"/>
        <w:bottom w:val="none" w:sz="0" w:space="0" w:color="auto"/>
        <w:right w:val="none" w:sz="0" w:space="0" w:color="auto"/>
      </w:divBdr>
    </w:div>
    <w:div w:id="700322137">
      <w:bodyDiv w:val="1"/>
      <w:marLeft w:val="0"/>
      <w:marRight w:val="0"/>
      <w:marTop w:val="0"/>
      <w:marBottom w:val="0"/>
      <w:divBdr>
        <w:top w:val="none" w:sz="0" w:space="0" w:color="auto"/>
        <w:left w:val="none" w:sz="0" w:space="0" w:color="auto"/>
        <w:bottom w:val="none" w:sz="0" w:space="0" w:color="auto"/>
        <w:right w:val="none" w:sz="0" w:space="0" w:color="auto"/>
      </w:divBdr>
    </w:div>
    <w:div w:id="700327498">
      <w:bodyDiv w:val="1"/>
      <w:marLeft w:val="0"/>
      <w:marRight w:val="0"/>
      <w:marTop w:val="0"/>
      <w:marBottom w:val="0"/>
      <w:divBdr>
        <w:top w:val="none" w:sz="0" w:space="0" w:color="auto"/>
        <w:left w:val="none" w:sz="0" w:space="0" w:color="auto"/>
        <w:bottom w:val="none" w:sz="0" w:space="0" w:color="auto"/>
        <w:right w:val="none" w:sz="0" w:space="0" w:color="auto"/>
      </w:divBdr>
    </w:div>
    <w:div w:id="700475430">
      <w:bodyDiv w:val="1"/>
      <w:marLeft w:val="0"/>
      <w:marRight w:val="0"/>
      <w:marTop w:val="0"/>
      <w:marBottom w:val="0"/>
      <w:divBdr>
        <w:top w:val="none" w:sz="0" w:space="0" w:color="auto"/>
        <w:left w:val="none" w:sz="0" w:space="0" w:color="auto"/>
        <w:bottom w:val="none" w:sz="0" w:space="0" w:color="auto"/>
        <w:right w:val="none" w:sz="0" w:space="0" w:color="auto"/>
      </w:divBdr>
    </w:div>
    <w:div w:id="700518732">
      <w:bodyDiv w:val="1"/>
      <w:marLeft w:val="0"/>
      <w:marRight w:val="0"/>
      <w:marTop w:val="0"/>
      <w:marBottom w:val="0"/>
      <w:divBdr>
        <w:top w:val="none" w:sz="0" w:space="0" w:color="auto"/>
        <w:left w:val="none" w:sz="0" w:space="0" w:color="auto"/>
        <w:bottom w:val="none" w:sz="0" w:space="0" w:color="auto"/>
        <w:right w:val="none" w:sz="0" w:space="0" w:color="auto"/>
      </w:divBdr>
    </w:div>
    <w:div w:id="700713395">
      <w:bodyDiv w:val="1"/>
      <w:marLeft w:val="0"/>
      <w:marRight w:val="0"/>
      <w:marTop w:val="0"/>
      <w:marBottom w:val="0"/>
      <w:divBdr>
        <w:top w:val="none" w:sz="0" w:space="0" w:color="auto"/>
        <w:left w:val="none" w:sz="0" w:space="0" w:color="auto"/>
        <w:bottom w:val="none" w:sz="0" w:space="0" w:color="auto"/>
        <w:right w:val="none" w:sz="0" w:space="0" w:color="auto"/>
      </w:divBdr>
    </w:div>
    <w:div w:id="700741983">
      <w:bodyDiv w:val="1"/>
      <w:marLeft w:val="0"/>
      <w:marRight w:val="0"/>
      <w:marTop w:val="0"/>
      <w:marBottom w:val="0"/>
      <w:divBdr>
        <w:top w:val="none" w:sz="0" w:space="0" w:color="auto"/>
        <w:left w:val="none" w:sz="0" w:space="0" w:color="auto"/>
        <w:bottom w:val="none" w:sz="0" w:space="0" w:color="auto"/>
        <w:right w:val="none" w:sz="0" w:space="0" w:color="auto"/>
      </w:divBdr>
    </w:div>
    <w:div w:id="701174054">
      <w:bodyDiv w:val="1"/>
      <w:marLeft w:val="0"/>
      <w:marRight w:val="0"/>
      <w:marTop w:val="0"/>
      <w:marBottom w:val="0"/>
      <w:divBdr>
        <w:top w:val="none" w:sz="0" w:space="0" w:color="auto"/>
        <w:left w:val="none" w:sz="0" w:space="0" w:color="auto"/>
        <w:bottom w:val="none" w:sz="0" w:space="0" w:color="auto"/>
        <w:right w:val="none" w:sz="0" w:space="0" w:color="auto"/>
      </w:divBdr>
    </w:div>
    <w:div w:id="701398040">
      <w:bodyDiv w:val="1"/>
      <w:marLeft w:val="0"/>
      <w:marRight w:val="0"/>
      <w:marTop w:val="0"/>
      <w:marBottom w:val="0"/>
      <w:divBdr>
        <w:top w:val="none" w:sz="0" w:space="0" w:color="auto"/>
        <w:left w:val="none" w:sz="0" w:space="0" w:color="auto"/>
        <w:bottom w:val="none" w:sz="0" w:space="0" w:color="auto"/>
        <w:right w:val="none" w:sz="0" w:space="0" w:color="auto"/>
      </w:divBdr>
    </w:div>
    <w:div w:id="701516845">
      <w:bodyDiv w:val="1"/>
      <w:marLeft w:val="0"/>
      <w:marRight w:val="0"/>
      <w:marTop w:val="0"/>
      <w:marBottom w:val="0"/>
      <w:divBdr>
        <w:top w:val="none" w:sz="0" w:space="0" w:color="auto"/>
        <w:left w:val="none" w:sz="0" w:space="0" w:color="auto"/>
        <w:bottom w:val="none" w:sz="0" w:space="0" w:color="auto"/>
        <w:right w:val="none" w:sz="0" w:space="0" w:color="auto"/>
      </w:divBdr>
    </w:div>
    <w:div w:id="701521195">
      <w:bodyDiv w:val="1"/>
      <w:marLeft w:val="0"/>
      <w:marRight w:val="0"/>
      <w:marTop w:val="0"/>
      <w:marBottom w:val="0"/>
      <w:divBdr>
        <w:top w:val="none" w:sz="0" w:space="0" w:color="auto"/>
        <w:left w:val="none" w:sz="0" w:space="0" w:color="auto"/>
        <w:bottom w:val="none" w:sz="0" w:space="0" w:color="auto"/>
        <w:right w:val="none" w:sz="0" w:space="0" w:color="auto"/>
      </w:divBdr>
    </w:div>
    <w:div w:id="701787830">
      <w:bodyDiv w:val="1"/>
      <w:marLeft w:val="0"/>
      <w:marRight w:val="0"/>
      <w:marTop w:val="0"/>
      <w:marBottom w:val="0"/>
      <w:divBdr>
        <w:top w:val="none" w:sz="0" w:space="0" w:color="auto"/>
        <w:left w:val="none" w:sz="0" w:space="0" w:color="auto"/>
        <w:bottom w:val="none" w:sz="0" w:space="0" w:color="auto"/>
        <w:right w:val="none" w:sz="0" w:space="0" w:color="auto"/>
      </w:divBdr>
    </w:div>
    <w:div w:id="701901376">
      <w:bodyDiv w:val="1"/>
      <w:marLeft w:val="0"/>
      <w:marRight w:val="0"/>
      <w:marTop w:val="0"/>
      <w:marBottom w:val="0"/>
      <w:divBdr>
        <w:top w:val="none" w:sz="0" w:space="0" w:color="auto"/>
        <w:left w:val="none" w:sz="0" w:space="0" w:color="auto"/>
        <w:bottom w:val="none" w:sz="0" w:space="0" w:color="auto"/>
        <w:right w:val="none" w:sz="0" w:space="0" w:color="auto"/>
      </w:divBdr>
    </w:div>
    <w:div w:id="702095589">
      <w:bodyDiv w:val="1"/>
      <w:marLeft w:val="0"/>
      <w:marRight w:val="0"/>
      <w:marTop w:val="0"/>
      <w:marBottom w:val="0"/>
      <w:divBdr>
        <w:top w:val="none" w:sz="0" w:space="0" w:color="auto"/>
        <w:left w:val="none" w:sz="0" w:space="0" w:color="auto"/>
        <w:bottom w:val="none" w:sz="0" w:space="0" w:color="auto"/>
        <w:right w:val="none" w:sz="0" w:space="0" w:color="auto"/>
      </w:divBdr>
    </w:div>
    <w:div w:id="702365300">
      <w:bodyDiv w:val="1"/>
      <w:marLeft w:val="0"/>
      <w:marRight w:val="0"/>
      <w:marTop w:val="0"/>
      <w:marBottom w:val="0"/>
      <w:divBdr>
        <w:top w:val="none" w:sz="0" w:space="0" w:color="auto"/>
        <w:left w:val="none" w:sz="0" w:space="0" w:color="auto"/>
        <w:bottom w:val="none" w:sz="0" w:space="0" w:color="auto"/>
        <w:right w:val="none" w:sz="0" w:space="0" w:color="auto"/>
      </w:divBdr>
    </w:div>
    <w:div w:id="702442139">
      <w:bodyDiv w:val="1"/>
      <w:marLeft w:val="0"/>
      <w:marRight w:val="0"/>
      <w:marTop w:val="0"/>
      <w:marBottom w:val="0"/>
      <w:divBdr>
        <w:top w:val="none" w:sz="0" w:space="0" w:color="auto"/>
        <w:left w:val="none" w:sz="0" w:space="0" w:color="auto"/>
        <w:bottom w:val="none" w:sz="0" w:space="0" w:color="auto"/>
        <w:right w:val="none" w:sz="0" w:space="0" w:color="auto"/>
      </w:divBdr>
    </w:div>
    <w:div w:id="702629629">
      <w:bodyDiv w:val="1"/>
      <w:marLeft w:val="0"/>
      <w:marRight w:val="0"/>
      <w:marTop w:val="0"/>
      <w:marBottom w:val="0"/>
      <w:divBdr>
        <w:top w:val="none" w:sz="0" w:space="0" w:color="auto"/>
        <w:left w:val="none" w:sz="0" w:space="0" w:color="auto"/>
        <w:bottom w:val="none" w:sz="0" w:space="0" w:color="auto"/>
        <w:right w:val="none" w:sz="0" w:space="0" w:color="auto"/>
      </w:divBdr>
    </w:div>
    <w:div w:id="702636896">
      <w:bodyDiv w:val="1"/>
      <w:marLeft w:val="0"/>
      <w:marRight w:val="0"/>
      <w:marTop w:val="0"/>
      <w:marBottom w:val="0"/>
      <w:divBdr>
        <w:top w:val="none" w:sz="0" w:space="0" w:color="auto"/>
        <w:left w:val="none" w:sz="0" w:space="0" w:color="auto"/>
        <w:bottom w:val="none" w:sz="0" w:space="0" w:color="auto"/>
        <w:right w:val="none" w:sz="0" w:space="0" w:color="auto"/>
      </w:divBdr>
    </w:div>
    <w:div w:id="702824854">
      <w:bodyDiv w:val="1"/>
      <w:marLeft w:val="0"/>
      <w:marRight w:val="0"/>
      <w:marTop w:val="0"/>
      <w:marBottom w:val="0"/>
      <w:divBdr>
        <w:top w:val="none" w:sz="0" w:space="0" w:color="auto"/>
        <w:left w:val="none" w:sz="0" w:space="0" w:color="auto"/>
        <w:bottom w:val="none" w:sz="0" w:space="0" w:color="auto"/>
        <w:right w:val="none" w:sz="0" w:space="0" w:color="auto"/>
      </w:divBdr>
    </w:div>
    <w:div w:id="702825749">
      <w:bodyDiv w:val="1"/>
      <w:marLeft w:val="0"/>
      <w:marRight w:val="0"/>
      <w:marTop w:val="0"/>
      <w:marBottom w:val="0"/>
      <w:divBdr>
        <w:top w:val="none" w:sz="0" w:space="0" w:color="auto"/>
        <w:left w:val="none" w:sz="0" w:space="0" w:color="auto"/>
        <w:bottom w:val="none" w:sz="0" w:space="0" w:color="auto"/>
        <w:right w:val="none" w:sz="0" w:space="0" w:color="auto"/>
      </w:divBdr>
    </w:div>
    <w:div w:id="702898151">
      <w:bodyDiv w:val="1"/>
      <w:marLeft w:val="0"/>
      <w:marRight w:val="0"/>
      <w:marTop w:val="0"/>
      <w:marBottom w:val="0"/>
      <w:divBdr>
        <w:top w:val="none" w:sz="0" w:space="0" w:color="auto"/>
        <w:left w:val="none" w:sz="0" w:space="0" w:color="auto"/>
        <w:bottom w:val="none" w:sz="0" w:space="0" w:color="auto"/>
        <w:right w:val="none" w:sz="0" w:space="0" w:color="auto"/>
      </w:divBdr>
    </w:div>
    <w:div w:id="703093127">
      <w:bodyDiv w:val="1"/>
      <w:marLeft w:val="0"/>
      <w:marRight w:val="0"/>
      <w:marTop w:val="0"/>
      <w:marBottom w:val="0"/>
      <w:divBdr>
        <w:top w:val="none" w:sz="0" w:space="0" w:color="auto"/>
        <w:left w:val="none" w:sz="0" w:space="0" w:color="auto"/>
        <w:bottom w:val="none" w:sz="0" w:space="0" w:color="auto"/>
        <w:right w:val="none" w:sz="0" w:space="0" w:color="auto"/>
      </w:divBdr>
    </w:div>
    <w:div w:id="703099751">
      <w:bodyDiv w:val="1"/>
      <w:marLeft w:val="0"/>
      <w:marRight w:val="0"/>
      <w:marTop w:val="0"/>
      <w:marBottom w:val="0"/>
      <w:divBdr>
        <w:top w:val="none" w:sz="0" w:space="0" w:color="auto"/>
        <w:left w:val="none" w:sz="0" w:space="0" w:color="auto"/>
        <w:bottom w:val="none" w:sz="0" w:space="0" w:color="auto"/>
        <w:right w:val="none" w:sz="0" w:space="0" w:color="auto"/>
      </w:divBdr>
    </w:div>
    <w:div w:id="703211243">
      <w:bodyDiv w:val="1"/>
      <w:marLeft w:val="0"/>
      <w:marRight w:val="0"/>
      <w:marTop w:val="0"/>
      <w:marBottom w:val="0"/>
      <w:divBdr>
        <w:top w:val="none" w:sz="0" w:space="0" w:color="auto"/>
        <w:left w:val="none" w:sz="0" w:space="0" w:color="auto"/>
        <w:bottom w:val="none" w:sz="0" w:space="0" w:color="auto"/>
        <w:right w:val="none" w:sz="0" w:space="0" w:color="auto"/>
      </w:divBdr>
    </w:div>
    <w:div w:id="703288559">
      <w:bodyDiv w:val="1"/>
      <w:marLeft w:val="0"/>
      <w:marRight w:val="0"/>
      <w:marTop w:val="0"/>
      <w:marBottom w:val="0"/>
      <w:divBdr>
        <w:top w:val="none" w:sz="0" w:space="0" w:color="auto"/>
        <w:left w:val="none" w:sz="0" w:space="0" w:color="auto"/>
        <w:bottom w:val="none" w:sz="0" w:space="0" w:color="auto"/>
        <w:right w:val="none" w:sz="0" w:space="0" w:color="auto"/>
      </w:divBdr>
    </w:div>
    <w:div w:id="703556251">
      <w:bodyDiv w:val="1"/>
      <w:marLeft w:val="0"/>
      <w:marRight w:val="0"/>
      <w:marTop w:val="0"/>
      <w:marBottom w:val="0"/>
      <w:divBdr>
        <w:top w:val="none" w:sz="0" w:space="0" w:color="auto"/>
        <w:left w:val="none" w:sz="0" w:space="0" w:color="auto"/>
        <w:bottom w:val="none" w:sz="0" w:space="0" w:color="auto"/>
        <w:right w:val="none" w:sz="0" w:space="0" w:color="auto"/>
      </w:divBdr>
    </w:div>
    <w:div w:id="703793910">
      <w:bodyDiv w:val="1"/>
      <w:marLeft w:val="0"/>
      <w:marRight w:val="0"/>
      <w:marTop w:val="0"/>
      <w:marBottom w:val="0"/>
      <w:divBdr>
        <w:top w:val="none" w:sz="0" w:space="0" w:color="auto"/>
        <w:left w:val="none" w:sz="0" w:space="0" w:color="auto"/>
        <w:bottom w:val="none" w:sz="0" w:space="0" w:color="auto"/>
        <w:right w:val="none" w:sz="0" w:space="0" w:color="auto"/>
      </w:divBdr>
    </w:div>
    <w:div w:id="704211360">
      <w:bodyDiv w:val="1"/>
      <w:marLeft w:val="0"/>
      <w:marRight w:val="0"/>
      <w:marTop w:val="0"/>
      <w:marBottom w:val="0"/>
      <w:divBdr>
        <w:top w:val="none" w:sz="0" w:space="0" w:color="auto"/>
        <w:left w:val="none" w:sz="0" w:space="0" w:color="auto"/>
        <w:bottom w:val="none" w:sz="0" w:space="0" w:color="auto"/>
        <w:right w:val="none" w:sz="0" w:space="0" w:color="auto"/>
      </w:divBdr>
    </w:div>
    <w:div w:id="704252472">
      <w:bodyDiv w:val="1"/>
      <w:marLeft w:val="0"/>
      <w:marRight w:val="0"/>
      <w:marTop w:val="0"/>
      <w:marBottom w:val="0"/>
      <w:divBdr>
        <w:top w:val="none" w:sz="0" w:space="0" w:color="auto"/>
        <w:left w:val="none" w:sz="0" w:space="0" w:color="auto"/>
        <w:bottom w:val="none" w:sz="0" w:space="0" w:color="auto"/>
        <w:right w:val="none" w:sz="0" w:space="0" w:color="auto"/>
      </w:divBdr>
    </w:div>
    <w:div w:id="704405214">
      <w:bodyDiv w:val="1"/>
      <w:marLeft w:val="0"/>
      <w:marRight w:val="0"/>
      <w:marTop w:val="0"/>
      <w:marBottom w:val="0"/>
      <w:divBdr>
        <w:top w:val="none" w:sz="0" w:space="0" w:color="auto"/>
        <w:left w:val="none" w:sz="0" w:space="0" w:color="auto"/>
        <w:bottom w:val="none" w:sz="0" w:space="0" w:color="auto"/>
        <w:right w:val="none" w:sz="0" w:space="0" w:color="auto"/>
      </w:divBdr>
    </w:div>
    <w:div w:id="704410316">
      <w:bodyDiv w:val="1"/>
      <w:marLeft w:val="0"/>
      <w:marRight w:val="0"/>
      <w:marTop w:val="0"/>
      <w:marBottom w:val="0"/>
      <w:divBdr>
        <w:top w:val="none" w:sz="0" w:space="0" w:color="auto"/>
        <w:left w:val="none" w:sz="0" w:space="0" w:color="auto"/>
        <w:bottom w:val="none" w:sz="0" w:space="0" w:color="auto"/>
        <w:right w:val="none" w:sz="0" w:space="0" w:color="auto"/>
      </w:divBdr>
    </w:div>
    <w:div w:id="704644482">
      <w:bodyDiv w:val="1"/>
      <w:marLeft w:val="0"/>
      <w:marRight w:val="0"/>
      <w:marTop w:val="0"/>
      <w:marBottom w:val="0"/>
      <w:divBdr>
        <w:top w:val="none" w:sz="0" w:space="0" w:color="auto"/>
        <w:left w:val="none" w:sz="0" w:space="0" w:color="auto"/>
        <w:bottom w:val="none" w:sz="0" w:space="0" w:color="auto"/>
        <w:right w:val="none" w:sz="0" w:space="0" w:color="auto"/>
      </w:divBdr>
    </w:div>
    <w:div w:id="705181634">
      <w:bodyDiv w:val="1"/>
      <w:marLeft w:val="0"/>
      <w:marRight w:val="0"/>
      <w:marTop w:val="0"/>
      <w:marBottom w:val="0"/>
      <w:divBdr>
        <w:top w:val="none" w:sz="0" w:space="0" w:color="auto"/>
        <w:left w:val="none" w:sz="0" w:space="0" w:color="auto"/>
        <w:bottom w:val="none" w:sz="0" w:space="0" w:color="auto"/>
        <w:right w:val="none" w:sz="0" w:space="0" w:color="auto"/>
      </w:divBdr>
    </w:div>
    <w:div w:id="705444765">
      <w:bodyDiv w:val="1"/>
      <w:marLeft w:val="0"/>
      <w:marRight w:val="0"/>
      <w:marTop w:val="0"/>
      <w:marBottom w:val="0"/>
      <w:divBdr>
        <w:top w:val="none" w:sz="0" w:space="0" w:color="auto"/>
        <w:left w:val="none" w:sz="0" w:space="0" w:color="auto"/>
        <w:bottom w:val="none" w:sz="0" w:space="0" w:color="auto"/>
        <w:right w:val="none" w:sz="0" w:space="0" w:color="auto"/>
      </w:divBdr>
    </w:div>
    <w:div w:id="705720625">
      <w:bodyDiv w:val="1"/>
      <w:marLeft w:val="0"/>
      <w:marRight w:val="0"/>
      <w:marTop w:val="0"/>
      <w:marBottom w:val="0"/>
      <w:divBdr>
        <w:top w:val="none" w:sz="0" w:space="0" w:color="auto"/>
        <w:left w:val="none" w:sz="0" w:space="0" w:color="auto"/>
        <w:bottom w:val="none" w:sz="0" w:space="0" w:color="auto"/>
        <w:right w:val="none" w:sz="0" w:space="0" w:color="auto"/>
      </w:divBdr>
    </w:div>
    <w:div w:id="705721287">
      <w:bodyDiv w:val="1"/>
      <w:marLeft w:val="0"/>
      <w:marRight w:val="0"/>
      <w:marTop w:val="0"/>
      <w:marBottom w:val="0"/>
      <w:divBdr>
        <w:top w:val="none" w:sz="0" w:space="0" w:color="auto"/>
        <w:left w:val="none" w:sz="0" w:space="0" w:color="auto"/>
        <w:bottom w:val="none" w:sz="0" w:space="0" w:color="auto"/>
        <w:right w:val="none" w:sz="0" w:space="0" w:color="auto"/>
      </w:divBdr>
    </w:div>
    <w:div w:id="706106748">
      <w:bodyDiv w:val="1"/>
      <w:marLeft w:val="0"/>
      <w:marRight w:val="0"/>
      <w:marTop w:val="0"/>
      <w:marBottom w:val="0"/>
      <w:divBdr>
        <w:top w:val="none" w:sz="0" w:space="0" w:color="auto"/>
        <w:left w:val="none" w:sz="0" w:space="0" w:color="auto"/>
        <w:bottom w:val="none" w:sz="0" w:space="0" w:color="auto"/>
        <w:right w:val="none" w:sz="0" w:space="0" w:color="auto"/>
      </w:divBdr>
    </w:div>
    <w:div w:id="706221953">
      <w:bodyDiv w:val="1"/>
      <w:marLeft w:val="0"/>
      <w:marRight w:val="0"/>
      <w:marTop w:val="0"/>
      <w:marBottom w:val="0"/>
      <w:divBdr>
        <w:top w:val="none" w:sz="0" w:space="0" w:color="auto"/>
        <w:left w:val="none" w:sz="0" w:space="0" w:color="auto"/>
        <w:bottom w:val="none" w:sz="0" w:space="0" w:color="auto"/>
        <w:right w:val="none" w:sz="0" w:space="0" w:color="auto"/>
      </w:divBdr>
    </w:div>
    <w:div w:id="706371934">
      <w:bodyDiv w:val="1"/>
      <w:marLeft w:val="0"/>
      <w:marRight w:val="0"/>
      <w:marTop w:val="0"/>
      <w:marBottom w:val="0"/>
      <w:divBdr>
        <w:top w:val="none" w:sz="0" w:space="0" w:color="auto"/>
        <w:left w:val="none" w:sz="0" w:space="0" w:color="auto"/>
        <w:bottom w:val="none" w:sz="0" w:space="0" w:color="auto"/>
        <w:right w:val="none" w:sz="0" w:space="0" w:color="auto"/>
      </w:divBdr>
    </w:div>
    <w:div w:id="706375945">
      <w:bodyDiv w:val="1"/>
      <w:marLeft w:val="0"/>
      <w:marRight w:val="0"/>
      <w:marTop w:val="0"/>
      <w:marBottom w:val="0"/>
      <w:divBdr>
        <w:top w:val="none" w:sz="0" w:space="0" w:color="auto"/>
        <w:left w:val="none" w:sz="0" w:space="0" w:color="auto"/>
        <w:bottom w:val="none" w:sz="0" w:space="0" w:color="auto"/>
        <w:right w:val="none" w:sz="0" w:space="0" w:color="auto"/>
      </w:divBdr>
    </w:div>
    <w:div w:id="706419206">
      <w:bodyDiv w:val="1"/>
      <w:marLeft w:val="0"/>
      <w:marRight w:val="0"/>
      <w:marTop w:val="0"/>
      <w:marBottom w:val="0"/>
      <w:divBdr>
        <w:top w:val="none" w:sz="0" w:space="0" w:color="auto"/>
        <w:left w:val="none" w:sz="0" w:space="0" w:color="auto"/>
        <w:bottom w:val="none" w:sz="0" w:space="0" w:color="auto"/>
        <w:right w:val="none" w:sz="0" w:space="0" w:color="auto"/>
      </w:divBdr>
    </w:div>
    <w:div w:id="706679414">
      <w:bodyDiv w:val="1"/>
      <w:marLeft w:val="0"/>
      <w:marRight w:val="0"/>
      <w:marTop w:val="0"/>
      <w:marBottom w:val="0"/>
      <w:divBdr>
        <w:top w:val="none" w:sz="0" w:space="0" w:color="auto"/>
        <w:left w:val="none" w:sz="0" w:space="0" w:color="auto"/>
        <w:bottom w:val="none" w:sz="0" w:space="0" w:color="auto"/>
        <w:right w:val="none" w:sz="0" w:space="0" w:color="auto"/>
      </w:divBdr>
    </w:div>
    <w:div w:id="706833142">
      <w:bodyDiv w:val="1"/>
      <w:marLeft w:val="0"/>
      <w:marRight w:val="0"/>
      <w:marTop w:val="0"/>
      <w:marBottom w:val="0"/>
      <w:divBdr>
        <w:top w:val="none" w:sz="0" w:space="0" w:color="auto"/>
        <w:left w:val="none" w:sz="0" w:space="0" w:color="auto"/>
        <w:bottom w:val="none" w:sz="0" w:space="0" w:color="auto"/>
        <w:right w:val="none" w:sz="0" w:space="0" w:color="auto"/>
      </w:divBdr>
    </w:div>
    <w:div w:id="706875320">
      <w:bodyDiv w:val="1"/>
      <w:marLeft w:val="0"/>
      <w:marRight w:val="0"/>
      <w:marTop w:val="0"/>
      <w:marBottom w:val="0"/>
      <w:divBdr>
        <w:top w:val="none" w:sz="0" w:space="0" w:color="auto"/>
        <w:left w:val="none" w:sz="0" w:space="0" w:color="auto"/>
        <w:bottom w:val="none" w:sz="0" w:space="0" w:color="auto"/>
        <w:right w:val="none" w:sz="0" w:space="0" w:color="auto"/>
      </w:divBdr>
    </w:div>
    <w:div w:id="706877931">
      <w:bodyDiv w:val="1"/>
      <w:marLeft w:val="0"/>
      <w:marRight w:val="0"/>
      <w:marTop w:val="0"/>
      <w:marBottom w:val="0"/>
      <w:divBdr>
        <w:top w:val="none" w:sz="0" w:space="0" w:color="auto"/>
        <w:left w:val="none" w:sz="0" w:space="0" w:color="auto"/>
        <w:bottom w:val="none" w:sz="0" w:space="0" w:color="auto"/>
        <w:right w:val="none" w:sz="0" w:space="0" w:color="auto"/>
      </w:divBdr>
    </w:div>
    <w:div w:id="707027451">
      <w:bodyDiv w:val="1"/>
      <w:marLeft w:val="0"/>
      <w:marRight w:val="0"/>
      <w:marTop w:val="0"/>
      <w:marBottom w:val="0"/>
      <w:divBdr>
        <w:top w:val="none" w:sz="0" w:space="0" w:color="auto"/>
        <w:left w:val="none" w:sz="0" w:space="0" w:color="auto"/>
        <w:bottom w:val="none" w:sz="0" w:space="0" w:color="auto"/>
        <w:right w:val="none" w:sz="0" w:space="0" w:color="auto"/>
      </w:divBdr>
    </w:div>
    <w:div w:id="707070378">
      <w:bodyDiv w:val="1"/>
      <w:marLeft w:val="0"/>
      <w:marRight w:val="0"/>
      <w:marTop w:val="0"/>
      <w:marBottom w:val="0"/>
      <w:divBdr>
        <w:top w:val="none" w:sz="0" w:space="0" w:color="auto"/>
        <w:left w:val="none" w:sz="0" w:space="0" w:color="auto"/>
        <w:bottom w:val="none" w:sz="0" w:space="0" w:color="auto"/>
        <w:right w:val="none" w:sz="0" w:space="0" w:color="auto"/>
      </w:divBdr>
    </w:div>
    <w:div w:id="707146926">
      <w:bodyDiv w:val="1"/>
      <w:marLeft w:val="0"/>
      <w:marRight w:val="0"/>
      <w:marTop w:val="0"/>
      <w:marBottom w:val="0"/>
      <w:divBdr>
        <w:top w:val="none" w:sz="0" w:space="0" w:color="auto"/>
        <w:left w:val="none" w:sz="0" w:space="0" w:color="auto"/>
        <w:bottom w:val="none" w:sz="0" w:space="0" w:color="auto"/>
        <w:right w:val="none" w:sz="0" w:space="0" w:color="auto"/>
      </w:divBdr>
    </w:div>
    <w:div w:id="707146988">
      <w:bodyDiv w:val="1"/>
      <w:marLeft w:val="0"/>
      <w:marRight w:val="0"/>
      <w:marTop w:val="0"/>
      <w:marBottom w:val="0"/>
      <w:divBdr>
        <w:top w:val="none" w:sz="0" w:space="0" w:color="auto"/>
        <w:left w:val="none" w:sz="0" w:space="0" w:color="auto"/>
        <w:bottom w:val="none" w:sz="0" w:space="0" w:color="auto"/>
        <w:right w:val="none" w:sz="0" w:space="0" w:color="auto"/>
      </w:divBdr>
    </w:div>
    <w:div w:id="707147882">
      <w:bodyDiv w:val="1"/>
      <w:marLeft w:val="0"/>
      <w:marRight w:val="0"/>
      <w:marTop w:val="0"/>
      <w:marBottom w:val="0"/>
      <w:divBdr>
        <w:top w:val="none" w:sz="0" w:space="0" w:color="auto"/>
        <w:left w:val="none" w:sz="0" w:space="0" w:color="auto"/>
        <w:bottom w:val="none" w:sz="0" w:space="0" w:color="auto"/>
        <w:right w:val="none" w:sz="0" w:space="0" w:color="auto"/>
      </w:divBdr>
    </w:div>
    <w:div w:id="707336280">
      <w:bodyDiv w:val="1"/>
      <w:marLeft w:val="0"/>
      <w:marRight w:val="0"/>
      <w:marTop w:val="0"/>
      <w:marBottom w:val="0"/>
      <w:divBdr>
        <w:top w:val="none" w:sz="0" w:space="0" w:color="auto"/>
        <w:left w:val="none" w:sz="0" w:space="0" w:color="auto"/>
        <w:bottom w:val="none" w:sz="0" w:space="0" w:color="auto"/>
        <w:right w:val="none" w:sz="0" w:space="0" w:color="auto"/>
      </w:divBdr>
    </w:div>
    <w:div w:id="707604487">
      <w:bodyDiv w:val="1"/>
      <w:marLeft w:val="0"/>
      <w:marRight w:val="0"/>
      <w:marTop w:val="0"/>
      <w:marBottom w:val="0"/>
      <w:divBdr>
        <w:top w:val="none" w:sz="0" w:space="0" w:color="auto"/>
        <w:left w:val="none" w:sz="0" w:space="0" w:color="auto"/>
        <w:bottom w:val="none" w:sz="0" w:space="0" w:color="auto"/>
        <w:right w:val="none" w:sz="0" w:space="0" w:color="auto"/>
      </w:divBdr>
    </w:div>
    <w:div w:id="707607279">
      <w:bodyDiv w:val="1"/>
      <w:marLeft w:val="0"/>
      <w:marRight w:val="0"/>
      <w:marTop w:val="0"/>
      <w:marBottom w:val="0"/>
      <w:divBdr>
        <w:top w:val="none" w:sz="0" w:space="0" w:color="auto"/>
        <w:left w:val="none" w:sz="0" w:space="0" w:color="auto"/>
        <w:bottom w:val="none" w:sz="0" w:space="0" w:color="auto"/>
        <w:right w:val="none" w:sz="0" w:space="0" w:color="auto"/>
      </w:divBdr>
    </w:div>
    <w:div w:id="707730170">
      <w:bodyDiv w:val="1"/>
      <w:marLeft w:val="0"/>
      <w:marRight w:val="0"/>
      <w:marTop w:val="0"/>
      <w:marBottom w:val="0"/>
      <w:divBdr>
        <w:top w:val="none" w:sz="0" w:space="0" w:color="auto"/>
        <w:left w:val="none" w:sz="0" w:space="0" w:color="auto"/>
        <w:bottom w:val="none" w:sz="0" w:space="0" w:color="auto"/>
        <w:right w:val="none" w:sz="0" w:space="0" w:color="auto"/>
      </w:divBdr>
    </w:div>
    <w:div w:id="707995424">
      <w:bodyDiv w:val="1"/>
      <w:marLeft w:val="0"/>
      <w:marRight w:val="0"/>
      <w:marTop w:val="0"/>
      <w:marBottom w:val="0"/>
      <w:divBdr>
        <w:top w:val="none" w:sz="0" w:space="0" w:color="auto"/>
        <w:left w:val="none" w:sz="0" w:space="0" w:color="auto"/>
        <w:bottom w:val="none" w:sz="0" w:space="0" w:color="auto"/>
        <w:right w:val="none" w:sz="0" w:space="0" w:color="auto"/>
      </w:divBdr>
    </w:div>
    <w:div w:id="708531192">
      <w:bodyDiv w:val="1"/>
      <w:marLeft w:val="0"/>
      <w:marRight w:val="0"/>
      <w:marTop w:val="0"/>
      <w:marBottom w:val="0"/>
      <w:divBdr>
        <w:top w:val="none" w:sz="0" w:space="0" w:color="auto"/>
        <w:left w:val="none" w:sz="0" w:space="0" w:color="auto"/>
        <w:bottom w:val="none" w:sz="0" w:space="0" w:color="auto"/>
        <w:right w:val="none" w:sz="0" w:space="0" w:color="auto"/>
      </w:divBdr>
    </w:div>
    <w:div w:id="708535155">
      <w:bodyDiv w:val="1"/>
      <w:marLeft w:val="0"/>
      <w:marRight w:val="0"/>
      <w:marTop w:val="0"/>
      <w:marBottom w:val="0"/>
      <w:divBdr>
        <w:top w:val="none" w:sz="0" w:space="0" w:color="auto"/>
        <w:left w:val="none" w:sz="0" w:space="0" w:color="auto"/>
        <w:bottom w:val="none" w:sz="0" w:space="0" w:color="auto"/>
        <w:right w:val="none" w:sz="0" w:space="0" w:color="auto"/>
      </w:divBdr>
    </w:div>
    <w:div w:id="708605918">
      <w:bodyDiv w:val="1"/>
      <w:marLeft w:val="0"/>
      <w:marRight w:val="0"/>
      <w:marTop w:val="0"/>
      <w:marBottom w:val="0"/>
      <w:divBdr>
        <w:top w:val="none" w:sz="0" w:space="0" w:color="auto"/>
        <w:left w:val="none" w:sz="0" w:space="0" w:color="auto"/>
        <w:bottom w:val="none" w:sz="0" w:space="0" w:color="auto"/>
        <w:right w:val="none" w:sz="0" w:space="0" w:color="auto"/>
      </w:divBdr>
    </w:div>
    <w:div w:id="708651077">
      <w:bodyDiv w:val="1"/>
      <w:marLeft w:val="0"/>
      <w:marRight w:val="0"/>
      <w:marTop w:val="0"/>
      <w:marBottom w:val="0"/>
      <w:divBdr>
        <w:top w:val="none" w:sz="0" w:space="0" w:color="auto"/>
        <w:left w:val="none" w:sz="0" w:space="0" w:color="auto"/>
        <w:bottom w:val="none" w:sz="0" w:space="0" w:color="auto"/>
        <w:right w:val="none" w:sz="0" w:space="0" w:color="auto"/>
      </w:divBdr>
    </w:div>
    <w:div w:id="708724517">
      <w:bodyDiv w:val="1"/>
      <w:marLeft w:val="0"/>
      <w:marRight w:val="0"/>
      <w:marTop w:val="0"/>
      <w:marBottom w:val="0"/>
      <w:divBdr>
        <w:top w:val="none" w:sz="0" w:space="0" w:color="auto"/>
        <w:left w:val="none" w:sz="0" w:space="0" w:color="auto"/>
        <w:bottom w:val="none" w:sz="0" w:space="0" w:color="auto"/>
        <w:right w:val="none" w:sz="0" w:space="0" w:color="auto"/>
      </w:divBdr>
    </w:div>
    <w:div w:id="708841737">
      <w:bodyDiv w:val="1"/>
      <w:marLeft w:val="0"/>
      <w:marRight w:val="0"/>
      <w:marTop w:val="0"/>
      <w:marBottom w:val="0"/>
      <w:divBdr>
        <w:top w:val="none" w:sz="0" w:space="0" w:color="auto"/>
        <w:left w:val="none" w:sz="0" w:space="0" w:color="auto"/>
        <w:bottom w:val="none" w:sz="0" w:space="0" w:color="auto"/>
        <w:right w:val="none" w:sz="0" w:space="0" w:color="auto"/>
      </w:divBdr>
    </w:div>
    <w:div w:id="708918169">
      <w:bodyDiv w:val="1"/>
      <w:marLeft w:val="0"/>
      <w:marRight w:val="0"/>
      <w:marTop w:val="0"/>
      <w:marBottom w:val="0"/>
      <w:divBdr>
        <w:top w:val="none" w:sz="0" w:space="0" w:color="auto"/>
        <w:left w:val="none" w:sz="0" w:space="0" w:color="auto"/>
        <w:bottom w:val="none" w:sz="0" w:space="0" w:color="auto"/>
        <w:right w:val="none" w:sz="0" w:space="0" w:color="auto"/>
      </w:divBdr>
    </w:div>
    <w:div w:id="708995441">
      <w:bodyDiv w:val="1"/>
      <w:marLeft w:val="0"/>
      <w:marRight w:val="0"/>
      <w:marTop w:val="0"/>
      <w:marBottom w:val="0"/>
      <w:divBdr>
        <w:top w:val="none" w:sz="0" w:space="0" w:color="auto"/>
        <w:left w:val="none" w:sz="0" w:space="0" w:color="auto"/>
        <w:bottom w:val="none" w:sz="0" w:space="0" w:color="auto"/>
        <w:right w:val="none" w:sz="0" w:space="0" w:color="auto"/>
      </w:divBdr>
    </w:div>
    <w:div w:id="709065501">
      <w:bodyDiv w:val="1"/>
      <w:marLeft w:val="0"/>
      <w:marRight w:val="0"/>
      <w:marTop w:val="0"/>
      <w:marBottom w:val="0"/>
      <w:divBdr>
        <w:top w:val="none" w:sz="0" w:space="0" w:color="auto"/>
        <w:left w:val="none" w:sz="0" w:space="0" w:color="auto"/>
        <w:bottom w:val="none" w:sz="0" w:space="0" w:color="auto"/>
        <w:right w:val="none" w:sz="0" w:space="0" w:color="auto"/>
      </w:divBdr>
    </w:div>
    <w:div w:id="709108599">
      <w:bodyDiv w:val="1"/>
      <w:marLeft w:val="0"/>
      <w:marRight w:val="0"/>
      <w:marTop w:val="0"/>
      <w:marBottom w:val="0"/>
      <w:divBdr>
        <w:top w:val="none" w:sz="0" w:space="0" w:color="auto"/>
        <w:left w:val="none" w:sz="0" w:space="0" w:color="auto"/>
        <w:bottom w:val="none" w:sz="0" w:space="0" w:color="auto"/>
        <w:right w:val="none" w:sz="0" w:space="0" w:color="auto"/>
      </w:divBdr>
    </w:div>
    <w:div w:id="709109311">
      <w:bodyDiv w:val="1"/>
      <w:marLeft w:val="0"/>
      <w:marRight w:val="0"/>
      <w:marTop w:val="0"/>
      <w:marBottom w:val="0"/>
      <w:divBdr>
        <w:top w:val="none" w:sz="0" w:space="0" w:color="auto"/>
        <w:left w:val="none" w:sz="0" w:space="0" w:color="auto"/>
        <w:bottom w:val="none" w:sz="0" w:space="0" w:color="auto"/>
        <w:right w:val="none" w:sz="0" w:space="0" w:color="auto"/>
      </w:divBdr>
    </w:div>
    <w:div w:id="709301054">
      <w:bodyDiv w:val="1"/>
      <w:marLeft w:val="0"/>
      <w:marRight w:val="0"/>
      <w:marTop w:val="0"/>
      <w:marBottom w:val="0"/>
      <w:divBdr>
        <w:top w:val="none" w:sz="0" w:space="0" w:color="auto"/>
        <w:left w:val="none" w:sz="0" w:space="0" w:color="auto"/>
        <w:bottom w:val="none" w:sz="0" w:space="0" w:color="auto"/>
        <w:right w:val="none" w:sz="0" w:space="0" w:color="auto"/>
      </w:divBdr>
    </w:div>
    <w:div w:id="709456516">
      <w:bodyDiv w:val="1"/>
      <w:marLeft w:val="0"/>
      <w:marRight w:val="0"/>
      <w:marTop w:val="0"/>
      <w:marBottom w:val="0"/>
      <w:divBdr>
        <w:top w:val="none" w:sz="0" w:space="0" w:color="auto"/>
        <w:left w:val="none" w:sz="0" w:space="0" w:color="auto"/>
        <w:bottom w:val="none" w:sz="0" w:space="0" w:color="auto"/>
        <w:right w:val="none" w:sz="0" w:space="0" w:color="auto"/>
      </w:divBdr>
    </w:div>
    <w:div w:id="709720026">
      <w:bodyDiv w:val="1"/>
      <w:marLeft w:val="0"/>
      <w:marRight w:val="0"/>
      <w:marTop w:val="0"/>
      <w:marBottom w:val="0"/>
      <w:divBdr>
        <w:top w:val="none" w:sz="0" w:space="0" w:color="auto"/>
        <w:left w:val="none" w:sz="0" w:space="0" w:color="auto"/>
        <w:bottom w:val="none" w:sz="0" w:space="0" w:color="auto"/>
        <w:right w:val="none" w:sz="0" w:space="0" w:color="auto"/>
      </w:divBdr>
    </w:div>
    <w:div w:id="709721868">
      <w:bodyDiv w:val="1"/>
      <w:marLeft w:val="0"/>
      <w:marRight w:val="0"/>
      <w:marTop w:val="0"/>
      <w:marBottom w:val="0"/>
      <w:divBdr>
        <w:top w:val="none" w:sz="0" w:space="0" w:color="auto"/>
        <w:left w:val="none" w:sz="0" w:space="0" w:color="auto"/>
        <w:bottom w:val="none" w:sz="0" w:space="0" w:color="auto"/>
        <w:right w:val="none" w:sz="0" w:space="0" w:color="auto"/>
      </w:divBdr>
    </w:div>
    <w:div w:id="709770010">
      <w:bodyDiv w:val="1"/>
      <w:marLeft w:val="0"/>
      <w:marRight w:val="0"/>
      <w:marTop w:val="0"/>
      <w:marBottom w:val="0"/>
      <w:divBdr>
        <w:top w:val="none" w:sz="0" w:space="0" w:color="auto"/>
        <w:left w:val="none" w:sz="0" w:space="0" w:color="auto"/>
        <w:bottom w:val="none" w:sz="0" w:space="0" w:color="auto"/>
        <w:right w:val="none" w:sz="0" w:space="0" w:color="auto"/>
      </w:divBdr>
    </w:div>
    <w:div w:id="709888152">
      <w:bodyDiv w:val="1"/>
      <w:marLeft w:val="0"/>
      <w:marRight w:val="0"/>
      <w:marTop w:val="0"/>
      <w:marBottom w:val="0"/>
      <w:divBdr>
        <w:top w:val="none" w:sz="0" w:space="0" w:color="auto"/>
        <w:left w:val="none" w:sz="0" w:space="0" w:color="auto"/>
        <w:bottom w:val="none" w:sz="0" w:space="0" w:color="auto"/>
        <w:right w:val="none" w:sz="0" w:space="0" w:color="auto"/>
      </w:divBdr>
    </w:div>
    <w:div w:id="709961429">
      <w:bodyDiv w:val="1"/>
      <w:marLeft w:val="0"/>
      <w:marRight w:val="0"/>
      <w:marTop w:val="0"/>
      <w:marBottom w:val="0"/>
      <w:divBdr>
        <w:top w:val="none" w:sz="0" w:space="0" w:color="auto"/>
        <w:left w:val="none" w:sz="0" w:space="0" w:color="auto"/>
        <w:bottom w:val="none" w:sz="0" w:space="0" w:color="auto"/>
        <w:right w:val="none" w:sz="0" w:space="0" w:color="auto"/>
      </w:divBdr>
    </w:div>
    <w:div w:id="710299324">
      <w:bodyDiv w:val="1"/>
      <w:marLeft w:val="0"/>
      <w:marRight w:val="0"/>
      <w:marTop w:val="0"/>
      <w:marBottom w:val="0"/>
      <w:divBdr>
        <w:top w:val="none" w:sz="0" w:space="0" w:color="auto"/>
        <w:left w:val="none" w:sz="0" w:space="0" w:color="auto"/>
        <w:bottom w:val="none" w:sz="0" w:space="0" w:color="auto"/>
        <w:right w:val="none" w:sz="0" w:space="0" w:color="auto"/>
      </w:divBdr>
    </w:div>
    <w:div w:id="710349392">
      <w:bodyDiv w:val="1"/>
      <w:marLeft w:val="0"/>
      <w:marRight w:val="0"/>
      <w:marTop w:val="0"/>
      <w:marBottom w:val="0"/>
      <w:divBdr>
        <w:top w:val="none" w:sz="0" w:space="0" w:color="auto"/>
        <w:left w:val="none" w:sz="0" w:space="0" w:color="auto"/>
        <w:bottom w:val="none" w:sz="0" w:space="0" w:color="auto"/>
        <w:right w:val="none" w:sz="0" w:space="0" w:color="auto"/>
      </w:divBdr>
    </w:div>
    <w:div w:id="710614342">
      <w:bodyDiv w:val="1"/>
      <w:marLeft w:val="0"/>
      <w:marRight w:val="0"/>
      <w:marTop w:val="0"/>
      <w:marBottom w:val="0"/>
      <w:divBdr>
        <w:top w:val="none" w:sz="0" w:space="0" w:color="auto"/>
        <w:left w:val="none" w:sz="0" w:space="0" w:color="auto"/>
        <w:bottom w:val="none" w:sz="0" w:space="0" w:color="auto"/>
        <w:right w:val="none" w:sz="0" w:space="0" w:color="auto"/>
      </w:divBdr>
    </w:div>
    <w:div w:id="710766890">
      <w:bodyDiv w:val="1"/>
      <w:marLeft w:val="0"/>
      <w:marRight w:val="0"/>
      <w:marTop w:val="0"/>
      <w:marBottom w:val="0"/>
      <w:divBdr>
        <w:top w:val="none" w:sz="0" w:space="0" w:color="auto"/>
        <w:left w:val="none" w:sz="0" w:space="0" w:color="auto"/>
        <w:bottom w:val="none" w:sz="0" w:space="0" w:color="auto"/>
        <w:right w:val="none" w:sz="0" w:space="0" w:color="auto"/>
      </w:divBdr>
    </w:div>
    <w:div w:id="710880419">
      <w:bodyDiv w:val="1"/>
      <w:marLeft w:val="0"/>
      <w:marRight w:val="0"/>
      <w:marTop w:val="0"/>
      <w:marBottom w:val="0"/>
      <w:divBdr>
        <w:top w:val="none" w:sz="0" w:space="0" w:color="auto"/>
        <w:left w:val="none" w:sz="0" w:space="0" w:color="auto"/>
        <w:bottom w:val="none" w:sz="0" w:space="0" w:color="auto"/>
        <w:right w:val="none" w:sz="0" w:space="0" w:color="auto"/>
      </w:divBdr>
    </w:div>
    <w:div w:id="711147919">
      <w:bodyDiv w:val="1"/>
      <w:marLeft w:val="0"/>
      <w:marRight w:val="0"/>
      <w:marTop w:val="0"/>
      <w:marBottom w:val="0"/>
      <w:divBdr>
        <w:top w:val="none" w:sz="0" w:space="0" w:color="auto"/>
        <w:left w:val="none" w:sz="0" w:space="0" w:color="auto"/>
        <w:bottom w:val="none" w:sz="0" w:space="0" w:color="auto"/>
        <w:right w:val="none" w:sz="0" w:space="0" w:color="auto"/>
      </w:divBdr>
    </w:div>
    <w:div w:id="711418604">
      <w:bodyDiv w:val="1"/>
      <w:marLeft w:val="0"/>
      <w:marRight w:val="0"/>
      <w:marTop w:val="0"/>
      <w:marBottom w:val="0"/>
      <w:divBdr>
        <w:top w:val="none" w:sz="0" w:space="0" w:color="auto"/>
        <w:left w:val="none" w:sz="0" w:space="0" w:color="auto"/>
        <w:bottom w:val="none" w:sz="0" w:space="0" w:color="auto"/>
        <w:right w:val="none" w:sz="0" w:space="0" w:color="auto"/>
      </w:divBdr>
    </w:div>
    <w:div w:id="711425587">
      <w:bodyDiv w:val="1"/>
      <w:marLeft w:val="0"/>
      <w:marRight w:val="0"/>
      <w:marTop w:val="0"/>
      <w:marBottom w:val="0"/>
      <w:divBdr>
        <w:top w:val="none" w:sz="0" w:space="0" w:color="auto"/>
        <w:left w:val="none" w:sz="0" w:space="0" w:color="auto"/>
        <w:bottom w:val="none" w:sz="0" w:space="0" w:color="auto"/>
        <w:right w:val="none" w:sz="0" w:space="0" w:color="auto"/>
      </w:divBdr>
    </w:div>
    <w:div w:id="711686553">
      <w:bodyDiv w:val="1"/>
      <w:marLeft w:val="0"/>
      <w:marRight w:val="0"/>
      <w:marTop w:val="0"/>
      <w:marBottom w:val="0"/>
      <w:divBdr>
        <w:top w:val="none" w:sz="0" w:space="0" w:color="auto"/>
        <w:left w:val="none" w:sz="0" w:space="0" w:color="auto"/>
        <w:bottom w:val="none" w:sz="0" w:space="0" w:color="auto"/>
        <w:right w:val="none" w:sz="0" w:space="0" w:color="auto"/>
      </w:divBdr>
    </w:div>
    <w:div w:id="711812078">
      <w:bodyDiv w:val="1"/>
      <w:marLeft w:val="0"/>
      <w:marRight w:val="0"/>
      <w:marTop w:val="0"/>
      <w:marBottom w:val="0"/>
      <w:divBdr>
        <w:top w:val="none" w:sz="0" w:space="0" w:color="auto"/>
        <w:left w:val="none" w:sz="0" w:space="0" w:color="auto"/>
        <w:bottom w:val="none" w:sz="0" w:space="0" w:color="auto"/>
        <w:right w:val="none" w:sz="0" w:space="0" w:color="auto"/>
      </w:divBdr>
    </w:div>
    <w:div w:id="711997052">
      <w:bodyDiv w:val="1"/>
      <w:marLeft w:val="0"/>
      <w:marRight w:val="0"/>
      <w:marTop w:val="0"/>
      <w:marBottom w:val="0"/>
      <w:divBdr>
        <w:top w:val="none" w:sz="0" w:space="0" w:color="auto"/>
        <w:left w:val="none" w:sz="0" w:space="0" w:color="auto"/>
        <w:bottom w:val="none" w:sz="0" w:space="0" w:color="auto"/>
        <w:right w:val="none" w:sz="0" w:space="0" w:color="auto"/>
      </w:divBdr>
    </w:div>
    <w:div w:id="711998680">
      <w:bodyDiv w:val="1"/>
      <w:marLeft w:val="0"/>
      <w:marRight w:val="0"/>
      <w:marTop w:val="0"/>
      <w:marBottom w:val="0"/>
      <w:divBdr>
        <w:top w:val="none" w:sz="0" w:space="0" w:color="auto"/>
        <w:left w:val="none" w:sz="0" w:space="0" w:color="auto"/>
        <w:bottom w:val="none" w:sz="0" w:space="0" w:color="auto"/>
        <w:right w:val="none" w:sz="0" w:space="0" w:color="auto"/>
      </w:divBdr>
    </w:div>
    <w:div w:id="712122474">
      <w:bodyDiv w:val="1"/>
      <w:marLeft w:val="0"/>
      <w:marRight w:val="0"/>
      <w:marTop w:val="0"/>
      <w:marBottom w:val="0"/>
      <w:divBdr>
        <w:top w:val="none" w:sz="0" w:space="0" w:color="auto"/>
        <w:left w:val="none" w:sz="0" w:space="0" w:color="auto"/>
        <w:bottom w:val="none" w:sz="0" w:space="0" w:color="auto"/>
        <w:right w:val="none" w:sz="0" w:space="0" w:color="auto"/>
      </w:divBdr>
    </w:div>
    <w:div w:id="712655453">
      <w:bodyDiv w:val="1"/>
      <w:marLeft w:val="0"/>
      <w:marRight w:val="0"/>
      <w:marTop w:val="0"/>
      <w:marBottom w:val="0"/>
      <w:divBdr>
        <w:top w:val="none" w:sz="0" w:space="0" w:color="auto"/>
        <w:left w:val="none" w:sz="0" w:space="0" w:color="auto"/>
        <w:bottom w:val="none" w:sz="0" w:space="0" w:color="auto"/>
        <w:right w:val="none" w:sz="0" w:space="0" w:color="auto"/>
      </w:divBdr>
    </w:div>
    <w:div w:id="712661085">
      <w:bodyDiv w:val="1"/>
      <w:marLeft w:val="0"/>
      <w:marRight w:val="0"/>
      <w:marTop w:val="0"/>
      <w:marBottom w:val="0"/>
      <w:divBdr>
        <w:top w:val="none" w:sz="0" w:space="0" w:color="auto"/>
        <w:left w:val="none" w:sz="0" w:space="0" w:color="auto"/>
        <w:bottom w:val="none" w:sz="0" w:space="0" w:color="auto"/>
        <w:right w:val="none" w:sz="0" w:space="0" w:color="auto"/>
      </w:divBdr>
    </w:div>
    <w:div w:id="713117447">
      <w:bodyDiv w:val="1"/>
      <w:marLeft w:val="0"/>
      <w:marRight w:val="0"/>
      <w:marTop w:val="0"/>
      <w:marBottom w:val="0"/>
      <w:divBdr>
        <w:top w:val="none" w:sz="0" w:space="0" w:color="auto"/>
        <w:left w:val="none" w:sz="0" w:space="0" w:color="auto"/>
        <w:bottom w:val="none" w:sz="0" w:space="0" w:color="auto"/>
        <w:right w:val="none" w:sz="0" w:space="0" w:color="auto"/>
      </w:divBdr>
    </w:div>
    <w:div w:id="713231876">
      <w:bodyDiv w:val="1"/>
      <w:marLeft w:val="0"/>
      <w:marRight w:val="0"/>
      <w:marTop w:val="0"/>
      <w:marBottom w:val="0"/>
      <w:divBdr>
        <w:top w:val="none" w:sz="0" w:space="0" w:color="auto"/>
        <w:left w:val="none" w:sz="0" w:space="0" w:color="auto"/>
        <w:bottom w:val="none" w:sz="0" w:space="0" w:color="auto"/>
        <w:right w:val="none" w:sz="0" w:space="0" w:color="auto"/>
      </w:divBdr>
    </w:div>
    <w:div w:id="713232778">
      <w:bodyDiv w:val="1"/>
      <w:marLeft w:val="0"/>
      <w:marRight w:val="0"/>
      <w:marTop w:val="0"/>
      <w:marBottom w:val="0"/>
      <w:divBdr>
        <w:top w:val="none" w:sz="0" w:space="0" w:color="auto"/>
        <w:left w:val="none" w:sz="0" w:space="0" w:color="auto"/>
        <w:bottom w:val="none" w:sz="0" w:space="0" w:color="auto"/>
        <w:right w:val="none" w:sz="0" w:space="0" w:color="auto"/>
      </w:divBdr>
    </w:div>
    <w:div w:id="713429541">
      <w:bodyDiv w:val="1"/>
      <w:marLeft w:val="0"/>
      <w:marRight w:val="0"/>
      <w:marTop w:val="0"/>
      <w:marBottom w:val="0"/>
      <w:divBdr>
        <w:top w:val="none" w:sz="0" w:space="0" w:color="auto"/>
        <w:left w:val="none" w:sz="0" w:space="0" w:color="auto"/>
        <w:bottom w:val="none" w:sz="0" w:space="0" w:color="auto"/>
        <w:right w:val="none" w:sz="0" w:space="0" w:color="auto"/>
      </w:divBdr>
    </w:div>
    <w:div w:id="713700887">
      <w:bodyDiv w:val="1"/>
      <w:marLeft w:val="0"/>
      <w:marRight w:val="0"/>
      <w:marTop w:val="0"/>
      <w:marBottom w:val="0"/>
      <w:divBdr>
        <w:top w:val="none" w:sz="0" w:space="0" w:color="auto"/>
        <w:left w:val="none" w:sz="0" w:space="0" w:color="auto"/>
        <w:bottom w:val="none" w:sz="0" w:space="0" w:color="auto"/>
        <w:right w:val="none" w:sz="0" w:space="0" w:color="auto"/>
      </w:divBdr>
    </w:div>
    <w:div w:id="713888882">
      <w:bodyDiv w:val="1"/>
      <w:marLeft w:val="0"/>
      <w:marRight w:val="0"/>
      <w:marTop w:val="0"/>
      <w:marBottom w:val="0"/>
      <w:divBdr>
        <w:top w:val="none" w:sz="0" w:space="0" w:color="auto"/>
        <w:left w:val="none" w:sz="0" w:space="0" w:color="auto"/>
        <w:bottom w:val="none" w:sz="0" w:space="0" w:color="auto"/>
        <w:right w:val="none" w:sz="0" w:space="0" w:color="auto"/>
      </w:divBdr>
    </w:div>
    <w:div w:id="713888992">
      <w:bodyDiv w:val="1"/>
      <w:marLeft w:val="0"/>
      <w:marRight w:val="0"/>
      <w:marTop w:val="0"/>
      <w:marBottom w:val="0"/>
      <w:divBdr>
        <w:top w:val="none" w:sz="0" w:space="0" w:color="auto"/>
        <w:left w:val="none" w:sz="0" w:space="0" w:color="auto"/>
        <w:bottom w:val="none" w:sz="0" w:space="0" w:color="auto"/>
        <w:right w:val="none" w:sz="0" w:space="0" w:color="auto"/>
      </w:divBdr>
    </w:div>
    <w:div w:id="713889103">
      <w:bodyDiv w:val="1"/>
      <w:marLeft w:val="0"/>
      <w:marRight w:val="0"/>
      <w:marTop w:val="0"/>
      <w:marBottom w:val="0"/>
      <w:divBdr>
        <w:top w:val="none" w:sz="0" w:space="0" w:color="auto"/>
        <w:left w:val="none" w:sz="0" w:space="0" w:color="auto"/>
        <w:bottom w:val="none" w:sz="0" w:space="0" w:color="auto"/>
        <w:right w:val="none" w:sz="0" w:space="0" w:color="auto"/>
      </w:divBdr>
    </w:div>
    <w:div w:id="714037968">
      <w:bodyDiv w:val="1"/>
      <w:marLeft w:val="0"/>
      <w:marRight w:val="0"/>
      <w:marTop w:val="0"/>
      <w:marBottom w:val="0"/>
      <w:divBdr>
        <w:top w:val="none" w:sz="0" w:space="0" w:color="auto"/>
        <w:left w:val="none" w:sz="0" w:space="0" w:color="auto"/>
        <w:bottom w:val="none" w:sz="0" w:space="0" w:color="auto"/>
        <w:right w:val="none" w:sz="0" w:space="0" w:color="auto"/>
      </w:divBdr>
    </w:div>
    <w:div w:id="714162005">
      <w:bodyDiv w:val="1"/>
      <w:marLeft w:val="0"/>
      <w:marRight w:val="0"/>
      <w:marTop w:val="0"/>
      <w:marBottom w:val="0"/>
      <w:divBdr>
        <w:top w:val="none" w:sz="0" w:space="0" w:color="auto"/>
        <w:left w:val="none" w:sz="0" w:space="0" w:color="auto"/>
        <w:bottom w:val="none" w:sz="0" w:space="0" w:color="auto"/>
        <w:right w:val="none" w:sz="0" w:space="0" w:color="auto"/>
      </w:divBdr>
    </w:div>
    <w:div w:id="714352279">
      <w:bodyDiv w:val="1"/>
      <w:marLeft w:val="0"/>
      <w:marRight w:val="0"/>
      <w:marTop w:val="0"/>
      <w:marBottom w:val="0"/>
      <w:divBdr>
        <w:top w:val="none" w:sz="0" w:space="0" w:color="auto"/>
        <w:left w:val="none" w:sz="0" w:space="0" w:color="auto"/>
        <w:bottom w:val="none" w:sz="0" w:space="0" w:color="auto"/>
        <w:right w:val="none" w:sz="0" w:space="0" w:color="auto"/>
      </w:divBdr>
    </w:div>
    <w:div w:id="714354428">
      <w:bodyDiv w:val="1"/>
      <w:marLeft w:val="0"/>
      <w:marRight w:val="0"/>
      <w:marTop w:val="0"/>
      <w:marBottom w:val="0"/>
      <w:divBdr>
        <w:top w:val="none" w:sz="0" w:space="0" w:color="auto"/>
        <w:left w:val="none" w:sz="0" w:space="0" w:color="auto"/>
        <w:bottom w:val="none" w:sz="0" w:space="0" w:color="auto"/>
        <w:right w:val="none" w:sz="0" w:space="0" w:color="auto"/>
      </w:divBdr>
    </w:div>
    <w:div w:id="714618460">
      <w:bodyDiv w:val="1"/>
      <w:marLeft w:val="0"/>
      <w:marRight w:val="0"/>
      <w:marTop w:val="0"/>
      <w:marBottom w:val="0"/>
      <w:divBdr>
        <w:top w:val="none" w:sz="0" w:space="0" w:color="auto"/>
        <w:left w:val="none" w:sz="0" w:space="0" w:color="auto"/>
        <w:bottom w:val="none" w:sz="0" w:space="0" w:color="auto"/>
        <w:right w:val="none" w:sz="0" w:space="0" w:color="auto"/>
      </w:divBdr>
    </w:div>
    <w:div w:id="714887697">
      <w:bodyDiv w:val="1"/>
      <w:marLeft w:val="0"/>
      <w:marRight w:val="0"/>
      <w:marTop w:val="0"/>
      <w:marBottom w:val="0"/>
      <w:divBdr>
        <w:top w:val="none" w:sz="0" w:space="0" w:color="auto"/>
        <w:left w:val="none" w:sz="0" w:space="0" w:color="auto"/>
        <w:bottom w:val="none" w:sz="0" w:space="0" w:color="auto"/>
        <w:right w:val="none" w:sz="0" w:space="0" w:color="auto"/>
      </w:divBdr>
    </w:div>
    <w:div w:id="714894291">
      <w:bodyDiv w:val="1"/>
      <w:marLeft w:val="0"/>
      <w:marRight w:val="0"/>
      <w:marTop w:val="0"/>
      <w:marBottom w:val="0"/>
      <w:divBdr>
        <w:top w:val="none" w:sz="0" w:space="0" w:color="auto"/>
        <w:left w:val="none" w:sz="0" w:space="0" w:color="auto"/>
        <w:bottom w:val="none" w:sz="0" w:space="0" w:color="auto"/>
        <w:right w:val="none" w:sz="0" w:space="0" w:color="auto"/>
      </w:divBdr>
    </w:div>
    <w:div w:id="714937099">
      <w:bodyDiv w:val="1"/>
      <w:marLeft w:val="0"/>
      <w:marRight w:val="0"/>
      <w:marTop w:val="0"/>
      <w:marBottom w:val="0"/>
      <w:divBdr>
        <w:top w:val="none" w:sz="0" w:space="0" w:color="auto"/>
        <w:left w:val="none" w:sz="0" w:space="0" w:color="auto"/>
        <w:bottom w:val="none" w:sz="0" w:space="0" w:color="auto"/>
        <w:right w:val="none" w:sz="0" w:space="0" w:color="auto"/>
      </w:divBdr>
    </w:div>
    <w:div w:id="715006371">
      <w:bodyDiv w:val="1"/>
      <w:marLeft w:val="0"/>
      <w:marRight w:val="0"/>
      <w:marTop w:val="0"/>
      <w:marBottom w:val="0"/>
      <w:divBdr>
        <w:top w:val="none" w:sz="0" w:space="0" w:color="auto"/>
        <w:left w:val="none" w:sz="0" w:space="0" w:color="auto"/>
        <w:bottom w:val="none" w:sz="0" w:space="0" w:color="auto"/>
        <w:right w:val="none" w:sz="0" w:space="0" w:color="auto"/>
      </w:divBdr>
    </w:div>
    <w:div w:id="715013096">
      <w:bodyDiv w:val="1"/>
      <w:marLeft w:val="0"/>
      <w:marRight w:val="0"/>
      <w:marTop w:val="0"/>
      <w:marBottom w:val="0"/>
      <w:divBdr>
        <w:top w:val="none" w:sz="0" w:space="0" w:color="auto"/>
        <w:left w:val="none" w:sz="0" w:space="0" w:color="auto"/>
        <w:bottom w:val="none" w:sz="0" w:space="0" w:color="auto"/>
        <w:right w:val="none" w:sz="0" w:space="0" w:color="auto"/>
      </w:divBdr>
    </w:div>
    <w:div w:id="715356069">
      <w:bodyDiv w:val="1"/>
      <w:marLeft w:val="0"/>
      <w:marRight w:val="0"/>
      <w:marTop w:val="0"/>
      <w:marBottom w:val="0"/>
      <w:divBdr>
        <w:top w:val="none" w:sz="0" w:space="0" w:color="auto"/>
        <w:left w:val="none" w:sz="0" w:space="0" w:color="auto"/>
        <w:bottom w:val="none" w:sz="0" w:space="0" w:color="auto"/>
        <w:right w:val="none" w:sz="0" w:space="0" w:color="auto"/>
      </w:divBdr>
    </w:div>
    <w:div w:id="715739501">
      <w:bodyDiv w:val="1"/>
      <w:marLeft w:val="0"/>
      <w:marRight w:val="0"/>
      <w:marTop w:val="0"/>
      <w:marBottom w:val="0"/>
      <w:divBdr>
        <w:top w:val="none" w:sz="0" w:space="0" w:color="auto"/>
        <w:left w:val="none" w:sz="0" w:space="0" w:color="auto"/>
        <w:bottom w:val="none" w:sz="0" w:space="0" w:color="auto"/>
        <w:right w:val="none" w:sz="0" w:space="0" w:color="auto"/>
      </w:divBdr>
    </w:div>
    <w:div w:id="715741391">
      <w:bodyDiv w:val="1"/>
      <w:marLeft w:val="0"/>
      <w:marRight w:val="0"/>
      <w:marTop w:val="0"/>
      <w:marBottom w:val="0"/>
      <w:divBdr>
        <w:top w:val="none" w:sz="0" w:space="0" w:color="auto"/>
        <w:left w:val="none" w:sz="0" w:space="0" w:color="auto"/>
        <w:bottom w:val="none" w:sz="0" w:space="0" w:color="auto"/>
        <w:right w:val="none" w:sz="0" w:space="0" w:color="auto"/>
      </w:divBdr>
    </w:div>
    <w:div w:id="715785080">
      <w:bodyDiv w:val="1"/>
      <w:marLeft w:val="0"/>
      <w:marRight w:val="0"/>
      <w:marTop w:val="0"/>
      <w:marBottom w:val="0"/>
      <w:divBdr>
        <w:top w:val="none" w:sz="0" w:space="0" w:color="auto"/>
        <w:left w:val="none" w:sz="0" w:space="0" w:color="auto"/>
        <w:bottom w:val="none" w:sz="0" w:space="0" w:color="auto"/>
        <w:right w:val="none" w:sz="0" w:space="0" w:color="auto"/>
      </w:divBdr>
    </w:div>
    <w:div w:id="715927943">
      <w:bodyDiv w:val="1"/>
      <w:marLeft w:val="0"/>
      <w:marRight w:val="0"/>
      <w:marTop w:val="0"/>
      <w:marBottom w:val="0"/>
      <w:divBdr>
        <w:top w:val="none" w:sz="0" w:space="0" w:color="auto"/>
        <w:left w:val="none" w:sz="0" w:space="0" w:color="auto"/>
        <w:bottom w:val="none" w:sz="0" w:space="0" w:color="auto"/>
        <w:right w:val="none" w:sz="0" w:space="0" w:color="auto"/>
      </w:divBdr>
    </w:div>
    <w:div w:id="716246116">
      <w:bodyDiv w:val="1"/>
      <w:marLeft w:val="0"/>
      <w:marRight w:val="0"/>
      <w:marTop w:val="0"/>
      <w:marBottom w:val="0"/>
      <w:divBdr>
        <w:top w:val="none" w:sz="0" w:space="0" w:color="auto"/>
        <w:left w:val="none" w:sz="0" w:space="0" w:color="auto"/>
        <w:bottom w:val="none" w:sz="0" w:space="0" w:color="auto"/>
        <w:right w:val="none" w:sz="0" w:space="0" w:color="auto"/>
      </w:divBdr>
    </w:div>
    <w:div w:id="716587109">
      <w:bodyDiv w:val="1"/>
      <w:marLeft w:val="0"/>
      <w:marRight w:val="0"/>
      <w:marTop w:val="0"/>
      <w:marBottom w:val="0"/>
      <w:divBdr>
        <w:top w:val="none" w:sz="0" w:space="0" w:color="auto"/>
        <w:left w:val="none" w:sz="0" w:space="0" w:color="auto"/>
        <w:bottom w:val="none" w:sz="0" w:space="0" w:color="auto"/>
        <w:right w:val="none" w:sz="0" w:space="0" w:color="auto"/>
      </w:divBdr>
    </w:div>
    <w:div w:id="716590885">
      <w:bodyDiv w:val="1"/>
      <w:marLeft w:val="0"/>
      <w:marRight w:val="0"/>
      <w:marTop w:val="0"/>
      <w:marBottom w:val="0"/>
      <w:divBdr>
        <w:top w:val="none" w:sz="0" w:space="0" w:color="auto"/>
        <w:left w:val="none" w:sz="0" w:space="0" w:color="auto"/>
        <w:bottom w:val="none" w:sz="0" w:space="0" w:color="auto"/>
        <w:right w:val="none" w:sz="0" w:space="0" w:color="auto"/>
      </w:divBdr>
    </w:div>
    <w:div w:id="716734295">
      <w:bodyDiv w:val="1"/>
      <w:marLeft w:val="0"/>
      <w:marRight w:val="0"/>
      <w:marTop w:val="0"/>
      <w:marBottom w:val="0"/>
      <w:divBdr>
        <w:top w:val="none" w:sz="0" w:space="0" w:color="auto"/>
        <w:left w:val="none" w:sz="0" w:space="0" w:color="auto"/>
        <w:bottom w:val="none" w:sz="0" w:space="0" w:color="auto"/>
        <w:right w:val="none" w:sz="0" w:space="0" w:color="auto"/>
      </w:divBdr>
    </w:div>
    <w:div w:id="716778020">
      <w:bodyDiv w:val="1"/>
      <w:marLeft w:val="0"/>
      <w:marRight w:val="0"/>
      <w:marTop w:val="0"/>
      <w:marBottom w:val="0"/>
      <w:divBdr>
        <w:top w:val="none" w:sz="0" w:space="0" w:color="auto"/>
        <w:left w:val="none" w:sz="0" w:space="0" w:color="auto"/>
        <w:bottom w:val="none" w:sz="0" w:space="0" w:color="auto"/>
        <w:right w:val="none" w:sz="0" w:space="0" w:color="auto"/>
      </w:divBdr>
    </w:div>
    <w:div w:id="716927108">
      <w:bodyDiv w:val="1"/>
      <w:marLeft w:val="0"/>
      <w:marRight w:val="0"/>
      <w:marTop w:val="0"/>
      <w:marBottom w:val="0"/>
      <w:divBdr>
        <w:top w:val="none" w:sz="0" w:space="0" w:color="auto"/>
        <w:left w:val="none" w:sz="0" w:space="0" w:color="auto"/>
        <w:bottom w:val="none" w:sz="0" w:space="0" w:color="auto"/>
        <w:right w:val="none" w:sz="0" w:space="0" w:color="auto"/>
      </w:divBdr>
    </w:div>
    <w:div w:id="716927746">
      <w:bodyDiv w:val="1"/>
      <w:marLeft w:val="0"/>
      <w:marRight w:val="0"/>
      <w:marTop w:val="0"/>
      <w:marBottom w:val="0"/>
      <w:divBdr>
        <w:top w:val="none" w:sz="0" w:space="0" w:color="auto"/>
        <w:left w:val="none" w:sz="0" w:space="0" w:color="auto"/>
        <w:bottom w:val="none" w:sz="0" w:space="0" w:color="auto"/>
        <w:right w:val="none" w:sz="0" w:space="0" w:color="auto"/>
      </w:divBdr>
    </w:div>
    <w:div w:id="717361226">
      <w:bodyDiv w:val="1"/>
      <w:marLeft w:val="0"/>
      <w:marRight w:val="0"/>
      <w:marTop w:val="0"/>
      <w:marBottom w:val="0"/>
      <w:divBdr>
        <w:top w:val="none" w:sz="0" w:space="0" w:color="auto"/>
        <w:left w:val="none" w:sz="0" w:space="0" w:color="auto"/>
        <w:bottom w:val="none" w:sz="0" w:space="0" w:color="auto"/>
        <w:right w:val="none" w:sz="0" w:space="0" w:color="auto"/>
      </w:divBdr>
    </w:div>
    <w:div w:id="717625348">
      <w:bodyDiv w:val="1"/>
      <w:marLeft w:val="0"/>
      <w:marRight w:val="0"/>
      <w:marTop w:val="0"/>
      <w:marBottom w:val="0"/>
      <w:divBdr>
        <w:top w:val="none" w:sz="0" w:space="0" w:color="auto"/>
        <w:left w:val="none" w:sz="0" w:space="0" w:color="auto"/>
        <w:bottom w:val="none" w:sz="0" w:space="0" w:color="auto"/>
        <w:right w:val="none" w:sz="0" w:space="0" w:color="auto"/>
      </w:divBdr>
    </w:div>
    <w:div w:id="717825541">
      <w:bodyDiv w:val="1"/>
      <w:marLeft w:val="0"/>
      <w:marRight w:val="0"/>
      <w:marTop w:val="0"/>
      <w:marBottom w:val="0"/>
      <w:divBdr>
        <w:top w:val="none" w:sz="0" w:space="0" w:color="auto"/>
        <w:left w:val="none" w:sz="0" w:space="0" w:color="auto"/>
        <w:bottom w:val="none" w:sz="0" w:space="0" w:color="auto"/>
        <w:right w:val="none" w:sz="0" w:space="0" w:color="auto"/>
      </w:divBdr>
    </w:div>
    <w:div w:id="717896042">
      <w:bodyDiv w:val="1"/>
      <w:marLeft w:val="0"/>
      <w:marRight w:val="0"/>
      <w:marTop w:val="0"/>
      <w:marBottom w:val="0"/>
      <w:divBdr>
        <w:top w:val="none" w:sz="0" w:space="0" w:color="auto"/>
        <w:left w:val="none" w:sz="0" w:space="0" w:color="auto"/>
        <w:bottom w:val="none" w:sz="0" w:space="0" w:color="auto"/>
        <w:right w:val="none" w:sz="0" w:space="0" w:color="auto"/>
      </w:divBdr>
    </w:div>
    <w:div w:id="718166171">
      <w:bodyDiv w:val="1"/>
      <w:marLeft w:val="0"/>
      <w:marRight w:val="0"/>
      <w:marTop w:val="0"/>
      <w:marBottom w:val="0"/>
      <w:divBdr>
        <w:top w:val="none" w:sz="0" w:space="0" w:color="auto"/>
        <w:left w:val="none" w:sz="0" w:space="0" w:color="auto"/>
        <w:bottom w:val="none" w:sz="0" w:space="0" w:color="auto"/>
        <w:right w:val="none" w:sz="0" w:space="0" w:color="auto"/>
      </w:divBdr>
    </w:div>
    <w:div w:id="718406401">
      <w:bodyDiv w:val="1"/>
      <w:marLeft w:val="0"/>
      <w:marRight w:val="0"/>
      <w:marTop w:val="0"/>
      <w:marBottom w:val="0"/>
      <w:divBdr>
        <w:top w:val="none" w:sz="0" w:space="0" w:color="auto"/>
        <w:left w:val="none" w:sz="0" w:space="0" w:color="auto"/>
        <w:bottom w:val="none" w:sz="0" w:space="0" w:color="auto"/>
        <w:right w:val="none" w:sz="0" w:space="0" w:color="auto"/>
      </w:divBdr>
    </w:div>
    <w:div w:id="718434811">
      <w:bodyDiv w:val="1"/>
      <w:marLeft w:val="0"/>
      <w:marRight w:val="0"/>
      <w:marTop w:val="0"/>
      <w:marBottom w:val="0"/>
      <w:divBdr>
        <w:top w:val="none" w:sz="0" w:space="0" w:color="auto"/>
        <w:left w:val="none" w:sz="0" w:space="0" w:color="auto"/>
        <w:bottom w:val="none" w:sz="0" w:space="0" w:color="auto"/>
        <w:right w:val="none" w:sz="0" w:space="0" w:color="auto"/>
      </w:divBdr>
    </w:div>
    <w:div w:id="718438275">
      <w:bodyDiv w:val="1"/>
      <w:marLeft w:val="0"/>
      <w:marRight w:val="0"/>
      <w:marTop w:val="0"/>
      <w:marBottom w:val="0"/>
      <w:divBdr>
        <w:top w:val="none" w:sz="0" w:space="0" w:color="auto"/>
        <w:left w:val="none" w:sz="0" w:space="0" w:color="auto"/>
        <w:bottom w:val="none" w:sz="0" w:space="0" w:color="auto"/>
        <w:right w:val="none" w:sz="0" w:space="0" w:color="auto"/>
      </w:divBdr>
    </w:div>
    <w:div w:id="718747425">
      <w:bodyDiv w:val="1"/>
      <w:marLeft w:val="0"/>
      <w:marRight w:val="0"/>
      <w:marTop w:val="0"/>
      <w:marBottom w:val="0"/>
      <w:divBdr>
        <w:top w:val="none" w:sz="0" w:space="0" w:color="auto"/>
        <w:left w:val="none" w:sz="0" w:space="0" w:color="auto"/>
        <w:bottom w:val="none" w:sz="0" w:space="0" w:color="auto"/>
        <w:right w:val="none" w:sz="0" w:space="0" w:color="auto"/>
      </w:divBdr>
    </w:div>
    <w:div w:id="718819239">
      <w:bodyDiv w:val="1"/>
      <w:marLeft w:val="0"/>
      <w:marRight w:val="0"/>
      <w:marTop w:val="0"/>
      <w:marBottom w:val="0"/>
      <w:divBdr>
        <w:top w:val="none" w:sz="0" w:space="0" w:color="auto"/>
        <w:left w:val="none" w:sz="0" w:space="0" w:color="auto"/>
        <w:bottom w:val="none" w:sz="0" w:space="0" w:color="auto"/>
        <w:right w:val="none" w:sz="0" w:space="0" w:color="auto"/>
      </w:divBdr>
    </w:div>
    <w:div w:id="718895758">
      <w:bodyDiv w:val="1"/>
      <w:marLeft w:val="0"/>
      <w:marRight w:val="0"/>
      <w:marTop w:val="0"/>
      <w:marBottom w:val="0"/>
      <w:divBdr>
        <w:top w:val="none" w:sz="0" w:space="0" w:color="auto"/>
        <w:left w:val="none" w:sz="0" w:space="0" w:color="auto"/>
        <w:bottom w:val="none" w:sz="0" w:space="0" w:color="auto"/>
        <w:right w:val="none" w:sz="0" w:space="0" w:color="auto"/>
      </w:divBdr>
    </w:div>
    <w:div w:id="719091384">
      <w:bodyDiv w:val="1"/>
      <w:marLeft w:val="0"/>
      <w:marRight w:val="0"/>
      <w:marTop w:val="0"/>
      <w:marBottom w:val="0"/>
      <w:divBdr>
        <w:top w:val="none" w:sz="0" w:space="0" w:color="auto"/>
        <w:left w:val="none" w:sz="0" w:space="0" w:color="auto"/>
        <w:bottom w:val="none" w:sz="0" w:space="0" w:color="auto"/>
        <w:right w:val="none" w:sz="0" w:space="0" w:color="auto"/>
      </w:divBdr>
    </w:div>
    <w:div w:id="719135485">
      <w:bodyDiv w:val="1"/>
      <w:marLeft w:val="0"/>
      <w:marRight w:val="0"/>
      <w:marTop w:val="0"/>
      <w:marBottom w:val="0"/>
      <w:divBdr>
        <w:top w:val="none" w:sz="0" w:space="0" w:color="auto"/>
        <w:left w:val="none" w:sz="0" w:space="0" w:color="auto"/>
        <w:bottom w:val="none" w:sz="0" w:space="0" w:color="auto"/>
        <w:right w:val="none" w:sz="0" w:space="0" w:color="auto"/>
      </w:divBdr>
    </w:div>
    <w:div w:id="719473304">
      <w:bodyDiv w:val="1"/>
      <w:marLeft w:val="0"/>
      <w:marRight w:val="0"/>
      <w:marTop w:val="0"/>
      <w:marBottom w:val="0"/>
      <w:divBdr>
        <w:top w:val="none" w:sz="0" w:space="0" w:color="auto"/>
        <w:left w:val="none" w:sz="0" w:space="0" w:color="auto"/>
        <w:bottom w:val="none" w:sz="0" w:space="0" w:color="auto"/>
        <w:right w:val="none" w:sz="0" w:space="0" w:color="auto"/>
      </w:divBdr>
    </w:div>
    <w:div w:id="719523280">
      <w:bodyDiv w:val="1"/>
      <w:marLeft w:val="0"/>
      <w:marRight w:val="0"/>
      <w:marTop w:val="0"/>
      <w:marBottom w:val="0"/>
      <w:divBdr>
        <w:top w:val="none" w:sz="0" w:space="0" w:color="auto"/>
        <w:left w:val="none" w:sz="0" w:space="0" w:color="auto"/>
        <w:bottom w:val="none" w:sz="0" w:space="0" w:color="auto"/>
        <w:right w:val="none" w:sz="0" w:space="0" w:color="auto"/>
      </w:divBdr>
    </w:div>
    <w:div w:id="719596553">
      <w:bodyDiv w:val="1"/>
      <w:marLeft w:val="0"/>
      <w:marRight w:val="0"/>
      <w:marTop w:val="0"/>
      <w:marBottom w:val="0"/>
      <w:divBdr>
        <w:top w:val="none" w:sz="0" w:space="0" w:color="auto"/>
        <w:left w:val="none" w:sz="0" w:space="0" w:color="auto"/>
        <w:bottom w:val="none" w:sz="0" w:space="0" w:color="auto"/>
        <w:right w:val="none" w:sz="0" w:space="0" w:color="auto"/>
      </w:divBdr>
    </w:div>
    <w:div w:id="719669254">
      <w:bodyDiv w:val="1"/>
      <w:marLeft w:val="0"/>
      <w:marRight w:val="0"/>
      <w:marTop w:val="0"/>
      <w:marBottom w:val="0"/>
      <w:divBdr>
        <w:top w:val="none" w:sz="0" w:space="0" w:color="auto"/>
        <w:left w:val="none" w:sz="0" w:space="0" w:color="auto"/>
        <w:bottom w:val="none" w:sz="0" w:space="0" w:color="auto"/>
        <w:right w:val="none" w:sz="0" w:space="0" w:color="auto"/>
      </w:divBdr>
    </w:div>
    <w:div w:id="719673280">
      <w:bodyDiv w:val="1"/>
      <w:marLeft w:val="0"/>
      <w:marRight w:val="0"/>
      <w:marTop w:val="0"/>
      <w:marBottom w:val="0"/>
      <w:divBdr>
        <w:top w:val="none" w:sz="0" w:space="0" w:color="auto"/>
        <w:left w:val="none" w:sz="0" w:space="0" w:color="auto"/>
        <w:bottom w:val="none" w:sz="0" w:space="0" w:color="auto"/>
        <w:right w:val="none" w:sz="0" w:space="0" w:color="auto"/>
      </w:divBdr>
    </w:div>
    <w:div w:id="719741762">
      <w:bodyDiv w:val="1"/>
      <w:marLeft w:val="0"/>
      <w:marRight w:val="0"/>
      <w:marTop w:val="0"/>
      <w:marBottom w:val="0"/>
      <w:divBdr>
        <w:top w:val="none" w:sz="0" w:space="0" w:color="auto"/>
        <w:left w:val="none" w:sz="0" w:space="0" w:color="auto"/>
        <w:bottom w:val="none" w:sz="0" w:space="0" w:color="auto"/>
        <w:right w:val="none" w:sz="0" w:space="0" w:color="auto"/>
      </w:divBdr>
    </w:div>
    <w:div w:id="719747235">
      <w:bodyDiv w:val="1"/>
      <w:marLeft w:val="0"/>
      <w:marRight w:val="0"/>
      <w:marTop w:val="0"/>
      <w:marBottom w:val="0"/>
      <w:divBdr>
        <w:top w:val="none" w:sz="0" w:space="0" w:color="auto"/>
        <w:left w:val="none" w:sz="0" w:space="0" w:color="auto"/>
        <w:bottom w:val="none" w:sz="0" w:space="0" w:color="auto"/>
        <w:right w:val="none" w:sz="0" w:space="0" w:color="auto"/>
      </w:divBdr>
    </w:div>
    <w:div w:id="719936994">
      <w:bodyDiv w:val="1"/>
      <w:marLeft w:val="0"/>
      <w:marRight w:val="0"/>
      <w:marTop w:val="0"/>
      <w:marBottom w:val="0"/>
      <w:divBdr>
        <w:top w:val="none" w:sz="0" w:space="0" w:color="auto"/>
        <w:left w:val="none" w:sz="0" w:space="0" w:color="auto"/>
        <w:bottom w:val="none" w:sz="0" w:space="0" w:color="auto"/>
        <w:right w:val="none" w:sz="0" w:space="0" w:color="auto"/>
      </w:divBdr>
    </w:div>
    <w:div w:id="719939333">
      <w:bodyDiv w:val="1"/>
      <w:marLeft w:val="0"/>
      <w:marRight w:val="0"/>
      <w:marTop w:val="0"/>
      <w:marBottom w:val="0"/>
      <w:divBdr>
        <w:top w:val="none" w:sz="0" w:space="0" w:color="auto"/>
        <w:left w:val="none" w:sz="0" w:space="0" w:color="auto"/>
        <w:bottom w:val="none" w:sz="0" w:space="0" w:color="auto"/>
        <w:right w:val="none" w:sz="0" w:space="0" w:color="auto"/>
      </w:divBdr>
    </w:div>
    <w:div w:id="719943045">
      <w:bodyDiv w:val="1"/>
      <w:marLeft w:val="0"/>
      <w:marRight w:val="0"/>
      <w:marTop w:val="0"/>
      <w:marBottom w:val="0"/>
      <w:divBdr>
        <w:top w:val="none" w:sz="0" w:space="0" w:color="auto"/>
        <w:left w:val="none" w:sz="0" w:space="0" w:color="auto"/>
        <w:bottom w:val="none" w:sz="0" w:space="0" w:color="auto"/>
        <w:right w:val="none" w:sz="0" w:space="0" w:color="auto"/>
      </w:divBdr>
    </w:div>
    <w:div w:id="719985373">
      <w:bodyDiv w:val="1"/>
      <w:marLeft w:val="0"/>
      <w:marRight w:val="0"/>
      <w:marTop w:val="0"/>
      <w:marBottom w:val="0"/>
      <w:divBdr>
        <w:top w:val="none" w:sz="0" w:space="0" w:color="auto"/>
        <w:left w:val="none" w:sz="0" w:space="0" w:color="auto"/>
        <w:bottom w:val="none" w:sz="0" w:space="0" w:color="auto"/>
        <w:right w:val="none" w:sz="0" w:space="0" w:color="auto"/>
      </w:divBdr>
    </w:div>
    <w:div w:id="720053330">
      <w:bodyDiv w:val="1"/>
      <w:marLeft w:val="0"/>
      <w:marRight w:val="0"/>
      <w:marTop w:val="0"/>
      <w:marBottom w:val="0"/>
      <w:divBdr>
        <w:top w:val="none" w:sz="0" w:space="0" w:color="auto"/>
        <w:left w:val="none" w:sz="0" w:space="0" w:color="auto"/>
        <w:bottom w:val="none" w:sz="0" w:space="0" w:color="auto"/>
        <w:right w:val="none" w:sz="0" w:space="0" w:color="auto"/>
      </w:divBdr>
    </w:div>
    <w:div w:id="720177528">
      <w:bodyDiv w:val="1"/>
      <w:marLeft w:val="0"/>
      <w:marRight w:val="0"/>
      <w:marTop w:val="0"/>
      <w:marBottom w:val="0"/>
      <w:divBdr>
        <w:top w:val="none" w:sz="0" w:space="0" w:color="auto"/>
        <w:left w:val="none" w:sz="0" w:space="0" w:color="auto"/>
        <w:bottom w:val="none" w:sz="0" w:space="0" w:color="auto"/>
        <w:right w:val="none" w:sz="0" w:space="0" w:color="auto"/>
      </w:divBdr>
    </w:div>
    <w:div w:id="720252429">
      <w:bodyDiv w:val="1"/>
      <w:marLeft w:val="0"/>
      <w:marRight w:val="0"/>
      <w:marTop w:val="0"/>
      <w:marBottom w:val="0"/>
      <w:divBdr>
        <w:top w:val="none" w:sz="0" w:space="0" w:color="auto"/>
        <w:left w:val="none" w:sz="0" w:space="0" w:color="auto"/>
        <w:bottom w:val="none" w:sz="0" w:space="0" w:color="auto"/>
        <w:right w:val="none" w:sz="0" w:space="0" w:color="auto"/>
      </w:divBdr>
    </w:div>
    <w:div w:id="720439439">
      <w:bodyDiv w:val="1"/>
      <w:marLeft w:val="0"/>
      <w:marRight w:val="0"/>
      <w:marTop w:val="0"/>
      <w:marBottom w:val="0"/>
      <w:divBdr>
        <w:top w:val="none" w:sz="0" w:space="0" w:color="auto"/>
        <w:left w:val="none" w:sz="0" w:space="0" w:color="auto"/>
        <w:bottom w:val="none" w:sz="0" w:space="0" w:color="auto"/>
        <w:right w:val="none" w:sz="0" w:space="0" w:color="auto"/>
      </w:divBdr>
    </w:div>
    <w:div w:id="720442468">
      <w:bodyDiv w:val="1"/>
      <w:marLeft w:val="0"/>
      <w:marRight w:val="0"/>
      <w:marTop w:val="0"/>
      <w:marBottom w:val="0"/>
      <w:divBdr>
        <w:top w:val="none" w:sz="0" w:space="0" w:color="auto"/>
        <w:left w:val="none" w:sz="0" w:space="0" w:color="auto"/>
        <w:bottom w:val="none" w:sz="0" w:space="0" w:color="auto"/>
        <w:right w:val="none" w:sz="0" w:space="0" w:color="auto"/>
      </w:divBdr>
    </w:div>
    <w:div w:id="720442668">
      <w:bodyDiv w:val="1"/>
      <w:marLeft w:val="0"/>
      <w:marRight w:val="0"/>
      <w:marTop w:val="0"/>
      <w:marBottom w:val="0"/>
      <w:divBdr>
        <w:top w:val="none" w:sz="0" w:space="0" w:color="auto"/>
        <w:left w:val="none" w:sz="0" w:space="0" w:color="auto"/>
        <w:bottom w:val="none" w:sz="0" w:space="0" w:color="auto"/>
        <w:right w:val="none" w:sz="0" w:space="0" w:color="auto"/>
      </w:divBdr>
    </w:div>
    <w:div w:id="720592265">
      <w:bodyDiv w:val="1"/>
      <w:marLeft w:val="0"/>
      <w:marRight w:val="0"/>
      <w:marTop w:val="0"/>
      <w:marBottom w:val="0"/>
      <w:divBdr>
        <w:top w:val="none" w:sz="0" w:space="0" w:color="auto"/>
        <w:left w:val="none" w:sz="0" w:space="0" w:color="auto"/>
        <w:bottom w:val="none" w:sz="0" w:space="0" w:color="auto"/>
        <w:right w:val="none" w:sz="0" w:space="0" w:color="auto"/>
      </w:divBdr>
    </w:div>
    <w:div w:id="721053482">
      <w:bodyDiv w:val="1"/>
      <w:marLeft w:val="0"/>
      <w:marRight w:val="0"/>
      <w:marTop w:val="0"/>
      <w:marBottom w:val="0"/>
      <w:divBdr>
        <w:top w:val="none" w:sz="0" w:space="0" w:color="auto"/>
        <w:left w:val="none" w:sz="0" w:space="0" w:color="auto"/>
        <w:bottom w:val="none" w:sz="0" w:space="0" w:color="auto"/>
        <w:right w:val="none" w:sz="0" w:space="0" w:color="auto"/>
      </w:divBdr>
    </w:div>
    <w:div w:id="721247878">
      <w:bodyDiv w:val="1"/>
      <w:marLeft w:val="0"/>
      <w:marRight w:val="0"/>
      <w:marTop w:val="0"/>
      <w:marBottom w:val="0"/>
      <w:divBdr>
        <w:top w:val="none" w:sz="0" w:space="0" w:color="auto"/>
        <w:left w:val="none" w:sz="0" w:space="0" w:color="auto"/>
        <w:bottom w:val="none" w:sz="0" w:space="0" w:color="auto"/>
        <w:right w:val="none" w:sz="0" w:space="0" w:color="auto"/>
      </w:divBdr>
    </w:div>
    <w:div w:id="721251920">
      <w:bodyDiv w:val="1"/>
      <w:marLeft w:val="0"/>
      <w:marRight w:val="0"/>
      <w:marTop w:val="0"/>
      <w:marBottom w:val="0"/>
      <w:divBdr>
        <w:top w:val="none" w:sz="0" w:space="0" w:color="auto"/>
        <w:left w:val="none" w:sz="0" w:space="0" w:color="auto"/>
        <w:bottom w:val="none" w:sz="0" w:space="0" w:color="auto"/>
        <w:right w:val="none" w:sz="0" w:space="0" w:color="auto"/>
      </w:divBdr>
    </w:div>
    <w:div w:id="721290063">
      <w:bodyDiv w:val="1"/>
      <w:marLeft w:val="0"/>
      <w:marRight w:val="0"/>
      <w:marTop w:val="0"/>
      <w:marBottom w:val="0"/>
      <w:divBdr>
        <w:top w:val="none" w:sz="0" w:space="0" w:color="auto"/>
        <w:left w:val="none" w:sz="0" w:space="0" w:color="auto"/>
        <w:bottom w:val="none" w:sz="0" w:space="0" w:color="auto"/>
        <w:right w:val="none" w:sz="0" w:space="0" w:color="auto"/>
      </w:divBdr>
    </w:div>
    <w:div w:id="721903987">
      <w:bodyDiv w:val="1"/>
      <w:marLeft w:val="0"/>
      <w:marRight w:val="0"/>
      <w:marTop w:val="0"/>
      <w:marBottom w:val="0"/>
      <w:divBdr>
        <w:top w:val="none" w:sz="0" w:space="0" w:color="auto"/>
        <w:left w:val="none" w:sz="0" w:space="0" w:color="auto"/>
        <w:bottom w:val="none" w:sz="0" w:space="0" w:color="auto"/>
        <w:right w:val="none" w:sz="0" w:space="0" w:color="auto"/>
      </w:divBdr>
    </w:div>
    <w:div w:id="721904576">
      <w:bodyDiv w:val="1"/>
      <w:marLeft w:val="0"/>
      <w:marRight w:val="0"/>
      <w:marTop w:val="0"/>
      <w:marBottom w:val="0"/>
      <w:divBdr>
        <w:top w:val="none" w:sz="0" w:space="0" w:color="auto"/>
        <w:left w:val="none" w:sz="0" w:space="0" w:color="auto"/>
        <w:bottom w:val="none" w:sz="0" w:space="0" w:color="auto"/>
        <w:right w:val="none" w:sz="0" w:space="0" w:color="auto"/>
      </w:divBdr>
    </w:div>
    <w:div w:id="721950207">
      <w:bodyDiv w:val="1"/>
      <w:marLeft w:val="0"/>
      <w:marRight w:val="0"/>
      <w:marTop w:val="0"/>
      <w:marBottom w:val="0"/>
      <w:divBdr>
        <w:top w:val="none" w:sz="0" w:space="0" w:color="auto"/>
        <w:left w:val="none" w:sz="0" w:space="0" w:color="auto"/>
        <w:bottom w:val="none" w:sz="0" w:space="0" w:color="auto"/>
        <w:right w:val="none" w:sz="0" w:space="0" w:color="auto"/>
      </w:divBdr>
    </w:div>
    <w:div w:id="722094136">
      <w:bodyDiv w:val="1"/>
      <w:marLeft w:val="0"/>
      <w:marRight w:val="0"/>
      <w:marTop w:val="0"/>
      <w:marBottom w:val="0"/>
      <w:divBdr>
        <w:top w:val="none" w:sz="0" w:space="0" w:color="auto"/>
        <w:left w:val="none" w:sz="0" w:space="0" w:color="auto"/>
        <w:bottom w:val="none" w:sz="0" w:space="0" w:color="auto"/>
        <w:right w:val="none" w:sz="0" w:space="0" w:color="auto"/>
      </w:divBdr>
    </w:div>
    <w:div w:id="722142294">
      <w:bodyDiv w:val="1"/>
      <w:marLeft w:val="0"/>
      <w:marRight w:val="0"/>
      <w:marTop w:val="0"/>
      <w:marBottom w:val="0"/>
      <w:divBdr>
        <w:top w:val="none" w:sz="0" w:space="0" w:color="auto"/>
        <w:left w:val="none" w:sz="0" w:space="0" w:color="auto"/>
        <w:bottom w:val="none" w:sz="0" w:space="0" w:color="auto"/>
        <w:right w:val="none" w:sz="0" w:space="0" w:color="auto"/>
      </w:divBdr>
    </w:div>
    <w:div w:id="722145657">
      <w:bodyDiv w:val="1"/>
      <w:marLeft w:val="0"/>
      <w:marRight w:val="0"/>
      <w:marTop w:val="0"/>
      <w:marBottom w:val="0"/>
      <w:divBdr>
        <w:top w:val="none" w:sz="0" w:space="0" w:color="auto"/>
        <w:left w:val="none" w:sz="0" w:space="0" w:color="auto"/>
        <w:bottom w:val="none" w:sz="0" w:space="0" w:color="auto"/>
        <w:right w:val="none" w:sz="0" w:space="0" w:color="auto"/>
      </w:divBdr>
    </w:div>
    <w:div w:id="722218439">
      <w:bodyDiv w:val="1"/>
      <w:marLeft w:val="0"/>
      <w:marRight w:val="0"/>
      <w:marTop w:val="0"/>
      <w:marBottom w:val="0"/>
      <w:divBdr>
        <w:top w:val="none" w:sz="0" w:space="0" w:color="auto"/>
        <w:left w:val="none" w:sz="0" w:space="0" w:color="auto"/>
        <w:bottom w:val="none" w:sz="0" w:space="0" w:color="auto"/>
        <w:right w:val="none" w:sz="0" w:space="0" w:color="auto"/>
      </w:divBdr>
    </w:div>
    <w:div w:id="722296563">
      <w:bodyDiv w:val="1"/>
      <w:marLeft w:val="0"/>
      <w:marRight w:val="0"/>
      <w:marTop w:val="0"/>
      <w:marBottom w:val="0"/>
      <w:divBdr>
        <w:top w:val="none" w:sz="0" w:space="0" w:color="auto"/>
        <w:left w:val="none" w:sz="0" w:space="0" w:color="auto"/>
        <w:bottom w:val="none" w:sz="0" w:space="0" w:color="auto"/>
        <w:right w:val="none" w:sz="0" w:space="0" w:color="auto"/>
      </w:divBdr>
    </w:div>
    <w:div w:id="722562384">
      <w:bodyDiv w:val="1"/>
      <w:marLeft w:val="0"/>
      <w:marRight w:val="0"/>
      <w:marTop w:val="0"/>
      <w:marBottom w:val="0"/>
      <w:divBdr>
        <w:top w:val="none" w:sz="0" w:space="0" w:color="auto"/>
        <w:left w:val="none" w:sz="0" w:space="0" w:color="auto"/>
        <w:bottom w:val="none" w:sz="0" w:space="0" w:color="auto"/>
        <w:right w:val="none" w:sz="0" w:space="0" w:color="auto"/>
      </w:divBdr>
    </w:div>
    <w:div w:id="722682157">
      <w:bodyDiv w:val="1"/>
      <w:marLeft w:val="0"/>
      <w:marRight w:val="0"/>
      <w:marTop w:val="0"/>
      <w:marBottom w:val="0"/>
      <w:divBdr>
        <w:top w:val="none" w:sz="0" w:space="0" w:color="auto"/>
        <w:left w:val="none" w:sz="0" w:space="0" w:color="auto"/>
        <w:bottom w:val="none" w:sz="0" w:space="0" w:color="auto"/>
        <w:right w:val="none" w:sz="0" w:space="0" w:color="auto"/>
      </w:divBdr>
    </w:div>
    <w:div w:id="722754082">
      <w:bodyDiv w:val="1"/>
      <w:marLeft w:val="0"/>
      <w:marRight w:val="0"/>
      <w:marTop w:val="0"/>
      <w:marBottom w:val="0"/>
      <w:divBdr>
        <w:top w:val="none" w:sz="0" w:space="0" w:color="auto"/>
        <w:left w:val="none" w:sz="0" w:space="0" w:color="auto"/>
        <w:bottom w:val="none" w:sz="0" w:space="0" w:color="auto"/>
        <w:right w:val="none" w:sz="0" w:space="0" w:color="auto"/>
      </w:divBdr>
    </w:div>
    <w:div w:id="722756636">
      <w:bodyDiv w:val="1"/>
      <w:marLeft w:val="0"/>
      <w:marRight w:val="0"/>
      <w:marTop w:val="0"/>
      <w:marBottom w:val="0"/>
      <w:divBdr>
        <w:top w:val="none" w:sz="0" w:space="0" w:color="auto"/>
        <w:left w:val="none" w:sz="0" w:space="0" w:color="auto"/>
        <w:bottom w:val="none" w:sz="0" w:space="0" w:color="auto"/>
        <w:right w:val="none" w:sz="0" w:space="0" w:color="auto"/>
      </w:divBdr>
    </w:div>
    <w:div w:id="723068028">
      <w:bodyDiv w:val="1"/>
      <w:marLeft w:val="0"/>
      <w:marRight w:val="0"/>
      <w:marTop w:val="0"/>
      <w:marBottom w:val="0"/>
      <w:divBdr>
        <w:top w:val="none" w:sz="0" w:space="0" w:color="auto"/>
        <w:left w:val="none" w:sz="0" w:space="0" w:color="auto"/>
        <w:bottom w:val="none" w:sz="0" w:space="0" w:color="auto"/>
        <w:right w:val="none" w:sz="0" w:space="0" w:color="auto"/>
      </w:divBdr>
    </w:div>
    <w:div w:id="723135647">
      <w:bodyDiv w:val="1"/>
      <w:marLeft w:val="0"/>
      <w:marRight w:val="0"/>
      <w:marTop w:val="0"/>
      <w:marBottom w:val="0"/>
      <w:divBdr>
        <w:top w:val="none" w:sz="0" w:space="0" w:color="auto"/>
        <w:left w:val="none" w:sz="0" w:space="0" w:color="auto"/>
        <w:bottom w:val="none" w:sz="0" w:space="0" w:color="auto"/>
        <w:right w:val="none" w:sz="0" w:space="0" w:color="auto"/>
      </w:divBdr>
    </w:div>
    <w:div w:id="723138824">
      <w:bodyDiv w:val="1"/>
      <w:marLeft w:val="0"/>
      <w:marRight w:val="0"/>
      <w:marTop w:val="0"/>
      <w:marBottom w:val="0"/>
      <w:divBdr>
        <w:top w:val="none" w:sz="0" w:space="0" w:color="auto"/>
        <w:left w:val="none" w:sz="0" w:space="0" w:color="auto"/>
        <w:bottom w:val="none" w:sz="0" w:space="0" w:color="auto"/>
        <w:right w:val="none" w:sz="0" w:space="0" w:color="auto"/>
      </w:divBdr>
    </w:div>
    <w:div w:id="723259617">
      <w:bodyDiv w:val="1"/>
      <w:marLeft w:val="0"/>
      <w:marRight w:val="0"/>
      <w:marTop w:val="0"/>
      <w:marBottom w:val="0"/>
      <w:divBdr>
        <w:top w:val="none" w:sz="0" w:space="0" w:color="auto"/>
        <w:left w:val="none" w:sz="0" w:space="0" w:color="auto"/>
        <w:bottom w:val="none" w:sz="0" w:space="0" w:color="auto"/>
        <w:right w:val="none" w:sz="0" w:space="0" w:color="auto"/>
      </w:divBdr>
    </w:div>
    <w:div w:id="723333738">
      <w:bodyDiv w:val="1"/>
      <w:marLeft w:val="0"/>
      <w:marRight w:val="0"/>
      <w:marTop w:val="0"/>
      <w:marBottom w:val="0"/>
      <w:divBdr>
        <w:top w:val="none" w:sz="0" w:space="0" w:color="auto"/>
        <w:left w:val="none" w:sz="0" w:space="0" w:color="auto"/>
        <w:bottom w:val="none" w:sz="0" w:space="0" w:color="auto"/>
        <w:right w:val="none" w:sz="0" w:space="0" w:color="auto"/>
      </w:divBdr>
    </w:div>
    <w:div w:id="723598857">
      <w:bodyDiv w:val="1"/>
      <w:marLeft w:val="0"/>
      <w:marRight w:val="0"/>
      <w:marTop w:val="0"/>
      <w:marBottom w:val="0"/>
      <w:divBdr>
        <w:top w:val="none" w:sz="0" w:space="0" w:color="auto"/>
        <w:left w:val="none" w:sz="0" w:space="0" w:color="auto"/>
        <w:bottom w:val="none" w:sz="0" w:space="0" w:color="auto"/>
        <w:right w:val="none" w:sz="0" w:space="0" w:color="auto"/>
      </w:divBdr>
    </w:div>
    <w:div w:id="724064744">
      <w:bodyDiv w:val="1"/>
      <w:marLeft w:val="0"/>
      <w:marRight w:val="0"/>
      <w:marTop w:val="0"/>
      <w:marBottom w:val="0"/>
      <w:divBdr>
        <w:top w:val="none" w:sz="0" w:space="0" w:color="auto"/>
        <w:left w:val="none" w:sz="0" w:space="0" w:color="auto"/>
        <w:bottom w:val="none" w:sz="0" w:space="0" w:color="auto"/>
        <w:right w:val="none" w:sz="0" w:space="0" w:color="auto"/>
      </w:divBdr>
    </w:div>
    <w:div w:id="724139031">
      <w:bodyDiv w:val="1"/>
      <w:marLeft w:val="0"/>
      <w:marRight w:val="0"/>
      <w:marTop w:val="0"/>
      <w:marBottom w:val="0"/>
      <w:divBdr>
        <w:top w:val="none" w:sz="0" w:space="0" w:color="auto"/>
        <w:left w:val="none" w:sz="0" w:space="0" w:color="auto"/>
        <w:bottom w:val="none" w:sz="0" w:space="0" w:color="auto"/>
        <w:right w:val="none" w:sz="0" w:space="0" w:color="auto"/>
      </w:divBdr>
    </w:div>
    <w:div w:id="724178876">
      <w:bodyDiv w:val="1"/>
      <w:marLeft w:val="0"/>
      <w:marRight w:val="0"/>
      <w:marTop w:val="0"/>
      <w:marBottom w:val="0"/>
      <w:divBdr>
        <w:top w:val="none" w:sz="0" w:space="0" w:color="auto"/>
        <w:left w:val="none" w:sz="0" w:space="0" w:color="auto"/>
        <w:bottom w:val="none" w:sz="0" w:space="0" w:color="auto"/>
        <w:right w:val="none" w:sz="0" w:space="0" w:color="auto"/>
      </w:divBdr>
    </w:div>
    <w:div w:id="724179485">
      <w:bodyDiv w:val="1"/>
      <w:marLeft w:val="0"/>
      <w:marRight w:val="0"/>
      <w:marTop w:val="0"/>
      <w:marBottom w:val="0"/>
      <w:divBdr>
        <w:top w:val="none" w:sz="0" w:space="0" w:color="auto"/>
        <w:left w:val="none" w:sz="0" w:space="0" w:color="auto"/>
        <w:bottom w:val="none" w:sz="0" w:space="0" w:color="auto"/>
        <w:right w:val="none" w:sz="0" w:space="0" w:color="auto"/>
      </w:divBdr>
    </w:div>
    <w:div w:id="724183636">
      <w:bodyDiv w:val="1"/>
      <w:marLeft w:val="0"/>
      <w:marRight w:val="0"/>
      <w:marTop w:val="0"/>
      <w:marBottom w:val="0"/>
      <w:divBdr>
        <w:top w:val="none" w:sz="0" w:space="0" w:color="auto"/>
        <w:left w:val="none" w:sz="0" w:space="0" w:color="auto"/>
        <w:bottom w:val="none" w:sz="0" w:space="0" w:color="auto"/>
        <w:right w:val="none" w:sz="0" w:space="0" w:color="auto"/>
      </w:divBdr>
    </w:div>
    <w:div w:id="724446526">
      <w:bodyDiv w:val="1"/>
      <w:marLeft w:val="0"/>
      <w:marRight w:val="0"/>
      <w:marTop w:val="0"/>
      <w:marBottom w:val="0"/>
      <w:divBdr>
        <w:top w:val="none" w:sz="0" w:space="0" w:color="auto"/>
        <w:left w:val="none" w:sz="0" w:space="0" w:color="auto"/>
        <w:bottom w:val="none" w:sz="0" w:space="0" w:color="auto"/>
        <w:right w:val="none" w:sz="0" w:space="0" w:color="auto"/>
      </w:divBdr>
    </w:div>
    <w:div w:id="724527865">
      <w:bodyDiv w:val="1"/>
      <w:marLeft w:val="0"/>
      <w:marRight w:val="0"/>
      <w:marTop w:val="0"/>
      <w:marBottom w:val="0"/>
      <w:divBdr>
        <w:top w:val="none" w:sz="0" w:space="0" w:color="auto"/>
        <w:left w:val="none" w:sz="0" w:space="0" w:color="auto"/>
        <w:bottom w:val="none" w:sz="0" w:space="0" w:color="auto"/>
        <w:right w:val="none" w:sz="0" w:space="0" w:color="auto"/>
      </w:divBdr>
    </w:div>
    <w:div w:id="724567421">
      <w:bodyDiv w:val="1"/>
      <w:marLeft w:val="0"/>
      <w:marRight w:val="0"/>
      <w:marTop w:val="0"/>
      <w:marBottom w:val="0"/>
      <w:divBdr>
        <w:top w:val="none" w:sz="0" w:space="0" w:color="auto"/>
        <w:left w:val="none" w:sz="0" w:space="0" w:color="auto"/>
        <w:bottom w:val="none" w:sz="0" w:space="0" w:color="auto"/>
        <w:right w:val="none" w:sz="0" w:space="0" w:color="auto"/>
      </w:divBdr>
    </w:div>
    <w:div w:id="724984987">
      <w:bodyDiv w:val="1"/>
      <w:marLeft w:val="0"/>
      <w:marRight w:val="0"/>
      <w:marTop w:val="0"/>
      <w:marBottom w:val="0"/>
      <w:divBdr>
        <w:top w:val="none" w:sz="0" w:space="0" w:color="auto"/>
        <w:left w:val="none" w:sz="0" w:space="0" w:color="auto"/>
        <w:bottom w:val="none" w:sz="0" w:space="0" w:color="auto"/>
        <w:right w:val="none" w:sz="0" w:space="0" w:color="auto"/>
      </w:divBdr>
    </w:div>
    <w:div w:id="724988793">
      <w:bodyDiv w:val="1"/>
      <w:marLeft w:val="0"/>
      <w:marRight w:val="0"/>
      <w:marTop w:val="0"/>
      <w:marBottom w:val="0"/>
      <w:divBdr>
        <w:top w:val="none" w:sz="0" w:space="0" w:color="auto"/>
        <w:left w:val="none" w:sz="0" w:space="0" w:color="auto"/>
        <w:bottom w:val="none" w:sz="0" w:space="0" w:color="auto"/>
        <w:right w:val="none" w:sz="0" w:space="0" w:color="auto"/>
      </w:divBdr>
    </w:div>
    <w:div w:id="725178610">
      <w:bodyDiv w:val="1"/>
      <w:marLeft w:val="0"/>
      <w:marRight w:val="0"/>
      <w:marTop w:val="0"/>
      <w:marBottom w:val="0"/>
      <w:divBdr>
        <w:top w:val="none" w:sz="0" w:space="0" w:color="auto"/>
        <w:left w:val="none" w:sz="0" w:space="0" w:color="auto"/>
        <w:bottom w:val="none" w:sz="0" w:space="0" w:color="auto"/>
        <w:right w:val="none" w:sz="0" w:space="0" w:color="auto"/>
      </w:divBdr>
    </w:div>
    <w:div w:id="725222314">
      <w:bodyDiv w:val="1"/>
      <w:marLeft w:val="0"/>
      <w:marRight w:val="0"/>
      <w:marTop w:val="0"/>
      <w:marBottom w:val="0"/>
      <w:divBdr>
        <w:top w:val="none" w:sz="0" w:space="0" w:color="auto"/>
        <w:left w:val="none" w:sz="0" w:space="0" w:color="auto"/>
        <w:bottom w:val="none" w:sz="0" w:space="0" w:color="auto"/>
        <w:right w:val="none" w:sz="0" w:space="0" w:color="auto"/>
      </w:divBdr>
    </w:div>
    <w:div w:id="725227334">
      <w:bodyDiv w:val="1"/>
      <w:marLeft w:val="0"/>
      <w:marRight w:val="0"/>
      <w:marTop w:val="0"/>
      <w:marBottom w:val="0"/>
      <w:divBdr>
        <w:top w:val="none" w:sz="0" w:space="0" w:color="auto"/>
        <w:left w:val="none" w:sz="0" w:space="0" w:color="auto"/>
        <w:bottom w:val="none" w:sz="0" w:space="0" w:color="auto"/>
        <w:right w:val="none" w:sz="0" w:space="0" w:color="auto"/>
      </w:divBdr>
    </w:div>
    <w:div w:id="725496243">
      <w:bodyDiv w:val="1"/>
      <w:marLeft w:val="0"/>
      <w:marRight w:val="0"/>
      <w:marTop w:val="0"/>
      <w:marBottom w:val="0"/>
      <w:divBdr>
        <w:top w:val="none" w:sz="0" w:space="0" w:color="auto"/>
        <w:left w:val="none" w:sz="0" w:space="0" w:color="auto"/>
        <w:bottom w:val="none" w:sz="0" w:space="0" w:color="auto"/>
        <w:right w:val="none" w:sz="0" w:space="0" w:color="auto"/>
      </w:divBdr>
    </w:div>
    <w:div w:id="725496493">
      <w:bodyDiv w:val="1"/>
      <w:marLeft w:val="0"/>
      <w:marRight w:val="0"/>
      <w:marTop w:val="0"/>
      <w:marBottom w:val="0"/>
      <w:divBdr>
        <w:top w:val="none" w:sz="0" w:space="0" w:color="auto"/>
        <w:left w:val="none" w:sz="0" w:space="0" w:color="auto"/>
        <w:bottom w:val="none" w:sz="0" w:space="0" w:color="auto"/>
        <w:right w:val="none" w:sz="0" w:space="0" w:color="auto"/>
      </w:divBdr>
    </w:div>
    <w:div w:id="725761851">
      <w:bodyDiv w:val="1"/>
      <w:marLeft w:val="0"/>
      <w:marRight w:val="0"/>
      <w:marTop w:val="0"/>
      <w:marBottom w:val="0"/>
      <w:divBdr>
        <w:top w:val="none" w:sz="0" w:space="0" w:color="auto"/>
        <w:left w:val="none" w:sz="0" w:space="0" w:color="auto"/>
        <w:bottom w:val="none" w:sz="0" w:space="0" w:color="auto"/>
        <w:right w:val="none" w:sz="0" w:space="0" w:color="auto"/>
      </w:divBdr>
    </w:div>
    <w:div w:id="725841244">
      <w:bodyDiv w:val="1"/>
      <w:marLeft w:val="0"/>
      <w:marRight w:val="0"/>
      <w:marTop w:val="0"/>
      <w:marBottom w:val="0"/>
      <w:divBdr>
        <w:top w:val="none" w:sz="0" w:space="0" w:color="auto"/>
        <w:left w:val="none" w:sz="0" w:space="0" w:color="auto"/>
        <w:bottom w:val="none" w:sz="0" w:space="0" w:color="auto"/>
        <w:right w:val="none" w:sz="0" w:space="0" w:color="auto"/>
      </w:divBdr>
    </w:div>
    <w:div w:id="725884356">
      <w:bodyDiv w:val="1"/>
      <w:marLeft w:val="0"/>
      <w:marRight w:val="0"/>
      <w:marTop w:val="0"/>
      <w:marBottom w:val="0"/>
      <w:divBdr>
        <w:top w:val="none" w:sz="0" w:space="0" w:color="auto"/>
        <w:left w:val="none" w:sz="0" w:space="0" w:color="auto"/>
        <w:bottom w:val="none" w:sz="0" w:space="0" w:color="auto"/>
        <w:right w:val="none" w:sz="0" w:space="0" w:color="auto"/>
      </w:divBdr>
    </w:div>
    <w:div w:id="725956612">
      <w:bodyDiv w:val="1"/>
      <w:marLeft w:val="0"/>
      <w:marRight w:val="0"/>
      <w:marTop w:val="0"/>
      <w:marBottom w:val="0"/>
      <w:divBdr>
        <w:top w:val="none" w:sz="0" w:space="0" w:color="auto"/>
        <w:left w:val="none" w:sz="0" w:space="0" w:color="auto"/>
        <w:bottom w:val="none" w:sz="0" w:space="0" w:color="auto"/>
        <w:right w:val="none" w:sz="0" w:space="0" w:color="auto"/>
      </w:divBdr>
    </w:div>
    <w:div w:id="726034168">
      <w:bodyDiv w:val="1"/>
      <w:marLeft w:val="0"/>
      <w:marRight w:val="0"/>
      <w:marTop w:val="0"/>
      <w:marBottom w:val="0"/>
      <w:divBdr>
        <w:top w:val="none" w:sz="0" w:space="0" w:color="auto"/>
        <w:left w:val="none" w:sz="0" w:space="0" w:color="auto"/>
        <w:bottom w:val="none" w:sz="0" w:space="0" w:color="auto"/>
        <w:right w:val="none" w:sz="0" w:space="0" w:color="auto"/>
      </w:divBdr>
    </w:div>
    <w:div w:id="726102481">
      <w:bodyDiv w:val="1"/>
      <w:marLeft w:val="0"/>
      <w:marRight w:val="0"/>
      <w:marTop w:val="0"/>
      <w:marBottom w:val="0"/>
      <w:divBdr>
        <w:top w:val="none" w:sz="0" w:space="0" w:color="auto"/>
        <w:left w:val="none" w:sz="0" w:space="0" w:color="auto"/>
        <w:bottom w:val="none" w:sz="0" w:space="0" w:color="auto"/>
        <w:right w:val="none" w:sz="0" w:space="0" w:color="auto"/>
      </w:divBdr>
    </w:div>
    <w:div w:id="726299807">
      <w:bodyDiv w:val="1"/>
      <w:marLeft w:val="0"/>
      <w:marRight w:val="0"/>
      <w:marTop w:val="0"/>
      <w:marBottom w:val="0"/>
      <w:divBdr>
        <w:top w:val="none" w:sz="0" w:space="0" w:color="auto"/>
        <w:left w:val="none" w:sz="0" w:space="0" w:color="auto"/>
        <w:bottom w:val="none" w:sz="0" w:space="0" w:color="auto"/>
        <w:right w:val="none" w:sz="0" w:space="0" w:color="auto"/>
      </w:divBdr>
    </w:div>
    <w:div w:id="726536726">
      <w:bodyDiv w:val="1"/>
      <w:marLeft w:val="0"/>
      <w:marRight w:val="0"/>
      <w:marTop w:val="0"/>
      <w:marBottom w:val="0"/>
      <w:divBdr>
        <w:top w:val="none" w:sz="0" w:space="0" w:color="auto"/>
        <w:left w:val="none" w:sz="0" w:space="0" w:color="auto"/>
        <w:bottom w:val="none" w:sz="0" w:space="0" w:color="auto"/>
        <w:right w:val="none" w:sz="0" w:space="0" w:color="auto"/>
      </w:divBdr>
    </w:div>
    <w:div w:id="726807311">
      <w:bodyDiv w:val="1"/>
      <w:marLeft w:val="0"/>
      <w:marRight w:val="0"/>
      <w:marTop w:val="0"/>
      <w:marBottom w:val="0"/>
      <w:divBdr>
        <w:top w:val="none" w:sz="0" w:space="0" w:color="auto"/>
        <w:left w:val="none" w:sz="0" w:space="0" w:color="auto"/>
        <w:bottom w:val="none" w:sz="0" w:space="0" w:color="auto"/>
        <w:right w:val="none" w:sz="0" w:space="0" w:color="auto"/>
      </w:divBdr>
    </w:div>
    <w:div w:id="726951072">
      <w:bodyDiv w:val="1"/>
      <w:marLeft w:val="0"/>
      <w:marRight w:val="0"/>
      <w:marTop w:val="0"/>
      <w:marBottom w:val="0"/>
      <w:divBdr>
        <w:top w:val="none" w:sz="0" w:space="0" w:color="auto"/>
        <w:left w:val="none" w:sz="0" w:space="0" w:color="auto"/>
        <w:bottom w:val="none" w:sz="0" w:space="0" w:color="auto"/>
        <w:right w:val="none" w:sz="0" w:space="0" w:color="auto"/>
      </w:divBdr>
    </w:div>
    <w:div w:id="727143357">
      <w:bodyDiv w:val="1"/>
      <w:marLeft w:val="0"/>
      <w:marRight w:val="0"/>
      <w:marTop w:val="0"/>
      <w:marBottom w:val="0"/>
      <w:divBdr>
        <w:top w:val="none" w:sz="0" w:space="0" w:color="auto"/>
        <w:left w:val="none" w:sz="0" w:space="0" w:color="auto"/>
        <w:bottom w:val="none" w:sz="0" w:space="0" w:color="auto"/>
        <w:right w:val="none" w:sz="0" w:space="0" w:color="auto"/>
      </w:divBdr>
    </w:div>
    <w:div w:id="727146327">
      <w:bodyDiv w:val="1"/>
      <w:marLeft w:val="0"/>
      <w:marRight w:val="0"/>
      <w:marTop w:val="0"/>
      <w:marBottom w:val="0"/>
      <w:divBdr>
        <w:top w:val="none" w:sz="0" w:space="0" w:color="auto"/>
        <w:left w:val="none" w:sz="0" w:space="0" w:color="auto"/>
        <w:bottom w:val="none" w:sz="0" w:space="0" w:color="auto"/>
        <w:right w:val="none" w:sz="0" w:space="0" w:color="auto"/>
      </w:divBdr>
    </w:div>
    <w:div w:id="727387265">
      <w:bodyDiv w:val="1"/>
      <w:marLeft w:val="0"/>
      <w:marRight w:val="0"/>
      <w:marTop w:val="0"/>
      <w:marBottom w:val="0"/>
      <w:divBdr>
        <w:top w:val="none" w:sz="0" w:space="0" w:color="auto"/>
        <w:left w:val="none" w:sz="0" w:space="0" w:color="auto"/>
        <w:bottom w:val="none" w:sz="0" w:space="0" w:color="auto"/>
        <w:right w:val="none" w:sz="0" w:space="0" w:color="auto"/>
      </w:divBdr>
    </w:div>
    <w:div w:id="727458666">
      <w:bodyDiv w:val="1"/>
      <w:marLeft w:val="0"/>
      <w:marRight w:val="0"/>
      <w:marTop w:val="0"/>
      <w:marBottom w:val="0"/>
      <w:divBdr>
        <w:top w:val="none" w:sz="0" w:space="0" w:color="auto"/>
        <w:left w:val="none" w:sz="0" w:space="0" w:color="auto"/>
        <w:bottom w:val="none" w:sz="0" w:space="0" w:color="auto"/>
        <w:right w:val="none" w:sz="0" w:space="0" w:color="auto"/>
      </w:divBdr>
    </w:div>
    <w:div w:id="727459802">
      <w:bodyDiv w:val="1"/>
      <w:marLeft w:val="0"/>
      <w:marRight w:val="0"/>
      <w:marTop w:val="0"/>
      <w:marBottom w:val="0"/>
      <w:divBdr>
        <w:top w:val="none" w:sz="0" w:space="0" w:color="auto"/>
        <w:left w:val="none" w:sz="0" w:space="0" w:color="auto"/>
        <w:bottom w:val="none" w:sz="0" w:space="0" w:color="auto"/>
        <w:right w:val="none" w:sz="0" w:space="0" w:color="auto"/>
      </w:divBdr>
    </w:div>
    <w:div w:id="727920149">
      <w:bodyDiv w:val="1"/>
      <w:marLeft w:val="0"/>
      <w:marRight w:val="0"/>
      <w:marTop w:val="0"/>
      <w:marBottom w:val="0"/>
      <w:divBdr>
        <w:top w:val="none" w:sz="0" w:space="0" w:color="auto"/>
        <w:left w:val="none" w:sz="0" w:space="0" w:color="auto"/>
        <w:bottom w:val="none" w:sz="0" w:space="0" w:color="auto"/>
        <w:right w:val="none" w:sz="0" w:space="0" w:color="auto"/>
      </w:divBdr>
    </w:div>
    <w:div w:id="727999077">
      <w:bodyDiv w:val="1"/>
      <w:marLeft w:val="0"/>
      <w:marRight w:val="0"/>
      <w:marTop w:val="0"/>
      <w:marBottom w:val="0"/>
      <w:divBdr>
        <w:top w:val="none" w:sz="0" w:space="0" w:color="auto"/>
        <w:left w:val="none" w:sz="0" w:space="0" w:color="auto"/>
        <w:bottom w:val="none" w:sz="0" w:space="0" w:color="auto"/>
        <w:right w:val="none" w:sz="0" w:space="0" w:color="auto"/>
      </w:divBdr>
    </w:div>
    <w:div w:id="728039994">
      <w:bodyDiv w:val="1"/>
      <w:marLeft w:val="0"/>
      <w:marRight w:val="0"/>
      <w:marTop w:val="0"/>
      <w:marBottom w:val="0"/>
      <w:divBdr>
        <w:top w:val="none" w:sz="0" w:space="0" w:color="auto"/>
        <w:left w:val="none" w:sz="0" w:space="0" w:color="auto"/>
        <w:bottom w:val="none" w:sz="0" w:space="0" w:color="auto"/>
        <w:right w:val="none" w:sz="0" w:space="0" w:color="auto"/>
      </w:divBdr>
    </w:div>
    <w:div w:id="728109977">
      <w:bodyDiv w:val="1"/>
      <w:marLeft w:val="0"/>
      <w:marRight w:val="0"/>
      <w:marTop w:val="0"/>
      <w:marBottom w:val="0"/>
      <w:divBdr>
        <w:top w:val="none" w:sz="0" w:space="0" w:color="auto"/>
        <w:left w:val="none" w:sz="0" w:space="0" w:color="auto"/>
        <w:bottom w:val="none" w:sz="0" w:space="0" w:color="auto"/>
        <w:right w:val="none" w:sz="0" w:space="0" w:color="auto"/>
      </w:divBdr>
    </w:div>
    <w:div w:id="728192348">
      <w:bodyDiv w:val="1"/>
      <w:marLeft w:val="0"/>
      <w:marRight w:val="0"/>
      <w:marTop w:val="0"/>
      <w:marBottom w:val="0"/>
      <w:divBdr>
        <w:top w:val="none" w:sz="0" w:space="0" w:color="auto"/>
        <w:left w:val="none" w:sz="0" w:space="0" w:color="auto"/>
        <w:bottom w:val="none" w:sz="0" w:space="0" w:color="auto"/>
        <w:right w:val="none" w:sz="0" w:space="0" w:color="auto"/>
      </w:divBdr>
    </w:div>
    <w:div w:id="728261982">
      <w:bodyDiv w:val="1"/>
      <w:marLeft w:val="0"/>
      <w:marRight w:val="0"/>
      <w:marTop w:val="0"/>
      <w:marBottom w:val="0"/>
      <w:divBdr>
        <w:top w:val="none" w:sz="0" w:space="0" w:color="auto"/>
        <w:left w:val="none" w:sz="0" w:space="0" w:color="auto"/>
        <w:bottom w:val="none" w:sz="0" w:space="0" w:color="auto"/>
        <w:right w:val="none" w:sz="0" w:space="0" w:color="auto"/>
      </w:divBdr>
    </w:div>
    <w:div w:id="728380234">
      <w:bodyDiv w:val="1"/>
      <w:marLeft w:val="0"/>
      <w:marRight w:val="0"/>
      <w:marTop w:val="0"/>
      <w:marBottom w:val="0"/>
      <w:divBdr>
        <w:top w:val="none" w:sz="0" w:space="0" w:color="auto"/>
        <w:left w:val="none" w:sz="0" w:space="0" w:color="auto"/>
        <w:bottom w:val="none" w:sz="0" w:space="0" w:color="auto"/>
        <w:right w:val="none" w:sz="0" w:space="0" w:color="auto"/>
      </w:divBdr>
    </w:div>
    <w:div w:id="728382113">
      <w:bodyDiv w:val="1"/>
      <w:marLeft w:val="0"/>
      <w:marRight w:val="0"/>
      <w:marTop w:val="0"/>
      <w:marBottom w:val="0"/>
      <w:divBdr>
        <w:top w:val="none" w:sz="0" w:space="0" w:color="auto"/>
        <w:left w:val="none" w:sz="0" w:space="0" w:color="auto"/>
        <w:bottom w:val="none" w:sz="0" w:space="0" w:color="auto"/>
        <w:right w:val="none" w:sz="0" w:space="0" w:color="auto"/>
      </w:divBdr>
    </w:div>
    <w:div w:id="728530087">
      <w:bodyDiv w:val="1"/>
      <w:marLeft w:val="0"/>
      <w:marRight w:val="0"/>
      <w:marTop w:val="0"/>
      <w:marBottom w:val="0"/>
      <w:divBdr>
        <w:top w:val="none" w:sz="0" w:space="0" w:color="auto"/>
        <w:left w:val="none" w:sz="0" w:space="0" w:color="auto"/>
        <w:bottom w:val="none" w:sz="0" w:space="0" w:color="auto"/>
        <w:right w:val="none" w:sz="0" w:space="0" w:color="auto"/>
      </w:divBdr>
    </w:div>
    <w:div w:id="728652044">
      <w:bodyDiv w:val="1"/>
      <w:marLeft w:val="0"/>
      <w:marRight w:val="0"/>
      <w:marTop w:val="0"/>
      <w:marBottom w:val="0"/>
      <w:divBdr>
        <w:top w:val="none" w:sz="0" w:space="0" w:color="auto"/>
        <w:left w:val="none" w:sz="0" w:space="0" w:color="auto"/>
        <w:bottom w:val="none" w:sz="0" w:space="0" w:color="auto"/>
        <w:right w:val="none" w:sz="0" w:space="0" w:color="auto"/>
      </w:divBdr>
    </w:div>
    <w:div w:id="728656022">
      <w:bodyDiv w:val="1"/>
      <w:marLeft w:val="0"/>
      <w:marRight w:val="0"/>
      <w:marTop w:val="0"/>
      <w:marBottom w:val="0"/>
      <w:divBdr>
        <w:top w:val="none" w:sz="0" w:space="0" w:color="auto"/>
        <w:left w:val="none" w:sz="0" w:space="0" w:color="auto"/>
        <w:bottom w:val="none" w:sz="0" w:space="0" w:color="auto"/>
        <w:right w:val="none" w:sz="0" w:space="0" w:color="auto"/>
      </w:divBdr>
    </w:div>
    <w:div w:id="728698011">
      <w:bodyDiv w:val="1"/>
      <w:marLeft w:val="0"/>
      <w:marRight w:val="0"/>
      <w:marTop w:val="0"/>
      <w:marBottom w:val="0"/>
      <w:divBdr>
        <w:top w:val="none" w:sz="0" w:space="0" w:color="auto"/>
        <w:left w:val="none" w:sz="0" w:space="0" w:color="auto"/>
        <w:bottom w:val="none" w:sz="0" w:space="0" w:color="auto"/>
        <w:right w:val="none" w:sz="0" w:space="0" w:color="auto"/>
      </w:divBdr>
    </w:div>
    <w:div w:id="728768914">
      <w:bodyDiv w:val="1"/>
      <w:marLeft w:val="0"/>
      <w:marRight w:val="0"/>
      <w:marTop w:val="0"/>
      <w:marBottom w:val="0"/>
      <w:divBdr>
        <w:top w:val="none" w:sz="0" w:space="0" w:color="auto"/>
        <w:left w:val="none" w:sz="0" w:space="0" w:color="auto"/>
        <w:bottom w:val="none" w:sz="0" w:space="0" w:color="auto"/>
        <w:right w:val="none" w:sz="0" w:space="0" w:color="auto"/>
      </w:divBdr>
    </w:div>
    <w:div w:id="728957813">
      <w:bodyDiv w:val="1"/>
      <w:marLeft w:val="0"/>
      <w:marRight w:val="0"/>
      <w:marTop w:val="0"/>
      <w:marBottom w:val="0"/>
      <w:divBdr>
        <w:top w:val="none" w:sz="0" w:space="0" w:color="auto"/>
        <w:left w:val="none" w:sz="0" w:space="0" w:color="auto"/>
        <w:bottom w:val="none" w:sz="0" w:space="0" w:color="auto"/>
        <w:right w:val="none" w:sz="0" w:space="0" w:color="auto"/>
      </w:divBdr>
    </w:div>
    <w:div w:id="728960341">
      <w:bodyDiv w:val="1"/>
      <w:marLeft w:val="0"/>
      <w:marRight w:val="0"/>
      <w:marTop w:val="0"/>
      <w:marBottom w:val="0"/>
      <w:divBdr>
        <w:top w:val="none" w:sz="0" w:space="0" w:color="auto"/>
        <w:left w:val="none" w:sz="0" w:space="0" w:color="auto"/>
        <w:bottom w:val="none" w:sz="0" w:space="0" w:color="auto"/>
        <w:right w:val="none" w:sz="0" w:space="0" w:color="auto"/>
      </w:divBdr>
    </w:div>
    <w:div w:id="728966793">
      <w:bodyDiv w:val="1"/>
      <w:marLeft w:val="0"/>
      <w:marRight w:val="0"/>
      <w:marTop w:val="0"/>
      <w:marBottom w:val="0"/>
      <w:divBdr>
        <w:top w:val="none" w:sz="0" w:space="0" w:color="auto"/>
        <w:left w:val="none" w:sz="0" w:space="0" w:color="auto"/>
        <w:bottom w:val="none" w:sz="0" w:space="0" w:color="auto"/>
        <w:right w:val="none" w:sz="0" w:space="0" w:color="auto"/>
      </w:divBdr>
    </w:div>
    <w:div w:id="729108491">
      <w:bodyDiv w:val="1"/>
      <w:marLeft w:val="0"/>
      <w:marRight w:val="0"/>
      <w:marTop w:val="0"/>
      <w:marBottom w:val="0"/>
      <w:divBdr>
        <w:top w:val="none" w:sz="0" w:space="0" w:color="auto"/>
        <w:left w:val="none" w:sz="0" w:space="0" w:color="auto"/>
        <w:bottom w:val="none" w:sz="0" w:space="0" w:color="auto"/>
        <w:right w:val="none" w:sz="0" w:space="0" w:color="auto"/>
      </w:divBdr>
    </w:div>
    <w:div w:id="729155442">
      <w:bodyDiv w:val="1"/>
      <w:marLeft w:val="0"/>
      <w:marRight w:val="0"/>
      <w:marTop w:val="0"/>
      <w:marBottom w:val="0"/>
      <w:divBdr>
        <w:top w:val="none" w:sz="0" w:space="0" w:color="auto"/>
        <w:left w:val="none" w:sz="0" w:space="0" w:color="auto"/>
        <w:bottom w:val="none" w:sz="0" w:space="0" w:color="auto"/>
        <w:right w:val="none" w:sz="0" w:space="0" w:color="auto"/>
      </w:divBdr>
    </w:div>
    <w:div w:id="729379590">
      <w:bodyDiv w:val="1"/>
      <w:marLeft w:val="0"/>
      <w:marRight w:val="0"/>
      <w:marTop w:val="0"/>
      <w:marBottom w:val="0"/>
      <w:divBdr>
        <w:top w:val="none" w:sz="0" w:space="0" w:color="auto"/>
        <w:left w:val="none" w:sz="0" w:space="0" w:color="auto"/>
        <w:bottom w:val="none" w:sz="0" w:space="0" w:color="auto"/>
        <w:right w:val="none" w:sz="0" w:space="0" w:color="auto"/>
      </w:divBdr>
    </w:div>
    <w:div w:id="729421369">
      <w:bodyDiv w:val="1"/>
      <w:marLeft w:val="0"/>
      <w:marRight w:val="0"/>
      <w:marTop w:val="0"/>
      <w:marBottom w:val="0"/>
      <w:divBdr>
        <w:top w:val="none" w:sz="0" w:space="0" w:color="auto"/>
        <w:left w:val="none" w:sz="0" w:space="0" w:color="auto"/>
        <w:bottom w:val="none" w:sz="0" w:space="0" w:color="auto"/>
        <w:right w:val="none" w:sz="0" w:space="0" w:color="auto"/>
      </w:divBdr>
    </w:div>
    <w:div w:id="729495715">
      <w:bodyDiv w:val="1"/>
      <w:marLeft w:val="0"/>
      <w:marRight w:val="0"/>
      <w:marTop w:val="0"/>
      <w:marBottom w:val="0"/>
      <w:divBdr>
        <w:top w:val="none" w:sz="0" w:space="0" w:color="auto"/>
        <w:left w:val="none" w:sz="0" w:space="0" w:color="auto"/>
        <w:bottom w:val="none" w:sz="0" w:space="0" w:color="auto"/>
        <w:right w:val="none" w:sz="0" w:space="0" w:color="auto"/>
      </w:divBdr>
    </w:div>
    <w:div w:id="729571894">
      <w:bodyDiv w:val="1"/>
      <w:marLeft w:val="0"/>
      <w:marRight w:val="0"/>
      <w:marTop w:val="0"/>
      <w:marBottom w:val="0"/>
      <w:divBdr>
        <w:top w:val="none" w:sz="0" w:space="0" w:color="auto"/>
        <w:left w:val="none" w:sz="0" w:space="0" w:color="auto"/>
        <w:bottom w:val="none" w:sz="0" w:space="0" w:color="auto"/>
        <w:right w:val="none" w:sz="0" w:space="0" w:color="auto"/>
      </w:divBdr>
    </w:div>
    <w:div w:id="729575646">
      <w:bodyDiv w:val="1"/>
      <w:marLeft w:val="0"/>
      <w:marRight w:val="0"/>
      <w:marTop w:val="0"/>
      <w:marBottom w:val="0"/>
      <w:divBdr>
        <w:top w:val="none" w:sz="0" w:space="0" w:color="auto"/>
        <w:left w:val="none" w:sz="0" w:space="0" w:color="auto"/>
        <w:bottom w:val="none" w:sz="0" w:space="0" w:color="auto"/>
        <w:right w:val="none" w:sz="0" w:space="0" w:color="auto"/>
      </w:divBdr>
    </w:div>
    <w:div w:id="729619388">
      <w:bodyDiv w:val="1"/>
      <w:marLeft w:val="0"/>
      <w:marRight w:val="0"/>
      <w:marTop w:val="0"/>
      <w:marBottom w:val="0"/>
      <w:divBdr>
        <w:top w:val="none" w:sz="0" w:space="0" w:color="auto"/>
        <w:left w:val="none" w:sz="0" w:space="0" w:color="auto"/>
        <w:bottom w:val="none" w:sz="0" w:space="0" w:color="auto"/>
        <w:right w:val="none" w:sz="0" w:space="0" w:color="auto"/>
      </w:divBdr>
    </w:div>
    <w:div w:id="729888070">
      <w:bodyDiv w:val="1"/>
      <w:marLeft w:val="0"/>
      <w:marRight w:val="0"/>
      <w:marTop w:val="0"/>
      <w:marBottom w:val="0"/>
      <w:divBdr>
        <w:top w:val="none" w:sz="0" w:space="0" w:color="auto"/>
        <w:left w:val="none" w:sz="0" w:space="0" w:color="auto"/>
        <w:bottom w:val="none" w:sz="0" w:space="0" w:color="auto"/>
        <w:right w:val="none" w:sz="0" w:space="0" w:color="auto"/>
      </w:divBdr>
    </w:div>
    <w:div w:id="729957304">
      <w:bodyDiv w:val="1"/>
      <w:marLeft w:val="0"/>
      <w:marRight w:val="0"/>
      <w:marTop w:val="0"/>
      <w:marBottom w:val="0"/>
      <w:divBdr>
        <w:top w:val="none" w:sz="0" w:space="0" w:color="auto"/>
        <w:left w:val="none" w:sz="0" w:space="0" w:color="auto"/>
        <w:bottom w:val="none" w:sz="0" w:space="0" w:color="auto"/>
        <w:right w:val="none" w:sz="0" w:space="0" w:color="auto"/>
      </w:divBdr>
    </w:div>
    <w:div w:id="729958997">
      <w:bodyDiv w:val="1"/>
      <w:marLeft w:val="0"/>
      <w:marRight w:val="0"/>
      <w:marTop w:val="0"/>
      <w:marBottom w:val="0"/>
      <w:divBdr>
        <w:top w:val="none" w:sz="0" w:space="0" w:color="auto"/>
        <w:left w:val="none" w:sz="0" w:space="0" w:color="auto"/>
        <w:bottom w:val="none" w:sz="0" w:space="0" w:color="auto"/>
        <w:right w:val="none" w:sz="0" w:space="0" w:color="auto"/>
      </w:divBdr>
    </w:div>
    <w:div w:id="730075309">
      <w:bodyDiv w:val="1"/>
      <w:marLeft w:val="0"/>
      <w:marRight w:val="0"/>
      <w:marTop w:val="0"/>
      <w:marBottom w:val="0"/>
      <w:divBdr>
        <w:top w:val="none" w:sz="0" w:space="0" w:color="auto"/>
        <w:left w:val="none" w:sz="0" w:space="0" w:color="auto"/>
        <w:bottom w:val="none" w:sz="0" w:space="0" w:color="auto"/>
        <w:right w:val="none" w:sz="0" w:space="0" w:color="auto"/>
      </w:divBdr>
    </w:div>
    <w:div w:id="730079592">
      <w:bodyDiv w:val="1"/>
      <w:marLeft w:val="0"/>
      <w:marRight w:val="0"/>
      <w:marTop w:val="0"/>
      <w:marBottom w:val="0"/>
      <w:divBdr>
        <w:top w:val="none" w:sz="0" w:space="0" w:color="auto"/>
        <w:left w:val="none" w:sz="0" w:space="0" w:color="auto"/>
        <w:bottom w:val="none" w:sz="0" w:space="0" w:color="auto"/>
        <w:right w:val="none" w:sz="0" w:space="0" w:color="auto"/>
      </w:divBdr>
    </w:div>
    <w:div w:id="730082754">
      <w:bodyDiv w:val="1"/>
      <w:marLeft w:val="0"/>
      <w:marRight w:val="0"/>
      <w:marTop w:val="0"/>
      <w:marBottom w:val="0"/>
      <w:divBdr>
        <w:top w:val="none" w:sz="0" w:space="0" w:color="auto"/>
        <w:left w:val="none" w:sz="0" w:space="0" w:color="auto"/>
        <w:bottom w:val="none" w:sz="0" w:space="0" w:color="auto"/>
        <w:right w:val="none" w:sz="0" w:space="0" w:color="auto"/>
      </w:divBdr>
    </w:div>
    <w:div w:id="730230294">
      <w:bodyDiv w:val="1"/>
      <w:marLeft w:val="0"/>
      <w:marRight w:val="0"/>
      <w:marTop w:val="0"/>
      <w:marBottom w:val="0"/>
      <w:divBdr>
        <w:top w:val="none" w:sz="0" w:space="0" w:color="auto"/>
        <w:left w:val="none" w:sz="0" w:space="0" w:color="auto"/>
        <w:bottom w:val="none" w:sz="0" w:space="0" w:color="auto"/>
        <w:right w:val="none" w:sz="0" w:space="0" w:color="auto"/>
      </w:divBdr>
    </w:div>
    <w:div w:id="730270641">
      <w:bodyDiv w:val="1"/>
      <w:marLeft w:val="0"/>
      <w:marRight w:val="0"/>
      <w:marTop w:val="0"/>
      <w:marBottom w:val="0"/>
      <w:divBdr>
        <w:top w:val="none" w:sz="0" w:space="0" w:color="auto"/>
        <w:left w:val="none" w:sz="0" w:space="0" w:color="auto"/>
        <w:bottom w:val="none" w:sz="0" w:space="0" w:color="auto"/>
        <w:right w:val="none" w:sz="0" w:space="0" w:color="auto"/>
      </w:divBdr>
    </w:div>
    <w:div w:id="730276965">
      <w:bodyDiv w:val="1"/>
      <w:marLeft w:val="0"/>
      <w:marRight w:val="0"/>
      <w:marTop w:val="0"/>
      <w:marBottom w:val="0"/>
      <w:divBdr>
        <w:top w:val="none" w:sz="0" w:space="0" w:color="auto"/>
        <w:left w:val="none" w:sz="0" w:space="0" w:color="auto"/>
        <w:bottom w:val="none" w:sz="0" w:space="0" w:color="auto"/>
        <w:right w:val="none" w:sz="0" w:space="0" w:color="auto"/>
      </w:divBdr>
    </w:div>
    <w:div w:id="730422457">
      <w:bodyDiv w:val="1"/>
      <w:marLeft w:val="0"/>
      <w:marRight w:val="0"/>
      <w:marTop w:val="0"/>
      <w:marBottom w:val="0"/>
      <w:divBdr>
        <w:top w:val="none" w:sz="0" w:space="0" w:color="auto"/>
        <w:left w:val="none" w:sz="0" w:space="0" w:color="auto"/>
        <w:bottom w:val="none" w:sz="0" w:space="0" w:color="auto"/>
        <w:right w:val="none" w:sz="0" w:space="0" w:color="auto"/>
      </w:divBdr>
    </w:div>
    <w:div w:id="730731363">
      <w:bodyDiv w:val="1"/>
      <w:marLeft w:val="0"/>
      <w:marRight w:val="0"/>
      <w:marTop w:val="0"/>
      <w:marBottom w:val="0"/>
      <w:divBdr>
        <w:top w:val="none" w:sz="0" w:space="0" w:color="auto"/>
        <w:left w:val="none" w:sz="0" w:space="0" w:color="auto"/>
        <w:bottom w:val="none" w:sz="0" w:space="0" w:color="auto"/>
        <w:right w:val="none" w:sz="0" w:space="0" w:color="auto"/>
      </w:divBdr>
    </w:div>
    <w:div w:id="730735018">
      <w:bodyDiv w:val="1"/>
      <w:marLeft w:val="0"/>
      <w:marRight w:val="0"/>
      <w:marTop w:val="0"/>
      <w:marBottom w:val="0"/>
      <w:divBdr>
        <w:top w:val="none" w:sz="0" w:space="0" w:color="auto"/>
        <w:left w:val="none" w:sz="0" w:space="0" w:color="auto"/>
        <w:bottom w:val="none" w:sz="0" w:space="0" w:color="auto"/>
        <w:right w:val="none" w:sz="0" w:space="0" w:color="auto"/>
      </w:divBdr>
    </w:div>
    <w:div w:id="730814422">
      <w:bodyDiv w:val="1"/>
      <w:marLeft w:val="0"/>
      <w:marRight w:val="0"/>
      <w:marTop w:val="0"/>
      <w:marBottom w:val="0"/>
      <w:divBdr>
        <w:top w:val="none" w:sz="0" w:space="0" w:color="auto"/>
        <w:left w:val="none" w:sz="0" w:space="0" w:color="auto"/>
        <w:bottom w:val="none" w:sz="0" w:space="0" w:color="auto"/>
        <w:right w:val="none" w:sz="0" w:space="0" w:color="auto"/>
      </w:divBdr>
    </w:div>
    <w:div w:id="730929051">
      <w:bodyDiv w:val="1"/>
      <w:marLeft w:val="0"/>
      <w:marRight w:val="0"/>
      <w:marTop w:val="0"/>
      <w:marBottom w:val="0"/>
      <w:divBdr>
        <w:top w:val="none" w:sz="0" w:space="0" w:color="auto"/>
        <w:left w:val="none" w:sz="0" w:space="0" w:color="auto"/>
        <w:bottom w:val="none" w:sz="0" w:space="0" w:color="auto"/>
        <w:right w:val="none" w:sz="0" w:space="0" w:color="auto"/>
      </w:divBdr>
    </w:div>
    <w:div w:id="730932114">
      <w:bodyDiv w:val="1"/>
      <w:marLeft w:val="0"/>
      <w:marRight w:val="0"/>
      <w:marTop w:val="0"/>
      <w:marBottom w:val="0"/>
      <w:divBdr>
        <w:top w:val="none" w:sz="0" w:space="0" w:color="auto"/>
        <w:left w:val="none" w:sz="0" w:space="0" w:color="auto"/>
        <w:bottom w:val="none" w:sz="0" w:space="0" w:color="auto"/>
        <w:right w:val="none" w:sz="0" w:space="0" w:color="auto"/>
      </w:divBdr>
    </w:div>
    <w:div w:id="730933096">
      <w:bodyDiv w:val="1"/>
      <w:marLeft w:val="0"/>
      <w:marRight w:val="0"/>
      <w:marTop w:val="0"/>
      <w:marBottom w:val="0"/>
      <w:divBdr>
        <w:top w:val="none" w:sz="0" w:space="0" w:color="auto"/>
        <w:left w:val="none" w:sz="0" w:space="0" w:color="auto"/>
        <w:bottom w:val="none" w:sz="0" w:space="0" w:color="auto"/>
        <w:right w:val="none" w:sz="0" w:space="0" w:color="auto"/>
      </w:divBdr>
    </w:div>
    <w:div w:id="731002544">
      <w:bodyDiv w:val="1"/>
      <w:marLeft w:val="0"/>
      <w:marRight w:val="0"/>
      <w:marTop w:val="0"/>
      <w:marBottom w:val="0"/>
      <w:divBdr>
        <w:top w:val="none" w:sz="0" w:space="0" w:color="auto"/>
        <w:left w:val="none" w:sz="0" w:space="0" w:color="auto"/>
        <w:bottom w:val="none" w:sz="0" w:space="0" w:color="auto"/>
        <w:right w:val="none" w:sz="0" w:space="0" w:color="auto"/>
      </w:divBdr>
    </w:div>
    <w:div w:id="731196258">
      <w:bodyDiv w:val="1"/>
      <w:marLeft w:val="0"/>
      <w:marRight w:val="0"/>
      <w:marTop w:val="0"/>
      <w:marBottom w:val="0"/>
      <w:divBdr>
        <w:top w:val="none" w:sz="0" w:space="0" w:color="auto"/>
        <w:left w:val="none" w:sz="0" w:space="0" w:color="auto"/>
        <w:bottom w:val="none" w:sz="0" w:space="0" w:color="auto"/>
        <w:right w:val="none" w:sz="0" w:space="0" w:color="auto"/>
      </w:divBdr>
    </w:div>
    <w:div w:id="731198629">
      <w:bodyDiv w:val="1"/>
      <w:marLeft w:val="0"/>
      <w:marRight w:val="0"/>
      <w:marTop w:val="0"/>
      <w:marBottom w:val="0"/>
      <w:divBdr>
        <w:top w:val="none" w:sz="0" w:space="0" w:color="auto"/>
        <w:left w:val="none" w:sz="0" w:space="0" w:color="auto"/>
        <w:bottom w:val="none" w:sz="0" w:space="0" w:color="auto"/>
        <w:right w:val="none" w:sz="0" w:space="0" w:color="auto"/>
      </w:divBdr>
    </w:div>
    <w:div w:id="731390102">
      <w:bodyDiv w:val="1"/>
      <w:marLeft w:val="0"/>
      <w:marRight w:val="0"/>
      <w:marTop w:val="0"/>
      <w:marBottom w:val="0"/>
      <w:divBdr>
        <w:top w:val="none" w:sz="0" w:space="0" w:color="auto"/>
        <w:left w:val="none" w:sz="0" w:space="0" w:color="auto"/>
        <w:bottom w:val="none" w:sz="0" w:space="0" w:color="auto"/>
        <w:right w:val="none" w:sz="0" w:space="0" w:color="auto"/>
      </w:divBdr>
    </w:div>
    <w:div w:id="731663584">
      <w:bodyDiv w:val="1"/>
      <w:marLeft w:val="0"/>
      <w:marRight w:val="0"/>
      <w:marTop w:val="0"/>
      <w:marBottom w:val="0"/>
      <w:divBdr>
        <w:top w:val="none" w:sz="0" w:space="0" w:color="auto"/>
        <w:left w:val="none" w:sz="0" w:space="0" w:color="auto"/>
        <w:bottom w:val="none" w:sz="0" w:space="0" w:color="auto"/>
        <w:right w:val="none" w:sz="0" w:space="0" w:color="auto"/>
      </w:divBdr>
    </w:div>
    <w:div w:id="731738452">
      <w:bodyDiv w:val="1"/>
      <w:marLeft w:val="0"/>
      <w:marRight w:val="0"/>
      <w:marTop w:val="0"/>
      <w:marBottom w:val="0"/>
      <w:divBdr>
        <w:top w:val="none" w:sz="0" w:space="0" w:color="auto"/>
        <w:left w:val="none" w:sz="0" w:space="0" w:color="auto"/>
        <w:bottom w:val="none" w:sz="0" w:space="0" w:color="auto"/>
        <w:right w:val="none" w:sz="0" w:space="0" w:color="auto"/>
      </w:divBdr>
    </w:div>
    <w:div w:id="731775001">
      <w:bodyDiv w:val="1"/>
      <w:marLeft w:val="0"/>
      <w:marRight w:val="0"/>
      <w:marTop w:val="0"/>
      <w:marBottom w:val="0"/>
      <w:divBdr>
        <w:top w:val="none" w:sz="0" w:space="0" w:color="auto"/>
        <w:left w:val="none" w:sz="0" w:space="0" w:color="auto"/>
        <w:bottom w:val="none" w:sz="0" w:space="0" w:color="auto"/>
        <w:right w:val="none" w:sz="0" w:space="0" w:color="auto"/>
      </w:divBdr>
    </w:div>
    <w:div w:id="731929068">
      <w:bodyDiv w:val="1"/>
      <w:marLeft w:val="0"/>
      <w:marRight w:val="0"/>
      <w:marTop w:val="0"/>
      <w:marBottom w:val="0"/>
      <w:divBdr>
        <w:top w:val="none" w:sz="0" w:space="0" w:color="auto"/>
        <w:left w:val="none" w:sz="0" w:space="0" w:color="auto"/>
        <w:bottom w:val="none" w:sz="0" w:space="0" w:color="auto"/>
        <w:right w:val="none" w:sz="0" w:space="0" w:color="auto"/>
      </w:divBdr>
    </w:div>
    <w:div w:id="732196490">
      <w:bodyDiv w:val="1"/>
      <w:marLeft w:val="0"/>
      <w:marRight w:val="0"/>
      <w:marTop w:val="0"/>
      <w:marBottom w:val="0"/>
      <w:divBdr>
        <w:top w:val="none" w:sz="0" w:space="0" w:color="auto"/>
        <w:left w:val="none" w:sz="0" w:space="0" w:color="auto"/>
        <w:bottom w:val="none" w:sz="0" w:space="0" w:color="auto"/>
        <w:right w:val="none" w:sz="0" w:space="0" w:color="auto"/>
      </w:divBdr>
    </w:div>
    <w:div w:id="732578467">
      <w:bodyDiv w:val="1"/>
      <w:marLeft w:val="0"/>
      <w:marRight w:val="0"/>
      <w:marTop w:val="0"/>
      <w:marBottom w:val="0"/>
      <w:divBdr>
        <w:top w:val="none" w:sz="0" w:space="0" w:color="auto"/>
        <w:left w:val="none" w:sz="0" w:space="0" w:color="auto"/>
        <w:bottom w:val="none" w:sz="0" w:space="0" w:color="auto"/>
        <w:right w:val="none" w:sz="0" w:space="0" w:color="auto"/>
      </w:divBdr>
    </w:div>
    <w:div w:id="732658608">
      <w:bodyDiv w:val="1"/>
      <w:marLeft w:val="0"/>
      <w:marRight w:val="0"/>
      <w:marTop w:val="0"/>
      <w:marBottom w:val="0"/>
      <w:divBdr>
        <w:top w:val="none" w:sz="0" w:space="0" w:color="auto"/>
        <w:left w:val="none" w:sz="0" w:space="0" w:color="auto"/>
        <w:bottom w:val="none" w:sz="0" w:space="0" w:color="auto"/>
        <w:right w:val="none" w:sz="0" w:space="0" w:color="auto"/>
      </w:divBdr>
    </w:div>
    <w:div w:id="732897606">
      <w:bodyDiv w:val="1"/>
      <w:marLeft w:val="0"/>
      <w:marRight w:val="0"/>
      <w:marTop w:val="0"/>
      <w:marBottom w:val="0"/>
      <w:divBdr>
        <w:top w:val="none" w:sz="0" w:space="0" w:color="auto"/>
        <w:left w:val="none" w:sz="0" w:space="0" w:color="auto"/>
        <w:bottom w:val="none" w:sz="0" w:space="0" w:color="auto"/>
        <w:right w:val="none" w:sz="0" w:space="0" w:color="auto"/>
      </w:divBdr>
    </w:div>
    <w:div w:id="733088762">
      <w:bodyDiv w:val="1"/>
      <w:marLeft w:val="0"/>
      <w:marRight w:val="0"/>
      <w:marTop w:val="0"/>
      <w:marBottom w:val="0"/>
      <w:divBdr>
        <w:top w:val="none" w:sz="0" w:space="0" w:color="auto"/>
        <w:left w:val="none" w:sz="0" w:space="0" w:color="auto"/>
        <w:bottom w:val="none" w:sz="0" w:space="0" w:color="auto"/>
        <w:right w:val="none" w:sz="0" w:space="0" w:color="auto"/>
      </w:divBdr>
    </w:div>
    <w:div w:id="733091431">
      <w:bodyDiv w:val="1"/>
      <w:marLeft w:val="0"/>
      <w:marRight w:val="0"/>
      <w:marTop w:val="0"/>
      <w:marBottom w:val="0"/>
      <w:divBdr>
        <w:top w:val="none" w:sz="0" w:space="0" w:color="auto"/>
        <w:left w:val="none" w:sz="0" w:space="0" w:color="auto"/>
        <w:bottom w:val="none" w:sz="0" w:space="0" w:color="auto"/>
        <w:right w:val="none" w:sz="0" w:space="0" w:color="auto"/>
      </w:divBdr>
    </w:div>
    <w:div w:id="733164731">
      <w:bodyDiv w:val="1"/>
      <w:marLeft w:val="0"/>
      <w:marRight w:val="0"/>
      <w:marTop w:val="0"/>
      <w:marBottom w:val="0"/>
      <w:divBdr>
        <w:top w:val="none" w:sz="0" w:space="0" w:color="auto"/>
        <w:left w:val="none" w:sz="0" w:space="0" w:color="auto"/>
        <w:bottom w:val="none" w:sz="0" w:space="0" w:color="auto"/>
        <w:right w:val="none" w:sz="0" w:space="0" w:color="auto"/>
      </w:divBdr>
    </w:div>
    <w:div w:id="733236048">
      <w:bodyDiv w:val="1"/>
      <w:marLeft w:val="0"/>
      <w:marRight w:val="0"/>
      <w:marTop w:val="0"/>
      <w:marBottom w:val="0"/>
      <w:divBdr>
        <w:top w:val="none" w:sz="0" w:space="0" w:color="auto"/>
        <w:left w:val="none" w:sz="0" w:space="0" w:color="auto"/>
        <w:bottom w:val="none" w:sz="0" w:space="0" w:color="auto"/>
        <w:right w:val="none" w:sz="0" w:space="0" w:color="auto"/>
      </w:divBdr>
    </w:div>
    <w:div w:id="733813778">
      <w:bodyDiv w:val="1"/>
      <w:marLeft w:val="0"/>
      <w:marRight w:val="0"/>
      <w:marTop w:val="0"/>
      <w:marBottom w:val="0"/>
      <w:divBdr>
        <w:top w:val="none" w:sz="0" w:space="0" w:color="auto"/>
        <w:left w:val="none" w:sz="0" w:space="0" w:color="auto"/>
        <w:bottom w:val="none" w:sz="0" w:space="0" w:color="auto"/>
        <w:right w:val="none" w:sz="0" w:space="0" w:color="auto"/>
      </w:divBdr>
    </w:div>
    <w:div w:id="733822233">
      <w:bodyDiv w:val="1"/>
      <w:marLeft w:val="0"/>
      <w:marRight w:val="0"/>
      <w:marTop w:val="0"/>
      <w:marBottom w:val="0"/>
      <w:divBdr>
        <w:top w:val="none" w:sz="0" w:space="0" w:color="auto"/>
        <w:left w:val="none" w:sz="0" w:space="0" w:color="auto"/>
        <w:bottom w:val="none" w:sz="0" w:space="0" w:color="auto"/>
        <w:right w:val="none" w:sz="0" w:space="0" w:color="auto"/>
      </w:divBdr>
    </w:div>
    <w:div w:id="734015100">
      <w:bodyDiv w:val="1"/>
      <w:marLeft w:val="0"/>
      <w:marRight w:val="0"/>
      <w:marTop w:val="0"/>
      <w:marBottom w:val="0"/>
      <w:divBdr>
        <w:top w:val="none" w:sz="0" w:space="0" w:color="auto"/>
        <w:left w:val="none" w:sz="0" w:space="0" w:color="auto"/>
        <w:bottom w:val="none" w:sz="0" w:space="0" w:color="auto"/>
        <w:right w:val="none" w:sz="0" w:space="0" w:color="auto"/>
      </w:divBdr>
    </w:div>
    <w:div w:id="734208688">
      <w:bodyDiv w:val="1"/>
      <w:marLeft w:val="0"/>
      <w:marRight w:val="0"/>
      <w:marTop w:val="0"/>
      <w:marBottom w:val="0"/>
      <w:divBdr>
        <w:top w:val="none" w:sz="0" w:space="0" w:color="auto"/>
        <w:left w:val="none" w:sz="0" w:space="0" w:color="auto"/>
        <w:bottom w:val="none" w:sz="0" w:space="0" w:color="auto"/>
        <w:right w:val="none" w:sz="0" w:space="0" w:color="auto"/>
      </w:divBdr>
    </w:div>
    <w:div w:id="734402552">
      <w:bodyDiv w:val="1"/>
      <w:marLeft w:val="0"/>
      <w:marRight w:val="0"/>
      <w:marTop w:val="0"/>
      <w:marBottom w:val="0"/>
      <w:divBdr>
        <w:top w:val="none" w:sz="0" w:space="0" w:color="auto"/>
        <w:left w:val="none" w:sz="0" w:space="0" w:color="auto"/>
        <w:bottom w:val="none" w:sz="0" w:space="0" w:color="auto"/>
        <w:right w:val="none" w:sz="0" w:space="0" w:color="auto"/>
      </w:divBdr>
    </w:div>
    <w:div w:id="734427858">
      <w:bodyDiv w:val="1"/>
      <w:marLeft w:val="0"/>
      <w:marRight w:val="0"/>
      <w:marTop w:val="0"/>
      <w:marBottom w:val="0"/>
      <w:divBdr>
        <w:top w:val="none" w:sz="0" w:space="0" w:color="auto"/>
        <w:left w:val="none" w:sz="0" w:space="0" w:color="auto"/>
        <w:bottom w:val="none" w:sz="0" w:space="0" w:color="auto"/>
        <w:right w:val="none" w:sz="0" w:space="0" w:color="auto"/>
      </w:divBdr>
    </w:div>
    <w:div w:id="734469837">
      <w:bodyDiv w:val="1"/>
      <w:marLeft w:val="0"/>
      <w:marRight w:val="0"/>
      <w:marTop w:val="0"/>
      <w:marBottom w:val="0"/>
      <w:divBdr>
        <w:top w:val="none" w:sz="0" w:space="0" w:color="auto"/>
        <w:left w:val="none" w:sz="0" w:space="0" w:color="auto"/>
        <w:bottom w:val="none" w:sz="0" w:space="0" w:color="auto"/>
        <w:right w:val="none" w:sz="0" w:space="0" w:color="auto"/>
      </w:divBdr>
    </w:div>
    <w:div w:id="734857824">
      <w:bodyDiv w:val="1"/>
      <w:marLeft w:val="0"/>
      <w:marRight w:val="0"/>
      <w:marTop w:val="0"/>
      <w:marBottom w:val="0"/>
      <w:divBdr>
        <w:top w:val="none" w:sz="0" w:space="0" w:color="auto"/>
        <w:left w:val="none" w:sz="0" w:space="0" w:color="auto"/>
        <w:bottom w:val="none" w:sz="0" w:space="0" w:color="auto"/>
        <w:right w:val="none" w:sz="0" w:space="0" w:color="auto"/>
      </w:divBdr>
    </w:div>
    <w:div w:id="735249206">
      <w:bodyDiv w:val="1"/>
      <w:marLeft w:val="0"/>
      <w:marRight w:val="0"/>
      <w:marTop w:val="0"/>
      <w:marBottom w:val="0"/>
      <w:divBdr>
        <w:top w:val="none" w:sz="0" w:space="0" w:color="auto"/>
        <w:left w:val="none" w:sz="0" w:space="0" w:color="auto"/>
        <w:bottom w:val="none" w:sz="0" w:space="0" w:color="auto"/>
        <w:right w:val="none" w:sz="0" w:space="0" w:color="auto"/>
      </w:divBdr>
    </w:div>
    <w:div w:id="735279586">
      <w:bodyDiv w:val="1"/>
      <w:marLeft w:val="0"/>
      <w:marRight w:val="0"/>
      <w:marTop w:val="0"/>
      <w:marBottom w:val="0"/>
      <w:divBdr>
        <w:top w:val="none" w:sz="0" w:space="0" w:color="auto"/>
        <w:left w:val="none" w:sz="0" w:space="0" w:color="auto"/>
        <w:bottom w:val="none" w:sz="0" w:space="0" w:color="auto"/>
        <w:right w:val="none" w:sz="0" w:space="0" w:color="auto"/>
      </w:divBdr>
    </w:div>
    <w:div w:id="735397362">
      <w:bodyDiv w:val="1"/>
      <w:marLeft w:val="0"/>
      <w:marRight w:val="0"/>
      <w:marTop w:val="0"/>
      <w:marBottom w:val="0"/>
      <w:divBdr>
        <w:top w:val="none" w:sz="0" w:space="0" w:color="auto"/>
        <w:left w:val="none" w:sz="0" w:space="0" w:color="auto"/>
        <w:bottom w:val="none" w:sz="0" w:space="0" w:color="auto"/>
        <w:right w:val="none" w:sz="0" w:space="0" w:color="auto"/>
      </w:divBdr>
    </w:div>
    <w:div w:id="735513049">
      <w:bodyDiv w:val="1"/>
      <w:marLeft w:val="0"/>
      <w:marRight w:val="0"/>
      <w:marTop w:val="0"/>
      <w:marBottom w:val="0"/>
      <w:divBdr>
        <w:top w:val="none" w:sz="0" w:space="0" w:color="auto"/>
        <w:left w:val="none" w:sz="0" w:space="0" w:color="auto"/>
        <w:bottom w:val="none" w:sz="0" w:space="0" w:color="auto"/>
        <w:right w:val="none" w:sz="0" w:space="0" w:color="auto"/>
      </w:divBdr>
    </w:div>
    <w:div w:id="735666563">
      <w:bodyDiv w:val="1"/>
      <w:marLeft w:val="0"/>
      <w:marRight w:val="0"/>
      <w:marTop w:val="0"/>
      <w:marBottom w:val="0"/>
      <w:divBdr>
        <w:top w:val="none" w:sz="0" w:space="0" w:color="auto"/>
        <w:left w:val="none" w:sz="0" w:space="0" w:color="auto"/>
        <w:bottom w:val="none" w:sz="0" w:space="0" w:color="auto"/>
        <w:right w:val="none" w:sz="0" w:space="0" w:color="auto"/>
      </w:divBdr>
    </w:div>
    <w:div w:id="735932797">
      <w:bodyDiv w:val="1"/>
      <w:marLeft w:val="0"/>
      <w:marRight w:val="0"/>
      <w:marTop w:val="0"/>
      <w:marBottom w:val="0"/>
      <w:divBdr>
        <w:top w:val="none" w:sz="0" w:space="0" w:color="auto"/>
        <w:left w:val="none" w:sz="0" w:space="0" w:color="auto"/>
        <w:bottom w:val="none" w:sz="0" w:space="0" w:color="auto"/>
        <w:right w:val="none" w:sz="0" w:space="0" w:color="auto"/>
      </w:divBdr>
    </w:div>
    <w:div w:id="735980184">
      <w:bodyDiv w:val="1"/>
      <w:marLeft w:val="0"/>
      <w:marRight w:val="0"/>
      <w:marTop w:val="0"/>
      <w:marBottom w:val="0"/>
      <w:divBdr>
        <w:top w:val="none" w:sz="0" w:space="0" w:color="auto"/>
        <w:left w:val="none" w:sz="0" w:space="0" w:color="auto"/>
        <w:bottom w:val="none" w:sz="0" w:space="0" w:color="auto"/>
        <w:right w:val="none" w:sz="0" w:space="0" w:color="auto"/>
      </w:divBdr>
    </w:div>
    <w:div w:id="736057043">
      <w:bodyDiv w:val="1"/>
      <w:marLeft w:val="0"/>
      <w:marRight w:val="0"/>
      <w:marTop w:val="0"/>
      <w:marBottom w:val="0"/>
      <w:divBdr>
        <w:top w:val="none" w:sz="0" w:space="0" w:color="auto"/>
        <w:left w:val="none" w:sz="0" w:space="0" w:color="auto"/>
        <w:bottom w:val="none" w:sz="0" w:space="0" w:color="auto"/>
        <w:right w:val="none" w:sz="0" w:space="0" w:color="auto"/>
      </w:divBdr>
    </w:div>
    <w:div w:id="736242709">
      <w:bodyDiv w:val="1"/>
      <w:marLeft w:val="0"/>
      <w:marRight w:val="0"/>
      <w:marTop w:val="0"/>
      <w:marBottom w:val="0"/>
      <w:divBdr>
        <w:top w:val="none" w:sz="0" w:space="0" w:color="auto"/>
        <w:left w:val="none" w:sz="0" w:space="0" w:color="auto"/>
        <w:bottom w:val="none" w:sz="0" w:space="0" w:color="auto"/>
        <w:right w:val="none" w:sz="0" w:space="0" w:color="auto"/>
      </w:divBdr>
    </w:div>
    <w:div w:id="736246188">
      <w:bodyDiv w:val="1"/>
      <w:marLeft w:val="0"/>
      <w:marRight w:val="0"/>
      <w:marTop w:val="0"/>
      <w:marBottom w:val="0"/>
      <w:divBdr>
        <w:top w:val="none" w:sz="0" w:space="0" w:color="auto"/>
        <w:left w:val="none" w:sz="0" w:space="0" w:color="auto"/>
        <w:bottom w:val="none" w:sz="0" w:space="0" w:color="auto"/>
        <w:right w:val="none" w:sz="0" w:space="0" w:color="auto"/>
      </w:divBdr>
    </w:div>
    <w:div w:id="736320765">
      <w:bodyDiv w:val="1"/>
      <w:marLeft w:val="0"/>
      <w:marRight w:val="0"/>
      <w:marTop w:val="0"/>
      <w:marBottom w:val="0"/>
      <w:divBdr>
        <w:top w:val="none" w:sz="0" w:space="0" w:color="auto"/>
        <w:left w:val="none" w:sz="0" w:space="0" w:color="auto"/>
        <w:bottom w:val="none" w:sz="0" w:space="0" w:color="auto"/>
        <w:right w:val="none" w:sz="0" w:space="0" w:color="auto"/>
      </w:divBdr>
    </w:div>
    <w:div w:id="736366028">
      <w:bodyDiv w:val="1"/>
      <w:marLeft w:val="0"/>
      <w:marRight w:val="0"/>
      <w:marTop w:val="0"/>
      <w:marBottom w:val="0"/>
      <w:divBdr>
        <w:top w:val="none" w:sz="0" w:space="0" w:color="auto"/>
        <w:left w:val="none" w:sz="0" w:space="0" w:color="auto"/>
        <w:bottom w:val="none" w:sz="0" w:space="0" w:color="auto"/>
        <w:right w:val="none" w:sz="0" w:space="0" w:color="auto"/>
      </w:divBdr>
    </w:div>
    <w:div w:id="736519222">
      <w:bodyDiv w:val="1"/>
      <w:marLeft w:val="0"/>
      <w:marRight w:val="0"/>
      <w:marTop w:val="0"/>
      <w:marBottom w:val="0"/>
      <w:divBdr>
        <w:top w:val="none" w:sz="0" w:space="0" w:color="auto"/>
        <w:left w:val="none" w:sz="0" w:space="0" w:color="auto"/>
        <w:bottom w:val="none" w:sz="0" w:space="0" w:color="auto"/>
        <w:right w:val="none" w:sz="0" w:space="0" w:color="auto"/>
      </w:divBdr>
    </w:div>
    <w:div w:id="737021740">
      <w:bodyDiv w:val="1"/>
      <w:marLeft w:val="0"/>
      <w:marRight w:val="0"/>
      <w:marTop w:val="0"/>
      <w:marBottom w:val="0"/>
      <w:divBdr>
        <w:top w:val="none" w:sz="0" w:space="0" w:color="auto"/>
        <w:left w:val="none" w:sz="0" w:space="0" w:color="auto"/>
        <w:bottom w:val="none" w:sz="0" w:space="0" w:color="auto"/>
        <w:right w:val="none" w:sz="0" w:space="0" w:color="auto"/>
      </w:divBdr>
    </w:div>
    <w:div w:id="737022157">
      <w:bodyDiv w:val="1"/>
      <w:marLeft w:val="0"/>
      <w:marRight w:val="0"/>
      <w:marTop w:val="0"/>
      <w:marBottom w:val="0"/>
      <w:divBdr>
        <w:top w:val="none" w:sz="0" w:space="0" w:color="auto"/>
        <w:left w:val="none" w:sz="0" w:space="0" w:color="auto"/>
        <w:bottom w:val="none" w:sz="0" w:space="0" w:color="auto"/>
        <w:right w:val="none" w:sz="0" w:space="0" w:color="auto"/>
      </w:divBdr>
    </w:div>
    <w:div w:id="737477534">
      <w:bodyDiv w:val="1"/>
      <w:marLeft w:val="0"/>
      <w:marRight w:val="0"/>
      <w:marTop w:val="0"/>
      <w:marBottom w:val="0"/>
      <w:divBdr>
        <w:top w:val="none" w:sz="0" w:space="0" w:color="auto"/>
        <w:left w:val="none" w:sz="0" w:space="0" w:color="auto"/>
        <w:bottom w:val="none" w:sz="0" w:space="0" w:color="auto"/>
        <w:right w:val="none" w:sz="0" w:space="0" w:color="auto"/>
      </w:divBdr>
    </w:div>
    <w:div w:id="737750392">
      <w:bodyDiv w:val="1"/>
      <w:marLeft w:val="0"/>
      <w:marRight w:val="0"/>
      <w:marTop w:val="0"/>
      <w:marBottom w:val="0"/>
      <w:divBdr>
        <w:top w:val="none" w:sz="0" w:space="0" w:color="auto"/>
        <w:left w:val="none" w:sz="0" w:space="0" w:color="auto"/>
        <w:bottom w:val="none" w:sz="0" w:space="0" w:color="auto"/>
        <w:right w:val="none" w:sz="0" w:space="0" w:color="auto"/>
      </w:divBdr>
    </w:div>
    <w:div w:id="737751066">
      <w:bodyDiv w:val="1"/>
      <w:marLeft w:val="0"/>
      <w:marRight w:val="0"/>
      <w:marTop w:val="0"/>
      <w:marBottom w:val="0"/>
      <w:divBdr>
        <w:top w:val="none" w:sz="0" w:space="0" w:color="auto"/>
        <w:left w:val="none" w:sz="0" w:space="0" w:color="auto"/>
        <w:bottom w:val="none" w:sz="0" w:space="0" w:color="auto"/>
        <w:right w:val="none" w:sz="0" w:space="0" w:color="auto"/>
      </w:divBdr>
    </w:div>
    <w:div w:id="737825829">
      <w:bodyDiv w:val="1"/>
      <w:marLeft w:val="0"/>
      <w:marRight w:val="0"/>
      <w:marTop w:val="0"/>
      <w:marBottom w:val="0"/>
      <w:divBdr>
        <w:top w:val="none" w:sz="0" w:space="0" w:color="auto"/>
        <w:left w:val="none" w:sz="0" w:space="0" w:color="auto"/>
        <w:bottom w:val="none" w:sz="0" w:space="0" w:color="auto"/>
        <w:right w:val="none" w:sz="0" w:space="0" w:color="auto"/>
      </w:divBdr>
    </w:div>
    <w:div w:id="737902546">
      <w:bodyDiv w:val="1"/>
      <w:marLeft w:val="0"/>
      <w:marRight w:val="0"/>
      <w:marTop w:val="0"/>
      <w:marBottom w:val="0"/>
      <w:divBdr>
        <w:top w:val="none" w:sz="0" w:space="0" w:color="auto"/>
        <w:left w:val="none" w:sz="0" w:space="0" w:color="auto"/>
        <w:bottom w:val="none" w:sz="0" w:space="0" w:color="auto"/>
        <w:right w:val="none" w:sz="0" w:space="0" w:color="auto"/>
      </w:divBdr>
    </w:div>
    <w:div w:id="737947298">
      <w:bodyDiv w:val="1"/>
      <w:marLeft w:val="0"/>
      <w:marRight w:val="0"/>
      <w:marTop w:val="0"/>
      <w:marBottom w:val="0"/>
      <w:divBdr>
        <w:top w:val="none" w:sz="0" w:space="0" w:color="auto"/>
        <w:left w:val="none" w:sz="0" w:space="0" w:color="auto"/>
        <w:bottom w:val="none" w:sz="0" w:space="0" w:color="auto"/>
        <w:right w:val="none" w:sz="0" w:space="0" w:color="auto"/>
      </w:divBdr>
    </w:div>
    <w:div w:id="738290123">
      <w:bodyDiv w:val="1"/>
      <w:marLeft w:val="0"/>
      <w:marRight w:val="0"/>
      <w:marTop w:val="0"/>
      <w:marBottom w:val="0"/>
      <w:divBdr>
        <w:top w:val="none" w:sz="0" w:space="0" w:color="auto"/>
        <w:left w:val="none" w:sz="0" w:space="0" w:color="auto"/>
        <w:bottom w:val="none" w:sz="0" w:space="0" w:color="auto"/>
        <w:right w:val="none" w:sz="0" w:space="0" w:color="auto"/>
      </w:divBdr>
    </w:div>
    <w:div w:id="738360961">
      <w:bodyDiv w:val="1"/>
      <w:marLeft w:val="0"/>
      <w:marRight w:val="0"/>
      <w:marTop w:val="0"/>
      <w:marBottom w:val="0"/>
      <w:divBdr>
        <w:top w:val="none" w:sz="0" w:space="0" w:color="auto"/>
        <w:left w:val="none" w:sz="0" w:space="0" w:color="auto"/>
        <w:bottom w:val="none" w:sz="0" w:space="0" w:color="auto"/>
        <w:right w:val="none" w:sz="0" w:space="0" w:color="auto"/>
      </w:divBdr>
    </w:div>
    <w:div w:id="738403561">
      <w:bodyDiv w:val="1"/>
      <w:marLeft w:val="0"/>
      <w:marRight w:val="0"/>
      <w:marTop w:val="0"/>
      <w:marBottom w:val="0"/>
      <w:divBdr>
        <w:top w:val="none" w:sz="0" w:space="0" w:color="auto"/>
        <w:left w:val="none" w:sz="0" w:space="0" w:color="auto"/>
        <w:bottom w:val="none" w:sz="0" w:space="0" w:color="auto"/>
        <w:right w:val="none" w:sz="0" w:space="0" w:color="auto"/>
      </w:divBdr>
    </w:div>
    <w:div w:id="738598641">
      <w:bodyDiv w:val="1"/>
      <w:marLeft w:val="0"/>
      <w:marRight w:val="0"/>
      <w:marTop w:val="0"/>
      <w:marBottom w:val="0"/>
      <w:divBdr>
        <w:top w:val="none" w:sz="0" w:space="0" w:color="auto"/>
        <w:left w:val="none" w:sz="0" w:space="0" w:color="auto"/>
        <w:bottom w:val="none" w:sz="0" w:space="0" w:color="auto"/>
        <w:right w:val="none" w:sz="0" w:space="0" w:color="auto"/>
      </w:divBdr>
    </w:div>
    <w:div w:id="738744353">
      <w:bodyDiv w:val="1"/>
      <w:marLeft w:val="0"/>
      <w:marRight w:val="0"/>
      <w:marTop w:val="0"/>
      <w:marBottom w:val="0"/>
      <w:divBdr>
        <w:top w:val="none" w:sz="0" w:space="0" w:color="auto"/>
        <w:left w:val="none" w:sz="0" w:space="0" w:color="auto"/>
        <w:bottom w:val="none" w:sz="0" w:space="0" w:color="auto"/>
        <w:right w:val="none" w:sz="0" w:space="0" w:color="auto"/>
      </w:divBdr>
    </w:div>
    <w:div w:id="738989522">
      <w:bodyDiv w:val="1"/>
      <w:marLeft w:val="0"/>
      <w:marRight w:val="0"/>
      <w:marTop w:val="0"/>
      <w:marBottom w:val="0"/>
      <w:divBdr>
        <w:top w:val="none" w:sz="0" w:space="0" w:color="auto"/>
        <w:left w:val="none" w:sz="0" w:space="0" w:color="auto"/>
        <w:bottom w:val="none" w:sz="0" w:space="0" w:color="auto"/>
        <w:right w:val="none" w:sz="0" w:space="0" w:color="auto"/>
      </w:divBdr>
    </w:div>
    <w:div w:id="739014358">
      <w:bodyDiv w:val="1"/>
      <w:marLeft w:val="0"/>
      <w:marRight w:val="0"/>
      <w:marTop w:val="0"/>
      <w:marBottom w:val="0"/>
      <w:divBdr>
        <w:top w:val="none" w:sz="0" w:space="0" w:color="auto"/>
        <w:left w:val="none" w:sz="0" w:space="0" w:color="auto"/>
        <w:bottom w:val="none" w:sz="0" w:space="0" w:color="auto"/>
        <w:right w:val="none" w:sz="0" w:space="0" w:color="auto"/>
      </w:divBdr>
    </w:div>
    <w:div w:id="739252621">
      <w:bodyDiv w:val="1"/>
      <w:marLeft w:val="0"/>
      <w:marRight w:val="0"/>
      <w:marTop w:val="0"/>
      <w:marBottom w:val="0"/>
      <w:divBdr>
        <w:top w:val="none" w:sz="0" w:space="0" w:color="auto"/>
        <w:left w:val="none" w:sz="0" w:space="0" w:color="auto"/>
        <w:bottom w:val="none" w:sz="0" w:space="0" w:color="auto"/>
        <w:right w:val="none" w:sz="0" w:space="0" w:color="auto"/>
      </w:divBdr>
    </w:div>
    <w:div w:id="739257597">
      <w:bodyDiv w:val="1"/>
      <w:marLeft w:val="0"/>
      <w:marRight w:val="0"/>
      <w:marTop w:val="0"/>
      <w:marBottom w:val="0"/>
      <w:divBdr>
        <w:top w:val="none" w:sz="0" w:space="0" w:color="auto"/>
        <w:left w:val="none" w:sz="0" w:space="0" w:color="auto"/>
        <w:bottom w:val="none" w:sz="0" w:space="0" w:color="auto"/>
        <w:right w:val="none" w:sz="0" w:space="0" w:color="auto"/>
      </w:divBdr>
    </w:div>
    <w:div w:id="739331785">
      <w:bodyDiv w:val="1"/>
      <w:marLeft w:val="0"/>
      <w:marRight w:val="0"/>
      <w:marTop w:val="0"/>
      <w:marBottom w:val="0"/>
      <w:divBdr>
        <w:top w:val="none" w:sz="0" w:space="0" w:color="auto"/>
        <w:left w:val="none" w:sz="0" w:space="0" w:color="auto"/>
        <w:bottom w:val="none" w:sz="0" w:space="0" w:color="auto"/>
        <w:right w:val="none" w:sz="0" w:space="0" w:color="auto"/>
      </w:divBdr>
    </w:div>
    <w:div w:id="739400949">
      <w:bodyDiv w:val="1"/>
      <w:marLeft w:val="0"/>
      <w:marRight w:val="0"/>
      <w:marTop w:val="0"/>
      <w:marBottom w:val="0"/>
      <w:divBdr>
        <w:top w:val="none" w:sz="0" w:space="0" w:color="auto"/>
        <w:left w:val="none" w:sz="0" w:space="0" w:color="auto"/>
        <w:bottom w:val="none" w:sz="0" w:space="0" w:color="auto"/>
        <w:right w:val="none" w:sz="0" w:space="0" w:color="auto"/>
      </w:divBdr>
    </w:div>
    <w:div w:id="739406418">
      <w:bodyDiv w:val="1"/>
      <w:marLeft w:val="0"/>
      <w:marRight w:val="0"/>
      <w:marTop w:val="0"/>
      <w:marBottom w:val="0"/>
      <w:divBdr>
        <w:top w:val="none" w:sz="0" w:space="0" w:color="auto"/>
        <w:left w:val="none" w:sz="0" w:space="0" w:color="auto"/>
        <w:bottom w:val="none" w:sz="0" w:space="0" w:color="auto"/>
        <w:right w:val="none" w:sz="0" w:space="0" w:color="auto"/>
      </w:divBdr>
    </w:div>
    <w:div w:id="739524987">
      <w:bodyDiv w:val="1"/>
      <w:marLeft w:val="0"/>
      <w:marRight w:val="0"/>
      <w:marTop w:val="0"/>
      <w:marBottom w:val="0"/>
      <w:divBdr>
        <w:top w:val="none" w:sz="0" w:space="0" w:color="auto"/>
        <w:left w:val="none" w:sz="0" w:space="0" w:color="auto"/>
        <w:bottom w:val="none" w:sz="0" w:space="0" w:color="auto"/>
        <w:right w:val="none" w:sz="0" w:space="0" w:color="auto"/>
      </w:divBdr>
    </w:div>
    <w:div w:id="739718778">
      <w:bodyDiv w:val="1"/>
      <w:marLeft w:val="0"/>
      <w:marRight w:val="0"/>
      <w:marTop w:val="0"/>
      <w:marBottom w:val="0"/>
      <w:divBdr>
        <w:top w:val="none" w:sz="0" w:space="0" w:color="auto"/>
        <w:left w:val="none" w:sz="0" w:space="0" w:color="auto"/>
        <w:bottom w:val="none" w:sz="0" w:space="0" w:color="auto"/>
        <w:right w:val="none" w:sz="0" w:space="0" w:color="auto"/>
      </w:divBdr>
    </w:div>
    <w:div w:id="739793750">
      <w:bodyDiv w:val="1"/>
      <w:marLeft w:val="0"/>
      <w:marRight w:val="0"/>
      <w:marTop w:val="0"/>
      <w:marBottom w:val="0"/>
      <w:divBdr>
        <w:top w:val="none" w:sz="0" w:space="0" w:color="auto"/>
        <w:left w:val="none" w:sz="0" w:space="0" w:color="auto"/>
        <w:bottom w:val="none" w:sz="0" w:space="0" w:color="auto"/>
        <w:right w:val="none" w:sz="0" w:space="0" w:color="auto"/>
      </w:divBdr>
    </w:div>
    <w:div w:id="739836618">
      <w:bodyDiv w:val="1"/>
      <w:marLeft w:val="0"/>
      <w:marRight w:val="0"/>
      <w:marTop w:val="0"/>
      <w:marBottom w:val="0"/>
      <w:divBdr>
        <w:top w:val="none" w:sz="0" w:space="0" w:color="auto"/>
        <w:left w:val="none" w:sz="0" w:space="0" w:color="auto"/>
        <w:bottom w:val="none" w:sz="0" w:space="0" w:color="auto"/>
        <w:right w:val="none" w:sz="0" w:space="0" w:color="auto"/>
      </w:divBdr>
    </w:div>
    <w:div w:id="739984198">
      <w:bodyDiv w:val="1"/>
      <w:marLeft w:val="0"/>
      <w:marRight w:val="0"/>
      <w:marTop w:val="0"/>
      <w:marBottom w:val="0"/>
      <w:divBdr>
        <w:top w:val="none" w:sz="0" w:space="0" w:color="auto"/>
        <w:left w:val="none" w:sz="0" w:space="0" w:color="auto"/>
        <w:bottom w:val="none" w:sz="0" w:space="0" w:color="auto"/>
        <w:right w:val="none" w:sz="0" w:space="0" w:color="auto"/>
      </w:divBdr>
    </w:div>
    <w:div w:id="739987560">
      <w:bodyDiv w:val="1"/>
      <w:marLeft w:val="0"/>
      <w:marRight w:val="0"/>
      <w:marTop w:val="0"/>
      <w:marBottom w:val="0"/>
      <w:divBdr>
        <w:top w:val="none" w:sz="0" w:space="0" w:color="auto"/>
        <w:left w:val="none" w:sz="0" w:space="0" w:color="auto"/>
        <w:bottom w:val="none" w:sz="0" w:space="0" w:color="auto"/>
        <w:right w:val="none" w:sz="0" w:space="0" w:color="auto"/>
      </w:divBdr>
    </w:div>
    <w:div w:id="740180011">
      <w:bodyDiv w:val="1"/>
      <w:marLeft w:val="0"/>
      <w:marRight w:val="0"/>
      <w:marTop w:val="0"/>
      <w:marBottom w:val="0"/>
      <w:divBdr>
        <w:top w:val="none" w:sz="0" w:space="0" w:color="auto"/>
        <w:left w:val="none" w:sz="0" w:space="0" w:color="auto"/>
        <w:bottom w:val="none" w:sz="0" w:space="0" w:color="auto"/>
        <w:right w:val="none" w:sz="0" w:space="0" w:color="auto"/>
      </w:divBdr>
    </w:div>
    <w:div w:id="740719343">
      <w:bodyDiv w:val="1"/>
      <w:marLeft w:val="0"/>
      <w:marRight w:val="0"/>
      <w:marTop w:val="0"/>
      <w:marBottom w:val="0"/>
      <w:divBdr>
        <w:top w:val="none" w:sz="0" w:space="0" w:color="auto"/>
        <w:left w:val="none" w:sz="0" w:space="0" w:color="auto"/>
        <w:bottom w:val="none" w:sz="0" w:space="0" w:color="auto"/>
        <w:right w:val="none" w:sz="0" w:space="0" w:color="auto"/>
      </w:divBdr>
    </w:div>
    <w:div w:id="740759870">
      <w:bodyDiv w:val="1"/>
      <w:marLeft w:val="0"/>
      <w:marRight w:val="0"/>
      <w:marTop w:val="0"/>
      <w:marBottom w:val="0"/>
      <w:divBdr>
        <w:top w:val="none" w:sz="0" w:space="0" w:color="auto"/>
        <w:left w:val="none" w:sz="0" w:space="0" w:color="auto"/>
        <w:bottom w:val="none" w:sz="0" w:space="0" w:color="auto"/>
        <w:right w:val="none" w:sz="0" w:space="0" w:color="auto"/>
      </w:divBdr>
    </w:div>
    <w:div w:id="740831780">
      <w:bodyDiv w:val="1"/>
      <w:marLeft w:val="0"/>
      <w:marRight w:val="0"/>
      <w:marTop w:val="0"/>
      <w:marBottom w:val="0"/>
      <w:divBdr>
        <w:top w:val="none" w:sz="0" w:space="0" w:color="auto"/>
        <w:left w:val="none" w:sz="0" w:space="0" w:color="auto"/>
        <w:bottom w:val="none" w:sz="0" w:space="0" w:color="auto"/>
        <w:right w:val="none" w:sz="0" w:space="0" w:color="auto"/>
      </w:divBdr>
    </w:div>
    <w:div w:id="740910983">
      <w:bodyDiv w:val="1"/>
      <w:marLeft w:val="0"/>
      <w:marRight w:val="0"/>
      <w:marTop w:val="0"/>
      <w:marBottom w:val="0"/>
      <w:divBdr>
        <w:top w:val="none" w:sz="0" w:space="0" w:color="auto"/>
        <w:left w:val="none" w:sz="0" w:space="0" w:color="auto"/>
        <w:bottom w:val="none" w:sz="0" w:space="0" w:color="auto"/>
        <w:right w:val="none" w:sz="0" w:space="0" w:color="auto"/>
      </w:divBdr>
    </w:div>
    <w:div w:id="741223003">
      <w:bodyDiv w:val="1"/>
      <w:marLeft w:val="0"/>
      <w:marRight w:val="0"/>
      <w:marTop w:val="0"/>
      <w:marBottom w:val="0"/>
      <w:divBdr>
        <w:top w:val="none" w:sz="0" w:space="0" w:color="auto"/>
        <w:left w:val="none" w:sz="0" w:space="0" w:color="auto"/>
        <w:bottom w:val="none" w:sz="0" w:space="0" w:color="auto"/>
        <w:right w:val="none" w:sz="0" w:space="0" w:color="auto"/>
      </w:divBdr>
    </w:div>
    <w:div w:id="741414478">
      <w:bodyDiv w:val="1"/>
      <w:marLeft w:val="0"/>
      <w:marRight w:val="0"/>
      <w:marTop w:val="0"/>
      <w:marBottom w:val="0"/>
      <w:divBdr>
        <w:top w:val="none" w:sz="0" w:space="0" w:color="auto"/>
        <w:left w:val="none" w:sz="0" w:space="0" w:color="auto"/>
        <w:bottom w:val="none" w:sz="0" w:space="0" w:color="auto"/>
        <w:right w:val="none" w:sz="0" w:space="0" w:color="auto"/>
      </w:divBdr>
    </w:div>
    <w:div w:id="741638050">
      <w:bodyDiv w:val="1"/>
      <w:marLeft w:val="0"/>
      <w:marRight w:val="0"/>
      <w:marTop w:val="0"/>
      <w:marBottom w:val="0"/>
      <w:divBdr>
        <w:top w:val="none" w:sz="0" w:space="0" w:color="auto"/>
        <w:left w:val="none" w:sz="0" w:space="0" w:color="auto"/>
        <w:bottom w:val="none" w:sz="0" w:space="0" w:color="auto"/>
        <w:right w:val="none" w:sz="0" w:space="0" w:color="auto"/>
      </w:divBdr>
    </w:div>
    <w:div w:id="741676980">
      <w:bodyDiv w:val="1"/>
      <w:marLeft w:val="0"/>
      <w:marRight w:val="0"/>
      <w:marTop w:val="0"/>
      <w:marBottom w:val="0"/>
      <w:divBdr>
        <w:top w:val="none" w:sz="0" w:space="0" w:color="auto"/>
        <w:left w:val="none" w:sz="0" w:space="0" w:color="auto"/>
        <w:bottom w:val="none" w:sz="0" w:space="0" w:color="auto"/>
        <w:right w:val="none" w:sz="0" w:space="0" w:color="auto"/>
      </w:divBdr>
    </w:div>
    <w:div w:id="742025319">
      <w:bodyDiv w:val="1"/>
      <w:marLeft w:val="0"/>
      <w:marRight w:val="0"/>
      <w:marTop w:val="0"/>
      <w:marBottom w:val="0"/>
      <w:divBdr>
        <w:top w:val="none" w:sz="0" w:space="0" w:color="auto"/>
        <w:left w:val="none" w:sz="0" w:space="0" w:color="auto"/>
        <w:bottom w:val="none" w:sz="0" w:space="0" w:color="auto"/>
        <w:right w:val="none" w:sz="0" w:space="0" w:color="auto"/>
      </w:divBdr>
    </w:div>
    <w:div w:id="742069766">
      <w:bodyDiv w:val="1"/>
      <w:marLeft w:val="0"/>
      <w:marRight w:val="0"/>
      <w:marTop w:val="0"/>
      <w:marBottom w:val="0"/>
      <w:divBdr>
        <w:top w:val="none" w:sz="0" w:space="0" w:color="auto"/>
        <w:left w:val="none" w:sz="0" w:space="0" w:color="auto"/>
        <w:bottom w:val="none" w:sz="0" w:space="0" w:color="auto"/>
        <w:right w:val="none" w:sz="0" w:space="0" w:color="auto"/>
      </w:divBdr>
    </w:div>
    <w:div w:id="742412443">
      <w:bodyDiv w:val="1"/>
      <w:marLeft w:val="0"/>
      <w:marRight w:val="0"/>
      <w:marTop w:val="0"/>
      <w:marBottom w:val="0"/>
      <w:divBdr>
        <w:top w:val="none" w:sz="0" w:space="0" w:color="auto"/>
        <w:left w:val="none" w:sz="0" w:space="0" w:color="auto"/>
        <w:bottom w:val="none" w:sz="0" w:space="0" w:color="auto"/>
        <w:right w:val="none" w:sz="0" w:space="0" w:color="auto"/>
      </w:divBdr>
    </w:div>
    <w:div w:id="742603818">
      <w:bodyDiv w:val="1"/>
      <w:marLeft w:val="0"/>
      <w:marRight w:val="0"/>
      <w:marTop w:val="0"/>
      <w:marBottom w:val="0"/>
      <w:divBdr>
        <w:top w:val="none" w:sz="0" w:space="0" w:color="auto"/>
        <w:left w:val="none" w:sz="0" w:space="0" w:color="auto"/>
        <w:bottom w:val="none" w:sz="0" w:space="0" w:color="auto"/>
        <w:right w:val="none" w:sz="0" w:space="0" w:color="auto"/>
      </w:divBdr>
    </w:div>
    <w:div w:id="742680371">
      <w:bodyDiv w:val="1"/>
      <w:marLeft w:val="0"/>
      <w:marRight w:val="0"/>
      <w:marTop w:val="0"/>
      <w:marBottom w:val="0"/>
      <w:divBdr>
        <w:top w:val="none" w:sz="0" w:space="0" w:color="auto"/>
        <w:left w:val="none" w:sz="0" w:space="0" w:color="auto"/>
        <w:bottom w:val="none" w:sz="0" w:space="0" w:color="auto"/>
        <w:right w:val="none" w:sz="0" w:space="0" w:color="auto"/>
      </w:divBdr>
    </w:div>
    <w:div w:id="742727974">
      <w:bodyDiv w:val="1"/>
      <w:marLeft w:val="0"/>
      <w:marRight w:val="0"/>
      <w:marTop w:val="0"/>
      <w:marBottom w:val="0"/>
      <w:divBdr>
        <w:top w:val="none" w:sz="0" w:space="0" w:color="auto"/>
        <w:left w:val="none" w:sz="0" w:space="0" w:color="auto"/>
        <w:bottom w:val="none" w:sz="0" w:space="0" w:color="auto"/>
        <w:right w:val="none" w:sz="0" w:space="0" w:color="auto"/>
      </w:divBdr>
    </w:div>
    <w:div w:id="742794214">
      <w:bodyDiv w:val="1"/>
      <w:marLeft w:val="0"/>
      <w:marRight w:val="0"/>
      <w:marTop w:val="0"/>
      <w:marBottom w:val="0"/>
      <w:divBdr>
        <w:top w:val="none" w:sz="0" w:space="0" w:color="auto"/>
        <w:left w:val="none" w:sz="0" w:space="0" w:color="auto"/>
        <w:bottom w:val="none" w:sz="0" w:space="0" w:color="auto"/>
        <w:right w:val="none" w:sz="0" w:space="0" w:color="auto"/>
      </w:divBdr>
    </w:div>
    <w:div w:id="742878818">
      <w:bodyDiv w:val="1"/>
      <w:marLeft w:val="0"/>
      <w:marRight w:val="0"/>
      <w:marTop w:val="0"/>
      <w:marBottom w:val="0"/>
      <w:divBdr>
        <w:top w:val="none" w:sz="0" w:space="0" w:color="auto"/>
        <w:left w:val="none" w:sz="0" w:space="0" w:color="auto"/>
        <w:bottom w:val="none" w:sz="0" w:space="0" w:color="auto"/>
        <w:right w:val="none" w:sz="0" w:space="0" w:color="auto"/>
      </w:divBdr>
    </w:div>
    <w:div w:id="742945775">
      <w:bodyDiv w:val="1"/>
      <w:marLeft w:val="0"/>
      <w:marRight w:val="0"/>
      <w:marTop w:val="0"/>
      <w:marBottom w:val="0"/>
      <w:divBdr>
        <w:top w:val="none" w:sz="0" w:space="0" w:color="auto"/>
        <w:left w:val="none" w:sz="0" w:space="0" w:color="auto"/>
        <w:bottom w:val="none" w:sz="0" w:space="0" w:color="auto"/>
        <w:right w:val="none" w:sz="0" w:space="0" w:color="auto"/>
      </w:divBdr>
    </w:div>
    <w:div w:id="742947281">
      <w:bodyDiv w:val="1"/>
      <w:marLeft w:val="0"/>
      <w:marRight w:val="0"/>
      <w:marTop w:val="0"/>
      <w:marBottom w:val="0"/>
      <w:divBdr>
        <w:top w:val="none" w:sz="0" w:space="0" w:color="auto"/>
        <w:left w:val="none" w:sz="0" w:space="0" w:color="auto"/>
        <w:bottom w:val="none" w:sz="0" w:space="0" w:color="auto"/>
        <w:right w:val="none" w:sz="0" w:space="0" w:color="auto"/>
      </w:divBdr>
    </w:div>
    <w:div w:id="743063868">
      <w:bodyDiv w:val="1"/>
      <w:marLeft w:val="0"/>
      <w:marRight w:val="0"/>
      <w:marTop w:val="0"/>
      <w:marBottom w:val="0"/>
      <w:divBdr>
        <w:top w:val="none" w:sz="0" w:space="0" w:color="auto"/>
        <w:left w:val="none" w:sz="0" w:space="0" w:color="auto"/>
        <w:bottom w:val="none" w:sz="0" w:space="0" w:color="auto"/>
        <w:right w:val="none" w:sz="0" w:space="0" w:color="auto"/>
      </w:divBdr>
    </w:div>
    <w:div w:id="743332046">
      <w:bodyDiv w:val="1"/>
      <w:marLeft w:val="0"/>
      <w:marRight w:val="0"/>
      <w:marTop w:val="0"/>
      <w:marBottom w:val="0"/>
      <w:divBdr>
        <w:top w:val="none" w:sz="0" w:space="0" w:color="auto"/>
        <w:left w:val="none" w:sz="0" w:space="0" w:color="auto"/>
        <w:bottom w:val="none" w:sz="0" w:space="0" w:color="auto"/>
        <w:right w:val="none" w:sz="0" w:space="0" w:color="auto"/>
      </w:divBdr>
    </w:div>
    <w:div w:id="743525326">
      <w:bodyDiv w:val="1"/>
      <w:marLeft w:val="0"/>
      <w:marRight w:val="0"/>
      <w:marTop w:val="0"/>
      <w:marBottom w:val="0"/>
      <w:divBdr>
        <w:top w:val="none" w:sz="0" w:space="0" w:color="auto"/>
        <w:left w:val="none" w:sz="0" w:space="0" w:color="auto"/>
        <w:bottom w:val="none" w:sz="0" w:space="0" w:color="auto"/>
        <w:right w:val="none" w:sz="0" w:space="0" w:color="auto"/>
      </w:divBdr>
    </w:div>
    <w:div w:id="743643426">
      <w:bodyDiv w:val="1"/>
      <w:marLeft w:val="0"/>
      <w:marRight w:val="0"/>
      <w:marTop w:val="0"/>
      <w:marBottom w:val="0"/>
      <w:divBdr>
        <w:top w:val="none" w:sz="0" w:space="0" w:color="auto"/>
        <w:left w:val="none" w:sz="0" w:space="0" w:color="auto"/>
        <w:bottom w:val="none" w:sz="0" w:space="0" w:color="auto"/>
        <w:right w:val="none" w:sz="0" w:space="0" w:color="auto"/>
      </w:divBdr>
    </w:div>
    <w:div w:id="743647485">
      <w:bodyDiv w:val="1"/>
      <w:marLeft w:val="0"/>
      <w:marRight w:val="0"/>
      <w:marTop w:val="0"/>
      <w:marBottom w:val="0"/>
      <w:divBdr>
        <w:top w:val="none" w:sz="0" w:space="0" w:color="auto"/>
        <w:left w:val="none" w:sz="0" w:space="0" w:color="auto"/>
        <w:bottom w:val="none" w:sz="0" w:space="0" w:color="auto"/>
        <w:right w:val="none" w:sz="0" w:space="0" w:color="auto"/>
      </w:divBdr>
    </w:div>
    <w:div w:id="743838434">
      <w:bodyDiv w:val="1"/>
      <w:marLeft w:val="0"/>
      <w:marRight w:val="0"/>
      <w:marTop w:val="0"/>
      <w:marBottom w:val="0"/>
      <w:divBdr>
        <w:top w:val="none" w:sz="0" w:space="0" w:color="auto"/>
        <w:left w:val="none" w:sz="0" w:space="0" w:color="auto"/>
        <w:bottom w:val="none" w:sz="0" w:space="0" w:color="auto"/>
        <w:right w:val="none" w:sz="0" w:space="0" w:color="auto"/>
      </w:divBdr>
    </w:div>
    <w:div w:id="743841263">
      <w:bodyDiv w:val="1"/>
      <w:marLeft w:val="0"/>
      <w:marRight w:val="0"/>
      <w:marTop w:val="0"/>
      <w:marBottom w:val="0"/>
      <w:divBdr>
        <w:top w:val="none" w:sz="0" w:space="0" w:color="auto"/>
        <w:left w:val="none" w:sz="0" w:space="0" w:color="auto"/>
        <w:bottom w:val="none" w:sz="0" w:space="0" w:color="auto"/>
        <w:right w:val="none" w:sz="0" w:space="0" w:color="auto"/>
      </w:divBdr>
    </w:div>
    <w:div w:id="743912426">
      <w:bodyDiv w:val="1"/>
      <w:marLeft w:val="0"/>
      <w:marRight w:val="0"/>
      <w:marTop w:val="0"/>
      <w:marBottom w:val="0"/>
      <w:divBdr>
        <w:top w:val="none" w:sz="0" w:space="0" w:color="auto"/>
        <w:left w:val="none" w:sz="0" w:space="0" w:color="auto"/>
        <w:bottom w:val="none" w:sz="0" w:space="0" w:color="auto"/>
        <w:right w:val="none" w:sz="0" w:space="0" w:color="auto"/>
      </w:divBdr>
    </w:div>
    <w:div w:id="744036080">
      <w:bodyDiv w:val="1"/>
      <w:marLeft w:val="0"/>
      <w:marRight w:val="0"/>
      <w:marTop w:val="0"/>
      <w:marBottom w:val="0"/>
      <w:divBdr>
        <w:top w:val="none" w:sz="0" w:space="0" w:color="auto"/>
        <w:left w:val="none" w:sz="0" w:space="0" w:color="auto"/>
        <w:bottom w:val="none" w:sz="0" w:space="0" w:color="auto"/>
        <w:right w:val="none" w:sz="0" w:space="0" w:color="auto"/>
      </w:divBdr>
    </w:div>
    <w:div w:id="744105797">
      <w:bodyDiv w:val="1"/>
      <w:marLeft w:val="0"/>
      <w:marRight w:val="0"/>
      <w:marTop w:val="0"/>
      <w:marBottom w:val="0"/>
      <w:divBdr>
        <w:top w:val="none" w:sz="0" w:space="0" w:color="auto"/>
        <w:left w:val="none" w:sz="0" w:space="0" w:color="auto"/>
        <w:bottom w:val="none" w:sz="0" w:space="0" w:color="auto"/>
        <w:right w:val="none" w:sz="0" w:space="0" w:color="auto"/>
      </w:divBdr>
    </w:div>
    <w:div w:id="744180722">
      <w:bodyDiv w:val="1"/>
      <w:marLeft w:val="0"/>
      <w:marRight w:val="0"/>
      <w:marTop w:val="0"/>
      <w:marBottom w:val="0"/>
      <w:divBdr>
        <w:top w:val="none" w:sz="0" w:space="0" w:color="auto"/>
        <w:left w:val="none" w:sz="0" w:space="0" w:color="auto"/>
        <w:bottom w:val="none" w:sz="0" w:space="0" w:color="auto"/>
        <w:right w:val="none" w:sz="0" w:space="0" w:color="auto"/>
      </w:divBdr>
    </w:div>
    <w:div w:id="744187278">
      <w:bodyDiv w:val="1"/>
      <w:marLeft w:val="0"/>
      <w:marRight w:val="0"/>
      <w:marTop w:val="0"/>
      <w:marBottom w:val="0"/>
      <w:divBdr>
        <w:top w:val="none" w:sz="0" w:space="0" w:color="auto"/>
        <w:left w:val="none" w:sz="0" w:space="0" w:color="auto"/>
        <w:bottom w:val="none" w:sz="0" w:space="0" w:color="auto"/>
        <w:right w:val="none" w:sz="0" w:space="0" w:color="auto"/>
      </w:divBdr>
    </w:div>
    <w:div w:id="744307063">
      <w:bodyDiv w:val="1"/>
      <w:marLeft w:val="0"/>
      <w:marRight w:val="0"/>
      <w:marTop w:val="0"/>
      <w:marBottom w:val="0"/>
      <w:divBdr>
        <w:top w:val="none" w:sz="0" w:space="0" w:color="auto"/>
        <w:left w:val="none" w:sz="0" w:space="0" w:color="auto"/>
        <w:bottom w:val="none" w:sz="0" w:space="0" w:color="auto"/>
        <w:right w:val="none" w:sz="0" w:space="0" w:color="auto"/>
      </w:divBdr>
    </w:div>
    <w:div w:id="744449994">
      <w:bodyDiv w:val="1"/>
      <w:marLeft w:val="0"/>
      <w:marRight w:val="0"/>
      <w:marTop w:val="0"/>
      <w:marBottom w:val="0"/>
      <w:divBdr>
        <w:top w:val="none" w:sz="0" w:space="0" w:color="auto"/>
        <w:left w:val="none" w:sz="0" w:space="0" w:color="auto"/>
        <w:bottom w:val="none" w:sz="0" w:space="0" w:color="auto"/>
        <w:right w:val="none" w:sz="0" w:space="0" w:color="auto"/>
      </w:divBdr>
    </w:div>
    <w:div w:id="744570721">
      <w:bodyDiv w:val="1"/>
      <w:marLeft w:val="0"/>
      <w:marRight w:val="0"/>
      <w:marTop w:val="0"/>
      <w:marBottom w:val="0"/>
      <w:divBdr>
        <w:top w:val="none" w:sz="0" w:space="0" w:color="auto"/>
        <w:left w:val="none" w:sz="0" w:space="0" w:color="auto"/>
        <w:bottom w:val="none" w:sz="0" w:space="0" w:color="auto"/>
        <w:right w:val="none" w:sz="0" w:space="0" w:color="auto"/>
      </w:divBdr>
    </w:div>
    <w:div w:id="744883619">
      <w:bodyDiv w:val="1"/>
      <w:marLeft w:val="0"/>
      <w:marRight w:val="0"/>
      <w:marTop w:val="0"/>
      <w:marBottom w:val="0"/>
      <w:divBdr>
        <w:top w:val="none" w:sz="0" w:space="0" w:color="auto"/>
        <w:left w:val="none" w:sz="0" w:space="0" w:color="auto"/>
        <w:bottom w:val="none" w:sz="0" w:space="0" w:color="auto"/>
        <w:right w:val="none" w:sz="0" w:space="0" w:color="auto"/>
      </w:divBdr>
    </w:div>
    <w:div w:id="745146819">
      <w:bodyDiv w:val="1"/>
      <w:marLeft w:val="0"/>
      <w:marRight w:val="0"/>
      <w:marTop w:val="0"/>
      <w:marBottom w:val="0"/>
      <w:divBdr>
        <w:top w:val="none" w:sz="0" w:space="0" w:color="auto"/>
        <w:left w:val="none" w:sz="0" w:space="0" w:color="auto"/>
        <w:bottom w:val="none" w:sz="0" w:space="0" w:color="auto"/>
        <w:right w:val="none" w:sz="0" w:space="0" w:color="auto"/>
      </w:divBdr>
    </w:div>
    <w:div w:id="745153274">
      <w:bodyDiv w:val="1"/>
      <w:marLeft w:val="0"/>
      <w:marRight w:val="0"/>
      <w:marTop w:val="0"/>
      <w:marBottom w:val="0"/>
      <w:divBdr>
        <w:top w:val="none" w:sz="0" w:space="0" w:color="auto"/>
        <w:left w:val="none" w:sz="0" w:space="0" w:color="auto"/>
        <w:bottom w:val="none" w:sz="0" w:space="0" w:color="auto"/>
        <w:right w:val="none" w:sz="0" w:space="0" w:color="auto"/>
      </w:divBdr>
    </w:div>
    <w:div w:id="745567982">
      <w:bodyDiv w:val="1"/>
      <w:marLeft w:val="0"/>
      <w:marRight w:val="0"/>
      <w:marTop w:val="0"/>
      <w:marBottom w:val="0"/>
      <w:divBdr>
        <w:top w:val="none" w:sz="0" w:space="0" w:color="auto"/>
        <w:left w:val="none" w:sz="0" w:space="0" w:color="auto"/>
        <w:bottom w:val="none" w:sz="0" w:space="0" w:color="auto"/>
        <w:right w:val="none" w:sz="0" w:space="0" w:color="auto"/>
      </w:divBdr>
    </w:div>
    <w:div w:id="745685559">
      <w:bodyDiv w:val="1"/>
      <w:marLeft w:val="0"/>
      <w:marRight w:val="0"/>
      <w:marTop w:val="0"/>
      <w:marBottom w:val="0"/>
      <w:divBdr>
        <w:top w:val="none" w:sz="0" w:space="0" w:color="auto"/>
        <w:left w:val="none" w:sz="0" w:space="0" w:color="auto"/>
        <w:bottom w:val="none" w:sz="0" w:space="0" w:color="auto"/>
        <w:right w:val="none" w:sz="0" w:space="0" w:color="auto"/>
      </w:divBdr>
    </w:div>
    <w:div w:id="745762163">
      <w:bodyDiv w:val="1"/>
      <w:marLeft w:val="0"/>
      <w:marRight w:val="0"/>
      <w:marTop w:val="0"/>
      <w:marBottom w:val="0"/>
      <w:divBdr>
        <w:top w:val="none" w:sz="0" w:space="0" w:color="auto"/>
        <w:left w:val="none" w:sz="0" w:space="0" w:color="auto"/>
        <w:bottom w:val="none" w:sz="0" w:space="0" w:color="auto"/>
        <w:right w:val="none" w:sz="0" w:space="0" w:color="auto"/>
      </w:divBdr>
    </w:div>
    <w:div w:id="745801910">
      <w:bodyDiv w:val="1"/>
      <w:marLeft w:val="0"/>
      <w:marRight w:val="0"/>
      <w:marTop w:val="0"/>
      <w:marBottom w:val="0"/>
      <w:divBdr>
        <w:top w:val="none" w:sz="0" w:space="0" w:color="auto"/>
        <w:left w:val="none" w:sz="0" w:space="0" w:color="auto"/>
        <w:bottom w:val="none" w:sz="0" w:space="0" w:color="auto"/>
        <w:right w:val="none" w:sz="0" w:space="0" w:color="auto"/>
      </w:divBdr>
    </w:div>
    <w:div w:id="746000281">
      <w:bodyDiv w:val="1"/>
      <w:marLeft w:val="0"/>
      <w:marRight w:val="0"/>
      <w:marTop w:val="0"/>
      <w:marBottom w:val="0"/>
      <w:divBdr>
        <w:top w:val="none" w:sz="0" w:space="0" w:color="auto"/>
        <w:left w:val="none" w:sz="0" w:space="0" w:color="auto"/>
        <w:bottom w:val="none" w:sz="0" w:space="0" w:color="auto"/>
        <w:right w:val="none" w:sz="0" w:space="0" w:color="auto"/>
      </w:divBdr>
    </w:div>
    <w:div w:id="746146699">
      <w:bodyDiv w:val="1"/>
      <w:marLeft w:val="0"/>
      <w:marRight w:val="0"/>
      <w:marTop w:val="0"/>
      <w:marBottom w:val="0"/>
      <w:divBdr>
        <w:top w:val="none" w:sz="0" w:space="0" w:color="auto"/>
        <w:left w:val="none" w:sz="0" w:space="0" w:color="auto"/>
        <w:bottom w:val="none" w:sz="0" w:space="0" w:color="auto"/>
        <w:right w:val="none" w:sz="0" w:space="0" w:color="auto"/>
      </w:divBdr>
    </w:div>
    <w:div w:id="746344441">
      <w:bodyDiv w:val="1"/>
      <w:marLeft w:val="0"/>
      <w:marRight w:val="0"/>
      <w:marTop w:val="0"/>
      <w:marBottom w:val="0"/>
      <w:divBdr>
        <w:top w:val="none" w:sz="0" w:space="0" w:color="auto"/>
        <w:left w:val="none" w:sz="0" w:space="0" w:color="auto"/>
        <w:bottom w:val="none" w:sz="0" w:space="0" w:color="auto"/>
        <w:right w:val="none" w:sz="0" w:space="0" w:color="auto"/>
      </w:divBdr>
    </w:div>
    <w:div w:id="746417032">
      <w:bodyDiv w:val="1"/>
      <w:marLeft w:val="0"/>
      <w:marRight w:val="0"/>
      <w:marTop w:val="0"/>
      <w:marBottom w:val="0"/>
      <w:divBdr>
        <w:top w:val="none" w:sz="0" w:space="0" w:color="auto"/>
        <w:left w:val="none" w:sz="0" w:space="0" w:color="auto"/>
        <w:bottom w:val="none" w:sz="0" w:space="0" w:color="auto"/>
        <w:right w:val="none" w:sz="0" w:space="0" w:color="auto"/>
      </w:divBdr>
    </w:div>
    <w:div w:id="746463508">
      <w:bodyDiv w:val="1"/>
      <w:marLeft w:val="0"/>
      <w:marRight w:val="0"/>
      <w:marTop w:val="0"/>
      <w:marBottom w:val="0"/>
      <w:divBdr>
        <w:top w:val="none" w:sz="0" w:space="0" w:color="auto"/>
        <w:left w:val="none" w:sz="0" w:space="0" w:color="auto"/>
        <w:bottom w:val="none" w:sz="0" w:space="0" w:color="auto"/>
        <w:right w:val="none" w:sz="0" w:space="0" w:color="auto"/>
      </w:divBdr>
    </w:div>
    <w:div w:id="746804777">
      <w:bodyDiv w:val="1"/>
      <w:marLeft w:val="0"/>
      <w:marRight w:val="0"/>
      <w:marTop w:val="0"/>
      <w:marBottom w:val="0"/>
      <w:divBdr>
        <w:top w:val="none" w:sz="0" w:space="0" w:color="auto"/>
        <w:left w:val="none" w:sz="0" w:space="0" w:color="auto"/>
        <w:bottom w:val="none" w:sz="0" w:space="0" w:color="auto"/>
        <w:right w:val="none" w:sz="0" w:space="0" w:color="auto"/>
      </w:divBdr>
    </w:div>
    <w:div w:id="746848839">
      <w:bodyDiv w:val="1"/>
      <w:marLeft w:val="0"/>
      <w:marRight w:val="0"/>
      <w:marTop w:val="0"/>
      <w:marBottom w:val="0"/>
      <w:divBdr>
        <w:top w:val="none" w:sz="0" w:space="0" w:color="auto"/>
        <w:left w:val="none" w:sz="0" w:space="0" w:color="auto"/>
        <w:bottom w:val="none" w:sz="0" w:space="0" w:color="auto"/>
        <w:right w:val="none" w:sz="0" w:space="0" w:color="auto"/>
      </w:divBdr>
    </w:div>
    <w:div w:id="746850186">
      <w:bodyDiv w:val="1"/>
      <w:marLeft w:val="0"/>
      <w:marRight w:val="0"/>
      <w:marTop w:val="0"/>
      <w:marBottom w:val="0"/>
      <w:divBdr>
        <w:top w:val="none" w:sz="0" w:space="0" w:color="auto"/>
        <w:left w:val="none" w:sz="0" w:space="0" w:color="auto"/>
        <w:bottom w:val="none" w:sz="0" w:space="0" w:color="auto"/>
        <w:right w:val="none" w:sz="0" w:space="0" w:color="auto"/>
      </w:divBdr>
    </w:div>
    <w:div w:id="746878926">
      <w:bodyDiv w:val="1"/>
      <w:marLeft w:val="0"/>
      <w:marRight w:val="0"/>
      <w:marTop w:val="0"/>
      <w:marBottom w:val="0"/>
      <w:divBdr>
        <w:top w:val="none" w:sz="0" w:space="0" w:color="auto"/>
        <w:left w:val="none" w:sz="0" w:space="0" w:color="auto"/>
        <w:bottom w:val="none" w:sz="0" w:space="0" w:color="auto"/>
        <w:right w:val="none" w:sz="0" w:space="0" w:color="auto"/>
      </w:divBdr>
    </w:div>
    <w:div w:id="746919371">
      <w:bodyDiv w:val="1"/>
      <w:marLeft w:val="0"/>
      <w:marRight w:val="0"/>
      <w:marTop w:val="0"/>
      <w:marBottom w:val="0"/>
      <w:divBdr>
        <w:top w:val="none" w:sz="0" w:space="0" w:color="auto"/>
        <w:left w:val="none" w:sz="0" w:space="0" w:color="auto"/>
        <w:bottom w:val="none" w:sz="0" w:space="0" w:color="auto"/>
        <w:right w:val="none" w:sz="0" w:space="0" w:color="auto"/>
      </w:divBdr>
    </w:div>
    <w:div w:id="746927040">
      <w:bodyDiv w:val="1"/>
      <w:marLeft w:val="0"/>
      <w:marRight w:val="0"/>
      <w:marTop w:val="0"/>
      <w:marBottom w:val="0"/>
      <w:divBdr>
        <w:top w:val="none" w:sz="0" w:space="0" w:color="auto"/>
        <w:left w:val="none" w:sz="0" w:space="0" w:color="auto"/>
        <w:bottom w:val="none" w:sz="0" w:space="0" w:color="auto"/>
        <w:right w:val="none" w:sz="0" w:space="0" w:color="auto"/>
      </w:divBdr>
    </w:div>
    <w:div w:id="747001858">
      <w:bodyDiv w:val="1"/>
      <w:marLeft w:val="0"/>
      <w:marRight w:val="0"/>
      <w:marTop w:val="0"/>
      <w:marBottom w:val="0"/>
      <w:divBdr>
        <w:top w:val="none" w:sz="0" w:space="0" w:color="auto"/>
        <w:left w:val="none" w:sz="0" w:space="0" w:color="auto"/>
        <w:bottom w:val="none" w:sz="0" w:space="0" w:color="auto"/>
        <w:right w:val="none" w:sz="0" w:space="0" w:color="auto"/>
      </w:divBdr>
    </w:div>
    <w:div w:id="747071582">
      <w:bodyDiv w:val="1"/>
      <w:marLeft w:val="0"/>
      <w:marRight w:val="0"/>
      <w:marTop w:val="0"/>
      <w:marBottom w:val="0"/>
      <w:divBdr>
        <w:top w:val="none" w:sz="0" w:space="0" w:color="auto"/>
        <w:left w:val="none" w:sz="0" w:space="0" w:color="auto"/>
        <w:bottom w:val="none" w:sz="0" w:space="0" w:color="auto"/>
        <w:right w:val="none" w:sz="0" w:space="0" w:color="auto"/>
      </w:divBdr>
    </w:div>
    <w:div w:id="747116822">
      <w:bodyDiv w:val="1"/>
      <w:marLeft w:val="0"/>
      <w:marRight w:val="0"/>
      <w:marTop w:val="0"/>
      <w:marBottom w:val="0"/>
      <w:divBdr>
        <w:top w:val="none" w:sz="0" w:space="0" w:color="auto"/>
        <w:left w:val="none" w:sz="0" w:space="0" w:color="auto"/>
        <w:bottom w:val="none" w:sz="0" w:space="0" w:color="auto"/>
        <w:right w:val="none" w:sz="0" w:space="0" w:color="auto"/>
      </w:divBdr>
    </w:div>
    <w:div w:id="747120814">
      <w:bodyDiv w:val="1"/>
      <w:marLeft w:val="0"/>
      <w:marRight w:val="0"/>
      <w:marTop w:val="0"/>
      <w:marBottom w:val="0"/>
      <w:divBdr>
        <w:top w:val="none" w:sz="0" w:space="0" w:color="auto"/>
        <w:left w:val="none" w:sz="0" w:space="0" w:color="auto"/>
        <w:bottom w:val="none" w:sz="0" w:space="0" w:color="auto"/>
        <w:right w:val="none" w:sz="0" w:space="0" w:color="auto"/>
      </w:divBdr>
    </w:div>
    <w:div w:id="747270258">
      <w:bodyDiv w:val="1"/>
      <w:marLeft w:val="0"/>
      <w:marRight w:val="0"/>
      <w:marTop w:val="0"/>
      <w:marBottom w:val="0"/>
      <w:divBdr>
        <w:top w:val="none" w:sz="0" w:space="0" w:color="auto"/>
        <w:left w:val="none" w:sz="0" w:space="0" w:color="auto"/>
        <w:bottom w:val="none" w:sz="0" w:space="0" w:color="auto"/>
        <w:right w:val="none" w:sz="0" w:space="0" w:color="auto"/>
      </w:divBdr>
    </w:div>
    <w:div w:id="747382852">
      <w:bodyDiv w:val="1"/>
      <w:marLeft w:val="0"/>
      <w:marRight w:val="0"/>
      <w:marTop w:val="0"/>
      <w:marBottom w:val="0"/>
      <w:divBdr>
        <w:top w:val="none" w:sz="0" w:space="0" w:color="auto"/>
        <w:left w:val="none" w:sz="0" w:space="0" w:color="auto"/>
        <w:bottom w:val="none" w:sz="0" w:space="0" w:color="auto"/>
        <w:right w:val="none" w:sz="0" w:space="0" w:color="auto"/>
      </w:divBdr>
    </w:div>
    <w:div w:id="747458246">
      <w:bodyDiv w:val="1"/>
      <w:marLeft w:val="0"/>
      <w:marRight w:val="0"/>
      <w:marTop w:val="0"/>
      <w:marBottom w:val="0"/>
      <w:divBdr>
        <w:top w:val="none" w:sz="0" w:space="0" w:color="auto"/>
        <w:left w:val="none" w:sz="0" w:space="0" w:color="auto"/>
        <w:bottom w:val="none" w:sz="0" w:space="0" w:color="auto"/>
        <w:right w:val="none" w:sz="0" w:space="0" w:color="auto"/>
      </w:divBdr>
    </w:div>
    <w:div w:id="747459757">
      <w:bodyDiv w:val="1"/>
      <w:marLeft w:val="0"/>
      <w:marRight w:val="0"/>
      <w:marTop w:val="0"/>
      <w:marBottom w:val="0"/>
      <w:divBdr>
        <w:top w:val="none" w:sz="0" w:space="0" w:color="auto"/>
        <w:left w:val="none" w:sz="0" w:space="0" w:color="auto"/>
        <w:bottom w:val="none" w:sz="0" w:space="0" w:color="auto"/>
        <w:right w:val="none" w:sz="0" w:space="0" w:color="auto"/>
      </w:divBdr>
    </w:div>
    <w:div w:id="747460063">
      <w:bodyDiv w:val="1"/>
      <w:marLeft w:val="0"/>
      <w:marRight w:val="0"/>
      <w:marTop w:val="0"/>
      <w:marBottom w:val="0"/>
      <w:divBdr>
        <w:top w:val="none" w:sz="0" w:space="0" w:color="auto"/>
        <w:left w:val="none" w:sz="0" w:space="0" w:color="auto"/>
        <w:bottom w:val="none" w:sz="0" w:space="0" w:color="auto"/>
        <w:right w:val="none" w:sz="0" w:space="0" w:color="auto"/>
      </w:divBdr>
    </w:div>
    <w:div w:id="747532018">
      <w:bodyDiv w:val="1"/>
      <w:marLeft w:val="0"/>
      <w:marRight w:val="0"/>
      <w:marTop w:val="0"/>
      <w:marBottom w:val="0"/>
      <w:divBdr>
        <w:top w:val="none" w:sz="0" w:space="0" w:color="auto"/>
        <w:left w:val="none" w:sz="0" w:space="0" w:color="auto"/>
        <w:bottom w:val="none" w:sz="0" w:space="0" w:color="auto"/>
        <w:right w:val="none" w:sz="0" w:space="0" w:color="auto"/>
      </w:divBdr>
    </w:div>
    <w:div w:id="747581647">
      <w:bodyDiv w:val="1"/>
      <w:marLeft w:val="0"/>
      <w:marRight w:val="0"/>
      <w:marTop w:val="0"/>
      <w:marBottom w:val="0"/>
      <w:divBdr>
        <w:top w:val="none" w:sz="0" w:space="0" w:color="auto"/>
        <w:left w:val="none" w:sz="0" w:space="0" w:color="auto"/>
        <w:bottom w:val="none" w:sz="0" w:space="0" w:color="auto"/>
        <w:right w:val="none" w:sz="0" w:space="0" w:color="auto"/>
      </w:divBdr>
    </w:div>
    <w:div w:id="747653700">
      <w:bodyDiv w:val="1"/>
      <w:marLeft w:val="0"/>
      <w:marRight w:val="0"/>
      <w:marTop w:val="0"/>
      <w:marBottom w:val="0"/>
      <w:divBdr>
        <w:top w:val="none" w:sz="0" w:space="0" w:color="auto"/>
        <w:left w:val="none" w:sz="0" w:space="0" w:color="auto"/>
        <w:bottom w:val="none" w:sz="0" w:space="0" w:color="auto"/>
        <w:right w:val="none" w:sz="0" w:space="0" w:color="auto"/>
      </w:divBdr>
    </w:div>
    <w:div w:id="747927308">
      <w:bodyDiv w:val="1"/>
      <w:marLeft w:val="0"/>
      <w:marRight w:val="0"/>
      <w:marTop w:val="0"/>
      <w:marBottom w:val="0"/>
      <w:divBdr>
        <w:top w:val="none" w:sz="0" w:space="0" w:color="auto"/>
        <w:left w:val="none" w:sz="0" w:space="0" w:color="auto"/>
        <w:bottom w:val="none" w:sz="0" w:space="0" w:color="auto"/>
        <w:right w:val="none" w:sz="0" w:space="0" w:color="auto"/>
      </w:divBdr>
    </w:div>
    <w:div w:id="748160422">
      <w:bodyDiv w:val="1"/>
      <w:marLeft w:val="0"/>
      <w:marRight w:val="0"/>
      <w:marTop w:val="0"/>
      <w:marBottom w:val="0"/>
      <w:divBdr>
        <w:top w:val="none" w:sz="0" w:space="0" w:color="auto"/>
        <w:left w:val="none" w:sz="0" w:space="0" w:color="auto"/>
        <w:bottom w:val="none" w:sz="0" w:space="0" w:color="auto"/>
        <w:right w:val="none" w:sz="0" w:space="0" w:color="auto"/>
      </w:divBdr>
    </w:div>
    <w:div w:id="748190909">
      <w:bodyDiv w:val="1"/>
      <w:marLeft w:val="0"/>
      <w:marRight w:val="0"/>
      <w:marTop w:val="0"/>
      <w:marBottom w:val="0"/>
      <w:divBdr>
        <w:top w:val="none" w:sz="0" w:space="0" w:color="auto"/>
        <w:left w:val="none" w:sz="0" w:space="0" w:color="auto"/>
        <w:bottom w:val="none" w:sz="0" w:space="0" w:color="auto"/>
        <w:right w:val="none" w:sz="0" w:space="0" w:color="auto"/>
      </w:divBdr>
    </w:div>
    <w:div w:id="748423349">
      <w:bodyDiv w:val="1"/>
      <w:marLeft w:val="0"/>
      <w:marRight w:val="0"/>
      <w:marTop w:val="0"/>
      <w:marBottom w:val="0"/>
      <w:divBdr>
        <w:top w:val="none" w:sz="0" w:space="0" w:color="auto"/>
        <w:left w:val="none" w:sz="0" w:space="0" w:color="auto"/>
        <w:bottom w:val="none" w:sz="0" w:space="0" w:color="auto"/>
        <w:right w:val="none" w:sz="0" w:space="0" w:color="auto"/>
      </w:divBdr>
    </w:div>
    <w:div w:id="748426742">
      <w:bodyDiv w:val="1"/>
      <w:marLeft w:val="0"/>
      <w:marRight w:val="0"/>
      <w:marTop w:val="0"/>
      <w:marBottom w:val="0"/>
      <w:divBdr>
        <w:top w:val="none" w:sz="0" w:space="0" w:color="auto"/>
        <w:left w:val="none" w:sz="0" w:space="0" w:color="auto"/>
        <w:bottom w:val="none" w:sz="0" w:space="0" w:color="auto"/>
        <w:right w:val="none" w:sz="0" w:space="0" w:color="auto"/>
      </w:divBdr>
    </w:div>
    <w:div w:id="748621457">
      <w:bodyDiv w:val="1"/>
      <w:marLeft w:val="0"/>
      <w:marRight w:val="0"/>
      <w:marTop w:val="0"/>
      <w:marBottom w:val="0"/>
      <w:divBdr>
        <w:top w:val="none" w:sz="0" w:space="0" w:color="auto"/>
        <w:left w:val="none" w:sz="0" w:space="0" w:color="auto"/>
        <w:bottom w:val="none" w:sz="0" w:space="0" w:color="auto"/>
        <w:right w:val="none" w:sz="0" w:space="0" w:color="auto"/>
      </w:divBdr>
    </w:div>
    <w:div w:id="748623364">
      <w:bodyDiv w:val="1"/>
      <w:marLeft w:val="0"/>
      <w:marRight w:val="0"/>
      <w:marTop w:val="0"/>
      <w:marBottom w:val="0"/>
      <w:divBdr>
        <w:top w:val="none" w:sz="0" w:space="0" w:color="auto"/>
        <w:left w:val="none" w:sz="0" w:space="0" w:color="auto"/>
        <w:bottom w:val="none" w:sz="0" w:space="0" w:color="auto"/>
        <w:right w:val="none" w:sz="0" w:space="0" w:color="auto"/>
      </w:divBdr>
    </w:div>
    <w:div w:id="748649241">
      <w:bodyDiv w:val="1"/>
      <w:marLeft w:val="0"/>
      <w:marRight w:val="0"/>
      <w:marTop w:val="0"/>
      <w:marBottom w:val="0"/>
      <w:divBdr>
        <w:top w:val="none" w:sz="0" w:space="0" w:color="auto"/>
        <w:left w:val="none" w:sz="0" w:space="0" w:color="auto"/>
        <w:bottom w:val="none" w:sz="0" w:space="0" w:color="auto"/>
        <w:right w:val="none" w:sz="0" w:space="0" w:color="auto"/>
      </w:divBdr>
    </w:div>
    <w:div w:id="748700615">
      <w:bodyDiv w:val="1"/>
      <w:marLeft w:val="0"/>
      <w:marRight w:val="0"/>
      <w:marTop w:val="0"/>
      <w:marBottom w:val="0"/>
      <w:divBdr>
        <w:top w:val="none" w:sz="0" w:space="0" w:color="auto"/>
        <w:left w:val="none" w:sz="0" w:space="0" w:color="auto"/>
        <w:bottom w:val="none" w:sz="0" w:space="0" w:color="auto"/>
        <w:right w:val="none" w:sz="0" w:space="0" w:color="auto"/>
      </w:divBdr>
    </w:div>
    <w:div w:id="748772835">
      <w:bodyDiv w:val="1"/>
      <w:marLeft w:val="0"/>
      <w:marRight w:val="0"/>
      <w:marTop w:val="0"/>
      <w:marBottom w:val="0"/>
      <w:divBdr>
        <w:top w:val="none" w:sz="0" w:space="0" w:color="auto"/>
        <w:left w:val="none" w:sz="0" w:space="0" w:color="auto"/>
        <w:bottom w:val="none" w:sz="0" w:space="0" w:color="auto"/>
        <w:right w:val="none" w:sz="0" w:space="0" w:color="auto"/>
      </w:divBdr>
    </w:div>
    <w:div w:id="748774413">
      <w:bodyDiv w:val="1"/>
      <w:marLeft w:val="0"/>
      <w:marRight w:val="0"/>
      <w:marTop w:val="0"/>
      <w:marBottom w:val="0"/>
      <w:divBdr>
        <w:top w:val="none" w:sz="0" w:space="0" w:color="auto"/>
        <w:left w:val="none" w:sz="0" w:space="0" w:color="auto"/>
        <w:bottom w:val="none" w:sz="0" w:space="0" w:color="auto"/>
        <w:right w:val="none" w:sz="0" w:space="0" w:color="auto"/>
      </w:divBdr>
    </w:div>
    <w:div w:id="748842946">
      <w:bodyDiv w:val="1"/>
      <w:marLeft w:val="0"/>
      <w:marRight w:val="0"/>
      <w:marTop w:val="0"/>
      <w:marBottom w:val="0"/>
      <w:divBdr>
        <w:top w:val="none" w:sz="0" w:space="0" w:color="auto"/>
        <w:left w:val="none" w:sz="0" w:space="0" w:color="auto"/>
        <w:bottom w:val="none" w:sz="0" w:space="0" w:color="auto"/>
        <w:right w:val="none" w:sz="0" w:space="0" w:color="auto"/>
      </w:divBdr>
    </w:div>
    <w:div w:id="748846289">
      <w:bodyDiv w:val="1"/>
      <w:marLeft w:val="0"/>
      <w:marRight w:val="0"/>
      <w:marTop w:val="0"/>
      <w:marBottom w:val="0"/>
      <w:divBdr>
        <w:top w:val="none" w:sz="0" w:space="0" w:color="auto"/>
        <w:left w:val="none" w:sz="0" w:space="0" w:color="auto"/>
        <w:bottom w:val="none" w:sz="0" w:space="0" w:color="auto"/>
        <w:right w:val="none" w:sz="0" w:space="0" w:color="auto"/>
      </w:divBdr>
    </w:div>
    <w:div w:id="749037253">
      <w:bodyDiv w:val="1"/>
      <w:marLeft w:val="0"/>
      <w:marRight w:val="0"/>
      <w:marTop w:val="0"/>
      <w:marBottom w:val="0"/>
      <w:divBdr>
        <w:top w:val="none" w:sz="0" w:space="0" w:color="auto"/>
        <w:left w:val="none" w:sz="0" w:space="0" w:color="auto"/>
        <w:bottom w:val="none" w:sz="0" w:space="0" w:color="auto"/>
        <w:right w:val="none" w:sz="0" w:space="0" w:color="auto"/>
      </w:divBdr>
    </w:div>
    <w:div w:id="749039827">
      <w:bodyDiv w:val="1"/>
      <w:marLeft w:val="0"/>
      <w:marRight w:val="0"/>
      <w:marTop w:val="0"/>
      <w:marBottom w:val="0"/>
      <w:divBdr>
        <w:top w:val="none" w:sz="0" w:space="0" w:color="auto"/>
        <w:left w:val="none" w:sz="0" w:space="0" w:color="auto"/>
        <w:bottom w:val="none" w:sz="0" w:space="0" w:color="auto"/>
        <w:right w:val="none" w:sz="0" w:space="0" w:color="auto"/>
      </w:divBdr>
    </w:div>
    <w:div w:id="749428281">
      <w:bodyDiv w:val="1"/>
      <w:marLeft w:val="0"/>
      <w:marRight w:val="0"/>
      <w:marTop w:val="0"/>
      <w:marBottom w:val="0"/>
      <w:divBdr>
        <w:top w:val="none" w:sz="0" w:space="0" w:color="auto"/>
        <w:left w:val="none" w:sz="0" w:space="0" w:color="auto"/>
        <w:bottom w:val="none" w:sz="0" w:space="0" w:color="auto"/>
        <w:right w:val="none" w:sz="0" w:space="0" w:color="auto"/>
      </w:divBdr>
    </w:div>
    <w:div w:id="749616471">
      <w:bodyDiv w:val="1"/>
      <w:marLeft w:val="0"/>
      <w:marRight w:val="0"/>
      <w:marTop w:val="0"/>
      <w:marBottom w:val="0"/>
      <w:divBdr>
        <w:top w:val="none" w:sz="0" w:space="0" w:color="auto"/>
        <w:left w:val="none" w:sz="0" w:space="0" w:color="auto"/>
        <w:bottom w:val="none" w:sz="0" w:space="0" w:color="auto"/>
        <w:right w:val="none" w:sz="0" w:space="0" w:color="auto"/>
      </w:divBdr>
    </w:div>
    <w:div w:id="749690695">
      <w:bodyDiv w:val="1"/>
      <w:marLeft w:val="0"/>
      <w:marRight w:val="0"/>
      <w:marTop w:val="0"/>
      <w:marBottom w:val="0"/>
      <w:divBdr>
        <w:top w:val="none" w:sz="0" w:space="0" w:color="auto"/>
        <w:left w:val="none" w:sz="0" w:space="0" w:color="auto"/>
        <w:bottom w:val="none" w:sz="0" w:space="0" w:color="auto"/>
        <w:right w:val="none" w:sz="0" w:space="0" w:color="auto"/>
      </w:divBdr>
    </w:div>
    <w:div w:id="749696573">
      <w:bodyDiv w:val="1"/>
      <w:marLeft w:val="0"/>
      <w:marRight w:val="0"/>
      <w:marTop w:val="0"/>
      <w:marBottom w:val="0"/>
      <w:divBdr>
        <w:top w:val="none" w:sz="0" w:space="0" w:color="auto"/>
        <w:left w:val="none" w:sz="0" w:space="0" w:color="auto"/>
        <w:bottom w:val="none" w:sz="0" w:space="0" w:color="auto"/>
        <w:right w:val="none" w:sz="0" w:space="0" w:color="auto"/>
      </w:divBdr>
    </w:div>
    <w:div w:id="749817452">
      <w:bodyDiv w:val="1"/>
      <w:marLeft w:val="0"/>
      <w:marRight w:val="0"/>
      <w:marTop w:val="0"/>
      <w:marBottom w:val="0"/>
      <w:divBdr>
        <w:top w:val="none" w:sz="0" w:space="0" w:color="auto"/>
        <w:left w:val="none" w:sz="0" w:space="0" w:color="auto"/>
        <w:bottom w:val="none" w:sz="0" w:space="0" w:color="auto"/>
        <w:right w:val="none" w:sz="0" w:space="0" w:color="auto"/>
      </w:divBdr>
    </w:div>
    <w:div w:id="749936062">
      <w:bodyDiv w:val="1"/>
      <w:marLeft w:val="0"/>
      <w:marRight w:val="0"/>
      <w:marTop w:val="0"/>
      <w:marBottom w:val="0"/>
      <w:divBdr>
        <w:top w:val="none" w:sz="0" w:space="0" w:color="auto"/>
        <w:left w:val="none" w:sz="0" w:space="0" w:color="auto"/>
        <w:bottom w:val="none" w:sz="0" w:space="0" w:color="auto"/>
        <w:right w:val="none" w:sz="0" w:space="0" w:color="auto"/>
      </w:divBdr>
    </w:div>
    <w:div w:id="750005987">
      <w:bodyDiv w:val="1"/>
      <w:marLeft w:val="0"/>
      <w:marRight w:val="0"/>
      <w:marTop w:val="0"/>
      <w:marBottom w:val="0"/>
      <w:divBdr>
        <w:top w:val="none" w:sz="0" w:space="0" w:color="auto"/>
        <w:left w:val="none" w:sz="0" w:space="0" w:color="auto"/>
        <w:bottom w:val="none" w:sz="0" w:space="0" w:color="auto"/>
        <w:right w:val="none" w:sz="0" w:space="0" w:color="auto"/>
      </w:divBdr>
    </w:div>
    <w:div w:id="750201548">
      <w:bodyDiv w:val="1"/>
      <w:marLeft w:val="0"/>
      <w:marRight w:val="0"/>
      <w:marTop w:val="0"/>
      <w:marBottom w:val="0"/>
      <w:divBdr>
        <w:top w:val="none" w:sz="0" w:space="0" w:color="auto"/>
        <w:left w:val="none" w:sz="0" w:space="0" w:color="auto"/>
        <w:bottom w:val="none" w:sz="0" w:space="0" w:color="auto"/>
        <w:right w:val="none" w:sz="0" w:space="0" w:color="auto"/>
      </w:divBdr>
    </w:div>
    <w:div w:id="750272954">
      <w:bodyDiv w:val="1"/>
      <w:marLeft w:val="0"/>
      <w:marRight w:val="0"/>
      <w:marTop w:val="0"/>
      <w:marBottom w:val="0"/>
      <w:divBdr>
        <w:top w:val="none" w:sz="0" w:space="0" w:color="auto"/>
        <w:left w:val="none" w:sz="0" w:space="0" w:color="auto"/>
        <w:bottom w:val="none" w:sz="0" w:space="0" w:color="auto"/>
        <w:right w:val="none" w:sz="0" w:space="0" w:color="auto"/>
      </w:divBdr>
    </w:div>
    <w:div w:id="750584421">
      <w:bodyDiv w:val="1"/>
      <w:marLeft w:val="0"/>
      <w:marRight w:val="0"/>
      <w:marTop w:val="0"/>
      <w:marBottom w:val="0"/>
      <w:divBdr>
        <w:top w:val="none" w:sz="0" w:space="0" w:color="auto"/>
        <w:left w:val="none" w:sz="0" w:space="0" w:color="auto"/>
        <w:bottom w:val="none" w:sz="0" w:space="0" w:color="auto"/>
        <w:right w:val="none" w:sz="0" w:space="0" w:color="auto"/>
      </w:divBdr>
    </w:div>
    <w:div w:id="750661781">
      <w:bodyDiv w:val="1"/>
      <w:marLeft w:val="0"/>
      <w:marRight w:val="0"/>
      <w:marTop w:val="0"/>
      <w:marBottom w:val="0"/>
      <w:divBdr>
        <w:top w:val="none" w:sz="0" w:space="0" w:color="auto"/>
        <w:left w:val="none" w:sz="0" w:space="0" w:color="auto"/>
        <w:bottom w:val="none" w:sz="0" w:space="0" w:color="auto"/>
        <w:right w:val="none" w:sz="0" w:space="0" w:color="auto"/>
      </w:divBdr>
    </w:div>
    <w:div w:id="750781798">
      <w:bodyDiv w:val="1"/>
      <w:marLeft w:val="0"/>
      <w:marRight w:val="0"/>
      <w:marTop w:val="0"/>
      <w:marBottom w:val="0"/>
      <w:divBdr>
        <w:top w:val="none" w:sz="0" w:space="0" w:color="auto"/>
        <w:left w:val="none" w:sz="0" w:space="0" w:color="auto"/>
        <w:bottom w:val="none" w:sz="0" w:space="0" w:color="auto"/>
        <w:right w:val="none" w:sz="0" w:space="0" w:color="auto"/>
      </w:divBdr>
    </w:div>
    <w:div w:id="750859868">
      <w:bodyDiv w:val="1"/>
      <w:marLeft w:val="0"/>
      <w:marRight w:val="0"/>
      <w:marTop w:val="0"/>
      <w:marBottom w:val="0"/>
      <w:divBdr>
        <w:top w:val="none" w:sz="0" w:space="0" w:color="auto"/>
        <w:left w:val="none" w:sz="0" w:space="0" w:color="auto"/>
        <w:bottom w:val="none" w:sz="0" w:space="0" w:color="auto"/>
        <w:right w:val="none" w:sz="0" w:space="0" w:color="auto"/>
      </w:divBdr>
    </w:div>
    <w:div w:id="751197466">
      <w:bodyDiv w:val="1"/>
      <w:marLeft w:val="0"/>
      <w:marRight w:val="0"/>
      <w:marTop w:val="0"/>
      <w:marBottom w:val="0"/>
      <w:divBdr>
        <w:top w:val="none" w:sz="0" w:space="0" w:color="auto"/>
        <w:left w:val="none" w:sz="0" w:space="0" w:color="auto"/>
        <w:bottom w:val="none" w:sz="0" w:space="0" w:color="auto"/>
        <w:right w:val="none" w:sz="0" w:space="0" w:color="auto"/>
      </w:divBdr>
    </w:div>
    <w:div w:id="751464088">
      <w:bodyDiv w:val="1"/>
      <w:marLeft w:val="0"/>
      <w:marRight w:val="0"/>
      <w:marTop w:val="0"/>
      <w:marBottom w:val="0"/>
      <w:divBdr>
        <w:top w:val="none" w:sz="0" w:space="0" w:color="auto"/>
        <w:left w:val="none" w:sz="0" w:space="0" w:color="auto"/>
        <w:bottom w:val="none" w:sz="0" w:space="0" w:color="auto"/>
        <w:right w:val="none" w:sz="0" w:space="0" w:color="auto"/>
      </w:divBdr>
    </w:div>
    <w:div w:id="751506083">
      <w:bodyDiv w:val="1"/>
      <w:marLeft w:val="0"/>
      <w:marRight w:val="0"/>
      <w:marTop w:val="0"/>
      <w:marBottom w:val="0"/>
      <w:divBdr>
        <w:top w:val="none" w:sz="0" w:space="0" w:color="auto"/>
        <w:left w:val="none" w:sz="0" w:space="0" w:color="auto"/>
        <w:bottom w:val="none" w:sz="0" w:space="0" w:color="auto"/>
        <w:right w:val="none" w:sz="0" w:space="0" w:color="auto"/>
      </w:divBdr>
    </w:div>
    <w:div w:id="751507333">
      <w:bodyDiv w:val="1"/>
      <w:marLeft w:val="0"/>
      <w:marRight w:val="0"/>
      <w:marTop w:val="0"/>
      <w:marBottom w:val="0"/>
      <w:divBdr>
        <w:top w:val="none" w:sz="0" w:space="0" w:color="auto"/>
        <w:left w:val="none" w:sz="0" w:space="0" w:color="auto"/>
        <w:bottom w:val="none" w:sz="0" w:space="0" w:color="auto"/>
        <w:right w:val="none" w:sz="0" w:space="0" w:color="auto"/>
      </w:divBdr>
    </w:div>
    <w:div w:id="751704164">
      <w:bodyDiv w:val="1"/>
      <w:marLeft w:val="0"/>
      <w:marRight w:val="0"/>
      <w:marTop w:val="0"/>
      <w:marBottom w:val="0"/>
      <w:divBdr>
        <w:top w:val="none" w:sz="0" w:space="0" w:color="auto"/>
        <w:left w:val="none" w:sz="0" w:space="0" w:color="auto"/>
        <w:bottom w:val="none" w:sz="0" w:space="0" w:color="auto"/>
        <w:right w:val="none" w:sz="0" w:space="0" w:color="auto"/>
      </w:divBdr>
    </w:div>
    <w:div w:id="751969452">
      <w:bodyDiv w:val="1"/>
      <w:marLeft w:val="0"/>
      <w:marRight w:val="0"/>
      <w:marTop w:val="0"/>
      <w:marBottom w:val="0"/>
      <w:divBdr>
        <w:top w:val="none" w:sz="0" w:space="0" w:color="auto"/>
        <w:left w:val="none" w:sz="0" w:space="0" w:color="auto"/>
        <w:bottom w:val="none" w:sz="0" w:space="0" w:color="auto"/>
        <w:right w:val="none" w:sz="0" w:space="0" w:color="auto"/>
      </w:divBdr>
    </w:div>
    <w:div w:id="752122338">
      <w:bodyDiv w:val="1"/>
      <w:marLeft w:val="0"/>
      <w:marRight w:val="0"/>
      <w:marTop w:val="0"/>
      <w:marBottom w:val="0"/>
      <w:divBdr>
        <w:top w:val="none" w:sz="0" w:space="0" w:color="auto"/>
        <w:left w:val="none" w:sz="0" w:space="0" w:color="auto"/>
        <w:bottom w:val="none" w:sz="0" w:space="0" w:color="auto"/>
        <w:right w:val="none" w:sz="0" w:space="0" w:color="auto"/>
      </w:divBdr>
    </w:div>
    <w:div w:id="752170003">
      <w:bodyDiv w:val="1"/>
      <w:marLeft w:val="0"/>
      <w:marRight w:val="0"/>
      <w:marTop w:val="0"/>
      <w:marBottom w:val="0"/>
      <w:divBdr>
        <w:top w:val="none" w:sz="0" w:space="0" w:color="auto"/>
        <w:left w:val="none" w:sz="0" w:space="0" w:color="auto"/>
        <w:bottom w:val="none" w:sz="0" w:space="0" w:color="auto"/>
        <w:right w:val="none" w:sz="0" w:space="0" w:color="auto"/>
      </w:divBdr>
    </w:div>
    <w:div w:id="752551607">
      <w:bodyDiv w:val="1"/>
      <w:marLeft w:val="0"/>
      <w:marRight w:val="0"/>
      <w:marTop w:val="0"/>
      <w:marBottom w:val="0"/>
      <w:divBdr>
        <w:top w:val="none" w:sz="0" w:space="0" w:color="auto"/>
        <w:left w:val="none" w:sz="0" w:space="0" w:color="auto"/>
        <w:bottom w:val="none" w:sz="0" w:space="0" w:color="auto"/>
        <w:right w:val="none" w:sz="0" w:space="0" w:color="auto"/>
      </w:divBdr>
    </w:div>
    <w:div w:id="752625807">
      <w:bodyDiv w:val="1"/>
      <w:marLeft w:val="0"/>
      <w:marRight w:val="0"/>
      <w:marTop w:val="0"/>
      <w:marBottom w:val="0"/>
      <w:divBdr>
        <w:top w:val="none" w:sz="0" w:space="0" w:color="auto"/>
        <w:left w:val="none" w:sz="0" w:space="0" w:color="auto"/>
        <w:bottom w:val="none" w:sz="0" w:space="0" w:color="auto"/>
        <w:right w:val="none" w:sz="0" w:space="0" w:color="auto"/>
      </w:divBdr>
    </w:div>
    <w:div w:id="752629568">
      <w:bodyDiv w:val="1"/>
      <w:marLeft w:val="0"/>
      <w:marRight w:val="0"/>
      <w:marTop w:val="0"/>
      <w:marBottom w:val="0"/>
      <w:divBdr>
        <w:top w:val="none" w:sz="0" w:space="0" w:color="auto"/>
        <w:left w:val="none" w:sz="0" w:space="0" w:color="auto"/>
        <w:bottom w:val="none" w:sz="0" w:space="0" w:color="auto"/>
        <w:right w:val="none" w:sz="0" w:space="0" w:color="auto"/>
      </w:divBdr>
    </w:div>
    <w:div w:id="752630478">
      <w:bodyDiv w:val="1"/>
      <w:marLeft w:val="0"/>
      <w:marRight w:val="0"/>
      <w:marTop w:val="0"/>
      <w:marBottom w:val="0"/>
      <w:divBdr>
        <w:top w:val="none" w:sz="0" w:space="0" w:color="auto"/>
        <w:left w:val="none" w:sz="0" w:space="0" w:color="auto"/>
        <w:bottom w:val="none" w:sz="0" w:space="0" w:color="auto"/>
        <w:right w:val="none" w:sz="0" w:space="0" w:color="auto"/>
      </w:divBdr>
    </w:div>
    <w:div w:id="752699115">
      <w:bodyDiv w:val="1"/>
      <w:marLeft w:val="0"/>
      <w:marRight w:val="0"/>
      <w:marTop w:val="0"/>
      <w:marBottom w:val="0"/>
      <w:divBdr>
        <w:top w:val="none" w:sz="0" w:space="0" w:color="auto"/>
        <w:left w:val="none" w:sz="0" w:space="0" w:color="auto"/>
        <w:bottom w:val="none" w:sz="0" w:space="0" w:color="auto"/>
        <w:right w:val="none" w:sz="0" w:space="0" w:color="auto"/>
      </w:divBdr>
    </w:div>
    <w:div w:id="752706560">
      <w:bodyDiv w:val="1"/>
      <w:marLeft w:val="0"/>
      <w:marRight w:val="0"/>
      <w:marTop w:val="0"/>
      <w:marBottom w:val="0"/>
      <w:divBdr>
        <w:top w:val="none" w:sz="0" w:space="0" w:color="auto"/>
        <w:left w:val="none" w:sz="0" w:space="0" w:color="auto"/>
        <w:bottom w:val="none" w:sz="0" w:space="0" w:color="auto"/>
        <w:right w:val="none" w:sz="0" w:space="0" w:color="auto"/>
      </w:divBdr>
    </w:div>
    <w:div w:id="752821522">
      <w:bodyDiv w:val="1"/>
      <w:marLeft w:val="0"/>
      <w:marRight w:val="0"/>
      <w:marTop w:val="0"/>
      <w:marBottom w:val="0"/>
      <w:divBdr>
        <w:top w:val="none" w:sz="0" w:space="0" w:color="auto"/>
        <w:left w:val="none" w:sz="0" w:space="0" w:color="auto"/>
        <w:bottom w:val="none" w:sz="0" w:space="0" w:color="auto"/>
        <w:right w:val="none" w:sz="0" w:space="0" w:color="auto"/>
      </w:divBdr>
    </w:div>
    <w:div w:id="752821708">
      <w:bodyDiv w:val="1"/>
      <w:marLeft w:val="0"/>
      <w:marRight w:val="0"/>
      <w:marTop w:val="0"/>
      <w:marBottom w:val="0"/>
      <w:divBdr>
        <w:top w:val="none" w:sz="0" w:space="0" w:color="auto"/>
        <w:left w:val="none" w:sz="0" w:space="0" w:color="auto"/>
        <w:bottom w:val="none" w:sz="0" w:space="0" w:color="auto"/>
        <w:right w:val="none" w:sz="0" w:space="0" w:color="auto"/>
      </w:divBdr>
    </w:div>
    <w:div w:id="752896592">
      <w:bodyDiv w:val="1"/>
      <w:marLeft w:val="0"/>
      <w:marRight w:val="0"/>
      <w:marTop w:val="0"/>
      <w:marBottom w:val="0"/>
      <w:divBdr>
        <w:top w:val="none" w:sz="0" w:space="0" w:color="auto"/>
        <w:left w:val="none" w:sz="0" w:space="0" w:color="auto"/>
        <w:bottom w:val="none" w:sz="0" w:space="0" w:color="auto"/>
        <w:right w:val="none" w:sz="0" w:space="0" w:color="auto"/>
      </w:divBdr>
    </w:div>
    <w:div w:id="752899516">
      <w:bodyDiv w:val="1"/>
      <w:marLeft w:val="0"/>
      <w:marRight w:val="0"/>
      <w:marTop w:val="0"/>
      <w:marBottom w:val="0"/>
      <w:divBdr>
        <w:top w:val="none" w:sz="0" w:space="0" w:color="auto"/>
        <w:left w:val="none" w:sz="0" w:space="0" w:color="auto"/>
        <w:bottom w:val="none" w:sz="0" w:space="0" w:color="auto"/>
        <w:right w:val="none" w:sz="0" w:space="0" w:color="auto"/>
      </w:divBdr>
    </w:div>
    <w:div w:id="753014538">
      <w:bodyDiv w:val="1"/>
      <w:marLeft w:val="0"/>
      <w:marRight w:val="0"/>
      <w:marTop w:val="0"/>
      <w:marBottom w:val="0"/>
      <w:divBdr>
        <w:top w:val="none" w:sz="0" w:space="0" w:color="auto"/>
        <w:left w:val="none" w:sz="0" w:space="0" w:color="auto"/>
        <w:bottom w:val="none" w:sz="0" w:space="0" w:color="auto"/>
        <w:right w:val="none" w:sz="0" w:space="0" w:color="auto"/>
      </w:divBdr>
    </w:div>
    <w:div w:id="753014603">
      <w:bodyDiv w:val="1"/>
      <w:marLeft w:val="0"/>
      <w:marRight w:val="0"/>
      <w:marTop w:val="0"/>
      <w:marBottom w:val="0"/>
      <w:divBdr>
        <w:top w:val="none" w:sz="0" w:space="0" w:color="auto"/>
        <w:left w:val="none" w:sz="0" w:space="0" w:color="auto"/>
        <w:bottom w:val="none" w:sz="0" w:space="0" w:color="auto"/>
        <w:right w:val="none" w:sz="0" w:space="0" w:color="auto"/>
      </w:divBdr>
    </w:div>
    <w:div w:id="753087833">
      <w:bodyDiv w:val="1"/>
      <w:marLeft w:val="0"/>
      <w:marRight w:val="0"/>
      <w:marTop w:val="0"/>
      <w:marBottom w:val="0"/>
      <w:divBdr>
        <w:top w:val="none" w:sz="0" w:space="0" w:color="auto"/>
        <w:left w:val="none" w:sz="0" w:space="0" w:color="auto"/>
        <w:bottom w:val="none" w:sz="0" w:space="0" w:color="auto"/>
        <w:right w:val="none" w:sz="0" w:space="0" w:color="auto"/>
      </w:divBdr>
    </w:div>
    <w:div w:id="753471359">
      <w:bodyDiv w:val="1"/>
      <w:marLeft w:val="0"/>
      <w:marRight w:val="0"/>
      <w:marTop w:val="0"/>
      <w:marBottom w:val="0"/>
      <w:divBdr>
        <w:top w:val="none" w:sz="0" w:space="0" w:color="auto"/>
        <w:left w:val="none" w:sz="0" w:space="0" w:color="auto"/>
        <w:bottom w:val="none" w:sz="0" w:space="0" w:color="auto"/>
        <w:right w:val="none" w:sz="0" w:space="0" w:color="auto"/>
      </w:divBdr>
    </w:div>
    <w:div w:id="753474883">
      <w:bodyDiv w:val="1"/>
      <w:marLeft w:val="0"/>
      <w:marRight w:val="0"/>
      <w:marTop w:val="0"/>
      <w:marBottom w:val="0"/>
      <w:divBdr>
        <w:top w:val="none" w:sz="0" w:space="0" w:color="auto"/>
        <w:left w:val="none" w:sz="0" w:space="0" w:color="auto"/>
        <w:bottom w:val="none" w:sz="0" w:space="0" w:color="auto"/>
        <w:right w:val="none" w:sz="0" w:space="0" w:color="auto"/>
      </w:divBdr>
    </w:div>
    <w:div w:id="753672538">
      <w:bodyDiv w:val="1"/>
      <w:marLeft w:val="0"/>
      <w:marRight w:val="0"/>
      <w:marTop w:val="0"/>
      <w:marBottom w:val="0"/>
      <w:divBdr>
        <w:top w:val="none" w:sz="0" w:space="0" w:color="auto"/>
        <w:left w:val="none" w:sz="0" w:space="0" w:color="auto"/>
        <w:bottom w:val="none" w:sz="0" w:space="0" w:color="auto"/>
        <w:right w:val="none" w:sz="0" w:space="0" w:color="auto"/>
      </w:divBdr>
    </w:div>
    <w:div w:id="754202174">
      <w:bodyDiv w:val="1"/>
      <w:marLeft w:val="0"/>
      <w:marRight w:val="0"/>
      <w:marTop w:val="0"/>
      <w:marBottom w:val="0"/>
      <w:divBdr>
        <w:top w:val="none" w:sz="0" w:space="0" w:color="auto"/>
        <w:left w:val="none" w:sz="0" w:space="0" w:color="auto"/>
        <w:bottom w:val="none" w:sz="0" w:space="0" w:color="auto"/>
        <w:right w:val="none" w:sz="0" w:space="0" w:color="auto"/>
      </w:divBdr>
    </w:div>
    <w:div w:id="754321470">
      <w:bodyDiv w:val="1"/>
      <w:marLeft w:val="0"/>
      <w:marRight w:val="0"/>
      <w:marTop w:val="0"/>
      <w:marBottom w:val="0"/>
      <w:divBdr>
        <w:top w:val="none" w:sz="0" w:space="0" w:color="auto"/>
        <w:left w:val="none" w:sz="0" w:space="0" w:color="auto"/>
        <w:bottom w:val="none" w:sz="0" w:space="0" w:color="auto"/>
        <w:right w:val="none" w:sz="0" w:space="0" w:color="auto"/>
      </w:divBdr>
    </w:div>
    <w:div w:id="754329205">
      <w:bodyDiv w:val="1"/>
      <w:marLeft w:val="0"/>
      <w:marRight w:val="0"/>
      <w:marTop w:val="0"/>
      <w:marBottom w:val="0"/>
      <w:divBdr>
        <w:top w:val="none" w:sz="0" w:space="0" w:color="auto"/>
        <w:left w:val="none" w:sz="0" w:space="0" w:color="auto"/>
        <w:bottom w:val="none" w:sz="0" w:space="0" w:color="auto"/>
        <w:right w:val="none" w:sz="0" w:space="0" w:color="auto"/>
      </w:divBdr>
    </w:div>
    <w:div w:id="754516518">
      <w:bodyDiv w:val="1"/>
      <w:marLeft w:val="0"/>
      <w:marRight w:val="0"/>
      <w:marTop w:val="0"/>
      <w:marBottom w:val="0"/>
      <w:divBdr>
        <w:top w:val="none" w:sz="0" w:space="0" w:color="auto"/>
        <w:left w:val="none" w:sz="0" w:space="0" w:color="auto"/>
        <w:bottom w:val="none" w:sz="0" w:space="0" w:color="auto"/>
        <w:right w:val="none" w:sz="0" w:space="0" w:color="auto"/>
      </w:divBdr>
    </w:div>
    <w:div w:id="754743286">
      <w:bodyDiv w:val="1"/>
      <w:marLeft w:val="0"/>
      <w:marRight w:val="0"/>
      <w:marTop w:val="0"/>
      <w:marBottom w:val="0"/>
      <w:divBdr>
        <w:top w:val="none" w:sz="0" w:space="0" w:color="auto"/>
        <w:left w:val="none" w:sz="0" w:space="0" w:color="auto"/>
        <w:bottom w:val="none" w:sz="0" w:space="0" w:color="auto"/>
        <w:right w:val="none" w:sz="0" w:space="0" w:color="auto"/>
      </w:divBdr>
    </w:div>
    <w:div w:id="754785259">
      <w:bodyDiv w:val="1"/>
      <w:marLeft w:val="0"/>
      <w:marRight w:val="0"/>
      <w:marTop w:val="0"/>
      <w:marBottom w:val="0"/>
      <w:divBdr>
        <w:top w:val="none" w:sz="0" w:space="0" w:color="auto"/>
        <w:left w:val="none" w:sz="0" w:space="0" w:color="auto"/>
        <w:bottom w:val="none" w:sz="0" w:space="0" w:color="auto"/>
        <w:right w:val="none" w:sz="0" w:space="0" w:color="auto"/>
      </w:divBdr>
    </w:div>
    <w:div w:id="754785542">
      <w:bodyDiv w:val="1"/>
      <w:marLeft w:val="0"/>
      <w:marRight w:val="0"/>
      <w:marTop w:val="0"/>
      <w:marBottom w:val="0"/>
      <w:divBdr>
        <w:top w:val="none" w:sz="0" w:space="0" w:color="auto"/>
        <w:left w:val="none" w:sz="0" w:space="0" w:color="auto"/>
        <w:bottom w:val="none" w:sz="0" w:space="0" w:color="auto"/>
        <w:right w:val="none" w:sz="0" w:space="0" w:color="auto"/>
      </w:divBdr>
    </w:div>
    <w:div w:id="755057066">
      <w:bodyDiv w:val="1"/>
      <w:marLeft w:val="0"/>
      <w:marRight w:val="0"/>
      <w:marTop w:val="0"/>
      <w:marBottom w:val="0"/>
      <w:divBdr>
        <w:top w:val="none" w:sz="0" w:space="0" w:color="auto"/>
        <w:left w:val="none" w:sz="0" w:space="0" w:color="auto"/>
        <w:bottom w:val="none" w:sz="0" w:space="0" w:color="auto"/>
        <w:right w:val="none" w:sz="0" w:space="0" w:color="auto"/>
      </w:divBdr>
    </w:div>
    <w:div w:id="755174818">
      <w:bodyDiv w:val="1"/>
      <w:marLeft w:val="0"/>
      <w:marRight w:val="0"/>
      <w:marTop w:val="0"/>
      <w:marBottom w:val="0"/>
      <w:divBdr>
        <w:top w:val="none" w:sz="0" w:space="0" w:color="auto"/>
        <w:left w:val="none" w:sz="0" w:space="0" w:color="auto"/>
        <w:bottom w:val="none" w:sz="0" w:space="0" w:color="auto"/>
        <w:right w:val="none" w:sz="0" w:space="0" w:color="auto"/>
      </w:divBdr>
    </w:div>
    <w:div w:id="755395060">
      <w:bodyDiv w:val="1"/>
      <w:marLeft w:val="0"/>
      <w:marRight w:val="0"/>
      <w:marTop w:val="0"/>
      <w:marBottom w:val="0"/>
      <w:divBdr>
        <w:top w:val="none" w:sz="0" w:space="0" w:color="auto"/>
        <w:left w:val="none" w:sz="0" w:space="0" w:color="auto"/>
        <w:bottom w:val="none" w:sz="0" w:space="0" w:color="auto"/>
        <w:right w:val="none" w:sz="0" w:space="0" w:color="auto"/>
      </w:divBdr>
    </w:div>
    <w:div w:id="755588461">
      <w:bodyDiv w:val="1"/>
      <w:marLeft w:val="0"/>
      <w:marRight w:val="0"/>
      <w:marTop w:val="0"/>
      <w:marBottom w:val="0"/>
      <w:divBdr>
        <w:top w:val="none" w:sz="0" w:space="0" w:color="auto"/>
        <w:left w:val="none" w:sz="0" w:space="0" w:color="auto"/>
        <w:bottom w:val="none" w:sz="0" w:space="0" w:color="auto"/>
        <w:right w:val="none" w:sz="0" w:space="0" w:color="auto"/>
      </w:divBdr>
    </w:div>
    <w:div w:id="755637787">
      <w:bodyDiv w:val="1"/>
      <w:marLeft w:val="0"/>
      <w:marRight w:val="0"/>
      <w:marTop w:val="0"/>
      <w:marBottom w:val="0"/>
      <w:divBdr>
        <w:top w:val="none" w:sz="0" w:space="0" w:color="auto"/>
        <w:left w:val="none" w:sz="0" w:space="0" w:color="auto"/>
        <w:bottom w:val="none" w:sz="0" w:space="0" w:color="auto"/>
        <w:right w:val="none" w:sz="0" w:space="0" w:color="auto"/>
      </w:divBdr>
    </w:div>
    <w:div w:id="755974433">
      <w:bodyDiv w:val="1"/>
      <w:marLeft w:val="0"/>
      <w:marRight w:val="0"/>
      <w:marTop w:val="0"/>
      <w:marBottom w:val="0"/>
      <w:divBdr>
        <w:top w:val="none" w:sz="0" w:space="0" w:color="auto"/>
        <w:left w:val="none" w:sz="0" w:space="0" w:color="auto"/>
        <w:bottom w:val="none" w:sz="0" w:space="0" w:color="auto"/>
        <w:right w:val="none" w:sz="0" w:space="0" w:color="auto"/>
      </w:divBdr>
    </w:div>
    <w:div w:id="756252198">
      <w:bodyDiv w:val="1"/>
      <w:marLeft w:val="0"/>
      <w:marRight w:val="0"/>
      <w:marTop w:val="0"/>
      <w:marBottom w:val="0"/>
      <w:divBdr>
        <w:top w:val="none" w:sz="0" w:space="0" w:color="auto"/>
        <w:left w:val="none" w:sz="0" w:space="0" w:color="auto"/>
        <w:bottom w:val="none" w:sz="0" w:space="0" w:color="auto"/>
        <w:right w:val="none" w:sz="0" w:space="0" w:color="auto"/>
      </w:divBdr>
    </w:div>
    <w:div w:id="756293355">
      <w:bodyDiv w:val="1"/>
      <w:marLeft w:val="0"/>
      <w:marRight w:val="0"/>
      <w:marTop w:val="0"/>
      <w:marBottom w:val="0"/>
      <w:divBdr>
        <w:top w:val="none" w:sz="0" w:space="0" w:color="auto"/>
        <w:left w:val="none" w:sz="0" w:space="0" w:color="auto"/>
        <w:bottom w:val="none" w:sz="0" w:space="0" w:color="auto"/>
        <w:right w:val="none" w:sz="0" w:space="0" w:color="auto"/>
      </w:divBdr>
    </w:div>
    <w:div w:id="756363692">
      <w:bodyDiv w:val="1"/>
      <w:marLeft w:val="0"/>
      <w:marRight w:val="0"/>
      <w:marTop w:val="0"/>
      <w:marBottom w:val="0"/>
      <w:divBdr>
        <w:top w:val="none" w:sz="0" w:space="0" w:color="auto"/>
        <w:left w:val="none" w:sz="0" w:space="0" w:color="auto"/>
        <w:bottom w:val="none" w:sz="0" w:space="0" w:color="auto"/>
        <w:right w:val="none" w:sz="0" w:space="0" w:color="auto"/>
      </w:divBdr>
    </w:div>
    <w:div w:id="756438823">
      <w:bodyDiv w:val="1"/>
      <w:marLeft w:val="0"/>
      <w:marRight w:val="0"/>
      <w:marTop w:val="0"/>
      <w:marBottom w:val="0"/>
      <w:divBdr>
        <w:top w:val="none" w:sz="0" w:space="0" w:color="auto"/>
        <w:left w:val="none" w:sz="0" w:space="0" w:color="auto"/>
        <w:bottom w:val="none" w:sz="0" w:space="0" w:color="auto"/>
        <w:right w:val="none" w:sz="0" w:space="0" w:color="auto"/>
      </w:divBdr>
    </w:div>
    <w:div w:id="756631092">
      <w:bodyDiv w:val="1"/>
      <w:marLeft w:val="0"/>
      <w:marRight w:val="0"/>
      <w:marTop w:val="0"/>
      <w:marBottom w:val="0"/>
      <w:divBdr>
        <w:top w:val="none" w:sz="0" w:space="0" w:color="auto"/>
        <w:left w:val="none" w:sz="0" w:space="0" w:color="auto"/>
        <w:bottom w:val="none" w:sz="0" w:space="0" w:color="auto"/>
        <w:right w:val="none" w:sz="0" w:space="0" w:color="auto"/>
      </w:divBdr>
    </w:div>
    <w:div w:id="756901366">
      <w:bodyDiv w:val="1"/>
      <w:marLeft w:val="0"/>
      <w:marRight w:val="0"/>
      <w:marTop w:val="0"/>
      <w:marBottom w:val="0"/>
      <w:divBdr>
        <w:top w:val="none" w:sz="0" w:space="0" w:color="auto"/>
        <w:left w:val="none" w:sz="0" w:space="0" w:color="auto"/>
        <w:bottom w:val="none" w:sz="0" w:space="0" w:color="auto"/>
        <w:right w:val="none" w:sz="0" w:space="0" w:color="auto"/>
      </w:divBdr>
    </w:div>
    <w:div w:id="756942577">
      <w:bodyDiv w:val="1"/>
      <w:marLeft w:val="0"/>
      <w:marRight w:val="0"/>
      <w:marTop w:val="0"/>
      <w:marBottom w:val="0"/>
      <w:divBdr>
        <w:top w:val="none" w:sz="0" w:space="0" w:color="auto"/>
        <w:left w:val="none" w:sz="0" w:space="0" w:color="auto"/>
        <w:bottom w:val="none" w:sz="0" w:space="0" w:color="auto"/>
        <w:right w:val="none" w:sz="0" w:space="0" w:color="auto"/>
      </w:divBdr>
    </w:div>
    <w:div w:id="757218123">
      <w:bodyDiv w:val="1"/>
      <w:marLeft w:val="0"/>
      <w:marRight w:val="0"/>
      <w:marTop w:val="0"/>
      <w:marBottom w:val="0"/>
      <w:divBdr>
        <w:top w:val="none" w:sz="0" w:space="0" w:color="auto"/>
        <w:left w:val="none" w:sz="0" w:space="0" w:color="auto"/>
        <w:bottom w:val="none" w:sz="0" w:space="0" w:color="auto"/>
        <w:right w:val="none" w:sz="0" w:space="0" w:color="auto"/>
      </w:divBdr>
    </w:div>
    <w:div w:id="757481243">
      <w:bodyDiv w:val="1"/>
      <w:marLeft w:val="0"/>
      <w:marRight w:val="0"/>
      <w:marTop w:val="0"/>
      <w:marBottom w:val="0"/>
      <w:divBdr>
        <w:top w:val="none" w:sz="0" w:space="0" w:color="auto"/>
        <w:left w:val="none" w:sz="0" w:space="0" w:color="auto"/>
        <w:bottom w:val="none" w:sz="0" w:space="0" w:color="auto"/>
        <w:right w:val="none" w:sz="0" w:space="0" w:color="auto"/>
      </w:divBdr>
    </w:div>
    <w:div w:id="757560270">
      <w:bodyDiv w:val="1"/>
      <w:marLeft w:val="0"/>
      <w:marRight w:val="0"/>
      <w:marTop w:val="0"/>
      <w:marBottom w:val="0"/>
      <w:divBdr>
        <w:top w:val="none" w:sz="0" w:space="0" w:color="auto"/>
        <w:left w:val="none" w:sz="0" w:space="0" w:color="auto"/>
        <w:bottom w:val="none" w:sz="0" w:space="0" w:color="auto"/>
        <w:right w:val="none" w:sz="0" w:space="0" w:color="auto"/>
      </w:divBdr>
    </w:div>
    <w:div w:id="757605310">
      <w:bodyDiv w:val="1"/>
      <w:marLeft w:val="0"/>
      <w:marRight w:val="0"/>
      <w:marTop w:val="0"/>
      <w:marBottom w:val="0"/>
      <w:divBdr>
        <w:top w:val="none" w:sz="0" w:space="0" w:color="auto"/>
        <w:left w:val="none" w:sz="0" w:space="0" w:color="auto"/>
        <w:bottom w:val="none" w:sz="0" w:space="0" w:color="auto"/>
        <w:right w:val="none" w:sz="0" w:space="0" w:color="auto"/>
      </w:divBdr>
    </w:div>
    <w:div w:id="757675740">
      <w:bodyDiv w:val="1"/>
      <w:marLeft w:val="0"/>
      <w:marRight w:val="0"/>
      <w:marTop w:val="0"/>
      <w:marBottom w:val="0"/>
      <w:divBdr>
        <w:top w:val="none" w:sz="0" w:space="0" w:color="auto"/>
        <w:left w:val="none" w:sz="0" w:space="0" w:color="auto"/>
        <w:bottom w:val="none" w:sz="0" w:space="0" w:color="auto"/>
        <w:right w:val="none" w:sz="0" w:space="0" w:color="auto"/>
      </w:divBdr>
    </w:div>
    <w:div w:id="757941407">
      <w:bodyDiv w:val="1"/>
      <w:marLeft w:val="0"/>
      <w:marRight w:val="0"/>
      <w:marTop w:val="0"/>
      <w:marBottom w:val="0"/>
      <w:divBdr>
        <w:top w:val="none" w:sz="0" w:space="0" w:color="auto"/>
        <w:left w:val="none" w:sz="0" w:space="0" w:color="auto"/>
        <w:bottom w:val="none" w:sz="0" w:space="0" w:color="auto"/>
        <w:right w:val="none" w:sz="0" w:space="0" w:color="auto"/>
      </w:divBdr>
    </w:div>
    <w:div w:id="758604007">
      <w:bodyDiv w:val="1"/>
      <w:marLeft w:val="0"/>
      <w:marRight w:val="0"/>
      <w:marTop w:val="0"/>
      <w:marBottom w:val="0"/>
      <w:divBdr>
        <w:top w:val="none" w:sz="0" w:space="0" w:color="auto"/>
        <w:left w:val="none" w:sz="0" w:space="0" w:color="auto"/>
        <w:bottom w:val="none" w:sz="0" w:space="0" w:color="auto"/>
        <w:right w:val="none" w:sz="0" w:space="0" w:color="auto"/>
      </w:divBdr>
    </w:div>
    <w:div w:id="758915688">
      <w:bodyDiv w:val="1"/>
      <w:marLeft w:val="0"/>
      <w:marRight w:val="0"/>
      <w:marTop w:val="0"/>
      <w:marBottom w:val="0"/>
      <w:divBdr>
        <w:top w:val="none" w:sz="0" w:space="0" w:color="auto"/>
        <w:left w:val="none" w:sz="0" w:space="0" w:color="auto"/>
        <w:bottom w:val="none" w:sz="0" w:space="0" w:color="auto"/>
        <w:right w:val="none" w:sz="0" w:space="0" w:color="auto"/>
      </w:divBdr>
    </w:div>
    <w:div w:id="758991206">
      <w:bodyDiv w:val="1"/>
      <w:marLeft w:val="0"/>
      <w:marRight w:val="0"/>
      <w:marTop w:val="0"/>
      <w:marBottom w:val="0"/>
      <w:divBdr>
        <w:top w:val="none" w:sz="0" w:space="0" w:color="auto"/>
        <w:left w:val="none" w:sz="0" w:space="0" w:color="auto"/>
        <w:bottom w:val="none" w:sz="0" w:space="0" w:color="auto"/>
        <w:right w:val="none" w:sz="0" w:space="0" w:color="auto"/>
      </w:divBdr>
    </w:div>
    <w:div w:id="759064010">
      <w:bodyDiv w:val="1"/>
      <w:marLeft w:val="0"/>
      <w:marRight w:val="0"/>
      <w:marTop w:val="0"/>
      <w:marBottom w:val="0"/>
      <w:divBdr>
        <w:top w:val="none" w:sz="0" w:space="0" w:color="auto"/>
        <w:left w:val="none" w:sz="0" w:space="0" w:color="auto"/>
        <w:bottom w:val="none" w:sz="0" w:space="0" w:color="auto"/>
        <w:right w:val="none" w:sz="0" w:space="0" w:color="auto"/>
      </w:divBdr>
    </w:div>
    <w:div w:id="759064254">
      <w:bodyDiv w:val="1"/>
      <w:marLeft w:val="0"/>
      <w:marRight w:val="0"/>
      <w:marTop w:val="0"/>
      <w:marBottom w:val="0"/>
      <w:divBdr>
        <w:top w:val="none" w:sz="0" w:space="0" w:color="auto"/>
        <w:left w:val="none" w:sz="0" w:space="0" w:color="auto"/>
        <w:bottom w:val="none" w:sz="0" w:space="0" w:color="auto"/>
        <w:right w:val="none" w:sz="0" w:space="0" w:color="auto"/>
      </w:divBdr>
    </w:div>
    <w:div w:id="759065210">
      <w:bodyDiv w:val="1"/>
      <w:marLeft w:val="0"/>
      <w:marRight w:val="0"/>
      <w:marTop w:val="0"/>
      <w:marBottom w:val="0"/>
      <w:divBdr>
        <w:top w:val="none" w:sz="0" w:space="0" w:color="auto"/>
        <w:left w:val="none" w:sz="0" w:space="0" w:color="auto"/>
        <w:bottom w:val="none" w:sz="0" w:space="0" w:color="auto"/>
        <w:right w:val="none" w:sz="0" w:space="0" w:color="auto"/>
      </w:divBdr>
    </w:div>
    <w:div w:id="759109432">
      <w:bodyDiv w:val="1"/>
      <w:marLeft w:val="0"/>
      <w:marRight w:val="0"/>
      <w:marTop w:val="0"/>
      <w:marBottom w:val="0"/>
      <w:divBdr>
        <w:top w:val="none" w:sz="0" w:space="0" w:color="auto"/>
        <w:left w:val="none" w:sz="0" w:space="0" w:color="auto"/>
        <w:bottom w:val="none" w:sz="0" w:space="0" w:color="auto"/>
        <w:right w:val="none" w:sz="0" w:space="0" w:color="auto"/>
      </w:divBdr>
    </w:div>
    <w:div w:id="759838526">
      <w:bodyDiv w:val="1"/>
      <w:marLeft w:val="0"/>
      <w:marRight w:val="0"/>
      <w:marTop w:val="0"/>
      <w:marBottom w:val="0"/>
      <w:divBdr>
        <w:top w:val="none" w:sz="0" w:space="0" w:color="auto"/>
        <w:left w:val="none" w:sz="0" w:space="0" w:color="auto"/>
        <w:bottom w:val="none" w:sz="0" w:space="0" w:color="auto"/>
        <w:right w:val="none" w:sz="0" w:space="0" w:color="auto"/>
      </w:divBdr>
    </w:div>
    <w:div w:id="760182599">
      <w:bodyDiv w:val="1"/>
      <w:marLeft w:val="0"/>
      <w:marRight w:val="0"/>
      <w:marTop w:val="0"/>
      <w:marBottom w:val="0"/>
      <w:divBdr>
        <w:top w:val="none" w:sz="0" w:space="0" w:color="auto"/>
        <w:left w:val="none" w:sz="0" w:space="0" w:color="auto"/>
        <w:bottom w:val="none" w:sz="0" w:space="0" w:color="auto"/>
        <w:right w:val="none" w:sz="0" w:space="0" w:color="auto"/>
      </w:divBdr>
    </w:div>
    <w:div w:id="760371837">
      <w:bodyDiv w:val="1"/>
      <w:marLeft w:val="0"/>
      <w:marRight w:val="0"/>
      <w:marTop w:val="0"/>
      <w:marBottom w:val="0"/>
      <w:divBdr>
        <w:top w:val="none" w:sz="0" w:space="0" w:color="auto"/>
        <w:left w:val="none" w:sz="0" w:space="0" w:color="auto"/>
        <w:bottom w:val="none" w:sz="0" w:space="0" w:color="auto"/>
        <w:right w:val="none" w:sz="0" w:space="0" w:color="auto"/>
      </w:divBdr>
    </w:div>
    <w:div w:id="760569960">
      <w:bodyDiv w:val="1"/>
      <w:marLeft w:val="0"/>
      <w:marRight w:val="0"/>
      <w:marTop w:val="0"/>
      <w:marBottom w:val="0"/>
      <w:divBdr>
        <w:top w:val="none" w:sz="0" w:space="0" w:color="auto"/>
        <w:left w:val="none" w:sz="0" w:space="0" w:color="auto"/>
        <w:bottom w:val="none" w:sz="0" w:space="0" w:color="auto"/>
        <w:right w:val="none" w:sz="0" w:space="0" w:color="auto"/>
      </w:divBdr>
    </w:div>
    <w:div w:id="760570412">
      <w:bodyDiv w:val="1"/>
      <w:marLeft w:val="0"/>
      <w:marRight w:val="0"/>
      <w:marTop w:val="0"/>
      <w:marBottom w:val="0"/>
      <w:divBdr>
        <w:top w:val="none" w:sz="0" w:space="0" w:color="auto"/>
        <w:left w:val="none" w:sz="0" w:space="0" w:color="auto"/>
        <w:bottom w:val="none" w:sz="0" w:space="0" w:color="auto"/>
        <w:right w:val="none" w:sz="0" w:space="0" w:color="auto"/>
      </w:divBdr>
    </w:div>
    <w:div w:id="760688254">
      <w:bodyDiv w:val="1"/>
      <w:marLeft w:val="0"/>
      <w:marRight w:val="0"/>
      <w:marTop w:val="0"/>
      <w:marBottom w:val="0"/>
      <w:divBdr>
        <w:top w:val="none" w:sz="0" w:space="0" w:color="auto"/>
        <w:left w:val="none" w:sz="0" w:space="0" w:color="auto"/>
        <w:bottom w:val="none" w:sz="0" w:space="0" w:color="auto"/>
        <w:right w:val="none" w:sz="0" w:space="0" w:color="auto"/>
      </w:divBdr>
    </w:div>
    <w:div w:id="760688298">
      <w:bodyDiv w:val="1"/>
      <w:marLeft w:val="0"/>
      <w:marRight w:val="0"/>
      <w:marTop w:val="0"/>
      <w:marBottom w:val="0"/>
      <w:divBdr>
        <w:top w:val="none" w:sz="0" w:space="0" w:color="auto"/>
        <w:left w:val="none" w:sz="0" w:space="0" w:color="auto"/>
        <w:bottom w:val="none" w:sz="0" w:space="0" w:color="auto"/>
        <w:right w:val="none" w:sz="0" w:space="0" w:color="auto"/>
      </w:divBdr>
    </w:div>
    <w:div w:id="760758371">
      <w:bodyDiv w:val="1"/>
      <w:marLeft w:val="0"/>
      <w:marRight w:val="0"/>
      <w:marTop w:val="0"/>
      <w:marBottom w:val="0"/>
      <w:divBdr>
        <w:top w:val="none" w:sz="0" w:space="0" w:color="auto"/>
        <w:left w:val="none" w:sz="0" w:space="0" w:color="auto"/>
        <w:bottom w:val="none" w:sz="0" w:space="0" w:color="auto"/>
        <w:right w:val="none" w:sz="0" w:space="0" w:color="auto"/>
      </w:divBdr>
    </w:div>
    <w:div w:id="760763814">
      <w:bodyDiv w:val="1"/>
      <w:marLeft w:val="0"/>
      <w:marRight w:val="0"/>
      <w:marTop w:val="0"/>
      <w:marBottom w:val="0"/>
      <w:divBdr>
        <w:top w:val="none" w:sz="0" w:space="0" w:color="auto"/>
        <w:left w:val="none" w:sz="0" w:space="0" w:color="auto"/>
        <w:bottom w:val="none" w:sz="0" w:space="0" w:color="auto"/>
        <w:right w:val="none" w:sz="0" w:space="0" w:color="auto"/>
      </w:divBdr>
    </w:div>
    <w:div w:id="760836418">
      <w:bodyDiv w:val="1"/>
      <w:marLeft w:val="0"/>
      <w:marRight w:val="0"/>
      <w:marTop w:val="0"/>
      <w:marBottom w:val="0"/>
      <w:divBdr>
        <w:top w:val="none" w:sz="0" w:space="0" w:color="auto"/>
        <w:left w:val="none" w:sz="0" w:space="0" w:color="auto"/>
        <w:bottom w:val="none" w:sz="0" w:space="0" w:color="auto"/>
        <w:right w:val="none" w:sz="0" w:space="0" w:color="auto"/>
      </w:divBdr>
    </w:div>
    <w:div w:id="761266677">
      <w:bodyDiv w:val="1"/>
      <w:marLeft w:val="0"/>
      <w:marRight w:val="0"/>
      <w:marTop w:val="0"/>
      <w:marBottom w:val="0"/>
      <w:divBdr>
        <w:top w:val="none" w:sz="0" w:space="0" w:color="auto"/>
        <w:left w:val="none" w:sz="0" w:space="0" w:color="auto"/>
        <w:bottom w:val="none" w:sz="0" w:space="0" w:color="auto"/>
        <w:right w:val="none" w:sz="0" w:space="0" w:color="auto"/>
      </w:divBdr>
    </w:div>
    <w:div w:id="761412655">
      <w:bodyDiv w:val="1"/>
      <w:marLeft w:val="0"/>
      <w:marRight w:val="0"/>
      <w:marTop w:val="0"/>
      <w:marBottom w:val="0"/>
      <w:divBdr>
        <w:top w:val="none" w:sz="0" w:space="0" w:color="auto"/>
        <w:left w:val="none" w:sz="0" w:space="0" w:color="auto"/>
        <w:bottom w:val="none" w:sz="0" w:space="0" w:color="auto"/>
        <w:right w:val="none" w:sz="0" w:space="0" w:color="auto"/>
      </w:divBdr>
    </w:div>
    <w:div w:id="761494388">
      <w:bodyDiv w:val="1"/>
      <w:marLeft w:val="0"/>
      <w:marRight w:val="0"/>
      <w:marTop w:val="0"/>
      <w:marBottom w:val="0"/>
      <w:divBdr>
        <w:top w:val="none" w:sz="0" w:space="0" w:color="auto"/>
        <w:left w:val="none" w:sz="0" w:space="0" w:color="auto"/>
        <w:bottom w:val="none" w:sz="0" w:space="0" w:color="auto"/>
        <w:right w:val="none" w:sz="0" w:space="0" w:color="auto"/>
      </w:divBdr>
    </w:div>
    <w:div w:id="761605145">
      <w:bodyDiv w:val="1"/>
      <w:marLeft w:val="0"/>
      <w:marRight w:val="0"/>
      <w:marTop w:val="0"/>
      <w:marBottom w:val="0"/>
      <w:divBdr>
        <w:top w:val="none" w:sz="0" w:space="0" w:color="auto"/>
        <w:left w:val="none" w:sz="0" w:space="0" w:color="auto"/>
        <w:bottom w:val="none" w:sz="0" w:space="0" w:color="auto"/>
        <w:right w:val="none" w:sz="0" w:space="0" w:color="auto"/>
      </w:divBdr>
    </w:div>
    <w:div w:id="761755368">
      <w:bodyDiv w:val="1"/>
      <w:marLeft w:val="0"/>
      <w:marRight w:val="0"/>
      <w:marTop w:val="0"/>
      <w:marBottom w:val="0"/>
      <w:divBdr>
        <w:top w:val="none" w:sz="0" w:space="0" w:color="auto"/>
        <w:left w:val="none" w:sz="0" w:space="0" w:color="auto"/>
        <w:bottom w:val="none" w:sz="0" w:space="0" w:color="auto"/>
        <w:right w:val="none" w:sz="0" w:space="0" w:color="auto"/>
      </w:divBdr>
    </w:div>
    <w:div w:id="761874369">
      <w:bodyDiv w:val="1"/>
      <w:marLeft w:val="0"/>
      <w:marRight w:val="0"/>
      <w:marTop w:val="0"/>
      <w:marBottom w:val="0"/>
      <w:divBdr>
        <w:top w:val="none" w:sz="0" w:space="0" w:color="auto"/>
        <w:left w:val="none" w:sz="0" w:space="0" w:color="auto"/>
        <w:bottom w:val="none" w:sz="0" w:space="0" w:color="auto"/>
        <w:right w:val="none" w:sz="0" w:space="0" w:color="auto"/>
      </w:divBdr>
    </w:div>
    <w:div w:id="762065496">
      <w:bodyDiv w:val="1"/>
      <w:marLeft w:val="0"/>
      <w:marRight w:val="0"/>
      <w:marTop w:val="0"/>
      <w:marBottom w:val="0"/>
      <w:divBdr>
        <w:top w:val="none" w:sz="0" w:space="0" w:color="auto"/>
        <w:left w:val="none" w:sz="0" w:space="0" w:color="auto"/>
        <w:bottom w:val="none" w:sz="0" w:space="0" w:color="auto"/>
        <w:right w:val="none" w:sz="0" w:space="0" w:color="auto"/>
      </w:divBdr>
    </w:div>
    <w:div w:id="762190207">
      <w:bodyDiv w:val="1"/>
      <w:marLeft w:val="0"/>
      <w:marRight w:val="0"/>
      <w:marTop w:val="0"/>
      <w:marBottom w:val="0"/>
      <w:divBdr>
        <w:top w:val="none" w:sz="0" w:space="0" w:color="auto"/>
        <w:left w:val="none" w:sz="0" w:space="0" w:color="auto"/>
        <w:bottom w:val="none" w:sz="0" w:space="0" w:color="auto"/>
        <w:right w:val="none" w:sz="0" w:space="0" w:color="auto"/>
      </w:divBdr>
    </w:div>
    <w:div w:id="762384575">
      <w:bodyDiv w:val="1"/>
      <w:marLeft w:val="0"/>
      <w:marRight w:val="0"/>
      <w:marTop w:val="0"/>
      <w:marBottom w:val="0"/>
      <w:divBdr>
        <w:top w:val="none" w:sz="0" w:space="0" w:color="auto"/>
        <w:left w:val="none" w:sz="0" w:space="0" w:color="auto"/>
        <w:bottom w:val="none" w:sz="0" w:space="0" w:color="auto"/>
        <w:right w:val="none" w:sz="0" w:space="0" w:color="auto"/>
      </w:divBdr>
    </w:div>
    <w:div w:id="762456316">
      <w:bodyDiv w:val="1"/>
      <w:marLeft w:val="0"/>
      <w:marRight w:val="0"/>
      <w:marTop w:val="0"/>
      <w:marBottom w:val="0"/>
      <w:divBdr>
        <w:top w:val="none" w:sz="0" w:space="0" w:color="auto"/>
        <w:left w:val="none" w:sz="0" w:space="0" w:color="auto"/>
        <w:bottom w:val="none" w:sz="0" w:space="0" w:color="auto"/>
        <w:right w:val="none" w:sz="0" w:space="0" w:color="auto"/>
      </w:divBdr>
    </w:div>
    <w:div w:id="762527398">
      <w:bodyDiv w:val="1"/>
      <w:marLeft w:val="0"/>
      <w:marRight w:val="0"/>
      <w:marTop w:val="0"/>
      <w:marBottom w:val="0"/>
      <w:divBdr>
        <w:top w:val="none" w:sz="0" w:space="0" w:color="auto"/>
        <w:left w:val="none" w:sz="0" w:space="0" w:color="auto"/>
        <w:bottom w:val="none" w:sz="0" w:space="0" w:color="auto"/>
        <w:right w:val="none" w:sz="0" w:space="0" w:color="auto"/>
      </w:divBdr>
    </w:div>
    <w:div w:id="762651813">
      <w:bodyDiv w:val="1"/>
      <w:marLeft w:val="0"/>
      <w:marRight w:val="0"/>
      <w:marTop w:val="0"/>
      <w:marBottom w:val="0"/>
      <w:divBdr>
        <w:top w:val="none" w:sz="0" w:space="0" w:color="auto"/>
        <w:left w:val="none" w:sz="0" w:space="0" w:color="auto"/>
        <w:bottom w:val="none" w:sz="0" w:space="0" w:color="auto"/>
        <w:right w:val="none" w:sz="0" w:space="0" w:color="auto"/>
      </w:divBdr>
    </w:div>
    <w:div w:id="762729970">
      <w:bodyDiv w:val="1"/>
      <w:marLeft w:val="0"/>
      <w:marRight w:val="0"/>
      <w:marTop w:val="0"/>
      <w:marBottom w:val="0"/>
      <w:divBdr>
        <w:top w:val="none" w:sz="0" w:space="0" w:color="auto"/>
        <w:left w:val="none" w:sz="0" w:space="0" w:color="auto"/>
        <w:bottom w:val="none" w:sz="0" w:space="0" w:color="auto"/>
        <w:right w:val="none" w:sz="0" w:space="0" w:color="auto"/>
      </w:divBdr>
    </w:div>
    <w:div w:id="763191702">
      <w:bodyDiv w:val="1"/>
      <w:marLeft w:val="0"/>
      <w:marRight w:val="0"/>
      <w:marTop w:val="0"/>
      <w:marBottom w:val="0"/>
      <w:divBdr>
        <w:top w:val="none" w:sz="0" w:space="0" w:color="auto"/>
        <w:left w:val="none" w:sz="0" w:space="0" w:color="auto"/>
        <w:bottom w:val="none" w:sz="0" w:space="0" w:color="auto"/>
        <w:right w:val="none" w:sz="0" w:space="0" w:color="auto"/>
      </w:divBdr>
    </w:div>
    <w:div w:id="763456910">
      <w:bodyDiv w:val="1"/>
      <w:marLeft w:val="0"/>
      <w:marRight w:val="0"/>
      <w:marTop w:val="0"/>
      <w:marBottom w:val="0"/>
      <w:divBdr>
        <w:top w:val="none" w:sz="0" w:space="0" w:color="auto"/>
        <w:left w:val="none" w:sz="0" w:space="0" w:color="auto"/>
        <w:bottom w:val="none" w:sz="0" w:space="0" w:color="auto"/>
        <w:right w:val="none" w:sz="0" w:space="0" w:color="auto"/>
      </w:divBdr>
    </w:div>
    <w:div w:id="763648867">
      <w:bodyDiv w:val="1"/>
      <w:marLeft w:val="0"/>
      <w:marRight w:val="0"/>
      <w:marTop w:val="0"/>
      <w:marBottom w:val="0"/>
      <w:divBdr>
        <w:top w:val="none" w:sz="0" w:space="0" w:color="auto"/>
        <w:left w:val="none" w:sz="0" w:space="0" w:color="auto"/>
        <w:bottom w:val="none" w:sz="0" w:space="0" w:color="auto"/>
        <w:right w:val="none" w:sz="0" w:space="0" w:color="auto"/>
      </w:divBdr>
    </w:div>
    <w:div w:id="763959551">
      <w:bodyDiv w:val="1"/>
      <w:marLeft w:val="0"/>
      <w:marRight w:val="0"/>
      <w:marTop w:val="0"/>
      <w:marBottom w:val="0"/>
      <w:divBdr>
        <w:top w:val="none" w:sz="0" w:space="0" w:color="auto"/>
        <w:left w:val="none" w:sz="0" w:space="0" w:color="auto"/>
        <w:bottom w:val="none" w:sz="0" w:space="0" w:color="auto"/>
        <w:right w:val="none" w:sz="0" w:space="0" w:color="auto"/>
      </w:divBdr>
    </w:div>
    <w:div w:id="764036143">
      <w:bodyDiv w:val="1"/>
      <w:marLeft w:val="0"/>
      <w:marRight w:val="0"/>
      <w:marTop w:val="0"/>
      <w:marBottom w:val="0"/>
      <w:divBdr>
        <w:top w:val="none" w:sz="0" w:space="0" w:color="auto"/>
        <w:left w:val="none" w:sz="0" w:space="0" w:color="auto"/>
        <w:bottom w:val="none" w:sz="0" w:space="0" w:color="auto"/>
        <w:right w:val="none" w:sz="0" w:space="0" w:color="auto"/>
      </w:divBdr>
    </w:div>
    <w:div w:id="764037727">
      <w:bodyDiv w:val="1"/>
      <w:marLeft w:val="0"/>
      <w:marRight w:val="0"/>
      <w:marTop w:val="0"/>
      <w:marBottom w:val="0"/>
      <w:divBdr>
        <w:top w:val="none" w:sz="0" w:space="0" w:color="auto"/>
        <w:left w:val="none" w:sz="0" w:space="0" w:color="auto"/>
        <w:bottom w:val="none" w:sz="0" w:space="0" w:color="auto"/>
        <w:right w:val="none" w:sz="0" w:space="0" w:color="auto"/>
      </w:divBdr>
    </w:div>
    <w:div w:id="764038869">
      <w:bodyDiv w:val="1"/>
      <w:marLeft w:val="0"/>
      <w:marRight w:val="0"/>
      <w:marTop w:val="0"/>
      <w:marBottom w:val="0"/>
      <w:divBdr>
        <w:top w:val="none" w:sz="0" w:space="0" w:color="auto"/>
        <w:left w:val="none" w:sz="0" w:space="0" w:color="auto"/>
        <w:bottom w:val="none" w:sz="0" w:space="0" w:color="auto"/>
        <w:right w:val="none" w:sz="0" w:space="0" w:color="auto"/>
      </w:divBdr>
    </w:div>
    <w:div w:id="764229037">
      <w:bodyDiv w:val="1"/>
      <w:marLeft w:val="0"/>
      <w:marRight w:val="0"/>
      <w:marTop w:val="0"/>
      <w:marBottom w:val="0"/>
      <w:divBdr>
        <w:top w:val="none" w:sz="0" w:space="0" w:color="auto"/>
        <w:left w:val="none" w:sz="0" w:space="0" w:color="auto"/>
        <w:bottom w:val="none" w:sz="0" w:space="0" w:color="auto"/>
        <w:right w:val="none" w:sz="0" w:space="0" w:color="auto"/>
      </w:divBdr>
    </w:div>
    <w:div w:id="764303642">
      <w:bodyDiv w:val="1"/>
      <w:marLeft w:val="0"/>
      <w:marRight w:val="0"/>
      <w:marTop w:val="0"/>
      <w:marBottom w:val="0"/>
      <w:divBdr>
        <w:top w:val="none" w:sz="0" w:space="0" w:color="auto"/>
        <w:left w:val="none" w:sz="0" w:space="0" w:color="auto"/>
        <w:bottom w:val="none" w:sz="0" w:space="0" w:color="auto"/>
        <w:right w:val="none" w:sz="0" w:space="0" w:color="auto"/>
      </w:divBdr>
    </w:div>
    <w:div w:id="764573903">
      <w:bodyDiv w:val="1"/>
      <w:marLeft w:val="0"/>
      <w:marRight w:val="0"/>
      <w:marTop w:val="0"/>
      <w:marBottom w:val="0"/>
      <w:divBdr>
        <w:top w:val="none" w:sz="0" w:space="0" w:color="auto"/>
        <w:left w:val="none" w:sz="0" w:space="0" w:color="auto"/>
        <w:bottom w:val="none" w:sz="0" w:space="0" w:color="auto"/>
        <w:right w:val="none" w:sz="0" w:space="0" w:color="auto"/>
      </w:divBdr>
    </w:div>
    <w:div w:id="764612767">
      <w:bodyDiv w:val="1"/>
      <w:marLeft w:val="0"/>
      <w:marRight w:val="0"/>
      <w:marTop w:val="0"/>
      <w:marBottom w:val="0"/>
      <w:divBdr>
        <w:top w:val="none" w:sz="0" w:space="0" w:color="auto"/>
        <w:left w:val="none" w:sz="0" w:space="0" w:color="auto"/>
        <w:bottom w:val="none" w:sz="0" w:space="0" w:color="auto"/>
        <w:right w:val="none" w:sz="0" w:space="0" w:color="auto"/>
      </w:divBdr>
    </w:div>
    <w:div w:id="764960464">
      <w:bodyDiv w:val="1"/>
      <w:marLeft w:val="0"/>
      <w:marRight w:val="0"/>
      <w:marTop w:val="0"/>
      <w:marBottom w:val="0"/>
      <w:divBdr>
        <w:top w:val="none" w:sz="0" w:space="0" w:color="auto"/>
        <w:left w:val="none" w:sz="0" w:space="0" w:color="auto"/>
        <w:bottom w:val="none" w:sz="0" w:space="0" w:color="auto"/>
        <w:right w:val="none" w:sz="0" w:space="0" w:color="auto"/>
      </w:divBdr>
    </w:div>
    <w:div w:id="765078262">
      <w:bodyDiv w:val="1"/>
      <w:marLeft w:val="0"/>
      <w:marRight w:val="0"/>
      <w:marTop w:val="0"/>
      <w:marBottom w:val="0"/>
      <w:divBdr>
        <w:top w:val="none" w:sz="0" w:space="0" w:color="auto"/>
        <w:left w:val="none" w:sz="0" w:space="0" w:color="auto"/>
        <w:bottom w:val="none" w:sz="0" w:space="0" w:color="auto"/>
        <w:right w:val="none" w:sz="0" w:space="0" w:color="auto"/>
      </w:divBdr>
    </w:div>
    <w:div w:id="765155226">
      <w:bodyDiv w:val="1"/>
      <w:marLeft w:val="0"/>
      <w:marRight w:val="0"/>
      <w:marTop w:val="0"/>
      <w:marBottom w:val="0"/>
      <w:divBdr>
        <w:top w:val="none" w:sz="0" w:space="0" w:color="auto"/>
        <w:left w:val="none" w:sz="0" w:space="0" w:color="auto"/>
        <w:bottom w:val="none" w:sz="0" w:space="0" w:color="auto"/>
        <w:right w:val="none" w:sz="0" w:space="0" w:color="auto"/>
      </w:divBdr>
    </w:div>
    <w:div w:id="765419033">
      <w:bodyDiv w:val="1"/>
      <w:marLeft w:val="0"/>
      <w:marRight w:val="0"/>
      <w:marTop w:val="0"/>
      <w:marBottom w:val="0"/>
      <w:divBdr>
        <w:top w:val="none" w:sz="0" w:space="0" w:color="auto"/>
        <w:left w:val="none" w:sz="0" w:space="0" w:color="auto"/>
        <w:bottom w:val="none" w:sz="0" w:space="0" w:color="auto"/>
        <w:right w:val="none" w:sz="0" w:space="0" w:color="auto"/>
      </w:divBdr>
    </w:div>
    <w:div w:id="765419947">
      <w:bodyDiv w:val="1"/>
      <w:marLeft w:val="0"/>
      <w:marRight w:val="0"/>
      <w:marTop w:val="0"/>
      <w:marBottom w:val="0"/>
      <w:divBdr>
        <w:top w:val="none" w:sz="0" w:space="0" w:color="auto"/>
        <w:left w:val="none" w:sz="0" w:space="0" w:color="auto"/>
        <w:bottom w:val="none" w:sz="0" w:space="0" w:color="auto"/>
        <w:right w:val="none" w:sz="0" w:space="0" w:color="auto"/>
      </w:divBdr>
    </w:div>
    <w:div w:id="765424017">
      <w:bodyDiv w:val="1"/>
      <w:marLeft w:val="0"/>
      <w:marRight w:val="0"/>
      <w:marTop w:val="0"/>
      <w:marBottom w:val="0"/>
      <w:divBdr>
        <w:top w:val="none" w:sz="0" w:space="0" w:color="auto"/>
        <w:left w:val="none" w:sz="0" w:space="0" w:color="auto"/>
        <w:bottom w:val="none" w:sz="0" w:space="0" w:color="auto"/>
        <w:right w:val="none" w:sz="0" w:space="0" w:color="auto"/>
      </w:divBdr>
    </w:div>
    <w:div w:id="765466034">
      <w:bodyDiv w:val="1"/>
      <w:marLeft w:val="0"/>
      <w:marRight w:val="0"/>
      <w:marTop w:val="0"/>
      <w:marBottom w:val="0"/>
      <w:divBdr>
        <w:top w:val="none" w:sz="0" w:space="0" w:color="auto"/>
        <w:left w:val="none" w:sz="0" w:space="0" w:color="auto"/>
        <w:bottom w:val="none" w:sz="0" w:space="0" w:color="auto"/>
        <w:right w:val="none" w:sz="0" w:space="0" w:color="auto"/>
      </w:divBdr>
    </w:div>
    <w:div w:id="765536445">
      <w:bodyDiv w:val="1"/>
      <w:marLeft w:val="0"/>
      <w:marRight w:val="0"/>
      <w:marTop w:val="0"/>
      <w:marBottom w:val="0"/>
      <w:divBdr>
        <w:top w:val="none" w:sz="0" w:space="0" w:color="auto"/>
        <w:left w:val="none" w:sz="0" w:space="0" w:color="auto"/>
        <w:bottom w:val="none" w:sz="0" w:space="0" w:color="auto"/>
        <w:right w:val="none" w:sz="0" w:space="0" w:color="auto"/>
      </w:divBdr>
    </w:div>
    <w:div w:id="765536964">
      <w:bodyDiv w:val="1"/>
      <w:marLeft w:val="0"/>
      <w:marRight w:val="0"/>
      <w:marTop w:val="0"/>
      <w:marBottom w:val="0"/>
      <w:divBdr>
        <w:top w:val="none" w:sz="0" w:space="0" w:color="auto"/>
        <w:left w:val="none" w:sz="0" w:space="0" w:color="auto"/>
        <w:bottom w:val="none" w:sz="0" w:space="0" w:color="auto"/>
        <w:right w:val="none" w:sz="0" w:space="0" w:color="auto"/>
      </w:divBdr>
    </w:div>
    <w:div w:id="765659934">
      <w:bodyDiv w:val="1"/>
      <w:marLeft w:val="0"/>
      <w:marRight w:val="0"/>
      <w:marTop w:val="0"/>
      <w:marBottom w:val="0"/>
      <w:divBdr>
        <w:top w:val="none" w:sz="0" w:space="0" w:color="auto"/>
        <w:left w:val="none" w:sz="0" w:space="0" w:color="auto"/>
        <w:bottom w:val="none" w:sz="0" w:space="0" w:color="auto"/>
        <w:right w:val="none" w:sz="0" w:space="0" w:color="auto"/>
      </w:divBdr>
    </w:div>
    <w:div w:id="765811191">
      <w:bodyDiv w:val="1"/>
      <w:marLeft w:val="0"/>
      <w:marRight w:val="0"/>
      <w:marTop w:val="0"/>
      <w:marBottom w:val="0"/>
      <w:divBdr>
        <w:top w:val="none" w:sz="0" w:space="0" w:color="auto"/>
        <w:left w:val="none" w:sz="0" w:space="0" w:color="auto"/>
        <w:bottom w:val="none" w:sz="0" w:space="0" w:color="auto"/>
        <w:right w:val="none" w:sz="0" w:space="0" w:color="auto"/>
      </w:divBdr>
    </w:div>
    <w:div w:id="765884963">
      <w:bodyDiv w:val="1"/>
      <w:marLeft w:val="0"/>
      <w:marRight w:val="0"/>
      <w:marTop w:val="0"/>
      <w:marBottom w:val="0"/>
      <w:divBdr>
        <w:top w:val="none" w:sz="0" w:space="0" w:color="auto"/>
        <w:left w:val="none" w:sz="0" w:space="0" w:color="auto"/>
        <w:bottom w:val="none" w:sz="0" w:space="0" w:color="auto"/>
        <w:right w:val="none" w:sz="0" w:space="0" w:color="auto"/>
      </w:divBdr>
    </w:div>
    <w:div w:id="766081262">
      <w:bodyDiv w:val="1"/>
      <w:marLeft w:val="0"/>
      <w:marRight w:val="0"/>
      <w:marTop w:val="0"/>
      <w:marBottom w:val="0"/>
      <w:divBdr>
        <w:top w:val="none" w:sz="0" w:space="0" w:color="auto"/>
        <w:left w:val="none" w:sz="0" w:space="0" w:color="auto"/>
        <w:bottom w:val="none" w:sz="0" w:space="0" w:color="auto"/>
        <w:right w:val="none" w:sz="0" w:space="0" w:color="auto"/>
      </w:divBdr>
    </w:div>
    <w:div w:id="766118262">
      <w:bodyDiv w:val="1"/>
      <w:marLeft w:val="0"/>
      <w:marRight w:val="0"/>
      <w:marTop w:val="0"/>
      <w:marBottom w:val="0"/>
      <w:divBdr>
        <w:top w:val="none" w:sz="0" w:space="0" w:color="auto"/>
        <w:left w:val="none" w:sz="0" w:space="0" w:color="auto"/>
        <w:bottom w:val="none" w:sz="0" w:space="0" w:color="auto"/>
        <w:right w:val="none" w:sz="0" w:space="0" w:color="auto"/>
      </w:divBdr>
    </w:div>
    <w:div w:id="766269857">
      <w:bodyDiv w:val="1"/>
      <w:marLeft w:val="0"/>
      <w:marRight w:val="0"/>
      <w:marTop w:val="0"/>
      <w:marBottom w:val="0"/>
      <w:divBdr>
        <w:top w:val="none" w:sz="0" w:space="0" w:color="auto"/>
        <w:left w:val="none" w:sz="0" w:space="0" w:color="auto"/>
        <w:bottom w:val="none" w:sz="0" w:space="0" w:color="auto"/>
        <w:right w:val="none" w:sz="0" w:space="0" w:color="auto"/>
      </w:divBdr>
    </w:div>
    <w:div w:id="766658606">
      <w:bodyDiv w:val="1"/>
      <w:marLeft w:val="0"/>
      <w:marRight w:val="0"/>
      <w:marTop w:val="0"/>
      <w:marBottom w:val="0"/>
      <w:divBdr>
        <w:top w:val="none" w:sz="0" w:space="0" w:color="auto"/>
        <w:left w:val="none" w:sz="0" w:space="0" w:color="auto"/>
        <w:bottom w:val="none" w:sz="0" w:space="0" w:color="auto"/>
        <w:right w:val="none" w:sz="0" w:space="0" w:color="auto"/>
      </w:divBdr>
    </w:div>
    <w:div w:id="766854908">
      <w:bodyDiv w:val="1"/>
      <w:marLeft w:val="0"/>
      <w:marRight w:val="0"/>
      <w:marTop w:val="0"/>
      <w:marBottom w:val="0"/>
      <w:divBdr>
        <w:top w:val="none" w:sz="0" w:space="0" w:color="auto"/>
        <w:left w:val="none" w:sz="0" w:space="0" w:color="auto"/>
        <w:bottom w:val="none" w:sz="0" w:space="0" w:color="auto"/>
        <w:right w:val="none" w:sz="0" w:space="0" w:color="auto"/>
      </w:divBdr>
    </w:div>
    <w:div w:id="767235801">
      <w:bodyDiv w:val="1"/>
      <w:marLeft w:val="0"/>
      <w:marRight w:val="0"/>
      <w:marTop w:val="0"/>
      <w:marBottom w:val="0"/>
      <w:divBdr>
        <w:top w:val="none" w:sz="0" w:space="0" w:color="auto"/>
        <w:left w:val="none" w:sz="0" w:space="0" w:color="auto"/>
        <w:bottom w:val="none" w:sz="0" w:space="0" w:color="auto"/>
        <w:right w:val="none" w:sz="0" w:space="0" w:color="auto"/>
      </w:divBdr>
    </w:div>
    <w:div w:id="767427820">
      <w:bodyDiv w:val="1"/>
      <w:marLeft w:val="0"/>
      <w:marRight w:val="0"/>
      <w:marTop w:val="0"/>
      <w:marBottom w:val="0"/>
      <w:divBdr>
        <w:top w:val="none" w:sz="0" w:space="0" w:color="auto"/>
        <w:left w:val="none" w:sz="0" w:space="0" w:color="auto"/>
        <w:bottom w:val="none" w:sz="0" w:space="0" w:color="auto"/>
        <w:right w:val="none" w:sz="0" w:space="0" w:color="auto"/>
      </w:divBdr>
    </w:div>
    <w:div w:id="767429188">
      <w:bodyDiv w:val="1"/>
      <w:marLeft w:val="0"/>
      <w:marRight w:val="0"/>
      <w:marTop w:val="0"/>
      <w:marBottom w:val="0"/>
      <w:divBdr>
        <w:top w:val="none" w:sz="0" w:space="0" w:color="auto"/>
        <w:left w:val="none" w:sz="0" w:space="0" w:color="auto"/>
        <w:bottom w:val="none" w:sz="0" w:space="0" w:color="auto"/>
        <w:right w:val="none" w:sz="0" w:space="0" w:color="auto"/>
      </w:divBdr>
    </w:div>
    <w:div w:id="767579781">
      <w:bodyDiv w:val="1"/>
      <w:marLeft w:val="0"/>
      <w:marRight w:val="0"/>
      <w:marTop w:val="0"/>
      <w:marBottom w:val="0"/>
      <w:divBdr>
        <w:top w:val="none" w:sz="0" w:space="0" w:color="auto"/>
        <w:left w:val="none" w:sz="0" w:space="0" w:color="auto"/>
        <w:bottom w:val="none" w:sz="0" w:space="0" w:color="auto"/>
        <w:right w:val="none" w:sz="0" w:space="0" w:color="auto"/>
      </w:divBdr>
    </w:div>
    <w:div w:id="767625989">
      <w:bodyDiv w:val="1"/>
      <w:marLeft w:val="0"/>
      <w:marRight w:val="0"/>
      <w:marTop w:val="0"/>
      <w:marBottom w:val="0"/>
      <w:divBdr>
        <w:top w:val="none" w:sz="0" w:space="0" w:color="auto"/>
        <w:left w:val="none" w:sz="0" w:space="0" w:color="auto"/>
        <w:bottom w:val="none" w:sz="0" w:space="0" w:color="auto"/>
        <w:right w:val="none" w:sz="0" w:space="0" w:color="auto"/>
      </w:divBdr>
    </w:div>
    <w:div w:id="767651987">
      <w:bodyDiv w:val="1"/>
      <w:marLeft w:val="0"/>
      <w:marRight w:val="0"/>
      <w:marTop w:val="0"/>
      <w:marBottom w:val="0"/>
      <w:divBdr>
        <w:top w:val="none" w:sz="0" w:space="0" w:color="auto"/>
        <w:left w:val="none" w:sz="0" w:space="0" w:color="auto"/>
        <w:bottom w:val="none" w:sz="0" w:space="0" w:color="auto"/>
        <w:right w:val="none" w:sz="0" w:space="0" w:color="auto"/>
      </w:divBdr>
    </w:div>
    <w:div w:id="767653297">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7774891">
      <w:bodyDiv w:val="1"/>
      <w:marLeft w:val="0"/>
      <w:marRight w:val="0"/>
      <w:marTop w:val="0"/>
      <w:marBottom w:val="0"/>
      <w:divBdr>
        <w:top w:val="none" w:sz="0" w:space="0" w:color="auto"/>
        <w:left w:val="none" w:sz="0" w:space="0" w:color="auto"/>
        <w:bottom w:val="none" w:sz="0" w:space="0" w:color="auto"/>
        <w:right w:val="none" w:sz="0" w:space="0" w:color="auto"/>
      </w:divBdr>
    </w:div>
    <w:div w:id="767849318">
      <w:bodyDiv w:val="1"/>
      <w:marLeft w:val="0"/>
      <w:marRight w:val="0"/>
      <w:marTop w:val="0"/>
      <w:marBottom w:val="0"/>
      <w:divBdr>
        <w:top w:val="none" w:sz="0" w:space="0" w:color="auto"/>
        <w:left w:val="none" w:sz="0" w:space="0" w:color="auto"/>
        <w:bottom w:val="none" w:sz="0" w:space="0" w:color="auto"/>
        <w:right w:val="none" w:sz="0" w:space="0" w:color="auto"/>
      </w:divBdr>
    </w:div>
    <w:div w:id="768045066">
      <w:bodyDiv w:val="1"/>
      <w:marLeft w:val="0"/>
      <w:marRight w:val="0"/>
      <w:marTop w:val="0"/>
      <w:marBottom w:val="0"/>
      <w:divBdr>
        <w:top w:val="none" w:sz="0" w:space="0" w:color="auto"/>
        <w:left w:val="none" w:sz="0" w:space="0" w:color="auto"/>
        <w:bottom w:val="none" w:sz="0" w:space="0" w:color="auto"/>
        <w:right w:val="none" w:sz="0" w:space="0" w:color="auto"/>
      </w:divBdr>
    </w:div>
    <w:div w:id="768047195">
      <w:bodyDiv w:val="1"/>
      <w:marLeft w:val="0"/>
      <w:marRight w:val="0"/>
      <w:marTop w:val="0"/>
      <w:marBottom w:val="0"/>
      <w:divBdr>
        <w:top w:val="none" w:sz="0" w:space="0" w:color="auto"/>
        <w:left w:val="none" w:sz="0" w:space="0" w:color="auto"/>
        <w:bottom w:val="none" w:sz="0" w:space="0" w:color="auto"/>
        <w:right w:val="none" w:sz="0" w:space="0" w:color="auto"/>
      </w:divBdr>
    </w:div>
    <w:div w:id="768351010">
      <w:bodyDiv w:val="1"/>
      <w:marLeft w:val="0"/>
      <w:marRight w:val="0"/>
      <w:marTop w:val="0"/>
      <w:marBottom w:val="0"/>
      <w:divBdr>
        <w:top w:val="none" w:sz="0" w:space="0" w:color="auto"/>
        <w:left w:val="none" w:sz="0" w:space="0" w:color="auto"/>
        <w:bottom w:val="none" w:sz="0" w:space="0" w:color="auto"/>
        <w:right w:val="none" w:sz="0" w:space="0" w:color="auto"/>
      </w:divBdr>
    </w:div>
    <w:div w:id="768351896">
      <w:bodyDiv w:val="1"/>
      <w:marLeft w:val="0"/>
      <w:marRight w:val="0"/>
      <w:marTop w:val="0"/>
      <w:marBottom w:val="0"/>
      <w:divBdr>
        <w:top w:val="none" w:sz="0" w:space="0" w:color="auto"/>
        <w:left w:val="none" w:sz="0" w:space="0" w:color="auto"/>
        <w:bottom w:val="none" w:sz="0" w:space="0" w:color="auto"/>
        <w:right w:val="none" w:sz="0" w:space="0" w:color="auto"/>
      </w:divBdr>
    </w:div>
    <w:div w:id="768426437">
      <w:bodyDiv w:val="1"/>
      <w:marLeft w:val="0"/>
      <w:marRight w:val="0"/>
      <w:marTop w:val="0"/>
      <w:marBottom w:val="0"/>
      <w:divBdr>
        <w:top w:val="none" w:sz="0" w:space="0" w:color="auto"/>
        <w:left w:val="none" w:sz="0" w:space="0" w:color="auto"/>
        <w:bottom w:val="none" w:sz="0" w:space="0" w:color="auto"/>
        <w:right w:val="none" w:sz="0" w:space="0" w:color="auto"/>
      </w:divBdr>
    </w:div>
    <w:div w:id="768549924">
      <w:bodyDiv w:val="1"/>
      <w:marLeft w:val="0"/>
      <w:marRight w:val="0"/>
      <w:marTop w:val="0"/>
      <w:marBottom w:val="0"/>
      <w:divBdr>
        <w:top w:val="none" w:sz="0" w:space="0" w:color="auto"/>
        <w:left w:val="none" w:sz="0" w:space="0" w:color="auto"/>
        <w:bottom w:val="none" w:sz="0" w:space="0" w:color="auto"/>
        <w:right w:val="none" w:sz="0" w:space="0" w:color="auto"/>
      </w:divBdr>
    </w:div>
    <w:div w:id="768620592">
      <w:bodyDiv w:val="1"/>
      <w:marLeft w:val="0"/>
      <w:marRight w:val="0"/>
      <w:marTop w:val="0"/>
      <w:marBottom w:val="0"/>
      <w:divBdr>
        <w:top w:val="none" w:sz="0" w:space="0" w:color="auto"/>
        <w:left w:val="none" w:sz="0" w:space="0" w:color="auto"/>
        <w:bottom w:val="none" w:sz="0" w:space="0" w:color="auto"/>
        <w:right w:val="none" w:sz="0" w:space="0" w:color="auto"/>
      </w:divBdr>
    </w:div>
    <w:div w:id="768893052">
      <w:bodyDiv w:val="1"/>
      <w:marLeft w:val="0"/>
      <w:marRight w:val="0"/>
      <w:marTop w:val="0"/>
      <w:marBottom w:val="0"/>
      <w:divBdr>
        <w:top w:val="none" w:sz="0" w:space="0" w:color="auto"/>
        <w:left w:val="none" w:sz="0" w:space="0" w:color="auto"/>
        <w:bottom w:val="none" w:sz="0" w:space="0" w:color="auto"/>
        <w:right w:val="none" w:sz="0" w:space="0" w:color="auto"/>
      </w:divBdr>
    </w:div>
    <w:div w:id="769161714">
      <w:bodyDiv w:val="1"/>
      <w:marLeft w:val="0"/>
      <w:marRight w:val="0"/>
      <w:marTop w:val="0"/>
      <w:marBottom w:val="0"/>
      <w:divBdr>
        <w:top w:val="none" w:sz="0" w:space="0" w:color="auto"/>
        <w:left w:val="none" w:sz="0" w:space="0" w:color="auto"/>
        <w:bottom w:val="none" w:sz="0" w:space="0" w:color="auto"/>
        <w:right w:val="none" w:sz="0" w:space="0" w:color="auto"/>
      </w:divBdr>
    </w:div>
    <w:div w:id="769475064">
      <w:bodyDiv w:val="1"/>
      <w:marLeft w:val="0"/>
      <w:marRight w:val="0"/>
      <w:marTop w:val="0"/>
      <w:marBottom w:val="0"/>
      <w:divBdr>
        <w:top w:val="none" w:sz="0" w:space="0" w:color="auto"/>
        <w:left w:val="none" w:sz="0" w:space="0" w:color="auto"/>
        <w:bottom w:val="none" w:sz="0" w:space="0" w:color="auto"/>
        <w:right w:val="none" w:sz="0" w:space="0" w:color="auto"/>
      </w:divBdr>
    </w:div>
    <w:div w:id="769660959">
      <w:bodyDiv w:val="1"/>
      <w:marLeft w:val="0"/>
      <w:marRight w:val="0"/>
      <w:marTop w:val="0"/>
      <w:marBottom w:val="0"/>
      <w:divBdr>
        <w:top w:val="none" w:sz="0" w:space="0" w:color="auto"/>
        <w:left w:val="none" w:sz="0" w:space="0" w:color="auto"/>
        <w:bottom w:val="none" w:sz="0" w:space="0" w:color="auto"/>
        <w:right w:val="none" w:sz="0" w:space="0" w:color="auto"/>
      </w:divBdr>
    </w:div>
    <w:div w:id="769665143">
      <w:bodyDiv w:val="1"/>
      <w:marLeft w:val="0"/>
      <w:marRight w:val="0"/>
      <w:marTop w:val="0"/>
      <w:marBottom w:val="0"/>
      <w:divBdr>
        <w:top w:val="none" w:sz="0" w:space="0" w:color="auto"/>
        <w:left w:val="none" w:sz="0" w:space="0" w:color="auto"/>
        <w:bottom w:val="none" w:sz="0" w:space="0" w:color="auto"/>
        <w:right w:val="none" w:sz="0" w:space="0" w:color="auto"/>
      </w:divBdr>
    </w:div>
    <w:div w:id="769667925">
      <w:bodyDiv w:val="1"/>
      <w:marLeft w:val="0"/>
      <w:marRight w:val="0"/>
      <w:marTop w:val="0"/>
      <w:marBottom w:val="0"/>
      <w:divBdr>
        <w:top w:val="none" w:sz="0" w:space="0" w:color="auto"/>
        <w:left w:val="none" w:sz="0" w:space="0" w:color="auto"/>
        <w:bottom w:val="none" w:sz="0" w:space="0" w:color="auto"/>
        <w:right w:val="none" w:sz="0" w:space="0" w:color="auto"/>
      </w:divBdr>
    </w:div>
    <w:div w:id="769937918">
      <w:bodyDiv w:val="1"/>
      <w:marLeft w:val="0"/>
      <w:marRight w:val="0"/>
      <w:marTop w:val="0"/>
      <w:marBottom w:val="0"/>
      <w:divBdr>
        <w:top w:val="none" w:sz="0" w:space="0" w:color="auto"/>
        <w:left w:val="none" w:sz="0" w:space="0" w:color="auto"/>
        <w:bottom w:val="none" w:sz="0" w:space="0" w:color="auto"/>
        <w:right w:val="none" w:sz="0" w:space="0" w:color="auto"/>
      </w:divBdr>
    </w:div>
    <w:div w:id="770009674">
      <w:bodyDiv w:val="1"/>
      <w:marLeft w:val="0"/>
      <w:marRight w:val="0"/>
      <w:marTop w:val="0"/>
      <w:marBottom w:val="0"/>
      <w:divBdr>
        <w:top w:val="none" w:sz="0" w:space="0" w:color="auto"/>
        <w:left w:val="none" w:sz="0" w:space="0" w:color="auto"/>
        <w:bottom w:val="none" w:sz="0" w:space="0" w:color="auto"/>
        <w:right w:val="none" w:sz="0" w:space="0" w:color="auto"/>
      </w:divBdr>
    </w:div>
    <w:div w:id="770051122">
      <w:bodyDiv w:val="1"/>
      <w:marLeft w:val="0"/>
      <w:marRight w:val="0"/>
      <w:marTop w:val="0"/>
      <w:marBottom w:val="0"/>
      <w:divBdr>
        <w:top w:val="none" w:sz="0" w:space="0" w:color="auto"/>
        <w:left w:val="none" w:sz="0" w:space="0" w:color="auto"/>
        <w:bottom w:val="none" w:sz="0" w:space="0" w:color="auto"/>
        <w:right w:val="none" w:sz="0" w:space="0" w:color="auto"/>
      </w:divBdr>
    </w:div>
    <w:div w:id="770053959">
      <w:bodyDiv w:val="1"/>
      <w:marLeft w:val="0"/>
      <w:marRight w:val="0"/>
      <w:marTop w:val="0"/>
      <w:marBottom w:val="0"/>
      <w:divBdr>
        <w:top w:val="none" w:sz="0" w:space="0" w:color="auto"/>
        <w:left w:val="none" w:sz="0" w:space="0" w:color="auto"/>
        <w:bottom w:val="none" w:sz="0" w:space="0" w:color="auto"/>
        <w:right w:val="none" w:sz="0" w:space="0" w:color="auto"/>
      </w:divBdr>
    </w:div>
    <w:div w:id="770123577">
      <w:bodyDiv w:val="1"/>
      <w:marLeft w:val="0"/>
      <w:marRight w:val="0"/>
      <w:marTop w:val="0"/>
      <w:marBottom w:val="0"/>
      <w:divBdr>
        <w:top w:val="none" w:sz="0" w:space="0" w:color="auto"/>
        <w:left w:val="none" w:sz="0" w:space="0" w:color="auto"/>
        <w:bottom w:val="none" w:sz="0" w:space="0" w:color="auto"/>
        <w:right w:val="none" w:sz="0" w:space="0" w:color="auto"/>
      </w:divBdr>
    </w:div>
    <w:div w:id="770199788">
      <w:bodyDiv w:val="1"/>
      <w:marLeft w:val="0"/>
      <w:marRight w:val="0"/>
      <w:marTop w:val="0"/>
      <w:marBottom w:val="0"/>
      <w:divBdr>
        <w:top w:val="none" w:sz="0" w:space="0" w:color="auto"/>
        <w:left w:val="none" w:sz="0" w:space="0" w:color="auto"/>
        <w:bottom w:val="none" w:sz="0" w:space="0" w:color="auto"/>
        <w:right w:val="none" w:sz="0" w:space="0" w:color="auto"/>
      </w:divBdr>
    </w:div>
    <w:div w:id="770202241">
      <w:bodyDiv w:val="1"/>
      <w:marLeft w:val="0"/>
      <w:marRight w:val="0"/>
      <w:marTop w:val="0"/>
      <w:marBottom w:val="0"/>
      <w:divBdr>
        <w:top w:val="none" w:sz="0" w:space="0" w:color="auto"/>
        <w:left w:val="none" w:sz="0" w:space="0" w:color="auto"/>
        <w:bottom w:val="none" w:sz="0" w:space="0" w:color="auto"/>
        <w:right w:val="none" w:sz="0" w:space="0" w:color="auto"/>
      </w:divBdr>
    </w:div>
    <w:div w:id="770275006">
      <w:bodyDiv w:val="1"/>
      <w:marLeft w:val="0"/>
      <w:marRight w:val="0"/>
      <w:marTop w:val="0"/>
      <w:marBottom w:val="0"/>
      <w:divBdr>
        <w:top w:val="none" w:sz="0" w:space="0" w:color="auto"/>
        <w:left w:val="none" w:sz="0" w:space="0" w:color="auto"/>
        <w:bottom w:val="none" w:sz="0" w:space="0" w:color="auto"/>
        <w:right w:val="none" w:sz="0" w:space="0" w:color="auto"/>
      </w:divBdr>
    </w:div>
    <w:div w:id="770510641">
      <w:bodyDiv w:val="1"/>
      <w:marLeft w:val="0"/>
      <w:marRight w:val="0"/>
      <w:marTop w:val="0"/>
      <w:marBottom w:val="0"/>
      <w:divBdr>
        <w:top w:val="none" w:sz="0" w:space="0" w:color="auto"/>
        <w:left w:val="none" w:sz="0" w:space="0" w:color="auto"/>
        <w:bottom w:val="none" w:sz="0" w:space="0" w:color="auto"/>
        <w:right w:val="none" w:sz="0" w:space="0" w:color="auto"/>
      </w:divBdr>
    </w:div>
    <w:div w:id="770588169">
      <w:bodyDiv w:val="1"/>
      <w:marLeft w:val="0"/>
      <w:marRight w:val="0"/>
      <w:marTop w:val="0"/>
      <w:marBottom w:val="0"/>
      <w:divBdr>
        <w:top w:val="none" w:sz="0" w:space="0" w:color="auto"/>
        <w:left w:val="none" w:sz="0" w:space="0" w:color="auto"/>
        <w:bottom w:val="none" w:sz="0" w:space="0" w:color="auto"/>
        <w:right w:val="none" w:sz="0" w:space="0" w:color="auto"/>
      </w:divBdr>
    </w:div>
    <w:div w:id="770857885">
      <w:bodyDiv w:val="1"/>
      <w:marLeft w:val="0"/>
      <w:marRight w:val="0"/>
      <w:marTop w:val="0"/>
      <w:marBottom w:val="0"/>
      <w:divBdr>
        <w:top w:val="none" w:sz="0" w:space="0" w:color="auto"/>
        <w:left w:val="none" w:sz="0" w:space="0" w:color="auto"/>
        <w:bottom w:val="none" w:sz="0" w:space="0" w:color="auto"/>
        <w:right w:val="none" w:sz="0" w:space="0" w:color="auto"/>
      </w:divBdr>
    </w:div>
    <w:div w:id="771239921">
      <w:bodyDiv w:val="1"/>
      <w:marLeft w:val="0"/>
      <w:marRight w:val="0"/>
      <w:marTop w:val="0"/>
      <w:marBottom w:val="0"/>
      <w:divBdr>
        <w:top w:val="none" w:sz="0" w:space="0" w:color="auto"/>
        <w:left w:val="none" w:sz="0" w:space="0" w:color="auto"/>
        <w:bottom w:val="none" w:sz="0" w:space="0" w:color="auto"/>
        <w:right w:val="none" w:sz="0" w:space="0" w:color="auto"/>
      </w:divBdr>
    </w:div>
    <w:div w:id="771389839">
      <w:bodyDiv w:val="1"/>
      <w:marLeft w:val="0"/>
      <w:marRight w:val="0"/>
      <w:marTop w:val="0"/>
      <w:marBottom w:val="0"/>
      <w:divBdr>
        <w:top w:val="none" w:sz="0" w:space="0" w:color="auto"/>
        <w:left w:val="none" w:sz="0" w:space="0" w:color="auto"/>
        <w:bottom w:val="none" w:sz="0" w:space="0" w:color="auto"/>
        <w:right w:val="none" w:sz="0" w:space="0" w:color="auto"/>
      </w:divBdr>
    </w:div>
    <w:div w:id="771438711">
      <w:bodyDiv w:val="1"/>
      <w:marLeft w:val="0"/>
      <w:marRight w:val="0"/>
      <w:marTop w:val="0"/>
      <w:marBottom w:val="0"/>
      <w:divBdr>
        <w:top w:val="none" w:sz="0" w:space="0" w:color="auto"/>
        <w:left w:val="none" w:sz="0" w:space="0" w:color="auto"/>
        <w:bottom w:val="none" w:sz="0" w:space="0" w:color="auto"/>
        <w:right w:val="none" w:sz="0" w:space="0" w:color="auto"/>
      </w:divBdr>
    </w:div>
    <w:div w:id="771708135">
      <w:bodyDiv w:val="1"/>
      <w:marLeft w:val="0"/>
      <w:marRight w:val="0"/>
      <w:marTop w:val="0"/>
      <w:marBottom w:val="0"/>
      <w:divBdr>
        <w:top w:val="none" w:sz="0" w:space="0" w:color="auto"/>
        <w:left w:val="none" w:sz="0" w:space="0" w:color="auto"/>
        <w:bottom w:val="none" w:sz="0" w:space="0" w:color="auto"/>
        <w:right w:val="none" w:sz="0" w:space="0" w:color="auto"/>
      </w:divBdr>
    </w:div>
    <w:div w:id="771825195">
      <w:bodyDiv w:val="1"/>
      <w:marLeft w:val="0"/>
      <w:marRight w:val="0"/>
      <w:marTop w:val="0"/>
      <w:marBottom w:val="0"/>
      <w:divBdr>
        <w:top w:val="none" w:sz="0" w:space="0" w:color="auto"/>
        <w:left w:val="none" w:sz="0" w:space="0" w:color="auto"/>
        <w:bottom w:val="none" w:sz="0" w:space="0" w:color="auto"/>
        <w:right w:val="none" w:sz="0" w:space="0" w:color="auto"/>
      </w:divBdr>
    </w:div>
    <w:div w:id="771826737">
      <w:bodyDiv w:val="1"/>
      <w:marLeft w:val="0"/>
      <w:marRight w:val="0"/>
      <w:marTop w:val="0"/>
      <w:marBottom w:val="0"/>
      <w:divBdr>
        <w:top w:val="none" w:sz="0" w:space="0" w:color="auto"/>
        <w:left w:val="none" w:sz="0" w:space="0" w:color="auto"/>
        <w:bottom w:val="none" w:sz="0" w:space="0" w:color="auto"/>
        <w:right w:val="none" w:sz="0" w:space="0" w:color="auto"/>
      </w:divBdr>
    </w:div>
    <w:div w:id="772167680">
      <w:bodyDiv w:val="1"/>
      <w:marLeft w:val="0"/>
      <w:marRight w:val="0"/>
      <w:marTop w:val="0"/>
      <w:marBottom w:val="0"/>
      <w:divBdr>
        <w:top w:val="none" w:sz="0" w:space="0" w:color="auto"/>
        <w:left w:val="none" w:sz="0" w:space="0" w:color="auto"/>
        <w:bottom w:val="none" w:sz="0" w:space="0" w:color="auto"/>
        <w:right w:val="none" w:sz="0" w:space="0" w:color="auto"/>
      </w:divBdr>
    </w:div>
    <w:div w:id="772556632">
      <w:bodyDiv w:val="1"/>
      <w:marLeft w:val="0"/>
      <w:marRight w:val="0"/>
      <w:marTop w:val="0"/>
      <w:marBottom w:val="0"/>
      <w:divBdr>
        <w:top w:val="none" w:sz="0" w:space="0" w:color="auto"/>
        <w:left w:val="none" w:sz="0" w:space="0" w:color="auto"/>
        <w:bottom w:val="none" w:sz="0" w:space="0" w:color="auto"/>
        <w:right w:val="none" w:sz="0" w:space="0" w:color="auto"/>
      </w:divBdr>
    </w:div>
    <w:div w:id="772674554">
      <w:bodyDiv w:val="1"/>
      <w:marLeft w:val="0"/>
      <w:marRight w:val="0"/>
      <w:marTop w:val="0"/>
      <w:marBottom w:val="0"/>
      <w:divBdr>
        <w:top w:val="none" w:sz="0" w:space="0" w:color="auto"/>
        <w:left w:val="none" w:sz="0" w:space="0" w:color="auto"/>
        <w:bottom w:val="none" w:sz="0" w:space="0" w:color="auto"/>
        <w:right w:val="none" w:sz="0" w:space="0" w:color="auto"/>
      </w:divBdr>
    </w:div>
    <w:div w:id="772700851">
      <w:bodyDiv w:val="1"/>
      <w:marLeft w:val="0"/>
      <w:marRight w:val="0"/>
      <w:marTop w:val="0"/>
      <w:marBottom w:val="0"/>
      <w:divBdr>
        <w:top w:val="none" w:sz="0" w:space="0" w:color="auto"/>
        <w:left w:val="none" w:sz="0" w:space="0" w:color="auto"/>
        <w:bottom w:val="none" w:sz="0" w:space="0" w:color="auto"/>
        <w:right w:val="none" w:sz="0" w:space="0" w:color="auto"/>
      </w:divBdr>
    </w:div>
    <w:div w:id="772750003">
      <w:bodyDiv w:val="1"/>
      <w:marLeft w:val="0"/>
      <w:marRight w:val="0"/>
      <w:marTop w:val="0"/>
      <w:marBottom w:val="0"/>
      <w:divBdr>
        <w:top w:val="none" w:sz="0" w:space="0" w:color="auto"/>
        <w:left w:val="none" w:sz="0" w:space="0" w:color="auto"/>
        <w:bottom w:val="none" w:sz="0" w:space="0" w:color="auto"/>
        <w:right w:val="none" w:sz="0" w:space="0" w:color="auto"/>
      </w:divBdr>
    </w:div>
    <w:div w:id="772818502">
      <w:bodyDiv w:val="1"/>
      <w:marLeft w:val="0"/>
      <w:marRight w:val="0"/>
      <w:marTop w:val="0"/>
      <w:marBottom w:val="0"/>
      <w:divBdr>
        <w:top w:val="none" w:sz="0" w:space="0" w:color="auto"/>
        <w:left w:val="none" w:sz="0" w:space="0" w:color="auto"/>
        <w:bottom w:val="none" w:sz="0" w:space="0" w:color="auto"/>
        <w:right w:val="none" w:sz="0" w:space="0" w:color="auto"/>
      </w:divBdr>
    </w:div>
    <w:div w:id="773017408">
      <w:bodyDiv w:val="1"/>
      <w:marLeft w:val="0"/>
      <w:marRight w:val="0"/>
      <w:marTop w:val="0"/>
      <w:marBottom w:val="0"/>
      <w:divBdr>
        <w:top w:val="none" w:sz="0" w:space="0" w:color="auto"/>
        <w:left w:val="none" w:sz="0" w:space="0" w:color="auto"/>
        <w:bottom w:val="none" w:sz="0" w:space="0" w:color="auto"/>
        <w:right w:val="none" w:sz="0" w:space="0" w:color="auto"/>
      </w:divBdr>
    </w:div>
    <w:div w:id="773019163">
      <w:bodyDiv w:val="1"/>
      <w:marLeft w:val="0"/>
      <w:marRight w:val="0"/>
      <w:marTop w:val="0"/>
      <w:marBottom w:val="0"/>
      <w:divBdr>
        <w:top w:val="none" w:sz="0" w:space="0" w:color="auto"/>
        <w:left w:val="none" w:sz="0" w:space="0" w:color="auto"/>
        <w:bottom w:val="none" w:sz="0" w:space="0" w:color="auto"/>
        <w:right w:val="none" w:sz="0" w:space="0" w:color="auto"/>
      </w:divBdr>
    </w:div>
    <w:div w:id="773129355">
      <w:bodyDiv w:val="1"/>
      <w:marLeft w:val="0"/>
      <w:marRight w:val="0"/>
      <w:marTop w:val="0"/>
      <w:marBottom w:val="0"/>
      <w:divBdr>
        <w:top w:val="none" w:sz="0" w:space="0" w:color="auto"/>
        <w:left w:val="none" w:sz="0" w:space="0" w:color="auto"/>
        <w:bottom w:val="none" w:sz="0" w:space="0" w:color="auto"/>
        <w:right w:val="none" w:sz="0" w:space="0" w:color="auto"/>
      </w:divBdr>
    </w:div>
    <w:div w:id="773137301">
      <w:bodyDiv w:val="1"/>
      <w:marLeft w:val="0"/>
      <w:marRight w:val="0"/>
      <w:marTop w:val="0"/>
      <w:marBottom w:val="0"/>
      <w:divBdr>
        <w:top w:val="none" w:sz="0" w:space="0" w:color="auto"/>
        <w:left w:val="none" w:sz="0" w:space="0" w:color="auto"/>
        <w:bottom w:val="none" w:sz="0" w:space="0" w:color="auto"/>
        <w:right w:val="none" w:sz="0" w:space="0" w:color="auto"/>
      </w:divBdr>
    </w:div>
    <w:div w:id="773211877">
      <w:bodyDiv w:val="1"/>
      <w:marLeft w:val="0"/>
      <w:marRight w:val="0"/>
      <w:marTop w:val="0"/>
      <w:marBottom w:val="0"/>
      <w:divBdr>
        <w:top w:val="none" w:sz="0" w:space="0" w:color="auto"/>
        <w:left w:val="none" w:sz="0" w:space="0" w:color="auto"/>
        <w:bottom w:val="none" w:sz="0" w:space="0" w:color="auto"/>
        <w:right w:val="none" w:sz="0" w:space="0" w:color="auto"/>
      </w:divBdr>
    </w:div>
    <w:div w:id="773287190">
      <w:bodyDiv w:val="1"/>
      <w:marLeft w:val="0"/>
      <w:marRight w:val="0"/>
      <w:marTop w:val="0"/>
      <w:marBottom w:val="0"/>
      <w:divBdr>
        <w:top w:val="none" w:sz="0" w:space="0" w:color="auto"/>
        <w:left w:val="none" w:sz="0" w:space="0" w:color="auto"/>
        <w:bottom w:val="none" w:sz="0" w:space="0" w:color="auto"/>
        <w:right w:val="none" w:sz="0" w:space="0" w:color="auto"/>
      </w:divBdr>
    </w:div>
    <w:div w:id="773325296">
      <w:bodyDiv w:val="1"/>
      <w:marLeft w:val="0"/>
      <w:marRight w:val="0"/>
      <w:marTop w:val="0"/>
      <w:marBottom w:val="0"/>
      <w:divBdr>
        <w:top w:val="none" w:sz="0" w:space="0" w:color="auto"/>
        <w:left w:val="none" w:sz="0" w:space="0" w:color="auto"/>
        <w:bottom w:val="none" w:sz="0" w:space="0" w:color="auto"/>
        <w:right w:val="none" w:sz="0" w:space="0" w:color="auto"/>
      </w:divBdr>
    </w:div>
    <w:div w:id="773404517">
      <w:bodyDiv w:val="1"/>
      <w:marLeft w:val="0"/>
      <w:marRight w:val="0"/>
      <w:marTop w:val="0"/>
      <w:marBottom w:val="0"/>
      <w:divBdr>
        <w:top w:val="none" w:sz="0" w:space="0" w:color="auto"/>
        <w:left w:val="none" w:sz="0" w:space="0" w:color="auto"/>
        <w:bottom w:val="none" w:sz="0" w:space="0" w:color="auto"/>
        <w:right w:val="none" w:sz="0" w:space="0" w:color="auto"/>
      </w:divBdr>
    </w:div>
    <w:div w:id="773482891">
      <w:bodyDiv w:val="1"/>
      <w:marLeft w:val="0"/>
      <w:marRight w:val="0"/>
      <w:marTop w:val="0"/>
      <w:marBottom w:val="0"/>
      <w:divBdr>
        <w:top w:val="none" w:sz="0" w:space="0" w:color="auto"/>
        <w:left w:val="none" w:sz="0" w:space="0" w:color="auto"/>
        <w:bottom w:val="none" w:sz="0" w:space="0" w:color="auto"/>
        <w:right w:val="none" w:sz="0" w:space="0" w:color="auto"/>
      </w:divBdr>
    </w:div>
    <w:div w:id="773745538">
      <w:bodyDiv w:val="1"/>
      <w:marLeft w:val="0"/>
      <w:marRight w:val="0"/>
      <w:marTop w:val="0"/>
      <w:marBottom w:val="0"/>
      <w:divBdr>
        <w:top w:val="none" w:sz="0" w:space="0" w:color="auto"/>
        <w:left w:val="none" w:sz="0" w:space="0" w:color="auto"/>
        <w:bottom w:val="none" w:sz="0" w:space="0" w:color="auto"/>
        <w:right w:val="none" w:sz="0" w:space="0" w:color="auto"/>
      </w:divBdr>
    </w:div>
    <w:div w:id="773747536">
      <w:bodyDiv w:val="1"/>
      <w:marLeft w:val="0"/>
      <w:marRight w:val="0"/>
      <w:marTop w:val="0"/>
      <w:marBottom w:val="0"/>
      <w:divBdr>
        <w:top w:val="none" w:sz="0" w:space="0" w:color="auto"/>
        <w:left w:val="none" w:sz="0" w:space="0" w:color="auto"/>
        <w:bottom w:val="none" w:sz="0" w:space="0" w:color="auto"/>
        <w:right w:val="none" w:sz="0" w:space="0" w:color="auto"/>
      </w:divBdr>
    </w:div>
    <w:div w:id="773749679">
      <w:bodyDiv w:val="1"/>
      <w:marLeft w:val="0"/>
      <w:marRight w:val="0"/>
      <w:marTop w:val="0"/>
      <w:marBottom w:val="0"/>
      <w:divBdr>
        <w:top w:val="none" w:sz="0" w:space="0" w:color="auto"/>
        <w:left w:val="none" w:sz="0" w:space="0" w:color="auto"/>
        <w:bottom w:val="none" w:sz="0" w:space="0" w:color="auto"/>
        <w:right w:val="none" w:sz="0" w:space="0" w:color="auto"/>
      </w:divBdr>
    </w:div>
    <w:div w:id="773787277">
      <w:bodyDiv w:val="1"/>
      <w:marLeft w:val="0"/>
      <w:marRight w:val="0"/>
      <w:marTop w:val="0"/>
      <w:marBottom w:val="0"/>
      <w:divBdr>
        <w:top w:val="none" w:sz="0" w:space="0" w:color="auto"/>
        <w:left w:val="none" w:sz="0" w:space="0" w:color="auto"/>
        <w:bottom w:val="none" w:sz="0" w:space="0" w:color="auto"/>
        <w:right w:val="none" w:sz="0" w:space="0" w:color="auto"/>
      </w:divBdr>
    </w:div>
    <w:div w:id="773984055">
      <w:bodyDiv w:val="1"/>
      <w:marLeft w:val="0"/>
      <w:marRight w:val="0"/>
      <w:marTop w:val="0"/>
      <w:marBottom w:val="0"/>
      <w:divBdr>
        <w:top w:val="none" w:sz="0" w:space="0" w:color="auto"/>
        <w:left w:val="none" w:sz="0" w:space="0" w:color="auto"/>
        <w:bottom w:val="none" w:sz="0" w:space="0" w:color="auto"/>
        <w:right w:val="none" w:sz="0" w:space="0" w:color="auto"/>
      </w:divBdr>
    </w:div>
    <w:div w:id="774062398">
      <w:bodyDiv w:val="1"/>
      <w:marLeft w:val="0"/>
      <w:marRight w:val="0"/>
      <w:marTop w:val="0"/>
      <w:marBottom w:val="0"/>
      <w:divBdr>
        <w:top w:val="none" w:sz="0" w:space="0" w:color="auto"/>
        <w:left w:val="none" w:sz="0" w:space="0" w:color="auto"/>
        <w:bottom w:val="none" w:sz="0" w:space="0" w:color="auto"/>
        <w:right w:val="none" w:sz="0" w:space="0" w:color="auto"/>
      </w:divBdr>
    </w:div>
    <w:div w:id="774137021">
      <w:bodyDiv w:val="1"/>
      <w:marLeft w:val="0"/>
      <w:marRight w:val="0"/>
      <w:marTop w:val="0"/>
      <w:marBottom w:val="0"/>
      <w:divBdr>
        <w:top w:val="none" w:sz="0" w:space="0" w:color="auto"/>
        <w:left w:val="none" w:sz="0" w:space="0" w:color="auto"/>
        <w:bottom w:val="none" w:sz="0" w:space="0" w:color="auto"/>
        <w:right w:val="none" w:sz="0" w:space="0" w:color="auto"/>
      </w:divBdr>
    </w:div>
    <w:div w:id="774208975">
      <w:bodyDiv w:val="1"/>
      <w:marLeft w:val="0"/>
      <w:marRight w:val="0"/>
      <w:marTop w:val="0"/>
      <w:marBottom w:val="0"/>
      <w:divBdr>
        <w:top w:val="none" w:sz="0" w:space="0" w:color="auto"/>
        <w:left w:val="none" w:sz="0" w:space="0" w:color="auto"/>
        <w:bottom w:val="none" w:sz="0" w:space="0" w:color="auto"/>
        <w:right w:val="none" w:sz="0" w:space="0" w:color="auto"/>
      </w:divBdr>
    </w:div>
    <w:div w:id="774249061">
      <w:bodyDiv w:val="1"/>
      <w:marLeft w:val="0"/>
      <w:marRight w:val="0"/>
      <w:marTop w:val="0"/>
      <w:marBottom w:val="0"/>
      <w:divBdr>
        <w:top w:val="none" w:sz="0" w:space="0" w:color="auto"/>
        <w:left w:val="none" w:sz="0" w:space="0" w:color="auto"/>
        <w:bottom w:val="none" w:sz="0" w:space="0" w:color="auto"/>
        <w:right w:val="none" w:sz="0" w:space="0" w:color="auto"/>
      </w:divBdr>
    </w:div>
    <w:div w:id="774251727">
      <w:bodyDiv w:val="1"/>
      <w:marLeft w:val="0"/>
      <w:marRight w:val="0"/>
      <w:marTop w:val="0"/>
      <w:marBottom w:val="0"/>
      <w:divBdr>
        <w:top w:val="none" w:sz="0" w:space="0" w:color="auto"/>
        <w:left w:val="none" w:sz="0" w:space="0" w:color="auto"/>
        <w:bottom w:val="none" w:sz="0" w:space="0" w:color="auto"/>
        <w:right w:val="none" w:sz="0" w:space="0" w:color="auto"/>
      </w:divBdr>
    </w:div>
    <w:div w:id="774445279">
      <w:bodyDiv w:val="1"/>
      <w:marLeft w:val="0"/>
      <w:marRight w:val="0"/>
      <w:marTop w:val="0"/>
      <w:marBottom w:val="0"/>
      <w:divBdr>
        <w:top w:val="none" w:sz="0" w:space="0" w:color="auto"/>
        <w:left w:val="none" w:sz="0" w:space="0" w:color="auto"/>
        <w:bottom w:val="none" w:sz="0" w:space="0" w:color="auto"/>
        <w:right w:val="none" w:sz="0" w:space="0" w:color="auto"/>
      </w:divBdr>
    </w:div>
    <w:div w:id="774517918">
      <w:bodyDiv w:val="1"/>
      <w:marLeft w:val="0"/>
      <w:marRight w:val="0"/>
      <w:marTop w:val="0"/>
      <w:marBottom w:val="0"/>
      <w:divBdr>
        <w:top w:val="none" w:sz="0" w:space="0" w:color="auto"/>
        <w:left w:val="none" w:sz="0" w:space="0" w:color="auto"/>
        <w:bottom w:val="none" w:sz="0" w:space="0" w:color="auto"/>
        <w:right w:val="none" w:sz="0" w:space="0" w:color="auto"/>
      </w:divBdr>
    </w:div>
    <w:div w:id="774641491">
      <w:bodyDiv w:val="1"/>
      <w:marLeft w:val="0"/>
      <w:marRight w:val="0"/>
      <w:marTop w:val="0"/>
      <w:marBottom w:val="0"/>
      <w:divBdr>
        <w:top w:val="none" w:sz="0" w:space="0" w:color="auto"/>
        <w:left w:val="none" w:sz="0" w:space="0" w:color="auto"/>
        <w:bottom w:val="none" w:sz="0" w:space="0" w:color="auto"/>
        <w:right w:val="none" w:sz="0" w:space="0" w:color="auto"/>
      </w:divBdr>
    </w:div>
    <w:div w:id="774986651">
      <w:bodyDiv w:val="1"/>
      <w:marLeft w:val="0"/>
      <w:marRight w:val="0"/>
      <w:marTop w:val="0"/>
      <w:marBottom w:val="0"/>
      <w:divBdr>
        <w:top w:val="none" w:sz="0" w:space="0" w:color="auto"/>
        <w:left w:val="none" w:sz="0" w:space="0" w:color="auto"/>
        <w:bottom w:val="none" w:sz="0" w:space="0" w:color="auto"/>
        <w:right w:val="none" w:sz="0" w:space="0" w:color="auto"/>
      </w:divBdr>
    </w:div>
    <w:div w:id="775368476">
      <w:bodyDiv w:val="1"/>
      <w:marLeft w:val="0"/>
      <w:marRight w:val="0"/>
      <w:marTop w:val="0"/>
      <w:marBottom w:val="0"/>
      <w:divBdr>
        <w:top w:val="none" w:sz="0" w:space="0" w:color="auto"/>
        <w:left w:val="none" w:sz="0" w:space="0" w:color="auto"/>
        <w:bottom w:val="none" w:sz="0" w:space="0" w:color="auto"/>
        <w:right w:val="none" w:sz="0" w:space="0" w:color="auto"/>
      </w:divBdr>
    </w:div>
    <w:div w:id="775368886">
      <w:bodyDiv w:val="1"/>
      <w:marLeft w:val="0"/>
      <w:marRight w:val="0"/>
      <w:marTop w:val="0"/>
      <w:marBottom w:val="0"/>
      <w:divBdr>
        <w:top w:val="none" w:sz="0" w:space="0" w:color="auto"/>
        <w:left w:val="none" w:sz="0" w:space="0" w:color="auto"/>
        <w:bottom w:val="none" w:sz="0" w:space="0" w:color="auto"/>
        <w:right w:val="none" w:sz="0" w:space="0" w:color="auto"/>
      </w:divBdr>
    </w:div>
    <w:div w:id="775487772">
      <w:bodyDiv w:val="1"/>
      <w:marLeft w:val="0"/>
      <w:marRight w:val="0"/>
      <w:marTop w:val="0"/>
      <w:marBottom w:val="0"/>
      <w:divBdr>
        <w:top w:val="none" w:sz="0" w:space="0" w:color="auto"/>
        <w:left w:val="none" w:sz="0" w:space="0" w:color="auto"/>
        <w:bottom w:val="none" w:sz="0" w:space="0" w:color="auto"/>
        <w:right w:val="none" w:sz="0" w:space="0" w:color="auto"/>
      </w:divBdr>
    </w:div>
    <w:div w:id="776292710">
      <w:bodyDiv w:val="1"/>
      <w:marLeft w:val="0"/>
      <w:marRight w:val="0"/>
      <w:marTop w:val="0"/>
      <w:marBottom w:val="0"/>
      <w:divBdr>
        <w:top w:val="none" w:sz="0" w:space="0" w:color="auto"/>
        <w:left w:val="none" w:sz="0" w:space="0" w:color="auto"/>
        <w:bottom w:val="none" w:sz="0" w:space="0" w:color="auto"/>
        <w:right w:val="none" w:sz="0" w:space="0" w:color="auto"/>
      </w:divBdr>
    </w:div>
    <w:div w:id="776370990">
      <w:bodyDiv w:val="1"/>
      <w:marLeft w:val="0"/>
      <w:marRight w:val="0"/>
      <w:marTop w:val="0"/>
      <w:marBottom w:val="0"/>
      <w:divBdr>
        <w:top w:val="none" w:sz="0" w:space="0" w:color="auto"/>
        <w:left w:val="none" w:sz="0" w:space="0" w:color="auto"/>
        <w:bottom w:val="none" w:sz="0" w:space="0" w:color="auto"/>
        <w:right w:val="none" w:sz="0" w:space="0" w:color="auto"/>
      </w:divBdr>
    </w:div>
    <w:div w:id="776557261">
      <w:bodyDiv w:val="1"/>
      <w:marLeft w:val="0"/>
      <w:marRight w:val="0"/>
      <w:marTop w:val="0"/>
      <w:marBottom w:val="0"/>
      <w:divBdr>
        <w:top w:val="none" w:sz="0" w:space="0" w:color="auto"/>
        <w:left w:val="none" w:sz="0" w:space="0" w:color="auto"/>
        <w:bottom w:val="none" w:sz="0" w:space="0" w:color="auto"/>
        <w:right w:val="none" w:sz="0" w:space="0" w:color="auto"/>
      </w:divBdr>
    </w:div>
    <w:div w:id="776633626">
      <w:bodyDiv w:val="1"/>
      <w:marLeft w:val="0"/>
      <w:marRight w:val="0"/>
      <w:marTop w:val="0"/>
      <w:marBottom w:val="0"/>
      <w:divBdr>
        <w:top w:val="none" w:sz="0" w:space="0" w:color="auto"/>
        <w:left w:val="none" w:sz="0" w:space="0" w:color="auto"/>
        <w:bottom w:val="none" w:sz="0" w:space="0" w:color="auto"/>
        <w:right w:val="none" w:sz="0" w:space="0" w:color="auto"/>
      </w:divBdr>
    </w:div>
    <w:div w:id="776676152">
      <w:bodyDiv w:val="1"/>
      <w:marLeft w:val="0"/>
      <w:marRight w:val="0"/>
      <w:marTop w:val="0"/>
      <w:marBottom w:val="0"/>
      <w:divBdr>
        <w:top w:val="none" w:sz="0" w:space="0" w:color="auto"/>
        <w:left w:val="none" w:sz="0" w:space="0" w:color="auto"/>
        <w:bottom w:val="none" w:sz="0" w:space="0" w:color="auto"/>
        <w:right w:val="none" w:sz="0" w:space="0" w:color="auto"/>
      </w:divBdr>
    </w:div>
    <w:div w:id="776754545">
      <w:bodyDiv w:val="1"/>
      <w:marLeft w:val="0"/>
      <w:marRight w:val="0"/>
      <w:marTop w:val="0"/>
      <w:marBottom w:val="0"/>
      <w:divBdr>
        <w:top w:val="none" w:sz="0" w:space="0" w:color="auto"/>
        <w:left w:val="none" w:sz="0" w:space="0" w:color="auto"/>
        <w:bottom w:val="none" w:sz="0" w:space="0" w:color="auto"/>
        <w:right w:val="none" w:sz="0" w:space="0" w:color="auto"/>
      </w:divBdr>
    </w:div>
    <w:div w:id="776828430">
      <w:bodyDiv w:val="1"/>
      <w:marLeft w:val="0"/>
      <w:marRight w:val="0"/>
      <w:marTop w:val="0"/>
      <w:marBottom w:val="0"/>
      <w:divBdr>
        <w:top w:val="none" w:sz="0" w:space="0" w:color="auto"/>
        <w:left w:val="none" w:sz="0" w:space="0" w:color="auto"/>
        <w:bottom w:val="none" w:sz="0" w:space="0" w:color="auto"/>
        <w:right w:val="none" w:sz="0" w:space="0" w:color="auto"/>
      </w:divBdr>
    </w:div>
    <w:div w:id="776946287">
      <w:bodyDiv w:val="1"/>
      <w:marLeft w:val="0"/>
      <w:marRight w:val="0"/>
      <w:marTop w:val="0"/>
      <w:marBottom w:val="0"/>
      <w:divBdr>
        <w:top w:val="none" w:sz="0" w:space="0" w:color="auto"/>
        <w:left w:val="none" w:sz="0" w:space="0" w:color="auto"/>
        <w:bottom w:val="none" w:sz="0" w:space="0" w:color="auto"/>
        <w:right w:val="none" w:sz="0" w:space="0" w:color="auto"/>
      </w:divBdr>
    </w:div>
    <w:div w:id="777020478">
      <w:bodyDiv w:val="1"/>
      <w:marLeft w:val="0"/>
      <w:marRight w:val="0"/>
      <w:marTop w:val="0"/>
      <w:marBottom w:val="0"/>
      <w:divBdr>
        <w:top w:val="none" w:sz="0" w:space="0" w:color="auto"/>
        <w:left w:val="none" w:sz="0" w:space="0" w:color="auto"/>
        <w:bottom w:val="none" w:sz="0" w:space="0" w:color="auto"/>
        <w:right w:val="none" w:sz="0" w:space="0" w:color="auto"/>
      </w:divBdr>
    </w:div>
    <w:div w:id="777064899">
      <w:bodyDiv w:val="1"/>
      <w:marLeft w:val="0"/>
      <w:marRight w:val="0"/>
      <w:marTop w:val="0"/>
      <w:marBottom w:val="0"/>
      <w:divBdr>
        <w:top w:val="none" w:sz="0" w:space="0" w:color="auto"/>
        <w:left w:val="none" w:sz="0" w:space="0" w:color="auto"/>
        <w:bottom w:val="none" w:sz="0" w:space="0" w:color="auto"/>
        <w:right w:val="none" w:sz="0" w:space="0" w:color="auto"/>
      </w:divBdr>
    </w:div>
    <w:div w:id="777484785">
      <w:bodyDiv w:val="1"/>
      <w:marLeft w:val="0"/>
      <w:marRight w:val="0"/>
      <w:marTop w:val="0"/>
      <w:marBottom w:val="0"/>
      <w:divBdr>
        <w:top w:val="none" w:sz="0" w:space="0" w:color="auto"/>
        <w:left w:val="none" w:sz="0" w:space="0" w:color="auto"/>
        <w:bottom w:val="none" w:sz="0" w:space="0" w:color="auto"/>
        <w:right w:val="none" w:sz="0" w:space="0" w:color="auto"/>
      </w:divBdr>
    </w:div>
    <w:div w:id="777531445">
      <w:bodyDiv w:val="1"/>
      <w:marLeft w:val="0"/>
      <w:marRight w:val="0"/>
      <w:marTop w:val="0"/>
      <w:marBottom w:val="0"/>
      <w:divBdr>
        <w:top w:val="none" w:sz="0" w:space="0" w:color="auto"/>
        <w:left w:val="none" w:sz="0" w:space="0" w:color="auto"/>
        <w:bottom w:val="none" w:sz="0" w:space="0" w:color="auto"/>
        <w:right w:val="none" w:sz="0" w:space="0" w:color="auto"/>
      </w:divBdr>
    </w:div>
    <w:div w:id="777604152">
      <w:bodyDiv w:val="1"/>
      <w:marLeft w:val="0"/>
      <w:marRight w:val="0"/>
      <w:marTop w:val="0"/>
      <w:marBottom w:val="0"/>
      <w:divBdr>
        <w:top w:val="none" w:sz="0" w:space="0" w:color="auto"/>
        <w:left w:val="none" w:sz="0" w:space="0" w:color="auto"/>
        <w:bottom w:val="none" w:sz="0" w:space="0" w:color="auto"/>
        <w:right w:val="none" w:sz="0" w:space="0" w:color="auto"/>
      </w:divBdr>
    </w:div>
    <w:div w:id="777716844">
      <w:bodyDiv w:val="1"/>
      <w:marLeft w:val="0"/>
      <w:marRight w:val="0"/>
      <w:marTop w:val="0"/>
      <w:marBottom w:val="0"/>
      <w:divBdr>
        <w:top w:val="none" w:sz="0" w:space="0" w:color="auto"/>
        <w:left w:val="none" w:sz="0" w:space="0" w:color="auto"/>
        <w:bottom w:val="none" w:sz="0" w:space="0" w:color="auto"/>
        <w:right w:val="none" w:sz="0" w:space="0" w:color="auto"/>
      </w:divBdr>
    </w:div>
    <w:div w:id="777913796">
      <w:bodyDiv w:val="1"/>
      <w:marLeft w:val="0"/>
      <w:marRight w:val="0"/>
      <w:marTop w:val="0"/>
      <w:marBottom w:val="0"/>
      <w:divBdr>
        <w:top w:val="none" w:sz="0" w:space="0" w:color="auto"/>
        <w:left w:val="none" w:sz="0" w:space="0" w:color="auto"/>
        <w:bottom w:val="none" w:sz="0" w:space="0" w:color="auto"/>
        <w:right w:val="none" w:sz="0" w:space="0" w:color="auto"/>
      </w:divBdr>
    </w:div>
    <w:div w:id="777919278">
      <w:bodyDiv w:val="1"/>
      <w:marLeft w:val="0"/>
      <w:marRight w:val="0"/>
      <w:marTop w:val="0"/>
      <w:marBottom w:val="0"/>
      <w:divBdr>
        <w:top w:val="none" w:sz="0" w:space="0" w:color="auto"/>
        <w:left w:val="none" w:sz="0" w:space="0" w:color="auto"/>
        <w:bottom w:val="none" w:sz="0" w:space="0" w:color="auto"/>
        <w:right w:val="none" w:sz="0" w:space="0" w:color="auto"/>
      </w:divBdr>
    </w:div>
    <w:div w:id="778063877">
      <w:bodyDiv w:val="1"/>
      <w:marLeft w:val="0"/>
      <w:marRight w:val="0"/>
      <w:marTop w:val="0"/>
      <w:marBottom w:val="0"/>
      <w:divBdr>
        <w:top w:val="none" w:sz="0" w:space="0" w:color="auto"/>
        <w:left w:val="none" w:sz="0" w:space="0" w:color="auto"/>
        <w:bottom w:val="none" w:sz="0" w:space="0" w:color="auto"/>
        <w:right w:val="none" w:sz="0" w:space="0" w:color="auto"/>
      </w:divBdr>
    </w:div>
    <w:div w:id="778141565">
      <w:bodyDiv w:val="1"/>
      <w:marLeft w:val="0"/>
      <w:marRight w:val="0"/>
      <w:marTop w:val="0"/>
      <w:marBottom w:val="0"/>
      <w:divBdr>
        <w:top w:val="none" w:sz="0" w:space="0" w:color="auto"/>
        <w:left w:val="none" w:sz="0" w:space="0" w:color="auto"/>
        <w:bottom w:val="none" w:sz="0" w:space="0" w:color="auto"/>
        <w:right w:val="none" w:sz="0" w:space="0" w:color="auto"/>
      </w:divBdr>
    </w:div>
    <w:div w:id="778525396">
      <w:bodyDiv w:val="1"/>
      <w:marLeft w:val="0"/>
      <w:marRight w:val="0"/>
      <w:marTop w:val="0"/>
      <w:marBottom w:val="0"/>
      <w:divBdr>
        <w:top w:val="none" w:sz="0" w:space="0" w:color="auto"/>
        <w:left w:val="none" w:sz="0" w:space="0" w:color="auto"/>
        <w:bottom w:val="none" w:sz="0" w:space="0" w:color="auto"/>
        <w:right w:val="none" w:sz="0" w:space="0" w:color="auto"/>
      </w:divBdr>
    </w:div>
    <w:div w:id="779034076">
      <w:bodyDiv w:val="1"/>
      <w:marLeft w:val="0"/>
      <w:marRight w:val="0"/>
      <w:marTop w:val="0"/>
      <w:marBottom w:val="0"/>
      <w:divBdr>
        <w:top w:val="none" w:sz="0" w:space="0" w:color="auto"/>
        <w:left w:val="none" w:sz="0" w:space="0" w:color="auto"/>
        <w:bottom w:val="none" w:sz="0" w:space="0" w:color="auto"/>
        <w:right w:val="none" w:sz="0" w:space="0" w:color="auto"/>
      </w:divBdr>
    </w:div>
    <w:div w:id="779036036">
      <w:bodyDiv w:val="1"/>
      <w:marLeft w:val="0"/>
      <w:marRight w:val="0"/>
      <w:marTop w:val="0"/>
      <w:marBottom w:val="0"/>
      <w:divBdr>
        <w:top w:val="none" w:sz="0" w:space="0" w:color="auto"/>
        <w:left w:val="none" w:sz="0" w:space="0" w:color="auto"/>
        <w:bottom w:val="none" w:sz="0" w:space="0" w:color="auto"/>
        <w:right w:val="none" w:sz="0" w:space="0" w:color="auto"/>
      </w:divBdr>
    </w:div>
    <w:div w:id="779036116">
      <w:bodyDiv w:val="1"/>
      <w:marLeft w:val="0"/>
      <w:marRight w:val="0"/>
      <w:marTop w:val="0"/>
      <w:marBottom w:val="0"/>
      <w:divBdr>
        <w:top w:val="none" w:sz="0" w:space="0" w:color="auto"/>
        <w:left w:val="none" w:sz="0" w:space="0" w:color="auto"/>
        <w:bottom w:val="none" w:sz="0" w:space="0" w:color="auto"/>
        <w:right w:val="none" w:sz="0" w:space="0" w:color="auto"/>
      </w:divBdr>
    </w:div>
    <w:div w:id="779301051">
      <w:bodyDiv w:val="1"/>
      <w:marLeft w:val="0"/>
      <w:marRight w:val="0"/>
      <w:marTop w:val="0"/>
      <w:marBottom w:val="0"/>
      <w:divBdr>
        <w:top w:val="none" w:sz="0" w:space="0" w:color="auto"/>
        <w:left w:val="none" w:sz="0" w:space="0" w:color="auto"/>
        <w:bottom w:val="none" w:sz="0" w:space="0" w:color="auto"/>
        <w:right w:val="none" w:sz="0" w:space="0" w:color="auto"/>
      </w:divBdr>
    </w:div>
    <w:div w:id="779304418">
      <w:bodyDiv w:val="1"/>
      <w:marLeft w:val="0"/>
      <w:marRight w:val="0"/>
      <w:marTop w:val="0"/>
      <w:marBottom w:val="0"/>
      <w:divBdr>
        <w:top w:val="none" w:sz="0" w:space="0" w:color="auto"/>
        <w:left w:val="none" w:sz="0" w:space="0" w:color="auto"/>
        <w:bottom w:val="none" w:sz="0" w:space="0" w:color="auto"/>
        <w:right w:val="none" w:sz="0" w:space="0" w:color="auto"/>
      </w:divBdr>
    </w:div>
    <w:div w:id="779451333">
      <w:bodyDiv w:val="1"/>
      <w:marLeft w:val="0"/>
      <w:marRight w:val="0"/>
      <w:marTop w:val="0"/>
      <w:marBottom w:val="0"/>
      <w:divBdr>
        <w:top w:val="none" w:sz="0" w:space="0" w:color="auto"/>
        <w:left w:val="none" w:sz="0" w:space="0" w:color="auto"/>
        <w:bottom w:val="none" w:sz="0" w:space="0" w:color="auto"/>
        <w:right w:val="none" w:sz="0" w:space="0" w:color="auto"/>
      </w:divBdr>
    </w:div>
    <w:div w:id="779452207">
      <w:bodyDiv w:val="1"/>
      <w:marLeft w:val="0"/>
      <w:marRight w:val="0"/>
      <w:marTop w:val="0"/>
      <w:marBottom w:val="0"/>
      <w:divBdr>
        <w:top w:val="none" w:sz="0" w:space="0" w:color="auto"/>
        <w:left w:val="none" w:sz="0" w:space="0" w:color="auto"/>
        <w:bottom w:val="none" w:sz="0" w:space="0" w:color="auto"/>
        <w:right w:val="none" w:sz="0" w:space="0" w:color="auto"/>
      </w:divBdr>
    </w:div>
    <w:div w:id="779494668">
      <w:bodyDiv w:val="1"/>
      <w:marLeft w:val="0"/>
      <w:marRight w:val="0"/>
      <w:marTop w:val="0"/>
      <w:marBottom w:val="0"/>
      <w:divBdr>
        <w:top w:val="none" w:sz="0" w:space="0" w:color="auto"/>
        <w:left w:val="none" w:sz="0" w:space="0" w:color="auto"/>
        <w:bottom w:val="none" w:sz="0" w:space="0" w:color="auto"/>
        <w:right w:val="none" w:sz="0" w:space="0" w:color="auto"/>
      </w:divBdr>
    </w:div>
    <w:div w:id="779690704">
      <w:bodyDiv w:val="1"/>
      <w:marLeft w:val="0"/>
      <w:marRight w:val="0"/>
      <w:marTop w:val="0"/>
      <w:marBottom w:val="0"/>
      <w:divBdr>
        <w:top w:val="none" w:sz="0" w:space="0" w:color="auto"/>
        <w:left w:val="none" w:sz="0" w:space="0" w:color="auto"/>
        <w:bottom w:val="none" w:sz="0" w:space="0" w:color="auto"/>
        <w:right w:val="none" w:sz="0" w:space="0" w:color="auto"/>
      </w:divBdr>
    </w:div>
    <w:div w:id="779757995">
      <w:bodyDiv w:val="1"/>
      <w:marLeft w:val="0"/>
      <w:marRight w:val="0"/>
      <w:marTop w:val="0"/>
      <w:marBottom w:val="0"/>
      <w:divBdr>
        <w:top w:val="none" w:sz="0" w:space="0" w:color="auto"/>
        <w:left w:val="none" w:sz="0" w:space="0" w:color="auto"/>
        <w:bottom w:val="none" w:sz="0" w:space="0" w:color="auto"/>
        <w:right w:val="none" w:sz="0" w:space="0" w:color="auto"/>
      </w:divBdr>
    </w:div>
    <w:div w:id="779833983">
      <w:bodyDiv w:val="1"/>
      <w:marLeft w:val="0"/>
      <w:marRight w:val="0"/>
      <w:marTop w:val="0"/>
      <w:marBottom w:val="0"/>
      <w:divBdr>
        <w:top w:val="none" w:sz="0" w:space="0" w:color="auto"/>
        <w:left w:val="none" w:sz="0" w:space="0" w:color="auto"/>
        <w:bottom w:val="none" w:sz="0" w:space="0" w:color="auto"/>
        <w:right w:val="none" w:sz="0" w:space="0" w:color="auto"/>
      </w:divBdr>
    </w:div>
    <w:div w:id="780101491">
      <w:bodyDiv w:val="1"/>
      <w:marLeft w:val="0"/>
      <w:marRight w:val="0"/>
      <w:marTop w:val="0"/>
      <w:marBottom w:val="0"/>
      <w:divBdr>
        <w:top w:val="none" w:sz="0" w:space="0" w:color="auto"/>
        <w:left w:val="none" w:sz="0" w:space="0" w:color="auto"/>
        <w:bottom w:val="none" w:sz="0" w:space="0" w:color="auto"/>
        <w:right w:val="none" w:sz="0" w:space="0" w:color="auto"/>
      </w:divBdr>
    </w:div>
    <w:div w:id="780150789">
      <w:bodyDiv w:val="1"/>
      <w:marLeft w:val="0"/>
      <w:marRight w:val="0"/>
      <w:marTop w:val="0"/>
      <w:marBottom w:val="0"/>
      <w:divBdr>
        <w:top w:val="none" w:sz="0" w:space="0" w:color="auto"/>
        <w:left w:val="none" w:sz="0" w:space="0" w:color="auto"/>
        <w:bottom w:val="none" w:sz="0" w:space="0" w:color="auto"/>
        <w:right w:val="none" w:sz="0" w:space="0" w:color="auto"/>
      </w:divBdr>
    </w:div>
    <w:div w:id="780298836">
      <w:bodyDiv w:val="1"/>
      <w:marLeft w:val="0"/>
      <w:marRight w:val="0"/>
      <w:marTop w:val="0"/>
      <w:marBottom w:val="0"/>
      <w:divBdr>
        <w:top w:val="none" w:sz="0" w:space="0" w:color="auto"/>
        <w:left w:val="none" w:sz="0" w:space="0" w:color="auto"/>
        <w:bottom w:val="none" w:sz="0" w:space="0" w:color="auto"/>
        <w:right w:val="none" w:sz="0" w:space="0" w:color="auto"/>
      </w:divBdr>
    </w:div>
    <w:div w:id="780491453">
      <w:bodyDiv w:val="1"/>
      <w:marLeft w:val="0"/>
      <w:marRight w:val="0"/>
      <w:marTop w:val="0"/>
      <w:marBottom w:val="0"/>
      <w:divBdr>
        <w:top w:val="none" w:sz="0" w:space="0" w:color="auto"/>
        <w:left w:val="none" w:sz="0" w:space="0" w:color="auto"/>
        <w:bottom w:val="none" w:sz="0" w:space="0" w:color="auto"/>
        <w:right w:val="none" w:sz="0" w:space="0" w:color="auto"/>
      </w:divBdr>
    </w:div>
    <w:div w:id="780609402">
      <w:bodyDiv w:val="1"/>
      <w:marLeft w:val="0"/>
      <w:marRight w:val="0"/>
      <w:marTop w:val="0"/>
      <w:marBottom w:val="0"/>
      <w:divBdr>
        <w:top w:val="none" w:sz="0" w:space="0" w:color="auto"/>
        <w:left w:val="none" w:sz="0" w:space="0" w:color="auto"/>
        <w:bottom w:val="none" w:sz="0" w:space="0" w:color="auto"/>
        <w:right w:val="none" w:sz="0" w:space="0" w:color="auto"/>
      </w:divBdr>
    </w:div>
    <w:div w:id="780614781">
      <w:bodyDiv w:val="1"/>
      <w:marLeft w:val="0"/>
      <w:marRight w:val="0"/>
      <w:marTop w:val="0"/>
      <w:marBottom w:val="0"/>
      <w:divBdr>
        <w:top w:val="none" w:sz="0" w:space="0" w:color="auto"/>
        <w:left w:val="none" w:sz="0" w:space="0" w:color="auto"/>
        <w:bottom w:val="none" w:sz="0" w:space="0" w:color="auto"/>
        <w:right w:val="none" w:sz="0" w:space="0" w:color="auto"/>
      </w:divBdr>
    </w:div>
    <w:div w:id="780999312">
      <w:bodyDiv w:val="1"/>
      <w:marLeft w:val="0"/>
      <w:marRight w:val="0"/>
      <w:marTop w:val="0"/>
      <w:marBottom w:val="0"/>
      <w:divBdr>
        <w:top w:val="none" w:sz="0" w:space="0" w:color="auto"/>
        <w:left w:val="none" w:sz="0" w:space="0" w:color="auto"/>
        <w:bottom w:val="none" w:sz="0" w:space="0" w:color="auto"/>
        <w:right w:val="none" w:sz="0" w:space="0" w:color="auto"/>
      </w:divBdr>
    </w:div>
    <w:div w:id="781152135">
      <w:bodyDiv w:val="1"/>
      <w:marLeft w:val="0"/>
      <w:marRight w:val="0"/>
      <w:marTop w:val="0"/>
      <w:marBottom w:val="0"/>
      <w:divBdr>
        <w:top w:val="none" w:sz="0" w:space="0" w:color="auto"/>
        <w:left w:val="none" w:sz="0" w:space="0" w:color="auto"/>
        <w:bottom w:val="none" w:sz="0" w:space="0" w:color="auto"/>
        <w:right w:val="none" w:sz="0" w:space="0" w:color="auto"/>
      </w:divBdr>
    </w:div>
    <w:div w:id="781262617">
      <w:bodyDiv w:val="1"/>
      <w:marLeft w:val="0"/>
      <w:marRight w:val="0"/>
      <w:marTop w:val="0"/>
      <w:marBottom w:val="0"/>
      <w:divBdr>
        <w:top w:val="none" w:sz="0" w:space="0" w:color="auto"/>
        <w:left w:val="none" w:sz="0" w:space="0" w:color="auto"/>
        <w:bottom w:val="none" w:sz="0" w:space="0" w:color="auto"/>
        <w:right w:val="none" w:sz="0" w:space="0" w:color="auto"/>
      </w:divBdr>
    </w:div>
    <w:div w:id="781338184">
      <w:bodyDiv w:val="1"/>
      <w:marLeft w:val="0"/>
      <w:marRight w:val="0"/>
      <w:marTop w:val="0"/>
      <w:marBottom w:val="0"/>
      <w:divBdr>
        <w:top w:val="none" w:sz="0" w:space="0" w:color="auto"/>
        <w:left w:val="none" w:sz="0" w:space="0" w:color="auto"/>
        <w:bottom w:val="none" w:sz="0" w:space="0" w:color="auto"/>
        <w:right w:val="none" w:sz="0" w:space="0" w:color="auto"/>
      </w:divBdr>
    </w:div>
    <w:div w:id="781386595">
      <w:bodyDiv w:val="1"/>
      <w:marLeft w:val="0"/>
      <w:marRight w:val="0"/>
      <w:marTop w:val="0"/>
      <w:marBottom w:val="0"/>
      <w:divBdr>
        <w:top w:val="none" w:sz="0" w:space="0" w:color="auto"/>
        <w:left w:val="none" w:sz="0" w:space="0" w:color="auto"/>
        <w:bottom w:val="none" w:sz="0" w:space="0" w:color="auto"/>
        <w:right w:val="none" w:sz="0" w:space="0" w:color="auto"/>
      </w:divBdr>
    </w:div>
    <w:div w:id="781459148">
      <w:bodyDiv w:val="1"/>
      <w:marLeft w:val="0"/>
      <w:marRight w:val="0"/>
      <w:marTop w:val="0"/>
      <w:marBottom w:val="0"/>
      <w:divBdr>
        <w:top w:val="none" w:sz="0" w:space="0" w:color="auto"/>
        <w:left w:val="none" w:sz="0" w:space="0" w:color="auto"/>
        <w:bottom w:val="none" w:sz="0" w:space="0" w:color="auto"/>
        <w:right w:val="none" w:sz="0" w:space="0" w:color="auto"/>
      </w:divBdr>
    </w:div>
    <w:div w:id="781461521">
      <w:bodyDiv w:val="1"/>
      <w:marLeft w:val="0"/>
      <w:marRight w:val="0"/>
      <w:marTop w:val="0"/>
      <w:marBottom w:val="0"/>
      <w:divBdr>
        <w:top w:val="none" w:sz="0" w:space="0" w:color="auto"/>
        <w:left w:val="none" w:sz="0" w:space="0" w:color="auto"/>
        <w:bottom w:val="none" w:sz="0" w:space="0" w:color="auto"/>
        <w:right w:val="none" w:sz="0" w:space="0" w:color="auto"/>
      </w:divBdr>
    </w:div>
    <w:div w:id="781607934">
      <w:bodyDiv w:val="1"/>
      <w:marLeft w:val="0"/>
      <w:marRight w:val="0"/>
      <w:marTop w:val="0"/>
      <w:marBottom w:val="0"/>
      <w:divBdr>
        <w:top w:val="none" w:sz="0" w:space="0" w:color="auto"/>
        <w:left w:val="none" w:sz="0" w:space="0" w:color="auto"/>
        <w:bottom w:val="none" w:sz="0" w:space="0" w:color="auto"/>
        <w:right w:val="none" w:sz="0" w:space="0" w:color="auto"/>
      </w:divBdr>
    </w:div>
    <w:div w:id="781612454">
      <w:bodyDiv w:val="1"/>
      <w:marLeft w:val="0"/>
      <w:marRight w:val="0"/>
      <w:marTop w:val="0"/>
      <w:marBottom w:val="0"/>
      <w:divBdr>
        <w:top w:val="none" w:sz="0" w:space="0" w:color="auto"/>
        <w:left w:val="none" w:sz="0" w:space="0" w:color="auto"/>
        <w:bottom w:val="none" w:sz="0" w:space="0" w:color="auto"/>
        <w:right w:val="none" w:sz="0" w:space="0" w:color="auto"/>
      </w:divBdr>
    </w:div>
    <w:div w:id="781730818">
      <w:bodyDiv w:val="1"/>
      <w:marLeft w:val="0"/>
      <w:marRight w:val="0"/>
      <w:marTop w:val="0"/>
      <w:marBottom w:val="0"/>
      <w:divBdr>
        <w:top w:val="none" w:sz="0" w:space="0" w:color="auto"/>
        <w:left w:val="none" w:sz="0" w:space="0" w:color="auto"/>
        <w:bottom w:val="none" w:sz="0" w:space="0" w:color="auto"/>
        <w:right w:val="none" w:sz="0" w:space="0" w:color="auto"/>
      </w:divBdr>
    </w:div>
    <w:div w:id="781803637">
      <w:bodyDiv w:val="1"/>
      <w:marLeft w:val="0"/>
      <w:marRight w:val="0"/>
      <w:marTop w:val="0"/>
      <w:marBottom w:val="0"/>
      <w:divBdr>
        <w:top w:val="none" w:sz="0" w:space="0" w:color="auto"/>
        <w:left w:val="none" w:sz="0" w:space="0" w:color="auto"/>
        <w:bottom w:val="none" w:sz="0" w:space="0" w:color="auto"/>
        <w:right w:val="none" w:sz="0" w:space="0" w:color="auto"/>
      </w:divBdr>
    </w:div>
    <w:div w:id="781875134">
      <w:bodyDiv w:val="1"/>
      <w:marLeft w:val="0"/>
      <w:marRight w:val="0"/>
      <w:marTop w:val="0"/>
      <w:marBottom w:val="0"/>
      <w:divBdr>
        <w:top w:val="none" w:sz="0" w:space="0" w:color="auto"/>
        <w:left w:val="none" w:sz="0" w:space="0" w:color="auto"/>
        <w:bottom w:val="none" w:sz="0" w:space="0" w:color="auto"/>
        <w:right w:val="none" w:sz="0" w:space="0" w:color="auto"/>
      </w:divBdr>
    </w:div>
    <w:div w:id="781924956">
      <w:bodyDiv w:val="1"/>
      <w:marLeft w:val="0"/>
      <w:marRight w:val="0"/>
      <w:marTop w:val="0"/>
      <w:marBottom w:val="0"/>
      <w:divBdr>
        <w:top w:val="none" w:sz="0" w:space="0" w:color="auto"/>
        <w:left w:val="none" w:sz="0" w:space="0" w:color="auto"/>
        <w:bottom w:val="none" w:sz="0" w:space="0" w:color="auto"/>
        <w:right w:val="none" w:sz="0" w:space="0" w:color="auto"/>
      </w:divBdr>
    </w:div>
    <w:div w:id="781993538">
      <w:bodyDiv w:val="1"/>
      <w:marLeft w:val="0"/>
      <w:marRight w:val="0"/>
      <w:marTop w:val="0"/>
      <w:marBottom w:val="0"/>
      <w:divBdr>
        <w:top w:val="none" w:sz="0" w:space="0" w:color="auto"/>
        <w:left w:val="none" w:sz="0" w:space="0" w:color="auto"/>
        <w:bottom w:val="none" w:sz="0" w:space="0" w:color="auto"/>
        <w:right w:val="none" w:sz="0" w:space="0" w:color="auto"/>
      </w:divBdr>
    </w:div>
    <w:div w:id="782193398">
      <w:bodyDiv w:val="1"/>
      <w:marLeft w:val="0"/>
      <w:marRight w:val="0"/>
      <w:marTop w:val="0"/>
      <w:marBottom w:val="0"/>
      <w:divBdr>
        <w:top w:val="none" w:sz="0" w:space="0" w:color="auto"/>
        <w:left w:val="none" w:sz="0" w:space="0" w:color="auto"/>
        <w:bottom w:val="none" w:sz="0" w:space="0" w:color="auto"/>
        <w:right w:val="none" w:sz="0" w:space="0" w:color="auto"/>
      </w:divBdr>
    </w:div>
    <w:div w:id="782269389">
      <w:bodyDiv w:val="1"/>
      <w:marLeft w:val="0"/>
      <w:marRight w:val="0"/>
      <w:marTop w:val="0"/>
      <w:marBottom w:val="0"/>
      <w:divBdr>
        <w:top w:val="none" w:sz="0" w:space="0" w:color="auto"/>
        <w:left w:val="none" w:sz="0" w:space="0" w:color="auto"/>
        <w:bottom w:val="none" w:sz="0" w:space="0" w:color="auto"/>
        <w:right w:val="none" w:sz="0" w:space="0" w:color="auto"/>
      </w:divBdr>
    </w:div>
    <w:div w:id="782304104">
      <w:bodyDiv w:val="1"/>
      <w:marLeft w:val="0"/>
      <w:marRight w:val="0"/>
      <w:marTop w:val="0"/>
      <w:marBottom w:val="0"/>
      <w:divBdr>
        <w:top w:val="none" w:sz="0" w:space="0" w:color="auto"/>
        <w:left w:val="none" w:sz="0" w:space="0" w:color="auto"/>
        <w:bottom w:val="none" w:sz="0" w:space="0" w:color="auto"/>
        <w:right w:val="none" w:sz="0" w:space="0" w:color="auto"/>
      </w:divBdr>
    </w:div>
    <w:div w:id="782379348">
      <w:bodyDiv w:val="1"/>
      <w:marLeft w:val="0"/>
      <w:marRight w:val="0"/>
      <w:marTop w:val="0"/>
      <w:marBottom w:val="0"/>
      <w:divBdr>
        <w:top w:val="none" w:sz="0" w:space="0" w:color="auto"/>
        <w:left w:val="none" w:sz="0" w:space="0" w:color="auto"/>
        <w:bottom w:val="none" w:sz="0" w:space="0" w:color="auto"/>
        <w:right w:val="none" w:sz="0" w:space="0" w:color="auto"/>
      </w:divBdr>
    </w:div>
    <w:div w:id="782385114">
      <w:bodyDiv w:val="1"/>
      <w:marLeft w:val="0"/>
      <w:marRight w:val="0"/>
      <w:marTop w:val="0"/>
      <w:marBottom w:val="0"/>
      <w:divBdr>
        <w:top w:val="none" w:sz="0" w:space="0" w:color="auto"/>
        <w:left w:val="none" w:sz="0" w:space="0" w:color="auto"/>
        <w:bottom w:val="none" w:sz="0" w:space="0" w:color="auto"/>
        <w:right w:val="none" w:sz="0" w:space="0" w:color="auto"/>
      </w:divBdr>
    </w:div>
    <w:div w:id="782463066">
      <w:bodyDiv w:val="1"/>
      <w:marLeft w:val="0"/>
      <w:marRight w:val="0"/>
      <w:marTop w:val="0"/>
      <w:marBottom w:val="0"/>
      <w:divBdr>
        <w:top w:val="none" w:sz="0" w:space="0" w:color="auto"/>
        <w:left w:val="none" w:sz="0" w:space="0" w:color="auto"/>
        <w:bottom w:val="none" w:sz="0" w:space="0" w:color="auto"/>
        <w:right w:val="none" w:sz="0" w:space="0" w:color="auto"/>
      </w:divBdr>
    </w:div>
    <w:div w:id="782578589">
      <w:bodyDiv w:val="1"/>
      <w:marLeft w:val="0"/>
      <w:marRight w:val="0"/>
      <w:marTop w:val="0"/>
      <w:marBottom w:val="0"/>
      <w:divBdr>
        <w:top w:val="none" w:sz="0" w:space="0" w:color="auto"/>
        <w:left w:val="none" w:sz="0" w:space="0" w:color="auto"/>
        <w:bottom w:val="none" w:sz="0" w:space="0" w:color="auto"/>
        <w:right w:val="none" w:sz="0" w:space="0" w:color="auto"/>
      </w:divBdr>
    </w:div>
    <w:div w:id="782579749">
      <w:bodyDiv w:val="1"/>
      <w:marLeft w:val="0"/>
      <w:marRight w:val="0"/>
      <w:marTop w:val="0"/>
      <w:marBottom w:val="0"/>
      <w:divBdr>
        <w:top w:val="none" w:sz="0" w:space="0" w:color="auto"/>
        <w:left w:val="none" w:sz="0" w:space="0" w:color="auto"/>
        <w:bottom w:val="none" w:sz="0" w:space="0" w:color="auto"/>
        <w:right w:val="none" w:sz="0" w:space="0" w:color="auto"/>
      </w:divBdr>
    </w:div>
    <w:div w:id="782649559">
      <w:bodyDiv w:val="1"/>
      <w:marLeft w:val="0"/>
      <w:marRight w:val="0"/>
      <w:marTop w:val="0"/>
      <w:marBottom w:val="0"/>
      <w:divBdr>
        <w:top w:val="none" w:sz="0" w:space="0" w:color="auto"/>
        <w:left w:val="none" w:sz="0" w:space="0" w:color="auto"/>
        <w:bottom w:val="none" w:sz="0" w:space="0" w:color="auto"/>
        <w:right w:val="none" w:sz="0" w:space="0" w:color="auto"/>
      </w:divBdr>
    </w:div>
    <w:div w:id="782654533">
      <w:bodyDiv w:val="1"/>
      <w:marLeft w:val="0"/>
      <w:marRight w:val="0"/>
      <w:marTop w:val="0"/>
      <w:marBottom w:val="0"/>
      <w:divBdr>
        <w:top w:val="none" w:sz="0" w:space="0" w:color="auto"/>
        <w:left w:val="none" w:sz="0" w:space="0" w:color="auto"/>
        <w:bottom w:val="none" w:sz="0" w:space="0" w:color="auto"/>
        <w:right w:val="none" w:sz="0" w:space="0" w:color="auto"/>
      </w:divBdr>
    </w:div>
    <w:div w:id="782768356">
      <w:bodyDiv w:val="1"/>
      <w:marLeft w:val="0"/>
      <w:marRight w:val="0"/>
      <w:marTop w:val="0"/>
      <w:marBottom w:val="0"/>
      <w:divBdr>
        <w:top w:val="none" w:sz="0" w:space="0" w:color="auto"/>
        <w:left w:val="none" w:sz="0" w:space="0" w:color="auto"/>
        <w:bottom w:val="none" w:sz="0" w:space="0" w:color="auto"/>
        <w:right w:val="none" w:sz="0" w:space="0" w:color="auto"/>
      </w:divBdr>
    </w:div>
    <w:div w:id="782924461">
      <w:bodyDiv w:val="1"/>
      <w:marLeft w:val="0"/>
      <w:marRight w:val="0"/>
      <w:marTop w:val="0"/>
      <w:marBottom w:val="0"/>
      <w:divBdr>
        <w:top w:val="none" w:sz="0" w:space="0" w:color="auto"/>
        <w:left w:val="none" w:sz="0" w:space="0" w:color="auto"/>
        <w:bottom w:val="none" w:sz="0" w:space="0" w:color="auto"/>
        <w:right w:val="none" w:sz="0" w:space="0" w:color="auto"/>
      </w:divBdr>
    </w:div>
    <w:div w:id="782961071">
      <w:bodyDiv w:val="1"/>
      <w:marLeft w:val="0"/>
      <w:marRight w:val="0"/>
      <w:marTop w:val="0"/>
      <w:marBottom w:val="0"/>
      <w:divBdr>
        <w:top w:val="none" w:sz="0" w:space="0" w:color="auto"/>
        <w:left w:val="none" w:sz="0" w:space="0" w:color="auto"/>
        <w:bottom w:val="none" w:sz="0" w:space="0" w:color="auto"/>
        <w:right w:val="none" w:sz="0" w:space="0" w:color="auto"/>
      </w:divBdr>
    </w:div>
    <w:div w:id="783766339">
      <w:bodyDiv w:val="1"/>
      <w:marLeft w:val="0"/>
      <w:marRight w:val="0"/>
      <w:marTop w:val="0"/>
      <w:marBottom w:val="0"/>
      <w:divBdr>
        <w:top w:val="none" w:sz="0" w:space="0" w:color="auto"/>
        <w:left w:val="none" w:sz="0" w:space="0" w:color="auto"/>
        <w:bottom w:val="none" w:sz="0" w:space="0" w:color="auto"/>
        <w:right w:val="none" w:sz="0" w:space="0" w:color="auto"/>
      </w:divBdr>
    </w:div>
    <w:div w:id="783965361">
      <w:bodyDiv w:val="1"/>
      <w:marLeft w:val="0"/>
      <w:marRight w:val="0"/>
      <w:marTop w:val="0"/>
      <w:marBottom w:val="0"/>
      <w:divBdr>
        <w:top w:val="none" w:sz="0" w:space="0" w:color="auto"/>
        <w:left w:val="none" w:sz="0" w:space="0" w:color="auto"/>
        <w:bottom w:val="none" w:sz="0" w:space="0" w:color="auto"/>
        <w:right w:val="none" w:sz="0" w:space="0" w:color="auto"/>
      </w:divBdr>
    </w:div>
    <w:div w:id="784159273">
      <w:bodyDiv w:val="1"/>
      <w:marLeft w:val="0"/>
      <w:marRight w:val="0"/>
      <w:marTop w:val="0"/>
      <w:marBottom w:val="0"/>
      <w:divBdr>
        <w:top w:val="none" w:sz="0" w:space="0" w:color="auto"/>
        <w:left w:val="none" w:sz="0" w:space="0" w:color="auto"/>
        <w:bottom w:val="none" w:sz="0" w:space="0" w:color="auto"/>
        <w:right w:val="none" w:sz="0" w:space="0" w:color="auto"/>
      </w:divBdr>
    </w:div>
    <w:div w:id="784232020">
      <w:bodyDiv w:val="1"/>
      <w:marLeft w:val="0"/>
      <w:marRight w:val="0"/>
      <w:marTop w:val="0"/>
      <w:marBottom w:val="0"/>
      <w:divBdr>
        <w:top w:val="none" w:sz="0" w:space="0" w:color="auto"/>
        <w:left w:val="none" w:sz="0" w:space="0" w:color="auto"/>
        <w:bottom w:val="none" w:sz="0" w:space="0" w:color="auto"/>
        <w:right w:val="none" w:sz="0" w:space="0" w:color="auto"/>
      </w:divBdr>
    </w:div>
    <w:div w:id="784344303">
      <w:bodyDiv w:val="1"/>
      <w:marLeft w:val="0"/>
      <w:marRight w:val="0"/>
      <w:marTop w:val="0"/>
      <w:marBottom w:val="0"/>
      <w:divBdr>
        <w:top w:val="none" w:sz="0" w:space="0" w:color="auto"/>
        <w:left w:val="none" w:sz="0" w:space="0" w:color="auto"/>
        <w:bottom w:val="none" w:sz="0" w:space="0" w:color="auto"/>
        <w:right w:val="none" w:sz="0" w:space="0" w:color="auto"/>
      </w:divBdr>
    </w:div>
    <w:div w:id="784538123">
      <w:bodyDiv w:val="1"/>
      <w:marLeft w:val="0"/>
      <w:marRight w:val="0"/>
      <w:marTop w:val="0"/>
      <w:marBottom w:val="0"/>
      <w:divBdr>
        <w:top w:val="none" w:sz="0" w:space="0" w:color="auto"/>
        <w:left w:val="none" w:sz="0" w:space="0" w:color="auto"/>
        <w:bottom w:val="none" w:sz="0" w:space="0" w:color="auto"/>
        <w:right w:val="none" w:sz="0" w:space="0" w:color="auto"/>
      </w:divBdr>
    </w:div>
    <w:div w:id="784812672">
      <w:bodyDiv w:val="1"/>
      <w:marLeft w:val="0"/>
      <w:marRight w:val="0"/>
      <w:marTop w:val="0"/>
      <w:marBottom w:val="0"/>
      <w:divBdr>
        <w:top w:val="none" w:sz="0" w:space="0" w:color="auto"/>
        <w:left w:val="none" w:sz="0" w:space="0" w:color="auto"/>
        <w:bottom w:val="none" w:sz="0" w:space="0" w:color="auto"/>
        <w:right w:val="none" w:sz="0" w:space="0" w:color="auto"/>
      </w:divBdr>
    </w:div>
    <w:div w:id="784931300">
      <w:bodyDiv w:val="1"/>
      <w:marLeft w:val="0"/>
      <w:marRight w:val="0"/>
      <w:marTop w:val="0"/>
      <w:marBottom w:val="0"/>
      <w:divBdr>
        <w:top w:val="none" w:sz="0" w:space="0" w:color="auto"/>
        <w:left w:val="none" w:sz="0" w:space="0" w:color="auto"/>
        <w:bottom w:val="none" w:sz="0" w:space="0" w:color="auto"/>
        <w:right w:val="none" w:sz="0" w:space="0" w:color="auto"/>
      </w:divBdr>
    </w:div>
    <w:div w:id="785007014">
      <w:bodyDiv w:val="1"/>
      <w:marLeft w:val="0"/>
      <w:marRight w:val="0"/>
      <w:marTop w:val="0"/>
      <w:marBottom w:val="0"/>
      <w:divBdr>
        <w:top w:val="none" w:sz="0" w:space="0" w:color="auto"/>
        <w:left w:val="none" w:sz="0" w:space="0" w:color="auto"/>
        <w:bottom w:val="none" w:sz="0" w:space="0" w:color="auto"/>
        <w:right w:val="none" w:sz="0" w:space="0" w:color="auto"/>
      </w:divBdr>
    </w:div>
    <w:div w:id="785200054">
      <w:bodyDiv w:val="1"/>
      <w:marLeft w:val="0"/>
      <w:marRight w:val="0"/>
      <w:marTop w:val="0"/>
      <w:marBottom w:val="0"/>
      <w:divBdr>
        <w:top w:val="none" w:sz="0" w:space="0" w:color="auto"/>
        <w:left w:val="none" w:sz="0" w:space="0" w:color="auto"/>
        <w:bottom w:val="none" w:sz="0" w:space="0" w:color="auto"/>
        <w:right w:val="none" w:sz="0" w:space="0" w:color="auto"/>
      </w:divBdr>
    </w:div>
    <w:div w:id="785277032">
      <w:bodyDiv w:val="1"/>
      <w:marLeft w:val="0"/>
      <w:marRight w:val="0"/>
      <w:marTop w:val="0"/>
      <w:marBottom w:val="0"/>
      <w:divBdr>
        <w:top w:val="none" w:sz="0" w:space="0" w:color="auto"/>
        <w:left w:val="none" w:sz="0" w:space="0" w:color="auto"/>
        <w:bottom w:val="none" w:sz="0" w:space="0" w:color="auto"/>
        <w:right w:val="none" w:sz="0" w:space="0" w:color="auto"/>
      </w:divBdr>
    </w:div>
    <w:div w:id="785345793">
      <w:bodyDiv w:val="1"/>
      <w:marLeft w:val="0"/>
      <w:marRight w:val="0"/>
      <w:marTop w:val="0"/>
      <w:marBottom w:val="0"/>
      <w:divBdr>
        <w:top w:val="none" w:sz="0" w:space="0" w:color="auto"/>
        <w:left w:val="none" w:sz="0" w:space="0" w:color="auto"/>
        <w:bottom w:val="none" w:sz="0" w:space="0" w:color="auto"/>
        <w:right w:val="none" w:sz="0" w:space="0" w:color="auto"/>
      </w:divBdr>
    </w:div>
    <w:div w:id="785388356">
      <w:bodyDiv w:val="1"/>
      <w:marLeft w:val="0"/>
      <w:marRight w:val="0"/>
      <w:marTop w:val="0"/>
      <w:marBottom w:val="0"/>
      <w:divBdr>
        <w:top w:val="none" w:sz="0" w:space="0" w:color="auto"/>
        <w:left w:val="none" w:sz="0" w:space="0" w:color="auto"/>
        <w:bottom w:val="none" w:sz="0" w:space="0" w:color="auto"/>
        <w:right w:val="none" w:sz="0" w:space="0" w:color="auto"/>
      </w:divBdr>
    </w:div>
    <w:div w:id="785462712">
      <w:bodyDiv w:val="1"/>
      <w:marLeft w:val="0"/>
      <w:marRight w:val="0"/>
      <w:marTop w:val="0"/>
      <w:marBottom w:val="0"/>
      <w:divBdr>
        <w:top w:val="none" w:sz="0" w:space="0" w:color="auto"/>
        <w:left w:val="none" w:sz="0" w:space="0" w:color="auto"/>
        <w:bottom w:val="none" w:sz="0" w:space="0" w:color="auto"/>
        <w:right w:val="none" w:sz="0" w:space="0" w:color="auto"/>
      </w:divBdr>
    </w:div>
    <w:div w:id="785588570">
      <w:bodyDiv w:val="1"/>
      <w:marLeft w:val="0"/>
      <w:marRight w:val="0"/>
      <w:marTop w:val="0"/>
      <w:marBottom w:val="0"/>
      <w:divBdr>
        <w:top w:val="none" w:sz="0" w:space="0" w:color="auto"/>
        <w:left w:val="none" w:sz="0" w:space="0" w:color="auto"/>
        <w:bottom w:val="none" w:sz="0" w:space="0" w:color="auto"/>
        <w:right w:val="none" w:sz="0" w:space="0" w:color="auto"/>
      </w:divBdr>
    </w:div>
    <w:div w:id="785735494">
      <w:bodyDiv w:val="1"/>
      <w:marLeft w:val="0"/>
      <w:marRight w:val="0"/>
      <w:marTop w:val="0"/>
      <w:marBottom w:val="0"/>
      <w:divBdr>
        <w:top w:val="none" w:sz="0" w:space="0" w:color="auto"/>
        <w:left w:val="none" w:sz="0" w:space="0" w:color="auto"/>
        <w:bottom w:val="none" w:sz="0" w:space="0" w:color="auto"/>
        <w:right w:val="none" w:sz="0" w:space="0" w:color="auto"/>
      </w:divBdr>
    </w:div>
    <w:div w:id="786005266">
      <w:bodyDiv w:val="1"/>
      <w:marLeft w:val="0"/>
      <w:marRight w:val="0"/>
      <w:marTop w:val="0"/>
      <w:marBottom w:val="0"/>
      <w:divBdr>
        <w:top w:val="none" w:sz="0" w:space="0" w:color="auto"/>
        <w:left w:val="none" w:sz="0" w:space="0" w:color="auto"/>
        <w:bottom w:val="none" w:sz="0" w:space="0" w:color="auto"/>
        <w:right w:val="none" w:sz="0" w:space="0" w:color="auto"/>
      </w:divBdr>
    </w:div>
    <w:div w:id="786435403">
      <w:bodyDiv w:val="1"/>
      <w:marLeft w:val="0"/>
      <w:marRight w:val="0"/>
      <w:marTop w:val="0"/>
      <w:marBottom w:val="0"/>
      <w:divBdr>
        <w:top w:val="none" w:sz="0" w:space="0" w:color="auto"/>
        <w:left w:val="none" w:sz="0" w:space="0" w:color="auto"/>
        <w:bottom w:val="none" w:sz="0" w:space="0" w:color="auto"/>
        <w:right w:val="none" w:sz="0" w:space="0" w:color="auto"/>
      </w:divBdr>
    </w:div>
    <w:div w:id="786583477">
      <w:bodyDiv w:val="1"/>
      <w:marLeft w:val="0"/>
      <w:marRight w:val="0"/>
      <w:marTop w:val="0"/>
      <w:marBottom w:val="0"/>
      <w:divBdr>
        <w:top w:val="none" w:sz="0" w:space="0" w:color="auto"/>
        <w:left w:val="none" w:sz="0" w:space="0" w:color="auto"/>
        <w:bottom w:val="none" w:sz="0" w:space="0" w:color="auto"/>
        <w:right w:val="none" w:sz="0" w:space="0" w:color="auto"/>
      </w:divBdr>
    </w:div>
    <w:div w:id="786659025">
      <w:bodyDiv w:val="1"/>
      <w:marLeft w:val="0"/>
      <w:marRight w:val="0"/>
      <w:marTop w:val="0"/>
      <w:marBottom w:val="0"/>
      <w:divBdr>
        <w:top w:val="none" w:sz="0" w:space="0" w:color="auto"/>
        <w:left w:val="none" w:sz="0" w:space="0" w:color="auto"/>
        <w:bottom w:val="none" w:sz="0" w:space="0" w:color="auto"/>
        <w:right w:val="none" w:sz="0" w:space="0" w:color="auto"/>
      </w:divBdr>
    </w:div>
    <w:div w:id="786968869">
      <w:bodyDiv w:val="1"/>
      <w:marLeft w:val="0"/>
      <w:marRight w:val="0"/>
      <w:marTop w:val="0"/>
      <w:marBottom w:val="0"/>
      <w:divBdr>
        <w:top w:val="none" w:sz="0" w:space="0" w:color="auto"/>
        <w:left w:val="none" w:sz="0" w:space="0" w:color="auto"/>
        <w:bottom w:val="none" w:sz="0" w:space="0" w:color="auto"/>
        <w:right w:val="none" w:sz="0" w:space="0" w:color="auto"/>
      </w:divBdr>
    </w:div>
    <w:div w:id="787357548">
      <w:bodyDiv w:val="1"/>
      <w:marLeft w:val="0"/>
      <w:marRight w:val="0"/>
      <w:marTop w:val="0"/>
      <w:marBottom w:val="0"/>
      <w:divBdr>
        <w:top w:val="none" w:sz="0" w:space="0" w:color="auto"/>
        <w:left w:val="none" w:sz="0" w:space="0" w:color="auto"/>
        <w:bottom w:val="none" w:sz="0" w:space="0" w:color="auto"/>
        <w:right w:val="none" w:sz="0" w:space="0" w:color="auto"/>
      </w:divBdr>
    </w:div>
    <w:div w:id="787436068">
      <w:bodyDiv w:val="1"/>
      <w:marLeft w:val="0"/>
      <w:marRight w:val="0"/>
      <w:marTop w:val="0"/>
      <w:marBottom w:val="0"/>
      <w:divBdr>
        <w:top w:val="none" w:sz="0" w:space="0" w:color="auto"/>
        <w:left w:val="none" w:sz="0" w:space="0" w:color="auto"/>
        <w:bottom w:val="none" w:sz="0" w:space="0" w:color="auto"/>
        <w:right w:val="none" w:sz="0" w:space="0" w:color="auto"/>
      </w:divBdr>
    </w:div>
    <w:div w:id="787504552">
      <w:bodyDiv w:val="1"/>
      <w:marLeft w:val="0"/>
      <w:marRight w:val="0"/>
      <w:marTop w:val="0"/>
      <w:marBottom w:val="0"/>
      <w:divBdr>
        <w:top w:val="none" w:sz="0" w:space="0" w:color="auto"/>
        <w:left w:val="none" w:sz="0" w:space="0" w:color="auto"/>
        <w:bottom w:val="none" w:sz="0" w:space="0" w:color="auto"/>
        <w:right w:val="none" w:sz="0" w:space="0" w:color="auto"/>
      </w:divBdr>
    </w:div>
    <w:div w:id="787553821">
      <w:bodyDiv w:val="1"/>
      <w:marLeft w:val="0"/>
      <w:marRight w:val="0"/>
      <w:marTop w:val="0"/>
      <w:marBottom w:val="0"/>
      <w:divBdr>
        <w:top w:val="none" w:sz="0" w:space="0" w:color="auto"/>
        <w:left w:val="none" w:sz="0" w:space="0" w:color="auto"/>
        <w:bottom w:val="none" w:sz="0" w:space="0" w:color="auto"/>
        <w:right w:val="none" w:sz="0" w:space="0" w:color="auto"/>
      </w:divBdr>
    </w:div>
    <w:div w:id="787623469">
      <w:bodyDiv w:val="1"/>
      <w:marLeft w:val="0"/>
      <w:marRight w:val="0"/>
      <w:marTop w:val="0"/>
      <w:marBottom w:val="0"/>
      <w:divBdr>
        <w:top w:val="none" w:sz="0" w:space="0" w:color="auto"/>
        <w:left w:val="none" w:sz="0" w:space="0" w:color="auto"/>
        <w:bottom w:val="none" w:sz="0" w:space="0" w:color="auto"/>
        <w:right w:val="none" w:sz="0" w:space="0" w:color="auto"/>
      </w:divBdr>
    </w:div>
    <w:div w:id="787705681">
      <w:bodyDiv w:val="1"/>
      <w:marLeft w:val="0"/>
      <w:marRight w:val="0"/>
      <w:marTop w:val="0"/>
      <w:marBottom w:val="0"/>
      <w:divBdr>
        <w:top w:val="none" w:sz="0" w:space="0" w:color="auto"/>
        <w:left w:val="none" w:sz="0" w:space="0" w:color="auto"/>
        <w:bottom w:val="none" w:sz="0" w:space="0" w:color="auto"/>
        <w:right w:val="none" w:sz="0" w:space="0" w:color="auto"/>
      </w:divBdr>
    </w:div>
    <w:div w:id="787705710">
      <w:bodyDiv w:val="1"/>
      <w:marLeft w:val="0"/>
      <w:marRight w:val="0"/>
      <w:marTop w:val="0"/>
      <w:marBottom w:val="0"/>
      <w:divBdr>
        <w:top w:val="none" w:sz="0" w:space="0" w:color="auto"/>
        <w:left w:val="none" w:sz="0" w:space="0" w:color="auto"/>
        <w:bottom w:val="none" w:sz="0" w:space="0" w:color="auto"/>
        <w:right w:val="none" w:sz="0" w:space="0" w:color="auto"/>
      </w:divBdr>
    </w:div>
    <w:div w:id="787742955">
      <w:bodyDiv w:val="1"/>
      <w:marLeft w:val="0"/>
      <w:marRight w:val="0"/>
      <w:marTop w:val="0"/>
      <w:marBottom w:val="0"/>
      <w:divBdr>
        <w:top w:val="none" w:sz="0" w:space="0" w:color="auto"/>
        <w:left w:val="none" w:sz="0" w:space="0" w:color="auto"/>
        <w:bottom w:val="none" w:sz="0" w:space="0" w:color="auto"/>
        <w:right w:val="none" w:sz="0" w:space="0" w:color="auto"/>
      </w:divBdr>
    </w:div>
    <w:div w:id="787773998">
      <w:bodyDiv w:val="1"/>
      <w:marLeft w:val="0"/>
      <w:marRight w:val="0"/>
      <w:marTop w:val="0"/>
      <w:marBottom w:val="0"/>
      <w:divBdr>
        <w:top w:val="none" w:sz="0" w:space="0" w:color="auto"/>
        <w:left w:val="none" w:sz="0" w:space="0" w:color="auto"/>
        <w:bottom w:val="none" w:sz="0" w:space="0" w:color="auto"/>
        <w:right w:val="none" w:sz="0" w:space="0" w:color="auto"/>
      </w:divBdr>
    </w:div>
    <w:div w:id="787892809">
      <w:bodyDiv w:val="1"/>
      <w:marLeft w:val="0"/>
      <w:marRight w:val="0"/>
      <w:marTop w:val="0"/>
      <w:marBottom w:val="0"/>
      <w:divBdr>
        <w:top w:val="none" w:sz="0" w:space="0" w:color="auto"/>
        <w:left w:val="none" w:sz="0" w:space="0" w:color="auto"/>
        <w:bottom w:val="none" w:sz="0" w:space="0" w:color="auto"/>
        <w:right w:val="none" w:sz="0" w:space="0" w:color="auto"/>
      </w:divBdr>
    </w:div>
    <w:div w:id="788009979">
      <w:bodyDiv w:val="1"/>
      <w:marLeft w:val="0"/>
      <w:marRight w:val="0"/>
      <w:marTop w:val="0"/>
      <w:marBottom w:val="0"/>
      <w:divBdr>
        <w:top w:val="none" w:sz="0" w:space="0" w:color="auto"/>
        <w:left w:val="none" w:sz="0" w:space="0" w:color="auto"/>
        <w:bottom w:val="none" w:sz="0" w:space="0" w:color="auto"/>
        <w:right w:val="none" w:sz="0" w:space="0" w:color="auto"/>
      </w:divBdr>
    </w:div>
    <w:div w:id="788164013">
      <w:bodyDiv w:val="1"/>
      <w:marLeft w:val="0"/>
      <w:marRight w:val="0"/>
      <w:marTop w:val="0"/>
      <w:marBottom w:val="0"/>
      <w:divBdr>
        <w:top w:val="none" w:sz="0" w:space="0" w:color="auto"/>
        <w:left w:val="none" w:sz="0" w:space="0" w:color="auto"/>
        <w:bottom w:val="none" w:sz="0" w:space="0" w:color="auto"/>
        <w:right w:val="none" w:sz="0" w:space="0" w:color="auto"/>
      </w:divBdr>
    </w:div>
    <w:div w:id="788166858">
      <w:bodyDiv w:val="1"/>
      <w:marLeft w:val="0"/>
      <w:marRight w:val="0"/>
      <w:marTop w:val="0"/>
      <w:marBottom w:val="0"/>
      <w:divBdr>
        <w:top w:val="none" w:sz="0" w:space="0" w:color="auto"/>
        <w:left w:val="none" w:sz="0" w:space="0" w:color="auto"/>
        <w:bottom w:val="none" w:sz="0" w:space="0" w:color="auto"/>
        <w:right w:val="none" w:sz="0" w:space="0" w:color="auto"/>
      </w:divBdr>
    </w:div>
    <w:div w:id="788283270">
      <w:bodyDiv w:val="1"/>
      <w:marLeft w:val="0"/>
      <w:marRight w:val="0"/>
      <w:marTop w:val="0"/>
      <w:marBottom w:val="0"/>
      <w:divBdr>
        <w:top w:val="none" w:sz="0" w:space="0" w:color="auto"/>
        <w:left w:val="none" w:sz="0" w:space="0" w:color="auto"/>
        <w:bottom w:val="none" w:sz="0" w:space="0" w:color="auto"/>
        <w:right w:val="none" w:sz="0" w:space="0" w:color="auto"/>
      </w:divBdr>
    </w:div>
    <w:div w:id="788427297">
      <w:bodyDiv w:val="1"/>
      <w:marLeft w:val="0"/>
      <w:marRight w:val="0"/>
      <w:marTop w:val="0"/>
      <w:marBottom w:val="0"/>
      <w:divBdr>
        <w:top w:val="none" w:sz="0" w:space="0" w:color="auto"/>
        <w:left w:val="none" w:sz="0" w:space="0" w:color="auto"/>
        <w:bottom w:val="none" w:sz="0" w:space="0" w:color="auto"/>
        <w:right w:val="none" w:sz="0" w:space="0" w:color="auto"/>
      </w:divBdr>
    </w:div>
    <w:div w:id="788429983">
      <w:bodyDiv w:val="1"/>
      <w:marLeft w:val="0"/>
      <w:marRight w:val="0"/>
      <w:marTop w:val="0"/>
      <w:marBottom w:val="0"/>
      <w:divBdr>
        <w:top w:val="none" w:sz="0" w:space="0" w:color="auto"/>
        <w:left w:val="none" w:sz="0" w:space="0" w:color="auto"/>
        <w:bottom w:val="none" w:sz="0" w:space="0" w:color="auto"/>
        <w:right w:val="none" w:sz="0" w:space="0" w:color="auto"/>
      </w:divBdr>
    </w:div>
    <w:div w:id="788430322">
      <w:bodyDiv w:val="1"/>
      <w:marLeft w:val="0"/>
      <w:marRight w:val="0"/>
      <w:marTop w:val="0"/>
      <w:marBottom w:val="0"/>
      <w:divBdr>
        <w:top w:val="none" w:sz="0" w:space="0" w:color="auto"/>
        <w:left w:val="none" w:sz="0" w:space="0" w:color="auto"/>
        <w:bottom w:val="none" w:sz="0" w:space="0" w:color="auto"/>
        <w:right w:val="none" w:sz="0" w:space="0" w:color="auto"/>
      </w:divBdr>
    </w:div>
    <w:div w:id="788470256">
      <w:bodyDiv w:val="1"/>
      <w:marLeft w:val="0"/>
      <w:marRight w:val="0"/>
      <w:marTop w:val="0"/>
      <w:marBottom w:val="0"/>
      <w:divBdr>
        <w:top w:val="none" w:sz="0" w:space="0" w:color="auto"/>
        <w:left w:val="none" w:sz="0" w:space="0" w:color="auto"/>
        <w:bottom w:val="none" w:sz="0" w:space="0" w:color="auto"/>
        <w:right w:val="none" w:sz="0" w:space="0" w:color="auto"/>
      </w:divBdr>
    </w:div>
    <w:div w:id="788625872">
      <w:bodyDiv w:val="1"/>
      <w:marLeft w:val="0"/>
      <w:marRight w:val="0"/>
      <w:marTop w:val="0"/>
      <w:marBottom w:val="0"/>
      <w:divBdr>
        <w:top w:val="none" w:sz="0" w:space="0" w:color="auto"/>
        <w:left w:val="none" w:sz="0" w:space="0" w:color="auto"/>
        <w:bottom w:val="none" w:sz="0" w:space="0" w:color="auto"/>
        <w:right w:val="none" w:sz="0" w:space="0" w:color="auto"/>
      </w:divBdr>
    </w:div>
    <w:div w:id="788742202">
      <w:bodyDiv w:val="1"/>
      <w:marLeft w:val="0"/>
      <w:marRight w:val="0"/>
      <w:marTop w:val="0"/>
      <w:marBottom w:val="0"/>
      <w:divBdr>
        <w:top w:val="none" w:sz="0" w:space="0" w:color="auto"/>
        <w:left w:val="none" w:sz="0" w:space="0" w:color="auto"/>
        <w:bottom w:val="none" w:sz="0" w:space="0" w:color="auto"/>
        <w:right w:val="none" w:sz="0" w:space="0" w:color="auto"/>
      </w:divBdr>
    </w:div>
    <w:div w:id="788862022">
      <w:bodyDiv w:val="1"/>
      <w:marLeft w:val="0"/>
      <w:marRight w:val="0"/>
      <w:marTop w:val="0"/>
      <w:marBottom w:val="0"/>
      <w:divBdr>
        <w:top w:val="none" w:sz="0" w:space="0" w:color="auto"/>
        <w:left w:val="none" w:sz="0" w:space="0" w:color="auto"/>
        <w:bottom w:val="none" w:sz="0" w:space="0" w:color="auto"/>
        <w:right w:val="none" w:sz="0" w:space="0" w:color="auto"/>
      </w:divBdr>
    </w:div>
    <w:div w:id="788933970">
      <w:bodyDiv w:val="1"/>
      <w:marLeft w:val="0"/>
      <w:marRight w:val="0"/>
      <w:marTop w:val="0"/>
      <w:marBottom w:val="0"/>
      <w:divBdr>
        <w:top w:val="none" w:sz="0" w:space="0" w:color="auto"/>
        <w:left w:val="none" w:sz="0" w:space="0" w:color="auto"/>
        <w:bottom w:val="none" w:sz="0" w:space="0" w:color="auto"/>
        <w:right w:val="none" w:sz="0" w:space="0" w:color="auto"/>
      </w:divBdr>
    </w:div>
    <w:div w:id="789055003">
      <w:bodyDiv w:val="1"/>
      <w:marLeft w:val="0"/>
      <w:marRight w:val="0"/>
      <w:marTop w:val="0"/>
      <w:marBottom w:val="0"/>
      <w:divBdr>
        <w:top w:val="none" w:sz="0" w:space="0" w:color="auto"/>
        <w:left w:val="none" w:sz="0" w:space="0" w:color="auto"/>
        <w:bottom w:val="none" w:sz="0" w:space="0" w:color="auto"/>
        <w:right w:val="none" w:sz="0" w:space="0" w:color="auto"/>
      </w:divBdr>
    </w:div>
    <w:div w:id="789132110">
      <w:bodyDiv w:val="1"/>
      <w:marLeft w:val="0"/>
      <w:marRight w:val="0"/>
      <w:marTop w:val="0"/>
      <w:marBottom w:val="0"/>
      <w:divBdr>
        <w:top w:val="none" w:sz="0" w:space="0" w:color="auto"/>
        <w:left w:val="none" w:sz="0" w:space="0" w:color="auto"/>
        <w:bottom w:val="none" w:sz="0" w:space="0" w:color="auto"/>
        <w:right w:val="none" w:sz="0" w:space="0" w:color="auto"/>
      </w:divBdr>
    </w:div>
    <w:div w:id="789395187">
      <w:bodyDiv w:val="1"/>
      <w:marLeft w:val="0"/>
      <w:marRight w:val="0"/>
      <w:marTop w:val="0"/>
      <w:marBottom w:val="0"/>
      <w:divBdr>
        <w:top w:val="none" w:sz="0" w:space="0" w:color="auto"/>
        <w:left w:val="none" w:sz="0" w:space="0" w:color="auto"/>
        <w:bottom w:val="none" w:sz="0" w:space="0" w:color="auto"/>
        <w:right w:val="none" w:sz="0" w:space="0" w:color="auto"/>
      </w:divBdr>
    </w:div>
    <w:div w:id="789395640">
      <w:bodyDiv w:val="1"/>
      <w:marLeft w:val="0"/>
      <w:marRight w:val="0"/>
      <w:marTop w:val="0"/>
      <w:marBottom w:val="0"/>
      <w:divBdr>
        <w:top w:val="none" w:sz="0" w:space="0" w:color="auto"/>
        <w:left w:val="none" w:sz="0" w:space="0" w:color="auto"/>
        <w:bottom w:val="none" w:sz="0" w:space="0" w:color="auto"/>
        <w:right w:val="none" w:sz="0" w:space="0" w:color="auto"/>
      </w:divBdr>
    </w:div>
    <w:div w:id="789401555">
      <w:bodyDiv w:val="1"/>
      <w:marLeft w:val="0"/>
      <w:marRight w:val="0"/>
      <w:marTop w:val="0"/>
      <w:marBottom w:val="0"/>
      <w:divBdr>
        <w:top w:val="none" w:sz="0" w:space="0" w:color="auto"/>
        <w:left w:val="none" w:sz="0" w:space="0" w:color="auto"/>
        <w:bottom w:val="none" w:sz="0" w:space="0" w:color="auto"/>
        <w:right w:val="none" w:sz="0" w:space="0" w:color="auto"/>
      </w:divBdr>
    </w:div>
    <w:div w:id="789473332">
      <w:bodyDiv w:val="1"/>
      <w:marLeft w:val="0"/>
      <w:marRight w:val="0"/>
      <w:marTop w:val="0"/>
      <w:marBottom w:val="0"/>
      <w:divBdr>
        <w:top w:val="none" w:sz="0" w:space="0" w:color="auto"/>
        <w:left w:val="none" w:sz="0" w:space="0" w:color="auto"/>
        <w:bottom w:val="none" w:sz="0" w:space="0" w:color="auto"/>
        <w:right w:val="none" w:sz="0" w:space="0" w:color="auto"/>
      </w:divBdr>
    </w:div>
    <w:div w:id="789738387">
      <w:bodyDiv w:val="1"/>
      <w:marLeft w:val="0"/>
      <w:marRight w:val="0"/>
      <w:marTop w:val="0"/>
      <w:marBottom w:val="0"/>
      <w:divBdr>
        <w:top w:val="none" w:sz="0" w:space="0" w:color="auto"/>
        <w:left w:val="none" w:sz="0" w:space="0" w:color="auto"/>
        <w:bottom w:val="none" w:sz="0" w:space="0" w:color="auto"/>
        <w:right w:val="none" w:sz="0" w:space="0" w:color="auto"/>
      </w:divBdr>
    </w:div>
    <w:div w:id="789788366">
      <w:bodyDiv w:val="1"/>
      <w:marLeft w:val="0"/>
      <w:marRight w:val="0"/>
      <w:marTop w:val="0"/>
      <w:marBottom w:val="0"/>
      <w:divBdr>
        <w:top w:val="none" w:sz="0" w:space="0" w:color="auto"/>
        <w:left w:val="none" w:sz="0" w:space="0" w:color="auto"/>
        <w:bottom w:val="none" w:sz="0" w:space="0" w:color="auto"/>
        <w:right w:val="none" w:sz="0" w:space="0" w:color="auto"/>
      </w:divBdr>
    </w:div>
    <w:div w:id="789981662">
      <w:bodyDiv w:val="1"/>
      <w:marLeft w:val="0"/>
      <w:marRight w:val="0"/>
      <w:marTop w:val="0"/>
      <w:marBottom w:val="0"/>
      <w:divBdr>
        <w:top w:val="none" w:sz="0" w:space="0" w:color="auto"/>
        <w:left w:val="none" w:sz="0" w:space="0" w:color="auto"/>
        <w:bottom w:val="none" w:sz="0" w:space="0" w:color="auto"/>
        <w:right w:val="none" w:sz="0" w:space="0" w:color="auto"/>
      </w:divBdr>
    </w:div>
    <w:div w:id="790367019">
      <w:bodyDiv w:val="1"/>
      <w:marLeft w:val="0"/>
      <w:marRight w:val="0"/>
      <w:marTop w:val="0"/>
      <w:marBottom w:val="0"/>
      <w:divBdr>
        <w:top w:val="none" w:sz="0" w:space="0" w:color="auto"/>
        <w:left w:val="none" w:sz="0" w:space="0" w:color="auto"/>
        <w:bottom w:val="none" w:sz="0" w:space="0" w:color="auto"/>
        <w:right w:val="none" w:sz="0" w:space="0" w:color="auto"/>
      </w:divBdr>
    </w:div>
    <w:div w:id="790512345">
      <w:bodyDiv w:val="1"/>
      <w:marLeft w:val="0"/>
      <w:marRight w:val="0"/>
      <w:marTop w:val="0"/>
      <w:marBottom w:val="0"/>
      <w:divBdr>
        <w:top w:val="none" w:sz="0" w:space="0" w:color="auto"/>
        <w:left w:val="none" w:sz="0" w:space="0" w:color="auto"/>
        <w:bottom w:val="none" w:sz="0" w:space="0" w:color="auto"/>
        <w:right w:val="none" w:sz="0" w:space="0" w:color="auto"/>
      </w:divBdr>
    </w:div>
    <w:div w:id="790562426">
      <w:bodyDiv w:val="1"/>
      <w:marLeft w:val="0"/>
      <w:marRight w:val="0"/>
      <w:marTop w:val="0"/>
      <w:marBottom w:val="0"/>
      <w:divBdr>
        <w:top w:val="none" w:sz="0" w:space="0" w:color="auto"/>
        <w:left w:val="none" w:sz="0" w:space="0" w:color="auto"/>
        <w:bottom w:val="none" w:sz="0" w:space="0" w:color="auto"/>
        <w:right w:val="none" w:sz="0" w:space="0" w:color="auto"/>
      </w:divBdr>
    </w:div>
    <w:div w:id="790562553">
      <w:bodyDiv w:val="1"/>
      <w:marLeft w:val="0"/>
      <w:marRight w:val="0"/>
      <w:marTop w:val="0"/>
      <w:marBottom w:val="0"/>
      <w:divBdr>
        <w:top w:val="none" w:sz="0" w:space="0" w:color="auto"/>
        <w:left w:val="none" w:sz="0" w:space="0" w:color="auto"/>
        <w:bottom w:val="none" w:sz="0" w:space="0" w:color="auto"/>
        <w:right w:val="none" w:sz="0" w:space="0" w:color="auto"/>
      </w:divBdr>
    </w:div>
    <w:div w:id="790787607">
      <w:bodyDiv w:val="1"/>
      <w:marLeft w:val="0"/>
      <w:marRight w:val="0"/>
      <w:marTop w:val="0"/>
      <w:marBottom w:val="0"/>
      <w:divBdr>
        <w:top w:val="none" w:sz="0" w:space="0" w:color="auto"/>
        <w:left w:val="none" w:sz="0" w:space="0" w:color="auto"/>
        <w:bottom w:val="none" w:sz="0" w:space="0" w:color="auto"/>
        <w:right w:val="none" w:sz="0" w:space="0" w:color="auto"/>
      </w:divBdr>
    </w:div>
    <w:div w:id="791097570">
      <w:bodyDiv w:val="1"/>
      <w:marLeft w:val="0"/>
      <w:marRight w:val="0"/>
      <w:marTop w:val="0"/>
      <w:marBottom w:val="0"/>
      <w:divBdr>
        <w:top w:val="none" w:sz="0" w:space="0" w:color="auto"/>
        <w:left w:val="none" w:sz="0" w:space="0" w:color="auto"/>
        <w:bottom w:val="none" w:sz="0" w:space="0" w:color="auto"/>
        <w:right w:val="none" w:sz="0" w:space="0" w:color="auto"/>
      </w:divBdr>
    </w:div>
    <w:div w:id="791170667">
      <w:bodyDiv w:val="1"/>
      <w:marLeft w:val="0"/>
      <w:marRight w:val="0"/>
      <w:marTop w:val="0"/>
      <w:marBottom w:val="0"/>
      <w:divBdr>
        <w:top w:val="none" w:sz="0" w:space="0" w:color="auto"/>
        <w:left w:val="none" w:sz="0" w:space="0" w:color="auto"/>
        <w:bottom w:val="none" w:sz="0" w:space="0" w:color="auto"/>
        <w:right w:val="none" w:sz="0" w:space="0" w:color="auto"/>
      </w:divBdr>
    </w:div>
    <w:div w:id="791244842">
      <w:bodyDiv w:val="1"/>
      <w:marLeft w:val="0"/>
      <w:marRight w:val="0"/>
      <w:marTop w:val="0"/>
      <w:marBottom w:val="0"/>
      <w:divBdr>
        <w:top w:val="none" w:sz="0" w:space="0" w:color="auto"/>
        <w:left w:val="none" w:sz="0" w:space="0" w:color="auto"/>
        <w:bottom w:val="none" w:sz="0" w:space="0" w:color="auto"/>
        <w:right w:val="none" w:sz="0" w:space="0" w:color="auto"/>
      </w:divBdr>
    </w:div>
    <w:div w:id="791440331">
      <w:bodyDiv w:val="1"/>
      <w:marLeft w:val="0"/>
      <w:marRight w:val="0"/>
      <w:marTop w:val="0"/>
      <w:marBottom w:val="0"/>
      <w:divBdr>
        <w:top w:val="none" w:sz="0" w:space="0" w:color="auto"/>
        <w:left w:val="none" w:sz="0" w:space="0" w:color="auto"/>
        <w:bottom w:val="none" w:sz="0" w:space="0" w:color="auto"/>
        <w:right w:val="none" w:sz="0" w:space="0" w:color="auto"/>
      </w:divBdr>
    </w:div>
    <w:div w:id="791483892">
      <w:bodyDiv w:val="1"/>
      <w:marLeft w:val="0"/>
      <w:marRight w:val="0"/>
      <w:marTop w:val="0"/>
      <w:marBottom w:val="0"/>
      <w:divBdr>
        <w:top w:val="none" w:sz="0" w:space="0" w:color="auto"/>
        <w:left w:val="none" w:sz="0" w:space="0" w:color="auto"/>
        <w:bottom w:val="none" w:sz="0" w:space="0" w:color="auto"/>
        <w:right w:val="none" w:sz="0" w:space="0" w:color="auto"/>
      </w:divBdr>
    </w:div>
    <w:div w:id="791826788">
      <w:bodyDiv w:val="1"/>
      <w:marLeft w:val="0"/>
      <w:marRight w:val="0"/>
      <w:marTop w:val="0"/>
      <w:marBottom w:val="0"/>
      <w:divBdr>
        <w:top w:val="none" w:sz="0" w:space="0" w:color="auto"/>
        <w:left w:val="none" w:sz="0" w:space="0" w:color="auto"/>
        <w:bottom w:val="none" w:sz="0" w:space="0" w:color="auto"/>
        <w:right w:val="none" w:sz="0" w:space="0" w:color="auto"/>
      </w:divBdr>
    </w:div>
    <w:div w:id="791872440">
      <w:bodyDiv w:val="1"/>
      <w:marLeft w:val="0"/>
      <w:marRight w:val="0"/>
      <w:marTop w:val="0"/>
      <w:marBottom w:val="0"/>
      <w:divBdr>
        <w:top w:val="none" w:sz="0" w:space="0" w:color="auto"/>
        <w:left w:val="none" w:sz="0" w:space="0" w:color="auto"/>
        <w:bottom w:val="none" w:sz="0" w:space="0" w:color="auto"/>
        <w:right w:val="none" w:sz="0" w:space="0" w:color="auto"/>
      </w:divBdr>
    </w:div>
    <w:div w:id="792016010">
      <w:bodyDiv w:val="1"/>
      <w:marLeft w:val="0"/>
      <w:marRight w:val="0"/>
      <w:marTop w:val="0"/>
      <w:marBottom w:val="0"/>
      <w:divBdr>
        <w:top w:val="none" w:sz="0" w:space="0" w:color="auto"/>
        <w:left w:val="none" w:sz="0" w:space="0" w:color="auto"/>
        <w:bottom w:val="none" w:sz="0" w:space="0" w:color="auto"/>
        <w:right w:val="none" w:sz="0" w:space="0" w:color="auto"/>
      </w:divBdr>
    </w:div>
    <w:div w:id="792016062">
      <w:bodyDiv w:val="1"/>
      <w:marLeft w:val="0"/>
      <w:marRight w:val="0"/>
      <w:marTop w:val="0"/>
      <w:marBottom w:val="0"/>
      <w:divBdr>
        <w:top w:val="none" w:sz="0" w:space="0" w:color="auto"/>
        <w:left w:val="none" w:sz="0" w:space="0" w:color="auto"/>
        <w:bottom w:val="none" w:sz="0" w:space="0" w:color="auto"/>
        <w:right w:val="none" w:sz="0" w:space="0" w:color="auto"/>
      </w:divBdr>
    </w:div>
    <w:div w:id="792022512">
      <w:bodyDiv w:val="1"/>
      <w:marLeft w:val="0"/>
      <w:marRight w:val="0"/>
      <w:marTop w:val="0"/>
      <w:marBottom w:val="0"/>
      <w:divBdr>
        <w:top w:val="none" w:sz="0" w:space="0" w:color="auto"/>
        <w:left w:val="none" w:sz="0" w:space="0" w:color="auto"/>
        <w:bottom w:val="none" w:sz="0" w:space="0" w:color="auto"/>
        <w:right w:val="none" w:sz="0" w:space="0" w:color="auto"/>
      </w:divBdr>
    </w:div>
    <w:div w:id="792209873">
      <w:bodyDiv w:val="1"/>
      <w:marLeft w:val="0"/>
      <w:marRight w:val="0"/>
      <w:marTop w:val="0"/>
      <w:marBottom w:val="0"/>
      <w:divBdr>
        <w:top w:val="none" w:sz="0" w:space="0" w:color="auto"/>
        <w:left w:val="none" w:sz="0" w:space="0" w:color="auto"/>
        <w:bottom w:val="none" w:sz="0" w:space="0" w:color="auto"/>
        <w:right w:val="none" w:sz="0" w:space="0" w:color="auto"/>
      </w:divBdr>
    </w:div>
    <w:div w:id="792212427">
      <w:bodyDiv w:val="1"/>
      <w:marLeft w:val="0"/>
      <w:marRight w:val="0"/>
      <w:marTop w:val="0"/>
      <w:marBottom w:val="0"/>
      <w:divBdr>
        <w:top w:val="none" w:sz="0" w:space="0" w:color="auto"/>
        <w:left w:val="none" w:sz="0" w:space="0" w:color="auto"/>
        <w:bottom w:val="none" w:sz="0" w:space="0" w:color="auto"/>
        <w:right w:val="none" w:sz="0" w:space="0" w:color="auto"/>
      </w:divBdr>
    </w:div>
    <w:div w:id="792284007">
      <w:bodyDiv w:val="1"/>
      <w:marLeft w:val="0"/>
      <w:marRight w:val="0"/>
      <w:marTop w:val="0"/>
      <w:marBottom w:val="0"/>
      <w:divBdr>
        <w:top w:val="none" w:sz="0" w:space="0" w:color="auto"/>
        <w:left w:val="none" w:sz="0" w:space="0" w:color="auto"/>
        <w:bottom w:val="none" w:sz="0" w:space="0" w:color="auto"/>
        <w:right w:val="none" w:sz="0" w:space="0" w:color="auto"/>
      </w:divBdr>
    </w:div>
    <w:div w:id="792284618">
      <w:bodyDiv w:val="1"/>
      <w:marLeft w:val="0"/>
      <w:marRight w:val="0"/>
      <w:marTop w:val="0"/>
      <w:marBottom w:val="0"/>
      <w:divBdr>
        <w:top w:val="none" w:sz="0" w:space="0" w:color="auto"/>
        <w:left w:val="none" w:sz="0" w:space="0" w:color="auto"/>
        <w:bottom w:val="none" w:sz="0" w:space="0" w:color="auto"/>
        <w:right w:val="none" w:sz="0" w:space="0" w:color="auto"/>
      </w:divBdr>
    </w:div>
    <w:div w:id="792289811">
      <w:bodyDiv w:val="1"/>
      <w:marLeft w:val="0"/>
      <w:marRight w:val="0"/>
      <w:marTop w:val="0"/>
      <w:marBottom w:val="0"/>
      <w:divBdr>
        <w:top w:val="none" w:sz="0" w:space="0" w:color="auto"/>
        <w:left w:val="none" w:sz="0" w:space="0" w:color="auto"/>
        <w:bottom w:val="none" w:sz="0" w:space="0" w:color="auto"/>
        <w:right w:val="none" w:sz="0" w:space="0" w:color="auto"/>
      </w:divBdr>
    </w:div>
    <w:div w:id="792407599">
      <w:bodyDiv w:val="1"/>
      <w:marLeft w:val="0"/>
      <w:marRight w:val="0"/>
      <w:marTop w:val="0"/>
      <w:marBottom w:val="0"/>
      <w:divBdr>
        <w:top w:val="none" w:sz="0" w:space="0" w:color="auto"/>
        <w:left w:val="none" w:sz="0" w:space="0" w:color="auto"/>
        <w:bottom w:val="none" w:sz="0" w:space="0" w:color="auto"/>
        <w:right w:val="none" w:sz="0" w:space="0" w:color="auto"/>
      </w:divBdr>
    </w:div>
    <w:div w:id="792408159">
      <w:bodyDiv w:val="1"/>
      <w:marLeft w:val="0"/>
      <w:marRight w:val="0"/>
      <w:marTop w:val="0"/>
      <w:marBottom w:val="0"/>
      <w:divBdr>
        <w:top w:val="none" w:sz="0" w:space="0" w:color="auto"/>
        <w:left w:val="none" w:sz="0" w:space="0" w:color="auto"/>
        <w:bottom w:val="none" w:sz="0" w:space="0" w:color="auto"/>
        <w:right w:val="none" w:sz="0" w:space="0" w:color="auto"/>
      </w:divBdr>
    </w:div>
    <w:div w:id="792484074">
      <w:bodyDiv w:val="1"/>
      <w:marLeft w:val="0"/>
      <w:marRight w:val="0"/>
      <w:marTop w:val="0"/>
      <w:marBottom w:val="0"/>
      <w:divBdr>
        <w:top w:val="none" w:sz="0" w:space="0" w:color="auto"/>
        <w:left w:val="none" w:sz="0" w:space="0" w:color="auto"/>
        <w:bottom w:val="none" w:sz="0" w:space="0" w:color="auto"/>
        <w:right w:val="none" w:sz="0" w:space="0" w:color="auto"/>
      </w:divBdr>
    </w:div>
    <w:div w:id="792552647">
      <w:bodyDiv w:val="1"/>
      <w:marLeft w:val="0"/>
      <w:marRight w:val="0"/>
      <w:marTop w:val="0"/>
      <w:marBottom w:val="0"/>
      <w:divBdr>
        <w:top w:val="none" w:sz="0" w:space="0" w:color="auto"/>
        <w:left w:val="none" w:sz="0" w:space="0" w:color="auto"/>
        <w:bottom w:val="none" w:sz="0" w:space="0" w:color="auto"/>
        <w:right w:val="none" w:sz="0" w:space="0" w:color="auto"/>
      </w:divBdr>
    </w:div>
    <w:div w:id="792795296">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212860">
      <w:bodyDiv w:val="1"/>
      <w:marLeft w:val="0"/>
      <w:marRight w:val="0"/>
      <w:marTop w:val="0"/>
      <w:marBottom w:val="0"/>
      <w:divBdr>
        <w:top w:val="none" w:sz="0" w:space="0" w:color="auto"/>
        <w:left w:val="none" w:sz="0" w:space="0" w:color="auto"/>
        <w:bottom w:val="none" w:sz="0" w:space="0" w:color="auto"/>
        <w:right w:val="none" w:sz="0" w:space="0" w:color="auto"/>
      </w:divBdr>
    </w:div>
    <w:div w:id="793330653">
      <w:bodyDiv w:val="1"/>
      <w:marLeft w:val="0"/>
      <w:marRight w:val="0"/>
      <w:marTop w:val="0"/>
      <w:marBottom w:val="0"/>
      <w:divBdr>
        <w:top w:val="none" w:sz="0" w:space="0" w:color="auto"/>
        <w:left w:val="none" w:sz="0" w:space="0" w:color="auto"/>
        <w:bottom w:val="none" w:sz="0" w:space="0" w:color="auto"/>
        <w:right w:val="none" w:sz="0" w:space="0" w:color="auto"/>
      </w:divBdr>
    </w:div>
    <w:div w:id="793332325">
      <w:bodyDiv w:val="1"/>
      <w:marLeft w:val="0"/>
      <w:marRight w:val="0"/>
      <w:marTop w:val="0"/>
      <w:marBottom w:val="0"/>
      <w:divBdr>
        <w:top w:val="none" w:sz="0" w:space="0" w:color="auto"/>
        <w:left w:val="none" w:sz="0" w:space="0" w:color="auto"/>
        <w:bottom w:val="none" w:sz="0" w:space="0" w:color="auto"/>
        <w:right w:val="none" w:sz="0" w:space="0" w:color="auto"/>
      </w:divBdr>
    </w:div>
    <w:div w:id="793408579">
      <w:bodyDiv w:val="1"/>
      <w:marLeft w:val="0"/>
      <w:marRight w:val="0"/>
      <w:marTop w:val="0"/>
      <w:marBottom w:val="0"/>
      <w:divBdr>
        <w:top w:val="none" w:sz="0" w:space="0" w:color="auto"/>
        <w:left w:val="none" w:sz="0" w:space="0" w:color="auto"/>
        <w:bottom w:val="none" w:sz="0" w:space="0" w:color="auto"/>
        <w:right w:val="none" w:sz="0" w:space="0" w:color="auto"/>
      </w:divBdr>
    </w:div>
    <w:div w:id="793447746">
      <w:bodyDiv w:val="1"/>
      <w:marLeft w:val="0"/>
      <w:marRight w:val="0"/>
      <w:marTop w:val="0"/>
      <w:marBottom w:val="0"/>
      <w:divBdr>
        <w:top w:val="none" w:sz="0" w:space="0" w:color="auto"/>
        <w:left w:val="none" w:sz="0" w:space="0" w:color="auto"/>
        <w:bottom w:val="none" w:sz="0" w:space="0" w:color="auto"/>
        <w:right w:val="none" w:sz="0" w:space="0" w:color="auto"/>
      </w:divBdr>
    </w:div>
    <w:div w:id="793452049">
      <w:bodyDiv w:val="1"/>
      <w:marLeft w:val="0"/>
      <w:marRight w:val="0"/>
      <w:marTop w:val="0"/>
      <w:marBottom w:val="0"/>
      <w:divBdr>
        <w:top w:val="none" w:sz="0" w:space="0" w:color="auto"/>
        <w:left w:val="none" w:sz="0" w:space="0" w:color="auto"/>
        <w:bottom w:val="none" w:sz="0" w:space="0" w:color="auto"/>
        <w:right w:val="none" w:sz="0" w:space="0" w:color="auto"/>
      </w:divBdr>
    </w:div>
    <w:div w:id="793522735">
      <w:bodyDiv w:val="1"/>
      <w:marLeft w:val="0"/>
      <w:marRight w:val="0"/>
      <w:marTop w:val="0"/>
      <w:marBottom w:val="0"/>
      <w:divBdr>
        <w:top w:val="none" w:sz="0" w:space="0" w:color="auto"/>
        <w:left w:val="none" w:sz="0" w:space="0" w:color="auto"/>
        <w:bottom w:val="none" w:sz="0" w:space="0" w:color="auto"/>
        <w:right w:val="none" w:sz="0" w:space="0" w:color="auto"/>
      </w:divBdr>
    </w:div>
    <w:div w:id="793595973">
      <w:bodyDiv w:val="1"/>
      <w:marLeft w:val="0"/>
      <w:marRight w:val="0"/>
      <w:marTop w:val="0"/>
      <w:marBottom w:val="0"/>
      <w:divBdr>
        <w:top w:val="none" w:sz="0" w:space="0" w:color="auto"/>
        <w:left w:val="none" w:sz="0" w:space="0" w:color="auto"/>
        <w:bottom w:val="none" w:sz="0" w:space="0" w:color="auto"/>
        <w:right w:val="none" w:sz="0" w:space="0" w:color="auto"/>
      </w:divBdr>
    </w:div>
    <w:div w:id="793669331">
      <w:bodyDiv w:val="1"/>
      <w:marLeft w:val="0"/>
      <w:marRight w:val="0"/>
      <w:marTop w:val="0"/>
      <w:marBottom w:val="0"/>
      <w:divBdr>
        <w:top w:val="none" w:sz="0" w:space="0" w:color="auto"/>
        <w:left w:val="none" w:sz="0" w:space="0" w:color="auto"/>
        <w:bottom w:val="none" w:sz="0" w:space="0" w:color="auto"/>
        <w:right w:val="none" w:sz="0" w:space="0" w:color="auto"/>
      </w:divBdr>
    </w:div>
    <w:div w:id="793670158">
      <w:bodyDiv w:val="1"/>
      <w:marLeft w:val="0"/>
      <w:marRight w:val="0"/>
      <w:marTop w:val="0"/>
      <w:marBottom w:val="0"/>
      <w:divBdr>
        <w:top w:val="none" w:sz="0" w:space="0" w:color="auto"/>
        <w:left w:val="none" w:sz="0" w:space="0" w:color="auto"/>
        <w:bottom w:val="none" w:sz="0" w:space="0" w:color="auto"/>
        <w:right w:val="none" w:sz="0" w:space="0" w:color="auto"/>
      </w:divBdr>
    </w:div>
    <w:div w:id="793863645">
      <w:bodyDiv w:val="1"/>
      <w:marLeft w:val="0"/>
      <w:marRight w:val="0"/>
      <w:marTop w:val="0"/>
      <w:marBottom w:val="0"/>
      <w:divBdr>
        <w:top w:val="none" w:sz="0" w:space="0" w:color="auto"/>
        <w:left w:val="none" w:sz="0" w:space="0" w:color="auto"/>
        <w:bottom w:val="none" w:sz="0" w:space="0" w:color="auto"/>
        <w:right w:val="none" w:sz="0" w:space="0" w:color="auto"/>
      </w:divBdr>
    </w:div>
    <w:div w:id="793869978">
      <w:bodyDiv w:val="1"/>
      <w:marLeft w:val="0"/>
      <w:marRight w:val="0"/>
      <w:marTop w:val="0"/>
      <w:marBottom w:val="0"/>
      <w:divBdr>
        <w:top w:val="none" w:sz="0" w:space="0" w:color="auto"/>
        <w:left w:val="none" w:sz="0" w:space="0" w:color="auto"/>
        <w:bottom w:val="none" w:sz="0" w:space="0" w:color="auto"/>
        <w:right w:val="none" w:sz="0" w:space="0" w:color="auto"/>
      </w:divBdr>
    </w:div>
    <w:div w:id="793906003">
      <w:bodyDiv w:val="1"/>
      <w:marLeft w:val="0"/>
      <w:marRight w:val="0"/>
      <w:marTop w:val="0"/>
      <w:marBottom w:val="0"/>
      <w:divBdr>
        <w:top w:val="none" w:sz="0" w:space="0" w:color="auto"/>
        <w:left w:val="none" w:sz="0" w:space="0" w:color="auto"/>
        <w:bottom w:val="none" w:sz="0" w:space="0" w:color="auto"/>
        <w:right w:val="none" w:sz="0" w:space="0" w:color="auto"/>
      </w:divBdr>
    </w:div>
    <w:div w:id="793906430">
      <w:bodyDiv w:val="1"/>
      <w:marLeft w:val="0"/>
      <w:marRight w:val="0"/>
      <w:marTop w:val="0"/>
      <w:marBottom w:val="0"/>
      <w:divBdr>
        <w:top w:val="none" w:sz="0" w:space="0" w:color="auto"/>
        <w:left w:val="none" w:sz="0" w:space="0" w:color="auto"/>
        <w:bottom w:val="none" w:sz="0" w:space="0" w:color="auto"/>
        <w:right w:val="none" w:sz="0" w:space="0" w:color="auto"/>
      </w:divBdr>
    </w:div>
    <w:div w:id="793910124">
      <w:bodyDiv w:val="1"/>
      <w:marLeft w:val="0"/>
      <w:marRight w:val="0"/>
      <w:marTop w:val="0"/>
      <w:marBottom w:val="0"/>
      <w:divBdr>
        <w:top w:val="none" w:sz="0" w:space="0" w:color="auto"/>
        <w:left w:val="none" w:sz="0" w:space="0" w:color="auto"/>
        <w:bottom w:val="none" w:sz="0" w:space="0" w:color="auto"/>
        <w:right w:val="none" w:sz="0" w:space="0" w:color="auto"/>
      </w:divBdr>
    </w:div>
    <w:div w:id="794174715">
      <w:bodyDiv w:val="1"/>
      <w:marLeft w:val="0"/>
      <w:marRight w:val="0"/>
      <w:marTop w:val="0"/>
      <w:marBottom w:val="0"/>
      <w:divBdr>
        <w:top w:val="none" w:sz="0" w:space="0" w:color="auto"/>
        <w:left w:val="none" w:sz="0" w:space="0" w:color="auto"/>
        <w:bottom w:val="none" w:sz="0" w:space="0" w:color="auto"/>
        <w:right w:val="none" w:sz="0" w:space="0" w:color="auto"/>
      </w:divBdr>
    </w:div>
    <w:div w:id="794177354">
      <w:bodyDiv w:val="1"/>
      <w:marLeft w:val="0"/>
      <w:marRight w:val="0"/>
      <w:marTop w:val="0"/>
      <w:marBottom w:val="0"/>
      <w:divBdr>
        <w:top w:val="none" w:sz="0" w:space="0" w:color="auto"/>
        <w:left w:val="none" w:sz="0" w:space="0" w:color="auto"/>
        <w:bottom w:val="none" w:sz="0" w:space="0" w:color="auto"/>
        <w:right w:val="none" w:sz="0" w:space="0" w:color="auto"/>
      </w:divBdr>
    </w:div>
    <w:div w:id="794374558">
      <w:bodyDiv w:val="1"/>
      <w:marLeft w:val="0"/>
      <w:marRight w:val="0"/>
      <w:marTop w:val="0"/>
      <w:marBottom w:val="0"/>
      <w:divBdr>
        <w:top w:val="none" w:sz="0" w:space="0" w:color="auto"/>
        <w:left w:val="none" w:sz="0" w:space="0" w:color="auto"/>
        <w:bottom w:val="none" w:sz="0" w:space="0" w:color="auto"/>
        <w:right w:val="none" w:sz="0" w:space="0" w:color="auto"/>
      </w:divBdr>
    </w:div>
    <w:div w:id="794447596">
      <w:bodyDiv w:val="1"/>
      <w:marLeft w:val="0"/>
      <w:marRight w:val="0"/>
      <w:marTop w:val="0"/>
      <w:marBottom w:val="0"/>
      <w:divBdr>
        <w:top w:val="none" w:sz="0" w:space="0" w:color="auto"/>
        <w:left w:val="none" w:sz="0" w:space="0" w:color="auto"/>
        <w:bottom w:val="none" w:sz="0" w:space="0" w:color="auto"/>
        <w:right w:val="none" w:sz="0" w:space="0" w:color="auto"/>
      </w:divBdr>
    </w:div>
    <w:div w:id="794520202">
      <w:bodyDiv w:val="1"/>
      <w:marLeft w:val="0"/>
      <w:marRight w:val="0"/>
      <w:marTop w:val="0"/>
      <w:marBottom w:val="0"/>
      <w:divBdr>
        <w:top w:val="none" w:sz="0" w:space="0" w:color="auto"/>
        <w:left w:val="none" w:sz="0" w:space="0" w:color="auto"/>
        <w:bottom w:val="none" w:sz="0" w:space="0" w:color="auto"/>
        <w:right w:val="none" w:sz="0" w:space="0" w:color="auto"/>
      </w:divBdr>
    </w:div>
    <w:div w:id="794638173">
      <w:bodyDiv w:val="1"/>
      <w:marLeft w:val="0"/>
      <w:marRight w:val="0"/>
      <w:marTop w:val="0"/>
      <w:marBottom w:val="0"/>
      <w:divBdr>
        <w:top w:val="none" w:sz="0" w:space="0" w:color="auto"/>
        <w:left w:val="none" w:sz="0" w:space="0" w:color="auto"/>
        <w:bottom w:val="none" w:sz="0" w:space="0" w:color="auto"/>
        <w:right w:val="none" w:sz="0" w:space="0" w:color="auto"/>
      </w:divBdr>
    </w:div>
    <w:div w:id="795029639">
      <w:bodyDiv w:val="1"/>
      <w:marLeft w:val="0"/>
      <w:marRight w:val="0"/>
      <w:marTop w:val="0"/>
      <w:marBottom w:val="0"/>
      <w:divBdr>
        <w:top w:val="none" w:sz="0" w:space="0" w:color="auto"/>
        <w:left w:val="none" w:sz="0" w:space="0" w:color="auto"/>
        <w:bottom w:val="none" w:sz="0" w:space="0" w:color="auto"/>
        <w:right w:val="none" w:sz="0" w:space="0" w:color="auto"/>
      </w:divBdr>
    </w:div>
    <w:div w:id="795366427">
      <w:bodyDiv w:val="1"/>
      <w:marLeft w:val="0"/>
      <w:marRight w:val="0"/>
      <w:marTop w:val="0"/>
      <w:marBottom w:val="0"/>
      <w:divBdr>
        <w:top w:val="none" w:sz="0" w:space="0" w:color="auto"/>
        <w:left w:val="none" w:sz="0" w:space="0" w:color="auto"/>
        <w:bottom w:val="none" w:sz="0" w:space="0" w:color="auto"/>
        <w:right w:val="none" w:sz="0" w:space="0" w:color="auto"/>
      </w:divBdr>
    </w:div>
    <w:div w:id="795366988">
      <w:bodyDiv w:val="1"/>
      <w:marLeft w:val="0"/>
      <w:marRight w:val="0"/>
      <w:marTop w:val="0"/>
      <w:marBottom w:val="0"/>
      <w:divBdr>
        <w:top w:val="none" w:sz="0" w:space="0" w:color="auto"/>
        <w:left w:val="none" w:sz="0" w:space="0" w:color="auto"/>
        <w:bottom w:val="none" w:sz="0" w:space="0" w:color="auto"/>
        <w:right w:val="none" w:sz="0" w:space="0" w:color="auto"/>
      </w:divBdr>
    </w:div>
    <w:div w:id="795560984">
      <w:bodyDiv w:val="1"/>
      <w:marLeft w:val="0"/>
      <w:marRight w:val="0"/>
      <w:marTop w:val="0"/>
      <w:marBottom w:val="0"/>
      <w:divBdr>
        <w:top w:val="none" w:sz="0" w:space="0" w:color="auto"/>
        <w:left w:val="none" w:sz="0" w:space="0" w:color="auto"/>
        <w:bottom w:val="none" w:sz="0" w:space="0" w:color="auto"/>
        <w:right w:val="none" w:sz="0" w:space="0" w:color="auto"/>
      </w:divBdr>
    </w:div>
    <w:div w:id="795565859">
      <w:bodyDiv w:val="1"/>
      <w:marLeft w:val="0"/>
      <w:marRight w:val="0"/>
      <w:marTop w:val="0"/>
      <w:marBottom w:val="0"/>
      <w:divBdr>
        <w:top w:val="none" w:sz="0" w:space="0" w:color="auto"/>
        <w:left w:val="none" w:sz="0" w:space="0" w:color="auto"/>
        <w:bottom w:val="none" w:sz="0" w:space="0" w:color="auto"/>
        <w:right w:val="none" w:sz="0" w:space="0" w:color="auto"/>
      </w:divBdr>
    </w:div>
    <w:div w:id="795566507">
      <w:bodyDiv w:val="1"/>
      <w:marLeft w:val="0"/>
      <w:marRight w:val="0"/>
      <w:marTop w:val="0"/>
      <w:marBottom w:val="0"/>
      <w:divBdr>
        <w:top w:val="none" w:sz="0" w:space="0" w:color="auto"/>
        <w:left w:val="none" w:sz="0" w:space="0" w:color="auto"/>
        <w:bottom w:val="none" w:sz="0" w:space="0" w:color="auto"/>
        <w:right w:val="none" w:sz="0" w:space="0" w:color="auto"/>
      </w:divBdr>
    </w:div>
    <w:div w:id="795828011">
      <w:bodyDiv w:val="1"/>
      <w:marLeft w:val="0"/>
      <w:marRight w:val="0"/>
      <w:marTop w:val="0"/>
      <w:marBottom w:val="0"/>
      <w:divBdr>
        <w:top w:val="none" w:sz="0" w:space="0" w:color="auto"/>
        <w:left w:val="none" w:sz="0" w:space="0" w:color="auto"/>
        <w:bottom w:val="none" w:sz="0" w:space="0" w:color="auto"/>
        <w:right w:val="none" w:sz="0" w:space="0" w:color="auto"/>
      </w:divBdr>
    </w:div>
    <w:div w:id="795947673">
      <w:bodyDiv w:val="1"/>
      <w:marLeft w:val="0"/>
      <w:marRight w:val="0"/>
      <w:marTop w:val="0"/>
      <w:marBottom w:val="0"/>
      <w:divBdr>
        <w:top w:val="none" w:sz="0" w:space="0" w:color="auto"/>
        <w:left w:val="none" w:sz="0" w:space="0" w:color="auto"/>
        <w:bottom w:val="none" w:sz="0" w:space="0" w:color="auto"/>
        <w:right w:val="none" w:sz="0" w:space="0" w:color="auto"/>
      </w:divBdr>
    </w:div>
    <w:div w:id="795949532">
      <w:bodyDiv w:val="1"/>
      <w:marLeft w:val="0"/>
      <w:marRight w:val="0"/>
      <w:marTop w:val="0"/>
      <w:marBottom w:val="0"/>
      <w:divBdr>
        <w:top w:val="none" w:sz="0" w:space="0" w:color="auto"/>
        <w:left w:val="none" w:sz="0" w:space="0" w:color="auto"/>
        <w:bottom w:val="none" w:sz="0" w:space="0" w:color="auto"/>
        <w:right w:val="none" w:sz="0" w:space="0" w:color="auto"/>
      </w:divBdr>
    </w:div>
    <w:div w:id="796072917">
      <w:bodyDiv w:val="1"/>
      <w:marLeft w:val="0"/>
      <w:marRight w:val="0"/>
      <w:marTop w:val="0"/>
      <w:marBottom w:val="0"/>
      <w:divBdr>
        <w:top w:val="none" w:sz="0" w:space="0" w:color="auto"/>
        <w:left w:val="none" w:sz="0" w:space="0" w:color="auto"/>
        <w:bottom w:val="none" w:sz="0" w:space="0" w:color="auto"/>
        <w:right w:val="none" w:sz="0" w:space="0" w:color="auto"/>
      </w:divBdr>
    </w:div>
    <w:div w:id="796216451">
      <w:bodyDiv w:val="1"/>
      <w:marLeft w:val="0"/>
      <w:marRight w:val="0"/>
      <w:marTop w:val="0"/>
      <w:marBottom w:val="0"/>
      <w:divBdr>
        <w:top w:val="none" w:sz="0" w:space="0" w:color="auto"/>
        <w:left w:val="none" w:sz="0" w:space="0" w:color="auto"/>
        <w:bottom w:val="none" w:sz="0" w:space="0" w:color="auto"/>
        <w:right w:val="none" w:sz="0" w:space="0" w:color="auto"/>
      </w:divBdr>
    </w:div>
    <w:div w:id="796218728">
      <w:bodyDiv w:val="1"/>
      <w:marLeft w:val="0"/>
      <w:marRight w:val="0"/>
      <w:marTop w:val="0"/>
      <w:marBottom w:val="0"/>
      <w:divBdr>
        <w:top w:val="none" w:sz="0" w:space="0" w:color="auto"/>
        <w:left w:val="none" w:sz="0" w:space="0" w:color="auto"/>
        <w:bottom w:val="none" w:sz="0" w:space="0" w:color="auto"/>
        <w:right w:val="none" w:sz="0" w:space="0" w:color="auto"/>
      </w:divBdr>
    </w:div>
    <w:div w:id="796220118">
      <w:bodyDiv w:val="1"/>
      <w:marLeft w:val="0"/>
      <w:marRight w:val="0"/>
      <w:marTop w:val="0"/>
      <w:marBottom w:val="0"/>
      <w:divBdr>
        <w:top w:val="none" w:sz="0" w:space="0" w:color="auto"/>
        <w:left w:val="none" w:sz="0" w:space="0" w:color="auto"/>
        <w:bottom w:val="none" w:sz="0" w:space="0" w:color="auto"/>
        <w:right w:val="none" w:sz="0" w:space="0" w:color="auto"/>
      </w:divBdr>
    </w:div>
    <w:div w:id="796262950">
      <w:bodyDiv w:val="1"/>
      <w:marLeft w:val="0"/>
      <w:marRight w:val="0"/>
      <w:marTop w:val="0"/>
      <w:marBottom w:val="0"/>
      <w:divBdr>
        <w:top w:val="none" w:sz="0" w:space="0" w:color="auto"/>
        <w:left w:val="none" w:sz="0" w:space="0" w:color="auto"/>
        <w:bottom w:val="none" w:sz="0" w:space="0" w:color="auto"/>
        <w:right w:val="none" w:sz="0" w:space="0" w:color="auto"/>
      </w:divBdr>
    </w:div>
    <w:div w:id="796264360">
      <w:bodyDiv w:val="1"/>
      <w:marLeft w:val="0"/>
      <w:marRight w:val="0"/>
      <w:marTop w:val="0"/>
      <w:marBottom w:val="0"/>
      <w:divBdr>
        <w:top w:val="none" w:sz="0" w:space="0" w:color="auto"/>
        <w:left w:val="none" w:sz="0" w:space="0" w:color="auto"/>
        <w:bottom w:val="none" w:sz="0" w:space="0" w:color="auto"/>
        <w:right w:val="none" w:sz="0" w:space="0" w:color="auto"/>
      </w:divBdr>
    </w:div>
    <w:div w:id="796336554">
      <w:bodyDiv w:val="1"/>
      <w:marLeft w:val="0"/>
      <w:marRight w:val="0"/>
      <w:marTop w:val="0"/>
      <w:marBottom w:val="0"/>
      <w:divBdr>
        <w:top w:val="none" w:sz="0" w:space="0" w:color="auto"/>
        <w:left w:val="none" w:sz="0" w:space="0" w:color="auto"/>
        <w:bottom w:val="none" w:sz="0" w:space="0" w:color="auto"/>
        <w:right w:val="none" w:sz="0" w:space="0" w:color="auto"/>
      </w:divBdr>
    </w:div>
    <w:div w:id="796338820">
      <w:bodyDiv w:val="1"/>
      <w:marLeft w:val="0"/>
      <w:marRight w:val="0"/>
      <w:marTop w:val="0"/>
      <w:marBottom w:val="0"/>
      <w:divBdr>
        <w:top w:val="none" w:sz="0" w:space="0" w:color="auto"/>
        <w:left w:val="none" w:sz="0" w:space="0" w:color="auto"/>
        <w:bottom w:val="none" w:sz="0" w:space="0" w:color="auto"/>
        <w:right w:val="none" w:sz="0" w:space="0" w:color="auto"/>
      </w:divBdr>
    </w:div>
    <w:div w:id="796488210">
      <w:bodyDiv w:val="1"/>
      <w:marLeft w:val="0"/>
      <w:marRight w:val="0"/>
      <w:marTop w:val="0"/>
      <w:marBottom w:val="0"/>
      <w:divBdr>
        <w:top w:val="none" w:sz="0" w:space="0" w:color="auto"/>
        <w:left w:val="none" w:sz="0" w:space="0" w:color="auto"/>
        <w:bottom w:val="none" w:sz="0" w:space="0" w:color="auto"/>
        <w:right w:val="none" w:sz="0" w:space="0" w:color="auto"/>
      </w:divBdr>
    </w:div>
    <w:div w:id="796528919">
      <w:bodyDiv w:val="1"/>
      <w:marLeft w:val="0"/>
      <w:marRight w:val="0"/>
      <w:marTop w:val="0"/>
      <w:marBottom w:val="0"/>
      <w:divBdr>
        <w:top w:val="none" w:sz="0" w:space="0" w:color="auto"/>
        <w:left w:val="none" w:sz="0" w:space="0" w:color="auto"/>
        <w:bottom w:val="none" w:sz="0" w:space="0" w:color="auto"/>
        <w:right w:val="none" w:sz="0" w:space="0" w:color="auto"/>
      </w:divBdr>
    </w:div>
    <w:div w:id="796607570">
      <w:bodyDiv w:val="1"/>
      <w:marLeft w:val="0"/>
      <w:marRight w:val="0"/>
      <w:marTop w:val="0"/>
      <w:marBottom w:val="0"/>
      <w:divBdr>
        <w:top w:val="none" w:sz="0" w:space="0" w:color="auto"/>
        <w:left w:val="none" w:sz="0" w:space="0" w:color="auto"/>
        <w:bottom w:val="none" w:sz="0" w:space="0" w:color="auto"/>
        <w:right w:val="none" w:sz="0" w:space="0" w:color="auto"/>
      </w:divBdr>
    </w:div>
    <w:div w:id="796797640">
      <w:bodyDiv w:val="1"/>
      <w:marLeft w:val="0"/>
      <w:marRight w:val="0"/>
      <w:marTop w:val="0"/>
      <w:marBottom w:val="0"/>
      <w:divBdr>
        <w:top w:val="none" w:sz="0" w:space="0" w:color="auto"/>
        <w:left w:val="none" w:sz="0" w:space="0" w:color="auto"/>
        <w:bottom w:val="none" w:sz="0" w:space="0" w:color="auto"/>
        <w:right w:val="none" w:sz="0" w:space="0" w:color="auto"/>
      </w:divBdr>
    </w:div>
    <w:div w:id="797069238">
      <w:bodyDiv w:val="1"/>
      <w:marLeft w:val="0"/>
      <w:marRight w:val="0"/>
      <w:marTop w:val="0"/>
      <w:marBottom w:val="0"/>
      <w:divBdr>
        <w:top w:val="none" w:sz="0" w:space="0" w:color="auto"/>
        <w:left w:val="none" w:sz="0" w:space="0" w:color="auto"/>
        <w:bottom w:val="none" w:sz="0" w:space="0" w:color="auto"/>
        <w:right w:val="none" w:sz="0" w:space="0" w:color="auto"/>
      </w:divBdr>
    </w:div>
    <w:div w:id="797333753">
      <w:bodyDiv w:val="1"/>
      <w:marLeft w:val="0"/>
      <w:marRight w:val="0"/>
      <w:marTop w:val="0"/>
      <w:marBottom w:val="0"/>
      <w:divBdr>
        <w:top w:val="none" w:sz="0" w:space="0" w:color="auto"/>
        <w:left w:val="none" w:sz="0" w:space="0" w:color="auto"/>
        <w:bottom w:val="none" w:sz="0" w:space="0" w:color="auto"/>
        <w:right w:val="none" w:sz="0" w:space="0" w:color="auto"/>
      </w:divBdr>
    </w:div>
    <w:div w:id="797527622">
      <w:bodyDiv w:val="1"/>
      <w:marLeft w:val="0"/>
      <w:marRight w:val="0"/>
      <w:marTop w:val="0"/>
      <w:marBottom w:val="0"/>
      <w:divBdr>
        <w:top w:val="none" w:sz="0" w:space="0" w:color="auto"/>
        <w:left w:val="none" w:sz="0" w:space="0" w:color="auto"/>
        <w:bottom w:val="none" w:sz="0" w:space="0" w:color="auto"/>
        <w:right w:val="none" w:sz="0" w:space="0" w:color="auto"/>
      </w:divBdr>
    </w:div>
    <w:div w:id="797531960">
      <w:bodyDiv w:val="1"/>
      <w:marLeft w:val="0"/>
      <w:marRight w:val="0"/>
      <w:marTop w:val="0"/>
      <w:marBottom w:val="0"/>
      <w:divBdr>
        <w:top w:val="none" w:sz="0" w:space="0" w:color="auto"/>
        <w:left w:val="none" w:sz="0" w:space="0" w:color="auto"/>
        <w:bottom w:val="none" w:sz="0" w:space="0" w:color="auto"/>
        <w:right w:val="none" w:sz="0" w:space="0" w:color="auto"/>
      </w:divBdr>
    </w:div>
    <w:div w:id="797645177">
      <w:bodyDiv w:val="1"/>
      <w:marLeft w:val="0"/>
      <w:marRight w:val="0"/>
      <w:marTop w:val="0"/>
      <w:marBottom w:val="0"/>
      <w:divBdr>
        <w:top w:val="none" w:sz="0" w:space="0" w:color="auto"/>
        <w:left w:val="none" w:sz="0" w:space="0" w:color="auto"/>
        <w:bottom w:val="none" w:sz="0" w:space="0" w:color="auto"/>
        <w:right w:val="none" w:sz="0" w:space="0" w:color="auto"/>
      </w:divBdr>
    </w:div>
    <w:div w:id="797646136">
      <w:bodyDiv w:val="1"/>
      <w:marLeft w:val="0"/>
      <w:marRight w:val="0"/>
      <w:marTop w:val="0"/>
      <w:marBottom w:val="0"/>
      <w:divBdr>
        <w:top w:val="none" w:sz="0" w:space="0" w:color="auto"/>
        <w:left w:val="none" w:sz="0" w:space="0" w:color="auto"/>
        <w:bottom w:val="none" w:sz="0" w:space="0" w:color="auto"/>
        <w:right w:val="none" w:sz="0" w:space="0" w:color="auto"/>
      </w:divBdr>
    </w:div>
    <w:div w:id="797912764">
      <w:bodyDiv w:val="1"/>
      <w:marLeft w:val="0"/>
      <w:marRight w:val="0"/>
      <w:marTop w:val="0"/>
      <w:marBottom w:val="0"/>
      <w:divBdr>
        <w:top w:val="none" w:sz="0" w:space="0" w:color="auto"/>
        <w:left w:val="none" w:sz="0" w:space="0" w:color="auto"/>
        <w:bottom w:val="none" w:sz="0" w:space="0" w:color="auto"/>
        <w:right w:val="none" w:sz="0" w:space="0" w:color="auto"/>
      </w:divBdr>
    </w:div>
    <w:div w:id="797915066">
      <w:bodyDiv w:val="1"/>
      <w:marLeft w:val="0"/>
      <w:marRight w:val="0"/>
      <w:marTop w:val="0"/>
      <w:marBottom w:val="0"/>
      <w:divBdr>
        <w:top w:val="none" w:sz="0" w:space="0" w:color="auto"/>
        <w:left w:val="none" w:sz="0" w:space="0" w:color="auto"/>
        <w:bottom w:val="none" w:sz="0" w:space="0" w:color="auto"/>
        <w:right w:val="none" w:sz="0" w:space="0" w:color="auto"/>
      </w:divBdr>
    </w:div>
    <w:div w:id="797920286">
      <w:bodyDiv w:val="1"/>
      <w:marLeft w:val="0"/>
      <w:marRight w:val="0"/>
      <w:marTop w:val="0"/>
      <w:marBottom w:val="0"/>
      <w:divBdr>
        <w:top w:val="none" w:sz="0" w:space="0" w:color="auto"/>
        <w:left w:val="none" w:sz="0" w:space="0" w:color="auto"/>
        <w:bottom w:val="none" w:sz="0" w:space="0" w:color="auto"/>
        <w:right w:val="none" w:sz="0" w:space="0" w:color="auto"/>
      </w:divBdr>
    </w:div>
    <w:div w:id="797990057">
      <w:bodyDiv w:val="1"/>
      <w:marLeft w:val="0"/>
      <w:marRight w:val="0"/>
      <w:marTop w:val="0"/>
      <w:marBottom w:val="0"/>
      <w:divBdr>
        <w:top w:val="none" w:sz="0" w:space="0" w:color="auto"/>
        <w:left w:val="none" w:sz="0" w:space="0" w:color="auto"/>
        <w:bottom w:val="none" w:sz="0" w:space="0" w:color="auto"/>
        <w:right w:val="none" w:sz="0" w:space="0" w:color="auto"/>
      </w:divBdr>
    </w:div>
    <w:div w:id="798494658">
      <w:bodyDiv w:val="1"/>
      <w:marLeft w:val="0"/>
      <w:marRight w:val="0"/>
      <w:marTop w:val="0"/>
      <w:marBottom w:val="0"/>
      <w:divBdr>
        <w:top w:val="none" w:sz="0" w:space="0" w:color="auto"/>
        <w:left w:val="none" w:sz="0" w:space="0" w:color="auto"/>
        <w:bottom w:val="none" w:sz="0" w:space="0" w:color="auto"/>
        <w:right w:val="none" w:sz="0" w:space="0" w:color="auto"/>
      </w:divBdr>
    </w:div>
    <w:div w:id="798644212">
      <w:bodyDiv w:val="1"/>
      <w:marLeft w:val="0"/>
      <w:marRight w:val="0"/>
      <w:marTop w:val="0"/>
      <w:marBottom w:val="0"/>
      <w:divBdr>
        <w:top w:val="none" w:sz="0" w:space="0" w:color="auto"/>
        <w:left w:val="none" w:sz="0" w:space="0" w:color="auto"/>
        <w:bottom w:val="none" w:sz="0" w:space="0" w:color="auto"/>
        <w:right w:val="none" w:sz="0" w:space="0" w:color="auto"/>
      </w:divBdr>
    </w:div>
    <w:div w:id="798650398">
      <w:bodyDiv w:val="1"/>
      <w:marLeft w:val="0"/>
      <w:marRight w:val="0"/>
      <w:marTop w:val="0"/>
      <w:marBottom w:val="0"/>
      <w:divBdr>
        <w:top w:val="none" w:sz="0" w:space="0" w:color="auto"/>
        <w:left w:val="none" w:sz="0" w:space="0" w:color="auto"/>
        <w:bottom w:val="none" w:sz="0" w:space="0" w:color="auto"/>
        <w:right w:val="none" w:sz="0" w:space="0" w:color="auto"/>
      </w:divBdr>
    </w:div>
    <w:div w:id="798692168">
      <w:bodyDiv w:val="1"/>
      <w:marLeft w:val="0"/>
      <w:marRight w:val="0"/>
      <w:marTop w:val="0"/>
      <w:marBottom w:val="0"/>
      <w:divBdr>
        <w:top w:val="none" w:sz="0" w:space="0" w:color="auto"/>
        <w:left w:val="none" w:sz="0" w:space="0" w:color="auto"/>
        <w:bottom w:val="none" w:sz="0" w:space="0" w:color="auto"/>
        <w:right w:val="none" w:sz="0" w:space="0" w:color="auto"/>
      </w:divBdr>
    </w:div>
    <w:div w:id="798718433">
      <w:bodyDiv w:val="1"/>
      <w:marLeft w:val="0"/>
      <w:marRight w:val="0"/>
      <w:marTop w:val="0"/>
      <w:marBottom w:val="0"/>
      <w:divBdr>
        <w:top w:val="none" w:sz="0" w:space="0" w:color="auto"/>
        <w:left w:val="none" w:sz="0" w:space="0" w:color="auto"/>
        <w:bottom w:val="none" w:sz="0" w:space="0" w:color="auto"/>
        <w:right w:val="none" w:sz="0" w:space="0" w:color="auto"/>
      </w:divBdr>
    </w:div>
    <w:div w:id="798884703">
      <w:bodyDiv w:val="1"/>
      <w:marLeft w:val="0"/>
      <w:marRight w:val="0"/>
      <w:marTop w:val="0"/>
      <w:marBottom w:val="0"/>
      <w:divBdr>
        <w:top w:val="none" w:sz="0" w:space="0" w:color="auto"/>
        <w:left w:val="none" w:sz="0" w:space="0" w:color="auto"/>
        <w:bottom w:val="none" w:sz="0" w:space="0" w:color="auto"/>
        <w:right w:val="none" w:sz="0" w:space="0" w:color="auto"/>
      </w:divBdr>
    </w:div>
    <w:div w:id="799111340">
      <w:bodyDiv w:val="1"/>
      <w:marLeft w:val="0"/>
      <w:marRight w:val="0"/>
      <w:marTop w:val="0"/>
      <w:marBottom w:val="0"/>
      <w:divBdr>
        <w:top w:val="none" w:sz="0" w:space="0" w:color="auto"/>
        <w:left w:val="none" w:sz="0" w:space="0" w:color="auto"/>
        <w:bottom w:val="none" w:sz="0" w:space="0" w:color="auto"/>
        <w:right w:val="none" w:sz="0" w:space="0" w:color="auto"/>
      </w:divBdr>
    </w:div>
    <w:div w:id="799151299">
      <w:bodyDiv w:val="1"/>
      <w:marLeft w:val="0"/>
      <w:marRight w:val="0"/>
      <w:marTop w:val="0"/>
      <w:marBottom w:val="0"/>
      <w:divBdr>
        <w:top w:val="none" w:sz="0" w:space="0" w:color="auto"/>
        <w:left w:val="none" w:sz="0" w:space="0" w:color="auto"/>
        <w:bottom w:val="none" w:sz="0" w:space="0" w:color="auto"/>
        <w:right w:val="none" w:sz="0" w:space="0" w:color="auto"/>
      </w:divBdr>
    </w:div>
    <w:div w:id="799228612">
      <w:bodyDiv w:val="1"/>
      <w:marLeft w:val="0"/>
      <w:marRight w:val="0"/>
      <w:marTop w:val="0"/>
      <w:marBottom w:val="0"/>
      <w:divBdr>
        <w:top w:val="none" w:sz="0" w:space="0" w:color="auto"/>
        <w:left w:val="none" w:sz="0" w:space="0" w:color="auto"/>
        <w:bottom w:val="none" w:sz="0" w:space="0" w:color="auto"/>
        <w:right w:val="none" w:sz="0" w:space="0" w:color="auto"/>
      </w:divBdr>
    </w:div>
    <w:div w:id="799348367">
      <w:bodyDiv w:val="1"/>
      <w:marLeft w:val="0"/>
      <w:marRight w:val="0"/>
      <w:marTop w:val="0"/>
      <w:marBottom w:val="0"/>
      <w:divBdr>
        <w:top w:val="none" w:sz="0" w:space="0" w:color="auto"/>
        <w:left w:val="none" w:sz="0" w:space="0" w:color="auto"/>
        <w:bottom w:val="none" w:sz="0" w:space="0" w:color="auto"/>
        <w:right w:val="none" w:sz="0" w:space="0" w:color="auto"/>
      </w:divBdr>
    </w:div>
    <w:div w:id="799762587">
      <w:bodyDiv w:val="1"/>
      <w:marLeft w:val="0"/>
      <w:marRight w:val="0"/>
      <w:marTop w:val="0"/>
      <w:marBottom w:val="0"/>
      <w:divBdr>
        <w:top w:val="none" w:sz="0" w:space="0" w:color="auto"/>
        <w:left w:val="none" w:sz="0" w:space="0" w:color="auto"/>
        <w:bottom w:val="none" w:sz="0" w:space="0" w:color="auto"/>
        <w:right w:val="none" w:sz="0" w:space="0" w:color="auto"/>
      </w:divBdr>
    </w:div>
    <w:div w:id="799886310">
      <w:bodyDiv w:val="1"/>
      <w:marLeft w:val="0"/>
      <w:marRight w:val="0"/>
      <w:marTop w:val="0"/>
      <w:marBottom w:val="0"/>
      <w:divBdr>
        <w:top w:val="none" w:sz="0" w:space="0" w:color="auto"/>
        <w:left w:val="none" w:sz="0" w:space="0" w:color="auto"/>
        <w:bottom w:val="none" w:sz="0" w:space="0" w:color="auto"/>
        <w:right w:val="none" w:sz="0" w:space="0" w:color="auto"/>
      </w:divBdr>
    </w:div>
    <w:div w:id="799886887">
      <w:bodyDiv w:val="1"/>
      <w:marLeft w:val="0"/>
      <w:marRight w:val="0"/>
      <w:marTop w:val="0"/>
      <w:marBottom w:val="0"/>
      <w:divBdr>
        <w:top w:val="none" w:sz="0" w:space="0" w:color="auto"/>
        <w:left w:val="none" w:sz="0" w:space="0" w:color="auto"/>
        <w:bottom w:val="none" w:sz="0" w:space="0" w:color="auto"/>
        <w:right w:val="none" w:sz="0" w:space="0" w:color="auto"/>
      </w:divBdr>
    </w:div>
    <w:div w:id="800028173">
      <w:bodyDiv w:val="1"/>
      <w:marLeft w:val="0"/>
      <w:marRight w:val="0"/>
      <w:marTop w:val="0"/>
      <w:marBottom w:val="0"/>
      <w:divBdr>
        <w:top w:val="none" w:sz="0" w:space="0" w:color="auto"/>
        <w:left w:val="none" w:sz="0" w:space="0" w:color="auto"/>
        <w:bottom w:val="none" w:sz="0" w:space="0" w:color="auto"/>
        <w:right w:val="none" w:sz="0" w:space="0" w:color="auto"/>
      </w:divBdr>
    </w:div>
    <w:div w:id="800071230">
      <w:bodyDiv w:val="1"/>
      <w:marLeft w:val="0"/>
      <w:marRight w:val="0"/>
      <w:marTop w:val="0"/>
      <w:marBottom w:val="0"/>
      <w:divBdr>
        <w:top w:val="none" w:sz="0" w:space="0" w:color="auto"/>
        <w:left w:val="none" w:sz="0" w:space="0" w:color="auto"/>
        <w:bottom w:val="none" w:sz="0" w:space="0" w:color="auto"/>
        <w:right w:val="none" w:sz="0" w:space="0" w:color="auto"/>
      </w:divBdr>
    </w:div>
    <w:div w:id="800079914">
      <w:bodyDiv w:val="1"/>
      <w:marLeft w:val="0"/>
      <w:marRight w:val="0"/>
      <w:marTop w:val="0"/>
      <w:marBottom w:val="0"/>
      <w:divBdr>
        <w:top w:val="none" w:sz="0" w:space="0" w:color="auto"/>
        <w:left w:val="none" w:sz="0" w:space="0" w:color="auto"/>
        <w:bottom w:val="none" w:sz="0" w:space="0" w:color="auto"/>
        <w:right w:val="none" w:sz="0" w:space="0" w:color="auto"/>
      </w:divBdr>
    </w:div>
    <w:div w:id="800225590">
      <w:bodyDiv w:val="1"/>
      <w:marLeft w:val="0"/>
      <w:marRight w:val="0"/>
      <w:marTop w:val="0"/>
      <w:marBottom w:val="0"/>
      <w:divBdr>
        <w:top w:val="none" w:sz="0" w:space="0" w:color="auto"/>
        <w:left w:val="none" w:sz="0" w:space="0" w:color="auto"/>
        <w:bottom w:val="none" w:sz="0" w:space="0" w:color="auto"/>
        <w:right w:val="none" w:sz="0" w:space="0" w:color="auto"/>
      </w:divBdr>
    </w:div>
    <w:div w:id="800466075">
      <w:bodyDiv w:val="1"/>
      <w:marLeft w:val="0"/>
      <w:marRight w:val="0"/>
      <w:marTop w:val="0"/>
      <w:marBottom w:val="0"/>
      <w:divBdr>
        <w:top w:val="none" w:sz="0" w:space="0" w:color="auto"/>
        <w:left w:val="none" w:sz="0" w:space="0" w:color="auto"/>
        <w:bottom w:val="none" w:sz="0" w:space="0" w:color="auto"/>
        <w:right w:val="none" w:sz="0" w:space="0" w:color="auto"/>
      </w:divBdr>
    </w:div>
    <w:div w:id="800617623">
      <w:bodyDiv w:val="1"/>
      <w:marLeft w:val="0"/>
      <w:marRight w:val="0"/>
      <w:marTop w:val="0"/>
      <w:marBottom w:val="0"/>
      <w:divBdr>
        <w:top w:val="none" w:sz="0" w:space="0" w:color="auto"/>
        <w:left w:val="none" w:sz="0" w:space="0" w:color="auto"/>
        <w:bottom w:val="none" w:sz="0" w:space="0" w:color="auto"/>
        <w:right w:val="none" w:sz="0" w:space="0" w:color="auto"/>
      </w:divBdr>
    </w:div>
    <w:div w:id="801000404">
      <w:bodyDiv w:val="1"/>
      <w:marLeft w:val="0"/>
      <w:marRight w:val="0"/>
      <w:marTop w:val="0"/>
      <w:marBottom w:val="0"/>
      <w:divBdr>
        <w:top w:val="none" w:sz="0" w:space="0" w:color="auto"/>
        <w:left w:val="none" w:sz="0" w:space="0" w:color="auto"/>
        <w:bottom w:val="none" w:sz="0" w:space="0" w:color="auto"/>
        <w:right w:val="none" w:sz="0" w:space="0" w:color="auto"/>
      </w:divBdr>
    </w:div>
    <w:div w:id="801266297">
      <w:bodyDiv w:val="1"/>
      <w:marLeft w:val="0"/>
      <w:marRight w:val="0"/>
      <w:marTop w:val="0"/>
      <w:marBottom w:val="0"/>
      <w:divBdr>
        <w:top w:val="none" w:sz="0" w:space="0" w:color="auto"/>
        <w:left w:val="none" w:sz="0" w:space="0" w:color="auto"/>
        <w:bottom w:val="none" w:sz="0" w:space="0" w:color="auto"/>
        <w:right w:val="none" w:sz="0" w:space="0" w:color="auto"/>
      </w:divBdr>
    </w:div>
    <w:div w:id="801462306">
      <w:bodyDiv w:val="1"/>
      <w:marLeft w:val="0"/>
      <w:marRight w:val="0"/>
      <w:marTop w:val="0"/>
      <w:marBottom w:val="0"/>
      <w:divBdr>
        <w:top w:val="none" w:sz="0" w:space="0" w:color="auto"/>
        <w:left w:val="none" w:sz="0" w:space="0" w:color="auto"/>
        <w:bottom w:val="none" w:sz="0" w:space="0" w:color="auto"/>
        <w:right w:val="none" w:sz="0" w:space="0" w:color="auto"/>
      </w:divBdr>
    </w:div>
    <w:div w:id="801770517">
      <w:bodyDiv w:val="1"/>
      <w:marLeft w:val="0"/>
      <w:marRight w:val="0"/>
      <w:marTop w:val="0"/>
      <w:marBottom w:val="0"/>
      <w:divBdr>
        <w:top w:val="none" w:sz="0" w:space="0" w:color="auto"/>
        <w:left w:val="none" w:sz="0" w:space="0" w:color="auto"/>
        <w:bottom w:val="none" w:sz="0" w:space="0" w:color="auto"/>
        <w:right w:val="none" w:sz="0" w:space="0" w:color="auto"/>
      </w:divBdr>
    </w:div>
    <w:div w:id="801773461">
      <w:bodyDiv w:val="1"/>
      <w:marLeft w:val="0"/>
      <w:marRight w:val="0"/>
      <w:marTop w:val="0"/>
      <w:marBottom w:val="0"/>
      <w:divBdr>
        <w:top w:val="none" w:sz="0" w:space="0" w:color="auto"/>
        <w:left w:val="none" w:sz="0" w:space="0" w:color="auto"/>
        <w:bottom w:val="none" w:sz="0" w:space="0" w:color="auto"/>
        <w:right w:val="none" w:sz="0" w:space="0" w:color="auto"/>
      </w:divBdr>
    </w:div>
    <w:div w:id="801967589">
      <w:bodyDiv w:val="1"/>
      <w:marLeft w:val="0"/>
      <w:marRight w:val="0"/>
      <w:marTop w:val="0"/>
      <w:marBottom w:val="0"/>
      <w:divBdr>
        <w:top w:val="none" w:sz="0" w:space="0" w:color="auto"/>
        <w:left w:val="none" w:sz="0" w:space="0" w:color="auto"/>
        <w:bottom w:val="none" w:sz="0" w:space="0" w:color="auto"/>
        <w:right w:val="none" w:sz="0" w:space="0" w:color="auto"/>
      </w:divBdr>
    </w:div>
    <w:div w:id="802231896">
      <w:bodyDiv w:val="1"/>
      <w:marLeft w:val="0"/>
      <w:marRight w:val="0"/>
      <w:marTop w:val="0"/>
      <w:marBottom w:val="0"/>
      <w:divBdr>
        <w:top w:val="none" w:sz="0" w:space="0" w:color="auto"/>
        <w:left w:val="none" w:sz="0" w:space="0" w:color="auto"/>
        <w:bottom w:val="none" w:sz="0" w:space="0" w:color="auto"/>
        <w:right w:val="none" w:sz="0" w:space="0" w:color="auto"/>
      </w:divBdr>
    </w:div>
    <w:div w:id="802388392">
      <w:bodyDiv w:val="1"/>
      <w:marLeft w:val="0"/>
      <w:marRight w:val="0"/>
      <w:marTop w:val="0"/>
      <w:marBottom w:val="0"/>
      <w:divBdr>
        <w:top w:val="none" w:sz="0" w:space="0" w:color="auto"/>
        <w:left w:val="none" w:sz="0" w:space="0" w:color="auto"/>
        <w:bottom w:val="none" w:sz="0" w:space="0" w:color="auto"/>
        <w:right w:val="none" w:sz="0" w:space="0" w:color="auto"/>
      </w:divBdr>
    </w:div>
    <w:div w:id="802580203">
      <w:bodyDiv w:val="1"/>
      <w:marLeft w:val="0"/>
      <w:marRight w:val="0"/>
      <w:marTop w:val="0"/>
      <w:marBottom w:val="0"/>
      <w:divBdr>
        <w:top w:val="none" w:sz="0" w:space="0" w:color="auto"/>
        <w:left w:val="none" w:sz="0" w:space="0" w:color="auto"/>
        <w:bottom w:val="none" w:sz="0" w:space="0" w:color="auto"/>
        <w:right w:val="none" w:sz="0" w:space="0" w:color="auto"/>
      </w:divBdr>
    </w:div>
    <w:div w:id="802580217">
      <w:bodyDiv w:val="1"/>
      <w:marLeft w:val="0"/>
      <w:marRight w:val="0"/>
      <w:marTop w:val="0"/>
      <w:marBottom w:val="0"/>
      <w:divBdr>
        <w:top w:val="none" w:sz="0" w:space="0" w:color="auto"/>
        <w:left w:val="none" w:sz="0" w:space="0" w:color="auto"/>
        <w:bottom w:val="none" w:sz="0" w:space="0" w:color="auto"/>
        <w:right w:val="none" w:sz="0" w:space="0" w:color="auto"/>
      </w:divBdr>
    </w:div>
    <w:div w:id="802620028">
      <w:bodyDiv w:val="1"/>
      <w:marLeft w:val="0"/>
      <w:marRight w:val="0"/>
      <w:marTop w:val="0"/>
      <w:marBottom w:val="0"/>
      <w:divBdr>
        <w:top w:val="none" w:sz="0" w:space="0" w:color="auto"/>
        <w:left w:val="none" w:sz="0" w:space="0" w:color="auto"/>
        <w:bottom w:val="none" w:sz="0" w:space="0" w:color="auto"/>
        <w:right w:val="none" w:sz="0" w:space="0" w:color="auto"/>
      </w:divBdr>
    </w:div>
    <w:div w:id="802649934">
      <w:bodyDiv w:val="1"/>
      <w:marLeft w:val="0"/>
      <w:marRight w:val="0"/>
      <w:marTop w:val="0"/>
      <w:marBottom w:val="0"/>
      <w:divBdr>
        <w:top w:val="none" w:sz="0" w:space="0" w:color="auto"/>
        <w:left w:val="none" w:sz="0" w:space="0" w:color="auto"/>
        <w:bottom w:val="none" w:sz="0" w:space="0" w:color="auto"/>
        <w:right w:val="none" w:sz="0" w:space="0" w:color="auto"/>
      </w:divBdr>
    </w:div>
    <w:div w:id="802963655">
      <w:bodyDiv w:val="1"/>
      <w:marLeft w:val="0"/>
      <w:marRight w:val="0"/>
      <w:marTop w:val="0"/>
      <w:marBottom w:val="0"/>
      <w:divBdr>
        <w:top w:val="none" w:sz="0" w:space="0" w:color="auto"/>
        <w:left w:val="none" w:sz="0" w:space="0" w:color="auto"/>
        <w:bottom w:val="none" w:sz="0" w:space="0" w:color="auto"/>
        <w:right w:val="none" w:sz="0" w:space="0" w:color="auto"/>
      </w:divBdr>
    </w:div>
    <w:div w:id="803036928">
      <w:bodyDiv w:val="1"/>
      <w:marLeft w:val="0"/>
      <w:marRight w:val="0"/>
      <w:marTop w:val="0"/>
      <w:marBottom w:val="0"/>
      <w:divBdr>
        <w:top w:val="none" w:sz="0" w:space="0" w:color="auto"/>
        <w:left w:val="none" w:sz="0" w:space="0" w:color="auto"/>
        <w:bottom w:val="none" w:sz="0" w:space="0" w:color="auto"/>
        <w:right w:val="none" w:sz="0" w:space="0" w:color="auto"/>
      </w:divBdr>
    </w:div>
    <w:div w:id="803079182">
      <w:bodyDiv w:val="1"/>
      <w:marLeft w:val="0"/>
      <w:marRight w:val="0"/>
      <w:marTop w:val="0"/>
      <w:marBottom w:val="0"/>
      <w:divBdr>
        <w:top w:val="none" w:sz="0" w:space="0" w:color="auto"/>
        <w:left w:val="none" w:sz="0" w:space="0" w:color="auto"/>
        <w:bottom w:val="none" w:sz="0" w:space="0" w:color="auto"/>
        <w:right w:val="none" w:sz="0" w:space="0" w:color="auto"/>
      </w:divBdr>
    </w:div>
    <w:div w:id="803230450">
      <w:bodyDiv w:val="1"/>
      <w:marLeft w:val="0"/>
      <w:marRight w:val="0"/>
      <w:marTop w:val="0"/>
      <w:marBottom w:val="0"/>
      <w:divBdr>
        <w:top w:val="none" w:sz="0" w:space="0" w:color="auto"/>
        <w:left w:val="none" w:sz="0" w:space="0" w:color="auto"/>
        <w:bottom w:val="none" w:sz="0" w:space="0" w:color="auto"/>
        <w:right w:val="none" w:sz="0" w:space="0" w:color="auto"/>
      </w:divBdr>
    </w:div>
    <w:div w:id="803305133">
      <w:bodyDiv w:val="1"/>
      <w:marLeft w:val="0"/>
      <w:marRight w:val="0"/>
      <w:marTop w:val="0"/>
      <w:marBottom w:val="0"/>
      <w:divBdr>
        <w:top w:val="none" w:sz="0" w:space="0" w:color="auto"/>
        <w:left w:val="none" w:sz="0" w:space="0" w:color="auto"/>
        <w:bottom w:val="none" w:sz="0" w:space="0" w:color="auto"/>
        <w:right w:val="none" w:sz="0" w:space="0" w:color="auto"/>
      </w:divBdr>
    </w:div>
    <w:div w:id="803500598">
      <w:bodyDiv w:val="1"/>
      <w:marLeft w:val="0"/>
      <w:marRight w:val="0"/>
      <w:marTop w:val="0"/>
      <w:marBottom w:val="0"/>
      <w:divBdr>
        <w:top w:val="none" w:sz="0" w:space="0" w:color="auto"/>
        <w:left w:val="none" w:sz="0" w:space="0" w:color="auto"/>
        <w:bottom w:val="none" w:sz="0" w:space="0" w:color="auto"/>
        <w:right w:val="none" w:sz="0" w:space="0" w:color="auto"/>
      </w:divBdr>
    </w:div>
    <w:div w:id="803502434">
      <w:bodyDiv w:val="1"/>
      <w:marLeft w:val="0"/>
      <w:marRight w:val="0"/>
      <w:marTop w:val="0"/>
      <w:marBottom w:val="0"/>
      <w:divBdr>
        <w:top w:val="none" w:sz="0" w:space="0" w:color="auto"/>
        <w:left w:val="none" w:sz="0" w:space="0" w:color="auto"/>
        <w:bottom w:val="none" w:sz="0" w:space="0" w:color="auto"/>
        <w:right w:val="none" w:sz="0" w:space="0" w:color="auto"/>
      </w:divBdr>
    </w:div>
    <w:div w:id="803542535">
      <w:bodyDiv w:val="1"/>
      <w:marLeft w:val="0"/>
      <w:marRight w:val="0"/>
      <w:marTop w:val="0"/>
      <w:marBottom w:val="0"/>
      <w:divBdr>
        <w:top w:val="none" w:sz="0" w:space="0" w:color="auto"/>
        <w:left w:val="none" w:sz="0" w:space="0" w:color="auto"/>
        <w:bottom w:val="none" w:sz="0" w:space="0" w:color="auto"/>
        <w:right w:val="none" w:sz="0" w:space="0" w:color="auto"/>
      </w:divBdr>
    </w:div>
    <w:div w:id="803543186">
      <w:bodyDiv w:val="1"/>
      <w:marLeft w:val="0"/>
      <w:marRight w:val="0"/>
      <w:marTop w:val="0"/>
      <w:marBottom w:val="0"/>
      <w:divBdr>
        <w:top w:val="none" w:sz="0" w:space="0" w:color="auto"/>
        <w:left w:val="none" w:sz="0" w:space="0" w:color="auto"/>
        <w:bottom w:val="none" w:sz="0" w:space="0" w:color="auto"/>
        <w:right w:val="none" w:sz="0" w:space="0" w:color="auto"/>
      </w:divBdr>
    </w:div>
    <w:div w:id="803691668">
      <w:bodyDiv w:val="1"/>
      <w:marLeft w:val="0"/>
      <w:marRight w:val="0"/>
      <w:marTop w:val="0"/>
      <w:marBottom w:val="0"/>
      <w:divBdr>
        <w:top w:val="none" w:sz="0" w:space="0" w:color="auto"/>
        <w:left w:val="none" w:sz="0" w:space="0" w:color="auto"/>
        <w:bottom w:val="none" w:sz="0" w:space="0" w:color="auto"/>
        <w:right w:val="none" w:sz="0" w:space="0" w:color="auto"/>
      </w:divBdr>
    </w:div>
    <w:div w:id="803700269">
      <w:bodyDiv w:val="1"/>
      <w:marLeft w:val="0"/>
      <w:marRight w:val="0"/>
      <w:marTop w:val="0"/>
      <w:marBottom w:val="0"/>
      <w:divBdr>
        <w:top w:val="none" w:sz="0" w:space="0" w:color="auto"/>
        <w:left w:val="none" w:sz="0" w:space="0" w:color="auto"/>
        <w:bottom w:val="none" w:sz="0" w:space="0" w:color="auto"/>
        <w:right w:val="none" w:sz="0" w:space="0" w:color="auto"/>
      </w:divBdr>
    </w:div>
    <w:div w:id="803738993">
      <w:bodyDiv w:val="1"/>
      <w:marLeft w:val="0"/>
      <w:marRight w:val="0"/>
      <w:marTop w:val="0"/>
      <w:marBottom w:val="0"/>
      <w:divBdr>
        <w:top w:val="none" w:sz="0" w:space="0" w:color="auto"/>
        <w:left w:val="none" w:sz="0" w:space="0" w:color="auto"/>
        <w:bottom w:val="none" w:sz="0" w:space="0" w:color="auto"/>
        <w:right w:val="none" w:sz="0" w:space="0" w:color="auto"/>
      </w:divBdr>
    </w:div>
    <w:div w:id="803740766">
      <w:bodyDiv w:val="1"/>
      <w:marLeft w:val="0"/>
      <w:marRight w:val="0"/>
      <w:marTop w:val="0"/>
      <w:marBottom w:val="0"/>
      <w:divBdr>
        <w:top w:val="none" w:sz="0" w:space="0" w:color="auto"/>
        <w:left w:val="none" w:sz="0" w:space="0" w:color="auto"/>
        <w:bottom w:val="none" w:sz="0" w:space="0" w:color="auto"/>
        <w:right w:val="none" w:sz="0" w:space="0" w:color="auto"/>
      </w:divBdr>
    </w:div>
    <w:div w:id="804081643">
      <w:bodyDiv w:val="1"/>
      <w:marLeft w:val="0"/>
      <w:marRight w:val="0"/>
      <w:marTop w:val="0"/>
      <w:marBottom w:val="0"/>
      <w:divBdr>
        <w:top w:val="none" w:sz="0" w:space="0" w:color="auto"/>
        <w:left w:val="none" w:sz="0" w:space="0" w:color="auto"/>
        <w:bottom w:val="none" w:sz="0" w:space="0" w:color="auto"/>
        <w:right w:val="none" w:sz="0" w:space="0" w:color="auto"/>
      </w:divBdr>
    </w:div>
    <w:div w:id="804082166">
      <w:bodyDiv w:val="1"/>
      <w:marLeft w:val="0"/>
      <w:marRight w:val="0"/>
      <w:marTop w:val="0"/>
      <w:marBottom w:val="0"/>
      <w:divBdr>
        <w:top w:val="none" w:sz="0" w:space="0" w:color="auto"/>
        <w:left w:val="none" w:sz="0" w:space="0" w:color="auto"/>
        <w:bottom w:val="none" w:sz="0" w:space="0" w:color="auto"/>
        <w:right w:val="none" w:sz="0" w:space="0" w:color="auto"/>
      </w:divBdr>
    </w:div>
    <w:div w:id="804157599">
      <w:bodyDiv w:val="1"/>
      <w:marLeft w:val="0"/>
      <w:marRight w:val="0"/>
      <w:marTop w:val="0"/>
      <w:marBottom w:val="0"/>
      <w:divBdr>
        <w:top w:val="none" w:sz="0" w:space="0" w:color="auto"/>
        <w:left w:val="none" w:sz="0" w:space="0" w:color="auto"/>
        <w:bottom w:val="none" w:sz="0" w:space="0" w:color="auto"/>
        <w:right w:val="none" w:sz="0" w:space="0" w:color="auto"/>
      </w:divBdr>
    </w:div>
    <w:div w:id="804278641">
      <w:bodyDiv w:val="1"/>
      <w:marLeft w:val="0"/>
      <w:marRight w:val="0"/>
      <w:marTop w:val="0"/>
      <w:marBottom w:val="0"/>
      <w:divBdr>
        <w:top w:val="none" w:sz="0" w:space="0" w:color="auto"/>
        <w:left w:val="none" w:sz="0" w:space="0" w:color="auto"/>
        <w:bottom w:val="none" w:sz="0" w:space="0" w:color="auto"/>
        <w:right w:val="none" w:sz="0" w:space="0" w:color="auto"/>
      </w:divBdr>
    </w:div>
    <w:div w:id="804347923">
      <w:bodyDiv w:val="1"/>
      <w:marLeft w:val="0"/>
      <w:marRight w:val="0"/>
      <w:marTop w:val="0"/>
      <w:marBottom w:val="0"/>
      <w:divBdr>
        <w:top w:val="none" w:sz="0" w:space="0" w:color="auto"/>
        <w:left w:val="none" w:sz="0" w:space="0" w:color="auto"/>
        <w:bottom w:val="none" w:sz="0" w:space="0" w:color="auto"/>
        <w:right w:val="none" w:sz="0" w:space="0" w:color="auto"/>
      </w:divBdr>
    </w:div>
    <w:div w:id="804548084">
      <w:bodyDiv w:val="1"/>
      <w:marLeft w:val="0"/>
      <w:marRight w:val="0"/>
      <w:marTop w:val="0"/>
      <w:marBottom w:val="0"/>
      <w:divBdr>
        <w:top w:val="none" w:sz="0" w:space="0" w:color="auto"/>
        <w:left w:val="none" w:sz="0" w:space="0" w:color="auto"/>
        <w:bottom w:val="none" w:sz="0" w:space="0" w:color="auto"/>
        <w:right w:val="none" w:sz="0" w:space="0" w:color="auto"/>
      </w:divBdr>
    </w:div>
    <w:div w:id="804739340">
      <w:bodyDiv w:val="1"/>
      <w:marLeft w:val="0"/>
      <w:marRight w:val="0"/>
      <w:marTop w:val="0"/>
      <w:marBottom w:val="0"/>
      <w:divBdr>
        <w:top w:val="none" w:sz="0" w:space="0" w:color="auto"/>
        <w:left w:val="none" w:sz="0" w:space="0" w:color="auto"/>
        <w:bottom w:val="none" w:sz="0" w:space="0" w:color="auto"/>
        <w:right w:val="none" w:sz="0" w:space="0" w:color="auto"/>
      </w:divBdr>
    </w:div>
    <w:div w:id="805243686">
      <w:bodyDiv w:val="1"/>
      <w:marLeft w:val="0"/>
      <w:marRight w:val="0"/>
      <w:marTop w:val="0"/>
      <w:marBottom w:val="0"/>
      <w:divBdr>
        <w:top w:val="none" w:sz="0" w:space="0" w:color="auto"/>
        <w:left w:val="none" w:sz="0" w:space="0" w:color="auto"/>
        <w:bottom w:val="none" w:sz="0" w:space="0" w:color="auto"/>
        <w:right w:val="none" w:sz="0" w:space="0" w:color="auto"/>
      </w:divBdr>
    </w:div>
    <w:div w:id="805396803">
      <w:bodyDiv w:val="1"/>
      <w:marLeft w:val="0"/>
      <w:marRight w:val="0"/>
      <w:marTop w:val="0"/>
      <w:marBottom w:val="0"/>
      <w:divBdr>
        <w:top w:val="none" w:sz="0" w:space="0" w:color="auto"/>
        <w:left w:val="none" w:sz="0" w:space="0" w:color="auto"/>
        <w:bottom w:val="none" w:sz="0" w:space="0" w:color="auto"/>
        <w:right w:val="none" w:sz="0" w:space="0" w:color="auto"/>
      </w:divBdr>
    </w:div>
    <w:div w:id="805663289">
      <w:bodyDiv w:val="1"/>
      <w:marLeft w:val="0"/>
      <w:marRight w:val="0"/>
      <w:marTop w:val="0"/>
      <w:marBottom w:val="0"/>
      <w:divBdr>
        <w:top w:val="none" w:sz="0" w:space="0" w:color="auto"/>
        <w:left w:val="none" w:sz="0" w:space="0" w:color="auto"/>
        <w:bottom w:val="none" w:sz="0" w:space="0" w:color="auto"/>
        <w:right w:val="none" w:sz="0" w:space="0" w:color="auto"/>
      </w:divBdr>
    </w:div>
    <w:div w:id="805709182">
      <w:bodyDiv w:val="1"/>
      <w:marLeft w:val="0"/>
      <w:marRight w:val="0"/>
      <w:marTop w:val="0"/>
      <w:marBottom w:val="0"/>
      <w:divBdr>
        <w:top w:val="none" w:sz="0" w:space="0" w:color="auto"/>
        <w:left w:val="none" w:sz="0" w:space="0" w:color="auto"/>
        <w:bottom w:val="none" w:sz="0" w:space="0" w:color="auto"/>
        <w:right w:val="none" w:sz="0" w:space="0" w:color="auto"/>
      </w:divBdr>
    </w:div>
    <w:div w:id="806047635">
      <w:bodyDiv w:val="1"/>
      <w:marLeft w:val="0"/>
      <w:marRight w:val="0"/>
      <w:marTop w:val="0"/>
      <w:marBottom w:val="0"/>
      <w:divBdr>
        <w:top w:val="none" w:sz="0" w:space="0" w:color="auto"/>
        <w:left w:val="none" w:sz="0" w:space="0" w:color="auto"/>
        <w:bottom w:val="none" w:sz="0" w:space="0" w:color="auto"/>
        <w:right w:val="none" w:sz="0" w:space="0" w:color="auto"/>
      </w:divBdr>
    </w:div>
    <w:div w:id="806050011">
      <w:bodyDiv w:val="1"/>
      <w:marLeft w:val="0"/>
      <w:marRight w:val="0"/>
      <w:marTop w:val="0"/>
      <w:marBottom w:val="0"/>
      <w:divBdr>
        <w:top w:val="none" w:sz="0" w:space="0" w:color="auto"/>
        <w:left w:val="none" w:sz="0" w:space="0" w:color="auto"/>
        <w:bottom w:val="none" w:sz="0" w:space="0" w:color="auto"/>
        <w:right w:val="none" w:sz="0" w:space="0" w:color="auto"/>
      </w:divBdr>
    </w:div>
    <w:div w:id="806240722">
      <w:bodyDiv w:val="1"/>
      <w:marLeft w:val="0"/>
      <w:marRight w:val="0"/>
      <w:marTop w:val="0"/>
      <w:marBottom w:val="0"/>
      <w:divBdr>
        <w:top w:val="none" w:sz="0" w:space="0" w:color="auto"/>
        <w:left w:val="none" w:sz="0" w:space="0" w:color="auto"/>
        <w:bottom w:val="none" w:sz="0" w:space="0" w:color="auto"/>
        <w:right w:val="none" w:sz="0" w:space="0" w:color="auto"/>
      </w:divBdr>
    </w:div>
    <w:div w:id="806315059">
      <w:bodyDiv w:val="1"/>
      <w:marLeft w:val="0"/>
      <w:marRight w:val="0"/>
      <w:marTop w:val="0"/>
      <w:marBottom w:val="0"/>
      <w:divBdr>
        <w:top w:val="none" w:sz="0" w:space="0" w:color="auto"/>
        <w:left w:val="none" w:sz="0" w:space="0" w:color="auto"/>
        <w:bottom w:val="none" w:sz="0" w:space="0" w:color="auto"/>
        <w:right w:val="none" w:sz="0" w:space="0" w:color="auto"/>
      </w:divBdr>
    </w:div>
    <w:div w:id="806315835">
      <w:bodyDiv w:val="1"/>
      <w:marLeft w:val="0"/>
      <w:marRight w:val="0"/>
      <w:marTop w:val="0"/>
      <w:marBottom w:val="0"/>
      <w:divBdr>
        <w:top w:val="none" w:sz="0" w:space="0" w:color="auto"/>
        <w:left w:val="none" w:sz="0" w:space="0" w:color="auto"/>
        <w:bottom w:val="none" w:sz="0" w:space="0" w:color="auto"/>
        <w:right w:val="none" w:sz="0" w:space="0" w:color="auto"/>
      </w:divBdr>
    </w:div>
    <w:div w:id="806551912">
      <w:bodyDiv w:val="1"/>
      <w:marLeft w:val="0"/>
      <w:marRight w:val="0"/>
      <w:marTop w:val="0"/>
      <w:marBottom w:val="0"/>
      <w:divBdr>
        <w:top w:val="none" w:sz="0" w:space="0" w:color="auto"/>
        <w:left w:val="none" w:sz="0" w:space="0" w:color="auto"/>
        <w:bottom w:val="none" w:sz="0" w:space="0" w:color="auto"/>
        <w:right w:val="none" w:sz="0" w:space="0" w:color="auto"/>
      </w:divBdr>
    </w:div>
    <w:div w:id="806630791">
      <w:bodyDiv w:val="1"/>
      <w:marLeft w:val="0"/>
      <w:marRight w:val="0"/>
      <w:marTop w:val="0"/>
      <w:marBottom w:val="0"/>
      <w:divBdr>
        <w:top w:val="none" w:sz="0" w:space="0" w:color="auto"/>
        <w:left w:val="none" w:sz="0" w:space="0" w:color="auto"/>
        <w:bottom w:val="none" w:sz="0" w:space="0" w:color="auto"/>
        <w:right w:val="none" w:sz="0" w:space="0" w:color="auto"/>
      </w:divBdr>
    </w:div>
    <w:div w:id="806632135">
      <w:bodyDiv w:val="1"/>
      <w:marLeft w:val="0"/>
      <w:marRight w:val="0"/>
      <w:marTop w:val="0"/>
      <w:marBottom w:val="0"/>
      <w:divBdr>
        <w:top w:val="none" w:sz="0" w:space="0" w:color="auto"/>
        <w:left w:val="none" w:sz="0" w:space="0" w:color="auto"/>
        <w:bottom w:val="none" w:sz="0" w:space="0" w:color="auto"/>
        <w:right w:val="none" w:sz="0" w:space="0" w:color="auto"/>
      </w:divBdr>
    </w:div>
    <w:div w:id="806704182">
      <w:bodyDiv w:val="1"/>
      <w:marLeft w:val="0"/>
      <w:marRight w:val="0"/>
      <w:marTop w:val="0"/>
      <w:marBottom w:val="0"/>
      <w:divBdr>
        <w:top w:val="none" w:sz="0" w:space="0" w:color="auto"/>
        <w:left w:val="none" w:sz="0" w:space="0" w:color="auto"/>
        <w:bottom w:val="none" w:sz="0" w:space="0" w:color="auto"/>
        <w:right w:val="none" w:sz="0" w:space="0" w:color="auto"/>
      </w:divBdr>
    </w:div>
    <w:div w:id="806819444">
      <w:bodyDiv w:val="1"/>
      <w:marLeft w:val="0"/>
      <w:marRight w:val="0"/>
      <w:marTop w:val="0"/>
      <w:marBottom w:val="0"/>
      <w:divBdr>
        <w:top w:val="none" w:sz="0" w:space="0" w:color="auto"/>
        <w:left w:val="none" w:sz="0" w:space="0" w:color="auto"/>
        <w:bottom w:val="none" w:sz="0" w:space="0" w:color="auto"/>
        <w:right w:val="none" w:sz="0" w:space="0" w:color="auto"/>
      </w:divBdr>
    </w:div>
    <w:div w:id="806974142">
      <w:bodyDiv w:val="1"/>
      <w:marLeft w:val="0"/>
      <w:marRight w:val="0"/>
      <w:marTop w:val="0"/>
      <w:marBottom w:val="0"/>
      <w:divBdr>
        <w:top w:val="none" w:sz="0" w:space="0" w:color="auto"/>
        <w:left w:val="none" w:sz="0" w:space="0" w:color="auto"/>
        <w:bottom w:val="none" w:sz="0" w:space="0" w:color="auto"/>
        <w:right w:val="none" w:sz="0" w:space="0" w:color="auto"/>
      </w:divBdr>
    </w:div>
    <w:div w:id="807089777">
      <w:bodyDiv w:val="1"/>
      <w:marLeft w:val="0"/>
      <w:marRight w:val="0"/>
      <w:marTop w:val="0"/>
      <w:marBottom w:val="0"/>
      <w:divBdr>
        <w:top w:val="none" w:sz="0" w:space="0" w:color="auto"/>
        <w:left w:val="none" w:sz="0" w:space="0" w:color="auto"/>
        <w:bottom w:val="none" w:sz="0" w:space="0" w:color="auto"/>
        <w:right w:val="none" w:sz="0" w:space="0" w:color="auto"/>
      </w:divBdr>
    </w:div>
    <w:div w:id="807209274">
      <w:bodyDiv w:val="1"/>
      <w:marLeft w:val="0"/>
      <w:marRight w:val="0"/>
      <w:marTop w:val="0"/>
      <w:marBottom w:val="0"/>
      <w:divBdr>
        <w:top w:val="none" w:sz="0" w:space="0" w:color="auto"/>
        <w:left w:val="none" w:sz="0" w:space="0" w:color="auto"/>
        <w:bottom w:val="none" w:sz="0" w:space="0" w:color="auto"/>
        <w:right w:val="none" w:sz="0" w:space="0" w:color="auto"/>
      </w:divBdr>
    </w:div>
    <w:div w:id="807212801">
      <w:bodyDiv w:val="1"/>
      <w:marLeft w:val="0"/>
      <w:marRight w:val="0"/>
      <w:marTop w:val="0"/>
      <w:marBottom w:val="0"/>
      <w:divBdr>
        <w:top w:val="none" w:sz="0" w:space="0" w:color="auto"/>
        <w:left w:val="none" w:sz="0" w:space="0" w:color="auto"/>
        <w:bottom w:val="none" w:sz="0" w:space="0" w:color="auto"/>
        <w:right w:val="none" w:sz="0" w:space="0" w:color="auto"/>
      </w:divBdr>
    </w:div>
    <w:div w:id="807357730">
      <w:bodyDiv w:val="1"/>
      <w:marLeft w:val="0"/>
      <w:marRight w:val="0"/>
      <w:marTop w:val="0"/>
      <w:marBottom w:val="0"/>
      <w:divBdr>
        <w:top w:val="none" w:sz="0" w:space="0" w:color="auto"/>
        <w:left w:val="none" w:sz="0" w:space="0" w:color="auto"/>
        <w:bottom w:val="none" w:sz="0" w:space="0" w:color="auto"/>
        <w:right w:val="none" w:sz="0" w:space="0" w:color="auto"/>
      </w:divBdr>
    </w:div>
    <w:div w:id="807361234">
      <w:bodyDiv w:val="1"/>
      <w:marLeft w:val="0"/>
      <w:marRight w:val="0"/>
      <w:marTop w:val="0"/>
      <w:marBottom w:val="0"/>
      <w:divBdr>
        <w:top w:val="none" w:sz="0" w:space="0" w:color="auto"/>
        <w:left w:val="none" w:sz="0" w:space="0" w:color="auto"/>
        <w:bottom w:val="none" w:sz="0" w:space="0" w:color="auto"/>
        <w:right w:val="none" w:sz="0" w:space="0" w:color="auto"/>
      </w:divBdr>
    </w:div>
    <w:div w:id="807433968">
      <w:bodyDiv w:val="1"/>
      <w:marLeft w:val="0"/>
      <w:marRight w:val="0"/>
      <w:marTop w:val="0"/>
      <w:marBottom w:val="0"/>
      <w:divBdr>
        <w:top w:val="none" w:sz="0" w:space="0" w:color="auto"/>
        <w:left w:val="none" w:sz="0" w:space="0" w:color="auto"/>
        <w:bottom w:val="none" w:sz="0" w:space="0" w:color="auto"/>
        <w:right w:val="none" w:sz="0" w:space="0" w:color="auto"/>
      </w:divBdr>
    </w:div>
    <w:div w:id="807478184">
      <w:bodyDiv w:val="1"/>
      <w:marLeft w:val="0"/>
      <w:marRight w:val="0"/>
      <w:marTop w:val="0"/>
      <w:marBottom w:val="0"/>
      <w:divBdr>
        <w:top w:val="none" w:sz="0" w:space="0" w:color="auto"/>
        <w:left w:val="none" w:sz="0" w:space="0" w:color="auto"/>
        <w:bottom w:val="none" w:sz="0" w:space="0" w:color="auto"/>
        <w:right w:val="none" w:sz="0" w:space="0" w:color="auto"/>
      </w:divBdr>
    </w:div>
    <w:div w:id="807674783">
      <w:bodyDiv w:val="1"/>
      <w:marLeft w:val="0"/>
      <w:marRight w:val="0"/>
      <w:marTop w:val="0"/>
      <w:marBottom w:val="0"/>
      <w:divBdr>
        <w:top w:val="none" w:sz="0" w:space="0" w:color="auto"/>
        <w:left w:val="none" w:sz="0" w:space="0" w:color="auto"/>
        <w:bottom w:val="none" w:sz="0" w:space="0" w:color="auto"/>
        <w:right w:val="none" w:sz="0" w:space="0" w:color="auto"/>
      </w:divBdr>
    </w:div>
    <w:div w:id="807745512">
      <w:bodyDiv w:val="1"/>
      <w:marLeft w:val="0"/>
      <w:marRight w:val="0"/>
      <w:marTop w:val="0"/>
      <w:marBottom w:val="0"/>
      <w:divBdr>
        <w:top w:val="none" w:sz="0" w:space="0" w:color="auto"/>
        <w:left w:val="none" w:sz="0" w:space="0" w:color="auto"/>
        <w:bottom w:val="none" w:sz="0" w:space="0" w:color="auto"/>
        <w:right w:val="none" w:sz="0" w:space="0" w:color="auto"/>
      </w:divBdr>
    </w:div>
    <w:div w:id="807824641">
      <w:bodyDiv w:val="1"/>
      <w:marLeft w:val="0"/>
      <w:marRight w:val="0"/>
      <w:marTop w:val="0"/>
      <w:marBottom w:val="0"/>
      <w:divBdr>
        <w:top w:val="none" w:sz="0" w:space="0" w:color="auto"/>
        <w:left w:val="none" w:sz="0" w:space="0" w:color="auto"/>
        <w:bottom w:val="none" w:sz="0" w:space="0" w:color="auto"/>
        <w:right w:val="none" w:sz="0" w:space="0" w:color="auto"/>
      </w:divBdr>
    </w:div>
    <w:div w:id="807939604">
      <w:bodyDiv w:val="1"/>
      <w:marLeft w:val="0"/>
      <w:marRight w:val="0"/>
      <w:marTop w:val="0"/>
      <w:marBottom w:val="0"/>
      <w:divBdr>
        <w:top w:val="none" w:sz="0" w:space="0" w:color="auto"/>
        <w:left w:val="none" w:sz="0" w:space="0" w:color="auto"/>
        <w:bottom w:val="none" w:sz="0" w:space="0" w:color="auto"/>
        <w:right w:val="none" w:sz="0" w:space="0" w:color="auto"/>
      </w:divBdr>
    </w:div>
    <w:div w:id="808129325">
      <w:bodyDiv w:val="1"/>
      <w:marLeft w:val="0"/>
      <w:marRight w:val="0"/>
      <w:marTop w:val="0"/>
      <w:marBottom w:val="0"/>
      <w:divBdr>
        <w:top w:val="none" w:sz="0" w:space="0" w:color="auto"/>
        <w:left w:val="none" w:sz="0" w:space="0" w:color="auto"/>
        <w:bottom w:val="none" w:sz="0" w:space="0" w:color="auto"/>
        <w:right w:val="none" w:sz="0" w:space="0" w:color="auto"/>
      </w:divBdr>
    </w:div>
    <w:div w:id="808474124">
      <w:bodyDiv w:val="1"/>
      <w:marLeft w:val="0"/>
      <w:marRight w:val="0"/>
      <w:marTop w:val="0"/>
      <w:marBottom w:val="0"/>
      <w:divBdr>
        <w:top w:val="none" w:sz="0" w:space="0" w:color="auto"/>
        <w:left w:val="none" w:sz="0" w:space="0" w:color="auto"/>
        <w:bottom w:val="none" w:sz="0" w:space="0" w:color="auto"/>
        <w:right w:val="none" w:sz="0" w:space="0" w:color="auto"/>
      </w:divBdr>
    </w:div>
    <w:div w:id="808522297">
      <w:bodyDiv w:val="1"/>
      <w:marLeft w:val="0"/>
      <w:marRight w:val="0"/>
      <w:marTop w:val="0"/>
      <w:marBottom w:val="0"/>
      <w:divBdr>
        <w:top w:val="none" w:sz="0" w:space="0" w:color="auto"/>
        <w:left w:val="none" w:sz="0" w:space="0" w:color="auto"/>
        <w:bottom w:val="none" w:sz="0" w:space="0" w:color="auto"/>
        <w:right w:val="none" w:sz="0" w:space="0" w:color="auto"/>
      </w:divBdr>
    </w:div>
    <w:div w:id="808782594">
      <w:bodyDiv w:val="1"/>
      <w:marLeft w:val="0"/>
      <w:marRight w:val="0"/>
      <w:marTop w:val="0"/>
      <w:marBottom w:val="0"/>
      <w:divBdr>
        <w:top w:val="none" w:sz="0" w:space="0" w:color="auto"/>
        <w:left w:val="none" w:sz="0" w:space="0" w:color="auto"/>
        <w:bottom w:val="none" w:sz="0" w:space="0" w:color="auto"/>
        <w:right w:val="none" w:sz="0" w:space="0" w:color="auto"/>
      </w:divBdr>
    </w:div>
    <w:div w:id="808858756">
      <w:bodyDiv w:val="1"/>
      <w:marLeft w:val="0"/>
      <w:marRight w:val="0"/>
      <w:marTop w:val="0"/>
      <w:marBottom w:val="0"/>
      <w:divBdr>
        <w:top w:val="none" w:sz="0" w:space="0" w:color="auto"/>
        <w:left w:val="none" w:sz="0" w:space="0" w:color="auto"/>
        <w:bottom w:val="none" w:sz="0" w:space="0" w:color="auto"/>
        <w:right w:val="none" w:sz="0" w:space="0" w:color="auto"/>
      </w:divBdr>
    </w:div>
    <w:div w:id="808934426">
      <w:bodyDiv w:val="1"/>
      <w:marLeft w:val="0"/>
      <w:marRight w:val="0"/>
      <w:marTop w:val="0"/>
      <w:marBottom w:val="0"/>
      <w:divBdr>
        <w:top w:val="none" w:sz="0" w:space="0" w:color="auto"/>
        <w:left w:val="none" w:sz="0" w:space="0" w:color="auto"/>
        <w:bottom w:val="none" w:sz="0" w:space="0" w:color="auto"/>
        <w:right w:val="none" w:sz="0" w:space="0" w:color="auto"/>
      </w:divBdr>
    </w:div>
    <w:div w:id="808939164">
      <w:bodyDiv w:val="1"/>
      <w:marLeft w:val="0"/>
      <w:marRight w:val="0"/>
      <w:marTop w:val="0"/>
      <w:marBottom w:val="0"/>
      <w:divBdr>
        <w:top w:val="none" w:sz="0" w:space="0" w:color="auto"/>
        <w:left w:val="none" w:sz="0" w:space="0" w:color="auto"/>
        <w:bottom w:val="none" w:sz="0" w:space="0" w:color="auto"/>
        <w:right w:val="none" w:sz="0" w:space="0" w:color="auto"/>
      </w:divBdr>
    </w:div>
    <w:div w:id="809249092">
      <w:bodyDiv w:val="1"/>
      <w:marLeft w:val="0"/>
      <w:marRight w:val="0"/>
      <w:marTop w:val="0"/>
      <w:marBottom w:val="0"/>
      <w:divBdr>
        <w:top w:val="none" w:sz="0" w:space="0" w:color="auto"/>
        <w:left w:val="none" w:sz="0" w:space="0" w:color="auto"/>
        <w:bottom w:val="none" w:sz="0" w:space="0" w:color="auto"/>
        <w:right w:val="none" w:sz="0" w:space="0" w:color="auto"/>
      </w:divBdr>
    </w:div>
    <w:div w:id="809400360">
      <w:bodyDiv w:val="1"/>
      <w:marLeft w:val="0"/>
      <w:marRight w:val="0"/>
      <w:marTop w:val="0"/>
      <w:marBottom w:val="0"/>
      <w:divBdr>
        <w:top w:val="none" w:sz="0" w:space="0" w:color="auto"/>
        <w:left w:val="none" w:sz="0" w:space="0" w:color="auto"/>
        <w:bottom w:val="none" w:sz="0" w:space="0" w:color="auto"/>
        <w:right w:val="none" w:sz="0" w:space="0" w:color="auto"/>
      </w:divBdr>
    </w:div>
    <w:div w:id="809438214">
      <w:bodyDiv w:val="1"/>
      <w:marLeft w:val="0"/>
      <w:marRight w:val="0"/>
      <w:marTop w:val="0"/>
      <w:marBottom w:val="0"/>
      <w:divBdr>
        <w:top w:val="none" w:sz="0" w:space="0" w:color="auto"/>
        <w:left w:val="none" w:sz="0" w:space="0" w:color="auto"/>
        <w:bottom w:val="none" w:sz="0" w:space="0" w:color="auto"/>
        <w:right w:val="none" w:sz="0" w:space="0" w:color="auto"/>
      </w:divBdr>
    </w:div>
    <w:div w:id="809443548">
      <w:bodyDiv w:val="1"/>
      <w:marLeft w:val="0"/>
      <w:marRight w:val="0"/>
      <w:marTop w:val="0"/>
      <w:marBottom w:val="0"/>
      <w:divBdr>
        <w:top w:val="none" w:sz="0" w:space="0" w:color="auto"/>
        <w:left w:val="none" w:sz="0" w:space="0" w:color="auto"/>
        <w:bottom w:val="none" w:sz="0" w:space="0" w:color="auto"/>
        <w:right w:val="none" w:sz="0" w:space="0" w:color="auto"/>
      </w:divBdr>
    </w:div>
    <w:div w:id="809446068">
      <w:bodyDiv w:val="1"/>
      <w:marLeft w:val="0"/>
      <w:marRight w:val="0"/>
      <w:marTop w:val="0"/>
      <w:marBottom w:val="0"/>
      <w:divBdr>
        <w:top w:val="none" w:sz="0" w:space="0" w:color="auto"/>
        <w:left w:val="none" w:sz="0" w:space="0" w:color="auto"/>
        <w:bottom w:val="none" w:sz="0" w:space="0" w:color="auto"/>
        <w:right w:val="none" w:sz="0" w:space="0" w:color="auto"/>
      </w:divBdr>
    </w:div>
    <w:div w:id="809516704">
      <w:bodyDiv w:val="1"/>
      <w:marLeft w:val="0"/>
      <w:marRight w:val="0"/>
      <w:marTop w:val="0"/>
      <w:marBottom w:val="0"/>
      <w:divBdr>
        <w:top w:val="none" w:sz="0" w:space="0" w:color="auto"/>
        <w:left w:val="none" w:sz="0" w:space="0" w:color="auto"/>
        <w:bottom w:val="none" w:sz="0" w:space="0" w:color="auto"/>
        <w:right w:val="none" w:sz="0" w:space="0" w:color="auto"/>
      </w:divBdr>
    </w:div>
    <w:div w:id="809522019">
      <w:bodyDiv w:val="1"/>
      <w:marLeft w:val="0"/>
      <w:marRight w:val="0"/>
      <w:marTop w:val="0"/>
      <w:marBottom w:val="0"/>
      <w:divBdr>
        <w:top w:val="none" w:sz="0" w:space="0" w:color="auto"/>
        <w:left w:val="none" w:sz="0" w:space="0" w:color="auto"/>
        <w:bottom w:val="none" w:sz="0" w:space="0" w:color="auto"/>
        <w:right w:val="none" w:sz="0" w:space="0" w:color="auto"/>
      </w:divBdr>
    </w:div>
    <w:div w:id="809594875">
      <w:bodyDiv w:val="1"/>
      <w:marLeft w:val="0"/>
      <w:marRight w:val="0"/>
      <w:marTop w:val="0"/>
      <w:marBottom w:val="0"/>
      <w:divBdr>
        <w:top w:val="none" w:sz="0" w:space="0" w:color="auto"/>
        <w:left w:val="none" w:sz="0" w:space="0" w:color="auto"/>
        <w:bottom w:val="none" w:sz="0" w:space="0" w:color="auto"/>
        <w:right w:val="none" w:sz="0" w:space="0" w:color="auto"/>
      </w:divBdr>
    </w:div>
    <w:div w:id="809709617">
      <w:bodyDiv w:val="1"/>
      <w:marLeft w:val="0"/>
      <w:marRight w:val="0"/>
      <w:marTop w:val="0"/>
      <w:marBottom w:val="0"/>
      <w:divBdr>
        <w:top w:val="none" w:sz="0" w:space="0" w:color="auto"/>
        <w:left w:val="none" w:sz="0" w:space="0" w:color="auto"/>
        <w:bottom w:val="none" w:sz="0" w:space="0" w:color="auto"/>
        <w:right w:val="none" w:sz="0" w:space="0" w:color="auto"/>
      </w:divBdr>
    </w:div>
    <w:div w:id="809900692">
      <w:bodyDiv w:val="1"/>
      <w:marLeft w:val="0"/>
      <w:marRight w:val="0"/>
      <w:marTop w:val="0"/>
      <w:marBottom w:val="0"/>
      <w:divBdr>
        <w:top w:val="none" w:sz="0" w:space="0" w:color="auto"/>
        <w:left w:val="none" w:sz="0" w:space="0" w:color="auto"/>
        <w:bottom w:val="none" w:sz="0" w:space="0" w:color="auto"/>
        <w:right w:val="none" w:sz="0" w:space="0" w:color="auto"/>
      </w:divBdr>
    </w:div>
    <w:div w:id="810057258">
      <w:bodyDiv w:val="1"/>
      <w:marLeft w:val="0"/>
      <w:marRight w:val="0"/>
      <w:marTop w:val="0"/>
      <w:marBottom w:val="0"/>
      <w:divBdr>
        <w:top w:val="none" w:sz="0" w:space="0" w:color="auto"/>
        <w:left w:val="none" w:sz="0" w:space="0" w:color="auto"/>
        <w:bottom w:val="none" w:sz="0" w:space="0" w:color="auto"/>
        <w:right w:val="none" w:sz="0" w:space="0" w:color="auto"/>
      </w:divBdr>
    </w:div>
    <w:div w:id="810362529">
      <w:bodyDiv w:val="1"/>
      <w:marLeft w:val="0"/>
      <w:marRight w:val="0"/>
      <w:marTop w:val="0"/>
      <w:marBottom w:val="0"/>
      <w:divBdr>
        <w:top w:val="none" w:sz="0" w:space="0" w:color="auto"/>
        <w:left w:val="none" w:sz="0" w:space="0" w:color="auto"/>
        <w:bottom w:val="none" w:sz="0" w:space="0" w:color="auto"/>
        <w:right w:val="none" w:sz="0" w:space="0" w:color="auto"/>
      </w:divBdr>
    </w:div>
    <w:div w:id="810487142">
      <w:bodyDiv w:val="1"/>
      <w:marLeft w:val="0"/>
      <w:marRight w:val="0"/>
      <w:marTop w:val="0"/>
      <w:marBottom w:val="0"/>
      <w:divBdr>
        <w:top w:val="none" w:sz="0" w:space="0" w:color="auto"/>
        <w:left w:val="none" w:sz="0" w:space="0" w:color="auto"/>
        <w:bottom w:val="none" w:sz="0" w:space="0" w:color="auto"/>
        <w:right w:val="none" w:sz="0" w:space="0" w:color="auto"/>
      </w:divBdr>
    </w:div>
    <w:div w:id="810639343">
      <w:bodyDiv w:val="1"/>
      <w:marLeft w:val="0"/>
      <w:marRight w:val="0"/>
      <w:marTop w:val="0"/>
      <w:marBottom w:val="0"/>
      <w:divBdr>
        <w:top w:val="none" w:sz="0" w:space="0" w:color="auto"/>
        <w:left w:val="none" w:sz="0" w:space="0" w:color="auto"/>
        <w:bottom w:val="none" w:sz="0" w:space="0" w:color="auto"/>
        <w:right w:val="none" w:sz="0" w:space="0" w:color="auto"/>
      </w:divBdr>
    </w:div>
    <w:div w:id="810758146">
      <w:bodyDiv w:val="1"/>
      <w:marLeft w:val="0"/>
      <w:marRight w:val="0"/>
      <w:marTop w:val="0"/>
      <w:marBottom w:val="0"/>
      <w:divBdr>
        <w:top w:val="none" w:sz="0" w:space="0" w:color="auto"/>
        <w:left w:val="none" w:sz="0" w:space="0" w:color="auto"/>
        <w:bottom w:val="none" w:sz="0" w:space="0" w:color="auto"/>
        <w:right w:val="none" w:sz="0" w:space="0" w:color="auto"/>
      </w:divBdr>
    </w:div>
    <w:div w:id="810945408">
      <w:bodyDiv w:val="1"/>
      <w:marLeft w:val="0"/>
      <w:marRight w:val="0"/>
      <w:marTop w:val="0"/>
      <w:marBottom w:val="0"/>
      <w:divBdr>
        <w:top w:val="none" w:sz="0" w:space="0" w:color="auto"/>
        <w:left w:val="none" w:sz="0" w:space="0" w:color="auto"/>
        <w:bottom w:val="none" w:sz="0" w:space="0" w:color="auto"/>
        <w:right w:val="none" w:sz="0" w:space="0" w:color="auto"/>
      </w:divBdr>
    </w:div>
    <w:div w:id="811141453">
      <w:bodyDiv w:val="1"/>
      <w:marLeft w:val="0"/>
      <w:marRight w:val="0"/>
      <w:marTop w:val="0"/>
      <w:marBottom w:val="0"/>
      <w:divBdr>
        <w:top w:val="none" w:sz="0" w:space="0" w:color="auto"/>
        <w:left w:val="none" w:sz="0" w:space="0" w:color="auto"/>
        <w:bottom w:val="none" w:sz="0" w:space="0" w:color="auto"/>
        <w:right w:val="none" w:sz="0" w:space="0" w:color="auto"/>
      </w:divBdr>
    </w:div>
    <w:div w:id="811170754">
      <w:bodyDiv w:val="1"/>
      <w:marLeft w:val="0"/>
      <w:marRight w:val="0"/>
      <w:marTop w:val="0"/>
      <w:marBottom w:val="0"/>
      <w:divBdr>
        <w:top w:val="none" w:sz="0" w:space="0" w:color="auto"/>
        <w:left w:val="none" w:sz="0" w:space="0" w:color="auto"/>
        <w:bottom w:val="none" w:sz="0" w:space="0" w:color="auto"/>
        <w:right w:val="none" w:sz="0" w:space="0" w:color="auto"/>
      </w:divBdr>
    </w:div>
    <w:div w:id="811675812">
      <w:bodyDiv w:val="1"/>
      <w:marLeft w:val="0"/>
      <w:marRight w:val="0"/>
      <w:marTop w:val="0"/>
      <w:marBottom w:val="0"/>
      <w:divBdr>
        <w:top w:val="none" w:sz="0" w:space="0" w:color="auto"/>
        <w:left w:val="none" w:sz="0" w:space="0" w:color="auto"/>
        <w:bottom w:val="none" w:sz="0" w:space="0" w:color="auto"/>
        <w:right w:val="none" w:sz="0" w:space="0" w:color="auto"/>
      </w:divBdr>
    </w:div>
    <w:div w:id="812018772">
      <w:bodyDiv w:val="1"/>
      <w:marLeft w:val="0"/>
      <w:marRight w:val="0"/>
      <w:marTop w:val="0"/>
      <w:marBottom w:val="0"/>
      <w:divBdr>
        <w:top w:val="none" w:sz="0" w:space="0" w:color="auto"/>
        <w:left w:val="none" w:sz="0" w:space="0" w:color="auto"/>
        <w:bottom w:val="none" w:sz="0" w:space="0" w:color="auto"/>
        <w:right w:val="none" w:sz="0" w:space="0" w:color="auto"/>
      </w:divBdr>
    </w:div>
    <w:div w:id="812138471">
      <w:bodyDiv w:val="1"/>
      <w:marLeft w:val="0"/>
      <w:marRight w:val="0"/>
      <w:marTop w:val="0"/>
      <w:marBottom w:val="0"/>
      <w:divBdr>
        <w:top w:val="none" w:sz="0" w:space="0" w:color="auto"/>
        <w:left w:val="none" w:sz="0" w:space="0" w:color="auto"/>
        <w:bottom w:val="none" w:sz="0" w:space="0" w:color="auto"/>
        <w:right w:val="none" w:sz="0" w:space="0" w:color="auto"/>
      </w:divBdr>
    </w:div>
    <w:div w:id="812330998">
      <w:bodyDiv w:val="1"/>
      <w:marLeft w:val="0"/>
      <w:marRight w:val="0"/>
      <w:marTop w:val="0"/>
      <w:marBottom w:val="0"/>
      <w:divBdr>
        <w:top w:val="none" w:sz="0" w:space="0" w:color="auto"/>
        <w:left w:val="none" w:sz="0" w:space="0" w:color="auto"/>
        <w:bottom w:val="none" w:sz="0" w:space="0" w:color="auto"/>
        <w:right w:val="none" w:sz="0" w:space="0" w:color="auto"/>
      </w:divBdr>
    </w:div>
    <w:div w:id="812406616">
      <w:bodyDiv w:val="1"/>
      <w:marLeft w:val="0"/>
      <w:marRight w:val="0"/>
      <w:marTop w:val="0"/>
      <w:marBottom w:val="0"/>
      <w:divBdr>
        <w:top w:val="none" w:sz="0" w:space="0" w:color="auto"/>
        <w:left w:val="none" w:sz="0" w:space="0" w:color="auto"/>
        <w:bottom w:val="none" w:sz="0" w:space="0" w:color="auto"/>
        <w:right w:val="none" w:sz="0" w:space="0" w:color="auto"/>
      </w:divBdr>
    </w:div>
    <w:div w:id="812478677">
      <w:bodyDiv w:val="1"/>
      <w:marLeft w:val="0"/>
      <w:marRight w:val="0"/>
      <w:marTop w:val="0"/>
      <w:marBottom w:val="0"/>
      <w:divBdr>
        <w:top w:val="none" w:sz="0" w:space="0" w:color="auto"/>
        <w:left w:val="none" w:sz="0" w:space="0" w:color="auto"/>
        <w:bottom w:val="none" w:sz="0" w:space="0" w:color="auto"/>
        <w:right w:val="none" w:sz="0" w:space="0" w:color="auto"/>
      </w:divBdr>
    </w:div>
    <w:div w:id="812597694">
      <w:bodyDiv w:val="1"/>
      <w:marLeft w:val="0"/>
      <w:marRight w:val="0"/>
      <w:marTop w:val="0"/>
      <w:marBottom w:val="0"/>
      <w:divBdr>
        <w:top w:val="none" w:sz="0" w:space="0" w:color="auto"/>
        <w:left w:val="none" w:sz="0" w:space="0" w:color="auto"/>
        <w:bottom w:val="none" w:sz="0" w:space="0" w:color="auto"/>
        <w:right w:val="none" w:sz="0" w:space="0" w:color="auto"/>
      </w:divBdr>
    </w:div>
    <w:div w:id="812646640">
      <w:bodyDiv w:val="1"/>
      <w:marLeft w:val="0"/>
      <w:marRight w:val="0"/>
      <w:marTop w:val="0"/>
      <w:marBottom w:val="0"/>
      <w:divBdr>
        <w:top w:val="none" w:sz="0" w:space="0" w:color="auto"/>
        <w:left w:val="none" w:sz="0" w:space="0" w:color="auto"/>
        <w:bottom w:val="none" w:sz="0" w:space="0" w:color="auto"/>
        <w:right w:val="none" w:sz="0" w:space="0" w:color="auto"/>
      </w:divBdr>
    </w:div>
    <w:div w:id="812675842">
      <w:bodyDiv w:val="1"/>
      <w:marLeft w:val="0"/>
      <w:marRight w:val="0"/>
      <w:marTop w:val="0"/>
      <w:marBottom w:val="0"/>
      <w:divBdr>
        <w:top w:val="none" w:sz="0" w:space="0" w:color="auto"/>
        <w:left w:val="none" w:sz="0" w:space="0" w:color="auto"/>
        <w:bottom w:val="none" w:sz="0" w:space="0" w:color="auto"/>
        <w:right w:val="none" w:sz="0" w:space="0" w:color="auto"/>
      </w:divBdr>
    </w:div>
    <w:div w:id="812721609">
      <w:bodyDiv w:val="1"/>
      <w:marLeft w:val="0"/>
      <w:marRight w:val="0"/>
      <w:marTop w:val="0"/>
      <w:marBottom w:val="0"/>
      <w:divBdr>
        <w:top w:val="none" w:sz="0" w:space="0" w:color="auto"/>
        <w:left w:val="none" w:sz="0" w:space="0" w:color="auto"/>
        <w:bottom w:val="none" w:sz="0" w:space="0" w:color="auto"/>
        <w:right w:val="none" w:sz="0" w:space="0" w:color="auto"/>
      </w:divBdr>
    </w:div>
    <w:div w:id="812793065">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3062593">
      <w:bodyDiv w:val="1"/>
      <w:marLeft w:val="0"/>
      <w:marRight w:val="0"/>
      <w:marTop w:val="0"/>
      <w:marBottom w:val="0"/>
      <w:divBdr>
        <w:top w:val="none" w:sz="0" w:space="0" w:color="auto"/>
        <w:left w:val="none" w:sz="0" w:space="0" w:color="auto"/>
        <w:bottom w:val="none" w:sz="0" w:space="0" w:color="auto"/>
        <w:right w:val="none" w:sz="0" w:space="0" w:color="auto"/>
      </w:divBdr>
    </w:div>
    <w:div w:id="813258802">
      <w:bodyDiv w:val="1"/>
      <w:marLeft w:val="0"/>
      <w:marRight w:val="0"/>
      <w:marTop w:val="0"/>
      <w:marBottom w:val="0"/>
      <w:divBdr>
        <w:top w:val="none" w:sz="0" w:space="0" w:color="auto"/>
        <w:left w:val="none" w:sz="0" w:space="0" w:color="auto"/>
        <w:bottom w:val="none" w:sz="0" w:space="0" w:color="auto"/>
        <w:right w:val="none" w:sz="0" w:space="0" w:color="auto"/>
      </w:divBdr>
    </w:div>
    <w:div w:id="813375831">
      <w:bodyDiv w:val="1"/>
      <w:marLeft w:val="0"/>
      <w:marRight w:val="0"/>
      <w:marTop w:val="0"/>
      <w:marBottom w:val="0"/>
      <w:divBdr>
        <w:top w:val="none" w:sz="0" w:space="0" w:color="auto"/>
        <w:left w:val="none" w:sz="0" w:space="0" w:color="auto"/>
        <w:bottom w:val="none" w:sz="0" w:space="0" w:color="auto"/>
        <w:right w:val="none" w:sz="0" w:space="0" w:color="auto"/>
      </w:divBdr>
    </w:div>
    <w:div w:id="814028843">
      <w:bodyDiv w:val="1"/>
      <w:marLeft w:val="0"/>
      <w:marRight w:val="0"/>
      <w:marTop w:val="0"/>
      <w:marBottom w:val="0"/>
      <w:divBdr>
        <w:top w:val="none" w:sz="0" w:space="0" w:color="auto"/>
        <w:left w:val="none" w:sz="0" w:space="0" w:color="auto"/>
        <w:bottom w:val="none" w:sz="0" w:space="0" w:color="auto"/>
        <w:right w:val="none" w:sz="0" w:space="0" w:color="auto"/>
      </w:divBdr>
    </w:div>
    <w:div w:id="814221110">
      <w:bodyDiv w:val="1"/>
      <w:marLeft w:val="0"/>
      <w:marRight w:val="0"/>
      <w:marTop w:val="0"/>
      <w:marBottom w:val="0"/>
      <w:divBdr>
        <w:top w:val="none" w:sz="0" w:space="0" w:color="auto"/>
        <w:left w:val="none" w:sz="0" w:space="0" w:color="auto"/>
        <w:bottom w:val="none" w:sz="0" w:space="0" w:color="auto"/>
        <w:right w:val="none" w:sz="0" w:space="0" w:color="auto"/>
      </w:divBdr>
    </w:div>
    <w:div w:id="814374687">
      <w:bodyDiv w:val="1"/>
      <w:marLeft w:val="0"/>
      <w:marRight w:val="0"/>
      <w:marTop w:val="0"/>
      <w:marBottom w:val="0"/>
      <w:divBdr>
        <w:top w:val="none" w:sz="0" w:space="0" w:color="auto"/>
        <w:left w:val="none" w:sz="0" w:space="0" w:color="auto"/>
        <w:bottom w:val="none" w:sz="0" w:space="0" w:color="auto"/>
        <w:right w:val="none" w:sz="0" w:space="0" w:color="auto"/>
      </w:divBdr>
    </w:div>
    <w:div w:id="814444184">
      <w:bodyDiv w:val="1"/>
      <w:marLeft w:val="0"/>
      <w:marRight w:val="0"/>
      <w:marTop w:val="0"/>
      <w:marBottom w:val="0"/>
      <w:divBdr>
        <w:top w:val="none" w:sz="0" w:space="0" w:color="auto"/>
        <w:left w:val="none" w:sz="0" w:space="0" w:color="auto"/>
        <w:bottom w:val="none" w:sz="0" w:space="0" w:color="auto"/>
        <w:right w:val="none" w:sz="0" w:space="0" w:color="auto"/>
      </w:divBdr>
    </w:div>
    <w:div w:id="814491814">
      <w:bodyDiv w:val="1"/>
      <w:marLeft w:val="0"/>
      <w:marRight w:val="0"/>
      <w:marTop w:val="0"/>
      <w:marBottom w:val="0"/>
      <w:divBdr>
        <w:top w:val="none" w:sz="0" w:space="0" w:color="auto"/>
        <w:left w:val="none" w:sz="0" w:space="0" w:color="auto"/>
        <w:bottom w:val="none" w:sz="0" w:space="0" w:color="auto"/>
        <w:right w:val="none" w:sz="0" w:space="0" w:color="auto"/>
      </w:divBdr>
    </w:div>
    <w:div w:id="814683171">
      <w:bodyDiv w:val="1"/>
      <w:marLeft w:val="0"/>
      <w:marRight w:val="0"/>
      <w:marTop w:val="0"/>
      <w:marBottom w:val="0"/>
      <w:divBdr>
        <w:top w:val="none" w:sz="0" w:space="0" w:color="auto"/>
        <w:left w:val="none" w:sz="0" w:space="0" w:color="auto"/>
        <w:bottom w:val="none" w:sz="0" w:space="0" w:color="auto"/>
        <w:right w:val="none" w:sz="0" w:space="0" w:color="auto"/>
      </w:divBdr>
    </w:div>
    <w:div w:id="814686579">
      <w:bodyDiv w:val="1"/>
      <w:marLeft w:val="0"/>
      <w:marRight w:val="0"/>
      <w:marTop w:val="0"/>
      <w:marBottom w:val="0"/>
      <w:divBdr>
        <w:top w:val="none" w:sz="0" w:space="0" w:color="auto"/>
        <w:left w:val="none" w:sz="0" w:space="0" w:color="auto"/>
        <w:bottom w:val="none" w:sz="0" w:space="0" w:color="auto"/>
        <w:right w:val="none" w:sz="0" w:space="0" w:color="auto"/>
      </w:divBdr>
    </w:div>
    <w:div w:id="814880762">
      <w:bodyDiv w:val="1"/>
      <w:marLeft w:val="0"/>
      <w:marRight w:val="0"/>
      <w:marTop w:val="0"/>
      <w:marBottom w:val="0"/>
      <w:divBdr>
        <w:top w:val="none" w:sz="0" w:space="0" w:color="auto"/>
        <w:left w:val="none" w:sz="0" w:space="0" w:color="auto"/>
        <w:bottom w:val="none" w:sz="0" w:space="0" w:color="auto"/>
        <w:right w:val="none" w:sz="0" w:space="0" w:color="auto"/>
      </w:divBdr>
    </w:div>
    <w:div w:id="815150607">
      <w:bodyDiv w:val="1"/>
      <w:marLeft w:val="0"/>
      <w:marRight w:val="0"/>
      <w:marTop w:val="0"/>
      <w:marBottom w:val="0"/>
      <w:divBdr>
        <w:top w:val="none" w:sz="0" w:space="0" w:color="auto"/>
        <w:left w:val="none" w:sz="0" w:space="0" w:color="auto"/>
        <w:bottom w:val="none" w:sz="0" w:space="0" w:color="auto"/>
        <w:right w:val="none" w:sz="0" w:space="0" w:color="auto"/>
      </w:divBdr>
    </w:div>
    <w:div w:id="815340195">
      <w:bodyDiv w:val="1"/>
      <w:marLeft w:val="0"/>
      <w:marRight w:val="0"/>
      <w:marTop w:val="0"/>
      <w:marBottom w:val="0"/>
      <w:divBdr>
        <w:top w:val="none" w:sz="0" w:space="0" w:color="auto"/>
        <w:left w:val="none" w:sz="0" w:space="0" w:color="auto"/>
        <w:bottom w:val="none" w:sz="0" w:space="0" w:color="auto"/>
        <w:right w:val="none" w:sz="0" w:space="0" w:color="auto"/>
      </w:divBdr>
    </w:div>
    <w:div w:id="815488767">
      <w:bodyDiv w:val="1"/>
      <w:marLeft w:val="0"/>
      <w:marRight w:val="0"/>
      <w:marTop w:val="0"/>
      <w:marBottom w:val="0"/>
      <w:divBdr>
        <w:top w:val="none" w:sz="0" w:space="0" w:color="auto"/>
        <w:left w:val="none" w:sz="0" w:space="0" w:color="auto"/>
        <w:bottom w:val="none" w:sz="0" w:space="0" w:color="auto"/>
        <w:right w:val="none" w:sz="0" w:space="0" w:color="auto"/>
      </w:divBdr>
    </w:div>
    <w:div w:id="815685181">
      <w:bodyDiv w:val="1"/>
      <w:marLeft w:val="0"/>
      <w:marRight w:val="0"/>
      <w:marTop w:val="0"/>
      <w:marBottom w:val="0"/>
      <w:divBdr>
        <w:top w:val="none" w:sz="0" w:space="0" w:color="auto"/>
        <w:left w:val="none" w:sz="0" w:space="0" w:color="auto"/>
        <w:bottom w:val="none" w:sz="0" w:space="0" w:color="auto"/>
        <w:right w:val="none" w:sz="0" w:space="0" w:color="auto"/>
      </w:divBdr>
    </w:div>
    <w:div w:id="815952451">
      <w:bodyDiv w:val="1"/>
      <w:marLeft w:val="0"/>
      <w:marRight w:val="0"/>
      <w:marTop w:val="0"/>
      <w:marBottom w:val="0"/>
      <w:divBdr>
        <w:top w:val="none" w:sz="0" w:space="0" w:color="auto"/>
        <w:left w:val="none" w:sz="0" w:space="0" w:color="auto"/>
        <w:bottom w:val="none" w:sz="0" w:space="0" w:color="auto"/>
        <w:right w:val="none" w:sz="0" w:space="0" w:color="auto"/>
      </w:divBdr>
    </w:div>
    <w:div w:id="816188115">
      <w:bodyDiv w:val="1"/>
      <w:marLeft w:val="0"/>
      <w:marRight w:val="0"/>
      <w:marTop w:val="0"/>
      <w:marBottom w:val="0"/>
      <w:divBdr>
        <w:top w:val="none" w:sz="0" w:space="0" w:color="auto"/>
        <w:left w:val="none" w:sz="0" w:space="0" w:color="auto"/>
        <w:bottom w:val="none" w:sz="0" w:space="0" w:color="auto"/>
        <w:right w:val="none" w:sz="0" w:space="0" w:color="auto"/>
      </w:divBdr>
    </w:div>
    <w:div w:id="816337112">
      <w:bodyDiv w:val="1"/>
      <w:marLeft w:val="0"/>
      <w:marRight w:val="0"/>
      <w:marTop w:val="0"/>
      <w:marBottom w:val="0"/>
      <w:divBdr>
        <w:top w:val="none" w:sz="0" w:space="0" w:color="auto"/>
        <w:left w:val="none" w:sz="0" w:space="0" w:color="auto"/>
        <w:bottom w:val="none" w:sz="0" w:space="0" w:color="auto"/>
        <w:right w:val="none" w:sz="0" w:space="0" w:color="auto"/>
      </w:divBdr>
    </w:div>
    <w:div w:id="816385079">
      <w:bodyDiv w:val="1"/>
      <w:marLeft w:val="0"/>
      <w:marRight w:val="0"/>
      <w:marTop w:val="0"/>
      <w:marBottom w:val="0"/>
      <w:divBdr>
        <w:top w:val="none" w:sz="0" w:space="0" w:color="auto"/>
        <w:left w:val="none" w:sz="0" w:space="0" w:color="auto"/>
        <w:bottom w:val="none" w:sz="0" w:space="0" w:color="auto"/>
        <w:right w:val="none" w:sz="0" w:space="0" w:color="auto"/>
      </w:divBdr>
    </w:div>
    <w:div w:id="816606911">
      <w:bodyDiv w:val="1"/>
      <w:marLeft w:val="0"/>
      <w:marRight w:val="0"/>
      <w:marTop w:val="0"/>
      <w:marBottom w:val="0"/>
      <w:divBdr>
        <w:top w:val="none" w:sz="0" w:space="0" w:color="auto"/>
        <w:left w:val="none" w:sz="0" w:space="0" w:color="auto"/>
        <w:bottom w:val="none" w:sz="0" w:space="0" w:color="auto"/>
        <w:right w:val="none" w:sz="0" w:space="0" w:color="auto"/>
      </w:divBdr>
    </w:div>
    <w:div w:id="816798346">
      <w:bodyDiv w:val="1"/>
      <w:marLeft w:val="0"/>
      <w:marRight w:val="0"/>
      <w:marTop w:val="0"/>
      <w:marBottom w:val="0"/>
      <w:divBdr>
        <w:top w:val="none" w:sz="0" w:space="0" w:color="auto"/>
        <w:left w:val="none" w:sz="0" w:space="0" w:color="auto"/>
        <w:bottom w:val="none" w:sz="0" w:space="0" w:color="auto"/>
        <w:right w:val="none" w:sz="0" w:space="0" w:color="auto"/>
      </w:divBdr>
    </w:div>
    <w:div w:id="817038992">
      <w:bodyDiv w:val="1"/>
      <w:marLeft w:val="0"/>
      <w:marRight w:val="0"/>
      <w:marTop w:val="0"/>
      <w:marBottom w:val="0"/>
      <w:divBdr>
        <w:top w:val="none" w:sz="0" w:space="0" w:color="auto"/>
        <w:left w:val="none" w:sz="0" w:space="0" w:color="auto"/>
        <w:bottom w:val="none" w:sz="0" w:space="0" w:color="auto"/>
        <w:right w:val="none" w:sz="0" w:space="0" w:color="auto"/>
      </w:divBdr>
    </w:div>
    <w:div w:id="817184051">
      <w:bodyDiv w:val="1"/>
      <w:marLeft w:val="0"/>
      <w:marRight w:val="0"/>
      <w:marTop w:val="0"/>
      <w:marBottom w:val="0"/>
      <w:divBdr>
        <w:top w:val="none" w:sz="0" w:space="0" w:color="auto"/>
        <w:left w:val="none" w:sz="0" w:space="0" w:color="auto"/>
        <w:bottom w:val="none" w:sz="0" w:space="0" w:color="auto"/>
        <w:right w:val="none" w:sz="0" w:space="0" w:color="auto"/>
      </w:divBdr>
    </w:div>
    <w:div w:id="817186615">
      <w:bodyDiv w:val="1"/>
      <w:marLeft w:val="0"/>
      <w:marRight w:val="0"/>
      <w:marTop w:val="0"/>
      <w:marBottom w:val="0"/>
      <w:divBdr>
        <w:top w:val="none" w:sz="0" w:space="0" w:color="auto"/>
        <w:left w:val="none" w:sz="0" w:space="0" w:color="auto"/>
        <w:bottom w:val="none" w:sz="0" w:space="0" w:color="auto"/>
        <w:right w:val="none" w:sz="0" w:space="0" w:color="auto"/>
      </w:divBdr>
    </w:div>
    <w:div w:id="817188202">
      <w:bodyDiv w:val="1"/>
      <w:marLeft w:val="0"/>
      <w:marRight w:val="0"/>
      <w:marTop w:val="0"/>
      <w:marBottom w:val="0"/>
      <w:divBdr>
        <w:top w:val="none" w:sz="0" w:space="0" w:color="auto"/>
        <w:left w:val="none" w:sz="0" w:space="0" w:color="auto"/>
        <w:bottom w:val="none" w:sz="0" w:space="0" w:color="auto"/>
        <w:right w:val="none" w:sz="0" w:space="0" w:color="auto"/>
      </w:divBdr>
    </w:div>
    <w:div w:id="817190164">
      <w:bodyDiv w:val="1"/>
      <w:marLeft w:val="0"/>
      <w:marRight w:val="0"/>
      <w:marTop w:val="0"/>
      <w:marBottom w:val="0"/>
      <w:divBdr>
        <w:top w:val="none" w:sz="0" w:space="0" w:color="auto"/>
        <w:left w:val="none" w:sz="0" w:space="0" w:color="auto"/>
        <w:bottom w:val="none" w:sz="0" w:space="0" w:color="auto"/>
        <w:right w:val="none" w:sz="0" w:space="0" w:color="auto"/>
      </w:divBdr>
    </w:div>
    <w:div w:id="817234709">
      <w:bodyDiv w:val="1"/>
      <w:marLeft w:val="0"/>
      <w:marRight w:val="0"/>
      <w:marTop w:val="0"/>
      <w:marBottom w:val="0"/>
      <w:divBdr>
        <w:top w:val="none" w:sz="0" w:space="0" w:color="auto"/>
        <w:left w:val="none" w:sz="0" w:space="0" w:color="auto"/>
        <w:bottom w:val="none" w:sz="0" w:space="0" w:color="auto"/>
        <w:right w:val="none" w:sz="0" w:space="0" w:color="auto"/>
      </w:divBdr>
    </w:div>
    <w:div w:id="817383900">
      <w:bodyDiv w:val="1"/>
      <w:marLeft w:val="0"/>
      <w:marRight w:val="0"/>
      <w:marTop w:val="0"/>
      <w:marBottom w:val="0"/>
      <w:divBdr>
        <w:top w:val="none" w:sz="0" w:space="0" w:color="auto"/>
        <w:left w:val="none" w:sz="0" w:space="0" w:color="auto"/>
        <w:bottom w:val="none" w:sz="0" w:space="0" w:color="auto"/>
        <w:right w:val="none" w:sz="0" w:space="0" w:color="auto"/>
      </w:divBdr>
    </w:div>
    <w:div w:id="817459099">
      <w:bodyDiv w:val="1"/>
      <w:marLeft w:val="0"/>
      <w:marRight w:val="0"/>
      <w:marTop w:val="0"/>
      <w:marBottom w:val="0"/>
      <w:divBdr>
        <w:top w:val="none" w:sz="0" w:space="0" w:color="auto"/>
        <w:left w:val="none" w:sz="0" w:space="0" w:color="auto"/>
        <w:bottom w:val="none" w:sz="0" w:space="0" w:color="auto"/>
        <w:right w:val="none" w:sz="0" w:space="0" w:color="auto"/>
      </w:divBdr>
    </w:div>
    <w:div w:id="817500734">
      <w:bodyDiv w:val="1"/>
      <w:marLeft w:val="0"/>
      <w:marRight w:val="0"/>
      <w:marTop w:val="0"/>
      <w:marBottom w:val="0"/>
      <w:divBdr>
        <w:top w:val="none" w:sz="0" w:space="0" w:color="auto"/>
        <w:left w:val="none" w:sz="0" w:space="0" w:color="auto"/>
        <w:bottom w:val="none" w:sz="0" w:space="0" w:color="auto"/>
        <w:right w:val="none" w:sz="0" w:space="0" w:color="auto"/>
      </w:divBdr>
    </w:div>
    <w:div w:id="817574867">
      <w:bodyDiv w:val="1"/>
      <w:marLeft w:val="0"/>
      <w:marRight w:val="0"/>
      <w:marTop w:val="0"/>
      <w:marBottom w:val="0"/>
      <w:divBdr>
        <w:top w:val="none" w:sz="0" w:space="0" w:color="auto"/>
        <w:left w:val="none" w:sz="0" w:space="0" w:color="auto"/>
        <w:bottom w:val="none" w:sz="0" w:space="0" w:color="auto"/>
        <w:right w:val="none" w:sz="0" w:space="0" w:color="auto"/>
      </w:divBdr>
    </w:div>
    <w:div w:id="817575922">
      <w:bodyDiv w:val="1"/>
      <w:marLeft w:val="0"/>
      <w:marRight w:val="0"/>
      <w:marTop w:val="0"/>
      <w:marBottom w:val="0"/>
      <w:divBdr>
        <w:top w:val="none" w:sz="0" w:space="0" w:color="auto"/>
        <w:left w:val="none" w:sz="0" w:space="0" w:color="auto"/>
        <w:bottom w:val="none" w:sz="0" w:space="0" w:color="auto"/>
        <w:right w:val="none" w:sz="0" w:space="0" w:color="auto"/>
      </w:divBdr>
    </w:div>
    <w:div w:id="817766894">
      <w:bodyDiv w:val="1"/>
      <w:marLeft w:val="0"/>
      <w:marRight w:val="0"/>
      <w:marTop w:val="0"/>
      <w:marBottom w:val="0"/>
      <w:divBdr>
        <w:top w:val="none" w:sz="0" w:space="0" w:color="auto"/>
        <w:left w:val="none" w:sz="0" w:space="0" w:color="auto"/>
        <w:bottom w:val="none" w:sz="0" w:space="0" w:color="auto"/>
        <w:right w:val="none" w:sz="0" w:space="0" w:color="auto"/>
      </w:divBdr>
    </w:div>
    <w:div w:id="817915443">
      <w:bodyDiv w:val="1"/>
      <w:marLeft w:val="0"/>
      <w:marRight w:val="0"/>
      <w:marTop w:val="0"/>
      <w:marBottom w:val="0"/>
      <w:divBdr>
        <w:top w:val="none" w:sz="0" w:space="0" w:color="auto"/>
        <w:left w:val="none" w:sz="0" w:space="0" w:color="auto"/>
        <w:bottom w:val="none" w:sz="0" w:space="0" w:color="auto"/>
        <w:right w:val="none" w:sz="0" w:space="0" w:color="auto"/>
      </w:divBdr>
    </w:div>
    <w:div w:id="817921032">
      <w:bodyDiv w:val="1"/>
      <w:marLeft w:val="0"/>
      <w:marRight w:val="0"/>
      <w:marTop w:val="0"/>
      <w:marBottom w:val="0"/>
      <w:divBdr>
        <w:top w:val="none" w:sz="0" w:space="0" w:color="auto"/>
        <w:left w:val="none" w:sz="0" w:space="0" w:color="auto"/>
        <w:bottom w:val="none" w:sz="0" w:space="0" w:color="auto"/>
        <w:right w:val="none" w:sz="0" w:space="0" w:color="auto"/>
      </w:divBdr>
    </w:div>
    <w:div w:id="818226245">
      <w:bodyDiv w:val="1"/>
      <w:marLeft w:val="0"/>
      <w:marRight w:val="0"/>
      <w:marTop w:val="0"/>
      <w:marBottom w:val="0"/>
      <w:divBdr>
        <w:top w:val="none" w:sz="0" w:space="0" w:color="auto"/>
        <w:left w:val="none" w:sz="0" w:space="0" w:color="auto"/>
        <w:bottom w:val="none" w:sz="0" w:space="0" w:color="auto"/>
        <w:right w:val="none" w:sz="0" w:space="0" w:color="auto"/>
      </w:divBdr>
    </w:div>
    <w:div w:id="818228786">
      <w:bodyDiv w:val="1"/>
      <w:marLeft w:val="0"/>
      <w:marRight w:val="0"/>
      <w:marTop w:val="0"/>
      <w:marBottom w:val="0"/>
      <w:divBdr>
        <w:top w:val="none" w:sz="0" w:space="0" w:color="auto"/>
        <w:left w:val="none" w:sz="0" w:space="0" w:color="auto"/>
        <w:bottom w:val="none" w:sz="0" w:space="0" w:color="auto"/>
        <w:right w:val="none" w:sz="0" w:space="0" w:color="auto"/>
      </w:divBdr>
    </w:div>
    <w:div w:id="818229168">
      <w:bodyDiv w:val="1"/>
      <w:marLeft w:val="0"/>
      <w:marRight w:val="0"/>
      <w:marTop w:val="0"/>
      <w:marBottom w:val="0"/>
      <w:divBdr>
        <w:top w:val="none" w:sz="0" w:space="0" w:color="auto"/>
        <w:left w:val="none" w:sz="0" w:space="0" w:color="auto"/>
        <w:bottom w:val="none" w:sz="0" w:space="0" w:color="auto"/>
        <w:right w:val="none" w:sz="0" w:space="0" w:color="auto"/>
      </w:divBdr>
    </w:div>
    <w:div w:id="818230810">
      <w:bodyDiv w:val="1"/>
      <w:marLeft w:val="0"/>
      <w:marRight w:val="0"/>
      <w:marTop w:val="0"/>
      <w:marBottom w:val="0"/>
      <w:divBdr>
        <w:top w:val="none" w:sz="0" w:space="0" w:color="auto"/>
        <w:left w:val="none" w:sz="0" w:space="0" w:color="auto"/>
        <w:bottom w:val="none" w:sz="0" w:space="0" w:color="auto"/>
        <w:right w:val="none" w:sz="0" w:space="0" w:color="auto"/>
      </w:divBdr>
    </w:div>
    <w:div w:id="818231103">
      <w:bodyDiv w:val="1"/>
      <w:marLeft w:val="0"/>
      <w:marRight w:val="0"/>
      <w:marTop w:val="0"/>
      <w:marBottom w:val="0"/>
      <w:divBdr>
        <w:top w:val="none" w:sz="0" w:space="0" w:color="auto"/>
        <w:left w:val="none" w:sz="0" w:space="0" w:color="auto"/>
        <w:bottom w:val="none" w:sz="0" w:space="0" w:color="auto"/>
        <w:right w:val="none" w:sz="0" w:space="0" w:color="auto"/>
      </w:divBdr>
    </w:div>
    <w:div w:id="818304286">
      <w:bodyDiv w:val="1"/>
      <w:marLeft w:val="0"/>
      <w:marRight w:val="0"/>
      <w:marTop w:val="0"/>
      <w:marBottom w:val="0"/>
      <w:divBdr>
        <w:top w:val="none" w:sz="0" w:space="0" w:color="auto"/>
        <w:left w:val="none" w:sz="0" w:space="0" w:color="auto"/>
        <w:bottom w:val="none" w:sz="0" w:space="0" w:color="auto"/>
        <w:right w:val="none" w:sz="0" w:space="0" w:color="auto"/>
      </w:divBdr>
    </w:div>
    <w:div w:id="818305663">
      <w:bodyDiv w:val="1"/>
      <w:marLeft w:val="0"/>
      <w:marRight w:val="0"/>
      <w:marTop w:val="0"/>
      <w:marBottom w:val="0"/>
      <w:divBdr>
        <w:top w:val="none" w:sz="0" w:space="0" w:color="auto"/>
        <w:left w:val="none" w:sz="0" w:space="0" w:color="auto"/>
        <w:bottom w:val="none" w:sz="0" w:space="0" w:color="auto"/>
        <w:right w:val="none" w:sz="0" w:space="0" w:color="auto"/>
      </w:divBdr>
    </w:div>
    <w:div w:id="818423342">
      <w:bodyDiv w:val="1"/>
      <w:marLeft w:val="0"/>
      <w:marRight w:val="0"/>
      <w:marTop w:val="0"/>
      <w:marBottom w:val="0"/>
      <w:divBdr>
        <w:top w:val="none" w:sz="0" w:space="0" w:color="auto"/>
        <w:left w:val="none" w:sz="0" w:space="0" w:color="auto"/>
        <w:bottom w:val="none" w:sz="0" w:space="0" w:color="auto"/>
        <w:right w:val="none" w:sz="0" w:space="0" w:color="auto"/>
      </w:divBdr>
    </w:div>
    <w:div w:id="818498891">
      <w:bodyDiv w:val="1"/>
      <w:marLeft w:val="0"/>
      <w:marRight w:val="0"/>
      <w:marTop w:val="0"/>
      <w:marBottom w:val="0"/>
      <w:divBdr>
        <w:top w:val="none" w:sz="0" w:space="0" w:color="auto"/>
        <w:left w:val="none" w:sz="0" w:space="0" w:color="auto"/>
        <w:bottom w:val="none" w:sz="0" w:space="0" w:color="auto"/>
        <w:right w:val="none" w:sz="0" w:space="0" w:color="auto"/>
      </w:divBdr>
    </w:div>
    <w:div w:id="818570788">
      <w:bodyDiv w:val="1"/>
      <w:marLeft w:val="0"/>
      <w:marRight w:val="0"/>
      <w:marTop w:val="0"/>
      <w:marBottom w:val="0"/>
      <w:divBdr>
        <w:top w:val="none" w:sz="0" w:space="0" w:color="auto"/>
        <w:left w:val="none" w:sz="0" w:space="0" w:color="auto"/>
        <w:bottom w:val="none" w:sz="0" w:space="0" w:color="auto"/>
        <w:right w:val="none" w:sz="0" w:space="0" w:color="auto"/>
      </w:divBdr>
    </w:div>
    <w:div w:id="818571359">
      <w:bodyDiv w:val="1"/>
      <w:marLeft w:val="0"/>
      <w:marRight w:val="0"/>
      <w:marTop w:val="0"/>
      <w:marBottom w:val="0"/>
      <w:divBdr>
        <w:top w:val="none" w:sz="0" w:space="0" w:color="auto"/>
        <w:left w:val="none" w:sz="0" w:space="0" w:color="auto"/>
        <w:bottom w:val="none" w:sz="0" w:space="0" w:color="auto"/>
        <w:right w:val="none" w:sz="0" w:space="0" w:color="auto"/>
      </w:divBdr>
    </w:div>
    <w:div w:id="819034996">
      <w:bodyDiv w:val="1"/>
      <w:marLeft w:val="0"/>
      <w:marRight w:val="0"/>
      <w:marTop w:val="0"/>
      <w:marBottom w:val="0"/>
      <w:divBdr>
        <w:top w:val="none" w:sz="0" w:space="0" w:color="auto"/>
        <w:left w:val="none" w:sz="0" w:space="0" w:color="auto"/>
        <w:bottom w:val="none" w:sz="0" w:space="0" w:color="auto"/>
        <w:right w:val="none" w:sz="0" w:space="0" w:color="auto"/>
      </w:divBdr>
    </w:div>
    <w:div w:id="819346551">
      <w:bodyDiv w:val="1"/>
      <w:marLeft w:val="0"/>
      <w:marRight w:val="0"/>
      <w:marTop w:val="0"/>
      <w:marBottom w:val="0"/>
      <w:divBdr>
        <w:top w:val="none" w:sz="0" w:space="0" w:color="auto"/>
        <w:left w:val="none" w:sz="0" w:space="0" w:color="auto"/>
        <w:bottom w:val="none" w:sz="0" w:space="0" w:color="auto"/>
        <w:right w:val="none" w:sz="0" w:space="0" w:color="auto"/>
      </w:divBdr>
    </w:div>
    <w:div w:id="819423075">
      <w:bodyDiv w:val="1"/>
      <w:marLeft w:val="0"/>
      <w:marRight w:val="0"/>
      <w:marTop w:val="0"/>
      <w:marBottom w:val="0"/>
      <w:divBdr>
        <w:top w:val="none" w:sz="0" w:space="0" w:color="auto"/>
        <w:left w:val="none" w:sz="0" w:space="0" w:color="auto"/>
        <w:bottom w:val="none" w:sz="0" w:space="0" w:color="auto"/>
        <w:right w:val="none" w:sz="0" w:space="0" w:color="auto"/>
      </w:divBdr>
    </w:div>
    <w:div w:id="819619263">
      <w:bodyDiv w:val="1"/>
      <w:marLeft w:val="0"/>
      <w:marRight w:val="0"/>
      <w:marTop w:val="0"/>
      <w:marBottom w:val="0"/>
      <w:divBdr>
        <w:top w:val="none" w:sz="0" w:space="0" w:color="auto"/>
        <w:left w:val="none" w:sz="0" w:space="0" w:color="auto"/>
        <w:bottom w:val="none" w:sz="0" w:space="0" w:color="auto"/>
        <w:right w:val="none" w:sz="0" w:space="0" w:color="auto"/>
      </w:divBdr>
    </w:div>
    <w:div w:id="819660776">
      <w:bodyDiv w:val="1"/>
      <w:marLeft w:val="0"/>
      <w:marRight w:val="0"/>
      <w:marTop w:val="0"/>
      <w:marBottom w:val="0"/>
      <w:divBdr>
        <w:top w:val="none" w:sz="0" w:space="0" w:color="auto"/>
        <w:left w:val="none" w:sz="0" w:space="0" w:color="auto"/>
        <w:bottom w:val="none" w:sz="0" w:space="0" w:color="auto"/>
        <w:right w:val="none" w:sz="0" w:space="0" w:color="auto"/>
      </w:divBdr>
    </w:div>
    <w:div w:id="819879516">
      <w:bodyDiv w:val="1"/>
      <w:marLeft w:val="0"/>
      <w:marRight w:val="0"/>
      <w:marTop w:val="0"/>
      <w:marBottom w:val="0"/>
      <w:divBdr>
        <w:top w:val="none" w:sz="0" w:space="0" w:color="auto"/>
        <w:left w:val="none" w:sz="0" w:space="0" w:color="auto"/>
        <w:bottom w:val="none" w:sz="0" w:space="0" w:color="auto"/>
        <w:right w:val="none" w:sz="0" w:space="0" w:color="auto"/>
      </w:divBdr>
    </w:div>
    <w:div w:id="819997997">
      <w:bodyDiv w:val="1"/>
      <w:marLeft w:val="0"/>
      <w:marRight w:val="0"/>
      <w:marTop w:val="0"/>
      <w:marBottom w:val="0"/>
      <w:divBdr>
        <w:top w:val="none" w:sz="0" w:space="0" w:color="auto"/>
        <w:left w:val="none" w:sz="0" w:space="0" w:color="auto"/>
        <w:bottom w:val="none" w:sz="0" w:space="0" w:color="auto"/>
        <w:right w:val="none" w:sz="0" w:space="0" w:color="auto"/>
      </w:divBdr>
    </w:div>
    <w:div w:id="820119358">
      <w:bodyDiv w:val="1"/>
      <w:marLeft w:val="0"/>
      <w:marRight w:val="0"/>
      <w:marTop w:val="0"/>
      <w:marBottom w:val="0"/>
      <w:divBdr>
        <w:top w:val="none" w:sz="0" w:space="0" w:color="auto"/>
        <w:left w:val="none" w:sz="0" w:space="0" w:color="auto"/>
        <w:bottom w:val="none" w:sz="0" w:space="0" w:color="auto"/>
        <w:right w:val="none" w:sz="0" w:space="0" w:color="auto"/>
      </w:divBdr>
    </w:div>
    <w:div w:id="820273260">
      <w:bodyDiv w:val="1"/>
      <w:marLeft w:val="0"/>
      <w:marRight w:val="0"/>
      <w:marTop w:val="0"/>
      <w:marBottom w:val="0"/>
      <w:divBdr>
        <w:top w:val="none" w:sz="0" w:space="0" w:color="auto"/>
        <w:left w:val="none" w:sz="0" w:space="0" w:color="auto"/>
        <w:bottom w:val="none" w:sz="0" w:space="0" w:color="auto"/>
        <w:right w:val="none" w:sz="0" w:space="0" w:color="auto"/>
      </w:divBdr>
    </w:div>
    <w:div w:id="820343217">
      <w:bodyDiv w:val="1"/>
      <w:marLeft w:val="0"/>
      <w:marRight w:val="0"/>
      <w:marTop w:val="0"/>
      <w:marBottom w:val="0"/>
      <w:divBdr>
        <w:top w:val="none" w:sz="0" w:space="0" w:color="auto"/>
        <w:left w:val="none" w:sz="0" w:space="0" w:color="auto"/>
        <w:bottom w:val="none" w:sz="0" w:space="0" w:color="auto"/>
        <w:right w:val="none" w:sz="0" w:space="0" w:color="auto"/>
      </w:divBdr>
    </w:div>
    <w:div w:id="820466081">
      <w:bodyDiv w:val="1"/>
      <w:marLeft w:val="0"/>
      <w:marRight w:val="0"/>
      <w:marTop w:val="0"/>
      <w:marBottom w:val="0"/>
      <w:divBdr>
        <w:top w:val="none" w:sz="0" w:space="0" w:color="auto"/>
        <w:left w:val="none" w:sz="0" w:space="0" w:color="auto"/>
        <w:bottom w:val="none" w:sz="0" w:space="0" w:color="auto"/>
        <w:right w:val="none" w:sz="0" w:space="0" w:color="auto"/>
      </w:divBdr>
    </w:div>
    <w:div w:id="820535791">
      <w:bodyDiv w:val="1"/>
      <w:marLeft w:val="0"/>
      <w:marRight w:val="0"/>
      <w:marTop w:val="0"/>
      <w:marBottom w:val="0"/>
      <w:divBdr>
        <w:top w:val="none" w:sz="0" w:space="0" w:color="auto"/>
        <w:left w:val="none" w:sz="0" w:space="0" w:color="auto"/>
        <w:bottom w:val="none" w:sz="0" w:space="0" w:color="auto"/>
        <w:right w:val="none" w:sz="0" w:space="0" w:color="auto"/>
      </w:divBdr>
    </w:div>
    <w:div w:id="821040992">
      <w:bodyDiv w:val="1"/>
      <w:marLeft w:val="0"/>
      <w:marRight w:val="0"/>
      <w:marTop w:val="0"/>
      <w:marBottom w:val="0"/>
      <w:divBdr>
        <w:top w:val="none" w:sz="0" w:space="0" w:color="auto"/>
        <w:left w:val="none" w:sz="0" w:space="0" w:color="auto"/>
        <w:bottom w:val="none" w:sz="0" w:space="0" w:color="auto"/>
        <w:right w:val="none" w:sz="0" w:space="0" w:color="auto"/>
      </w:divBdr>
    </w:div>
    <w:div w:id="821122920">
      <w:bodyDiv w:val="1"/>
      <w:marLeft w:val="0"/>
      <w:marRight w:val="0"/>
      <w:marTop w:val="0"/>
      <w:marBottom w:val="0"/>
      <w:divBdr>
        <w:top w:val="none" w:sz="0" w:space="0" w:color="auto"/>
        <w:left w:val="none" w:sz="0" w:space="0" w:color="auto"/>
        <w:bottom w:val="none" w:sz="0" w:space="0" w:color="auto"/>
        <w:right w:val="none" w:sz="0" w:space="0" w:color="auto"/>
      </w:divBdr>
    </w:div>
    <w:div w:id="821193729">
      <w:bodyDiv w:val="1"/>
      <w:marLeft w:val="0"/>
      <w:marRight w:val="0"/>
      <w:marTop w:val="0"/>
      <w:marBottom w:val="0"/>
      <w:divBdr>
        <w:top w:val="none" w:sz="0" w:space="0" w:color="auto"/>
        <w:left w:val="none" w:sz="0" w:space="0" w:color="auto"/>
        <w:bottom w:val="none" w:sz="0" w:space="0" w:color="auto"/>
        <w:right w:val="none" w:sz="0" w:space="0" w:color="auto"/>
      </w:divBdr>
    </w:div>
    <w:div w:id="821386235">
      <w:bodyDiv w:val="1"/>
      <w:marLeft w:val="0"/>
      <w:marRight w:val="0"/>
      <w:marTop w:val="0"/>
      <w:marBottom w:val="0"/>
      <w:divBdr>
        <w:top w:val="none" w:sz="0" w:space="0" w:color="auto"/>
        <w:left w:val="none" w:sz="0" w:space="0" w:color="auto"/>
        <w:bottom w:val="none" w:sz="0" w:space="0" w:color="auto"/>
        <w:right w:val="none" w:sz="0" w:space="0" w:color="auto"/>
      </w:divBdr>
    </w:div>
    <w:div w:id="821391983">
      <w:bodyDiv w:val="1"/>
      <w:marLeft w:val="0"/>
      <w:marRight w:val="0"/>
      <w:marTop w:val="0"/>
      <w:marBottom w:val="0"/>
      <w:divBdr>
        <w:top w:val="none" w:sz="0" w:space="0" w:color="auto"/>
        <w:left w:val="none" w:sz="0" w:space="0" w:color="auto"/>
        <w:bottom w:val="none" w:sz="0" w:space="0" w:color="auto"/>
        <w:right w:val="none" w:sz="0" w:space="0" w:color="auto"/>
      </w:divBdr>
    </w:div>
    <w:div w:id="821695414">
      <w:bodyDiv w:val="1"/>
      <w:marLeft w:val="0"/>
      <w:marRight w:val="0"/>
      <w:marTop w:val="0"/>
      <w:marBottom w:val="0"/>
      <w:divBdr>
        <w:top w:val="none" w:sz="0" w:space="0" w:color="auto"/>
        <w:left w:val="none" w:sz="0" w:space="0" w:color="auto"/>
        <w:bottom w:val="none" w:sz="0" w:space="0" w:color="auto"/>
        <w:right w:val="none" w:sz="0" w:space="0" w:color="auto"/>
      </w:divBdr>
    </w:div>
    <w:div w:id="821703603">
      <w:bodyDiv w:val="1"/>
      <w:marLeft w:val="0"/>
      <w:marRight w:val="0"/>
      <w:marTop w:val="0"/>
      <w:marBottom w:val="0"/>
      <w:divBdr>
        <w:top w:val="none" w:sz="0" w:space="0" w:color="auto"/>
        <w:left w:val="none" w:sz="0" w:space="0" w:color="auto"/>
        <w:bottom w:val="none" w:sz="0" w:space="0" w:color="auto"/>
        <w:right w:val="none" w:sz="0" w:space="0" w:color="auto"/>
      </w:divBdr>
    </w:div>
    <w:div w:id="821845534">
      <w:bodyDiv w:val="1"/>
      <w:marLeft w:val="0"/>
      <w:marRight w:val="0"/>
      <w:marTop w:val="0"/>
      <w:marBottom w:val="0"/>
      <w:divBdr>
        <w:top w:val="none" w:sz="0" w:space="0" w:color="auto"/>
        <w:left w:val="none" w:sz="0" w:space="0" w:color="auto"/>
        <w:bottom w:val="none" w:sz="0" w:space="0" w:color="auto"/>
        <w:right w:val="none" w:sz="0" w:space="0" w:color="auto"/>
      </w:divBdr>
    </w:div>
    <w:div w:id="821890617">
      <w:bodyDiv w:val="1"/>
      <w:marLeft w:val="0"/>
      <w:marRight w:val="0"/>
      <w:marTop w:val="0"/>
      <w:marBottom w:val="0"/>
      <w:divBdr>
        <w:top w:val="none" w:sz="0" w:space="0" w:color="auto"/>
        <w:left w:val="none" w:sz="0" w:space="0" w:color="auto"/>
        <w:bottom w:val="none" w:sz="0" w:space="0" w:color="auto"/>
        <w:right w:val="none" w:sz="0" w:space="0" w:color="auto"/>
      </w:divBdr>
    </w:div>
    <w:div w:id="821897088">
      <w:bodyDiv w:val="1"/>
      <w:marLeft w:val="0"/>
      <w:marRight w:val="0"/>
      <w:marTop w:val="0"/>
      <w:marBottom w:val="0"/>
      <w:divBdr>
        <w:top w:val="none" w:sz="0" w:space="0" w:color="auto"/>
        <w:left w:val="none" w:sz="0" w:space="0" w:color="auto"/>
        <w:bottom w:val="none" w:sz="0" w:space="0" w:color="auto"/>
        <w:right w:val="none" w:sz="0" w:space="0" w:color="auto"/>
      </w:divBdr>
    </w:div>
    <w:div w:id="821897488">
      <w:bodyDiv w:val="1"/>
      <w:marLeft w:val="0"/>
      <w:marRight w:val="0"/>
      <w:marTop w:val="0"/>
      <w:marBottom w:val="0"/>
      <w:divBdr>
        <w:top w:val="none" w:sz="0" w:space="0" w:color="auto"/>
        <w:left w:val="none" w:sz="0" w:space="0" w:color="auto"/>
        <w:bottom w:val="none" w:sz="0" w:space="0" w:color="auto"/>
        <w:right w:val="none" w:sz="0" w:space="0" w:color="auto"/>
      </w:divBdr>
    </w:div>
    <w:div w:id="822045378">
      <w:bodyDiv w:val="1"/>
      <w:marLeft w:val="0"/>
      <w:marRight w:val="0"/>
      <w:marTop w:val="0"/>
      <w:marBottom w:val="0"/>
      <w:divBdr>
        <w:top w:val="none" w:sz="0" w:space="0" w:color="auto"/>
        <w:left w:val="none" w:sz="0" w:space="0" w:color="auto"/>
        <w:bottom w:val="none" w:sz="0" w:space="0" w:color="auto"/>
        <w:right w:val="none" w:sz="0" w:space="0" w:color="auto"/>
      </w:divBdr>
    </w:div>
    <w:div w:id="822160341">
      <w:bodyDiv w:val="1"/>
      <w:marLeft w:val="0"/>
      <w:marRight w:val="0"/>
      <w:marTop w:val="0"/>
      <w:marBottom w:val="0"/>
      <w:divBdr>
        <w:top w:val="none" w:sz="0" w:space="0" w:color="auto"/>
        <w:left w:val="none" w:sz="0" w:space="0" w:color="auto"/>
        <w:bottom w:val="none" w:sz="0" w:space="0" w:color="auto"/>
        <w:right w:val="none" w:sz="0" w:space="0" w:color="auto"/>
      </w:divBdr>
    </w:div>
    <w:div w:id="822426947">
      <w:bodyDiv w:val="1"/>
      <w:marLeft w:val="0"/>
      <w:marRight w:val="0"/>
      <w:marTop w:val="0"/>
      <w:marBottom w:val="0"/>
      <w:divBdr>
        <w:top w:val="none" w:sz="0" w:space="0" w:color="auto"/>
        <w:left w:val="none" w:sz="0" w:space="0" w:color="auto"/>
        <w:bottom w:val="none" w:sz="0" w:space="0" w:color="auto"/>
        <w:right w:val="none" w:sz="0" w:space="0" w:color="auto"/>
      </w:divBdr>
    </w:div>
    <w:div w:id="822431961">
      <w:bodyDiv w:val="1"/>
      <w:marLeft w:val="0"/>
      <w:marRight w:val="0"/>
      <w:marTop w:val="0"/>
      <w:marBottom w:val="0"/>
      <w:divBdr>
        <w:top w:val="none" w:sz="0" w:space="0" w:color="auto"/>
        <w:left w:val="none" w:sz="0" w:space="0" w:color="auto"/>
        <w:bottom w:val="none" w:sz="0" w:space="0" w:color="auto"/>
        <w:right w:val="none" w:sz="0" w:space="0" w:color="auto"/>
      </w:divBdr>
    </w:div>
    <w:div w:id="822503458">
      <w:bodyDiv w:val="1"/>
      <w:marLeft w:val="0"/>
      <w:marRight w:val="0"/>
      <w:marTop w:val="0"/>
      <w:marBottom w:val="0"/>
      <w:divBdr>
        <w:top w:val="none" w:sz="0" w:space="0" w:color="auto"/>
        <w:left w:val="none" w:sz="0" w:space="0" w:color="auto"/>
        <w:bottom w:val="none" w:sz="0" w:space="0" w:color="auto"/>
        <w:right w:val="none" w:sz="0" w:space="0" w:color="auto"/>
      </w:divBdr>
    </w:div>
    <w:div w:id="822697294">
      <w:bodyDiv w:val="1"/>
      <w:marLeft w:val="0"/>
      <w:marRight w:val="0"/>
      <w:marTop w:val="0"/>
      <w:marBottom w:val="0"/>
      <w:divBdr>
        <w:top w:val="none" w:sz="0" w:space="0" w:color="auto"/>
        <w:left w:val="none" w:sz="0" w:space="0" w:color="auto"/>
        <w:bottom w:val="none" w:sz="0" w:space="0" w:color="auto"/>
        <w:right w:val="none" w:sz="0" w:space="0" w:color="auto"/>
      </w:divBdr>
    </w:div>
    <w:div w:id="822699987">
      <w:bodyDiv w:val="1"/>
      <w:marLeft w:val="0"/>
      <w:marRight w:val="0"/>
      <w:marTop w:val="0"/>
      <w:marBottom w:val="0"/>
      <w:divBdr>
        <w:top w:val="none" w:sz="0" w:space="0" w:color="auto"/>
        <w:left w:val="none" w:sz="0" w:space="0" w:color="auto"/>
        <w:bottom w:val="none" w:sz="0" w:space="0" w:color="auto"/>
        <w:right w:val="none" w:sz="0" w:space="0" w:color="auto"/>
      </w:divBdr>
    </w:div>
    <w:div w:id="822744226">
      <w:bodyDiv w:val="1"/>
      <w:marLeft w:val="0"/>
      <w:marRight w:val="0"/>
      <w:marTop w:val="0"/>
      <w:marBottom w:val="0"/>
      <w:divBdr>
        <w:top w:val="none" w:sz="0" w:space="0" w:color="auto"/>
        <w:left w:val="none" w:sz="0" w:space="0" w:color="auto"/>
        <w:bottom w:val="none" w:sz="0" w:space="0" w:color="auto"/>
        <w:right w:val="none" w:sz="0" w:space="0" w:color="auto"/>
      </w:divBdr>
    </w:div>
    <w:div w:id="822890086">
      <w:bodyDiv w:val="1"/>
      <w:marLeft w:val="0"/>
      <w:marRight w:val="0"/>
      <w:marTop w:val="0"/>
      <w:marBottom w:val="0"/>
      <w:divBdr>
        <w:top w:val="none" w:sz="0" w:space="0" w:color="auto"/>
        <w:left w:val="none" w:sz="0" w:space="0" w:color="auto"/>
        <w:bottom w:val="none" w:sz="0" w:space="0" w:color="auto"/>
        <w:right w:val="none" w:sz="0" w:space="0" w:color="auto"/>
      </w:divBdr>
    </w:div>
    <w:div w:id="822890810">
      <w:bodyDiv w:val="1"/>
      <w:marLeft w:val="0"/>
      <w:marRight w:val="0"/>
      <w:marTop w:val="0"/>
      <w:marBottom w:val="0"/>
      <w:divBdr>
        <w:top w:val="none" w:sz="0" w:space="0" w:color="auto"/>
        <w:left w:val="none" w:sz="0" w:space="0" w:color="auto"/>
        <w:bottom w:val="none" w:sz="0" w:space="0" w:color="auto"/>
        <w:right w:val="none" w:sz="0" w:space="0" w:color="auto"/>
      </w:divBdr>
    </w:div>
    <w:div w:id="822965575">
      <w:bodyDiv w:val="1"/>
      <w:marLeft w:val="0"/>
      <w:marRight w:val="0"/>
      <w:marTop w:val="0"/>
      <w:marBottom w:val="0"/>
      <w:divBdr>
        <w:top w:val="none" w:sz="0" w:space="0" w:color="auto"/>
        <w:left w:val="none" w:sz="0" w:space="0" w:color="auto"/>
        <w:bottom w:val="none" w:sz="0" w:space="0" w:color="auto"/>
        <w:right w:val="none" w:sz="0" w:space="0" w:color="auto"/>
      </w:divBdr>
    </w:div>
    <w:div w:id="823163497">
      <w:bodyDiv w:val="1"/>
      <w:marLeft w:val="0"/>
      <w:marRight w:val="0"/>
      <w:marTop w:val="0"/>
      <w:marBottom w:val="0"/>
      <w:divBdr>
        <w:top w:val="none" w:sz="0" w:space="0" w:color="auto"/>
        <w:left w:val="none" w:sz="0" w:space="0" w:color="auto"/>
        <w:bottom w:val="none" w:sz="0" w:space="0" w:color="auto"/>
        <w:right w:val="none" w:sz="0" w:space="0" w:color="auto"/>
      </w:divBdr>
    </w:div>
    <w:div w:id="823198579">
      <w:bodyDiv w:val="1"/>
      <w:marLeft w:val="0"/>
      <w:marRight w:val="0"/>
      <w:marTop w:val="0"/>
      <w:marBottom w:val="0"/>
      <w:divBdr>
        <w:top w:val="none" w:sz="0" w:space="0" w:color="auto"/>
        <w:left w:val="none" w:sz="0" w:space="0" w:color="auto"/>
        <w:bottom w:val="none" w:sz="0" w:space="0" w:color="auto"/>
        <w:right w:val="none" w:sz="0" w:space="0" w:color="auto"/>
      </w:divBdr>
    </w:div>
    <w:div w:id="823203680">
      <w:bodyDiv w:val="1"/>
      <w:marLeft w:val="0"/>
      <w:marRight w:val="0"/>
      <w:marTop w:val="0"/>
      <w:marBottom w:val="0"/>
      <w:divBdr>
        <w:top w:val="none" w:sz="0" w:space="0" w:color="auto"/>
        <w:left w:val="none" w:sz="0" w:space="0" w:color="auto"/>
        <w:bottom w:val="none" w:sz="0" w:space="0" w:color="auto"/>
        <w:right w:val="none" w:sz="0" w:space="0" w:color="auto"/>
      </w:divBdr>
    </w:div>
    <w:div w:id="823280895">
      <w:bodyDiv w:val="1"/>
      <w:marLeft w:val="0"/>
      <w:marRight w:val="0"/>
      <w:marTop w:val="0"/>
      <w:marBottom w:val="0"/>
      <w:divBdr>
        <w:top w:val="none" w:sz="0" w:space="0" w:color="auto"/>
        <w:left w:val="none" w:sz="0" w:space="0" w:color="auto"/>
        <w:bottom w:val="none" w:sz="0" w:space="0" w:color="auto"/>
        <w:right w:val="none" w:sz="0" w:space="0" w:color="auto"/>
      </w:divBdr>
    </w:div>
    <w:div w:id="823547002">
      <w:bodyDiv w:val="1"/>
      <w:marLeft w:val="0"/>
      <w:marRight w:val="0"/>
      <w:marTop w:val="0"/>
      <w:marBottom w:val="0"/>
      <w:divBdr>
        <w:top w:val="none" w:sz="0" w:space="0" w:color="auto"/>
        <w:left w:val="none" w:sz="0" w:space="0" w:color="auto"/>
        <w:bottom w:val="none" w:sz="0" w:space="0" w:color="auto"/>
        <w:right w:val="none" w:sz="0" w:space="0" w:color="auto"/>
      </w:divBdr>
    </w:div>
    <w:div w:id="823547609">
      <w:bodyDiv w:val="1"/>
      <w:marLeft w:val="0"/>
      <w:marRight w:val="0"/>
      <w:marTop w:val="0"/>
      <w:marBottom w:val="0"/>
      <w:divBdr>
        <w:top w:val="none" w:sz="0" w:space="0" w:color="auto"/>
        <w:left w:val="none" w:sz="0" w:space="0" w:color="auto"/>
        <w:bottom w:val="none" w:sz="0" w:space="0" w:color="auto"/>
        <w:right w:val="none" w:sz="0" w:space="0" w:color="auto"/>
      </w:divBdr>
    </w:div>
    <w:div w:id="823591374">
      <w:bodyDiv w:val="1"/>
      <w:marLeft w:val="0"/>
      <w:marRight w:val="0"/>
      <w:marTop w:val="0"/>
      <w:marBottom w:val="0"/>
      <w:divBdr>
        <w:top w:val="none" w:sz="0" w:space="0" w:color="auto"/>
        <w:left w:val="none" w:sz="0" w:space="0" w:color="auto"/>
        <w:bottom w:val="none" w:sz="0" w:space="0" w:color="auto"/>
        <w:right w:val="none" w:sz="0" w:space="0" w:color="auto"/>
      </w:divBdr>
    </w:div>
    <w:div w:id="823619894">
      <w:bodyDiv w:val="1"/>
      <w:marLeft w:val="0"/>
      <w:marRight w:val="0"/>
      <w:marTop w:val="0"/>
      <w:marBottom w:val="0"/>
      <w:divBdr>
        <w:top w:val="none" w:sz="0" w:space="0" w:color="auto"/>
        <w:left w:val="none" w:sz="0" w:space="0" w:color="auto"/>
        <w:bottom w:val="none" w:sz="0" w:space="0" w:color="auto"/>
        <w:right w:val="none" w:sz="0" w:space="0" w:color="auto"/>
      </w:divBdr>
    </w:div>
    <w:div w:id="823813652">
      <w:bodyDiv w:val="1"/>
      <w:marLeft w:val="0"/>
      <w:marRight w:val="0"/>
      <w:marTop w:val="0"/>
      <w:marBottom w:val="0"/>
      <w:divBdr>
        <w:top w:val="none" w:sz="0" w:space="0" w:color="auto"/>
        <w:left w:val="none" w:sz="0" w:space="0" w:color="auto"/>
        <w:bottom w:val="none" w:sz="0" w:space="0" w:color="auto"/>
        <w:right w:val="none" w:sz="0" w:space="0" w:color="auto"/>
      </w:divBdr>
    </w:div>
    <w:div w:id="823855065">
      <w:bodyDiv w:val="1"/>
      <w:marLeft w:val="0"/>
      <w:marRight w:val="0"/>
      <w:marTop w:val="0"/>
      <w:marBottom w:val="0"/>
      <w:divBdr>
        <w:top w:val="none" w:sz="0" w:space="0" w:color="auto"/>
        <w:left w:val="none" w:sz="0" w:space="0" w:color="auto"/>
        <w:bottom w:val="none" w:sz="0" w:space="0" w:color="auto"/>
        <w:right w:val="none" w:sz="0" w:space="0" w:color="auto"/>
      </w:divBdr>
    </w:div>
    <w:div w:id="824004816">
      <w:bodyDiv w:val="1"/>
      <w:marLeft w:val="0"/>
      <w:marRight w:val="0"/>
      <w:marTop w:val="0"/>
      <w:marBottom w:val="0"/>
      <w:divBdr>
        <w:top w:val="none" w:sz="0" w:space="0" w:color="auto"/>
        <w:left w:val="none" w:sz="0" w:space="0" w:color="auto"/>
        <w:bottom w:val="none" w:sz="0" w:space="0" w:color="auto"/>
        <w:right w:val="none" w:sz="0" w:space="0" w:color="auto"/>
      </w:divBdr>
    </w:div>
    <w:div w:id="824005861">
      <w:bodyDiv w:val="1"/>
      <w:marLeft w:val="0"/>
      <w:marRight w:val="0"/>
      <w:marTop w:val="0"/>
      <w:marBottom w:val="0"/>
      <w:divBdr>
        <w:top w:val="none" w:sz="0" w:space="0" w:color="auto"/>
        <w:left w:val="none" w:sz="0" w:space="0" w:color="auto"/>
        <w:bottom w:val="none" w:sz="0" w:space="0" w:color="auto"/>
        <w:right w:val="none" w:sz="0" w:space="0" w:color="auto"/>
      </w:divBdr>
    </w:div>
    <w:div w:id="824006041">
      <w:bodyDiv w:val="1"/>
      <w:marLeft w:val="0"/>
      <w:marRight w:val="0"/>
      <w:marTop w:val="0"/>
      <w:marBottom w:val="0"/>
      <w:divBdr>
        <w:top w:val="none" w:sz="0" w:space="0" w:color="auto"/>
        <w:left w:val="none" w:sz="0" w:space="0" w:color="auto"/>
        <w:bottom w:val="none" w:sz="0" w:space="0" w:color="auto"/>
        <w:right w:val="none" w:sz="0" w:space="0" w:color="auto"/>
      </w:divBdr>
    </w:div>
    <w:div w:id="824201350">
      <w:bodyDiv w:val="1"/>
      <w:marLeft w:val="0"/>
      <w:marRight w:val="0"/>
      <w:marTop w:val="0"/>
      <w:marBottom w:val="0"/>
      <w:divBdr>
        <w:top w:val="none" w:sz="0" w:space="0" w:color="auto"/>
        <w:left w:val="none" w:sz="0" w:space="0" w:color="auto"/>
        <w:bottom w:val="none" w:sz="0" w:space="0" w:color="auto"/>
        <w:right w:val="none" w:sz="0" w:space="0" w:color="auto"/>
      </w:divBdr>
    </w:div>
    <w:div w:id="824202832">
      <w:bodyDiv w:val="1"/>
      <w:marLeft w:val="0"/>
      <w:marRight w:val="0"/>
      <w:marTop w:val="0"/>
      <w:marBottom w:val="0"/>
      <w:divBdr>
        <w:top w:val="none" w:sz="0" w:space="0" w:color="auto"/>
        <w:left w:val="none" w:sz="0" w:space="0" w:color="auto"/>
        <w:bottom w:val="none" w:sz="0" w:space="0" w:color="auto"/>
        <w:right w:val="none" w:sz="0" w:space="0" w:color="auto"/>
      </w:divBdr>
    </w:div>
    <w:div w:id="824250023">
      <w:bodyDiv w:val="1"/>
      <w:marLeft w:val="0"/>
      <w:marRight w:val="0"/>
      <w:marTop w:val="0"/>
      <w:marBottom w:val="0"/>
      <w:divBdr>
        <w:top w:val="none" w:sz="0" w:space="0" w:color="auto"/>
        <w:left w:val="none" w:sz="0" w:space="0" w:color="auto"/>
        <w:bottom w:val="none" w:sz="0" w:space="0" w:color="auto"/>
        <w:right w:val="none" w:sz="0" w:space="0" w:color="auto"/>
      </w:divBdr>
    </w:div>
    <w:div w:id="824472871">
      <w:bodyDiv w:val="1"/>
      <w:marLeft w:val="0"/>
      <w:marRight w:val="0"/>
      <w:marTop w:val="0"/>
      <w:marBottom w:val="0"/>
      <w:divBdr>
        <w:top w:val="none" w:sz="0" w:space="0" w:color="auto"/>
        <w:left w:val="none" w:sz="0" w:space="0" w:color="auto"/>
        <w:bottom w:val="none" w:sz="0" w:space="0" w:color="auto"/>
        <w:right w:val="none" w:sz="0" w:space="0" w:color="auto"/>
      </w:divBdr>
    </w:div>
    <w:div w:id="824474735">
      <w:bodyDiv w:val="1"/>
      <w:marLeft w:val="0"/>
      <w:marRight w:val="0"/>
      <w:marTop w:val="0"/>
      <w:marBottom w:val="0"/>
      <w:divBdr>
        <w:top w:val="none" w:sz="0" w:space="0" w:color="auto"/>
        <w:left w:val="none" w:sz="0" w:space="0" w:color="auto"/>
        <w:bottom w:val="none" w:sz="0" w:space="0" w:color="auto"/>
        <w:right w:val="none" w:sz="0" w:space="0" w:color="auto"/>
      </w:divBdr>
    </w:div>
    <w:div w:id="824584470">
      <w:bodyDiv w:val="1"/>
      <w:marLeft w:val="0"/>
      <w:marRight w:val="0"/>
      <w:marTop w:val="0"/>
      <w:marBottom w:val="0"/>
      <w:divBdr>
        <w:top w:val="none" w:sz="0" w:space="0" w:color="auto"/>
        <w:left w:val="none" w:sz="0" w:space="0" w:color="auto"/>
        <w:bottom w:val="none" w:sz="0" w:space="0" w:color="auto"/>
        <w:right w:val="none" w:sz="0" w:space="0" w:color="auto"/>
      </w:divBdr>
    </w:div>
    <w:div w:id="824589010">
      <w:bodyDiv w:val="1"/>
      <w:marLeft w:val="0"/>
      <w:marRight w:val="0"/>
      <w:marTop w:val="0"/>
      <w:marBottom w:val="0"/>
      <w:divBdr>
        <w:top w:val="none" w:sz="0" w:space="0" w:color="auto"/>
        <w:left w:val="none" w:sz="0" w:space="0" w:color="auto"/>
        <w:bottom w:val="none" w:sz="0" w:space="0" w:color="auto"/>
        <w:right w:val="none" w:sz="0" w:space="0" w:color="auto"/>
      </w:divBdr>
    </w:div>
    <w:div w:id="824930698">
      <w:bodyDiv w:val="1"/>
      <w:marLeft w:val="0"/>
      <w:marRight w:val="0"/>
      <w:marTop w:val="0"/>
      <w:marBottom w:val="0"/>
      <w:divBdr>
        <w:top w:val="none" w:sz="0" w:space="0" w:color="auto"/>
        <w:left w:val="none" w:sz="0" w:space="0" w:color="auto"/>
        <w:bottom w:val="none" w:sz="0" w:space="0" w:color="auto"/>
        <w:right w:val="none" w:sz="0" w:space="0" w:color="auto"/>
      </w:divBdr>
    </w:div>
    <w:div w:id="824934016">
      <w:bodyDiv w:val="1"/>
      <w:marLeft w:val="0"/>
      <w:marRight w:val="0"/>
      <w:marTop w:val="0"/>
      <w:marBottom w:val="0"/>
      <w:divBdr>
        <w:top w:val="none" w:sz="0" w:space="0" w:color="auto"/>
        <w:left w:val="none" w:sz="0" w:space="0" w:color="auto"/>
        <w:bottom w:val="none" w:sz="0" w:space="0" w:color="auto"/>
        <w:right w:val="none" w:sz="0" w:space="0" w:color="auto"/>
      </w:divBdr>
    </w:div>
    <w:div w:id="825128695">
      <w:bodyDiv w:val="1"/>
      <w:marLeft w:val="0"/>
      <w:marRight w:val="0"/>
      <w:marTop w:val="0"/>
      <w:marBottom w:val="0"/>
      <w:divBdr>
        <w:top w:val="none" w:sz="0" w:space="0" w:color="auto"/>
        <w:left w:val="none" w:sz="0" w:space="0" w:color="auto"/>
        <w:bottom w:val="none" w:sz="0" w:space="0" w:color="auto"/>
        <w:right w:val="none" w:sz="0" w:space="0" w:color="auto"/>
      </w:divBdr>
    </w:div>
    <w:div w:id="825130384">
      <w:bodyDiv w:val="1"/>
      <w:marLeft w:val="0"/>
      <w:marRight w:val="0"/>
      <w:marTop w:val="0"/>
      <w:marBottom w:val="0"/>
      <w:divBdr>
        <w:top w:val="none" w:sz="0" w:space="0" w:color="auto"/>
        <w:left w:val="none" w:sz="0" w:space="0" w:color="auto"/>
        <w:bottom w:val="none" w:sz="0" w:space="0" w:color="auto"/>
        <w:right w:val="none" w:sz="0" w:space="0" w:color="auto"/>
      </w:divBdr>
    </w:div>
    <w:div w:id="825318182">
      <w:bodyDiv w:val="1"/>
      <w:marLeft w:val="0"/>
      <w:marRight w:val="0"/>
      <w:marTop w:val="0"/>
      <w:marBottom w:val="0"/>
      <w:divBdr>
        <w:top w:val="none" w:sz="0" w:space="0" w:color="auto"/>
        <w:left w:val="none" w:sz="0" w:space="0" w:color="auto"/>
        <w:bottom w:val="none" w:sz="0" w:space="0" w:color="auto"/>
        <w:right w:val="none" w:sz="0" w:space="0" w:color="auto"/>
      </w:divBdr>
    </w:div>
    <w:div w:id="825322974">
      <w:bodyDiv w:val="1"/>
      <w:marLeft w:val="0"/>
      <w:marRight w:val="0"/>
      <w:marTop w:val="0"/>
      <w:marBottom w:val="0"/>
      <w:divBdr>
        <w:top w:val="none" w:sz="0" w:space="0" w:color="auto"/>
        <w:left w:val="none" w:sz="0" w:space="0" w:color="auto"/>
        <w:bottom w:val="none" w:sz="0" w:space="0" w:color="auto"/>
        <w:right w:val="none" w:sz="0" w:space="0" w:color="auto"/>
      </w:divBdr>
    </w:div>
    <w:div w:id="825633925">
      <w:bodyDiv w:val="1"/>
      <w:marLeft w:val="0"/>
      <w:marRight w:val="0"/>
      <w:marTop w:val="0"/>
      <w:marBottom w:val="0"/>
      <w:divBdr>
        <w:top w:val="none" w:sz="0" w:space="0" w:color="auto"/>
        <w:left w:val="none" w:sz="0" w:space="0" w:color="auto"/>
        <w:bottom w:val="none" w:sz="0" w:space="0" w:color="auto"/>
        <w:right w:val="none" w:sz="0" w:space="0" w:color="auto"/>
      </w:divBdr>
    </w:div>
    <w:div w:id="825634664">
      <w:bodyDiv w:val="1"/>
      <w:marLeft w:val="0"/>
      <w:marRight w:val="0"/>
      <w:marTop w:val="0"/>
      <w:marBottom w:val="0"/>
      <w:divBdr>
        <w:top w:val="none" w:sz="0" w:space="0" w:color="auto"/>
        <w:left w:val="none" w:sz="0" w:space="0" w:color="auto"/>
        <w:bottom w:val="none" w:sz="0" w:space="0" w:color="auto"/>
        <w:right w:val="none" w:sz="0" w:space="0" w:color="auto"/>
      </w:divBdr>
    </w:div>
    <w:div w:id="825782978">
      <w:bodyDiv w:val="1"/>
      <w:marLeft w:val="0"/>
      <w:marRight w:val="0"/>
      <w:marTop w:val="0"/>
      <w:marBottom w:val="0"/>
      <w:divBdr>
        <w:top w:val="none" w:sz="0" w:space="0" w:color="auto"/>
        <w:left w:val="none" w:sz="0" w:space="0" w:color="auto"/>
        <w:bottom w:val="none" w:sz="0" w:space="0" w:color="auto"/>
        <w:right w:val="none" w:sz="0" w:space="0" w:color="auto"/>
      </w:divBdr>
    </w:div>
    <w:div w:id="825895270">
      <w:bodyDiv w:val="1"/>
      <w:marLeft w:val="0"/>
      <w:marRight w:val="0"/>
      <w:marTop w:val="0"/>
      <w:marBottom w:val="0"/>
      <w:divBdr>
        <w:top w:val="none" w:sz="0" w:space="0" w:color="auto"/>
        <w:left w:val="none" w:sz="0" w:space="0" w:color="auto"/>
        <w:bottom w:val="none" w:sz="0" w:space="0" w:color="auto"/>
        <w:right w:val="none" w:sz="0" w:space="0" w:color="auto"/>
      </w:divBdr>
    </w:div>
    <w:div w:id="826046172">
      <w:bodyDiv w:val="1"/>
      <w:marLeft w:val="0"/>
      <w:marRight w:val="0"/>
      <w:marTop w:val="0"/>
      <w:marBottom w:val="0"/>
      <w:divBdr>
        <w:top w:val="none" w:sz="0" w:space="0" w:color="auto"/>
        <w:left w:val="none" w:sz="0" w:space="0" w:color="auto"/>
        <w:bottom w:val="none" w:sz="0" w:space="0" w:color="auto"/>
        <w:right w:val="none" w:sz="0" w:space="0" w:color="auto"/>
      </w:divBdr>
    </w:div>
    <w:div w:id="826097380">
      <w:bodyDiv w:val="1"/>
      <w:marLeft w:val="0"/>
      <w:marRight w:val="0"/>
      <w:marTop w:val="0"/>
      <w:marBottom w:val="0"/>
      <w:divBdr>
        <w:top w:val="none" w:sz="0" w:space="0" w:color="auto"/>
        <w:left w:val="none" w:sz="0" w:space="0" w:color="auto"/>
        <w:bottom w:val="none" w:sz="0" w:space="0" w:color="auto"/>
        <w:right w:val="none" w:sz="0" w:space="0" w:color="auto"/>
      </w:divBdr>
    </w:div>
    <w:div w:id="826168314">
      <w:bodyDiv w:val="1"/>
      <w:marLeft w:val="0"/>
      <w:marRight w:val="0"/>
      <w:marTop w:val="0"/>
      <w:marBottom w:val="0"/>
      <w:divBdr>
        <w:top w:val="none" w:sz="0" w:space="0" w:color="auto"/>
        <w:left w:val="none" w:sz="0" w:space="0" w:color="auto"/>
        <w:bottom w:val="none" w:sz="0" w:space="0" w:color="auto"/>
        <w:right w:val="none" w:sz="0" w:space="0" w:color="auto"/>
      </w:divBdr>
    </w:div>
    <w:div w:id="826215353">
      <w:bodyDiv w:val="1"/>
      <w:marLeft w:val="0"/>
      <w:marRight w:val="0"/>
      <w:marTop w:val="0"/>
      <w:marBottom w:val="0"/>
      <w:divBdr>
        <w:top w:val="none" w:sz="0" w:space="0" w:color="auto"/>
        <w:left w:val="none" w:sz="0" w:space="0" w:color="auto"/>
        <w:bottom w:val="none" w:sz="0" w:space="0" w:color="auto"/>
        <w:right w:val="none" w:sz="0" w:space="0" w:color="auto"/>
      </w:divBdr>
    </w:div>
    <w:div w:id="826239686">
      <w:bodyDiv w:val="1"/>
      <w:marLeft w:val="0"/>
      <w:marRight w:val="0"/>
      <w:marTop w:val="0"/>
      <w:marBottom w:val="0"/>
      <w:divBdr>
        <w:top w:val="none" w:sz="0" w:space="0" w:color="auto"/>
        <w:left w:val="none" w:sz="0" w:space="0" w:color="auto"/>
        <w:bottom w:val="none" w:sz="0" w:space="0" w:color="auto"/>
        <w:right w:val="none" w:sz="0" w:space="0" w:color="auto"/>
      </w:divBdr>
    </w:div>
    <w:div w:id="826480364">
      <w:bodyDiv w:val="1"/>
      <w:marLeft w:val="0"/>
      <w:marRight w:val="0"/>
      <w:marTop w:val="0"/>
      <w:marBottom w:val="0"/>
      <w:divBdr>
        <w:top w:val="none" w:sz="0" w:space="0" w:color="auto"/>
        <w:left w:val="none" w:sz="0" w:space="0" w:color="auto"/>
        <w:bottom w:val="none" w:sz="0" w:space="0" w:color="auto"/>
        <w:right w:val="none" w:sz="0" w:space="0" w:color="auto"/>
      </w:divBdr>
    </w:div>
    <w:div w:id="826751915">
      <w:bodyDiv w:val="1"/>
      <w:marLeft w:val="0"/>
      <w:marRight w:val="0"/>
      <w:marTop w:val="0"/>
      <w:marBottom w:val="0"/>
      <w:divBdr>
        <w:top w:val="none" w:sz="0" w:space="0" w:color="auto"/>
        <w:left w:val="none" w:sz="0" w:space="0" w:color="auto"/>
        <w:bottom w:val="none" w:sz="0" w:space="0" w:color="auto"/>
        <w:right w:val="none" w:sz="0" w:space="0" w:color="auto"/>
      </w:divBdr>
    </w:div>
    <w:div w:id="826752264">
      <w:bodyDiv w:val="1"/>
      <w:marLeft w:val="0"/>
      <w:marRight w:val="0"/>
      <w:marTop w:val="0"/>
      <w:marBottom w:val="0"/>
      <w:divBdr>
        <w:top w:val="none" w:sz="0" w:space="0" w:color="auto"/>
        <w:left w:val="none" w:sz="0" w:space="0" w:color="auto"/>
        <w:bottom w:val="none" w:sz="0" w:space="0" w:color="auto"/>
        <w:right w:val="none" w:sz="0" w:space="0" w:color="auto"/>
      </w:divBdr>
    </w:div>
    <w:div w:id="826824716">
      <w:bodyDiv w:val="1"/>
      <w:marLeft w:val="0"/>
      <w:marRight w:val="0"/>
      <w:marTop w:val="0"/>
      <w:marBottom w:val="0"/>
      <w:divBdr>
        <w:top w:val="none" w:sz="0" w:space="0" w:color="auto"/>
        <w:left w:val="none" w:sz="0" w:space="0" w:color="auto"/>
        <w:bottom w:val="none" w:sz="0" w:space="0" w:color="auto"/>
        <w:right w:val="none" w:sz="0" w:space="0" w:color="auto"/>
      </w:divBdr>
    </w:div>
    <w:div w:id="826826402">
      <w:bodyDiv w:val="1"/>
      <w:marLeft w:val="0"/>
      <w:marRight w:val="0"/>
      <w:marTop w:val="0"/>
      <w:marBottom w:val="0"/>
      <w:divBdr>
        <w:top w:val="none" w:sz="0" w:space="0" w:color="auto"/>
        <w:left w:val="none" w:sz="0" w:space="0" w:color="auto"/>
        <w:bottom w:val="none" w:sz="0" w:space="0" w:color="auto"/>
        <w:right w:val="none" w:sz="0" w:space="0" w:color="auto"/>
      </w:divBdr>
    </w:div>
    <w:div w:id="826896850">
      <w:bodyDiv w:val="1"/>
      <w:marLeft w:val="0"/>
      <w:marRight w:val="0"/>
      <w:marTop w:val="0"/>
      <w:marBottom w:val="0"/>
      <w:divBdr>
        <w:top w:val="none" w:sz="0" w:space="0" w:color="auto"/>
        <w:left w:val="none" w:sz="0" w:space="0" w:color="auto"/>
        <w:bottom w:val="none" w:sz="0" w:space="0" w:color="auto"/>
        <w:right w:val="none" w:sz="0" w:space="0" w:color="auto"/>
      </w:divBdr>
    </w:div>
    <w:div w:id="826900112">
      <w:bodyDiv w:val="1"/>
      <w:marLeft w:val="0"/>
      <w:marRight w:val="0"/>
      <w:marTop w:val="0"/>
      <w:marBottom w:val="0"/>
      <w:divBdr>
        <w:top w:val="none" w:sz="0" w:space="0" w:color="auto"/>
        <w:left w:val="none" w:sz="0" w:space="0" w:color="auto"/>
        <w:bottom w:val="none" w:sz="0" w:space="0" w:color="auto"/>
        <w:right w:val="none" w:sz="0" w:space="0" w:color="auto"/>
      </w:divBdr>
    </w:div>
    <w:div w:id="827013549">
      <w:bodyDiv w:val="1"/>
      <w:marLeft w:val="0"/>
      <w:marRight w:val="0"/>
      <w:marTop w:val="0"/>
      <w:marBottom w:val="0"/>
      <w:divBdr>
        <w:top w:val="none" w:sz="0" w:space="0" w:color="auto"/>
        <w:left w:val="none" w:sz="0" w:space="0" w:color="auto"/>
        <w:bottom w:val="none" w:sz="0" w:space="0" w:color="auto"/>
        <w:right w:val="none" w:sz="0" w:space="0" w:color="auto"/>
      </w:divBdr>
    </w:div>
    <w:div w:id="827131142">
      <w:bodyDiv w:val="1"/>
      <w:marLeft w:val="0"/>
      <w:marRight w:val="0"/>
      <w:marTop w:val="0"/>
      <w:marBottom w:val="0"/>
      <w:divBdr>
        <w:top w:val="none" w:sz="0" w:space="0" w:color="auto"/>
        <w:left w:val="none" w:sz="0" w:space="0" w:color="auto"/>
        <w:bottom w:val="none" w:sz="0" w:space="0" w:color="auto"/>
        <w:right w:val="none" w:sz="0" w:space="0" w:color="auto"/>
      </w:divBdr>
    </w:div>
    <w:div w:id="827138018">
      <w:bodyDiv w:val="1"/>
      <w:marLeft w:val="0"/>
      <w:marRight w:val="0"/>
      <w:marTop w:val="0"/>
      <w:marBottom w:val="0"/>
      <w:divBdr>
        <w:top w:val="none" w:sz="0" w:space="0" w:color="auto"/>
        <w:left w:val="none" w:sz="0" w:space="0" w:color="auto"/>
        <w:bottom w:val="none" w:sz="0" w:space="0" w:color="auto"/>
        <w:right w:val="none" w:sz="0" w:space="0" w:color="auto"/>
      </w:divBdr>
    </w:div>
    <w:div w:id="827205650">
      <w:bodyDiv w:val="1"/>
      <w:marLeft w:val="0"/>
      <w:marRight w:val="0"/>
      <w:marTop w:val="0"/>
      <w:marBottom w:val="0"/>
      <w:divBdr>
        <w:top w:val="none" w:sz="0" w:space="0" w:color="auto"/>
        <w:left w:val="none" w:sz="0" w:space="0" w:color="auto"/>
        <w:bottom w:val="none" w:sz="0" w:space="0" w:color="auto"/>
        <w:right w:val="none" w:sz="0" w:space="0" w:color="auto"/>
      </w:divBdr>
    </w:div>
    <w:div w:id="827206744">
      <w:bodyDiv w:val="1"/>
      <w:marLeft w:val="0"/>
      <w:marRight w:val="0"/>
      <w:marTop w:val="0"/>
      <w:marBottom w:val="0"/>
      <w:divBdr>
        <w:top w:val="none" w:sz="0" w:space="0" w:color="auto"/>
        <w:left w:val="none" w:sz="0" w:space="0" w:color="auto"/>
        <w:bottom w:val="none" w:sz="0" w:space="0" w:color="auto"/>
        <w:right w:val="none" w:sz="0" w:space="0" w:color="auto"/>
      </w:divBdr>
    </w:div>
    <w:div w:id="827401169">
      <w:bodyDiv w:val="1"/>
      <w:marLeft w:val="0"/>
      <w:marRight w:val="0"/>
      <w:marTop w:val="0"/>
      <w:marBottom w:val="0"/>
      <w:divBdr>
        <w:top w:val="none" w:sz="0" w:space="0" w:color="auto"/>
        <w:left w:val="none" w:sz="0" w:space="0" w:color="auto"/>
        <w:bottom w:val="none" w:sz="0" w:space="0" w:color="auto"/>
        <w:right w:val="none" w:sz="0" w:space="0" w:color="auto"/>
      </w:divBdr>
    </w:div>
    <w:div w:id="827406246">
      <w:bodyDiv w:val="1"/>
      <w:marLeft w:val="0"/>
      <w:marRight w:val="0"/>
      <w:marTop w:val="0"/>
      <w:marBottom w:val="0"/>
      <w:divBdr>
        <w:top w:val="none" w:sz="0" w:space="0" w:color="auto"/>
        <w:left w:val="none" w:sz="0" w:space="0" w:color="auto"/>
        <w:bottom w:val="none" w:sz="0" w:space="0" w:color="auto"/>
        <w:right w:val="none" w:sz="0" w:space="0" w:color="auto"/>
      </w:divBdr>
    </w:div>
    <w:div w:id="827480245">
      <w:bodyDiv w:val="1"/>
      <w:marLeft w:val="0"/>
      <w:marRight w:val="0"/>
      <w:marTop w:val="0"/>
      <w:marBottom w:val="0"/>
      <w:divBdr>
        <w:top w:val="none" w:sz="0" w:space="0" w:color="auto"/>
        <w:left w:val="none" w:sz="0" w:space="0" w:color="auto"/>
        <w:bottom w:val="none" w:sz="0" w:space="0" w:color="auto"/>
        <w:right w:val="none" w:sz="0" w:space="0" w:color="auto"/>
      </w:divBdr>
    </w:div>
    <w:div w:id="827483057">
      <w:bodyDiv w:val="1"/>
      <w:marLeft w:val="0"/>
      <w:marRight w:val="0"/>
      <w:marTop w:val="0"/>
      <w:marBottom w:val="0"/>
      <w:divBdr>
        <w:top w:val="none" w:sz="0" w:space="0" w:color="auto"/>
        <w:left w:val="none" w:sz="0" w:space="0" w:color="auto"/>
        <w:bottom w:val="none" w:sz="0" w:space="0" w:color="auto"/>
        <w:right w:val="none" w:sz="0" w:space="0" w:color="auto"/>
      </w:divBdr>
    </w:div>
    <w:div w:id="827552046">
      <w:bodyDiv w:val="1"/>
      <w:marLeft w:val="0"/>
      <w:marRight w:val="0"/>
      <w:marTop w:val="0"/>
      <w:marBottom w:val="0"/>
      <w:divBdr>
        <w:top w:val="none" w:sz="0" w:space="0" w:color="auto"/>
        <w:left w:val="none" w:sz="0" w:space="0" w:color="auto"/>
        <w:bottom w:val="none" w:sz="0" w:space="0" w:color="auto"/>
        <w:right w:val="none" w:sz="0" w:space="0" w:color="auto"/>
      </w:divBdr>
    </w:div>
    <w:div w:id="827787566">
      <w:bodyDiv w:val="1"/>
      <w:marLeft w:val="0"/>
      <w:marRight w:val="0"/>
      <w:marTop w:val="0"/>
      <w:marBottom w:val="0"/>
      <w:divBdr>
        <w:top w:val="none" w:sz="0" w:space="0" w:color="auto"/>
        <w:left w:val="none" w:sz="0" w:space="0" w:color="auto"/>
        <w:bottom w:val="none" w:sz="0" w:space="0" w:color="auto"/>
        <w:right w:val="none" w:sz="0" w:space="0" w:color="auto"/>
      </w:divBdr>
    </w:div>
    <w:div w:id="827794827">
      <w:bodyDiv w:val="1"/>
      <w:marLeft w:val="0"/>
      <w:marRight w:val="0"/>
      <w:marTop w:val="0"/>
      <w:marBottom w:val="0"/>
      <w:divBdr>
        <w:top w:val="none" w:sz="0" w:space="0" w:color="auto"/>
        <w:left w:val="none" w:sz="0" w:space="0" w:color="auto"/>
        <w:bottom w:val="none" w:sz="0" w:space="0" w:color="auto"/>
        <w:right w:val="none" w:sz="0" w:space="0" w:color="auto"/>
      </w:divBdr>
    </w:div>
    <w:div w:id="827936840">
      <w:bodyDiv w:val="1"/>
      <w:marLeft w:val="0"/>
      <w:marRight w:val="0"/>
      <w:marTop w:val="0"/>
      <w:marBottom w:val="0"/>
      <w:divBdr>
        <w:top w:val="none" w:sz="0" w:space="0" w:color="auto"/>
        <w:left w:val="none" w:sz="0" w:space="0" w:color="auto"/>
        <w:bottom w:val="none" w:sz="0" w:space="0" w:color="auto"/>
        <w:right w:val="none" w:sz="0" w:space="0" w:color="auto"/>
      </w:divBdr>
    </w:div>
    <w:div w:id="827987932">
      <w:bodyDiv w:val="1"/>
      <w:marLeft w:val="0"/>
      <w:marRight w:val="0"/>
      <w:marTop w:val="0"/>
      <w:marBottom w:val="0"/>
      <w:divBdr>
        <w:top w:val="none" w:sz="0" w:space="0" w:color="auto"/>
        <w:left w:val="none" w:sz="0" w:space="0" w:color="auto"/>
        <w:bottom w:val="none" w:sz="0" w:space="0" w:color="auto"/>
        <w:right w:val="none" w:sz="0" w:space="0" w:color="auto"/>
      </w:divBdr>
    </w:div>
    <w:div w:id="828058150">
      <w:bodyDiv w:val="1"/>
      <w:marLeft w:val="0"/>
      <w:marRight w:val="0"/>
      <w:marTop w:val="0"/>
      <w:marBottom w:val="0"/>
      <w:divBdr>
        <w:top w:val="none" w:sz="0" w:space="0" w:color="auto"/>
        <w:left w:val="none" w:sz="0" w:space="0" w:color="auto"/>
        <w:bottom w:val="none" w:sz="0" w:space="0" w:color="auto"/>
        <w:right w:val="none" w:sz="0" w:space="0" w:color="auto"/>
      </w:divBdr>
    </w:div>
    <w:div w:id="828207954">
      <w:bodyDiv w:val="1"/>
      <w:marLeft w:val="0"/>
      <w:marRight w:val="0"/>
      <w:marTop w:val="0"/>
      <w:marBottom w:val="0"/>
      <w:divBdr>
        <w:top w:val="none" w:sz="0" w:space="0" w:color="auto"/>
        <w:left w:val="none" w:sz="0" w:space="0" w:color="auto"/>
        <w:bottom w:val="none" w:sz="0" w:space="0" w:color="auto"/>
        <w:right w:val="none" w:sz="0" w:space="0" w:color="auto"/>
      </w:divBdr>
    </w:div>
    <w:div w:id="828323139">
      <w:bodyDiv w:val="1"/>
      <w:marLeft w:val="0"/>
      <w:marRight w:val="0"/>
      <w:marTop w:val="0"/>
      <w:marBottom w:val="0"/>
      <w:divBdr>
        <w:top w:val="none" w:sz="0" w:space="0" w:color="auto"/>
        <w:left w:val="none" w:sz="0" w:space="0" w:color="auto"/>
        <w:bottom w:val="none" w:sz="0" w:space="0" w:color="auto"/>
        <w:right w:val="none" w:sz="0" w:space="0" w:color="auto"/>
      </w:divBdr>
    </w:div>
    <w:div w:id="828323967">
      <w:bodyDiv w:val="1"/>
      <w:marLeft w:val="0"/>
      <w:marRight w:val="0"/>
      <w:marTop w:val="0"/>
      <w:marBottom w:val="0"/>
      <w:divBdr>
        <w:top w:val="none" w:sz="0" w:space="0" w:color="auto"/>
        <w:left w:val="none" w:sz="0" w:space="0" w:color="auto"/>
        <w:bottom w:val="none" w:sz="0" w:space="0" w:color="auto"/>
        <w:right w:val="none" w:sz="0" w:space="0" w:color="auto"/>
      </w:divBdr>
    </w:div>
    <w:div w:id="828400159">
      <w:bodyDiv w:val="1"/>
      <w:marLeft w:val="0"/>
      <w:marRight w:val="0"/>
      <w:marTop w:val="0"/>
      <w:marBottom w:val="0"/>
      <w:divBdr>
        <w:top w:val="none" w:sz="0" w:space="0" w:color="auto"/>
        <w:left w:val="none" w:sz="0" w:space="0" w:color="auto"/>
        <w:bottom w:val="none" w:sz="0" w:space="0" w:color="auto"/>
        <w:right w:val="none" w:sz="0" w:space="0" w:color="auto"/>
      </w:divBdr>
    </w:div>
    <w:div w:id="828525095">
      <w:bodyDiv w:val="1"/>
      <w:marLeft w:val="0"/>
      <w:marRight w:val="0"/>
      <w:marTop w:val="0"/>
      <w:marBottom w:val="0"/>
      <w:divBdr>
        <w:top w:val="none" w:sz="0" w:space="0" w:color="auto"/>
        <w:left w:val="none" w:sz="0" w:space="0" w:color="auto"/>
        <w:bottom w:val="none" w:sz="0" w:space="0" w:color="auto"/>
        <w:right w:val="none" w:sz="0" w:space="0" w:color="auto"/>
      </w:divBdr>
    </w:div>
    <w:div w:id="828594465">
      <w:bodyDiv w:val="1"/>
      <w:marLeft w:val="0"/>
      <w:marRight w:val="0"/>
      <w:marTop w:val="0"/>
      <w:marBottom w:val="0"/>
      <w:divBdr>
        <w:top w:val="none" w:sz="0" w:space="0" w:color="auto"/>
        <w:left w:val="none" w:sz="0" w:space="0" w:color="auto"/>
        <w:bottom w:val="none" w:sz="0" w:space="0" w:color="auto"/>
        <w:right w:val="none" w:sz="0" w:space="0" w:color="auto"/>
      </w:divBdr>
    </w:div>
    <w:div w:id="828600056">
      <w:bodyDiv w:val="1"/>
      <w:marLeft w:val="0"/>
      <w:marRight w:val="0"/>
      <w:marTop w:val="0"/>
      <w:marBottom w:val="0"/>
      <w:divBdr>
        <w:top w:val="none" w:sz="0" w:space="0" w:color="auto"/>
        <w:left w:val="none" w:sz="0" w:space="0" w:color="auto"/>
        <w:bottom w:val="none" w:sz="0" w:space="0" w:color="auto"/>
        <w:right w:val="none" w:sz="0" w:space="0" w:color="auto"/>
      </w:divBdr>
    </w:div>
    <w:div w:id="828712642">
      <w:bodyDiv w:val="1"/>
      <w:marLeft w:val="0"/>
      <w:marRight w:val="0"/>
      <w:marTop w:val="0"/>
      <w:marBottom w:val="0"/>
      <w:divBdr>
        <w:top w:val="none" w:sz="0" w:space="0" w:color="auto"/>
        <w:left w:val="none" w:sz="0" w:space="0" w:color="auto"/>
        <w:bottom w:val="none" w:sz="0" w:space="0" w:color="auto"/>
        <w:right w:val="none" w:sz="0" w:space="0" w:color="auto"/>
      </w:divBdr>
    </w:div>
    <w:div w:id="828862530">
      <w:bodyDiv w:val="1"/>
      <w:marLeft w:val="0"/>
      <w:marRight w:val="0"/>
      <w:marTop w:val="0"/>
      <w:marBottom w:val="0"/>
      <w:divBdr>
        <w:top w:val="none" w:sz="0" w:space="0" w:color="auto"/>
        <w:left w:val="none" w:sz="0" w:space="0" w:color="auto"/>
        <w:bottom w:val="none" w:sz="0" w:space="0" w:color="auto"/>
        <w:right w:val="none" w:sz="0" w:space="0" w:color="auto"/>
      </w:divBdr>
    </w:div>
    <w:div w:id="828862649">
      <w:bodyDiv w:val="1"/>
      <w:marLeft w:val="0"/>
      <w:marRight w:val="0"/>
      <w:marTop w:val="0"/>
      <w:marBottom w:val="0"/>
      <w:divBdr>
        <w:top w:val="none" w:sz="0" w:space="0" w:color="auto"/>
        <w:left w:val="none" w:sz="0" w:space="0" w:color="auto"/>
        <w:bottom w:val="none" w:sz="0" w:space="0" w:color="auto"/>
        <w:right w:val="none" w:sz="0" w:space="0" w:color="auto"/>
      </w:divBdr>
    </w:div>
    <w:div w:id="828863922">
      <w:bodyDiv w:val="1"/>
      <w:marLeft w:val="0"/>
      <w:marRight w:val="0"/>
      <w:marTop w:val="0"/>
      <w:marBottom w:val="0"/>
      <w:divBdr>
        <w:top w:val="none" w:sz="0" w:space="0" w:color="auto"/>
        <w:left w:val="none" w:sz="0" w:space="0" w:color="auto"/>
        <w:bottom w:val="none" w:sz="0" w:space="0" w:color="auto"/>
        <w:right w:val="none" w:sz="0" w:space="0" w:color="auto"/>
      </w:divBdr>
    </w:div>
    <w:div w:id="828863956">
      <w:bodyDiv w:val="1"/>
      <w:marLeft w:val="0"/>
      <w:marRight w:val="0"/>
      <w:marTop w:val="0"/>
      <w:marBottom w:val="0"/>
      <w:divBdr>
        <w:top w:val="none" w:sz="0" w:space="0" w:color="auto"/>
        <w:left w:val="none" w:sz="0" w:space="0" w:color="auto"/>
        <w:bottom w:val="none" w:sz="0" w:space="0" w:color="auto"/>
        <w:right w:val="none" w:sz="0" w:space="0" w:color="auto"/>
      </w:divBdr>
    </w:div>
    <w:div w:id="829102318">
      <w:bodyDiv w:val="1"/>
      <w:marLeft w:val="0"/>
      <w:marRight w:val="0"/>
      <w:marTop w:val="0"/>
      <w:marBottom w:val="0"/>
      <w:divBdr>
        <w:top w:val="none" w:sz="0" w:space="0" w:color="auto"/>
        <w:left w:val="none" w:sz="0" w:space="0" w:color="auto"/>
        <w:bottom w:val="none" w:sz="0" w:space="0" w:color="auto"/>
        <w:right w:val="none" w:sz="0" w:space="0" w:color="auto"/>
      </w:divBdr>
    </w:div>
    <w:div w:id="829251253">
      <w:bodyDiv w:val="1"/>
      <w:marLeft w:val="0"/>
      <w:marRight w:val="0"/>
      <w:marTop w:val="0"/>
      <w:marBottom w:val="0"/>
      <w:divBdr>
        <w:top w:val="none" w:sz="0" w:space="0" w:color="auto"/>
        <w:left w:val="none" w:sz="0" w:space="0" w:color="auto"/>
        <w:bottom w:val="none" w:sz="0" w:space="0" w:color="auto"/>
        <w:right w:val="none" w:sz="0" w:space="0" w:color="auto"/>
      </w:divBdr>
    </w:div>
    <w:div w:id="829295285">
      <w:bodyDiv w:val="1"/>
      <w:marLeft w:val="0"/>
      <w:marRight w:val="0"/>
      <w:marTop w:val="0"/>
      <w:marBottom w:val="0"/>
      <w:divBdr>
        <w:top w:val="none" w:sz="0" w:space="0" w:color="auto"/>
        <w:left w:val="none" w:sz="0" w:space="0" w:color="auto"/>
        <w:bottom w:val="none" w:sz="0" w:space="0" w:color="auto"/>
        <w:right w:val="none" w:sz="0" w:space="0" w:color="auto"/>
      </w:divBdr>
    </w:div>
    <w:div w:id="829440691">
      <w:bodyDiv w:val="1"/>
      <w:marLeft w:val="0"/>
      <w:marRight w:val="0"/>
      <w:marTop w:val="0"/>
      <w:marBottom w:val="0"/>
      <w:divBdr>
        <w:top w:val="none" w:sz="0" w:space="0" w:color="auto"/>
        <w:left w:val="none" w:sz="0" w:space="0" w:color="auto"/>
        <w:bottom w:val="none" w:sz="0" w:space="0" w:color="auto"/>
        <w:right w:val="none" w:sz="0" w:space="0" w:color="auto"/>
      </w:divBdr>
    </w:div>
    <w:div w:id="829953235">
      <w:bodyDiv w:val="1"/>
      <w:marLeft w:val="0"/>
      <w:marRight w:val="0"/>
      <w:marTop w:val="0"/>
      <w:marBottom w:val="0"/>
      <w:divBdr>
        <w:top w:val="none" w:sz="0" w:space="0" w:color="auto"/>
        <w:left w:val="none" w:sz="0" w:space="0" w:color="auto"/>
        <w:bottom w:val="none" w:sz="0" w:space="0" w:color="auto"/>
        <w:right w:val="none" w:sz="0" w:space="0" w:color="auto"/>
      </w:divBdr>
    </w:div>
    <w:div w:id="829953291">
      <w:bodyDiv w:val="1"/>
      <w:marLeft w:val="0"/>
      <w:marRight w:val="0"/>
      <w:marTop w:val="0"/>
      <w:marBottom w:val="0"/>
      <w:divBdr>
        <w:top w:val="none" w:sz="0" w:space="0" w:color="auto"/>
        <w:left w:val="none" w:sz="0" w:space="0" w:color="auto"/>
        <w:bottom w:val="none" w:sz="0" w:space="0" w:color="auto"/>
        <w:right w:val="none" w:sz="0" w:space="0" w:color="auto"/>
      </w:divBdr>
    </w:div>
    <w:div w:id="830095580">
      <w:bodyDiv w:val="1"/>
      <w:marLeft w:val="0"/>
      <w:marRight w:val="0"/>
      <w:marTop w:val="0"/>
      <w:marBottom w:val="0"/>
      <w:divBdr>
        <w:top w:val="none" w:sz="0" w:space="0" w:color="auto"/>
        <w:left w:val="none" w:sz="0" w:space="0" w:color="auto"/>
        <w:bottom w:val="none" w:sz="0" w:space="0" w:color="auto"/>
        <w:right w:val="none" w:sz="0" w:space="0" w:color="auto"/>
      </w:divBdr>
    </w:div>
    <w:div w:id="830292434">
      <w:bodyDiv w:val="1"/>
      <w:marLeft w:val="0"/>
      <w:marRight w:val="0"/>
      <w:marTop w:val="0"/>
      <w:marBottom w:val="0"/>
      <w:divBdr>
        <w:top w:val="none" w:sz="0" w:space="0" w:color="auto"/>
        <w:left w:val="none" w:sz="0" w:space="0" w:color="auto"/>
        <w:bottom w:val="none" w:sz="0" w:space="0" w:color="auto"/>
        <w:right w:val="none" w:sz="0" w:space="0" w:color="auto"/>
      </w:divBdr>
    </w:div>
    <w:div w:id="830413151">
      <w:bodyDiv w:val="1"/>
      <w:marLeft w:val="0"/>
      <w:marRight w:val="0"/>
      <w:marTop w:val="0"/>
      <w:marBottom w:val="0"/>
      <w:divBdr>
        <w:top w:val="none" w:sz="0" w:space="0" w:color="auto"/>
        <w:left w:val="none" w:sz="0" w:space="0" w:color="auto"/>
        <w:bottom w:val="none" w:sz="0" w:space="0" w:color="auto"/>
        <w:right w:val="none" w:sz="0" w:space="0" w:color="auto"/>
      </w:divBdr>
    </w:div>
    <w:div w:id="830607027">
      <w:bodyDiv w:val="1"/>
      <w:marLeft w:val="0"/>
      <w:marRight w:val="0"/>
      <w:marTop w:val="0"/>
      <w:marBottom w:val="0"/>
      <w:divBdr>
        <w:top w:val="none" w:sz="0" w:space="0" w:color="auto"/>
        <w:left w:val="none" w:sz="0" w:space="0" w:color="auto"/>
        <w:bottom w:val="none" w:sz="0" w:space="0" w:color="auto"/>
        <w:right w:val="none" w:sz="0" w:space="0" w:color="auto"/>
      </w:divBdr>
    </w:div>
    <w:div w:id="830677129">
      <w:bodyDiv w:val="1"/>
      <w:marLeft w:val="0"/>
      <w:marRight w:val="0"/>
      <w:marTop w:val="0"/>
      <w:marBottom w:val="0"/>
      <w:divBdr>
        <w:top w:val="none" w:sz="0" w:space="0" w:color="auto"/>
        <w:left w:val="none" w:sz="0" w:space="0" w:color="auto"/>
        <w:bottom w:val="none" w:sz="0" w:space="0" w:color="auto"/>
        <w:right w:val="none" w:sz="0" w:space="0" w:color="auto"/>
      </w:divBdr>
    </w:div>
    <w:div w:id="830946783">
      <w:bodyDiv w:val="1"/>
      <w:marLeft w:val="0"/>
      <w:marRight w:val="0"/>
      <w:marTop w:val="0"/>
      <w:marBottom w:val="0"/>
      <w:divBdr>
        <w:top w:val="none" w:sz="0" w:space="0" w:color="auto"/>
        <w:left w:val="none" w:sz="0" w:space="0" w:color="auto"/>
        <w:bottom w:val="none" w:sz="0" w:space="0" w:color="auto"/>
        <w:right w:val="none" w:sz="0" w:space="0" w:color="auto"/>
      </w:divBdr>
    </w:div>
    <w:div w:id="831070381">
      <w:bodyDiv w:val="1"/>
      <w:marLeft w:val="0"/>
      <w:marRight w:val="0"/>
      <w:marTop w:val="0"/>
      <w:marBottom w:val="0"/>
      <w:divBdr>
        <w:top w:val="none" w:sz="0" w:space="0" w:color="auto"/>
        <w:left w:val="none" w:sz="0" w:space="0" w:color="auto"/>
        <w:bottom w:val="none" w:sz="0" w:space="0" w:color="auto"/>
        <w:right w:val="none" w:sz="0" w:space="0" w:color="auto"/>
      </w:divBdr>
    </w:div>
    <w:div w:id="831408053">
      <w:bodyDiv w:val="1"/>
      <w:marLeft w:val="0"/>
      <w:marRight w:val="0"/>
      <w:marTop w:val="0"/>
      <w:marBottom w:val="0"/>
      <w:divBdr>
        <w:top w:val="none" w:sz="0" w:space="0" w:color="auto"/>
        <w:left w:val="none" w:sz="0" w:space="0" w:color="auto"/>
        <w:bottom w:val="none" w:sz="0" w:space="0" w:color="auto"/>
        <w:right w:val="none" w:sz="0" w:space="0" w:color="auto"/>
      </w:divBdr>
    </w:div>
    <w:div w:id="831409580">
      <w:bodyDiv w:val="1"/>
      <w:marLeft w:val="0"/>
      <w:marRight w:val="0"/>
      <w:marTop w:val="0"/>
      <w:marBottom w:val="0"/>
      <w:divBdr>
        <w:top w:val="none" w:sz="0" w:space="0" w:color="auto"/>
        <w:left w:val="none" w:sz="0" w:space="0" w:color="auto"/>
        <w:bottom w:val="none" w:sz="0" w:space="0" w:color="auto"/>
        <w:right w:val="none" w:sz="0" w:space="0" w:color="auto"/>
      </w:divBdr>
    </w:div>
    <w:div w:id="831414047">
      <w:bodyDiv w:val="1"/>
      <w:marLeft w:val="0"/>
      <w:marRight w:val="0"/>
      <w:marTop w:val="0"/>
      <w:marBottom w:val="0"/>
      <w:divBdr>
        <w:top w:val="none" w:sz="0" w:space="0" w:color="auto"/>
        <w:left w:val="none" w:sz="0" w:space="0" w:color="auto"/>
        <w:bottom w:val="none" w:sz="0" w:space="0" w:color="auto"/>
        <w:right w:val="none" w:sz="0" w:space="0" w:color="auto"/>
      </w:divBdr>
    </w:div>
    <w:div w:id="831524997">
      <w:bodyDiv w:val="1"/>
      <w:marLeft w:val="0"/>
      <w:marRight w:val="0"/>
      <w:marTop w:val="0"/>
      <w:marBottom w:val="0"/>
      <w:divBdr>
        <w:top w:val="none" w:sz="0" w:space="0" w:color="auto"/>
        <w:left w:val="none" w:sz="0" w:space="0" w:color="auto"/>
        <w:bottom w:val="none" w:sz="0" w:space="0" w:color="auto"/>
        <w:right w:val="none" w:sz="0" w:space="0" w:color="auto"/>
      </w:divBdr>
    </w:div>
    <w:div w:id="831527717">
      <w:bodyDiv w:val="1"/>
      <w:marLeft w:val="0"/>
      <w:marRight w:val="0"/>
      <w:marTop w:val="0"/>
      <w:marBottom w:val="0"/>
      <w:divBdr>
        <w:top w:val="none" w:sz="0" w:space="0" w:color="auto"/>
        <w:left w:val="none" w:sz="0" w:space="0" w:color="auto"/>
        <w:bottom w:val="none" w:sz="0" w:space="0" w:color="auto"/>
        <w:right w:val="none" w:sz="0" w:space="0" w:color="auto"/>
      </w:divBdr>
    </w:div>
    <w:div w:id="831675669">
      <w:bodyDiv w:val="1"/>
      <w:marLeft w:val="0"/>
      <w:marRight w:val="0"/>
      <w:marTop w:val="0"/>
      <w:marBottom w:val="0"/>
      <w:divBdr>
        <w:top w:val="none" w:sz="0" w:space="0" w:color="auto"/>
        <w:left w:val="none" w:sz="0" w:space="0" w:color="auto"/>
        <w:bottom w:val="none" w:sz="0" w:space="0" w:color="auto"/>
        <w:right w:val="none" w:sz="0" w:space="0" w:color="auto"/>
      </w:divBdr>
    </w:div>
    <w:div w:id="831682120">
      <w:bodyDiv w:val="1"/>
      <w:marLeft w:val="0"/>
      <w:marRight w:val="0"/>
      <w:marTop w:val="0"/>
      <w:marBottom w:val="0"/>
      <w:divBdr>
        <w:top w:val="none" w:sz="0" w:space="0" w:color="auto"/>
        <w:left w:val="none" w:sz="0" w:space="0" w:color="auto"/>
        <w:bottom w:val="none" w:sz="0" w:space="0" w:color="auto"/>
        <w:right w:val="none" w:sz="0" w:space="0" w:color="auto"/>
      </w:divBdr>
    </w:div>
    <w:div w:id="831868655">
      <w:bodyDiv w:val="1"/>
      <w:marLeft w:val="0"/>
      <w:marRight w:val="0"/>
      <w:marTop w:val="0"/>
      <w:marBottom w:val="0"/>
      <w:divBdr>
        <w:top w:val="none" w:sz="0" w:space="0" w:color="auto"/>
        <w:left w:val="none" w:sz="0" w:space="0" w:color="auto"/>
        <w:bottom w:val="none" w:sz="0" w:space="0" w:color="auto"/>
        <w:right w:val="none" w:sz="0" w:space="0" w:color="auto"/>
      </w:divBdr>
    </w:div>
    <w:div w:id="831919751">
      <w:bodyDiv w:val="1"/>
      <w:marLeft w:val="0"/>
      <w:marRight w:val="0"/>
      <w:marTop w:val="0"/>
      <w:marBottom w:val="0"/>
      <w:divBdr>
        <w:top w:val="none" w:sz="0" w:space="0" w:color="auto"/>
        <w:left w:val="none" w:sz="0" w:space="0" w:color="auto"/>
        <w:bottom w:val="none" w:sz="0" w:space="0" w:color="auto"/>
        <w:right w:val="none" w:sz="0" w:space="0" w:color="auto"/>
      </w:divBdr>
    </w:div>
    <w:div w:id="831993664">
      <w:bodyDiv w:val="1"/>
      <w:marLeft w:val="0"/>
      <w:marRight w:val="0"/>
      <w:marTop w:val="0"/>
      <w:marBottom w:val="0"/>
      <w:divBdr>
        <w:top w:val="none" w:sz="0" w:space="0" w:color="auto"/>
        <w:left w:val="none" w:sz="0" w:space="0" w:color="auto"/>
        <w:bottom w:val="none" w:sz="0" w:space="0" w:color="auto"/>
        <w:right w:val="none" w:sz="0" w:space="0" w:color="auto"/>
      </w:divBdr>
    </w:div>
    <w:div w:id="832142702">
      <w:bodyDiv w:val="1"/>
      <w:marLeft w:val="0"/>
      <w:marRight w:val="0"/>
      <w:marTop w:val="0"/>
      <w:marBottom w:val="0"/>
      <w:divBdr>
        <w:top w:val="none" w:sz="0" w:space="0" w:color="auto"/>
        <w:left w:val="none" w:sz="0" w:space="0" w:color="auto"/>
        <w:bottom w:val="none" w:sz="0" w:space="0" w:color="auto"/>
        <w:right w:val="none" w:sz="0" w:space="0" w:color="auto"/>
      </w:divBdr>
    </w:div>
    <w:div w:id="832187144">
      <w:bodyDiv w:val="1"/>
      <w:marLeft w:val="0"/>
      <w:marRight w:val="0"/>
      <w:marTop w:val="0"/>
      <w:marBottom w:val="0"/>
      <w:divBdr>
        <w:top w:val="none" w:sz="0" w:space="0" w:color="auto"/>
        <w:left w:val="none" w:sz="0" w:space="0" w:color="auto"/>
        <w:bottom w:val="none" w:sz="0" w:space="0" w:color="auto"/>
        <w:right w:val="none" w:sz="0" w:space="0" w:color="auto"/>
      </w:divBdr>
    </w:div>
    <w:div w:id="832374866">
      <w:bodyDiv w:val="1"/>
      <w:marLeft w:val="0"/>
      <w:marRight w:val="0"/>
      <w:marTop w:val="0"/>
      <w:marBottom w:val="0"/>
      <w:divBdr>
        <w:top w:val="none" w:sz="0" w:space="0" w:color="auto"/>
        <w:left w:val="none" w:sz="0" w:space="0" w:color="auto"/>
        <w:bottom w:val="none" w:sz="0" w:space="0" w:color="auto"/>
        <w:right w:val="none" w:sz="0" w:space="0" w:color="auto"/>
      </w:divBdr>
    </w:div>
    <w:div w:id="832526160">
      <w:bodyDiv w:val="1"/>
      <w:marLeft w:val="0"/>
      <w:marRight w:val="0"/>
      <w:marTop w:val="0"/>
      <w:marBottom w:val="0"/>
      <w:divBdr>
        <w:top w:val="none" w:sz="0" w:space="0" w:color="auto"/>
        <w:left w:val="none" w:sz="0" w:space="0" w:color="auto"/>
        <w:bottom w:val="none" w:sz="0" w:space="0" w:color="auto"/>
        <w:right w:val="none" w:sz="0" w:space="0" w:color="auto"/>
      </w:divBdr>
    </w:div>
    <w:div w:id="832642934">
      <w:bodyDiv w:val="1"/>
      <w:marLeft w:val="0"/>
      <w:marRight w:val="0"/>
      <w:marTop w:val="0"/>
      <w:marBottom w:val="0"/>
      <w:divBdr>
        <w:top w:val="none" w:sz="0" w:space="0" w:color="auto"/>
        <w:left w:val="none" w:sz="0" w:space="0" w:color="auto"/>
        <w:bottom w:val="none" w:sz="0" w:space="0" w:color="auto"/>
        <w:right w:val="none" w:sz="0" w:space="0" w:color="auto"/>
      </w:divBdr>
    </w:div>
    <w:div w:id="832767931">
      <w:bodyDiv w:val="1"/>
      <w:marLeft w:val="0"/>
      <w:marRight w:val="0"/>
      <w:marTop w:val="0"/>
      <w:marBottom w:val="0"/>
      <w:divBdr>
        <w:top w:val="none" w:sz="0" w:space="0" w:color="auto"/>
        <w:left w:val="none" w:sz="0" w:space="0" w:color="auto"/>
        <w:bottom w:val="none" w:sz="0" w:space="0" w:color="auto"/>
        <w:right w:val="none" w:sz="0" w:space="0" w:color="auto"/>
      </w:divBdr>
    </w:div>
    <w:div w:id="832912069">
      <w:bodyDiv w:val="1"/>
      <w:marLeft w:val="0"/>
      <w:marRight w:val="0"/>
      <w:marTop w:val="0"/>
      <w:marBottom w:val="0"/>
      <w:divBdr>
        <w:top w:val="none" w:sz="0" w:space="0" w:color="auto"/>
        <w:left w:val="none" w:sz="0" w:space="0" w:color="auto"/>
        <w:bottom w:val="none" w:sz="0" w:space="0" w:color="auto"/>
        <w:right w:val="none" w:sz="0" w:space="0" w:color="auto"/>
      </w:divBdr>
    </w:div>
    <w:div w:id="832914957">
      <w:bodyDiv w:val="1"/>
      <w:marLeft w:val="0"/>
      <w:marRight w:val="0"/>
      <w:marTop w:val="0"/>
      <w:marBottom w:val="0"/>
      <w:divBdr>
        <w:top w:val="none" w:sz="0" w:space="0" w:color="auto"/>
        <w:left w:val="none" w:sz="0" w:space="0" w:color="auto"/>
        <w:bottom w:val="none" w:sz="0" w:space="0" w:color="auto"/>
        <w:right w:val="none" w:sz="0" w:space="0" w:color="auto"/>
      </w:divBdr>
    </w:div>
    <w:div w:id="832918479">
      <w:bodyDiv w:val="1"/>
      <w:marLeft w:val="0"/>
      <w:marRight w:val="0"/>
      <w:marTop w:val="0"/>
      <w:marBottom w:val="0"/>
      <w:divBdr>
        <w:top w:val="none" w:sz="0" w:space="0" w:color="auto"/>
        <w:left w:val="none" w:sz="0" w:space="0" w:color="auto"/>
        <w:bottom w:val="none" w:sz="0" w:space="0" w:color="auto"/>
        <w:right w:val="none" w:sz="0" w:space="0" w:color="auto"/>
      </w:divBdr>
    </w:div>
    <w:div w:id="832992922">
      <w:bodyDiv w:val="1"/>
      <w:marLeft w:val="0"/>
      <w:marRight w:val="0"/>
      <w:marTop w:val="0"/>
      <w:marBottom w:val="0"/>
      <w:divBdr>
        <w:top w:val="none" w:sz="0" w:space="0" w:color="auto"/>
        <w:left w:val="none" w:sz="0" w:space="0" w:color="auto"/>
        <w:bottom w:val="none" w:sz="0" w:space="0" w:color="auto"/>
        <w:right w:val="none" w:sz="0" w:space="0" w:color="auto"/>
      </w:divBdr>
    </w:div>
    <w:div w:id="833034944">
      <w:bodyDiv w:val="1"/>
      <w:marLeft w:val="0"/>
      <w:marRight w:val="0"/>
      <w:marTop w:val="0"/>
      <w:marBottom w:val="0"/>
      <w:divBdr>
        <w:top w:val="none" w:sz="0" w:space="0" w:color="auto"/>
        <w:left w:val="none" w:sz="0" w:space="0" w:color="auto"/>
        <w:bottom w:val="none" w:sz="0" w:space="0" w:color="auto"/>
        <w:right w:val="none" w:sz="0" w:space="0" w:color="auto"/>
      </w:divBdr>
    </w:div>
    <w:div w:id="833228626">
      <w:bodyDiv w:val="1"/>
      <w:marLeft w:val="0"/>
      <w:marRight w:val="0"/>
      <w:marTop w:val="0"/>
      <w:marBottom w:val="0"/>
      <w:divBdr>
        <w:top w:val="none" w:sz="0" w:space="0" w:color="auto"/>
        <w:left w:val="none" w:sz="0" w:space="0" w:color="auto"/>
        <w:bottom w:val="none" w:sz="0" w:space="0" w:color="auto"/>
        <w:right w:val="none" w:sz="0" w:space="0" w:color="auto"/>
      </w:divBdr>
    </w:div>
    <w:div w:id="833229536">
      <w:bodyDiv w:val="1"/>
      <w:marLeft w:val="0"/>
      <w:marRight w:val="0"/>
      <w:marTop w:val="0"/>
      <w:marBottom w:val="0"/>
      <w:divBdr>
        <w:top w:val="none" w:sz="0" w:space="0" w:color="auto"/>
        <w:left w:val="none" w:sz="0" w:space="0" w:color="auto"/>
        <w:bottom w:val="none" w:sz="0" w:space="0" w:color="auto"/>
        <w:right w:val="none" w:sz="0" w:space="0" w:color="auto"/>
      </w:divBdr>
    </w:div>
    <w:div w:id="833300487">
      <w:bodyDiv w:val="1"/>
      <w:marLeft w:val="0"/>
      <w:marRight w:val="0"/>
      <w:marTop w:val="0"/>
      <w:marBottom w:val="0"/>
      <w:divBdr>
        <w:top w:val="none" w:sz="0" w:space="0" w:color="auto"/>
        <w:left w:val="none" w:sz="0" w:space="0" w:color="auto"/>
        <w:bottom w:val="none" w:sz="0" w:space="0" w:color="auto"/>
        <w:right w:val="none" w:sz="0" w:space="0" w:color="auto"/>
      </w:divBdr>
    </w:div>
    <w:div w:id="833376048">
      <w:bodyDiv w:val="1"/>
      <w:marLeft w:val="0"/>
      <w:marRight w:val="0"/>
      <w:marTop w:val="0"/>
      <w:marBottom w:val="0"/>
      <w:divBdr>
        <w:top w:val="none" w:sz="0" w:space="0" w:color="auto"/>
        <w:left w:val="none" w:sz="0" w:space="0" w:color="auto"/>
        <w:bottom w:val="none" w:sz="0" w:space="0" w:color="auto"/>
        <w:right w:val="none" w:sz="0" w:space="0" w:color="auto"/>
      </w:divBdr>
    </w:div>
    <w:div w:id="833377184">
      <w:bodyDiv w:val="1"/>
      <w:marLeft w:val="0"/>
      <w:marRight w:val="0"/>
      <w:marTop w:val="0"/>
      <w:marBottom w:val="0"/>
      <w:divBdr>
        <w:top w:val="none" w:sz="0" w:space="0" w:color="auto"/>
        <w:left w:val="none" w:sz="0" w:space="0" w:color="auto"/>
        <w:bottom w:val="none" w:sz="0" w:space="0" w:color="auto"/>
        <w:right w:val="none" w:sz="0" w:space="0" w:color="auto"/>
      </w:divBdr>
    </w:div>
    <w:div w:id="833377289">
      <w:bodyDiv w:val="1"/>
      <w:marLeft w:val="0"/>
      <w:marRight w:val="0"/>
      <w:marTop w:val="0"/>
      <w:marBottom w:val="0"/>
      <w:divBdr>
        <w:top w:val="none" w:sz="0" w:space="0" w:color="auto"/>
        <w:left w:val="none" w:sz="0" w:space="0" w:color="auto"/>
        <w:bottom w:val="none" w:sz="0" w:space="0" w:color="auto"/>
        <w:right w:val="none" w:sz="0" w:space="0" w:color="auto"/>
      </w:divBdr>
    </w:div>
    <w:div w:id="833566729">
      <w:bodyDiv w:val="1"/>
      <w:marLeft w:val="0"/>
      <w:marRight w:val="0"/>
      <w:marTop w:val="0"/>
      <w:marBottom w:val="0"/>
      <w:divBdr>
        <w:top w:val="none" w:sz="0" w:space="0" w:color="auto"/>
        <w:left w:val="none" w:sz="0" w:space="0" w:color="auto"/>
        <w:bottom w:val="none" w:sz="0" w:space="0" w:color="auto"/>
        <w:right w:val="none" w:sz="0" w:space="0" w:color="auto"/>
      </w:divBdr>
    </w:div>
    <w:div w:id="834145092">
      <w:bodyDiv w:val="1"/>
      <w:marLeft w:val="0"/>
      <w:marRight w:val="0"/>
      <w:marTop w:val="0"/>
      <w:marBottom w:val="0"/>
      <w:divBdr>
        <w:top w:val="none" w:sz="0" w:space="0" w:color="auto"/>
        <w:left w:val="none" w:sz="0" w:space="0" w:color="auto"/>
        <w:bottom w:val="none" w:sz="0" w:space="0" w:color="auto"/>
        <w:right w:val="none" w:sz="0" w:space="0" w:color="auto"/>
      </w:divBdr>
    </w:div>
    <w:div w:id="834151302">
      <w:bodyDiv w:val="1"/>
      <w:marLeft w:val="0"/>
      <w:marRight w:val="0"/>
      <w:marTop w:val="0"/>
      <w:marBottom w:val="0"/>
      <w:divBdr>
        <w:top w:val="none" w:sz="0" w:space="0" w:color="auto"/>
        <w:left w:val="none" w:sz="0" w:space="0" w:color="auto"/>
        <w:bottom w:val="none" w:sz="0" w:space="0" w:color="auto"/>
        <w:right w:val="none" w:sz="0" w:space="0" w:color="auto"/>
      </w:divBdr>
    </w:div>
    <w:div w:id="834344740">
      <w:bodyDiv w:val="1"/>
      <w:marLeft w:val="0"/>
      <w:marRight w:val="0"/>
      <w:marTop w:val="0"/>
      <w:marBottom w:val="0"/>
      <w:divBdr>
        <w:top w:val="none" w:sz="0" w:space="0" w:color="auto"/>
        <w:left w:val="none" w:sz="0" w:space="0" w:color="auto"/>
        <w:bottom w:val="none" w:sz="0" w:space="0" w:color="auto"/>
        <w:right w:val="none" w:sz="0" w:space="0" w:color="auto"/>
      </w:divBdr>
    </w:div>
    <w:div w:id="834414579">
      <w:bodyDiv w:val="1"/>
      <w:marLeft w:val="0"/>
      <w:marRight w:val="0"/>
      <w:marTop w:val="0"/>
      <w:marBottom w:val="0"/>
      <w:divBdr>
        <w:top w:val="none" w:sz="0" w:space="0" w:color="auto"/>
        <w:left w:val="none" w:sz="0" w:space="0" w:color="auto"/>
        <w:bottom w:val="none" w:sz="0" w:space="0" w:color="auto"/>
        <w:right w:val="none" w:sz="0" w:space="0" w:color="auto"/>
      </w:divBdr>
    </w:div>
    <w:div w:id="834418323">
      <w:bodyDiv w:val="1"/>
      <w:marLeft w:val="0"/>
      <w:marRight w:val="0"/>
      <w:marTop w:val="0"/>
      <w:marBottom w:val="0"/>
      <w:divBdr>
        <w:top w:val="none" w:sz="0" w:space="0" w:color="auto"/>
        <w:left w:val="none" w:sz="0" w:space="0" w:color="auto"/>
        <w:bottom w:val="none" w:sz="0" w:space="0" w:color="auto"/>
        <w:right w:val="none" w:sz="0" w:space="0" w:color="auto"/>
      </w:divBdr>
    </w:div>
    <w:div w:id="834613283">
      <w:bodyDiv w:val="1"/>
      <w:marLeft w:val="0"/>
      <w:marRight w:val="0"/>
      <w:marTop w:val="0"/>
      <w:marBottom w:val="0"/>
      <w:divBdr>
        <w:top w:val="none" w:sz="0" w:space="0" w:color="auto"/>
        <w:left w:val="none" w:sz="0" w:space="0" w:color="auto"/>
        <w:bottom w:val="none" w:sz="0" w:space="0" w:color="auto"/>
        <w:right w:val="none" w:sz="0" w:space="0" w:color="auto"/>
      </w:divBdr>
    </w:div>
    <w:div w:id="834687106">
      <w:bodyDiv w:val="1"/>
      <w:marLeft w:val="0"/>
      <w:marRight w:val="0"/>
      <w:marTop w:val="0"/>
      <w:marBottom w:val="0"/>
      <w:divBdr>
        <w:top w:val="none" w:sz="0" w:space="0" w:color="auto"/>
        <w:left w:val="none" w:sz="0" w:space="0" w:color="auto"/>
        <w:bottom w:val="none" w:sz="0" w:space="0" w:color="auto"/>
        <w:right w:val="none" w:sz="0" w:space="0" w:color="auto"/>
      </w:divBdr>
    </w:div>
    <w:div w:id="834804790">
      <w:bodyDiv w:val="1"/>
      <w:marLeft w:val="0"/>
      <w:marRight w:val="0"/>
      <w:marTop w:val="0"/>
      <w:marBottom w:val="0"/>
      <w:divBdr>
        <w:top w:val="none" w:sz="0" w:space="0" w:color="auto"/>
        <w:left w:val="none" w:sz="0" w:space="0" w:color="auto"/>
        <w:bottom w:val="none" w:sz="0" w:space="0" w:color="auto"/>
        <w:right w:val="none" w:sz="0" w:space="0" w:color="auto"/>
      </w:divBdr>
    </w:div>
    <w:div w:id="834875902">
      <w:bodyDiv w:val="1"/>
      <w:marLeft w:val="0"/>
      <w:marRight w:val="0"/>
      <w:marTop w:val="0"/>
      <w:marBottom w:val="0"/>
      <w:divBdr>
        <w:top w:val="none" w:sz="0" w:space="0" w:color="auto"/>
        <w:left w:val="none" w:sz="0" w:space="0" w:color="auto"/>
        <w:bottom w:val="none" w:sz="0" w:space="0" w:color="auto"/>
        <w:right w:val="none" w:sz="0" w:space="0" w:color="auto"/>
      </w:divBdr>
    </w:div>
    <w:div w:id="834960357">
      <w:bodyDiv w:val="1"/>
      <w:marLeft w:val="0"/>
      <w:marRight w:val="0"/>
      <w:marTop w:val="0"/>
      <w:marBottom w:val="0"/>
      <w:divBdr>
        <w:top w:val="none" w:sz="0" w:space="0" w:color="auto"/>
        <w:left w:val="none" w:sz="0" w:space="0" w:color="auto"/>
        <w:bottom w:val="none" w:sz="0" w:space="0" w:color="auto"/>
        <w:right w:val="none" w:sz="0" w:space="0" w:color="auto"/>
      </w:divBdr>
    </w:div>
    <w:div w:id="834994751">
      <w:bodyDiv w:val="1"/>
      <w:marLeft w:val="0"/>
      <w:marRight w:val="0"/>
      <w:marTop w:val="0"/>
      <w:marBottom w:val="0"/>
      <w:divBdr>
        <w:top w:val="none" w:sz="0" w:space="0" w:color="auto"/>
        <w:left w:val="none" w:sz="0" w:space="0" w:color="auto"/>
        <w:bottom w:val="none" w:sz="0" w:space="0" w:color="auto"/>
        <w:right w:val="none" w:sz="0" w:space="0" w:color="auto"/>
      </w:divBdr>
    </w:div>
    <w:div w:id="835000527">
      <w:bodyDiv w:val="1"/>
      <w:marLeft w:val="0"/>
      <w:marRight w:val="0"/>
      <w:marTop w:val="0"/>
      <w:marBottom w:val="0"/>
      <w:divBdr>
        <w:top w:val="none" w:sz="0" w:space="0" w:color="auto"/>
        <w:left w:val="none" w:sz="0" w:space="0" w:color="auto"/>
        <w:bottom w:val="none" w:sz="0" w:space="0" w:color="auto"/>
        <w:right w:val="none" w:sz="0" w:space="0" w:color="auto"/>
      </w:divBdr>
    </w:div>
    <w:div w:id="835071095">
      <w:bodyDiv w:val="1"/>
      <w:marLeft w:val="0"/>
      <w:marRight w:val="0"/>
      <w:marTop w:val="0"/>
      <w:marBottom w:val="0"/>
      <w:divBdr>
        <w:top w:val="none" w:sz="0" w:space="0" w:color="auto"/>
        <w:left w:val="none" w:sz="0" w:space="0" w:color="auto"/>
        <w:bottom w:val="none" w:sz="0" w:space="0" w:color="auto"/>
        <w:right w:val="none" w:sz="0" w:space="0" w:color="auto"/>
      </w:divBdr>
    </w:div>
    <w:div w:id="835343386">
      <w:bodyDiv w:val="1"/>
      <w:marLeft w:val="0"/>
      <w:marRight w:val="0"/>
      <w:marTop w:val="0"/>
      <w:marBottom w:val="0"/>
      <w:divBdr>
        <w:top w:val="none" w:sz="0" w:space="0" w:color="auto"/>
        <w:left w:val="none" w:sz="0" w:space="0" w:color="auto"/>
        <w:bottom w:val="none" w:sz="0" w:space="0" w:color="auto"/>
        <w:right w:val="none" w:sz="0" w:space="0" w:color="auto"/>
      </w:divBdr>
    </w:div>
    <w:div w:id="835388553">
      <w:bodyDiv w:val="1"/>
      <w:marLeft w:val="0"/>
      <w:marRight w:val="0"/>
      <w:marTop w:val="0"/>
      <w:marBottom w:val="0"/>
      <w:divBdr>
        <w:top w:val="none" w:sz="0" w:space="0" w:color="auto"/>
        <w:left w:val="none" w:sz="0" w:space="0" w:color="auto"/>
        <w:bottom w:val="none" w:sz="0" w:space="0" w:color="auto"/>
        <w:right w:val="none" w:sz="0" w:space="0" w:color="auto"/>
      </w:divBdr>
    </w:div>
    <w:div w:id="835532969">
      <w:bodyDiv w:val="1"/>
      <w:marLeft w:val="0"/>
      <w:marRight w:val="0"/>
      <w:marTop w:val="0"/>
      <w:marBottom w:val="0"/>
      <w:divBdr>
        <w:top w:val="none" w:sz="0" w:space="0" w:color="auto"/>
        <w:left w:val="none" w:sz="0" w:space="0" w:color="auto"/>
        <w:bottom w:val="none" w:sz="0" w:space="0" w:color="auto"/>
        <w:right w:val="none" w:sz="0" w:space="0" w:color="auto"/>
      </w:divBdr>
    </w:div>
    <w:div w:id="835611773">
      <w:bodyDiv w:val="1"/>
      <w:marLeft w:val="0"/>
      <w:marRight w:val="0"/>
      <w:marTop w:val="0"/>
      <w:marBottom w:val="0"/>
      <w:divBdr>
        <w:top w:val="none" w:sz="0" w:space="0" w:color="auto"/>
        <w:left w:val="none" w:sz="0" w:space="0" w:color="auto"/>
        <w:bottom w:val="none" w:sz="0" w:space="0" w:color="auto"/>
        <w:right w:val="none" w:sz="0" w:space="0" w:color="auto"/>
      </w:divBdr>
    </w:div>
    <w:div w:id="835613677">
      <w:bodyDiv w:val="1"/>
      <w:marLeft w:val="0"/>
      <w:marRight w:val="0"/>
      <w:marTop w:val="0"/>
      <w:marBottom w:val="0"/>
      <w:divBdr>
        <w:top w:val="none" w:sz="0" w:space="0" w:color="auto"/>
        <w:left w:val="none" w:sz="0" w:space="0" w:color="auto"/>
        <w:bottom w:val="none" w:sz="0" w:space="0" w:color="auto"/>
        <w:right w:val="none" w:sz="0" w:space="0" w:color="auto"/>
      </w:divBdr>
    </w:div>
    <w:div w:id="835655239">
      <w:bodyDiv w:val="1"/>
      <w:marLeft w:val="0"/>
      <w:marRight w:val="0"/>
      <w:marTop w:val="0"/>
      <w:marBottom w:val="0"/>
      <w:divBdr>
        <w:top w:val="none" w:sz="0" w:space="0" w:color="auto"/>
        <w:left w:val="none" w:sz="0" w:space="0" w:color="auto"/>
        <w:bottom w:val="none" w:sz="0" w:space="0" w:color="auto"/>
        <w:right w:val="none" w:sz="0" w:space="0" w:color="auto"/>
      </w:divBdr>
    </w:div>
    <w:div w:id="835682172">
      <w:bodyDiv w:val="1"/>
      <w:marLeft w:val="0"/>
      <w:marRight w:val="0"/>
      <w:marTop w:val="0"/>
      <w:marBottom w:val="0"/>
      <w:divBdr>
        <w:top w:val="none" w:sz="0" w:space="0" w:color="auto"/>
        <w:left w:val="none" w:sz="0" w:space="0" w:color="auto"/>
        <w:bottom w:val="none" w:sz="0" w:space="0" w:color="auto"/>
        <w:right w:val="none" w:sz="0" w:space="0" w:color="auto"/>
      </w:divBdr>
    </w:div>
    <w:div w:id="835727881">
      <w:bodyDiv w:val="1"/>
      <w:marLeft w:val="0"/>
      <w:marRight w:val="0"/>
      <w:marTop w:val="0"/>
      <w:marBottom w:val="0"/>
      <w:divBdr>
        <w:top w:val="none" w:sz="0" w:space="0" w:color="auto"/>
        <w:left w:val="none" w:sz="0" w:space="0" w:color="auto"/>
        <w:bottom w:val="none" w:sz="0" w:space="0" w:color="auto"/>
        <w:right w:val="none" w:sz="0" w:space="0" w:color="auto"/>
      </w:divBdr>
    </w:div>
    <w:div w:id="835729982">
      <w:bodyDiv w:val="1"/>
      <w:marLeft w:val="0"/>
      <w:marRight w:val="0"/>
      <w:marTop w:val="0"/>
      <w:marBottom w:val="0"/>
      <w:divBdr>
        <w:top w:val="none" w:sz="0" w:space="0" w:color="auto"/>
        <w:left w:val="none" w:sz="0" w:space="0" w:color="auto"/>
        <w:bottom w:val="none" w:sz="0" w:space="0" w:color="auto"/>
        <w:right w:val="none" w:sz="0" w:space="0" w:color="auto"/>
      </w:divBdr>
    </w:div>
    <w:div w:id="835730864">
      <w:bodyDiv w:val="1"/>
      <w:marLeft w:val="0"/>
      <w:marRight w:val="0"/>
      <w:marTop w:val="0"/>
      <w:marBottom w:val="0"/>
      <w:divBdr>
        <w:top w:val="none" w:sz="0" w:space="0" w:color="auto"/>
        <w:left w:val="none" w:sz="0" w:space="0" w:color="auto"/>
        <w:bottom w:val="none" w:sz="0" w:space="0" w:color="auto"/>
        <w:right w:val="none" w:sz="0" w:space="0" w:color="auto"/>
      </w:divBdr>
    </w:div>
    <w:div w:id="836000427">
      <w:bodyDiv w:val="1"/>
      <w:marLeft w:val="0"/>
      <w:marRight w:val="0"/>
      <w:marTop w:val="0"/>
      <w:marBottom w:val="0"/>
      <w:divBdr>
        <w:top w:val="none" w:sz="0" w:space="0" w:color="auto"/>
        <w:left w:val="none" w:sz="0" w:space="0" w:color="auto"/>
        <w:bottom w:val="none" w:sz="0" w:space="0" w:color="auto"/>
        <w:right w:val="none" w:sz="0" w:space="0" w:color="auto"/>
      </w:divBdr>
    </w:div>
    <w:div w:id="836770679">
      <w:bodyDiv w:val="1"/>
      <w:marLeft w:val="0"/>
      <w:marRight w:val="0"/>
      <w:marTop w:val="0"/>
      <w:marBottom w:val="0"/>
      <w:divBdr>
        <w:top w:val="none" w:sz="0" w:space="0" w:color="auto"/>
        <w:left w:val="none" w:sz="0" w:space="0" w:color="auto"/>
        <w:bottom w:val="none" w:sz="0" w:space="0" w:color="auto"/>
        <w:right w:val="none" w:sz="0" w:space="0" w:color="auto"/>
      </w:divBdr>
    </w:div>
    <w:div w:id="836771737">
      <w:bodyDiv w:val="1"/>
      <w:marLeft w:val="0"/>
      <w:marRight w:val="0"/>
      <w:marTop w:val="0"/>
      <w:marBottom w:val="0"/>
      <w:divBdr>
        <w:top w:val="none" w:sz="0" w:space="0" w:color="auto"/>
        <w:left w:val="none" w:sz="0" w:space="0" w:color="auto"/>
        <w:bottom w:val="none" w:sz="0" w:space="0" w:color="auto"/>
        <w:right w:val="none" w:sz="0" w:space="0" w:color="auto"/>
      </w:divBdr>
    </w:div>
    <w:div w:id="836917250">
      <w:bodyDiv w:val="1"/>
      <w:marLeft w:val="0"/>
      <w:marRight w:val="0"/>
      <w:marTop w:val="0"/>
      <w:marBottom w:val="0"/>
      <w:divBdr>
        <w:top w:val="none" w:sz="0" w:space="0" w:color="auto"/>
        <w:left w:val="none" w:sz="0" w:space="0" w:color="auto"/>
        <w:bottom w:val="none" w:sz="0" w:space="0" w:color="auto"/>
        <w:right w:val="none" w:sz="0" w:space="0" w:color="auto"/>
      </w:divBdr>
    </w:div>
    <w:div w:id="837113590">
      <w:bodyDiv w:val="1"/>
      <w:marLeft w:val="0"/>
      <w:marRight w:val="0"/>
      <w:marTop w:val="0"/>
      <w:marBottom w:val="0"/>
      <w:divBdr>
        <w:top w:val="none" w:sz="0" w:space="0" w:color="auto"/>
        <w:left w:val="none" w:sz="0" w:space="0" w:color="auto"/>
        <w:bottom w:val="none" w:sz="0" w:space="0" w:color="auto"/>
        <w:right w:val="none" w:sz="0" w:space="0" w:color="auto"/>
      </w:divBdr>
    </w:div>
    <w:div w:id="837115963">
      <w:bodyDiv w:val="1"/>
      <w:marLeft w:val="0"/>
      <w:marRight w:val="0"/>
      <w:marTop w:val="0"/>
      <w:marBottom w:val="0"/>
      <w:divBdr>
        <w:top w:val="none" w:sz="0" w:space="0" w:color="auto"/>
        <w:left w:val="none" w:sz="0" w:space="0" w:color="auto"/>
        <w:bottom w:val="none" w:sz="0" w:space="0" w:color="auto"/>
        <w:right w:val="none" w:sz="0" w:space="0" w:color="auto"/>
      </w:divBdr>
    </w:div>
    <w:div w:id="837189209">
      <w:bodyDiv w:val="1"/>
      <w:marLeft w:val="0"/>
      <w:marRight w:val="0"/>
      <w:marTop w:val="0"/>
      <w:marBottom w:val="0"/>
      <w:divBdr>
        <w:top w:val="none" w:sz="0" w:space="0" w:color="auto"/>
        <w:left w:val="none" w:sz="0" w:space="0" w:color="auto"/>
        <w:bottom w:val="none" w:sz="0" w:space="0" w:color="auto"/>
        <w:right w:val="none" w:sz="0" w:space="0" w:color="auto"/>
      </w:divBdr>
    </w:div>
    <w:div w:id="837383861">
      <w:bodyDiv w:val="1"/>
      <w:marLeft w:val="0"/>
      <w:marRight w:val="0"/>
      <w:marTop w:val="0"/>
      <w:marBottom w:val="0"/>
      <w:divBdr>
        <w:top w:val="none" w:sz="0" w:space="0" w:color="auto"/>
        <w:left w:val="none" w:sz="0" w:space="0" w:color="auto"/>
        <w:bottom w:val="none" w:sz="0" w:space="0" w:color="auto"/>
        <w:right w:val="none" w:sz="0" w:space="0" w:color="auto"/>
      </w:divBdr>
    </w:div>
    <w:div w:id="837501825">
      <w:bodyDiv w:val="1"/>
      <w:marLeft w:val="0"/>
      <w:marRight w:val="0"/>
      <w:marTop w:val="0"/>
      <w:marBottom w:val="0"/>
      <w:divBdr>
        <w:top w:val="none" w:sz="0" w:space="0" w:color="auto"/>
        <w:left w:val="none" w:sz="0" w:space="0" w:color="auto"/>
        <w:bottom w:val="none" w:sz="0" w:space="0" w:color="auto"/>
        <w:right w:val="none" w:sz="0" w:space="0" w:color="auto"/>
      </w:divBdr>
    </w:div>
    <w:div w:id="837505597">
      <w:bodyDiv w:val="1"/>
      <w:marLeft w:val="0"/>
      <w:marRight w:val="0"/>
      <w:marTop w:val="0"/>
      <w:marBottom w:val="0"/>
      <w:divBdr>
        <w:top w:val="none" w:sz="0" w:space="0" w:color="auto"/>
        <w:left w:val="none" w:sz="0" w:space="0" w:color="auto"/>
        <w:bottom w:val="none" w:sz="0" w:space="0" w:color="auto"/>
        <w:right w:val="none" w:sz="0" w:space="0" w:color="auto"/>
      </w:divBdr>
    </w:div>
    <w:div w:id="837576738">
      <w:bodyDiv w:val="1"/>
      <w:marLeft w:val="0"/>
      <w:marRight w:val="0"/>
      <w:marTop w:val="0"/>
      <w:marBottom w:val="0"/>
      <w:divBdr>
        <w:top w:val="none" w:sz="0" w:space="0" w:color="auto"/>
        <w:left w:val="none" w:sz="0" w:space="0" w:color="auto"/>
        <w:bottom w:val="none" w:sz="0" w:space="0" w:color="auto"/>
        <w:right w:val="none" w:sz="0" w:space="0" w:color="auto"/>
      </w:divBdr>
    </w:div>
    <w:div w:id="837620902">
      <w:bodyDiv w:val="1"/>
      <w:marLeft w:val="0"/>
      <w:marRight w:val="0"/>
      <w:marTop w:val="0"/>
      <w:marBottom w:val="0"/>
      <w:divBdr>
        <w:top w:val="none" w:sz="0" w:space="0" w:color="auto"/>
        <w:left w:val="none" w:sz="0" w:space="0" w:color="auto"/>
        <w:bottom w:val="none" w:sz="0" w:space="0" w:color="auto"/>
        <w:right w:val="none" w:sz="0" w:space="0" w:color="auto"/>
      </w:divBdr>
    </w:div>
    <w:div w:id="837886238">
      <w:bodyDiv w:val="1"/>
      <w:marLeft w:val="0"/>
      <w:marRight w:val="0"/>
      <w:marTop w:val="0"/>
      <w:marBottom w:val="0"/>
      <w:divBdr>
        <w:top w:val="none" w:sz="0" w:space="0" w:color="auto"/>
        <w:left w:val="none" w:sz="0" w:space="0" w:color="auto"/>
        <w:bottom w:val="none" w:sz="0" w:space="0" w:color="auto"/>
        <w:right w:val="none" w:sz="0" w:space="0" w:color="auto"/>
      </w:divBdr>
    </w:div>
    <w:div w:id="837958580">
      <w:bodyDiv w:val="1"/>
      <w:marLeft w:val="0"/>
      <w:marRight w:val="0"/>
      <w:marTop w:val="0"/>
      <w:marBottom w:val="0"/>
      <w:divBdr>
        <w:top w:val="none" w:sz="0" w:space="0" w:color="auto"/>
        <w:left w:val="none" w:sz="0" w:space="0" w:color="auto"/>
        <w:bottom w:val="none" w:sz="0" w:space="0" w:color="auto"/>
        <w:right w:val="none" w:sz="0" w:space="0" w:color="auto"/>
      </w:divBdr>
    </w:div>
    <w:div w:id="838037693">
      <w:bodyDiv w:val="1"/>
      <w:marLeft w:val="0"/>
      <w:marRight w:val="0"/>
      <w:marTop w:val="0"/>
      <w:marBottom w:val="0"/>
      <w:divBdr>
        <w:top w:val="none" w:sz="0" w:space="0" w:color="auto"/>
        <w:left w:val="none" w:sz="0" w:space="0" w:color="auto"/>
        <w:bottom w:val="none" w:sz="0" w:space="0" w:color="auto"/>
        <w:right w:val="none" w:sz="0" w:space="0" w:color="auto"/>
      </w:divBdr>
    </w:div>
    <w:div w:id="838081722">
      <w:bodyDiv w:val="1"/>
      <w:marLeft w:val="0"/>
      <w:marRight w:val="0"/>
      <w:marTop w:val="0"/>
      <w:marBottom w:val="0"/>
      <w:divBdr>
        <w:top w:val="none" w:sz="0" w:space="0" w:color="auto"/>
        <w:left w:val="none" w:sz="0" w:space="0" w:color="auto"/>
        <w:bottom w:val="none" w:sz="0" w:space="0" w:color="auto"/>
        <w:right w:val="none" w:sz="0" w:space="0" w:color="auto"/>
      </w:divBdr>
    </w:div>
    <w:div w:id="838084198">
      <w:bodyDiv w:val="1"/>
      <w:marLeft w:val="0"/>
      <w:marRight w:val="0"/>
      <w:marTop w:val="0"/>
      <w:marBottom w:val="0"/>
      <w:divBdr>
        <w:top w:val="none" w:sz="0" w:space="0" w:color="auto"/>
        <w:left w:val="none" w:sz="0" w:space="0" w:color="auto"/>
        <w:bottom w:val="none" w:sz="0" w:space="0" w:color="auto"/>
        <w:right w:val="none" w:sz="0" w:space="0" w:color="auto"/>
      </w:divBdr>
    </w:div>
    <w:div w:id="838229170">
      <w:bodyDiv w:val="1"/>
      <w:marLeft w:val="0"/>
      <w:marRight w:val="0"/>
      <w:marTop w:val="0"/>
      <w:marBottom w:val="0"/>
      <w:divBdr>
        <w:top w:val="none" w:sz="0" w:space="0" w:color="auto"/>
        <w:left w:val="none" w:sz="0" w:space="0" w:color="auto"/>
        <w:bottom w:val="none" w:sz="0" w:space="0" w:color="auto"/>
        <w:right w:val="none" w:sz="0" w:space="0" w:color="auto"/>
      </w:divBdr>
    </w:div>
    <w:div w:id="838271406">
      <w:bodyDiv w:val="1"/>
      <w:marLeft w:val="0"/>
      <w:marRight w:val="0"/>
      <w:marTop w:val="0"/>
      <w:marBottom w:val="0"/>
      <w:divBdr>
        <w:top w:val="none" w:sz="0" w:space="0" w:color="auto"/>
        <w:left w:val="none" w:sz="0" w:space="0" w:color="auto"/>
        <w:bottom w:val="none" w:sz="0" w:space="0" w:color="auto"/>
        <w:right w:val="none" w:sz="0" w:space="0" w:color="auto"/>
      </w:divBdr>
    </w:div>
    <w:div w:id="838424876">
      <w:bodyDiv w:val="1"/>
      <w:marLeft w:val="0"/>
      <w:marRight w:val="0"/>
      <w:marTop w:val="0"/>
      <w:marBottom w:val="0"/>
      <w:divBdr>
        <w:top w:val="none" w:sz="0" w:space="0" w:color="auto"/>
        <w:left w:val="none" w:sz="0" w:space="0" w:color="auto"/>
        <w:bottom w:val="none" w:sz="0" w:space="0" w:color="auto"/>
        <w:right w:val="none" w:sz="0" w:space="0" w:color="auto"/>
      </w:divBdr>
    </w:div>
    <w:div w:id="838693681">
      <w:bodyDiv w:val="1"/>
      <w:marLeft w:val="0"/>
      <w:marRight w:val="0"/>
      <w:marTop w:val="0"/>
      <w:marBottom w:val="0"/>
      <w:divBdr>
        <w:top w:val="none" w:sz="0" w:space="0" w:color="auto"/>
        <w:left w:val="none" w:sz="0" w:space="0" w:color="auto"/>
        <w:bottom w:val="none" w:sz="0" w:space="0" w:color="auto"/>
        <w:right w:val="none" w:sz="0" w:space="0" w:color="auto"/>
      </w:divBdr>
    </w:div>
    <w:div w:id="839153719">
      <w:bodyDiv w:val="1"/>
      <w:marLeft w:val="0"/>
      <w:marRight w:val="0"/>
      <w:marTop w:val="0"/>
      <w:marBottom w:val="0"/>
      <w:divBdr>
        <w:top w:val="none" w:sz="0" w:space="0" w:color="auto"/>
        <w:left w:val="none" w:sz="0" w:space="0" w:color="auto"/>
        <w:bottom w:val="none" w:sz="0" w:space="0" w:color="auto"/>
        <w:right w:val="none" w:sz="0" w:space="0" w:color="auto"/>
      </w:divBdr>
    </w:div>
    <w:div w:id="839203265">
      <w:bodyDiv w:val="1"/>
      <w:marLeft w:val="0"/>
      <w:marRight w:val="0"/>
      <w:marTop w:val="0"/>
      <w:marBottom w:val="0"/>
      <w:divBdr>
        <w:top w:val="none" w:sz="0" w:space="0" w:color="auto"/>
        <w:left w:val="none" w:sz="0" w:space="0" w:color="auto"/>
        <w:bottom w:val="none" w:sz="0" w:space="0" w:color="auto"/>
        <w:right w:val="none" w:sz="0" w:space="0" w:color="auto"/>
      </w:divBdr>
    </w:div>
    <w:div w:id="839346713">
      <w:bodyDiv w:val="1"/>
      <w:marLeft w:val="0"/>
      <w:marRight w:val="0"/>
      <w:marTop w:val="0"/>
      <w:marBottom w:val="0"/>
      <w:divBdr>
        <w:top w:val="none" w:sz="0" w:space="0" w:color="auto"/>
        <w:left w:val="none" w:sz="0" w:space="0" w:color="auto"/>
        <w:bottom w:val="none" w:sz="0" w:space="0" w:color="auto"/>
        <w:right w:val="none" w:sz="0" w:space="0" w:color="auto"/>
      </w:divBdr>
    </w:div>
    <w:div w:id="839351098">
      <w:bodyDiv w:val="1"/>
      <w:marLeft w:val="0"/>
      <w:marRight w:val="0"/>
      <w:marTop w:val="0"/>
      <w:marBottom w:val="0"/>
      <w:divBdr>
        <w:top w:val="none" w:sz="0" w:space="0" w:color="auto"/>
        <w:left w:val="none" w:sz="0" w:space="0" w:color="auto"/>
        <w:bottom w:val="none" w:sz="0" w:space="0" w:color="auto"/>
        <w:right w:val="none" w:sz="0" w:space="0" w:color="auto"/>
      </w:divBdr>
    </w:div>
    <w:div w:id="839467396">
      <w:bodyDiv w:val="1"/>
      <w:marLeft w:val="0"/>
      <w:marRight w:val="0"/>
      <w:marTop w:val="0"/>
      <w:marBottom w:val="0"/>
      <w:divBdr>
        <w:top w:val="none" w:sz="0" w:space="0" w:color="auto"/>
        <w:left w:val="none" w:sz="0" w:space="0" w:color="auto"/>
        <w:bottom w:val="none" w:sz="0" w:space="0" w:color="auto"/>
        <w:right w:val="none" w:sz="0" w:space="0" w:color="auto"/>
      </w:divBdr>
    </w:div>
    <w:div w:id="839468177">
      <w:bodyDiv w:val="1"/>
      <w:marLeft w:val="0"/>
      <w:marRight w:val="0"/>
      <w:marTop w:val="0"/>
      <w:marBottom w:val="0"/>
      <w:divBdr>
        <w:top w:val="none" w:sz="0" w:space="0" w:color="auto"/>
        <w:left w:val="none" w:sz="0" w:space="0" w:color="auto"/>
        <w:bottom w:val="none" w:sz="0" w:space="0" w:color="auto"/>
        <w:right w:val="none" w:sz="0" w:space="0" w:color="auto"/>
      </w:divBdr>
    </w:div>
    <w:div w:id="839808529">
      <w:bodyDiv w:val="1"/>
      <w:marLeft w:val="0"/>
      <w:marRight w:val="0"/>
      <w:marTop w:val="0"/>
      <w:marBottom w:val="0"/>
      <w:divBdr>
        <w:top w:val="none" w:sz="0" w:space="0" w:color="auto"/>
        <w:left w:val="none" w:sz="0" w:space="0" w:color="auto"/>
        <w:bottom w:val="none" w:sz="0" w:space="0" w:color="auto"/>
        <w:right w:val="none" w:sz="0" w:space="0" w:color="auto"/>
      </w:divBdr>
    </w:div>
    <w:div w:id="840391160">
      <w:bodyDiv w:val="1"/>
      <w:marLeft w:val="0"/>
      <w:marRight w:val="0"/>
      <w:marTop w:val="0"/>
      <w:marBottom w:val="0"/>
      <w:divBdr>
        <w:top w:val="none" w:sz="0" w:space="0" w:color="auto"/>
        <w:left w:val="none" w:sz="0" w:space="0" w:color="auto"/>
        <w:bottom w:val="none" w:sz="0" w:space="0" w:color="auto"/>
        <w:right w:val="none" w:sz="0" w:space="0" w:color="auto"/>
      </w:divBdr>
    </w:div>
    <w:div w:id="840394462">
      <w:bodyDiv w:val="1"/>
      <w:marLeft w:val="0"/>
      <w:marRight w:val="0"/>
      <w:marTop w:val="0"/>
      <w:marBottom w:val="0"/>
      <w:divBdr>
        <w:top w:val="none" w:sz="0" w:space="0" w:color="auto"/>
        <w:left w:val="none" w:sz="0" w:space="0" w:color="auto"/>
        <w:bottom w:val="none" w:sz="0" w:space="0" w:color="auto"/>
        <w:right w:val="none" w:sz="0" w:space="0" w:color="auto"/>
      </w:divBdr>
    </w:div>
    <w:div w:id="840661261">
      <w:bodyDiv w:val="1"/>
      <w:marLeft w:val="0"/>
      <w:marRight w:val="0"/>
      <w:marTop w:val="0"/>
      <w:marBottom w:val="0"/>
      <w:divBdr>
        <w:top w:val="none" w:sz="0" w:space="0" w:color="auto"/>
        <w:left w:val="none" w:sz="0" w:space="0" w:color="auto"/>
        <w:bottom w:val="none" w:sz="0" w:space="0" w:color="auto"/>
        <w:right w:val="none" w:sz="0" w:space="0" w:color="auto"/>
      </w:divBdr>
    </w:div>
    <w:div w:id="840775325">
      <w:bodyDiv w:val="1"/>
      <w:marLeft w:val="0"/>
      <w:marRight w:val="0"/>
      <w:marTop w:val="0"/>
      <w:marBottom w:val="0"/>
      <w:divBdr>
        <w:top w:val="none" w:sz="0" w:space="0" w:color="auto"/>
        <w:left w:val="none" w:sz="0" w:space="0" w:color="auto"/>
        <w:bottom w:val="none" w:sz="0" w:space="0" w:color="auto"/>
        <w:right w:val="none" w:sz="0" w:space="0" w:color="auto"/>
      </w:divBdr>
    </w:div>
    <w:div w:id="840855325">
      <w:bodyDiv w:val="1"/>
      <w:marLeft w:val="0"/>
      <w:marRight w:val="0"/>
      <w:marTop w:val="0"/>
      <w:marBottom w:val="0"/>
      <w:divBdr>
        <w:top w:val="none" w:sz="0" w:space="0" w:color="auto"/>
        <w:left w:val="none" w:sz="0" w:space="0" w:color="auto"/>
        <w:bottom w:val="none" w:sz="0" w:space="0" w:color="auto"/>
        <w:right w:val="none" w:sz="0" w:space="0" w:color="auto"/>
      </w:divBdr>
    </w:div>
    <w:div w:id="840972996">
      <w:bodyDiv w:val="1"/>
      <w:marLeft w:val="0"/>
      <w:marRight w:val="0"/>
      <w:marTop w:val="0"/>
      <w:marBottom w:val="0"/>
      <w:divBdr>
        <w:top w:val="none" w:sz="0" w:space="0" w:color="auto"/>
        <w:left w:val="none" w:sz="0" w:space="0" w:color="auto"/>
        <w:bottom w:val="none" w:sz="0" w:space="0" w:color="auto"/>
        <w:right w:val="none" w:sz="0" w:space="0" w:color="auto"/>
      </w:divBdr>
    </w:div>
    <w:div w:id="841091306">
      <w:bodyDiv w:val="1"/>
      <w:marLeft w:val="0"/>
      <w:marRight w:val="0"/>
      <w:marTop w:val="0"/>
      <w:marBottom w:val="0"/>
      <w:divBdr>
        <w:top w:val="none" w:sz="0" w:space="0" w:color="auto"/>
        <w:left w:val="none" w:sz="0" w:space="0" w:color="auto"/>
        <w:bottom w:val="none" w:sz="0" w:space="0" w:color="auto"/>
        <w:right w:val="none" w:sz="0" w:space="0" w:color="auto"/>
      </w:divBdr>
    </w:div>
    <w:div w:id="841119609">
      <w:bodyDiv w:val="1"/>
      <w:marLeft w:val="0"/>
      <w:marRight w:val="0"/>
      <w:marTop w:val="0"/>
      <w:marBottom w:val="0"/>
      <w:divBdr>
        <w:top w:val="none" w:sz="0" w:space="0" w:color="auto"/>
        <w:left w:val="none" w:sz="0" w:space="0" w:color="auto"/>
        <w:bottom w:val="none" w:sz="0" w:space="0" w:color="auto"/>
        <w:right w:val="none" w:sz="0" w:space="0" w:color="auto"/>
      </w:divBdr>
    </w:div>
    <w:div w:id="841243459">
      <w:bodyDiv w:val="1"/>
      <w:marLeft w:val="0"/>
      <w:marRight w:val="0"/>
      <w:marTop w:val="0"/>
      <w:marBottom w:val="0"/>
      <w:divBdr>
        <w:top w:val="none" w:sz="0" w:space="0" w:color="auto"/>
        <w:left w:val="none" w:sz="0" w:space="0" w:color="auto"/>
        <w:bottom w:val="none" w:sz="0" w:space="0" w:color="auto"/>
        <w:right w:val="none" w:sz="0" w:space="0" w:color="auto"/>
      </w:divBdr>
    </w:div>
    <w:div w:id="841437655">
      <w:bodyDiv w:val="1"/>
      <w:marLeft w:val="0"/>
      <w:marRight w:val="0"/>
      <w:marTop w:val="0"/>
      <w:marBottom w:val="0"/>
      <w:divBdr>
        <w:top w:val="none" w:sz="0" w:space="0" w:color="auto"/>
        <w:left w:val="none" w:sz="0" w:space="0" w:color="auto"/>
        <w:bottom w:val="none" w:sz="0" w:space="0" w:color="auto"/>
        <w:right w:val="none" w:sz="0" w:space="0" w:color="auto"/>
      </w:divBdr>
    </w:div>
    <w:div w:id="841555786">
      <w:bodyDiv w:val="1"/>
      <w:marLeft w:val="0"/>
      <w:marRight w:val="0"/>
      <w:marTop w:val="0"/>
      <w:marBottom w:val="0"/>
      <w:divBdr>
        <w:top w:val="none" w:sz="0" w:space="0" w:color="auto"/>
        <w:left w:val="none" w:sz="0" w:space="0" w:color="auto"/>
        <w:bottom w:val="none" w:sz="0" w:space="0" w:color="auto"/>
        <w:right w:val="none" w:sz="0" w:space="0" w:color="auto"/>
      </w:divBdr>
    </w:div>
    <w:div w:id="841747712">
      <w:bodyDiv w:val="1"/>
      <w:marLeft w:val="0"/>
      <w:marRight w:val="0"/>
      <w:marTop w:val="0"/>
      <w:marBottom w:val="0"/>
      <w:divBdr>
        <w:top w:val="none" w:sz="0" w:space="0" w:color="auto"/>
        <w:left w:val="none" w:sz="0" w:space="0" w:color="auto"/>
        <w:bottom w:val="none" w:sz="0" w:space="0" w:color="auto"/>
        <w:right w:val="none" w:sz="0" w:space="0" w:color="auto"/>
      </w:divBdr>
    </w:div>
    <w:div w:id="841968977">
      <w:bodyDiv w:val="1"/>
      <w:marLeft w:val="0"/>
      <w:marRight w:val="0"/>
      <w:marTop w:val="0"/>
      <w:marBottom w:val="0"/>
      <w:divBdr>
        <w:top w:val="none" w:sz="0" w:space="0" w:color="auto"/>
        <w:left w:val="none" w:sz="0" w:space="0" w:color="auto"/>
        <w:bottom w:val="none" w:sz="0" w:space="0" w:color="auto"/>
        <w:right w:val="none" w:sz="0" w:space="0" w:color="auto"/>
      </w:divBdr>
    </w:div>
    <w:div w:id="842209836">
      <w:bodyDiv w:val="1"/>
      <w:marLeft w:val="0"/>
      <w:marRight w:val="0"/>
      <w:marTop w:val="0"/>
      <w:marBottom w:val="0"/>
      <w:divBdr>
        <w:top w:val="none" w:sz="0" w:space="0" w:color="auto"/>
        <w:left w:val="none" w:sz="0" w:space="0" w:color="auto"/>
        <w:bottom w:val="none" w:sz="0" w:space="0" w:color="auto"/>
        <w:right w:val="none" w:sz="0" w:space="0" w:color="auto"/>
      </w:divBdr>
    </w:div>
    <w:div w:id="842277945">
      <w:bodyDiv w:val="1"/>
      <w:marLeft w:val="0"/>
      <w:marRight w:val="0"/>
      <w:marTop w:val="0"/>
      <w:marBottom w:val="0"/>
      <w:divBdr>
        <w:top w:val="none" w:sz="0" w:space="0" w:color="auto"/>
        <w:left w:val="none" w:sz="0" w:space="0" w:color="auto"/>
        <w:bottom w:val="none" w:sz="0" w:space="0" w:color="auto"/>
        <w:right w:val="none" w:sz="0" w:space="0" w:color="auto"/>
      </w:divBdr>
    </w:div>
    <w:div w:id="842402058">
      <w:bodyDiv w:val="1"/>
      <w:marLeft w:val="0"/>
      <w:marRight w:val="0"/>
      <w:marTop w:val="0"/>
      <w:marBottom w:val="0"/>
      <w:divBdr>
        <w:top w:val="none" w:sz="0" w:space="0" w:color="auto"/>
        <w:left w:val="none" w:sz="0" w:space="0" w:color="auto"/>
        <w:bottom w:val="none" w:sz="0" w:space="0" w:color="auto"/>
        <w:right w:val="none" w:sz="0" w:space="0" w:color="auto"/>
      </w:divBdr>
    </w:div>
    <w:div w:id="842427586">
      <w:bodyDiv w:val="1"/>
      <w:marLeft w:val="0"/>
      <w:marRight w:val="0"/>
      <w:marTop w:val="0"/>
      <w:marBottom w:val="0"/>
      <w:divBdr>
        <w:top w:val="none" w:sz="0" w:space="0" w:color="auto"/>
        <w:left w:val="none" w:sz="0" w:space="0" w:color="auto"/>
        <w:bottom w:val="none" w:sz="0" w:space="0" w:color="auto"/>
        <w:right w:val="none" w:sz="0" w:space="0" w:color="auto"/>
      </w:divBdr>
    </w:div>
    <w:div w:id="842473311">
      <w:bodyDiv w:val="1"/>
      <w:marLeft w:val="0"/>
      <w:marRight w:val="0"/>
      <w:marTop w:val="0"/>
      <w:marBottom w:val="0"/>
      <w:divBdr>
        <w:top w:val="none" w:sz="0" w:space="0" w:color="auto"/>
        <w:left w:val="none" w:sz="0" w:space="0" w:color="auto"/>
        <w:bottom w:val="none" w:sz="0" w:space="0" w:color="auto"/>
        <w:right w:val="none" w:sz="0" w:space="0" w:color="auto"/>
      </w:divBdr>
    </w:div>
    <w:div w:id="842478238">
      <w:bodyDiv w:val="1"/>
      <w:marLeft w:val="0"/>
      <w:marRight w:val="0"/>
      <w:marTop w:val="0"/>
      <w:marBottom w:val="0"/>
      <w:divBdr>
        <w:top w:val="none" w:sz="0" w:space="0" w:color="auto"/>
        <w:left w:val="none" w:sz="0" w:space="0" w:color="auto"/>
        <w:bottom w:val="none" w:sz="0" w:space="0" w:color="auto"/>
        <w:right w:val="none" w:sz="0" w:space="0" w:color="auto"/>
      </w:divBdr>
    </w:div>
    <w:div w:id="842628050">
      <w:bodyDiv w:val="1"/>
      <w:marLeft w:val="0"/>
      <w:marRight w:val="0"/>
      <w:marTop w:val="0"/>
      <w:marBottom w:val="0"/>
      <w:divBdr>
        <w:top w:val="none" w:sz="0" w:space="0" w:color="auto"/>
        <w:left w:val="none" w:sz="0" w:space="0" w:color="auto"/>
        <w:bottom w:val="none" w:sz="0" w:space="0" w:color="auto"/>
        <w:right w:val="none" w:sz="0" w:space="0" w:color="auto"/>
      </w:divBdr>
    </w:div>
    <w:div w:id="842822542">
      <w:bodyDiv w:val="1"/>
      <w:marLeft w:val="0"/>
      <w:marRight w:val="0"/>
      <w:marTop w:val="0"/>
      <w:marBottom w:val="0"/>
      <w:divBdr>
        <w:top w:val="none" w:sz="0" w:space="0" w:color="auto"/>
        <w:left w:val="none" w:sz="0" w:space="0" w:color="auto"/>
        <w:bottom w:val="none" w:sz="0" w:space="0" w:color="auto"/>
        <w:right w:val="none" w:sz="0" w:space="0" w:color="auto"/>
      </w:divBdr>
    </w:div>
    <w:div w:id="842823164">
      <w:bodyDiv w:val="1"/>
      <w:marLeft w:val="0"/>
      <w:marRight w:val="0"/>
      <w:marTop w:val="0"/>
      <w:marBottom w:val="0"/>
      <w:divBdr>
        <w:top w:val="none" w:sz="0" w:space="0" w:color="auto"/>
        <w:left w:val="none" w:sz="0" w:space="0" w:color="auto"/>
        <w:bottom w:val="none" w:sz="0" w:space="0" w:color="auto"/>
        <w:right w:val="none" w:sz="0" w:space="0" w:color="auto"/>
      </w:divBdr>
    </w:div>
    <w:div w:id="842940446">
      <w:bodyDiv w:val="1"/>
      <w:marLeft w:val="0"/>
      <w:marRight w:val="0"/>
      <w:marTop w:val="0"/>
      <w:marBottom w:val="0"/>
      <w:divBdr>
        <w:top w:val="none" w:sz="0" w:space="0" w:color="auto"/>
        <w:left w:val="none" w:sz="0" w:space="0" w:color="auto"/>
        <w:bottom w:val="none" w:sz="0" w:space="0" w:color="auto"/>
        <w:right w:val="none" w:sz="0" w:space="0" w:color="auto"/>
      </w:divBdr>
    </w:div>
    <w:div w:id="843056836">
      <w:bodyDiv w:val="1"/>
      <w:marLeft w:val="0"/>
      <w:marRight w:val="0"/>
      <w:marTop w:val="0"/>
      <w:marBottom w:val="0"/>
      <w:divBdr>
        <w:top w:val="none" w:sz="0" w:space="0" w:color="auto"/>
        <w:left w:val="none" w:sz="0" w:space="0" w:color="auto"/>
        <w:bottom w:val="none" w:sz="0" w:space="0" w:color="auto"/>
        <w:right w:val="none" w:sz="0" w:space="0" w:color="auto"/>
      </w:divBdr>
    </w:div>
    <w:div w:id="843402989">
      <w:bodyDiv w:val="1"/>
      <w:marLeft w:val="0"/>
      <w:marRight w:val="0"/>
      <w:marTop w:val="0"/>
      <w:marBottom w:val="0"/>
      <w:divBdr>
        <w:top w:val="none" w:sz="0" w:space="0" w:color="auto"/>
        <w:left w:val="none" w:sz="0" w:space="0" w:color="auto"/>
        <w:bottom w:val="none" w:sz="0" w:space="0" w:color="auto"/>
        <w:right w:val="none" w:sz="0" w:space="0" w:color="auto"/>
      </w:divBdr>
    </w:div>
    <w:div w:id="843403484">
      <w:bodyDiv w:val="1"/>
      <w:marLeft w:val="0"/>
      <w:marRight w:val="0"/>
      <w:marTop w:val="0"/>
      <w:marBottom w:val="0"/>
      <w:divBdr>
        <w:top w:val="none" w:sz="0" w:space="0" w:color="auto"/>
        <w:left w:val="none" w:sz="0" w:space="0" w:color="auto"/>
        <w:bottom w:val="none" w:sz="0" w:space="0" w:color="auto"/>
        <w:right w:val="none" w:sz="0" w:space="0" w:color="auto"/>
      </w:divBdr>
    </w:div>
    <w:div w:id="843470891">
      <w:bodyDiv w:val="1"/>
      <w:marLeft w:val="0"/>
      <w:marRight w:val="0"/>
      <w:marTop w:val="0"/>
      <w:marBottom w:val="0"/>
      <w:divBdr>
        <w:top w:val="none" w:sz="0" w:space="0" w:color="auto"/>
        <w:left w:val="none" w:sz="0" w:space="0" w:color="auto"/>
        <w:bottom w:val="none" w:sz="0" w:space="0" w:color="auto"/>
        <w:right w:val="none" w:sz="0" w:space="0" w:color="auto"/>
      </w:divBdr>
    </w:div>
    <w:div w:id="843595594">
      <w:bodyDiv w:val="1"/>
      <w:marLeft w:val="0"/>
      <w:marRight w:val="0"/>
      <w:marTop w:val="0"/>
      <w:marBottom w:val="0"/>
      <w:divBdr>
        <w:top w:val="none" w:sz="0" w:space="0" w:color="auto"/>
        <w:left w:val="none" w:sz="0" w:space="0" w:color="auto"/>
        <w:bottom w:val="none" w:sz="0" w:space="0" w:color="auto"/>
        <w:right w:val="none" w:sz="0" w:space="0" w:color="auto"/>
      </w:divBdr>
    </w:div>
    <w:div w:id="843978174">
      <w:bodyDiv w:val="1"/>
      <w:marLeft w:val="0"/>
      <w:marRight w:val="0"/>
      <w:marTop w:val="0"/>
      <w:marBottom w:val="0"/>
      <w:divBdr>
        <w:top w:val="none" w:sz="0" w:space="0" w:color="auto"/>
        <w:left w:val="none" w:sz="0" w:space="0" w:color="auto"/>
        <w:bottom w:val="none" w:sz="0" w:space="0" w:color="auto"/>
        <w:right w:val="none" w:sz="0" w:space="0" w:color="auto"/>
      </w:divBdr>
    </w:div>
    <w:div w:id="844244460">
      <w:bodyDiv w:val="1"/>
      <w:marLeft w:val="0"/>
      <w:marRight w:val="0"/>
      <w:marTop w:val="0"/>
      <w:marBottom w:val="0"/>
      <w:divBdr>
        <w:top w:val="none" w:sz="0" w:space="0" w:color="auto"/>
        <w:left w:val="none" w:sz="0" w:space="0" w:color="auto"/>
        <w:bottom w:val="none" w:sz="0" w:space="0" w:color="auto"/>
        <w:right w:val="none" w:sz="0" w:space="0" w:color="auto"/>
      </w:divBdr>
    </w:div>
    <w:div w:id="844323420">
      <w:bodyDiv w:val="1"/>
      <w:marLeft w:val="0"/>
      <w:marRight w:val="0"/>
      <w:marTop w:val="0"/>
      <w:marBottom w:val="0"/>
      <w:divBdr>
        <w:top w:val="none" w:sz="0" w:space="0" w:color="auto"/>
        <w:left w:val="none" w:sz="0" w:space="0" w:color="auto"/>
        <w:bottom w:val="none" w:sz="0" w:space="0" w:color="auto"/>
        <w:right w:val="none" w:sz="0" w:space="0" w:color="auto"/>
      </w:divBdr>
    </w:div>
    <w:div w:id="844366759">
      <w:bodyDiv w:val="1"/>
      <w:marLeft w:val="0"/>
      <w:marRight w:val="0"/>
      <w:marTop w:val="0"/>
      <w:marBottom w:val="0"/>
      <w:divBdr>
        <w:top w:val="none" w:sz="0" w:space="0" w:color="auto"/>
        <w:left w:val="none" w:sz="0" w:space="0" w:color="auto"/>
        <w:bottom w:val="none" w:sz="0" w:space="0" w:color="auto"/>
        <w:right w:val="none" w:sz="0" w:space="0" w:color="auto"/>
      </w:divBdr>
    </w:div>
    <w:div w:id="844511658">
      <w:bodyDiv w:val="1"/>
      <w:marLeft w:val="0"/>
      <w:marRight w:val="0"/>
      <w:marTop w:val="0"/>
      <w:marBottom w:val="0"/>
      <w:divBdr>
        <w:top w:val="none" w:sz="0" w:space="0" w:color="auto"/>
        <w:left w:val="none" w:sz="0" w:space="0" w:color="auto"/>
        <w:bottom w:val="none" w:sz="0" w:space="0" w:color="auto"/>
        <w:right w:val="none" w:sz="0" w:space="0" w:color="auto"/>
      </w:divBdr>
    </w:div>
    <w:div w:id="844513147">
      <w:bodyDiv w:val="1"/>
      <w:marLeft w:val="0"/>
      <w:marRight w:val="0"/>
      <w:marTop w:val="0"/>
      <w:marBottom w:val="0"/>
      <w:divBdr>
        <w:top w:val="none" w:sz="0" w:space="0" w:color="auto"/>
        <w:left w:val="none" w:sz="0" w:space="0" w:color="auto"/>
        <w:bottom w:val="none" w:sz="0" w:space="0" w:color="auto"/>
        <w:right w:val="none" w:sz="0" w:space="0" w:color="auto"/>
      </w:divBdr>
    </w:div>
    <w:div w:id="844785268">
      <w:bodyDiv w:val="1"/>
      <w:marLeft w:val="0"/>
      <w:marRight w:val="0"/>
      <w:marTop w:val="0"/>
      <w:marBottom w:val="0"/>
      <w:divBdr>
        <w:top w:val="none" w:sz="0" w:space="0" w:color="auto"/>
        <w:left w:val="none" w:sz="0" w:space="0" w:color="auto"/>
        <w:bottom w:val="none" w:sz="0" w:space="0" w:color="auto"/>
        <w:right w:val="none" w:sz="0" w:space="0" w:color="auto"/>
      </w:divBdr>
    </w:div>
    <w:div w:id="844977841">
      <w:bodyDiv w:val="1"/>
      <w:marLeft w:val="0"/>
      <w:marRight w:val="0"/>
      <w:marTop w:val="0"/>
      <w:marBottom w:val="0"/>
      <w:divBdr>
        <w:top w:val="none" w:sz="0" w:space="0" w:color="auto"/>
        <w:left w:val="none" w:sz="0" w:space="0" w:color="auto"/>
        <w:bottom w:val="none" w:sz="0" w:space="0" w:color="auto"/>
        <w:right w:val="none" w:sz="0" w:space="0" w:color="auto"/>
      </w:divBdr>
    </w:div>
    <w:div w:id="845095195">
      <w:bodyDiv w:val="1"/>
      <w:marLeft w:val="0"/>
      <w:marRight w:val="0"/>
      <w:marTop w:val="0"/>
      <w:marBottom w:val="0"/>
      <w:divBdr>
        <w:top w:val="none" w:sz="0" w:space="0" w:color="auto"/>
        <w:left w:val="none" w:sz="0" w:space="0" w:color="auto"/>
        <w:bottom w:val="none" w:sz="0" w:space="0" w:color="auto"/>
        <w:right w:val="none" w:sz="0" w:space="0" w:color="auto"/>
      </w:divBdr>
    </w:div>
    <w:div w:id="845171352">
      <w:bodyDiv w:val="1"/>
      <w:marLeft w:val="0"/>
      <w:marRight w:val="0"/>
      <w:marTop w:val="0"/>
      <w:marBottom w:val="0"/>
      <w:divBdr>
        <w:top w:val="none" w:sz="0" w:space="0" w:color="auto"/>
        <w:left w:val="none" w:sz="0" w:space="0" w:color="auto"/>
        <w:bottom w:val="none" w:sz="0" w:space="0" w:color="auto"/>
        <w:right w:val="none" w:sz="0" w:space="0" w:color="auto"/>
      </w:divBdr>
    </w:div>
    <w:div w:id="845242673">
      <w:bodyDiv w:val="1"/>
      <w:marLeft w:val="0"/>
      <w:marRight w:val="0"/>
      <w:marTop w:val="0"/>
      <w:marBottom w:val="0"/>
      <w:divBdr>
        <w:top w:val="none" w:sz="0" w:space="0" w:color="auto"/>
        <w:left w:val="none" w:sz="0" w:space="0" w:color="auto"/>
        <w:bottom w:val="none" w:sz="0" w:space="0" w:color="auto"/>
        <w:right w:val="none" w:sz="0" w:space="0" w:color="auto"/>
      </w:divBdr>
    </w:div>
    <w:div w:id="845248173">
      <w:bodyDiv w:val="1"/>
      <w:marLeft w:val="0"/>
      <w:marRight w:val="0"/>
      <w:marTop w:val="0"/>
      <w:marBottom w:val="0"/>
      <w:divBdr>
        <w:top w:val="none" w:sz="0" w:space="0" w:color="auto"/>
        <w:left w:val="none" w:sz="0" w:space="0" w:color="auto"/>
        <w:bottom w:val="none" w:sz="0" w:space="0" w:color="auto"/>
        <w:right w:val="none" w:sz="0" w:space="0" w:color="auto"/>
      </w:divBdr>
    </w:div>
    <w:div w:id="845286146">
      <w:bodyDiv w:val="1"/>
      <w:marLeft w:val="0"/>
      <w:marRight w:val="0"/>
      <w:marTop w:val="0"/>
      <w:marBottom w:val="0"/>
      <w:divBdr>
        <w:top w:val="none" w:sz="0" w:space="0" w:color="auto"/>
        <w:left w:val="none" w:sz="0" w:space="0" w:color="auto"/>
        <w:bottom w:val="none" w:sz="0" w:space="0" w:color="auto"/>
        <w:right w:val="none" w:sz="0" w:space="0" w:color="auto"/>
      </w:divBdr>
    </w:div>
    <w:div w:id="845873240">
      <w:bodyDiv w:val="1"/>
      <w:marLeft w:val="0"/>
      <w:marRight w:val="0"/>
      <w:marTop w:val="0"/>
      <w:marBottom w:val="0"/>
      <w:divBdr>
        <w:top w:val="none" w:sz="0" w:space="0" w:color="auto"/>
        <w:left w:val="none" w:sz="0" w:space="0" w:color="auto"/>
        <w:bottom w:val="none" w:sz="0" w:space="0" w:color="auto"/>
        <w:right w:val="none" w:sz="0" w:space="0" w:color="auto"/>
      </w:divBdr>
    </w:div>
    <w:div w:id="845903163">
      <w:bodyDiv w:val="1"/>
      <w:marLeft w:val="0"/>
      <w:marRight w:val="0"/>
      <w:marTop w:val="0"/>
      <w:marBottom w:val="0"/>
      <w:divBdr>
        <w:top w:val="none" w:sz="0" w:space="0" w:color="auto"/>
        <w:left w:val="none" w:sz="0" w:space="0" w:color="auto"/>
        <w:bottom w:val="none" w:sz="0" w:space="0" w:color="auto"/>
        <w:right w:val="none" w:sz="0" w:space="0" w:color="auto"/>
      </w:divBdr>
    </w:div>
    <w:div w:id="846096647">
      <w:bodyDiv w:val="1"/>
      <w:marLeft w:val="0"/>
      <w:marRight w:val="0"/>
      <w:marTop w:val="0"/>
      <w:marBottom w:val="0"/>
      <w:divBdr>
        <w:top w:val="none" w:sz="0" w:space="0" w:color="auto"/>
        <w:left w:val="none" w:sz="0" w:space="0" w:color="auto"/>
        <w:bottom w:val="none" w:sz="0" w:space="0" w:color="auto"/>
        <w:right w:val="none" w:sz="0" w:space="0" w:color="auto"/>
      </w:divBdr>
    </w:div>
    <w:div w:id="846402043">
      <w:bodyDiv w:val="1"/>
      <w:marLeft w:val="0"/>
      <w:marRight w:val="0"/>
      <w:marTop w:val="0"/>
      <w:marBottom w:val="0"/>
      <w:divBdr>
        <w:top w:val="none" w:sz="0" w:space="0" w:color="auto"/>
        <w:left w:val="none" w:sz="0" w:space="0" w:color="auto"/>
        <w:bottom w:val="none" w:sz="0" w:space="0" w:color="auto"/>
        <w:right w:val="none" w:sz="0" w:space="0" w:color="auto"/>
      </w:divBdr>
    </w:div>
    <w:div w:id="846482532">
      <w:bodyDiv w:val="1"/>
      <w:marLeft w:val="0"/>
      <w:marRight w:val="0"/>
      <w:marTop w:val="0"/>
      <w:marBottom w:val="0"/>
      <w:divBdr>
        <w:top w:val="none" w:sz="0" w:space="0" w:color="auto"/>
        <w:left w:val="none" w:sz="0" w:space="0" w:color="auto"/>
        <w:bottom w:val="none" w:sz="0" w:space="0" w:color="auto"/>
        <w:right w:val="none" w:sz="0" w:space="0" w:color="auto"/>
      </w:divBdr>
    </w:div>
    <w:div w:id="846600685">
      <w:bodyDiv w:val="1"/>
      <w:marLeft w:val="0"/>
      <w:marRight w:val="0"/>
      <w:marTop w:val="0"/>
      <w:marBottom w:val="0"/>
      <w:divBdr>
        <w:top w:val="none" w:sz="0" w:space="0" w:color="auto"/>
        <w:left w:val="none" w:sz="0" w:space="0" w:color="auto"/>
        <w:bottom w:val="none" w:sz="0" w:space="0" w:color="auto"/>
        <w:right w:val="none" w:sz="0" w:space="0" w:color="auto"/>
      </w:divBdr>
    </w:div>
    <w:div w:id="847060915">
      <w:bodyDiv w:val="1"/>
      <w:marLeft w:val="0"/>
      <w:marRight w:val="0"/>
      <w:marTop w:val="0"/>
      <w:marBottom w:val="0"/>
      <w:divBdr>
        <w:top w:val="none" w:sz="0" w:space="0" w:color="auto"/>
        <w:left w:val="none" w:sz="0" w:space="0" w:color="auto"/>
        <w:bottom w:val="none" w:sz="0" w:space="0" w:color="auto"/>
        <w:right w:val="none" w:sz="0" w:space="0" w:color="auto"/>
      </w:divBdr>
    </w:div>
    <w:div w:id="847135659">
      <w:bodyDiv w:val="1"/>
      <w:marLeft w:val="0"/>
      <w:marRight w:val="0"/>
      <w:marTop w:val="0"/>
      <w:marBottom w:val="0"/>
      <w:divBdr>
        <w:top w:val="none" w:sz="0" w:space="0" w:color="auto"/>
        <w:left w:val="none" w:sz="0" w:space="0" w:color="auto"/>
        <w:bottom w:val="none" w:sz="0" w:space="0" w:color="auto"/>
        <w:right w:val="none" w:sz="0" w:space="0" w:color="auto"/>
      </w:divBdr>
    </w:div>
    <w:div w:id="847250295">
      <w:bodyDiv w:val="1"/>
      <w:marLeft w:val="0"/>
      <w:marRight w:val="0"/>
      <w:marTop w:val="0"/>
      <w:marBottom w:val="0"/>
      <w:divBdr>
        <w:top w:val="none" w:sz="0" w:space="0" w:color="auto"/>
        <w:left w:val="none" w:sz="0" w:space="0" w:color="auto"/>
        <w:bottom w:val="none" w:sz="0" w:space="0" w:color="auto"/>
        <w:right w:val="none" w:sz="0" w:space="0" w:color="auto"/>
      </w:divBdr>
    </w:div>
    <w:div w:id="847329004">
      <w:bodyDiv w:val="1"/>
      <w:marLeft w:val="0"/>
      <w:marRight w:val="0"/>
      <w:marTop w:val="0"/>
      <w:marBottom w:val="0"/>
      <w:divBdr>
        <w:top w:val="none" w:sz="0" w:space="0" w:color="auto"/>
        <w:left w:val="none" w:sz="0" w:space="0" w:color="auto"/>
        <w:bottom w:val="none" w:sz="0" w:space="0" w:color="auto"/>
        <w:right w:val="none" w:sz="0" w:space="0" w:color="auto"/>
      </w:divBdr>
    </w:div>
    <w:div w:id="847403232">
      <w:bodyDiv w:val="1"/>
      <w:marLeft w:val="0"/>
      <w:marRight w:val="0"/>
      <w:marTop w:val="0"/>
      <w:marBottom w:val="0"/>
      <w:divBdr>
        <w:top w:val="none" w:sz="0" w:space="0" w:color="auto"/>
        <w:left w:val="none" w:sz="0" w:space="0" w:color="auto"/>
        <w:bottom w:val="none" w:sz="0" w:space="0" w:color="auto"/>
        <w:right w:val="none" w:sz="0" w:space="0" w:color="auto"/>
      </w:divBdr>
    </w:div>
    <w:div w:id="847525498">
      <w:bodyDiv w:val="1"/>
      <w:marLeft w:val="0"/>
      <w:marRight w:val="0"/>
      <w:marTop w:val="0"/>
      <w:marBottom w:val="0"/>
      <w:divBdr>
        <w:top w:val="none" w:sz="0" w:space="0" w:color="auto"/>
        <w:left w:val="none" w:sz="0" w:space="0" w:color="auto"/>
        <w:bottom w:val="none" w:sz="0" w:space="0" w:color="auto"/>
        <w:right w:val="none" w:sz="0" w:space="0" w:color="auto"/>
      </w:divBdr>
    </w:div>
    <w:div w:id="847642835">
      <w:bodyDiv w:val="1"/>
      <w:marLeft w:val="0"/>
      <w:marRight w:val="0"/>
      <w:marTop w:val="0"/>
      <w:marBottom w:val="0"/>
      <w:divBdr>
        <w:top w:val="none" w:sz="0" w:space="0" w:color="auto"/>
        <w:left w:val="none" w:sz="0" w:space="0" w:color="auto"/>
        <w:bottom w:val="none" w:sz="0" w:space="0" w:color="auto"/>
        <w:right w:val="none" w:sz="0" w:space="0" w:color="auto"/>
      </w:divBdr>
    </w:div>
    <w:div w:id="847983022">
      <w:bodyDiv w:val="1"/>
      <w:marLeft w:val="0"/>
      <w:marRight w:val="0"/>
      <w:marTop w:val="0"/>
      <w:marBottom w:val="0"/>
      <w:divBdr>
        <w:top w:val="none" w:sz="0" w:space="0" w:color="auto"/>
        <w:left w:val="none" w:sz="0" w:space="0" w:color="auto"/>
        <w:bottom w:val="none" w:sz="0" w:space="0" w:color="auto"/>
        <w:right w:val="none" w:sz="0" w:space="0" w:color="auto"/>
      </w:divBdr>
    </w:div>
    <w:div w:id="848102780">
      <w:bodyDiv w:val="1"/>
      <w:marLeft w:val="0"/>
      <w:marRight w:val="0"/>
      <w:marTop w:val="0"/>
      <w:marBottom w:val="0"/>
      <w:divBdr>
        <w:top w:val="none" w:sz="0" w:space="0" w:color="auto"/>
        <w:left w:val="none" w:sz="0" w:space="0" w:color="auto"/>
        <w:bottom w:val="none" w:sz="0" w:space="0" w:color="auto"/>
        <w:right w:val="none" w:sz="0" w:space="0" w:color="auto"/>
      </w:divBdr>
    </w:div>
    <w:div w:id="848107926">
      <w:bodyDiv w:val="1"/>
      <w:marLeft w:val="0"/>
      <w:marRight w:val="0"/>
      <w:marTop w:val="0"/>
      <w:marBottom w:val="0"/>
      <w:divBdr>
        <w:top w:val="none" w:sz="0" w:space="0" w:color="auto"/>
        <w:left w:val="none" w:sz="0" w:space="0" w:color="auto"/>
        <w:bottom w:val="none" w:sz="0" w:space="0" w:color="auto"/>
        <w:right w:val="none" w:sz="0" w:space="0" w:color="auto"/>
      </w:divBdr>
    </w:div>
    <w:div w:id="848330672">
      <w:bodyDiv w:val="1"/>
      <w:marLeft w:val="0"/>
      <w:marRight w:val="0"/>
      <w:marTop w:val="0"/>
      <w:marBottom w:val="0"/>
      <w:divBdr>
        <w:top w:val="none" w:sz="0" w:space="0" w:color="auto"/>
        <w:left w:val="none" w:sz="0" w:space="0" w:color="auto"/>
        <w:bottom w:val="none" w:sz="0" w:space="0" w:color="auto"/>
        <w:right w:val="none" w:sz="0" w:space="0" w:color="auto"/>
      </w:divBdr>
    </w:div>
    <w:div w:id="848371419">
      <w:bodyDiv w:val="1"/>
      <w:marLeft w:val="0"/>
      <w:marRight w:val="0"/>
      <w:marTop w:val="0"/>
      <w:marBottom w:val="0"/>
      <w:divBdr>
        <w:top w:val="none" w:sz="0" w:space="0" w:color="auto"/>
        <w:left w:val="none" w:sz="0" w:space="0" w:color="auto"/>
        <w:bottom w:val="none" w:sz="0" w:space="0" w:color="auto"/>
        <w:right w:val="none" w:sz="0" w:space="0" w:color="auto"/>
      </w:divBdr>
    </w:div>
    <w:div w:id="848521579">
      <w:bodyDiv w:val="1"/>
      <w:marLeft w:val="0"/>
      <w:marRight w:val="0"/>
      <w:marTop w:val="0"/>
      <w:marBottom w:val="0"/>
      <w:divBdr>
        <w:top w:val="none" w:sz="0" w:space="0" w:color="auto"/>
        <w:left w:val="none" w:sz="0" w:space="0" w:color="auto"/>
        <w:bottom w:val="none" w:sz="0" w:space="0" w:color="auto"/>
        <w:right w:val="none" w:sz="0" w:space="0" w:color="auto"/>
      </w:divBdr>
    </w:div>
    <w:div w:id="848561202">
      <w:bodyDiv w:val="1"/>
      <w:marLeft w:val="0"/>
      <w:marRight w:val="0"/>
      <w:marTop w:val="0"/>
      <w:marBottom w:val="0"/>
      <w:divBdr>
        <w:top w:val="none" w:sz="0" w:space="0" w:color="auto"/>
        <w:left w:val="none" w:sz="0" w:space="0" w:color="auto"/>
        <w:bottom w:val="none" w:sz="0" w:space="0" w:color="auto"/>
        <w:right w:val="none" w:sz="0" w:space="0" w:color="auto"/>
      </w:divBdr>
    </w:div>
    <w:div w:id="848569079">
      <w:bodyDiv w:val="1"/>
      <w:marLeft w:val="0"/>
      <w:marRight w:val="0"/>
      <w:marTop w:val="0"/>
      <w:marBottom w:val="0"/>
      <w:divBdr>
        <w:top w:val="none" w:sz="0" w:space="0" w:color="auto"/>
        <w:left w:val="none" w:sz="0" w:space="0" w:color="auto"/>
        <w:bottom w:val="none" w:sz="0" w:space="0" w:color="auto"/>
        <w:right w:val="none" w:sz="0" w:space="0" w:color="auto"/>
      </w:divBdr>
    </w:div>
    <w:div w:id="848904985">
      <w:bodyDiv w:val="1"/>
      <w:marLeft w:val="0"/>
      <w:marRight w:val="0"/>
      <w:marTop w:val="0"/>
      <w:marBottom w:val="0"/>
      <w:divBdr>
        <w:top w:val="none" w:sz="0" w:space="0" w:color="auto"/>
        <w:left w:val="none" w:sz="0" w:space="0" w:color="auto"/>
        <w:bottom w:val="none" w:sz="0" w:space="0" w:color="auto"/>
        <w:right w:val="none" w:sz="0" w:space="0" w:color="auto"/>
      </w:divBdr>
    </w:div>
    <w:div w:id="848954478">
      <w:bodyDiv w:val="1"/>
      <w:marLeft w:val="0"/>
      <w:marRight w:val="0"/>
      <w:marTop w:val="0"/>
      <w:marBottom w:val="0"/>
      <w:divBdr>
        <w:top w:val="none" w:sz="0" w:space="0" w:color="auto"/>
        <w:left w:val="none" w:sz="0" w:space="0" w:color="auto"/>
        <w:bottom w:val="none" w:sz="0" w:space="0" w:color="auto"/>
        <w:right w:val="none" w:sz="0" w:space="0" w:color="auto"/>
      </w:divBdr>
    </w:div>
    <w:div w:id="849300491">
      <w:bodyDiv w:val="1"/>
      <w:marLeft w:val="0"/>
      <w:marRight w:val="0"/>
      <w:marTop w:val="0"/>
      <w:marBottom w:val="0"/>
      <w:divBdr>
        <w:top w:val="none" w:sz="0" w:space="0" w:color="auto"/>
        <w:left w:val="none" w:sz="0" w:space="0" w:color="auto"/>
        <w:bottom w:val="none" w:sz="0" w:space="0" w:color="auto"/>
        <w:right w:val="none" w:sz="0" w:space="0" w:color="auto"/>
      </w:divBdr>
    </w:div>
    <w:div w:id="849415883">
      <w:bodyDiv w:val="1"/>
      <w:marLeft w:val="0"/>
      <w:marRight w:val="0"/>
      <w:marTop w:val="0"/>
      <w:marBottom w:val="0"/>
      <w:divBdr>
        <w:top w:val="none" w:sz="0" w:space="0" w:color="auto"/>
        <w:left w:val="none" w:sz="0" w:space="0" w:color="auto"/>
        <w:bottom w:val="none" w:sz="0" w:space="0" w:color="auto"/>
        <w:right w:val="none" w:sz="0" w:space="0" w:color="auto"/>
      </w:divBdr>
    </w:div>
    <w:div w:id="849488747">
      <w:bodyDiv w:val="1"/>
      <w:marLeft w:val="0"/>
      <w:marRight w:val="0"/>
      <w:marTop w:val="0"/>
      <w:marBottom w:val="0"/>
      <w:divBdr>
        <w:top w:val="none" w:sz="0" w:space="0" w:color="auto"/>
        <w:left w:val="none" w:sz="0" w:space="0" w:color="auto"/>
        <w:bottom w:val="none" w:sz="0" w:space="0" w:color="auto"/>
        <w:right w:val="none" w:sz="0" w:space="0" w:color="auto"/>
      </w:divBdr>
    </w:div>
    <w:div w:id="849636861">
      <w:bodyDiv w:val="1"/>
      <w:marLeft w:val="0"/>
      <w:marRight w:val="0"/>
      <w:marTop w:val="0"/>
      <w:marBottom w:val="0"/>
      <w:divBdr>
        <w:top w:val="none" w:sz="0" w:space="0" w:color="auto"/>
        <w:left w:val="none" w:sz="0" w:space="0" w:color="auto"/>
        <w:bottom w:val="none" w:sz="0" w:space="0" w:color="auto"/>
        <w:right w:val="none" w:sz="0" w:space="0" w:color="auto"/>
      </w:divBdr>
    </w:div>
    <w:div w:id="849761926">
      <w:bodyDiv w:val="1"/>
      <w:marLeft w:val="0"/>
      <w:marRight w:val="0"/>
      <w:marTop w:val="0"/>
      <w:marBottom w:val="0"/>
      <w:divBdr>
        <w:top w:val="none" w:sz="0" w:space="0" w:color="auto"/>
        <w:left w:val="none" w:sz="0" w:space="0" w:color="auto"/>
        <w:bottom w:val="none" w:sz="0" w:space="0" w:color="auto"/>
        <w:right w:val="none" w:sz="0" w:space="0" w:color="auto"/>
      </w:divBdr>
    </w:div>
    <w:div w:id="849805453">
      <w:bodyDiv w:val="1"/>
      <w:marLeft w:val="0"/>
      <w:marRight w:val="0"/>
      <w:marTop w:val="0"/>
      <w:marBottom w:val="0"/>
      <w:divBdr>
        <w:top w:val="none" w:sz="0" w:space="0" w:color="auto"/>
        <w:left w:val="none" w:sz="0" w:space="0" w:color="auto"/>
        <w:bottom w:val="none" w:sz="0" w:space="0" w:color="auto"/>
        <w:right w:val="none" w:sz="0" w:space="0" w:color="auto"/>
      </w:divBdr>
    </w:div>
    <w:div w:id="849831554">
      <w:bodyDiv w:val="1"/>
      <w:marLeft w:val="0"/>
      <w:marRight w:val="0"/>
      <w:marTop w:val="0"/>
      <w:marBottom w:val="0"/>
      <w:divBdr>
        <w:top w:val="none" w:sz="0" w:space="0" w:color="auto"/>
        <w:left w:val="none" w:sz="0" w:space="0" w:color="auto"/>
        <w:bottom w:val="none" w:sz="0" w:space="0" w:color="auto"/>
        <w:right w:val="none" w:sz="0" w:space="0" w:color="auto"/>
      </w:divBdr>
    </w:div>
    <w:div w:id="849833017">
      <w:bodyDiv w:val="1"/>
      <w:marLeft w:val="0"/>
      <w:marRight w:val="0"/>
      <w:marTop w:val="0"/>
      <w:marBottom w:val="0"/>
      <w:divBdr>
        <w:top w:val="none" w:sz="0" w:space="0" w:color="auto"/>
        <w:left w:val="none" w:sz="0" w:space="0" w:color="auto"/>
        <w:bottom w:val="none" w:sz="0" w:space="0" w:color="auto"/>
        <w:right w:val="none" w:sz="0" w:space="0" w:color="auto"/>
      </w:divBdr>
    </w:div>
    <w:div w:id="849946896">
      <w:bodyDiv w:val="1"/>
      <w:marLeft w:val="0"/>
      <w:marRight w:val="0"/>
      <w:marTop w:val="0"/>
      <w:marBottom w:val="0"/>
      <w:divBdr>
        <w:top w:val="none" w:sz="0" w:space="0" w:color="auto"/>
        <w:left w:val="none" w:sz="0" w:space="0" w:color="auto"/>
        <w:bottom w:val="none" w:sz="0" w:space="0" w:color="auto"/>
        <w:right w:val="none" w:sz="0" w:space="0" w:color="auto"/>
      </w:divBdr>
    </w:div>
    <w:div w:id="850069769">
      <w:bodyDiv w:val="1"/>
      <w:marLeft w:val="0"/>
      <w:marRight w:val="0"/>
      <w:marTop w:val="0"/>
      <w:marBottom w:val="0"/>
      <w:divBdr>
        <w:top w:val="none" w:sz="0" w:space="0" w:color="auto"/>
        <w:left w:val="none" w:sz="0" w:space="0" w:color="auto"/>
        <w:bottom w:val="none" w:sz="0" w:space="0" w:color="auto"/>
        <w:right w:val="none" w:sz="0" w:space="0" w:color="auto"/>
      </w:divBdr>
    </w:div>
    <w:div w:id="850296682">
      <w:bodyDiv w:val="1"/>
      <w:marLeft w:val="0"/>
      <w:marRight w:val="0"/>
      <w:marTop w:val="0"/>
      <w:marBottom w:val="0"/>
      <w:divBdr>
        <w:top w:val="none" w:sz="0" w:space="0" w:color="auto"/>
        <w:left w:val="none" w:sz="0" w:space="0" w:color="auto"/>
        <w:bottom w:val="none" w:sz="0" w:space="0" w:color="auto"/>
        <w:right w:val="none" w:sz="0" w:space="0" w:color="auto"/>
      </w:divBdr>
    </w:div>
    <w:div w:id="850408781">
      <w:bodyDiv w:val="1"/>
      <w:marLeft w:val="0"/>
      <w:marRight w:val="0"/>
      <w:marTop w:val="0"/>
      <w:marBottom w:val="0"/>
      <w:divBdr>
        <w:top w:val="none" w:sz="0" w:space="0" w:color="auto"/>
        <w:left w:val="none" w:sz="0" w:space="0" w:color="auto"/>
        <w:bottom w:val="none" w:sz="0" w:space="0" w:color="auto"/>
        <w:right w:val="none" w:sz="0" w:space="0" w:color="auto"/>
      </w:divBdr>
    </w:div>
    <w:div w:id="850491715">
      <w:bodyDiv w:val="1"/>
      <w:marLeft w:val="0"/>
      <w:marRight w:val="0"/>
      <w:marTop w:val="0"/>
      <w:marBottom w:val="0"/>
      <w:divBdr>
        <w:top w:val="none" w:sz="0" w:space="0" w:color="auto"/>
        <w:left w:val="none" w:sz="0" w:space="0" w:color="auto"/>
        <w:bottom w:val="none" w:sz="0" w:space="0" w:color="auto"/>
        <w:right w:val="none" w:sz="0" w:space="0" w:color="auto"/>
      </w:divBdr>
    </w:div>
    <w:div w:id="850604312">
      <w:bodyDiv w:val="1"/>
      <w:marLeft w:val="0"/>
      <w:marRight w:val="0"/>
      <w:marTop w:val="0"/>
      <w:marBottom w:val="0"/>
      <w:divBdr>
        <w:top w:val="none" w:sz="0" w:space="0" w:color="auto"/>
        <w:left w:val="none" w:sz="0" w:space="0" w:color="auto"/>
        <w:bottom w:val="none" w:sz="0" w:space="0" w:color="auto"/>
        <w:right w:val="none" w:sz="0" w:space="0" w:color="auto"/>
      </w:divBdr>
    </w:div>
    <w:div w:id="850681324">
      <w:bodyDiv w:val="1"/>
      <w:marLeft w:val="0"/>
      <w:marRight w:val="0"/>
      <w:marTop w:val="0"/>
      <w:marBottom w:val="0"/>
      <w:divBdr>
        <w:top w:val="none" w:sz="0" w:space="0" w:color="auto"/>
        <w:left w:val="none" w:sz="0" w:space="0" w:color="auto"/>
        <w:bottom w:val="none" w:sz="0" w:space="0" w:color="auto"/>
        <w:right w:val="none" w:sz="0" w:space="0" w:color="auto"/>
      </w:divBdr>
    </w:div>
    <w:div w:id="850752552">
      <w:bodyDiv w:val="1"/>
      <w:marLeft w:val="0"/>
      <w:marRight w:val="0"/>
      <w:marTop w:val="0"/>
      <w:marBottom w:val="0"/>
      <w:divBdr>
        <w:top w:val="none" w:sz="0" w:space="0" w:color="auto"/>
        <w:left w:val="none" w:sz="0" w:space="0" w:color="auto"/>
        <w:bottom w:val="none" w:sz="0" w:space="0" w:color="auto"/>
        <w:right w:val="none" w:sz="0" w:space="0" w:color="auto"/>
      </w:divBdr>
    </w:div>
    <w:div w:id="850753616">
      <w:bodyDiv w:val="1"/>
      <w:marLeft w:val="0"/>
      <w:marRight w:val="0"/>
      <w:marTop w:val="0"/>
      <w:marBottom w:val="0"/>
      <w:divBdr>
        <w:top w:val="none" w:sz="0" w:space="0" w:color="auto"/>
        <w:left w:val="none" w:sz="0" w:space="0" w:color="auto"/>
        <w:bottom w:val="none" w:sz="0" w:space="0" w:color="auto"/>
        <w:right w:val="none" w:sz="0" w:space="0" w:color="auto"/>
      </w:divBdr>
    </w:div>
    <w:div w:id="851140985">
      <w:bodyDiv w:val="1"/>
      <w:marLeft w:val="0"/>
      <w:marRight w:val="0"/>
      <w:marTop w:val="0"/>
      <w:marBottom w:val="0"/>
      <w:divBdr>
        <w:top w:val="none" w:sz="0" w:space="0" w:color="auto"/>
        <w:left w:val="none" w:sz="0" w:space="0" w:color="auto"/>
        <w:bottom w:val="none" w:sz="0" w:space="0" w:color="auto"/>
        <w:right w:val="none" w:sz="0" w:space="0" w:color="auto"/>
      </w:divBdr>
    </w:div>
    <w:div w:id="851148245">
      <w:bodyDiv w:val="1"/>
      <w:marLeft w:val="0"/>
      <w:marRight w:val="0"/>
      <w:marTop w:val="0"/>
      <w:marBottom w:val="0"/>
      <w:divBdr>
        <w:top w:val="none" w:sz="0" w:space="0" w:color="auto"/>
        <w:left w:val="none" w:sz="0" w:space="0" w:color="auto"/>
        <w:bottom w:val="none" w:sz="0" w:space="0" w:color="auto"/>
        <w:right w:val="none" w:sz="0" w:space="0" w:color="auto"/>
      </w:divBdr>
    </w:div>
    <w:div w:id="851410118">
      <w:bodyDiv w:val="1"/>
      <w:marLeft w:val="0"/>
      <w:marRight w:val="0"/>
      <w:marTop w:val="0"/>
      <w:marBottom w:val="0"/>
      <w:divBdr>
        <w:top w:val="none" w:sz="0" w:space="0" w:color="auto"/>
        <w:left w:val="none" w:sz="0" w:space="0" w:color="auto"/>
        <w:bottom w:val="none" w:sz="0" w:space="0" w:color="auto"/>
        <w:right w:val="none" w:sz="0" w:space="0" w:color="auto"/>
      </w:divBdr>
    </w:div>
    <w:div w:id="851647012">
      <w:bodyDiv w:val="1"/>
      <w:marLeft w:val="0"/>
      <w:marRight w:val="0"/>
      <w:marTop w:val="0"/>
      <w:marBottom w:val="0"/>
      <w:divBdr>
        <w:top w:val="none" w:sz="0" w:space="0" w:color="auto"/>
        <w:left w:val="none" w:sz="0" w:space="0" w:color="auto"/>
        <w:bottom w:val="none" w:sz="0" w:space="0" w:color="auto"/>
        <w:right w:val="none" w:sz="0" w:space="0" w:color="auto"/>
      </w:divBdr>
    </w:div>
    <w:div w:id="851799848">
      <w:bodyDiv w:val="1"/>
      <w:marLeft w:val="0"/>
      <w:marRight w:val="0"/>
      <w:marTop w:val="0"/>
      <w:marBottom w:val="0"/>
      <w:divBdr>
        <w:top w:val="none" w:sz="0" w:space="0" w:color="auto"/>
        <w:left w:val="none" w:sz="0" w:space="0" w:color="auto"/>
        <w:bottom w:val="none" w:sz="0" w:space="0" w:color="auto"/>
        <w:right w:val="none" w:sz="0" w:space="0" w:color="auto"/>
      </w:divBdr>
    </w:div>
    <w:div w:id="852105719">
      <w:bodyDiv w:val="1"/>
      <w:marLeft w:val="0"/>
      <w:marRight w:val="0"/>
      <w:marTop w:val="0"/>
      <w:marBottom w:val="0"/>
      <w:divBdr>
        <w:top w:val="none" w:sz="0" w:space="0" w:color="auto"/>
        <w:left w:val="none" w:sz="0" w:space="0" w:color="auto"/>
        <w:bottom w:val="none" w:sz="0" w:space="0" w:color="auto"/>
        <w:right w:val="none" w:sz="0" w:space="0" w:color="auto"/>
      </w:divBdr>
    </w:div>
    <w:div w:id="852109099">
      <w:bodyDiv w:val="1"/>
      <w:marLeft w:val="0"/>
      <w:marRight w:val="0"/>
      <w:marTop w:val="0"/>
      <w:marBottom w:val="0"/>
      <w:divBdr>
        <w:top w:val="none" w:sz="0" w:space="0" w:color="auto"/>
        <w:left w:val="none" w:sz="0" w:space="0" w:color="auto"/>
        <w:bottom w:val="none" w:sz="0" w:space="0" w:color="auto"/>
        <w:right w:val="none" w:sz="0" w:space="0" w:color="auto"/>
      </w:divBdr>
    </w:div>
    <w:div w:id="852383861">
      <w:bodyDiv w:val="1"/>
      <w:marLeft w:val="0"/>
      <w:marRight w:val="0"/>
      <w:marTop w:val="0"/>
      <w:marBottom w:val="0"/>
      <w:divBdr>
        <w:top w:val="none" w:sz="0" w:space="0" w:color="auto"/>
        <w:left w:val="none" w:sz="0" w:space="0" w:color="auto"/>
        <w:bottom w:val="none" w:sz="0" w:space="0" w:color="auto"/>
        <w:right w:val="none" w:sz="0" w:space="0" w:color="auto"/>
      </w:divBdr>
    </w:div>
    <w:div w:id="852763072">
      <w:bodyDiv w:val="1"/>
      <w:marLeft w:val="0"/>
      <w:marRight w:val="0"/>
      <w:marTop w:val="0"/>
      <w:marBottom w:val="0"/>
      <w:divBdr>
        <w:top w:val="none" w:sz="0" w:space="0" w:color="auto"/>
        <w:left w:val="none" w:sz="0" w:space="0" w:color="auto"/>
        <w:bottom w:val="none" w:sz="0" w:space="0" w:color="auto"/>
        <w:right w:val="none" w:sz="0" w:space="0" w:color="auto"/>
      </w:divBdr>
    </w:div>
    <w:div w:id="852888575">
      <w:bodyDiv w:val="1"/>
      <w:marLeft w:val="0"/>
      <w:marRight w:val="0"/>
      <w:marTop w:val="0"/>
      <w:marBottom w:val="0"/>
      <w:divBdr>
        <w:top w:val="none" w:sz="0" w:space="0" w:color="auto"/>
        <w:left w:val="none" w:sz="0" w:space="0" w:color="auto"/>
        <w:bottom w:val="none" w:sz="0" w:space="0" w:color="auto"/>
        <w:right w:val="none" w:sz="0" w:space="0" w:color="auto"/>
      </w:divBdr>
    </w:div>
    <w:div w:id="852913755">
      <w:bodyDiv w:val="1"/>
      <w:marLeft w:val="0"/>
      <w:marRight w:val="0"/>
      <w:marTop w:val="0"/>
      <w:marBottom w:val="0"/>
      <w:divBdr>
        <w:top w:val="none" w:sz="0" w:space="0" w:color="auto"/>
        <w:left w:val="none" w:sz="0" w:space="0" w:color="auto"/>
        <w:bottom w:val="none" w:sz="0" w:space="0" w:color="auto"/>
        <w:right w:val="none" w:sz="0" w:space="0" w:color="auto"/>
      </w:divBdr>
    </w:div>
    <w:div w:id="853302372">
      <w:bodyDiv w:val="1"/>
      <w:marLeft w:val="0"/>
      <w:marRight w:val="0"/>
      <w:marTop w:val="0"/>
      <w:marBottom w:val="0"/>
      <w:divBdr>
        <w:top w:val="none" w:sz="0" w:space="0" w:color="auto"/>
        <w:left w:val="none" w:sz="0" w:space="0" w:color="auto"/>
        <w:bottom w:val="none" w:sz="0" w:space="0" w:color="auto"/>
        <w:right w:val="none" w:sz="0" w:space="0" w:color="auto"/>
      </w:divBdr>
    </w:div>
    <w:div w:id="853421941">
      <w:bodyDiv w:val="1"/>
      <w:marLeft w:val="0"/>
      <w:marRight w:val="0"/>
      <w:marTop w:val="0"/>
      <w:marBottom w:val="0"/>
      <w:divBdr>
        <w:top w:val="none" w:sz="0" w:space="0" w:color="auto"/>
        <w:left w:val="none" w:sz="0" w:space="0" w:color="auto"/>
        <w:bottom w:val="none" w:sz="0" w:space="0" w:color="auto"/>
        <w:right w:val="none" w:sz="0" w:space="0" w:color="auto"/>
      </w:divBdr>
    </w:div>
    <w:div w:id="853493361">
      <w:bodyDiv w:val="1"/>
      <w:marLeft w:val="0"/>
      <w:marRight w:val="0"/>
      <w:marTop w:val="0"/>
      <w:marBottom w:val="0"/>
      <w:divBdr>
        <w:top w:val="none" w:sz="0" w:space="0" w:color="auto"/>
        <w:left w:val="none" w:sz="0" w:space="0" w:color="auto"/>
        <w:bottom w:val="none" w:sz="0" w:space="0" w:color="auto"/>
        <w:right w:val="none" w:sz="0" w:space="0" w:color="auto"/>
      </w:divBdr>
    </w:div>
    <w:div w:id="853807091">
      <w:bodyDiv w:val="1"/>
      <w:marLeft w:val="0"/>
      <w:marRight w:val="0"/>
      <w:marTop w:val="0"/>
      <w:marBottom w:val="0"/>
      <w:divBdr>
        <w:top w:val="none" w:sz="0" w:space="0" w:color="auto"/>
        <w:left w:val="none" w:sz="0" w:space="0" w:color="auto"/>
        <w:bottom w:val="none" w:sz="0" w:space="0" w:color="auto"/>
        <w:right w:val="none" w:sz="0" w:space="0" w:color="auto"/>
      </w:divBdr>
    </w:div>
    <w:div w:id="853885014">
      <w:bodyDiv w:val="1"/>
      <w:marLeft w:val="0"/>
      <w:marRight w:val="0"/>
      <w:marTop w:val="0"/>
      <w:marBottom w:val="0"/>
      <w:divBdr>
        <w:top w:val="none" w:sz="0" w:space="0" w:color="auto"/>
        <w:left w:val="none" w:sz="0" w:space="0" w:color="auto"/>
        <w:bottom w:val="none" w:sz="0" w:space="0" w:color="auto"/>
        <w:right w:val="none" w:sz="0" w:space="0" w:color="auto"/>
      </w:divBdr>
    </w:div>
    <w:div w:id="854459336">
      <w:bodyDiv w:val="1"/>
      <w:marLeft w:val="0"/>
      <w:marRight w:val="0"/>
      <w:marTop w:val="0"/>
      <w:marBottom w:val="0"/>
      <w:divBdr>
        <w:top w:val="none" w:sz="0" w:space="0" w:color="auto"/>
        <w:left w:val="none" w:sz="0" w:space="0" w:color="auto"/>
        <w:bottom w:val="none" w:sz="0" w:space="0" w:color="auto"/>
        <w:right w:val="none" w:sz="0" w:space="0" w:color="auto"/>
      </w:divBdr>
    </w:div>
    <w:div w:id="854467723">
      <w:bodyDiv w:val="1"/>
      <w:marLeft w:val="0"/>
      <w:marRight w:val="0"/>
      <w:marTop w:val="0"/>
      <w:marBottom w:val="0"/>
      <w:divBdr>
        <w:top w:val="none" w:sz="0" w:space="0" w:color="auto"/>
        <w:left w:val="none" w:sz="0" w:space="0" w:color="auto"/>
        <w:bottom w:val="none" w:sz="0" w:space="0" w:color="auto"/>
        <w:right w:val="none" w:sz="0" w:space="0" w:color="auto"/>
      </w:divBdr>
    </w:div>
    <w:div w:id="854612309">
      <w:bodyDiv w:val="1"/>
      <w:marLeft w:val="0"/>
      <w:marRight w:val="0"/>
      <w:marTop w:val="0"/>
      <w:marBottom w:val="0"/>
      <w:divBdr>
        <w:top w:val="none" w:sz="0" w:space="0" w:color="auto"/>
        <w:left w:val="none" w:sz="0" w:space="0" w:color="auto"/>
        <w:bottom w:val="none" w:sz="0" w:space="0" w:color="auto"/>
        <w:right w:val="none" w:sz="0" w:space="0" w:color="auto"/>
      </w:divBdr>
    </w:div>
    <w:div w:id="854614027">
      <w:bodyDiv w:val="1"/>
      <w:marLeft w:val="0"/>
      <w:marRight w:val="0"/>
      <w:marTop w:val="0"/>
      <w:marBottom w:val="0"/>
      <w:divBdr>
        <w:top w:val="none" w:sz="0" w:space="0" w:color="auto"/>
        <w:left w:val="none" w:sz="0" w:space="0" w:color="auto"/>
        <w:bottom w:val="none" w:sz="0" w:space="0" w:color="auto"/>
        <w:right w:val="none" w:sz="0" w:space="0" w:color="auto"/>
      </w:divBdr>
    </w:div>
    <w:div w:id="854684469">
      <w:bodyDiv w:val="1"/>
      <w:marLeft w:val="0"/>
      <w:marRight w:val="0"/>
      <w:marTop w:val="0"/>
      <w:marBottom w:val="0"/>
      <w:divBdr>
        <w:top w:val="none" w:sz="0" w:space="0" w:color="auto"/>
        <w:left w:val="none" w:sz="0" w:space="0" w:color="auto"/>
        <w:bottom w:val="none" w:sz="0" w:space="0" w:color="auto"/>
        <w:right w:val="none" w:sz="0" w:space="0" w:color="auto"/>
      </w:divBdr>
    </w:div>
    <w:div w:id="854854151">
      <w:bodyDiv w:val="1"/>
      <w:marLeft w:val="0"/>
      <w:marRight w:val="0"/>
      <w:marTop w:val="0"/>
      <w:marBottom w:val="0"/>
      <w:divBdr>
        <w:top w:val="none" w:sz="0" w:space="0" w:color="auto"/>
        <w:left w:val="none" w:sz="0" w:space="0" w:color="auto"/>
        <w:bottom w:val="none" w:sz="0" w:space="0" w:color="auto"/>
        <w:right w:val="none" w:sz="0" w:space="0" w:color="auto"/>
      </w:divBdr>
    </w:div>
    <w:div w:id="854921202">
      <w:bodyDiv w:val="1"/>
      <w:marLeft w:val="0"/>
      <w:marRight w:val="0"/>
      <w:marTop w:val="0"/>
      <w:marBottom w:val="0"/>
      <w:divBdr>
        <w:top w:val="none" w:sz="0" w:space="0" w:color="auto"/>
        <w:left w:val="none" w:sz="0" w:space="0" w:color="auto"/>
        <w:bottom w:val="none" w:sz="0" w:space="0" w:color="auto"/>
        <w:right w:val="none" w:sz="0" w:space="0" w:color="auto"/>
      </w:divBdr>
    </w:div>
    <w:div w:id="854997737">
      <w:bodyDiv w:val="1"/>
      <w:marLeft w:val="0"/>
      <w:marRight w:val="0"/>
      <w:marTop w:val="0"/>
      <w:marBottom w:val="0"/>
      <w:divBdr>
        <w:top w:val="none" w:sz="0" w:space="0" w:color="auto"/>
        <w:left w:val="none" w:sz="0" w:space="0" w:color="auto"/>
        <w:bottom w:val="none" w:sz="0" w:space="0" w:color="auto"/>
        <w:right w:val="none" w:sz="0" w:space="0" w:color="auto"/>
      </w:divBdr>
    </w:div>
    <w:div w:id="855116098">
      <w:bodyDiv w:val="1"/>
      <w:marLeft w:val="0"/>
      <w:marRight w:val="0"/>
      <w:marTop w:val="0"/>
      <w:marBottom w:val="0"/>
      <w:divBdr>
        <w:top w:val="none" w:sz="0" w:space="0" w:color="auto"/>
        <w:left w:val="none" w:sz="0" w:space="0" w:color="auto"/>
        <w:bottom w:val="none" w:sz="0" w:space="0" w:color="auto"/>
        <w:right w:val="none" w:sz="0" w:space="0" w:color="auto"/>
      </w:divBdr>
    </w:div>
    <w:div w:id="855191284">
      <w:bodyDiv w:val="1"/>
      <w:marLeft w:val="0"/>
      <w:marRight w:val="0"/>
      <w:marTop w:val="0"/>
      <w:marBottom w:val="0"/>
      <w:divBdr>
        <w:top w:val="none" w:sz="0" w:space="0" w:color="auto"/>
        <w:left w:val="none" w:sz="0" w:space="0" w:color="auto"/>
        <w:bottom w:val="none" w:sz="0" w:space="0" w:color="auto"/>
        <w:right w:val="none" w:sz="0" w:space="0" w:color="auto"/>
      </w:divBdr>
    </w:div>
    <w:div w:id="855264551">
      <w:bodyDiv w:val="1"/>
      <w:marLeft w:val="0"/>
      <w:marRight w:val="0"/>
      <w:marTop w:val="0"/>
      <w:marBottom w:val="0"/>
      <w:divBdr>
        <w:top w:val="none" w:sz="0" w:space="0" w:color="auto"/>
        <w:left w:val="none" w:sz="0" w:space="0" w:color="auto"/>
        <w:bottom w:val="none" w:sz="0" w:space="0" w:color="auto"/>
        <w:right w:val="none" w:sz="0" w:space="0" w:color="auto"/>
      </w:divBdr>
    </w:div>
    <w:div w:id="855339623">
      <w:bodyDiv w:val="1"/>
      <w:marLeft w:val="0"/>
      <w:marRight w:val="0"/>
      <w:marTop w:val="0"/>
      <w:marBottom w:val="0"/>
      <w:divBdr>
        <w:top w:val="none" w:sz="0" w:space="0" w:color="auto"/>
        <w:left w:val="none" w:sz="0" w:space="0" w:color="auto"/>
        <w:bottom w:val="none" w:sz="0" w:space="0" w:color="auto"/>
        <w:right w:val="none" w:sz="0" w:space="0" w:color="auto"/>
      </w:divBdr>
    </w:div>
    <w:div w:id="855457590">
      <w:bodyDiv w:val="1"/>
      <w:marLeft w:val="0"/>
      <w:marRight w:val="0"/>
      <w:marTop w:val="0"/>
      <w:marBottom w:val="0"/>
      <w:divBdr>
        <w:top w:val="none" w:sz="0" w:space="0" w:color="auto"/>
        <w:left w:val="none" w:sz="0" w:space="0" w:color="auto"/>
        <w:bottom w:val="none" w:sz="0" w:space="0" w:color="auto"/>
        <w:right w:val="none" w:sz="0" w:space="0" w:color="auto"/>
      </w:divBdr>
    </w:div>
    <w:div w:id="855729612">
      <w:bodyDiv w:val="1"/>
      <w:marLeft w:val="0"/>
      <w:marRight w:val="0"/>
      <w:marTop w:val="0"/>
      <w:marBottom w:val="0"/>
      <w:divBdr>
        <w:top w:val="none" w:sz="0" w:space="0" w:color="auto"/>
        <w:left w:val="none" w:sz="0" w:space="0" w:color="auto"/>
        <w:bottom w:val="none" w:sz="0" w:space="0" w:color="auto"/>
        <w:right w:val="none" w:sz="0" w:space="0" w:color="auto"/>
      </w:divBdr>
    </w:div>
    <w:div w:id="855776741">
      <w:bodyDiv w:val="1"/>
      <w:marLeft w:val="0"/>
      <w:marRight w:val="0"/>
      <w:marTop w:val="0"/>
      <w:marBottom w:val="0"/>
      <w:divBdr>
        <w:top w:val="none" w:sz="0" w:space="0" w:color="auto"/>
        <w:left w:val="none" w:sz="0" w:space="0" w:color="auto"/>
        <w:bottom w:val="none" w:sz="0" w:space="0" w:color="auto"/>
        <w:right w:val="none" w:sz="0" w:space="0" w:color="auto"/>
      </w:divBdr>
    </w:div>
    <w:div w:id="856120580">
      <w:bodyDiv w:val="1"/>
      <w:marLeft w:val="0"/>
      <w:marRight w:val="0"/>
      <w:marTop w:val="0"/>
      <w:marBottom w:val="0"/>
      <w:divBdr>
        <w:top w:val="none" w:sz="0" w:space="0" w:color="auto"/>
        <w:left w:val="none" w:sz="0" w:space="0" w:color="auto"/>
        <w:bottom w:val="none" w:sz="0" w:space="0" w:color="auto"/>
        <w:right w:val="none" w:sz="0" w:space="0" w:color="auto"/>
      </w:divBdr>
    </w:div>
    <w:div w:id="856311345">
      <w:bodyDiv w:val="1"/>
      <w:marLeft w:val="0"/>
      <w:marRight w:val="0"/>
      <w:marTop w:val="0"/>
      <w:marBottom w:val="0"/>
      <w:divBdr>
        <w:top w:val="none" w:sz="0" w:space="0" w:color="auto"/>
        <w:left w:val="none" w:sz="0" w:space="0" w:color="auto"/>
        <w:bottom w:val="none" w:sz="0" w:space="0" w:color="auto"/>
        <w:right w:val="none" w:sz="0" w:space="0" w:color="auto"/>
      </w:divBdr>
    </w:div>
    <w:div w:id="856427492">
      <w:bodyDiv w:val="1"/>
      <w:marLeft w:val="0"/>
      <w:marRight w:val="0"/>
      <w:marTop w:val="0"/>
      <w:marBottom w:val="0"/>
      <w:divBdr>
        <w:top w:val="none" w:sz="0" w:space="0" w:color="auto"/>
        <w:left w:val="none" w:sz="0" w:space="0" w:color="auto"/>
        <w:bottom w:val="none" w:sz="0" w:space="0" w:color="auto"/>
        <w:right w:val="none" w:sz="0" w:space="0" w:color="auto"/>
      </w:divBdr>
    </w:div>
    <w:div w:id="856502701">
      <w:bodyDiv w:val="1"/>
      <w:marLeft w:val="0"/>
      <w:marRight w:val="0"/>
      <w:marTop w:val="0"/>
      <w:marBottom w:val="0"/>
      <w:divBdr>
        <w:top w:val="none" w:sz="0" w:space="0" w:color="auto"/>
        <w:left w:val="none" w:sz="0" w:space="0" w:color="auto"/>
        <w:bottom w:val="none" w:sz="0" w:space="0" w:color="auto"/>
        <w:right w:val="none" w:sz="0" w:space="0" w:color="auto"/>
      </w:divBdr>
    </w:div>
    <w:div w:id="856505701">
      <w:bodyDiv w:val="1"/>
      <w:marLeft w:val="0"/>
      <w:marRight w:val="0"/>
      <w:marTop w:val="0"/>
      <w:marBottom w:val="0"/>
      <w:divBdr>
        <w:top w:val="none" w:sz="0" w:space="0" w:color="auto"/>
        <w:left w:val="none" w:sz="0" w:space="0" w:color="auto"/>
        <w:bottom w:val="none" w:sz="0" w:space="0" w:color="auto"/>
        <w:right w:val="none" w:sz="0" w:space="0" w:color="auto"/>
      </w:divBdr>
    </w:div>
    <w:div w:id="856699646">
      <w:bodyDiv w:val="1"/>
      <w:marLeft w:val="0"/>
      <w:marRight w:val="0"/>
      <w:marTop w:val="0"/>
      <w:marBottom w:val="0"/>
      <w:divBdr>
        <w:top w:val="none" w:sz="0" w:space="0" w:color="auto"/>
        <w:left w:val="none" w:sz="0" w:space="0" w:color="auto"/>
        <w:bottom w:val="none" w:sz="0" w:space="0" w:color="auto"/>
        <w:right w:val="none" w:sz="0" w:space="0" w:color="auto"/>
      </w:divBdr>
    </w:div>
    <w:div w:id="856847137">
      <w:bodyDiv w:val="1"/>
      <w:marLeft w:val="0"/>
      <w:marRight w:val="0"/>
      <w:marTop w:val="0"/>
      <w:marBottom w:val="0"/>
      <w:divBdr>
        <w:top w:val="none" w:sz="0" w:space="0" w:color="auto"/>
        <w:left w:val="none" w:sz="0" w:space="0" w:color="auto"/>
        <w:bottom w:val="none" w:sz="0" w:space="0" w:color="auto"/>
        <w:right w:val="none" w:sz="0" w:space="0" w:color="auto"/>
      </w:divBdr>
    </w:div>
    <w:div w:id="856847209">
      <w:bodyDiv w:val="1"/>
      <w:marLeft w:val="0"/>
      <w:marRight w:val="0"/>
      <w:marTop w:val="0"/>
      <w:marBottom w:val="0"/>
      <w:divBdr>
        <w:top w:val="none" w:sz="0" w:space="0" w:color="auto"/>
        <w:left w:val="none" w:sz="0" w:space="0" w:color="auto"/>
        <w:bottom w:val="none" w:sz="0" w:space="0" w:color="auto"/>
        <w:right w:val="none" w:sz="0" w:space="0" w:color="auto"/>
      </w:divBdr>
    </w:div>
    <w:div w:id="856964858">
      <w:bodyDiv w:val="1"/>
      <w:marLeft w:val="0"/>
      <w:marRight w:val="0"/>
      <w:marTop w:val="0"/>
      <w:marBottom w:val="0"/>
      <w:divBdr>
        <w:top w:val="none" w:sz="0" w:space="0" w:color="auto"/>
        <w:left w:val="none" w:sz="0" w:space="0" w:color="auto"/>
        <w:bottom w:val="none" w:sz="0" w:space="0" w:color="auto"/>
        <w:right w:val="none" w:sz="0" w:space="0" w:color="auto"/>
      </w:divBdr>
    </w:div>
    <w:div w:id="857039242">
      <w:bodyDiv w:val="1"/>
      <w:marLeft w:val="0"/>
      <w:marRight w:val="0"/>
      <w:marTop w:val="0"/>
      <w:marBottom w:val="0"/>
      <w:divBdr>
        <w:top w:val="none" w:sz="0" w:space="0" w:color="auto"/>
        <w:left w:val="none" w:sz="0" w:space="0" w:color="auto"/>
        <w:bottom w:val="none" w:sz="0" w:space="0" w:color="auto"/>
        <w:right w:val="none" w:sz="0" w:space="0" w:color="auto"/>
      </w:divBdr>
    </w:div>
    <w:div w:id="857237150">
      <w:bodyDiv w:val="1"/>
      <w:marLeft w:val="0"/>
      <w:marRight w:val="0"/>
      <w:marTop w:val="0"/>
      <w:marBottom w:val="0"/>
      <w:divBdr>
        <w:top w:val="none" w:sz="0" w:space="0" w:color="auto"/>
        <w:left w:val="none" w:sz="0" w:space="0" w:color="auto"/>
        <w:bottom w:val="none" w:sz="0" w:space="0" w:color="auto"/>
        <w:right w:val="none" w:sz="0" w:space="0" w:color="auto"/>
      </w:divBdr>
    </w:div>
    <w:div w:id="857306000">
      <w:bodyDiv w:val="1"/>
      <w:marLeft w:val="0"/>
      <w:marRight w:val="0"/>
      <w:marTop w:val="0"/>
      <w:marBottom w:val="0"/>
      <w:divBdr>
        <w:top w:val="none" w:sz="0" w:space="0" w:color="auto"/>
        <w:left w:val="none" w:sz="0" w:space="0" w:color="auto"/>
        <w:bottom w:val="none" w:sz="0" w:space="0" w:color="auto"/>
        <w:right w:val="none" w:sz="0" w:space="0" w:color="auto"/>
      </w:divBdr>
    </w:div>
    <w:div w:id="857349159">
      <w:bodyDiv w:val="1"/>
      <w:marLeft w:val="0"/>
      <w:marRight w:val="0"/>
      <w:marTop w:val="0"/>
      <w:marBottom w:val="0"/>
      <w:divBdr>
        <w:top w:val="none" w:sz="0" w:space="0" w:color="auto"/>
        <w:left w:val="none" w:sz="0" w:space="0" w:color="auto"/>
        <w:bottom w:val="none" w:sz="0" w:space="0" w:color="auto"/>
        <w:right w:val="none" w:sz="0" w:space="0" w:color="auto"/>
      </w:divBdr>
    </w:div>
    <w:div w:id="857427101">
      <w:bodyDiv w:val="1"/>
      <w:marLeft w:val="0"/>
      <w:marRight w:val="0"/>
      <w:marTop w:val="0"/>
      <w:marBottom w:val="0"/>
      <w:divBdr>
        <w:top w:val="none" w:sz="0" w:space="0" w:color="auto"/>
        <w:left w:val="none" w:sz="0" w:space="0" w:color="auto"/>
        <w:bottom w:val="none" w:sz="0" w:space="0" w:color="auto"/>
        <w:right w:val="none" w:sz="0" w:space="0" w:color="auto"/>
      </w:divBdr>
    </w:div>
    <w:div w:id="857504804">
      <w:bodyDiv w:val="1"/>
      <w:marLeft w:val="0"/>
      <w:marRight w:val="0"/>
      <w:marTop w:val="0"/>
      <w:marBottom w:val="0"/>
      <w:divBdr>
        <w:top w:val="none" w:sz="0" w:space="0" w:color="auto"/>
        <w:left w:val="none" w:sz="0" w:space="0" w:color="auto"/>
        <w:bottom w:val="none" w:sz="0" w:space="0" w:color="auto"/>
        <w:right w:val="none" w:sz="0" w:space="0" w:color="auto"/>
      </w:divBdr>
    </w:div>
    <w:div w:id="857735621">
      <w:bodyDiv w:val="1"/>
      <w:marLeft w:val="0"/>
      <w:marRight w:val="0"/>
      <w:marTop w:val="0"/>
      <w:marBottom w:val="0"/>
      <w:divBdr>
        <w:top w:val="none" w:sz="0" w:space="0" w:color="auto"/>
        <w:left w:val="none" w:sz="0" w:space="0" w:color="auto"/>
        <w:bottom w:val="none" w:sz="0" w:space="0" w:color="auto"/>
        <w:right w:val="none" w:sz="0" w:space="0" w:color="auto"/>
      </w:divBdr>
    </w:div>
    <w:div w:id="858007753">
      <w:bodyDiv w:val="1"/>
      <w:marLeft w:val="0"/>
      <w:marRight w:val="0"/>
      <w:marTop w:val="0"/>
      <w:marBottom w:val="0"/>
      <w:divBdr>
        <w:top w:val="none" w:sz="0" w:space="0" w:color="auto"/>
        <w:left w:val="none" w:sz="0" w:space="0" w:color="auto"/>
        <w:bottom w:val="none" w:sz="0" w:space="0" w:color="auto"/>
        <w:right w:val="none" w:sz="0" w:space="0" w:color="auto"/>
      </w:divBdr>
    </w:div>
    <w:div w:id="858079259">
      <w:bodyDiv w:val="1"/>
      <w:marLeft w:val="0"/>
      <w:marRight w:val="0"/>
      <w:marTop w:val="0"/>
      <w:marBottom w:val="0"/>
      <w:divBdr>
        <w:top w:val="none" w:sz="0" w:space="0" w:color="auto"/>
        <w:left w:val="none" w:sz="0" w:space="0" w:color="auto"/>
        <w:bottom w:val="none" w:sz="0" w:space="0" w:color="auto"/>
        <w:right w:val="none" w:sz="0" w:space="0" w:color="auto"/>
      </w:divBdr>
    </w:div>
    <w:div w:id="858356045">
      <w:bodyDiv w:val="1"/>
      <w:marLeft w:val="0"/>
      <w:marRight w:val="0"/>
      <w:marTop w:val="0"/>
      <w:marBottom w:val="0"/>
      <w:divBdr>
        <w:top w:val="none" w:sz="0" w:space="0" w:color="auto"/>
        <w:left w:val="none" w:sz="0" w:space="0" w:color="auto"/>
        <w:bottom w:val="none" w:sz="0" w:space="0" w:color="auto"/>
        <w:right w:val="none" w:sz="0" w:space="0" w:color="auto"/>
      </w:divBdr>
    </w:div>
    <w:div w:id="858543193">
      <w:bodyDiv w:val="1"/>
      <w:marLeft w:val="0"/>
      <w:marRight w:val="0"/>
      <w:marTop w:val="0"/>
      <w:marBottom w:val="0"/>
      <w:divBdr>
        <w:top w:val="none" w:sz="0" w:space="0" w:color="auto"/>
        <w:left w:val="none" w:sz="0" w:space="0" w:color="auto"/>
        <w:bottom w:val="none" w:sz="0" w:space="0" w:color="auto"/>
        <w:right w:val="none" w:sz="0" w:space="0" w:color="auto"/>
      </w:divBdr>
    </w:div>
    <w:div w:id="858590993">
      <w:bodyDiv w:val="1"/>
      <w:marLeft w:val="0"/>
      <w:marRight w:val="0"/>
      <w:marTop w:val="0"/>
      <w:marBottom w:val="0"/>
      <w:divBdr>
        <w:top w:val="none" w:sz="0" w:space="0" w:color="auto"/>
        <w:left w:val="none" w:sz="0" w:space="0" w:color="auto"/>
        <w:bottom w:val="none" w:sz="0" w:space="0" w:color="auto"/>
        <w:right w:val="none" w:sz="0" w:space="0" w:color="auto"/>
      </w:divBdr>
    </w:div>
    <w:div w:id="858860294">
      <w:bodyDiv w:val="1"/>
      <w:marLeft w:val="0"/>
      <w:marRight w:val="0"/>
      <w:marTop w:val="0"/>
      <w:marBottom w:val="0"/>
      <w:divBdr>
        <w:top w:val="none" w:sz="0" w:space="0" w:color="auto"/>
        <w:left w:val="none" w:sz="0" w:space="0" w:color="auto"/>
        <w:bottom w:val="none" w:sz="0" w:space="0" w:color="auto"/>
        <w:right w:val="none" w:sz="0" w:space="0" w:color="auto"/>
      </w:divBdr>
    </w:div>
    <w:div w:id="858860575">
      <w:bodyDiv w:val="1"/>
      <w:marLeft w:val="0"/>
      <w:marRight w:val="0"/>
      <w:marTop w:val="0"/>
      <w:marBottom w:val="0"/>
      <w:divBdr>
        <w:top w:val="none" w:sz="0" w:space="0" w:color="auto"/>
        <w:left w:val="none" w:sz="0" w:space="0" w:color="auto"/>
        <w:bottom w:val="none" w:sz="0" w:space="0" w:color="auto"/>
        <w:right w:val="none" w:sz="0" w:space="0" w:color="auto"/>
      </w:divBdr>
    </w:div>
    <w:div w:id="859464537">
      <w:bodyDiv w:val="1"/>
      <w:marLeft w:val="0"/>
      <w:marRight w:val="0"/>
      <w:marTop w:val="0"/>
      <w:marBottom w:val="0"/>
      <w:divBdr>
        <w:top w:val="none" w:sz="0" w:space="0" w:color="auto"/>
        <w:left w:val="none" w:sz="0" w:space="0" w:color="auto"/>
        <w:bottom w:val="none" w:sz="0" w:space="0" w:color="auto"/>
        <w:right w:val="none" w:sz="0" w:space="0" w:color="auto"/>
      </w:divBdr>
    </w:div>
    <w:div w:id="859514577">
      <w:bodyDiv w:val="1"/>
      <w:marLeft w:val="0"/>
      <w:marRight w:val="0"/>
      <w:marTop w:val="0"/>
      <w:marBottom w:val="0"/>
      <w:divBdr>
        <w:top w:val="none" w:sz="0" w:space="0" w:color="auto"/>
        <w:left w:val="none" w:sz="0" w:space="0" w:color="auto"/>
        <w:bottom w:val="none" w:sz="0" w:space="0" w:color="auto"/>
        <w:right w:val="none" w:sz="0" w:space="0" w:color="auto"/>
      </w:divBdr>
    </w:div>
    <w:div w:id="859978303">
      <w:bodyDiv w:val="1"/>
      <w:marLeft w:val="0"/>
      <w:marRight w:val="0"/>
      <w:marTop w:val="0"/>
      <w:marBottom w:val="0"/>
      <w:divBdr>
        <w:top w:val="none" w:sz="0" w:space="0" w:color="auto"/>
        <w:left w:val="none" w:sz="0" w:space="0" w:color="auto"/>
        <w:bottom w:val="none" w:sz="0" w:space="0" w:color="auto"/>
        <w:right w:val="none" w:sz="0" w:space="0" w:color="auto"/>
      </w:divBdr>
    </w:div>
    <w:div w:id="860050046">
      <w:bodyDiv w:val="1"/>
      <w:marLeft w:val="0"/>
      <w:marRight w:val="0"/>
      <w:marTop w:val="0"/>
      <w:marBottom w:val="0"/>
      <w:divBdr>
        <w:top w:val="none" w:sz="0" w:space="0" w:color="auto"/>
        <w:left w:val="none" w:sz="0" w:space="0" w:color="auto"/>
        <w:bottom w:val="none" w:sz="0" w:space="0" w:color="auto"/>
        <w:right w:val="none" w:sz="0" w:space="0" w:color="auto"/>
      </w:divBdr>
    </w:div>
    <w:div w:id="860164661">
      <w:bodyDiv w:val="1"/>
      <w:marLeft w:val="0"/>
      <w:marRight w:val="0"/>
      <w:marTop w:val="0"/>
      <w:marBottom w:val="0"/>
      <w:divBdr>
        <w:top w:val="none" w:sz="0" w:space="0" w:color="auto"/>
        <w:left w:val="none" w:sz="0" w:space="0" w:color="auto"/>
        <w:bottom w:val="none" w:sz="0" w:space="0" w:color="auto"/>
        <w:right w:val="none" w:sz="0" w:space="0" w:color="auto"/>
      </w:divBdr>
    </w:div>
    <w:div w:id="860241572">
      <w:bodyDiv w:val="1"/>
      <w:marLeft w:val="0"/>
      <w:marRight w:val="0"/>
      <w:marTop w:val="0"/>
      <w:marBottom w:val="0"/>
      <w:divBdr>
        <w:top w:val="none" w:sz="0" w:space="0" w:color="auto"/>
        <w:left w:val="none" w:sz="0" w:space="0" w:color="auto"/>
        <w:bottom w:val="none" w:sz="0" w:space="0" w:color="auto"/>
        <w:right w:val="none" w:sz="0" w:space="0" w:color="auto"/>
      </w:divBdr>
    </w:div>
    <w:div w:id="860315032">
      <w:bodyDiv w:val="1"/>
      <w:marLeft w:val="0"/>
      <w:marRight w:val="0"/>
      <w:marTop w:val="0"/>
      <w:marBottom w:val="0"/>
      <w:divBdr>
        <w:top w:val="none" w:sz="0" w:space="0" w:color="auto"/>
        <w:left w:val="none" w:sz="0" w:space="0" w:color="auto"/>
        <w:bottom w:val="none" w:sz="0" w:space="0" w:color="auto"/>
        <w:right w:val="none" w:sz="0" w:space="0" w:color="auto"/>
      </w:divBdr>
    </w:div>
    <w:div w:id="860432596">
      <w:bodyDiv w:val="1"/>
      <w:marLeft w:val="0"/>
      <w:marRight w:val="0"/>
      <w:marTop w:val="0"/>
      <w:marBottom w:val="0"/>
      <w:divBdr>
        <w:top w:val="none" w:sz="0" w:space="0" w:color="auto"/>
        <w:left w:val="none" w:sz="0" w:space="0" w:color="auto"/>
        <w:bottom w:val="none" w:sz="0" w:space="0" w:color="auto"/>
        <w:right w:val="none" w:sz="0" w:space="0" w:color="auto"/>
      </w:divBdr>
    </w:div>
    <w:div w:id="860509366">
      <w:bodyDiv w:val="1"/>
      <w:marLeft w:val="0"/>
      <w:marRight w:val="0"/>
      <w:marTop w:val="0"/>
      <w:marBottom w:val="0"/>
      <w:divBdr>
        <w:top w:val="none" w:sz="0" w:space="0" w:color="auto"/>
        <w:left w:val="none" w:sz="0" w:space="0" w:color="auto"/>
        <w:bottom w:val="none" w:sz="0" w:space="0" w:color="auto"/>
        <w:right w:val="none" w:sz="0" w:space="0" w:color="auto"/>
      </w:divBdr>
    </w:div>
    <w:div w:id="860625771">
      <w:bodyDiv w:val="1"/>
      <w:marLeft w:val="0"/>
      <w:marRight w:val="0"/>
      <w:marTop w:val="0"/>
      <w:marBottom w:val="0"/>
      <w:divBdr>
        <w:top w:val="none" w:sz="0" w:space="0" w:color="auto"/>
        <w:left w:val="none" w:sz="0" w:space="0" w:color="auto"/>
        <w:bottom w:val="none" w:sz="0" w:space="0" w:color="auto"/>
        <w:right w:val="none" w:sz="0" w:space="0" w:color="auto"/>
      </w:divBdr>
    </w:div>
    <w:div w:id="860898796">
      <w:bodyDiv w:val="1"/>
      <w:marLeft w:val="0"/>
      <w:marRight w:val="0"/>
      <w:marTop w:val="0"/>
      <w:marBottom w:val="0"/>
      <w:divBdr>
        <w:top w:val="none" w:sz="0" w:space="0" w:color="auto"/>
        <w:left w:val="none" w:sz="0" w:space="0" w:color="auto"/>
        <w:bottom w:val="none" w:sz="0" w:space="0" w:color="auto"/>
        <w:right w:val="none" w:sz="0" w:space="0" w:color="auto"/>
      </w:divBdr>
    </w:div>
    <w:div w:id="861019294">
      <w:bodyDiv w:val="1"/>
      <w:marLeft w:val="0"/>
      <w:marRight w:val="0"/>
      <w:marTop w:val="0"/>
      <w:marBottom w:val="0"/>
      <w:divBdr>
        <w:top w:val="none" w:sz="0" w:space="0" w:color="auto"/>
        <w:left w:val="none" w:sz="0" w:space="0" w:color="auto"/>
        <w:bottom w:val="none" w:sz="0" w:space="0" w:color="auto"/>
        <w:right w:val="none" w:sz="0" w:space="0" w:color="auto"/>
      </w:divBdr>
    </w:div>
    <w:div w:id="861210871">
      <w:bodyDiv w:val="1"/>
      <w:marLeft w:val="0"/>
      <w:marRight w:val="0"/>
      <w:marTop w:val="0"/>
      <w:marBottom w:val="0"/>
      <w:divBdr>
        <w:top w:val="none" w:sz="0" w:space="0" w:color="auto"/>
        <w:left w:val="none" w:sz="0" w:space="0" w:color="auto"/>
        <w:bottom w:val="none" w:sz="0" w:space="0" w:color="auto"/>
        <w:right w:val="none" w:sz="0" w:space="0" w:color="auto"/>
      </w:divBdr>
    </w:div>
    <w:div w:id="861279798">
      <w:bodyDiv w:val="1"/>
      <w:marLeft w:val="0"/>
      <w:marRight w:val="0"/>
      <w:marTop w:val="0"/>
      <w:marBottom w:val="0"/>
      <w:divBdr>
        <w:top w:val="none" w:sz="0" w:space="0" w:color="auto"/>
        <w:left w:val="none" w:sz="0" w:space="0" w:color="auto"/>
        <w:bottom w:val="none" w:sz="0" w:space="0" w:color="auto"/>
        <w:right w:val="none" w:sz="0" w:space="0" w:color="auto"/>
      </w:divBdr>
    </w:div>
    <w:div w:id="861360527">
      <w:bodyDiv w:val="1"/>
      <w:marLeft w:val="0"/>
      <w:marRight w:val="0"/>
      <w:marTop w:val="0"/>
      <w:marBottom w:val="0"/>
      <w:divBdr>
        <w:top w:val="none" w:sz="0" w:space="0" w:color="auto"/>
        <w:left w:val="none" w:sz="0" w:space="0" w:color="auto"/>
        <w:bottom w:val="none" w:sz="0" w:space="0" w:color="auto"/>
        <w:right w:val="none" w:sz="0" w:space="0" w:color="auto"/>
      </w:divBdr>
    </w:div>
    <w:div w:id="861668676">
      <w:bodyDiv w:val="1"/>
      <w:marLeft w:val="0"/>
      <w:marRight w:val="0"/>
      <w:marTop w:val="0"/>
      <w:marBottom w:val="0"/>
      <w:divBdr>
        <w:top w:val="none" w:sz="0" w:space="0" w:color="auto"/>
        <w:left w:val="none" w:sz="0" w:space="0" w:color="auto"/>
        <w:bottom w:val="none" w:sz="0" w:space="0" w:color="auto"/>
        <w:right w:val="none" w:sz="0" w:space="0" w:color="auto"/>
      </w:divBdr>
    </w:div>
    <w:div w:id="861749057">
      <w:bodyDiv w:val="1"/>
      <w:marLeft w:val="0"/>
      <w:marRight w:val="0"/>
      <w:marTop w:val="0"/>
      <w:marBottom w:val="0"/>
      <w:divBdr>
        <w:top w:val="none" w:sz="0" w:space="0" w:color="auto"/>
        <w:left w:val="none" w:sz="0" w:space="0" w:color="auto"/>
        <w:bottom w:val="none" w:sz="0" w:space="0" w:color="auto"/>
        <w:right w:val="none" w:sz="0" w:space="0" w:color="auto"/>
      </w:divBdr>
    </w:div>
    <w:div w:id="861817688">
      <w:bodyDiv w:val="1"/>
      <w:marLeft w:val="0"/>
      <w:marRight w:val="0"/>
      <w:marTop w:val="0"/>
      <w:marBottom w:val="0"/>
      <w:divBdr>
        <w:top w:val="none" w:sz="0" w:space="0" w:color="auto"/>
        <w:left w:val="none" w:sz="0" w:space="0" w:color="auto"/>
        <w:bottom w:val="none" w:sz="0" w:space="0" w:color="auto"/>
        <w:right w:val="none" w:sz="0" w:space="0" w:color="auto"/>
      </w:divBdr>
    </w:div>
    <w:div w:id="861824291">
      <w:bodyDiv w:val="1"/>
      <w:marLeft w:val="0"/>
      <w:marRight w:val="0"/>
      <w:marTop w:val="0"/>
      <w:marBottom w:val="0"/>
      <w:divBdr>
        <w:top w:val="none" w:sz="0" w:space="0" w:color="auto"/>
        <w:left w:val="none" w:sz="0" w:space="0" w:color="auto"/>
        <w:bottom w:val="none" w:sz="0" w:space="0" w:color="auto"/>
        <w:right w:val="none" w:sz="0" w:space="0" w:color="auto"/>
      </w:divBdr>
    </w:div>
    <w:div w:id="861866822">
      <w:bodyDiv w:val="1"/>
      <w:marLeft w:val="0"/>
      <w:marRight w:val="0"/>
      <w:marTop w:val="0"/>
      <w:marBottom w:val="0"/>
      <w:divBdr>
        <w:top w:val="none" w:sz="0" w:space="0" w:color="auto"/>
        <w:left w:val="none" w:sz="0" w:space="0" w:color="auto"/>
        <w:bottom w:val="none" w:sz="0" w:space="0" w:color="auto"/>
        <w:right w:val="none" w:sz="0" w:space="0" w:color="auto"/>
      </w:divBdr>
    </w:div>
    <w:div w:id="862012601">
      <w:bodyDiv w:val="1"/>
      <w:marLeft w:val="0"/>
      <w:marRight w:val="0"/>
      <w:marTop w:val="0"/>
      <w:marBottom w:val="0"/>
      <w:divBdr>
        <w:top w:val="none" w:sz="0" w:space="0" w:color="auto"/>
        <w:left w:val="none" w:sz="0" w:space="0" w:color="auto"/>
        <w:bottom w:val="none" w:sz="0" w:space="0" w:color="auto"/>
        <w:right w:val="none" w:sz="0" w:space="0" w:color="auto"/>
      </w:divBdr>
    </w:div>
    <w:div w:id="862087660">
      <w:bodyDiv w:val="1"/>
      <w:marLeft w:val="0"/>
      <w:marRight w:val="0"/>
      <w:marTop w:val="0"/>
      <w:marBottom w:val="0"/>
      <w:divBdr>
        <w:top w:val="none" w:sz="0" w:space="0" w:color="auto"/>
        <w:left w:val="none" w:sz="0" w:space="0" w:color="auto"/>
        <w:bottom w:val="none" w:sz="0" w:space="0" w:color="auto"/>
        <w:right w:val="none" w:sz="0" w:space="0" w:color="auto"/>
      </w:divBdr>
    </w:div>
    <w:div w:id="862324966">
      <w:bodyDiv w:val="1"/>
      <w:marLeft w:val="0"/>
      <w:marRight w:val="0"/>
      <w:marTop w:val="0"/>
      <w:marBottom w:val="0"/>
      <w:divBdr>
        <w:top w:val="none" w:sz="0" w:space="0" w:color="auto"/>
        <w:left w:val="none" w:sz="0" w:space="0" w:color="auto"/>
        <w:bottom w:val="none" w:sz="0" w:space="0" w:color="auto"/>
        <w:right w:val="none" w:sz="0" w:space="0" w:color="auto"/>
      </w:divBdr>
    </w:div>
    <w:div w:id="862481378">
      <w:bodyDiv w:val="1"/>
      <w:marLeft w:val="0"/>
      <w:marRight w:val="0"/>
      <w:marTop w:val="0"/>
      <w:marBottom w:val="0"/>
      <w:divBdr>
        <w:top w:val="none" w:sz="0" w:space="0" w:color="auto"/>
        <w:left w:val="none" w:sz="0" w:space="0" w:color="auto"/>
        <w:bottom w:val="none" w:sz="0" w:space="0" w:color="auto"/>
        <w:right w:val="none" w:sz="0" w:space="0" w:color="auto"/>
      </w:divBdr>
    </w:div>
    <w:div w:id="862520633">
      <w:bodyDiv w:val="1"/>
      <w:marLeft w:val="0"/>
      <w:marRight w:val="0"/>
      <w:marTop w:val="0"/>
      <w:marBottom w:val="0"/>
      <w:divBdr>
        <w:top w:val="none" w:sz="0" w:space="0" w:color="auto"/>
        <w:left w:val="none" w:sz="0" w:space="0" w:color="auto"/>
        <w:bottom w:val="none" w:sz="0" w:space="0" w:color="auto"/>
        <w:right w:val="none" w:sz="0" w:space="0" w:color="auto"/>
      </w:divBdr>
    </w:div>
    <w:div w:id="862523476">
      <w:bodyDiv w:val="1"/>
      <w:marLeft w:val="0"/>
      <w:marRight w:val="0"/>
      <w:marTop w:val="0"/>
      <w:marBottom w:val="0"/>
      <w:divBdr>
        <w:top w:val="none" w:sz="0" w:space="0" w:color="auto"/>
        <w:left w:val="none" w:sz="0" w:space="0" w:color="auto"/>
        <w:bottom w:val="none" w:sz="0" w:space="0" w:color="auto"/>
        <w:right w:val="none" w:sz="0" w:space="0" w:color="auto"/>
      </w:divBdr>
    </w:div>
    <w:div w:id="862523643">
      <w:bodyDiv w:val="1"/>
      <w:marLeft w:val="0"/>
      <w:marRight w:val="0"/>
      <w:marTop w:val="0"/>
      <w:marBottom w:val="0"/>
      <w:divBdr>
        <w:top w:val="none" w:sz="0" w:space="0" w:color="auto"/>
        <w:left w:val="none" w:sz="0" w:space="0" w:color="auto"/>
        <w:bottom w:val="none" w:sz="0" w:space="0" w:color="auto"/>
        <w:right w:val="none" w:sz="0" w:space="0" w:color="auto"/>
      </w:divBdr>
    </w:div>
    <w:div w:id="862668167">
      <w:bodyDiv w:val="1"/>
      <w:marLeft w:val="0"/>
      <w:marRight w:val="0"/>
      <w:marTop w:val="0"/>
      <w:marBottom w:val="0"/>
      <w:divBdr>
        <w:top w:val="none" w:sz="0" w:space="0" w:color="auto"/>
        <w:left w:val="none" w:sz="0" w:space="0" w:color="auto"/>
        <w:bottom w:val="none" w:sz="0" w:space="0" w:color="auto"/>
        <w:right w:val="none" w:sz="0" w:space="0" w:color="auto"/>
      </w:divBdr>
    </w:div>
    <w:div w:id="862935995">
      <w:bodyDiv w:val="1"/>
      <w:marLeft w:val="0"/>
      <w:marRight w:val="0"/>
      <w:marTop w:val="0"/>
      <w:marBottom w:val="0"/>
      <w:divBdr>
        <w:top w:val="none" w:sz="0" w:space="0" w:color="auto"/>
        <w:left w:val="none" w:sz="0" w:space="0" w:color="auto"/>
        <w:bottom w:val="none" w:sz="0" w:space="0" w:color="auto"/>
        <w:right w:val="none" w:sz="0" w:space="0" w:color="auto"/>
      </w:divBdr>
    </w:div>
    <w:div w:id="863010229">
      <w:bodyDiv w:val="1"/>
      <w:marLeft w:val="0"/>
      <w:marRight w:val="0"/>
      <w:marTop w:val="0"/>
      <w:marBottom w:val="0"/>
      <w:divBdr>
        <w:top w:val="none" w:sz="0" w:space="0" w:color="auto"/>
        <w:left w:val="none" w:sz="0" w:space="0" w:color="auto"/>
        <w:bottom w:val="none" w:sz="0" w:space="0" w:color="auto"/>
        <w:right w:val="none" w:sz="0" w:space="0" w:color="auto"/>
      </w:divBdr>
    </w:div>
    <w:div w:id="863010727">
      <w:bodyDiv w:val="1"/>
      <w:marLeft w:val="0"/>
      <w:marRight w:val="0"/>
      <w:marTop w:val="0"/>
      <w:marBottom w:val="0"/>
      <w:divBdr>
        <w:top w:val="none" w:sz="0" w:space="0" w:color="auto"/>
        <w:left w:val="none" w:sz="0" w:space="0" w:color="auto"/>
        <w:bottom w:val="none" w:sz="0" w:space="0" w:color="auto"/>
        <w:right w:val="none" w:sz="0" w:space="0" w:color="auto"/>
      </w:divBdr>
    </w:div>
    <w:div w:id="863178743">
      <w:bodyDiv w:val="1"/>
      <w:marLeft w:val="0"/>
      <w:marRight w:val="0"/>
      <w:marTop w:val="0"/>
      <w:marBottom w:val="0"/>
      <w:divBdr>
        <w:top w:val="none" w:sz="0" w:space="0" w:color="auto"/>
        <w:left w:val="none" w:sz="0" w:space="0" w:color="auto"/>
        <w:bottom w:val="none" w:sz="0" w:space="0" w:color="auto"/>
        <w:right w:val="none" w:sz="0" w:space="0" w:color="auto"/>
      </w:divBdr>
    </w:div>
    <w:div w:id="863447773">
      <w:bodyDiv w:val="1"/>
      <w:marLeft w:val="0"/>
      <w:marRight w:val="0"/>
      <w:marTop w:val="0"/>
      <w:marBottom w:val="0"/>
      <w:divBdr>
        <w:top w:val="none" w:sz="0" w:space="0" w:color="auto"/>
        <w:left w:val="none" w:sz="0" w:space="0" w:color="auto"/>
        <w:bottom w:val="none" w:sz="0" w:space="0" w:color="auto"/>
        <w:right w:val="none" w:sz="0" w:space="0" w:color="auto"/>
      </w:divBdr>
    </w:div>
    <w:div w:id="863514436">
      <w:bodyDiv w:val="1"/>
      <w:marLeft w:val="0"/>
      <w:marRight w:val="0"/>
      <w:marTop w:val="0"/>
      <w:marBottom w:val="0"/>
      <w:divBdr>
        <w:top w:val="none" w:sz="0" w:space="0" w:color="auto"/>
        <w:left w:val="none" w:sz="0" w:space="0" w:color="auto"/>
        <w:bottom w:val="none" w:sz="0" w:space="0" w:color="auto"/>
        <w:right w:val="none" w:sz="0" w:space="0" w:color="auto"/>
      </w:divBdr>
    </w:div>
    <w:div w:id="863641186">
      <w:bodyDiv w:val="1"/>
      <w:marLeft w:val="0"/>
      <w:marRight w:val="0"/>
      <w:marTop w:val="0"/>
      <w:marBottom w:val="0"/>
      <w:divBdr>
        <w:top w:val="none" w:sz="0" w:space="0" w:color="auto"/>
        <w:left w:val="none" w:sz="0" w:space="0" w:color="auto"/>
        <w:bottom w:val="none" w:sz="0" w:space="0" w:color="auto"/>
        <w:right w:val="none" w:sz="0" w:space="0" w:color="auto"/>
      </w:divBdr>
    </w:div>
    <w:div w:id="863977260">
      <w:bodyDiv w:val="1"/>
      <w:marLeft w:val="0"/>
      <w:marRight w:val="0"/>
      <w:marTop w:val="0"/>
      <w:marBottom w:val="0"/>
      <w:divBdr>
        <w:top w:val="none" w:sz="0" w:space="0" w:color="auto"/>
        <w:left w:val="none" w:sz="0" w:space="0" w:color="auto"/>
        <w:bottom w:val="none" w:sz="0" w:space="0" w:color="auto"/>
        <w:right w:val="none" w:sz="0" w:space="0" w:color="auto"/>
      </w:divBdr>
    </w:div>
    <w:div w:id="864176804">
      <w:bodyDiv w:val="1"/>
      <w:marLeft w:val="0"/>
      <w:marRight w:val="0"/>
      <w:marTop w:val="0"/>
      <w:marBottom w:val="0"/>
      <w:divBdr>
        <w:top w:val="none" w:sz="0" w:space="0" w:color="auto"/>
        <w:left w:val="none" w:sz="0" w:space="0" w:color="auto"/>
        <w:bottom w:val="none" w:sz="0" w:space="0" w:color="auto"/>
        <w:right w:val="none" w:sz="0" w:space="0" w:color="auto"/>
      </w:divBdr>
    </w:div>
    <w:div w:id="864367988">
      <w:bodyDiv w:val="1"/>
      <w:marLeft w:val="0"/>
      <w:marRight w:val="0"/>
      <w:marTop w:val="0"/>
      <w:marBottom w:val="0"/>
      <w:divBdr>
        <w:top w:val="none" w:sz="0" w:space="0" w:color="auto"/>
        <w:left w:val="none" w:sz="0" w:space="0" w:color="auto"/>
        <w:bottom w:val="none" w:sz="0" w:space="0" w:color="auto"/>
        <w:right w:val="none" w:sz="0" w:space="0" w:color="auto"/>
      </w:divBdr>
    </w:div>
    <w:div w:id="864439362">
      <w:bodyDiv w:val="1"/>
      <w:marLeft w:val="0"/>
      <w:marRight w:val="0"/>
      <w:marTop w:val="0"/>
      <w:marBottom w:val="0"/>
      <w:divBdr>
        <w:top w:val="none" w:sz="0" w:space="0" w:color="auto"/>
        <w:left w:val="none" w:sz="0" w:space="0" w:color="auto"/>
        <w:bottom w:val="none" w:sz="0" w:space="0" w:color="auto"/>
        <w:right w:val="none" w:sz="0" w:space="0" w:color="auto"/>
      </w:divBdr>
    </w:div>
    <w:div w:id="864439938">
      <w:bodyDiv w:val="1"/>
      <w:marLeft w:val="0"/>
      <w:marRight w:val="0"/>
      <w:marTop w:val="0"/>
      <w:marBottom w:val="0"/>
      <w:divBdr>
        <w:top w:val="none" w:sz="0" w:space="0" w:color="auto"/>
        <w:left w:val="none" w:sz="0" w:space="0" w:color="auto"/>
        <w:bottom w:val="none" w:sz="0" w:space="0" w:color="auto"/>
        <w:right w:val="none" w:sz="0" w:space="0" w:color="auto"/>
      </w:divBdr>
    </w:div>
    <w:div w:id="865168847">
      <w:bodyDiv w:val="1"/>
      <w:marLeft w:val="0"/>
      <w:marRight w:val="0"/>
      <w:marTop w:val="0"/>
      <w:marBottom w:val="0"/>
      <w:divBdr>
        <w:top w:val="none" w:sz="0" w:space="0" w:color="auto"/>
        <w:left w:val="none" w:sz="0" w:space="0" w:color="auto"/>
        <w:bottom w:val="none" w:sz="0" w:space="0" w:color="auto"/>
        <w:right w:val="none" w:sz="0" w:space="0" w:color="auto"/>
      </w:divBdr>
    </w:div>
    <w:div w:id="865219146">
      <w:bodyDiv w:val="1"/>
      <w:marLeft w:val="0"/>
      <w:marRight w:val="0"/>
      <w:marTop w:val="0"/>
      <w:marBottom w:val="0"/>
      <w:divBdr>
        <w:top w:val="none" w:sz="0" w:space="0" w:color="auto"/>
        <w:left w:val="none" w:sz="0" w:space="0" w:color="auto"/>
        <w:bottom w:val="none" w:sz="0" w:space="0" w:color="auto"/>
        <w:right w:val="none" w:sz="0" w:space="0" w:color="auto"/>
      </w:divBdr>
    </w:div>
    <w:div w:id="865486485">
      <w:bodyDiv w:val="1"/>
      <w:marLeft w:val="0"/>
      <w:marRight w:val="0"/>
      <w:marTop w:val="0"/>
      <w:marBottom w:val="0"/>
      <w:divBdr>
        <w:top w:val="none" w:sz="0" w:space="0" w:color="auto"/>
        <w:left w:val="none" w:sz="0" w:space="0" w:color="auto"/>
        <w:bottom w:val="none" w:sz="0" w:space="0" w:color="auto"/>
        <w:right w:val="none" w:sz="0" w:space="0" w:color="auto"/>
      </w:divBdr>
    </w:div>
    <w:div w:id="865678881">
      <w:bodyDiv w:val="1"/>
      <w:marLeft w:val="0"/>
      <w:marRight w:val="0"/>
      <w:marTop w:val="0"/>
      <w:marBottom w:val="0"/>
      <w:divBdr>
        <w:top w:val="none" w:sz="0" w:space="0" w:color="auto"/>
        <w:left w:val="none" w:sz="0" w:space="0" w:color="auto"/>
        <w:bottom w:val="none" w:sz="0" w:space="0" w:color="auto"/>
        <w:right w:val="none" w:sz="0" w:space="0" w:color="auto"/>
      </w:divBdr>
    </w:div>
    <w:div w:id="865751641">
      <w:bodyDiv w:val="1"/>
      <w:marLeft w:val="0"/>
      <w:marRight w:val="0"/>
      <w:marTop w:val="0"/>
      <w:marBottom w:val="0"/>
      <w:divBdr>
        <w:top w:val="none" w:sz="0" w:space="0" w:color="auto"/>
        <w:left w:val="none" w:sz="0" w:space="0" w:color="auto"/>
        <w:bottom w:val="none" w:sz="0" w:space="0" w:color="auto"/>
        <w:right w:val="none" w:sz="0" w:space="0" w:color="auto"/>
      </w:divBdr>
    </w:div>
    <w:div w:id="865796671">
      <w:bodyDiv w:val="1"/>
      <w:marLeft w:val="0"/>
      <w:marRight w:val="0"/>
      <w:marTop w:val="0"/>
      <w:marBottom w:val="0"/>
      <w:divBdr>
        <w:top w:val="none" w:sz="0" w:space="0" w:color="auto"/>
        <w:left w:val="none" w:sz="0" w:space="0" w:color="auto"/>
        <w:bottom w:val="none" w:sz="0" w:space="0" w:color="auto"/>
        <w:right w:val="none" w:sz="0" w:space="0" w:color="auto"/>
      </w:divBdr>
    </w:div>
    <w:div w:id="865870640">
      <w:bodyDiv w:val="1"/>
      <w:marLeft w:val="0"/>
      <w:marRight w:val="0"/>
      <w:marTop w:val="0"/>
      <w:marBottom w:val="0"/>
      <w:divBdr>
        <w:top w:val="none" w:sz="0" w:space="0" w:color="auto"/>
        <w:left w:val="none" w:sz="0" w:space="0" w:color="auto"/>
        <w:bottom w:val="none" w:sz="0" w:space="0" w:color="auto"/>
        <w:right w:val="none" w:sz="0" w:space="0" w:color="auto"/>
      </w:divBdr>
    </w:div>
    <w:div w:id="865947993">
      <w:bodyDiv w:val="1"/>
      <w:marLeft w:val="0"/>
      <w:marRight w:val="0"/>
      <w:marTop w:val="0"/>
      <w:marBottom w:val="0"/>
      <w:divBdr>
        <w:top w:val="none" w:sz="0" w:space="0" w:color="auto"/>
        <w:left w:val="none" w:sz="0" w:space="0" w:color="auto"/>
        <w:bottom w:val="none" w:sz="0" w:space="0" w:color="auto"/>
        <w:right w:val="none" w:sz="0" w:space="0" w:color="auto"/>
      </w:divBdr>
    </w:div>
    <w:div w:id="865993556">
      <w:bodyDiv w:val="1"/>
      <w:marLeft w:val="0"/>
      <w:marRight w:val="0"/>
      <w:marTop w:val="0"/>
      <w:marBottom w:val="0"/>
      <w:divBdr>
        <w:top w:val="none" w:sz="0" w:space="0" w:color="auto"/>
        <w:left w:val="none" w:sz="0" w:space="0" w:color="auto"/>
        <w:bottom w:val="none" w:sz="0" w:space="0" w:color="auto"/>
        <w:right w:val="none" w:sz="0" w:space="0" w:color="auto"/>
      </w:divBdr>
    </w:div>
    <w:div w:id="866024808">
      <w:bodyDiv w:val="1"/>
      <w:marLeft w:val="0"/>
      <w:marRight w:val="0"/>
      <w:marTop w:val="0"/>
      <w:marBottom w:val="0"/>
      <w:divBdr>
        <w:top w:val="none" w:sz="0" w:space="0" w:color="auto"/>
        <w:left w:val="none" w:sz="0" w:space="0" w:color="auto"/>
        <w:bottom w:val="none" w:sz="0" w:space="0" w:color="auto"/>
        <w:right w:val="none" w:sz="0" w:space="0" w:color="auto"/>
      </w:divBdr>
    </w:div>
    <w:div w:id="866523737">
      <w:bodyDiv w:val="1"/>
      <w:marLeft w:val="0"/>
      <w:marRight w:val="0"/>
      <w:marTop w:val="0"/>
      <w:marBottom w:val="0"/>
      <w:divBdr>
        <w:top w:val="none" w:sz="0" w:space="0" w:color="auto"/>
        <w:left w:val="none" w:sz="0" w:space="0" w:color="auto"/>
        <w:bottom w:val="none" w:sz="0" w:space="0" w:color="auto"/>
        <w:right w:val="none" w:sz="0" w:space="0" w:color="auto"/>
      </w:divBdr>
    </w:div>
    <w:div w:id="866649015">
      <w:bodyDiv w:val="1"/>
      <w:marLeft w:val="0"/>
      <w:marRight w:val="0"/>
      <w:marTop w:val="0"/>
      <w:marBottom w:val="0"/>
      <w:divBdr>
        <w:top w:val="none" w:sz="0" w:space="0" w:color="auto"/>
        <w:left w:val="none" w:sz="0" w:space="0" w:color="auto"/>
        <w:bottom w:val="none" w:sz="0" w:space="0" w:color="auto"/>
        <w:right w:val="none" w:sz="0" w:space="0" w:color="auto"/>
      </w:divBdr>
    </w:div>
    <w:div w:id="866677912">
      <w:bodyDiv w:val="1"/>
      <w:marLeft w:val="0"/>
      <w:marRight w:val="0"/>
      <w:marTop w:val="0"/>
      <w:marBottom w:val="0"/>
      <w:divBdr>
        <w:top w:val="none" w:sz="0" w:space="0" w:color="auto"/>
        <w:left w:val="none" w:sz="0" w:space="0" w:color="auto"/>
        <w:bottom w:val="none" w:sz="0" w:space="0" w:color="auto"/>
        <w:right w:val="none" w:sz="0" w:space="0" w:color="auto"/>
      </w:divBdr>
    </w:div>
    <w:div w:id="867066699">
      <w:bodyDiv w:val="1"/>
      <w:marLeft w:val="0"/>
      <w:marRight w:val="0"/>
      <w:marTop w:val="0"/>
      <w:marBottom w:val="0"/>
      <w:divBdr>
        <w:top w:val="none" w:sz="0" w:space="0" w:color="auto"/>
        <w:left w:val="none" w:sz="0" w:space="0" w:color="auto"/>
        <w:bottom w:val="none" w:sz="0" w:space="0" w:color="auto"/>
        <w:right w:val="none" w:sz="0" w:space="0" w:color="auto"/>
      </w:divBdr>
    </w:div>
    <w:div w:id="867186195">
      <w:bodyDiv w:val="1"/>
      <w:marLeft w:val="0"/>
      <w:marRight w:val="0"/>
      <w:marTop w:val="0"/>
      <w:marBottom w:val="0"/>
      <w:divBdr>
        <w:top w:val="none" w:sz="0" w:space="0" w:color="auto"/>
        <w:left w:val="none" w:sz="0" w:space="0" w:color="auto"/>
        <w:bottom w:val="none" w:sz="0" w:space="0" w:color="auto"/>
        <w:right w:val="none" w:sz="0" w:space="0" w:color="auto"/>
      </w:divBdr>
    </w:div>
    <w:div w:id="867370455">
      <w:bodyDiv w:val="1"/>
      <w:marLeft w:val="0"/>
      <w:marRight w:val="0"/>
      <w:marTop w:val="0"/>
      <w:marBottom w:val="0"/>
      <w:divBdr>
        <w:top w:val="none" w:sz="0" w:space="0" w:color="auto"/>
        <w:left w:val="none" w:sz="0" w:space="0" w:color="auto"/>
        <w:bottom w:val="none" w:sz="0" w:space="0" w:color="auto"/>
        <w:right w:val="none" w:sz="0" w:space="0" w:color="auto"/>
      </w:divBdr>
    </w:div>
    <w:div w:id="867525420">
      <w:bodyDiv w:val="1"/>
      <w:marLeft w:val="0"/>
      <w:marRight w:val="0"/>
      <w:marTop w:val="0"/>
      <w:marBottom w:val="0"/>
      <w:divBdr>
        <w:top w:val="none" w:sz="0" w:space="0" w:color="auto"/>
        <w:left w:val="none" w:sz="0" w:space="0" w:color="auto"/>
        <w:bottom w:val="none" w:sz="0" w:space="0" w:color="auto"/>
        <w:right w:val="none" w:sz="0" w:space="0" w:color="auto"/>
      </w:divBdr>
    </w:div>
    <w:div w:id="867720284">
      <w:bodyDiv w:val="1"/>
      <w:marLeft w:val="0"/>
      <w:marRight w:val="0"/>
      <w:marTop w:val="0"/>
      <w:marBottom w:val="0"/>
      <w:divBdr>
        <w:top w:val="none" w:sz="0" w:space="0" w:color="auto"/>
        <w:left w:val="none" w:sz="0" w:space="0" w:color="auto"/>
        <w:bottom w:val="none" w:sz="0" w:space="0" w:color="auto"/>
        <w:right w:val="none" w:sz="0" w:space="0" w:color="auto"/>
      </w:divBdr>
    </w:div>
    <w:div w:id="867841833">
      <w:bodyDiv w:val="1"/>
      <w:marLeft w:val="0"/>
      <w:marRight w:val="0"/>
      <w:marTop w:val="0"/>
      <w:marBottom w:val="0"/>
      <w:divBdr>
        <w:top w:val="none" w:sz="0" w:space="0" w:color="auto"/>
        <w:left w:val="none" w:sz="0" w:space="0" w:color="auto"/>
        <w:bottom w:val="none" w:sz="0" w:space="0" w:color="auto"/>
        <w:right w:val="none" w:sz="0" w:space="0" w:color="auto"/>
      </w:divBdr>
    </w:div>
    <w:div w:id="867958927">
      <w:bodyDiv w:val="1"/>
      <w:marLeft w:val="0"/>
      <w:marRight w:val="0"/>
      <w:marTop w:val="0"/>
      <w:marBottom w:val="0"/>
      <w:divBdr>
        <w:top w:val="none" w:sz="0" w:space="0" w:color="auto"/>
        <w:left w:val="none" w:sz="0" w:space="0" w:color="auto"/>
        <w:bottom w:val="none" w:sz="0" w:space="0" w:color="auto"/>
        <w:right w:val="none" w:sz="0" w:space="0" w:color="auto"/>
      </w:divBdr>
    </w:div>
    <w:div w:id="868029169">
      <w:bodyDiv w:val="1"/>
      <w:marLeft w:val="0"/>
      <w:marRight w:val="0"/>
      <w:marTop w:val="0"/>
      <w:marBottom w:val="0"/>
      <w:divBdr>
        <w:top w:val="none" w:sz="0" w:space="0" w:color="auto"/>
        <w:left w:val="none" w:sz="0" w:space="0" w:color="auto"/>
        <w:bottom w:val="none" w:sz="0" w:space="0" w:color="auto"/>
        <w:right w:val="none" w:sz="0" w:space="0" w:color="auto"/>
      </w:divBdr>
    </w:div>
    <w:div w:id="868034297">
      <w:bodyDiv w:val="1"/>
      <w:marLeft w:val="0"/>
      <w:marRight w:val="0"/>
      <w:marTop w:val="0"/>
      <w:marBottom w:val="0"/>
      <w:divBdr>
        <w:top w:val="none" w:sz="0" w:space="0" w:color="auto"/>
        <w:left w:val="none" w:sz="0" w:space="0" w:color="auto"/>
        <w:bottom w:val="none" w:sz="0" w:space="0" w:color="auto"/>
        <w:right w:val="none" w:sz="0" w:space="0" w:color="auto"/>
      </w:divBdr>
    </w:div>
    <w:div w:id="868104029">
      <w:bodyDiv w:val="1"/>
      <w:marLeft w:val="0"/>
      <w:marRight w:val="0"/>
      <w:marTop w:val="0"/>
      <w:marBottom w:val="0"/>
      <w:divBdr>
        <w:top w:val="none" w:sz="0" w:space="0" w:color="auto"/>
        <w:left w:val="none" w:sz="0" w:space="0" w:color="auto"/>
        <w:bottom w:val="none" w:sz="0" w:space="0" w:color="auto"/>
        <w:right w:val="none" w:sz="0" w:space="0" w:color="auto"/>
      </w:divBdr>
    </w:div>
    <w:div w:id="868109785">
      <w:bodyDiv w:val="1"/>
      <w:marLeft w:val="0"/>
      <w:marRight w:val="0"/>
      <w:marTop w:val="0"/>
      <w:marBottom w:val="0"/>
      <w:divBdr>
        <w:top w:val="none" w:sz="0" w:space="0" w:color="auto"/>
        <w:left w:val="none" w:sz="0" w:space="0" w:color="auto"/>
        <w:bottom w:val="none" w:sz="0" w:space="0" w:color="auto"/>
        <w:right w:val="none" w:sz="0" w:space="0" w:color="auto"/>
      </w:divBdr>
    </w:div>
    <w:div w:id="868220989">
      <w:bodyDiv w:val="1"/>
      <w:marLeft w:val="0"/>
      <w:marRight w:val="0"/>
      <w:marTop w:val="0"/>
      <w:marBottom w:val="0"/>
      <w:divBdr>
        <w:top w:val="none" w:sz="0" w:space="0" w:color="auto"/>
        <w:left w:val="none" w:sz="0" w:space="0" w:color="auto"/>
        <w:bottom w:val="none" w:sz="0" w:space="0" w:color="auto"/>
        <w:right w:val="none" w:sz="0" w:space="0" w:color="auto"/>
      </w:divBdr>
    </w:div>
    <w:div w:id="868225621">
      <w:bodyDiv w:val="1"/>
      <w:marLeft w:val="0"/>
      <w:marRight w:val="0"/>
      <w:marTop w:val="0"/>
      <w:marBottom w:val="0"/>
      <w:divBdr>
        <w:top w:val="none" w:sz="0" w:space="0" w:color="auto"/>
        <w:left w:val="none" w:sz="0" w:space="0" w:color="auto"/>
        <w:bottom w:val="none" w:sz="0" w:space="0" w:color="auto"/>
        <w:right w:val="none" w:sz="0" w:space="0" w:color="auto"/>
      </w:divBdr>
    </w:div>
    <w:div w:id="868227838">
      <w:bodyDiv w:val="1"/>
      <w:marLeft w:val="0"/>
      <w:marRight w:val="0"/>
      <w:marTop w:val="0"/>
      <w:marBottom w:val="0"/>
      <w:divBdr>
        <w:top w:val="none" w:sz="0" w:space="0" w:color="auto"/>
        <w:left w:val="none" w:sz="0" w:space="0" w:color="auto"/>
        <w:bottom w:val="none" w:sz="0" w:space="0" w:color="auto"/>
        <w:right w:val="none" w:sz="0" w:space="0" w:color="auto"/>
      </w:divBdr>
    </w:div>
    <w:div w:id="868370094">
      <w:bodyDiv w:val="1"/>
      <w:marLeft w:val="0"/>
      <w:marRight w:val="0"/>
      <w:marTop w:val="0"/>
      <w:marBottom w:val="0"/>
      <w:divBdr>
        <w:top w:val="none" w:sz="0" w:space="0" w:color="auto"/>
        <w:left w:val="none" w:sz="0" w:space="0" w:color="auto"/>
        <w:bottom w:val="none" w:sz="0" w:space="0" w:color="auto"/>
        <w:right w:val="none" w:sz="0" w:space="0" w:color="auto"/>
      </w:divBdr>
    </w:div>
    <w:div w:id="868448630">
      <w:bodyDiv w:val="1"/>
      <w:marLeft w:val="0"/>
      <w:marRight w:val="0"/>
      <w:marTop w:val="0"/>
      <w:marBottom w:val="0"/>
      <w:divBdr>
        <w:top w:val="none" w:sz="0" w:space="0" w:color="auto"/>
        <w:left w:val="none" w:sz="0" w:space="0" w:color="auto"/>
        <w:bottom w:val="none" w:sz="0" w:space="0" w:color="auto"/>
        <w:right w:val="none" w:sz="0" w:space="0" w:color="auto"/>
      </w:divBdr>
    </w:div>
    <w:div w:id="868493308">
      <w:bodyDiv w:val="1"/>
      <w:marLeft w:val="0"/>
      <w:marRight w:val="0"/>
      <w:marTop w:val="0"/>
      <w:marBottom w:val="0"/>
      <w:divBdr>
        <w:top w:val="none" w:sz="0" w:space="0" w:color="auto"/>
        <w:left w:val="none" w:sz="0" w:space="0" w:color="auto"/>
        <w:bottom w:val="none" w:sz="0" w:space="0" w:color="auto"/>
        <w:right w:val="none" w:sz="0" w:space="0" w:color="auto"/>
      </w:divBdr>
    </w:div>
    <w:div w:id="868640557">
      <w:bodyDiv w:val="1"/>
      <w:marLeft w:val="0"/>
      <w:marRight w:val="0"/>
      <w:marTop w:val="0"/>
      <w:marBottom w:val="0"/>
      <w:divBdr>
        <w:top w:val="none" w:sz="0" w:space="0" w:color="auto"/>
        <w:left w:val="none" w:sz="0" w:space="0" w:color="auto"/>
        <w:bottom w:val="none" w:sz="0" w:space="0" w:color="auto"/>
        <w:right w:val="none" w:sz="0" w:space="0" w:color="auto"/>
      </w:divBdr>
    </w:div>
    <w:div w:id="868641334">
      <w:bodyDiv w:val="1"/>
      <w:marLeft w:val="0"/>
      <w:marRight w:val="0"/>
      <w:marTop w:val="0"/>
      <w:marBottom w:val="0"/>
      <w:divBdr>
        <w:top w:val="none" w:sz="0" w:space="0" w:color="auto"/>
        <w:left w:val="none" w:sz="0" w:space="0" w:color="auto"/>
        <w:bottom w:val="none" w:sz="0" w:space="0" w:color="auto"/>
        <w:right w:val="none" w:sz="0" w:space="0" w:color="auto"/>
      </w:divBdr>
    </w:div>
    <w:div w:id="868883613">
      <w:bodyDiv w:val="1"/>
      <w:marLeft w:val="0"/>
      <w:marRight w:val="0"/>
      <w:marTop w:val="0"/>
      <w:marBottom w:val="0"/>
      <w:divBdr>
        <w:top w:val="none" w:sz="0" w:space="0" w:color="auto"/>
        <w:left w:val="none" w:sz="0" w:space="0" w:color="auto"/>
        <w:bottom w:val="none" w:sz="0" w:space="0" w:color="auto"/>
        <w:right w:val="none" w:sz="0" w:space="0" w:color="auto"/>
      </w:divBdr>
    </w:div>
    <w:div w:id="869296305">
      <w:bodyDiv w:val="1"/>
      <w:marLeft w:val="0"/>
      <w:marRight w:val="0"/>
      <w:marTop w:val="0"/>
      <w:marBottom w:val="0"/>
      <w:divBdr>
        <w:top w:val="none" w:sz="0" w:space="0" w:color="auto"/>
        <w:left w:val="none" w:sz="0" w:space="0" w:color="auto"/>
        <w:bottom w:val="none" w:sz="0" w:space="0" w:color="auto"/>
        <w:right w:val="none" w:sz="0" w:space="0" w:color="auto"/>
      </w:divBdr>
    </w:div>
    <w:div w:id="869297065">
      <w:bodyDiv w:val="1"/>
      <w:marLeft w:val="0"/>
      <w:marRight w:val="0"/>
      <w:marTop w:val="0"/>
      <w:marBottom w:val="0"/>
      <w:divBdr>
        <w:top w:val="none" w:sz="0" w:space="0" w:color="auto"/>
        <w:left w:val="none" w:sz="0" w:space="0" w:color="auto"/>
        <w:bottom w:val="none" w:sz="0" w:space="0" w:color="auto"/>
        <w:right w:val="none" w:sz="0" w:space="0" w:color="auto"/>
      </w:divBdr>
    </w:div>
    <w:div w:id="869301689">
      <w:bodyDiv w:val="1"/>
      <w:marLeft w:val="0"/>
      <w:marRight w:val="0"/>
      <w:marTop w:val="0"/>
      <w:marBottom w:val="0"/>
      <w:divBdr>
        <w:top w:val="none" w:sz="0" w:space="0" w:color="auto"/>
        <w:left w:val="none" w:sz="0" w:space="0" w:color="auto"/>
        <w:bottom w:val="none" w:sz="0" w:space="0" w:color="auto"/>
        <w:right w:val="none" w:sz="0" w:space="0" w:color="auto"/>
      </w:divBdr>
    </w:div>
    <w:div w:id="869337482">
      <w:bodyDiv w:val="1"/>
      <w:marLeft w:val="0"/>
      <w:marRight w:val="0"/>
      <w:marTop w:val="0"/>
      <w:marBottom w:val="0"/>
      <w:divBdr>
        <w:top w:val="none" w:sz="0" w:space="0" w:color="auto"/>
        <w:left w:val="none" w:sz="0" w:space="0" w:color="auto"/>
        <w:bottom w:val="none" w:sz="0" w:space="0" w:color="auto"/>
        <w:right w:val="none" w:sz="0" w:space="0" w:color="auto"/>
      </w:divBdr>
    </w:div>
    <w:div w:id="869413206">
      <w:bodyDiv w:val="1"/>
      <w:marLeft w:val="0"/>
      <w:marRight w:val="0"/>
      <w:marTop w:val="0"/>
      <w:marBottom w:val="0"/>
      <w:divBdr>
        <w:top w:val="none" w:sz="0" w:space="0" w:color="auto"/>
        <w:left w:val="none" w:sz="0" w:space="0" w:color="auto"/>
        <w:bottom w:val="none" w:sz="0" w:space="0" w:color="auto"/>
        <w:right w:val="none" w:sz="0" w:space="0" w:color="auto"/>
      </w:divBdr>
    </w:div>
    <w:div w:id="869487712">
      <w:bodyDiv w:val="1"/>
      <w:marLeft w:val="0"/>
      <w:marRight w:val="0"/>
      <w:marTop w:val="0"/>
      <w:marBottom w:val="0"/>
      <w:divBdr>
        <w:top w:val="none" w:sz="0" w:space="0" w:color="auto"/>
        <w:left w:val="none" w:sz="0" w:space="0" w:color="auto"/>
        <w:bottom w:val="none" w:sz="0" w:space="0" w:color="auto"/>
        <w:right w:val="none" w:sz="0" w:space="0" w:color="auto"/>
      </w:divBdr>
    </w:div>
    <w:div w:id="869535856">
      <w:bodyDiv w:val="1"/>
      <w:marLeft w:val="0"/>
      <w:marRight w:val="0"/>
      <w:marTop w:val="0"/>
      <w:marBottom w:val="0"/>
      <w:divBdr>
        <w:top w:val="none" w:sz="0" w:space="0" w:color="auto"/>
        <w:left w:val="none" w:sz="0" w:space="0" w:color="auto"/>
        <w:bottom w:val="none" w:sz="0" w:space="0" w:color="auto"/>
        <w:right w:val="none" w:sz="0" w:space="0" w:color="auto"/>
      </w:divBdr>
    </w:div>
    <w:div w:id="869613814">
      <w:bodyDiv w:val="1"/>
      <w:marLeft w:val="0"/>
      <w:marRight w:val="0"/>
      <w:marTop w:val="0"/>
      <w:marBottom w:val="0"/>
      <w:divBdr>
        <w:top w:val="none" w:sz="0" w:space="0" w:color="auto"/>
        <w:left w:val="none" w:sz="0" w:space="0" w:color="auto"/>
        <w:bottom w:val="none" w:sz="0" w:space="0" w:color="auto"/>
        <w:right w:val="none" w:sz="0" w:space="0" w:color="auto"/>
      </w:divBdr>
    </w:div>
    <w:div w:id="869799767">
      <w:bodyDiv w:val="1"/>
      <w:marLeft w:val="0"/>
      <w:marRight w:val="0"/>
      <w:marTop w:val="0"/>
      <w:marBottom w:val="0"/>
      <w:divBdr>
        <w:top w:val="none" w:sz="0" w:space="0" w:color="auto"/>
        <w:left w:val="none" w:sz="0" w:space="0" w:color="auto"/>
        <w:bottom w:val="none" w:sz="0" w:space="0" w:color="auto"/>
        <w:right w:val="none" w:sz="0" w:space="0" w:color="auto"/>
      </w:divBdr>
    </w:div>
    <w:div w:id="869802362">
      <w:bodyDiv w:val="1"/>
      <w:marLeft w:val="0"/>
      <w:marRight w:val="0"/>
      <w:marTop w:val="0"/>
      <w:marBottom w:val="0"/>
      <w:divBdr>
        <w:top w:val="none" w:sz="0" w:space="0" w:color="auto"/>
        <w:left w:val="none" w:sz="0" w:space="0" w:color="auto"/>
        <w:bottom w:val="none" w:sz="0" w:space="0" w:color="auto"/>
        <w:right w:val="none" w:sz="0" w:space="0" w:color="auto"/>
      </w:divBdr>
    </w:div>
    <w:div w:id="869882665">
      <w:bodyDiv w:val="1"/>
      <w:marLeft w:val="0"/>
      <w:marRight w:val="0"/>
      <w:marTop w:val="0"/>
      <w:marBottom w:val="0"/>
      <w:divBdr>
        <w:top w:val="none" w:sz="0" w:space="0" w:color="auto"/>
        <w:left w:val="none" w:sz="0" w:space="0" w:color="auto"/>
        <w:bottom w:val="none" w:sz="0" w:space="0" w:color="auto"/>
        <w:right w:val="none" w:sz="0" w:space="0" w:color="auto"/>
      </w:divBdr>
    </w:div>
    <w:div w:id="869953422">
      <w:bodyDiv w:val="1"/>
      <w:marLeft w:val="0"/>
      <w:marRight w:val="0"/>
      <w:marTop w:val="0"/>
      <w:marBottom w:val="0"/>
      <w:divBdr>
        <w:top w:val="none" w:sz="0" w:space="0" w:color="auto"/>
        <w:left w:val="none" w:sz="0" w:space="0" w:color="auto"/>
        <w:bottom w:val="none" w:sz="0" w:space="0" w:color="auto"/>
        <w:right w:val="none" w:sz="0" w:space="0" w:color="auto"/>
      </w:divBdr>
    </w:div>
    <w:div w:id="869996815">
      <w:bodyDiv w:val="1"/>
      <w:marLeft w:val="0"/>
      <w:marRight w:val="0"/>
      <w:marTop w:val="0"/>
      <w:marBottom w:val="0"/>
      <w:divBdr>
        <w:top w:val="none" w:sz="0" w:space="0" w:color="auto"/>
        <w:left w:val="none" w:sz="0" w:space="0" w:color="auto"/>
        <w:bottom w:val="none" w:sz="0" w:space="0" w:color="auto"/>
        <w:right w:val="none" w:sz="0" w:space="0" w:color="auto"/>
      </w:divBdr>
    </w:div>
    <w:div w:id="870000231">
      <w:bodyDiv w:val="1"/>
      <w:marLeft w:val="0"/>
      <w:marRight w:val="0"/>
      <w:marTop w:val="0"/>
      <w:marBottom w:val="0"/>
      <w:divBdr>
        <w:top w:val="none" w:sz="0" w:space="0" w:color="auto"/>
        <w:left w:val="none" w:sz="0" w:space="0" w:color="auto"/>
        <w:bottom w:val="none" w:sz="0" w:space="0" w:color="auto"/>
        <w:right w:val="none" w:sz="0" w:space="0" w:color="auto"/>
      </w:divBdr>
    </w:div>
    <w:div w:id="870192877">
      <w:bodyDiv w:val="1"/>
      <w:marLeft w:val="0"/>
      <w:marRight w:val="0"/>
      <w:marTop w:val="0"/>
      <w:marBottom w:val="0"/>
      <w:divBdr>
        <w:top w:val="none" w:sz="0" w:space="0" w:color="auto"/>
        <w:left w:val="none" w:sz="0" w:space="0" w:color="auto"/>
        <w:bottom w:val="none" w:sz="0" w:space="0" w:color="auto"/>
        <w:right w:val="none" w:sz="0" w:space="0" w:color="auto"/>
      </w:divBdr>
    </w:div>
    <w:div w:id="870266861">
      <w:bodyDiv w:val="1"/>
      <w:marLeft w:val="0"/>
      <w:marRight w:val="0"/>
      <w:marTop w:val="0"/>
      <w:marBottom w:val="0"/>
      <w:divBdr>
        <w:top w:val="none" w:sz="0" w:space="0" w:color="auto"/>
        <w:left w:val="none" w:sz="0" w:space="0" w:color="auto"/>
        <w:bottom w:val="none" w:sz="0" w:space="0" w:color="auto"/>
        <w:right w:val="none" w:sz="0" w:space="0" w:color="auto"/>
      </w:divBdr>
    </w:div>
    <w:div w:id="870268015">
      <w:bodyDiv w:val="1"/>
      <w:marLeft w:val="0"/>
      <w:marRight w:val="0"/>
      <w:marTop w:val="0"/>
      <w:marBottom w:val="0"/>
      <w:divBdr>
        <w:top w:val="none" w:sz="0" w:space="0" w:color="auto"/>
        <w:left w:val="none" w:sz="0" w:space="0" w:color="auto"/>
        <w:bottom w:val="none" w:sz="0" w:space="0" w:color="auto"/>
        <w:right w:val="none" w:sz="0" w:space="0" w:color="auto"/>
      </w:divBdr>
    </w:div>
    <w:div w:id="870336965">
      <w:bodyDiv w:val="1"/>
      <w:marLeft w:val="0"/>
      <w:marRight w:val="0"/>
      <w:marTop w:val="0"/>
      <w:marBottom w:val="0"/>
      <w:divBdr>
        <w:top w:val="none" w:sz="0" w:space="0" w:color="auto"/>
        <w:left w:val="none" w:sz="0" w:space="0" w:color="auto"/>
        <w:bottom w:val="none" w:sz="0" w:space="0" w:color="auto"/>
        <w:right w:val="none" w:sz="0" w:space="0" w:color="auto"/>
      </w:divBdr>
    </w:div>
    <w:div w:id="870339032">
      <w:bodyDiv w:val="1"/>
      <w:marLeft w:val="0"/>
      <w:marRight w:val="0"/>
      <w:marTop w:val="0"/>
      <w:marBottom w:val="0"/>
      <w:divBdr>
        <w:top w:val="none" w:sz="0" w:space="0" w:color="auto"/>
        <w:left w:val="none" w:sz="0" w:space="0" w:color="auto"/>
        <w:bottom w:val="none" w:sz="0" w:space="0" w:color="auto"/>
        <w:right w:val="none" w:sz="0" w:space="0" w:color="auto"/>
      </w:divBdr>
    </w:div>
    <w:div w:id="870460623">
      <w:bodyDiv w:val="1"/>
      <w:marLeft w:val="0"/>
      <w:marRight w:val="0"/>
      <w:marTop w:val="0"/>
      <w:marBottom w:val="0"/>
      <w:divBdr>
        <w:top w:val="none" w:sz="0" w:space="0" w:color="auto"/>
        <w:left w:val="none" w:sz="0" w:space="0" w:color="auto"/>
        <w:bottom w:val="none" w:sz="0" w:space="0" w:color="auto"/>
        <w:right w:val="none" w:sz="0" w:space="0" w:color="auto"/>
      </w:divBdr>
    </w:div>
    <w:div w:id="870651810">
      <w:bodyDiv w:val="1"/>
      <w:marLeft w:val="0"/>
      <w:marRight w:val="0"/>
      <w:marTop w:val="0"/>
      <w:marBottom w:val="0"/>
      <w:divBdr>
        <w:top w:val="none" w:sz="0" w:space="0" w:color="auto"/>
        <w:left w:val="none" w:sz="0" w:space="0" w:color="auto"/>
        <w:bottom w:val="none" w:sz="0" w:space="0" w:color="auto"/>
        <w:right w:val="none" w:sz="0" w:space="0" w:color="auto"/>
      </w:divBdr>
    </w:div>
    <w:div w:id="870725007">
      <w:bodyDiv w:val="1"/>
      <w:marLeft w:val="0"/>
      <w:marRight w:val="0"/>
      <w:marTop w:val="0"/>
      <w:marBottom w:val="0"/>
      <w:divBdr>
        <w:top w:val="none" w:sz="0" w:space="0" w:color="auto"/>
        <w:left w:val="none" w:sz="0" w:space="0" w:color="auto"/>
        <w:bottom w:val="none" w:sz="0" w:space="0" w:color="auto"/>
        <w:right w:val="none" w:sz="0" w:space="0" w:color="auto"/>
      </w:divBdr>
    </w:div>
    <w:div w:id="870726408">
      <w:bodyDiv w:val="1"/>
      <w:marLeft w:val="0"/>
      <w:marRight w:val="0"/>
      <w:marTop w:val="0"/>
      <w:marBottom w:val="0"/>
      <w:divBdr>
        <w:top w:val="none" w:sz="0" w:space="0" w:color="auto"/>
        <w:left w:val="none" w:sz="0" w:space="0" w:color="auto"/>
        <w:bottom w:val="none" w:sz="0" w:space="0" w:color="auto"/>
        <w:right w:val="none" w:sz="0" w:space="0" w:color="auto"/>
      </w:divBdr>
    </w:div>
    <w:div w:id="870844993">
      <w:bodyDiv w:val="1"/>
      <w:marLeft w:val="0"/>
      <w:marRight w:val="0"/>
      <w:marTop w:val="0"/>
      <w:marBottom w:val="0"/>
      <w:divBdr>
        <w:top w:val="none" w:sz="0" w:space="0" w:color="auto"/>
        <w:left w:val="none" w:sz="0" w:space="0" w:color="auto"/>
        <w:bottom w:val="none" w:sz="0" w:space="0" w:color="auto"/>
        <w:right w:val="none" w:sz="0" w:space="0" w:color="auto"/>
      </w:divBdr>
    </w:div>
    <w:div w:id="870874398">
      <w:bodyDiv w:val="1"/>
      <w:marLeft w:val="0"/>
      <w:marRight w:val="0"/>
      <w:marTop w:val="0"/>
      <w:marBottom w:val="0"/>
      <w:divBdr>
        <w:top w:val="none" w:sz="0" w:space="0" w:color="auto"/>
        <w:left w:val="none" w:sz="0" w:space="0" w:color="auto"/>
        <w:bottom w:val="none" w:sz="0" w:space="0" w:color="auto"/>
        <w:right w:val="none" w:sz="0" w:space="0" w:color="auto"/>
      </w:divBdr>
    </w:div>
    <w:div w:id="871039706">
      <w:bodyDiv w:val="1"/>
      <w:marLeft w:val="0"/>
      <w:marRight w:val="0"/>
      <w:marTop w:val="0"/>
      <w:marBottom w:val="0"/>
      <w:divBdr>
        <w:top w:val="none" w:sz="0" w:space="0" w:color="auto"/>
        <w:left w:val="none" w:sz="0" w:space="0" w:color="auto"/>
        <w:bottom w:val="none" w:sz="0" w:space="0" w:color="auto"/>
        <w:right w:val="none" w:sz="0" w:space="0" w:color="auto"/>
      </w:divBdr>
    </w:div>
    <w:div w:id="871070939">
      <w:bodyDiv w:val="1"/>
      <w:marLeft w:val="0"/>
      <w:marRight w:val="0"/>
      <w:marTop w:val="0"/>
      <w:marBottom w:val="0"/>
      <w:divBdr>
        <w:top w:val="none" w:sz="0" w:space="0" w:color="auto"/>
        <w:left w:val="none" w:sz="0" w:space="0" w:color="auto"/>
        <w:bottom w:val="none" w:sz="0" w:space="0" w:color="auto"/>
        <w:right w:val="none" w:sz="0" w:space="0" w:color="auto"/>
      </w:divBdr>
    </w:div>
    <w:div w:id="871187382">
      <w:bodyDiv w:val="1"/>
      <w:marLeft w:val="0"/>
      <w:marRight w:val="0"/>
      <w:marTop w:val="0"/>
      <w:marBottom w:val="0"/>
      <w:divBdr>
        <w:top w:val="none" w:sz="0" w:space="0" w:color="auto"/>
        <w:left w:val="none" w:sz="0" w:space="0" w:color="auto"/>
        <w:bottom w:val="none" w:sz="0" w:space="0" w:color="auto"/>
        <w:right w:val="none" w:sz="0" w:space="0" w:color="auto"/>
      </w:divBdr>
    </w:div>
    <w:div w:id="871263543">
      <w:bodyDiv w:val="1"/>
      <w:marLeft w:val="0"/>
      <w:marRight w:val="0"/>
      <w:marTop w:val="0"/>
      <w:marBottom w:val="0"/>
      <w:divBdr>
        <w:top w:val="none" w:sz="0" w:space="0" w:color="auto"/>
        <w:left w:val="none" w:sz="0" w:space="0" w:color="auto"/>
        <w:bottom w:val="none" w:sz="0" w:space="0" w:color="auto"/>
        <w:right w:val="none" w:sz="0" w:space="0" w:color="auto"/>
      </w:divBdr>
    </w:div>
    <w:div w:id="871302092">
      <w:bodyDiv w:val="1"/>
      <w:marLeft w:val="0"/>
      <w:marRight w:val="0"/>
      <w:marTop w:val="0"/>
      <w:marBottom w:val="0"/>
      <w:divBdr>
        <w:top w:val="none" w:sz="0" w:space="0" w:color="auto"/>
        <w:left w:val="none" w:sz="0" w:space="0" w:color="auto"/>
        <w:bottom w:val="none" w:sz="0" w:space="0" w:color="auto"/>
        <w:right w:val="none" w:sz="0" w:space="0" w:color="auto"/>
      </w:divBdr>
    </w:div>
    <w:div w:id="871721660">
      <w:bodyDiv w:val="1"/>
      <w:marLeft w:val="0"/>
      <w:marRight w:val="0"/>
      <w:marTop w:val="0"/>
      <w:marBottom w:val="0"/>
      <w:divBdr>
        <w:top w:val="none" w:sz="0" w:space="0" w:color="auto"/>
        <w:left w:val="none" w:sz="0" w:space="0" w:color="auto"/>
        <w:bottom w:val="none" w:sz="0" w:space="0" w:color="auto"/>
        <w:right w:val="none" w:sz="0" w:space="0" w:color="auto"/>
      </w:divBdr>
    </w:div>
    <w:div w:id="871765565">
      <w:bodyDiv w:val="1"/>
      <w:marLeft w:val="0"/>
      <w:marRight w:val="0"/>
      <w:marTop w:val="0"/>
      <w:marBottom w:val="0"/>
      <w:divBdr>
        <w:top w:val="none" w:sz="0" w:space="0" w:color="auto"/>
        <w:left w:val="none" w:sz="0" w:space="0" w:color="auto"/>
        <w:bottom w:val="none" w:sz="0" w:space="0" w:color="auto"/>
        <w:right w:val="none" w:sz="0" w:space="0" w:color="auto"/>
      </w:divBdr>
    </w:div>
    <w:div w:id="871914547">
      <w:bodyDiv w:val="1"/>
      <w:marLeft w:val="0"/>
      <w:marRight w:val="0"/>
      <w:marTop w:val="0"/>
      <w:marBottom w:val="0"/>
      <w:divBdr>
        <w:top w:val="none" w:sz="0" w:space="0" w:color="auto"/>
        <w:left w:val="none" w:sz="0" w:space="0" w:color="auto"/>
        <w:bottom w:val="none" w:sz="0" w:space="0" w:color="auto"/>
        <w:right w:val="none" w:sz="0" w:space="0" w:color="auto"/>
      </w:divBdr>
    </w:div>
    <w:div w:id="871957794">
      <w:bodyDiv w:val="1"/>
      <w:marLeft w:val="0"/>
      <w:marRight w:val="0"/>
      <w:marTop w:val="0"/>
      <w:marBottom w:val="0"/>
      <w:divBdr>
        <w:top w:val="none" w:sz="0" w:space="0" w:color="auto"/>
        <w:left w:val="none" w:sz="0" w:space="0" w:color="auto"/>
        <w:bottom w:val="none" w:sz="0" w:space="0" w:color="auto"/>
        <w:right w:val="none" w:sz="0" w:space="0" w:color="auto"/>
      </w:divBdr>
    </w:div>
    <w:div w:id="871965957">
      <w:bodyDiv w:val="1"/>
      <w:marLeft w:val="0"/>
      <w:marRight w:val="0"/>
      <w:marTop w:val="0"/>
      <w:marBottom w:val="0"/>
      <w:divBdr>
        <w:top w:val="none" w:sz="0" w:space="0" w:color="auto"/>
        <w:left w:val="none" w:sz="0" w:space="0" w:color="auto"/>
        <w:bottom w:val="none" w:sz="0" w:space="0" w:color="auto"/>
        <w:right w:val="none" w:sz="0" w:space="0" w:color="auto"/>
      </w:divBdr>
    </w:div>
    <w:div w:id="872115234">
      <w:bodyDiv w:val="1"/>
      <w:marLeft w:val="0"/>
      <w:marRight w:val="0"/>
      <w:marTop w:val="0"/>
      <w:marBottom w:val="0"/>
      <w:divBdr>
        <w:top w:val="none" w:sz="0" w:space="0" w:color="auto"/>
        <w:left w:val="none" w:sz="0" w:space="0" w:color="auto"/>
        <w:bottom w:val="none" w:sz="0" w:space="0" w:color="auto"/>
        <w:right w:val="none" w:sz="0" w:space="0" w:color="auto"/>
      </w:divBdr>
    </w:div>
    <w:div w:id="872160017">
      <w:bodyDiv w:val="1"/>
      <w:marLeft w:val="0"/>
      <w:marRight w:val="0"/>
      <w:marTop w:val="0"/>
      <w:marBottom w:val="0"/>
      <w:divBdr>
        <w:top w:val="none" w:sz="0" w:space="0" w:color="auto"/>
        <w:left w:val="none" w:sz="0" w:space="0" w:color="auto"/>
        <w:bottom w:val="none" w:sz="0" w:space="0" w:color="auto"/>
        <w:right w:val="none" w:sz="0" w:space="0" w:color="auto"/>
      </w:divBdr>
    </w:div>
    <w:div w:id="872185605">
      <w:bodyDiv w:val="1"/>
      <w:marLeft w:val="0"/>
      <w:marRight w:val="0"/>
      <w:marTop w:val="0"/>
      <w:marBottom w:val="0"/>
      <w:divBdr>
        <w:top w:val="none" w:sz="0" w:space="0" w:color="auto"/>
        <w:left w:val="none" w:sz="0" w:space="0" w:color="auto"/>
        <w:bottom w:val="none" w:sz="0" w:space="0" w:color="auto"/>
        <w:right w:val="none" w:sz="0" w:space="0" w:color="auto"/>
      </w:divBdr>
    </w:div>
    <w:div w:id="872233110">
      <w:bodyDiv w:val="1"/>
      <w:marLeft w:val="0"/>
      <w:marRight w:val="0"/>
      <w:marTop w:val="0"/>
      <w:marBottom w:val="0"/>
      <w:divBdr>
        <w:top w:val="none" w:sz="0" w:space="0" w:color="auto"/>
        <w:left w:val="none" w:sz="0" w:space="0" w:color="auto"/>
        <w:bottom w:val="none" w:sz="0" w:space="0" w:color="auto"/>
        <w:right w:val="none" w:sz="0" w:space="0" w:color="auto"/>
      </w:divBdr>
    </w:div>
    <w:div w:id="872427018">
      <w:bodyDiv w:val="1"/>
      <w:marLeft w:val="0"/>
      <w:marRight w:val="0"/>
      <w:marTop w:val="0"/>
      <w:marBottom w:val="0"/>
      <w:divBdr>
        <w:top w:val="none" w:sz="0" w:space="0" w:color="auto"/>
        <w:left w:val="none" w:sz="0" w:space="0" w:color="auto"/>
        <w:bottom w:val="none" w:sz="0" w:space="0" w:color="auto"/>
        <w:right w:val="none" w:sz="0" w:space="0" w:color="auto"/>
      </w:divBdr>
    </w:div>
    <w:div w:id="872690344">
      <w:bodyDiv w:val="1"/>
      <w:marLeft w:val="0"/>
      <w:marRight w:val="0"/>
      <w:marTop w:val="0"/>
      <w:marBottom w:val="0"/>
      <w:divBdr>
        <w:top w:val="none" w:sz="0" w:space="0" w:color="auto"/>
        <w:left w:val="none" w:sz="0" w:space="0" w:color="auto"/>
        <w:bottom w:val="none" w:sz="0" w:space="0" w:color="auto"/>
        <w:right w:val="none" w:sz="0" w:space="0" w:color="auto"/>
      </w:divBdr>
    </w:div>
    <w:div w:id="872770121">
      <w:bodyDiv w:val="1"/>
      <w:marLeft w:val="0"/>
      <w:marRight w:val="0"/>
      <w:marTop w:val="0"/>
      <w:marBottom w:val="0"/>
      <w:divBdr>
        <w:top w:val="none" w:sz="0" w:space="0" w:color="auto"/>
        <w:left w:val="none" w:sz="0" w:space="0" w:color="auto"/>
        <w:bottom w:val="none" w:sz="0" w:space="0" w:color="auto"/>
        <w:right w:val="none" w:sz="0" w:space="0" w:color="auto"/>
      </w:divBdr>
    </w:div>
    <w:div w:id="872809196">
      <w:bodyDiv w:val="1"/>
      <w:marLeft w:val="0"/>
      <w:marRight w:val="0"/>
      <w:marTop w:val="0"/>
      <w:marBottom w:val="0"/>
      <w:divBdr>
        <w:top w:val="none" w:sz="0" w:space="0" w:color="auto"/>
        <w:left w:val="none" w:sz="0" w:space="0" w:color="auto"/>
        <w:bottom w:val="none" w:sz="0" w:space="0" w:color="auto"/>
        <w:right w:val="none" w:sz="0" w:space="0" w:color="auto"/>
      </w:divBdr>
    </w:div>
    <w:div w:id="872809309">
      <w:bodyDiv w:val="1"/>
      <w:marLeft w:val="0"/>
      <w:marRight w:val="0"/>
      <w:marTop w:val="0"/>
      <w:marBottom w:val="0"/>
      <w:divBdr>
        <w:top w:val="none" w:sz="0" w:space="0" w:color="auto"/>
        <w:left w:val="none" w:sz="0" w:space="0" w:color="auto"/>
        <w:bottom w:val="none" w:sz="0" w:space="0" w:color="auto"/>
        <w:right w:val="none" w:sz="0" w:space="0" w:color="auto"/>
      </w:divBdr>
    </w:div>
    <w:div w:id="872839902">
      <w:bodyDiv w:val="1"/>
      <w:marLeft w:val="0"/>
      <w:marRight w:val="0"/>
      <w:marTop w:val="0"/>
      <w:marBottom w:val="0"/>
      <w:divBdr>
        <w:top w:val="none" w:sz="0" w:space="0" w:color="auto"/>
        <w:left w:val="none" w:sz="0" w:space="0" w:color="auto"/>
        <w:bottom w:val="none" w:sz="0" w:space="0" w:color="auto"/>
        <w:right w:val="none" w:sz="0" w:space="0" w:color="auto"/>
      </w:divBdr>
    </w:div>
    <w:div w:id="872956632">
      <w:bodyDiv w:val="1"/>
      <w:marLeft w:val="0"/>
      <w:marRight w:val="0"/>
      <w:marTop w:val="0"/>
      <w:marBottom w:val="0"/>
      <w:divBdr>
        <w:top w:val="none" w:sz="0" w:space="0" w:color="auto"/>
        <w:left w:val="none" w:sz="0" w:space="0" w:color="auto"/>
        <w:bottom w:val="none" w:sz="0" w:space="0" w:color="auto"/>
        <w:right w:val="none" w:sz="0" w:space="0" w:color="auto"/>
      </w:divBdr>
    </w:div>
    <w:div w:id="872956824">
      <w:bodyDiv w:val="1"/>
      <w:marLeft w:val="0"/>
      <w:marRight w:val="0"/>
      <w:marTop w:val="0"/>
      <w:marBottom w:val="0"/>
      <w:divBdr>
        <w:top w:val="none" w:sz="0" w:space="0" w:color="auto"/>
        <w:left w:val="none" w:sz="0" w:space="0" w:color="auto"/>
        <w:bottom w:val="none" w:sz="0" w:space="0" w:color="auto"/>
        <w:right w:val="none" w:sz="0" w:space="0" w:color="auto"/>
      </w:divBdr>
    </w:div>
    <w:div w:id="873270604">
      <w:bodyDiv w:val="1"/>
      <w:marLeft w:val="0"/>
      <w:marRight w:val="0"/>
      <w:marTop w:val="0"/>
      <w:marBottom w:val="0"/>
      <w:divBdr>
        <w:top w:val="none" w:sz="0" w:space="0" w:color="auto"/>
        <w:left w:val="none" w:sz="0" w:space="0" w:color="auto"/>
        <w:bottom w:val="none" w:sz="0" w:space="0" w:color="auto"/>
        <w:right w:val="none" w:sz="0" w:space="0" w:color="auto"/>
      </w:divBdr>
    </w:div>
    <w:div w:id="873344951">
      <w:bodyDiv w:val="1"/>
      <w:marLeft w:val="0"/>
      <w:marRight w:val="0"/>
      <w:marTop w:val="0"/>
      <w:marBottom w:val="0"/>
      <w:divBdr>
        <w:top w:val="none" w:sz="0" w:space="0" w:color="auto"/>
        <w:left w:val="none" w:sz="0" w:space="0" w:color="auto"/>
        <w:bottom w:val="none" w:sz="0" w:space="0" w:color="auto"/>
        <w:right w:val="none" w:sz="0" w:space="0" w:color="auto"/>
      </w:divBdr>
    </w:div>
    <w:div w:id="873346549">
      <w:bodyDiv w:val="1"/>
      <w:marLeft w:val="0"/>
      <w:marRight w:val="0"/>
      <w:marTop w:val="0"/>
      <w:marBottom w:val="0"/>
      <w:divBdr>
        <w:top w:val="none" w:sz="0" w:space="0" w:color="auto"/>
        <w:left w:val="none" w:sz="0" w:space="0" w:color="auto"/>
        <w:bottom w:val="none" w:sz="0" w:space="0" w:color="auto"/>
        <w:right w:val="none" w:sz="0" w:space="0" w:color="auto"/>
      </w:divBdr>
    </w:div>
    <w:div w:id="873541312">
      <w:bodyDiv w:val="1"/>
      <w:marLeft w:val="0"/>
      <w:marRight w:val="0"/>
      <w:marTop w:val="0"/>
      <w:marBottom w:val="0"/>
      <w:divBdr>
        <w:top w:val="none" w:sz="0" w:space="0" w:color="auto"/>
        <w:left w:val="none" w:sz="0" w:space="0" w:color="auto"/>
        <w:bottom w:val="none" w:sz="0" w:space="0" w:color="auto"/>
        <w:right w:val="none" w:sz="0" w:space="0" w:color="auto"/>
      </w:divBdr>
    </w:div>
    <w:div w:id="873691930">
      <w:bodyDiv w:val="1"/>
      <w:marLeft w:val="0"/>
      <w:marRight w:val="0"/>
      <w:marTop w:val="0"/>
      <w:marBottom w:val="0"/>
      <w:divBdr>
        <w:top w:val="none" w:sz="0" w:space="0" w:color="auto"/>
        <w:left w:val="none" w:sz="0" w:space="0" w:color="auto"/>
        <w:bottom w:val="none" w:sz="0" w:space="0" w:color="auto"/>
        <w:right w:val="none" w:sz="0" w:space="0" w:color="auto"/>
      </w:divBdr>
    </w:div>
    <w:div w:id="873730721">
      <w:bodyDiv w:val="1"/>
      <w:marLeft w:val="0"/>
      <w:marRight w:val="0"/>
      <w:marTop w:val="0"/>
      <w:marBottom w:val="0"/>
      <w:divBdr>
        <w:top w:val="none" w:sz="0" w:space="0" w:color="auto"/>
        <w:left w:val="none" w:sz="0" w:space="0" w:color="auto"/>
        <w:bottom w:val="none" w:sz="0" w:space="0" w:color="auto"/>
        <w:right w:val="none" w:sz="0" w:space="0" w:color="auto"/>
      </w:divBdr>
    </w:div>
    <w:div w:id="873925610">
      <w:bodyDiv w:val="1"/>
      <w:marLeft w:val="0"/>
      <w:marRight w:val="0"/>
      <w:marTop w:val="0"/>
      <w:marBottom w:val="0"/>
      <w:divBdr>
        <w:top w:val="none" w:sz="0" w:space="0" w:color="auto"/>
        <w:left w:val="none" w:sz="0" w:space="0" w:color="auto"/>
        <w:bottom w:val="none" w:sz="0" w:space="0" w:color="auto"/>
        <w:right w:val="none" w:sz="0" w:space="0" w:color="auto"/>
      </w:divBdr>
    </w:div>
    <w:div w:id="874006766">
      <w:bodyDiv w:val="1"/>
      <w:marLeft w:val="0"/>
      <w:marRight w:val="0"/>
      <w:marTop w:val="0"/>
      <w:marBottom w:val="0"/>
      <w:divBdr>
        <w:top w:val="none" w:sz="0" w:space="0" w:color="auto"/>
        <w:left w:val="none" w:sz="0" w:space="0" w:color="auto"/>
        <w:bottom w:val="none" w:sz="0" w:space="0" w:color="auto"/>
        <w:right w:val="none" w:sz="0" w:space="0" w:color="auto"/>
      </w:divBdr>
    </w:div>
    <w:div w:id="874080151">
      <w:bodyDiv w:val="1"/>
      <w:marLeft w:val="0"/>
      <w:marRight w:val="0"/>
      <w:marTop w:val="0"/>
      <w:marBottom w:val="0"/>
      <w:divBdr>
        <w:top w:val="none" w:sz="0" w:space="0" w:color="auto"/>
        <w:left w:val="none" w:sz="0" w:space="0" w:color="auto"/>
        <w:bottom w:val="none" w:sz="0" w:space="0" w:color="auto"/>
        <w:right w:val="none" w:sz="0" w:space="0" w:color="auto"/>
      </w:divBdr>
    </w:div>
    <w:div w:id="874318231">
      <w:bodyDiv w:val="1"/>
      <w:marLeft w:val="0"/>
      <w:marRight w:val="0"/>
      <w:marTop w:val="0"/>
      <w:marBottom w:val="0"/>
      <w:divBdr>
        <w:top w:val="none" w:sz="0" w:space="0" w:color="auto"/>
        <w:left w:val="none" w:sz="0" w:space="0" w:color="auto"/>
        <w:bottom w:val="none" w:sz="0" w:space="0" w:color="auto"/>
        <w:right w:val="none" w:sz="0" w:space="0" w:color="auto"/>
      </w:divBdr>
    </w:div>
    <w:div w:id="874393822">
      <w:bodyDiv w:val="1"/>
      <w:marLeft w:val="0"/>
      <w:marRight w:val="0"/>
      <w:marTop w:val="0"/>
      <w:marBottom w:val="0"/>
      <w:divBdr>
        <w:top w:val="none" w:sz="0" w:space="0" w:color="auto"/>
        <w:left w:val="none" w:sz="0" w:space="0" w:color="auto"/>
        <w:bottom w:val="none" w:sz="0" w:space="0" w:color="auto"/>
        <w:right w:val="none" w:sz="0" w:space="0" w:color="auto"/>
      </w:divBdr>
    </w:div>
    <w:div w:id="874581150">
      <w:bodyDiv w:val="1"/>
      <w:marLeft w:val="0"/>
      <w:marRight w:val="0"/>
      <w:marTop w:val="0"/>
      <w:marBottom w:val="0"/>
      <w:divBdr>
        <w:top w:val="none" w:sz="0" w:space="0" w:color="auto"/>
        <w:left w:val="none" w:sz="0" w:space="0" w:color="auto"/>
        <w:bottom w:val="none" w:sz="0" w:space="0" w:color="auto"/>
        <w:right w:val="none" w:sz="0" w:space="0" w:color="auto"/>
      </w:divBdr>
    </w:div>
    <w:div w:id="874583454">
      <w:bodyDiv w:val="1"/>
      <w:marLeft w:val="0"/>
      <w:marRight w:val="0"/>
      <w:marTop w:val="0"/>
      <w:marBottom w:val="0"/>
      <w:divBdr>
        <w:top w:val="none" w:sz="0" w:space="0" w:color="auto"/>
        <w:left w:val="none" w:sz="0" w:space="0" w:color="auto"/>
        <w:bottom w:val="none" w:sz="0" w:space="0" w:color="auto"/>
        <w:right w:val="none" w:sz="0" w:space="0" w:color="auto"/>
      </w:divBdr>
    </w:div>
    <w:div w:id="874660070">
      <w:bodyDiv w:val="1"/>
      <w:marLeft w:val="0"/>
      <w:marRight w:val="0"/>
      <w:marTop w:val="0"/>
      <w:marBottom w:val="0"/>
      <w:divBdr>
        <w:top w:val="none" w:sz="0" w:space="0" w:color="auto"/>
        <w:left w:val="none" w:sz="0" w:space="0" w:color="auto"/>
        <w:bottom w:val="none" w:sz="0" w:space="0" w:color="auto"/>
        <w:right w:val="none" w:sz="0" w:space="0" w:color="auto"/>
      </w:divBdr>
    </w:div>
    <w:div w:id="874661686">
      <w:bodyDiv w:val="1"/>
      <w:marLeft w:val="0"/>
      <w:marRight w:val="0"/>
      <w:marTop w:val="0"/>
      <w:marBottom w:val="0"/>
      <w:divBdr>
        <w:top w:val="none" w:sz="0" w:space="0" w:color="auto"/>
        <w:left w:val="none" w:sz="0" w:space="0" w:color="auto"/>
        <w:bottom w:val="none" w:sz="0" w:space="0" w:color="auto"/>
        <w:right w:val="none" w:sz="0" w:space="0" w:color="auto"/>
      </w:divBdr>
    </w:div>
    <w:div w:id="875460845">
      <w:bodyDiv w:val="1"/>
      <w:marLeft w:val="0"/>
      <w:marRight w:val="0"/>
      <w:marTop w:val="0"/>
      <w:marBottom w:val="0"/>
      <w:divBdr>
        <w:top w:val="none" w:sz="0" w:space="0" w:color="auto"/>
        <w:left w:val="none" w:sz="0" w:space="0" w:color="auto"/>
        <w:bottom w:val="none" w:sz="0" w:space="0" w:color="auto"/>
        <w:right w:val="none" w:sz="0" w:space="0" w:color="auto"/>
      </w:divBdr>
    </w:div>
    <w:div w:id="875503201">
      <w:bodyDiv w:val="1"/>
      <w:marLeft w:val="0"/>
      <w:marRight w:val="0"/>
      <w:marTop w:val="0"/>
      <w:marBottom w:val="0"/>
      <w:divBdr>
        <w:top w:val="none" w:sz="0" w:space="0" w:color="auto"/>
        <w:left w:val="none" w:sz="0" w:space="0" w:color="auto"/>
        <w:bottom w:val="none" w:sz="0" w:space="0" w:color="auto"/>
        <w:right w:val="none" w:sz="0" w:space="0" w:color="auto"/>
      </w:divBdr>
    </w:div>
    <w:div w:id="875508204">
      <w:bodyDiv w:val="1"/>
      <w:marLeft w:val="0"/>
      <w:marRight w:val="0"/>
      <w:marTop w:val="0"/>
      <w:marBottom w:val="0"/>
      <w:divBdr>
        <w:top w:val="none" w:sz="0" w:space="0" w:color="auto"/>
        <w:left w:val="none" w:sz="0" w:space="0" w:color="auto"/>
        <w:bottom w:val="none" w:sz="0" w:space="0" w:color="auto"/>
        <w:right w:val="none" w:sz="0" w:space="0" w:color="auto"/>
      </w:divBdr>
    </w:div>
    <w:div w:id="875583160">
      <w:bodyDiv w:val="1"/>
      <w:marLeft w:val="0"/>
      <w:marRight w:val="0"/>
      <w:marTop w:val="0"/>
      <w:marBottom w:val="0"/>
      <w:divBdr>
        <w:top w:val="none" w:sz="0" w:space="0" w:color="auto"/>
        <w:left w:val="none" w:sz="0" w:space="0" w:color="auto"/>
        <w:bottom w:val="none" w:sz="0" w:space="0" w:color="auto"/>
        <w:right w:val="none" w:sz="0" w:space="0" w:color="auto"/>
      </w:divBdr>
    </w:div>
    <w:div w:id="875629023">
      <w:bodyDiv w:val="1"/>
      <w:marLeft w:val="0"/>
      <w:marRight w:val="0"/>
      <w:marTop w:val="0"/>
      <w:marBottom w:val="0"/>
      <w:divBdr>
        <w:top w:val="none" w:sz="0" w:space="0" w:color="auto"/>
        <w:left w:val="none" w:sz="0" w:space="0" w:color="auto"/>
        <w:bottom w:val="none" w:sz="0" w:space="0" w:color="auto"/>
        <w:right w:val="none" w:sz="0" w:space="0" w:color="auto"/>
      </w:divBdr>
    </w:div>
    <w:div w:id="875655033">
      <w:bodyDiv w:val="1"/>
      <w:marLeft w:val="0"/>
      <w:marRight w:val="0"/>
      <w:marTop w:val="0"/>
      <w:marBottom w:val="0"/>
      <w:divBdr>
        <w:top w:val="none" w:sz="0" w:space="0" w:color="auto"/>
        <w:left w:val="none" w:sz="0" w:space="0" w:color="auto"/>
        <w:bottom w:val="none" w:sz="0" w:space="0" w:color="auto"/>
        <w:right w:val="none" w:sz="0" w:space="0" w:color="auto"/>
      </w:divBdr>
    </w:div>
    <w:div w:id="875698260">
      <w:bodyDiv w:val="1"/>
      <w:marLeft w:val="0"/>
      <w:marRight w:val="0"/>
      <w:marTop w:val="0"/>
      <w:marBottom w:val="0"/>
      <w:divBdr>
        <w:top w:val="none" w:sz="0" w:space="0" w:color="auto"/>
        <w:left w:val="none" w:sz="0" w:space="0" w:color="auto"/>
        <w:bottom w:val="none" w:sz="0" w:space="0" w:color="auto"/>
        <w:right w:val="none" w:sz="0" w:space="0" w:color="auto"/>
      </w:divBdr>
    </w:div>
    <w:div w:id="875703497">
      <w:bodyDiv w:val="1"/>
      <w:marLeft w:val="0"/>
      <w:marRight w:val="0"/>
      <w:marTop w:val="0"/>
      <w:marBottom w:val="0"/>
      <w:divBdr>
        <w:top w:val="none" w:sz="0" w:space="0" w:color="auto"/>
        <w:left w:val="none" w:sz="0" w:space="0" w:color="auto"/>
        <w:bottom w:val="none" w:sz="0" w:space="0" w:color="auto"/>
        <w:right w:val="none" w:sz="0" w:space="0" w:color="auto"/>
      </w:divBdr>
    </w:div>
    <w:div w:id="875893784">
      <w:bodyDiv w:val="1"/>
      <w:marLeft w:val="0"/>
      <w:marRight w:val="0"/>
      <w:marTop w:val="0"/>
      <w:marBottom w:val="0"/>
      <w:divBdr>
        <w:top w:val="none" w:sz="0" w:space="0" w:color="auto"/>
        <w:left w:val="none" w:sz="0" w:space="0" w:color="auto"/>
        <w:bottom w:val="none" w:sz="0" w:space="0" w:color="auto"/>
        <w:right w:val="none" w:sz="0" w:space="0" w:color="auto"/>
      </w:divBdr>
    </w:div>
    <w:div w:id="876090918">
      <w:bodyDiv w:val="1"/>
      <w:marLeft w:val="0"/>
      <w:marRight w:val="0"/>
      <w:marTop w:val="0"/>
      <w:marBottom w:val="0"/>
      <w:divBdr>
        <w:top w:val="none" w:sz="0" w:space="0" w:color="auto"/>
        <w:left w:val="none" w:sz="0" w:space="0" w:color="auto"/>
        <w:bottom w:val="none" w:sz="0" w:space="0" w:color="auto"/>
        <w:right w:val="none" w:sz="0" w:space="0" w:color="auto"/>
      </w:divBdr>
    </w:div>
    <w:div w:id="876429254">
      <w:bodyDiv w:val="1"/>
      <w:marLeft w:val="0"/>
      <w:marRight w:val="0"/>
      <w:marTop w:val="0"/>
      <w:marBottom w:val="0"/>
      <w:divBdr>
        <w:top w:val="none" w:sz="0" w:space="0" w:color="auto"/>
        <w:left w:val="none" w:sz="0" w:space="0" w:color="auto"/>
        <w:bottom w:val="none" w:sz="0" w:space="0" w:color="auto"/>
        <w:right w:val="none" w:sz="0" w:space="0" w:color="auto"/>
      </w:divBdr>
    </w:div>
    <w:div w:id="876510680">
      <w:bodyDiv w:val="1"/>
      <w:marLeft w:val="0"/>
      <w:marRight w:val="0"/>
      <w:marTop w:val="0"/>
      <w:marBottom w:val="0"/>
      <w:divBdr>
        <w:top w:val="none" w:sz="0" w:space="0" w:color="auto"/>
        <w:left w:val="none" w:sz="0" w:space="0" w:color="auto"/>
        <w:bottom w:val="none" w:sz="0" w:space="0" w:color="auto"/>
        <w:right w:val="none" w:sz="0" w:space="0" w:color="auto"/>
      </w:divBdr>
    </w:div>
    <w:div w:id="876620101">
      <w:bodyDiv w:val="1"/>
      <w:marLeft w:val="0"/>
      <w:marRight w:val="0"/>
      <w:marTop w:val="0"/>
      <w:marBottom w:val="0"/>
      <w:divBdr>
        <w:top w:val="none" w:sz="0" w:space="0" w:color="auto"/>
        <w:left w:val="none" w:sz="0" w:space="0" w:color="auto"/>
        <w:bottom w:val="none" w:sz="0" w:space="0" w:color="auto"/>
        <w:right w:val="none" w:sz="0" w:space="0" w:color="auto"/>
      </w:divBdr>
    </w:div>
    <w:div w:id="876623969">
      <w:bodyDiv w:val="1"/>
      <w:marLeft w:val="0"/>
      <w:marRight w:val="0"/>
      <w:marTop w:val="0"/>
      <w:marBottom w:val="0"/>
      <w:divBdr>
        <w:top w:val="none" w:sz="0" w:space="0" w:color="auto"/>
        <w:left w:val="none" w:sz="0" w:space="0" w:color="auto"/>
        <w:bottom w:val="none" w:sz="0" w:space="0" w:color="auto"/>
        <w:right w:val="none" w:sz="0" w:space="0" w:color="auto"/>
      </w:divBdr>
    </w:div>
    <w:div w:id="876818014">
      <w:bodyDiv w:val="1"/>
      <w:marLeft w:val="0"/>
      <w:marRight w:val="0"/>
      <w:marTop w:val="0"/>
      <w:marBottom w:val="0"/>
      <w:divBdr>
        <w:top w:val="none" w:sz="0" w:space="0" w:color="auto"/>
        <w:left w:val="none" w:sz="0" w:space="0" w:color="auto"/>
        <w:bottom w:val="none" w:sz="0" w:space="0" w:color="auto"/>
        <w:right w:val="none" w:sz="0" w:space="0" w:color="auto"/>
      </w:divBdr>
    </w:div>
    <w:div w:id="876890794">
      <w:bodyDiv w:val="1"/>
      <w:marLeft w:val="0"/>
      <w:marRight w:val="0"/>
      <w:marTop w:val="0"/>
      <w:marBottom w:val="0"/>
      <w:divBdr>
        <w:top w:val="none" w:sz="0" w:space="0" w:color="auto"/>
        <w:left w:val="none" w:sz="0" w:space="0" w:color="auto"/>
        <w:bottom w:val="none" w:sz="0" w:space="0" w:color="auto"/>
        <w:right w:val="none" w:sz="0" w:space="0" w:color="auto"/>
      </w:divBdr>
    </w:div>
    <w:div w:id="877086235">
      <w:bodyDiv w:val="1"/>
      <w:marLeft w:val="0"/>
      <w:marRight w:val="0"/>
      <w:marTop w:val="0"/>
      <w:marBottom w:val="0"/>
      <w:divBdr>
        <w:top w:val="none" w:sz="0" w:space="0" w:color="auto"/>
        <w:left w:val="none" w:sz="0" w:space="0" w:color="auto"/>
        <w:bottom w:val="none" w:sz="0" w:space="0" w:color="auto"/>
        <w:right w:val="none" w:sz="0" w:space="0" w:color="auto"/>
      </w:divBdr>
    </w:div>
    <w:div w:id="877205289">
      <w:bodyDiv w:val="1"/>
      <w:marLeft w:val="0"/>
      <w:marRight w:val="0"/>
      <w:marTop w:val="0"/>
      <w:marBottom w:val="0"/>
      <w:divBdr>
        <w:top w:val="none" w:sz="0" w:space="0" w:color="auto"/>
        <w:left w:val="none" w:sz="0" w:space="0" w:color="auto"/>
        <w:bottom w:val="none" w:sz="0" w:space="0" w:color="auto"/>
        <w:right w:val="none" w:sz="0" w:space="0" w:color="auto"/>
      </w:divBdr>
    </w:div>
    <w:div w:id="877354679">
      <w:bodyDiv w:val="1"/>
      <w:marLeft w:val="0"/>
      <w:marRight w:val="0"/>
      <w:marTop w:val="0"/>
      <w:marBottom w:val="0"/>
      <w:divBdr>
        <w:top w:val="none" w:sz="0" w:space="0" w:color="auto"/>
        <w:left w:val="none" w:sz="0" w:space="0" w:color="auto"/>
        <w:bottom w:val="none" w:sz="0" w:space="0" w:color="auto"/>
        <w:right w:val="none" w:sz="0" w:space="0" w:color="auto"/>
      </w:divBdr>
    </w:div>
    <w:div w:id="877425981">
      <w:bodyDiv w:val="1"/>
      <w:marLeft w:val="0"/>
      <w:marRight w:val="0"/>
      <w:marTop w:val="0"/>
      <w:marBottom w:val="0"/>
      <w:divBdr>
        <w:top w:val="none" w:sz="0" w:space="0" w:color="auto"/>
        <w:left w:val="none" w:sz="0" w:space="0" w:color="auto"/>
        <w:bottom w:val="none" w:sz="0" w:space="0" w:color="auto"/>
        <w:right w:val="none" w:sz="0" w:space="0" w:color="auto"/>
      </w:divBdr>
    </w:div>
    <w:div w:id="877475680">
      <w:bodyDiv w:val="1"/>
      <w:marLeft w:val="0"/>
      <w:marRight w:val="0"/>
      <w:marTop w:val="0"/>
      <w:marBottom w:val="0"/>
      <w:divBdr>
        <w:top w:val="none" w:sz="0" w:space="0" w:color="auto"/>
        <w:left w:val="none" w:sz="0" w:space="0" w:color="auto"/>
        <w:bottom w:val="none" w:sz="0" w:space="0" w:color="auto"/>
        <w:right w:val="none" w:sz="0" w:space="0" w:color="auto"/>
      </w:divBdr>
    </w:div>
    <w:div w:id="877621001">
      <w:bodyDiv w:val="1"/>
      <w:marLeft w:val="0"/>
      <w:marRight w:val="0"/>
      <w:marTop w:val="0"/>
      <w:marBottom w:val="0"/>
      <w:divBdr>
        <w:top w:val="none" w:sz="0" w:space="0" w:color="auto"/>
        <w:left w:val="none" w:sz="0" w:space="0" w:color="auto"/>
        <w:bottom w:val="none" w:sz="0" w:space="0" w:color="auto"/>
        <w:right w:val="none" w:sz="0" w:space="0" w:color="auto"/>
      </w:divBdr>
    </w:div>
    <w:div w:id="877737028">
      <w:bodyDiv w:val="1"/>
      <w:marLeft w:val="0"/>
      <w:marRight w:val="0"/>
      <w:marTop w:val="0"/>
      <w:marBottom w:val="0"/>
      <w:divBdr>
        <w:top w:val="none" w:sz="0" w:space="0" w:color="auto"/>
        <w:left w:val="none" w:sz="0" w:space="0" w:color="auto"/>
        <w:bottom w:val="none" w:sz="0" w:space="0" w:color="auto"/>
        <w:right w:val="none" w:sz="0" w:space="0" w:color="auto"/>
      </w:divBdr>
    </w:div>
    <w:div w:id="877854957">
      <w:bodyDiv w:val="1"/>
      <w:marLeft w:val="0"/>
      <w:marRight w:val="0"/>
      <w:marTop w:val="0"/>
      <w:marBottom w:val="0"/>
      <w:divBdr>
        <w:top w:val="none" w:sz="0" w:space="0" w:color="auto"/>
        <w:left w:val="none" w:sz="0" w:space="0" w:color="auto"/>
        <w:bottom w:val="none" w:sz="0" w:space="0" w:color="auto"/>
        <w:right w:val="none" w:sz="0" w:space="0" w:color="auto"/>
      </w:divBdr>
    </w:div>
    <w:div w:id="878201196">
      <w:bodyDiv w:val="1"/>
      <w:marLeft w:val="0"/>
      <w:marRight w:val="0"/>
      <w:marTop w:val="0"/>
      <w:marBottom w:val="0"/>
      <w:divBdr>
        <w:top w:val="none" w:sz="0" w:space="0" w:color="auto"/>
        <w:left w:val="none" w:sz="0" w:space="0" w:color="auto"/>
        <w:bottom w:val="none" w:sz="0" w:space="0" w:color="auto"/>
        <w:right w:val="none" w:sz="0" w:space="0" w:color="auto"/>
      </w:divBdr>
    </w:div>
    <w:div w:id="878274595">
      <w:bodyDiv w:val="1"/>
      <w:marLeft w:val="0"/>
      <w:marRight w:val="0"/>
      <w:marTop w:val="0"/>
      <w:marBottom w:val="0"/>
      <w:divBdr>
        <w:top w:val="none" w:sz="0" w:space="0" w:color="auto"/>
        <w:left w:val="none" w:sz="0" w:space="0" w:color="auto"/>
        <w:bottom w:val="none" w:sz="0" w:space="0" w:color="auto"/>
        <w:right w:val="none" w:sz="0" w:space="0" w:color="auto"/>
      </w:divBdr>
    </w:div>
    <w:div w:id="878591073">
      <w:bodyDiv w:val="1"/>
      <w:marLeft w:val="0"/>
      <w:marRight w:val="0"/>
      <w:marTop w:val="0"/>
      <w:marBottom w:val="0"/>
      <w:divBdr>
        <w:top w:val="none" w:sz="0" w:space="0" w:color="auto"/>
        <w:left w:val="none" w:sz="0" w:space="0" w:color="auto"/>
        <w:bottom w:val="none" w:sz="0" w:space="0" w:color="auto"/>
        <w:right w:val="none" w:sz="0" w:space="0" w:color="auto"/>
      </w:divBdr>
    </w:div>
    <w:div w:id="878738561">
      <w:bodyDiv w:val="1"/>
      <w:marLeft w:val="0"/>
      <w:marRight w:val="0"/>
      <w:marTop w:val="0"/>
      <w:marBottom w:val="0"/>
      <w:divBdr>
        <w:top w:val="none" w:sz="0" w:space="0" w:color="auto"/>
        <w:left w:val="none" w:sz="0" w:space="0" w:color="auto"/>
        <w:bottom w:val="none" w:sz="0" w:space="0" w:color="auto"/>
        <w:right w:val="none" w:sz="0" w:space="0" w:color="auto"/>
      </w:divBdr>
    </w:div>
    <w:div w:id="878783202">
      <w:bodyDiv w:val="1"/>
      <w:marLeft w:val="0"/>
      <w:marRight w:val="0"/>
      <w:marTop w:val="0"/>
      <w:marBottom w:val="0"/>
      <w:divBdr>
        <w:top w:val="none" w:sz="0" w:space="0" w:color="auto"/>
        <w:left w:val="none" w:sz="0" w:space="0" w:color="auto"/>
        <w:bottom w:val="none" w:sz="0" w:space="0" w:color="auto"/>
        <w:right w:val="none" w:sz="0" w:space="0" w:color="auto"/>
      </w:divBdr>
    </w:div>
    <w:div w:id="878855661">
      <w:bodyDiv w:val="1"/>
      <w:marLeft w:val="0"/>
      <w:marRight w:val="0"/>
      <w:marTop w:val="0"/>
      <w:marBottom w:val="0"/>
      <w:divBdr>
        <w:top w:val="none" w:sz="0" w:space="0" w:color="auto"/>
        <w:left w:val="none" w:sz="0" w:space="0" w:color="auto"/>
        <w:bottom w:val="none" w:sz="0" w:space="0" w:color="auto"/>
        <w:right w:val="none" w:sz="0" w:space="0" w:color="auto"/>
      </w:divBdr>
    </w:div>
    <w:div w:id="878931332">
      <w:bodyDiv w:val="1"/>
      <w:marLeft w:val="0"/>
      <w:marRight w:val="0"/>
      <w:marTop w:val="0"/>
      <w:marBottom w:val="0"/>
      <w:divBdr>
        <w:top w:val="none" w:sz="0" w:space="0" w:color="auto"/>
        <w:left w:val="none" w:sz="0" w:space="0" w:color="auto"/>
        <w:bottom w:val="none" w:sz="0" w:space="0" w:color="auto"/>
        <w:right w:val="none" w:sz="0" w:space="0" w:color="auto"/>
      </w:divBdr>
    </w:div>
    <w:div w:id="879125141">
      <w:bodyDiv w:val="1"/>
      <w:marLeft w:val="0"/>
      <w:marRight w:val="0"/>
      <w:marTop w:val="0"/>
      <w:marBottom w:val="0"/>
      <w:divBdr>
        <w:top w:val="none" w:sz="0" w:space="0" w:color="auto"/>
        <w:left w:val="none" w:sz="0" w:space="0" w:color="auto"/>
        <w:bottom w:val="none" w:sz="0" w:space="0" w:color="auto"/>
        <w:right w:val="none" w:sz="0" w:space="0" w:color="auto"/>
      </w:divBdr>
    </w:div>
    <w:div w:id="879167341">
      <w:bodyDiv w:val="1"/>
      <w:marLeft w:val="0"/>
      <w:marRight w:val="0"/>
      <w:marTop w:val="0"/>
      <w:marBottom w:val="0"/>
      <w:divBdr>
        <w:top w:val="none" w:sz="0" w:space="0" w:color="auto"/>
        <w:left w:val="none" w:sz="0" w:space="0" w:color="auto"/>
        <w:bottom w:val="none" w:sz="0" w:space="0" w:color="auto"/>
        <w:right w:val="none" w:sz="0" w:space="0" w:color="auto"/>
      </w:divBdr>
    </w:div>
    <w:div w:id="879391147">
      <w:bodyDiv w:val="1"/>
      <w:marLeft w:val="0"/>
      <w:marRight w:val="0"/>
      <w:marTop w:val="0"/>
      <w:marBottom w:val="0"/>
      <w:divBdr>
        <w:top w:val="none" w:sz="0" w:space="0" w:color="auto"/>
        <w:left w:val="none" w:sz="0" w:space="0" w:color="auto"/>
        <w:bottom w:val="none" w:sz="0" w:space="0" w:color="auto"/>
        <w:right w:val="none" w:sz="0" w:space="0" w:color="auto"/>
      </w:divBdr>
    </w:div>
    <w:div w:id="879587410">
      <w:bodyDiv w:val="1"/>
      <w:marLeft w:val="0"/>
      <w:marRight w:val="0"/>
      <w:marTop w:val="0"/>
      <w:marBottom w:val="0"/>
      <w:divBdr>
        <w:top w:val="none" w:sz="0" w:space="0" w:color="auto"/>
        <w:left w:val="none" w:sz="0" w:space="0" w:color="auto"/>
        <w:bottom w:val="none" w:sz="0" w:space="0" w:color="auto"/>
        <w:right w:val="none" w:sz="0" w:space="0" w:color="auto"/>
      </w:divBdr>
    </w:div>
    <w:div w:id="879703062">
      <w:bodyDiv w:val="1"/>
      <w:marLeft w:val="0"/>
      <w:marRight w:val="0"/>
      <w:marTop w:val="0"/>
      <w:marBottom w:val="0"/>
      <w:divBdr>
        <w:top w:val="none" w:sz="0" w:space="0" w:color="auto"/>
        <w:left w:val="none" w:sz="0" w:space="0" w:color="auto"/>
        <w:bottom w:val="none" w:sz="0" w:space="0" w:color="auto"/>
        <w:right w:val="none" w:sz="0" w:space="0" w:color="auto"/>
      </w:divBdr>
    </w:div>
    <w:div w:id="879706506">
      <w:bodyDiv w:val="1"/>
      <w:marLeft w:val="0"/>
      <w:marRight w:val="0"/>
      <w:marTop w:val="0"/>
      <w:marBottom w:val="0"/>
      <w:divBdr>
        <w:top w:val="none" w:sz="0" w:space="0" w:color="auto"/>
        <w:left w:val="none" w:sz="0" w:space="0" w:color="auto"/>
        <w:bottom w:val="none" w:sz="0" w:space="0" w:color="auto"/>
        <w:right w:val="none" w:sz="0" w:space="0" w:color="auto"/>
      </w:divBdr>
    </w:div>
    <w:div w:id="879706928">
      <w:bodyDiv w:val="1"/>
      <w:marLeft w:val="0"/>
      <w:marRight w:val="0"/>
      <w:marTop w:val="0"/>
      <w:marBottom w:val="0"/>
      <w:divBdr>
        <w:top w:val="none" w:sz="0" w:space="0" w:color="auto"/>
        <w:left w:val="none" w:sz="0" w:space="0" w:color="auto"/>
        <w:bottom w:val="none" w:sz="0" w:space="0" w:color="auto"/>
        <w:right w:val="none" w:sz="0" w:space="0" w:color="auto"/>
      </w:divBdr>
    </w:div>
    <w:div w:id="879778370">
      <w:bodyDiv w:val="1"/>
      <w:marLeft w:val="0"/>
      <w:marRight w:val="0"/>
      <w:marTop w:val="0"/>
      <w:marBottom w:val="0"/>
      <w:divBdr>
        <w:top w:val="none" w:sz="0" w:space="0" w:color="auto"/>
        <w:left w:val="none" w:sz="0" w:space="0" w:color="auto"/>
        <w:bottom w:val="none" w:sz="0" w:space="0" w:color="auto"/>
        <w:right w:val="none" w:sz="0" w:space="0" w:color="auto"/>
      </w:divBdr>
    </w:div>
    <w:div w:id="879896558">
      <w:bodyDiv w:val="1"/>
      <w:marLeft w:val="0"/>
      <w:marRight w:val="0"/>
      <w:marTop w:val="0"/>
      <w:marBottom w:val="0"/>
      <w:divBdr>
        <w:top w:val="none" w:sz="0" w:space="0" w:color="auto"/>
        <w:left w:val="none" w:sz="0" w:space="0" w:color="auto"/>
        <w:bottom w:val="none" w:sz="0" w:space="0" w:color="auto"/>
        <w:right w:val="none" w:sz="0" w:space="0" w:color="auto"/>
      </w:divBdr>
    </w:div>
    <w:div w:id="879903462">
      <w:bodyDiv w:val="1"/>
      <w:marLeft w:val="0"/>
      <w:marRight w:val="0"/>
      <w:marTop w:val="0"/>
      <w:marBottom w:val="0"/>
      <w:divBdr>
        <w:top w:val="none" w:sz="0" w:space="0" w:color="auto"/>
        <w:left w:val="none" w:sz="0" w:space="0" w:color="auto"/>
        <w:bottom w:val="none" w:sz="0" w:space="0" w:color="auto"/>
        <w:right w:val="none" w:sz="0" w:space="0" w:color="auto"/>
      </w:divBdr>
    </w:div>
    <w:div w:id="879974607">
      <w:bodyDiv w:val="1"/>
      <w:marLeft w:val="0"/>
      <w:marRight w:val="0"/>
      <w:marTop w:val="0"/>
      <w:marBottom w:val="0"/>
      <w:divBdr>
        <w:top w:val="none" w:sz="0" w:space="0" w:color="auto"/>
        <w:left w:val="none" w:sz="0" w:space="0" w:color="auto"/>
        <w:bottom w:val="none" w:sz="0" w:space="0" w:color="auto"/>
        <w:right w:val="none" w:sz="0" w:space="0" w:color="auto"/>
      </w:divBdr>
    </w:div>
    <w:div w:id="880017656">
      <w:bodyDiv w:val="1"/>
      <w:marLeft w:val="0"/>
      <w:marRight w:val="0"/>
      <w:marTop w:val="0"/>
      <w:marBottom w:val="0"/>
      <w:divBdr>
        <w:top w:val="none" w:sz="0" w:space="0" w:color="auto"/>
        <w:left w:val="none" w:sz="0" w:space="0" w:color="auto"/>
        <w:bottom w:val="none" w:sz="0" w:space="0" w:color="auto"/>
        <w:right w:val="none" w:sz="0" w:space="0" w:color="auto"/>
      </w:divBdr>
    </w:div>
    <w:div w:id="880019231">
      <w:bodyDiv w:val="1"/>
      <w:marLeft w:val="0"/>
      <w:marRight w:val="0"/>
      <w:marTop w:val="0"/>
      <w:marBottom w:val="0"/>
      <w:divBdr>
        <w:top w:val="none" w:sz="0" w:space="0" w:color="auto"/>
        <w:left w:val="none" w:sz="0" w:space="0" w:color="auto"/>
        <w:bottom w:val="none" w:sz="0" w:space="0" w:color="auto"/>
        <w:right w:val="none" w:sz="0" w:space="0" w:color="auto"/>
      </w:divBdr>
    </w:div>
    <w:div w:id="880166439">
      <w:bodyDiv w:val="1"/>
      <w:marLeft w:val="0"/>
      <w:marRight w:val="0"/>
      <w:marTop w:val="0"/>
      <w:marBottom w:val="0"/>
      <w:divBdr>
        <w:top w:val="none" w:sz="0" w:space="0" w:color="auto"/>
        <w:left w:val="none" w:sz="0" w:space="0" w:color="auto"/>
        <w:bottom w:val="none" w:sz="0" w:space="0" w:color="auto"/>
        <w:right w:val="none" w:sz="0" w:space="0" w:color="auto"/>
      </w:divBdr>
    </w:div>
    <w:div w:id="880170477">
      <w:bodyDiv w:val="1"/>
      <w:marLeft w:val="0"/>
      <w:marRight w:val="0"/>
      <w:marTop w:val="0"/>
      <w:marBottom w:val="0"/>
      <w:divBdr>
        <w:top w:val="none" w:sz="0" w:space="0" w:color="auto"/>
        <w:left w:val="none" w:sz="0" w:space="0" w:color="auto"/>
        <w:bottom w:val="none" w:sz="0" w:space="0" w:color="auto"/>
        <w:right w:val="none" w:sz="0" w:space="0" w:color="auto"/>
      </w:divBdr>
    </w:div>
    <w:div w:id="880435768">
      <w:bodyDiv w:val="1"/>
      <w:marLeft w:val="0"/>
      <w:marRight w:val="0"/>
      <w:marTop w:val="0"/>
      <w:marBottom w:val="0"/>
      <w:divBdr>
        <w:top w:val="none" w:sz="0" w:space="0" w:color="auto"/>
        <w:left w:val="none" w:sz="0" w:space="0" w:color="auto"/>
        <w:bottom w:val="none" w:sz="0" w:space="0" w:color="auto"/>
        <w:right w:val="none" w:sz="0" w:space="0" w:color="auto"/>
      </w:divBdr>
    </w:div>
    <w:div w:id="880442273">
      <w:bodyDiv w:val="1"/>
      <w:marLeft w:val="0"/>
      <w:marRight w:val="0"/>
      <w:marTop w:val="0"/>
      <w:marBottom w:val="0"/>
      <w:divBdr>
        <w:top w:val="none" w:sz="0" w:space="0" w:color="auto"/>
        <w:left w:val="none" w:sz="0" w:space="0" w:color="auto"/>
        <w:bottom w:val="none" w:sz="0" w:space="0" w:color="auto"/>
        <w:right w:val="none" w:sz="0" w:space="0" w:color="auto"/>
      </w:divBdr>
    </w:div>
    <w:div w:id="880480113">
      <w:bodyDiv w:val="1"/>
      <w:marLeft w:val="0"/>
      <w:marRight w:val="0"/>
      <w:marTop w:val="0"/>
      <w:marBottom w:val="0"/>
      <w:divBdr>
        <w:top w:val="none" w:sz="0" w:space="0" w:color="auto"/>
        <w:left w:val="none" w:sz="0" w:space="0" w:color="auto"/>
        <w:bottom w:val="none" w:sz="0" w:space="0" w:color="auto"/>
        <w:right w:val="none" w:sz="0" w:space="0" w:color="auto"/>
      </w:divBdr>
    </w:div>
    <w:div w:id="880483060">
      <w:bodyDiv w:val="1"/>
      <w:marLeft w:val="0"/>
      <w:marRight w:val="0"/>
      <w:marTop w:val="0"/>
      <w:marBottom w:val="0"/>
      <w:divBdr>
        <w:top w:val="none" w:sz="0" w:space="0" w:color="auto"/>
        <w:left w:val="none" w:sz="0" w:space="0" w:color="auto"/>
        <w:bottom w:val="none" w:sz="0" w:space="0" w:color="auto"/>
        <w:right w:val="none" w:sz="0" w:space="0" w:color="auto"/>
      </w:divBdr>
    </w:div>
    <w:div w:id="880748955">
      <w:bodyDiv w:val="1"/>
      <w:marLeft w:val="0"/>
      <w:marRight w:val="0"/>
      <w:marTop w:val="0"/>
      <w:marBottom w:val="0"/>
      <w:divBdr>
        <w:top w:val="none" w:sz="0" w:space="0" w:color="auto"/>
        <w:left w:val="none" w:sz="0" w:space="0" w:color="auto"/>
        <w:bottom w:val="none" w:sz="0" w:space="0" w:color="auto"/>
        <w:right w:val="none" w:sz="0" w:space="0" w:color="auto"/>
      </w:divBdr>
    </w:div>
    <w:div w:id="880752457">
      <w:bodyDiv w:val="1"/>
      <w:marLeft w:val="0"/>
      <w:marRight w:val="0"/>
      <w:marTop w:val="0"/>
      <w:marBottom w:val="0"/>
      <w:divBdr>
        <w:top w:val="none" w:sz="0" w:space="0" w:color="auto"/>
        <w:left w:val="none" w:sz="0" w:space="0" w:color="auto"/>
        <w:bottom w:val="none" w:sz="0" w:space="0" w:color="auto"/>
        <w:right w:val="none" w:sz="0" w:space="0" w:color="auto"/>
      </w:divBdr>
    </w:div>
    <w:div w:id="880938153">
      <w:bodyDiv w:val="1"/>
      <w:marLeft w:val="0"/>
      <w:marRight w:val="0"/>
      <w:marTop w:val="0"/>
      <w:marBottom w:val="0"/>
      <w:divBdr>
        <w:top w:val="none" w:sz="0" w:space="0" w:color="auto"/>
        <w:left w:val="none" w:sz="0" w:space="0" w:color="auto"/>
        <w:bottom w:val="none" w:sz="0" w:space="0" w:color="auto"/>
        <w:right w:val="none" w:sz="0" w:space="0" w:color="auto"/>
      </w:divBdr>
    </w:div>
    <w:div w:id="881019276">
      <w:bodyDiv w:val="1"/>
      <w:marLeft w:val="0"/>
      <w:marRight w:val="0"/>
      <w:marTop w:val="0"/>
      <w:marBottom w:val="0"/>
      <w:divBdr>
        <w:top w:val="none" w:sz="0" w:space="0" w:color="auto"/>
        <w:left w:val="none" w:sz="0" w:space="0" w:color="auto"/>
        <w:bottom w:val="none" w:sz="0" w:space="0" w:color="auto"/>
        <w:right w:val="none" w:sz="0" w:space="0" w:color="auto"/>
      </w:divBdr>
    </w:div>
    <w:div w:id="881132109">
      <w:bodyDiv w:val="1"/>
      <w:marLeft w:val="0"/>
      <w:marRight w:val="0"/>
      <w:marTop w:val="0"/>
      <w:marBottom w:val="0"/>
      <w:divBdr>
        <w:top w:val="none" w:sz="0" w:space="0" w:color="auto"/>
        <w:left w:val="none" w:sz="0" w:space="0" w:color="auto"/>
        <w:bottom w:val="none" w:sz="0" w:space="0" w:color="auto"/>
        <w:right w:val="none" w:sz="0" w:space="0" w:color="auto"/>
      </w:divBdr>
    </w:div>
    <w:div w:id="881399726">
      <w:bodyDiv w:val="1"/>
      <w:marLeft w:val="0"/>
      <w:marRight w:val="0"/>
      <w:marTop w:val="0"/>
      <w:marBottom w:val="0"/>
      <w:divBdr>
        <w:top w:val="none" w:sz="0" w:space="0" w:color="auto"/>
        <w:left w:val="none" w:sz="0" w:space="0" w:color="auto"/>
        <w:bottom w:val="none" w:sz="0" w:space="0" w:color="auto"/>
        <w:right w:val="none" w:sz="0" w:space="0" w:color="auto"/>
      </w:divBdr>
    </w:div>
    <w:div w:id="881476247">
      <w:bodyDiv w:val="1"/>
      <w:marLeft w:val="0"/>
      <w:marRight w:val="0"/>
      <w:marTop w:val="0"/>
      <w:marBottom w:val="0"/>
      <w:divBdr>
        <w:top w:val="none" w:sz="0" w:space="0" w:color="auto"/>
        <w:left w:val="none" w:sz="0" w:space="0" w:color="auto"/>
        <w:bottom w:val="none" w:sz="0" w:space="0" w:color="auto"/>
        <w:right w:val="none" w:sz="0" w:space="0" w:color="auto"/>
      </w:divBdr>
    </w:div>
    <w:div w:id="881551317">
      <w:bodyDiv w:val="1"/>
      <w:marLeft w:val="0"/>
      <w:marRight w:val="0"/>
      <w:marTop w:val="0"/>
      <w:marBottom w:val="0"/>
      <w:divBdr>
        <w:top w:val="none" w:sz="0" w:space="0" w:color="auto"/>
        <w:left w:val="none" w:sz="0" w:space="0" w:color="auto"/>
        <w:bottom w:val="none" w:sz="0" w:space="0" w:color="auto"/>
        <w:right w:val="none" w:sz="0" w:space="0" w:color="auto"/>
      </w:divBdr>
    </w:div>
    <w:div w:id="881592805">
      <w:bodyDiv w:val="1"/>
      <w:marLeft w:val="0"/>
      <w:marRight w:val="0"/>
      <w:marTop w:val="0"/>
      <w:marBottom w:val="0"/>
      <w:divBdr>
        <w:top w:val="none" w:sz="0" w:space="0" w:color="auto"/>
        <w:left w:val="none" w:sz="0" w:space="0" w:color="auto"/>
        <w:bottom w:val="none" w:sz="0" w:space="0" w:color="auto"/>
        <w:right w:val="none" w:sz="0" w:space="0" w:color="auto"/>
      </w:divBdr>
    </w:div>
    <w:div w:id="882249366">
      <w:bodyDiv w:val="1"/>
      <w:marLeft w:val="0"/>
      <w:marRight w:val="0"/>
      <w:marTop w:val="0"/>
      <w:marBottom w:val="0"/>
      <w:divBdr>
        <w:top w:val="none" w:sz="0" w:space="0" w:color="auto"/>
        <w:left w:val="none" w:sz="0" w:space="0" w:color="auto"/>
        <w:bottom w:val="none" w:sz="0" w:space="0" w:color="auto"/>
        <w:right w:val="none" w:sz="0" w:space="0" w:color="auto"/>
      </w:divBdr>
    </w:div>
    <w:div w:id="882446729">
      <w:bodyDiv w:val="1"/>
      <w:marLeft w:val="0"/>
      <w:marRight w:val="0"/>
      <w:marTop w:val="0"/>
      <w:marBottom w:val="0"/>
      <w:divBdr>
        <w:top w:val="none" w:sz="0" w:space="0" w:color="auto"/>
        <w:left w:val="none" w:sz="0" w:space="0" w:color="auto"/>
        <w:bottom w:val="none" w:sz="0" w:space="0" w:color="auto"/>
        <w:right w:val="none" w:sz="0" w:space="0" w:color="auto"/>
      </w:divBdr>
    </w:div>
    <w:div w:id="882601465">
      <w:bodyDiv w:val="1"/>
      <w:marLeft w:val="0"/>
      <w:marRight w:val="0"/>
      <w:marTop w:val="0"/>
      <w:marBottom w:val="0"/>
      <w:divBdr>
        <w:top w:val="none" w:sz="0" w:space="0" w:color="auto"/>
        <w:left w:val="none" w:sz="0" w:space="0" w:color="auto"/>
        <w:bottom w:val="none" w:sz="0" w:space="0" w:color="auto"/>
        <w:right w:val="none" w:sz="0" w:space="0" w:color="auto"/>
      </w:divBdr>
    </w:div>
    <w:div w:id="882642508">
      <w:bodyDiv w:val="1"/>
      <w:marLeft w:val="0"/>
      <w:marRight w:val="0"/>
      <w:marTop w:val="0"/>
      <w:marBottom w:val="0"/>
      <w:divBdr>
        <w:top w:val="none" w:sz="0" w:space="0" w:color="auto"/>
        <w:left w:val="none" w:sz="0" w:space="0" w:color="auto"/>
        <w:bottom w:val="none" w:sz="0" w:space="0" w:color="auto"/>
        <w:right w:val="none" w:sz="0" w:space="0" w:color="auto"/>
      </w:divBdr>
    </w:div>
    <w:div w:id="882713842">
      <w:bodyDiv w:val="1"/>
      <w:marLeft w:val="0"/>
      <w:marRight w:val="0"/>
      <w:marTop w:val="0"/>
      <w:marBottom w:val="0"/>
      <w:divBdr>
        <w:top w:val="none" w:sz="0" w:space="0" w:color="auto"/>
        <w:left w:val="none" w:sz="0" w:space="0" w:color="auto"/>
        <w:bottom w:val="none" w:sz="0" w:space="0" w:color="auto"/>
        <w:right w:val="none" w:sz="0" w:space="0" w:color="auto"/>
      </w:divBdr>
    </w:div>
    <w:div w:id="882717354">
      <w:bodyDiv w:val="1"/>
      <w:marLeft w:val="0"/>
      <w:marRight w:val="0"/>
      <w:marTop w:val="0"/>
      <w:marBottom w:val="0"/>
      <w:divBdr>
        <w:top w:val="none" w:sz="0" w:space="0" w:color="auto"/>
        <w:left w:val="none" w:sz="0" w:space="0" w:color="auto"/>
        <w:bottom w:val="none" w:sz="0" w:space="0" w:color="auto"/>
        <w:right w:val="none" w:sz="0" w:space="0" w:color="auto"/>
      </w:divBdr>
    </w:div>
    <w:div w:id="882789616">
      <w:bodyDiv w:val="1"/>
      <w:marLeft w:val="0"/>
      <w:marRight w:val="0"/>
      <w:marTop w:val="0"/>
      <w:marBottom w:val="0"/>
      <w:divBdr>
        <w:top w:val="none" w:sz="0" w:space="0" w:color="auto"/>
        <w:left w:val="none" w:sz="0" w:space="0" w:color="auto"/>
        <w:bottom w:val="none" w:sz="0" w:space="0" w:color="auto"/>
        <w:right w:val="none" w:sz="0" w:space="0" w:color="auto"/>
      </w:divBdr>
    </w:div>
    <w:div w:id="882794046">
      <w:bodyDiv w:val="1"/>
      <w:marLeft w:val="0"/>
      <w:marRight w:val="0"/>
      <w:marTop w:val="0"/>
      <w:marBottom w:val="0"/>
      <w:divBdr>
        <w:top w:val="none" w:sz="0" w:space="0" w:color="auto"/>
        <w:left w:val="none" w:sz="0" w:space="0" w:color="auto"/>
        <w:bottom w:val="none" w:sz="0" w:space="0" w:color="auto"/>
        <w:right w:val="none" w:sz="0" w:space="0" w:color="auto"/>
      </w:divBdr>
    </w:div>
    <w:div w:id="882987521">
      <w:bodyDiv w:val="1"/>
      <w:marLeft w:val="0"/>
      <w:marRight w:val="0"/>
      <w:marTop w:val="0"/>
      <w:marBottom w:val="0"/>
      <w:divBdr>
        <w:top w:val="none" w:sz="0" w:space="0" w:color="auto"/>
        <w:left w:val="none" w:sz="0" w:space="0" w:color="auto"/>
        <w:bottom w:val="none" w:sz="0" w:space="0" w:color="auto"/>
        <w:right w:val="none" w:sz="0" w:space="0" w:color="auto"/>
      </w:divBdr>
    </w:div>
    <w:div w:id="883100954">
      <w:bodyDiv w:val="1"/>
      <w:marLeft w:val="0"/>
      <w:marRight w:val="0"/>
      <w:marTop w:val="0"/>
      <w:marBottom w:val="0"/>
      <w:divBdr>
        <w:top w:val="none" w:sz="0" w:space="0" w:color="auto"/>
        <w:left w:val="none" w:sz="0" w:space="0" w:color="auto"/>
        <w:bottom w:val="none" w:sz="0" w:space="0" w:color="auto"/>
        <w:right w:val="none" w:sz="0" w:space="0" w:color="auto"/>
      </w:divBdr>
    </w:div>
    <w:div w:id="883129695">
      <w:bodyDiv w:val="1"/>
      <w:marLeft w:val="0"/>
      <w:marRight w:val="0"/>
      <w:marTop w:val="0"/>
      <w:marBottom w:val="0"/>
      <w:divBdr>
        <w:top w:val="none" w:sz="0" w:space="0" w:color="auto"/>
        <w:left w:val="none" w:sz="0" w:space="0" w:color="auto"/>
        <w:bottom w:val="none" w:sz="0" w:space="0" w:color="auto"/>
        <w:right w:val="none" w:sz="0" w:space="0" w:color="auto"/>
      </w:divBdr>
    </w:div>
    <w:div w:id="883129960">
      <w:bodyDiv w:val="1"/>
      <w:marLeft w:val="0"/>
      <w:marRight w:val="0"/>
      <w:marTop w:val="0"/>
      <w:marBottom w:val="0"/>
      <w:divBdr>
        <w:top w:val="none" w:sz="0" w:space="0" w:color="auto"/>
        <w:left w:val="none" w:sz="0" w:space="0" w:color="auto"/>
        <w:bottom w:val="none" w:sz="0" w:space="0" w:color="auto"/>
        <w:right w:val="none" w:sz="0" w:space="0" w:color="auto"/>
      </w:divBdr>
    </w:div>
    <w:div w:id="883366701">
      <w:bodyDiv w:val="1"/>
      <w:marLeft w:val="0"/>
      <w:marRight w:val="0"/>
      <w:marTop w:val="0"/>
      <w:marBottom w:val="0"/>
      <w:divBdr>
        <w:top w:val="none" w:sz="0" w:space="0" w:color="auto"/>
        <w:left w:val="none" w:sz="0" w:space="0" w:color="auto"/>
        <w:bottom w:val="none" w:sz="0" w:space="0" w:color="auto"/>
        <w:right w:val="none" w:sz="0" w:space="0" w:color="auto"/>
      </w:divBdr>
    </w:div>
    <w:div w:id="883443383">
      <w:bodyDiv w:val="1"/>
      <w:marLeft w:val="0"/>
      <w:marRight w:val="0"/>
      <w:marTop w:val="0"/>
      <w:marBottom w:val="0"/>
      <w:divBdr>
        <w:top w:val="none" w:sz="0" w:space="0" w:color="auto"/>
        <w:left w:val="none" w:sz="0" w:space="0" w:color="auto"/>
        <w:bottom w:val="none" w:sz="0" w:space="0" w:color="auto"/>
        <w:right w:val="none" w:sz="0" w:space="0" w:color="auto"/>
      </w:divBdr>
    </w:div>
    <w:div w:id="883640710">
      <w:bodyDiv w:val="1"/>
      <w:marLeft w:val="0"/>
      <w:marRight w:val="0"/>
      <w:marTop w:val="0"/>
      <w:marBottom w:val="0"/>
      <w:divBdr>
        <w:top w:val="none" w:sz="0" w:space="0" w:color="auto"/>
        <w:left w:val="none" w:sz="0" w:space="0" w:color="auto"/>
        <w:bottom w:val="none" w:sz="0" w:space="0" w:color="auto"/>
        <w:right w:val="none" w:sz="0" w:space="0" w:color="auto"/>
      </w:divBdr>
    </w:div>
    <w:div w:id="883760981">
      <w:bodyDiv w:val="1"/>
      <w:marLeft w:val="0"/>
      <w:marRight w:val="0"/>
      <w:marTop w:val="0"/>
      <w:marBottom w:val="0"/>
      <w:divBdr>
        <w:top w:val="none" w:sz="0" w:space="0" w:color="auto"/>
        <w:left w:val="none" w:sz="0" w:space="0" w:color="auto"/>
        <w:bottom w:val="none" w:sz="0" w:space="0" w:color="auto"/>
        <w:right w:val="none" w:sz="0" w:space="0" w:color="auto"/>
      </w:divBdr>
    </w:div>
    <w:div w:id="883951492">
      <w:bodyDiv w:val="1"/>
      <w:marLeft w:val="0"/>
      <w:marRight w:val="0"/>
      <w:marTop w:val="0"/>
      <w:marBottom w:val="0"/>
      <w:divBdr>
        <w:top w:val="none" w:sz="0" w:space="0" w:color="auto"/>
        <w:left w:val="none" w:sz="0" w:space="0" w:color="auto"/>
        <w:bottom w:val="none" w:sz="0" w:space="0" w:color="auto"/>
        <w:right w:val="none" w:sz="0" w:space="0" w:color="auto"/>
      </w:divBdr>
    </w:div>
    <w:div w:id="884298922">
      <w:bodyDiv w:val="1"/>
      <w:marLeft w:val="0"/>
      <w:marRight w:val="0"/>
      <w:marTop w:val="0"/>
      <w:marBottom w:val="0"/>
      <w:divBdr>
        <w:top w:val="none" w:sz="0" w:space="0" w:color="auto"/>
        <w:left w:val="none" w:sz="0" w:space="0" w:color="auto"/>
        <w:bottom w:val="none" w:sz="0" w:space="0" w:color="auto"/>
        <w:right w:val="none" w:sz="0" w:space="0" w:color="auto"/>
      </w:divBdr>
    </w:div>
    <w:div w:id="884486759">
      <w:bodyDiv w:val="1"/>
      <w:marLeft w:val="0"/>
      <w:marRight w:val="0"/>
      <w:marTop w:val="0"/>
      <w:marBottom w:val="0"/>
      <w:divBdr>
        <w:top w:val="none" w:sz="0" w:space="0" w:color="auto"/>
        <w:left w:val="none" w:sz="0" w:space="0" w:color="auto"/>
        <w:bottom w:val="none" w:sz="0" w:space="0" w:color="auto"/>
        <w:right w:val="none" w:sz="0" w:space="0" w:color="auto"/>
      </w:divBdr>
    </w:div>
    <w:div w:id="884675906">
      <w:bodyDiv w:val="1"/>
      <w:marLeft w:val="0"/>
      <w:marRight w:val="0"/>
      <w:marTop w:val="0"/>
      <w:marBottom w:val="0"/>
      <w:divBdr>
        <w:top w:val="none" w:sz="0" w:space="0" w:color="auto"/>
        <w:left w:val="none" w:sz="0" w:space="0" w:color="auto"/>
        <w:bottom w:val="none" w:sz="0" w:space="0" w:color="auto"/>
        <w:right w:val="none" w:sz="0" w:space="0" w:color="auto"/>
      </w:divBdr>
    </w:div>
    <w:div w:id="884751733">
      <w:bodyDiv w:val="1"/>
      <w:marLeft w:val="0"/>
      <w:marRight w:val="0"/>
      <w:marTop w:val="0"/>
      <w:marBottom w:val="0"/>
      <w:divBdr>
        <w:top w:val="none" w:sz="0" w:space="0" w:color="auto"/>
        <w:left w:val="none" w:sz="0" w:space="0" w:color="auto"/>
        <w:bottom w:val="none" w:sz="0" w:space="0" w:color="auto"/>
        <w:right w:val="none" w:sz="0" w:space="0" w:color="auto"/>
      </w:divBdr>
    </w:div>
    <w:div w:id="884951742">
      <w:bodyDiv w:val="1"/>
      <w:marLeft w:val="0"/>
      <w:marRight w:val="0"/>
      <w:marTop w:val="0"/>
      <w:marBottom w:val="0"/>
      <w:divBdr>
        <w:top w:val="none" w:sz="0" w:space="0" w:color="auto"/>
        <w:left w:val="none" w:sz="0" w:space="0" w:color="auto"/>
        <w:bottom w:val="none" w:sz="0" w:space="0" w:color="auto"/>
        <w:right w:val="none" w:sz="0" w:space="0" w:color="auto"/>
      </w:divBdr>
    </w:div>
    <w:div w:id="885020077">
      <w:bodyDiv w:val="1"/>
      <w:marLeft w:val="0"/>
      <w:marRight w:val="0"/>
      <w:marTop w:val="0"/>
      <w:marBottom w:val="0"/>
      <w:divBdr>
        <w:top w:val="none" w:sz="0" w:space="0" w:color="auto"/>
        <w:left w:val="none" w:sz="0" w:space="0" w:color="auto"/>
        <w:bottom w:val="none" w:sz="0" w:space="0" w:color="auto"/>
        <w:right w:val="none" w:sz="0" w:space="0" w:color="auto"/>
      </w:divBdr>
    </w:div>
    <w:div w:id="885065037">
      <w:bodyDiv w:val="1"/>
      <w:marLeft w:val="0"/>
      <w:marRight w:val="0"/>
      <w:marTop w:val="0"/>
      <w:marBottom w:val="0"/>
      <w:divBdr>
        <w:top w:val="none" w:sz="0" w:space="0" w:color="auto"/>
        <w:left w:val="none" w:sz="0" w:space="0" w:color="auto"/>
        <w:bottom w:val="none" w:sz="0" w:space="0" w:color="auto"/>
        <w:right w:val="none" w:sz="0" w:space="0" w:color="auto"/>
      </w:divBdr>
    </w:div>
    <w:div w:id="885216282">
      <w:bodyDiv w:val="1"/>
      <w:marLeft w:val="0"/>
      <w:marRight w:val="0"/>
      <w:marTop w:val="0"/>
      <w:marBottom w:val="0"/>
      <w:divBdr>
        <w:top w:val="none" w:sz="0" w:space="0" w:color="auto"/>
        <w:left w:val="none" w:sz="0" w:space="0" w:color="auto"/>
        <w:bottom w:val="none" w:sz="0" w:space="0" w:color="auto"/>
        <w:right w:val="none" w:sz="0" w:space="0" w:color="auto"/>
      </w:divBdr>
    </w:div>
    <w:div w:id="885222683">
      <w:bodyDiv w:val="1"/>
      <w:marLeft w:val="0"/>
      <w:marRight w:val="0"/>
      <w:marTop w:val="0"/>
      <w:marBottom w:val="0"/>
      <w:divBdr>
        <w:top w:val="none" w:sz="0" w:space="0" w:color="auto"/>
        <w:left w:val="none" w:sz="0" w:space="0" w:color="auto"/>
        <w:bottom w:val="none" w:sz="0" w:space="0" w:color="auto"/>
        <w:right w:val="none" w:sz="0" w:space="0" w:color="auto"/>
      </w:divBdr>
    </w:div>
    <w:div w:id="885483183">
      <w:bodyDiv w:val="1"/>
      <w:marLeft w:val="0"/>
      <w:marRight w:val="0"/>
      <w:marTop w:val="0"/>
      <w:marBottom w:val="0"/>
      <w:divBdr>
        <w:top w:val="none" w:sz="0" w:space="0" w:color="auto"/>
        <w:left w:val="none" w:sz="0" w:space="0" w:color="auto"/>
        <w:bottom w:val="none" w:sz="0" w:space="0" w:color="auto"/>
        <w:right w:val="none" w:sz="0" w:space="0" w:color="auto"/>
      </w:divBdr>
    </w:div>
    <w:div w:id="885527495">
      <w:bodyDiv w:val="1"/>
      <w:marLeft w:val="0"/>
      <w:marRight w:val="0"/>
      <w:marTop w:val="0"/>
      <w:marBottom w:val="0"/>
      <w:divBdr>
        <w:top w:val="none" w:sz="0" w:space="0" w:color="auto"/>
        <w:left w:val="none" w:sz="0" w:space="0" w:color="auto"/>
        <w:bottom w:val="none" w:sz="0" w:space="0" w:color="auto"/>
        <w:right w:val="none" w:sz="0" w:space="0" w:color="auto"/>
      </w:divBdr>
    </w:div>
    <w:div w:id="885750954">
      <w:bodyDiv w:val="1"/>
      <w:marLeft w:val="0"/>
      <w:marRight w:val="0"/>
      <w:marTop w:val="0"/>
      <w:marBottom w:val="0"/>
      <w:divBdr>
        <w:top w:val="none" w:sz="0" w:space="0" w:color="auto"/>
        <w:left w:val="none" w:sz="0" w:space="0" w:color="auto"/>
        <w:bottom w:val="none" w:sz="0" w:space="0" w:color="auto"/>
        <w:right w:val="none" w:sz="0" w:space="0" w:color="auto"/>
      </w:divBdr>
    </w:div>
    <w:div w:id="885801296">
      <w:bodyDiv w:val="1"/>
      <w:marLeft w:val="0"/>
      <w:marRight w:val="0"/>
      <w:marTop w:val="0"/>
      <w:marBottom w:val="0"/>
      <w:divBdr>
        <w:top w:val="none" w:sz="0" w:space="0" w:color="auto"/>
        <w:left w:val="none" w:sz="0" w:space="0" w:color="auto"/>
        <w:bottom w:val="none" w:sz="0" w:space="0" w:color="auto"/>
        <w:right w:val="none" w:sz="0" w:space="0" w:color="auto"/>
      </w:divBdr>
    </w:div>
    <w:div w:id="886065842">
      <w:bodyDiv w:val="1"/>
      <w:marLeft w:val="0"/>
      <w:marRight w:val="0"/>
      <w:marTop w:val="0"/>
      <w:marBottom w:val="0"/>
      <w:divBdr>
        <w:top w:val="none" w:sz="0" w:space="0" w:color="auto"/>
        <w:left w:val="none" w:sz="0" w:space="0" w:color="auto"/>
        <w:bottom w:val="none" w:sz="0" w:space="0" w:color="auto"/>
        <w:right w:val="none" w:sz="0" w:space="0" w:color="auto"/>
      </w:divBdr>
    </w:div>
    <w:div w:id="886144710">
      <w:bodyDiv w:val="1"/>
      <w:marLeft w:val="0"/>
      <w:marRight w:val="0"/>
      <w:marTop w:val="0"/>
      <w:marBottom w:val="0"/>
      <w:divBdr>
        <w:top w:val="none" w:sz="0" w:space="0" w:color="auto"/>
        <w:left w:val="none" w:sz="0" w:space="0" w:color="auto"/>
        <w:bottom w:val="none" w:sz="0" w:space="0" w:color="auto"/>
        <w:right w:val="none" w:sz="0" w:space="0" w:color="auto"/>
      </w:divBdr>
    </w:div>
    <w:div w:id="886256923">
      <w:bodyDiv w:val="1"/>
      <w:marLeft w:val="0"/>
      <w:marRight w:val="0"/>
      <w:marTop w:val="0"/>
      <w:marBottom w:val="0"/>
      <w:divBdr>
        <w:top w:val="none" w:sz="0" w:space="0" w:color="auto"/>
        <w:left w:val="none" w:sz="0" w:space="0" w:color="auto"/>
        <w:bottom w:val="none" w:sz="0" w:space="0" w:color="auto"/>
        <w:right w:val="none" w:sz="0" w:space="0" w:color="auto"/>
      </w:divBdr>
    </w:div>
    <w:div w:id="886333018">
      <w:bodyDiv w:val="1"/>
      <w:marLeft w:val="0"/>
      <w:marRight w:val="0"/>
      <w:marTop w:val="0"/>
      <w:marBottom w:val="0"/>
      <w:divBdr>
        <w:top w:val="none" w:sz="0" w:space="0" w:color="auto"/>
        <w:left w:val="none" w:sz="0" w:space="0" w:color="auto"/>
        <w:bottom w:val="none" w:sz="0" w:space="0" w:color="auto"/>
        <w:right w:val="none" w:sz="0" w:space="0" w:color="auto"/>
      </w:divBdr>
    </w:div>
    <w:div w:id="886333605">
      <w:bodyDiv w:val="1"/>
      <w:marLeft w:val="0"/>
      <w:marRight w:val="0"/>
      <w:marTop w:val="0"/>
      <w:marBottom w:val="0"/>
      <w:divBdr>
        <w:top w:val="none" w:sz="0" w:space="0" w:color="auto"/>
        <w:left w:val="none" w:sz="0" w:space="0" w:color="auto"/>
        <w:bottom w:val="none" w:sz="0" w:space="0" w:color="auto"/>
        <w:right w:val="none" w:sz="0" w:space="0" w:color="auto"/>
      </w:divBdr>
    </w:div>
    <w:div w:id="886380191">
      <w:bodyDiv w:val="1"/>
      <w:marLeft w:val="0"/>
      <w:marRight w:val="0"/>
      <w:marTop w:val="0"/>
      <w:marBottom w:val="0"/>
      <w:divBdr>
        <w:top w:val="none" w:sz="0" w:space="0" w:color="auto"/>
        <w:left w:val="none" w:sz="0" w:space="0" w:color="auto"/>
        <w:bottom w:val="none" w:sz="0" w:space="0" w:color="auto"/>
        <w:right w:val="none" w:sz="0" w:space="0" w:color="auto"/>
      </w:divBdr>
    </w:div>
    <w:div w:id="886533183">
      <w:bodyDiv w:val="1"/>
      <w:marLeft w:val="0"/>
      <w:marRight w:val="0"/>
      <w:marTop w:val="0"/>
      <w:marBottom w:val="0"/>
      <w:divBdr>
        <w:top w:val="none" w:sz="0" w:space="0" w:color="auto"/>
        <w:left w:val="none" w:sz="0" w:space="0" w:color="auto"/>
        <w:bottom w:val="none" w:sz="0" w:space="0" w:color="auto"/>
        <w:right w:val="none" w:sz="0" w:space="0" w:color="auto"/>
      </w:divBdr>
    </w:div>
    <w:div w:id="886575789">
      <w:bodyDiv w:val="1"/>
      <w:marLeft w:val="0"/>
      <w:marRight w:val="0"/>
      <w:marTop w:val="0"/>
      <w:marBottom w:val="0"/>
      <w:divBdr>
        <w:top w:val="none" w:sz="0" w:space="0" w:color="auto"/>
        <w:left w:val="none" w:sz="0" w:space="0" w:color="auto"/>
        <w:bottom w:val="none" w:sz="0" w:space="0" w:color="auto"/>
        <w:right w:val="none" w:sz="0" w:space="0" w:color="auto"/>
      </w:divBdr>
    </w:div>
    <w:div w:id="886642829">
      <w:bodyDiv w:val="1"/>
      <w:marLeft w:val="0"/>
      <w:marRight w:val="0"/>
      <w:marTop w:val="0"/>
      <w:marBottom w:val="0"/>
      <w:divBdr>
        <w:top w:val="none" w:sz="0" w:space="0" w:color="auto"/>
        <w:left w:val="none" w:sz="0" w:space="0" w:color="auto"/>
        <w:bottom w:val="none" w:sz="0" w:space="0" w:color="auto"/>
        <w:right w:val="none" w:sz="0" w:space="0" w:color="auto"/>
      </w:divBdr>
    </w:div>
    <w:div w:id="886792681">
      <w:bodyDiv w:val="1"/>
      <w:marLeft w:val="0"/>
      <w:marRight w:val="0"/>
      <w:marTop w:val="0"/>
      <w:marBottom w:val="0"/>
      <w:divBdr>
        <w:top w:val="none" w:sz="0" w:space="0" w:color="auto"/>
        <w:left w:val="none" w:sz="0" w:space="0" w:color="auto"/>
        <w:bottom w:val="none" w:sz="0" w:space="0" w:color="auto"/>
        <w:right w:val="none" w:sz="0" w:space="0" w:color="auto"/>
      </w:divBdr>
    </w:div>
    <w:div w:id="886794007">
      <w:bodyDiv w:val="1"/>
      <w:marLeft w:val="0"/>
      <w:marRight w:val="0"/>
      <w:marTop w:val="0"/>
      <w:marBottom w:val="0"/>
      <w:divBdr>
        <w:top w:val="none" w:sz="0" w:space="0" w:color="auto"/>
        <w:left w:val="none" w:sz="0" w:space="0" w:color="auto"/>
        <w:bottom w:val="none" w:sz="0" w:space="0" w:color="auto"/>
        <w:right w:val="none" w:sz="0" w:space="0" w:color="auto"/>
      </w:divBdr>
    </w:div>
    <w:div w:id="886911620">
      <w:bodyDiv w:val="1"/>
      <w:marLeft w:val="0"/>
      <w:marRight w:val="0"/>
      <w:marTop w:val="0"/>
      <w:marBottom w:val="0"/>
      <w:divBdr>
        <w:top w:val="none" w:sz="0" w:space="0" w:color="auto"/>
        <w:left w:val="none" w:sz="0" w:space="0" w:color="auto"/>
        <w:bottom w:val="none" w:sz="0" w:space="0" w:color="auto"/>
        <w:right w:val="none" w:sz="0" w:space="0" w:color="auto"/>
      </w:divBdr>
    </w:div>
    <w:div w:id="886916027">
      <w:bodyDiv w:val="1"/>
      <w:marLeft w:val="0"/>
      <w:marRight w:val="0"/>
      <w:marTop w:val="0"/>
      <w:marBottom w:val="0"/>
      <w:divBdr>
        <w:top w:val="none" w:sz="0" w:space="0" w:color="auto"/>
        <w:left w:val="none" w:sz="0" w:space="0" w:color="auto"/>
        <w:bottom w:val="none" w:sz="0" w:space="0" w:color="auto"/>
        <w:right w:val="none" w:sz="0" w:space="0" w:color="auto"/>
      </w:divBdr>
    </w:div>
    <w:div w:id="886994570">
      <w:bodyDiv w:val="1"/>
      <w:marLeft w:val="0"/>
      <w:marRight w:val="0"/>
      <w:marTop w:val="0"/>
      <w:marBottom w:val="0"/>
      <w:divBdr>
        <w:top w:val="none" w:sz="0" w:space="0" w:color="auto"/>
        <w:left w:val="none" w:sz="0" w:space="0" w:color="auto"/>
        <w:bottom w:val="none" w:sz="0" w:space="0" w:color="auto"/>
        <w:right w:val="none" w:sz="0" w:space="0" w:color="auto"/>
      </w:divBdr>
    </w:div>
    <w:div w:id="887030437">
      <w:bodyDiv w:val="1"/>
      <w:marLeft w:val="0"/>
      <w:marRight w:val="0"/>
      <w:marTop w:val="0"/>
      <w:marBottom w:val="0"/>
      <w:divBdr>
        <w:top w:val="none" w:sz="0" w:space="0" w:color="auto"/>
        <w:left w:val="none" w:sz="0" w:space="0" w:color="auto"/>
        <w:bottom w:val="none" w:sz="0" w:space="0" w:color="auto"/>
        <w:right w:val="none" w:sz="0" w:space="0" w:color="auto"/>
      </w:divBdr>
    </w:div>
    <w:div w:id="887226945">
      <w:bodyDiv w:val="1"/>
      <w:marLeft w:val="0"/>
      <w:marRight w:val="0"/>
      <w:marTop w:val="0"/>
      <w:marBottom w:val="0"/>
      <w:divBdr>
        <w:top w:val="none" w:sz="0" w:space="0" w:color="auto"/>
        <w:left w:val="none" w:sz="0" w:space="0" w:color="auto"/>
        <w:bottom w:val="none" w:sz="0" w:space="0" w:color="auto"/>
        <w:right w:val="none" w:sz="0" w:space="0" w:color="auto"/>
      </w:divBdr>
    </w:div>
    <w:div w:id="887256868">
      <w:bodyDiv w:val="1"/>
      <w:marLeft w:val="0"/>
      <w:marRight w:val="0"/>
      <w:marTop w:val="0"/>
      <w:marBottom w:val="0"/>
      <w:divBdr>
        <w:top w:val="none" w:sz="0" w:space="0" w:color="auto"/>
        <w:left w:val="none" w:sz="0" w:space="0" w:color="auto"/>
        <w:bottom w:val="none" w:sz="0" w:space="0" w:color="auto"/>
        <w:right w:val="none" w:sz="0" w:space="0" w:color="auto"/>
      </w:divBdr>
    </w:div>
    <w:div w:id="887571795">
      <w:bodyDiv w:val="1"/>
      <w:marLeft w:val="0"/>
      <w:marRight w:val="0"/>
      <w:marTop w:val="0"/>
      <w:marBottom w:val="0"/>
      <w:divBdr>
        <w:top w:val="none" w:sz="0" w:space="0" w:color="auto"/>
        <w:left w:val="none" w:sz="0" w:space="0" w:color="auto"/>
        <w:bottom w:val="none" w:sz="0" w:space="0" w:color="auto"/>
        <w:right w:val="none" w:sz="0" w:space="0" w:color="auto"/>
      </w:divBdr>
    </w:div>
    <w:div w:id="887642986">
      <w:bodyDiv w:val="1"/>
      <w:marLeft w:val="0"/>
      <w:marRight w:val="0"/>
      <w:marTop w:val="0"/>
      <w:marBottom w:val="0"/>
      <w:divBdr>
        <w:top w:val="none" w:sz="0" w:space="0" w:color="auto"/>
        <w:left w:val="none" w:sz="0" w:space="0" w:color="auto"/>
        <w:bottom w:val="none" w:sz="0" w:space="0" w:color="auto"/>
        <w:right w:val="none" w:sz="0" w:space="0" w:color="auto"/>
      </w:divBdr>
    </w:div>
    <w:div w:id="887884996">
      <w:bodyDiv w:val="1"/>
      <w:marLeft w:val="0"/>
      <w:marRight w:val="0"/>
      <w:marTop w:val="0"/>
      <w:marBottom w:val="0"/>
      <w:divBdr>
        <w:top w:val="none" w:sz="0" w:space="0" w:color="auto"/>
        <w:left w:val="none" w:sz="0" w:space="0" w:color="auto"/>
        <w:bottom w:val="none" w:sz="0" w:space="0" w:color="auto"/>
        <w:right w:val="none" w:sz="0" w:space="0" w:color="auto"/>
      </w:divBdr>
    </w:div>
    <w:div w:id="888299125">
      <w:bodyDiv w:val="1"/>
      <w:marLeft w:val="0"/>
      <w:marRight w:val="0"/>
      <w:marTop w:val="0"/>
      <w:marBottom w:val="0"/>
      <w:divBdr>
        <w:top w:val="none" w:sz="0" w:space="0" w:color="auto"/>
        <w:left w:val="none" w:sz="0" w:space="0" w:color="auto"/>
        <w:bottom w:val="none" w:sz="0" w:space="0" w:color="auto"/>
        <w:right w:val="none" w:sz="0" w:space="0" w:color="auto"/>
      </w:divBdr>
    </w:div>
    <w:div w:id="888346163">
      <w:bodyDiv w:val="1"/>
      <w:marLeft w:val="0"/>
      <w:marRight w:val="0"/>
      <w:marTop w:val="0"/>
      <w:marBottom w:val="0"/>
      <w:divBdr>
        <w:top w:val="none" w:sz="0" w:space="0" w:color="auto"/>
        <w:left w:val="none" w:sz="0" w:space="0" w:color="auto"/>
        <w:bottom w:val="none" w:sz="0" w:space="0" w:color="auto"/>
        <w:right w:val="none" w:sz="0" w:space="0" w:color="auto"/>
      </w:divBdr>
    </w:div>
    <w:div w:id="888372743">
      <w:bodyDiv w:val="1"/>
      <w:marLeft w:val="0"/>
      <w:marRight w:val="0"/>
      <w:marTop w:val="0"/>
      <w:marBottom w:val="0"/>
      <w:divBdr>
        <w:top w:val="none" w:sz="0" w:space="0" w:color="auto"/>
        <w:left w:val="none" w:sz="0" w:space="0" w:color="auto"/>
        <w:bottom w:val="none" w:sz="0" w:space="0" w:color="auto"/>
        <w:right w:val="none" w:sz="0" w:space="0" w:color="auto"/>
      </w:divBdr>
    </w:div>
    <w:div w:id="888565505">
      <w:bodyDiv w:val="1"/>
      <w:marLeft w:val="0"/>
      <w:marRight w:val="0"/>
      <w:marTop w:val="0"/>
      <w:marBottom w:val="0"/>
      <w:divBdr>
        <w:top w:val="none" w:sz="0" w:space="0" w:color="auto"/>
        <w:left w:val="none" w:sz="0" w:space="0" w:color="auto"/>
        <w:bottom w:val="none" w:sz="0" w:space="0" w:color="auto"/>
        <w:right w:val="none" w:sz="0" w:space="0" w:color="auto"/>
      </w:divBdr>
    </w:div>
    <w:div w:id="888566857">
      <w:bodyDiv w:val="1"/>
      <w:marLeft w:val="0"/>
      <w:marRight w:val="0"/>
      <w:marTop w:val="0"/>
      <w:marBottom w:val="0"/>
      <w:divBdr>
        <w:top w:val="none" w:sz="0" w:space="0" w:color="auto"/>
        <w:left w:val="none" w:sz="0" w:space="0" w:color="auto"/>
        <w:bottom w:val="none" w:sz="0" w:space="0" w:color="auto"/>
        <w:right w:val="none" w:sz="0" w:space="0" w:color="auto"/>
      </w:divBdr>
    </w:div>
    <w:div w:id="888609133">
      <w:bodyDiv w:val="1"/>
      <w:marLeft w:val="0"/>
      <w:marRight w:val="0"/>
      <w:marTop w:val="0"/>
      <w:marBottom w:val="0"/>
      <w:divBdr>
        <w:top w:val="none" w:sz="0" w:space="0" w:color="auto"/>
        <w:left w:val="none" w:sz="0" w:space="0" w:color="auto"/>
        <w:bottom w:val="none" w:sz="0" w:space="0" w:color="auto"/>
        <w:right w:val="none" w:sz="0" w:space="0" w:color="auto"/>
      </w:divBdr>
    </w:div>
    <w:div w:id="888692520">
      <w:bodyDiv w:val="1"/>
      <w:marLeft w:val="0"/>
      <w:marRight w:val="0"/>
      <w:marTop w:val="0"/>
      <w:marBottom w:val="0"/>
      <w:divBdr>
        <w:top w:val="none" w:sz="0" w:space="0" w:color="auto"/>
        <w:left w:val="none" w:sz="0" w:space="0" w:color="auto"/>
        <w:bottom w:val="none" w:sz="0" w:space="0" w:color="auto"/>
        <w:right w:val="none" w:sz="0" w:space="0" w:color="auto"/>
      </w:divBdr>
    </w:div>
    <w:div w:id="889194015">
      <w:bodyDiv w:val="1"/>
      <w:marLeft w:val="0"/>
      <w:marRight w:val="0"/>
      <w:marTop w:val="0"/>
      <w:marBottom w:val="0"/>
      <w:divBdr>
        <w:top w:val="none" w:sz="0" w:space="0" w:color="auto"/>
        <w:left w:val="none" w:sz="0" w:space="0" w:color="auto"/>
        <w:bottom w:val="none" w:sz="0" w:space="0" w:color="auto"/>
        <w:right w:val="none" w:sz="0" w:space="0" w:color="auto"/>
      </w:divBdr>
    </w:div>
    <w:div w:id="889339018">
      <w:bodyDiv w:val="1"/>
      <w:marLeft w:val="0"/>
      <w:marRight w:val="0"/>
      <w:marTop w:val="0"/>
      <w:marBottom w:val="0"/>
      <w:divBdr>
        <w:top w:val="none" w:sz="0" w:space="0" w:color="auto"/>
        <w:left w:val="none" w:sz="0" w:space="0" w:color="auto"/>
        <w:bottom w:val="none" w:sz="0" w:space="0" w:color="auto"/>
        <w:right w:val="none" w:sz="0" w:space="0" w:color="auto"/>
      </w:divBdr>
    </w:div>
    <w:div w:id="889345334">
      <w:bodyDiv w:val="1"/>
      <w:marLeft w:val="0"/>
      <w:marRight w:val="0"/>
      <w:marTop w:val="0"/>
      <w:marBottom w:val="0"/>
      <w:divBdr>
        <w:top w:val="none" w:sz="0" w:space="0" w:color="auto"/>
        <w:left w:val="none" w:sz="0" w:space="0" w:color="auto"/>
        <w:bottom w:val="none" w:sz="0" w:space="0" w:color="auto"/>
        <w:right w:val="none" w:sz="0" w:space="0" w:color="auto"/>
      </w:divBdr>
    </w:div>
    <w:div w:id="889461591">
      <w:bodyDiv w:val="1"/>
      <w:marLeft w:val="0"/>
      <w:marRight w:val="0"/>
      <w:marTop w:val="0"/>
      <w:marBottom w:val="0"/>
      <w:divBdr>
        <w:top w:val="none" w:sz="0" w:space="0" w:color="auto"/>
        <w:left w:val="none" w:sz="0" w:space="0" w:color="auto"/>
        <w:bottom w:val="none" w:sz="0" w:space="0" w:color="auto"/>
        <w:right w:val="none" w:sz="0" w:space="0" w:color="auto"/>
      </w:divBdr>
    </w:div>
    <w:div w:id="889531678">
      <w:bodyDiv w:val="1"/>
      <w:marLeft w:val="0"/>
      <w:marRight w:val="0"/>
      <w:marTop w:val="0"/>
      <w:marBottom w:val="0"/>
      <w:divBdr>
        <w:top w:val="none" w:sz="0" w:space="0" w:color="auto"/>
        <w:left w:val="none" w:sz="0" w:space="0" w:color="auto"/>
        <w:bottom w:val="none" w:sz="0" w:space="0" w:color="auto"/>
        <w:right w:val="none" w:sz="0" w:space="0" w:color="auto"/>
      </w:divBdr>
    </w:div>
    <w:div w:id="889801681">
      <w:bodyDiv w:val="1"/>
      <w:marLeft w:val="0"/>
      <w:marRight w:val="0"/>
      <w:marTop w:val="0"/>
      <w:marBottom w:val="0"/>
      <w:divBdr>
        <w:top w:val="none" w:sz="0" w:space="0" w:color="auto"/>
        <w:left w:val="none" w:sz="0" w:space="0" w:color="auto"/>
        <w:bottom w:val="none" w:sz="0" w:space="0" w:color="auto"/>
        <w:right w:val="none" w:sz="0" w:space="0" w:color="auto"/>
      </w:divBdr>
    </w:div>
    <w:div w:id="889880426">
      <w:bodyDiv w:val="1"/>
      <w:marLeft w:val="0"/>
      <w:marRight w:val="0"/>
      <w:marTop w:val="0"/>
      <w:marBottom w:val="0"/>
      <w:divBdr>
        <w:top w:val="none" w:sz="0" w:space="0" w:color="auto"/>
        <w:left w:val="none" w:sz="0" w:space="0" w:color="auto"/>
        <w:bottom w:val="none" w:sz="0" w:space="0" w:color="auto"/>
        <w:right w:val="none" w:sz="0" w:space="0" w:color="auto"/>
      </w:divBdr>
    </w:div>
    <w:div w:id="889924509">
      <w:bodyDiv w:val="1"/>
      <w:marLeft w:val="0"/>
      <w:marRight w:val="0"/>
      <w:marTop w:val="0"/>
      <w:marBottom w:val="0"/>
      <w:divBdr>
        <w:top w:val="none" w:sz="0" w:space="0" w:color="auto"/>
        <w:left w:val="none" w:sz="0" w:space="0" w:color="auto"/>
        <w:bottom w:val="none" w:sz="0" w:space="0" w:color="auto"/>
        <w:right w:val="none" w:sz="0" w:space="0" w:color="auto"/>
      </w:divBdr>
    </w:div>
    <w:div w:id="890387473">
      <w:bodyDiv w:val="1"/>
      <w:marLeft w:val="0"/>
      <w:marRight w:val="0"/>
      <w:marTop w:val="0"/>
      <w:marBottom w:val="0"/>
      <w:divBdr>
        <w:top w:val="none" w:sz="0" w:space="0" w:color="auto"/>
        <w:left w:val="none" w:sz="0" w:space="0" w:color="auto"/>
        <w:bottom w:val="none" w:sz="0" w:space="0" w:color="auto"/>
        <w:right w:val="none" w:sz="0" w:space="0" w:color="auto"/>
      </w:divBdr>
    </w:div>
    <w:div w:id="890653450">
      <w:bodyDiv w:val="1"/>
      <w:marLeft w:val="0"/>
      <w:marRight w:val="0"/>
      <w:marTop w:val="0"/>
      <w:marBottom w:val="0"/>
      <w:divBdr>
        <w:top w:val="none" w:sz="0" w:space="0" w:color="auto"/>
        <w:left w:val="none" w:sz="0" w:space="0" w:color="auto"/>
        <w:bottom w:val="none" w:sz="0" w:space="0" w:color="auto"/>
        <w:right w:val="none" w:sz="0" w:space="0" w:color="auto"/>
      </w:divBdr>
    </w:div>
    <w:div w:id="890850188">
      <w:bodyDiv w:val="1"/>
      <w:marLeft w:val="0"/>
      <w:marRight w:val="0"/>
      <w:marTop w:val="0"/>
      <w:marBottom w:val="0"/>
      <w:divBdr>
        <w:top w:val="none" w:sz="0" w:space="0" w:color="auto"/>
        <w:left w:val="none" w:sz="0" w:space="0" w:color="auto"/>
        <w:bottom w:val="none" w:sz="0" w:space="0" w:color="auto"/>
        <w:right w:val="none" w:sz="0" w:space="0" w:color="auto"/>
      </w:divBdr>
    </w:div>
    <w:div w:id="891035750">
      <w:bodyDiv w:val="1"/>
      <w:marLeft w:val="0"/>
      <w:marRight w:val="0"/>
      <w:marTop w:val="0"/>
      <w:marBottom w:val="0"/>
      <w:divBdr>
        <w:top w:val="none" w:sz="0" w:space="0" w:color="auto"/>
        <w:left w:val="none" w:sz="0" w:space="0" w:color="auto"/>
        <w:bottom w:val="none" w:sz="0" w:space="0" w:color="auto"/>
        <w:right w:val="none" w:sz="0" w:space="0" w:color="auto"/>
      </w:divBdr>
    </w:div>
    <w:div w:id="891038511">
      <w:bodyDiv w:val="1"/>
      <w:marLeft w:val="0"/>
      <w:marRight w:val="0"/>
      <w:marTop w:val="0"/>
      <w:marBottom w:val="0"/>
      <w:divBdr>
        <w:top w:val="none" w:sz="0" w:space="0" w:color="auto"/>
        <w:left w:val="none" w:sz="0" w:space="0" w:color="auto"/>
        <w:bottom w:val="none" w:sz="0" w:space="0" w:color="auto"/>
        <w:right w:val="none" w:sz="0" w:space="0" w:color="auto"/>
      </w:divBdr>
    </w:div>
    <w:div w:id="891116687">
      <w:bodyDiv w:val="1"/>
      <w:marLeft w:val="0"/>
      <w:marRight w:val="0"/>
      <w:marTop w:val="0"/>
      <w:marBottom w:val="0"/>
      <w:divBdr>
        <w:top w:val="none" w:sz="0" w:space="0" w:color="auto"/>
        <w:left w:val="none" w:sz="0" w:space="0" w:color="auto"/>
        <w:bottom w:val="none" w:sz="0" w:space="0" w:color="auto"/>
        <w:right w:val="none" w:sz="0" w:space="0" w:color="auto"/>
      </w:divBdr>
    </w:div>
    <w:div w:id="891190091">
      <w:bodyDiv w:val="1"/>
      <w:marLeft w:val="0"/>
      <w:marRight w:val="0"/>
      <w:marTop w:val="0"/>
      <w:marBottom w:val="0"/>
      <w:divBdr>
        <w:top w:val="none" w:sz="0" w:space="0" w:color="auto"/>
        <w:left w:val="none" w:sz="0" w:space="0" w:color="auto"/>
        <w:bottom w:val="none" w:sz="0" w:space="0" w:color="auto"/>
        <w:right w:val="none" w:sz="0" w:space="0" w:color="auto"/>
      </w:divBdr>
    </w:div>
    <w:div w:id="891304393">
      <w:bodyDiv w:val="1"/>
      <w:marLeft w:val="0"/>
      <w:marRight w:val="0"/>
      <w:marTop w:val="0"/>
      <w:marBottom w:val="0"/>
      <w:divBdr>
        <w:top w:val="none" w:sz="0" w:space="0" w:color="auto"/>
        <w:left w:val="none" w:sz="0" w:space="0" w:color="auto"/>
        <w:bottom w:val="none" w:sz="0" w:space="0" w:color="auto"/>
        <w:right w:val="none" w:sz="0" w:space="0" w:color="auto"/>
      </w:divBdr>
    </w:div>
    <w:div w:id="891422701">
      <w:bodyDiv w:val="1"/>
      <w:marLeft w:val="0"/>
      <w:marRight w:val="0"/>
      <w:marTop w:val="0"/>
      <w:marBottom w:val="0"/>
      <w:divBdr>
        <w:top w:val="none" w:sz="0" w:space="0" w:color="auto"/>
        <w:left w:val="none" w:sz="0" w:space="0" w:color="auto"/>
        <w:bottom w:val="none" w:sz="0" w:space="0" w:color="auto"/>
        <w:right w:val="none" w:sz="0" w:space="0" w:color="auto"/>
      </w:divBdr>
    </w:div>
    <w:div w:id="891649978">
      <w:bodyDiv w:val="1"/>
      <w:marLeft w:val="0"/>
      <w:marRight w:val="0"/>
      <w:marTop w:val="0"/>
      <w:marBottom w:val="0"/>
      <w:divBdr>
        <w:top w:val="none" w:sz="0" w:space="0" w:color="auto"/>
        <w:left w:val="none" w:sz="0" w:space="0" w:color="auto"/>
        <w:bottom w:val="none" w:sz="0" w:space="0" w:color="auto"/>
        <w:right w:val="none" w:sz="0" w:space="0" w:color="auto"/>
      </w:divBdr>
    </w:div>
    <w:div w:id="891890330">
      <w:bodyDiv w:val="1"/>
      <w:marLeft w:val="0"/>
      <w:marRight w:val="0"/>
      <w:marTop w:val="0"/>
      <w:marBottom w:val="0"/>
      <w:divBdr>
        <w:top w:val="none" w:sz="0" w:space="0" w:color="auto"/>
        <w:left w:val="none" w:sz="0" w:space="0" w:color="auto"/>
        <w:bottom w:val="none" w:sz="0" w:space="0" w:color="auto"/>
        <w:right w:val="none" w:sz="0" w:space="0" w:color="auto"/>
      </w:divBdr>
    </w:div>
    <w:div w:id="892227811">
      <w:bodyDiv w:val="1"/>
      <w:marLeft w:val="0"/>
      <w:marRight w:val="0"/>
      <w:marTop w:val="0"/>
      <w:marBottom w:val="0"/>
      <w:divBdr>
        <w:top w:val="none" w:sz="0" w:space="0" w:color="auto"/>
        <w:left w:val="none" w:sz="0" w:space="0" w:color="auto"/>
        <w:bottom w:val="none" w:sz="0" w:space="0" w:color="auto"/>
        <w:right w:val="none" w:sz="0" w:space="0" w:color="auto"/>
      </w:divBdr>
    </w:div>
    <w:div w:id="892234058">
      <w:bodyDiv w:val="1"/>
      <w:marLeft w:val="0"/>
      <w:marRight w:val="0"/>
      <w:marTop w:val="0"/>
      <w:marBottom w:val="0"/>
      <w:divBdr>
        <w:top w:val="none" w:sz="0" w:space="0" w:color="auto"/>
        <w:left w:val="none" w:sz="0" w:space="0" w:color="auto"/>
        <w:bottom w:val="none" w:sz="0" w:space="0" w:color="auto"/>
        <w:right w:val="none" w:sz="0" w:space="0" w:color="auto"/>
      </w:divBdr>
    </w:div>
    <w:div w:id="892426364">
      <w:bodyDiv w:val="1"/>
      <w:marLeft w:val="0"/>
      <w:marRight w:val="0"/>
      <w:marTop w:val="0"/>
      <w:marBottom w:val="0"/>
      <w:divBdr>
        <w:top w:val="none" w:sz="0" w:space="0" w:color="auto"/>
        <w:left w:val="none" w:sz="0" w:space="0" w:color="auto"/>
        <w:bottom w:val="none" w:sz="0" w:space="0" w:color="auto"/>
        <w:right w:val="none" w:sz="0" w:space="0" w:color="auto"/>
      </w:divBdr>
    </w:div>
    <w:div w:id="892426970">
      <w:bodyDiv w:val="1"/>
      <w:marLeft w:val="0"/>
      <w:marRight w:val="0"/>
      <w:marTop w:val="0"/>
      <w:marBottom w:val="0"/>
      <w:divBdr>
        <w:top w:val="none" w:sz="0" w:space="0" w:color="auto"/>
        <w:left w:val="none" w:sz="0" w:space="0" w:color="auto"/>
        <w:bottom w:val="none" w:sz="0" w:space="0" w:color="auto"/>
        <w:right w:val="none" w:sz="0" w:space="0" w:color="auto"/>
      </w:divBdr>
    </w:div>
    <w:div w:id="892546584">
      <w:bodyDiv w:val="1"/>
      <w:marLeft w:val="0"/>
      <w:marRight w:val="0"/>
      <w:marTop w:val="0"/>
      <w:marBottom w:val="0"/>
      <w:divBdr>
        <w:top w:val="none" w:sz="0" w:space="0" w:color="auto"/>
        <w:left w:val="none" w:sz="0" w:space="0" w:color="auto"/>
        <w:bottom w:val="none" w:sz="0" w:space="0" w:color="auto"/>
        <w:right w:val="none" w:sz="0" w:space="0" w:color="auto"/>
      </w:divBdr>
    </w:div>
    <w:div w:id="892546704">
      <w:bodyDiv w:val="1"/>
      <w:marLeft w:val="0"/>
      <w:marRight w:val="0"/>
      <w:marTop w:val="0"/>
      <w:marBottom w:val="0"/>
      <w:divBdr>
        <w:top w:val="none" w:sz="0" w:space="0" w:color="auto"/>
        <w:left w:val="none" w:sz="0" w:space="0" w:color="auto"/>
        <w:bottom w:val="none" w:sz="0" w:space="0" w:color="auto"/>
        <w:right w:val="none" w:sz="0" w:space="0" w:color="auto"/>
      </w:divBdr>
    </w:div>
    <w:div w:id="892547603">
      <w:bodyDiv w:val="1"/>
      <w:marLeft w:val="0"/>
      <w:marRight w:val="0"/>
      <w:marTop w:val="0"/>
      <w:marBottom w:val="0"/>
      <w:divBdr>
        <w:top w:val="none" w:sz="0" w:space="0" w:color="auto"/>
        <w:left w:val="none" w:sz="0" w:space="0" w:color="auto"/>
        <w:bottom w:val="none" w:sz="0" w:space="0" w:color="auto"/>
        <w:right w:val="none" w:sz="0" w:space="0" w:color="auto"/>
      </w:divBdr>
    </w:div>
    <w:div w:id="893005141">
      <w:bodyDiv w:val="1"/>
      <w:marLeft w:val="0"/>
      <w:marRight w:val="0"/>
      <w:marTop w:val="0"/>
      <w:marBottom w:val="0"/>
      <w:divBdr>
        <w:top w:val="none" w:sz="0" w:space="0" w:color="auto"/>
        <w:left w:val="none" w:sz="0" w:space="0" w:color="auto"/>
        <w:bottom w:val="none" w:sz="0" w:space="0" w:color="auto"/>
        <w:right w:val="none" w:sz="0" w:space="0" w:color="auto"/>
      </w:divBdr>
    </w:div>
    <w:div w:id="893078750">
      <w:bodyDiv w:val="1"/>
      <w:marLeft w:val="0"/>
      <w:marRight w:val="0"/>
      <w:marTop w:val="0"/>
      <w:marBottom w:val="0"/>
      <w:divBdr>
        <w:top w:val="none" w:sz="0" w:space="0" w:color="auto"/>
        <w:left w:val="none" w:sz="0" w:space="0" w:color="auto"/>
        <w:bottom w:val="none" w:sz="0" w:space="0" w:color="auto"/>
        <w:right w:val="none" w:sz="0" w:space="0" w:color="auto"/>
      </w:divBdr>
    </w:div>
    <w:div w:id="893084248">
      <w:bodyDiv w:val="1"/>
      <w:marLeft w:val="0"/>
      <w:marRight w:val="0"/>
      <w:marTop w:val="0"/>
      <w:marBottom w:val="0"/>
      <w:divBdr>
        <w:top w:val="none" w:sz="0" w:space="0" w:color="auto"/>
        <w:left w:val="none" w:sz="0" w:space="0" w:color="auto"/>
        <w:bottom w:val="none" w:sz="0" w:space="0" w:color="auto"/>
        <w:right w:val="none" w:sz="0" w:space="0" w:color="auto"/>
      </w:divBdr>
    </w:div>
    <w:div w:id="893085330">
      <w:bodyDiv w:val="1"/>
      <w:marLeft w:val="0"/>
      <w:marRight w:val="0"/>
      <w:marTop w:val="0"/>
      <w:marBottom w:val="0"/>
      <w:divBdr>
        <w:top w:val="none" w:sz="0" w:space="0" w:color="auto"/>
        <w:left w:val="none" w:sz="0" w:space="0" w:color="auto"/>
        <w:bottom w:val="none" w:sz="0" w:space="0" w:color="auto"/>
        <w:right w:val="none" w:sz="0" w:space="0" w:color="auto"/>
      </w:divBdr>
    </w:div>
    <w:div w:id="893153288">
      <w:bodyDiv w:val="1"/>
      <w:marLeft w:val="0"/>
      <w:marRight w:val="0"/>
      <w:marTop w:val="0"/>
      <w:marBottom w:val="0"/>
      <w:divBdr>
        <w:top w:val="none" w:sz="0" w:space="0" w:color="auto"/>
        <w:left w:val="none" w:sz="0" w:space="0" w:color="auto"/>
        <w:bottom w:val="none" w:sz="0" w:space="0" w:color="auto"/>
        <w:right w:val="none" w:sz="0" w:space="0" w:color="auto"/>
      </w:divBdr>
    </w:div>
    <w:div w:id="893733451">
      <w:bodyDiv w:val="1"/>
      <w:marLeft w:val="0"/>
      <w:marRight w:val="0"/>
      <w:marTop w:val="0"/>
      <w:marBottom w:val="0"/>
      <w:divBdr>
        <w:top w:val="none" w:sz="0" w:space="0" w:color="auto"/>
        <w:left w:val="none" w:sz="0" w:space="0" w:color="auto"/>
        <w:bottom w:val="none" w:sz="0" w:space="0" w:color="auto"/>
        <w:right w:val="none" w:sz="0" w:space="0" w:color="auto"/>
      </w:divBdr>
    </w:div>
    <w:div w:id="893780799">
      <w:bodyDiv w:val="1"/>
      <w:marLeft w:val="0"/>
      <w:marRight w:val="0"/>
      <w:marTop w:val="0"/>
      <w:marBottom w:val="0"/>
      <w:divBdr>
        <w:top w:val="none" w:sz="0" w:space="0" w:color="auto"/>
        <w:left w:val="none" w:sz="0" w:space="0" w:color="auto"/>
        <w:bottom w:val="none" w:sz="0" w:space="0" w:color="auto"/>
        <w:right w:val="none" w:sz="0" w:space="0" w:color="auto"/>
      </w:divBdr>
    </w:div>
    <w:div w:id="893782044">
      <w:bodyDiv w:val="1"/>
      <w:marLeft w:val="0"/>
      <w:marRight w:val="0"/>
      <w:marTop w:val="0"/>
      <w:marBottom w:val="0"/>
      <w:divBdr>
        <w:top w:val="none" w:sz="0" w:space="0" w:color="auto"/>
        <w:left w:val="none" w:sz="0" w:space="0" w:color="auto"/>
        <w:bottom w:val="none" w:sz="0" w:space="0" w:color="auto"/>
        <w:right w:val="none" w:sz="0" w:space="0" w:color="auto"/>
      </w:divBdr>
    </w:div>
    <w:div w:id="893929635">
      <w:bodyDiv w:val="1"/>
      <w:marLeft w:val="0"/>
      <w:marRight w:val="0"/>
      <w:marTop w:val="0"/>
      <w:marBottom w:val="0"/>
      <w:divBdr>
        <w:top w:val="none" w:sz="0" w:space="0" w:color="auto"/>
        <w:left w:val="none" w:sz="0" w:space="0" w:color="auto"/>
        <w:bottom w:val="none" w:sz="0" w:space="0" w:color="auto"/>
        <w:right w:val="none" w:sz="0" w:space="0" w:color="auto"/>
      </w:divBdr>
    </w:div>
    <w:div w:id="894198323">
      <w:bodyDiv w:val="1"/>
      <w:marLeft w:val="0"/>
      <w:marRight w:val="0"/>
      <w:marTop w:val="0"/>
      <w:marBottom w:val="0"/>
      <w:divBdr>
        <w:top w:val="none" w:sz="0" w:space="0" w:color="auto"/>
        <w:left w:val="none" w:sz="0" w:space="0" w:color="auto"/>
        <w:bottom w:val="none" w:sz="0" w:space="0" w:color="auto"/>
        <w:right w:val="none" w:sz="0" w:space="0" w:color="auto"/>
      </w:divBdr>
    </w:div>
    <w:div w:id="894198893">
      <w:bodyDiv w:val="1"/>
      <w:marLeft w:val="0"/>
      <w:marRight w:val="0"/>
      <w:marTop w:val="0"/>
      <w:marBottom w:val="0"/>
      <w:divBdr>
        <w:top w:val="none" w:sz="0" w:space="0" w:color="auto"/>
        <w:left w:val="none" w:sz="0" w:space="0" w:color="auto"/>
        <w:bottom w:val="none" w:sz="0" w:space="0" w:color="auto"/>
        <w:right w:val="none" w:sz="0" w:space="0" w:color="auto"/>
      </w:divBdr>
    </w:div>
    <w:div w:id="894706376">
      <w:bodyDiv w:val="1"/>
      <w:marLeft w:val="0"/>
      <w:marRight w:val="0"/>
      <w:marTop w:val="0"/>
      <w:marBottom w:val="0"/>
      <w:divBdr>
        <w:top w:val="none" w:sz="0" w:space="0" w:color="auto"/>
        <w:left w:val="none" w:sz="0" w:space="0" w:color="auto"/>
        <w:bottom w:val="none" w:sz="0" w:space="0" w:color="auto"/>
        <w:right w:val="none" w:sz="0" w:space="0" w:color="auto"/>
      </w:divBdr>
    </w:div>
    <w:div w:id="894779675">
      <w:bodyDiv w:val="1"/>
      <w:marLeft w:val="0"/>
      <w:marRight w:val="0"/>
      <w:marTop w:val="0"/>
      <w:marBottom w:val="0"/>
      <w:divBdr>
        <w:top w:val="none" w:sz="0" w:space="0" w:color="auto"/>
        <w:left w:val="none" w:sz="0" w:space="0" w:color="auto"/>
        <w:bottom w:val="none" w:sz="0" w:space="0" w:color="auto"/>
        <w:right w:val="none" w:sz="0" w:space="0" w:color="auto"/>
      </w:divBdr>
    </w:div>
    <w:div w:id="894780500">
      <w:bodyDiv w:val="1"/>
      <w:marLeft w:val="0"/>
      <w:marRight w:val="0"/>
      <w:marTop w:val="0"/>
      <w:marBottom w:val="0"/>
      <w:divBdr>
        <w:top w:val="none" w:sz="0" w:space="0" w:color="auto"/>
        <w:left w:val="none" w:sz="0" w:space="0" w:color="auto"/>
        <w:bottom w:val="none" w:sz="0" w:space="0" w:color="auto"/>
        <w:right w:val="none" w:sz="0" w:space="0" w:color="auto"/>
      </w:divBdr>
    </w:div>
    <w:div w:id="894969580">
      <w:bodyDiv w:val="1"/>
      <w:marLeft w:val="0"/>
      <w:marRight w:val="0"/>
      <w:marTop w:val="0"/>
      <w:marBottom w:val="0"/>
      <w:divBdr>
        <w:top w:val="none" w:sz="0" w:space="0" w:color="auto"/>
        <w:left w:val="none" w:sz="0" w:space="0" w:color="auto"/>
        <w:bottom w:val="none" w:sz="0" w:space="0" w:color="auto"/>
        <w:right w:val="none" w:sz="0" w:space="0" w:color="auto"/>
      </w:divBdr>
    </w:div>
    <w:div w:id="894973580">
      <w:bodyDiv w:val="1"/>
      <w:marLeft w:val="0"/>
      <w:marRight w:val="0"/>
      <w:marTop w:val="0"/>
      <w:marBottom w:val="0"/>
      <w:divBdr>
        <w:top w:val="none" w:sz="0" w:space="0" w:color="auto"/>
        <w:left w:val="none" w:sz="0" w:space="0" w:color="auto"/>
        <w:bottom w:val="none" w:sz="0" w:space="0" w:color="auto"/>
        <w:right w:val="none" w:sz="0" w:space="0" w:color="auto"/>
      </w:divBdr>
    </w:div>
    <w:div w:id="894975333">
      <w:bodyDiv w:val="1"/>
      <w:marLeft w:val="0"/>
      <w:marRight w:val="0"/>
      <w:marTop w:val="0"/>
      <w:marBottom w:val="0"/>
      <w:divBdr>
        <w:top w:val="none" w:sz="0" w:space="0" w:color="auto"/>
        <w:left w:val="none" w:sz="0" w:space="0" w:color="auto"/>
        <w:bottom w:val="none" w:sz="0" w:space="0" w:color="auto"/>
        <w:right w:val="none" w:sz="0" w:space="0" w:color="auto"/>
      </w:divBdr>
    </w:div>
    <w:div w:id="895161679">
      <w:bodyDiv w:val="1"/>
      <w:marLeft w:val="0"/>
      <w:marRight w:val="0"/>
      <w:marTop w:val="0"/>
      <w:marBottom w:val="0"/>
      <w:divBdr>
        <w:top w:val="none" w:sz="0" w:space="0" w:color="auto"/>
        <w:left w:val="none" w:sz="0" w:space="0" w:color="auto"/>
        <w:bottom w:val="none" w:sz="0" w:space="0" w:color="auto"/>
        <w:right w:val="none" w:sz="0" w:space="0" w:color="auto"/>
      </w:divBdr>
    </w:div>
    <w:div w:id="895164760">
      <w:bodyDiv w:val="1"/>
      <w:marLeft w:val="0"/>
      <w:marRight w:val="0"/>
      <w:marTop w:val="0"/>
      <w:marBottom w:val="0"/>
      <w:divBdr>
        <w:top w:val="none" w:sz="0" w:space="0" w:color="auto"/>
        <w:left w:val="none" w:sz="0" w:space="0" w:color="auto"/>
        <w:bottom w:val="none" w:sz="0" w:space="0" w:color="auto"/>
        <w:right w:val="none" w:sz="0" w:space="0" w:color="auto"/>
      </w:divBdr>
    </w:div>
    <w:div w:id="895238868">
      <w:bodyDiv w:val="1"/>
      <w:marLeft w:val="0"/>
      <w:marRight w:val="0"/>
      <w:marTop w:val="0"/>
      <w:marBottom w:val="0"/>
      <w:divBdr>
        <w:top w:val="none" w:sz="0" w:space="0" w:color="auto"/>
        <w:left w:val="none" w:sz="0" w:space="0" w:color="auto"/>
        <w:bottom w:val="none" w:sz="0" w:space="0" w:color="auto"/>
        <w:right w:val="none" w:sz="0" w:space="0" w:color="auto"/>
      </w:divBdr>
    </w:div>
    <w:div w:id="895241635">
      <w:bodyDiv w:val="1"/>
      <w:marLeft w:val="0"/>
      <w:marRight w:val="0"/>
      <w:marTop w:val="0"/>
      <w:marBottom w:val="0"/>
      <w:divBdr>
        <w:top w:val="none" w:sz="0" w:space="0" w:color="auto"/>
        <w:left w:val="none" w:sz="0" w:space="0" w:color="auto"/>
        <w:bottom w:val="none" w:sz="0" w:space="0" w:color="auto"/>
        <w:right w:val="none" w:sz="0" w:space="0" w:color="auto"/>
      </w:divBdr>
    </w:div>
    <w:div w:id="895318230">
      <w:bodyDiv w:val="1"/>
      <w:marLeft w:val="0"/>
      <w:marRight w:val="0"/>
      <w:marTop w:val="0"/>
      <w:marBottom w:val="0"/>
      <w:divBdr>
        <w:top w:val="none" w:sz="0" w:space="0" w:color="auto"/>
        <w:left w:val="none" w:sz="0" w:space="0" w:color="auto"/>
        <w:bottom w:val="none" w:sz="0" w:space="0" w:color="auto"/>
        <w:right w:val="none" w:sz="0" w:space="0" w:color="auto"/>
      </w:divBdr>
    </w:div>
    <w:div w:id="895554605">
      <w:bodyDiv w:val="1"/>
      <w:marLeft w:val="0"/>
      <w:marRight w:val="0"/>
      <w:marTop w:val="0"/>
      <w:marBottom w:val="0"/>
      <w:divBdr>
        <w:top w:val="none" w:sz="0" w:space="0" w:color="auto"/>
        <w:left w:val="none" w:sz="0" w:space="0" w:color="auto"/>
        <w:bottom w:val="none" w:sz="0" w:space="0" w:color="auto"/>
        <w:right w:val="none" w:sz="0" w:space="0" w:color="auto"/>
      </w:divBdr>
    </w:div>
    <w:div w:id="895631596">
      <w:bodyDiv w:val="1"/>
      <w:marLeft w:val="0"/>
      <w:marRight w:val="0"/>
      <w:marTop w:val="0"/>
      <w:marBottom w:val="0"/>
      <w:divBdr>
        <w:top w:val="none" w:sz="0" w:space="0" w:color="auto"/>
        <w:left w:val="none" w:sz="0" w:space="0" w:color="auto"/>
        <w:bottom w:val="none" w:sz="0" w:space="0" w:color="auto"/>
        <w:right w:val="none" w:sz="0" w:space="0" w:color="auto"/>
      </w:divBdr>
    </w:div>
    <w:div w:id="895749712">
      <w:bodyDiv w:val="1"/>
      <w:marLeft w:val="0"/>
      <w:marRight w:val="0"/>
      <w:marTop w:val="0"/>
      <w:marBottom w:val="0"/>
      <w:divBdr>
        <w:top w:val="none" w:sz="0" w:space="0" w:color="auto"/>
        <w:left w:val="none" w:sz="0" w:space="0" w:color="auto"/>
        <w:bottom w:val="none" w:sz="0" w:space="0" w:color="auto"/>
        <w:right w:val="none" w:sz="0" w:space="0" w:color="auto"/>
      </w:divBdr>
    </w:div>
    <w:div w:id="895825135">
      <w:bodyDiv w:val="1"/>
      <w:marLeft w:val="0"/>
      <w:marRight w:val="0"/>
      <w:marTop w:val="0"/>
      <w:marBottom w:val="0"/>
      <w:divBdr>
        <w:top w:val="none" w:sz="0" w:space="0" w:color="auto"/>
        <w:left w:val="none" w:sz="0" w:space="0" w:color="auto"/>
        <w:bottom w:val="none" w:sz="0" w:space="0" w:color="auto"/>
        <w:right w:val="none" w:sz="0" w:space="0" w:color="auto"/>
      </w:divBdr>
    </w:div>
    <w:div w:id="895974976">
      <w:bodyDiv w:val="1"/>
      <w:marLeft w:val="0"/>
      <w:marRight w:val="0"/>
      <w:marTop w:val="0"/>
      <w:marBottom w:val="0"/>
      <w:divBdr>
        <w:top w:val="none" w:sz="0" w:space="0" w:color="auto"/>
        <w:left w:val="none" w:sz="0" w:space="0" w:color="auto"/>
        <w:bottom w:val="none" w:sz="0" w:space="0" w:color="auto"/>
        <w:right w:val="none" w:sz="0" w:space="0" w:color="auto"/>
      </w:divBdr>
    </w:div>
    <w:div w:id="896087488">
      <w:bodyDiv w:val="1"/>
      <w:marLeft w:val="0"/>
      <w:marRight w:val="0"/>
      <w:marTop w:val="0"/>
      <w:marBottom w:val="0"/>
      <w:divBdr>
        <w:top w:val="none" w:sz="0" w:space="0" w:color="auto"/>
        <w:left w:val="none" w:sz="0" w:space="0" w:color="auto"/>
        <w:bottom w:val="none" w:sz="0" w:space="0" w:color="auto"/>
        <w:right w:val="none" w:sz="0" w:space="0" w:color="auto"/>
      </w:divBdr>
    </w:div>
    <w:div w:id="896088070">
      <w:bodyDiv w:val="1"/>
      <w:marLeft w:val="0"/>
      <w:marRight w:val="0"/>
      <w:marTop w:val="0"/>
      <w:marBottom w:val="0"/>
      <w:divBdr>
        <w:top w:val="none" w:sz="0" w:space="0" w:color="auto"/>
        <w:left w:val="none" w:sz="0" w:space="0" w:color="auto"/>
        <w:bottom w:val="none" w:sz="0" w:space="0" w:color="auto"/>
        <w:right w:val="none" w:sz="0" w:space="0" w:color="auto"/>
      </w:divBdr>
    </w:div>
    <w:div w:id="896091591">
      <w:bodyDiv w:val="1"/>
      <w:marLeft w:val="0"/>
      <w:marRight w:val="0"/>
      <w:marTop w:val="0"/>
      <w:marBottom w:val="0"/>
      <w:divBdr>
        <w:top w:val="none" w:sz="0" w:space="0" w:color="auto"/>
        <w:left w:val="none" w:sz="0" w:space="0" w:color="auto"/>
        <w:bottom w:val="none" w:sz="0" w:space="0" w:color="auto"/>
        <w:right w:val="none" w:sz="0" w:space="0" w:color="auto"/>
      </w:divBdr>
    </w:div>
    <w:div w:id="896164830">
      <w:bodyDiv w:val="1"/>
      <w:marLeft w:val="0"/>
      <w:marRight w:val="0"/>
      <w:marTop w:val="0"/>
      <w:marBottom w:val="0"/>
      <w:divBdr>
        <w:top w:val="none" w:sz="0" w:space="0" w:color="auto"/>
        <w:left w:val="none" w:sz="0" w:space="0" w:color="auto"/>
        <w:bottom w:val="none" w:sz="0" w:space="0" w:color="auto"/>
        <w:right w:val="none" w:sz="0" w:space="0" w:color="auto"/>
      </w:divBdr>
    </w:div>
    <w:div w:id="896286690">
      <w:bodyDiv w:val="1"/>
      <w:marLeft w:val="0"/>
      <w:marRight w:val="0"/>
      <w:marTop w:val="0"/>
      <w:marBottom w:val="0"/>
      <w:divBdr>
        <w:top w:val="none" w:sz="0" w:space="0" w:color="auto"/>
        <w:left w:val="none" w:sz="0" w:space="0" w:color="auto"/>
        <w:bottom w:val="none" w:sz="0" w:space="0" w:color="auto"/>
        <w:right w:val="none" w:sz="0" w:space="0" w:color="auto"/>
      </w:divBdr>
    </w:div>
    <w:div w:id="896623047">
      <w:bodyDiv w:val="1"/>
      <w:marLeft w:val="0"/>
      <w:marRight w:val="0"/>
      <w:marTop w:val="0"/>
      <w:marBottom w:val="0"/>
      <w:divBdr>
        <w:top w:val="none" w:sz="0" w:space="0" w:color="auto"/>
        <w:left w:val="none" w:sz="0" w:space="0" w:color="auto"/>
        <w:bottom w:val="none" w:sz="0" w:space="0" w:color="auto"/>
        <w:right w:val="none" w:sz="0" w:space="0" w:color="auto"/>
      </w:divBdr>
    </w:div>
    <w:div w:id="896815499">
      <w:bodyDiv w:val="1"/>
      <w:marLeft w:val="0"/>
      <w:marRight w:val="0"/>
      <w:marTop w:val="0"/>
      <w:marBottom w:val="0"/>
      <w:divBdr>
        <w:top w:val="none" w:sz="0" w:space="0" w:color="auto"/>
        <w:left w:val="none" w:sz="0" w:space="0" w:color="auto"/>
        <w:bottom w:val="none" w:sz="0" w:space="0" w:color="auto"/>
        <w:right w:val="none" w:sz="0" w:space="0" w:color="auto"/>
      </w:divBdr>
    </w:div>
    <w:div w:id="896941824">
      <w:bodyDiv w:val="1"/>
      <w:marLeft w:val="0"/>
      <w:marRight w:val="0"/>
      <w:marTop w:val="0"/>
      <w:marBottom w:val="0"/>
      <w:divBdr>
        <w:top w:val="none" w:sz="0" w:space="0" w:color="auto"/>
        <w:left w:val="none" w:sz="0" w:space="0" w:color="auto"/>
        <w:bottom w:val="none" w:sz="0" w:space="0" w:color="auto"/>
        <w:right w:val="none" w:sz="0" w:space="0" w:color="auto"/>
      </w:divBdr>
    </w:div>
    <w:div w:id="897471335">
      <w:bodyDiv w:val="1"/>
      <w:marLeft w:val="0"/>
      <w:marRight w:val="0"/>
      <w:marTop w:val="0"/>
      <w:marBottom w:val="0"/>
      <w:divBdr>
        <w:top w:val="none" w:sz="0" w:space="0" w:color="auto"/>
        <w:left w:val="none" w:sz="0" w:space="0" w:color="auto"/>
        <w:bottom w:val="none" w:sz="0" w:space="0" w:color="auto"/>
        <w:right w:val="none" w:sz="0" w:space="0" w:color="auto"/>
      </w:divBdr>
    </w:div>
    <w:div w:id="897477532">
      <w:bodyDiv w:val="1"/>
      <w:marLeft w:val="0"/>
      <w:marRight w:val="0"/>
      <w:marTop w:val="0"/>
      <w:marBottom w:val="0"/>
      <w:divBdr>
        <w:top w:val="none" w:sz="0" w:space="0" w:color="auto"/>
        <w:left w:val="none" w:sz="0" w:space="0" w:color="auto"/>
        <w:bottom w:val="none" w:sz="0" w:space="0" w:color="auto"/>
        <w:right w:val="none" w:sz="0" w:space="0" w:color="auto"/>
      </w:divBdr>
    </w:div>
    <w:div w:id="897477854">
      <w:bodyDiv w:val="1"/>
      <w:marLeft w:val="0"/>
      <w:marRight w:val="0"/>
      <w:marTop w:val="0"/>
      <w:marBottom w:val="0"/>
      <w:divBdr>
        <w:top w:val="none" w:sz="0" w:space="0" w:color="auto"/>
        <w:left w:val="none" w:sz="0" w:space="0" w:color="auto"/>
        <w:bottom w:val="none" w:sz="0" w:space="0" w:color="auto"/>
        <w:right w:val="none" w:sz="0" w:space="0" w:color="auto"/>
      </w:divBdr>
    </w:div>
    <w:div w:id="897520127">
      <w:bodyDiv w:val="1"/>
      <w:marLeft w:val="0"/>
      <w:marRight w:val="0"/>
      <w:marTop w:val="0"/>
      <w:marBottom w:val="0"/>
      <w:divBdr>
        <w:top w:val="none" w:sz="0" w:space="0" w:color="auto"/>
        <w:left w:val="none" w:sz="0" w:space="0" w:color="auto"/>
        <w:bottom w:val="none" w:sz="0" w:space="0" w:color="auto"/>
        <w:right w:val="none" w:sz="0" w:space="0" w:color="auto"/>
      </w:divBdr>
    </w:div>
    <w:div w:id="897741446">
      <w:bodyDiv w:val="1"/>
      <w:marLeft w:val="0"/>
      <w:marRight w:val="0"/>
      <w:marTop w:val="0"/>
      <w:marBottom w:val="0"/>
      <w:divBdr>
        <w:top w:val="none" w:sz="0" w:space="0" w:color="auto"/>
        <w:left w:val="none" w:sz="0" w:space="0" w:color="auto"/>
        <w:bottom w:val="none" w:sz="0" w:space="0" w:color="auto"/>
        <w:right w:val="none" w:sz="0" w:space="0" w:color="auto"/>
      </w:divBdr>
    </w:div>
    <w:div w:id="897743076">
      <w:bodyDiv w:val="1"/>
      <w:marLeft w:val="0"/>
      <w:marRight w:val="0"/>
      <w:marTop w:val="0"/>
      <w:marBottom w:val="0"/>
      <w:divBdr>
        <w:top w:val="none" w:sz="0" w:space="0" w:color="auto"/>
        <w:left w:val="none" w:sz="0" w:space="0" w:color="auto"/>
        <w:bottom w:val="none" w:sz="0" w:space="0" w:color="auto"/>
        <w:right w:val="none" w:sz="0" w:space="0" w:color="auto"/>
      </w:divBdr>
    </w:div>
    <w:div w:id="897980467">
      <w:bodyDiv w:val="1"/>
      <w:marLeft w:val="0"/>
      <w:marRight w:val="0"/>
      <w:marTop w:val="0"/>
      <w:marBottom w:val="0"/>
      <w:divBdr>
        <w:top w:val="none" w:sz="0" w:space="0" w:color="auto"/>
        <w:left w:val="none" w:sz="0" w:space="0" w:color="auto"/>
        <w:bottom w:val="none" w:sz="0" w:space="0" w:color="auto"/>
        <w:right w:val="none" w:sz="0" w:space="0" w:color="auto"/>
      </w:divBdr>
    </w:div>
    <w:div w:id="898243531">
      <w:bodyDiv w:val="1"/>
      <w:marLeft w:val="0"/>
      <w:marRight w:val="0"/>
      <w:marTop w:val="0"/>
      <w:marBottom w:val="0"/>
      <w:divBdr>
        <w:top w:val="none" w:sz="0" w:space="0" w:color="auto"/>
        <w:left w:val="none" w:sz="0" w:space="0" w:color="auto"/>
        <w:bottom w:val="none" w:sz="0" w:space="0" w:color="auto"/>
        <w:right w:val="none" w:sz="0" w:space="0" w:color="auto"/>
      </w:divBdr>
    </w:div>
    <w:div w:id="898321476">
      <w:bodyDiv w:val="1"/>
      <w:marLeft w:val="0"/>
      <w:marRight w:val="0"/>
      <w:marTop w:val="0"/>
      <w:marBottom w:val="0"/>
      <w:divBdr>
        <w:top w:val="none" w:sz="0" w:space="0" w:color="auto"/>
        <w:left w:val="none" w:sz="0" w:space="0" w:color="auto"/>
        <w:bottom w:val="none" w:sz="0" w:space="0" w:color="auto"/>
        <w:right w:val="none" w:sz="0" w:space="0" w:color="auto"/>
      </w:divBdr>
    </w:div>
    <w:div w:id="898438713">
      <w:bodyDiv w:val="1"/>
      <w:marLeft w:val="0"/>
      <w:marRight w:val="0"/>
      <w:marTop w:val="0"/>
      <w:marBottom w:val="0"/>
      <w:divBdr>
        <w:top w:val="none" w:sz="0" w:space="0" w:color="auto"/>
        <w:left w:val="none" w:sz="0" w:space="0" w:color="auto"/>
        <w:bottom w:val="none" w:sz="0" w:space="0" w:color="auto"/>
        <w:right w:val="none" w:sz="0" w:space="0" w:color="auto"/>
      </w:divBdr>
    </w:div>
    <w:div w:id="898521004">
      <w:bodyDiv w:val="1"/>
      <w:marLeft w:val="0"/>
      <w:marRight w:val="0"/>
      <w:marTop w:val="0"/>
      <w:marBottom w:val="0"/>
      <w:divBdr>
        <w:top w:val="none" w:sz="0" w:space="0" w:color="auto"/>
        <w:left w:val="none" w:sz="0" w:space="0" w:color="auto"/>
        <w:bottom w:val="none" w:sz="0" w:space="0" w:color="auto"/>
        <w:right w:val="none" w:sz="0" w:space="0" w:color="auto"/>
      </w:divBdr>
    </w:div>
    <w:div w:id="898593146">
      <w:bodyDiv w:val="1"/>
      <w:marLeft w:val="0"/>
      <w:marRight w:val="0"/>
      <w:marTop w:val="0"/>
      <w:marBottom w:val="0"/>
      <w:divBdr>
        <w:top w:val="none" w:sz="0" w:space="0" w:color="auto"/>
        <w:left w:val="none" w:sz="0" w:space="0" w:color="auto"/>
        <w:bottom w:val="none" w:sz="0" w:space="0" w:color="auto"/>
        <w:right w:val="none" w:sz="0" w:space="0" w:color="auto"/>
      </w:divBdr>
    </w:div>
    <w:div w:id="898630837">
      <w:bodyDiv w:val="1"/>
      <w:marLeft w:val="0"/>
      <w:marRight w:val="0"/>
      <w:marTop w:val="0"/>
      <w:marBottom w:val="0"/>
      <w:divBdr>
        <w:top w:val="none" w:sz="0" w:space="0" w:color="auto"/>
        <w:left w:val="none" w:sz="0" w:space="0" w:color="auto"/>
        <w:bottom w:val="none" w:sz="0" w:space="0" w:color="auto"/>
        <w:right w:val="none" w:sz="0" w:space="0" w:color="auto"/>
      </w:divBdr>
    </w:div>
    <w:div w:id="898630906">
      <w:bodyDiv w:val="1"/>
      <w:marLeft w:val="0"/>
      <w:marRight w:val="0"/>
      <w:marTop w:val="0"/>
      <w:marBottom w:val="0"/>
      <w:divBdr>
        <w:top w:val="none" w:sz="0" w:space="0" w:color="auto"/>
        <w:left w:val="none" w:sz="0" w:space="0" w:color="auto"/>
        <w:bottom w:val="none" w:sz="0" w:space="0" w:color="auto"/>
        <w:right w:val="none" w:sz="0" w:space="0" w:color="auto"/>
      </w:divBdr>
    </w:div>
    <w:div w:id="898637407">
      <w:bodyDiv w:val="1"/>
      <w:marLeft w:val="0"/>
      <w:marRight w:val="0"/>
      <w:marTop w:val="0"/>
      <w:marBottom w:val="0"/>
      <w:divBdr>
        <w:top w:val="none" w:sz="0" w:space="0" w:color="auto"/>
        <w:left w:val="none" w:sz="0" w:space="0" w:color="auto"/>
        <w:bottom w:val="none" w:sz="0" w:space="0" w:color="auto"/>
        <w:right w:val="none" w:sz="0" w:space="0" w:color="auto"/>
      </w:divBdr>
    </w:div>
    <w:div w:id="898856948">
      <w:bodyDiv w:val="1"/>
      <w:marLeft w:val="0"/>
      <w:marRight w:val="0"/>
      <w:marTop w:val="0"/>
      <w:marBottom w:val="0"/>
      <w:divBdr>
        <w:top w:val="none" w:sz="0" w:space="0" w:color="auto"/>
        <w:left w:val="none" w:sz="0" w:space="0" w:color="auto"/>
        <w:bottom w:val="none" w:sz="0" w:space="0" w:color="auto"/>
        <w:right w:val="none" w:sz="0" w:space="0" w:color="auto"/>
      </w:divBdr>
    </w:div>
    <w:div w:id="899244000">
      <w:bodyDiv w:val="1"/>
      <w:marLeft w:val="0"/>
      <w:marRight w:val="0"/>
      <w:marTop w:val="0"/>
      <w:marBottom w:val="0"/>
      <w:divBdr>
        <w:top w:val="none" w:sz="0" w:space="0" w:color="auto"/>
        <w:left w:val="none" w:sz="0" w:space="0" w:color="auto"/>
        <w:bottom w:val="none" w:sz="0" w:space="0" w:color="auto"/>
        <w:right w:val="none" w:sz="0" w:space="0" w:color="auto"/>
      </w:divBdr>
    </w:div>
    <w:div w:id="899291095">
      <w:bodyDiv w:val="1"/>
      <w:marLeft w:val="0"/>
      <w:marRight w:val="0"/>
      <w:marTop w:val="0"/>
      <w:marBottom w:val="0"/>
      <w:divBdr>
        <w:top w:val="none" w:sz="0" w:space="0" w:color="auto"/>
        <w:left w:val="none" w:sz="0" w:space="0" w:color="auto"/>
        <w:bottom w:val="none" w:sz="0" w:space="0" w:color="auto"/>
        <w:right w:val="none" w:sz="0" w:space="0" w:color="auto"/>
      </w:divBdr>
    </w:div>
    <w:div w:id="899556433">
      <w:bodyDiv w:val="1"/>
      <w:marLeft w:val="0"/>
      <w:marRight w:val="0"/>
      <w:marTop w:val="0"/>
      <w:marBottom w:val="0"/>
      <w:divBdr>
        <w:top w:val="none" w:sz="0" w:space="0" w:color="auto"/>
        <w:left w:val="none" w:sz="0" w:space="0" w:color="auto"/>
        <w:bottom w:val="none" w:sz="0" w:space="0" w:color="auto"/>
        <w:right w:val="none" w:sz="0" w:space="0" w:color="auto"/>
      </w:divBdr>
    </w:div>
    <w:div w:id="899825387">
      <w:bodyDiv w:val="1"/>
      <w:marLeft w:val="0"/>
      <w:marRight w:val="0"/>
      <w:marTop w:val="0"/>
      <w:marBottom w:val="0"/>
      <w:divBdr>
        <w:top w:val="none" w:sz="0" w:space="0" w:color="auto"/>
        <w:left w:val="none" w:sz="0" w:space="0" w:color="auto"/>
        <w:bottom w:val="none" w:sz="0" w:space="0" w:color="auto"/>
        <w:right w:val="none" w:sz="0" w:space="0" w:color="auto"/>
      </w:divBdr>
    </w:div>
    <w:div w:id="899940661">
      <w:bodyDiv w:val="1"/>
      <w:marLeft w:val="0"/>
      <w:marRight w:val="0"/>
      <w:marTop w:val="0"/>
      <w:marBottom w:val="0"/>
      <w:divBdr>
        <w:top w:val="none" w:sz="0" w:space="0" w:color="auto"/>
        <w:left w:val="none" w:sz="0" w:space="0" w:color="auto"/>
        <w:bottom w:val="none" w:sz="0" w:space="0" w:color="auto"/>
        <w:right w:val="none" w:sz="0" w:space="0" w:color="auto"/>
      </w:divBdr>
    </w:div>
    <w:div w:id="900016078">
      <w:bodyDiv w:val="1"/>
      <w:marLeft w:val="0"/>
      <w:marRight w:val="0"/>
      <w:marTop w:val="0"/>
      <w:marBottom w:val="0"/>
      <w:divBdr>
        <w:top w:val="none" w:sz="0" w:space="0" w:color="auto"/>
        <w:left w:val="none" w:sz="0" w:space="0" w:color="auto"/>
        <w:bottom w:val="none" w:sz="0" w:space="0" w:color="auto"/>
        <w:right w:val="none" w:sz="0" w:space="0" w:color="auto"/>
      </w:divBdr>
    </w:div>
    <w:div w:id="900020166">
      <w:bodyDiv w:val="1"/>
      <w:marLeft w:val="0"/>
      <w:marRight w:val="0"/>
      <w:marTop w:val="0"/>
      <w:marBottom w:val="0"/>
      <w:divBdr>
        <w:top w:val="none" w:sz="0" w:space="0" w:color="auto"/>
        <w:left w:val="none" w:sz="0" w:space="0" w:color="auto"/>
        <w:bottom w:val="none" w:sz="0" w:space="0" w:color="auto"/>
        <w:right w:val="none" w:sz="0" w:space="0" w:color="auto"/>
      </w:divBdr>
    </w:div>
    <w:div w:id="900096927">
      <w:bodyDiv w:val="1"/>
      <w:marLeft w:val="0"/>
      <w:marRight w:val="0"/>
      <w:marTop w:val="0"/>
      <w:marBottom w:val="0"/>
      <w:divBdr>
        <w:top w:val="none" w:sz="0" w:space="0" w:color="auto"/>
        <w:left w:val="none" w:sz="0" w:space="0" w:color="auto"/>
        <w:bottom w:val="none" w:sz="0" w:space="0" w:color="auto"/>
        <w:right w:val="none" w:sz="0" w:space="0" w:color="auto"/>
      </w:divBdr>
    </w:div>
    <w:div w:id="900168840">
      <w:bodyDiv w:val="1"/>
      <w:marLeft w:val="0"/>
      <w:marRight w:val="0"/>
      <w:marTop w:val="0"/>
      <w:marBottom w:val="0"/>
      <w:divBdr>
        <w:top w:val="none" w:sz="0" w:space="0" w:color="auto"/>
        <w:left w:val="none" w:sz="0" w:space="0" w:color="auto"/>
        <w:bottom w:val="none" w:sz="0" w:space="0" w:color="auto"/>
        <w:right w:val="none" w:sz="0" w:space="0" w:color="auto"/>
      </w:divBdr>
    </w:div>
    <w:div w:id="900562155">
      <w:bodyDiv w:val="1"/>
      <w:marLeft w:val="0"/>
      <w:marRight w:val="0"/>
      <w:marTop w:val="0"/>
      <w:marBottom w:val="0"/>
      <w:divBdr>
        <w:top w:val="none" w:sz="0" w:space="0" w:color="auto"/>
        <w:left w:val="none" w:sz="0" w:space="0" w:color="auto"/>
        <w:bottom w:val="none" w:sz="0" w:space="0" w:color="auto"/>
        <w:right w:val="none" w:sz="0" w:space="0" w:color="auto"/>
      </w:divBdr>
    </w:div>
    <w:div w:id="900601335">
      <w:bodyDiv w:val="1"/>
      <w:marLeft w:val="0"/>
      <w:marRight w:val="0"/>
      <w:marTop w:val="0"/>
      <w:marBottom w:val="0"/>
      <w:divBdr>
        <w:top w:val="none" w:sz="0" w:space="0" w:color="auto"/>
        <w:left w:val="none" w:sz="0" w:space="0" w:color="auto"/>
        <w:bottom w:val="none" w:sz="0" w:space="0" w:color="auto"/>
        <w:right w:val="none" w:sz="0" w:space="0" w:color="auto"/>
      </w:divBdr>
    </w:div>
    <w:div w:id="900750386">
      <w:bodyDiv w:val="1"/>
      <w:marLeft w:val="0"/>
      <w:marRight w:val="0"/>
      <w:marTop w:val="0"/>
      <w:marBottom w:val="0"/>
      <w:divBdr>
        <w:top w:val="none" w:sz="0" w:space="0" w:color="auto"/>
        <w:left w:val="none" w:sz="0" w:space="0" w:color="auto"/>
        <w:bottom w:val="none" w:sz="0" w:space="0" w:color="auto"/>
        <w:right w:val="none" w:sz="0" w:space="0" w:color="auto"/>
      </w:divBdr>
    </w:div>
    <w:div w:id="901059381">
      <w:bodyDiv w:val="1"/>
      <w:marLeft w:val="0"/>
      <w:marRight w:val="0"/>
      <w:marTop w:val="0"/>
      <w:marBottom w:val="0"/>
      <w:divBdr>
        <w:top w:val="none" w:sz="0" w:space="0" w:color="auto"/>
        <w:left w:val="none" w:sz="0" w:space="0" w:color="auto"/>
        <w:bottom w:val="none" w:sz="0" w:space="0" w:color="auto"/>
        <w:right w:val="none" w:sz="0" w:space="0" w:color="auto"/>
      </w:divBdr>
    </w:div>
    <w:div w:id="901141597">
      <w:bodyDiv w:val="1"/>
      <w:marLeft w:val="0"/>
      <w:marRight w:val="0"/>
      <w:marTop w:val="0"/>
      <w:marBottom w:val="0"/>
      <w:divBdr>
        <w:top w:val="none" w:sz="0" w:space="0" w:color="auto"/>
        <w:left w:val="none" w:sz="0" w:space="0" w:color="auto"/>
        <w:bottom w:val="none" w:sz="0" w:space="0" w:color="auto"/>
        <w:right w:val="none" w:sz="0" w:space="0" w:color="auto"/>
      </w:divBdr>
    </w:div>
    <w:div w:id="901671475">
      <w:bodyDiv w:val="1"/>
      <w:marLeft w:val="0"/>
      <w:marRight w:val="0"/>
      <w:marTop w:val="0"/>
      <w:marBottom w:val="0"/>
      <w:divBdr>
        <w:top w:val="none" w:sz="0" w:space="0" w:color="auto"/>
        <w:left w:val="none" w:sz="0" w:space="0" w:color="auto"/>
        <w:bottom w:val="none" w:sz="0" w:space="0" w:color="auto"/>
        <w:right w:val="none" w:sz="0" w:space="0" w:color="auto"/>
      </w:divBdr>
    </w:div>
    <w:div w:id="901674403">
      <w:bodyDiv w:val="1"/>
      <w:marLeft w:val="0"/>
      <w:marRight w:val="0"/>
      <w:marTop w:val="0"/>
      <w:marBottom w:val="0"/>
      <w:divBdr>
        <w:top w:val="none" w:sz="0" w:space="0" w:color="auto"/>
        <w:left w:val="none" w:sz="0" w:space="0" w:color="auto"/>
        <w:bottom w:val="none" w:sz="0" w:space="0" w:color="auto"/>
        <w:right w:val="none" w:sz="0" w:space="0" w:color="auto"/>
      </w:divBdr>
    </w:div>
    <w:div w:id="901990754">
      <w:bodyDiv w:val="1"/>
      <w:marLeft w:val="0"/>
      <w:marRight w:val="0"/>
      <w:marTop w:val="0"/>
      <w:marBottom w:val="0"/>
      <w:divBdr>
        <w:top w:val="none" w:sz="0" w:space="0" w:color="auto"/>
        <w:left w:val="none" w:sz="0" w:space="0" w:color="auto"/>
        <w:bottom w:val="none" w:sz="0" w:space="0" w:color="auto"/>
        <w:right w:val="none" w:sz="0" w:space="0" w:color="auto"/>
      </w:divBdr>
    </w:div>
    <w:div w:id="902133035">
      <w:bodyDiv w:val="1"/>
      <w:marLeft w:val="0"/>
      <w:marRight w:val="0"/>
      <w:marTop w:val="0"/>
      <w:marBottom w:val="0"/>
      <w:divBdr>
        <w:top w:val="none" w:sz="0" w:space="0" w:color="auto"/>
        <w:left w:val="none" w:sz="0" w:space="0" w:color="auto"/>
        <w:bottom w:val="none" w:sz="0" w:space="0" w:color="auto"/>
        <w:right w:val="none" w:sz="0" w:space="0" w:color="auto"/>
      </w:divBdr>
    </w:div>
    <w:div w:id="902328343">
      <w:bodyDiv w:val="1"/>
      <w:marLeft w:val="0"/>
      <w:marRight w:val="0"/>
      <w:marTop w:val="0"/>
      <w:marBottom w:val="0"/>
      <w:divBdr>
        <w:top w:val="none" w:sz="0" w:space="0" w:color="auto"/>
        <w:left w:val="none" w:sz="0" w:space="0" w:color="auto"/>
        <w:bottom w:val="none" w:sz="0" w:space="0" w:color="auto"/>
        <w:right w:val="none" w:sz="0" w:space="0" w:color="auto"/>
      </w:divBdr>
    </w:div>
    <w:div w:id="902372717">
      <w:bodyDiv w:val="1"/>
      <w:marLeft w:val="0"/>
      <w:marRight w:val="0"/>
      <w:marTop w:val="0"/>
      <w:marBottom w:val="0"/>
      <w:divBdr>
        <w:top w:val="none" w:sz="0" w:space="0" w:color="auto"/>
        <w:left w:val="none" w:sz="0" w:space="0" w:color="auto"/>
        <w:bottom w:val="none" w:sz="0" w:space="0" w:color="auto"/>
        <w:right w:val="none" w:sz="0" w:space="0" w:color="auto"/>
      </w:divBdr>
    </w:div>
    <w:div w:id="902449412">
      <w:bodyDiv w:val="1"/>
      <w:marLeft w:val="0"/>
      <w:marRight w:val="0"/>
      <w:marTop w:val="0"/>
      <w:marBottom w:val="0"/>
      <w:divBdr>
        <w:top w:val="none" w:sz="0" w:space="0" w:color="auto"/>
        <w:left w:val="none" w:sz="0" w:space="0" w:color="auto"/>
        <w:bottom w:val="none" w:sz="0" w:space="0" w:color="auto"/>
        <w:right w:val="none" w:sz="0" w:space="0" w:color="auto"/>
      </w:divBdr>
    </w:div>
    <w:div w:id="902909466">
      <w:bodyDiv w:val="1"/>
      <w:marLeft w:val="0"/>
      <w:marRight w:val="0"/>
      <w:marTop w:val="0"/>
      <w:marBottom w:val="0"/>
      <w:divBdr>
        <w:top w:val="none" w:sz="0" w:space="0" w:color="auto"/>
        <w:left w:val="none" w:sz="0" w:space="0" w:color="auto"/>
        <w:bottom w:val="none" w:sz="0" w:space="0" w:color="auto"/>
        <w:right w:val="none" w:sz="0" w:space="0" w:color="auto"/>
      </w:divBdr>
    </w:div>
    <w:div w:id="902910630">
      <w:bodyDiv w:val="1"/>
      <w:marLeft w:val="0"/>
      <w:marRight w:val="0"/>
      <w:marTop w:val="0"/>
      <w:marBottom w:val="0"/>
      <w:divBdr>
        <w:top w:val="none" w:sz="0" w:space="0" w:color="auto"/>
        <w:left w:val="none" w:sz="0" w:space="0" w:color="auto"/>
        <w:bottom w:val="none" w:sz="0" w:space="0" w:color="auto"/>
        <w:right w:val="none" w:sz="0" w:space="0" w:color="auto"/>
      </w:divBdr>
    </w:div>
    <w:div w:id="902957133">
      <w:bodyDiv w:val="1"/>
      <w:marLeft w:val="0"/>
      <w:marRight w:val="0"/>
      <w:marTop w:val="0"/>
      <w:marBottom w:val="0"/>
      <w:divBdr>
        <w:top w:val="none" w:sz="0" w:space="0" w:color="auto"/>
        <w:left w:val="none" w:sz="0" w:space="0" w:color="auto"/>
        <w:bottom w:val="none" w:sz="0" w:space="0" w:color="auto"/>
        <w:right w:val="none" w:sz="0" w:space="0" w:color="auto"/>
      </w:divBdr>
    </w:div>
    <w:div w:id="903183486">
      <w:bodyDiv w:val="1"/>
      <w:marLeft w:val="0"/>
      <w:marRight w:val="0"/>
      <w:marTop w:val="0"/>
      <w:marBottom w:val="0"/>
      <w:divBdr>
        <w:top w:val="none" w:sz="0" w:space="0" w:color="auto"/>
        <w:left w:val="none" w:sz="0" w:space="0" w:color="auto"/>
        <w:bottom w:val="none" w:sz="0" w:space="0" w:color="auto"/>
        <w:right w:val="none" w:sz="0" w:space="0" w:color="auto"/>
      </w:divBdr>
    </w:div>
    <w:div w:id="903225667">
      <w:bodyDiv w:val="1"/>
      <w:marLeft w:val="0"/>
      <w:marRight w:val="0"/>
      <w:marTop w:val="0"/>
      <w:marBottom w:val="0"/>
      <w:divBdr>
        <w:top w:val="none" w:sz="0" w:space="0" w:color="auto"/>
        <w:left w:val="none" w:sz="0" w:space="0" w:color="auto"/>
        <w:bottom w:val="none" w:sz="0" w:space="0" w:color="auto"/>
        <w:right w:val="none" w:sz="0" w:space="0" w:color="auto"/>
      </w:divBdr>
    </w:div>
    <w:div w:id="903249439">
      <w:bodyDiv w:val="1"/>
      <w:marLeft w:val="0"/>
      <w:marRight w:val="0"/>
      <w:marTop w:val="0"/>
      <w:marBottom w:val="0"/>
      <w:divBdr>
        <w:top w:val="none" w:sz="0" w:space="0" w:color="auto"/>
        <w:left w:val="none" w:sz="0" w:space="0" w:color="auto"/>
        <w:bottom w:val="none" w:sz="0" w:space="0" w:color="auto"/>
        <w:right w:val="none" w:sz="0" w:space="0" w:color="auto"/>
      </w:divBdr>
    </w:div>
    <w:div w:id="903414352">
      <w:bodyDiv w:val="1"/>
      <w:marLeft w:val="0"/>
      <w:marRight w:val="0"/>
      <w:marTop w:val="0"/>
      <w:marBottom w:val="0"/>
      <w:divBdr>
        <w:top w:val="none" w:sz="0" w:space="0" w:color="auto"/>
        <w:left w:val="none" w:sz="0" w:space="0" w:color="auto"/>
        <w:bottom w:val="none" w:sz="0" w:space="0" w:color="auto"/>
        <w:right w:val="none" w:sz="0" w:space="0" w:color="auto"/>
      </w:divBdr>
    </w:div>
    <w:div w:id="903418542">
      <w:bodyDiv w:val="1"/>
      <w:marLeft w:val="0"/>
      <w:marRight w:val="0"/>
      <w:marTop w:val="0"/>
      <w:marBottom w:val="0"/>
      <w:divBdr>
        <w:top w:val="none" w:sz="0" w:space="0" w:color="auto"/>
        <w:left w:val="none" w:sz="0" w:space="0" w:color="auto"/>
        <w:bottom w:val="none" w:sz="0" w:space="0" w:color="auto"/>
        <w:right w:val="none" w:sz="0" w:space="0" w:color="auto"/>
      </w:divBdr>
    </w:div>
    <w:div w:id="903444381">
      <w:bodyDiv w:val="1"/>
      <w:marLeft w:val="0"/>
      <w:marRight w:val="0"/>
      <w:marTop w:val="0"/>
      <w:marBottom w:val="0"/>
      <w:divBdr>
        <w:top w:val="none" w:sz="0" w:space="0" w:color="auto"/>
        <w:left w:val="none" w:sz="0" w:space="0" w:color="auto"/>
        <w:bottom w:val="none" w:sz="0" w:space="0" w:color="auto"/>
        <w:right w:val="none" w:sz="0" w:space="0" w:color="auto"/>
      </w:divBdr>
    </w:div>
    <w:div w:id="903444994">
      <w:bodyDiv w:val="1"/>
      <w:marLeft w:val="0"/>
      <w:marRight w:val="0"/>
      <w:marTop w:val="0"/>
      <w:marBottom w:val="0"/>
      <w:divBdr>
        <w:top w:val="none" w:sz="0" w:space="0" w:color="auto"/>
        <w:left w:val="none" w:sz="0" w:space="0" w:color="auto"/>
        <w:bottom w:val="none" w:sz="0" w:space="0" w:color="auto"/>
        <w:right w:val="none" w:sz="0" w:space="0" w:color="auto"/>
      </w:divBdr>
    </w:div>
    <w:div w:id="903492719">
      <w:bodyDiv w:val="1"/>
      <w:marLeft w:val="0"/>
      <w:marRight w:val="0"/>
      <w:marTop w:val="0"/>
      <w:marBottom w:val="0"/>
      <w:divBdr>
        <w:top w:val="none" w:sz="0" w:space="0" w:color="auto"/>
        <w:left w:val="none" w:sz="0" w:space="0" w:color="auto"/>
        <w:bottom w:val="none" w:sz="0" w:space="0" w:color="auto"/>
        <w:right w:val="none" w:sz="0" w:space="0" w:color="auto"/>
      </w:divBdr>
    </w:div>
    <w:div w:id="903567071">
      <w:bodyDiv w:val="1"/>
      <w:marLeft w:val="0"/>
      <w:marRight w:val="0"/>
      <w:marTop w:val="0"/>
      <w:marBottom w:val="0"/>
      <w:divBdr>
        <w:top w:val="none" w:sz="0" w:space="0" w:color="auto"/>
        <w:left w:val="none" w:sz="0" w:space="0" w:color="auto"/>
        <w:bottom w:val="none" w:sz="0" w:space="0" w:color="auto"/>
        <w:right w:val="none" w:sz="0" w:space="0" w:color="auto"/>
      </w:divBdr>
    </w:div>
    <w:div w:id="903685895">
      <w:bodyDiv w:val="1"/>
      <w:marLeft w:val="0"/>
      <w:marRight w:val="0"/>
      <w:marTop w:val="0"/>
      <w:marBottom w:val="0"/>
      <w:divBdr>
        <w:top w:val="none" w:sz="0" w:space="0" w:color="auto"/>
        <w:left w:val="none" w:sz="0" w:space="0" w:color="auto"/>
        <w:bottom w:val="none" w:sz="0" w:space="0" w:color="auto"/>
        <w:right w:val="none" w:sz="0" w:space="0" w:color="auto"/>
      </w:divBdr>
    </w:div>
    <w:div w:id="903755657">
      <w:bodyDiv w:val="1"/>
      <w:marLeft w:val="0"/>
      <w:marRight w:val="0"/>
      <w:marTop w:val="0"/>
      <w:marBottom w:val="0"/>
      <w:divBdr>
        <w:top w:val="none" w:sz="0" w:space="0" w:color="auto"/>
        <w:left w:val="none" w:sz="0" w:space="0" w:color="auto"/>
        <w:bottom w:val="none" w:sz="0" w:space="0" w:color="auto"/>
        <w:right w:val="none" w:sz="0" w:space="0" w:color="auto"/>
      </w:divBdr>
    </w:div>
    <w:div w:id="903756563">
      <w:bodyDiv w:val="1"/>
      <w:marLeft w:val="0"/>
      <w:marRight w:val="0"/>
      <w:marTop w:val="0"/>
      <w:marBottom w:val="0"/>
      <w:divBdr>
        <w:top w:val="none" w:sz="0" w:space="0" w:color="auto"/>
        <w:left w:val="none" w:sz="0" w:space="0" w:color="auto"/>
        <w:bottom w:val="none" w:sz="0" w:space="0" w:color="auto"/>
        <w:right w:val="none" w:sz="0" w:space="0" w:color="auto"/>
      </w:divBdr>
    </w:div>
    <w:div w:id="903837698">
      <w:bodyDiv w:val="1"/>
      <w:marLeft w:val="0"/>
      <w:marRight w:val="0"/>
      <w:marTop w:val="0"/>
      <w:marBottom w:val="0"/>
      <w:divBdr>
        <w:top w:val="none" w:sz="0" w:space="0" w:color="auto"/>
        <w:left w:val="none" w:sz="0" w:space="0" w:color="auto"/>
        <w:bottom w:val="none" w:sz="0" w:space="0" w:color="auto"/>
        <w:right w:val="none" w:sz="0" w:space="0" w:color="auto"/>
      </w:divBdr>
    </w:div>
    <w:div w:id="903838439">
      <w:bodyDiv w:val="1"/>
      <w:marLeft w:val="0"/>
      <w:marRight w:val="0"/>
      <w:marTop w:val="0"/>
      <w:marBottom w:val="0"/>
      <w:divBdr>
        <w:top w:val="none" w:sz="0" w:space="0" w:color="auto"/>
        <w:left w:val="none" w:sz="0" w:space="0" w:color="auto"/>
        <w:bottom w:val="none" w:sz="0" w:space="0" w:color="auto"/>
        <w:right w:val="none" w:sz="0" w:space="0" w:color="auto"/>
      </w:divBdr>
    </w:div>
    <w:div w:id="904099191">
      <w:bodyDiv w:val="1"/>
      <w:marLeft w:val="0"/>
      <w:marRight w:val="0"/>
      <w:marTop w:val="0"/>
      <w:marBottom w:val="0"/>
      <w:divBdr>
        <w:top w:val="none" w:sz="0" w:space="0" w:color="auto"/>
        <w:left w:val="none" w:sz="0" w:space="0" w:color="auto"/>
        <w:bottom w:val="none" w:sz="0" w:space="0" w:color="auto"/>
        <w:right w:val="none" w:sz="0" w:space="0" w:color="auto"/>
      </w:divBdr>
    </w:div>
    <w:div w:id="904141383">
      <w:bodyDiv w:val="1"/>
      <w:marLeft w:val="0"/>
      <w:marRight w:val="0"/>
      <w:marTop w:val="0"/>
      <w:marBottom w:val="0"/>
      <w:divBdr>
        <w:top w:val="none" w:sz="0" w:space="0" w:color="auto"/>
        <w:left w:val="none" w:sz="0" w:space="0" w:color="auto"/>
        <w:bottom w:val="none" w:sz="0" w:space="0" w:color="auto"/>
        <w:right w:val="none" w:sz="0" w:space="0" w:color="auto"/>
      </w:divBdr>
    </w:div>
    <w:div w:id="904219447">
      <w:bodyDiv w:val="1"/>
      <w:marLeft w:val="0"/>
      <w:marRight w:val="0"/>
      <w:marTop w:val="0"/>
      <w:marBottom w:val="0"/>
      <w:divBdr>
        <w:top w:val="none" w:sz="0" w:space="0" w:color="auto"/>
        <w:left w:val="none" w:sz="0" w:space="0" w:color="auto"/>
        <w:bottom w:val="none" w:sz="0" w:space="0" w:color="auto"/>
        <w:right w:val="none" w:sz="0" w:space="0" w:color="auto"/>
      </w:divBdr>
    </w:div>
    <w:div w:id="904222335">
      <w:bodyDiv w:val="1"/>
      <w:marLeft w:val="0"/>
      <w:marRight w:val="0"/>
      <w:marTop w:val="0"/>
      <w:marBottom w:val="0"/>
      <w:divBdr>
        <w:top w:val="none" w:sz="0" w:space="0" w:color="auto"/>
        <w:left w:val="none" w:sz="0" w:space="0" w:color="auto"/>
        <w:bottom w:val="none" w:sz="0" w:space="0" w:color="auto"/>
        <w:right w:val="none" w:sz="0" w:space="0" w:color="auto"/>
      </w:divBdr>
    </w:div>
    <w:div w:id="904266440">
      <w:bodyDiv w:val="1"/>
      <w:marLeft w:val="0"/>
      <w:marRight w:val="0"/>
      <w:marTop w:val="0"/>
      <w:marBottom w:val="0"/>
      <w:divBdr>
        <w:top w:val="none" w:sz="0" w:space="0" w:color="auto"/>
        <w:left w:val="none" w:sz="0" w:space="0" w:color="auto"/>
        <w:bottom w:val="none" w:sz="0" w:space="0" w:color="auto"/>
        <w:right w:val="none" w:sz="0" w:space="0" w:color="auto"/>
      </w:divBdr>
    </w:div>
    <w:div w:id="904292535">
      <w:bodyDiv w:val="1"/>
      <w:marLeft w:val="0"/>
      <w:marRight w:val="0"/>
      <w:marTop w:val="0"/>
      <w:marBottom w:val="0"/>
      <w:divBdr>
        <w:top w:val="none" w:sz="0" w:space="0" w:color="auto"/>
        <w:left w:val="none" w:sz="0" w:space="0" w:color="auto"/>
        <w:bottom w:val="none" w:sz="0" w:space="0" w:color="auto"/>
        <w:right w:val="none" w:sz="0" w:space="0" w:color="auto"/>
      </w:divBdr>
    </w:div>
    <w:div w:id="904341037">
      <w:bodyDiv w:val="1"/>
      <w:marLeft w:val="0"/>
      <w:marRight w:val="0"/>
      <w:marTop w:val="0"/>
      <w:marBottom w:val="0"/>
      <w:divBdr>
        <w:top w:val="none" w:sz="0" w:space="0" w:color="auto"/>
        <w:left w:val="none" w:sz="0" w:space="0" w:color="auto"/>
        <w:bottom w:val="none" w:sz="0" w:space="0" w:color="auto"/>
        <w:right w:val="none" w:sz="0" w:space="0" w:color="auto"/>
      </w:divBdr>
    </w:div>
    <w:div w:id="904343392">
      <w:bodyDiv w:val="1"/>
      <w:marLeft w:val="0"/>
      <w:marRight w:val="0"/>
      <w:marTop w:val="0"/>
      <w:marBottom w:val="0"/>
      <w:divBdr>
        <w:top w:val="none" w:sz="0" w:space="0" w:color="auto"/>
        <w:left w:val="none" w:sz="0" w:space="0" w:color="auto"/>
        <w:bottom w:val="none" w:sz="0" w:space="0" w:color="auto"/>
        <w:right w:val="none" w:sz="0" w:space="0" w:color="auto"/>
      </w:divBdr>
    </w:div>
    <w:div w:id="904417016">
      <w:bodyDiv w:val="1"/>
      <w:marLeft w:val="0"/>
      <w:marRight w:val="0"/>
      <w:marTop w:val="0"/>
      <w:marBottom w:val="0"/>
      <w:divBdr>
        <w:top w:val="none" w:sz="0" w:space="0" w:color="auto"/>
        <w:left w:val="none" w:sz="0" w:space="0" w:color="auto"/>
        <w:bottom w:val="none" w:sz="0" w:space="0" w:color="auto"/>
        <w:right w:val="none" w:sz="0" w:space="0" w:color="auto"/>
      </w:divBdr>
    </w:div>
    <w:div w:id="904684081">
      <w:bodyDiv w:val="1"/>
      <w:marLeft w:val="0"/>
      <w:marRight w:val="0"/>
      <w:marTop w:val="0"/>
      <w:marBottom w:val="0"/>
      <w:divBdr>
        <w:top w:val="none" w:sz="0" w:space="0" w:color="auto"/>
        <w:left w:val="none" w:sz="0" w:space="0" w:color="auto"/>
        <w:bottom w:val="none" w:sz="0" w:space="0" w:color="auto"/>
        <w:right w:val="none" w:sz="0" w:space="0" w:color="auto"/>
      </w:divBdr>
    </w:div>
    <w:div w:id="904724802">
      <w:bodyDiv w:val="1"/>
      <w:marLeft w:val="0"/>
      <w:marRight w:val="0"/>
      <w:marTop w:val="0"/>
      <w:marBottom w:val="0"/>
      <w:divBdr>
        <w:top w:val="none" w:sz="0" w:space="0" w:color="auto"/>
        <w:left w:val="none" w:sz="0" w:space="0" w:color="auto"/>
        <w:bottom w:val="none" w:sz="0" w:space="0" w:color="auto"/>
        <w:right w:val="none" w:sz="0" w:space="0" w:color="auto"/>
      </w:divBdr>
    </w:div>
    <w:div w:id="904754178">
      <w:bodyDiv w:val="1"/>
      <w:marLeft w:val="0"/>
      <w:marRight w:val="0"/>
      <w:marTop w:val="0"/>
      <w:marBottom w:val="0"/>
      <w:divBdr>
        <w:top w:val="none" w:sz="0" w:space="0" w:color="auto"/>
        <w:left w:val="none" w:sz="0" w:space="0" w:color="auto"/>
        <w:bottom w:val="none" w:sz="0" w:space="0" w:color="auto"/>
        <w:right w:val="none" w:sz="0" w:space="0" w:color="auto"/>
      </w:divBdr>
    </w:div>
    <w:div w:id="904876480">
      <w:bodyDiv w:val="1"/>
      <w:marLeft w:val="0"/>
      <w:marRight w:val="0"/>
      <w:marTop w:val="0"/>
      <w:marBottom w:val="0"/>
      <w:divBdr>
        <w:top w:val="none" w:sz="0" w:space="0" w:color="auto"/>
        <w:left w:val="none" w:sz="0" w:space="0" w:color="auto"/>
        <w:bottom w:val="none" w:sz="0" w:space="0" w:color="auto"/>
        <w:right w:val="none" w:sz="0" w:space="0" w:color="auto"/>
      </w:divBdr>
    </w:div>
    <w:div w:id="904993353">
      <w:bodyDiv w:val="1"/>
      <w:marLeft w:val="0"/>
      <w:marRight w:val="0"/>
      <w:marTop w:val="0"/>
      <w:marBottom w:val="0"/>
      <w:divBdr>
        <w:top w:val="none" w:sz="0" w:space="0" w:color="auto"/>
        <w:left w:val="none" w:sz="0" w:space="0" w:color="auto"/>
        <w:bottom w:val="none" w:sz="0" w:space="0" w:color="auto"/>
        <w:right w:val="none" w:sz="0" w:space="0" w:color="auto"/>
      </w:divBdr>
    </w:div>
    <w:div w:id="905065798">
      <w:bodyDiv w:val="1"/>
      <w:marLeft w:val="0"/>
      <w:marRight w:val="0"/>
      <w:marTop w:val="0"/>
      <w:marBottom w:val="0"/>
      <w:divBdr>
        <w:top w:val="none" w:sz="0" w:space="0" w:color="auto"/>
        <w:left w:val="none" w:sz="0" w:space="0" w:color="auto"/>
        <w:bottom w:val="none" w:sz="0" w:space="0" w:color="auto"/>
        <w:right w:val="none" w:sz="0" w:space="0" w:color="auto"/>
      </w:divBdr>
    </w:div>
    <w:div w:id="905141966">
      <w:bodyDiv w:val="1"/>
      <w:marLeft w:val="0"/>
      <w:marRight w:val="0"/>
      <w:marTop w:val="0"/>
      <w:marBottom w:val="0"/>
      <w:divBdr>
        <w:top w:val="none" w:sz="0" w:space="0" w:color="auto"/>
        <w:left w:val="none" w:sz="0" w:space="0" w:color="auto"/>
        <w:bottom w:val="none" w:sz="0" w:space="0" w:color="auto"/>
        <w:right w:val="none" w:sz="0" w:space="0" w:color="auto"/>
      </w:divBdr>
    </w:div>
    <w:div w:id="905263804">
      <w:bodyDiv w:val="1"/>
      <w:marLeft w:val="0"/>
      <w:marRight w:val="0"/>
      <w:marTop w:val="0"/>
      <w:marBottom w:val="0"/>
      <w:divBdr>
        <w:top w:val="none" w:sz="0" w:space="0" w:color="auto"/>
        <w:left w:val="none" w:sz="0" w:space="0" w:color="auto"/>
        <w:bottom w:val="none" w:sz="0" w:space="0" w:color="auto"/>
        <w:right w:val="none" w:sz="0" w:space="0" w:color="auto"/>
      </w:divBdr>
    </w:div>
    <w:div w:id="905381631">
      <w:bodyDiv w:val="1"/>
      <w:marLeft w:val="0"/>
      <w:marRight w:val="0"/>
      <w:marTop w:val="0"/>
      <w:marBottom w:val="0"/>
      <w:divBdr>
        <w:top w:val="none" w:sz="0" w:space="0" w:color="auto"/>
        <w:left w:val="none" w:sz="0" w:space="0" w:color="auto"/>
        <w:bottom w:val="none" w:sz="0" w:space="0" w:color="auto"/>
        <w:right w:val="none" w:sz="0" w:space="0" w:color="auto"/>
      </w:divBdr>
    </w:div>
    <w:div w:id="905452256">
      <w:bodyDiv w:val="1"/>
      <w:marLeft w:val="0"/>
      <w:marRight w:val="0"/>
      <w:marTop w:val="0"/>
      <w:marBottom w:val="0"/>
      <w:divBdr>
        <w:top w:val="none" w:sz="0" w:space="0" w:color="auto"/>
        <w:left w:val="none" w:sz="0" w:space="0" w:color="auto"/>
        <w:bottom w:val="none" w:sz="0" w:space="0" w:color="auto"/>
        <w:right w:val="none" w:sz="0" w:space="0" w:color="auto"/>
      </w:divBdr>
    </w:div>
    <w:div w:id="905459373">
      <w:bodyDiv w:val="1"/>
      <w:marLeft w:val="0"/>
      <w:marRight w:val="0"/>
      <w:marTop w:val="0"/>
      <w:marBottom w:val="0"/>
      <w:divBdr>
        <w:top w:val="none" w:sz="0" w:space="0" w:color="auto"/>
        <w:left w:val="none" w:sz="0" w:space="0" w:color="auto"/>
        <w:bottom w:val="none" w:sz="0" w:space="0" w:color="auto"/>
        <w:right w:val="none" w:sz="0" w:space="0" w:color="auto"/>
      </w:divBdr>
    </w:div>
    <w:div w:id="905529357">
      <w:bodyDiv w:val="1"/>
      <w:marLeft w:val="0"/>
      <w:marRight w:val="0"/>
      <w:marTop w:val="0"/>
      <w:marBottom w:val="0"/>
      <w:divBdr>
        <w:top w:val="none" w:sz="0" w:space="0" w:color="auto"/>
        <w:left w:val="none" w:sz="0" w:space="0" w:color="auto"/>
        <w:bottom w:val="none" w:sz="0" w:space="0" w:color="auto"/>
        <w:right w:val="none" w:sz="0" w:space="0" w:color="auto"/>
      </w:divBdr>
    </w:div>
    <w:div w:id="905531356">
      <w:bodyDiv w:val="1"/>
      <w:marLeft w:val="0"/>
      <w:marRight w:val="0"/>
      <w:marTop w:val="0"/>
      <w:marBottom w:val="0"/>
      <w:divBdr>
        <w:top w:val="none" w:sz="0" w:space="0" w:color="auto"/>
        <w:left w:val="none" w:sz="0" w:space="0" w:color="auto"/>
        <w:bottom w:val="none" w:sz="0" w:space="0" w:color="auto"/>
        <w:right w:val="none" w:sz="0" w:space="0" w:color="auto"/>
      </w:divBdr>
    </w:div>
    <w:div w:id="905726977">
      <w:bodyDiv w:val="1"/>
      <w:marLeft w:val="0"/>
      <w:marRight w:val="0"/>
      <w:marTop w:val="0"/>
      <w:marBottom w:val="0"/>
      <w:divBdr>
        <w:top w:val="none" w:sz="0" w:space="0" w:color="auto"/>
        <w:left w:val="none" w:sz="0" w:space="0" w:color="auto"/>
        <w:bottom w:val="none" w:sz="0" w:space="0" w:color="auto"/>
        <w:right w:val="none" w:sz="0" w:space="0" w:color="auto"/>
      </w:divBdr>
    </w:div>
    <w:div w:id="905841823">
      <w:bodyDiv w:val="1"/>
      <w:marLeft w:val="0"/>
      <w:marRight w:val="0"/>
      <w:marTop w:val="0"/>
      <w:marBottom w:val="0"/>
      <w:divBdr>
        <w:top w:val="none" w:sz="0" w:space="0" w:color="auto"/>
        <w:left w:val="none" w:sz="0" w:space="0" w:color="auto"/>
        <w:bottom w:val="none" w:sz="0" w:space="0" w:color="auto"/>
        <w:right w:val="none" w:sz="0" w:space="0" w:color="auto"/>
      </w:divBdr>
    </w:div>
    <w:div w:id="906453944">
      <w:bodyDiv w:val="1"/>
      <w:marLeft w:val="0"/>
      <w:marRight w:val="0"/>
      <w:marTop w:val="0"/>
      <w:marBottom w:val="0"/>
      <w:divBdr>
        <w:top w:val="none" w:sz="0" w:space="0" w:color="auto"/>
        <w:left w:val="none" w:sz="0" w:space="0" w:color="auto"/>
        <w:bottom w:val="none" w:sz="0" w:space="0" w:color="auto"/>
        <w:right w:val="none" w:sz="0" w:space="0" w:color="auto"/>
      </w:divBdr>
    </w:div>
    <w:div w:id="906495731">
      <w:bodyDiv w:val="1"/>
      <w:marLeft w:val="0"/>
      <w:marRight w:val="0"/>
      <w:marTop w:val="0"/>
      <w:marBottom w:val="0"/>
      <w:divBdr>
        <w:top w:val="none" w:sz="0" w:space="0" w:color="auto"/>
        <w:left w:val="none" w:sz="0" w:space="0" w:color="auto"/>
        <w:bottom w:val="none" w:sz="0" w:space="0" w:color="auto"/>
        <w:right w:val="none" w:sz="0" w:space="0" w:color="auto"/>
      </w:divBdr>
    </w:div>
    <w:div w:id="906497966">
      <w:bodyDiv w:val="1"/>
      <w:marLeft w:val="0"/>
      <w:marRight w:val="0"/>
      <w:marTop w:val="0"/>
      <w:marBottom w:val="0"/>
      <w:divBdr>
        <w:top w:val="none" w:sz="0" w:space="0" w:color="auto"/>
        <w:left w:val="none" w:sz="0" w:space="0" w:color="auto"/>
        <w:bottom w:val="none" w:sz="0" w:space="0" w:color="auto"/>
        <w:right w:val="none" w:sz="0" w:space="0" w:color="auto"/>
      </w:divBdr>
    </w:div>
    <w:div w:id="906644251">
      <w:bodyDiv w:val="1"/>
      <w:marLeft w:val="0"/>
      <w:marRight w:val="0"/>
      <w:marTop w:val="0"/>
      <w:marBottom w:val="0"/>
      <w:divBdr>
        <w:top w:val="none" w:sz="0" w:space="0" w:color="auto"/>
        <w:left w:val="none" w:sz="0" w:space="0" w:color="auto"/>
        <w:bottom w:val="none" w:sz="0" w:space="0" w:color="auto"/>
        <w:right w:val="none" w:sz="0" w:space="0" w:color="auto"/>
      </w:divBdr>
    </w:div>
    <w:div w:id="906693145">
      <w:bodyDiv w:val="1"/>
      <w:marLeft w:val="0"/>
      <w:marRight w:val="0"/>
      <w:marTop w:val="0"/>
      <w:marBottom w:val="0"/>
      <w:divBdr>
        <w:top w:val="none" w:sz="0" w:space="0" w:color="auto"/>
        <w:left w:val="none" w:sz="0" w:space="0" w:color="auto"/>
        <w:bottom w:val="none" w:sz="0" w:space="0" w:color="auto"/>
        <w:right w:val="none" w:sz="0" w:space="0" w:color="auto"/>
      </w:divBdr>
    </w:div>
    <w:div w:id="906694268">
      <w:bodyDiv w:val="1"/>
      <w:marLeft w:val="0"/>
      <w:marRight w:val="0"/>
      <w:marTop w:val="0"/>
      <w:marBottom w:val="0"/>
      <w:divBdr>
        <w:top w:val="none" w:sz="0" w:space="0" w:color="auto"/>
        <w:left w:val="none" w:sz="0" w:space="0" w:color="auto"/>
        <w:bottom w:val="none" w:sz="0" w:space="0" w:color="auto"/>
        <w:right w:val="none" w:sz="0" w:space="0" w:color="auto"/>
      </w:divBdr>
    </w:div>
    <w:div w:id="906839757">
      <w:bodyDiv w:val="1"/>
      <w:marLeft w:val="0"/>
      <w:marRight w:val="0"/>
      <w:marTop w:val="0"/>
      <w:marBottom w:val="0"/>
      <w:divBdr>
        <w:top w:val="none" w:sz="0" w:space="0" w:color="auto"/>
        <w:left w:val="none" w:sz="0" w:space="0" w:color="auto"/>
        <w:bottom w:val="none" w:sz="0" w:space="0" w:color="auto"/>
        <w:right w:val="none" w:sz="0" w:space="0" w:color="auto"/>
      </w:divBdr>
    </w:div>
    <w:div w:id="906840576">
      <w:bodyDiv w:val="1"/>
      <w:marLeft w:val="0"/>
      <w:marRight w:val="0"/>
      <w:marTop w:val="0"/>
      <w:marBottom w:val="0"/>
      <w:divBdr>
        <w:top w:val="none" w:sz="0" w:space="0" w:color="auto"/>
        <w:left w:val="none" w:sz="0" w:space="0" w:color="auto"/>
        <w:bottom w:val="none" w:sz="0" w:space="0" w:color="auto"/>
        <w:right w:val="none" w:sz="0" w:space="0" w:color="auto"/>
      </w:divBdr>
    </w:div>
    <w:div w:id="906841835">
      <w:bodyDiv w:val="1"/>
      <w:marLeft w:val="0"/>
      <w:marRight w:val="0"/>
      <w:marTop w:val="0"/>
      <w:marBottom w:val="0"/>
      <w:divBdr>
        <w:top w:val="none" w:sz="0" w:space="0" w:color="auto"/>
        <w:left w:val="none" w:sz="0" w:space="0" w:color="auto"/>
        <w:bottom w:val="none" w:sz="0" w:space="0" w:color="auto"/>
        <w:right w:val="none" w:sz="0" w:space="0" w:color="auto"/>
      </w:divBdr>
    </w:div>
    <w:div w:id="906955829">
      <w:bodyDiv w:val="1"/>
      <w:marLeft w:val="0"/>
      <w:marRight w:val="0"/>
      <w:marTop w:val="0"/>
      <w:marBottom w:val="0"/>
      <w:divBdr>
        <w:top w:val="none" w:sz="0" w:space="0" w:color="auto"/>
        <w:left w:val="none" w:sz="0" w:space="0" w:color="auto"/>
        <w:bottom w:val="none" w:sz="0" w:space="0" w:color="auto"/>
        <w:right w:val="none" w:sz="0" w:space="0" w:color="auto"/>
      </w:divBdr>
    </w:div>
    <w:div w:id="906958543">
      <w:bodyDiv w:val="1"/>
      <w:marLeft w:val="0"/>
      <w:marRight w:val="0"/>
      <w:marTop w:val="0"/>
      <w:marBottom w:val="0"/>
      <w:divBdr>
        <w:top w:val="none" w:sz="0" w:space="0" w:color="auto"/>
        <w:left w:val="none" w:sz="0" w:space="0" w:color="auto"/>
        <w:bottom w:val="none" w:sz="0" w:space="0" w:color="auto"/>
        <w:right w:val="none" w:sz="0" w:space="0" w:color="auto"/>
      </w:divBdr>
    </w:div>
    <w:div w:id="906962988">
      <w:bodyDiv w:val="1"/>
      <w:marLeft w:val="0"/>
      <w:marRight w:val="0"/>
      <w:marTop w:val="0"/>
      <w:marBottom w:val="0"/>
      <w:divBdr>
        <w:top w:val="none" w:sz="0" w:space="0" w:color="auto"/>
        <w:left w:val="none" w:sz="0" w:space="0" w:color="auto"/>
        <w:bottom w:val="none" w:sz="0" w:space="0" w:color="auto"/>
        <w:right w:val="none" w:sz="0" w:space="0" w:color="auto"/>
      </w:divBdr>
    </w:div>
    <w:div w:id="907346690">
      <w:bodyDiv w:val="1"/>
      <w:marLeft w:val="0"/>
      <w:marRight w:val="0"/>
      <w:marTop w:val="0"/>
      <w:marBottom w:val="0"/>
      <w:divBdr>
        <w:top w:val="none" w:sz="0" w:space="0" w:color="auto"/>
        <w:left w:val="none" w:sz="0" w:space="0" w:color="auto"/>
        <w:bottom w:val="none" w:sz="0" w:space="0" w:color="auto"/>
        <w:right w:val="none" w:sz="0" w:space="0" w:color="auto"/>
      </w:divBdr>
    </w:div>
    <w:div w:id="907351254">
      <w:bodyDiv w:val="1"/>
      <w:marLeft w:val="0"/>
      <w:marRight w:val="0"/>
      <w:marTop w:val="0"/>
      <w:marBottom w:val="0"/>
      <w:divBdr>
        <w:top w:val="none" w:sz="0" w:space="0" w:color="auto"/>
        <w:left w:val="none" w:sz="0" w:space="0" w:color="auto"/>
        <w:bottom w:val="none" w:sz="0" w:space="0" w:color="auto"/>
        <w:right w:val="none" w:sz="0" w:space="0" w:color="auto"/>
      </w:divBdr>
    </w:div>
    <w:div w:id="907612850">
      <w:bodyDiv w:val="1"/>
      <w:marLeft w:val="0"/>
      <w:marRight w:val="0"/>
      <w:marTop w:val="0"/>
      <w:marBottom w:val="0"/>
      <w:divBdr>
        <w:top w:val="none" w:sz="0" w:space="0" w:color="auto"/>
        <w:left w:val="none" w:sz="0" w:space="0" w:color="auto"/>
        <w:bottom w:val="none" w:sz="0" w:space="0" w:color="auto"/>
        <w:right w:val="none" w:sz="0" w:space="0" w:color="auto"/>
      </w:divBdr>
    </w:div>
    <w:div w:id="907694479">
      <w:bodyDiv w:val="1"/>
      <w:marLeft w:val="0"/>
      <w:marRight w:val="0"/>
      <w:marTop w:val="0"/>
      <w:marBottom w:val="0"/>
      <w:divBdr>
        <w:top w:val="none" w:sz="0" w:space="0" w:color="auto"/>
        <w:left w:val="none" w:sz="0" w:space="0" w:color="auto"/>
        <w:bottom w:val="none" w:sz="0" w:space="0" w:color="auto"/>
        <w:right w:val="none" w:sz="0" w:space="0" w:color="auto"/>
      </w:divBdr>
    </w:div>
    <w:div w:id="907768563">
      <w:bodyDiv w:val="1"/>
      <w:marLeft w:val="0"/>
      <w:marRight w:val="0"/>
      <w:marTop w:val="0"/>
      <w:marBottom w:val="0"/>
      <w:divBdr>
        <w:top w:val="none" w:sz="0" w:space="0" w:color="auto"/>
        <w:left w:val="none" w:sz="0" w:space="0" w:color="auto"/>
        <w:bottom w:val="none" w:sz="0" w:space="0" w:color="auto"/>
        <w:right w:val="none" w:sz="0" w:space="0" w:color="auto"/>
      </w:divBdr>
    </w:div>
    <w:div w:id="907807475">
      <w:bodyDiv w:val="1"/>
      <w:marLeft w:val="0"/>
      <w:marRight w:val="0"/>
      <w:marTop w:val="0"/>
      <w:marBottom w:val="0"/>
      <w:divBdr>
        <w:top w:val="none" w:sz="0" w:space="0" w:color="auto"/>
        <w:left w:val="none" w:sz="0" w:space="0" w:color="auto"/>
        <w:bottom w:val="none" w:sz="0" w:space="0" w:color="auto"/>
        <w:right w:val="none" w:sz="0" w:space="0" w:color="auto"/>
      </w:divBdr>
    </w:div>
    <w:div w:id="908229501">
      <w:bodyDiv w:val="1"/>
      <w:marLeft w:val="0"/>
      <w:marRight w:val="0"/>
      <w:marTop w:val="0"/>
      <w:marBottom w:val="0"/>
      <w:divBdr>
        <w:top w:val="none" w:sz="0" w:space="0" w:color="auto"/>
        <w:left w:val="none" w:sz="0" w:space="0" w:color="auto"/>
        <w:bottom w:val="none" w:sz="0" w:space="0" w:color="auto"/>
        <w:right w:val="none" w:sz="0" w:space="0" w:color="auto"/>
      </w:divBdr>
    </w:div>
    <w:div w:id="908343950">
      <w:bodyDiv w:val="1"/>
      <w:marLeft w:val="0"/>
      <w:marRight w:val="0"/>
      <w:marTop w:val="0"/>
      <w:marBottom w:val="0"/>
      <w:divBdr>
        <w:top w:val="none" w:sz="0" w:space="0" w:color="auto"/>
        <w:left w:val="none" w:sz="0" w:space="0" w:color="auto"/>
        <w:bottom w:val="none" w:sz="0" w:space="0" w:color="auto"/>
        <w:right w:val="none" w:sz="0" w:space="0" w:color="auto"/>
      </w:divBdr>
    </w:div>
    <w:div w:id="908422017">
      <w:bodyDiv w:val="1"/>
      <w:marLeft w:val="0"/>
      <w:marRight w:val="0"/>
      <w:marTop w:val="0"/>
      <w:marBottom w:val="0"/>
      <w:divBdr>
        <w:top w:val="none" w:sz="0" w:space="0" w:color="auto"/>
        <w:left w:val="none" w:sz="0" w:space="0" w:color="auto"/>
        <w:bottom w:val="none" w:sz="0" w:space="0" w:color="auto"/>
        <w:right w:val="none" w:sz="0" w:space="0" w:color="auto"/>
      </w:divBdr>
    </w:div>
    <w:div w:id="908462884">
      <w:bodyDiv w:val="1"/>
      <w:marLeft w:val="0"/>
      <w:marRight w:val="0"/>
      <w:marTop w:val="0"/>
      <w:marBottom w:val="0"/>
      <w:divBdr>
        <w:top w:val="none" w:sz="0" w:space="0" w:color="auto"/>
        <w:left w:val="none" w:sz="0" w:space="0" w:color="auto"/>
        <w:bottom w:val="none" w:sz="0" w:space="0" w:color="auto"/>
        <w:right w:val="none" w:sz="0" w:space="0" w:color="auto"/>
      </w:divBdr>
    </w:div>
    <w:div w:id="908611707">
      <w:bodyDiv w:val="1"/>
      <w:marLeft w:val="0"/>
      <w:marRight w:val="0"/>
      <w:marTop w:val="0"/>
      <w:marBottom w:val="0"/>
      <w:divBdr>
        <w:top w:val="none" w:sz="0" w:space="0" w:color="auto"/>
        <w:left w:val="none" w:sz="0" w:space="0" w:color="auto"/>
        <w:bottom w:val="none" w:sz="0" w:space="0" w:color="auto"/>
        <w:right w:val="none" w:sz="0" w:space="0" w:color="auto"/>
      </w:divBdr>
    </w:div>
    <w:div w:id="908617752">
      <w:bodyDiv w:val="1"/>
      <w:marLeft w:val="0"/>
      <w:marRight w:val="0"/>
      <w:marTop w:val="0"/>
      <w:marBottom w:val="0"/>
      <w:divBdr>
        <w:top w:val="none" w:sz="0" w:space="0" w:color="auto"/>
        <w:left w:val="none" w:sz="0" w:space="0" w:color="auto"/>
        <w:bottom w:val="none" w:sz="0" w:space="0" w:color="auto"/>
        <w:right w:val="none" w:sz="0" w:space="0" w:color="auto"/>
      </w:divBdr>
    </w:div>
    <w:div w:id="908732283">
      <w:bodyDiv w:val="1"/>
      <w:marLeft w:val="0"/>
      <w:marRight w:val="0"/>
      <w:marTop w:val="0"/>
      <w:marBottom w:val="0"/>
      <w:divBdr>
        <w:top w:val="none" w:sz="0" w:space="0" w:color="auto"/>
        <w:left w:val="none" w:sz="0" w:space="0" w:color="auto"/>
        <w:bottom w:val="none" w:sz="0" w:space="0" w:color="auto"/>
        <w:right w:val="none" w:sz="0" w:space="0" w:color="auto"/>
      </w:divBdr>
    </w:div>
    <w:div w:id="908854296">
      <w:bodyDiv w:val="1"/>
      <w:marLeft w:val="0"/>
      <w:marRight w:val="0"/>
      <w:marTop w:val="0"/>
      <w:marBottom w:val="0"/>
      <w:divBdr>
        <w:top w:val="none" w:sz="0" w:space="0" w:color="auto"/>
        <w:left w:val="none" w:sz="0" w:space="0" w:color="auto"/>
        <w:bottom w:val="none" w:sz="0" w:space="0" w:color="auto"/>
        <w:right w:val="none" w:sz="0" w:space="0" w:color="auto"/>
      </w:divBdr>
    </w:div>
    <w:div w:id="908921812">
      <w:bodyDiv w:val="1"/>
      <w:marLeft w:val="0"/>
      <w:marRight w:val="0"/>
      <w:marTop w:val="0"/>
      <w:marBottom w:val="0"/>
      <w:divBdr>
        <w:top w:val="none" w:sz="0" w:space="0" w:color="auto"/>
        <w:left w:val="none" w:sz="0" w:space="0" w:color="auto"/>
        <w:bottom w:val="none" w:sz="0" w:space="0" w:color="auto"/>
        <w:right w:val="none" w:sz="0" w:space="0" w:color="auto"/>
      </w:divBdr>
    </w:div>
    <w:div w:id="908924699">
      <w:bodyDiv w:val="1"/>
      <w:marLeft w:val="0"/>
      <w:marRight w:val="0"/>
      <w:marTop w:val="0"/>
      <w:marBottom w:val="0"/>
      <w:divBdr>
        <w:top w:val="none" w:sz="0" w:space="0" w:color="auto"/>
        <w:left w:val="none" w:sz="0" w:space="0" w:color="auto"/>
        <w:bottom w:val="none" w:sz="0" w:space="0" w:color="auto"/>
        <w:right w:val="none" w:sz="0" w:space="0" w:color="auto"/>
      </w:divBdr>
    </w:div>
    <w:div w:id="909073885">
      <w:bodyDiv w:val="1"/>
      <w:marLeft w:val="0"/>
      <w:marRight w:val="0"/>
      <w:marTop w:val="0"/>
      <w:marBottom w:val="0"/>
      <w:divBdr>
        <w:top w:val="none" w:sz="0" w:space="0" w:color="auto"/>
        <w:left w:val="none" w:sz="0" w:space="0" w:color="auto"/>
        <w:bottom w:val="none" w:sz="0" w:space="0" w:color="auto"/>
        <w:right w:val="none" w:sz="0" w:space="0" w:color="auto"/>
      </w:divBdr>
    </w:div>
    <w:div w:id="909079744">
      <w:bodyDiv w:val="1"/>
      <w:marLeft w:val="0"/>
      <w:marRight w:val="0"/>
      <w:marTop w:val="0"/>
      <w:marBottom w:val="0"/>
      <w:divBdr>
        <w:top w:val="none" w:sz="0" w:space="0" w:color="auto"/>
        <w:left w:val="none" w:sz="0" w:space="0" w:color="auto"/>
        <w:bottom w:val="none" w:sz="0" w:space="0" w:color="auto"/>
        <w:right w:val="none" w:sz="0" w:space="0" w:color="auto"/>
      </w:divBdr>
    </w:div>
    <w:div w:id="909081103">
      <w:bodyDiv w:val="1"/>
      <w:marLeft w:val="0"/>
      <w:marRight w:val="0"/>
      <w:marTop w:val="0"/>
      <w:marBottom w:val="0"/>
      <w:divBdr>
        <w:top w:val="none" w:sz="0" w:space="0" w:color="auto"/>
        <w:left w:val="none" w:sz="0" w:space="0" w:color="auto"/>
        <w:bottom w:val="none" w:sz="0" w:space="0" w:color="auto"/>
        <w:right w:val="none" w:sz="0" w:space="0" w:color="auto"/>
      </w:divBdr>
    </w:div>
    <w:div w:id="909147683">
      <w:bodyDiv w:val="1"/>
      <w:marLeft w:val="0"/>
      <w:marRight w:val="0"/>
      <w:marTop w:val="0"/>
      <w:marBottom w:val="0"/>
      <w:divBdr>
        <w:top w:val="none" w:sz="0" w:space="0" w:color="auto"/>
        <w:left w:val="none" w:sz="0" w:space="0" w:color="auto"/>
        <w:bottom w:val="none" w:sz="0" w:space="0" w:color="auto"/>
        <w:right w:val="none" w:sz="0" w:space="0" w:color="auto"/>
      </w:divBdr>
    </w:div>
    <w:div w:id="909194376">
      <w:bodyDiv w:val="1"/>
      <w:marLeft w:val="0"/>
      <w:marRight w:val="0"/>
      <w:marTop w:val="0"/>
      <w:marBottom w:val="0"/>
      <w:divBdr>
        <w:top w:val="none" w:sz="0" w:space="0" w:color="auto"/>
        <w:left w:val="none" w:sz="0" w:space="0" w:color="auto"/>
        <w:bottom w:val="none" w:sz="0" w:space="0" w:color="auto"/>
        <w:right w:val="none" w:sz="0" w:space="0" w:color="auto"/>
      </w:divBdr>
    </w:div>
    <w:div w:id="909198789">
      <w:bodyDiv w:val="1"/>
      <w:marLeft w:val="0"/>
      <w:marRight w:val="0"/>
      <w:marTop w:val="0"/>
      <w:marBottom w:val="0"/>
      <w:divBdr>
        <w:top w:val="none" w:sz="0" w:space="0" w:color="auto"/>
        <w:left w:val="none" w:sz="0" w:space="0" w:color="auto"/>
        <w:bottom w:val="none" w:sz="0" w:space="0" w:color="auto"/>
        <w:right w:val="none" w:sz="0" w:space="0" w:color="auto"/>
      </w:divBdr>
    </w:div>
    <w:div w:id="909264995">
      <w:bodyDiv w:val="1"/>
      <w:marLeft w:val="0"/>
      <w:marRight w:val="0"/>
      <w:marTop w:val="0"/>
      <w:marBottom w:val="0"/>
      <w:divBdr>
        <w:top w:val="none" w:sz="0" w:space="0" w:color="auto"/>
        <w:left w:val="none" w:sz="0" w:space="0" w:color="auto"/>
        <w:bottom w:val="none" w:sz="0" w:space="0" w:color="auto"/>
        <w:right w:val="none" w:sz="0" w:space="0" w:color="auto"/>
      </w:divBdr>
    </w:div>
    <w:div w:id="909274476">
      <w:bodyDiv w:val="1"/>
      <w:marLeft w:val="0"/>
      <w:marRight w:val="0"/>
      <w:marTop w:val="0"/>
      <w:marBottom w:val="0"/>
      <w:divBdr>
        <w:top w:val="none" w:sz="0" w:space="0" w:color="auto"/>
        <w:left w:val="none" w:sz="0" w:space="0" w:color="auto"/>
        <w:bottom w:val="none" w:sz="0" w:space="0" w:color="auto"/>
        <w:right w:val="none" w:sz="0" w:space="0" w:color="auto"/>
      </w:divBdr>
    </w:div>
    <w:div w:id="909386852">
      <w:bodyDiv w:val="1"/>
      <w:marLeft w:val="0"/>
      <w:marRight w:val="0"/>
      <w:marTop w:val="0"/>
      <w:marBottom w:val="0"/>
      <w:divBdr>
        <w:top w:val="none" w:sz="0" w:space="0" w:color="auto"/>
        <w:left w:val="none" w:sz="0" w:space="0" w:color="auto"/>
        <w:bottom w:val="none" w:sz="0" w:space="0" w:color="auto"/>
        <w:right w:val="none" w:sz="0" w:space="0" w:color="auto"/>
      </w:divBdr>
    </w:div>
    <w:div w:id="909391749">
      <w:bodyDiv w:val="1"/>
      <w:marLeft w:val="0"/>
      <w:marRight w:val="0"/>
      <w:marTop w:val="0"/>
      <w:marBottom w:val="0"/>
      <w:divBdr>
        <w:top w:val="none" w:sz="0" w:space="0" w:color="auto"/>
        <w:left w:val="none" w:sz="0" w:space="0" w:color="auto"/>
        <w:bottom w:val="none" w:sz="0" w:space="0" w:color="auto"/>
        <w:right w:val="none" w:sz="0" w:space="0" w:color="auto"/>
      </w:divBdr>
    </w:div>
    <w:div w:id="909464203">
      <w:bodyDiv w:val="1"/>
      <w:marLeft w:val="0"/>
      <w:marRight w:val="0"/>
      <w:marTop w:val="0"/>
      <w:marBottom w:val="0"/>
      <w:divBdr>
        <w:top w:val="none" w:sz="0" w:space="0" w:color="auto"/>
        <w:left w:val="none" w:sz="0" w:space="0" w:color="auto"/>
        <w:bottom w:val="none" w:sz="0" w:space="0" w:color="auto"/>
        <w:right w:val="none" w:sz="0" w:space="0" w:color="auto"/>
      </w:divBdr>
    </w:div>
    <w:div w:id="909539283">
      <w:bodyDiv w:val="1"/>
      <w:marLeft w:val="0"/>
      <w:marRight w:val="0"/>
      <w:marTop w:val="0"/>
      <w:marBottom w:val="0"/>
      <w:divBdr>
        <w:top w:val="none" w:sz="0" w:space="0" w:color="auto"/>
        <w:left w:val="none" w:sz="0" w:space="0" w:color="auto"/>
        <w:bottom w:val="none" w:sz="0" w:space="0" w:color="auto"/>
        <w:right w:val="none" w:sz="0" w:space="0" w:color="auto"/>
      </w:divBdr>
    </w:div>
    <w:div w:id="909577969">
      <w:bodyDiv w:val="1"/>
      <w:marLeft w:val="0"/>
      <w:marRight w:val="0"/>
      <w:marTop w:val="0"/>
      <w:marBottom w:val="0"/>
      <w:divBdr>
        <w:top w:val="none" w:sz="0" w:space="0" w:color="auto"/>
        <w:left w:val="none" w:sz="0" w:space="0" w:color="auto"/>
        <w:bottom w:val="none" w:sz="0" w:space="0" w:color="auto"/>
        <w:right w:val="none" w:sz="0" w:space="0" w:color="auto"/>
      </w:divBdr>
    </w:div>
    <w:div w:id="909580236">
      <w:bodyDiv w:val="1"/>
      <w:marLeft w:val="0"/>
      <w:marRight w:val="0"/>
      <w:marTop w:val="0"/>
      <w:marBottom w:val="0"/>
      <w:divBdr>
        <w:top w:val="none" w:sz="0" w:space="0" w:color="auto"/>
        <w:left w:val="none" w:sz="0" w:space="0" w:color="auto"/>
        <w:bottom w:val="none" w:sz="0" w:space="0" w:color="auto"/>
        <w:right w:val="none" w:sz="0" w:space="0" w:color="auto"/>
      </w:divBdr>
    </w:div>
    <w:div w:id="909655247">
      <w:bodyDiv w:val="1"/>
      <w:marLeft w:val="0"/>
      <w:marRight w:val="0"/>
      <w:marTop w:val="0"/>
      <w:marBottom w:val="0"/>
      <w:divBdr>
        <w:top w:val="none" w:sz="0" w:space="0" w:color="auto"/>
        <w:left w:val="none" w:sz="0" w:space="0" w:color="auto"/>
        <w:bottom w:val="none" w:sz="0" w:space="0" w:color="auto"/>
        <w:right w:val="none" w:sz="0" w:space="0" w:color="auto"/>
      </w:divBdr>
    </w:div>
    <w:div w:id="909774739">
      <w:bodyDiv w:val="1"/>
      <w:marLeft w:val="0"/>
      <w:marRight w:val="0"/>
      <w:marTop w:val="0"/>
      <w:marBottom w:val="0"/>
      <w:divBdr>
        <w:top w:val="none" w:sz="0" w:space="0" w:color="auto"/>
        <w:left w:val="none" w:sz="0" w:space="0" w:color="auto"/>
        <w:bottom w:val="none" w:sz="0" w:space="0" w:color="auto"/>
        <w:right w:val="none" w:sz="0" w:space="0" w:color="auto"/>
      </w:divBdr>
    </w:div>
    <w:div w:id="909777950">
      <w:bodyDiv w:val="1"/>
      <w:marLeft w:val="0"/>
      <w:marRight w:val="0"/>
      <w:marTop w:val="0"/>
      <w:marBottom w:val="0"/>
      <w:divBdr>
        <w:top w:val="none" w:sz="0" w:space="0" w:color="auto"/>
        <w:left w:val="none" w:sz="0" w:space="0" w:color="auto"/>
        <w:bottom w:val="none" w:sz="0" w:space="0" w:color="auto"/>
        <w:right w:val="none" w:sz="0" w:space="0" w:color="auto"/>
      </w:divBdr>
    </w:div>
    <w:div w:id="909923059">
      <w:bodyDiv w:val="1"/>
      <w:marLeft w:val="0"/>
      <w:marRight w:val="0"/>
      <w:marTop w:val="0"/>
      <w:marBottom w:val="0"/>
      <w:divBdr>
        <w:top w:val="none" w:sz="0" w:space="0" w:color="auto"/>
        <w:left w:val="none" w:sz="0" w:space="0" w:color="auto"/>
        <w:bottom w:val="none" w:sz="0" w:space="0" w:color="auto"/>
        <w:right w:val="none" w:sz="0" w:space="0" w:color="auto"/>
      </w:divBdr>
    </w:div>
    <w:div w:id="909923708">
      <w:bodyDiv w:val="1"/>
      <w:marLeft w:val="0"/>
      <w:marRight w:val="0"/>
      <w:marTop w:val="0"/>
      <w:marBottom w:val="0"/>
      <w:divBdr>
        <w:top w:val="none" w:sz="0" w:space="0" w:color="auto"/>
        <w:left w:val="none" w:sz="0" w:space="0" w:color="auto"/>
        <w:bottom w:val="none" w:sz="0" w:space="0" w:color="auto"/>
        <w:right w:val="none" w:sz="0" w:space="0" w:color="auto"/>
      </w:divBdr>
    </w:div>
    <w:div w:id="909925888">
      <w:bodyDiv w:val="1"/>
      <w:marLeft w:val="0"/>
      <w:marRight w:val="0"/>
      <w:marTop w:val="0"/>
      <w:marBottom w:val="0"/>
      <w:divBdr>
        <w:top w:val="none" w:sz="0" w:space="0" w:color="auto"/>
        <w:left w:val="none" w:sz="0" w:space="0" w:color="auto"/>
        <w:bottom w:val="none" w:sz="0" w:space="0" w:color="auto"/>
        <w:right w:val="none" w:sz="0" w:space="0" w:color="auto"/>
      </w:divBdr>
    </w:div>
    <w:div w:id="910891623">
      <w:bodyDiv w:val="1"/>
      <w:marLeft w:val="0"/>
      <w:marRight w:val="0"/>
      <w:marTop w:val="0"/>
      <w:marBottom w:val="0"/>
      <w:divBdr>
        <w:top w:val="none" w:sz="0" w:space="0" w:color="auto"/>
        <w:left w:val="none" w:sz="0" w:space="0" w:color="auto"/>
        <w:bottom w:val="none" w:sz="0" w:space="0" w:color="auto"/>
        <w:right w:val="none" w:sz="0" w:space="0" w:color="auto"/>
      </w:divBdr>
    </w:div>
    <w:div w:id="910893298">
      <w:bodyDiv w:val="1"/>
      <w:marLeft w:val="0"/>
      <w:marRight w:val="0"/>
      <w:marTop w:val="0"/>
      <w:marBottom w:val="0"/>
      <w:divBdr>
        <w:top w:val="none" w:sz="0" w:space="0" w:color="auto"/>
        <w:left w:val="none" w:sz="0" w:space="0" w:color="auto"/>
        <w:bottom w:val="none" w:sz="0" w:space="0" w:color="auto"/>
        <w:right w:val="none" w:sz="0" w:space="0" w:color="auto"/>
      </w:divBdr>
    </w:div>
    <w:div w:id="911089558">
      <w:bodyDiv w:val="1"/>
      <w:marLeft w:val="0"/>
      <w:marRight w:val="0"/>
      <w:marTop w:val="0"/>
      <w:marBottom w:val="0"/>
      <w:divBdr>
        <w:top w:val="none" w:sz="0" w:space="0" w:color="auto"/>
        <w:left w:val="none" w:sz="0" w:space="0" w:color="auto"/>
        <w:bottom w:val="none" w:sz="0" w:space="0" w:color="auto"/>
        <w:right w:val="none" w:sz="0" w:space="0" w:color="auto"/>
      </w:divBdr>
    </w:div>
    <w:div w:id="911158980">
      <w:bodyDiv w:val="1"/>
      <w:marLeft w:val="0"/>
      <w:marRight w:val="0"/>
      <w:marTop w:val="0"/>
      <w:marBottom w:val="0"/>
      <w:divBdr>
        <w:top w:val="none" w:sz="0" w:space="0" w:color="auto"/>
        <w:left w:val="none" w:sz="0" w:space="0" w:color="auto"/>
        <w:bottom w:val="none" w:sz="0" w:space="0" w:color="auto"/>
        <w:right w:val="none" w:sz="0" w:space="0" w:color="auto"/>
      </w:divBdr>
    </w:div>
    <w:div w:id="911164280">
      <w:bodyDiv w:val="1"/>
      <w:marLeft w:val="0"/>
      <w:marRight w:val="0"/>
      <w:marTop w:val="0"/>
      <w:marBottom w:val="0"/>
      <w:divBdr>
        <w:top w:val="none" w:sz="0" w:space="0" w:color="auto"/>
        <w:left w:val="none" w:sz="0" w:space="0" w:color="auto"/>
        <w:bottom w:val="none" w:sz="0" w:space="0" w:color="auto"/>
        <w:right w:val="none" w:sz="0" w:space="0" w:color="auto"/>
      </w:divBdr>
    </w:div>
    <w:div w:id="911425087">
      <w:bodyDiv w:val="1"/>
      <w:marLeft w:val="0"/>
      <w:marRight w:val="0"/>
      <w:marTop w:val="0"/>
      <w:marBottom w:val="0"/>
      <w:divBdr>
        <w:top w:val="none" w:sz="0" w:space="0" w:color="auto"/>
        <w:left w:val="none" w:sz="0" w:space="0" w:color="auto"/>
        <w:bottom w:val="none" w:sz="0" w:space="0" w:color="auto"/>
        <w:right w:val="none" w:sz="0" w:space="0" w:color="auto"/>
      </w:divBdr>
    </w:div>
    <w:div w:id="911543655">
      <w:bodyDiv w:val="1"/>
      <w:marLeft w:val="0"/>
      <w:marRight w:val="0"/>
      <w:marTop w:val="0"/>
      <w:marBottom w:val="0"/>
      <w:divBdr>
        <w:top w:val="none" w:sz="0" w:space="0" w:color="auto"/>
        <w:left w:val="none" w:sz="0" w:space="0" w:color="auto"/>
        <w:bottom w:val="none" w:sz="0" w:space="0" w:color="auto"/>
        <w:right w:val="none" w:sz="0" w:space="0" w:color="auto"/>
      </w:divBdr>
    </w:div>
    <w:div w:id="911623040">
      <w:bodyDiv w:val="1"/>
      <w:marLeft w:val="0"/>
      <w:marRight w:val="0"/>
      <w:marTop w:val="0"/>
      <w:marBottom w:val="0"/>
      <w:divBdr>
        <w:top w:val="none" w:sz="0" w:space="0" w:color="auto"/>
        <w:left w:val="none" w:sz="0" w:space="0" w:color="auto"/>
        <w:bottom w:val="none" w:sz="0" w:space="0" w:color="auto"/>
        <w:right w:val="none" w:sz="0" w:space="0" w:color="auto"/>
      </w:divBdr>
    </w:div>
    <w:div w:id="911742248">
      <w:bodyDiv w:val="1"/>
      <w:marLeft w:val="0"/>
      <w:marRight w:val="0"/>
      <w:marTop w:val="0"/>
      <w:marBottom w:val="0"/>
      <w:divBdr>
        <w:top w:val="none" w:sz="0" w:space="0" w:color="auto"/>
        <w:left w:val="none" w:sz="0" w:space="0" w:color="auto"/>
        <w:bottom w:val="none" w:sz="0" w:space="0" w:color="auto"/>
        <w:right w:val="none" w:sz="0" w:space="0" w:color="auto"/>
      </w:divBdr>
    </w:div>
    <w:div w:id="911886830">
      <w:bodyDiv w:val="1"/>
      <w:marLeft w:val="0"/>
      <w:marRight w:val="0"/>
      <w:marTop w:val="0"/>
      <w:marBottom w:val="0"/>
      <w:divBdr>
        <w:top w:val="none" w:sz="0" w:space="0" w:color="auto"/>
        <w:left w:val="none" w:sz="0" w:space="0" w:color="auto"/>
        <w:bottom w:val="none" w:sz="0" w:space="0" w:color="auto"/>
        <w:right w:val="none" w:sz="0" w:space="0" w:color="auto"/>
      </w:divBdr>
    </w:div>
    <w:div w:id="911892406">
      <w:bodyDiv w:val="1"/>
      <w:marLeft w:val="0"/>
      <w:marRight w:val="0"/>
      <w:marTop w:val="0"/>
      <w:marBottom w:val="0"/>
      <w:divBdr>
        <w:top w:val="none" w:sz="0" w:space="0" w:color="auto"/>
        <w:left w:val="none" w:sz="0" w:space="0" w:color="auto"/>
        <w:bottom w:val="none" w:sz="0" w:space="0" w:color="auto"/>
        <w:right w:val="none" w:sz="0" w:space="0" w:color="auto"/>
      </w:divBdr>
    </w:div>
    <w:div w:id="912083955">
      <w:bodyDiv w:val="1"/>
      <w:marLeft w:val="0"/>
      <w:marRight w:val="0"/>
      <w:marTop w:val="0"/>
      <w:marBottom w:val="0"/>
      <w:divBdr>
        <w:top w:val="none" w:sz="0" w:space="0" w:color="auto"/>
        <w:left w:val="none" w:sz="0" w:space="0" w:color="auto"/>
        <w:bottom w:val="none" w:sz="0" w:space="0" w:color="auto"/>
        <w:right w:val="none" w:sz="0" w:space="0" w:color="auto"/>
      </w:divBdr>
    </w:div>
    <w:div w:id="912158307">
      <w:bodyDiv w:val="1"/>
      <w:marLeft w:val="0"/>
      <w:marRight w:val="0"/>
      <w:marTop w:val="0"/>
      <w:marBottom w:val="0"/>
      <w:divBdr>
        <w:top w:val="none" w:sz="0" w:space="0" w:color="auto"/>
        <w:left w:val="none" w:sz="0" w:space="0" w:color="auto"/>
        <w:bottom w:val="none" w:sz="0" w:space="0" w:color="auto"/>
        <w:right w:val="none" w:sz="0" w:space="0" w:color="auto"/>
      </w:divBdr>
    </w:div>
    <w:div w:id="912202704">
      <w:bodyDiv w:val="1"/>
      <w:marLeft w:val="0"/>
      <w:marRight w:val="0"/>
      <w:marTop w:val="0"/>
      <w:marBottom w:val="0"/>
      <w:divBdr>
        <w:top w:val="none" w:sz="0" w:space="0" w:color="auto"/>
        <w:left w:val="none" w:sz="0" w:space="0" w:color="auto"/>
        <w:bottom w:val="none" w:sz="0" w:space="0" w:color="auto"/>
        <w:right w:val="none" w:sz="0" w:space="0" w:color="auto"/>
      </w:divBdr>
    </w:div>
    <w:div w:id="912542821">
      <w:bodyDiv w:val="1"/>
      <w:marLeft w:val="0"/>
      <w:marRight w:val="0"/>
      <w:marTop w:val="0"/>
      <w:marBottom w:val="0"/>
      <w:divBdr>
        <w:top w:val="none" w:sz="0" w:space="0" w:color="auto"/>
        <w:left w:val="none" w:sz="0" w:space="0" w:color="auto"/>
        <w:bottom w:val="none" w:sz="0" w:space="0" w:color="auto"/>
        <w:right w:val="none" w:sz="0" w:space="0" w:color="auto"/>
      </w:divBdr>
    </w:div>
    <w:div w:id="912936261">
      <w:bodyDiv w:val="1"/>
      <w:marLeft w:val="0"/>
      <w:marRight w:val="0"/>
      <w:marTop w:val="0"/>
      <w:marBottom w:val="0"/>
      <w:divBdr>
        <w:top w:val="none" w:sz="0" w:space="0" w:color="auto"/>
        <w:left w:val="none" w:sz="0" w:space="0" w:color="auto"/>
        <w:bottom w:val="none" w:sz="0" w:space="0" w:color="auto"/>
        <w:right w:val="none" w:sz="0" w:space="0" w:color="auto"/>
      </w:divBdr>
    </w:div>
    <w:div w:id="913247962">
      <w:bodyDiv w:val="1"/>
      <w:marLeft w:val="0"/>
      <w:marRight w:val="0"/>
      <w:marTop w:val="0"/>
      <w:marBottom w:val="0"/>
      <w:divBdr>
        <w:top w:val="none" w:sz="0" w:space="0" w:color="auto"/>
        <w:left w:val="none" w:sz="0" w:space="0" w:color="auto"/>
        <w:bottom w:val="none" w:sz="0" w:space="0" w:color="auto"/>
        <w:right w:val="none" w:sz="0" w:space="0" w:color="auto"/>
      </w:divBdr>
    </w:div>
    <w:div w:id="913467731">
      <w:bodyDiv w:val="1"/>
      <w:marLeft w:val="0"/>
      <w:marRight w:val="0"/>
      <w:marTop w:val="0"/>
      <w:marBottom w:val="0"/>
      <w:divBdr>
        <w:top w:val="none" w:sz="0" w:space="0" w:color="auto"/>
        <w:left w:val="none" w:sz="0" w:space="0" w:color="auto"/>
        <w:bottom w:val="none" w:sz="0" w:space="0" w:color="auto"/>
        <w:right w:val="none" w:sz="0" w:space="0" w:color="auto"/>
      </w:divBdr>
    </w:div>
    <w:div w:id="913591355">
      <w:bodyDiv w:val="1"/>
      <w:marLeft w:val="0"/>
      <w:marRight w:val="0"/>
      <w:marTop w:val="0"/>
      <w:marBottom w:val="0"/>
      <w:divBdr>
        <w:top w:val="none" w:sz="0" w:space="0" w:color="auto"/>
        <w:left w:val="none" w:sz="0" w:space="0" w:color="auto"/>
        <w:bottom w:val="none" w:sz="0" w:space="0" w:color="auto"/>
        <w:right w:val="none" w:sz="0" w:space="0" w:color="auto"/>
      </w:divBdr>
    </w:div>
    <w:div w:id="913975447">
      <w:bodyDiv w:val="1"/>
      <w:marLeft w:val="0"/>
      <w:marRight w:val="0"/>
      <w:marTop w:val="0"/>
      <w:marBottom w:val="0"/>
      <w:divBdr>
        <w:top w:val="none" w:sz="0" w:space="0" w:color="auto"/>
        <w:left w:val="none" w:sz="0" w:space="0" w:color="auto"/>
        <w:bottom w:val="none" w:sz="0" w:space="0" w:color="auto"/>
        <w:right w:val="none" w:sz="0" w:space="0" w:color="auto"/>
      </w:divBdr>
    </w:div>
    <w:div w:id="914053879">
      <w:bodyDiv w:val="1"/>
      <w:marLeft w:val="0"/>
      <w:marRight w:val="0"/>
      <w:marTop w:val="0"/>
      <w:marBottom w:val="0"/>
      <w:divBdr>
        <w:top w:val="none" w:sz="0" w:space="0" w:color="auto"/>
        <w:left w:val="none" w:sz="0" w:space="0" w:color="auto"/>
        <w:bottom w:val="none" w:sz="0" w:space="0" w:color="auto"/>
        <w:right w:val="none" w:sz="0" w:space="0" w:color="auto"/>
      </w:divBdr>
    </w:div>
    <w:div w:id="914241926">
      <w:bodyDiv w:val="1"/>
      <w:marLeft w:val="0"/>
      <w:marRight w:val="0"/>
      <w:marTop w:val="0"/>
      <w:marBottom w:val="0"/>
      <w:divBdr>
        <w:top w:val="none" w:sz="0" w:space="0" w:color="auto"/>
        <w:left w:val="none" w:sz="0" w:space="0" w:color="auto"/>
        <w:bottom w:val="none" w:sz="0" w:space="0" w:color="auto"/>
        <w:right w:val="none" w:sz="0" w:space="0" w:color="auto"/>
      </w:divBdr>
    </w:div>
    <w:div w:id="914317293">
      <w:bodyDiv w:val="1"/>
      <w:marLeft w:val="0"/>
      <w:marRight w:val="0"/>
      <w:marTop w:val="0"/>
      <w:marBottom w:val="0"/>
      <w:divBdr>
        <w:top w:val="none" w:sz="0" w:space="0" w:color="auto"/>
        <w:left w:val="none" w:sz="0" w:space="0" w:color="auto"/>
        <w:bottom w:val="none" w:sz="0" w:space="0" w:color="auto"/>
        <w:right w:val="none" w:sz="0" w:space="0" w:color="auto"/>
      </w:divBdr>
    </w:div>
    <w:div w:id="914364263">
      <w:bodyDiv w:val="1"/>
      <w:marLeft w:val="0"/>
      <w:marRight w:val="0"/>
      <w:marTop w:val="0"/>
      <w:marBottom w:val="0"/>
      <w:divBdr>
        <w:top w:val="none" w:sz="0" w:space="0" w:color="auto"/>
        <w:left w:val="none" w:sz="0" w:space="0" w:color="auto"/>
        <w:bottom w:val="none" w:sz="0" w:space="0" w:color="auto"/>
        <w:right w:val="none" w:sz="0" w:space="0" w:color="auto"/>
      </w:divBdr>
    </w:div>
    <w:div w:id="914586871">
      <w:bodyDiv w:val="1"/>
      <w:marLeft w:val="0"/>
      <w:marRight w:val="0"/>
      <w:marTop w:val="0"/>
      <w:marBottom w:val="0"/>
      <w:divBdr>
        <w:top w:val="none" w:sz="0" w:space="0" w:color="auto"/>
        <w:left w:val="none" w:sz="0" w:space="0" w:color="auto"/>
        <w:bottom w:val="none" w:sz="0" w:space="0" w:color="auto"/>
        <w:right w:val="none" w:sz="0" w:space="0" w:color="auto"/>
      </w:divBdr>
    </w:div>
    <w:div w:id="914708905">
      <w:bodyDiv w:val="1"/>
      <w:marLeft w:val="0"/>
      <w:marRight w:val="0"/>
      <w:marTop w:val="0"/>
      <w:marBottom w:val="0"/>
      <w:divBdr>
        <w:top w:val="none" w:sz="0" w:space="0" w:color="auto"/>
        <w:left w:val="none" w:sz="0" w:space="0" w:color="auto"/>
        <w:bottom w:val="none" w:sz="0" w:space="0" w:color="auto"/>
        <w:right w:val="none" w:sz="0" w:space="0" w:color="auto"/>
      </w:divBdr>
    </w:div>
    <w:div w:id="914778628">
      <w:bodyDiv w:val="1"/>
      <w:marLeft w:val="0"/>
      <w:marRight w:val="0"/>
      <w:marTop w:val="0"/>
      <w:marBottom w:val="0"/>
      <w:divBdr>
        <w:top w:val="none" w:sz="0" w:space="0" w:color="auto"/>
        <w:left w:val="none" w:sz="0" w:space="0" w:color="auto"/>
        <w:bottom w:val="none" w:sz="0" w:space="0" w:color="auto"/>
        <w:right w:val="none" w:sz="0" w:space="0" w:color="auto"/>
      </w:divBdr>
    </w:div>
    <w:div w:id="914822850">
      <w:bodyDiv w:val="1"/>
      <w:marLeft w:val="0"/>
      <w:marRight w:val="0"/>
      <w:marTop w:val="0"/>
      <w:marBottom w:val="0"/>
      <w:divBdr>
        <w:top w:val="none" w:sz="0" w:space="0" w:color="auto"/>
        <w:left w:val="none" w:sz="0" w:space="0" w:color="auto"/>
        <w:bottom w:val="none" w:sz="0" w:space="0" w:color="auto"/>
        <w:right w:val="none" w:sz="0" w:space="0" w:color="auto"/>
      </w:divBdr>
    </w:div>
    <w:div w:id="915013753">
      <w:bodyDiv w:val="1"/>
      <w:marLeft w:val="0"/>
      <w:marRight w:val="0"/>
      <w:marTop w:val="0"/>
      <w:marBottom w:val="0"/>
      <w:divBdr>
        <w:top w:val="none" w:sz="0" w:space="0" w:color="auto"/>
        <w:left w:val="none" w:sz="0" w:space="0" w:color="auto"/>
        <w:bottom w:val="none" w:sz="0" w:space="0" w:color="auto"/>
        <w:right w:val="none" w:sz="0" w:space="0" w:color="auto"/>
      </w:divBdr>
    </w:div>
    <w:div w:id="915013912">
      <w:bodyDiv w:val="1"/>
      <w:marLeft w:val="0"/>
      <w:marRight w:val="0"/>
      <w:marTop w:val="0"/>
      <w:marBottom w:val="0"/>
      <w:divBdr>
        <w:top w:val="none" w:sz="0" w:space="0" w:color="auto"/>
        <w:left w:val="none" w:sz="0" w:space="0" w:color="auto"/>
        <w:bottom w:val="none" w:sz="0" w:space="0" w:color="auto"/>
        <w:right w:val="none" w:sz="0" w:space="0" w:color="auto"/>
      </w:divBdr>
    </w:div>
    <w:div w:id="915361308">
      <w:bodyDiv w:val="1"/>
      <w:marLeft w:val="0"/>
      <w:marRight w:val="0"/>
      <w:marTop w:val="0"/>
      <w:marBottom w:val="0"/>
      <w:divBdr>
        <w:top w:val="none" w:sz="0" w:space="0" w:color="auto"/>
        <w:left w:val="none" w:sz="0" w:space="0" w:color="auto"/>
        <w:bottom w:val="none" w:sz="0" w:space="0" w:color="auto"/>
        <w:right w:val="none" w:sz="0" w:space="0" w:color="auto"/>
      </w:divBdr>
    </w:div>
    <w:div w:id="915431411">
      <w:bodyDiv w:val="1"/>
      <w:marLeft w:val="0"/>
      <w:marRight w:val="0"/>
      <w:marTop w:val="0"/>
      <w:marBottom w:val="0"/>
      <w:divBdr>
        <w:top w:val="none" w:sz="0" w:space="0" w:color="auto"/>
        <w:left w:val="none" w:sz="0" w:space="0" w:color="auto"/>
        <w:bottom w:val="none" w:sz="0" w:space="0" w:color="auto"/>
        <w:right w:val="none" w:sz="0" w:space="0" w:color="auto"/>
      </w:divBdr>
    </w:div>
    <w:div w:id="915746172">
      <w:bodyDiv w:val="1"/>
      <w:marLeft w:val="0"/>
      <w:marRight w:val="0"/>
      <w:marTop w:val="0"/>
      <w:marBottom w:val="0"/>
      <w:divBdr>
        <w:top w:val="none" w:sz="0" w:space="0" w:color="auto"/>
        <w:left w:val="none" w:sz="0" w:space="0" w:color="auto"/>
        <w:bottom w:val="none" w:sz="0" w:space="0" w:color="auto"/>
        <w:right w:val="none" w:sz="0" w:space="0" w:color="auto"/>
      </w:divBdr>
    </w:div>
    <w:div w:id="915869034">
      <w:bodyDiv w:val="1"/>
      <w:marLeft w:val="0"/>
      <w:marRight w:val="0"/>
      <w:marTop w:val="0"/>
      <w:marBottom w:val="0"/>
      <w:divBdr>
        <w:top w:val="none" w:sz="0" w:space="0" w:color="auto"/>
        <w:left w:val="none" w:sz="0" w:space="0" w:color="auto"/>
        <w:bottom w:val="none" w:sz="0" w:space="0" w:color="auto"/>
        <w:right w:val="none" w:sz="0" w:space="0" w:color="auto"/>
      </w:divBdr>
    </w:div>
    <w:div w:id="916132596">
      <w:bodyDiv w:val="1"/>
      <w:marLeft w:val="0"/>
      <w:marRight w:val="0"/>
      <w:marTop w:val="0"/>
      <w:marBottom w:val="0"/>
      <w:divBdr>
        <w:top w:val="none" w:sz="0" w:space="0" w:color="auto"/>
        <w:left w:val="none" w:sz="0" w:space="0" w:color="auto"/>
        <w:bottom w:val="none" w:sz="0" w:space="0" w:color="auto"/>
        <w:right w:val="none" w:sz="0" w:space="0" w:color="auto"/>
      </w:divBdr>
    </w:div>
    <w:div w:id="916206553">
      <w:bodyDiv w:val="1"/>
      <w:marLeft w:val="0"/>
      <w:marRight w:val="0"/>
      <w:marTop w:val="0"/>
      <w:marBottom w:val="0"/>
      <w:divBdr>
        <w:top w:val="none" w:sz="0" w:space="0" w:color="auto"/>
        <w:left w:val="none" w:sz="0" w:space="0" w:color="auto"/>
        <w:bottom w:val="none" w:sz="0" w:space="0" w:color="auto"/>
        <w:right w:val="none" w:sz="0" w:space="0" w:color="auto"/>
      </w:divBdr>
    </w:div>
    <w:div w:id="916213444">
      <w:bodyDiv w:val="1"/>
      <w:marLeft w:val="0"/>
      <w:marRight w:val="0"/>
      <w:marTop w:val="0"/>
      <w:marBottom w:val="0"/>
      <w:divBdr>
        <w:top w:val="none" w:sz="0" w:space="0" w:color="auto"/>
        <w:left w:val="none" w:sz="0" w:space="0" w:color="auto"/>
        <w:bottom w:val="none" w:sz="0" w:space="0" w:color="auto"/>
        <w:right w:val="none" w:sz="0" w:space="0" w:color="auto"/>
      </w:divBdr>
    </w:div>
    <w:div w:id="916285714">
      <w:bodyDiv w:val="1"/>
      <w:marLeft w:val="0"/>
      <w:marRight w:val="0"/>
      <w:marTop w:val="0"/>
      <w:marBottom w:val="0"/>
      <w:divBdr>
        <w:top w:val="none" w:sz="0" w:space="0" w:color="auto"/>
        <w:left w:val="none" w:sz="0" w:space="0" w:color="auto"/>
        <w:bottom w:val="none" w:sz="0" w:space="0" w:color="auto"/>
        <w:right w:val="none" w:sz="0" w:space="0" w:color="auto"/>
      </w:divBdr>
    </w:div>
    <w:div w:id="916329334">
      <w:bodyDiv w:val="1"/>
      <w:marLeft w:val="0"/>
      <w:marRight w:val="0"/>
      <w:marTop w:val="0"/>
      <w:marBottom w:val="0"/>
      <w:divBdr>
        <w:top w:val="none" w:sz="0" w:space="0" w:color="auto"/>
        <w:left w:val="none" w:sz="0" w:space="0" w:color="auto"/>
        <w:bottom w:val="none" w:sz="0" w:space="0" w:color="auto"/>
        <w:right w:val="none" w:sz="0" w:space="0" w:color="auto"/>
      </w:divBdr>
    </w:div>
    <w:div w:id="916482203">
      <w:bodyDiv w:val="1"/>
      <w:marLeft w:val="0"/>
      <w:marRight w:val="0"/>
      <w:marTop w:val="0"/>
      <w:marBottom w:val="0"/>
      <w:divBdr>
        <w:top w:val="none" w:sz="0" w:space="0" w:color="auto"/>
        <w:left w:val="none" w:sz="0" w:space="0" w:color="auto"/>
        <w:bottom w:val="none" w:sz="0" w:space="0" w:color="auto"/>
        <w:right w:val="none" w:sz="0" w:space="0" w:color="auto"/>
      </w:divBdr>
    </w:div>
    <w:div w:id="916938568">
      <w:bodyDiv w:val="1"/>
      <w:marLeft w:val="0"/>
      <w:marRight w:val="0"/>
      <w:marTop w:val="0"/>
      <w:marBottom w:val="0"/>
      <w:divBdr>
        <w:top w:val="none" w:sz="0" w:space="0" w:color="auto"/>
        <w:left w:val="none" w:sz="0" w:space="0" w:color="auto"/>
        <w:bottom w:val="none" w:sz="0" w:space="0" w:color="auto"/>
        <w:right w:val="none" w:sz="0" w:space="0" w:color="auto"/>
      </w:divBdr>
    </w:div>
    <w:div w:id="916939931">
      <w:bodyDiv w:val="1"/>
      <w:marLeft w:val="0"/>
      <w:marRight w:val="0"/>
      <w:marTop w:val="0"/>
      <w:marBottom w:val="0"/>
      <w:divBdr>
        <w:top w:val="none" w:sz="0" w:space="0" w:color="auto"/>
        <w:left w:val="none" w:sz="0" w:space="0" w:color="auto"/>
        <w:bottom w:val="none" w:sz="0" w:space="0" w:color="auto"/>
        <w:right w:val="none" w:sz="0" w:space="0" w:color="auto"/>
      </w:divBdr>
    </w:div>
    <w:div w:id="917055938">
      <w:bodyDiv w:val="1"/>
      <w:marLeft w:val="0"/>
      <w:marRight w:val="0"/>
      <w:marTop w:val="0"/>
      <w:marBottom w:val="0"/>
      <w:divBdr>
        <w:top w:val="none" w:sz="0" w:space="0" w:color="auto"/>
        <w:left w:val="none" w:sz="0" w:space="0" w:color="auto"/>
        <w:bottom w:val="none" w:sz="0" w:space="0" w:color="auto"/>
        <w:right w:val="none" w:sz="0" w:space="0" w:color="auto"/>
      </w:divBdr>
    </w:div>
    <w:div w:id="917179439">
      <w:bodyDiv w:val="1"/>
      <w:marLeft w:val="0"/>
      <w:marRight w:val="0"/>
      <w:marTop w:val="0"/>
      <w:marBottom w:val="0"/>
      <w:divBdr>
        <w:top w:val="none" w:sz="0" w:space="0" w:color="auto"/>
        <w:left w:val="none" w:sz="0" w:space="0" w:color="auto"/>
        <w:bottom w:val="none" w:sz="0" w:space="0" w:color="auto"/>
        <w:right w:val="none" w:sz="0" w:space="0" w:color="auto"/>
      </w:divBdr>
    </w:div>
    <w:div w:id="917443024">
      <w:bodyDiv w:val="1"/>
      <w:marLeft w:val="0"/>
      <w:marRight w:val="0"/>
      <w:marTop w:val="0"/>
      <w:marBottom w:val="0"/>
      <w:divBdr>
        <w:top w:val="none" w:sz="0" w:space="0" w:color="auto"/>
        <w:left w:val="none" w:sz="0" w:space="0" w:color="auto"/>
        <w:bottom w:val="none" w:sz="0" w:space="0" w:color="auto"/>
        <w:right w:val="none" w:sz="0" w:space="0" w:color="auto"/>
      </w:divBdr>
    </w:div>
    <w:div w:id="917446587">
      <w:bodyDiv w:val="1"/>
      <w:marLeft w:val="0"/>
      <w:marRight w:val="0"/>
      <w:marTop w:val="0"/>
      <w:marBottom w:val="0"/>
      <w:divBdr>
        <w:top w:val="none" w:sz="0" w:space="0" w:color="auto"/>
        <w:left w:val="none" w:sz="0" w:space="0" w:color="auto"/>
        <w:bottom w:val="none" w:sz="0" w:space="0" w:color="auto"/>
        <w:right w:val="none" w:sz="0" w:space="0" w:color="auto"/>
      </w:divBdr>
    </w:div>
    <w:div w:id="917448843">
      <w:bodyDiv w:val="1"/>
      <w:marLeft w:val="0"/>
      <w:marRight w:val="0"/>
      <w:marTop w:val="0"/>
      <w:marBottom w:val="0"/>
      <w:divBdr>
        <w:top w:val="none" w:sz="0" w:space="0" w:color="auto"/>
        <w:left w:val="none" w:sz="0" w:space="0" w:color="auto"/>
        <w:bottom w:val="none" w:sz="0" w:space="0" w:color="auto"/>
        <w:right w:val="none" w:sz="0" w:space="0" w:color="auto"/>
      </w:divBdr>
    </w:div>
    <w:div w:id="917518619">
      <w:bodyDiv w:val="1"/>
      <w:marLeft w:val="0"/>
      <w:marRight w:val="0"/>
      <w:marTop w:val="0"/>
      <w:marBottom w:val="0"/>
      <w:divBdr>
        <w:top w:val="none" w:sz="0" w:space="0" w:color="auto"/>
        <w:left w:val="none" w:sz="0" w:space="0" w:color="auto"/>
        <w:bottom w:val="none" w:sz="0" w:space="0" w:color="auto"/>
        <w:right w:val="none" w:sz="0" w:space="0" w:color="auto"/>
      </w:divBdr>
    </w:div>
    <w:div w:id="917593855">
      <w:bodyDiv w:val="1"/>
      <w:marLeft w:val="0"/>
      <w:marRight w:val="0"/>
      <w:marTop w:val="0"/>
      <w:marBottom w:val="0"/>
      <w:divBdr>
        <w:top w:val="none" w:sz="0" w:space="0" w:color="auto"/>
        <w:left w:val="none" w:sz="0" w:space="0" w:color="auto"/>
        <w:bottom w:val="none" w:sz="0" w:space="0" w:color="auto"/>
        <w:right w:val="none" w:sz="0" w:space="0" w:color="auto"/>
      </w:divBdr>
    </w:div>
    <w:div w:id="917637644">
      <w:bodyDiv w:val="1"/>
      <w:marLeft w:val="0"/>
      <w:marRight w:val="0"/>
      <w:marTop w:val="0"/>
      <w:marBottom w:val="0"/>
      <w:divBdr>
        <w:top w:val="none" w:sz="0" w:space="0" w:color="auto"/>
        <w:left w:val="none" w:sz="0" w:space="0" w:color="auto"/>
        <w:bottom w:val="none" w:sz="0" w:space="0" w:color="auto"/>
        <w:right w:val="none" w:sz="0" w:space="0" w:color="auto"/>
      </w:divBdr>
    </w:div>
    <w:div w:id="917712370">
      <w:bodyDiv w:val="1"/>
      <w:marLeft w:val="0"/>
      <w:marRight w:val="0"/>
      <w:marTop w:val="0"/>
      <w:marBottom w:val="0"/>
      <w:divBdr>
        <w:top w:val="none" w:sz="0" w:space="0" w:color="auto"/>
        <w:left w:val="none" w:sz="0" w:space="0" w:color="auto"/>
        <w:bottom w:val="none" w:sz="0" w:space="0" w:color="auto"/>
        <w:right w:val="none" w:sz="0" w:space="0" w:color="auto"/>
      </w:divBdr>
    </w:div>
    <w:div w:id="917903354">
      <w:bodyDiv w:val="1"/>
      <w:marLeft w:val="0"/>
      <w:marRight w:val="0"/>
      <w:marTop w:val="0"/>
      <w:marBottom w:val="0"/>
      <w:divBdr>
        <w:top w:val="none" w:sz="0" w:space="0" w:color="auto"/>
        <w:left w:val="none" w:sz="0" w:space="0" w:color="auto"/>
        <w:bottom w:val="none" w:sz="0" w:space="0" w:color="auto"/>
        <w:right w:val="none" w:sz="0" w:space="0" w:color="auto"/>
      </w:divBdr>
    </w:div>
    <w:div w:id="917983525">
      <w:bodyDiv w:val="1"/>
      <w:marLeft w:val="0"/>
      <w:marRight w:val="0"/>
      <w:marTop w:val="0"/>
      <w:marBottom w:val="0"/>
      <w:divBdr>
        <w:top w:val="none" w:sz="0" w:space="0" w:color="auto"/>
        <w:left w:val="none" w:sz="0" w:space="0" w:color="auto"/>
        <w:bottom w:val="none" w:sz="0" w:space="0" w:color="auto"/>
        <w:right w:val="none" w:sz="0" w:space="0" w:color="auto"/>
      </w:divBdr>
    </w:div>
    <w:div w:id="918053145">
      <w:bodyDiv w:val="1"/>
      <w:marLeft w:val="0"/>
      <w:marRight w:val="0"/>
      <w:marTop w:val="0"/>
      <w:marBottom w:val="0"/>
      <w:divBdr>
        <w:top w:val="none" w:sz="0" w:space="0" w:color="auto"/>
        <w:left w:val="none" w:sz="0" w:space="0" w:color="auto"/>
        <w:bottom w:val="none" w:sz="0" w:space="0" w:color="auto"/>
        <w:right w:val="none" w:sz="0" w:space="0" w:color="auto"/>
      </w:divBdr>
    </w:div>
    <w:div w:id="918098525">
      <w:bodyDiv w:val="1"/>
      <w:marLeft w:val="0"/>
      <w:marRight w:val="0"/>
      <w:marTop w:val="0"/>
      <w:marBottom w:val="0"/>
      <w:divBdr>
        <w:top w:val="none" w:sz="0" w:space="0" w:color="auto"/>
        <w:left w:val="none" w:sz="0" w:space="0" w:color="auto"/>
        <w:bottom w:val="none" w:sz="0" w:space="0" w:color="auto"/>
        <w:right w:val="none" w:sz="0" w:space="0" w:color="auto"/>
      </w:divBdr>
    </w:div>
    <w:div w:id="918247759">
      <w:bodyDiv w:val="1"/>
      <w:marLeft w:val="0"/>
      <w:marRight w:val="0"/>
      <w:marTop w:val="0"/>
      <w:marBottom w:val="0"/>
      <w:divBdr>
        <w:top w:val="none" w:sz="0" w:space="0" w:color="auto"/>
        <w:left w:val="none" w:sz="0" w:space="0" w:color="auto"/>
        <w:bottom w:val="none" w:sz="0" w:space="0" w:color="auto"/>
        <w:right w:val="none" w:sz="0" w:space="0" w:color="auto"/>
      </w:divBdr>
    </w:div>
    <w:div w:id="918364709">
      <w:bodyDiv w:val="1"/>
      <w:marLeft w:val="0"/>
      <w:marRight w:val="0"/>
      <w:marTop w:val="0"/>
      <w:marBottom w:val="0"/>
      <w:divBdr>
        <w:top w:val="none" w:sz="0" w:space="0" w:color="auto"/>
        <w:left w:val="none" w:sz="0" w:space="0" w:color="auto"/>
        <w:bottom w:val="none" w:sz="0" w:space="0" w:color="auto"/>
        <w:right w:val="none" w:sz="0" w:space="0" w:color="auto"/>
      </w:divBdr>
    </w:div>
    <w:div w:id="918905522">
      <w:bodyDiv w:val="1"/>
      <w:marLeft w:val="0"/>
      <w:marRight w:val="0"/>
      <w:marTop w:val="0"/>
      <w:marBottom w:val="0"/>
      <w:divBdr>
        <w:top w:val="none" w:sz="0" w:space="0" w:color="auto"/>
        <w:left w:val="none" w:sz="0" w:space="0" w:color="auto"/>
        <w:bottom w:val="none" w:sz="0" w:space="0" w:color="auto"/>
        <w:right w:val="none" w:sz="0" w:space="0" w:color="auto"/>
      </w:divBdr>
    </w:div>
    <w:div w:id="918906064">
      <w:bodyDiv w:val="1"/>
      <w:marLeft w:val="0"/>
      <w:marRight w:val="0"/>
      <w:marTop w:val="0"/>
      <w:marBottom w:val="0"/>
      <w:divBdr>
        <w:top w:val="none" w:sz="0" w:space="0" w:color="auto"/>
        <w:left w:val="none" w:sz="0" w:space="0" w:color="auto"/>
        <w:bottom w:val="none" w:sz="0" w:space="0" w:color="auto"/>
        <w:right w:val="none" w:sz="0" w:space="0" w:color="auto"/>
      </w:divBdr>
    </w:div>
    <w:div w:id="918908347">
      <w:bodyDiv w:val="1"/>
      <w:marLeft w:val="0"/>
      <w:marRight w:val="0"/>
      <w:marTop w:val="0"/>
      <w:marBottom w:val="0"/>
      <w:divBdr>
        <w:top w:val="none" w:sz="0" w:space="0" w:color="auto"/>
        <w:left w:val="none" w:sz="0" w:space="0" w:color="auto"/>
        <w:bottom w:val="none" w:sz="0" w:space="0" w:color="auto"/>
        <w:right w:val="none" w:sz="0" w:space="0" w:color="auto"/>
      </w:divBdr>
    </w:div>
    <w:div w:id="919143549">
      <w:bodyDiv w:val="1"/>
      <w:marLeft w:val="0"/>
      <w:marRight w:val="0"/>
      <w:marTop w:val="0"/>
      <w:marBottom w:val="0"/>
      <w:divBdr>
        <w:top w:val="none" w:sz="0" w:space="0" w:color="auto"/>
        <w:left w:val="none" w:sz="0" w:space="0" w:color="auto"/>
        <w:bottom w:val="none" w:sz="0" w:space="0" w:color="auto"/>
        <w:right w:val="none" w:sz="0" w:space="0" w:color="auto"/>
      </w:divBdr>
    </w:div>
    <w:div w:id="919406922">
      <w:bodyDiv w:val="1"/>
      <w:marLeft w:val="0"/>
      <w:marRight w:val="0"/>
      <w:marTop w:val="0"/>
      <w:marBottom w:val="0"/>
      <w:divBdr>
        <w:top w:val="none" w:sz="0" w:space="0" w:color="auto"/>
        <w:left w:val="none" w:sz="0" w:space="0" w:color="auto"/>
        <w:bottom w:val="none" w:sz="0" w:space="0" w:color="auto"/>
        <w:right w:val="none" w:sz="0" w:space="0" w:color="auto"/>
      </w:divBdr>
    </w:div>
    <w:div w:id="919556604">
      <w:bodyDiv w:val="1"/>
      <w:marLeft w:val="0"/>
      <w:marRight w:val="0"/>
      <w:marTop w:val="0"/>
      <w:marBottom w:val="0"/>
      <w:divBdr>
        <w:top w:val="none" w:sz="0" w:space="0" w:color="auto"/>
        <w:left w:val="none" w:sz="0" w:space="0" w:color="auto"/>
        <w:bottom w:val="none" w:sz="0" w:space="0" w:color="auto"/>
        <w:right w:val="none" w:sz="0" w:space="0" w:color="auto"/>
      </w:divBdr>
    </w:div>
    <w:div w:id="919560827">
      <w:bodyDiv w:val="1"/>
      <w:marLeft w:val="0"/>
      <w:marRight w:val="0"/>
      <w:marTop w:val="0"/>
      <w:marBottom w:val="0"/>
      <w:divBdr>
        <w:top w:val="none" w:sz="0" w:space="0" w:color="auto"/>
        <w:left w:val="none" w:sz="0" w:space="0" w:color="auto"/>
        <w:bottom w:val="none" w:sz="0" w:space="0" w:color="auto"/>
        <w:right w:val="none" w:sz="0" w:space="0" w:color="auto"/>
      </w:divBdr>
    </w:div>
    <w:div w:id="919749691">
      <w:bodyDiv w:val="1"/>
      <w:marLeft w:val="0"/>
      <w:marRight w:val="0"/>
      <w:marTop w:val="0"/>
      <w:marBottom w:val="0"/>
      <w:divBdr>
        <w:top w:val="none" w:sz="0" w:space="0" w:color="auto"/>
        <w:left w:val="none" w:sz="0" w:space="0" w:color="auto"/>
        <w:bottom w:val="none" w:sz="0" w:space="0" w:color="auto"/>
        <w:right w:val="none" w:sz="0" w:space="0" w:color="auto"/>
      </w:divBdr>
    </w:div>
    <w:div w:id="919867181">
      <w:bodyDiv w:val="1"/>
      <w:marLeft w:val="0"/>
      <w:marRight w:val="0"/>
      <w:marTop w:val="0"/>
      <w:marBottom w:val="0"/>
      <w:divBdr>
        <w:top w:val="none" w:sz="0" w:space="0" w:color="auto"/>
        <w:left w:val="none" w:sz="0" w:space="0" w:color="auto"/>
        <w:bottom w:val="none" w:sz="0" w:space="0" w:color="auto"/>
        <w:right w:val="none" w:sz="0" w:space="0" w:color="auto"/>
      </w:divBdr>
    </w:div>
    <w:div w:id="919872677">
      <w:bodyDiv w:val="1"/>
      <w:marLeft w:val="0"/>
      <w:marRight w:val="0"/>
      <w:marTop w:val="0"/>
      <w:marBottom w:val="0"/>
      <w:divBdr>
        <w:top w:val="none" w:sz="0" w:space="0" w:color="auto"/>
        <w:left w:val="none" w:sz="0" w:space="0" w:color="auto"/>
        <w:bottom w:val="none" w:sz="0" w:space="0" w:color="auto"/>
        <w:right w:val="none" w:sz="0" w:space="0" w:color="auto"/>
      </w:divBdr>
    </w:div>
    <w:div w:id="919945582">
      <w:bodyDiv w:val="1"/>
      <w:marLeft w:val="0"/>
      <w:marRight w:val="0"/>
      <w:marTop w:val="0"/>
      <w:marBottom w:val="0"/>
      <w:divBdr>
        <w:top w:val="none" w:sz="0" w:space="0" w:color="auto"/>
        <w:left w:val="none" w:sz="0" w:space="0" w:color="auto"/>
        <w:bottom w:val="none" w:sz="0" w:space="0" w:color="auto"/>
        <w:right w:val="none" w:sz="0" w:space="0" w:color="auto"/>
      </w:divBdr>
    </w:div>
    <w:div w:id="920067369">
      <w:bodyDiv w:val="1"/>
      <w:marLeft w:val="0"/>
      <w:marRight w:val="0"/>
      <w:marTop w:val="0"/>
      <w:marBottom w:val="0"/>
      <w:divBdr>
        <w:top w:val="none" w:sz="0" w:space="0" w:color="auto"/>
        <w:left w:val="none" w:sz="0" w:space="0" w:color="auto"/>
        <w:bottom w:val="none" w:sz="0" w:space="0" w:color="auto"/>
        <w:right w:val="none" w:sz="0" w:space="0" w:color="auto"/>
      </w:divBdr>
    </w:div>
    <w:div w:id="920068752">
      <w:bodyDiv w:val="1"/>
      <w:marLeft w:val="0"/>
      <w:marRight w:val="0"/>
      <w:marTop w:val="0"/>
      <w:marBottom w:val="0"/>
      <w:divBdr>
        <w:top w:val="none" w:sz="0" w:space="0" w:color="auto"/>
        <w:left w:val="none" w:sz="0" w:space="0" w:color="auto"/>
        <w:bottom w:val="none" w:sz="0" w:space="0" w:color="auto"/>
        <w:right w:val="none" w:sz="0" w:space="0" w:color="auto"/>
      </w:divBdr>
    </w:div>
    <w:div w:id="920144244">
      <w:bodyDiv w:val="1"/>
      <w:marLeft w:val="0"/>
      <w:marRight w:val="0"/>
      <w:marTop w:val="0"/>
      <w:marBottom w:val="0"/>
      <w:divBdr>
        <w:top w:val="none" w:sz="0" w:space="0" w:color="auto"/>
        <w:left w:val="none" w:sz="0" w:space="0" w:color="auto"/>
        <w:bottom w:val="none" w:sz="0" w:space="0" w:color="auto"/>
        <w:right w:val="none" w:sz="0" w:space="0" w:color="auto"/>
      </w:divBdr>
    </w:div>
    <w:div w:id="920213249">
      <w:bodyDiv w:val="1"/>
      <w:marLeft w:val="0"/>
      <w:marRight w:val="0"/>
      <w:marTop w:val="0"/>
      <w:marBottom w:val="0"/>
      <w:divBdr>
        <w:top w:val="none" w:sz="0" w:space="0" w:color="auto"/>
        <w:left w:val="none" w:sz="0" w:space="0" w:color="auto"/>
        <w:bottom w:val="none" w:sz="0" w:space="0" w:color="auto"/>
        <w:right w:val="none" w:sz="0" w:space="0" w:color="auto"/>
      </w:divBdr>
    </w:div>
    <w:div w:id="920220094">
      <w:bodyDiv w:val="1"/>
      <w:marLeft w:val="0"/>
      <w:marRight w:val="0"/>
      <w:marTop w:val="0"/>
      <w:marBottom w:val="0"/>
      <w:divBdr>
        <w:top w:val="none" w:sz="0" w:space="0" w:color="auto"/>
        <w:left w:val="none" w:sz="0" w:space="0" w:color="auto"/>
        <w:bottom w:val="none" w:sz="0" w:space="0" w:color="auto"/>
        <w:right w:val="none" w:sz="0" w:space="0" w:color="auto"/>
      </w:divBdr>
    </w:div>
    <w:div w:id="920606655">
      <w:bodyDiv w:val="1"/>
      <w:marLeft w:val="0"/>
      <w:marRight w:val="0"/>
      <w:marTop w:val="0"/>
      <w:marBottom w:val="0"/>
      <w:divBdr>
        <w:top w:val="none" w:sz="0" w:space="0" w:color="auto"/>
        <w:left w:val="none" w:sz="0" w:space="0" w:color="auto"/>
        <w:bottom w:val="none" w:sz="0" w:space="0" w:color="auto"/>
        <w:right w:val="none" w:sz="0" w:space="0" w:color="auto"/>
      </w:divBdr>
    </w:div>
    <w:div w:id="920675093">
      <w:bodyDiv w:val="1"/>
      <w:marLeft w:val="0"/>
      <w:marRight w:val="0"/>
      <w:marTop w:val="0"/>
      <w:marBottom w:val="0"/>
      <w:divBdr>
        <w:top w:val="none" w:sz="0" w:space="0" w:color="auto"/>
        <w:left w:val="none" w:sz="0" w:space="0" w:color="auto"/>
        <w:bottom w:val="none" w:sz="0" w:space="0" w:color="auto"/>
        <w:right w:val="none" w:sz="0" w:space="0" w:color="auto"/>
      </w:divBdr>
    </w:div>
    <w:div w:id="920724574">
      <w:bodyDiv w:val="1"/>
      <w:marLeft w:val="0"/>
      <w:marRight w:val="0"/>
      <w:marTop w:val="0"/>
      <w:marBottom w:val="0"/>
      <w:divBdr>
        <w:top w:val="none" w:sz="0" w:space="0" w:color="auto"/>
        <w:left w:val="none" w:sz="0" w:space="0" w:color="auto"/>
        <w:bottom w:val="none" w:sz="0" w:space="0" w:color="auto"/>
        <w:right w:val="none" w:sz="0" w:space="0" w:color="auto"/>
      </w:divBdr>
    </w:div>
    <w:div w:id="920873663">
      <w:bodyDiv w:val="1"/>
      <w:marLeft w:val="0"/>
      <w:marRight w:val="0"/>
      <w:marTop w:val="0"/>
      <w:marBottom w:val="0"/>
      <w:divBdr>
        <w:top w:val="none" w:sz="0" w:space="0" w:color="auto"/>
        <w:left w:val="none" w:sz="0" w:space="0" w:color="auto"/>
        <w:bottom w:val="none" w:sz="0" w:space="0" w:color="auto"/>
        <w:right w:val="none" w:sz="0" w:space="0" w:color="auto"/>
      </w:divBdr>
    </w:div>
    <w:div w:id="920985744">
      <w:bodyDiv w:val="1"/>
      <w:marLeft w:val="0"/>
      <w:marRight w:val="0"/>
      <w:marTop w:val="0"/>
      <w:marBottom w:val="0"/>
      <w:divBdr>
        <w:top w:val="none" w:sz="0" w:space="0" w:color="auto"/>
        <w:left w:val="none" w:sz="0" w:space="0" w:color="auto"/>
        <w:bottom w:val="none" w:sz="0" w:space="0" w:color="auto"/>
        <w:right w:val="none" w:sz="0" w:space="0" w:color="auto"/>
      </w:divBdr>
    </w:div>
    <w:div w:id="921178488">
      <w:bodyDiv w:val="1"/>
      <w:marLeft w:val="0"/>
      <w:marRight w:val="0"/>
      <w:marTop w:val="0"/>
      <w:marBottom w:val="0"/>
      <w:divBdr>
        <w:top w:val="none" w:sz="0" w:space="0" w:color="auto"/>
        <w:left w:val="none" w:sz="0" w:space="0" w:color="auto"/>
        <w:bottom w:val="none" w:sz="0" w:space="0" w:color="auto"/>
        <w:right w:val="none" w:sz="0" w:space="0" w:color="auto"/>
      </w:divBdr>
    </w:div>
    <w:div w:id="921524548">
      <w:bodyDiv w:val="1"/>
      <w:marLeft w:val="0"/>
      <w:marRight w:val="0"/>
      <w:marTop w:val="0"/>
      <w:marBottom w:val="0"/>
      <w:divBdr>
        <w:top w:val="none" w:sz="0" w:space="0" w:color="auto"/>
        <w:left w:val="none" w:sz="0" w:space="0" w:color="auto"/>
        <w:bottom w:val="none" w:sz="0" w:space="0" w:color="auto"/>
        <w:right w:val="none" w:sz="0" w:space="0" w:color="auto"/>
      </w:divBdr>
    </w:div>
    <w:div w:id="921647923">
      <w:bodyDiv w:val="1"/>
      <w:marLeft w:val="0"/>
      <w:marRight w:val="0"/>
      <w:marTop w:val="0"/>
      <w:marBottom w:val="0"/>
      <w:divBdr>
        <w:top w:val="none" w:sz="0" w:space="0" w:color="auto"/>
        <w:left w:val="none" w:sz="0" w:space="0" w:color="auto"/>
        <w:bottom w:val="none" w:sz="0" w:space="0" w:color="auto"/>
        <w:right w:val="none" w:sz="0" w:space="0" w:color="auto"/>
      </w:divBdr>
    </w:div>
    <w:div w:id="921648152">
      <w:bodyDiv w:val="1"/>
      <w:marLeft w:val="0"/>
      <w:marRight w:val="0"/>
      <w:marTop w:val="0"/>
      <w:marBottom w:val="0"/>
      <w:divBdr>
        <w:top w:val="none" w:sz="0" w:space="0" w:color="auto"/>
        <w:left w:val="none" w:sz="0" w:space="0" w:color="auto"/>
        <w:bottom w:val="none" w:sz="0" w:space="0" w:color="auto"/>
        <w:right w:val="none" w:sz="0" w:space="0" w:color="auto"/>
      </w:divBdr>
    </w:div>
    <w:div w:id="921983548">
      <w:bodyDiv w:val="1"/>
      <w:marLeft w:val="0"/>
      <w:marRight w:val="0"/>
      <w:marTop w:val="0"/>
      <w:marBottom w:val="0"/>
      <w:divBdr>
        <w:top w:val="none" w:sz="0" w:space="0" w:color="auto"/>
        <w:left w:val="none" w:sz="0" w:space="0" w:color="auto"/>
        <w:bottom w:val="none" w:sz="0" w:space="0" w:color="auto"/>
        <w:right w:val="none" w:sz="0" w:space="0" w:color="auto"/>
      </w:divBdr>
    </w:div>
    <w:div w:id="922103224">
      <w:bodyDiv w:val="1"/>
      <w:marLeft w:val="0"/>
      <w:marRight w:val="0"/>
      <w:marTop w:val="0"/>
      <w:marBottom w:val="0"/>
      <w:divBdr>
        <w:top w:val="none" w:sz="0" w:space="0" w:color="auto"/>
        <w:left w:val="none" w:sz="0" w:space="0" w:color="auto"/>
        <w:bottom w:val="none" w:sz="0" w:space="0" w:color="auto"/>
        <w:right w:val="none" w:sz="0" w:space="0" w:color="auto"/>
      </w:divBdr>
    </w:div>
    <w:div w:id="922111214">
      <w:bodyDiv w:val="1"/>
      <w:marLeft w:val="0"/>
      <w:marRight w:val="0"/>
      <w:marTop w:val="0"/>
      <w:marBottom w:val="0"/>
      <w:divBdr>
        <w:top w:val="none" w:sz="0" w:space="0" w:color="auto"/>
        <w:left w:val="none" w:sz="0" w:space="0" w:color="auto"/>
        <w:bottom w:val="none" w:sz="0" w:space="0" w:color="auto"/>
        <w:right w:val="none" w:sz="0" w:space="0" w:color="auto"/>
      </w:divBdr>
    </w:div>
    <w:div w:id="922224874">
      <w:bodyDiv w:val="1"/>
      <w:marLeft w:val="0"/>
      <w:marRight w:val="0"/>
      <w:marTop w:val="0"/>
      <w:marBottom w:val="0"/>
      <w:divBdr>
        <w:top w:val="none" w:sz="0" w:space="0" w:color="auto"/>
        <w:left w:val="none" w:sz="0" w:space="0" w:color="auto"/>
        <w:bottom w:val="none" w:sz="0" w:space="0" w:color="auto"/>
        <w:right w:val="none" w:sz="0" w:space="0" w:color="auto"/>
      </w:divBdr>
    </w:div>
    <w:div w:id="922225390">
      <w:bodyDiv w:val="1"/>
      <w:marLeft w:val="0"/>
      <w:marRight w:val="0"/>
      <w:marTop w:val="0"/>
      <w:marBottom w:val="0"/>
      <w:divBdr>
        <w:top w:val="none" w:sz="0" w:space="0" w:color="auto"/>
        <w:left w:val="none" w:sz="0" w:space="0" w:color="auto"/>
        <w:bottom w:val="none" w:sz="0" w:space="0" w:color="auto"/>
        <w:right w:val="none" w:sz="0" w:space="0" w:color="auto"/>
      </w:divBdr>
    </w:div>
    <w:div w:id="922883913">
      <w:bodyDiv w:val="1"/>
      <w:marLeft w:val="0"/>
      <w:marRight w:val="0"/>
      <w:marTop w:val="0"/>
      <w:marBottom w:val="0"/>
      <w:divBdr>
        <w:top w:val="none" w:sz="0" w:space="0" w:color="auto"/>
        <w:left w:val="none" w:sz="0" w:space="0" w:color="auto"/>
        <w:bottom w:val="none" w:sz="0" w:space="0" w:color="auto"/>
        <w:right w:val="none" w:sz="0" w:space="0" w:color="auto"/>
      </w:divBdr>
    </w:div>
    <w:div w:id="923102694">
      <w:bodyDiv w:val="1"/>
      <w:marLeft w:val="0"/>
      <w:marRight w:val="0"/>
      <w:marTop w:val="0"/>
      <w:marBottom w:val="0"/>
      <w:divBdr>
        <w:top w:val="none" w:sz="0" w:space="0" w:color="auto"/>
        <w:left w:val="none" w:sz="0" w:space="0" w:color="auto"/>
        <w:bottom w:val="none" w:sz="0" w:space="0" w:color="auto"/>
        <w:right w:val="none" w:sz="0" w:space="0" w:color="auto"/>
      </w:divBdr>
    </w:div>
    <w:div w:id="923298900">
      <w:bodyDiv w:val="1"/>
      <w:marLeft w:val="0"/>
      <w:marRight w:val="0"/>
      <w:marTop w:val="0"/>
      <w:marBottom w:val="0"/>
      <w:divBdr>
        <w:top w:val="none" w:sz="0" w:space="0" w:color="auto"/>
        <w:left w:val="none" w:sz="0" w:space="0" w:color="auto"/>
        <w:bottom w:val="none" w:sz="0" w:space="0" w:color="auto"/>
        <w:right w:val="none" w:sz="0" w:space="0" w:color="auto"/>
      </w:divBdr>
    </w:div>
    <w:div w:id="923492616">
      <w:bodyDiv w:val="1"/>
      <w:marLeft w:val="0"/>
      <w:marRight w:val="0"/>
      <w:marTop w:val="0"/>
      <w:marBottom w:val="0"/>
      <w:divBdr>
        <w:top w:val="none" w:sz="0" w:space="0" w:color="auto"/>
        <w:left w:val="none" w:sz="0" w:space="0" w:color="auto"/>
        <w:bottom w:val="none" w:sz="0" w:space="0" w:color="auto"/>
        <w:right w:val="none" w:sz="0" w:space="0" w:color="auto"/>
      </w:divBdr>
    </w:div>
    <w:div w:id="923534955">
      <w:bodyDiv w:val="1"/>
      <w:marLeft w:val="0"/>
      <w:marRight w:val="0"/>
      <w:marTop w:val="0"/>
      <w:marBottom w:val="0"/>
      <w:divBdr>
        <w:top w:val="none" w:sz="0" w:space="0" w:color="auto"/>
        <w:left w:val="none" w:sz="0" w:space="0" w:color="auto"/>
        <w:bottom w:val="none" w:sz="0" w:space="0" w:color="auto"/>
        <w:right w:val="none" w:sz="0" w:space="0" w:color="auto"/>
      </w:divBdr>
    </w:div>
    <w:div w:id="923757314">
      <w:bodyDiv w:val="1"/>
      <w:marLeft w:val="0"/>
      <w:marRight w:val="0"/>
      <w:marTop w:val="0"/>
      <w:marBottom w:val="0"/>
      <w:divBdr>
        <w:top w:val="none" w:sz="0" w:space="0" w:color="auto"/>
        <w:left w:val="none" w:sz="0" w:space="0" w:color="auto"/>
        <w:bottom w:val="none" w:sz="0" w:space="0" w:color="auto"/>
        <w:right w:val="none" w:sz="0" w:space="0" w:color="auto"/>
      </w:divBdr>
    </w:div>
    <w:div w:id="923877269">
      <w:bodyDiv w:val="1"/>
      <w:marLeft w:val="0"/>
      <w:marRight w:val="0"/>
      <w:marTop w:val="0"/>
      <w:marBottom w:val="0"/>
      <w:divBdr>
        <w:top w:val="none" w:sz="0" w:space="0" w:color="auto"/>
        <w:left w:val="none" w:sz="0" w:space="0" w:color="auto"/>
        <w:bottom w:val="none" w:sz="0" w:space="0" w:color="auto"/>
        <w:right w:val="none" w:sz="0" w:space="0" w:color="auto"/>
      </w:divBdr>
    </w:div>
    <w:div w:id="923951050">
      <w:bodyDiv w:val="1"/>
      <w:marLeft w:val="0"/>
      <w:marRight w:val="0"/>
      <w:marTop w:val="0"/>
      <w:marBottom w:val="0"/>
      <w:divBdr>
        <w:top w:val="none" w:sz="0" w:space="0" w:color="auto"/>
        <w:left w:val="none" w:sz="0" w:space="0" w:color="auto"/>
        <w:bottom w:val="none" w:sz="0" w:space="0" w:color="auto"/>
        <w:right w:val="none" w:sz="0" w:space="0" w:color="auto"/>
      </w:divBdr>
    </w:div>
    <w:div w:id="923955699">
      <w:bodyDiv w:val="1"/>
      <w:marLeft w:val="0"/>
      <w:marRight w:val="0"/>
      <w:marTop w:val="0"/>
      <w:marBottom w:val="0"/>
      <w:divBdr>
        <w:top w:val="none" w:sz="0" w:space="0" w:color="auto"/>
        <w:left w:val="none" w:sz="0" w:space="0" w:color="auto"/>
        <w:bottom w:val="none" w:sz="0" w:space="0" w:color="auto"/>
        <w:right w:val="none" w:sz="0" w:space="0" w:color="auto"/>
      </w:divBdr>
    </w:div>
    <w:div w:id="923957144">
      <w:bodyDiv w:val="1"/>
      <w:marLeft w:val="0"/>
      <w:marRight w:val="0"/>
      <w:marTop w:val="0"/>
      <w:marBottom w:val="0"/>
      <w:divBdr>
        <w:top w:val="none" w:sz="0" w:space="0" w:color="auto"/>
        <w:left w:val="none" w:sz="0" w:space="0" w:color="auto"/>
        <w:bottom w:val="none" w:sz="0" w:space="0" w:color="auto"/>
        <w:right w:val="none" w:sz="0" w:space="0" w:color="auto"/>
      </w:divBdr>
    </w:div>
    <w:div w:id="924075384">
      <w:bodyDiv w:val="1"/>
      <w:marLeft w:val="0"/>
      <w:marRight w:val="0"/>
      <w:marTop w:val="0"/>
      <w:marBottom w:val="0"/>
      <w:divBdr>
        <w:top w:val="none" w:sz="0" w:space="0" w:color="auto"/>
        <w:left w:val="none" w:sz="0" w:space="0" w:color="auto"/>
        <w:bottom w:val="none" w:sz="0" w:space="0" w:color="auto"/>
        <w:right w:val="none" w:sz="0" w:space="0" w:color="auto"/>
      </w:divBdr>
    </w:div>
    <w:div w:id="924265748">
      <w:bodyDiv w:val="1"/>
      <w:marLeft w:val="0"/>
      <w:marRight w:val="0"/>
      <w:marTop w:val="0"/>
      <w:marBottom w:val="0"/>
      <w:divBdr>
        <w:top w:val="none" w:sz="0" w:space="0" w:color="auto"/>
        <w:left w:val="none" w:sz="0" w:space="0" w:color="auto"/>
        <w:bottom w:val="none" w:sz="0" w:space="0" w:color="auto"/>
        <w:right w:val="none" w:sz="0" w:space="0" w:color="auto"/>
      </w:divBdr>
    </w:div>
    <w:div w:id="924460364">
      <w:bodyDiv w:val="1"/>
      <w:marLeft w:val="0"/>
      <w:marRight w:val="0"/>
      <w:marTop w:val="0"/>
      <w:marBottom w:val="0"/>
      <w:divBdr>
        <w:top w:val="none" w:sz="0" w:space="0" w:color="auto"/>
        <w:left w:val="none" w:sz="0" w:space="0" w:color="auto"/>
        <w:bottom w:val="none" w:sz="0" w:space="0" w:color="auto"/>
        <w:right w:val="none" w:sz="0" w:space="0" w:color="auto"/>
      </w:divBdr>
    </w:div>
    <w:div w:id="924462011">
      <w:bodyDiv w:val="1"/>
      <w:marLeft w:val="0"/>
      <w:marRight w:val="0"/>
      <w:marTop w:val="0"/>
      <w:marBottom w:val="0"/>
      <w:divBdr>
        <w:top w:val="none" w:sz="0" w:space="0" w:color="auto"/>
        <w:left w:val="none" w:sz="0" w:space="0" w:color="auto"/>
        <w:bottom w:val="none" w:sz="0" w:space="0" w:color="auto"/>
        <w:right w:val="none" w:sz="0" w:space="0" w:color="auto"/>
      </w:divBdr>
    </w:div>
    <w:div w:id="924607423">
      <w:bodyDiv w:val="1"/>
      <w:marLeft w:val="0"/>
      <w:marRight w:val="0"/>
      <w:marTop w:val="0"/>
      <w:marBottom w:val="0"/>
      <w:divBdr>
        <w:top w:val="none" w:sz="0" w:space="0" w:color="auto"/>
        <w:left w:val="none" w:sz="0" w:space="0" w:color="auto"/>
        <w:bottom w:val="none" w:sz="0" w:space="0" w:color="auto"/>
        <w:right w:val="none" w:sz="0" w:space="0" w:color="auto"/>
      </w:divBdr>
    </w:div>
    <w:div w:id="924609603">
      <w:bodyDiv w:val="1"/>
      <w:marLeft w:val="0"/>
      <w:marRight w:val="0"/>
      <w:marTop w:val="0"/>
      <w:marBottom w:val="0"/>
      <w:divBdr>
        <w:top w:val="none" w:sz="0" w:space="0" w:color="auto"/>
        <w:left w:val="none" w:sz="0" w:space="0" w:color="auto"/>
        <w:bottom w:val="none" w:sz="0" w:space="0" w:color="auto"/>
        <w:right w:val="none" w:sz="0" w:space="0" w:color="auto"/>
      </w:divBdr>
    </w:div>
    <w:div w:id="924655304">
      <w:bodyDiv w:val="1"/>
      <w:marLeft w:val="0"/>
      <w:marRight w:val="0"/>
      <w:marTop w:val="0"/>
      <w:marBottom w:val="0"/>
      <w:divBdr>
        <w:top w:val="none" w:sz="0" w:space="0" w:color="auto"/>
        <w:left w:val="none" w:sz="0" w:space="0" w:color="auto"/>
        <w:bottom w:val="none" w:sz="0" w:space="0" w:color="auto"/>
        <w:right w:val="none" w:sz="0" w:space="0" w:color="auto"/>
      </w:divBdr>
    </w:div>
    <w:div w:id="925303311">
      <w:bodyDiv w:val="1"/>
      <w:marLeft w:val="0"/>
      <w:marRight w:val="0"/>
      <w:marTop w:val="0"/>
      <w:marBottom w:val="0"/>
      <w:divBdr>
        <w:top w:val="none" w:sz="0" w:space="0" w:color="auto"/>
        <w:left w:val="none" w:sz="0" w:space="0" w:color="auto"/>
        <w:bottom w:val="none" w:sz="0" w:space="0" w:color="auto"/>
        <w:right w:val="none" w:sz="0" w:space="0" w:color="auto"/>
      </w:divBdr>
    </w:div>
    <w:div w:id="925311146">
      <w:bodyDiv w:val="1"/>
      <w:marLeft w:val="0"/>
      <w:marRight w:val="0"/>
      <w:marTop w:val="0"/>
      <w:marBottom w:val="0"/>
      <w:divBdr>
        <w:top w:val="none" w:sz="0" w:space="0" w:color="auto"/>
        <w:left w:val="none" w:sz="0" w:space="0" w:color="auto"/>
        <w:bottom w:val="none" w:sz="0" w:space="0" w:color="auto"/>
        <w:right w:val="none" w:sz="0" w:space="0" w:color="auto"/>
      </w:divBdr>
    </w:div>
    <w:div w:id="925311614">
      <w:bodyDiv w:val="1"/>
      <w:marLeft w:val="0"/>
      <w:marRight w:val="0"/>
      <w:marTop w:val="0"/>
      <w:marBottom w:val="0"/>
      <w:divBdr>
        <w:top w:val="none" w:sz="0" w:space="0" w:color="auto"/>
        <w:left w:val="none" w:sz="0" w:space="0" w:color="auto"/>
        <w:bottom w:val="none" w:sz="0" w:space="0" w:color="auto"/>
        <w:right w:val="none" w:sz="0" w:space="0" w:color="auto"/>
      </w:divBdr>
    </w:div>
    <w:div w:id="925458048">
      <w:bodyDiv w:val="1"/>
      <w:marLeft w:val="0"/>
      <w:marRight w:val="0"/>
      <w:marTop w:val="0"/>
      <w:marBottom w:val="0"/>
      <w:divBdr>
        <w:top w:val="none" w:sz="0" w:space="0" w:color="auto"/>
        <w:left w:val="none" w:sz="0" w:space="0" w:color="auto"/>
        <w:bottom w:val="none" w:sz="0" w:space="0" w:color="auto"/>
        <w:right w:val="none" w:sz="0" w:space="0" w:color="auto"/>
      </w:divBdr>
    </w:div>
    <w:div w:id="925655308">
      <w:bodyDiv w:val="1"/>
      <w:marLeft w:val="0"/>
      <w:marRight w:val="0"/>
      <w:marTop w:val="0"/>
      <w:marBottom w:val="0"/>
      <w:divBdr>
        <w:top w:val="none" w:sz="0" w:space="0" w:color="auto"/>
        <w:left w:val="none" w:sz="0" w:space="0" w:color="auto"/>
        <w:bottom w:val="none" w:sz="0" w:space="0" w:color="auto"/>
        <w:right w:val="none" w:sz="0" w:space="0" w:color="auto"/>
      </w:divBdr>
    </w:div>
    <w:div w:id="925696677">
      <w:bodyDiv w:val="1"/>
      <w:marLeft w:val="0"/>
      <w:marRight w:val="0"/>
      <w:marTop w:val="0"/>
      <w:marBottom w:val="0"/>
      <w:divBdr>
        <w:top w:val="none" w:sz="0" w:space="0" w:color="auto"/>
        <w:left w:val="none" w:sz="0" w:space="0" w:color="auto"/>
        <w:bottom w:val="none" w:sz="0" w:space="0" w:color="auto"/>
        <w:right w:val="none" w:sz="0" w:space="0" w:color="auto"/>
      </w:divBdr>
    </w:div>
    <w:div w:id="925918566">
      <w:bodyDiv w:val="1"/>
      <w:marLeft w:val="0"/>
      <w:marRight w:val="0"/>
      <w:marTop w:val="0"/>
      <w:marBottom w:val="0"/>
      <w:divBdr>
        <w:top w:val="none" w:sz="0" w:space="0" w:color="auto"/>
        <w:left w:val="none" w:sz="0" w:space="0" w:color="auto"/>
        <w:bottom w:val="none" w:sz="0" w:space="0" w:color="auto"/>
        <w:right w:val="none" w:sz="0" w:space="0" w:color="auto"/>
      </w:divBdr>
    </w:div>
    <w:div w:id="925924455">
      <w:bodyDiv w:val="1"/>
      <w:marLeft w:val="0"/>
      <w:marRight w:val="0"/>
      <w:marTop w:val="0"/>
      <w:marBottom w:val="0"/>
      <w:divBdr>
        <w:top w:val="none" w:sz="0" w:space="0" w:color="auto"/>
        <w:left w:val="none" w:sz="0" w:space="0" w:color="auto"/>
        <w:bottom w:val="none" w:sz="0" w:space="0" w:color="auto"/>
        <w:right w:val="none" w:sz="0" w:space="0" w:color="auto"/>
      </w:divBdr>
    </w:div>
    <w:div w:id="925962622">
      <w:bodyDiv w:val="1"/>
      <w:marLeft w:val="0"/>
      <w:marRight w:val="0"/>
      <w:marTop w:val="0"/>
      <w:marBottom w:val="0"/>
      <w:divBdr>
        <w:top w:val="none" w:sz="0" w:space="0" w:color="auto"/>
        <w:left w:val="none" w:sz="0" w:space="0" w:color="auto"/>
        <w:bottom w:val="none" w:sz="0" w:space="0" w:color="auto"/>
        <w:right w:val="none" w:sz="0" w:space="0" w:color="auto"/>
      </w:divBdr>
    </w:div>
    <w:div w:id="926579506">
      <w:bodyDiv w:val="1"/>
      <w:marLeft w:val="0"/>
      <w:marRight w:val="0"/>
      <w:marTop w:val="0"/>
      <w:marBottom w:val="0"/>
      <w:divBdr>
        <w:top w:val="none" w:sz="0" w:space="0" w:color="auto"/>
        <w:left w:val="none" w:sz="0" w:space="0" w:color="auto"/>
        <w:bottom w:val="none" w:sz="0" w:space="0" w:color="auto"/>
        <w:right w:val="none" w:sz="0" w:space="0" w:color="auto"/>
      </w:divBdr>
    </w:div>
    <w:div w:id="926766571">
      <w:bodyDiv w:val="1"/>
      <w:marLeft w:val="0"/>
      <w:marRight w:val="0"/>
      <w:marTop w:val="0"/>
      <w:marBottom w:val="0"/>
      <w:divBdr>
        <w:top w:val="none" w:sz="0" w:space="0" w:color="auto"/>
        <w:left w:val="none" w:sz="0" w:space="0" w:color="auto"/>
        <w:bottom w:val="none" w:sz="0" w:space="0" w:color="auto"/>
        <w:right w:val="none" w:sz="0" w:space="0" w:color="auto"/>
      </w:divBdr>
    </w:div>
    <w:div w:id="926883988">
      <w:bodyDiv w:val="1"/>
      <w:marLeft w:val="0"/>
      <w:marRight w:val="0"/>
      <w:marTop w:val="0"/>
      <w:marBottom w:val="0"/>
      <w:divBdr>
        <w:top w:val="none" w:sz="0" w:space="0" w:color="auto"/>
        <w:left w:val="none" w:sz="0" w:space="0" w:color="auto"/>
        <w:bottom w:val="none" w:sz="0" w:space="0" w:color="auto"/>
        <w:right w:val="none" w:sz="0" w:space="0" w:color="auto"/>
      </w:divBdr>
    </w:div>
    <w:div w:id="926963223">
      <w:bodyDiv w:val="1"/>
      <w:marLeft w:val="0"/>
      <w:marRight w:val="0"/>
      <w:marTop w:val="0"/>
      <w:marBottom w:val="0"/>
      <w:divBdr>
        <w:top w:val="none" w:sz="0" w:space="0" w:color="auto"/>
        <w:left w:val="none" w:sz="0" w:space="0" w:color="auto"/>
        <w:bottom w:val="none" w:sz="0" w:space="0" w:color="auto"/>
        <w:right w:val="none" w:sz="0" w:space="0" w:color="auto"/>
      </w:divBdr>
    </w:div>
    <w:div w:id="926965534">
      <w:bodyDiv w:val="1"/>
      <w:marLeft w:val="0"/>
      <w:marRight w:val="0"/>
      <w:marTop w:val="0"/>
      <w:marBottom w:val="0"/>
      <w:divBdr>
        <w:top w:val="none" w:sz="0" w:space="0" w:color="auto"/>
        <w:left w:val="none" w:sz="0" w:space="0" w:color="auto"/>
        <w:bottom w:val="none" w:sz="0" w:space="0" w:color="auto"/>
        <w:right w:val="none" w:sz="0" w:space="0" w:color="auto"/>
      </w:divBdr>
    </w:div>
    <w:div w:id="927157801">
      <w:bodyDiv w:val="1"/>
      <w:marLeft w:val="0"/>
      <w:marRight w:val="0"/>
      <w:marTop w:val="0"/>
      <w:marBottom w:val="0"/>
      <w:divBdr>
        <w:top w:val="none" w:sz="0" w:space="0" w:color="auto"/>
        <w:left w:val="none" w:sz="0" w:space="0" w:color="auto"/>
        <w:bottom w:val="none" w:sz="0" w:space="0" w:color="auto"/>
        <w:right w:val="none" w:sz="0" w:space="0" w:color="auto"/>
      </w:divBdr>
    </w:div>
    <w:div w:id="927428039">
      <w:bodyDiv w:val="1"/>
      <w:marLeft w:val="0"/>
      <w:marRight w:val="0"/>
      <w:marTop w:val="0"/>
      <w:marBottom w:val="0"/>
      <w:divBdr>
        <w:top w:val="none" w:sz="0" w:space="0" w:color="auto"/>
        <w:left w:val="none" w:sz="0" w:space="0" w:color="auto"/>
        <w:bottom w:val="none" w:sz="0" w:space="0" w:color="auto"/>
        <w:right w:val="none" w:sz="0" w:space="0" w:color="auto"/>
      </w:divBdr>
    </w:div>
    <w:div w:id="927537712">
      <w:bodyDiv w:val="1"/>
      <w:marLeft w:val="0"/>
      <w:marRight w:val="0"/>
      <w:marTop w:val="0"/>
      <w:marBottom w:val="0"/>
      <w:divBdr>
        <w:top w:val="none" w:sz="0" w:space="0" w:color="auto"/>
        <w:left w:val="none" w:sz="0" w:space="0" w:color="auto"/>
        <w:bottom w:val="none" w:sz="0" w:space="0" w:color="auto"/>
        <w:right w:val="none" w:sz="0" w:space="0" w:color="auto"/>
      </w:divBdr>
    </w:div>
    <w:div w:id="927734056">
      <w:bodyDiv w:val="1"/>
      <w:marLeft w:val="0"/>
      <w:marRight w:val="0"/>
      <w:marTop w:val="0"/>
      <w:marBottom w:val="0"/>
      <w:divBdr>
        <w:top w:val="none" w:sz="0" w:space="0" w:color="auto"/>
        <w:left w:val="none" w:sz="0" w:space="0" w:color="auto"/>
        <w:bottom w:val="none" w:sz="0" w:space="0" w:color="auto"/>
        <w:right w:val="none" w:sz="0" w:space="0" w:color="auto"/>
      </w:divBdr>
    </w:div>
    <w:div w:id="927926681">
      <w:bodyDiv w:val="1"/>
      <w:marLeft w:val="0"/>
      <w:marRight w:val="0"/>
      <w:marTop w:val="0"/>
      <w:marBottom w:val="0"/>
      <w:divBdr>
        <w:top w:val="none" w:sz="0" w:space="0" w:color="auto"/>
        <w:left w:val="none" w:sz="0" w:space="0" w:color="auto"/>
        <w:bottom w:val="none" w:sz="0" w:space="0" w:color="auto"/>
        <w:right w:val="none" w:sz="0" w:space="0" w:color="auto"/>
      </w:divBdr>
    </w:div>
    <w:div w:id="928000120">
      <w:bodyDiv w:val="1"/>
      <w:marLeft w:val="0"/>
      <w:marRight w:val="0"/>
      <w:marTop w:val="0"/>
      <w:marBottom w:val="0"/>
      <w:divBdr>
        <w:top w:val="none" w:sz="0" w:space="0" w:color="auto"/>
        <w:left w:val="none" w:sz="0" w:space="0" w:color="auto"/>
        <w:bottom w:val="none" w:sz="0" w:space="0" w:color="auto"/>
        <w:right w:val="none" w:sz="0" w:space="0" w:color="auto"/>
      </w:divBdr>
    </w:div>
    <w:div w:id="928001130">
      <w:bodyDiv w:val="1"/>
      <w:marLeft w:val="0"/>
      <w:marRight w:val="0"/>
      <w:marTop w:val="0"/>
      <w:marBottom w:val="0"/>
      <w:divBdr>
        <w:top w:val="none" w:sz="0" w:space="0" w:color="auto"/>
        <w:left w:val="none" w:sz="0" w:space="0" w:color="auto"/>
        <w:bottom w:val="none" w:sz="0" w:space="0" w:color="auto"/>
        <w:right w:val="none" w:sz="0" w:space="0" w:color="auto"/>
      </w:divBdr>
    </w:div>
    <w:div w:id="928007442">
      <w:bodyDiv w:val="1"/>
      <w:marLeft w:val="0"/>
      <w:marRight w:val="0"/>
      <w:marTop w:val="0"/>
      <w:marBottom w:val="0"/>
      <w:divBdr>
        <w:top w:val="none" w:sz="0" w:space="0" w:color="auto"/>
        <w:left w:val="none" w:sz="0" w:space="0" w:color="auto"/>
        <w:bottom w:val="none" w:sz="0" w:space="0" w:color="auto"/>
        <w:right w:val="none" w:sz="0" w:space="0" w:color="auto"/>
      </w:divBdr>
    </w:div>
    <w:div w:id="928122487">
      <w:bodyDiv w:val="1"/>
      <w:marLeft w:val="0"/>
      <w:marRight w:val="0"/>
      <w:marTop w:val="0"/>
      <w:marBottom w:val="0"/>
      <w:divBdr>
        <w:top w:val="none" w:sz="0" w:space="0" w:color="auto"/>
        <w:left w:val="none" w:sz="0" w:space="0" w:color="auto"/>
        <w:bottom w:val="none" w:sz="0" w:space="0" w:color="auto"/>
        <w:right w:val="none" w:sz="0" w:space="0" w:color="auto"/>
      </w:divBdr>
    </w:div>
    <w:div w:id="928271028">
      <w:bodyDiv w:val="1"/>
      <w:marLeft w:val="0"/>
      <w:marRight w:val="0"/>
      <w:marTop w:val="0"/>
      <w:marBottom w:val="0"/>
      <w:divBdr>
        <w:top w:val="none" w:sz="0" w:space="0" w:color="auto"/>
        <w:left w:val="none" w:sz="0" w:space="0" w:color="auto"/>
        <w:bottom w:val="none" w:sz="0" w:space="0" w:color="auto"/>
        <w:right w:val="none" w:sz="0" w:space="0" w:color="auto"/>
      </w:divBdr>
    </w:div>
    <w:div w:id="928390921">
      <w:bodyDiv w:val="1"/>
      <w:marLeft w:val="0"/>
      <w:marRight w:val="0"/>
      <w:marTop w:val="0"/>
      <w:marBottom w:val="0"/>
      <w:divBdr>
        <w:top w:val="none" w:sz="0" w:space="0" w:color="auto"/>
        <w:left w:val="none" w:sz="0" w:space="0" w:color="auto"/>
        <w:bottom w:val="none" w:sz="0" w:space="0" w:color="auto"/>
        <w:right w:val="none" w:sz="0" w:space="0" w:color="auto"/>
      </w:divBdr>
    </w:div>
    <w:div w:id="928394221">
      <w:bodyDiv w:val="1"/>
      <w:marLeft w:val="0"/>
      <w:marRight w:val="0"/>
      <w:marTop w:val="0"/>
      <w:marBottom w:val="0"/>
      <w:divBdr>
        <w:top w:val="none" w:sz="0" w:space="0" w:color="auto"/>
        <w:left w:val="none" w:sz="0" w:space="0" w:color="auto"/>
        <w:bottom w:val="none" w:sz="0" w:space="0" w:color="auto"/>
        <w:right w:val="none" w:sz="0" w:space="0" w:color="auto"/>
      </w:divBdr>
    </w:div>
    <w:div w:id="928580440">
      <w:bodyDiv w:val="1"/>
      <w:marLeft w:val="0"/>
      <w:marRight w:val="0"/>
      <w:marTop w:val="0"/>
      <w:marBottom w:val="0"/>
      <w:divBdr>
        <w:top w:val="none" w:sz="0" w:space="0" w:color="auto"/>
        <w:left w:val="none" w:sz="0" w:space="0" w:color="auto"/>
        <w:bottom w:val="none" w:sz="0" w:space="0" w:color="auto"/>
        <w:right w:val="none" w:sz="0" w:space="0" w:color="auto"/>
      </w:divBdr>
    </w:div>
    <w:div w:id="928730542">
      <w:bodyDiv w:val="1"/>
      <w:marLeft w:val="0"/>
      <w:marRight w:val="0"/>
      <w:marTop w:val="0"/>
      <w:marBottom w:val="0"/>
      <w:divBdr>
        <w:top w:val="none" w:sz="0" w:space="0" w:color="auto"/>
        <w:left w:val="none" w:sz="0" w:space="0" w:color="auto"/>
        <w:bottom w:val="none" w:sz="0" w:space="0" w:color="auto"/>
        <w:right w:val="none" w:sz="0" w:space="0" w:color="auto"/>
      </w:divBdr>
    </w:div>
    <w:div w:id="928738942">
      <w:bodyDiv w:val="1"/>
      <w:marLeft w:val="0"/>
      <w:marRight w:val="0"/>
      <w:marTop w:val="0"/>
      <w:marBottom w:val="0"/>
      <w:divBdr>
        <w:top w:val="none" w:sz="0" w:space="0" w:color="auto"/>
        <w:left w:val="none" w:sz="0" w:space="0" w:color="auto"/>
        <w:bottom w:val="none" w:sz="0" w:space="0" w:color="auto"/>
        <w:right w:val="none" w:sz="0" w:space="0" w:color="auto"/>
      </w:divBdr>
    </w:div>
    <w:div w:id="928805187">
      <w:bodyDiv w:val="1"/>
      <w:marLeft w:val="0"/>
      <w:marRight w:val="0"/>
      <w:marTop w:val="0"/>
      <w:marBottom w:val="0"/>
      <w:divBdr>
        <w:top w:val="none" w:sz="0" w:space="0" w:color="auto"/>
        <w:left w:val="none" w:sz="0" w:space="0" w:color="auto"/>
        <w:bottom w:val="none" w:sz="0" w:space="0" w:color="auto"/>
        <w:right w:val="none" w:sz="0" w:space="0" w:color="auto"/>
      </w:divBdr>
    </w:div>
    <w:div w:id="928854916">
      <w:bodyDiv w:val="1"/>
      <w:marLeft w:val="0"/>
      <w:marRight w:val="0"/>
      <w:marTop w:val="0"/>
      <w:marBottom w:val="0"/>
      <w:divBdr>
        <w:top w:val="none" w:sz="0" w:space="0" w:color="auto"/>
        <w:left w:val="none" w:sz="0" w:space="0" w:color="auto"/>
        <w:bottom w:val="none" w:sz="0" w:space="0" w:color="auto"/>
        <w:right w:val="none" w:sz="0" w:space="0" w:color="auto"/>
      </w:divBdr>
    </w:div>
    <w:div w:id="928931390">
      <w:bodyDiv w:val="1"/>
      <w:marLeft w:val="0"/>
      <w:marRight w:val="0"/>
      <w:marTop w:val="0"/>
      <w:marBottom w:val="0"/>
      <w:divBdr>
        <w:top w:val="none" w:sz="0" w:space="0" w:color="auto"/>
        <w:left w:val="none" w:sz="0" w:space="0" w:color="auto"/>
        <w:bottom w:val="none" w:sz="0" w:space="0" w:color="auto"/>
        <w:right w:val="none" w:sz="0" w:space="0" w:color="auto"/>
      </w:divBdr>
    </w:div>
    <w:div w:id="929005116">
      <w:bodyDiv w:val="1"/>
      <w:marLeft w:val="0"/>
      <w:marRight w:val="0"/>
      <w:marTop w:val="0"/>
      <w:marBottom w:val="0"/>
      <w:divBdr>
        <w:top w:val="none" w:sz="0" w:space="0" w:color="auto"/>
        <w:left w:val="none" w:sz="0" w:space="0" w:color="auto"/>
        <w:bottom w:val="none" w:sz="0" w:space="0" w:color="auto"/>
        <w:right w:val="none" w:sz="0" w:space="0" w:color="auto"/>
      </w:divBdr>
    </w:div>
    <w:div w:id="929046627">
      <w:bodyDiv w:val="1"/>
      <w:marLeft w:val="0"/>
      <w:marRight w:val="0"/>
      <w:marTop w:val="0"/>
      <w:marBottom w:val="0"/>
      <w:divBdr>
        <w:top w:val="none" w:sz="0" w:space="0" w:color="auto"/>
        <w:left w:val="none" w:sz="0" w:space="0" w:color="auto"/>
        <w:bottom w:val="none" w:sz="0" w:space="0" w:color="auto"/>
        <w:right w:val="none" w:sz="0" w:space="0" w:color="auto"/>
      </w:divBdr>
    </w:div>
    <w:div w:id="929116852">
      <w:bodyDiv w:val="1"/>
      <w:marLeft w:val="0"/>
      <w:marRight w:val="0"/>
      <w:marTop w:val="0"/>
      <w:marBottom w:val="0"/>
      <w:divBdr>
        <w:top w:val="none" w:sz="0" w:space="0" w:color="auto"/>
        <w:left w:val="none" w:sz="0" w:space="0" w:color="auto"/>
        <w:bottom w:val="none" w:sz="0" w:space="0" w:color="auto"/>
        <w:right w:val="none" w:sz="0" w:space="0" w:color="auto"/>
      </w:divBdr>
    </w:div>
    <w:div w:id="929196291">
      <w:bodyDiv w:val="1"/>
      <w:marLeft w:val="0"/>
      <w:marRight w:val="0"/>
      <w:marTop w:val="0"/>
      <w:marBottom w:val="0"/>
      <w:divBdr>
        <w:top w:val="none" w:sz="0" w:space="0" w:color="auto"/>
        <w:left w:val="none" w:sz="0" w:space="0" w:color="auto"/>
        <w:bottom w:val="none" w:sz="0" w:space="0" w:color="auto"/>
        <w:right w:val="none" w:sz="0" w:space="0" w:color="auto"/>
      </w:divBdr>
    </w:div>
    <w:div w:id="929237044">
      <w:bodyDiv w:val="1"/>
      <w:marLeft w:val="0"/>
      <w:marRight w:val="0"/>
      <w:marTop w:val="0"/>
      <w:marBottom w:val="0"/>
      <w:divBdr>
        <w:top w:val="none" w:sz="0" w:space="0" w:color="auto"/>
        <w:left w:val="none" w:sz="0" w:space="0" w:color="auto"/>
        <w:bottom w:val="none" w:sz="0" w:space="0" w:color="auto"/>
        <w:right w:val="none" w:sz="0" w:space="0" w:color="auto"/>
      </w:divBdr>
    </w:div>
    <w:div w:id="929629016">
      <w:bodyDiv w:val="1"/>
      <w:marLeft w:val="0"/>
      <w:marRight w:val="0"/>
      <w:marTop w:val="0"/>
      <w:marBottom w:val="0"/>
      <w:divBdr>
        <w:top w:val="none" w:sz="0" w:space="0" w:color="auto"/>
        <w:left w:val="none" w:sz="0" w:space="0" w:color="auto"/>
        <w:bottom w:val="none" w:sz="0" w:space="0" w:color="auto"/>
        <w:right w:val="none" w:sz="0" w:space="0" w:color="auto"/>
      </w:divBdr>
    </w:div>
    <w:div w:id="929629168">
      <w:bodyDiv w:val="1"/>
      <w:marLeft w:val="0"/>
      <w:marRight w:val="0"/>
      <w:marTop w:val="0"/>
      <w:marBottom w:val="0"/>
      <w:divBdr>
        <w:top w:val="none" w:sz="0" w:space="0" w:color="auto"/>
        <w:left w:val="none" w:sz="0" w:space="0" w:color="auto"/>
        <w:bottom w:val="none" w:sz="0" w:space="0" w:color="auto"/>
        <w:right w:val="none" w:sz="0" w:space="0" w:color="auto"/>
      </w:divBdr>
    </w:div>
    <w:div w:id="929700404">
      <w:bodyDiv w:val="1"/>
      <w:marLeft w:val="0"/>
      <w:marRight w:val="0"/>
      <w:marTop w:val="0"/>
      <w:marBottom w:val="0"/>
      <w:divBdr>
        <w:top w:val="none" w:sz="0" w:space="0" w:color="auto"/>
        <w:left w:val="none" w:sz="0" w:space="0" w:color="auto"/>
        <w:bottom w:val="none" w:sz="0" w:space="0" w:color="auto"/>
        <w:right w:val="none" w:sz="0" w:space="0" w:color="auto"/>
      </w:divBdr>
    </w:div>
    <w:div w:id="929772860">
      <w:bodyDiv w:val="1"/>
      <w:marLeft w:val="0"/>
      <w:marRight w:val="0"/>
      <w:marTop w:val="0"/>
      <w:marBottom w:val="0"/>
      <w:divBdr>
        <w:top w:val="none" w:sz="0" w:space="0" w:color="auto"/>
        <w:left w:val="none" w:sz="0" w:space="0" w:color="auto"/>
        <w:bottom w:val="none" w:sz="0" w:space="0" w:color="auto"/>
        <w:right w:val="none" w:sz="0" w:space="0" w:color="auto"/>
      </w:divBdr>
    </w:div>
    <w:div w:id="929778364">
      <w:bodyDiv w:val="1"/>
      <w:marLeft w:val="0"/>
      <w:marRight w:val="0"/>
      <w:marTop w:val="0"/>
      <w:marBottom w:val="0"/>
      <w:divBdr>
        <w:top w:val="none" w:sz="0" w:space="0" w:color="auto"/>
        <w:left w:val="none" w:sz="0" w:space="0" w:color="auto"/>
        <w:bottom w:val="none" w:sz="0" w:space="0" w:color="auto"/>
        <w:right w:val="none" w:sz="0" w:space="0" w:color="auto"/>
      </w:divBdr>
    </w:div>
    <w:div w:id="930239243">
      <w:bodyDiv w:val="1"/>
      <w:marLeft w:val="0"/>
      <w:marRight w:val="0"/>
      <w:marTop w:val="0"/>
      <w:marBottom w:val="0"/>
      <w:divBdr>
        <w:top w:val="none" w:sz="0" w:space="0" w:color="auto"/>
        <w:left w:val="none" w:sz="0" w:space="0" w:color="auto"/>
        <w:bottom w:val="none" w:sz="0" w:space="0" w:color="auto"/>
        <w:right w:val="none" w:sz="0" w:space="0" w:color="auto"/>
      </w:divBdr>
    </w:div>
    <w:div w:id="930311987">
      <w:bodyDiv w:val="1"/>
      <w:marLeft w:val="0"/>
      <w:marRight w:val="0"/>
      <w:marTop w:val="0"/>
      <w:marBottom w:val="0"/>
      <w:divBdr>
        <w:top w:val="none" w:sz="0" w:space="0" w:color="auto"/>
        <w:left w:val="none" w:sz="0" w:space="0" w:color="auto"/>
        <w:bottom w:val="none" w:sz="0" w:space="0" w:color="auto"/>
        <w:right w:val="none" w:sz="0" w:space="0" w:color="auto"/>
      </w:divBdr>
    </w:div>
    <w:div w:id="930355451">
      <w:bodyDiv w:val="1"/>
      <w:marLeft w:val="0"/>
      <w:marRight w:val="0"/>
      <w:marTop w:val="0"/>
      <w:marBottom w:val="0"/>
      <w:divBdr>
        <w:top w:val="none" w:sz="0" w:space="0" w:color="auto"/>
        <w:left w:val="none" w:sz="0" w:space="0" w:color="auto"/>
        <w:bottom w:val="none" w:sz="0" w:space="0" w:color="auto"/>
        <w:right w:val="none" w:sz="0" w:space="0" w:color="auto"/>
      </w:divBdr>
    </w:div>
    <w:div w:id="930506174">
      <w:bodyDiv w:val="1"/>
      <w:marLeft w:val="0"/>
      <w:marRight w:val="0"/>
      <w:marTop w:val="0"/>
      <w:marBottom w:val="0"/>
      <w:divBdr>
        <w:top w:val="none" w:sz="0" w:space="0" w:color="auto"/>
        <w:left w:val="none" w:sz="0" w:space="0" w:color="auto"/>
        <w:bottom w:val="none" w:sz="0" w:space="0" w:color="auto"/>
        <w:right w:val="none" w:sz="0" w:space="0" w:color="auto"/>
      </w:divBdr>
    </w:div>
    <w:div w:id="930550732">
      <w:bodyDiv w:val="1"/>
      <w:marLeft w:val="0"/>
      <w:marRight w:val="0"/>
      <w:marTop w:val="0"/>
      <w:marBottom w:val="0"/>
      <w:divBdr>
        <w:top w:val="none" w:sz="0" w:space="0" w:color="auto"/>
        <w:left w:val="none" w:sz="0" w:space="0" w:color="auto"/>
        <w:bottom w:val="none" w:sz="0" w:space="0" w:color="auto"/>
        <w:right w:val="none" w:sz="0" w:space="0" w:color="auto"/>
      </w:divBdr>
    </w:div>
    <w:div w:id="930553366">
      <w:bodyDiv w:val="1"/>
      <w:marLeft w:val="0"/>
      <w:marRight w:val="0"/>
      <w:marTop w:val="0"/>
      <w:marBottom w:val="0"/>
      <w:divBdr>
        <w:top w:val="none" w:sz="0" w:space="0" w:color="auto"/>
        <w:left w:val="none" w:sz="0" w:space="0" w:color="auto"/>
        <w:bottom w:val="none" w:sz="0" w:space="0" w:color="auto"/>
        <w:right w:val="none" w:sz="0" w:space="0" w:color="auto"/>
      </w:divBdr>
    </w:div>
    <w:div w:id="930773718">
      <w:bodyDiv w:val="1"/>
      <w:marLeft w:val="0"/>
      <w:marRight w:val="0"/>
      <w:marTop w:val="0"/>
      <w:marBottom w:val="0"/>
      <w:divBdr>
        <w:top w:val="none" w:sz="0" w:space="0" w:color="auto"/>
        <w:left w:val="none" w:sz="0" w:space="0" w:color="auto"/>
        <w:bottom w:val="none" w:sz="0" w:space="0" w:color="auto"/>
        <w:right w:val="none" w:sz="0" w:space="0" w:color="auto"/>
      </w:divBdr>
    </w:div>
    <w:div w:id="931012308">
      <w:bodyDiv w:val="1"/>
      <w:marLeft w:val="0"/>
      <w:marRight w:val="0"/>
      <w:marTop w:val="0"/>
      <w:marBottom w:val="0"/>
      <w:divBdr>
        <w:top w:val="none" w:sz="0" w:space="0" w:color="auto"/>
        <w:left w:val="none" w:sz="0" w:space="0" w:color="auto"/>
        <w:bottom w:val="none" w:sz="0" w:space="0" w:color="auto"/>
        <w:right w:val="none" w:sz="0" w:space="0" w:color="auto"/>
      </w:divBdr>
    </w:div>
    <w:div w:id="931088433">
      <w:bodyDiv w:val="1"/>
      <w:marLeft w:val="0"/>
      <w:marRight w:val="0"/>
      <w:marTop w:val="0"/>
      <w:marBottom w:val="0"/>
      <w:divBdr>
        <w:top w:val="none" w:sz="0" w:space="0" w:color="auto"/>
        <w:left w:val="none" w:sz="0" w:space="0" w:color="auto"/>
        <w:bottom w:val="none" w:sz="0" w:space="0" w:color="auto"/>
        <w:right w:val="none" w:sz="0" w:space="0" w:color="auto"/>
      </w:divBdr>
    </w:div>
    <w:div w:id="931429791">
      <w:bodyDiv w:val="1"/>
      <w:marLeft w:val="0"/>
      <w:marRight w:val="0"/>
      <w:marTop w:val="0"/>
      <w:marBottom w:val="0"/>
      <w:divBdr>
        <w:top w:val="none" w:sz="0" w:space="0" w:color="auto"/>
        <w:left w:val="none" w:sz="0" w:space="0" w:color="auto"/>
        <w:bottom w:val="none" w:sz="0" w:space="0" w:color="auto"/>
        <w:right w:val="none" w:sz="0" w:space="0" w:color="auto"/>
      </w:divBdr>
    </w:div>
    <w:div w:id="931546857">
      <w:bodyDiv w:val="1"/>
      <w:marLeft w:val="0"/>
      <w:marRight w:val="0"/>
      <w:marTop w:val="0"/>
      <w:marBottom w:val="0"/>
      <w:divBdr>
        <w:top w:val="none" w:sz="0" w:space="0" w:color="auto"/>
        <w:left w:val="none" w:sz="0" w:space="0" w:color="auto"/>
        <w:bottom w:val="none" w:sz="0" w:space="0" w:color="auto"/>
        <w:right w:val="none" w:sz="0" w:space="0" w:color="auto"/>
      </w:divBdr>
    </w:div>
    <w:div w:id="931861696">
      <w:bodyDiv w:val="1"/>
      <w:marLeft w:val="0"/>
      <w:marRight w:val="0"/>
      <w:marTop w:val="0"/>
      <w:marBottom w:val="0"/>
      <w:divBdr>
        <w:top w:val="none" w:sz="0" w:space="0" w:color="auto"/>
        <w:left w:val="none" w:sz="0" w:space="0" w:color="auto"/>
        <w:bottom w:val="none" w:sz="0" w:space="0" w:color="auto"/>
        <w:right w:val="none" w:sz="0" w:space="0" w:color="auto"/>
      </w:divBdr>
    </w:div>
    <w:div w:id="931934622">
      <w:bodyDiv w:val="1"/>
      <w:marLeft w:val="0"/>
      <w:marRight w:val="0"/>
      <w:marTop w:val="0"/>
      <w:marBottom w:val="0"/>
      <w:divBdr>
        <w:top w:val="none" w:sz="0" w:space="0" w:color="auto"/>
        <w:left w:val="none" w:sz="0" w:space="0" w:color="auto"/>
        <w:bottom w:val="none" w:sz="0" w:space="0" w:color="auto"/>
        <w:right w:val="none" w:sz="0" w:space="0" w:color="auto"/>
      </w:divBdr>
    </w:div>
    <w:div w:id="932005909">
      <w:bodyDiv w:val="1"/>
      <w:marLeft w:val="0"/>
      <w:marRight w:val="0"/>
      <w:marTop w:val="0"/>
      <w:marBottom w:val="0"/>
      <w:divBdr>
        <w:top w:val="none" w:sz="0" w:space="0" w:color="auto"/>
        <w:left w:val="none" w:sz="0" w:space="0" w:color="auto"/>
        <w:bottom w:val="none" w:sz="0" w:space="0" w:color="auto"/>
        <w:right w:val="none" w:sz="0" w:space="0" w:color="auto"/>
      </w:divBdr>
    </w:div>
    <w:div w:id="932126262">
      <w:bodyDiv w:val="1"/>
      <w:marLeft w:val="0"/>
      <w:marRight w:val="0"/>
      <w:marTop w:val="0"/>
      <w:marBottom w:val="0"/>
      <w:divBdr>
        <w:top w:val="none" w:sz="0" w:space="0" w:color="auto"/>
        <w:left w:val="none" w:sz="0" w:space="0" w:color="auto"/>
        <w:bottom w:val="none" w:sz="0" w:space="0" w:color="auto"/>
        <w:right w:val="none" w:sz="0" w:space="0" w:color="auto"/>
      </w:divBdr>
    </w:div>
    <w:div w:id="932317975">
      <w:bodyDiv w:val="1"/>
      <w:marLeft w:val="0"/>
      <w:marRight w:val="0"/>
      <w:marTop w:val="0"/>
      <w:marBottom w:val="0"/>
      <w:divBdr>
        <w:top w:val="none" w:sz="0" w:space="0" w:color="auto"/>
        <w:left w:val="none" w:sz="0" w:space="0" w:color="auto"/>
        <w:bottom w:val="none" w:sz="0" w:space="0" w:color="auto"/>
        <w:right w:val="none" w:sz="0" w:space="0" w:color="auto"/>
      </w:divBdr>
    </w:div>
    <w:div w:id="932321873">
      <w:bodyDiv w:val="1"/>
      <w:marLeft w:val="0"/>
      <w:marRight w:val="0"/>
      <w:marTop w:val="0"/>
      <w:marBottom w:val="0"/>
      <w:divBdr>
        <w:top w:val="none" w:sz="0" w:space="0" w:color="auto"/>
        <w:left w:val="none" w:sz="0" w:space="0" w:color="auto"/>
        <w:bottom w:val="none" w:sz="0" w:space="0" w:color="auto"/>
        <w:right w:val="none" w:sz="0" w:space="0" w:color="auto"/>
      </w:divBdr>
    </w:div>
    <w:div w:id="932322440">
      <w:bodyDiv w:val="1"/>
      <w:marLeft w:val="0"/>
      <w:marRight w:val="0"/>
      <w:marTop w:val="0"/>
      <w:marBottom w:val="0"/>
      <w:divBdr>
        <w:top w:val="none" w:sz="0" w:space="0" w:color="auto"/>
        <w:left w:val="none" w:sz="0" w:space="0" w:color="auto"/>
        <w:bottom w:val="none" w:sz="0" w:space="0" w:color="auto"/>
        <w:right w:val="none" w:sz="0" w:space="0" w:color="auto"/>
      </w:divBdr>
    </w:div>
    <w:div w:id="932473978">
      <w:bodyDiv w:val="1"/>
      <w:marLeft w:val="0"/>
      <w:marRight w:val="0"/>
      <w:marTop w:val="0"/>
      <w:marBottom w:val="0"/>
      <w:divBdr>
        <w:top w:val="none" w:sz="0" w:space="0" w:color="auto"/>
        <w:left w:val="none" w:sz="0" w:space="0" w:color="auto"/>
        <w:bottom w:val="none" w:sz="0" w:space="0" w:color="auto"/>
        <w:right w:val="none" w:sz="0" w:space="0" w:color="auto"/>
      </w:divBdr>
    </w:div>
    <w:div w:id="932586754">
      <w:bodyDiv w:val="1"/>
      <w:marLeft w:val="0"/>
      <w:marRight w:val="0"/>
      <w:marTop w:val="0"/>
      <w:marBottom w:val="0"/>
      <w:divBdr>
        <w:top w:val="none" w:sz="0" w:space="0" w:color="auto"/>
        <w:left w:val="none" w:sz="0" w:space="0" w:color="auto"/>
        <w:bottom w:val="none" w:sz="0" w:space="0" w:color="auto"/>
        <w:right w:val="none" w:sz="0" w:space="0" w:color="auto"/>
      </w:divBdr>
    </w:div>
    <w:div w:id="932588020">
      <w:bodyDiv w:val="1"/>
      <w:marLeft w:val="0"/>
      <w:marRight w:val="0"/>
      <w:marTop w:val="0"/>
      <w:marBottom w:val="0"/>
      <w:divBdr>
        <w:top w:val="none" w:sz="0" w:space="0" w:color="auto"/>
        <w:left w:val="none" w:sz="0" w:space="0" w:color="auto"/>
        <w:bottom w:val="none" w:sz="0" w:space="0" w:color="auto"/>
        <w:right w:val="none" w:sz="0" w:space="0" w:color="auto"/>
      </w:divBdr>
    </w:div>
    <w:div w:id="932588456">
      <w:bodyDiv w:val="1"/>
      <w:marLeft w:val="0"/>
      <w:marRight w:val="0"/>
      <w:marTop w:val="0"/>
      <w:marBottom w:val="0"/>
      <w:divBdr>
        <w:top w:val="none" w:sz="0" w:space="0" w:color="auto"/>
        <w:left w:val="none" w:sz="0" w:space="0" w:color="auto"/>
        <w:bottom w:val="none" w:sz="0" w:space="0" w:color="auto"/>
        <w:right w:val="none" w:sz="0" w:space="0" w:color="auto"/>
      </w:divBdr>
    </w:div>
    <w:div w:id="932663406">
      <w:bodyDiv w:val="1"/>
      <w:marLeft w:val="0"/>
      <w:marRight w:val="0"/>
      <w:marTop w:val="0"/>
      <w:marBottom w:val="0"/>
      <w:divBdr>
        <w:top w:val="none" w:sz="0" w:space="0" w:color="auto"/>
        <w:left w:val="none" w:sz="0" w:space="0" w:color="auto"/>
        <w:bottom w:val="none" w:sz="0" w:space="0" w:color="auto"/>
        <w:right w:val="none" w:sz="0" w:space="0" w:color="auto"/>
      </w:divBdr>
    </w:div>
    <w:div w:id="932710116">
      <w:bodyDiv w:val="1"/>
      <w:marLeft w:val="0"/>
      <w:marRight w:val="0"/>
      <w:marTop w:val="0"/>
      <w:marBottom w:val="0"/>
      <w:divBdr>
        <w:top w:val="none" w:sz="0" w:space="0" w:color="auto"/>
        <w:left w:val="none" w:sz="0" w:space="0" w:color="auto"/>
        <w:bottom w:val="none" w:sz="0" w:space="0" w:color="auto"/>
        <w:right w:val="none" w:sz="0" w:space="0" w:color="auto"/>
      </w:divBdr>
    </w:div>
    <w:div w:id="932710580">
      <w:bodyDiv w:val="1"/>
      <w:marLeft w:val="0"/>
      <w:marRight w:val="0"/>
      <w:marTop w:val="0"/>
      <w:marBottom w:val="0"/>
      <w:divBdr>
        <w:top w:val="none" w:sz="0" w:space="0" w:color="auto"/>
        <w:left w:val="none" w:sz="0" w:space="0" w:color="auto"/>
        <w:bottom w:val="none" w:sz="0" w:space="0" w:color="auto"/>
        <w:right w:val="none" w:sz="0" w:space="0" w:color="auto"/>
      </w:divBdr>
    </w:div>
    <w:div w:id="932786744">
      <w:bodyDiv w:val="1"/>
      <w:marLeft w:val="0"/>
      <w:marRight w:val="0"/>
      <w:marTop w:val="0"/>
      <w:marBottom w:val="0"/>
      <w:divBdr>
        <w:top w:val="none" w:sz="0" w:space="0" w:color="auto"/>
        <w:left w:val="none" w:sz="0" w:space="0" w:color="auto"/>
        <w:bottom w:val="none" w:sz="0" w:space="0" w:color="auto"/>
        <w:right w:val="none" w:sz="0" w:space="0" w:color="auto"/>
      </w:divBdr>
    </w:div>
    <w:div w:id="932906186">
      <w:bodyDiv w:val="1"/>
      <w:marLeft w:val="0"/>
      <w:marRight w:val="0"/>
      <w:marTop w:val="0"/>
      <w:marBottom w:val="0"/>
      <w:divBdr>
        <w:top w:val="none" w:sz="0" w:space="0" w:color="auto"/>
        <w:left w:val="none" w:sz="0" w:space="0" w:color="auto"/>
        <w:bottom w:val="none" w:sz="0" w:space="0" w:color="auto"/>
        <w:right w:val="none" w:sz="0" w:space="0" w:color="auto"/>
      </w:divBdr>
    </w:div>
    <w:div w:id="933174221">
      <w:bodyDiv w:val="1"/>
      <w:marLeft w:val="0"/>
      <w:marRight w:val="0"/>
      <w:marTop w:val="0"/>
      <w:marBottom w:val="0"/>
      <w:divBdr>
        <w:top w:val="none" w:sz="0" w:space="0" w:color="auto"/>
        <w:left w:val="none" w:sz="0" w:space="0" w:color="auto"/>
        <w:bottom w:val="none" w:sz="0" w:space="0" w:color="auto"/>
        <w:right w:val="none" w:sz="0" w:space="0" w:color="auto"/>
      </w:divBdr>
    </w:div>
    <w:div w:id="933242244">
      <w:bodyDiv w:val="1"/>
      <w:marLeft w:val="0"/>
      <w:marRight w:val="0"/>
      <w:marTop w:val="0"/>
      <w:marBottom w:val="0"/>
      <w:divBdr>
        <w:top w:val="none" w:sz="0" w:space="0" w:color="auto"/>
        <w:left w:val="none" w:sz="0" w:space="0" w:color="auto"/>
        <w:bottom w:val="none" w:sz="0" w:space="0" w:color="auto"/>
        <w:right w:val="none" w:sz="0" w:space="0" w:color="auto"/>
      </w:divBdr>
    </w:div>
    <w:div w:id="933319890">
      <w:bodyDiv w:val="1"/>
      <w:marLeft w:val="0"/>
      <w:marRight w:val="0"/>
      <w:marTop w:val="0"/>
      <w:marBottom w:val="0"/>
      <w:divBdr>
        <w:top w:val="none" w:sz="0" w:space="0" w:color="auto"/>
        <w:left w:val="none" w:sz="0" w:space="0" w:color="auto"/>
        <w:bottom w:val="none" w:sz="0" w:space="0" w:color="auto"/>
        <w:right w:val="none" w:sz="0" w:space="0" w:color="auto"/>
      </w:divBdr>
    </w:div>
    <w:div w:id="933393069">
      <w:bodyDiv w:val="1"/>
      <w:marLeft w:val="0"/>
      <w:marRight w:val="0"/>
      <w:marTop w:val="0"/>
      <w:marBottom w:val="0"/>
      <w:divBdr>
        <w:top w:val="none" w:sz="0" w:space="0" w:color="auto"/>
        <w:left w:val="none" w:sz="0" w:space="0" w:color="auto"/>
        <w:bottom w:val="none" w:sz="0" w:space="0" w:color="auto"/>
        <w:right w:val="none" w:sz="0" w:space="0" w:color="auto"/>
      </w:divBdr>
    </w:div>
    <w:div w:id="933633704">
      <w:bodyDiv w:val="1"/>
      <w:marLeft w:val="0"/>
      <w:marRight w:val="0"/>
      <w:marTop w:val="0"/>
      <w:marBottom w:val="0"/>
      <w:divBdr>
        <w:top w:val="none" w:sz="0" w:space="0" w:color="auto"/>
        <w:left w:val="none" w:sz="0" w:space="0" w:color="auto"/>
        <w:bottom w:val="none" w:sz="0" w:space="0" w:color="auto"/>
        <w:right w:val="none" w:sz="0" w:space="0" w:color="auto"/>
      </w:divBdr>
    </w:div>
    <w:div w:id="933896337">
      <w:bodyDiv w:val="1"/>
      <w:marLeft w:val="0"/>
      <w:marRight w:val="0"/>
      <w:marTop w:val="0"/>
      <w:marBottom w:val="0"/>
      <w:divBdr>
        <w:top w:val="none" w:sz="0" w:space="0" w:color="auto"/>
        <w:left w:val="none" w:sz="0" w:space="0" w:color="auto"/>
        <w:bottom w:val="none" w:sz="0" w:space="0" w:color="auto"/>
        <w:right w:val="none" w:sz="0" w:space="0" w:color="auto"/>
      </w:divBdr>
    </w:div>
    <w:div w:id="933896755">
      <w:bodyDiv w:val="1"/>
      <w:marLeft w:val="0"/>
      <w:marRight w:val="0"/>
      <w:marTop w:val="0"/>
      <w:marBottom w:val="0"/>
      <w:divBdr>
        <w:top w:val="none" w:sz="0" w:space="0" w:color="auto"/>
        <w:left w:val="none" w:sz="0" w:space="0" w:color="auto"/>
        <w:bottom w:val="none" w:sz="0" w:space="0" w:color="auto"/>
        <w:right w:val="none" w:sz="0" w:space="0" w:color="auto"/>
      </w:divBdr>
    </w:div>
    <w:div w:id="934050003">
      <w:bodyDiv w:val="1"/>
      <w:marLeft w:val="0"/>
      <w:marRight w:val="0"/>
      <w:marTop w:val="0"/>
      <w:marBottom w:val="0"/>
      <w:divBdr>
        <w:top w:val="none" w:sz="0" w:space="0" w:color="auto"/>
        <w:left w:val="none" w:sz="0" w:space="0" w:color="auto"/>
        <w:bottom w:val="none" w:sz="0" w:space="0" w:color="auto"/>
        <w:right w:val="none" w:sz="0" w:space="0" w:color="auto"/>
      </w:divBdr>
    </w:div>
    <w:div w:id="934165327">
      <w:bodyDiv w:val="1"/>
      <w:marLeft w:val="0"/>
      <w:marRight w:val="0"/>
      <w:marTop w:val="0"/>
      <w:marBottom w:val="0"/>
      <w:divBdr>
        <w:top w:val="none" w:sz="0" w:space="0" w:color="auto"/>
        <w:left w:val="none" w:sz="0" w:space="0" w:color="auto"/>
        <w:bottom w:val="none" w:sz="0" w:space="0" w:color="auto"/>
        <w:right w:val="none" w:sz="0" w:space="0" w:color="auto"/>
      </w:divBdr>
    </w:div>
    <w:div w:id="934171934">
      <w:bodyDiv w:val="1"/>
      <w:marLeft w:val="0"/>
      <w:marRight w:val="0"/>
      <w:marTop w:val="0"/>
      <w:marBottom w:val="0"/>
      <w:divBdr>
        <w:top w:val="none" w:sz="0" w:space="0" w:color="auto"/>
        <w:left w:val="none" w:sz="0" w:space="0" w:color="auto"/>
        <w:bottom w:val="none" w:sz="0" w:space="0" w:color="auto"/>
        <w:right w:val="none" w:sz="0" w:space="0" w:color="auto"/>
      </w:divBdr>
    </w:div>
    <w:div w:id="934438108">
      <w:bodyDiv w:val="1"/>
      <w:marLeft w:val="0"/>
      <w:marRight w:val="0"/>
      <w:marTop w:val="0"/>
      <w:marBottom w:val="0"/>
      <w:divBdr>
        <w:top w:val="none" w:sz="0" w:space="0" w:color="auto"/>
        <w:left w:val="none" w:sz="0" w:space="0" w:color="auto"/>
        <w:bottom w:val="none" w:sz="0" w:space="0" w:color="auto"/>
        <w:right w:val="none" w:sz="0" w:space="0" w:color="auto"/>
      </w:divBdr>
    </w:div>
    <w:div w:id="934441708">
      <w:bodyDiv w:val="1"/>
      <w:marLeft w:val="0"/>
      <w:marRight w:val="0"/>
      <w:marTop w:val="0"/>
      <w:marBottom w:val="0"/>
      <w:divBdr>
        <w:top w:val="none" w:sz="0" w:space="0" w:color="auto"/>
        <w:left w:val="none" w:sz="0" w:space="0" w:color="auto"/>
        <w:bottom w:val="none" w:sz="0" w:space="0" w:color="auto"/>
        <w:right w:val="none" w:sz="0" w:space="0" w:color="auto"/>
      </w:divBdr>
    </w:div>
    <w:div w:id="934442301">
      <w:bodyDiv w:val="1"/>
      <w:marLeft w:val="0"/>
      <w:marRight w:val="0"/>
      <w:marTop w:val="0"/>
      <w:marBottom w:val="0"/>
      <w:divBdr>
        <w:top w:val="none" w:sz="0" w:space="0" w:color="auto"/>
        <w:left w:val="none" w:sz="0" w:space="0" w:color="auto"/>
        <w:bottom w:val="none" w:sz="0" w:space="0" w:color="auto"/>
        <w:right w:val="none" w:sz="0" w:space="0" w:color="auto"/>
      </w:divBdr>
    </w:div>
    <w:div w:id="934509793">
      <w:bodyDiv w:val="1"/>
      <w:marLeft w:val="0"/>
      <w:marRight w:val="0"/>
      <w:marTop w:val="0"/>
      <w:marBottom w:val="0"/>
      <w:divBdr>
        <w:top w:val="none" w:sz="0" w:space="0" w:color="auto"/>
        <w:left w:val="none" w:sz="0" w:space="0" w:color="auto"/>
        <w:bottom w:val="none" w:sz="0" w:space="0" w:color="auto"/>
        <w:right w:val="none" w:sz="0" w:space="0" w:color="auto"/>
      </w:divBdr>
    </w:div>
    <w:div w:id="934556148">
      <w:bodyDiv w:val="1"/>
      <w:marLeft w:val="0"/>
      <w:marRight w:val="0"/>
      <w:marTop w:val="0"/>
      <w:marBottom w:val="0"/>
      <w:divBdr>
        <w:top w:val="none" w:sz="0" w:space="0" w:color="auto"/>
        <w:left w:val="none" w:sz="0" w:space="0" w:color="auto"/>
        <w:bottom w:val="none" w:sz="0" w:space="0" w:color="auto"/>
        <w:right w:val="none" w:sz="0" w:space="0" w:color="auto"/>
      </w:divBdr>
    </w:div>
    <w:div w:id="934559613">
      <w:bodyDiv w:val="1"/>
      <w:marLeft w:val="0"/>
      <w:marRight w:val="0"/>
      <w:marTop w:val="0"/>
      <w:marBottom w:val="0"/>
      <w:divBdr>
        <w:top w:val="none" w:sz="0" w:space="0" w:color="auto"/>
        <w:left w:val="none" w:sz="0" w:space="0" w:color="auto"/>
        <w:bottom w:val="none" w:sz="0" w:space="0" w:color="auto"/>
        <w:right w:val="none" w:sz="0" w:space="0" w:color="auto"/>
      </w:divBdr>
    </w:div>
    <w:div w:id="934634602">
      <w:bodyDiv w:val="1"/>
      <w:marLeft w:val="0"/>
      <w:marRight w:val="0"/>
      <w:marTop w:val="0"/>
      <w:marBottom w:val="0"/>
      <w:divBdr>
        <w:top w:val="none" w:sz="0" w:space="0" w:color="auto"/>
        <w:left w:val="none" w:sz="0" w:space="0" w:color="auto"/>
        <w:bottom w:val="none" w:sz="0" w:space="0" w:color="auto"/>
        <w:right w:val="none" w:sz="0" w:space="0" w:color="auto"/>
      </w:divBdr>
    </w:div>
    <w:div w:id="934676927">
      <w:bodyDiv w:val="1"/>
      <w:marLeft w:val="0"/>
      <w:marRight w:val="0"/>
      <w:marTop w:val="0"/>
      <w:marBottom w:val="0"/>
      <w:divBdr>
        <w:top w:val="none" w:sz="0" w:space="0" w:color="auto"/>
        <w:left w:val="none" w:sz="0" w:space="0" w:color="auto"/>
        <w:bottom w:val="none" w:sz="0" w:space="0" w:color="auto"/>
        <w:right w:val="none" w:sz="0" w:space="0" w:color="auto"/>
      </w:divBdr>
    </w:div>
    <w:div w:id="934897380">
      <w:bodyDiv w:val="1"/>
      <w:marLeft w:val="0"/>
      <w:marRight w:val="0"/>
      <w:marTop w:val="0"/>
      <w:marBottom w:val="0"/>
      <w:divBdr>
        <w:top w:val="none" w:sz="0" w:space="0" w:color="auto"/>
        <w:left w:val="none" w:sz="0" w:space="0" w:color="auto"/>
        <w:bottom w:val="none" w:sz="0" w:space="0" w:color="auto"/>
        <w:right w:val="none" w:sz="0" w:space="0" w:color="auto"/>
      </w:divBdr>
    </w:div>
    <w:div w:id="935091713">
      <w:bodyDiv w:val="1"/>
      <w:marLeft w:val="0"/>
      <w:marRight w:val="0"/>
      <w:marTop w:val="0"/>
      <w:marBottom w:val="0"/>
      <w:divBdr>
        <w:top w:val="none" w:sz="0" w:space="0" w:color="auto"/>
        <w:left w:val="none" w:sz="0" w:space="0" w:color="auto"/>
        <w:bottom w:val="none" w:sz="0" w:space="0" w:color="auto"/>
        <w:right w:val="none" w:sz="0" w:space="0" w:color="auto"/>
      </w:divBdr>
    </w:div>
    <w:div w:id="935140265">
      <w:bodyDiv w:val="1"/>
      <w:marLeft w:val="0"/>
      <w:marRight w:val="0"/>
      <w:marTop w:val="0"/>
      <w:marBottom w:val="0"/>
      <w:divBdr>
        <w:top w:val="none" w:sz="0" w:space="0" w:color="auto"/>
        <w:left w:val="none" w:sz="0" w:space="0" w:color="auto"/>
        <w:bottom w:val="none" w:sz="0" w:space="0" w:color="auto"/>
        <w:right w:val="none" w:sz="0" w:space="0" w:color="auto"/>
      </w:divBdr>
    </w:div>
    <w:div w:id="935165522">
      <w:bodyDiv w:val="1"/>
      <w:marLeft w:val="0"/>
      <w:marRight w:val="0"/>
      <w:marTop w:val="0"/>
      <w:marBottom w:val="0"/>
      <w:divBdr>
        <w:top w:val="none" w:sz="0" w:space="0" w:color="auto"/>
        <w:left w:val="none" w:sz="0" w:space="0" w:color="auto"/>
        <w:bottom w:val="none" w:sz="0" w:space="0" w:color="auto"/>
        <w:right w:val="none" w:sz="0" w:space="0" w:color="auto"/>
      </w:divBdr>
    </w:div>
    <w:div w:id="935208268">
      <w:bodyDiv w:val="1"/>
      <w:marLeft w:val="0"/>
      <w:marRight w:val="0"/>
      <w:marTop w:val="0"/>
      <w:marBottom w:val="0"/>
      <w:divBdr>
        <w:top w:val="none" w:sz="0" w:space="0" w:color="auto"/>
        <w:left w:val="none" w:sz="0" w:space="0" w:color="auto"/>
        <w:bottom w:val="none" w:sz="0" w:space="0" w:color="auto"/>
        <w:right w:val="none" w:sz="0" w:space="0" w:color="auto"/>
      </w:divBdr>
    </w:div>
    <w:div w:id="935211778">
      <w:bodyDiv w:val="1"/>
      <w:marLeft w:val="0"/>
      <w:marRight w:val="0"/>
      <w:marTop w:val="0"/>
      <w:marBottom w:val="0"/>
      <w:divBdr>
        <w:top w:val="none" w:sz="0" w:space="0" w:color="auto"/>
        <w:left w:val="none" w:sz="0" w:space="0" w:color="auto"/>
        <w:bottom w:val="none" w:sz="0" w:space="0" w:color="auto"/>
        <w:right w:val="none" w:sz="0" w:space="0" w:color="auto"/>
      </w:divBdr>
    </w:div>
    <w:div w:id="935215280">
      <w:bodyDiv w:val="1"/>
      <w:marLeft w:val="0"/>
      <w:marRight w:val="0"/>
      <w:marTop w:val="0"/>
      <w:marBottom w:val="0"/>
      <w:divBdr>
        <w:top w:val="none" w:sz="0" w:space="0" w:color="auto"/>
        <w:left w:val="none" w:sz="0" w:space="0" w:color="auto"/>
        <w:bottom w:val="none" w:sz="0" w:space="0" w:color="auto"/>
        <w:right w:val="none" w:sz="0" w:space="0" w:color="auto"/>
      </w:divBdr>
    </w:div>
    <w:div w:id="935404067">
      <w:bodyDiv w:val="1"/>
      <w:marLeft w:val="0"/>
      <w:marRight w:val="0"/>
      <w:marTop w:val="0"/>
      <w:marBottom w:val="0"/>
      <w:divBdr>
        <w:top w:val="none" w:sz="0" w:space="0" w:color="auto"/>
        <w:left w:val="none" w:sz="0" w:space="0" w:color="auto"/>
        <w:bottom w:val="none" w:sz="0" w:space="0" w:color="auto"/>
        <w:right w:val="none" w:sz="0" w:space="0" w:color="auto"/>
      </w:divBdr>
    </w:div>
    <w:div w:id="935551091">
      <w:bodyDiv w:val="1"/>
      <w:marLeft w:val="0"/>
      <w:marRight w:val="0"/>
      <w:marTop w:val="0"/>
      <w:marBottom w:val="0"/>
      <w:divBdr>
        <w:top w:val="none" w:sz="0" w:space="0" w:color="auto"/>
        <w:left w:val="none" w:sz="0" w:space="0" w:color="auto"/>
        <w:bottom w:val="none" w:sz="0" w:space="0" w:color="auto"/>
        <w:right w:val="none" w:sz="0" w:space="0" w:color="auto"/>
      </w:divBdr>
    </w:div>
    <w:div w:id="935552845">
      <w:bodyDiv w:val="1"/>
      <w:marLeft w:val="0"/>
      <w:marRight w:val="0"/>
      <w:marTop w:val="0"/>
      <w:marBottom w:val="0"/>
      <w:divBdr>
        <w:top w:val="none" w:sz="0" w:space="0" w:color="auto"/>
        <w:left w:val="none" w:sz="0" w:space="0" w:color="auto"/>
        <w:bottom w:val="none" w:sz="0" w:space="0" w:color="auto"/>
        <w:right w:val="none" w:sz="0" w:space="0" w:color="auto"/>
      </w:divBdr>
    </w:div>
    <w:div w:id="935671922">
      <w:bodyDiv w:val="1"/>
      <w:marLeft w:val="0"/>
      <w:marRight w:val="0"/>
      <w:marTop w:val="0"/>
      <w:marBottom w:val="0"/>
      <w:divBdr>
        <w:top w:val="none" w:sz="0" w:space="0" w:color="auto"/>
        <w:left w:val="none" w:sz="0" w:space="0" w:color="auto"/>
        <w:bottom w:val="none" w:sz="0" w:space="0" w:color="auto"/>
        <w:right w:val="none" w:sz="0" w:space="0" w:color="auto"/>
      </w:divBdr>
    </w:div>
    <w:div w:id="936015810">
      <w:bodyDiv w:val="1"/>
      <w:marLeft w:val="0"/>
      <w:marRight w:val="0"/>
      <w:marTop w:val="0"/>
      <w:marBottom w:val="0"/>
      <w:divBdr>
        <w:top w:val="none" w:sz="0" w:space="0" w:color="auto"/>
        <w:left w:val="none" w:sz="0" w:space="0" w:color="auto"/>
        <w:bottom w:val="none" w:sz="0" w:space="0" w:color="auto"/>
        <w:right w:val="none" w:sz="0" w:space="0" w:color="auto"/>
      </w:divBdr>
    </w:div>
    <w:div w:id="936057874">
      <w:bodyDiv w:val="1"/>
      <w:marLeft w:val="0"/>
      <w:marRight w:val="0"/>
      <w:marTop w:val="0"/>
      <w:marBottom w:val="0"/>
      <w:divBdr>
        <w:top w:val="none" w:sz="0" w:space="0" w:color="auto"/>
        <w:left w:val="none" w:sz="0" w:space="0" w:color="auto"/>
        <w:bottom w:val="none" w:sz="0" w:space="0" w:color="auto"/>
        <w:right w:val="none" w:sz="0" w:space="0" w:color="auto"/>
      </w:divBdr>
    </w:div>
    <w:div w:id="936059548">
      <w:bodyDiv w:val="1"/>
      <w:marLeft w:val="0"/>
      <w:marRight w:val="0"/>
      <w:marTop w:val="0"/>
      <w:marBottom w:val="0"/>
      <w:divBdr>
        <w:top w:val="none" w:sz="0" w:space="0" w:color="auto"/>
        <w:left w:val="none" w:sz="0" w:space="0" w:color="auto"/>
        <w:bottom w:val="none" w:sz="0" w:space="0" w:color="auto"/>
        <w:right w:val="none" w:sz="0" w:space="0" w:color="auto"/>
      </w:divBdr>
    </w:div>
    <w:div w:id="936059769">
      <w:bodyDiv w:val="1"/>
      <w:marLeft w:val="0"/>
      <w:marRight w:val="0"/>
      <w:marTop w:val="0"/>
      <w:marBottom w:val="0"/>
      <w:divBdr>
        <w:top w:val="none" w:sz="0" w:space="0" w:color="auto"/>
        <w:left w:val="none" w:sz="0" w:space="0" w:color="auto"/>
        <w:bottom w:val="none" w:sz="0" w:space="0" w:color="auto"/>
        <w:right w:val="none" w:sz="0" w:space="0" w:color="auto"/>
      </w:divBdr>
    </w:div>
    <w:div w:id="936211254">
      <w:bodyDiv w:val="1"/>
      <w:marLeft w:val="0"/>
      <w:marRight w:val="0"/>
      <w:marTop w:val="0"/>
      <w:marBottom w:val="0"/>
      <w:divBdr>
        <w:top w:val="none" w:sz="0" w:space="0" w:color="auto"/>
        <w:left w:val="none" w:sz="0" w:space="0" w:color="auto"/>
        <w:bottom w:val="none" w:sz="0" w:space="0" w:color="auto"/>
        <w:right w:val="none" w:sz="0" w:space="0" w:color="auto"/>
      </w:divBdr>
    </w:div>
    <w:div w:id="936252543">
      <w:bodyDiv w:val="1"/>
      <w:marLeft w:val="0"/>
      <w:marRight w:val="0"/>
      <w:marTop w:val="0"/>
      <w:marBottom w:val="0"/>
      <w:divBdr>
        <w:top w:val="none" w:sz="0" w:space="0" w:color="auto"/>
        <w:left w:val="none" w:sz="0" w:space="0" w:color="auto"/>
        <w:bottom w:val="none" w:sz="0" w:space="0" w:color="auto"/>
        <w:right w:val="none" w:sz="0" w:space="0" w:color="auto"/>
      </w:divBdr>
    </w:div>
    <w:div w:id="936593742">
      <w:bodyDiv w:val="1"/>
      <w:marLeft w:val="0"/>
      <w:marRight w:val="0"/>
      <w:marTop w:val="0"/>
      <w:marBottom w:val="0"/>
      <w:divBdr>
        <w:top w:val="none" w:sz="0" w:space="0" w:color="auto"/>
        <w:left w:val="none" w:sz="0" w:space="0" w:color="auto"/>
        <w:bottom w:val="none" w:sz="0" w:space="0" w:color="auto"/>
        <w:right w:val="none" w:sz="0" w:space="0" w:color="auto"/>
      </w:divBdr>
    </w:div>
    <w:div w:id="936600884">
      <w:bodyDiv w:val="1"/>
      <w:marLeft w:val="0"/>
      <w:marRight w:val="0"/>
      <w:marTop w:val="0"/>
      <w:marBottom w:val="0"/>
      <w:divBdr>
        <w:top w:val="none" w:sz="0" w:space="0" w:color="auto"/>
        <w:left w:val="none" w:sz="0" w:space="0" w:color="auto"/>
        <w:bottom w:val="none" w:sz="0" w:space="0" w:color="auto"/>
        <w:right w:val="none" w:sz="0" w:space="0" w:color="auto"/>
      </w:divBdr>
    </w:div>
    <w:div w:id="936641032">
      <w:bodyDiv w:val="1"/>
      <w:marLeft w:val="0"/>
      <w:marRight w:val="0"/>
      <w:marTop w:val="0"/>
      <w:marBottom w:val="0"/>
      <w:divBdr>
        <w:top w:val="none" w:sz="0" w:space="0" w:color="auto"/>
        <w:left w:val="none" w:sz="0" w:space="0" w:color="auto"/>
        <w:bottom w:val="none" w:sz="0" w:space="0" w:color="auto"/>
        <w:right w:val="none" w:sz="0" w:space="0" w:color="auto"/>
      </w:divBdr>
    </w:div>
    <w:div w:id="936719117">
      <w:bodyDiv w:val="1"/>
      <w:marLeft w:val="0"/>
      <w:marRight w:val="0"/>
      <w:marTop w:val="0"/>
      <w:marBottom w:val="0"/>
      <w:divBdr>
        <w:top w:val="none" w:sz="0" w:space="0" w:color="auto"/>
        <w:left w:val="none" w:sz="0" w:space="0" w:color="auto"/>
        <w:bottom w:val="none" w:sz="0" w:space="0" w:color="auto"/>
        <w:right w:val="none" w:sz="0" w:space="0" w:color="auto"/>
      </w:divBdr>
    </w:div>
    <w:div w:id="936720452">
      <w:bodyDiv w:val="1"/>
      <w:marLeft w:val="0"/>
      <w:marRight w:val="0"/>
      <w:marTop w:val="0"/>
      <w:marBottom w:val="0"/>
      <w:divBdr>
        <w:top w:val="none" w:sz="0" w:space="0" w:color="auto"/>
        <w:left w:val="none" w:sz="0" w:space="0" w:color="auto"/>
        <w:bottom w:val="none" w:sz="0" w:space="0" w:color="auto"/>
        <w:right w:val="none" w:sz="0" w:space="0" w:color="auto"/>
      </w:divBdr>
    </w:div>
    <w:div w:id="937061603">
      <w:bodyDiv w:val="1"/>
      <w:marLeft w:val="0"/>
      <w:marRight w:val="0"/>
      <w:marTop w:val="0"/>
      <w:marBottom w:val="0"/>
      <w:divBdr>
        <w:top w:val="none" w:sz="0" w:space="0" w:color="auto"/>
        <w:left w:val="none" w:sz="0" w:space="0" w:color="auto"/>
        <w:bottom w:val="none" w:sz="0" w:space="0" w:color="auto"/>
        <w:right w:val="none" w:sz="0" w:space="0" w:color="auto"/>
      </w:divBdr>
    </w:div>
    <w:div w:id="937830659">
      <w:bodyDiv w:val="1"/>
      <w:marLeft w:val="0"/>
      <w:marRight w:val="0"/>
      <w:marTop w:val="0"/>
      <w:marBottom w:val="0"/>
      <w:divBdr>
        <w:top w:val="none" w:sz="0" w:space="0" w:color="auto"/>
        <w:left w:val="none" w:sz="0" w:space="0" w:color="auto"/>
        <w:bottom w:val="none" w:sz="0" w:space="0" w:color="auto"/>
        <w:right w:val="none" w:sz="0" w:space="0" w:color="auto"/>
      </w:divBdr>
    </w:div>
    <w:div w:id="937835802">
      <w:bodyDiv w:val="1"/>
      <w:marLeft w:val="0"/>
      <w:marRight w:val="0"/>
      <w:marTop w:val="0"/>
      <w:marBottom w:val="0"/>
      <w:divBdr>
        <w:top w:val="none" w:sz="0" w:space="0" w:color="auto"/>
        <w:left w:val="none" w:sz="0" w:space="0" w:color="auto"/>
        <w:bottom w:val="none" w:sz="0" w:space="0" w:color="auto"/>
        <w:right w:val="none" w:sz="0" w:space="0" w:color="auto"/>
      </w:divBdr>
    </w:div>
    <w:div w:id="938441729">
      <w:bodyDiv w:val="1"/>
      <w:marLeft w:val="0"/>
      <w:marRight w:val="0"/>
      <w:marTop w:val="0"/>
      <w:marBottom w:val="0"/>
      <w:divBdr>
        <w:top w:val="none" w:sz="0" w:space="0" w:color="auto"/>
        <w:left w:val="none" w:sz="0" w:space="0" w:color="auto"/>
        <w:bottom w:val="none" w:sz="0" w:space="0" w:color="auto"/>
        <w:right w:val="none" w:sz="0" w:space="0" w:color="auto"/>
      </w:divBdr>
    </w:div>
    <w:div w:id="938684785">
      <w:bodyDiv w:val="1"/>
      <w:marLeft w:val="0"/>
      <w:marRight w:val="0"/>
      <w:marTop w:val="0"/>
      <w:marBottom w:val="0"/>
      <w:divBdr>
        <w:top w:val="none" w:sz="0" w:space="0" w:color="auto"/>
        <w:left w:val="none" w:sz="0" w:space="0" w:color="auto"/>
        <w:bottom w:val="none" w:sz="0" w:space="0" w:color="auto"/>
        <w:right w:val="none" w:sz="0" w:space="0" w:color="auto"/>
      </w:divBdr>
    </w:div>
    <w:div w:id="938827438">
      <w:bodyDiv w:val="1"/>
      <w:marLeft w:val="0"/>
      <w:marRight w:val="0"/>
      <w:marTop w:val="0"/>
      <w:marBottom w:val="0"/>
      <w:divBdr>
        <w:top w:val="none" w:sz="0" w:space="0" w:color="auto"/>
        <w:left w:val="none" w:sz="0" w:space="0" w:color="auto"/>
        <w:bottom w:val="none" w:sz="0" w:space="0" w:color="auto"/>
        <w:right w:val="none" w:sz="0" w:space="0" w:color="auto"/>
      </w:divBdr>
    </w:div>
    <w:div w:id="938946301">
      <w:bodyDiv w:val="1"/>
      <w:marLeft w:val="0"/>
      <w:marRight w:val="0"/>
      <w:marTop w:val="0"/>
      <w:marBottom w:val="0"/>
      <w:divBdr>
        <w:top w:val="none" w:sz="0" w:space="0" w:color="auto"/>
        <w:left w:val="none" w:sz="0" w:space="0" w:color="auto"/>
        <w:bottom w:val="none" w:sz="0" w:space="0" w:color="auto"/>
        <w:right w:val="none" w:sz="0" w:space="0" w:color="auto"/>
      </w:divBdr>
    </w:div>
    <w:div w:id="939333330">
      <w:bodyDiv w:val="1"/>
      <w:marLeft w:val="0"/>
      <w:marRight w:val="0"/>
      <w:marTop w:val="0"/>
      <w:marBottom w:val="0"/>
      <w:divBdr>
        <w:top w:val="none" w:sz="0" w:space="0" w:color="auto"/>
        <w:left w:val="none" w:sz="0" w:space="0" w:color="auto"/>
        <w:bottom w:val="none" w:sz="0" w:space="0" w:color="auto"/>
        <w:right w:val="none" w:sz="0" w:space="0" w:color="auto"/>
      </w:divBdr>
    </w:div>
    <w:div w:id="939338019">
      <w:bodyDiv w:val="1"/>
      <w:marLeft w:val="0"/>
      <w:marRight w:val="0"/>
      <w:marTop w:val="0"/>
      <w:marBottom w:val="0"/>
      <w:divBdr>
        <w:top w:val="none" w:sz="0" w:space="0" w:color="auto"/>
        <w:left w:val="none" w:sz="0" w:space="0" w:color="auto"/>
        <w:bottom w:val="none" w:sz="0" w:space="0" w:color="auto"/>
        <w:right w:val="none" w:sz="0" w:space="0" w:color="auto"/>
      </w:divBdr>
    </w:div>
    <w:div w:id="939339934">
      <w:bodyDiv w:val="1"/>
      <w:marLeft w:val="0"/>
      <w:marRight w:val="0"/>
      <w:marTop w:val="0"/>
      <w:marBottom w:val="0"/>
      <w:divBdr>
        <w:top w:val="none" w:sz="0" w:space="0" w:color="auto"/>
        <w:left w:val="none" w:sz="0" w:space="0" w:color="auto"/>
        <w:bottom w:val="none" w:sz="0" w:space="0" w:color="auto"/>
        <w:right w:val="none" w:sz="0" w:space="0" w:color="auto"/>
      </w:divBdr>
    </w:div>
    <w:div w:id="939412396">
      <w:bodyDiv w:val="1"/>
      <w:marLeft w:val="0"/>
      <w:marRight w:val="0"/>
      <w:marTop w:val="0"/>
      <w:marBottom w:val="0"/>
      <w:divBdr>
        <w:top w:val="none" w:sz="0" w:space="0" w:color="auto"/>
        <w:left w:val="none" w:sz="0" w:space="0" w:color="auto"/>
        <w:bottom w:val="none" w:sz="0" w:space="0" w:color="auto"/>
        <w:right w:val="none" w:sz="0" w:space="0" w:color="auto"/>
      </w:divBdr>
    </w:div>
    <w:div w:id="939490200">
      <w:bodyDiv w:val="1"/>
      <w:marLeft w:val="0"/>
      <w:marRight w:val="0"/>
      <w:marTop w:val="0"/>
      <w:marBottom w:val="0"/>
      <w:divBdr>
        <w:top w:val="none" w:sz="0" w:space="0" w:color="auto"/>
        <w:left w:val="none" w:sz="0" w:space="0" w:color="auto"/>
        <w:bottom w:val="none" w:sz="0" w:space="0" w:color="auto"/>
        <w:right w:val="none" w:sz="0" w:space="0" w:color="auto"/>
      </w:divBdr>
    </w:div>
    <w:div w:id="939534183">
      <w:bodyDiv w:val="1"/>
      <w:marLeft w:val="0"/>
      <w:marRight w:val="0"/>
      <w:marTop w:val="0"/>
      <w:marBottom w:val="0"/>
      <w:divBdr>
        <w:top w:val="none" w:sz="0" w:space="0" w:color="auto"/>
        <w:left w:val="none" w:sz="0" w:space="0" w:color="auto"/>
        <w:bottom w:val="none" w:sz="0" w:space="0" w:color="auto"/>
        <w:right w:val="none" w:sz="0" w:space="0" w:color="auto"/>
      </w:divBdr>
    </w:div>
    <w:div w:id="939604153">
      <w:bodyDiv w:val="1"/>
      <w:marLeft w:val="0"/>
      <w:marRight w:val="0"/>
      <w:marTop w:val="0"/>
      <w:marBottom w:val="0"/>
      <w:divBdr>
        <w:top w:val="none" w:sz="0" w:space="0" w:color="auto"/>
        <w:left w:val="none" w:sz="0" w:space="0" w:color="auto"/>
        <w:bottom w:val="none" w:sz="0" w:space="0" w:color="auto"/>
        <w:right w:val="none" w:sz="0" w:space="0" w:color="auto"/>
      </w:divBdr>
    </w:div>
    <w:div w:id="939989587">
      <w:bodyDiv w:val="1"/>
      <w:marLeft w:val="0"/>
      <w:marRight w:val="0"/>
      <w:marTop w:val="0"/>
      <w:marBottom w:val="0"/>
      <w:divBdr>
        <w:top w:val="none" w:sz="0" w:space="0" w:color="auto"/>
        <w:left w:val="none" w:sz="0" w:space="0" w:color="auto"/>
        <w:bottom w:val="none" w:sz="0" w:space="0" w:color="auto"/>
        <w:right w:val="none" w:sz="0" w:space="0" w:color="auto"/>
      </w:divBdr>
    </w:div>
    <w:div w:id="940068496">
      <w:bodyDiv w:val="1"/>
      <w:marLeft w:val="0"/>
      <w:marRight w:val="0"/>
      <w:marTop w:val="0"/>
      <w:marBottom w:val="0"/>
      <w:divBdr>
        <w:top w:val="none" w:sz="0" w:space="0" w:color="auto"/>
        <w:left w:val="none" w:sz="0" w:space="0" w:color="auto"/>
        <w:bottom w:val="none" w:sz="0" w:space="0" w:color="auto"/>
        <w:right w:val="none" w:sz="0" w:space="0" w:color="auto"/>
      </w:divBdr>
    </w:div>
    <w:div w:id="940141377">
      <w:bodyDiv w:val="1"/>
      <w:marLeft w:val="0"/>
      <w:marRight w:val="0"/>
      <w:marTop w:val="0"/>
      <w:marBottom w:val="0"/>
      <w:divBdr>
        <w:top w:val="none" w:sz="0" w:space="0" w:color="auto"/>
        <w:left w:val="none" w:sz="0" w:space="0" w:color="auto"/>
        <w:bottom w:val="none" w:sz="0" w:space="0" w:color="auto"/>
        <w:right w:val="none" w:sz="0" w:space="0" w:color="auto"/>
      </w:divBdr>
    </w:div>
    <w:div w:id="940335233">
      <w:bodyDiv w:val="1"/>
      <w:marLeft w:val="0"/>
      <w:marRight w:val="0"/>
      <w:marTop w:val="0"/>
      <w:marBottom w:val="0"/>
      <w:divBdr>
        <w:top w:val="none" w:sz="0" w:space="0" w:color="auto"/>
        <w:left w:val="none" w:sz="0" w:space="0" w:color="auto"/>
        <w:bottom w:val="none" w:sz="0" w:space="0" w:color="auto"/>
        <w:right w:val="none" w:sz="0" w:space="0" w:color="auto"/>
      </w:divBdr>
    </w:div>
    <w:div w:id="940451636">
      <w:bodyDiv w:val="1"/>
      <w:marLeft w:val="0"/>
      <w:marRight w:val="0"/>
      <w:marTop w:val="0"/>
      <w:marBottom w:val="0"/>
      <w:divBdr>
        <w:top w:val="none" w:sz="0" w:space="0" w:color="auto"/>
        <w:left w:val="none" w:sz="0" w:space="0" w:color="auto"/>
        <w:bottom w:val="none" w:sz="0" w:space="0" w:color="auto"/>
        <w:right w:val="none" w:sz="0" w:space="0" w:color="auto"/>
      </w:divBdr>
    </w:div>
    <w:div w:id="940796079">
      <w:bodyDiv w:val="1"/>
      <w:marLeft w:val="0"/>
      <w:marRight w:val="0"/>
      <w:marTop w:val="0"/>
      <w:marBottom w:val="0"/>
      <w:divBdr>
        <w:top w:val="none" w:sz="0" w:space="0" w:color="auto"/>
        <w:left w:val="none" w:sz="0" w:space="0" w:color="auto"/>
        <w:bottom w:val="none" w:sz="0" w:space="0" w:color="auto"/>
        <w:right w:val="none" w:sz="0" w:space="0" w:color="auto"/>
      </w:divBdr>
    </w:div>
    <w:div w:id="940842561">
      <w:bodyDiv w:val="1"/>
      <w:marLeft w:val="0"/>
      <w:marRight w:val="0"/>
      <w:marTop w:val="0"/>
      <w:marBottom w:val="0"/>
      <w:divBdr>
        <w:top w:val="none" w:sz="0" w:space="0" w:color="auto"/>
        <w:left w:val="none" w:sz="0" w:space="0" w:color="auto"/>
        <w:bottom w:val="none" w:sz="0" w:space="0" w:color="auto"/>
        <w:right w:val="none" w:sz="0" w:space="0" w:color="auto"/>
      </w:divBdr>
    </w:div>
    <w:div w:id="941107405">
      <w:bodyDiv w:val="1"/>
      <w:marLeft w:val="0"/>
      <w:marRight w:val="0"/>
      <w:marTop w:val="0"/>
      <w:marBottom w:val="0"/>
      <w:divBdr>
        <w:top w:val="none" w:sz="0" w:space="0" w:color="auto"/>
        <w:left w:val="none" w:sz="0" w:space="0" w:color="auto"/>
        <w:bottom w:val="none" w:sz="0" w:space="0" w:color="auto"/>
        <w:right w:val="none" w:sz="0" w:space="0" w:color="auto"/>
      </w:divBdr>
    </w:div>
    <w:div w:id="941108753">
      <w:bodyDiv w:val="1"/>
      <w:marLeft w:val="0"/>
      <w:marRight w:val="0"/>
      <w:marTop w:val="0"/>
      <w:marBottom w:val="0"/>
      <w:divBdr>
        <w:top w:val="none" w:sz="0" w:space="0" w:color="auto"/>
        <w:left w:val="none" w:sz="0" w:space="0" w:color="auto"/>
        <w:bottom w:val="none" w:sz="0" w:space="0" w:color="auto"/>
        <w:right w:val="none" w:sz="0" w:space="0" w:color="auto"/>
      </w:divBdr>
    </w:div>
    <w:div w:id="941110011">
      <w:bodyDiv w:val="1"/>
      <w:marLeft w:val="0"/>
      <w:marRight w:val="0"/>
      <w:marTop w:val="0"/>
      <w:marBottom w:val="0"/>
      <w:divBdr>
        <w:top w:val="none" w:sz="0" w:space="0" w:color="auto"/>
        <w:left w:val="none" w:sz="0" w:space="0" w:color="auto"/>
        <w:bottom w:val="none" w:sz="0" w:space="0" w:color="auto"/>
        <w:right w:val="none" w:sz="0" w:space="0" w:color="auto"/>
      </w:divBdr>
    </w:div>
    <w:div w:id="941492412">
      <w:bodyDiv w:val="1"/>
      <w:marLeft w:val="0"/>
      <w:marRight w:val="0"/>
      <w:marTop w:val="0"/>
      <w:marBottom w:val="0"/>
      <w:divBdr>
        <w:top w:val="none" w:sz="0" w:space="0" w:color="auto"/>
        <w:left w:val="none" w:sz="0" w:space="0" w:color="auto"/>
        <w:bottom w:val="none" w:sz="0" w:space="0" w:color="auto"/>
        <w:right w:val="none" w:sz="0" w:space="0" w:color="auto"/>
      </w:divBdr>
    </w:div>
    <w:div w:id="941573186">
      <w:bodyDiv w:val="1"/>
      <w:marLeft w:val="0"/>
      <w:marRight w:val="0"/>
      <w:marTop w:val="0"/>
      <w:marBottom w:val="0"/>
      <w:divBdr>
        <w:top w:val="none" w:sz="0" w:space="0" w:color="auto"/>
        <w:left w:val="none" w:sz="0" w:space="0" w:color="auto"/>
        <w:bottom w:val="none" w:sz="0" w:space="0" w:color="auto"/>
        <w:right w:val="none" w:sz="0" w:space="0" w:color="auto"/>
      </w:divBdr>
    </w:div>
    <w:div w:id="941719129">
      <w:bodyDiv w:val="1"/>
      <w:marLeft w:val="0"/>
      <w:marRight w:val="0"/>
      <w:marTop w:val="0"/>
      <w:marBottom w:val="0"/>
      <w:divBdr>
        <w:top w:val="none" w:sz="0" w:space="0" w:color="auto"/>
        <w:left w:val="none" w:sz="0" w:space="0" w:color="auto"/>
        <w:bottom w:val="none" w:sz="0" w:space="0" w:color="auto"/>
        <w:right w:val="none" w:sz="0" w:space="0" w:color="auto"/>
      </w:divBdr>
    </w:div>
    <w:div w:id="941766593">
      <w:bodyDiv w:val="1"/>
      <w:marLeft w:val="0"/>
      <w:marRight w:val="0"/>
      <w:marTop w:val="0"/>
      <w:marBottom w:val="0"/>
      <w:divBdr>
        <w:top w:val="none" w:sz="0" w:space="0" w:color="auto"/>
        <w:left w:val="none" w:sz="0" w:space="0" w:color="auto"/>
        <w:bottom w:val="none" w:sz="0" w:space="0" w:color="auto"/>
        <w:right w:val="none" w:sz="0" w:space="0" w:color="auto"/>
      </w:divBdr>
    </w:div>
    <w:div w:id="941884216">
      <w:bodyDiv w:val="1"/>
      <w:marLeft w:val="0"/>
      <w:marRight w:val="0"/>
      <w:marTop w:val="0"/>
      <w:marBottom w:val="0"/>
      <w:divBdr>
        <w:top w:val="none" w:sz="0" w:space="0" w:color="auto"/>
        <w:left w:val="none" w:sz="0" w:space="0" w:color="auto"/>
        <w:bottom w:val="none" w:sz="0" w:space="0" w:color="auto"/>
        <w:right w:val="none" w:sz="0" w:space="0" w:color="auto"/>
      </w:divBdr>
    </w:div>
    <w:div w:id="941914957">
      <w:bodyDiv w:val="1"/>
      <w:marLeft w:val="0"/>
      <w:marRight w:val="0"/>
      <w:marTop w:val="0"/>
      <w:marBottom w:val="0"/>
      <w:divBdr>
        <w:top w:val="none" w:sz="0" w:space="0" w:color="auto"/>
        <w:left w:val="none" w:sz="0" w:space="0" w:color="auto"/>
        <w:bottom w:val="none" w:sz="0" w:space="0" w:color="auto"/>
        <w:right w:val="none" w:sz="0" w:space="0" w:color="auto"/>
      </w:divBdr>
    </w:div>
    <w:div w:id="942104585">
      <w:bodyDiv w:val="1"/>
      <w:marLeft w:val="0"/>
      <w:marRight w:val="0"/>
      <w:marTop w:val="0"/>
      <w:marBottom w:val="0"/>
      <w:divBdr>
        <w:top w:val="none" w:sz="0" w:space="0" w:color="auto"/>
        <w:left w:val="none" w:sz="0" w:space="0" w:color="auto"/>
        <w:bottom w:val="none" w:sz="0" w:space="0" w:color="auto"/>
        <w:right w:val="none" w:sz="0" w:space="0" w:color="auto"/>
      </w:divBdr>
    </w:div>
    <w:div w:id="942348469">
      <w:bodyDiv w:val="1"/>
      <w:marLeft w:val="0"/>
      <w:marRight w:val="0"/>
      <w:marTop w:val="0"/>
      <w:marBottom w:val="0"/>
      <w:divBdr>
        <w:top w:val="none" w:sz="0" w:space="0" w:color="auto"/>
        <w:left w:val="none" w:sz="0" w:space="0" w:color="auto"/>
        <w:bottom w:val="none" w:sz="0" w:space="0" w:color="auto"/>
        <w:right w:val="none" w:sz="0" w:space="0" w:color="auto"/>
      </w:divBdr>
    </w:div>
    <w:div w:id="942570529">
      <w:bodyDiv w:val="1"/>
      <w:marLeft w:val="0"/>
      <w:marRight w:val="0"/>
      <w:marTop w:val="0"/>
      <w:marBottom w:val="0"/>
      <w:divBdr>
        <w:top w:val="none" w:sz="0" w:space="0" w:color="auto"/>
        <w:left w:val="none" w:sz="0" w:space="0" w:color="auto"/>
        <w:bottom w:val="none" w:sz="0" w:space="0" w:color="auto"/>
        <w:right w:val="none" w:sz="0" w:space="0" w:color="auto"/>
      </w:divBdr>
    </w:div>
    <w:div w:id="942765225">
      <w:bodyDiv w:val="1"/>
      <w:marLeft w:val="0"/>
      <w:marRight w:val="0"/>
      <w:marTop w:val="0"/>
      <w:marBottom w:val="0"/>
      <w:divBdr>
        <w:top w:val="none" w:sz="0" w:space="0" w:color="auto"/>
        <w:left w:val="none" w:sz="0" w:space="0" w:color="auto"/>
        <w:bottom w:val="none" w:sz="0" w:space="0" w:color="auto"/>
        <w:right w:val="none" w:sz="0" w:space="0" w:color="auto"/>
      </w:divBdr>
    </w:div>
    <w:div w:id="943152689">
      <w:bodyDiv w:val="1"/>
      <w:marLeft w:val="0"/>
      <w:marRight w:val="0"/>
      <w:marTop w:val="0"/>
      <w:marBottom w:val="0"/>
      <w:divBdr>
        <w:top w:val="none" w:sz="0" w:space="0" w:color="auto"/>
        <w:left w:val="none" w:sz="0" w:space="0" w:color="auto"/>
        <w:bottom w:val="none" w:sz="0" w:space="0" w:color="auto"/>
        <w:right w:val="none" w:sz="0" w:space="0" w:color="auto"/>
      </w:divBdr>
    </w:div>
    <w:div w:id="943417843">
      <w:bodyDiv w:val="1"/>
      <w:marLeft w:val="0"/>
      <w:marRight w:val="0"/>
      <w:marTop w:val="0"/>
      <w:marBottom w:val="0"/>
      <w:divBdr>
        <w:top w:val="none" w:sz="0" w:space="0" w:color="auto"/>
        <w:left w:val="none" w:sz="0" w:space="0" w:color="auto"/>
        <w:bottom w:val="none" w:sz="0" w:space="0" w:color="auto"/>
        <w:right w:val="none" w:sz="0" w:space="0" w:color="auto"/>
      </w:divBdr>
    </w:div>
    <w:div w:id="943615138">
      <w:bodyDiv w:val="1"/>
      <w:marLeft w:val="0"/>
      <w:marRight w:val="0"/>
      <w:marTop w:val="0"/>
      <w:marBottom w:val="0"/>
      <w:divBdr>
        <w:top w:val="none" w:sz="0" w:space="0" w:color="auto"/>
        <w:left w:val="none" w:sz="0" w:space="0" w:color="auto"/>
        <w:bottom w:val="none" w:sz="0" w:space="0" w:color="auto"/>
        <w:right w:val="none" w:sz="0" w:space="0" w:color="auto"/>
      </w:divBdr>
    </w:div>
    <w:div w:id="943806730">
      <w:bodyDiv w:val="1"/>
      <w:marLeft w:val="0"/>
      <w:marRight w:val="0"/>
      <w:marTop w:val="0"/>
      <w:marBottom w:val="0"/>
      <w:divBdr>
        <w:top w:val="none" w:sz="0" w:space="0" w:color="auto"/>
        <w:left w:val="none" w:sz="0" w:space="0" w:color="auto"/>
        <w:bottom w:val="none" w:sz="0" w:space="0" w:color="auto"/>
        <w:right w:val="none" w:sz="0" w:space="0" w:color="auto"/>
      </w:divBdr>
    </w:div>
    <w:div w:id="943919675">
      <w:bodyDiv w:val="1"/>
      <w:marLeft w:val="0"/>
      <w:marRight w:val="0"/>
      <w:marTop w:val="0"/>
      <w:marBottom w:val="0"/>
      <w:divBdr>
        <w:top w:val="none" w:sz="0" w:space="0" w:color="auto"/>
        <w:left w:val="none" w:sz="0" w:space="0" w:color="auto"/>
        <w:bottom w:val="none" w:sz="0" w:space="0" w:color="auto"/>
        <w:right w:val="none" w:sz="0" w:space="0" w:color="auto"/>
      </w:divBdr>
    </w:div>
    <w:div w:id="943928002">
      <w:bodyDiv w:val="1"/>
      <w:marLeft w:val="0"/>
      <w:marRight w:val="0"/>
      <w:marTop w:val="0"/>
      <w:marBottom w:val="0"/>
      <w:divBdr>
        <w:top w:val="none" w:sz="0" w:space="0" w:color="auto"/>
        <w:left w:val="none" w:sz="0" w:space="0" w:color="auto"/>
        <w:bottom w:val="none" w:sz="0" w:space="0" w:color="auto"/>
        <w:right w:val="none" w:sz="0" w:space="0" w:color="auto"/>
      </w:divBdr>
    </w:div>
    <w:div w:id="943997736">
      <w:bodyDiv w:val="1"/>
      <w:marLeft w:val="0"/>
      <w:marRight w:val="0"/>
      <w:marTop w:val="0"/>
      <w:marBottom w:val="0"/>
      <w:divBdr>
        <w:top w:val="none" w:sz="0" w:space="0" w:color="auto"/>
        <w:left w:val="none" w:sz="0" w:space="0" w:color="auto"/>
        <w:bottom w:val="none" w:sz="0" w:space="0" w:color="auto"/>
        <w:right w:val="none" w:sz="0" w:space="0" w:color="auto"/>
      </w:divBdr>
    </w:div>
    <w:div w:id="944002992">
      <w:bodyDiv w:val="1"/>
      <w:marLeft w:val="0"/>
      <w:marRight w:val="0"/>
      <w:marTop w:val="0"/>
      <w:marBottom w:val="0"/>
      <w:divBdr>
        <w:top w:val="none" w:sz="0" w:space="0" w:color="auto"/>
        <w:left w:val="none" w:sz="0" w:space="0" w:color="auto"/>
        <w:bottom w:val="none" w:sz="0" w:space="0" w:color="auto"/>
        <w:right w:val="none" w:sz="0" w:space="0" w:color="auto"/>
      </w:divBdr>
    </w:div>
    <w:div w:id="944119300">
      <w:bodyDiv w:val="1"/>
      <w:marLeft w:val="0"/>
      <w:marRight w:val="0"/>
      <w:marTop w:val="0"/>
      <w:marBottom w:val="0"/>
      <w:divBdr>
        <w:top w:val="none" w:sz="0" w:space="0" w:color="auto"/>
        <w:left w:val="none" w:sz="0" w:space="0" w:color="auto"/>
        <w:bottom w:val="none" w:sz="0" w:space="0" w:color="auto"/>
        <w:right w:val="none" w:sz="0" w:space="0" w:color="auto"/>
      </w:divBdr>
    </w:div>
    <w:div w:id="944383792">
      <w:bodyDiv w:val="1"/>
      <w:marLeft w:val="0"/>
      <w:marRight w:val="0"/>
      <w:marTop w:val="0"/>
      <w:marBottom w:val="0"/>
      <w:divBdr>
        <w:top w:val="none" w:sz="0" w:space="0" w:color="auto"/>
        <w:left w:val="none" w:sz="0" w:space="0" w:color="auto"/>
        <w:bottom w:val="none" w:sz="0" w:space="0" w:color="auto"/>
        <w:right w:val="none" w:sz="0" w:space="0" w:color="auto"/>
      </w:divBdr>
    </w:div>
    <w:div w:id="944534804">
      <w:bodyDiv w:val="1"/>
      <w:marLeft w:val="0"/>
      <w:marRight w:val="0"/>
      <w:marTop w:val="0"/>
      <w:marBottom w:val="0"/>
      <w:divBdr>
        <w:top w:val="none" w:sz="0" w:space="0" w:color="auto"/>
        <w:left w:val="none" w:sz="0" w:space="0" w:color="auto"/>
        <w:bottom w:val="none" w:sz="0" w:space="0" w:color="auto"/>
        <w:right w:val="none" w:sz="0" w:space="0" w:color="auto"/>
      </w:divBdr>
    </w:div>
    <w:div w:id="944536553">
      <w:bodyDiv w:val="1"/>
      <w:marLeft w:val="0"/>
      <w:marRight w:val="0"/>
      <w:marTop w:val="0"/>
      <w:marBottom w:val="0"/>
      <w:divBdr>
        <w:top w:val="none" w:sz="0" w:space="0" w:color="auto"/>
        <w:left w:val="none" w:sz="0" w:space="0" w:color="auto"/>
        <w:bottom w:val="none" w:sz="0" w:space="0" w:color="auto"/>
        <w:right w:val="none" w:sz="0" w:space="0" w:color="auto"/>
      </w:divBdr>
    </w:div>
    <w:div w:id="944653109">
      <w:bodyDiv w:val="1"/>
      <w:marLeft w:val="0"/>
      <w:marRight w:val="0"/>
      <w:marTop w:val="0"/>
      <w:marBottom w:val="0"/>
      <w:divBdr>
        <w:top w:val="none" w:sz="0" w:space="0" w:color="auto"/>
        <w:left w:val="none" w:sz="0" w:space="0" w:color="auto"/>
        <w:bottom w:val="none" w:sz="0" w:space="0" w:color="auto"/>
        <w:right w:val="none" w:sz="0" w:space="0" w:color="auto"/>
      </w:divBdr>
    </w:div>
    <w:div w:id="944842873">
      <w:bodyDiv w:val="1"/>
      <w:marLeft w:val="0"/>
      <w:marRight w:val="0"/>
      <w:marTop w:val="0"/>
      <w:marBottom w:val="0"/>
      <w:divBdr>
        <w:top w:val="none" w:sz="0" w:space="0" w:color="auto"/>
        <w:left w:val="none" w:sz="0" w:space="0" w:color="auto"/>
        <w:bottom w:val="none" w:sz="0" w:space="0" w:color="auto"/>
        <w:right w:val="none" w:sz="0" w:space="0" w:color="auto"/>
      </w:divBdr>
    </w:div>
    <w:div w:id="944920093">
      <w:bodyDiv w:val="1"/>
      <w:marLeft w:val="0"/>
      <w:marRight w:val="0"/>
      <w:marTop w:val="0"/>
      <w:marBottom w:val="0"/>
      <w:divBdr>
        <w:top w:val="none" w:sz="0" w:space="0" w:color="auto"/>
        <w:left w:val="none" w:sz="0" w:space="0" w:color="auto"/>
        <w:bottom w:val="none" w:sz="0" w:space="0" w:color="auto"/>
        <w:right w:val="none" w:sz="0" w:space="0" w:color="auto"/>
      </w:divBdr>
    </w:div>
    <w:div w:id="944966820">
      <w:bodyDiv w:val="1"/>
      <w:marLeft w:val="0"/>
      <w:marRight w:val="0"/>
      <w:marTop w:val="0"/>
      <w:marBottom w:val="0"/>
      <w:divBdr>
        <w:top w:val="none" w:sz="0" w:space="0" w:color="auto"/>
        <w:left w:val="none" w:sz="0" w:space="0" w:color="auto"/>
        <w:bottom w:val="none" w:sz="0" w:space="0" w:color="auto"/>
        <w:right w:val="none" w:sz="0" w:space="0" w:color="auto"/>
      </w:divBdr>
    </w:div>
    <w:div w:id="945112268">
      <w:bodyDiv w:val="1"/>
      <w:marLeft w:val="0"/>
      <w:marRight w:val="0"/>
      <w:marTop w:val="0"/>
      <w:marBottom w:val="0"/>
      <w:divBdr>
        <w:top w:val="none" w:sz="0" w:space="0" w:color="auto"/>
        <w:left w:val="none" w:sz="0" w:space="0" w:color="auto"/>
        <w:bottom w:val="none" w:sz="0" w:space="0" w:color="auto"/>
        <w:right w:val="none" w:sz="0" w:space="0" w:color="auto"/>
      </w:divBdr>
    </w:div>
    <w:div w:id="945117184">
      <w:bodyDiv w:val="1"/>
      <w:marLeft w:val="0"/>
      <w:marRight w:val="0"/>
      <w:marTop w:val="0"/>
      <w:marBottom w:val="0"/>
      <w:divBdr>
        <w:top w:val="none" w:sz="0" w:space="0" w:color="auto"/>
        <w:left w:val="none" w:sz="0" w:space="0" w:color="auto"/>
        <w:bottom w:val="none" w:sz="0" w:space="0" w:color="auto"/>
        <w:right w:val="none" w:sz="0" w:space="0" w:color="auto"/>
      </w:divBdr>
    </w:div>
    <w:div w:id="945229472">
      <w:bodyDiv w:val="1"/>
      <w:marLeft w:val="0"/>
      <w:marRight w:val="0"/>
      <w:marTop w:val="0"/>
      <w:marBottom w:val="0"/>
      <w:divBdr>
        <w:top w:val="none" w:sz="0" w:space="0" w:color="auto"/>
        <w:left w:val="none" w:sz="0" w:space="0" w:color="auto"/>
        <w:bottom w:val="none" w:sz="0" w:space="0" w:color="auto"/>
        <w:right w:val="none" w:sz="0" w:space="0" w:color="auto"/>
      </w:divBdr>
    </w:div>
    <w:div w:id="945573649">
      <w:bodyDiv w:val="1"/>
      <w:marLeft w:val="0"/>
      <w:marRight w:val="0"/>
      <w:marTop w:val="0"/>
      <w:marBottom w:val="0"/>
      <w:divBdr>
        <w:top w:val="none" w:sz="0" w:space="0" w:color="auto"/>
        <w:left w:val="none" w:sz="0" w:space="0" w:color="auto"/>
        <w:bottom w:val="none" w:sz="0" w:space="0" w:color="auto"/>
        <w:right w:val="none" w:sz="0" w:space="0" w:color="auto"/>
      </w:divBdr>
    </w:div>
    <w:div w:id="946086048">
      <w:bodyDiv w:val="1"/>
      <w:marLeft w:val="0"/>
      <w:marRight w:val="0"/>
      <w:marTop w:val="0"/>
      <w:marBottom w:val="0"/>
      <w:divBdr>
        <w:top w:val="none" w:sz="0" w:space="0" w:color="auto"/>
        <w:left w:val="none" w:sz="0" w:space="0" w:color="auto"/>
        <w:bottom w:val="none" w:sz="0" w:space="0" w:color="auto"/>
        <w:right w:val="none" w:sz="0" w:space="0" w:color="auto"/>
      </w:divBdr>
    </w:div>
    <w:div w:id="946155018">
      <w:bodyDiv w:val="1"/>
      <w:marLeft w:val="0"/>
      <w:marRight w:val="0"/>
      <w:marTop w:val="0"/>
      <w:marBottom w:val="0"/>
      <w:divBdr>
        <w:top w:val="none" w:sz="0" w:space="0" w:color="auto"/>
        <w:left w:val="none" w:sz="0" w:space="0" w:color="auto"/>
        <w:bottom w:val="none" w:sz="0" w:space="0" w:color="auto"/>
        <w:right w:val="none" w:sz="0" w:space="0" w:color="auto"/>
      </w:divBdr>
    </w:div>
    <w:div w:id="946276994">
      <w:bodyDiv w:val="1"/>
      <w:marLeft w:val="0"/>
      <w:marRight w:val="0"/>
      <w:marTop w:val="0"/>
      <w:marBottom w:val="0"/>
      <w:divBdr>
        <w:top w:val="none" w:sz="0" w:space="0" w:color="auto"/>
        <w:left w:val="none" w:sz="0" w:space="0" w:color="auto"/>
        <w:bottom w:val="none" w:sz="0" w:space="0" w:color="auto"/>
        <w:right w:val="none" w:sz="0" w:space="0" w:color="auto"/>
      </w:divBdr>
    </w:div>
    <w:div w:id="946427230">
      <w:bodyDiv w:val="1"/>
      <w:marLeft w:val="0"/>
      <w:marRight w:val="0"/>
      <w:marTop w:val="0"/>
      <w:marBottom w:val="0"/>
      <w:divBdr>
        <w:top w:val="none" w:sz="0" w:space="0" w:color="auto"/>
        <w:left w:val="none" w:sz="0" w:space="0" w:color="auto"/>
        <w:bottom w:val="none" w:sz="0" w:space="0" w:color="auto"/>
        <w:right w:val="none" w:sz="0" w:space="0" w:color="auto"/>
      </w:divBdr>
    </w:div>
    <w:div w:id="946740114">
      <w:bodyDiv w:val="1"/>
      <w:marLeft w:val="0"/>
      <w:marRight w:val="0"/>
      <w:marTop w:val="0"/>
      <w:marBottom w:val="0"/>
      <w:divBdr>
        <w:top w:val="none" w:sz="0" w:space="0" w:color="auto"/>
        <w:left w:val="none" w:sz="0" w:space="0" w:color="auto"/>
        <w:bottom w:val="none" w:sz="0" w:space="0" w:color="auto"/>
        <w:right w:val="none" w:sz="0" w:space="0" w:color="auto"/>
      </w:divBdr>
    </w:div>
    <w:div w:id="946740773">
      <w:bodyDiv w:val="1"/>
      <w:marLeft w:val="0"/>
      <w:marRight w:val="0"/>
      <w:marTop w:val="0"/>
      <w:marBottom w:val="0"/>
      <w:divBdr>
        <w:top w:val="none" w:sz="0" w:space="0" w:color="auto"/>
        <w:left w:val="none" w:sz="0" w:space="0" w:color="auto"/>
        <w:bottom w:val="none" w:sz="0" w:space="0" w:color="auto"/>
        <w:right w:val="none" w:sz="0" w:space="0" w:color="auto"/>
      </w:divBdr>
    </w:div>
    <w:div w:id="946936100">
      <w:bodyDiv w:val="1"/>
      <w:marLeft w:val="0"/>
      <w:marRight w:val="0"/>
      <w:marTop w:val="0"/>
      <w:marBottom w:val="0"/>
      <w:divBdr>
        <w:top w:val="none" w:sz="0" w:space="0" w:color="auto"/>
        <w:left w:val="none" w:sz="0" w:space="0" w:color="auto"/>
        <w:bottom w:val="none" w:sz="0" w:space="0" w:color="auto"/>
        <w:right w:val="none" w:sz="0" w:space="0" w:color="auto"/>
      </w:divBdr>
    </w:div>
    <w:div w:id="947006599">
      <w:bodyDiv w:val="1"/>
      <w:marLeft w:val="0"/>
      <w:marRight w:val="0"/>
      <w:marTop w:val="0"/>
      <w:marBottom w:val="0"/>
      <w:divBdr>
        <w:top w:val="none" w:sz="0" w:space="0" w:color="auto"/>
        <w:left w:val="none" w:sz="0" w:space="0" w:color="auto"/>
        <w:bottom w:val="none" w:sz="0" w:space="0" w:color="auto"/>
        <w:right w:val="none" w:sz="0" w:space="0" w:color="auto"/>
      </w:divBdr>
    </w:div>
    <w:div w:id="947077102">
      <w:bodyDiv w:val="1"/>
      <w:marLeft w:val="0"/>
      <w:marRight w:val="0"/>
      <w:marTop w:val="0"/>
      <w:marBottom w:val="0"/>
      <w:divBdr>
        <w:top w:val="none" w:sz="0" w:space="0" w:color="auto"/>
        <w:left w:val="none" w:sz="0" w:space="0" w:color="auto"/>
        <w:bottom w:val="none" w:sz="0" w:space="0" w:color="auto"/>
        <w:right w:val="none" w:sz="0" w:space="0" w:color="auto"/>
      </w:divBdr>
    </w:div>
    <w:div w:id="947153415">
      <w:bodyDiv w:val="1"/>
      <w:marLeft w:val="0"/>
      <w:marRight w:val="0"/>
      <w:marTop w:val="0"/>
      <w:marBottom w:val="0"/>
      <w:divBdr>
        <w:top w:val="none" w:sz="0" w:space="0" w:color="auto"/>
        <w:left w:val="none" w:sz="0" w:space="0" w:color="auto"/>
        <w:bottom w:val="none" w:sz="0" w:space="0" w:color="auto"/>
        <w:right w:val="none" w:sz="0" w:space="0" w:color="auto"/>
      </w:divBdr>
    </w:div>
    <w:div w:id="947156312">
      <w:bodyDiv w:val="1"/>
      <w:marLeft w:val="0"/>
      <w:marRight w:val="0"/>
      <w:marTop w:val="0"/>
      <w:marBottom w:val="0"/>
      <w:divBdr>
        <w:top w:val="none" w:sz="0" w:space="0" w:color="auto"/>
        <w:left w:val="none" w:sz="0" w:space="0" w:color="auto"/>
        <w:bottom w:val="none" w:sz="0" w:space="0" w:color="auto"/>
        <w:right w:val="none" w:sz="0" w:space="0" w:color="auto"/>
      </w:divBdr>
    </w:div>
    <w:div w:id="947202272">
      <w:bodyDiv w:val="1"/>
      <w:marLeft w:val="0"/>
      <w:marRight w:val="0"/>
      <w:marTop w:val="0"/>
      <w:marBottom w:val="0"/>
      <w:divBdr>
        <w:top w:val="none" w:sz="0" w:space="0" w:color="auto"/>
        <w:left w:val="none" w:sz="0" w:space="0" w:color="auto"/>
        <w:bottom w:val="none" w:sz="0" w:space="0" w:color="auto"/>
        <w:right w:val="none" w:sz="0" w:space="0" w:color="auto"/>
      </w:divBdr>
    </w:div>
    <w:div w:id="947928584">
      <w:bodyDiv w:val="1"/>
      <w:marLeft w:val="0"/>
      <w:marRight w:val="0"/>
      <w:marTop w:val="0"/>
      <w:marBottom w:val="0"/>
      <w:divBdr>
        <w:top w:val="none" w:sz="0" w:space="0" w:color="auto"/>
        <w:left w:val="none" w:sz="0" w:space="0" w:color="auto"/>
        <w:bottom w:val="none" w:sz="0" w:space="0" w:color="auto"/>
        <w:right w:val="none" w:sz="0" w:space="0" w:color="auto"/>
      </w:divBdr>
    </w:div>
    <w:div w:id="948052158">
      <w:bodyDiv w:val="1"/>
      <w:marLeft w:val="0"/>
      <w:marRight w:val="0"/>
      <w:marTop w:val="0"/>
      <w:marBottom w:val="0"/>
      <w:divBdr>
        <w:top w:val="none" w:sz="0" w:space="0" w:color="auto"/>
        <w:left w:val="none" w:sz="0" w:space="0" w:color="auto"/>
        <w:bottom w:val="none" w:sz="0" w:space="0" w:color="auto"/>
        <w:right w:val="none" w:sz="0" w:space="0" w:color="auto"/>
      </w:divBdr>
    </w:div>
    <w:div w:id="948196422">
      <w:bodyDiv w:val="1"/>
      <w:marLeft w:val="0"/>
      <w:marRight w:val="0"/>
      <w:marTop w:val="0"/>
      <w:marBottom w:val="0"/>
      <w:divBdr>
        <w:top w:val="none" w:sz="0" w:space="0" w:color="auto"/>
        <w:left w:val="none" w:sz="0" w:space="0" w:color="auto"/>
        <w:bottom w:val="none" w:sz="0" w:space="0" w:color="auto"/>
        <w:right w:val="none" w:sz="0" w:space="0" w:color="auto"/>
      </w:divBdr>
    </w:div>
    <w:div w:id="948270489">
      <w:bodyDiv w:val="1"/>
      <w:marLeft w:val="0"/>
      <w:marRight w:val="0"/>
      <w:marTop w:val="0"/>
      <w:marBottom w:val="0"/>
      <w:divBdr>
        <w:top w:val="none" w:sz="0" w:space="0" w:color="auto"/>
        <w:left w:val="none" w:sz="0" w:space="0" w:color="auto"/>
        <w:bottom w:val="none" w:sz="0" w:space="0" w:color="auto"/>
        <w:right w:val="none" w:sz="0" w:space="0" w:color="auto"/>
      </w:divBdr>
    </w:div>
    <w:div w:id="948271610">
      <w:bodyDiv w:val="1"/>
      <w:marLeft w:val="0"/>
      <w:marRight w:val="0"/>
      <w:marTop w:val="0"/>
      <w:marBottom w:val="0"/>
      <w:divBdr>
        <w:top w:val="none" w:sz="0" w:space="0" w:color="auto"/>
        <w:left w:val="none" w:sz="0" w:space="0" w:color="auto"/>
        <w:bottom w:val="none" w:sz="0" w:space="0" w:color="auto"/>
        <w:right w:val="none" w:sz="0" w:space="0" w:color="auto"/>
      </w:divBdr>
    </w:div>
    <w:div w:id="948315343">
      <w:bodyDiv w:val="1"/>
      <w:marLeft w:val="0"/>
      <w:marRight w:val="0"/>
      <w:marTop w:val="0"/>
      <w:marBottom w:val="0"/>
      <w:divBdr>
        <w:top w:val="none" w:sz="0" w:space="0" w:color="auto"/>
        <w:left w:val="none" w:sz="0" w:space="0" w:color="auto"/>
        <w:bottom w:val="none" w:sz="0" w:space="0" w:color="auto"/>
        <w:right w:val="none" w:sz="0" w:space="0" w:color="auto"/>
      </w:divBdr>
    </w:div>
    <w:div w:id="948466373">
      <w:bodyDiv w:val="1"/>
      <w:marLeft w:val="0"/>
      <w:marRight w:val="0"/>
      <w:marTop w:val="0"/>
      <w:marBottom w:val="0"/>
      <w:divBdr>
        <w:top w:val="none" w:sz="0" w:space="0" w:color="auto"/>
        <w:left w:val="none" w:sz="0" w:space="0" w:color="auto"/>
        <w:bottom w:val="none" w:sz="0" w:space="0" w:color="auto"/>
        <w:right w:val="none" w:sz="0" w:space="0" w:color="auto"/>
      </w:divBdr>
    </w:div>
    <w:div w:id="949505064">
      <w:bodyDiv w:val="1"/>
      <w:marLeft w:val="0"/>
      <w:marRight w:val="0"/>
      <w:marTop w:val="0"/>
      <w:marBottom w:val="0"/>
      <w:divBdr>
        <w:top w:val="none" w:sz="0" w:space="0" w:color="auto"/>
        <w:left w:val="none" w:sz="0" w:space="0" w:color="auto"/>
        <w:bottom w:val="none" w:sz="0" w:space="0" w:color="auto"/>
        <w:right w:val="none" w:sz="0" w:space="0" w:color="auto"/>
      </w:divBdr>
    </w:div>
    <w:div w:id="949701260">
      <w:bodyDiv w:val="1"/>
      <w:marLeft w:val="0"/>
      <w:marRight w:val="0"/>
      <w:marTop w:val="0"/>
      <w:marBottom w:val="0"/>
      <w:divBdr>
        <w:top w:val="none" w:sz="0" w:space="0" w:color="auto"/>
        <w:left w:val="none" w:sz="0" w:space="0" w:color="auto"/>
        <w:bottom w:val="none" w:sz="0" w:space="0" w:color="auto"/>
        <w:right w:val="none" w:sz="0" w:space="0" w:color="auto"/>
      </w:divBdr>
    </w:div>
    <w:div w:id="949707012">
      <w:bodyDiv w:val="1"/>
      <w:marLeft w:val="0"/>
      <w:marRight w:val="0"/>
      <w:marTop w:val="0"/>
      <w:marBottom w:val="0"/>
      <w:divBdr>
        <w:top w:val="none" w:sz="0" w:space="0" w:color="auto"/>
        <w:left w:val="none" w:sz="0" w:space="0" w:color="auto"/>
        <w:bottom w:val="none" w:sz="0" w:space="0" w:color="auto"/>
        <w:right w:val="none" w:sz="0" w:space="0" w:color="auto"/>
      </w:divBdr>
    </w:div>
    <w:div w:id="949818767">
      <w:bodyDiv w:val="1"/>
      <w:marLeft w:val="0"/>
      <w:marRight w:val="0"/>
      <w:marTop w:val="0"/>
      <w:marBottom w:val="0"/>
      <w:divBdr>
        <w:top w:val="none" w:sz="0" w:space="0" w:color="auto"/>
        <w:left w:val="none" w:sz="0" w:space="0" w:color="auto"/>
        <w:bottom w:val="none" w:sz="0" w:space="0" w:color="auto"/>
        <w:right w:val="none" w:sz="0" w:space="0" w:color="auto"/>
      </w:divBdr>
    </w:div>
    <w:div w:id="949967363">
      <w:bodyDiv w:val="1"/>
      <w:marLeft w:val="0"/>
      <w:marRight w:val="0"/>
      <w:marTop w:val="0"/>
      <w:marBottom w:val="0"/>
      <w:divBdr>
        <w:top w:val="none" w:sz="0" w:space="0" w:color="auto"/>
        <w:left w:val="none" w:sz="0" w:space="0" w:color="auto"/>
        <w:bottom w:val="none" w:sz="0" w:space="0" w:color="auto"/>
        <w:right w:val="none" w:sz="0" w:space="0" w:color="auto"/>
      </w:divBdr>
    </w:div>
    <w:div w:id="950168783">
      <w:bodyDiv w:val="1"/>
      <w:marLeft w:val="0"/>
      <w:marRight w:val="0"/>
      <w:marTop w:val="0"/>
      <w:marBottom w:val="0"/>
      <w:divBdr>
        <w:top w:val="none" w:sz="0" w:space="0" w:color="auto"/>
        <w:left w:val="none" w:sz="0" w:space="0" w:color="auto"/>
        <w:bottom w:val="none" w:sz="0" w:space="0" w:color="auto"/>
        <w:right w:val="none" w:sz="0" w:space="0" w:color="auto"/>
      </w:divBdr>
    </w:div>
    <w:div w:id="950210749">
      <w:bodyDiv w:val="1"/>
      <w:marLeft w:val="0"/>
      <w:marRight w:val="0"/>
      <w:marTop w:val="0"/>
      <w:marBottom w:val="0"/>
      <w:divBdr>
        <w:top w:val="none" w:sz="0" w:space="0" w:color="auto"/>
        <w:left w:val="none" w:sz="0" w:space="0" w:color="auto"/>
        <w:bottom w:val="none" w:sz="0" w:space="0" w:color="auto"/>
        <w:right w:val="none" w:sz="0" w:space="0" w:color="auto"/>
      </w:divBdr>
    </w:div>
    <w:div w:id="950546743">
      <w:bodyDiv w:val="1"/>
      <w:marLeft w:val="0"/>
      <w:marRight w:val="0"/>
      <w:marTop w:val="0"/>
      <w:marBottom w:val="0"/>
      <w:divBdr>
        <w:top w:val="none" w:sz="0" w:space="0" w:color="auto"/>
        <w:left w:val="none" w:sz="0" w:space="0" w:color="auto"/>
        <w:bottom w:val="none" w:sz="0" w:space="0" w:color="auto"/>
        <w:right w:val="none" w:sz="0" w:space="0" w:color="auto"/>
      </w:divBdr>
    </w:div>
    <w:div w:id="950747921">
      <w:bodyDiv w:val="1"/>
      <w:marLeft w:val="0"/>
      <w:marRight w:val="0"/>
      <w:marTop w:val="0"/>
      <w:marBottom w:val="0"/>
      <w:divBdr>
        <w:top w:val="none" w:sz="0" w:space="0" w:color="auto"/>
        <w:left w:val="none" w:sz="0" w:space="0" w:color="auto"/>
        <w:bottom w:val="none" w:sz="0" w:space="0" w:color="auto"/>
        <w:right w:val="none" w:sz="0" w:space="0" w:color="auto"/>
      </w:divBdr>
    </w:div>
    <w:div w:id="950894178">
      <w:bodyDiv w:val="1"/>
      <w:marLeft w:val="0"/>
      <w:marRight w:val="0"/>
      <w:marTop w:val="0"/>
      <w:marBottom w:val="0"/>
      <w:divBdr>
        <w:top w:val="none" w:sz="0" w:space="0" w:color="auto"/>
        <w:left w:val="none" w:sz="0" w:space="0" w:color="auto"/>
        <w:bottom w:val="none" w:sz="0" w:space="0" w:color="auto"/>
        <w:right w:val="none" w:sz="0" w:space="0" w:color="auto"/>
      </w:divBdr>
    </w:div>
    <w:div w:id="950938140">
      <w:bodyDiv w:val="1"/>
      <w:marLeft w:val="0"/>
      <w:marRight w:val="0"/>
      <w:marTop w:val="0"/>
      <w:marBottom w:val="0"/>
      <w:divBdr>
        <w:top w:val="none" w:sz="0" w:space="0" w:color="auto"/>
        <w:left w:val="none" w:sz="0" w:space="0" w:color="auto"/>
        <w:bottom w:val="none" w:sz="0" w:space="0" w:color="auto"/>
        <w:right w:val="none" w:sz="0" w:space="0" w:color="auto"/>
      </w:divBdr>
    </w:div>
    <w:div w:id="951204059">
      <w:bodyDiv w:val="1"/>
      <w:marLeft w:val="0"/>
      <w:marRight w:val="0"/>
      <w:marTop w:val="0"/>
      <w:marBottom w:val="0"/>
      <w:divBdr>
        <w:top w:val="none" w:sz="0" w:space="0" w:color="auto"/>
        <w:left w:val="none" w:sz="0" w:space="0" w:color="auto"/>
        <w:bottom w:val="none" w:sz="0" w:space="0" w:color="auto"/>
        <w:right w:val="none" w:sz="0" w:space="0" w:color="auto"/>
      </w:divBdr>
    </w:div>
    <w:div w:id="951278502">
      <w:bodyDiv w:val="1"/>
      <w:marLeft w:val="0"/>
      <w:marRight w:val="0"/>
      <w:marTop w:val="0"/>
      <w:marBottom w:val="0"/>
      <w:divBdr>
        <w:top w:val="none" w:sz="0" w:space="0" w:color="auto"/>
        <w:left w:val="none" w:sz="0" w:space="0" w:color="auto"/>
        <w:bottom w:val="none" w:sz="0" w:space="0" w:color="auto"/>
        <w:right w:val="none" w:sz="0" w:space="0" w:color="auto"/>
      </w:divBdr>
    </w:div>
    <w:div w:id="951523031">
      <w:bodyDiv w:val="1"/>
      <w:marLeft w:val="0"/>
      <w:marRight w:val="0"/>
      <w:marTop w:val="0"/>
      <w:marBottom w:val="0"/>
      <w:divBdr>
        <w:top w:val="none" w:sz="0" w:space="0" w:color="auto"/>
        <w:left w:val="none" w:sz="0" w:space="0" w:color="auto"/>
        <w:bottom w:val="none" w:sz="0" w:space="0" w:color="auto"/>
        <w:right w:val="none" w:sz="0" w:space="0" w:color="auto"/>
      </w:divBdr>
    </w:div>
    <w:div w:id="951670157">
      <w:bodyDiv w:val="1"/>
      <w:marLeft w:val="0"/>
      <w:marRight w:val="0"/>
      <w:marTop w:val="0"/>
      <w:marBottom w:val="0"/>
      <w:divBdr>
        <w:top w:val="none" w:sz="0" w:space="0" w:color="auto"/>
        <w:left w:val="none" w:sz="0" w:space="0" w:color="auto"/>
        <w:bottom w:val="none" w:sz="0" w:space="0" w:color="auto"/>
        <w:right w:val="none" w:sz="0" w:space="0" w:color="auto"/>
      </w:divBdr>
    </w:div>
    <w:div w:id="951937349">
      <w:bodyDiv w:val="1"/>
      <w:marLeft w:val="0"/>
      <w:marRight w:val="0"/>
      <w:marTop w:val="0"/>
      <w:marBottom w:val="0"/>
      <w:divBdr>
        <w:top w:val="none" w:sz="0" w:space="0" w:color="auto"/>
        <w:left w:val="none" w:sz="0" w:space="0" w:color="auto"/>
        <w:bottom w:val="none" w:sz="0" w:space="0" w:color="auto"/>
        <w:right w:val="none" w:sz="0" w:space="0" w:color="auto"/>
      </w:divBdr>
    </w:div>
    <w:div w:id="952050793">
      <w:bodyDiv w:val="1"/>
      <w:marLeft w:val="0"/>
      <w:marRight w:val="0"/>
      <w:marTop w:val="0"/>
      <w:marBottom w:val="0"/>
      <w:divBdr>
        <w:top w:val="none" w:sz="0" w:space="0" w:color="auto"/>
        <w:left w:val="none" w:sz="0" w:space="0" w:color="auto"/>
        <w:bottom w:val="none" w:sz="0" w:space="0" w:color="auto"/>
        <w:right w:val="none" w:sz="0" w:space="0" w:color="auto"/>
      </w:divBdr>
    </w:div>
    <w:div w:id="952133596">
      <w:bodyDiv w:val="1"/>
      <w:marLeft w:val="0"/>
      <w:marRight w:val="0"/>
      <w:marTop w:val="0"/>
      <w:marBottom w:val="0"/>
      <w:divBdr>
        <w:top w:val="none" w:sz="0" w:space="0" w:color="auto"/>
        <w:left w:val="none" w:sz="0" w:space="0" w:color="auto"/>
        <w:bottom w:val="none" w:sz="0" w:space="0" w:color="auto"/>
        <w:right w:val="none" w:sz="0" w:space="0" w:color="auto"/>
      </w:divBdr>
    </w:div>
    <w:div w:id="952174189">
      <w:bodyDiv w:val="1"/>
      <w:marLeft w:val="0"/>
      <w:marRight w:val="0"/>
      <w:marTop w:val="0"/>
      <w:marBottom w:val="0"/>
      <w:divBdr>
        <w:top w:val="none" w:sz="0" w:space="0" w:color="auto"/>
        <w:left w:val="none" w:sz="0" w:space="0" w:color="auto"/>
        <w:bottom w:val="none" w:sz="0" w:space="0" w:color="auto"/>
        <w:right w:val="none" w:sz="0" w:space="0" w:color="auto"/>
      </w:divBdr>
    </w:div>
    <w:div w:id="952400351">
      <w:bodyDiv w:val="1"/>
      <w:marLeft w:val="0"/>
      <w:marRight w:val="0"/>
      <w:marTop w:val="0"/>
      <w:marBottom w:val="0"/>
      <w:divBdr>
        <w:top w:val="none" w:sz="0" w:space="0" w:color="auto"/>
        <w:left w:val="none" w:sz="0" w:space="0" w:color="auto"/>
        <w:bottom w:val="none" w:sz="0" w:space="0" w:color="auto"/>
        <w:right w:val="none" w:sz="0" w:space="0" w:color="auto"/>
      </w:divBdr>
    </w:div>
    <w:div w:id="952520448">
      <w:bodyDiv w:val="1"/>
      <w:marLeft w:val="0"/>
      <w:marRight w:val="0"/>
      <w:marTop w:val="0"/>
      <w:marBottom w:val="0"/>
      <w:divBdr>
        <w:top w:val="none" w:sz="0" w:space="0" w:color="auto"/>
        <w:left w:val="none" w:sz="0" w:space="0" w:color="auto"/>
        <w:bottom w:val="none" w:sz="0" w:space="0" w:color="auto"/>
        <w:right w:val="none" w:sz="0" w:space="0" w:color="auto"/>
      </w:divBdr>
    </w:div>
    <w:div w:id="952639573">
      <w:bodyDiv w:val="1"/>
      <w:marLeft w:val="0"/>
      <w:marRight w:val="0"/>
      <w:marTop w:val="0"/>
      <w:marBottom w:val="0"/>
      <w:divBdr>
        <w:top w:val="none" w:sz="0" w:space="0" w:color="auto"/>
        <w:left w:val="none" w:sz="0" w:space="0" w:color="auto"/>
        <w:bottom w:val="none" w:sz="0" w:space="0" w:color="auto"/>
        <w:right w:val="none" w:sz="0" w:space="0" w:color="auto"/>
      </w:divBdr>
    </w:div>
    <w:div w:id="952710451">
      <w:bodyDiv w:val="1"/>
      <w:marLeft w:val="0"/>
      <w:marRight w:val="0"/>
      <w:marTop w:val="0"/>
      <w:marBottom w:val="0"/>
      <w:divBdr>
        <w:top w:val="none" w:sz="0" w:space="0" w:color="auto"/>
        <w:left w:val="none" w:sz="0" w:space="0" w:color="auto"/>
        <w:bottom w:val="none" w:sz="0" w:space="0" w:color="auto"/>
        <w:right w:val="none" w:sz="0" w:space="0" w:color="auto"/>
      </w:divBdr>
    </w:div>
    <w:div w:id="952715507">
      <w:bodyDiv w:val="1"/>
      <w:marLeft w:val="0"/>
      <w:marRight w:val="0"/>
      <w:marTop w:val="0"/>
      <w:marBottom w:val="0"/>
      <w:divBdr>
        <w:top w:val="none" w:sz="0" w:space="0" w:color="auto"/>
        <w:left w:val="none" w:sz="0" w:space="0" w:color="auto"/>
        <w:bottom w:val="none" w:sz="0" w:space="0" w:color="auto"/>
        <w:right w:val="none" w:sz="0" w:space="0" w:color="auto"/>
      </w:divBdr>
    </w:div>
    <w:div w:id="952784493">
      <w:bodyDiv w:val="1"/>
      <w:marLeft w:val="0"/>
      <w:marRight w:val="0"/>
      <w:marTop w:val="0"/>
      <w:marBottom w:val="0"/>
      <w:divBdr>
        <w:top w:val="none" w:sz="0" w:space="0" w:color="auto"/>
        <w:left w:val="none" w:sz="0" w:space="0" w:color="auto"/>
        <w:bottom w:val="none" w:sz="0" w:space="0" w:color="auto"/>
        <w:right w:val="none" w:sz="0" w:space="0" w:color="auto"/>
      </w:divBdr>
    </w:div>
    <w:div w:id="952907228">
      <w:bodyDiv w:val="1"/>
      <w:marLeft w:val="0"/>
      <w:marRight w:val="0"/>
      <w:marTop w:val="0"/>
      <w:marBottom w:val="0"/>
      <w:divBdr>
        <w:top w:val="none" w:sz="0" w:space="0" w:color="auto"/>
        <w:left w:val="none" w:sz="0" w:space="0" w:color="auto"/>
        <w:bottom w:val="none" w:sz="0" w:space="0" w:color="auto"/>
        <w:right w:val="none" w:sz="0" w:space="0" w:color="auto"/>
      </w:divBdr>
    </w:div>
    <w:div w:id="953245564">
      <w:bodyDiv w:val="1"/>
      <w:marLeft w:val="0"/>
      <w:marRight w:val="0"/>
      <w:marTop w:val="0"/>
      <w:marBottom w:val="0"/>
      <w:divBdr>
        <w:top w:val="none" w:sz="0" w:space="0" w:color="auto"/>
        <w:left w:val="none" w:sz="0" w:space="0" w:color="auto"/>
        <w:bottom w:val="none" w:sz="0" w:space="0" w:color="auto"/>
        <w:right w:val="none" w:sz="0" w:space="0" w:color="auto"/>
      </w:divBdr>
    </w:div>
    <w:div w:id="953291436">
      <w:bodyDiv w:val="1"/>
      <w:marLeft w:val="0"/>
      <w:marRight w:val="0"/>
      <w:marTop w:val="0"/>
      <w:marBottom w:val="0"/>
      <w:divBdr>
        <w:top w:val="none" w:sz="0" w:space="0" w:color="auto"/>
        <w:left w:val="none" w:sz="0" w:space="0" w:color="auto"/>
        <w:bottom w:val="none" w:sz="0" w:space="0" w:color="auto"/>
        <w:right w:val="none" w:sz="0" w:space="0" w:color="auto"/>
      </w:divBdr>
    </w:div>
    <w:div w:id="953634556">
      <w:bodyDiv w:val="1"/>
      <w:marLeft w:val="0"/>
      <w:marRight w:val="0"/>
      <w:marTop w:val="0"/>
      <w:marBottom w:val="0"/>
      <w:divBdr>
        <w:top w:val="none" w:sz="0" w:space="0" w:color="auto"/>
        <w:left w:val="none" w:sz="0" w:space="0" w:color="auto"/>
        <w:bottom w:val="none" w:sz="0" w:space="0" w:color="auto"/>
        <w:right w:val="none" w:sz="0" w:space="0" w:color="auto"/>
      </w:divBdr>
    </w:div>
    <w:div w:id="953757099">
      <w:bodyDiv w:val="1"/>
      <w:marLeft w:val="0"/>
      <w:marRight w:val="0"/>
      <w:marTop w:val="0"/>
      <w:marBottom w:val="0"/>
      <w:divBdr>
        <w:top w:val="none" w:sz="0" w:space="0" w:color="auto"/>
        <w:left w:val="none" w:sz="0" w:space="0" w:color="auto"/>
        <w:bottom w:val="none" w:sz="0" w:space="0" w:color="auto"/>
        <w:right w:val="none" w:sz="0" w:space="0" w:color="auto"/>
      </w:divBdr>
    </w:div>
    <w:div w:id="953830105">
      <w:bodyDiv w:val="1"/>
      <w:marLeft w:val="0"/>
      <w:marRight w:val="0"/>
      <w:marTop w:val="0"/>
      <w:marBottom w:val="0"/>
      <w:divBdr>
        <w:top w:val="none" w:sz="0" w:space="0" w:color="auto"/>
        <w:left w:val="none" w:sz="0" w:space="0" w:color="auto"/>
        <w:bottom w:val="none" w:sz="0" w:space="0" w:color="auto"/>
        <w:right w:val="none" w:sz="0" w:space="0" w:color="auto"/>
      </w:divBdr>
    </w:div>
    <w:div w:id="953903837">
      <w:bodyDiv w:val="1"/>
      <w:marLeft w:val="0"/>
      <w:marRight w:val="0"/>
      <w:marTop w:val="0"/>
      <w:marBottom w:val="0"/>
      <w:divBdr>
        <w:top w:val="none" w:sz="0" w:space="0" w:color="auto"/>
        <w:left w:val="none" w:sz="0" w:space="0" w:color="auto"/>
        <w:bottom w:val="none" w:sz="0" w:space="0" w:color="auto"/>
        <w:right w:val="none" w:sz="0" w:space="0" w:color="auto"/>
      </w:divBdr>
    </w:div>
    <w:div w:id="954097524">
      <w:bodyDiv w:val="1"/>
      <w:marLeft w:val="0"/>
      <w:marRight w:val="0"/>
      <w:marTop w:val="0"/>
      <w:marBottom w:val="0"/>
      <w:divBdr>
        <w:top w:val="none" w:sz="0" w:space="0" w:color="auto"/>
        <w:left w:val="none" w:sz="0" w:space="0" w:color="auto"/>
        <w:bottom w:val="none" w:sz="0" w:space="0" w:color="auto"/>
        <w:right w:val="none" w:sz="0" w:space="0" w:color="auto"/>
      </w:divBdr>
    </w:div>
    <w:div w:id="954285102">
      <w:bodyDiv w:val="1"/>
      <w:marLeft w:val="0"/>
      <w:marRight w:val="0"/>
      <w:marTop w:val="0"/>
      <w:marBottom w:val="0"/>
      <w:divBdr>
        <w:top w:val="none" w:sz="0" w:space="0" w:color="auto"/>
        <w:left w:val="none" w:sz="0" w:space="0" w:color="auto"/>
        <w:bottom w:val="none" w:sz="0" w:space="0" w:color="auto"/>
        <w:right w:val="none" w:sz="0" w:space="0" w:color="auto"/>
      </w:divBdr>
    </w:div>
    <w:div w:id="954556627">
      <w:bodyDiv w:val="1"/>
      <w:marLeft w:val="0"/>
      <w:marRight w:val="0"/>
      <w:marTop w:val="0"/>
      <w:marBottom w:val="0"/>
      <w:divBdr>
        <w:top w:val="none" w:sz="0" w:space="0" w:color="auto"/>
        <w:left w:val="none" w:sz="0" w:space="0" w:color="auto"/>
        <w:bottom w:val="none" w:sz="0" w:space="0" w:color="auto"/>
        <w:right w:val="none" w:sz="0" w:space="0" w:color="auto"/>
      </w:divBdr>
    </w:div>
    <w:div w:id="954747730">
      <w:bodyDiv w:val="1"/>
      <w:marLeft w:val="0"/>
      <w:marRight w:val="0"/>
      <w:marTop w:val="0"/>
      <w:marBottom w:val="0"/>
      <w:divBdr>
        <w:top w:val="none" w:sz="0" w:space="0" w:color="auto"/>
        <w:left w:val="none" w:sz="0" w:space="0" w:color="auto"/>
        <w:bottom w:val="none" w:sz="0" w:space="0" w:color="auto"/>
        <w:right w:val="none" w:sz="0" w:space="0" w:color="auto"/>
      </w:divBdr>
    </w:div>
    <w:div w:id="954941484">
      <w:bodyDiv w:val="1"/>
      <w:marLeft w:val="0"/>
      <w:marRight w:val="0"/>
      <w:marTop w:val="0"/>
      <w:marBottom w:val="0"/>
      <w:divBdr>
        <w:top w:val="none" w:sz="0" w:space="0" w:color="auto"/>
        <w:left w:val="none" w:sz="0" w:space="0" w:color="auto"/>
        <w:bottom w:val="none" w:sz="0" w:space="0" w:color="auto"/>
        <w:right w:val="none" w:sz="0" w:space="0" w:color="auto"/>
      </w:divBdr>
    </w:div>
    <w:div w:id="955133725">
      <w:bodyDiv w:val="1"/>
      <w:marLeft w:val="0"/>
      <w:marRight w:val="0"/>
      <w:marTop w:val="0"/>
      <w:marBottom w:val="0"/>
      <w:divBdr>
        <w:top w:val="none" w:sz="0" w:space="0" w:color="auto"/>
        <w:left w:val="none" w:sz="0" w:space="0" w:color="auto"/>
        <w:bottom w:val="none" w:sz="0" w:space="0" w:color="auto"/>
        <w:right w:val="none" w:sz="0" w:space="0" w:color="auto"/>
      </w:divBdr>
    </w:div>
    <w:div w:id="955603291">
      <w:bodyDiv w:val="1"/>
      <w:marLeft w:val="0"/>
      <w:marRight w:val="0"/>
      <w:marTop w:val="0"/>
      <w:marBottom w:val="0"/>
      <w:divBdr>
        <w:top w:val="none" w:sz="0" w:space="0" w:color="auto"/>
        <w:left w:val="none" w:sz="0" w:space="0" w:color="auto"/>
        <w:bottom w:val="none" w:sz="0" w:space="0" w:color="auto"/>
        <w:right w:val="none" w:sz="0" w:space="0" w:color="auto"/>
      </w:divBdr>
    </w:div>
    <w:div w:id="955673438">
      <w:bodyDiv w:val="1"/>
      <w:marLeft w:val="0"/>
      <w:marRight w:val="0"/>
      <w:marTop w:val="0"/>
      <w:marBottom w:val="0"/>
      <w:divBdr>
        <w:top w:val="none" w:sz="0" w:space="0" w:color="auto"/>
        <w:left w:val="none" w:sz="0" w:space="0" w:color="auto"/>
        <w:bottom w:val="none" w:sz="0" w:space="0" w:color="auto"/>
        <w:right w:val="none" w:sz="0" w:space="0" w:color="auto"/>
      </w:divBdr>
    </w:div>
    <w:div w:id="955677173">
      <w:bodyDiv w:val="1"/>
      <w:marLeft w:val="0"/>
      <w:marRight w:val="0"/>
      <w:marTop w:val="0"/>
      <w:marBottom w:val="0"/>
      <w:divBdr>
        <w:top w:val="none" w:sz="0" w:space="0" w:color="auto"/>
        <w:left w:val="none" w:sz="0" w:space="0" w:color="auto"/>
        <w:bottom w:val="none" w:sz="0" w:space="0" w:color="auto"/>
        <w:right w:val="none" w:sz="0" w:space="0" w:color="auto"/>
      </w:divBdr>
    </w:div>
    <w:div w:id="955720872">
      <w:bodyDiv w:val="1"/>
      <w:marLeft w:val="0"/>
      <w:marRight w:val="0"/>
      <w:marTop w:val="0"/>
      <w:marBottom w:val="0"/>
      <w:divBdr>
        <w:top w:val="none" w:sz="0" w:space="0" w:color="auto"/>
        <w:left w:val="none" w:sz="0" w:space="0" w:color="auto"/>
        <w:bottom w:val="none" w:sz="0" w:space="0" w:color="auto"/>
        <w:right w:val="none" w:sz="0" w:space="0" w:color="auto"/>
      </w:divBdr>
    </w:div>
    <w:div w:id="955721993">
      <w:bodyDiv w:val="1"/>
      <w:marLeft w:val="0"/>
      <w:marRight w:val="0"/>
      <w:marTop w:val="0"/>
      <w:marBottom w:val="0"/>
      <w:divBdr>
        <w:top w:val="none" w:sz="0" w:space="0" w:color="auto"/>
        <w:left w:val="none" w:sz="0" w:space="0" w:color="auto"/>
        <w:bottom w:val="none" w:sz="0" w:space="0" w:color="auto"/>
        <w:right w:val="none" w:sz="0" w:space="0" w:color="auto"/>
      </w:divBdr>
    </w:div>
    <w:div w:id="955789540">
      <w:bodyDiv w:val="1"/>
      <w:marLeft w:val="0"/>
      <w:marRight w:val="0"/>
      <w:marTop w:val="0"/>
      <w:marBottom w:val="0"/>
      <w:divBdr>
        <w:top w:val="none" w:sz="0" w:space="0" w:color="auto"/>
        <w:left w:val="none" w:sz="0" w:space="0" w:color="auto"/>
        <w:bottom w:val="none" w:sz="0" w:space="0" w:color="auto"/>
        <w:right w:val="none" w:sz="0" w:space="0" w:color="auto"/>
      </w:divBdr>
    </w:div>
    <w:div w:id="955872098">
      <w:bodyDiv w:val="1"/>
      <w:marLeft w:val="0"/>
      <w:marRight w:val="0"/>
      <w:marTop w:val="0"/>
      <w:marBottom w:val="0"/>
      <w:divBdr>
        <w:top w:val="none" w:sz="0" w:space="0" w:color="auto"/>
        <w:left w:val="none" w:sz="0" w:space="0" w:color="auto"/>
        <w:bottom w:val="none" w:sz="0" w:space="0" w:color="auto"/>
        <w:right w:val="none" w:sz="0" w:space="0" w:color="auto"/>
      </w:divBdr>
    </w:div>
    <w:div w:id="955873953">
      <w:bodyDiv w:val="1"/>
      <w:marLeft w:val="0"/>
      <w:marRight w:val="0"/>
      <w:marTop w:val="0"/>
      <w:marBottom w:val="0"/>
      <w:divBdr>
        <w:top w:val="none" w:sz="0" w:space="0" w:color="auto"/>
        <w:left w:val="none" w:sz="0" w:space="0" w:color="auto"/>
        <w:bottom w:val="none" w:sz="0" w:space="0" w:color="auto"/>
        <w:right w:val="none" w:sz="0" w:space="0" w:color="auto"/>
      </w:divBdr>
    </w:div>
    <w:div w:id="955911731">
      <w:bodyDiv w:val="1"/>
      <w:marLeft w:val="0"/>
      <w:marRight w:val="0"/>
      <w:marTop w:val="0"/>
      <w:marBottom w:val="0"/>
      <w:divBdr>
        <w:top w:val="none" w:sz="0" w:space="0" w:color="auto"/>
        <w:left w:val="none" w:sz="0" w:space="0" w:color="auto"/>
        <w:bottom w:val="none" w:sz="0" w:space="0" w:color="auto"/>
        <w:right w:val="none" w:sz="0" w:space="0" w:color="auto"/>
      </w:divBdr>
    </w:div>
    <w:div w:id="955986421">
      <w:bodyDiv w:val="1"/>
      <w:marLeft w:val="0"/>
      <w:marRight w:val="0"/>
      <w:marTop w:val="0"/>
      <w:marBottom w:val="0"/>
      <w:divBdr>
        <w:top w:val="none" w:sz="0" w:space="0" w:color="auto"/>
        <w:left w:val="none" w:sz="0" w:space="0" w:color="auto"/>
        <w:bottom w:val="none" w:sz="0" w:space="0" w:color="auto"/>
        <w:right w:val="none" w:sz="0" w:space="0" w:color="auto"/>
      </w:divBdr>
    </w:div>
    <w:div w:id="955990734">
      <w:bodyDiv w:val="1"/>
      <w:marLeft w:val="0"/>
      <w:marRight w:val="0"/>
      <w:marTop w:val="0"/>
      <w:marBottom w:val="0"/>
      <w:divBdr>
        <w:top w:val="none" w:sz="0" w:space="0" w:color="auto"/>
        <w:left w:val="none" w:sz="0" w:space="0" w:color="auto"/>
        <w:bottom w:val="none" w:sz="0" w:space="0" w:color="auto"/>
        <w:right w:val="none" w:sz="0" w:space="0" w:color="auto"/>
      </w:divBdr>
    </w:div>
    <w:div w:id="956065797">
      <w:bodyDiv w:val="1"/>
      <w:marLeft w:val="0"/>
      <w:marRight w:val="0"/>
      <w:marTop w:val="0"/>
      <w:marBottom w:val="0"/>
      <w:divBdr>
        <w:top w:val="none" w:sz="0" w:space="0" w:color="auto"/>
        <w:left w:val="none" w:sz="0" w:space="0" w:color="auto"/>
        <w:bottom w:val="none" w:sz="0" w:space="0" w:color="auto"/>
        <w:right w:val="none" w:sz="0" w:space="0" w:color="auto"/>
      </w:divBdr>
    </w:div>
    <w:div w:id="956184276">
      <w:bodyDiv w:val="1"/>
      <w:marLeft w:val="0"/>
      <w:marRight w:val="0"/>
      <w:marTop w:val="0"/>
      <w:marBottom w:val="0"/>
      <w:divBdr>
        <w:top w:val="none" w:sz="0" w:space="0" w:color="auto"/>
        <w:left w:val="none" w:sz="0" w:space="0" w:color="auto"/>
        <w:bottom w:val="none" w:sz="0" w:space="0" w:color="auto"/>
        <w:right w:val="none" w:sz="0" w:space="0" w:color="auto"/>
      </w:divBdr>
    </w:div>
    <w:div w:id="956253765">
      <w:bodyDiv w:val="1"/>
      <w:marLeft w:val="0"/>
      <w:marRight w:val="0"/>
      <w:marTop w:val="0"/>
      <w:marBottom w:val="0"/>
      <w:divBdr>
        <w:top w:val="none" w:sz="0" w:space="0" w:color="auto"/>
        <w:left w:val="none" w:sz="0" w:space="0" w:color="auto"/>
        <w:bottom w:val="none" w:sz="0" w:space="0" w:color="auto"/>
        <w:right w:val="none" w:sz="0" w:space="0" w:color="auto"/>
      </w:divBdr>
    </w:div>
    <w:div w:id="956453640">
      <w:bodyDiv w:val="1"/>
      <w:marLeft w:val="0"/>
      <w:marRight w:val="0"/>
      <w:marTop w:val="0"/>
      <w:marBottom w:val="0"/>
      <w:divBdr>
        <w:top w:val="none" w:sz="0" w:space="0" w:color="auto"/>
        <w:left w:val="none" w:sz="0" w:space="0" w:color="auto"/>
        <w:bottom w:val="none" w:sz="0" w:space="0" w:color="auto"/>
        <w:right w:val="none" w:sz="0" w:space="0" w:color="auto"/>
      </w:divBdr>
    </w:div>
    <w:div w:id="956528405">
      <w:bodyDiv w:val="1"/>
      <w:marLeft w:val="0"/>
      <w:marRight w:val="0"/>
      <w:marTop w:val="0"/>
      <w:marBottom w:val="0"/>
      <w:divBdr>
        <w:top w:val="none" w:sz="0" w:space="0" w:color="auto"/>
        <w:left w:val="none" w:sz="0" w:space="0" w:color="auto"/>
        <w:bottom w:val="none" w:sz="0" w:space="0" w:color="auto"/>
        <w:right w:val="none" w:sz="0" w:space="0" w:color="auto"/>
      </w:divBdr>
    </w:div>
    <w:div w:id="956595968">
      <w:bodyDiv w:val="1"/>
      <w:marLeft w:val="0"/>
      <w:marRight w:val="0"/>
      <w:marTop w:val="0"/>
      <w:marBottom w:val="0"/>
      <w:divBdr>
        <w:top w:val="none" w:sz="0" w:space="0" w:color="auto"/>
        <w:left w:val="none" w:sz="0" w:space="0" w:color="auto"/>
        <w:bottom w:val="none" w:sz="0" w:space="0" w:color="auto"/>
        <w:right w:val="none" w:sz="0" w:space="0" w:color="auto"/>
      </w:divBdr>
    </w:div>
    <w:div w:id="956837454">
      <w:bodyDiv w:val="1"/>
      <w:marLeft w:val="0"/>
      <w:marRight w:val="0"/>
      <w:marTop w:val="0"/>
      <w:marBottom w:val="0"/>
      <w:divBdr>
        <w:top w:val="none" w:sz="0" w:space="0" w:color="auto"/>
        <w:left w:val="none" w:sz="0" w:space="0" w:color="auto"/>
        <w:bottom w:val="none" w:sz="0" w:space="0" w:color="auto"/>
        <w:right w:val="none" w:sz="0" w:space="0" w:color="auto"/>
      </w:divBdr>
    </w:div>
    <w:div w:id="956983637">
      <w:bodyDiv w:val="1"/>
      <w:marLeft w:val="0"/>
      <w:marRight w:val="0"/>
      <w:marTop w:val="0"/>
      <w:marBottom w:val="0"/>
      <w:divBdr>
        <w:top w:val="none" w:sz="0" w:space="0" w:color="auto"/>
        <w:left w:val="none" w:sz="0" w:space="0" w:color="auto"/>
        <w:bottom w:val="none" w:sz="0" w:space="0" w:color="auto"/>
        <w:right w:val="none" w:sz="0" w:space="0" w:color="auto"/>
      </w:divBdr>
    </w:div>
    <w:div w:id="956988377">
      <w:bodyDiv w:val="1"/>
      <w:marLeft w:val="0"/>
      <w:marRight w:val="0"/>
      <w:marTop w:val="0"/>
      <w:marBottom w:val="0"/>
      <w:divBdr>
        <w:top w:val="none" w:sz="0" w:space="0" w:color="auto"/>
        <w:left w:val="none" w:sz="0" w:space="0" w:color="auto"/>
        <w:bottom w:val="none" w:sz="0" w:space="0" w:color="auto"/>
        <w:right w:val="none" w:sz="0" w:space="0" w:color="auto"/>
      </w:divBdr>
    </w:div>
    <w:div w:id="957179563">
      <w:bodyDiv w:val="1"/>
      <w:marLeft w:val="0"/>
      <w:marRight w:val="0"/>
      <w:marTop w:val="0"/>
      <w:marBottom w:val="0"/>
      <w:divBdr>
        <w:top w:val="none" w:sz="0" w:space="0" w:color="auto"/>
        <w:left w:val="none" w:sz="0" w:space="0" w:color="auto"/>
        <w:bottom w:val="none" w:sz="0" w:space="0" w:color="auto"/>
        <w:right w:val="none" w:sz="0" w:space="0" w:color="auto"/>
      </w:divBdr>
    </w:div>
    <w:div w:id="957680693">
      <w:bodyDiv w:val="1"/>
      <w:marLeft w:val="0"/>
      <w:marRight w:val="0"/>
      <w:marTop w:val="0"/>
      <w:marBottom w:val="0"/>
      <w:divBdr>
        <w:top w:val="none" w:sz="0" w:space="0" w:color="auto"/>
        <w:left w:val="none" w:sz="0" w:space="0" w:color="auto"/>
        <w:bottom w:val="none" w:sz="0" w:space="0" w:color="auto"/>
        <w:right w:val="none" w:sz="0" w:space="0" w:color="auto"/>
      </w:divBdr>
    </w:div>
    <w:div w:id="957833253">
      <w:bodyDiv w:val="1"/>
      <w:marLeft w:val="0"/>
      <w:marRight w:val="0"/>
      <w:marTop w:val="0"/>
      <w:marBottom w:val="0"/>
      <w:divBdr>
        <w:top w:val="none" w:sz="0" w:space="0" w:color="auto"/>
        <w:left w:val="none" w:sz="0" w:space="0" w:color="auto"/>
        <w:bottom w:val="none" w:sz="0" w:space="0" w:color="auto"/>
        <w:right w:val="none" w:sz="0" w:space="0" w:color="auto"/>
      </w:divBdr>
    </w:div>
    <w:div w:id="957953054">
      <w:bodyDiv w:val="1"/>
      <w:marLeft w:val="0"/>
      <w:marRight w:val="0"/>
      <w:marTop w:val="0"/>
      <w:marBottom w:val="0"/>
      <w:divBdr>
        <w:top w:val="none" w:sz="0" w:space="0" w:color="auto"/>
        <w:left w:val="none" w:sz="0" w:space="0" w:color="auto"/>
        <w:bottom w:val="none" w:sz="0" w:space="0" w:color="auto"/>
        <w:right w:val="none" w:sz="0" w:space="0" w:color="auto"/>
      </w:divBdr>
    </w:div>
    <w:div w:id="958142549">
      <w:bodyDiv w:val="1"/>
      <w:marLeft w:val="0"/>
      <w:marRight w:val="0"/>
      <w:marTop w:val="0"/>
      <w:marBottom w:val="0"/>
      <w:divBdr>
        <w:top w:val="none" w:sz="0" w:space="0" w:color="auto"/>
        <w:left w:val="none" w:sz="0" w:space="0" w:color="auto"/>
        <w:bottom w:val="none" w:sz="0" w:space="0" w:color="auto"/>
        <w:right w:val="none" w:sz="0" w:space="0" w:color="auto"/>
      </w:divBdr>
    </w:div>
    <w:div w:id="958225691">
      <w:bodyDiv w:val="1"/>
      <w:marLeft w:val="0"/>
      <w:marRight w:val="0"/>
      <w:marTop w:val="0"/>
      <w:marBottom w:val="0"/>
      <w:divBdr>
        <w:top w:val="none" w:sz="0" w:space="0" w:color="auto"/>
        <w:left w:val="none" w:sz="0" w:space="0" w:color="auto"/>
        <w:bottom w:val="none" w:sz="0" w:space="0" w:color="auto"/>
        <w:right w:val="none" w:sz="0" w:space="0" w:color="auto"/>
      </w:divBdr>
    </w:div>
    <w:div w:id="958297833">
      <w:bodyDiv w:val="1"/>
      <w:marLeft w:val="0"/>
      <w:marRight w:val="0"/>
      <w:marTop w:val="0"/>
      <w:marBottom w:val="0"/>
      <w:divBdr>
        <w:top w:val="none" w:sz="0" w:space="0" w:color="auto"/>
        <w:left w:val="none" w:sz="0" w:space="0" w:color="auto"/>
        <w:bottom w:val="none" w:sz="0" w:space="0" w:color="auto"/>
        <w:right w:val="none" w:sz="0" w:space="0" w:color="auto"/>
      </w:divBdr>
    </w:div>
    <w:div w:id="958336457">
      <w:bodyDiv w:val="1"/>
      <w:marLeft w:val="0"/>
      <w:marRight w:val="0"/>
      <w:marTop w:val="0"/>
      <w:marBottom w:val="0"/>
      <w:divBdr>
        <w:top w:val="none" w:sz="0" w:space="0" w:color="auto"/>
        <w:left w:val="none" w:sz="0" w:space="0" w:color="auto"/>
        <w:bottom w:val="none" w:sz="0" w:space="0" w:color="auto"/>
        <w:right w:val="none" w:sz="0" w:space="0" w:color="auto"/>
      </w:divBdr>
    </w:div>
    <w:div w:id="958486608">
      <w:bodyDiv w:val="1"/>
      <w:marLeft w:val="0"/>
      <w:marRight w:val="0"/>
      <w:marTop w:val="0"/>
      <w:marBottom w:val="0"/>
      <w:divBdr>
        <w:top w:val="none" w:sz="0" w:space="0" w:color="auto"/>
        <w:left w:val="none" w:sz="0" w:space="0" w:color="auto"/>
        <w:bottom w:val="none" w:sz="0" w:space="0" w:color="auto"/>
        <w:right w:val="none" w:sz="0" w:space="0" w:color="auto"/>
      </w:divBdr>
    </w:div>
    <w:div w:id="958493681">
      <w:bodyDiv w:val="1"/>
      <w:marLeft w:val="0"/>
      <w:marRight w:val="0"/>
      <w:marTop w:val="0"/>
      <w:marBottom w:val="0"/>
      <w:divBdr>
        <w:top w:val="none" w:sz="0" w:space="0" w:color="auto"/>
        <w:left w:val="none" w:sz="0" w:space="0" w:color="auto"/>
        <w:bottom w:val="none" w:sz="0" w:space="0" w:color="auto"/>
        <w:right w:val="none" w:sz="0" w:space="0" w:color="auto"/>
      </w:divBdr>
    </w:div>
    <w:div w:id="958537294">
      <w:bodyDiv w:val="1"/>
      <w:marLeft w:val="0"/>
      <w:marRight w:val="0"/>
      <w:marTop w:val="0"/>
      <w:marBottom w:val="0"/>
      <w:divBdr>
        <w:top w:val="none" w:sz="0" w:space="0" w:color="auto"/>
        <w:left w:val="none" w:sz="0" w:space="0" w:color="auto"/>
        <w:bottom w:val="none" w:sz="0" w:space="0" w:color="auto"/>
        <w:right w:val="none" w:sz="0" w:space="0" w:color="auto"/>
      </w:divBdr>
    </w:div>
    <w:div w:id="958537517">
      <w:bodyDiv w:val="1"/>
      <w:marLeft w:val="0"/>
      <w:marRight w:val="0"/>
      <w:marTop w:val="0"/>
      <w:marBottom w:val="0"/>
      <w:divBdr>
        <w:top w:val="none" w:sz="0" w:space="0" w:color="auto"/>
        <w:left w:val="none" w:sz="0" w:space="0" w:color="auto"/>
        <w:bottom w:val="none" w:sz="0" w:space="0" w:color="auto"/>
        <w:right w:val="none" w:sz="0" w:space="0" w:color="auto"/>
      </w:divBdr>
    </w:div>
    <w:div w:id="958998196">
      <w:bodyDiv w:val="1"/>
      <w:marLeft w:val="0"/>
      <w:marRight w:val="0"/>
      <w:marTop w:val="0"/>
      <w:marBottom w:val="0"/>
      <w:divBdr>
        <w:top w:val="none" w:sz="0" w:space="0" w:color="auto"/>
        <w:left w:val="none" w:sz="0" w:space="0" w:color="auto"/>
        <w:bottom w:val="none" w:sz="0" w:space="0" w:color="auto"/>
        <w:right w:val="none" w:sz="0" w:space="0" w:color="auto"/>
      </w:divBdr>
    </w:div>
    <w:div w:id="959263964">
      <w:bodyDiv w:val="1"/>
      <w:marLeft w:val="0"/>
      <w:marRight w:val="0"/>
      <w:marTop w:val="0"/>
      <w:marBottom w:val="0"/>
      <w:divBdr>
        <w:top w:val="none" w:sz="0" w:space="0" w:color="auto"/>
        <w:left w:val="none" w:sz="0" w:space="0" w:color="auto"/>
        <w:bottom w:val="none" w:sz="0" w:space="0" w:color="auto"/>
        <w:right w:val="none" w:sz="0" w:space="0" w:color="auto"/>
      </w:divBdr>
    </w:div>
    <w:div w:id="959265674">
      <w:bodyDiv w:val="1"/>
      <w:marLeft w:val="0"/>
      <w:marRight w:val="0"/>
      <w:marTop w:val="0"/>
      <w:marBottom w:val="0"/>
      <w:divBdr>
        <w:top w:val="none" w:sz="0" w:space="0" w:color="auto"/>
        <w:left w:val="none" w:sz="0" w:space="0" w:color="auto"/>
        <w:bottom w:val="none" w:sz="0" w:space="0" w:color="auto"/>
        <w:right w:val="none" w:sz="0" w:space="0" w:color="auto"/>
      </w:divBdr>
    </w:div>
    <w:div w:id="959342702">
      <w:bodyDiv w:val="1"/>
      <w:marLeft w:val="0"/>
      <w:marRight w:val="0"/>
      <w:marTop w:val="0"/>
      <w:marBottom w:val="0"/>
      <w:divBdr>
        <w:top w:val="none" w:sz="0" w:space="0" w:color="auto"/>
        <w:left w:val="none" w:sz="0" w:space="0" w:color="auto"/>
        <w:bottom w:val="none" w:sz="0" w:space="0" w:color="auto"/>
        <w:right w:val="none" w:sz="0" w:space="0" w:color="auto"/>
      </w:divBdr>
    </w:div>
    <w:div w:id="959384827">
      <w:bodyDiv w:val="1"/>
      <w:marLeft w:val="0"/>
      <w:marRight w:val="0"/>
      <w:marTop w:val="0"/>
      <w:marBottom w:val="0"/>
      <w:divBdr>
        <w:top w:val="none" w:sz="0" w:space="0" w:color="auto"/>
        <w:left w:val="none" w:sz="0" w:space="0" w:color="auto"/>
        <w:bottom w:val="none" w:sz="0" w:space="0" w:color="auto"/>
        <w:right w:val="none" w:sz="0" w:space="0" w:color="auto"/>
      </w:divBdr>
    </w:div>
    <w:div w:id="959454344">
      <w:bodyDiv w:val="1"/>
      <w:marLeft w:val="0"/>
      <w:marRight w:val="0"/>
      <w:marTop w:val="0"/>
      <w:marBottom w:val="0"/>
      <w:divBdr>
        <w:top w:val="none" w:sz="0" w:space="0" w:color="auto"/>
        <w:left w:val="none" w:sz="0" w:space="0" w:color="auto"/>
        <w:bottom w:val="none" w:sz="0" w:space="0" w:color="auto"/>
        <w:right w:val="none" w:sz="0" w:space="0" w:color="auto"/>
      </w:divBdr>
    </w:div>
    <w:div w:id="959528684">
      <w:bodyDiv w:val="1"/>
      <w:marLeft w:val="0"/>
      <w:marRight w:val="0"/>
      <w:marTop w:val="0"/>
      <w:marBottom w:val="0"/>
      <w:divBdr>
        <w:top w:val="none" w:sz="0" w:space="0" w:color="auto"/>
        <w:left w:val="none" w:sz="0" w:space="0" w:color="auto"/>
        <w:bottom w:val="none" w:sz="0" w:space="0" w:color="auto"/>
        <w:right w:val="none" w:sz="0" w:space="0" w:color="auto"/>
      </w:divBdr>
    </w:div>
    <w:div w:id="959579259">
      <w:bodyDiv w:val="1"/>
      <w:marLeft w:val="0"/>
      <w:marRight w:val="0"/>
      <w:marTop w:val="0"/>
      <w:marBottom w:val="0"/>
      <w:divBdr>
        <w:top w:val="none" w:sz="0" w:space="0" w:color="auto"/>
        <w:left w:val="none" w:sz="0" w:space="0" w:color="auto"/>
        <w:bottom w:val="none" w:sz="0" w:space="0" w:color="auto"/>
        <w:right w:val="none" w:sz="0" w:space="0" w:color="auto"/>
      </w:divBdr>
    </w:div>
    <w:div w:id="959728417">
      <w:bodyDiv w:val="1"/>
      <w:marLeft w:val="0"/>
      <w:marRight w:val="0"/>
      <w:marTop w:val="0"/>
      <w:marBottom w:val="0"/>
      <w:divBdr>
        <w:top w:val="none" w:sz="0" w:space="0" w:color="auto"/>
        <w:left w:val="none" w:sz="0" w:space="0" w:color="auto"/>
        <w:bottom w:val="none" w:sz="0" w:space="0" w:color="auto"/>
        <w:right w:val="none" w:sz="0" w:space="0" w:color="auto"/>
      </w:divBdr>
    </w:div>
    <w:div w:id="959919765">
      <w:bodyDiv w:val="1"/>
      <w:marLeft w:val="0"/>
      <w:marRight w:val="0"/>
      <w:marTop w:val="0"/>
      <w:marBottom w:val="0"/>
      <w:divBdr>
        <w:top w:val="none" w:sz="0" w:space="0" w:color="auto"/>
        <w:left w:val="none" w:sz="0" w:space="0" w:color="auto"/>
        <w:bottom w:val="none" w:sz="0" w:space="0" w:color="auto"/>
        <w:right w:val="none" w:sz="0" w:space="0" w:color="auto"/>
      </w:divBdr>
    </w:div>
    <w:div w:id="959997660">
      <w:bodyDiv w:val="1"/>
      <w:marLeft w:val="0"/>
      <w:marRight w:val="0"/>
      <w:marTop w:val="0"/>
      <w:marBottom w:val="0"/>
      <w:divBdr>
        <w:top w:val="none" w:sz="0" w:space="0" w:color="auto"/>
        <w:left w:val="none" w:sz="0" w:space="0" w:color="auto"/>
        <w:bottom w:val="none" w:sz="0" w:space="0" w:color="auto"/>
        <w:right w:val="none" w:sz="0" w:space="0" w:color="auto"/>
      </w:divBdr>
    </w:div>
    <w:div w:id="960569831">
      <w:bodyDiv w:val="1"/>
      <w:marLeft w:val="0"/>
      <w:marRight w:val="0"/>
      <w:marTop w:val="0"/>
      <w:marBottom w:val="0"/>
      <w:divBdr>
        <w:top w:val="none" w:sz="0" w:space="0" w:color="auto"/>
        <w:left w:val="none" w:sz="0" w:space="0" w:color="auto"/>
        <w:bottom w:val="none" w:sz="0" w:space="0" w:color="auto"/>
        <w:right w:val="none" w:sz="0" w:space="0" w:color="auto"/>
      </w:divBdr>
    </w:div>
    <w:div w:id="960571387">
      <w:bodyDiv w:val="1"/>
      <w:marLeft w:val="0"/>
      <w:marRight w:val="0"/>
      <w:marTop w:val="0"/>
      <w:marBottom w:val="0"/>
      <w:divBdr>
        <w:top w:val="none" w:sz="0" w:space="0" w:color="auto"/>
        <w:left w:val="none" w:sz="0" w:space="0" w:color="auto"/>
        <w:bottom w:val="none" w:sz="0" w:space="0" w:color="auto"/>
        <w:right w:val="none" w:sz="0" w:space="0" w:color="auto"/>
      </w:divBdr>
    </w:div>
    <w:div w:id="960692694">
      <w:bodyDiv w:val="1"/>
      <w:marLeft w:val="0"/>
      <w:marRight w:val="0"/>
      <w:marTop w:val="0"/>
      <w:marBottom w:val="0"/>
      <w:divBdr>
        <w:top w:val="none" w:sz="0" w:space="0" w:color="auto"/>
        <w:left w:val="none" w:sz="0" w:space="0" w:color="auto"/>
        <w:bottom w:val="none" w:sz="0" w:space="0" w:color="auto"/>
        <w:right w:val="none" w:sz="0" w:space="0" w:color="auto"/>
      </w:divBdr>
    </w:div>
    <w:div w:id="961107564">
      <w:bodyDiv w:val="1"/>
      <w:marLeft w:val="0"/>
      <w:marRight w:val="0"/>
      <w:marTop w:val="0"/>
      <w:marBottom w:val="0"/>
      <w:divBdr>
        <w:top w:val="none" w:sz="0" w:space="0" w:color="auto"/>
        <w:left w:val="none" w:sz="0" w:space="0" w:color="auto"/>
        <w:bottom w:val="none" w:sz="0" w:space="0" w:color="auto"/>
        <w:right w:val="none" w:sz="0" w:space="0" w:color="auto"/>
      </w:divBdr>
    </w:div>
    <w:div w:id="961309093">
      <w:bodyDiv w:val="1"/>
      <w:marLeft w:val="0"/>
      <w:marRight w:val="0"/>
      <w:marTop w:val="0"/>
      <w:marBottom w:val="0"/>
      <w:divBdr>
        <w:top w:val="none" w:sz="0" w:space="0" w:color="auto"/>
        <w:left w:val="none" w:sz="0" w:space="0" w:color="auto"/>
        <w:bottom w:val="none" w:sz="0" w:space="0" w:color="auto"/>
        <w:right w:val="none" w:sz="0" w:space="0" w:color="auto"/>
      </w:divBdr>
    </w:div>
    <w:div w:id="961618688">
      <w:bodyDiv w:val="1"/>
      <w:marLeft w:val="0"/>
      <w:marRight w:val="0"/>
      <w:marTop w:val="0"/>
      <w:marBottom w:val="0"/>
      <w:divBdr>
        <w:top w:val="none" w:sz="0" w:space="0" w:color="auto"/>
        <w:left w:val="none" w:sz="0" w:space="0" w:color="auto"/>
        <w:bottom w:val="none" w:sz="0" w:space="0" w:color="auto"/>
        <w:right w:val="none" w:sz="0" w:space="0" w:color="auto"/>
      </w:divBdr>
    </w:div>
    <w:div w:id="961763463">
      <w:bodyDiv w:val="1"/>
      <w:marLeft w:val="0"/>
      <w:marRight w:val="0"/>
      <w:marTop w:val="0"/>
      <w:marBottom w:val="0"/>
      <w:divBdr>
        <w:top w:val="none" w:sz="0" w:space="0" w:color="auto"/>
        <w:left w:val="none" w:sz="0" w:space="0" w:color="auto"/>
        <w:bottom w:val="none" w:sz="0" w:space="0" w:color="auto"/>
        <w:right w:val="none" w:sz="0" w:space="0" w:color="auto"/>
      </w:divBdr>
    </w:div>
    <w:div w:id="961806532">
      <w:bodyDiv w:val="1"/>
      <w:marLeft w:val="0"/>
      <w:marRight w:val="0"/>
      <w:marTop w:val="0"/>
      <w:marBottom w:val="0"/>
      <w:divBdr>
        <w:top w:val="none" w:sz="0" w:space="0" w:color="auto"/>
        <w:left w:val="none" w:sz="0" w:space="0" w:color="auto"/>
        <w:bottom w:val="none" w:sz="0" w:space="0" w:color="auto"/>
        <w:right w:val="none" w:sz="0" w:space="0" w:color="auto"/>
      </w:divBdr>
    </w:div>
    <w:div w:id="961956273">
      <w:bodyDiv w:val="1"/>
      <w:marLeft w:val="0"/>
      <w:marRight w:val="0"/>
      <w:marTop w:val="0"/>
      <w:marBottom w:val="0"/>
      <w:divBdr>
        <w:top w:val="none" w:sz="0" w:space="0" w:color="auto"/>
        <w:left w:val="none" w:sz="0" w:space="0" w:color="auto"/>
        <w:bottom w:val="none" w:sz="0" w:space="0" w:color="auto"/>
        <w:right w:val="none" w:sz="0" w:space="0" w:color="auto"/>
      </w:divBdr>
    </w:div>
    <w:div w:id="962077329">
      <w:bodyDiv w:val="1"/>
      <w:marLeft w:val="0"/>
      <w:marRight w:val="0"/>
      <w:marTop w:val="0"/>
      <w:marBottom w:val="0"/>
      <w:divBdr>
        <w:top w:val="none" w:sz="0" w:space="0" w:color="auto"/>
        <w:left w:val="none" w:sz="0" w:space="0" w:color="auto"/>
        <w:bottom w:val="none" w:sz="0" w:space="0" w:color="auto"/>
        <w:right w:val="none" w:sz="0" w:space="0" w:color="auto"/>
      </w:divBdr>
    </w:div>
    <w:div w:id="962344842">
      <w:bodyDiv w:val="1"/>
      <w:marLeft w:val="0"/>
      <w:marRight w:val="0"/>
      <w:marTop w:val="0"/>
      <w:marBottom w:val="0"/>
      <w:divBdr>
        <w:top w:val="none" w:sz="0" w:space="0" w:color="auto"/>
        <w:left w:val="none" w:sz="0" w:space="0" w:color="auto"/>
        <w:bottom w:val="none" w:sz="0" w:space="0" w:color="auto"/>
        <w:right w:val="none" w:sz="0" w:space="0" w:color="auto"/>
      </w:divBdr>
    </w:div>
    <w:div w:id="962425482">
      <w:bodyDiv w:val="1"/>
      <w:marLeft w:val="0"/>
      <w:marRight w:val="0"/>
      <w:marTop w:val="0"/>
      <w:marBottom w:val="0"/>
      <w:divBdr>
        <w:top w:val="none" w:sz="0" w:space="0" w:color="auto"/>
        <w:left w:val="none" w:sz="0" w:space="0" w:color="auto"/>
        <w:bottom w:val="none" w:sz="0" w:space="0" w:color="auto"/>
        <w:right w:val="none" w:sz="0" w:space="0" w:color="auto"/>
      </w:divBdr>
    </w:div>
    <w:div w:id="962425550">
      <w:bodyDiv w:val="1"/>
      <w:marLeft w:val="0"/>
      <w:marRight w:val="0"/>
      <w:marTop w:val="0"/>
      <w:marBottom w:val="0"/>
      <w:divBdr>
        <w:top w:val="none" w:sz="0" w:space="0" w:color="auto"/>
        <w:left w:val="none" w:sz="0" w:space="0" w:color="auto"/>
        <w:bottom w:val="none" w:sz="0" w:space="0" w:color="auto"/>
        <w:right w:val="none" w:sz="0" w:space="0" w:color="auto"/>
      </w:divBdr>
    </w:div>
    <w:div w:id="962613138">
      <w:bodyDiv w:val="1"/>
      <w:marLeft w:val="0"/>
      <w:marRight w:val="0"/>
      <w:marTop w:val="0"/>
      <w:marBottom w:val="0"/>
      <w:divBdr>
        <w:top w:val="none" w:sz="0" w:space="0" w:color="auto"/>
        <w:left w:val="none" w:sz="0" w:space="0" w:color="auto"/>
        <w:bottom w:val="none" w:sz="0" w:space="0" w:color="auto"/>
        <w:right w:val="none" w:sz="0" w:space="0" w:color="auto"/>
      </w:divBdr>
    </w:div>
    <w:div w:id="962881253">
      <w:bodyDiv w:val="1"/>
      <w:marLeft w:val="0"/>
      <w:marRight w:val="0"/>
      <w:marTop w:val="0"/>
      <w:marBottom w:val="0"/>
      <w:divBdr>
        <w:top w:val="none" w:sz="0" w:space="0" w:color="auto"/>
        <w:left w:val="none" w:sz="0" w:space="0" w:color="auto"/>
        <w:bottom w:val="none" w:sz="0" w:space="0" w:color="auto"/>
        <w:right w:val="none" w:sz="0" w:space="0" w:color="auto"/>
      </w:divBdr>
    </w:div>
    <w:div w:id="962996838">
      <w:bodyDiv w:val="1"/>
      <w:marLeft w:val="0"/>
      <w:marRight w:val="0"/>
      <w:marTop w:val="0"/>
      <w:marBottom w:val="0"/>
      <w:divBdr>
        <w:top w:val="none" w:sz="0" w:space="0" w:color="auto"/>
        <w:left w:val="none" w:sz="0" w:space="0" w:color="auto"/>
        <w:bottom w:val="none" w:sz="0" w:space="0" w:color="auto"/>
        <w:right w:val="none" w:sz="0" w:space="0" w:color="auto"/>
      </w:divBdr>
    </w:div>
    <w:div w:id="962997618">
      <w:bodyDiv w:val="1"/>
      <w:marLeft w:val="0"/>
      <w:marRight w:val="0"/>
      <w:marTop w:val="0"/>
      <w:marBottom w:val="0"/>
      <w:divBdr>
        <w:top w:val="none" w:sz="0" w:space="0" w:color="auto"/>
        <w:left w:val="none" w:sz="0" w:space="0" w:color="auto"/>
        <w:bottom w:val="none" w:sz="0" w:space="0" w:color="auto"/>
        <w:right w:val="none" w:sz="0" w:space="0" w:color="auto"/>
      </w:divBdr>
    </w:div>
    <w:div w:id="963079132">
      <w:bodyDiv w:val="1"/>
      <w:marLeft w:val="0"/>
      <w:marRight w:val="0"/>
      <w:marTop w:val="0"/>
      <w:marBottom w:val="0"/>
      <w:divBdr>
        <w:top w:val="none" w:sz="0" w:space="0" w:color="auto"/>
        <w:left w:val="none" w:sz="0" w:space="0" w:color="auto"/>
        <w:bottom w:val="none" w:sz="0" w:space="0" w:color="auto"/>
        <w:right w:val="none" w:sz="0" w:space="0" w:color="auto"/>
      </w:divBdr>
    </w:div>
    <w:div w:id="963121661">
      <w:bodyDiv w:val="1"/>
      <w:marLeft w:val="0"/>
      <w:marRight w:val="0"/>
      <w:marTop w:val="0"/>
      <w:marBottom w:val="0"/>
      <w:divBdr>
        <w:top w:val="none" w:sz="0" w:space="0" w:color="auto"/>
        <w:left w:val="none" w:sz="0" w:space="0" w:color="auto"/>
        <w:bottom w:val="none" w:sz="0" w:space="0" w:color="auto"/>
        <w:right w:val="none" w:sz="0" w:space="0" w:color="auto"/>
      </w:divBdr>
    </w:div>
    <w:div w:id="963191521">
      <w:bodyDiv w:val="1"/>
      <w:marLeft w:val="0"/>
      <w:marRight w:val="0"/>
      <w:marTop w:val="0"/>
      <w:marBottom w:val="0"/>
      <w:divBdr>
        <w:top w:val="none" w:sz="0" w:space="0" w:color="auto"/>
        <w:left w:val="none" w:sz="0" w:space="0" w:color="auto"/>
        <w:bottom w:val="none" w:sz="0" w:space="0" w:color="auto"/>
        <w:right w:val="none" w:sz="0" w:space="0" w:color="auto"/>
      </w:divBdr>
    </w:div>
    <w:div w:id="963313973">
      <w:bodyDiv w:val="1"/>
      <w:marLeft w:val="0"/>
      <w:marRight w:val="0"/>
      <w:marTop w:val="0"/>
      <w:marBottom w:val="0"/>
      <w:divBdr>
        <w:top w:val="none" w:sz="0" w:space="0" w:color="auto"/>
        <w:left w:val="none" w:sz="0" w:space="0" w:color="auto"/>
        <w:bottom w:val="none" w:sz="0" w:space="0" w:color="auto"/>
        <w:right w:val="none" w:sz="0" w:space="0" w:color="auto"/>
      </w:divBdr>
    </w:div>
    <w:div w:id="963316450">
      <w:bodyDiv w:val="1"/>
      <w:marLeft w:val="0"/>
      <w:marRight w:val="0"/>
      <w:marTop w:val="0"/>
      <w:marBottom w:val="0"/>
      <w:divBdr>
        <w:top w:val="none" w:sz="0" w:space="0" w:color="auto"/>
        <w:left w:val="none" w:sz="0" w:space="0" w:color="auto"/>
        <w:bottom w:val="none" w:sz="0" w:space="0" w:color="auto"/>
        <w:right w:val="none" w:sz="0" w:space="0" w:color="auto"/>
      </w:divBdr>
    </w:div>
    <w:div w:id="963383586">
      <w:bodyDiv w:val="1"/>
      <w:marLeft w:val="0"/>
      <w:marRight w:val="0"/>
      <w:marTop w:val="0"/>
      <w:marBottom w:val="0"/>
      <w:divBdr>
        <w:top w:val="none" w:sz="0" w:space="0" w:color="auto"/>
        <w:left w:val="none" w:sz="0" w:space="0" w:color="auto"/>
        <w:bottom w:val="none" w:sz="0" w:space="0" w:color="auto"/>
        <w:right w:val="none" w:sz="0" w:space="0" w:color="auto"/>
      </w:divBdr>
    </w:div>
    <w:div w:id="963541957">
      <w:bodyDiv w:val="1"/>
      <w:marLeft w:val="0"/>
      <w:marRight w:val="0"/>
      <w:marTop w:val="0"/>
      <w:marBottom w:val="0"/>
      <w:divBdr>
        <w:top w:val="none" w:sz="0" w:space="0" w:color="auto"/>
        <w:left w:val="none" w:sz="0" w:space="0" w:color="auto"/>
        <w:bottom w:val="none" w:sz="0" w:space="0" w:color="auto"/>
        <w:right w:val="none" w:sz="0" w:space="0" w:color="auto"/>
      </w:divBdr>
    </w:div>
    <w:div w:id="963652754">
      <w:bodyDiv w:val="1"/>
      <w:marLeft w:val="0"/>
      <w:marRight w:val="0"/>
      <w:marTop w:val="0"/>
      <w:marBottom w:val="0"/>
      <w:divBdr>
        <w:top w:val="none" w:sz="0" w:space="0" w:color="auto"/>
        <w:left w:val="none" w:sz="0" w:space="0" w:color="auto"/>
        <w:bottom w:val="none" w:sz="0" w:space="0" w:color="auto"/>
        <w:right w:val="none" w:sz="0" w:space="0" w:color="auto"/>
      </w:divBdr>
    </w:div>
    <w:div w:id="963730261">
      <w:bodyDiv w:val="1"/>
      <w:marLeft w:val="0"/>
      <w:marRight w:val="0"/>
      <w:marTop w:val="0"/>
      <w:marBottom w:val="0"/>
      <w:divBdr>
        <w:top w:val="none" w:sz="0" w:space="0" w:color="auto"/>
        <w:left w:val="none" w:sz="0" w:space="0" w:color="auto"/>
        <w:bottom w:val="none" w:sz="0" w:space="0" w:color="auto"/>
        <w:right w:val="none" w:sz="0" w:space="0" w:color="auto"/>
      </w:divBdr>
    </w:div>
    <w:div w:id="963730650">
      <w:bodyDiv w:val="1"/>
      <w:marLeft w:val="0"/>
      <w:marRight w:val="0"/>
      <w:marTop w:val="0"/>
      <w:marBottom w:val="0"/>
      <w:divBdr>
        <w:top w:val="none" w:sz="0" w:space="0" w:color="auto"/>
        <w:left w:val="none" w:sz="0" w:space="0" w:color="auto"/>
        <w:bottom w:val="none" w:sz="0" w:space="0" w:color="auto"/>
        <w:right w:val="none" w:sz="0" w:space="0" w:color="auto"/>
      </w:divBdr>
    </w:div>
    <w:div w:id="964119057">
      <w:bodyDiv w:val="1"/>
      <w:marLeft w:val="0"/>
      <w:marRight w:val="0"/>
      <w:marTop w:val="0"/>
      <w:marBottom w:val="0"/>
      <w:divBdr>
        <w:top w:val="none" w:sz="0" w:space="0" w:color="auto"/>
        <w:left w:val="none" w:sz="0" w:space="0" w:color="auto"/>
        <w:bottom w:val="none" w:sz="0" w:space="0" w:color="auto"/>
        <w:right w:val="none" w:sz="0" w:space="0" w:color="auto"/>
      </w:divBdr>
    </w:div>
    <w:div w:id="964238837">
      <w:bodyDiv w:val="1"/>
      <w:marLeft w:val="0"/>
      <w:marRight w:val="0"/>
      <w:marTop w:val="0"/>
      <w:marBottom w:val="0"/>
      <w:divBdr>
        <w:top w:val="none" w:sz="0" w:space="0" w:color="auto"/>
        <w:left w:val="none" w:sz="0" w:space="0" w:color="auto"/>
        <w:bottom w:val="none" w:sz="0" w:space="0" w:color="auto"/>
        <w:right w:val="none" w:sz="0" w:space="0" w:color="auto"/>
      </w:divBdr>
    </w:div>
    <w:div w:id="964308674">
      <w:bodyDiv w:val="1"/>
      <w:marLeft w:val="0"/>
      <w:marRight w:val="0"/>
      <w:marTop w:val="0"/>
      <w:marBottom w:val="0"/>
      <w:divBdr>
        <w:top w:val="none" w:sz="0" w:space="0" w:color="auto"/>
        <w:left w:val="none" w:sz="0" w:space="0" w:color="auto"/>
        <w:bottom w:val="none" w:sz="0" w:space="0" w:color="auto"/>
        <w:right w:val="none" w:sz="0" w:space="0" w:color="auto"/>
      </w:divBdr>
    </w:div>
    <w:div w:id="964506888">
      <w:bodyDiv w:val="1"/>
      <w:marLeft w:val="0"/>
      <w:marRight w:val="0"/>
      <w:marTop w:val="0"/>
      <w:marBottom w:val="0"/>
      <w:divBdr>
        <w:top w:val="none" w:sz="0" w:space="0" w:color="auto"/>
        <w:left w:val="none" w:sz="0" w:space="0" w:color="auto"/>
        <w:bottom w:val="none" w:sz="0" w:space="0" w:color="auto"/>
        <w:right w:val="none" w:sz="0" w:space="0" w:color="auto"/>
      </w:divBdr>
    </w:div>
    <w:div w:id="964508389">
      <w:bodyDiv w:val="1"/>
      <w:marLeft w:val="0"/>
      <w:marRight w:val="0"/>
      <w:marTop w:val="0"/>
      <w:marBottom w:val="0"/>
      <w:divBdr>
        <w:top w:val="none" w:sz="0" w:space="0" w:color="auto"/>
        <w:left w:val="none" w:sz="0" w:space="0" w:color="auto"/>
        <w:bottom w:val="none" w:sz="0" w:space="0" w:color="auto"/>
        <w:right w:val="none" w:sz="0" w:space="0" w:color="auto"/>
      </w:divBdr>
    </w:div>
    <w:div w:id="964896086">
      <w:bodyDiv w:val="1"/>
      <w:marLeft w:val="0"/>
      <w:marRight w:val="0"/>
      <w:marTop w:val="0"/>
      <w:marBottom w:val="0"/>
      <w:divBdr>
        <w:top w:val="none" w:sz="0" w:space="0" w:color="auto"/>
        <w:left w:val="none" w:sz="0" w:space="0" w:color="auto"/>
        <w:bottom w:val="none" w:sz="0" w:space="0" w:color="auto"/>
        <w:right w:val="none" w:sz="0" w:space="0" w:color="auto"/>
      </w:divBdr>
    </w:div>
    <w:div w:id="964971347">
      <w:bodyDiv w:val="1"/>
      <w:marLeft w:val="0"/>
      <w:marRight w:val="0"/>
      <w:marTop w:val="0"/>
      <w:marBottom w:val="0"/>
      <w:divBdr>
        <w:top w:val="none" w:sz="0" w:space="0" w:color="auto"/>
        <w:left w:val="none" w:sz="0" w:space="0" w:color="auto"/>
        <w:bottom w:val="none" w:sz="0" w:space="0" w:color="auto"/>
        <w:right w:val="none" w:sz="0" w:space="0" w:color="auto"/>
      </w:divBdr>
    </w:div>
    <w:div w:id="965038674">
      <w:bodyDiv w:val="1"/>
      <w:marLeft w:val="0"/>
      <w:marRight w:val="0"/>
      <w:marTop w:val="0"/>
      <w:marBottom w:val="0"/>
      <w:divBdr>
        <w:top w:val="none" w:sz="0" w:space="0" w:color="auto"/>
        <w:left w:val="none" w:sz="0" w:space="0" w:color="auto"/>
        <w:bottom w:val="none" w:sz="0" w:space="0" w:color="auto"/>
        <w:right w:val="none" w:sz="0" w:space="0" w:color="auto"/>
      </w:divBdr>
    </w:div>
    <w:div w:id="965503021">
      <w:bodyDiv w:val="1"/>
      <w:marLeft w:val="0"/>
      <w:marRight w:val="0"/>
      <w:marTop w:val="0"/>
      <w:marBottom w:val="0"/>
      <w:divBdr>
        <w:top w:val="none" w:sz="0" w:space="0" w:color="auto"/>
        <w:left w:val="none" w:sz="0" w:space="0" w:color="auto"/>
        <w:bottom w:val="none" w:sz="0" w:space="0" w:color="auto"/>
        <w:right w:val="none" w:sz="0" w:space="0" w:color="auto"/>
      </w:divBdr>
    </w:div>
    <w:div w:id="965622395">
      <w:bodyDiv w:val="1"/>
      <w:marLeft w:val="0"/>
      <w:marRight w:val="0"/>
      <w:marTop w:val="0"/>
      <w:marBottom w:val="0"/>
      <w:divBdr>
        <w:top w:val="none" w:sz="0" w:space="0" w:color="auto"/>
        <w:left w:val="none" w:sz="0" w:space="0" w:color="auto"/>
        <w:bottom w:val="none" w:sz="0" w:space="0" w:color="auto"/>
        <w:right w:val="none" w:sz="0" w:space="0" w:color="auto"/>
      </w:divBdr>
    </w:div>
    <w:div w:id="965816969">
      <w:bodyDiv w:val="1"/>
      <w:marLeft w:val="0"/>
      <w:marRight w:val="0"/>
      <w:marTop w:val="0"/>
      <w:marBottom w:val="0"/>
      <w:divBdr>
        <w:top w:val="none" w:sz="0" w:space="0" w:color="auto"/>
        <w:left w:val="none" w:sz="0" w:space="0" w:color="auto"/>
        <w:bottom w:val="none" w:sz="0" w:space="0" w:color="auto"/>
        <w:right w:val="none" w:sz="0" w:space="0" w:color="auto"/>
      </w:divBdr>
    </w:div>
    <w:div w:id="965890368">
      <w:bodyDiv w:val="1"/>
      <w:marLeft w:val="0"/>
      <w:marRight w:val="0"/>
      <w:marTop w:val="0"/>
      <w:marBottom w:val="0"/>
      <w:divBdr>
        <w:top w:val="none" w:sz="0" w:space="0" w:color="auto"/>
        <w:left w:val="none" w:sz="0" w:space="0" w:color="auto"/>
        <w:bottom w:val="none" w:sz="0" w:space="0" w:color="auto"/>
        <w:right w:val="none" w:sz="0" w:space="0" w:color="auto"/>
      </w:divBdr>
    </w:div>
    <w:div w:id="965893559">
      <w:bodyDiv w:val="1"/>
      <w:marLeft w:val="0"/>
      <w:marRight w:val="0"/>
      <w:marTop w:val="0"/>
      <w:marBottom w:val="0"/>
      <w:divBdr>
        <w:top w:val="none" w:sz="0" w:space="0" w:color="auto"/>
        <w:left w:val="none" w:sz="0" w:space="0" w:color="auto"/>
        <w:bottom w:val="none" w:sz="0" w:space="0" w:color="auto"/>
        <w:right w:val="none" w:sz="0" w:space="0" w:color="auto"/>
      </w:divBdr>
    </w:div>
    <w:div w:id="965961951">
      <w:bodyDiv w:val="1"/>
      <w:marLeft w:val="0"/>
      <w:marRight w:val="0"/>
      <w:marTop w:val="0"/>
      <w:marBottom w:val="0"/>
      <w:divBdr>
        <w:top w:val="none" w:sz="0" w:space="0" w:color="auto"/>
        <w:left w:val="none" w:sz="0" w:space="0" w:color="auto"/>
        <w:bottom w:val="none" w:sz="0" w:space="0" w:color="auto"/>
        <w:right w:val="none" w:sz="0" w:space="0" w:color="auto"/>
      </w:divBdr>
    </w:div>
    <w:div w:id="966201430">
      <w:bodyDiv w:val="1"/>
      <w:marLeft w:val="0"/>
      <w:marRight w:val="0"/>
      <w:marTop w:val="0"/>
      <w:marBottom w:val="0"/>
      <w:divBdr>
        <w:top w:val="none" w:sz="0" w:space="0" w:color="auto"/>
        <w:left w:val="none" w:sz="0" w:space="0" w:color="auto"/>
        <w:bottom w:val="none" w:sz="0" w:space="0" w:color="auto"/>
        <w:right w:val="none" w:sz="0" w:space="0" w:color="auto"/>
      </w:divBdr>
    </w:div>
    <w:div w:id="966544569">
      <w:bodyDiv w:val="1"/>
      <w:marLeft w:val="0"/>
      <w:marRight w:val="0"/>
      <w:marTop w:val="0"/>
      <w:marBottom w:val="0"/>
      <w:divBdr>
        <w:top w:val="none" w:sz="0" w:space="0" w:color="auto"/>
        <w:left w:val="none" w:sz="0" w:space="0" w:color="auto"/>
        <w:bottom w:val="none" w:sz="0" w:space="0" w:color="auto"/>
        <w:right w:val="none" w:sz="0" w:space="0" w:color="auto"/>
      </w:divBdr>
    </w:div>
    <w:div w:id="966550048">
      <w:bodyDiv w:val="1"/>
      <w:marLeft w:val="0"/>
      <w:marRight w:val="0"/>
      <w:marTop w:val="0"/>
      <w:marBottom w:val="0"/>
      <w:divBdr>
        <w:top w:val="none" w:sz="0" w:space="0" w:color="auto"/>
        <w:left w:val="none" w:sz="0" w:space="0" w:color="auto"/>
        <w:bottom w:val="none" w:sz="0" w:space="0" w:color="auto"/>
        <w:right w:val="none" w:sz="0" w:space="0" w:color="auto"/>
      </w:divBdr>
    </w:div>
    <w:div w:id="966619346">
      <w:bodyDiv w:val="1"/>
      <w:marLeft w:val="0"/>
      <w:marRight w:val="0"/>
      <w:marTop w:val="0"/>
      <w:marBottom w:val="0"/>
      <w:divBdr>
        <w:top w:val="none" w:sz="0" w:space="0" w:color="auto"/>
        <w:left w:val="none" w:sz="0" w:space="0" w:color="auto"/>
        <w:bottom w:val="none" w:sz="0" w:space="0" w:color="auto"/>
        <w:right w:val="none" w:sz="0" w:space="0" w:color="auto"/>
      </w:divBdr>
    </w:div>
    <w:div w:id="967052808">
      <w:bodyDiv w:val="1"/>
      <w:marLeft w:val="0"/>
      <w:marRight w:val="0"/>
      <w:marTop w:val="0"/>
      <w:marBottom w:val="0"/>
      <w:divBdr>
        <w:top w:val="none" w:sz="0" w:space="0" w:color="auto"/>
        <w:left w:val="none" w:sz="0" w:space="0" w:color="auto"/>
        <w:bottom w:val="none" w:sz="0" w:space="0" w:color="auto"/>
        <w:right w:val="none" w:sz="0" w:space="0" w:color="auto"/>
      </w:divBdr>
    </w:div>
    <w:div w:id="967206718">
      <w:bodyDiv w:val="1"/>
      <w:marLeft w:val="0"/>
      <w:marRight w:val="0"/>
      <w:marTop w:val="0"/>
      <w:marBottom w:val="0"/>
      <w:divBdr>
        <w:top w:val="none" w:sz="0" w:space="0" w:color="auto"/>
        <w:left w:val="none" w:sz="0" w:space="0" w:color="auto"/>
        <w:bottom w:val="none" w:sz="0" w:space="0" w:color="auto"/>
        <w:right w:val="none" w:sz="0" w:space="0" w:color="auto"/>
      </w:divBdr>
    </w:div>
    <w:div w:id="967323544">
      <w:bodyDiv w:val="1"/>
      <w:marLeft w:val="0"/>
      <w:marRight w:val="0"/>
      <w:marTop w:val="0"/>
      <w:marBottom w:val="0"/>
      <w:divBdr>
        <w:top w:val="none" w:sz="0" w:space="0" w:color="auto"/>
        <w:left w:val="none" w:sz="0" w:space="0" w:color="auto"/>
        <w:bottom w:val="none" w:sz="0" w:space="0" w:color="auto"/>
        <w:right w:val="none" w:sz="0" w:space="0" w:color="auto"/>
      </w:divBdr>
    </w:div>
    <w:div w:id="967665628">
      <w:bodyDiv w:val="1"/>
      <w:marLeft w:val="0"/>
      <w:marRight w:val="0"/>
      <w:marTop w:val="0"/>
      <w:marBottom w:val="0"/>
      <w:divBdr>
        <w:top w:val="none" w:sz="0" w:space="0" w:color="auto"/>
        <w:left w:val="none" w:sz="0" w:space="0" w:color="auto"/>
        <w:bottom w:val="none" w:sz="0" w:space="0" w:color="auto"/>
        <w:right w:val="none" w:sz="0" w:space="0" w:color="auto"/>
      </w:divBdr>
    </w:div>
    <w:div w:id="967706466">
      <w:bodyDiv w:val="1"/>
      <w:marLeft w:val="0"/>
      <w:marRight w:val="0"/>
      <w:marTop w:val="0"/>
      <w:marBottom w:val="0"/>
      <w:divBdr>
        <w:top w:val="none" w:sz="0" w:space="0" w:color="auto"/>
        <w:left w:val="none" w:sz="0" w:space="0" w:color="auto"/>
        <w:bottom w:val="none" w:sz="0" w:space="0" w:color="auto"/>
        <w:right w:val="none" w:sz="0" w:space="0" w:color="auto"/>
      </w:divBdr>
    </w:div>
    <w:div w:id="968121333">
      <w:bodyDiv w:val="1"/>
      <w:marLeft w:val="0"/>
      <w:marRight w:val="0"/>
      <w:marTop w:val="0"/>
      <w:marBottom w:val="0"/>
      <w:divBdr>
        <w:top w:val="none" w:sz="0" w:space="0" w:color="auto"/>
        <w:left w:val="none" w:sz="0" w:space="0" w:color="auto"/>
        <w:bottom w:val="none" w:sz="0" w:space="0" w:color="auto"/>
        <w:right w:val="none" w:sz="0" w:space="0" w:color="auto"/>
      </w:divBdr>
    </w:div>
    <w:div w:id="968170806">
      <w:bodyDiv w:val="1"/>
      <w:marLeft w:val="0"/>
      <w:marRight w:val="0"/>
      <w:marTop w:val="0"/>
      <w:marBottom w:val="0"/>
      <w:divBdr>
        <w:top w:val="none" w:sz="0" w:space="0" w:color="auto"/>
        <w:left w:val="none" w:sz="0" w:space="0" w:color="auto"/>
        <w:bottom w:val="none" w:sz="0" w:space="0" w:color="auto"/>
        <w:right w:val="none" w:sz="0" w:space="0" w:color="auto"/>
      </w:divBdr>
    </w:div>
    <w:div w:id="968321562">
      <w:bodyDiv w:val="1"/>
      <w:marLeft w:val="0"/>
      <w:marRight w:val="0"/>
      <w:marTop w:val="0"/>
      <w:marBottom w:val="0"/>
      <w:divBdr>
        <w:top w:val="none" w:sz="0" w:space="0" w:color="auto"/>
        <w:left w:val="none" w:sz="0" w:space="0" w:color="auto"/>
        <w:bottom w:val="none" w:sz="0" w:space="0" w:color="auto"/>
        <w:right w:val="none" w:sz="0" w:space="0" w:color="auto"/>
      </w:divBdr>
    </w:div>
    <w:div w:id="968321820">
      <w:bodyDiv w:val="1"/>
      <w:marLeft w:val="0"/>
      <w:marRight w:val="0"/>
      <w:marTop w:val="0"/>
      <w:marBottom w:val="0"/>
      <w:divBdr>
        <w:top w:val="none" w:sz="0" w:space="0" w:color="auto"/>
        <w:left w:val="none" w:sz="0" w:space="0" w:color="auto"/>
        <w:bottom w:val="none" w:sz="0" w:space="0" w:color="auto"/>
        <w:right w:val="none" w:sz="0" w:space="0" w:color="auto"/>
      </w:divBdr>
    </w:div>
    <w:div w:id="968366336">
      <w:bodyDiv w:val="1"/>
      <w:marLeft w:val="0"/>
      <w:marRight w:val="0"/>
      <w:marTop w:val="0"/>
      <w:marBottom w:val="0"/>
      <w:divBdr>
        <w:top w:val="none" w:sz="0" w:space="0" w:color="auto"/>
        <w:left w:val="none" w:sz="0" w:space="0" w:color="auto"/>
        <w:bottom w:val="none" w:sz="0" w:space="0" w:color="auto"/>
        <w:right w:val="none" w:sz="0" w:space="0" w:color="auto"/>
      </w:divBdr>
    </w:div>
    <w:div w:id="968366500">
      <w:bodyDiv w:val="1"/>
      <w:marLeft w:val="0"/>
      <w:marRight w:val="0"/>
      <w:marTop w:val="0"/>
      <w:marBottom w:val="0"/>
      <w:divBdr>
        <w:top w:val="none" w:sz="0" w:space="0" w:color="auto"/>
        <w:left w:val="none" w:sz="0" w:space="0" w:color="auto"/>
        <w:bottom w:val="none" w:sz="0" w:space="0" w:color="auto"/>
        <w:right w:val="none" w:sz="0" w:space="0" w:color="auto"/>
      </w:divBdr>
    </w:div>
    <w:div w:id="968628794">
      <w:bodyDiv w:val="1"/>
      <w:marLeft w:val="0"/>
      <w:marRight w:val="0"/>
      <w:marTop w:val="0"/>
      <w:marBottom w:val="0"/>
      <w:divBdr>
        <w:top w:val="none" w:sz="0" w:space="0" w:color="auto"/>
        <w:left w:val="none" w:sz="0" w:space="0" w:color="auto"/>
        <w:bottom w:val="none" w:sz="0" w:space="0" w:color="auto"/>
        <w:right w:val="none" w:sz="0" w:space="0" w:color="auto"/>
      </w:divBdr>
    </w:div>
    <w:div w:id="968704107">
      <w:bodyDiv w:val="1"/>
      <w:marLeft w:val="0"/>
      <w:marRight w:val="0"/>
      <w:marTop w:val="0"/>
      <w:marBottom w:val="0"/>
      <w:divBdr>
        <w:top w:val="none" w:sz="0" w:space="0" w:color="auto"/>
        <w:left w:val="none" w:sz="0" w:space="0" w:color="auto"/>
        <w:bottom w:val="none" w:sz="0" w:space="0" w:color="auto"/>
        <w:right w:val="none" w:sz="0" w:space="0" w:color="auto"/>
      </w:divBdr>
    </w:div>
    <w:div w:id="969090409">
      <w:bodyDiv w:val="1"/>
      <w:marLeft w:val="0"/>
      <w:marRight w:val="0"/>
      <w:marTop w:val="0"/>
      <w:marBottom w:val="0"/>
      <w:divBdr>
        <w:top w:val="none" w:sz="0" w:space="0" w:color="auto"/>
        <w:left w:val="none" w:sz="0" w:space="0" w:color="auto"/>
        <w:bottom w:val="none" w:sz="0" w:space="0" w:color="auto"/>
        <w:right w:val="none" w:sz="0" w:space="0" w:color="auto"/>
      </w:divBdr>
    </w:div>
    <w:div w:id="969479949">
      <w:bodyDiv w:val="1"/>
      <w:marLeft w:val="0"/>
      <w:marRight w:val="0"/>
      <w:marTop w:val="0"/>
      <w:marBottom w:val="0"/>
      <w:divBdr>
        <w:top w:val="none" w:sz="0" w:space="0" w:color="auto"/>
        <w:left w:val="none" w:sz="0" w:space="0" w:color="auto"/>
        <w:bottom w:val="none" w:sz="0" w:space="0" w:color="auto"/>
        <w:right w:val="none" w:sz="0" w:space="0" w:color="auto"/>
      </w:divBdr>
    </w:div>
    <w:div w:id="969825936">
      <w:bodyDiv w:val="1"/>
      <w:marLeft w:val="0"/>
      <w:marRight w:val="0"/>
      <w:marTop w:val="0"/>
      <w:marBottom w:val="0"/>
      <w:divBdr>
        <w:top w:val="none" w:sz="0" w:space="0" w:color="auto"/>
        <w:left w:val="none" w:sz="0" w:space="0" w:color="auto"/>
        <w:bottom w:val="none" w:sz="0" w:space="0" w:color="auto"/>
        <w:right w:val="none" w:sz="0" w:space="0" w:color="auto"/>
      </w:divBdr>
    </w:div>
    <w:div w:id="969868185">
      <w:bodyDiv w:val="1"/>
      <w:marLeft w:val="0"/>
      <w:marRight w:val="0"/>
      <w:marTop w:val="0"/>
      <w:marBottom w:val="0"/>
      <w:divBdr>
        <w:top w:val="none" w:sz="0" w:space="0" w:color="auto"/>
        <w:left w:val="none" w:sz="0" w:space="0" w:color="auto"/>
        <w:bottom w:val="none" w:sz="0" w:space="0" w:color="auto"/>
        <w:right w:val="none" w:sz="0" w:space="0" w:color="auto"/>
      </w:divBdr>
    </w:div>
    <w:div w:id="970282762">
      <w:bodyDiv w:val="1"/>
      <w:marLeft w:val="0"/>
      <w:marRight w:val="0"/>
      <w:marTop w:val="0"/>
      <w:marBottom w:val="0"/>
      <w:divBdr>
        <w:top w:val="none" w:sz="0" w:space="0" w:color="auto"/>
        <w:left w:val="none" w:sz="0" w:space="0" w:color="auto"/>
        <w:bottom w:val="none" w:sz="0" w:space="0" w:color="auto"/>
        <w:right w:val="none" w:sz="0" w:space="0" w:color="auto"/>
      </w:divBdr>
    </w:div>
    <w:div w:id="970286690">
      <w:bodyDiv w:val="1"/>
      <w:marLeft w:val="0"/>
      <w:marRight w:val="0"/>
      <w:marTop w:val="0"/>
      <w:marBottom w:val="0"/>
      <w:divBdr>
        <w:top w:val="none" w:sz="0" w:space="0" w:color="auto"/>
        <w:left w:val="none" w:sz="0" w:space="0" w:color="auto"/>
        <w:bottom w:val="none" w:sz="0" w:space="0" w:color="auto"/>
        <w:right w:val="none" w:sz="0" w:space="0" w:color="auto"/>
      </w:divBdr>
    </w:div>
    <w:div w:id="970328634">
      <w:bodyDiv w:val="1"/>
      <w:marLeft w:val="0"/>
      <w:marRight w:val="0"/>
      <w:marTop w:val="0"/>
      <w:marBottom w:val="0"/>
      <w:divBdr>
        <w:top w:val="none" w:sz="0" w:space="0" w:color="auto"/>
        <w:left w:val="none" w:sz="0" w:space="0" w:color="auto"/>
        <w:bottom w:val="none" w:sz="0" w:space="0" w:color="auto"/>
        <w:right w:val="none" w:sz="0" w:space="0" w:color="auto"/>
      </w:divBdr>
    </w:div>
    <w:div w:id="970672136">
      <w:bodyDiv w:val="1"/>
      <w:marLeft w:val="0"/>
      <w:marRight w:val="0"/>
      <w:marTop w:val="0"/>
      <w:marBottom w:val="0"/>
      <w:divBdr>
        <w:top w:val="none" w:sz="0" w:space="0" w:color="auto"/>
        <w:left w:val="none" w:sz="0" w:space="0" w:color="auto"/>
        <w:bottom w:val="none" w:sz="0" w:space="0" w:color="auto"/>
        <w:right w:val="none" w:sz="0" w:space="0" w:color="auto"/>
      </w:divBdr>
    </w:div>
    <w:div w:id="970746202">
      <w:bodyDiv w:val="1"/>
      <w:marLeft w:val="0"/>
      <w:marRight w:val="0"/>
      <w:marTop w:val="0"/>
      <w:marBottom w:val="0"/>
      <w:divBdr>
        <w:top w:val="none" w:sz="0" w:space="0" w:color="auto"/>
        <w:left w:val="none" w:sz="0" w:space="0" w:color="auto"/>
        <w:bottom w:val="none" w:sz="0" w:space="0" w:color="auto"/>
        <w:right w:val="none" w:sz="0" w:space="0" w:color="auto"/>
      </w:divBdr>
    </w:div>
    <w:div w:id="970863672">
      <w:bodyDiv w:val="1"/>
      <w:marLeft w:val="0"/>
      <w:marRight w:val="0"/>
      <w:marTop w:val="0"/>
      <w:marBottom w:val="0"/>
      <w:divBdr>
        <w:top w:val="none" w:sz="0" w:space="0" w:color="auto"/>
        <w:left w:val="none" w:sz="0" w:space="0" w:color="auto"/>
        <w:bottom w:val="none" w:sz="0" w:space="0" w:color="auto"/>
        <w:right w:val="none" w:sz="0" w:space="0" w:color="auto"/>
      </w:divBdr>
    </w:div>
    <w:div w:id="970868985">
      <w:bodyDiv w:val="1"/>
      <w:marLeft w:val="0"/>
      <w:marRight w:val="0"/>
      <w:marTop w:val="0"/>
      <w:marBottom w:val="0"/>
      <w:divBdr>
        <w:top w:val="none" w:sz="0" w:space="0" w:color="auto"/>
        <w:left w:val="none" w:sz="0" w:space="0" w:color="auto"/>
        <w:bottom w:val="none" w:sz="0" w:space="0" w:color="auto"/>
        <w:right w:val="none" w:sz="0" w:space="0" w:color="auto"/>
      </w:divBdr>
    </w:div>
    <w:div w:id="970985848">
      <w:bodyDiv w:val="1"/>
      <w:marLeft w:val="0"/>
      <w:marRight w:val="0"/>
      <w:marTop w:val="0"/>
      <w:marBottom w:val="0"/>
      <w:divBdr>
        <w:top w:val="none" w:sz="0" w:space="0" w:color="auto"/>
        <w:left w:val="none" w:sz="0" w:space="0" w:color="auto"/>
        <w:bottom w:val="none" w:sz="0" w:space="0" w:color="auto"/>
        <w:right w:val="none" w:sz="0" w:space="0" w:color="auto"/>
      </w:divBdr>
    </w:div>
    <w:div w:id="971056797">
      <w:bodyDiv w:val="1"/>
      <w:marLeft w:val="0"/>
      <w:marRight w:val="0"/>
      <w:marTop w:val="0"/>
      <w:marBottom w:val="0"/>
      <w:divBdr>
        <w:top w:val="none" w:sz="0" w:space="0" w:color="auto"/>
        <w:left w:val="none" w:sz="0" w:space="0" w:color="auto"/>
        <w:bottom w:val="none" w:sz="0" w:space="0" w:color="auto"/>
        <w:right w:val="none" w:sz="0" w:space="0" w:color="auto"/>
      </w:divBdr>
    </w:div>
    <w:div w:id="971134184">
      <w:bodyDiv w:val="1"/>
      <w:marLeft w:val="0"/>
      <w:marRight w:val="0"/>
      <w:marTop w:val="0"/>
      <w:marBottom w:val="0"/>
      <w:divBdr>
        <w:top w:val="none" w:sz="0" w:space="0" w:color="auto"/>
        <w:left w:val="none" w:sz="0" w:space="0" w:color="auto"/>
        <w:bottom w:val="none" w:sz="0" w:space="0" w:color="auto"/>
        <w:right w:val="none" w:sz="0" w:space="0" w:color="auto"/>
      </w:divBdr>
    </w:div>
    <w:div w:id="971138220">
      <w:bodyDiv w:val="1"/>
      <w:marLeft w:val="0"/>
      <w:marRight w:val="0"/>
      <w:marTop w:val="0"/>
      <w:marBottom w:val="0"/>
      <w:divBdr>
        <w:top w:val="none" w:sz="0" w:space="0" w:color="auto"/>
        <w:left w:val="none" w:sz="0" w:space="0" w:color="auto"/>
        <w:bottom w:val="none" w:sz="0" w:space="0" w:color="auto"/>
        <w:right w:val="none" w:sz="0" w:space="0" w:color="auto"/>
      </w:divBdr>
    </w:div>
    <w:div w:id="971250464">
      <w:bodyDiv w:val="1"/>
      <w:marLeft w:val="0"/>
      <w:marRight w:val="0"/>
      <w:marTop w:val="0"/>
      <w:marBottom w:val="0"/>
      <w:divBdr>
        <w:top w:val="none" w:sz="0" w:space="0" w:color="auto"/>
        <w:left w:val="none" w:sz="0" w:space="0" w:color="auto"/>
        <w:bottom w:val="none" w:sz="0" w:space="0" w:color="auto"/>
        <w:right w:val="none" w:sz="0" w:space="0" w:color="auto"/>
      </w:divBdr>
    </w:div>
    <w:div w:id="971398220">
      <w:bodyDiv w:val="1"/>
      <w:marLeft w:val="0"/>
      <w:marRight w:val="0"/>
      <w:marTop w:val="0"/>
      <w:marBottom w:val="0"/>
      <w:divBdr>
        <w:top w:val="none" w:sz="0" w:space="0" w:color="auto"/>
        <w:left w:val="none" w:sz="0" w:space="0" w:color="auto"/>
        <w:bottom w:val="none" w:sz="0" w:space="0" w:color="auto"/>
        <w:right w:val="none" w:sz="0" w:space="0" w:color="auto"/>
      </w:divBdr>
    </w:div>
    <w:div w:id="971401801">
      <w:bodyDiv w:val="1"/>
      <w:marLeft w:val="0"/>
      <w:marRight w:val="0"/>
      <w:marTop w:val="0"/>
      <w:marBottom w:val="0"/>
      <w:divBdr>
        <w:top w:val="none" w:sz="0" w:space="0" w:color="auto"/>
        <w:left w:val="none" w:sz="0" w:space="0" w:color="auto"/>
        <w:bottom w:val="none" w:sz="0" w:space="0" w:color="auto"/>
        <w:right w:val="none" w:sz="0" w:space="0" w:color="auto"/>
      </w:divBdr>
    </w:div>
    <w:div w:id="971443971">
      <w:bodyDiv w:val="1"/>
      <w:marLeft w:val="0"/>
      <w:marRight w:val="0"/>
      <w:marTop w:val="0"/>
      <w:marBottom w:val="0"/>
      <w:divBdr>
        <w:top w:val="none" w:sz="0" w:space="0" w:color="auto"/>
        <w:left w:val="none" w:sz="0" w:space="0" w:color="auto"/>
        <w:bottom w:val="none" w:sz="0" w:space="0" w:color="auto"/>
        <w:right w:val="none" w:sz="0" w:space="0" w:color="auto"/>
      </w:divBdr>
    </w:div>
    <w:div w:id="971594567">
      <w:bodyDiv w:val="1"/>
      <w:marLeft w:val="0"/>
      <w:marRight w:val="0"/>
      <w:marTop w:val="0"/>
      <w:marBottom w:val="0"/>
      <w:divBdr>
        <w:top w:val="none" w:sz="0" w:space="0" w:color="auto"/>
        <w:left w:val="none" w:sz="0" w:space="0" w:color="auto"/>
        <w:bottom w:val="none" w:sz="0" w:space="0" w:color="auto"/>
        <w:right w:val="none" w:sz="0" w:space="0" w:color="auto"/>
      </w:divBdr>
    </w:div>
    <w:div w:id="971793154">
      <w:bodyDiv w:val="1"/>
      <w:marLeft w:val="0"/>
      <w:marRight w:val="0"/>
      <w:marTop w:val="0"/>
      <w:marBottom w:val="0"/>
      <w:divBdr>
        <w:top w:val="none" w:sz="0" w:space="0" w:color="auto"/>
        <w:left w:val="none" w:sz="0" w:space="0" w:color="auto"/>
        <w:bottom w:val="none" w:sz="0" w:space="0" w:color="auto"/>
        <w:right w:val="none" w:sz="0" w:space="0" w:color="auto"/>
      </w:divBdr>
    </w:div>
    <w:div w:id="972322706">
      <w:bodyDiv w:val="1"/>
      <w:marLeft w:val="0"/>
      <w:marRight w:val="0"/>
      <w:marTop w:val="0"/>
      <w:marBottom w:val="0"/>
      <w:divBdr>
        <w:top w:val="none" w:sz="0" w:space="0" w:color="auto"/>
        <w:left w:val="none" w:sz="0" w:space="0" w:color="auto"/>
        <w:bottom w:val="none" w:sz="0" w:space="0" w:color="auto"/>
        <w:right w:val="none" w:sz="0" w:space="0" w:color="auto"/>
      </w:divBdr>
    </w:div>
    <w:div w:id="972365862">
      <w:bodyDiv w:val="1"/>
      <w:marLeft w:val="0"/>
      <w:marRight w:val="0"/>
      <w:marTop w:val="0"/>
      <w:marBottom w:val="0"/>
      <w:divBdr>
        <w:top w:val="none" w:sz="0" w:space="0" w:color="auto"/>
        <w:left w:val="none" w:sz="0" w:space="0" w:color="auto"/>
        <w:bottom w:val="none" w:sz="0" w:space="0" w:color="auto"/>
        <w:right w:val="none" w:sz="0" w:space="0" w:color="auto"/>
      </w:divBdr>
    </w:div>
    <w:div w:id="972439255">
      <w:bodyDiv w:val="1"/>
      <w:marLeft w:val="0"/>
      <w:marRight w:val="0"/>
      <w:marTop w:val="0"/>
      <w:marBottom w:val="0"/>
      <w:divBdr>
        <w:top w:val="none" w:sz="0" w:space="0" w:color="auto"/>
        <w:left w:val="none" w:sz="0" w:space="0" w:color="auto"/>
        <w:bottom w:val="none" w:sz="0" w:space="0" w:color="auto"/>
        <w:right w:val="none" w:sz="0" w:space="0" w:color="auto"/>
      </w:divBdr>
    </w:div>
    <w:div w:id="972443779">
      <w:bodyDiv w:val="1"/>
      <w:marLeft w:val="0"/>
      <w:marRight w:val="0"/>
      <w:marTop w:val="0"/>
      <w:marBottom w:val="0"/>
      <w:divBdr>
        <w:top w:val="none" w:sz="0" w:space="0" w:color="auto"/>
        <w:left w:val="none" w:sz="0" w:space="0" w:color="auto"/>
        <w:bottom w:val="none" w:sz="0" w:space="0" w:color="auto"/>
        <w:right w:val="none" w:sz="0" w:space="0" w:color="auto"/>
      </w:divBdr>
    </w:div>
    <w:div w:id="972490350">
      <w:bodyDiv w:val="1"/>
      <w:marLeft w:val="0"/>
      <w:marRight w:val="0"/>
      <w:marTop w:val="0"/>
      <w:marBottom w:val="0"/>
      <w:divBdr>
        <w:top w:val="none" w:sz="0" w:space="0" w:color="auto"/>
        <w:left w:val="none" w:sz="0" w:space="0" w:color="auto"/>
        <w:bottom w:val="none" w:sz="0" w:space="0" w:color="auto"/>
        <w:right w:val="none" w:sz="0" w:space="0" w:color="auto"/>
      </w:divBdr>
    </w:div>
    <w:div w:id="972560158">
      <w:bodyDiv w:val="1"/>
      <w:marLeft w:val="0"/>
      <w:marRight w:val="0"/>
      <w:marTop w:val="0"/>
      <w:marBottom w:val="0"/>
      <w:divBdr>
        <w:top w:val="none" w:sz="0" w:space="0" w:color="auto"/>
        <w:left w:val="none" w:sz="0" w:space="0" w:color="auto"/>
        <w:bottom w:val="none" w:sz="0" w:space="0" w:color="auto"/>
        <w:right w:val="none" w:sz="0" w:space="0" w:color="auto"/>
      </w:divBdr>
    </w:div>
    <w:div w:id="972716990">
      <w:bodyDiv w:val="1"/>
      <w:marLeft w:val="0"/>
      <w:marRight w:val="0"/>
      <w:marTop w:val="0"/>
      <w:marBottom w:val="0"/>
      <w:divBdr>
        <w:top w:val="none" w:sz="0" w:space="0" w:color="auto"/>
        <w:left w:val="none" w:sz="0" w:space="0" w:color="auto"/>
        <w:bottom w:val="none" w:sz="0" w:space="0" w:color="auto"/>
        <w:right w:val="none" w:sz="0" w:space="0" w:color="auto"/>
      </w:divBdr>
    </w:div>
    <w:div w:id="973020033">
      <w:bodyDiv w:val="1"/>
      <w:marLeft w:val="0"/>
      <w:marRight w:val="0"/>
      <w:marTop w:val="0"/>
      <w:marBottom w:val="0"/>
      <w:divBdr>
        <w:top w:val="none" w:sz="0" w:space="0" w:color="auto"/>
        <w:left w:val="none" w:sz="0" w:space="0" w:color="auto"/>
        <w:bottom w:val="none" w:sz="0" w:space="0" w:color="auto"/>
        <w:right w:val="none" w:sz="0" w:space="0" w:color="auto"/>
      </w:divBdr>
    </w:div>
    <w:div w:id="973174537">
      <w:bodyDiv w:val="1"/>
      <w:marLeft w:val="0"/>
      <w:marRight w:val="0"/>
      <w:marTop w:val="0"/>
      <w:marBottom w:val="0"/>
      <w:divBdr>
        <w:top w:val="none" w:sz="0" w:space="0" w:color="auto"/>
        <w:left w:val="none" w:sz="0" w:space="0" w:color="auto"/>
        <w:bottom w:val="none" w:sz="0" w:space="0" w:color="auto"/>
        <w:right w:val="none" w:sz="0" w:space="0" w:color="auto"/>
      </w:divBdr>
    </w:div>
    <w:div w:id="973365033">
      <w:bodyDiv w:val="1"/>
      <w:marLeft w:val="0"/>
      <w:marRight w:val="0"/>
      <w:marTop w:val="0"/>
      <w:marBottom w:val="0"/>
      <w:divBdr>
        <w:top w:val="none" w:sz="0" w:space="0" w:color="auto"/>
        <w:left w:val="none" w:sz="0" w:space="0" w:color="auto"/>
        <w:bottom w:val="none" w:sz="0" w:space="0" w:color="auto"/>
        <w:right w:val="none" w:sz="0" w:space="0" w:color="auto"/>
      </w:divBdr>
    </w:div>
    <w:div w:id="973605135">
      <w:bodyDiv w:val="1"/>
      <w:marLeft w:val="0"/>
      <w:marRight w:val="0"/>
      <w:marTop w:val="0"/>
      <w:marBottom w:val="0"/>
      <w:divBdr>
        <w:top w:val="none" w:sz="0" w:space="0" w:color="auto"/>
        <w:left w:val="none" w:sz="0" w:space="0" w:color="auto"/>
        <w:bottom w:val="none" w:sz="0" w:space="0" w:color="auto"/>
        <w:right w:val="none" w:sz="0" w:space="0" w:color="auto"/>
      </w:divBdr>
    </w:div>
    <w:div w:id="973605997">
      <w:bodyDiv w:val="1"/>
      <w:marLeft w:val="0"/>
      <w:marRight w:val="0"/>
      <w:marTop w:val="0"/>
      <w:marBottom w:val="0"/>
      <w:divBdr>
        <w:top w:val="none" w:sz="0" w:space="0" w:color="auto"/>
        <w:left w:val="none" w:sz="0" w:space="0" w:color="auto"/>
        <w:bottom w:val="none" w:sz="0" w:space="0" w:color="auto"/>
        <w:right w:val="none" w:sz="0" w:space="0" w:color="auto"/>
      </w:divBdr>
    </w:div>
    <w:div w:id="973677235">
      <w:bodyDiv w:val="1"/>
      <w:marLeft w:val="0"/>
      <w:marRight w:val="0"/>
      <w:marTop w:val="0"/>
      <w:marBottom w:val="0"/>
      <w:divBdr>
        <w:top w:val="none" w:sz="0" w:space="0" w:color="auto"/>
        <w:left w:val="none" w:sz="0" w:space="0" w:color="auto"/>
        <w:bottom w:val="none" w:sz="0" w:space="0" w:color="auto"/>
        <w:right w:val="none" w:sz="0" w:space="0" w:color="auto"/>
      </w:divBdr>
    </w:div>
    <w:div w:id="973950872">
      <w:bodyDiv w:val="1"/>
      <w:marLeft w:val="0"/>
      <w:marRight w:val="0"/>
      <w:marTop w:val="0"/>
      <w:marBottom w:val="0"/>
      <w:divBdr>
        <w:top w:val="none" w:sz="0" w:space="0" w:color="auto"/>
        <w:left w:val="none" w:sz="0" w:space="0" w:color="auto"/>
        <w:bottom w:val="none" w:sz="0" w:space="0" w:color="auto"/>
        <w:right w:val="none" w:sz="0" w:space="0" w:color="auto"/>
      </w:divBdr>
    </w:div>
    <w:div w:id="974020865">
      <w:bodyDiv w:val="1"/>
      <w:marLeft w:val="0"/>
      <w:marRight w:val="0"/>
      <w:marTop w:val="0"/>
      <w:marBottom w:val="0"/>
      <w:divBdr>
        <w:top w:val="none" w:sz="0" w:space="0" w:color="auto"/>
        <w:left w:val="none" w:sz="0" w:space="0" w:color="auto"/>
        <w:bottom w:val="none" w:sz="0" w:space="0" w:color="auto"/>
        <w:right w:val="none" w:sz="0" w:space="0" w:color="auto"/>
      </w:divBdr>
    </w:div>
    <w:div w:id="974213014">
      <w:bodyDiv w:val="1"/>
      <w:marLeft w:val="0"/>
      <w:marRight w:val="0"/>
      <w:marTop w:val="0"/>
      <w:marBottom w:val="0"/>
      <w:divBdr>
        <w:top w:val="none" w:sz="0" w:space="0" w:color="auto"/>
        <w:left w:val="none" w:sz="0" w:space="0" w:color="auto"/>
        <w:bottom w:val="none" w:sz="0" w:space="0" w:color="auto"/>
        <w:right w:val="none" w:sz="0" w:space="0" w:color="auto"/>
      </w:divBdr>
    </w:div>
    <w:div w:id="974213419">
      <w:bodyDiv w:val="1"/>
      <w:marLeft w:val="0"/>
      <w:marRight w:val="0"/>
      <w:marTop w:val="0"/>
      <w:marBottom w:val="0"/>
      <w:divBdr>
        <w:top w:val="none" w:sz="0" w:space="0" w:color="auto"/>
        <w:left w:val="none" w:sz="0" w:space="0" w:color="auto"/>
        <w:bottom w:val="none" w:sz="0" w:space="0" w:color="auto"/>
        <w:right w:val="none" w:sz="0" w:space="0" w:color="auto"/>
      </w:divBdr>
    </w:div>
    <w:div w:id="974218220">
      <w:bodyDiv w:val="1"/>
      <w:marLeft w:val="0"/>
      <w:marRight w:val="0"/>
      <w:marTop w:val="0"/>
      <w:marBottom w:val="0"/>
      <w:divBdr>
        <w:top w:val="none" w:sz="0" w:space="0" w:color="auto"/>
        <w:left w:val="none" w:sz="0" w:space="0" w:color="auto"/>
        <w:bottom w:val="none" w:sz="0" w:space="0" w:color="auto"/>
        <w:right w:val="none" w:sz="0" w:space="0" w:color="auto"/>
      </w:divBdr>
    </w:div>
    <w:div w:id="974262375">
      <w:bodyDiv w:val="1"/>
      <w:marLeft w:val="0"/>
      <w:marRight w:val="0"/>
      <w:marTop w:val="0"/>
      <w:marBottom w:val="0"/>
      <w:divBdr>
        <w:top w:val="none" w:sz="0" w:space="0" w:color="auto"/>
        <w:left w:val="none" w:sz="0" w:space="0" w:color="auto"/>
        <w:bottom w:val="none" w:sz="0" w:space="0" w:color="auto"/>
        <w:right w:val="none" w:sz="0" w:space="0" w:color="auto"/>
      </w:divBdr>
    </w:div>
    <w:div w:id="974604050">
      <w:bodyDiv w:val="1"/>
      <w:marLeft w:val="0"/>
      <w:marRight w:val="0"/>
      <w:marTop w:val="0"/>
      <w:marBottom w:val="0"/>
      <w:divBdr>
        <w:top w:val="none" w:sz="0" w:space="0" w:color="auto"/>
        <w:left w:val="none" w:sz="0" w:space="0" w:color="auto"/>
        <w:bottom w:val="none" w:sz="0" w:space="0" w:color="auto"/>
        <w:right w:val="none" w:sz="0" w:space="0" w:color="auto"/>
      </w:divBdr>
    </w:div>
    <w:div w:id="974604684">
      <w:bodyDiv w:val="1"/>
      <w:marLeft w:val="0"/>
      <w:marRight w:val="0"/>
      <w:marTop w:val="0"/>
      <w:marBottom w:val="0"/>
      <w:divBdr>
        <w:top w:val="none" w:sz="0" w:space="0" w:color="auto"/>
        <w:left w:val="none" w:sz="0" w:space="0" w:color="auto"/>
        <w:bottom w:val="none" w:sz="0" w:space="0" w:color="auto"/>
        <w:right w:val="none" w:sz="0" w:space="0" w:color="auto"/>
      </w:divBdr>
    </w:div>
    <w:div w:id="974675452">
      <w:bodyDiv w:val="1"/>
      <w:marLeft w:val="0"/>
      <w:marRight w:val="0"/>
      <w:marTop w:val="0"/>
      <w:marBottom w:val="0"/>
      <w:divBdr>
        <w:top w:val="none" w:sz="0" w:space="0" w:color="auto"/>
        <w:left w:val="none" w:sz="0" w:space="0" w:color="auto"/>
        <w:bottom w:val="none" w:sz="0" w:space="0" w:color="auto"/>
        <w:right w:val="none" w:sz="0" w:space="0" w:color="auto"/>
      </w:divBdr>
    </w:div>
    <w:div w:id="974717685">
      <w:bodyDiv w:val="1"/>
      <w:marLeft w:val="0"/>
      <w:marRight w:val="0"/>
      <w:marTop w:val="0"/>
      <w:marBottom w:val="0"/>
      <w:divBdr>
        <w:top w:val="none" w:sz="0" w:space="0" w:color="auto"/>
        <w:left w:val="none" w:sz="0" w:space="0" w:color="auto"/>
        <w:bottom w:val="none" w:sz="0" w:space="0" w:color="auto"/>
        <w:right w:val="none" w:sz="0" w:space="0" w:color="auto"/>
      </w:divBdr>
    </w:div>
    <w:div w:id="974719897">
      <w:bodyDiv w:val="1"/>
      <w:marLeft w:val="0"/>
      <w:marRight w:val="0"/>
      <w:marTop w:val="0"/>
      <w:marBottom w:val="0"/>
      <w:divBdr>
        <w:top w:val="none" w:sz="0" w:space="0" w:color="auto"/>
        <w:left w:val="none" w:sz="0" w:space="0" w:color="auto"/>
        <w:bottom w:val="none" w:sz="0" w:space="0" w:color="auto"/>
        <w:right w:val="none" w:sz="0" w:space="0" w:color="auto"/>
      </w:divBdr>
    </w:div>
    <w:div w:id="974796319">
      <w:bodyDiv w:val="1"/>
      <w:marLeft w:val="0"/>
      <w:marRight w:val="0"/>
      <w:marTop w:val="0"/>
      <w:marBottom w:val="0"/>
      <w:divBdr>
        <w:top w:val="none" w:sz="0" w:space="0" w:color="auto"/>
        <w:left w:val="none" w:sz="0" w:space="0" w:color="auto"/>
        <w:bottom w:val="none" w:sz="0" w:space="0" w:color="auto"/>
        <w:right w:val="none" w:sz="0" w:space="0" w:color="auto"/>
      </w:divBdr>
    </w:div>
    <w:div w:id="974798919">
      <w:bodyDiv w:val="1"/>
      <w:marLeft w:val="0"/>
      <w:marRight w:val="0"/>
      <w:marTop w:val="0"/>
      <w:marBottom w:val="0"/>
      <w:divBdr>
        <w:top w:val="none" w:sz="0" w:space="0" w:color="auto"/>
        <w:left w:val="none" w:sz="0" w:space="0" w:color="auto"/>
        <w:bottom w:val="none" w:sz="0" w:space="0" w:color="auto"/>
        <w:right w:val="none" w:sz="0" w:space="0" w:color="auto"/>
      </w:divBdr>
    </w:div>
    <w:div w:id="974800491">
      <w:bodyDiv w:val="1"/>
      <w:marLeft w:val="0"/>
      <w:marRight w:val="0"/>
      <w:marTop w:val="0"/>
      <w:marBottom w:val="0"/>
      <w:divBdr>
        <w:top w:val="none" w:sz="0" w:space="0" w:color="auto"/>
        <w:left w:val="none" w:sz="0" w:space="0" w:color="auto"/>
        <w:bottom w:val="none" w:sz="0" w:space="0" w:color="auto"/>
        <w:right w:val="none" w:sz="0" w:space="0" w:color="auto"/>
      </w:divBdr>
    </w:div>
    <w:div w:id="975060457">
      <w:bodyDiv w:val="1"/>
      <w:marLeft w:val="0"/>
      <w:marRight w:val="0"/>
      <w:marTop w:val="0"/>
      <w:marBottom w:val="0"/>
      <w:divBdr>
        <w:top w:val="none" w:sz="0" w:space="0" w:color="auto"/>
        <w:left w:val="none" w:sz="0" w:space="0" w:color="auto"/>
        <w:bottom w:val="none" w:sz="0" w:space="0" w:color="auto"/>
        <w:right w:val="none" w:sz="0" w:space="0" w:color="auto"/>
      </w:divBdr>
    </w:div>
    <w:div w:id="975259411">
      <w:bodyDiv w:val="1"/>
      <w:marLeft w:val="0"/>
      <w:marRight w:val="0"/>
      <w:marTop w:val="0"/>
      <w:marBottom w:val="0"/>
      <w:divBdr>
        <w:top w:val="none" w:sz="0" w:space="0" w:color="auto"/>
        <w:left w:val="none" w:sz="0" w:space="0" w:color="auto"/>
        <w:bottom w:val="none" w:sz="0" w:space="0" w:color="auto"/>
        <w:right w:val="none" w:sz="0" w:space="0" w:color="auto"/>
      </w:divBdr>
    </w:div>
    <w:div w:id="975455737">
      <w:bodyDiv w:val="1"/>
      <w:marLeft w:val="0"/>
      <w:marRight w:val="0"/>
      <w:marTop w:val="0"/>
      <w:marBottom w:val="0"/>
      <w:divBdr>
        <w:top w:val="none" w:sz="0" w:space="0" w:color="auto"/>
        <w:left w:val="none" w:sz="0" w:space="0" w:color="auto"/>
        <w:bottom w:val="none" w:sz="0" w:space="0" w:color="auto"/>
        <w:right w:val="none" w:sz="0" w:space="0" w:color="auto"/>
      </w:divBdr>
    </w:div>
    <w:div w:id="975532036">
      <w:bodyDiv w:val="1"/>
      <w:marLeft w:val="0"/>
      <w:marRight w:val="0"/>
      <w:marTop w:val="0"/>
      <w:marBottom w:val="0"/>
      <w:divBdr>
        <w:top w:val="none" w:sz="0" w:space="0" w:color="auto"/>
        <w:left w:val="none" w:sz="0" w:space="0" w:color="auto"/>
        <w:bottom w:val="none" w:sz="0" w:space="0" w:color="auto"/>
        <w:right w:val="none" w:sz="0" w:space="0" w:color="auto"/>
      </w:divBdr>
    </w:div>
    <w:div w:id="975573062">
      <w:bodyDiv w:val="1"/>
      <w:marLeft w:val="0"/>
      <w:marRight w:val="0"/>
      <w:marTop w:val="0"/>
      <w:marBottom w:val="0"/>
      <w:divBdr>
        <w:top w:val="none" w:sz="0" w:space="0" w:color="auto"/>
        <w:left w:val="none" w:sz="0" w:space="0" w:color="auto"/>
        <w:bottom w:val="none" w:sz="0" w:space="0" w:color="auto"/>
        <w:right w:val="none" w:sz="0" w:space="0" w:color="auto"/>
      </w:divBdr>
    </w:div>
    <w:div w:id="975646020">
      <w:bodyDiv w:val="1"/>
      <w:marLeft w:val="0"/>
      <w:marRight w:val="0"/>
      <w:marTop w:val="0"/>
      <w:marBottom w:val="0"/>
      <w:divBdr>
        <w:top w:val="none" w:sz="0" w:space="0" w:color="auto"/>
        <w:left w:val="none" w:sz="0" w:space="0" w:color="auto"/>
        <w:bottom w:val="none" w:sz="0" w:space="0" w:color="auto"/>
        <w:right w:val="none" w:sz="0" w:space="0" w:color="auto"/>
      </w:divBdr>
    </w:div>
    <w:div w:id="975648153">
      <w:bodyDiv w:val="1"/>
      <w:marLeft w:val="0"/>
      <w:marRight w:val="0"/>
      <w:marTop w:val="0"/>
      <w:marBottom w:val="0"/>
      <w:divBdr>
        <w:top w:val="none" w:sz="0" w:space="0" w:color="auto"/>
        <w:left w:val="none" w:sz="0" w:space="0" w:color="auto"/>
        <w:bottom w:val="none" w:sz="0" w:space="0" w:color="auto"/>
        <w:right w:val="none" w:sz="0" w:space="0" w:color="auto"/>
      </w:divBdr>
    </w:div>
    <w:div w:id="975796313">
      <w:bodyDiv w:val="1"/>
      <w:marLeft w:val="0"/>
      <w:marRight w:val="0"/>
      <w:marTop w:val="0"/>
      <w:marBottom w:val="0"/>
      <w:divBdr>
        <w:top w:val="none" w:sz="0" w:space="0" w:color="auto"/>
        <w:left w:val="none" w:sz="0" w:space="0" w:color="auto"/>
        <w:bottom w:val="none" w:sz="0" w:space="0" w:color="auto"/>
        <w:right w:val="none" w:sz="0" w:space="0" w:color="auto"/>
      </w:divBdr>
    </w:div>
    <w:div w:id="975909069">
      <w:bodyDiv w:val="1"/>
      <w:marLeft w:val="0"/>
      <w:marRight w:val="0"/>
      <w:marTop w:val="0"/>
      <w:marBottom w:val="0"/>
      <w:divBdr>
        <w:top w:val="none" w:sz="0" w:space="0" w:color="auto"/>
        <w:left w:val="none" w:sz="0" w:space="0" w:color="auto"/>
        <w:bottom w:val="none" w:sz="0" w:space="0" w:color="auto"/>
        <w:right w:val="none" w:sz="0" w:space="0" w:color="auto"/>
      </w:divBdr>
    </w:div>
    <w:div w:id="975911891">
      <w:bodyDiv w:val="1"/>
      <w:marLeft w:val="0"/>
      <w:marRight w:val="0"/>
      <w:marTop w:val="0"/>
      <w:marBottom w:val="0"/>
      <w:divBdr>
        <w:top w:val="none" w:sz="0" w:space="0" w:color="auto"/>
        <w:left w:val="none" w:sz="0" w:space="0" w:color="auto"/>
        <w:bottom w:val="none" w:sz="0" w:space="0" w:color="auto"/>
        <w:right w:val="none" w:sz="0" w:space="0" w:color="auto"/>
      </w:divBdr>
    </w:div>
    <w:div w:id="975913535">
      <w:bodyDiv w:val="1"/>
      <w:marLeft w:val="0"/>
      <w:marRight w:val="0"/>
      <w:marTop w:val="0"/>
      <w:marBottom w:val="0"/>
      <w:divBdr>
        <w:top w:val="none" w:sz="0" w:space="0" w:color="auto"/>
        <w:left w:val="none" w:sz="0" w:space="0" w:color="auto"/>
        <w:bottom w:val="none" w:sz="0" w:space="0" w:color="auto"/>
        <w:right w:val="none" w:sz="0" w:space="0" w:color="auto"/>
      </w:divBdr>
    </w:div>
    <w:div w:id="975988691">
      <w:bodyDiv w:val="1"/>
      <w:marLeft w:val="0"/>
      <w:marRight w:val="0"/>
      <w:marTop w:val="0"/>
      <w:marBottom w:val="0"/>
      <w:divBdr>
        <w:top w:val="none" w:sz="0" w:space="0" w:color="auto"/>
        <w:left w:val="none" w:sz="0" w:space="0" w:color="auto"/>
        <w:bottom w:val="none" w:sz="0" w:space="0" w:color="auto"/>
        <w:right w:val="none" w:sz="0" w:space="0" w:color="auto"/>
      </w:divBdr>
    </w:div>
    <w:div w:id="976179736">
      <w:bodyDiv w:val="1"/>
      <w:marLeft w:val="0"/>
      <w:marRight w:val="0"/>
      <w:marTop w:val="0"/>
      <w:marBottom w:val="0"/>
      <w:divBdr>
        <w:top w:val="none" w:sz="0" w:space="0" w:color="auto"/>
        <w:left w:val="none" w:sz="0" w:space="0" w:color="auto"/>
        <w:bottom w:val="none" w:sz="0" w:space="0" w:color="auto"/>
        <w:right w:val="none" w:sz="0" w:space="0" w:color="auto"/>
      </w:divBdr>
    </w:div>
    <w:div w:id="976187352">
      <w:bodyDiv w:val="1"/>
      <w:marLeft w:val="0"/>
      <w:marRight w:val="0"/>
      <w:marTop w:val="0"/>
      <w:marBottom w:val="0"/>
      <w:divBdr>
        <w:top w:val="none" w:sz="0" w:space="0" w:color="auto"/>
        <w:left w:val="none" w:sz="0" w:space="0" w:color="auto"/>
        <w:bottom w:val="none" w:sz="0" w:space="0" w:color="auto"/>
        <w:right w:val="none" w:sz="0" w:space="0" w:color="auto"/>
      </w:divBdr>
    </w:div>
    <w:div w:id="976376267">
      <w:bodyDiv w:val="1"/>
      <w:marLeft w:val="0"/>
      <w:marRight w:val="0"/>
      <w:marTop w:val="0"/>
      <w:marBottom w:val="0"/>
      <w:divBdr>
        <w:top w:val="none" w:sz="0" w:space="0" w:color="auto"/>
        <w:left w:val="none" w:sz="0" w:space="0" w:color="auto"/>
        <w:bottom w:val="none" w:sz="0" w:space="0" w:color="auto"/>
        <w:right w:val="none" w:sz="0" w:space="0" w:color="auto"/>
      </w:divBdr>
    </w:div>
    <w:div w:id="976447263">
      <w:bodyDiv w:val="1"/>
      <w:marLeft w:val="0"/>
      <w:marRight w:val="0"/>
      <w:marTop w:val="0"/>
      <w:marBottom w:val="0"/>
      <w:divBdr>
        <w:top w:val="none" w:sz="0" w:space="0" w:color="auto"/>
        <w:left w:val="none" w:sz="0" w:space="0" w:color="auto"/>
        <w:bottom w:val="none" w:sz="0" w:space="0" w:color="auto"/>
        <w:right w:val="none" w:sz="0" w:space="0" w:color="auto"/>
      </w:divBdr>
    </w:div>
    <w:div w:id="976489964">
      <w:bodyDiv w:val="1"/>
      <w:marLeft w:val="0"/>
      <w:marRight w:val="0"/>
      <w:marTop w:val="0"/>
      <w:marBottom w:val="0"/>
      <w:divBdr>
        <w:top w:val="none" w:sz="0" w:space="0" w:color="auto"/>
        <w:left w:val="none" w:sz="0" w:space="0" w:color="auto"/>
        <w:bottom w:val="none" w:sz="0" w:space="0" w:color="auto"/>
        <w:right w:val="none" w:sz="0" w:space="0" w:color="auto"/>
      </w:divBdr>
    </w:div>
    <w:div w:id="976492538">
      <w:bodyDiv w:val="1"/>
      <w:marLeft w:val="0"/>
      <w:marRight w:val="0"/>
      <w:marTop w:val="0"/>
      <w:marBottom w:val="0"/>
      <w:divBdr>
        <w:top w:val="none" w:sz="0" w:space="0" w:color="auto"/>
        <w:left w:val="none" w:sz="0" w:space="0" w:color="auto"/>
        <w:bottom w:val="none" w:sz="0" w:space="0" w:color="auto"/>
        <w:right w:val="none" w:sz="0" w:space="0" w:color="auto"/>
      </w:divBdr>
    </w:div>
    <w:div w:id="976570164">
      <w:bodyDiv w:val="1"/>
      <w:marLeft w:val="0"/>
      <w:marRight w:val="0"/>
      <w:marTop w:val="0"/>
      <w:marBottom w:val="0"/>
      <w:divBdr>
        <w:top w:val="none" w:sz="0" w:space="0" w:color="auto"/>
        <w:left w:val="none" w:sz="0" w:space="0" w:color="auto"/>
        <w:bottom w:val="none" w:sz="0" w:space="0" w:color="auto"/>
        <w:right w:val="none" w:sz="0" w:space="0" w:color="auto"/>
      </w:divBdr>
    </w:div>
    <w:div w:id="976641246">
      <w:bodyDiv w:val="1"/>
      <w:marLeft w:val="0"/>
      <w:marRight w:val="0"/>
      <w:marTop w:val="0"/>
      <w:marBottom w:val="0"/>
      <w:divBdr>
        <w:top w:val="none" w:sz="0" w:space="0" w:color="auto"/>
        <w:left w:val="none" w:sz="0" w:space="0" w:color="auto"/>
        <w:bottom w:val="none" w:sz="0" w:space="0" w:color="auto"/>
        <w:right w:val="none" w:sz="0" w:space="0" w:color="auto"/>
      </w:divBdr>
    </w:div>
    <w:div w:id="976645395">
      <w:bodyDiv w:val="1"/>
      <w:marLeft w:val="0"/>
      <w:marRight w:val="0"/>
      <w:marTop w:val="0"/>
      <w:marBottom w:val="0"/>
      <w:divBdr>
        <w:top w:val="none" w:sz="0" w:space="0" w:color="auto"/>
        <w:left w:val="none" w:sz="0" w:space="0" w:color="auto"/>
        <w:bottom w:val="none" w:sz="0" w:space="0" w:color="auto"/>
        <w:right w:val="none" w:sz="0" w:space="0" w:color="auto"/>
      </w:divBdr>
    </w:div>
    <w:div w:id="976838510">
      <w:bodyDiv w:val="1"/>
      <w:marLeft w:val="0"/>
      <w:marRight w:val="0"/>
      <w:marTop w:val="0"/>
      <w:marBottom w:val="0"/>
      <w:divBdr>
        <w:top w:val="none" w:sz="0" w:space="0" w:color="auto"/>
        <w:left w:val="none" w:sz="0" w:space="0" w:color="auto"/>
        <w:bottom w:val="none" w:sz="0" w:space="0" w:color="auto"/>
        <w:right w:val="none" w:sz="0" w:space="0" w:color="auto"/>
      </w:divBdr>
    </w:div>
    <w:div w:id="976958210">
      <w:bodyDiv w:val="1"/>
      <w:marLeft w:val="0"/>
      <w:marRight w:val="0"/>
      <w:marTop w:val="0"/>
      <w:marBottom w:val="0"/>
      <w:divBdr>
        <w:top w:val="none" w:sz="0" w:space="0" w:color="auto"/>
        <w:left w:val="none" w:sz="0" w:space="0" w:color="auto"/>
        <w:bottom w:val="none" w:sz="0" w:space="0" w:color="auto"/>
        <w:right w:val="none" w:sz="0" w:space="0" w:color="auto"/>
      </w:divBdr>
    </w:div>
    <w:div w:id="977102200">
      <w:bodyDiv w:val="1"/>
      <w:marLeft w:val="0"/>
      <w:marRight w:val="0"/>
      <w:marTop w:val="0"/>
      <w:marBottom w:val="0"/>
      <w:divBdr>
        <w:top w:val="none" w:sz="0" w:space="0" w:color="auto"/>
        <w:left w:val="none" w:sz="0" w:space="0" w:color="auto"/>
        <w:bottom w:val="none" w:sz="0" w:space="0" w:color="auto"/>
        <w:right w:val="none" w:sz="0" w:space="0" w:color="auto"/>
      </w:divBdr>
    </w:div>
    <w:div w:id="977153033">
      <w:bodyDiv w:val="1"/>
      <w:marLeft w:val="0"/>
      <w:marRight w:val="0"/>
      <w:marTop w:val="0"/>
      <w:marBottom w:val="0"/>
      <w:divBdr>
        <w:top w:val="none" w:sz="0" w:space="0" w:color="auto"/>
        <w:left w:val="none" w:sz="0" w:space="0" w:color="auto"/>
        <w:bottom w:val="none" w:sz="0" w:space="0" w:color="auto"/>
        <w:right w:val="none" w:sz="0" w:space="0" w:color="auto"/>
      </w:divBdr>
    </w:div>
    <w:div w:id="977612841">
      <w:bodyDiv w:val="1"/>
      <w:marLeft w:val="0"/>
      <w:marRight w:val="0"/>
      <w:marTop w:val="0"/>
      <w:marBottom w:val="0"/>
      <w:divBdr>
        <w:top w:val="none" w:sz="0" w:space="0" w:color="auto"/>
        <w:left w:val="none" w:sz="0" w:space="0" w:color="auto"/>
        <w:bottom w:val="none" w:sz="0" w:space="0" w:color="auto"/>
        <w:right w:val="none" w:sz="0" w:space="0" w:color="auto"/>
      </w:divBdr>
    </w:div>
    <w:div w:id="978074724">
      <w:bodyDiv w:val="1"/>
      <w:marLeft w:val="0"/>
      <w:marRight w:val="0"/>
      <w:marTop w:val="0"/>
      <w:marBottom w:val="0"/>
      <w:divBdr>
        <w:top w:val="none" w:sz="0" w:space="0" w:color="auto"/>
        <w:left w:val="none" w:sz="0" w:space="0" w:color="auto"/>
        <w:bottom w:val="none" w:sz="0" w:space="0" w:color="auto"/>
        <w:right w:val="none" w:sz="0" w:space="0" w:color="auto"/>
      </w:divBdr>
    </w:div>
    <w:div w:id="978150391">
      <w:bodyDiv w:val="1"/>
      <w:marLeft w:val="0"/>
      <w:marRight w:val="0"/>
      <w:marTop w:val="0"/>
      <w:marBottom w:val="0"/>
      <w:divBdr>
        <w:top w:val="none" w:sz="0" w:space="0" w:color="auto"/>
        <w:left w:val="none" w:sz="0" w:space="0" w:color="auto"/>
        <w:bottom w:val="none" w:sz="0" w:space="0" w:color="auto"/>
        <w:right w:val="none" w:sz="0" w:space="0" w:color="auto"/>
      </w:divBdr>
    </w:div>
    <w:div w:id="978261603">
      <w:bodyDiv w:val="1"/>
      <w:marLeft w:val="0"/>
      <w:marRight w:val="0"/>
      <w:marTop w:val="0"/>
      <w:marBottom w:val="0"/>
      <w:divBdr>
        <w:top w:val="none" w:sz="0" w:space="0" w:color="auto"/>
        <w:left w:val="none" w:sz="0" w:space="0" w:color="auto"/>
        <w:bottom w:val="none" w:sz="0" w:space="0" w:color="auto"/>
        <w:right w:val="none" w:sz="0" w:space="0" w:color="auto"/>
      </w:divBdr>
    </w:div>
    <w:div w:id="978263318">
      <w:bodyDiv w:val="1"/>
      <w:marLeft w:val="0"/>
      <w:marRight w:val="0"/>
      <w:marTop w:val="0"/>
      <w:marBottom w:val="0"/>
      <w:divBdr>
        <w:top w:val="none" w:sz="0" w:space="0" w:color="auto"/>
        <w:left w:val="none" w:sz="0" w:space="0" w:color="auto"/>
        <w:bottom w:val="none" w:sz="0" w:space="0" w:color="auto"/>
        <w:right w:val="none" w:sz="0" w:space="0" w:color="auto"/>
      </w:divBdr>
    </w:div>
    <w:div w:id="978266864">
      <w:bodyDiv w:val="1"/>
      <w:marLeft w:val="0"/>
      <w:marRight w:val="0"/>
      <w:marTop w:val="0"/>
      <w:marBottom w:val="0"/>
      <w:divBdr>
        <w:top w:val="none" w:sz="0" w:space="0" w:color="auto"/>
        <w:left w:val="none" w:sz="0" w:space="0" w:color="auto"/>
        <w:bottom w:val="none" w:sz="0" w:space="0" w:color="auto"/>
        <w:right w:val="none" w:sz="0" w:space="0" w:color="auto"/>
      </w:divBdr>
    </w:div>
    <w:div w:id="978339926">
      <w:bodyDiv w:val="1"/>
      <w:marLeft w:val="0"/>
      <w:marRight w:val="0"/>
      <w:marTop w:val="0"/>
      <w:marBottom w:val="0"/>
      <w:divBdr>
        <w:top w:val="none" w:sz="0" w:space="0" w:color="auto"/>
        <w:left w:val="none" w:sz="0" w:space="0" w:color="auto"/>
        <w:bottom w:val="none" w:sz="0" w:space="0" w:color="auto"/>
        <w:right w:val="none" w:sz="0" w:space="0" w:color="auto"/>
      </w:divBdr>
    </w:div>
    <w:div w:id="978458927">
      <w:bodyDiv w:val="1"/>
      <w:marLeft w:val="0"/>
      <w:marRight w:val="0"/>
      <w:marTop w:val="0"/>
      <w:marBottom w:val="0"/>
      <w:divBdr>
        <w:top w:val="none" w:sz="0" w:space="0" w:color="auto"/>
        <w:left w:val="none" w:sz="0" w:space="0" w:color="auto"/>
        <w:bottom w:val="none" w:sz="0" w:space="0" w:color="auto"/>
        <w:right w:val="none" w:sz="0" w:space="0" w:color="auto"/>
      </w:divBdr>
    </w:div>
    <w:div w:id="978607446">
      <w:bodyDiv w:val="1"/>
      <w:marLeft w:val="0"/>
      <w:marRight w:val="0"/>
      <w:marTop w:val="0"/>
      <w:marBottom w:val="0"/>
      <w:divBdr>
        <w:top w:val="none" w:sz="0" w:space="0" w:color="auto"/>
        <w:left w:val="none" w:sz="0" w:space="0" w:color="auto"/>
        <w:bottom w:val="none" w:sz="0" w:space="0" w:color="auto"/>
        <w:right w:val="none" w:sz="0" w:space="0" w:color="auto"/>
      </w:divBdr>
    </w:div>
    <w:div w:id="978607790">
      <w:bodyDiv w:val="1"/>
      <w:marLeft w:val="0"/>
      <w:marRight w:val="0"/>
      <w:marTop w:val="0"/>
      <w:marBottom w:val="0"/>
      <w:divBdr>
        <w:top w:val="none" w:sz="0" w:space="0" w:color="auto"/>
        <w:left w:val="none" w:sz="0" w:space="0" w:color="auto"/>
        <w:bottom w:val="none" w:sz="0" w:space="0" w:color="auto"/>
        <w:right w:val="none" w:sz="0" w:space="0" w:color="auto"/>
      </w:divBdr>
    </w:div>
    <w:div w:id="978681223">
      <w:bodyDiv w:val="1"/>
      <w:marLeft w:val="0"/>
      <w:marRight w:val="0"/>
      <w:marTop w:val="0"/>
      <w:marBottom w:val="0"/>
      <w:divBdr>
        <w:top w:val="none" w:sz="0" w:space="0" w:color="auto"/>
        <w:left w:val="none" w:sz="0" w:space="0" w:color="auto"/>
        <w:bottom w:val="none" w:sz="0" w:space="0" w:color="auto"/>
        <w:right w:val="none" w:sz="0" w:space="0" w:color="auto"/>
      </w:divBdr>
    </w:div>
    <w:div w:id="978924195">
      <w:bodyDiv w:val="1"/>
      <w:marLeft w:val="0"/>
      <w:marRight w:val="0"/>
      <w:marTop w:val="0"/>
      <w:marBottom w:val="0"/>
      <w:divBdr>
        <w:top w:val="none" w:sz="0" w:space="0" w:color="auto"/>
        <w:left w:val="none" w:sz="0" w:space="0" w:color="auto"/>
        <w:bottom w:val="none" w:sz="0" w:space="0" w:color="auto"/>
        <w:right w:val="none" w:sz="0" w:space="0" w:color="auto"/>
      </w:divBdr>
    </w:div>
    <w:div w:id="979068565">
      <w:bodyDiv w:val="1"/>
      <w:marLeft w:val="0"/>
      <w:marRight w:val="0"/>
      <w:marTop w:val="0"/>
      <w:marBottom w:val="0"/>
      <w:divBdr>
        <w:top w:val="none" w:sz="0" w:space="0" w:color="auto"/>
        <w:left w:val="none" w:sz="0" w:space="0" w:color="auto"/>
        <w:bottom w:val="none" w:sz="0" w:space="0" w:color="auto"/>
        <w:right w:val="none" w:sz="0" w:space="0" w:color="auto"/>
      </w:divBdr>
    </w:div>
    <w:div w:id="979117611">
      <w:bodyDiv w:val="1"/>
      <w:marLeft w:val="0"/>
      <w:marRight w:val="0"/>
      <w:marTop w:val="0"/>
      <w:marBottom w:val="0"/>
      <w:divBdr>
        <w:top w:val="none" w:sz="0" w:space="0" w:color="auto"/>
        <w:left w:val="none" w:sz="0" w:space="0" w:color="auto"/>
        <w:bottom w:val="none" w:sz="0" w:space="0" w:color="auto"/>
        <w:right w:val="none" w:sz="0" w:space="0" w:color="auto"/>
      </w:divBdr>
    </w:div>
    <w:div w:id="979263062">
      <w:bodyDiv w:val="1"/>
      <w:marLeft w:val="0"/>
      <w:marRight w:val="0"/>
      <w:marTop w:val="0"/>
      <w:marBottom w:val="0"/>
      <w:divBdr>
        <w:top w:val="none" w:sz="0" w:space="0" w:color="auto"/>
        <w:left w:val="none" w:sz="0" w:space="0" w:color="auto"/>
        <w:bottom w:val="none" w:sz="0" w:space="0" w:color="auto"/>
        <w:right w:val="none" w:sz="0" w:space="0" w:color="auto"/>
      </w:divBdr>
    </w:div>
    <w:div w:id="979263634">
      <w:bodyDiv w:val="1"/>
      <w:marLeft w:val="0"/>
      <w:marRight w:val="0"/>
      <w:marTop w:val="0"/>
      <w:marBottom w:val="0"/>
      <w:divBdr>
        <w:top w:val="none" w:sz="0" w:space="0" w:color="auto"/>
        <w:left w:val="none" w:sz="0" w:space="0" w:color="auto"/>
        <w:bottom w:val="none" w:sz="0" w:space="0" w:color="auto"/>
        <w:right w:val="none" w:sz="0" w:space="0" w:color="auto"/>
      </w:divBdr>
    </w:div>
    <w:div w:id="979306293">
      <w:bodyDiv w:val="1"/>
      <w:marLeft w:val="0"/>
      <w:marRight w:val="0"/>
      <w:marTop w:val="0"/>
      <w:marBottom w:val="0"/>
      <w:divBdr>
        <w:top w:val="none" w:sz="0" w:space="0" w:color="auto"/>
        <w:left w:val="none" w:sz="0" w:space="0" w:color="auto"/>
        <w:bottom w:val="none" w:sz="0" w:space="0" w:color="auto"/>
        <w:right w:val="none" w:sz="0" w:space="0" w:color="auto"/>
      </w:divBdr>
    </w:div>
    <w:div w:id="979656194">
      <w:bodyDiv w:val="1"/>
      <w:marLeft w:val="0"/>
      <w:marRight w:val="0"/>
      <w:marTop w:val="0"/>
      <w:marBottom w:val="0"/>
      <w:divBdr>
        <w:top w:val="none" w:sz="0" w:space="0" w:color="auto"/>
        <w:left w:val="none" w:sz="0" w:space="0" w:color="auto"/>
        <w:bottom w:val="none" w:sz="0" w:space="0" w:color="auto"/>
        <w:right w:val="none" w:sz="0" w:space="0" w:color="auto"/>
      </w:divBdr>
    </w:div>
    <w:div w:id="979842392">
      <w:bodyDiv w:val="1"/>
      <w:marLeft w:val="0"/>
      <w:marRight w:val="0"/>
      <w:marTop w:val="0"/>
      <w:marBottom w:val="0"/>
      <w:divBdr>
        <w:top w:val="none" w:sz="0" w:space="0" w:color="auto"/>
        <w:left w:val="none" w:sz="0" w:space="0" w:color="auto"/>
        <w:bottom w:val="none" w:sz="0" w:space="0" w:color="auto"/>
        <w:right w:val="none" w:sz="0" w:space="0" w:color="auto"/>
      </w:divBdr>
    </w:div>
    <w:div w:id="980040147">
      <w:bodyDiv w:val="1"/>
      <w:marLeft w:val="0"/>
      <w:marRight w:val="0"/>
      <w:marTop w:val="0"/>
      <w:marBottom w:val="0"/>
      <w:divBdr>
        <w:top w:val="none" w:sz="0" w:space="0" w:color="auto"/>
        <w:left w:val="none" w:sz="0" w:space="0" w:color="auto"/>
        <w:bottom w:val="none" w:sz="0" w:space="0" w:color="auto"/>
        <w:right w:val="none" w:sz="0" w:space="0" w:color="auto"/>
      </w:divBdr>
    </w:div>
    <w:div w:id="980420491">
      <w:bodyDiv w:val="1"/>
      <w:marLeft w:val="0"/>
      <w:marRight w:val="0"/>
      <w:marTop w:val="0"/>
      <w:marBottom w:val="0"/>
      <w:divBdr>
        <w:top w:val="none" w:sz="0" w:space="0" w:color="auto"/>
        <w:left w:val="none" w:sz="0" w:space="0" w:color="auto"/>
        <w:bottom w:val="none" w:sz="0" w:space="0" w:color="auto"/>
        <w:right w:val="none" w:sz="0" w:space="0" w:color="auto"/>
      </w:divBdr>
    </w:div>
    <w:div w:id="980423817">
      <w:bodyDiv w:val="1"/>
      <w:marLeft w:val="0"/>
      <w:marRight w:val="0"/>
      <w:marTop w:val="0"/>
      <w:marBottom w:val="0"/>
      <w:divBdr>
        <w:top w:val="none" w:sz="0" w:space="0" w:color="auto"/>
        <w:left w:val="none" w:sz="0" w:space="0" w:color="auto"/>
        <w:bottom w:val="none" w:sz="0" w:space="0" w:color="auto"/>
        <w:right w:val="none" w:sz="0" w:space="0" w:color="auto"/>
      </w:divBdr>
    </w:div>
    <w:div w:id="980426572">
      <w:bodyDiv w:val="1"/>
      <w:marLeft w:val="0"/>
      <w:marRight w:val="0"/>
      <w:marTop w:val="0"/>
      <w:marBottom w:val="0"/>
      <w:divBdr>
        <w:top w:val="none" w:sz="0" w:space="0" w:color="auto"/>
        <w:left w:val="none" w:sz="0" w:space="0" w:color="auto"/>
        <w:bottom w:val="none" w:sz="0" w:space="0" w:color="auto"/>
        <w:right w:val="none" w:sz="0" w:space="0" w:color="auto"/>
      </w:divBdr>
    </w:div>
    <w:div w:id="980580052">
      <w:bodyDiv w:val="1"/>
      <w:marLeft w:val="0"/>
      <w:marRight w:val="0"/>
      <w:marTop w:val="0"/>
      <w:marBottom w:val="0"/>
      <w:divBdr>
        <w:top w:val="none" w:sz="0" w:space="0" w:color="auto"/>
        <w:left w:val="none" w:sz="0" w:space="0" w:color="auto"/>
        <w:bottom w:val="none" w:sz="0" w:space="0" w:color="auto"/>
        <w:right w:val="none" w:sz="0" w:space="0" w:color="auto"/>
      </w:divBdr>
    </w:div>
    <w:div w:id="980615450">
      <w:bodyDiv w:val="1"/>
      <w:marLeft w:val="0"/>
      <w:marRight w:val="0"/>
      <w:marTop w:val="0"/>
      <w:marBottom w:val="0"/>
      <w:divBdr>
        <w:top w:val="none" w:sz="0" w:space="0" w:color="auto"/>
        <w:left w:val="none" w:sz="0" w:space="0" w:color="auto"/>
        <w:bottom w:val="none" w:sz="0" w:space="0" w:color="auto"/>
        <w:right w:val="none" w:sz="0" w:space="0" w:color="auto"/>
      </w:divBdr>
    </w:div>
    <w:div w:id="980621499">
      <w:bodyDiv w:val="1"/>
      <w:marLeft w:val="0"/>
      <w:marRight w:val="0"/>
      <w:marTop w:val="0"/>
      <w:marBottom w:val="0"/>
      <w:divBdr>
        <w:top w:val="none" w:sz="0" w:space="0" w:color="auto"/>
        <w:left w:val="none" w:sz="0" w:space="0" w:color="auto"/>
        <w:bottom w:val="none" w:sz="0" w:space="0" w:color="auto"/>
        <w:right w:val="none" w:sz="0" w:space="0" w:color="auto"/>
      </w:divBdr>
    </w:div>
    <w:div w:id="980815380">
      <w:bodyDiv w:val="1"/>
      <w:marLeft w:val="0"/>
      <w:marRight w:val="0"/>
      <w:marTop w:val="0"/>
      <w:marBottom w:val="0"/>
      <w:divBdr>
        <w:top w:val="none" w:sz="0" w:space="0" w:color="auto"/>
        <w:left w:val="none" w:sz="0" w:space="0" w:color="auto"/>
        <w:bottom w:val="none" w:sz="0" w:space="0" w:color="auto"/>
        <w:right w:val="none" w:sz="0" w:space="0" w:color="auto"/>
      </w:divBdr>
    </w:div>
    <w:div w:id="980962197">
      <w:bodyDiv w:val="1"/>
      <w:marLeft w:val="0"/>
      <w:marRight w:val="0"/>
      <w:marTop w:val="0"/>
      <w:marBottom w:val="0"/>
      <w:divBdr>
        <w:top w:val="none" w:sz="0" w:space="0" w:color="auto"/>
        <w:left w:val="none" w:sz="0" w:space="0" w:color="auto"/>
        <w:bottom w:val="none" w:sz="0" w:space="0" w:color="auto"/>
        <w:right w:val="none" w:sz="0" w:space="0" w:color="auto"/>
      </w:divBdr>
    </w:div>
    <w:div w:id="980964259">
      <w:bodyDiv w:val="1"/>
      <w:marLeft w:val="0"/>
      <w:marRight w:val="0"/>
      <w:marTop w:val="0"/>
      <w:marBottom w:val="0"/>
      <w:divBdr>
        <w:top w:val="none" w:sz="0" w:space="0" w:color="auto"/>
        <w:left w:val="none" w:sz="0" w:space="0" w:color="auto"/>
        <w:bottom w:val="none" w:sz="0" w:space="0" w:color="auto"/>
        <w:right w:val="none" w:sz="0" w:space="0" w:color="auto"/>
      </w:divBdr>
    </w:div>
    <w:div w:id="981009791">
      <w:bodyDiv w:val="1"/>
      <w:marLeft w:val="0"/>
      <w:marRight w:val="0"/>
      <w:marTop w:val="0"/>
      <w:marBottom w:val="0"/>
      <w:divBdr>
        <w:top w:val="none" w:sz="0" w:space="0" w:color="auto"/>
        <w:left w:val="none" w:sz="0" w:space="0" w:color="auto"/>
        <w:bottom w:val="none" w:sz="0" w:space="0" w:color="auto"/>
        <w:right w:val="none" w:sz="0" w:space="0" w:color="auto"/>
      </w:divBdr>
    </w:div>
    <w:div w:id="981036310">
      <w:bodyDiv w:val="1"/>
      <w:marLeft w:val="0"/>
      <w:marRight w:val="0"/>
      <w:marTop w:val="0"/>
      <w:marBottom w:val="0"/>
      <w:divBdr>
        <w:top w:val="none" w:sz="0" w:space="0" w:color="auto"/>
        <w:left w:val="none" w:sz="0" w:space="0" w:color="auto"/>
        <w:bottom w:val="none" w:sz="0" w:space="0" w:color="auto"/>
        <w:right w:val="none" w:sz="0" w:space="0" w:color="auto"/>
      </w:divBdr>
    </w:div>
    <w:div w:id="981038720">
      <w:bodyDiv w:val="1"/>
      <w:marLeft w:val="0"/>
      <w:marRight w:val="0"/>
      <w:marTop w:val="0"/>
      <w:marBottom w:val="0"/>
      <w:divBdr>
        <w:top w:val="none" w:sz="0" w:space="0" w:color="auto"/>
        <w:left w:val="none" w:sz="0" w:space="0" w:color="auto"/>
        <w:bottom w:val="none" w:sz="0" w:space="0" w:color="auto"/>
        <w:right w:val="none" w:sz="0" w:space="0" w:color="auto"/>
      </w:divBdr>
    </w:div>
    <w:div w:id="981076347">
      <w:bodyDiv w:val="1"/>
      <w:marLeft w:val="0"/>
      <w:marRight w:val="0"/>
      <w:marTop w:val="0"/>
      <w:marBottom w:val="0"/>
      <w:divBdr>
        <w:top w:val="none" w:sz="0" w:space="0" w:color="auto"/>
        <w:left w:val="none" w:sz="0" w:space="0" w:color="auto"/>
        <w:bottom w:val="none" w:sz="0" w:space="0" w:color="auto"/>
        <w:right w:val="none" w:sz="0" w:space="0" w:color="auto"/>
      </w:divBdr>
    </w:div>
    <w:div w:id="981470589">
      <w:bodyDiv w:val="1"/>
      <w:marLeft w:val="0"/>
      <w:marRight w:val="0"/>
      <w:marTop w:val="0"/>
      <w:marBottom w:val="0"/>
      <w:divBdr>
        <w:top w:val="none" w:sz="0" w:space="0" w:color="auto"/>
        <w:left w:val="none" w:sz="0" w:space="0" w:color="auto"/>
        <w:bottom w:val="none" w:sz="0" w:space="0" w:color="auto"/>
        <w:right w:val="none" w:sz="0" w:space="0" w:color="auto"/>
      </w:divBdr>
    </w:div>
    <w:div w:id="981541901">
      <w:bodyDiv w:val="1"/>
      <w:marLeft w:val="0"/>
      <w:marRight w:val="0"/>
      <w:marTop w:val="0"/>
      <w:marBottom w:val="0"/>
      <w:divBdr>
        <w:top w:val="none" w:sz="0" w:space="0" w:color="auto"/>
        <w:left w:val="none" w:sz="0" w:space="0" w:color="auto"/>
        <w:bottom w:val="none" w:sz="0" w:space="0" w:color="auto"/>
        <w:right w:val="none" w:sz="0" w:space="0" w:color="auto"/>
      </w:divBdr>
    </w:div>
    <w:div w:id="981619895">
      <w:bodyDiv w:val="1"/>
      <w:marLeft w:val="0"/>
      <w:marRight w:val="0"/>
      <w:marTop w:val="0"/>
      <w:marBottom w:val="0"/>
      <w:divBdr>
        <w:top w:val="none" w:sz="0" w:space="0" w:color="auto"/>
        <w:left w:val="none" w:sz="0" w:space="0" w:color="auto"/>
        <w:bottom w:val="none" w:sz="0" w:space="0" w:color="auto"/>
        <w:right w:val="none" w:sz="0" w:space="0" w:color="auto"/>
      </w:divBdr>
    </w:div>
    <w:div w:id="981882393">
      <w:bodyDiv w:val="1"/>
      <w:marLeft w:val="0"/>
      <w:marRight w:val="0"/>
      <w:marTop w:val="0"/>
      <w:marBottom w:val="0"/>
      <w:divBdr>
        <w:top w:val="none" w:sz="0" w:space="0" w:color="auto"/>
        <w:left w:val="none" w:sz="0" w:space="0" w:color="auto"/>
        <w:bottom w:val="none" w:sz="0" w:space="0" w:color="auto"/>
        <w:right w:val="none" w:sz="0" w:space="0" w:color="auto"/>
      </w:divBdr>
    </w:div>
    <w:div w:id="982005040">
      <w:bodyDiv w:val="1"/>
      <w:marLeft w:val="0"/>
      <w:marRight w:val="0"/>
      <w:marTop w:val="0"/>
      <w:marBottom w:val="0"/>
      <w:divBdr>
        <w:top w:val="none" w:sz="0" w:space="0" w:color="auto"/>
        <w:left w:val="none" w:sz="0" w:space="0" w:color="auto"/>
        <w:bottom w:val="none" w:sz="0" w:space="0" w:color="auto"/>
        <w:right w:val="none" w:sz="0" w:space="0" w:color="auto"/>
      </w:divBdr>
    </w:div>
    <w:div w:id="982275026">
      <w:bodyDiv w:val="1"/>
      <w:marLeft w:val="0"/>
      <w:marRight w:val="0"/>
      <w:marTop w:val="0"/>
      <w:marBottom w:val="0"/>
      <w:divBdr>
        <w:top w:val="none" w:sz="0" w:space="0" w:color="auto"/>
        <w:left w:val="none" w:sz="0" w:space="0" w:color="auto"/>
        <w:bottom w:val="none" w:sz="0" w:space="0" w:color="auto"/>
        <w:right w:val="none" w:sz="0" w:space="0" w:color="auto"/>
      </w:divBdr>
    </w:div>
    <w:div w:id="982319588">
      <w:bodyDiv w:val="1"/>
      <w:marLeft w:val="0"/>
      <w:marRight w:val="0"/>
      <w:marTop w:val="0"/>
      <w:marBottom w:val="0"/>
      <w:divBdr>
        <w:top w:val="none" w:sz="0" w:space="0" w:color="auto"/>
        <w:left w:val="none" w:sz="0" w:space="0" w:color="auto"/>
        <w:bottom w:val="none" w:sz="0" w:space="0" w:color="auto"/>
        <w:right w:val="none" w:sz="0" w:space="0" w:color="auto"/>
      </w:divBdr>
    </w:div>
    <w:div w:id="982462027">
      <w:bodyDiv w:val="1"/>
      <w:marLeft w:val="0"/>
      <w:marRight w:val="0"/>
      <w:marTop w:val="0"/>
      <w:marBottom w:val="0"/>
      <w:divBdr>
        <w:top w:val="none" w:sz="0" w:space="0" w:color="auto"/>
        <w:left w:val="none" w:sz="0" w:space="0" w:color="auto"/>
        <w:bottom w:val="none" w:sz="0" w:space="0" w:color="auto"/>
        <w:right w:val="none" w:sz="0" w:space="0" w:color="auto"/>
      </w:divBdr>
    </w:div>
    <w:div w:id="982587376">
      <w:bodyDiv w:val="1"/>
      <w:marLeft w:val="0"/>
      <w:marRight w:val="0"/>
      <w:marTop w:val="0"/>
      <w:marBottom w:val="0"/>
      <w:divBdr>
        <w:top w:val="none" w:sz="0" w:space="0" w:color="auto"/>
        <w:left w:val="none" w:sz="0" w:space="0" w:color="auto"/>
        <w:bottom w:val="none" w:sz="0" w:space="0" w:color="auto"/>
        <w:right w:val="none" w:sz="0" w:space="0" w:color="auto"/>
      </w:divBdr>
    </w:div>
    <w:div w:id="982588266">
      <w:bodyDiv w:val="1"/>
      <w:marLeft w:val="0"/>
      <w:marRight w:val="0"/>
      <w:marTop w:val="0"/>
      <w:marBottom w:val="0"/>
      <w:divBdr>
        <w:top w:val="none" w:sz="0" w:space="0" w:color="auto"/>
        <w:left w:val="none" w:sz="0" w:space="0" w:color="auto"/>
        <w:bottom w:val="none" w:sz="0" w:space="0" w:color="auto"/>
        <w:right w:val="none" w:sz="0" w:space="0" w:color="auto"/>
      </w:divBdr>
    </w:div>
    <w:div w:id="982931111">
      <w:bodyDiv w:val="1"/>
      <w:marLeft w:val="0"/>
      <w:marRight w:val="0"/>
      <w:marTop w:val="0"/>
      <w:marBottom w:val="0"/>
      <w:divBdr>
        <w:top w:val="none" w:sz="0" w:space="0" w:color="auto"/>
        <w:left w:val="none" w:sz="0" w:space="0" w:color="auto"/>
        <w:bottom w:val="none" w:sz="0" w:space="0" w:color="auto"/>
        <w:right w:val="none" w:sz="0" w:space="0" w:color="auto"/>
      </w:divBdr>
    </w:div>
    <w:div w:id="983042950">
      <w:bodyDiv w:val="1"/>
      <w:marLeft w:val="0"/>
      <w:marRight w:val="0"/>
      <w:marTop w:val="0"/>
      <w:marBottom w:val="0"/>
      <w:divBdr>
        <w:top w:val="none" w:sz="0" w:space="0" w:color="auto"/>
        <w:left w:val="none" w:sz="0" w:space="0" w:color="auto"/>
        <w:bottom w:val="none" w:sz="0" w:space="0" w:color="auto"/>
        <w:right w:val="none" w:sz="0" w:space="0" w:color="auto"/>
      </w:divBdr>
    </w:div>
    <w:div w:id="983047183">
      <w:bodyDiv w:val="1"/>
      <w:marLeft w:val="0"/>
      <w:marRight w:val="0"/>
      <w:marTop w:val="0"/>
      <w:marBottom w:val="0"/>
      <w:divBdr>
        <w:top w:val="none" w:sz="0" w:space="0" w:color="auto"/>
        <w:left w:val="none" w:sz="0" w:space="0" w:color="auto"/>
        <w:bottom w:val="none" w:sz="0" w:space="0" w:color="auto"/>
        <w:right w:val="none" w:sz="0" w:space="0" w:color="auto"/>
      </w:divBdr>
    </w:div>
    <w:div w:id="983121260">
      <w:bodyDiv w:val="1"/>
      <w:marLeft w:val="0"/>
      <w:marRight w:val="0"/>
      <w:marTop w:val="0"/>
      <w:marBottom w:val="0"/>
      <w:divBdr>
        <w:top w:val="none" w:sz="0" w:space="0" w:color="auto"/>
        <w:left w:val="none" w:sz="0" w:space="0" w:color="auto"/>
        <w:bottom w:val="none" w:sz="0" w:space="0" w:color="auto"/>
        <w:right w:val="none" w:sz="0" w:space="0" w:color="auto"/>
      </w:divBdr>
    </w:div>
    <w:div w:id="983194090">
      <w:bodyDiv w:val="1"/>
      <w:marLeft w:val="0"/>
      <w:marRight w:val="0"/>
      <w:marTop w:val="0"/>
      <w:marBottom w:val="0"/>
      <w:divBdr>
        <w:top w:val="none" w:sz="0" w:space="0" w:color="auto"/>
        <w:left w:val="none" w:sz="0" w:space="0" w:color="auto"/>
        <w:bottom w:val="none" w:sz="0" w:space="0" w:color="auto"/>
        <w:right w:val="none" w:sz="0" w:space="0" w:color="auto"/>
      </w:divBdr>
    </w:div>
    <w:div w:id="984435696">
      <w:bodyDiv w:val="1"/>
      <w:marLeft w:val="0"/>
      <w:marRight w:val="0"/>
      <w:marTop w:val="0"/>
      <w:marBottom w:val="0"/>
      <w:divBdr>
        <w:top w:val="none" w:sz="0" w:space="0" w:color="auto"/>
        <w:left w:val="none" w:sz="0" w:space="0" w:color="auto"/>
        <w:bottom w:val="none" w:sz="0" w:space="0" w:color="auto"/>
        <w:right w:val="none" w:sz="0" w:space="0" w:color="auto"/>
      </w:divBdr>
    </w:div>
    <w:div w:id="984702904">
      <w:bodyDiv w:val="1"/>
      <w:marLeft w:val="0"/>
      <w:marRight w:val="0"/>
      <w:marTop w:val="0"/>
      <w:marBottom w:val="0"/>
      <w:divBdr>
        <w:top w:val="none" w:sz="0" w:space="0" w:color="auto"/>
        <w:left w:val="none" w:sz="0" w:space="0" w:color="auto"/>
        <w:bottom w:val="none" w:sz="0" w:space="0" w:color="auto"/>
        <w:right w:val="none" w:sz="0" w:space="0" w:color="auto"/>
      </w:divBdr>
    </w:div>
    <w:div w:id="984892170">
      <w:bodyDiv w:val="1"/>
      <w:marLeft w:val="0"/>
      <w:marRight w:val="0"/>
      <w:marTop w:val="0"/>
      <w:marBottom w:val="0"/>
      <w:divBdr>
        <w:top w:val="none" w:sz="0" w:space="0" w:color="auto"/>
        <w:left w:val="none" w:sz="0" w:space="0" w:color="auto"/>
        <w:bottom w:val="none" w:sz="0" w:space="0" w:color="auto"/>
        <w:right w:val="none" w:sz="0" w:space="0" w:color="auto"/>
      </w:divBdr>
    </w:div>
    <w:div w:id="984968152">
      <w:bodyDiv w:val="1"/>
      <w:marLeft w:val="0"/>
      <w:marRight w:val="0"/>
      <w:marTop w:val="0"/>
      <w:marBottom w:val="0"/>
      <w:divBdr>
        <w:top w:val="none" w:sz="0" w:space="0" w:color="auto"/>
        <w:left w:val="none" w:sz="0" w:space="0" w:color="auto"/>
        <w:bottom w:val="none" w:sz="0" w:space="0" w:color="auto"/>
        <w:right w:val="none" w:sz="0" w:space="0" w:color="auto"/>
      </w:divBdr>
    </w:div>
    <w:div w:id="985012603">
      <w:bodyDiv w:val="1"/>
      <w:marLeft w:val="0"/>
      <w:marRight w:val="0"/>
      <w:marTop w:val="0"/>
      <w:marBottom w:val="0"/>
      <w:divBdr>
        <w:top w:val="none" w:sz="0" w:space="0" w:color="auto"/>
        <w:left w:val="none" w:sz="0" w:space="0" w:color="auto"/>
        <w:bottom w:val="none" w:sz="0" w:space="0" w:color="auto"/>
        <w:right w:val="none" w:sz="0" w:space="0" w:color="auto"/>
      </w:divBdr>
    </w:div>
    <w:div w:id="985089929">
      <w:bodyDiv w:val="1"/>
      <w:marLeft w:val="0"/>
      <w:marRight w:val="0"/>
      <w:marTop w:val="0"/>
      <w:marBottom w:val="0"/>
      <w:divBdr>
        <w:top w:val="none" w:sz="0" w:space="0" w:color="auto"/>
        <w:left w:val="none" w:sz="0" w:space="0" w:color="auto"/>
        <w:bottom w:val="none" w:sz="0" w:space="0" w:color="auto"/>
        <w:right w:val="none" w:sz="0" w:space="0" w:color="auto"/>
      </w:divBdr>
    </w:div>
    <w:div w:id="985166646">
      <w:bodyDiv w:val="1"/>
      <w:marLeft w:val="0"/>
      <w:marRight w:val="0"/>
      <w:marTop w:val="0"/>
      <w:marBottom w:val="0"/>
      <w:divBdr>
        <w:top w:val="none" w:sz="0" w:space="0" w:color="auto"/>
        <w:left w:val="none" w:sz="0" w:space="0" w:color="auto"/>
        <w:bottom w:val="none" w:sz="0" w:space="0" w:color="auto"/>
        <w:right w:val="none" w:sz="0" w:space="0" w:color="auto"/>
      </w:divBdr>
    </w:div>
    <w:div w:id="985167652">
      <w:bodyDiv w:val="1"/>
      <w:marLeft w:val="0"/>
      <w:marRight w:val="0"/>
      <w:marTop w:val="0"/>
      <w:marBottom w:val="0"/>
      <w:divBdr>
        <w:top w:val="none" w:sz="0" w:space="0" w:color="auto"/>
        <w:left w:val="none" w:sz="0" w:space="0" w:color="auto"/>
        <w:bottom w:val="none" w:sz="0" w:space="0" w:color="auto"/>
        <w:right w:val="none" w:sz="0" w:space="0" w:color="auto"/>
      </w:divBdr>
    </w:div>
    <w:div w:id="985167695">
      <w:bodyDiv w:val="1"/>
      <w:marLeft w:val="0"/>
      <w:marRight w:val="0"/>
      <w:marTop w:val="0"/>
      <w:marBottom w:val="0"/>
      <w:divBdr>
        <w:top w:val="none" w:sz="0" w:space="0" w:color="auto"/>
        <w:left w:val="none" w:sz="0" w:space="0" w:color="auto"/>
        <w:bottom w:val="none" w:sz="0" w:space="0" w:color="auto"/>
        <w:right w:val="none" w:sz="0" w:space="0" w:color="auto"/>
      </w:divBdr>
    </w:div>
    <w:div w:id="985473399">
      <w:bodyDiv w:val="1"/>
      <w:marLeft w:val="0"/>
      <w:marRight w:val="0"/>
      <w:marTop w:val="0"/>
      <w:marBottom w:val="0"/>
      <w:divBdr>
        <w:top w:val="none" w:sz="0" w:space="0" w:color="auto"/>
        <w:left w:val="none" w:sz="0" w:space="0" w:color="auto"/>
        <w:bottom w:val="none" w:sz="0" w:space="0" w:color="auto"/>
        <w:right w:val="none" w:sz="0" w:space="0" w:color="auto"/>
      </w:divBdr>
    </w:div>
    <w:div w:id="985474517">
      <w:bodyDiv w:val="1"/>
      <w:marLeft w:val="0"/>
      <w:marRight w:val="0"/>
      <w:marTop w:val="0"/>
      <w:marBottom w:val="0"/>
      <w:divBdr>
        <w:top w:val="none" w:sz="0" w:space="0" w:color="auto"/>
        <w:left w:val="none" w:sz="0" w:space="0" w:color="auto"/>
        <w:bottom w:val="none" w:sz="0" w:space="0" w:color="auto"/>
        <w:right w:val="none" w:sz="0" w:space="0" w:color="auto"/>
      </w:divBdr>
    </w:div>
    <w:div w:id="985545072">
      <w:bodyDiv w:val="1"/>
      <w:marLeft w:val="0"/>
      <w:marRight w:val="0"/>
      <w:marTop w:val="0"/>
      <w:marBottom w:val="0"/>
      <w:divBdr>
        <w:top w:val="none" w:sz="0" w:space="0" w:color="auto"/>
        <w:left w:val="none" w:sz="0" w:space="0" w:color="auto"/>
        <w:bottom w:val="none" w:sz="0" w:space="0" w:color="auto"/>
        <w:right w:val="none" w:sz="0" w:space="0" w:color="auto"/>
      </w:divBdr>
    </w:div>
    <w:div w:id="985625473">
      <w:bodyDiv w:val="1"/>
      <w:marLeft w:val="0"/>
      <w:marRight w:val="0"/>
      <w:marTop w:val="0"/>
      <w:marBottom w:val="0"/>
      <w:divBdr>
        <w:top w:val="none" w:sz="0" w:space="0" w:color="auto"/>
        <w:left w:val="none" w:sz="0" w:space="0" w:color="auto"/>
        <w:bottom w:val="none" w:sz="0" w:space="0" w:color="auto"/>
        <w:right w:val="none" w:sz="0" w:space="0" w:color="auto"/>
      </w:divBdr>
    </w:div>
    <w:div w:id="985663564">
      <w:bodyDiv w:val="1"/>
      <w:marLeft w:val="0"/>
      <w:marRight w:val="0"/>
      <w:marTop w:val="0"/>
      <w:marBottom w:val="0"/>
      <w:divBdr>
        <w:top w:val="none" w:sz="0" w:space="0" w:color="auto"/>
        <w:left w:val="none" w:sz="0" w:space="0" w:color="auto"/>
        <w:bottom w:val="none" w:sz="0" w:space="0" w:color="auto"/>
        <w:right w:val="none" w:sz="0" w:space="0" w:color="auto"/>
      </w:divBdr>
    </w:div>
    <w:div w:id="985818143">
      <w:bodyDiv w:val="1"/>
      <w:marLeft w:val="0"/>
      <w:marRight w:val="0"/>
      <w:marTop w:val="0"/>
      <w:marBottom w:val="0"/>
      <w:divBdr>
        <w:top w:val="none" w:sz="0" w:space="0" w:color="auto"/>
        <w:left w:val="none" w:sz="0" w:space="0" w:color="auto"/>
        <w:bottom w:val="none" w:sz="0" w:space="0" w:color="auto"/>
        <w:right w:val="none" w:sz="0" w:space="0" w:color="auto"/>
      </w:divBdr>
    </w:div>
    <w:div w:id="985889203">
      <w:bodyDiv w:val="1"/>
      <w:marLeft w:val="0"/>
      <w:marRight w:val="0"/>
      <w:marTop w:val="0"/>
      <w:marBottom w:val="0"/>
      <w:divBdr>
        <w:top w:val="none" w:sz="0" w:space="0" w:color="auto"/>
        <w:left w:val="none" w:sz="0" w:space="0" w:color="auto"/>
        <w:bottom w:val="none" w:sz="0" w:space="0" w:color="auto"/>
        <w:right w:val="none" w:sz="0" w:space="0" w:color="auto"/>
      </w:divBdr>
    </w:div>
    <w:div w:id="985932182">
      <w:bodyDiv w:val="1"/>
      <w:marLeft w:val="0"/>
      <w:marRight w:val="0"/>
      <w:marTop w:val="0"/>
      <w:marBottom w:val="0"/>
      <w:divBdr>
        <w:top w:val="none" w:sz="0" w:space="0" w:color="auto"/>
        <w:left w:val="none" w:sz="0" w:space="0" w:color="auto"/>
        <w:bottom w:val="none" w:sz="0" w:space="0" w:color="auto"/>
        <w:right w:val="none" w:sz="0" w:space="0" w:color="auto"/>
      </w:divBdr>
    </w:div>
    <w:div w:id="986395235">
      <w:bodyDiv w:val="1"/>
      <w:marLeft w:val="0"/>
      <w:marRight w:val="0"/>
      <w:marTop w:val="0"/>
      <w:marBottom w:val="0"/>
      <w:divBdr>
        <w:top w:val="none" w:sz="0" w:space="0" w:color="auto"/>
        <w:left w:val="none" w:sz="0" w:space="0" w:color="auto"/>
        <w:bottom w:val="none" w:sz="0" w:space="0" w:color="auto"/>
        <w:right w:val="none" w:sz="0" w:space="0" w:color="auto"/>
      </w:divBdr>
    </w:div>
    <w:div w:id="986469770">
      <w:bodyDiv w:val="1"/>
      <w:marLeft w:val="0"/>
      <w:marRight w:val="0"/>
      <w:marTop w:val="0"/>
      <w:marBottom w:val="0"/>
      <w:divBdr>
        <w:top w:val="none" w:sz="0" w:space="0" w:color="auto"/>
        <w:left w:val="none" w:sz="0" w:space="0" w:color="auto"/>
        <w:bottom w:val="none" w:sz="0" w:space="0" w:color="auto"/>
        <w:right w:val="none" w:sz="0" w:space="0" w:color="auto"/>
      </w:divBdr>
    </w:div>
    <w:div w:id="986476541">
      <w:bodyDiv w:val="1"/>
      <w:marLeft w:val="0"/>
      <w:marRight w:val="0"/>
      <w:marTop w:val="0"/>
      <w:marBottom w:val="0"/>
      <w:divBdr>
        <w:top w:val="none" w:sz="0" w:space="0" w:color="auto"/>
        <w:left w:val="none" w:sz="0" w:space="0" w:color="auto"/>
        <w:bottom w:val="none" w:sz="0" w:space="0" w:color="auto"/>
        <w:right w:val="none" w:sz="0" w:space="0" w:color="auto"/>
      </w:divBdr>
    </w:div>
    <w:div w:id="986982819">
      <w:bodyDiv w:val="1"/>
      <w:marLeft w:val="0"/>
      <w:marRight w:val="0"/>
      <w:marTop w:val="0"/>
      <w:marBottom w:val="0"/>
      <w:divBdr>
        <w:top w:val="none" w:sz="0" w:space="0" w:color="auto"/>
        <w:left w:val="none" w:sz="0" w:space="0" w:color="auto"/>
        <w:bottom w:val="none" w:sz="0" w:space="0" w:color="auto"/>
        <w:right w:val="none" w:sz="0" w:space="0" w:color="auto"/>
      </w:divBdr>
    </w:div>
    <w:div w:id="987049151">
      <w:bodyDiv w:val="1"/>
      <w:marLeft w:val="0"/>
      <w:marRight w:val="0"/>
      <w:marTop w:val="0"/>
      <w:marBottom w:val="0"/>
      <w:divBdr>
        <w:top w:val="none" w:sz="0" w:space="0" w:color="auto"/>
        <w:left w:val="none" w:sz="0" w:space="0" w:color="auto"/>
        <w:bottom w:val="none" w:sz="0" w:space="0" w:color="auto"/>
        <w:right w:val="none" w:sz="0" w:space="0" w:color="auto"/>
      </w:divBdr>
    </w:div>
    <w:div w:id="987249708">
      <w:bodyDiv w:val="1"/>
      <w:marLeft w:val="0"/>
      <w:marRight w:val="0"/>
      <w:marTop w:val="0"/>
      <w:marBottom w:val="0"/>
      <w:divBdr>
        <w:top w:val="none" w:sz="0" w:space="0" w:color="auto"/>
        <w:left w:val="none" w:sz="0" w:space="0" w:color="auto"/>
        <w:bottom w:val="none" w:sz="0" w:space="0" w:color="auto"/>
        <w:right w:val="none" w:sz="0" w:space="0" w:color="auto"/>
      </w:divBdr>
    </w:div>
    <w:div w:id="987321463">
      <w:bodyDiv w:val="1"/>
      <w:marLeft w:val="0"/>
      <w:marRight w:val="0"/>
      <w:marTop w:val="0"/>
      <w:marBottom w:val="0"/>
      <w:divBdr>
        <w:top w:val="none" w:sz="0" w:space="0" w:color="auto"/>
        <w:left w:val="none" w:sz="0" w:space="0" w:color="auto"/>
        <w:bottom w:val="none" w:sz="0" w:space="0" w:color="auto"/>
        <w:right w:val="none" w:sz="0" w:space="0" w:color="auto"/>
      </w:divBdr>
    </w:div>
    <w:div w:id="987324831">
      <w:bodyDiv w:val="1"/>
      <w:marLeft w:val="0"/>
      <w:marRight w:val="0"/>
      <w:marTop w:val="0"/>
      <w:marBottom w:val="0"/>
      <w:divBdr>
        <w:top w:val="none" w:sz="0" w:space="0" w:color="auto"/>
        <w:left w:val="none" w:sz="0" w:space="0" w:color="auto"/>
        <w:bottom w:val="none" w:sz="0" w:space="0" w:color="auto"/>
        <w:right w:val="none" w:sz="0" w:space="0" w:color="auto"/>
      </w:divBdr>
    </w:div>
    <w:div w:id="987633650">
      <w:bodyDiv w:val="1"/>
      <w:marLeft w:val="0"/>
      <w:marRight w:val="0"/>
      <w:marTop w:val="0"/>
      <w:marBottom w:val="0"/>
      <w:divBdr>
        <w:top w:val="none" w:sz="0" w:space="0" w:color="auto"/>
        <w:left w:val="none" w:sz="0" w:space="0" w:color="auto"/>
        <w:bottom w:val="none" w:sz="0" w:space="0" w:color="auto"/>
        <w:right w:val="none" w:sz="0" w:space="0" w:color="auto"/>
      </w:divBdr>
    </w:div>
    <w:div w:id="987903748">
      <w:bodyDiv w:val="1"/>
      <w:marLeft w:val="0"/>
      <w:marRight w:val="0"/>
      <w:marTop w:val="0"/>
      <w:marBottom w:val="0"/>
      <w:divBdr>
        <w:top w:val="none" w:sz="0" w:space="0" w:color="auto"/>
        <w:left w:val="none" w:sz="0" w:space="0" w:color="auto"/>
        <w:bottom w:val="none" w:sz="0" w:space="0" w:color="auto"/>
        <w:right w:val="none" w:sz="0" w:space="0" w:color="auto"/>
      </w:divBdr>
    </w:div>
    <w:div w:id="987976033">
      <w:bodyDiv w:val="1"/>
      <w:marLeft w:val="0"/>
      <w:marRight w:val="0"/>
      <w:marTop w:val="0"/>
      <w:marBottom w:val="0"/>
      <w:divBdr>
        <w:top w:val="none" w:sz="0" w:space="0" w:color="auto"/>
        <w:left w:val="none" w:sz="0" w:space="0" w:color="auto"/>
        <w:bottom w:val="none" w:sz="0" w:space="0" w:color="auto"/>
        <w:right w:val="none" w:sz="0" w:space="0" w:color="auto"/>
      </w:divBdr>
    </w:div>
    <w:div w:id="988021015">
      <w:bodyDiv w:val="1"/>
      <w:marLeft w:val="0"/>
      <w:marRight w:val="0"/>
      <w:marTop w:val="0"/>
      <w:marBottom w:val="0"/>
      <w:divBdr>
        <w:top w:val="none" w:sz="0" w:space="0" w:color="auto"/>
        <w:left w:val="none" w:sz="0" w:space="0" w:color="auto"/>
        <w:bottom w:val="none" w:sz="0" w:space="0" w:color="auto"/>
        <w:right w:val="none" w:sz="0" w:space="0" w:color="auto"/>
      </w:divBdr>
    </w:div>
    <w:div w:id="988021590">
      <w:bodyDiv w:val="1"/>
      <w:marLeft w:val="0"/>
      <w:marRight w:val="0"/>
      <w:marTop w:val="0"/>
      <w:marBottom w:val="0"/>
      <w:divBdr>
        <w:top w:val="none" w:sz="0" w:space="0" w:color="auto"/>
        <w:left w:val="none" w:sz="0" w:space="0" w:color="auto"/>
        <w:bottom w:val="none" w:sz="0" w:space="0" w:color="auto"/>
        <w:right w:val="none" w:sz="0" w:space="0" w:color="auto"/>
      </w:divBdr>
    </w:div>
    <w:div w:id="988022303">
      <w:bodyDiv w:val="1"/>
      <w:marLeft w:val="0"/>
      <w:marRight w:val="0"/>
      <w:marTop w:val="0"/>
      <w:marBottom w:val="0"/>
      <w:divBdr>
        <w:top w:val="none" w:sz="0" w:space="0" w:color="auto"/>
        <w:left w:val="none" w:sz="0" w:space="0" w:color="auto"/>
        <w:bottom w:val="none" w:sz="0" w:space="0" w:color="auto"/>
        <w:right w:val="none" w:sz="0" w:space="0" w:color="auto"/>
      </w:divBdr>
    </w:div>
    <w:div w:id="988048517">
      <w:bodyDiv w:val="1"/>
      <w:marLeft w:val="0"/>
      <w:marRight w:val="0"/>
      <w:marTop w:val="0"/>
      <w:marBottom w:val="0"/>
      <w:divBdr>
        <w:top w:val="none" w:sz="0" w:space="0" w:color="auto"/>
        <w:left w:val="none" w:sz="0" w:space="0" w:color="auto"/>
        <w:bottom w:val="none" w:sz="0" w:space="0" w:color="auto"/>
        <w:right w:val="none" w:sz="0" w:space="0" w:color="auto"/>
      </w:divBdr>
    </w:div>
    <w:div w:id="988248155">
      <w:bodyDiv w:val="1"/>
      <w:marLeft w:val="0"/>
      <w:marRight w:val="0"/>
      <w:marTop w:val="0"/>
      <w:marBottom w:val="0"/>
      <w:divBdr>
        <w:top w:val="none" w:sz="0" w:space="0" w:color="auto"/>
        <w:left w:val="none" w:sz="0" w:space="0" w:color="auto"/>
        <w:bottom w:val="none" w:sz="0" w:space="0" w:color="auto"/>
        <w:right w:val="none" w:sz="0" w:space="0" w:color="auto"/>
      </w:divBdr>
    </w:div>
    <w:div w:id="988367281">
      <w:bodyDiv w:val="1"/>
      <w:marLeft w:val="0"/>
      <w:marRight w:val="0"/>
      <w:marTop w:val="0"/>
      <w:marBottom w:val="0"/>
      <w:divBdr>
        <w:top w:val="none" w:sz="0" w:space="0" w:color="auto"/>
        <w:left w:val="none" w:sz="0" w:space="0" w:color="auto"/>
        <w:bottom w:val="none" w:sz="0" w:space="0" w:color="auto"/>
        <w:right w:val="none" w:sz="0" w:space="0" w:color="auto"/>
      </w:divBdr>
    </w:div>
    <w:div w:id="988485261">
      <w:bodyDiv w:val="1"/>
      <w:marLeft w:val="0"/>
      <w:marRight w:val="0"/>
      <w:marTop w:val="0"/>
      <w:marBottom w:val="0"/>
      <w:divBdr>
        <w:top w:val="none" w:sz="0" w:space="0" w:color="auto"/>
        <w:left w:val="none" w:sz="0" w:space="0" w:color="auto"/>
        <w:bottom w:val="none" w:sz="0" w:space="0" w:color="auto"/>
        <w:right w:val="none" w:sz="0" w:space="0" w:color="auto"/>
      </w:divBdr>
    </w:div>
    <w:div w:id="988510533">
      <w:bodyDiv w:val="1"/>
      <w:marLeft w:val="0"/>
      <w:marRight w:val="0"/>
      <w:marTop w:val="0"/>
      <w:marBottom w:val="0"/>
      <w:divBdr>
        <w:top w:val="none" w:sz="0" w:space="0" w:color="auto"/>
        <w:left w:val="none" w:sz="0" w:space="0" w:color="auto"/>
        <w:bottom w:val="none" w:sz="0" w:space="0" w:color="auto"/>
        <w:right w:val="none" w:sz="0" w:space="0" w:color="auto"/>
      </w:divBdr>
    </w:div>
    <w:div w:id="988554665">
      <w:bodyDiv w:val="1"/>
      <w:marLeft w:val="0"/>
      <w:marRight w:val="0"/>
      <w:marTop w:val="0"/>
      <w:marBottom w:val="0"/>
      <w:divBdr>
        <w:top w:val="none" w:sz="0" w:space="0" w:color="auto"/>
        <w:left w:val="none" w:sz="0" w:space="0" w:color="auto"/>
        <w:bottom w:val="none" w:sz="0" w:space="0" w:color="auto"/>
        <w:right w:val="none" w:sz="0" w:space="0" w:color="auto"/>
      </w:divBdr>
    </w:div>
    <w:div w:id="988556781">
      <w:bodyDiv w:val="1"/>
      <w:marLeft w:val="0"/>
      <w:marRight w:val="0"/>
      <w:marTop w:val="0"/>
      <w:marBottom w:val="0"/>
      <w:divBdr>
        <w:top w:val="none" w:sz="0" w:space="0" w:color="auto"/>
        <w:left w:val="none" w:sz="0" w:space="0" w:color="auto"/>
        <w:bottom w:val="none" w:sz="0" w:space="0" w:color="auto"/>
        <w:right w:val="none" w:sz="0" w:space="0" w:color="auto"/>
      </w:divBdr>
    </w:div>
    <w:div w:id="988708664">
      <w:bodyDiv w:val="1"/>
      <w:marLeft w:val="0"/>
      <w:marRight w:val="0"/>
      <w:marTop w:val="0"/>
      <w:marBottom w:val="0"/>
      <w:divBdr>
        <w:top w:val="none" w:sz="0" w:space="0" w:color="auto"/>
        <w:left w:val="none" w:sz="0" w:space="0" w:color="auto"/>
        <w:bottom w:val="none" w:sz="0" w:space="0" w:color="auto"/>
        <w:right w:val="none" w:sz="0" w:space="0" w:color="auto"/>
      </w:divBdr>
    </w:div>
    <w:div w:id="988752990">
      <w:bodyDiv w:val="1"/>
      <w:marLeft w:val="0"/>
      <w:marRight w:val="0"/>
      <w:marTop w:val="0"/>
      <w:marBottom w:val="0"/>
      <w:divBdr>
        <w:top w:val="none" w:sz="0" w:space="0" w:color="auto"/>
        <w:left w:val="none" w:sz="0" w:space="0" w:color="auto"/>
        <w:bottom w:val="none" w:sz="0" w:space="0" w:color="auto"/>
        <w:right w:val="none" w:sz="0" w:space="0" w:color="auto"/>
      </w:divBdr>
    </w:div>
    <w:div w:id="988902231">
      <w:bodyDiv w:val="1"/>
      <w:marLeft w:val="0"/>
      <w:marRight w:val="0"/>
      <w:marTop w:val="0"/>
      <w:marBottom w:val="0"/>
      <w:divBdr>
        <w:top w:val="none" w:sz="0" w:space="0" w:color="auto"/>
        <w:left w:val="none" w:sz="0" w:space="0" w:color="auto"/>
        <w:bottom w:val="none" w:sz="0" w:space="0" w:color="auto"/>
        <w:right w:val="none" w:sz="0" w:space="0" w:color="auto"/>
      </w:divBdr>
    </w:div>
    <w:div w:id="989097995">
      <w:bodyDiv w:val="1"/>
      <w:marLeft w:val="0"/>
      <w:marRight w:val="0"/>
      <w:marTop w:val="0"/>
      <w:marBottom w:val="0"/>
      <w:divBdr>
        <w:top w:val="none" w:sz="0" w:space="0" w:color="auto"/>
        <w:left w:val="none" w:sz="0" w:space="0" w:color="auto"/>
        <w:bottom w:val="none" w:sz="0" w:space="0" w:color="auto"/>
        <w:right w:val="none" w:sz="0" w:space="0" w:color="auto"/>
      </w:divBdr>
    </w:div>
    <w:div w:id="989286041">
      <w:bodyDiv w:val="1"/>
      <w:marLeft w:val="0"/>
      <w:marRight w:val="0"/>
      <w:marTop w:val="0"/>
      <w:marBottom w:val="0"/>
      <w:divBdr>
        <w:top w:val="none" w:sz="0" w:space="0" w:color="auto"/>
        <w:left w:val="none" w:sz="0" w:space="0" w:color="auto"/>
        <w:bottom w:val="none" w:sz="0" w:space="0" w:color="auto"/>
        <w:right w:val="none" w:sz="0" w:space="0" w:color="auto"/>
      </w:divBdr>
    </w:div>
    <w:div w:id="989361895">
      <w:bodyDiv w:val="1"/>
      <w:marLeft w:val="0"/>
      <w:marRight w:val="0"/>
      <w:marTop w:val="0"/>
      <w:marBottom w:val="0"/>
      <w:divBdr>
        <w:top w:val="none" w:sz="0" w:space="0" w:color="auto"/>
        <w:left w:val="none" w:sz="0" w:space="0" w:color="auto"/>
        <w:bottom w:val="none" w:sz="0" w:space="0" w:color="auto"/>
        <w:right w:val="none" w:sz="0" w:space="0" w:color="auto"/>
      </w:divBdr>
    </w:div>
    <w:div w:id="989674719">
      <w:bodyDiv w:val="1"/>
      <w:marLeft w:val="0"/>
      <w:marRight w:val="0"/>
      <w:marTop w:val="0"/>
      <w:marBottom w:val="0"/>
      <w:divBdr>
        <w:top w:val="none" w:sz="0" w:space="0" w:color="auto"/>
        <w:left w:val="none" w:sz="0" w:space="0" w:color="auto"/>
        <w:bottom w:val="none" w:sz="0" w:space="0" w:color="auto"/>
        <w:right w:val="none" w:sz="0" w:space="0" w:color="auto"/>
      </w:divBdr>
    </w:div>
    <w:div w:id="990137314">
      <w:bodyDiv w:val="1"/>
      <w:marLeft w:val="0"/>
      <w:marRight w:val="0"/>
      <w:marTop w:val="0"/>
      <w:marBottom w:val="0"/>
      <w:divBdr>
        <w:top w:val="none" w:sz="0" w:space="0" w:color="auto"/>
        <w:left w:val="none" w:sz="0" w:space="0" w:color="auto"/>
        <w:bottom w:val="none" w:sz="0" w:space="0" w:color="auto"/>
        <w:right w:val="none" w:sz="0" w:space="0" w:color="auto"/>
      </w:divBdr>
    </w:div>
    <w:div w:id="990137797">
      <w:bodyDiv w:val="1"/>
      <w:marLeft w:val="0"/>
      <w:marRight w:val="0"/>
      <w:marTop w:val="0"/>
      <w:marBottom w:val="0"/>
      <w:divBdr>
        <w:top w:val="none" w:sz="0" w:space="0" w:color="auto"/>
        <w:left w:val="none" w:sz="0" w:space="0" w:color="auto"/>
        <w:bottom w:val="none" w:sz="0" w:space="0" w:color="auto"/>
        <w:right w:val="none" w:sz="0" w:space="0" w:color="auto"/>
      </w:divBdr>
    </w:div>
    <w:div w:id="990215289">
      <w:bodyDiv w:val="1"/>
      <w:marLeft w:val="0"/>
      <w:marRight w:val="0"/>
      <w:marTop w:val="0"/>
      <w:marBottom w:val="0"/>
      <w:divBdr>
        <w:top w:val="none" w:sz="0" w:space="0" w:color="auto"/>
        <w:left w:val="none" w:sz="0" w:space="0" w:color="auto"/>
        <w:bottom w:val="none" w:sz="0" w:space="0" w:color="auto"/>
        <w:right w:val="none" w:sz="0" w:space="0" w:color="auto"/>
      </w:divBdr>
    </w:div>
    <w:div w:id="990215483">
      <w:bodyDiv w:val="1"/>
      <w:marLeft w:val="0"/>
      <w:marRight w:val="0"/>
      <w:marTop w:val="0"/>
      <w:marBottom w:val="0"/>
      <w:divBdr>
        <w:top w:val="none" w:sz="0" w:space="0" w:color="auto"/>
        <w:left w:val="none" w:sz="0" w:space="0" w:color="auto"/>
        <w:bottom w:val="none" w:sz="0" w:space="0" w:color="auto"/>
        <w:right w:val="none" w:sz="0" w:space="0" w:color="auto"/>
      </w:divBdr>
    </w:div>
    <w:div w:id="990839055">
      <w:bodyDiv w:val="1"/>
      <w:marLeft w:val="0"/>
      <w:marRight w:val="0"/>
      <w:marTop w:val="0"/>
      <w:marBottom w:val="0"/>
      <w:divBdr>
        <w:top w:val="none" w:sz="0" w:space="0" w:color="auto"/>
        <w:left w:val="none" w:sz="0" w:space="0" w:color="auto"/>
        <w:bottom w:val="none" w:sz="0" w:space="0" w:color="auto"/>
        <w:right w:val="none" w:sz="0" w:space="0" w:color="auto"/>
      </w:divBdr>
    </w:div>
    <w:div w:id="990865436">
      <w:bodyDiv w:val="1"/>
      <w:marLeft w:val="0"/>
      <w:marRight w:val="0"/>
      <w:marTop w:val="0"/>
      <w:marBottom w:val="0"/>
      <w:divBdr>
        <w:top w:val="none" w:sz="0" w:space="0" w:color="auto"/>
        <w:left w:val="none" w:sz="0" w:space="0" w:color="auto"/>
        <w:bottom w:val="none" w:sz="0" w:space="0" w:color="auto"/>
        <w:right w:val="none" w:sz="0" w:space="0" w:color="auto"/>
      </w:divBdr>
    </w:div>
    <w:div w:id="991061934">
      <w:bodyDiv w:val="1"/>
      <w:marLeft w:val="0"/>
      <w:marRight w:val="0"/>
      <w:marTop w:val="0"/>
      <w:marBottom w:val="0"/>
      <w:divBdr>
        <w:top w:val="none" w:sz="0" w:space="0" w:color="auto"/>
        <w:left w:val="none" w:sz="0" w:space="0" w:color="auto"/>
        <w:bottom w:val="none" w:sz="0" w:space="0" w:color="auto"/>
        <w:right w:val="none" w:sz="0" w:space="0" w:color="auto"/>
      </w:divBdr>
    </w:div>
    <w:div w:id="991132853">
      <w:bodyDiv w:val="1"/>
      <w:marLeft w:val="0"/>
      <w:marRight w:val="0"/>
      <w:marTop w:val="0"/>
      <w:marBottom w:val="0"/>
      <w:divBdr>
        <w:top w:val="none" w:sz="0" w:space="0" w:color="auto"/>
        <w:left w:val="none" w:sz="0" w:space="0" w:color="auto"/>
        <w:bottom w:val="none" w:sz="0" w:space="0" w:color="auto"/>
        <w:right w:val="none" w:sz="0" w:space="0" w:color="auto"/>
      </w:divBdr>
    </w:div>
    <w:div w:id="991182244">
      <w:bodyDiv w:val="1"/>
      <w:marLeft w:val="0"/>
      <w:marRight w:val="0"/>
      <w:marTop w:val="0"/>
      <w:marBottom w:val="0"/>
      <w:divBdr>
        <w:top w:val="none" w:sz="0" w:space="0" w:color="auto"/>
        <w:left w:val="none" w:sz="0" w:space="0" w:color="auto"/>
        <w:bottom w:val="none" w:sz="0" w:space="0" w:color="auto"/>
        <w:right w:val="none" w:sz="0" w:space="0" w:color="auto"/>
      </w:divBdr>
    </w:div>
    <w:div w:id="991257836">
      <w:bodyDiv w:val="1"/>
      <w:marLeft w:val="0"/>
      <w:marRight w:val="0"/>
      <w:marTop w:val="0"/>
      <w:marBottom w:val="0"/>
      <w:divBdr>
        <w:top w:val="none" w:sz="0" w:space="0" w:color="auto"/>
        <w:left w:val="none" w:sz="0" w:space="0" w:color="auto"/>
        <w:bottom w:val="none" w:sz="0" w:space="0" w:color="auto"/>
        <w:right w:val="none" w:sz="0" w:space="0" w:color="auto"/>
      </w:divBdr>
    </w:div>
    <w:div w:id="991370994">
      <w:bodyDiv w:val="1"/>
      <w:marLeft w:val="0"/>
      <w:marRight w:val="0"/>
      <w:marTop w:val="0"/>
      <w:marBottom w:val="0"/>
      <w:divBdr>
        <w:top w:val="none" w:sz="0" w:space="0" w:color="auto"/>
        <w:left w:val="none" w:sz="0" w:space="0" w:color="auto"/>
        <w:bottom w:val="none" w:sz="0" w:space="0" w:color="auto"/>
        <w:right w:val="none" w:sz="0" w:space="0" w:color="auto"/>
      </w:divBdr>
    </w:div>
    <w:div w:id="991446469">
      <w:bodyDiv w:val="1"/>
      <w:marLeft w:val="0"/>
      <w:marRight w:val="0"/>
      <w:marTop w:val="0"/>
      <w:marBottom w:val="0"/>
      <w:divBdr>
        <w:top w:val="none" w:sz="0" w:space="0" w:color="auto"/>
        <w:left w:val="none" w:sz="0" w:space="0" w:color="auto"/>
        <w:bottom w:val="none" w:sz="0" w:space="0" w:color="auto"/>
        <w:right w:val="none" w:sz="0" w:space="0" w:color="auto"/>
      </w:divBdr>
    </w:div>
    <w:div w:id="991562538">
      <w:bodyDiv w:val="1"/>
      <w:marLeft w:val="0"/>
      <w:marRight w:val="0"/>
      <w:marTop w:val="0"/>
      <w:marBottom w:val="0"/>
      <w:divBdr>
        <w:top w:val="none" w:sz="0" w:space="0" w:color="auto"/>
        <w:left w:val="none" w:sz="0" w:space="0" w:color="auto"/>
        <w:bottom w:val="none" w:sz="0" w:space="0" w:color="auto"/>
        <w:right w:val="none" w:sz="0" w:space="0" w:color="auto"/>
      </w:divBdr>
    </w:div>
    <w:div w:id="991563657">
      <w:bodyDiv w:val="1"/>
      <w:marLeft w:val="0"/>
      <w:marRight w:val="0"/>
      <w:marTop w:val="0"/>
      <w:marBottom w:val="0"/>
      <w:divBdr>
        <w:top w:val="none" w:sz="0" w:space="0" w:color="auto"/>
        <w:left w:val="none" w:sz="0" w:space="0" w:color="auto"/>
        <w:bottom w:val="none" w:sz="0" w:space="0" w:color="auto"/>
        <w:right w:val="none" w:sz="0" w:space="0" w:color="auto"/>
      </w:divBdr>
    </w:div>
    <w:div w:id="991713333">
      <w:bodyDiv w:val="1"/>
      <w:marLeft w:val="0"/>
      <w:marRight w:val="0"/>
      <w:marTop w:val="0"/>
      <w:marBottom w:val="0"/>
      <w:divBdr>
        <w:top w:val="none" w:sz="0" w:space="0" w:color="auto"/>
        <w:left w:val="none" w:sz="0" w:space="0" w:color="auto"/>
        <w:bottom w:val="none" w:sz="0" w:space="0" w:color="auto"/>
        <w:right w:val="none" w:sz="0" w:space="0" w:color="auto"/>
      </w:divBdr>
    </w:div>
    <w:div w:id="991833571">
      <w:bodyDiv w:val="1"/>
      <w:marLeft w:val="0"/>
      <w:marRight w:val="0"/>
      <w:marTop w:val="0"/>
      <w:marBottom w:val="0"/>
      <w:divBdr>
        <w:top w:val="none" w:sz="0" w:space="0" w:color="auto"/>
        <w:left w:val="none" w:sz="0" w:space="0" w:color="auto"/>
        <w:bottom w:val="none" w:sz="0" w:space="0" w:color="auto"/>
        <w:right w:val="none" w:sz="0" w:space="0" w:color="auto"/>
      </w:divBdr>
    </w:div>
    <w:div w:id="991984228">
      <w:bodyDiv w:val="1"/>
      <w:marLeft w:val="0"/>
      <w:marRight w:val="0"/>
      <w:marTop w:val="0"/>
      <w:marBottom w:val="0"/>
      <w:divBdr>
        <w:top w:val="none" w:sz="0" w:space="0" w:color="auto"/>
        <w:left w:val="none" w:sz="0" w:space="0" w:color="auto"/>
        <w:bottom w:val="none" w:sz="0" w:space="0" w:color="auto"/>
        <w:right w:val="none" w:sz="0" w:space="0" w:color="auto"/>
      </w:divBdr>
    </w:div>
    <w:div w:id="992758596">
      <w:bodyDiv w:val="1"/>
      <w:marLeft w:val="0"/>
      <w:marRight w:val="0"/>
      <w:marTop w:val="0"/>
      <w:marBottom w:val="0"/>
      <w:divBdr>
        <w:top w:val="none" w:sz="0" w:space="0" w:color="auto"/>
        <w:left w:val="none" w:sz="0" w:space="0" w:color="auto"/>
        <w:bottom w:val="none" w:sz="0" w:space="0" w:color="auto"/>
        <w:right w:val="none" w:sz="0" w:space="0" w:color="auto"/>
      </w:divBdr>
    </w:div>
    <w:div w:id="993073242">
      <w:bodyDiv w:val="1"/>
      <w:marLeft w:val="0"/>
      <w:marRight w:val="0"/>
      <w:marTop w:val="0"/>
      <w:marBottom w:val="0"/>
      <w:divBdr>
        <w:top w:val="none" w:sz="0" w:space="0" w:color="auto"/>
        <w:left w:val="none" w:sz="0" w:space="0" w:color="auto"/>
        <w:bottom w:val="none" w:sz="0" w:space="0" w:color="auto"/>
        <w:right w:val="none" w:sz="0" w:space="0" w:color="auto"/>
      </w:divBdr>
    </w:div>
    <w:div w:id="993683370">
      <w:bodyDiv w:val="1"/>
      <w:marLeft w:val="0"/>
      <w:marRight w:val="0"/>
      <w:marTop w:val="0"/>
      <w:marBottom w:val="0"/>
      <w:divBdr>
        <w:top w:val="none" w:sz="0" w:space="0" w:color="auto"/>
        <w:left w:val="none" w:sz="0" w:space="0" w:color="auto"/>
        <w:bottom w:val="none" w:sz="0" w:space="0" w:color="auto"/>
        <w:right w:val="none" w:sz="0" w:space="0" w:color="auto"/>
      </w:divBdr>
    </w:div>
    <w:div w:id="993728446">
      <w:bodyDiv w:val="1"/>
      <w:marLeft w:val="0"/>
      <w:marRight w:val="0"/>
      <w:marTop w:val="0"/>
      <w:marBottom w:val="0"/>
      <w:divBdr>
        <w:top w:val="none" w:sz="0" w:space="0" w:color="auto"/>
        <w:left w:val="none" w:sz="0" w:space="0" w:color="auto"/>
        <w:bottom w:val="none" w:sz="0" w:space="0" w:color="auto"/>
        <w:right w:val="none" w:sz="0" w:space="0" w:color="auto"/>
      </w:divBdr>
    </w:div>
    <w:div w:id="993921976">
      <w:bodyDiv w:val="1"/>
      <w:marLeft w:val="0"/>
      <w:marRight w:val="0"/>
      <w:marTop w:val="0"/>
      <w:marBottom w:val="0"/>
      <w:divBdr>
        <w:top w:val="none" w:sz="0" w:space="0" w:color="auto"/>
        <w:left w:val="none" w:sz="0" w:space="0" w:color="auto"/>
        <w:bottom w:val="none" w:sz="0" w:space="0" w:color="auto"/>
        <w:right w:val="none" w:sz="0" w:space="0" w:color="auto"/>
      </w:divBdr>
    </w:div>
    <w:div w:id="994335330">
      <w:bodyDiv w:val="1"/>
      <w:marLeft w:val="0"/>
      <w:marRight w:val="0"/>
      <w:marTop w:val="0"/>
      <w:marBottom w:val="0"/>
      <w:divBdr>
        <w:top w:val="none" w:sz="0" w:space="0" w:color="auto"/>
        <w:left w:val="none" w:sz="0" w:space="0" w:color="auto"/>
        <w:bottom w:val="none" w:sz="0" w:space="0" w:color="auto"/>
        <w:right w:val="none" w:sz="0" w:space="0" w:color="auto"/>
      </w:divBdr>
    </w:div>
    <w:div w:id="994338514">
      <w:bodyDiv w:val="1"/>
      <w:marLeft w:val="0"/>
      <w:marRight w:val="0"/>
      <w:marTop w:val="0"/>
      <w:marBottom w:val="0"/>
      <w:divBdr>
        <w:top w:val="none" w:sz="0" w:space="0" w:color="auto"/>
        <w:left w:val="none" w:sz="0" w:space="0" w:color="auto"/>
        <w:bottom w:val="none" w:sz="0" w:space="0" w:color="auto"/>
        <w:right w:val="none" w:sz="0" w:space="0" w:color="auto"/>
      </w:divBdr>
    </w:div>
    <w:div w:id="994453968">
      <w:bodyDiv w:val="1"/>
      <w:marLeft w:val="0"/>
      <w:marRight w:val="0"/>
      <w:marTop w:val="0"/>
      <w:marBottom w:val="0"/>
      <w:divBdr>
        <w:top w:val="none" w:sz="0" w:space="0" w:color="auto"/>
        <w:left w:val="none" w:sz="0" w:space="0" w:color="auto"/>
        <w:bottom w:val="none" w:sz="0" w:space="0" w:color="auto"/>
        <w:right w:val="none" w:sz="0" w:space="0" w:color="auto"/>
      </w:divBdr>
    </w:div>
    <w:div w:id="994531719">
      <w:bodyDiv w:val="1"/>
      <w:marLeft w:val="0"/>
      <w:marRight w:val="0"/>
      <w:marTop w:val="0"/>
      <w:marBottom w:val="0"/>
      <w:divBdr>
        <w:top w:val="none" w:sz="0" w:space="0" w:color="auto"/>
        <w:left w:val="none" w:sz="0" w:space="0" w:color="auto"/>
        <w:bottom w:val="none" w:sz="0" w:space="0" w:color="auto"/>
        <w:right w:val="none" w:sz="0" w:space="0" w:color="auto"/>
      </w:divBdr>
    </w:div>
    <w:div w:id="994577168">
      <w:bodyDiv w:val="1"/>
      <w:marLeft w:val="0"/>
      <w:marRight w:val="0"/>
      <w:marTop w:val="0"/>
      <w:marBottom w:val="0"/>
      <w:divBdr>
        <w:top w:val="none" w:sz="0" w:space="0" w:color="auto"/>
        <w:left w:val="none" w:sz="0" w:space="0" w:color="auto"/>
        <w:bottom w:val="none" w:sz="0" w:space="0" w:color="auto"/>
        <w:right w:val="none" w:sz="0" w:space="0" w:color="auto"/>
      </w:divBdr>
    </w:div>
    <w:div w:id="994602876">
      <w:bodyDiv w:val="1"/>
      <w:marLeft w:val="0"/>
      <w:marRight w:val="0"/>
      <w:marTop w:val="0"/>
      <w:marBottom w:val="0"/>
      <w:divBdr>
        <w:top w:val="none" w:sz="0" w:space="0" w:color="auto"/>
        <w:left w:val="none" w:sz="0" w:space="0" w:color="auto"/>
        <w:bottom w:val="none" w:sz="0" w:space="0" w:color="auto"/>
        <w:right w:val="none" w:sz="0" w:space="0" w:color="auto"/>
      </w:divBdr>
    </w:div>
    <w:div w:id="994841775">
      <w:bodyDiv w:val="1"/>
      <w:marLeft w:val="0"/>
      <w:marRight w:val="0"/>
      <w:marTop w:val="0"/>
      <w:marBottom w:val="0"/>
      <w:divBdr>
        <w:top w:val="none" w:sz="0" w:space="0" w:color="auto"/>
        <w:left w:val="none" w:sz="0" w:space="0" w:color="auto"/>
        <w:bottom w:val="none" w:sz="0" w:space="0" w:color="auto"/>
        <w:right w:val="none" w:sz="0" w:space="0" w:color="auto"/>
      </w:divBdr>
    </w:div>
    <w:div w:id="994990932">
      <w:bodyDiv w:val="1"/>
      <w:marLeft w:val="0"/>
      <w:marRight w:val="0"/>
      <w:marTop w:val="0"/>
      <w:marBottom w:val="0"/>
      <w:divBdr>
        <w:top w:val="none" w:sz="0" w:space="0" w:color="auto"/>
        <w:left w:val="none" w:sz="0" w:space="0" w:color="auto"/>
        <w:bottom w:val="none" w:sz="0" w:space="0" w:color="auto"/>
        <w:right w:val="none" w:sz="0" w:space="0" w:color="auto"/>
      </w:divBdr>
    </w:div>
    <w:div w:id="995180543">
      <w:bodyDiv w:val="1"/>
      <w:marLeft w:val="0"/>
      <w:marRight w:val="0"/>
      <w:marTop w:val="0"/>
      <w:marBottom w:val="0"/>
      <w:divBdr>
        <w:top w:val="none" w:sz="0" w:space="0" w:color="auto"/>
        <w:left w:val="none" w:sz="0" w:space="0" w:color="auto"/>
        <w:bottom w:val="none" w:sz="0" w:space="0" w:color="auto"/>
        <w:right w:val="none" w:sz="0" w:space="0" w:color="auto"/>
      </w:divBdr>
    </w:div>
    <w:div w:id="995650454">
      <w:bodyDiv w:val="1"/>
      <w:marLeft w:val="0"/>
      <w:marRight w:val="0"/>
      <w:marTop w:val="0"/>
      <w:marBottom w:val="0"/>
      <w:divBdr>
        <w:top w:val="none" w:sz="0" w:space="0" w:color="auto"/>
        <w:left w:val="none" w:sz="0" w:space="0" w:color="auto"/>
        <w:bottom w:val="none" w:sz="0" w:space="0" w:color="auto"/>
        <w:right w:val="none" w:sz="0" w:space="0" w:color="auto"/>
      </w:divBdr>
    </w:div>
    <w:div w:id="995766611">
      <w:bodyDiv w:val="1"/>
      <w:marLeft w:val="0"/>
      <w:marRight w:val="0"/>
      <w:marTop w:val="0"/>
      <w:marBottom w:val="0"/>
      <w:divBdr>
        <w:top w:val="none" w:sz="0" w:space="0" w:color="auto"/>
        <w:left w:val="none" w:sz="0" w:space="0" w:color="auto"/>
        <w:bottom w:val="none" w:sz="0" w:space="0" w:color="auto"/>
        <w:right w:val="none" w:sz="0" w:space="0" w:color="auto"/>
      </w:divBdr>
    </w:div>
    <w:div w:id="996109416">
      <w:bodyDiv w:val="1"/>
      <w:marLeft w:val="0"/>
      <w:marRight w:val="0"/>
      <w:marTop w:val="0"/>
      <w:marBottom w:val="0"/>
      <w:divBdr>
        <w:top w:val="none" w:sz="0" w:space="0" w:color="auto"/>
        <w:left w:val="none" w:sz="0" w:space="0" w:color="auto"/>
        <w:bottom w:val="none" w:sz="0" w:space="0" w:color="auto"/>
        <w:right w:val="none" w:sz="0" w:space="0" w:color="auto"/>
      </w:divBdr>
    </w:div>
    <w:div w:id="996113995">
      <w:bodyDiv w:val="1"/>
      <w:marLeft w:val="0"/>
      <w:marRight w:val="0"/>
      <w:marTop w:val="0"/>
      <w:marBottom w:val="0"/>
      <w:divBdr>
        <w:top w:val="none" w:sz="0" w:space="0" w:color="auto"/>
        <w:left w:val="none" w:sz="0" w:space="0" w:color="auto"/>
        <w:bottom w:val="none" w:sz="0" w:space="0" w:color="auto"/>
        <w:right w:val="none" w:sz="0" w:space="0" w:color="auto"/>
      </w:divBdr>
    </w:div>
    <w:div w:id="996147741">
      <w:bodyDiv w:val="1"/>
      <w:marLeft w:val="0"/>
      <w:marRight w:val="0"/>
      <w:marTop w:val="0"/>
      <w:marBottom w:val="0"/>
      <w:divBdr>
        <w:top w:val="none" w:sz="0" w:space="0" w:color="auto"/>
        <w:left w:val="none" w:sz="0" w:space="0" w:color="auto"/>
        <w:bottom w:val="none" w:sz="0" w:space="0" w:color="auto"/>
        <w:right w:val="none" w:sz="0" w:space="0" w:color="auto"/>
      </w:divBdr>
    </w:div>
    <w:div w:id="996224087">
      <w:bodyDiv w:val="1"/>
      <w:marLeft w:val="0"/>
      <w:marRight w:val="0"/>
      <w:marTop w:val="0"/>
      <w:marBottom w:val="0"/>
      <w:divBdr>
        <w:top w:val="none" w:sz="0" w:space="0" w:color="auto"/>
        <w:left w:val="none" w:sz="0" w:space="0" w:color="auto"/>
        <w:bottom w:val="none" w:sz="0" w:space="0" w:color="auto"/>
        <w:right w:val="none" w:sz="0" w:space="0" w:color="auto"/>
      </w:divBdr>
    </w:div>
    <w:div w:id="996498939">
      <w:bodyDiv w:val="1"/>
      <w:marLeft w:val="0"/>
      <w:marRight w:val="0"/>
      <w:marTop w:val="0"/>
      <w:marBottom w:val="0"/>
      <w:divBdr>
        <w:top w:val="none" w:sz="0" w:space="0" w:color="auto"/>
        <w:left w:val="none" w:sz="0" w:space="0" w:color="auto"/>
        <w:bottom w:val="none" w:sz="0" w:space="0" w:color="auto"/>
        <w:right w:val="none" w:sz="0" w:space="0" w:color="auto"/>
      </w:divBdr>
    </w:div>
    <w:div w:id="996499840">
      <w:bodyDiv w:val="1"/>
      <w:marLeft w:val="0"/>
      <w:marRight w:val="0"/>
      <w:marTop w:val="0"/>
      <w:marBottom w:val="0"/>
      <w:divBdr>
        <w:top w:val="none" w:sz="0" w:space="0" w:color="auto"/>
        <w:left w:val="none" w:sz="0" w:space="0" w:color="auto"/>
        <w:bottom w:val="none" w:sz="0" w:space="0" w:color="auto"/>
        <w:right w:val="none" w:sz="0" w:space="0" w:color="auto"/>
      </w:divBdr>
    </w:div>
    <w:div w:id="996686951">
      <w:bodyDiv w:val="1"/>
      <w:marLeft w:val="0"/>
      <w:marRight w:val="0"/>
      <w:marTop w:val="0"/>
      <w:marBottom w:val="0"/>
      <w:divBdr>
        <w:top w:val="none" w:sz="0" w:space="0" w:color="auto"/>
        <w:left w:val="none" w:sz="0" w:space="0" w:color="auto"/>
        <w:bottom w:val="none" w:sz="0" w:space="0" w:color="auto"/>
        <w:right w:val="none" w:sz="0" w:space="0" w:color="auto"/>
      </w:divBdr>
    </w:div>
    <w:div w:id="996762521">
      <w:bodyDiv w:val="1"/>
      <w:marLeft w:val="0"/>
      <w:marRight w:val="0"/>
      <w:marTop w:val="0"/>
      <w:marBottom w:val="0"/>
      <w:divBdr>
        <w:top w:val="none" w:sz="0" w:space="0" w:color="auto"/>
        <w:left w:val="none" w:sz="0" w:space="0" w:color="auto"/>
        <w:bottom w:val="none" w:sz="0" w:space="0" w:color="auto"/>
        <w:right w:val="none" w:sz="0" w:space="0" w:color="auto"/>
      </w:divBdr>
    </w:div>
    <w:div w:id="996877936">
      <w:bodyDiv w:val="1"/>
      <w:marLeft w:val="0"/>
      <w:marRight w:val="0"/>
      <w:marTop w:val="0"/>
      <w:marBottom w:val="0"/>
      <w:divBdr>
        <w:top w:val="none" w:sz="0" w:space="0" w:color="auto"/>
        <w:left w:val="none" w:sz="0" w:space="0" w:color="auto"/>
        <w:bottom w:val="none" w:sz="0" w:space="0" w:color="auto"/>
        <w:right w:val="none" w:sz="0" w:space="0" w:color="auto"/>
      </w:divBdr>
    </w:div>
    <w:div w:id="997000635">
      <w:bodyDiv w:val="1"/>
      <w:marLeft w:val="0"/>
      <w:marRight w:val="0"/>
      <w:marTop w:val="0"/>
      <w:marBottom w:val="0"/>
      <w:divBdr>
        <w:top w:val="none" w:sz="0" w:space="0" w:color="auto"/>
        <w:left w:val="none" w:sz="0" w:space="0" w:color="auto"/>
        <w:bottom w:val="none" w:sz="0" w:space="0" w:color="auto"/>
        <w:right w:val="none" w:sz="0" w:space="0" w:color="auto"/>
      </w:divBdr>
    </w:div>
    <w:div w:id="997004797">
      <w:bodyDiv w:val="1"/>
      <w:marLeft w:val="0"/>
      <w:marRight w:val="0"/>
      <w:marTop w:val="0"/>
      <w:marBottom w:val="0"/>
      <w:divBdr>
        <w:top w:val="none" w:sz="0" w:space="0" w:color="auto"/>
        <w:left w:val="none" w:sz="0" w:space="0" w:color="auto"/>
        <w:bottom w:val="none" w:sz="0" w:space="0" w:color="auto"/>
        <w:right w:val="none" w:sz="0" w:space="0" w:color="auto"/>
      </w:divBdr>
    </w:div>
    <w:div w:id="997223793">
      <w:bodyDiv w:val="1"/>
      <w:marLeft w:val="0"/>
      <w:marRight w:val="0"/>
      <w:marTop w:val="0"/>
      <w:marBottom w:val="0"/>
      <w:divBdr>
        <w:top w:val="none" w:sz="0" w:space="0" w:color="auto"/>
        <w:left w:val="none" w:sz="0" w:space="0" w:color="auto"/>
        <w:bottom w:val="none" w:sz="0" w:space="0" w:color="auto"/>
        <w:right w:val="none" w:sz="0" w:space="0" w:color="auto"/>
      </w:divBdr>
    </w:div>
    <w:div w:id="997420411">
      <w:bodyDiv w:val="1"/>
      <w:marLeft w:val="0"/>
      <w:marRight w:val="0"/>
      <w:marTop w:val="0"/>
      <w:marBottom w:val="0"/>
      <w:divBdr>
        <w:top w:val="none" w:sz="0" w:space="0" w:color="auto"/>
        <w:left w:val="none" w:sz="0" w:space="0" w:color="auto"/>
        <w:bottom w:val="none" w:sz="0" w:space="0" w:color="auto"/>
        <w:right w:val="none" w:sz="0" w:space="0" w:color="auto"/>
      </w:divBdr>
    </w:div>
    <w:div w:id="998074411">
      <w:bodyDiv w:val="1"/>
      <w:marLeft w:val="0"/>
      <w:marRight w:val="0"/>
      <w:marTop w:val="0"/>
      <w:marBottom w:val="0"/>
      <w:divBdr>
        <w:top w:val="none" w:sz="0" w:space="0" w:color="auto"/>
        <w:left w:val="none" w:sz="0" w:space="0" w:color="auto"/>
        <w:bottom w:val="none" w:sz="0" w:space="0" w:color="auto"/>
        <w:right w:val="none" w:sz="0" w:space="0" w:color="auto"/>
      </w:divBdr>
    </w:div>
    <w:div w:id="998113341">
      <w:bodyDiv w:val="1"/>
      <w:marLeft w:val="0"/>
      <w:marRight w:val="0"/>
      <w:marTop w:val="0"/>
      <w:marBottom w:val="0"/>
      <w:divBdr>
        <w:top w:val="none" w:sz="0" w:space="0" w:color="auto"/>
        <w:left w:val="none" w:sz="0" w:space="0" w:color="auto"/>
        <w:bottom w:val="none" w:sz="0" w:space="0" w:color="auto"/>
        <w:right w:val="none" w:sz="0" w:space="0" w:color="auto"/>
      </w:divBdr>
    </w:div>
    <w:div w:id="998268729">
      <w:bodyDiv w:val="1"/>
      <w:marLeft w:val="0"/>
      <w:marRight w:val="0"/>
      <w:marTop w:val="0"/>
      <w:marBottom w:val="0"/>
      <w:divBdr>
        <w:top w:val="none" w:sz="0" w:space="0" w:color="auto"/>
        <w:left w:val="none" w:sz="0" w:space="0" w:color="auto"/>
        <w:bottom w:val="none" w:sz="0" w:space="0" w:color="auto"/>
        <w:right w:val="none" w:sz="0" w:space="0" w:color="auto"/>
      </w:divBdr>
    </w:div>
    <w:div w:id="998272797">
      <w:bodyDiv w:val="1"/>
      <w:marLeft w:val="0"/>
      <w:marRight w:val="0"/>
      <w:marTop w:val="0"/>
      <w:marBottom w:val="0"/>
      <w:divBdr>
        <w:top w:val="none" w:sz="0" w:space="0" w:color="auto"/>
        <w:left w:val="none" w:sz="0" w:space="0" w:color="auto"/>
        <w:bottom w:val="none" w:sz="0" w:space="0" w:color="auto"/>
        <w:right w:val="none" w:sz="0" w:space="0" w:color="auto"/>
      </w:divBdr>
    </w:div>
    <w:div w:id="998538945">
      <w:bodyDiv w:val="1"/>
      <w:marLeft w:val="0"/>
      <w:marRight w:val="0"/>
      <w:marTop w:val="0"/>
      <w:marBottom w:val="0"/>
      <w:divBdr>
        <w:top w:val="none" w:sz="0" w:space="0" w:color="auto"/>
        <w:left w:val="none" w:sz="0" w:space="0" w:color="auto"/>
        <w:bottom w:val="none" w:sz="0" w:space="0" w:color="auto"/>
        <w:right w:val="none" w:sz="0" w:space="0" w:color="auto"/>
      </w:divBdr>
    </w:div>
    <w:div w:id="998651872">
      <w:bodyDiv w:val="1"/>
      <w:marLeft w:val="0"/>
      <w:marRight w:val="0"/>
      <w:marTop w:val="0"/>
      <w:marBottom w:val="0"/>
      <w:divBdr>
        <w:top w:val="none" w:sz="0" w:space="0" w:color="auto"/>
        <w:left w:val="none" w:sz="0" w:space="0" w:color="auto"/>
        <w:bottom w:val="none" w:sz="0" w:space="0" w:color="auto"/>
        <w:right w:val="none" w:sz="0" w:space="0" w:color="auto"/>
      </w:divBdr>
    </w:div>
    <w:div w:id="999119649">
      <w:bodyDiv w:val="1"/>
      <w:marLeft w:val="0"/>
      <w:marRight w:val="0"/>
      <w:marTop w:val="0"/>
      <w:marBottom w:val="0"/>
      <w:divBdr>
        <w:top w:val="none" w:sz="0" w:space="0" w:color="auto"/>
        <w:left w:val="none" w:sz="0" w:space="0" w:color="auto"/>
        <w:bottom w:val="none" w:sz="0" w:space="0" w:color="auto"/>
        <w:right w:val="none" w:sz="0" w:space="0" w:color="auto"/>
      </w:divBdr>
    </w:div>
    <w:div w:id="999432478">
      <w:bodyDiv w:val="1"/>
      <w:marLeft w:val="0"/>
      <w:marRight w:val="0"/>
      <w:marTop w:val="0"/>
      <w:marBottom w:val="0"/>
      <w:divBdr>
        <w:top w:val="none" w:sz="0" w:space="0" w:color="auto"/>
        <w:left w:val="none" w:sz="0" w:space="0" w:color="auto"/>
        <w:bottom w:val="none" w:sz="0" w:space="0" w:color="auto"/>
        <w:right w:val="none" w:sz="0" w:space="0" w:color="auto"/>
      </w:divBdr>
    </w:div>
    <w:div w:id="999507965">
      <w:bodyDiv w:val="1"/>
      <w:marLeft w:val="0"/>
      <w:marRight w:val="0"/>
      <w:marTop w:val="0"/>
      <w:marBottom w:val="0"/>
      <w:divBdr>
        <w:top w:val="none" w:sz="0" w:space="0" w:color="auto"/>
        <w:left w:val="none" w:sz="0" w:space="0" w:color="auto"/>
        <w:bottom w:val="none" w:sz="0" w:space="0" w:color="auto"/>
        <w:right w:val="none" w:sz="0" w:space="0" w:color="auto"/>
      </w:divBdr>
    </w:div>
    <w:div w:id="999577470">
      <w:bodyDiv w:val="1"/>
      <w:marLeft w:val="0"/>
      <w:marRight w:val="0"/>
      <w:marTop w:val="0"/>
      <w:marBottom w:val="0"/>
      <w:divBdr>
        <w:top w:val="none" w:sz="0" w:space="0" w:color="auto"/>
        <w:left w:val="none" w:sz="0" w:space="0" w:color="auto"/>
        <w:bottom w:val="none" w:sz="0" w:space="0" w:color="auto"/>
        <w:right w:val="none" w:sz="0" w:space="0" w:color="auto"/>
      </w:divBdr>
    </w:div>
    <w:div w:id="999700402">
      <w:bodyDiv w:val="1"/>
      <w:marLeft w:val="0"/>
      <w:marRight w:val="0"/>
      <w:marTop w:val="0"/>
      <w:marBottom w:val="0"/>
      <w:divBdr>
        <w:top w:val="none" w:sz="0" w:space="0" w:color="auto"/>
        <w:left w:val="none" w:sz="0" w:space="0" w:color="auto"/>
        <w:bottom w:val="none" w:sz="0" w:space="0" w:color="auto"/>
        <w:right w:val="none" w:sz="0" w:space="0" w:color="auto"/>
      </w:divBdr>
    </w:div>
    <w:div w:id="999885947">
      <w:bodyDiv w:val="1"/>
      <w:marLeft w:val="0"/>
      <w:marRight w:val="0"/>
      <w:marTop w:val="0"/>
      <w:marBottom w:val="0"/>
      <w:divBdr>
        <w:top w:val="none" w:sz="0" w:space="0" w:color="auto"/>
        <w:left w:val="none" w:sz="0" w:space="0" w:color="auto"/>
        <w:bottom w:val="none" w:sz="0" w:space="0" w:color="auto"/>
        <w:right w:val="none" w:sz="0" w:space="0" w:color="auto"/>
      </w:divBdr>
    </w:div>
    <w:div w:id="999962244">
      <w:bodyDiv w:val="1"/>
      <w:marLeft w:val="0"/>
      <w:marRight w:val="0"/>
      <w:marTop w:val="0"/>
      <w:marBottom w:val="0"/>
      <w:divBdr>
        <w:top w:val="none" w:sz="0" w:space="0" w:color="auto"/>
        <w:left w:val="none" w:sz="0" w:space="0" w:color="auto"/>
        <w:bottom w:val="none" w:sz="0" w:space="0" w:color="auto"/>
        <w:right w:val="none" w:sz="0" w:space="0" w:color="auto"/>
      </w:divBdr>
    </w:div>
    <w:div w:id="1000037883">
      <w:bodyDiv w:val="1"/>
      <w:marLeft w:val="0"/>
      <w:marRight w:val="0"/>
      <w:marTop w:val="0"/>
      <w:marBottom w:val="0"/>
      <w:divBdr>
        <w:top w:val="none" w:sz="0" w:space="0" w:color="auto"/>
        <w:left w:val="none" w:sz="0" w:space="0" w:color="auto"/>
        <w:bottom w:val="none" w:sz="0" w:space="0" w:color="auto"/>
        <w:right w:val="none" w:sz="0" w:space="0" w:color="auto"/>
      </w:divBdr>
    </w:div>
    <w:div w:id="1000087782">
      <w:bodyDiv w:val="1"/>
      <w:marLeft w:val="0"/>
      <w:marRight w:val="0"/>
      <w:marTop w:val="0"/>
      <w:marBottom w:val="0"/>
      <w:divBdr>
        <w:top w:val="none" w:sz="0" w:space="0" w:color="auto"/>
        <w:left w:val="none" w:sz="0" w:space="0" w:color="auto"/>
        <w:bottom w:val="none" w:sz="0" w:space="0" w:color="auto"/>
        <w:right w:val="none" w:sz="0" w:space="0" w:color="auto"/>
      </w:divBdr>
    </w:div>
    <w:div w:id="1000233302">
      <w:bodyDiv w:val="1"/>
      <w:marLeft w:val="0"/>
      <w:marRight w:val="0"/>
      <w:marTop w:val="0"/>
      <w:marBottom w:val="0"/>
      <w:divBdr>
        <w:top w:val="none" w:sz="0" w:space="0" w:color="auto"/>
        <w:left w:val="none" w:sz="0" w:space="0" w:color="auto"/>
        <w:bottom w:val="none" w:sz="0" w:space="0" w:color="auto"/>
        <w:right w:val="none" w:sz="0" w:space="0" w:color="auto"/>
      </w:divBdr>
    </w:div>
    <w:div w:id="1000236762">
      <w:bodyDiv w:val="1"/>
      <w:marLeft w:val="0"/>
      <w:marRight w:val="0"/>
      <w:marTop w:val="0"/>
      <w:marBottom w:val="0"/>
      <w:divBdr>
        <w:top w:val="none" w:sz="0" w:space="0" w:color="auto"/>
        <w:left w:val="none" w:sz="0" w:space="0" w:color="auto"/>
        <w:bottom w:val="none" w:sz="0" w:space="0" w:color="auto"/>
        <w:right w:val="none" w:sz="0" w:space="0" w:color="auto"/>
      </w:divBdr>
    </w:div>
    <w:div w:id="1000356181">
      <w:bodyDiv w:val="1"/>
      <w:marLeft w:val="0"/>
      <w:marRight w:val="0"/>
      <w:marTop w:val="0"/>
      <w:marBottom w:val="0"/>
      <w:divBdr>
        <w:top w:val="none" w:sz="0" w:space="0" w:color="auto"/>
        <w:left w:val="none" w:sz="0" w:space="0" w:color="auto"/>
        <w:bottom w:val="none" w:sz="0" w:space="0" w:color="auto"/>
        <w:right w:val="none" w:sz="0" w:space="0" w:color="auto"/>
      </w:divBdr>
    </w:div>
    <w:div w:id="1000356878">
      <w:bodyDiv w:val="1"/>
      <w:marLeft w:val="0"/>
      <w:marRight w:val="0"/>
      <w:marTop w:val="0"/>
      <w:marBottom w:val="0"/>
      <w:divBdr>
        <w:top w:val="none" w:sz="0" w:space="0" w:color="auto"/>
        <w:left w:val="none" w:sz="0" w:space="0" w:color="auto"/>
        <w:bottom w:val="none" w:sz="0" w:space="0" w:color="auto"/>
        <w:right w:val="none" w:sz="0" w:space="0" w:color="auto"/>
      </w:divBdr>
    </w:div>
    <w:div w:id="1000542494">
      <w:bodyDiv w:val="1"/>
      <w:marLeft w:val="0"/>
      <w:marRight w:val="0"/>
      <w:marTop w:val="0"/>
      <w:marBottom w:val="0"/>
      <w:divBdr>
        <w:top w:val="none" w:sz="0" w:space="0" w:color="auto"/>
        <w:left w:val="none" w:sz="0" w:space="0" w:color="auto"/>
        <w:bottom w:val="none" w:sz="0" w:space="0" w:color="auto"/>
        <w:right w:val="none" w:sz="0" w:space="0" w:color="auto"/>
      </w:divBdr>
    </w:div>
    <w:div w:id="1000692727">
      <w:bodyDiv w:val="1"/>
      <w:marLeft w:val="0"/>
      <w:marRight w:val="0"/>
      <w:marTop w:val="0"/>
      <w:marBottom w:val="0"/>
      <w:divBdr>
        <w:top w:val="none" w:sz="0" w:space="0" w:color="auto"/>
        <w:left w:val="none" w:sz="0" w:space="0" w:color="auto"/>
        <w:bottom w:val="none" w:sz="0" w:space="0" w:color="auto"/>
        <w:right w:val="none" w:sz="0" w:space="0" w:color="auto"/>
      </w:divBdr>
    </w:div>
    <w:div w:id="1000810969">
      <w:bodyDiv w:val="1"/>
      <w:marLeft w:val="0"/>
      <w:marRight w:val="0"/>
      <w:marTop w:val="0"/>
      <w:marBottom w:val="0"/>
      <w:divBdr>
        <w:top w:val="none" w:sz="0" w:space="0" w:color="auto"/>
        <w:left w:val="none" w:sz="0" w:space="0" w:color="auto"/>
        <w:bottom w:val="none" w:sz="0" w:space="0" w:color="auto"/>
        <w:right w:val="none" w:sz="0" w:space="0" w:color="auto"/>
      </w:divBdr>
    </w:div>
    <w:div w:id="1000887316">
      <w:bodyDiv w:val="1"/>
      <w:marLeft w:val="0"/>
      <w:marRight w:val="0"/>
      <w:marTop w:val="0"/>
      <w:marBottom w:val="0"/>
      <w:divBdr>
        <w:top w:val="none" w:sz="0" w:space="0" w:color="auto"/>
        <w:left w:val="none" w:sz="0" w:space="0" w:color="auto"/>
        <w:bottom w:val="none" w:sz="0" w:space="0" w:color="auto"/>
        <w:right w:val="none" w:sz="0" w:space="0" w:color="auto"/>
      </w:divBdr>
    </w:div>
    <w:div w:id="1000892917">
      <w:bodyDiv w:val="1"/>
      <w:marLeft w:val="0"/>
      <w:marRight w:val="0"/>
      <w:marTop w:val="0"/>
      <w:marBottom w:val="0"/>
      <w:divBdr>
        <w:top w:val="none" w:sz="0" w:space="0" w:color="auto"/>
        <w:left w:val="none" w:sz="0" w:space="0" w:color="auto"/>
        <w:bottom w:val="none" w:sz="0" w:space="0" w:color="auto"/>
        <w:right w:val="none" w:sz="0" w:space="0" w:color="auto"/>
      </w:divBdr>
    </w:div>
    <w:div w:id="1001129428">
      <w:bodyDiv w:val="1"/>
      <w:marLeft w:val="0"/>
      <w:marRight w:val="0"/>
      <w:marTop w:val="0"/>
      <w:marBottom w:val="0"/>
      <w:divBdr>
        <w:top w:val="none" w:sz="0" w:space="0" w:color="auto"/>
        <w:left w:val="none" w:sz="0" w:space="0" w:color="auto"/>
        <w:bottom w:val="none" w:sz="0" w:space="0" w:color="auto"/>
        <w:right w:val="none" w:sz="0" w:space="0" w:color="auto"/>
      </w:divBdr>
    </w:div>
    <w:div w:id="1001277841">
      <w:bodyDiv w:val="1"/>
      <w:marLeft w:val="0"/>
      <w:marRight w:val="0"/>
      <w:marTop w:val="0"/>
      <w:marBottom w:val="0"/>
      <w:divBdr>
        <w:top w:val="none" w:sz="0" w:space="0" w:color="auto"/>
        <w:left w:val="none" w:sz="0" w:space="0" w:color="auto"/>
        <w:bottom w:val="none" w:sz="0" w:space="0" w:color="auto"/>
        <w:right w:val="none" w:sz="0" w:space="0" w:color="auto"/>
      </w:divBdr>
    </w:div>
    <w:div w:id="1001346948">
      <w:bodyDiv w:val="1"/>
      <w:marLeft w:val="0"/>
      <w:marRight w:val="0"/>
      <w:marTop w:val="0"/>
      <w:marBottom w:val="0"/>
      <w:divBdr>
        <w:top w:val="none" w:sz="0" w:space="0" w:color="auto"/>
        <w:left w:val="none" w:sz="0" w:space="0" w:color="auto"/>
        <w:bottom w:val="none" w:sz="0" w:space="0" w:color="auto"/>
        <w:right w:val="none" w:sz="0" w:space="0" w:color="auto"/>
      </w:divBdr>
    </w:div>
    <w:div w:id="1001739011">
      <w:bodyDiv w:val="1"/>
      <w:marLeft w:val="0"/>
      <w:marRight w:val="0"/>
      <w:marTop w:val="0"/>
      <w:marBottom w:val="0"/>
      <w:divBdr>
        <w:top w:val="none" w:sz="0" w:space="0" w:color="auto"/>
        <w:left w:val="none" w:sz="0" w:space="0" w:color="auto"/>
        <w:bottom w:val="none" w:sz="0" w:space="0" w:color="auto"/>
        <w:right w:val="none" w:sz="0" w:space="0" w:color="auto"/>
      </w:divBdr>
    </w:div>
    <w:div w:id="1001742405">
      <w:bodyDiv w:val="1"/>
      <w:marLeft w:val="0"/>
      <w:marRight w:val="0"/>
      <w:marTop w:val="0"/>
      <w:marBottom w:val="0"/>
      <w:divBdr>
        <w:top w:val="none" w:sz="0" w:space="0" w:color="auto"/>
        <w:left w:val="none" w:sz="0" w:space="0" w:color="auto"/>
        <w:bottom w:val="none" w:sz="0" w:space="0" w:color="auto"/>
        <w:right w:val="none" w:sz="0" w:space="0" w:color="auto"/>
      </w:divBdr>
    </w:div>
    <w:div w:id="1001808547">
      <w:bodyDiv w:val="1"/>
      <w:marLeft w:val="0"/>
      <w:marRight w:val="0"/>
      <w:marTop w:val="0"/>
      <w:marBottom w:val="0"/>
      <w:divBdr>
        <w:top w:val="none" w:sz="0" w:space="0" w:color="auto"/>
        <w:left w:val="none" w:sz="0" w:space="0" w:color="auto"/>
        <w:bottom w:val="none" w:sz="0" w:space="0" w:color="auto"/>
        <w:right w:val="none" w:sz="0" w:space="0" w:color="auto"/>
      </w:divBdr>
    </w:div>
    <w:div w:id="1001853504">
      <w:bodyDiv w:val="1"/>
      <w:marLeft w:val="0"/>
      <w:marRight w:val="0"/>
      <w:marTop w:val="0"/>
      <w:marBottom w:val="0"/>
      <w:divBdr>
        <w:top w:val="none" w:sz="0" w:space="0" w:color="auto"/>
        <w:left w:val="none" w:sz="0" w:space="0" w:color="auto"/>
        <w:bottom w:val="none" w:sz="0" w:space="0" w:color="auto"/>
        <w:right w:val="none" w:sz="0" w:space="0" w:color="auto"/>
      </w:divBdr>
    </w:div>
    <w:div w:id="1001926821">
      <w:bodyDiv w:val="1"/>
      <w:marLeft w:val="0"/>
      <w:marRight w:val="0"/>
      <w:marTop w:val="0"/>
      <w:marBottom w:val="0"/>
      <w:divBdr>
        <w:top w:val="none" w:sz="0" w:space="0" w:color="auto"/>
        <w:left w:val="none" w:sz="0" w:space="0" w:color="auto"/>
        <w:bottom w:val="none" w:sz="0" w:space="0" w:color="auto"/>
        <w:right w:val="none" w:sz="0" w:space="0" w:color="auto"/>
      </w:divBdr>
    </w:div>
    <w:div w:id="1002005110">
      <w:bodyDiv w:val="1"/>
      <w:marLeft w:val="0"/>
      <w:marRight w:val="0"/>
      <w:marTop w:val="0"/>
      <w:marBottom w:val="0"/>
      <w:divBdr>
        <w:top w:val="none" w:sz="0" w:space="0" w:color="auto"/>
        <w:left w:val="none" w:sz="0" w:space="0" w:color="auto"/>
        <w:bottom w:val="none" w:sz="0" w:space="0" w:color="auto"/>
        <w:right w:val="none" w:sz="0" w:space="0" w:color="auto"/>
      </w:divBdr>
    </w:div>
    <w:div w:id="1002049656">
      <w:bodyDiv w:val="1"/>
      <w:marLeft w:val="0"/>
      <w:marRight w:val="0"/>
      <w:marTop w:val="0"/>
      <w:marBottom w:val="0"/>
      <w:divBdr>
        <w:top w:val="none" w:sz="0" w:space="0" w:color="auto"/>
        <w:left w:val="none" w:sz="0" w:space="0" w:color="auto"/>
        <w:bottom w:val="none" w:sz="0" w:space="0" w:color="auto"/>
        <w:right w:val="none" w:sz="0" w:space="0" w:color="auto"/>
      </w:divBdr>
    </w:div>
    <w:div w:id="1002315438">
      <w:bodyDiv w:val="1"/>
      <w:marLeft w:val="0"/>
      <w:marRight w:val="0"/>
      <w:marTop w:val="0"/>
      <w:marBottom w:val="0"/>
      <w:divBdr>
        <w:top w:val="none" w:sz="0" w:space="0" w:color="auto"/>
        <w:left w:val="none" w:sz="0" w:space="0" w:color="auto"/>
        <w:bottom w:val="none" w:sz="0" w:space="0" w:color="auto"/>
        <w:right w:val="none" w:sz="0" w:space="0" w:color="auto"/>
      </w:divBdr>
    </w:div>
    <w:div w:id="1002507751">
      <w:bodyDiv w:val="1"/>
      <w:marLeft w:val="0"/>
      <w:marRight w:val="0"/>
      <w:marTop w:val="0"/>
      <w:marBottom w:val="0"/>
      <w:divBdr>
        <w:top w:val="none" w:sz="0" w:space="0" w:color="auto"/>
        <w:left w:val="none" w:sz="0" w:space="0" w:color="auto"/>
        <w:bottom w:val="none" w:sz="0" w:space="0" w:color="auto"/>
        <w:right w:val="none" w:sz="0" w:space="0" w:color="auto"/>
      </w:divBdr>
    </w:div>
    <w:div w:id="1002968948">
      <w:bodyDiv w:val="1"/>
      <w:marLeft w:val="0"/>
      <w:marRight w:val="0"/>
      <w:marTop w:val="0"/>
      <w:marBottom w:val="0"/>
      <w:divBdr>
        <w:top w:val="none" w:sz="0" w:space="0" w:color="auto"/>
        <w:left w:val="none" w:sz="0" w:space="0" w:color="auto"/>
        <w:bottom w:val="none" w:sz="0" w:space="0" w:color="auto"/>
        <w:right w:val="none" w:sz="0" w:space="0" w:color="auto"/>
      </w:divBdr>
    </w:div>
    <w:div w:id="1003237400">
      <w:bodyDiv w:val="1"/>
      <w:marLeft w:val="0"/>
      <w:marRight w:val="0"/>
      <w:marTop w:val="0"/>
      <w:marBottom w:val="0"/>
      <w:divBdr>
        <w:top w:val="none" w:sz="0" w:space="0" w:color="auto"/>
        <w:left w:val="none" w:sz="0" w:space="0" w:color="auto"/>
        <w:bottom w:val="none" w:sz="0" w:space="0" w:color="auto"/>
        <w:right w:val="none" w:sz="0" w:space="0" w:color="auto"/>
      </w:divBdr>
    </w:div>
    <w:div w:id="1003314781">
      <w:bodyDiv w:val="1"/>
      <w:marLeft w:val="0"/>
      <w:marRight w:val="0"/>
      <w:marTop w:val="0"/>
      <w:marBottom w:val="0"/>
      <w:divBdr>
        <w:top w:val="none" w:sz="0" w:space="0" w:color="auto"/>
        <w:left w:val="none" w:sz="0" w:space="0" w:color="auto"/>
        <w:bottom w:val="none" w:sz="0" w:space="0" w:color="auto"/>
        <w:right w:val="none" w:sz="0" w:space="0" w:color="auto"/>
      </w:divBdr>
    </w:div>
    <w:div w:id="1003505770">
      <w:bodyDiv w:val="1"/>
      <w:marLeft w:val="0"/>
      <w:marRight w:val="0"/>
      <w:marTop w:val="0"/>
      <w:marBottom w:val="0"/>
      <w:divBdr>
        <w:top w:val="none" w:sz="0" w:space="0" w:color="auto"/>
        <w:left w:val="none" w:sz="0" w:space="0" w:color="auto"/>
        <w:bottom w:val="none" w:sz="0" w:space="0" w:color="auto"/>
        <w:right w:val="none" w:sz="0" w:space="0" w:color="auto"/>
      </w:divBdr>
    </w:div>
    <w:div w:id="1003506464">
      <w:bodyDiv w:val="1"/>
      <w:marLeft w:val="0"/>
      <w:marRight w:val="0"/>
      <w:marTop w:val="0"/>
      <w:marBottom w:val="0"/>
      <w:divBdr>
        <w:top w:val="none" w:sz="0" w:space="0" w:color="auto"/>
        <w:left w:val="none" w:sz="0" w:space="0" w:color="auto"/>
        <w:bottom w:val="none" w:sz="0" w:space="0" w:color="auto"/>
        <w:right w:val="none" w:sz="0" w:space="0" w:color="auto"/>
      </w:divBdr>
    </w:div>
    <w:div w:id="1003703425">
      <w:bodyDiv w:val="1"/>
      <w:marLeft w:val="0"/>
      <w:marRight w:val="0"/>
      <w:marTop w:val="0"/>
      <w:marBottom w:val="0"/>
      <w:divBdr>
        <w:top w:val="none" w:sz="0" w:space="0" w:color="auto"/>
        <w:left w:val="none" w:sz="0" w:space="0" w:color="auto"/>
        <w:bottom w:val="none" w:sz="0" w:space="0" w:color="auto"/>
        <w:right w:val="none" w:sz="0" w:space="0" w:color="auto"/>
      </w:divBdr>
    </w:div>
    <w:div w:id="1003750623">
      <w:bodyDiv w:val="1"/>
      <w:marLeft w:val="0"/>
      <w:marRight w:val="0"/>
      <w:marTop w:val="0"/>
      <w:marBottom w:val="0"/>
      <w:divBdr>
        <w:top w:val="none" w:sz="0" w:space="0" w:color="auto"/>
        <w:left w:val="none" w:sz="0" w:space="0" w:color="auto"/>
        <w:bottom w:val="none" w:sz="0" w:space="0" w:color="auto"/>
        <w:right w:val="none" w:sz="0" w:space="0" w:color="auto"/>
      </w:divBdr>
    </w:div>
    <w:div w:id="1003823288">
      <w:bodyDiv w:val="1"/>
      <w:marLeft w:val="0"/>
      <w:marRight w:val="0"/>
      <w:marTop w:val="0"/>
      <w:marBottom w:val="0"/>
      <w:divBdr>
        <w:top w:val="none" w:sz="0" w:space="0" w:color="auto"/>
        <w:left w:val="none" w:sz="0" w:space="0" w:color="auto"/>
        <w:bottom w:val="none" w:sz="0" w:space="0" w:color="auto"/>
        <w:right w:val="none" w:sz="0" w:space="0" w:color="auto"/>
      </w:divBdr>
    </w:div>
    <w:div w:id="1003825797">
      <w:bodyDiv w:val="1"/>
      <w:marLeft w:val="0"/>
      <w:marRight w:val="0"/>
      <w:marTop w:val="0"/>
      <w:marBottom w:val="0"/>
      <w:divBdr>
        <w:top w:val="none" w:sz="0" w:space="0" w:color="auto"/>
        <w:left w:val="none" w:sz="0" w:space="0" w:color="auto"/>
        <w:bottom w:val="none" w:sz="0" w:space="0" w:color="auto"/>
        <w:right w:val="none" w:sz="0" w:space="0" w:color="auto"/>
      </w:divBdr>
    </w:div>
    <w:div w:id="1003826353">
      <w:bodyDiv w:val="1"/>
      <w:marLeft w:val="0"/>
      <w:marRight w:val="0"/>
      <w:marTop w:val="0"/>
      <w:marBottom w:val="0"/>
      <w:divBdr>
        <w:top w:val="none" w:sz="0" w:space="0" w:color="auto"/>
        <w:left w:val="none" w:sz="0" w:space="0" w:color="auto"/>
        <w:bottom w:val="none" w:sz="0" w:space="0" w:color="auto"/>
        <w:right w:val="none" w:sz="0" w:space="0" w:color="auto"/>
      </w:divBdr>
    </w:div>
    <w:div w:id="1004015201">
      <w:bodyDiv w:val="1"/>
      <w:marLeft w:val="0"/>
      <w:marRight w:val="0"/>
      <w:marTop w:val="0"/>
      <w:marBottom w:val="0"/>
      <w:divBdr>
        <w:top w:val="none" w:sz="0" w:space="0" w:color="auto"/>
        <w:left w:val="none" w:sz="0" w:space="0" w:color="auto"/>
        <w:bottom w:val="none" w:sz="0" w:space="0" w:color="auto"/>
        <w:right w:val="none" w:sz="0" w:space="0" w:color="auto"/>
      </w:divBdr>
    </w:div>
    <w:div w:id="1004161819">
      <w:bodyDiv w:val="1"/>
      <w:marLeft w:val="0"/>
      <w:marRight w:val="0"/>
      <w:marTop w:val="0"/>
      <w:marBottom w:val="0"/>
      <w:divBdr>
        <w:top w:val="none" w:sz="0" w:space="0" w:color="auto"/>
        <w:left w:val="none" w:sz="0" w:space="0" w:color="auto"/>
        <w:bottom w:val="none" w:sz="0" w:space="0" w:color="auto"/>
        <w:right w:val="none" w:sz="0" w:space="0" w:color="auto"/>
      </w:divBdr>
    </w:div>
    <w:div w:id="1004354712">
      <w:bodyDiv w:val="1"/>
      <w:marLeft w:val="0"/>
      <w:marRight w:val="0"/>
      <w:marTop w:val="0"/>
      <w:marBottom w:val="0"/>
      <w:divBdr>
        <w:top w:val="none" w:sz="0" w:space="0" w:color="auto"/>
        <w:left w:val="none" w:sz="0" w:space="0" w:color="auto"/>
        <w:bottom w:val="none" w:sz="0" w:space="0" w:color="auto"/>
        <w:right w:val="none" w:sz="0" w:space="0" w:color="auto"/>
      </w:divBdr>
    </w:div>
    <w:div w:id="1004821987">
      <w:bodyDiv w:val="1"/>
      <w:marLeft w:val="0"/>
      <w:marRight w:val="0"/>
      <w:marTop w:val="0"/>
      <w:marBottom w:val="0"/>
      <w:divBdr>
        <w:top w:val="none" w:sz="0" w:space="0" w:color="auto"/>
        <w:left w:val="none" w:sz="0" w:space="0" w:color="auto"/>
        <w:bottom w:val="none" w:sz="0" w:space="0" w:color="auto"/>
        <w:right w:val="none" w:sz="0" w:space="0" w:color="auto"/>
      </w:divBdr>
    </w:div>
    <w:div w:id="1005135793">
      <w:bodyDiv w:val="1"/>
      <w:marLeft w:val="0"/>
      <w:marRight w:val="0"/>
      <w:marTop w:val="0"/>
      <w:marBottom w:val="0"/>
      <w:divBdr>
        <w:top w:val="none" w:sz="0" w:space="0" w:color="auto"/>
        <w:left w:val="none" w:sz="0" w:space="0" w:color="auto"/>
        <w:bottom w:val="none" w:sz="0" w:space="0" w:color="auto"/>
        <w:right w:val="none" w:sz="0" w:space="0" w:color="auto"/>
      </w:divBdr>
    </w:div>
    <w:div w:id="1005282697">
      <w:bodyDiv w:val="1"/>
      <w:marLeft w:val="0"/>
      <w:marRight w:val="0"/>
      <w:marTop w:val="0"/>
      <w:marBottom w:val="0"/>
      <w:divBdr>
        <w:top w:val="none" w:sz="0" w:space="0" w:color="auto"/>
        <w:left w:val="none" w:sz="0" w:space="0" w:color="auto"/>
        <w:bottom w:val="none" w:sz="0" w:space="0" w:color="auto"/>
        <w:right w:val="none" w:sz="0" w:space="0" w:color="auto"/>
      </w:divBdr>
    </w:div>
    <w:div w:id="1005323154">
      <w:bodyDiv w:val="1"/>
      <w:marLeft w:val="0"/>
      <w:marRight w:val="0"/>
      <w:marTop w:val="0"/>
      <w:marBottom w:val="0"/>
      <w:divBdr>
        <w:top w:val="none" w:sz="0" w:space="0" w:color="auto"/>
        <w:left w:val="none" w:sz="0" w:space="0" w:color="auto"/>
        <w:bottom w:val="none" w:sz="0" w:space="0" w:color="auto"/>
        <w:right w:val="none" w:sz="0" w:space="0" w:color="auto"/>
      </w:divBdr>
    </w:div>
    <w:div w:id="1005326614">
      <w:bodyDiv w:val="1"/>
      <w:marLeft w:val="0"/>
      <w:marRight w:val="0"/>
      <w:marTop w:val="0"/>
      <w:marBottom w:val="0"/>
      <w:divBdr>
        <w:top w:val="none" w:sz="0" w:space="0" w:color="auto"/>
        <w:left w:val="none" w:sz="0" w:space="0" w:color="auto"/>
        <w:bottom w:val="none" w:sz="0" w:space="0" w:color="auto"/>
        <w:right w:val="none" w:sz="0" w:space="0" w:color="auto"/>
      </w:divBdr>
    </w:div>
    <w:div w:id="1005479388">
      <w:bodyDiv w:val="1"/>
      <w:marLeft w:val="0"/>
      <w:marRight w:val="0"/>
      <w:marTop w:val="0"/>
      <w:marBottom w:val="0"/>
      <w:divBdr>
        <w:top w:val="none" w:sz="0" w:space="0" w:color="auto"/>
        <w:left w:val="none" w:sz="0" w:space="0" w:color="auto"/>
        <w:bottom w:val="none" w:sz="0" w:space="0" w:color="auto"/>
        <w:right w:val="none" w:sz="0" w:space="0" w:color="auto"/>
      </w:divBdr>
    </w:div>
    <w:div w:id="1005521936">
      <w:bodyDiv w:val="1"/>
      <w:marLeft w:val="0"/>
      <w:marRight w:val="0"/>
      <w:marTop w:val="0"/>
      <w:marBottom w:val="0"/>
      <w:divBdr>
        <w:top w:val="none" w:sz="0" w:space="0" w:color="auto"/>
        <w:left w:val="none" w:sz="0" w:space="0" w:color="auto"/>
        <w:bottom w:val="none" w:sz="0" w:space="0" w:color="auto"/>
        <w:right w:val="none" w:sz="0" w:space="0" w:color="auto"/>
      </w:divBdr>
    </w:div>
    <w:div w:id="1005547277">
      <w:bodyDiv w:val="1"/>
      <w:marLeft w:val="0"/>
      <w:marRight w:val="0"/>
      <w:marTop w:val="0"/>
      <w:marBottom w:val="0"/>
      <w:divBdr>
        <w:top w:val="none" w:sz="0" w:space="0" w:color="auto"/>
        <w:left w:val="none" w:sz="0" w:space="0" w:color="auto"/>
        <w:bottom w:val="none" w:sz="0" w:space="0" w:color="auto"/>
        <w:right w:val="none" w:sz="0" w:space="0" w:color="auto"/>
      </w:divBdr>
    </w:div>
    <w:div w:id="1005786392">
      <w:bodyDiv w:val="1"/>
      <w:marLeft w:val="0"/>
      <w:marRight w:val="0"/>
      <w:marTop w:val="0"/>
      <w:marBottom w:val="0"/>
      <w:divBdr>
        <w:top w:val="none" w:sz="0" w:space="0" w:color="auto"/>
        <w:left w:val="none" w:sz="0" w:space="0" w:color="auto"/>
        <w:bottom w:val="none" w:sz="0" w:space="0" w:color="auto"/>
        <w:right w:val="none" w:sz="0" w:space="0" w:color="auto"/>
      </w:divBdr>
    </w:div>
    <w:div w:id="1005936066">
      <w:bodyDiv w:val="1"/>
      <w:marLeft w:val="0"/>
      <w:marRight w:val="0"/>
      <w:marTop w:val="0"/>
      <w:marBottom w:val="0"/>
      <w:divBdr>
        <w:top w:val="none" w:sz="0" w:space="0" w:color="auto"/>
        <w:left w:val="none" w:sz="0" w:space="0" w:color="auto"/>
        <w:bottom w:val="none" w:sz="0" w:space="0" w:color="auto"/>
        <w:right w:val="none" w:sz="0" w:space="0" w:color="auto"/>
      </w:divBdr>
    </w:div>
    <w:div w:id="1005940716">
      <w:bodyDiv w:val="1"/>
      <w:marLeft w:val="0"/>
      <w:marRight w:val="0"/>
      <w:marTop w:val="0"/>
      <w:marBottom w:val="0"/>
      <w:divBdr>
        <w:top w:val="none" w:sz="0" w:space="0" w:color="auto"/>
        <w:left w:val="none" w:sz="0" w:space="0" w:color="auto"/>
        <w:bottom w:val="none" w:sz="0" w:space="0" w:color="auto"/>
        <w:right w:val="none" w:sz="0" w:space="0" w:color="auto"/>
      </w:divBdr>
    </w:div>
    <w:div w:id="1006052914">
      <w:bodyDiv w:val="1"/>
      <w:marLeft w:val="0"/>
      <w:marRight w:val="0"/>
      <w:marTop w:val="0"/>
      <w:marBottom w:val="0"/>
      <w:divBdr>
        <w:top w:val="none" w:sz="0" w:space="0" w:color="auto"/>
        <w:left w:val="none" w:sz="0" w:space="0" w:color="auto"/>
        <w:bottom w:val="none" w:sz="0" w:space="0" w:color="auto"/>
        <w:right w:val="none" w:sz="0" w:space="0" w:color="auto"/>
      </w:divBdr>
    </w:div>
    <w:div w:id="1006128064">
      <w:bodyDiv w:val="1"/>
      <w:marLeft w:val="0"/>
      <w:marRight w:val="0"/>
      <w:marTop w:val="0"/>
      <w:marBottom w:val="0"/>
      <w:divBdr>
        <w:top w:val="none" w:sz="0" w:space="0" w:color="auto"/>
        <w:left w:val="none" w:sz="0" w:space="0" w:color="auto"/>
        <w:bottom w:val="none" w:sz="0" w:space="0" w:color="auto"/>
        <w:right w:val="none" w:sz="0" w:space="0" w:color="auto"/>
      </w:divBdr>
    </w:div>
    <w:div w:id="1006323074">
      <w:bodyDiv w:val="1"/>
      <w:marLeft w:val="0"/>
      <w:marRight w:val="0"/>
      <w:marTop w:val="0"/>
      <w:marBottom w:val="0"/>
      <w:divBdr>
        <w:top w:val="none" w:sz="0" w:space="0" w:color="auto"/>
        <w:left w:val="none" w:sz="0" w:space="0" w:color="auto"/>
        <w:bottom w:val="none" w:sz="0" w:space="0" w:color="auto"/>
        <w:right w:val="none" w:sz="0" w:space="0" w:color="auto"/>
      </w:divBdr>
    </w:div>
    <w:div w:id="1006594821">
      <w:bodyDiv w:val="1"/>
      <w:marLeft w:val="0"/>
      <w:marRight w:val="0"/>
      <w:marTop w:val="0"/>
      <w:marBottom w:val="0"/>
      <w:divBdr>
        <w:top w:val="none" w:sz="0" w:space="0" w:color="auto"/>
        <w:left w:val="none" w:sz="0" w:space="0" w:color="auto"/>
        <w:bottom w:val="none" w:sz="0" w:space="0" w:color="auto"/>
        <w:right w:val="none" w:sz="0" w:space="0" w:color="auto"/>
      </w:divBdr>
    </w:div>
    <w:div w:id="1006634517">
      <w:bodyDiv w:val="1"/>
      <w:marLeft w:val="0"/>
      <w:marRight w:val="0"/>
      <w:marTop w:val="0"/>
      <w:marBottom w:val="0"/>
      <w:divBdr>
        <w:top w:val="none" w:sz="0" w:space="0" w:color="auto"/>
        <w:left w:val="none" w:sz="0" w:space="0" w:color="auto"/>
        <w:bottom w:val="none" w:sz="0" w:space="0" w:color="auto"/>
        <w:right w:val="none" w:sz="0" w:space="0" w:color="auto"/>
      </w:divBdr>
    </w:div>
    <w:div w:id="1006665547">
      <w:bodyDiv w:val="1"/>
      <w:marLeft w:val="0"/>
      <w:marRight w:val="0"/>
      <w:marTop w:val="0"/>
      <w:marBottom w:val="0"/>
      <w:divBdr>
        <w:top w:val="none" w:sz="0" w:space="0" w:color="auto"/>
        <w:left w:val="none" w:sz="0" w:space="0" w:color="auto"/>
        <w:bottom w:val="none" w:sz="0" w:space="0" w:color="auto"/>
        <w:right w:val="none" w:sz="0" w:space="0" w:color="auto"/>
      </w:divBdr>
    </w:div>
    <w:div w:id="1007050910">
      <w:bodyDiv w:val="1"/>
      <w:marLeft w:val="0"/>
      <w:marRight w:val="0"/>
      <w:marTop w:val="0"/>
      <w:marBottom w:val="0"/>
      <w:divBdr>
        <w:top w:val="none" w:sz="0" w:space="0" w:color="auto"/>
        <w:left w:val="none" w:sz="0" w:space="0" w:color="auto"/>
        <w:bottom w:val="none" w:sz="0" w:space="0" w:color="auto"/>
        <w:right w:val="none" w:sz="0" w:space="0" w:color="auto"/>
      </w:divBdr>
    </w:div>
    <w:div w:id="1007054160">
      <w:bodyDiv w:val="1"/>
      <w:marLeft w:val="0"/>
      <w:marRight w:val="0"/>
      <w:marTop w:val="0"/>
      <w:marBottom w:val="0"/>
      <w:divBdr>
        <w:top w:val="none" w:sz="0" w:space="0" w:color="auto"/>
        <w:left w:val="none" w:sz="0" w:space="0" w:color="auto"/>
        <w:bottom w:val="none" w:sz="0" w:space="0" w:color="auto"/>
        <w:right w:val="none" w:sz="0" w:space="0" w:color="auto"/>
      </w:divBdr>
    </w:div>
    <w:div w:id="1007363342">
      <w:bodyDiv w:val="1"/>
      <w:marLeft w:val="0"/>
      <w:marRight w:val="0"/>
      <w:marTop w:val="0"/>
      <w:marBottom w:val="0"/>
      <w:divBdr>
        <w:top w:val="none" w:sz="0" w:space="0" w:color="auto"/>
        <w:left w:val="none" w:sz="0" w:space="0" w:color="auto"/>
        <w:bottom w:val="none" w:sz="0" w:space="0" w:color="auto"/>
        <w:right w:val="none" w:sz="0" w:space="0" w:color="auto"/>
      </w:divBdr>
    </w:div>
    <w:div w:id="1007439892">
      <w:bodyDiv w:val="1"/>
      <w:marLeft w:val="0"/>
      <w:marRight w:val="0"/>
      <w:marTop w:val="0"/>
      <w:marBottom w:val="0"/>
      <w:divBdr>
        <w:top w:val="none" w:sz="0" w:space="0" w:color="auto"/>
        <w:left w:val="none" w:sz="0" w:space="0" w:color="auto"/>
        <w:bottom w:val="none" w:sz="0" w:space="0" w:color="auto"/>
        <w:right w:val="none" w:sz="0" w:space="0" w:color="auto"/>
      </w:divBdr>
    </w:div>
    <w:div w:id="1007442532">
      <w:bodyDiv w:val="1"/>
      <w:marLeft w:val="0"/>
      <w:marRight w:val="0"/>
      <w:marTop w:val="0"/>
      <w:marBottom w:val="0"/>
      <w:divBdr>
        <w:top w:val="none" w:sz="0" w:space="0" w:color="auto"/>
        <w:left w:val="none" w:sz="0" w:space="0" w:color="auto"/>
        <w:bottom w:val="none" w:sz="0" w:space="0" w:color="auto"/>
        <w:right w:val="none" w:sz="0" w:space="0" w:color="auto"/>
      </w:divBdr>
    </w:div>
    <w:div w:id="1007561353">
      <w:bodyDiv w:val="1"/>
      <w:marLeft w:val="0"/>
      <w:marRight w:val="0"/>
      <w:marTop w:val="0"/>
      <w:marBottom w:val="0"/>
      <w:divBdr>
        <w:top w:val="none" w:sz="0" w:space="0" w:color="auto"/>
        <w:left w:val="none" w:sz="0" w:space="0" w:color="auto"/>
        <w:bottom w:val="none" w:sz="0" w:space="0" w:color="auto"/>
        <w:right w:val="none" w:sz="0" w:space="0" w:color="auto"/>
      </w:divBdr>
    </w:div>
    <w:div w:id="1007823995">
      <w:bodyDiv w:val="1"/>
      <w:marLeft w:val="0"/>
      <w:marRight w:val="0"/>
      <w:marTop w:val="0"/>
      <w:marBottom w:val="0"/>
      <w:divBdr>
        <w:top w:val="none" w:sz="0" w:space="0" w:color="auto"/>
        <w:left w:val="none" w:sz="0" w:space="0" w:color="auto"/>
        <w:bottom w:val="none" w:sz="0" w:space="0" w:color="auto"/>
        <w:right w:val="none" w:sz="0" w:space="0" w:color="auto"/>
      </w:divBdr>
    </w:div>
    <w:div w:id="1007829754">
      <w:bodyDiv w:val="1"/>
      <w:marLeft w:val="0"/>
      <w:marRight w:val="0"/>
      <w:marTop w:val="0"/>
      <w:marBottom w:val="0"/>
      <w:divBdr>
        <w:top w:val="none" w:sz="0" w:space="0" w:color="auto"/>
        <w:left w:val="none" w:sz="0" w:space="0" w:color="auto"/>
        <w:bottom w:val="none" w:sz="0" w:space="0" w:color="auto"/>
        <w:right w:val="none" w:sz="0" w:space="0" w:color="auto"/>
      </w:divBdr>
    </w:div>
    <w:div w:id="1007907178">
      <w:bodyDiv w:val="1"/>
      <w:marLeft w:val="0"/>
      <w:marRight w:val="0"/>
      <w:marTop w:val="0"/>
      <w:marBottom w:val="0"/>
      <w:divBdr>
        <w:top w:val="none" w:sz="0" w:space="0" w:color="auto"/>
        <w:left w:val="none" w:sz="0" w:space="0" w:color="auto"/>
        <w:bottom w:val="none" w:sz="0" w:space="0" w:color="auto"/>
        <w:right w:val="none" w:sz="0" w:space="0" w:color="auto"/>
      </w:divBdr>
    </w:div>
    <w:div w:id="1008022848">
      <w:bodyDiv w:val="1"/>
      <w:marLeft w:val="0"/>
      <w:marRight w:val="0"/>
      <w:marTop w:val="0"/>
      <w:marBottom w:val="0"/>
      <w:divBdr>
        <w:top w:val="none" w:sz="0" w:space="0" w:color="auto"/>
        <w:left w:val="none" w:sz="0" w:space="0" w:color="auto"/>
        <w:bottom w:val="none" w:sz="0" w:space="0" w:color="auto"/>
        <w:right w:val="none" w:sz="0" w:space="0" w:color="auto"/>
      </w:divBdr>
    </w:div>
    <w:div w:id="1008024269">
      <w:bodyDiv w:val="1"/>
      <w:marLeft w:val="0"/>
      <w:marRight w:val="0"/>
      <w:marTop w:val="0"/>
      <w:marBottom w:val="0"/>
      <w:divBdr>
        <w:top w:val="none" w:sz="0" w:space="0" w:color="auto"/>
        <w:left w:val="none" w:sz="0" w:space="0" w:color="auto"/>
        <w:bottom w:val="none" w:sz="0" w:space="0" w:color="auto"/>
        <w:right w:val="none" w:sz="0" w:space="0" w:color="auto"/>
      </w:divBdr>
    </w:div>
    <w:div w:id="1008094703">
      <w:bodyDiv w:val="1"/>
      <w:marLeft w:val="0"/>
      <w:marRight w:val="0"/>
      <w:marTop w:val="0"/>
      <w:marBottom w:val="0"/>
      <w:divBdr>
        <w:top w:val="none" w:sz="0" w:space="0" w:color="auto"/>
        <w:left w:val="none" w:sz="0" w:space="0" w:color="auto"/>
        <w:bottom w:val="none" w:sz="0" w:space="0" w:color="auto"/>
        <w:right w:val="none" w:sz="0" w:space="0" w:color="auto"/>
      </w:divBdr>
    </w:div>
    <w:div w:id="1008097359">
      <w:bodyDiv w:val="1"/>
      <w:marLeft w:val="0"/>
      <w:marRight w:val="0"/>
      <w:marTop w:val="0"/>
      <w:marBottom w:val="0"/>
      <w:divBdr>
        <w:top w:val="none" w:sz="0" w:space="0" w:color="auto"/>
        <w:left w:val="none" w:sz="0" w:space="0" w:color="auto"/>
        <w:bottom w:val="none" w:sz="0" w:space="0" w:color="auto"/>
        <w:right w:val="none" w:sz="0" w:space="0" w:color="auto"/>
      </w:divBdr>
    </w:div>
    <w:div w:id="1008404107">
      <w:bodyDiv w:val="1"/>
      <w:marLeft w:val="0"/>
      <w:marRight w:val="0"/>
      <w:marTop w:val="0"/>
      <w:marBottom w:val="0"/>
      <w:divBdr>
        <w:top w:val="none" w:sz="0" w:space="0" w:color="auto"/>
        <w:left w:val="none" w:sz="0" w:space="0" w:color="auto"/>
        <w:bottom w:val="none" w:sz="0" w:space="0" w:color="auto"/>
        <w:right w:val="none" w:sz="0" w:space="0" w:color="auto"/>
      </w:divBdr>
    </w:div>
    <w:div w:id="1008412956">
      <w:bodyDiv w:val="1"/>
      <w:marLeft w:val="0"/>
      <w:marRight w:val="0"/>
      <w:marTop w:val="0"/>
      <w:marBottom w:val="0"/>
      <w:divBdr>
        <w:top w:val="none" w:sz="0" w:space="0" w:color="auto"/>
        <w:left w:val="none" w:sz="0" w:space="0" w:color="auto"/>
        <w:bottom w:val="none" w:sz="0" w:space="0" w:color="auto"/>
        <w:right w:val="none" w:sz="0" w:space="0" w:color="auto"/>
      </w:divBdr>
    </w:div>
    <w:div w:id="1008482712">
      <w:bodyDiv w:val="1"/>
      <w:marLeft w:val="0"/>
      <w:marRight w:val="0"/>
      <w:marTop w:val="0"/>
      <w:marBottom w:val="0"/>
      <w:divBdr>
        <w:top w:val="none" w:sz="0" w:space="0" w:color="auto"/>
        <w:left w:val="none" w:sz="0" w:space="0" w:color="auto"/>
        <w:bottom w:val="none" w:sz="0" w:space="0" w:color="auto"/>
        <w:right w:val="none" w:sz="0" w:space="0" w:color="auto"/>
      </w:divBdr>
    </w:div>
    <w:div w:id="1008562620">
      <w:bodyDiv w:val="1"/>
      <w:marLeft w:val="0"/>
      <w:marRight w:val="0"/>
      <w:marTop w:val="0"/>
      <w:marBottom w:val="0"/>
      <w:divBdr>
        <w:top w:val="none" w:sz="0" w:space="0" w:color="auto"/>
        <w:left w:val="none" w:sz="0" w:space="0" w:color="auto"/>
        <w:bottom w:val="none" w:sz="0" w:space="0" w:color="auto"/>
        <w:right w:val="none" w:sz="0" w:space="0" w:color="auto"/>
      </w:divBdr>
    </w:div>
    <w:div w:id="1008563448">
      <w:bodyDiv w:val="1"/>
      <w:marLeft w:val="0"/>
      <w:marRight w:val="0"/>
      <w:marTop w:val="0"/>
      <w:marBottom w:val="0"/>
      <w:divBdr>
        <w:top w:val="none" w:sz="0" w:space="0" w:color="auto"/>
        <w:left w:val="none" w:sz="0" w:space="0" w:color="auto"/>
        <w:bottom w:val="none" w:sz="0" w:space="0" w:color="auto"/>
        <w:right w:val="none" w:sz="0" w:space="0" w:color="auto"/>
      </w:divBdr>
    </w:div>
    <w:div w:id="1008602709">
      <w:bodyDiv w:val="1"/>
      <w:marLeft w:val="0"/>
      <w:marRight w:val="0"/>
      <w:marTop w:val="0"/>
      <w:marBottom w:val="0"/>
      <w:divBdr>
        <w:top w:val="none" w:sz="0" w:space="0" w:color="auto"/>
        <w:left w:val="none" w:sz="0" w:space="0" w:color="auto"/>
        <w:bottom w:val="none" w:sz="0" w:space="0" w:color="auto"/>
        <w:right w:val="none" w:sz="0" w:space="0" w:color="auto"/>
      </w:divBdr>
    </w:div>
    <w:div w:id="1008605826">
      <w:bodyDiv w:val="1"/>
      <w:marLeft w:val="0"/>
      <w:marRight w:val="0"/>
      <w:marTop w:val="0"/>
      <w:marBottom w:val="0"/>
      <w:divBdr>
        <w:top w:val="none" w:sz="0" w:space="0" w:color="auto"/>
        <w:left w:val="none" w:sz="0" w:space="0" w:color="auto"/>
        <w:bottom w:val="none" w:sz="0" w:space="0" w:color="auto"/>
        <w:right w:val="none" w:sz="0" w:space="0" w:color="auto"/>
      </w:divBdr>
    </w:div>
    <w:div w:id="1008679368">
      <w:bodyDiv w:val="1"/>
      <w:marLeft w:val="0"/>
      <w:marRight w:val="0"/>
      <w:marTop w:val="0"/>
      <w:marBottom w:val="0"/>
      <w:divBdr>
        <w:top w:val="none" w:sz="0" w:space="0" w:color="auto"/>
        <w:left w:val="none" w:sz="0" w:space="0" w:color="auto"/>
        <w:bottom w:val="none" w:sz="0" w:space="0" w:color="auto"/>
        <w:right w:val="none" w:sz="0" w:space="0" w:color="auto"/>
      </w:divBdr>
    </w:div>
    <w:div w:id="1008872660">
      <w:bodyDiv w:val="1"/>
      <w:marLeft w:val="0"/>
      <w:marRight w:val="0"/>
      <w:marTop w:val="0"/>
      <w:marBottom w:val="0"/>
      <w:divBdr>
        <w:top w:val="none" w:sz="0" w:space="0" w:color="auto"/>
        <w:left w:val="none" w:sz="0" w:space="0" w:color="auto"/>
        <w:bottom w:val="none" w:sz="0" w:space="0" w:color="auto"/>
        <w:right w:val="none" w:sz="0" w:space="0" w:color="auto"/>
      </w:divBdr>
    </w:div>
    <w:div w:id="1008947795">
      <w:bodyDiv w:val="1"/>
      <w:marLeft w:val="0"/>
      <w:marRight w:val="0"/>
      <w:marTop w:val="0"/>
      <w:marBottom w:val="0"/>
      <w:divBdr>
        <w:top w:val="none" w:sz="0" w:space="0" w:color="auto"/>
        <w:left w:val="none" w:sz="0" w:space="0" w:color="auto"/>
        <w:bottom w:val="none" w:sz="0" w:space="0" w:color="auto"/>
        <w:right w:val="none" w:sz="0" w:space="0" w:color="auto"/>
      </w:divBdr>
    </w:div>
    <w:div w:id="1009141853">
      <w:bodyDiv w:val="1"/>
      <w:marLeft w:val="0"/>
      <w:marRight w:val="0"/>
      <w:marTop w:val="0"/>
      <w:marBottom w:val="0"/>
      <w:divBdr>
        <w:top w:val="none" w:sz="0" w:space="0" w:color="auto"/>
        <w:left w:val="none" w:sz="0" w:space="0" w:color="auto"/>
        <w:bottom w:val="none" w:sz="0" w:space="0" w:color="auto"/>
        <w:right w:val="none" w:sz="0" w:space="0" w:color="auto"/>
      </w:divBdr>
    </w:div>
    <w:div w:id="1009404468">
      <w:bodyDiv w:val="1"/>
      <w:marLeft w:val="0"/>
      <w:marRight w:val="0"/>
      <w:marTop w:val="0"/>
      <w:marBottom w:val="0"/>
      <w:divBdr>
        <w:top w:val="none" w:sz="0" w:space="0" w:color="auto"/>
        <w:left w:val="none" w:sz="0" w:space="0" w:color="auto"/>
        <w:bottom w:val="none" w:sz="0" w:space="0" w:color="auto"/>
        <w:right w:val="none" w:sz="0" w:space="0" w:color="auto"/>
      </w:divBdr>
    </w:div>
    <w:div w:id="1009405357">
      <w:bodyDiv w:val="1"/>
      <w:marLeft w:val="0"/>
      <w:marRight w:val="0"/>
      <w:marTop w:val="0"/>
      <w:marBottom w:val="0"/>
      <w:divBdr>
        <w:top w:val="none" w:sz="0" w:space="0" w:color="auto"/>
        <w:left w:val="none" w:sz="0" w:space="0" w:color="auto"/>
        <w:bottom w:val="none" w:sz="0" w:space="0" w:color="auto"/>
        <w:right w:val="none" w:sz="0" w:space="0" w:color="auto"/>
      </w:divBdr>
    </w:div>
    <w:div w:id="1009865378">
      <w:bodyDiv w:val="1"/>
      <w:marLeft w:val="0"/>
      <w:marRight w:val="0"/>
      <w:marTop w:val="0"/>
      <w:marBottom w:val="0"/>
      <w:divBdr>
        <w:top w:val="none" w:sz="0" w:space="0" w:color="auto"/>
        <w:left w:val="none" w:sz="0" w:space="0" w:color="auto"/>
        <w:bottom w:val="none" w:sz="0" w:space="0" w:color="auto"/>
        <w:right w:val="none" w:sz="0" w:space="0" w:color="auto"/>
      </w:divBdr>
    </w:div>
    <w:div w:id="1010110083">
      <w:bodyDiv w:val="1"/>
      <w:marLeft w:val="0"/>
      <w:marRight w:val="0"/>
      <w:marTop w:val="0"/>
      <w:marBottom w:val="0"/>
      <w:divBdr>
        <w:top w:val="none" w:sz="0" w:space="0" w:color="auto"/>
        <w:left w:val="none" w:sz="0" w:space="0" w:color="auto"/>
        <w:bottom w:val="none" w:sz="0" w:space="0" w:color="auto"/>
        <w:right w:val="none" w:sz="0" w:space="0" w:color="auto"/>
      </w:divBdr>
    </w:div>
    <w:div w:id="1010595949">
      <w:bodyDiv w:val="1"/>
      <w:marLeft w:val="0"/>
      <w:marRight w:val="0"/>
      <w:marTop w:val="0"/>
      <w:marBottom w:val="0"/>
      <w:divBdr>
        <w:top w:val="none" w:sz="0" w:space="0" w:color="auto"/>
        <w:left w:val="none" w:sz="0" w:space="0" w:color="auto"/>
        <w:bottom w:val="none" w:sz="0" w:space="0" w:color="auto"/>
        <w:right w:val="none" w:sz="0" w:space="0" w:color="auto"/>
      </w:divBdr>
    </w:div>
    <w:div w:id="1010790401">
      <w:bodyDiv w:val="1"/>
      <w:marLeft w:val="0"/>
      <w:marRight w:val="0"/>
      <w:marTop w:val="0"/>
      <w:marBottom w:val="0"/>
      <w:divBdr>
        <w:top w:val="none" w:sz="0" w:space="0" w:color="auto"/>
        <w:left w:val="none" w:sz="0" w:space="0" w:color="auto"/>
        <w:bottom w:val="none" w:sz="0" w:space="0" w:color="auto"/>
        <w:right w:val="none" w:sz="0" w:space="0" w:color="auto"/>
      </w:divBdr>
    </w:div>
    <w:div w:id="1010983894">
      <w:bodyDiv w:val="1"/>
      <w:marLeft w:val="0"/>
      <w:marRight w:val="0"/>
      <w:marTop w:val="0"/>
      <w:marBottom w:val="0"/>
      <w:divBdr>
        <w:top w:val="none" w:sz="0" w:space="0" w:color="auto"/>
        <w:left w:val="none" w:sz="0" w:space="0" w:color="auto"/>
        <w:bottom w:val="none" w:sz="0" w:space="0" w:color="auto"/>
        <w:right w:val="none" w:sz="0" w:space="0" w:color="auto"/>
      </w:divBdr>
    </w:div>
    <w:div w:id="1011252054">
      <w:bodyDiv w:val="1"/>
      <w:marLeft w:val="0"/>
      <w:marRight w:val="0"/>
      <w:marTop w:val="0"/>
      <w:marBottom w:val="0"/>
      <w:divBdr>
        <w:top w:val="none" w:sz="0" w:space="0" w:color="auto"/>
        <w:left w:val="none" w:sz="0" w:space="0" w:color="auto"/>
        <w:bottom w:val="none" w:sz="0" w:space="0" w:color="auto"/>
        <w:right w:val="none" w:sz="0" w:space="0" w:color="auto"/>
      </w:divBdr>
    </w:div>
    <w:div w:id="1011295989">
      <w:bodyDiv w:val="1"/>
      <w:marLeft w:val="0"/>
      <w:marRight w:val="0"/>
      <w:marTop w:val="0"/>
      <w:marBottom w:val="0"/>
      <w:divBdr>
        <w:top w:val="none" w:sz="0" w:space="0" w:color="auto"/>
        <w:left w:val="none" w:sz="0" w:space="0" w:color="auto"/>
        <w:bottom w:val="none" w:sz="0" w:space="0" w:color="auto"/>
        <w:right w:val="none" w:sz="0" w:space="0" w:color="auto"/>
      </w:divBdr>
    </w:div>
    <w:div w:id="1011640132">
      <w:bodyDiv w:val="1"/>
      <w:marLeft w:val="0"/>
      <w:marRight w:val="0"/>
      <w:marTop w:val="0"/>
      <w:marBottom w:val="0"/>
      <w:divBdr>
        <w:top w:val="none" w:sz="0" w:space="0" w:color="auto"/>
        <w:left w:val="none" w:sz="0" w:space="0" w:color="auto"/>
        <w:bottom w:val="none" w:sz="0" w:space="0" w:color="auto"/>
        <w:right w:val="none" w:sz="0" w:space="0" w:color="auto"/>
      </w:divBdr>
    </w:div>
    <w:div w:id="1011688584">
      <w:bodyDiv w:val="1"/>
      <w:marLeft w:val="0"/>
      <w:marRight w:val="0"/>
      <w:marTop w:val="0"/>
      <w:marBottom w:val="0"/>
      <w:divBdr>
        <w:top w:val="none" w:sz="0" w:space="0" w:color="auto"/>
        <w:left w:val="none" w:sz="0" w:space="0" w:color="auto"/>
        <w:bottom w:val="none" w:sz="0" w:space="0" w:color="auto"/>
        <w:right w:val="none" w:sz="0" w:space="0" w:color="auto"/>
      </w:divBdr>
    </w:div>
    <w:div w:id="1011951719">
      <w:bodyDiv w:val="1"/>
      <w:marLeft w:val="0"/>
      <w:marRight w:val="0"/>
      <w:marTop w:val="0"/>
      <w:marBottom w:val="0"/>
      <w:divBdr>
        <w:top w:val="none" w:sz="0" w:space="0" w:color="auto"/>
        <w:left w:val="none" w:sz="0" w:space="0" w:color="auto"/>
        <w:bottom w:val="none" w:sz="0" w:space="0" w:color="auto"/>
        <w:right w:val="none" w:sz="0" w:space="0" w:color="auto"/>
      </w:divBdr>
    </w:div>
    <w:div w:id="1012032426">
      <w:bodyDiv w:val="1"/>
      <w:marLeft w:val="0"/>
      <w:marRight w:val="0"/>
      <w:marTop w:val="0"/>
      <w:marBottom w:val="0"/>
      <w:divBdr>
        <w:top w:val="none" w:sz="0" w:space="0" w:color="auto"/>
        <w:left w:val="none" w:sz="0" w:space="0" w:color="auto"/>
        <w:bottom w:val="none" w:sz="0" w:space="0" w:color="auto"/>
        <w:right w:val="none" w:sz="0" w:space="0" w:color="auto"/>
      </w:divBdr>
    </w:div>
    <w:div w:id="1012150784">
      <w:bodyDiv w:val="1"/>
      <w:marLeft w:val="0"/>
      <w:marRight w:val="0"/>
      <w:marTop w:val="0"/>
      <w:marBottom w:val="0"/>
      <w:divBdr>
        <w:top w:val="none" w:sz="0" w:space="0" w:color="auto"/>
        <w:left w:val="none" w:sz="0" w:space="0" w:color="auto"/>
        <w:bottom w:val="none" w:sz="0" w:space="0" w:color="auto"/>
        <w:right w:val="none" w:sz="0" w:space="0" w:color="auto"/>
      </w:divBdr>
    </w:div>
    <w:div w:id="1012340196">
      <w:bodyDiv w:val="1"/>
      <w:marLeft w:val="0"/>
      <w:marRight w:val="0"/>
      <w:marTop w:val="0"/>
      <w:marBottom w:val="0"/>
      <w:divBdr>
        <w:top w:val="none" w:sz="0" w:space="0" w:color="auto"/>
        <w:left w:val="none" w:sz="0" w:space="0" w:color="auto"/>
        <w:bottom w:val="none" w:sz="0" w:space="0" w:color="auto"/>
        <w:right w:val="none" w:sz="0" w:space="0" w:color="auto"/>
      </w:divBdr>
    </w:div>
    <w:div w:id="1012416141">
      <w:bodyDiv w:val="1"/>
      <w:marLeft w:val="0"/>
      <w:marRight w:val="0"/>
      <w:marTop w:val="0"/>
      <w:marBottom w:val="0"/>
      <w:divBdr>
        <w:top w:val="none" w:sz="0" w:space="0" w:color="auto"/>
        <w:left w:val="none" w:sz="0" w:space="0" w:color="auto"/>
        <w:bottom w:val="none" w:sz="0" w:space="0" w:color="auto"/>
        <w:right w:val="none" w:sz="0" w:space="0" w:color="auto"/>
      </w:divBdr>
    </w:div>
    <w:div w:id="1012561426">
      <w:bodyDiv w:val="1"/>
      <w:marLeft w:val="0"/>
      <w:marRight w:val="0"/>
      <w:marTop w:val="0"/>
      <w:marBottom w:val="0"/>
      <w:divBdr>
        <w:top w:val="none" w:sz="0" w:space="0" w:color="auto"/>
        <w:left w:val="none" w:sz="0" w:space="0" w:color="auto"/>
        <w:bottom w:val="none" w:sz="0" w:space="0" w:color="auto"/>
        <w:right w:val="none" w:sz="0" w:space="0" w:color="auto"/>
      </w:divBdr>
    </w:div>
    <w:div w:id="1012680418">
      <w:bodyDiv w:val="1"/>
      <w:marLeft w:val="0"/>
      <w:marRight w:val="0"/>
      <w:marTop w:val="0"/>
      <w:marBottom w:val="0"/>
      <w:divBdr>
        <w:top w:val="none" w:sz="0" w:space="0" w:color="auto"/>
        <w:left w:val="none" w:sz="0" w:space="0" w:color="auto"/>
        <w:bottom w:val="none" w:sz="0" w:space="0" w:color="auto"/>
        <w:right w:val="none" w:sz="0" w:space="0" w:color="auto"/>
      </w:divBdr>
    </w:div>
    <w:div w:id="1012803401">
      <w:bodyDiv w:val="1"/>
      <w:marLeft w:val="0"/>
      <w:marRight w:val="0"/>
      <w:marTop w:val="0"/>
      <w:marBottom w:val="0"/>
      <w:divBdr>
        <w:top w:val="none" w:sz="0" w:space="0" w:color="auto"/>
        <w:left w:val="none" w:sz="0" w:space="0" w:color="auto"/>
        <w:bottom w:val="none" w:sz="0" w:space="0" w:color="auto"/>
        <w:right w:val="none" w:sz="0" w:space="0" w:color="auto"/>
      </w:divBdr>
    </w:div>
    <w:div w:id="1012805024">
      <w:bodyDiv w:val="1"/>
      <w:marLeft w:val="0"/>
      <w:marRight w:val="0"/>
      <w:marTop w:val="0"/>
      <w:marBottom w:val="0"/>
      <w:divBdr>
        <w:top w:val="none" w:sz="0" w:space="0" w:color="auto"/>
        <w:left w:val="none" w:sz="0" w:space="0" w:color="auto"/>
        <w:bottom w:val="none" w:sz="0" w:space="0" w:color="auto"/>
        <w:right w:val="none" w:sz="0" w:space="0" w:color="auto"/>
      </w:divBdr>
    </w:div>
    <w:div w:id="1012882426">
      <w:bodyDiv w:val="1"/>
      <w:marLeft w:val="0"/>
      <w:marRight w:val="0"/>
      <w:marTop w:val="0"/>
      <w:marBottom w:val="0"/>
      <w:divBdr>
        <w:top w:val="none" w:sz="0" w:space="0" w:color="auto"/>
        <w:left w:val="none" w:sz="0" w:space="0" w:color="auto"/>
        <w:bottom w:val="none" w:sz="0" w:space="0" w:color="auto"/>
        <w:right w:val="none" w:sz="0" w:space="0" w:color="auto"/>
      </w:divBdr>
    </w:div>
    <w:div w:id="1012948488">
      <w:bodyDiv w:val="1"/>
      <w:marLeft w:val="0"/>
      <w:marRight w:val="0"/>
      <w:marTop w:val="0"/>
      <w:marBottom w:val="0"/>
      <w:divBdr>
        <w:top w:val="none" w:sz="0" w:space="0" w:color="auto"/>
        <w:left w:val="none" w:sz="0" w:space="0" w:color="auto"/>
        <w:bottom w:val="none" w:sz="0" w:space="0" w:color="auto"/>
        <w:right w:val="none" w:sz="0" w:space="0" w:color="auto"/>
      </w:divBdr>
    </w:div>
    <w:div w:id="1013072979">
      <w:bodyDiv w:val="1"/>
      <w:marLeft w:val="0"/>
      <w:marRight w:val="0"/>
      <w:marTop w:val="0"/>
      <w:marBottom w:val="0"/>
      <w:divBdr>
        <w:top w:val="none" w:sz="0" w:space="0" w:color="auto"/>
        <w:left w:val="none" w:sz="0" w:space="0" w:color="auto"/>
        <w:bottom w:val="none" w:sz="0" w:space="0" w:color="auto"/>
        <w:right w:val="none" w:sz="0" w:space="0" w:color="auto"/>
      </w:divBdr>
    </w:div>
    <w:div w:id="1013187031">
      <w:bodyDiv w:val="1"/>
      <w:marLeft w:val="0"/>
      <w:marRight w:val="0"/>
      <w:marTop w:val="0"/>
      <w:marBottom w:val="0"/>
      <w:divBdr>
        <w:top w:val="none" w:sz="0" w:space="0" w:color="auto"/>
        <w:left w:val="none" w:sz="0" w:space="0" w:color="auto"/>
        <w:bottom w:val="none" w:sz="0" w:space="0" w:color="auto"/>
        <w:right w:val="none" w:sz="0" w:space="0" w:color="auto"/>
      </w:divBdr>
    </w:div>
    <w:div w:id="1013191560">
      <w:bodyDiv w:val="1"/>
      <w:marLeft w:val="0"/>
      <w:marRight w:val="0"/>
      <w:marTop w:val="0"/>
      <w:marBottom w:val="0"/>
      <w:divBdr>
        <w:top w:val="none" w:sz="0" w:space="0" w:color="auto"/>
        <w:left w:val="none" w:sz="0" w:space="0" w:color="auto"/>
        <w:bottom w:val="none" w:sz="0" w:space="0" w:color="auto"/>
        <w:right w:val="none" w:sz="0" w:space="0" w:color="auto"/>
      </w:divBdr>
    </w:div>
    <w:div w:id="1013410507">
      <w:bodyDiv w:val="1"/>
      <w:marLeft w:val="0"/>
      <w:marRight w:val="0"/>
      <w:marTop w:val="0"/>
      <w:marBottom w:val="0"/>
      <w:divBdr>
        <w:top w:val="none" w:sz="0" w:space="0" w:color="auto"/>
        <w:left w:val="none" w:sz="0" w:space="0" w:color="auto"/>
        <w:bottom w:val="none" w:sz="0" w:space="0" w:color="auto"/>
        <w:right w:val="none" w:sz="0" w:space="0" w:color="auto"/>
      </w:divBdr>
    </w:div>
    <w:div w:id="1013454425">
      <w:bodyDiv w:val="1"/>
      <w:marLeft w:val="0"/>
      <w:marRight w:val="0"/>
      <w:marTop w:val="0"/>
      <w:marBottom w:val="0"/>
      <w:divBdr>
        <w:top w:val="none" w:sz="0" w:space="0" w:color="auto"/>
        <w:left w:val="none" w:sz="0" w:space="0" w:color="auto"/>
        <w:bottom w:val="none" w:sz="0" w:space="0" w:color="auto"/>
        <w:right w:val="none" w:sz="0" w:space="0" w:color="auto"/>
      </w:divBdr>
    </w:div>
    <w:div w:id="1013461216">
      <w:bodyDiv w:val="1"/>
      <w:marLeft w:val="0"/>
      <w:marRight w:val="0"/>
      <w:marTop w:val="0"/>
      <w:marBottom w:val="0"/>
      <w:divBdr>
        <w:top w:val="none" w:sz="0" w:space="0" w:color="auto"/>
        <w:left w:val="none" w:sz="0" w:space="0" w:color="auto"/>
        <w:bottom w:val="none" w:sz="0" w:space="0" w:color="auto"/>
        <w:right w:val="none" w:sz="0" w:space="0" w:color="auto"/>
      </w:divBdr>
    </w:div>
    <w:div w:id="1014183720">
      <w:bodyDiv w:val="1"/>
      <w:marLeft w:val="0"/>
      <w:marRight w:val="0"/>
      <w:marTop w:val="0"/>
      <w:marBottom w:val="0"/>
      <w:divBdr>
        <w:top w:val="none" w:sz="0" w:space="0" w:color="auto"/>
        <w:left w:val="none" w:sz="0" w:space="0" w:color="auto"/>
        <w:bottom w:val="none" w:sz="0" w:space="0" w:color="auto"/>
        <w:right w:val="none" w:sz="0" w:space="0" w:color="auto"/>
      </w:divBdr>
    </w:div>
    <w:div w:id="1014572681">
      <w:bodyDiv w:val="1"/>
      <w:marLeft w:val="0"/>
      <w:marRight w:val="0"/>
      <w:marTop w:val="0"/>
      <w:marBottom w:val="0"/>
      <w:divBdr>
        <w:top w:val="none" w:sz="0" w:space="0" w:color="auto"/>
        <w:left w:val="none" w:sz="0" w:space="0" w:color="auto"/>
        <w:bottom w:val="none" w:sz="0" w:space="0" w:color="auto"/>
        <w:right w:val="none" w:sz="0" w:space="0" w:color="auto"/>
      </w:divBdr>
    </w:div>
    <w:div w:id="1014653706">
      <w:bodyDiv w:val="1"/>
      <w:marLeft w:val="0"/>
      <w:marRight w:val="0"/>
      <w:marTop w:val="0"/>
      <w:marBottom w:val="0"/>
      <w:divBdr>
        <w:top w:val="none" w:sz="0" w:space="0" w:color="auto"/>
        <w:left w:val="none" w:sz="0" w:space="0" w:color="auto"/>
        <w:bottom w:val="none" w:sz="0" w:space="0" w:color="auto"/>
        <w:right w:val="none" w:sz="0" w:space="0" w:color="auto"/>
      </w:divBdr>
    </w:div>
    <w:div w:id="1014764877">
      <w:bodyDiv w:val="1"/>
      <w:marLeft w:val="0"/>
      <w:marRight w:val="0"/>
      <w:marTop w:val="0"/>
      <w:marBottom w:val="0"/>
      <w:divBdr>
        <w:top w:val="none" w:sz="0" w:space="0" w:color="auto"/>
        <w:left w:val="none" w:sz="0" w:space="0" w:color="auto"/>
        <w:bottom w:val="none" w:sz="0" w:space="0" w:color="auto"/>
        <w:right w:val="none" w:sz="0" w:space="0" w:color="auto"/>
      </w:divBdr>
    </w:div>
    <w:div w:id="1014840848">
      <w:bodyDiv w:val="1"/>
      <w:marLeft w:val="0"/>
      <w:marRight w:val="0"/>
      <w:marTop w:val="0"/>
      <w:marBottom w:val="0"/>
      <w:divBdr>
        <w:top w:val="none" w:sz="0" w:space="0" w:color="auto"/>
        <w:left w:val="none" w:sz="0" w:space="0" w:color="auto"/>
        <w:bottom w:val="none" w:sz="0" w:space="0" w:color="auto"/>
        <w:right w:val="none" w:sz="0" w:space="0" w:color="auto"/>
      </w:divBdr>
    </w:div>
    <w:div w:id="1014965473">
      <w:bodyDiv w:val="1"/>
      <w:marLeft w:val="0"/>
      <w:marRight w:val="0"/>
      <w:marTop w:val="0"/>
      <w:marBottom w:val="0"/>
      <w:divBdr>
        <w:top w:val="none" w:sz="0" w:space="0" w:color="auto"/>
        <w:left w:val="none" w:sz="0" w:space="0" w:color="auto"/>
        <w:bottom w:val="none" w:sz="0" w:space="0" w:color="auto"/>
        <w:right w:val="none" w:sz="0" w:space="0" w:color="auto"/>
      </w:divBdr>
    </w:div>
    <w:div w:id="1015154946">
      <w:bodyDiv w:val="1"/>
      <w:marLeft w:val="0"/>
      <w:marRight w:val="0"/>
      <w:marTop w:val="0"/>
      <w:marBottom w:val="0"/>
      <w:divBdr>
        <w:top w:val="none" w:sz="0" w:space="0" w:color="auto"/>
        <w:left w:val="none" w:sz="0" w:space="0" w:color="auto"/>
        <w:bottom w:val="none" w:sz="0" w:space="0" w:color="auto"/>
        <w:right w:val="none" w:sz="0" w:space="0" w:color="auto"/>
      </w:divBdr>
    </w:div>
    <w:div w:id="1015351790">
      <w:bodyDiv w:val="1"/>
      <w:marLeft w:val="0"/>
      <w:marRight w:val="0"/>
      <w:marTop w:val="0"/>
      <w:marBottom w:val="0"/>
      <w:divBdr>
        <w:top w:val="none" w:sz="0" w:space="0" w:color="auto"/>
        <w:left w:val="none" w:sz="0" w:space="0" w:color="auto"/>
        <w:bottom w:val="none" w:sz="0" w:space="0" w:color="auto"/>
        <w:right w:val="none" w:sz="0" w:space="0" w:color="auto"/>
      </w:divBdr>
    </w:div>
    <w:div w:id="1015378138">
      <w:bodyDiv w:val="1"/>
      <w:marLeft w:val="0"/>
      <w:marRight w:val="0"/>
      <w:marTop w:val="0"/>
      <w:marBottom w:val="0"/>
      <w:divBdr>
        <w:top w:val="none" w:sz="0" w:space="0" w:color="auto"/>
        <w:left w:val="none" w:sz="0" w:space="0" w:color="auto"/>
        <w:bottom w:val="none" w:sz="0" w:space="0" w:color="auto"/>
        <w:right w:val="none" w:sz="0" w:space="0" w:color="auto"/>
      </w:divBdr>
    </w:div>
    <w:div w:id="1015420717">
      <w:bodyDiv w:val="1"/>
      <w:marLeft w:val="0"/>
      <w:marRight w:val="0"/>
      <w:marTop w:val="0"/>
      <w:marBottom w:val="0"/>
      <w:divBdr>
        <w:top w:val="none" w:sz="0" w:space="0" w:color="auto"/>
        <w:left w:val="none" w:sz="0" w:space="0" w:color="auto"/>
        <w:bottom w:val="none" w:sz="0" w:space="0" w:color="auto"/>
        <w:right w:val="none" w:sz="0" w:space="0" w:color="auto"/>
      </w:divBdr>
    </w:div>
    <w:div w:id="1015573702">
      <w:bodyDiv w:val="1"/>
      <w:marLeft w:val="0"/>
      <w:marRight w:val="0"/>
      <w:marTop w:val="0"/>
      <w:marBottom w:val="0"/>
      <w:divBdr>
        <w:top w:val="none" w:sz="0" w:space="0" w:color="auto"/>
        <w:left w:val="none" w:sz="0" w:space="0" w:color="auto"/>
        <w:bottom w:val="none" w:sz="0" w:space="0" w:color="auto"/>
        <w:right w:val="none" w:sz="0" w:space="0" w:color="auto"/>
      </w:divBdr>
    </w:div>
    <w:div w:id="1015617218">
      <w:bodyDiv w:val="1"/>
      <w:marLeft w:val="0"/>
      <w:marRight w:val="0"/>
      <w:marTop w:val="0"/>
      <w:marBottom w:val="0"/>
      <w:divBdr>
        <w:top w:val="none" w:sz="0" w:space="0" w:color="auto"/>
        <w:left w:val="none" w:sz="0" w:space="0" w:color="auto"/>
        <w:bottom w:val="none" w:sz="0" w:space="0" w:color="auto"/>
        <w:right w:val="none" w:sz="0" w:space="0" w:color="auto"/>
      </w:divBdr>
    </w:div>
    <w:div w:id="1015620668">
      <w:bodyDiv w:val="1"/>
      <w:marLeft w:val="0"/>
      <w:marRight w:val="0"/>
      <w:marTop w:val="0"/>
      <w:marBottom w:val="0"/>
      <w:divBdr>
        <w:top w:val="none" w:sz="0" w:space="0" w:color="auto"/>
        <w:left w:val="none" w:sz="0" w:space="0" w:color="auto"/>
        <w:bottom w:val="none" w:sz="0" w:space="0" w:color="auto"/>
        <w:right w:val="none" w:sz="0" w:space="0" w:color="auto"/>
      </w:divBdr>
    </w:div>
    <w:div w:id="1015696316">
      <w:bodyDiv w:val="1"/>
      <w:marLeft w:val="0"/>
      <w:marRight w:val="0"/>
      <w:marTop w:val="0"/>
      <w:marBottom w:val="0"/>
      <w:divBdr>
        <w:top w:val="none" w:sz="0" w:space="0" w:color="auto"/>
        <w:left w:val="none" w:sz="0" w:space="0" w:color="auto"/>
        <w:bottom w:val="none" w:sz="0" w:space="0" w:color="auto"/>
        <w:right w:val="none" w:sz="0" w:space="0" w:color="auto"/>
      </w:divBdr>
    </w:div>
    <w:div w:id="1015957599">
      <w:bodyDiv w:val="1"/>
      <w:marLeft w:val="0"/>
      <w:marRight w:val="0"/>
      <w:marTop w:val="0"/>
      <w:marBottom w:val="0"/>
      <w:divBdr>
        <w:top w:val="none" w:sz="0" w:space="0" w:color="auto"/>
        <w:left w:val="none" w:sz="0" w:space="0" w:color="auto"/>
        <w:bottom w:val="none" w:sz="0" w:space="0" w:color="auto"/>
        <w:right w:val="none" w:sz="0" w:space="0" w:color="auto"/>
      </w:divBdr>
    </w:div>
    <w:div w:id="1016224423">
      <w:bodyDiv w:val="1"/>
      <w:marLeft w:val="0"/>
      <w:marRight w:val="0"/>
      <w:marTop w:val="0"/>
      <w:marBottom w:val="0"/>
      <w:divBdr>
        <w:top w:val="none" w:sz="0" w:space="0" w:color="auto"/>
        <w:left w:val="none" w:sz="0" w:space="0" w:color="auto"/>
        <w:bottom w:val="none" w:sz="0" w:space="0" w:color="auto"/>
        <w:right w:val="none" w:sz="0" w:space="0" w:color="auto"/>
      </w:divBdr>
    </w:div>
    <w:div w:id="1016228121">
      <w:bodyDiv w:val="1"/>
      <w:marLeft w:val="0"/>
      <w:marRight w:val="0"/>
      <w:marTop w:val="0"/>
      <w:marBottom w:val="0"/>
      <w:divBdr>
        <w:top w:val="none" w:sz="0" w:space="0" w:color="auto"/>
        <w:left w:val="none" w:sz="0" w:space="0" w:color="auto"/>
        <w:bottom w:val="none" w:sz="0" w:space="0" w:color="auto"/>
        <w:right w:val="none" w:sz="0" w:space="0" w:color="auto"/>
      </w:divBdr>
    </w:div>
    <w:div w:id="1016228734">
      <w:bodyDiv w:val="1"/>
      <w:marLeft w:val="0"/>
      <w:marRight w:val="0"/>
      <w:marTop w:val="0"/>
      <w:marBottom w:val="0"/>
      <w:divBdr>
        <w:top w:val="none" w:sz="0" w:space="0" w:color="auto"/>
        <w:left w:val="none" w:sz="0" w:space="0" w:color="auto"/>
        <w:bottom w:val="none" w:sz="0" w:space="0" w:color="auto"/>
        <w:right w:val="none" w:sz="0" w:space="0" w:color="auto"/>
      </w:divBdr>
    </w:div>
    <w:div w:id="1016268025">
      <w:bodyDiv w:val="1"/>
      <w:marLeft w:val="0"/>
      <w:marRight w:val="0"/>
      <w:marTop w:val="0"/>
      <w:marBottom w:val="0"/>
      <w:divBdr>
        <w:top w:val="none" w:sz="0" w:space="0" w:color="auto"/>
        <w:left w:val="none" w:sz="0" w:space="0" w:color="auto"/>
        <w:bottom w:val="none" w:sz="0" w:space="0" w:color="auto"/>
        <w:right w:val="none" w:sz="0" w:space="0" w:color="auto"/>
      </w:divBdr>
    </w:div>
    <w:div w:id="1016272143">
      <w:bodyDiv w:val="1"/>
      <w:marLeft w:val="0"/>
      <w:marRight w:val="0"/>
      <w:marTop w:val="0"/>
      <w:marBottom w:val="0"/>
      <w:divBdr>
        <w:top w:val="none" w:sz="0" w:space="0" w:color="auto"/>
        <w:left w:val="none" w:sz="0" w:space="0" w:color="auto"/>
        <w:bottom w:val="none" w:sz="0" w:space="0" w:color="auto"/>
        <w:right w:val="none" w:sz="0" w:space="0" w:color="auto"/>
      </w:divBdr>
    </w:div>
    <w:div w:id="1016611221">
      <w:bodyDiv w:val="1"/>
      <w:marLeft w:val="0"/>
      <w:marRight w:val="0"/>
      <w:marTop w:val="0"/>
      <w:marBottom w:val="0"/>
      <w:divBdr>
        <w:top w:val="none" w:sz="0" w:space="0" w:color="auto"/>
        <w:left w:val="none" w:sz="0" w:space="0" w:color="auto"/>
        <w:bottom w:val="none" w:sz="0" w:space="0" w:color="auto"/>
        <w:right w:val="none" w:sz="0" w:space="0" w:color="auto"/>
      </w:divBdr>
    </w:div>
    <w:div w:id="1016687527">
      <w:bodyDiv w:val="1"/>
      <w:marLeft w:val="0"/>
      <w:marRight w:val="0"/>
      <w:marTop w:val="0"/>
      <w:marBottom w:val="0"/>
      <w:divBdr>
        <w:top w:val="none" w:sz="0" w:space="0" w:color="auto"/>
        <w:left w:val="none" w:sz="0" w:space="0" w:color="auto"/>
        <w:bottom w:val="none" w:sz="0" w:space="0" w:color="auto"/>
        <w:right w:val="none" w:sz="0" w:space="0" w:color="auto"/>
      </w:divBdr>
    </w:div>
    <w:div w:id="1016997780">
      <w:bodyDiv w:val="1"/>
      <w:marLeft w:val="0"/>
      <w:marRight w:val="0"/>
      <w:marTop w:val="0"/>
      <w:marBottom w:val="0"/>
      <w:divBdr>
        <w:top w:val="none" w:sz="0" w:space="0" w:color="auto"/>
        <w:left w:val="none" w:sz="0" w:space="0" w:color="auto"/>
        <w:bottom w:val="none" w:sz="0" w:space="0" w:color="auto"/>
        <w:right w:val="none" w:sz="0" w:space="0" w:color="auto"/>
      </w:divBdr>
    </w:div>
    <w:div w:id="1017074512">
      <w:bodyDiv w:val="1"/>
      <w:marLeft w:val="0"/>
      <w:marRight w:val="0"/>
      <w:marTop w:val="0"/>
      <w:marBottom w:val="0"/>
      <w:divBdr>
        <w:top w:val="none" w:sz="0" w:space="0" w:color="auto"/>
        <w:left w:val="none" w:sz="0" w:space="0" w:color="auto"/>
        <w:bottom w:val="none" w:sz="0" w:space="0" w:color="auto"/>
        <w:right w:val="none" w:sz="0" w:space="0" w:color="auto"/>
      </w:divBdr>
    </w:div>
    <w:div w:id="1017200617">
      <w:bodyDiv w:val="1"/>
      <w:marLeft w:val="0"/>
      <w:marRight w:val="0"/>
      <w:marTop w:val="0"/>
      <w:marBottom w:val="0"/>
      <w:divBdr>
        <w:top w:val="none" w:sz="0" w:space="0" w:color="auto"/>
        <w:left w:val="none" w:sz="0" w:space="0" w:color="auto"/>
        <w:bottom w:val="none" w:sz="0" w:space="0" w:color="auto"/>
        <w:right w:val="none" w:sz="0" w:space="0" w:color="auto"/>
      </w:divBdr>
    </w:div>
    <w:div w:id="1017268676">
      <w:bodyDiv w:val="1"/>
      <w:marLeft w:val="0"/>
      <w:marRight w:val="0"/>
      <w:marTop w:val="0"/>
      <w:marBottom w:val="0"/>
      <w:divBdr>
        <w:top w:val="none" w:sz="0" w:space="0" w:color="auto"/>
        <w:left w:val="none" w:sz="0" w:space="0" w:color="auto"/>
        <w:bottom w:val="none" w:sz="0" w:space="0" w:color="auto"/>
        <w:right w:val="none" w:sz="0" w:space="0" w:color="auto"/>
      </w:divBdr>
    </w:div>
    <w:div w:id="1017460267">
      <w:bodyDiv w:val="1"/>
      <w:marLeft w:val="0"/>
      <w:marRight w:val="0"/>
      <w:marTop w:val="0"/>
      <w:marBottom w:val="0"/>
      <w:divBdr>
        <w:top w:val="none" w:sz="0" w:space="0" w:color="auto"/>
        <w:left w:val="none" w:sz="0" w:space="0" w:color="auto"/>
        <w:bottom w:val="none" w:sz="0" w:space="0" w:color="auto"/>
        <w:right w:val="none" w:sz="0" w:space="0" w:color="auto"/>
      </w:divBdr>
    </w:div>
    <w:div w:id="1017536167">
      <w:bodyDiv w:val="1"/>
      <w:marLeft w:val="0"/>
      <w:marRight w:val="0"/>
      <w:marTop w:val="0"/>
      <w:marBottom w:val="0"/>
      <w:divBdr>
        <w:top w:val="none" w:sz="0" w:space="0" w:color="auto"/>
        <w:left w:val="none" w:sz="0" w:space="0" w:color="auto"/>
        <w:bottom w:val="none" w:sz="0" w:space="0" w:color="auto"/>
        <w:right w:val="none" w:sz="0" w:space="0" w:color="auto"/>
      </w:divBdr>
    </w:div>
    <w:div w:id="1017541970">
      <w:bodyDiv w:val="1"/>
      <w:marLeft w:val="0"/>
      <w:marRight w:val="0"/>
      <w:marTop w:val="0"/>
      <w:marBottom w:val="0"/>
      <w:divBdr>
        <w:top w:val="none" w:sz="0" w:space="0" w:color="auto"/>
        <w:left w:val="none" w:sz="0" w:space="0" w:color="auto"/>
        <w:bottom w:val="none" w:sz="0" w:space="0" w:color="auto"/>
        <w:right w:val="none" w:sz="0" w:space="0" w:color="auto"/>
      </w:divBdr>
    </w:div>
    <w:div w:id="1017805313">
      <w:bodyDiv w:val="1"/>
      <w:marLeft w:val="0"/>
      <w:marRight w:val="0"/>
      <w:marTop w:val="0"/>
      <w:marBottom w:val="0"/>
      <w:divBdr>
        <w:top w:val="none" w:sz="0" w:space="0" w:color="auto"/>
        <w:left w:val="none" w:sz="0" w:space="0" w:color="auto"/>
        <w:bottom w:val="none" w:sz="0" w:space="0" w:color="auto"/>
        <w:right w:val="none" w:sz="0" w:space="0" w:color="auto"/>
      </w:divBdr>
    </w:div>
    <w:div w:id="1017922158">
      <w:bodyDiv w:val="1"/>
      <w:marLeft w:val="0"/>
      <w:marRight w:val="0"/>
      <w:marTop w:val="0"/>
      <w:marBottom w:val="0"/>
      <w:divBdr>
        <w:top w:val="none" w:sz="0" w:space="0" w:color="auto"/>
        <w:left w:val="none" w:sz="0" w:space="0" w:color="auto"/>
        <w:bottom w:val="none" w:sz="0" w:space="0" w:color="auto"/>
        <w:right w:val="none" w:sz="0" w:space="0" w:color="auto"/>
      </w:divBdr>
    </w:div>
    <w:div w:id="1018002515">
      <w:bodyDiv w:val="1"/>
      <w:marLeft w:val="0"/>
      <w:marRight w:val="0"/>
      <w:marTop w:val="0"/>
      <w:marBottom w:val="0"/>
      <w:divBdr>
        <w:top w:val="none" w:sz="0" w:space="0" w:color="auto"/>
        <w:left w:val="none" w:sz="0" w:space="0" w:color="auto"/>
        <w:bottom w:val="none" w:sz="0" w:space="0" w:color="auto"/>
        <w:right w:val="none" w:sz="0" w:space="0" w:color="auto"/>
      </w:divBdr>
    </w:div>
    <w:div w:id="1018048832">
      <w:bodyDiv w:val="1"/>
      <w:marLeft w:val="0"/>
      <w:marRight w:val="0"/>
      <w:marTop w:val="0"/>
      <w:marBottom w:val="0"/>
      <w:divBdr>
        <w:top w:val="none" w:sz="0" w:space="0" w:color="auto"/>
        <w:left w:val="none" w:sz="0" w:space="0" w:color="auto"/>
        <w:bottom w:val="none" w:sz="0" w:space="0" w:color="auto"/>
        <w:right w:val="none" w:sz="0" w:space="0" w:color="auto"/>
      </w:divBdr>
    </w:div>
    <w:div w:id="1018385127">
      <w:bodyDiv w:val="1"/>
      <w:marLeft w:val="0"/>
      <w:marRight w:val="0"/>
      <w:marTop w:val="0"/>
      <w:marBottom w:val="0"/>
      <w:divBdr>
        <w:top w:val="none" w:sz="0" w:space="0" w:color="auto"/>
        <w:left w:val="none" w:sz="0" w:space="0" w:color="auto"/>
        <w:bottom w:val="none" w:sz="0" w:space="0" w:color="auto"/>
        <w:right w:val="none" w:sz="0" w:space="0" w:color="auto"/>
      </w:divBdr>
    </w:div>
    <w:div w:id="1018777300">
      <w:bodyDiv w:val="1"/>
      <w:marLeft w:val="0"/>
      <w:marRight w:val="0"/>
      <w:marTop w:val="0"/>
      <w:marBottom w:val="0"/>
      <w:divBdr>
        <w:top w:val="none" w:sz="0" w:space="0" w:color="auto"/>
        <w:left w:val="none" w:sz="0" w:space="0" w:color="auto"/>
        <w:bottom w:val="none" w:sz="0" w:space="0" w:color="auto"/>
        <w:right w:val="none" w:sz="0" w:space="0" w:color="auto"/>
      </w:divBdr>
    </w:div>
    <w:div w:id="1018855181">
      <w:bodyDiv w:val="1"/>
      <w:marLeft w:val="0"/>
      <w:marRight w:val="0"/>
      <w:marTop w:val="0"/>
      <w:marBottom w:val="0"/>
      <w:divBdr>
        <w:top w:val="none" w:sz="0" w:space="0" w:color="auto"/>
        <w:left w:val="none" w:sz="0" w:space="0" w:color="auto"/>
        <w:bottom w:val="none" w:sz="0" w:space="0" w:color="auto"/>
        <w:right w:val="none" w:sz="0" w:space="0" w:color="auto"/>
      </w:divBdr>
    </w:div>
    <w:div w:id="1018888462">
      <w:bodyDiv w:val="1"/>
      <w:marLeft w:val="0"/>
      <w:marRight w:val="0"/>
      <w:marTop w:val="0"/>
      <w:marBottom w:val="0"/>
      <w:divBdr>
        <w:top w:val="none" w:sz="0" w:space="0" w:color="auto"/>
        <w:left w:val="none" w:sz="0" w:space="0" w:color="auto"/>
        <w:bottom w:val="none" w:sz="0" w:space="0" w:color="auto"/>
        <w:right w:val="none" w:sz="0" w:space="0" w:color="auto"/>
      </w:divBdr>
    </w:div>
    <w:div w:id="1019159483">
      <w:bodyDiv w:val="1"/>
      <w:marLeft w:val="0"/>
      <w:marRight w:val="0"/>
      <w:marTop w:val="0"/>
      <w:marBottom w:val="0"/>
      <w:divBdr>
        <w:top w:val="none" w:sz="0" w:space="0" w:color="auto"/>
        <w:left w:val="none" w:sz="0" w:space="0" w:color="auto"/>
        <w:bottom w:val="none" w:sz="0" w:space="0" w:color="auto"/>
        <w:right w:val="none" w:sz="0" w:space="0" w:color="auto"/>
      </w:divBdr>
    </w:div>
    <w:div w:id="1019240901">
      <w:bodyDiv w:val="1"/>
      <w:marLeft w:val="0"/>
      <w:marRight w:val="0"/>
      <w:marTop w:val="0"/>
      <w:marBottom w:val="0"/>
      <w:divBdr>
        <w:top w:val="none" w:sz="0" w:space="0" w:color="auto"/>
        <w:left w:val="none" w:sz="0" w:space="0" w:color="auto"/>
        <w:bottom w:val="none" w:sz="0" w:space="0" w:color="auto"/>
        <w:right w:val="none" w:sz="0" w:space="0" w:color="auto"/>
      </w:divBdr>
    </w:div>
    <w:div w:id="1019546653">
      <w:bodyDiv w:val="1"/>
      <w:marLeft w:val="0"/>
      <w:marRight w:val="0"/>
      <w:marTop w:val="0"/>
      <w:marBottom w:val="0"/>
      <w:divBdr>
        <w:top w:val="none" w:sz="0" w:space="0" w:color="auto"/>
        <w:left w:val="none" w:sz="0" w:space="0" w:color="auto"/>
        <w:bottom w:val="none" w:sz="0" w:space="0" w:color="auto"/>
        <w:right w:val="none" w:sz="0" w:space="0" w:color="auto"/>
      </w:divBdr>
    </w:div>
    <w:div w:id="1019624009">
      <w:bodyDiv w:val="1"/>
      <w:marLeft w:val="0"/>
      <w:marRight w:val="0"/>
      <w:marTop w:val="0"/>
      <w:marBottom w:val="0"/>
      <w:divBdr>
        <w:top w:val="none" w:sz="0" w:space="0" w:color="auto"/>
        <w:left w:val="none" w:sz="0" w:space="0" w:color="auto"/>
        <w:bottom w:val="none" w:sz="0" w:space="0" w:color="auto"/>
        <w:right w:val="none" w:sz="0" w:space="0" w:color="auto"/>
      </w:divBdr>
    </w:div>
    <w:div w:id="1019699027">
      <w:bodyDiv w:val="1"/>
      <w:marLeft w:val="0"/>
      <w:marRight w:val="0"/>
      <w:marTop w:val="0"/>
      <w:marBottom w:val="0"/>
      <w:divBdr>
        <w:top w:val="none" w:sz="0" w:space="0" w:color="auto"/>
        <w:left w:val="none" w:sz="0" w:space="0" w:color="auto"/>
        <w:bottom w:val="none" w:sz="0" w:space="0" w:color="auto"/>
        <w:right w:val="none" w:sz="0" w:space="0" w:color="auto"/>
      </w:divBdr>
    </w:div>
    <w:div w:id="1019740543">
      <w:bodyDiv w:val="1"/>
      <w:marLeft w:val="0"/>
      <w:marRight w:val="0"/>
      <w:marTop w:val="0"/>
      <w:marBottom w:val="0"/>
      <w:divBdr>
        <w:top w:val="none" w:sz="0" w:space="0" w:color="auto"/>
        <w:left w:val="none" w:sz="0" w:space="0" w:color="auto"/>
        <w:bottom w:val="none" w:sz="0" w:space="0" w:color="auto"/>
        <w:right w:val="none" w:sz="0" w:space="0" w:color="auto"/>
      </w:divBdr>
    </w:div>
    <w:div w:id="1019938121">
      <w:bodyDiv w:val="1"/>
      <w:marLeft w:val="0"/>
      <w:marRight w:val="0"/>
      <w:marTop w:val="0"/>
      <w:marBottom w:val="0"/>
      <w:divBdr>
        <w:top w:val="none" w:sz="0" w:space="0" w:color="auto"/>
        <w:left w:val="none" w:sz="0" w:space="0" w:color="auto"/>
        <w:bottom w:val="none" w:sz="0" w:space="0" w:color="auto"/>
        <w:right w:val="none" w:sz="0" w:space="0" w:color="auto"/>
      </w:divBdr>
    </w:div>
    <w:div w:id="1020200753">
      <w:bodyDiv w:val="1"/>
      <w:marLeft w:val="0"/>
      <w:marRight w:val="0"/>
      <w:marTop w:val="0"/>
      <w:marBottom w:val="0"/>
      <w:divBdr>
        <w:top w:val="none" w:sz="0" w:space="0" w:color="auto"/>
        <w:left w:val="none" w:sz="0" w:space="0" w:color="auto"/>
        <w:bottom w:val="none" w:sz="0" w:space="0" w:color="auto"/>
        <w:right w:val="none" w:sz="0" w:space="0" w:color="auto"/>
      </w:divBdr>
    </w:div>
    <w:div w:id="1020278345">
      <w:bodyDiv w:val="1"/>
      <w:marLeft w:val="0"/>
      <w:marRight w:val="0"/>
      <w:marTop w:val="0"/>
      <w:marBottom w:val="0"/>
      <w:divBdr>
        <w:top w:val="none" w:sz="0" w:space="0" w:color="auto"/>
        <w:left w:val="none" w:sz="0" w:space="0" w:color="auto"/>
        <w:bottom w:val="none" w:sz="0" w:space="0" w:color="auto"/>
        <w:right w:val="none" w:sz="0" w:space="0" w:color="auto"/>
      </w:divBdr>
    </w:div>
    <w:div w:id="1020278638">
      <w:bodyDiv w:val="1"/>
      <w:marLeft w:val="0"/>
      <w:marRight w:val="0"/>
      <w:marTop w:val="0"/>
      <w:marBottom w:val="0"/>
      <w:divBdr>
        <w:top w:val="none" w:sz="0" w:space="0" w:color="auto"/>
        <w:left w:val="none" w:sz="0" w:space="0" w:color="auto"/>
        <w:bottom w:val="none" w:sz="0" w:space="0" w:color="auto"/>
        <w:right w:val="none" w:sz="0" w:space="0" w:color="auto"/>
      </w:divBdr>
    </w:div>
    <w:div w:id="1020281175">
      <w:bodyDiv w:val="1"/>
      <w:marLeft w:val="0"/>
      <w:marRight w:val="0"/>
      <w:marTop w:val="0"/>
      <w:marBottom w:val="0"/>
      <w:divBdr>
        <w:top w:val="none" w:sz="0" w:space="0" w:color="auto"/>
        <w:left w:val="none" w:sz="0" w:space="0" w:color="auto"/>
        <w:bottom w:val="none" w:sz="0" w:space="0" w:color="auto"/>
        <w:right w:val="none" w:sz="0" w:space="0" w:color="auto"/>
      </w:divBdr>
    </w:div>
    <w:div w:id="1020547472">
      <w:bodyDiv w:val="1"/>
      <w:marLeft w:val="0"/>
      <w:marRight w:val="0"/>
      <w:marTop w:val="0"/>
      <w:marBottom w:val="0"/>
      <w:divBdr>
        <w:top w:val="none" w:sz="0" w:space="0" w:color="auto"/>
        <w:left w:val="none" w:sz="0" w:space="0" w:color="auto"/>
        <w:bottom w:val="none" w:sz="0" w:space="0" w:color="auto"/>
        <w:right w:val="none" w:sz="0" w:space="0" w:color="auto"/>
      </w:divBdr>
    </w:div>
    <w:div w:id="1020619668">
      <w:bodyDiv w:val="1"/>
      <w:marLeft w:val="0"/>
      <w:marRight w:val="0"/>
      <w:marTop w:val="0"/>
      <w:marBottom w:val="0"/>
      <w:divBdr>
        <w:top w:val="none" w:sz="0" w:space="0" w:color="auto"/>
        <w:left w:val="none" w:sz="0" w:space="0" w:color="auto"/>
        <w:bottom w:val="none" w:sz="0" w:space="0" w:color="auto"/>
        <w:right w:val="none" w:sz="0" w:space="0" w:color="auto"/>
      </w:divBdr>
    </w:div>
    <w:div w:id="1020662549">
      <w:bodyDiv w:val="1"/>
      <w:marLeft w:val="0"/>
      <w:marRight w:val="0"/>
      <w:marTop w:val="0"/>
      <w:marBottom w:val="0"/>
      <w:divBdr>
        <w:top w:val="none" w:sz="0" w:space="0" w:color="auto"/>
        <w:left w:val="none" w:sz="0" w:space="0" w:color="auto"/>
        <w:bottom w:val="none" w:sz="0" w:space="0" w:color="auto"/>
        <w:right w:val="none" w:sz="0" w:space="0" w:color="auto"/>
      </w:divBdr>
    </w:div>
    <w:div w:id="1020665633">
      <w:bodyDiv w:val="1"/>
      <w:marLeft w:val="0"/>
      <w:marRight w:val="0"/>
      <w:marTop w:val="0"/>
      <w:marBottom w:val="0"/>
      <w:divBdr>
        <w:top w:val="none" w:sz="0" w:space="0" w:color="auto"/>
        <w:left w:val="none" w:sz="0" w:space="0" w:color="auto"/>
        <w:bottom w:val="none" w:sz="0" w:space="0" w:color="auto"/>
        <w:right w:val="none" w:sz="0" w:space="0" w:color="auto"/>
      </w:divBdr>
    </w:div>
    <w:div w:id="1020738817">
      <w:bodyDiv w:val="1"/>
      <w:marLeft w:val="0"/>
      <w:marRight w:val="0"/>
      <w:marTop w:val="0"/>
      <w:marBottom w:val="0"/>
      <w:divBdr>
        <w:top w:val="none" w:sz="0" w:space="0" w:color="auto"/>
        <w:left w:val="none" w:sz="0" w:space="0" w:color="auto"/>
        <w:bottom w:val="none" w:sz="0" w:space="0" w:color="auto"/>
        <w:right w:val="none" w:sz="0" w:space="0" w:color="auto"/>
      </w:divBdr>
    </w:div>
    <w:div w:id="1020931177">
      <w:bodyDiv w:val="1"/>
      <w:marLeft w:val="0"/>
      <w:marRight w:val="0"/>
      <w:marTop w:val="0"/>
      <w:marBottom w:val="0"/>
      <w:divBdr>
        <w:top w:val="none" w:sz="0" w:space="0" w:color="auto"/>
        <w:left w:val="none" w:sz="0" w:space="0" w:color="auto"/>
        <w:bottom w:val="none" w:sz="0" w:space="0" w:color="auto"/>
        <w:right w:val="none" w:sz="0" w:space="0" w:color="auto"/>
      </w:divBdr>
    </w:div>
    <w:div w:id="1020935221">
      <w:bodyDiv w:val="1"/>
      <w:marLeft w:val="0"/>
      <w:marRight w:val="0"/>
      <w:marTop w:val="0"/>
      <w:marBottom w:val="0"/>
      <w:divBdr>
        <w:top w:val="none" w:sz="0" w:space="0" w:color="auto"/>
        <w:left w:val="none" w:sz="0" w:space="0" w:color="auto"/>
        <w:bottom w:val="none" w:sz="0" w:space="0" w:color="auto"/>
        <w:right w:val="none" w:sz="0" w:space="0" w:color="auto"/>
      </w:divBdr>
    </w:div>
    <w:div w:id="1021201162">
      <w:bodyDiv w:val="1"/>
      <w:marLeft w:val="0"/>
      <w:marRight w:val="0"/>
      <w:marTop w:val="0"/>
      <w:marBottom w:val="0"/>
      <w:divBdr>
        <w:top w:val="none" w:sz="0" w:space="0" w:color="auto"/>
        <w:left w:val="none" w:sz="0" w:space="0" w:color="auto"/>
        <w:bottom w:val="none" w:sz="0" w:space="0" w:color="auto"/>
        <w:right w:val="none" w:sz="0" w:space="0" w:color="auto"/>
      </w:divBdr>
    </w:div>
    <w:div w:id="1021207540">
      <w:bodyDiv w:val="1"/>
      <w:marLeft w:val="0"/>
      <w:marRight w:val="0"/>
      <w:marTop w:val="0"/>
      <w:marBottom w:val="0"/>
      <w:divBdr>
        <w:top w:val="none" w:sz="0" w:space="0" w:color="auto"/>
        <w:left w:val="none" w:sz="0" w:space="0" w:color="auto"/>
        <w:bottom w:val="none" w:sz="0" w:space="0" w:color="auto"/>
        <w:right w:val="none" w:sz="0" w:space="0" w:color="auto"/>
      </w:divBdr>
    </w:div>
    <w:div w:id="1021250159">
      <w:bodyDiv w:val="1"/>
      <w:marLeft w:val="0"/>
      <w:marRight w:val="0"/>
      <w:marTop w:val="0"/>
      <w:marBottom w:val="0"/>
      <w:divBdr>
        <w:top w:val="none" w:sz="0" w:space="0" w:color="auto"/>
        <w:left w:val="none" w:sz="0" w:space="0" w:color="auto"/>
        <w:bottom w:val="none" w:sz="0" w:space="0" w:color="auto"/>
        <w:right w:val="none" w:sz="0" w:space="0" w:color="auto"/>
      </w:divBdr>
    </w:div>
    <w:div w:id="1021323677">
      <w:bodyDiv w:val="1"/>
      <w:marLeft w:val="0"/>
      <w:marRight w:val="0"/>
      <w:marTop w:val="0"/>
      <w:marBottom w:val="0"/>
      <w:divBdr>
        <w:top w:val="none" w:sz="0" w:space="0" w:color="auto"/>
        <w:left w:val="none" w:sz="0" w:space="0" w:color="auto"/>
        <w:bottom w:val="none" w:sz="0" w:space="0" w:color="auto"/>
        <w:right w:val="none" w:sz="0" w:space="0" w:color="auto"/>
      </w:divBdr>
    </w:div>
    <w:div w:id="1021396249">
      <w:bodyDiv w:val="1"/>
      <w:marLeft w:val="0"/>
      <w:marRight w:val="0"/>
      <w:marTop w:val="0"/>
      <w:marBottom w:val="0"/>
      <w:divBdr>
        <w:top w:val="none" w:sz="0" w:space="0" w:color="auto"/>
        <w:left w:val="none" w:sz="0" w:space="0" w:color="auto"/>
        <w:bottom w:val="none" w:sz="0" w:space="0" w:color="auto"/>
        <w:right w:val="none" w:sz="0" w:space="0" w:color="auto"/>
      </w:divBdr>
    </w:div>
    <w:div w:id="1021590755">
      <w:bodyDiv w:val="1"/>
      <w:marLeft w:val="0"/>
      <w:marRight w:val="0"/>
      <w:marTop w:val="0"/>
      <w:marBottom w:val="0"/>
      <w:divBdr>
        <w:top w:val="none" w:sz="0" w:space="0" w:color="auto"/>
        <w:left w:val="none" w:sz="0" w:space="0" w:color="auto"/>
        <w:bottom w:val="none" w:sz="0" w:space="0" w:color="auto"/>
        <w:right w:val="none" w:sz="0" w:space="0" w:color="auto"/>
      </w:divBdr>
    </w:div>
    <w:div w:id="1021707382">
      <w:bodyDiv w:val="1"/>
      <w:marLeft w:val="0"/>
      <w:marRight w:val="0"/>
      <w:marTop w:val="0"/>
      <w:marBottom w:val="0"/>
      <w:divBdr>
        <w:top w:val="none" w:sz="0" w:space="0" w:color="auto"/>
        <w:left w:val="none" w:sz="0" w:space="0" w:color="auto"/>
        <w:bottom w:val="none" w:sz="0" w:space="0" w:color="auto"/>
        <w:right w:val="none" w:sz="0" w:space="0" w:color="auto"/>
      </w:divBdr>
    </w:div>
    <w:div w:id="1021853167">
      <w:bodyDiv w:val="1"/>
      <w:marLeft w:val="0"/>
      <w:marRight w:val="0"/>
      <w:marTop w:val="0"/>
      <w:marBottom w:val="0"/>
      <w:divBdr>
        <w:top w:val="none" w:sz="0" w:space="0" w:color="auto"/>
        <w:left w:val="none" w:sz="0" w:space="0" w:color="auto"/>
        <w:bottom w:val="none" w:sz="0" w:space="0" w:color="auto"/>
        <w:right w:val="none" w:sz="0" w:space="0" w:color="auto"/>
      </w:divBdr>
    </w:div>
    <w:div w:id="1021860481">
      <w:bodyDiv w:val="1"/>
      <w:marLeft w:val="0"/>
      <w:marRight w:val="0"/>
      <w:marTop w:val="0"/>
      <w:marBottom w:val="0"/>
      <w:divBdr>
        <w:top w:val="none" w:sz="0" w:space="0" w:color="auto"/>
        <w:left w:val="none" w:sz="0" w:space="0" w:color="auto"/>
        <w:bottom w:val="none" w:sz="0" w:space="0" w:color="auto"/>
        <w:right w:val="none" w:sz="0" w:space="0" w:color="auto"/>
      </w:divBdr>
    </w:div>
    <w:div w:id="1021861374">
      <w:bodyDiv w:val="1"/>
      <w:marLeft w:val="0"/>
      <w:marRight w:val="0"/>
      <w:marTop w:val="0"/>
      <w:marBottom w:val="0"/>
      <w:divBdr>
        <w:top w:val="none" w:sz="0" w:space="0" w:color="auto"/>
        <w:left w:val="none" w:sz="0" w:space="0" w:color="auto"/>
        <w:bottom w:val="none" w:sz="0" w:space="0" w:color="auto"/>
        <w:right w:val="none" w:sz="0" w:space="0" w:color="auto"/>
      </w:divBdr>
    </w:div>
    <w:div w:id="1021976581">
      <w:bodyDiv w:val="1"/>
      <w:marLeft w:val="0"/>
      <w:marRight w:val="0"/>
      <w:marTop w:val="0"/>
      <w:marBottom w:val="0"/>
      <w:divBdr>
        <w:top w:val="none" w:sz="0" w:space="0" w:color="auto"/>
        <w:left w:val="none" w:sz="0" w:space="0" w:color="auto"/>
        <w:bottom w:val="none" w:sz="0" w:space="0" w:color="auto"/>
        <w:right w:val="none" w:sz="0" w:space="0" w:color="auto"/>
      </w:divBdr>
    </w:div>
    <w:div w:id="1022171465">
      <w:bodyDiv w:val="1"/>
      <w:marLeft w:val="0"/>
      <w:marRight w:val="0"/>
      <w:marTop w:val="0"/>
      <w:marBottom w:val="0"/>
      <w:divBdr>
        <w:top w:val="none" w:sz="0" w:space="0" w:color="auto"/>
        <w:left w:val="none" w:sz="0" w:space="0" w:color="auto"/>
        <w:bottom w:val="none" w:sz="0" w:space="0" w:color="auto"/>
        <w:right w:val="none" w:sz="0" w:space="0" w:color="auto"/>
      </w:divBdr>
    </w:div>
    <w:div w:id="1022172285">
      <w:bodyDiv w:val="1"/>
      <w:marLeft w:val="0"/>
      <w:marRight w:val="0"/>
      <w:marTop w:val="0"/>
      <w:marBottom w:val="0"/>
      <w:divBdr>
        <w:top w:val="none" w:sz="0" w:space="0" w:color="auto"/>
        <w:left w:val="none" w:sz="0" w:space="0" w:color="auto"/>
        <w:bottom w:val="none" w:sz="0" w:space="0" w:color="auto"/>
        <w:right w:val="none" w:sz="0" w:space="0" w:color="auto"/>
      </w:divBdr>
    </w:div>
    <w:div w:id="1022362890">
      <w:bodyDiv w:val="1"/>
      <w:marLeft w:val="0"/>
      <w:marRight w:val="0"/>
      <w:marTop w:val="0"/>
      <w:marBottom w:val="0"/>
      <w:divBdr>
        <w:top w:val="none" w:sz="0" w:space="0" w:color="auto"/>
        <w:left w:val="none" w:sz="0" w:space="0" w:color="auto"/>
        <w:bottom w:val="none" w:sz="0" w:space="0" w:color="auto"/>
        <w:right w:val="none" w:sz="0" w:space="0" w:color="auto"/>
      </w:divBdr>
    </w:div>
    <w:div w:id="1022559994">
      <w:bodyDiv w:val="1"/>
      <w:marLeft w:val="0"/>
      <w:marRight w:val="0"/>
      <w:marTop w:val="0"/>
      <w:marBottom w:val="0"/>
      <w:divBdr>
        <w:top w:val="none" w:sz="0" w:space="0" w:color="auto"/>
        <w:left w:val="none" w:sz="0" w:space="0" w:color="auto"/>
        <w:bottom w:val="none" w:sz="0" w:space="0" w:color="auto"/>
        <w:right w:val="none" w:sz="0" w:space="0" w:color="auto"/>
      </w:divBdr>
    </w:div>
    <w:div w:id="1022781636">
      <w:bodyDiv w:val="1"/>
      <w:marLeft w:val="0"/>
      <w:marRight w:val="0"/>
      <w:marTop w:val="0"/>
      <w:marBottom w:val="0"/>
      <w:divBdr>
        <w:top w:val="none" w:sz="0" w:space="0" w:color="auto"/>
        <w:left w:val="none" w:sz="0" w:space="0" w:color="auto"/>
        <w:bottom w:val="none" w:sz="0" w:space="0" w:color="auto"/>
        <w:right w:val="none" w:sz="0" w:space="0" w:color="auto"/>
      </w:divBdr>
    </w:div>
    <w:div w:id="1022781931">
      <w:bodyDiv w:val="1"/>
      <w:marLeft w:val="0"/>
      <w:marRight w:val="0"/>
      <w:marTop w:val="0"/>
      <w:marBottom w:val="0"/>
      <w:divBdr>
        <w:top w:val="none" w:sz="0" w:space="0" w:color="auto"/>
        <w:left w:val="none" w:sz="0" w:space="0" w:color="auto"/>
        <w:bottom w:val="none" w:sz="0" w:space="0" w:color="auto"/>
        <w:right w:val="none" w:sz="0" w:space="0" w:color="auto"/>
      </w:divBdr>
    </w:div>
    <w:div w:id="1022785648">
      <w:bodyDiv w:val="1"/>
      <w:marLeft w:val="0"/>
      <w:marRight w:val="0"/>
      <w:marTop w:val="0"/>
      <w:marBottom w:val="0"/>
      <w:divBdr>
        <w:top w:val="none" w:sz="0" w:space="0" w:color="auto"/>
        <w:left w:val="none" w:sz="0" w:space="0" w:color="auto"/>
        <w:bottom w:val="none" w:sz="0" w:space="0" w:color="auto"/>
        <w:right w:val="none" w:sz="0" w:space="0" w:color="auto"/>
      </w:divBdr>
    </w:div>
    <w:div w:id="1023285224">
      <w:bodyDiv w:val="1"/>
      <w:marLeft w:val="0"/>
      <w:marRight w:val="0"/>
      <w:marTop w:val="0"/>
      <w:marBottom w:val="0"/>
      <w:divBdr>
        <w:top w:val="none" w:sz="0" w:space="0" w:color="auto"/>
        <w:left w:val="none" w:sz="0" w:space="0" w:color="auto"/>
        <w:bottom w:val="none" w:sz="0" w:space="0" w:color="auto"/>
        <w:right w:val="none" w:sz="0" w:space="0" w:color="auto"/>
      </w:divBdr>
    </w:div>
    <w:div w:id="1023432573">
      <w:bodyDiv w:val="1"/>
      <w:marLeft w:val="0"/>
      <w:marRight w:val="0"/>
      <w:marTop w:val="0"/>
      <w:marBottom w:val="0"/>
      <w:divBdr>
        <w:top w:val="none" w:sz="0" w:space="0" w:color="auto"/>
        <w:left w:val="none" w:sz="0" w:space="0" w:color="auto"/>
        <w:bottom w:val="none" w:sz="0" w:space="0" w:color="auto"/>
        <w:right w:val="none" w:sz="0" w:space="0" w:color="auto"/>
      </w:divBdr>
    </w:div>
    <w:div w:id="1023558035">
      <w:bodyDiv w:val="1"/>
      <w:marLeft w:val="0"/>
      <w:marRight w:val="0"/>
      <w:marTop w:val="0"/>
      <w:marBottom w:val="0"/>
      <w:divBdr>
        <w:top w:val="none" w:sz="0" w:space="0" w:color="auto"/>
        <w:left w:val="none" w:sz="0" w:space="0" w:color="auto"/>
        <w:bottom w:val="none" w:sz="0" w:space="0" w:color="auto"/>
        <w:right w:val="none" w:sz="0" w:space="0" w:color="auto"/>
      </w:divBdr>
    </w:div>
    <w:div w:id="1023900625">
      <w:bodyDiv w:val="1"/>
      <w:marLeft w:val="0"/>
      <w:marRight w:val="0"/>
      <w:marTop w:val="0"/>
      <w:marBottom w:val="0"/>
      <w:divBdr>
        <w:top w:val="none" w:sz="0" w:space="0" w:color="auto"/>
        <w:left w:val="none" w:sz="0" w:space="0" w:color="auto"/>
        <w:bottom w:val="none" w:sz="0" w:space="0" w:color="auto"/>
        <w:right w:val="none" w:sz="0" w:space="0" w:color="auto"/>
      </w:divBdr>
    </w:div>
    <w:div w:id="1024015225">
      <w:bodyDiv w:val="1"/>
      <w:marLeft w:val="0"/>
      <w:marRight w:val="0"/>
      <w:marTop w:val="0"/>
      <w:marBottom w:val="0"/>
      <w:divBdr>
        <w:top w:val="none" w:sz="0" w:space="0" w:color="auto"/>
        <w:left w:val="none" w:sz="0" w:space="0" w:color="auto"/>
        <w:bottom w:val="none" w:sz="0" w:space="0" w:color="auto"/>
        <w:right w:val="none" w:sz="0" w:space="0" w:color="auto"/>
      </w:divBdr>
    </w:div>
    <w:div w:id="1024132791">
      <w:bodyDiv w:val="1"/>
      <w:marLeft w:val="0"/>
      <w:marRight w:val="0"/>
      <w:marTop w:val="0"/>
      <w:marBottom w:val="0"/>
      <w:divBdr>
        <w:top w:val="none" w:sz="0" w:space="0" w:color="auto"/>
        <w:left w:val="none" w:sz="0" w:space="0" w:color="auto"/>
        <w:bottom w:val="none" w:sz="0" w:space="0" w:color="auto"/>
        <w:right w:val="none" w:sz="0" w:space="0" w:color="auto"/>
      </w:divBdr>
    </w:div>
    <w:div w:id="1024328234">
      <w:bodyDiv w:val="1"/>
      <w:marLeft w:val="0"/>
      <w:marRight w:val="0"/>
      <w:marTop w:val="0"/>
      <w:marBottom w:val="0"/>
      <w:divBdr>
        <w:top w:val="none" w:sz="0" w:space="0" w:color="auto"/>
        <w:left w:val="none" w:sz="0" w:space="0" w:color="auto"/>
        <w:bottom w:val="none" w:sz="0" w:space="0" w:color="auto"/>
        <w:right w:val="none" w:sz="0" w:space="0" w:color="auto"/>
      </w:divBdr>
    </w:div>
    <w:div w:id="1024479965">
      <w:bodyDiv w:val="1"/>
      <w:marLeft w:val="0"/>
      <w:marRight w:val="0"/>
      <w:marTop w:val="0"/>
      <w:marBottom w:val="0"/>
      <w:divBdr>
        <w:top w:val="none" w:sz="0" w:space="0" w:color="auto"/>
        <w:left w:val="none" w:sz="0" w:space="0" w:color="auto"/>
        <w:bottom w:val="none" w:sz="0" w:space="0" w:color="auto"/>
        <w:right w:val="none" w:sz="0" w:space="0" w:color="auto"/>
      </w:divBdr>
    </w:div>
    <w:div w:id="1024598154">
      <w:bodyDiv w:val="1"/>
      <w:marLeft w:val="0"/>
      <w:marRight w:val="0"/>
      <w:marTop w:val="0"/>
      <w:marBottom w:val="0"/>
      <w:divBdr>
        <w:top w:val="none" w:sz="0" w:space="0" w:color="auto"/>
        <w:left w:val="none" w:sz="0" w:space="0" w:color="auto"/>
        <w:bottom w:val="none" w:sz="0" w:space="0" w:color="auto"/>
        <w:right w:val="none" w:sz="0" w:space="0" w:color="auto"/>
      </w:divBdr>
    </w:div>
    <w:div w:id="1024598768">
      <w:bodyDiv w:val="1"/>
      <w:marLeft w:val="0"/>
      <w:marRight w:val="0"/>
      <w:marTop w:val="0"/>
      <w:marBottom w:val="0"/>
      <w:divBdr>
        <w:top w:val="none" w:sz="0" w:space="0" w:color="auto"/>
        <w:left w:val="none" w:sz="0" w:space="0" w:color="auto"/>
        <w:bottom w:val="none" w:sz="0" w:space="0" w:color="auto"/>
        <w:right w:val="none" w:sz="0" w:space="0" w:color="auto"/>
      </w:divBdr>
    </w:div>
    <w:div w:id="1024749823">
      <w:bodyDiv w:val="1"/>
      <w:marLeft w:val="0"/>
      <w:marRight w:val="0"/>
      <w:marTop w:val="0"/>
      <w:marBottom w:val="0"/>
      <w:divBdr>
        <w:top w:val="none" w:sz="0" w:space="0" w:color="auto"/>
        <w:left w:val="none" w:sz="0" w:space="0" w:color="auto"/>
        <w:bottom w:val="none" w:sz="0" w:space="0" w:color="auto"/>
        <w:right w:val="none" w:sz="0" w:space="0" w:color="auto"/>
      </w:divBdr>
    </w:div>
    <w:div w:id="1024987212">
      <w:bodyDiv w:val="1"/>
      <w:marLeft w:val="0"/>
      <w:marRight w:val="0"/>
      <w:marTop w:val="0"/>
      <w:marBottom w:val="0"/>
      <w:divBdr>
        <w:top w:val="none" w:sz="0" w:space="0" w:color="auto"/>
        <w:left w:val="none" w:sz="0" w:space="0" w:color="auto"/>
        <w:bottom w:val="none" w:sz="0" w:space="0" w:color="auto"/>
        <w:right w:val="none" w:sz="0" w:space="0" w:color="auto"/>
      </w:divBdr>
    </w:div>
    <w:div w:id="1025014640">
      <w:bodyDiv w:val="1"/>
      <w:marLeft w:val="0"/>
      <w:marRight w:val="0"/>
      <w:marTop w:val="0"/>
      <w:marBottom w:val="0"/>
      <w:divBdr>
        <w:top w:val="none" w:sz="0" w:space="0" w:color="auto"/>
        <w:left w:val="none" w:sz="0" w:space="0" w:color="auto"/>
        <w:bottom w:val="none" w:sz="0" w:space="0" w:color="auto"/>
        <w:right w:val="none" w:sz="0" w:space="0" w:color="auto"/>
      </w:divBdr>
    </w:div>
    <w:div w:id="1025060235">
      <w:bodyDiv w:val="1"/>
      <w:marLeft w:val="0"/>
      <w:marRight w:val="0"/>
      <w:marTop w:val="0"/>
      <w:marBottom w:val="0"/>
      <w:divBdr>
        <w:top w:val="none" w:sz="0" w:space="0" w:color="auto"/>
        <w:left w:val="none" w:sz="0" w:space="0" w:color="auto"/>
        <w:bottom w:val="none" w:sz="0" w:space="0" w:color="auto"/>
        <w:right w:val="none" w:sz="0" w:space="0" w:color="auto"/>
      </w:divBdr>
    </w:div>
    <w:div w:id="1025060932">
      <w:bodyDiv w:val="1"/>
      <w:marLeft w:val="0"/>
      <w:marRight w:val="0"/>
      <w:marTop w:val="0"/>
      <w:marBottom w:val="0"/>
      <w:divBdr>
        <w:top w:val="none" w:sz="0" w:space="0" w:color="auto"/>
        <w:left w:val="none" w:sz="0" w:space="0" w:color="auto"/>
        <w:bottom w:val="none" w:sz="0" w:space="0" w:color="auto"/>
        <w:right w:val="none" w:sz="0" w:space="0" w:color="auto"/>
      </w:divBdr>
    </w:div>
    <w:div w:id="1025136695">
      <w:bodyDiv w:val="1"/>
      <w:marLeft w:val="0"/>
      <w:marRight w:val="0"/>
      <w:marTop w:val="0"/>
      <w:marBottom w:val="0"/>
      <w:divBdr>
        <w:top w:val="none" w:sz="0" w:space="0" w:color="auto"/>
        <w:left w:val="none" w:sz="0" w:space="0" w:color="auto"/>
        <w:bottom w:val="none" w:sz="0" w:space="0" w:color="auto"/>
        <w:right w:val="none" w:sz="0" w:space="0" w:color="auto"/>
      </w:divBdr>
    </w:div>
    <w:div w:id="1025208931">
      <w:bodyDiv w:val="1"/>
      <w:marLeft w:val="0"/>
      <w:marRight w:val="0"/>
      <w:marTop w:val="0"/>
      <w:marBottom w:val="0"/>
      <w:divBdr>
        <w:top w:val="none" w:sz="0" w:space="0" w:color="auto"/>
        <w:left w:val="none" w:sz="0" w:space="0" w:color="auto"/>
        <w:bottom w:val="none" w:sz="0" w:space="0" w:color="auto"/>
        <w:right w:val="none" w:sz="0" w:space="0" w:color="auto"/>
      </w:divBdr>
    </w:div>
    <w:div w:id="1025251870">
      <w:bodyDiv w:val="1"/>
      <w:marLeft w:val="0"/>
      <w:marRight w:val="0"/>
      <w:marTop w:val="0"/>
      <w:marBottom w:val="0"/>
      <w:divBdr>
        <w:top w:val="none" w:sz="0" w:space="0" w:color="auto"/>
        <w:left w:val="none" w:sz="0" w:space="0" w:color="auto"/>
        <w:bottom w:val="none" w:sz="0" w:space="0" w:color="auto"/>
        <w:right w:val="none" w:sz="0" w:space="0" w:color="auto"/>
      </w:divBdr>
    </w:div>
    <w:div w:id="1025446414">
      <w:bodyDiv w:val="1"/>
      <w:marLeft w:val="0"/>
      <w:marRight w:val="0"/>
      <w:marTop w:val="0"/>
      <w:marBottom w:val="0"/>
      <w:divBdr>
        <w:top w:val="none" w:sz="0" w:space="0" w:color="auto"/>
        <w:left w:val="none" w:sz="0" w:space="0" w:color="auto"/>
        <w:bottom w:val="none" w:sz="0" w:space="0" w:color="auto"/>
        <w:right w:val="none" w:sz="0" w:space="0" w:color="auto"/>
      </w:divBdr>
    </w:div>
    <w:div w:id="1025714997">
      <w:bodyDiv w:val="1"/>
      <w:marLeft w:val="0"/>
      <w:marRight w:val="0"/>
      <w:marTop w:val="0"/>
      <w:marBottom w:val="0"/>
      <w:divBdr>
        <w:top w:val="none" w:sz="0" w:space="0" w:color="auto"/>
        <w:left w:val="none" w:sz="0" w:space="0" w:color="auto"/>
        <w:bottom w:val="none" w:sz="0" w:space="0" w:color="auto"/>
        <w:right w:val="none" w:sz="0" w:space="0" w:color="auto"/>
      </w:divBdr>
    </w:div>
    <w:div w:id="1025793285">
      <w:bodyDiv w:val="1"/>
      <w:marLeft w:val="0"/>
      <w:marRight w:val="0"/>
      <w:marTop w:val="0"/>
      <w:marBottom w:val="0"/>
      <w:divBdr>
        <w:top w:val="none" w:sz="0" w:space="0" w:color="auto"/>
        <w:left w:val="none" w:sz="0" w:space="0" w:color="auto"/>
        <w:bottom w:val="none" w:sz="0" w:space="0" w:color="auto"/>
        <w:right w:val="none" w:sz="0" w:space="0" w:color="auto"/>
      </w:divBdr>
    </w:div>
    <w:div w:id="1025903047">
      <w:bodyDiv w:val="1"/>
      <w:marLeft w:val="0"/>
      <w:marRight w:val="0"/>
      <w:marTop w:val="0"/>
      <w:marBottom w:val="0"/>
      <w:divBdr>
        <w:top w:val="none" w:sz="0" w:space="0" w:color="auto"/>
        <w:left w:val="none" w:sz="0" w:space="0" w:color="auto"/>
        <w:bottom w:val="none" w:sz="0" w:space="0" w:color="auto"/>
        <w:right w:val="none" w:sz="0" w:space="0" w:color="auto"/>
      </w:divBdr>
    </w:div>
    <w:div w:id="1025908618">
      <w:bodyDiv w:val="1"/>
      <w:marLeft w:val="0"/>
      <w:marRight w:val="0"/>
      <w:marTop w:val="0"/>
      <w:marBottom w:val="0"/>
      <w:divBdr>
        <w:top w:val="none" w:sz="0" w:space="0" w:color="auto"/>
        <w:left w:val="none" w:sz="0" w:space="0" w:color="auto"/>
        <w:bottom w:val="none" w:sz="0" w:space="0" w:color="auto"/>
        <w:right w:val="none" w:sz="0" w:space="0" w:color="auto"/>
      </w:divBdr>
    </w:div>
    <w:div w:id="1025983785">
      <w:bodyDiv w:val="1"/>
      <w:marLeft w:val="0"/>
      <w:marRight w:val="0"/>
      <w:marTop w:val="0"/>
      <w:marBottom w:val="0"/>
      <w:divBdr>
        <w:top w:val="none" w:sz="0" w:space="0" w:color="auto"/>
        <w:left w:val="none" w:sz="0" w:space="0" w:color="auto"/>
        <w:bottom w:val="none" w:sz="0" w:space="0" w:color="auto"/>
        <w:right w:val="none" w:sz="0" w:space="0" w:color="auto"/>
      </w:divBdr>
    </w:div>
    <w:div w:id="1026057220">
      <w:bodyDiv w:val="1"/>
      <w:marLeft w:val="0"/>
      <w:marRight w:val="0"/>
      <w:marTop w:val="0"/>
      <w:marBottom w:val="0"/>
      <w:divBdr>
        <w:top w:val="none" w:sz="0" w:space="0" w:color="auto"/>
        <w:left w:val="none" w:sz="0" w:space="0" w:color="auto"/>
        <w:bottom w:val="none" w:sz="0" w:space="0" w:color="auto"/>
        <w:right w:val="none" w:sz="0" w:space="0" w:color="auto"/>
      </w:divBdr>
    </w:div>
    <w:div w:id="1026174615">
      <w:bodyDiv w:val="1"/>
      <w:marLeft w:val="0"/>
      <w:marRight w:val="0"/>
      <w:marTop w:val="0"/>
      <w:marBottom w:val="0"/>
      <w:divBdr>
        <w:top w:val="none" w:sz="0" w:space="0" w:color="auto"/>
        <w:left w:val="none" w:sz="0" w:space="0" w:color="auto"/>
        <w:bottom w:val="none" w:sz="0" w:space="0" w:color="auto"/>
        <w:right w:val="none" w:sz="0" w:space="0" w:color="auto"/>
      </w:divBdr>
    </w:div>
    <w:div w:id="1026180668">
      <w:bodyDiv w:val="1"/>
      <w:marLeft w:val="0"/>
      <w:marRight w:val="0"/>
      <w:marTop w:val="0"/>
      <w:marBottom w:val="0"/>
      <w:divBdr>
        <w:top w:val="none" w:sz="0" w:space="0" w:color="auto"/>
        <w:left w:val="none" w:sz="0" w:space="0" w:color="auto"/>
        <w:bottom w:val="none" w:sz="0" w:space="0" w:color="auto"/>
        <w:right w:val="none" w:sz="0" w:space="0" w:color="auto"/>
      </w:divBdr>
    </w:div>
    <w:div w:id="1026248574">
      <w:bodyDiv w:val="1"/>
      <w:marLeft w:val="0"/>
      <w:marRight w:val="0"/>
      <w:marTop w:val="0"/>
      <w:marBottom w:val="0"/>
      <w:divBdr>
        <w:top w:val="none" w:sz="0" w:space="0" w:color="auto"/>
        <w:left w:val="none" w:sz="0" w:space="0" w:color="auto"/>
        <w:bottom w:val="none" w:sz="0" w:space="0" w:color="auto"/>
        <w:right w:val="none" w:sz="0" w:space="0" w:color="auto"/>
      </w:divBdr>
    </w:div>
    <w:div w:id="1026248598">
      <w:bodyDiv w:val="1"/>
      <w:marLeft w:val="0"/>
      <w:marRight w:val="0"/>
      <w:marTop w:val="0"/>
      <w:marBottom w:val="0"/>
      <w:divBdr>
        <w:top w:val="none" w:sz="0" w:space="0" w:color="auto"/>
        <w:left w:val="none" w:sz="0" w:space="0" w:color="auto"/>
        <w:bottom w:val="none" w:sz="0" w:space="0" w:color="auto"/>
        <w:right w:val="none" w:sz="0" w:space="0" w:color="auto"/>
      </w:divBdr>
    </w:div>
    <w:div w:id="1026252676">
      <w:bodyDiv w:val="1"/>
      <w:marLeft w:val="0"/>
      <w:marRight w:val="0"/>
      <w:marTop w:val="0"/>
      <w:marBottom w:val="0"/>
      <w:divBdr>
        <w:top w:val="none" w:sz="0" w:space="0" w:color="auto"/>
        <w:left w:val="none" w:sz="0" w:space="0" w:color="auto"/>
        <w:bottom w:val="none" w:sz="0" w:space="0" w:color="auto"/>
        <w:right w:val="none" w:sz="0" w:space="0" w:color="auto"/>
      </w:divBdr>
    </w:div>
    <w:div w:id="1026254850">
      <w:bodyDiv w:val="1"/>
      <w:marLeft w:val="0"/>
      <w:marRight w:val="0"/>
      <w:marTop w:val="0"/>
      <w:marBottom w:val="0"/>
      <w:divBdr>
        <w:top w:val="none" w:sz="0" w:space="0" w:color="auto"/>
        <w:left w:val="none" w:sz="0" w:space="0" w:color="auto"/>
        <w:bottom w:val="none" w:sz="0" w:space="0" w:color="auto"/>
        <w:right w:val="none" w:sz="0" w:space="0" w:color="auto"/>
      </w:divBdr>
    </w:div>
    <w:div w:id="1026440334">
      <w:bodyDiv w:val="1"/>
      <w:marLeft w:val="0"/>
      <w:marRight w:val="0"/>
      <w:marTop w:val="0"/>
      <w:marBottom w:val="0"/>
      <w:divBdr>
        <w:top w:val="none" w:sz="0" w:space="0" w:color="auto"/>
        <w:left w:val="none" w:sz="0" w:space="0" w:color="auto"/>
        <w:bottom w:val="none" w:sz="0" w:space="0" w:color="auto"/>
        <w:right w:val="none" w:sz="0" w:space="0" w:color="auto"/>
      </w:divBdr>
    </w:div>
    <w:div w:id="1026441791">
      <w:bodyDiv w:val="1"/>
      <w:marLeft w:val="0"/>
      <w:marRight w:val="0"/>
      <w:marTop w:val="0"/>
      <w:marBottom w:val="0"/>
      <w:divBdr>
        <w:top w:val="none" w:sz="0" w:space="0" w:color="auto"/>
        <w:left w:val="none" w:sz="0" w:space="0" w:color="auto"/>
        <w:bottom w:val="none" w:sz="0" w:space="0" w:color="auto"/>
        <w:right w:val="none" w:sz="0" w:space="0" w:color="auto"/>
      </w:divBdr>
    </w:div>
    <w:div w:id="1026566178">
      <w:bodyDiv w:val="1"/>
      <w:marLeft w:val="0"/>
      <w:marRight w:val="0"/>
      <w:marTop w:val="0"/>
      <w:marBottom w:val="0"/>
      <w:divBdr>
        <w:top w:val="none" w:sz="0" w:space="0" w:color="auto"/>
        <w:left w:val="none" w:sz="0" w:space="0" w:color="auto"/>
        <w:bottom w:val="none" w:sz="0" w:space="0" w:color="auto"/>
        <w:right w:val="none" w:sz="0" w:space="0" w:color="auto"/>
      </w:divBdr>
    </w:div>
    <w:div w:id="1026902490">
      <w:bodyDiv w:val="1"/>
      <w:marLeft w:val="0"/>
      <w:marRight w:val="0"/>
      <w:marTop w:val="0"/>
      <w:marBottom w:val="0"/>
      <w:divBdr>
        <w:top w:val="none" w:sz="0" w:space="0" w:color="auto"/>
        <w:left w:val="none" w:sz="0" w:space="0" w:color="auto"/>
        <w:bottom w:val="none" w:sz="0" w:space="0" w:color="auto"/>
        <w:right w:val="none" w:sz="0" w:space="0" w:color="auto"/>
      </w:divBdr>
    </w:div>
    <w:div w:id="1026979225">
      <w:bodyDiv w:val="1"/>
      <w:marLeft w:val="0"/>
      <w:marRight w:val="0"/>
      <w:marTop w:val="0"/>
      <w:marBottom w:val="0"/>
      <w:divBdr>
        <w:top w:val="none" w:sz="0" w:space="0" w:color="auto"/>
        <w:left w:val="none" w:sz="0" w:space="0" w:color="auto"/>
        <w:bottom w:val="none" w:sz="0" w:space="0" w:color="auto"/>
        <w:right w:val="none" w:sz="0" w:space="0" w:color="auto"/>
      </w:divBdr>
    </w:div>
    <w:div w:id="1027173980">
      <w:bodyDiv w:val="1"/>
      <w:marLeft w:val="0"/>
      <w:marRight w:val="0"/>
      <w:marTop w:val="0"/>
      <w:marBottom w:val="0"/>
      <w:divBdr>
        <w:top w:val="none" w:sz="0" w:space="0" w:color="auto"/>
        <w:left w:val="none" w:sz="0" w:space="0" w:color="auto"/>
        <w:bottom w:val="none" w:sz="0" w:space="0" w:color="auto"/>
        <w:right w:val="none" w:sz="0" w:space="0" w:color="auto"/>
      </w:divBdr>
    </w:div>
    <w:div w:id="1027174958">
      <w:bodyDiv w:val="1"/>
      <w:marLeft w:val="0"/>
      <w:marRight w:val="0"/>
      <w:marTop w:val="0"/>
      <w:marBottom w:val="0"/>
      <w:divBdr>
        <w:top w:val="none" w:sz="0" w:space="0" w:color="auto"/>
        <w:left w:val="none" w:sz="0" w:space="0" w:color="auto"/>
        <w:bottom w:val="none" w:sz="0" w:space="0" w:color="auto"/>
        <w:right w:val="none" w:sz="0" w:space="0" w:color="auto"/>
      </w:divBdr>
    </w:div>
    <w:div w:id="1027178468">
      <w:bodyDiv w:val="1"/>
      <w:marLeft w:val="0"/>
      <w:marRight w:val="0"/>
      <w:marTop w:val="0"/>
      <w:marBottom w:val="0"/>
      <w:divBdr>
        <w:top w:val="none" w:sz="0" w:space="0" w:color="auto"/>
        <w:left w:val="none" w:sz="0" w:space="0" w:color="auto"/>
        <w:bottom w:val="none" w:sz="0" w:space="0" w:color="auto"/>
        <w:right w:val="none" w:sz="0" w:space="0" w:color="auto"/>
      </w:divBdr>
    </w:div>
    <w:div w:id="1027559015">
      <w:bodyDiv w:val="1"/>
      <w:marLeft w:val="0"/>
      <w:marRight w:val="0"/>
      <w:marTop w:val="0"/>
      <w:marBottom w:val="0"/>
      <w:divBdr>
        <w:top w:val="none" w:sz="0" w:space="0" w:color="auto"/>
        <w:left w:val="none" w:sz="0" w:space="0" w:color="auto"/>
        <w:bottom w:val="none" w:sz="0" w:space="0" w:color="auto"/>
        <w:right w:val="none" w:sz="0" w:space="0" w:color="auto"/>
      </w:divBdr>
    </w:div>
    <w:div w:id="1027564003">
      <w:bodyDiv w:val="1"/>
      <w:marLeft w:val="0"/>
      <w:marRight w:val="0"/>
      <w:marTop w:val="0"/>
      <w:marBottom w:val="0"/>
      <w:divBdr>
        <w:top w:val="none" w:sz="0" w:space="0" w:color="auto"/>
        <w:left w:val="none" w:sz="0" w:space="0" w:color="auto"/>
        <w:bottom w:val="none" w:sz="0" w:space="0" w:color="auto"/>
        <w:right w:val="none" w:sz="0" w:space="0" w:color="auto"/>
      </w:divBdr>
    </w:div>
    <w:div w:id="1027564215">
      <w:bodyDiv w:val="1"/>
      <w:marLeft w:val="0"/>
      <w:marRight w:val="0"/>
      <w:marTop w:val="0"/>
      <w:marBottom w:val="0"/>
      <w:divBdr>
        <w:top w:val="none" w:sz="0" w:space="0" w:color="auto"/>
        <w:left w:val="none" w:sz="0" w:space="0" w:color="auto"/>
        <w:bottom w:val="none" w:sz="0" w:space="0" w:color="auto"/>
        <w:right w:val="none" w:sz="0" w:space="0" w:color="auto"/>
      </w:divBdr>
    </w:div>
    <w:div w:id="1027633545">
      <w:bodyDiv w:val="1"/>
      <w:marLeft w:val="0"/>
      <w:marRight w:val="0"/>
      <w:marTop w:val="0"/>
      <w:marBottom w:val="0"/>
      <w:divBdr>
        <w:top w:val="none" w:sz="0" w:space="0" w:color="auto"/>
        <w:left w:val="none" w:sz="0" w:space="0" w:color="auto"/>
        <w:bottom w:val="none" w:sz="0" w:space="0" w:color="auto"/>
        <w:right w:val="none" w:sz="0" w:space="0" w:color="auto"/>
      </w:divBdr>
    </w:div>
    <w:div w:id="1027684218">
      <w:bodyDiv w:val="1"/>
      <w:marLeft w:val="0"/>
      <w:marRight w:val="0"/>
      <w:marTop w:val="0"/>
      <w:marBottom w:val="0"/>
      <w:divBdr>
        <w:top w:val="none" w:sz="0" w:space="0" w:color="auto"/>
        <w:left w:val="none" w:sz="0" w:space="0" w:color="auto"/>
        <w:bottom w:val="none" w:sz="0" w:space="0" w:color="auto"/>
        <w:right w:val="none" w:sz="0" w:space="0" w:color="auto"/>
      </w:divBdr>
    </w:div>
    <w:div w:id="1027877457">
      <w:bodyDiv w:val="1"/>
      <w:marLeft w:val="0"/>
      <w:marRight w:val="0"/>
      <w:marTop w:val="0"/>
      <w:marBottom w:val="0"/>
      <w:divBdr>
        <w:top w:val="none" w:sz="0" w:space="0" w:color="auto"/>
        <w:left w:val="none" w:sz="0" w:space="0" w:color="auto"/>
        <w:bottom w:val="none" w:sz="0" w:space="0" w:color="auto"/>
        <w:right w:val="none" w:sz="0" w:space="0" w:color="auto"/>
      </w:divBdr>
    </w:div>
    <w:div w:id="1027947109">
      <w:bodyDiv w:val="1"/>
      <w:marLeft w:val="0"/>
      <w:marRight w:val="0"/>
      <w:marTop w:val="0"/>
      <w:marBottom w:val="0"/>
      <w:divBdr>
        <w:top w:val="none" w:sz="0" w:space="0" w:color="auto"/>
        <w:left w:val="none" w:sz="0" w:space="0" w:color="auto"/>
        <w:bottom w:val="none" w:sz="0" w:space="0" w:color="auto"/>
        <w:right w:val="none" w:sz="0" w:space="0" w:color="auto"/>
      </w:divBdr>
    </w:div>
    <w:div w:id="1028028729">
      <w:bodyDiv w:val="1"/>
      <w:marLeft w:val="0"/>
      <w:marRight w:val="0"/>
      <w:marTop w:val="0"/>
      <w:marBottom w:val="0"/>
      <w:divBdr>
        <w:top w:val="none" w:sz="0" w:space="0" w:color="auto"/>
        <w:left w:val="none" w:sz="0" w:space="0" w:color="auto"/>
        <w:bottom w:val="none" w:sz="0" w:space="0" w:color="auto"/>
        <w:right w:val="none" w:sz="0" w:space="0" w:color="auto"/>
      </w:divBdr>
    </w:div>
    <w:div w:id="1028214420">
      <w:bodyDiv w:val="1"/>
      <w:marLeft w:val="0"/>
      <w:marRight w:val="0"/>
      <w:marTop w:val="0"/>
      <w:marBottom w:val="0"/>
      <w:divBdr>
        <w:top w:val="none" w:sz="0" w:space="0" w:color="auto"/>
        <w:left w:val="none" w:sz="0" w:space="0" w:color="auto"/>
        <w:bottom w:val="none" w:sz="0" w:space="0" w:color="auto"/>
        <w:right w:val="none" w:sz="0" w:space="0" w:color="auto"/>
      </w:divBdr>
    </w:div>
    <w:div w:id="1028290164">
      <w:bodyDiv w:val="1"/>
      <w:marLeft w:val="0"/>
      <w:marRight w:val="0"/>
      <w:marTop w:val="0"/>
      <w:marBottom w:val="0"/>
      <w:divBdr>
        <w:top w:val="none" w:sz="0" w:space="0" w:color="auto"/>
        <w:left w:val="none" w:sz="0" w:space="0" w:color="auto"/>
        <w:bottom w:val="none" w:sz="0" w:space="0" w:color="auto"/>
        <w:right w:val="none" w:sz="0" w:space="0" w:color="auto"/>
      </w:divBdr>
    </w:div>
    <w:div w:id="1028481612">
      <w:bodyDiv w:val="1"/>
      <w:marLeft w:val="0"/>
      <w:marRight w:val="0"/>
      <w:marTop w:val="0"/>
      <w:marBottom w:val="0"/>
      <w:divBdr>
        <w:top w:val="none" w:sz="0" w:space="0" w:color="auto"/>
        <w:left w:val="none" w:sz="0" w:space="0" w:color="auto"/>
        <w:bottom w:val="none" w:sz="0" w:space="0" w:color="auto"/>
        <w:right w:val="none" w:sz="0" w:space="0" w:color="auto"/>
      </w:divBdr>
    </w:div>
    <w:div w:id="1028483199">
      <w:bodyDiv w:val="1"/>
      <w:marLeft w:val="0"/>
      <w:marRight w:val="0"/>
      <w:marTop w:val="0"/>
      <w:marBottom w:val="0"/>
      <w:divBdr>
        <w:top w:val="none" w:sz="0" w:space="0" w:color="auto"/>
        <w:left w:val="none" w:sz="0" w:space="0" w:color="auto"/>
        <w:bottom w:val="none" w:sz="0" w:space="0" w:color="auto"/>
        <w:right w:val="none" w:sz="0" w:space="0" w:color="auto"/>
      </w:divBdr>
    </w:div>
    <w:div w:id="1028483380">
      <w:bodyDiv w:val="1"/>
      <w:marLeft w:val="0"/>
      <w:marRight w:val="0"/>
      <w:marTop w:val="0"/>
      <w:marBottom w:val="0"/>
      <w:divBdr>
        <w:top w:val="none" w:sz="0" w:space="0" w:color="auto"/>
        <w:left w:val="none" w:sz="0" w:space="0" w:color="auto"/>
        <w:bottom w:val="none" w:sz="0" w:space="0" w:color="auto"/>
        <w:right w:val="none" w:sz="0" w:space="0" w:color="auto"/>
      </w:divBdr>
    </w:div>
    <w:div w:id="1028677207">
      <w:bodyDiv w:val="1"/>
      <w:marLeft w:val="0"/>
      <w:marRight w:val="0"/>
      <w:marTop w:val="0"/>
      <w:marBottom w:val="0"/>
      <w:divBdr>
        <w:top w:val="none" w:sz="0" w:space="0" w:color="auto"/>
        <w:left w:val="none" w:sz="0" w:space="0" w:color="auto"/>
        <w:bottom w:val="none" w:sz="0" w:space="0" w:color="auto"/>
        <w:right w:val="none" w:sz="0" w:space="0" w:color="auto"/>
      </w:divBdr>
    </w:div>
    <w:div w:id="1028682560">
      <w:bodyDiv w:val="1"/>
      <w:marLeft w:val="0"/>
      <w:marRight w:val="0"/>
      <w:marTop w:val="0"/>
      <w:marBottom w:val="0"/>
      <w:divBdr>
        <w:top w:val="none" w:sz="0" w:space="0" w:color="auto"/>
        <w:left w:val="none" w:sz="0" w:space="0" w:color="auto"/>
        <w:bottom w:val="none" w:sz="0" w:space="0" w:color="auto"/>
        <w:right w:val="none" w:sz="0" w:space="0" w:color="auto"/>
      </w:divBdr>
    </w:div>
    <w:div w:id="1028723522">
      <w:bodyDiv w:val="1"/>
      <w:marLeft w:val="0"/>
      <w:marRight w:val="0"/>
      <w:marTop w:val="0"/>
      <w:marBottom w:val="0"/>
      <w:divBdr>
        <w:top w:val="none" w:sz="0" w:space="0" w:color="auto"/>
        <w:left w:val="none" w:sz="0" w:space="0" w:color="auto"/>
        <w:bottom w:val="none" w:sz="0" w:space="0" w:color="auto"/>
        <w:right w:val="none" w:sz="0" w:space="0" w:color="auto"/>
      </w:divBdr>
    </w:div>
    <w:div w:id="1028797195">
      <w:bodyDiv w:val="1"/>
      <w:marLeft w:val="0"/>
      <w:marRight w:val="0"/>
      <w:marTop w:val="0"/>
      <w:marBottom w:val="0"/>
      <w:divBdr>
        <w:top w:val="none" w:sz="0" w:space="0" w:color="auto"/>
        <w:left w:val="none" w:sz="0" w:space="0" w:color="auto"/>
        <w:bottom w:val="none" w:sz="0" w:space="0" w:color="auto"/>
        <w:right w:val="none" w:sz="0" w:space="0" w:color="auto"/>
      </w:divBdr>
    </w:div>
    <w:div w:id="1028915416">
      <w:bodyDiv w:val="1"/>
      <w:marLeft w:val="0"/>
      <w:marRight w:val="0"/>
      <w:marTop w:val="0"/>
      <w:marBottom w:val="0"/>
      <w:divBdr>
        <w:top w:val="none" w:sz="0" w:space="0" w:color="auto"/>
        <w:left w:val="none" w:sz="0" w:space="0" w:color="auto"/>
        <w:bottom w:val="none" w:sz="0" w:space="0" w:color="auto"/>
        <w:right w:val="none" w:sz="0" w:space="0" w:color="auto"/>
      </w:divBdr>
    </w:div>
    <w:div w:id="1028995038">
      <w:bodyDiv w:val="1"/>
      <w:marLeft w:val="0"/>
      <w:marRight w:val="0"/>
      <w:marTop w:val="0"/>
      <w:marBottom w:val="0"/>
      <w:divBdr>
        <w:top w:val="none" w:sz="0" w:space="0" w:color="auto"/>
        <w:left w:val="none" w:sz="0" w:space="0" w:color="auto"/>
        <w:bottom w:val="none" w:sz="0" w:space="0" w:color="auto"/>
        <w:right w:val="none" w:sz="0" w:space="0" w:color="auto"/>
      </w:divBdr>
    </w:div>
    <w:div w:id="1029139294">
      <w:bodyDiv w:val="1"/>
      <w:marLeft w:val="0"/>
      <w:marRight w:val="0"/>
      <w:marTop w:val="0"/>
      <w:marBottom w:val="0"/>
      <w:divBdr>
        <w:top w:val="none" w:sz="0" w:space="0" w:color="auto"/>
        <w:left w:val="none" w:sz="0" w:space="0" w:color="auto"/>
        <w:bottom w:val="none" w:sz="0" w:space="0" w:color="auto"/>
        <w:right w:val="none" w:sz="0" w:space="0" w:color="auto"/>
      </w:divBdr>
    </w:div>
    <w:div w:id="1029255809">
      <w:bodyDiv w:val="1"/>
      <w:marLeft w:val="0"/>
      <w:marRight w:val="0"/>
      <w:marTop w:val="0"/>
      <w:marBottom w:val="0"/>
      <w:divBdr>
        <w:top w:val="none" w:sz="0" w:space="0" w:color="auto"/>
        <w:left w:val="none" w:sz="0" w:space="0" w:color="auto"/>
        <w:bottom w:val="none" w:sz="0" w:space="0" w:color="auto"/>
        <w:right w:val="none" w:sz="0" w:space="0" w:color="auto"/>
      </w:divBdr>
    </w:div>
    <w:div w:id="1029261970">
      <w:bodyDiv w:val="1"/>
      <w:marLeft w:val="0"/>
      <w:marRight w:val="0"/>
      <w:marTop w:val="0"/>
      <w:marBottom w:val="0"/>
      <w:divBdr>
        <w:top w:val="none" w:sz="0" w:space="0" w:color="auto"/>
        <w:left w:val="none" w:sz="0" w:space="0" w:color="auto"/>
        <w:bottom w:val="none" w:sz="0" w:space="0" w:color="auto"/>
        <w:right w:val="none" w:sz="0" w:space="0" w:color="auto"/>
      </w:divBdr>
    </w:div>
    <w:div w:id="1029262087">
      <w:bodyDiv w:val="1"/>
      <w:marLeft w:val="0"/>
      <w:marRight w:val="0"/>
      <w:marTop w:val="0"/>
      <w:marBottom w:val="0"/>
      <w:divBdr>
        <w:top w:val="none" w:sz="0" w:space="0" w:color="auto"/>
        <w:left w:val="none" w:sz="0" w:space="0" w:color="auto"/>
        <w:bottom w:val="none" w:sz="0" w:space="0" w:color="auto"/>
        <w:right w:val="none" w:sz="0" w:space="0" w:color="auto"/>
      </w:divBdr>
    </w:div>
    <w:div w:id="1029523224">
      <w:bodyDiv w:val="1"/>
      <w:marLeft w:val="0"/>
      <w:marRight w:val="0"/>
      <w:marTop w:val="0"/>
      <w:marBottom w:val="0"/>
      <w:divBdr>
        <w:top w:val="none" w:sz="0" w:space="0" w:color="auto"/>
        <w:left w:val="none" w:sz="0" w:space="0" w:color="auto"/>
        <w:bottom w:val="none" w:sz="0" w:space="0" w:color="auto"/>
        <w:right w:val="none" w:sz="0" w:space="0" w:color="auto"/>
      </w:divBdr>
    </w:div>
    <w:div w:id="1029722751">
      <w:bodyDiv w:val="1"/>
      <w:marLeft w:val="0"/>
      <w:marRight w:val="0"/>
      <w:marTop w:val="0"/>
      <w:marBottom w:val="0"/>
      <w:divBdr>
        <w:top w:val="none" w:sz="0" w:space="0" w:color="auto"/>
        <w:left w:val="none" w:sz="0" w:space="0" w:color="auto"/>
        <w:bottom w:val="none" w:sz="0" w:space="0" w:color="auto"/>
        <w:right w:val="none" w:sz="0" w:space="0" w:color="auto"/>
      </w:divBdr>
    </w:div>
    <w:div w:id="1029993478">
      <w:bodyDiv w:val="1"/>
      <w:marLeft w:val="0"/>
      <w:marRight w:val="0"/>
      <w:marTop w:val="0"/>
      <w:marBottom w:val="0"/>
      <w:divBdr>
        <w:top w:val="none" w:sz="0" w:space="0" w:color="auto"/>
        <w:left w:val="none" w:sz="0" w:space="0" w:color="auto"/>
        <w:bottom w:val="none" w:sz="0" w:space="0" w:color="auto"/>
        <w:right w:val="none" w:sz="0" w:space="0" w:color="auto"/>
      </w:divBdr>
    </w:div>
    <w:div w:id="1030180509">
      <w:bodyDiv w:val="1"/>
      <w:marLeft w:val="0"/>
      <w:marRight w:val="0"/>
      <w:marTop w:val="0"/>
      <w:marBottom w:val="0"/>
      <w:divBdr>
        <w:top w:val="none" w:sz="0" w:space="0" w:color="auto"/>
        <w:left w:val="none" w:sz="0" w:space="0" w:color="auto"/>
        <w:bottom w:val="none" w:sz="0" w:space="0" w:color="auto"/>
        <w:right w:val="none" w:sz="0" w:space="0" w:color="auto"/>
      </w:divBdr>
    </w:div>
    <w:div w:id="1030187825">
      <w:bodyDiv w:val="1"/>
      <w:marLeft w:val="0"/>
      <w:marRight w:val="0"/>
      <w:marTop w:val="0"/>
      <w:marBottom w:val="0"/>
      <w:divBdr>
        <w:top w:val="none" w:sz="0" w:space="0" w:color="auto"/>
        <w:left w:val="none" w:sz="0" w:space="0" w:color="auto"/>
        <w:bottom w:val="none" w:sz="0" w:space="0" w:color="auto"/>
        <w:right w:val="none" w:sz="0" w:space="0" w:color="auto"/>
      </w:divBdr>
    </w:div>
    <w:div w:id="1030642400">
      <w:bodyDiv w:val="1"/>
      <w:marLeft w:val="0"/>
      <w:marRight w:val="0"/>
      <w:marTop w:val="0"/>
      <w:marBottom w:val="0"/>
      <w:divBdr>
        <w:top w:val="none" w:sz="0" w:space="0" w:color="auto"/>
        <w:left w:val="none" w:sz="0" w:space="0" w:color="auto"/>
        <w:bottom w:val="none" w:sz="0" w:space="0" w:color="auto"/>
        <w:right w:val="none" w:sz="0" w:space="0" w:color="auto"/>
      </w:divBdr>
    </w:div>
    <w:div w:id="1030645169">
      <w:bodyDiv w:val="1"/>
      <w:marLeft w:val="0"/>
      <w:marRight w:val="0"/>
      <w:marTop w:val="0"/>
      <w:marBottom w:val="0"/>
      <w:divBdr>
        <w:top w:val="none" w:sz="0" w:space="0" w:color="auto"/>
        <w:left w:val="none" w:sz="0" w:space="0" w:color="auto"/>
        <w:bottom w:val="none" w:sz="0" w:space="0" w:color="auto"/>
        <w:right w:val="none" w:sz="0" w:space="0" w:color="auto"/>
      </w:divBdr>
    </w:div>
    <w:div w:id="1030648139">
      <w:bodyDiv w:val="1"/>
      <w:marLeft w:val="0"/>
      <w:marRight w:val="0"/>
      <w:marTop w:val="0"/>
      <w:marBottom w:val="0"/>
      <w:divBdr>
        <w:top w:val="none" w:sz="0" w:space="0" w:color="auto"/>
        <w:left w:val="none" w:sz="0" w:space="0" w:color="auto"/>
        <w:bottom w:val="none" w:sz="0" w:space="0" w:color="auto"/>
        <w:right w:val="none" w:sz="0" w:space="0" w:color="auto"/>
      </w:divBdr>
    </w:div>
    <w:div w:id="1030764105">
      <w:bodyDiv w:val="1"/>
      <w:marLeft w:val="0"/>
      <w:marRight w:val="0"/>
      <w:marTop w:val="0"/>
      <w:marBottom w:val="0"/>
      <w:divBdr>
        <w:top w:val="none" w:sz="0" w:space="0" w:color="auto"/>
        <w:left w:val="none" w:sz="0" w:space="0" w:color="auto"/>
        <w:bottom w:val="none" w:sz="0" w:space="0" w:color="auto"/>
        <w:right w:val="none" w:sz="0" w:space="0" w:color="auto"/>
      </w:divBdr>
    </w:div>
    <w:div w:id="1031345415">
      <w:bodyDiv w:val="1"/>
      <w:marLeft w:val="0"/>
      <w:marRight w:val="0"/>
      <w:marTop w:val="0"/>
      <w:marBottom w:val="0"/>
      <w:divBdr>
        <w:top w:val="none" w:sz="0" w:space="0" w:color="auto"/>
        <w:left w:val="none" w:sz="0" w:space="0" w:color="auto"/>
        <w:bottom w:val="none" w:sz="0" w:space="0" w:color="auto"/>
        <w:right w:val="none" w:sz="0" w:space="0" w:color="auto"/>
      </w:divBdr>
    </w:div>
    <w:div w:id="1031541123">
      <w:bodyDiv w:val="1"/>
      <w:marLeft w:val="0"/>
      <w:marRight w:val="0"/>
      <w:marTop w:val="0"/>
      <w:marBottom w:val="0"/>
      <w:divBdr>
        <w:top w:val="none" w:sz="0" w:space="0" w:color="auto"/>
        <w:left w:val="none" w:sz="0" w:space="0" w:color="auto"/>
        <w:bottom w:val="none" w:sz="0" w:space="0" w:color="auto"/>
        <w:right w:val="none" w:sz="0" w:space="0" w:color="auto"/>
      </w:divBdr>
    </w:div>
    <w:div w:id="1031569147">
      <w:bodyDiv w:val="1"/>
      <w:marLeft w:val="0"/>
      <w:marRight w:val="0"/>
      <w:marTop w:val="0"/>
      <w:marBottom w:val="0"/>
      <w:divBdr>
        <w:top w:val="none" w:sz="0" w:space="0" w:color="auto"/>
        <w:left w:val="none" w:sz="0" w:space="0" w:color="auto"/>
        <w:bottom w:val="none" w:sz="0" w:space="0" w:color="auto"/>
        <w:right w:val="none" w:sz="0" w:space="0" w:color="auto"/>
      </w:divBdr>
    </w:div>
    <w:div w:id="1031690981">
      <w:bodyDiv w:val="1"/>
      <w:marLeft w:val="0"/>
      <w:marRight w:val="0"/>
      <w:marTop w:val="0"/>
      <w:marBottom w:val="0"/>
      <w:divBdr>
        <w:top w:val="none" w:sz="0" w:space="0" w:color="auto"/>
        <w:left w:val="none" w:sz="0" w:space="0" w:color="auto"/>
        <w:bottom w:val="none" w:sz="0" w:space="0" w:color="auto"/>
        <w:right w:val="none" w:sz="0" w:space="0" w:color="auto"/>
      </w:divBdr>
    </w:div>
    <w:div w:id="1031758729">
      <w:bodyDiv w:val="1"/>
      <w:marLeft w:val="0"/>
      <w:marRight w:val="0"/>
      <w:marTop w:val="0"/>
      <w:marBottom w:val="0"/>
      <w:divBdr>
        <w:top w:val="none" w:sz="0" w:space="0" w:color="auto"/>
        <w:left w:val="none" w:sz="0" w:space="0" w:color="auto"/>
        <w:bottom w:val="none" w:sz="0" w:space="0" w:color="auto"/>
        <w:right w:val="none" w:sz="0" w:space="0" w:color="auto"/>
      </w:divBdr>
    </w:div>
    <w:div w:id="1031883105">
      <w:bodyDiv w:val="1"/>
      <w:marLeft w:val="0"/>
      <w:marRight w:val="0"/>
      <w:marTop w:val="0"/>
      <w:marBottom w:val="0"/>
      <w:divBdr>
        <w:top w:val="none" w:sz="0" w:space="0" w:color="auto"/>
        <w:left w:val="none" w:sz="0" w:space="0" w:color="auto"/>
        <w:bottom w:val="none" w:sz="0" w:space="0" w:color="auto"/>
        <w:right w:val="none" w:sz="0" w:space="0" w:color="auto"/>
      </w:divBdr>
    </w:div>
    <w:div w:id="1031953450">
      <w:bodyDiv w:val="1"/>
      <w:marLeft w:val="0"/>
      <w:marRight w:val="0"/>
      <w:marTop w:val="0"/>
      <w:marBottom w:val="0"/>
      <w:divBdr>
        <w:top w:val="none" w:sz="0" w:space="0" w:color="auto"/>
        <w:left w:val="none" w:sz="0" w:space="0" w:color="auto"/>
        <w:bottom w:val="none" w:sz="0" w:space="0" w:color="auto"/>
        <w:right w:val="none" w:sz="0" w:space="0" w:color="auto"/>
      </w:divBdr>
    </w:div>
    <w:div w:id="1032068787">
      <w:bodyDiv w:val="1"/>
      <w:marLeft w:val="0"/>
      <w:marRight w:val="0"/>
      <w:marTop w:val="0"/>
      <w:marBottom w:val="0"/>
      <w:divBdr>
        <w:top w:val="none" w:sz="0" w:space="0" w:color="auto"/>
        <w:left w:val="none" w:sz="0" w:space="0" w:color="auto"/>
        <w:bottom w:val="none" w:sz="0" w:space="0" w:color="auto"/>
        <w:right w:val="none" w:sz="0" w:space="0" w:color="auto"/>
      </w:divBdr>
    </w:div>
    <w:div w:id="1032146330">
      <w:bodyDiv w:val="1"/>
      <w:marLeft w:val="0"/>
      <w:marRight w:val="0"/>
      <w:marTop w:val="0"/>
      <w:marBottom w:val="0"/>
      <w:divBdr>
        <w:top w:val="none" w:sz="0" w:space="0" w:color="auto"/>
        <w:left w:val="none" w:sz="0" w:space="0" w:color="auto"/>
        <w:bottom w:val="none" w:sz="0" w:space="0" w:color="auto"/>
        <w:right w:val="none" w:sz="0" w:space="0" w:color="auto"/>
      </w:divBdr>
    </w:div>
    <w:div w:id="1032222589">
      <w:bodyDiv w:val="1"/>
      <w:marLeft w:val="0"/>
      <w:marRight w:val="0"/>
      <w:marTop w:val="0"/>
      <w:marBottom w:val="0"/>
      <w:divBdr>
        <w:top w:val="none" w:sz="0" w:space="0" w:color="auto"/>
        <w:left w:val="none" w:sz="0" w:space="0" w:color="auto"/>
        <w:bottom w:val="none" w:sz="0" w:space="0" w:color="auto"/>
        <w:right w:val="none" w:sz="0" w:space="0" w:color="auto"/>
      </w:divBdr>
    </w:div>
    <w:div w:id="1032416162">
      <w:bodyDiv w:val="1"/>
      <w:marLeft w:val="0"/>
      <w:marRight w:val="0"/>
      <w:marTop w:val="0"/>
      <w:marBottom w:val="0"/>
      <w:divBdr>
        <w:top w:val="none" w:sz="0" w:space="0" w:color="auto"/>
        <w:left w:val="none" w:sz="0" w:space="0" w:color="auto"/>
        <w:bottom w:val="none" w:sz="0" w:space="0" w:color="auto"/>
        <w:right w:val="none" w:sz="0" w:space="0" w:color="auto"/>
      </w:divBdr>
    </w:div>
    <w:div w:id="1032539699">
      <w:bodyDiv w:val="1"/>
      <w:marLeft w:val="0"/>
      <w:marRight w:val="0"/>
      <w:marTop w:val="0"/>
      <w:marBottom w:val="0"/>
      <w:divBdr>
        <w:top w:val="none" w:sz="0" w:space="0" w:color="auto"/>
        <w:left w:val="none" w:sz="0" w:space="0" w:color="auto"/>
        <w:bottom w:val="none" w:sz="0" w:space="0" w:color="auto"/>
        <w:right w:val="none" w:sz="0" w:space="0" w:color="auto"/>
      </w:divBdr>
    </w:div>
    <w:div w:id="1032726866">
      <w:bodyDiv w:val="1"/>
      <w:marLeft w:val="0"/>
      <w:marRight w:val="0"/>
      <w:marTop w:val="0"/>
      <w:marBottom w:val="0"/>
      <w:divBdr>
        <w:top w:val="none" w:sz="0" w:space="0" w:color="auto"/>
        <w:left w:val="none" w:sz="0" w:space="0" w:color="auto"/>
        <w:bottom w:val="none" w:sz="0" w:space="0" w:color="auto"/>
        <w:right w:val="none" w:sz="0" w:space="0" w:color="auto"/>
      </w:divBdr>
    </w:div>
    <w:div w:id="1032800576">
      <w:bodyDiv w:val="1"/>
      <w:marLeft w:val="0"/>
      <w:marRight w:val="0"/>
      <w:marTop w:val="0"/>
      <w:marBottom w:val="0"/>
      <w:divBdr>
        <w:top w:val="none" w:sz="0" w:space="0" w:color="auto"/>
        <w:left w:val="none" w:sz="0" w:space="0" w:color="auto"/>
        <w:bottom w:val="none" w:sz="0" w:space="0" w:color="auto"/>
        <w:right w:val="none" w:sz="0" w:space="0" w:color="auto"/>
      </w:divBdr>
    </w:div>
    <w:div w:id="1032805248">
      <w:bodyDiv w:val="1"/>
      <w:marLeft w:val="0"/>
      <w:marRight w:val="0"/>
      <w:marTop w:val="0"/>
      <w:marBottom w:val="0"/>
      <w:divBdr>
        <w:top w:val="none" w:sz="0" w:space="0" w:color="auto"/>
        <w:left w:val="none" w:sz="0" w:space="0" w:color="auto"/>
        <w:bottom w:val="none" w:sz="0" w:space="0" w:color="auto"/>
        <w:right w:val="none" w:sz="0" w:space="0" w:color="auto"/>
      </w:divBdr>
    </w:div>
    <w:div w:id="1032851422">
      <w:bodyDiv w:val="1"/>
      <w:marLeft w:val="0"/>
      <w:marRight w:val="0"/>
      <w:marTop w:val="0"/>
      <w:marBottom w:val="0"/>
      <w:divBdr>
        <w:top w:val="none" w:sz="0" w:space="0" w:color="auto"/>
        <w:left w:val="none" w:sz="0" w:space="0" w:color="auto"/>
        <w:bottom w:val="none" w:sz="0" w:space="0" w:color="auto"/>
        <w:right w:val="none" w:sz="0" w:space="0" w:color="auto"/>
      </w:divBdr>
    </w:div>
    <w:div w:id="1032879224">
      <w:bodyDiv w:val="1"/>
      <w:marLeft w:val="0"/>
      <w:marRight w:val="0"/>
      <w:marTop w:val="0"/>
      <w:marBottom w:val="0"/>
      <w:divBdr>
        <w:top w:val="none" w:sz="0" w:space="0" w:color="auto"/>
        <w:left w:val="none" w:sz="0" w:space="0" w:color="auto"/>
        <w:bottom w:val="none" w:sz="0" w:space="0" w:color="auto"/>
        <w:right w:val="none" w:sz="0" w:space="0" w:color="auto"/>
      </w:divBdr>
    </w:div>
    <w:div w:id="1033001827">
      <w:bodyDiv w:val="1"/>
      <w:marLeft w:val="0"/>
      <w:marRight w:val="0"/>
      <w:marTop w:val="0"/>
      <w:marBottom w:val="0"/>
      <w:divBdr>
        <w:top w:val="none" w:sz="0" w:space="0" w:color="auto"/>
        <w:left w:val="none" w:sz="0" w:space="0" w:color="auto"/>
        <w:bottom w:val="none" w:sz="0" w:space="0" w:color="auto"/>
        <w:right w:val="none" w:sz="0" w:space="0" w:color="auto"/>
      </w:divBdr>
    </w:div>
    <w:div w:id="1033114988">
      <w:bodyDiv w:val="1"/>
      <w:marLeft w:val="0"/>
      <w:marRight w:val="0"/>
      <w:marTop w:val="0"/>
      <w:marBottom w:val="0"/>
      <w:divBdr>
        <w:top w:val="none" w:sz="0" w:space="0" w:color="auto"/>
        <w:left w:val="none" w:sz="0" w:space="0" w:color="auto"/>
        <w:bottom w:val="none" w:sz="0" w:space="0" w:color="auto"/>
        <w:right w:val="none" w:sz="0" w:space="0" w:color="auto"/>
      </w:divBdr>
    </w:div>
    <w:div w:id="1033265092">
      <w:bodyDiv w:val="1"/>
      <w:marLeft w:val="0"/>
      <w:marRight w:val="0"/>
      <w:marTop w:val="0"/>
      <w:marBottom w:val="0"/>
      <w:divBdr>
        <w:top w:val="none" w:sz="0" w:space="0" w:color="auto"/>
        <w:left w:val="none" w:sz="0" w:space="0" w:color="auto"/>
        <w:bottom w:val="none" w:sz="0" w:space="0" w:color="auto"/>
        <w:right w:val="none" w:sz="0" w:space="0" w:color="auto"/>
      </w:divBdr>
    </w:div>
    <w:div w:id="1033457173">
      <w:bodyDiv w:val="1"/>
      <w:marLeft w:val="0"/>
      <w:marRight w:val="0"/>
      <w:marTop w:val="0"/>
      <w:marBottom w:val="0"/>
      <w:divBdr>
        <w:top w:val="none" w:sz="0" w:space="0" w:color="auto"/>
        <w:left w:val="none" w:sz="0" w:space="0" w:color="auto"/>
        <w:bottom w:val="none" w:sz="0" w:space="0" w:color="auto"/>
        <w:right w:val="none" w:sz="0" w:space="0" w:color="auto"/>
      </w:divBdr>
    </w:div>
    <w:div w:id="1033506393">
      <w:bodyDiv w:val="1"/>
      <w:marLeft w:val="0"/>
      <w:marRight w:val="0"/>
      <w:marTop w:val="0"/>
      <w:marBottom w:val="0"/>
      <w:divBdr>
        <w:top w:val="none" w:sz="0" w:space="0" w:color="auto"/>
        <w:left w:val="none" w:sz="0" w:space="0" w:color="auto"/>
        <w:bottom w:val="none" w:sz="0" w:space="0" w:color="auto"/>
        <w:right w:val="none" w:sz="0" w:space="0" w:color="auto"/>
      </w:divBdr>
    </w:div>
    <w:div w:id="1033773443">
      <w:bodyDiv w:val="1"/>
      <w:marLeft w:val="0"/>
      <w:marRight w:val="0"/>
      <w:marTop w:val="0"/>
      <w:marBottom w:val="0"/>
      <w:divBdr>
        <w:top w:val="none" w:sz="0" w:space="0" w:color="auto"/>
        <w:left w:val="none" w:sz="0" w:space="0" w:color="auto"/>
        <w:bottom w:val="none" w:sz="0" w:space="0" w:color="auto"/>
        <w:right w:val="none" w:sz="0" w:space="0" w:color="auto"/>
      </w:divBdr>
    </w:div>
    <w:div w:id="1034035369">
      <w:bodyDiv w:val="1"/>
      <w:marLeft w:val="0"/>
      <w:marRight w:val="0"/>
      <w:marTop w:val="0"/>
      <w:marBottom w:val="0"/>
      <w:divBdr>
        <w:top w:val="none" w:sz="0" w:space="0" w:color="auto"/>
        <w:left w:val="none" w:sz="0" w:space="0" w:color="auto"/>
        <w:bottom w:val="none" w:sz="0" w:space="0" w:color="auto"/>
        <w:right w:val="none" w:sz="0" w:space="0" w:color="auto"/>
      </w:divBdr>
    </w:div>
    <w:div w:id="1034036146">
      <w:bodyDiv w:val="1"/>
      <w:marLeft w:val="0"/>
      <w:marRight w:val="0"/>
      <w:marTop w:val="0"/>
      <w:marBottom w:val="0"/>
      <w:divBdr>
        <w:top w:val="none" w:sz="0" w:space="0" w:color="auto"/>
        <w:left w:val="none" w:sz="0" w:space="0" w:color="auto"/>
        <w:bottom w:val="none" w:sz="0" w:space="0" w:color="auto"/>
        <w:right w:val="none" w:sz="0" w:space="0" w:color="auto"/>
      </w:divBdr>
    </w:div>
    <w:div w:id="1034117409">
      <w:bodyDiv w:val="1"/>
      <w:marLeft w:val="0"/>
      <w:marRight w:val="0"/>
      <w:marTop w:val="0"/>
      <w:marBottom w:val="0"/>
      <w:divBdr>
        <w:top w:val="none" w:sz="0" w:space="0" w:color="auto"/>
        <w:left w:val="none" w:sz="0" w:space="0" w:color="auto"/>
        <w:bottom w:val="none" w:sz="0" w:space="0" w:color="auto"/>
        <w:right w:val="none" w:sz="0" w:space="0" w:color="auto"/>
      </w:divBdr>
    </w:div>
    <w:div w:id="1034118303">
      <w:bodyDiv w:val="1"/>
      <w:marLeft w:val="0"/>
      <w:marRight w:val="0"/>
      <w:marTop w:val="0"/>
      <w:marBottom w:val="0"/>
      <w:divBdr>
        <w:top w:val="none" w:sz="0" w:space="0" w:color="auto"/>
        <w:left w:val="none" w:sz="0" w:space="0" w:color="auto"/>
        <w:bottom w:val="none" w:sz="0" w:space="0" w:color="auto"/>
        <w:right w:val="none" w:sz="0" w:space="0" w:color="auto"/>
      </w:divBdr>
    </w:div>
    <w:div w:id="1034312223">
      <w:bodyDiv w:val="1"/>
      <w:marLeft w:val="0"/>
      <w:marRight w:val="0"/>
      <w:marTop w:val="0"/>
      <w:marBottom w:val="0"/>
      <w:divBdr>
        <w:top w:val="none" w:sz="0" w:space="0" w:color="auto"/>
        <w:left w:val="none" w:sz="0" w:space="0" w:color="auto"/>
        <w:bottom w:val="none" w:sz="0" w:space="0" w:color="auto"/>
        <w:right w:val="none" w:sz="0" w:space="0" w:color="auto"/>
      </w:divBdr>
    </w:div>
    <w:div w:id="1034573517">
      <w:bodyDiv w:val="1"/>
      <w:marLeft w:val="0"/>
      <w:marRight w:val="0"/>
      <w:marTop w:val="0"/>
      <w:marBottom w:val="0"/>
      <w:divBdr>
        <w:top w:val="none" w:sz="0" w:space="0" w:color="auto"/>
        <w:left w:val="none" w:sz="0" w:space="0" w:color="auto"/>
        <w:bottom w:val="none" w:sz="0" w:space="0" w:color="auto"/>
        <w:right w:val="none" w:sz="0" w:space="0" w:color="auto"/>
      </w:divBdr>
    </w:div>
    <w:div w:id="1034766766">
      <w:bodyDiv w:val="1"/>
      <w:marLeft w:val="0"/>
      <w:marRight w:val="0"/>
      <w:marTop w:val="0"/>
      <w:marBottom w:val="0"/>
      <w:divBdr>
        <w:top w:val="none" w:sz="0" w:space="0" w:color="auto"/>
        <w:left w:val="none" w:sz="0" w:space="0" w:color="auto"/>
        <w:bottom w:val="none" w:sz="0" w:space="0" w:color="auto"/>
        <w:right w:val="none" w:sz="0" w:space="0" w:color="auto"/>
      </w:divBdr>
    </w:div>
    <w:div w:id="1034767884">
      <w:bodyDiv w:val="1"/>
      <w:marLeft w:val="0"/>
      <w:marRight w:val="0"/>
      <w:marTop w:val="0"/>
      <w:marBottom w:val="0"/>
      <w:divBdr>
        <w:top w:val="none" w:sz="0" w:space="0" w:color="auto"/>
        <w:left w:val="none" w:sz="0" w:space="0" w:color="auto"/>
        <w:bottom w:val="none" w:sz="0" w:space="0" w:color="auto"/>
        <w:right w:val="none" w:sz="0" w:space="0" w:color="auto"/>
      </w:divBdr>
    </w:div>
    <w:div w:id="1034958782">
      <w:bodyDiv w:val="1"/>
      <w:marLeft w:val="0"/>
      <w:marRight w:val="0"/>
      <w:marTop w:val="0"/>
      <w:marBottom w:val="0"/>
      <w:divBdr>
        <w:top w:val="none" w:sz="0" w:space="0" w:color="auto"/>
        <w:left w:val="none" w:sz="0" w:space="0" w:color="auto"/>
        <w:bottom w:val="none" w:sz="0" w:space="0" w:color="auto"/>
        <w:right w:val="none" w:sz="0" w:space="0" w:color="auto"/>
      </w:divBdr>
    </w:div>
    <w:div w:id="1035084266">
      <w:bodyDiv w:val="1"/>
      <w:marLeft w:val="0"/>
      <w:marRight w:val="0"/>
      <w:marTop w:val="0"/>
      <w:marBottom w:val="0"/>
      <w:divBdr>
        <w:top w:val="none" w:sz="0" w:space="0" w:color="auto"/>
        <w:left w:val="none" w:sz="0" w:space="0" w:color="auto"/>
        <w:bottom w:val="none" w:sz="0" w:space="0" w:color="auto"/>
        <w:right w:val="none" w:sz="0" w:space="0" w:color="auto"/>
      </w:divBdr>
    </w:div>
    <w:div w:id="1035229465">
      <w:bodyDiv w:val="1"/>
      <w:marLeft w:val="0"/>
      <w:marRight w:val="0"/>
      <w:marTop w:val="0"/>
      <w:marBottom w:val="0"/>
      <w:divBdr>
        <w:top w:val="none" w:sz="0" w:space="0" w:color="auto"/>
        <w:left w:val="none" w:sz="0" w:space="0" w:color="auto"/>
        <w:bottom w:val="none" w:sz="0" w:space="0" w:color="auto"/>
        <w:right w:val="none" w:sz="0" w:space="0" w:color="auto"/>
      </w:divBdr>
    </w:div>
    <w:div w:id="1035348012">
      <w:bodyDiv w:val="1"/>
      <w:marLeft w:val="0"/>
      <w:marRight w:val="0"/>
      <w:marTop w:val="0"/>
      <w:marBottom w:val="0"/>
      <w:divBdr>
        <w:top w:val="none" w:sz="0" w:space="0" w:color="auto"/>
        <w:left w:val="none" w:sz="0" w:space="0" w:color="auto"/>
        <w:bottom w:val="none" w:sz="0" w:space="0" w:color="auto"/>
        <w:right w:val="none" w:sz="0" w:space="0" w:color="auto"/>
      </w:divBdr>
    </w:div>
    <w:div w:id="1035691960">
      <w:bodyDiv w:val="1"/>
      <w:marLeft w:val="0"/>
      <w:marRight w:val="0"/>
      <w:marTop w:val="0"/>
      <w:marBottom w:val="0"/>
      <w:divBdr>
        <w:top w:val="none" w:sz="0" w:space="0" w:color="auto"/>
        <w:left w:val="none" w:sz="0" w:space="0" w:color="auto"/>
        <w:bottom w:val="none" w:sz="0" w:space="0" w:color="auto"/>
        <w:right w:val="none" w:sz="0" w:space="0" w:color="auto"/>
      </w:divBdr>
    </w:div>
    <w:div w:id="1035815418">
      <w:bodyDiv w:val="1"/>
      <w:marLeft w:val="0"/>
      <w:marRight w:val="0"/>
      <w:marTop w:val="0"/>
      <w:marBottom w:val="0"/>
      <w:divBdr>
        <w:top w:val="none" w:sz="0" w:space="0" w:color="auto"/>
        <w:left w:val="none" w:sz="0" w:space="0" w:color="auto"/>
        <w:bottom w:val="none" w:sz="0" w:space="0" w:color="auto"/>
        <w:right w:val="none" w:sz="0" w:space="0" w:color="auto"/>
      </w:divBdr>
    </w:div>
    <w:div w:id="1035888799">
      <w:bodyDiv w:val="1"/>
      <w:marLeft w:val="0"/>
      <w:marRight w:val="0"/>
      <w:marTop w:val="0"/>
      <w:marBottom w:val="0"/>
      <w:divBdr>
        <w:top w:val="none" w:sz="0" w:space="0" w:color="auto"/>
        <w:left w:val="none" w:sz="0" w:space="0" w:color="auto"/>
        <w:bottom w:val="none" w:sz="0" w:space="0" w:color="auto"/>
        <w:right w:val="none" w:sz="0" w:space="0" w:color="auto"/>
      </w:divBdr>
    </w:div>
    <w:div w:id="1035959648">
      <w:bodyDiv w:val="1"/>
      <w:marLeft w:val="0"/>
      <w:marRight w:val="0"/>
      <w:marTop w:val="0"/>
      <w:marBottom w:val="0"/>
      <w:divBdr>
        <w:top w:val="none" w:sz="0" w:space="0" w:color="auto"/>
        <w:left w:val="none" w:sz="0" w:space="0" w:color="auto"/>
        <w:bottom w:val="none" w:sz="0" w:space="0" w:color="auto"/>
        <w:right w:val="none" w:sz="0" w:space="0" w:color="auto"/>
      </w:divBdr>
    </w:div>
    <w:div w:id="1036078016">
      <w:bodyDiv w:val="1"/>
      <w:marLeft w:val="0"/>
      <w:marRight w:val="0"/>
      <w:marTop w:val="0"/>
      <w:marBottom w:val="0"/>
      <w:divBdr>
        <w:top w:val="none" w:sz="0" w:space="0" w:color="auto"/>
        <w:left w:val="none" w:sz="0" w:space="0" w:color="auto"/>
        <w:bottom w:val="none" w:sz="0" w:space="0" w:color="auto"/>
        <w:right w:val="none" w:sz="0" w:space="0" w:color="auto"/>
      </w:divBdr>
    </w:div>
    <w:div w:id="1036351057">
      <w:bodyDiv w:val="1"/>
      <w:marLeft w:val="0"/>
      <w:marRight w:val="0"/>
      <w:marTop w:val="0"/>
      <w:marBottom w:val="0"/>
      <w:divBdr>
        <w:top w:val="none" w:sz="0" w:space="0" w:color="auto"/>
        <w:left w:val="none" w:sz="0" w:space="0" w:color="auto"/>
        <w:bottom w:val="none" w:sz="0" w:space="0" w:color="auto"/>
        <w:right w:val="none" w:sz="0" w:space="0" w:color="auto"/>
      </w:divBdr>
    </w:div>
    <w:div w:id="1036783320">
      <w:bodyDiv w:val="1"/>
      <w:marLeft w:val="0"/>
      <w:marRight w:val="0"/>
      <w:marTop w:val="0"/>
      <w:marBottom w:val="0"/>
      <w:divBdr>
        <w:top w:val="none" w:sz="0" w:space="0" w:color="auto"/>
        <w:left w:val="none" w:sz="0" w:space="0" w:color="auto"/>
        <w:bottom w:val="none" w:sz="0" w:space="0" w:color="auto"/>
        <w:right w:val="none" w:sz="0" w:space="0" w:color="auto"/>
      </w:divBdr>
    </w:div>
    <w:div w:id="1037000691">
      <w:bodyDiv w:val="1"/>
      <w:marLeft w:val="0"/>
      <w:marRight w:val="0"/>
      <w:marTop w:val="0"/>
      <w:marBottom w:val="0"/>
      <w:divBdr>
        <w:top w:val="none" w:sz="0" w:space="0" w:color="auto"/>
        <w:left w:val="none" w:sz="0" w:space="0" w:color="auto"/>
        <w:bottom w:val="none" w:sz="0" w:space="0" w:color="auto"/>
        <w:right w:val="none" w:sz="0" w:space="0" w:color="auto"/>
      </w:divBdr>
    </w:div>
    <w:div w:id="1037123690">
      <w:bodyDiv w:val="1"/>
      <w:marLeft w:val="0"/>
      <w:marRight w:val="0"/>
      <w:marTop w:val="0"/>
      <w:marBottom w:val="0"/>
      <w:divBdr>
        <w:top w:val="none" w:sz="0" w:space="0" w:color="auto"/>
        <w:left w:val="none" w:sz="0" w:space="0" w:color="auto"/>
        <w:bottom w:val="none" w:sz="0" w:space="0" w:color="auto"/>
        <w:right w:val="none" w:sz="0" w:space="0" w:color="auto"/>
      </w:divBdr>
    </w:div>
    <w:div w:id="1037390012">
      <w:bodyDiv w:val="1"/>
      <w:marLeft w:val="0"/>
      <w:marRight w:val="0"/>
      <w:marTop w:val="0"/>
      <w:marBottom w:val="0"/>
      <w:divBdr>
        <w:top w:val="none" w:sz="0" w:space="0" w:color="auto"/>
        <w:left w:val="none" w:sz="0" w:space="0" w:color="auto"/>
        <w:bottom w:val="none" w:sz="0" w:space="0" w:color="auto"/>
        <w:right w:val="none" w:sz="0" w:space="0" w:color="auto"/>
      </w:divBdr>
    </w:div>
    <w:div w:id="1037584663">
      <w:bodyDiv w:val="1"/>
      <w:marLeft w:val="0"/>
      <w:marRight w:val="0"/>
      <w:marTop w:val="0"/>
      <w:marBottom w:val="0"/>
      <w:divBdr>
        <w:top w:val="none" w:sz="0" w:space="0" w:color="auto"/>
        <w:left w:val="none" w:sz="0" w:space="0" w:color="auto"/>
        <w:bottom w:val="none" w:sz="0" w:space="0" w:color="auto"/>
        <w:right w:val="none" w:sz="0" w:space="0" w:color="auto"/>
      </w:divBdr>
    </w:div>
    <w:div w:id="1037775121">
      <w:bodyDiv w:val="1"/>
      <w:marLeft w:val="0"/>
      <w:marRight w:val="0"/>
      <w:marTop w:val="0"/>
      <w:marBottom w:val="0"/>
      <w:divBdr>
        <w:top w:val="none" w:sz="0" w:space="0" w:color="auto"/>
        <w:left w:val="none" w:sz="0" w:space="0" w:color="auto"/>
        <w:bottom w:val="none" w:sz="0" w:space="0" w:color="auto"/>
        <w:right w:val="none" w:sz="0" w:space="0" w:color="auto"/>
      </w:divBdr>
    </w:div>
    <w:div w:id="1037850916">
      <w:bodyDiv w:val="1"/>
      <w:marLeft w:val="0"/>
      <w:marRight w:val="0"/>
      <w:marTop w:val="0"/>
      <w:marBottom w:val="0"/>
      <w:divBdr>
        <w:top w:val="none" w:sz="0" w:space="0" w:color="auto"/>
        <w:left w:val="none" w:sz="0" w:space="0" w:color="auto"/>
        <w:bottom w:val="none" w:sz="0" w:space="0" w:color="auto"/>
        <w:right w:val="none" w:sz="0" w:space="0" w:color="auto"/>
      </w:divBdr>
    </w:div>
    <w:div w:id="1038237760">
      <w:bodyDiv w:val="1"/>
      <w:marLeft w:val="0"/>
      <w:marRight w:val="0"/>
      <w:marTop w:val="0"/>
      <w:marBottom w:val="0"/>
      <w:divBdr>
        <w:top w:val="none" w:sz="0" w:space="0" w:color="auto"/>
        <w:left w:val="none" w:sz="0" w:space="0" w:color="auto"/>
        <w:bottom w:val="none" w:sz="0" w:space="0" w:color="auto"/>
        <w:right w:val="none" w:sz="0" w:space="0" w:color="auto"/>
      </w:divBdr>
    </w:div>
    <w:div w:id="1038512196">
      <w:bodyDiv w:val="1"/>
      <w:marLeft w:val="0"/>
      <w:marRight w:val="0"/>
      <w:marTop w:val="0"/>
      <w:marBottom w:val="0"/>
      <w:divBdr>
        <w:top w:val="none" w:sz="0" w:space="0" w:color="auto"/>
        <w:left w:val="none" w:sz="0" w:space="0" w:color="auto"/>
        <w:bottom w:val="none" w:sz="0" w:space="0" w:color="auto"/>
        <w:right w:val="none" w:sz="0" w:space="0" w:color="auto"/>
      </w:divBdr>
    </w:div>
    <w:div w:id="1038894909">
      <w:bodyDiv w:val="1"/>
      <w:marLeft w:val="0"/>
      <w:marRight w:val="0"/>
      <w:marTop w:val="0"/>
      <w:marBottom w:val="0"/>
      <w:divBdr>
        <w:top w:val="none" w:sz="0" w:space="0" w:color="auto"/>
        <w:left w:val="none" w:sz="0" w:space="0" w:color="auto"/>
        <w:bottom w:val="none" w:sz="0" w:space="0" w:color="auto"/>
        <w:right w:val="none" w:sz="0" w:space="0" w:color="auto"/>
      </w:divBdr>
    </w:div>
    <w:div w:id="1038899107">
      <w:bodyDiv w:val="1"/>
      <w:marLeft w:val="0"/>
      <w:marRight w:val="0"/>
      <w:marTop w:val="0"/>
      <w:marBottom w:val="0"/>
      <w:divBdr>
        <w:top w:val="none" w:sz="0" w:space="0" w:color="auto"/>
        <w:left w:val="none" w:sz="0" w:space="0" w:color="auto"/>
        <w:bottom w:val="none" w:sz="0" w:space="0" w:color="auto"/>
        <w:right w:val="none" w:sz="0" w:space="0" w:color="auto"/>
      </w:divBdr>
    </w:div>
    <w:div w:id="1038965505">
      <w:bodyDiv w:val="1"/>
      <w:marLeft w:val="0"/>
      <w:marRight w:val="0"/>
      <w:marTop w:val="0"/>
      <w:marBottom w:val="0"/>
      <w:divBdr>
        <w:top w:val="none" w:sz="0" w:space="0" w:color="auto"/>
        <w:left w:val="none" w:sz="0" w:space="0" w:color="auto"/>
        <w:bottom w:val="none" w:sz="0" w:space="0" w:color="auto"/>
        <w:right w:val="none" w:sz="0" w:space="0" w:color="auto"/>
      </w:divBdr>
    </w:div>
    <w:div w:id="1039010526">
      <w:bodyDiv w:val="1"/>
      <w:marLeft w:val="0"/>
      <w:marRight w:val="0"/>
      <w:marTop w:val="0"/>
      <w:marBottom w:val="0"/>
      <w:divBdr>
        <w:top w:val="none" w:sz="0" w:space="0" w:color="auto"/>
        <w:left w:val="none" w:sz="0" w:space="0" w:color="auto"/>
        <w:bottom w:val="none" w:sz="0" w:space="0" w:color="auto"/>
        <w:right w:val="none" w:sz="0" w:space="0" w:color="auto"/>
      </w:divBdr>
    </w:div>
    <w:div w:id="1039014476">
      <w:bodyDiv w:val="1"/>
      <w:marLeft w:val="0"/>
      <w:marRight w:val="0"/>
      <w:marTop w:val="0"/>
      <w:marBottom w:val="0"/>
      <w:divBdr>
        <w:top w:val="none" w:sz="0" w:space="0" w:color="auto"/>
        <w:left w:val="none" w:sz="0" w:space="0" w:color="auto"/>
        <w:bottom w:val="none" w:sz="0" w:space="0" w:color="auto"/>
        <w:right w:val="none" w:sz="0" w:space="0" w:color="auto"/>
      </w:divBdr>
    </w:div>
    <w:div w:id="1039167764">
      <w:bodyDiv w:val="1"/>
      <w:marLeft w:val="0"/>
      <w:marRight w:val="0"/>
      <w:marTop w:val="0"/>
      <w:marBottom w:val="0"/>
      <w:divBdr>
        <w:top w:val="none" w:sz="0" w:space="0" w:color="auto"/>
        <w:left w:val="none" w:sz="0" w:space="0" w:color="auto"/>
        <w:bottom w:val="none" w:sz="0" w:space="0" w:color="auto"/>
        <w:right w:val="none" w:sz="0" w:space="0" w:color="auto"/>
      </w:divBdr>
    </w:div>
    <w:div w:id="1039280264">
      <w:bodyDiv w:val="1"/>
      <w:marLeft w:val="0"/>
      <w:marRight w:val="0"/>
      <w:marTop w:val="0"/>
      <w:marBottom w:val="0"/>
      <w:divBdr>
        <w:top w:val="none" w:sz="0" w:space="0" w:color="auto"/>
        <w:left w:val="none" w:sz="0" w:space="0" w:color="auto"/>
        <w:bottom w:val="none" w:sz="0" w:space="0" w:color="auto"/>
        <w:right w:val="none" w:sz="0" w:space="0" w:color="auto"/>
      </w:divBdr>
    </w:div>
    <w:div w:id="1039356060">
      <w:bodyDiv w:val="1"/>
      <w:marLeft w:val="0"/>
      <w:marRight w:val="0"/>
      <w:marTop w:val="0"/>
      <w:marBottom w:val="0"/>
      <w:divBdr>
        <w:top w:val="none" w:sz="0" w:space="0" w:color="auto"/>
        <w:left w:val="none" w:sz="0" w:space="0" w:color="auto"/>
        <w:bottom w:val="none" w:sz="0" w:space="0" w:color="auto"/>
        <w:right w:val="none" w:sz="0" w:space="0" w:color="auto"/>
      </w:divBdr>
    </w:div>
    <w:div w:id="1039356724">
      <w:bodyDiv w:val="1"/>
      <w:marLeft w:val="0"/>
      <w:marRight w:val="0"/>
      <w:marTop w:val="0"/>
      <w:marBottom w:val="0"/>
      <w:divBdr>
        <w:top w:val="none" w:sz="0" w:space="0" w:color="auto"/>
        <w:left w:val="none" w:sz="0" w:space="0" w:color="auto"/>
        <w:bottom w:val="none" w:sz="0" w:space="0" w:color="auto"/>
        <w:right w:val="none" w:sz="0" w:space="0" w:color="auto"/>
      </w:divBdr>
    </w:div>
    <w:div w:id="1039402261">
      <w:bodyDiv w:val="1"/>
      <w:marLeft w:val="0"/>
      <w:marRight w:val="0"/>
      <w:marTop w:val="0"/>
      <w:marBottom w:val="0"/>
      <w:divBdr>
        <w:top w:val="none" w:sz="0" w:space="0" w:color="auto"/>
        <w:left w:val="none" w:sz="0" w:space="0" w:color="auto"/>
        <w:bottom w:val="none" w:sz="0" w:space="0" w:color="auto"/>
        <w:right w:val="none" w:sz="0" w:space="0" w:color="auto"/>
      </w:divBdr>
    </w:div>
    <w:div w:id="1039428464">
      <w:bodyDiv w:val="1"/>
      <w:marLeft w:val="0"/>
      <w:marRight w:val="0"/>
      <w:marTop w:val="0"/>
      <w:marBottom w:val="0"/>
      <w:divBdr>
        <w:top w:val="none" w:sz="0" w:space="0" w:color="auto"/>
        <w:left w:val="none" w:sz="0" w:space="0" w:color="auto"/>
        <w:bottom w:val="none" w:sz="0" w:space="0" w:color="auto"/>
        <w:right w:val="none" w:sz="0" w:space="0" w:color="auto"/>
      </w:divBdr>
    </w:div>
    <w:div w:id="1039548402">
      <w:bodyDiv w:val="1"/>
      <w:marLeft w:val="0"/>
      <w:marRight w:val="0"/>
      <w:marTop w:val="0"/>
      <w:marBottom w:val="0"/>
      <w:divBdr>
        <w:top w:val="none" w:sz="0" w:space="0" w:color="auto"/>
        <w:left w:val="none" w:sz="0" w:space="0" w:color="auto"/>
        <w:bottom w:val="none" w:sz="0" w:space="0" w:color="auto"/>
        <w:right w:val="none" w:sz="0" w:space="0" w:color="auto"/>
      </w:divBdr>
    </w:div>
    <w:div w:id="1039553037">
      <w:bodyDiv w:val="1"/>
      <w:marLeft w:val="0"/>
      <w:marRight w:val="0"/>
      <w:marTop w:val="0"/>
      <w:marBottom w:val="0"/>
      <w:divBdr>
        <w:top w:val="none" w:sz="0" w:space="0" w:color="auto"/>
        <w:left w:val="none" w:sz="0" w:space="0" w:color="auto"/>
        <w:bottom w:val="none" w:sz="0" w:space="0" w:color="auto"/>
        <w:right w:val="none" w:sz="0" w:space="0" w:color="auto"/>
      </w:divBdr>
    </w:div>
    <w:div w:id="1039670436">
      <w:bodyDiv w:val="1"/>
      <w:marLeft w:val="0"/>
      <w:marRight w:val="0"/>
      <w:marTop w:val="0"/>
      <w:marBottom w:val="0"/>
      <w:divBdr>
        <w:top w:val="none" w:sz="0" w:space="0" w:color="auto"/>
        <w:left w:val="none" w:sz="0" w:space="0" w:color="auto"/>
        <w:bottom w:val="none" w:sz="0" w:space="0" w:color="auto"/>
        <w:right w:val="none" w:sz="0" w:space="0" w:color="auto"/>
      </w:divBdr>
    </w:div>
    <w:div w:id="1039815144">
      <w:bodyDiv w:val="1"/>
      <w:marLeft w:val="0"/>
      <w:marRight w:val="0"/>
      <w:marTop w:val="0"/>
      <w:marBottom w:val="0"/>
      <w:divBdr>
        <w:top w:val="none" w:sz="0" w:space="0" w:color="auto"/>
        <w:left w:val="none" w:sz="0" w:space="0" w:color="auto"/>
        <w:bottom w:val="none" w:sz="0" w:space="0" w:color="auto"/>
        <w:right w:val="none" w:sz="0" w:space="0" w:color="auto"/>
      </w:divBdr>
    </w:div>
    <w:div w:id="1039859939">
      <w:bodyDiv w:val="1"/>
      <w:marLeft w:val="0"/>
      <w:marRight w:val="0"/>
      <w:marTop w:val="0"/>
      <w:marBottom w:val="0"/>
      <w:divBdr>
        <w:top w:val="none" w:sz="0" w:space="0" w:color="auto"/>
        <w:left w:val="none" w:sz="0" w:space="0" w:color="auto"/>
        <w:bottom w:val="none" w:sz="0" w:space="0" w:color="auto"/>
        <w:right w:val="none" w:sz="0" w:space="0" w:color="auto"/>
      </w:divBdr>
    </w:div>
    <w:div w:id="1039932283">
      <w:bodyDiv w:val="1"/>
      <w:marLeft w:val="0"/>
      <w:marRight w:val="0"/>
      <w:marTop w:val="0"/>
      <w:marBottom w:val="0"/>
      <w:divBdr>
        <w:top w:val="none" w:sz="0" w:space="0" w:color="auto"/>
        <w:left w:val="none" w:sz="0" w:space="0" w:color="auto"/>
        <w:bottom w:val="none" w:sz="0" w:space="0" w:color="auto"/>
        <w:right w:val="none" w:sz="0" w:space="0" w:color="auto"/>
      </w:divBdr>
    </w:div>
    <w:div w:id="1039935820">
      <w:bodyDiv w:val="1"/>
      <w:marLeft w:val="0"/>
      <w:marRight w:val="0"/>
      <w:marTop w:val="0"/>
      <w:marBottom w:val="0"/>
      <w:divBdr>
        <w:top w:val="none" w:sz="0" w:space="0" w:color="auto"/>
        <w:left w:val="none" w:sz="0" w:space="0" w:color="auto"/>
        <w:bottom w:val="none" w:sz="0" w:space="0" w:color="auto"/>
        <w:right w:val="none" w:sz="0" w:space="0" w:color="auto"/>
      </w:divBdr>
    </w:div>
    <w:div w:id="1040013554">
      <w:bodyDiv w:val="1"/>
      <w:marLeft w:val="0"/>
      <w:marRight w:val="0"/>
      <w:marTop w:val="0"/>
      <w:marBottom w:val="0"/>
      <w:divBdr>
        <w:top w:val="none" w:sz="0" w:space="0" w:color="auto"/>
        <w:left w:val="none" w:sz="0" w:space="0" w:color="auto"/>
        <w:bottom w:val="none" w:sz="0" w:space="0" w:color="auto"/>
        <w:right w:val="none" w:sz="0" w:space="0" w:color="auto"/>
      </w:divBdr>
    </w:div>
    <w:div w:id="1040134778">
      <w:bodyDiv w:val="1"/>
      <w:marLeft w:val="0"/>
      <w:marRight w:val="0"/>
      <w:marTop w:val="0"/>
      <w:marBottom w:val="0"/>
      <w:divBdr>
        <w:top w:val="none" w:sz="0" w:space="0" w:color="auto"/>
        <w:left w:val="none" w:sz="0" w:space="0" w:color="auto"/>
        <w:bottom w:val="none" w:sz="0" w:space="0" w:color="auto"/>
        <w:right w:val="none" w:sz="0" w:space="0" w:color="auto"/>
      </w:divBdr>
    </w:div>
    <w:div w:id="1040134782">
      <w:bodyDiv w:val="1"/>
      <w:marLeft w:val="0"/>
      <w:marRight w:val="0"/>
      <w:marTop w:val="0"/>
      <w:marBottom w:val="0"/>
      <w:divBdr>
        <w:top w:val="none" w:sz="0" w:space="0" w:color="auto"/>
        <w:left w:val="none" w:sz="0" w:space="0" w:color="auto"/>
        <w:bottom w:val="none" w:sz="0" w:space="0" w:color="auto"/>
        <w:right w:val="none" w:sz="0" w:space="0" w:color="auto"/>
      </w:divBdr>
    </w:div>
    <w:div w:id="1040277176">
      <w:bodyDiv w:val="1"/>
      <w:marLeft w:val="0"/>
      <w:marRight w:val="0"/>
      <w:marTop w:val="0"/>
      <w:marBottom w:val="0"/>
      <w:divBdr>
        <w:top w:val="none" w:sz="0" w:space="0" w:color="auto"/>
        <w:left w:val="none" w:sz="0" w:space="0" w:color="auto"/>
        <w:bottom w:val="none" w:sz="0" w:space="0" w:color="auto"/>
        <w:right w:val="none" w:sz="0" w:space="0" w:color="auto"/>
      </w:divBdr>
    </w:div>
    <w:div w:id="1040400399">
      <w:bodyDiv w:val="1"/>
      <w:marLeft w:val="0"/>
      <w:marRight w:val="0"/>
      <w:marTop w:val="0"/>
      <w:marBottom w:val="0"/>
      <w:divBdr>
        <w:top w:val="none" w:sz="0" w:space="0" w:color="auto"/>
        <w:left w:val="none" w:sz="0" w:space="0" w:color="auto"/>
        <w:bottom w:val="none" w:sz="0" w:space="0" w:color="auto"/>
        <w:right w:val="none" w:sz="0" w:space="0" w:color="auto"/>
      </w:divBdr>
    </w:div>
    <w:div w:id="1040594524">
      <w:bodyDiv w:val="1"/>
      <w:marLeft w:val="0"/>
      <w:marRight w:val="0"/>
      <w:marTop w:val="0"/>
      <w:marBottom w:val="0"/>
      <w:divBdr>
        <w:top w:val="none" w:sz="0" w:space="0" w:color="auto"/>
        <w:left w:val="none" w:sz="0" w:space="0" w:color="auto"/>
        <w:bottom w:val="none" w:sz="0" w:space="0" w:color="auto"/>
        <w:right w:val="none" w:sz="0" w:space="0" w:color="auto"/>
      </w:divBdr>
    </w:div>
    <w:div w:id="1040714045">
      <w:bodyDiv w:val="1"/>
      <w:marLeft w:val="0"/>
      <w:marRight w:val="0"/>
      <w:marTop w:val="0"/>
      <w:marBottom w:val="0"/>
      <w:divBdr>
        <w:top w:val="none" w:sz="0" w:space="0" w:color="auto"/>
        <w:left w:val="none" w:sz="0" w:space="0" w:color="auto"/>
        <w:bottom w:val="none" w:sz="0" w:space="0" w:color="auto"/>
        <w:right w:val="none" w:sz="0" w:space="0" w:color="auto"/>
      </w:divBdr>
    </w:div>
    <w:div w:id="1040739356">
      <w:bodyDiv w:val="1"/>
      <w:marLeft w:val="0"/>
      <w:marRight w:val="0"/>
      <w:marTop w:val="0"/>
      <w:marBottom w:val="0"/>
      <w:divBdr>
        <w:top w:val="none" w:sz="0" w:space="0" w:color="auto"/>
        <w:left w:val="none" w:sz="0" w:space="0" w:color="auto"/>
        <w:bottom w:val="none" w:sz="0" w:space="0" w:color="auto"/>
        <w:right w:val="none" w:sz="0" w:space="0" w:color="auto"/>
      </w:divBdr>
    </w:div>
    <w:div w:id="1041125783">
      <w:bodyDiv w:val="1"/>
      <w:marLeft w:val="0"/>
      <w:marRight w:val="0"/>
      <w:marTop w:val="0"/>
      <w:marBottom w:val="0"/>
      <w:divBdr>
        <w:top w:val="none" w:sz="0" w:space="0" w:color="auto"/>
        <w:left w:val="none" w:sz="0" w:space="0" w:color="auto"/>
        <w:bottom w:val="none" w:sz="0" w:space="0" w:color="auto"/>
        <w:right w:val="none" w:sz="0" w:space="0" w:color="auto"/>
      </w:divBdr>
    </w:div>
    <w:div w:id="1041244352">
      <w:bodyDiv w:val="1"/>
      <w:marLeft w:val="0"/>
      <w:marRight w:val="0"/>
      <w:marTop w:val="0"/>
      <w:marBottom w:val="0"/>
      <w:divBdr>
        <w:top w:val="none" w:sz="0" w:space="0" w:color="auto"/>
        <w:left w:val="none" w:sz="0" w:space="0" w:color="auto"/>
        <w:bottom w:val="none" w:sz="0" w:space="0" w:color="auto"/>
        <w:right w:val="none" w:sz="0" w:space="0" w:color="auto"/>
      </w:divBdr>
    </w:div>
    <w:div w:id="1041368473">
      <w:bodyDiv w:val="1"/>
      <w:marLeft w:val="0"/>
      <w:marRight w:val="0"/>
      <w:marTop w:val="0"/>
      <w:marBottom w:val="0"/>
      <w:divBdr>
        <w:top w:val="none" w:sz="0" w:space="0" w:color="auto"/>
        <w:left w:val="none" w:sz="0" w:space="0" w:color="auto"/>
        <w:bottom w:val="none" w:sz="0" w:space="0" w:color="auto"/>
        <w:right w:val="none" w:sz="0" w:space="0" w:color="auto"/>
      </w:divBdr>
    </w:div>
    <w:div w:id="1041437807">
      <w:bodyDiv w:val="1"/>
      <w:marLeft w:val="0"/>
      <w:marRight w:val="0"/>
      <w:marTop w:val="0"/>
      <w:marBottom w:val="0"/>
      <w:divBdr>
        <w:top w:val="none" w:sz="0" w:space="0" w:color="auto"/>
        <w:left w:val="none" w:sz="0" w:space="0" w:color="auto"/>
        <w:bottom w:val="none" w:sz="0" w:space="0" w:color="auto"/>
        <w:right w:val="none" w:sz="0" w:space="0" w:color="auto"/>
      </w:divBdr>
    </w:div>
    <w:div w:id="1041444924">
      <w:bodyDiv w:val="1"/>
      <w:marLeft w:val="0"/>
      <w:marRight w:val="0"/>
      <w:marTop w:val="0"/>
      <w:marBottom w:val="0"/>
      <w:divBdr>
        <w:top w:val="none" w:sz="0" w:space="0" w:color="auto"/>
        <w:left w:val="none" w:sz="0" w:space="0" w:color="auto"/>
        <w:bottom w:val="none" w:sz="0" w:space="0" w:color="auto"/>
        <w:right w:val="none" w:sz="0" w:space="0" w:color="auto"/>
      </w:divBdr>
    </w:div>
    <w:div w:id="1041514066">
      <w:bodyDiv w:val="1"/>
      <w:marLeft w:val="0"/>
      <w:marRight w:val="0"/>
      <w:marTop w:val="0"/>
      <w:marBottom w:val="0"/>
      <w:divBdr>
        <w:top w:val="none" w:sz="0" w:space="0" w:color="auto"/>
        <w:left w:val="none" w:sz="0" w:space="0" w:color="auto"/>
        <w:bottom w:val="none" w:sz="0" w:space="0" w:color="auto"/>
        <w:right w:val="none" w:sz="0" w:space="0" w:color="auto"/>
      </w:divBdr>
    </w:div>
    <w:div w:id="1041979202">
      <w:bodyDiv w:val="1"/>
      <w:marLeft w:val="0"/>
      <w:marRight w:val="0"/>
      <w:marTop w:val="0"/>
      <w:marBottom w:val="0"/>
      <w:divBdr>
        <w:top w:val="none" w:sz="0" w:space="0" w:color="auto"/>
        <w:left w:val="none" w:sz="0" w:space="0" w:color="auto"/>
        <w:bottom w:val="none" w:sz="0" w:space="0" w:color="auto"/>
        <w:right w:val="none" w:sz="0" w:space="0" w:color="auto"/>
      </w:divBdr>
    </w:div>
    <w:div w:id="1042050975">
      <w:bodyDiv w:val="1"/>
      <w:marLeft w:val="0"/>
      <w:marRight w:val="0"/>
      <w:marTop w:val="0"/>
      <w:marBottom w:val="0"/>
      <w:divBdr>
        <w:top w:val="none" w:sz="0" w:space="0" w:color="auto"/>
        <w:left w:val="none" w:sz="0" w:space="0" w:color="auto"/>
        <w:bottom w:val="none" w:sz="0" w:space="0" w:color="auto"/>
        <w:right w:val="none" w:sz="0" w:space="0" w:color="auto"/>
      </w:divBdr>
    </w:div>
    <w:div w:id="1042176073">
      <w:bodyDiv w:val="1"/>
      <w:marLeft w:val="0"/>
      <w:marRight w:val="0"/>
      <w:marTop w:val="0"/>
      <w:marBottom w:val="0"/>
      <w:divBdr>
        <w:top w:val="none" w:sz="0" w:space="0" w:color="auto"/>
        <w:left w:val="none" w:sz="0" w:space="0" w:color="auto"/>
        <w:bottom w:val="none" w:sz="0" w:space="0" w:color="auto"/>
        <w:right w:val="none" w:sz="0" w:space="0" w:color="auto"/>
      </w:divBdr>
    </w:div>
    <w:div w:id="1042485124">
      <w:bodyDiv w:val="1"/>
      <w:marLeft w:val="0"/>
      <w:marRight w:val="0"/>
      <w:marTop w:val="0"/>
      <w:marBottom w:val="0"/>
      <w:divBdr>
        <w:top w:val="none" w:sz="0" w:space="0" w:color="auto"/>
        <w:left w:val="none" w:sz="0" w:space="0" w:color="auto"/>
        <w:bottom w:val="none" w:sz="0" w:space="0" w:color="auto"/>
        <w:right w:val="none" w:sz="0" w:space="0" w:color="auto"/>
      </w:divBdr>
    </w:div>
    <w:div w:id="1042513253">
      <w:bodyDiv w:val="1"/>
      <w:marLeft w:val="0"/>
      <w:marRight w:val="0"/>
      <w:marTop w:val="0"/>
      <w:marBottom w:val="0"/>
      <w:divBdr>
        <w:top w:val="none" w:sz="0" w:space="0" w:color="auto"/>
        <w:left w:val="none" w:sz="0" w:space="0" w:color="auto"/>
        <w:bottom w:val="none" w:sz="0" w:space="0" w:color="auto"/>
        <w:right w:val="none" w:sz="0" w:space="0" w:color="auto"/>
      </w:divBdr>
    </w:div>
    <w:div w:id="1042561466">
      <w:bodyDiv w:val="1"/>
      <w:marLeft w:val="0"/>
      <w:marRight w:val="0"/>
      <w:marTop w:val="0"/>
      <w:marBottom w:val="0"/>
      <w:divBdr>
        <w:top w:val="none" w:sz="0" w:space="0" w:color="auto"/>
        <w:left w:val="none" w:sz="0" w:space="0" w:color="auto"/>
        <w:bottom w:val="none" w:sz="0" w:space="0" w:color="auto"/>
        <w:right w:val="none" w:sz="0" w:space="0" w:color="auto"/>
      </w:divBdr>
    </w:div>
    <w:div w:id="1042562652">
      <w:bodyDiv w:val="1"/>
      <w:marLeft w:val="0"/>
      <w:marRight w:val="0"/>
      <w:marTop w:val="0"/>
      <w:marBottom w:val="0"/>
      <w:divBdr>
        <w:top w:val="none" w:sz="0" w:space="0" w:color="auto"/>
        <w:left w:val="none" w:sz="0" w:space="0" w:color="auto"/>
        <w:bottom w:val="none" w:sz="0" w:space="0" w:color="auto"/>
        <w:right w:val="none" w:sz="0" w:space="0" w:color="auto"/>
      </w:divBdr>
    </w:div>
    <w:div w:id="1042944846">
      <w:bodyDiv w:val="1"/>
      <w:marLeft w:val="0"/>
      <w:marRight w:val="0"/>
      <w:marTop w:val="0"/>
      <w:marBottom w:val="0"/>
      <w:divBdr>
        <w:top w:val="none" w:sz="0" w:space="0" w:color="auto"/>
        <w:left w:val="none" w:sz="0" w:space="0" w:color="auto"/>
        <w:bottom w:val="none" w:sz="0" w:space="0" w:color="auto"/>
        <w:right w:val="none" w:sz="0" w:space="0" w:color="auto"/>
      </w:divBdr>
    </w:div>
    <w:div w:id="1043141779">
      <w:bodyDiv w:val="1"/>
      <w:marLeft w:val="0"/>
      <w:marRight w:val="0"/>
      <w:marTop w:val="0"/>
      <w:marBottom w:val="0"/>
      <w:divBdr>
        <w:top w:val="none" w:sz="0" w:space="0" w:color="auto"/>
        <w:left w:val="none" w:sz="0" w:space="0" w:color="auto"/>
        <w:bottom w:val="none" w:sz="0" w:space="0" w:color="auto"/>
        <w:right w:val="none" w:sz="0" w:space="0" w:color="auto"/>
      </w:divBdr>
    </w:div>
    <w:div w:id="1043169165">
      <w:bodyDiv w:val="1"/>
      <w:marLeft w:val="0"/>
      <w:marRight w:val="0"/>
      <w:marTop w:val="0"/>
      <w:marBottom w:val="0"/>
      <w:divBdr>
        <w:top w:val="none" w:sz="0" w:space="0" w:color="auto"/>
        <w:left w:val="none" w:sz="0" w:space="0" w:color="auto"/>
        <w:bottom w:val="none" w:sz="0" w:space="0" w:color="auto"/>
        <w:right w:val="none" w:sz="0" w:space="0" w:color="auto"/>
      </w:divBdr>
    </w:div>
    <w:div w:id="1043291214">
      <w:bodyDiv w:val="1"/>
      <w:marLeft w:val="0"/>
      <w:marRight w:val="0"/>
      <w:marTop w:val="0"/>
      <w:marBottom w:val="0"/>
      <w:divBdr>
        <w:top w:val="none" w:sz="0" w:space="0" w:color="auto"/>
        <w:left w:val="none" w:sz="0" w:space="0" w:color="auto"/>
        <w:bottom w:val="none" w:sz="0" w:space="0" w:color="auto"/>
        <w:right w:val="none" w:sz="0" w:space="0" w:color="auto"/>
      </w:divBdr>
    </w:div>
    <w:div w:id="1043753523">
      <w:bodyDiv w:val="1"/>
      <w:marLeft w:val="0"/>
      <w:marRight w:val="0"/>
      <w:marTop w:val="0"/>
      <w:marBottom w:val="0"/>
      <w:divBdr>
        <w:top w:val="none" w:sz="0" w:space="0" w:color="auto"/>
        <w:left w:val="none" w:sz="0" w:space="0" w:color="auto"/>
        <w:bottom w:val="none" w:sz="0" w:space="0" w:color="auto"/>
        <w:right w:val="none" w:sz="0" w:space="0" w:color="auto"/>
      </w:divBdr>
    </w:div>
    <w:div w:id="1044019369">
      <w:bodyDiv w:val="1"/>
      <w:marLeft w:val="0"/>
      <w:marRight w:val="0"/>
      <w:marTop w:val="0"/>
      <w:marBottom w:val="0"/>
      <w:divBdr>
        <w:top w:val="none" w:sz="0" w:space="0" w:color="auto"/>
        <w:left w:val="none" w:sz="0" w:space="0" w:color="auto"/>
        <w:bottom w:val="none" w:sz="0" w:space="0" w:color="auto"/>
        <w:right w:val="none" w:sz="0" w:space="0" w:color="auto"/>
      </w:divBdr>
    </w:div>
    <w:div w:id="1044061525">
      <w:bodyDiv w:val="1"/>
      <w:marLeft w:val="0"/>
      <w:marRight w:val="0"/>
      <w:marTop w:val="0"/>
      <w:marBottom w:val="0"/>
      <w:divBdr>
        <w:top w:val="none" w:sz="0" w:space="0" w:color="auto"/>
        <w:left w:val="none" w:sz="0" w:space="0" w:color="auto"/>
        <w:bottom w:val="none" w:sz="0" w:space="0" w:color="auto"/>
        <w:right w:val="none" w:sz="0" w:space="0" w:color="auto"/>
      </w:divBdr>
    </w:div>
    <w:div w:id="1044216916">
      <w:bodyDiv w:val="1"/>
      <w:marLeft w:val="0"/>
      <w:marRight w:val="0"/>
      <w:marTop w:val="0"/>
      <w:marBottom w:val="0"/>
      <w:divBdr>
        <w:top w:val="none" w:sz="0" w:space="0" w:color="auto"/>
        <w:left w:val="none" w:sz="0" w:space="0" w:color="auto"/>
        <w:bottom w:val="none" w:sz="0" w:space="0" w:color="auto"/>
        <w:right w:val="none" w:sz="0" w:space="0" w:color="auto"/>
      </w:divBdr>
    </w:div>
    <w:div w:id="1044405259">
      <w:bodyDiv w:val="1"/>
      <w:marLeft w:val="0"/>
      <w:marRight w:val="0"/>
      <w:marTop w:val="0"/>
      <w:marBottom w:val="0"/>
      <w:divBdr>
        <w:top w:val="none" w:sz="0" w:space="0" w:color="auto"/>
        <w:left w:val="none" w:sz="0" w:space="0" w:color="auto"/>
        <w:bottom w:val="none" w:sz="0" w:space="0" w:color="auto"/>
        <w:right w:val="none" w:sz="0" w:space="0" w:color="auto"/>
      </w:divBdr>
    </w:div>
    <w:div w:id="1044519178">
      <w:bodyDiv w:val="1"/>
      <w:marLeft w:val="0"/>
      <w:marRight w:val="0"/>
      <w:marTop w:val="0"/>
      <w:marBottom w:val="0"/>
      <w:divBdr>
        <w:top w:val="none" w:sz="0" w:space="0" w:color="auto"/>
        <w:left w:val="none" w:sz="0" w:space="0" w:color="auto"/>
        <w:bottom w:val="none" w:sz="0" w:space="0" w:color="auto"/>
        <w:right w:val="none" w:sz="0" w:space="0" w:color="auto"/>
      </w:divBdr>
    </w:div>
    <w:div w:id="1044671056">
      <w:bodyDiv w:val="1"/>
      <w:marLeft w:val="0"/>
      <w:marRight w:val="0"/>
      <w:marTop w:val="0"/>
      <w:marBottom w:val="0"/>
      <w:divBdr>
        <w:top w:val="none" w:sz="0" w:space="0" w:color="auto"/>
        <w:left w:val="none" w:sz="0" w:space="0" w:color="auto"/>
        <w:bottom w:val="none" w:sz="0" w:space="0" w:color="auto"/>
        <w:right w:val="none" w:sz="0" w:space="0" w:color="auto"/>
      </w:divBdr>
    </w:div>
    <w:div w:id="1044794642">
      <w:bodyDiv w:val="1"/>
      <w:marLeft w:val="0"/>
      <w:marRight w:val="0"/>
      <w:marTop w:val="0"/>
      <w:marBottom w:val="0"/>
      <w:divBdr>
        <w:top w:val="none" w:sz="0" w:space="0" w:color="auto"/>
        <w:left w:val="none" w:sz="0" w:space="0" w:color="auto"/>
        <w:bottom w:val="none" w:sz="0" w:space="0" w:color="auto"/>
        <w:right w:val="none" w:sz="0" w:space="0" w:color="auto"/>
      </w:divBdr>
    </w:div>
    <w:div w:id="1044983065">
      <w:bodyDiv w:val="1"/>
      <w:marLeft w:val="0"/>
      <w:marRight w:val="0"/>
      <w:marTop w:val="0"/>
      <w:marBottom w:val="0"/>
      <w:divBdr>
        <w:top w:val="none" w:sz="0" w:space="0" w:color="auto"/>
        <w:left w:val="none" w:sz="0" w:space="0" w:color="auto"/>
        <w:bottom w:val="none" w:sz="0" w:space="0" w:color="auto"/>
        <w:right w:val="none" w:sz="0" w:space="0" w:color="auto"/>
      </w:divBdr>
    </w:div>
    <w:div w:id="1045104981">
      <w:bodyDiv w:val="1"/>
      <w:marLeft w:val="0"/>
      <w:marRight w:val="0"/>
      <w:marTop w:val="0"/>
      <w:marBottom w:val="0"/>
      <w:divBdr>
        <w:top w:val="none" w:sz="0" w:space="0" w:color="auto"/>
        <w:left w:val="none" w:sz="0" w:space="0" w:color="auto"/>
        <w:bottom w:val="none" w:sz="0" w:space="0" w:color="auto"/>
        <w:right w:val="none" w:sz="0" w:space="0" w:color="auto"/>
      </w:divBdr>
    </w:div>
    <w:div w:id="1045252656">
      <w:bodyDiv w:val="1"/>
      <w:marLeft w:val="0"/>
      <w:marRight w:val="0"/>
      <w:marTop w:val="0"/>
      <w:marBottom w:val="0"/>
      <w:divBdr>
        <w:top w:val="none" w:sz="0" w:space="0" w:color="auto"/>
        <w:left w:val="none" w:sz="0" w:space="0" w:color="auto"/>
        <w:bottom w:val="none" w:sz="0" w:space="0" w:color="auto"/>
        <w:right w:val="none" w:sz="0" w:space="0" w:color="auto"/>
      </w:divBdr>
    </w:div>
    <w:div w:id="1045561523">
      <w:bodyDiv w:val="1"/>
      <w:marLeft w:val="0"/>
      <w:marRight w:val="0"/>
      <w:marTop w:val="0"/>
      <w:marBottom w:val="0"/>
      <w:divBdr>
        <w:top w:val="none" w:sz="0" w:space="0" w:color="auto"/>
        <w:left w:val="none" w:sz="0" w:space="0" w:color="auto"/>
        <w:bottom w:val="none" w:sz="0" w:space="0" w:color="auto"/>
        <w:right w:val="none" w:sz="0" w:space="0" w:color="auto"/>
      </w:divBdr>
    </w:div>
    <w:div w:id="1045639864">
      <w:bodyDiv w:val="1"/>
      <w:marLeft w:val="0"/>
      <w:marRight w:val="0"/>
      <w:marTop w:val="0"/>
      <w:marBottom w:val="0"/>
      <w:divBdr>
        <w:top w:val="none" w:sz="0" w:space="0" w:color="auto"/>
        <w:left w:val="none" w:sz="0" w:space="0" w:color="auto"/>
        <w:bottom w:val="none" w:sz="0" w:space="0" w:color="auto"/>
        <w:right w:val="none" w:sz="0" w:space="0" w:color="auto"/>
      </w:divBdr>
    </w:div>
    <w:div w:id="1045640699">
      <w:bodyDiv w:val="1"/>
      <w:marLeft w:val="0"/>
      <w:marRight w:val="0"/>
      <w:marTop w:val="0"/>
      <w:marBottom w:val="0"/>
      <w:divBdr>
        <w:top w:val="none" w:sz="0" w:space="0" w:color="auto"/>
        <w:left w:val="none" w:sz="0" w:space="0" w:color="auto"/>
        <w:bottom w:val="none" w:sz="0" w:space="0" w:color="auto"/>
        <w:right w:val="none" w:sz="0" w:space="0" w:color="auto"/>
      </w:divBdr>
    </w:div>
    <w:div w:id="1045720882">
      <w:bodyDiv w:val="1"/>
      <w:marLeft w:val="0"/>
      <w:marRight w:val="0"/>
      <w:marTop w:val="0"/>
      <w:marBottom w:val="0"/>
      <w:divBdr>
        <w:top w:val="none" w:sz="0" w:space="0" w:color="auto"/>
        <w:left w:val="none" w:sz="0" w:space="0" w:color="auto"/>
        <w:bottom w:val="none" w:sz="0" w:space="0" w:color="auto"/>
        <w:right w:val="none" w:sz="0" w:space="0" w:color="auto"/>
      </w:divBdr>
    </w:div>
    <w:div w:id="1045758529">
      <w:bodyDiv w:val="1"/>
      <w:marLeft w:val="0"/>
      <w:marRight w:val="0"/>
      <w:marTop w:val="0"/>
      <w:marBottom w:val="0"/>
      <w:divBdr>
        <w:top w:val="none" w:sz="0" w:space="0" w:color="auto"/>
        <w:left w:val="none" w:sz="0" w:space="0" w:color="auto"/>
        <w:bottom w:val="none" w:sz="0" w:space="0" w:color="auto"/>
        <w:right w:val="none" w:sz="0" w:space="0" w:color="auto"/>
      </w:divBdr>
    </w:div>
    <w:div w:id="1045904825">
      <w:bodyDiv w:val="1"/>
      <w:marLeft w:val="0"/>
      <w:marRight w:val="0"/>
      <w:marTop w:val="0"/>
      <w:marBottom w:val="0"/>
      <w:divBdr>
        <w:top w:val="none" w:sz="0" w:space="0" w:color="auto"/>
        <w:left w:val="none" w:sz="0" w:space="0" w:color="auto"/>
        <w:bottom w:val="none" w:sz="0" w:space="0" w:color="auto"/>
        <w:right w:val="none" w:sz="0" w:space="0" w:color="auto"/>
      </w:divBdr>
    </w:div>
    <w:div w:id="1045912869">
      <w:bodyDiv w:val="1"/>
      <w:marLeft w:val="0"/>
      <w:marRight w:val="0"/>
      <w:marTop w:val="0"/>
      <w:marBottom w:val="0"/>
      <w:divBdr>
        <w:top w:val="none" w:sz="0" w:space="0" w:color="auto"/>
        <w:left w:val="none" w:sz="0" w:space="0" w:color="auto"/>
        <w:bottom w:val="none" w:sz="0" w:space="0" w:color="auto"/>
        <w:right w:val="none" w:sz="0" w:space="0" w:color="auto"/>
      </w:divBdr>
    </w:div>
    <w:div w:id="1045985267">
      <w:bodyDiv w:val="1"/>
      <w:marLeft w:val="0"/>
      <w:marRight w:val="0"/>
      <w:marTop w:val="0"/>
      <w:marBottom w:val="0"/>
      <w:divBdr>
        <w:top w:val="none" w:sz="0" w:space="0" w:color="auto"/>
        <w:left w:val="none" w:sz="0" w:space="0" w:color="auto"/>
        <w:bottom w:val="none" w:sz="0" w:space="0" w:color="auto"/>
        <w:right w:val="none" w:sz="0" w:space="0" w:color="auto"/>
      </w:divBdr>
    </w:div>
    <w:div w:id="1045986263">
      <w:bodyDiv w:val="1"/>
      <w:marLeft w:val="0"/>
      <w:marRight w:val="0"/>
      <w:marTop w:val="0"/>
      <w:marBottom w:val="0"/>
      <w:divBdr>
        <w:top w:val="none" w:sz="0" w:space="0" w:color="auto"/>
        <w:left w:val="none" w:sz="0" w:space="0" w:color="auto"/>
        <w:bottom w:val="none" w:sz="0" w:space="0" w:color="auto"/>
        <w:right w:val="none" w:sz="0" w:space="0" w:color="auto"/>
      </w:divBdr>
    </w:div>
    <w:div w:id="1046029682">
      <w:bodyDiv w:val="1"/>
      <w:marLeft w:val="0"/>
      <w:marRight w:val="0"/>
      <w:marTop w:val="0"/>
      <w:marBottom w:val="0"/>
      <w:divBdr>
        <w:top w:val="none" w:sz="0" w:space="0" w:color="auto"/>
        <w:left w:val="none" w:sz="0" w:space="0" w:color="auto"/>
        <w:bottom w:val="none" w:sz="0" w:space="0" w:color="auto"/>
        <w:right w:val="none" w:sz="0" w:space="0" w:color="auto"/>
      </w:divBdr>
    </w:div>
    <w:div w:id="1046444717">
      <w:bodyDiv w:val="1"/>
      <w:marLeft w:val="0"/>
      <w:marRight w:val="0"/>
      <w:marTop w:val="0"/>
      <w:marBottom w:val="0"/>
      <w:divBdr>
        <w:top w:val="none" w:sz="0" w:space="0" w:color="auto"/>
        <w:left w:val="none" w:sz="0" w:space="0" w:color="auto"/>
        <w:bottom w:val="none" w:sz="0" w:space="0" w:color="auto"/>
        <w:right w:val="none" w:sz="0" w:space="0" w:color="auto"/>
      </w:divBdr>
    </w:div>
    <w:div w:id="1046562262">
      <w:bodyDiv w:val="1"/>
      <w:marLeft w:val="0"/>
      <w:marRight w:val="0"/>
      <w:marTop w:val="0"/>
      <w:marBottom w:val="0"/>
      <w:divBdr>
        <w:top w:val="none" w:sz="0" w:space="0" w:color="auto"/>
        <w:left w:val="none" w:sz="0" w:space="0" w:color="auto"/>
        <w:bottom w:val="none" w:sz="0" w:space="0" w:color="auto"/>
        <w:right w:val="none" w:sz="0" w:space="0" w:color="auto"/>
      </w:divBdr>
    </w:div>
    <w:div w:id="1046684267">
      <w:bodyDiv w:val="1"/>
      <w:marLeft w:val="0"/>
      <w:marRight w:val="0"/>
      <w:marTop w:val="0"/>
      <w:marBottom w:val="0"/>
      <w:divBdr>
        <w:top w:val="none" w:sz="0" w:space="0" w:color="auto"/>
        <w:left w:val="none" w:sz="0" w:space="0" w:color="auto"/>
        <w:bottom w:val="none" w:sz="0" w:space="0" w:color="auto"/>
        <w:right w:val="none" w:sz="0" w:space="0" w:color="auto"/>
      </w:divBdr>
    </w:div>
    <w:div w:id="1046754382">
      <w:bodyDiv w:val="1"/>
      <w:marLeft w:val="0"/>
      <w:marRight w:val="0"/>
      <w:marTop w:val="0"/>
      <w:marBottom w:val="0"/>
      <w:divBdr>
        <w:top w:val="none" w:sz="0" w:space="0" w:color="auto"/>
        <w:left w:val="none" w:sz="0" w:space="0" w:color="auto"/>
        <w:bottom w:val="none" w:sz="0" w:space="0" w:color="auto"/>
        <w:right w:val="none" w:sz="0" w:space="0" w:color="auto"/>
      </w:divBdr>
    </w:div>
    <w:div w:id="1046760445">
      <w:bodyDiv w:val="1"/>
      <w:marLeft w:val="0"/>
      <w:marRight w:val="0"/>
      <w:marTop w:val="0"/>
      <w:marBottom w:val="0"/>
      <w:divBdr>
        <w:top w:val="none" w:sz="0" w:space="0" w:color="auto"/>
        <w:left w:val="none" w:sz="0" w:space="0" w:color="auto"/>
        <w:bottom w:val="none" w:sz="0" w:space="0" w:color="auto"/>
        <w:right w:val="none" w:sz="0" w:space="0" w:color="auto"/>
      </w:divBdr>
    </w:div>
    <w:div w:id="1046830263">
      <w:bodyDiv w:val="1"/>
      <w:marLeft w:val="0"/>
      <w:marRight w:val="0"/>
      <w:marTop w:val="0"/>
      <w:marBottom w:val="0"/>
      <w:divBdr>
        <w:top w:val="none" w:sz="0" w:space="0" w:color="auto"/>
        <w:left w:val="none" w:sz="0" w:space="0" w:color="auto"/>
        <w:bottom w:val="none" w:sz="0" w:space="0" w:color="auto"/>
        <w:right w:val="none" w:sz="0" w:space="0" w:color="auto"/>
      </w:divBdr>
    </w:div>
    <w:div w:id="1046833689">
      <w:bodyDiv w:val="1"/>
      <w:marLeft w:val="0"/>
      <w:marRight w:val="0"/>
      <w:marTop w:val="0"/>
      <w:marBottom w:val="0"/>
      <w:divBdr>
        <w:top w:val="none" w:sz="0" w:space="0" w:color="auto"/>
        <w:left w:val="none" w:sz="0" w:space="0" w:color="auto"/>
        <w:bottom w:val="none" w:sz="0" w:space="0" w:color="auto"/>
        <w:right w:val="none" w:sz="0" w:space="0" w:color="auto"/>
      </w:divBdr>
    </w:div>
    <w:div w:id="1046874402">
      <w:bodyDiv w:val="1"/>
      <w:marLeft w:val="0"/>
      <w:marRight w:val="0"/>
      <w:marTop w:val="0"/>
      <w:marBottom w:val="0"/>
      <w:divBdr>
        <w:top w:val="none" w:sz="0" w:space="0" w:color="auto"/>
        <w:left w:val="none" w:sz="0" w:space="0" w:color="auto"/>
        <w:bottom w:val="none" w:sz="0" w:space="0" w:color="auto"/>
        <w:right w:val="none" w:sz="0" w:space="0" w:color="auto"/>
      </w:divBdr>
    </w:div>
    <w:div w:id="1047098151">
      <w:bodyDiv w:val="1"/>
      <w:marLeft w:val="0"/>
      <w:marRight w:val="0"/>
      <w:marTop w:val="0"/>
      <w:marBottom w:val="0"/>
      <w:divBdr>
        <w:top w:val="none" w:sz="0" w:space="0" w:color="auto"/>
        <w:left w:val="none" w:sz="0" w:space="0" w:color="auto"/>
        <w:bottom w:val="none" w:sz="0" w:space="0" w:color="auto"/>
        <w:right w:val="none" w:sz="0" w:space="0" w:color="auto"/>
      </w:divBdr>
    </w:div>
    <w:div w:id="1047142083">
      <w:bodyDiv w:val="1"/>
      <w:marLeft w:val="0"/>
      <w:marRight w:val="0"/>
      <w:marTop w:val="0"/>
      <w:marBottom w:val="0"/>
      <w:divBdr>
        <w:top w:val="none" w:sz="0" w:space="0" w:color="auto"/>
        <w:left w:val="none" w:sz="0" w:space="0" w:color="auto"/>
        <w:bottom w:val="none" w:sz="0" w:space="0" w:color="auto"/>
        <w:right w:val="none" w:sz="0" w:space="0" w:color="auto"/>
      </w:divBdr>
    </w:div>
    <w:div w:id="1047215923">
      <w:bodyDiv w:val="1"/>
      <w:marLeft w:val="0"/>
      <w:marRight w:val="0"/>
      <w:marTop w:val="0"/>
      <w:marBottom w:val="0"/>
      <w:divBdr>
        <w:top w:val="none" w:sz="0" w:space="0" w:color="auto"/>
        <w:left w:val="none" w:sz="0" w:space="0" w:color="auto"/>
        <w:bottom w:val="none" w:sz="0" w:space="0" w:color="auto"/>
        <w:right w:val="none" w:sz="0" w:space="0" w:color="auto"/>
      </w:divBdr>
    </w:div>
    <w:div w:id="1047414851">
      <w:bodyDiv w:val="1"/>
      <w:marLeft w:val="0"/>
      <w:marRight w:val="0"/>
      <w:marTop w:val="0"/>
      <w:marBottom w:val="0"/>
      <w:divBdr>
        <w:top w:val="none" w:sz="0" w:space="0" w:color="auto"/>
        <w:left w:val="none" w:sz="0" w:space="0" w:color="auto"/>
        <w:bottom w:val="none" w:sz="0" w:space="0" w:color="auto"/>
        <w:right w:val="none" w:sz="0" w:space="0" w:color="auto"/>
      </w:divBdr>
    </w:div>
    <w:div w:id="1047559675">
      <w:bodyDiv w:val="1"/>
      <w:marLeft w:val="0"/>
      <w:marRight w:val="0"/>
      <w:marTop w:val="0"/>
      <w:marBottom w:val="0"/>
      <w:divBdr>
        <w:top w:val="none" w:sz="0" w:space="0" w:color="auto"/>
        <w:left w:val="none" w:sz="0" w:space="0" w:color="auto"/>
        <w:bottom w:val="none" w:sz="0" w:space="0" w:color="auto"/>
        <w:right w:val="none" w:sz="0" w:space="0" w:color="auto"/>
      </w:divBdr>
    </w:div>
    <w:div w:id="1047607727">
      <w:bodyDiv w:val="1"/>
      <w:marLeft w:val="0"/>
      <w:marRight w:val="0"/>
      <w:marTop w:val="0"/>
      <w:marBottom w:val="0"/>
      <w:divBdr>
        <w:top w:val="none" w:sz="0" w:space="0" w:color="auto"/>
        <w:left w:val="none" w:sz="0" w:space="0" w:color="auto"/>
        <w:bottom w:val="none" w:sz="0" w:space="0" w:color="auto"/>
        <w:right w:val="none" w:sz="0" w:space="0" w:color="auto"/>
      </w:divBdr>
    </w:div>
    <w:div w:id="1047728914">
      <w:bodyDiv w:val="1"/>
      <w:marLeft w:val="0"/>
      <w:marRight w:val="0"/>
      <w:marTop w:val="0"/>
      <w:marBottom w:val="0"/>
      <w:divBdr>
        <w:top w:val="none" w:sz="0" w:space="0" w:color="auto"/>
        <w:left w:val="none" w:sz="0" w:space="0" w:color="auto"/>
        <w:bottom w:val="none" w:sz="0" w:space="0" w:color="auto"/>
        <w:right w:val="none" w:sz="0" w:space="0" w:color="auto"/>
      </w:divBdr>
    </w:div>
    <w:div w:id="1047754037">
      <w:bodyDiv w:val="1"/>
      <w:marLeft w:val="0"/>
      <w:marRight w:val="0"/>
      <w:marTop w:val="0"/>
      <w:marBottom w:val="0"/>
      <w:divBdr>
        <w:top w:val="none" w:sz="0" w:space="0" w:color="auto"/>
        <w:left w:val="none" w:sz="0" w:space="0" w:color="auto"/>
        <w:bottom w:val="none" w:sz="0" w:space="0" w:color="auto"/>
        <w:right w:val="none" w:sz="0" w:space="0" w:color="auto"/>
      </w:divBdr>
    </w:div>
    <w:div w:id="1048145815">
      <w:bodyDiv w:val="1"/>
      <w:marLeft w:val="0"/>
      <w:marRight w:val="0"/>
      <w:marTop w:val="0"/>
      <w:marBottom w:val="0"/>
      <w:divBdr>
        <w:top w:val="none" w:sz="0" w:space="0" w:color="auto"/>
        <w:left w:val="none" w:sz="0" w:space="0" w:color="auto"/>
        <w:bottom w:val="none" w:sz="0" w:space="0" w:color="auto"/>
        <w:right w:val="none" w:sz="0" w:space="0" w:color="auto"/>
      </w:divBdr>
    </w:div>
    <w:div w:id="1048185575">
      <w:bodyDiv w:val="1"/>
      <w:marLeft w:val="0"/>
      <w:marRight w:val="0"/>
      <w:marTop w:val="0"/>
      <w:marBottom w:val="0"/>
      <w:divBdr>
        <w:top w:val="none" w:sz="0" w:space="0" w:color="auto"/>
        <w:left w:val="none" w:sz="0" w:space="0" w:color="auto"/>
        <w:bottom w:val="none" w:sz="0" w:space="0" w:color="auto"/>
        <w:right w:val="none" w:sz="0" w:space="0" w:color="auto"/>
      </w:divBdr>
    </w:div>
    <w:div w:id="1048188437">
      <w:bodyDiv w:val="1"/>
      <w:marLeft w:val="0"/>
      <w:marRight w:val="0"/>
      <w:marTop w:val="0"/>
      <w:marBottom w:val="0"/>
      <w:divBdr>
        <w:top w:val="none" w:sz="0" w:space="0" w:color="auto"/>
        <w:left w:val="none" w:sz="0" w:space="0" w:color="auto"/>
        <w:bottom w:val="none" w:sz="0" w:space="0" w:color="auto"/>
        <w:right w:val="none" w:sz="0" w:space="0" w:color="auto"/>
      </w:divBdr>
    </w:div>
    <w:div w:id="1048257594">
      <w:bodyDiv w:val="1"/>
      <w:marLeft w:val="0"/>
      <w:marRight w:val="0"/>
      <w:marTop w:val="0"/>
      <w:marBottom w:val="0"/>
      <w:divBdr>
        <w:top w:val="none" w:sz="0" w:space="0" w:color="auto"/>
        <w:left w:val="none" w:sz="0" w:space="0" w:color="auto"/>
        <w:bottom w:val="none" w:sz="0" w:space="0" w:color="auto"/>
        <w:right w:val="none" w:sz="0" w:space="0" w:color="auto"/>
      </w:divBdr>
    </w:div>
    <w:div w:id="1048259984">
      <w:bodyDiv w:val="1"/>
      <w:marLeft w:val="0"/>
      <w:marRight w:val="0"/>
      <w:marTop w:val="0"/>
      <w:marBottom w:val="0"/>
      <w:divBdr>
        <w:top w:val="none" w:sz="0" w:space="0" w:color="auto"/>
        <w:left w:val="none" w:sz="0" w:space="0" w:color="auto"/>
        <w:bottom w:val="none" w:sz="0" w:space="0" w:color="auto"/>
        <w:right w:val="none" w:sz="0" w:space="0" w:color="auto"/>
      </w:divBdr>
    </w:div>
    <w:div w:id="1048383073">
      <w:bodyDiv w:val="1"/>
      <w:marLeft w:val="0"/>
      <w:marRight w:val="0"/>
      <w:marTop w:val="0"/>
      <w:marBottom w:val="0"/>
      <w:divBdr>
        <w:top w:val="none" w:sz="0" w:space="0" w:color="auto"/>
        <w:left w:val="none" w:sz="0" w:space="0" w:color="auto"/>
        <w:bottom w:val="none" w:sz="0" w:space="0" w:color="auto"/>
        <w:right w:val="none" w:sz="0" w:space="0" w:color="auto"/>
      </w:divBdr>
    </w:div>
    <w:div w:id="1048647731">
      <w:bodyDiv w:val="1"/>
      <w:marLeft w:val="0"/>
      <w:marRight w:val="0"/>
      <w:marTop w:val="0"/>
      <w:marBottom w:val="0"/>
      <w:divBdr>
        <w:top w:val="none" w:sz="0" w:space="0" w:color="auto"/>
        <w:left w:val="none" w:sz="0" w:space="0" w:color="auto"/>
        <w:bottom w:val="none" w:sz="0" w:space="0" w:color="auto"/>
        <w:right w:val="none" w:sz="0" w:space="0" w:color="auto"/>
      </w:divBdr>
    </w:div>
    <w:div w:id="1048648507">
      <w:bodyDiv w:val="1"/>
      <w:marLeft w:val="0"/>
      <w:marRight w:val="0"/>
      <w:marTop w:val="0"/>
      <w:marBottom w:val="0"/>
      <w:divBdr>
        <w:top w:val="none" w:sz="0" w:space="0" w:color="auto"/>
        <w:left w:val="none" w:sz="0" w:space="0" w:color="auto"/>
        <w:bottom w:val="none" w:sz="0" w:space="0" w:color="auto"/>
        <w:right w:val="none" w:sz="0" w:space="0" w:color="auto"/>
      </w:divBdr>
    </w:div>
    <w:div w:id="1048803393">
      <w:bodyDiv w:val="1"/>
      <w:marLeft w:val="0"/>
      <w:marRight w:val="0"/>
      <w:marTop w:val="0"/>
      <w:marBottom w:val="0"/>
      <w:divBdr>
        <w:top w:val="none" w:sz="0" w:space="0" w:color="auto"/>
        <w:left w:val="none" w:sz="0" w:space="0" w:color="auto"/>
        <w:bottom w:val="none" w:sz="0" w:space="0" w:color="auto"/>
        <w:right w:val="none" w:sz="0" w:space="0" w:color="auto"/>
      </w:divBdr>
    </w:div>
    <w:div w:id="1049114313">
      <w:bodyDiv w:val="1"/>
      <w:marLeft w:val="0"/>
      <w:marRight w:val="0"/>
      <w:marTop w:val="0"/>
      <w:marBottom w:val="0"/>
      <w:divBdr>
        <w:top w:val="none" w:sz="0" w:space="0" w:color="auto"/>
        <w:left w:val="none" w:sz="0" w:space="0" w:color="auto"/>
        <w:bottom w:val="none" w:sz="0" w:space="0" w:color="auto"/>
        <w:right w:val="none" w:sz="0" w:space="0" w:color="auto"/>
      </w:divBdr>
    </w:div>
    <w:div w:id="1049181073">
      <w:bodyDiv w:val="1"/>
      <w:marLeft w:val="0"/>
      <w:marRight w:val="0"/>
      <w:marTop w:val="0"/>
      <w:marBottom w:val="0"/>
      <w:divBdr>
        <w:top w:val="none" w:sz="0" w:space="0" w:color="auto"/>
        <w:left w:val="none" w:sz="0" w:space="0" w:color="auto"/>
        <w:bottom w:val="none" w:sz="0" w:space="0" w:color="auto"/>
        <w:right w:val="none" w:sz="0" w:space="0" w:color="auto"/>
      </w:divBdr>
    </w:div>
    <w:div w:id="1049183663">
      <w:bodyDiv w:val="1"/>
      <w:marLeft w:val="0"/>
      <w:marRight w:val="0"/>
      <w:marTop w:val="0"/>
      <w:marBottom w:val="0"/>
      <w:divBdr>
        <w:top w:val="none" w:sz="0" w:space="0" w:color="auto"/>
        <w:left w:val="none" w:sz="0" w:space="0" w:color="auto"/>
        <w:bottom w:val="none" w:sz="0" w:space="0" w:color="auto"/>
        <w:right w:val="none" w:sz="0" w:space="0" w:color="auto"/>
      </w:divBdr>
    </w:div>
    <w:div w:id="1049384107">
      <w:bodyDiv w:val="1"/>
      <w:marLeft w:val="0"/>
      <w:marRight w:val="0"/>
      <w:marTop w:val="0"/>
      <w:marBottom w:val="0"/>
      <w:divBdr>
        <w:top w:val="none" w:sz="0" w:space="0" w:color="auto"/>
        <w:left w:val="none" w:sz="0" w:space="0" w:color="auto"/>
        <w:bottom w:val="none" w:sz="0" w:space="0" w:color="auto"/>
        <w:right w:val="none" w:sz="0" w:space="0" w:color="auto"/>
      </w:divBdr>
    </w:div>
    <w:div w:id="1049719448">
      <w:bodyDiv w:val="1"/>
      <w:marLeft w:val="0"/>
      <w:marRight w:val="0"/>
      <w:marTop w:val="0"/>
      <w:marBottom w:val="0"/>
      <w:divBdr>
        <w:top w:val="none" w:sz="0" w:space="0" w:color="auto"/>
        <w:left w:val="none" w:sz="0" w:space="0" w:color="auto"/>
        <w:bottom w:val="none" w:sz="0" w:space="0" w:color="auto"/>
        <w:right w:val="none" w:sz="0" w:space="0" w:color="auto"/>
      </w:divBdr>
    </w:div>
    <w:div w:id="1049769718">
      <w:bodyDiv w:val="1"/>
      <w:marLeft w:val="0"/>
      <w:marRight w:val="0"/>
      <w:marTop w:val="0"/>
      <w:marBottom w:val="0"/>
      <w:divBdr>
        <w:top w:val="none" w:sz="0" w:space="0" w:color="auto"/>
        <w:left w:val="none" w:sz="0" w:space="0" w:color="auto"/>
        <w:bottom w:val="none" w:sz="0" w:space="0" w:color="auto"/>
        <w:right w:val="none" w:sz="0" w:space="0" w:color="auto"/>
      </w:divBdr>
    </w:div>
    <w:div w:id="1049839953">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306923">
      <w:bodyDiv w:val="1"/>
      <w:marLeft w:val="0"/>
      <w:marRight w:val="0"/>
      <w:marTop w:val="0"/>
      <w:marBottom w:val="0"/>
      <w:divBdr>
        <w:top w:val="none" w:sz="0" w:space="0" w:color="auto"/>
        <w:left w:val="none" w:sz="0" w:space="0" w:color="auto"/>
        <w:bottom w:val="none" w:sz="0" w:space="0" w:color="auto"/>
        <w:right w:val="none" w:sz="0" w:space="0" w:color="auto"/>
      </w:divBdr>
    </w:div>
    <w:div w:id="1050691427">
      <w:bodyDiv w:val="1"/>
      <w:marLeft w:val="0"/>
      <w:marRight w:val="0"/>
      <w:marTop w:val="0"/>
      <w:marBottom w:val="0"/>
      <w:divBdr>
        <w:top w:val="none" w:sz="0" w:space="0" w:color="auto"/>
        <w:left w:val="none" w:sz="0" w:space="0" w:color="auto"/>
        <w:bottom w:val="none" w:sz="0" w:space="0" w:color="auto"/>
        <w:right w:val="none" w:sz="0" w:space="0" w:color="auto"/>
      </w:divBdr>
    </w:div>
    <w:div w:id="1051032355">
      <w:bodyDiv w:val="1"/>
      <w:marLeft w:val="0"/>
      <w:marRight w:val="0"/>
      <w:marTop w:val="0"/>
      <w:marBottom w:val="0"/>
      <w:divBdr>
        <w:top w:val="none" w:sz="0" w:space="0" w:color="auto"/>
        <w:left w:val="none" w:sz="0" w:space="0" w:color="auto"/>
        <w:bottom w:val="none" w:sz="0" w:space="0" w:color="auto"/>
        <w:right w:val="none" w:sz="0" w:space="0" w:color="auto"/>
      </w:divBdr>
    </w:div>
    <w:div w:id="1051341378">
      <w:bodyDiv w:val="1"/>
      <w:marLeft w:val="0"/>
      <w:marRight w:val="0"/>
      <w:marTop w:val="0"/>
      <w:marBottom w:val="0"/>
      <w:divBdr>
        <w:top w:val="none" w:sz="0" w:space="0" w:color="auto"/>
        <w:left w:val="none" w:sz="0" w:space="0" w:color="auto"/>
        <w:bottom w:val="none" w:sz="0" w:space="0" w:color="auto"/>
        <w:right w:val="none" w:sz="0" w:space="0" w:color="auto"/>
      </w:divBdr>
    </w:div>
    <w:div w:id="1051348366">
      <w:bodyDiv w:val="1"/>
      <w:marLeft w:val="0"/>
      <w:marRight w:val="0"/>
      <w:marTop w:val="0"/>
      <w:marBottom w:val="0"/>
      <w:divBdr>
        <w:top w:val="none" w:sz="0" w:space="0" w:color="auto"/>
        <w:left w:val="none" w:sz="0" w:space="0" w:color="auto"/>
        <w:bottom w:val="none" w:sz="0" w:space="0" w:color="auto"/>
        <w:right w:val="none" w:sz="0" w:space="0" w:color="auto"/>
      </w:divBdr>
    </w:div>
    <w:div w:id="1051542709">
      <w:bodyDiv w:val="1"/>
      <w:marLeft w:val="0"/>
      <w:marRight w:val="0"/>
      <w:marTop w:val="0"/>
      <w:marBottom w:val="0"/>
      <w:divBdr>
        <w:top w:val="none" w:sz="0" w:space="0" w:color="auto"/>
        <w:left w:val="none" w:sz="0" w:space="0" w:color="auto"/>
        <w:bottom w:val="none" w:sz="0" w:space="0" w:color="auto"/>
        <w:right w:val="none" w:sz="0" w:space="0" w:color="auto"/>
      </w:divBdr>
    </w:div>
    <w:div w:id="1051729547">
      <w:bodyDiv w:val="1"/>
      <w:marLeft w:val="0"/>
      <w:marRight w:val="0"/>
      <w:marTop w:val="0"/>
      <w:marBottom w:val="0"/>
      <w:divBdr>
        <w:top w:val="none" w:sz="0" w:space="0" w:color="auto"/>
        <w:left w:val="none" w:sz="0" w:space="0" w:color="auto"/>
        <w:bottom w:val="none" w:sz="0" w:space="0" w:color="auto"/>
        <w:right w:val="none" w:sz="0" w:space="0" w:color="auto"/>
      </w:divBdr>
    </w:div>
    <w:div w:id="1051853458">
      <w:bodyDiv w:val="1"/>
      <w:marLeft w:val="0"/>
      <w:marRight w:val="0"/>
      <w:marTop w:val="0"/>
      <w:marBottom w:val="0"/>
      <w:divBdr>
        <w:top w:val="none" w:sz="0" w:space="0" w:color="auto"/>
        <w:left w:val="none" w:sz="0" w:space="0" w:color="auto"/>
        <w:bottom w:val="none" w:sz="0" w:space="0" w:color="auto"/>
        <w:right w:val="none" w:sz="0" w:space="0" w:color="auto"/>
      </w:divBdr>
    </w:div>
    <w:div w:id="1052271046">
      <w:bodyDiv w:val="1"/>
      <w:marLeft w:val="0"/>
      <w:marRight w:val="0"/>
      <w:marTop w:val="0"/>
      <w:marBottom w:val="0"/>
      <w:divBdr>
        <w:top w:val="none" w:sz="0" w:space="0" w:color="auto"/>
        <w:left w:val="none" w:sz="0" w:space="0" w:color="auto"/>
        <w:bottom w:val="none" w:sz="0" w:space="0" w:color="auto"/>
        <w:right w:val="none" w:sz="0" w:space="0" w:color="auto"/>
      </w:divBdr>
    </w:div>
    <w:div w:id="1052311996">
      <w:bodyDiv w:val="1"/>
      <w:marLeft w:val="0"/>
      <w:marRight w:val="0"/>
      <w:marTop w:val="0"/>
      <w:marBottom w:val="0"/>
      <w:divBdr>
        <w:top w:val="none" w:sz="0" w:space="0" w:color="auto"/>
        <w:left w:val="none" w:sz="0" w:space="0" w:color="auto"/>
        <w:bottom w:val="none" w:sz="0" w:space="0" w:color="auto"/>
        <w:right w:val="none" w:sz="0" w:space="0" w:color="auto"/>
      </w:divBdr>
    </w:div>
    <w:div w:id="1052340798">
      <w:bodyDiv w:val="1"/>
      <w:marLeft w:val="0"/>
      <w:marRight w:val="0"/>
      <w:marTop w:val="0"/>
      <w:marBottom w:val="0"/>
      <w:divBdr>
        <w:top w:val="none" w:sz="0" w:space="0" w:color="auto"/>
        <w:left w:val="none" w:sz="0" w:space="0" w:color="auto"/>
        <w:bottom w:val="none" w:sz="0" w:space="0" w:color="auto"/>
        <w:right w:val="none" w:sz="0" w:space="0" w:color="auto"/>
      </w:divBdr>
    </w:div>
    <w:div w:id="1052578609">
      <w:bodyDiv w:val="1"/>
      <w:marLeft w:val="0"/>
      <w:marRight w:val="0"/>
      <w:marTop w:val="0"/>
      <w:marBottom w:val="0"/>
      <w:divBdr>
        <w:top w:val="none" w:sz="0" w:space="0" w:color="auto"/>
        <w:left w:val="none" w:sz="0" w:space="0" w:color="auto"/>
        <w:bottom w:val="none" w:sz="0" w:space="0" w:color="auto"/>
        <w:right w:val="none" w:sz="0" w:space="0" w:color="auto"/>
      </w:divBdr>
    </w:div>
    <w:div w:id="1052733525">
      <w:bodyDiv w:val="1"/>
      <w:marLeft w:val="0"/>
      <w:marRight w:val="0"/>
      <w:marTop w:val="0"/>
      <w:marBottom w:val="0"/>
      <w:divBdr>
        <w:top w:val="none" w:sz="0" w:space="0" w:color="auto"/>
        <w:left w:val="none" w:sz="0" w:space="0" w:color="auto"/>
        <w:bottom w:val="none" w:sz="0" w:space="0" w:color="auto"/>
        <w:right w:val="none" w:sz="0" w:space="0" w:color="auto"/>
      </w:divBdr>
    </w:div>
    <w:div w:id="1052773968">
      <w:bodyDiv w:val="1"/>
      <w:marLeft w:val="0"/>
      <w:marRight w:val="0"/>
      <w:marTop w:val="0"/>
      <w:marBottom w:val="0"/>
      <w:divBdr>
        <w:top w:val="none" w:sz="0" w:space="0" w:color="auto"/>
        <w:left w:val="none" w:sz="0" w:space="0" w:color="auto"/>
        <w:bottom w:val="none" w:sz="0" w:space="0" w:color="auto"/>
        <w:right w:val="none" w:sz="0" w:space="0" w:color="auto"/>
      </w:divBdr>
    </w:div>
    <w:div w:id="1052844498">
      <w:bodyDiv w:val="1"/>
      <w:marLeft w:val="0"/>
      <w:marRight w:val="0"/>
      <w:marTop w:val="0"/>
      <w:marBottom w:val="0"/>
      <w:divBdr>
        <w:top w:val="none" w:sz="0" w:space="0" w:color="auto"/>
        <w:left w:val="none" w:sz="0" w:space="0" w:color="auto"/>
        <w:bottom w:val="none" w:sz="0" w:space="0" w:color="auto"/>
        <w:right w:val="none" w:sz="0" w:space="0" w:color="auto"/>
      </w:divBdr>
    </w:div>
    <w:div w:id="1052845161">
      <w:bodyDiv w:val="1"/>
      <w:marLeft w:val="0"/>
      <w:marRight w:val="0"/>
      <w:marTop w:val="0"/>
      <w:marBottom w:val="0"/>
      <w:divBdr>
        <w:top w:val="none" w:sz="0" w:space="0" w:color="auto"/>
        <w:left w:val="none" w:sz="0" w:space="0" w:color="auto"/>
        <w:bottom w:val="none" w:sz="0" w:space="0" w:color="auto"/>
        <w:right w:val="none" w:sz="0" w:space="0" w:color="auto"/>
      </w:divBdr>
    </w:div>
    <w:div w:id="1052921228">
      <w:bodyDiv w:val="1"/>
      <w:marLeft w:val="0"/>
      <w:marRight w:val="0"/>
      <w:marTop w:val="0"/>
      <w:marBottom w:val="0"/>
      <w:divBdr>
        <w:top w:val="none" w:sz="0" w:space="0" w:color="auto"/>
        <w:left w:val="none" w:sz="0" w:space="0" w:color="auto"/>
        <w:bottom w:val="none" w:sz="0" w:space="0" w:color="auto"/>
        <w:right w:val="none" w:sz="0" w:space="0" w:color="auto"/>
      </w:divBdr>
    </w:div>
    <w:div w:id="1052927486">
      <w:bodyDiv w:val="1"/>
      <w:marLeft w:val="0"/>
      <w:marRight w:val="0"/>
      <w:marTop w:val="0"/>
      <w:marBottom w:val="0"/>
      <w:divBdr>
        <w:top w:val="none" w:sz="0" w:space="0" w:color="auto"/>
        <w:left w:val="none" w:sz="0" w:space="0" w:color="auto"/>
        <w:bottom w:val="none" w:sz="0" w:space="0" w:color="auto"/>
        <w:right w:val="none" w:sz="0" w:space="0" w:color="auto"/>
      </w:divBdr>
    </w:div>
    <w:div w:id="1053038362">
      <w:bodyDiv w:val="1"/>
      <w:marLeft w:val="0"/>
      <w:marRight w:val="0"/>
      <w:marTop w:val="0"/>
      <w:marBottom w:val="0"/>
      <w:divBdr>
        <w:top w:val="none" w:sz="0" w:space="0" w:color="auto"/>
        <w:left w:val="none" w:sz="0" w:space="0" w:color="auto"/>
        <w:bottom w:val="none" w:sz="0" w:space="0" w:color="auto"/>
        <w:right w:val="none" w:sz="0" w:space="0" w:color="auto"/>
      </w:divBdr>
    </w:div>
    <w:div w:id="1053042108">
      <w:bodyDiv w:val="1"/>
      <w:marLeft w:val="0"/>
      <w:marRight w:val="0"/>
      <w:marTop w:val="0"/>
      <w:marBottom w:val="0"/>
      <w:divBdr>
        <w:top w:val="none" w:sz="0" w:space="0" w:color="auto"/>
        <w:left w:val="none" w:sz="0" w:space="0" w:color="auto"/>
        <w:bottom w:val="none" w:sz="0" w:space="0" w:color="auto"/>
        <w:right w:val="none" w:sz="0" w:space="0" w:color="auto"/>
      </w:divBdr>
    </w:div>
    <w:div w:id="1053502655">
      <w:bodyDiv w:val="1"/>
      <w:marLeft w:val="0"/>
      <w:marRight w:val="0"/>
      <w:marTop w:val="0"/>
      <w:marBottom w:val="0"/>
      <w:divBdr>
        <w:top w:val="none" w:sz="0" w:space="0" w:color="auto"/>
        <w:left w:val="none" w:sz="0" w:space="0" w:color="auto"/>
        <w:bottom w:val="none" w:sz="0" w:space="0" w:color="auto"/>
        <w:right w:val="none" w:sz="0" w:space="0" w:color="auto"/>
      </w:divBdr>
    </w:div>
    <w:div w:id="1054428905">
      <w:bodyDiv w:val="1"/>
      <w:marLeft w:val="0"/>
      <w:marRight w:val="0"/>
      <w:marTop w:val="0"/>
      <w:marBottom w:val="0"/>
      <w:divBdr>
        <w:top w:val="none" w:sz="0" w:space="0" w:color="auto"/>
        <w:left w:val="none" w:sz="0" w:space="0" w:color="auto"/>
        <w:bottom w:val="none" w:sz="0" w:space="0" w:color="auto"/>
        <w:right w:val="none" w:sz="0" w:space="0" w:color="auto"/>
      </w:divBdr>
    </w:div>
    <w:div w:id="1054506791">
      <w:bodyDiv w:val="1"/>
      <w:marLeft w:val="0"/>
      <w:marRight w:val="0"/>
      <w:marTop w:val="0"/>
      <w:marBottom w:val="0"/>
      <w:divBdr>
        <w:top w:val="none" w:sz="0" w:space="0" w:color="auto"/>
        <w:left w:val="none" w:sz="0" w:space="0" w:color="auto"/>
        <w:bottom w:val="none" w:sz="0" w:space="0" w:color="auto"/>
        <w:right w:val="none" w:sz="0" w:space="0" w:color="auto"/>
      </w:divBdr>
    </w:div>
    <w:div w:id="1054894797">
      <w:bodyDiv w:val="1"/>
      <w:marLeft w:val="0"/>
      <w:marRight w:val="0"/>
      <w:marTop w:val="0"/>
      <w:marBottom w:val="0"/>
      <w:divBdr>
        <w:top w:val="none" w:sz="0" w:space="0" w:color="auto"/>
        <w:left w:val="none" w:sz="0" w:space="0" w:color="auto"/>
        <w:bottom w:val="none" w:sz="0" w:space="0" w:color="auto"/>
        <w:right w:val="none" w:sz="0" w:space="0" w:color="auto"/>
      </w:divBdr>
    </w:div>
    <w:div w:id="1054936450">
      <w:bodyDiv w:val="1"/>
      <w:marLeft w:val="0"/>
      <w:marRight w:val="0"/>
      <w:marTop w:val="0"/>
      <w:marBottom w:val="0"/>
      <w:divBdr>
        <w:top w:val="none" w:sz="0" w:space="0" w:color="auto"/>
        <w:left w:val="none" w:sz="0" w:space="0" w:color="auto"/>
        <w:bottom w:val="none" w:sz="0" w:space="0" w:color="auto"/>
        <w:right w:val="none" w:sz="0" w:space="0" w:color="auto"/>
      </w:divBdr>
    </w:div>
    <w:div w:id="1054963328">
      <w:bodyDiv w:val="1"/>
      <w:marLeft w:val="0"/>
      <w:marRight w:val="0"/>
      <w:marTop w:val="0"/>
      <w:marBottom w:val="0"/>
      <w:divBdr>
        <w:top w:val="none" w:sz="0" w:space="0" w:color="auto"/>
        <w:left w:val="none" w:sz="0" w:space="0" w:color="auto"/>
        <w:bottom w:val="none" w:sz="0" w:space="0" w:color="auto"/>
        <w:right w:val="none" w:sz="0" w:space="0" w:color="auto"/>
      </w:divBdr>
    </w:div>
    <w:div w:id="1054964137">
      <w:bodyDiv w:val="1"/>
      <w:marLeft w:val="0"/>
      <w:marRight w:val="0"/>
      <w:marTop w:val="0"/>
      <w:marBottom w:val="0"/>
      <w:divBdr>
        <w:top w:val="none" w:sz="0" w:space="0" w:color="auto"/>
        <w:left w:val="none" w:sz="0" w:space="0" w:color="auto"/>
        <w:bottom w:val="none" w:sz="0" w:space="0" w:color="auto"/>
        <w:right w:val="none" w:sz="0" w:space="0" w:color="auto"/>
      </w:divBdr>
    </w:div>
    <w:div w:id="1055012268">
      <w:bodyDiv w:val="1"/>
      <w:marLeft w:val="0"/>
      <w:marRight w:val="0"/>
      <w:marTop w:val="0"/>
      <w:marBottom w:val="0"/>
      <w:divBdr>
        <w:top w:val="none" w:sz="0" w:space="0" w:color="auto"/>
        <w:left w:val="none" w:sz="0" w:space="0" w:color="auto"/>
        <w:bottom w:val="none" w:sz="0" w:space="0" w:color="auto"/>
        <w:right w:val="none" w:sz="0" w:space="0" w:color="auto"/>
      </w:divBdr>
    </w:div>
    <w:div w:id="1055356933">
      <w:bodyDiv w:val="1"/>
      <w:marLeft w:val="0"/>
      <w:marRight w:val="0"/>
      <w:marTop w:val="0"/>
      <w:marBottom w:val="0"/>
      <w:divBdr>
        <w:top w:val="none" w:sz="0" w:space="0" w:color="auto"/>
        <w:left w:val="none" w:sz="0" w:space="0" w:color="auto"/>
        <w:bottom w:val="none" w:sz="0" w:space="0" w:color="auto"/>
        <w:right w:val="none" w:sz="0" w:space="0" w:color="auto"/>
      </w:divBdr>
    </w:div>
    <w:div w:id="1055392782">
      <w:bodyDiv w:val="1"/>
      <w:marLeft w:val="0"/>
      <w:marRight w:val="0"/>
      <w:marTop w:val="0"/>
      <w:marBottom w:val="0"/>
      <w:divBdr>
        <w:top w:val="none" w:sz="0" w:space="0" w:color="auto"/>
        <w:left w:val="none" w:sz="0" w:space="0" w:color="auto"/>
        <w:bottom w:val="none" w:sz="0" w:space="0" w:color="auto"/>
        <w:right w:val="none" w:sz="0" w:space="0" w:color="auto"/>
      </w:divBdr>
    </w:div>
    <w:div w:id="1055423709">
      <w:bodyDiv w:val="1"/>
      <w:marLeft w:val="0"/>
      <w:marRight w:val="0"/>
      <w:marTop w:val="0"/>
      <w:marBottom w:val="0"/>
      <w:divBdr>
        <w:top w:val="none" w:sz="0" w:space="0" w:color="auto"/>
        <w:left w:val="none" w:sz="0" w:space="0" w:color="auto"/>
        <w:bottom w:val="none" w:sz="0" w:space="0" w:color="auto"/>
        <w:right w:val="none" w:sz="0" w:space="0" w:color="auto"/>
      </w:divBdr>
    </w:div>
    <w:div w:id="1055544988">
      <w:bodyDiv w:val="1"/>
      <w:marLeft w:val="0"/>
      <w:marRight w:val="0"/>
      <w:marTop w:val="0"/>
      <w:marBottom w:val="0"/>
      <w:divBdr>
        <w:top w:val="none" w:sz="0" w:space="0" w:color="auto"/>
        <w:left w:val="none" w:sz="0" w:space="0" w:color="auto"/>
        <w:bottom w:val="none" w:sz="0" w:space="0" w:color="auto"/>
        <w:right w:val="none" w:sz="0" w:space="0" w:color="auto"/>
      </w:divBdr>
    </w:div>
    <w:div w:id="1055618890">
      <w:bodyDiv w:val="1"/>
      <w:marLeft w:val="0"/>
      <w:marRight w:val="0"/>
      <w:marTop w:val="0"/>
      <w:marBottom w:val="0"/>
      <w:divBdr>
        <w:top w:val="none" w:sz="0" w:space="0" w:color="auto"/>
        <w:left w:val="none" w:sz="0" w:space="0" w:color="auto"/>
        <w:bottom w:val="none" w:sz="0" w:space="0" w:color="auto"/>
        <w:right w:val="none" w:sz="0" w:space="0" w:color="auto"/>
      </w:divBdr>
    </w:div>
    <w:div w:id="1055929338">
      <w:bodyDiv w:val="1"/>
      <w:marLeft w:val="0"/>
      <w:marRight w:val="0"/>
      <w:marTop w:val="0"/>
      <w:marBottom w:val="0"/>
      <w:divBdr>
        <w:top w:val="none" w:sz="0" w:space="0" w:color="auto"/>
        <w:left w:val="none" w:sz="0" w:space="0" w:color="auto"/>
        <w:bottom w:val="none" w:sz="0" w:space="0" w:color="auto"/>
        <w:right w:val="none" w:sz="0" w:space="0" w:color="auto"/>
      </w:divBdr>
    </w:div>
    <w:div w:id="1055930833">
      <w:bodyDiv w:val="1"/>
      <w:marLeft w:val="0"/>
      <w:marRight w:val="0"/>
      <w:marTop w:val="0"/>
      <w:marBottom w:val="0"/>
      <w:divBdr>
        <w:top w:val="none" w:sz="0" w:space="0" w:color="auto"/>
        <w:left w:val="none" w:sz="0" w:space="0" w:color="auto"/>
        <w:bottom w:val="none" w:sz="0" w:space="0" w:color="auto"/>
        <w:right w:val="none" w:sz="0" w:space="0" w:color="auto"/>
      </w:divBdr>
    </w:div>
    <w:div w:id="1056050051">
      <w:bodyDiv w:val="1"/>
      <w:marLeft w:val="0"/>
      <w:marRight w:val="0"/>
      <w:marTop w:val="0"/>
      <w:marBottom w:val="0"/>
      <w:divBdr>
        <w:top w:val="none" w:sz="0" w:space="0" w:color="auto"/>
        <w:left w:val="none" w:sz="0" w:space="0" w:color="auto"/>
        <w:bottom w:val="none" w:sz="0" w:space="0" w:color="auto"/>
        <w:right w:val="none" w:sz="0" w:space="0" w:color="auto"/>
      </w:divBdr>
    </w:div>
    <w:div w:id="1056244077">
      <w:bodyDiv w:val="1"/>
      <w:marLeft w:val="0"/>
      <w:marRight w:val="0"/>
      <w:marTop w:val="0"/>
      <w:marBottom w:val="0"/>
      <w:divBdr>
        <w:top w:val="none" w:sz="0" w:space="0" w:color="auto"/>
        <w:left w:val="none" w:sz="0" w:space="0" w:color="auto"/>
        <w:bottom w:val="none" w:sz="0" w:space="0" w:color="auto"/>
        <w:right w:val="none" w:sz="0" w:space="0" w:color="auto"/>
      </w:divBdr>
    </w:div>
    <w:div w:id="1056390292">
      <w:bodyDiv w:val="1"/>
      <w:marLeft w:val="0"/>
      <w:marRight w:val="0"/>
      <w:marTop w:val="0"/>
      <w:marBottom w:val="0"/>
      <w:divBdr>
        <w:top w:val="none" w:sz="0" w:space="0" w:color="auto"/>
        <w:left w:val="none" w:sz="0" w:space="0" w:color="auto"/>
        <w:bottom w:val="none" w:sz="0" w:space="0" w:color="auto"/>
        <w:right w:val="none" w:sz="0" w:space="0" w:color="auto"/>
      </w:divBdr>
    </w:div>
    <w:div w:id="1056393196">
      <w:bodyDiv w:val="1"/>
      <w:marLeft w:val="0"/>
      <w:marRight w:val="0"/>
      <w:marTop w:val="0"/>
      <w:marBottom w:val="0"/>
      <w:divBdr>
        <w:top w:val="none" w:sz="0" w:space="0" w:color="auto"/>
        <w:left w:val="none" w:sz="0" w:space="0" w:color="auto"/>
        <w:bottom w:val="none" w:sz="0" w:space="0" w:color="auto"/>
        <w:right w:val="none" w:sz="0" w:space="0" w:color="auto"/>
      </w:divBdr>
    </w:div>
    <w:div w:id="1056467219">
      <w:bodyDiv w:val="1"/>
      <w:marLeft w:val="0"/>
      <w:marRight w:val="0"/>
      <w:marTop w:val="0"/>
      <w:marBottom w:val="0"/>
      <w:divBdr>
        <w:top w:val="none" w:sz="0" w:space="0" w:color="auto"/>
        <w:left w:val="none" w:sz="0" w:space="0" w:color="auto"/>
        <w:bottom w:val="none" w:sz="0" w:space="0" w:color="auto"/>
        <w:right w:val="none" w:sz="0" w:space="0" w:color="auto"/>
      </w:divBdr>
    </w:div>
    <w:div w:id="1056510688">
      <w:bodyDiv w:val="1"/>
      <w:marLeft w:val="0"/>
      <w:marRight w:val="0"/>
      <w:marTop w:val="0"/>
      <w:marBottom w:val="0"/>
      <w:divBdr>
        <w:top w:val="none" w:sz="0" w:space="0" w:color="auto"/>
        <w:left w:val="none" w:sz="0" w:space="0" w:color="auto"/>
        <w:bottom w:val="none" w:sz="0" w:space="0" w:color="auto"/>
        <w:right w:val="none" w:sz="0" w:space="0" w:color="auto"/>
      </w:divBdr>
    </w:div>
    <w:div w:id="1056659681">
      <w:bodyDiv w:val="1"/>
      <w:marLeft w:val="0"/>
      <w:marRight w:val="0"/>
      <w:marTop w:val="0"/>
      <w:marBottom w:val="0"/>
      <w:divBdr>
        <w:top w:val="none" w:sz="0" w:space="0" w:color="auto"/>
        <w:left w:val="none" w:sz="0" w:space="0" w:color="auto"/>
        <w:bottom w:val="none" w:sz="0" w:space="0" w:color="auto"/>
        <w:right w:val="none" w:sz="0" w:space="0" w:color="auto"/>
      </w:divBdr>
    </w:div>
    <w:div w:id="1056703369">
      <w:bodyDiv w:val="1"/>
      <w:marLeft w:val="0"/>
      <w:marRight w:val="0"/>
      <w:marTop w:val="0"/>
      <w:marBottom w:val="0"/>
      <w:divBdr>
        <w:top w:val="none" w:sz="0" w:space="0" w:color="auto"/>
        <w:left w:val="none" w:sz="0" w:space="0" w:color="auto"/>
        <w:bottom w:val="none" w:sz="0" w:space="0" w:color="auto"/>
        <w:right w:val="none" w:sz="0" w:space="0" w:color="auto"/>
      </w:divBdr>
    </w:div>
    <w:div w:id="1056704926">
      <w:bodyDiv w:val="1"/>
      <w:marLeft w:val="0"/>
      <w:marRight w:val="0"/>
      <w:marTop w:val="0"/>
      <w:marBottom w:val="0"/>
      <w:divBdr>
        <w:top w:val="none" w:sz="0" w:space="0" w:color="auto"/>
        <w:left w:val="none" w:sz="0" w:space="0" w:color="auto"/>
        <w:bottom w:val="none" w:sz="0" w:space="0" w:color="auto"/>
        <w:right w:val="none" w:sz="0" w:space="0" w:color="auto"/>
      </w:divBdr>
    </w:div>
    <w:div w:id="1056777918">
      <w:bodyDiv w:val="1"/>
      <w:marLeft w:val="0"/>
      <w:marRight w:val="0"/>
      <w:marTop w:val="0"/>
      <w:marBottom w:val="0"/>
      <w:divBdr>
        <w:top w:val="none" w:sz="0" w:space="0" w:color="auto"/>
        <w:left w:val="none" w:sz="0" w:space="0" w:color="auto"/>
        <w:bottom w:val="none" w:sz="0" w:space="0" w:color="auto"/>
        <w:right w:val="none" w:sz="0" w:space="0" w:color="auto"/>
      </w:divBdr>
    </w:div>
    <w:div w:id="1056977948">
      <w:bodyDiv w:val="1"/>
      <w:marLeft w:val="0"/>
      <w:marRight w:val="0"/>
      <w:marTop w:val="0"/>
      <w:marBottom w:val="0"/>
      <w:divBdr>
        <w:top w:val="none" w:sz="0" w:space="0" w:color="auto"/>
        <w:left w:val="none" w:sz="0" w:space="0" w:color="auto"/>
        <w:bottom w:val="none" w:sz="0" w:space="0" w:color="auto"/>
        <w:right w:val="none" w:sz="0" w:space="0" w:color="auto"/>
      </w:divBdr>
    </w:div>
    <w:div w:id="1057045980">
      <w:bodyDiv w:val="1"/>
      <w:marLeft w:val="0"/>
      <w:marRight w:val="0"/>
      <w:marTop w:val="0"/>
      <w:marBottom w:val="0"/>
      <w:divBdr>
        <w:top w:val="none" w:sz="0" w:space="0" w:color="auto"/>
        <w:left w:val="none" w:sz="0" w:space="0" w:color="auto"/>
        <w:bottom w:val="none" w:sz="0" w:space="0" w:color="auto"/>
        <w:right w:val="none" w:sz="0" w:space="0" w:color="auto"/>
      </w:divBdr>
    </w:div>
    <w:div w:id="1057095705">
      <w:bodyDiv w:val="1"/>
      <w:marLeft w:val="0"/>
      <w:marRight w:val="0"/>
      <w:marTop w:val="0"/>
      <w:marBottom w:val="0"/>
      <w:divBdr>
        <w:top w:val="none" w:sz="0" w:space="0" w:color="auto"/>
        <w:left w:val="none" w:sz="0" w:space="0" w:color="auto"/>
        <w:bottom w:val="none" w:sz="0" w:space="0" w:color="auto"/>
        <w:right w:val="none" w:sz="0" w:space="0" w:color="auto"/>
      </w:divBdr>
    </w:div>
    <w:div w:id="1057122403">
      <w:bodyDiv w:val="1"/>
      <w:marLeft w:val="0"/>
      <w:marRight w:val="0"/>
      <w:marTop w:val="0"/>
      <w:marBottom w:val="0"/>
      <w:divBdr>
        <w:top w:val="none" w:sz="0" w:space="0" w:color="auto"/>
        <w:left w:val="none" w:sz="0" w:space="0" w:color="auto"/>
        <w:bottom w:val="none" w:sz="0" w:space="0" w:color="auto"/>
        <w:right w:val="none" w:sz="0" w:space="0" w:color="auto"/>
      </w:divBdr>
    </w:div>
    <w:div w:id="1057123581">
      <w:bodyDiv w:val="1"/>
      <w:marLeft w:val="0"/>
      <w:marRight w:val="0"/>
      <w:marTop w:val="0"/>
      <w:marBottom w:val="0"/>
      <w:divBdr>
        <w:top w:val="none" w:sz="0" w:space="0" w:color="auto"/>
        <w:left w:val="none" w:sz="0" w:space="0" w:color="auto"/>
        <w:bottom w:val="none" w:sz="0" w:space="0" w:color="auto"/>
        <w:right w:val="none" w:sz="0" w:space="0" w:color="auto"/>
      </w:divBdr>
    </w:div>
    <w:div w:id="1057435240">
      <w:bodyDiv w:val="1"/>
      <w:marLeft w:val="0"/>
      <w:marRight w:val="0"/>
      <w:marTop w:val="0"/>
      <w:marBottom w:val="0"/>
      <w:divBdr>
        <w:top w:val="none" w:sz="0" w:space="0" w:color="auto"/>
        <w:left w:val="none" w:sz="0" w:space="0" w:color="auto"/>
        <w:bottom w:val="none" w:sz="0" w:space="0" w:color="auto"/>
        <w:right w:val="none" w:sz="0" w:space="0" w:color="auto"/>
      </w:divBdr>
    </w:div>
    <w:div w:id="1057780721">
      <w:bodyDiv w:val="1"/>
      <w:marLeft w:val="0"/>
      <w:marRight w:val="0"/>
      <w:marTop w:val="0"/>
      <w:marBottom w:val="0"/>
      <w:divBdr>
        <w:top w:val="none" w:sz="0" w:space="0" w:color="auto"/>
        <w:left w:val="none" w:sz="0" w:space="0" w:color="auto"/>
        <w:bottom w:val="none" w:sz="0" w:space="0" w:color="auto"/>
        <w:right w:val="none" w:sz="0" w:space="0" w:color="auto"/>
      </w:divBdr>
    </w:div>
    <w:div w:id="1058286918">
      <w:bodyDiv w:val="1"/>
      <w:marLeft w:val="0"/>
      <w:marRight w:val="0"/>
      <w:marTop w:val="0"/>
      <w:marBottom w:val="0"/>
      <w:divBdr>
        <w:top w:val="none" w:sz="0" w:space="0" w:color="auto"/>
        <w:left w:val="none" w:sz="0" w:space="0" w:color="auto"/>
        <w:bottom w:val="none" w:sz="0" w:space="0" w:color="auto"/>
        <w:right w:val="none" w:sz="0" w:space="0" w:color="auto"/>
      </w:divBdr>
    </w:div>
    <w:div w:id="1058624381">
      <w:bodyDiv w:val="1"/>
      <w:marLeft w:val="0"/>
      <w:marRight w:val="0"/>
      <w:marTop w:val="0"/>
      <w:marBottom w:val="0"/>
      <w:divBdr>
        <w:top w:val="none" w:sz="0" w:space="0" w:color="auto"/>
        <w:left w:val="none" w:sz="0" w:space="0" w:color="auto"/>
        <w:bottom w:val="none" w:sz="0" w:space="0" w:color="auto"/>
        <w:right w:val="none" w:sz="0" w:space="0" w:color="auto"/>
      </w:divBdr>
    </w:div>
    <w:div w:id="1058937237">
      <w:bodyDiv w:val="1"/>
      <w:marLeft w:val="0"/>
      <w:marRight w:val="0"/>
      <w:marTop w:val="0"/>
      <w:marBottom w:val="0"/>
      <w:divBdr>
        <w:top w:val="none" w:sz="0" w:space="0" w:color="auto"/>
        <w:left w:val="none" w:sz="0" w:space="0" w:color="auto"/>
        <w:bottom w:val="none" w:sz="0" w:space="0" w:color="auto"/>
        <w:right w:val="none" w:sz="0" w:space="0" w:color="auto"/>
      </w:divBdr>
    </w:div>
    <w:div w:id="1058942335">
      <w:bodyDiv w:val="1"/>
      <w:marLeft w:val="0"/>
      <w:marRight w:val="0"/>
      <w:marTop w:val="0"/>
      <w:marBottom w:val="0"/>
      <w:divBdr>
        <w:top w:val="none" w:sz="0" w:space="0" w:color="auto"/>
        <w:left w:val="none" w:sz="0" w:space="0" w:color="auto"/>
        <w:bottom w:val="none" w:sz="0" w:space="0" w:color="auto"/>
        <w:right w:val="none" w:sz="0" w:space="0" w:color="auto"/>
      </w:divBdr>
    </w:div>
    <w:div w:id="1059131778">
      <w:bodyDiv w:val="1"/>
      <w:marLeft w:val="0"/>
      <w:marRight w:val="0"/>
      <w:marTop w:val="0"/>
      <w:marBottom w:val="0"/>
      <w:divBdr>
        <w:top w:val="none" w:sz="0" w:space="0" w:color="auto"/>
        <w:left w:val="none" w:sz="0" w:space="0" w:color="auto"/>
        <w:bottom w:val="none" w:sz="0" w:space="0" w:color="auto"/>
        <w:right w:val="none" w:sz="0" w:space="0" w:color="auto"/>
      </w:divBdr>
    </w:div>
    <w:div w:id="1059403918">
      <w:bodyDiv w:val="1"/>
      <w:marLeft w:val="0"/>
      <w:marRight w:val="0"/>
      <w:marTop w:val="0"/>
      <w:marBottom w:val="0"/>
      <w:divBdr>
        <w:top w:val="none" w:sz="0" w:space="0" w:color="auto"/>
        <w:left w:val="none" w:sz="0" w:space="0" w:color="auto"/>
        <w:bottom w:val="none" w:sz="0" w:space="0" w:color="auto"/>
        <w:right w:val="none" w:sz="0" w:space="0" w:color="auto"/>
      </w:divBdr>
    </w:div>
    <w:div w:id="1059404134">
      <w:bodyDiv w:val="1"/>
      <w:marLeft w:val="0"/>
      <w:marRight w:val="0"/>
      <w:marTop w:val="0"/>
      <w:marBottom w:val="0"/>
      <w:divBdr>
        <w:top w:val="none" w:sz="0" w:space="0" w:color="auto"/>
        <w:left w:val="none" w:sz="0" w:space="0" w:color="auto"/>
        <w:bottom w:val="none" w:sz="0" w:space="0" w:color="auto"/>
        <w:right w:val="none" w:sz="0" w:space="0" w:color="auto"/>
      </w:divBdr>
    </w:div>
    <w:div w:id="1059522969">
      <w:bodyDiv w:val="1"/>
      <w:marLeft w:val="0"/>
      <w:marRight w:val="0"/>
      <w:marTop w:val="0"/>
      <w:marBottom w:val="0"/>
      <w:divBdr>
        <w:top w:val="none" w:sz="0" w:space="0" w:color="auto"/>
        <w:left w:val="none" w:sz="0" w:space="0" w:color="auto"/>
        <w:bottom w:val="none" w:sz="0" w:space="0" w:color="auto"/>
        <w:right w:val="none" w:sz="0" w:space="0" w:color="auto"/>
      </w:divBdr>
    </w:div>
    <w:div w:id="1059553123">
      <w:bodyDiv w:val="1"/>
      <w:marLeft w:val="0"/>
      <w:marRight w:val="0"/>
      <w:marTop w:val="0"/>
      <w:marBottom w:val="0"/>
      <w:divBdr>
        <w:top w:val="none" w:sz="0" w:space="0" w:color="auto"/>
        <w:left w:val="none" w:sz="0" w:space="0" w:color="auto"/>
        <w:bottom w:val="none" w:sz="0" w:space="0" w:color="auto"/>
        <w:right w:val="none" w:sz="0" w:space="0" w:color="auto"/>
      </w:divBdr>
    </w:div>
    <w:div w:id="1059590055">
      <w:bodyDiv w:val="1"/>
      <w:marLeft w:val="0"/>
      <w:marRight w:val="0"/>
      <w:marTop w:val="0"/>
      <w:marBottom w:val="0"/>
      <w:divBdr>
        <w:top w:val="none" w:sz="0" w:space="0" w:color="auto"/>
        <w:left w:val="none" w:sz="0" w:space="0" w:color="auto"/>
        <w:bottom w:val="none" w:sz="0" w:space="0" w:color="auto"/>
        <w:right w:val="none" w:sz="0" w:space="0" w:color="auto"/>
      </w:divBdr>
    </w:div>
    <w:div w:id="1059741161">
      <w:bodyDiv w:val="1"/>
      <w:marLeft w:val="0"/>
      <w:marRight w:val="0"/>
      <w:marTop w:val="0"/>
      <w:marBottom w:val="0"/>
      <w:divBdr>
        <w:top w:val="none" w:sz="0" w:space="0" w:color="auto"/>
        <w:left w:val="none" w:sz="0" w:space="0" w:color="auto"/>
        <w:bottom w:val="none" w:sz="0" w:space="0" w:color="auto"/>
        <w:right w:val="none" w:sz="0" w:space="0" w:color="auto"/>
      </w:divBdr>
    </w:div>
    <w:div w:id="1059788395">
      <w:bodyDiv w:val="1"/>
      <w:marLeft w:val="0"/>
      <w:marRight w:val="0"/>
      <w:marTop w:val="0"/>
      <w:marBottom w:val="0"/>
      <w:divBdr>
        <w:top w:val="none" w:sz="0" w:space="0" w:color="auto"/>
        <w:left w:val="none" w:sz="0" w:space="0" w:color="auto"/>
        <w:bottom w:val="none" w:sz="0" w:space="0" w:color="auto"/>
        <w:right w:val="none" w:sz="0" w:space="0" w:color="auto"/>
      </w:divBdr>
    </w:div>
    <w:div w:id="1059862194">
      <w:bodyDiv w:val="1"/>
      <w:marLeft w:val="0"/>
      <w:marRight w:val="0"/>
      <w:marTop w:val="0"/>
      <w:marBottom w:val="0"/>
      <w:divBdr>
        <w:top w:val="none" w:sz="0" w:space="0" w:color="auto"/>
        <w:left w:val="none" w:sz="0" w:space="0" w:color="auto"/>
        <w:bottom w:val="none" w:sz="0" w:space="0" w:color="auto"/>
        <w:right w:val="none" w:sz="0" w:space="0" w:color="auto"/>
      </w:divBdr>
    </w:div>
    <w:div w:id="1060011696">
      <w:bodyDiv w:val="1"/>
      <w:marLeft w:val="0"/>
      <w:marRight w:val="0"/>
      <w:marTop w:val="0"/>
      <w:marBottom w:val="0"/>
      <w:divBdr>
        <w:top w:val="none" w:sz="0" w:space="0" w:color="auto"/>
        <w:left w:val="none" w:sz="0" w:space="0" w:color="auto"/>
        <w:bottom w:val="none" w:sz="0" w:space="0" w:color="auto"/>
        <w:right w:val="none" w:sz="0" w:space="0" w:color="auto"/>
      </w:divBdr>
    </w:div>
    <w:div w:id="1060177635">
      <w:bodyDiv w:val="1"/>
      <w:marLeft w:val="0"/>
      <w:marRight w:val="0"/>
      <w:marTop w:val="0"/>
      <w:marBottom w:val="0"/>
      <w:divBdr>
        <w:top w:val="none" w:sz="0" w:space="0" w:color="auto"/>
        <w:left w:val="none" w:sz="0" w:space="0" w:color="auto"/>
        <w:bottom w:val="none" w:sz="0" w:space="0" w:color="auto"/>
        <w:right w:val="none" w:sz="0" w:space="0" w:color="auto"/>
      </w:divBdr>
    </w:div>
    <w:div w:id="1060178260">
      <w:bodyDiv w:val="1"/>
      <w:marLeft w:val="0"/>
      <w:marRight w:val="0"/>
      <w:marTop w:val="0"/>
      <w:marBottom w:val="0"/>
      <w:divBdr>
        <w:top w:val="none" w:sz="0" w:space="0" w:color="auto"/>
        <w:left w:val="none" w:sz="0" w:space="0" w:color="auto"/>
        <w:bottom w:val="none" w:sz="0" w:space="0" w:color="auto"/>
        <w:right w:val="none" w:sz="0" w:space="0" w:color="auto"/>
      </w:divBdr>
    </w:div>
    <w:div w:id="1060205676">
      <w:bodyDiv w:val="1"/>
      <w:marLeft w:val="0"/>
      <w:marRight w:val="0"/>
      <w:marTop w:val="0"/>
      <w:marBottom w:val="0"/>
      <w:divBdr>
        <w:top w:val="none" w:sz="0" w:space="0" w:color="auto"/>
        <w:left w:val="none" w:sz="0" w:space="0" w:color="auto"/>
        <w:bottom w:val="none" w:sz="0" w:space="0" w:color="auto"/>
        <w:right w:val="none" w:sz="0" w:space="0" w:color="auto"/>
      </w:divBdr>
    </w:div>
    <w:div w:id="1060596644">
      <w:bodyDiv w:val="1"/>
      <w:marLeft w:val="0"/>
      <w:marRight w:val="0"/>
      <w:marTop w:val="0"/>
      <w:marBottom w:val="0"/>
      <w:divBdr>
        <w:top w:val="none" w:sz="0" w:space="0" w:color="auto"/>
        <w:left w:val="none" w:sz="0" w:space="0" w:color="auto"/>
        <w:bottom w:val="none" w:sz="0" w:space="0" w:color="auto"/>
        <w:right w:val="none" w:sz="0" w:space="0" w:color="auto"/>
      </w:divBdr>
    </w:div>
    <w:div w:id="1060641178">
      <w:bodyDiv w:val="1"/>
      <w:marLeft w:val="0"/>
      <w:marRight w:val="0"/>
      <w:marTop w:val="0"/>
      <w:marBottom w:val="0"/>
      <w:divBdr>
        <w:top w:val="none" w:sz="0" w:space="0" w:color="auto"/>
        <w:left w:val="none" w:sz="0" w:space="0" w:color="auto"/>
        <w:bottom w:val="none" w:sz="0" w:space="0" w:color="auto"/>
        <w:right w:val="none" w:sz="0" w:space="0" w:color="auto"/>
      </w:divBdr>
    </w:div>
    <w:div w:id="1060833034">
      <w:bodyDiv w:val="1"/>
      <w:marLeft w:val="0"/>
      <w:marRight w:val="0"/>
      <w:marTop w:val="0"/>
      <w:marBottom w:val="0"/>
      <w:divBdr>
        <w:top w:val="none" w:sz="0" w:space="0" w:color="auto"/>
        <w:left w:val="none" w:sz="0" w:space="0" w:color="auto"/>
        <w:bottom w:val="none" w:sz="0" w:space="0" w:color="auto"/>
        <w:right w:val="none" w:sz="0" w:space="0" w:color="auto"/>
      </w:divBdr>
    </w:div>
    <w:div w:id="1061053089">
      <w:bodyDiv w:val="1"/>
      <w:marLeft w:val="0"/>
      <w:marRight w:val="0"/>
      <w:marTop w:val="0"/>
      <w:marBottom w:val="0"/>
      <w:divBdr>
        <w:top w:val="none" w:sz="0" w:space="0" w:color="auto"/>
        <w:left w:val="none" w:sz="0" w:space="0" w:color="auto"/>
        <w:bottom w:val="none" w:sz="0" w:space="0" w:color="auto"/>
        <w:right w:val="none" w:sz="0" w:space="0" w:color="auto"/>
      </w:divBdr>
    </w:div>
    <w:div w:id="1061171564">
      <w:bodyDiv w:val="1"/>
      <w:marLeft w:val="0"/>
      <w:marRight w:val="0"/>
      <w:marTop w:val="0"/>
      <w:marBottom w:val="0"/>
      <w:divBdr>
        <w:top w:val="none" w:sz="0" w:space="0" w:color="auto"/>
        <w:left w:val="none" w:sz="0" w:space="0" w:color="auto"/>
        <w:bottom w:val="none" w:sz="0" w:space="0" w:color="auto"/>
        <w:right w:val="none" w:sz="0" w:space="0" w:color="auto"/>
      </w:divBdr>
    </w:div>
    <w:div w:id="1061290888">
      <w:bodyDiv w:val="1"/>
      <w:marLeft w:val="0"/>
      <w:marRight w:val="0"/>
      <w:marTop w:val="0"/>
      <w:marBottom w:val="0"/>
      <w:divBdr>
        <w:top w:val="none" w:sz="0" w:space="0" w:color="auto"/>
        <w:left w:val="none" w:sz="0" w:space="0" w:color="auto"/>
        <w:bottom w:val="none" w:sz="0" w:space="0" w:color="auto"/>
        <w:right w:val="none" w:sz="0" w:space="0" w:color="auto"/>
      </w:divBdr>
    </w:div>
    <w:div w:id="1061439939">
      <w:bodyDiv w:val="1"/>
      <w:marLeft w:val="0"/>
      <w:marRight w:val="0"/>
      <w:marTop w:val="0"/>
      <w:marBottom w:val="0"/>
      <w:divBdr>
        <w:top w:val="none" w:sz="0" w:space="0" w:color="auto"/>
        <w:left w:val="none" w:sz="0" w:space="0" w:color="auto"/>
        <w:bottom w:val="none" w:sz="0" w:space="0" w:color="auto"/>
        <w:right w:val="none" w:sz="0" w:space="0" w:color="auto"/>
      </w:divBdr>
    </w:div>
    <w:div w:id="1061442012">
      <w:bodyDiv w:val="1"/>
      <w:marLeft w:val="0"/>
      <w:marRight w:val="0"/>
      <w:marTop w:val="0"/>
      <w:marBottom w:val="0"/>
      <w:divBdr>
        <w:top w:val="none" w:sz="0" w:space="0" w:color="auto"/>
        <w:left w:val="none" w:sz="0" w:space="0" w:color="auto"/>
        <w:bottom w:val="none" w:sz="0" w:space="0" w:color="auto"/>
        <w:right w:val="none" w:sz="0" w:space="0" w:color="auto"/>
      </w:divBdr>
    </w:div>
    <w:div w:id="1061556923">
      <w:bodyDiv w:val="1"/>
      <w:marLeft w:val="0"/>
      <w:marRight w:val="0"/>
      <w:marTop w:val="0"/>
      <w:marBottom w:val="0"/>
      <w:divBdr>
        <w:top w:val="none" w:sz="0" w:space="0" w:color="auto"/>
        <w:left w:val="none" w:sz="0" w:space="0" w:color="auto"/>
        <w:bottom w:val="none" w:sz="0" w:space="0" w:color="auto"/>
        <w:right w:val="none" w:sz="0" w:space="0" w:color="auto"/>
      </w:divBdr>
    </w:div>
    <w:div w:id="1061633439">
      <w:bodyDiv w:val="1"/>
      <w:marLeft w:val="0"/>
      <w:marRight w:val="0"/>
      <w:marTop w:val="0"/>
      <w:marBottom w:val="0"/>
      <w:divBdr>
        <w:top w:val="none" w:sz="0" w:space="0" w:color="auto"/>
        <w:left w:val="none" w:sz="0" w:space="0" w:color="auto"/>
        <w:bottom w:val="none" w:sz="0" w:space="0" w:color="auto"/>
        <w:right w:val="none" w:sz="0" w:space="0" w:color="auto"/>
      </w:divBdr>
    </w:div>
    <w:div w:id="1061634028">
      <w:bodyDiv w:val="1"/>
      <w:marLeft w:val="0"/>
      <w:marRight w:val="0"/>
      <w:marTop w:val="0"/>
      <w:marBottom w:val="0"/>
      <w:divBdr>
        <w:top w:val="none" w:sz="0" w:space="0" w:color="auto"/>
        <w:left w:val="none" w:sz="0" w:space="0" w:color="auto"/>
        <w:bottom w:val="none" w:sz="0" w:space="0" w:color="auto"/>
        <w:right w:val="none" w:sz="0" w:space="0" w:color="auto"/>
      </w:divBdr>
    </w:div>
    <w:div w:id="1061751377">
      <w:bodyDiv w:val="1"/>
      <w:marLeft w:val="0"/>
      <w:marRight w:val="0"/>
      <w:marTop w:val="0"/>
      <w:marBottom w:val="0"/>
      <w:divBdr>
        <w:top w:val="none" w:sz="0" w:space="0" w:color="auto"/>
        <w:left w:val="none" w:sz="0" w:space="0" w:color="auto"/>
        <w:bottom w:val="none" w:sz="0" w:space="0" w:color="auto"/>
        <w:right w:val="none" w:sz="0" w:space="0" w:color="auto"/>
      </w:divBdr>
    </w:div>
    <w:div w:id="1061756015">
      <w:bodyDiv w:val="1"/>
      <w:marLeft w:val="0"/>
      <w:marRight w:val="0"/>
      <w:marTop w:val="0"/>
      <w:marBottom w:val="0"/>
      <w:divBdr>
        <w:top w:val="none" w:sz="0" w:space="0" w:color="auto"/>
        <w:left w:val="none" w:sz="0" w:space="0" w:color="auto"/>
        <w:bottom w:val="none" w:sz="0" w:space="0" w:color="auto"/>
        <w:right w:val="none" w:sz="0" w:space="0" w:color="auto"/>
      </w:divBdr>
    </w:div>
    <w:div w:id="1061906338">
      <w:bodyDiv w:val="1"/>
      <w:marLeft w:val="0"/>
      <w:marRight w:val="0"/>
      <w:marTop w:val="0"/>
      <w:marBottom w:val="0"/>
      <w:divBdr>
        <w:top w:val="none" w:sz="0" w:space="0" w:color="auto"/>
        <w:left w:val="none" w:sz="0" w:space="0" w:color="auto"/>
        <w:bottom w:val="none" w:sz="0" w:space="0" w:color="auto"/>
        <w:right w:val="none" w:sz="0" w:space="0" w:color="auto"/>
      </w:divBdr>
    </w:div>
    <w:div w:id="1062220592">
      <w:bodyDiv w:val="1"/>
      <w:marLeft w:val="0"/>
      <w:marRight w:val="0"/>
      <w:marTop w:val="0"/>
      <w:marBottom w:val="0"/>
      <w:divBdr>
        <w:top w:val="none" w:sz="0" w:space="0" w:color="auto"/>
        <w:left w:val="none" w:sz="0" w:space="0" w:color="auto"/>
        <w:bottom w:val="none" w:sz="0" w:space="0" w:color="auto"/>
        <w:right w:val="none" w:sz="0" w:space="0" w:color="auto"/>
      </w:divBdr>
    </w:div>
    <w:div w:id="1062290986">
      <w:bodyDiv w:val="1"/>
      <w:marLeft w:val="0"/>
      <w:marRight w:val="0"/>
      <w:marTop w:val="0"/>
      <w:marBottom w:val="0"/>
      <w:divBdr>
        <w:top w:val="none" w:sz="0" w:space="0" w:color="auto"/>
        <w:left w:val="none" w:sz="0" w:space="0" w:color="auto"/>
        <w:bottom w:val="none" w:sz="0" w:space="0" w:color="auto"/>
        <w:right w:val="none" w:sz="0" w:space="0" w:color="auto"/>
      </w:divBdr>
    </w:div>
    <w:div w:id="1062294675">
      <w:bodyDiv w:val="1"/>
      <w:marLeft w:val="0"/>
      <w:marRight w:val="0"/>
      <w:marTop w:val="0"/>
      <w:marBottom w:val="0"/>
      <w:divBdr>
        <w:top w:val="none" w:sz="0" w:space="0" w:color="auto"/>
        <w:left w:val="none" w:sz="0" w:space="0" w:color="auto"/>
        <w:bottom w:val="none" w:sz="0" w:space="0" w:color="auto"/>
        <w:right w:val="none" w:sz="0" w:space="0" w:color="auto"/>
      </w:divBdr>
    </w:div>
    <w:div w:id="1062362600">
      <w:bodyDiv w:val="1"/>
      <w:marLeft w:val="0"/>
      <w:marRight w:val="0"/>
      <w:marTop w:val="0"/>
      <w:marBottom w:val="0"/>
      <w:divBdr>
        <w:top w:val="none" w:sz="0" w:space="0" w:color="auto"/>
        <w:left w:val="none" w:sz="0" w:space="0" w:color="auto"/>
        <w:bottom w:val="none" w:sz="0" w:space="0" w:color="auto"/>
        <w:right w:val="none" w:sz="0" w:space="0" w:color="auto"/>
      </w:divBdr>
    </w:div>
    <w:div w:id="1062363845">
      <w:bodyDiv w:val="1"/>
      <w:marLeft w:val="0"/>
      <w:marRight w:val="0"/>
      <w:marTop w:val="0"/>
      <w:marBottom w:val="0"/>
      <w:divBdr>
        <w:top w:val="none" w:sz="0" w:space="0" w:color="auto"/>
        <w:left w:val="none" w:sz="0" w:space="0" w:color="auto"/>
        <w:bottom w:val="none" w:sz="0" w:space="0" w:color="auto"/>
        <w:right w:val="none" w:sz="0" w:space="0" w:color="auto"/>
      </w:divBdr>
    </w:div>
    <w:div w:id="1062675488">
      <w:bodyDiv w:val="1"/>
      <w:marLeft w:val="0"/>
      <w:marRight w:val="0"/>
      <w:marTop w:val="0"/>
      <w:marBottom w:val="0"/>
      <w:divBdr>
        <w:top w:val="none" w:sz="0" w:space="0" w:color="auto"/>
        <w:left w:val="none" w:sz="0" w:space="0" w:color="auto"/>
        <w:bottom w:val="none" w:sz="0" w:space="0" w:color="auto"/>
        <w:right w:val="none" w:sz="0" w:space="0" w:color="auto"/>
      </w:divBdr>
    </w:div>
    <w:div w:id="1062679638">
      <w:bodyDiv w:val="1"/>
      <w:marLeft w:val="0"/>
      <w:marRight w:val="0"/>
      <w:marTop w:val="0"/>
      <w:marBottom w:val="0"/>
      <w:divBdr>
        <w:top w:val="none" w:sz="0" w:space="0" w:color="auto"/>
        <w:left w:val="none" w:sz="0" w:space="0" w:color="auto"/>
        <w:bottom w:val="none" w:sz="0" w:space="0" w:color="auto"/>
        <w:right w:val="none" w:sz="0" w:space="0" w:color="auto"/>
      </w:divBdr>
    </w:div>
    <w:div w:id="1062827422">
      <w:bodyDiv w:val="1"/>
      <w:marLeft w:val="0"/>
      <w:marRight w:val="0"/>
      <w:marTop w:val="0"/>
      <w:marBottom w:val="0"/>
      <w:divBdr>
        <w:top w:val="none" w:sz="0" w:space="0" w:color="auto"/>
        <w:left w:val="none" w:sz="0" w:space="0" w:color="auto"/>
        <w:bottom w:val="none" w:sz="0" w:space="0" w:color="auto"/>
        <w:right w:val="none" w:sz="0" w:space="0" w:color="auto"/>
      </w:divBdr>
    </w:div>
    <w:div w:id="1063020191">
      <w:bodyDiv w:val="1"/>
      <w:marLeft w:val="0"/>
      <w:marRight w:val="0"/>
      <w:marTop w:val="0"/>
      <w:marBottom w:val="0"/>
      <w:divBdr>
        <w:top w:val="none" w:sz="0" w:space="0" w:color="auto"/>
        <w:left w:val="none" w:sz="0" w:space="0" w:color="auto"/>
        <w:bottom w:val="none" w:sz="0" w:space="0" w:color="auto"/>
        <w:right w:val="none" w:sz="0" w:space="0" w:color="auto"/>
      </w:divBdr>
    </w:div>
    <w:div w:id="1063024345">
      <w:bodyDiv w:val="1"/>
      <w:marLeft w:val="0"/>
      <w:marRight w:val="0"/>
      <w:marTop w:val="0"/>
      <w:marBottom w:val="0"/>
      <w:divBdr>
        <w:top w:val="none" w:sz="0" w:space="0" w:color="auto"/>
        <w:left w:val="none" w:sz="0" w:space="0" w:color="auto"/>
        <w:bottom w:val="none" w:sz="0" w:space="0" w:color="auto"/>
        <w:right w:val="none" w:sz="0" w:space="0" w:color="auto"/>
      </w:divBdr>
    </w:div>
    <w:div w:id="1063063932">
      <w:bodyDiv w:val="1"/>
      <w:marLeft w:val="0"/>
      <w:marRight w:val="0"/>
      <w:marTop w:val="0"/>
      <w:marBottom w:val="0"/>
      <w:divBdr>
        <w:top w:val="none" w:sz="0" w:space="0" w:color="auto"/>
        <w:left w:val="none" w:sz="0" w:space="0" w:color="auto"/>
        <w:bottom w:val="none" w:sz="0" w:space="0" w:color="auto"/>
        <w:right w:val="none" w:sz="0" w:space="0" w:color="auto"/>
      </w:divBdr>
    </w:div>
    <w:div w:id="1063141979">
      <w:bodyDiv w:val="1"/>
      <w:marLeft w:val="0"/>
      <w:marRight w:val="0"/>
      <w:marTop w:val="0"/>
      <w:marBottom w:val="0"/>
      <w:divBdr>
        <w:top w:val="none" w:sz="0" w:space="0" w:color="auto"/>
        <w:left w:val="none" w:sz="0" w:space="0" w:color="auto"/>
        <w:bottom w:val="none" w:sz="0" w:space="0" w:color="auto"/>
        <w:right w:val="none" w:sz="0" w:space="0" w:color="auto"/>
      </w:divBdr>
    </w:div>
    <w:div w:id="1063286514">
      <w:bodyDiv w:val="1"/>
      <w:marLeft w:val="0"/>
      <w:marRight w:val="0"/>
      <w:marTop w:val="0"/>
      <w:marBottom w:val="0"/>
      <w:divBdr>
        <w:top w:val="none" w:sz="0" w:space="0" w:color="auto"/>
        <w:left w:val="none" w:sz="0" w:space="0" w:color="auto"/>
        <w:bottom w:val="none" w:sz="0" w:space="0" w:color="auto"/>
        <w:right w:val="none" w:sz="0" w:space="0" w:color="auto"/>
      </w:divBdr>
    </w:div>
    <w:div w:id="1063600716">
      <w:bodyDiv w:val="1"/>
      <w:marLeft w:val="0"/>
      <w:marRight w:val="0"/>
      <w:marTop w:val="0"/>
      <w:marBottom w:val="0"/>
      <w:divBdr>
        <w:top w:val="none" w:sz="0" w:space="0" w:color="auto"/>
        <w:left w:val="none" w:sz="0" w:space="0" w:color="auto"/>
        <w:bottom w:val="none" w:sz="0" w:space="0" w:color="auto"/>
        <w:right w:val="none" w:sz="0" w:space="0" w:color="auto"/>
      </w:divBdr>
    </w:div>
    <w:div w:id="1063792628">
      <w:bodyDiv w:val="1"/>
      <w:marLeft w:val="0"/>
      <w:marRight w:val="0"/>
      <w:marTop w:val="0"/>
      <w:marBottom w:val="0"/>
      <w:divBdr>
        <w:top w:val="none" w:sz="0" w:space="0" w:color="auto"/>
        <w:left w:val="none" w:sz="0" w:space="0" w:color="auto"/>
        <w:bottom w:val="none" w:sz="0" w:space="0" w:color="auto"/>
        <w:right w:val="none" w:sz="0" w:space="0" w:color="auto"/>
      </w:divBdr>
    </w:div>
    <w:div w:id="1063914325">
      <w:bodyDiv w:val="1"/>
      <w:marLeft w:val="0"/>
      <w:marRight w:val="0"/>
      <w:marTop w:val="0"/>
      <w:marBottom w:val="0"/>
      <w:divBdr>
        <w:top w:val="none" w:sz="0" w:space="0" w:color="auto"/>
        <w:left w:val="none" w:sz="0" w:space="0" w:color="auto"/>
        <w:bottom w:val="none" w:sz="0" w:space="0" w:color="auto"/>
        <w:right w:val="none" w:sz="0" w:space="0" w:color="auto"/>
      </w:divBdr>
    </w:div>
    <w:div w:id="1063984189">
      <w:bodyDiv w:val="1"/>
      <w:marLeft w:val="0"/>
      <w:marRight w:val="0"/>
      <w:marTop w:val="0"/>
      <w:marBottom w:val="0"/>
      <w:divBdr>
        <w:top w:val="none" w:sz="0" w:space="0" w:color="auto"/>
        <w:left w:val="none" w:sz="0" w:space="0" w:color="auto"/>
        <w:bottom w:val="none" w:sz="0" w:space="0" w:color="auto"/>
        <w:right w:val="none" w:sz="0" w:space="0" w:color="auto"/>
      </w:divBdr>
    </w:div>
    <w:div w:id="1064183492">
      <w:bodyDiv w:val="1"/>
      <w:marLeft w:val="0"/>
      <w:marRight w:val="0"/>
      <w:marTop w:val="0"/>
      <w:marBottom w:val="0"/>
      <w:divBdr>
        <w:top w:val="none" w:sz="0" w:space="0" w:color="auto"/>
        <w:left w:val="none" w:sz="0" w:space="0" w:color="auto"/>
        <w:bottom w:val="none" w:sz="0" w:space="0" w:color="auto"/>
        <w:right w:val="none" w:sz="0" w:space="0" w:color="auto"/>
      </w:divBdr>
    </w:div>
    <w:div w:id="1064522834">
      <w:bodyDiv w:val="1"/>
      <w:marLeft w:val="0"/>
      <w:marRight w:val="0"/>
      <w:marTop w:val="0"/>
      <w:marBottom w:val="0"/>
      <w:divBdr>
        <w:top w:val="none" w:sz="0" w:space="0" w:color="auto"/>
        <w:left w:val="none" w:sz="0" w:space="0" w:color="auto"/>
        <w:bottom w:val="none" w:sz="0" w:space="0" w:color="auto"/>
        <w:right w:val="none" w:sz="0" w:space="0" w:color="auto"/>
      </w:divBdr>
    </w:div>
    <w:div w:id="1064915853">
      <w:bodyDiv w:val="1"/>
      <w:marLeft w:val="0"/>
      <w:marRight w:val="0"/>
      <w:marTop w:val="0"/>
      <w:marBottom w:val="0"/>
      <w:divBdr>
        <w:top w:val="none" w:sz="0" w:space="0" w:color="auto"/>
        <w:left w:val="none" w:sz="0" w:space="0" w:color="auto"/>
        <w:bottom w:val="none" w:sz="0" w:space="0" w:color="auto"/>
        <w:right w:val="none" w:sz="0" w:space="0" w:color="auto"/>
      </w:divBdr>
    </w:div>
    <w:div w:id="1065029885">
      <w:bodyDiv w:val="1"/>
      <w:marLeft w:val="0"/>
      <w:marRight w:val="0"/>
      <w:marTop w:val="0"/>
      <w:marBottom w:val="0"/>
      <w:divBdr>
        <w:top w:val="none" w:sz="0" w:space="0" w:color="auto"/>
        <w:left w:val="none" w:sz="0" w:space="0" w:color="auto"/>
        <w:bottom w:val="none" w:sz="0" w:space="0" w:color="auto"/>
        <w:right w:val="none" w:sz="0" w:space="0" w:color="auto"/>
      </w:divBdr>
    </w:div>
    <w:div w:id="1065033763">
      <w:bodyDiv w:val="1"/>
      <w:marLeft w:val="0"/>
      <w:marRight w:val="0"/>
      <w:marTop w:val="0"/>
      <w:marBottom w:val="0"/>
      <w:divBdr>
        <w:top w:val="none" w:sz="0" w:space="0" w:color="auto"/>
        <w:left w:val="none" w:sz="0" w:space="0" w:color="auto"/>
        <w:bottom w:val="none" w:sz="0" w:space="0" w:color="auto"/>
        <w:right w:val="none" w:sz="0" w:space="0" w:color="auto"/>
      </w:divBdr>
    </w:div>
    <w:div w:id="1065107956">
      <w:bodyDiv w:val="1"/>
      <w:marLeft w:val="0"/>
      <w:marRight w:val="0"/>
      <w:marTop w:val="0"/>
      <w:marBottom w:val="0"/>
      <w:divBdr>
        <w:top w:val="none" w:sz="0" w:space="0" w:color="auto"/>
        <w:left w:val="none" w:sz="0" w:space="0" w:color="auto"/>
        <w:bottom w:val="none" w:sz="0" w:space="0" w:color="auto"/>
        <w:right w:val="none" w:sz="0" w:space="0" w:color="auto"/>
      </w:divBdr>
    </w:div>
    <w:div w:id="1065222544">
      <w:bodyDiv w:val="1"/>
      <w:marLeft w:val="0"/>
      <w:marRight w:val="0"/>
      <w:marTop w:val="0"/>
      <w:marBottom w:val="0"/>
      <w:divBdr>
        <w:top w:val="none" w:sz="0" w:space="0" w:color="auto"/>
        <w:left w:val="none" w:sz="0" w:space="0" w:color="auto"/>
        <w:bottom w:val="none" w:sz="0" w:space="0" w:color="auto"/>
        <w:right w:val="none" w:sz="0" w:space="0" w:color="auto"/>
      </w:divBdr>
    </w:div>
    <w:div w:id="1065375790">
      <w:bodyDiv w:val="1"/>
      <w:marLeft w:val="0"/>
      <w:marRight w:val="0"/>
      <w:marTop w:val="0"/>
      <w:marBottom w:val="0"/>
      <w:divBdr>
        <w:top w:val="none" w:sz="0" w:space="0" w:color="auto"/>
        <w:left w:val="none" w:sz="0" w:space="0" w:color="auto"/>
        <w:bottom w:val="none" w:sz="0" w:space="0" w:color="auto"/>
        <w:right w:val="none" w:sz="0" w:space="0" w:color="auto"/>
      </w:divBdr>
    </w:div>
    <w:div w:id="1065639968">
      <w:bodyDiv w:val="1"/>
      <w:marLeft w:val="0"/>
      <w:marRight w:val="0"/>
      <w:marTop w:val="0"/>
      <w:marBottom w:val="0"/>
      <w:divBdr>
        <w:top w:val="none" w:sz="0" w:space="0" w:color="auto"/>
        <w:left w:val="none" w:sz="0" w:space="0" w:color="auto"/>
        <w:bottom w:val="none" w:sz="0" w:space="0" w:color="auto"/>
        <w:right w:val="none" w:sz="0" w:space="0" w:color="auto"/>
      </w:divBdr>
    </w:div>
    <w:div w:id="1065681045">
      <w:bodyDiv w:val="1"/>
      <w:marLeft w:val="0"/>
      <w:marRight w:val="0"/>
      <w:marTop w:val="0"/>
      <w:marBottom w:val="0"/>
      <w:divBdr>
        <w:top w:val="none" w:sz="0" w:space="0" w:color="auto"/>
        <w:left w:val="none" w:sz="0" w:space="0" w:color="auto"/>
        <w:bottom w:val="none" w:sz="0" w:space="0" w:color="auto"/>
        <w:right w:val="none" w:sz="0" w:space="0" w:color="auto"/>
      </w:divBdr>
    </w:div>
    <w:div w:id="1065682012">
      <w:bodyDiv w:val="1"/>
      <w:marLeft w:val="0"/>
      <w:marRight w:val="0"/>
      <w:marTop w:val="0"/>
      <w:marBottom w:val="0"/>
      <w:divBdr>
        <w:top w:val="none" w:sz="0" w:space="0" w:color="auto"/>
        <w:left w:val="none" w:sz="0" w:space="0" w:color="auto"/>
        <w:bottom w:val="none" w:sz="0" w:space="0" w:color="auto"/>
        <w:right w:val="none" w:sz="0" w:space="0" w:color="auto"/>
      </w:divBdr>
    </w:div>
    <w:div w:id="1065836586">
      <w:bodyDiv w:val="1"/>
      <w:marLeft w:val="0"/>
      <w:marRight w:val="0"/>
      <w:marTop w:val="0"/>
      <w:marBottom w:val="0"/>
      <w:divBdr>
        <w:top w:val="none" w:sz="0" w:space="0" w:color="auto"/>
        <w:left w:val="none" w:sz="0" w:space="0" w:color="auto"/>
        <w:bottom w:val="none" w:sz="0" w:space="0" w:color="auto"/>
        <w:right w:val="none" w:sz="0" w:space="0" w:color="auto"/>
      </w:divBdr>
    </w:div>
    <w:div w:id="1065949750">
      <w:bodyDiv w:val="1"/>
      <w:marLeft w:val="0"/>
      <w:marRight w:val="0"/>
      <w:marTop w:val="0"/>
      <w:marBottom w:val="0"/>
      <w:divBdr>
        <w:top w:val="none" w:sz="0" w:space="0" w:color="auto"/>
        <w:left w:val="none" w:sz="0" w:space="0" w:color="auto"/>
        <w:bottom w:val="none" w:sz="0" w:space="0" w:color="auto"/>
        <w:right w:val="none" w:sz="0" w:space="0" w:color="auto"/>
      </w:divBdr>
    </w:div>
    <w:div w:id="1065950120">
      <w:bodyDiv w:val="1"/>
      <w:marLeft w:val="0"/>
      <w:marRight w:val="0"/>
      <w:marTop w:val="0"/>
      <w:marBottom w:val="0"/>
      <w:divBdr>
        <w:top w:val="none" w:sz="0" w:space="0" w:color="auto"/>
        <w:left w:val="none" w:sz="0" w:space="0" w:color="auto"/>
        <w:bottom w:val="none" w:sz="0" w:space="0" w:color="auto"/>
        <w:right w:val="none" w:sz="0" w:space="0" w:color="auto"/>
      </w:divBdr>
    </w:div>
    <w:div w:id="1066105775">
      <w:bodyDiv w:val="1"/>
      <w:marLeft w:val="0"/>
      <w:marRight w:val="0"/>
      <w:marTop w:val="0"/>
      <w:marBottom w:val="0"/>
      <w:divBdr>
        <w:top w:val="none" w:sz="0" w:space="0" w:color="auto"/>
        <w:left w:val="none" w:sz="0" w:space="0" w:color="auto"/>
        <w:bottom w:val="none" w:sz="0" w:space="0" w:color="auto"/>
        <w:right w:val="none" w:sz="0" w:space="0" w:color="auto"/>
      </w:divBdr>
    </w:div>
    <w:div w:id="1066143822">
      <w:bodyDiv w:val="1"/>
      <w:marLeft w:val="0"/>
      <w:marRight w:val="0"/>
      <w:marTop w:val="0"/>
      <w:marBottom w:val="0"/>
      <w:divBdr>
        <w:top w:val="none" w:sz="0" w:space="0" w:color="auto"/>
        <w:left w:val="none" w:sz="0" w:space="0" w:color="auto"/>
        <w:bottom w:val="none" w:sz="0" w:space="0" w:color="auto"/>
        <w:right w:val="none" w:sz="0" w:space="0" w:color="auto"/>
      </w:divBdr>
    </w:div>
    <w:div w:id="1066486863">
      <w:bodyDiv w:val="1"/>
      <w:marLeft w:val="0"/>
      <w:marRight w:val="0"/>
      <w:marTop w:val="0"/>
      <w:marBottom w:val="0"/>
      <w:divBdr>
        <w:top w:val="none" w:sz="0" w:space="0" w:color="auto"/>
        <w:left w:val="none" w:sz="0" w:space="0" w:color="auto"/>
        <w:bottom w:val="none" w:sz="0" w:space="0" w:color="auto"/>
        <w:right w:val="none" w:sz="0" w:space="0" w:color="auto"/>
      </w:divBdr>
    </w:div>
    <w:div w:id="1066490612">
      <w:bodyDiv w:val="1"/>
      <w:marLeft w:val="0"/>
      <w:marRight w:val="0"/>
      <w:marTop w:val="0"/>
      <w:marBottom w:val="0"/>
      <w:divBdr>
        <w:top w:val="none" w:sz="0" w:space="0" w:color="auto"/>
        <w:left w:val="none" w:sz="0" w:space="0" w:color="auto"/>
        <w:bottom w:val="none" w:sz="0" w:space="0" w:color="auto"/>
        <w:right w:val="none" w:sz="0" w:space="0" w:color="auto"/>
      </w:divBdr>
    </w:div>
    <w:div w:id="1066681895">
      <w:bodyDiv w:val="1"/>
      <w:marLeft w:val="0"/>
      <w:marRight w:val="0"/>
      <w:marTop w:val="0"/>
      <w:marBottom w:val="0"/>
      <w:divBdr>
        <w:top w:val="none" w:sz="0" w:space="0" w:color="auto"/>
        <w:left w:val="none" w:sz="0" w:space="0" w:color="auto"/>
        <w:bottom w:val="none" w:sz="0" w:space="0" w:color="auto"/>
        <w:right w:val="none" w:sz="0" w:space="0" w:color="auto"/>
      </w:divBdr>
    </w:div>
    <w:div w:id="1066730676">
      <w:bodyDiv w:val="1"/>
      <w:marLeft w:val="0"/>
      <w:marRight w:val="0"/>
      <w:marTop w:val="0"/>
      <w:marBottom w:val="0"/>
      <w:divBdr>
        <w:top w:val="none" w:sz="0" w:space="0" w:color="auto"/>
        <w:left w:val="none" w:sz="0" w:space="0" w:color="auto"/>
        <w:bottom w:val="none" w:sz="0" w:space="0" w:color="auto"/>
        <w:right w:val="none" w:sz="0" w:space="0" w:color="auto"/>
      </w:divBdr>
    </w:div>
    <w:div w:id="1066875289">
      <w:bodyDiv w:val="1"/>
      <w:marLeft w:val="0"/>
      <w:marRight w:val="0"/>
      <w:marTop w:val="0"/>
      <w:marBottom w:val="0"/>
      <w:divBdr>
        <w:top w:val="none" w:sz="0" w:space="0" w:color="auto"/>
        <w:left w:val="none" w:sz="0" w:space="0" w:color="auto"/>
        <w:bottom w:val="none" w:sz="0" w:space="0" w:color="auto"/>
        <w:right w:val="none" w:sz="0" w:space="0" w:color="auto"/>
      </w:divBdr>
    </w:div>
    <w:div w:id="1066882431">
      <w:bodyDiv w:val="1"/>
      <w:marLeft w:val="0"/>
      <w:marRight w:val="0"/>
      <w:marTop w:val="0"/>
      <w:marBottom w:val="0"/>
      <w:divBdr>
        <w:top w:val="none" w:sz="0" w:space="0" w:color="auto"/>
        <w:left w:val="none" w:sz="0" w:space="0" w:color="auto"/>
        <w:bottom w:val="none" w:sz="0" w:space="0" w:color="auto"/>
        <w:right w:val="none" w:sz="0" w:space="0" w:color="auto"/>
      </w:divBdr>
    </w:div>
    <w:div w:id="1066954870">
      <w:bodyDiv w:val="1"/>
      <w:marLeft w:val="0"/>
      <w:marRight w:val="0"/>
      <w:marTop w:val="0"/>
      <w:marBottom w:val="0"/>
      <w:divBdr>
        <w:top w:val="none" w:sz="0" w:space="0" w:color="auto"/>
        <w:left w:val="none" w:sz="0" w:space="0" w:color="auto"/>
        <w:bottom w:val="none" w:sz="0" w:space="0" w:color="auto"/>
        <w:right w:val="none" w:sz="0" w:space="0" w:color="auto"/>
      </w:divBdr>
    </w:div>
    <w:div w:id="1066955280">
      <w:bodyDiv w:val="1"/>
      <w:marLeft w:val="0"/>
      <w:marRight w:val="0"/>
      <w:marTop w:val="0"/>
      <w:marBottom w:val="0"/>
      <w:divBdr>
        <w:top w:val="none" w:sz="0" w:space="0" w:color="auto"/>
        <w:left w:val="none" w:sz="0" w:space="0" w:color="auto"/>
        <w:bottom w:val="none" w:sz="0" w:space="0" w:color="auto"/>
        <w:right w:val="none" w:sz="0" w:space="0" w:color="auto"/>
      </w:divBdr>
    </w:div>
    <w:div w:id="1067265113">
      <w:bodyDiv w:val="1"/>
      <w:marLeft w:val="0"/>
      <w:marRight w:val="0"/>
      <w:marTop w:val="0"/>
      <w:marBottom w:val="0"/>
      <w:divBdr>
        <w:top w:val="none" w:sz="0" w:space="0" w:color="auto"/>
        <w:left w:val="none" w:sz="0" w:space="0" w:color="auto"/>
        <w:bottom w:val="none" w:sz="0" w:space="0" w:color="auto"/>
        <w:right w:val="none" w:sz="0" w:space="0" w:color="auto"/>
      </w:divBdr>
    </w:div>
    <w:div w:id="1067344876">
      <w:bodyDiv w:val="1"/>
      <w:marLeft w:val="0"/>
      <w:marRight w:val="0"/>
      <w:marTop w:val="0"/>
      <w:marBottom w:val="0"/>
      <w:divBdr>
        <w:top w:val="none" w:sz="0" w:space="0" w:color="auto"/>
        <w:left w:val="none" w:sz="0" w:space="0" w:color="auto"/>
        <w:bottom w:val="none" w:sz="0" w:space="0" w:color="auto"/>
        <w:right w:val="none" w:sz="0" w:space="0" w:color="auto"/>
      </w:divBdr>
    </w:div>
    <w:div w:id="1067462579">
      <w:bodyDiv w:val="1"/>
      <w:marLeft w:val="0"/>
      <w:marRight w:val="0"/>
      <w:marTop w:val="0"/>
      <w:marBottom w:val="0"/>
      <w:divBdr>
        <w:top w:val="none" w:sz="0" w:space="0" w:color="auto"/>
        <w:left w:val="none" w:sz="0" w:space="0" w:color="auto"/>
        <w:bottom w:val="none" w:sz="0" w:space="0" w:color="auto"/>
        <w:right w:val="none" w:sz="0" w:space="0" w:color="auto"/>
      </w:divBdr>
    </w:div>
    <w:div w:id="1067604510">
      <w:bodyDiv w:val="1"/>
      <w:marLeft w:val="0"/>
      <w:marRight w:val="0"/>
      <w:marTop w:val="0"/>
      <w:marBottom w:val="0"/>
      <w:divBdr>
        <w:top w:val="none" w:sz="0" w:space="0" w:color="auto"/>
        <w:left w:val="none" w:sz="0" w:space="0" w:color="auto"/>
        <w:bottom w:val="none" w:sz="0" w:space="0" w:color="auto"/>
        <w:right w:val="none" w:sz="0" w:space="0" w:color="auto"/>
      </w:divBdr>
    </w:div>
    <w:div w:id="1067610647">
      <w:bodyDiv w:val="1"/>
      <w:marLeft w:val="0"/>
      <w:marRight w:val="0"/>
      <w:marTop w:val="0"/>
      <w:marBottom w:val="0"/>
      <w:divBdr>
        <w:top w:val="none" w:sz="0" w:space="0" w:color="auto"/>
        <w:left w:val="none" w:sz="0" w:space="0" w:color="auto"/>
        <w:bottom w:val="none" w:sz="0" w:space="0" w:color="auto"/>
        <w:right w:val="none" w:sz="0" w:space="0" w:color="auto"/>
      </w:divBdr>
    </w:div>
    <w:div w:id="1067646995">
      <w:bodyDiv w:val="1"/>
      <w:marLeft w:val="0"/>
      <w:marRight w:val="0"/>
      <w:marTop w:val="0"/>
      <w:marBottom w:val="0"/>
      <w:divBdr>
        <w:top w:val="none" w:sz="0" w:space="0" w:color="auto"/>
        <w:left w:val="none" w:sz="0" w:space="0" w:color="auto"/>
        <w:bottom w:val="none" w:sz="0" w:space="0" w:color="auto"/>
        <w:right w:val="none" w:sz="0" w:space="0" w:color="auto"/>
      </w:divBdr>
    </w:div>
    <w:div w:id="1067804343">
      <w:bodyDiv w:val="1"/>
      <w:marLeft w:val="0"/>
      <w:marRight w:val="0"/>
      <w:marTop w:val="0"/>
      <w:marBottom w:val="0"/>
      <w:divBdr>
        <w:top w:val="none" w:sz="0" w:space="0" w:color="auto"/>
        <w:left w:val="none" w:sz="0" w:space="0" w:color="auto"/>
        <w:bottom w:val="none" w:sz="0" w:space="0" w:color="auto"/>
        <w:right w:val="none" w:sz="0" w:space="0" w:color="auto"/>
      </w:divBdr>
    </w:div>
    <w:div w:id="1067921913">
      <w:bodyDiv w:val="1"/>
      <w:marLeft w:val="0"/>
      <w:marRight w:val="0"/>
      <w:marTop w:val="0"/>
      <w:marBottom w:val="0"/>
      <w:divBdr>
        <w:top w:val="none" w:sz="0" w:space="0" w:color="auto"/>
        <w:left w:val="none" w:sz="0" w:space="0" w:color="auto"/>
        <w:bottom w:val="none" w:sz="0" w:space="0" w:color="auto"/>
        <w:right w:val="none" w:sz="0" w:space="0" w:color="auto"/>
      </w:divBdr>
    </w:div>
    <w:div w:id="1067991995">
      <w:bodyDiv w:val="1"/>
      <w:marLeft w:val="0"/>
      <w:marRight w:val="0"/>
      <w:marTop w:val="0"/>
      <w:marBottom w:val="0"/>
      <w:divBdr>
        <w:top w:val="none" w:sz="0" w:space="0" w:color="auto"/>
        <w:left w:val="none" w:sz="0" w:space="0" w:color="auto"/>
        <w:bottom w:val="none" w:sz="0" w:space="0" w:color="auto"/>
        <w:right w:val="none" w:sz="0" w:space="0" w:color="auto"/>
      </w:divBdr>
    </w:div>
    <w:div w:id="1067996327">
      <w:bodyDiv w:val="1"/>
      <w:marLeft w:val="0"/>
      <w:marRight w:val="0"/>
      <w:marTop w:val="0"/>
      <w:marBottom w:val="0"/>
      <w:divBdr>
        <w:top w:val="none" w:sz="0" w:space="0" w:color="auto"/>
        <w:left w:val="none" w:sz="0" w:space="0" w:color="auto"/>
        <w:bottom w:val="none" w:sz="0" w:space="0" w:color="auto"/>
        <w:right w:val="none" w:sz="0" w:space="0" w:color="auto"/>
      </w:divBdr>
    </w:div>
    <w:div w:id="1068040409">
      <w:bodyDiv w:val="1"/>
      <w:marLeft w:val="0"/>
      <w:marRight w:val="0"/>
      <w:marTop w:val="0"/>
      <w:marBottom w:val="0"/>
      <w:divBdr>
        <w:top w:val="none" w:sz="0" w:space="0" w:color="auto"/>
        <w:left w:val="none" w:sz="0" w:space="0" w:color="auto"/>
        <w:bottom w:val="none" w:sz="0" w:space="0" w:color="auto"/>
        <w:right w:val="none" w:sz="0" w:space="0" w:color="auto"/>
      </w:divBdr>
    </w:div>
    <w:div w:id="1068304782">
      <w:bodyDiv w:val="1"/>
      <w:marLeft w:val="0"/>
      <w:marRight w:val="0"/>
      <w:marTop w:val="0"/>
      <w:marBottom w:val="0"/>
      <w:divBdr>
        <w:top w:val="none" w:sz="0" w:space="0" w:color="auto"/>
        <w:left w:val="none" w:sz="0" w:space="0" w:color="auto"/>
        <w:bottom w:val="none" w:sz="0" w:space="0" w:color="auto"/>
        <w:right w:val="none" w:sz="0" w:space="0" w:color="auto"/>
      </w:divBdr>
    </w:div>
    <w:div w:id="1068460524">
      <w:bodyDiv w:val="1"/>
      <w:marLeft w:val="0"/>
      <w:marRight w:val="0"/>
      <w:marTop w:val="0"/>
      <w:marBottom w:val="0"/>
      <w:divBdr>
        <w:top w:val="none" w:sz="0" w:space="0" w:color="auto"/>
        <w:left w:val="none" w:sz="0" w:space="0" w:color="auto"/>
        <w:bottom w:val="none" w:sz="0" w:space="0" w:color="auto"/>
        <w:right w:val="none" w:sz="0" w:space="0" w:color="auto"/>
      </w:divBdr>
    </w:div>
    <w:div w:id="1068651794">
      <w:bodyDiv w:val="1"/>
      <w:marLeft w:val="0"/>
      <w:marRight w:val="0"/>
      <w:marTop w:val="0"/>
      <w:marBottom w:val="0"/>
      <w:divBdr>
        <w:top w:val="none" w:sz="0" w:space="0" w:color="auto"/>
        <w:left w:val="none" w:sz="0" w:space="0" w:color="auto"/>
        <w:bottom w:val="none" w:sz="0" w:space="0" w:color="auto"/>
        <w:right w:val="none" w:sz="0" w:space="0" w:color="auto"/>
      </w:divBdr>
    </w:div>
    <w:div w:id="1068721700">
      <w:bodyDiv w:val="1"/>
      <w:marLeft w:val="0"/>
      <w:marRight w:val="0"/>
      <w:marTop w:val="0"/>
      <w:marBottom w:val="0"/>
      <w:divBdr>
        <w:top w:val="none" w:sz="0" w:space="0" w:color="auto"/>
        <w:left w:val="none" w:sz="0" w:space="0" w:color="auto"/>
        <w:bottom w:val="none" w:sz="0" w:space="0" w:color="auto"/>
        <w:right w:val="none" w:sz="0" w:space="0" w:color="auto"/>
      </w:divBdr>
    </w:div>
    <w:div w:id="1068724625">
      <w:bodyDiv w:val="1"/>
      <w:marLeft w:val="0"/>
      <w:marRight w:val="0"/>
      <w:marTop w:val="0"/>
      <w:marBottom w:val="0"/>
      <w:divBdr>
        <w:top w:val="none" w:sz="0" w:space="0" w:color="auto"/>
        <w:left w:val="none" w:sz="0" w:space="0" w:color="auto"/>
        <w:bottom w:val="none" w:sz="0" w:space="0" w:color="auto"/>
        <w:right w:val="none" w:sz="0" w:space="0" w:color="auto"/>
      </w:divBdr>
    </w:div>
    <w:div w:id="1069035515">
      <w:bodyDiv w:val="1"/>
      <w:marLeft w:val="0"/>
      <w:marRight w:val="0"/>
      <w:marTop w:val="0"/>
      <w:marBottom w:val="0"/>
      <w:divBdr>
        <w:top w:val="none" w:sz="0" w:space="0" w:color="auto"/>
        <w:left w:val="none" w:sz="0" w:space="0" w:color="auto"/>
        <w:bottom w:val="none" w:sz="0" w:space="0" w:color="auto"/>
        <w:right w:val="none" w:sz="0" w:space="0" w:color="auto"/>
      </w:divBdr>
    </w:div>
    <w:div w:id="1069235448">
      <w:bodyDiv w:val="1"/>
      <w:marLeft w:val="0"/>
      <w:marRight w:val="0"/>
      <w:marTop w:val="0"/>
      <w:marBottom w:val="0"/>
      <w:divBdr>
        <w:top w:val="none" w:sz="0" w:space="0" w:color="auto"/>
        <w:left w:val="none" w:sz="0" w:space="0" w:color="auto"/>
        <w:bottom w:val="none" w:sz="0" w:space="0" w:color="auto"/>
        <w:right w:val="none" w:sz="0" w:space="0" w:color="auto"/>
      </w:divBdr>
    </w:div>
    <w:div w:id="1069304599">
      <w:bodyDiv w:val="1"/>
      <w:marLeft w:val="0"/>
      <w:marRight w:val="0"/>
      <w:marTop w:val="0"/>
      <w:marBottom w:val="0"/>
      <w:divBdr>
        <w:top w:val="none" w:sz="0" w:space="0" w:color="auto"/>
        <w:left w:val="none" w:sz="0" w:space="0" w:color="auto"/>
        <w:bottom w:val="none" w:sz="0" w:space="0" w:color="auto"/>
        <w:right w:val="none" w:sz="0" w:space="0" w:color="auto"/>
      </w:divBdr>
    </w:div>
    <w:div w:id="1069810319">
      <w:bodyDiv w:val="1"/>
      <w:marLeft w:val="0"/>
      <w:marRight w:val="0"/>
      <w:marTop w:val="0"/>
      <w:marBottom w:val="0"/>
      <w:divBdr>
        <w:top w:val="none" w:sz="0" w:space="0" w:color="auto"/>
        <w:left w:val="none" w:sz="0" w:space="0" w:color="auto"/>
        <w:bottom w:val="none" w:sz="0" w:space="0" w:color="auto"/>
        <w:right w:val="none" w:sz="0" w:space="0" w:color="auto"/>
      </w:divBdr>
    </w:div>
    <w:div w:id="1070034413">
      <w:bodyDiv w:val="1"/>
      <w:marLeft w:val="0"/>
      <w:marRight w:val="0"/>
      <w:marTop w:val="0"/>
      <w:marBottom w:val="0"/>
      <w:divBdr>
        <w:top w:val="none" w:sz="0" w:space="0" w:color="auto"/>
        <w:left w:val="none" w:sz="0" w:space="0" w:color="auto"/>
        <w:bottom w:val="none" w:sz="0" w:space="0" w:color="auto"/>
        <w:right w:val="none" w:sz="0" w:space="0" w:color="auto"/>
      </w:divBdr>
    </w:div>
    <w:div w:id="1070158552">
      <w:bodyDiv w:val="1"/>
      <w:marLeft w:val="0"/>
      <w:marRight w:val="0"/>
      <w:marTop w:val="0"/>
      <w:marBottom w:val="0"/>
      <w:divBdr>
        <w:top w:val="none" w:sz="0" w:space="0" w:color="auto"/>
        <w:left w:val="none" w:sz="0" w:space="0" w:color="auto"/>
        <w:bottom w:val="none" w:sz="0" w:space="0" w:color="auto"/>
        <w:right w:val="none" w:sz="0" w:space="0" w:color="auto"/>
      </w:divBdr>
    </w:div>
    <w:div w:id="1070343263">
      <w:bodyDiv w:val="1"/>
      <w:marLeft w:val="0"/>
      <w:marRight w:val="0"/>
      <w:marTop w:val="0"/>
      <w:marBottom w:val="0"/>
      <w:divBdr>
        <w:top w:val="none" w:sz="0" w:space="0" w:color="auto"/>
        <w:left w:val="none" w:sz="0" w:space="0" w:color="auto"/>
        <w:bottom w:val="none" w:sz="0" w:space="0" w:color="auto"/>
        <w:right w:val="none" w:sz="0" w:space="0" w:color="auto"/>
      </w:divBdr>
    </w:div>
    <w:div w:id="1070545360">
      <w:bodyDiv w:val="1"/>
      <w:marLeft w:val="0"/>
      <w:marRight w:val="0"/>
      <w:marTop w:val="0"/>
      <w:marBottom w:val="0"/>
      <w:divBdr>
        <w:top w:val="none" w:sz="0" w:space="0" w:color="auto"/>
        <w:left w:val="none" w:sz="0" w:space="0" w:color="auto"/>
        <w:bottom w:val="none" w:sz="0" w:space="0" w:color="auto"/>
        <w:right w:val="none" w:sz="0" w:space="0" w:color="auto"/>
      </w:divBdr>
    </w:div>
    <w:div w:id="1070618885">
      <w:bodyDiv w:val="1"/>
      <w:marLeft w:val="0"/>
      <w:marRight w:val="0"/>
      <w:marTop w:val="0"/>
      <w:marBottom w:val="0"/>
      <w:divBdr>
        <w:top w:val="none" w:sz="0" w:space="0" w:color="auto"/>
        <w:left w:val="none" w:sz="0" w:space="0" w:color="auto"/>
        <w:bottom w:val="none" w:sz="0" w:space="0" w:color="auto"/>
        <w:right w:val="none" w:sz="0" w:space="0" w:color="auto"/>
      </w:divBdr>
    </w:div>
    <w:div w:id="1070662722">
      <w:bodyDiv w:val="1"/>
      <w:marLeft w:val="0"/>
      <w:marRight w:val="0"/>
      <w:marTop w:val="0"/>
      <w:marBottom w:val="0"/>
      <w:divBdr>
        <w:top w:val="none" w:sz="0" w:space="0" w:color="auto"/>
        <w:left w:val="none" w:sz="0" w:space="0" w:color="auto"/>
        <w:bottom w:val="none" w:sz="0" w:space="0" w:color="auto"/>
        <w:right w:val="none" w:sz="0" w:space="0" w:color="auto"/>
      </w:divBdr>
    </w:div>
    <w:div w:id="1070734093">
      <w:bodyDiv w:val="1"/>
      <w:marLeft w:val="0"/>
      <w:marRight w:val="0"/>
      <w:marTop w:val="0"/>
      <w:marBottom w:val="0"/>
      <w:divBdr>
        <w:top w:val="none" w:sz="0" w:space="0" w:color="auto"/>
        <w:left w:val="none" w:sz="0" w:space="0" w:color="auto"/>
        <w:bottom w:val="none" w:sz="0" w:space="0" w:color="auto"/>
        <w:right w:val="none" w:sz="0" w:space="0" w:color="auto"/>
      </w:divBdr>
    </w:div>
    <w:div w:id="1070886807">
      <w:bodyDiv w:val="1"/>
      <w:marLeft w:val="0"/>
      <w:marRight w:val="0"/>
      <w:marTop w:val="0"/>
      <w:marBottom w:val="0"/>
      <w:divBdr>
        <w:top w:val="none" w:sz="0" w:space="0" w:color="auto"/>
        <w:left w:val="none" w:sz="0" w:space="0" w:color="auto"/>
        <w:bottom w:val="none" w:sz="0" w:space="0" w:color="auto"/>
        <w:right w:val="none" w:sz="0" w:space="0" w:color="auto"/>
      </w:divBdr>
    </w:div>
    <w:div w:id="1070924761">
      <w:bodyDiv w:val="1"/>
      <w:marLeft w:val="0"/>
      <w:marRight w:val="0"/>
      <w:marTop w:val="0"/>
      <w:marBottom w:val="0"/>
      <w:divBdr>
        <w:top w:val="none" w:sz="0" w:space="0" w:color="auto"/>
        <w:left w:val="none" w:sz="0" w:space="0" w:color="auto"/>
        <w:bottom w:val="none" w:sz="0" w:space="0" w:color="auto"/>
        <w:right w:val="none" w:sz="0" w:space="0" w:color="auto"/>
      </w:divBdr>
    </w:div>
    <w:div w:id="1071123897">
      <w:bodyDiv w:val="1"/>
      <w:marLeft w:val="0"/>
      <w:marRight w:val="0"/>
      <w:marTop w:val="0"/>
      <w:marBottom w:val="0"/>
      <w:divBdr>
        <w:top w:val="none" w:sz="0" w:space="0" w:color="auto"/>
        <w:left w:val="none" w:sz="0" w:space="0" w:color="auto"/>
        <w:bottom w:val="none" w:sz="0" w:space="0" w:color="auto"/>
        <w:right w:val="none" w:sz="0" w:space="0" w:color="auto"/>
      </w:divBdr>
    </w:div>
    <w:div w:id="1071342688">
      <w:bodyDiv w:val="1"/>
      <w:marLeft w:val="0"/>
      <w:marRight w:val="0"/>
      <w:marTop w:val="0"/>
      <w:marBottom w:val="0"/>
      <w:divBdr>
        <w:top w:val="none" w:sz="0" w:space="0" w:color="auto"/>
        <w:left w:val="none" w:sz="0" w:space="0" w:color="auto"/>
        <w:bottom w:val="none" w:sz="0" w:space="0" w:color="auto"/>
        <w:right w:val="none" w:sz="0" w:space="0" w:color="auto"/>
      </w:divBdr>
    </w:div>
    <w:div w:id="1071387936">
      <w:bodyDiv w:val="1"/>
      <w:marLeft w:val="0"/>
      <w:marRight w:val="0"/>
      <w:marTop w:val="0"/>
      <w:marBottom w:val="0"/>
      <w:divBdr>
        <w:top w:val="none" w:sz="0" w:space="0" w:color="auto"/>
        <w:left w:val="none" w:sz="0" w:space="0" w:color="auto"/>
        <w:bottom w:val="none" w:sz="0" w:space="0" w:color="auto"/>
        <w:right w:val="none" w:sz="0" w:space="0" w:color="auto"/>
      </w:divBdr>
    </w:div>
    <w:div w:id="1071541731">
      <w:bodyDiv w:val="1"/>
      <w:marLeft w:val="0"/>
      <w:marRight w:val="0"/>
      <w:marTop w:val="0"/>
      <w:marBottom w:val="0"/>
      <w:divBdr>
        <w:top w:val="none" w:sz="0" w:space="0" w:color="auto"/>
        <w:left w:val="none" w:sz="0" w:space="0" w:color="auto"/>
        <w:bottom w:val="none" w:sz="0" w:space="0" w:color="auto"/>
        <w:right w:val="none" w:sz="0" w:space="0" w:color="auto"/>
      </w:divBdr>
    </w:div>
    <w:div w:id="1071542088">
      <w:bodyDiv w:val="1"/>
      <w:marLeft w:val="0"/>
      <w:marRight w:val="0"/>
      <w:marTop w:val="0"/>
      <w:marBottom w:val="0"/>
      <w:divBdr>
        <w:top w:val="none" w:sz="0" w:space="0" w:color="auto"/>
        <w:left w:val="none" w:sz="0" w:space="0" w:color="auto"/>
        <w:bottom w:val="none" w:sz="0" w:space="0" w:color="auto"/>
        <w:right w:val="none" w:sz="0" w:space="0" w:color="auto"/>
      </w:divBdr>
    </w:div>
    <w:div w:id="1071731249">
      <w:bodyDiv w:val="1"/>
      <w:marLeft w:val="0"/>
      <w:marRight w:val="0"/>
      <w:marTop w:val="0"/>
      <w:marBottom w:val="0"/>
      <w:divBdr>
        <w:top w:val="none" w:sz="0" w:space="0" w:color="auto"/>
        <w:left w:val="none" w:sz="0" w:space="0" w:color="auto"/>
        <w:bottom w:val="none" w:sz="0" w:space="0" w:color="auto"/>
        <w:right w:val="none" w:sz="0" w:space="0" w:color="auto"/>
      </w:divBdr>
    </w:div>
    <w:div w:id="1071780562">
      <w:bodyDiv w:val="1"/>
      <w:marLeft w:val="0"/>
      <w:marRight w:val="0"/>
      <w:marTop w:val="0"/>
      <w:marBottom w:val="0"/>
      <w:divBdr>
        <w:top w:val="none" w:sz="0" w:space="0" w:color="auto"/>
        <w:left w:val="none" w:sz="0" w:space="0" w:color="auto"/>
        <w:bottom w:val="none" w:sz="0" w:space="0" w:color="auto"/>
        <w:right w:val="none" w:sz="0" w:space="0" w:color="auto"/>
      </w:divBdr>
    </w:div>
    <w:div w:id="1071808389">
      <w:bodyDiv w:val="1"/>
      <w:marLeft w:val="0"/>
      <w:marRight w:val="0"/>
      <w:marTop w:val="0"/>
      <w:marBottom w:val="0"/>
      <w:divBdr>
        <w:top w:val="none" w:sz="0" w:space="0" w:color="auto"/>
        <w:left w:val="none" w:sz="0" w:space="0" w:color="auto"/>
        <w:bottom w:val="none" w:sz="0" w:space="0" w:color="auto"/>
        <w:right w:val="none" w:sz="0" w:space="0" w:color="auto"/>
      </w:divBdr>
    </w:div>
    <w:div w:id="1071930558">
      <w:bodyDiv w:val="1"/>
      <w:marLeft w:val="0"/>
      <w:marRight w:val="0"/>
      <w:marTop w:val="0"/>
      <w:marBottom w:val="0"/>
      <w:divBdr>
        <w:top w:val="none" w:sz="0" w:space="0" w:color="auto"/>
        <w:left w:val="none" w:sz="0" w:space="0" w:color="auto"/>
        <w:bottom w:val="none" w:sz="0" w:space="0" w:color="auto"/>
        <w:right w:val="none" w:sz="0" w:space="0" w:color="auto"/>
      </w:divBdr>
    </w:div>
    <w:div w:id="1071930571">
      <w:bodyDiv w:val="1"/>
      <w:marLeft w:val="0"/>
      <w:marRight w:val="0"/>
      <w:marTop w:val="0"/>
      <w:marBottom w:val="0"/>
      <w:divBdr>
        <w:top w:val="none" w:sz="0" w:space="0" w:color="auto"/>
        <w:left w:val="none" w:sz="0" w:space="0" w:color="auto"/>
        <w:bottom w:val="none" w:sz="0" w:space="0" w:color="auto"/>
        <w:right w:val="none" w:sz="0" w:space="0" w:color="auto"/>
      </w:divBdr>
    </w:div>
    <w:div w:id="1072117660">
      <w:bodyDiv w:val="1"/>
      <w:marLeft w:val="0"/>
      <w:marRight w:val="0"/>
      <w:marTop w:val="0"/>
      <w:marBottom w:val="0"/>
      <w:divBdr>
        <w:top w:val="none" w:sz="0" w:space="0" w:color="auto"/>
        <w:left w:val="none" w:sz="0" w:space="0" w:color="auto"/>
        <w:bottom w:val="none" w:sz="0" w:space="0" w:color="auto"/>
        <w:right w:val="none" w:sz="0" w:space="0" w:color="auto"/>
      </w:divBdr>
    </w:div>
    <w:div w:id="1072123292">
      <w:bodyDiv w:val="1"/>
      <w:marLeft w:val="0"/>
      <w:marRight w:val="0"/>
      <w:marTop w:val="0"/>
      <w:marBottom w:val="0"/>
      <w:divBdr>
        <w:top w:val="none" w:sz="0" w:space="0" w:color="auto"/>
        <w:left w:val="none" w:sz="0" w:space="0" w:color="auto"/>
        <w:bottom w:val="none" w:sz="0" w:space="0" w:color="auto"/>
        <w:right w:val="none" w:sz="0" w:space="0" w:color="auto"/>
      </w:divBdr>
    </w:div>
    <w:div w:id="1072703115">
      <w:bodyDiv w:val="1"/>
      <w:marLeft w:val="0"/>
      <w:marRight w:val="0"/>
      <w:marTop w:val="0"/>
      <w:marBottom w:val="0"/>
      <w:divBdr>
        <w:top w:val="none" w:sz="0" w:space="0" w:color="auto"/>
        <w:left w:val="none" w:sz="0" w:space="0" w:color="auto"/>
        <w:bottom w:val="none" w:sz="0" w:space="0" w:color="auto"/>
        <w:right w:val="none" w:sz="0" w:space="0" w:color="auto"/>
      </w:divBdr>
    </w:div>
    <w:div w:id="1072778524">
      <w:bodyDiv w:val="1"/>
      <w:marLeft w:val="0"/>
      <w:marRight w:val="0"/>
      <w:marTop w:val="0"/>
      <w:marBottom w:val="0"/>
      <w:divBdr>
        <w:top w:val="none" w:sz="0" w:space="0" w:color="auto"/>
        <w:left w:val="none" w:sz="0" w:space="0" w:color="auto"/>
        <w:bottom w:val="none" w:sz="0" w:space="0" w:color="auto"/>
        <w:right w:val="none" w:sz="0" w:space="0" w:color="auto"/>
      </w:divBdr>
    </w:div>
    <w:div w:id="1072779375">
      <w:bodyDiv w:val="1"/>
      <w:marLeft w:val="0"/>
      <w:marRight w:val="0"/>
      <w:marTop w:val="0"/>
      <w:marBottom w:val="0"/>
      <w:divBdr>
        <w:top w:val="none" w:sz="0" w:space="0" w:color="auto"/>
        <w:left w:val="none" w:sz="0" w:space="0" w:color="auto"/>
        <w:bottom w:val="none" w:sz="0" w:space="0" w:color="auto"/>
        <w:right w:val="none" w:sz="0" w:space="0" w:color="auto"/>
      </w:divBdr>
    </w:div>
    <w:div w:id="1073161658">
      <w:bodyDiv w:val="1"/>
      <w:marLeft w:val="0"/>
      <w:marRight w:val="0"/>
      <w:marTop w:val="0"/>
      <w:marBottom w:val="0"/>
      <w:divBdr>
        <w:top w:val="none" w:sz="0" w:space="0" w:color="auto"/>
        <w:left w:val="none" w:sz="0" w:space="0" w:color="auto"/>
        <w:bottom w:val="none" w:sz="0" w:space="0" w:color="auto"/>
        <w:right w:val="none" w:sz="0" w:space="0" w:color="auto"/>
      </w:divBdr>
    </w:div>
    <w:div w:id="1073240245">
      <w:bodyDiv w:val="1"/>
      <w:marLeft w:val="0"/>
      <w:marRight w:val="0"/>
      <w:marTop w:val="0"/>
      <w:marBottom w:val="0"/>
      <w:divBdr>
        <w:top w:val="none" w:sz="0" w:space="0" w:color="auto"/>
        <w:left w:val="none" w:sz="0" w:space="0" w:color="auto"/>
        <w:bottom w:val="none" w:sz="0" w:space="0" w:color="auto"/>
        <w:right w:val="none" w:sz="0" w:space="0" w:color="auto"/>
      </w:divBdr>
    </w:div>
    <w:div w:id="1073283814">
      <w:bodyDiv w:val="1"/>
      <w:marLeft w:val="0"/>
      <w:marRight w:val="0"/>
      <w:marTop w:val="0"/>
      <w:marBottom w:val="0"/>
      <w:divBdr>
        <w:top w:val="none" w:sz="0" w:space="0" w:color="auto"/>
        <w:left w:val="none" w:sz="0" w:space="0" w:color="auto"/>
        <w:bottom w:val="none" w:sz="0" w:space="0" w:color="auto"/>
        <w:right w:val="none" w:sz="0" w:space="0" w:color="auto"/>
      </w:divBdr>
    </w:div>
    <w:div w:id="1073313831">
      <w:bodyDiv w:val="1"/>
      <w:marLeft w:val="0"/>
      <w:marRight w:val="0"/>
      <w:marTop w:val="0"/>
      <w:marBottom w:val="0"/>
      <w:divBdr>
        <w:top w:val="none" w:sz="0" w:space="0" w:color="auto"/>
        <w:left w:val="none" w:sz="0" w:space="0" w:color="auto"/>
        <w:bottom w:val="none" w:sz="0" w:space="0" w:color="auto"/>
        <w:right w:val="none" w:sz="0" w:space="0" w:color="auto"/>
      </w:divBdr>
    </w:div>
    <w:div w:id="1073623320">
      <w:bodyDiv w:val="1"/>
      <w:marLeft w:val="0"/>
      <w:marRight w:val="0"/>
      <w:marTop w:val="0"/>
      <w:marBottom w:val="0"/>
      <w:divBdr>
        <w:top w:val="none" w:sz="0" w:space="0" w:color="auto"/>
        <w:left w:val="none" w:sz="0" w:space="0" w:color="auto"/>
        <w:bottom w:val="none" w:sz="0" w:space="0" w:color="auto"/>
        <w:right w:val="none" w:sz="0" w:space="0" w:color="auto"/>
      </w:divBdr>
    </w:div>
    <w:div w:id="1073745600">
      <w:bodyDiv w:val="1"/>
      <w:marLeft w:val="0"/>
      <w:marRight w:val="0"/>
      <w:marTop w:val="0"/>
      <w:marBottom w:val="0"/>
      <w:divBdr>
        <w:top w:val="none" w:sz="0" w:space="0" w:color="auto"/>
        <w:left w:val="none" w:sz="0" w:space="0" w:color="auto"/>
        <w:bottom w:val="none" w:sz="0" w:space="0" w:color="auto"/>
        <w:right w:val="none" w:sz="0" w:space="0" w:color="auto"/>
      </w:divBdr>
    </w:div>
    <w:div w:id="1073896094">
      <w:bodyDiv w:val="1"/>
      <w:marLeft w:val="0"/>
      <w:marRight w:val="0"/>
      <w:marTop w:val="0"/>
      <w:marBottom w:val="0"/>
      <w:divBdr>
        <w:top w:val="none" w:sz="0" w:space="0" w:color="auto"/>
        <w:left w:val="none" w:sz="0" w:space="0" w:color="auto"/>
        <w:bottom w:val="none" w:sz="0" w:space="0" w:color="auto"/>
        <w:right w:val="none" w:sz="0" w:space="0" w:color="auto"/>
      </w:divBdr>
    </w:div>
    <w:div w:id="1074166013">
      <w:bodyDiv w:val="1"/>
      <w:marLeft w:val="0"/>
      <w:marRight w:val="0"/>
      <w:marTop w:val="0"/>
      <w:marBottom w:val="0"/>
      <w:divBdr>
        <w:top w:val="none" w:sz="0" w:space="0" w:color="auto"/>
        <w:left w:val="none" w:sz="0" w:space="0" w:color="auto"/>
        <w:bottom w:val="none" w:sz="0" w:space="0" w:color="auto"/>
        <w:right w:val="none" w:sz="0" w:space="0" w:color="auto"/>
      </w:divBdr>
    </w:div>
    <w:div w:id="1074593861">
      <w:bodyDiv w:val="1"/>
      <w:marLeft w:val="0"/>
      <w:marRight w:val="0"/>
      <w:marTop w:val="0"/>
      <w:marBottom w:val="0"/>
      <w:divBdr>
        <w:top w:val="none" w:sz="0" w:space="0" w:color="auto"/>
        <w:left w:val="none" w:sz="0" w:space="0" w:color="auto"/>
        <w:bottom w:val="none" w:sz="0" w:space="0" w:color="auto"/>
        <w:right w:val="none" w:sz="0" w:space="0" w:color="auto"/>
      </w:divBdr>
    </w:div>
    <w:div w:id="1074621266">
      <w:bodyDiv w:val="1"/>
      <w:marLeft w:val="0"/>
      <w:marRight w:val="0"/>
      <w:marTop w:val="0"/>
      <w:marBottom w:val="0"/>
      <w:divBdr>
        <w:top w:val="none" w:sz="0" w:space="0" w:color="auto"/>
        <w:left w:val="none" w:sz="0" w:space="0" w:color="auto"/>
        <w:bottom w:val="none" w:sz="0" w:space="0" w:color="auto"/>
        <w:right w:val="none" w:sz="0" w:space="0" w:color="auto"/>
      </w:divBdr>
    </w:div>
    <w:div w:id="1074812459">
      <w:bodyDiv w:val="1"/>
      <w:marLeft w:val="0"/>
      <w:marRight w:val="0"/>
      <w:marTop w:val="0"/>
      <w:marBottom w:val="0"/>
      <w:divBdr>
        <w:top w:val="none" w:sz="0" w:space="0" w:color="auto"/>
        <w:left w:val="none" w:sz="0" w:space="0" w:color="auto"/>
        <w:bottom w:val="none" w:sz="0" w:space="0" w:color="auto"/>
        <w:right w:val="none" w:sz="0" w:space="0" w:color="auto"/>
      </w:divBdr>
    </w:div>
    <w:div w:id="1074862690">
      <w:bodyDiv w:val="1"/>
      <w:marLeft w:val="0"/>
      <w:marRight w:val="0"/>
      <w:marTop w:val="0"/>
      <w:marBottom w:val="0"/>
      <w:divBdr>
        <w:top w:val="none" w:sz="0" w:space="0" w:color="auto"/>
        <w:left w:val="none" w:sz="0" w:space="0" w:color="auto"/>
        <w:bottom w:val="none" w:sz="0" w:space="0" w:color="auto"/>
        <w:right w:val="none" w:sz="0" w:space="0" w:color="auto"/>
      </w:divBdr>
    </w:div>
    <w:div w:id="1074932124">
      <w:bodyDiv w:val="1"/>
      <w:marLeft w:val="0"/>
      <w:marRight w:val="0"/>
      <w:marTop w:val="0"/>
      <w:marBottom w:val="0"/>
      <w:divBdr>
        <w:top w:val="none" w:sz="0" w:space="0" w:color="auto"/>
        <w:left w:val="none" w:sz="0" w:space="0" w:color="auto"/>
        <w:bottom w:val="none" w:sz="0" w:space="0" w:color="auto"/>
        <w:right w:val="none" w:sz="0" w:space="0" w:color="auto"/>
      </w:divBdr>
    </w:div>
    <w:div w:id="1074933081">
      <w:bodyDiv w:val="1"/>
      <w:marLeft w:val="0"/>
      <w:marRight w:val="0"/>
      <w:marTop w:val="0"/>
      <w:marBottom w:val="0"/>
      <w:divBdr>
        <w:top w:val="none" w:sz="0" w:space="0" w:color="auto"/>
        <w:left w:val="none" w:sz="0" w:space="0" w:color="auto"/>
        <w:bottom w:val="none" w:sz="0" w:space="0" w:color="auto"/>
        <w:right w:val="none" w:sz="0" w:space="0" w:color="auto"/>
      </w:divBdr>
    </w:div>
    <w:div w:id="1075008481">
      <w:bodyDiv w:val="1"/>
      <w:marLeft w:val="0"/>
      <w:marRight w:val="0"/>
      <w:marTop w:val="0"/>
      <w:marBottom w:val="0"/>
      <w:divBdr>
        <w:top w:val="none" w:sz="0" w:space="0" w:color="auto"/>
        <w:left w:val="none" w:sz="0" w:space="0" w:color="auto"/>
        <w:bottom w:val="none" w:sz="0" w:space="0" w:color="auto"/>
        <w:right w:val="none" w:sz="0" w:space="0" w:color="auto"/>
      </w:divBdr>
    </w:div>
    <w:div w:id="1075593449">
      <w:bodyDiv w:val="1"/>
      <w:marLeft w:val="0"/>
      <w:marRight w:val="0"/>
      <w:marTop w:val="0"/>
      <w:marBottom w:val="0"/>
      <w:divBdr>
        <w:top w:val="none" w:sz="0" w:space="0" w:color="auto"/>
        <w:left w:val="none" w:sz="0" w:space="0" w:color="auto"/>
        <w:bottom w:val="none" w:sz="0" w:space="0" w:color="auto"/>
        <w:right w:val="none" w:sz="0" w:space="0" w:color="auto"/>
      </w:divBdr>
    </w:div>
    <w:div w:id="1075593550">
      <w:bodyDiv w:val="1"/>
      <w:marLeft w:val="0"/>
      <w:marRight w:val="0"/>
      <w:marTop w:val="0"/>
      <w:marBottom w:val="0"/>
      <w:divBdr>
        <w:top w:val="none" w:sz="0" w:space="0" w:color="auto"/>
        <w:left w:val="none" w:sz="0" w:space="0" w:color="auto"/>
        <w:bottom w:val="none" w:sz="0" w:space="0" w:color="auto"/>
        <w:right w:val="none" w:sz="0" w:space="0" w:color="auto"/>
      </w:divBdr>
    </w:div>
    <w:div w:id="1075662520">
      <w:bodyDiv w:val="1"/>
      <w:marLeft w:val="0"/>
      <w:marRight w:val="0"/>
      <w:marTop w:val="0"/>
      <w:marBottom w:val="0"/>
      <w:divBdr>
        <w:top w:val="none" w:sz="0" w:space="0" w:color="auto"/>
        <w:left w:val="none" w:sz="0" w:space="0" w:color="auto"/>
        <w:bottom w:val="none" w:sz="0" w:space="0" w:color="auto"/>
        <w:right w:val="none" w:sz="0" w:space="0" w:color="auto"/>
      </w:divBdr>
    </w:div>
    <w:div w:id="1075782204">
      <w:bodyDiv w:val="1"/>
      <w:marLeft w:val="0"/>
      <w:marRight w:val="0"/>
      <w:marTop w:val="0"/>
      <w:marBottom w:val="0"/>
      <w:divBdr>
        <w:top w:val="none" w:sz="0" w:space="0" w:color="auto"/>
        <w:left w:val="none" w:sz="0" w:space="0" w:color="auto"/>
        <w:bottom w:val="none" w:sz="0" w:space="0" w:color="auto"/>
        <w:right w:val="none" w:sz="0" w:space="0" w:color="auto"/>
      </w:divBdr>
    </w:div>
    <w:div w:id="1075862426">
      <w:bodyDiv w:val="1"/>
      <w:marLeft w:val="0"/>
      <w:marRight w:val="0"/>
      <w:marTop w:val="0"/>
      <w:marBottom w:val="0"/>
      <w:divBdr>
        <w:top w:val="none" w:sz="0" w:space="0" w:color="auto"/>
        <w:left w:val="none" w:sz="0" w:space="0" w:color="auto"/>
        <w:bottom w:val="none" w:sz="0" w:space="0" w:color="auto"/>
        <w:right w:val="none" w:sz="0" w:space="0" w:color="auto"/>
      </w:divBdr>
    </w:div>
    <w:div w:id="1075862594">
      <w:bodyDiv w:val="1"/>
      <w:marLeft w:val="0"/>
      <w:marRight w:val="0"/>
      <w:marTop w:val="0"/>
      <w:marBottom w:val="0"/>
      <w:divBdr>
        <w:top w:val="none" w:sz="0" w:space="0" w:color="auto"/>
        <w:left w:val="none" w:sz="0" w:space="0" w:color="auto"/>
        <w:bottom w:val="none" w:sz="0" w:space="0" w:color="auto"/>
        <w:right w:val="none" w:sz="0" w:space="0" w:color="auto"/>
      </w:divBdr>
    </w:div>
    <w:div w:id="1076391584">
      <w:bodyDiv w:val="1"/>
      <w:marLeft w:val="0"/>
      <w:marRight w:val="0"/>
      <w:marTop w:val="0"/>
      <w:marBottom w:val="0"/>
      <w:divBdr>
        <w:top w:val="none" w:sz="0" w:space="0" w:color="auto"/>
        <w:left w:val="none" w:sz="0" w:space="0" w:color="auto"/>
        <w:bottom w:val="none" w:sz="0" w:space="0" w:color="auto"/>
        <w:right w:val="none" w:sz="0" w:space="0" w:color="auto"/>
      </w:divBdr>
    </w:div>
    <w:div w:id="1076588938">
      <w:bodyDiv w:val="1"/>
      <w:marLeft w:val="0"/>
      <w:marRight w:val="0"/>
      <w:marTop w:val="0"/>
      <w:marBottom w:val="0"/>
      <w:divBdr>
        <w:top w:val="none" w:sz="0" w:space="0" w:color="auto"/>
        <w:left w:val="none" w:sz="0" w:space="0" w:color="auto"/>
        <w:bottom w:val="none" w:sz="0" w:space="0" w:color="auto"/>
        <w:right w:val="none" w:sz="0" w:space="0" w:color="auto"/>
      </w:divBdr>
    </w:div>
    <w:div w:id="1076634205">
      <w:bodyDiv w:val="1"/>
      <w:marLeft w:val="0"/>
      <w:marRight w:val="0"/>
      <w:marTop w:val="0"/>
      <w:marBottom w:val="0"/>
      <w:divBdr>
        <w:top w:val="none" w:sz="0" w:space="0" w:color="auto"/>
        <w:left w:val="none" w:sz="0" w:space="0" w:color="auto"/>
        <w:bottom w:val="none" w:sz="0" w:space="0" w:color="auto"/>
        <w:right w:val="none" w:sz="0" w:space="0" w:color="auto"/>
      </w:divBdr>
    </w:div>
    <w:div w:id="1076854273">
      <w:bodyDiv w:val="1"/>
      <w:marLeft w:val="0"/>
      <w:marRight w:val="0"/>
      <w:marTop w:val="0"/>
      <w:marBottom w:val="0"/>
      <w:divBdr>
        <w:top w:val="none" w:sz="0" w:space="0" w:color="auto"/>
        <w:left w:val="none" w:sz="0" w:space="0" w:color="auto"/>
        <w:bottom w:val="none" w:sz="0" w:space="0" w:color="auto"/>
        <w:right w:val="none" w:sz="0" w:space="0" w:color="auto"/>
      </w:divBdr>
    </w:div>
    <w:div w:id="1076898513">
      <w:bodyDiv w:val="1"/>
      <w:marLeft w:val="0"/>
      <w:marRight w:val="0"/>
      <w:marTop w:val="0"/>
      <w:marBottom w:val="0"/>
      <w:divBdr>
        <w:top w:val="none" w:sz="0" w:space="0" w:color="auto"/>
        <w:left w:val="none" w:sz="0" w:space="0" w:color="auto"/>
        <w:bottom w:val="none" w:sz="0" w:space="0" w:color="auto"/>
        <w:right w:val="none" w:sz="0" w:space="0" w:color="auto"/>
      </w:divBdr>
    </w:div>
    <w:div w:id="1076902020">
      <w:bodyDiv w:val="1"/>
      <w:marLeft w:val="0"/>
      <w:marRight w:val="0"/>
      <w:marTop w:val="0"/>
      <w:marBottom w:val="0"/>
      <w:divBdr>
        <w:top w:val="none" w:sz="0" w:space="0" w:color="auto"/>
        <w:left w:val="none" w:sz="0" w:space="0" w:color="auto"/>
        <w:bottom w:val="none" w:sz="0" w:space="0" w:color="auto"/>
        <w:right w:val="none" w:sz="0" w:space="0" w:color="auto"/>
      </w:divBdr>
    </w:div>
    <w:div w:id="1076905088">
      <w:bodyDiv w:val="1"/>
      <w:marLeft w:val="0"/>
      <w:marRight w:val="0"/>
      <w:marTop w:val="0"/>
      <w:marBottom w:val="0"/>
      <w:divBdr>
        <w:top w:val="none" w:sz="0" w:space="0" w:color="auto"/>
        <w:left w:val="none" w:sz="0" w:space="0" w:color="auto"/>
        <w:bottom w:val="none" w:sz="0" w:space="0" w:color="auto"/>
        <w:right w:val="none" w:sz="0" w:space="0" w:color="auto"/>
      </w:divBdr>
    </w:div>
    <w:div w:id="1076979803">
      <w:bodyDiv w:val="1"/>
      <w:marLeft w:val="0"/>
      <w:marRight w:val="0"/>
      <w:marTop w:val="0"/>
      <w:marBottom w:val="0"/>
      <w:divBdr>
        <w:top w:val="none" w:sz="0" w:space="0" w:color="auto"/>
        <w:left w:val="none" w:sz="0" w:space="0" w:color="auto"/>
        <w:bottom w:val="none" w:sz="0" w:space="0" w:color="auto"/>
        <w:right w:val="none" w:sz="0" w:space="0" w:color="auto"/>
      </w:divBdr>
    </w:div>
    <w:div w:id="1077095467">
      <w:bodyDiv w:val="1"/>
      <w:marLeft w:val="0"/>
      <w:marRight w:val="0"/>
      <w:marTop w:val="0"/>
      <w:marBottom w:val="0"/>
      <w:divBdr>
        <w:top w:val="none" w:sz="0" w:space="0" w:color="auto"/>
        <w:left w:val="none" w:sz="0" w:space="0" w:color="auto"/>
        <w:bottom w:val="none" w:sz="0" w:space="0" w:color="auto"/>
        <w:right w:val="none" w:sz="0" w:space="0" w:color="auto"/>
      </w:divBdr>
    </w:div>
    <w:div w:id="1077165932">
      <w:bodyDiv w:val="1"/>
      <w:marLeft w:val="0"/>
      <w:marRight w:val="0"/>
      <w:marTop w:val="0"/>
      <w:marBottom w:val="0"/>
      <w:divBdr>
        <w:top w:val="none" w:sz="0" w:space="0" w:color="auto"/>
        <w:left w:val="none" w:sz="0" w:space="0" w:color="auto"/>
        <w:bottom w:val="none" w:sz="0" w:space="0" w:color="auto"/>
        <w:right w:val="none" w:sz="0" w:space="0" w:color="auto"/>
      </w:divBdr>
    </w:div>
    <w:div w:id="1077442450">
      <w:bodyDiv w:val="1"/>
      <w:marLeft w:val="0"/>
      <w:marRight w:val="0"/>
      <w:marTop w:val="0"/>
      <w:marBottom w:val="0"/>
      <w:divBdr>
        <w:top w:val="none" w:sz="0" w:space="0" w:color="auto"/>
        <w:left w:val="none" w:sz="0" w:space="0" w:color="auto"/>
        <w:bottom w:val="none" w:sz="0" w:space="0" w:color="auto"/>
        <w:right w:val="none" w:sz="0" w:space="0" w:color="auto"/>
      </w:divBdr>
    </w:div>
    <w:div w:id="1077483221">
      <w:bodyDiv w:val="1"/>
      <w:marLeft w:val="0"/>
      <w:marRight w:val="0"/>
      <w:marTop w:val="0"/>
      <w:marBottom w:val="0"/>
      <w:divBdr>
        <w:top w:val="none" w:sz="0" w:space="0" w:color="auto"/>
        <w:left w:val="none" w:sz="0" w:space="0" w:color="auto"/>
        <w:bottom w:val="none" w:sz="0" w:space="0" w:color="auto"/>
        <w:right w:val="none" w:sz="0" w:space="0" w:color="auto"/>
      </w:divBdr>
    </w:div>
    <w:div w:id="1077484802">
      <w:bodyDiv w:val="1"/>
      <w:marLeft w:val="0"/>
      <w:marRight w:val="0"/>
      <w:marTop w:val="0"/>
      <w:marBottom w:val="0"/>
      <w:divBdr>
        <w:top w:val="none" w:sz="0" w:space="0" w:color="auto"/>
        <w:left w:val="none" w:sz="0" w:space="0" w:color="auto"/>
        <w:bottom w:val="none" w:sz="0" w:space="0" w:color="auto"/>
        <w:right w:val="none" w:sz="0" w:space="0" w:color="auto"/>
      </w:divBdr>
    </w:div>
    <w:div w:id="1077629194">
      <w:bodyDiv w:val="1"/>
      <w:marLeft w:val="0"/>
      <w:marRight w:val="0"/>
      <w:marTop w:val="0"/>
      <w:marBottom w:val="0"/>
      <w:divBdr>
        <w:top w:val="none" w:sz="0" w:space="0" w:color="auto"/>
        <w:left w:val="none" w:sz="0" w:space="0" w:color="auto"/>
        <w:bottom w:val="none" w:sz="0" w:space="0" w:color="auto"/>
        <w:right w:val="none" w:sz="0" w:space="0" w:color="auto"/>
      </w:divBdr>
    </w:div>
    <w:div w:id="1077900205">
      <w:bodyDiv w:val="1"/>
      <w:marLeft w:val="0"/>
      <w:marRight w:val="0"/>
      <w:marTop w:val="0"/>
      <w:marBottom w:val="0"/>
      <w:divBdr>
        <w:top w:val="none" w:sz="0" w:space="0" w:color="auto"/>
        <w:left w:val="none" w:sz="0" w:space="0" w:color="auto"/>
        <w:bottom w:val="none" w:sz="0" w:space="0" w:color="auto"/>
        <w:right w:val="none" w:sz="0" w:space="0" w:color="auto"/>
      </w:divBdr>
    </w:div>
    <w:div w:id="1078092504">
      <w:bodyDiv w:val="1"/>
      <w:marLeft w:val="0"/>
      <w:marRight w:val="0"/>
      <w:marTop w:val="0"/>
      <w:marBottom w:val="0"/>
      <w:divBdr>
        <w:top w:val="none" w:sz="0" w:space="0" w:color="auto"/>
        <w:left w:val="none" w:sz="0" w:space="0" w:color="auto"/>
        <w:bottom w:val="none" w:sz="0" w:space="0" w:color="auto"/>
        <w:right w:val="none" w:sz="0" w:space="0" w:color="auto"/>
      </w:divBdr>
    </w:div>
    <w:div w:id="1078097246">
      <w:bodyDiv w:val="1"/>
      <w:marLeft w:val="0"/>
      <w:marRight w:val="0"/>
      <w:marTop w:val="0"/>
      <w:marBottom w:val="0"/>
      <w:divBdr>
        <w:top w:val="none" w:sz="0" w:space="0" w:color="auto"/>
        <w:left w:val="none" w:sz="0" w:space="0" w:color="auto"/>
        <w:bottom w:val="none" w:sz="0" w:space="0" w:color="auto"/>
        <w:right w:val="none" w:sz="0" w:space="0" w:color="auto"/>
      </w:divBdr>
    </w:div>
    <w:div w:id="1078208186">
      <w:bodyDiv w:val="1"/>
      <w:marLeft w:val="0"/>
      <w:marRight w:val="0"/>
      <w:marTop w:val="0"/>
      <w:marBottom w:val="0"/>
      <w:divBdr>
        <w:top w:val="none" w:sz="0" w:space="0" w:color="auto"/>
        <w:left w:val="none" w:sz="0" w:space="0" w:color="auto"/>
        <w:bottom w:val="none" w:sz="0" w:space="0" w:color="auto"/>
        <w:right w:val="none" w:sz="0" w:space="0" w:color="auto"/>
      </w:divBdr>
    </w:div>
    <w:div w:id="1078405556">
      <w:bodyDiv w:val="1"/>
      <w:marLeft w:val="0"/>
      <w:marRight w:val="0"/>
      <w:marTop w:val="0"/>
      <w:marBottom w:val="0"/>
      <w:divBdr>
        <w:top w:val="none" w:sz="0" w:space="0" w:color="auto"/>
        <w:left w:val="none" w:sz="0" w:space="0" w:color="auto"/>
        <w:bottom w:val="none" w:sz="0" w:space="0" w:color="auto"/>
        <w:right w:val="none" w:sz="0" w:space="0" w:color="auto"/>
      </w:divBdr>
    </w:div>
    <w:div w:id="1078553976">
      <w:bodyDiv w:val="1"/>
      <w:marLeft w:val="0"/>
      <w:marRight w:val="0"/>
      <w:marTop w:val="0"/>
      <w:marBottom w:val="0"/>
      <w:divBdr>
        <w:top w:val="none" w:sz="0" w:space="0" w:color="auto"/>
        <w:left w:val="none" w:sz="0" w:space="0" w:color="auto"/>
        <w:bottom w:val="none" w:sz="0" w:space="0" w:color="auto"/>
        <w:right w:val="none" w:sz="0" w:space="0" w:color="auto"/>
      </w:divBdr>
    </w:div>
    <w:div w:id="1078862993">
      <w:bodyDiv w:val="1"/>
      <w:marLeft w:val="0"/>
      <w:marRight w:val="0"/>
      <w:marTop w:val="0"/>
      <w:marBottom w:val="0"/>
      <w:divBdr>
        <w:top w:val="none" w:sz="0" w:space="0" w:color="auto"/>
        <w:left w:val="none" w:sz="0" w:space="0" w:color="auto"/>
        <w:bottom w:val="none" w:sz="0" w:space="0" w:color="auto"/>
        <w:right w:val="none" w:sz="0" w:space="0" w:color="auto"/>
      </w:divBdr>
    </w:div>
    <w:div w:id="1078989005">
      <w:bodyDiv w:val="1"/>
      <w:marLeft w:val="0"/>
      <w:marRight w:val="0"/>
      <w:marTop w:val="0"/>
      <w:marBottom w:val="0"/>
      <w:divBdr>
        <w:top w:val="none" w:sz="0" w:space="0" w:color="auto"/>
        <w:left w:val="none" w:sz="0" w:space="0" w:color="auto"/>
        <w:bottom w:val="none" w:sz="0" w:space="0" w:color="auto"/>
        <w:right w:val="none" w:sz="0" w:space="0" w:color="auto"/>
      </w:divBdr>
    </w:div>
    <w:div w:id="1079056686">
      <w:bodyDiv w:val="1"/>
      <w:marLeft w:val="0"/>
      <w:marRight w:val="0"/>
      <w:marTop w:val="0"/>
      <w:marBottom w:val="0"/>
      <w:divBdr>
        <w:top w:val="none" w:sz="0" w:space="0" w:color="auto"/>
        <w:left w:val="none" w:sz="0" w:space="0" w:color="auto"/>
        <w:bottom w:val="none" w:sz="0" w:space="0" w:color="auto"/>
        <w:right w:val="none" w:sz="0" w:space="0" w:color="auto"/>
      </w:divBdr>
    </w:div>
    <w:div w:id="1079182013">
      <w:bodyDiv w:val="1"/>
      <w:marLeft w:val="0"/>
      <w:marRight w:val="0"/>
      <w:marTop w:val="0"/>
      <w:marBottom w:val="0"/>
      <w:divBdr>
        <w:top w:val="none" w:sz="0" w:space="0" w:color="auto"/>
        <w:left w:val="none" w:sz="0" w:space="0" w:color="auto"/>
        <w:bottom w:val="none" w:sz="0" w:space="0" w:color="auto"/>
        <w:right w:val="none" w:sz="0" w:space="0" w:color="auto"/>
      </w:divBdr>
    </w:div>
    <w:div w:id="1079404356">
      <w:bodyDiv w:val="1"/>
      <w:marLeft w:val="0"/>
      <w:marRight w:val="0"/>
      <w:marTop w:val="0"/>
      <w:marBottom w:val="0"/>
      <w:divBdr>
        <w:top w:val="none" w:sz="0" w:space="0" w:color="auto"/>
        <w:left w:val="none" w:sz="0" w:space="0" w:color="auto"/>
        <w:bottom w:val="none" w:sz="0" w:space="0" w:color="auto"/>
        <w:right w:val="none" w:sz="0" w:space="0" w:color="auto"/>
      </w:divBdr>
    </w:div>
    <w:div w:id="1079713922">
      <w:bodyDiv w:val="1"/>
      <w:marLeft w:val="0"/>
      <w:marRight w:val="0"/>
      <w:marTop w:val="0"/>
      <w:marBottom w:val="0"/>
      <w:divBdr>
        <w:top w:val="none" w:sz="0" w:space="0" w:color="auto"/>
        <w:left w:val="none" w:sz="0" w:space="0" w:color="auto"/>
        <w:bottom w:val="none" w:sz="0" w:space="0" w:color="auto"/>
        <w:right w:val="none" w:sz="0" w:space="0" w:color="auto"/>
      </w:divBdr>
    </w:div>
    <w:div w:id="1079861124">
      <w:bodyDiv w:val="1"/>
      <w:marLeft w:val="0"/>
      <w:marRight w:val="0"/>
      <w:marTop w:val="0"/>
      <w:marBottom w:val="0"/>
      <w:divBdr>
        <w:top w:val="none" w:sz="0" w:space="0" w:color="auto"/>
        <w:left w:val="none" w:sz="0" w:space="0" w:color="auto"/>
        <w:bottom w:val="none" w:sz="0" w:space="0" w:color="auto"/>
        <w:right w:val="none" w:sz="0" w:space="0" w:color="auto"/>
      </w:divBdr>
    </w:div>
    <w:div w:id="1080296457">
      <w:bodyDiv w:val="1"/>
      <w:marLeft w:val="0"/>
      <w:marRight w:val="0"/>
      <w:marTop w:val="0"/>
      <w:marBottom w:val="0"/>
      <w:divBdr>
        <w:top w:val="none" w:sz="0" w:space="0" w:color="auto"/>
        <w:left w:val="none" w:sz="0" w:space="0" w:color="auto"/>
        <w:bottom w:val="none" w:sz="0" w:space="0" w:color="auto"/>
        <w:right w:val="none" w:sz="0" w:space="0" w:color="auto"/>
      </w:divBdr>
    </w:div>
    <w:div w:id="1080366170">
      <w:bodyDiv w:val="1"/>
      <w:marLeft w:val="0"/>
      <w:marRight w:val="0"/>
      <w:marTop w:val="0"/>
      <w:marBottom w:val="0"/>
      <w:divBdr>
        <w:top w:val="none" w:sz="0" w:space="0" w:color="auto"/>
        <w:left w:val="none" w:sz="0" w:space="0" w:color="auto"/>
        <w:bottom w:val="none" w:sz="0" w:space="0" w:color="auto"/>
        <w:right w:val="none" w:sz="0" w:space="0" w:color="auto"/>
      </w:divBdr>
    </w:div>
    <w:div w:id="1080442798">
      <w:bodyDiv w:val="1"/>
      <w:marLeft w:val="0"/>
      <w:marRight w:val="0"/>
      <w:marTop w:val="0"/>
      <w:marBottom w:val="0"/>
      <w:divBdr>
        <w:top w:val="none" w:sz="0" w:space="0" w:color="auto"/>
        <w:left w:val="none" w:sz="0" w:space="0" w:color="auto"/>
        <w:bottom w:val="none" w:sz="0" w:space="0" w:color="auto"/>
        <w:right w:val="none" w:sz="0" w:space="0" w:color="auto"/>
      </w:divBdr>
    </w:div>
    <w:div w:id="1080567141">
      <w:bodyDiv w:val="1"/>
      <w:marLeft w:val="0"/>
      <w:marRight w:val="0"/>
      <w:marTop w:val="0"/>
      <w:marBottom w:val="0"/>
      <w:divBdr>
        <w:top w:val="none" w:sz="0" w:space="0" w:color="auto"/>
        <w:left w:val="none" w:sz="0" w:space="0" w:color="auto"/>
        <w:bottom w:val="none" w:sz="0" w:space="0" w:color="auto"/>
        <w:right w:val="none" w:sz="0" w:space="0" w:color="auto"/>
      </w:divBdr>
    </w:div>
    <w:div w:id="1080638988">
      <w:bodyDiv w:val="1"/>
      <w:marLeft w:val="0"/>
      <w:marRight w:val="0"/>
      <w:marTop w:val="0"/>
      <w:marBottom w:val="0"/>
      <w:divBdr>
        <w:top w:val="none" w:sz="0" w:space="0" w:color="auto"/>
        <w:left w:val="none" w:sz="0" w:space="0" w:color="auto"/>
        <w:bottom w:val="none" w:sz="0" w:space="0" w:color="auto"/>
        <w:right w:val="none" w:sz="0" w:space="0" w:color="auto"/>
      </w:divBdr>
    </w:div>
    <w:div w:id="1080828130">
      <w:bodyDiv w:val="1"/>
      <w:marLeft w:val="0"/>
      <w:marRight w:val="0"/>
      <w:marTop w:val="0"/>
      <w:marBottom w:val="0"/>
      <w:divBdr>
        <w:top w:val="none" w:sz="0" w:space="0" w:color="auto"/>
        <w:left w:val="none" w:sz="0" w:space="0" w:color="auto"/>
        <w:bottom w:val="none" w:sz="0" w:space="0" w:color="auto"/>
        <w:right w:val="none" w:sz="0" w:space="0" w:color="auto"/>
      </w:divBdr>
    </w:div>
    <w:div w:id="1080835754">
      <w:bodyDiv w:val="1"/>
      <w:marLeft w:val="0"/>
      <w:marRight w:val="0"/>
      <w:marTop w:val="0"/>
      <w:marBottom w:val="0"/>
      <w:divBdr>
        <w:top w:val="none" w:sz="0" w:space="0" w:color="auto"/>
        <w:left w:val="none" w:sz="0" w:space="0" w:color="auto"/>
        <w:bottom w:val="none" w:sz="0" w:space="0" w:color="auto"/>
        <w:right w:val="none" w:sz="0" w:space="0" w:color="auto"/>
      </w:divBdr>
    </w:div>
    <w:div w:id="1080982330">
      <w:bodyDiv w:val="1"/>
      <w:marLeft w:val="0"/>
      <w:marRight w:val="0"/>
      <w:marTop w:val="0"/>
      <w:marBottom w:val="0"/>
      <w:divBdr>
        <w:top w:val="none" w:sz="0" w:space="0" w:color="auto"/>
        <w:left w:val="none" w:sz="0" w:space="0" w:color="auto"/>
        <w:bottom w:val="none" w:sz="0" w:space="0" w:color="auto"/>
        <w:right w:val="none" w:sz="0" w:space="0" w:color="auto"/>
      </w:divBdr>
    </w:div>
    <w:div w:id="1081683638">
      <w:bodyDiv w:val="1"/>
      <w:marLeft w:val="0"/>
      <w:marRight w:val="0"/>
      <w:marTop w:val="0"/>
      <w:marBottom w:val="0"/>
      <w:divBdr>
        <w:top w:val="none" w:sz="0" w:space="0" w:color="auto"/>
        <w:left w:val="none" w:sz="0" w:space="0" w:color="auto"/>
        <w:bottom w:val="none" w:sz="0" w:space="0" w:color="auto"/>
        <w:right w:val="none" w:sz="0" w:space="0" w:color="auto"/>
      </w:divBdr>
    </w:div>
    <w:div w:id="1081752957">
      <w:bodyDiv w:val="1"/>
      <w:marLeft w:val="0"/>
      <w:marRight w:val="0"/>
      <w:marTop w:val="0"/>
      <w:marBottom w:val="0"/>
      <w:divBdr>
        <w:top w:val="none" w:sz="0" w:space="0" w:color="auto"/>
        <w:left w:val="none" w:sz="0" w:space="0" w:color="auto"/>
        <w:bottom w:val="none" w:sz="0" w:space="0" w:color="auto"/>
        <w:right w:val="none" w:sz="0" w:space="0" w:color="auto"/>
      </w:divBdr>
    </w:div>
    <w:div w:id="1081757290">
      <w:bodyDiv w:val="1"/>
      <w:marLeft w:val="0"/>
      <w:marRight w:val="0"/>
      <w:marTop w:val="0"/>
      <w:marBottom w:val="0"/>
      <w:divBdr>
        <w:top w:val="none" w:sz="0" w:space="0" w:color="auto"/>
        <w:left w:val="none" w:sz="0" w:space="0" w:color="auto"/>
        <w:bottom w:val="none" w:sz="0" w:space="0" w:color="auto"/>
        <w:right w:val="none" w:sz="0" w:space="0" w:color="auto"/>
      </w:divBdr>
    </w:div>
    <w:div w:id="1081869555">
      <w:bodyDiv w:val="1"/>
      <w:marLeft w:val="0"/>
      <w:marRight w:val="0"/>
      <w:marTop w:val="0"/>
      <w:marBottom w:val="0"/>
      <w:divBdr>
        <w:top w:val="none" w:sz="0" w:space="0" w:color="auto"/>
        <w:left w:val="none" w:sz="0" w:space="0" w:color="auto"/>
        <w:bottom w:val="none" w:sz="0" w:space="0" w:color="auto"/>
        <w:right w:val="none" w:sz="0" w:space="0" w:color="auto"/>
      </w:divBdr>
    </w:div>
    <w:div w:id="1081952827">
      <w:bodyDiv w:val="1"/>
      <w:marLeft w:val="0"/>
      <w:marRight w:val="0"/>
      <w:marTop w:val="0"/>
      <w:marBottom w:val="0"/>
      <w:divBdr>
        <w:top w:val="none" w:sz="0" w:space="0" w:color="auto"/>
        <w:left w:val="none" w:sz="0" w:space="0" w:color="auto"/>
        <w:bottom w:val="none" w:sz="0" w:space="0" w:color="auto"/>
        <w:right w:val="none" w:sz="0" w:space="0" w:color="auto"/>
      </w:divBdr>
    </w:div>
    <w:div w:id="1082096965">
      <w:bodyDiv w:val="1"/>
      <w:marLeft w:val="0"/>
      <w:marRight w:val="0"/>
      <w:marTop w:val="0"/>
      <w:marBottom w:val="0"/>
      <w:divBdr>
        <w:top w:val="none" w:sz="0" w:space="0" w:color="auto"/>
        <w:left w:val="none" w:sz="0" w:space="0" w:color="auto"/>
        <w:bottom w:val="none" w:sz="0" w:space="0" w:color="auto"/>
        <w:right w:val="none" w:sz="0" w:space="0" w:color="auto"/>
      </w:divBdr>
    </w:div>
    <w:div w:id="1082220105">
      <w:bodyDiv w:val="1"/>
      <w:marLeft w:val="0"/>
      <w:marRight w:val="0"/>
      <w:marTop w:val="0"/>
      <w:marBottom w:val="0"/>
      <w:divBdr>
        <w:top w:val="none" w:sz="0" w:space="0" w:color="auto"/>
        <w:left w:val="none" w:sz="0" w:space="0" w:color="auto"/>
        <w:bottom w:val="none" w:sz="0" w:space="0" w:color="auto"/>
        <w:right w:val="none" w:sz="0" w:space="0" w:color="auto"/>
      </w:divBdr>
    </w:div>
    <w:div w:id="1082333985">
      <w:bodyDiv w:val="1"/>
      <w:marLeft w:val="0"/>
      <w:marRight w:val="0"/>
      <w:marTop w:val="0"/>
      <w:marBottom w:val="0"/>
      <w:divBdr>
        <w:top w:val="none" w:sz="0" w:space="0" w:color="auto"/>
        <w:left w:val="none" w:sz="0" w:space="0" w:color="auto"/>
        <w:bottom w:val="none" w:sz="0" w:space="0" w:color="auto"/>
        <w:right w:val="none" w:sz="0" w:space="0" w:color="auto"/>
      </w:divBdr>
    </w:div>
    <w:div w:id="1082337844">
      <w:bodyDiv w:val="1"/>
      <w:marLeft w:val="0"/>
      <w:marRight w:val="0"/>
      <w:marTop w:val="0"/>
      <w:marBottom w:val="0"/>
      <w:divBdr>
        <w:top w:val="none" w:sz="0" w:space="0" w:color="auto"/>
        <w:left w:val="none" w:sz="0" w:space="0" w:color="auto"/>
        <w:bottom w:val="none" w:sz="0" w:space="0" w:color="auto"/>
        <w:right w:val="none" w:sz="0" w:space="0" w:color="auto"/>
      </w:divBdr>
    </w:div>
    <w:div w:id="1082414029">
      <w:bodyDiv w:val="1"/>
      <w:marLeft w:val="0"/>
      <w:marRight w:val="0"/>
      <w:marTop w:val="0"/>
      <w:marBottom w:val="0"/>
      <w:divBdr>
        <w:top w:val="none" w:sz="0" w:space="0" w:color="auto"/>
        <w:left w:val="none" w:sz="0" w:space="0" w:color="auto"/>
        <w:bottom w:val="none" w:sz="0" w:space="0" w:color="auto"/>
        <w:right w:val="none" w:sz="0" w:space="0" w:color="auto"/>
      </w:divBdr>
    </w:div>
    <w:div w:id="1082490105">
      <w:bodyDiv w:val="1"/>
      <w:marLeft w:val="0"/>
      <w:marRight w:val="0"/>
      <w:marTop w:val="0"/>
      <w:marBottom w:val="0"/>
      <w:divBdr>
        <w:top w:val="none" w:sz="0" w:space="0" w:color="auto"/>
        <w:left w:val="none" w:sz="0" w:space="0" w:color="auto"/>
        <w:bottom w:val="none" w:sz="0" w:space="0" w:color="auto"/>
        <w:right w:val="none" w:sz="0" w:space="0" w:color="auto"/>
      </w:divBdr>
    </w:div>
    <w:div w:id="1082525763">
      <w:bodyDiv w:val="1"/>
      <w:marLeft w:val="0"/>
      <w:marRight w:val="0"/>
      <w:marTop w:val="0"/>
      <w:marBottom w:val="0"/>
      <w:divBdr>
        <w:top w:val="none" w:sz="0" w:space="0" w:color="auto"/>
        <w:left w:val="none" w:sz="0" w:space="0" w:color="auto"/>
        <w:bottom w:val="none" w:sz="0" w:space="0" w:color="auto"/>
        <w:right w:val="none" w:sz="0" w:space="0" w:color="auto"/>
      </w:divBdr>
    </w:div>
    <w:div w:id="1082877530">
      <w:bodyDiv w:val="1"/>
      <w:marLeft w:val="0"/>
      <w:marRight w:val="0"/>
      <w:marTop w:val="0"/>
      <w:marBottom w:val="0"/>
      <w:divBdr>
        <w:top w:val="none" w:sz="0" w:space="0" w:color="auto"/>
        <w:left w:val="none" w:sz="0" w:space="0" w:color="auto"/>
        <w:bottom w:val="none" w:sz="0" w:space="0" w:color="auto"/>
        <w:right w:val="none" w:sz="0" w:space="0" w:color="auto"/>
      </w:divBdr>
    </w:div>
    <w:div w:id="1082920602">
      <w:bodyDiv w:val="1"/>
      <w:marLeft w:val="0"/>
      <w:marRight w:val="0"/>
      <w:marTop w:val="0"/>
      <w:marBottom w:val="0"/>
      <w:divBdr>
        <w:top w:val="none" w:sz="0" w:space="0" w:color="auto"/>
        <w:left w:val="none" w:sz="0" w:space="0" w:color="auto"/>
        <w:bottom w:val="none" w:sz="0" w:space="0" w:color="auto"/>
        <w:right w:val="none" w:sz="0" w:space="0" w:color="auto"/>
      </w:divBdr>
    </w:div>
    <w:div w:id="1083144752">
      <w:bodyDiv w:val="1"/>
      <w:marLeft w:val="0"/>
      <w:marRight w:val="0"/>
      <w:marTop w:val="0"/>
      <w:marBottom w:val="0"/>
      <w:divBdr>
        <w:top w:val="none" w:sz="0" w:space="0" w:color="auto"/>
        <w:left w:val="none" w:sz="0" w:space="0" w:color="auto"/>
        <w:bottom w:val="none" w:sz="0" w:space="0" w:color="auto"/>
        <w:right w:val="none" w:sz="0" w:space="0" w:color="auto"/>
      </w:divBdr>
    </w:div>
    <w:div w:id="1083264627">
      <w:bodyDiv w:val="1"/>
      <w:marLeft w:val="0"/>
      <w:marRight w:val="0"/>
      <w:marTop w:val="0"/>
      <w:marBottom w:val="0"/>
      <w:divBdr>
        <w:top w:val="none" w:sz="0" w:space="0" w:color="auto"/>
        <w:left w:val="none" w:sz="0" w:space="0" w:color="auto"/>
        <w:bottom w:val="none" w:sz="0" w:space="0" w:color="auto"/>
        <w:right w:val="none" w:sz="0" w:space="0" w:color="auto"/>
      </w:divBdr>
    </w:div>
    <w:div w:id="1083379368">
      <w:bodyDiv w:val="1"/>
      <w:marLeft w:val="0"/>
      <w:marRight w:val="0"/>
      <w:marTop w:val="0"/>
      <w:marBottom w:val="0"/>
      <w:divBdr>
        <w:top w:val="none" w:sz="0" w:space="0" w:color="auto"/>
        <w:left w:val="none" w:sz="0" w:space="0" w:color="auto"/>
        <w:bottom w:val="none" w:sz="0" w:space="0" w:color="auto"/>
        <w:right w:val="none" w:sz="0" w:space="0" w:color="auto"/>
      </w:divBdr>
    </w:div>
    <w:div w:id="1083599538">
      <w:bodyDiv w:val="1"/>
      <w:marLeft w:val="0"/>
      <w:marRight w:val="0"/>
      <w:marTop w:val="0"/>
      <w:marBottom w:val="0"/>
      <w:divBdr>
        <w:top w:val="none" w:sz="0" w:space="0" w:color="auto"/>
        <w:left w:val="none" w:sz="0" w:space="0" w:color="auto"/>
        <w:bottom w:val="none" w:sz="0" w:space="0" w:color="auto"/>
        <w:right w:val="none" w:sz="0" w:space="0" w:color="auto"/>
      </w:divBdr>
    </w:div>
    <w:div w:id="1083648323">
      <w:bodyDiv w:val="1"/>
      <w:marLeft w:val="0"/>
      <w:marRight w:val="0"/>
      <w:marTop w:val="0"/>
      <w:marBottom w:val="0"/>
      <w:divBdr>
        <w:top w:val="none" w:sz="0" w:space="0" w:color="auto"/>
        <w:left w:val="none" w:sz="0" w:space="0" w:color="auto"/>
        <w:bottom w:val="none" w:sz="0" w:space="0" w:color="auto"/>
        <w:right w:val="none" w:sz="0" w:space="0" w:color="auto"/>
      </w:divBdr>
    </w:div>
    <w:div w:id="1083798842">
      <w:bodyDiv w:val="1"/>
      <w:marLeft w:val="0"/>
      <w:marRight w:val="0"/>
      <w:marTop w:val="0"/>
      <w:marBottom w:val="0"/>
      <w:divBdr>
        <w:top w:val="none" w:sz="0" w:space="0" w:color="auto"/>
        <w:left w:val="none" w:sz="0" w:space="0" w:color="auto"/>
        <w:bottom w:val="none" w:sz="0" w:space="0" w:color="auto"/>
        <w:right w:val="none" w:sz="0" w:space="0" w:color="auto"/>
      </w:divBdr>
    </w:div>
    <w:div w:id="1084035715">
      <w:bodyDiv w:val="1"/>
      <w:marLeft w:val="0"/>
      <w:marRight w:val="0"/>
      <w:marTop w:val="0"/>
      <w:marBottom w:val="0"/>
      <w:divBdr>
        <w:top w:val="none" w:sz="0" w:space="0" w:color="auto"/>
        <w:left w:val="none" w:sz="0" w:space="0" w:color="auto"/>
        <w:bottom w:val="none" w:sz="0" w:space="0" w:color="auto"/>
        <w:right w:val="none" w:sz="0" w:space="0" w:color="auto"/>
      </w:divBdr>
    </w:div>
    <w:div w:id="1084105815">
      <w:bodyDiv w:val="1"/>
      <w:marLeft w:val="0"/>
      <w:marRight w:val="0"/>
      <w:marTop w:val="0"/>
      <w:marBottom w:val="0"/>
      <w:divBdr>
        <w:top w:val="none" w:sz="0" w:space="0" w:color="auto"/>
        <w:left w:val="none" w:sz="0" w:space="0" w:color="auto"/>
        <w:bottom w:val="none" w:sz="0" w:space="0" w:color="auto"/>
        <w:right w:val="none" w:sz="0" w:space="0" w:color="auto"/>
      </w:divBdr>
    </w:div>
    <w:div w:id="1084111228">
      <w:bodyDiv w:val="1"/>
      <w:marLeft w:val="0"/>
      <w:marRight w:val="0"/>
      <w:marTop w:val="0"/>
      <w:marBottom w:val="0"/>
      <w:divBdr>
        <w:top w:val="none" w:sz="0" w:space="0" w:color="auto"/>
        <w:left w:val="none" w:sz="0" w:space="0" w:color="auto"/>
        <w:bottom w:val="none" w:sz="0" w:space="0" w:color="auto"/>
        <w:right w:val="none" w:sz="0" w:space="0" w:color="auto"/>
      </w:divBdr>
    </w:div>
    <w:div w:id="1084181160">
      <w:bodyDiv w:val="1"/>
      <w:marLeft w:val="0"/>
      <w:marRight w:val="0"/>
      <w:marTop w:val="0"/>
      <w:marBottom w:val="0"/>
      <w:divBdr>
        <w:top w:val="none" w:sz="0" w:space="0" w:color="auto"/>
        <w:left w:val="none" w:sz="0" w:space="0" w:color="auto"/>
        <w:bottom w:val="none" w:sz="0" w:space="0" w:color="auto"/>
        <w:right w:val="none" w:sz="0" w:space="0" w:color="auto"/>
      </w:divBdr>
    </w:div>
    <w:div w:id="1084228798">
      <w:bodyDiv w:val="1"/>
      <w:marLeft w:val="0"/>
      <w:marRight w:val="0"/>
      <w:marTop w:val="0"/>
      <w:marBottom w:val="0"/>
      <w:divBdr>
        <w:top w:val="none" w:sz="0" w:space="0" w:color="auto"/>
        <w:left w:val="none" w:sz="0" w:space="0" w:color="auto"/>
        <w:bottom w:val="none" w:sz="0" w:space="0" w:color="auto"/>
        <w:right w:val="none" w:sz="0" w:space="0" w:color="auto"/>
      </w:divBdr>
    </w:div>
    <w:div w:id="1084569963">
      <w:bodyDiv w:val="1"/>
      <w:marLeft w:val="0"/>
      <w:marRight w:val="0"/>
      <w:marTop w:val="0"/>
      <w:marBottom w:val="0"/>
      <w:divBdr>
        <w:top w:val="none" w:sz="0" w:space="0" w:color="auto"/>
        <w:left w:val="none" w:sz="0" w:space="0" w:color="auto"/>
        <w:bottom w:val="none" w:sz="0" w:space="0" w:color="auto"/>
        <w:right w:val="none" w:sz="0" w:space="0" w:color="auto"/>
      </w:divBdr>
    </w:div>
    <w:div w:id="1084759754">
      <w:bodyDiv w:val="1"/>
      <w:marLeft w:val="0"/>
      <w:marRight w:val="0"/>
      <w:marTop w:val="0"/>
      <w:marBottom w:val="0"/>
      <w:divBdr>
        <w:top w:val="none" w:sz="0" w:space="0" w:color="auto"/>
        <w:left w:val="none" w:sz="0" w:space="0" w:color="auto"/>
        <w:bottom w:val="none" w:sz="0" w:space="0" w:color="auto"/>
        <w:right w:val="none" w:sz="0" w:space="0" w:color="auto"/>
      </w:divBdr>
    </w:div>
    <w:div w:id="1084954307">
      <w:bodyDiv w:val="1"/>
      <w:marLeft w:val="0"/>
      <w:marRight w:val="0"/>
      <w:marTop w:val="0"/>
      <w:marBottom w:val="0"/>
      <w:divBdr>
        <w:top w:val="none" w:sz="0" w:space="0" w:color="auto"/>
        <w:left w:val="none" w:sz="0" w:space="0" w:color="auto"/>
        <w:bottom w:val="none" w:sz="0" w:space="0" w:color="auto"/>
        <w:right w:val="none" w:sz="0" w:space="0" w:color="auto"/>
      </w:divBdr>
    </w:div>
    <w:div w:id="1085029086">
      <w:bodyDiv w:val="1"/>
      <w:marLeft w:val="0"/>
      <w:marRight w:val="0"/>
      <w:marTop w:val="0"/>
      <w:marBottom w:val="0"/>
      <w:divBdr>
        <w:top w:val="none" w:sz="0" w:space="0" w:color="auto"/>
        <w:left w:val="none" w:sz="0" w:space="0" w:color="auto"/>
        <w:bottom w:val="none" w:sz="0" w:space="0" w:color="auto"/>
        <w:right w:val="none" w:sz="0" w:space="0" w:color="auto"/>
      </w:divBdr>
    </w:div>
    <w:div w:id="1085035188">
      <w:bodyDiv w:val="1"/>
      <w:marLeft w:val="0"/>
      <w:marRight w:val="0"/>
      <w:marTop w:val="0"/>
      <w:marBottom w:val="0"/>
      <w:divBdr>
        <w:top w:val="none" w:sz="0" w:space="0" w:color="auto"/>
        <w:left w:val="none" w:sz="0" w:space="0" w:color="auto"/>
        <w:bottom w:val="none" w:sz="0" w:space="0" w:color="auto"/>
        <w:right w:val="none" w:sz="0" w:space="0" w:color="auto"/>
      </w:divBdr>
    </w:div>
    <w:div w:id="1085148693">
      <w:bodyDiv w:val="1"/>
      <w:marLeft w:val="0"/>
      <w:marRight w:val="0"/>
      <w:marTop w:val="0"/>
      <w:marBottom w:val="0"/>
      <w:divBdr>
        <w:top w:val="none" w:sz="0" w:space="0" w:color="auto"/>
        <w:left w:val="none" w:sz="0" w:space="0" w:color="auto"/>
        <w:bottom w:val="none" w:sz="0" w:space="0" w:color="auto"/>
        <w:right w:val="none" w:sz="0" w:space="0" w:color="auto"/>
      </w:divBdr>
    </w:div>
    <w:div w:id="1085225640">
      <w:bodyDiv w:val="1"/>
      <w:marLeft w:val="0"/>
      <w:marRight w:val="0"/>
      <w:marTop w:val="0"/>
      <w:marBottom w:val="0"/>
      <w:divBdr>
        <w:top w:val="none" w:sz="0" w:space="0" w:color="auto"/>
        <w:left w:val="none" w:sz="0" w:space="0" w:color="auto"/>
        <w:bottom w:val="none" w:sz="0" w:space="0" w:color="auto"/>
        <w:right w:val="none" w:sz="0" w:space="0" w:color="auto"/>
      </w:divBdr>
    </w:div>
    <w:div w:id="1085227598">
      <w:bodyDiv w:val="1"/>
      <w:marLeft w:val="0"/>
      <w:marRight w:val="0"/>
      <w:marTop w:val="0"/>
      <w:marBottom w:val="0"/>
      <w:divBdr>
        <w:top w:val="none" w:sz="0" w:space="0" w:color="auto"/>
        <w:left w:val="none" w:sz="0" w:space="0" w:color="auto"/>
        <w:bottom w:val="none" w:sz="0" w:space="0" w:color="auto"/>
        <w:right w:val="none" w:sz="0" w:space="0" w:color="auto"/>
      </w:divBdr>
    </w:div>
    <w:div w:id="1085228606">
      <w:bodyDiv w:val="1"/>
      <w:marLeft w:val="0"/>
      <w:marRight w:val="0"/>
      <w:marTop w:val="0"/>
      <w:marBottom w:val="0"/>
      <w:divBdr>
        <w:top w:val="none" w:sz="0" w:space="0" w:color="auto"/>
        <w:left w:val="none" w:sz="0" w:space="0" w:color="auto"/>
        <w:bottom w:val="none" w:sz="0" w:space="0" w:color="auto"/>
        <w:right w:val="none" w:sz="0" w:space="0" w:color="auto"/>
      </w:divBdr>
    </w:div>
    <w:div w:id="1085762944">
      <w:bodyDiv w:val="1"/>
      <w:marLeft w:val="0"/>
      <w:marRight w:val="0"/>
      <w:marTop w:val="0"/>
      <w:marBottom w:val="0"/>
      <w:divBdr>
        <w:top w:val="none" w:sz="0" w:space="0" w:color="auto"/>
        <w:left w:val="none" w:sz="0" w:space="0" w:color="auto"/>
        <w:bottom w:val="none" w:sz="0" w:space="0" w:color="auto"/>
        <w:right w:val="none" w:sz="0" w:space="0" w:color="auto"/>
      </w:divBdr>
    </w:div>
    <w:div w:id="1085953622">
      <w:bodyDiv w:val="1"/>
      <w:marLeft w:val="0"/>
      <w:marRight w:val="0"/>
      <w:marTop w:val="0"/>
      <w:marBottom w:val="0"/>
      <w:divBdr>
        <w:top w:val="none" w:sz="0" w:space="0" w:color="auto"/>
        <w:left w:val="none" w:sz="0" w:space="0" w:color="auto"/>
        <w:bottom w:val="none" w:sz="0" w:space="0" w:color="auto"/>
        <w:right w:val="none" w:sz="0" w:space="0" w:color="auto"/>
      </w:divBdr>
    </w:div>
    <w:div w:id="1086422650">
      <w:bodyDiv w:val="1"/>
      <w:marLeft w:val="0"/>
      <w:marRight w:val="0"/>
      <w:marTop w:val="0"/>
      <w:marBottom w:val="0"/>
      <w:divBdr>
        <w:top w:val="none" w:sz="0" w:space="0" w:color="auto"/>
        <w:left w:val="none" w:sz="0" w:space="0" w:color="auto"/>
        <w:bottom w:val="none" w:sz="0" w:space="0" w:color="auto"/>
        <w:right w:val="none" w:sz="0" w:space="0" w:color="auto"/>
      </w:divBdr>
    </w:div>
    <w:div w:id="1086536963">
      <w:bodyDiv w:val="1"/>
      <w:marLeft w:val="0"/>
      <w:marRight w:val="0"/>
      <w:marTop w:val="0"/>
      <w:marBottom w:val="0"/>
      <w:divBdr>
        <w:top w:val="none" w:sz="0" w:space="0" w:color="auto"/>
        <w:left w:val="none" w:sz="0" w:space="0" w:color="auto"/>
        <w:bottom w:val="none" w:sz="0" w:space="0" w:color="auto"/>
        <w:right w:val="none" w:sz="0" w:space="0" w:color="auto"/>
      </w:divBdr>
    </w:div>
    <w:div w:id="1086684589">
      <w:bodyDiv w:val="1"/>
      <w:marLeft w:val="0"/>
      <w:marRight w:val="0"/>
      <w:marTop w:val="0"/>
      <w:marBottom w:val="0"/>
      <w:divBdr>
        <w:top w:val="none" w:sz="0" w:space="0" w:color="auto"/>
        <w:left w:val="none" w:sz="0" w:space="0" w:color="auto"/>
        <w:bottom w:val="none" w:sz="0" w:space="0" w:color="auto"/>
        <w:right w:val="none" w:sz="0" w:space="0" w:color="auto"/>
      </w:divBdr>
    </w:div>
    <w:div w:id="1086731992">
      <w:bodyDiv w:val="1"/>
      <w:marLeft w:val="0"/>
      <w:marRight w:val="0"/>
      <w:marTop w:val="0"/>
      <w:marBottom w:val="0"/>
      <w:divBdr>
        <w:top w:val="none" w:sz="0" w:space="0" w:color="auto"/>
        <w:left w:val="none" w:sz="0" w:space="0" w:color="auto"/>
        <w:bottom w:val="none" w:sz="0" w:space="0" w:color="auto"/>
        <w:right w:val="none" w:sz="0" w:space="0" w:color="auto"/>
      </w:divBdr>
    </w:div>
    <w:div w:id="1086994278">
      <w:bodyDiv w:val="1"/>
      <w:marLeft w:val="0"/>
      <w:marRight w:val="0"/>
      <w:marTop w:val="0"/>
      <w:marBottom w:val="0"/>
      <w:divBdr>
        <w:top w:val="none" w:sz="0" w:space="0" w:color="auto"/>
        <w:left w:val="none" w:sz="0" w:space="0" w:color="auto"/>
        <w:bottom w:val="none" w:sz="0" w:space="0" w:color="auto"/>
        <w:right w:val="none" w:sz="0" w:space="0" w:color="auto"/>
      </w:divBdr>
    </w:div>
    <w:div w:id="1087112753">
      <w:bodyDiv w:val="1"/>
      <w:marLeft w:val="0"/>
      <w:marRight w:val="0"/>
      <w:marTop w:val="0"/>
      <w:marBottom w:val="0"/>
      <w:divBdr>
        <w:top w:val="none" w:sz="0" w:space="0" w:color="auto"/>
        <w:left w:val="none" w:sz="0" w:space="0" w:color="auto"/>
        <w:bottom w:val="none" w:sz="0" w:space="0" w:color="auto"/>
        <w:right w:val="none" w:sz="0" w:space="0" w:color="auto"/>
      </w:divBdr>
    </w:div>
    <w:div w:id="1087188719">
      <w:bodyDiv w:val="1"/>
      <w:marLeft w:val="0"/>
      <w:marRight w:val="0"/>
      <w:marTop w:val="0"/>
      <w:marBottom w:val="0"/>
      <w:divBdr>
        <w:top w:val="none" w:sz="0" w:space="0" w:color="auto"/>
        <w:left w:val="none" w:sz="0" w:space="0" w:color="auto"/>
        <w:bottom w:val="none" w:sz="0" w:space="0" w:color="auto"/>
        <w:right w:val="none" w:sz="0" w:space="0" w:color="auto"/>
      </w:divBdr>
    </w:div>
    <w:div w:id="1087307859">
      <w:bodyDiv w:val="1"/>
      <w:marLeft w:val="0"/>
      <w:marRight w:val="0"/>
      <w:marTop w:val="0"/>
      <w:marBottom w:val="0"/>
      <w:divBdr>
        <w:top w:val="none" w:sz="0" w:space="0" w:color="auto"/>
        <w:left w:val="none" w:sz="0" w:space="0" w:color="auto"/>
        <w:bottom w:val="none" w:sz="0" w:space="0" w:color="auto"/>
        <w:right w:val="none" w:sz="0" w:space="0" w:color="auto"/>
      </w:divBdr>
    </w:div>
    <w:div w:id="1087656274">
      <w:bodyDiv w:val="1"/>
      <w:marLeft w:val="0"/>
      <w:marRight w:val="0"/>
      <w:marTop w:val="0"/>
      <w:marBottom w:val="0"/>
      <w:divBdr>
        <w:top w:val="none" w:sz="0" w:space="0" w:color="auto"/>
        <w:left w:val="none" w:sz="0" w:space="0" w:color="auto"/>
        <w:bottom w:val="none" w:sz="0" w:space="0" w:color="auto"/>
        <w:right w:val="none" w:sz="0" w:space="0" w:color="auto"/>
      </w:divBdr>
    </w:div>
    <w:div w:id="1087728896">
      <w:bodyDiv w:val="1"/>
      <w:marLeft w:val="0"/>
      <w:marRight w:val="0"/>
      <w:marTop w:val="0"/>
      <w:marBottom w:val="0"/>
      <w:divBdr>
        <w:top w:val="none" w:sz="0" w:space="0" w:color="auto"/>
        <w:left w:val="none" w:sz="0" w:space="0" w:color="auto"/>
        <w:bottom w:val="none" w:sz="0" w:space="0" w:color="auto"/>
        <w:right w:val="none" w:sz="0" w:space="0" w:color="auto"/>
      </w:divBdr>
    </w:div>
    <w:div w:id="1087775552">
      <w:bodyDiv w:val="1"/>
      <w:marLeft w:val="0"/>
      <w:marRight w:val="0"/>
      <w:marTop w:val="0"/>
      <w:marBottom w:val="0"/>
      <w:divBdr>
        <w:top w:val="none" w:sz="0" w:space="0" w:color="auto"/>
        <w:left w:val="none" w:sz="0" w:space="0" w:color="auto"/>
        <w:bottom w:val="none" w:sz="0" w:space="0" w:color="auto"/>
        <w:right w:val="none" w:sz="0" w:space="0" w:color="auto"/>
      </w:divBdr>
    </w:div>
    <w:div w:id="1087842620">
      <w:bodyDiv w:val="1"/>
      <w:marLeft w:val="0"/>
      <w:marRight w:val="0"/>
      <w:marTop w:val="0"/>
      <w:marBottom w:val="0"/>
      <w:divBdr>
        <w:top w:val="none" w:sz="0" w:space="0" w:color="auto"/>
        <w:left w:val="none" w:sz="0" w:space="0" w:color="auto"/>
        <w:bottom w:val="none" w:sz="0" w:space="0" w:color="auto"/>
        <w:right w:val="none" w:sz="0" w:space="0" w:color="auto"/>
      </w:divBdr>
    </w:div>
    <w:div w:id="1088311306">
      <w:bodyDiv w:val="1"/>
      <w:marLeft w:val="0"/>
      <w:marRight w:val="0"/>
      <w:marTop w:val="0"/>
      <w:marBottom w:val="0"/>
      <w:divBdr>
        <w:top w:val="none" w:sz="0" w:space="0" w:color="auto"/>
        <w:left w:val="none" w:sz="0" w:space="0" w:color="auto"/>
        <w:bottom w:val="none" w:sz="0" w:space="0" w:color="auto"/>
        <w:right w:val="none" w:sz="0" w:space="0" w:color="auto"/>
      </w:divBdr>
    </w:div>
    <w:div w:id="1088387953">
      <w:bodyDiv w:val="1"/>
      <w:marLeft w:val="0"/>
      <w:marRight w:val="0"/>
      <w:marTop w:val="0"/>
      <w:marBottom w:val="0"/>
      <w:divBdr>
        <w:top w:val="none" w:sz="0" w:space="0" w:color="auto"/>
        <w:left w:val="none" w:sz="0" w:space="0" w:color="auto"/>
        <w:bottom w:val="none" w:sz="0" w:space="0" w:color="auto"/>
        <w:right w:val="none" w:sz="0" w:space="0" w:color="auto"/>
      </w:divBdr>
    </w:div>
    <w:div w:id="1088623558">
      <w:bodyDiv w:val="1"/>
      <w:marLeft w:val="0"/>
      <w:marRight w:val="0"/>
      <w:marTop w:val="0"/>
      <w:marBottom w:val="0"/>
      <w:divBdr>
        <w:top w:val="none" w:sz="0" w:space="0" w:color="auto"/>
        <w:left w:val="none" w:sz="0" w:space="0" w:color="auto"/>
        <w:bottom w:val="none" w:sz="0" w:space="0" w:color="auto"/>
        <w:right w:val="none" w:sz="0" w:space="0" w:color="auto"/>
      </w:divBdr>
    </w:div>
    <w:div w:id="1088692007">
      <w:bodyDiv w:val="1"/>
      <w:marLeft w:val="0"/>
      <w:marRight w:val="0"/>
      <w:marTop w:val="0"/>
      <w:marBottom w:val="0"/>
      <w:divBdr>
        <w:top w:val="none" w:sz="0" w:space="0" w:color="auto"/>
        <w:left w:val="none" w:sz="0" w:space="0" w:color="auto"/>
        <w:bottom w:val="none" w:sz="0" w:space="0" w:color="auto"/>
        <w:right w:val="none" w:sz="0" w:space="0" w:color="auto"/>
      </w:divBdr>
    </w:div>
    <w:div w:id="1088774604">
      <w:bodyDiv w:val="1"/>
      <w:marLeft w:val="0"/>
      <w:marRight w:val="0"/>
      <w:marTop w:val="0"/>
      <w:marBottom w:val="0"/>
      <w:divBdr>
        <w:top w:val="none" w:sz="0" w:space="0" w:color="auto"/>
        <w:left w:val="none" w:sz="0" w:space="0" w:color="auto"/>
        <w:bottom w:val="none" w:sz="0" w:space="0" w:color="auto"/>
        <w:right w:val="none" w:sz="0" w:space="0" w:color="auto"/>
      </w:divBdr>
    </w:div>
    <w:div w:id="1088817743">
      <w:bodyDiv w:val="1"/>
      <w:marLeft w:val="0"/>
      <w:marRight w:val="0"/>
      <w:marTop w:val="0"/>
      <w:marBottom w:val="0"/>
      <w:divBdr>
        <w:top w:val="none" w:sz="0" w:space="0" w:color="auto"/>
        <w:left w:val="none" w:sz="0" w:space="0" w:color="auto"/>
        <w:bottom w:val="none" w:sz="0" w:space="0" w:color="auto"/>
        <w:right w:val="none" w:sz="0" w:space="0" w:color="auto"/>
      </w:divBdr>
    </w:div>
    <w:div w:id="1088887880">
      <w:bodyDiv w:val="1"/>
      <w:marLeft w:val="0"/>
      <w:marRight w:val="0"/>
      <w:marTop w:val="0"/>
      <w:marBottom w:val="0"/>
      <w:divBdr>
        <w:top w:val="none" w:sz="0" w:space="0" w:color="auto"/>
        <w:left w:val="none" w:sz="0" w:space="0" w:color="auto"/>
        <w:bottom w:val="none" w:sz="0" w:space="0" w:color="auto"/>
        <w:right w:val="none" w:sz="0" w:space="0" w:color="auto"/>
      </w:divBdr>
    </w:div>
    <w:div w:id="1088967678">
      <w:bodyDiv w:val="1"/>
      <w:marLeft w:val="0"/>
      <w:marRight w:val="0"/>
      <w:marTop w:val="0"/>
      <w:marBottom w:val="0"/>
      <w:divBdr>
        <w:top w:val="none" w:sz="0" w:space="0" w:color="auto"/>
        <w:left w:val="none" w:sz="0" w:space="0" w:color="auto"/>
        <w:bottom w:val="none" w:sz="0" w:space="0" w:color="auto"/>
        <w:right w:val="none" w:sz="0" w:space="0" w:color="auto"/>
      </w:divBdr>
    </w:div>
    <w:div w:id="1089039833">
      <w:bodyDiv w:val="1"/>
      <w:marLeft w:val="0"/>
      <w:marRight w:val="0"/>
      <w:marTop w:val="0"/>
      <w:marBottom w:val="0"/>
      <w:divBdr>
        <w:top w:val="none" w:sz="0" w:space="0" w:color="auto"/>
        <w:left w:val="none" w:sz="0" w:space="0" w:color="auto"/>
        <w:bottom w:val="none" w:sz="0" w:space="0" w:color="auto"/>
        <w:right w:val="none" w:sz="0" w:space="0" w:color="auto"/>
      </w:divBdr>
    </w:div>
    <w:div w:id="1089083610">
      <w:bodyDiv w:val="1"/>
      <w:marLeft w:val="0"/>
      <w:marRight w:val="0"/>
      <w:marTop w:val="0"/>
      <w:marBottom w:val="0"/>
      <w:divBdr>
        <w:top w:val="none" w:sz="0" w:space="0" w:color="auto"/>
        <w:left w:val="none" w:sz="0" w:space="0" w:color="auto"/>
        <w:bottom w:val="none" w:sz="0" w:space="0" w:color="auto"/>
        <w:right w:val="none" w:sz="0" w:space="0" w:color="auto"/>
      </w:divBdr>
    </w:div>
    <w:div w:id="1089305060">
      <w:bodyDiv w:val="1"/>
      <w:marLeft w:val="0"/>
      <w:marRight w:val="0"/>
      <w:marTop w:val="0"/>
      <w:marBottom w:val="0"/>
      <w:divBdr>
        <w:top w:val="none" w:sz="0" w:space="0" w:color="auto"/>
        <w:left w:val="none" w:sz="0" w:space="0" w:color="auto"/>
        <w:bottom w:val="none" w:sz="0" w:space="0" w:color="auto"/>
        <w:right w:val="none" w:sz="0" w:space="0" w:color="auto"/>
      </w:divBdr>
    </w:div>
    <w:div w:id="1089621339">
      <w:bodyDiv w:val="1"/>
      <w:marLeft w:val="0"/>
      <w:marRight w:val="0"/>
      <w:marTop w:val="0"/>
      <w:marBottom w:val="0"/>
      <w:divBdr>
        <w:top w:val="none" w:sz="0" w:space="0" w:color="auto"/>
        <w:left w:val="none" w:sz="0" w:space="0" w:color="auto"/>
        <w:bottom w:val="none" w:sz="0" w:space="0" w:color="auto"/>
        <w:right w:val="none" w:sz="0" w:space="0" w:color="auto"/>
      </w:divBdr>
    </w:div>
    <w:div w:id="1089695824">
      <w:bodyDiv w:val="1"/>
      <w:marLeft w:val="0"/>
      <w:marRight w:val="0"/>
      <w:marTop w:val="0"/>
      <w:marBottom w:val="0"/>
      <w:divBdr>
        <w:top w:val="none" w:sz="0" w:space="0" w:color="auto"/>
        <w:left w:val="none" w:sz="0" w:space="0" w:color="auto"/>
        <w:bottom w:val="none" w:sz="0" w:space="0" w:color="auto"/>
        <w:right w:val="none" w:sz="0" w:space="0" w:color="auto"/>
      </w:divBdr>
    </w:div>
    <w:div w:id="1089735011">
      <w:bodyDiv w:val="1"/>
      <w:marLeft w:val="0"/>
      <w:marRight w:val="0"/>
      <w:marTop w:val="0"/>
      <w:marBottom w:val="0"/>
      <w:divBdr>
        <w:top w:val="none" w:sz="0" w:space="0" w:color="auto"/>
        <w:left w:val="none" w:sz="0" w:space="0" w:color="auto"/>
        <w:bottom w:val="none" w:sz="0" w:space="0" w:color="auto"/>
        <w:right w:val="none" w:sz="0" w:space="0" w:color="auto"/>
      </w:divBdr>
    </w:div>
    <w:div w:id="1089814908">
      <w:bodyDiv w:val="1"/>
      <w:marLeft w:val="0"/>
      <w:marRight w:val="0"/>
      <w:marTop w:val="0"/>
      <w:marBottom w:val="0"/>
      <w:divBdr>
        <w:top w:val="none" w:sz="0" w:space="0" w:color="auto"/>
        <w:left w:val="none" w:sz="0" w:space="0" w:color="auto"/>
        <w:bottom w:val="none" w:sz="0" w:space="0" w:color="auto"/>
        <w:right w:val="none" w:sz="0" w:space="0" w:color="auto"/>
      </w:divBdr>
    </w:div>
    <w:div w:id="1089931743">
      <w:bodyDiv w:val="1"/>
      <w:marLeft w:val="0"/>
      <w:marRight w:val="0"/>
      <w:marTop w:val="0"/>
      <w:marBottom w:val="0"/>
      <w:divBdr>
        <w:top w:val="none" w:sz="0" w:space="0" w:color="auto"/>
        <w:left w:val="none" w:sz="0" w:space="0" w:color="auto"/>
        <w:bottom w:val="none" w:sz="0" w:space="0" w:color="auto"/>
        <w:right w:val="none" w:sz="0" w:space="0" w:color="auto"/>
      </w:divBdr>
    </w:div>
    <w:div w:id="1089958641">
      <w:bodyDiv w:val="1"/>
      <w:marLeft w:val="0"/>
      <w:marRight w:val="0"/>
      <w:marTop w:val="0"/>
      <w:marBottom w:val="0"/>
      <w:divBdr>
        <w:top w:val="none" w:sz="0" w:space="0" w:color="auto"/>
        <w:left w:val="none" w:sz="0" w:space="0" w:color="auto"/>
        <w:bottom w:val="none" w:sz="0" w:space="0" w:color="auto"/>
        <w:right w:val="none" w:sz="0" w:space="0" w:color="auto"/>
      </w:divBdr>
    </w:div>
    <w:div w:id="1090001764">
      <w:bodyDiv w:val="1"/>
      <w:marLeft w:val="0"/>
      <w:marRight w:val="0"/>
      <w:marTop w:val="0"/>
      <w:marBottom w:val="0"/>
      <w:divBdr>
        <w:top w:val="none" w:sz="0" w:space="0" w:color="auto"/>
        <w:left w:val="none" w:sz="0" w:space="0" w:color="auto"/>
        <w:bottom w:val="none" w:sz="0" w:space="0" w:color="auto"/>
        <w:right w:val="none" w:sz="0" w:space="0" w:color="auto"/>
      </w:divBdr>
    </w:div>
    <w:div w:id="1090199666">
      <w:bodyDiv w:val="1"/>
      <w:marLeft w:val="0"/>
      <w:marRight w:val="0"/>
      <w:marTop w:val="0"/>
      <w:marBottom w:val="0"/>
      <w:divBdr>
        <w:top w:val="none" w:sz="0" w:space="0" w:color="auto"/>
        <w:left w:val="none" w:sz="0" w:space="0" w:color="auto"/>
        <w:bottom w:val="none" w:sz="0" w:space="0" w:color="auto"/>
        <w:right w:val="none" w:sz="0" w:space="0" w:color="auto"/>
      </w:divBdr>
    </w:div>
    <w:div w:id="1090269858">
      <w:bodyDiv w:val="1"/>
      <w:marLeft w:val="0"/>
      <w:marRight w:val="0"/>
      <w:marTop w:val="0"/>
      <w:marBottom w:val="0"/>
      <w:divBdr>
        <w:top w:val="none" w:sz="0" w:space="0" w:color="auto"/>
        <w:left w:val="none" w:sz="0" w:space="0" w:color="auto"/>
        <w:bottom w:val="none" w:sz="0" w:space="0" w:color="auto"/>
        <w:right w:val="none" w:sz="0" w:space="0" w:color="auto"/>
      </w:divBdr>
    </w:div>
    <w:div w:id="1090390908">
      <w:bodyDiv w:val="1"/>
      <w:marLeft w:val="0"/>
      <w:marRight w:val="0"/>
      <w:marTop w:val="0"/>
      <w:marBottom w:val="0"/>
      <w:divBdr>
        <w:top w:val="none" w:sz="0" w:space="0" w:color="auto"/>
        <w:left w:val="none" w:sz="0" w:space="0" w:color="auto"/>
        <w:bottom w:val="none" w:sz="0" w:space="0" w:color="auto"/>
        <w:right w:val="none" w:sz="0" w:space="0" w:color="auto"/>
      </w:divBdr>
    </w:div>
    <w:div w:id="1090541146">
      <w:bodyDiv w:val="1"/>
      <w:marLeft w:val="0"/>
      <w:marRight w:val="0"/>
      <w:marTop w:val="0"/>
      <w:marBottom w:val="0"/>
      <w:divBdr>
        <w:top w:val="none" w:sz="0" w:space="0" w:color="auto"/>
        <w:left w:val="none" w:sz="0" w:space="0" w:color="auto"/>
        <w:bottom w:val="none" w:sz="0" w:space="0" w:color="auto"/>
        <w:right w:val="none" w:sz="0" w:space="0" w:color="auto"/>
      </w:divBdr>
    </w:div>
    <w:div w:id="1090589173">
      <w:bodyDiv w:val="1"/>
      <w:marLeft w:val="0"/>
      <w:marRight w:val="0"/>
      <w:marTop w:val="0"/>
      <w:marBottom w:val="0"/>
      <w:divBdr>
        <w:top w:val="none" w:sz="0" w:space="0" w:color="auto"/>
        <w:left w:val="none" w:sz="0" w:space="0" w:color="auto"/>
        <w:bottom w:val="none" w:sz="0" w:space="0" w:color="auto"/>
        <w:right w:val="none" w:sz="0" w:space="0" w:color="auto"/>
      </w:divBdr>
    </w:div>
    <w:div w:id="1090589820">
      <w:bodyDiv w:val="1"/>
      <w:marLeft w:val="0"/>
      <w:marRight w:val="0"/>
      <w:marTop w:val="0"/>
      <w:marBottom w:val="0"/>
      <w:divBdr>
        <w:top w:val="none" w:sz="0" w:space="0" w:color="auto"/>
        <w:left w:val="none" w:sz="0" w:space="0" w:color="auto"/>
        <w:bottom w:val="none" w:sz="0" w:space="0" w:color="auto"/>
        <w:right w:val="none" w:sz="0" w:space="0" w:color="auto"/>
      </w:divBdr>
    </w:div>
    <w:div w:id="1090617033">
      <w:bodyDiv w:val="1"/>
      <w:marLeft w:val="0"/>
      <w:marRight w:val="0"/>
      <w:marTop w:val="0"/>
      <w:marBottom w:val="0"/>
      <w:divBdr>
        <w:top w:val="none" w:sz="0" w:space="0" w:color="auto"/>
        <w:left w:val="none" w:sz="0" w:space="0" w:color="auto"/>
        <w:bottom w:val="none" w:sz="0" w:space="0" w:color="auto"/>
        <w:right w:val="none" w:sz="0" w:space="0" w:color="auto"/>
      </w:divBdr>
    </w:div>
    <w:div w:id="1090661749">
      <w:bodyDiv w:val="1"/>
      <w:marLeft w:val="0"/>
      <w:marRight w:val="0"/>
      <w:marTop w:val="0"/>
      <w:marBottom w:val="0"/>
      <w:divBdr>
        <w:top w:val="none" w:sz="0" w:space="0" w:color="auto"/>
        <w:left w:val="none" w:sz="0" w:space="0" w:color="auto"/>
        <w:bottom w:val="none" w:sz="0" w:space="0" w:color="auto"/>
        <w:right w:val="none" w:sz="0" w:space="0" w:color="auto"/>
      </w:divBdr>
    </w:div>
    <w:div w:id="1090666089">
      <w:bodyDiv w:val="1"/>
      <w:marLeft w:val="0"/>
      <w:marRight w:val="0"/>
      <w:marTop w:val="0"/>
      <w:marBottom w:val="0"/>
      <w:divBdr>
        <w:top w:val="none" w:sz="0" w:space="0" w:color="auto"/>
        <w:left w:val="none" w:sz="0" w:space="0" w:color="auto"/>
        <w:bottom w:val="none" w:sz="0" w:space="0" w:color="auto"/>
        <w:right w:val="none" w:sz="0" w:space="0" w:color="auto"/>
      </w:divBdr>
    </w:div>
    <w:div w:id="1090931507">
      <w:bodyDiv w:val="1"/>
      <w:marLeft w:val="0"/>
      <w:marRight w:val="0"/>
      <w:marTop w:val="0"/>
      <w:marBottom w:val="0"/>
      <w:divBdr>
        <w:top w:val="none" w:sz="0" w:space="0" w:color="auto"/>
        <w:left w:val="none" w:sz="0" w:space="0" w:color="auto"/>
        <w:bottom w:val="none" w:sz="0" w:space="0" w:color="auto"/>
        <w:right w:val="none" w:sz="0" w:space="0" w:color="auto"/>
      </w:divBdr>
    </w:div>
    <w:div w:id="1090933592">
      <w:bodyDiv w:val="1"/>
      <w:marLeft w:val="0"/>
      <w:marRight w:val="0"/>
      <w:marTop w:val="0"/>
      <w:marBottom w:val="0"/>
      <w:divBdr>
        <w:top w:val="none" w:sz="0" w:space="0" w:color="auto"/>
        <w:left w:val="none" w:sz="0" w:space="0" w:color="auto"/>
        <w:bottom w:val="none" w:sz="0" w:space="0" w:color="auto"/>
        <w:right w:val="none" w:sz="0" w:space="0" w:color="auto"/>
      </w:divBdr>
    </w:div>
    <w:div w:id="1091198732">
      <w:bodyDiv w:val="1"/>
      <w:marLeft w:val="0"/>
      <w:marRight w:val="0"/>
      <w:marTop w:val="0"/>
      <w:marBottom w:val="0"/>
      <w:divBdr>
        <w:top w:val="none" w:sz="0" w:space="0" w:color="auto"/>
        <w:left w:val="none" w:sz="0" w:space="0" w:color="auto"/>
        <w:bottom w:val="none" w:sz="0" w:space="0" w:color="auto"/>
        <w:right w:val="none" w:sz="0" w:space="0" w:color="auto"/>
      </w:divBdr>
    </w:div>
    <w:div w:id="1091271019">
      <w:bodyDiv w:val="1"/>
      <w:marLeft w:val="0"/>
      <w:marRight w:val="0"/>
      <w:marTop w:val="0"/>
      <w:marBottom w:val="0"/>
      <w:divBdr>
        <w:top w:val="none" w:sz="0" w:space="0" w:color="auto"/>
        <w:left w:val="none" w:sz="0" w:space="0" w:color="auto"/>
        <w:bottom w:val="none" w:sz="0" w:space="0" w:color="auto"/>
        <w:right w:val="none" w:sz="0" w:space="0" w:color="auto"/>
      </w:divBdr>
    </w:div>
    <w:div w:id="1091271713">
      <w:bodyDiv w:val="1"/>
      <w:marLeft w:val="0"/>
      <w:marRight w:val="0"/>
      <w:marTop w:val="0"/>
      <w:marBottom w:val="0"/>
      <w:divBdr>
        <w:top w:val="none" w:sz="0" w:space="0" w:color="auto"/>
        <w:left w:val="none" w:sz="0" w:space="0" w:color="auto"/>
        <w:bottom w:val="none" w:sz="0" w:space="0" w:color="auto"/>
        <w:right w:val="none" w:sz="0" w:space="0" w:color="auto"/>
      </w:divBdr>
    </w:div>
    <w:div w:id="1091312074">
      <w:bodyDiv w:val="1"/>
      <w:marLeft w:val="0"/>
      <w:marRight w:val="0"/>
      <w:marTop w:val="0"/>
      <w:marBottom w:val="0"/>
      <w:divBdr>
        <w:top w:val="none" w:sz="0" w:space="0" w:color="auto"/>
        <w:left w:val="none" w:sz="0" w:space="0" w:color="auto"/>
        <w:bottom w:val="none" w:sz="0" w:space="0" w:color="auto"/>
        <w:right w:val="none" w:sz="0" w:space="0" w:color="auto"/>
      </w:divBdr>
    </w:div>
    <w:div w:id="1091582803">
      <w:bodyDiv w:val="1"/>
      <w:marLeft w:val="0"/>
      <w:marRight w:val="0"/>
      <w:marTop w:val="0"/>
      <w:marBottom w:val="0"/>
      <w:divBdr>
        <w:top w:val="none" w:sz="0" w:space="0" w:color="auto"/>
        <w:left w:val="none" w:sz="0" w:space="0" w:color="auto"/>
        <w:bottom w:val="none" w:sz="0" w:space="0" w:color="auto"/>
        <w:right w:val="none" w:sz="0" w:space="0" w:color="auto"/>
      </w:divBdr>
    </w:div>
    <w:div w:id="1091658225">
      <w:bodyDiv w:val="1"/>
      <w:marLeft w:val="0"/>
      <w:marRight w:val="0"/>
      <w:marTop w:val="0"/>
      <w:marBottom w:val="0"/>
      <w:divBdr>
        <w:top w:val="none" w:sz="0" w:space="0" w:color="auto"/>
        <w:left w:val="none" w:sz="0" w:space="0" w:color="auto"/>
        <w:bottom w:val="none" w:sz="0" w:space="0" w:color="auto"/>
        <w:right w:val="none" w:sz="0" w:space="0" w:color="auto"/>
      </w:divBdr>
    </w:div>
    <w:div w:id="1091701098">
      <w:bodyDiv w:val="1"/>
      <w:marLeft w:val="0"/>
      <w:marRight w:val="0"/>
      <w:marTop w:val="0"/>
      <w:marBottom w:val="0"/>
      <w:divBdr>
        <w:top w:val="none" w:sz="0" w:space="0" w:color="auto"/>
        <w:left w:val="none" w:sz="0" w:space="0" w:color="auto"/>
        <w:bottom w:val="none" w:sz="0" w:space="0" w:color="auto"/>
        <w:right w:val="none" w:sz="0" w:space="0" w:color="auto"/>
      </w:divBdr>
    </w:div>
    <w:div w:id="1091856118">
      <w:bodyDiv w:val="1"/>
      <w:marLeft w:val="0"/>
      <w:marRight w:val="0"/>
      <w:marTop w:val="0"/>
      <w:marBottom w:val="0"/>
      <w:divBdr>
        <w:top w:val="none" w:sz="0" w:space="0" w:color="auto"/>
        <w:left w:val="none" w:sz="0" w:space="0" w:color="auto"/>
        <w:bottom w:val="none" w:sz="0" w:space="0" w:color="auto"/>
        <w:right w:val="none" w:sz="0" w:space="0" w:color="auto"/>
      </w:divBdr>
    </w:div>
    <w:div w:id="1092045248">
      <w:bodyDiv w:val="1"/>
      <w:marLeft w:val="0"/>
      <w:marRight w:val="0"/>
      <w:marTop w:val="0"/>
      <w:marBottom w:val="0"/>
      <w:divBdr>
        <w:top w:val="none" w:sz="0" w:space="0" w:color="auto"/>
        <w:left w:val="none" w:sz="0" w:space="0" w:color="auto"/>
        <w:bottom w:val="none" w:sz="0" w:space="0" w:color="auto"/>
        <w:right w:val="none" w:sz="0" w:space="0" w:color="auto"/>
      </w:divBdr>
    </w:div>
    <w:div w:id="1092051564">
      <w:bodyDiv w:val="1"/>
      <w:marLeft w:val="0"/>
      <w:marRight w:val="0"/>
      <w:marTop w:val="0"/>
      <w:marBottom w:val="0"/>
      <w:divBdr>
        <w:top w:val="none" w:sz="0" w:space="0" w:color="auto"/>
        <w:left w:val="none" w:sz="0" w:space="0" w:color="auto"/>
        <w:bottom w:val="none" w:sz="0" w:space="0" w:color="auto"/>
        <w:right w:val="none" w:sz="0" w:space="0" w:color="auto"/>
      </w:divBdr>
      <w:divsChild>
        <w:div w:id="11733004">
          <w:marLeft w:val="0"/>
          <w:marRight w:val="0"/>
          <w:marTop w:val="0"/>
          <w:marBottom w:val="0"/>
          <w:divBdr>
            <w:top w:val="none" w:sz="0" w:space="0" w:color="auto"/>
            <w:left w:val="none" w:sz="0" w:space="0" w:color="auto"/>
            <w:bottom w:val="none" w:sz="0" w:space="0" w:color="auto"/>
            <w:right w:val="none" w:sz="0" w:space="0" w:color="auto"/>
          </w:divBdr>
        </w:div>
        <w:div w:id="13460548">
          <w:marLeft w:val="0"/>
          <w:marRight w:val="0"/>
          <w:marTop w:val="0"/>
          <w:marBottom w:val="0"/>
          <w:divBdr>
            <w:top w:val="none" w:sz="0" w:space="0" w:color="auto"/>
            <w:left w:val="none" w:sz="0" w:space="0" w:color="auto"/>
            <w:bottom w:val="none" w:sz="0" w:space="0" w:color="auto"/>
            <w:right w:val="none" w:sz="0" w:space="0" w:color="auto"/>
          </w:divBdr>
        </w:div>
        <w:div w:id="23143662">
          <w:marLeft w:val="0"/>
          <w:marRight w:val="0"/>
          <w:marTop w:val="0"/>
          <w:marBottom w:val="0"/>
          <w:divBdr>
            <w:top w:val="none" w:sz="0" w:space="0" w:color="auto"/>
            <w:left w:val="none" w:sz="0" w:space="0" w:color="auto"/>
            <w:bottom w:val="none" w:sz="0" w:space="0" w:color="auto"/>
            <w:right w:val="none" w:sz="0" w:space="0" w:color="auto"/>
          </w:divBdr>
        </w:div>
        <w:div w:id="39213899">
          <w:marLeft w:val="0"/>
          <w:marRight w:val="0"/>
          <w:marTop w:val="0"/>
          <w:marBottom w:val="0"/>
          <w:divBdr>
            <w:top w:val="none" w:sz="0" w:space="0" w:color="auto"/>
            <w:left w:val="none" w:sz="0" w:space="0" w:color="auto"/>
            <w:bottom w:val="none" w:sz="0" w:space="0" w:color="auto"/>
            <w:right w:val="none" w:sz="0" w:space="0" w:color="auto"/>
          </w:divBdr>
        </w:div>
        <w:div w:id="72699598">
          <w:marLeft w:val="0"/>
          <w:marRight w:val="0"/>
          <w:marTop w:val="0"/>
          <w:marBottom w:val="0"/>
          <w:divBdr>
            <w:top w:val="none" w:sz="0" w:space="0" w:color="auto"/>
            <w:left w:val="none" w:sz="0" w:space="0" w:color="auto"/>
            <w:bottom w:val="none" w:sz="0" w:space="0" w:color="auto"/>
            <w:right w:val="none" w:sz="0" w:space="0" w:color="auto"/>
          </w:divBdr>
        </w:div>
        <w:div w:id="116335016">
          <w:marLeft w:val="0"/>
          <w:marRight w:val="0"/>
          <w:marTop w:val="0"/>
          <w:marBottom w:val="0"/>
          <w:divBdr>
            <w:top w:val="none" w:sz="0" w:space="0" w:color="auto"/>
            <w:left w:val="none" w:sz="0" w:space="0" w:color="auto"/>
            <w:bottom w:val="none" w:sz="0" w:space="0" w:color="auto"/>
            <w:right w:val="none" w:sz="0" w:space="0" w:color="auto"/>
          </w:divBdr>
        </w:div>
        <w:div w:id="275605316">
          <w:marLeft w:val="0"/>
          <w:marRight w:val="0"/>
          <w:marTop w:val="0"/>
          <w:marBottom w:val="0"/>
          <w:divBdr>
            <w:top w:val="none" w:sz="0" w:space="0" w:color="auto"/>
            <w:left w:val="none" w:sz="0" w:space="0" w:color="auto"/>
            <w:bottom w:val="none" w:sz="0" w:space="0" w:color="auto"/>
            <w:right w:val="none" w:sz="0" w:space="0" w:color="auto"/>
          </w:divBdr>
        </w:div>
        <w:div w:id="313409906">
          <w:marLeft w:val="0"/>
          <w:marRight w:val="0"/>
          <w:marTop w:val="0"/>
          <w:marBottom w:val="0"/>
          <w:divBdr>
            <w:top w:val="none" w:sz="0" w:space="0" w:color="auto"/>
            <w:left w:val="none" w:sz="0" w:space="0" w:color="auto"/>
            <w:bottom w:val="none" w:sz="0" w:space="0" w:color="auto"/>
            <w:right w:val="none" w:sz="0" w:space="0" w:color="auto"/>
          </w:divBdr>
        </w:div>
        <w:div w:id="362678747">
          <w:marLeft w:val="0"/>
          <w:marRight w:val="0"/>
          <w:marTop w:val="0"/>
          <w:marBottom w:val="0"/>
          <w:divBdr>
            <w:top w:val="none" w:sz="0" w:space="0" w:color="auto"/>
            <w:left w:val="none" w:sz="0" w:space="0" w:color="auto"/>
            <w:bottom w:val="none" w:sz="0" w:space="0" w:color="auto"/>
            <w:right w:val="none" w:sz="0" w:space="0" w:color="auto"/>
          </w:divBdr>
        </w:div>
        <w:div w:id="480074503">
          <w:marLeft w:val="0"/>
          <w:marRight w:val="0"/>
          <w:marTop w:val="0"/>
          <w:marBottom w:val="0"/>
          <w:divBdr>
            <w:top w:val="none" w:sz="0" w:space="0" w:color="auto"/>
            <w:left w:val="none" w:sz="0" w:space="0" w:color="auto"/>
            <w:bottom w:val="none" w:sz="0" w:space="0" w:color="auto"/>
            <w:right w:val="none" w:sz="0" w:space="0" w:color="auto"/>
          </w:divBdr>
        </w:div>
        <w:div w:id="614749295">
          <w:marLeft w:val="0"/>
          <w:marRight w:val="0"/>
          <w:marTop w:val="0"/>
          <w:marBottom w:val="0"/>
          <w:divBdr>
            <w:top w:val="none" w:sz="0" w:space="0" w:color="auto"/>
            <w:left w:val="none" w:sz="0" w:space="0" w:color="auto"/>
            <w:bottom w:val="none" w:sz="0" w:space="0" w:color="auto"/>
            <w:right w:val="none" w:sz="0" w:space="0" w:color="auto"/>
          </w:divBdr>
        </w:div>
        <w:div w:id="855003435">
          <w:marLeft w:val="0"/>
          <w:marRight w:val="0"/>
          <w:marTop w:val="0"/>
          <w:marBottom w:val="0"/>
          <w:divBdr>
            <w:top w:val="none" w:sz="0" w:space="0" w:color="auto"/>
            <w:left w:val="none" w:sz="0" w:space="0" w:color="auto"/>
            <w:bottom w:val="none" w:sz="0" w:space="0" w:color="auto"/>
            <w:right w:val="none" w:sz="0" w:space="0" w:color="auto"/>
          </w:divBdr>
        </w:div>
        <w:div w:id="896477666">
          <w:marLeft w:val="0"/>
          <w:marRight w:val="0"/>
          <w:marTop w:val="0"/>
          <w:marBottom w:val="0"/>
          <w:divBdr>
            <w:top w:val="none" w:sz="0" w:space="0" w:color="auto"/>
            <w:left w:val="none" w:sz="0" w:space="0" w:color="auto"/>
            <w:bottom w:val="none" w:sz="0" w:space="0" w:color="auto"/>
            <w:right w:val="none" w:sz="0" w:space="0" w:color="auto"/>
          </w:divBdr>
        </w:div>
        <w:div w:id="966156989">
          <w:marLeft w:val="0"/>
          <w:marRight w:val="0"/>
          <w:marTop w:val="0"/>
          <w:marBottom w:val="0"/>
          <w:divBdr>
            <w:top w:val="none" w:sz="0" w:space="0" w:color="auto"/>
            <w:left w:val="none" w:sz="0" w:space="0" w:color="auto"/>
            <w:bottom w:val="none" w:sz="0" w:space="0" w:color="auto"/>
            <w:right w:val="none" w:sz="0" w:space="0" w:color="auto"/>
          </w:divBdr>
        </w:div>
        <w:div w:id="989751398">
          <w:marLeft w:val="0"/>
          <w:marRight w:val="0"/>
          <w:marTop w:val="0"/>
          <w:marBottom w:val="0"/>
          <w:divBdr>
            <w:top w:val="none" w:sz="0" w:space="0" w:color="auto"/>
            <w:left w:val="none" w:sz="0" w:space="0" w:color="auto"/>
            <w:bottom w:val="none" w:sz="0" w:space="0" w:color="auto"/>
            <w:right w:val="none" w:sz="0" w:space="0" w:color="auto"/>
          </w:divBdr>
        </w:div>
        <w:div w:id="1026175678">
          <w:marLeft w:val="0"/>
          <w:marRight w:val="0"/>
          <w:marTop w:val="0"/>
          <w:marBottom w:val="0"/>
          <w:divBdr>
            <w:top w:val="none" w:sz="0" w:space="0" w:color="auto"/>
            <w:left w:val="none" w:sz="0" w:space="0" w:color="auto"/>
            <w:bottom w:val="none" w:sz="0" w:space="0" w:color="auto"/>
            <w:right w:val="none" w:sz="0" w:space="0" w:color="auto"/>
          </w:divBdr>
        </w:div>
        <w:div w:id="1052192293">
          <w:marLeft w:val="0"/>
          <w:marRight w:val="0"/>
          <w:marTop w:val="0"/>
          <w:marBottom w:val="0"/>
          <w:divBdr>
            <w:top w:val="none" w:sz="0" w:space="0" w:color="auto"/>
            <w:left w:val="none" w:sz="0" w:space="0" w:color="auto"/>
            <w:bottom w:val="none" w:sz="0" w:space="0" w:color="auto"/>
            <w:right w:val="none" w:sz="0" w:space="0" w:color="auto"/>
          </w:divBdr>
        </w:div>
        <w:div w:id="1098527517">
          <w:marLeft w:val="0"/>
          <w:marRight w:val="0"/>
          <w:marTop w:val="0"/>
          <w:marBottom w:val="0"/>
          <w:divBdr>
            <w:top w:val="none" w:sz="0" w:space="0" w:color="auto"/>
            <w:left w:val="none" w:sz="0" w:space="0" w:color="auto"/>
            <w:bottom w:val="none" w:sz="0" w:space="0" w:color="auto"/>
            <w:right w:val="none" w:sz="0" w:space="0" w:color="auto"/>
          </w:divBdr>
        </w:div>
        <w:div w:id="1159729205">
          <w:marLeft w:val="0"/>
          <w:marRight w:val="0"/>
          <w:marTop w:val="0"/>
          <w:marBottom w:val="0"/>
          <w:divBdr>
            <w:top w:val="none" w:sz="0" w:space="0" w:color="auto"/>
            <w:left w:val="none" w:sz="0" w:space="0" w:color="auto"/>
            <w:bottom w:val="none" w:sz="0" w:space="0" w:color="auto"/>
            <w:right w:val="none" w:sz="0" w:space="0" w:color="auto"/>
          </w:divBdr>
        </w:div>
        <w:div w:id="1284576605">
          <w:marLeft w:val="0"/>
          <w:marRight w:val="0"/>
          <w:marTop w:val="0"/>
          <w:marBottom w:val="0"/>
          <w:divBdr>
            <w:top w:val="none" w:sz="0" w:space="0" w:color="auto"/>
            <w:left w:val="none" w:sz="0" w:space="0" w:color="auto"/>
            <w:bottom w:val="none" w:sz="0" w:space="0" w:color="auto"/>
            <w:right w:val="none" w:sz="0" w:space="0" w:color="auto"/>
          </w:divBdr>
        </w:div>
        <w:div w:id="1289629316">
          <w:marLeft w:val="0"/>
          <w:marRight w:val="0"/>
          <w:marTop w:val="0"/>
          <w:marBottom w:val="0"/>
          <w:divBdr>
            <w:top w:val="none" w:sz="0" w:space="0" w:color="auto"/>
            <w:left w:val="none" w:sz="0" w:space="0" w:color="auto"/>
            <w:bottom w:val="none" w:sz="0" w:space="0" w:color="auto"/>
            <w:right w:val="none" w:sz="0" w:space="0" w:color="auto"/>
          </w:divBdr>
        </w:div>
        <w:div w:id="1308120677">
          <w:marLeft w:val="0"/>
          <w:marRight w:val="0"/>
          <w:marTop w:val="0"/>
          <w:marBottom w:val="0"/>
          <w:divBdr>
            <w:top w:val="none" w:sz="0" w:space="0" w:color="auto"/>
            <w:left w:val="none" w:sz="0" w:space="0" w:color="auto"/>
            <w:bottom w:val="none" w:sz="0" w:space="0" w:color="auto"/>
            <w:right w:val="none" w:sz="0" w:space="0" w:color="auto"/>
          </w:divBdr>
        </w:div>
        <w:div w:id="1332484811">
          <w:marLeft w:val="0"/>
          <w:marRight w:val="0"/>
          <w:marTop w:val="0"/>
          <w:marBottom w:val="0"/>
          <w:divBdr>
            <w:top w:val="none" w:sz="0" w:space="0" w:color="auto"/>
            <w:left w:val="none" w:sz="0" w:space="0" w:color="auto"/>
            <w:bottom w:val="none" w:sz="0" w:space="0" w:color="auto"/>
            <w:right w:val="none" w:sz="0" w:space="0" w:color="auto"/>
          </w:divBdr>
        </w:div>
        <w:div w:id="1333527839">
          <w:marLeft w:val="0"/>
          <w:marRight w:val="0"/>
          <w:marTop w:val="0"/>
          <w:marBottom w:val="0"/>
          <w:divBdr>
            <w:top w:val="none" w:sz="0" w:space="0" w:color="auto"/>
            <w:left w:val="none" w:sz="0" w:space="0" w:color="auto"/>
            <w:bottom w:val="none" w:sz="0" w:space="0" w:color="auto"/>
            <w:right w:val="none" w:sz="0" w:space="0" w:color="auto"/>
          </w:divBdr>
        </w:div>
        <w:div w:id="1548834664">
          <w:marLeft w:val="0"/>
          <w:marRight w:val="0"/>
          <w:marTop w:val="0"/>
          <w:marBottom w:val="0"/>
          <w:divBdr>
            <w:top w:val="none" w:sz="0" w:space="0" w:color="auto"/>
            <w:left w:val="none" w:sz="0" w:space="0" w:color="auto"/>
            <w:bottom w:val="none" w:sz="0" w:space="0" w:color="auto"/>
            <w:right w:val="none" w:sz="0" w:space="0" w:color="auto"/>
          </w:divBdr>
        </w:div>
        <w:div w:id="1579291855">
          <w:marLeft w:val="0"/>
          <w:marRight w:val="0"/>
          <w:marTop w:val="0"/>
          <w:marBottom w:val="0"/>
          <w:divBdr>
            <w:top w:val="none" w:sz="0" w:space="0" w:color="auto"/>
            <w:left w:val="none" w:sz="0" w:space="0" w:color="auto"/>
            <w:bottom w:val="none" w:sz="0" w:space="0" w:color="auto"/>
            <w:right w:val="none" w:sz="0" w:space="0" w:color="auto"/>
          </w:divBdr>
        </w:div>
        <w:div w:id="1656952443">
          <w:marLeft w:val="0"/>
          <w:marRight w:val="0"/>
          <w:marTop w:val="0"/>
          <w:marBottom w:val="0"/>
          <w:divBdr>
            <w:top w:val="none" w:sz="0" w:space="0" w:color="auto"/>
            <w:left w:val="none" w:sz="0" w:space="0" w:color="auto"/>
            <w:bottom w:val="none" w:sz="0" w:space="0" w:color="auto"/>
            <w:right w:val="none" w:sz="0" w:space="0" w:color="auto"/>
          </w:divBdr>
        </w:div>
        <w:div w:id="1715079354">
          <w:marLeft w:val="0"/>
          <w:marRight w:val="0"/>
          <w:marTop w:val="0"/>
          <w:marBottom w:val="0"/>
          <w:divBdr>
            <w:top w:val="none" w:sz="0" w:space="0" w:color="auto"/>
            <w:left w:val="none" w:sz="0" w:space="0" w:color="auto"/>
            <w:bottom w:val="none" w:sz="0" w:space="0" w:color="auto"/>
            <w:right w:val="none" w:sz="0" w:space="0" w:color="auto"/>
          </w:divBdr>
        </w:div>
        <w:div w:id="1758601426">
          <w:marLeft w:val="0"/>
          <w:marRight w:val="0"/>
          <w:marTop w:val="0"/>
          <w:marBottom w:val="0"/>
          <w:divBdr>
            <w:top w:val="none" w:sz="0" w:space="0" w:color="auto"/>
            <w:left w:val="none" w:sz="0" w:space="0" w:color="auto"/>
            <w:bottom w:val="none" w:sz="0" w:space="0" w:color="auto"/>
            <w:right w:val="none" w:sz="0" w:space="0" w:color="auto"/>
          </w:divBdr>
        </w:div>
        <w:div w:id="1773092024">
          <w:marLeft w:val="0"/>
          <w:marRight w:val="0"/>
          <w:marTop w:val="0"/>
          <w:marBottom w:val="0"/>
          <w:divBdr>
            <w:top w:val="none" w:sz="0" w:space="0" w:color="auto"/>
            <w:left w:val="none" w:sz="0" w:space="0" w:color="auto"/>
            <w:bottom w:val="none" w:sz="0" w:space="0" w:color="auto"/>
            <w:right w:val="none" w:sz="0" w:space="0" w:color="auto"/>
          </w:divBdr>
        </w:div>
        <w:div w:id="2137136838">
          <w:marLeft w:val="0"/>
          <w:marRight w:val="0"/>
          <w:marTop w:val="0"/>
          <w:marBottom w:val="0"/>
          <w:divBdr>
            <w:top w:val="none" w:sz="0" w:space="0" w:color="auto"/>
            <w:left w:val="none" w:sz="0" w:space="0" w:color="auto"/>
            <w:bottom w:val="none" w:sz="0" w:space="0" w:color="auto"/>
            <w:right w:val="none" w:sz="0" w:space="0" w:color="auto"/>
          </w:divBdr>
        </w:div>
      </w:divsChild>
    </w:div>
    <w:div w:id="1092117978">
      <w:bodyDiv w:val="1"/>
      <w:marLeft w:val="0"/>
      <w:marRight w:val="0"/>
      <w:marTop w:val="0"/>
      <w:marBottom w:val="0"/>
      <w:divBdr>
        <w:top w:val="none" w:sz="0" w:space="0" w:color="auto"/>
        <w:left w:val="none" w:sz="0" w:space="0" w:color="auto"/>
        <w:bottom w:val="none" w:sz="0" w:space="0" w:color="auto"/>
        <w:right w:val="none" w:sz="0" w:space="0" w:color="auto"/>
      </w:divBdr>
    </w:div>
    <w:div w:id="1092319137">
      <w:bodyDiv w:val="1"/>
      <w:marLeft w:val="0"/>
      <w:marRight w:val="0"/>
      <w:marTop w:val="0"/>
      <w:marBottom w:val="0"/>
      <w:divBdr>
        <w:top w:val="none" w:sz="0" w:space="0" w:color="auto"/>
        <w:left w:val="none" w:sz="0" w:space="0" w:color="auto"/>
        <w:bottom w:val="none" w:sz="0" w:space="0" w:color="auto"/>
        <w:right w:val="none" w:sz="0" w:space="0" w:color="auto"/>
      </w:divBdr>
    </w:div>
    <w:div w:id="1092509211">
      <w:bodyDiv w:val="1"/>
      <w:marLeft w:val="0"/>
      <w:marRight w:val="0"/>
      <w:marTop w:val="0"/>
      <w:marBottom w:val="0"/>
      <w:divBdr>
        <w:top w:val="none" w:sz="0" w:space="0" w:color="auto"/>
        <w:left w:val="none" w:sz="0" w:space="0" w:color="auto"/>
        <w:bottom w:val="none" w:sz="0" w:space="0" w:color="auto"/>
        <w:right w:val="none" w:sz="0" w:space="0" w:color="auto"/>
      </w:divBdr>
    </w:div>
    <w:div w:id="1092551466">
      <w:bodyDiv w:val="1"/>
      <w:marLeft w:val="0"/>
      <w:marRight w:val="0"/>
      <w:marTop w:val="0"/>
      <w:marBottom w:val="0"/>
      <w:divBdr>
        <w:top w:val="none" w:sz="0" w:space="0" w:color="auto"/>
        <w:left w:val="none" w:sz="0" w:space="0" w:color="auto"/>
        <w:bottom w:val="none" w:sz="0" w:space="0" w:color="auto"/>
        <w:right w:val="none" w:sz="0" w:space="0" w:color="auto"/>
      </w:divBdr>
    </w:div>
    <w:div w:id="1092553385">
      <w:bodyDiv w:val="1"/>
      <w:marLeft w:val="0"/>
      <w:marRight w:val="0"/>
      <w:marTop w:val="0"/>
      <w:marBottom w:val="0"/>
      <w:divBdr>
        <w:top w:val="none" w:sz="0" w:space="0" w:color="auto"/>
        <w:left w:val="none" w:sz="0" w:space="0" w:color="auto"/>
        <w:bottom w:val="none" w:sz="0" w:space="0" w:color="auto"/>
        <w:right w:val="none" w:sz="0" w:space="0" w:color="auto"/>
      </w:divBdr>
    </w:div>
    <w:div w:id="1092580839">
      <w:bodyDiv w:val="1"/>
      <w:marLeft w:val="0"/>
      <w:marRight w:val="0"/>
      <w:marTop w:val="0"/>
      <w:marBottom w:val="0"/>
      <w:divBdr>
        <w:top w:val="none" w:sz="0" w:space="0" w:color="auto"/>
        <w:left w:val="none" w:sz="0" w:space="0" w:color="auto"/>
        <w:bottom w:val="none" w:sz="0" w:space="0" w:color="auto"/>
        <w:right w:val="none" w:sz="0" w:space="0" w:color="auto"/>
      </w:divBdr>
    </w:div>
    <w:div w:id="1092623841">
      <w:bodyDiv w:val="1"/>
      <w:marLeft w:val="0"/>
      <w:marRight w:val="0"/>
      <w:marTop w:val="0"/>
      <w:marBottom w:val="0"/>
      <w:divBdr>
        <w:top w:val="none" w:sz="0" w:space="0" w:color="auto"/>
        <w:left w:val="none" w:sz="0" w:space="0" w:color="auto"/>
        <w:bottom w:val="none" w:sz="0" w:space="0" w:color="auto"/>
        <w:right w:val="none" w:sz="0" w:space="0" w:color="auto"/>
      </w:divBdr>
    </w:div>
    <w:div w:id="1092705885">
      <w:bodyDiv w:val="1"/>
      <w:marLeft w:val="0"/>
      <w:marRight w:val="0"/>
      <w:marTop w:val="0"/>
      <w:marBottom w:val="0"/>
      <w:divBdr>
        <w:top w:val="none" w:sz="0" w:space="0" w:color="auto"/>
        <w:left w:val="none" w:sz="0" w:space="0" w:color="auto"/>
        <w:bottom w:val="none" w:sz="0" w:space="0" w:color="auto"/>
        <w:right w:val="none" w:sz="0" w:space="0" w:color="auto"/>
      </w:divBdr>
    </w:div>
    <w:div w:id="1092706505">
      <w:bodyDiv w:val="1"/>
      <w:marLeft w:val="0"/>
      <w:marRight w:val="0"/>
      <w:marTop w:val="0"/>
      <w:marBottom w:val="0"/>
      <w:divBdr>
        <w:top w:val="none" w:sz="0" w:space="0" w:color="auto"/>
        <w:left w:val="none" w:sz="0" w:space="0" w:color="auto"/>
        <w:bottom w:val="none" w:sz="0" w:space="0" w:color="auto"/>
        <w:right w:val="none" w:sz="0" w:space="0" w:color="auto"/>
      </w:divBdr>
    </w:div>
    <w:div w:id="1092779931">
      <w:bodyDiv w:val="1"/>
      <w:marLeft w:val="0"/>
      <w:marRight w:val="0"/>
      <w:marTop w:val="0"/>
      <w:marBottom w:val="0"/>
      <w:divBdr>
        <w:top w:val="none" w:sz="0" w:space="0" w:color="auto"/>
        <w:left w:val="none" w:sz="0" w:space="0" w:color="auto"/>
        <w:bottom w:val="none" w:sz="0" w:space="0" w:color="auto"/>
        <w:right w:val="none" w:sz="0" w:space="0" w:color="auto"/>
      </w:divBdr>
    </w:div>
    <w:div w:id="1092821086">
      <w:bodyDiv w:val="1"/>
      <w:marLeft w:val="0"/>
      <w:marRight w:val="0"/>
      <w:marTop w:val="0"/>
      <w:marBottom w:val="0"/>
      <w:divBdr>
        <w:top w:val="none" w:sz="0" w:space="0" w:color="auto"/>
        <w:left w:val="none" w:sz="0" w:space="0" w:color="auto"/>
        <w:bottom w:val="none" w:sz="0" w:space="0" w:color="auto"/>
        <w:right w:val="none" w:sz="0" w:space="0" w:color="auto"/>
      </w:divBdr>
    </w:div>
    <w:div w:id="1092897832">
      <w:bodyDiv w:val="1"/>
      <w:marLeft w:val="0"/>
      <w:marRight w:val="0"/>
      <w:marTop w:val="0"/>
      <w:marBottom w:val="0"/>
      <w:divBdr>
        <w:top w:val="none" w:sz="0" w:space="0" w:color="auto"/>
        <w:left w:val="none" w:sz="0" w:space="0" w:color="auto"/>
        <w:bottom w:val="none" w:sz="0" w:space="0" w:color="auto"/>
        <w:right w:val="none" w:sz="0" w:space="0" w:color="auto"/>
      </w:divBdr>
    </w:div>
    <w:div w:id="1093012822">
      <w:bodyDiv w:val="1"/>
      <w:marLeft w:val="0"/>
      <w:marRight w:val="0"/>
      <w:marTop w:val="0"/>
      <w:marBottom w:val="0"/>
      <w:divBdr>
        <w:top w:val="none" w:sz="0" w:space="0" w:color="auto"/>
        <w:left w:val="none" w:sz="0" w:space="0" w:color="auto"/>
        <w:bottom w:val="none" w:sz="0" w:space="0" w:color="auto"/>
        <w:right w:val="none" w:sz="0" w:space="0" w:color="auto"/>
      </w:divBdr>
    </w:div>
    <w:div w:id="1093088059">
      <w:bodyDiv w:val="1"/>
      <w:marLeft w:val="0"/>
      <w:marRight w:val="0"/>
      <w:marTop w:val="0"/>
      <w:marBottom w:val="0"/>
      <w:divBdr>
        <w:top w:val="none" w:sz="0" w:space="0" w:color="auto"/>
        <w:left w:val="none" w:sz="0" w:space="0" w:color="auto"/>
        <w:bottom w:val="none" w:sz="0" w:space="0" w:color="auto"/>
        <w:right w:val="none" w:sz="0" w:space="0" w:color="auto"/>
      </w:divBdr>
    </w:div>
    <w:div w:id="1093093610">
      <w:bodyDiv w:val="1"/>
      <w:marLeft w:val="0"/>
      <w:marRight w:val="0"/>
      <w:marTop w:val="0"/>
      <w:marBottom w:val="0"/>
      <w:divBdr>
        <w:top w:val="none" w:sz="0" w:space="0" w:color="auto"/>
        <w:left w:val="none" w:sz="0" w:space="0" w:color="auto"/>
        <w:bottom w:val="none" w:sz="0" w:space="0" w:color="auto"/>
        <w:right w:val="none" w:sz="0" w:space="0" w:color="auto"/>
      </w:divBdr>
    </w:div>
    <w:div w:id="1093235749">
      <w:bodyDiv w:val="1"/>
      <w:marLeft w:val="0"/>
      <w:marRight w:val="0"/>
      <w:marTop w:val="0"/>
      <w:marBottom w:val="0"/>
      <w:divBdr>
        <w:top w:val="none" w:sz="0" w:space="0" w:color="auto"/>
        <w:left w:val="none" w:sz="0" w:space="0" w:color="auto"/>
        <w:bottom w:val="none" w:sz="0" w:space="0" w:color="auto"/>
        <w:right w:val="none" w:sz="0" w:space="0" w:color="auto"/>
      </w:divBdr>
    </w:div>
    <w:div w:id="1093286865">
      <w:bodyDiv w:val="1"/>
      <w:marLeft w:val="0"/>
      <w:marRight w:val="0"/>
      <w:marTop w:val="0"/>
      <w:marBottom w:val="0"/>
      <w:divBdr>
        <w:top w:val="none" w:sz="0" w:space="0" w:color="auto"/>
        <w:left w:val="none" w:sz="0" w:space="0" w:color="auto"/>
        <w:bottom w:val="none" w:sz="0" w:space="0" w:color="auto"/>
        <w:right w:val="none" w:sz="0" w:space="0" w:color="auto"/>
      </w:divBdr>
    </w:div>
    <w:div w:id="1093431726">
      <w:bodyDiv w:val="1"/>
      <w:marLeft w:val="0"/>
      <w:marRight w:val="0"/>
      <w:marTop w:val="0"/>
      <w:marBottom w:val="0"/>
      <w:divBdr>
        <w:top w:val="none" w:sz="0" w:space="0" w:color="auto"/>
        <w:left w:val="none" w:sz="0" w:space="0" w:color="auto"/>
        <w:bottom w:val="none" w:sz="0" w:space="0" w:color="auto"/>
        <w:right w:val="none" w:sz="0" w:space="0" w:color="auto"/>
      </w:divBdr>
    </w:div>
    <w:div w:id="1093549024">
      <w:bodyDiv w:val="1"/>
      <w:marLeft w:val="0"/>
      <w:marRight w:val="0"/>
      <w:marTop w:val="0"/>
      <w:marBottom w:val="0"/>
      <w:divBdr>
        <w:top w:val="none" w:sz="0" w:space="0" w:color="auto"/>
        <w:left w:val="none" w:sz="0" w:space="0" w:color="auto"/>
        <w:bottom w:val="none" w:sz="0" w:space="0" w:color="auto"/>
        <w:right w:val="none" w:sz="0" w:space="0" w:color="auto"/>
      </w:divBdr>
    </w:div>
    <w:div w:id="1093623698">
      <w:bodyDiv w:val="1"/>
      <w:marLeft w:val="0"/>
      <w:marRight w:val="0"/>
      <w:marTop w:val="0"/>
      <w:marBottom w:val="0"/>
      <w:divBdr>
        <w:top w:val="none" w:sz="0" w:space="0" w:color="auto"/>
        <w:left w:val="none" w:sz="0" w:space="0" w:color="auto"/>
        <w:bottom w:val="none" w:sz="0" w:space="0" w:color="auto"/>
        <w:right w:val="none" w:sz="0" w:space="0" w:color="auto"/>
      </w:divBdr>
    </w:div>
    <w:div w:id="1093670261">
      <w:bodyDiv w:val="1"/>
      <w:marLeft w:val="0"/>
      <w:marRight w:val="0"/>
      <w:marTop w:val="0"/>
      <w:marBottom w:val="0"/>
      <w:divBdr>
        <w:top w:val="none" w:sz="0" w:space="0" w:color="auto"/>
        <w:left w:val="none" w:sz="0" w:space="0" w:color="auto"/>
        <w:bottom w:val="none" w:sz="0" w:space="0" w:color="auto"/>
        <w:right w:val="none" w:sz="0" w:space="0" w:color="auto"/>
      </w:divBdr>
    </w:div>
    <w:div w:id="1093740947">
      <w:bodyDiv w:val="1"/>
      <w:marLeft w:val="0"/>
      <w:marRight w:val="0"/>
      <w:marTop w:val="0"/>
      <w:marBottom w:val="0"/>
      <w:divBdr>
        <w:top w:val="none" w:sz="0" w:space="0" w:color="auto"/>
        <w:left w:val="none" w:sz="0" w:space="0" w:color="auto"/>
        <w:bottom w:val="none" w:sz="0" w:space="0" w:color="auto"/>
        <w:right w:val="none" w:sz="0" w:space="0" w:color="auto"/>
      </w:divBdr>
    </w:div>
    <w:div w:id="1093862136">
      <w:bodyDiv w:val="1"/>
      <w:marLeft w:val="0"/>
      <w:marRight w:val="0"/>
      <w:marTop w:val="0"/>
      <w:marBottom w:val="0"/>
      <w:divBdr>
        <w:top w:val="none" w:sz="0" w:space="0" w:color="auto"/>
        <w:left w:val="none" w:sz="0" w:space="0" w:color="auto"/>
        <w:bottom w:val="none" w:sz="0" w:space="0" w:color="auto"/>
        <w:right w:val="none" w:sz="0" w:space="0" w:color="auto"/>
      </w:divBdr>
    </w:div>
    <w:div w:id="1094474693">
      <w:bodyDiv w:val="1"/>
      <w:marLeft w:val="0"/>
      <w:marRight w:val="0"/>
      <w:marTop w:val="0"/>
      <w:marBottom w:val="0"/>
      <w:divBdr>
        <w:top w:val="none" w:sz="0" w:space="0" w:color="auto"/>
        <w:left w:val="none" w:sz="0" w:space="0" w:color="auto"/>
        <w:bottom w:val="none" w:sz="0" w:space="0" w:color="auto"/>
        <w:right w:val="none" w:sz="0" w:space="0" w:color="auto"/>
      </w:divBdr>
    </w:div>
    <w:div w:id="1094547729">
      <w:bodyDiv w:val="1"/>
      <w:marLeft w:val="0"/>
      <w:marRight w:val="0"/>
      <w:marTop w:val="0"/>
      <w:marBottom w:val="0"/>
      <w:divBdr>
        <w:top w:val="none" w:sz="0" w:space="0" w:color="auto"/>
        <w:left w:val="none" w:sz="0" w:space="0" w:color="auto"/>
        <w:bottom w:val="none" w:sz="0" w:space="0" w:color="auto"/>
        <w:right w:val="none" w:sz="0" w:space="0" w:color="auto"/>
      </w:divBdr>
    </w:div>
    <w:div w:id="1094589295">
      <w:bodyDiv w:val="1"/>
      <w:marLeft w:val="0"/>
      <w:marRight w:val="0"/>
      <w:marTop w:val="0"/>
      <w:marBottom w:val="0"/>
      <w:divBdr>
        <w:top w:val="none" w:sz="0" w:space="0" w:color="auto"/>
        <w:left w:val="none" w:sz="0" w:space="0" w:color="auto"/>
        <w:bottom w:val="none" w:sz="0" w:space="0" w:color="auto"/>
        <w:right w:val="none" w:sz="0" w:space="0" w:color="auto"/>
      </w:divBdr>
    </w:div>
    <w:div w:id="1094978737">
      <w:bodyDiv w:val="1"/>
      <w:marLeft w:val="0"/>
      <w:marRight w:val="0"/>
      <w:marTop w:val="0"/>
      <w:marBottom w:val="0"/>
      <w:divBdr>
        <w:top w:val="none" w:sz="0" w:space="0" w:color="auto"/>
        <w:left w:val="none" w:sz="0" w:space="0" w:color="auto"/>
        <w:bottom w:val="none" w:sz="0" w:space="0" w:color="auto"/>
        <w:right w:val="none" w:sz="0" w:space="0" w:color="auto"/>
      </w:divBdr>
    </w:div>
    <w:div w:id="1094981202">
      <w:bodyDiv w:val="1"/>
      <w:marLeft w:val="0"/>
      <w:marRight w:val="0"/>
      <w:marTop w:val="0"/>
      <w:marBottom w:val="0"/>
      <w:divBdr>
        <w:top w:val="none" w:sz="0" w:space="0" w:color="auto"/>
        <w:left w:val="none" w:sz="0" w:space="0" w:color="auto"/>
        <w:bottom w:val="none" w:sz="0" w:space="0" w:color="auto"/>
        <w:right w:val="none" w:sz="0" w:space="0" w:color="auto"/>
      </w:divBdr>
    </w:div>
    <w:div w:id="1094981678">
      <w:bodyDiv w:val="1"/>
      <w:marLeft w:val="0"/>
      <w:marRight w:val="0"/>
      <w:marTop w:val="0"/>
      <w:marBottom w:val="0"/>
      <w:divBdr>
        <w:top w:val="none" w:sz="0" w:space="0" w:color="auto"/>
        <w:left w:val="none" w:sz="0" w:space="0" w:color="auto"/>
        <w:bottom w:val="none" w:sz="0" w:space="0" w:color="auto"/>
        <w:right w:val="none" w:sz="0" w:space="0" w:color="auto"/>
      </w:divBdr>
    </w:div>
    <w:div w:id="1095172449">
      <w:bodyDiv w:val="1"/>
      <w:marLeft w:val="0"/>
      <w:marRight w:val="0"/>
      <w:marTop w:val="0"/>
      <w:marBottom w:val="0"/>
      <w:divBdr>
        <w:top w:val="none" w:sz="0" w:space="0" w:color="auto"/>
        <w:left w:val="none" w:sz="0" w:space="0" w:color="auto"/>
        <w:bottom w:val="none" w:sz="0" w:space="0" w:color="auto"/>
        <w:right w:val="none" w:sz="0" w:space="0" w:color="auto"/>
      </w:divBdr>
    </w:div>
    <w:div w:id="1095397844">
      <w:bodyDiv w:val="1"/>
      <w:marLeft w:val="0"/>
      <w:marRight w:val="0"/>
      <w:marTop w:val="0"/>
      <w:marBottom w:val="0"/>
      <w:divBdr>
        <w:top w:val="none" w:sz="0" w:space="0" w:color="auto"/>
        <w:left w:val="none" w:sz="0" w:space="0" w:color="auto"/>
        <w:bottom w:val="none" w:sz="0" w:space="0" w:color="auto"/>
        <w:right w:val="none" w:sz="0" w:space="0" w:color="auto"/>
      </w:divBdr>
    </w:div>
    <w:div w:id="1095437263">
      <w:bodyDiv w:val="1"/>
      <w:marLeft w:val="0"/>
      <w:marRight w:val="0"/>
      <w:marTop w:val="0"/>
      <w:marBottom w:val="0"/>
      <w:divBdr>
        <w:top w:val="none" w:sz="0" w:space="0" w:color="auto"/>
        <w:left w:val="none" w:sz="0" w:space="0" w:color="auto"/>
        <w:bottom w:val="none" w:sz="0" w:space="0" w:color="auto"/>
        <w:right w:val="none" w:sz="0" w:space="0" w:color="auto"/>
      </w:divBdr>
    </w:div>
    <w:div w:id="1095633996">
      <w:bodyDiv w:val="1"/>
      <w:marLeft w:val="0"/>
      <w:marRight w:val="0"/>
      <w:marTop w:val="0"/>
      <w:marBottom w:val="0"/>
      <w:divBdr>
        <w:top w:val="none" w:sz="0" w:space="0" w:color="auto"/>
        <w:left w:val="none" w:sz="0" w:space="0" w:color="auto"/>
        <w:bottom w:val="none" w:sz="0" w:space="0" w:color="auto"/>
        <w:right w:val="none" w:sz="0" w:space="0" w:color="auto"/>
      </w:divBdr>
    </w:div>
    <w:div w:id="1095635147">
      <w:bodyDiv w:val="1"/>
      <w:marLeft w:val="0"/>
      <w:marRight w:val="0"/>
      <w:marTop w:val="0"/>
      <w:marBottom w:val="0"/>
      <w:divBdr>
        <w:top w:val="none" w:sz="0" w:space="0" w:color="auto"/>
        <w:left w:val="none" w:sz="0" w:space="0" w:color="auto"/>
        <w:bottom w:val="none" w:sz="0" w:space="0" w:color="auto"/>
        <w:right w:val="none" w:sz="0" w:space="0" w:color="auto"/>
      </w:divBdr>
    </w:div>
    <w:div w:id="1095636854">
      <w:bodyDiv w:val="1"/>
      <w:marLeft w:val="0"/>
      <w:marRight w:val="0"/>
      <w:marTop w:val="0"/>
      <w:marBottom w:val="0"/>
      <w:divBdr>
        <w:top w:val="none" w:sz="0" w:space="0" w:color="auto"/>
        <w:left w:val="none" w:sz="0" w:space="0" w:color="auto"/>
        <w:bottom w:val="none" w:sz="0" w:space="0" w:color="auto"/>
        <w:right w:val="none" w:sz="0" w:space="0" w:color="auto"/>
      </w:divBdr>
    </w:div>
    <w:div w:id="1095978927">
      <w:bodyDiv w:val="1"/>
      <w:marLeft w:val="0"/>
      <w:marRight w:val="0"/>
      <w:marTop w:val="0"/>
      <w:marBottom w:val="0"/>
      <w:divBdr>
        <w:top w:val="none" w:sz="0" w:space="0" w:color="auto"/>
        <w:left w:val="none" w:sz="0" w:space="0" w:color="auto"/>
        <w:bottom w:val="none" w:sz="0" w:space="0" w:color="auto"/>
        <w:right w:val="none" w:sz="0" w:space="0" w:color="auto"/>
      </w:divBdr>
    </w:div>
    <w:div w:id="1096025755">
      <w:bodyDiv w:val="1"/>
      <w:marLeft w:val="0"/>
      <w:marRight w:val="0"/>
      <w:marTop w:val="0"/>
      <w:marBottom w:val="0"/>
      <w:divBdr>
        <w:top w:val="none" w:sz="0" w:space="0" w:color="auto"/>
        <w:left w:val="none" w:sz="0" w:space="0" w:color="auto"/>
        <w:bottom w:val="none" w:sz="0" w:space="0" w:color="auto"/>
        <w:right w:val="none" w:sz="0" w:space="0" w:color="auto"/>
      </w:divBdr>
    </w:div>
    <w:div w:id="1096171050">
      <w:bodyDiv w:val="1"/>
      <w:marLeft w:val="0"/>
      <w:marRight w:val="0"/>
      <w:marTop w:val="0"/>
      <w:marBottom w:val="0"/>
      <w:divBdr>
        <w:top w:val="none" w:sz="0" w:space="0" w:color="auto"/>
        <w:left w:val="none" w:sz="0" w:space="0" w:color="auto"/>
        <w:bottom w:val="none" w:sz="0" w:space="0" w:color="auto"/>
        <w:right w:val="none" w:sz="0" w:space="0" w:color="auto"/>
      </w:divBdr>
    </w:div>
    <w:div w:id="1096244316">
      <w:bodyDiv w:val="1"/>
      <w:marLeft w:val="0"/>
      <w:marRight w:val="0"/>
      <w:marTop w:val="0"/>
      <w:marBottom w:val="0"/>
      <w:divBdr>
        <w:top w:val="none" w:sz="0" w:space="0" w:color="auto"/>
        <w:left w:val="none" w:sz="0" w:space="0" w:color="auto"/>
        <w:bottom w:val="none" w:sz="0" w:space="0" w:color="auto"/>
        <w:right w:val="none" w:sz="0" w:space="0" w:color="auto"/>
      </w:divBdr>
    </w:div>
    <w:div w:id="1096246634">
      <w:bodyDiv w:val="1"/>
      <w:marLeft w:val="0"/>
      <w:marRight w:val="0"/>
      <w:marTop w:val="0"/>
      <w:marBottom w:val="0"/>
      <w:divBdr>
        <w:top w:val="none" w:sz="0" w:space="0" w:color="auto"/>
        <w:left w:val="none" w:sz="0" w:space="0" w:color="auto"/>
        <w:bottom w:val="none" w:sz="0" w:space="0" w:color="auto"/>
        <w:right w:val="none" w:sz="0" w:space="0" w:color="auto"/>
      </w:divBdr>
    </w:div>
    <w:div w:id="1096290835">
      <w:bodyDiv w:val="1"/>
      <w:marLeft w:val="0"/>
      <w:marRight w:val="0"/>
      <w:marTop w:val="0"/>
      <w:marBottom w:val="0"/>
      <w:divBdr>
        <w:top w:val="none" w:sz="0" w:space="0" w:color="auto"/>
        <w:left w:val="none" w:sz="0" w:space="0" w:color="auto"/>
        <w:bottom w:val="none" w:sz="0" w:space="0" w:color="auto"/>
        <w:right w:val="none" w:sz="0" w:space="0" w:color="auto"/>
      </w:divBdr>
    </w:div>
    <w:div w:id="1096438393">
      <w:bodyDiv w:val="1"/>
      <w:marLeft w:val="0"/>
      <w:marRight w:val="0"/>
      <w:marTop w:val="0"/>
      <w:marBottom w:val="0"/>
      <w:divBdr>
        <w:top w:val="none" w:sz="0" w:space="0" w:color="auto"/>
        <w:left w:val="none" w:sz="0" w:space="0" w:color="auto"/>
        <w:bottom w:val="none" w:sz="0" w:space="0" w:color="auto"/>
        <w:right w:val="none" w:sz="0" w:space="0" w:color="auto"/>
      </w:divBdr>
    </w:div>
    <w:div w:id="1096486431">
      <w:bodyDiv w:val="1"/>
      <w:marLeft w:val="0"/>
      <w:marRight w:val="0"/>
      <w:marTop w:val="0"/>
      <w:marBottom w:val="0"/>
      <w:divBdr>
        <w:top w:val="none" w:sz="0" w:space="0" w:color="auto"/>
        <w:left w:val="none" w:sz="0" w:space="0" w:color="auto"/>
        <w:bottom w:val="none" w:sz="0" w:space="0" w:color="auto"/>
        <w:right w:val="none" w:sz="0" w:space="0" w:color="auto"/>
      </w:divBdr>
    </w:div>
    <w:div w:id="1096487723">
      <w:bodyDiv w:val="1"/>
      <w:marLeft w:val="0"/>
      <w:marRight w:val="0"/>
      <w:marTop w:val="0"/>
      <w:marBottom w:val="0"/>
      <w:divBdr>
        <w:top w:val="none" w:sz="0" w:space="0" w:color="auto"/>
        <w:left w:val="none" w:sz="0" w:space="0" w:color="auto"/>
        <w:bottom w:val="none" w:sz="0" w:space="0" w:color="auto"/>
        <w:right w:val="none" w:sz="0" w:space="0" w:color="auto"/>
      </w:divBdr>
    </w:div>
    <w:div w:id="1096636181">
      <w:bodyDiv w:val="1"/>
      <w:marLeft w:val="0"/>
      <w:marRight w:val="0"/>
      <w:marTop w:val="0"/>
      <w:marBottom w:val="0"/>
      <w:divBdr>
        <w:top w:val="none" w:sz="0" w:space="0" w:color="auto"/>
        <w:left w:val="none" w:sz="0" w:space="0" w:color="auto"/>
        <w:bottom w:val="none" w:sz="0" w:space="0" w:color="auto"/>
        <w:right w:val="none" w:sz="0" w:space="0" w:color="auto"/>
      </w:divBdr>
    </w:div>
    <w:div w:id="1096708445">
      <w:bodyDiv w:val="1"/>
      <w:marLeft w:val="0"/>
      <w:marRight w:val="0"/>
      <w:marTop w:val="0"/>
      <w:marBottom w:val="0"/>
      <w:divBdr>
        <w:top w:val="none" w:sz="0" w:space="0" w:color="auto"/>
        <w:left w:val="none" w:sz="0" w:space="0" w:color="auto"/>
        <w:bottom w:val="none" w:sz="0" w:space="0" w:color="auto"/>
        <w:right w:val="none" w:sz="0" w:space="0" w:color="auto"/>
      </w:divBdr>
    </w:div>
    <w:div w:id="1096747192">
      <w:bodyDiv w:val="1"/>
      <w:marLeft w:val="0"/>
      <w:marRight w:val="0"/>
      <w:marTop w:val="0"/>
      <w:marBottom w:val="0"/>
      <w:divBdr>
        <w:top w:val="none" w:sz="0" w:space="0" w:color="auto"/>
        <w:left w:val="none" w:sz="0" w:space="0" w:color="auto"/>
        <w:bottom w:val="none" w:sz="0" w:space="0" w:color="auto"/>
        <w:right w:val="none" w:sz="0" w:space="0" w:color="auto"/>
      </w:divBdr>
    </w:div>
    <w:div w:id="1096749368">
      <w:bodyDiv w:val="1"/>
      <w:marLeft w:val="0"/>
      <w:marRight w:val="0"/>
      <w:marTop w:val="0"/>
      <w:marBottom w:val="0"/>
      <w:divBdr>
        <w:top w:val="none" w:sz="0" w:space="0" w:color="auto"/>
        <w:left w:val="none" w:sz="0" w:space="0" w:color="auto"/>
        <w:bottom w:val="none" w:sz="0" w:space="0" w:color="auto"/>
        <w:right w:val="none" w:sz="0" w:space="0" w:color="auto"/>
      </w:divBdr>
    </w:div>
    <w:div w:id="1096824379">
      <w:bodyDiv w:val="1"/>
      <w:marLeft w:val="0"/>
      <w:marRight w:val="0"/>
      <w:marTop w:val="0"/>
      <w:marBottom w:val="0"/>
      <w:divBdr>
        <w:top w:val="none" w:sz="0" w:space="0" w:color="auto"/>
        <w:left w:val="none" w:sz="0" w:space="0" w:color="auto"/>
        <w:bottom w:val="none" w:sz="0" w:space="0" w:color="auto"/>
        <w:right w:val="none" w:sz="0" w:space="0" w:color="auto"/>
      </w:divBdr>
    </w:div>
    <w:div w:id="1097016812">
      <w:bodyDiv w:val="1"/>
      <w:marLeft w:val="0"/>
      <w:marRight w:val="0"/>
      <w:marTop w:val="0"/>
      <w:marBottom w:val="0"/>
      <w:divBdr>
        <w:top w:val="none" w:sz="0" w:space="0" w:color="auto"/>
        <w:left w:val="none" w:sz="0" w:space="0" w:color="auto"/>
        <w:bottom w:val="none" w:sz="0" w:space="0" w:color="auto"/>
        <w:right w:val="none" w:sz="0" w:space="0" w:color="auto"/>
      </w:divBdr>
    </w:div>
    <w:div w:id="1097169038">
      <w:bodyDiv w:val="1"/>
      <w:marLeft w:val="0"/>
      <w:marRight w:val="0"/>
      <w:marTop w:val="0"/>
      <w:marBottom w:val="0"/>
      <w:divBdr>
        <w:top w:val="none" w:sz="0" w:space="0" w:color="auto"/>
        <w:left w:val="none" w:sz="0" w:space="0" w:color="auto"/>
        <w:bottom w:val="none" w:sz="0" w:space="0" w:color="auto"/>
        <w:right w:val="none" w:sz="0" w:space="0" w:color="auto"/>
      </w:divBdr>
    </w:div>
    <w:div w:id="1097215482">
      <w:bodyDiv w:val="1"/>
      <w:marLeft w:val="0"/>
      <w:marRight w:val="0"/>
      <w:marTop w:val="0"/>
      <w:marBottom w:val="0"/>
      <w:divBdr>
        <w:top w:val="none" w:sz="0" w:space="0" w:color="auto"/>
        <w:left w:val="none" w:sz="0" w:space="0" w:color="auto"/>
        <w:bottom w:val="none" w:sz="0" w:space="0" w:color="auto"/>
        <w:right w:val="none" w:sz="0" w:space="0" w:color="auto"/>
      </w:divBdr>
    </w:div>
    <w:div w:id="1097285367">
      <w:bodyDiv w:val="1"/>
      <w:marLeft w:val="0"/>
      <w:marRight w:val="0"/>
      <w:marTop w:val="0"/>
      <w:marBottom w:val="0"/>
      <w:divBdr>
        <w:top w:val="none" w:sz="0" w:space="0" w:color="auto"/>
        <w:left w:val="none" w:sz="0" w:space="0" w:color="auto"/>
        <w:bottom w:val="none" w:sz="0" w:space="0" w:color="auto"/>
        <w:right w:val="none" w:sz="0" w:space="0" w:color="auto"/>
      </w:divBdr>
    </w:div>
    <w:div w:id="1097628554">
      <w:bodyDiv w:val="1"/>
      <w:marLeft w:val="0"/>
      <w:marRight w:val="0"/>
      <w:marTop w:val="0"/>
      <w:marBottom w:val="0"/>
      <w:divBdr>
        <w:top w:val="none" w:sz="0" w:space="0" w:color="auto"/>
        <w:left w:val="none" w:sz="0" w:space="0" w:color="auto"/>
        <w:bottom w:val="none" w:sz="0" w:space="0" w:color="auto"/>
        <w:right w:val="none" w:sz="0" w:space="0" w:color="auto"/>
      </w:divBdr>
    </w:div>
    <w:div w:id="1097677025">
      <w:bodyDiv w:val="1"/>
      <w:marLeft w:val="0"/>
      <w:marRight w:val="0"/>
      <w:marTop w:val="0"/>
      <w:marBottom w:val="0"/>
      <w:divBdr>
        <w:top w:val="none" w:sz="0" w:space="0" w:color="auto"/>
        <w:left w:val="none" w:sz="0" w:space="0" w:color="auto"/>
        <w:bottom w:val="none" w:sz="0" w:space="0" w:color="auto"/>
        <w:right w:val="none" w:sz="0" w:space="0" w:color="auto"/>
      </w:divBdr>
    </w:div>
    <w:div w:id="1097873224">
      <w:bodyDiv w:val="1"/>
      <w:marLeft w:val="0"/>
      <w:marRight w:val="0"/>
      <w:marTop w:val="0"/>
      <w:marBottom w:val="0"/>
      <w:divBdr>
        <w:top w:val="none" w:sz="0" w:space="0" w:color="auto"/>
        <w:left w:val="none" w:sz="0" w:space="0" w:color="auto"/>
        <w:bottom w:val="none" w:sz="0" w:space="0" w:color="auto"/>
        <w:right w:val="none" w:sz="0" w:space="0" w:color="auto"/>
      </w:divBdr>
    </w:div>
    <w:div w:id="1098142706">
      <w:bodyDiv w:val="1"/>
      <w:marLeft w:val="0"/>
      <w:marRight w:val="0"/>
      <w:marTop w:val="0"/>
      <w:marBottom w:val="0"/>
      <w:divBdr>
        <w:top w:val="none" w:sz="0" w:space="0" w:color="auto"/>
        <w:left w:val="none" w:sz="0" w:space="0" w:color="auto"/>
        <w:bottom w:val="none" w:sz="0" w:space="0" w:color="auto"/>
        <w:right w:val="none" w:sz="0" w:space="0" w:color="auto"/>
      </w:divBdr>
    </w:div>
    <w:div w:id="1098214989">
      <w:bodyDiv w:val="1"/>
      <w:marLeft w:val="0"/>
      <w:marRight w:val="0"/>
      <w:marTop w:val="0"/>
      <w:marBottom w:val="0"/>
      <w:divBdr>
        <w:top w:val="none" w:sz="0" w:space="0" w:color="auto"/>
        <w:left w:val="none" w:sz="0" w:space="0" w:color="auto"/>
        <w:bottom w:val="none" w:sz="0" w:space="0" w:color="auto"/>
        <w:right w:val="none" w:sz="0" w:space="0" w:color="auto"/>
      </w:divBdr>
    </w:div>
    <w:div w:id="1098216968">
      <w:bodyDiv w:val="1"/>
      <w:marLeft w:val="0"/>
      <w:marRight w:val="0"/>
      <w:marTop w:val="0"/>
      <w:marBottom w:val="0"/>
      <w:divBdr>
        <w:top w:val="none" w:sz="0" w:space="0" w:color="auto"/>
        <w:left w:val="none" w:sz="0" w:space="0" w:color="auto"/>
        <w:bottom w:val="none" w:sz="0" w:space="0" w:color="auto"/>
        <w:right w:val="none" w:sz="0" w:space="0" w:color="auto"/>
      </w:divBdr>
    </w:div>
    <w:div w:id="1098330987">
      <w:bodyDiv w:val="1"/>
      <w:marLeft w:val="0"/>
      <w:marRight w:val="0"/>
      <w:marTop w:val="0"/>
      <w:marBottom w:val="0"/>
      <w:divBdr>
        <w:top w:val="none" w:sz="0" w:space="0" w:color="auto"/>
        <w:left w:val="none" w:sz="0" w:space="0" w:color="auto"/>
        <w:bottom w:val="none" w:sz="0" w:space="0" w:color="auto"/>
        <w:right w:val="none" w:sz="0" w:space="0" w:color="auto"/>
      </w:divBdr>
    </w:div>
    <w:div w:id="1098335901">
      <w:bodyDiv w:val="1"/>
      <w:marLeft w:val="0"/>
      <w:marRight w:val="0"/>
      <w:marTop w:val="0"/>
      <w:marBottom w:val="0"/>
      <w:divBdr>
        <w:top w:val="none" w:sz="0" w:space="0" w:color="auto"/>
        <w:left w:val="none" w:sz="0" w:space="0" w:color="auto"/>
        <w:bottom w:val="none" w:sz="0" w:space="0" w:color="auto"/>
        <w:right w:val="none" w:sz="0" w:space="0" w:color="auto"/>
      </w:divBdr>
    </w:div>
    <w:div w:id="1098408593">
      <w:bodyDiv w:val="1"/>
      <w:marLeft w:val="0"/>
      <w:marRight w:val="0"/>
      <w:marTop w:val="0"/>
      <w:marBottom w:val="0"/>
      <w:divBdr>
        <w:top w:val="none" w:sz="0" w:space="0" w:color="auto"/>
        <w:left w:val="none" w:sz="0" w:space="0" w:color="auto"/>
        <w:bottom w:val="none" w:sz="0" w:space="0" w:color="auto"/>
        <w:right w:val="none" w:sz="0" w:space="0" w:color="auto"/>
      </w:divBdr>
    </w:div>
    <w:div w:id="1098528538">
      <w:bodyDiv w:val="1"/>
      <w:marLeft w:val="0"/>
      <w:marRight w:val="0"/>
      <w:marTop w:val="0"/>
      <w:marBottom w:val="0"/>
      <w:divBdr>
        <w:top w:val="none" w:sz="0" w:space="0" w:color="auto"/>
        <w:left w:val="none" w:sz="0" w:space="0" w:color="auto"/>
        <w:bottom w:val="none" w:sz="0" w:space="0" w:color="auto"/>
        <w:right w:val="none" w:sz="0" w:space="0" w:color="auto"/>
      </w:divBdr>
    </w:div>
    <w:div w:id="1098595007">
      <w:bodyDiv w:val="1"/>
      <w:marLeft w:val="0"/>
      <w:marRight w:val="0"/>
      <w:marTop w:val="0"/>
      <w:marBottom w:val="0"/>
      <w:divBdr>
        <w:top w:val="none" w:sz="0" w:space="0" w:color="auto"/>
        <w:left w:val="none" w:sz="0" w:space="0" w:color="auto"/>
        <w:bottom w:val="none" w:sz="0" w:space="0" w:color="auto"/>
        <w:right w:val="none" w:sz="0" w:space="0" w:color="auto"/>
      </w:divBdr>
    </w:div>
    <w:div w:id="1098867841">
      <w:bodyDiv w:val="1"/>
      <w:marLeft w:val="0"/>
      <w:marRight w:val="0"/>
      <w:marTop w:val="0"/>
      <w:marBottom w:val="0"/>
      <w:divBdr>
        <w:top w:val="none" w:sz="0" w:space="0" w:color="auto"/>
        <w:left w:val="none" w:sz="0" w:space="0" w:color="auto"/>
        <w:bottom w:val="none" w:sz="0" w:space="0" w:color="auto"/>
        <w:right w:val="none" w:sz="0" w:space="0" w:color="auto"/>
      </w:divBdr>
    </w:div>
    <w:div w:id="1099175998">
      <w:bodyDiv w:val="1"/>
      <w:marLeft w:val="0"/>
      <w:marRight w:val="0"/>
      <w:marTop w:val="0"/>
      <w:marBottom w:val="0"/>
      <w:divBdr>
        <w:top w:val="none" w:sz="0" w:space="0" w:color="auto"/>
        <w:left w:val="none" w:sz="0" w:space="0" w:color="auto"/>
        <w:bottom w:val="none" w:sz="0" w:space="0" w:color="auto"/>
        <w:right w:val="none" w:sz="0" w:space="0" w:color="auto"/>
      </w:divBdr>
    </w:div>
    <w:div w:id="1099374305">
      <w:bodyDiv w:val="1"/>
      <w:marLeft w:val="0"/>
      <w:marRight w:val="0"/>
      <w:marTop w:val="0"/>
      <w:marBottom w:val="0"/>
      <w:divBdr>
        <w:top w:val="none" w:sz="0" w:space="0" w:color="auto"/>
        <w:left w:val="none" w:sz="0" w:space="0" w:color="auto"/>
        <w:bottom w:val="none" w:sz="0" w:space="0" w:color="auto"/>
        <w:right w:val="none" w:sz="0" w:space="0" w:color="auto"/>
      </w:divBdr>
    </w:div>
    <w:div w:id="1099833582">
      <w:bodyDiv w:val="1"/>
      <w:marLeft w:val="0"/>
      <w:marRight w:val="0"/>
      <w:marTop w:val="0"/>
      <w:marBottom w:val="0"/>
      <w:divBdr>
        <w:top w:val="none" w:sz="0" w:space="0" w:color="auto"/>
        <w:left w:val="none" w:sz="0" w:space="0" w:color="auto"/>
        <w:bottom w:val="none" w:sz="0" w:space="0" w:color="auto"/>
        <w:right w:val="none" w:sz="0" w:space="0" w:color="auto"/>
      </w:divBdr>
    </w:div>
    <w:div w:id="1099982449">
      <w:bodyDiv w:val="1"/>
      <w:marLeft w:val="0"/>
      <w:marRight w:val="0"/>
      <w:marTop w:val="0"/>
      <w:marBottom w:val="0"/>
      <w:divBdr>
        <w:top w:val="none" w:sz="0" w:space="0" w:color="auto"/>
        <w:left w:val="none" w:sz="0" w:space="0" w:color="auto"/>
        <w:bottom w:val="none" w:sz="0" w:space="0" w:color="auto"/>
        <w:right w:val="none" w:sz="0" w:space="0" w:color="auto"/>
      </w:divBdr>
    </w:div>
    <w:div w:id="1099985350">
      <w:bodyDiv w:val="1"/>
      <w:marLeft w:val="0"/>
      <w:marRight w:val="0"/>
      <w:marTop w:val="0"/>
      <w:marBottom w:val="0"/>
      <w:divBdr>
        <w:top w:val="none" w:sz="0" w:space="0" w:color="auto"/>
        <w:left w:val="none" w:sz="0" w:space="0" w:color="auto"/>
        <w:bottom w:val="none" w:sz="0" w:space="0" w:color="auto"/>
        <w:right w:val="none" w:sz="0" w:space="0" w:color="auto"/>
      </w:divBdr>
    </w:div>
    <w:div w:id="1100107746">
      <w:bodyDiv w:val="1"/>
      <w:marLeft w:val="0"/>
      <w:marRight w:val="0"/>
      <w:marTop w:val="0"/>
      <w:marBottom w:val="0"/>
      <w:divBdr>
        <w:top w:val="none" w:sz="0" w:space="0" w:color="auto"/>
        <w:left w:val="none" w:sz="0" w:space="0" w:color="auto"/>
        <w:bottom w:val="none" w:sz="0" w:space="0" w:color="auto"/>
        <w:right w:val="none" w:sz="0" w:space="0" w:color="auto"/>
      </w:divBdr>
    </w:div>
    <w:div w:id="1100292696">
      <w:bodyDiv w:val="1"/>
      <w:marLeft w:val="0"/>
      <w:marRight w:val="0"/>
      <w:marTop w:val="0"/>
      <w:marBottom w:val="0"/>
      <w:divBdr>
        <w:top w:val="none" w:sz="0" w:space="0" w:color="auto"/>
        <w:left w:val="none" w:sz="0" w:space="0" w:color="auto"/>
        <w:bottom w:val="none" w:sz="0" w:space="0" w:color="auto"/>
        <w:right w:val="none" w:sz="0" w:space="0" w:color="auto"/>
      </w:divBdr>
    </w:div>
    <w:div w:id="1100444391">
      <w:bodyDiv w:val="1"/>
      <w:marLeft w:val="0"/>
      <w:marRight w:val="0"/>
      <w:marTop w:val="0"/>
      <w:marBottom w:val="0"/>
      <w:divBdr>
        <w:top w:val="none" w:sz="0" w:space="0" w:color="auto"/>
        <w:left w:val="none" w:sz="0" w:space="0" w:color="auto"/>
        <w:bottom w:val="none" w:sz="0" w:space="0" w:color="auto"/>
        <w:right w:val="none" w:sz="0" w:space="0" w:color="auto"/>
      </w:divBdr>
    </w:div>
    <w:div w:id="1100686827">
      <w:bodyDiv w:val="1"/>
      <w:marLeft w:val="0"/>
      <w:marRight w:val="0"/>
      <w:marTop w:val="0"/>
      <w:marBottom w:val="0"/>
      <w:divBdr>
        <w:top w:val="none" w:sz="0" w:space="0" w:color="auto"/>
        <w:left w:val="none" w:sz="0" w:space="0" w:color="auto"/>
        <w:bottom w:val="none" w:sz="0" w:space="0" w:color="auto"/>
        <w:right w:val="none" w:sz="0" w:space="0" w:color="auto"/>
      </w:divBdr>
    </w:div>
    <w:div w:id="1100756355">
      <w:bodyDiv w:val="1"/>
      <w:marLeft w:val="0"/>
      <w:marRight w:val="0"/>
      <w:marTop w:val="0"/>
      <w:marBottom w:val="0"/>
      <w:divBdr>
        <w:top w:val="none" w:sz="0" w:space="0" w:color="auto"/>
        <w:left w:val="none" w:sz="0" w:space="0" w:color="auto"/>
        <w:bottom w:val="none" w:sz="0" w:space="0" w:color="auto"/>
        <w:right w:val="none" w:sz="0" w:space="0" w:color="auto"/>
      </w:divBdr>
    </w:div>
    <w:div w:id="1100833397">
      <w:bodyDiv w:val="1"/>
      <w:marLeft w:val="0"/>
      <w:marRight w:val="0"/>
      <w:marTop w:val="0"/>
      <w:marBottom w:val="0"/>
      <w:divBdr>
        <w:top w:val="none" w:sz="0" w:space="0" w:color="auto"/>
        <w:left w:val="none" w:sz="0" w:space="0" w:color="auto"/>
        <w:bottom w:val="none" w:sz="0" w:space="0" w:color="auto"/>
        <w:right w:val="none" w:sz="0" w:space="0" w:color="auto"/>
      </w:divBdr>
    </w:div>
    <w:div w:id="1100950595">
      <w:bodyDiv w:val="1"/>
      <w:marLeft w:val="0"/>
      <w:marRight w:val="0"/>
      <w:marTop w:val="0"/>
      <w:marBottom w:val="0"/>
      <w:divBdr>
        <w:top w:val="none" w:sz="0" w:space="0" w:color="auto"/>
        <w:left w:val="none" w:sz="0" w:space="0" w:color="auto"/>
        <w:bottom w:val="none" w:sz="0" w:space="0" w:color="auto"/>
        <w:right w:val="none" w:sz="0" w:space="0" w:color="auto"/>
      </w:divBdr>
    </w:div>
    <w:div w:id="1101029452">
      <w:bodyDiv w:val="1"/>
      <w:marLeft w:val="0"/>
      <w:marRight w:val="0"/>
      <w:marTop w:val="0"/>
      <w:marBottom w:val="0"/>
      <w:divBdr>
        <w:top w:val="none" w:sz="0" w:space="0" w:color="auto"/>
        <w:left w:val="none" w:sz="0" w:space="0" w:color="auto"/>
        <w:bottom w:val="none" w:sz="0" w:space="0" w:color="auto"/>
        <w:right w:val="none" w:sz="0" w:space="0" w:color="auto"/>
      </w:divBdr>
    </w:div>
    <w:div w:id="1101070591">
      <w:bodyDiv w:val="1"/>
      <w:marLeft w:val="0"/>
      <w:marRight w:val="0"/>
      <w:marTop w:val="0"/>
      <w:marBottom w:val="0"/>
      <w:divBdr>
        <w:top w:val="none" w:sz="0" w:space="0" w:color="auto"/>
        <w:left w:val="none" w:sz="0" w:space="0" w:color="auto"/>
        <w:bottom w:val="none" w:sz="0" w:space="0" w:color="auto"/>
        <w:right w:val="none" w:sz="0" w:space="0" w:color="auto"/>
      </w:divBdr>
    </w:div>
    <w:div w:id="1101142777">
      <w:bodyDiv w:val="1"/>
      <w:marLeft w:val="0"/>
      <w:marRight w:val="0"/>
      <w:marTop w:val="0"/>
      <w:marBottom w:val="0"/>
      <w:divBdr>
        <w:top w:val="none" w:sz="0" w:space="0" w:color="auto"/>
        <w:left w:val="none" w:sz="0" w:space="0" w:color="auto"/>
        <w:bottom w:val="none" w:sz="0" w:space="0" w:color="auto"/>
        <w:right w:val="none" w:sz="0" w:space="0" w:color="auto"/>
      </w:divBdr>
    </w:div>
    <w:div w:id="1101338849">
      <w:bodyDiv w:val="1"/>
      <w:marLeft w:val="0"/>
      <w:marRight w:val="0"/>
      <w:marTop w:val="0"/>
      <w:marBottom w:val="0"/>
      <w:divBdr>
        <w:top w:val="none" w:sz="0" w:space="0" w:color="auto"/>
        <w:left w:val="none" w:sz="0" w:space="0" w:color="auto"/>
        <w:bottom w:val="none" w:sz="0" w:space="0" w:color="auto"/>
        <w:right w:val="none" w:sz="0" w:space="0" w:color="auto"/>
      </w:divBdr>
    </w:div>
    <w:div w:id="1101533097">
      <w:bodyDiv w:val="1"/>
      <w:marLeft w:val="0"/>
      <w:marRight w:val="0"/>
      <w:marTop w:val="0"/>
      <w:marBottom w:val="0"/>
      <w:divBdr>
        <w:top w:val="none" w:sz="0" w:space="0" w:color="auto"/>
        <w:left w:val="none" w:sz="0" w:space="0" w:color="auto"/>
        <w:bottom w:val="none" w:sz="0" w:space="0" w:color="auto"/>
        <w:right w:val="none" w:sz="0" w:space="0" w:color="auto"/>
      </w:divBdr>
    </w:div>
    <w:div w:id="1101560083">
      <w:bodyDiv w:val="1"/>
      <w:marLeft w:val="0"/>
      <w:marRight w:val="0"/>
      <w:marTop w:val="0"/>
      <w:marBottom w:val="0"/>
      <w:divBdr>
        <w:top w:val="none" w:sz="0" w:space="0" w:color="auto"/>
        <w:left w:val="none" w:sz="0" w:space="0" w:color="auto"/>
        <w:bottom w:val="none" w:sz="0" w:space="0" w:color="auto"/>
        <w:right w:val="none" w:sz="0" w:space="0" w:color="auto"/>
      </w:divBdr>
    </w:div>
    <w:div w:id="1102072257">
      <w:bodyDiv w:val="1"/>
      <w:marLeft w:val="0"/>
      <w:marRight w:val="0"/>
      <w:marTop w:val="0"/>
      <w:marBottom w:val="0"/>
      <w:divBdr>
        <w:top w:val="none" w:sz="0" w:space="0" w:color="auto"/>
        <w:left w:val="none" w:sz="0" w:space="0" w:color="auto"/>
        <w:bottom w:val="none" w:sz="0" w:space="0" w:color="auto"/>
        <w:right w:val="none" w:sz="0" w:space="0" w:color="auto"/>
      </w:divBdr>
    </w:div>
    <w:div w:id="1102381836">
      <w:bodyDiv w:val="1"/>
      <w:marLeft w:val="0"/>
      <w:marRight w:val="0"/>
      <w:marTop w:val="0"/>
      <w:marBottom w:val="0"/>
      <w:divBdr>
        <w:top w:val="none" w:sz="0" w:space="0" w:color="auto"/>
        <w:left w:val="none" w:sz="0" w:space="0" w:color="auto"/>
        <w:bottom w:val="none" w:sz="0" w:space="0" w:color="auto"/>
        <w:right w:val="none" w:sz="0" w:space="0" w:color="auto"/>
      </w:divBdr>
    </w:div>
    <w:div w:id="1102409468">
      <w:bodyDiv w:val="1"/>
      <w:marLeft w:val="0"/>
      <w:marRight w:val="0"/>
      <w:marTop w:val="0"/>
      <w:marBottom w:val="0"/>
      <w:divBdr>
        <w:top w:val="none" w:sz="0" w:space="0" w:color="auto"/>
        <w:left w:val="none" w:sz="0" w:space="0" w:color="auto"/>
        <w:bottom w:val="none" w:sz="0" w:space="0" w:color="auto"/>
        <w:right w:val="none" w:sz="0" w:space="0" w:color="auto"/>
      </w:divBdr>
    </w:div>
    <w:div w:id="1102412738">
      <w:bodyDiv w:val="1"/>
      <w:marLeft w:val="0"/>
      <w:marRight w:val="0"/>
      <w:marTop w:val="0"/>
      <w:marBottom w:val="0"/>
      <w:divBdr>
        <w:top w:val="none" w:sz="0" w:space="0" w:color="auto"/>
        <w:left w:val="none" w:sz="0" w:space="0" w:color="auto"/>
        <w:bottom w:val="none" w:sz="0" w:space="0" w:color="auto"/>
        <w:right w:val="none" w:sz="0" w:space="0" w:color="auto"/>
      </w:divBdr>
    </w:div>
    <w:div w:id="1102529231">
      <w:bodyDiv w:val="1"/>
      <w:marLeft w:val="0"/>
      <w:marRight w:val="0"/>
      <w:marTop w:val="0"/>
      <w:marBottom w:val="0"/>
      <w:divBdr>
        <w:top w:val="none" w:sz="0" w:space="0" w:color="auto"/>
        <w:left w:val="none" w:sz="0" w:space="0" w:color="auto"/>
        <w:bottom w:val="none" w:sz="0" w:space="0" w:color="auto"/>
        <w:right w:val="none" w:sz="0" w:space="0" w:color="auto"/>
      </w:divBdr>
    </w:div>
    <w:div w:id="1102724608">
      <w:bodyDiv w:val="1"/>
      <w:marLeft w:val="0"/>
      <w:marRight w:val="0"/>
      <w:marTop w:val="0"/>
      <w:marBottom w:val="0"/>
      <w:divBdr>
        <w:top w:val="none" w:sz="0" w:space="0" w:color="auto"/>
        <w:left w:val="none" w:sz="0" w:space="0" w:color="auto"/>
        <w:bottom w:val="none" w:sz="0" w:space="0" w:color="auto"/>
        <w:right w:val="none" w:sz="0" w:space="0" w:color="auto"/>
      </w:divBdr>
    </w:div>
    <w:div w:id="1102916498">
      <w:bodyDiv w:val="1"/>
      <w:marLeft w:val="0"/>
      <w:marRight w:val="0"/>
      <w:marTop w:val="0"/>
      <w:marBottom w:val="0"/>
      <w:divBdr>
        <w:top w:val="none" w:sz="0" w:space="0" w:color="auto"/>
        <w:left w:val="none" w:sz="0" w:space="0" w:color="auto"/>
        <w:bottom w:val="none" w:sz="0" w:space="0" w:color="auto"/>
        <w:right w:val="none" w:sz="0" w:space="0" w:color="auto"/>
      </w:divBdr>
    </w:div>
    <w:div w:id="1102919368">
      <w:bodyDiv w:val="1"/>
      <w:marLeft w:val="0"/>
      <w:marRight w:val="0"/>
      <w:marTop w:val="0"/>
      <w:marBottom w:val="0"/>
      <w:divBdr>
        <w:top w:val="none" w:sz="0" w:space="0" w:color="auto"/>
        <w:left w:val="none" w:sz="0" w:space="0" w:color="auto"/>
        <w:bottom w:val="none" w:sz="0" w:space="0" w:color="auto"/>
        <w:right w:val="none" w:sz="0" w:space="0" w:color="auto"/>
      </w:divBdr>
    </w:div>
    <w:div w:id="1103184991">
      <w:bodyDiv w:val="1"/>
      <w:marLeft w:val="0"/>
      <w:marRight w:val="0"/>
      <w:marTop w:val="0"/>
      <w:marBottom w:val="0"/>
      <w:divBdr>
        <w:top w:val="none" w:sz="0" w:space="0" w:color="auto"/>
        <w:left w:val="none" w:sz="0" w:space="0" w:color="auto"/>
        <w:bottom w:val="none" w:sz="0" w:space="0" w:color="auto"/>
        <w:right w:val="none" w:sz="0" w:space="0" w:color="auto"/>
      </w:divBdr>
    </w:div>
    <w:div w:id="1103300573">
      <w:bodyDiv w:val="1"/>
      <w:marLeft w:val="0"/>
      <w:marRight w:val="0"/>
      <w:marTop w:val="0"/>
      <w:marBottom w:val="0"/>
      <w:divBdr>
        <w:top w:val="none" w:sz="0" w:space="0" w:color="auto"/>
        <w:left w:val="none" w:sz="0" w:space="0" w:color="auto"/>
        <w:bottom w:val="none" w:sz="0" w:space="0" w:color="auto"/>
        <w:right w:val="none" w:sz="0" w:space="0" w:color="auto"/>
      </w:divBdr>
    </w:div>
    <w:div w:id="1103375357">
      <w:bodyDiv w:val="1"/>
      <w:marLeft w:val="0"/>
      <w:marRight w:val="0"/>
      <w:marTop w:val="0"/>
      <w:marBottom w:val="0"/>
      <w:divBdr>
        <w:top w:val="none" w:sz="0" w:space="0" w:color="auto"/>
        <w:left w:val="none" w:sz="0" w:space="0" w:color="auto"/>
        <w:bottom w:val="none" w:sz="0" w:space="0" w:color="auto"/>
        <w:right w:val="none" w:sz="0" w:space="0" w:color="auto"/>
      </w:divBdr>
    </w:div>
    <w:div w:id="1103377061">
      <w:bodyDiv w:val="1"/>
      <w:marLeft w:val="0"/>
      <w:marRight w:val="0"/>
      <w:marTop w:val="0"/>
      <w:marBottom w:val="0"/>
      <w:divBdr>
        <w:top w:val="none" w:sz="0" w:space="0" w:color="auto"/>
        <w:left w:val="none" w:sz="0" w:space="0" w:color="auto"/>
        <w:bottom w:val="none" w:sz="0" w:space="0" w:color="auto"/>
        <w:right w:val="none" w:sz="0" w:space="0" w:color="auto"/>
      </w:divBdr>
    </w:div>
    <w:div w:id="1103377294">
      <w:bodyDiv w:val="1"/>
      <w:marLeft w:val="0"/>
      <w:marRight w:val="0"/>
      <w:marTop w:val="0"/>
      <w:marBottom w:val="0"/>
      <w:divBdr>
        <w:top w:val="none" w:sz="0" w:space="0" w:color="auto"/>
        <w:left w:val="none" w:sz="0" w:space="0" w:color="auto"/>
        <w:bottom w:val="none" w:sz="0" w:space="0" w:color="auto"/>
        <w:right w:val="none" w:sz="0" w:space="0" w:color="auto"/>
      </w:divBdr>
    </w:div>
    <w:div w:id="1103383322">
      <w:bodyDiv w:val="1"/>
      <w:marLeft w:val="0"/>
      <w:marRight w:val="0"/>
      <w:marTop w:val="0"/>
      <w:marBottom w:val="0"/>
      <w:divBdr>
        <w:top w:val="none" w:sz="0" w:space="0" w:color="auto"/>
        <w:left w:val="none" w:sz="0" w:space="0" w:color="auto"/>
        <w:bottom w:val="none" w:sz="0" w:space="0" w:color="auto"/>
        <w:right w:val="none" w:sz="0" w:space="0" w:color="auto"/>
      </w:divBdr>
    </w:div>
    <w:div w:id="1103459080">
      <w:bodyDiv w:val="1"/>
      <w:marLeft w:val="0"/>
      <w:marRight w:val="0"/>
      <w:marTop w:val="0"/>
      <w:marBottom w:val="0"/>
      <w:divBdr>
        <w:top w:val="none" w:sz="0" w:space="0" w:color="auto"/>
        <w:left w:val="none" w:sz="0" w:space="0" w:color="auto"/>
        <w:bottom w:val="none" w:sz="0" w:space="0" w:color="auto"/>
        <w:right w:val="none" w:sz="0" w:space="0" w:color="auto"/>
      </w:divBdr>
    </w:div>
    <w:div w:id="1104226844">
      <w:bodyDiv w:val="1"/>
      <w:marLeft w:val="0"/>
      <w:marRight w:val="0"/>
      <w:marTop w:val="0"/>
      <w:marBottom w:val="0"/>
      <w:divBdr>
        <w:top w:val="none" w:sz="0" w:space="0" w:color="auto"/>
        <w:left w:val="none" w:sz="0" w:space="0" w:color="auto"/>
        <w:bottom w:val="none" w:sz="0" w:space="0" w:color="auto"/>
        <w:right w:val="none" w:sz="0" w:space="0" w:color="auto"/>
      </w:divBdr>
    </w:div>
    <w:div w:id="1104543784">
      <w:bodyDiv w:val="1"/>
      <w:marLeft w:val="0"/>
      <w:marRight w:val="0"/>
      <w:marTop w:val="0"/>
      <w:marBottom w:val="0"/>
      <w:divBdr>
        <w:top w:val="none" w:sz="0" w:space="0" w:color="auto"/>
        <w:left w:val="none" w:sz="0" w:space="0" w:color="auto"/>
        <w:bottom w:val="none" w:sz="0" w:space="0" w:color="auto"/>
        <w:right w:val="none" w:sz="0" w:space="0" w:color="auto"/>
      </w:divBdr>
    </w:div>
    <w:div w:id="1104569750">
      <w:bodyDiv w:val="1"/>
      <w:marLeft w:val="0"/>
      <w:marRight w:val="0"/>
      <w:marTop w:val="0"/>
      <w:marBottom w:val="0"/>
      <w:divBdr>
        <w:top w:val="none" w:sz="0" w:space="0" w:color="auto"/>
        <w:left w:val="none" w:sz="0" w:space="0" w:color="auto"/>
        <w:bottom w:val="none" w:sz="0" w:space="0" w:color="auto"/>
        <w:right w:val="none" w:sz="0" w:space="0" w:color="auto"/>
      </w:divBdr>
    </w:div>
    <w:div w:id="1104612648">
      <w:bodyDiv w:val="1"/>
      <w:marLeft w:val="0"/>
      <w:marRight w:val="0"/>
      <w:marTop w:val="0"/>
      <w:marBottom w:val="0"/>
      <w:divBdr>
        <w:top w:val="none" w:sz="0" w:space="0" w:color="auto"/>
        <w:left w:val="none" w:sz="0" w:space="0" w:color="auto"/>
        <w:bottom w:val="none" w:sz="0" w:space="0" w:color="auto"/>
        <w:right w:val="none" w:sz="0" w:space="0" w:color="auto"/>
      </w:divBdr>
    </w:div>
    <w:div w:id="1104960016">
      <w:bodyDiv w:val="1"/>
      <w:marLeft w:val="0"/>
      <w:marRight w:val="0"/>
      <w:marTop w:val="0"/>
      <w:marBottom w:val="0"/>
      <w:divBdr>
        <w:top w:val="none" w:sz="0" w:space="0" w:color="auto"/>
        <w:left w:val="none" w:sz="0" w:space="0" w:color="auto"/>
        <w:bottom w:val="none" w:sz="0" w:space="0" w:color="auto"/>
        <w:right w:val="none" w:sz="0" w:space="0" w:color="auto"/>
      </w:divBdr>
    </w:div>
    <w:div w:id="1105156915">
      <w:bodyDiv w:val="1"/>
      <w:marLeft w:val="0"/>
      <w:marRight w:val="0"/>
      <w:marTop w:val="0"/>
      <w:marBottom w:val="0"/>
      <w:divBdr>
        <w:top w:val="none" w:sz="0" w:space="0" w:color="auto"/>
        <w:left w:val="none" w:sz="0" w:space="0" w:color="auto"/>
        <w:bottom w:val="none" w:sz="0" w:space="0" w:color="auto"/>
        <w:right w:val="none" w:sz="0" w:space="0" w:color="auto"/>
      </w:divBdr>
    </w:div>
    <w:div w:id="1105224991">
      <w:bodyDiv w:val="1"/>
      <w:marLeft w:val="0"/>
      <w:marRight w:val="0"/>
      <w:marTop w:val="0"/>
      <w:marBottom w:val="0"/>
      <w:divBdr>
        <w:top w:val="none" w:sz="0" w:space="0" w:color="auto"/>
        <w:left w:val="none" w:sz="0" w:space="0" w:color="auto"/>
        <w:bottom w:val="none" w:sz="0" w:space="0" w:color="auto"/>
        <w:right w:val="none" w:sz="0" w:space="0" w:color="auto"/>
      </w:divBdr>
    </w:div>
    <w:div w:id="1105343795">
      <w:bodyDiv w:val="1"/>
      <w:marLeft w:val="0"/>
      <w:marRight w:val="0"/>
      <w:marTop w:val="0"/>
      <w:marBottom w:val="0"/>
      <w:divBdr>
        <w:top w:val="none" w:sz="0" w:space="0" w:color="auto"/>
        <w:left w:val="none" w:sz="0" w:space="0" w:color="auto"/>
        <w:bottom w:val="none" w:sz="0" w:space="0" w:color="auto"/>
        <w:right w:val="none" w:sz="0" w:space="0" w:color="auto"/>
      </w:divBdr>
    </w:div>
    <w:div w:id="1105349685">
      <w:bodyDiv w:val="1"/>
      <w:marLeft w:val="0"/>
      <w:marRight w:val="0"/>
      <w:marTop w:val="0"/>
      <w:marBottom w:val="0"/>
      <w:divBdr>
        <w:top w:val="none" w:sz="0" w:space="0" w:color="auto"/>
        <w:left w:val="none" w:sz="0" w:space="0" w:color="auto"/>
        <w:bottom w:val="none" w:sz="0" w:space="0" w:color="auto"/>
        <w:right w:val="none" w:sz="0" w:space="0" w:color="auto"/>
      </w:divBdr>
    </w:div>
    <w:div w:id="1105419400">
      <w:bodyDiv w:val="1"/>
      <w:marLeft w:val="0"/>
      <w:marRight w:val="0"/>
      <w:marTop w:val="0"/>
      <w:marBottom w:val="0"/>
      <w:divBdr>
        <w:top w:val="none" w:sz="0" w:space="0" w:color="auto"/>
        <w:left w:val="none" w:sz="0" w:space="0" w:color="auto"/>
        <w:bottom w:val="none" w:sz="0" w:space="0" w:color="auto"/>
        <w:right w:val="none" w:sz="0" w:space="0" w:color="auto"/>
      </w:divBdr>
    </w:div>
    <w:div w:id="1105543174">
      <w:bodyDiv w:val="1"/>
      <w:marLeft w:val="0"/>
      <w:marRight w:val="0"/>
      <w:marTop w:val="0"/>
      <w:marBottom w:val="0"/>
      <w:divBdr>
        <w:top w:val="none" w:sz="0" w:space="0" w:color="auto"/>
        <w:left w:val="none" w:sz="0" w:space="0" w:color="auto"/>
        <w:bottom w:val="none" w:sz="0" w:space="0" w:color="auto"/>
        <w:right w:val="none" w:sz="0" w:space="0" w:color="auto"/>
      </w:divBdr>
    </w:div>
    <w:div w:id="1105611085">
      <w:bodyDiv w:val="1"/>
      <w:marLeft w:val="0"/>
      <w:marRight w:val="0"/>
      <w:marTop w:val="0"/>
      <w:marBottom w:val="0"/>
      <w:divBdr>
        <w:top w:val="none" w:sz="0" w:space="0" w:color="auto"/>
        <w:left w:val="none" w:sz="0" w:space="0" w:color="auto"/>
        <w:bottom w:val="none" w:sz="0" w:space="0" w:color="auto"/>
        <w:right w:val="none" w:sz="0" w:space="0" w:color="auto"/>
      </w:divBdr>
    </w:div>
    <w:div w:id="1105685657">
      <w:bodyDiv w:val="1"/>
      <w:marLeft w:val="0"/>
      <w:marRight w:val="0"/>
      <w:marTop w:val="0"/>
      <w:marBottom w:val="0"/>
      <w:divBdr>
        <w:top w:val="none" w:sz="0" w:space="0" w:color="auto"/>
        <w:left w:val="none" w:sz="0" w:space="0" w:color="auto"/>
        <w:bottom w:val="none" w:sz="0" w:space="0" w:color="auto"/>
        <w:right w:val="none" w:sz="0" w:space="0" w:color="auto"/>
      </w:divBdr>
    </w:div>
    <w:div w:id="1105687128">
      <w:bodyDiv w:val="1"/>
      <w:marLeft w:val="0"/>
      <w:marRight w:val="0"/>
      <w:marTop w:val="0"/>
      <w:marBottom w:val="0"/>
      <w:divBdr>
        <w:top w:val="none" w:sz="0" w:space="0" w:color="auto"/>
        <w:left w:val="none" w:sz="0" w:space="0" w:color="auto"/>
        <w:bottom w:val="none" w:sz="0" w:space="0" w:color="auto"/>
        <w:right w:val="none" w:sz="0" w:space="0" w:color="auto"/>
      </w:divBdr>
    </w:div>
    <w:div w:id="1105728259">
      <w:bodyDiv w:val="1"/>
      <w:marLeft w:val="0"/>
      <w:marRight w:val="0"/>
      <w:marTop w:val="0"/>
      <w:marBottom w:val="0"/>
      <w:divBdr>
        <w:top w:val="none" w:sz="0" w:space="0" w:color="auto"/>
        <w:left w:val="none" w:sz="0" w:space="0" w:color="auto"/>
        <w:bottom w:val="none" w:sz="0" w:space="0" w:color="auto"/>
        <w:right w:val="none" w:sz="0" w:space="0" w:color="auto"/>
      </w:divBdr>
    </w:div>
    <w:div w:id="1105880430">
      <w:bodyDiv w:val="1"/>
      <w:marLeft w:val="0"/>
      <w:marRight w:val="0"/>
      <w:marTop w:val="0"/>
      <w:marBottom w:val="0"/>
      <w:divBdr>
        <w:top w:val="none" w:sz="0" w:space="0" w:color="auto"/>
        <w:left w:val="none" w:sz="0" w:space="0" w:color="auto"/>
        <w:bottom w:val="none" w:sz="0" w:space="0" w:color="auto"/>
        <w:right w:val="none" w:sz="0" w:space="0" w:color="auto"/>
      </w:divBdr>
    </w:div>
    <w:div w:id="1106079377">
      <w:bodyDiv w:val="1"/>
      <w:marLeft w:val="0"/>
      <w:marRight w:val="0"/>
      <w:marTop w:val="0"/>
      <w:marBottom w:val="0"/>
      <w:divBdr>
        <w:top w:val="none" w:sz="0" w:space="0" w:color="auto"/>
        <w:left w:val="none" w:sz="0" w:space="0" w:color="auto"/>
        <w:bottom w:val="none" w:sz="0" w:space="0" w:color="auto"/>
        <w:right w:val="none" w:sz="0" w:space="0" w:color="auto"/>
      </w:divBdr>
    </w:div>
    <w:div w:id="1106121589">
      <w:bodyDiv w:val="1"/>
      <w:marLeft w:val="0"/>
      <w:marRight w:val="0"/>
      <w:marTop w:val="0"/>
      <w:marBottom w:val="0"/>
      <w:divBdr>
        <w:top w:val="none" w:sz="0" w:space="0" w:color="auto"/>
        <w:left w:val="none" w:sz="0" w:space="0" w:color="auto"/>
        <w:bottom w:val="none" w:sz="0" w:space="0" w:color="auto"/>
        <w:right w:val="none" w:sz="0" w:space="0" w:color="auto"/>
      </w:divBdr>
    </w:div>
    <w:div w:id="1106391587">
      <w:bodyDiv w:val="1"/>
      <w:marLeft w:val="0"/>
      <w:marRight w:val="0"/>
      <w:marTop w:val="0"/>
      <w:marBottom w:val="0"/>
      <w:divBdr>
        <w:top w:val="none" w:sz="0" w:space="0" w:color="auto"/>
        <w:left w:val="none" w:sz="0" w:space="0" w:color="auto"/>
        <w:bottom w:val="none" w:sz="0" w:space="0" w:color="auto"/>
        <w:right w:val="none" w:sz="0" w:space="0" w:color="auto"/>
      </w:divBdr>
    </w:div>
    <w:div w:id="1106582086">
      <w:bodyDiv w:val="1"/>
      <w:marLeft w:val="0"/>
      <w:marRight w:val="0"/>
      <w:marTop w:val="0"/>
      <w:marBottom w:val="0"/>
      <w:divBdr>
        <w:top w:val="none" w:sz="0" w:space="0" w:color="auto"/>
        <w:left w:val="none" w:sz="0" w:space="0" w:color="auto"/>
        <w:bottom w:val="none" w:sz="0" w:space="0" w:color="auto"/>
        <w:right w:val="none" w:sz="0" w:space="0" w:color="auto"/>
      </w:divBdr>
    </w:div>
    <w:div w:id="1106582557">
      <w:bodyDiv w:val="1"/>
      <w:marLeft w:val="0"/>
      <w:marRight w:val="0"/>
      <w:marTop w:val="0"/>
      <w:marBottom w:val="0"/>
      <w:divBdr>
        <w:top w:val="none" w:sz="0" w:space="0" w:color="auto"/>
        <w:left w:val="none" w:sz="0" w:space="0" w:color="auto"/>
        <w:bottom w:val="none" w:sz="0" w:space="0" w:color="auto"/>
        <w:right w:val="none" w:sz="0" w:space="0" w:color="auto"/>
      </w:divBdr>
    </w:div>
    <w:div w:id="1106729361">
      <w:bodyDiv w:val="1"/>
      <w:marLeft w:val="0"/>
      <w:marRight w:val="0"/>
      <w:marTop w:val="0"/>
      <w:marBottom w:val="0"/>
      <w:divBdr>
        <w:top w:val="none" w:sz="0" w:space="0" w:color="auto"/>
        <w:left w:val="none" w:sz="0" w:space="0" w:color="auto"/>
        <w:bottom w:val="none" w:sz="0" w:space="0" w:color="auto"/>
        <w:right w:val="none" w:sz="0" w:space="0" w:color="auto"/>
      </w:divBdr>
    </w:div>
    <w:div w:id="1106732874">
      <w:bodyDiv w:val="1"/>
      <w:marLeft w:val="0"/>
      <w:marRight w:val="0"/>
      <w:marTop w:val="0"/>
      <w:marBottom w:val="0"/>
      <w:divBdr>
        <w:top w:val="none" w:sz="0" w:space="0" w:color="auto"/>
        <w:left w:val="none" w:sz="0" w:space="0" w:color="auto"/>
        <w:bottom w:val="none" w:sz="0" w:space="0" w:color="auto"/>
        <w:right w:val="none" w:sz="0" w:space="0" w:color="auto"/>
      </w:divBdr>
    </w:div>
    <w:div w:id="1106774250">
      <w:bodyDiv w:val="1"/>
      <w:marLeft w:val="0"/>
      <w:marRight w:val="0"/>
      <w:marTop w:val="0"/>
      <w:marBottom w:val="0"/>
      <w:divBdr>
        <w:top w:val="none" w:sz="0" w:space="0" w:color="auto"/>
        <w:left w:val="none" w:sz="0" w:space="0" w:color="auto"/>
        <w:bottom w:val="none" w:sz="0" w:space="0" w:color="auto"/>
        <w:right w:val="none" w:sz="0" w:space="0" w:color="auto"/>
      </w:divBdr>
    </w:div>
    <w:div w:id="1106844781">
      <w:bodyDiv w:val="1"/>
      <w:marLeft w:val="0"/>
      <w:marRight w:val="0"/>
      <w:marTop w:val="0"/>
      <w:marBottom w:val="0"/>
      <w:divBdr>
        <w:top w:val="none" w:sz="0" w:space="0" w:color="auto"/>
        <w:left w:val="none" w:sz="0" w:space="0" w:color="auto"/>
        <w:bottom w:val="none" w:sz="0" w:space="0" w:color="auto"/>
        <w:right w:val="none" w:sz="0" w:space="0" w:color="auto"/>
      </w:divBdr>
    </w:div>
    <w:div w:id="1106848901">
      <w:bodyDiv w:val="1"/>
      <w:marLeft w:val="0"/>
      <w:marRight w:val="0"/>
      <w:marTop w:val="0"/>
      <w:marBottom w:val="0"/>
      <w:divBdr>
        <w:top w:val="none" w:sz="0" w:space="0" w:color="auto"/>
        <w:left w:val="none" w:sz="0" w:space="0" w:color="auto"/>
        <w:bottom w:val="none" w:sz="0" w:space="0" w:color="auto"/>
        <w:right w:val="none" w:sz="0" w:space="0" w:color="auto"/>
      </w:divBdr>
    </w:div>
    <w:div w:id="1106850597">
      <w:bodyDiv w:val="1"/>
      <w:marLeft w:val="0"/>
      <w:marRight w:val="0"/>
      <w:marTop w:val="0"/>
      <w:marBottom w:val="0"/>
      <w:divBdr>
        <w:top w:val="none" w:sz="0" w:space="0" w:color="auto"/>
        <w:left w:val="none" w:sz="0" w:space="0" w:color="auto"/>
        <w:bottom w:val="none" w:sz="0" w:space="0" w:color="auto"/>
        <w:right w:val="none" w:sz="0" w:space="0" w:color="auto"/>
      </w:divBdr>
    </w:div>
    <w:div w:id="1106970858">
      <w:bodyDiv w:val="1"/>
      <w:marLeft w:val="0"/>
      <w:marRight w:val="0"/>
      <w:marTop w:val="0"/>
      <w:marBottom w:val="0"/>
      <w:divBdr>
        <w:top w:val="none" w:sz="0" w:space="0" w:color="auto"/>
        <w:left w:val="none" w:sz="0" w:space="0" w:color="auto"/>
        <w:bottom w:val="none" w:sz="0" w:space="0" w:color="auto"/>
        <w:right w:val="none" w:sz="0" w:space="0" w:color="auto"/>
      </w:divBdr>
    </w:div>
    <w:div w:id="1107000423">
      <w:bodyDiv w:val="1"/>
      <w:marLeft w:val="0"/>
      <w:marRight w:val="0"/>
      <w:marTop w:val="0"/>
      <w:marBottom w:val="0"/>
      <w:divBdr>
        <w:top w:val="none" w:sz="0" w:space="0" w:color="auto"/>
        <w:left w:val="none" w:sz="0" w:space="0" w:color="auto"/>
        <w:bottom w:val="none" w:sz="0" w:space="0" w:color="auto"/>
        <w:right w:val="none" w:sz="0" w:space="0" w:color="auto"/>
      </w:divBdr>
    </w:div>
    <w:div w:id="1107046171">
      <w:bodyDiv w:val="1"/>
      <w:marLeft w:val="0"/>
      <w:marRight w:val="0"/>
      <w:marTop w:val="0"/>
      <w:marBottom w:val="0"/>
      <w:divBdr>
        <w:top w:val="none" w:sz="0" w:space="0" w:color="auto"/>
        <w:left w:val="none" w:sz="0" w:space="0" w:color="auto"/>
        <w:bottom w:val="none" w:sz="0" w:space="0" w:color="auto"/>
        <w:right w:val="none" w:sz="0" w:space="0" w:color="auto"/>
      </w:divBdr>
    </w:div>
    <w:div w:id="1107118559">
      <w:bodyDiv w:val="1"/>
      <w:marLeft w:val="0"/>
      <w:marRight w:val="0"/>
      <w:marTop w:val="0"/>
      <w:marBottom w:val="0"/>
      <w:divBdr>
        <w:top w:val="none" w:sz="0" w:space="0" w:color="auto"/>
        <w:left w:val="none" w:sz="0" w:space="0" w:color="auto"/>
        <w:bottom w:val="none" w:sz="0" w:space="0" w:color="auto"/>
        <w:right w:val="none" w:sz="0" w:space="0" w:color="auto"/>
      </w:divBdr>
    </w:div>
    <w:div w:id="1107236511">
      <w:bodyDiv w:val="1"/>
      <w:marLeft w:val="0"/>
      <w:marRight w:val="0"/>
      <w:marTop w:val="0"/>
      <w:marBottom w:val="0"/>
      <w:divBdr>
        <w:top w:val="none" w:sz="0" w:space="0" w:color="auto"/>
        <w:left w:val="none" w:sz="0" w:space="0" w:color="auto"/>
        <w:bottom w:val="none" w:sz="0" w:space="0" w:color="auto"/>
        <w:right w:val="none" w:sz="0" w:space="0" w:color="auto"/>
      </w:divBdr>
    </w:div>
    <w:div w:id="1107310764">
      <w:bodyDiv w:val="1"/>
      <w:marLeft w:val="0"/>
      <w:marRight w:val="0"/>
      <w:marTop w:val="0"/>
      <w:marBottom w:val="0"/>
      <w:divBdr>
        <w:top w:val="none" w:sz="0" w:space="0" w:color="auto"/>
        <w:left w:val="none" w:sz="0" w:space="0" w:color="auto"/>
        <w:bottom w:val="none" w:sz="0" w:space="0" w:color="auto"/>
        <w:right w:val="none" w:sz="0" w:space="0" w:color="auto"/>
      </w:divBdr>
    </w:div>
    <w:div w:id="1107428010">
      <w:bodyDiv w:val="1"/>
      <w:marLeft w:val="0"/>
      <w:marRight w:val="0"/>
      <w:marTop w:val="0"/>
      <w:marBottom w:val="0"/>
      <w:divBdr>
        <w:top w:val="none" w:sz="0" w:space="0" w:color="auto"/>
        <w:left w:val="none" w:sz="0" w:space="0" w:color="auto"/>
        <w:bottom w:val="none" w:sz="0" w:space="0" w:color="auto"/>
        <w:right w:val="none" w:sz="0" w:space="0" w:color="auto"/>
      </w:divBdr>
    </w:div>
    <w:div w:id="1107432142">
      <w:bodyDiv w:val="1"/>
      <w:marLeft w:val="0"/>
      <w:marRight w:val="0"/>
      <w:marTop w:val="0"/>
      <w:marBottom w:val="0"/>
      <w:divBdr>
        <w:top w:val="none" w:sz="0" w:space="0" w:color="auto"/>
        <w:left w:val="none" w:sz="0" w:space="0" w:color="auto"/>
        <w:bottom w:val="none" w:sz="0" w:space="0" w:color="auto"/>
        <w:right w:val="none" w:sz="0" w:space="0" w:color="auto"/>
      </w:divBdr>
    </w:div>
    <w:div w:id="1107577175">
      <w:bodyDiv w:val="1"/>
      <w:marLeft w:val="0"/>
      <w:marRight w:val="0"/>
      <w:marTop w:val="0"/>
      <w:marBottom w:val="0"/>
      <w:divBdr>
        <w:top w:val="none" w:sz="0" w:space="0" w:color="auto"/>
        <w:left w:val="none" w:sz="0" w:space="0" w:color="auto"/>
        <w:bottom w:val="none" w:sz="0" w:space="0" w:color="auto"/>
        <w:right w:val="none" w:sz="0" w:space="0" w:color="auto"/>
      </w:divBdr>
    </w:div>
    <w:div w:id="1107579680">
      <w:bodyDiv w:val="1"/>
      <w:marLeft w:val="0"/>
      <w:marRight w:val="0"/>
      <w:marTop w:val="0"/>
      <w:marBottom w:val="0"/>
      <w:divBdr>
        <w:top w:val="none" w:sz="0" w:space="0" w:color="auto"/>
        <w:left w:val="none" w:sz="0" w:space="0" w:color="auto"/>
        <w:bottom w:val="none" w:sz="0" w:space="0" w:color="auto"/>
        <w:right w:val="none" w:sz="0" w:space="0" w:color="auto"/>
      </w:divBdr>
    </w:div>
    <w:div w:id="1107845482">
      <w:bodyDiv w:val="1"/>
      <w:marLeft w:val="0"/>
      <w:marRight w:val="0"/>
      <w:marTop w:val="0"/>
      <w:marBottom w:val="0"/>
      <w:divBdr>
        <w:top w:val="none" w:sz="0" w:space="0" w:color="auto"/>
        <w:left w:val="none" w:sz="0" w:space="0" w:color="auto"/>
        <w:bottom w:val="none" w:sz="0" w:space="0" w:color="auto"/>
        <w:right w:val="none" w:sz="0" w:space="0" w:color="auto"/>
      </w:divBdr>
    </w:div>
    <w:div w:id="1107887604">
      <w:bodyDiv w:val="1"/>
      <w:marLeft w:val="0"/>
      <w:marRight w:val="0"/>
      <w:marTop w:val="0"/>
      <w:marBottom w:val="0"/>
      <w:divBdr>
        <w:top w:val="none" w:sz="0" w:space="0" w:color="auto"/>
        <w:left w:val="none" w:sz="0" w:space="0" w:color="auto"/>
        <w:bottom w:val="none" w:sz="0" w:space="0" w:color="auto"/>
        <w:right w:val="none" w:sz="0" w:space="0" w:color="auto"/>
      </w:divBdr>
    </w:div>
    <w:div w:id="1108156417">
      <w:bodyDiv w:val="1"/>
      <w:marLeft w:val="0"/>
      <w:marRight w:val="0"/>
      <w:marTop w:val="0"/>
      <w:marBottom w:val="0"/>
      <w:divBdr>
        <w:top w:val="none" w:sz="0" w:space="0" w:color="auto"/>
        <w:left w:val="none" w:sz="0" w:space="0" w:color="auto"/>
        <w:bottom w:val="none" w:sz="0" w:space="0" w:color="auto"/>
        <w:right w:val="none" w:sz="0" w:space="0" w:color="auto"/>
      </w:divBdr>
    </w:div>
    <w:div w:id="1108283028">
      <w:bodyDiv w:val="1"/>
      <w:marLeft w:val="0"/>
      <w:marRight w:val="0"/>
      <w:marTop w:val="0"/>
      <w:marBottom w:val="0"/>
      <w:divBdr>
        <w:top w:val="none" w:sz="0" w:space="0" w:color="auto"/>
        <w:left w:val="none" w:sz="0" w:space="0" w:color="auto"/>
        <w:bottom w:val="none" w:sz="0" w:space="0" w:color="auto"/>
        <w:right w:val="none" w:sz="0" w:space="0" w:color="auto"/>
      </w:divBdr>
    </w:div>
    <w:div w:id="1108354369">
      <w:bodyDiv w:val="1"/>
      <w:marLeft w:val="0"/>
      <w:marRight w:val="0"/>
      <w:marTop w:val="0"/>
      <w:marBottom w:val="0"/>
      <w:divBdr>
        <w:top w:val="none" w:sz="0" w:space="0" w:color="auto"/>
        <w:left w:val="none" w:sz="0" w:space="0" w:color="auto"/>
        <w:bottom w:val="none" w:sz="0" w:space="0" w:color="auto"/>
        <w:right w:val="none" w:sz="0" w:space="0" w:color="auto"/>
      </w:divBdr>
    </w:div>
    <w:div w:id="1108694536">
      <w:bodyDiv w:val="1"/>
      <w:marLeft w:val="0"/>
      <w:marRight w:val="0"/>
      <w:marTop w:val="0"/>
      <w:marBottom w:val="0"/>
      <w:divBdr>
        <w:top w:val="none" w:sz="0" w:space="0" w:color="auto"/>
        <w:left w:val="none" w:sz="0" w:space="0" w:color="auto"/>
        <w:bottom w:val="none" w:sz="0" w:space="0" w:color="auto"/>
        <w:right w:val="none" w:sz="0" w:space="0" w:color="auto"/>
      </w:divBdr>
    </w:div>
    <w:div w:id="1108743702">
      <w:bodyDiv w:val="1"/>
      <w:marLeft w:val="0"/>
      <w:marRight w:val="0"/>
      <w:marTop w:val="0"/>
      <w:marBottom w:val="0"/>
      <w:divBdr>
        <w:top w:val="none" w:sz="0" w:space="0" w:color="auto"/>
        <w:left w:val="none" w:sz="0" w:space="0" w:color="auto"/>
        <w:bottom w:val="none" w:sz="0" w:space="0" w:color="auto"/>
        <w:right w:val="none" w:sz="0" w:space="0" w:color="auto"/>
      </w:divBdr>
    </w:div>
    <w:div w:id="1108744612">
      <w:bodyDiv w:val="1"/>
      <w:marLeft w:val="0"/>
      <w:marRight w:val="0"/>
      <w:marTop w:val="0"/>
      <w:marBottom w:val="0"/>
      <w:divBdr>
        <w:top w:val="none" w:sz="0" w:space="0" w:color="auto"/>
        <w:left w:val="none" w:sz="0" w:space="0" w:color="auto"/>
        <w:bottom w:val="none" w:sz="0" w:space="0" w:color="auto"/>
        <w:right w:val="none" w:sz="0" w:space="0" w:color="auto"/>
      </w:divBdr>
    </w:div>
    <w:div w:id="1108813614">
      <w:bodyDiv w:val="1"/>
      <w:marLeft w:val="0"/>
      <w:marRight w:val="0"/>
      <w:marTop w:val="0"/>
      <w:marBottom w:val="0"/>
      <w:divBdr>
        <w:top w:val="none" w:sz="0" w:space="0" w:color="auto"/>
        <w:left w:val="none" w:sz="0" w:space="0" w:color="auto"/>
        <w:bottom w:val="none" w:sz="0" w:space="0" w:color="auto"/>
        <w:right w:val="none" w:sz="0" w:space="0" w:color="auto"/>
      </w:divBdr>
    </w:div>
    <w:div w:id="1109082659">
      <w:bodyDiv w:val="1"/>
      <w:marLeft w:val="0"/>
      <w:marRight w:val="0"/>
      <w:marTop w:val="0"/>
      <w:marBottom w:val="0"/>
      <w:divBdr>
        <w:top w:val="none" w:sz="0" w:space="0" w:color="auto"/>
        <w:left w:val="none" w:sz="0" w:space="0" w:color="auto"/>
        <w:bottom w:val="none" w:sz="0" w:space="0" w:color="auto"/>
        <w:right w:val="none" w:sz="0" w:space="0" w:color="auto"/>
      </w:divBdr>
    </w:div>
    <w:div w:id="1109085726">
      <w:bodyDiv w:val="1"/>
      <w:marLeft w:val="0"/>
      <w:marRight w:val="0"/>
      <w:marTop w:val="0"/>
      <w:marBottom w:val="0"/>
      <w:divBdr>
        <w:top w:val="none" w:sz="0" w:space="0" w:color="auto"/>
        <w:left w:val="none" w:sz="0" w:space="0" w:color="auto"/>
        <w:bottom w:val="none" w:sz="0" w:space="0" w:color="auto"/>
        <w:right w:val="none" w:sz="0" w:space="0" w:color="auto"/>
      </w:divBdr>
    </w:div>
    <w:div w:id="1109355838">
      <w:bodyDiv w:val="1"/>
      <w:marLeft w:val="0"/>
      <w:marRight w:val="0"/>
      <w:marTop w:val="0"/>
      <w:marBottom w:val="0"/>
      <w:divBdr>
        <w:top w:val="none" w:sz="0" w:space="0" w:color="auto"/>
        <w:left w:val="none" w:sz="0" w:space="0" w:color="auto"/>
        <w:bottom w:val="none" w:sz="0" w:space="0" w:color="auto"/>
        <w:right w:val="none" w:sz="0" w:space="0" w:color="auto"/>
      </w:divBdr>
    </w:div>
    <w:div w:id="1109425673">
      <w:bodyDiv w:val="1"/>
      <w:marLeft w:val="0"/>
      <w:marRight w:val="0"/>
      <w:marTop w:val="0"/>
      <w:marBottom w:val="0"/>
      <w:divBdr>
        <w:top w:val="none" w:sz="0" w:space="0" w:color="auto"/>
        <w:left w:val="none" w:sz="0" w:space="0" w:color="auto"/>
        <w:bottom w:val="none" w:sz="0" w:space="0" w:color="auto"/>
        <w:right w:val="none" w:sz="0" w:space="0" w:color="auto"/>
      </w:divBdr>
    </w:div>
    <w:div w:id="1109548988">
      <w:bodyDiv w:val="1"/>
      <w:marLeft w:val="0"/>
      <w:marRight w:val="0"/>
      <w:marTop w:val="0"/>
      <w:marBottom w:val="0"/>
      <w:divBdr>
        <w:top w:val="none" w:sz="0" w:space="0" w:color="auto"/>
        <w:left w:val="none" w:sz="0" w:space="0" w:color="auto"/>
        <w:bottom w:val="none" w:sz="0" w:space="0" w:color="auto"/>
        <w:right w:val="none" w:sz="0" w:space="0" w:color="auto"/>
      </w:divBdr>
    </w:div>
    <w:div w:id="1109619035">
      <w:bodyDiv w:val="1"/>
      <w:marLeft w:val="0"/>
      <w:marRight w:val="0"/>
      <w:marTop w:val="0"/>
      <w:marBottom w:val="0"/>
      <w:divBdr>
        <w:top w:val="none" w:sz="0" w:space="0" w:color="auto"/>
        <w:left w:val="none" w:sz="0" w:space="0" w:color="auto"/>
        <w:bottom w:val="none" w:sz="0" w:space="0" w:color="auto"/>
        <w:right w:val="none" w:sz="0" w:space="0" w:color="auto"/>
      </w:divBdr>
    </w:div>
    <w:div w:id="1109816763">
      <w:bodyDiv w:val="1"/>
      <w:marLeft w:val="0"/>
      <w:marRight w:val="0"/>
      <w:marTop w:val="0"/>
      <w:marBottom w:val="0"/>
      <w:divBdr>
        <w:top w:val="none" w:sz="0" w:space="0" w:color="auto"/>
        <w:left w:val="none" w:sz="0" w:space="0" w:color="auto"/>
        <w:bottom w:val="none" w:sz="0" w:space="0" w:color="auto"/>
        <w:right w:val="none" w:sz="0" w:space="0" w:color="auto"/>
      </w:divBdr>
    </w:div>
    <w:div w:id="1110006610">
      <w:bodyDiv w:val="1"/>
      <w:marLeft w:val="0"/>
      <w:marRight w:val="0"/>
      <w:marTop w:val="0"/>
      <w:marBottom w:val="0"/>
      <w:divBdr>
        <w:top w:val="none" w:sz="0" w:space="0" w:color="auto"/>
        <w:left w:val="none" w:sz="0" w:space="0" w:color="auto"/>
        <w:bottom w:val="none" w:sz="0" w:space="0" w:color="auto"/>
        <w:right w:val="none" w:sz="0" w:space="0" w:color="auto"/>
      </w:divBdr>
    </w:div>
    <w:div w:id="1110007657">
      <w:bodyDiv w:val="1"/>
      <w:marLeft w:val="0"/>
      <w:marRight w:val="0"/>
      <w:marTop w:val="0"/>
      <w:marBottom w:val="0"/>
      <w:divBdr>
        <w:top w:val="none" w:sz="0" w:space="0" w:color="auto"/>
        <w:left w:val="none" w:sz="0" w:space="0" w:color="auto"/>
        <w:bottom w:val="none" w:sz="0" w:space="0" w:color="auto"/>
        <w:right w:val="none" w:sz="0" w:space="0" w:color="auto"/>
      </w:divBdr>
    </w:div>
    <w:div w:id="1110248592">
      <w:bodyDiv w:val="1"/>
      <w:marLeft w:val="0"/>
      <w:marRight w:val="0"/>
      <w:marTop w:val="0"/>
      <w:marBottom w:val="0"/>
      <w:divBdr>
        <w:top w:val="none" w:sz="0" w:space="0" w:color="auto"/>
        <w:left w:val="none" w:sz="0" w:space="0" w:color="auto"/>
        <w:bottom w:val="none" w:sz="0" w:space="0" w:color="auto"/>
        <w:right w:val="none" w:sz="0" w:space="0" w:color="auto"/>
      </w:divBdr>
    </w:div>
    <w:div w:id="1110470926">
      <w:bodyDiv w:val="1"/>
      <w:marLeft w:val="0"/>
      <w:marRight w:val="0"/>
      <w:marTop w:val="0"/>
      <w:marBottom w:val="0"/>
      <w:divBdr>
        <w:top w:val="none" w:sz="0" w:space="0" w:color="auto"/>
        <w:left w:val="none" w:sz="0" w:space="0" w:color="auto"/>
        <w:bottom w:val="none" w:sz="0" w:space="0" w:color="auto"/>
        <w:right w:val="none" w:sz="0" w:space="0" w:color="auto"/>
      </w:divBdr>
    </w:div>
    <w:div w:id="1110707529">
      <w:bodyDiv w:val="1"/>
      <w:marLeft w:val="0"/>
      <w:marRight w:val="0"/>
      <w:marTop w:val="0"/>
      <w:marBottom w:val="0"/>
      <w:divBdr>
        <w:top w:val="none" w:sz="0" w:space="0" w:color="auto"/>
        <w:left w:val="none" w:sz="0" w:space="0" w:color="auto"/>
        <w:bottom w:val="none" w:sz="0" w:space="0" w:color="auto"/>
        <w:right w:val="none" w:sz="0" w:space="0" w:color="auto"/>
      </w:divBdr>
    </w:div>
    <w:div w:id="1110735507">
      <w:bodyDiv w:val="1"/>
      <w:marLeft w:val="0"/>
      <w:marRight w:val="0"/>
      <w:marTop w:val="0"/>
      <w:marBottom w:val="0"/>
      <w:divBdr>
        <w:top w:val="none" w:sz="0" w:space="0" w:color="auto"/>
        <w:left w:val="none" w:sz="0" w:space="0" w:color="auto"/>
        <w:bottom w:val="none" w:sz="0" w:space="0" w:color="auto"/>
        <w:right w:val="none" w:sz="0" w:space="0" w:color="auto"/>
      </w:divBdr>
    </w:div>
    <w:div w:id="1110854738">
      <w:bodyDiv w:val="1"/>
      <w:marLeft w:val="0"/>
      <w:marRight w:val="0"/>
      <w:marTop w:val="0"/>
      <w:marBottom w:val="0"/>
      <w:divBdr>
        <w:top w:val="none" w:sz="0" w:space="0" w:color="auto"/>
        <w:left w:val="none" w:sz="0" w:space="0" w:color="auto"/>
        <w:bottom w:val="none" w:sz="0" w:space="0" w:color="auto"/>
        <w:right w:val="none" w:sz="0" w:space="0" w:color="auto"/>
      </w:divBdr>
    </w:div>
    <w:div w:id="1110931836">
      <w:bodyDiv w:val="1"/>
      <w:marLeft w:val="0"/>
      <w:marRight w:val="0"/>
      <w:marTop w:val="0"/>
      <w:marBottom w:val="0"/>
      <w:divBdr>
        <w:top w:val="none" w:sz="0" w:space="0" w:color="auto"/>
        <w:left w:val="none" w:sz="0" w:space="0" w:color="auto"/>
        <w:bottom w:val="none" w:sz="0" w:space="0" w:color="auto"/>
        <w:right w:val="none" w:sz="0" w:space="0" w:color="auto"/>
      </w:divBdr>
    </w:div>
    <w:div w:id="1110977087">
      <w:bodyDiv w:val="1"/>
      <w:marLeft w:val="0"/>
      <w:marRight w:val="0"/>
      <w:marTop w:val="0"/>
      <w:marBottom w:val="0"/>
      <w:divBdr>
        <w:top w:val="none" w:sz="0" w:space="0" w:color="auto"/>
        <w:left w:val="none" w:sz="0" w:space="0" w:color="auto"/>
        <w:bottom w:val="none" w:sz="0" w:space="0" w:color="auto"/>
        <w:right w:val="none" w:sz="0" w:space="0" w:color="auto"/>
      </w:divBdr>
    </w:div>
    <w:div w:id="1111238343">
      <w:bodyDiv w:val="1"/>
      <w:marLeft w:val="0"/>
      <w:marRight w:val="0"/>
      <w:marTop w:val="0"/>
      <w:marBottom w:val="0"/>
      <w:divBdr>
        <w:top w:val="none" w:sz="0" w:space="0" w:color="auto"/>
        <w:left w:val="none" w:sz="0" w:space="0" w:color="auto"/>
        <w:bottom w:val="none" w:sz="0" w:space="0" w:color="auto"/>
        <w:right w:val="none" w:sz="0" w:space="0" w:color="auto"/>
      </w:divBdr>
    </w:div>
    <w:div w:id="1111245256">
      <w:bodyDiv w:val="1"/>
      <w:marLeft w:val="0"/>
      <w:marRight w:val="0"/>
      <w:marTop w:val="0"/>
      <w:marBottom w:val="0"/>
      <w:divBdr>
        <w:top w:val="none" w:sz="0" w:space="0" w:color="auto"/>
        <w:left w:val="none" w:sz="0" w:space="0" w:color="auto"/>
        <w:bottom w:val="none" w:sz="0" w:space="0" w:color="auto"/>
        <w:right w:val="none" w:sz="0" w:space="0" w:color="auto"/>
      </w:divBdr>
    </w:div>
    <w:div w:id="1111247689">
      <w:bodyDiv w:val="1"/>
      <w:marLeft w:val="0"/>
      <w:marRight w:val="0"/>
      <w:marTop w:val="0"/>
      <w:marBottom w:val="0"/>
      <w:divBdr>
        <w:top w:val="none" w:sz="0" w:space="0" w:color="auto"/>
        <w:left w:val="none" w:sz="0" w:space="0" w:color="auto"/>
        <w:bottom w:val="none" w:sz="0" w:space="0" w:color="auto"/>
        <w:right w:val="none" w:sz="0" w:space="0" w:color="auto"/>
      </w:divBdr>
    </w:div>
    <w:div w:id="1111439494">
      <w:bodyDiv w:val="1"/>
      <w:marLeft w:val="0"/>
      <w:marRight w:val="0"/>
      <w:marTop w:val="0"/>
      <w:marBottom w:val="0"/>
      <w:divBdr>
        <w:top w:val="none" w:sz="0" w:space="0" w:color="auto"/>
        <w:left w:val="none" w:sz="0" w:space="0" w:color="auto"/>
        <w:bottom w:val="none" w:sz="0" w:space="0" w:color="auto"/>
        <w:right w:val="none" w:sz="0" w:space="0" w:color="auto"/>
      </w:divBdr>
    </w:div>
    <w:div w:id="1111701296">
      <w:bodyDiv w:val="1"/>
      <w:marLeft w:val="0"/>
      <w:marRight w:val="0"/>
      <w:marTop w:val="0"/>
      <w:marBottom w:val="0"/>
      <w:divBdr>
        <w:top w:val="none" w:sz="0" w:space="0" w:color="auto"/>
        <w:left w:val="none" w:sz="0" w:space="0" w:color="auto"/>
        <w:bottom w:val="none" w:sz="0" w:space="0" w:color="auto"/>
        <w:right w:val="none" w:sz="0" w:space="0" w:color="auto"/>
      </w:divBdr>
    </w:div>
    <w:div w:id="1111703985">
      <w:bodyDiv w:val="1"/>
      <w:marLeft w:val="0"/>
      <w:marRight w:val="0"/>
      <w:marTop w:val="0"/>
      <w:marBottom w:val="0"/>
      <w:divBdr>
        <w:top w:val="none" w:sz="0" w:space="0" w:color="auto"/>
        <w:left w:val="none" w:sz="0" w:space="0" w:color="auto"/>
        <w:bottom w:val="none" w:sz="0" w:space="0" w:color="auto"/>
        <w:right w:val="none" w:sz="0" w:space="0" w:color="auto"/>
      </w:divBdr>
    </w:div>
    <w:div w:id="1111704720">
      <w:bodyDiv w:val="1"/>
      <w:marLeft w:val="0"/>
      <w:marRight w:val="0"/>
      <w:marTop w:val="0"/>
      <w:marBottom w:val="0"/>
      <w:divBdr>
        <w:top w:val="none" w:sz="0" w:space="0" w:color="auto"/>
        <w:left w:val="none" w:sz="0" w:space="0" w:color="auto"/>
        <w:bottom w:val="none" w:sz="0" w:space="0" w:color="auto"/>
        <w:right w:val="none" w:sz="0" w:space="0" w:color="auto"/>
      </w:divBdr>
    </w:div>
    <w:div w:id="1111778263">
      <w:bodyDiv w:val="1"/>
      <w:marLeft w:val="0"/>
      <w:marRight w:val="0"/>
      <w:marTop w:val="0"/>
      <w:marBottom w:val="0"/>
      <w:divBdr>
        <w:top w:val="none" w:sz="0" w:space="0" w:color="auto"/>
        <w:left w:val="none" w:sz="0" w:space="0" w:color="auto"/>
        <w:bottom w:val="none" w:sz="0" w:space="0" w:color="auto"/>
        <w:right w:val="none" w:sz="0" w:space="0" w:color="auto"/>
      </w:divBdr>
    </w:div>
    <w:div w:id="1111969105">
      <w:bodyDiv w:val="1"/>
      <w:marLeft w:val="0"/>
      <w:marRight w:val="0"/>
      <w:marTop w:val="0"/>
      <w:marBottom w:val="0"/>
      <w:divBdr>
        <w:top w:val="none" w:sz="0" w:space="0" w:color="auto"/>
        <w:left w:val="none" w:sz="0" w:space="0" w:color="auto"/>
        <w:bottom w:val="none" w:sz="0" w:space="0" w:color="auto"/>
        <w:right w:val="none" w:sz="0" w:space="0" w:color="auto"/>
      </w:divBdr>
    </w:div>
    <w:div w:id="1112015087">
      <w:bodyDiv w:val="1"/>
      <w:marLeft w:val="0"/>
      <w:marRight w:val="0"/>
      <w:marTop w:val="0"/>
      <w:marBottom w:val="0"/>
      <w:divBdr>
        <w:top w:val="none" w:sz="0" w:space="0" w:color="auto"/>
        <w:left w:val="none" w:sz="0" w:space="0" w:color="auto"/>
        <w:bottom w:val="none" w:sz="0" w:space="0" w:color="auto"/>
        <w:right w:val="none" w:sz="0" w:space="0" w:color="auto"/>
      </w:divBdr>
    </w:div>
    <w:div w:id="1112163698">
      <w:bodyDiv w:val="1"/>
      <w:marLeft w:val="0"/>
      <w:marRight w:val="0"/>
      <w:marTop w:val="0"/>
      <w:marBottom w:val="0"/>
      <w:divBdr>
        <w:top w:val="none" w:sz="0" w:space="0" w:color="auto"/>
        <w:left w:val="none" w:sz="0" w:space="0" w:color="auto"/>
        <w:bottom w:val="none" w:sz="0" w:space="0" w:color="auto"/>
        <w:right w:val="none" w:sz="0" w:space="0" w:color="auto"/>
      </w:divBdr>
    </w:div>
    <w:div w:id="1112435646">
      <w:bodyDiv w:val="1"/>
      <w:marLeft w:val="0"/>
      <w:marRight w:val="0"/>
      <w:marTop w:val="0"/>
      <w:marBottom w:val="0"/>
      <w:divBdr>
        <w:top w:val="none" w:sz="0" w:space="0" w:color="auto"/>
        <w:left w:val="none" w:sz="0" w:space="0" w:color="auto"/>
        <w:bottom w:val="none" w:sz="0" w:space="0" w:color="auto"/>
        <w:right w:val="none" w:sz="0" w:space="0" w:color="auto"/>
      </w:divBdr>
    </w:div>
    <w:div w:id="1112476767">
      <w:bodyDiv w:val="1"/>
      <w:marLeft w:val="0"/>
      <w:marRight w:val="0"/>
      <w:marTop w:val="0"/>
      <w:marBottom w:val="0"/>
      <w:divBdr>
        <w:top w:val="none" w:sz="0" w:space="0" w:color="auto"/>
        <w:left w:val="none" w:sz="0" w:space="0" w:color="auto"/>
        <w:bottom w:val="none" w:sz="0" w:space="0" w:color="auto"/>
        <w:right w:val="none" w:sz="0" w:space="0" w:color="auto"/>
      </w:divBdr>
    </w:div>
    <w:div w:id="1112630278">
      <w:bodyDiv w:val="1"/>
      <w:marLeft w:val="0"/>
      <w:marRight w:val="0"/>
      <w:marTop w:val="0"/>
      <w:marBottom w:val="0"/>
      <w:divBdr>
        <w:top w:val="none" w:sz="0" w:space="0" w:color="auto"/>
        <w:left w:val="none" w:sz="0" w:space="0" w:color="auto"/>
        <w:bottom w:val="none" w:sz="0" w:space="0" w:color="auto"/>
        <w:right w:val="none" w:sz="0" w:space="0" w:color="auto"/>
      </w:divBdr>
    </w:div>
    <w:div w:id="1112702704">
      <w:bodyDiv w:val="1"/>
      <w:marLeft w:val="0"/>
      <w:marRight w:val="0"/>
      <w:marTop w:val="0"/>
      <w:marBottom w:val="0"/>
      <w:divBdr>
        <w:top w:val="none" w:sz="0" w:space="0" w:color="auto"/>
        <w:left w:val="none" w:sz="0" w:space="0" w:color="auto"/>
        <w:bottom w:val="none" w:sz="0" w:space="0" w:color="auto"/>
        <w:right w:val="none" w:sz="0" w:space="0" w:color="auto"/>
      </w:divBdr>
    </w:div>
    <w:div w:id="1112747098">
      <w:bodyDiv w:val="1"/>
      <w:marLeft w:val="0"/>
      <w:marRight w:val="0"/>
      <w:marTop w:val="0"/>
      <w:marBottom w:val="0"/>
      <w:divBdr>
        <w:top w:val="none" w:sz="0" w:space="0" w:color="auto"/>
        <w:left w:val="none" w:sz="0" w:space="0" w:color="auto"/>
        <w:bottom w:val="none" w:sz="0" w:space="0" w:color="auto"/>
        <w:right w:val="none" w:sz="0" w:space="0" w:color="auto"/>
      </w:divBdr>
    </w:div>
    <w:div w:id="1112747907">
      <w:bodyDiv w:val="1"/>
      <w:marLeft w:val="0"/>
      <w:marRight w:val="0"/>
      <w:marTop w:val="0"/>
      <w:marBottom w:val="0"/>
      <w:divBdr>
        <w:top w:val="none" w:sz="0" w:space="0" w:color="auto"/>
        <w:left w:val="none" w:sz="0" w:space="0" w:color="auto"/>
        <w:bottom w:val="none" w:sz="0" w:space="0" w:color="auto"/>
        <w:right w:val="none" w:sz="0" w:space="0" w:color="auto"/>
      </w:divBdr>
    </w:div>
    <w:div w:id="1112820783">
      <w:bodyDiv w:val="1"/>
      <w:marLeft w:val="0"/>
      <w:marRight w:val="0"/>
      <w:marTop w:val="0"/>
      <w:marBottom w:val="0"/>
      <w:divBdr>
        <w:top w:val="none" w:sz="0" w:space="0" w:color="auto"/>
        <w:left w:val="none" w:sz="0" w:space="0" w:color="auto"/>
        <w:bottom w:val="none" w:sz="0" w:space="0" w:color="auto"/>
        <w:right w:val="none" w:sz="0" w:space="0" w:color="auto"/>
      </w:divBdr>
    </w:div>
    <w:div w:id="1112868478">
      <w:bodyDiv w:val="1"/>
      <w:marLeft w:val="0"/>
      <w:marRight w:val="0"/>
      <w:marTop w:val="0"/>
      <w:marBottom w:val="0"/>
      <w:divBdr>
        <w:top w:val="none" w:sz="0" w:space="0" w:color="auto"/>
        <w:left w:val="none" w:sz="0" w:space="0" w:color="auto"/>
        <w:bottom w:val="none" w:sz="0" w:space="0" w:color="auto"/>
        <w:right w:val="none" w:sz="0" w:space="0" w:color="auto"/>
      </w:divBdr>
    </w:div>
    <w:div w:id="1112936707">
      <w:bodyDiv w:val="1"/>
      <w:marLeft w:val="0"/>
      <w:marRight w:val="0"/>
      <w:marTop w:val="0"/>
      <w:marBottom w:val="0"/>
      <w:divBdr>
        <w:top w:val="none" w:sz="0" w:space="0" w:color="auto"/>
        <w:left w:val="none" w:sz="0" w:space="0" w:color="auto"/>
        <w:bottom w:val="none" w:sz="0" w:space="0" w:color="auto"/>
        <w:right w:val="none" w:sz="0" w:space="0" w:color="auto"/>
      </w:divBdr>
    </w:div>
    <w:div w:id="1112942369">
      <w:bodyDiv w:val="1"/>
      <w:marLeft w:val="0"/>
      <w:marRight w:val="0"/>
      <w:marTop w:val="0"/>
      <w:marBottom w:val="0"/>
      <w:divBdr>
        <w:top w:val="none" w:sz="0" w:space="0" w:color="auto"/>
        <w:left w:val="none" w:sz="0" w:space="0" w:color="auto"/>
        <w:bottom w:val="none" w:sz="0" w:space="0" w:color="auto"/>
        <w:right w:val="none" w:sz="0" w:space="0" w:color="auto"/>
      </w:divBdr>
    </w:div>
    <w:div w:id="1113017715">
      <w:bodyDiv w:val="1"/>
      <w:marLeft w:val="0"/>
      <w:marRight w:val="0"/>
      <w:marTop w:val="0"/>
      <w:marBottom w:val="0"/>
      <w:divBdr>
        <w:top w:val="none" w:sz="0" w:space="0" w:color="auto"/>
        <w:left w:val="none" w:sz="0" w:space="0" w:color="auto"/>
        <w:bottom w:val="none" w:sz="0" w:space="0" w:color="auto"/>
        <w:right w:val="none" w:sz="0" w:space="0" w:color="auto"/>
      </w:divBdr>
    </w:div>
    <w:div w:id="1113088493">
      <w:bodyDiv w:val="1"/>
      <w:marLeft w:val="0"/>
      <w:marRight w:val="0"/>
      <w:marTop w:val="0"/>
      <w:marBottom w:val="0"/>
      <w:divBdr>
        <w:top w:val="none" w:sz="0" w:space="0" w:color="auto"/>
        <w:left w:val="none" w:sz="0" w:space="0" w:color="auto"/>
        <w:bottom w:val="none" w:sz="0" w:space="0" w:color="auto"/>
        <w:right w:val="none" w:sz="0" w:space="0" w:color="auto"/>
      </w:divBdr>
    </w:div>
    <w:div w:id="1113095966">
      <w:bodyDiv w:val="1"/>
      <w:marLeft w:val="0"/>
      <w:marRight w:val="0"/>
      <w:marTop w:val="0"/>
      <w:marBottom w:val="0"/>
      <w:divBdr>
        <w:top w:val="none" w:sz="0" w:space="0" w:color="auto"/>
        <w:left w:val="none" w:sz="0" w:space="0" w:color="auto"/>
        <w:bottom w:val="none" w:sz="0" w:space="0" w:color="auto"/>
        <w:right w:val="none" w:sz="0" w:space="0" w:color="auto"/>
      </w:divBdr>
    </w:div>
    <w:div w:id="1113207675">
      <w:bodyDiv w:val="1"/>
      <w:marLeft w:val="0"/>
      <w:marRight w:val="0"/>
      <w:marTop w:val="0"/>
      <w:marBottom w:val="0"/>
      <w:divBdr>
        <w:top w:val="none" w:sz="0" w:space="0" w:color="auto"/>
        <w:left w:val="none" w:sz="0" w:space="0" w:color="auto"/>
        <w:bottom w:val="none" w:sz="0" w:space="0" w:color="auto"/>
        <w:right w:val="none" w:sz="0" w:space="0" w:color="auto"/>
      </w:divBdr>
    </w:div>
    <w:div w:id="1113284872">
      <w:bodyDiv w:val="1"/>
      <w:marLeft w:val="0"/>
      <w:marRight w:val="0"/>
      <w:marTop w:val="0"/>
      <w:marBottom w:val="0"/>
      <w:divBdr>
        <w:top w:val="none" w:sz="0" w:space="0" w:color="auto"/>
        <w:left w:val="none" w:sz="0" w:space="0" w:color="auto"/>
        <w:bottom w:val="none" w:sz="0" w:space="0" w:color="auto"/>
        <w:right w:val="none" w:sz="0" w:space="0" w:color="auto"/>
      </w:divBdr>
    </w:div>
    <w:div w:id="1113522994">
      <w:bodyDiv w:val="1"/>
      <w:marLeft w:val="0"/>
      <w:marRight w:val="0"/>
      <w:marTop w:val="0"/>
      <w:marBottom w:val="0"/>
      <w:divBdr>
        <w:top w:val="none" w:sz="0" w:space="0" w:color="auto"/>
        <w:left w:val="none" w:sz="0" w:space="0" w:color="auto"/>
        <w:bottom w:val="none" w:sz="0" w:space="0" w:color="auto"/>
        <w:right w:val="none" w:sz="0" w:space="0" w:color="auto"/>
      </w:divBdr>
    </w:div>
    <w:div w:id="1113553157">
      <w:bodyDiv w:val="1"/>
      <w:marLeft w:val="0"/>
      <w:marRight w:val="0"/>
      <w:marTop w:val="0"/>
      <w:marBottom w:val="0"/>
      <w:divBdr>
        <w:top w:val="none" w:sz="0" w:space="0" w:color="auto"/>
        <w:left w:val="none" w:sz="0" w:space="0" w:color="auto"/>
        <w:bottom w:val="none" w:sz="0" w:space="0" w:color="auto"/>
        <w:right w:val="none" w:sz="0" w:space="0" w:color="auto"/>
      </w:divBdr>
    </w:div>
    <w:div w:id="1113744069">
      <w:bodyDiv w:val="1"/>
      <w:marLeft w:val="0"/>
      <w:marRight w:val="0"/>
      <w:marTop w:val="0"/>
      <w:marBottom w:val="0"/>
      <w:divBdr>
        <w:top w:val="none" w:sz="0" w:space="0" w:color="auto"/>
        <w:left w:val="none" w:sz="0" w:space="0" w:color="auto"/>
        <w:bottom w:val="none" w:sz="0" w:space="0" w:color="auto"/>
        <w:right w:val="none" w:sz="0" w:space="0" w:color="auto"/>
      </w:divBdr>
    </w:div>
    <w:div w:id="1113784754">
      <w:bodyDiv w:val="1"/>
      <w:marLeft w:val="0"/>
      <w:marRight w:val="0"/>
      <w:marTop w:val="0"/>
      <w:marBottom w:val="0"/>
      <w:divBdr>
        <w:top w:val="none" w:sz="0" w:space="0" w:color="auto"/>
        <w:left w:val="none" w:sz="0" w:space="0" w:color="auto"/>
        <w:bottom w:val="none" w:sz="0" w:space="0" w:color="auto"/>
        <w:right w:val="none" w:sz="0" w:space="0" w:color="auto"/>
      </w:divBdr>
    </w:div>
    <w:div w:id="1113791503">
      <w:bodyDiv w:val="1"/>
      <w:marLeft w:val="0"/>
      <w:marRight w:val="0"/>
      <w:marTop w:val="0"/>
      <w:marBottom w:val="0"/>
      <w:divBdr>
        <w:top w:val="none" w:sz="0" w:space="0" w:color="auto"/>
        <w:left w:val="none" w:sz="0" w:space="0" w:color="auto"/>
        <w:bottom w:val="none" w:sz="0" w:space="0" w:color="auto"/>
        <w:right w:val="none" w:sz="0" w:space="0" w:color="auto"/>
      </w:divBdr>
    </w:div>
    <w:div w:id="1113868822">
      <w:bodyDiv w:val="1"/>
      <w:marLeft w:val="0"/>
      <w:marRight w:val="0"/>
      <w:marTop w:val="0"/>
      <w:marBottom w:val="0"/>
      <w:divBdr>
        <w:top w:val="none" w:sz="0" w:space="0" w:color="auto"/>
        <w:left w:val="none" w:sz="0" w:space="0" w:color="auto"/>
        <w:bottom w:val="none" w:sz="0" w:space="0" w:color="auto"/>
        <w:right w:val="none" w:sz="0" w:space="0" w:color="auto"/>
      </w:divBdr>
    </w:div>
    <w:div w:id="1114010293">
      <w:bodyDiv w:val="1"/>
      <w:marLeft w:val="0"/>
      <w:marRight w:val="0"/>
      <w:marTop w:val="0"/>
      <w:marBottom w:val="0"/>
      <w:divBdr>
        <w:top w:val="none" w:sz="0" w:space="0" w:color="auto"/>
        <w:left w:val="none" w:sz="0" w:space="0" w:color="auto"/>
        <w:bottom w:val="none" w:sz="0" w:space="0" w:color="auto"/>
        <w:right w:val="none" w:sz="0" w:space="0" w:color="auto"/>
      </w:divBdr>
    </w:div>
    <w:div w:id="1114206293">
      <w:bodyDiv w:val="1"/>
      <w:marLeft w:val="0"/>
      <w:marRight w:val="0"/>
      <w:marTop w:val="0"/>
      <w:marBottom w:val="0"/>
      <w:divBdr>
        <w:top w:val="none" w:sz="0" w:space="0" w:color="auto"/>
        <w:left w:val="none" w:sz="0" w:space="0" w:color="auto"/>
        <w:bottom w:val="none" w:sz="0" w:space="0" w:color="auto"/>
        <w:right w:val="none" w:sz="0" w:space="0" w:color="auto"/>
      </w:divBdr>
    </w:div>
    <w:div w:id="1114323493">
      <w:bodyDiv w:val="1"/>
      <w:marLeft w:val="0"/>
      <w:marRight w:val="0"/>
      <w:marTop w:val="0"/>
      <w:marBottom w:val="0"/>
      <w:divBdr>
        <w:top w:val="none" w:sz="0" w:space="0" w:color="auto"/>
        <w:left w:val="none" w:sz="0" w:space="0" w:color="auto"/>
        <w:bottom w:val="none" w:sz="0" w:space="0" w:color="auto"/>
        <w:right w:val="none" w:sz="0" w:space="0" w:color="auto"/>
      </w:divBdr>
    </w:div>
    <w:div w:id="1114440185">
      <w:bodyDiv w:val="1"/>
      <w:marLeft w:val="0"/>
      <w:marRight w:val="0"/>
      <w:marTop w:val="0"/>
      <w:marBottom w:val="0"/>
      <w:divBdr>
        <w:top w:val="none" w:sz="0" w:space="0" w:color="auto"/>
        <w:left w:val="none" w:sz="0" w:space="0" w:color="auto"/>
        <w:bottom w:val="none" w:sz="0" w:space="0" w:color="auto"/>
        <w:right w:val="none" w:sz="0" w:space="0" w:color="auto"/>
      </w:divBdr>
    </w:div>
    <w:div w:id="1114521797">
      <w:bodyDiv w:val="1"/>
      <w:marLeft w:val="0"/>
      <w:marRight w:val="0"/>
      <w:marTop w:val="0"/>
      <w:marBottom w:val="0"/>
      <w:divBdr>
        <w:top w:val="none" w:sz="0" w:space="0" w:color="auto"/>
        <w:left w:val="none" w:sz="0" w:space="0" w:color="auto"/>
        <w:bottom w:val="none" w:sz="0" w:space="0" w:color="auto"/>
        <w:right w:val="none" w:sz="0" w:space="0" w:color="auto"/>
      </w:divBdr>
    </w:div>
    <w:div w:id="1114594192">
      <w:bodyDiv w:val="1"/>
      <w:marLeft w:val="0"/>
      <w:marRight w:val="0"/>
      <w:marTop w:val="0"/>
      <w:marBottom w:val="0"/>
      <w:divBdr>
        <w:top w:val="none" w:sz="0" w:space="0" w:color="auto"/>
        <w:left w:val="none" w:sz="0" w:space="0" w:color="auto"/>
        <w:bottom w:val="none" w:sz="0" w:space="0" w:color="auto"/>
        <w:right w:val="none" w:sz="0" w:space="0" w:color="auto"/>
      </w:divBdr>
    </w:div>
    <w:div w:id="1114667532">
      <w:bodyDiv w:val="1"/>
      <w:marLeft w:val="0"/>
      <w:marRight w:val="0"/>
      <w:marTop w:val="0"/>
      <w:marBottom w:val="0"/>
      <w:divBdr>
        <w:top w:val="none" w:sz="0" w:space="0" w:color="auto"/>
        <w:left w:val="none" w:sz="0" w:space="0" w:color="auto"/>
        <w:bottom w:val="none" w:sz="0" w:space="0" w:color="auto"/>
        <w:right w:val="none" w:sz="0" w:space="0" w:color="auto"/>
      </w:divBdr>
    </w:div>
    <w:div w:id="1115294463">
      <w:bodyDiv w:val="1"/>
      <w:marLeft w:val="0"/>
      <w:marRight w:val="0"/>
      <w:marTop w:val="0"/>
      <w:marBottom w:val="0"/>
      <w:divBdr>
        <w:top w:val="none" w:sz="0" w:space="0" w:color="auto"/>
        <w:left w:val="none" w:sz="0" w:space="0" w:color="auto"/>
        <w:bottom w:val="none" w:sz="0" w:space="0" w:color="auto"/>
        <w:right w:val="none" w:sz="0" w:space="0" w:color="auto"/>
      </w:divBdr>
    </w:div>
    <w:div w:id="1115519197">
      <w:bodyDiv w:val="1"/>
      <w:marLeft w:val="0"/>
      <w:marRight w:val="0"/>
      <w:marTop w:val="0"/>
      <w:marBottom w:val="0"/>
      <w:divBdr>
        <w:top w:val="none" w:sz="0" w:space="0" w:color="auto"/>
        <w:left w:val="none" w:sz="0" w:space="0" w:color="auto"/>
        <w:bottom w:val="none" w:sz="0" w:space="0" w:color="auto"/>
        <w:right w:val="none" w:sz="0" w:space="0" w:color="auto"/>
      </w:divBdr>
    </w:div>
    <w:div w:id="1115558889">
      <w:bodyDiv w:val="1"/>
      <w:marLeft w:val="0"/>
      <w:marRight w:val="0"/>
      <w:marTop w:val="0"/>
      <w:marBottom w:val="0"/>
      <w:divBdr>
        <w:top w:val="none" w:sz="0" w:space="0" w:color="auto"/>
        <w:left w:val="none" w:sz="0" w:space="0" w:color="auto"/>
        <w:bottom w:val="none" w:sz="0" w:space="0" w:color="auto"/>
        <w:right w:val="none" w:sz="0" w:space="0" w:color="auto"/>
      </w:divBdr>
    </w:div>
    <w:div w:id="1115564015">
      <w:bodyDiv w:val="1"/>
      <w:marLeft w:val="0"/>
      <w:marRight w:val="0"/>
      <w:marTop w:val="0"/>
      <w:marBottom w:val="0"/>
      <w:divBdr>
        <w:top w:val="none" w:sz="0" w:space="0" w:color="auto"/>
        <w:left w:val="none" w:sz="0" w:space="0" w:color="auto"/>
        <w:bottom w:val="none" w:sz="0" w:space="0" w:color="auto"/>
        <w:right w:val="none" w:sz="0" w:space="0" w:color="auto"/>
      </w:divBdr>
    </w:div>
    <w:div w:id="1115640260">
      <w:bodyDiv w:val="1"/>
      <w:marLeft w:val="0"/>
      <w:marRight w:val="0"/>
      <w:marTop w:val="0"/>
      <w:marBottom w:val="0"/>
      <w:divBdr>
        <w:top w:val="none" w:sz="0" w:space="0" w:color="auto"/>
        <w:left w:val="none" w:sz="0" w:space="0" w:color="auto"/>
        <w:bottom w:val="none" w:sz="0" w:space="0" w:color="auto"/>
        <w:right w:val="none" w:sz="0" w:space="0" w:color="auto"/>
      </w:divBdr>
    </w:div>
    <w:div w:id="1115709396">
      <w:bodyDiv w:val="1"/>
      <w:marLeft w:val="0"/>
      <w:marRight w:val="0"/>
      <w:marTop w:val="0"/>
      <w:marBottom w:val="0"/>
      <w:divBdr>
        <w:top w:val="none" w:sz="0" w:space="0" w:color="auto"/>
        <w:left w:val="none" w:sz="0" w:space="0" w:color="auto"/>
        <w:bottom w:val="none" w:sz="0" w:space="0" w:color="auto"/>
        <w:right w:val="none" w:sz="0" w:space="0" w:color="auto"/>
      </w:divBdr>
    </w:div>
    <w:div w:id="1115713559">
      <w:bodyDiv w:val="1"/>
      <w:marLeft w:val="0"/>
      <w:marRight w:val="0"/>
      <w:marTop w:val="0"/>
      <w:marBottom w:val="0"/>
      <w:divBdr>
        <w:top w:val="none" w:sz="0" w:space="0" w:color="auto"/>
        <w:left w:val="none" w:sz="0" w:space="0" w:color="auto"/>
        <w:bottom w:val="none" w:sz="0" w:space="0" w:color="auto"/>
        <w:right w:val="none" w:sz="0" w:space="0" w:color="auto"/>
      </w:divBdr>
    </w:div>
    <w:div w:id="1115757606">
      <w:bodyDiv w:val="1"/>
      <w:marLeft w:val="0"/>
      <w:marRight w:val="0"/>
      <w:marTop w:val="0"/>
      <w:marBottom w:val="0"/>
      <w:divBdr>
        <w:top w:val="none" w:sz="0" w:space="0" w:color="auto"/>
        <w:left w:val="none" w:sz="0" w:space="0" w:color="auto"/>
        <w:bottom w:val="none" w:sz="0" w:space="0" w:color="auto"/>
        <w:right w:val="none" w:sz="0" w:space="0" w:color="auto"/>
      </w:divBdr>
    </w:div>
    <w:div w:id="1115830665">
      <w:bodyDiv w:val="1"/>
      <w:marLeft w:val="0"/>
      <w:marRight w:val="0"/>
      <w:marTop w:val="0"/>
      <w:marBottom w:val="0"/>
      <w:divBdr>
        <w:top w:val="none" w:sz="0" w:space="0" w:color="auto"/>
        <w:left w:val="none" w:sz="0" w:space="0" w:color="auto"/>
        <w:bottom w:val="none" w:sz="0" w:space="0" w:color="auto"/>
        <w:right w:val="none" w:sz="0" w:space="0" w:color="auto"/>
      </w:divBdr>
    </w:div>
    <w:div w:id="1115948191">
      <w:bodyDiv w:val="1"/>
      <w:marLeft w:val="0"/>
      <w:marRight w:val="0"/>
      <w:marTop w:val="0"/>
      <w:marBottom w:val="0"/>
      <w:divBdr>
        <w:top w:val="none" w:sz="0" w:space="0" w:color="auto"/>
        <w:left w:val="none" w:sz="0" w:space="0" w:color="auto"/>
        <w:bottom w:val="none" w:sz="0" w:space="0" w:color="auto"/>
        <w:right w:val="none" w:sz="0" w:space="0" w:color="auto"/>
      </w:divBdr>
    </w:div>
    <w:div w:id="1116219265">
      <w:bodyDiv w:val="1"/>
      <w:marLeft w:val="0"/>
      <w:marRight w:val="0"/>
      <w:marTop w:val="0"/>
      <w:marBottom w:val="0"/>
      <w:divBdr>
        <w:top w:val="none" w:sz="0" w:space="0" w:color="auto"/>
        <w:left w:val="none" w:sz="0" w:space="0" w:color="auto"/>
        <w:bottom w:val="none" w:sz="0" w:space="0" w:color="auto"/>
        <w:right w:val="none" w:sz="0" w:space="0" w:color="auto"/>
      </w:divBdr>
    </w:div>
    <w:div w:id="1116370205">
      <w:bodyDiv w:val="1"/>
      <w:marLeft w:val="0"/>
      <w:marRight w:val="0"/>
      <w:marTop w:val="0"/>
      <w:marBottom w:val="0"/>
      <w:divBdr>
        <w:top w:val="none" w:sz="0" w:space="0" w:color="auto"/>
        <w:left w:val="none" w:sz="0" w:space="0" w:color="auto"/>
        <w:bottom w:val="none" w:sz="0" w:space="0" w:color="auto"/>
        <w:right w:val="none" w:sz="0" w:space="0" w:color="auto"/>
      </w:divBdr>
    </w:div>
    <w:div w:id="1116482356">
      <w:bodyDiv w:val="1"/>
      <w:marLeft w:val="0"/>
      <w:marRight w:val="0"/>
      <w:marTop w:val="0"/>
      <w:marBottom w:val="0"/>
      <w:divBdr>
        <w:top w:val="none" w:sz="0" w:space="0" w:color="auto"/>
        <w:left w:val="none" w:sz="0" w:space="0" w:color="auto"/>
        <w:bottom w:val="none" w:sz="0" w:space="0" w:color="auto"/>
        <w:right w:val="none" w:sz="0" w:space="0" w:color="auto"/>
      </w:divBdr>
    </w:div>
    <w:div w:id="1116485911">
      <w:bodyDiv w:val="1"/>
      <w:marLeft w:val="0"/>
      <w:marRight w:val="0"/>
      <w:marTop w:val="0"/>
      <w:marBottom w:val="0"/>
      <w:divBdr>
        <w:top w:val="none" w:sz="0" w:space="0" w:color="auto"/>
        <w:left w:val="none" w:sz="0" w:space="0" w:color="auto"/>
        <w:bottom w:val="none" w:sz="0" w:space="0" w:color="auto"/>
        <w:right w:val="none" w:sz="0" w:space="0" w:color="auto"/>
      </w:divBdr>
    </w:div>
    <w:div w:id="1116560501">
      <w:bodyDiv w:val="1"/>
      <w:marLeft w:val="0"/>
      <w:marRight w:val="0"/>
      <w:marTop w:val="0"/>
      <w:marBottom w:val="0"/>
      <w:divBdr>
        <w:top w:val="none" w:sz="0" w:space="0" w:color="auto"/>
        <w:left w:val="none" w:sz="0" w:space="0" w:color="auto"/>
        <w:bottom w:val="none" w:sz="0" w:space="0" w:color="auto"/>
        <w:right w:val="none" w:sz="0" w:space="0" w:color="auto"/>
      </w:divBdr>
    </w:div>
    <w:div w:id="1116677544">
      <w:bodyDiv w:val="1"/>
      <w:marLeft w:val="0"/>
      <w:marRight w:val="0"/>
      <w:marTop w:val="0"/>
      <w:marBottom w:val="0"/>
      <w:divBdr>
        <w:top w:val="none" w:sz="0" w:space="0" w:color="auto"/>
        <w:left w:val="none" w:sz="0" w:space="0" w:color="auto"/>
        <w:bottom w:val="none" w:sz="0" w:space="0" w:color="auto"/>
        <w:right w:val="none" w:sz="0" w:space="0" w:color="auto"/>
      </w:divBdr>
    </w:div>
    <w:div w:id="1117334474">
      <w:bodyDiv w:val="1"/>
      <w:marLeft w:val="0"/>
      <w:marRight w:val="0"/>
      <w:marTop w:val="0"/>
      <w:marBottom w:val="0"/>
      <w:divBdr>
        <w:top w:val="none" w:sz="0" w:space="0" w:color="auto"/>
        <w:left w:val="none" w:sz="0" w:space="0" w:color="auto"/>
        <w:bottom w:val="none" w:sz="0" w:space="0" w:color="auto"/>
        <w:right w:val="none" w:sz="0" w:space="0" w:color="auto"/>
      </w:divBdr>
    </w:div>
    <w:div w:id="1117336024">
      <w:bodyDiv w:val="1"/>
      <w:marLeft w:val="0"/>
      <w:marRight w:val="0"/>
      <w:marTop w:val="0"/>
      <w:marBottom w:val="0"/>
      <w:divBdr>
        <w:top w:val="none" w:sz="0" w:space="0" w:color="auto"/>
        <w:left w:val="none" w:sz="0" w:space="0" w:color="auto"/>
        <w:bottom w:val="none" w:sz="0" w:space="0" w:color="auto"/>
        <w:right w:val="none" w:sz="0" w:space="0" w:color="auto"/>
      </w:divBdr>
    </w:div>
    <w:div w:id="1117407190">
      <w:bodyDiv w:val="1"/>
      <w:marLeft w:val="0"/>
      <w:marRight w:val="0"/>
      <w:marTop w:val="0"/>
      <w:marBottom w:val="0"/>
      <w:divBdr>
        <w:top w:val="none" w:sz="0" w:space="0" w:color="auto"/>
        <w:left w:val="none" w:sz="0" w:space="0" w:color="auto"/>
        <w:bottom w:val="none" w:sz="0" w:space="0" w:color="auto"/>
        <w:right w:val="none" w:sz="0" w:space="0" w:color="auto"/>
      </w:divBdr>
    </w:div>
    <w:div w:id="1117677718">
      <w:bodyDiv w:val="1"/>
      <w:marLeft w:val="0"/>
      <w:marRight w:val="0"/>
      <w:marTop w:val="0"/>
      <w:marBottom w:val="0"/>
      <w:divBdr>
        <w:top w:val="none" w:sz="0" w:space="0" w:color="auto"/>
        <w:left w:val="none" w:sz="0" w:space="0" w:color="auto"/>
        <w:bottom w:val="none" w:sz="0" w:space="0" w:color="auto"/>
        <w:right w:val="none" w:sz="0" w:space="0" w:color="auto"/>
      </w:divBdr>
    </w:div>
    <w:div w:id="1117680946">
      <w:bodyDiv w:val="1"/>
      <w:marLeft w:val="0"/>
      <w:marRight w:val="0"/>
      <w:marTop w:val="0"/>
      <w:marBottom w:val="0"/>
      <w:divBdr>
        <w:top w:val="none" w:sz="0" w:space="0" w:color="auto"/>
        <w:left w:val="none" w:sz="0" w:space="0" w:color="auto"/>
        <w:bottom w:val="none" w:sz="0" w:space="0" w:color="auto"/>
        <w:right w:val="none" w:sz="0" w:space="0" w:color="auto"/>
      </w:divBdr>
    </w:div>
    <w:div w:id="1117792691">
      <w:bodyDiv w:val="1"/>
      <w:marLeft w:val="0"/>
      <w:marRight w:val="0"/>
      <w:marTop w:val="0"/>
      <w:marBottom w:val="0"/>
      <w:divBdr>
        <w:top w:val="none" w:sz="0" w:space="0" w:color="auto"/>
        <w:left w:val="none" w:sz="0" w:space="0" w:color="auto"/>
        <w:bottom w:val="none" w:sz="0" w:space="0" w:color="auto"/>
        <w:right w:val="none" w:sz="0" w:space="0" w:color="auto"/>
      </w:divBdr>
    </w:div>
    <w:div w:id="1117796089">
      <w:bodyDiv w:val="1"/>
      <w:marLeft w:val="0"/>
      <w:marRight w:val="0"/>
      <w:marTop w:val="0"/>
      <w:marBottom w:val="0"/>
      <w:divBdr>
        <w:top w:val="none" w:sz="0" w:space="0" w:color="auto"/>
        <w:left w:val="none" w:sz="0" w:space="0" w:color="auto"/>
        <w:bottom w:val="none" w:sz="0" w:space="0" w:color="auto"/>
        <w:right w:val="none" w:sz="0" w:space="0" w:color="auto"/>
      </w:divBdr>
    </w:div>
    <w:div w:id="1117867159">
      <w:bodyDiv w:val="1"/>
      <w:marLeft w:val="0"/>
      <w:marRight w:val="0"/>
      <w:marTop w:val="0"/>
      <w:marBottom w:val="0"/>
      <w:divBdr>
        <w:top w:val="none" w:sz="0" w:space="0" w:color="auto"/>
        <w:left w:val="none" w:sz="0" w:space="0" w:color="auto"/>
        <w:bottom w:val="none" w:sz="0" w:space="0" w:color="auto"/>
        <w:right w:val="none" w:sz="0" w:space="0" w:color="auto"/>
      </w:divBdr>
    </w:div>
    <w:div w:id="1117874781">
      <w:bodyDiv w:val="1"/>
      <w:marLeft w:val="0"/>
      <w:marRight w:val="0"/>
      <w:marTop w:val="0"/>
      <w:marBottom w:val="0"/>
      <w:divBdr>
        <w:top w:val="none" w:sz="0" w:space="0" w:color="auto"/>
        <w:left w:val="none" w:sz="0" w:space="0" w:color="auto"/>
        <w:bottom w:val="none" w:sz="0" w:space="0" w:color="auto"/>
        <w:right w:val="none" w:sz="0" w:space="0" w:color="auto"/>
      </w:divBdr>
    </w:div>
    <w:div w:id="1117986391">
      <w:bodyDiv w:val="1"/>
      <w:marLeft w:val="0"/>
      <w:marRight w:val="0"/>
      <w:marTop w:val="0"/>
      <w:marBottom w:val="0"/>
      <w:divBdr>
        <w:top w:val="none" w:sz="0" w:space="0" w:color="auto"/>
        <w:left w:val="none" w:sz="0" w:space="0" w:color="auto"/>
        <w:bottom w:val="none" w:sz="0" w:space="0" w:color="auto"/>
        <w:right w:val="none" w:sz="0" w:space="0" w:color="auto"/>
      </w:divBdr>
    </w:div>
    <w:div w:id="1117989300">
      <w:bodyDiv w:val="1"/>
      <w:marLeft w:val="0"/>
      <w:marRight w:val="0"/>
      <w:marTop w:val="0"/>
      <w:marBottom w:val="0"/>
      <w:divBdr>
        <w:top w:val="none" w:sz="0" w:space="0" w:color="auto"/>
        <w:left w:val="none" w:sz="0" w:space="0" w:color="auto"/>
        <w:bottom w:val="none" w:sz="0" w:space="0" w:color="auto"/>
        <w:right w:val="none" w:sz="0" w:space="0" w:color="auto"/>
      </w:divBdr>
    </w:div>
    <w:div w:id="1118135494">
      <w:bodyDiv w:val="1"/>
      <w:marLeft w:val="0"/>
      <w:marRight w:val="0"/>
      <w:marTop w:val="0"/>
      <w:marBottom w:val="0"/>
      <w:divBdr>
        <w:top w:val="none" w:sz="0" w:space="0" w:color="auto"/>
        <w:left w:val="none" w:sz="0" w:space="0" w:color="auto"/>
        <w:bottom w:val="none" w:sz="0" w:space="0" w:color="auto"/>
        <w:right w:val="none" w:sz="0" w:space="0" w:color="auto"/>
      </w:divBdr>
    </w:div>
    <w:div w:id="1118453774">
      <w:bodyDiv w:val="1"/>
      <w:marLeft w:val="0"/>
      <w:marRight w:val="0"/>
      <w:marTop w:val="0"/>
      <w:marBottom w:val="0"/>
      <w:divBdr>
        <w:top w:val="none" w:sz="0" w:space="0" w:color="auto"/>
        <w:left w:val="none" w:sz="0" w:space="0" w:color="auto"/>
        <w:bottom w:val="none" w:sz="0" w:space="0" w:color="auto"/>
        <w:right w:val="none" w:sz="0" w:space="0" w:color="auto"/>
      </w:divBdr>
    </w:div>
    <w:div w:id="1118600033">
      <w:bodyDiv w:val="1"/>
      <w:marLeft w:val="0"/>
      <w:marRight w:val="0"/>
      <w:marTop w:val="0"/>
      <w:marBottom w:val="0"/>
      <w:divBdr>
        <w:top w:val="none" w:sz="0" w:space="0" w:color="auto"/>
        <w:left w:val="none" w:sz="0" w:space="0" w:color="auto"/>
        <w:bottom w:val="none" w:sz="0" w:space="0" w:color="auto"/>
        <w:right w:val="none" w:sz="0" w:space="0" w:color="auto"/>
      </w:divBdr>
    </w:div>
    <w:div w:id="1118648609">
      <w:bodyDiv w:val="1"/>
      <w:marLeft w:val="0"/>
      <w:marRight w:val="0"/>
      <w:marTop w:val="0"/>
      <w:marBottom w:val="0"/>
      <w:divBdr>
        <w:top w:val="none" w:sz="0" w:space="0" w:color="auto"/>
        <w:left w:val="none" w:sz="0" w:space="0" w:color="auto"/>
        <w:bottom w:val="none" w:sz="0" w:space="0" w:color="auto"/>
        <w:right w:val="none" w:sz="0" w:space="0" w:color="auto"/>
      </w:divBdr>
    </w:div>
    <w:div w:id="1118722755">
      <w:bodyDiv w:val="1"/>
      <w:marLeft w:val="0"/>
      <w:marRight w:val="0"/>
      <w:marTop w:val="0"/>
      <w:marBottom w:val="0"/>
      <w:divBdr>
        <w:top w:val="none" w:sz="0" w:space="0" w:color="auto"/>
        <w:left w:val="none" w:sz="0" w:space="0" w:color="auto"/>
        <w:bottom w:val="none" w:sz="0" w:space="0" w:color="auto"/>
        <w:right w:val="none" w:sz="0" w:space="0" w:color="auto"/>
      </w:divBdr>
    </w:div>
    <w:div w:id="1118790402">
      <w:bodyDiv w:val="1"/>
      <w:marLeft w:val="0"/>
      <w:marRight w:val="0"/>
      <w:marTop w:val="0"/>
      <w:marBottom w:val="0"/>
      <w:divBdr>
        <w:top w:val="none" w:sz="0" w:space="0" w:color="auto"/>
        <w:left w:val="none" w:sz="0" w:space="0" w:color="auto"/>
        <w:bottom w:val="none" w:sz="0" w:space="0" w:color="auto"/>
        <w:right w:val="none" w:sz="0" w:space="0" w:color="auto"/>
      </w:divBdr>
    </w:div>
    <w:div w:id="1118792237">
      <w:bodyDiv w:val="1"/>
      <w:marLeft w:val="0"/>
      <w:marRight w:val="0"/>
      <w:marTop w:val="0"/>
      <w:marBottom w:val="0"/>
      <w:divBdr>
        <w:top w:val="none" w:sz="0" w:space="0" w:color="auto"/>
        <w:left w:val="none" w:sz="0" w:space="0" w:color="auto"/>
        <w:bottom w:val="none" w:sz="0" w:space="0" w:color="auto"/>
        <w:right w:val="none" w:sz="0" w:space="0" w:color="auto"/>
      </w:divBdr>
    </w:div>
    <w:div w:id="1118840855">
      <w:bodyDiv w:val="1"/>
      <w:marLeft w:val="0"/>
      <w:marRight w:val="0"/>
      <w:marTop w:val="0"/>
      <w:marBottom w:val="0"/>
      <w:divBdr>
        <w:top w:val="none" w:sz="0" w:space="0" w:color="auto"/>
        <w:left w:val="none" w:sz="0" w:space="0" w:color="auto"/>
        <w:bottom w:val="none" w:sz="0" w:space="0" w:color="auto"/>
        <w:right w:val="none" w:sz="0" w:space="0" w:color="auto"/>
      </w:divBdr>
    </w:div>
    <w:div w:id="1119031290">
      <w:bodyDiv w:val="1"/>
      <w:marLeft w:val="0"/>
      <w:marRight w:val="0"/>
      <w:marTop w:val="0"/>
      <w:marBottom w:val="0"/>
      <w:divBdr>
        <w:top w:val="none" w:sz="0" w:space="0" w:color="auto"/>
        <w:left w:val="none" w:sz="0" w:space="0" w:color="auto"/>
        <w:bottom w:val="none" w:sz="0" w:space="0" w:color="auto"/>
        <w:right w:val="none" w:sz="0" w:space="0" w:color="auto"/>
      </w:divBdr>
    </w:div>
    <w:div w:id="1119033339">
      <w:bodyDiv w:val="1"/>
      <w:marLeft w:val="0"/>
      <w:marRight w:val="0"/>
      <w:marTop w:val="0"/>
      <w:marBottom w:val="0"/>
      <w:divBdr>
        <w:top w:val="none" w:sz="0" w:space="0" w:color="auto"/>
        <w:left w:val="none" w:sz="0" w:space="0" w:color="auto"/>
        <w:bottom w:val="none" w:sz="0" w:space="0" w:color="auto"/>
        <w:right w:val="none" w:sz="0" w:space="0" w:color="auto"/>
      </w:divBdr>
    </w:div>
    <w:div w:id="1119059587">
      <w:bodyDiv w:val="1"/>
      <w:marLeft w:val="0"/>
      <w:marRight w:val="0"/>
      <w:marTop w:val="0"/>
      <w:marBottom w:val="0"/>
      <w:divBdr>
        <w:top w:val="none" w:sz="0" w:space="0" w:color="auto"/>
        <w:left w:val="none" w:sz="0" w:space="0" w:color="auto"/>
        <w:bottom w:val="none" w:sz="0" w:space="0" w:color="auto"/>
        <w:right w:val="none" w:sz="0" w:space="0" w:color="auto"/>
      </w:divBdr>
    </w:div>
    <w:div w:id="1119102829">
      <w:bodyDiv w:val="1"/>
      <w:marLeft w:val="0"/>
      <w:marRight w:val="0"/>
      <w:marTop w:val="0"/>
      <w:marBottom w:val="0"/>
      <w:divBdr>
        <w:top w:val="none" w:sz="0" w:space="0" w:color="auto"/>
        <w:left w:val="none" w:sz="0" w:space="0" w:color="auto"/>
        <w:bottom w:val="none" w:sz="0" w:space="0" w:color="auto"/>
        <w:right w:val="none" w:sz="0" w:space="0" w:color="auto"/>
      </w:divBdr>
    </w:div>
    <w:div w:id="1119186693">
      <w:bodyDiv w:val="1"/>
      <w:marLeft w:val="0"/>
      <w:marRight w:val="0"/>
      <w:marTop w:val="0"/>
      <w:marBottom w:val="0"/>
      <w:divBdr>
        <w:top w:val="none" w:sz="0" w:space="0" w:color="auto"/>
        <w:left w:val="none" w:sz="0" w:space="0" w:color="auto"/>
        <w:bottom w:val="none" w:sz="0" w:space="0" w:color="auto"/>
        <w:right w:val="none" w:sz="0" w:space="0" w:color="auto"/>
      </w:divBdr>
    </w:div>
    <w:div w:id="1119303869">
      <w:bodyDiv w:val="1"/>
      <w:marLeft w:val="0"/>
      <w:marRight w:val="0"/>
      <w:marTop w:val="0"/>
      <w:marBottom w:val="0"/>
      <w:divBdr>
        <w:top w:val="none" w:sz="0" w:space="0" w:color="auto"/>
        <w:left w:val="none" w:sz="0" w:space="0" w:color="auto"/>
        <w:bottom w:val="none" w:sz="0" w:space="0" w:color="auto"/>
        <w:right w:val="none" w:sz="0" w:space="0" w:color="auto"/>
      </w:divBdr>
    </w:div>
    <w:div w:id="1119565835">
      <w:bodyDiv w:val="1"/>
      <w:marLeft w:val="0"/>
      <w:marRight w:val="0"/>
      <w:marTop w:val="0"/>
      <w:marBottom w:val="0"/>
      <w:divBdr>
        <w:top w:val="none" w:sz="0" w:space="0" w:color="auto"/>
        <w:left w:val="none" w:sz="0" w:space="0" w:color="auto"/>
        <w:bottom w:val="none" w:sz="0" w:space="0" w:color="auto"/>
        <w:right w:val="none" w:sz="0" w:space="0" w:color="auto"/>
      </w:divBdr>
    </w:div>
    <w:div w:id="1119566171">
      <w:bodyDiv w:val="1"/>
      <w:marLeft w:val="0"/>
      <w:marRight w:val="0"/>
      <w:marTop w:val="0"/>
      <w:marBottom w:val="0"/>
      <w:divBdr>
        <w:top w:val="none" w:sz="0" w:space="0" w:color="auto"/>
        <w:left w:val="none" w:sz="0" w:space="0" w:color="auto"/>
        <w:bottom w:val="none" w:sz="0" w:space="0" w:color="auto"/>
        <w:right w:val="none" w:sz="0" w:space="0" w:color="auto"/>
      </w:divBdr>
    </w:div>
    <w:div w:id="1119567813">
      <w:bodyDiv w:val="1"/>
      <w:marLeft w:val="0"/>
      <w:marRight w:val="0"/>
      <w:marTop w:val="0"/>
      <w:marBottom w:val="0"/>
      <w:divBdr>
        <w:top w:val="none" w:sz="0" w:space="0" w:color="auto"/>
        <w:left w:val="none" w:sz="0" w:space="0" w:color="auto"/>
        <w:bottom w:val="none" w:sz="0" w:space="0" w:color="auto"/>
        <w:right w:val="none" w:sz="0" w:space="0" w:color="auto"/>
      </w:divBdr>
    </w:div>
    <w:div w:id="1119645067">
      <w:bodyDiv w:val="1"/>
      <w:marLeft w:val="0"/>
      <w:marRight w:val="0"/>
      <w:marTop w:val="0"/>
      <w:marBottom w:val="0"/>
      <w:divBdr>
        <w:top w:val="none" w:sz="0" w:space="0" w:color="auto"/>
        <w:left w:val="none" w:sz="0" w:space="0" w:color="auto"/>
        <w:bottom w:val="none" w:sz="0" w:space="0" w:color="auto"/>
        <w:right w:val="none" w:sz="0" w:space="0" w:color="auto"/>
      </w:divBdr>
    </w:div>
    <w:div w:id="1119760445">
      <w:bodyDiv w:val="1"/>
      <w:marLeft w:val="0"/>
      <w:marRight w:val="0"/>
      <w:marTop w:val="0"/>
      <w:marBottom w:val="0"/>
      <w:divBdr>
        <w:top w:val="none" w:sz="0" w:space="0" w:color="auto"/>
        <w:left w:val="none" w:sz="0" w:space="0" w:color="auto"/>
        <w:bottom w:val="none" w:sz="0" w:space="0" w:color="auto"/>
        <w:right w:val="none" w:sz="0" w:space="0" w:color="auto"/>
      </w:divBdr>
    </w:div>
    <w:div w:id="1119954815">
      <w:bodyDiv w:val="1"/>
      <w:marLeft w:val="0"/>
      <w:marRight w:val="0"/>
      <w:marTop w:val="0"/>
      <w:marBottom w:val="0"/>
      <w:divBdr>
        <w:top w:val="none" w:sz="0" w:space="0" w:color="auto"/>
        <w:left w:val="none" w:sz="0" w:space="0" w:color="auto"/>
        <w:bottom w:val="none" w:sz="0" w:space="0" w:color="auto"/>
        <w:right w:val="none" w:sz="0" w:space="0" w:color="auto"/>
      </w:divBdr>
    </w:div>
    <w:div w:id="1120029419">
      <w:bodyDiv w:val="1"/>
      <w:marLeft w:val="0"/>
      <w:marRight w:val="0"/>
      <w:marTop w:val="0"/>
      <w:marBottom w:val="0"/>
      <w:divBdr>
        <w:top w:val="none" w:sz="0" w:space="0" w:color="auto"/>
        <w:left w:val="none" w:sz="0" w:space="0" w:color="auto"/>
        <w:bottom w:val="none" w:sz="0" w:space="0" w:color="auto"/>
        <w:right w:val="none" w:sz="0" w:space="0" w:color="auto"/>
      </w:divBdr>
    </w:div>
    <w:div w:id="1120029519">
      <w:bodyDiv w:val="1"/>
      <w:marLeft w:val="0"/>
      <w:marRight w:val="0"/>
      <w:marTop w:val="0"/>
      <w:marBottom w:val="0"/>
      <w:divBdr>
        <w:top w:val="none" w:sz="0" w:space="0" w:color="auto"/>
        <w:left w:val="none" w:sz="0" w:space="0" w:color="auto"/>
        <w:bottom w:val="none" w:sz="0" w:space="0" w:color="auto"/>
        <w:right w:val="none" w:sz="0" w:space="0" w:color="auto"/>
      </w:divBdr>
    </w:div>
    <w:div w:id="1120225970">
      <w:bodyDiv w:val="1"/>
      <w:marLeft w:val="0"/>
      <w:marRight w:val="0"/>
      <w:marTop w:val="0"/>
      <w:marBottom w:val="0"/>
      <w:divBdr>
        <w:top w:val="none" w:sz="0" w:space="0" w:color="auto"/>
        <w:left w:val="none" w:sz="0" w:space="0" w:color="auto"/>
        <w:bottom w:val="none" w:sz="0" w:space="0" w:color="auto"/>
        <w:right w:val="none" w:sz="0" w:space="0" w:color="auto"/>
      </w:divBdr>
    </w:div>
    <w:div w:id="1120339095">
      <w:bodyDiv w:val="1"/>
      <w:marLeft w:val="0"/>
      <w:marRight w:val="0"/>
      <w:marTop w:val="0"/>
      <w:marBottom w:val="0"/>
      <w:divBdr>
        <w:top w:val="none" w:sz="0" w:space="0" w:color="auto"/>
        <w:left w:val="none" w:sz="0" w:space="0" w:color="auto"/>
        <w:bottom w:val="none" w:sz="0" w:space="0" w:color="auto"/>
        <w:right w:val="none" w:sz="0" w:space="0" w:color="auto"/>
      </w:divBdr>
    </w:div>
    <w:div w:id="1120419865">
      <w:bodyDiv w:val="1"/>
      <w:marLeft w:val="0"/>
      <w:marRight w:val="0"/>
      <w:marTop w:val="0"/>
      <w:marBottom w:val="0"/>
      <w:divBdr>
        <w:top w:val="none" w:sz="0" w:space="0" w:color="auto"/>
        <w:left w:val="none" w:sz="0" w:space="0" w:color="auto"/>
        <w:bottom w:val="none" w:sz="0" w:space="0" w:color="auto"/>
        <w:right w:val="none" w:sz="0" w:space="0" w:color="auto"/>
      </w:divBdr>
    </w:div>
    <w:div w:id="1120875243">
      <w:bodyDiv w:val="1"/>
      <w:marLeft w:val="0"/>
      <w:marRight w:val="0"/>
      <w:marTop w:val="0"/>
      <w:marBottom w:val="0"/>
      <w:divBdr>
        <w:top w:val="none" w:sz="0" w:space="0" w:color="auto"/>
        <w:left w:val="none" w:sz="0" w:space="0" w:color="auto"/>
        <w:bottom w:val="none" w:sz="0" w:space="0" w:color="auto"/>
        <w:right w:val="none" w:sz="0" w:space="0" w:color="auto"/>
      </w:divBdr>
    </w:div>
    <w:div w:id="1120882078">
      <w:bodyDiv w:val="1"/>
      <w:marLeft w:val="0"/>
      <w:marRight w:val="0"/>
      <w:marTop w:val="0"/>
      <w:marBottom w:val="0"/>
      <w:divBdr>
        <w:top w:val="none" w:sz="0" w:space="0" w:color="auto"/>
        <w:left w:val="none" w:sz="0" w:space="0" w:color="auto"/>
        <w:bottom w:val="none" w:sz="0" w:space="0" w:color="auto"/>
        <w:right w:val="none" w:sz="0" w:space="0" w:color="auto"/>
      </w:divBdr>
    </w:div>
    <w:div w:id="1120882346">
      <w:bodyDiv w:val="1"/>
      <w:marLeft w:val="0"/>
      <w:marRight w:val="0"/>
      <w:marTop w:val="0"/>
      <w:marBottom w:val="0"/>
      <w:divBdr>
        <w:top w:val="none" w:sz="0" w:space="0" w:color="auto"/>
        <w:left w:val="none" w:sz="0" w:space="0" w:color="auto"/>
        <w:bottom w:val="none" w:sz="0" w:space="0" w:color="auto"/>
        <w:right w:val="none" w:sz="0" w:space="0" w:color="auto"/>
      </w:divBdr>
    </w:div>
    <w:div w:id="1121151415">
      <w:bodyDiv w:val="1"/>
      <w:marLeft w:val="0"/>
      <w:marRight w:val="0"/>
      <w:marTop w:val="0"/>
      <w:marBottom w:val="0"/>
      <w:divBdr>
        <w:top w:val="none" w:sz="0" w:space="0" w:color="auto"/>
        <w:left w:val="none" w:sz="0" w:space="0" w:color="auto"/>
        <w:bottom w:val="none" w:sz="0" w:space="0" w:color="auto"/>
        <w:right w:val="none" w:sz="0" w:space="0" w:color="auto"/>
      </w:divBdr>
    </w:div>
    <w:div w:id="1121192582">
      <w:bodyDiv w:val="1"/>
      <w:marLeft w:val="0"/>
      <w:marRight w:val="0"/>
      <w:marTop w:val="0"/>
      <w:marBottom w:val="0"/>
      <w:divBdr>
        <w:top w:val="none" w:sz="0" w:space="0" w:color="auto"/>
        <w:left w:val="none" w:sz="0" w:space="0" w:color="auto"/>
        <w:bottom w:val="none" w:sz="0" w:space="0" w:color="auto"/>
        <w:right w:val="none" w:sz="0" w:space="0" w:color="auto"/>
      </w:divBdr>
    </w:div>
    <w:div w:id="1121268947">
      <w:bodyDiv w:val="1"/>
      <w:marLeft w:val="0"/>
      <w:marRight w:val="0"/>
      <w:marTop w:val="0"/>
      <w:marBottom w:val="0"/>
      <w:divBdr>
        <w:top w:val="none" w:sz="0" w:space="0" w:color="auto"/>
        <w:left w:val="none" w:sz="0" w:space="0" w:color="auto"/>
        <w:bottom w:val="none" w:sz="0" w:space="0" w:color="auto"/>
        <w:right w:val="none" w:sz="0" w:space="0" w:color="auto"/>
      </w:divBdr>
    </w:div>
    <w:div w:id="1121270238">
      <w:bodyDiv w:val="1"/>
      <w:marLeft w:val="0"/>
      <w:marRight w:val="0"/>
      <w:marTop w:val="0"/>
      <w:marBottom w:val="0"/>
      <w:divBdr>
        <w:top w:val="none" w:sz="0" w:space="0" w:color="auto"/>
        <w:left w:val="none" w:sz="0" w:space="0" w:color="auto"/>
        <w:bottom w:val="none" w:sz="0" w:space="0" w:color="auto"/>
        <w:right w:val="none" w:sz="0" w:space="0" w:color="auto"/>
      </w:divBdr>
    </w:div>
    <w:div w:id="1121534460">
      <w:bodyDiv w:val="1"/>
      <w:marLeft w:val="0"/>
      <w:marRight w:val="0"/>
      <w:marTop w:val="0"/>
      <w:marBottom w:val="0"/>
      <w:divBdr>
        <w:top w:val="none" w:sz="0" w:space="0" w:color="auto"/>
        <w:left w:val="none" w:sz="0" w:space="0" w:color="auto"/>
        <w:bottom w:val="none" w:sz="0" w:space="0" w:color="auto"/>
        <w:right w:val="none" w:sz="0" w:space="0" w:color="auto"/>
      </w:divBdr>
    </w:div>
    <w:div w:id="1121724277">
      <w:bodyDiv w:val="1"/>
      <w:marLeft w:val="0"/>
      <w:marRight w:val="0"/>
      <w:marTop w:val="0"/>
      <w:marBottom w:val="0"/>
      <w:divBdr>
        <w:top w:val="none" w:sz="0" w:space="0" w:color="auto"/>
        <w:left w:val="none" w:sz="0" w:space="0" w:color="auto"/>
        <w:bottom w:val="none" w:sz="0" w:space="0" w:color="auto"/>
        <w:right w:val="none" w:sz="0" w:space="0" w:color="auto"/>
      </w:divBdr>
    </w:div>
    <w:div w:id="1122109353">
      <w:bodyDiv w:val="1"/>
      <w:marLeft w:val="0"/>
      <w:marRight w:val="0"/>
      <w:marTop w:val="0"/>
      <w:marBottom w:val="0"/>
      <w:divBdr>
        <w:top w:val="none" w:sz="0" w:space="0" w:color="auto"/>
        <w:left w:val="none" w:sz="0" w:space="0" w:color="auto"/>
        <w:bottom w:val="none" w:sz="0" w:space="0" w:color="auto"/>
        <w:right w:val="none" w:sz="0" w:space="0" w:color="auto"/>
      </w:divBdr>
    </w:div>
    <w:div w:id="1122109581">
      <w:bodyDiv w:val="1"/>
      <w:marLeft w:val="0"/>
      <w:marRight w:val="0"/>
      <w:marTop w:val="0"/>
      <w:marBottom w:val="0"/>
      <w:divBdr>
        <w:top w:val="none" w:sz="0" w:space="0" w:color="auto"/>
        <w:left w:val="none" w:sz="0" w:space="0" w:color="auto"/>
        <w:bottom w:val="none" w:sz="0" w:space="0" w:color="auto"/>
        <w:right w:val="none" w:sz="0" w:space="0" w:color="auto"/>
      </w:divBdr>
    </w:div>
    <w:div w:id="1122193110">
      <w:bodyDiv w:val="1"/>
      <w:marLeft w:val="0"/>
      <w:marRight w:val="0"/>
      <w:marTop w:val="0"/>
      <w:marBottom w:val="0"/>
      <w:divBdr>
        <w:top w:val="none" w:sz="0" w:space="0" w:color="auto"/>
        <w:left w:val="none" w:sz="0" w:space="0" w:color="auto"/>
        <w:bottom w:val="none" w:sz="0" w:space="0" w:color="auto"/>
        <w:right w:val="none" w:sz="0" w:space="0" w:color="auto"/>
      </w:divBdr>
    </w:div>
    <w:div w:id="1122383577">
      <w:bodyDiv w:val="1"/>
      <w:marLeft w:val="0"/>
      <w:marRight w:val="0"/>
      <w:marTop w:val="0"/>
      <w:marBottom w:val="0"/>
      <w:divBdr>
        <w:top w:val="none" w:sz="0" w:space="0" w:color="auto"/>
        <w:left w:val="none" w:sz="0" w:space="0" w:color="auto"/>
        <w:bottom w:val="none" w:sz="0" w:space="0" w:color="auto"/>
        <w:right w:val="none" w:sz="0" w:space="0" w:color="auto"/>
      </w:divBdr>
    </w:div>
    <w:div w:id="1122772486">
      <w:bodyDiv w:val="1"/>
      <w:marLeft w:val="0"/>
      <w:marRight w:val="0"/>
      <w:marTop w:val="0"/>
      <w:marBottom w:val="0"/>
      <w:divBdr>
        <w:top w:val="none" w:sz="0" w:space="0" w:color="auto"/>
        <w:left w:val="none" w:sz="0" w:space="0" w:color="auto"/>
        <w:bottom w:val="none" w:sz="0" w:space="0" w:color="auto"/>
        <w:right w:val="none" w:sz="0" w:space="0" w:color="auto"/>
      </w:divBdr>
    </w:div>
    <w:div w:id="1122847608">
      <w:bodyDiv w:val="1"/>
      <w:marLeft w:val="0"/>
      <w:marRight w:val="0"/>
      <w:marTop w:val="0"/>
      <w:marBottom w:val="0"/>
      <w:divBdr>
        <w:top w:val="none" w:sz="0" w:space="0" w:color="auto"/>
        <w:left w:val="none" w:sz="0" w:space="0" w:color="auto"/>
        <w:bottom w:val="none" w:sz="0" w:space="0" w:color="auto"/>
        <w:right w:val="none" w:sz="0" w:space="0" w:color="auto"/>
      </w:divBdr>
    </w:div>
    <w:div w:id="1122921411">
      <w:bodyDiv w:val="1"/>
      <w:marLeft w:val="0"/>
      <w:marRight w:val="0"/>
      <w:marTop w:val="0"/>
      <w:marBottom w:val="0"/>
      <w:divBdr>
        <w:top w:val="none" w:sz="0" w:space="0" w:color="auto"/>
        <w:left w:val="none" w:sz="0" w:space="0" w:color="auto"/>
        <w:bottom w:val="none" w:sz="0" w:space="0" w:color="auto"/>
        <w:right w:val="none" w:sz="0" w:space="0" w:color="auto"/>
      </w:divBdr>
    </w:div>
    <w:div w:id="1122965740">
      <w:bodyDiv w:val="1"/>
      <w:marLeft w:val="0"/>
      <w:marRight w:val="0"/>
      <w:marTop w:val="0"/>
      <w:marBottom w:val="0"/>
      <w:divBdr>
        <w:top w:val="none" w:sz="0" w:space="0" w:color="auto"/>
        <w:left w:val="none" w:sz="0" w:space="0" w:color="auto"/>
        <w:bottom w:val="none" w:sz="0" w:space="0" w:color="auto"/>
        <w:right w:val="none" w:sz="0" w:space="0" w:color="auto"/>
      </w:divBdr>
    </w:div>
    <w:div w:id="1123039118">
      <w:bodyDiv w:val="1"/>
      <w:marLeft w:val="0"/>
      <w:marRight w:val="0"/>
      <w:marTop w:val="0"/>
      <w:marBottom w:val="0"/>
      <w:divBdr>
        <w:top w:val="none" w:sz="0" w:space="0" w:color="auto"/>
        <w:left w:val="none" w:sz="0" w:space="0" w:color="auto"/>
        <w:bottom w:val="none" w:sz="0" w:space="0" w:color="auto"/>
        <w:right w:val="none" w:sz="0" w:space="0" w:color="auto"/>
      </w:divBdr>
    </w:div>
    <w:div w:id="1123115570">
      <w:bodyDiv w:val="1"/>
      <w:marLeft w:val="0"/>
      <w:marRight w:val="0"/>
      <w:marTop w:val="0"/>
      <w:marBottom w:val="0"/>
      <w:divBdr>
        <w:top w:val="none" w:sz="0" w:space="0" w:color="auto"/>
        <w:left w:val="none" w:sz="0" w:space="0" w:color="auto"/>
        <w:bottom w:val="none" w:sz="0" w:space="0" w:color="auto"/>
        <w:right w:val="none" w:sz="0" w:space="0" w:color="auto"/>
      </w:divBdr>
    </w:div>
    <w:div w:id="1123305981">
      <w:bodyDiv w:val="1"/>
      <w:marLeft w:val="0"/>
      <w:marRight w:val="0"/>
      <w:marTop w:val="0"/>
      <w:marBottom w:val="0"/>
      <w:divBdr>
        <w:top w:val="none" w:sz="0" w:space="0" w:color="auto"/>
        <w:left w:val="none" w:sz="0" w:space="0" w:color="auto"/>
        <w:bottom w:val="none" w:sz="0" w:space="0" w:color="auto"/>
        <w:right w:val="none" w:sz="0" w:space="0" w:color="auto"/>
      </w:divBdr>
    </w:div>
    <w:div w:id="1123352771">
      <w:bodyDiv w:val="1"/>
      <w:marLeft w:val="0"/>
      <w:marRight w:val="0"/>
      <w:marTop w:val="0"/>
      <w:marBottom w:val="0"/>
      <w:divBdr>
        <w:top w:val="none" w:sz="0" w:space="0" w:color="auto"/>
        <w:left w:val="none" w:sz="0" w:space="0" w:color="auto"/>
        <w:bottom w:val="none" w:sz="0" w:space="0" w:color="auto"/>
        <w:right w:val="none" w:sz="0" w:space="0" w:color="auto"/>
      </w:divBdr>
    </w:div>
    <w:div w:id="1123614929">
      <w:bodyDiv w:val="1"/>
      <w:marLeft w:val="0"/>
      <w:marRight w:val="0"/>
      <w:marTop w:val="0"/>
      <w:marBottom w:val="0"/>
      <w:divBdr>
        <w:top w:val="none" w:sz="0" w:space="0" w:color="auto"/>
        <w:left w:val="none" w:sz="0" w:space="0" w:color="auto"/>
        <w:bottom w:val="none" w:sz="0" w:space="0" w:color="auto"/>
        <w:right w:val="none" w:sz="0" w:space="0" w:color="auto"/>
      </w:divBdr>
    </w:div>
    <w:div w:id="1123695367">
      <w:bodyDiv w:val="1"/>
      <w:marLeft w:val="0"/>
      <w:marRight w:val="0"/>
      <w:marTop w:val="0"/>
      <w:marBottom w:val="0"/>
      <w:divBdr>
        <w:top w:val="none" w:sz="0" w:space="0" w:color="auto"/>
        <w:left w:val="none" w:sz="0" w:space="0" w:color="auto"/>
        <w:bottom w:val="none" w:sz="0" w:space="0" w:color="auto"/>
        <w:right w:val="none" w:sz="0" w:space="0" w:color="auto"/>
      </w:divBdr>
    </w:div>
    <w:div w:id="1123815197">
      <w:bodyDiv w:val="1"/>
      <w:marLeft w:val="0"/>
      <w:marRight w:val="0"/>
      <w:marTop w:val="0"/>
      <w:marBottom w:val="0"/>
      <w:divBdr>
        <w:top w:val="none" w:sz="0" w:space="0" w:color="auto"/>
        <w:left w:val="none" w:sz="0" w:space="0" w:color="auto"/>
        <w:bottom w:val="none" w:sz="0" w:space="0" w:color="auto"/>
        <w:right w:val="none" w:sz="0" w:space="0" w:color="auto"/>
      </w:divBdr>
    </w:div>
    <w:div w:id="1123841808">
      <w:bodyDiv w:val="1"/>
      <w:marLeft w:val="0"/>
      <w:marRight w:val="0"/>
      <w:marTop w:val="0"/>
      <w:marBottom w:val="0"/>
      <w:divBdr>
        <w:top w:val="none" w:sz="0" w:space="0" w:color="auto"/>
        <w:left w:val="none" w:sz="0" w:space="0" w:color="auto"/>
        <w:bottom w:val="none" w:sz="0" w:space="0" w:color="auto"/>
        <w:right w:val="none" w:sz="0" w:space="0" w:color="auto"/>
      </w:divBdr>
    </w:div>
    <w:div w:id="1124032732">
      <w:bodyDiv w:val="1"/>
      <w:marLeft w:val="0"/>
      <w:marRight w:val="0"/>
      <w:marTop w:val="0"/>
      <w:marBottom w:val="0"/>
      <w:divBdr>
        <w:top w:val="none" w:sz="0" w:space="0" w:color="auto"/>
        <w:left w:val="none" w:sz="0" w:space="0" w:color="auto"/>
        <w:bottom w:val="none" w:sz="0" w:space="0" w:color="auto"/>
        <w:right w:val="none" w:sz="0" w:space="0" w:color="auto"/>
      </w:divBdr>
    </w:div>
    <w:div w:id="1124037491">
      <w:bodyDiv w:val="1"/>
      <w:marLeft w:val="0"/>
      <w:marRight w:val="0"/>
      <w:marTop w:val="0"/>
      <w:marBottom w:val="0"/>
      <w:divBdr>
        <w:top w:val="none" w:sz="0" w:space="0" w:color="auto"/>
        <w:left w:val="none" w:sz="0" w:space="0" w:color="auto"/>
        <w:bottom w:val="none" w:sz="0" w:space="0" w:color="auto"/>
        <w:right w:val="none" w:sz="0" w:space="0" w:color="auto"/>
      </w:divBdr>
    </w:div>
    <w:div w:id="1124227989">
      <w:bodyDiv w:val="1"/>
      <w:marLeft w:val="0"/>
      <w:marRight w:val="0"/>
      <w:marTop w:val="0"/>
      <w:marBottom w:val="0"/>
      <w:divBdr>
        <w:top w:val="none" w:sz="0" w:space="0" w:color="auto"/>
        <w:left w:val="none" w:sz="0" w:space="0" w:color="auto"/>
        <w:bottom w:val="none" w:sz="0" w:space="0" w:color="auto"/>
        <w:right w:val="none" w:sz="0" w:space="0" w:color="auto"/>
      </w:divBdr>
    </w:div>
    <w:div w:id="1124345365">
      <w:bodyDiv w:val="1"/>
      <w:marLeft w:val="0"/>
      <w:marRight w:val="0"/>
      <w:marTop w:val="0"/>
      <w:marBottom w:val="0"/>
      <w:divBdr>
        <w:top w:val="none" w:sz="0" w:space="0" w:color="auto"/>
        <w:left w:val="none" w:sz="0" w:space="0" w:color="auto"/>
        <w:bottom w:val="none" w:sz="0" w:space="0" w:color="auto"/>
        <w:right w:val="none" w:sz="0" w:space="0" w:color="auto"/>
      </w:divBdr>
    </w:div>
    <w:div w:id="1124419265">
      <w:bodyDiv w:val="1"/>
      <w:marLeft w:val="0"/>
      <w:marRight w:val="0"/>
      <w:marTop w:val="0"/>
      <w:marBottom w:val="0"/>
      <w:divBdr>
        <w:top w:val="none" w:sz="0" w:space="0" w:color="auto"/>
        <w:left w:val="none" w:sz="0" w:space="0" w:color="auto"/>
        <w:bottom w:val="none" w:sz="0" w:space="0" w:color="auto"/>
        <w:right w:val="none" w:sz="0" w:space="0" w:color="auto"/>
      </w:divBdr>
    </w:div>
    <w:div w:id="1124468936">
      <w:bodyDiv w:val="1"/>
      <w:marLeft w:val="0"/>
      <w:marRight w:val="0"/>
      <w:marTop w:val="0"/>
      <w:marBottom w:val="0"/>
      <w:divBdr>
        <w:top w:val="none" w:sz="0" w:space="0" w:color="auto"/>
        <w:left w:val="none" w:sz="0" w:space="0" w:color="auto"/>
        <w:bottom w:val="none" w:sz="0" w:space="0" w:color="auto"/>
        <w:right w:val="none" w:sz="0" w:space="0" w:color="auto"/>
      </w:divBdr>
    </w:div>
    <w:div w:id="1124537176">
      <w:bodyDiv w:val="1"/>
      <w:marLeft w:val="0"/>
      <w:marRight w:val="0"/>
      <w:marTop w:val="0"/>
      <w:marBottom w:val="0"/>
      <w:divBdr>
        <w:top w:val="none" w:sz="0" w:space="0" w:color="auto"/>
        <w:left w:val="none" w:sz="0" w:space="0" w:color="auto"/>
        <w:bottom w:val="none" w:sz="0" w:space="0" w:color="auto"/>
        <w:right w:val="none" w:sz="0" w:space="0" w:color="auto"/>
      </w:divBdr>
    </w:div>
    <w:div w:id="1124688005">
      <w:bodyDiv w:val="1"/>
      <w:marLeft w:val="0"/>
      <w:marRight w:val="0"/>
      <w:marTop w:val="0"/>
      <w:marBottom w:val="0"/>
      <w:divBdr>
        <w:top w:val="none" w:sz="0" w:space="0" w:color="auto"/>
        <w:left w:val="none" w:sz="0" w:space="0" w:color="auto"/>
        <w:bottom w:val="none" w:sz="0" w:space="0" w:color="auto"/>
        <w:right w:val="none" w:sz="0" w:space="0" w:color="auto"/>
      </w:divBdr>
    </w:div>
    <w:div w:id="1124733567">
      <w:bodyDiv w:val="1"/>
      <w:marLeft w:val="0"/>
      <w:marRight w:val="0"/>
      <w:marTop w:val="0"/>
      <w:marBottom w:val="0"/>
      <w:divBdr>
        <w:top w:val="none" w:sz="0" w:space="0" w:color="auto"/>
        <w:left w:val="none" w:sz="0" w:space="0" w:color="auto"/>
        <w:bottom w:val="none" w:sz="0" w:space="0" w:color="auto"/>
        <w:right w:val="none" w:sz="0" w:space="0" w:color="auto"/>
      </w:divBdr>
    </w:div>
    <w:div w:id="1125081452">
      <w:bodyDiv w:val="1"/>
      <w:marLeft w:val="0"/>
      <w:marRight w:val="0"/>
      <w:marTop w:val="0"/>
      <w:marBottom w:val="0"/>
      <w:divBdr>
        <w:top w:val="none" w:sz="0" w:space="0" w:color="auto"/>
        <w:left w:val="none" w:sz="0" w:space="0" w:color="auto"/>
        <w:bottom w:val="none" w:sz="0" w:space="0" w:color="auto"/>
        <w:right w:val="none" w:sz="0" w:space="0" w:color="auto"/>
      </w:divBdr>
    </w:div>
    <w:div w:id="1125124158">
      <w:bodyDiv w:val="1"/>
      <w:marLeft w:val="0"/>
      <w:marRight w:val="0"/>
      <w:marTop w:val="0"/>
      <w:marBottom w:val="0"/>
      <w:divBdr>
        <w:top w:val="none" w:sz="0" w:space="0" w:color="auto"/>
        <w:left w:val="none" w:sz="0" w:space="0" w:color="auto"/>
        <w:bottom w:val="none" w:sz="0" w:space="0" w:color="auto"/>
        <w:right w:val="none" w:sz="0" w:space="0" w:color="auto"/>
      </w:divBdr>
    </w:div>
    <w:div w:id="1125347297">
      <w:bodyDiv w:val="1"/>
      <w:marLeft w:val="0"/>
      <w:marRight w:val="0"/>
      <w:marTop w:val="0"/>
      <w:marBottom w:val="0"/>
      <w:divBdr>
        <w:top w:val="none" w:sz="0" w:space="0" w:color="auto"/>
        <w:left w:val="none" w:sz="0" w:space="0" w:color="auto"/>
        <w:bottom w:val="none" w:sz="0" w:space="0" w:color="auto"/>
        <w:right w:val="none" w:sz="0" w:space="0" w:color="auto"/>
      </w:divBdr>
    </w:div>
    <w:div w:id="1125390394">
      <w:bodyDiv w:val="1"/>
      <w:marLeft w:val="0"/>
      <w:marRight w:val="0"/>
      <w:marTop w:val="0"/>
      <w:marBottom w:val="0"/>
      <w:divBdr>
        <w:top w:val="none" w:sz="0" w:space="0" w:color="auto"/>
        <w:left w:val="none" w:sz="0" w:space="0" w:color="auto"/>
        <w:bottom w:val="none" w:sz="0" w:space="0" w:color="auto"/>
        <w:right w:val="none" w:sz="0" w:space="0" w:color="auto"/>
      </w:divBdr>
    </w:div>
    <w:div w:id="1125536407">
      <w:bodyDiv w:val="1"/>
      <w:marLeft w:val="0"/>
      <w:marRight w:val="0"/>
      <w:marTop w:val="0"/>
      <w:marBottom w:val="0"/>
      <w:divBdr>
        <w:top w:val="none" w:sz="0" w:space="0" w:color="auto"/>
        <w:left w:val="none" w:sz="0" w:space="0" w:color="auto"/>
        <w:bottom w:val="none" w:sz="0" w:space="0" w:color="auto"/>
        <w:right w:val="none" w:sz="0" w:space="0" w:color="auto"/>
      </w:divBdr>
    </w:div>
    <w:div w:id="1125660711">
      <w:bodyDiv w:val="1"/>
      <w:marLeft w:val="0"/>
      <w:marRight w:val="0"/>
      <w:marTop w:val="0"/>
      <w:marBottom w:val="0"/>
      <w:divBdr>
        <w:top w:val="none" w:sz="0" w:space="0" w:color="auto"/>
        <w:left w:val="none" w:sz="0" w:space="0" w:color="auto"/>
        <w:bottom w:val="none" w:sz="0" w:space="0" w:color="auto"/>
        <w:right w:val="none" w:sz="0" w:space="0" w:color="auto"/>
      </w:divBdr>
    </w:div>
    <w:div w:id="1125736335">
      <w:bodyDiv w:val="1"/>
      <w:marLeft w:val="0"/>
      <w:marRight w:val="0"/>
      <w:marTop w:val="0"/>
      <w:marBottom w:val="0"/>
      <w:divBdr>
        <w:top w:val="none" w:sz="0" w:space="0" w:color="auto"/>
        <w:left w:val="none" w:sz="0" w:space="0" w:color="auto"/>
        <w:bottom w:val="none" w:sz="0" w:space="0" w:color="auto"/>
        <w:right w:val="none" w:sz="0" w:space="0" w:color="auto"/>
      </w:divBdr>
    </w:div>
    <w:div w:id="1125854258">
      <w:bodyDiv w:val="1"/>
      <w:marLeft w:val="0"/>
      <w:marRight w:val="0"/>
      <w:marTop w:val="0"/>
      <w:marBottom w:val="0"/>
      <w:divBdr>
        <w:top w:val="none" w:sz="0" w:space="0" w:color="auto"/>
        <w:left w:val="none" w:sz="0" w:space="0" w:color="auto"/>
        <w:bottom w:val="none" w:sz="0" w:space="0" w:color="auto"/>
        <w:right w:val="none" w:sz="0" w:space="0" w:color="auto"/>
      </w:divBdr>
    </w:div>
    <w:div w:id="1126463940">
      <w:bodyDiv w:val="1"/>
      <w:marLeft w:val="0"/>
      <w:marRight w:val="0"/>
      <w:marTop w:val="0"/>
      <w:marBottom w:val="0"/>
      <w:divBdr>
        <w:top w:val="none" w:sz="0" w:space="0" w:color="auto"/>
        <w:left w:val="none" w:sz="0" w:space="0" w:color="auto"/>
        <w:bottom w:val="none" w:sz="0" w:space="0" w:color="auto"/>
        <w:right w:val="none" w:sz="0" w:space="0" w:color="auto"/>
      </w:divBdr>
    </w:div>
    <w:div w:id="1126697717">
      <w:bodyDiv w:val="1"/>
      <w:marLeft w:val="0"/>
      <w:marRight w:val="0"/>
      <w:marTop w:val="0"/>
      <w:marBottom w:val="0"/>
      <w:divBdr>
        <w:top w:val="none" w:sz="0" w:space="0" w:color="auto"/>
        <w:left w:val="none" w:sz="0" w:space="0" w:color="auto"/>
        <w:bottom w:val="none" w:sz="0" w:space="0" w:color="auto"/>
        <w:right w:val="none" w:sz="0" w:space="0" w:color="auto"/>
      </w:divBdr>
    </w:div>
    <w:div w:id="1126892399">
      <w:bodyDiv w:val="1"/>
      <w:marLeft w:val="0"/>
      <w:marRight w:val="0"/>
      <w:marTop w:val="0"/>
      <w:marBottom w:val="0"/>
      <w:divBdr>
        <w:top w:val="none" w:sz="0" w:space="0" w:color="auto"/>
        <w:left w:val="none" w:sz="0" w:space="0" w:color="auto"/>
        <w:bottom w:val="none" w:sz="0" w:space="0" w:color="auto"/>
        <w:right w:val="none" w:sz="0" w:space="0" w:color="auto"/>
      </w:divBdr>
    </w:div>
    <w:div w:id="1126894518">
      <w:bodyDiv w:val="1"/>
      <w:marLeft w:val="0"/>
      <w:marRight w:val="0"/>
      <w:marTop w:val="0"/>
      <w:marBottom w:val="0"/>
      <w:divBdr>
        <w:top w:val="none" w:sz="0" w:space="0" w:color="auto"/>
        <w:left w:val="none" w:sz="0" w:space="0" w:color="auto"/>
        <w:bottom w:val="none" w:sz="0" w:space="0" w:color="auto"/>
        <w:right w:val="none" w:sz="0" w:space="0" w:color="auto"/>
      </w:divBdr>
    </w:div>
    <w:div w:id="1126966215">
      <w:bodyDiv w:val="1"/>
      <w:marLeft w:val="0"/>
      <w:marRight w:val="0"/>
      <w:marTop w:val="0"/>
      <w:marBottom w:val="0"/>
      <w:divBdr>
        <w:top w:val="none" w:sz="0" w:space="0" w:color="auto"/>
        <w:left w:val="none" w:sz="0" w:space="0" w:color="auto"/>
        <w:bottom w:val="none" w:sz="0" w:space="0" w:color="auto"/>
        <w:right w:val="none" w:sz="0" w:space="0" w:color="auto"/>
      </w:divBdr>
    </w:div>
    <w:div w:id="1126968434">
      <w:bodyDiv w:val="1"/>
      <w:marLeft w:val="0"/>
      <w:marRight w:val="0"/>
      <w:marTop w:val="0"/>
      <w:marBottom w:val="0"/>
      <w:divBdr>
        <w:top w:val="none" w:sz="0" w:space="0" w:color="auto"/>
        <w:left w:val="none" w:sz="0" w:space="0" w:color="auto"/>
        <w:bottom w:val="none" w:sz="0" w:space="0" w:color="auto"/>
        <w:right w:val="none" w:sz="0" w:space="0" w:color="auto"/>
      </w:divBdr>
    </w:div>
    <w:div w:id="1127043977">
      <w:bodyDiv w:val="1"/>
      <w:marLeft w:val="0"/>
      <w:marRight w:val="0"/>
      <w:marTop w:val="0"/>
      <w:marBottom w:val="0"/>
      <w:divBdr>
        <w:top w:val="none" w:sz="0" w:space="0" w:color="auto"/>
        <w:left w:val="none" w:sz="0" w:space="0" w:color="auto"/>
        <w:bottom w:val="none" w:sz="0" w:space="0" w:color="auto"/>
        <w:right w:val="none" w:sz="0" w:space="0" w:color="auto"/>
      </w:divBdr>
    </w:div>
    <w:div w:id="1127046458">
      <w:bodyDiv w:val="1"/>
      <w:marLeft w:val="0"/>
      <w:marRight w:val="0"/>
      <w:marTop w:val="0"/>
      <w:marBottom w:val="0"/>
      <w:divBdr>
        <w:top w:val="none" w:sz="0" w:space="0" w:color="auto"/>
        <w:left w:val="none" w:sz="0" w:space="0" w:color="auto"/>
        <w:bottom w:val="none" w:sz="0" w:space="0" w:color="auto"/>
        <w:right w:val="none" w:sz="0" w:space="0" w:color="auto"/>
      </w:divBdr>
    </w:div>
    <w:div w:id="1128089691">
      <w:bodyDiv w:val="1"/>
      <w:marLeft w:val="0"/>
      <w:marRight w:val="0"/>
      <w:marTop w:val="0"/>
      <w:marBottom w:val="0"/>
      <w:divBdr>
        <w:top w:val="none" w:sz="0" w:space="0" w:color="auto"/>
        <w:left w:val="none" w:sz="0" w:space="0" w:color="auto"/>
        <w:bottom w:val="none" w:sz="0" w:space="0" w:color="auto"/>
        <w:right w:val="none" w:sz="0" w:space="0" w:color="auto"/>
      </w:divBdr>
    </w:div>
    <w:div w:id="1128352199">
      <w:bodyDiv w:val="1"/>
      <w:marLeft w:val="0"/>
      <w:marRight w:val="0"/>
      <w:marTop w:val="0"/>
      <w:marBottom w:val="0"/>
      <w:divBdr>
        <w:top w:val="none" w:sz="0" w:space="0" w:color="auto"/>
        <w:left w:val="none" w:sz="0" w:space="0" w:color="auto"/>
        <w:bottom w:val="none" w:sz="0" w:space="0" w:color="auto"/>
        <w:right w:val="none" w:sz="0" w:space="0" w:color="auto"/>
      </w:divBdr>
    </w:div>
    <w:div w:id="1128426791">
      <w:bodyDiv w:val="1"/>
      <w:marLeft w:val="0"/>
      <w:marRight w:val="0"/>
      <w:marTop w:val="0"/>
      <w:marBottom w:val="0"/>
      <w:divBdr>
        <w:top w:val="none" w:sz="0" w:space="0" w:color="auto"/>
        <w:left w:val="none" w:sz="0" w:space="0" w:color="auto"/>
        <w:bottom w:val="none" w:sz="0" w:space="0" w:color="auto"/>
        <w:right w:val="none" w:sz="0" w:space="0" w:color="auto"/>
      </w:divBdr>
    </w:div>
    <w:div w:id="1128551205">
      <w:bodyDiv w:val="1"/>
      <w:marLeft w:val="0"/>
      <w:marRight w:val="0"/>
      <w:marTop w:val="0"/>
      <w:marBottom w:val="0"/>
      <w:divBdr>
        <w:top w:val="none" w:sz="0" w:space="0" w:color="auto"/>
        <w:left w:val="none" w:sz="0" w:space="0" w:color="auto"/>
        <w:bottom w:val="none" w:sz="0" w:space="0" w:color="auto"/>
        <w:right w:val="none" w:sz="0" w:space="0" w:color="auto"/>
      </w:divBdr>
    </w:div>
    <w:div w:id="1128665114">
      <w:bodyDiv w:val="1"/>
      <w:marLeft w:val="0"/>
      <w:marRight w:val="0"/>
      <w:marTop w:val="0"/>
      <w:marBottom w:val="0"/>
      <w:divBdr>
        <w:top w:val="none" w:sz="0" w:space="0" w:color="auto"/>
        <w:left w:val="none" w:sz="0" w:space="0" w:color="auto"/>
        <w:bottom w:val="none" w:sz="0" w:space="0" w:color="auto"/>
        <w:right w:val="none" w:sz="0" w:space="0" w:color="auto"/>
      </w:divBdr>
    </w:div>
    <w:div w:id="1128862494">
      <w:bodyDiv w:val="1"/>
      <w:marLeft w:val="0"/>
      <w:marRight w:val="0"/>
      <w:marTop w:val="0"/>
      <w:marBottom w:val="0"/>
      <w:divBdr>
        <w:top w:val="none" w:sz="0" w:space="0" w:color="auto"/>
        <w:left w:val="none" w:sz="0" w:space="0" w:color="auto"/>
        <w:bottom w:val="none" w:sz="0" w:space="0" w:color="auto"/>
        <w:right w:val="none" w:sz="0" w:space="0" w:color="auto"/>
      </w:divBdr>
    </w:div>
    <w:div w:id="1129008987">
      <w:bodyDiv w:val="1"/>
      <w:marLeft w:val="0"/>
      <w:marRight w:val="0"/>
      <w:marTop w:val="0"/>
      <w:marBottom w:val="0"/>
      <w:divBdr>
        <w:top w:val="none" w:sz="0" w:space="0" w:color="auto"/>
        <w:left w:val="none" w:sz="0" w:space="0" w:color="auto"/>
        <w:bottom w:val="none" w:sz="0" w:space="0" w:color="auto"/>
        <w:right w:val="none" w:sz="0" w:space="0" w:color="auto"/>
      </w:divBdr>
    </w:div>
    <w:div w:id="1129204054">
      <w:bodyDiv w:val="1"/>
      <w:marLeft w:val="0"/>
      <w:marRight w:val="0"/>
      <w:marTop w:val="0"/>
      <w:marBottom w:val="0"/>
      <w:divBdr>
        <w:top w:val="none" w:sz="0" w:space="0" w:color="auto"/>
        <w:left w:val="none" w:sz="0" w:space="0" w:color="auto"/>
        <w:bottom w:val="none" w:sz="0" w:space="0" w:color="auto"/>
        <w:right w:val="none" w:sz="0" w:space="0" w:color="auto"/>
      </w:divBdr>
    </w:div>
    <w:div w:id="1129317936">
      <w:bodyDiv w:val="1"/>
      <w:marLeft w:val="0"/>
      <w:marRight w:val="0"/>
      <w:marTop w:val="0"/>
      <w:marBottom w:val="0"/>
      <w:divBdr>
        <w:top w:val="none" w:sz="0" w:space="0" w:color="auto"/>
        <w:left w:val="none" w:sz="0" w:space="0" w:color="auto"/>
        <w:bottom w:val="none" w:sz="0" w:space="0" w:color="auto"/>
        <w:right w:val="none" w:sz="0" w:space="0" w:color="auto"/>
      </w:divBdr>
    </w:div>
    <w:div w:id="1129472089">
      <w:bodyDiv w:val="1"/>
      <w:marLeft w:val="0"/>
      <w:marRight w:val="0"/>
      <w:marTop w:val="0"/>
      <w:marBottom w:val="0"/>
      <w:divBdr>
        <w:top w:val="none" w:sz="0" w:space="0" w:color="auto"/>
        <w:left w:val="none" w:sz="0" w:space="0" w:color="auto"/>
        <w:bottom w:val="none" w:sz="0" w:space="0" w:color="auto"/>
        <w:right w:val="none" w:sz="0" w:space="0" w:color="auto"/>
      </w:divBdr>
    </w:div>
    <w:div w:id="1129930302">
      <w:bodyDiv w:val="1"/>
      <w:marLeft w:val="0"/>
      <w:marRight w:val="0"/>
      <w:marTop w:val="0"/>
      <w:marBottom w:val="0"/>
      <w:divBdr>
        <w:top w:val="none" w:sz="0" w:space="0" w:color="auto"/>
        <w:left w:val="none" w:sz="0" w:space="0" w:color="auto"/>
        <w:bottom w:val="none" w:sz="0" w:space="0" w:color="auto"/>
        <w:right w:val="none" w:sz="0" w:space="0" w:color="auto"/>
      </w:divBdr>
    </w:div>
    <w:div w:id="1130199254">
      <w:bodyDiv w:val="1"/>
      <w:marLeft w:val="0"/>
      <w:marRight w:val="0"/>
      <w:marTop w:val="0"/>
      <w:marBottom w:val="0"/>
      <w:divBdr>
        <w:top w:val="none" w:sz="0" w:space="0" w:color="auto"/>
        <w:left w:val="none" w:sz="0" w:space="0" w:color="auto"/>
        <w:bottom w:val="none" w:sz="0" w:space="0" w:color="auto"/>
        <w:right w:val="none" w:sz="0" w:space="0" w:color="auto"/>
      </w:divBdr>
    </w:div>
    <w:div w:id="1130899824">
      <w:bodyDiv w:val="1"/>
      <w:marLeft w:val="0"/>
      <w:marRight w:val="0"/>
      <w:marTop w:val="0"/>
      <w:marBottom w:val="0"/>
      <w:divBdr>
        <w:top w:val="none" w:sz="0" w:space="0" w:color="auto"/>
        <w:left w:val="none" w:sz="0" w:space="0" w:color="auto"/>
        <w:bottom w:val="none" w:sz="0" w:space="0" w:color="auto"/>
        <w:right w:val="none" w:sz="0" w:space="0" w:color="auto"/>
      </w:divBdr>
    </w:div>
    <w:div w:id="1130901344">
      <w:bodyDiv w:val="1"/>
      <w:marLeft w:val="0"/>
      <w:marRight w:val="0"/>
      <w:marTop w:val="0"/>
      <w:marBottom w:val="0"/>
      <w:divBdr>
        <w:top w:val="none" w:sz="0" w:space="0" w:color="auto"/>
        <w:left w:val="none" w:sz="0" w:space="0" w:color="auto"/>
        <w:bottom w:val="none" w:sz="0" w:space="0" w:color="auto"/>
        <w:right w:val="none" w:sz="0" w:space="0" w:color="auto"/>
      </w:divBdr>
    </w:div>
    <w:div w:id="1131359111">
      <w:bodyDiv w:val="1"/>
      <w:marLeft w:val="0"/>
      <w:marRight w:val="0"/>
      <w:marTop w:val="0"/>
      <w:marBottom w:val="0"/>
      <w:divBdr>
        <w:top w:val="none" w:sz="0" w:space="0" w:color="auto"/>
        <w:left w:val="none" w:sz="0" w:space="0" w:color="auto"/>
        <w:bottom w:val="none" w:sz="0" w:space="0" w:color="auto"/>
        <w:right w:val="none" w:sz="0" w:space="0" w:color="auto"/>
      </w:divBdr>
    </w:div>
    <w:div w:id="1131440383">
      <w:bodyDiv w:val="1"/>
      <w:marLeft w:val="0"/>
      <w:marRight w:val="0"/>
      <w:marTop w:val="0"/>
      <w:marBottom w:val="0"/>
      <w:divBdr>
        <w:top w:val="none" w:sz="0" w:space="0" w:color="auto"/>
        <w:left w:val="none" w:sz="0" w:space="0" w:color="auto"/>
        <w:bottom w:val="none" w:sz="0" w:space="0" w:color="auto"/>
        <w:right w:val="none" w:sz="0" w:space="0" w:color="auto"/>
      </w:divBdr>
    </w:div>
    <w:div w:id="1131482423">
      <w:bodyDiv w:val="1"/>
      <w:marLeft w:val="0"/>
      <w:marRight w:val="0"/>
      <w:marTop w:val="0"/>
      <w:marBottom w:val="0"/>
      <w:divBdr>
        <w:top w:val="none" w:sz="0" w:space="0" w:color="auto"/>
        <w:left w:val="none" w:sz="0" w:space="0" w:color="auto"/>
        <w:bottom w:val="none" w:sz="0" w:space="0" w:color="auto"/>
        <w:right w:val="none" w:sz="0" w:space="0" w:color="auto"/>
      </w:divBdr>
    </w:div>
    <w:div w:id="1131558278">
      <w:bodyDiv w:val="1"/>
      <w:marLeft w:val="0"/>
      <w:marRight w:val="0"/>
      <w:marTop w:val="0"/>
      <w:marBottom w:val="0"/>
      <w:divBdr>
        <w:top w:val="none" w:sz="0" w:space="0" w:color="auto"/>
        <w:left w:val="none" w:sz="0" w:space="0" w:color="auto"/>
        <w:bottom w:val="none" w:sz="0" w:space="0" w:color="auto"/>
        <w:right w:val="none" w:sz="0" w:space="0" w:color="auto"/>
      </w:divBdr>
    </w:div>
    <w:div w:id="1131677370">
      <w:bodyDiv w:val="1"/>
      <w:marLeft w:val="0"/>
      <w:marRight w:val="0"/>
      <w:marTop w:val="0"/>
      <w:marBottom w:val="0"/>
      <w:divBdr>
        <w:top w:val="none" w:sz="0" w:space="0" w:color="auto"/>
        <w:left w:val="none" w:sz="0" w:space="0" w:color="auto"/>
        <w:bottom w:val="none" w:sz="0" w:space="0" w:color="auto"/>
        <w:right w:val="none" w:sz="0" w:space="0" w:color="auto"/>
      </w:divBdr>
    </w:div>
    <w:div w:id="1131748608">
      <w:bodyDiv w:val="1"/>
      <w:marLeft w:val="0"/>
      <w:marRight w:val="0"/>
      <w:marTop w:val="0"/>
      <w:marBottom w:val="0"/>
      <w:divBdr>
        <w:top w:val="none" w:sz="0" w:space="0" w:color="auto"/>
        <w:left w:val="none" w:sz="0" w:space="0" w:color="auto"/>
        <w:bottom w:val="none" w:sz="0" w:space="0" w:color="auto"/>
        <w:right w:val="none" w:sz="0" w:space="0" w:color="auto"/>
      </w:divBdr>
    </w:div>
    <w:div w:id="1131825107">
      <w:bodyDiv w:val="1"/>
      <w:marLeft w:val="0"/>
      <w:marRight w:val="0"/>
      <w:marTop w:val="0"/>
      <w:marBottom w:val="0"/>
      <w:divBdr>
        <w:top w:val="none" w:sz="0" w:space="0" w:color="auto"/>
        <w:left w:val="none" w:sz="0" w:space="0" w:color="auto"/>
        <w:bottom w:val="none" w:sz="0" w:space="0" w:color="auto"/>
        <w:right w:val="none" w:sz="0" w:space="0" w:color="auto"/>
      </w:divBdr>
    </w:div>
    <w:div w:id="1131898062">
      <w:bodyDiv w:val="1"/>
      <w:marLeft w:val="0"/>
      <w:marRight w:val="0"/>
      <w:marTop w:val="0"/>
      <w:marBottom w:val="0"/>
      <w:divBdr>
        <w:top w:val="none" w:sz="0" w:space="0" w:color="auto"/>
        <w:left w:val="none" w:sz="0" w:space="0" w:color="auto"/>
        <w:bottom w:val="none" w:sz="0" w:space="0" w:color="auto"/>
        <w:right w:val="none" w:sz="0" w:space="0" w:color="auto"/>
      </w:divBdr>
    </w:div>
    <w:div w:id="1132138616">
      <w:bodyDiv w:val="1"/>
      <w:marLeft w:val="0"/>
      <w:marRight w:val="0"/>
      <w:marTop w:val="0"/>
      <w:marBottom w:val="0"/>
      <w:divBdr>
        <w:top w:val="none" w:sz="0" w:space="0" w:color="auto"/>
        <w:left w:val="none" w:sz="0" w:space="0" w:color="auto"/>
        <w:bottom w:val="none" w:sz="0" w:space="0" w:color="auto"/>
        <w:right w:val="none" w:sz="0" w:space="0" w:color="auto"/>
      </w:divBdr>
    </w:div>
    <w:div w:id="1132165700">
      <w:bodyDiv w:val="1"/>
      <w:marLeft w:val="0"/>
      <w:marRight w:val="0"/>
      <w:marTop w:val="0"/>
      <w:marBottom w:val="0"/>
      <w:divBdr>
        <w:top w:val="none" w:sz="0" w:space="0" w:color="auto"/>
        <w:left w:val="none" w:sz="0" w:space="0" w:color="auto"/>
        <w:bottom w:val="none" w:sz="0" w:space="0" w:color="auto"/>
        <w:right w:val="none" w:sz="0" w:space="0" w:color="auto"/>
      </w:divBdr>
    </w:div>
    <w:div w:id="1132211091">
      <w:bodyDiv w:val="1"/>
      <w:marLeft w:val="0"/>
      <w:marRight w:val="0"/>
      <w:marTop w:val="0"/>
      <w:marBottom w:val="0"/>
      <w:divBdr>
        <w:top w:val="none" w:sz="0" w:space="0" w:color="auto"/>
        <w:left w:val="none" w:sz="0" w:space="0" w:color="auto"/>
        <w:bottom w:val="none" w:sz="0" w:space="0" w:color="auto"/>
        <w:right w:val="none" w:sz="0" w:space="0" w:color="auto"/>
      </w:divBdr>
    </w:div>
    <w:div w:id="1132216391">
      <w:bodyDiv w:val="1"/>
      <w:marLeft w:val="0"/>
      <w:marRight w:val="0"/>
      <w:marTop w:val="0"/>
      <w:marBottom w:val="0"/>
      <w:divBdr>
        <w:top w:val="none" w:sz="0" w:space="0" w:color="auto"/>
        <w:left w:val="none" w:sz="0" w:space="0" w:color="auto"/>
        <w:bottom w:val="none" w:sz="0" w:space="0" w:color="auto"/>
        <w:right w:val="none" w:sz="0" w:space="0" w:color="auto"/>
      </w:divBdr>
    </w:div>
    <w:div w:id="1132402560">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2671529">
      <w:bodyDiv w:val="1"/>
      <w:marLeft w:val="0"/>
      <w:marRight w:val="0"/>
      <w:marTop w:val="0"/>
      <w:marBottom w:val="0"/>
      <w:divBdr>
        <w:top w:val="none" w:sz="0" w:space="0" w:color="auto"/>
        <w:left w:val="none" w:sz="0" w:space="0" w:color="auto"/>
        <w:bottom w:val="none" w:sz="0" w:space="0" w:color="auto"/>
        <w:right w:val="none" w:sz="0" w:space="0" w:color="auto"/>
      </w:divBdr>
    </w:div>
    <w:div w:id="1132795898">
      <w:bodyDiv w:val="1"/>
      <w:marLeft w:val="0"/>
      <w:marRight w:val="0"/>
      <w:marTop w:val="0"/>
      <w:marBottom w:val="0"/>
      <w:divBdr>
        <w:top w:val="none" w:sz="0" w:space="0" w:color="auto"/>
        <w:left w:val="none" w:sz="0" w:space="0" w:color="auto"/>
        <w:bottom w:val="none" w:sz="0" w:space="0" w:color="auto"/>
        <w:right w:val="none" w:sz="0" w:space="0" w:color="auto"/>
      </w:divBdr>
    </w:div>
    <w:div w:id="1132796523">
      <w:bodyDiv w:val="1"/>
      <w:marLeft w:val="0"/>
      <w:marRight w:val="0"/>
      <w:marTop w:val="0"/>
      <w:marBottom w:val="0"/>
      <w:divBdr>
        <w:top w:val="none" w:sz="0" w:space="0" w:color="auto"/>
        <w:left w:val="none" w:sz="0" w:space="0" w:color="auto"/>
        <w:bottom w:val="none" w:sz="0" w:space="0" w:color="auto"/>
        <w:right w:val="none" w:sz="0" w:space="0" w:color="auto"/>
      </w:divBdr>
    </w:div>
    <w:div w:id="1132938209">
      <w:bodyDiv w:val="1"/>
      <w:marLeft w:val="0"/>
      <w:marRight w:val="0"/>
      <w:marTop w:val="0"/>
      <w:marBottom w:val="0"/>
      <w:divBdr>
        <w:top w:val="none" w:sz="0" w:space="0" w:color="auto"/>
        <w:left w:val="none" w:sz="0" w:space="0" w:color="auto"/>
        <w:bottom w:val="none" w:sz="0" w:space="0" w:color="auto"/>
        <w:right w:val="none" w:sz="0" w:space="0" w:color="auto"/>
      </w:divBdr>
    </w:div>
    <w:div w:id="1133018702">
      <w:bodyDiv w:val="1"/>
      <w:marLeft w:val="0"/>
      <w:marRight w:val="0"/>
      <w:marTop w:val="0"/>
      <w:marBottom w:val="0"/>
      <w:divBdr>
        <w:top w:val="none" w:sz="0" w:space="0" w:color="auto"/>
        <w:left w:val="none" w:sz="0" w:space="0" w:color="auto"/>
        <w:bottom w:val="none" w:sz="0" w:space="0" w:color="auto"/>
        <w:right w:val="none" w:sz="0" w:space="0" w:color="auto"/>
      </w:divBdr>
    </w:div>
    <w:div w:id="1133595776">
      <w:bodyDiv w:val="1"/>
      <w:marLeft w:val="0"/>
      <w:marRight w:val="0"/>
      <w:marTop w:val="0"/>
      <w:marBottom w:val="0"/>
      <w:divBdr>
        <w:top w:val="none" w:sz="0" w:space="0" w:color="auto"/>
        <w:left w:val="none" w:sz="0" w:space="0" w:color="auto"/>
        <w:bottom w:val="none" w:sz="0" w:space="0" w:color="auto"/>
        <w:right w:val="none" w:sz="0" w:space="0" w:color="auto"/>
      </w:divBdr>
    </w:div>
    <w:div w:id="1133642706">
      <w:bodyDiv w:val="1"/>
      <w:marLeft w:val="0"/>
      <w:marRight w:val="0"/>
      <w:marTop w:val="0"/>
      <w:marBottom w:val="0"/>
      <w:divBdr>
        <w:top w:val="none" w:sz="0" w:space="0" w:color="auto"/>
        <w:left w:val="none" w:sz="0" w:space="0" w:color="auto"/>
        <w:bottom w:val="none" w:sz="0" w:space="0" w:color="auto"/>
        <w:right w:val="none" w:sz="0" w:space="0" w:color="auto"/>
      </w:divBdr>
    </w:div>
    <w:div w:id="1133715445">
      <w:bodyDiv w:val="1"/>
      <w:marLeft w:val="0"/>
      <w:marRight w:val="0"/>
      <w:marTop w:val="0"/>
      <w:marBottom w:val="0"/>
      <w:divBdr>
        <w:top w:val="none" w:sz="0" w:space="0" w:color="auto"/>
        <w:left w:val="none" w:sz="0" w:space="0" w:color="auto"/>
        <w:bottom w:val="none" w:sz="0" w:space="0" w:color="auto"/>
        <w:right w:val="none" w:sz="0" w:space="0" w:color="auto"/>
      </w:divBdr>
    </w:div>
    <w:div w:id="1133982143">
      <w:bodyDiv w:val="1"/>
      <w:marLeft w:val="0"/>
      <w:marRight w:val="0"/>
      <w:marTop w:val="0"/>
      <w:marBottom w:val="0"/>
      <w:divBdr>
        <w:top w:val="none" w:sz="0" w:space="0" w:color="auto"/>
        <w:left w:val="none" w:sz="0" w:space="0" w:color="auto"/>
        <w:bottom w:val="none" w:sz="0" w:space="0" w:color="auto"/>
        <w:right w:val="none" w:sz="0" w:space="0" w:color="auto"/>
      </w:divBdr>
    </w:div>
    <w:div w:id="1133985990">
      <w:bodyDiv w:val="1"/>
      <w:marLeft w:val="0"/>
      <w:marRight w:val="0"/>
      <w:marTop w:val="0"/>
      <w:marBottom w:val="0"/>
      <w:divBdr>
        <w:top w:val="none" w:sz="0" w:space="0" w:color="auto"/>
        <w:left w:val="none" w:sz="0" w:space="0" w:color="auto"/>
        <w:bottom w:val="none" w:sz="0" w:space="0" w:color="auto"/>
        <w:right w:val="none" w:sz="0" w:space="0" w:color="auto"/>
      </w:divBdr>
    </w:div>
    <w:div w:id="1133988947">
      <w:bodyDiv w:val="1"/>
      <w:marLeft w:val="0"/>
      <w:marRight w:val="0"/>
      <w:marTop w:val="0"/>
      <w:marBottom w:val="0"/>
      <w:divBdr>
        <w:top w:val="none" w:sz="0" w:space="0" w:color="auto"/>
        <w:left w:val="none" w:sz="0" w:space="0" w:color="auto"/>
        <w:bottom w:val="none" w:sz="0" w:space="0" w:color="auto"/>
        <w:right w:val="none" w:sz="0" w:space="0" w:color="auto"/>
      </w:divBdr>
    </w:div>
    <w:div w:id="1134252171">
      <w:bodyDiv w:val="1"/>
      <w:marLeft w:val="0"/>
      <w:marRight w:val="0"/>
      <w:marTop w:val="0"/>
      <w:marBottom w:val="0"/>
      <w:divBdr>
        <w:top w:val="none" w:sz="0" w:space="0" w:color="auto"/>
        <w:left w:val="none" w:sz="0" w:space="0" w:color="auto"/>
        <w:bottom w:val="none" w:sz="0" w:space="0" w:color="auto"/>
        <w:right w:val="none" w:sz="0" w:space="0" w:color="auto"/>
      </w:divBdr>
    </w:div>
    <w:div w:id="1134759208">
      <w:bodyDiv w:val="1"/>
      <w:marLeft w:val="0"/>
      <w:marRight w:val="0"/>
      <w:marTop w:val="0"/>
      <w:marBottom w:val="0"/>
      <w:divBdr>
        <w:top w:val="none" w:sz="0" w:space="0" w:color="auto"/>
        <w:left w:val="none" w:sz="0" w:space="0" w:color="auto"/>
        <w:bottom w:val="none" w:sz="0" w:space="0" w:color="auto"/>
        <w:right w:val="none" w:sz="0" w:space="0" w:color="auto"/>
      </w:divBdr>
    </w:div>
    <w:div w:id="1134785816">
      <w:bodyDiv w:val="1"/>
      <w:marLeft w:val="0"/>
      <w:marRight w:val="0"/>
      <w:marTop w:val="0"/>
      <w:marBottom w:val="0"/>
      <w:divBdr>
        <w:top w:val="none" w:sz="0" w:space="0" w:color="auto"/>
        <w:left w:val="none" w:sz="0" w:space="0" w:color="auto"/>
        <w:bottom w:val="none" w:sz="0" w:space="0" w:color="auto"/>
        <w:right w:val="none" w:sz="0" w:space="0" w:color="auto"/>
      </w:divBdr>
    </w:div>
    <w:div w:id="1135172815">
      <w:bodyDiv w:val="1"/>
      <w:marLeft w:val="0"/>
      <w:marRight w:val="0"/>
      <w:marTop w:val="0"/>
      <w:marBottom w:val="0"/>
      <w:divBdr>
        <w:top w:val="none" w:sz="0" w:space="0" w:color="auto"/>
        <w:left w:val="none" w:sz="0" w:space="0" w:color="auto"/>
        <w:bottom w:val="none" w:sz="0" w:space="0" w:color="auto"/>
        <w:right w:val="none" w:sz="0" w:space="0" w:color="auto"/>
      </w:divBdr>
    </w:div>
    <w:div w:id="1135366741">
      <w:bodyDiv w:val="1"/>
      <w:marLeft w:val="0"/>
      <w:marRight w:val="0"/>
      <w:marTop w:val="0"/>
      <w:marBottom w:val="0"/>
      <w:divBdr>
        <w:top w:val="none" w:sz="0" w:space="0" w:color="auto"/>
        <w:left w:val="none" w:sz="0" w:space="0" w:color="auto"/>
        <w:bottom w:val="none" w:sz="0" w:space="0" w:color="auto"/>
        <w:right w:val="none" w:sz="0" w:space="0" w:color="auto"/>
      </w:divBdr>
    </w:div>
    <w:div w:id="1135367511">
      <w:bodyDiv w:val="1"/>
      <w:marLeft w:val="0"/>
      <w:marRight w:val="0"/>
      <w:marTop w:val="0"/>
      <w:marBottom w:val="0"/>
      <w:divBdr>
        <w:top w:val="none" w:sz="0" w:space="0" w:color="auto"/>
        <w:left w:val="none" w:sz="0" w:space="0" w:color="auto"/>
        <w:bottom w:val="none" w:sz="0" w:space="0" w:color="auto"/>
        <w:right w:val="none" w:sz="0" w:space="0" w:color="auto"/>
      </w:divBdr>
    </w:div>
    <w:div w:id="1135561871">
      <w:bodyDiv w:val="1"/>
      <w:marLeft w:val="0"/>
      <w:marRight w:val="0"/>
      <w:marTop w:val="0"/>
      <w:marBottom w:val="0"/>
      <w:divBdr>
        <w:top w:val="none" w:sz="0" w:space="0" w:color="auto"/>
        <w:left w:val="none" w:sz="0" w:space="0" w:color="auto"/>
        <w:bottom w:val="none" w:sz="0" w:space="0" w:color="auto"/>
        <w:right w:val="none" w:sz="0" w:space="0" w:color="auto"/>
      </w:divBdr>
    </w:div>
    <w:div w:id="1135753541">
      <w:bodyDiv w:val="1"/>
      <w:marLeft w:val="0"/>
      <w:marRight w:val="0"/>
      <w:marTop w:val="0"/>
      <w:marBottom w:val="0"/>
      <w:divBdr>
        <w:top w:val="none" w:sz="0" w:space="0" w:color="auto"/>
        <w:left w:val="none" w:sz="0" w:space="0" w:color="auto"/>
        <w:bottom w:val="none" w:sz="0" w:space="0" w:color="auto"/>
        <w:right w:val="none" w:sz="0" w:space="0" w:color="auto"/>
      </w:divBdr>
    </w:div>
    <w:div w:id="1135757361">
      <w:bodyDiv w:val="1"/>
      <w:marLeft w:val="0"/>
      <w:marRight w:val="0"/>
      <w:marTop w:val="0"/>
      <w:marBottom w:val="0"/>
      <w:divBdr>
        <w:top w:val="none" w:sz="0" w:space="0" w:color="auto"/>
        <w:left w:val="none" w:sz="0" w:space="0" w:color="auto"/>
        <w:bottom w:val="none" w:sz="0" w:space="0" w:color="auto"/>
        <w:right w:val="none" w:sz="0" w:space="0" w:color="auto"/>
      </w:divBdr>
    </w:div>
    <w:div w:id="1136021152">
      <w:bodyDiv w:val="1"/>
      <w:marLeft w:val="0"/>
      <w:marRight w:val="0"/>
      <w:marTop w:val="0"/>
      <w:marBottom w:val="0"/>
      <w:divBdr>
        <w:top w:val="none" w:sz="0" w:space="0" w:color="auto"/>
        <w:left w:val="none" w:sz="0" w:space="0" w:color="auto"/>
        <w:bottom w:val="none" w:sz="0" w:space="0" w:color="auto"/>
        <w:right w:val="none" w:sz="0" w:space="0" w:color="auto"/>
      </w:divBdr>
    </w:div>
    <w:div w:id="1136022563">
      <w:bodyDiv w:val="1"/>
      <w:marLeft w:val="0"/>
      <w:marRight w:val="0"/>
      <w:marTop w:val="0"/>
      <w:marBottom w:val="0"/>
      <w:divBdr>
        <w:top w:val="none" w:sz="0" w:space="0" w:color="auto"/>
        <w:left w:val="none" w:sz="0" w:space="0" w:color="auto"/>
        <w:bottom w:val="none" w:sz="0" w:space="0" w:color="auto"/>
        <w:right w:val="none" w:sz="0" w:space="0" w:color="auto"/>
      </w:divBdr>
    </w:div>
    <w:div w:id="1136028616">
      <w:bodyDiv w:val="1"/>
      <w:marLeft w:val="0"/>
      <w:marRight w:val="0"/>
      <w:marTop w:val="0"/>
      <w:marBottom w:val="0"/>
      <w:divBdr>
        <w:top w:val="none" w:sz="0" w:space="0" w:color="auto"/>
        <w:left w:val="none" w:sz="0" w:space="0" w:color="auto"/>
        <w:bottom w:val="none" w:sz="0" w:space="0" w:color="auto"/>
        <w:right w:val="none" w:sz="0" w:space="0" w:color="auto"/>
      </w:divBdr>
    </w:div>
    <w:div w:id="1136143075">
      <w:bodyDiv w:val="1"/>
      <w:marLeft w:val="0"/>
      <w:marRight w:val="0"/>
      <w:marTop w:val="0"/>
      <w:marBottom w:val="0"/>
      <w:divBdr>
        <w:top w:val="none" w:sz="0" w:space="0" w:color="auto"/>
        <w:left w:val="none" w:sz="0" w:space="0" w:color="auto"/>
        <w:bottom w:val="none" w:sz="0" w:space="0" w:color="auto"/>
        <w:right w:val="none" w:sz="0" w:space="0" w:color="auto"/>
      </w:divBdr>
    </w:div>
    <w:div w:id="1136413090">
      <w:bodyDiv w:val="1"/>
      <w:marLeft w:val="0"/>
      <w:marRight w:val="0"/>
      <w:marTop w:val="0"/>
      <w:marBottom w:val="0"/>
      <w:divBdr>
        <w:top w:val="none" w:sz="0" w:space="0" w:color="auto"/>
        <w:left w:val="none" w:sz="0" w:space="0" w:color="auto"/>
        <w:bottom w:val="none" w:sz="0" w:space="0" w:color="auto"/>
        <w:right w:val="none" w:sz="0" w:space="0" w:color="auto"/>
      </w:divBdr>
    </w:div>
    <w:div w:id="1136491219">
      <w:bodyDiv w:val="1"/>
      <w:marLeft w:val="0"/>
      <w:marRight w:val="0"/>
      <w:marTop w:val="0"/>
      <w:marBottom w:val="0"/>
      <w:divBdr>
        <w:top w:val="none" w:sz="0" w:space="0" w:color="auto"/>
        <w:left w:val="none" w:sz="0" w:space="0" w:color="auto"/>
        <w:bottom w:val="none" w:sz="0" w:space="0" w:color="auto"/>
        <w:right w:val="none" w:sz="0" w:space="0" w:color="auto"/>
      </w:divBdr>
    </w:div>
    <w:div w:id="1136682183">
      <w:bodyDiv w:val="1"/>
      <w:marLeft w:val="0"/>
      <w:marRight w:val="0"/>
      <w:marTop w:val="0"/>
      <w:marBottom w:val="0"/>
      <w:divBdr>
        <w:top w:val="none" w:sz="0" w:space="0" w:color="auto"/>
        <w:left w:val="none" w:sz="0" w:space="0" w:color="auto"/>
        <w:bottom w:val="none" w:sz="0" w:space="0" w:color="auto"/>
        <w:right w:val="none" w:sz="0" w:space="0" w:color="auto"/>
      </w:divBdr>
    </w:div>
    <w:div w:id="1136944826">
      <w:bodyDiv w:val="1"/>
      <w:marLeft w:val="0"/>
      <w:marRight w:val="0"/>
      <w:marTop w:val="0"/>
      <w:marBottom w:val="0"/>
      <w:divBdr>
        <w:top w:val="none" w:sz="0" w:space="0" w:color="auto"/>
        <w:left w:val="none" w:sz="0" w:space="0" w:color="auto"/>
        <w:bottom w:val="none" w:sz="0" w:space="0" w:color="auto"/>
        <w:right w:val="none" w:sz="0" w:space="0" w:color="auto"/>
      </w:divBdr>
    </w:div>
    <w:div w:id="1137381945">
      <w:bodyDiv w:val="1"/>
      <w:marLeft w:val="0"/>
      <w:marRight w:val="0"/>
      <w:marTop w:val="0"/>
      <w:marBottom w:val="0"/>
      <w:divBdr>
        <w:top w:val="none" w:sz="0" w:space="0" w:color="auto"/>
        <w:left w:val="none" w:sz="0" w:space="0" w:color="auto"/>
        <w:bottom w:val="none" w:sz="0" w:space="0" w:color="auto"/>
        <w:right w:val="none" w:sz="0" w:space="0" w:color="auto"/>
      </w:divBdr>
    </w:div>
    <w:div w:id="1137409207">
      <w:bodyDiv w:val="1"/>
      <w:marLeft w:val="0"/>
      <w:marRight w:val="0"/>
      <w:marTop w:val="0"/>
      <w:marBottom w:val="0"/>
      <w:divBdr>
        <w:top w:val="none" w:sz="0" w:space="0" w:color="auto"/>
        <w:left w:val="none" w:sz="0" w:space="0" w:color="auto"/>
        <w:bottom w:val="none" w:sz="0" w:space="0" w:color="auto"/>
        <w:right w:val="none" w:sz="0" w:space="0" w:color="auto"/>
      </w:divBdr>
    </w:div>
    <w:div w:id="1137528717">
      <w:bodyDiv w:val="1"/>
      <w:marLeft w:val="0"/>
      <w:marRight w:val="0"/>
      <w:marTop w:val="0"/>
      <w:marBottom w:val="0"/>
      <w:divBdr>
        <w:top w:val="none" w:sz="0" w:space="0" w:color="auto"/>
        <w:left w:val="none" w:sz="0" w:space="0" w:color="auto"/>
        <w:bottom w:val="none" w:sz="0" w:space="0" w:color="auto"/>
        <w:right w:val="none" w:sz="0" w:space="0" w:color="auto"/>
      </w:divBdr>
    </w:div>
    <w:div w:id="1137796010">
      <w:bodyDiv w:val="1"/>
      <w:marLeft w:val="0"/>
      <w:marRight w:val="0"/>
      <w:marTop w:val="0"/>
      <w:marBottom w:val="0"/>
      <w:divBdr>
        <w:top w:val="none" w:sz="0" w:space="0" w:color="auto"/>
        <w:left w:val="none" w:sz="0" w:space="0" w:color="auto"/>
        <w:bottom w:val="none" w:sz="0" w:space="0" w:color="auto"/>
        <w:right w:val="none" w:sz="0" w:space="0" w:color="auto"/>
      </w:divBdr>
    </w:div>
    <w:div w:id="1137840211">
      <w:bodyDiv w:val="1"/>
      <w:marLeft w:val="0"/>
      <w:marRight w:val="0"/>
      <w:marTop w:val="0"/>
      <w:marBottom w:val="0"/>
      <w:divBdr>
        <w:top w:val="none" w:sz="0" w:space="0" w:color="auto"/>
        <w:left w:val="none" w:sz="0" w:space="0" w:color="auto"/>
        <w:bottom w:val="none" w:sz="0" w:space="0" w:color="auto"/>
        <w:right w:val="none" w:sz="0" w:space="0" w:color="auto"/>
      </w:divBdr>
    </w:div>
    <w:div w:id="1137989175">
      <w:bodyDiv w:val="1"/>
      <w:marLeft w:val="0"/>
      <w:marRight w:val="0"/>
      <w:marTop w:val="0"/>
      <w:marBottom w:val="0"/>
      <w:divBdr>
        <w:top w:val="none" w:sz="0" w:space="0" w:color="auto"/>
        <w:left w:val="none" w:sz="0" w:space="0" w:color="auto"/>
        <w:bottom w:val="none" w:sz="0" w:space="0" w:color="auto"/>
        <w:right w:val="none" w:sz="0" w:space="0" w:color="auto"/>
      </w:divBdr>
    </w:div>
    <w:div w:id="1138033157">
      <w:bodyDiv w:val="1"/>
      <w:marLeft w:val="0"/>
      <w:marRight w:val="0"/>
      <w:marTop w:val="0"/>
      <w:marBottom w:val="0"/>
      <w:divBdr>
        <w:top w:val="none" w:sz="0" w:space="0" w:color="auto"/>
        <w:left w:val="none" w:sz="0" w:space="0" w:color="auto"/>
        <w:bottom w:val="none" w:sz="0" w:space="0" w:color="auto"/>
        <w:right w:val="none" w:sz="0" w:space="0" w:color="auto"/>
      </w:divBdr>
    </w:div>
    <w:div w:id="1138496407">
      <w:bodyDiv w:val="1"/>
      <w:marLeft w:val="0"/>
      <w:marRight w:val="0"/>
      <w:marTop w:val="0"/>
      <w:marBottom w:val="0"/>
      <w:divBdr>
        <w:top w:val="none" w:sz="0" w:space="0" w:color="auto"/>
        <w:left w:val="none" w:sz="0" w:space="0" w:color="auto"/>
        <w:bottom w:val="none" w:sz="0" w:space="0" w:color="auto"/>
        <w:right w:val="none" w:sz="0" w:space="0" w:color="auto"/>
      </w:divBdr>
    </w:div>
    <w:div w:id="1138644864">
      <w:bodyDiv w:val="1"/>
      <w:marLeft w:val="0"/>
      <w:marRight w:val="0"/>
      <w:marTop w:val="0"/>
      <w:marBottom w:val="0"/>
      <w:divBdr>
        <w:top w:val="none" w:sz="0" w:space="0" w:color="auto"/>
        <w:left w:val="none" w:sz="0" w:space="0" w:color="auto"/>
        <w:bottom w:val="none" w:sz="0" w:space="0" w:color="auto"/>
        <w:right w:val="none" w:sz="0" w:space="0" w:color="auto"/>
      </w:divBdr>
    </w:div>
    <w:div w:id="1138760430">
      <w:bodyDiv w:val="1"/>
      <w:marLeft w:val="0"/>
      <w:marRight w:val="0"/>
      <w:marTop w:val="0"/>
      <w:marBottom w:val="0"/>
      <w:divBdr>
        <w:top w:val="none" w:sz="0" w:space="0" w:color="auto"/>
        <w:left w:val="none" w:sz="0" w:space="0" w:color="auto"/>
        <w:bottom w:val="none" w:sz="0" w:space="0" w:color="auto"/>
        <w:right w:val="none" w:sz="0" w:space="0" w:color="auto"/>
      </w:divBdr>
    </w:div>
    <w:div w:id="1139808768">
      <w:bodyDiv w:val="1"/>
      <w:marLeft w:val="0"/>
      <w:marRight w:val="0"/>
      <w:marTop w:val="0"/>
      <w:marBottom w:val="0"/>
      <w:divBdr>
        <w:top w:val="none" w:sz="0" w:space="0" w:color="auto"/>
        <w:left w:val="none" w:sz="0" w:space="0" w:color="auto"/>
        <w:bottom w:val="none" w:sz="0" w:space="0" w:color="auto"/>
        <w:right w:val="none" w:sz="0" w:space="0" w:color="auto"/>
      </w:divBdr>
    </w:div>
    <w:div w:id="1139809434">
      <w:bodyDiv w:val="1"/>
      <w:marLeft w:val="0"/>
      <w:marRight w:val="0"/>
      <w:marTop w:val="0"/>
      <w:marBottom w:val="0"/>
      <w:divBdr>
        <w:top w:val="none" w:sz="0" w:space="0" w:color="auto"/>
        <w:left w:val="none" w:sz="0" w:space="0" w:color="auto"/>
        <w:bottom w:val="none" w:sz="0" w:space="0" w:color="auto"/>
        <w:right w:val="none" w:sz="0" w:space="0" w:color="auto"/>
      </w:divBdr>
    </w:div>
    <w:div w:id="1139953607">
      <w:bodyDiv w:val="1"/>
      <w:marLeft w:val="0"/>
      <w:marRight w:val="0"/>
      <w:marTop w:val="0"/>
      <w:marBottom w:val="0"/>
      <w:divBdr>
        <w:top w:val="none" w:sz="0" w:space="0" w:color="auto"/>
        <w:left w:val="none" w:sz="0" w:space="0" w:color="auto"/>
        <w:bottom w:val="none" w:sz="0" w:space="0" w:color="auto"/>
        <w:right w:val="none" w:sz="0" w:space="0" w:color="auto"/>
      </w:divBdr>
    </w:div>
    <w:div w:id="1139955242">
      <w:bodyDiv w:val="1"/>
      <w:marLeft w:val="0"/>
      <w:marRight w:val="0"/>
      <w:marTop w:val="0"/>
      <w:marBottom w:val="0"/>
      <w:divBdr>
        <w:top w:val="none" w:sz="0" w:space="0" w:color="auto"/>
        <w:left w:val="none" w:sz="0" w:space="0" w:color="auto"/>
        <w:bottom w:val="none" w:sz="0" w:space="0" w:color="auto"/>
        <w:right w:val="none" w:sz="0" w:space="0" w:color="auto"/>
      </w:divBdr>
    </w:div>
    <w:div w:id="1140002856">
      <w:bodyDiv w:val="1"/>
      <w:marLeft w:val="0"/>
      <w:marRight w:val="0"/>
      <w:marTop w:val="0"/>
      <w:marBottom w:val="0"/>
      <w:divBdr>
        <w:top w:val="none" w:sz="0" w:space="0" w:color="auto"/>
        <w:left w:val="none" w:sz="0" w:space="0" w:color="auto"/>
        <w:bottom w:val="none" w:sz="0" w:space="0" w:color="auto"/>
        <w:right w:val="none" w:sz="0" w:space="0" w:color="auto"/>
      </w:divBdr>
    </w:div>
    <w:div w:id="1140029828">
      <w:bodyDiv w:val="1"/>
      <w:marLeft w:val="0"/>
      <w:marRight w:val="0"/>
      <w:marTop w:val="0"/>
      <w:marBottom w:val="0"/>
      <w:divBdr>
        <w:top w:val="none" w:sz="0" w:space="0" w:color="auto"/>
        <w:left w:val="none" w:sz="0" w:space="0" w:color="auto"/>
        <w:bottom w:val="none" w:sz="0" w:space="0" w:color="auto"/>
        <w:right w:val="none" w:sz="0" w:space="0" w:color="auto"/>
      </w:divBdr>
    </w:div>
    <w:div w:id="1140030715">
      <w:bodyDiv w:val="1"/>
      <w:marLeft w:val="0"/>
      <w:marRight w:val="0"/>
      <w:marTop w:val="0"/>
      <w:marBottom w:val="0"/>
      <w:divBdr>
        <w:top w:val="none" w:sz="0" w:space="0" w:color="auto"/>
        <w:left w:val="none" w:sz="0" w:space="0" w:color="auto"/>
        <w:bottom w:val="none" w:sz="0" w:space="0" w:color="auto"/>
        <w:right w:val="none" w:sz="0" w:space="0" w:color="auto"/>
      </w:divBdr>
    </w:div>
    <w:div w:id="1140031407">
      <w:bodyDiv w:val="1"/>
      <w:marLeft w:val="0"/>
      <w:marRight w:val="0"/>
      <w:marTop w:val="0"/>
      <w:marBottom w:val="0"/>
      <w:divBdr>
        <w:top w:val="none" w:sz="0" w:space="0" w:color="auto"/>
        <w:left w:val="none" w:sz="0" w:space="0" w:color="auto"/>
        <w:bottom w:val="none" w:sz="0" w:space="0" w:color="auto"/>
        <w:right w:val="none" w:sz="0" w:space="0" w:color="auto"/>
      </w:divBdr>
    </w:div>
    <w:div w:id="1140146955">
      <w:bodyDiv w:val="1"/>
      <w:marLeft w:val="0"/>
      <w:marRight w:val="0"/>
      <w:marTop w:val="0"/>
      <w:marBottom w:val="0"/>
      <w:divBdr>
        <w:top w:val="none" w:sz="0" w:space="0" w:color="auto"/>
        <w:left w:val="none" w:sz="0" w:space="0" w:color="auto"/>
        <w:bottom w:val="none" w:sz="0" w:space="0" w:color="auto"/>
        <w:right w:val="none" w:sz="0" w:space="0" w:color="auto"/>
      </w:divBdr>
    </w:div>
    <w:div w:id="1140338959">
      <w:bodyDiv w:val="1"/>
      <w:marLeft w:val="0"/>
      <w:marRight w:val="0"/>
      <w:marTop w:val="0"/>
      <w:marBottom w:val="0"/>
      <w:divBdr>
        <w:top w:val="none" w:sz="0" w:space="0" w:color="auto"/>
        <w:left w:val="none" w:sz="0" w:space="0" w:color="auto"/>
        <w:bottom w:val="none" w:sz="0" w:space="0" w:color="auto"/>
        <w:right w:val="none" w:sz="0" w:space="0" w:color="auto"/>
      </w:divBdr>
    </w:div>
    <w:div w:id="1140462844">
      <w:bodyDiv w:val="1"/>
      <w:marLeft w:val="0"/>
      <w:marRight w:val="0"/>
      <w:marTop w:val="0"/>
      <w:marBottom w:val="0"/>
      <w:divBdr>
        <w:top w:val="none" w:sz="0" w:space="0" w:color="auto"/>
        <w:left w:val="none" w:sz="0" w:space="0" w:color="auto"/>
        <w:bottom w:val="none" w:sz="0" w:space="0" w:color="auto"/>
        <w:right w:val="none" w:sz="0" w:space="0" w:color="auto"/>
      </w:divBdr>
    </w:div>
    <w:div w:id="1140809595">
      <w:bodyDiv w:val="1"/>
      <w:marLeft w:val="0"/>
      <w:marRight w:val="0"/>
      <w:marTop w:val="0"/>
      <w:marBottom w:val="0"/>
      <w:divBdr>
        <w:top w:val="none" w:sz="0" w:space="0" w:color="auto"/>
        <w:left w:val="none" w:sz="0" w:space="0" w:color="auto"/>
        <w:bottom w:val="none" w:sz="0" w:space="0" w:color="auto"/>
        <w:right w:val="none" w:sz="0" w:space="0" w:color="auto"/>
      </w:divBdr>
    </w:div>
    <w:div w:id="1140882720">
      <w:bodyDiv w:val="1"/>
      <w:marLeft w:val="0"/>
      <w:marRight w:val="0"/>
      <w:marTop w:val="0"/>
      <w:marBottom w:val="0"/>
      <w:divBdr>
        <w:top w:val="none" w:sz="0" w:space="0" w:color="auto"/>
        <w:left w:val="none" w:sz="0" w:space="0" w:color="auto"/>
        <w:bottom w:val="none" w:sz="0" w:space="0" w:color="auto"/>
        <w:right w:val="none" w:sz="0" w:space="0" w:color="auto"/>
      </w:divBdr>
    </w:div>
    <w:div w:id="1140920375">
      <w:bodyDiv w:val="1"/>
      <w:marLeft w:val="0"/>
      <w:marRight w:val="0"/>
      <w:marTop w:val="0"/>
      <w:marBottom w:val="0"/>
      <w:divBdr>
        <w:top w:val="none" w:sz="0" w:space="0" w:color="auto"/>
        <w:left w:val="none" w:sz="0" w:space="0" w:color="auto"/>
        <w:bottom w:val="none" w:sz="0" w:space="0" w:color="auto"/>
        <w:right w:val="none" w:sz="0" w:space="0" w:color="auto"/>
      </w:divBdr>
    </w:div>
    <w:div w:id="1140923011">
      <w:bodyDiv w:val="1"/>
      <w:marLeft w:val="0"/>
      <w:marRight w:val="0"/>
      <w:marTop w:val="0"/>
      <w:marBottom w:val="0"/>
      <w:divBdr>
        <w:top w:val="none" w:sz="0" w:space="0" w:color="auto"/>
        <w:left w:val="none" w:sz="0" w:space="0" w:color="auto"/>
        <w:bottom w:val="none" w:sz="0" w:space="0" w:color="auto"/>
        <w:right w:val="none" w:sz="0" w:space="0" w:color="auto"/>
      </w:divBdr>
    </w:div>
    <w:div w:id="1141072616">
      <w:bodyDiv w:val="1"/>
      <w:marLeft w:val="0"/>
      <w:marRight w:val="0"/>
      <w:marTop w:val="0"/>
      <w:marBottom w:val="0"/>
      <w:divBdr>
        <w:top w:val="none" w:sz="0" w:space="0" w:color="auto"/>
        <w:left w:val="none" w:sz="0" w:space="0" w:color="auto"/>
        <w:bottom w:val="none" w:sz="0" w:space="0" w:color="auto"/>
        <w:right w:val="none" w:sz="0" w:space="0" w:color="auto"/>
      </w:divBdr>
    </w:div>
    <w:div w:id="1141118360">
      <w:bodyDiv w:val="1"/>
      <w:marLeft w:val="0"/>
      <w:marRight w:val="0"/>
      <w:marTop w:val="0"/>
      <w:marBottom w:val="0"/>
      <w:divBdr>
        <w:top w:val="none" w:sz="0" w:space="0" w:color="auto"/>
        <w:left w:val="none" w:sz="0" w:space="0" w:color="auto"/>
        <w:bottom w:val="none" w:sz="0" w:space="0" w:color="auto"/>
        <w:right w:val="none" w:sz="0" w:space="0" w:color="auto"/>
      </w:divBdr>
    </w:div>
    <w:div w:id="1141118779">
      <w:bodyDiv w:val="1"/>
      <w:marLeft w:val="0"/>
      <w:marRight w:val="0"/>
      <w:marTop w:val="0"/>
      <w:marBottom w:val="0"/>
      <w:divBdr>
        <w:top w:val="none" w:sz="0" w:space="0" w:color="auto"/>
        <w:left w:val="none" w:sz="0" w:space="0" w:color="auto"/>
        <w:bottom w:val="none" w:sz="0" w:space="0" w:color="auto"/>
        <w:right w:val="none" w:sz="0" w:space="0" w:color="auto"/>
      </w:divBdr>
    </w:div>
    <w:div w:id="1141145189">
      <w:bodyDiv w:val="1"/>
      <w:marLeft w:val="0"/>
      <w:marRight w:val="0"/>
      <w:marTop w:val="0"/>
      <w:marBottom w:val="0"/>
      <w:divBdr>
        <w:top w:val="none" w:sz="0" w:space="0" w:color="auto"/>
        <w:left w:val="none" w:sz="0" w:space="0" w:color="auto"/>
        <w:bottom w:val="none" w:sz="0" w:space="0" w:color="auto"/>
        <w:right w:val="none" w:sz="0" w:space="0" w:color="auto"/>
      </w:divBdr>
    </w:div>
    <w:div w:id="1141193584">
      <w:bodyDiv w:val="1"/>
      <w:marLeft w:val="0"/>
      <w:marRight w:val="0"/>
      <w:marTop w:val="0"/>
      <w:marBottom w:val="0"/>
      <w:divBdr>
        <w:top w:val="none" w:sz="0" w:space="0" w:color="auto"/>
        <w:left w:val="none" w:sz="0" w:space="0" w:color="auto"/>
        <w:bottom w:val="none" w:sz="0" w:space="0" w:color="auto"/>
        <w:right w:val="none" w:sz="0" w:space="0" w:color="auto"/>
      </w:divBdr>
    </w:div>
    <w:div w:id="1141535142">
      <w:bodyDiv w:val="1"/>
      <w:marLeft w:val="0"/>
      <w:marRight w:val="0"/>
      <w:marTop w:val="0"/>
      <w:marBottom w:val="0"/>
      <w:divBdr>
        <w:top w:val="none" w:sz="0" w:space="0" w:color="auto"/>
        <w:left w:val="none" w:sz="0" w:space="0" w:color="auto"/>
        <w:bottom w:val="none" w:sz="0" w:space="0" w:color="auto"/>
        <w:right w:val="none" w:sz="0" w:space="0" w:color="auto"/>
      </w:divBdr>
    </w:div>
    <w:div w:id="1141725974">
      <w:bodyDiv w:val="1"/>
      <w:marLeft w:val="0"/>
      <w:marRight w:val="0"/>
      <w:marTop w:val="0"/>
      <w:marBottom w:val="0"/>
      <w:divBdr>
        <w:top w:val="none" w:sz="0" w:space="0" w:color="auto"/>
        <w:left w:val="none" w:sz="0" w:space="0" w:color="auto"/>
        <w:bottom w:val="none" w:sz="0" w:space="0" w:color="auto"/>
        <w:right w:val="none" w:sz="0" w:space="0" w:color="auto"/>
      </w:divBdr>
    </w:div>
    <w:div w:id="1142039597">
      <w:bodyDiv w:val="1"/>
      <w:marLeft w:val="0"/>
      <w:marRight w:val="0"/>
      <w:marTop w:val="0"/>
      <w:marBottom w:val="0"/>
      <w:divBdr>
        <w:top w:val="none" w:sz="0" w:space="0" w:color="auto"/>
        <w:left w:val="none" w:sz="0" w:space="0" w:color="auto"/>
        <w:bottom w:val="none" w:sz="0" w:space="0" w:color="auto"/>
        <w:right w:val="none" w:sz="0" w:space="0" w:color="auto"/>
      </w:divBdr>
    </w:div>
    <w:div w:id="1142187398">
      <w:bodyDiv w:val="1"/>
      <w:marLeft w:val="0"/>
      <w:marRight w:val="0"/>
      <w:marTop w:val="0"/>
      <w:marBottom w:val="0"/>
      <w:divBdr>
        <w:top w:val="none" w:sz="0" w:space="0" w:color="auto"/>
        <w:left w:val="none" w:sz="0" w:space="0" w:color="auto"/>
        <w:bottom w:val="none" w:sz="0" w:space="0" w:color="auto"/>
        <w:right w:val="none" w:sz="0" w:space="0" w:color="auto"/>
      </w:divBdr>
    </w:div>
    <w:div w:id="1142306221">
      <w:bodyDiv w:val="1"/>
      <w:marLeft w:val="0"/>
      <w:marRight w:val="0"/>
      <w:marTop w:val="0"/>
      <w:marBottom w:val="0"/>
      <w:divBdr>
        <w:top w:val="none" w:sz="0" w:space="0" w:color="auto"/>
        <w:left w:val="none" w:sz="0" w:space="0" w:color="auto"/>
        <w:bottom w:val="none" w:sz="0" w:space="0" w:color="auto"/>
        <w:right w:val="none" w:sz="0" w:space="0" w:color="auto"/>
      </w:divBdr>
    </w:div>
    <w:div w:id="1142380739">
      <w:bodyDiv w:val="1"/>
      <w:marLeft w:val="0"/>
      <w:marRight w:val="0"/>
      <w:marTop w:val="0"/>
      <w:marBottom w:val="0"/>
      <w:divBdr>
        <w:top w:val="none" w:sz="0" w:space="0" w:color="auto"/>
        <w:left w:val="none" w:sz="0" w:space="0" w:color="auto"/>
        <w:bottom w:val="none" w:sz="0" w:space="0" w:color="auto"/>
        <w:right w:val="none" w:sz="0" w:space="0" w:color="auto"/>
      </w:divBdr>
    </w:div>
    <w:div w:id="1142504183">
      <w:bodyDiv w:val="1"/>
      <w:marLeft w:val="0"/>
      <w:marRight w:val="0"/>
      <w:marTop w:val="0"/>
      <w:marBottom w:val="0"/>
      <w:divBdr>
        <w:top w:val="none" w:sz="0" w:space="0" w:color="auto"/>
        <w:left w:val="none" w:sz="0" w:space="0" w:color="auto"/>
        <w:bottom w:val="none" w:sz="0" w:space="0" w:color="auto"/>
        <w:right w:val="none" w:sz="0" w:space="0" w:color="auto"/>
      </w:divBdr>
    </w:div>
    <w:div w:id="1142649697">
      <w:bodyDiv w:val="1"/>
      <w:marLeft w:val="0"/>
      <w:marRight w:val="0"/>
      <w:marTop w:val="0"/>
      <w:marBottom w:val="0"/>
      <w:divBdr>
        <w:top w:val="none" w:sz="0" w:space="0" w:color="auto"/>
        <w:left w:val="none" w:sz="0" w:space="0" w:color="auto"/>
        <w:bottom w:val="none" w:sz="0" w:space="0" w:color="auto"/>
        <w:right w:val="none" w:sz="0" w:space="0" w:color="auto"/>
      </w:divBdr>
    </w:div>
    <w:div w:id="1142893719">
      <w:bodyDiv w:val="1"/>
      <w:marLeft w:val="0"/>
      <w:marRight w:val="0"/>
      <w:marTop w:val="0"/>
      <w:marBottom w:val="0"/>
      <w:divBdr>
        <w:top w:val="none" w:sz="0" w:space="0" w:color="auto"/>
        <w:left w:val="none" w:sz="0" w:space="0" w:color="auto"/>
        <w:bottom w:val="none" w:sz="0" w:space="0" w:color="auto"/>
        <w:right w:val="none" w:sz="0" w:space="0" w:color="auto"/>
      </w:divBdr>
    </w:div>
    <w:div w:id="1142961188">
      <w:bodyDiv w:val="1"/>
      <w:marLeft w:val="0"/>
      <w:marRight w:val="0"/>
      <w:marTop w:val="0"/>
      <w:marBottom w:val="0"/>
      <w:divBdr>
        <w:top w:val="none" w:sz="0" w:space="0" w:color="auto"/>
        <w:left w:val="none" w:sz="0" w:space="0" w:color="auto"/>
        <w:bottom w:val="none" w:sz="0" w:space="0" w:color="auto"/>
        <w:right w:val="none" w:sz="0" w:space="0" w:color="auto"/>
      </w:divBdr>
    </w:div>
    <w:div w:id="1143279958">
      <w:bodyDiv w:val="1"/>
      <w:marLeft w:val="0"/>
      <w:marRight w:val="0"/>
      <w:marTop w:val="0"/>
      <w:marBottom w:val="0"/>
      <w:divBdr>
        <w:top w:val="none" w:sz="0" w:space="0" w:color="auto"/>
        <w:left w:val="none" w:sz="0" w:space="0" w:color="auto"/>
        <w:bottom w:val="none" w:sz="0" w:space="0" w:color="auto"/>
        <w:right w:val="none" w:sz="0" w:space="0" w:color="auto"/>
      </w:divBdr>
    </w:div>
    <w:div w:id="1143280455">
      <w:bodyDiv w:val="1"/>
      <w:marLeft w:val="0"/>
      <w:marRight w:val="0"/>
      <w:marTop w:val="0"/>
      <w:marBottom w:val="0"/>
      <w:divBdr>
        <w:top w:val="none" w:sz="0" w:space="0" w:color="auto"/>
        <w:left w:val="none" w:sz="0" w:space="0" w:color="auto"/>
        <w:bottom w:val="none" w:sz="0" w:space="0" w:color="auto"/>
        <w:right w:val="none" w:sz="0" w:space="0" w:color="auto"/>
      </w:divBdr>
    </w:div>
    <w:div w:id="1143423365">
      <w:bodyDiv w:val="1"/>
      <w:marLeft w:val="0"/>
      <w:marRight w:val="0"/>
      <w:marTop w:val="0"/>
      <w:marBottom w:val="0"/>
      <w:divBdr>
        <w:top w:val="none" w:sz="0" w:space="0" w:color="auto"/>
        <w:left w:val="none" w:sz="0" w:space="0" w:color="auto"/>
        <w:bottom w:val="none" w:sz="0" w:space="0" w:color="auto"/>
        <w:right w:val="none" w:sz="0" w:space="0" w:color="auto"/>
      </w:divBdr>
    </w:div>
    <w:div w:id="1143693374">
      <w:bodyDiv w:val="1"/>
      <w:marLeft w:val="0"/>
      <w:marRight w:val="0"/>
      <w:marTop w:val="0"/>
      <w:marBottom w:val="0"/>
      <w:divBdr>
        <w:top w:val="none" w:sz="0" w:space="0" w:color="auto"/>
        <w:left w:val="none" w:sz="0" w:space="0" w:color="auto"/>
        <w:bottom w:val="none" w:sz="0" w:space="0" w:color="auto"/>
        <w:right w:val="none" w:sz="0" w:space="0" w:color="auto"/>
      </w:divBdr>
    </w:div>
    <w:div w:id="1144153641">
      <w:bodyDiv w:val="1"/>
      <w:marLeft w:val="0"/>
      <w:marRight w:val="0"/>
      <w:marTop w:val="0"/>
      <w:marBottom w:val="0"/>
      <w:divBdr>
        <w:top w:val="none" w:sz="0" w:space="0" w:color="auto"/>
        <w:left w:val="none" w:sz="0" w:space="0" w:color="auto"/>
        <w:bottom w:val="none" w:sz="0" w:space="0" w:color="auto"/>
        <w:right w:val="none" w:sz="0" w:space="0" w:color="auto"/>
      </w:divBdr>
    </w:div>
    <w:div w:id="1144350256">
      <w:bodyDiv w:val="1"/>
      <w:marLeft w:val="0"/>
      <w:marRight w:val="0"/>
      <w:marTop w:val="0"/>
      <w:marBottom w:val="0"/>
      <w:divBdr>
        <w:top w:val="none" w:sz="0" w:space="0" w:color="auto"/>
        <w:left w:val="none" w:sz="0" w:space="0" w:color="auto"/>
        <w:bottom w:val="none" w:sz="0" w:space="0" w:color="auto"/>
        <w:right w:val="none" w:sz="0" w:space="0" w:color="auto"/>
      </w:divBdr>
    </w:div>
    <w:div w:id="1144391184">
      <w:bodyDiv w:val="1"/>
      <w:marLeft w:val="0"/>
      <w:marRight w:val="0"/>
      <w:marTop w:val="0"/>
      <w:marBottom w:val="0"/>
      <w:divBdr>
        <w:top w:val="none" w:sz="0" w:space="0" w:color="auto"/>
        <w:left w:val="none" w:sz="0" w:space="0" w:color="auto"/>
        <w:bottom w:val="none" w:sz="0" w:space="0" w:color="auto"/>
        <w:right w:val="none" w:sz="0" w:space="0" w:color="auto"/>
      </w:divBdr>
    </w:div>
    <w:div w:id="1144540747">
      <w:bodyDiv w:val="1"/>
      <w:marLeft w:val="0"/>
      <w:marRight w:val="0"/>
      <w:marTop w:val="0"/>
      <w:marBottom w:val="0"/>
      <w:divBdr>
        <w:top w:val="none" w:sz="0" w:space="0" w:color="auto"/>
        <w:left w:val="none" w:sz="0" w:space="0" w:color="auto"/>
        <w:bottom w:val="none" w:sz="0" w:space="0" w:color="auto"/>
        <w:right w:val="none" w:sz="0" w:space="0" w:color="auto"/>
      </w:divBdr>
    </w:div>
    <w:div w:id="1144657231">
      <w:bodyDiv w:val="1"/>
      <w:marLeft w:val="0"/>
      <w:marRight w:val="0"/>
      <w:marTop w:val="0"/>
      <w:marBottom w:val="0"/>
      <w:divBdr>
        <w:top w:val="none" w:sz="0" w:space="0" w:color="auto"/>
        <w:left w:val="none" w:sz="0" w:space="0" w:color="auto"/>
        <w:bottom w:val="none" w:sz="0" w:space="0" w:color="auto"/>
        <w:right w:val="none" w:sz="0" w:space="0" w:color="auto"/>
      </w:divBdr>
    </w:div>
    <w:div w:id="1144659468">
      <w:bodyDiv w:val="1"/>
      <w:marLeft w:val="0"/>
      <w:marRight w:val="0"/>
      <w:marTop w:val="0"/>
      <w:marBottom w:val="0"/>
      <w:divBdr>
        <w:top w:val="none" w:sz="0" w:space="0" w:color="auto"/>
        <w:left w:val="none" w:sz="0" w:space="0" w:color="auto"/>
        <w:bottom w:val="none" w:sz="0" w:space="0" w:color="auto"/>
        <w:right w:val="none" w:sz="0" w:space="0" w:color="auto"/>
      </w:divBdr>
    </w:div>
    <w:div w:id="1144740968">
      <w:bodyDiv w:val="1"/>
      <w:marLeft w:val="0"/>
      <w:marRight w:val="0"/>
      <w:marTop w:val="0"/>
      <w:marBottom w:val="0"/>
      <w:divBdr>
        <w:top w:val="none" w:sz="0" w:space="0" w:color="auto"/>
        <w:left w:val="none" w:sz="0" w:space="0" w:color="auto"/>
        <w:bottom w:val="none" w:sz="0" w:space="0" w:color="auto"/>
        <w:right w:val="none" w:sz="0" w:space="0" w:color="auto"/>
      </w:divBdr>
    </w:div>
    <w:div w:id="1144929403">
      <w:bodyDiv w:val="1"/>
      <w:marLeft w:val="0"/>
      <w:marRight w:val="0"/>
      <w:marTop w:val="0"/>
      <w:marBottom w:val="0"/>
      <w:divBdr>
        <w:top w:val="none" w:sz="0" w:space="0" w:color="auto"/>
        <w:left w:val="none" w:sz="0" w:space="0" w:color="auto"/>
        <w:bottom w:val="none" w:sz="0" w:space="0" w:color="auto"/>
        <w:right w:val="none" w:sz="0" w:space="0" w:color="auto"/>
      </w:divBdr>
    </w:div>
    <w:div w:id="1145008099">
      <w:bodyDiv w:val="1"/>
      <w:marLeft w:val="0"/>
      <w:marRight w:val="0"/>
      <w:marTop w:val="0"/>
      <w:marBottom w:val="0"/>
      <w:divBdr>
        <w:top w:val="none" w:sz="0" w:space="0" w:color="auto"/>
        <w:left w:val="none" w:sz="0" w:space="0" w:color="auto"/>
        <w:bottom w:val="none" w:sz="0" w:space="0" w:color="auto"/>
        <w:right w:val="none" w:sz="0" w:space="0" w:color="auto"/>
      </w:divBdr>
    </w:div>
    <w:div w:id="1145395887">
      <w:bodyDiv w:val="1"/>
      <w:marLeft w:val="0"/>
      <w:marRight w:val="0"/>
      <w:marTop w:val="0"/>
      <w:marBottom w:val="0"/>
      <w:divBdr>
        <w:top w:val="none" w:sz="0" w:space="0" w:color="auto"/>
        <w:left w:val="none" w:sz="0" w:space="0" w:color="auto"/>
        <w:bottom w:val="none" w:sz="0" w:space="0" w:color="auto"/>
        <w:right w:val="none" w:sz="0" w:space="0" w:color="auto"/>
      </w:divBdr>
    </w:div>
    <w:div w:id="1145439886">
      <w:bodyDiv w:val="1"/>
      <w:marLeft w:val="0"/>
      <w:marRight w:val="0"/>
      <w:marTop w:val="0"/>
      <w:marBottom w:val="0"/>
      <w:divBdr>
        <w:top w:val="none" w:sz="0" w:space="0" w:color="auto"/>
        <w:left w:val="none" w:sz="0" w:space="0" w:color="auto"/>
        <w:bottom w:val="none" w:sz="0" w:space="0" w:color="auto"/>
        <w:right w:val="none" w:sz="0" w:space="0" w:color="auto"/>
      </w:divBdr>
    </w:div>
    <w:div w:id="1145465459">
      <w:bodyDiv w:val="1"/>
      <w:marLeft w:val="0"/>
      <w:marRight w:val="0"/>
      <w:marTop w:val="0"/>
      <w:marBottom w:val="0"/>
      <w:divBdr>
        <w:top w:val="none" w:sz="0" w:space="0" w:color="auto"/>
        <w:left w:val="none" w:sz="0" w:space="0" w:color="auto"/>
        <w:bottom w:val="none" w:sz="0" w:space="0" w:color="auto"/>
        <w:right w:val="none" w:sz="0" w:space="0" w:color="auto"/>
      </w:divBdr>
    </w:div>
    <w:div w:id="1145468273">
      <w:bodyDiv w:val="1"/>
      <w:marLeft w:val="0"/>
      <w:marRight w:val="0"/>
      <w:marTop w:val="0"/>
      <w:marBottom w:val="0"/>
      <w:divBdr>
        <w:top w:val="none" w:sz="0" w:space="0" w:color="auto"/>
        <w:left w:val="none" w:sz="0" w:space="0" w:color="auto"/>
        <w:bottom w:val="none" w:sz="0" w:space="0" w:color="auto"/>
        <w:right w:val="none" w:sz="0" w:space="0" w:color="auto"/>
      </w:divBdr>
    </w:div>
    <w:div w:id="1145509070">
      <w:bodyDiv w:val="1"/>
      <w:marLeft w:val="0"/>
      <w:marRight w:val="0"/>
      <w:marTop w:val="0"/>
      <w:marBottom w:val="0"/>
      <w:divBdr>
        <w:top w:val="none" w:sz="0" w:space="0" w:color="auto"/>
        <w:left w:val="none" w:sz="0" w:space="0" w:color="auto"/>
        <w:bottom w:val="none" w:sz="0" w:space="0" w:color="auto"/>
        <w:right w:val="none" w:sz="0" w:space="0" w:color="auto"/>
      </w:divBdr>
    </w:div>
    <w:div w:id="1145586533">
      <w:bodyDiv w:val="1"/>
      <w:marLeft w:val="0"/>
      <w:marRight w:val="0"/>
      <w:marTop w:val="0"/>
      <w:marBottom w:val="0"/>
      <w:divBdr>
        <w:top w:val="none" w:sz="0" w:space="0" w:color="auto"/>
        <w:left w:val="none" w:sz="0" w:space="0" w:color="auto"/>
        <w:bottom w:val="none" w:sz="0" w:space="0" w:color="auto"/>
        <w:right w:val="none" w:sz="0" w:space="0" w:color="auto"/>
      </w:divBdr>
    </w:div>
    <w:div w:id="1145783286">
      <w:bodyDiv w:val="1"/>
      <w:marLeft w:val="0"/>
      <w:marRight w:val="0"/>
      <w:marTop w:val="0"/>
      <w:marBottom w:val="0"/>
      <w:divBdr>
        <w:top w:val="none" w:sz="0" w:space="0" w:color="auto"/>
        <w:left w:val="none" w:sz="0" w:space="0" w:color="auto"/>
        <w:bottom w:val="none" w:sz="0" w:space="0" w:color="auto"/>
        <w:right w:val="none" w:sz="0" w:space="0" w:color="auto"/>
      </w:divBdr>
    </w:div>
    <w:div w:id="1145858731">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5968659">
      <w:bodyDiv w:val="1"/>
      <w:marLeft w:val="0"/>
      <w:marRight w:val="0"/>
      <w:marTop w:val="0"/>
      <w:marBottom w:val="0"/>
      <w:divBdr>
        <w:top w:val="none" w:sz="0" w:space="0" w:color="auto"/>
        <w:left w:val="none" w:sz="0" w:space="0" w:color="auto"/>
        <w:bottom w:val="none" w:sz="0" w:space="0" w:color="auto"/>
        <w:right w:val="none" w:sz="0" w:space="0" w:color="auto"/>
      </w:divBdr>
    </w:div>
    <w:div w:id="1146125083">
      <w:bodyDiv w:val="1"/>
      <w:marLeft w:val="0"/>
      <w:marRight w:val="0"/>
      <w:marTop w:val="0"/>
      <w:marBottom w:val="0"/>
      <w:divBdr>
        <w:top w:val="none" w:sz="0" w:space="0" w:color="auto"/>
        <w:left w:val="none" w:sz="0" w:space="0" w:color="auto"/>
        <w:bottom w:val="none" w:sz="0" w:space="0" w:color="auto"/>
        <w:right w:val="none" w:sz="0" w:space="0" w:color="auto"/>
      </w:divBdr>
    </w:div>
    <w:div w:id="1146162070">
      <w:bodyDiv w:val="1"/>
      <w:marLeft w:val="0"/>
      <w:marRight w:val="0"/>
      <w:marTop w:val="0"/>
      <w:marBottom w:val="0"/>
      <w:divBdr>
        <w:top w:val="none" w:sz="0" w:space="0" w:color="auto"/>
        <w:left w:val="none" w:sz="0" w:space="0" w:color="auto"/>
        <w:bottom w:val="none" w:sz="0" w:space="0" w:color="auto"/>
        <w:right w:val="none" w:sz="0" w:space="0" w:color="auto"/>
      </w:divBdr>
    </w:div>
    <w:div w:id="1146167442">
      <w:bodyDiv w:val="1"/>
      <w:marLeft w:val="0"/>
      <w:marRight w:val="0"/>
      <w:marTop w:val="0"/>
      <w:marBottom w:val="0"/>
      <w:divBdr>
        <w:top w:val="none" w:sz="0" w:space="0" w:color="auto"/>
        <w:left w:val="none" w:sz="0" w:space="0" w:color="auto"/>
        <w:bottom w:val="none" w:sz="0" w:space="0" w:color="auto"/>
        <w:right w:val="none" w:sz="0" w:space="0" w:color="auto"/>
      </w:divBdr>
    </w:div>
    <w:div w:id="1146238439">
      <w:bodyDiv w:val="1"/>
      <w:marLeft w:val="0"/>
      <w:marRight w:val="0"/>
      <w:marTop w:val="0"/>
      <w:marBottom w:val="0"/>
      <w:divBdr>
        <w:top w:val="none" w:sz="0" w:space="0" w:color="auto"/>
        <w:left w:val="none" w:sz="0" w:space="0" w:color="auto"/>
        <w:bottom w:val="none" w:sz="0" w:space="0" w:color="auto"/>
        <w:right w:val="none" w:sz="0" w:space="0" w:color="auto"/>
      </w:divBdr>
    </w:div>
    <w:div w:id="1146629596">
      <w:bodyDiv w:val="1"/>
      <w:marLeft w:val="0"/>
      <w:marRight w:val="0"/>
      <w:marTop w:val="0"/>
      <w:marBottom w:val="0"/>
      <w:divBdr>
        <w:top w:val="none" w:sz="0" w:space="0" w:color="auto"/>
        <w:left w:val="none" w:sz="0" w:space="0" w:color="auto"/>
        <w:bottom w:val="none" w:sz="0" w:space="0" w:color="auto"/>
        <w:right w:val="none" w:sz="0" w:space="0" w:color="auto"/>
      </w:divBdr>
    </w:div>
    <w:div w:id="1146630776">
      <w:bodyDiv w:val="1"/>
      <w:marLeft w:val="0"/>
      <w:marRight w:val="0"/>
      <w:marTop w:val="0"/>
      <w:marBottom w:val="0"/>
      <w:divBdr>
        <w:top w:val="none" w:sz="0" w:space="0" w:color="auto"/>
        <w:left w:val="none" w:sz="0" w:space="0" w:color="auto"/>
        <w:bottom w:val="none" w:sz="0" w:space="0" w:color="auto"/>
        <w:right w:val="none" w:sz="0" w:space="0" w:color="auto"/>
      </w:divBdr>
    </w:div>
    <w:div w:id="1146706637">
      <w:bodyDiv w:val="1"/>
      <w:marLeft w:val="0"/>
      <w:marRight w:val="0"/>
      <w:marTop w:val="0"/>
      <w:marBottom w:val="0"/>
      <w:divBdr>
        <w:top w:val="none" w:sz="0" w:space="0" w:color="auto"/>
        <w:left w:val="none" w:sz="0" w:space="0" w:color="auto"/>
        <w:bottom w:val="none" w:sz="0" w:space="0" w:color="auto"/>
        <w:right w:val="none" w:sz="0" w:space="0" w:color="auto"/>
      </w:divBdr>
    </w:div>
    <w:div w:id="1146817165">
      <w:bodyDiv w:val="1"/>
      <w:marLeft w:val="0"/>
      <w:marRight w:val="0"/>
      <w:marTop w:val="0"/>
      <w:marBottom w:val="0"/>
      <w:divBdr>
        <w:top w:val="none" w:sz="0" w:space="0" w:color="auto"/>
        <w:left w:val="none" w:sz="0" w:space="0" w:color="auto"/>
        <w:bottom w:val="none" w:sz="0" w:space="0" w:color="auto"/>
        <w:right w:val="none" w:sz="0" w:space="0" w:color="auto"/>
      </w:divBdr>
    </w:div>
    <w:div w:id="1146894068">
      <w:bodyDiv w:val="1"/>
      <w:marLeft w:val="0"/>
      <w:marRight w:val="0"/>
      <w:marTop w:val="0"/>
      <w:marBottom w:val="0"/>
      <w:divBdr>
        <w:top w:val="none" w:sz="0" w:space="0" w:color="auto"/>
        <w:left w:val="none" w:sz="0" w:space="0" w:color="auto"/>
        <w:bottom w:val="none" w:sz="0" w:space="0" w:color="auto"/>
        <w:right w:val="none" w:sz="0" w:space="0" w:color="auto"/>
      </w:divBdr>
    </w:div>
    <w:div w:id="1146897520">
      <w:bodyDiv w:val="1"/>
      <w:marLeft w:val="0"/>
      <w:marRight w:val="0"/>
      <w:marTop w:val="0"/>
      <w:marBottom w:val="0"/>
      <w:divBdr>
        <w:top w:val="none" w:sz="0" w:space="0" w:color="auto"/>
        <w:left w:val="none" w:sz="0" w:space="0" w:color="auto"/>
        <w:bottom w:val="none" w:sz="0" w:space="0" w:color="auto"/>
        <w:right w:val="none" w:sz="0" w:space="0" w:color="auto"/>
      </w:divBdr>
    </w:div>
    <w:div w:id="1146973372">
      <w:bodyDiv w:val="1"/>
      <w:marLeft w:val="0"/>
      <w:marRight w:val="0"/>
      <w:marTop w:val="0"/>
      <w:marBottom w:val="0"/>
      <w:divBdr>
        <w:top w:val="none" w:sz="0" w:space="0" w:color="auto"/>
        <w:left w:val="none" w:sz="0" w:space="0" w:color="auto"/>
        <w:bottom w:val="none" w:sz="0" w:space="0" w:color="auto"/>
        <w:right w:val="none" w:sz="0" w:space="0" w:color="auto"/>
      </w:divBdr>
    </w:div>
    <w:div w:id="1147014479">
      <w:bodyDiv w:val="1"/>
      <w:marLeft w:val="0"/>
      <w:marRight w:val="0"/>
      <w:marTop w:val="0"/>
      <w:marBottom w:val="0"/>
      <w:divBdr>
        <w:top w:val="none" w:sz="0" w:space="0" w:color="auto"/>
        <w:left w:val="none" w:sz="0" w:space="0" w:color="auto"/>
        <w:bottom w:val="none" w:sz="0" w:space="0" w:color="auto"/>
        <w:right w:val="none" w:sz="0" w:space="0" w:color="auto"/>
      </w:divBdr>
    </w:div>
    <w:div w:id="1147086844">
      <w:bodyDiv w:val="1"/>
      <w:marLeft w:val="0"/>
      <w:marRight w:val="0"/>
      <w:marTop w:val="0"/>
      <w:marBottom w:val="0"/>
      <w:divBdr>
        <w:top w:val="none" w:sz="0" w:space="0" w:color="auto"/>
        <w:left w:val="none" w:sz="0" w:space="0" w:color="auto"/>
        <w:bottom w:val="none" w:sz="0" w:space="0" w:color="auto"/>
        <w:right w:val="none" w:sz="0" w:space="0" w:color="auto"/>
      </w:divBdr>
    </w:div>
    <w:div w:id="1147278755">
      <w:bodyDiv w:val="1"/>
      <w:marLeft w:val="0"/>
      <w:marRight w:val="0"/>
      <w:marTop w:val="0"/>
      <w:marBottom w:val="0"/>
      <w:divBdr>
        <w:top w:val="none" w:sz="0" w:space="0" w:color="auto"/>
        <w:left w:val="none" w:sz="0" w:space="0" w:color="auto"/>
        <w:bottom w:val="none" w:sz="0" w:space="0" w:color="auto"/>
        <w:right w:val="none" w:sz="0" w:space="0" w:color="auto"/>
      </w:divBdr>
    </w:div>
    <w:div w:id="1147476596">
      <w:bodyDiv w:val="1"/>
      <w:marLeft w:val="0"/>
      <w:marRight w:val="0"/>
      <w:marTop w:val="0"/>
      <w:marBottom w:val="0"/>
      <w:divBdr>
        <w:top w:val="none" w:sz="0" w:space="0" w:color="auto"/>
        <w:left w:val="none" w:sz="0" w:space="0" w:color="auto"/>
        <w:bottom w:val="none" w:sz="0" w:space="0" w:color="auto"/>
        <w:right w:val="none" w:sz="0" w:space="0" w:color="auto"/>
      </w:divBdr>
    </w:div>
    <w:div w:id="1147667634">
      <w:bodyDiv w:val="1"/>
      <w:marLeft w:val="0"/>
      <w:marRight w:val="0"/>
      <w:marTop w:val="0"/>
      <w:marBottom w:val="0"/>
      <w:divBdr>
        <w:top w:val="none" w:sz="0" w:space="0" w:color="auto"/>
        <w:left w:val="none" w:sz="0" w:space="0" w:color="auto"/>
        <w:bottom w:val="none" w:sz="0" w:space="0" w:color="auto"/>
        <w:right w:val="none" w:sz="0" w:space="0" w:color="auto"/>
      </w:divBdr>
    </w:div>
    <w:div w:id="1147863178">
      <w:bodyDiv w:val="1"/>
      <w:marLeft w:val="0"/>
      <w:marRight w:val="0"/>
      <w:marTop w:val="0"/>
      <w:marBottom w:val="0"/>
      <w:divBdr>
        <w:top w:val="none" w:sz="0" w:space="0" w:color="auto"/>
        <w:left w:val="none" w:sz="0" w:space="0" w:color="auto"/>
        <w:bottom w:val="none" w:sz="0" w:space="0" w:color="auto"/>
        <w:right w:val="none" w:sz="0" w:space="0" w:color="auto"/>
      </w:divBdr>
    </w:div>
    <w:div w:id="1147864024">
      <w:bodyDiv w:val="1"/>
      <w:marLeft w:val="0"/>
      <w:marRight w:val="0"/>
      <w:marTop w:val="0"/>
      <w:marBottom w:val="0"/>
      <w:divBdr>
        <w:top w:val="none" w:sz="0" w:space="0" w:color="auto"/>
        <w:left w:val="none" w:sz="0" w:space="0" w:color="auto"/>
        <w:bottom w:val="none" w:sz="0" w:space="0" w:color="auto"/>
        <w:right w:val="none" w:sz="0" w:space="0" w:color="auto"/>
      </w:divBdr>
    </w:div>
    <w:div w:id="1147938320">
      <w:bodyDiv w:val="1"/>
      <w:marLeft w:val="0"/>
      <w:marRight w:val="0"/>
      <w:marTop w:val="0"/>
      <w:marBottom w:val="0"/>
      <w:divBdr>
        <w:top w:val="none" w:sz="0" w:space="0" w:color="auto"/>
        <w:left w:val="none" w:sz="0" w:space="0" w:color="auto"/>
        <w:bottom w:val="none" w:sz="0" w:space="0" w:color="auto"/>
        <w:right w:val="none" w:sz="0" w:space="0" w:color="auto"/>
      </w:divBdr>
    </w:div>
    <w:div w:id="1148060677">
      <w:bodyDiv w:val="1"/>
      <w:marLeft w:val="0"/>
      <w:marRight w:val="0"/>
      <w:marTop w:val="0"/>
      <w:marBottom w:val="0"/>
      <w:divBdr>
        <w:top w:val="none" w:sz="0" w:space="0" w:color="auto"/>
        <w:left w:val="none" w:sz="0" w:space="0" w:color="auto"/>
        <w:bottom w:val="none" w:sz="0" w:space="0" w:color="auto"/>
        <w:right w:val="none" w:sz="0" w:space="0" w:color="auto"/>
      </w:divBdr>
    </w:div>
    <w:div w:id="1148131200">
      <w:bodyDiv w:val="1"/>
      <w:marLeft w:val="0"/>
      <w:marRight w:val="0"/>
      <w:marTop w:val="0"/>
      <w:marBottom w:val="0"/>
      <w:divBdr>
        <w:top w:val="none" w:sz="0" w:space="0" w:color="auto"/>
        <w:left w:val="none" w:sz="0" w:space="0" w:color="auto"/>
        <w:bottom w:val="none" w:sz="0" w:space="0" w:color="auto"/>
        <w:right w:val="none" w:sz="0" w:space="0" w:color="auto"/>
      </w:divBdr>
    </w:div>
    <w:div w:id="1148284267">
      <w:bodyDiv w:val="1"/>
      <w:marLeft w:val="0"/>
      <w:marRight w:val="0"/>
      <w:marTop w:val="0"/>
      <w:marBottom w:val="0"/>
      <w:divBdr>
        <w:top w:val="none" w:sz="0" w:space="0" w:color="auto"/>
        <w:left w:val="none" w:sz="0" w:space="0" w:color="auto"/>
        <w:bottom w:val="none" w:sz="0" w:space="0" w:color="auto"/>
        <w:right w:val="none" w:sz="0" w:space="0" w:color="auto"/>
      </w:divBdr>
    </w:div>
    <w:div w:id="1148399121">
      <w:bodyDiv w:val="1"/>
      <w:marLeft w:val="0"/>
      <w:marRight w:val="0"/>
      <w:marTop w:val="0"/>
      <w:marBottom w:val="0"/>
      <w:divBdr>
        <w:top w:val="none" w:sz="0" w:space="0" w:color="auto"/>
        <w:left w:val="none" w:sz="0" w:space="0" w:color="auto"/>
        <w:bottom w:val="none" w:sz="0" w:space="0" w:color="auto"/>
        <w:right w:val="none" w:sz="0" w:space="0" w:color="auto"/>
      </w:divBdr>
    </w:div>
    <w:div w:id="1148521647">
      <w:bodyDiv w:val="1"/>
      <w:marLeft w:val="0"/>
      <w:marRight w:val="0"/>
      <w:marTop w:val="0"/>
      <w:marBottom w:val="0"/>
      <w:divBdr>
        <w:top w:val="none" w:sz="0" w:space="0" w:color="auto"/>
        <w:left w:val="none" w:sz="0" w:space="0" w:color="auto"/>
        <w:bottom w:val="none" w:sz="0" w:space="0" w:color="auto"/>
        <w:right w:val="none" w:sz="0" w:space="0" w:color="auto"/>
      </w:divBdr>
    </w:div>
    <w:div w:id="1148665164">
      <w:bodyDiv w:val="1"/>
      <w:marLeft w:val="0"/>
      <w:marRight w:val="0"/>
      <w:marTop w:val="0"/>
      <w:marBottom w:val="0"/>
      <w:divBdr>
        <w:top w:val="none" w:sz="0" w:space="0" w:color="auto"/>
        <w:left w:val="none" w:sz="0" w:space="0" w:color="auto"/>
        <w:bottom w:val="none" w:sz="0" w:space="0" w:color="auto"/>
        <w:right w:val="none" w:sz="0" w:space="0" w:color="auto"/>
      </w:divBdr>
    </w:div>
    <w:div w:id="1148716390">
      <w:bodyDiv w:val="1"/>
      <w:marLeft w:val="0"/>
      <w:marRight w:val="0"/>
      <w:marTop w:val="0"/>
      <w:marBottom w:val="0"/>
      <w:divBdr>
        <w:top w:val="none" w:sz="0" w:space="0" w:color="auto"/>
        <w:left w:val="none" w:sz="0" w:space="0" w:color="auto"/>
        <w:bottom w:val="none" w:sz="0" w:space="0" w:color="auto"/>
        <w:right w:val="none" w:sz="0" w:space="0" w:color="auto"/>
      </w:divBdr>
    </w:div>
    <w:div w:id="1148784449">
      <w:bodyDiv w:val="1"/>
      <w:marLeft w:val="0"/>
      <w:marRight w:val="0"/>
      <w:marTop w:val="0"/>
      <w:marBottom w:val="0"/>
      <w:divBdr>
        <w:top w:val="none" w:sz="0" w:space="0" w:color="auto"/>
        <w:left w:val="none" w:sz="0" w:space="0" w:color="auto"/>
        <w:bottom w:val="none" w:sz="0" w:space="0" w:color="auto"/>
        <w:right w:val="none" w:sz="0" w:space="0" w:color="auto"/>
      </w:divBdr>
    </w:div>
    <w:div w:id="1148866318">
      <w:bodyDiv w:val="1"/>
      <w:marLeft w:val="0"/>
      <w:marRight w:val="0"/>
      <w:marTop w:val="0"/>
      <w:marBottom w:val="0"/>
      <w:divBdr>
        <w:top w:val="none" w:sz="0" w:space="0" w:color="auto"/>
        <w:left w:val="none" w:sz="0" w:space="0" w:color="auto"/>
        <w:bottom w:val="none" w:sz="0" w:space="0" w:color="auto"/>
        <w:right w:val="none" w:sz="0" w:space="0" w:color="auto"/>
      </w:divBdr>
    </w:div>
    <w:div w:id="1148937871">
      <w:bodyDiv w:val="1"/>
      <w:marLeft w:val="0"/>
      <w:marRight w:val="0"/>
      <w:marTop w:val="0"/>
      <w:marBottom w:val="0"/>
      <w:divBdr>
        <w:top w:val="none" w:sz="0" w:space="0" w:color="auto"/>
        <w:left w:val="none" w:sz="0" w:space="0" w:color="auto"/>
        <w:bottom w:val="none" w:sz="0" w:space="0" w:color="auto"/>
        <w:right w:val="none" w:sz="0" w:space="0" w:color="auto"/>
      </w:divBdr>
    </w:div>
    <w:div w:id="1148940660">
      <w:bodyDiv w:val="1"/>
      <w:marLeft w:val="0"/>
      <w:marRight w:val="0"/>
      <w:marTop w:val="0"/>
      <w:marBottom w:val="0"/>
      <w:divBdr>
        <w:top w:val="none" w:sz="0" w:space="0" w:color="auto"/>
        <w:left w:val="none" w:sz="0" w:space="0" w:color="auto"/>
        <w:bottom w:val="none" w:sz="0" w:space="0" w:color="auto"/>
        <w:right w:val="none" w:sz="0" w:space="0" w:color="auto"/>
      </w:divBdr>
    </w:div>
    <w:div w:id="1149403079">
      <w:bodyDiv w:val="1"/>
      <w:marLeft w:val="0"/>
      <w:marRight w:val="0"/>
      <w:marTop w:val="0"/>
      <w:marBottom w:val="0"/>
      <w:divBdr>
        <w:top w:val="none" w:sz="0" w:space="0" w:color="auto"/>
        <w:left w:val="none" w:sz="0" w:space="0" w:color="auto"/>
        <w:bottom w:val="none" w:sz="0" w:space="0" w:color="auto"/>
        <w:right w:val="none" w:sz="0" w:space="0" w:color="auto"/>
      </w:divBdr>
    </w:div>
    <w:div w:id="1149908214">
      <w:bodyDiv w:val="1"/>
      <w:marLeft w:val="0"/>
      <w:marRight w:val="0"/>
      <w:marTop w:val="0"/>
      <w:marBottom w:val="0"/>
      <w:divBdr>
        <w:top w:val="none" w:sz="0" w:space="0" w:color="auto"/>
        <w:left w:val="none" w:sz="0" w:space="0" w:color="auto"/>
        <w:bottom w:val="none" w:sz="0" w:space="0" w:color="auto"/>
        <w:right w:val="none" w:sz="0" w:space="0" w:color="auto"/>
      </w:divBdr>
    </w:div>
    <w:div w:id="1150252466">
      <w:bodyDiv w:val="1"/>
      <w:marLeft w:val="0"/>
      <w:marRight w:val="0"/>
      <w:marTop w:val="0"/>
      <w:marBottom w:val="0"/>
      <w:divBdr>
        <w:top w:val="none" w:sz="0" w:space="0" w:color="auto"/>
        <w:left w:val="none" w:sz="0" w:space="0" w:color="auto"/>
        <w:bottom w:val="none" w:sz="0" w:space="0" w:color="auto"/>
        <w:right w:val="none" w:sz="0" w:space="0" w:color="auto"/>
      </w:divBdr>
    </w:div>
    <w:div w:id="1150512018">
      <w:bodyDiv w:val="1"/>
      <w:marLeft w:val="0"/>
      <w:marRight w:val="0"/>
      <w:marTop w:val="0"/>
      <w:marBottom w:val="0"/>
      <w:divBdr>
        <w:top w:val="none" w:sz="0" w:space="0" w:color="auto"/>
        <w:left w:val="none" w:sz="0" w:space="0" w:color="auto"/>
        <w:bottom w:val="none" w:sz="0" w:space="0" w:color="auto"/>
        <w:right w:val="none" w:sz="0" w:space="0" w:color="auto"/>
      </w:divBdr>
    </w:div>
    <w:div w:id="1150635954">
      <w:bodyDiv w:val="1"/>
      <w:marLeft w:val="0"/>
      <w:marRight w:val="0"/>
      <w:marTop w:val="0"/>
      <w:marBottom w:val="0"/>
      <w:divBdr>
        <w:top w:val="none" w:sz="0" w:space="0" w:color="auto"/>
        <w:left w:val="none" w:sz="0" w:space="0" w:color="auto"/>
        <w:bottom w:val="none" w:sz="0" w:space="0" w:color="auto"/>
        <w:right w:val="none" w:sz="0" w:space="0" w:color="auto"/>
      </w:divBdr>
    </w:div>
    <w:div w:id="1150832300">
      <w:bodyDiv w:val="1"/>
      <w:marLeft w:val="0"/>
      <w:marRight w:val="0"/>
      <w:marTop w:val="0"/>
      <w:marBottom w:val="0"/>
      <w:divBdr>
        <w:top w:val="none" w:sz="0" w:space="0" w:color="auto"/>
        <w:left w:val="none" w:sz="0" w:space="0" w:color="auto"/>
        <w:bottom w:val="none" w:sz="0" w:space="0" w:color="auto"/>
        <w:right w:val="none" w:sz="0" w:space="0" w:color="auto"/>
      </w:divBdr>
    </w:div>
    <w:div w:id="1150945568">
      <w:bodyDiv w:val="1"/>
      <w:marLeft w:val="0"/>
      <w:marRight w:val="0"/>
      <w:marTop w:val="0"/>
      <w:marBottom w:val="0"/>
      <w:divBdr>
        <w:top w:val="none" w:sz="0" w:space="0" w:color="auto"/>
        <w:left w:val="none" w:sz="0" w:space="0" w:color="auto"/>
        <w:bottom w:val="none" w:sz="0" w:space="0" w:color="auto"/>
        <w:right w:val="none" w:sz="0" w:space="0" w:color="auto"/>
      </w:divBdr>
    </w:div>
    <w:div w:id="1151025579">
      <w:bodyDiv w:val="1"/>
      <w:marLeft w:val="0"/>
      <w:marRight w:val="0"/>
      <w:marTop w:val="0"/>
      <w:marBottom w:val="0"/>
      <w:divBdr>
        <w:top w:val="none" w:sz="0" w:space="0" w:color="auto"/>
        <w:left w:val="none" w:sz="0" w:space="0" w:color="auto"/>
        <w:bottom w:val="none" w:sz="0" w:space="0" w:color="auto"/>
        <w:right w:val="none" w:sz="0" w:space="0" w:color="auto"/>
      </w:divBdr>
    </w:div>
    <w:div w:id="1151169521">
      <w:bodyDiv w:val="1"/>
      <w:marLeft w:val="0"/>
      <w:marRight w:val="0"/>
      <w:marTop w:val="0"/>
      <w:marBottom w:val="0"/>
      <w:divBdr>
        <w:top w:val="none" w:sz="0" w:space="0" w:color="auto"/>
        <w:left w:val="none" w:sz="0" w:space="0" w:color="auto"/>
        <w:bottom w:val="none" w:sz="0" w:space="0" w:color="auto"/>
        <w:right w:val="none" w:sz="0" w:space="0" w:color="auto"/>
      </w:divBdr>
    </w:div>
    <w:div w:id="1151219178">
      <w:bodyDiv w:val="1"/>
      <w:marLeft w:val="0"/>
      <w:marRight w:val="0"/>
      <w:marTop w:val="0"/>
      <w:marBottom w:val="0"/>
      <w:divBdr>
        <w:top w:val="none" w:sz="0" w:space="0" w:color="auto"/>
        <w:left w:val="none" w:sz="0" w:space="0" w:color="auto"/>
        <w:bottom w:val="none" w:sz="0" w:space="0" w:color="auto"/>
        <w:right w:val="none" w:sz="0" w:space="0" w:color="auto"/>
      </w:divBdr>
    </w:div>
    <w:div w:id="1151362363">
      <w:bodyDiv w:val="1"/>
      <w:marLeft w:val="0"/>
      <w:marRight w:val="0"/>
      <w:marTop w:val="0"/>
      <w:marBottom w:val="0"/>
      <w:divBdr>
        <w:top w:val="none" w:sz="0" w:space="0" w:color="auto"/>
        <w:left w:val="none" w:sz="0" w:space="0" w:color="auto"/>
        <w:bottom w:val="none" w:sz="0" w:space="0" w:color="auto"/>
        <w:right w:val="none" w:sz="0" w:space="0" w:color="auto"/>
      </w:divBdr>
    </w:div>
    <w:div w:id="1151364103">
      <w:bodyDiv w:val="1"/>
      <w:marLeft w:val="0"/>
      <w:marRight w:val="0"/>
      <w:marTop w:val="0"/>
      <w:marBottom w:val="0"/>
      <w:divBdr>
        <w:top w:val="none" w:sz="0" w:space="0" w:color="auto"/>
        <w:left w:val="none" w:sz="0" w:space="0" w:color="auto"/>
        <w:bottom w:val="none" w:sz="0" w:space="0" w:color="auto"/>
        <w:right w:val="none" w:sz="0" w:space="0" w:color="auto"/>
      </w:divBdr>
    </w:div>
    <w:div w:id="1151404405">
      <w:bodyDiv w:val="1"/>
      <w:marLeft w:val="0"/>
      <w:marRight w:val="0"/>
      <w:marTop w:val="0"/>
      <w:marBottom w:val="0"/>
      <w:divBdr>
        <w:top w:val="none" w:sz="0" w:space="0" w:color="auto"/>
        <w:left w:val="none" w:sz="0" w:space="0" w:color="auto"/>
        <w:bottom w:val="none" w:sz="0" w:space="0" w:color="auto"/>
        <w:right w:val="none" w:sz="0" w:space="0" w:color="auto"/>
      </w:divBdr>
    </w:div>
    <w:div w:id="1151486876">
      <w:bodyDiv w:val="1"/>
      <w:marLeft w:val="0"/>
      <w:marRight w:val="0"/>
      <w:marTop w:val="0"/>
      <w:marBottom w:val="0"/>
      <w:divBdr>
        <w:top w:val="none" w:sz="0" w:space="0" w:color="auto"/>
        <w:left w:val="none" w:sz="0" w:space="0" w:color="auto"/>
        <w:bottom w:val="none" w:sz="0" w:space="0" w:color="auto"/>
        <w:right w:val="none" w:sz="0" w:space="0" w:color="auto"/>
      </w:divBdr>
    </w:div>
    <w:div w:id="1151600386">
      <w:bodyDiv w:val="1"/>
      <w:marLeft w:val="0"/>
      <w:marRight w:val="0"/>
      <w:marTop w:val="0"/>
      <w:marBottom w:val="0"/>
      <w:divBdr>
        <w:top w:val="none" w:sz="0" w:space="0" w:color="auto"/>
        <w:left w:val="none" w:sz="0" w:space="0" w:color="auto"/>
        <w:bottom w:val="none" w:sz="0" w:space="0" w:color="auto"/>
        <w:right w:val="none" w:sz="0" w:space="0" w:color="auto"/>
      </w:divBdr>
    </w:div>
    <w:div w:id="1151866714">
      <w:bodyDiv w:val="1"/>
      <w:marLeft w:val="0"/>
      <w:marRight w:val="0"/>
      <w:marTop w:val="0"/>
      <w:marBottom w:val="0"/>
      <w:divBdr>
        <w:top w:val="none" w:sz="0" w:space="0" w:color="auto"/>
        <w:left w:val="none" w:sz="0" w:space="0" w:color="auto"/>
        <w:bottom w:val="none" w:sz="0" w:space="0" w:color="auto"/>
        <w:right w:val="none" w:sz="0" w:space="0" w:color="auto"/>
      </w:divBdr>
    </w:div>
    <w:div w:id="1152060024">
      <w:bodyDiv w:val="1"/>
      <w:marLeft w:val="0"/>
      <w:marRight w:val="0"/>
      <w:marTop w:val="0"/>
      <w:marBottom w:val="0"/>
      <w:divBdr>
        <w:top w:val="none" w:sz="0" w:space="0" w:color="auto"/>
        <w:left w:val="none" w:sz="0" w:space="0" w:color="auto"/>
        <w:bottom w:val="none" w:sz="0" w:space="0" w:color="auto"/>
        <w:right w:val="none" w:sz="0" w:space="0" w:color="auto"/>
      </w:divBdr>
    </w:div>
    <w:div w:id="1152067563">
      <w:bodyDiv w:val="1"/>
      <w:marLeft w:val="0"/>
      <w:marRight w:val="0"/>
      <w:marTop w:val="0"/>
      <w:marBottom w:val="0"/>
      <w:divBdr>
        <w:top w:val="none" w:sz="0" w:space="0" w:color="auto"/>
        <w:left w:val="none" w:sz="0" w:space="0" w:color="auto"/>
        <w:bottom w:val="none" w:sz="0" w:space="0" w:color="auto"/>
        <w:right w:val="none" w:sz="0" w:space="0" w:color="auto"/>
      </w:divBdr>
    </w:div>
    <w:div w:id="1152143456">
      <w:bodyDiv w:val="1"/>
      <w:marLeft w:val="0"/>
      <w:marRight w:val="0"/>
      <w:marTop w:val="0"/>
      <w:marBottom w:val="0"/>
      <w:divBdr>
        <w:top w:val="none" w:sz="0" w:space="0" w:color="auto"/>
        <w:left w:val="none" w:sz="0" w:space="0" w:color="auto"/>
        <w:bottom w:val="none" w:sz="0" w:space="0" w:color="auto"/>
        <w:right w:val="none" w:sz="0" w:space="0" w:color="auto"/>
      </w:divBdr>
    </w:div>
    <w:div w:id="1152261399">
      <w:bodyDiv w:val="1"/>
      <w:marLeft w:val="0"/>
      <w:marRight w:val="0"/>
      <w:marTop w:val="0"/>
      <w:marBottom w:val="0"/>
      <w:divBdr>
        <w:top w:val="none" w:sz="0" w:space="0" w:color="auto"/>
        <w:left w:val="none" w:sz="0" w:space="0" w:color="auto"/>
        <w:bottom w:val="none" w:sz="0" w:space="0" w:color="auto"/>
        <w:right w:val="none" w:sz="0" w:space="0" w:color="auto"/>
      </w:divBdr>
    </w:div>
    <w:div w:id="1152336524">
      <w:bodyDiv w:val="1"/>
      <w:marLeft w:val="0"/>
      <w:marRight w:val="0"/>
      <w:marTop w:val="0"/>
      <w:marBottom w:val="0"/>
      <w:divBdr>
        <w:top w:val="none" w:sz="0" w:space="0" w:color="auto"/>
        <w:left w:val="none" w:sz="0" w:space="0" w:color="auto"/>
        <w:bottom w:val="none" w:sz="0" w:space="0" w:color="auto"/>
        <w:right w:val="none" w:sz="0" w:space="0" w:color="auto"/>
      </w:divBdr>
    </w:div>
    <w:div w:id="1152525675">
      <w:bodyDiv w:val="1"/>
      <w:marLeft w:val="0"/>
      <w:marRight w:val="0"/>
      <w:marTop w:val="0"/>
      <w:marBottom w:val="0"/>
      <w:divBdr>
        <w:top w:val="none" w:sz="0" w:space="0" w:color="auto"/>
        <w:left w:val="none" w:sz="0" w:space="0" w:color="auto"/>
        <w:bottom w:val="none" w:sz="0" w:space="0" w:color="auto"/>
        <w:right w:val="none" w:sz="0" w:space="0" w:color="auto"/>
      </w:divBdr>
    </w:div>
    <w:div w:id="1152529841">
      <w:bodyDiv w:val="1"/>
      <w:marLeft w:val="0"/>
      <w:marRight w:val="0"/>
      <w:marTop w:val="0"/>
      <w:marBottom w:val="0"/>
      <w:divBdr>
        <w:top w:val="none" w:sz="0" w:space="0" w:color="auto"/>
        <w:left w:val="none" w:sz="0" w:space="0" w:color="auto"/>
        <w:bottom w:val="none" w:sz="0" w:space="0" w:color="auto"/>
        <w:right w:val="none" w:sz="0" w:space="0" w:color="auto"/>
      </w:divBdr>
    </w:div>
    <w:div w:id="1152596743">
      <w:bodyDiv w:val="1"/>
      <w:marLeft w:val="0"/>
      <w:marRight w:val="0"/>
      <w:marTop w:val="0"/>
      <w:marBottom w:val="0"/>
      <w:divBdr>
        <w:top w:val="none" w:sz="0" w:space="0" w:color="auto"/>
        <w:left w:val="none" w:sz="0" w:space="0" w:color="auto"/>
        <w:bottom w:val="none" w:sz="0" w:space="0" w:color="auto"/>
        <w:right w:val="none" w:sz="0" w:space="0" w:color="auto"/>
      </w:divBdr>
    </w:div>
    <w:div w:id="1152603595">
      <w:bodyDiv w:val="1"/>
      <w:marLeft w:val="0"/>
      <w:marRight w:val="0"/>
      <w:marTop w:val="0"/>
      <w:marBottom w:val="0"/>
      <w:divBdr>
        <w:top w:val="none" w:sz="0" w:space="0" w:color="auto"/>
        <w:left w:val="none" w:sz="0" w:space="0" w:color="auto"/>
        <w:bottom w:val="none" w:sz="0" w:space="0" w:color="auto"/>
        <w:right w:val="none" w:sz="0" w:space="0" w:color="auto"/>
      </w:divBdr>
    </w:div>
    <w:div w:id="1152911910">
      <w:bodyDiv w:val="1"/>
      <w:marLeft w:val="0"/>
      <w:marRight w:val="0"/>
      <w:marTop w:val="0"/>
      <w:marBottom w:val="0"/>
      <w:divBdr>
        <w:top w:val="none" w:sz="0" w:space="0" w:color="auto"/>
        <w:left w:val="none" w:sz="0" w:space="0" w:color="auto"/>
        <w:bottom w:val="none" w:sz="0" w:space="0" w:color="auto"/>
        <w:right w:val="none" w:sz="0" w:space="0" w:color="auto"/>
      </w:divBdr>
    </w:div>
    <w:div w:id="1153254339">
      <w:bodyDiv w:val="1"/>
      <w:marLeft w:val="0"/>
      <w:marRight w:val="0"/>
      <w:marTop w:val="0"/>
      <w:marBottom w:val="0"/>
      <w:divBdr>
        <w:top w:val="none" w:sz="0" w:space="0" w:color="auto"/>
        <w:left w:val="none" w:sz="0" w:space="0" w:color="auto"/>
        <w:bottom w:val="none" w:sz="0" w:space="0" w:color="auto"/>
        <w:right w:val="none" w:sz="0" w:space="0" w:color="auto"/>
      </w:divBdr>
    </w:div>
    <w:div w:id="1153326881">
      <w:bodyDiv w:val="1"/>
      <w:marLeft w:val="0"/>
      <w:marRight w:val="0"/>
      <w:marTop w:val="0"/>
      <w:marBottom w:val="0"/>
      <w:divBdr>
        <w:top w:val="none" w:sz="0" w:space="0" w:color="auto"/>
        <w:left w:val="none" w:sz="0" w:space="0" w:color="auto"/>
        <w:bottom w:val="none" w:sz="0" w:space="0" w:color="auto"/>
        <w:right w:val="none" w:sz="0" w:space="0" w:color="auto"/>
      </w:divBdr>
    </w:div>
    <w:div w:id="1153368846">
      <w:bodyDiv w:val="1"/>
      <w:marLeft w:val="0"/>
      <w:marRight w:val="0"/>
      <w:marTop w:val="0"/>
      <w:marBottom w:val="0"/>
      <w:divBdr>
        <w:top w:val="none" w:sz="0" w:space="0" w:color="auto"/>
        <w:left w:val="none" w:sz="0" w:space="0" w:color="auto"/>
        <w:bottom w:val="none" w:sz="0" w:space="0" w:color="auto"/>
        <w:right w:val="none" w:sz="0" w:space="0" w:color="auto"/>
      </w:divBdr>
    </w:div>
    <w:div w:id="1153377145">
      <w:bodyDiv w:val="1"/>
      <w:marLeft w:val="0"/>
      <w:marRight w:val="0"/>
      <w:marTop w:val="0"/>
      <w:marBottom w:val="0"/>
      <w:divBdr>
        <w:top w:val="none" w:sz="0" w:space="0" w:color="auto"/>
        <w:left w:val="none" w:sz="0" w:space="0" w:color="auto"/>
        <w:bottom w:val="none" w:sz="0" w:space="0" w:color="auto"/>
        <w:right w:val="none" w:sz="0" w:space="0" w:color="auto"/>
      </w:divBdr>
    </w:div>
    <w:div w:id="1153571635">
      <w:bodyDiv w:val="1"/>
      <w:marLeft w:val="0"/>
      <w:marRight w:val="0"/>
      <w:marTop w:val="0"/>
      <w:marBottom w:val="0"/>
      <w:divBdr>
        <w:top w:val="none" w:sz="0" w:space="0" w:color="auto"/>
        <w:left w:val="none" w:sz="0" w:space="0" w:color="auto"/>
        <w:bottom w:val="none" w:sz="0" w:space="0" w:color="auto"/>
        <w:right w:val="none" w:sz="0" w:space="0" w:color="auto"/>
      </w:divBdr>
    </w:div>
    <w:div w:id="1153764592">
      <w:bodyDiv w:val="1"/>
      <w:marLeft w:val="0"/>
      <w:marRight w:val="0"/>
      <w:marTop w:val="0"/>
      <w:marBottom w:val="0"/>
      <w:divBdr>
        <w:top w:val="none" w:sz="0" w:space="0" w:color="auto"/>
        <w:left w:val="none" w:sz="0" w:space="0" w:color="auto"/>
        <w:bottom w:val="none" w:sz="0" w:space="0" w:color="auto"/>
        <w:right w:val="none" w:sz="0" w:space="0" w:color="auto"/>
      </w:divBdr>
    </w:div>
    <w:div w:id="1153909489">
      <w:bodyDiv w:val="1"/>
      <w:marLeft w:val="0"/>
      <w:marRight w:val="0"/>
      <w:marTop w:val="0"/>
      <w:marBottom w:val="0"/>
      <w:divBdr>
        <w:top w:val="none" w:sz="0" w:space="0" w:color="auto"/>
        <w:left w:val="none" w:sz="0" w:space="0" w:color="auto"/>
        <w:bottom w:val="none" w:sz="0" w:space="0" w:color="auto"/>
        <w:right w:val="none" w:sz="0" w:space="0" w:color="auto"/>
      </w:divBdr>
    </w:div>
    <w:div w:id="1154024128">
      <w:bodyDiv w:val="1"/>
      <w:marLeft w:val="0"/>
      <w:marRight w:val="0"/>
      <w:marTop w:val="0"/>
      <w:marBottom w:val="0"/>
      <w:divBdr>
        <w:top w:val="none" w:sz="0" w:space="0" w:color="auto"/>
        <w:left w:val="none" w:sz="0" w:space="0" w:color="auto"/>
        <w:bottom w:val="none" w:sz="0" w:space="0" w:color="auto"/>
        <w:right w:val="none" w:sz="0" w:space="0" w:color="auto"/>
      </w:divBdr>
    </w:div>
    <w:div w:id="1154178630">
      <w:bodyDiv w:val="1"/>
      <w:marLeft w:val="0"/>
      <w:marRight w:val="0"/>
      <w:marTop w:val="0"/>
      <w:marBottom w:val="0"/>
      <w:divBdr>
        <w:top w:val="none" w:sz="0" w:space="0" w:color="auto"/>
        <w:left w:val="none" w:sz="0" w:space="0" w:color="auto"/>
        <w:bottom w:val="none" w:sz="0" w:space="0" w:color="auto"/>
        <w:right w:val="none" w:sz="0" w:space="0" w:color="auto"/>
      </w:divBdr>
    </w:div>
    <w:div w:id="1154250266">
      <w:bodyDiv w:val="1"/>
      <w:marLeft w:val="0"/>
      <w:marRight w:val="0"/>
      <w:marTop w:val="0"/>
      <w:marBottom w:val="0"/>
      <w:divBdr>
        <w:top w:val="none" w:sz="0" w:space="0" w:color="auto"/>
        <w:left w:val="none" w:sz="0" w:space="0" w:color="auto"/>
        <w:bottom w:val="none" w:sz="0" w:space="0" w:color="auto"/>
        <w:right w:val="none" w:sz="0" w:space="0" w:color="auto"/>
      </w:divBdr>
    </w:div>
    <w:div w:id="1154292970">
      <w:bodyDiv w:val="1"/>
      <w:marLeft w:val="0"/>
      <w:marRight w:val="0"/>
      <w:marTop w:val="0"/>
      <w:marBottom w:val="0"/>
      <w:divBdr>
        <w:top w:val="none" w:sz="0" w:space="0" w:color="auto"/>
        <w:left w:val="none" w:sz="0" w:space="0" w:color="auto"/>
        <w:bottom w:val="none" w:sz="0" w:space="0" w:color="auto"/>
        <w:right w:val="none" w:sz="0" w:space="0" w:color="auto"/>
      </w:divBdr>
    </w:div>
    <w:div w:id="1154295306">
      <w:bodyDiv w:val="1"/>
      <w:marLeft w:val="0"/>
      <w:marRight w:val="0"/>
      <w:marTop w:val="0"/>
      <w:marBottom w:val="0"/>
      <w:divBdr>
        <w:top w:val="none" w:sz="0" w:space="0" w:color="auto"/>
        <w:left w:val="none" w:sz="0" w:space="0" w:color="auto"/>
        <w:bottom w:val="none" w:sz="0" w:space="0" w:color="auto"/>
        <w:right w:val="none" w:sz="0" w:space="0" w:color="auto"/>
      </w:divBdr>
    </w:div>
    <w:div w:id="1154377514">
      <w:bodyDiv w:val="1"/>
      <w:marLeft w:val="0"/>
      <w:marRight w:val="0"/>
      <w:marTop w:val="0"/>
      <w:marBottom w:val="0"/>
      <w:divBdr>
        <w:top w:val="none" w:sz="0" w:space="0" w:color="auto"/>
        <w:left w:val="none" w:sz="0" w:space="0" w:color="auto"/>
        <w:bottom w:val="none" w:sz="0" w:space="0" w:color="auto"/>
        <w:right w:val="none" w:sz="0" w:space="0" w:color="auto"/>
      </w:divBdr>
    </w:div>
    <w:div w:id="1154642922">
      <w:bodyDiv w:val="1"/>
      <w:marLeft w:val="0"/>
      <w:marRight w:val="0"/>
      <w:marTop w:val="0"/>
      <w:marBottom w:val="0"/>
      <w:divBdr>
        <w:top w:val="none" w:sz="0" w:space="0" w:color="auto"/>
        <w:left w:val="none" w:sz="0" w:space="0" w:color="auto"/>
        <w:bottom w:val="none" w:sz="0" w:space="0" w:color="auto"/>
        <w:right w:val="none" w:sz="0" w:space="0" w:color="auto"/>
      </w:divBdr>
    </w:div>
    <w:div w:id="1154763167">
      <w:bodyDiv w:val="1"/>
      <w:marLeft w:val="0"/>
      <w:marRight w:val="0"/>
      <w:marTop w:val="0"/>
      <w:marBottom w:val="0"/>
      <w:divBdr>
        <w:top w:val="none" w:sz="0" w:space="0" w:color="auto"/>
        <w:left w:val="none" w:sz="0" w:space="0" w:color="auto"/>
        <w:bottom w:val="none" w:sz="0" w:space="0" w:color="auto"/>
        <w:right w:val="none" w:sz="0" w:space="0" w:color="auto"/>
      </w:divBdr>
    </w:div>
    <w:div w:id="1154880294">
      <w:bodyDiv w:val="1"/>
      <w:marLeft w:val="0"/>
      <w:marRight w:val="0"/>
      <w:marTop w:val="0"/>
      <w:marBottom w:val="0"/>
      <w:divBdr>
        <w:top w:val="none" w:sz="0" w:space="0" w:color="auto"/>
        <w:left w:val="none" w:sz="0" w:space="0" w:color="auto"/>
        <w:bottom w:val="none" w:sz="0" w:space="0" w:color="auto"/>
        <w:right w:val="none" w:sz="0" w:space="0" w:color="auto"/>
      </w:divBdr>
    </w:div>
    <w:div w:id="1154956311">
      <w:bodyDiv w:val="1"/>
      <w:marLeft w:val="0"/>
      <w:marRight w:val="0"/>
      <w:marTop w:val="0"/>
      <w:marBottom w:val="0"/>
      <w:divBdr>
        <w:top w:val="none" w:sz="0" w:space="0" w:color="auto"/>
        <w:left w:val="none" w:sz="0" w:space="0" w:color="auto"/>
        <w:bottom w:val="none" w:sz="0" w:space="0" w:color="auto"/>
        <w:right w:val="none" w:sz="0" w:space="0" w:color="auto"/>
      </w:divBdr>
    </w:div>
    <w:div w:id="1155145248">
      <w:bodyDiv w:val="1"/>
      <w:marLeft w:val="0"/>
      <w:marRight w:val="0"/>
      <w:marTop w:val="0"/>
      <w:marBottom w:val="0"/>
      <w:divBdr>
        <w:top w:val="none" w:sz="0" w:space="0" w:color="auto"/>
        <w:left w:val="none" w:sz="0" w:space="0" w:color="auto"/>
        <w:bottom w:val="none" w:sz="0" w:space="0" w:color="auto"/>
        <w:right w:val="none" w:sz="0" w:space="0" w:color="auto"/>
      </w:divBdr>
    </w:div>
    <w:div w:id="1155607522">
      <w:bodyDiv w:val="1"/>
      <w:marLeft w:val="0"/>
      <w:marRight w:val="0"/>
      <w:marTop w:val="0"/>
      <w:marBottom w:val="0"/>
      <w:divBdr>
        <w:top w:val="none" w:sz="0" w:space="0" w:color="auto"/>
        <w:left w:val="none" w:sz="0" w:space="0" w:color="auto"/>
        <w:bottom w:val="none" w:sz="0" w:space="0" w:color="auto"/>
        <w:right w:val="none" w:sz="0" w:space="0" w:color="auto"/>
      </w:divBdr>
    </w:div>
    <w:div w:id="1155872552">
      <w:bodyDiv w:val="1"/>
      <w:marLeft w:val="0"/>
      <w:marRight w:val="0"/>
      <w:marTop w:val="0"/>
      <w:marBottom w:val="0"/>
      <w:divBdr>
        <w:top w:val="none" w:sz="0" w:space="0" w:color="auto"/>
        <w:left w:val="none" w:sz="0" w:space="0" w:color="auto"/>
        <w:bottom w:val="none" w:sz="0" w:space="0" w:color="auto"/>
        <w:right w:val="none" w:sz="0" w:space="0" w:color="auto"/>
      </w:divBdr>
    </w:div>
    <w:div w:id="1155873185">
      <w:bodyDiv w:val="1"/>
      <w:marLeft w:val="0"/>
      <w:marRight w:val="0"/>
      <w:marTop w:val="0"/>
      <w:marBottom w:val="0"/>
      <w:divBdr>
        <w:top w:val="none" w:sz="0" w:space="0" w:color="auto"/>
        <w:left w:val="none" w:sz="0" w:space="0" w:color="auto"/>
        <w:bottom w:val="none" w:sz="0" w:space="0" w:color="auto"/>
        <w:right w:val="none" w:sz="0" w:space="0" w:color="auto"/>
      </w:divBdr>
    </w:div>
    <w:div w:id="1155953690">
      <w:bodyDiv w:val="1"/>
      <w:marLeft w:val="0"/>
      <w:marRight w:val="0"/>
      <w:marTop w:val="0"/>
      <w:marBottom w:val="0"/>
      <w:divBdr>
        <w:top w:val="none" w:sz="0" w:space="0" w:color="auto"/>
        <w:left w:val="none" w:sz="0" w:space="0" w:color="auto"/>
        <w:bottom w:val="none" w:sz="0" w:space="0" w:color="auto"/>
        <w:right w:val="none" w:sz="0" w:space="0" w:color="auto"/>
      </w:divBdr>
    </w:div>
    <w:div w:id="1155995036">
      <w:bodyDiv w:val="1"/>
      <w:marLeft w:val="0"/>
      <w:marRight w:val="0"/>
      <w:marTop w:val="0"/>
      <w:marBottom w:val="0"/>
      <w:divBdr>
        <w:top w:val="none" w:sz="0" w:space="0" w:color="auto"/>
        <w:left w:val="none" w:sz="0" w:space="0" w:color="auto"/>
        <w:bottom w:val="none" w:sz="0" w:space="0" w:color="auto"/>
        <w:right w:val="none" w:sz="0" w:space="0" w:color="auto"/>
      </w:divBdr>
    </w:div>
    <w:div w:id="1155996721">
      <w:bodyDiv w:val="1"/>
      <w:marLeft w:val="0"/>
      <w:marRight w:val="0"/>
      <w:marTop w:val="0"/>
      <w:marBottom w:val="0"/>
      <w:divBdr>
        <w:top w:val="none" w:sz="0" w:space="0" w:color="auto"/>
        <w:left w:val="none" w:sz="0" w:space="0" w:color="auto"/>
        <w:bottom w:val="none" w:sz="0" w:space="0" w:color="auto"/>
        <w:right w:val="none" w:sz="0" w:space="0" w:color="auto"/>
      </w:divBdr>
    </w:div>
    <w:div w:id="1156342672">
      <w:bodyDiv w:val="1"/>
      <w:marLeft w:val="0"/>
      <w:marRight w:val="0"/>
      <w:marTop w:val="0"/>
      <w:marBottom w:val="0"/>
      <w:divBdr>
        <w:top w:val="none" w:sz="0" w:space="0" w:color="auto"/>
        <w:left w:val="none" w:sz="0" w:space="0" w:color="auto"/>
        <w:bottom w:val="none" w:sz="0" w:space="0" w:color="auto"/>
        <w:right w:val="none" w:sz="0" w:space="0" w:color="auto"/>
      </w:divBdr>
    </w:div>
    <w:div w:id="1156411053">
      <w:bodyDiv w:val="1"/>
      <w:marLeft w:val="0"/>
      <w:marRight w:val="0"/>
      <w:marTop w:val="0"/>
      <w:marBottom w:val="0"/>
      <w:divBdr>
        <w:top w:val="none" w:sz="0" w:space="0" w:color="auto"/>
        <w:left w:val="none" w:sz="0" w:space="0" w:color="auto"/>
        <w:bottom w:val="none" w:sz="0" w:space="0" w:color="auto"/>
        <w:right w:val="none" w:sz="0" w:space="0" w:color="auto"/>
      </w:divBdr>
    </w:div>
    <w:div w:id="1156456343">
      <w:bodyDiv w:val="1"/>
      <w:marLeft w:val="0"/>
      <w:marRight w:val="0"/>
      <w:marTop w:val="0"/>
      <w:marBottom w:val="0"/>
      <w:divBdr>
        <w:top w:val="none" w:sz="0" w:space="0" w:color="auto"/>
        <w:left w:val="none" w:sz="0" w:space="0" w:color="auto"/>
        <w:bottom w:val="none" w:sz="0" w:space="0" w:color="auto"/>
        <w:right w:val="none" w:sz="0" w:space="0" w:color="auto"/>
      </w:divBdr>
    </w:div>
    <w:div w:id="1156457812">
      <w:bodyDiv w:val="1"/>
      <w:marLeft w:val="0"/>
      <w:marRight w:val="0"/>
      <w:marTop w:val="0"/>
      <w:marBottom w:val="0"/>
      <w:divBdr>
        <w:top w:val="none" w:sz="0" w:space="0" w:color="auto"/>
        <w:left w:val="none" w:sz="0" w:space="0" w:color="auto"/>
        <w:bottom w:val="none" w:sz="0" w:space="0" w:color="auto"/>
        <w:right w:val="none" w:sz="0" w:space="0" w:color="auto"/>
      </w:divBdr>
    </w:div>
    <w:div w:id="1156534499">
      <w:bodyDiv w:val="1"/>
      <w:marLeft w:val="0"/>
      <w:marRight w:val="0"/>
      <w:marTop w:val="0"/>
      <w:marBottom w:val="0"/>
      <w:divBdr>
        <w:top w:val="none" w:sz="0" w:space="0" w:color="auto"/>
        <w:left w:val="none" w:sz="0" w:space="0" w:color="auto"/>
        <w:bottom w:val="none" w:sz="0" w:space="0" w:color="auto"/>
        <w:right w:val="none" w:sz="0" w:space="0" w:color="auto"/>
      </w:divBdr>
    </w:div>
    <w:div w:id="1156611278">
      <w:bodyDiv w:val="1"/>
      <w:marLeft w:val="0"/>
      <w:marRight w:val="0"/>
      <w:marTop w:val="0"/>
      <w:marBottom w:val="0"/>
      <w:divBdr>
        <w:top w:val="none" w:sz="0" w:space="0" w:color="auto"/>
        <w:left w:val="none" w:sz="0" w:space="0" w:color="auto"/>
        <w:bottom w:val="none" w:sz="0" w:space="0" w:color="auto"/>
        <w:right w:val="none" w:sz="0" w:space="0" w:color="auto"/>
      </w:divBdr>
    </w:div>
    <w:div w:id="1157184560">
      <w:bodyDiv w:val="1"/>
      <w:marLeft w:val="0"/>
      <w:marRight w:val="0"/>
      <w:marTop w:val="0"/>
      <w:marBottom w:val="0"/>
      <w:divBdr>
        <w:top w:val="none" w:sz="0" w:space="0" w:color="auto"/>
        <w:left w:val="none" w:sz="0" w:space="0" w:color="auto"/>
        <w:bottom w:val="none" w:sz="0" w:space="0" w:color="auto"/>
        <w:right w:val="none" w:sz="0" w:space="0" w:color="auto"/>
      </w:divBdr>
    </w:div>
    <w:div w:id="1157452353">
      <w:bodyDiv w:val="1"/>
      <w:marLeft w:val="0"/>
      <w:marRight w:val="0"/>
      <w:marTop w:val="0"/>
      <w:marBottom w:val="0"/>
      <w:divBdr>
        <w:top w:val="none" w:sz="0" w:space="0" w:color="auto"/>
        <w:left w:val="none" w:sz="0" w:space="0" w:color="auto"/>
        <w:bottom w:val="none" w:sz="0" w:space="0" w:color="auto"/>
        <w:right w:val="none" w:sz="0" w:space="0" w:color="auto"/>
      </w:divBdr>
    </w:div>
    <w:div w:id="1157573954">
      <w:bodyDiv w:val="1"/>
      <w:marLeft w:val="0"/>
      <w:marRight w:val="0"/>
      <w:marTop w:val="0"/>
      <w:marBottom w:val="0"/>
      <w:divBdr>
        <w:top w:val="none" w:sz="0" w:space="0" w:color="auto"/>
        <w:left w:val="none" w:sz="0" w:space="0" w:color="auto"/>
        <w:bottom w:val="none" w:sz="0" w:space="0" w:color="auto"/>
        <w:right w:val="none" w:sz="0" w:space="0" w:color="auto"/>
      </w:divBdr>
    </w:div>
    <w:div w:id="1157721065">
      <w:bodyDiv w:val="1"/>
      <w:marLeft w:val="0"/>
      <w:marRight w:val="0"/>
      <w:marTop w:val="0"/>
      <w:marBottom w:val="0"/>
      <w:divBdr>
        <w:top w:val="none" w:sz="0" w:space="0" w:color="auto"/>
        <w:left w:val="none" w:sz="0" w:space="0" w:color="auto"/>
        <w:bottom w:val="none" w:sz="0" w:space="0" w:color="auto"/>
        <w:right w:val="none" w:sz="0" w:space="0" w:color="auto"/>
      </w:divBdr>
    </w:div>
    <w:div w:id="1157725841">
      <w:bodyDiv w:val="1"/>
      <w:marLeft w:val="0"/>
      <w:marRight w:val="0"/>
      <w:marTop w:val="0"/>
      <w:marBottom w:val="0"/>
      <w:divBdr>
        <w:top w:val="none" w:sz="0" w:space="0" w:color="auto"/>
        <w:left w:val="none" w:sz="0" w:space="0" w:color="auto"/>
        <w:bottom w:val="none" w:sz="0" w:space="0" w:color="auto"/>
        <w:right w:val="none" w:sz="0" w:space="0" w:color="auto"/>
      </w:divBdr>
    </w:div>
    <w:div w:id="1157769614">
      <w:bodyDiv w:val="1"/>
      <w:marLeft w:val="0"/>
      <w:marRight w:val="0"/>
      <w:marTop w:val="0"/>
      <w:marBottom w:val="0"/>
      <w:divBdr>
        <w:top w:val="none" w:sz="0" w:space="0" w:color="auto"/>
        <w:left w:val="none" w:sz="0" w:space="0" w:color="auto"/>
        <w:bottom w:val="none" w:sz="0" w:space="0" w:color="auto"/>
        <w:right w:val="none" w:sz="0" w:space="0" w:color="auto"/>
      </w:divBdr>
    </w:div>
    <w:div w:id="1157770569">
      <w:bodyDiv w:val="1"/>
      <w:marLeft w:val="0"/>
      <w:marRight w:val="0"/>
      <w:marTop w:val="0"/>
      <w:marBottom w:val="0"/>
      <w:divBdr>
        <w:top w:val="none" w:sz="0" w:space="0" w:color="auto"/>
        <w:left w:val="none" w:sz="0" w:space="0" w:color="auto"/>
        <w:bottom w:val="none" w:sz="0" w:space="0" w:color="auto"/>
        <w:right w:val="none" w:sz="0" w:space="0" w:color="auto"/>
      </w:divBdr>
    </w:div>
    <w:div w:id="1157841182">
      <w:bodyDiv w:val="1"/>
      <w:marLeft w:val="0"/>
      <w:marRight w:val="0"/>
      <w:marTop w:val="0"/>
      <w:marBottom w:val="0"/>
      <w:divBdr>
        <w:top w:val="none" w:sz="0" w:space="0" w:color="auto"/>
        <w:left w:val="none" w:sz="0" w:space="0" w:color="auto"/>
        <w:bottom w:val="none" w:sz="0" w:space="0" w:color="auto"/>
        <w:right w:val="none" w:sz="0" w:space="0" w:color="auto"/>
      </w:divBdr>
    </w:div>
    <w:div w:id="1157958737">
      <w:bodyDiv w:val="1"/>
      <w:marLeft w:val="0"/>
      <w:marRight w:val="0"/>
      <w:marTop w:val="0"/>
      <w:marBottom w:val="0"/>
      <w:divBdr>
        <w:top w:val="none" w:sz="0" w:space="0" w:color="auto"/>
        <w:left w:val="none" w:sz="0" w:space="0" w:color="auto"/>
        <w:bottom w:val="none" w:sz="0" w:space="0" w:color="auto"/>
        <w:right w:val="none" w:sz="0" w:space="0" w:color="auto"/>
      </w:divBdr>
    </w:div>
    <w:div w:id="1158032089">
      <w:bodyDiv w:val="1"/>
      <w:marLeft w:val="0"/>
      <w:marRight w:val="0"/>
      <w:marTop w:val="0"/>
      <w:marBottom w:val="0"/>
      <w:divBdr>
        <w:top w:val="none" w:sz="0" w:space="0" w:color="auto"/>
        <w:left w:val="none" w:sz="0" w:space="0" w:color="auto"/>
        <w:bottom w:val="none" w:sz="0" w:space="0" w:color="auto"/>
        <w:right w:val="none" w:sz="0" w:space="0" w:color="auto"/>
      </w:divBdr>
    </w:div>
    <w:div w:id="1158108964">
      <w:bodyDiv w:val="1"/>
      <w:marLeft w:val="0"/>
      <w:marRight w:val="0"/>
      <w:marTop w:val="0"/>
      <w:marBottom w:val="0"/>
      <w:divBdr>
        <w:top w:val="none" w:sz="0" w:space="0" w:color="auto"/>
        <w:left w:val="none" w:sz="0" w:space="0" w:color="auto"/>
        <w:bottom w:val="none" w:sz="0" w:space="0" w:color="auto"/>
        <w:right w:val="none" w:sz="0" w:space="0" w:color="auto"/>
      </w:divBdr>
    </w:div>
    <w:div w:id="1158300779">
      <w:bodyDiv w:val="1"/>
      <w:marLeft w:val="0"/>
      <w:marRight w:val="0"/>
      <w:marTop w:val="0"/>
      <w:marBottom w:val="0"/>
      <w:divBdr>
        <w:top w:val="none" w:sz="0" w:space="0" w:color="auto"/>
        <w:left w:val="none" w:sz="0" w:space="0" w:color="auto"/>
        <w:bottom w:val="none" w:sz="0" w:space="0" w:color="auto"/>
        <w:right w:val="none" w:sz="0" w:space="0" w:color="auto"/>
      </w:divBdr>
    </w:div>
    <w:div w:id="1158380681">
      <w:bodyDiv w:val="1"/>
      <w:marLeft w:val="0"/>
      <w:marRight w:val="0"/>
      <w:marTop w:val="0"/>
      <w:marBottom w:val="0"/>
      <w:divBdr>
        <w:top w:val="none" w:sz="0" w:space="0" w:color="auto"/>
        <w:left w:val="none" w:sz="0" w:space="0" w:color="auto"/>
        <w:bottom w:val="none" w:sz="0" w:space="0" w:color="auto"/>
        <w:right w:val="none" w:sz="0" w:space="0" w:color="auto"/>
      </w:divBdr>
    </w:div>
    <w:div w:id="1158418606">
      <w:bodyDiv w:val="1"/>
      <w:marLeft w:val="0"/>
      <w:marRight w:val="0"/>
      <w:marTop w:val="0"/>
      <w:marBottom w:val="0"/>
      <w:divBdr>
        <w:top w:val="none" w:sz="0" w:space="0" w:color="auto"/>
        <w:left w:val="none" w:sz="0" w:space="0" w:color="auto"/>
        <w:bottom w:val="none" w:sz="0" w:space="0" w:color="auto"/>
        <w:right w:val="none" w:sz="0" w:space="0" w:color="auto"/>
      </w:divBdr>
    </w:div>
    <w:div w:id="1158500495">
      <w:bodyDiv w:val="1"/>
      <w:marLeft w:val="0"/>
      <w:marRight w:val="0"/>
      <w:marTop w:val="0"/>
      <w:marBottom w:val="0"/>
      <w:divBdr>
        <w:top w:val="none" w:sz="0" w:space="0" w:color="auto"/>
        <w:left w:val="none" w:sz="0" w:space="0" w:color="auto"/>
        <w:bottom w:val="none" w:sz="0" w:space="0" w:color="auto"/>
        <w:right w:val="none" w:sz="0" w:space="0" w:color="auto"/>
      </w:divBdr>
    </w:div>
    <w:div w:id="1158612083">
      <w:bodyDiv w:val="1"/>
      <w:marLeft w:val="0"/>
      <w:marRight w:val="0"/>
      <w:marTop w:val="0"/>
      <w:marBottom w:val="0"/>
      <w:divBdr>
        <w:top w:val="none" w:sz="0" w:space="0" w:color="auto"/>
        <w:left w:val="none" w:sz="0" w:space="0" w:color="auto"/>
        <w:bottom w:val="none" w:sz="0" w:space="0" w:color="auto"/>
        <w:right w:val="none" w:sz="0" w:space="0" w:color="auto"/>
      </w:divBdr>
    </w:div>
    <w:div w:id="1158958483">
      <w:bodyDiv w:val="1"/>
      <w:marLeft w:val="0"/>
      <w:marRight w:val="0"/>
      <w:marTop w:val="0"/>
      <w:marBottom w:val="0"/>
      <w:divBdr>
        <w:top w:val="none" w:sz="0" w:space="0" w:color="auto"/>
        <w:left w:val="none" w:sz="0" w:space="0" w:color="auto"/>
        <w:bottom w:val="none" w:sz="0" w:space="0" w:color="auto"/>
        <w:right w:val="none" w:sz="0" w:space="0" w:color="auto"/>
      </w:divBdr>
    </w:div>
    <w:div w:id="1158963652">
      <w:bodyDiv w:val="1"/>
      <w:marLeft w:val="0"/>
      <w:marRight w:val="0"/>
      <w:marTop w:val="0"/>
      <w:marBottom w:val="0"/>
      <w:divBdr>
        <w:top w:val="none" w:sz="0" w:space="0" w:color="auto"/>
        <w:left w:val="none" w:sz="0" w:space="0" w:color="auto"/>
        <w:bottom w:val="none" w:sz="0" w:space="0" w:color="auto"/>
        <w:right w:val="none" w:sz="0" w:space="0" w:color="auto"/>
      </w:divBdr>
    </w:div>
    <w:div w:id="1159006436">
      <w:bodyDiv w:val="1"/>
      <w:marLeft w:val="0"/>
      <w:marRight w:val="0"/>
      <w:marTop w:val="0"/>
      <w:marBottom w:val="0"/>
      <w:divBdr>
        <w:top w:val="none" w:sz="0" w:space="0" w:color="auto"/>
        <w:left w:val="none" w:sz="0" w:space="0" w:color="auto"/>
        <w:bottom w:val="none" w:sz="0" w:space="0" w:color="auto"/>
        <w:right w:val="none" w:sz="0" w:space="0" w:color="auto"/>
      </w:divBdr>
    </w:div>
    <w:div w:id="1159266899">
      <w:bodyDiv w:val="1"/>
      <w:marLeft w:val="0"/>
      <w:marRight w:val="0"/>
      <w:marTop w:val="0"/>
      <w:marBottom w:val="0"/>
      <w:divBdr>
        <w:top w:val="none" w:sz="0" w:space="0" w:color="auto"/>
        <w:left w:val="none" w:sz="0" w:space="0" w:color="auto"/>
        <w:bottom w:val="none" w:sz="0" w:space="0" w:color="auto"/>
        <w:right w:val="none" w:sz="0" w:space="0" w:color="auto"/>
      </w:divBdr>
    </w:div>
    <w:div w:id="1159348765">
      <w:bodyDiv w:val="1"/>
      <w:marLeft w:val="0"/>
      <w:marRight w:val="0"/>
      <w:marTop w:val="0"/>
      <w:marBottom w:val="0"/>
      <w:divBdr>
        <w:top w:val="none" w:sz="0" w:space="0" w:color="auto"/>
        <w:left w:val="none" w:sz="0" w:space="0" w:color="auto"/>
        <w:bottom w:val="none" w:sz="0" w:space="0" w:color="auto"/>
        <w:right w:val="none" w:sz="0" w:space="0" w:color="auto"/>
      </w:divBdr>
    </w:div>
    <w:div w:id="1159494387">
      <w:bodyDiv w:val="1"/>
      <w:marLeft w:val="0"/>
      <w:marRight w:val="0"/>
      <w:marTop w:val="0"/>
      <w:marBottom w:val="0"/>
      <w:divBdr>
        <w:top w:val="none" w:sz="0" w:space="0" w:color="auto"/>
        <w:left w:val="none" w:sz="0" w:space="0" w:color="auto"/>
        <w:bottom w:val="none" w:sz="0" w:space="0" w:color="auto"/>
        <w:right w:val="none" w:sz="0" w:space="0" w:color="auto"/>
      </w:divBdr>
    </w:div>
    <w:div w:id="1159691861">
      <w:bodyDiv w:val="1"/>
      <w:marLeft w:val="0"/>
      <w:marRight w:val="0"/>
      <w:marTop w:val="0"/>
      <w:marBottom w:val="0"/>
      <w:divBdr>
        <w:top w:val="none" w:sz="0" w:space="0" w:color="auto"/>
        <w:left w:val="none" w:sz="0" w:space="0" w:color="auto"/>
        <w:bottom w:val="none" w:sz="0" w:space="0" w:color="auto"/>
        <w:right w:val="none" w:sz="0" w:space="0" w:color="auto"/>
      </w:divBdr>
    </w:div>
    <w:div w:id="1159810401">
      <w:bodyDiv w:val="1"/>
      <w:marLeft w:val="0"/>
      <w:marRight w:val="0"/>
      <w:marTop w:val="0"/>
      <w:marBottom w:val="0"/>
      <w:divBdr>
        <w:top w:val="none" w:sz="0" w:space="0" w:color="auto"/>
        <w:left w:val="none" w:sz="0" w:space="0" w:color="auto"/>
        <w:bottom w:val="none" w:sz="0" w:space="0" w:color="auto"/>
        <w:right w:val="none" w:sz="0" w:space="0" w:color="auto"/>
      </w:divBdr>
    </w:div>
    <w:div w:id="1159931118">
      <w:bodyDiv w:val="1"/>
      <w:marLeft w:val="0"/>
      <w:marRight w:val="0"/>
      <w:marTop w:val="0"/>
      <w:marBottom w:val="0"/>
      <w:divBdr>
        <w:top w:val="none" w:sz="0" w:space="0" w:color="auto"/>
        <w:left w:val="none" w:sz="0" w:space="0" w:color="auto"/>
        <w:bottom w:val="none" w:sz="0" w:space="0" w:color="auto"/>
        <w:right w:val="none" w:sz="0" w:space="0" w:color="auto"/>
      </w:divBdr>
    </w:div>
    <w:div w:id="1160004136">
      <w:bodyDiv w:val="1"/>
      <w:marLeft w:val="0"/>
      <w:marRight w:val="0"/>
      <w:marTop w:val="0"/>
      <w:marBottom w:val="0"/>
      <w:divBdr>
        <w:top w:val="none" w:sz="0" w:space="0" w:color="auto"/>
        <w:left w:val="none" w:sz="0" w:space="0" w:color="auto"/>
        <w:bottom w:val="none" w:sz="0" w:space="0" w:color="auto"/>
        <w:right w:val="none" w:sz="0" w:space="0" w:color="auto"/>
      </w:divBdr>
    </w:div>
    <w:div w:id="1160271989">
      <w:bodyDiv w:val="1"/>
      <w:marLeft w:val="0"/>
      <w:marRight w:val="0"/>
      <w:marTop w:val="0"/>
      <w:marBottom w:val="0"/>
      <w:divBdr>
        <w:top w:val="none" w:sz="0" w:space="0" w:color="auto"/>
        <w:left w:val="none" w:sz="0" w:space="0" w:color="auto"/>
        <w:bottom w:val="none" w:sz="0" w:space="0" w:color="auto"/>
        <w:right w:val="none" w:sz="0" w:space="0" w:color="auto"/>
      </w:divBdr>
    </w:div>
    <w:div w:id="1160388923">
      <w:bodyDiv w:val="1"/>
      <w:marLeft w:val="0"/>
      <w:marRight w:val="0"/>
      <w:marTop w:val="0"/>
      <w:marBottom w:val="0"/>
      <w:divBdr>
        <w:top w:val="none" w:sz="0" w:space="0" w:color="auto"/>
        <w:left w:val="none" w:sz="0" w:space="0" w:color="auto"/>
        <w:bottom w:val="none" w:sz="0" w:space="0" w:color="auto"/>
        <w:right w:val="none" w:sz="0" w:space="0" w:color="auto"/>
      </w:divBdr>
    </w:div>
    <w:div w:id="1160536512">
      <w:bodyDiv w:val="1"/>
      <w:marLeft w:val="0"/>
      <w:marRight w:val="0"/>
      <w:marTop w:val="0"/>
      <w:marBottom w:val="0"/>
      <w:divBdr>
        <w:top w:val="none" w:sz="0" w:space="0" w:color="auto"/>
        <w:left w:val="none" w:sz="0" w:space="0" w:color="auto"/>
        <w:bottom w:val="none" w:sz="0" w:space="0" w:color="auto"/>
        <w:right w:val="none" w:sz="0" w:space="0" w:color="auto"/>
      </w:divBdr>
    </w:div>
    <w:div w:id="1160731146">
      <w:bodyDiv w:val="1"/>
      <w:marLeft w:val="0"/>
      <w:marRight w:val="0"/>
      <w:marTop w:val="0"/>
      <w:marBottom w:val="0"/>
      <w:divBdr>
        <w:top w:val="none" w:sz="0" w:space="0" w:color="auto"/>
        <w:left w:val="none" w:sz="0" w:space="0" w:color="auto"/>
        <w:bottom w:val="none" w:sz="0" w:space="0" w:color="auto"/>
        <w:right w:val="none" w:sz="0" w:space="0" w:color="auto"/>
      </w:divBdr>
    </w:div>
    <w:div w:id="1161040680">
      <w:bodyDiv w:val="1"/>
      <w:marLeft w:val="0"/>
      <w:marRight w:val="0"/>
      <w:marTop w:val="0"/>
      <w:marBottom w:val="0"/>
      <w:divBdr>
        <w:top w:val="none" w:sz="0" w:space="0" w:color="auto"/>
        <w:left w:val="none" w:sz="0" w:space="0" w:color="auto"/>
        <w:bottom w:val="none" w:sz="0" w:space="0" w:color="auto"/>
        <w:right w:val="none" w:sz="0" w:space="0" w:color="auto"/>
      </w:divBdr>
    </w:div>
    <w:div w:id="1161046821">
      <w:bodyDiv w:val="1"/>
      <w:marLeft w:val="0"/>
      <w:marRight w:val="0"/>
      <w:marTop w:val="0"/>
      <w:marBottom w:val="0"/>
      <w:divBdr>
        <w:top w:val="none" w:sz="0" w:space="0" w:color="auto"/>
        <w:left w:val="none" w:sz="0" w:space="0" w:color="auto"/>
        <w:bottom w:val="none" w:sz="0" w:space="0" w:color="auto"/>
        <w:right w:val="none" w:sz="0" w:space="0" w:color="auto"/>
      </w:divBdr>
    </w:div>
    <w:div w:id="1161311135">
      <w:bodyDiv w:val="1"/>
      <w:marLeft w:val="0"/>
      <w:marRight w:val="0"/>
      <w:marTop w:val="0"/>
      <w:marBottom w:val="0"/>
      <w:divBdr>
        <w:top w:val="none" w:sz="0" w:space="0" w:color="auto"/>
        <w:left w:val="none" w:sz="0" w:space="0" w:color="auto"/>
        <w:bottom w:val="none" w:sz="0" w:space="0" w:color="auto"/>
        <w:right w:val="none" w:sz="0" w:space="0" w:color="auto"/>
      </w:divBdr>
    </w:div>
    <w:div w:id="1161313467">
      <w:bodyDiv w:val="1"/>
      <w:marLeft w:val="0"/>
      <w:marRight w:val="0"/>
      <w:marTop w:val="0"/>
      <w:marBottom w:val="0"/>
      <w:divBdr>
        <w:top w:val="none" w:sz="0" w:space="0" w:color="auto"/>
        <w:left w:val="none" w:sz="0" w:space="0" w:color="auto"/>
        <w:bottom w:val="none" w:sz="0" w:space="0" w:color="auto"/>
        <w:right w:val="none" w:sz="0" w:space="0" w:color="auto"/>
      </w:divBdr>
    </w:div>
    <w:div w:id="1161390492">
      <w:bodyDiv w:val="1"/>
      <w:marLeft w:val="0"/>
      <w:marRight w:val="0"/>
      <w:marTop w:val="0"/>
      <w:marBottom w:val="0"/>
      <w:divBdr>
        <w:top w:val="none" w:sz="0" w:space="0" w:color="auto"/>
        <w:left w:val="none" w:sz="0" w:space="0" w:color="auto"/>
        <w:bottom w:val="none" w:sz="0" w:space="0" w:color="auto"/>
        <w:right w:val="none" w:sz="0" w:space="0" w:color="auto"/>
      </w:divBdr>
    </w:div>
    <w:div w:id="1161582786">
      <w:bodyDiv w:val="1"/>
      <w:marLeft w:val="0"/>
      <w:marRight w:val="0"/>
      <w:marTop w:val="0"/>
      <w:marBottom w:val="0"/>
      <w:divBdr>
        <w:top w:val="none" w:sz="0" w:space="0" w:color="auto"/>
        <w:left w:val="none" w:sz="0" w:space="0" w:color="auto"/>
        <w:bottom w:val="none" w:sz="0" w:space="0" w:color="auto"/>
        <w:right w:val="none" w:sz="0" w:space="0" w:color="auto"/>
      </w:divBdr>
    </w:div>
    <w:div w:id="1161652934">
      <w:bodyDiv w:val="1"/>
      <w:marLeft w:val="0"/>
      <w:marRight w:val="0"/>
      <w:marTop w:val="0"/>
      <w:marBottom w:val="0"/>
      <w:divBdr>
        <w:top w:val="none" w:sz="0" w:space="0" w:color="auto"/>
        <w:left w:val="none" w:sz="0" w:space="0" w:color="auto"/>
        <w:bottom w:val="none" w:sz="0" w:space="0" w:color="auto"/>
        <w:right w:val="none" w:sz="0" w:space="0" w:color="auto"/>
      </w:divBdr>
    </w:div>
    <w:div w:id="1161699973">
      <w:bodyDiv w:val="1"/>
      <w:marLeft w:val="0"/>
      <w:marRight w:val="0"/>
      <w:marTop w:val="0"/>
      <w:marBottom w:val="0"/>
      <w:divBdr>
        <w:top w:val="none" w:sz="0" w:space="0" w:color="auto"/>
        <w:left w:val="none" w:sz="0" w:space="0" w:color="auto"/>
        <w:bottom w:val="none" w:sz="0" w:space="0" w:color="auto"/>
        <w:right w:val="none" w:sz="0" w:space="0" w:color="auto"/>
      </w:divBdr>
    </w:div>
    <w:div w:id="1161700653">
      <w:bodyDiv w:val="1"/>
      <w:marLeft w:val="0"/>
      <w:marRight w:val="0"/>
      <w:marTop w:val="0"/>
      <w:marBottom w:val="0"/>
      <w:divBdr>
        <w:top w:val="none" w:sz="0" w:space="0" w:color="auto"/>
        <w:left w:val="none" w:sz="0" w:space="0" w:color="auto"/>
        <w:bottom w:val="none" w:sz="0" w:space="0" w:color="auto"/>
        <w:right w:val="none" w:sz="0" w:space="0" w:color="auto"/>
      </w:divBdr>
    </w:div>
    <w:div w:id="1161773069">
      <w:bodyDiv w:val="1"/>
      <w:marLeft w:val="0"/>
      <w:marRight w:val="0"/>
      <w:marTop w:val="0"/>
      <w:marBottom w:val="0"/>
      <w:divBdr>
        <w:top w:val="none" w:sz="0" w:space="0" w:color="auto"/>
        <w:left w:val="none" w:sz="0" w:space="0" w:color="auto"/>
        <w:bottom w:val="none" w:sz="0" w:space="0" w:color="auto"/>
        <w:right w:val="none" w:sz="0" w:space="0" w:color="auto"/>
      </w:divBdr>
    </w:div>
    <w:div w:id="1162041514">
      <w:bodyDiv w:val="1"/>
      <w:marLeft w:val="0"/>
      <w:marRight w:val="0"/>
      <w:marTop w:val="0"/>
      <w:marBottom w:val="0"/>
      <w:divBdr>
        <w:top w:val="none" w:sz="0" w:space="0" w:color="auto"/>
        <w:left w:val="none" w:sz="0" w:space="0" w:color="auto"/>
        <w:bottom w:val="none" w:sz="0" w:space="0" w:color="auto"/>
        <w:right w:val="none" w:sz="0" w:space="0" w:color="auto"/>
      </w:divBdr>
    </w:div>
    <w:div w:id="1162042282">
      <w:bodyDiv w:val="1"/>
      <w:marLeft w:val="0"/>
      <w:marRight w:val="0"/>
      <w:marTop w:val="0"/>
      <w:marBottom w:val="0"/>
      <w:divBdr>
        <w:top w:val="none" w:sz="0" w:space="0" w:color="auto"/>
        <w:left w:val="none" w:sz="0" w:space="0" w:color="auto"/>
        <w:bottom w:val="none" w:sz="0" w:space="0" w:color="auto"/>
        <w:right w:val="none" w:sz="0" w:space="0" w:color="auto"/>
      </w:divBdr>
    </w:div>
    <w:div w:id="1162086630">
      <w:bodyDiv w:val="1"/>
      <w:marLeft w:val="0"/>
      <w:marRight w:val="0"/>
      <w:marTop w:val="0"/>
      <w:marBottom w:val="0"/>
      <w:divBdr>
        <w:top w:val="none" w:sz="0" w:space="0" w:color="auto"/>
        <w:left w:val="none" w:sz="0" w:space="0" w:color="auto"/>
        <w:bottom w:val="none" w:sz="0" w:space="0" w:color="auto"/>
        <w:right w:val="none" w:sz="0" w:space="0" w:color="auto"/>
      </w:divBdr>
    </w:div>
    <w:div w:id="1162349685">
      <w:bodyDiv w:val="1"/>
      <w:marLeft w:val="0"/>
      <w:marRight w:val="0"/>
      <w:marTop w:val="0"/>
      <w:marBottom w:val="0"/>
      <w:divBdr>
        <w:top w:val="none" w:sz="0" w:space="0" w:color="auto"/>
        <w:left w:val="none" w:sz="0" w:space="0" w:color="auto"/>
        <w:bottom w:val="none" w:sz="0" w:space="0" w:color="auto"/>
        <w:right w:val="none" w:sz="0" w:space="0" w:color="auto"/>
      </w:divBdr>
    </w:div>
    <w:div w:id="1162506853">
      <w:bodyDiv w:val="1"/>
      <w:marLeft w:val="0"/>
      <w:marRight w:val="0"/>
      <w:marTop w:val="0"/>
      <w:marBottom w:val="0"/>
      <w:divBdr>
        <w:top w:val="none" w:sz="0" w:space="0" w:color="auto"/>
        <w:left w:val="none" w:sz="0" w:space="0" w:color="auto"/>
        <w:bottom w:val="none" w:sz="0" w:space="0" w:color="auto"/>
        <w:right w:val="none" w:sz="0" w:space="0" w:color="auto"/>
      </w:divBdr>
    </w:div>
    <w:div w:id="1162625717">
      <w:bodyDiv w:val="1"/>
      <w:marLeft w:val="0"/>
      <w:marRight w:val="0"/>
      <w:marTop w:val="0"/>
      <w:marBottom w:val="0"/>
      <w:divBdr>
        <w:top w:val="none" w:sz="0" w:space="0" w:color="auto"/>
        <w:left w:val="none" w:sz="0" w:space="0" w:color="auto"/>
        <w:bottom w:val="none" w:sz="0" w:space="0" w:color="auto"/>
        <w:right w:val="none" w:sz="0" w:space="0" w:color="auto"/>
      </w:divBdr>
    </w:div>
    <w:div w:id="1163620366">
      <w:bodyDiv w:val="1"/>
      <w:marLeft w:val="0"/>
      <w:marRight w:val="0"/>
      <w:marTop w:val="0"/>
      <w:marBottom w:val="0"/>
      <w:divBdr>
        <w:top w:val="none" w:sz="0" w:space="0" w:color="auto"/>
        <w:left w:val="none" w:sz="0" w:space="0" w:color="auto"/>
        <w:bottom w:val="none" w:sz="0" w:space="0" w:color="auto"/>
        <w:right w:val="none" w:sz="0" w:space="0" w:color="auto"/>
      </w:divBdr>
    </w:div>
    <w:div w:id="1163859675">
      <w:bodyDiv w:val="1"/>
      <w:marLeft w:val="0"/>
      <w:marRight w:val="0"/>
      <w:marTop w:val="0"/>
      <w:marBottom w:val="0"/>
      <w:divBdr>
        <w:top w:val="none" w:sz="0" w:space="0" w:color="auto"/>
        <w:left w:val="none" w:sz="0" w:space="0" w:color="auto"/>
        <w:bottom w:val="none" w:sz="0" w:space="0" w:color="auto"/>
        <w:right w:val="none" w:sz="0" w:space="0" w:color="auto"/>
      </w:divBdr>
    </w:div>
    <w:div w:id="1164079704">
      <w:bodyDiv w:val="1"/>
      <w:marLeft w:val="0"/>
      <w:marRight w:val="0"/>
      <w:marTop w:val="0"/>
      <w:marBottom w:val="0"/>
      <w:divBdr>
        <w:top w:val="none" w:sz="0" w:space="0" w:color="auto"/>
        <w:left w:val="none" w:sz="0" w:space="0" w:color="auto"/>
        <w:bottom w:val="none" w:sz="0" w:space="0" w:color="auto"/>
        <w:right w:val="none" w:sz="0" w:space="0" w:color="auto"/>
      </w:divBdr>
    </w:div>
    <w:div w:id="1164122540">
      <w:bodyDiv w:val="1"/>
      <w:marLeft w:val="0"/>
      <w:marRight w:val="0"/>
      <w:marTop w:val="0"/>
      <w:marBottom w:val="0"/>
      <w:divBdr>
        <w:top w:val="none" w:sz="0" w:space="0" w:color="auto"/>
        <w:left w:val="none" w:sz="0" w:space="0" w:color="auto"/>
        <w:bottom w:val="none" w:sz="0" w:space="0" w:color="auto"/>
        <w:right w:val="none" w:sz="0" w:space="0" w:color="auto"/>
      </w:divBdr>
    </w:div>
    <w:div w:id="1164124813">
      <w:bodyDiv w:val="1"/>
      <w:marLeft w:val="0"/>
      <w:marRight w:val="0"/>
      <w:marTop w:val="0"/>
      <w:marBottom w:val="0"/>
      <w:divBdr>
        <w:top w:val="none" w:sz="0" w:space="0" w:color="auto"/>
        <w:left w:val="none" w:sz="0" w:space="0" w:color="auto"/>
        <w:bottom w:val="none" w:sz="0" w:space="0" w:color="auto"/>
        <w:right w:val="none" w:sz="0" w:space="0" w:color="auto"/>
      </w:divBdr>
    </w:div>
    <w:div w:id="1164391794">
      <w:bodyDiv w:val="1"/>
      <w:marLeft w:val="0"/>
      <w:marRight w:val="0"/>
      <w:marTop w:val="0"/>
      <w:marBottom w:val="0"/>
      <w:divBdr>
        <w:top w:val="none" w:sz="0" w:space="0" w:color="auto"/>
        <w:left w:val="none" w:sz="0" w:space="0" w:color="auto"/>
        <w:bottom w:val="none" w:sz="0" w:space="0" w:color="auto"/>
        <w:right w:val="none" w:sz="0" w:space="0" w:color="auto"/>
      </w:divBdr>
    </w:div>
    <w:div w:id="1164394664">
      <w:bodyDiv w:val="1"/>
      <w:marLeft w:val="0"/>
      <w:marRight w:val="0"/>
      <w:marTop w:val="0"/>
      <w:marBottom w:val="0"/>
      <w:divBdr>
        <w:top w:val="none" w:sz="0" w:space="0" w:color="auto"/>
        <w:left w:val="none" w:sz="0" w:space="0" w:color="auto"/>
        <w:bottom w:val="none" w:sz="0" w:space="0" w:color="auto"/>
        <w:right w:val="none" w:sz="0" w:space="0" w:color="auto"/>
      </w:divBdr>
    </w:div>
    <w:div w:id="1164466593">
      <w:bodyDiv w:val="1"/>
      <w:marLeft w:val="0"/>
      <w:marRight w:val="0"/>
      <w:marTop w:val="0"/>
      <w:marBottom w:val="0"/>
      <w:divBdr>
        <w:top w:val="none" w:sz="0" w:space="0" w:color="auto"/>
        <w:left w:val="none" w:sz="0" w:space="0" w:color="auto"/>
        <w:bottom w:val="none" w:sz="0" w:space="0" w:color="auto"/>
        <w:right w:val="none" w:sz="0" w:space="0" w:color="auto"/>
      </w:divBdr>
    </w:div>
    <w:div w:id="1164466988">
      <w:bodyDiv w:val="1"/>
      <w:marLeft w:val="0"/>
      <w:marRight w:val="0"/>
      <w:marTop w:val="0"/>
      <w:marBottom w:val="0"/>
      <w:divBdr>
        <w:top w:val="none" w:sz="0" w:space="0" w:color="auto"/>
        <w:left w:val="none" w:sz="0" w:space="0" w:color="auto"/>
        <w:bottom w:val="none" w:sz="0" w:space="0" w:color="auto"/>
        <w:right w:val="none" w:sz="0" w:space="0" w:color="auto"/>
      </w:divBdr>
    </w:div>
    <w:div w:id="1164515364">
      <w:bodyDiv w:val="1"/>
      <w:marLeft w:val="0"/>
      <w:marRight w:val="0"/>
      <w:marTop w:val="0"/>
      <w:marBottom w:val="0"/>
      <w:divBdr>
        <w:top w:val="none" w:sz="0" w:space="0" w:color="auto"/>
        <w:left w:val="none" w:sz="0" w:space="0" w:color="auto"/>
        <w:bottom w:val="none" w:sz="0" w:space="0" w:color="auto"/>
        <w:right w:val="none" w:sz="0" w:space="0" w:color="auto"/>
      </w:divBdr>
    </w:div>
    <w:div w:id="1164589608">
      <w:bodyDiv w:val="1"/>
      <w:marLeft w:val="0"/>
      <w:marRight w:val="0"/>
      <w:marTop w:val="0"/>
      <w:marBottom w:val="0"/>
      <w:divBdr>
        <w:top w:val="none" w:sz="0" w:space="0" w:color="auto"/>
        <w:left w:val="none" w:sz="0" w:space="0" w:color="auto"/>
        <w:bottom w:val="none" w:sz="0" w:space="0" w:color="auto"/>
        <w:right w:val="none" w:sz="0" w:space="0" w:color="auto"/>
      </w:divBdr>
    </w:div>
    <w:div w:id="1165165801">
      <w:bodyDiv w:val="1"/>
      <w:marLeft w:val="0"/>
      <w:marRight w:val="0"/>
      <w:marTop w:val="0"/>
      <w:marBottom w:val="0"/>
      <w:divBdr>
        <w:top w:val="none" w:sz="0" w:space="0" w:color="auto"/>
        <w:left w:val="none" w:sz="0" w:space="0" w:color="auto"/>
        <w:bottom w:val="none" w:sz="0" w:space="0" w:color="auto"/>
        <w:right w:val="none" w:sz="0" w:space="0" w:color="auto"/>
      </w:divBdr>
    </w:div>
    <w:div w:id="1165246801">
      <w:bodyDiv w:val="1"/>
      <w:marLeft w:val="0"/>
      <w:marRight w:val="0"/>
      <w:marTop w:val="0"/>
      <w:marBottom w:val="0"/>
      <w:divBdr>
        <w:top w:val="none" w:sz="0" w:space="0" w:color="auto"/>
        <w:left w:val="none" w:sz="0" w:space="0" w:color="auto"/>
        <w:bottom w:val="none" w:sz="0" w:space="0" w:color="auto"/>
        <w:right w:val="none" w:sz="0" w:space="0" w:color="auto"/>
      </w:divBdr>
    </w:div>
    <w:div w:id="1165392392">
      <w:bodyDiv w:val="1"/>
      <w:marLeft w:val="0"/>
      <w:marRight w:val="0"/>
      <w:marTop w:val="0"/>
      <w:marBottom w:val="0"/>
      <w:divBdr>
        <w:top w:val="none" w:sz="0" w:space="0" w:color="auto"/>
        <w:left w:val="none" w:sz="0" w:space="0" w:color="auto"/>
        <w:bottom w:val="none" w:sz="0" w:space="0" w:color="auto"/>
        <w:right w:val="none" w:sz="0" w:space="0" w:color="auto"/>
      </w:divBdr>
    </w:div>
    <w:div w:id="1165433323">
      <w:bodyDiv w:val="1"/>
      <w:marLeft w:val="0"/>
      <w:marRight w:val="0"/>
      <w:marTop w:val="0"/>
      <w:marBottom w:val="0"/>
      <w:divBdr>
        <w:top w:val="none" w:sz="0" w:space="0" w:color="auto"/>
        <w:left w:val="none" w:sz="0" w:space="0" w:color="auto"/>
        <w:bottom w:val="none" w:sz="0" w:space="0" w:color="auto"/>
        <w:right w:val="none" w:sz="0" w:space="0" w:color="auto"/>
      </w:divBdr>
    </w:div>
    <w:div w:id="1165515886">
      <w:bodyDiv w:val="1"/>
      <w:marLeft w:val="0"/>
      <w:marRight w:val="0"/>
      <w:marTop w:val="0"/>
      <w:marBottom w:val="0"/>
      <w:divBdr>
        <w:top w:val="none" w:sz="0" w:space="0" w:color="auto"/>
        <w:left w:val="none" w:sz="0" w:space="0" w:color="auto"/>
        <w:bottom w:val="none" w:sz="0" w:space="0" w:color="auto"/>
        <w:right w:val="none" w:sz="0" w:space="0" w:color="auto"/>
      </w:divBdr>
    </w:div>
    <w:div w:id="1165587981">
      <w:bodyDiv w:val="1"/>
      <w:marLeft w:val="0"/>
      <w:marRight w:val="0"/>
      <w:marTop w:val="0"/>
      <w:marBottom w:val="0"/>
      <w:divBdr>
        <w:top w:val="none" w:sz="0" w:space="0" w:color="auto"/>
        <w:left w:val="none" w:sz="0" w:space="0" w:color="auto"/>
        <w:bottom w:val="none" w:sz="0" w:space="0" w:color="auto"/>
        <w:right w:val="none" w:sz="0" w:space="0" w:color="auto"/>
      </w:divBdr>
    </w:div>
    <w:div w:id="1165709960">
      <w:bodyDiv w:val="1"/>
      <w:marLeft w:val="0"/>
      <w:marRight w:val="0"/>
      <w:marTop w:val="0"/>
      <w:marBottom w:val="0"/>
      <w:divBdr>
        <w:top w:val="none" w:sz="0" w:space="0" w:color="auto"/>
        <w:left w:val="none" w:sz="0" w:space="0" w:color="auto"/>
        <w:bottom w:val="none" w:sz="0" w:space="0" w:color="auto"/>
        <w:right w:val="none" w:sz="0" w:space="0" w:color="auto"/>
      </w:divBdr>
    </w:div>
    <w:div w:id="1165780443">
      <w:bodyDiv w:val="1"/>
      <w:marLeft w:val="0"/>
      <w:marRight w:val="0"/>
      <w:marTop w:val="0"/>
      <w:marBottom w:val="0"/>
      <w:divBdr>
        <w:top w:val="none" w:sz="0" w:space="0" w:color="auto"/>
        <w:left w:val="none" w:sz="0" w:space="0" w:color="auto"/>
        <w:bottom w:val="none" w:sz="0" w:space="0" w:color="auto"/>
        <w:right w:val="none" w:sz="0" w:space="0" w:color="auto"/>
      </w:divBdr>
    </w:div>
    <w:div w:id="1165897648">
      <w:bodyDiv w:val="1"/>
      <w:marLeft w:val="0"/>
      <w:marRight w:val="0"/>
      <w:marTop w:val="0"/>
      <w:marBottom w:val="0"/>
      <w:divBdr>
        <w:top w:val="none" w:sz="0" w:space="0" w:color="auto"/>
        <w:left w:val="none" w:sz="0" w:space="0" w:color="auto"/>
        <w:bottom w:val="none" w:sz="0" w:space="0" w:color="auto"/>
        <w:right w:val="none" w:sz="0" w:space="0" w:color="auto"/>
      </w:divBdr>
    </w:div>
    <w:div w:id="1165901607">
      <w:bodyDiv w:val="1"/>
      <w:marLeft w:val="0"/>
      <w:marRight w:val="0"/>
      <w:marTop w:val="0"/>
      <w:marBottom w:val="0"/>
      <w:divBdr>
        <w:top w:val="none" w:sz="0" w:space="0" w:color="auto"/>
        <w:left w:val="none" w:sz="0" w:space="0" w:color="auto"/>
        <w:bottom w:val="none" w:sz="0" w:space="0" w:color="auto"/>
        <w:right w:val="none" w:sz="0" w:space="0" w:color="auto"/>
      </w:divBdr>
    </w:div>
    <w:div w:id="1166282552">
      <w:bodyDiv w:val="1"/>
      <w:marLeft w:val="0"/>
      <w:marRight w:val="0"/>
      <w:marTop w:val="0"/>
      <w:marBottom w:val="0"/>
      <w:divBdr>
        <w:top w:val="none" w:sz="0" w:space="0" w:color="auto"/>
        <w:left w:val="none" w:sz="0" w:space="0" w:color="auto"/>
        <w:bottom w:val="none" w:sz="0" w:space="0" w:color="auto"/>
        <w:right w:val="none" w:sz="0" w:space="0" w:color="auto"/>
      </w:divBdr>
    </w:div>
    <w:div w:id="1166284150">
      <w:bodyDiv w:val="1"/>
      <w:marLeft w:val="0"/>
      <w:marRight w:val="0"/>
      <w:marTop w:val="0"/>
      <w:marBottom w:val="0"/>
      <w:divBdr>
        <w:top w:val="none" w:sz="0" w:space="0" w:color="auto"/>
        <w:left w:val="none" w:sz="0" w:space="0" w:color="auto"/>
        <w:bottom w:val="none" w:sz="0" w:space="0" w:color="auto"/>
        <w:right w:val="none" w:sz="0" w:space="0" w:color="auto"/>
      </w:divBdr>
    </w:div>
    <w:div w:id="1166437550">
      <w:bodyDiv w:val="1"/>
      <w:marLeft w:val="0"/>
      <w:marRight w:val="0"/>
      <w:marTop w:val="0"/>
      <w:marBottom w:val="0"/>
      <w:divBdr>
        <w:top w:val="none" w:sz="0" w:space="0" w:color="auto"/>
        <w:left w:val="none" w:sz="0" w:space="0" w:color="auto"/>
        <w:bottom w:val="none" w:sz="0" w:space="0" w:color="auto"/>
        <w:right w:val="none" w:sz="0" w:space="0" w:color="auto"/>
      </w:divBdr>
    </w:div>
    <w:div w:id="1166554022">
      <w:bodyDiv w:val="1"/>
      <w:marLeft w:val="0"/>
      <w:marRight w:val="0"/>
      <w:marTop w:val="0"/>
      <w:marBottom w:val="0"/>
      <w:divBdr>
        <w:top w:val="none" w:sz="0" w:space="0" w:color="auto"/>
        <w:left w:val="none" w:sz="0" w:space="0" w:color="auto"/>
        <w:bottom w:val="none" w:sz="0" w:space="0" w:color="auto"/>
        <w:right w:val="none" w:sz="0" w:space="0" w:color="auto"/>
      </w:divBdr>
    </w:div>
    <w:div w:id="1166749122">
      <w:bodyDiv w:val="1"/>
      <w:marLeft w:val="0"/>
      <w:marRight w:val="0"/>
      <w:marTop w:val="0"/>
      <w:marBottom w:val="0"/>
      <w:divBdr>
        <w:top w:val="none" w:sz="0" w:space="0" w:color="auto"/>
        <w:left w:val="none" w:sz="0" w:space="0" w:color="auto"/>
        <w:bottom w:val="none" w:sz="0" w:space="0" w:color="auto"/>
        <w:right w:val="none" w:sz="0" w:space="0" w:color="auto"/>
      </w:divBdr>
    </w:div>
    <w:div w:id="1166821268">
      <w:bodyDiv w:val="1"/>
      <w:marLeft w:val="0"/>
      <w:marRight w:val="0"/>
      <w:marTop w:val="0"/>
      <w:marBottom w:val="0"/>
      <w:divBdr>
        <w:top w:val="none" w:sz="0" w:space="0" w:color="auto"/>
        <w:left w:val="none" w:sz="0" w:space="0" w:color="auto"/>
        <w:bottom w:val="none" w:sz="0" w:space="0" w:color="auto"/>
        <w:right w:val="none" w:sz="0" w:space="0" w:color="auto"/>
      </w:divBdr>
    </w:div>
    <w:div w:id="1166821490">
      <w:bodyDiv w:val="1"/>
      <w:marLeft w:val="0"/>
      <w:marRight w:val="0"/>
      <w:marTop w:val="0"/>
      <w:marBottom w:val="0"/>
      <w:divBdr>
        <w:top w:val="none" w:sz="0" w:space="0" w:color="auto"/>
        <w:left w:val="none" w:sz="0" w:space="0" w:color="auto"/>
        <w:bottom w:val="none" w:sz="0" w:space="0" w:color="auto"/>
        <w:right w:val="none" w:sz="0" w:space="0" w:color="auto"/>
      </w:divBdr>
    </w:div>
    <w:div w:id="1166821836">
      <w:bodyDiv w:val="1"/>
      <w:marLeft w:val="0"/>
      <w:marRight w:val="0"/>
      <w:marTop w:val="0"/>
      <w:marBottom w:val="0"/>
      <w:divBdr>
        <w:top w:val="none" w:sz="0" w:space="0" w:color="auto"/>
        <w:left w:val="none" w:sz="0" w:space="0" w:color="auto"/>
        <w:bottom w:val="none" w:sz="0" w:space="0" w:color="auto"/>
        <w:right w:val="none" w:sz="0" w:space="0" w:color="auto"/>
      </w:divBdr>
    </w:div>
    <w:div w:id="1167133994">
      <w:bodyDiv w:val="1"/>
      <w:marLeft w:val="0"/>
      <w:marRight w:val="0"/>
      <w:marTop w:val="0"/>
      <w:marBottom w:val="0"/>
      <w:divBdr>
        <w:top w:val="none" w:sz="0" w:space="0" w:color="auto"/>
        <w:left w:val="none" w:sz="0" w:space="0" w:color="auto"/>
        <w:bottom w:val="none" w:sz="0" w:space="0" w:color="auto"/>
        <w:right w:val="none" w:sz="0" w:space="0" w:color="auto"/>
      </w:divBdr>
    </w:div>
    <w:div w:id="1167135322">
      <w:bodyDiv w:val="1"/>
      <w:marLeft w:val="0"/>
      <w:marRight w:val="0"/>
      <w:marTop w:val="0"/>
      <w:marBottom w:val="0"/>
      <w:divBdr>
        <w:top w:val="none" w:sz="0" w:space="0" w:color="auto"/>
        <w:left w:val="none" w:sz="0" w:space="0" w:color="auto"/>
        <w:bottom w:val="none" w:sz="0" w:space="0" w:color="auto"/>
        <w:right w:val="none" w:sz="0" w:space="0" w:color="auto"/>
      </w:divBdr>
    </w:div>
    <w:div w:id="1167330309">
      <w:bodyDiv w:val="1"/>
      <w:marLeft w:val="0"/>
      <w:marRight w:val="0"/>
      <w:marTop w:val="0"/>
      <w:marBottom w:val="0"/>
      <w:divBdr>
        <w:top w:val="none" w:sz="0" w:space="0" w:color="auto"/>
        <w:left w:val="none" w:sz="0" w:space="0" w:color="auto"/>
        <w:bottom w:val="none" w:sz="0" w:space="0" w:color="auto"/>
        <w:right w:val="none" w:sz="0" w:space="0" w:color="auto"/>
      </w:divBdr>
    </w:div>
    <w:div w:id="1167399530">
      <w:bodyDiv w:val="1"/>
      <w:marLeft w:val="0"/>
      <w:marRight w:val="0"/>
      <w:marTop w:val="0"/>
      <w:marBottom w:val="0"/>
      <w:divBdr>
        <w:top w:val="none" w:sz="0" w:space="0" w:color="auto"/>
        <w:left w:val="none" w:sz="0" w:space="0" w:color="auto"/>
        <w:bottom w:val="none" w:sz="0" w:space="0" w:color="auto"/>
        <w:right w:val="none" w:sz="0" w:space="0" w:color="auto"/>
      </w:divBdr>
    </w:div>
    <w:div w:id="1168057768">
      <w:bodyDiv w:val="1"/>
      <w:marLeft w:val="0"/>
      <w:marRight w:val="0"/>
      <w:marTop w:val="0"/>
      <w:marBottom w:val="0"/>
      <w:divBdr>
        <w:top w:val="none" w:sz="0" w:space="0" w:color="auto"/>
        <w:left w:val="none" w:sz="0" w:space="0" w:color="auto"/>
        <w:bottom w:val="none" w:sz="0" w:space="0" w:color="auto"/>
        <w:right w:val="none" w:sz="0" w:space="0" w:color="auto"/>
      </w:divBdr>
    </w:div>
    <w:div w:id="1168061803">
      <w:bodyDiv w:val="1"/>
      <w:marLeft w:val="0"/>
      <w:marRight w:val="0"/>
      <w:marTop w:val="0"/>
      <w:marBottom w:val="0"/>
      <w:divBdr>
        <w:top w:val="none" w:sz="0" w:space="0" w:color="auto"/>
        <w:left w:val="none" w:sz="0" w:space="0" w:color="auto"/>
        <w:bottom w:val="none" w:sz="0" w:space="0" w:color="auto"/>
        <w:right w:val="none" w:sz="0" w:space="0" w:color="auto"/>
      </w:divBdr>
    </w:div>
    <w:div w:id="1168137661">
      <w:bodyDiv w:val="1"/>
      <w:marLeft w:val="0"/>
      <w:marRight w:val="0"/>
      <w:marTop w:val="0"/>
      <w:marBottom w:val="0"/>
      <w:divBdr>
        <w:top w:val="none" w:sz="0" w:space="0" w:color="auto"/>
        <w:left w:val="none" w:sz="0" w:space="0" w:color="auto"/>
        <w:bottom w:val="none" w:sz="0" w:space="0" w:color="auto"/>
        <w:right w:val="none" w:sz="0" w:space="0" w:color="auto"/>
      </w:divBdr>
    </w:div>
    <w:div w:id="1168179799">
      <w:bodyDiv w:val="1"/>
      <w:marLeft w:val="0"/>
      <w:marRight w:val="0"/>
      <w:marTop w:val="0"/>
      <w:marBottom w:val="0"/>
      <w:divBdr>
        <w:top w:val="none" w:sz="0" w:space="0" w:color="auto"/>
        <w:left w:val="none" w:sz="0" w:space="0" w:color="auto"/>
        <w:bottom w:val="none" w:sz="0" w:space="0" w:color="auto"/>
        <w:right w:val="none" w:sz="0" w:space="0" w:color="auto"/>
      </w:divBdr>
    </w:div>
    <w:div w:id="1168180257">
      <w:bodyDiv w:val="1"/>
      <w:marLeft w:val="0"/>
      <w:marRight w:val="0"/>
      <w:marTop w:val="0"/>
      <w:marBottom w:val="0"/>
      <w:divBdr>
        <w:top w:val="none" w:sz="0" w:space="0" w:color="auto"/>
        <w:left w:val="none" w:sz="0" w:space="0" w:color="auto"/>
        <w:bottom w:val="none" w:sz="0" w:space="0" w:color="auto"/>
        <w:right w:val="none" w:sz="0" w:space="0" w:color="auto"/>
      </w:divBdr>
    </w:div>
    <w:div w:id="1168252523">
      <w:bodyDiv w:val="1"/>
      <w:marLeft w:val="0"/>
      <w:marRight w:val="0"/>
      <w:marTop w:val="0"/>
      <w:marBottom w:val="0"/>
      <w:divBdr>
        <w:top w:val="none" w:sz="0" w:space="0" w:color="auto"/>
        <w:left w:val="none" w:sz="0" w:space="0" w:color="auto"/>
        <w:bottom w:val="none" w:sz="0" w:space="0" w:color="auto"/>
        <w:right w:val="none" w:sz="0" w:space="0" w:color="auto"/>
      </w:divBdr>
    </w:div>
    <w:div w:id="1168256327">
      <w:bodyDiv w:val="1"/>
      <w:marLeft w:val="0"/>
      <w:marRight w:val="0"/>
      <w:marTop w:val="0"/>
      <w:marBottom w:val="0"/>
      <w:divBdr>
        <w:top w:val="none" w:sz="0" w:space="0" w:color="auto"/>
        <w:left w:val="none" w:sz="0" w:space="0" w:color="auto"/>
        <w:bottom w:val="none" w:sz="0" w:space="0" w:color="auto"/>
        <w:right w:val="none" w:sz="0" w:space="0" w:color="auto"/>
      </w:divBdr>
    </w:div>
    <w:div w:id="1168323346">
      <w:bodyDiv w:val="1"/>
      <w:marLeft w:val="0"/>
      <w:marRight w:val="0"/>
      <w:marTop w:val="0"/>
      <w:marBottom w:val="0"/>
      <w:divBdr>
        <w:top w:val="none" w:sz="0" w:space="0" w:color="auto"/>
        <w:left w:val="none" w:sz="0" w:space="0" w:color="auto"/>
        <w:bottom w:val="none" w:sz="0" w:space="0" w:color="auto"/>
        <w:right w:val="none" w:sz="0" w:space="0" w:color="auto"/>
      </w:divBdr>
    </w:div>
    <w:div w:id="1168404710">
      <w:bodyDiv w:val="1"/>
      <w:marLeft w:val="0"/>
      <w:marRight w:val="0"/>
      <w:marTop w:val="0"/>
      <w:marBottom w:val="0"/>
      <w:divBdr>
        <w:top w:val="none" w:sz="0" w:space="0" w:color="auto"/>
        <w:left w:val="none" w:sz="0" w:space="0" w:color="auto"/>
        <w:bottom w:val="none" w:sz="0" w:space="0" w:color="auto"/>
        <w:right w:val="none" w:sz="0" w:space="0" w:color="auto"/>
      </w:divBdr>
    </w:div>
    <w:div w:id="1168787313">
      <w:bodyDiv w:val="1"/>
      <w:marLeft w:val="0"/>
      <w:marRight w:val="0"/>
      <w:marTop w:val="0"/>
      <w:marBottom w:val="0"/>
      <w:divBdr>
        <w:top w:val="none" w:sz="0" w:space="0" w:color="auto"/>
        <w:left w:val="none" w:sz="0" w:space="0" w:color="auto"/>
        <w:bottom w:val="none" w:sz="0" w:space="0" w:color="auto"/>
        <w:right w:val="none" w:sz="0" w:space="0" w:color="auto"/>
      </w:divBdr>
    </w:div>
    <w:div w:id="1168789704">
      <w:bodyDiv w:val="1"/>
      <w:marLeft w:val="0"/>
      <w:marRight w:val="0"/>
      <w:marTop w:val="0"/>
      <w:marBottom w:val="0"/>
      <w:divBdr>
        <w:top w:val="none" w:sz="0" w:space="0" w:color="auto"/>
        <w:left w:val="none" w:sz="0" w:space="0" w:color="auto"/>
        <w:bottom w:val="none" w:sz="0" w:space="0" w:color="auto"/>
        <w:right w:val="none" w:sz="0" w:space="0" w:color="auto"/>
      </w:divBdr>
    </w:div>
    <w:div w:id="1168905769">
      <w:bodyDiv w:val="1"/>
      <w:marLeft w:val="0"/>
      <w:marRight w:val="0"/>
      <w:marTop w:val="0"/>
      <w:marBottom w:val="0"/>
      <w:divBdr>
        <w:top w:val="none" w:sz="0" w:space="0" w:color="auto"/>
        <w:left w:val="none" w:sz="0" w:space="0" w:color="auto"/>
        <w:bottom w:val="none" w:sz="0" w:space="0" w:color="auto"/>
        <w:right w:val="none" w:sz="0" w:space="0" w:color="auto"/>
      </w:divBdr>
    </w:div>
    <w:div w:id="1169294843">
      <w:bodyDiv w:val="1"/>
      <w:marLeft w:val="0"/>
      <w:marRight w:val="0"/>
      <w:marTop w:val="0"/>
      <w:marBottom w:val="0"/>
      <w:divBdr>
        <w:top w:val="none" w:sz="0" w:space="0" w:color="auto"/>
        <w:left w:val="none" w:sz="0" w:space="0" w:color="auto"/>
        <w:bottom w:val="none" w:sz="0" w:space="0" w:color="auto"/>
        <w:right w:val="none" w:sz="0" w:space="0" w:color="auto"/>
      </w:divBdr>
    </w:div>
    <w:div w:id="1169321875">
      <w:bodyDiv w:val="1"/>
      <w:marLeft w:val="0"/>
      <w:marRight w:val="0"/>
      <w:marTop w:val="0"/>
      <w:marBottom w:val="0"/>
      <w:divBdr>
        <w:top w:val="none" w:sz="0" w:space="0" w:color="auto"/>
        <w:left w:val="none" w:sz="0" w:space="0" w:color="auto"/>
        <w:bottom w:val="none" w:sz="0" w:space="0" w:color="auto"/>
        <w:right w:val="none" w:sz="0" w:space="0" w:color="auto"/>
      </w:divBdr>
    </w:div>
    <w:div w:id="1169366970">
      <w:bodyDiv w:val="1"/>
      <w:marLeft w:val="0"/>
      <w:marRight w:val="0"/>
      <w:marTop w:val="0"/>
      <w:marBottom w:val="0"/>
      <w:divBdr>
        <w:top w:val="none" w:sz="0" w:space="0" w:color="auto"/>
        <w:left w:val="none" w:sz="0" w:space="0" w:color="auto"/>
        <w:bottom w:val="none" w:sz="0" w:space="0" w:color="auto"/>
        <w:right w:val="none" w:sz="0" w:space="0" w:color="auto"/>
      </w:divBdr>
    </w:div>
    <w:div w:id="1169517421">
      <w:bodyDiv w:val="1"/>
      <w:marLeft w:val="0"/>
      <w:marRight w:val="0"/>
      <w:marTop w:val="0"/>
      <w:marBottom w:val="0"/>
      <w:divBdr>
        <w:top w:val="none" w:sz="0" w:space="0" w:color="auto"/>
        <w:left w:val="none" w:sz="0" w:space="0" w:color="auto"/>
        <w:bottom w:val="none" w:sz="0" w:space="0" w:color="auto"/>
        <w:right w:val="none" w:sz="0" w:space="0" w:color="auto"/>
      </w:divBdr>
    </w:div>
    <w:div w:id="1169565685">
      <w:bodyDiv w:val="1"/>
      <w:marLeft w:val="0"/>
      <w:marRight w:val="0"/>
      <w:marTop w:val="0"/>
      <w:marBottom w:val="0"/>
      <w:divBdr>
        <w:top w:val="none" w:sz="0" w:space="0" w:color="auto"/>
        <w:left w:val="none" w:sz="0" w:space="0" w:color="auto"/>
        <w:bottom w:val="none" w:sz="0" w:space="0" w:color="auto"/>
        <w:right w:val="none" w:sz="0" w:space="0" w:color="auto"/>
      </w:divBdr>
    </w:div>
    <w:div w:id="1169566649">
      <w:bodyDiv w:val="1"/>
      <w:marLeft w:val="0"/>
      <w:marRight w:val="0"/>
      <w:marTop w:val="0"/>
      <w:marBottom w:val="0"/>
      <w:divBdr>
        <w:top w:val="none" w:sz="0" w:space="0" w:color="auto"/>
        <w:left w:val="none" w:sz="0" w:space="0" w:color="auto"/>
        <w:bottom w:val="none" w:sz="0" w:space="0" w:color="auto"/>
        <w:right w:val="none" w:sz="0" w:space="0" w:color="auto"/>
      </w:divBdr>
    </w:div>
    <w:div w:id="1169636884">
      <w:bodyDiv w:val="1"/>
      <w:marLeft w:val="0"/>
      <w:marRight w:val="0"/>
      <w:marTop w:val="0"/>
      <w:marBottom w:val="0"/>
      <w:divBdr>
        <w:top w:val="none" w:sz="0" w:space="0" w:color="auto"/>
        <w:left w:val="none" w:sz="0" w:space="0" w:color="auto"/>
        <w:bottom w:val="none" w:sz="0" w:space="0" w:color="auto"/>
        <w:right w:val="none" w:sz="0" w:space="0" w:color="auto"/>
      </w:divBdr>
    </w:div>
    <w:div w:id="1170028504">
      <w:bodyDiv w:val="1"/>
      <w:marLeft w:val="0"/>
      <w:marRight w:val="0"/>
      <w:marTop w:val="0"/>
      <w:marBottom w:val="0"/>
      <w:divBdr>
        <w:top w:val="none" w:sz="0" w:space="0" w:color="auto"/>
        <w:left w:val="none" w:sz="0" w:space="0" w:color="auto"/>
        <w:bottom w:val="none" w:sz="0" w:space="0" w:color="auto"/>
        <w:right w:val="none" w:sz="0" w:space="0" w:color="auto"/>
      </w:divBdr>
    </w:div>
    <w:div w:id="1170097397">
      <w:bodyDiv w:val="1"/>
      <w:marLeft w:val="0"/>
      <w:marRight w:val="0"/>
      <w:marTop w:val="0"/>
      <w:marBottom w:val="0"/>
      <w:divBdr>
        <w:top w:val="none" w:sz="0" w:space="0" w:color="auto"/>
        <w:left w:val="none" w:sz="0" w:space="0" w:color="auto"/>
        <w:bottom w:val="none" w:sz="0" w:space="0" w:color="auto"/>
        <w:right w:val="none" w:sz="0" w:space="0" w:color="auto"/>
      </w:divBdr>
    </w:div>
    <w:div w:id="1170098437">
      <w:bodyDiv w:val="1"/>
      <w:marLeft w:val="0"/>
      <w:marRight w:val="0"/>
      <w:marTop w:val="0"/>
      <w:marBottom w:val="0"/>
      <w:divBdr>
        <w:top w:val="none" w:sz="0" w:space="0" w:color="auto"/>
        <w:left w:val="none" w:sz="0" w:space="0" w:color="auto"/>
        <w:bottom w:val="none" w:sz="0" w:space="0" w:color="auto"/>
        <w:right w:val="none" w:sz="0" w:space="0" w:color="auto"/>
      </w:divBdr>
    </w:div>
    <w:div w:id="1170213576">
      <w:bodyDiv w:val="1"/>
      <w:marLeft w:val="0"/>
      <w:marRight w:val="0"/>
      <w:marTop w:val="0"/>
      <w:marBottom w:val="0"/>
      <w:divBdr>
        <w:top w:val="none" w:sz="0" w:space="0" w:color="auto"/>
        <w:left w:val="none" w:sz="0" w:space="0" w:color="auto"/>
        <w:bottom w:val="none" w:sz="0" w:space="0" w:color="auto"/>
        <w:right w:val="none" w:sz="0" w:space="0" w:color="auto"/>
      </w:divBdr>
    </w:div>
    <w:div w:id="1170369950">
      <w:bodyDiv w:val="1"/>
      <w:marLeft w:val="0"/>
      <w:marRight w:val="0"/>
      <w:marTop w:val="0"/>
      <w:marBottom w:val="0"/>
      <w:divBdr>
        <w:top w:val="none" w:sz="0" w:space="0" w:color="auto"/>
        <w:left w:val="none" w:sz="0" w:space="0" w:color="auto"/>
        <w:bottom w:val="none" w:sz="0" w:space="0" w:color="auto"/>
        <w:right w:val="none" w:sz="0" w:space="0" w:color="auto"/>
      </w:divBdr>
    </w:div>
    <w:div w:id="1170636037">
      <w:bodyDiv w:val="1"/>
      <w:marLeft w:val="0"/>
      <w:marRight w:val="0"/>
      <w:marTop w:val="0"/>
      <w:marBottom w:val="0"/>
      <w:divBdr>
        <w:top w:val="none" w:sz="0" w:space="0" w:color="auto"/>
        <w:left w:val="none" w:sz="0" w:space="0" w:color="auto"/>
        <w:bottom w:val="none" w:sz="0" w:space="0" w:color="auto"/>
        <w:right w:val="none" w:sz="0" w:space="0" w:color="auto"/>
      </w:divBdr>
    </w:div>
    <w:div w:id="1170828858">
      <w:bodyDiv w:val="1"/>
      <w:marLeft w:val="0"/>
      <w:marRight w:val="0"/>
      <w:marTop w:val="0"/>
      <w:marBottom w:val="0"/>
      <w:divBdr>
        <w:top w:val="none" w:sz="0" w:space="0" w:color="auto"/>
        <w:left w:val="none" w:sz="0" w:space="0" w:color="auto"/>
        <w:bottom w:val="none" w:sz="0" w:space="0" w:color="auto"/>
        <w:right w:val="none" w:sz="0" w:space="0" w:color="auto"/>
      </w:divBdr>
    </w:div>
    <w:div w:id="1170829395">
      <w:bodyDiv w:val="1"/>
      <w:marLeft w:val="0"/>
      <w:marRight w:val="0"/>
      <w:marTop w:val="0"/>
      <w:marBottom w:val="0"/>
      <w:divBdr>
        <w:top w:val="none" w:sz="0" w:space="0" w:color="auto"/>
        <w:left w:val="none" w:sz="0" w:space="0" w:color="auto"/>
        <w:bottom w:val="none" w:sz="0" w:space="0" w:color="auto"/>
        <w:right w:val="none" w:sz="0" w:space="0" w:color="auto"/>
      </w:divBdr>
    </w:div>
    <w:div w:id="1170869644">
      <w:bodyDiv w:val="1"/>
      <w:marLeft w:val="0"/>
      <w:marRight w:val="0"/>
      <w:marTop w:val="0"/>
      <w:marBottom w:val="0"/>
      <w:divBdr>
        <w:top w:val="none" w:sz="0" w:space="0" w:color="auto"/>
        <w:left w:val="none" w:sz="0" w:space="0" w:color="auto"/>
        <w:bottom w:val="none" w:sz="0" w:space="0" w:color="auto"/>
        <w:right w:val="none" w:sz="0" w:space="0" w:color="auto"/>
      </w:divBdr>
    </w:div>
    <w:div w:id="1171019833">
      <w:bodyDiv w:val="1"/>
      <w:marLeft w:val="0"/>
      <w:marRight w:val="0"/>
      <w:marTop w:val="0"/>
      <w:marBottom w:val="0"/>
      <w:divBdr>
        <w:top w:val="none" w:sz="0" w:space="0" w:color="auto"/>
        <w:left w:val="none" w:sz="0" w:space="0" w:color="auto"/>
        <w:bottom w:val="none" w:sz="0" w:space="0" w:color="auto"/>
        <w:right w:val="none" w:sz="0" w:space="0" w:color="auto"/>
      </w:divBdr>
    </w:div>
    <w:div w:id="1171023876">
      <w:bodyDiv w:val="1"/>
      <w:marLeft w:val="0"/>
      <w:marRight w:val="0"/>
      <w:marTop w:val="0"/>
      <w:marBottom w:val="0"/>
      <w:divBdr>
        <w:top w:val="none" w:sz="0" w:space="0" w:color="auto"/>
        <w:left w:val="none" w:sz="0" w:space="0" w:color="auto"/>
        <w:bottom w:val="none" w:sz="0" w:space="0" w:color="auto"/>
        <w:right w:val="none" w:sz="0" w:space="0" w:color="auto"/>
      </w:divBdr>
    </w:div>
    <w:div w:id="1171024749">
      <w:bodyDiv w:val="1"/>
      <w:marLeft w:val="0"/>
      <w:marRight w:val="0"/>
      <w:marTop w:val="0"/>
      <w:marBottom w:val="0"/>
      <w:divBdr>
        <w:top w:val="none" w:sz="0" w:space="0" w:color="auto"/>
        <w:left w:val="none" w:sz="0" w:space="0" w:color="auto"/>
        <w:bottom w:val="none" w:sz="0" w:space="0" w:color="auto"/>
        <w:right w:val="none" w:sz="0" w:space="0" w:color="auto"/>
      </w:divBdr>
    </w:div>
    <w:div w:id="1171067466">
      <w:bodyDiv w:val="1"/>
      <w:marLeft w:val="0"/>
      <w:marRight w:val="0"/>
      <w:marTop w:val="0"/>
      <w:marBottom w:val="0"/>
      <w:divBdr>
        <w:top w:val="none" w:sz="0" w:space="0" w:color="auto"/>
        <w:left w:val="none" w:sz="0" w:space="0" w:color="auto"/>
        <w:bottom w:val="none" w:sz="0" w:space="0" w:color="auto"/>
        <w:right w:val="none" w:sz="0" w:space="0" w:color="auto"/>
      </w:divBdr>
    </w:div>
    <w:div w:id="1171144035">
      <w:bodyDiv w:val="1"/>
      <w:marLeft w:val="0"/>
      <w:marRight w:val="0"/>
      <w:marTop w:val="0"/>
      <w:marBottom w:val="0"/>
      <w:divBdr>
        <w:top w:val="none" w:sz="0" w:space="0" w:color="auto"/>
        <w:left w:val="none" w:sz="0" w:space="0" w:color="auto"/>
        <w:bottom w:val="none" w:sz="0" w:space="0" w:color="auto"/>
        <w:right w:val="none" w:sz="0" w:space="0" w:color="auto"/>
      </w:divBdr>
    </w:div>
    <w:div w:id="1171218464">
      <w:bodyDiv w:val="1"/>
      <w:marLeft w:val="0"/>
      <w:marRight w:val="0"/>
      <w:marTop w:val="0"/>
      <w:marBottom w:val="0"/>
      <w:divBdr>
        <w:top w:val="none" w:sz="0" w:space="0" w:color="auto"/>
        <w:left w:val="none" w:sz="0" w:space="0" w:color="auto"/>
        <w:bottom w:val="none" w:sz="0" w:space="0" w:color="auto"/>
        <w:right w:val="none" w:sz="0" w:space="0" w:color="auto"/>
      </w:divBdr>
    </w:div>
    <w:div w:id="1171483995">
      <w:bodyDiv w:val="1"/>
      <w:marLeft w:val="0"/>
      <w:marRight w:val="0"/>
      <w:marTop w:val="0"/>
      <w:marBottom w:val="0"/>
      <w:divBdr>
        <w:top w:val="none" w:sz="0" w:space="0" w:color="auto"/>
        <w:left w:val="none" w:sz="0" w:space="0" w:color="auto"/>
        <w:bottom w:val="none" w:sz="0" w:space="0" w:color="auto"/>
        <w:right w:val="none" w:sz="0" w:space="0" w:color="auto"/>
      </w:divBdr>
    </w:div>
    <w:div w:id="1171721438">
      <w:bodyDiv w:val="1"/>
      <w:marLeft w:val="0"/>
      <w:marRight w:val="0"/>
      <w:marTop w:val="0"/>
      <w:marBottom w:val="0"/>
      <w:divBdr>
        <w:top w:val="none" w:sz="0" w:space="0" w:color="auto"/>
        <w:left w:val="none" w:sz="0" w:space="0" w:color="auto"/>
        <w:bottom w:val="none" w:sz="0" w:space="0" w:color="auto"/>
        <w:right w:val="none" w:sz="0" w:space="0" w:color="auto"/>
      </w:divBdr>
    </w:div>
    <w:div w:id="1171800257">
      <w:bodyDiv w:val="1"/>
      <w:marLeft w:val="0"/>
      <w:marRight w:val="0"/>
      <w:marTop w:val="0"/>
      <w:marBottom w:val="0"/>
      <w:divBdr>
        <w:top w:val="none" w:sz="0" w:space="0" w:color="auto"/>
        <w:left w:val="none" w:sz="0" w:space="0" w:color="auto"/>
        <w:bottom w:val="none" w:sz="0" w:space="0" w:color="auto"/>
        <w:right w:val="none" w:sz="0" w:space="0" w:color="auto"/>
      </w:divBdr>
    </w:div>
    <w:div w:id="1171915437">
      <w:bodyDiv w:val="1"/>
      <w:marLeft w:val="0"/>
      <w:marRight w:val="0"/>
      <w:marTop w:val="0"/>
      <w:marBottom w:val="0"/>
      <w:divBdr>
        <w:top w:val="none" w:sz="0" w:space="0" w:color="auto"/>
        <w:left w:val="none" w:sz="0" w:space="0" w:color="auto"/>
        <w:bottom w:val="none" w:sz="0" w:space="0" w:color="auto"/>
        <w:right w:val="none" w:sz="0" w:space="0" w:color="auto"/>
      </w:divBdr>
    </w:div>
    <w:div w:id="1171986903">
      <w:bodyDiv w:val="1"/>
      <w:marLeft w:val="0"/>
      <w:marRight w:val="0"/>
      <w:marTop w:val="0"/>
      <w:marBottom w:val="0"/>
      <w:divBdr>
        <w:top w:val="none" w:sz="0" w:space="0" w:color="auto"/>
        <w:left w:val="none" w:sz="0" w:space="0" w:color="auto"/>
        <w:bottom w:val="none" w:sz="0" w:space="0" w:color="auto"/>
        <w:right w:val="none" w:sz="0" w:space="0" w:color="auto"/>
      </w:divBdr>
    </w:div>
    <w:div w:id="1172070039">
      <w:bodyDiv w:val="1"/>
      <w:marLeft w:val="0"/>
      <w:marRight w:val="0"/>
      <w:marTop w:val="0"/>
      <w:marBottom w:val="0"/>
      <w:divBdr>
        <w:top w:val="none" w:sz="0" w:space="0" w:color="auto"/>
        <w:left w:val="none" w:sz="0" w:space="0" w:color="auto"/>
        <w:bottom w:val="none" w:sz="0" w:space="0" w:color="auto"/>
        <w:right w:val="none" w:sz="0" w:space="0" w:color="auto"/>
      </w:divBdr>
    </w:div>
    <w:div w:id="1172141623">
      <w:bodyDiv w:val="1"/>
      <w:marLeft w:val="0"/>
      <w:marRight w:val="0"/>
      <w:marTop w:val="0"/>
      <w:marBottom w:val="0"/>
      <w:divBdr>
        <w:top w:val="none" w:sz="0" w:space="0" w:color="auto"/>
        <w:left w:val="none" w:sz="0" w:space="0" w:color="auto"/>
        <w:bottom w:val="none" w:sz="0" w:space="0" w:color="auto"/>
        <w:right w:val="none" w:sz="0" w:space="0" w:color="auto"/>
      </w:divBdr>
    </w:div>
    <w:div w:id="1172374426">
      <w:bodyDiv w:val="1"/>
      <w:marLeft w:val="0"/>
      <w:marRight w:val="0"/>
      <w:marTop w:val="0"/>
      <w:marBottom w:val="0"/>
      <w:divBdr>
        <w:top w:val="none" w:sz="0" w:space="0" w:color="auto"/>
        <w:left w:val="none" w:sz="0" w:space="0" w:color="auto"/>
        <w:bottom w:val="none" w:sz="0" w:space="0" w:color="auto"/>
        <w:right w:val="none" w:sz="0" w:space="0" w:color="auto"/>
      </w:divBdr>
    </w:div>
    <w:div w:id="1172448792">
      <w:bodyDiv w:val="1"/>
      <w:marLeft w:val="0"/>
      <w:marRight w:val="0"/>
      <w:marTop w:val="0"/>
      <w:marBottom w:val="0"/>
      <w:divBdr>
        <w:top w:val="none" w:sz="0" w:space="0" w:color="auto"/>
        <w:left w:val="none" w:sz="0" w:space="0" w:color="auto"/>
        <w:bottom w:val="none" w:sz="0" w:space="0" w:color="auto"/>
        <w:right w:val="none" w:sz="0" w:space="0" w:color="auto"/>
      </w:divBdr>
    </w:div>
    <w:div w:id="1172522683">
      <w:bodyDiv w:val="1"/>
      <w:marLeft w:val="0"/>
      <w:marRight w:val="0"/>
      <w:marTop w:val="0"/>
      <w:marBottom w:val="0"/>
      <w:divBdr>
        <w:top w:val="none" w:sz="0" w:space="0" w:color="auto"/>
        <w:left w:val="none" w:sz="0" w:space="0" w:color="auto"/>
        <w:bottom w:val="none" w:sz="0" w:space="0" w:color="auto"/>
        <w:right w:val="none" w:sz="0" w:space="0" w:color="auto"/>
      </w:divBdr>
    </w:div>
    <w:div w:id="1172717936">
      <w:bodyDiv w:val="1"/>
      <w:marLeft w:val="0"/>
      <w:marRight w:val="0"/>
      <w:marTop w:val="0"/>
      <w:marBottom w:val="0"/>
      <w:divBdr>
        <w:top w:val="none" w:sz="0" w:space="0" w:color="auto"/>
        <w:left w:val="none" w:sz="0" w:space="0" w:color="auto"/>
        <w:bottom w:val="none" w:sz="0" w:space="0" w:color="auto"/>
        <w:right w:val="none" w:sz="0" w:space="0" w:color="auto"/>
      </w:divBdr>
    </w:div>
    <w:div w:id="1172719600">
      <w:bodyDiv w:val="1"/>
      <w:marLeft w:val="0"/>
      <w:marRight w:val="0"/>
      <w:marTop w:val="0"/>
      <w:marBottom w:val="0"/>
      <w:divBdr>
        <w:top w:val="none" w:sz="0" w:space="0" w:color="auto"/>
        <w:left w:val="none" w:sz="0" w:space="0" w:color="auto"/>
        <w:bottom w:val="none" w:sz="0" w:space="0" w:color="auto"/>
        <w:right w:val="none" w:sz="0" w:space="0" w:color="auto"/>
      </w:divBdr>
    </w:div>
    <w:div w:id="1173647541">
      <w:bodyDiv w:val="1"/>
      <w:marLeft w:val="0"/>
      <w:marRight w:val="0"/>
      <w:marTop w:val="0"/>
      <w:marBottom w:val="0"/>
      <w:divBdr>
        <w:top w:val="none" w:sz="0" w:space="0" w:color="auto"/>
        <w:left w:val="none" w:sz="0" w:space="0" w:color="auto"/>
        <w:bottom w:val="none" w:sz="0" w:space="0" w:color="auto"/>
        <w:right w:val="none" w:sz="0" w:space="0" w:color="auto"/>
      </w:divBdr>
    </w:div>
    <w:div w:id="1173688358">
      <w:bodyDiv w:val="1"/>
      <w:marLeft w:val="0"/>
      <w:marRight w:val="0"/>
      <w:marTop w:val="0"/>
      <w:marBottom w:val="0"/>
      <w:divBdr>
        <w:top w:val="none" w:sz="0" w:space="0" w:color="auto"/>
        <w:left w:val="none" w:sz="0" w:space="0" w:color="auto"/>
        <w:bottom w:val="none" w:sz="0" w:space="0" w:color="auto"/>
        <w:right w:val="none" w:sz="0" w:space="0" w:color="auto"/>
      </w:divBdr>
    </w:div>
    <w:div w:id="1173763340">
      <w:bodyDiv w:val="1"/>
      <w:marLeft w:val="0"/>
      <w:marRight w:val="0"/>
      <w:marTop w:val="0"/>
      <w:marBottom w:val="0"/>
      <w:divBdr>
        <w:top w:val="none" w:sz="0" w:space="0" w:color="auto"/>
        <w:left w:val="none" w:sz="0" w:space="0" w:color="auto"/>
        <w:bottom w:val="none" w:sz="0" w:space="0" w:color="auto"/>
        <w:right w:val="none" w:sz="0" w:space="0" w:color="auto"/>
      </w:divBdr>
    </w:div>
    <w:div w:id="1174106195">
      <w:bodyDiv w:val="1"/>
      <w:marLeft w:val="0"/>
      <w:marRight w:val="0"/>
      <w:marTop w:val="0"/>
      <w:marBottom w:val="0"/>
      <w:divBdr>
        <w:top w:val="none" w:sz="0" w:space="0" w:color="auto"/>
        <w:left w:val="none" w:sz="0" w:space="0" w:color="auto"/>
        <w:bottom w:val="none" w:sz="0" w:space="0" w:color="auto"/>
        <w:right w:val="none" w:sz="0" w:space="0" w:color="auto"/>
      </w:divBdr>
    </w:div>
    <w:div w:id="1174297752">
      <w:bodyDiv w:val="1"/>
      <w:marLeft w:val="0"/>
      <w:marRight w:val="0"/>
      <w:marTop w:val="0"/>
      <w:marBottom w:val="0"/>
      <w:divBdr>
        <w:top w:val="none" w:sz="0" w:space="0" w:color="auto"/>
        <w:left w:val="none" w:sz="0" w:space="0" w:color="auto"/>
        <w:bottom w:val="none" w:sz="0" w:space="0" w:color="auto"/>
        <w:right w:val="none" w:sz="0" w:space="0" w:color="auto"/>
      </w:divBdr>
    </w:div>
    <w:div w:id="1174299416">
      <w:bodyDiv w:val="1"/>
      <w:marLeft w:val="0"/>
      <w:marRight w:val="0"/>
      <w:marTop w:val="0"/>
      <w:marBottom w:val="0"/>
      <w:divBdr>
        <w:top w:val="none" w:sz="0" w:space="0" w:color="auto"/>
        <w:left w:val="none" w:sz="0" w:space="0" w:color="auto"/>
        <w:bottom w:val="none" w:sz="0" w:space="0" w:color="auto"/>
        <w:right w:val="none" w:sz="0" w:space="0" w:color="auto"/>
      </w:divBdr>
    </w:div>
    <w:div w:id="1174490653">
      <w:bodyDiv w:val="1"/>
      <w:marLeft w:val="0"/>
      <w:marRight w:val="0"/>
      <w:marTop w:val="0"/>
      <w:marBottom w:val="0"/>
      <w:divBdr>
        <w:top w:val="none" w:sz="0" w:space="0" w:color="auto"/>
        <w:left w:val="none" w:sz="0" w:space="0" w:color="auto"/>
        <w:bottom w:val="none" w:sz="0" w:space="0" w:color="auto"/>
        <w:right w:val="none" w:sz="0" w:space="0" w:color="auto"/>
      </w:divBdr>
    </w:div>
    <w:div w:id="1174495523">
      <w:bodyDiv w:val="1"/>
      <w:marLeft w:val="0"/>
      <w:marRight w:val="0"/>
      <w:marTop w:val="0"/>
      <w:marBottom w:val="0"/>
      <w:divBdr>
        <w:top w:val="none" w:sz="0" w:space="0" w:color="auto"/>
        <w:left w:val="none" w:sz="0" w:space="0" w:color="auto"/>
        <w:bottom w:val="none" w:sz="0" w:space="0" w:color="auto"/>
        <w:right w:val="none" w:sz="0" w:space="0" w:color="auto"/>
      </w:divBdr>
    </w:div>
    <w:div w:id="1174608188">
      <w:bodyDiv w:val="1"/>
      <w:marLeft w:val="0"/>
      <w:marRight w:val="0"/>
      <w:marTop w:val="0"/>
      <w:marBottom w:val="0"/>
      <w:divBdr>
        <w:top w:val="none" w:sz="0" w:space="0" w:color="auto"/>
        <w:left w:val="none" w:sz="0" w:space="0" w:color="auto"/>
        <w:bottom w:val="none" w:sz="0" w:space="0" w:color="auto"/>
        <w:right w:val="none" w:sz="0" w:space="0" w:color="auto"/>
      </w:divBdr>
    </w:div>
    <w:div w:id="1174688157">
      <w:bodyDiv w:val="1"/>
      <w:marLeft w:val="0"/>
      <w:marRight w:val="0"/>
      <w:marTop w:val="0"/>
      <w:marBottom w:val="0"/>
      <w:divBdr>
        <w:top w:val="none" w:sz="0" w:space="0" w:color="auto"/>
        <w:left w:val="none" w:sz="0" w:space="0" w:color="auto"/>
        <w:bottom w:val="none" w:sz="0" w:space="0" w:color="auto"/>
        <w:right w:val="none" w:sz="0" w:space="0" w:color="auto"/>
      </w:divBdr>
    </w:div>
    <w:div w:id="1174799523">
      <w:bodyDiv w:val="1"/>
      <w:marLeft w:val="0"/>
      <w:marRight w:val="0"/>
      <w:marTop w:val="0"/>
      <w:marBottom w:val="0"/>
      <w:divBdr>
        <w:top w:val="none" w:sz="0" w:space="0" w:color="auto"/>
        <w:left w:val="none" w:sz="0" w:space="0" w:color="auto"/>
        <w:bottom w:val="none" w:sz="0" w:space="0" w:color="auto"/>
        <w:right w:val="none" w:sz="0" w:space="0" w:color="auto"/>
      </w:divBdr>
    </w:div>
    <w:div w:id="1174801067">
      <w:bodyDiv w:val="1"/>
      <w:marLeft w:val="0"/>
      <w:marRight w:val="0"/>
      <w:marTop w:val="0"/>
      <w:marBottom w:val="0"/>
      <w:divBdr>
        <w:top w:val="none" w:sz="0" w:space="0" w:color="auto"/>
        <w:left w:val="none" w:sz="0" w:space="0" w:color="auto"/>
        <w:bottom w:val="none" w:sz="0" w:space="0" w:color="auto"/>
        <w:right w:val="none" w:sz="0" w:space="0" w:color="auto"/>
      </w:divBdr>
    </w:div>
    <w:div w:id="1174806638">
      <w:bodyDiv w:val="1"/>
      <w:marLeft w:val="0"/>
      <w:marRight w:val="0"/>
      <w:marTop w:val="0"/>
      <w:marBottom w:val="0"/>
      <w:divBdr>
        <w:top w:val="none" w:sz="0" w:space="0" w:color="auto"/>
        <w:left w:val="none" w:sz="0" w:space="0" w:color="auto"/>
        <w:bottom w:val="none" w:sz="0" w:space="0" w:color="auto"/>
        <w:right w:val="none" w:sz="0" w:space="0" w:color="auto"/>
      </w:divBdr>
    </w:div>
    <w:div w:id="1174954332">
      <w:bodyDiv w:val="1"/>
      <w:marLeft w:val="0"/>
      <w:marRight w:val="0"/>
      <w:marTop w:val="0"/>
      <w:marBottom w:val="0"/>
      <w:divBdr>
        <w:top w:val="none" w:sz="0" w:space="0" w:color="auto"/>
        <w:left w:val="none" w:sz="0" w:space="0" w:color="auto"/>
        <w:bottom w:val="none" w:sz="0" w:space="0" w:color="auto"/>
        <w:right w:val="none" w:sz="0" w:space="0" w:color="auto"/>
      </w:divBdr>
    </w:div>
    <w:div w:id="1174955190">
      <w:bodyDiv w:val="1"/>
      <w:marLeft w:val="0"/>
      <w:marRight w:val="0"/>
      <w:marTop w:val="0"/>
      <w:marBottom w:val="0"/>
      <w:divBdr>
        <w:top w:val="none" w:sz="0" w:space="0" w:color="auto"/>
        <w:left w:val="none" w:sz="0" w:space="0" w:color="auto"/>
        <w:bottom w:val="none" w:sz="0" w:space="0" w:color="auto"/>
        <w:right w:val="none" w:sz="0" w:space="0" w:color="auto"/>
      </w:divBdr>
    </w:div>
    <w:div w:id="1175076998">
      <w:bodyDiv w:val="1"/>
      <w:marLeft w:val="0"/>
      <w:marRight w:val="0"/>
      <w:marTop w:val="0"/>
      <w:marBottom w:val="0"/>
      <w:divBdr>
        <w:top w:val="none" w:sz="0" w:space="0" w:color="auto"/>
        <w:left w:val="none" w:sz="0" w:space="0" w:color="auto"/>
        <w:bottom w:val="none" w:sz="0" w:space="0" w:color="auto"/>
        <w:right w:val="none" w:sz="0" w:space="0" w:color="auto"/>
      </w:divBdr>
    </w:div>
    <w:div w:id="1175220205">
      <w:bodyDiv w:val="1"/>
      <w:marLeft w:val="0"/>
      <w:marRight w:val="0"/>
      <w:marTop w:val="0"/>
      <w:marBottom w:val="0"/>
      <w:divBdr>
        <w:top w:val="none" w:sz="0" w:space="0" w:color="auto"/>
        <w:left w:val="none" w:sz="0" w:space="0" w:color="auto"/>
        <w:bottom w:val="none" w:sz="0" w:space="0" w:color="auto"/>
        <w:right w:val="none" w:sz="0" w:space="0" w:color="auto"/>
      </w:divBdr>
    </w:div>
    <w:div w:id="1175265303">
      <w:bodyDiv w:val="1"/>
      <w:marLeft w:val="0"/>
      <w:marRight w:val="0"/>
      <w:marTop w:val="0"/>
      <w:marBottom w:val="0"/>
      <w:divBdr>
        <w:top w:val="none" w:sz="0" w:space="0" w:color="auto"/>
        <w:left w:val="none" w:sz="0" w:space="0" w:color="auto"/>
        <w:bottom w:val="none" w:sz="0" w:space="0" w:color="auto"/>
        <w:right w:val="none" w:sz="0" w:space="0" w:color="auto"/>
      </w:divBdr>
    </w:div>
    <w:div w:id="1175414777">
      <w:bodyDiv w:val="1"/>
      <w:marLeft w:val="0"/>
      <w:marRight w:val="0"/>
      <w:marTop w:val="0"/>
      <w:marBottom w:val="0"/>
      <w:divBdr>
        <w:top w:val="none" w:sz="0" w:space="0" w:color="auto"/>
        <w:left w:val="none" w:sz="0" w:space="0" w:color="auto"/>
        <w:bottom w:val="none" w:sz="0" w:space="0" w:color="auto"/>
        <w:right w:val="none" w:sz="0" w:space="0" w:color="auto"/>
      </w:divBdr>
    </w:div>
    <w:div w:id="1175607227">
      <w:bodyDiv w:val="1"/>
      <w:marLeft w:val="0"/>
      <w:marRight w:val="0"/>
      <w:marTop w:val="0"/>
      <w:marBottom w:val="0"/>
      <w:divBdr>
        <w:top w:val="none" w:sz="0" w:space="0" w:color="auto"/>
        <w:left w:val="none" w:sz="0" w:space="0" w:color="auto"/>
        <w:bottom w:val="none" w:sz="0" w:space="0" w:color="auto"/>
        <w:right w:val="none" w:sz="0" w:space="0" w:color="auto"/>
      </w:divBdr>
    </w:div>
    <w:div w:id="1175653195">
      <w:bodyDiv w:val="1"/>
      <w:marLeft w:val="0"/>
      <w:marRight w:val="0"/>
      <w:marTop w:val="0"/>
      <w:marBottom w:val="0"/>
      <w:divBdr>
        <w:top w:val="none" w:sz="0" w:space="0" w:color="auto"/>
        <w:left w:val="none" w:sz="0" w:space="0" w:color="auto"/>
        <w:bottom w:val="none" w:sz="0" w:space="0" w:color="auto"/>
        <w:right w:val="none" w:sz="0" w:space="0" w:color="auto"/>
      </w:divBdr>
    </w:div>
    <w:div w:id="1175925586">
      <w:bodyDiv w:val="1"/>
      <w:marLeft w:val="0"/>
      <w:marRight w:val="0"/>
      <w:marTop w:val="0"/>
      <w:marBottom w:val="0"/>
      <w:divBdr>
        <w:top w:val="none" w:sz="0" w:space="0" w:color="auto"/>
        <w:left w:val="none" w:sz="0" w:space="0" w:color="auto"/>
        <w:bottom w:val="none" w:sz="0" w:space="0" w:color="auto"/>
        <w:right w:val="none" w:sz="0" w:space="0" w:color="auto"/>
      </w:divBdr>
    </w:div>
    <w:div w:id="1176043842">
      <w:bodyDiv w:val="1"/>
      <w:marLeft w:val="0"/>
      <w:marRight w:val="0"/>
      <w:marTop w:val="0"/>
      <w:marBottom w:val="0"/>
      <w:divBdr>
        <w:top w:val="none" w:sz="0" w:space="0" w:color="auto"/>
        <w:left w:val="none" w:sz="0" w:space="0" w:color="auto"/>
        <w:bottom w:val="none" w:sz="0" w:space="0" w:color="auto"/>
        <w:right w:val="none" w:sz="0" w:space="0" w:color="auto"/>
      </w:divBdr>
    </w:div>
    <w:div w:id="1176266225">
      <w:bodyDiv w:val="1"/>
      <w:marLeft w:val="0"/>
      <w:marRight w:val="0"/>
      <w:marTop w:val="0"/>
      <w:marBottom w:val="0"/>
      <w:divBdr>
        <w:top w:val="none" w:sz="0" w:space="0" w:color="auto"/>
        <w:left w:val="none" w:sz="0" w:space="0" w:color="auto"/>
        <w:bottom w:val="none" w:sz="0" w:space="0" w:color="auto"/>
        <w:right w:val="none" w:sz="0" w:space="0" w:color="auto"/>
      </w:divBdr>
    </w:div>
    <w:div w:id="1176267245">
      <w:bodyDiv w:val="1"/>
      <w:marLeft w:val="0"/>
      <w:marRight w:val="0"/>
      <w:marTop w:val="0"/>
      <w:marBottom w:val="0"/>
      <w:divBdr>
        <w:top w:val="none" w:sz="0" w:space="0" w:color="auto"/>
        <w:left w:val="none" w:sz="0" w:space="0" w:color="auto"/>
        <w:bottom w:val="none" w:sz="0" w:space="0" w:color="auto"/>
        <w:right w:val="none" w:sz="0" w:space="0" w:color="auto"/>
      </w:divBdr>
    </w:div>
    <w:div w:id="1176385471">
      <w:bodyDiv w:val="1"/>
      <w:marLeft w:val="0"/>
      <w:marRight w:val="0"/>
      <w:marTop w:val="0"/>
      <w:marBottom w:val="0"/>
      <w:divBdr>
        <w:top w:val="none" w:sz="0" w:space="0" w:color="auto"/>
        <w:left w:val="none" w:sz="0" w:space="0" w:color="auto"/>
        <w:bottom w:val="none" w:sz="0" w:space="0" w:color="auto"/>
        <w:right w:val="none" w:sz="0" w:space="0" w:color="auto"/>
      </w:divBdr>
    </w:div>
    <w:div w:id="1176456187">
      <w:bodyDiv w:val="1"/>
      <w:marLeft w:val="0"/>
      <w:marRight w:val="0"/>
      <w:marTop w:val="0"/>
      <w:marBottom w:val="0"/>
      <w:divBdr>
        <w:top w:val="none" w:sz="0" w:space="0" w:color="auto"/>
        <w:left w:val="none" w:sz="0" w:space="0" w:color="auto"/>
        <w:bottom w:val="none" w:sz="0" w:space="0" w:color="auto"/>
        <w:right w:val="none" w:sz="0" w:space="0" w:color="auto"/>
      </w:divBdr>
    </w:div>
    <w:div w:id="1176502518">
      <w:bodyDiv w:val="1"/>
      <w:marLeft w:val="0"/>
      <w:marRight w:val="0"/>
      <w:marTop w:val="0"/>
      <w:marBottom w:val="0"/>
      <w:divBdr>
        <w:top w:val="none" w:sz="0" w:space="0" w:color="auto"/>
        <w:left w:val="none" w:sz="0" w:space="0" w:color="auto"/>
        <w:bottom w:val="none" w:sz="0" w:space="0" w:color="auto"/>
        <w:right w:val="none" w:sz="0" w:space="0" w:color="auto"/>
      </w:divBdr>
    </w:div>
    <w:div w:id="1176579154">
      <w:bodyDiv w:val="1"/>
      <w:marLeft w:val="0"/>
      <w:marRight w:val="0"/>
      <w:marTop w:val="0"/>
      <w:marBottom w:val="0"/>
      <w:divBdr>
        <w:top w:val="none" w:sz="0" w:space="0" w:color="auto"/>
        <w:left w:val="none" w:sz="0" w:space="0" w:color="auto"/>
        <w:bottom w:val="none" w:sz="0" w:space="0" w:color="auto"/>
        <w:right w:val="none" w:sz="0" w:space="0" w:color="auto"/>
      </w:divBdr>
    </w:div>
    <w:div w:id="1176648774">
      <w:bodyDiv w:val="1"/>
      <w:marLeft w:val="0"/>
      <w:marRight w:val="0"/>
      <w:marTop w:val="0"/>
      <w:marBottom w:val="0"/>
      <w:divBdr>
        <w:top w:val="none" w:sz="0" w:space="0" w:color="auto"/>
        <w:left w:val="none" w:sz="0" w:space="0" w:color="auto"/>
        <w:bottom w:val="none" w:sz="0" w:space="0" w:color="auto"/>
        <w:right w:val="none" w:sz="0" w:space="0" w:color="auto"/>
      </w:divBdr>
    </w:div>
    <w:div w:id="1176766707">
      <w:bodyDiv w:val="1"/>
      <w:marLeft w:val="0"/>
      <w:marRight w:val="0"/>
      <w:marTop w:val="0"/>
      <w:marBottom w:val="0"/>
      <w:divBdr>
        <w:top w:val="none" w:sz="0" w:space="0" w:color="auto"/>
        <w:left w:val="none" w:sz="0" w:space="0" w:color="auto"/>
        <w:bottom w:val="none" w:sz="0" w:space="0" w:color="auto"/>
        <w:right w:val="none" w:sz="0" w:space="0" w:color="auto"/>
      </w:divBdr>
    </w:div>
    <w:div w:id="1176848453">
      <w:bodyDiv w:val="1"/>
      <w:marLeft w:val="0"/>
      <w:marRight w:val="0"/>
      <w:marTop w:val="0"/>
      <w:marBottom w:val="0"/>
      <w:divBdr>
        <w:top w:val="none" w:sz="0" w:space="0" w:color="auto"/>
        <w:left w:val="none" w:sz="0" w:space="0" w:color="auto"/>
        <w:bottom w:val="none" w:sz="0" w:space="0" w:color="auto"/>
        <w:right w:val="none" w:sz="0" w:space="0" w:color="auto"/>
      </w:divBdr>
    </w:div>
    <w:div w:id="1176848942">
      <w:bodyDiv w:val="1"/>
      <w:marLeft w:val="0"/>
      <w:marRight w:val="0"/>
      <w:marTop w:val="0"/>
      <w:marBottom w:val="0"/>
      <w:divBdr>
        <w:top w:val="none" w:sz="0" w:space="0" w:color="auto"/>
        <w:left w:val="none" w:sz="0" w:space="0" w:color="auto"/>
        <w:bottom w:val="none" w:sz="0" w:space="0" w:color="auto"/>
        <w:right w:val="none" w:sz="0" w:space="0" w:color="auto"/>
      </w:divBdr>
    </w:div>
    <w:div w:id="1176919906">
      <w:bodyDiv w:val="1"/>
      <w:marLeft w:val="0"/>
      <w:marRight w:val="0"/>
      <w:marTop w:val="0"/>
      <w:marBottom w:val="0"/>
      <w:divBdr>
        <w:top w:val="none" w:sz="0" w:space="0" w:color="auto"/>
        <w:left w:val="none" w:sz="0" w:space="0" w:color="auto"/>
        <w:bottom w:val="none" w:sz="0" w:space="0" w:color="auto"/>
        <w:right w:val="none" w:sz="0" w:space="0" w:color="auto"/>
      </w:divBdr>
    </w:div>
    <w:div w:id="1176963746">
      <w:bodyDiv w:val="1"/>
      <w:marLeft w:val="0"/>
      <w:marRight w:val="0"/>
      <w:marTop w:val="0"/>
      <w:marBottom w:val="0"/>
      <w:divBdr>
        <w:top w:val="none" w:sz="0" w:space="0" w:color="auto"/>
        <w:left w:val="none" w:sz="0" w:space="0" w:color="auto"/>
        <w:bottom w:val="none" w:sz="0" w:space="0" w:color="auto"/>
        <w:right w:val="none" w:sz="0" w:space="0" w:color="auto"/>
      </w:divBdr>
    </w:div>
    <w:div w:id="1177311916">
      <w:bodyDiv w:val="1"/>
      <w:marLeft w:val="0"/>
      <w:marRight w:val="0"/>
      <w:marTop w:val="0"/>
      <w:marBottom w:val="0"/>
      <w:divBdr>
        <w:top w:val="none" w:sz="0" w:space="0" w:color="auto"/>
        <w:left w:val="none" w:sz="0" w:space="0" w:color="auto"/>
        <w:bottom w:val="none" w:sz="0" w:space="0" w:color="auto"/>
        <w:right w:val="none" w:sz="0" w:space="0" w:color="auto"/>
      </w:divBdr>
    </w:div>
    <w:div w:id="1177383697">
      <w:bodyDiv w:val="1"/>
      <w:marLeft w:val="0"/>
      <w:marRight w:val="0"/>
      <w:marTop w:val="0"/>
      <w:marBottom w:val="0"/>
      <w:divBdr>
        <w:top w:val="none" w:sz="0" w:space="0" w:color="auto"/>
        <w:left w:val="none" w:sz="0" w:space="0" w:color="auto"/>
        <w:bottom w:val="none" w:sz="0" w:space="0" w:color="auto"/>
        <w:right w:val="none" w:sz="0" w:space="0" w:color="auto"/>
      </w:divBdr>
    </w:div>
    <w:div w:id="1177386635">
      <w:bodyDiv w:val="1"/>
      <w:marLeft w:val="0"/>
      <w:marRight w:val="0"/>
      <w:marTop w:val="0"/>
      <w:marBottom w:val="0"/>
      <w:divBdr>
        <w:top w:val="none" w:sz="0" w:space="0" w:color="auto"/>
        <w:left w:val="none" w:sz="0" w:space="0" w:color="auto"/>
        <w:bottom w:val="none" w:sz="0" w:space="0" w:color="auto"/>
        <w:right w:val="none" w:sz="0" w:space="0" w:color="auto"/>
      </w:divBdr>
    </w:div>
    <w:div w:id="1177501227">
      <w:bodyDiv w:val="1"/>
      <w:marLeft w:val="0"/>
      <w:marRight w:val="0"/>
      <w:marTop w:val="0"/>
      <w:marBottom w:val="0"/>
      <w:divBdr>
        <w:top w:val="none" w:sz="0" w:space="0" w:color="auto"/>
        <w:left w:val="none" w:sz="0" w:space="0" w:color="auto"/>
        <w:bottom w:val="none" w:sz="0" w:space="0" w:color="auto"/>
        <w:right w:val="none" w:sz="0" w:space="0" w:color="auto"/>
      </w:divBdr>
    </w:div>
    <w:div w:id="1177578701">
      <w:bodyDiv w:val="1"/>
      <w:marLeft w:val="0"/>
      <w:marRight w:val="0"/>
      <w:marTop w:val="0"/>
      <w:marBottom w:val="0"/>
      <w:divBdr>
        <w:top w:val="none" w:sz="0" w:space="0" w:color="auto"/>
        <w:left w:val="none" w:sz="0" w:space="0" w:color="auto"/>
        <w:bottom w:val="none" w:sz="0" w:space="0" w:color="auto"/>
        <w:right w:val="none" w:sz="0" w:space="0" w:color="auto"/>
      </w:divBdr>
    </w:div>
    <w:div w:id="1177580500">
      <w:bodyDiv w:val="1"/>
      <w:marLeft w:val="0"/>
      <w:marRight w:val="0"/>
      <w:marTop w:val="0"/>
      <w:marBottom w:val="0"/>
      <w:divBdr>
        <w:top w:val="none" w:sz="0" w:space="0" w:color="auto"/>
        <w:left w:val="none" w:sz="0" w:space="0" w:color="auto"/>
        <w:bottom w:val="none" w:sz="0" w:space="0" w:color="auto"/>
        <w:right w:val="none" w:sz="0" w:space="0" w:color="auto"/>
      </w:divBdr>
    </w:div>
    <w:div w:id="1177696637">
      <w:bodyDiv w:val="1"/>
      <w:marLeft w:val="0"/>
      <w:marRight w:val="0"/>
      <w:marTop w:val="0"/>
      <w:marBottom w:val="0"/>
      <w:divBdr>
        <w:top w:val="none" w:sz="0" w:space="0" w:color="auto"/>
        <w:left w:val="none" w:sz="0" w:space="0" w:color="auto"/>
        <w:bottom w:val="none" w:sz="0" w:space="0" w:color="auto"/>
        <w:right w:val="none" w:sz="0" w:space="0" w:color="auto"/>
      </w:divBdr>
    </w:div>
    <w:div w:id="1178038985">
      <w:bodyDiv w:val="1"/>
      <w:marLeft w:val="0"/>
      <w:marRight w:val="0"/>
      <w:marTop w:val="0"/>
      <w:marBottom w:val="0"/>
      <w:divBdr>
        <w:top w:val="none" w:sz="0" w:space="0" w:color="auto"/>
        <w:left w:val="none" w:sz="0" w:space="0" w:color="auto"/>
        <w:bottom w:val="none" w:sz="0" w:space="0" w:color="auto"/>
        <w:right w:val="none" w:sz="0" w:space="0" w:color="auto"/>
      </w:divBdr>
    </w:div>
    <w:div w:id="1178080831">
      <w:bodyDiv w:val="1"/>
      <w:marLeft w:val="0"/>
      <w:marRight w:val="0"/>
      <w:marTop w:val="0"/>
      <w:marBottom w:val="0"/>
      <w:divBdr>
        <w:top w:val="none" w:sz="0" w:space="0" w:color="auto"/>
        <w:left w:val="none" w:sz="0" w:space="0" w:color="auto"/>
        <w:bottom w:val="none" w:sz="0" w:space="0" w:color="auto"/>
        <w:right w:val="none" w:sz="0" w:space="0" w:color="auto"/>
      </w:divBdr>
    </w:div>
    <w:div w:id="1178271868">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78495384">
      <w:bodyDiv w:val="1"/>
      <w:marLeft w:val="0"/>
      <w:marRight w:val="0"/>
      <w:marTop w:val="0"/>
      <w:marBottom w:val="0"/>
      <w:divBdr>
        <w:top w:val="none" w:sz="0" w:space="0" w:color="auto"/>
        <w:left w:val="none" w:sz="0" w:space="0" w:color="auto"/>
        <w:bottom w:val="none" w:sz="0" w:space="0" w:color="auto"/>
        <w:right w:val="none" w:sz="0" w:space="0" w:color="auto"/>
      </w:divBdr>
    </w:div>
    <w:div w:id="1178690556">
      <w:bodyDiv w:val="1"/>
      <w:marLeft w:val="0"/>
      <w:marRight w:val="0"/>
      <w:marTop w:val="0"/>
      <w:marBottom w:val="0"/>
      <w:divBdr>
        <w:top w:val="none" w:sz="0" w:space="0" w:color="auto"/>
        <w:left w:val="none" w:sz="0" w:space="0" w:color="auto"/>
        <w:bottom w:val="none" w:sz="0" w:space="0" w:color="auto"/>
        <w:right w:val="none" w:sz="0" w:space="0" w:color="auto"/>
      </w:divBdr>
    </w:div>
    <w:div w:id="1178695292">
      <w:bodyDiv w:val="1"/>
      <w:marLeft w:val="0"/>
      <w:marRight w:val="0"/>
      <w:marTop w:val="0"/>
      <w:marBottom w:val="0"/>
      <w:divBdr>
        <w:top w:val="none" w:sz="0" w:space="0" w:color="auto"/>
        <w:left w:val="none" w:sz="0" w:space="0" w:color="auto"/>
        <w:bottom w:val="none" w:sz="0" w:space="0" w:color="auto"/>
        <w:right w:val="none" w:sz="0" w:space="0" w:color="auto"/>
      </w:divBdr>
    </w:div>
    <w:div w:id="1178738175">
      <w:bodyDiv w:val="1"/>
      <w:marLeft w:val="0"/>
      <w:marRight w:val="0"/>
      <w:marTop w:val="0"/>
      <w:marBottom w:val="0"/>
      <w:divBdr>
        <w:top w:val="none" w:sz="0" w:space="0" w:color="auto"/>
        <w:left w:val="none" w:sz="0" w:space="0" w:color="auto"/>
        <w:bottom w:val="none" w:sz="0" w:space="0" w:color="auto"/>
        <w:right w:val="none" w:sz="0" w:space="0" w:color="auto"/>
      </w:divBdr>
    </w:div>
    <w:div w:id="1179078101">
      <w:bodyDiv w:val="1"/>
      <w:marLeft w:val="0"/>
      <w:marRight w:val="0"/>
      <w:marTop w:val="0"/>
      <w:marBottom w:val="0"/>
      <w:divBdr>
        <w:top w:val="none" w:sz="0" w:space="0" w:color="auto"/>
        <w:left w:val="none" w:sz="0" w:space="0" w:color="auto"/>
        <w:bottom w:val="none" w:sz="0" w:space="0" w:color="auto"/>
        <w:right w:val="none" w:sz="0" w:space="0" w:color="auto"/>
      </w:divBdr>
    </w:div>
    <w:div w:id="1179389027">
      <w:bodyDiv w:val="1"/>
      <w:marLeft w:val="0"/>
      <w:marRight w:val="0"/>
      <w:marTop w:val="0"/>
      <w:marBottom w:val="0"/>
      <w:divBdr>
        <w:top w:val="none" w:sz="0" w:space="0" w:color="auto"/>
        <w:left w:val="none" w:sz="0" w:space="0" w:color="auto"/>
        <w:bottom w:val="none" w:sz="0" w:space="0" w:color="auto"/>
        <w:right w:val="none" w:sz="0" w:space="0" w:color="auto"/>
      </w:divBdr>
    </w:div>
    <w:div w:id="1179462665">
      <w:bodyDiv w:val="1"/>
      <w:marLeft w:val="0"/>
      <w:marRight w:val="0"/>
      <w:marTop w:val="0"/>
      <w:marBottom w:val="0"/>
      <w:divBdr>
        <w:top w:val="none" w:sz="0" w:space="0" w:color="auto"/>
        <w:left w:val="none" w:sz="0" w:space="0" w:color="auto"/>
        <w:bottom w:val="none" w:sz="0" w:space="0" w:color="auto"/>
        <w:right w:val="none" w:sz="0" w:space="0" w:color="auto"/>
      </w:divBdr>
    </w:div>
    <w:div w:id="1179465044">
      <w:bodyDiv w:val="1"/>
      <w:marLeft w:val="0"/>
      <w:marRight w:val="0"/>
      <w:marTop w:val="0"/>
      <w:marBottom w:val="0"/>
      <w:divBdr>
        <w:top w:val="none" w:sz="0" w:space="0" w:color="auto"/>
        <w:left w:val="none" w:sz="0" w:space="0" w:color="auto"/>
        <w:bottom w:val="none" w:sz="0" w:space="0" w:color="auto"/>
        <w:right w:val="none" w:sz="0" w:space="0" w:color="auto"/>
      </w:divBdr>
    </w:div>
    <w:div w:id="1179663799">
      <w:bodyDiv w:val="1"/>
      <w:marLeft w:val="0"/>
      <w:marRight w:val="0"/>
      <w:marTop w:val="0"/>
      <w:marBottom w:val="0"/>
      <w:divBdr>
        <w:top w:val="none" w:sz="0" w:space="0" w:color="auto"/>
        <w:left w:val="none" w:sz="0" w:space="0" w:color="auto"/>
        <w:bottom w:val="none" w:sz="0" w:space="0" w:color="auto"/>
        <w:right w:val="none" w:sz="0" w:space="0" w:color="auto"/>
      </w:divBdr>
    </w:div>
    <w:div w:id="1179924117">
      <w:bodyDiv w:val="1"/>
      <w:marLeft w:val="0"/>
      <w:marRight w:val="0"/>
      <w:marTop w:val="0"/>
      <w:marBottom w:val="0"/>
      <w:divBdr>
        <w:top w:val="none" w:sz="0" w:space="0" w:color="auto"/>
        <w:left w:val="none" w:sz="0" w:space="0" w:color="auto"/>
        <w:bottom w:val="none" w:sz="0" w:space="0" w:color="auto"/>
        <w:right w:val="none" w:sz="0" w:space="0" w:color="auto"/>
      </w:divBdr>
    </w:div>
    <w:div w:id="1180120443">
      <w:bodyDiv w:val="1"/>
      <w:marLeft w:val="0"/>
      <w:marRight w:val="0"/>
      <w:marTop w:val="0"/>
      <w:marBottom w:val="0"/>
      <w:divBdr>
        <w:top w:val="none" w:sz="0" w:space="0" w:color="auto"/>
        <w:left w:val="none" w:sz="0" w:space="0" w:color="auto"/>
        <w:bottom w:val="none" w:sz="0" w:space="0" w:color="auto"/>
        <w:right w:val="none" w:sz="0" w:space="0" w:color="auto"/>
      </w:divBdr>
    </w:div>
    <w:div w:id="1180391498">
      <w:bodyDiv w:val="1"/>
      <w:marLeft w:val="0"/>
      <w:marRight w:val="0"/>
      <w:marTop w:val="0"/>
      <w:marBottom w:val="0"/>
      <w:divBdr>
        <w:top w:val="none" w:sz="0" w:space="0" w:color="auto"/>
        <w:left w:val="none" w:sz="0" w:space="0" w:color="auto"/>
        <w:bottom w:val="none" w:sz="0" w:space="0" w:color="auto"/>
        <w:right w:val="none" w:sz="0" w:space="0" w:color="auto"/>
      </w:divBdr>
    </w:div>
    <w:div w:id="1180437678">
      <w:bodyDiv w:val="1"/>
      <w:marLeft w:val="0"/>
      <w:marRight w:val="0"/>
      <w:marTop w:val="0"/>
      <w:marBottom w:val="0"/>
      <w:divBdr>
        <w:top w:val="none" w:sz="0" w:space="0" w:color="auto"/>
        <w:left w:val="none" w:sz="0" w:space="0" w:color="auto"/>
        <w:bottom w:val="none" w:sz="0" w:space="0" w:color="auto"/>
        <w:right w:val="none" w:sz="0" w:space="0" w:color="auto"/>
      </w:divBdr>
    </w:div>
    <w:div w:id="1180508069">
      <w:bodyDiv w:val="1"/>
      <w:marLeft w:val="0"/>
      <w:marRight w:val="0"/>
      <w:marTop w:val="0"/>
      <w:marBottom w:val="0"/>
      <w:divBdr>
        <w:top w:val="none" w:sz="0" w:space="0" w:color="auto"/>
        <w:left w:val="none" w:sz="0" w:space="0" w:color="auto"/>
        <w:bottom w:val="none" w:sz="0" w:space="0" w:color="auto"/>
        <w:right w:val="none" w:sz="0" w:space="0" w:color="auto"/>
      </w:divBdr>
    </w:div>
    <w:div w:id="1180512500">
      <w:bodyDiv w:val="1"/>
      <w:marLeft w:val="0"/>
      <w:marRight w:val="0"/>
      <w:marTop w:val="0"/>
      <w:marBottom w:val="0"/>
      <w:divBdr>
        <w:top w:val="none" w:sz="0" w:space="0" w:color="auto"/>
        <w:left w:val="none" w:sz="0" w:space="0" w:color="auto"/>
        <w:bottom w:val="none" w:sz="0" w:space="0" w:color="auto"/>
        <w:right w:val="none" w:sz="0" w:space="0" w:color="auto"/>
      </w:divBdr>
    </w:div>
    <w:div w:id="1180658984">
      <w:bodyDiv w:val="1"/>
      <w:marLeft w:val="0"/>
      <w:marRight w:val="0"/>
      <w:marTop w:val="0"/>
      <w:marBottom w:val="0"/>
      <w:divBdr>
        <w:top w:val="none" w:sz="0" w:space="0" w:color="auto"/>
        <w:left w:val="none" w:sz="0" w:space="0" w:color="auto"/>
        <w:bottom w:val="none" w:sz="0" w:space="0" w:color="auto"/>
        <w:right w:val="none" w:sz="0" w:space="0" w:color="auto"/>
      </w:divBdr>
    </w:div>
    <w:div w:id="1180852979">
      <w:bodyDiv w:val="1"/>
      <w:marLeft w:val="0"/>
      <w:marRight w:val="0"/>
      <w:marTop w:val="0"/>
      <w:marBottom w:val="0"/>
      <w:divBdr>
        <w:top w:val="none" w:sz="0" w:space="0" w:color="auto"/>
        <w:left w:val="none" w:sz="0" w:space="0" w:color="auto"/>
        <w:bottom w:val="none" w:sz="0" w:space="0" w:color="auto"/>
        <w:right w:val="none" w:sz="0" w:space="0" w:color="auto"/>
      </w:divBdr>
    </w:div>
    <w:div w:id="1180967959">
      <w:bodyDiv w:val="1"/>
      <w:marLeft w:val="0"/>
      <w:marRight w:val="0"/>
      <w:marTop w:val="0"/>
      <w:marBottom w:val="0"/>
      <w:divBdr>
        <w:top w:val="none" w:sz="0" w:space="0" w:color="auto"/>
        <w:left w:val="none" w:sz="0" w:space="0" w:color="auto"/>
        <w:bottom w:val="none" w:sz="0" w:space="0" w:color="auto"/>
        <w:right w:val="none" w:sz="0" w:space="0" w:color="auto"/>
      </w:divBdr>
    </w:div>
    <w:div w:id="1180974799">
      <w:bodyDiv w:val="1"/>
      <w:marLeft w:val="0"/>
      <w:marRight w:val="0"/>
      <w:marTop w:val="0"/>
      <w:marBottom w:val="0"/>
      <w:divBdr>
        <w:top w:val="none" w:sz="0" w:space="0" w:color="auto"/>
        <w:left w:val="none" w:sz="0" w:space="0" w:color="auto"/>
        <w:bottom w:val="none" w:sz="0" w:space="0" w:color="auto"/>
        <w:right w:val="none" w:sz="0" w:space="0" w:color="auto"/>
      </w:divBdr>
    </w:div>
    <w:div w:id="1181237057">
      <w:bodyDiv w:val="1"/>
      <w:marLeft w:val="0"/>
      <w:marRight w:val="0"/>
      <w:marTop w:val="0"/>
      <w:marBottom w:val="0"/>
      <w:divBdr>
        <w:top w:val="none" w:sz="0" w:space="0" w:color="auto"/>
        <w:left w:val="none" w:sz="0" w:space="0" w:color="auto"/>
        <w:bottom w:val="none" w:sz="0" w:space="0" w:color="auto"/>
        <w:right w:val="none" w:sz="0" w:space="0" w:color="auto"/>
      </w:divBdr>
    </w:div>
    <w:div w:id="1181429860">
      <w:bodyDiv w:val="1"/>
      <w:marLeft w:val="0"/>
      <w:marRight w:val="0"/>
      <w:marTop w:val="0"/>
      <w:marBottom w:val="0"/>
      <w:divBdr>
        <w:top w:val="none" w:sz="0" w:space="0" w:color="auto"/>
        <w:left w:val="none" w:sz="0" w:space="0" w:color="auto"/>
        <w:bottom w:val="none" w:sz="0" w:space="0" w:color="auto"/>
        <w:right w:val="none" w:sz="0" w:space="0" w:color="auto"/>
      </w:divBdr>
    </w:div>
    <w:div w:id="1181554440">
      <w:bodyDiv w:val="1"/>
      <w:marLeft w:val="0"/>
      <w:marRight w:val="0"/>
      <w:marTop w:val="0"/>
      <w:marBottom w:val="0"/>
      <w:divBdr>
        <w:top w:val="none" w:sz="0" w:space="0" w:color="auto"/>
        <w:left w:val="none" w:sz="0" w:space="0" w:color="auto"/>
        <w:bottom w:val="none" w:sz="0" w:space="0" w:color="auto"/>
        <w:right w:val="none" w:sz="0" w:space="0" w:color="auto"/>
      </w:divBdr>
    </w:div>
    <w:div w:id="1181629174">
      <w:bodyDiv w:val="1"/>
      <w:marLeft w:val="0"/>
      <w:marRight w:val="0"/>
      <w:marTop w:val="0"/>
      <w:marBottom w:val="0"/>
      <w:divBdr>
        <w:top w:val="none" w:sz="0" w:space="0" w:color="auto"/>
        <w:left w:val="none" w:sz="0" w:space="0" w:color="auto"/>
        <w:bottom w:val="none" w:sz="0" w:space="0" w:color="auto"/>
        <w:right w:val="none" w:sz="0" w:space="0" w:color="auto"/>
      </w:divBdr>
    </w:div>
    <w:div w:id="1181705565">
      <w:bodyDiv w:val="1"/>
      <w:marLeft w:val="0"/>
      <w:marRight w:val="0"/>
      <w:marTop w:val="0"/>
      <w:marBottom w:val="0"/>
      <w:divBdr>
        <w:top w:val="none" w:sz="0" w:space="0" w:color="auto"/>
        <w:left w:val="none" w:sz="0" w:space="0" w:color="auto"/>
        <w:bottom w:val="none" w:sz="0" w:space="0" w:color="auto"/>
        <w:right w:val="none" w:sz="0" w:space="0" w:color="auto"/>
      </w:divBdr>
    </w:div>
    <w:div w:id="1181771716">
      <w:bodyDiv w:val="1"/>
      <w:marLeft w:val="0"/>
      <w:marRight w:val="0"/>
      <w:marTop w:val="0"/>
      <w:marBottom w:val="0"/>
      <w:divBdr>
        <w:top w:val="none" w:sz="0" w:space="0" w:color="auto"/>
        <w:left w:val="none" w:sz="0" w:space="0" w:color="auto"/>
        <w:bottom w:val="none" w:sz="0" w:space="0" w:color="auto"/>
        <w:right w:val="none" w:sz="0" w:space="0" w:color="auto"/>
      </w:divBdr>
    </w:div>
    <w:div w:id="1181818292">
      <w:bodyDiv w:val="1"/>
      <w:marLeft w:val="0"/>
      <w:marRight w:val="0"/>
      <w:marTop w:val="0"/>
      <w:marBottom w:val="0"/>
      <w:divBdr>
        <w:top w:val="none" w:sz="0" w:space="0" w:color="auto"/>
        <w:left w:val="none" w:sz="0" w:space="0" w:color="auto"/>
        <w:bottom w:val="none" w:sz="0" w:space="0" w:color="auto"/>
        <w:right w:val="none" w:sz="0" w:space="0" w:color="auto"/>
      </w:divBdr>
    </w:div>
    <w:div w:id="1181892941">
      <w:bodyDiv w:val="1"/>
      <w:marLeft w:val="0"/>
      <w:marRight w:val="0"/>
      <w:marTop w:val="0"/>
      <w:marBottom w:val="0"/>
      <w:divBdr>
        <w:top w:val="none" w:sz="0" w:space="0" w:color="auto"/>
        <w:left w:val="none" w:sz="0" w:space="0" w:color="auto"/>
        <w:bottom w:val="none" w:sz="0" w:space="0" w:color="auto"/>
        <w:right w:val="none" w:sz="0" w:space="0" w:color="auto"/>
      </w:divBdr>
    </w:div>
    <w:div w:id="1181897632">
      <w:bodyDiv w:val="1"/>
      <w:marLeft w:val="0"/>
      <w:marRight w:val="0"/>
      <w:marTop w:val="0"/>
      <w:marBottom w:val="0"/>
      <w:divBdr>
        <w:top w:val="none" w:sz="0" w:space="0" w:color="auto"/>
        <w:left w:val="none" w:sz="0" w:space="0" w:color="auto"/>
        <w:bottom w:val="none" w:sz="0" w:space="0" w:color="auto"/>
        <w:right w:val="none" w:sz="0" w:space="0" w:color="auto"/>
      </w:divBdr>
    </w:div>
    <w:div w:id="1182088414">
      <w:bodyDiv w:val="1"/>
      <w:marLeft w:val="0"/>
      <w:marRight w:val="0"/>
      <w:marTop w:val="0"/>
      <w:marBottom w:val="0"/>
      <w:divBdr>
        <w:top w:val="none" w:sz="0" w:space="0" w:color="auto"/>
        <w:left w:val="none" w:sz="0" w:space="0" w:color="auto"/>
        <w:bottom w:val="none" w:sz="0" w:space="0" w:color="auto"/>
        <w:right w:val="none" w:sz="0" w:space="0" w:color="auto"/>
      </w:divBdr>
    </w:div>
    <w:div w:id="1182208303">
      <w:bodyDiv w:val="1"/>
      <w:marLeft w:val="0"/>
      <w:marRight w:val="0"/>
      <w:marTop w:val="0"/>
      <w:marBottom w:val="0"/>
      <w:divBdr>
        <w:top w:val="none" w:sz="0" w:space="0" w:color="auto"/>
        <w:left w:val="none" w:sz="0" w:space="0" w:color="auto"/>
        <w:bottom w:val="none" w:sz="0" w:space="0" w:color="auto"/>
        <w:right w:val="none" w:sz="0" w:space="0" w:color="auto"/>
      </w:divBdr>
    </w:div>
    <w:div w:id="1182403171">
      <w:bodyDiv w:val="1"/>
      <w:marLeft w:val="0"/>
      <w:marRight w:val="0"/>
      <w:marTop w:val="0"/>
      <w:marBottom w:val="0"/>
      <w:divBdr>
        <w:top w:val="none" w:sz="0" w:space="0" w:color="auto"/>
        <w:left w:val="none" w:sz="0" w:space="0" w:color="auto"/>
        <w:bottom w:val="none" w:sz="0" w:space="0" w:color="auto"/>
        <w:right w:val="none" w:sz="0" w:space="0" w:color="auto"/>
      </w:divBdr>
    </w:div>
    <w:div w:id="1182620773">
      <w:bodyDiv w:val="1"/>
      <w:marLeft w:val="0"/>
      <w:marRight w:val="0"/>
      <w:marTop w:val="0"/>
      <w:marBottom w:val="0"/>
      <w:divBdr>
        <w:top w:val="none" w:sz="0" w:space="0" w:color="auto"/>
        <w:left w:val="none" w:sz="0" w:space="0" w:color="auto"/>
        <w:bottom w:val="none" w:sz="0" w:space="0" w:color="auto"/>
        <w:right w:val="none" w:sz="0" w:space="0" w:color="auto"/>
      </w:divBdr>
    </w:div>
    <w:div w:id="1182622566">
      <w:bodyDiv w:val="1"/>
      <w:marLeft w:val="0"/>
      <w:marRight w:val="0"/>
      <w:marTop w:val="0"/>
      <w:marBottom w:val="0"/>
      <w:divBdr>
        <w:top w:val="none" w:sz="0" w:space="0" w:color="auto"/>
        <w:left w:val="none" w:sz="0" w:space="0" w:color="auto"/>
        <w:bottom w:val="none" w:sz="0" w:space="0" w:color="auto"/>
        <w:right w:val="none" w:sz="0" w:space="0" w:color="auto"/>
      </w:divBdr>
    </w:div>
    <w:div w:id="1182626744">
      <w:bodyDiv w:val="1"/>
      <w:marLeft w:val="0"/>
      <w:marRight w:val="0"/>
      <w:marTop w:val="0"/>
      <w:marBottom w:val="0"/>
      <w:divBdr>
        <w:top w:val="none" w:sz="0" w:space="0" w:color="auto"/>
        <w:left w:val="none" w:sz="0" w:space="0" w:color="auto"/>
        <w:bottom w:val="none" w:sz="0" w:space="0" w:color="auto"/>
        <w:right w:val="none" w:sz="0" w:space="0" w:color="auto"/>
      </w:divBdr>
    </w:div>
    <w:div w:id="1182629703">
      <w:bodyDiv w:val="1"/>
      <w:marLeft w:val="0"/>
      <w:marRight w:val="0"/>
      <w:marTop w:val="0"/>
      <w:marBottom w:val="0"/>
      <w:divBdr>
        <w:top w:val="none" w:sz="0" w:space="0" w:color="auto"/>
        <w:left w:val="none" w:sz="0" w:space="0" w:color="auto"/>
        <w:bottom w:val="none" w:sz="0" w:space="0" w:color="auto"/>
        <w:right w:val="none" w:sz="0" w:space="0" w:color="auto"/>
      </w:divBdr>
    </w:div>
    <w:div w:id="1182864116">
      <w:bodyDiv w:val="1"/>
      <w:marLeft w:val="0"/>
      <w:marRight w:val="0"/>
      <w:marTop w:val="0"/>
      <w:marBottom w:val="0"/>
      <w:divBdr>
        <w:top w:val="none" w:sz="0" w:space="0" w:color="auto"/>
        <w:left w:val="none" w:sz="0" w:space="0" w:color="auto"/>
        <w:bottom w:val="none" w:sz="0" w:space="0" w:color="auto"/>
        <w:right w:val="none" w:sz="0" w:space="0" w:color="auto"/>
      </w:divBdr>
    </w:div>
    <w:div w:id="1183010178">
      <w:bodyDiv w:val="1"/>
      <w:marLeft w:val="0"/>
      <w:marRight w:val="0"/>
      <w:marTop w:val="0"/>
      <w:marBottom w:val="0"/>
      <w:divBdr>
        <w:top w:val="none" w:sz="0" w:space="0" w:color="auto"/>
        <w:left w:val="none" w:sz="0" w:space="0" w:color="auto"/>
        <w:bottom w:val="none" w:sz="0" w:space="0" w:color="auto"/>
        <w:right w:val="none" w:sz="0" w:space="0" w:color="auto"/>
      </w:divBdr>
    </w:div>
    <w:div w:id="1183134062">
      <w:bodyDiv w:val="1"/>
      <w:marLeft w:val="0"/>
      <w:marRight w:val="0"/>
      <w:marTop w:val="0"/>
      <w:marBottom w:val="0"/>
      <w:divBdr>
        <w:top w:val="none" w:sz="0" w:space="0" w:color="auto"/>
        <w:left w:val="none" w:sz="0" w:space="0" w:color="auto"/>
        <w:bottom w:val="none" w:sz="0" w:space="0" w:color="auto"/>
        <w:right w:val="none" w:sz="0" w:space="0" w:color="auto"/>
      </w:divBdr>
    </w:div>
    <w:div w:id="1183321775">
      <w:bodyDiv w:val="1"/>
      <w:marLeft w:val="0"/>
      <w:marRight w:val="0"/>
      <w:marTop w:val="0"/>
      <w:marBottom w:val="0"/>
      <w:divBdr>
        <w:top w:val="none" w:sz="0" w:space="0" w:color="auto"/>
        <w:left w:val="none" w:sz="0" w:space="0" w:color="auto"/>
        <w:bottom w:val="none" w:sz="0" w:space="0" w:color="auto"/>
        <w:right w:val="none" w:sz="0" w:space="0" w:color="auto"/>
      </w:divBdr>
    </w:div>
    <w:div w:id="1183594444">
      <w:bodyDiv w:val="1"/>
      <w:marLeft w:val="0"/>
      <w:marRight w:val="0"/>
      <w:marTop w:val="0"/>
      <w:marBottom w:val="0"/>
      <w:divBdr>
        <w:top w:val="none" w:sz="0" w:space="0" w:color="auto"/>
        <w:left w:val="none" w:sz="0" w:space="0" w:color="auto"/>
        <w:bottom w:val="none" w:sz="0" w:space="0" w:color="auto"/>
        <w:right w:val="none" w:sz="0" w:space="0" w:color="auto"/>
      </w:divBdr>
    </w:div>
    <w:div w:id="1183737613">
      <w:bodyDiv w:val="1"/>
      <w:marLeft w:val="0"/>
      <w:marRight w:val="0"/>
      <w:marTop w:val="0"/>
      <w:marBottom w:val="0"/>
      <w:divBdr>
        <w:top w:val="none" w:sz="0" w:space="0" w:color="auto"/>
        <w:left w:val="none" w:sz="0" w:space="0" w:color="auto"/>
        <w:bottom w:val="none" w:sz="0" w:space="0" w:color="auto"/>
        <w:right w:val="none" w:sz="0" w:space="0" w:color="auto"/>
      </w:divBdr>
    </w:div>
    <w:div w:id="1183780099">
      <w:bodyDiv w:val="1"/>
      <w:marLeft w:val="0"/>
      <w:marRight w:val="0"/>
      <w:marTop w:val="0"/>
      <w:marBottom w:val="0"/>
      <w:divBdr>
        <w:top w:val="none" w:sz="0" w:space="0" w:color="auto"/>
        <w:left w:val="none" w:sz="0" w:space="0" w:color="auto"/>
        <w:bottom w:val="none" w:sz="0" w:space="0" w:color="auto"/>
        <w:right w:val="none" w:sz="0" w:space="0" w:color="auto"/>
      </w:divBdr>
    </w:div>
    <w:div w:id="1183780720">
      <w:bodyDiv w:val="1"/>
      <w:marLeft w:val="0"/>
      <w:marRight w:val="0"/>
      <w:marTop w:val="0"/>
      <w:marBottom w:val="0"/>
      <w:divBdr>
        <w:top w:val="none" w:sz="0" w:space="0" w:color="auto"/>
        <w:left w:val="none" w:sz="0" w:space="0" w:color="auto"/>
        <w:bottom w:val="none" w:sz="0" w:space="0" w:color="auto"/>
        <w:right w:val="none" w:sz="0" w:space="0" w:color="auto"/>
      </w:divBdr>
    </w:div>
    <w:div w:id="1184513326">
      <w:bodyDiv w:val="1"/>
      <w:marLeft w:val="0"/>
      <w:marRight w:val="0"/>
      <w:marTop w:val="0"/>
      <w:marBottom w:val="0"/>
      <w:divBdr>
        <w:top w:val="none" w:sz="0" w:space="0" w:color="auto"/>
        <w:left w:val="none" w:sz="0" w:space="0" w:color="auto"/>
        <w:bottom w:val="none" w:sz="0" w:space="0" w:color="auto"/>
        <w:right w:val="none" w:sz="0" w:space="0" w:color="auto"/>
      </w:divBdr>
    </w:div>
    <w:div w:id="1184518378">
      <w:bodyDiv w:val="1"/>
      <w:marLeft w:val="0"/>
      <w:marRight w:val="0"/>
      <w:marTop w:val="0"/>
      <w:marBottom w:val="0"/>
      <w:divBdr>
        <w:top w:val="none" w:sz="0" w:space="0" w:color="auto"/>
        <w:left w:val="none" w:sz="0" w:space="0" w:color="auto"/>
        <w:bottom w:val="none" w:sz="0" w:space="0" w:color="auto"/>
        <w:right w:val="none" w:sz="0" w:space="0" w:color="auto"/>
      </w:divBdr>
    </w:div>
    <w:div w:id="1184707187">
      <w:bodyDiv w:val="1"/>
      <w:marLeft w:val="0"/>
      <w:marRight w:val="0"/>
      <w:marTop w:val="0"/>
      <w:marBottom w:val="0"/>
      <w:divBdr>
        <w:top w:val="none" w:sz="0" w:space="0" w:color="auto"/>
        <w:left w:val="none" w:sz="0" w:space="0" w:color="auto"/>
        <w:bottom w:val="none" w:sz="0" w:space="0" w:color="auto"/>
        <w:right w:val="none" w:sz="0" w:space="0" w:color="auto"/>
      </w:divBdr>
    </w:div>
    <w:div w:id="1184780848">
      <w:bodyDiv w:val="1"/>
      <w:marLeft w:val="0"/>
      <w:marRight w:val="0"/>
      <w:marTop w:val="0"/>
      <w:marBottom w:val="0"/>
      <w:divBdr>
        <w:top w:val="none" w:sz="0" w:space="0" w:color="auto"/>
        <w:left w:val="none" w:sz="0" w:space="0" w:color="auto"/>
        <w:bottom w:val="none" w:sz="0" w:space="0" w:color="auto"/>
        <w:right w:val="none" w:sz="0" w:space="0" w:color="auto"/>
      </w:divBdr>
    </w:div>
    <w:div w:id="1184786153">
      <w:bodyDiv w:val="1"/>
      <w:marLeft w:val="0"/>
      <w:marRight w:val="0"/>
      <w:marTop w:val="0"/>
      <w:marBottom w:val="0"/>
      <w:divBdr>
        <w:top w:val="none" w:sz="0" w:space="0" w:color="auto"/>
        <w:left w:val="none" w:sz="0" w:space="0" w:color="auto"/>
        <w:bottom w:val="none" w:sz="0" w:space="0" w:color="auto"/>
        <w:right w:val="none" w:sz="0" w:space="0" w:color="auto"/>
      </w:divBdr>
    </w:div>
    <w:div w:id="1184786971">
      <w:bodyDiv w:val="1"/>
      <w:marLeft w:val="0"/>
      <w:marRight w:val="0"/>
      <w:marTop w:val="0"/>
      <w:marBottom w:val="0"/>
      <w:divBdr>
        <w:top w:val="none" w:sz="0" w:space="0" w:color="auto"/>
        <w:left w:val="none" w:sz="0" w:space="0" w:color="auto"/>
        <w:bottom w:val="none" w:sz="0" w:space="0" w:color="auto"/>
        <w:right w:val="none" w:sz="0" w:space="0" w:color="auto"/>
      </w:divBdr>
    </w:div>
    <w:div w:id="1184828611">
      <w:bodyDiv w:val="1"/>
      <w:marLeft w:val="0"/>
      <w:marRight w:val="0"/>
      <w:marTop w:val="0"/>
      <w:marBottom w:val="0"/>
      <w:divBdr>
        <w:top w:val="none" w:sz="0" w:space="0" w:color="auto"/>
        <w:left w:val="none" w:sz="0" w:space="0" w:color="auto"/>
        <w:bottom w:val="none" w:sz="0" w:space="0" w:color="auto"/>
        <w:right w:val="none" w:sz="0" w:space="0" w:color="auto"/>
      </w:divBdr>
    </w:div>
    <w:div w:id="1184903605">
      <w:bodyDiv w:val="1"/>
      <w:marLeft w:val="0"/>
      <w:marRight w:val="0"/>
      <w:marTop w:val="0"/>
      <w:marBottom w:val="0"/>
      <w:divBdr>
        <w:top w:val="none" w:sz="0" w:space="0" w:color="auto"/>
        <w:left w:val="none" w:sz="0" w:space="0" w:color="auto"/>
        <w:bottom w:val="none" w:sz="0" w:space="0" w:color="auto"/>
        <w:right w:val="none" w:sz="0" w:space="0" w:color="auto"/>
      </w:divBdr>
    </w:div>
    <w:div w:id="1185049021">
      <w:bodyDiv w:val="1"/>
      <w:marLeft w:val="0"/>
      <w:marRight w:val="0"/>
      <w:marTop w:val="0"/>
      <w:marBottom w:val="0"/>
      <w:divBdr>
        <w:top w:val="none" w:sz="0" w:space="0" w:color="auto"/>
        <w:left w:val="none" w:sz="0" w:space="0" w:color="auto"/>
        <w:bottom w:val="none" w:sz="0" w:space="0" w:color="auto"/>
        <w:right w:val="none" w:sz="0" w:space="0" w:color="auto"/>
      </w:divBdr>
    </w:div>
    <w:div w:id="1185052433">
      <w:bodyDiv w:val="1"/>
      <w:marLeft w:val="0"/>
      <w:marRight w:val="0"/>
      <w:marTop w:val="0"/>
      <w:marBottom w:val="0"/>
      <w:divBdr>
        <w:top w:val="none" w:sz="0" w:space="0" w:color="auto"/>
        <w:left w:val="none" w:sz="0" w:space="0" w:color="auto"/>
        <w:bottom w:val="none" w:sz="0" w:space="0" w:color="auto"/>
        <w:right w:val="none" w:sz="0" w:space="0" w:color="auto"/>
      </w:divBdr>
    </w:div>
    <w:div w:id="1185091785">
      <w:bodyDiv w:val="1"/>
      <w:marLeft w:val="0"/>
      <w:marRight w:val="0"/>
      <w:marTop w:val="0"/>
      <w:marBottom w:val="0"/>
      <w:divBdr>
        <w:top w:val="none" w:sz="0" w:space="0" w:color="auto"/>
        <w:left w:val="none" w:sz="0" w:space="0" w:color="auto"/>
        <w:bottom w:val="none" w:sz="0" w:space="0" w:color="auto"/>
        <w:right w:val="none" w:sz="0" w:space="0" w:color="auto"/>
      </w:divBdr>
    </w:div>
    <w:div w:id="1185439297">
      <w:bodyDiv w:val="1"/>
      <w:marLeft w:val="0"/>
      <w:marRight w:val="0"/>
      <w:marTop w:val="0"/>
      <w:marBottom w:val="0"/>
      <w:divBdr>
        <w:top w:val="none" w:sz="0" w:space="0" w:color="auto"/>
        <w:left w:val="none" w:sz="0" w:space="0" w:color="auto"/>
        <w:bottom w:val="none" w:sz="0" w:space="0" w:color="auto"/>
        <w:right w:val="none" w:sz="0" w:space="0" w:color="auto"/>
      </w:divBdr>
    </w:div>
    <w:div w:id="1185561736">
      <w:bodyDiv w:val="1"/>
      <w:marLeft w:val="0"/>
      <w:marRight w:val="0"/>
      <w:marTop w:val="0"/>
      <w:marBottom w:val="0"/>
      <w:divBdr>
        <w:top w:val="none" w:sz="0" w:space="0" w:color="auto"/>
        <w:left w:val="none" w:sz="0" w:space="0" w:color="auto"/>
        <w:bottom w:val="none" w:sz="0" w:space="0" w:color="auto"/>
        <w:right w:val="none" w:sz="0" w:space="0" w:color="auto"/>
      </w:divBdr>
    </w:div>
    <w:div w:id="1185635499">
      <w:bodyDiv w:val="1"/>
      <w:marLeft w:val="0"/>
      <w:marRight w:val="0"/>
      <w:marTop w:val="0"/>
      <w:marBottom w:val="0"/>
      <w:divBdr>
        <w:top w:val="none" w:sz="0" w:space="0" w:color="auto"/>
        <w:left w:val="none" w:sz="0" w:space="0" w:color="auto"/>
        <w:bottom w:val="none" w:sz="0" w:space="0" w:color="auto"/>
        <w:right w:val="none" w:sz="0" w:space="0" w:color="auto"/>
      </w:divBdr>
    </w:div>
    <w:div w:id="1185637043">
      <w:bodyDiv w:val="1"/>
      <w:marLeft w:val="0"/>
      <w:marRight w:val="0"/>
      <w:marTop w:val="0"/>
      <w:marBottom w:val="0"/>
      <w:divBdr>
        <w:top w:val="none" w:sz="0" w:space="0" w:color="auto"/>
        <w:left w:val="none" w:sz="0" w:space="0" w:color="auto"/>
        <w:bottom w:val="none" w:sz="0" w:space="0" w:color="auto"/>
        <w:right w:val="none" w:sz="0" w:space="0" w:color="auto"/>
      </w:divBdr>
    </w:div>
    <w:div w:id="1186023194">
      <w:bodyDiv w:val="1"/>
      <w:marLeft w:val="0"/>
      <w:marRight w:val="0"/>
      <w:marTop w:val="0"/>
      <w:marBottom w:val="0"/>
      <w:divBdr>
        <w:top w:val="none" w:sz="0" w:space="0" w:color="auto"/>
        <w:left w:val="none" w:sz="0" w:space="0" w:color="auto"/>
        <w:bottom w:val="none" w:sz="0" w:space="0" w:color="auto"/>
        <w:right w:val="none" w:sz="0" w:space="0" w:color="auto"/>
      </w:divBdr>
    </w:div>
    <w:div w:id="1186287858">
      <w:bodyDiv w:val="1"/>
      <w:marLeft w:val="0"/>
      <w:marRight w:val="0"/>
      <w:marTop w:val="0"/>
      <w:marBottom w:val="0"/>
      <w:divBdr>
        <w:top w:val="none" w:sz="0" w:space="0" w:color="auto"/>
        <w:left w:val="none" w:sz="0" w:space="0" w:color="auto"/>
        <w:bottom w:val="none" w:sz="0" w:space="0" w:color="auto"/>
        <w:right w:val="none" w:sz="0" w:space="0" w:color="auto"/>
      </w:divBdr>
    </w:div>
    <w:div w:id="1186289684">
      <w:bodyDiv w:val="1"/>
      <w:marLeft w:val="0"/>
      <w:marRight w:val="0"/>
      <w:marTop w:val="0"/>
      <w:marBottom w:val="0"/>
      <w:divBdr>
        <w:top w:val="none" w:sz="0" w:space="0" w:color="auto"/>
        <w:left w:val="none" w:sz="0" w:space="0" w:color="auto"/>
        <w:bottom w:val="none" w:sz="0" w:space="0" w:color="auto"/>
        <w:right w:val="none" w:sz="0" w:space="0" w:color="auto"/>
      </w:divBdr>
    </w:div>
    <w:div w:id="1186552823">
      <w:bodyDiv w:val="1"/>
      <w:marLeft w:val="0"/>
      <w:marRight w:val="0"/>
      <w:marTop w:val="0"/>
      <w:marBottom w:val="0"/>
      <w:divBdr>
        <w:top w:val="none" w:sz="0" w:space="0" w:color="auto"/>
        <w:left w:val="none" w:sz="0" w:space="0" w:color="auto"/>
        <w:bottom w:val="none" w:sz="0" w:space="0" w:color="auto"/>
        <w:right w:val="none" w:sz="0" w:space="0" w:color="auto"/>
      </w:divBdr>
    </w:div>
    <w:div w:id="1186596997">
      <w:bodyDiv w:val="1"/>
      <w:marLeft w:val="0"/>
      <w:marRight w:val="0"/>
      <w:marTop w:val="0"/>
      <w:marBottom w:val="0"/>
      <w:divBdr>
        <w:top w:val="none" w:sz="0" w:space="0" w:color="auto"/>
        <w:left w:val="none" w:sz="0" w:space="0" w:color="auto"/>
        <w:bottom w:val="none" w:sz="0" w:space="0" w:color="auto"/>
        <w:right w:val="none" w:sz="0" w:space="0" w:color="auto"/>
      </w:divBdr>
    </w:div>
    <w:div w:id="1186600915">
      <w:bodyDiv w:val="1"/>
      <w:marLeft w:val="0"/>
      <w:marRight w:val="0"/>
      <w:marTop w:val="0"/>
      <w:marBottom w:val="0"/>
      <w:divBdr>
        <w:top w:val="none" w:sz="0" w:space="0" w:color="auto"/>
        <w:left w:val="none" w:sz="0" w:space="0" w:color="auto"/>
        <w:bottom w:val="none" w:sz="0" w:space="0" w:color="auto"/>
        <w:right w:val="none" w:sz="0" w:space="0" w:color="auto"/>
      </w:divBdr>
    </w:div>
    <w:div w:id="1186753753">
      <w:bodyDiv w:val="1"/>
      <w:marLeft w:val="0"/>
      <w:marRight w:val="0"/>
      <w:marTop w:val="0"/>
      <w:marBottom w:val="0"/>
      <w:divBdr>
        <w:top w:val="none" w:sz="0" w:space="0" w:color="auto"/>
        <w:left w:val="none" w:sz="0" w:space="0" w:color="auto"/>
        <w:bottom w:val="none" w:sz="0" w:space="0" w:color="auto"/>
        <w:right w:val="none" w:sz="0" w:space="0" w:color="auto"/>
      </w:divBdr>
    </w:div>
    <w:div w:id="1186865279">
      <w:bodyDiv w:val="1"/>
      <w:marLeft w:val="0"/>
      <w:marRight w:val="0"/>
      <w:marTop w:val="0"/>
      <w:marBottom w:val="0"/>
      <w:divBdr>
        <w:top w:val="none" w:sz="0" w:space="0" w:color="auto"/>
        <w:left w:val="none" w:sz="0" w:space="0" w:color="auto"/>
        <w:bottom w:val="none" w:sz="0" w:space="0" w:color="auto"/>
        <w:right w:val="none" w:sz="0" w:space="0" w:color="auto"/>
      </w:divBdr>
    </w:div>
    <w:div w:id="1187409785">
      <w:bodyDiv w:val="1"/>
      <w:marLeft w:val="0"/>
      <w:marRight w:val="0"/>
      <w:marTop w:val="0"/>
      <w:marBottom w:val="0"/>
      <w:divBdr>
        <w:top w:val="none" w:sz="0" w:space="0" w:color="auto"/>
        <w:left w:val="none" w:sz="0" w:space="0" w:color="auto"/>
        <w:bottom w:val="none" w:sz="0" w:space="0" w:color="auto"/>
        <w:right w:val="none" w:sz="0" w:space="0" w:color="auto"/>
      </w:divBdr>
    </w:div>
    <w:div w:id="1187593735">
      <w:bodyDiv w:val="1"/>
      <w:marLeft w:val="0"/>
      <w:marRight w:val="0"/>
      <w:marTop w:val="0"/>
      <w:marBottom w:val="0"/>
      <w:divBdr>
        <w:top w:val="none" w:sz="0" w:space="0" w:color="auto"/>
        <w:left w:val="none" w:sz="0" w:space="0" w:color="auto"/>
        <w:bottom w:val="none" w:sz="0" w:space="0" w:color="auto"/>
        <w:right w:val="none" w:sz="0" w:space="0" w:color="auto"/>
      </w:divBdr>
    </w:div>
    <w:div w:id="1187674230">
      <w:bodyDiv w:val="1"/>
      <w:marLeft w:val="0"/>
      <w:marRight w:val="0"/>
      <w:marTop w:val="0"/>
      <w:marBottom w:val="0"/>
      <w:divBdr>
        <w:top w:val="none" w:sz="0" w:space="0" w:color="auto"/>
        <w:left w:val="none" w:sz="0" w:space="0" w:color="auto"/>
        <w:bottom w:val="none" w:sz="0" w:space="0" w:color="auto"/>
        <w:right w:val="none" w:sz="0" w:space="0" w:color="auto"/>
      </w:divBdr>
    </w:div>
    <w:div w:id="1187711799">
      <w:bodyDiv w:val="1"/>
      <w:marLeft w:val="0"/>
      <w:marRight w:val="0"/>
      <w:marTop w:val="0"/>
      <w:marBottom w:val="0"/>
      <w:divBdr>
        <w:top w:val="none" w:sz="0" w:space="0" w:color="auto"/>
        <w:left w:val="none" w:sz="0" w:space="0" w:color="auto"/>
        <w:bottom w:val="none" w:sz="0" w:space="0" w:color="auto"/>
        <w:right w:val="none" w:sz="0" w:space="0" w:color="auto"/>
      </w:divBdr>
    </w:div>
    <w:div w:id="1187714908">
      <w:bodyDiv w:val="1"/>
      <w:marLeft w:val="0"/>
      <w:marRight w:val="0"/>
      <w:marTop w:val="0"/>
      <w:marBottom w:val="0"/>
      <w:divBdr>
        <w:top w:val="none" w:sz="0" w:space="0" w:color="auto"/>
        <w:left w:val="none" w:sz="0" w:space="0" w:color="auto"/>
        <w:bottom w:val="none" w:sz="0" w:space="0" w:color="auto"/>
        <w:right w:val="none" w:sz="0" w:space="0" w:color="auto"/>
      </w:divBdr>
    </w:div>
    <w:div w:id="1187786870">
      <w:bodyDiv w:val="1"/>
      <w:marLeft w:val="0"/>
      <w:marRight w:val="0"/>
      <w:marTop w:val="0"/>
      <w:marBottom w:val="0"/>
      <w:divBdr>
        <w:top w:val="none" w:sz="0" w:space="0" w:color="auto"/>
        <w:left w:val="none" w:sz="0" w:space="0" w:color="auto"/>
        <w:bottom w:val="none" w:sz="0" w:space="0" w:color="auto"/>
        <w:right w:val="none" w:sz="0" w:space="0" w:color="auto"/>
      </w:divBdr>
    </w:div>
    <w:div w:id="1187788793">
      <w:bodyDiv w:val="1"/>
      <w:marLeft w:val="0"/>
      <w:marRight w:val="0"/>
      <w:marTop w:val="0"/>
      <w:marBottom w:val="0"/>
      <w:divBdr>
        <w:top w:val="none" w:sz="0" w:space="0" w:color="auto"/>
        <w:left w:val="none" w:sz="0" w:space="0" w:color="auto"/>
        <w:bottom w:val="none" w:sz="0" w:space="0" w:color="auto"/>
        <w:right w:val="none" w:sz="0" w:space="0" w:color="auto"/>
      </w:divBdr>
    </w:div>
    <w:div w:id="1187865992">
      <w:bodyDiv w:val="1"/>
      <w:marLeft w:val="0"/>
      <w:marRight w:val="0"/>
      <w:marTop w:val="0"/>
      <w:marBottom w:val="0"/>
      <w:divBdr>
        <w:top w:val="none" w:sz="0" w:space="0" w:color="auto"/>
        <w:left w:val="none" w:sz="0" w:space="0" w:color="auto"/>
        <w:bottom w:val="none" w:sz="0" w:space="0" w:color="auto"/>
        <w:right w:val="none" w:sz="0" w:space="0" w:color="auto"/>
      </w:divBdr>
    </w:div>
    <w:div w:id="1187988029">
      <w:bodyDiv w:val="1"/>
      <w:marLeft w:val="0"/>
      <w:marRight w:val="0"/>
      <w:marTop w:val="0"/>
      <w:marBottom w:val="0"/>
      <w:divBdr>
        <w:top w:val="none" w:sz="0" w:space="0" w:color="auto"/>
        <w:left w:val="none" w:sz="0" w:space="0" w:color="auto"/>
        <w:bottom w:val="none" w:sz="0" w:space="0" w:color="auto"/>
        <w:right w:val="none" w:sz="0" w:space="0" w:color="auto"/>
      </w:divBdr>
    </w:div>
    <w:div w:id="1188107225">
      <w:bodyDiv w:val="1"/>
      <w:marLeft w:val="0"/>
      <w:marRight w:val="0"/>
      <w:marTop w:val="0"/>
      <w:marBottom w:val="0"/>
      <w:divBdr>
        <w:top w:val="none" w:sz="0" w:space="0" w:color="auto"/>
        <w:left w:val="none" w:sz="0" w:space="0" w:color="auto"/>
        <w:bottom w:val="none" w:sz="0" w:space="0" w:color="auto"/>
        <w:right w:val="none" w:sz="0" w:space="0" w:color="auto"/>
      </w:divBdr>
    </w:div>
    <w:div w:id="1188327368">
      <w:bodyDiv w:val="1"/>
      <w:marLeft w:val="0"/>
      <w:marRight w:val="0"/>
      <w:marTop w:val="0"/>
      <w:marBottom w:val="0"/>
      <w:divBdr>
        <w:top w:val="none" w:sz="0" w:space="0" w:color="auto"/>
        <w:left w:val="none" w:sz="0" w:space="0" w:color="auto"/>
        <w:bottom w:val="none" w:sz="0" w:space="0" w:color="auto"/>
        <w:right w:val="none" w:sz="0" w:space="0" w:color="auto"/>
      </w:divBdr>
    </w:div>
    <w:div w:id="1188367104">
      <w:bodyDiv w:val="1"/>
      <w:marLeft w:val="0"/>
      <w:marRight w:val="0"/>
      <w:marTop w:val="0"/>
      <w:marBottom w:val="0"/>
      <w:divBdr>
        <w:top w:val="none" w:sz="0" w:space="0" w:color="auto"/>
        <w:left w:val="none" w:sz="0" w:space="0" w:color="auto"/>
        <w:bottom w:val="none" w:sz="0" w:space="0" w:color="auto"/>
        <w:right w:val="none" w:sz="0" w:space="0" w:color="auto"/>
      </w:divBdr>
    </w:div>
    <w:div w:id="1188567701">
      <w:bodyDiv w:val="1"/>
      <w:marLeft w:val="0"/>
      <w:marRight w:val="0"/>
      <w:marTop w:val="0"/>
      <w:marBottom w:val="0"/>
      <w:divBdr>
        <w:top w:val="none" w:sz="0" w:space="0" w:color="auto"/>
        <w:left w:val="none" w:sz="0" w:space="0" w:color="auto"/>
        <w:bottom w:val="none" w:sz="0" w:space="0" w:color="auto"/>
        <w:right w:val="none" w:sz="0" w:space="0" w:color="auto"/>
      </w:divBdr>
    </w:div>
    <w:div w:id="1188567761">
      <w:bodyDiv w:val="1"/>
      <w:marLeft w:val="0"/>
      <w:marRight w:val="0"/>
      <w:marTop w:val="0"/>
      <w:marBottom w:val="0"/>
      <w:divBdr>
        <w:top w:val="none" w:sz="0" w:space="0" w:color="auto"/>
        <w:left w:val="none" w:sz="0" w:space="0" w:color="auto"/>
        <w:bottom w:val="none" w:sz="0" w:space="0" w:color="auto"/>
        <w:right w:val="none" w:sz="0" w:space="0" w:color="auto"/>
      </w:divBdr>
    </w:div>
    <w:div w:id="1188639078">
      <w:bodyDiv w:val="1"/>
      <w:marLeft w:val="0"/>
      <w:marRight w:val="0"/>
      <w:marTop w:val="0"/>
      <w:marBottom w:val="0"/>
      <w:divBdr>
        <w:top w:val="none" w:sz="0" w:space="0" w:color="auto"/>
        <w:left w:val="none" w:sz="0" w:space="0" w:color="auto"/>
        <w:bottom w:val="none" w:sz="0" w:space="0" w:color="auto"/>
        <w:right w:val="none" w:sz="0" w:space="0" w:color="auto"/>
      </w:divBdr>
    </w:div>
    <w:div w:id="1188717080">
      <w:bodyDiv w:val="1"/>
      <w:marLeft w:val="0"/>
      <w:marRight w:val="0"/>
      <w:marTop w:val="0"/>
      <w:marBottom w:val="0"/>
      <w:divBdr>
        <w:top w:val="none" w:sz="0" w:space="0" w:color="auto"/>
        <w:left w:val="none" w:sz="0" w:space="0" w:color="auto"/>
        <w:bottom w:val="none" w:sz="0" w:space="0" w:color="auto"/>
        <w:right w:val="none" w:sz="0" w:space="0" w:color="auto"/>
      </w:divBdr>
    </w:div>
    <w:div w:id="1188762292">
      <w:bodyDiv w:val="1"/>
      <w:marLeft w:val="0"/>
      <w:marRight w:val="0"/>
      <w:marTop w:val="0"/>
      <w:marBottom w:val="0"/>
      <w:divBdr>
        <w:top w:val="none" w:sz="0" w:space="0" w:color="auto"/>
        <w:left w:val="none" w:sz="0" w:space="0" w:color="auto"/>
        <w:bottom w:val="none" w:sz="0" w:space="0" w:color="auto"/>
        <w:right w:val="none" w:sz="0" w:space="0" w:color="auto"/>
      </w:divBdr>
    </w:div>
    <w:div w:id="1188787431">
      <w:bodyDiv w:val="1"/>
      <w:marLeft w:val="0"/>
      <w:marRight w:val="0"/>
      <w:marTop w:val="0"/>
      <w:marBottom w:val="0"/>
      <w:divBdr>
        <w:top w:val="none" w:sz="0" w:space="0" w:color="auto"/>
        <w:left w:val="none" w:sz="0" w:space="0" w:color="auto"/>
        <w:bottom w:val="none" w:sz="0" w:space="0" w:color="auto"/>
        <w:right w:val="none" w:sz="0" w:space="0" w:color="auto"/>
      </w:divBdr>
    </w:div>
    <w:div w:id="1188838188">
      <w:bodyDiv w:val="1"/>
      <w:marLeft w:val="0"/>
      <w:marRight w:val="0"/>
      <w:marTop w:val="0"/>
      <w:marBottom w:val="0"/>
      <w:divBdr>
        <w:top w:val="none" w:sz="0" w:space="0" w:color="auto"/>
        <w:left w:val="none" w:sz="0" w:space="0" w:color="auto"/>
        <w:bottom w:val="none" w:sz="0" w:space="0" w:color="auto"/>
        <w:right w:val="none" w:sz="0" w:space="0" w:color="auto"/>
      </w:divBdr>
    </w:div>
    <w:div w:id="1188904965">
      <w:bodyDiv w:val="1"/>
      <w:marLeft w:val="0"/>
      <w:marRight w:val="0"/>
      <w:marTop w:val="0"/>
      <w:marBottom w:val="0"/>
      <w:divBdr>
        <w:top w:val="none" w:sz="0" w:space="0" w:color="auto"/>
        <w:left w:val="none" w:sz="0" w:space="0" w:color="auto"/>
        <w:bottom w:val="none" w:sz="0" w:space="0" w:color="auto"/>
        <w:right w:val="none" w:sz="0" w:space="0" w:color="auto"/>
      </w:divBdr>
    </w:div>
    <w:div w:id="1188906827">
      <w:bodyDiv w:val="1"/>
      <w:marLeft w:val="0"/>
      <w:marRight w:val="0"/>
      <w:marTop w:val="0"/>
      <w:marBottom w:val="0"/>
      <w:divBdr>
        <w:top w:val="none" w:sz="0" w:space="0" w:color="auto"/>
        <w:left w:val="none" w:sz="0" w:space="0" w:color="auto"/>
        <w:bottom w:val="none" w:sz="0" w:space="0" w:color="auto"/>
        <w:right w:val="none" w:sz="0" w:space="0" w:color="auto"/>
      </w:divBdr>
    </w:div>
    <w:div w:id="1188985047">
      <w:bodyDiv w:val="1"/>
      <w:marLeft w:val="0"/>
      <w:marRight w:val="0"/>
      <w:marTop w:val="0"/>
      <w:marBottom w:val="0"/>
      <w:divBdr>
        <w:top w:val="none" w:sz="0" w:space="0" w:color="auto"/>
        <w:left w:val="none" w:sz="0" w:space="0" w:color="auto"/>
        <w:bottom w:val="none" w:sz="0" w:space="0" w:color="auto"/>
        <w:right w:val="none" w:sz="0" w:space="0" w:color="auto"/>
      </w:divBdr>
    </w:div>
    <w:div w:id="1189024693">
      <w:bodyDiv w:val="1"/>
      <w:marLeft w:val="0"/>
      <w:marRight w:val="0"/>
      <w:marTop w:val="0"/>
      <w:marBottom w:val="0"/>
      <w:divBdr>
        <w:top w:val="none" w:sz="0" w:space="0" w:color="auto"/>
        <w:left w:val="none" w:sz="0" w:space="0" w:color="auto"/>
        <w:bottom w:val="none" w:sz="0" w:space="0" w:color="auto"/>
        <w:right w:val="none" w:sz="0" w:space="0" w:color="auto"/>
      </w:divBdr>
    </w:div>
    <w:div w:id="1189098629">
      <w:bodyDiv w:val="1"/>
      <w:marLeft w:val="0"/>
      <w:marRight w:val="0"/>
      <w:marTop w:val="0"/>
      <w:marBottom w:val="0"/>
      <w:divBdr>
        <w:top w:val="none" w:sz="0" w:space="0" w:color="auto"/>
        <w:left w:val="none" w:sz="0" w:space="0" w:color="auto"/>
        <w:bottom w:val="none" w:sz="0" w:space="0" w:color="auto"/>
        <w:right w:val="none" w:sz="0" w:space="0" w:color="auto"/>
      </w:divBdr>
    </w:div>
    <w:div w:id="1189174272">
      <w:bodyDiv w:val="1"/>
      <w:marLeft w:val="0"/>
      <w:marRight w:val="0"/>
      <w:marTop w:val="0"/>
      <w:marBottom w:val="0"/>
      <w:divBdr>
        <w:top w:val="none" w:sz="0" w:space="0" w:color="auto"/>
        <w:left w:val="none" w:sz="0" w:space="0" w:color="auto"/>
        <w:bottom w:val="none" w:sz="0" w:space="0" w:color="auto"/>
        <w:right w:val="none" w:sz="0" w:space="0" w:color="auto"/>
      </w:divBdr>
    </w:div>
    <w:div w:id="1189178300">
      <w:bodyDiv w:val="1"/>
      <w:marLeft w:val="0"/>
      <w:marRight w:val="0"/>
      <w:marTop w:val="0"/>
      <w:marBottom w:val="0"/>
      <w:divBdr>
        <w:top w:val="none" w:sz="0" w:space="0" w:color="auto"/>
        <w:left w:val="none" w:sz="0" w:space="0" w:color="auto"/>
        <w:bottom w:val="none" w:sz="0" w:space="0" w:color="auto"/>
        <w:right w:val="none" w:sz="0" w:space="0" w:color="auto"/>
      </w:divBdr>
    </w:div>
    <w:div w:id="1189298650">
      <w:bodyDiv w:val="1"/>
      <w:marLeft w:val="0"/>
      <w:marRight w:val="0"/>
      <w:marTop w:val="0"/>
      <w:marBottom w:val="0"/>
      <w:divBdr>
        <w:top w:val="none" w:sz="0" w:space="0" w:color="auto"/>
        <w:left w:val="none" w:sz="0" w:space="0" w:color="auto"/>
        <w:bottom w:val="none" w:sz="0" w:space="0" w:color="auto"/>
        <w:right w:val="none" w:sz="0" w:space="0" w:color="auto"/>
      </w:divBdr>
    </w:div>
    <w:div w:id="1189441986">
      <w:bodyDiv w:val="1"/>
      <w:marLeft w:val="0"/>
      <w:marRight w:val="0"/>
      <w:marTop w:val="0"/>
      <w:marBottom w:val="0"/>
      <w:divBdr>
        <w:top w:val="none" w:sz="0" w:space="0" w:color="auto"/>
        <w:left w:val="none" w:sz="0" w:space="0" w:color="auto"/>
        <w:bottom w:val="none" w:sz="0" w:space="0" w:color="auto"/>
        <w:right w:val="none" w:sz="0" w:space="0" w:color="auto"/>
      </w:divBdr>
    </w:div>
    <w:div w:id="1189485252">
      <w:bodyDiv w:val="1"/>
      <w:marLeft w:val="0"/>
      <w:marRight w:val="0"/>
      <w:marTop w:val="0"/>
      <w:marBottom w:val="0"/>
      <w:divBdr>
        <w:top w:val="none" w:sz="0" w:space="0" w:color="auto"/>
        <w:left w:val="none" w:sz="0" w:space="0" w:color="auto"/>
        <w:bottom w:val="none" w:sz="0" w:space="0" w:color="auto"/>
        <w:right w:val="none" w:sz="0" w:space="0" w:color="auto"/>
      </w:divBdr>
    </w:div>
    <w:div w:id="1189490232">
      <w:bodyDiv w:val="1"/>
      <w:marLeft w:val="0"/>
      <w:marRight w:val="0"/>
      <w:marTop w:val="0"/>
      <w:marBottom w:val="0"/>
      <w:divBdr>
        <w:top w:val="none" w:sz="0" w:space="0" w:color="auto"/>
        <w:left w:val="none" w:sz="0" w:space="0" w:color="auto"/>
        <w:bottom w:val="none" w:sz="0" w:space="0" w:color="auto"/>
        <w:right w:val="none" w:sz="0" w:space="0" w:color="auto"/>
      </w:divBdr>
    </w:div>
    <w:div w:id="1189677734">
      <w:bodyDiv w:val="1"/>
      <w:marLeft w:val="0"/>
      <w:marRight w:val="0"/>
      <w:marTop w:val="0"/>
      <w:marBottom w:val="0"/>
      <w:divBdr>
        <w:top w:val="none" w:sz="0" w:space="0" w:color="auto"/>
        <w:left w:val="none" w:sz="0" w:space="0" w:color="auto"/>
        <w:bottom w:val="none" w:sz="0" w:space="0" w:color="auto"/>
        <w:right w:val="none" w:sz="0" w:space="0" w:color="auto"/>
      </w:divBdr>
    </w:div>
    <w:div w:id="1189679382">
      <w:bodyDiv w:val="1"/>
      <w:marLeft w:val="0"/>
      <w:marRight w:val="0"/>
      <w:marTop w:val="0"/>
      <w:marBottom w:val="0"/>
      <w:divBdr>
        <w:top w:val="none" w:sz="0" w:space="0" w:color="auto"/>
        <w:left w:val="none" w:sz="0" w:space="0" w:color="auto"/>
        <w:bottom w:val="none" w:sz="0" w:space="0" w:color="auto"/>
        <w:right w:val="none" w:sz="0" w:space="0" w:color="auto"/>
      </w:divBdr>
    </w:div>
    <w:div w:id="1190218275">
      <w:bodyDiv w:val="1"/>
      <w:marLeft w:val="0"/>
      <w:marRight w:val="0"/>
      <w:marTop w:val="0"/>
      <w:marBottom w:val="0"/>
      <w:divBdr>
        <w:top w:val="none" w:sz="0" w:space="0" w:color="auto"/>
        <w:left w:val="none" w:sz="0" w:space="0" w:color="auto"/>
        <w:bottom w:val="none" w:sz="0" w:space="0" w:color="auto"/>
        <w:right w:val="none" w:sz="0" w:space="0" w:color="auto"/>
      </w:divBdr>
    </w:div>
    <w:div w:id="1190410199">
      <w:bodyDiv w:val="1"/>
      <w:marLeft w:val="0"/>
      <w:marRight w:val="0"/>
      <w:marTop w:val="0"/>
      <w:marBottom w:val="0"/>
      <w:divBdr>
        <w:top w:val="none" w:sz="0" w:space="0" w:color="auto"/>
        <w:left w:val="none" w:sz="0" w:space="0" w:color="auto"/>
        <w:bottom w:val="none" w:sz="0" w:space="0" w:color="auto"/>
        <w:right w:val="none" w:sz="0" w:space="0" w:color="auto"/>
      </w:divBdr>
    </w:div>
    <w:div w:id="1190484371">
      <w:bodyDiv w:val="1"/>
      <w:marLeft w:val="0"/>
      <w:marRight w:val="0"/>
      <w:marTop w:val="0"/>
      <w:marBottom w:val="0"/>
      <w:divBdr>
        <w:top w:val="none" w:sz="0" w:space="0" w:color="auto"/>
        <w:left w:val="none" w:sz="0" w:space="0" w:color="auto"/>
        <w:bottom w:val="none" w:sz="0" w:space="0" w:color="auto"/>
        <w:right w:val="none" w:sz="0" w:space="0" w:color="auto"/>
      </w:divBdr>
    </w:div>
    <w:div w:id="1190528674">
      <w:bodyDiv w:val="1"/>
      <w:marLeft w:val="0"/>
      <w:marRight w:val="0"/>
      <w:marTop w:val="0"/>
      <w:marBottom w:val="0"/>
      <w:divBdr>
        <w:top w:val="none" w:sz="0" w:space="0" w:color="auto"/>
        <w:left w:val="none" w:sz="0" w:space="0" w:color="auto"/>
        <w:bottom w:val="none" w:sz="0" w:space="0" w:color="auto"/>
        <w:right w:val="none" w:sz="0" w:space="0" w:color="auto"/>
      </w:divBdr>
    </w:div>
    <w:div w:id="1190991282">
      <w:bodyDiv w:val="1"/>
      <w:marLeft w:val="0"/>
      <w:marRight w:val="0"/>
      <w:marTop w:val="0"/>
      <w:marBottom w:val="0"/>
      <w:divBdr>
        <w:top w:val="none" w:sz="0" w:space="0" w:color="auto"/>
        <w:left w:val="none" w:sz="0" w:space="0" w:color="auto"/>
        <w:bottom w:val="none" w:sz="0" w:space="0" w:color="auto"/>
        <w:right w:val="none" w:sz="0" w:space="0" w:color="auto"/>
      </w:divBdr>
    </w:div>
    <w:div w:id="1191183468">
      <w:bodyDiv w:val="1"/>
      <w:marLeft w:val="0"/>
      <w:marRight w:val="0"/>
      <w:marTop w:val="0"/>
      <w:marBottom w:val="0"/>
      <w:divBdr>
        <w:top w:val="none" w:sz="0" w:space="0" w:color="auto"/>
        <w:left w:val="none" w:sz="0" w:space="0" w:color="auto"/>
        <w:bottom w:val="none" w:sz="0" w:space="0" w:color="auto"/>
        <w:right w:val="none" w:sz="0" w:space="0" w:color="auto"/>
      </w:divBdr>
    </w:div>
    <w:div w:id="1191184605">
      <w:bodyDiv w:val="1"/>
      <w:marLeft w:val="0"/>
      <w:marRight w:val="0"/>
      <w:marTop w:val="0"/>
      <w:marBottom w:val="0"/>
      <w:divBdr>
        <w:top w:val="none" w:sz="0" w:space="0" w:color="auto"/>
        <w:left w:val="none" w:sz="0" w:space="0" w:color="auto"/>
        <w:bottom w:val="none" w:sz="0" w:space="0" w:color="auto"/>
        <w:right w:val="none" w:sz="0" w:space="0" w:color="auto"/>
      </w:divBdr>
    </w:div>
    <w:div w:id="1191604142">
      <w:bodyDiv w:val="1"/>
      <w:marLeft w:val="0"/>
      <w:marRight w:val="0"/>
      <w:marTop w:val="0"/>
      <w:marBottom w:val="0"/>
      <w:divBdr>
        <w:top w:val="none" w:sz="0" w:space="0" w:color="auto"/>
        <w:left w:val="none" w:sz="0" w:space="0" w:color="auto"/>
        <w:bottom w:val="none" w:sz="0" w:space="0" w:color="auto"/>
        <w:right w:val="none" w:sz="0" w:space="0" w:color="auto"/>
      </w:divBdr>
    </w:div>
    <w:div w:id="1191794623">
      <w:bodyDiv w:val="1"/>
      <w:marLeft w:val="0"/>
      <w:marRight w:val="0"/>
      <w:marTop w:val="0"/>
      <w:marBottom w:val="0"/>
      <w:divBdr>
        <w:top w:val="none" w:sz="0" w:space="0" w:color="auto"/>
        <w:left w:val="none" w:sz="0" w:space="0" w:color="auto"/>
        <w:bottom w:val="none" w:sz="0" w:space="0" w:color="auto"/>
        <w:right w:val="none" w:sz="0" w:space="0" w:color="auto"/>
      </w:divBdr>
    </w:div>
    <w:div w:id="1191993505">
      <w:bodyDiv w:val="1"/>
      <w:marLeft w:val="0"/>
      <w:marRight w:val="0"/>
      <w:marTop w:val="0"/>
      <w:marBottom w:val="0"/>
      <w:divBdr>
        <w:top w:val="none" w:sz="0" w:space="0" w:color="auto"/>
        <w:left w:val="none" w:sz="0" w:space="0" w:color="auto"/>
        <w:bottom w:val="none" w:sz="0" w:space="0" w:color="auto"/>
        <w:right w:val="none" w:sz="0" w:space="0" w:color="auto"/>
      </w:divBdr>
    </w:div>
    <w:div w:id="1192036162">
      <w:bodyDiv w:val="1"/>
      <w:marLeft w:val="0"/>
      <w:marRight w:val="0"/>
      <w:marTop w:val="0"/>
      <w:marBottom w:val="0"/>
      <w:divBdr>
        <w:top w:val="none" w:sz="0" w:space="0" w:color="auto"/>
        <w:left w:val="none" w:sz="0" w:space="0" w:color="auto"/>
        <w:bottom w:val="none" w:sz="0" w:space="0" w:color="auto"/>
        <w:right w:val="none" w:sz="0" w:space="0" w:color="auto"/>
      </w:divBdr>
    </w:div>
    <w:div w:id="1192109197">
      <w:bodyDiv w:val="1"/>
      <w:marLeft w:val="0"/>
      <w:marRight w:val="0"/>
      <w:marTop w:val="0"/>
      <w:marBottom w:val="0"/>
      <w:divBdr>
        <w:top w:val="none" w:sz="0" w:space="0" w:color="auto"/>
        <w:left w:val="none" w:sz="0" w:space="0" w:color="auto"/>
        <w:bottom w:val="none" w:sz="0" w:space="0" w:color="auto"/>
        <w:right w:val="none" w:sz="0" w:space="0" w:color="auto"/>
      </w:divBdr>
    </w:div>
    <w:div w:id="1192111090">
      <w:bodyDiv w:val="1"/>
      <w:marLeft w:val="0"/>
      <w:marRight w:val="0"/>
      <w:marTop w:val="0"/>
      <w:marBottom w:val="0"/>
      <w:divBdr>
        <w:top w:val="none" w:sz="0" w:space="0" w:color="auto"/>
        <w:left w:val="none" w:sz="0" w:space="0" w:color="auto"/>
        <w:bottom w:val="none" w:sz="0" w:space="0" w:color="auto"/>
        <w:right w:val="none" w:sz="0" w:space="0" w:color="auto"/>
      </w:divBdr>
    </w:div>
    <w:div w:id="1192231719">
      <w:bodyDiv w:val="1"/>
      <w:marLeft w:val="0"/>
      <w:marRight w:val="0"/>
      <w:marTop w:val="0"/>
      <w:marBottom w:val="0"/>
      <w:divBdr>
        <w:top w:val="none" w:sz="0" w:space="0" w:color="auto"/>
        <w:left w:val="none" w:sz="0" w:space="0" w:color="auto"/>
        <w:bottom w:val="none" w:sz="0" w:space="0" w:color="auto"/>
        <w:right w:val="none" w:sz="0" w:space="0" w:color="auto"/>
      </w:divBdr>
    </w:div>
    <w:div w:id="1192383550">
      <w:bodyDiv w:val="1"/>
      <w:marLeft w:val="0"/>
      <w:marRight w:val="0"/>
      <w:marTop w:val="0"/>
      <w:marBottom w:val="0"/>
      <w:divBdr>
        <w:top w:val="none" w:sz="0" w:space="0" w:color="auto"/>
        <w:left w:val="none" w:sz="0" w:space="0" w:color="auto"/>
        <w:bottom w:val="none" w:sz="0" w:space="0" w:color="auto"/>
        <w:right w:val="none" w:sz="0" w:space="0" w:color="auto"/>
      </w:divBdr>
    </w:div>
    <w:div w:id="1192493830">
      <w:bodyDiv w:val="1"/>
      <w:marLeft w:val="0"/>
      <w:marRight w:val="0"/>
      <w:marTop w:val="0"/>
      <w:marBottom w:val="0"/>
      <w:divBdr>
        <w:top w:val="none" w:sz="0" w:space="0" w:color="auto"/>
        <w:left w:val="none" w:sz="0" w:space="0" w:color="auto"/>
        <w:bottom w:val="none" w:sz="0" w:space="0" w:color="auto"/>
        <w:right w:val="none" w:sz="0" w:space="0" w:color="auto"/>
      </w:divBdr>
    </w:div>
    <w:div w:id="1192501155">
      <w:bodyDiv w:val="1"/>
      <w:marLeft w:val="0"/>
      <w:marRight w:val="0"/>
      <w:marTop w:val="0"/>
      <w:marBottom w:val="0"/>
      <w:divBdr>
        <w:top w:val="none" w:sz="0" w:space="0" w:color="auto"/>
        <w:left w:val="none" w:sz="0" w:space="0" w:color="auto"/>
        <w:bottom w:val="none" w:sz="0" w:space="0" w:color="auto"/>
        <w:right w:val="none" w:sz="0" w:space="0" w:color="auto"/>
      </w:divBdr>
    </w:div>
    <w:div w:id="1192524788">
      <w:bodyDiv w:val="1"/>
      <w:marLeft w:val="0"/>
      <w:marRight w:val="0"/>
      <w:marTop w:val="0"/>
      <w:marBottom w:val="0"/>
      <w:divBdr>
        <w:top w:val="none" w:sz="0" w:space="0" w:color="auto"/>
        <w:left w:val="none" w:sz="0" w:space="0" w:color="auto"/>
        <w:bottom w:val="none" w:sz="0" w:space="0" w:color="auto"/>
        <w:right w:val="none" w:sz="0" w:space="0" w:color="auto"/>
      </w:divBdr>
    </w:div>
    <w:div w:id="1192651446">
      <w:bodyDiv w:val="1"/>
      <w:marLeft w:val="0"/>
      <w:marRight w:val="0"/>
      <w:marTop w:val="0"/>
      <w:marBottom w:val="0"/>
      <w:divBdr>
        <w:top w:val="none" w:sz="0" w:space="0" w:color="auto"/>
        <w:left w:val="none" w:sz="0" w:space="0" w:color="auto"/>
        <w:bottom w:val="none" w:sz="0" w:space="0" w:color="auto"/>
        <w:right w:val="none" w:sz="0" w:space="0" w:color="auto"/>
      </w:divBdr>
    </w:div>
    <w:div w:id="1193105834">
      <w:bodyDiv w:val="1"/>
      <w:marLeft w:val="0"/>
      <w:marRight w:val="0"/>
      <w:marTop w:val="0"/>
      <w:marBottom w:val="0"/>
      <w:divBdr>
        <w:top w:val="none" w:sz="0" w:space="0" w:color="auto"/>
        <w:left w:val="none" w:sz="0" w:space="0" w:color="auto"/>
        <w:bottom w:val="none" w:sz="0" w:space="0" w:color="auto"/>
        <w:right w:val="none" w:sz="0" w:space="0" w:color="auto"/>
      </w:divBdr>
    </w:div>
    <w:div w:id="1193222442">
      <w:bodyDiv w:val="1"/>
      <w:marLeft w:val="0"/>
      <w:marRight w:val="0"/>
      <w:marTop w:val="0"/>
      <w:marBottom w:val="0"/>
      <w:divBdr>
        <w:top w:val="none" w:sz="0" w:space="0" w:color="auto"/>
        <w:left w:val="none" w:sz="0" w:space="0" w:color="auto"/>
        <w:bottom w:val="none" w:sz="0" w:space="0" w:color="auto"/>
        <w:right w:val="none" w:sz="0" w:space="0" w:color="auto"/>
      </w:divBdr>
    </w:div>
    <w:div w:id="1193418793">
      <w:bodyDiv w:val="1"/>
      <w:marLeft w:val="0"/>
      <w:marRight w:val="0"/>
      <w:marTop w:val="0"/>
      <w:marBottom w:val="0"/>
      <w:divBdr>
        <w:top w:val="none" w:sz="0" w:space="0" w:color="auto"/>
        <w:left w:val="none" w:sz="0" w:space="0" w:color="auto"/>
        <w:bottom w:val="none" w:sz="0" w:space="0" w:color="auto"/>
        <w:right w:val="none" w:sz="0" w:space="0" w:color="auto"/>
      </w:divBdr>
    </w:div>
    <w:div w:id="1193420639">
      <w:bodyDiv w:val="1"/>
      <w:marLeft w:val="0"/>
      <w:marRight w:val="0"/>
      <w:marTop w:val="0"/>
      <w:marBottom w:val="0"/>
      <w:divBdr>
        <w:top w:val="none" w:sz="0" w:space="0" w:color="auto"/>
        <w:left w:val="none" w:sz="0" w:space="0" w:color="auto"/>
        <w:bottom w:val="none" w:sz="0" w:space="0" w:color="auto"/>
        <w:right w:val="none" w:sz="0" w:space="0" w:color="auto"/>
      </w:divBdr>
    </w:div>
    <w:div w:id="1193421164">
      <w:bodyDiv w:val="1"/>
      <w:marLeft w:val="0"/>
      <w:marRight w:val="0"/>
      <w:marTop w:val="0"/>
      <w:marBottom w:val="0"/>
      <w:divBdr>
        <w:top w:val="none" w:sz="0" w:space="0" w:color="auto"/>
        <w:left w:val="none" w:sz="0" w:space="0" w:color="auto"/>
        <w:bottom w:val="none" w:sz="0" w:space="0" w:color="auto"/>
        <w:right w:val="none" w:sz="0" w:space="0" w:color="auto"/>
      </w:divBdr>
    </w:div>
    <w:div w:id="1193494989">
      <w:bodyDiv w:val="1"/>
      <w:marLeft w:val="0"/>
      <w:marRight w:val="0"/>
      <w:marTop w:val="0"/>
      <w:marBottom w:val="0"/>
      <w:divBdr>
        <w:top w:val="none" w:sz="0" w:space="0" w:color="auto"/>
        <w:left w:val="none" w:sz="0" w:space="0" w:color="auto"/>
        <w:bottom w:val="none" w:sz="0" w:space="0" w:color="auto"/>
        <w:right w:val="none" w:sz="0" w:space="0" w:color="auto"/>
      </w:divBdr>
    </w:div>
    <w:div w:id="1193572475">
      <w:bodyDiv w:val="1"/>
      <w:marLeft w:val="0"/>
      <w:marRight w:val="0"/>
      <w:marTop w:val="0"/>
      <w:marBottom w:val="0"/>
      <w:divBdr>
        <w:top w:val="none" w:sz="0" w:space="0" w:color="auto"/>
        <w:left w:val="none" w:sz="0" w:space="0" w:color="auto"/>
        <w:bottom w:val="none" w:sz="0" w:space="0" w:color="auto"/>
        <w:right w:val="none" w:sz="0" w:space="0" w:color="auto"/>
      </w:divBdr>
    </w:div>
    <w:div w:id="1193765001">
      <w:bodyDiv w:val="1"/>
      <w:marLeft w:val="0"/>
      <w:marRight w:val="0"/>
      <w:marTop w:val="0"/>
      <w:marBottom w:val="0"/>
      <w:divBdr>
        <w:top w:val="none" w:sz="0" w:space="0" w:color="auto"/>
        <w:left w:val="none" w:sz="0" w:space="0" w:color="auto"/>
        <w:bottom w:val="none" w:sz="0" w:space="0" w:color="auto"/>
        <w:right w:val="none" w:sz="0" w:space="0" w:color="auto"/>
      </w:divBdr>
    </w:div>
    <w:div w:id="1193810292">
      <w:bodyDiv w:val="1"/>
      <w:marLeft w:val="0"/>
      <w:marRight w:val="0"/>
      <w:marTop w:val="0"/>
      <w:marBottom w:val="0"/>
      <w:divBdr>
        <w:top w:val="none" w:sz="0" w:space="0" w:color="auto"/>
        <w:left w:val="none" w:sz="0" w:space="0" w:color="auto"/>
        <w:bottom w:val="none" w:sz="0" w:space="0" w:color="auto"/>
        <w:right w:val="none" w:sz="0" w:space="0" w:color="auto"/>
      </w:divBdr>
    </w:div>
    <w:div w:id="1193955173">
      <w:bodyDiv w:val="1"/>
      <w:marLeft w:val="0"/>
      <w:marRight w:val="0"/>
      <w:marTop w:val="0"/>
      <w:marBottom w:val="0"/>
      <w:divBdr>
        <w:top w:val="none" w:sz="0" w:space="0" w:color="auto"/>
        <w:left w:val="none" w:sz="0" w:space="0" w:color="auto"/>
        <w:bottom w:val="none" w:sz="0" w:space="0" w:color="auto"/>
        <w:right w:val="none" w:sz="0" w:space="0" w:color="auto"/>
      </w:divBdr>
    </w:div>
    <w:div w:id="1194029725">
      <w:bodyDiv w:val="1"/>
      <w:marLeft w:val="0"/>
      <w:marRight w:val="0"/>
      <w:marTop w:val="0"/>
      <w:marBottom w:val="0"/>
      <w:divBdr>
        <w:top w:val="none" w:sz="0" w:space="0" w:color="auto"/>
        <w:left w:val="none" w:sz="0" w:space="0" w:color="auto"/>
        <w:bottom w:val="none" w:sz="0" w:space="0" w:color="auto"/>
        <w:right w:val="none" w:sz="0" w:space="0" w:color="auto"/>
      </w:divBdr>
    </w:div>
    <w:div w:id="1194071969">
      <w:bodyDiv w:val="1"/>
      <w:marLeft w:val="0"/>
      <w:marRight w:val="0"/>
      <w:marTop w:val="0"/>
      <w:marBottom w:val="0"/>
      <w:divBdr>
        <w:top w:val="none" w:sz="0" w:space="0" w:color="auto"/>
        <w:left w:val="none" w:sz="0" w:space="0" w:color="auto"/>
        <w:bottom w:val="none" w:sz="0" w:space="0" w:color="auto"/>
        <w:right w:val="none" w:sz="0" w:space="0" w:color="auto"/>
      </w:divBdr>
    </w:div>
    <w:div w:id="1194073026">
      <w:bodyDiv w:val="1"/>
      <w:marLeft w:val="0"/>
      <w:marRight w:val="0"/>
      <w:marTop w:val="0"/>
      <w:marBottom w:val="0"/>
      <w:divBdr>
        <w:top w:val="none" w:sz="0" w:space="0" w:color="auto"/>
        <w:left w:val="none" w:sz="0" w:space="0" w:color="auto"/>
        <w:bottom w:val="none" w:sz="0" w:space="0" w:color="auto"/>
        <w:right w:val="none" w:sz="0" w:space="0" w:color="auto"/>
      </w:divBdr>
    </w:div>
    <w:div w:id="1194348626">
      <w:bodyDiv w:val="1"/>
      <w:marLeft w:val="0"/>
      <w:marRight w:val="0"/>
      <w:marTop w:val="0"/>
      <w:marBottom w:val="0"/>
      <w:divBdr>
        <w:top w:val="none" w:sz="0" w:space="0" w:color="auto"/>
        <w:left w:val="none" w:sz="0" w:space="0" w:color="auto"/>
        <w:bottom w:val="none" w:sz="0" w:space="0" w:color="auto"/>
        <w:right w:val="none" w:sz="0" w:space="0" w:color="auto"/>
      </w:divBdr>
    </w:div>
    <w:div w:id="1194415674">
      <w:bodyDiv w:val="1"/>
      <w:marLeft w:val="0"/>
      <w:marRight w:val="0"/>
      <w:marTop w:val="0"/>
      <w:marBottom w:val="0"/>
      <w:divBdr>
        <w:top w:val="none" w:sz="0" w:space="0" w:color="auto"/>
        <w:left w:val="none" w:sz="0" w:space="0" w:color="auto"/>
        <w:bottom w:val="none" w:sz="0" w:space="0" w:color="auto"/>
        <w:right w:val="none" w:sz="0" w:space="0" w:color="auto"/>
      </w:divBdr>
    </w:div>
    <w:div w:id="1194421317">
      <w:bodyDiv w:val="1"/>
      <w:marLeft w:val="0"/>
      <w:marRight w:val="0"/>
      <w:marTop w:val="0"/>
      <w:marBottom w:val="0"/>
      <w:divBdr>
        <w:top w:val="none" w:sz="0" w:space="0" w:color="auto"/>
        <w:left w:val="none" w:sz="0" w:space="0" w:color="auto"/>
        <w:bottom w:val="none" w:sz="0" w:space="0" w:color="auto"/>
        <w:right w:val="none" w:sz="0" w:space="0" w:color="auto"/>
      </w:divBdr>
    </w:div>
    <w:div w:id="1194537144">
      <w:bodyDiv w:val="1"/>
      <w:marLeft w:val="0"/>
      <w:marRight w:val="0"/>
      <w:marTop w:val="0"/>
      <w:marBottom w:val="0"/>
      <w:divBdr>
        <w:top w:val="none" w:sz="0" w:space="0" w:color="auto"/>
        <w:left w:val="none" w:sz="0" w:space="0" w:color="auto"/>
        <w:bottom w:val="none" w:sz="0" w:space="0" w:color="auto"/>
        <w:right w:val="none" w:sz="0" w:space="0" w:color="auto"/>
      </w:divBdr>
    </w:div>
    <w:div w:id="1194803126">
      <w:bodyDiv w:val="1"/>
      <w:marLeft w:val="0"/>
      <w:marRight w:val="0"/>
      <w:marTop w:val="0"/>
      <w:marBottom w:val="0"/>
      <w:divBdr>
        <w:top w:val="none" w:sz="0" w:space="0" w:color="auto"/>
        <w:left w:val="none" w:sz="0" w:space="0" w:color="auto"/>
        <w:bottom w:val="none" w:sz="0" w:space="0" w:color="auto"/>
        <w:right w:val="none" w:sz="0" w:space="0" w:color="auto"/>
      </w:divBdr>
    </w:div>
    <w:div w:id="1194852398">
      <w:bodyDiv w:val="1"/>
      <w:marLeft w:val="0"/>
      <w:marRight w:val="0"/>
      <w:marTop w:val="0"/>
      <w:marBottom w:val="0"/>
      <w:divBdr>
        <w:top w:val="none" w:sz="0" w:space="0" w:color="auto"/>
        <w:left w:val="none" w:sz="0" w:space="0" w:color="auto"/>
        <w:bottom w:val="none" w:sz="0" w:space="0" w:color="auto"/>
        <w:right w:val="none" w:sz="0" w:space="0" w:color="auto"/>
      </w:divBdr>
    </w:div>
    <w:div w:id="1194922573">
      <w:bodyDiv w:val="1"/>
      <w:marLeft w:val="0"/>
      <w:marRight w:val="0"/>
      <w:marTop w:val="0"/>
      <w:marBottom w:val="0"/>
      <w:divBdr>
        <w:top w:val="none" w:sz="0" w:space="0" w:color="auto"/>
        <w:left w:val="none" w:sz="0" w:space="0" w:color="auto"/>
        <w:bottom w:val="none" w:sz="0" w:space="0" w:color="auto"/>
        <w:right w:val="none" w:sz="0" w:space="0" w:color="auto"/>
      </w:divBdr>
    </w:div>
    <w:div w:id="1195002104">
      <w:bodyDiv w:val="1"/>
      <w:marLeft w:val="0"/>
      <w:marRight w:val="0"/>
      <w:marTop w:val="0"/>
      <w:marBottom w:val="0"/>
      <w:divBdr>
        <w:top w:val="none" w:sz="0" w:space="0" w:color="auto"/>
        <w:left w:val="none" w:sz="0" w:space="0" w:color="auto"/>
        <w:bottom w:val="none" w:sz="0" w:space="0" w:color="auto"/>
        <w:right w:val="none" w:sz="0" w:space="0" w:color="auto"/>
      </w:divBdr>
    </w:div>
    <w:div w:id="1195002810">
      <w:bodyDiv w:val="1"/>
      <w:marLeft w:val="0"/>
      <w:marRight w:val="0"/>
      <w:marTop w:val="0"/>
      <w:marBottom w:val="0"/>
      <w:divBdr>
        <w:top w:val="none" w:sz="0" w:space="0" w:color="auto"/>
        <w:left w:val="none" w:sz="0" w:space="0" w:color="auto"/>
        <w:bottom w:val="none" w:sz="0" w:space="0" w:color="auto"/>
        <w:right w:val="none" w:sz="0" w:space="0" w:color="auto"/>
      </w:divBdr>
    </w:div>
    <w:div w:id="1195071697">
      <w:bodyDiv w:val="1"/>
      <w:marLeft w:val="0"/>
      <w:marRight w:val="0"/>
      <w:marTop w:val="0"/>
      <w:marBottom w:val="0"/>
      <w:divBdr>
        <w:top w:val="none" w:sz="0" w:space="0" w:color="auto"/>
        <w:left w:val="none" w:sz="0" w:space="0" w:color="auto"/>
        <w:bottom w:val="none" w:sz="0" w:space="0" w:color="auto"/>
        <w:right w:val="none" w:sz="0" w:space="0" w:color="auto"/>
      </w:divBdr>
    </w:div>
    <w:div w:id="1195576619">
      <w:bodyDiv w:val="1"/>
      <w:marLeft w:val="0"/>
      <w:marRight w:val="0"/>
      <w:marTop w:val="0"/>
      <w:marBottom w:val="0"/>
      <w:divBdr>
        <w:top w:val="none" w:sz="0" w:space="0" w:color="auto"/>
        <w:left w:val="none" w:sz="0" w:space="0" w:color="auto"/>
        <w:bottom w:val="none" w:sz="0" w:space="0" w:color="auto"/>
        <w:right w:val="none" w:sz="0" w:space="0" w:color="auto"/>
      </w:divBdr>
    </w:div>
    <w:div w:id="1195926959">
      <w:bodyDiv w:val="1"/>
      <w:marLeft w:val="0"/>
      <w:marRight w:val="0"/>
      <w:marTop w:val="0"/>
      <w:marBottom w:val="0"/>
      <w:divBdr>
        <w:top w:val="none" w:sz="0" w:space="0" w:color="auto"/>
        <w:left w:val="none" w:sz="0" w:space="0" w:color="auto"/>
        <w:bottom w:val="none" w:sz="0" w:space="0" w:color="auto"/>
        <w:right w:val="none" w:sz="0" w:space="0" w:color="auto"/>
      </w:divBdr>
    </w:div>
    <w:div w:id="1195996135">
      <w:bodyDiv w:val="1"/>
      <w:marLeft w:val="0"/>
      <w:marRight w:val="0"/>
      <w:marTop w:val="0"/>
      <w:marBottom w:val="0"/>
      <w:divBdr>
        <w:top w:val="none" w:sz="0" w:space="0" w:color="auto"/>
        <w:left w:val="none" w:sz="0" w:space="0" w:color="auto"/>
        <w:bottom w:val="none" w:sz="0" w:space="0" w:color="auto"/>
        <w:right w:val="none" w:sz="0" w:space="0" w:color="auto"/>
      </w:divBdr>
    </w:div>
    <w:div w:id="1196117396">
      <w:bodyDiv w:val="1"/>
      <w:marLeft w:val="0"/>
      <w:marRight w:val="0"/>
      <w:marTop w:val="0"/>
      <w:marBottom w:val="0"/>
      <w:divBdr>
        <w:top w:val="none" w:sz="0" w:space="0" w:color="auto"/>
        <w:left w:val="none" w:sz="0" w:space="0" w:color="auto"/>
        <w:bottom w:val="none" w:sz="0" w:space="0" w:color="auto"/>
        <w:right w:val="none" w:sz="0" w:space="0" w:color="auto"/>
      </w:divBdr>
    </w:div>
    <w:div w:id="1196117965">
      <w:bodyDiv w:val="1"/>
      <w:marLeft w:val="0"/>
      <w:marRight w:val="0"/>
      <w:marTop w:val="0"/>
      <w:marBottom w:val="0"/>
      <w:divBdr>
        <w:top w:val="none" w:sz="0" w:space="0" w:color="auto"/>
        <w:left w:val="none" w:sz="0" w:space="0" w:color="auto"/>
        <w:bottom w:val="none" w:sz="0" w:space="0" w:color="auto"/>
        <w:right w:val="none" w:sz="0" w:space="0" w:color="auto"/>
      </w:divBdr>
    </w:div>
    <w:div w:id="1196193942">
      <w:bodyDiv w:val="1"/>
      <w:marLeft w:val="0"/>
      <w:marRight w:val="0"/>
      <w:marTop w:val="0"/>
      <w:marBottom w:val="0"/>
      <w:divBdr>
        <w:top w:val="none" w:sz="0" w:space="0" w:color="auto"/>
        <w:left w:val="none" w:sz="0" w:space="0" w:color="auto"/>
        <w:bottom w:val="none" w:sz="0" w:space="0" w:color="auto"/>
        <w:right w:val="none" w:sz="0" w:space="0" w:color="auto"/>
      </w:divBdr>
    </w:div>
    <w:div w:id="1196382207">
      <w:bodyDiv w:val="1"/>
      <w:marLeft w:val="0"/>
      <w:marRight w:val="0"/>
      <w:marTop w:val="0"/>
      <w:marBottom w:val="0"/>
      <w:divBdr>
        <w:top w:val="none" w:sz="0" w:space="0" w:color="auto"/>
        <w:left w:val="none" w:sz="0" w:space="0" w:color="auto"/>
        <w:bottom w:val="none" w:sz="0" w:space="0" w:color="auto"/>
        <w:right w:val="none" w:sz="0" w:space="0" w:color="auto"/>
      </w:divBdr>
    </w:div>
    <w:div w:id="1196427750">
      <w:bodyDiv w:val="1"/>
      <w:marLeft w:val="0"/>
      <w:marRight w:val="0"/>
      <w:marTop w:val="0"/>
      <w:marBottom w:val="0"/>
      <w:divBdr>
        <w:top w:val="none" w:sz="0" w:space="0" w:color="auto"/>
        <w:left w:val="none" w:sz="0" w:space="0" w:color="auto"/>
        <w:bottom w:val="none" w:sz="0" w:space="0" w:color="auto"/>
        <w:right w:val="none" w:sz="0" w:space="0" w:color="auto"/>
      </w:divBdr>
    </w:div>
    <w:div w:id="1197037194">
      <w:bodyDiv w:val="1"/>
      <w:marLeft w:val="0"/>
      <w:marRight w:val="0"/>
      <w:marTop w:val="0"/>
      <w:marBottom w:val="0"/>
      <w:divBdr>
        <w:top w:val="none" w:sz="0" w:space="0" w:color="auto"/>
        <w:left w:val="none" w:sz="0" w:space="0" w:color="auto"/>
        <w:bottom w:val="none" w:sz="0" w:space="0" w:color="auto"/>
        <w:right w:val="none" w:sz="0" w:space="0" w:color="auto"/>
      </w:divBdr>
    </w:div>
    <w:div w:id="1197086935">
      <w:bodyDiv w:val="1"/>
      <w:marLeft w:val="0"/>
      <w:marRight w:val="0"/>
      <w:marTop w:val="0"/>
      <w:marBottom w:val="0"/>
      <w:divBdr>
        <w:top w:val="none" w:sz="0" w:space="0" w:color="auto"/>
        <w:left w:val="none" w:sz="0" w:space="0" w:color="auto"/>
        <w:bottom w:val="none" w:sz="0" w:space="0" w:color="auto"/>
        <w:right w:val="none" w:sz="0" w:space="0" w:color="auto"/>
      </w:divBdr>
    </w:div>
    <w:div w:id="1197238438">
      <w:bodyDiv w:val="1"/>
      <w:marLeft w:val="0"/>
      <w:marRight w:val="0"/>
      <w:marTop w:val="0"/>
      <w:marBottom w:val="0"/>
      <w:divBdr>
        <w:top w:val="none" w:sz="0" w:space="0" w:color="auto"/>
        <w:left w:val="none" w:sz="0" w:space="0" w:color="auto"/>
        <w:bottom w:val="none" w:sz="0" w:space="0" w:color="auto"/>
        <w:right w:val="none" w:sz="0" w:space="0" w:color="auto"/>
      </w:divBdr>
    </w:div>
    <w:div w:id="1197428135">
      <w:bodyDiv w:val="1"/>
      <w:marLeft w:val="0"/>
      <w:marRight w:val="0"/>
      <w:marTop w:val="0"/>
      <w:marBottom w:val="0"/>
      <w:divBdr>
        <w:top w:val="none" w:sz="0" w:space="0" w:color="auto"/>
        <w:left w:val="none" w:sz="0" w:space="0" w:color="auto"/>
        <w:bottom w:val="none" w:sz="0" w:space="0" w:color="auto"/>
        <w:right w:val="none" w:sz="0" w:space="0" w:color="auto"/>
      </w:divBdr>
    </w:div>
    <w:div w:id="1197474934">
      <w:bodyDiv w:val="1"/>
      <w:marLeft w:val="0"/>
      <w:marRight w:val="0"/>
      <w:marTop w:val="0"/>
      <w:marBottom w:val="0"/>
      <w:divBdr>
        <w:top w:val="none" w:sz="0" w:space="0" w:color="auto"/>
        <w:left w:val="none" w:sz="0" w:space="0" w:color="auto"/>
        <w:bottom w:val="none" w:sz="0" w:space="0" w:color="auto"/>
        <w:right w:val="none" w:sz="0" w:space="0" w:color="auto"/>
      </w:divBdr>
    </w:div>
    <w:div w:id="1197505559">
      <w:bodyDiv w:val="1"/>
      <w:marLeft w:val="0"/>
      <w:marRight w:val="0"/>
      <w:marTop w:val="0"/>
      <w:marBottom w:val="0"/>
      <w:divBdr>
        <w:top w:val="none" w:sz="0" w:space="0" w:color="auto"/>
        <w:left w:val="none" w:sz="0" w:space="0" w:color="auto"/>
        <w:bottom w:val="none" w:sz="0" w:space="0" w:color="auto"/>
        <w:right w:val="none" w:sz="0" w:space="0" w:color="auto"/>
      </w:divBdr>
    </w:div>
    <w:div w:id="1197621852">
      <w:bodyDiv w:val="1"/>
      <w:marLeft w:val="0"/>
      <w:marRight w:val="0"/>
      <w:marTop w:val="0"/>
      <w:marBottom w:val="0"/>
      <w:divBdr>
        <w:top w:val="none" w:sz="0" w:space="0" w:color="auto"/>
        <w:left w:val="none" w:sz="0" w:space="0" w:color="auto"/>
        <w:bottom w:val="none" w:sz="0" w:space="0" w:color="auto"/>
        <w:right w:val="none" w:sz="0" w:space="0" w:color="auto"/>
      </w:divBdr>
    </w:div>
    <w:div w:id="1197692482">
      <w:bodyDiv w:val="1"/>
      <w:marLeft w:val="0"/>
      <w:marRight w:val="0"/>
      <w:marTop w:val="0"/>
      <w:marBottom w:val="0"/>
      <w:divBdr>
        <w:top w:val="none" w:sz="0" w:space="0" w:color="auto"/>
        <w:left w:val="none" w:sz="0" w:space="0" w:color="auto"/>
        <w:bottom w:val="none" w:sz="0" w:space="0" w:color="auto"/>
        <w:right w:val="none" w:sz="0" w:space="0" w:color="auto"/>
      </w:divBdr>
    </w:div>
    <w:div w:id="1197695990">
      <w:bodyDiv w:val="1"/>
      <w:marLeft w:val="0"/>
      <w:marRight w:val="0"/>
      <w:marTop w:val="0"/>
      <w:marBottom w:val="0"/>
      <w:divBdr>
        <w:top w:val="none" w:sz="0" w:space="0" w:color="auto"/>
        <w:left w:val="none" w:sz="0" w:space="0" w:color="auto"/>
        <w:bottom w:val="none" w:sz="0" w:space="0" w:color="auto"/>
        <w:right w:val="none" w:sz="0" w:space="0" w:color="auto"/>
      </w:divBdr>
    </w:div>
    <w:div w:id="1197699288">
      <w:bodyDiv w:val="1"/>
      <w:marLeft w:val="0"/>
      <w:marRight w:val="0"/>
      <w:marTop w:val="0"/>
      <w:marBottom w:val="0"/>
      <w:divBdr>
        <w:top w:val="none" w:sz="0" w:space="0" w:color="auto"/>
        <w:left w:val="none" w:sz="0" w:space="0" w:color="auto"/>
        <w:bottom w:val="none" w:sz="0" w:space="0" w:color="auto"/>
        <w:right w:val="none" w:sz="0" w:space="0" w:color="auto"/>
      </w:divBdr>
    </w:div>
    <w:div w:id="1197817916">
      <w:bodyDiv w:val="1"/>
      <w:marLeft w:val="0"/>
      <w:marRight w:val="0"/>
      <w:marTop w:val="0"/>
      <w:marBottom w:val="0"/>
      <w:divBdr>
        <w:top w:val="none" w:sz="0" w:space="0" w:color="auto"/>
        <w:left w:val="none" w:sz="0" w:space="0" w:color="auto"/>
        <w:bottom w:val="none" w:sz="0" w:space="0" w:color="auto"/>
        <w:right w:val="none" w:sz="0" w:space="0" w:color="auto"/>
      </w:divBdr>
    </w:div>
    <w:div w:id="1198007450">
      <w:bodyDiv w:val="1"/>
      <w:marLeft w:val="0"/>
      <w:marRight w:val="0"/>
      <w:marTop w:val="0"/>
      <w:marBottom w:val="0"/>
      <w:divBdr>
        <w:top w:val="none" w:sz="0" w:space="0" w:color="auto"/>
        <w:left w:val="none" w:sz="0" w:space="0" w:color="auto"/>
        <w:bottom w:val="none" w:sz="0" w:space="0" w:color="auto"/>
        <w:right w:val="none" w:sz="0" w:space="0" w:color="auto"/>
      </w:divBdr>
    </w:div>
    <w:div w:id="1198082817">
      <w:bodyDiv w:val="1"/>
      <w:marLeft w:val="0"/>
      <w:marRight w:val="0"/>
      <w:marTop w:val="0"/>
      <w:marBottom w:val="0"/>
      <w:divBdr>
        <w:top w:val="none" w:sz="0" w:space="0" w:color="auto"/>
        <w:left w:val="none" w:sz="0" w:space="0" w:color="auto"/>
        <w:bottom w:val="none" w:sz="0" w:space="0" w:color="auto"/>
        <w:right w:val="none" w:sz="0" w:space="0" w:color="auto"/>
      </w:divBdr>
    </w:div>
    <w:div w:id="1198155635">
      <w:bodyDiv w:val="1"/>
      <w:marLeft w:val="0"/>
      <w:marRight w:val="0"/>
      <w:marTop w:val="0"/>
      <w:marBottom w:val="0"/>
      <w:divBdr>
        <w:top w:val="none" w:sz="0" w:space="0" w:color="auto"/>
        <w:left w:val="none" w:sz="0" w:space="0" w:color="auto"/>
        <w:bottom w:val="none" w:sz="0" w:space="0" w:color="auto"/>
        <w:right w:val="none" w:sz="0" w:space="0" w:color="auto"/>
      </w:divBdr>
    </w:div>
    <w:div w:id="1198195948">
      <w:bodyDiv w:val="1"/>
      <w:marLeft w:val="0"/>
      <w:marRight w:val="0"/>
      <w:marTop w:val="0"/>
      <w:marBottom w:val="0"/>
      <w:divBdr>
        <w:top w:val="none" w:sz="0" w:space="0" w:color="auto"/>
        <w:left w:val="none" w:sz="0" w:space="0" w:color="auto"/>
        <w:bottom w:val="none" w:sz="0" w:space="0" w:color="auto"/>
        <w:right w:val="none" w:sz="0" w:space="0" w:color="auto"/>
      </w:divBdr>
    </w:div>
    <w:div w:id="1198465709">
      <w:bodyDiv w:val="1"/>
      <w:marLeft w:val="0"/>
      <w:marRight w:val="0"/>
      <w:marTop w:val="0"/>
      <w:marBottom w:val="0"/>
      <w:divBdr>
        <w:top w:val="none" w:sz="0" w:space="0" w:color="auto"/>
        <w:left w:val="none" w:sz="0" w:space="0" w:color="auto"/>
        <w:bottom w:val="none" w:sz="0" w:space="0" w:color="auto"/>
        <w:right w:val="none" w:sz="0" w:space="0" w:color="auto"/>
      </w:divBdr>
    </w:div>
    <w:div w:id="1198549468">
      <w:bodyDiv w:val="1"/>
      <w:marLeft w:val="0"/>
      <w:marRight w:val="0"/>
      <w:marTop w:val="0"/>
      <w:marBottom w:val="0"/>
      <w:divBdr>
        <w:top w:val="none" w:sz="0" w:space="0" w:color="auto"/>
        <w:left w:val="none" w:sz="0" w:space="0" w:color="auto"/>
        <w:bottom w:val="none" w:sz="0" w:space="0" w:color="auto"/>
        <w:right w:val="none" w:sz="0" w:space="0" w:color="auto"/>
      </w:divBdr>
    </w:div>
    <w:div w:id="1198617235">
      <w:bodyDiv w:val="1"/>
      <w:marLeft w:val="0"/>
      <w:marRight w:val="0"/>
      <w:marTop w:val="0"/>
      <w:marBottom w:val="0"/>
      <w:divBdr>
        <w:top w:val="none" w:sz="0" w:space="0" w:color="auto"/>
        <w:left w:val="none" w:sz="0" w:space="0" w:color="auto"/>
        <w:bottom w:val="none" w:sz="0" w:space="0" w:color="auto"/>
        <w:right w:val="none" w:sz="0" w:space="0" w:color="auto"/>
      </w:divBdr>
    </w:div>
    <w:div w:id="1198927471">
      <w:bodyDiv w:val="1"/>
      <w:marLeft w:val="0"/>
      <w:marRight w:val="0"/>
      <w:marTop w:val="0"/>
      <w:marBottom w:val="0"/>
      <w:divBdr>
        <w:top w:val="none" w:sz="0" w:space="0" w:color="auto"/>
        <w:left w:val="none" w:sz="0" w:space="0" w:color="auto"/>
        <w:bottom w:val="none" w:sz="0" w:space="0" w:color="auto"/>
        <w:right w:val="none" w:sz="0" w:space="0" w:color="auto"/>
      </w:divBdr>
    </w:div>
    <w:div w:id="1198934934">
      <w:bodyDiv w:val="1"/>
      <w:marLeft w:val="0"/>
      <w:marRight w:val="0"/>
      <w:marTop w:val="0"/>
      <w:marBottom w:val="0"/>
      <w:divBdr>
        <w:top w:val="none" w:sz="0" w:space="0" w:color="auto"/>
        <w:left w:val="none" w:sz="0" w:space="0" w:color="auto"/>
        <w:bottom w:val="none" w:sz="0" w:space="0" w:color="auto"/>
        <w:right w:val="none" w:sz="0" w:space="0" w:color="auto"/>
      </w:divBdr>
    </w:div>
    <w:div w:id="1199199007">
      <w:bodyDiv w:val="1"/>
      <w:marLeft w:val="0"/>
      <w:marRight w:val="0"/>
      <w:marTop w:val="0"/>
      <w:marBottom w:val="0"/>
      <w:divBdr>
        <w:top w:val="none" w:sz="0" w:space="0" w:color="auto"/>
        <w:left w:val="none" w:sz="0" w:space="0" w:color="auto"/>
        <w:bottom w:val="none" w:sz="0" w:space="0" w:color="auto"/>
        <w:right w:val="none" w:sz="0" w:space="0" w:color="auto"/>
      </w:divBdr>
    </w:div>
    <w:div w:id="1199203528">
      <w:bodyDiv w:val="1"/>
      <w:marLeft w:val="0"/>
      <w:marRight w:val="0"/>
      <w:marTop w:val="0"/>
      <w:marBottom w:val="0"/>
      <w:divBdr>
        <w:top w:val="none" w:sz="0" w:space="0" w:color="auto"/>
        <w:left w:val="none" w:sz="0" w:space="0" w:color="auto"/>
        <w:bottom w:val="none" w:sz="0" w:space="0" w:color="auto"/>
        <w:right w:val="none" w:sz="0" w:space="0" w:color="auto"/>
      </w:divBdr>
    </w:div>
    <w:div w:id="1199272343">
      <w:bodyDiv w:val="1"/>
      <w:marLeft w:val="0"/>
      <w:marRight w:val="0"/>
      <w:marTop w:val="0"/>
      <w:marBottom w:val="0"/>
      <w:divBdr>
        <w:top w:val="none" w:sz="0" w:space="0" w:color="auto"/>
        <w:left w:val="none" w:sz="0" w:space="0" w:color="auto"/>
        <w:bottom w:val="none" w:sz="0" w:space="0" w:color="auto"/>
        <w:right w:val="none" w:sz="0" w:space="0" w:color="auto"/>
      </w:divBdr>
    </w:div>
    <w:div w:id="1199392749">
      <w:bodyDiv w:val="1"/>
      <w:marLeft w:val="0"/>
      <w:marRight w:val="0"/>
      <w:marTop w:val="0"/>
      <w:marBottom w:val="0"/>
      <w:divBdr>
        <w:top w:val="none" w:sz="0" w:space="0" w:color="auto"/>
        <w:left w:val="none" w:sz="0" w:space="0" w:color="auto"/>
        <w:bottom w:val="none" w:sz="0" w:space="0" w:color="auto"/>
        <w:right w:val="none" w:sz="0" w:space="0" w:color="auto"/>
      </w:divBdr>
    </w:div>
    <w:div w:id="1199396265">
      <w:bodyDiv w:val="1"/>
      <w:marLeft w:val="0"/>
      <w:marRight w:val="0"/>
      <w:marTop w:val="0"/>
      <w:marBottom w:val="0"/>
      <w:divBdr>
        <w:top w:val="none" w:sz="0" w:space="0" w:color="auto"/>
        <w:left w:val="none" w:sz="0" w:space="0" w:color="auto"/>
        <w:bottom w:val="none" w:sz="0" w:space="0" w:color="auto"/>
        <w:right w:val="none" w:sz="0" w:space="0" w:color="auto"/>
      </w:divBdr>
    </w:div>
    <w:div w:id="1199469986">
      <w:bodyDiv w:val="1"/>
      <w:marLeft w:val="0"/>
      <w:marRight w:val="0"/>
      <w:marTop w:val="0"/>
      <w:marBottom w:val="0"/>
      <w:divBdr>
        <w:top w:val="none" w:sz="0" w:space="0" w:color="auto"/>
        <w:left w:val="none" w:sz="0" w:space="0" w:color="auto"/>
        <w:bottom w:val="none" w:sz="0" w:space="0" w:color="auto"/>
        <w:right w:val="none" w:sz="0" w:space="0" w:color="auto"/>
      </w:divBdr>
    </w:div>
    <w:div w:id="1199663885">
      <w:bodyDiv w:val="1"/>
      <w:marLeft w:val="0"/>
      <w:marRight w:val="0"/>
      <w:marTop w:val="0"/>
      <w:marBottom w:val="0"/>
      <w:divBdr>
        <w:top w:val="none" w:sz="0" w:space="0" w:color="auto"/>
        <w:left w:val="none" w:sz="0" w:space="0" w:color="auto"/>
        <w:bottom w:val="none" w:sz="0" w:space="0" w:color="auto"/>
        <w:right w:val="none" w:sz="0" w:space="0" w:color="auto"/>
      </w:divBdr>
    </w:div>
    <w:div w:id="1199778830">
      <w:bodyDiv w:val="1"/>
      <w:marLeft w:val="0"/>
      <w:marRight w:val="0"/>
      <w:marTop w:val="0"/>
      <w:marBottom w:val="0"/>
      <w:divBdr>
        <w:top w:val="none" w:sz="0" w:space="0" w:color="auto"/>
        <w:left w:val="none" w:sz="0" w:space="0" w:color="auto"/>
        <w:bottom w:val="none" w:sz="0" w:space="0" w:color="auto"/>
        <w:right w:val="none" w:sz="0" w:space="0" w:color="auto"/>
      </w:divBdr>
    </w:div>
    <w:div w:id="1199850594">
      <w:bodyDiv w:val="1"/>
      <w:marLeft w:val="0"/>
      <w:marRight w:val="0"/>
      <w:marTop w:val="0"/>
      <w:marBottom w:val="0"/>
      <w:divBdr>
        <w:top w:val="none" w:sz="0" w:space="0" w:color="auto"/>
        <w:left w:val="none" w:sz="0" w:space="0" w:color="auto"/>
        <w:bottom w:val="none" w:sz="0" w:space="0" w:color="auto"/>
        <w:right w:val="none" w:sz="0" w:space="0" w:color="auto"/>
      </w:divBdr>
    </w:div>
    <w:div w:id="1199971942">
      <w:bodyDiv w:val="1"/>
      <w:marLeft w:val="0"/>
      <w:marRight w:val="0"/>
      <w:marTop w:val="0"/>
      <w:marBottom w:val="0"/>
      <w:divBdr>
        <w:top w:val="none" w:sz="0" w:space="0" w:color="auto"/>
        <w:left w:val="none" w:sz="0" w:space="0" w:color="auto"/>
        <w:bottom w:val="none" w:sz="0" w:space="0" w:color="auto"/>
        <w:right w:val="none" w:sz="0" w:space="0" w:color="auto"/>
      </w:divBdr>
    </w:div>
    <w:div w:id="1199972125">
      <w:bodyDiv w:val="1"/>
      <w:marLeft w:val="0"/>
      <w:marRight w:val="0"/>
      <w:marTop w:val="0"/>
      <w:marBottom w:val="0"/>
      <w:divBdr>
        <w:top w:val="none" w:sz="0" w:space="0" w:color="auto"/>
        <w:left w:val="none" w:sz="0" w:space="0" w:color="auto"/>
        <w:bottom w:val="none" w:sz="0" w:space="0" w:color="auto"/>
        <w:right w:val="none" w:sz="0" w:space="0" w:color="auto"/>
      </w:divBdr>
    </w:div>
    <w:div w:id="1200161673">
      <w:bodyDiv w:val="1"/>
      <w:marLeft w:val="0"/>
      <w:marRight w:val="0"/>
      <w:marTop w:val="0"/>
      <w:marBottom w:val="0"/>
      <w:divBdr>
        <w:top w:val="none" w:sz="0" w:space="0" w:color="auto"/>
        <w:left w:val="none" w:sz="0" w:space="0" w:color="auto"/>
        <w:bottom w:val="none" w:sz="0" w:space="0" w:color="auto"/>
        <w:right w:val="none" w:sz="0" w:space="0" w:color="auto"/>
      </w:divBdr>
    </w:div>
    <w:div w:id="1200165890">
      <w:bodyDiv w:val="1"/>
      <w:marLeft w:val="0"/>
      <w:marRight w:val="0"/>
      <w:marTop w:val="0"/>
      <w:marBottom w:val="0"/>
      <w:divBdr>
        <w:top w:val="none" w:sz="0" w:space="0" w:color="auto"/>
        <w:left w:val="none" w:sz="0" w:space="0" w:color="auto"/>
        <w:bottom w:val="none" w:sz="0" w:space="0" w:color="auto"/>
        <w:right w:val="none" w:sz="0" w:space="0" w:color="auto"/>
      </w:divBdr>
    </w:div>
    <w:div w:id="1200361539">
      <w:bodyDiv w:val="1"/>
      <w:marLeft w:val="0"/>
      <w:marRight w:val="0"/>
      <w:marTop w:val="0"/>
      <w:marBottom w:val="0"/>
      <w:divBdr>
        <w:top w:val="none" w:sz="0" w:space="0" w:color="auto"/>
        <w:left w:val="none" w:sz="0" w:space="0" w:color="auto"/>
        <w:bottom w:val="none" w:sz="0" w:space="0" w:color="auto"/>
        <w:right w:val="none" w:sz="0" w:space="0" w:color="auto"/>
      </w:divBdr>
    </w:div>
    <w:div w:id="1200430534">
      <w:bodyDiv w:val="1"/>
      <w:marLeft w:val="0"/>
      <w:marRight w:val="0"/>
      <w:marTop w:val="0"/>
      <w:marBottom w:val="0"/>
      <w:divBdr>
        <w:top w:val="none" w:sz="0" w:space="0" w:color="auto"/>
        <w:left w:val="none" w:sz="0" w:space="0" w:color="auto"/>
        <w:bottom w:val="none" w:sz="0" w:space="0" w:color="auto"/>
        <w:right w:val="none" w:sz="0" w:space="0" w:color="auto"/>
      </w:divBdr>
    </w:div>
    <w:div w:id="1200629127">
      <w:bodyDiv w:val="1"/>
      <w:marLeft w:val="0"/>
      <w:marRight w:val="0"/>
      <w:marTop w:val="0"/>
      <w:marBottom w:val="0"/>
      <w:divBdr>
        <w:top w:val="none" w:sz="0" w:space="0" w:color="auto"/>
        <w:left w:val="none" w:sz="0" w:space="0" w:color="auto"/>
        <w:bottom w:val="none" w:sz="0" w:space="0" w:color="auto"/>
        <w:right w:val="none" w:sz="0" w:space="0" w:color="auto"/>
      </w:divBdr>
    </w:div>
    <w:div w:id="1200779413">
      <w:bodyDiv w:val="1"/>
      <w:marLeft w:val="0"/>
      <w:marRight w:val="0"/>
      <w:marTop w:val="0"/>
      <w:marBottom w:val="0"/>
      <w:divBdr>
        <w:top w:val="none" w:sz="0" w:space="0" w:color="auto"/>
        <w:left w:val="none" w:sz="0" w:space="0" w:color="auto"/>
        <w:bottom w:val="none" w:sz="0" w:space="0" w:color="auto"/>
        <w:right w:val="none" w:sz="0" w:space="0" w:color="auto"/>
      </w:divBdr>
    </w:div>
    <w:div w:id="1200820665">
      <w:bodyDiv w:val="1"/>
      <w:marLeft w:val="0"/>
      <w:marRight w:val="0"/>
      <w:marTop w:val="0"/>
      <w:marBottom w:val="0"/>
      <w:divBdr>
        <w:top w:val="none" w:sz="0" w:space="0" w:color="auto"/>
        <w:left w:val="none" w:sz="0" w:space="0" w:color="auto"/>
        <w:bottom w:val="none" w:sz="0" w:space="0" w:color="auto"/>
        <w:right w:val="none" w:sz="0" w:space="0" w:color="auto"/>
      </w:divBdr>
    </w:div>
    <w:div w:id="1201018892">
      <w:bodyDiv w:val="1"/>
      <w:marLeft w:val="0"/>
      <w:marRight w:val="0"/>
      <w:marTop w:val="0"/>
      <w:marBottom w:val="0"/>
      <w:divBdr>
        <w:top w:val="none" w:sz="0" w:space="0" w:color="auto"/>
        <w:left w:val="none" w:sz="0" w:space="0" w:color="auto"/>
        <w:bottom w:val="none" w:sz="0" w:space="0" w:color="auto"/>
        <w:right w:val="none" w:sz="0" w:space="0" w:color="auto"/>
      </w:divBdr>
    </w:div>
    <w:div w:id="1201019404">
      <w:bodyDiv w:val="1"/>
      <w:marLeft w:val="0"/>
      <w:marRight w:val="0"/>
      <w:marTop w:val="0"/>
      <w:marBottom w:val="0"/>
      <w:divBdr>
        <w:top w:val="none" w:sz="0" w:space="0" w:color="auto"/>
        <w:left w:val="none" w:sz="0" w:space="0" w:color="auto"/>
        <w:bottom w:val="none" w:sz="0" w:space="0" w:color="auto"/>
        <w:right w:val="none" w:sz="0" w:space="0" w:color="auto"/>
      </w:divBdr>
    </w:div>
    <w:div w:id="1201095202">
      <w:bodyDiv w:val="1"/>
      <w:marLeft w:val="0"/>
      <w:marRight w:val="0"/>
      <w:marTop w:val="0"/>
      <w:marBottom w:val="0"/>
      <w:divBdr>
        <w:top w:val="none" w:sz="0" w:space="0" w:color="auto"/>
        <w:left w:val="none" w:sz="0" w:space="0" w:color="auto"/>
        <w:bottom w:val="none" w:sz="0" w:space="0" w:color="auto"/>
        <w:right w:val="none" w:sz="0" w:space="0" w:color="auto"/>
      </w:divBdr>
    </w:div>
    <w:div w:id="1201434850">
      <w:bodyDiv w:val="1"/>
      <w:marLeft w:val="0"/>
      <w:marRight w:val="0"/>
      <w:marTop w:val="0"/>
      <w:marBottom w:val="0"/>
      <w:divBdr>
        <w:top w:val="none" w:sz="0" w:space="0" w:color="auto"/>
        <w:left w:val="none" w:sz="0" w:space="0" w:color="auto"/>
        <w:bottom w:val="none" w:sz="0" w:space="0" w:color="auto"/>
        <w:right w:val="none" w:sz="0" w:space="0" w:color="auto"/>
      </w:divBdr>
    </w:div>
    <w:div w:id="1201671880">
      <w:bodyDiv w:val="1"/>
      <w:marLeft w:val="0"/>
      <w:marRight w:val="0"/>
      <w:marTop w:val="0"/>
      <w:marBottom w:val="0"/>
      <w:divBdr>
        <w:top w:val="none" w:sz="0" w:space="0" w:color="auto"/>
        <w:left w:val="none" w:sz="0" w:space="0" w:color="auto"/>
        <w:bottom w:val="none" w:sz="0" w:space="0" w:color="auto"/>
        <w:right w:val="none" w:sz="0" w:space="0" w:color="auto"/>
      </w:divBdr>
    </w:div>
    <w:div w:id="1201817265">
      <w:bodyDiv w:val="1"/>
      <w:marLeft w:val="0"/>
      <w:marRight w:val="0"/>
      <w:marTop w:val="0"/>
      <w:marBottom w:val="0"/>
      <w:divBdr>
        <w:top w:val="none" w:sz="0" w:space="0" w:color="auto"/>
        <w:left w:val="none" w:sz="0" w:space="0" w:color="auto"/>
        <w:bottom w:val="none" w:sz="0" w:space="0" w:color="auto"/>
        <w:right w:val="none" w:sz="0" w:space="0" w:color="auto"/>
      </w:divBdr>
    </w:div>
    <w:div w:id="1201821966">
      <w:bodyDiv w:val="1"/>
      <w:marLeft w:val="0"/>
      <w:marRight w:val="0"/>
      <w:marTop w:val="0"/>
      <w:marBottom w:val="0"/>
      <w:divBdr>
        <w:top w:val="none" w:sz="0" w:space="0" w:color="auto"/>
        <w:left w:val="none" w:sz="0" w:space="0" w:color="auto"/>
        <w:bottom w:val="none" w:sz="0" w:space="0" w:color="auto"/>
        <w:right w:val="none" w:sz="0" w:space="0" w:color="auto"/>
      </w:divBdr>
    </w:div>
    <w:div w:id="1201868281">
      <w:bodyDiv w:val="1"/>
      <w:marLeft w:val="0"/>
      <w:marRight w:val="0"/>
      <w:marTop w:val="0"/>
      <w:marBottom w:val="0"/>
      <w:divBdr>
        <w:top w:val="none" w:sz="0" w:space="0" w:color="auto"/>
        <w:left w:val="none" w:sz="0" w:space="0" w:color="auto"/>
        <w:bottom w:val="none" w:sz="0" w:space="0" w:color="auto"/>
        <w:right w:val="none" w:sz="0" w:space="0" w:color="auto"/>
      </w:divBdr>
    </w:div>
    <w:div w:id="1201934373">
      <w:bodyDiv w:val="1"/>
      <w:marLeft w:val="0"/>
      <w:marRight w:val="0"/>
      <w:marTop w:val="0"/>
      <w:marBottom w:val="0"/>
      <w:divBdr>
        <w:top w:val="none" w:sz="0" w:space="0" w:color="auto"/>
        <w:left w:val="none" w:sz="0" w:space="0" w:color="auto"/>
        <w:bottom w:val="none" w:sz="0" w:space="0" w:color="auto"/>
        <w:right w:val="none" w:sz="0" w:space="0" w:color="auto"/>
      </w:divBdr>
    </w:div>
    <w:div w:id="1202086509">
      <w:bodyDiv w:val="1"/>
      <w:marLeft w:val="0"/>
      <w:marRight w:val="0"/>
      <w:marTop w:val="0"/>
      <w:marBottom w:val="0"/>
      <w:divBdr>
        <w:top w:val="none" w:sz="0" w:space="0" w:color="auto"/>
        <w:left w:val="none" w:sz="0" w:space="0" w:color="auto"/>
        <w:bottom w:val="none" w:sz="0" w:space="0" w:color="auto"/>
        <w:right w:val="none" w:sz="0" w:space="0" w:color="auto"/>
      </w:divBdr>
    </w:div>
    <w:div w:id="1202093651">
      <w:bodyDiv w:val="1"/>
      <w:marLeft w:val="0"/>
      <w:marRight w:val="0"/>
      <w:marTop w:val="0"/>
      <w:marBottom w:val="0"/>
      <w:divBdr>
        <w:top w:val="none" w:sz="0" w:space="0" w:color="auto"/>
        <w:left w:val="none" w:sz="0" w:space="0" w:color="auto"/>
        <w:bottom w:val="none" w:sz="0" w:space="0" w:color="auto"/>
        <w:right w:val="none" w:sz="0" w:space="0" w:color="auto"/>
      </w:divBdr>
    </w:div>
    <w:div w:id="1202128925">
      <w:bodyDiv w:val="1"/>
      <w:marLeft w:val="0"/>
      <w:marRight w:val="0"/>
      <w:marTop w:val="0"/>
      <w:marBottom w:val="0"/>
      <w:divBdr>
        <w:top w:val="none" w:sz="0" w:space="0" w:color="auto"/>
        <w:left w:val="none" w:sz="0" w:space="0" w:color="auto"/>
        <w:bottom w:val="none" w:sz="0" w:space="0" w:color="auto"/>
        <w:right w:val="none" w:sz="0" w:space="0" w:color="auto"/>
      </w:divBdr>
    </w:div>
    <w:div w:id="1202207103">
      <w:bodyDiv w:val="1"/>
      <w:marLeft w:val="0"/>
      <w:marRight w:val="0"/>
      <w:marTop w:val="0"/>
      <w:marBottom w:val="0"/>
      <w:divBdr>
        <w:top w:val="none" w:sz="0" w:space="0" w:color="auto"/>
        <w:left w:val="none" w:sz="0" w:space="0" w:color="auto"/>
        <w:bottom w:val="none" w:sz="0" w:space="0" w:color="auto"/>
        <w:right w:val="none" w:sz="0" w:space="0" w:color="auto"/>
      </w:divBdr>
    </w:div>
    <w:div w:id="1202669133">
      <w:bodyDiv w:val="1"/>
      <w:marLeft w:val="0"/>
      <w:marRight w:val="0"/>
      <w:marTop w:val="0"/>
      <w:marBottom w:val="0"/>
      <w:divBdr>
        <w:top w:val="none" w:sz="0" w:space="0" w:color="auto"/>
        <w:left w:val="none" w:sz="0" w:space="0" w:color="auto"/>
        <w:bottom w:val="none" w:sz="0" w:space="0" w:color="auto"/>
        <w:right w:val="none" w:sz="0" w:space="0" w:color="auto"/>
      </w:divBdr>
    </w:div>
    <w:div w:id="1202672167">
      <w:bodyDiv w:val="1"/>
      <w:marLeft w:val="0"/>
      <w:marRight w:val="0"/>
      <w:marTop w:val="0"/>
      <w:marBottom w:val="0"/>
      <w:divBdr>
        <w:top w:val="none" w:sz="0" w:space="0" w:color="auto"/>
        <w:left w:val="none" w:sz="0" w:space="0" w:color="auto"/>
        <w:bottom w:val="none" w:sz="0" w:space="0" w:color="auto"/>
        <w:right w:val="none" w:sz="0" w:space="0" w:color="auto"/>
      </w:divBdr>
    </w:div>
    <w:div w:id="1202673453">
      <w:bodyDiv w:val="1"/>
      <w:marLeft w:val="0"/>
      <w:marRight w:val="0"/>
      <w:marTop w:val="0"/>
      <w:marBottom w:val="0"/>
      <w:divBdr>
        <w:top w:val="none" w:sz="0" w:space="0" w:color="auto"/>
        <w:left w:val="none" w:sz="0" w:space="0" w:color="auto"/>
        <w:bottom w:val="none" w:sz="0" w:space="0" w:color="auto"/>
        <w:right w:val="none" w:sz="0" w:space="0" w:color="auto"/>
      </w:divBdr>
    </w:div>
    <w:div w:id="1202860723">
      <w:bodyDiv w:val="1"/>
      <w:marLeft w:val="0"/>
      <w:marRight w:val="0"/>
      <w:marTop w:val="0"/>
      <w:marBottom w:val="0"/>
      <w:divBdr>
        <w:top w:val="none" w:sz="0" w:space="0" w:color="auto"/>
        <w:left w:val="none" w:sz="0" w:space="0" w:color="auto"/>
        <w:bottom w:val="none" w:sz="0" w:space="0" w:color="auto"/>
        <w:right w:val="none" w:sz="0" w:space="0" w:color="auto"/>
      </w:divBdr>
    </w:div>
    <w:div w:id="1202866273">
      <w:bodyDiv w:val="1"/>
      <w:marLeft w:val="0"/>
      <w:marRight w:val="0"/>
      <w:marTop w:val="0"/>
      <w:marBottom w:val="0"/>
      <w:divBdr>
        <w:top w:val="none" w:sz="0" w:space="0" w:color="auto"/>
        <w:left w:val="none" w:sz="0" w:space="0" w:color="auto"/>
        <w:bottom w:val="none" w:sz="0" w:space="0" w:color="auto"/>
        <w:right w:val="none" w:sz="0" w:space="0" w:color="auto"/>
      </w:divBdr>
    </w:div>
    <w:div w:id="1202938537">
      <w:bodyDiv w:val="1"/>
      <w:marLeft w:val="0"/>
      <w:marRight w:val="0"/>
      <w:marTop w:val="0"/>
      <w:marBottom w:val="0"/>
      <w:divBdr>
        <w:top w:val="none" w:sz="0" w:space="0" w:color="auto"/>
        <w:left w:val="none" w:sz="0" w:space="0" w:color="auto"/>
        <w:bottom w:val="none" w:sz="0" w:space="0" w:color="auto"/>
        <w:right w:val="none" w:sz="0" w:space="0" w:color="auto"/>
      </w:divBdr>
    </w:div>
    <w:div w:id="1203011218">
      <w:bodyDiv w:val="1"/>
      <w:marLeft w:val="0"/>
      <w:marRight w:val="0"/>
      <w:marTop w:val="0"/>
      <w:marBottom w:val="0"/>
      <w:divBdr>
        <w:top w:val="none" w:sz="0" w:space="0" w:color="auto"/>
        <w:left w:val="none" w:sz="0" w:space="0" w:color="auto"/>
        <w:bottom w:val="none" w:sz="0" w:space="0" w:color="auto"/>
        <w:right w:val="none" w:sz="0" w:space="0" w:color="auto"/>
      </w:divBdr>
    </w:div>
    <w:div w:id="1203059333">
      <w:bodyDiv w:val="1"/>
      <w:marLeft w:val="0"/>
      <w:marRight w:val="0"/>
      <w:marTop w:val="0"/>
      <w:marBottom w:val="0"/>
      <w:divBdr>
        <w:top w:val="none" w:sz="0" w:space="0" w:color="auto"/>
        <w:left w:val="none" w:sz="0" w:space="0" w:color="auto"/>
        <w:bottom w:val="none" w:sz="0" w:space="0" w:color="auto"/>
        <w:right w:val="none" w:sz="0" w:space="0" w:color="auto"/>
      </w:divBdr>
    </w:div>
    <w:div w:id="1203247091">
      <w:bodyDiv w:val="1"/>
      <w:marLeft w:val="0"/>
      <w:marRight w:val="0"/>
      <w:marTop w:val="0"/>
      <w:marBottom w:val="0"/>
      <w:divBdr>
        <w:top w:val="none" w:sz="0" w:space="0" w:color="auto"/>
        <w:left w:val="none" w:sz="0" w:space="0" w:color="auto"/>
        <w:bottom w:val="none" w:sz="0" w:space="0" w:color="auto"/>
        <w:right w:val="none" w:sz="0" w:space="0" w:color="auto"/>
      </w:divBdr>
    </w:div>
    <w:div w:id="1203328034">
      <w:bodyDiv w:val="1"/>
      <w:marLeft w:val="0"/>
      <w:marRight w:val="0"/>
      <w:marTop w:val="0"/>
      <w:marBottom w:val="0"/>
      <w:divBdr>
        <w:top w:val="none" w:sz="0" w:space="0" w:color="auto"/>
        <w:left w:val="none" w:sz="0" w:space="0" w:color="auto"/>
        <w:bottom w:val="none" w:sz="0" w:space="0" w:color="auto"/>
        <w:right w:val="none" w:sz="0" w:space="0" w:color="auto"/>
      </w:divBdr>
    </w:div>
    <w:div w:id="1203593017">
      <w:bodyDiv w:val="1"/>
      <w:marLeft w:val="0"/>
      <w:marRight w:val="0"/>
      <w:marTop w:val="0"/>
      <w:marBottom w:val="0"/>
      <w:divBdr>
        <w:top w:val="none" w:sz="0" w:space="0" w:color="auto"/>
        <w:left w:val="none" w:sz="0" w:space="0" w:color="auto"/>
        <w:bottom w:val="none" w:sz="0" w:space="0" w:color="auto"/>
        <w:right w:val="none" w:sz="0" w:space="0" w:color="auto"/>
      </w:divBdr>
    </w:div>
    <w:div w:id="1203981563">
      <w:bodyDiv w:val="1"/>
      <w:marLeft w:val="0"/>
      <w:marRight w:val="0"/>
      <w:marTop w:val="0"/>
      <w:marBottom w:val="0"/>
      <w:divBdr>
        <w:top w:val="none" w:sz="0" w:space="0" w:color="auto"/>
        <w:left w:val="none" w:sz="0" w:space="0" w:color="auto"/>
        <w:bottom w:val="none" w:sz="0" w:space="0" w:color="auto"/>
        <w:right w:val="none" w:sz="0" w:space="0" w:color="auto"/>
      </w:divBdr>
    </w:div>
    <w:div w:id="1204057848">
      <w:bodyDiv w:val="1"/>
      <w:marLeft w:val="0"/>
      <w:marRight w:val="0"/>
      <w:marTop w:val="0"/>
      <w:marBottom w:val="0"/>
      <w:divBdr>
        <w:top w:val="none" w:sz="0" w:space="0" w:color="auto"/>
        <w:left w:val="none" w:sz="0" w:space="0" w:color="auto"/>
        <w:bottom w:val="none" w:sz="0" w:space="0" w:color="auto"/>
        <w:right w:val="none" w:sz="0" w:space="0" w:color="auto"/>
      </w:divBdr>
    </w:div>
    <w:div w:id="1204295197">
      <w:bodyDiv w:val="1"/>
      <w:marLeft w:val="0"/>
      <w:marRight w:val="0"/>
      <w:marTop w:val="0"/>
      <w:marBottom w:val="0"/>
      <w:divBdr>
        <w:top w:val="none" w:sz="0" w:space="0" w:color="auto"/>
        <w:left w:val="none" w:sz="0" w:space="0" w:color="auto"/>
        <w:bottom w:val="none" w:sz="0" w:space="0" w:color="auto"/>
        <w:right w:val="none" w:sz="0" w:space="0" w:color="auto"/>
      </w:divBdr>
    </w:div>
    <w:div w:id="1204438624">
      <w:bodyDiv w:val="1"/>
      <w:marLeft w:val="0"/>
      <w:marRight w:val="0"/>
      <w:marTop w:val="0"/>
      <w:marBottom w:val="0"/>
      <w:divBdr>
        <w:top w:val="none" w:sz="0" w:space="0" w:color="auto"/>
        <w:left w:val="none" w:sz="0" w:space="0" w:color="auto"/>
        <w:bottom w:val="none" w:sz="0" w:space="0" w:color="auto"/>
        <w:right w:val="none" w:sz="0" w:space="0" w:color="auto"/>
      </w:divBdr>
    </w:div>
    <w:div w:id="1204440760">
      <w:bodyDiv w:val="1"/>
      <w:marLeft w:val="0"/>
      <w:marRight w:val="0"/>
      <w:marTop w:val="0"/>
      <w:marBottom w:val="0"/>
      <w:divBdr>
        <w:top w:val="none" w:sz="0" w:space="0" w:color="auto"/>
        <w:left w:val="none" w:sz="0" w:space="0" w:color="auto"/>
        <w:bottom w:val="none" w:sz="0" w:space="0" w:color="auto"/>
        <w:right w:val="none" w:sz="0" w:space="0" w:color="auto"/>
      </w:divBdr>
    </w:div>
    <w:div w:id="1204442502">
      <w:bodyDiv w:val="1"/>
      <w:marLeft w:val="0"/>
      <w:marRight w:val="0"/>
      <w:marTop w:val="0"/>
      <w:marBottom w:val="0"/>
      <w:divBdr>
        <w:top w:val="none" w:sz="0" w:space="0" w:color="auto"/>
        <w:left w:val="none" w:sz="0" w:space="0" w:color="auto"/>
        <w:bottom w:val="none" w:sz="0" w:space="0" w:color="auto"/>
        <w:right w:val="none" w:sz="0" w:space="0" w:color="auto"/>
      </w:divBdr>
    </w:div>
    <w:div w:id="1204515370">
      <w:bodyDiv w:val="1"/>
      <w:marLeft w:val="0"/>
      <w:marRight w:val="0"/>
      <w:marTop w:val="0"/>
      <w:marBottom w:val="0"/>
      <w:divBdr>
        <w:top w:val="none" w:sz="0" w:space="0" w:color="auto"/>
        <w:left w:val="none" w:sz="0" w:space="0" w:color="auto"/>
        <w:bottom w:val="none" w:sz="0" w:space="0" w:color="auto"/>
        <w:right w:val="none" w:sz="0" w:space="0" w:color="auto"/>
      </w:divBdr>
    </w:div>
    <w:div w:id="1204563931">
      <w:bodyDiv w:val="1"/>
      <w:marLeft w:val="0"/>
      <w:marRight w:val="0"/>
      <w:marTop w:val="0"/>
      <w:marBottom w:val="0"/>
      <w:divBdr>
        <w:top w:val="none" w:sz="0" w:space="0" w:color="auto"/>
        <w:left w:val="none" w:sz="0" w:space="0" w:color="auto"/>
        <w:bottom w:val="none" w:sz="0" w:space="0" w:color="auto"/>
        <w:right w:val="none" w:sz="0" w:space="0" w:color="auto"/>
      </w:divBdr>
    </w:div>
    <w:div w:id="1204564459">
      <w:bodyDiv w:val="1"/>
      <w:marLeft w:val="0"/>
      <w:marRight w:val="0"/>
      <w:marTop w:val="0"/>
      <w:marBottom w:val="0"/>
      <w:divBdr>
        <w:top w:val="none" w:sz="0" w:space="0" w:color="auto"/>
        <w:left w:val="none" w:sz="0" w:space="0" w:color="auto"/>
        <w:bottom w:val="none" w:sz="0" w:space="0" w:color="auto"/>
        <w:right w:val="none" w:sz="0" w:space="0" w:color="auto"/>
      </w:divBdr>
    </w:div>
    <w:div w:id="1204638136">
      <w:bodyDiv w:val="1"/>
      <w:marLeft w:val="0"/>
      <w:marRight w:val="0"/>
      <w:marTop w:val="0"/>
      <w:marBottom w:val="0"/>
      <w:divBdr>
        <w:top w:val="none" w:sz="0" w:space="0" w:color="auto"/>
        <w:left w:val="none" w:sz="0" w:space="0" w:color="auto"/>
        <w:bottom w:val="none" w:sz="0" w:space="0" w:color="auto"/>
        <w:right w:val="none" w:sz="0" w:space="0" w:color="auto"/>
      </w:divBdr>
    </w:div>
    <w:div w:id="1204754259">
      <w:bodyDiv w:val="1"/>
      <w:marLeft w:val="0"/>
      <w:marRight w:val="0"/>
      <w:marTop w:val="0"/>
      <w:marBottom w:val="0"/>
      <w:divBdr>
        <w:top w:val="none" w:sz="0" w:space="0" w:color="auto"/>
        <w:left w:val="none" w:sz="0" w:space="0" w:color="auto"/>
        <w:bottom w:val="none" w:sz="0" w:space="0" w:color="auto"/>
        <w:right w:val="none" w:sz="0" w:space="0" w:color="auto"/>
      </w:divBdr>
    </w:div>
    <w:div w:id="1205017330">
      <w:bodyDiv w:val="1"/>
      <w:marLeft w:val="0"/>
      <w:marRight w:val="0"/>
      <w:marTop w:val="0"/>
      <w:marBottom w:val="0"/>
      <w:divBdr>
        <w:top w:val="none" w:sz="0" w:space="0" w:color="auto"/>
        <w:left w:val="none" w:sz="0" w:space="0" w:color="auto"/>
        <w:bottom w:val="none" w:sz="0" w:space="0" w:color="auto"/>
        <w:right w:val="none" w:sz="0" w:space="0" w:color="auto"/>
      </w:divBdr>
    </w:div>
    <w:div w:id="1205093775">
      <w:bodyDiv w:val="1"/>
      <w:marLeft w:val="0"/>
      <w:marRight w:val="0"/>
      <w:marTop w:val="0"/>
      <w:marBottom w:val="0"/>
      <w:divBdr>
        <w:top w:val="none" w:sz="0" w:space="0" w:color="auto"/>
        <w:left w:val="none" w:sz="0" w:space="0" w:color="auto"/>
        <w:bottom w:val="none" w:sz="0" w:space="0" w:color="auto"/>
        <w:right w:val="none" w:sz="0" w:space="0" w:color="auto"/>
      </w:divBdr>
    </w:div>
    <w:div w:id="1205102176">
      <w:bodyDiv w:val="1"/>
      <w:marLeft w:val="0"/>
      <w:marRight w:val="0"/>
      <w:marTop w:val="0"/>
      <w:marBottom w:val="0"/>
      <w:divBdr>
        <w:top w:val="none" w:sz="0" w:space="0" w:color="auto"/>
        <w:left w:val="none" w:sz="0" w:space="0" w:color="auto"/>
        <w:bottom w:val="none" w:sz="0" w:space="0" w:color="auto"/>
        <w:right w:val="none" w:sz="0" w:space="0" w:color="auto"/>
      </w:divBdr>
    </w:div>
    <w:div w:id="1205295430">
      <w:bodyDiv w:val="1"/>
      <w:marLeft w:val="0"/>
      <w:marRight w:val="0"/>
      <w:marTop w:val="0"/>
      <w:marBottom w:val="0"/>
      <w:divBdr>
        <w:top w:val="none" w:sz="0" w:space="0" w:color="auto"/>
        <w:left w:val="none" w:sz="0" w:space="0" w:color="auto"/>
        <w:bottom w:val="none" w:sz="0" w:space="0" w:color="auto"/>
        <w:right w:val="none" w:sz="0" w:space="0" w:color="auto"/>
      </w:divBdr>
    </w:div>
    <w:div w:id="1205366221">
      <w:bodyDiv w:val="1"/>
      <w:marLeft w:val="0"/>
      <w:marRight w:val="0"/>
      <w:marTop w:val="0"/>
      <w:marBottom w:val="0"/>
      <w:divBdr>
        <w:top w:val="none" w:sz="0" w:space="0" w:color="auto"/>
        <w:left w:val="none" w:sz="0" w:space="0" w:color="auto"/>
        <w:bottom w:val="none" w:sz="0" w:space="0" w:color="auto"/>
        <w:right w:val="none" w:sz="0" w:space="0" w:color="auto"/>
      </w:divBdr>
    </w:div>
    <w:div w:id="1205412139">
      <w:bodyDiv w:val="1"/>
      <w:marLeft w:val="0"/>
      <w:marRight w:val="0"/>
      <w:marTop w:val="0"/>
      <w:marBottom w:val="0"/>
      <w:divBdr>
        <w:top w:val="none" w:sz="0" w:space="0" w:color="auto"/>
        <w:left w:val="none" w:sz="0" w:space="0" w:color="auto"/>
        <w:bottom w:val="none" w:sz="0" w:space="0" w:color="auto"/>
        <w:right w:val="none" w:sz="0" w:space="0" w:color="auto"/>
      </w:divBdr>
    </w:div>
    <w:div w:id="1205557441">
      <w:bodyDiv w:val="1"/>
      <w:marLeft w:val="0"/>
      <w:marRight w:val="0"/>
      <w:marTop w:val="0"/>
      <w:marBottom w:val="0"/>
      <w:divBdr>
        <w:top w:val="none" w:sz="0" w:space="0" w:color="auto"/>
        <w:left w:val="none" w:sz="0" w:space="0" w:color="auto"/>
        <w:bottom w:val="none" w:sz="0" w:space="0" w:color="auto"/>
        <w:right w:val="none" w:sz="0" w:space="0" w:color="auto"/>
      </w:divBdr>
    </w:div>
    <w:div w:id="1205675882">
      <w:bodyDiv w:val="1"/>
      <w:marLeft w:val="0"/>
      <w:marRight w:val="0"/>
      <w:marTop w:val="0"/>
      <w:marBottom w:val="0"/>
      <w:divBdr>
        <w:top w:val="none" w:sz="0" w:space="0" w:color="auto"/>
        <w:left w:val="none" w:sz="0" w:space="0" w:color="auto"/>
        <w:bottom w:val="none" w:sz="0" w:space="0" w:color="auto"/>
        <w:right w:val="none" w:sz="0" w:space="0" w:color="auto"/>
      </w:divBdr>
    </w:div>
    <w:div w:id="1205756535">
      <w:bodyDiv w:val="1"/>
      <w:marLeft w:val="0"/>
      <w:marRight w:val="0"/>
      <w:marTop w:val="0"/>
      <w:marBottom w:val="0"/>
      <w:divBdr>
        <w:top w:val="none" w:sz="0" w:space="0" w:color="auto"/>
        <w:left w:val="none" w:sz="0" w:space="0" w:color="auto"/>
        <w:bottom w:val="none" w:sz="0" w:space="0" w:color="auto"/>
        <w:right w:val="none" w:sz="0" w:space="0" w:color="auto"/>
      </w:divBdr>
    </w:div>
    <w:div w:id="1205949547">
      <w:bodyDiv w:val="1"/>
      <w:marLeft w:val="0"/>
      <w:marRight w:val="0"/>
      <w:marTop w:val="0"/>
      <w:marBottom w:val="0"/>
      <w:divBdr>
        <w:top w:val="none" w:sz="0" w:space="0" w:color="auto"/>
        <w:left w:val="none" w:sz="0" w:space="0" w:color="auto"/>
        <w:bottom w:val="none" w:sz="0" w:space="0" w:color="auto"/>
        <w:right w:val="none" w:sz="0" w:space="0" w:color="auto"/>
      </w:divBdr>
    </w:div>
    <w:div w:id="1206017050">
      <w:bodyDiv w:val="1"/>
      <w:marLeft w:val="0"/>
      <w:marRight w:val="0"/>
      <w:marTop w:val="0"/>
      <w:marBottom w:val="0"/>
      <w:divBdr>
        <w:top w:val="none" w:sz="0" w:space="0" w:color="auto"/>
        <w:left w:val="none" w:sz="0" w:space="0" w:color="auto"/>
        <w:bottom w:val="none" w:sz="0" w:space="0" w:color="auto"/>
        <w:right w:val="none" w:sz="0" w:space="0" w:color="auto"/>
      </w:divBdr>
    </w:div>
    <w:div w:id="1206137618">
      <w:bodyDiv w:val="1"/>
      <w:marLeft w:val="0"/>
      <w:marRight w:val="0"/>
      <w:marTop w:val="0"/>
      <w:marBottom w:val="0"/>
      <w:divBdr>
        <w:top w:val="none" w:sz="0" w:space="0" w:color="auto"/>
        <w:left w:val="none" w:sz="0" w:space="0" w:color="auto"/>
        <w:bottom w:val="none" w:sz="0" w:space="0" w:color="auto"/>
        <w:right w:val="none" w:sz="0" w:space="0" w:color="auto"/>
      </w:divBdr>
    </w:div>
    <w:div w:id="1206140690">
      <w:bodyDiv w:val="1"/>
      <w:marLeft w:val="0"/>
      <w:marRight w:val="0"/>
      <w:marTop w:val="0"/>
      <w:marBottom w:val="0"/>
      <w:divBdr>
        <w:top w:val="none" w:sz="0" w:space="0" w:color="auto"/>
        <w:left w:val="none" w:sz="0" w:space="0" w:color="auto"/>
        <w:bottom w:val="none" w:sz="0" w:space="0" w:color="auto"/>
        <w:right w:val="none" w:sz="0" w:space="0" w:color="auto"/>
      </w:divBdr>
    </w:div>
    <w:div w:id="1206454767">
      <w:bodyDiv w:val="1"/>
      <w:marLeft w:val="0"/>
      <w:marRight w:val="0"/>
      <w:marTop w:val="0"/>
      <w:marBottom w:val="0"/>
      <w:divBdr>
        <w:top w:val="none" w:sz="0" w:space="0" w:color="auto"/>
        <w:left w:val="none" w:sz="0" w:space="0" w:color="auto"/>
        <w:bottom w:val="none" w:sz="0" w:space="0" w:color="auto"/>
        <w:right w:val="none" w:sz="0" w:space="0" w:color="auto"/>
      </w:divBdr>
    </w:div>
    <w:div w:id="1206479355">
      <w:bodyDiv w:val="1"/>
      <w:marLeft w:val="0"/>
      <w:marRight w:val="0"/>
      <w:marTop w:val="0"/>
      <w:marBottom w:val="0"/>
      <w:divBdr>
        <w:top w:val="none" w:sz="0" w:space="0" w:color="auto"/>
        <w:left w:val="none" w:sz="0" w:space="0" w:color="auto"/>
        <w:bottom w:val="none" w:sz="0" w:space="0" w:color="auto"/>
        <w:right w:val="none" w:sz="0" w:space="0" w:color="auto"/>
      </w:divBdr>
    </w:div>
    <w:div w:id="1206714849">
      <w:bodyDiv w:val="1"/>
      <w:marLeft w:val="0"/>
      <w:marRight w:val="0"/>
      <w:marTop w:val="0"/>
      <w:marBottom w:val="0"/>
      <w:divBdr>
        <w:top w:val="none" w:sz="0" w:space="0" w:color="auto"/>
        <w:left w:val="none" w:sz="0" w:space="0" w:color="auto"/>
        <w:bottom w:val="none" w:sz="0" w:space="0" w:color="auto"/>
        <w:right w:val="none" w:sz="0" w:space="0" w:color="auto"/>
      </w:divBdr>
    </w:div>
    <w:div w:id="1206718380">
      <w:bodyDiv w:val="1"/>
      <w:marLeft w:val="0"/>
      <w:marRight w:val="0"/>
      <w:marTop w:val="0"/>
      <w:marBottom w:val="0"/>
      <w:divBdr>
        <w:top w:val="none" w:sz="0" w:space="0" w:color="auto"/>
        <w:left w:val="none" w:sz="0" w:space="0" w:color="auto"/>
        <w:bottom w:val="none" w:sz="0" w:space="0" w:color="auto"/>
        <w:right w:val="none" w:sz="0" w:space="0" w:color="auto"/>
      </w:divBdr>
    </w:div>
    <w:div w:id="1206719428">
      <w:bodyDiv w:val="1"/>
      <w:marLeft w:val="0"/>
      <w:marRight w:val="0"/>
      <w:marTop w:val="0"/>
      <w:marBottom w:val="0"/>
      <w:divBdr>
        <w:top w:val="none" w:sz="0" w:space="0" w:color="auto"/>
        <w:left w:val="none" w:sz="0" w:space="0" w:color="auto"/>
        <w:bottom w:val="none" w:sz="0" w:space="0" w:color="auto"/>
        <w:right w:val="none" w:sz="0" w:space="0" w:color="auto"/>
      </w:divBdr>
    </w:div>
    <w:div w:id="1206940446">
      <w:bodyDiv w:val="1"/>
      <w:marLeft w:val="0"/>
      <w:marRight w:val="0"/>
      <w:marTop w:val="0"/>
      <w:marBottom w:val="0"/>
      <w:divBdr>
        <w:top w:val="none" w:sz="0" w:space="0" w:color="auto"/>
        <w:left w:val="none" w:sz="0" w:space="0" w:color="auto"/>
        <w:bottom w:val="none" w:sz="0" w:space="0" w:color="auto"/>
        <w:right w:val="none" w:sz="0" w:space="0" w:color="auto"/>
      </w:divBdr>
    </w:div>
    <w:div w:id="1207060632">
      <w:bodyDiv w:val="1"/>
      <w:marLeft w:val="0"/>
      <w:marRight w:val="0"/>
      <w:marTop w:val="0"/>
      <w:marBottom w:val="0"/>
      <w:divBdr>
        <w:top w:val="none" w:sz="0" w:space="0" w:color="auto"/>
        <w:left w:val="none" w:sz="0" w:space="0" w:color="auto"/>
        <w:bottom w:val="none" w:sz="0" w:space="0" w:color="auto"/>
        <w:right w:val="none" w:sz="0" w:space="0" w:color="auto"/>
      </w:divBdr>
    </w:div>
    <w:div w:id="1207134915">
      <w:bodyDiv w:val="1"/>
      <w:marLeft w:val="0"/>
      <w:marRight w:val="0"/>
      <w:marTop w:val="0"/>
      <w:marBottom w:val="0"/>
      <w:divBdr>
        <w:top w:val="none" w:sz="0" w:space="0" w:color="auto"/>
        <w:left w:val="none" w:sz="0" w:space="0" w:color="auto"/>
        <w:bottom w:val="none" w:sz="0" w:space="0" w:color="auto"/>
        <w:right w:val="none" w:sz="0" w:space="0" w:color="auto"/>
      </w:divBdr>
    </w:div>
    <w:div w:id="1207252348">
      <w:bodyDiv w:val="1"/>
      <w:marLeft w:val="0"/>
      <w:marRight w:val="0"/>
      <w:marTop w:val="0"/>
      <w:marBottom w:val="0"/>
      <w:divBdr>
        <w:top w:val="none" w:sz="0" w:space="0" w:color="auto"/>
        <w:left w:val="none" w:sz="0" w:space="0" w:color="auto"/>
        <w:bottom w:val="none" w:sz="0" w:space="0" w:color="auto"/>
        <w:right w:val="none" w:sz="0" w:space="0" w:color="auto"/>
      </w:divBdr>
    </w:div>
    <w:div w:id="1207252482">
      <w:bodyDiv w:val="1"/>
      <w:marLeft w:val="0"/>
      <w:marRight w:val="0"/>
      <w:marTop w:val="0"/>
      <w:marBottom w:val="0"/>
      <w:divBdr>
        <w:top w:val="none" w:sz="0" w:space="0" w:color="auto"/>
        <w:left w:val="none" w:sz="0" w:space="0" w:color="auto"/>
        <w:bottom w:val="none" w:sz="0" w:space="0" w:color="auto"/>
        <w:right w:val="none" w:sz="0" w:space="0" w:color="auto"/>
      </w:divBdr>
    </w:div>
    <w:div w:id="1207253182">
      <w:bodyDiv w:val="1"/>
      <w:marLeft w:val="0"/>
      <w:marRight w:val="0"/>
      <w:marTop w:val="0"/>
      <w:marBottom w:val="0"/>
      <w:divBdr>
        <w:top w:val="none" w:sz="0" w:space="0" w:color="auto"/>
        <w:left w:val="none" w:sz="0" w:space="0" w:color="auto"/>
        <w:bottom w:val="none" w:sz="0" w:space="0" w:color="auto"/>
        <w:right w:val="none" w:sz="0" w:space="0" w:color="auto"/>
      </w:divBdr>
    </w:div>
    <w:div w:id="1207327037">
      <w:bodyDiv w:val="1"/>
      <w:marLeft w:val="0"/>
      <w:marRight w:val="0"/>
      <w:marTop w:val="0"/>
      <w:marBottom w:val="0"/>
      <w:divBdr>
        <w:top w:val="none" w:sz="0" w:space="0" w:color="auto"/>
        <w:left w:val="none" w:sz="0" w:space="0" w:color="auto"/>
        <w:bottom w:val="none" w:sz="0" w:space="0" w:color="auto"/>
        <w:right w:val="none" w:sz="0" w:space="0" w:color="auto"/>
      </w:divBdr>
    </w:div>
    <w:div w:id="1207370331">
      <w:bodyDiv w:val="1"/>
      <w:marLeft w:val="0"/>
      <w:marRight w:val="0"/>
      <w:marTop w:val="0"/>
      <w:marBottom w:val="0"/>
      <w:divBdr>
        <w:top w:val="none" w:sz="0" w:space="0" w:color="auto"/>
        <w:left w:val="none" w:sz="0" w:space="0" w:color="auto"/>
        <w:bottom w:val="none" w:sz="0" w:space="0" w:color="auto"/>
        <w:right w:val="none" w:sz="0" w:space="0" w:color="auto"/>
      </w:divBdr>
    </w:div>
    <w:div w:id="1207524133">
      <w:bodyDiv w:val="1"/>
      <w:marLeft w:val="0"/>
      <w:marRight w:val="0"/>
      <w:marTop w:val="0"/>
      <w:marBottom w:val="0"/>
      <w:divBdr>
        <w:top w:val="none" w:sz="0" w:space="0" w:color="auto"/>
        <w:left w:val="none" w:sz="0" w:space="0" w:color="auto"/>
        <w:bottom w:val="none" w:sz="0" w:space="0" w:color="auto"/>
        <w:right w:val="none" w:sz="0" w:space="0" w:color="auto"/>
      </w:divBdr>
    </w:div>
    <w:div w:id="1207640279">
      <w:bodyDiv w:val="1"/>
      <w:marLeft w:val="0"/>
      <w:marRight w:val="0"/>
      <w:marTop w:val="0"/>
      <w:marBottom w:val="0"/>
      <w:divBdr>
        <w:top w:val="none" w:sz="0" w:space="0" w:color="auto"/>
        <w:left w:val="none" w:sz="0" w:space="0" w:color="auto"/>
        <w:bottom w:val="none" w:sz="0" w:space="0" w:color="auto"/>
        <w:right w:val="none" w:sz="0" w:space="0" w:color="auto"/>
      </w:divBdr>
    </w:div>
    <w:div w:id="1207764775">
      <w:bodyDiv w:val="1"/>
      <w:marLeft w:val="0"/>
      <w:marRight w:val="0"/>
      <w:marTop w:val="0"/>
      <w:marBottom w:val="0"/>
      <w:divBdr>
        <w:top w:val="none" w:sz="0" w:space="0" w:color="auto"/>
        <w:left w:val="none" w:sz="0" w:space="0" w:color="auto"/>
        <w:bottom w:val="none" w:sz="0" w:space="0" w:color="auto"/>
        <w:right w:val="none" w:sz="0" w:space="0" w:color="auto"/>
      </w:divBdr>
    </w:div>
    <w:div w:id="1207915495">
      <w:bodyDiv w:val="1"/>
      <w:marLeft w:val="0"/>
      <w:marRight w:val="0"/>
      <w:marTop w:val="0"/>
      <w:marBottom w:val="0"/>
      <w:divBdr>
        <w:top w:val="none" w:sz="0" w:space="0" w:color="auto"/>
        <w:left w:val="none" w:sz="0" w:space="0" w:color="auto"/>
        <w:bottom w:val="none" w:sz="0" w:space="0" w:color="auto"/>
        <w:right w:val="none" w:sz="0" w:space="0" w:color="auto"/>
      </w:divBdr>
    </w:div>
    <w:div w:id="1207982947">
      <w:bodyDiv w:val="1"/>
      <w:marLeft w:val="0"/>
      <w:marRight w:val="0"/>
      <w:marTop w:val="0"/>
      <w:marBottom w:val="0"/>
      <w:divBdr>
        <w:top w:val="none" w:sz="0" w:space="0" w:color="auto"/>
        <w:left w:val="none" w:sz="0" w:space="0" w:color="auto"/>
        <w:bottom w:val="none" w:sz="0" w:space="0" w:color="auto"/>
        <w:right w:val="none" w:sz="0" w:space="0" w:color="auto"/>
      </w:divBdr>
    </w:div>
    <w:div w:id="1208102458">
      <w:bodyDiv w:val="1"/>
      <w:marLeft w:val="0"/>
      <w:marRight w:val="0"/>
      <w:marTop w:val="0"/>
      <w:marBottom w:val="0"/>
      <w:divBdr>
        <w:top w:val="none" w:sz="0" w:space="0" w:color="auto"/>
        <w:left w:val="none" w:sz="0" w:space="0" w:color="auto"/>
        <w:bottom w:val="none" w:sz="0" w:space="0" w:color="auto"/>
        <w:right w:val="none" w:sz="0" w:space="0" w:color="auto"/>
      </w:divBdr>
    </w:div>
    <w:div w:id="1208109423">
      <w:bodyDiv w:val="1"/>
      <w:marLeft w:val="0"/>
      <w:marRight w:val="0"/>
      <w:marTop w:val="0"/>
      <w:marBottom w:val="0"/>
      <w:divBdr>
        <w:top w:val="none" w:sz="0" w:space="0" w:color="auto"/>
        <w:left w:val="none" w:sz="0" w:space="0" w:color="auto"/>
        <w:bottom w:val="none" w:sz="0" w:space="0" w:color="auto"/>
        <w:right w:val="none" w:sz="0" w:space="0" w:color="auto"/>
      </w:divBdr>
    </w:div>
    <w:div w:id="1208184040">
      <w:bodyDiv w:val="1"/>
      <w:marLeft w:val="0"/>
      <w:marRight w:val="0"/>
      <w:marTop w:val="0"/>
      <w:marBottom w:val="0"/>
      <w:divBdr>
        <w:top w:val="none" w:sz="0" w:space="0" w:color="auto"/>
        <w:left w:val="none" w:sz="0" w:space="0" w:color="auto"/>
        <w:bottom w:val="none" w:sz="0" w:space="0" w:color="auto"/>
        <w:right w:val="none" w:sz="0" w:space="0" w:color="auto"/>
      </w:divBdr>
    </w:div>
    <w:div w:id="1208226585">
      <w:bodyDiv w:val="1"/>
      <w:marLeft w:val="0"/>
      <w:marRight w:val="0"/>
      <w:marTop w:val="0"/>
      <w:marBottom w:val="0"/>
      <w:divBdr>
        <w:top w:val="none" w:sz="0" w:space="0" w:color="auto"/>
        <w:left w:val="none" w:sz="0" w:space="0" w:color="auto"/>
        <w:bottom w:val="none" w:sz="0" w:space="0" w:color="auto"/>
        <w:right w:val="none" w:sz="0" w:space="0" w:color="auto"/>
      </w:divBdr>
    </w:div>
    <w:div w:id="1208294091">
      <w:bodyDiv w:val="1"/>
      <w:marLeft w:val="0"/>
      <w:marRight w:val="0"/>
      <w:marTop w:val="0"/>
      <w:marBottom w:val="0"/>
      <w:divBdr>
        <w:top w:val="none" w:sz="0" w:space="0" w:color="auto"/>
        <w:left w:val="none" w:sz="0" w:space="0" w:color="auto"/>
        <w:bottom w:val="none" w:sz="0" w:space="0" w:color="auto"/>
        <w:right w:val="none" w:sz="0" w:space="0" w:color="auto"/>
      </w:divBdr>
    </w:div>
    <w:div w:id="1208369988">
      <w:bodyDiv w:val="1"/>
      <w:marLeft w:val="0"/>
      <w:marRight w:val="0"/>
      <w:marTop w:val="0"/>
      <w:marBottom w:val="0"/>
      <w:divBdr>
        <w:top w:val="none" w:sz="0" w:space="0" w:color="auto"/>
        <w:left w:val="none" w:sz="0" w:space="0" w:color="auto"/>
        <w:bottom w:val="none" w:sz="0" w:space="0" w:color="auto"/>
        <w:right w:val="none" w:sz="0" w:space="0" w:color="auto"/>
      </w:divBdr>
    </w:div>
    <w:div w:id="1208376111">
      <w:bodyDiv w:val="1"/>
      <w:marLeft w:val="0"/>
      <w:marRight w:val="0"/>
      <w:marTop w:val="0"/>
      <w:marBottom w:val="0"/>
      <w:divBdr>
        <w:top w:val="none" w:sz="0" w:space="0" w:color="auto"/>
        <w:left w:val="none" w:sz="0" w:space="0" w:color="auto"/>
        <w:bottom w:val="none" w:sz="0" w:space="0" w:color="auto"/>
        <w:right w:val="none" w:sz="0" w:space="0" w:color="auto"/>
      </w:divBdr>
    </w:div>
    <w:div w:id="1208444829">
      <w:bodyDiv w:val="1"/>
      <w:marLeft w:val="0"/>
      <w:marRight w:val="0"/>
      <w:marTop w:val="0"/>
      <w:marBottom w:val="0"/>
      <w:divBdr>
        <w:top w:val="none" w:sz="0" w:space="0" w:color="auto"/>
        <w:left w:val="none" w:sz="0" w:space="0" w:color="auto"/>
        <w:bottom w:val="none" w:sz="0" w:space="0" w:color="auto"/>
        <w:right w:val="none" w:sz="0" w:space="0" w:color="auto"/>
      </w:divBdr>
    </w:div>
    <w:div w:id="1208564826">
      <w:bodyDiv w:val="1"/>
      <w:marLeft w:val="0"/>
      <w:marRight w:val="0"/>
      <w:marTop w:val="0"/>
      <w:marBottom w:val="0"/>
      <w:divBdr>
        <w:top w:val="none" w:sz="0" w:space="0" w:color="auto"/>
        <w:left w:val="none" w:sz="0" w:space="0" w:color="auto"/>
        <w:bottom w:val="none" w:sz="0" w:space="0" w:color="auto"/>
        <w:right w:val="none" w:sz="0" w:space="0" w:color="auto"/>
      </w:divBdr>
    </w:div>
    <w:div w:id="1208640498">
      <w:bodyDiv w:val="1"/>
      <w:marLeft w:val="0"/>
      <w:marRight w:val="0"/>
      <w:marTop w:val="0"/>
      <w:marBottom w:val="0"/>
      <w:divBdr>
        <w:top w:val="none" w:sz="0" w:space="0" w:color="auto"/>
        <w:left w:val="none" w:sz="0" w:space="0" w:color="auto"/>
        <w:bottom w:val="none" w:sz="0" w:space="0" w:color="auto"/>
        <w:right w:val="none" w:sz="0" w:space="0" w:color="auto"/>
      </w:divBdr>
    </w:div>
    <w:div w:id="1209075292">
      <w:bodyDiv w:val="1"/>
      <w:marLeft w:val="0"/>
      <w:marRight w:val="0"/>
      <w:marTop w:val="0"/>
      <w:marBottom w:val="0"/>
      <w:divBdr>
        <w:top w:val="none" w:sz="0" w:space="0" w:color="auto"/>
        <w:left w:val="none" w:sz="0" w:space="0" w:color="auto"/>
        <w:bottom w:val="none" w:sz="0" w:space="0" w:color="auto"/>
        <w:right w:val="none" w:sz="0" w:space="0" w:color="auto"/>
      </w:divBdr>
    </w:div>
    <w:div w:id="1209100545">
      <w:bodyDiv w:val="1"/>
      <w:marLeft w:val="0"/>
      <w:marRight w:val="0"/>
      <w:marTop w:val="0"/>
      <w:marBottom w:val="0"/>
      <w:divBdr>
        <w:top w:val="none" w:sz="0" w:space="0" w:color="auto"/>
        <w:left w:val="none" w:sz="0" w:space="0" w:color="auto"/>
        <w:bottom w:val="none" w:sz="0" w:space="0" w:color="auto"/>
        <w:right w:val="none" w:sz="0" w:space="0" w:color="auto"/>
      </w:divBdr>
    </w:div>
    <w:div w:id="1209340380">
      <w:bodyDiv w:val="1"/>
      <w:marLeft w:val="0"/>
      <w:marRight w:val="0"/>
      <w:marTop w:val="0"/>
      <w:marBottom w:val="0"/>
      <w:divBdr>
        <w:top w:val="none" w:sz="0" w:space="0" w:color="auto"/>
        <w:left w:val="none" w:sz="0" w:space="0" w:color="auto"/>
        <w:bottom w:val="none" w:sz="0" w:space="0" w:color="auto"/>
        <w:right w:val="none" w:sz="0" w:space="0" w:color="auto"/>
      </w:divBdr>
    </w:div>
    <w:div w:id="1209486746">
      <w:bodyDiv w:val="1"/>
      <w:marLeft w:val="0"/>
      <w:marRight w:val="0"/>
      <w:marTop w:val="0"/>
      <w:marBottom w:val="0"/>
      <w:divBdr>
        <w:top w:val="none" w:sz="0" w:space="0" w:color="auto"/>
        <w:left w:val="none" w:sz="0" w:space="0" w:color="auto"/>
        <w:bottom w:val="none" w:sz="0" w:space="0" w:color="auto"/>
        <w:right w:val="none" w:sz="0" w:space="0" w:color="auto"/>
      </w:divBdr>
    </w:div>
    <w:div w:id="1209537852">
      <w:bodyDiv w:val="1"/>
      <w:marLeft w:val="0"/>
      <w:marRight w:val="0"/>
      <w:marTop w:val="0"/>
      <w:marBottom w:val="0"/>
      <w:divBdr>
        <w:top w:val="none" w:sz="0" w:space="0" w:color="auto"/>
        <w:left w:val="none" w:sz="0" w:space="0" w:color="auto"/>
        <w:bottom w:val="none" w:sz="0" w:space="0" w:color="auto"/>
        <w:right w:val="none" w:sz="0" w:space="0" w:color="auto"/>
      </w:divBdr>
    </w:div>
    <w:div w:id="1209604536">
      <w:bodyDiv w:val="1"/>
      <w:marLeft w:val="0"/>
      <w:marRight w:val="0"/>
      <w:marTop w:val="0"/>
      <w:marBottom w:val="0"/>
      <w:divBdr>
        <w:top w:val="none" w:sz="0" w:space="0" w:color="auto"/>
        <w:left w:val="none" w:sz="0" w:space="0" w:color="auto"/>
        <w:bottom w:val="none" w:sz="0" w:space="0" w:color="auto"/>
        <w:right w:val="none" w:sz="0" w:space="0" w:color="auto"/>
      </w:divBdr>
    </w:div>
    <w:div w:id="1209877985">
      <w:bodyDiv w:val="1"/>
      <w:marLeft w:val="0"/>
      <w:marRight w:val="0"/>
      <w:marTop w:val="0"/>
      <w:marBottom w:val="0"/>
      <w:divBdr>
        <w:top w:val="none" w:sz="0" w:space="0" w:color="auto"/>
        <w:left w:val="none" w:sz="0" w:space="0" w:color="auto"/>
        <w:bottom w:val="none" w:sz="0" w:space="0" w:color="auto"/>
        <w:right w:val="none" w:sz="0" w:space="0" w:color="auto"/>
      </w:divBdr>
    </w:div>
    <w:div w:id="1209953303">
      <w:bodyDiv w:val="1"/>
      <w:marLeft w:val="0"/>
      <w:marRight w:val="0"/>
      <w:marTop w:val="0"/>
      <w:marBottom w:val="0"/>
      <w:divBdr>
        <w:top w:val="none" w:sz="0" w:space="0" w:color="auto"/>
        <w:left w:val="none" w:sz="0" w:space="0" w:color="auto"/>
        <w:bottom w:val="none" w:sz="0" w:space="0" w:color="auto"/>
        <w:right w:val="none" w:sz="0" w:space="0" w:color="auto"/>
      </w:divBdr>
    </w:div>
    <w:div w:id="1209996285">
      <w:bodyDiv w:val="1"/>
      <w:marLeft w:val="0"/>
      <w:marRight w:val="0"/>
      <w:marTop w:val="0"/>
      <w:marBottom w:val="0"/>
      <w:divBdr>
        <w:top w:val="none" w:sz="0" w:space="0" w:color="auto"/>
        <w:left w:val="none" w:sz="0" w:space="0" w:color="auto"/>
        <w:bottom w:val="none" w:sz="0" w:space="0" w:color="auto"/>
        <w:right w:val="none" w:sz="0" w:space="0" w:color="auto"/>
      </w:divBdr>
    </w:div>
    <w:div w:id="1210070688">
      <w:bodyDiv w:val="1"/>
      <w:marLeft w:val="0"/>
      <w:marRight w:val="0"/>
      <w:marTop w:val="0"/>
      <w:marBottom w:val="0"/>
      <w:divBdr>
        <w:top w:val="none" w:sz="0" w:space="0" w:color="auto"/>
        <w:left w:val="none" w:sz="0" w:space="0" w:color="auto"/>
        <w:bottom w:val="none" w:sz="0" w:space="0" w:color="auto"/>
        <w:right w:val="none" w:sz="0" w:space="0" w:color="auto"/>
      </w:divBdr>
    </w:div>
    <w:div w:id="1210070837">
      <w:bodyDiv w:val="1"/>
      <w:marLeft w:val="0"/>
      <w:marRight w:val="0"/>
      <w:marTop w:val="0"/>
      <w:marBottom w:val="0"/>
      <w:divBdr>
        <w:top w:val="none" w:sz="0" w:space="0" w:color="auto"/>
        <w:left w:val="none" w:sz="0" w:space="0" w:color="auto"/>
        <w:bottom w:val="none" w:sz="0" w:space="0" w:color="auto"/>
        <w:right w:val="none" w:sz="0" w:space="0" w:color="auto"/>
      </w:divBdr>
    </w:div>
    <w:div w:id="1210261945">
      <w:bodyDiv w:val="1"/>
      <w:marLeft w:val="0"/>
      <w:marRight w:val="0"/>
      <w:marTop w:val="0"/>
      <w:marBottom w:val="0"/>
      <w:divBdr>
        <w:top w:val="none" w:sz="0" w:space="0" w:color="auto"/>
        <w:left w:val="none" w:sz="0" w:space="0" w:color="auto"/>
        <w:bottom w:val="none" w:sz="0" w:space="0" w:color="auto"/>
        <w:right w:val="none" w:sz="0" w:space="0" w:color="auto"/>
      </w:divBdr>
    </w:div>
    <w:div w:id="1210340157">
      <w:bodyDiv w:val="1"/>
      <w:marLeft w:val="0"/>
      <w:marRight w:val="0"/>
      <w:marTop w:val="0"/>
      <w:marBottom w:val="0"/>
      <w:divBdr>
        <w:top w:val="none" w:sz="0" w:space="0" w:color="auto"/>
        <w:left w:val="none" w:sz="0" w:space="0" w:color="auto"/>
        <w:bottom w:val="none" w:sz="0" w:space="0" w:color="auto"/>
        <w:right w:val="none" w:sz="0" w:space="0" w:color="auto"/>
      </w:divBdr>
    </w:div>
    <w:div w:id="1210344325">
      <w:bodyDiv w:val="1"/>
      <w:marLeft w:val="0"/>
      <w:marRight w:val="0"/>
      <w:marTop w:val="0"/>
      <w:marBottom w:val="0"/>
      <w:divBdr>
        <w:top w:val="none" w:sz="0" w:space="0" w:color="auto"/>
        <w:left w:val="none" w:sz="0" w:space="0" w:color="auto"/>
        <w:bottom w:val="none" w:sz="0" w:space="0" w:color="auto"/>
        <w:right w:val="none" w:sz="0" w:space="0" w:color="auto"/>
      </w:divBdr>
    </w:div>
    <w:div w:id="1210603943">
      <w:bodyDiv w:val="1"/>
      <w:marLeft w:val="0"/>
      <w:marRight w:val="0"/>
      <w:marTop w:val="0"/>
      <w:marBottom w:val="0"/>
      <w:divBdr>
        <w:top w:val="none" w:sz="0" w:space="0" w:color="auto"/>
        <w:left w:val="none" w:sz="0" w:space="0" w:color="auto"/>
        <w:bottom w:val="none" w:sz="0" w:space="0" w:color="auto"/>
        <w:right w:val="none" w:sz="0" w:space="0" w:color="auto"/>
      </w:divBdr>
    </w:div>
    <w:div w:id="1210647511">
      <w:bodyDiv w:val="1"/>
      <w:marLeft w:val="0"/>
      <w:marRight w:val="0"/>
      <w:marTop w:val="0"/>
      <w:marBottom w:val="0"/>
      <w:divBdr>
        <w:top w:val="none" w:sz="0" w:space="0" w:color="auto"/>
        <w:left w:val="none" w:sz="0" w:space="0" w:color="auto"/>
        <w:bottom w:val="none" w:sz="0" w:space="0" w:color="auto"/>
        <w:right w:val="none" w:sz="0" w:space="0" w:color="auto"/>
      </w:divBdr>
    </w:div>
    <w:div w:id="1210721898">
      <w:bodyDiv w:val="1"/>
      <w:marLeft w:val="0"/>
      <w:marRight w:val="0"/>
      <w:marTop w:val="0"/>
      <w:marBottom w:val="0"/>
      <w:divBdr>
        <w:top w:val="none" w:sz="0" w:space="0" w:color="auto"/>
        <w:left w:val="none" w:sz="0" w:space="0" w:color="auto"/>
        <w:bottom w:val="none" w:sz="0" w:space="0" w:color="auto"/>
        <w:right w:val="none" w:sz="0" w:space="0" w:color="auto"/>
      </w:divBdr>
    </w:div>
    <w:div w:id="1210919396">
      <w:bodyDiv w:val="1"/>
      <w:marLeft w:val="0"/>
      <w:marRight w:val="0"/>
      <w:marTop w:val="0"/>
      <w:marBottom w:val="0"/>
      <w:divBdr>
        <w:top w:val="none" w:sz="0" w:space="0" w:color="auto"/>
        <w:left w:val="none" w:sz="0" w:space="0" w:color="auto"/>
        <w:bottom w:val="none" w:sz="0" w:space="0" w:color="auto"/>
        <w:right w:val="none" w:sz="0" w:space="0" w:color="auto"/>
      </w:divBdr>
    </w:div>
    <w:div w:id="1211068427">
      <w:bodyDiv w:val="1"/>
      <w:marLeft w:val="0"/>
      <w:marRight w:val="0"/>
      <w:marTop w:val="0"/>
      <w:marBottom w:val="0"/>
      <w:divBdr>
        <w:top w:val="none" w:sz="0" w:space="0" w:color="auto"/>
        <w:left w:val="none" w:sz="0" w:space="0" w:color="auto"/>
        <w:bottom w:val="none" w:sz="0" w:space="0" w:color="auto"/>
        <w:right w:val="none" w:sz="0" w:space="0" w:color="auto"/>
      </w:divBdr>
    </w:div>
    <w:div w:id="1211191286">
      <w:bodyDiv w:val="1"/>
      <w:marLeft w:val="0"/>
      <w:marRight w:val="0"/>
      <w:marTop w:val="0"/>
      <w:marBottom w:val="0"/>
      <w:divBdr>
        <w:top w:val="none" w:sz="0" w:space="0" w:color="auto"/>
        <w:left w:val="none" w:sz="0" w:space="0" w:color="auto"/>
        <w:bottom w:val="none" w:sz="0" w:space="0" w:color="auto"/>
        <w:right w:val="none" w:sz="0" w:space="0" w:color="auto"/>
      </w:divBdr>
    </w:div>
    <w:div w:id="1211503008">
      <w:bodyDiv w:val="1"/>
      <w:marLeft w:val="0"/>
      <w:marRight w:val="0"/>
      <w:marTop w:val="0"/>
      <w:marBottom w:val="0"/>
      <w:divBdr>
        <w:top w:val="none" w:sz="0" w:space="0" w:color="auto"/>
        <w:left w:val="none" w:sz="0" w:space="0" w:color="auto"/>
        <w:bottom w:val="none" w:sz="0" w:space="0" w:color="auto"/>
        <w:right w:val="none" w:sz="0" w:space="0" w:color="auto"/>
      </w:divBdr>
    </w:div>
    <w:div w:id="1211722583">
      <w:bodyDiv w:val="1"/>
      <w:marLeft w:val="0"/>
      <w:marRight w:val="0"/>
      <w:marTop w:val="0"/>
      <w:marBottom w:val="0"/>
      <w:divBdr>
        <w:top w:val="none" w:sz="0" w:space="0" w:color="auto"/>
        <w:left w:val="none" w:sz="0" w:space="0" w:color="auto"/>
        <w:bottom w:val="none" w:sz="0" w:space="0" w:color="auto"/>
        <w:right w:val="none" w:sz="0" w:space="0" w:color="auto"/>
      </w:divBdr>
    </w:div>
    <w:div w:id="1211843964">
      <w:bodyDiv w:val="1"/>
      <w:marLeft w:val="0"/>
      <w:marRight w:val="0"/>
      <w:marTop w:val="0"/>
      <w:marBottom w:val="0"/>
      <w:divBdr>
        <w:top w:val="none" w:sz="0" w:space="0" w:color="auto"/>
        <w:left w:val="none" w:sz="0" w:space="0" w:color="auto"/>
        <w:bottom w:val="none" w:sz="0" w:space="0" w:color="auto"/>
        <w:right w:val="none" w:sz="0" w:space="0" w:color="auto"/>
      </w:divBdr>
    </w:div>
    <w:div w:id="1211961697">
      <w:bodyDiv w:val="1"/>
      <w:marLeft w:val="0"/>
      <w:marRight w:val="0"/>
      <w:marTop w:val="0"/>
      <w:marBottom w:val="0"/>
      <w:divBdr>
        <w:top w:val="none" w:sz="0" w:space="0" w:color="auto"/>
        <w:left w:val="none" w:sz="0" w:space="0" w:color="auto"/>
        <w:bottom w:val="none" w:sz="0" w:space="0" w:color="auto"/>
        <w:right w:val="none" w:sz="0" w:space="0" w:color="auto"/>
      </w:divBdr>
    </w:div>
    <w:div w:id="1212380819">
      <w:bodyDiv w:val="1"/>
      <w:marLeft w:val="0"/>
      <w:marRight w:val="0"/>
      <w:marTop w:val="0"/>
      <w:marBottom w:val="0"/>
      <w:divBdr>
        <w:top w:val="none" w:sz="0" w:space="0" w:color="auto"/>
        <w:left w:val="none" w:sz="0" w:space="0" w:color="auto"/>
        <w:bottom w:val="none" w:sz="0" w:space="0" w:color="auto"/>
        <w:right w:val="none" w:sz="0" w:space="0" w:color="auto"/>
      </w:divBdr>
    </w:div>
    <w:div w:id="1212382810">
      <w:bodyDiv w:val="1"/>
      <w:marLeft w:val="0"/>
      <w:marRight w:val="0"/>
      <w:marTop w:val="0"/>
      <w:marBottom w:val="0"/>
      <w:divBdr>
        <w:top w:val="none" w:sz="0" w:space="0" w:color="auto"/>
        <w:left w:val="none" w:sz="0" w:space="0" w:color="auto"/>
        <w:bottom w:val="none" w:sz="0" w:space="0" w:color="auto"/>
        <w:right w:val="none" w:sz="0" w:space="0" w:color="auto"/>
      </w:divBdr>
    </w:div>
    <w:div w:id="1212961677">
      <w:bodyDiv w:val="1"/>
      <w:marLeft w:val="0"/>
      <w:marRight w:val="0"/>
      <w:marTop w:val="0"/>
      <w:marBottom w:val="0"/>
      <w:divBdr>
        <w:top w:val="none" w:sz="0" w:space="0" w:color="auto"/>
        <w:left w:val="none" w:sz="0" w:space="0" w:color="auto"/>
        <w:bottom w:val="none" w:sz="0" w:space="0" w:color="auto"/>
        <w:right w:val="none" w:sz="0" w:space="0" w:color="auto"/>
      </w:divBdr>
    </w:div>
    <w:div w:id="1213077261">
      <w:bodyDiv w:val="1"/>
      <w:marLeft w:val="0"/>
      <w:marRight w:val="0"/>
      <w:marTop w:val="0"/>
      <w:marBottom w:val="0"/>
      <w:divBdr>
        <w:top w:val="none" w:sz="0" w:space="0" w:color="auto"/>
        <w:left w:val="none" w:sz="0" w:space="0" w:color="auto"/>
        <w:bottom w:val="none" w:sz="0" w:space="0" w:color="auto"/>
        <w:right w:val="none" w:sz="0" w:space="0" w:color="auto"/>
      </w:divBdr>
    </w:div>
    <w:div w:id="1213077390">
      <w:bodyDiv w:val="1"/>
      <w:marLeft w:val="0"/>
      <w:marRight w:val="0"/>
      <w:marTop w:val="0"/>
      <w:marBottom w:val="0"/>
      <w:divBdr>
        <w:top w:val="none" w:sz="0" w:space="0" w:color="auto"/>
        <w:left w:val="none" w:sz="0" w:space="0" w:color="auto"/>
        <w:bottom w:val="none" w:sz="0" w:space="0" w:color="auto"/>
        <w:right w:val="none" w:sz="0" w:space="0" w:color="auto"/>
      </w:divBdr>
    </w:div>
    <w:div w:id="1213225427">
      <w:bodyDiv w:val="1"/>
      <w:marLeft w:val="0"/>
      <w:marRight w:val="0"/>
      <w:marTop w:val="0"/>
      <w:marBottom w:val="0"/>
      <w:divBdr>
        <w:top w:val="none" w:sz="0" w:space="0" w:color="auto"/>
        <w:left w:val="none" w:sz="0" w:space="0" w:color="auto"/>
        <w:bottom w:val="none" w:sz="0" w:space="0" w:color="auto"/>
        <w:right w:val="none" w:sz="0" w:space="0" w:color="auto"/>
      </w:divBdr>
    </w:div>
    <w:div w:id="1213811744">
      <w:bodyDiv w:val="1"/>
      <w:marLeft w:val="0"/>
      <w:marRight w:val="0"/>
      <w:marTop w:val="0"/>
      <w:marBottom w:val="0"/>
      <w:divBdr>
        <w:top w:val="none" w:sz="0" w:space="0" w:color="auto"/>
        <w:left w:val="none" w:sz="0" w:space="0" w:color="auto"/>
        <w:bottom w:val="none" w:sz="0" w:space="0" w:color="auto"/>
        <w:right w:val="none" w:sz="0" w:space="0" w:color="auto"/>
      </w:divBdr>
    </w:div>
    <w:div w:id="1214007342">
      <w:bodyDiv w:val="1"/>
      <w:marLeft w:val="0"/>
      <w:marRight w:val="0"/>
      <w:marTop w:val="0"/>
      <w:marBottom w:val="0"/>
      <w:divBdr>
        <w:top w:val="none" w:sz="0" w:space="0" w:color="auto"/>
        <w:left w:val="none" w:sz="0" w:space="0" w:color="auto"/>
        <w:bottom w:val="none" w:sz="0" w:space="0" w:color="auto"/>
        <w:right w:val="none" w:sz="0" w:space="0" w:color="auto"/>
      </w:divBdr>
    </w:div>
    <w:div w:id="1214192446">
      <w:bodyDiv w:val="1"/>
      <w:marLeft w:val="0"/>
      <w:marRight w:val="0"/>
      <w:marTop w:val="0"/>
      <w:marBottom w:val="0"/>
      <w:divBdr>
        <w:top w:val="none" w:sz="0" w:space="0" w:color="auto"/>
        <w:left w:val="none" w:sz="0" w:space="0" w:color="auto"/>
        <w:bottom w:val="none" w:sz="0" w:space="0" w:color="auto"/>
        <w:right w:val="none" w:sz="0" w:space="0" w:color="auto"/>
      </w:divBdr>
    </w:div>
    <w:div w:id="1214468272">
      <w:bodyDiv w:val="1"/>
      <w:marLeft w:val="0"/>
      <w:marRight w:val="0"/>
      <w:marTop w:val="0"/>
      <w:marBottom w:val="0"/>
      <w:divBdr>
        <w:top w:val="none" w:sz="0" w:space="0" w:color="auto"/>
        <w:left w:val="none" w:sz="0" w:space="0" w:color="auto"/>
        <w:bottom w:val="none" w:sz="0" w:space="0" w:color="auto"/>
        <w:right w:val="none" w:sz="0" w:space="0" w:color="auto"/>
      </w:divBdr>
    </w:div>
    <w:div w:id="1214587149">
      <w:bodyDiv w:val="1"/>
      <w:marLeft w:val="0"/>
      <w:marRight w:val="0"/>
      <w:marTop w:val="0"/>
      <w:marBottom w:val="0"/>
      <w:divBdr>
        <w:top w:val="none" w:sz="0" w:space="0" w:color="auto"/>
        <w:left w:val="none" w:sz="0" w:space="0" w:color="auto"/>
        <w:bottom w:val="none" w:sz="0" w:space="0" w:color="auto"/>
        <w:right w:val="none" w:sz="0" w:space="0" w:color="auto"/>
      </w:divBdr>
    </w:div>
    <w:div w:id="1214732985">
      <w:bodyDiv w:val="1"/>
      <w:marLeft w:val="0"/>
      <w:marRight w:val="0"/>
      <w:marTop w:val="0"/>
      <w:marBottom w:val="0"/>
      <w:divBdr>
        <w:top w:val="none" w:sz="0" w:space="0" w:color="auto"/>
        <w:left w:val="none" w:sz="0" w:space="0" w:color="auto"/>
        <w:bottom w:val="none" w:sz="0" w:space="0" w:color="auto"/>
        <w:right w:val="none" w:sz="0" w:space="0" w:color="auto"/>
      </w:divBdr>
    </w:div>
    <w:div w:id="1214930260">
      <w:bodyDiv w:val="1"/>
      <w:marLeft w:val="0"/>
      <w:marRight w:val="0"/>
      <w:marTop w:val="0"/>
      <w:marBottom w:val="0"/>
      <w:divBdr>
        <w:top w:val="none" w:sz="0" w:space="0" w:color="auto"/>
        <w:left w:val="none" w:sz="0" w:space="0" w:color="auto"/>
        <w:bottom w:val="none" w:sz="0" w:space="0" w:color="auto"/>
        <w:right w:val="none" w:sz="0" w:space="0" w:color="auto"/>
      </w:divBdr>
    </w:div>
    <w:div w:id="1214997242">
      <w:bodyDiv w:val="1"/>
      <w:marLeft w:val="0"/>
      <w:marRight w:val="0"/>
      <w:marTop w:val="0"/>
      <w:marBottom w:val="0"/>
      <w:divBdr>
        <w:top w:val="none" w:sz="0" w:space="0" w:color="auto"/>
        <w:left w:val="none" w:sz="0" w:space="0" w:color="auto"/>
        <w:bottom w:val="none" w:sz="0" w:space="0" w:color="auto"/>
        <w:right w:val="none" w:sz="0" w:space="0" w:color="auto"/>
      </w:divBdr>
    </w:div>
    <w:div w:id="1215197795">
      <w:bodyDiv w:val="1"/>
      <w:marLeft w:val="0"/>
      <w:marRight w:val="0"/>
      <w:marTop w:val="0"/>
      <w:marBottom w:val="0"/>
      <w:divBdr>
        <w:top w:val="none" w:sz="0" w:space="0" w:color="auto"/>
        <w:left w:val="none" w:sz="0" w:space="0" w:color="auto"/>
        <w:bottom w:val="none" w:sz="0" w:space="0" w:color="auto"/>
        <w:right w:val="none" w:sz="0" w:space="0" w:color="auto"/>
      </w:divBdr>
    </w:div>
    <w:div w:id="1215387292">
      <w:bodyDiv w:val="1"/>
      <w:marLeft w:val="0"/>
      <w:marRight w:val="0"/>
      <w:marTop w:val="0"/>
      <w:marBottom w:val="0"/>
      <w:divBdr>
        <w:top w:val="none" w:sz="0" w:space="0" w:color="auto"/>
        <w:left w:val="none" w:sz="0" w:space="0" w:color="auto"/>
        <w:bottom w:val="none" w:sz="0" w:space="0" w:color="auto"/>
        <w:right w:val="none" w:sz="0" w:space="0" w:color="auto"/>
      </w:divBdr>
    </w:div>
    <w:div w:id="1215653475">
      <w:bodyDiv w:val="1"/>
      <w:marLeft w:val="0"/>
      <w:marRight w:val="0"/>
      <w:marTop w:val="0"/>
      <w:marBottom w:val="0"/>
      <w:divBdr>
        <w:top w:val="none" w:sz="0" w:space="0" w:color="auto"/>
        <w:left w:val="none" w:sz="0" w:space="0" w:color="auto"/>
        <w:bottom w:val="none" w:sz="0" w:space="0" w:color="auto"/>
        <w:right w:val="none" w:sz="0" w:space="0" w:color="auto"/>
      </w:divBdr>
    </w:div>
    <w:div w:id="1215969767">
      <w:bodyDiv w:val="1"/>
      <w:marLeft w:val="0"/>
      <w:marRight w:val="0"/>
      <w:marTop w:val="0"/>
      <w:marBottom w:val="0"/>
      <w:divBdr>
        <w:top w:val="none" w:sz="0" w:space="0" w:color="auto"/>
        <w:left w:val="none" w:sz="0" w:space="0" w:color="auto"/>
        <w:bottom w:val="none" w:sz="0" w:space="0" w:color="auto"/>
        <w:right w:val="none" w:sz="0" w:space="0" w:color="auto"/>
      </w:divBdr>
    </w:div>
    <w:div w:id="1216040064">
      <w:bodyDiv w:val="1"/>
      <w:marLeft w:val="0"/>
      <w:marRight w:val="0"/>
      <w:marTop w:val="0"/>
      <w:marBottom w:val="0"/>
      <w:divBdr>
        <w:top w:val="none" w:sz="0" w:space="0" w:color="auto"/>
        <w:left w:val="none" w:sz="0" w:space="0" w:color="auto"/>
        <w:bottom w:val="none" w:sz="0" w:space="0" w:color="auto"/>
        <w:right w:val="none" w:sz="0" w:space="0" w:color="auto"/>
      </w:divBdr>
    </w:div>
    <w:div w:id="1216043957">
      <w:bodyDiv w:val="1"/>
      <w:marLeft w:val="0"/>
      <w:marRight w:val="0"/>
      <w:marTop w:val="0"/>
      <w:marBottom w:val="0"/>
      <w:divBdr>
        <w:top w:val="none" w:sz="0" w:space="0" w:color="auto"/>
        <w:left w:val="none" w:sz="0" w:space="0" w:color="auto"/>
        <w:bottom w:val="none" w:sz="0" w:space="0" w:color="auto"/>
        <w:right w:val="none" w:sz="0" w:space="0" w:color="auto"/>
      </w:divBdr>
    </w:div>
    <w:div w:id="1216312632">
      <w:bodyDiv w:val="1"/>
      <w:marLeft w:val="0"/>
      <w:marRight w:val="0"/>
      <w:marTop w:val="0"/>
      <w:marBottom w:val="0"/>
      <w:divBdr>
        <w:top w:val="none" w:sz="0" w:space="0" w:color="auto"/>
        <w:left w:val="none" w:sz="0" w:space="0" w:color="auto"/>
        <w:bottom w:val="none" w:sz="0" w:space="0" w:color="auto"/>
        <w:right w:val="none" w:sz="0" w:space="0" w:color="auto"/>
      </w:divBdr>
    </w:div>
    <w:div w:id="1216354767">
      <w:bodyDiv w:val="1"/>
      <w:marLeft w:val="0"/>
      <w:marRight w:val="0"/>
      <w:marTop w:val="0"/>
      <w:marBottom w:val="0"/>
      <w:divBdr>
        <w:top w:val="none" w:sz="0" w:space="0" w:color="auto"/>
        <w:left w:val="none" w:sz="0" w:space="0" w:color="auto"/>
        <w:bottom w:val="none" w:sz="0" w:space="0" w:color="auto"/>
        <w:right w:val="none" w:sz="0" w:space="0" w:color="auto"/>
      </w:divBdr>
    </w:div>
    <w:div w:id="1216548906">
      <w:bodyDiv w:val="1"/>
      <w:marLeft w:val="0"/>
      <w:marRight w:val="0"/>
      <w:marTop w:val="0"/>
      <w:marBottom w:val="0"/>
      <w:divBdr>
        <w:top w:val="none" w:sz="0" w:space="0" w:color="auto"/>
        <w:left w:val="none" w:sz="0" w:space="0" w:color="auto"/>
        <w:bottom w:val="none" w:sz="0" w:space="0" w:color="auto"/>
        <w:right w:val="none" w:sz="0" w:space="0" w:color="auto"/>
      </w:divBdr>
    </w:div>
    <w:div w:id="1217088136">
      <w:bodyDiv w:val="1"/>
      <w:marLeft w:val="0"/>
      <w:marRight w:val="0"/>
      <w:marTop w:val="0"/>
      <w:marBottom w:val="0"/>
      <w:divBdr>
        <w:top w:val="none" w:sz="0" w:space="0" w:color="auto"/>
        <w:left w:val="none" w:sz="0" w:space="0" w:color="auto"/>
        <w:bottom w:val="none" w:sz="0" w:space="0" w:color="auto"/>
        <w:right w:val="none" w:sz="0" w:space="0" w:color="auto"/>
      </w:divBdr>
    </w:div>
    <w:div w:id="1217164321">
      <w:bodyDiv w:val="1"/>
      <w:marLeft w:val="0"/>
      <w:marRight w:val="0"/>
      <w:marTop w:val="0"/>
      <w:marBottom w:val="0"/>
      <w:divBdr>
        <w:top w:val="none" w:sz="0" w:space="0" w:color="auto"/>
        <w:left w:val="none" w:sz="0" w:space="0" w:color="auto"/>
        <w:bottom w:val="none" w:sz="0" w:space="0" w:color="auto"/>
        <w:right w:val="none" w:sz="0" w:space="0" w:color="auto"/>
      </w:divBdr>
    </w:div>
    <w:div w:id="1217204555">
      <w:bodyDiv w:val="1"/>
      <w:marLeft w:val="0"/>
      <w:marRight w:val="0"/>
      <w:marTop w:val="0"/>
      <w:marBottom w:val="0"/>
      <w:divBdr>
        <w:top w:val="none" w:sz="0" w:space="0" w:color="auto"/>
        <w:left w:val="none" w:sz="0" w:space="0" w:color="auto"/>
        <w:bottom w:val="none" w:sz="0" w:space="0" w:color="auto"/>
        <w:right w:val="none" w:sz="0" w:space="0" w:color="auto"/>
      </w:divBdr>
    </w:div>
    <w:div w:id="1217231930">
      <w:bodyDiv w:val="1"/>
      <w:marLeft w:val="0"/>
      <w:marRight w:val="0"/>
      <w:marTop w:val="0"/>
      <w:marBottom w:val="0"/>
      <w:divBdr>
        <w:top w:val="none" w:sz="0" w:space="0" w:color="auto"/>
        <w:left w:val="none" w:sz="0" w:space="0" w:color="auto"/>
        <w:bottom w:val="none" w:sz="0" w:space="0" w:color="auto"/>
        <w:right w:val="none" w:sz="0" w:space="0" w:color="auto"/>
      </w:divBdr>
    </w:div>
    <w:div w:id="1217425933">
      <w:bodyDiv w:val="1"/>
      <w:marLeft w:val="0"/>
      <w:marRight w:val="0"/>
      <w:marTop w:val="0"/>
      <w:marBottom w:val="0"/>
      <w:divBdr>
        <w:top w:val="none" w:sz="0" w:space="0" w:color="auto"/>
        <w:left w:val="none" w:sz="0" w:space="0" w:color="auto"/>
        <w:bottom w:val="none" w:sz="0" w:space="0" w:color="auto"/>
        <w:right w:val="none" w:sz="0" w:space="0" w:color="auto"/>
      </w:divBdr>
    </w:div>
    <w:div w:id="1217619796">
      <w:bodyDiv w:val="1"/>
      <w:marLeft w:val="0"/>
      <w:marRight w:val="0"/>
      <w:marTop w:val="0"/>
      <w:marBottom w:val="0"/>
      <w:divBdr>
        <w:top w:val="none" w:sz="0" w:space="0" w:color="auto"/>
        <w:left w:val="none" w:sz="0" w:space="0" w:color="auto"/>
        <w:bottom w:val="none" w:sz="0" w:space="0" w:color="auto"/>
        <w:right w:val="none" w:sz="0" w:space="0" w:color="auto"/>
      </w:divBdr>
    </w:div>
    <w:div w:id="1217623655">
      <w:bodyDiv w:val="1"/>
      <w:marLeft w:val="0"/>
      <w:marRight w:val="0"/>
      <w:marTop w:val="0"/>
      <w:marBottom w:val="0"/>
      <w:divBdr>
        <w:top w:val="none" w:sz="0" w:space="0" w:color="auto"/>
        <w:left w:val="none" w:sz="0" w:space="0" w:color="auto"/>
        <w:bottom w:val="none" w:sz="0" w:space="0" w:color="auto"/>
        <w:right w:val="none" w:sz="0" w:space="0" w:color="auto"/>
      </w:divBdr>
    </w:div>
    <w:div w:id="1217861622">
      <w:bodyDiv w:val="1"/>
      <w:marLeft w:val="0"/>
      <w:marRight w:val="0"/>
      <w:marTop w:val="0"/>
      <w:marBottom w:val="0"/>
      <w:divBdr>
        <w:top w:val="none" w:sz="0" w:space="0" w:color="auto"/>
        <w:left w:val="none" w:sz="0" w:space="0" w:color="auto"/>
        <w:bottom w:val="none" w:sz="0" w:space="0" w:color="auto"/>
        <w:right w:val="none" w:sz="0" w:space="0" w:color="auto"/>
      </w:divBdr>
    </w:div>
    <w:div w:id="1218083238">
      <w:bodyDiv w:val="1"/>
      <w:marLeft w:val="0"/>
      <w:marRight w:val="0"/>
      <w:marTop w:val="0"/>
      <w:marBottom w:val="0"/>
      <w:divBdr>
        <w:top w:val="none" w:sz="0" w:space="0" w:color="auto"/>
        <w:left w:val="none" w:sz="0" w:space="0" w:color="auto"/>
        <w:bottom w:val="none" w:sz="0" w:space="0" w:color="auto"/>
        <w:right w:val="none" w:sz="0" w:space="0" w:color="auto"/>
      </w:divBdr>
    </w:div>
    <w:div w:id="1218126410">
      <w:bodyDiv w:val="1"/>
      <w:marLeft w:val="0"/>
      <w:marRight w:val="0"/>
      <w:marTop w:val="0"/>
      <w:marBottom w:val="0"/>
      <w:divBdr>
        <w:top w:val="none" w:sz="0" w:space="0" w:color="auto"/>
        <w:left w:val="none" w:sz="0" w:space="0" w:color="auto"/>
        <w:bottom w:val="none" w:sz="0" w:space="0" w:color="auto"/>
        <w:right w:val="none" w:sz="0" w:space="0" w:color="auto"/>
      </w:divBdr>
    </w:div>
    <w:div w:id="1218198623">
      <w:bodyDiv w:val="1"/>
      <w:marLeft w:val="0"/>
      <w:marRight w:val="0"/>
      <w:marTop w:val="0"/>
      <w:marBottom w:val="0"/>
      <w:divBdr>
        <w:top w:val="none" w:sz="0" w:space="0" w:color="auto"/>
        <w:left w:val="none" w:sz="0" w:space="0" w:color="auto"/>
        <w:bottom w:val="none" w:sz="0" w:space="0" w:color="auto"/>
        <w:right w:val="none" w:sz="0" w:space="0" w:color="auto"/>
      </w:divBdr>
    </w:div>
    <w:div w:id="1218200025">
      <w:bodyDiv w:val="1"/>
      <w:marLeft w:val="0"/>
      <w:marRight w:val="0"/>
      <w:marTop w:val="0"/>
      <w:marBottom w:val="0"/>
      <w:divBdr>
        <w:top w:val="none" w:sz="0" w:space="0" w:color="auto"/>
        <w:left w:val="none" w:sz="0" w:space="0" w:color="auto"/>
        <w:bottom w:val="none" w:sz="0" w:space="0" w:color="auto"/>
        <w:right w:val="none" w:sz="0" w:space="0" w:color="auto"/>
      </w:divBdr>
    </w:div>
    <w:div w:id="1218279037">
      <w:bodyDiv w:val="1"/>
      <w:marLeft w:val="0"/>
      <w:marRight w:val="0"/>
      <w:marTop w:val="0"/>
      <w:marBottom w:val="0"/>
      <w:divBdr>
        <w:top w:val="none" w:sz="0" w:space="0" w:color="auto"/>
        <w:left w:val="none" w:sz="0" w:space="0" w:color="auto"/>
        <w:bottom w:val="none" w:sz="0" w:space="0" w:color="auto"/>
        <w:right w:val="none" w:sz="0" w:space="0" w:color="auto"/>
      </w:divBdr>
    </w:div>
    <w:div w:id="1218281244">
      <w:bodyDiv w:val="1"/>
      <w:marLeft w:val="0"/>
      <w:marRight w:val="0"/>
      <w:marTop w:val="0"/>
      <w:marBottom w:val="0"/>
      <w:divBdr>
        <w:top w:val="none" w:sz="0" w:space="0" w:color="auto"/>
        <w:left w:val="none" w:sz="0" w:space="0" w:color="auto"/>
        <w:bottom w:val="none" w:sz="0" w:space="0" w:color="auto"/>
        <w:right w:val="none" w:sz="0" w:space="0" w:color="auto"/>
      </w:divBdr>
    </w:div>
    <w:div w:id="1218467989">
      <w:bodyDiv w:val="1"/>
      <w:marLeft w:val="0"/>
      <w:marRight w:val="0"/>
      <w:marTop w:val="0"/>
      <w:marBottom w:val="0"/>
      <w:divBdr>
        <w:top w:val="none" w:sz="0" w:space="0" w:color="auto"/>
        <w:left w:val="none" w:sz="0" w:space="0" w:color="auto"/>
        <w:bottom w:val="none" w:sz="0" w:space="0" w:color="auto"/>
        <w:right w:val="none" w:sz="0" w:space="0" w:color="auto"/>
      </w:divBdr>
    </w:div>
    <w:div w:id="1218475111">
      <w:bodyDiv w:val="1"/>
      <w:marLeft w:val="0"/>
      <w:marRight w:val="0"/>
      <w:marTop w:val="0"/>
      <w:marBottom w:val="0"/>
      <w:divBdr>
        <w:top w:val="none" w:sz="0" w:space="0" w:color="auto"/>
        <w:left w:val="none" w:sz="0" w:space="0" w:color="auto"/>
        <w:bottom w:val="none" w:sz="0" w:space="0" w:color="auto"/>
        <w:right w:val="none" w:sz="0" w:space="0" w:color="auto"/>
      </w:divBdr>
    </w:div>
    <w:div w:id="1218593298">
      <w:bodyDiv w:val="1"/>
      <w:marLeft w:val="0"/>
      <w:marRight w:val="0"/>
      <w:marTop w:val="0"/>
      <w:marBottom w:val="0"/>
      <w:divBdr>
        <w:top w:val="none" w:sz="0" w:space="0" w:color="auto"/>
        <w:left w:val="none" w:sz="0" w:space="0" w:color="auto"/>
        <w:bottom w:val="none" w:sz="0" w:space="0" w:color="auto"/>
        <w:right w:val="none" w:sz="0" w:space="0" w:color="auto"/>
      </w:divBdr>
    </w:div>
    <w:div w:id="1218708232">
      <w:bodyDiv w:val="1"/>
      <w:marLeft w:val="0"/>
      <w:marRight w:val="0"/>
      <w:marTop w:val="0"/>
      <w:marBottom w:val="0"/>
      <w:divBdr>
        <w:top w:val="none" w:sz="0" w:space="0" w:color="auto"/>
        <w:left w:val="none" w:sz="0" w:space="0" w:color="auto"/>
        <w:bottom w:val="none" w:sz="0" w:space="0" w:color="auto"/>
        <w:right w:val="none" w:sz="0" w:space="0" w:color="auto"/>
      </w:divBdr>
    </w:div>
    <w:div w:id="1218709140">
      <w:bodyDiv w:val="1"/>
      <w:marLeft w:val="0"/>
      <w:marRight w:val="0"/>
      <w:marTop w:val="0"/>
      <w:marBottom w:val="0"/>
      <w:divBdr>
        <w:top w:val="none" w:sz="0" w:space="0" w:color="auto"/>
        <w:left w:val="none" w:sz="0" w:space="0" w:color="auto"/>
        <w:bottom w:val="none" w:sz="0" w:space="0" w:color="auto"/>
        <w:right w:val="none" w:sz="0" w:space="0" w:color="auto"/>
      </w:divBdr>
    </w:div>
    <w:div w:id="1218735965">
      <w:bodyDiv w:val="1"/>
      <w:marLeft w:val="0"/>
      <w:marRight w:val="0"/>
      <w:marTop w:val="0"/>
      <w:marBottom w:val="0"/>
      <w:divBdr>
        <w:top w:val="none" w:sz="0" w:space="0" w:color="auto"/>
        <w:left w:val="none" w:sz="0" w:space="0" w:color="auto"/>
        <w:bottom w:val="none" w:sz="0" w:space="0" w:color="auto"/>
        <w:right w:val="none" w:sz="0" w:space="0" w:color="auto"/>
      </w:divBdr>
    </w:div>
    <w:div w:id="1218853833">
      <w:bodyDiv w:val="1"/>
      <w:marLeft w:val="0"/>
      <w:marRight w:val="0"/>
      <w:marTop w:val="0"/>
      <w:marBottom w:val="0"/>
      <w:divBdr>
        <w:top w:val="none" w:sz="0" w:space="0" w:color="auto"/>
        <w:left w:val="none" w:sz="0" w:space="0" w:color="auto"/>
        <w:bottom w:val="none" w:sz="0" w:space="0" w:color="auto"/>
        <w:right w:val="none" w:sz="0" w:space="0" w:color="auto"/>
      </w:divBdr>
    </w:div>
    <w:div w:id="1218856172">
      <w:bodyDiv w:val="1"/>
      <w:marLeft w:val="0"/>
      <w:marRight w:val="0"/>
      <w:marTop w:val="0"/>
      <w:marBottom w:val="0"/>
      <w:divBdr>
        <w:top w:val="none" w:sz="0" w:space="0" w:color="auto"/>
        <w:left w:val="none" w:sz="0" w:space="0" w:color="auto"/>
        <w:bottom w:val="none" w:sz="0" w:space="0" w:color="auto"/>
        <w:right w:val="none" w:sz="0" w:space="0" w:color="auto"/>
      </w:divBdr>
    </w:div>
    <w:div w:id="1218860774">
      <w:bodyDiv w:val="1"/>
      <w:marLeft w:val="0"/>
      <w:marRight w:val="0"/>
      <w:marTop w:val="0"/>
      <w:marBottom w:val="0"/>
      <w:divBdr>
        <w:top w:val="none" w:sz="0" w:space="0" w:color="auto"/>
        <w:left w:val="none" w:sz="0" w:space="0" w:color="auto"/>
        <w:bottom w:val="none" w:sz="0" w:space="0" w:color="auto"/>
        <w:right w:val="none" w:sz="0" w:space="0" w:color="auto"/>
      </w:divBdr>
    </w:div>
    <w:div w:id="1218933870">
      <w:bodyDiv w:val="1"/>
      <w:marLeft w:val="0"/>
      <w:marRight w:val="0"/>
      <w:marTop w:val="0"/>
      <w:marBottom w:val="0"/>
      <w:divBdr>
        <w:top w:val="none" w:sz="0" w:space="0" w:color="auto"/>
        <w:left w:val="none" w:sz="0" w:space="0" w:color="auto"/>
        <w:bottom w:val="none" w:sz="0" w:space="0" w:color="auto"/>
        <w:right w:val="none" w:sz="0" w:space="0" w:color="auto"/>
      </w:divBdr>
    </w:div>
    <w:div w:id="1218936218">
      <w:bodyDiv w:val="1"/>
      <w:marLeft w:val="0"/>
      <w:marRight w:val="0"/>
      <w:marTop w:val="0"/>
      <w:marBottom w:val="0"/>
      <w:divBdr>
        <w:top w:val="none" w:sz="0" w:space="0" w:color="auto"/>
        <w:left w:val="none" w:sz="0" w:space="0" w:color="auto"/>
        <w:bottom w:val="none" w:sz="0" w:space="0" w:color="auto"/>
        <w:right w:val="none" w:sz="0" w:space="0" w:color="auto"/>
      </w:divBdr>
    </w:div>
    <w:div w:id="1218971757">
      <w:bodyDiv w:val="1"/>
      <w:marLeft w:val="0"/>
      <w:marRight w:val="0"/>
      <w:marTop w:val="0"/>
      <w:marBottom w:val="0"/>
      <w:divBdr>
        <w:top w:val="none" w:sz="0" w:space="0" w:color="auto"/>
        <w:left w:val="none" w:sz="0" w:space="0" w:color="auto"/>
        <w:bottom w:val="none" w:sz="0" w:space="0" w:color="auto"/>
        <w:right w:val="none" w:sz="0" w:space="0" w:color="auto"/>
      </w:divBdr>
    </w:div>
    <w:div w:id="1219173813">
      <w:bodyDiv w:val="1"/>
      <w:marLeft w:val="0"/>
      <w:marRight w:val="0"/>
      <w:marTop w:val="0"/>
      <w:marBottom w:val="0"/>
      <w:divBdr>
        <w:top w:val="none" w:sz="0" w:space="0" w:color="auto"/>
        <w:left w:val="none" w:sz="0" w:space="0" w:color="auto"/>
        <w:bottom w:val="none" w:sz="0" w:space="0" w:color="auto"/>
        <w:right w:val="none" w:sz="0" w:space="0" w:color="auto"/>
      </w:divBdr>
    </w:div>
    <w:div w:id="1219513187">
      <w:bodyDiv w:val="1"/>
      <w:marLeft w:val="0"/>
      <w:marRight w:val="0"/>
      <w:marTop w:val="0"/>
      <w:marBottom w:val="0"/>
      <w:divBdr>
        <w:top w:val="none" w:sz="0" w:space="0" w:color="auto"/>
        <w:left w:val="none" w:sz="0" w:space="0" w:color="auto"/>
        <w:bottom w:val="none" w:sz="0" w:space="0" w:color="auto"/>
        <w:right w:val="none" w:sz="0" w:space="0" w:color="auto"/>
      </w:divBdr>
    </w:div>
    <w:div w:id="1219586991">
      <w:bodyDiv w:val="1"/>
      <w:marLeft w:val="0"/>
      <w:marRight w:val="0"/>
      <w:marTop w:val="0"/>
      <w:marBottom w:val="0"/>
      <w:divBdr>
        <w:top w:val="none" w:sz="0" w:space="0" w:color="auto"/>
        <w:left w:val="none" w:sz="0" w:space="0" w:color="auto"/>
        <w:bottom w:val="none" w:sz="0" w:space="0" w:color="auto"/>
        <w:right w:val="none" w:sz="0" w:space="0" w:color="auto"/>
      </w:divBdr>
    </w:div>
    <w:div w:id="1219704198">
      <w:bodyDiv w:val="1"/>
      <w:marLeft w:val="0"/>
      <w:marRight w:val="0"/>
      <w:marTop w:val="0"/>
      <w:marBottom w:val="0"/>
      <w:divBdr>
        <w:top w:val="none" w:sz="0" w:space="0" w:color="auto"/>
        <w:left w:val="none" w:sz="0" w:space="0" w:color="auto"/>
        <w:bottom w:val="none" w:sz="0" w:space="0" w:color="auto"/>
        <w:right w:val="none" w:sz="0" w:space="0" w:color="auto"/>
      </w:divBdr>
    </w:div>
    <w:div w:id="1219898814">
      <w:bodyDiv w:val="1"/>
      <w:marLeft w:val="0"/>
      <w:marRight w:val="0"/>
      <w:marTop w:val="0"/>
      <w:marBottom w:val="0"/>
      <w:divBdr>
        <w:top w:val="none" w:sz="0" w:space="0" w:color="auto"/>
        <w:left w:val="none" w:sz="0" w:space="0" w:color="auto"/>
        <w:bottom w:val="none" w:sz="0" w:space="0" w:color="auto"/>
        <w:right w:val="none" w:sz="0" w:space="0" w:color="auto"/>
      </w:divBdr>
    </w:div>
    <w:div w:id="1219978101">
      <w:bodyDiv w:val="1"/>
      <w:marLeft w:val="0"/>
      <w:marRight w:val="0"/>
      <w:marTop w:val="0"/>
      <w:marBottom w:val="0"/>
      <w:divBdr>
        <w:top w:val="none" w:sz="0" w:space="0" w:color="auto"/>
        <w:left w:val="none" w:sz="0" w:space="0" w:color="auto"/>
        <w:bottom w:val="none" w:sz="0" w:space="0" w:color="auto"/>
        <w:right w:val="none" w:sz="0" w:space="0" w:color="auto"/>
      </w:divBdr>
    </w:div>
    <w:div w:id="1220050518">
      <w:bodyDiv w:val="1"/>
      <w:marLeft w:val="0"/>
      <w:marRight w:val="0"/>
      <w:marTop w:val="0"/>
      <w:marBottom w:val="0"/>
      <w:divBdr>
        <w:top w:val="none" w:sz="0" w:space="0" w:color="auto"/>
        <w:left w:val="none" w:sz="0" w:space="0" w:color="auto"/>
        <w:bottom w:val="none" w:sz="0" w:space="0" w:color="auto"/>
        <w:right w:val="none" w:sz="0" w:space="0" w:color="auto"/>
      </w:divBdr>
    </w:div>
    <w:div w:id="1220091541">
      <w:bodyDiv w:val="1"/>
      <w:marLeft w:val="0"/>
      <w:marRight w:val="0"/>
      <w:marTop w:val="0"/>
      <w:marBottom w:val="0"/>
      <w:divBdr>
        <w:top w:val="none" w:sz="0" w:space="0" w:color="auto"/>
        <w:left w:val="none" w:sz="0" w:space="0" w:color="auto"/>
        <w:bottom w:val="none" w:sz="0" w:space="0" w:color="auto"/>
        <w:right w:val="none" w:sz="0" w:space="0" w:color="auto"/>
      </w:divBdr>
    </w:div>
    <w:div w:id="1220743985">
      <w:bodyDiv w:val="1"/>
      <w:marLeft w:val="0"/>
      <w:marRight w:val="0"/>
      <w:marTop w:val="0"/>
      <w:marBottom w:val="0"/>
      <w:divBdr>
        <w:top w:val="none" w:sz="0" w:space="0" w:color="auto"/>
        <w:left w:val="none" w:sz="0" w:space="0" w:color="auto"/>
        <w:bottom w:val="none" w:sz="0" w:space="0" w:color="auto"/>
        <w:right w:val="none" w:sz="0" w:space="0" w:color="auto"/>
      </w:divBdr>
    </w:div>
    <w:div w:id="1220823971">
      <w:bodyDiv w:val="1"/>
      <w:marLeft w:val="0"/>
      <w:marRight w:val="0"/>
      <w:marTop w:val="0"/>
      <w:marBottom w:val="0"/>
      <w:divBdr>
        <w:top w:val="none" w:sz="0" w:space="0" w:color="auto"/>
        <w:left w:val="none" w:sz="0" w:space="0" w:color="auto"/>
        <w:bottom w:val="none" w:sz="0" w:space="0" w:color="auto"/>
        <w:right w:val="none" w:sz="0" w:space="0" w:color="auto"/>
      </w:divBdr>
    </w:div>
    <w:div w:id="1220825728">
      <w:bodyDiv w:val="1"/>
      <w:marLeft w:val="0"/>
      <w:marRight w:val="0"/>
      <w:marTop w:val="0"/>
      <w:marBottom w:val="0"/>
      <w:divBdr>
        <w:top w:val="none" w:sz="0" w:space="0" w:color="auto"/>
        <w:left w:val="none" w:sz="0" w:space="0" w:color="auto"/>
        <w:bottom w:val="none" w:sz="0" w:space="0" w:color="auto"/>
        <w:right w:val="none" w:sz="0" w:space="0" w:color="auto"/>
      </w:divBdr>
    </w:div>
    <w:div w:id="1220941789">
      <w:bodyDiv w:val="1"/>
      <w:marLeft w:val="0"/>
      <w:marRight w:val="0"/>
      <w:marTop w:val="0"/>
      <w:marBottom w:val="0"/>
      <w:divBdr>
        <w:top w:val="none" w:sz="0" w:space="0" w:color="auto"/>
        <w:left w:val="none" w:sz="0" w:space="0" w:color="auto"/>
        <w:bottom w:val="none" w:sz="0" w:space="0" w:color="auto"/>
        <w:right w:val="none" w:sz="0" w:space="0" w:color="auto"/>
      </w:divBdr>
    </w:div>
    <w:div w:id="1220944075">
      <w:bodyDiv w:val="1"/>
      <w:marLeft w:val="0"/>
      <w:marRight w:val="0"/>
      <w:marTop w:val="0"/>
      <w:marBottom w:val="0"/>
      <w:divBdr>
        <w:top w:val="none" w:sz="0" w:space="0" w:color="auto"/>
        <w:left w:val="none" w:sz="0" w:space="0" w:color="auto"/>
        <w:bottom w:val="none" w:sz="0" w:space="0" w:color="auto"/>
        <w:right w:val="none" w:sz="0" w:space="0" w:color="auto"/>
      </w:divBdr>
    </w:div>
    <w:div w:id="1221092606">
      <w:bodyDiv w:val="1"/>
      <w:marLeft w:val="0"/>
      <w:marRight w:val="0"/>
      <w:marTop w:val="0"/>
      <w:marBottom w:val="0"/>
      <w:divBdr>
        <w:top w:val="none" w:sz="0" w:space="0" w:color="auto"/>
        <w:left w:val="none" w:sz="0" w:space="0" w:color="auto"/>
        <w:bottom w:val="none" w:sz="0" w:space="0" w:color="auto"/>
        <w:right w:val="none" w:sz="0" w:space="0" w:color="auto"/>
      </w:divBdr>
    </w:div>
    <w:div w:id="1221207324">
      <w:bodyDiv w:val="1"/>
      <w:marLeft w:val="0"/>
      <w:marRight w:val="0"/>
      <w:marTop w:val="0"/>
      <w:marBottom w:val="0"/>
      <w:divBdr>
        <w:top w:val="none" w:sz="0" w:space="0" w:color="auto"/>
        <w:left w:val="none" w:sz="0" w:space="0" w:color="auto"/>
        <w:bottom w:val="none" w:sz="0" w:space="0" w:color="auto"/>
        <w:right w:val="none" w:sz="0" w:space="0" w:color="auto"/>
      </w:divBdr>
    </w:div>
    <w:div w:id="1221331420">
      <w:bodyDiv w:val="1"/>
      <w:marLeft w:val="0"/>
      <w:marRight w:val="0"/>
      <w:marTop w:val="0"/>
      <w:marBottom w:val="0"/>
      <w:divBdr>
        <w:top w:val="none" w:sz="0" w:space="0" w:color="auto"/>
        <w:left w:val="none" w:sz="0" w:space="0" w:color="auto"/>
        <w:bottom w:val="none" w:sz="0" w:space="0" w:color="auto"/>
        <w:right w:val="none" w:sz="0" w:space="0" w:color="auto"/>
      </w:divBdr>
    </w:div>
    <w:div w:id="1221479705">
      <w:bodyDiv w:val="1"/>
      <w:marLeft w:val="0"/>
      <w:marRight w:val="0"/>
      <w:marTop w:val="0"/>
      <w:marBottom w:val="0"/>
      <w:divBdr>
        <w:top w:val="none" w:sz="0" w:space="0" w:color="auto"/>
        <w:left w:val="none" w:sz="0" w:space="0" w:color="auto"/>
        <w:bottom w:val="none" w:sz="0" w:space="0" w:color="auto"/>
        <w:right w:val="none" w:sz="0" w:space="0" w:color="auto"/>
      </w:divBdr>
    </w:div>
    <w:div w:id="1221601237">
      <w:bodyDiv w:val="1"/>
      <w:marLeft w:val="0"/>
      <w:marRight w:val="0"/>
      <w:marTop w:val="0"/>
      <w:marBottom w:val="0"/>
      <w:divBdr>
        <w:top w:val="none" w:sz="0" w:space="0" w:color="auto"/>
        <w:left w:val="none" w:sz="0" w:space="0" w:color="auto"/>
        <w:bottom w:val="none" w:sz="0" w:space="0" w:color="auto"/>
        <w:right w:val="none" w:sz="0" w:space="0" w:color="auto"/>
      </w:divBdr>
    </w:div>
    <w:div w:id="1221793444">
      <w:bodyDiv w:val="1"/>
      <w:marLeft w:val="0"/>
      <w:marRight w:val="0"/>
      <w:marTop w:val="0"/>
      <w:marBottom w:val="0"/>
      <w:divBdr>
        <w:top w:val="none" w:sz="0" w:space="0" w:color="auto"/>
        <w:left w:val="none" w:sz="0" w:space="0" w:color="auto"/>
        <w:bottom w:val="none" w:sz="0" w:space="0" w:color="auto"/>
        <w:right w:val="none" w:sz="0" w:space="0" w:color="auto"/>
      </w:divBdr>
    </w:div>
    <w:div w:id="1221819954">
      <w:bodyDiv w:val="1"/>
      <w:marLeft w:val="0"/>
      <w:marRight w:val="0"/>
      <w:marTop w:val="0"/>
      <w:marBottom w:val="0"/>
      <w:divBdr>
        <w:top w:val="none" w:sz="0" w:space="0" w:color="auto"/>
        <w:left w:val="none" w:sz="0" w:space="0" w:color="auto"/>
        <w:bottom w:val="none" w:sz="0" w:space="0" w:color="auto"/>
        <w:right w:val="none" w:sz="0" w:space="0" w:color="auto"/>
      </w:divBdr>
    </w:div>
    <w:div w:id="1221862860">
      <w:bodyDiv w:val="1"/>
      <w:marLeft w:val="0"/>
      <w:marRight w:val="0"/>
      <w:marTop w:val="0"/>
      <w:marBottom w:val="0"/>
      <w:divBdr>
        <w:top w:val="none" w:sz="0" w:space="0" w:color="auto"/>
        <w:left w:val="none" w:sz="0" w:space="0" w:color="auto"/>
        <w:bottom w:val="none" w:sz="0" w:space="0" w:color="auto"/>
        <w:right w:val="none" w:sz="0" w:space="0" w:color="auto"/>
      </w:divBdr>
    </w:div>
    <w:div w:id="1221867550">
      <w:bodyDiv w:val="1"/>
      <w:marLeft w:val="0"/>
      <w:marRight w:val="0"/>
      <w:marTop w:val="0"/>
      <w:marBottom w:val="0"/>
      <w:divBdr>
        <w:top w:val="none" w:sz="0" w:space="0" w:color="auto"/>
        <w:left w:val="none" w:sz="0" w:space="0" w:color="auto"/>
        <w:bottom w:val="none" w:sz="0" w:space="0" w:color="auto"/>
        <w:right w:val="none" w:sz="0" w:space="0" w:color="auto"/>
      </w:divBdr>
    </w:div>
    <w:div w:id="1221867892">
      <w:bodyDiv w:val="1"/>
      <w:marLeft w:val="0"/>
      <w:marRight w:val="0"/>
      <w:marTop w:val="0"/>
      <w:marBottom w:val="0"/>
      <w:divBdr>
        <w:top w:val="none" w:sz="0" w:space="0" w:color="auto"/>
        <w:left w:val="none" w:sz="0" w:space="0" w:color="auto"/>
        <w:bottom w:val="none" w:sz="0" w:space="0" w:color="auto"/>
        <w:right w:val="none" w:sz="0" w:space="0" w:color="auto"/>
      </w:divBdr>
    </w:div>
    <w:div w:id="1221986330">
      <w:bodyDiv w:val="1"/>
      <w:marLeft w:val="0"/>
      <w:marRight w:val="0"/>
      <w:marTop w:val="0"/>
      <w:marBottom w:val="0"/>
      <w:divBdr>
        <w:top w:val="none" w:sz="0" w:space="0" w:color="auto"/>
        <w:left w:val="none" w:sz="0" w:space="0" w:color="auto"/>
        <w:bottom w:val="none" w:sz="0" w:space="0" w:color="auto"/>
        <w:right w:val="none" w:sz="0" w:space="0" w:color="auto"/>
      </w:divBdr>
    </w:div>
    <w:div w:id="1222249757">
      <w:bodyDiv w:val="1"/>
      <w:marLeft w:val="0"/>
      <w:marRight w:val="0"/>
      <w:marTop w:val="0"/>
      <w:marBottom w:val="0"/>
      <w:divBdr>
        <w:top w:val="none" w:sz="0" w:space="0" w:color="auto"/>
        <w:left w:val="none" w:sz="0" w:space="0" w:color="auto"/>
        <w:bottom w:val="none" w:sz="0" w:space="0" w:color="auto"/>
        <w:right w:val="none" w:sz="0" w:space="0" w:color="auto"/>
      </w:divBdr>
    </w:div>
    <w:div w:id="1222254679">
      <w:bodyDiv w:val="1"/>
      <w:marLeft w:val="0"/>
      <w:marRight w:val="0"/>
      <w:marTop w:val="0"/>
      <w:marBottom w:val="0"/>
      <w:divBdr>
        <w:top w:val="none" w:sz="0" w:space="0" w:color="auto"/>
        <w:left w:val="none" w:sz="0" w:space="0" w:color="auto"/>
        <w:bottom w:val="none" w:sz="0" w:space="0" w:color="auto"/>
        <w:right w:val="none" w:sz="0" w:space="0" w:color="auto"/>
      </w:divBdr>
    </w:div>
    <w:div w:id="1222323055">
      <w:bodyDiv w:val="1"/>
      <w:marLeft w:val="0"/>
      <w:marRight w:val="0"/>
      <w:marTop w:val="0"/>
      <w:marBottom w:val="0"/>
      <w:divBdr>
        <w:top w:val="none" w:sz="0" w:space="0" w:color="auto"/>
        <w:left w:val="none" w:sz="0" w:space="0" w:color="auto"/>
        <w:bottom w:val="none" w:sz="0" w:space="0" w:color="auto"/>
        <w:right w:val="none" w:sz="0" w:space="0" w:color="auto"/>
      </w:divBdr>
    </w:div>
    <w:div w:id="1222670660">
      <w:bodyDiv w:val="1"/>
      <w:marLeft w:val="0"/>
      <w:marRight w:val="0"/>
      <w:marTop w:val="0"/>
      <w:marBottom w:val="0"/>
      <w:divBdr>
        <w:top w:val="none" w:sz="0" w:space="0" w:color="auto"/>
        <w:left w:val="none" w:sz="0" w:space="0" w:color="auto"/>
        <w:bottom w:val="none" w:sz="0" w:space="0" w:color="auto"/>
        <w:right w:val="none" w:sz="0" w:space="0" w:color="auto"/>
      </w:divBdr>
    </w:div>
    <w:div w:id="1222861470">
      <w:bodyDiv w:val="1"/>
      <w:marLeft w:val="0"/>
      <w:marRight w:val="0"/>
      <w:marTop w:val="0"/>
      <w:marBottom w:val="0"/>
      <w:divBdr>
        <w:top w:val="none" w:sz="0" w:space="0" w:color="auto"/>
        <w:left w:val="none" w:sz="0" w:space="0" w:color="auto"/>
        <w:bottom w:val="none" w:sz="0" w:space="0" w:color="auto"/>
        <w:right w:val="none" w:sz="0" w:space="0" w:color="auto"/>
      </w:divBdr>
    </w:div>
    <w:div w:id="1222862777">
      <w:bodyDiv w:val="1"/>
      <w:marLeft w:val="0"/>
      <w:marRight w:val="0"/>
      <w:marTop w:val="0"/>
      <w:marBottom w:val="0"/>
      <w:divBdr>
        <w:top w:val="none" w:sz="0" w:space="0" w:color="auto"/>
        <w:left w:val="none" w:sz="0" w:space="0" w:color="auto"/>
        <w:bottom w:val="none" w:sz="0" w:space="0" w:color="auto"/>
        <w:right w:val="none" w:sz="0" w:space="0" w:color="auto"/>
      </w:divBdr>
    </w:div>
    <w:div w:id="1222863819">
      <w:bodyDiv w:val="1"/>
      <w:marLeft w:val="0"/>
      <w:marRight w:val="0"/>
      <w:marTop w:val="0"/>
      <w:marBottom w:val="0"/>
      <w:divBdr>
        <w:top w:val="none" w:sz="0" w:space="0" w:color="auto"/>
        <w:left w:val="none" w:sz="0" w:space="0" w:color="auto"/>
        <w:bottom w:val="none" w:sz="0" w:space="0" w:color="auto"/>
        <w:right w:val="none" w:sz="0" w:space="0" w:color="auto"/>
      </w:divBdr>
    </w:div>
    <w:div w:id="1222903217">
      <w:bodyDiv w:val="1"/>
      <w:marLeft w:val="0"/>
      <w:marRight w:val="0"/>
      <w:marTop w:val="0"/>
      <w:marBottom w:val="0"/>
      <w:divBdr>
        <w:top w:val="none" w:sz="0" w:space="0" w:color="auto"/>
        <w:left w:val="none" w:sz="0" w:space="0" w:color="auto"/>
        <w:bottom w:val="none" w:sz="0" w:space="0" w:color="auto"/>
        <w:right w:val="none" w:sz="0" w:space="0" w:color="auto"/>
      </w:divBdr>
    </w:div>
    <w:div w:id="1223058412">
      <w:bodyDiv w:val="1"/>
      <w:marLeft w:val="0"/>
      <w:marRight w:val="0"/>
      <w:marTop w:val="0"/>
      <w:marBottom w:val="0"/>
      <w:divBdr>
        <w:top w:val="none" w:sz="0" w:space="0" w:color="auto"/>
        <w:left w:val="none" w:sz="0" w:space="0" w:color="auto"/>
        <w:bottom w:val="none" w:sz="0" w:space="0" w:color="auto"/>
        <w:right w:val="none" w:sz="0" w:space="0" w:color="auto"/>
      </w:divBdr>
    </w:div>
    <w:div w:id="1223100442">
      <w:bodyDiv w:val="1"/>
      <w:marLeft w:val="0"/>
      <w:marRight w:val="0"/>
      <w:marTop w:val="0"/>
      <w:marBottom w:val="0"/>
      <w:divBdr>
        <w:top w:val="none" w:sz="0" w:space="0" w:color="auto"/>
        <w:left w:val="none" w:sz="0" w:space="0" w:color="auto"/>
        <w:bottom w:val="none" w:sz="0" w:space="0" w:color="auto"/>
        <w:right w:val="none" w:sz="0" w:space="0" w:color="auto"/>
      </w:divBdr>
    </w:div>
    <w:div w:id="1223175711">
      <w:bodyDiv w:val="1"/>
      <w:marLeft w:val="0"/>
      <w:marRight w:val="0"/>
      <w:marTop w:val="0"/>
      <w:marBottom w:val="0"/>
      <w:divBdr>
        <w:top w:val="none" w:sz="0" w:space="0" w:color="auto"/>
        <w:left w:val="none" w:sz="0" w:space="0" w:color="auto"/>
        <w:bottom w:val="none" w:sz="0" w:space="0" w:color="auto"/>
        <w:right w:val="none" w:sz="0" w:space="0" w:color="auto"/>
      </w:divBdr>
    </w:div>
    <w:div w:id="1223372763">
      <w:bodyDiv w:val="1"/>
      <w:marLeft w:val="0"/>
      <w:marRight w:val="0"/>
      <w:marTop w:val="0"/>
      <w:marBottom w:val="0"/>
      <w:divBdr>
        <w:top w:val="none" w:sz="0" w:space="0" w:color="auto"/>
        <w:left w:val="none" w:sz="0" w:space="0" w:color="auto"/>
        <w:bottom w:val="none" w:sz="0" w:space="0" w:color="auto"/>
        <w:right w:val="none" w:sz="0" w:space="0" w:color="auto"/>
      </w:divBdr>
    </w:div>
    <w:div w:id="1223449379">
      <w:bodyDiv w:val="1"/>
      <w:marLeft w:val="0"/>
      <w:marRight w:val="0"/>
      <w:marTop w:val="0"/>
      <w:marBottom w:val="0"/>
      <w:divBdr>
        <w:top w:val="none" w:sz="0" w:space="0" w:color="auto"/>
        <w:left w:val="none" w:sz="0" w:space="0" w:color="auto"/>
        <w:bottom w:val="none" w:sz="0" w:space="0" w:color="auto"/>
        <w:right w:val="none" w:sz="0" w:space="0" w:color="auto"/>
      </w:divBdr>
    </w:div>
    <w:div w:id="1223518991">
      <w:bodyDiv w:val="1"/>
      <w:marLeft w:val="0"/>
      <w:marRight w:val="0"/>
      <w:marTop w:val="0"/>
      <w:marBottom w:val="0"/>
      <w:divBdr>
        <w:top w:val="none" w:sz="0" w:space="0" w:color="auto"/>
        <w:left w:val="none" w:sz="0" w:space="0" w:color="auto"/>
        <w:bottom w:val="none" w:sz="0" w:space="0" w:color="auto"/>
        <w:right w:val="none" w:sz="0" w:space="0" w:color="auto"/>
      </w:divBdr>
    </w:div>
    <w:div w:id="1223560218">
      <w:bodyDiv w:val="1"/>
      <w:marLeft w:val="0"/>
      <w:marRight w:val="0"/>
      <w:marTop w:val="0"/>
      <w:marBottom w:val="0"/>
      <w:divBdr>
        <w:top w:val="none" w:sz="0" w:space="0" w:color="auto"/>
        <w:left w:val="none" w:sz="0" w:space="0" w:color="auto"/>
        <w:bottom w:val="none" w:sz="0" w:space="0" w:color="auto"/>
        <w:right w:val="none" w:sz="0" w:space="0" w:color="auto"/>
      </w:divBdr>
    </w:div>
    <w:div w:id="1223563740">
      <w:bodyDiv w:val="1"/>
      <w:marLeft w:val="0"/>
      <w:marRight w:val="0"/>
      <w:marTop w:val="0"/>
      <w:marBottom w:val="0"/>
      <w:divBdr>
        <w:top w:val="none" w:sz="0" w:space="0" w:color="auto"/>
        <w:left w:val="none" w:sz="0" w:space="0" w:color="auto"/>
        <w:bottom w:val="none" w:sz="0" w:space="0" w:color="auto"/>
        <w:right w:val="none" w:sz="0" w:space="0" w:color="auto"/>
      </w:divBdr>
    </w:div>
    <w:div w:id="1223710548">
      <w:bodyDiv w:val="1"/>
      <w:marLeft w:val="0"/>
      <w:marRight w:val="0"/>
      <w:marTop w:val="0"/>
      <w:marBottom w:val="0"/>
      <w:divBdr>
        <w:top w:val="none" w:sz="0" w:space="0" w:color="auto"/>
        <w:left w:val="none" w:sz="0" w:space="0" w:color="auto"/>
        <w:bottom w:val="none" w:sz="0" w:space="0" w:color="auto"/>
        <w:right w:val="none" w:sz="0" w:space="0" w:color="auto"/>
      </w:divBdr>
    </w:div>
    <w:div w:id="1223712454">
      <w:bodyDiv w:val="1"/>
      <w:marLeft w:val="0"/>
      <w:marRight w:val="0"/>
      <w:marTop w:val="0"/>
      <w:marBottom w:val="0"/>
      <w:divBdr>
        <w:top w:val="none" w:sz="0" w:space="0" w:color="auto"/>
        <w:left w:val="none" w:sz="0" w:space="0" w:color="auto"/>
        <w:bottom w:val="none" w:sz="0" w:space="0" w:color="auto"/>
        <w:right w:val="none" w:sz="0" w:space="0" w:color="auto"/>
      </w:divBdr>
    </w:div>
    <w:div w:id="1223952956">
      <w:bodyDiv w:val="1"/>
      <w:marLeft w:val="0"/>
      <w:marRight w:val="0"/>
      <w:marTop w:val="0"/>
      <w:marBottom w:val="0"/>
      <w:divBdr>
        <w:top w:val="none" w:sz="0" w:space="0" w:color="auto"/>
        <w:left w:val="none" w:sz="0" w:space="0" w:color="auto"/>
        <w:bottom w:val="none" w:sz="0" w:space="0" w:color="auto"/>
        <w:right w:val="none" w:sz="0" w:space="0" w:color="auto"/>
      </w:divBdr>
    </w:div>
    <w:div w:id="1223954204">
      <w:bodyDiv w:val="1"/>
      <w:marLeft w:val="0"/>
      <w:marRight w:val="0"/>
      <w:marTop w:val="0"/>
      <w:marBottom w:val="0"/>
      <w:divBdr>
        <w:top w:val="none" w:sz="0" w:space="0" w:color="auto"/>
        <w:left w:val="none" w:sz="0" w:space="0" w:color="auto"/>
        <w:bottom w:val="none" w:sz="0" w:space="0" w:color="auto"/>
        <w:right w:val="none" w:sz="0" w:space="0" w:color="auto"/>
      </w:divBdr>
    </w:div>
    <w:div w:id="1224293632">
      <w:bodyDiv w:val="1"/>
      <w:marLeft w:val="0"/>
      <w:marRight w:val="0"/>
      <w:marTop w:val="0"/>
      <w:marBottom w:val="0"/>
      <w:divBdr>
        <w:top w:val="none" w:sz="0" w:space="0" w:color="auto"/>
        <w:left w:val="none" w:sz="0" w:space="0" w:color="auto"/>
        <w:bottom w:val="none" w:sz="0" w:space="0" w:color="auto"/>
        <w:right w:val="none" w:sz="0" w:space="0" w:color="auto"/>
      </w:divBdr>
    </w:div>
    <w:div w:id="1224683322">
      <w:bodyDiv w:val="1"/>
      <w:marLeft w:val="0"/>
      <w:marRight w:val="0"/>
      <w:marTop w:val="0"/>
      <w:marBottom w:val="0"/>
      <w:divBdr>
        <w:top w:val="none" w:sz="0" w:space="0" w:color="auto"/>
        <w:left w:val="none" w:sz="0" w:space="0" w:color="auto"/>
        <w:bottom w:val="none" w:sz="0" w:space="0" w:color="auto"/>
        <w:right w:val="none" w:sz="0" w:space="0" w:color="auto"/>
      </w:divBdr>
    </w:div>
    <w:div w:id="1225028467">
      <w:bodyDiv w:val="1"/>
      <w:marLeft w:val="0"/>
      <w:marRight w:val="0"/>
      <w:marTop w:val="0"/>
      <w:marBottom w:val="0"/>
      <w:divBdr>
        <w:top w:val="none" w:sz="0" w:space="0" w:color="auto"/>
        <w:left w:val="none" w:sz="0" w:space="0" w:color="auto"/>
        <w:bottom w:val="none" w:sz="0" w:space="0" w:color="auto"/>
        <w:right w:val="none" w:sz="0" w:space="0" w:color="auto"/>
      </w:divBdr>
    </w:div>
    <w:div w:id="1225139321">
      <w:bodyDiv w:val="1"/>
      <w:marLeft w:val="0"/>
      <w:marRight w:val="0"/>
      <w:marTop w:val="0"/>
      <w:marBottom w:val="0"/>
      <w:divBdr>
        <w:top w:val="none" w:sz="0" w:space="0" w:color="auto"/>
        <w:left w:val="none" w:sz="0" w:space="0" w:color="auto"/>
        <w:bottom w:val="none" w:sz="0" w:space="0" w:color="auto"/>
        <w:right w:val="none" w:sz="0" w:space="0" w:color="auto"/>
      </w:divBdr>
    </w:div>
    <w:div w:id="1225214674">
      <w:bodyDiv w:val="1"/>
      <w:marLeft w:val="0"/>
      <w:marRight w:val="0"/>
      <w:marTop w:val="0"/>
      <w:marBottom w:val="0"/>
      <w:divBdr>
        <w:top w:val="none" w:sz="0" w:space="0" w:color="auto"/>
        <w:left w:val="none" w:sz="0" w:space="0" w:color="auto"/>
        <w:bottom w:val="none" w:sz="0" w:space="0" w:color="auto"/>
        <w:right w:val="none" w:sz="0" w:space="0" w:color="auto"/>
      </w:divBdr>
    </w:div>
    <w:div w:id="1225219862">
      <w:bodyDiv w:val="1"/>
      <w:marLeft w:val="0"/>
      <w:marRight w:val="0"/>
      <w:marTop w:val="0"/>
      <w:marBottom w:val="0"/>
      <w:divBdr>
        <w:top w:val="none" w:sz="0" w:space="0" w:color="auto"/>
        <w:left w:val="none" w:sz="0" w:space="0" w:color="auto"/>
        <w:bottom w:val="none" w:sz="0" w:space="0" w:color="auto"/>
        <w:right w:val="none" w:sz="0" w:space="0" w:color="auto"/>
      </w:divBdr>
    </w:div>
    <w:div w:id="1225407486">
      <w:bodyDiv w:val="1"/>
      <w:marLeft w:val="0"/>
      <w:marRight w:val="0"/>
      <w:marTop w:val="0"/>
      <w:marBottom w:val="0"/>
      <w:divBdr>
        <w:top w:val="none" w:sz="0" w:space="0" w:color="auto"/>
        <w:left w:val="none" w:sz="0" w:space="0" w:color="auto"/>
        <w:bottom w:val="none" w:sz="0" w:space="0" w:color="auto"/>
        <w:right w:val="none" w:sz="0" w:space="0" w:color="auto"/>
      </w:divBdr>
    </w:div>
    <w:div w:id="1225408765">
      <w:bodyDiv w:val="1"/>
      <w:marLeft w:val="0"/>
      <w:marRight w:val="0"/>
      <w:marTop w:val="0"/>
      <w:marBottom w:val="0"/>
      <w:divBdr>
        <w:top w:val="none" w:sz="0" w:space="0" w:color="auto"/>
        <w:left w:val="none" w:sz="0" w:space="0" w:color="auto"/>
        <w:bottom w:val="none" w:sz="0" w:space="0" w:color="auto"/>
        <w:right w:val="none" w:sz="0" w:space="0" w:color="auto"/>
      </w:divBdr>
    </w:div>
    <w:div w:id="1225485515">
      <w:bodyDiv w:val="1"/>
      <w:marLeft w:val="0"/>
      <w:marRight w:val="0"/>
      <w:marTop w:val="0"/>
      <w:marBottom w:val="0"/>
      <w:divBdr>
        <w:top w:val="none" w:sz="0" w:space="0" w:color="auto"/>
        <w:left w:val="none" w:sz="0" w:space="0" w:color="auto"/>
        <w:bottom w:val="none" w:sz="0" w:space="0" w:color="auto"/>
        <w:right w:val="none" w:sz="0" w:space="0" w:color="auto"/>
      </w:divBdr>
    </w:div>
    <w:div w:id="1225874620">
      <w:bodyDiv w:val="1"/>
      <w:marLeft w:val="0"/>
      <w:marRight w:val="0"/>
      <w:marTop w:val="0"/>
      <w:marBottom w:val="0"/>
      <w:divBdr>
        <w:top w:val="none" w:sz="0" w:space="0" w:color="auto"/>
        <w:left w:val="none" w:sz="0" w:space="0" w:color="auto"/>
        <w:bottom w:val="none" w:sz="0" w:space="0" w:color="auto"/>
        <w:right w:val="none" w:sz="0" w:space="0" w:color="auto"/>
      </w:divBdr>
    </w:div>
    <w:div w:id="1226066422">
      <w:bodyDiv w:val="1"/>
      <w:marLeft w:val="0"/>
      <w:marRight w:val="0"/>
      <w:marTop w:val="0"/>
      <w:marBottom w:val="0"/>
      <w:divBdr>
        <w:top w:val="none" w:sz="0" w:space="0" w:color="auto"/>
        <w:left w:val="none" w:sz="0" w:space="0" w:color="auto"/>
        <w:bottom w:val="none" w:sz="0" w:space="0" w:color="auto"/>
        <w:right w:val="none" w:sz="0" w:space="0" w:color="auto"/>
      </w:divBdr>
    </w:div>
    <w:div w:id="1226140164">
      <w:bodyDiv w:val="1"/>
      <w:marLeft w:val="0"/>
      <w:marRight w:val="0"/>
      <w:marTop w:val="0"/>
      <w:marBottom w:val="0"/>
      <w:divBdr>
        <w:top w:val="none" w:sz="0" w:space="0" w:color="auto"/>
        <w:left w:val="none" w:sz="0" w:space="0" w:color="auto"/>
        <w:bottom w:val="none" w:sz="0" w:space="0" w:color="auto"/>
        <w:right w:val="none" w:sz="0" w:space="0" w:color="auto"/>
      </w:divBdr>
    </w:div>
    <w:div w:id="1226329920">
      <w:bodyDiv w:val="1"/>
      <w:marLeft w:val="0"/>
      <w:marRight w:val="0"/>
      <w:marTop w:val="0"/>
      <w:marBottom w:val="0"/>
      <w:divBdr>
        <w:top w:val="none" w:sz="0" w:space="0" w:color="auto"/>
        <w:left w:val="none" w:sz="0" w:space="0" w:color="auto"/>
        <w:bottom w:val="none" w:sz="0" w:space="0" w:color="auto"/>
        <w:right w:val="none" w:sz="0" w:space="0" w:color="auto"/>
      </w:divBdr>
    </w:div>
    <w:div w:id="1226601635">
      <w:bodyDiv w:val="1"/>
      <w:marLeft w:val="0"/>
      <w:marRight w:val="0"/>
      <w:marTop w:val="0"/>
      <w:marBottom w:val="0"/>
      <w:divBdr>
        <w:top w:val="none" w:sz="0" w:space="0" w:color="auto"/>
        <w:left w:val="none" w:sz="0" w:space="0" w:color="auto"/>
        <w:bottom w:val="none" w:sz="0" w:space="0" w:color="auto"/>
        <w:right w:val="none" w:sz="0" w:space="0" w:color="auto"/>
      </w:divBdr>
    </w:div>
    <w:div w:id="1226724530">
      <w:bodyDiv w:val="1"/>
      <w:marLeft w:val="0"/>
      <w:marRight w:val="0"/>
      <w:marTop w:val="0"/>
      <w:marBottom w:val="0"/>
      <w:divBdr>
        <w:top w:val="none" w:sz="0" w:space="0" w:color="auto"/>
        <w:left w:val="none" w:sz="0" w:space="0" w:color="auto"/>
        <w:bottom w:val="none" w:sz="0" w:space="0" w:color="auto"/>
        <w:right w:val="none" w:sz="0" w:space="0" w:color="auto"/>
      </w:divBdr>
    </w:div>
    <w:div w:id="1226993295">
      <w:bodyDiv w:val="1"/>
      <w:marLeft w:val="0"/>
      <w:marRight w:val="0"/>
      <w:marTop w:val="0"/>
      <w:marBottom w:val="0"/>
      <w:divBdr>
        <w:top w:val="none" w:sz="0" w:space="0" w:color="auto"/>
        <w:left w:val="none" w:sz="0" w:space="0" w:color="auto"/>
        <w:bottom w:val="none" w:sz="0" w:space="0" w:color="auto"/>
        <w:right w:val="none" w:sz="0" w:space="0" w:color="auto"/>
      </w:divBdr>
    </w:div>
    <w:div w:id="1227103297">
      <w:bodyDiv w:val="1"/>
      <w:marLeft w:val="0"/>
      <w:marRight w:val="0"/>
      <w:marTop w:val="0"/>
      <w:marBottom w:val="0"/>
      <w:divBdr>
        <w:top w:val="none" w:sz="0" w:space="0" w:color="auto"/>
        <w:left w:val="none" w:sz="0" w:space="0" w:color="auto"/>
        <w:bottom w:val="none" w:sz="0" w:space="0" w:color="auto"/>
        <w:right w:val="none" w:sz="0" w:space="0" w:color="auto"/>
      </w:divBdr>
    </w:div>
    <w:div w:id="1227106066">
      <w:bodyDiv w:val="1"/>
      <w:marLeft w:val="0"/>
      <w:marRight w:val="0"/>
      <w:marTop w:val="0"/>
      <w:marBottom w:val="0"/>
      <w:divBdr>
        <w:top w:val="none" w:sz="0" w:space="0" w:color="auto"/>
        <w:left w:val="none" w:sz="0" w:space="0" w:color="auto"/>
        <w:bottom w:val="none" w:sz="0" w:space="0" w:color="auto"/>
        <w:right w:val="none" w:sz="0" w:space="0" w:color="auto"/>
      </w:divBdr>
    </w:div>
    <w:div w:id="1227254835">
      <w:bodyDiv w:val="1"/>
      <w:marLeft w:val="0"/>
      <w:marRight w:val="0"/>
      <w:marTop w:val="0"/>
      <w:marBottom w:val="0"/>
      <w:divBdr>
        <w:top w:val="none" w:sz="0" w:space="0" w:color="auto"/>
        <w:left w:val="none" w:sz="0" w:space="0" w:color="auto"/>
        <w:bottom w:val="none" w:sz="0" w:space="0" w:color="auto"/>
        <w:right w:val="none" w:sz="0" w:space="0" w:color="auto"/>
      </w:divBdr>
    </w:div>
    <w:div w:id="1227258217">
      <w:bodyDiv w:val="1"/>
      <w:marLeft w:val="0"/>
      <w:marRight w:val="0"/>
      <w:marTop w:val="0"/>
      <w:marBottom w:val="0"/>
      <w:divBdr>
        <w:top w:val="none" w:sz="0" w:space="0" w:color="auto"/>
        <w:left w:val="none" w:sz="0" w:space="0" w:color="auto"/>
        <w:bottom w:val="none" w:sz="0" w:space="0" w:color="auto"/>
        <w:right w:val="none" w:sz="0" w:space="0" w:color="auto"/>
      </w:divBdr>
    </w:div>
    <w:div w:id="1227297886">
      <w:bodyDiv w:val="1"/>
      <w:marLeft w:val="0"/>
      <w:marRight w:val="0"/>
      <w:marTop w:val="0"/>
      <w:marBottom w:val="0"/>
      <w:divBdr>
        <w:top w:val="none" w:sz="0" w:space="0" w:color="auto"/>
        <w:left w:val="none" w:sz="0" w:space="0" w:color="auto"/>
        <w:bottom w:val="none" w:sz="0" w:space="0" w:color="auto"/>
        <w:right w:val="none" w:sz="0" w:space="0" w:color="auto"/>
      </w:divBdr>
    </w:div>
    <w:div w:id="1227566424">
      <w:bodyDiv w:val="1"/>
      <w:marLeft w:val="0"/>
      <w:marRight w:val="0"/>
      <w:marTop w:val="0"/>
      <w:marBottom w:val="0"/>
      <w:divBdr>
        <w:top w:val="none" w:sz="0" w:space="0" w:color="auto"/>
        <w:left w:val="none" w:sz="0" w:space="0" w:color="auto"/>
        <w:bottom w:val="none" w:sz="0" w:space="0" w:color="auto"/>
        <w:right w:val="none" w:sz="0" w:space="0" w:color="auto"/>
      </w:divBdr>
    </w:div>
    <w:div w:id="1227643260">
      <w:bodyDiv w:val="1"/>
      <w:marLeft w:val="0"/>
      <w:marRight w:val="0"/>
      <w:marTop w:val="0"/>
      <w:marBottom w:val="0"/>
      <w:divBdr>
        <w:top w:val="none" w:sz="0" w:space="0" w:color="auto"/>
        <w:left w:val="none" w:sz="0" w:space="0" w:color="auto"/>
        <w:bottom w:val="none" w:sz="0" w:space="0" w:color="auto"/>
        <w:right w:val="none" w:sz="0" w:space="0" w:color="auto"/>
      </w:divBdr>
    </w:div>
    <w:div w:id="1227885925">
      <w:bodyDiv w:val="1"/>
      <w:marLeft w:val="0"/>
      <w:marRight w:val="0"/>
      <w:marTop w:val="0"/>
      <w:marBottom w:val="0"/>
      <w:divBdr>
        <w:top w:val="none" w:sz="0" w:space="0" w:color="auto"/>
        <w:left w:val="none" w:sz="0" w:space="0" w:color="auto"/>
        <w:bottom w:val="none" w:sz="0" w:space="0" w:color="auto"/>
        <w:right w:val="none" w:sz="0" w:space="0" w:color="auto"/>
      </w:divBdr>
    </w:div>
    <w:div w:id="1227911709">
      <w:bodyDiv w:val="1"/>
      <w:marLeft w:val="0"/>
      <w:marRight w:val="0"/>
      <w:marTop w:val="0"/>
      <w:marBottom w:val="0"/>
      <w:divBdr>
        <w:top w:val="none" w:sz="0" w:space="0" w:color="auto"/>
        <w:left w:val="none" w:sz="0" w:space="0" w:color="auto"/>
        <w:bottom w:val="none" w:sz="0" w:space="0" w:color="auto"/>
        <w:right w:val="none" w:sz="0" w:space="0" w:color="auto"/>
      </w:divBdr>
    </w:div>
    <w:div w:id="1228032207">
      <w:bodyDiv w:val="1"/>
      <w:marLeft w:val="0"/>
      <w:marRight w:val="0"/>
      <w:marTop w:val="0"/>
      <w:marBottom w:val="0"/>
      <w:divBdr>
        <w:top w:val="none" w:sz="0" w:space="0" w:color="auto"/>
        <w:left w:val="none" w:sz="0" w:space="0" w:color="auto"/>
        <w:bottom w:val="none" w:sz="0" w:space="0" w:color="auto"/>
        <w:right w:val="none" w:sz="0" w:space="0" w:color="auto"/>
      </w:divBdr>
    </w:div>
    <w:div w:id="1228301181">
      <w:bodyDiv w:val="1"/>
      <w:marLeft w:val="0"/>
      <w:marRight w:val="0"/>
      <w:marTop w:val="0"/>
      <w:marBottom w:val="0"/>
      <w:divBdr>
        <w:top w:val="none" w:sz="0" w:space="0" w:color="auto"/>
        <w:left w:val="none" w:sz="0" w:space="0" w:color="auto"/>
        <w:bottom w:val="none" w:sz="0" w:space="0" w:color="auto"/>
        <w:right w:val="none" w:sz="0" w:space="0" w:color="auto"/>
      </w:divBdr>
    </w:div>
    <w:div w:id="1228565684">
      <w:bodyDiv w:val="1"/>
      <w:marLeft w:val="0"/>
      <w:marRight w:val="0"/>
      <w:marTop w:val="0"/>
      <w:marBottom w:val="0"/>
      <w:divBdr>
        <w:top w:val="none" w:sz="0" w:space="0" w:color="auto"/>
        <w:left w:val="none" w:sz="0" w:space="0" w:color="auto"/>
        <w:bottom w:val="none" w:sz="0" w:space="0" w:color="auto"/>
        <w:right w:val="none" w:sz="0" w:space="0" w:color="auto"/>
      </w:divBdr>
    </w:div>
    <w:div w:id="1228607525">
      <w:bodyDiv w:val="1"/>
      <w:marLeft w:val="0"/>
      <w:marRight w:val="0"/>
      <w:marTop w:val="0"/>
      <w:marBottom w:val="0"/>
      <w:divBdr>
        <w:top w:val="none" w:sz="0" w:space="0" w:color="auto"/>
        <w:left w:val="none" w:sz="0" w:space="0" w:color="auto"/>
        <w:bottom w:val="none" w:sz="0" w:space="0" w:color="auto"/>
        <w:right w:val="none" w:sz="0" w:space="0" w:color="auto"/>
      </w:divBdr>
    </w:div>
    <w:div w:id="1229074816">
      <w:bodyDiv w:val="1"/>
      <w:marLeft w:val="0"/>
      <w:marRight w:val="0"/>
      <w:marTop w:val="0"/>
      <w:marBottom w:val="0"/>
      <w:divBdr>
        <w:top w:val="none" w:sz="0" w:space="0" w:color="auto"/>
        <w:left w:val="none" w:sz="0" w:space="0" w:color="auto"/>
        <w:bottom w:val="none" w:sz="0" w:space="0" w:color="auto"/>
        <w:right w:val="none" w:sz="0" w:space="0" w:color="auto"/>
      </w:divBdr>
    </w:div>
    <w:div w:id="1229147959">
      <w:bodyDiv w:val="1"/>
      <w:marLeft w:val="0"/>
      <w:marRight w:val="0"/>
      <w:marTop w:val="0"/>
      <w:marBottom w:val="0"/>
      <w:divBdr>
        <w:top w:val="none" w:sz="0" w:space="0" w:color="auto"/>
        <w:left w:val="none" w:sz="0" w:space="0" w:color="auto"/>
        <w:bottom w:val="none" w:sz="0" w:space="0" w:color="auto"/>
        <w:right w:val="none" w:sz="0" w:space="0" w:color="auto"/>
      </w:divBdr>
    </w:div>
    <w:div w:id="1229220090">
      <w:bodyDiv w:val="1"/>
      <w:marLeft w:val="0"/>
      <w:marRight w:val="0"/>
      <w:marTop w:val="0"/>
      <w:marBottom w:val="0"/>
      <w:divBdr>
        <w:top w:val="none" w:sz="0" w:space="0" w:color="auto"/>
        <w:left w:val="none" w:sz="0" w:space="0" w:color="auto"/>
        <w:bottom w:val="none" w:sz="0" w:space="0" w:color="auto"/>
        <w:right w:val="none" w:sz="0" w:space="0" w:color="auto"/>
      </w:divBdr>
    </w:div>
    <w:div w:id="1229223461">
      <w:bodyDiv w:val="1"/>
      <w:marLeft w:val="0"/>
      <w:marRight w:val="0"/>
      <w:marTop w:val="0"/>
      <w:marBottom w:val="0"/>
      <w:divBdr>
        <w:top w:val="none" w:sz="0" w:space="0" w:color="auto"/>
        <w:left w:val="none" w:sz="0" w:space="0" w:color="auto"/>
        <w:bottom w:val="none" w:sz="0" w:space="0" w:color="auto"/>
        <w:right w:val="none" w:sz="0" w:space="0" w:color="auto"/>
      </w:divBdr>
    </w:div>
    <w:div w:id="1229262702">
      <w:bodyDiv w:val="1"/>
      <w:marLeft w:val="0"/>
      <w:marRight w:val="0"/>
      <w:marTop w:val="0"/>
      <w:marBottom w:val="0"/>
      <w:divBdr>
        <w:top w:val="none" w:sz="0" w:space="0" w:color="auto"/>
        <w:left w:val="none" w:sz="0" w:space="0" w:color="auto"/>
        <w:bottom w:val="none" w:sz="0" w:space="0" w:color="auto"/>
        <w:right w:val="none" w:sz="0" w:space="0" w:color="auto"/>
      </w:divBdr>
    </w:div>
    <w:div w:id="1229270154">
      <w:bodyDiv w:val="1"/>
      <w:marLeft w:val="0"/>
      <w:marRight w:val="0"/>
      <w:marTop w:val="0"/>
      <w:marBottom w:val="0"/>
      <w:divBdr>
        <w:top w:val="none" w:sz="0" w:space="0" w:color="auto"/>
        <w:left w:val="none" w:sz="0" w:space="0" w:color="auto"/>
        <w:bottom w:val="none" w:sz="0" w:space="0" w:color="auto"/>
        <w:right w:val="none" w:sz="0" w:space="0" w:color="auto"/>
      </w:divBdr>
    </w:div>
    <w:div w:id="1229416893">
      <w:bodyDiv w:val="1"/>
      <w:marLeft w:val="0"/>
      <w:marRight w:val="0"/>
      <w:marTop w:val="0"/>
      <w:marBottom w:val="0"/>
      <w:divBdr>
        <w:top w:val="none" w:sz="0" w:space="0" w:color="auto"/>
        <w:left w:val="none" w:sz="0" w:space="0" w:color="auto"/>
        <w:bottom w:val="none" w:sz="0" w:space="0" w:color="auto"/>
        <w:right w:val="none" w:sz="0" w:space="0" w:color="auto"/>
      </w:divBdr>
    </w:div>
    <w:div w:id="1229531302">
      <w:bodyDiv w:val="1"/>
      <w:marLeft w:val="0"/>
      <w:marRight w:val="0"/>
      <w:marTop w:val="0"/>
      <w:marBottom w:val="0"/>
      <w:divBdr>
        <w:top w:val="none" w:sz="0" w:space="0" w:color="auto"/>
        <w:left w:val="none" w:sz="0" w:space="0" w:color="auto"/>
        <w:bottom w:val="none" w:sz="0" w:space="0" w:color="auto"/>
        <w:right w:val="none" w:sz="0" w:space="0" w:color="auto"/>
      </w:divBdr>
    </w:div>
    <w:div w:id="1229848707">
      <w:bodyDiv w:val="1"/>
      <w:marLeft w:val="0"/>
      <w:marRight w:val="0"/>
      <w:marTop w:val="0"/>
      <w:marBottom w:val="0"/>
      <w:divBdr>
        <w:top w:val="none" w:sz="0" w:space="0" w:color="auto"/>
        <w:left w:val="none" w:sz="0" w:space="0" w:color="auto"/>
        <w:bottom w:val="none" w:sz="0" w:space="0" w:color="auto"/>
        <w:right w:val="none" w:sz="0" w:space="0" w:color="auto"/>
      </w:divBdr>
    </w:div>
    <w:div w:id="1229995048">
      <w:bodyDiv w:val="1"/>
      <w:marLeft w:val="0"/>
      <w:marRight w:val="0"/>
      <w:marTop w:val="0"/>
      <w:marBottom w:val="0"/>
      <w:divBdr>
        <w:top w:val="none" w:sz="0" w:space="0" w:color="auto"/>
        <w:left w:val="none" w:sz="0" w:space="0" w:color="auto"/>
        <w:bottom w:val="none" w:sz="0" w:space="0" w:color="auto"/>
        <w:right w:val="none" w:sz="0" w:space="0" w:color="auto"/>
      </w:divBdr>
    </w:div>
    <w:div w:id="1230069527">
      <w:bodyDiv w:val="1"/>
      <w:marLeft w:val="0"/>
      <w:marRight w:val="0"/>
      <w:marTop w:val="0"/>
      <w:marBottom w:val="0"/>
      <w:divBdr>
        <w:top w:val="none" w:sz="0" w:space="0" w:color="auto"/>
        <w:left w:val="none" w:sz="0" w:space="0" w:color="auto"/>
        <w:bottom w:val="none" w:sz="0" w:space="0" w:color="auto"/>
        <w:right w:val="none" w:sz="0" w:space="0" w:color="auto"/>
      </w:divBdr>
    </w:div>
    <w:div w:id="1230192228">
      <w:bodyDiv w:val="1"/>
      <w:marLeft w:val="0"/>
      <w:marRight w:val="0"/>
      <w:marTop w:val="0"/>
      <w:marBottom w:val="0"/>
      <w:divBdr>
        <w:top w:val="none" w:sz="0" w:space="0" w:color="auto"/>
        <w:left w:val="none" w:sz="0" w:space="0" w:color="auto"/>
        <w:bottom w:val="none" w:sz="0" w:space="0" w:color="auto"/>
        <w:right w:val="none" w:sz="0" w:space="0" w:color="auto"/>
      </w:divBdr>
    </w:div>
    <w:div w:id="1230456094">
      <w:bodyDiv w:val="1"/>
      <w:marLeft w:val="0"/>
      <w:marRight w:val="0"/>
      <w:marTop w:val="0"/>
      <w:marBottom w:val="0"/>
      <w:divBdr>
        <w:top w:val="none" w:sz="0" w:space="0" w:color="auto"/>
        <w:left w:val="none" w:sz="0" w:space="0" w:color="auto"/>
        <w:bottom w:val="none" w:sz="0" w:space="0" w:color="auto"/>
        <w:right w:val="none" w:sz="0" w:space="0" w:color="auto"/>
      </w:divBdr>
    </w:div>
    <w:div w:id="1230771839">
      <w:bodyDiv w:val="1"/>
      <w:marLeft w:val="0"/>
      <w:marRight w:val="0"/>
      <w:marTop w:val="0"/>
      <w:marBottom w:val="0"/>
      <w:divBdr>
        <w:top w:val="none" w:sz="0" w:space="0" w:color="auto"/>
        <w:left w:val="none" w:sz="0" w:space="0" w:color="auto"/>
        <w:bottom w:val="none" w:sz="0" w:space="0" w:color="auto"/>
        <w:right w:val="none" w:sz="0" w:space="0" w:color="auto"/>
      </w:divBdr>
    </w:div>
    <w:div w:id="1230843430">
      <w:bodyDiv w:val="1"/>
      <w:marLeft w:val="0"/>
      <w:marRight w:val="0"/>
      <w:marTop w:val="0"/>
      <w:marBottom w:val="0"/>
      <w:divBdr>
        <w:top w:val="none" w:sz="0" w:space="0" w:color="auto"/>
        <w:left w:val="none" w:sz="0" w:space="0" w:color="auto"/>
        <w:bottom w:val="none" w:sz="0" w:space="0" w:color="auto"/>
        <w:right w:val="none" w:sz="0" w:space="0" w:color="auto"/>
      </w:divBdr>
    </w:div>
    <w:div w:id="1231191981">
      <w:bodyDiv w:val="1"/>
      <w:marLeft w:val="0"/>
      <w:marRight w:val="0"/>
      <w:marTop w:val="0"/>
      <w:marBottom w:val="0"/>
      <w:divBdr>
        <w:top w:val="none" w:sz="0" w:space="0" w:color="auto"/>
        <w:left w:val="none" w:sz="0" w:space="0" w:color="auto"/>
        <w:bottom w:val="none" w:sz="0" w:space="0" w:color="auto"/>
        <w:right w:val="none" w:sz="0" w:space="0" w:color="auto"/>
      </w:divBdr>
    </w:div>
    <w:div w:id="1231304829">
      <w:bodyDiv w:val="1"/>
      <w:marLeft w:val="0"/>
      <w:marRight w:val="0"/>
      <w:marTop w:val="0"/>
      <w:marBottom w:val="0"/>
      <w:divBdr>
        <w:top w:val="none" w:sz="0" w:space="0" w:color="auto"/>
        <w:left w:val="none" w:sz="0" w:space="0" w:color="auto"/>
        <w:bottom w:val="none" w:sz="0" w:space="0" w:color="auto"/>
        <w:right w:val="none" w:sz="0" w:space="0" w:color="auto"/>
      </w:divBdr>
    </w:div>
    <w:div w:id="1231382979">
      <w:bodyDiv w:val="1"/>
      <w:marLeft w:val="0"/>
      <w:marRight w:val="0"/>
      <w:marTop w:val="0"/>
      <w:marBottom w:val="0"/>
      <w:divBdr>
        <w:top w:val="none" w:sz="0" w:space="0" w:color="auto"/>
        <w:left w:val="none" w:sz="0" w:space="0" w:color="auto"/>
        <w:bottom w:val="none" w:sz="0" w:space="0" w:color="auto"/>
        <w:right w:val="none" w:sz="0" w:space="0" w:color="auto"/>
      </w:divBdr>
    </w:div>
    <w:div w:id="1231426196">
      <w:bodyDiv w:val="1"/>
      <w:marLeft w:val="0"/>
      <w:marRight w:val="0"/>
      <w:marTop w:val="0"/>
      <w:marBottom w:val="0"/>
      <w:divBdr>
        <w:top w:val="none" w:sz="0" w:space="0" w:color="auto"/>
        <w:left w:val="none" w:sz="0" w:space="0" w:color="auto"/>
        <w:bottom w:val="none" w:sz="0" w:space="0" w:color="auto"/>
        <w:right w:val="none" w:sz="0" w:space="0" w:color="auto"/>
      </w:divBdr>
    </w:div>
    <w:div w:id="1231497706">
      <w:bodyDiv w:val="1"/>
      <w:marLeft w:val="0"/>
      <w:marRight w:val="0"/>
      <w:marTop w:val="0"/>
      <w:marBottom w:val="0"/>
      <w:divBdr>
        <w:top w:val="none" w:sz="0" w:space="0" w:color="auto"/>
        <w:left w:val="none" w:sz="0" w:space="0" w:color="auto"/>
        <w:bottom w:val="none" w:sz="0" w:space="0" w:color="auto"/>
        <w:right w:val="none" w:sz="0" w:space="0" w:color="auto"/>
      </w:divBdr>
    </w:div>
    <w:div w:id="1231622385">
      <w:bodyDiv w:val="1"/>
      <w:marLeft w:val="0"/>
      <w:marRight w:val="0"/>
      <w:marTop w:val="0"/>
      <w:marBottom w:val="0"/>
      <w:divBdr>
        <w:top w:val="none" w:sz="0" w:space="0" w:color="auto"/>
        <w:left w:val="none" w:sz="0" w:space="0" w:color="auto"/>
        <w:bottom w:val="none" w:sz="0" w:space="0" w:color="auto"/>
        <w:right w:val="none" w:sz="0" w:space="0" w:color="auto"/>
      </w:divBdr>
    </w:div>
    <w:div w:id="1231648793">
      <w:bodyDiv w:val="1"/>
      <w:marLeft w:val="0"/>
      <w:marRight w:val="0"/>
      <w:marTop w:val="0"/>
      <w:marBottom w:val="0"/>
      <w:divBdr>
        <w:top w:val="none" w:sz="0" w:space="0" w:color="auto"/>
        <w:left w:val="none" w:sz="0" w:space="0" w:color="auto"/>
        <w:bottom w:val="none" w:sz="0" w:space="0" w:color="auto"/>
        <w:right w:val="none" w:sz="0" w:space="0" w:color="auto"/>
      </w:divBdr>
    </w:div>
    <w:div w:id="1232037682">
      <w:bodyDiv w:val="1"/>
      <w:marLeft w:val="0"/>
      <w:marRight w:val="0"/>
      <w:marTop w:val="0"/>
      <w:marBottom w:val="0"/>
      <w:divBdr>
        <w:top w:val="none" w:sz="0" w:space="0" w:color="auto"/>
        <w:left w:val="none" w:sz="0" w:space="0" w:color="auto"/>
        <w:bottom w:val="none" w:sz="0" w:space="0" w:color="auto"/>
        <w:right w:val="none" w:sz="0" w:space="0" w:color="auto"/>
      </w:divBdr>
    </w:div>
    <w:div w:id="1232303087">
      <w:bodyDiv w:val="1"/>
      <w:marLeft w:val="0"/>
      <w:marRight w:val="0"/>
      <w:marTop w:val="0"/>
      <w:marBottom w:val="0"/>
      <w:divBdr>
        <w:top w:val="none" w:sz="0" w:space="0" w:color="auto"/>
        <w:left w:val="none" w:sz="0" w:space="0" w:color="auto"/>
        <w:bottom w:val="none" w:sz="0" w:space="0" w:color="auto"/>
        <w:right w:val="none" w:sz="0" w:space="0" w:color="auto"/>
      </w:divBdr>
    </w:div>
    <w:div w:id="1232884449">
      <w:bodyDiv w:val="1"/>
      <w:marLeft w:val="0"/>
      <w:marRight w:val="0"/>
      <w:marTop w:val="0"/>
      <w:marBottom w:val="0"/>
      <w:divBdr>
        <w:top w:val="none" w:sz="0" w:space="0" w:color="auto"/>
        <w:left w:val="none" w:sz="0" w:space="0" w:color="auto"/>
        <w:bottom w:val="none" w:sz="0" w:space="0" w:color="auto"/>
        <w:right w:val="none" w:sz="0" w:space="0" w:color="auto"/>
      </w:divBdr>
    </w:div>
    <w:div w:id="1232959014">
      <w:bodyDiv w:val="1"/>
      <w:marLeft w:val="0"/>
      <w:marRight w:val="0"/>
      <w:marTop w:val="0"/>
      <w:marBottom w:val="0"/>
      <w:divBdr>
        <w:top w:val="none" w:sz="0" w:space="0" w:color="auto"/>
        <w:left w:val="none" w:sz="0" w:space="0" w:color="auto"/>
        <w:bottom w:val="none" w:sz="0" w:space="0" w:color="auto"/>
        <w:right w:val="none" w:sz="0" w:space="0" w:color="auto"/>
      </w:divBdr>
    </w:div>
    <w:div w:id="1232959643">
      <w:bodyDiv w:val="1"/>
      <w:marLeft w:val="0"/>
      <w:marRight w:val="0"/>
      <w:marTop w:val="0"/>
      <w:marBottom w:val="0"/>
      <w:divBdr>
        <w:top w:val="none" w:sz="0" w:space="0" w:color="auto"/>
        <w:left w:val="none" w:sz="0" w:space="0" w:color="auto"/>
        <w:bottom w:val="none" w:sz="0" w:space="0" w:color="auto"/>
        <w:right w:val="none" w:sz="0" w:space="0" w:color="auto"/>
      </w:divBdr>
    </w:div>
    <w:div w:id="1233003966">
      <w:bodyDiv w:val="1"/>
      <w:marLeft w:val="0"/>
      <w:marRight w:val="0"/>
      <w:marTop w:val="0"/>
      <w:marBottom w:val="0"/>
      <w:divBdr>
        <w:top w:val="none" w:sz="0" w:space="0" w:color="auto"/>
        <w:left w:val="none" w:sz="0" w:space="0" w:color="auto"/>
        <w:bottom w:val="none" w:sz="0" w:space="0" w:color="auto"/>
        <w:right w:val="none" w:sz="0" w:space="0" w:color="auto"/>
      </w:divBdr>
    </w:div>
    <w:div w:id="1233272570">
      <w:bodyDiv w:val="1"/>
      <w:marLeft w:val="0"/>
      <w:marRight w:val="0"/>
      <w:marTop w:val="0"/>
      <w:marBottom w:val="0"/>
      <w:divBdr>
        <w:top w:val="none" w:sz="0" w:space="0" w:color="auto"/>
        <w:left w:val="none" w:sz="0" w:space="0" w:color="auto"/>
        <w:bottom w:val="none" w:sz="0" w:space="0" w:color="auto"/>
        <w:right w:val="none" w:sz="0" w:space="0" w:color="auto"/>
      </w:divBdr>
    </w:div>
    <w:div w:id="1233349723">
      <w:bodyDiv w:val="1"/>
      <w:marLeft w:val="0"/>
      <w:marRight w:val="0"/>
      <w:marTop w:val="0"/>
      <w:marBottom w:val="0"/>
      <w:divBdr>
        <w:top w:val="none" w:sz="0" w:space="0" w:color="auto"/>
        <w:left w:val="none" w:sz="0" w:space="0" w:color="auto"/>
        <w:bottom w:val="none" w:sz="0" w:space="0" w:color="auto"/>
        <w:right w:val="none" w:sz="0" w:space="0" w:color="auto"/>
      </w:divBdr>
    </w:div>
    <w:div w:id="1233388035">
      <w:bodyDiv w:val="1"/>
      <w:marLeft w:val="0"/>
      <w:marRight w:val="0"/>
      <w:marTop w:val="0"/>
      <w:marBottom w:val="0"/>
      <w:divBdr>
        <w:top w:val="none" w:sz="0" w:space="0" w:color="auto"/>
        <w:left w:val="none" w:sz="0" w:space="0" w:color="auto"/>
        <w:bottom w:val="none" w:sz="0" w:space="0" w:color="auto"/>
        <w:right w:val="none" w:sz="0" w:space="0" w:color="auto"/>
      </w:divBdr>
    </w:div>
    <w:div w:id="1233587990">
      <w:bodyDiv w:val="1"/>
      <w:marLeft w:val="0"/>
      <w:marRight w:val="0"/>
      <w:marTop w:val="0"/>
      <w:marBottom w:val="0"/>
      <w:divBdr>
        <w:top w:val="none" w:sz="0" w:space="0" w:color="auto"/>
        <w:left w:val="none" w:sz="0" w:space="0" w:color="auto"/>
        <w:bottom w:val="none" w:sz="0" w:space="0" w:color="auto"/>
        <w:right w:val="none" w:sz="0" w:space="0" w:color="auto"/>
      </w:divBdr>
    </w:div>
    <w:div w:id="1233732989">
      <w:bodyDiv w:val="1"/>
      <w:marLeft w:val="0"/>
      <w:marRight w:val="0"/>
      <w:marTop w:val="0"/>
      <w:marBottom w:val="0"/>
      <w:divBdr>
        <w:top w:val="none" w:sz="0" w:space="0" w:color="auto"/>
        <w:left w:val="none" w:sz="0" w:space="0" w:color="auto"/>
        <w:bottom w:val="none" w:sz="0" w:space="0" w:color="auto"/>
        <w:right w:val="none" w:sz="0" w:space="0" w:color="auto"/>
      </w:divBdr>
    </w:div>
    <w:div w:id="1233733051">
      <w:bodyDiv w:val="1"/>
      <w:marLeft w:val="0"/>
      <w:marRight w:val="0"/>
      <w:marTop w:val="0"/>
      <w:marBottom w:val="0"/>
      <w:divBdr>
        <w:top w:val="none" w:sz="0" w:space="0" w:color="auto"/>
        <w:left w:val="none" w:sz="0" w:space="0" w:color="auto"/>
        <w:bottom w:val="none" w:sz="0" w:space="0" w:color="auto"/>
        <w:right w:val="none" w:sz="0" w:space="0" w:color="auto"/>
      </w:divBdr>
    </w:div>
    <w:div w:id="1233932187">
      <w:bodyDiv w:val="1"/>
      <w:marLeft w:val="0"/>
      <w:marRight w:val="0"/>
      <w:marTop w:val="0"/>
      <w:marBottom w:val="0"/>
      <w:divBdr>
        <w:top w:val="none" w:sz="0" w:space="0" w:color="auto"/>
        <w:left w:val="none" w:sz="0" w:space="0" w:color="auto"/>
        <w:bottom w:val="none" w:sz="0" w:space="0" w:color="auto"/>
        <w:right w:val="none" w:sz="0" w:space="0" w:color="auto"/>
      </w:divBdr>
    </w:div>
    <w:div w:id="1233932715">
      <w:bodyDiv w:val="1"/>
      <w:marLeft w:val="0"/>
      <w:marRight w:val="0"/>
      <w:marTop w:val="0"/>
      <w:marBottom w:val="0"/>
      <w:divBdr>
        <w:top w:val="none" w:sz="0" w:space="0" w:color="auto"/>
        <w:left w:val="none" w:sz="0" w:space="0" w:color="auto"/>
        <w:bottom w:val="none" w:sz="0" w:space="0" w:color="auto"/>
        <w:right w:val="none" w:sz="0" w:space="0" w:color="auto"/>
      </w:divBdr>
    </w:div>
    <w:div w:id="1234194803">
      <w:bodyDiv w:val="1"/>
      <w:marLeft w:val="0"/>
      <w:marRight w:val="0"/>
      <w:marTop w:val="0"/>
      <w:marBottom w:val="0"/>
      <w:divBdr>
        <w:top w:val="none" w:sz="0" w:space="0" w:color="auto"/>
        <w:left w:val="none" w:sz="0" w:space="0" w:color="auto"/>
        <w:bottom w:val="none" w:sz="0" w:space="0" w:color="auto"/>
        <w:right w:val="none" w:sz="0" w:space="0" w:color="auto"/>
      </w:divBdr>
    </w:div>
    <w:div w:id="1234316671">
      <w:bodyDiv w:val="1"/>
      <w:marLeft w:val="0"/>
      <w:marRight w:val="0"/>
      <w:marTop w:val="0"/>
      <w:marBottom w:val="0"/>
      <w:divBdr>
        <w:top w:val="none" w:sz="0" w:space="0" w:color="auto"/>
        <w:left w:val="none" w:sz="0" w:space="0" w:color="auto"/>
        <w:bottom w:val="none" w:sz="0" w:space="0" w:color="auto"/>
        <w:right w:val="none" w:sz="0" w:space="0" w:color="auto"/>
      </w:divBdr>
    </w:div>
    <w:div w:id="1234318238">
      <w:bodyDiv w:val="1"/>
      <w:marLeft w:val="0"/>
      <w:marRight w:val="0"/>
      <w:marTop w:val="0"/>
      <w:marBottom w:val="0"/>
      <w:divBdr>
        <w:top w:val="none" w:sz="0" w:space="0" w:color="auto"/>
        <w:left w:val="none" w:sz="0" w:space="0" w:color="auto"/>
        <w:bottom w:val="none" w:sz="0" w:space="0" w:color="auto"/>
        <w:right w:val="none" w:sz="0" w:space="0" w:color="auto"/>
      </w:divBdr>
    </w:div>
    <w:div w:id="1234437337">
      <w:bodyDiv w:val="1"/>
      <w:marLeft w:val="0"/>
      <w:marRight w:val="0"/>
      <w:marTop w:val="0"/>
      <w:marBottom w:val="0"/>
      <w:divBdr>
        <w:top w:val="none" w:sz="0" w:space="0" w:color="auto"/>
        <w:left w:val="none" w:sz="0" w:space="0" w:color="auto"/>
        <w:bottom w:val="none" w:sz="0" w:space="0" w:color="auto"/>
        <w:right w:val="none" w:sz="0" w:space="0" w:color="auto"/>
      </w:divBdr>
    </w:div>
    <w:div w:id="1234466656">
      <w:bodyDiv w:val="1"/>
      <w:marLeft w:val="0"/>
      <w:marRight w:val="0"/>
      <w:marTop w:val="0"/>
      <w:marBottom w:val="0"/>
      <w:divBdr>
        <w:top w:val="none" w:sz="0" w:space="0" w:color="auto"/>
        <w:left w:val="none" w:sz="0" w:space="0" w:color="auto"/>
        <w:bottom w:val="none" w:sz="0" w:space="0" w:color="auto"/>
        <w:right w:val="none" w:sz="0" w:space="0" w:color="auto"/>
      </w:divBdr>
    </w:div>
    <w:div w:id="1235048302">
      <w:bodyDiv w:val="1"/>
      <w:marLeft w:val="0"/>
      <w:marRight w:val="0"/>
      <w:marTop w:val="0"/>
      <w:marBottom w:val="0"/>
      <w:divBdr>
        <w:top w:val="none" w:sz="0" w:space="0" w:color="auto"/>
        <w:left w:val="none" w:sz="0" w:space="0" w:color="auto"/>
        <w:bottom w:val="none" w:sz="0" w:space="0" w:color="auto"/>
        <w:right w:val="none" w:sz="0" w:space="0" w:color="auto"/>
      </w:divBdr>
    </w:div>
    <w:div w:id="1235124137">
      <w:bodyDiv w:val="1"/>
      <w:marLeft w:val="0"/>
      <w:marRight w:val="0"/>
      <w:marTop w:val="0"/>
      <w:marBottom w:val="0"/>
      <w:divBdr>
        <w:top w:val="none" w:sz="0" w:space="0" w:color="auto"/>
        <w:left w:val="none" w:sz="0" w:space="0" w:color="auto"/>
        <w:bottom w:val="none" w:sz="0" w:space="0" w:color="auto"/>
        <w:right w:val="none" w:sz="0" w:space="0" w:color="auto"/>
      </w:divBdr>
    </w:div>
    <w:div w:id="1235165883">
      <w:bodyDiv w:val="1"/>
      <w:marLeft w:val="0"/>
      <w:marRight w:val="0"/>
      <w:marTop w:val="0"/>
      <w:marBottom w:val="0"/>
      <w:divBdr>
        <w:top w:val="none" w:sz="0" w:space="0" w:color="auto"/>
        <w:left w:val="none" w:sz="0" w:space="0" w:color="auto"/>
        <w:bottom w:val="none" w:sz="0" w:space="0" w:color="auto"/>
        <w:right w:val="none" w:sz="0" w:space="0" w:color="auto"/>
      </w:divBdr>
    </w:div>
    <w:div w:id="1235242333">
      <w:bodyDiv w:val="1"/>
      <w:marLeft w:val="0"/>
      <w:marRight w:val="0"/>
      <w:marTop w:val="0"/>
      <w:marBottom w:val="0"/>
      <w:divBdr>
        <w:top w:val="none" w:sz="0" w:space="0" w:color="auto"/>
        <w:left w:val="none" w:sz="0" w:space="0" w:color="auto"/>
        <w:bottom w:val="none" w:sz="0" w:space="0" w:color="auto"/>
        <w:right w:val="none" w:sz="0" w:space="0" w:color="auto"/>
      </w:divBdr>
    </w:div>
    <w:div w:id="1235243910">
      <w:bodyDiv w:val="1"/>
      <w:marLeft w:val="0"/>
      <w:marRight w:val="0"/>
      <w:marTop w:val="0"/>
      <w:marBottom w:val="0"/>
      <w:divBdr>
        <w:top w:val="none" w:sz="0" w:space="0" w:color="auto"/>
        <w:left w:val="none" w:sz="0" w:space="0" w:color="auto"/>
        <w:bottom w:val="none" w:sz="0" w:space="0" w:color="auto"/>
        <w:right w:val="none" w:sz="0" w:space="0" w:color="auto"/>
      </w:divBdr>
    </w:div>
    <w:div w:id="1235432291">
      <w:bodyDiv w:val="1"/>
      <w:marLeft w:val="0"/>
      <w:marRight w:val="0"/>
      <w:marTop w:val="0"/>
      <w:marBottom w:val="0"/>
      <w:divBdr>
        <w:top w:val="none" w:sz="0" w:space="0" w:color="auto"/>
        <w:left w:val="none" w:sz="0" w:space="0" w:color="auto"/>
        <w:bottom w:val="none" w:sz="0" w:space="0" w:color="auto"/>
        <w:right w:val="none" w:sz="0" w:space="0" w:color="auto"/>
      </w:divBdr>
    </w:div>
    <w:div w:id="1235504911">
      <w:bodyDiv w:val="1"/>
      <w:marLeft w:val="0"/>
      <w:marRight w:val="0"/>
      <w:marTop w:val="0"/>
      <w:marBottom w:val="0"/>
      <w:divBdr>
        <w:top w:val="none" w:sz="0" w:space="0" w:color="auto"/>
        <w:left w:val="none" w:sz="0" w:space="0" w:color="auto"/>
        <w:bottom w:val="none" w:sz="0" w:space="0" w:color="auto"/>
        <w:right w:val="none" w:sz="0" w:space="0" w:color="auto"/>
      </w:divBdr>
    </w:div>
    <w:div w:id="1235511718">
      <w:bodyDiv w:val="1"/>
      <w:marLeft w:val="0"/>
      <w:marRight w:val="0"/>
      <w:marTop w:val="0"/>
      <w:marBottom w:val="0"/>
      <w:divBdr>
        <w:top w:val="none" w:sz="0" w:space="0" w:color="auto"/>
        <w:left w:val="none" w:sz="0" w:space="0" w:color="auto"/>
        <w:bottom w:val="none" w:sz="0" w:space="0" w:color="auto"/>
        <w:right w:val="none" w:sz="0" w:space="0" w:color="auto"/>
      </w:divBdr>
    </w:div>
    <w:div w:id="1235892127">
      <w:bodyDiv w:val="1"/>
      <w:marLeft w:val="0"/>
      <w:marRight w:val="0"/>
      <w:marTop w:val="0"/>
      <w:marBottom w:val="0"/>
      <w:divBdr>
        <w:top w:val="none" w:sz="0" w:space="0" w:color="auto"/>
        <w:left w:val="none" w:sz="0" w:space="0" w:color="auto"/>
        <w:bottom w:val="none" w:sz="0" w:space="0" w:color="auto"/>
        <w:right w:val="none" w:sz="0" w:space="0" w:color="auto"/>
      </w:divBdr>
    </w:div>
    <w:div w:id="1235893159">
      <w:bodyDiv w:val="1"/>
      <w:marLeft w:val="0"/>
      <w:marRight w:val="0"/>
      <w:marTop w:val="0"/>
      <w:marBottom w:val="0"/>
      <w:divBdr>
        <w:top w:val="none" w:sz="0" w:space="0" w:color="auto"/>
        <w:left w:val="none" w:sz="0" w:space="0" w:color="auto"/>
        <w:bottom w:val="none" w:sz="0" w:space="0" w:color="auto"/>
        <w:right w:val="none" w:sz="0" w:space="0" w:color="auto"/>
      </w:divBdr>
    </w:div>
    <w:div w:id="1235894510">
      <w:bodyDiv w:val="1"/>
      <w:marLeft w:val="0"/>
      <w:marRight w:val="0"/>
      <w:marTop w:val="0"/>
      <w:marBottom w:val="0"/>
      <w:divBdr>
        <w:top w:val="none" w:sz="0" w:space="0" w:color="auto"/>
        <w:left w:val="none" w:sz="0" w:space="0" w:color="auto"/>
        <w:bottom w:val="none" w:sz="0" w:space="0" w:color="auto"/>
        <w:right w:val="none" w:sz="0" w:space="0" w:color="auto"/>
      </w:divBdr>
    </w:div>
    <w:div w:id="1236165216">
      <w:bodyDiv w:val="1"/>
      <w:marLeft w:val="0"/>
      <w:marRight w:val="0"/>
      <w:marTop w:val="0"/>
      <w:marBottom w:val="0"/>
      <w:divBdr>
        <w:top w:val="none" w:sz="0" w:space="0" w:color="auto"/>
        <w:left w:val="none" w:sz="0" w:space="0" w:color="auto"/>
        <w:bottom w:val="none" w:sz="0" w:space="0" w:color="auto"/>
        <w:right w:val="none" w:sz="0" w:space="0" w:color="auto"/>
      </w:divBdr>
    </w:div>
    <w:div w:id="1236284290">
      <w:bodyDiv w:val="1"/>
      <w:marLeft w:val="0"/>
      <w:marRight w:val="0"/>
      <w:marTop w:val="0"/>
      <w:marBottom w:val="0"/>
      <w:divBdr>
        <w:top w:val="none" w:sz="0" w:space="0" w:color="auto"/>
        <w:left w:val="none" w:sz="0" w:space="0" w:color="auto"/>
        <w:bottom w:val="none" w:sz="0" w:space="0" w:color="auto"/>
        <w:right w:val="none" w:sz="0" w:space="0" w:color="auto"/>
      </w:divBdr>
    </w:div>
    <w:div w:id="1236478012">
      <w:bodyDiv w:val="1"/>
      <w:marLeft w:val="0"/>
      <w:marRight w:val="0"/>
      <w:marTop w:val="0"/>
      <w:marBottom w:val="0"/>
      <w:divBdr>
        <w:top w:val="none" w:sz="0" w:space="0" w:color="auto"/>
        <w:left w:val="none" w:sz="0" w:space="0" w:color="auto"/>
        <w:bottom w:val="none" w:sz="0" w:space="0" w:color="auto"/>
        <w:right w:val="none" w:sz="0" w:space="0" w:color="auto"/>
      </w:divBdr>
    </w:div>
    <w:div w:id="1236545678">
      <w:bodyDiv w:val="1"/>
      <w:marLeft w:val="0"/>
      <w:marRight w:val="0"/>
      <w:marTop w:val="0"/>
      <w:marBottom w:val="0"/>
      <w:divBdr>
        <w:top w:val="none" w:sz="0" w:space="0" w:color="auto"/>
        <w:left w:val="none" w:sz="0" w:space="0" w:color="auto"/>
        <w:bottom w:val="none" w:sz="0" w:space="0" w:color="auto"/>
        <w:right w:val="none" w:sz="0" w:space="0" w:color="auto"/>
      </w:divBdr>
    </w:div>
    <w:div w:id="1236549104">
      <w:bodyDiv w:val="1"/>
      <w:marLeft w:val="0"/>
      <w:marRight w:val="0"/>
      <w:marTop w:val="0"/>
      <w:marBottom w:val="0"/>
      <w:divBdr>
        <w:top w:val="none" w:sz="0" w:space="0" w:color="auto"/>
        <w:left w:val="none" w:sz="0" w:space="0" w:color="auto"/>
        <w:bottom w:val="none" w:sz="0" w:space="0" w:color="auto"/>
        <w:right w:val="none" w:sz="0" w:space="0" w:color="auto"/>
      </w:divBdr>
    </w:div>
    <w:div w:id="1236743572">
      <w:bodyDiv w:val="1"/>
      <w:marLeft w:val="0"/>
      <w:marRight w:val="0"/>
      <w:marTop w:val="0"/>
      <w:marBottom w:val="0"/>
      <w:divBdr>
        <w:top w:val="none" w:sz="0" w:space="0" w:color="auto"/>
        <w:left w:val="none" w:sz="0" w:space="0" w:color="auto"/>
        <w:bottom w:val="none" w:sz="0" w:space="0" w:color="auto"/>
        <w:right w:val="none" w:sz="0" w:space="0" w:color="auto"/>
      </w:divBdr>
    </w:div>
    <w:div w:id="1236822034">
      <w:bodyDiv w:val="1"/>
      <w:marLeft w:val="0"/>
      <w:marRight w:val="0"/>
      <w:marTop w:val="0"/>
      <w:marBottom w:val="0"/>
      <w:divBdr>
        <w:top w:val="none" w:sz="0" w:space="0" w:color="auto"/>
        <w:left w:val="none" w:sz="0" w:space="0" w:color="auto"/>
        <w:bottom w:val="none" w:sz="0" w:space="0" w:color="auto"/>
        <w:right w:val="none" w:sz="0" w:space="0" w:color="auto"/>
      </w:divBdr>
    </w:div>
    <w:div w:id="1236932476">
      <w:bodyDiv w:val="1"/>
      <w:marLeft w:val="0"/>
      <w:marRight w:val="0"/>
      <w:marTop w:val="0"/>
      <w:marBottom w:val="0"/>
      <w:divBdr>
        <w:top w:val="none" w:sz="0" w:space="0" w:color="auto"/>
        <w:left w:val="none" w:sz="0" w:space="0" w:color="auto"/>
        <w:bottom w:val="none" w:sz="0" w:space="0" w:color="auto"/>
        <w:right w:val="none" w:sz="0" w:space="0" w:color="auto"/>
      </w:divBdr>
    </w:div>
    <w:div w:id="1237010514">
      <w:bodyDiv w:val="1"/>
      <w:marLeft w:val="0"/>
      <w:marRight w:val="0"/>
      <w:marTop w:val="0"/>
      <w:marBottom w:val="0"/>
      <w:divBdr>
        <w:top w:val="none" w:sz="0" w:space="0" w:color="auto"/>
        <w:left w:val="none" w:sz="0" w:space="0" w:color="auto"/>
        <w:bottom w:val="none" w:sz="0" w:space="0" w:color="auto"/>
        <w:right w:val="none" w:sz="0" w:space="0" w:color="auto"/>
      </w:divBdr>
    </w:div>
    <w:div w:id="1237205015">
      <w:bodyDiv w:val="1"/>
      <w:marLeft w:val="0"/>
      <w:marRight w:val="0"/>
      <w:marTop w:val="0"/>
      <w:marBottom w:val="0"/>
      <w:divBdr>
        <w:top w:val="none" w:sz="0" w:space="0" w:color="auto"/>
        <w:left w:val="none" w:sz="0" w:space="0" w:color="auto"/>
        <w:bottom w:val="none" w:sz="0" w:space="0" w:color="auto"/>
        <w:right w:val="none" w:sz="0" w:space="0" w:color="auto"/>
      </w:divBdr>
    </w:div>
    <w:div w:id="1237517497">
      <w:bodyDiv w:val="1"/>
      <w:marLeft w:val="0"/>
      <w:marRight w:val="0"/>
      <w:marTop w:val="0"/>
      <w:marBottom w:val="0"/>
      <w:divBdr>
        <w:top w:val="none" w:sz="0" w:space="0" w:color="auto"/>
        <w:left w:val="none" w:sz="0" w:space="0" w:color="auto"/>
        <w:bottom w:val="none" w:sz="0" w:space="0" w:color="auto"/>
        <w:right w:val="none" w:sz="0" w:space="0" w:color="auto"/>
      </w:divBdr>
    </w:div>
    <w:div w:id="1237667772">
      <w:bodyDiv w:val="1"/>
      <w:marLeft w:val="0"/>
      <w:marRight w:val="0"/>
      <w:marTop w:val="0"/>
      <w:marBottom w:val="0"/>
      <w:divBdr>
        <w:top w:val="none" w:sz="0" w:space="0" w:color="auto"/>
        <w:left w:val="none" w:sz="0" w:space="0" w:color="auto"/>
        <w:bottom w:val="none" w:sz="0" w:space="0" w:color="auto"/>
        <w:right w:val="none" w:sz="0" w:space="0" w:color="auto"/>
      </w:divBdr>
    </w:div>
    <w:div w:id="1237784603">
      <w:bodyDiv w:val="1"/>
      <w:marLeft w:val="0"/>
      <w:marRight w:val="0"/>
      <w:marTop w:val="0"/>
      <w:marBottom w:val="0"/>
      <w:divBdr>
        <w:top w:val="none" w:sz="0" w:space="0" w:color="auto"/>
        <w:left w:val="none" w:sz="0" w:space="0" w:color="auto"/>
        <w:bottom w:val="none" w:sz="0" w:space="0" w:color="auto"/>
        <w:right w:val="none" w:sz="0" w:space="0" w:color="auto"/>
      </w:divBdr>
    </w:div>
    <w:div w:id="1237788737">
      <w:bodyDiv w:val="1"/>
      <w:marLeft w:val="0"/>
      <w:marRight w:val="0"/>
      <w:marTop w:val="0"/>
      <w:marBottom w:val="0"/>
      <w:divBdr>
        <w:top w:val="none" w:sz="0" w:space="0" w:color="auto"/>
        <w:left w:val="none" w:sz="0" w:space="0" w:color="auto"/>
        <w:bottom w:val="none" w:sz="0" w:space="0" w:color="auto"/>
        <w:right w:val="none" w:sz="0" w:space="0" w:color="auto"/>
      </w:divBdr>
    </w:div>
    <w:div w:id="1237859115">
      <w:bodyDiv w:val="1"/>
      <w:marLeft w:val="0"/>
      <w:marRight w:val="0"/>
      <w:marTop w:val="0"/>
      <w:marBottom w:val="0"/>
      <w:divBdr>
        <w:top w:val="none" w:sz="0" w:space="0" w:color="auto"/>
        <w:left w:val="none" w:sz="0" w:space="0" w:color="auto"/>
        <w:bottom w:val="none" w:sz="0" w:space="0" w:color="auto"/>
        <w:right w:val="none" w:sz="0" w:space="0" w:color="auto"/>
      </w:divBdr>
    </w:div>
    <w:div w:id="1237865098">
      <w:bodyDiv w:val="1"/>
      <w:marLeft w:val="0"/>
      <w:marRight w:val="0"/>
      <w:marTop w:val="0"/>
      <w:marBottom w:val="0"/>
      <w:divBdr>
        <w:top w:val="none" w:sz="0" w:space="0" w:color="auto"/>
        <w:left w:val="none" w:sz="0" w:space="0" w:color="auto"/>
        <w:bottom w:val="none" w:sz="0" w:space="0" w:color="auto"/>
        <w:right w:val="none" w:sz="0" w:space="0" w:color="auto"/>
      </w:divBdr>
    </w:div>
    <w:div w:id="1238053411">
      <w:bodyDiv w:val="1"/>
      <w:marLeft w:val="0"/>
      <w:marRight w:val="0"/>
      <w:marTop w:val="0"/>
      <w:marBottom w:val="0"/>
      <w:divBdr>
        <w:top w:val="none" w:sz="0" w:space="0" w:color="auto"/>
        <w:left w:val="none" w:sz="0" w:space="0" w:color="auto"/>
        <w:bottom w:val="none" w:sz="0" w:space="0" w:color="auto"/>
        <w:right w:val="none" w:sz="0" w:space="0" w:color="auto"/>
      </w:divBdr>
    </w:div>
    <w:div w:id="1238172415">
      <w:bodyDiv w:val="1"/>
      <w:marLeft w:val="0"/>
      <w:marRight w:val="0"/>
      <w:marTop w:val="0"/>
      <w:marBottom w:val="0"/>
      <w:divBdr>
        <w:top w:val="none" w:sz="0" w:space="0" w:color="auto"/>
        <w:left w:val="none" w:sz="0" w:space="0" w:color="auto"/>
        <w:bottom w:val="none" w:sz="0" w:space="0" w:color="auto"/>
        <w:right w:val="none" w:sz="0" w:space="0" w:color="auto"/>
      </w:divBdr>
    </w:div>
    <w:div w:id="1238174420">
      <w:bodyDiv w:val="1"/>
      <w:marLeft w:val="0"/>
      <w:marRight w:val="0"/>
      <w:marTop w:val="0"/>
      <w:marBottom w:val="0"/>
      <w:divBdr>
        <w:top w:val="none" w:sz="0" w:space="0" w:color="auto"/>
        <w:left w:val="none" w:sz="0" w:space="0" w:color="auto"/>
        <w:bottom w:val="none" w:sz="0" w:space="0" w:color="auto"/>
        <w:right w:val="none" w:sz="0" w:space="0" w:color="auto"/>
      </w:divBdr>
    </w:div>
    <w:div w:id="1238325346">
      <w:bodyDiv w:val="1"/>
      <w:marLeft w:val="0"/>
      <w:marRight w:val="0"/>
      <w:marTop w:val="0"/>
      <w:marBottom w:val="0"/>
      <w:divBdr>
        <w:top w:val="none" w:sz="0" w:space="0" w:color="auto"/>
        <w:left w:val="none" w:sz="0" w:space="0" w:color="auto"/>
        <w:bottom w:val="none" w:sz="0" w:space="0" w:color="auto"/>
        <w:right w:val="none" w:sz="0" w:space="0" w:color="auto"/>
      </w:divBdr>
    </w:div>
    <w:div w:id="1238369775">
      <w:bodyDiv w:val="1"/>
      <w:marLeft w:val="0"/>
      <w:marRight w:val="0"/>
      <w:marTop w:val="0"/>
      <w:marBottom w:val="0"/>
      <w:divBdr>
        <w:top w:val="none" w:sz="0" w:space="0" w:color="auto"/>
        <w:left w:val="none" w:sz="0" w:space="0" w:color="auto"/>
        <w:bottom w:val="none" w:sz="0" w:space="0" w:color="auto"/>
        <w:right w:val="none" w:sz="0" w:space="0" w:color="auto"/>
      </w:divBdr>
    </w:div>
    <w:div w:id="1238441789">
      <w:bodyDiv w:val="1"/>
      <w:marLeft w:val="0"/>
      <w:marRight w:val="0"/>
      <w:marTop w:val="0"/>
      <w:marBottom w:val="0"/>
      <w:divBdr>
        <w:top w:val="none" w:sz="0" w:space="0" w:color="auto"/>
        <w:left w:val="none" w:sz="0" w:space="0" w:color="auto"/>
        <w:bottom w:val="none" w:sz="0" w:space="0" w:color="auto"/>
        <w:right w:val="none" w:sz="0" w:space="0" w:color="auto"/>
      </w:divBdr>
    </w:div>
    <w:div w:id="1238512504">
      <w:bodyDiv w:val="1"/>
      <w:marLeft w:val="0"/>
      <w:marRight w:val="0"/>
      <w:marTop w:val="0"/>
      <w:marBottom w:val="0"/>
      <w:divBdr>
        <w:top w:val="none" w:sz="0" w:space="0" w:color="auto"/>
        <w:left w:val="none" w:sz="0" w:space="0" w:color="auto"/>
        <w:bottom w:val="none" w:sz="0" w:space="0" w:color="auto"/>
        <w:right w:val="none" w:sz="0" w:space="0" w:color="auto"/>
      </w:divBdr>
    </w:div>
    <w:div w:id="1238514424">
      <w:bodyDiv w:val="1"/>
      <w:marLeft w:val="0"/>
      <w:marRight w:val="0"/>
      <w:marTop w:val="0"/>
      <w:marBottom w:val="0"/>
      <w:divBdr>
        <w:top w:val="none" w:sz="0" w:space="0" w:color="auto"/>
        <w:left w:val="none" w:sz="0" w:space="0" w:color="auto"/>
        <w:bottom w:val="none" w:sz="0" w:space="0" w:color="auto"/>
        <w:right w:val="none" w:sz="0" w:space="0" w:color="auto"/>
      </w:divBdr>
    </w:div>
    <w:div w:id="1238587412">
      <w:bodyDiv w:val="1"/>
      <w:marLeft w:val="0"/>
      <w:marRight w:val="0"/>
      <w:marTop w:val="0"/>
      <w:marBottom w:val="0"/>
      <w:divBdr>
        <w:top w:val="none" w:sz="0" w:space="0" w:color="auto"/>
        <w:left w:val="none" w:sz="0" w:space="0" w:color="auto"/>
        <w:bottom w:val="none" w:sz="0" w:space="0" w:color="auto"/>
        <w:right w:val="none" w:sz="0" w:space="0" w:color="auto"/>
      </w:divBdr>
    </w:div>
    <w:div w:id="1238662647">
      <w:bodyDiv w:val="1"/>
      <w:marLeft w:val="0"/>
      <w:marRight w:val="0"/>
      <w:marTop w:val="0"/>
      <w:marBottom w:val="0"/>
      <w:divBdr>
        <w:top w:val="none" w:sz="0" w:space="0" w:color="auto"/>
        <w:left w:val="none" w:sz="0" w:space="0" w:color="auto"/>
        <w:bottom w:val="none" w:sz="0" w:space="0" w:color="auto"/>
        <w:right w:val="none" w:sz="0" w:space="0" w:color="auto"/>
      </w:divBdr>
    </w:div>
    <w:div w:id="1238831021">
      <w:bodyDiv w:val="1"/>
      <w:marLeft w:val="0"/>
      <w:marRight w:val="0"/>
      <w:marTop w:val="0"/>
      <w:marBottom w:val="0"/>
      <w:divBdr>
        <w:top w:val="none" w:sz="0" w:space="0" w:color="auto"/>
        <w:left w:val="none" w:sz="0" w:space="0" w:color="auto"/>
        <w:bottom w:val="none" w:sz="0" w:space="0" w:color="auto"/>
        <w:right w:val="none" w:sz="0" w:space="0" w:color="auto"/>
      </w:divBdr>
    </w:div>
    <w:div w:id="1238977276">
      <w:bodyDiv w:val="1"/>
      <w:marLeft w:val="0"/>
      <w:marRight w:val="0"/>
      <w:marTop w:val="0"/>
      <w:marBottom w:val="0"/>
      <w:divBdr>
        <w:top w:val="none" w:sz="0" w:space="0" w:color="auto"/>
        <w:left w:val="none" w:sz="0" w:space="0" w:color="auto"/>
        <w:bottom w:val="none" w:sz="0" w:space="0" w:color="auto"/>
        <w:right w:val="none" w:sz="0" w:space="0" w:color="auto"/>
      </w:divBdr>
    </w:div>
    <w:div w:id="1239051875">
      <w:bodyDiv w:val="1"/>
      <w:marLeft w:val="0"/>
      <w:marRight w:val="0"/>
      <w:marTop w:val="0"/>
      <w:marBottom w:val="0"/>
      <w:divBdr>
        <w:top w:val="none" w:sz="0" w:space="0" w:color="auto"/>
        <w:left w:val="none" w:sz="0" w:space="0" w:color="auto"/>
        <w:bottom w:val="none" w:sz="0" w:space="0" w:color="auto"/>
        <w:right w:val="none" w:sz="0" w:space="0" w:color="auto"/>
      </w:divBdr>
    </w:div>
    <w:div w:id="1239170202">
      <w:bodyDiv w:val="1"/>
      <w:marLeft w:val="0"/>
      <w:marRight w:val="0"/>
      <w:marTop w:val="0"/>
      <w:marBottom w:val="0"/>
      <w:divBdr>
        <w:top w:val="none" w:sz="0" w:space="0" w:color="auto"/>
        <w:left w:val="none" w:sz="0" w:space="0" w:color="auto"/>
        <w:bottom w:val="none" w:sz="0" w:space="0" w:color="auto"/>
        <w:right w:val="none" w:sz="0" w:space="0" w:color="auto"/>
      </w:divBdr>
    </w:div>
    <w:div w:id="1239170385">
      <w:bodyDiv w:val="1"/>
      <w:marLeft w:val="0"/>
      <w:marRight w:val="0"/>
      <w:marTop w:val="0"/>
      <w:marBottom w:val="0"/>
      <w:divBdr>
        <w:top w:val="none" w:sz="0" w:space="0" w:color="auto"/>
        <w:left w:val="none" w:sz="0" w:space="0" w:color="auto"/>
        <w:bottom w:val="none" w:sz="0" w:space="0" w:color="auto"/>
        <w:right w:val="none" w:sz="0" w:space="0" w:color="auto"/>
      </w:divBdr>
    </w:div>
    <w:div w:id="1239242835">
      <w:bodyDiv w:val="1"/>
      <w:marLeft w:val="0"/>
      <w:marRight w:val="0"/>
      <w:marTop w:val="0"/>
      <w:marBottom w:val="0"/>
      <w:divBdr>
        <w:top w:val="none" w:sz="0" w:space="0" w:color="auto"/>
        <w:left w:val="none" w:sz="0" w:space="0" w:color="auto"/>
        <w:bottom w:val="none" w:sz="0" w:space="0" w:color="auto"/>
        <w:right w:val="none" w:sz="0" w:space="0" w:color="auto"/>
      </w:divBdr>
    </w:div>
    <w:div w:id="1239438970">
      <w:bodyDiv w:val="1"/>
      <w:marLeft w:val="0"/>
      <w:marRight w:val="0"/>
      <w:marTop w:val="0"/>
      <w:marBottom w:val="0"/>
      <w:divBdr>
        <w:top w:val="none" w:sz="0" w:space="0" w:color="auto"/>
        <w:left w:val="none" w:sz="0" w:space="0" w:color="auto"/>
        <w:bottom w:val="none" w:sz="0" w:space="0" w:color="auto"/>
        <w:right w:val="none" w:sz="0" w:space="0" w:color="auto"/>
      </w:divBdr>
    </w:div>
    <w:div w:id="1239747850">
      <w:bodyDiv w:val="1"/>
      <w:marLeft w:val="0"/>
      <w:marRight w:val="0"/>
      <w:marTop w:val="0"/>
      <w:marBottom w:val="0"/>
      <w:divBdr>
        <w:top w:val="none" w:sz="0" w:space="0" w:color="auto"/>
        <w:left w:val="none" w:sz="0" w:space="0" w:color="auto"/>
        <w:bottom w:val="none" w:sz="0" w:space="0" w:color="auto"/>
        <w:right w:val="none" w:sz="0" w:space="0" w:color="auto"/>
      </w:divBdr>
    </w:div>
    <w:div w:id="1239755393">
      <w:bodyDiv w:val="1"/>
      <w:marLeft w:val="0"/>
      <w:marRight w:val="0"/>
      <w:marTop w:val="0"/>
      <w:marBottom w:val="0"/>
      <w:divBdr>
        <w:top w:val="none" w:sz="0" w:space="0" w:color="auto"/>
        <w:left w:val="none" w:sz="0" w:space="0" w:color="auto"/>
        <w:bottom w:val="none" w:sz="0" w:space="0" w:color="auto"/>
        <w:right w:val="none" w:sz="0" w:space="0" w:color="auto"/>
      </w:divBdr>
    </w:div>
    <w:div w:id="1239827545">
      <w:bodyDiv w:val="1"/>
      <w:marLeft w:val="0"/>
      <w:marRight w:val="0"/>
      <w:marTop w:val="0"/>
      <w:marBottom w:val="0"/>
      <w:divBdr>
        <w:top w:val="none" w:sz="0" w:space="0" w:color="auto"/>
        <w:left w:val="none" w:sz="0" w:space="0" w:color="auto"/>
        <w:bottom w:val="none" w:sz="0" w:space="0" w:color="auto"/>
        <w:right w:val="none" w:sz="0" w:space="0" w:color="auto"/>
      </w:divBdr>
    </w:div>
    <w:div w:id="1240284214">
      <w:bodyDiv w:val="1"/>
      <w:marLeft w:val="0"/>
      <w:marRight w:val="0"/>
      <w:marTop w:val="0"/>
      <w:marBottom w:val="0"/>
      <w:divBdr>
        <w:top w:val="none" w:sz="0" w:space="0" w:color="auto"/>
        <w:left w:val="none" w:sz="0" w:space="0" w:color="auto"/>
        <w:bottom w:val="none" w:sz="0" w:space="0" w:color="auto"/>
        <w:right w:val="none" w:sz="0" w:space="0" w:color="auto"/>
      </w:divBdr>
    </w:div>
    <w:div w:id="1240672328">
      <w:bodyDiv w:val="1"/>
      <w:marLeft w:val="0"/>
      <w:marRight w:val="0"/>
      <w:marTop w:val="0"/>
      <w:marBottom w:val="0"/>
      <w:divBdr>
        <w:top w:val="none" w:sz="0" w:space="0" w:color="auto"/>
        <w:left w:val="none" w:sz="0" w:space="0" w:color="auto"/>
        <w:bottom w:val="none" w:sz="0" w:space="0" w:color="auto"/>
        <w:right w:val="none" w:sz="0" w:space="0" w:color="auto"/>
      </w:divBdr>
    </w:div>
    <w:div w:id="1240678970">
      <w:bodyDiv w:val="1"/>
      <w:marLeft w:val="0"/>
      <w:marRight w:val="0"/>
      <w:marTop w:val="0"/>
      <w:marBottom w:val="0"/>
      <w:divBdr>
        <w:top w:val="none" w:sz="0" w:space="0" w:color="auto"/>
        <w:left w:val="none" w:sz="0" w:space="0" w:color="auto"/>
        <w:bottom w:val="none" w:sz="0" w:space="0" w:color="auto"/>
        <w:right w:val="none" w:sz="0" w:space="0" w:color="auto"/>
      </w:divBdr>
    </w:div>
    <w:div w:id="1240747565">
      <w:bodyDiv w:val="1"/>
      <w:marLeft w:val="0"/>
      <w:marRight w:val="0"/>
      <w:marTop w:val="0"/>
      <w:marBottom w:val="0"/>
      <w:divBdr>
        <w:top w:val="none" w:sz="0" w:space="0" w:color="auto"/>
        <w:left w:val="none" w:sz="0" w:space="0" w:color="auto"/>
        <w:bottom w:val="none" w:sz="0" w:space="0" w:color="auto"/>
        <w:right w:val="none" w:sz="0" w:space="0" w:color="auto"/>
      </w:divBdr>
    </w:div>
    <w:div w:id="1240754887">
      <w:bodyDiv w:val="1"/>
      <w:marLeft w:val="0"/>
      <w:marRight w:val="0"/>
      <w:marTop w:val="0"/>
      <w:marBottom w:val="0"/>
      <w:divBdr>
        <w:top w:val="none" w:sz="0" w:space="0" w:color="auto"/>
        <w:left w:val="none" w:sz="0" w:space="0" w:color="auto"/>
        <w:bottom w:val="none" w:sz="0" w:space="0" w:color="auto"/>
        <w:right w:val="none" w:sz="0" w:space="0" w:color="auto"/>
      </w:divBdr>
    </w:div>
    <w:div w:id="1240871977">
      <w:bodyDiv w:val="1"/>
      <w:marLeft w:val="0"/>
      <w:marRight w:val="0"/>
      <w:marTop w:val="0"/>
      <w:marBottom w:val="0"/>
      <w:divBdr>
        <w:top w:val="none" w:sz="0" w:space="0" w:color="auto"/>
        <w:left w:val="none" w:sz="0" w:space="0" w:color="auto"/>
        <w:bottom w:val="none" w:sz="0" w:space="0" w:color="auto"/>
        <w:right w:val="none" w:sz="0" w:space="0" w:color="auto"/>
      </w:divBdr>
    </w:div>
    <w:div w:id="1240872048">
      <w:bodyDiv w:val="1"/>
      <w:marLeft w:val="0"/>
      <w:marRight w:val="0"/>
      <w:marTop w:val="0"/>
      <w:marBottom w:val="0"/>
      <w:divBdr>
        <w:top w:val="none" w:sz="0" w:space="0" w:color="auto"/>
        <w:left w:val="none" w:sz="0" w:space="0" w:color="auto"/>
        <w:bottom w:val="none" w:sz="0" w:space="0" w:color="auto"/>
        <w:right w:val="none" w:sz="0" w:space="0" w:color="auto"/>
      </w:divBdr>
    </w:div>
    <w:div w:id="1241018292">
      <w:bodyDiv w:val="1"/>
      <w:marLeft w:val="0"/>
      <w:marRight w:val="0"/>
      <w:marTop w:val="0"/>
      <w:marBottom w:val="0"/>
      <w:divBdr>
        <w:top w:val="none" w:sz="0" w:space="0" w:color="auto"/>
        <w:left w:val="none" w:sz="0" w:space="0" w:color="auto"/>
        <w:bottom w:val="none" w:sz="0" w:space="0" w:color="auto"/>
        <w:right w:val="none" w:sz="0" w:space="0" w:color="auto"/>
      </w:divBdr>
    </w:div>
    <w:div w:id="1241138217">
      <w:bodyDiv w:val="1"/>
      <w:marLeft w:val="0"/>
      <w:marRight w:val="0"/>
      <w:marTop w:val="0"/>
      <w:marBottom w:val="0"/>
      <w:divBdr>
        <w:top w:val="none" w:sz="0" w:space="0" w:color="auto"/>
        <w:left w:val="none" w:sz="0" w:space="0" w:color="auto"/>
        <w:bottom w:val="none" w:sz="0" w:space="0" w:color="auto"/>
        <w:right w:val="none" w:sz="0" w:space="0" w:color="auto"/>
      </w:divBdr>
    </w:div>
    <w:div w:id="1241254609">
      <w:bodyDiv w:val="1"/>
      <w:marLeft w:val="0"/>
      <w:marRight w:val="0"/>
      <w:marTop w:val="0"/>
      <w:marBottom w:val="0"/>
      <w:divBdr>
        <w:top w:val="none" w:sz="0" w:space="0" w:color="auto"/>
        <w:left w:val="none" w:sz="0" w:space="0" w:color="auto"/>
        <w:bottom w:val="none" w:sz="0" w:space="0" w:color="auto"/>
        <w:right w:val="none" w:sz="0" w:space="0" w:color="auto"/>
      </w:divBdr>
    </w:div>
    <w:div w:id="1241524199">
      <w:bodyDiv w:val="1"/>
      <w:marLeft w:val="0"/>
      <w:marRight w:val="0"/>
      <w:marTop w:val="0"/>
      <w:marBottom w:val="0"/>
      <w:divBdr>
        <w:top w:val="none" w:sz="0" w:space="0" w:color="auto"/>
        <w:left w:val="none" w:sz="0" w:space="0" w:color="auto"/>
        <w:bottom w:val="none" w:sz="0" w:space="0" w:color="auto"/>
        <w:right w:val="none" w:sz="0" w:space="0" w:color="auto"/>
      </w:divBdr>
    </w:div>
    <w:div w:id="1241788316">
      <w:bodyDiv w:val="1"/>
      <w:marLeft w:val="0"/>
      <w:marRight w:val="0"/>
      <w:marTop w:val="0"/>
      <w:marBottom w:val="0"/>
      <w:divBdr>
        <w:top w:val="none" w:sz="0" w:space="0" w:color="auto"/>
        <w:left w:val="none" w:sz="0" w:space="0" w:color="auto"/>
        <w:bottom w:val="none" w:sz="0" w:space="0" w:color="auto"/>
        <w:right w:val="none" w:sz="0" w:space="0" w:color="auto"/>
      </w:divBdr>
    </w:div>
    <w:div w:id="1241868277">
      <w:bodyDiv w:val="1"/>
      <w:marLeft w:val="0"/>
      <w:marRight w:val="0"/>
      <w:marTop w:val="0"/>
      <w:marBottom w:val="0"/>
      <w:divBdr>
        <w:top w:val="none" w:sz="0" w:space="0" w:color="auto"/>
        <w:left w:val="none" w:sz="0" w:space="0" w:color="auto"/>
        <w:bottom w:val="none" w:sz="0" w:space="0" w:color="auto"/>
        <w:right w:val="none" w:sz="0" w:space="0" w:color="auto"/>
      </w:divBdr>
    </w:div>
    <w:div w:id="1242300704">
      <w:bodyDiv w:val="1"/>
      <w:marLeft w:val="0"/>
      <w:marRight w:val="0"/>
      <w:marTop w:val="0"/>
      <w:marBottom w:val="0"/>
      <w:divBdr>
        <w:top w:val="none" w:sz="0" w:space="0" w:color="auto"/>
        <w:left w:val="none" w:sz="0" w:space="0" w:color="auto"/>
        <w:bottom w:val="none" w:sz="0" w:space="0" w:color="auto"/>
        <w:right w:val="none" w:sz="0" w:space="0" w:color="auto"/>
      </w:divBdr>
    </w:div>
    <w:div w:id="1242370715">
      <w:bodyDiv w:val="1"/>
      <w:marLeft w:val="0"/>
      <w:marRight w:val="0"/>
      <w:marTop w:val="0"/>
      <w:marBottom w:val="0"/>
      <w:divBdr>
        <w:top w:val="none" w:sz="0" w:space="0" w:color="auto"/>
        <w:left w:val="none" w:sz="0" w:space="0" w:color="auto"/>
        <w:bottom w:val="none" w:sz="0" w:space="0" w:color="auto"/>
        <w:right w:val="none" w:sz="0" w:space="0" w:color="auto"/>
      </w:divBdr>
    </w:div>
    <w:div w:id="1242713784">
      <w:bodyDiv w:val="1"/>
      <w:marLeft w:val="0"/>
      <w:marRight w:val="0"/>
      <w:marTop w:val="0"/>
      <w:marBottom w:val="0"/>
      <w:divBdr>
        <w:top w:val="none" w:sz="0" w:space="0" w:color="auto"/>
        <w:left w:val="none" w:sz="0" w:space="0" w:color="auto"/>
        <w:bottom w:val="none" w:sz="0" w:space="0" w:color="auto"/>
        <w:right w:val="none" w:sz="0" w:space="0" w:color="auto"/>
      </w:divBdr>
    </w:div>
    <w:div w:id="1242791579">
      <w:bodyDiv w:val="1"/>
      <w:marLeft w:val="0"/>
      <w:marRight w:val="0"/>
      <w:marTop w:val="0"/>
      <w:marBottom w:val="0"/>
      <w:divBdr>
        <w:top w:val="none" w:sz="0" w:space="0" w:color="auto"/>
        <w:left w:val="none" w:sz="0" w:space="0" w:color="auto"/>
        <w:bottom w:val="none" w:sz="0" w:space="0" w:color="auto"/>
        <w:right w:val="none" w:sz="0" w:space="0" w:color="auto"/>
      </w:divBdr>
    </w:div>
    <w:div w:id="1242906176">
      <w:bodyDiv w:val="1"/>
      <w:marLeft w:val="0"/>
      <w:marRight w:val="0"/>
      <w:marTop w:val="0"/>
      <w:marBottom w:val="0"/>
      <w:divBdr>
        <w:top w:val="none" w:sz="0" w:space="0" w:color="auto"/>
        <w:left w:val="none" w:sz="0" w:space="0" w:color="auto"/>
        <w:bottom w:val="none" w:sz="0" w:space="0" w:color="auto"/>
        <w:right w:val="none" w:sz="0" w:space="0" w:color="auto"/>
      </w:divBdr>
    </w:div>
    <w:div w:id="1242907713">
      <w:bodyDiv w:val="1"/>
      <w:marLeft w:val="0"/>
      <w:marRight w:val="0"/>
      <w:marTop w:val="0"/>
      <w:marBottom w:val="0"/>
      <w:divBdr>
        <w:top w:val="none" w:sz="0" w:space="0" w:color="auto"/>
        <w:left w:val="none" w:sz="0" w:space="0" w:color="auto"/>
        <w:bottom w:val="none" w:sz="0" w:space="0" w:color="auto"/>
        <w:right w:val="none" w:sz="0" w:space="0" w:color="auto"/>
      </w:divBdr>
    </w:div>
    <w:div w:id="1242987034">
      <w:bodyDiv w:val="1"/>
      <w:marLeft w:val="0"/>
      <w:marRight w:val="0"/>
      <w:marTop w:val="0"/>
      <w:marBottom w:val="0"/>
      <w:divBdr>
        <w:top w:val="none" w:sz="0" w:space="0" w:color="auto"/>
        <w:left w:val="none" w:sz="0" w:space="0" w:color="auto"/>
        <w:bottom w:val="none" w:sz="0" w:space="0" w:color="auto"/>
        <w:right w:val="none" w:sz="0" w:space="0" w:color="auto"/>
      </w:divBdr>
    </w:div>
    <w:div w:id="1243105498">
      <w:bodyDiv w:val="1"/>
      <w:marLeft w:val="0"/>
      <w:marRight w:val="0"/>
      <w:marTop w:val="0"/>
      <w:marBottom w:val="0"/>
      <w:divBdr>
        <w:top w:val="none" w:sz="0" w:space="0" w:color="auto"/>
        <w:left w:val="none" w:sz="0" w:space="0" w:color="auto"/>
        <w:bottom w:val="none" w:sz="0" w:space="0" w:color="auto"/>
        <w:right w:val="none" w:sz="0" w:space="0" w:color="auto"/>
      </w:divBdr>
    </w:div>
    <w:div w:id="1243224447">
      <w:bodyDiv w:val="1"/>
      <w:marLeft w:val="0"/>
      <w:marRight w:val="0"/>
      <w:marTop w:val="0"/>
      <w:marBottom w:val="0"/>
      <w:divBdr>
        <w:top w:val="none" w:sz="0" w:space="0" w:color="auto"/>
        <w:left w:val="none" w:sz="0" w:space="0" w:color="auto"/>
        <w:bottom w:val="none" w:sz="0" w:space="0" w:color="auto"/>
        <w:right w:val="none" w:sz="0" w:space="0" w:color="auto"/>
      </w:divBdr>
    </w:div>
    <w:div w:id="1243562183">
      <w:bodyDiv w:val="1"/>
      <w:marLeft w:val="0"/>
      <w:marRight w:val="0"/>
      <w:marTop w:val="0"/>
      <w:marBottom w:val="0"/>
      <w:divBdr>
        <w:top w:val="none" w:sz="0" w:space="0" w:color="auto"/>
        <w:left w:val="none" w:sz="0" w:space="0" w:color="auto"/>
        <w:bottom w:val="none" w:sz="0" w:space="0" w:color="auto"/>
        <w:right w:val="none" w:sz="0" w:space="0" w:color="auto"/>
      </w:divBdr>
    </w:div>
    <w:div w:id="1243562747">
      <w:bodyDiv w:val="1"/>
      <w:marLeft w:val="0"/>
      <w:marRight w:val="0"/>
      <w:marTop w:val="0"/>
      <w:marBottom w:val="0"/>
      <w:divBdr>
        <w:top w:val="none" w:sz="0" w:space="0" w:color="auto"/>
        <w:left w:val="none" w:sz="0" w:space="0" w:color="auto"/>
        <w:bottom w:val="none" w:sz="0" w:space="0" w:color="auto"/>
        <w:right w:val="none" w:sz="0" w:space="0" w:color="auto"/>
      </w:divBdr>
    </w:div>
    <w:div w:id="1243641336">
      <w:bodyDiv w:val="1"/>
      <w:marLeft w:val="0"/>
      <w:marRight w:val="0"/>
      <w:marTop w:val="0"/>
      <w:marBottom w:val="0"/>
      <w:divBdr>
        <w:top w:val="none" w:sz="0" w:space="0" w:color="auto"/>
        <w:left w:val="none" w:sz="0" w:space="0" w:color="auto"/>
        <w:bottom w:val="none" w:sz="0" w:space="0" w:color="auto"/>
        <w:right w:val="none" w:sz="0" w:space="0" w:color="auto"/>
      </w:divBdr>
    </w:div>
    <w:div w:id="1243835442">
      <w:bodyDiv w:val="1"/>
      <w:marLeft w:val="0"/>
      <w:marRight w:val="0"/>
      <w:marTop w:val="0"/>
      <w:marBottom w:val="0"/>
      <w:divBdr>
        <w:top w:val="none" w:sz="0" w:space="0" w:color="auto"/>
        <w:left w:val="none" w:sz="0" w:space="0" w:color="auto"/>
        <w:bottom w:val="none" w:sz="0" w:space="0" w:color="auto"/>
        <w:right w:val="none" w:sz="0" w:space="0" w:color="auto"/>
      </w:divBdr>
    </w:div>
    <w:div w:id="1243881047">
      <w:bodyDiv w:val="1"/>
      <w:marLeft w:val="0"/>
      <w:marRight w:val="0"/>
      <w:marTop w:val="0"/>
      <w:marBottom w:val="0"/>
      <w:divBdr>
        <w:top w:val="none" w:sz="0" w:space="0" w:color="auto"/>
        <w:left w:val="none" w:sz="0" w:space="0" w:color="auto"/>
        <w:bottom w:val="none" w:sz="0" w:space="0" w:color="auto"/>
        <w:right w:val="none" w:sz="0" w:space="0" w:color="auto"/>
      </w:divBdr>
    </w:div>
    <w:div w:id="1244024376">
      <w:bodyDiv w:val="1"/>
      <w:marLeft w:val="0"/>
      <w:marRight w:val="0"/>
      <w:marTop w:val="0"/>
      <w:marBottom w:val="0"/>
      <w:divBdr>
        <w:top w:val="none" w:sz="0" w:space="0" w:color="auto"/>
        <w:left w:val="none" w:sz="0" w:space="0" w:color="auto"/>
        <w:bottom w:val="none" w:sz="0" w:space="0" w:color="auto"/>
        <w:right w:val="none" w:sz="0" w:space="0" w:color="auto"/>
      </w:divBdr>
    </w:div>
    <w:div w:id="1244073164">
      <w:bodyDiv w:val="1"/>
      <w:marLeft w:val="0"/>
      <w:marRight w:val="0"/>
      <w:marTop w:val="0"/>
      <w:marBottom w:val="0"/>
      <w:divBdr>
        <w:top w:val="none" w:sz="0" w:space="0" w:color="auto"/>
        <w:left w:val="none" w:sz="0" w:space="0" w:color="auto"/>
        <w:bottom w:val="none" w:sz="0" w:space="0" w:color="auto"/>
        <w:right w:val="none" w:sz="0" w:space="0" w:color="auto"/>
      </w:divBdr>
    </w:div>
    <w:div w:id="1244560343">
      <w:bodyDiv w:val="1"/>
      <w:marLeft w:val="0"/>
      <w:marRight w:val="0"/>
      <w:marTop w:val="0"/>
      <w:marBottom w:val="0"/>
      <w:divBdr>
        <w:top w:val="none" w:sz="0" w:space="0" w:color="auto"/>
        <w:left w:val="none" w:sz="0" w:space="0" w:color="auto"/>
        <w:bottom w:val="none" w:sz="0" w:space="0" w:color="auto"/>
        <w:right w:val="none" w:sz="0" w:space="0" w:color="auto"/>
      </w:divBdr>
    </w:div>
    <w:div w:id="1244607039">
      <w:bodyDiv w:val="1"/>
      <w:marLeft w:val="0"/>
      <w:marRight w:val="0"/>
      <w:marTop w:val="0"/>
      <w:marBottom w:val="0"/>
      <w:divBdr>
        <w:top w:val="none" w:sz="0" w:space="0" w:color="auto"/>
        <w:left w:val="none" w:sz="0" w:space="0" w:color="auto"/>
        <w:bottom w:val="none" w:sz="0" w:space="0" w:color="auto"/>
        <w:right w:val="none" w:sz="0" w:space="0" w:color="auto"/>
      </w:divBdr>
    </w:div>
    <w:div w:id="1244607324">
      <w:bodyDiv w:val="1"/>
      <w:marLeft w:val="0"/>
      <w:marRight w:val="0"/>
      <w:marTop w:val="0"/>
      <w:marBottom w:val="0"/>
      <w:divBdr>
        <w:top w:val="none" w:sz="0" w:space="0" w:color="auto"/>
        <w:left w:val="none" w:sz="0" w:space="0" w:color="auto"/>
        <w:bottom w:val="none" w:sz="0" w:space="0" w:color="auto"/>
        <w:right w:val="none" w:sz="0" w:space="0" w:color="auto"/>
      </w:divBdr>
    </w:div>
    <w:div w:id="1244682974">
      <w:bodyDiv w:val="1"/>
      <w:marLeft w:val="0"/>
      <w:marRight w:val="0"/>
      <w:marTop w:val="0"/>
      <w:marBottom w:val="0"/>
      <w:divBdr>
        <w:top w:val="none" w:sz="0" w:space="0" w:color="auto"/>
        <w:left w:val="none" w:sz="0" w:space="0" w:color="auto"/>
        <w:bottom w:val="none" w:sz="0" w:space="0" w:color="auto"/>
        <w:right w:val="none" w:sz="0" w:space="0" w:color="auto"/>
      </w:divBdr>
    </w:div>
    <w:div w:id="1244878912">
      <w:bodyDiv w:val="1"/>
      <w:marLeft w:val="0"/>
      <w:marRight w:val="0"/>
      <w:marTop w:val="0"/>
      <w:marBottom w:val="0"/>
      <w:divBdr>
        <w:top w:val="none" w:sz="0" w:space="0" w:color="auto"/>
        <w:left w:val="none" w:sz="0" w:space="0" w:color="auto"/>
        <w:bottom w:val="none" w:sz="0" w:space="0" w:color="auto"/>
        <w:right w:val="none" w:sz="0" w:space="0" w:color="auto"/>
      </w:divBdr>
    </w:div>
    <w:div w:id="1244921869">
      <w:bodyDiv w:val="1"/>
      <w:marLeft w:val="0"/>
      <w:marRight w:val="0"/>
      <w:marTop w:val="0"/>
      <w:marBottom w:val="0"/>
      <w:divBdr>
        <w:top w:val="none" w:sz="0" w:space="0" w:color="auto"/>
        <w:left w:val="none" w:sz="0" w:space="0" w:color="auto"/>
        <w:bottom w:val="none" w:sz="0" w:space="0" w:color="auto"/>
        <w:right w:val="none" w:sz="0" w:space="0" w:color="auto"/>
      </w:divBdr>
    </w:div>
    <w:div w:id="1244992285">
      <w:bodyDiv w:val="1"/>
      <w:marLeft w:val="0"/>
      <w:marRight w:val="0"/>
      <w:marTop w:val="0"/>
      <w:marBottom w:val="0"/>
      <w:divBdr>
        <w:top w:val="none" w:sz="0" w:space="0" w:color="auto"/>
        <w:left w:val="none" w:sz="0" w:space="0" w:color="auto"/>
        <w:bottom w:val="none" w:sz="0" w:space="0" w:color="auto"/>
        <w:right w:val="none" w:sz="0" w:space="0" w:color="auto"/>
      </w:divBdr>
    </w:div>
    <w:div w:id="1245066589">
      <w:bodyDiv w:val="1"/>
      <w:marLeft w:val="0"/>
      <w:marRight w:val="0"/>
      <w:marTop w:val="0"/>
      <w:marBottom w:val="0"/>
      <w:divBdr>
        <w:top w:val="none" w:sz="0" w:space="0" w:color="auto"/>
        <w:left w:val="none" w:sz="0" w:space="0" w:color="auto"/>
        <w:bottom w:val="none" w:sz="0" w:space="0" w:color="auto"/>
        <w:right w:val="none" w:sz="0" w:space="0" w:color="auto"/>
      </w:divBdr>
    </w:div>
    <w:div w:id="1245066862">
      <w:bodyDiv w:val="1"/>
      <w:marLeft w:val="0"/>
      <w:marRight w:val="0"/>
      <w:marTop w:val="0"/>
      <w:marBottom w:val="0"/>
      <w:divBdr>
        <w:top w:val="none" w:sz="0" w:space="0" w:color="auto"/>
        <w:left w:val="none" w:sz="0" w:space="0" w:color="auto"/>
        <w:bottom w:val="none" w:sz="0" w:space="0" w:color="auto"/>
        <w:right w:val="none" w:sz="0" w:space="0" w:color="auto"/>
      </w:divBdr>
    </w:div>
    <w:div w:id="1245070727">
      <w:bodyDiv w:val="1"/>
      <w:marLeft w:val="0"/>
      <w:marRight w:val="0"/>
      <w:marTop w:val="0"/>
      <w:marBottom w:val="0"/>
      <w:divBdr>
        <w:top w:val="none" w:sz="0" w:space="0" w:color="auto"/>
        <w:left w:val="none" w:sz="0" w:space="0" w:color="auto"/>
        <w:bottom w:val="none" w:sz="0" w:space="0" w:color="auto"/>
        <w:right w:val="none" w:sz="0" w:space="0" w:color="auto"/>
      </w:divBdr>
    </w:div>
    <w:div w:id="1245146453">
      <w:bodyDiv w:val="1"/>
      <w:marLeft w:val="0"/>
      <w:marRight w:val="0"/>
      <w:marTop w:val="0"/>
      <w:marBottom w:val="0"/>
      <w:divBdr>
        <w:top w:val="none" w:sz="0" w:space="0" w:color="auto"/>
        <w:left w:val="none" w:sz="0" w:space="0" w:color="auto"/>
        <w:bottom w:val="none" w:sz="0" w:space="0" w:color="auto"/>
        <w:right w:val="none" w:sz="0" w:space="0" w:color="auto"/>
      </w:divBdr>
    </w:div>
    <w:div w:id="1245336011">
      <w:bodyDiv w:val="1"/>
      <w:marLeft w:val="0"/>
      <w:marRight w:val="0"/>
      <w:marTop w:val="0"/>
      <w:marBottom w:val="0"/>
      <w:divBdr>
        <w:top w:val="none" w:sz="0" w:space="0" w:color="auto"/>
        <w:left w:val="none" w:sz="0" w:space="0" w:color="auto"/>
        <w:bottom w:val="none" w:sz="0" w:space="0" w:color="auto"/>
        <w:right w:val="none" w:sz="0" w:space="0" w:color="auto"/>
      </w:divBdr>
    </w:div>
    <w:div w:id="1245341758">
      <w:bodyDiv w:val="1"/>
      <w:marLeft w:val="0"/>
      <w:marRight w:val="0"/>
      <w:marTop w:val="0"/>
      <w:marBottom w:val="0"/>
      <w:divBdr>
        <w:top w:val="none" w:sz="0" w:space="0" w:color="auto"/>
        <w:left w:val="none" w:sz="0" w:space="0" w:color="auto"/>
        <w:bottom w:val="none" w:sz="0" w:space="0" w:color="auto"/>
        <w:right w:val="none" w:sz="0" w:space="0" w:color="auto"/>
      </w:divBdr>
    </w:div>
    <w:div w:id="1245460336">
      <w:bodyDiv w:val="1"/>
      <w:marLeft w:val="0"/>
      <w:marRight w:val="0"/>
      <w:marTop w:val="0"/>
      <w:marBottom w:val="0"/>
      <w:divBdr>
        <w:top w:val="none" w:sz="0" w:space="0" w:color="auto"/>
        <w:left w:val="none" w:sz="0" w:space="0" w:color="auto"/>
        <w:bottom w:val="none" w:sz="0" w:space="0" w:color="auto"/>
        <w:right w:val="none" w:sz="0" w:space="0" w:color="auto"/>
      </w:divBdr>
    </w:div>
    <w:div w:id="1245650627">
      <w:bodyDiv w:val="1"/>
      <w:marLeft w:val="0"/>
      <w:marRight w:val="0"/>
      <w:marTop w:val="0"/>
      <w:marBottom w:val="0"/>
      <w:divBdr>
        <w:top w:val="none" w:sz="0" w:space="0" w:color="auto"/>
        <w:left w:val="none" w:sz="0" w:space="0" w:color="auto"/>
        <w:bottom w:val="none" w:sz="0" w:space="0" w:color="auto"/>
        <w:right w:val="none" w:sz="0" w:space="0" w:color="auto"/>
      </w:divBdr>
    </w:div>
    <w:div w:id="1245652744">
      <w:bodyDiv w:val="1"/>
      <w:marLeft w:val="0"/>
      <w:marRight w:val="0"/>
      <w:marTop w:val="0"/>
      <w:marBottom w:val="0"/>
      <w:divBdr>
        <w:top w:val="none" w:sz="0" w:space="0" w:color="auto"/>
        <w:left w:val="none" w:sz="0" w:space="0" w:color="auto"/>
        <w:bottom w:val="none" w:sz="0" w:space="0" w:color="auto"/>
        <w:right w:val="none" w:sz="0" w:space="0" w:color="auto"/>
      </w:divBdr>
    </w:div>
    <w:div w:id="1245726337">
      <w:bodyDiv w:val="1"/>
      <w:marLeft w:val="0"/>
      <w:marRight w:val="0"/>
      <w:marTop w:val="0"/>
      <w:marBottom w:val="0"/>
      <w:divBdr>
        <w:top w:val="none" w:sz="0" w:space="0" w:color="auto"/>
        <w:left w:val="none" w:sz="0" w:space="0" w:color="auto"/>
        <w:bottom w:val="none" w:sz="0" w:space="0" w:color="auto"/>
        <w:right w:val="none" w:sz="0" w:space="0" w:color="auto"/>
      </w:divBdr>
    </w:div>
    <w:div w:id="1245797780">
      <w:bodyDiv w:val="1"/>
      <w:marLeft w:val="0"/>
      <w:marRight w:val="0"/>
      <w:marTop w:val="0"/>
      <w:marBottom w:val="0"/>
      <w:divBdr>
        <w:top w:val="none" w:sz="0" w:space="0" w:color="auto"/>
        <w:left w:val="none" w:sz="0" w:space="0" w:color="auto"/>
        <w:bottom w:val="none" w:sz="0" w:space="0" w:color="auto"/>
        <w:right w:val="none" w:sz="0" w:space="0" w:color="auto"/>
      </w:divBdr>
    </w:div>
    <w:div w:id="1245797992">
      <w:bodyDiv w:val="1"/>
      <w:marLeft w:val="0"/>
      <w:marRight w:val="0"/>
      <w:marTop w:val="0"/>
      <w:marBottom w:val="0"/>
      <w:divBdr>
        <w:top w:val="none" w:sz="0" w:space="0" w:color="auto"/>
        <w:left w:val="none" w:sz="0" w:space="0" w:color="auto"/>
        <w:bottom w:val="none" w:sz="0" w:space="0" w:color="auto"/>
        <w:right w:val="none" w:sz="0" w:space="0" w:color="auto"/>
      </w:divBdr>
    </w:div>
    <w:div w:id="1245804279">
      <w:bodyDiv w:val="1"/>
      <w:marLeft w:val="0"/>
      <w:marRight w:val="0"/>
      <w:marTop w:val="0"/>
      <w:marBottom w:val="0"/>
      <w:divBdr>
        <w:top w:val="none" w:sz="0" w:space="0" w:color="auto"/>
        <w:left w:val="none" w:sz="0" w:space="0" w:color="auto"/>
        <w:bottom w:val="none" w:sz="0" w:space="0" w:color="auto"/>
        <w:right w:val="none" w:sz="0" w:space="0" w:color="auto"/>
      </w:divBdr>
    </w:div>
    <w:div w:id="1245843182">
      <w:bodyDiv w:val="1"/>
      <w:marLeft w:val="0"/>
      <w:marRight w:val="0"/>
      <w:marTop w:val="0"/>
      <w:marBottom w:val="0"/>
      <w:divBdr>
        <w:top w:val="none" w:sz="0" w:space="0" w:color="auto"/>
        <w:left w:val="none" w:sz="0" w:space="0" w:color="auto"/>
        <w:bottom w:val="none" w:sz="0" w:space="0" w:color="auto"/>
        <w:right w:val="none" w:sz="0" w:space="0" w:color="auto"/>
      </w:divBdr>
    </w:div>
    <w:div w:id="1246257574">
      <w:bodyDiv w:val="1"/>
      <w:marLeft w:val="0"/>
      <w:marRight w:val="0"/>
      <w:marTop w:val="0"/>
      <w:marBottom w:val="0"/>
      <w:divBdr>
        <w:top w:val="none" w:sz="0" w:space="0" w:color="auto"/>
        <w:left w:val="none" w:sz="0" w:space="0" w:color="auto"/>
        <w:bottom w:val="none" w:sz="0" w:space="0" w:color="auto"/>
        <w:right w:val="none" w:sz="0" w:space="0" w:color="auto"/>
      </w:divBdr>
    </w:div>
    <w:div w:id="1246305189">
      <w:bodyDiv w:val="1"/>
      <w:marLeft w:val="0"/>
      <w:marRight w:val="0"/>
      <w:marTop w:val="0"/>
      <w:marBottom w:val="0"/>
      <w:divBdr>
        <w:top w:val="none" w:sz="0" w:space="0" w:color="auto"/>
        <w:left w:val="none" w:sz="0" w:space="0" w:color="auto"/>
        <w:bottom w:val="none" w:sz="0" w:space="0" w:color="auto"/>
        <w:right w:val="none" w:sz="0" w:space="0" w:color="auto"/>
      </w:divBdr>
    </w:div>
    <w:div w:id="1246451321">
      <w:bodyDiv w:val="1"/>
      <w:marLeft w:val="0"/>
      <w:marRight w:val="0"/>
      <w:marTop w:val="0"/>
      <w:marBottom w:val="0"/>
      <w:divBdr>
        <w:top w:val="none" w:sz="0" w:space="0" w:color="auto"/>
        <w:left w:val="none" w:sz="0" w:space="0" w:color="auto"/>
        <w:bottom w:val="none" w:sz="0" w:space="0" w:color="auto"/>
        <w:right w:val="none" w:sz="0" w:space="0" w:color="auto"/>
      </w:divBdr>
    </w:div>
    <w:div w:id="1246451712">
      <w:bodyDiv w:val="1"/>
      <w:marLeft w:val="0"/>
      <w:marRight w:val="0"/>
      <w:marTop w:val="0"/>
      <w:marBottom w:val="0"/>
      <w:divBdr>
        <w:top w:val="none" w:sz="0" w:space="0" w:color="auto"/>
        <w:left w:val="none" w:sz="0" w:space="0" w:color="auto"/>
        <w:bottom w:val="none" w:sz="0" w:space="0" w:color="auto"/>
        <w:right w:val="none" w:sz="0" w:space="0" w:color="auto"/>
      </w:divBdr>
    </w:div>
    <w:div w:id="1246496248">
      <w:bodyDiv w:val="1"/>
      <w:marLeft w:val="0"/>
      <w:marRight w:val="0"/>
      <w:marTop w:val="0"/>
      <w:marBottom w:val="0"/>
      <w:divBdr>
        <w:top w:val="none" w:sz="0" w:space="0" w:color="auto"/>
        <w:left w:val="none" w:sz="0" w:space="0" w:color="auto"/>
        <w:bottom w:val="none" w:sz="0" w:space="0" w:color="auto"/>
        <w:right w:val="none" w:sz="0" w:space="0" w:color="auto"/>
      </w:divBdr>
    </w:div>
    <w:div w:id="1246498529">
      <w:bodyDiv w:val="1"/>
      <w:marLeft w:val="0"/>
      <w:marRight w:val="0"/>
      <w:marTop w:val="0"/>
      <w:marBottom w:val="0"/>
      <w:divBdr>
        <w:top w:val="none" w:sz="0" w:space="0" w:color="auto"/>
        <w:left w:val="none" w:sz="0" w:space="0" w:color="auto"/>
        <w:bottom w:val="none" w:sz="0" w:space="0" w:color="auto"/>
        <w:right w:val="none" w:sz="0" w:space="0" w:color="auto"/>
      </w:divBdr>
    </w:div>
    <w:div w:id="1246573704">
      <w:bodyDiv w:val="1"/>
      <w:marLeft w:val="0"/>
      <w:marRight w:val="0"/>
      <w:marTop w:val="0"/>
      <w:marBottom w:val="0"/>
      <w:divBdr>
        <w:top w:val="none" w:sz="0" w:space="0" w:color="auto"/>
        <w:left w:val="none" w:sz="0" w:space="0" w:color="auto"/>
        <w:bottom w:val="none" w:sz="0" w:space="0" w:color="auto"/>
        <w:right w:val="none" w:sz="0" w:space="0" w:color="auto"/>
      </w:divBdr>
    </w:div>
    <w:div w:id="1246722367">
      <w:bodyDiv w:val="1"/>
      <w:marLeft w:val="0"/>
      <w:marRight w:val="0"/>
      <w:marTop w:val="0"/>
      <w:marBottom w:val="0"/>
      <w:divBdr>
        <w:top w:val="none" w:sz="0" w:space="0" w:color="auto"/>
        <w:left w:val="none" w:sz="0" w:space="0" w:color="auto"/>
        <w:bottom w:val="none" w:sz="0" w:space="0" w:color="auto"/>
        <w:right w:val="none" w:sz="0" w:space="0" w:color="auto"/>
      </w:divBdr>
    </w:div>
    <w:div w:id="1246912826">
      <w:bodyDiv w:val="1"/>
      <w:marLeft w:val="0"/>
      <w:marRight w:val="0"/>
      <w:marTop w:val="0"/>
      <w:marBottom w:val="0"/>
      <w:divBdr>
        <w:top w:val="none" w:sz="0" w:space="0" w:color="auto"/>
        <w:left w:val="none" w:sz="0" w:space="0" w:color="auto"/>
        <w:bottom w:val="none" w:sz="0" w:space="0" w:color="auto"/>
        <w:right w:val="none" w:sz="0" w:space="0" w:color="auto"/>
      </w:divBdr>
    </w:div>
    <w:div w:id="1246955949">
      <w:bodyDiv w:val="1"/>
      <w:marLeft w:val="0"/>
      <w:marRight w:val="0"/>
      <w:marTop w:val="0"/>
      <w:marBottom w:val="0"/>
      <w:divBdr>
        <w:top w:val="none" w:sz="0" w:space="0" w:color="auto"/>
        <w:left w:val="none" w:sz="0" w:space="0" w:color="auto"/>
        <w:bottom w:val="none" w:sz="0" w:space="0" w:color="auto"/>
        <w:right w:val="none" w:sz="0" w:space="0" w:color="auto"/>
      </w:divBdr>
    </w:div>
    <w:div w:id="1247033585">
      <w:bodyDiv w:val="1"/>
      <w:marLeft w:val="0"/>
      <w:marRight w:val="0"/>
      <w:marTop w:val="0"/>
      <w:marBottom w:val="0"/>
      <w:divBdr>
        <w:top w:val="none" w:sz="0" w:space="0" w:color="auto"/>
        <w:left w:val="none" w:sz="0" w:space="0" w:color="auto"/>
        <w:bottom w:val="none" w:sz="0" w:space="0" w:color="auto"/>
        <w:right w:val="none" w:sz="0" w:space="0" w:color="auto"/>
      </w:divBdr>
    </w:div>
    <w:div w:id="1247224327">
      <w:bodyDiv w:val="1"/>
      <w:marLeft w:val="0"/>
      <w:marRight w:val="0"/>
      <w:marTop w:val="0"/>
      <w:marBottom w:val="0"/>
      <w:divBdr>
        <w:top w:val="none" w:sz="0" w:space="0" w:color="auto"/>
        <w:left w:val="none" w:sz="0" w:space="0" w:color="auto"/>
        <w:bottom w:val="none" w:sz="0" w:space="0" w:color="auto"/>
        <w:right w:val="none" w:sz="0" w:space="0" w:color="auto"/>
      </w:divBdr>
    </w:div>
    <w:div w:id="1247302292">
      <w:bodyDiv w:val="1"/>
      <w:marLeft w:val="0"/>
      <w:marRight w:val="0"/>
      <w:marTop w:val="0"/>
      <w:marBottom w:val="0"/>
      <w:divBdr>
        <w:top w:val="none" w:sz="0" w:space="0" w:color="auto"/>
        <w:left w:val="none" w:sz="0" w:space="0" w:color="auto"/>
        <w:bottom w:val="none" w:sz="0" w:space="0" w:color="auto"/>
        <w:right w:val="none" w:sz="0" w:space="0" w:color="auto"/>
      </w:divBdr>
    </w:div>
    <w:div w:id="1247348189">
      <w:bodyDiv w:val="1"/>
      <w:marLeft w:val="0"/>
      <w:marRight w:val="0"/>
      <w:marTop w:val="0"/>
      <w:marBottom w:val="0"/>
      <w:divBdr>
        <w:top w:val="none" w:sz="0" w:space="0" w:color="auto"/>
        <w:left w:val="none" w:sz="0" w:space="0" w:color="auto"/>
        <w:bottom w:val="none" w:sz="0" w:space="0" w:color="auto"/>
        <w:right w:val="none" w:sz="0" w:space="0" w:color="auto"/>
      </w:divBdr>
    </w:div>
    <w:div w:id="1247496468">
      <w:bodyDiv w:val="1"/>
      <w:marLeft w:val="0"/>
      <w:marRight w:val="0"/>
      <w:marTop w:val="0"/>
      <w:marBottom w:val="0"/>
      <w:divBdr>
        <w:top w:val="none" w:sz="0" w:space="0" w:color="auto"/>
        <w:left w:val="none" w:sz="0" w:space="0" w:color="auto"/>
        <w:bottom w:val="none" w:sz="0" w:space="0" w:color="auto"/>
        <w:right w:val="none" w:sz="0" w:space="0" w:color="auto"/>
      </w:divBdr>
    </w:div>
    <w:div w:id="1247497691">
      <w:bodyDiv w:val="1"/>
      <w:marLeft w:val="0"/>
      <w:marRight w:val="0"/>
      <w:marTop w:val="0"/>
      <w:marBottom w:val="0"/>
      <w:divBdr>
        <w:top w:val="none" w:sz="0" w:space="0" w:color="auto"/>
        <w:left w:val="none" w:sz="0" w:space="0" w:color="auto"/>
        <w:bottom w:val="none" w:sz="0" w:space="0" w:color="auto"/>
        <w:right w:val="none" w:sz="0" w:space="0" w:color="auto"/>
      </w:divBdr>
    </w:div>
    <w:div w:id="1247498190">
      <w:bodyDiv w:val="1"/>
      <w:marLeft w:val="0"/>
      <w:marRight w:val="0"/>
      <w:marTop w:val="0"/>
      <w:marBottom w:val="0"/>
      <w:divBdr>
        <w:top w:val="none" w:sz="0" w:space="0" w:color="auto"/>
        <w:left w:val="none" w:sz="0" w:space="0" w:color="auto"/>
        <w:bottom w:val="none" w:sz="0" w:space="0" w:color="auto"/>
        <w:right w:val="none" w:sz="0" w:space="0" w:color="auto"/>
      </w:divBdr>
    </w:div>
    <w:div w:id="1247499573">
      <w:bodyDiv w:val="1"/>
      <w:marLeft w:val="0"/>
      <w:marRight w:val="0"/>
      <w:marTop w:val="0"/>
      <w:marBottom w:val="0"/>
      <w:divBdr>
        <w:top w:val="none" w:sz="0" w:space="0" w:color="auto"/>
        <w:left w:val="none" w:sz="0" w:space="0" w:color="auto"/>
        <w:bottom w:val="none" w:sz="0" w:space="0" w:color="auto"/>
        <w:right w:val="none" w:sz="0" w:space="0" w:color="auto"/>
      </w:divBdr>
    </w:div>
    <w:div w:id="1247567231">
      <w:bodyDiv w:val="1"/>
      <w:marLeft w:val="0"/>
      <w:marRight w:val="0"/>
      <w:marTop w:val="0"/>
      <w:marBottom w:val="0"/>
      <w:divBdr>
        <w:top w:val="none" w:sz="0" w:space="0" w:color="auto"/>
        <w:left w:val="none" w:sz="0" w:space="0" w:color="auto"/>
        <w:bottom w:val="none" w:sz="0" w:space="0" w:color="auto"/>
        <w:right w:val="none" w:sz="0" w:space="0" w:color="auto"/>
      </w:divBdr>
    </w:div>
    <w:div w:id="1247575604">
      <w:bodyDiv w:val="1"/>
      <w:marLeft w:val="0"/>
      <w:marRight w:val="0"/>
      <w:marTop w:val="0"/>
      <w:marBottom w:val="0"/>
      <w:divBdr>
        <w:top w:val="none" w:sz="0" w:space="0" w:color="auto"/>
        <w:left w:val="none" w:sz="0" w:space="0" w:color="auto"/>
        <w:bottom w:val="none" w:sz="0" w:space="0" w:color="auto"/>
        <w:right w:val="none" w:sz="0" w:space="0" w:color="auto"/>
      </w:divBdr>
    </w:div>
    <w:div w:id="1247805932">
      <w:bodyDiv w:val="1"/>
      <w:marLeft w:val="0"/>
      <w:marRight w:val="0"/>
      <w:marTop w:val="0"/>
      <w:marBottom w:val="0"/>
      <w:divBdr>
        <w:top w:val="none" w:sz="0" w:space="0" w:color="auto"/>
        <w:left w:val="none" w:sz="0" w:space="0" w:color="auto"/>
        <w:bottom w:val="none" w:sz="0" w:space="0" w:color="auto"/>
        <w:right w:val="none" w:sz="0" w:space="0" w:color="auto"/>
      </w:divBdr>
    </w:div>
    <w:div w:id="1247810539">
      <w:bodyDiv w:val="1"/>
      <w:marLeft w:val="0"/>
      <w:marRight w:val="0"/>
      <w:marTop w:val="0"/>
      <w:marBottom w:val="0"/>
      <w:divBdr>
        <w:top w:val="none" w:sz="0" w:space="0" w:color="auto"/>
        <w:left w:val="none" w:sz="0" w:space="0" w:color="auto"/>
        <w:bottom w:val="none" w:sz="0" w:space="0" w:color="auto"/>
        <w:right w:val="none" w:sz="0" w:space="0" w:color="auto"/>
      </w:divBdr>
    </w:div>
    <w:div w:id="1247954601">
      <w:bodyDiv w:val="1"/>
      <w:marLeft w:val="0"/>
      <w:marRight w:val="0"/>
      <w:marTop w:val="0"/>
      <w:marBottom w:val="0"/>
      <w:divBdr>
        <w:top w:val="none" w:sz="0" w:space="0" w:color="auto"/>
        <w:left w:val="none" w:sz="0" w:space="0" w:color="auto"/>
        <w:bottom w:val="none" w:sz="0" w:space="0" w:color="auto"/>
        <w:right w:val="none" w:sz="0" w:space="0" w:color="auto"/>
      </w:divBdr>
    </w:div>
    <w:div w:id="1248147256">
      <w:bodyDiv w:val="1"/>
      <w:marLeft w:val="0"/>
      <w:marRight w:val="0"/>
      <w:marTop w:val="0"/>
      <w:marBottom w:val="0"/>
      <w:divBdr>
        <w:top w:val="none" w:sz="0" w:space="0" w:color="auto"/>
        <w:left w:val="none" w:sz="0" w:space="0" w:color="auto"/>
        <w:bottom w:val="none" w:sz="0" w:space="0" w:color="auto"/>
        <w:right w:val="none" w:sz="0" w:space="0" w:color="auto"/>
      </w:divBdr>
    </w:div>
    <w:div w:id="1248153528">
      <w:bodyDiv w:val="1"/>
      <w:marLeft w:val="0"/>
      <w:marRight w:val="0"/>
      <w:marTop w:val="0"/>
      <w:marBottom w:val="0"/>
      <w:divBdr>
        <w:top w:val="none" w:sz="0" w:space="0" w:color="auto"/>
        <w:left w:val="none" w:sz="0" w:space="0" w:color="auto"/>
        <w:bottom w:val="none" w:sz="0" w:space="0" w:color="auto"/>
        <w:right w:val="none" w:sz="0" w:space="0" w:color="auto"/>
      </w:divBdr>
    </w:div>
    <w:div w:id="1248227115">
      <w:bodyDiv w:val="1"/>
      <w:marLeft w:val="0"/>
      <w:marRight w:val="0"/>
      <w:marTop w:val="0"/>
      <w:marBottom w:val="0"/>
      <w:divBdr>
        <w:top w:val="none" w:sz="0" w:space="0" w:color="auto"/>
        <w:left w:val="none" w:sz="0" w:space="0" w:color="auto"/>
        <w:bottom w:val="none" w:sz="0" w:space="0" w:color="auto"/>
        <w:right w:val="none" w:sz="0" w:space="0" w:color="auto"/>
      </w:divBdr>
    </w:div>
    <w:div w:id="1248341277">
      <w:bodyDiv w:val="1"/>
      <w:marLeft w:val="0"/>
      <w:marRight w:val="0"/>
      <w:marTop w:val="0"/>
      <w:marBottom w:val="0"/>
      <w:divBdr>
        <w:top w:val="none" w:sz="0" w:space="0" w:color="auto"/>
        <w:left w:val="none" w:sz="0" w:space="0" w:color="auto"/>
        <w:bottom w:val="none" w:sz="0" w:space="0" w:color="auto"/>
        <w:right w:val="none" w:sz="0" w:space="0" w:color="auto"/>
      </w:divBdr>
    </w:div>
    <w:div w:id="1248416855">
      <w:bodyDiv w:val="1"/>
      <w:marLeft w:val="0"/>
      <w:marRight w:val="0"/>
      <w:marTop w:val="0"/>
      <w:marBottom w:val="0"/>
      <w:divBdr>
        <w:top w:val="none" w:sz="0" w:space="0" w:color="auto"/>
        <w:left w:val="none" w:sz="0" w:space="0" w:color="auto"/>
        <w:bottom w:val="none" w:sz="0" w:space="0" w:color="auto"/>
        <w:right w:val="none" w:sz="0" w:space="0" w:color="auto"/>
      </w:divBdr>
    </w:div>
    <w:div w:id="1248613480">
      <w:bodyDiv w:val="1"/>
      <w:marLeft w:val="0"/>
      <w:marRight w:val="0"/>
      <w:marTop w:val="0"/>
      <w:marBottom w:val="0"/>
      <w:divBdr>
        <w:top w:val="none" w:sz="0" w:space="0" w:color="auto"/>
        <w:left w:val="none" w:sz="0" w:space="0" w:color="auto"/>
        <w:bottom w:val="none" w:sz="0" w:space="0" w:color="auto"/>
        <w:right w:val="none" w:sz="0" w:space="0" w:color="auto"/>
      </w:divBdr>
    </w:div>
    <w:div w:id="1248687496">
      <w:bodyDiv w:val="1"/>
      <w:marLeft w:val="0"/>
      <w:marRight w:val="0"/>
      <w:marTop w:val="0"/>
      <w:marBottom w:val="0"/>
      <w:divBdr>
        <w:top w:val="none" w:sz="0" w:space="0" w:color="auto"/>
        <w:left w:val="none" w:sz="0" w:space="0" w:color="auto"/>
        <w:bottom w:val="none" w:sz="0" w:space="0" w:color="auto"/>
        <w:right w:val="none" w:sz="0" w:space="0" w:color="auto"/>
      </w:divBdr>
    </w:div>
    <w:div w:id="1248929226">
      <w:bodyDiv w:val="1"/>
      <w:marLeft w:val="0"/>
      <w:marRight w:val="0"/>
      <w:marTop w:val="0"/>
      <w:marBottom w:val="0"/>
      <w:divBdr>
        <w:top w:val="none" w:sz="0" w:space="0" w:color="auto"/>
        <w:left w:val="none" w:sz="0" w:space="0" w:color="auto"/>
        <w:bottom w:val="none" w:sz="0" w:space="0" w:color="auto"/>
        <w:right w:val="none" w:sz="0" w:space="0" w:color="auto"/>
      </w:divBdr>
    </w:div>
    <w:div w:id="1249002184">
      <w:bodyDiv w:val="1"/>
      <w:marLeft w:val="0"/>
      <w:marRight w:val="0"/>
      <w:marTop w:val="0"/>
      <w:marBottom w:val="0"/>
      <w:divBdr>
        <w:top w:val="none" w:sz="0" w:space="0" w:color="auto"/>
        <w:left w:val="none" w:sz="0" w:space="0" w:color="auto"/>
        <w:bottom w:val="none" w:sz="0" w:space="0" w:color="auto"/>
        <w:right w:val="none" w:sz="0" w:space="0" w:color="auto"/>
      </w:divBdr>
    </w:div>
    <w:div w:id="1249003201">
      <w:bodyDiv w:val="1"/>
      <w:marLeft w:val="0"/>
      <w:marRight w:val="0"/>
      <w:marTop w:val="0"/>
      <w:marBottom w:val="0"/>
      <w:divBdr>
        <w:top w:val="none" w:sz="0" w:space="0" w:color="auto"/>
        <w:left w:val="none" w:sz="0" w:space="0" w:color="auto"/>
        <w:bottom w:val="none" w:sz="0" w:space="0" w:color="auto"/>
        <w:right w:val="none" w:sz="0" w:space="0" w:color="auto"/>
      </w:divBdr>
    </w:div>
    <w:div w:id="1249189688">
      <w:bodyDiv w:val="1"/>
      <w:marLeft w:val="0"/>
      <w:marRight w:val="0"/>
      <w:marTop w:val="0"/>
      <w:marBottom w:val="0"/>
      <w:divBdr>
        <w:top w:val="none" w:sz="0" w:space="0" w:color="auto"/>
        <w:left w:val="none" w:sz="0" w:space="0" w:color="auto"/>
        <w:bottom w:val="none" w:sz="0" w:space="0" w:color="auto"/>
        <w:right w:val="none" w:sz="0" w:space="0" w:color="auto"/>
      </w:divBdr>
    </w:div>
    <w:div w:id="1249344301">
      <w:bodyDiv w:val="1"/>
      <w:marLeft w:val="0"/>
      <w:marRight w:val="0"/>
      <w:marTop w:val="0"/>
      <w:marBottom w:val="0"/>
      <w:divBdr>
        <w:top w:val="none" w:sz="0" w:space="0" w:color="auto"/>
        <w:left w:val="none" w:sz="0" w:space="0" w:color="auto"/>
        <w:bottom w:val="none" w:sz="0" w:space="0" w:color="auto"/>
        <w:right w:val="none" w:sz="0" w:space="0" w:color="auto"/>
      </w:divBdr>
    </w:div>
    <w:div w:id="1249388251">
      <w:bodyDiv w:val="1"/>
      <w:marLeft w:val="0"/>
      <w:marRight w:val="0"/>
      <w:marTop w:val="0"/>
      <w:marBottom w:val="0"/>
      <w:divBdr>
        <w:top w:val="none" w:sz="0" w:space="0" w:color="auto"/>
        <w:left w:val="none" w:sz="0" w:space="0" w:color="auto"/>
        <w:bottom w:val="none" w:sz="0" w:space="0" w:color="auto"/>
        <w:right w:val="none" w:sz="0" w:space="0" w:color="auto"/>
      </w:divBdr>
    </w:div>
    <w:div w:id="1249653120">
      <w:bodyDiv w:val="1"/>
      <w:marLeft w:val="0"/>
      <w:marRight w:val="0"/>
      <w:marTop w:val="0"/>
      <w:marBottom w:val="0"/>
      <w:divBdr>
        <w:top w:val="none" w:sz="0" w:space="0" w:color="auto"/>
        <w:left w:val="none" w:sz="0" w:space="0" w:color="auto"/>
        <w:bottom w:val="none" w:sz="0" w:space="0" w:color="auto"/>
        <w:right w:val="none" w:sz="0" w:space="0" w:color="auto"/>
      </w:divBdr>
    </w:div>
    <w:div w:id="1249654499">
      <w:bodyDiv w:val="1"/>
      <w:marLeft w:val="0"/>
      <w:marRight w:val="0"/>
      <w:marTop w:val="0"/>
      <w:marBottom w:val="0"/>
      <w:divBdr>
        <w:top w:val="none" w:sz="0" w:space="0" w:color="auto"/>
        <w:left w:val="none" w:sz="0" w:space="0" w:color="auto"/>
        <w:bottom w:val="none" w:sz="0" w:space="0" w:color="auto"/>
        <w:right w:val="none" w:sz="0" w:space="0" w:color="auto"/>
      </w:divBdr>
    </w:div>
    <w:div w:id="1249729402">
      <w:bodyDiv w:val="1"/>
      <w:marLeft w:val="0"/>
      <w:marRight w:val="0"/>
      <w:marTop w:val="0"/>
      <w:marBottom w:val="0"/>
      <w:divBdr>
        <w:top w:val="none" w:sz="0" w:space="0" w:color="auto"/>
        <w:left w:val="none" w:sz="0" w:space="0" w:color="auto"/>
        <w:bottom w:val="none" w:sz="0" w:space="0" w:color="auto"/>
        <w:right w:val="none" w:sz="0" w:space="0" w:color="auto"/>
      </w:divBdr>
    </w:div>
    <w:div w:id="1249731709">
      <w:bodyDiv w:val="1"/>
      <w:marLeft w:val="0"/>
      <w:marRight w:val="0"/>
      <w:marTop w:val="0"/>
      <w:marBottom w:val="0"/>
      <w:divBdr>
        <w:top w:val="none" w:sz="0" w:space="0" w:color="auto"/>
        <w:left w:val="none" w:sz="0" w:space="0" w:color="auto"/>
        <w:bottom w:val="none" w:sz="0" w:space="0" w:color="auto"/>
        <w:right w:val="none" w:sz="0" w:space="0" w:color="auto"/>
      </w:divBdr>
    </w:div>
    <w:div w:id="1249771766">
      <w:bodyDiv w:val="1"/>
      <w:marLeft w:val="0"/>
      <w:marRight w:val="0"/>
      <w:marTop w:val="0"/>
      <w:marBottom w:val="0"/>
      <w:divBdr>
        <w:top w:val="none" w:sz="0" w:space="0" w:color="auto"/>
        <w:left w:val="none" w:sz="0" w:space="0" w:color="auto"/>
        <w:bottom w:val="none" w:sz="0" w:space="0" w:color="auto"/>
        <w:right w:val="none" w:sz="0" w:space="0" w:color="auto"/>
      </w:divBdr>
    </w:div>
    <w:div w:id="1249970888">
      <w:bodyDiv w:val="1"/>
      <w:marLeft w:val="0"/>
      <w:marRight w:val="0"/>
      <w:marTop w:val="0"/>
      <w:marBottom w:val="0"/>
      <w:divBdr>
        <w:top w:val="none" w:sz="0" w:space="0" w:color="auto"/>
        <w:left w:val="none" w:sz="0" w:space="0" w:color="auto"/>
        <w:bottom w:val="none" w:sz="0" w:space="0" w:color="auto"/>
        <w:right w:val="none" w:sz="0" w:space="0" w:color="auto"/>
      </w:divBdr>
    </w:div>
    <w:div w:id="1249996495">
      <w:bodyDiv w:val="1"/>
      <w:marLeft w:val="0"/>
      <w:marRight w:val="0"/>
      <w:marTop w:val="0"/>
      <w:marBottom w:val="0"/>
      <w:divBdr>
        <w:top w:val="none" w:sz="0" w:space="0" w:color="auto"/>
        <w:left w:val="none" w:sz="0" w:space="0" w:color="auto"/>
        <w:bottom w:val="none" w:sz="0" w:space="0" w:color="auto"/>
        <w:right w:val="none" w:sz="0" w:space="0" w:color="auto"/>
      </w:divBdr>
    </w:div>
    <w:div w:id="1249998141">
      <w:bodyDiv w:val="1"/>
      <w:marLeft w:val="0"/>
      <w:marRight w:val="0"/>
      <w:marTop w:val="0"/>
      <w:marBottom w:val="0"/>
      <w:divBdr>
        <w:top w:val="none" w:sz="0" w:space="0" w:color="auto"/>
        <w:left w:val="none" w:sz="0" w:space="0" w:color="auto"/>
        <w:bottom w:val="none" w:sz="0" w:space="0" w:color="auto"/>
        <w:right w:val="none" w:sz="0" w:space="0" w:color="auto"/>
      </w:divBdr>
    </w:div>
    <w:div w:id="1250236732">
      <w:bodyDiv w:val="1"/>
      <w:marLeft w:val="0"/>
      <w:marRight w:val="0"/>
      <w:marTop w:val="0"/>
      <w:marBottom w:val="0"/>
      <w:divBdr>
        <w:top w:val="none" w:sz="0" w:space="0" w:color="auto"/>
        <w:left w:val="none" w:sz="0" w:space="0" w:color="auto"/>
        <w:bottom w:val="none" w:sz="0" w:space="0" w:color="auto"/>
        <w:right w:val="none" w:sz="0" w:space="0" w:color="auto"/>
      </w:divBdr>
    </w:div>
    <w:div w:id="1250310674">
      <w:bodyDiv w:val="1"/>
      <w:marLeft w:val="0"/>
      <w:marRight w:val="0"/>
      <w:marTop w:val="0"/>
      <w:marBottom w:val="0"/>
      <w:divBdr>
        <w:top w:val="none" w:sz="0" w:space="0" w:color="auto"/>
        <w:left w:val="none" w:sz="0" w:space="0" w:color="auto"/>
        <w:bottom w:val="none" w:sz="0" w:space="0" w:color="auto"/>
        <w:right w:val="none" w:sz="0" w:space="0" w:color="auto"/>
      </w:divBdr>
    </w:div>
    <w:div w:id="1250501508">
      <w:bodyDiv w:val="1"/>
      <w:marLeft w:val="0"/>
      <w:marRight w:val="0"/>
      <w:marTop w:val="0"/>
      <w:marBottom w:val="0"/>
      <w:divBdr>
        <w:top w:val="none" w:sz="0" w:space="0" w:color="auto"/>
        <w:left w:val="none" w:sz="0" w:space="0" w:color="auto"/>
        <w:bottom w:val="none" w:sz="0" w:space="0" w:color="auto"/>
        <w:right w:val="none" w:sz="0" w:space="0" w:color="auto"/>
      </w:divBdr>
    </w:div>
    <w:div w:id="1250655360">
      <w:bodyDiv w:val="1"/>
      <w:marLeft w:val="0"/>
      <w:marRight w:val="0"/>
      <w:marTop w:val="0"/>
      <w:marBottom w:val="0"/>
      <w:divBdr>
        <w:top w:val="none" w:sz="0" w:space="0" w:color="auto"/>
        <w:left w:val="none" w:sz="0" w:space="0" w:color="auto"/>
        <w:bottom w:val="none" w:sz="0" w:space="0" w:color="auto"/>
        <w:right w:val="none" w:sz="0" w:space="0" w:color="auto"/>
      </w:divBdr>
    </w:div>
    <w:div w:id="1250849422">
      <w:bodyDiv w:val="1"/>
      <w:marLeft w:val="0"/>
      <w:marRight w:val="0"/>
      <w:marTop w:val="0"/>
      <w:marBottom w:val="0"/>
      <w:divBdr>
        <w:top w:val="none" w:sz="0" w:space="0" w:color="auto"/>
        <w:left w:val="none" w:sz="0" w:space="0" w:color="auto"/>
        <w:bottom w:val="none" w:sz="0" w:space="0" w:color="auto"/>
        <w:right w:val="none" w:sz="0" w:space="0" w:color="auto"/>
      </w:divBdr>
    </w:div>
    <w:div w:id="1250963062">
      <w:bodyDiv w:val="1"/>
      <w:marLeft w:val="0"/>
      <w:marRight w:val="0"/>
      <w:marTop w:val="0"/>
      <w:marBottom w:val="0"/>
      <w:divBdr>
        <w:top w:val="none" w:sz="0" w:space="0" w:color="auto"/>
        <w:left w:val="none" w:sz="0" w:space="0" w:color="auto"/>
        <w:bottom w:val="none" w:sz="0" w:space="0" w:color="auto"/>
        <w:right w:val="none" w:sz="0" w:space="0" w:color="auto"/>
      </w:divBdr>
    </w:div>
    <w:div w:id="1251088723">
      <w:bodyDiv w:val="1"/>
      <w:marLeft w:val="0"/>
      <w:marRight w:val="0"/>
      <w:marTop w:val="0"/>
      <w:marBottom w:val="0"/>
      <w:divBdr>
        <w:top w:val="none" w:sz="0" w:space="0" w:color="auto"/>
        <w:left w:val="none" w:sz="0" w:space="0" w:color="auto"/>
        <w:bottom w:val="none" w:sz="0" w:space="0" w:color="auto"/>
        <w:right w:val="none" w:sz="0" w:space="0" w:color="auto"/>
      </w:divBdr>
    </w:div>
    <w:div w:id="1251279703">
      <w:bodyDiv w:val="1"/>
      <w:marLeft w:val="0"/>
      <w:marRight w:val="0"/>
      <w:marTop w:val="0"/>
      <w:marBottom w:val="0"/>
      <w:divBdr>
        <w:top w:val="none" w:sz="0" w:space="0" w:color="auto"/>
        <w:left w:val="none" w:sz="0" w:space="0" w:color="auto"/>
        <w:bottom w:val="none" w:sz="0" w:space="0" w:color="auto"/>
        <w:right w:val="none" w:sz="0" w:space="0" w:color="auto"/>
      </w:divBdr>
    </w:div>
    <w:div w:id="1251310403">
      <w:bodyDiv w:val="1"/>
      <w:marLeft w:val="0"/>
      <w:marRight w:val="0"/>
      <w:marTop w:val="0"/>
      <w:marBottom w:val="0"/>
      <w:divBdr>
        <w:top w:val="none" w:sz="0" w:space="0" w:color="auto"/>
        <w:left w:val="none" w:sz="0" w:space="0" w:color="auto"/>
        <w:bottom w:val="none" w:sz="0" w:space="0" w:color="auto"/>
        <w:right w:val="none" w:sz="0" w:space="0" w:color="auto"/>
      </w:divBdr>
    </w:div>
    <w:div w:id="1251621382">
      <w:bodyDiv w:val="1"/>
      <w:marLeft w:val="0"/>
      <w:marRight w:val="0"/>
      <w:marTop w:val="0"/>
      <w:marBottom w:val="0"/>
      <w:divBdr>
        <w:top w:val="none" w:sz="0" w:space="0" w:color="auto"/>
        <w:left w:val="none" w:sz="0" w:space="0" w:color="auto"/>
        <w:bottom w:val="none" w:sz="0" w:space="0" w:color="auto"/>
        <w:right w:val="none" w:sz="0" w:space="0" w:color="auto"/>
      </w:divBdr>
    </w:div>
    <w:div w:id="1251624006">
      <w:bodyDiv w:val="1"/>
      <w:marLeft w:val="0"/>
      <w:marRight w:val="0"/>
      <w:marTop w:val="0"/>
      <w:marBottom w:val="0"/>
      <w:divBdr>
        <w:top w:val="none" w:sz="0" w:space="0" w:color="auto"/>
        <w:left w:val="none" w:sz="0" w:space="0" w:color="auto"/>
        <w:bottom w:val="none" w:sz="0" w:space="0" w:color="auto"/>
        <w:right w:val="none" w:sz="0" w:space="0" w:color="auto"/>
      </w:divBdr>
    </w:div>
    <w:div w:id="1251693759">
      <w:bodyDiv w:val="1"/>
      <w:marLeft w:val="0"/>
      <w:marRight w:val="0"/>
      <w:marTop w:val="0"/>
      <w:marBottom w:val="0"/>
      <w:divBdr>
        <w:top w:val="none" w:sz="0" w:space="0" w:color="auto"/>
        <w:left w:val="none" w:sz="0" w:space="0" w:color="auto"/>
        <w:bottom w:val="none" w:sz="0" w:space="0" w:color="auto"/>
        <w:right w:val="none" w:sz="0" w:space="0" w:color="auto"/>
      </w:divBdr>
    </w:div>
    <w:div w:id="1251697141">
      <w:bodyDiv w:val="1"/>
      <w:marLeft w:val="0"/>
      <w:marRight w:val="0"/>
      <w:marTop w:val="0"/>
      <w:marBottom w:val="0"/>
      <w:divBdr>
        <w:top w:val="none" w:sz="0" w:space="0" w:color="auto"/>
        <w:left w:val="none" w:sz="0" w:space="0" w:color="auto"/>
        <w:bottom w:val="none" w:sz="0" w:space="0" w:color="auto"/>
        <w:right w:val="none" w:sz="0" w:space="0" w:color="auto"/>
      </w:divBdr>
    </w:div>
    <w:div w:id="1251810863">
      <w:bodyDiv w:val="1"/>
      <w:marLeft w:val="0"/>
      <w:marRight w:val="0"/>
      <w:marTop w:val="0"/>
      <w:marBottom w:val="0"/>
      <w:divBdr>
        <w:top w:val="none" w:sz="0" w:space="0" w:color="auto"/>
        <w:left w:val="none" w:sz="0" w:space="0" w:color="auto"/>
        <w:bottom w:val="none" w:sz="0" w:space="0" w:color="auto"/>
        <w:right w:val="none" w:sz="0" w:space="0" w:color="auto"/>
      </w:divBdr>
    </w:div>
    <w:div w:id="1251816017">
      <w:bodyDiv w:val="1"/>
      <w:marLeft w:val="0"/>
      <w:marRight w:val="0"/>
      <w:marTop w:val="0"/>
      <w:marBottom w:val="0"/>
      <w:divBdr>
        <w:top w:val="none" w:sz="0" w:space="0" w:color="auto"/>
        <w:left w:val="none" w:sz="0" w:space="0" w:color="auto"/>
        <w:bottom w:val="none" w:sz="0" w:space="0" w:color="auto"/>
        <w:right w:val="none" w:sz="0" w:space="0" w:color="auto"/>
      </w:divBdr>
    </w:div>
    <w:div w:id="1252008799">
      <w:bodyDiv w:val="1"/>
      <w:marLeft w:val="0"/>
      <w:marRight w:val="0"/>
      <w:marTop w:val="0"/>
      <w:marBottom w:val="0"/>
      <w:divBdr>
        <w:top w:val="none" w:sz="0" w:space="0" w:color="auto"/>
        <w:left w:val="none" w:sz="0" w:space="0" w:color="auto"/>
        <w:bottom w:val="none" w:sz="0" w:space="0" w:color="auto"/>
        <w:right w:val="none" w:sz="0" w:space="0" w:color="auto"/>
      </w:divBdr>
    </w:div>
    <w:div w:id="1252009476">
      <w:bodyDiv w:val="1"/>
      <w:marLeft w:val="0"/>
      <w:marRight w:val="0"/>
      <w:marTop w:val="0"/>
      <w:marBottom w:val="0"/>
      <w:divBdr>
        <w:top w:val="none" w:sz="0" w:space="0" w:color="auto"/>
        <w:left w:val="none" w:sz="0" w:space="0" w:color="auto"/>
        <w:bottom w:val="none" w:sz="0" w:space="0" w:color="auto"/>
        <w:right w:val="none" w:sz="0" w:space="0" w:color="auto"/>
      </w:divBdr>
    </w:div>
    <w:div w:id="1252356181">
      <w:bodyDiv w:val="1"/>
      <w:marLeft w:val="0"/>
      <w:marRight w:val="0"/>
      <w:marTop w:val="0"/>
      <w:marBottom w:val="0"/>
      <w:divBdr>
        <w:top w:val="none" w:sz="0" w:space="0" w:color="auto"/>
        <w:left w:val="none" w:sz="0" w:space="0" w:color="auto"/>
        <w:bottom w:val="none" w:sz="0" w:space="0" w:color="auto"/>
        <w:right w:val="none" w:sz="0" w:space="0" w:color="auto"/>
      </w:divBdr>
    </w:div>
    <w:div w:id="1252591606">
      <w:bodyDiv w:val="1"/>
      <w:marLeft w:val="0"/>
      <w:marRight w:val="0"/>
      <w:marTop w:val="0"/>
      <w:marBottom w:val="0"/>
      <w:divBdr>
        <w:top w:val="none" w:sz="0" w:space="0" w:color="auto"/>
        <w:left w:val="none" w:sz="0" w:space="0" w:color="auto"/>
        <w:bottom w:val="none" w:sz="0" w:space="0" w:color="auto"/>
        <w:right w:val="none" w:sz="0" w:space="0" w:color="auto"/>
      </w:divBdr>
    </w:div>
    <w:div w:id="1252591921">
      <w:bodyDiv w:val="1"/>
      <w:marLeft w:val="0"/>
      <w:marRight w:val="0"/>
      <w:marTop w:val="0"/>
      <w:marBottom w:val="0"/>
      <w:divBdr>
        <w:top w:val="none" w:sz="0" w:space="0" w:color="auto"/>
        <w:left w:val="none" w:sz="0" w:space="0" w:color="auto"/>
        <w:bottom w:val="none" w:sz="0" w:space="0" w:color="auto"/>
        <w:right w:val="none" w:sz="0" w:space="0" w:color="auto"/>
      </w:divBdr>
    </w:div>
    <w:div w:id="1252736947">
      <w:bodyDiv w:val="1"/>
      <w:marLeft w:val="0"/>
      <w:marRight w:val="0"/>
      <w:marTop w:val="0"/>
      <w:marBottom w:val="0"/>
      <w:divBdr>
        <w:top w:val="none" w:sz="0" w:space="0" w:color="auto"/>
        <w:left w:val="none" w:sz="0" w:space="0" w:color="auto"/>
        <w:bottom w:val="none" w:sz="0" w:space="0" w:color="auto"/>
        <w:right w:val="none" w:sz="0" w:space="0" w:color="auto"/>
      </w:divBdr>
    </w:div>
    <w:div w:id="1252739285">
      <w:bodyDiv w:val="1"/>
      <w:marLeft w:val="0"/>
      <w:marRight w:val="0"/>
      <w:marTop w:val="0"/>
      <w:marBottom w:val="0"/>
      <w:divBdr>
        <w:top w:val="none" w:sz="0" w:space="0" w:color="auto"/>
        <w:left w:val="none" w:sz="0" w:space="0" w:color="auto"/>
        <w:bottom w:val="none" w:sz="0" w:space="0" w:color="auto"/>
        <w:right w:val="none" w:sz="0" w:space="0" w:color="auto"/>
      </w:divBdr>
    </w:div>
    <w:div w:id="1252809467">
      <w:bodyDiv w:val="1"/>
      <w:marLeft w:val="0"/>
      <w:marRight w:val="0"/>
      <w:marTop w:val="0"/>
      <w:marBottom w:val="0"/>
      <w:divBdr>
        <w:top w:val="none" w:sz="0" w:space="0" w:color="auto"/>
        <w:left w:val="none" w:sz="0" w:space="0" w:color="auto"/>
        <w:bottom w:val="none" w:sz="0" w:space="0" w:color="auto"/>
        <w:right w:val="none" w:sz="0" w:space="0" w:color="auto"/>
      </w:divBdr>
    </w:div>
    <w:div w:id="1252813876">
      <w:bodyDiv w:val="1"/>
      <w:marLeft w:val="0"/>
      <w:marRight w:val="0"/>
      <w:marTop w:val="0"/>
      <w:marBottom w:val="0"/>
      <w:divBdr>
        <w:top w:val="none" w:sz="0" w:space="0" w:color="auto"/>
        <w:left w:val="none" w:sz="0" w:space="0" w:color="auto"/>
        <w:bottom w:val="none" w:sz="0" w:space="0" w:color="auto"/>
        <w:right w:val="none" w:sz="0" w:space="0" w:color="auto"/>
      </w:divBdr>
    </w:div>
    <w:div w:id="1253010574">
      <w:bodyDiv w:val="1"/>
      <w:marLeft w:val="0"/>
      <w:marRight w:val="0"/>
      <w:marTop w:val="0"/>
      <w:marBottom w:val="0"/>
      <w:divBdr>
        <w:top w:val="none" w:sz="0" w:space="0" w:color="auto"/>
        <w:left w:val="none" w:sz="0" w:space="0" w:color="auto"/>
        <w:bottom w:val="none" w:sz="0" w:space="0" w:color="auto"/>
        <w:right w:val="none" w:sz="0" w:space="0" w:color="auto"/>
      </w:divBdr>
    </w:div>
    <w:div w:id="1253049996">
      <w:bodyDiv w:val="1"/>
      <w:marLeft w:val="0"/>
      <w:marRight w:val="0"/>
      <w:marTop w:val="0"/>
      <w:marBottom w:val="0"/>
      <w:divBdr>
        <w:top w:val="none" w:sz="0" w:space="0" w:color="auto"/>
        <w:left w:val="none" w:sz="0" w:space="0" w:color="auto"/>
        <w:bottom w:val="none" w:sz="0" w:space="0" w:color="auto"/>
        <w:right w:val="none" w:sz="0" w:space="0" w:color="auto"/>
      </w:divBdr>
    </w:div>
    <w:div w:id="1253129748">
      <w:bodyDiv w:val="1"/>
      <w:marLeft w:val="0"/>
      <w:marRight w:val="0"/>
      <w:marTop w:val="0"/>
      <w:marBottom w:val="0"/>
      <w:divBdr>
        <w:top w:val="none" w:sz="0" w:space="0" w:color="auto"/>
        <w:left w:val="none" w:sz="0" w:space="0" w:color="auto"/>
        <w:bottom w:val="none" w:sz="0" w:space="0" w:color="auto"/>
        <w:right w:val="none" w:sz="0" w:space="0" w:color="auto"/>
      </w:divBdr>
    </w:div>
    <w:div w:id="1253393710">
      <w:bodyDiv w:val="1"/>
      <w:marLeft w:val="0"/>
      <w:marRight w:val="0"/>
      <w:marTop w:val="0"/>
      <w:marBottom w:val="0"/>
      <w:divBdr>
        <w:top w:val="none" w:sz="0" w:space="0" w:color="auto"/>
        <w:left w:val="none" w:sz="0" w:space="0" w:color="auto"/>
        <w:bottom w:val="none" w:sz="0" w:space="0" w:color="auto"/>
        <w:right w:val="none" w:sz="0" w:space="0" w:color="auto"/>
      </w:divBdr>
    </w:div>
    <w:div w:id="1253591640">
      <w:bodyDiv w:val="1"/>
      <w:marLeft w:val="0"/>
      <w:marRight w:val="0"/>
      <w:marTop w:val="0"/>
      <w:marBottom w:val="0"/>
      <w:divBdr>
        <w:top w:val="none" w:sz="0" w:space="0" w:color="auto"/>
        <w:left w:val="none" w:sz="0" w:space="0" w:color="auto"/>
        <w:bottom w:val="none" w:sz="0" w:space="0" w:color="auto"/>
        <w:right w:val="none" w:sz="0" w:space="0" w:color="auto"/>
      </w:divBdr>
    </w:div>
    <w:div w:id="1253667035">
      <w:bodyDiv w:val="1"/>
      <w:marLeft w:val="0"/>
      <w:marRight w:val="0"/>
      <w:marTop w:val="0"/>
      <w:marBottom w:val="0"/>
      <w:divBdr>
        <w:top w:val="none" w:sz="0" w:space="0" w:color="auto"/>
        <w:left w:val="none" w:sz="0" w:space="0" w:color="auto"/>
        <w:bottom w:val="none" w:sz="0" w:space="0" w:color="auto"/>
        <w:right w:val="none" w:sz="0" w:space="0" w:color="auto"/>
      </w:divBdr>
    </w:div>
    <w:div w:id="1253854853">
      <w:bodyDiv w:val="1"/>
      <w:marLeft w:val="0"/>
      <w:marRight w:val="0"/>
      <w:marTop w:val="0"/>
      <w:marBottom w:val="0"/>
      <w:divBdr>
        <w:top w:val="none" w:sz="0" w:space="0" w:color="auto"/>
        <w:left w:val="none" w:sz="0" w:space="0" w:color="auto"/>
        <w:bottom w:val="none" w:sz="0" w:space="0" w:color="auto"/>
        <w:right w:val="none" w:sz="0" w:space="0" w:color="auto"/>
      </w:divBdr>
    </w:div>
    <w:div w:id="1253931951">
      <w:bodyDiv w:val="1"/>
      <w:marLeft w:val="0"/>
      <w:marRight w:val="0"/>
      <w:marTop w:val="0"/>
      <w:marBottom w:val="0"/>
      <w:divBdr>
        <w:top w:val="none" w:sz="0" w:space="0" w:color="auto"/>
        <w:left w:val="none" w:sz="0" w:space="0" w:color="auto"/>
        <w:bottom w:val="none" w:sz="0" w:space="0" w:color="auto"/>
        <w:right w:val="none" w:sz="0" w:space="0" w:color="auto"/>
      </w:divBdr>
    </w:div>
    <w:div w:id="1253975036">
      <w:bodyDiv w:val="1"/>
      <w:marLeft w:val="0"/>
      <w:marRight w:val="0"/>
      <w:marTop w:val="0"/>
      <w:marBottom w:val="0"/>
      <w:divBdr>
        <w:top w:val="none" w:sz="0" w:space="0" w:color="auto"/>
        <w:left w:val="none" w:sz="0" w:space="0" w:color="auto"/>
        <w:bottom w:val="none" w:sz="0" w:space="0" w:color="auto"/>
        <w:right w:val="none" w:sz="0" w:space="0" w:color="auto"/>
      </w:divBdr>
    </w:div>
    <w:div w:id="1254046670">
      <w:bodyDiv w:val="1"/>
      <w:marLeft w:val="0"/>
      <w:marRight w:val="0"/>
      <w:marTop w:val="0"/>
      <w:marBottom w:val="0"/>
      <w:divBdr>
        <w:top w:val="none" w:sz="0" w:space="0" w:color="auto"/>
        <w:left w:val="none" w:sz="0" w:space="0" w:color="auto"/>
        <w:bottom w:val="none" w:sz="0" w:space="0" w:color="auto"/>
        <w:right w:val="none" w:sz="0" w:space="0" w:color="auto"/>
      </w:divBdr>
    </w:div>
    <w:div w:id="1254049697">
      <w:bodyDiv w:val="1"/>
      <w:marLeft w:val="0"/>
      <w:marRight w:val="0"/>
      <w:marTop w:val="0"/>
      <w:marBottom w:val="0"/>
      <w:divBdr>
        <w:top w:val="none" w:sz="0" w:space="0" w:color="auto"/>
        <w:left w:val="none" w:sz="0" w:space="0" w:color="auto"/>
        <w:bottom w:val="none" w:sz="0" w:space="0" w:color="auto"/>
        <w:right w:val="none" w:sz="0" w:space="0" w:color="auto"/>
      </w:divBdr>
    </w:div>
    <w:div w:id="1254126119">
      <w:bodyDiv w:val="1"/>
      <w:marLeft w:val="0"/>
      <w:marRight w:val="0"/>
      <w:marTop w:val="0"/>
      <w:marBottom w:val="0"/>
      <w:divBdr>
        <w:top w:val="none" w:sz="0" w:space="0" w:color="auto"/>
        <w:left w:val="none" w:sz="0" w:space="0" w:color="auto"/>
        <w:bottom w:val="none" w:sz="0" w:space="0" w:color="auto"/>
        <w:right w:val="none" w:sz="0" w:space="0" w:color="auto"/>
      </w:divBdr>
    </w:div>
    <w:div w:id="1254127502">
      <w:bodyDiv w:val="1"/>
      <w:marLeft w:val="0"/>
      <w:marRight w:val="0"/>
      <w:marTop w:val="0"/>
      <w:marBottom w:val="0"/>
      <w:divBdr>
        <w:top w:val="none" w:sz="0" w:space="0" w:color="auto"/>
        <w:left w:val="none" w:sz="0" w:space="0" w:color="auto"/>
        <w:bottom w:val="none" w:sz="0" w:space="0" w:color="auto"/>
        <w:right w:val="none" w:sz="0" w:space="0" w:color="auto"/>
      </w:divBdr>
    </w:div>
    <w:div w:id="1254167127">
      <w:bodyDiv w:val="1"/>
      <w:marLeft w:val="0"/>
      <w:marRight w:val="0"/>
      <w:marTop w:val="0"/>
      <w:marBottom w:val="0"/>
      <w:divBdr>
        <w:top w:val="none" w:sz="0" w:space="0" w:color="auto"/>
        <w:left w:val="none" w:sz="0" w:space="0" w:color="auto"/>
        <w:bottom w:val="none" w:sz="0" w:space="0" w:color="auto"/>
        <w:right w:val="none" w:sz="0" w:space="0" w:color="auto"/>
      </w:divBdr>
    </w:div>
    <w:div w:id="1254245617">
      <w:bodyDiv w:val="1"/>
      <w:marLeft w:val="0"/>
      <w:marRight w:val="0"/>
      <w:marTop w:val="0"/>
      <w:marBottom w:val="0"/>
      <w:divBdr>
        <w:top w:val="none" w:sz="0" w:space="0" w:color="auto"/>
        <w:left w:val="none" w:sz="0" w:space="0" w:color="auto"/>
        <w:bottom w:val="none" w:sz="0" w:space="0" w:color="auto"/>
        <w:right w:val="none" w:sz="0" w:space="0" w:color="auto"/>
      </w:divBdr>
    </w:div>
    <w:div w:id="1254627892">
      <w:bodyDiv w:val="1"/>
      <w:marLeft w:val="0"/>
      <w:marRight w:val="0"/>
      <w:marTop w:val="0"/>
      <w:marBottom w:val="0"/>
      <w:divBdr>
        <w:top w:val="none" w:sz="0" w:space="0" w:color="auto"/>
        <w:left w:val="none" w:sz="0" w:space="0" w:color="auto"/>
        <w:bottom w:val="none" w:sz="0" w:space="0" w:color="auto"/>
        <w:right w:val="none" w:sz="0" w:space="0" w:color="auto"/>
      </w:divBdr>
    </w:div>
    <w:div w:id="1254707917">
      <w:bodyDiv w:val="1"/>
      <w:marLeft w:val="0"/>
      <w:marRight w:val="0"/>
      <w:marTop w:val="0"/>
      <w:marBottom w:val="0"/>
      <w:divBdr>
        <w:top w:val="none" w:sz="0" w:space="0" w:color="auto"/>
        <w:left w:val="none" w:sz="0" w:space="0" w:color="auto"/>
        <w:bottom w:val="none" w:sz="0" w:space="0" w:color="auto"/>
        <w:right w:val="none" w:sz="0" w:space="0" w:color="auto"/>
      </w:divBdr>
    </w:div>
    <w:div w:id="1255043952">
      <w:bodyDiv w:val="1"/>
      <w:marLeft w:val="0"/>
      <w:marRight w:val="0"/>
      <w:marTop w:val="0"/>
      <w:marBottom w:val="0"/>
      <w:divBdr>
        <w:top w:val="none" w:sz="0" w:space="0" w:color="auto"/>
        <w:left w:val="none" w:sz="0" w:space="0" w:color="auto"/>
        <w:bottom w:val="none" w:sz="0" w:space="0" w:color="auto"/>
        <w:right w:val="none" w:sz="0" w:space="0" w:color="auto"/>
      </w:divBdr>
    </w:div>
    <w:div w:id="1255556355">
      <w:bodyDiv w:val="1"/>
      <w:marLeft w:val="0"/>
      <w:marRight w:val="0"/>
      <w:marTop w:val="0"/>
      <w:marBottom w:val="0"/>
      <w:divBdr>
        <w:top w:val="none" w:sz="0" w:space="0" w:color="auto"/>
        <w:left w:val="none" w:sz="0" w:space="0" w:color="auto"/>
        <w:bottom w:val="none" w:sz="0" w:space="0" w:color="auto"/>
        <w:right w:val="none" w:sz="0" w:space="0" w:color="auto"/>
      </w:divBdr>
    </w:div>
    <w:div w:id="1255702440">
      <w:bodyDiv w:val="1"/>
      <w:marLeft w:val="0"/>
      <w:marRight w:val="0"/>
      <w:marTop w:val="0"/>
      <w:marBottom w:val="0"/>
      <w:divBdr>
        <w:top w:val="none" w:sz="0" w:space="0" w:color="auto"/>
        <w:left w:val="none" w:sz="0" w:space="0" w:color="auto"/>
        <w:bottom w:val="none" w:sz="0" w:space="0" w:color="auto"/>
        <w:right w:val="none" w:sz="0" w:space="0" w:color="auto"/>
      </w:divBdr>
    </w:div>
    <w:div w:id="1255894401">
      <w:bodyDiv w:val="1"/>
      <w:marLeft w:val="0"/>
      <w:marRight w:val="0"/>
      <w:marTop w:val="0"/>
      <w:marBottom w:val="0"/>
      <w:divBdr>
        <w:top w:val="none" w:sz="0" w:space="0" w:color="auto"/>
        <w:left w:val="none" w:sz="0" w:space="0" w:color="auto"/>
        <w:bottom w:val="none" w:sz="0" w:space="0" w:color="auto"/>
        <w:right w:val="none" w:sz="0" w:space="0" w:color="auto"/>
      </w:divBdr>
    </w:div>
    <w:div w:id="1255898972">
      <w:bodyDiv w:val="1"/>
      <w:marLeft w:val="0"/>
      <w:marRight w:val="0"/>
      <w:marTop w:val="0"/>
      <w:marBottom w:val="0"/>
      <w:divBdr>
        <w:top w:val="none" w:sz="0" w:space="0" w:color="auto"/>
        <w:left w:val="none" w:sz="0" w:space="0" w:color="auto"/>
        <w:bottom w:val="none" w:sz="0" w:space="0" w:color="auto"/>
        <w:right w:val="none" w:sz="0" w:space="0" w:color="auto"/>
      </w:divBdr>
    </w:div>
    <w:div w:id="1255938474">
      <w:bodyDiv w:val="1"/>
      <w:marLeft w:val="0"/>
      <w:marRight w:val="0"/>
      <w:marTop w:val="0"/>
      <w:marBottom w:val="0"/>
      <w:divBdr>
        <w:top w:val="none" w:sz="0" w:space="0" w:color="auto"/>
        <w:left w:val="none" w:sz="0" w:space="0" w:color="auto"/>
        <w:bottom w:val="none" w:sz="0" w:space="0" w:color="auto"/>
        <w:right w:val="none" w:sz="0" w:space="0" w:color="auto"/>
      </w:divBdr>
    </w:div>
    <w:div w:id="1255938924">
      <w:bodyDiv w:val="1"/>
      <w:marLeft w:val="0"/>
      <w:marRight w:val="0"/>
      <w:marTop w:val="0"/>
      <w:marBottom w:val="0"/>
      <w:divBdr>
        <w:top w:val="none" w:sz="0" w:space="0" w:color="auto"/>
        <w:left w:val="none" w:sz="0" w:space="0" w:color="auto"/>
        <w:bottom w:val="none" w:sz="0" w:space="0" w:color="auto"/>
        <w:right w:val="none" w:sz="0" w:space="0" w:color="auto"/>
      </w:divBdr>
    </w:div>
    <w:div w:id="1256088189">
      <w:bodyDiv w:val="1"/>
      <w:marLeft w:val="0"/>
      <w:marRight w:val="0"/>
      <w:marTop w:val="0"/>
      <w:marBottom w:val="0"/>
      <w:divBdr>
        <w:top w:val="none" w:sz="0" w:space="0" w:color="auto"/>
        <w:left w:val="none" w:sz="0" w:space="0" w:color="auto"/>
        <w:bottom w:val="none" w:sz="0" w:space="0" w:color="auto"/>
        <w:right w:val="none" w:sz="0" w:space="0" w:color="auto"/>
      </w:divBdr>
    </w:div>
    <w:div w:id="1256090639">
      <w:bodyDiv w:val="1"/>
      <w:marLeft w:val="0"/>
      <w:marRight w:val="0"/>
      <w:marTop w:val="0"/>
      <w:marBottom w:val="0"/>
      <w:divBdr>
        <w:top w:val="none" w:sz="0" w:space="0" w:color="auto"/>
        <w:left w:val="none" w:sz="0" w:space="0" w:color="auto"/>
        <w:bottom w:val="none" w:sz="0" w:space="0" w:color="auto"/>
        <w:right w:val="none" w:sz="0" w:space="0" w:color="auto"/>
      </w:divBdr>
    </w:div>
    <w:div w:id="1256328395">
      <w:bodyDiv w:val="1"/>
      <w:marLeft w:val="0"/>
      <w:marRight w:val="0"/>
      <w:marTop w:val="0"/>
      <w:marBottom w:val="0"/>
      <w:divBdr>
        <w:top w:val="none" w:sz="0" w:space="0" w:color="auto"/>
        <w:left w:val="none" w:sz="0" w:space="0" w:color="auto"/>
        <w:bottom w:val="none" w:sz="0" w:space="0" w:color="auto"/>
        <w:right w:val="none" w:sz="0" w:space="0" w:color="auto"/>
      </w:divBdr>
    </w:div>
    <w:div w:id="1256357590">
      <w:bodyDiv w:val="1"/>
      <w:marLeft w:val="0"/>
      <w:marRight w:val="0"/>
      <w:marTop w:val="0"/>
      <w:marBottom w:val="0"/>
      <w:divBdr>
        <w:top w:val="none" w:sz="0" w:space="0" w:color="auto"/>
        <w:left w:val="none" w:sz="0" w:space="0" w:color="auto"/>
        <w:bottom w:val="none" w:sz="0" w:space="0" w:color="auto"/>
        <w:right w:val="none" w:sz="0" w:space="0" w:color="auto"/>
      </w:divBdr>
    </w:div>
    <w:div w:id="1256523253">
      <w:bodyDiv w:val="1"/>
      <w:marLeft w:val="0"/>
      <w:marRight w:val="0"/>
      <w:marTop w:val="0"/>
      <w:marBottom w:val="0"/>
      <w:divBdr>
        <w:top w:val="none" w:sz="0" w:space="0" w:color="auto"/>
        <w:left w:val="none" w:sz="0" w:space="0" w:color="auto"/>
        <w:bottom w:val="none" w:sz="0" w:space="0" w:color="auto"/>
        <w:right w:val="none" w:sz="0" w:space="0" w:color="auto"/>
      </w:divBdr>
    </w:div>
    <w:div w:id="1256548774">
      <w:bodyDiv w:val="1"/>
      <w:marLeft w:val="0"/>
      <w:marRight w:val="0"/>
      <w:marTop w:val="0"/>
      <w:marBottom w:val="0"/>
      <w:divBdr>
        <w:top w:val="none" w:sz="0" w:space="0" w:color="auto"/>
        <w:left w:val="none" w:sz="0" w:space="0" w:color="auto"/>
        <w:bottom w:val="none" w:sz="0" w:space="0" w:color="auto"/>
        <w:right w:val="none" w:sz="0" w:space="0" w:color="auto"/>
      </w:divBdr>
    </w:div>
    <w:div w:id="1256742919">
      <w:bodyDiv w:val="1"/>
      <w:marLeft w:val="0"/>
      <w:marRight w:val="0"/>
      <w:marTop w:val="0"/>
      <w:marBottom w:val="0"/>
      <w:divBdr>
        <w:top w:val="none" w:sz="0" w:space="0" w:color="auto"/>
        <w:left w:val="none" w:sz="0" w:space="0" w:color="auto"/>
        <w:bottom w:val="none" w:sz="0" w:space="0" w:color="auto"/>
        <w:right w:val="none" w:sz="0" w:space="0" w:color="auto"/>
      </w:divBdr>
    </w:div>
    <w:div w:id="1256936282">
      <w:bodyDiv w:val="1"/>
      <w:marLeft w:val="0"/>
      <w:marRight w:val="0"/>
      <w:marTop w:val="0"/>
      <w:marBottom w:val="0"/>
      <w:divBdr>
        <w:top w:val="none" w:sz="0" w:space="0" w:color="auto"/>
        <w:left w:val="none" w:sz="0" w:space="0" w:color="auto"/>
        <w:bottom w:val="none" w:sz="0" w:space="0" w:color="auto"/>
        <w:right w:val="none" w:sz="0" w:space="0" w:color="auto"/>
      </w:divBdr>
    </w:div>
    <w:div w:id="1256939059">
      <w:bodyDiv w:val="1"/>
      <w:marLeft w:val="0"/>
      <w:marRight w:val="0"/>
      <w:marTop w:val="0"/>
      <w:marBottom w:val="0"/>
      <w:divBdr>
        <w:top w:val="none" w:sz="0" w:space="0" w:color="auto"/>
        <w:left w:val="none" w:sz="0" w:space="0" w:color="auto"/>
        <w:bottom w:val="none" w:sz="0" w:space="0" w:color="auto"/>
        <w:right w:val="none" w:sz="0" w:space="0" w:color="auto"/>
      </w:divBdr>
    </w:div>
    <w:div w:id="1257137063">
      <w:bodyDiv w:val="1"/>
      <w:marLeft w:val="0"/>
      <w:marRight w:val="0"/>
      <w:marTop w:val="0"/>
      <w:marBottom w:val="0"/>
      <w:divBdr>
        <w:top w:val="none" w:sz="0" w:space="0" w:color="auto"/>
        <w:left w:val="none" w:sz="0" w:space="0" w:color="auto"/>
        <w:bottom w:val="none" w:sz="0" w:space="0" w:color="auto"/>
        <w:right w:val="none" w:sz="0" w:space="0" w:color="auto"/>
      </w:divBdr>
    </w:div>
    <w:div w:id="1257208636">
      <w:bodyDiv w:val="1"/>
      <w:marLeft w:val="0"/>
      <w:marRight w:val="0"/>
      <w:marTop w:val="0"/>
      <w:marBottom w:val="0"/>
      <w:divBdr>
        <w:top w:val="none" w:sz="0" w:space="0" w:color="auto"/>
        <w:left w:val="none" w:sz="0" w:space="0" w:color="auto"/>
        <w:bottom w:val="none" w:sz="0" w:space="0" w:color="auto"/>
        <w:right w:val="none" w:sz="0" w:space="0" w:color="auto"/>
      </w:divBdr>
    </w:div>
    <w:div w:id="1257398162">
      <w:bodyDiv w:val="1"/>
      <w:marLeft w:val="0"/>
      <w:marRight w:val="0"/>
      <w:marTop w:val="0"/>
      <w:marBottom w:val="0"/>
      <w:divBdr>
        <w:top w:val="none" w:sz="0" w:space="0" w:color="auto"/>
        <w:left w:val="none" w:sz="0" w:space="0" w:color="auto"/>
        <w:bottom w:val="none" w:sz="0" w:space="0" w:color="auto"/>
        <w:right w:val="none" w:sz="0" w:space="0" w:color="auto"/>
      </w:divBdr>
    </w:div>
    <w:div w:id="1257640848">
      <w:bodyDiv w:val="1"/>
      <w:marLeft w:val="0"/>
      <w:marRight w:val="0"/>
      <w:marTop w:val="0"/>
      <w:marBottom w:val="0"/>
      <w:divBdr>
        <w:top w:val="none" w:sz="0" w:space="0" w:color="auto"/>
        <w:left w:val="none" w:sz="0" w:space="0" w:color="auto"/>
        <w:bottom w:val="none" w:sz="0" w:space="0" w:color="auto"/>
        <w:right w:val="none" w:sz="0" w:space="0" w:color="auto"/>
      </w:divBdr>
    </w:div>
    <w:div w:id="1257784066">
      <w:bodyDiv w:val="1"/>
      <w:marLeft w:val="0"/>
      <w:marRight w:val="0"/>
      <w:marTop w:val="0"/>
      <w:marBottom w:val="0"/>
      <w:divBdr>
        <w:top w:val="none" w:sz="0" w:space="0" w:color="auto"/>
        <w:left w:val="none" w:sz="0" w:space="0" w:color="auto"/>
        <w:bottom w:val="none" w:sz="0" w:space="0" w:color="auto"/>
        <w:right w:val="none" w:sz="0" w:space="0" w:color="auto"/>
      </w:divBdr>
    </w:div>
    <w:div w:id="1257864759">
      <w:bodyDiv w:val="1"/>
      <w:marLeft w:val="0"/>
      <w:marRight w:val="0"/>
      <w:marTop w:val="0"/>
      <w:marBottom w:val="0"/>
      <w:divBdr>
        <w:top w:val="none" w:sz="0" w:space="0" w:color="auto"/>
        <w:left w:val="none" w:sz="0" w:space="0" w:color="auto"/>
        <w:bottom w:val="none" w:sz="0" w:space="0" w:color="auto"/>
        <w:right w:val="none" w:sz="0" w:space="0" w:color="auto"/>
      </w:divBdr>
    </w:div>
    <w:div w:id="1258051919">
      <w:bodyDiv w:val="1"/>
      <w:marLeft w:val="0"/>
      <w:marRight w:val="0"/>
      <w:marTop w:val="0"/>
      <w:marBottom w:val="0"/>
      <w:divBdr>
        <w:top w:val="none" w:sz="0" w:space="0" w:color="auto"/>
        <w:left w:val="none" w:sz="0" w:space="0" w:color="auto"/>
        <w:bottom w:val="none" w:sz="0" w:space="0" w:color="auto"/>
        <w:right w:val="none" w:sz="0" w:space="0" w:color="auto"/>
      </w:divBdr>
    </w:div>
    <w:div w:id="1258055121">
      <w:bodyDiv w:val="1"/>
      <w:marLeft w:val="0"/>
      <w:marRight w:val="0"/>
      <w:marTop w:val="0"/>
      <w:marBottom w:val="0"/>
      <w:divBdr>
        <w:top w:val="none" w:sz="0" w:space="0" w:color="auto"/>
        <w:left w:val="none" w:sz="0" w:space="0" w:color="auto"/>
        <w:bottom w:val="none" w:sz="0" w:space="0" w:color="auto"/>
        <w:right w:val="none" w:sz="0" w:space="0" w:color="auto"/>
      </w:divBdr>
    </w:div>
    <w:div w:id="1258056458">
      <w:bodyDiv w:val="1"/>
      <w:marLeft w:val="0"/>
      <w:marRight w:val="0"/>
      <w:marTop w:val="0"/>
      <w:marBottom w:val="0"/>
      <w:divBdr>
        <w:top w:val="none" w:sz="0" w:space="0" w:color="auto"/>
        <w:left w:val="none" w:sz="0" w:space="0" w:color="auto"/>
        <w:bottom w:val="none" w:sz="0" w:space="0" w:color="auto"/>
        <w:right w:val="none" w:sz="0" w:space="0" w:color="auto"/>
      </w:divBdr>
    </w:div>
    <w:div w:id="1258172691">
      <w:bodyDiv w:val="1"/>
      <w:marLeft w:val="0"/>
      <w:marRight w:val="0"/>
      <w:marTop w:val="0"/>
      <w:marBottom w:val="0"/>
      <w:divBdr>
        <w:top w:val="none" w:sz="0" w:space="0" w:color="auto"/>
        <w:left w:val="none" w:sz="0" w:space="0" w:color="auto"/>
        <w:bottom w:val="none" w:sz="0" w:space="0" w:color="auto"/>
        <w:right w:val="none" w:sz="0" w:space="0" w:color="auto"/>
      </w:divBdr>
    </w:div>
    <w:div w:id="1258253701">
      <w:bodyDiv w:val="1"/>
      <w:marLeft w:val="0"/>
      <w:marRight w:val="0"/>
      <w:marTop w:val="0"/>
      <w:marBottom w:val="0"/>
      <w:divBdr>
        <w:top w:val="none" w:sz="0" w:space="0" w:color="auto"/>
        <w:left w:val="none" w:sz="0" w:space="0" w:color="auto"/>
        <w:bottom w:val="none" w:sz="0" w:space="0" w:color="auto"/>
        <w:right w:val="none" w:sz="0" w:space="0" w:color="auto"/>
      </w:divBdr>
    </w:div>
    <w:div w:id="1258321651">
      <w:bodyDiv w:val="1"/>
      <w:marLeft w:val="0"/>
      <w:marRight w:val="0"/>
      <w:marTop w:val="0"/>
      <w:marBottom w:val="0"/>
      <w:divBdr>
        <w:top w:val="none" w:sz="0" w:space="0" w:color="auto"/>
        <w:left w:val="none" w:sz="0" w:space="0" w:color="auto"/>
        <w:bottom w:val="none" w:sz="0" w:space="0" w:color="auto"/>
        <w:right w:val="none" w:sz="0" w:space="0" w:color="auto"/>
      </w:divBdr>
    </w:div>
    <w:div w:id="1258322215">
      <w:bodyDiv w:val="1"/>
      <w:marLeft w:val="0"/>
      <w:marRight w:val="0"/>
      <w:marTop w:val="0"/>
      <w:marBottom w:val="0"/>
      <w:divBdr>
        <w:top w:val="none" w:sz="0" w:space="0" w:color="auto"/>
        <w:left w:val="none" w:sz="0" w:space="0" w:color="auto"/>
        <w:bottom w:val="none" w:sz="0" w:space="0" w:color="auto"/>
        <w:right w:val="none" w:sz="0" w:space="0" w:color="auto"/>
      </w:divBdr>
    </w:div>
    <w:div w:id="1258365054">
      <w:bodyDiv w:val="1"/>
      <w:marLeft w:val="0"/>
      <w:marRight w:val="0"/>
      <w:marTop w:val="0"/>
      <w:marBottom w:val="0"/>
      <w:divBdr>
        <w:top w:val="none" w:sz="0" w:space="0" w:color="auto"/>
        <w:left w:val="none" w:sz="0" w:space="0" w:color="auto"/>
        <w:bottom w:val="none" w:sz="0" w:space="0" w:color="auto"/>
        <w:right w:val="none" w:sz="0" w:space="0" w:color="auto"/>
      </w:divBdr>
    </w:div>
    <w:div w:id="1258368454">
      <w:bodyDiv w:val="1"/>
      <w:marLeft w:val="0"/>
      <w:marRight w:val="0"/>
      <w:marTop w:val="0"/>
      <w:marBottom w:val="0"/>
      <w:divBdr>
        <w:top w:val="none" w:sz="0" w:space="0" w:color="auto"/>
        <w:left w:val="none" w:sz="0" w:space="0" w:color="auto"/>
        <w:bottom w:val="none" w:sz="0" w:space="0" w:color="auto"/>
        <w:right w:val="none" w:sz="0" w:space="0" w:color="auto"/>
      </w:divBdr>
    </w:div>
    <w:div w:id="1258369814">
      <w:bodyDiv w:val="1"/>
      <w:marLeft w:val="0"/>
      <w:marRight w:val="0"/>
      <w:marTop w:val="0"/>
      <w:marBottom w:val="0"/>
      <w:divBdr>
        <w:top w:val="none" w:sz="0" w:space="0" w:color="auto"/>
        <w:left w:val="none" w:sz="0" w:space="0" w:color="auto"/>
        <w:bottom w:val="none" w:sz="0" w:space="0" w:color="auto"/>
        <w:right w:val="none" w:sz="0" w:space="0" w:color="auto"/>
      </w:divBdr>
    </w:div>
    <w:div w:id="1258488100">
      <w:bodyDiv w:val="1"/>
      <w:marLeft w:val="0"/>
      <w:marRight w:val="0"/>
      <w:marTop w:val="0"/>
      <w:marBottom w:val="0"/>
      <w:divBdr>
        <w:top w:val="none" w:sz="0" w:space="0" w:color="auto"/>
        <w:left w:val="none" w:sz="0" w:space="0" w:color="auto"/>
        <w:bottom w:val="none" w:sz="0" w:space="0" w:color="auto"/>
        <w:right w:val="none" w:sz="0" w:space="0" w:color="auto"/>
      </w:divBdr>
    </w:div>
    <w:div w:id="1258520045">
      <w:bodyDiv w:val="1"/>
      <w:marLeft w:val="0"/>
      <w:marRight w:val="0"/>
      <w:marTop w:val="0"/>
      <w:marBottom w:val="0"/>
      <w:divBdr>
        <w:top w:val="none" w:sz="0" w:space="0" w:color="auto"/>
        <w:left w:val="none" w:sz="0" w:space="0" w:color="auto"/>
        <w:bottom w:val="none" w:sz="0" w:space="0" w:color="auto"/>
        <w:right w:val="none" w:sz="0" w:space="0" w:color="auto"/>
      </w:divBdr>
    </w:div>
    <w:div w:id="1258560838">
      <w:bodyDiv w:val="1"/>
      <w:marLeft w:val="0"/>
      <w:marRight w:val="0"/>
      <w:marTop w:val="0"/>
      <w:marBottom w:val="0"/>
      <w:divBdr>
        <w:top w:val="none" w:sz="0" w:space="0" w:color="auto"/>
        <w:left w:val="none" w:sz="0" w:space="0" w:color="auto"/>
        <w:bottom w:val="none" w:sz="0" w:space="0" w:color="auto"/>
        <w:right w:val="none" w:sz="0" w:space="0" w:color="auto"/>
      </w:divBdr>
    </w:div>
    <w:div w:id="1258632545">
      <w:bodyDiv w:val="1"/>
      <w:marLeft w:val="0"/>
      <w:marRight w:val="0"/>
      <w:marTop w:val="0"/>
      <w:marBottom w:val="0"/>
      <w:divBdr>
        <w:top w:val="none" w:sz="0" w:space="0" w:color="auto"/>
        <w:left w:val="none" w:sz="0" w:space="0" w:color="auto"/>
        <w:bottom w:val="none" w:sz="0" w:space="0" w:color="auto"/>
        <w:right w:val="none" w:sz="0" w:space="0" w:color="auto"/>
      </w:divBdr>
    </w:div>
    <w:div w:id="1258750962">
      <w:bodyDiv w:val="1"/>
      <w:marLeft w:val="0"/>
      <w:marRight w:val="0"/>
      <w:marTop w:val="0"/>
      <w:marBottom w:val="0"/>
      <w:divBdr>
        <w:top w:val="none" w:sz="0" w:space="0" w:color="auto"/>
        <w:left w:val="none" w:sz="0" w:space="0" w:color="auto"/>
        <w:bottom w:val="none" w:sz="0" w:space="0" w:color="auto"/>
        <w:right w:val="none" w:sz="0" w:space="0" w:color="auto"/>
      </w:divBdr>
    </w:div>
    <w:div w:id="1258831695">
      <w:bodyDiv w:val="1"/>
      <w:marLeft w:val="0"/>
      <w:marRight w:val="0"/>
      <w:marTop w:val="0"/>
      <w:marBottom w:val="0"/>
      <w:divBdr>
        <w:top w:val="none" w:sz="0" w:space="0" w:color="auto"/>
        <w:left w:val="none" w:sz="0" w:space="0" w:color="auto"/>
        <w:bottom w:val="none" w:sz="0" w:space="0" w:color="auto"/>
        <w:right w:val="none" w:sz="0" w:space="0" w:color="auto"/>
      </w:divBdr>
    </w:div>
    <w:div w:id="1258833745">
      <w:bodyDiv w:val="1"/>
      <w:marLeft w:val="0"/>
      <w:marRight w:val="0"/>
      <w:marTop w:val="0"/>
      <w:marBottom w:val="0"/>
      <w:divBdr>
        <w:top w:val="none" w:sz="0" w:space="0" w:color="auto"/>
        <w:left w:val="none" w:sz="0" w:space="0" w:color="auto"/>
        <w:bottom w:val="none" w:sz="0" w:space="0" w:color="auto"/>
        <w:right w:val="none" w:sz="0" w:space="0" w:color="auto"/>
      </w:divBdr>
    </w:div>
    <w:div w:id="1258906094">
      <w:bodyDiv w:val="1"/>
      <w:marLeft w:val="0"/>
      <w:marRight w:val="0"/>
      <w:marTop w:val="0"/>
      <w:marBottom w:val="0"/>
      <w:divBdr>
        <w:top w:val="none" w:sz="0" w:space="0" w:color="auto"/>
        <w:left w:val="none" w:sz="0" w:space="0" w:color="auto"/>
        <w:bottom w:val="none" w:sz="0" w:space="0" w:color="auto"/>
        <w:right w:val="none" w:sz="0" w:space="0" w:color="auto"/>
      </w:divBdr>
    </w:div>
    <w:div w:id="1259214036">
      <w:bodyDiv w:val="1"/>
      <w:marLeft w:val="0"/>
      <w:marRight w:val="0"/>
      <w:marTop w:val="0"/>
      <w:marBottom w:val="0"/>
      <w:divBdr>
        <w:top w:val="none" w:sz="0" w:space="0" w:color="auto"/>
        <w:left w:val="none" w:sz="0" w:space="0" w:color="auto"/>
        <w:bottom w:val="none" w:sz="0" w:space="0" w:color="auto"/>
        <w:right w:val="none" w:sz="0" w:space="0" w:color="auto"/>
      </w:divBdr>
    </w:div>
    <w:div w:id="1259406598">
      <w:bodyDiv w:val="1"/>
      <w:marLeft w:val="0"/>
      <w:marRight w:val="0"/>
      <w:marTop w:val="0"/>
      <w:marBottom w:val="0"/>
      <w:divBdr>
        <w:top w:val="none" w:sz="0" w:space="0" w:color="auto"/>
        <w:left w:val="none" w:sz="0" w:space="0" w:color="auto"/>
        <w:bottom w:val="none" w:sz="0" w:space="0" w:color="auto"/>
        <w:right w:val="none" w:sz="0" w:space="0" w:color="auto"/>
      </w:divBdr>
    </w:div>
    <w:div w:id="1259479973">
      <w:bodyDiv w:val="1"/>
      <w:marLeft w:val="0"/>
      <w:marRight w:val="0"/>
      <w:marTop w:val="0"/>
      <w:marBottom w:val="0"/>
      <w:divBdr>
        <w:top w:val="none" w:sz="0" w:space="0" w:color="auto"/>
        <w:left w:val="none" w:sz="0" w:space="0" w:color="auto"/>
        <w:bottom w:val="none" w:sz="0" w:space="0" w:color="auto"/>
        <w:right w:val="none" w:sz="0" w:space="0" w:color="auto"/>
      </w:divBdr>
    </w:div>
    <w:div w:id="1259750372">
      <w:bodyDiv w:val="1"/>
      <w:marLeft w:val="0"/>
      <w:marRight w:val="0"/>
      <w:marTop w:val="0"/>
      <w:marBottom w:val="0"/>
      <w:divBdr>
        <w:top w:val="none" w:sz="0" w:space="0" w:color="auto"/>
        <w:left w:val="none" w:sz="0" w:space="0" w:color="auto"/>
        <w:bottom w:val="none" w:sz="0" w:space="0" w:color="auto"/>
        <w:right w:val="none" w:sz="0" w:space="0" w:color="auto"/>
      </w:divBdr>
    </w:div>
    <w:div w:id="1260022086">
      <w:bodyDiv w:val="1"/>
      <w:marLeft w:val="0"/>
      <w:marRight w:val="0"/>
      <w:marTop w:val="0"/>
      <w:marBottom w:val="0"/>
      <w:divBdr>
        <w:top w:val="none" w:sz="0" w:space="0" w:color="auto"/>
        <w:left w:val="none" w:sz="0" w:space="0" w:color="auto"/>
        <w:bottom w:val="none" w:sz="0" w:space="0" w:color="auto"/>
        <w:right w:val="none" w:sz="0" w:space="0" w:color="auto"/>
      </w:divBdr>
    </w:div>
    <w:div w:id="1260065801">
      <w:bodyDiv w:val="1"/>
      <w:marLeft w:val="0"/>
      <w:marRight w:val="0"/>
      <w:marTop w:val="0"/>
      <w:marBottom w:val="0"/>
      <w:divBdr>
        <w:top w:val="none" w:sz="0" w:space="0" w:color="auto"/>
        <w:left w:val="none" w:sz="0" w:space="0" w:color="auto"/>
        <w:bottom w:val="none" w:sz="0" w:space="0" w:color="auto"/>
        <w:right w:val="none" w:sz="0" w:space="0" w:color="auto"/>
      </w:divBdr>
    </w:div>
    <w:div w:id="1260136348">
      <w:bodyDiv w:val="1"/>
      <w:marLeft w:val="0"/>
      <w:marRight w:val="0"/>
      <w:marTop w:val="0"/>
      <w:marBottom w:val="0"/>
      <w:divBdr>
        <w:top w:val="none" w:sz="0" w:space="0" w:color="auto"/>
        <w:left w:val="none" w:sz="0" w:space="0" w:color="auto"/>
        <w:bottom w:val="none" w:sz="0" w:space="0" w:color="auto"/>
        <w:right w:val="none" w:sz="0" w:space="0" w:color="auto"/>
      </w:divBdr>
    </w:div>
    <w:div w:id="1260261283">
      <w:bodyDiv w:val="1"/>
      <w:marLeft w:val="0"/>
      <w:marRight w:val="0"/>
      <w:marTop w:val="0"/>
      <w:marBottom w:val="0"/>
      <w:divBdr>
        <w:top w:val="none" w:sz="0" w:space="0" w:color="auto"/>
        <w:left w:val="none" w:sz="0" w:space="0" w:color="auto"/>
        <w:bottom w:val="none" w:sz="0" w:space="0" w:color="auto"/>
        <w:right w:val="none" w:sz="0" w:space="0" w:color="auto"/>
      </w:divBdr>
    </w:div>
    <w:div w:id="1260410394">
      <w:bodyDiv w:val="1"/>
      <w:marLeft w:val="0"/>
      <w:marRight w:val="0"/>
      <w:marTop w:val="0"/>
      <w:marBottom w:val="0"/>
      <w:divBdr>
        <w:top w:val="none" w:sz="0" w:space="0" w:color="auto"/>
        <w:left w:val="none" w:sz="0" w:space="0" w:color="auto"/>
        <w:bottom w:val="none" w:sz="0" w:space="0" w:color="auto"/>
        <w:right w:val="none" w:sz="0" w:space="0" w:color="auto"/>
      </w:divBdr>
    </w:div>
    <w:div w:id="1260522097">
      <w:bodyDiv w:val="1"/>
      <w:marLeft w:val="0"/>
      <w:marRight w:val="0"/>
      <w:marTop w:val="0"/>
      <w:marBottom w:val="0"/>
      <w:divBdr>
        <w:top w:val="none" w:sz="0" w:space="0" w:color="auto"/>
        <w:left w:val="none" w:sz="0" w:space="0" w:color="auto"/>
        <w:bottom w:val="none" w:sz="0" w:space="0" w:color="auto"/>
        <w:right w:val="none" w:sz="0" w:space="0" w:color="auto"/>
      </w:divBdr>
    </w:div>
    <w:div w:id="1260523979">
      <w:bodyDiv w:val="1"/>
      <w:marLeft w:val="0"/>
      <w:marRight w:val="0"/>
      <w:marTop w:val="0"/>
      <w:marBottom w:val="0"/>
      <w:divBdr>
        <w:top w:val="none" w:sz="0" w:space="0" w:color="auto"/>
        <w:left w:val="none" w:sz="0" w:space="0" w:color="auto"/>
        <w:bottom w:val="none" w:sz="0" w:space="0" w:color="auto"/>
        <w:right w:val="none" w:sz="0" w:space="0" w:color="auto"/>
      </w:divBdr>
    </w:div>
    <w:div w:id="1260605178">
      <w:bodyDiv w:val="1"/>
      <w:marLeft w:val="0"/>
      <w:marRight w:val="0"/>
      <w:marTop w:val="0"/>
      <w:marBottom w:val="0"/>
      <w:divBdr>
        <w:top w:val="none" w:sz="0" w:space="0" w:color="auto"/>
        <w:left w:val="none" w:sz="0" w:space="0" w:color="auto"/>
        <w:bottom w:val="none" w:sz="0" w:space="0" w:color="auto"/>
        <w:right w:val="none" w:sz="0" w:space="0" w:color="auto"/>
      </w:divBdr>
    </w:div>
    <w:div w:id="1260867783">
      <w:bodyDiv w:val="1"/>
      <w:marLeft w:val="0"/>
      <w:marRight w:val="0"/>
      <w:marTop w:val="0"/>
      <w:marBottom w:val="0"/>
      <w:divBdr>
        <w:top w:val="none" w:sz="0" w:space="0" w:color="auto"/>
        <w:left w:val="none" w:sz="0" w:space="0" w:color="auto"/>
        <w:bottom w:val="none" w:sz="0" w:space="0" w:color="auto"/>
        <w:right w:val="none" w:sz="0" w:space="0" w:color="auto"/>
      </w:divBdr>
    </w:div>
    <w:div w:id="1260942369">
      <w:bodyDiv w:val="1"/>
      <w:marLeft w:val="0"/>
      <w:marRight w:val="0"/>
      <w:marTop w:val="0"/>
      <w:marBottom w:val="0"/>
      <w:divBdr>
        <w:top w:val="none" w:sz="0" w:space="0" w:color="auto"/>
        <w:left w:val="none" w:sz="0" w:space="0" w:color="auto"/>
        <w:bottom w:val="none" w:sz="0" w:space="0" w:color="auto"/>
        <w:right w:val="none" w:sz="0" w:space="0" w:color="auto"/>
      </w:divBdr>
    </w:div>
    <w:div w:id="1261330931">
      <w:bodyDiv w:val="1"/>
      <w:marLeft w:val="0"/>
      <w:marRight w:val="0"/>
      <w:marTop w:val="0"/>
      <w:marBottom w:val="0"/>
      <w:divBdr>
        <w:top w:val="none" w:sz="0" w:space="0" w:color="auto"/>
        <w:left w:val="none" w:sz="0" w:space="0" w:color="auto"/>
        <w:bottom w:val="none" w:sz="0" w:space="0" w:color="auto"/>
        <w:right w:val="none" w:sz="0" w:space="0" w:color="auto"/>
      </w:divBdr>
    </w:div>
    <w:div w:id="1261378368">
      <w:bodyDiv w:val="1"/>
      <w:marLeft w:val="0"/>
      <w:marRight w:val="0"/>
      <w:marTop w:val="0"/>
      <w:marBottom w:val="0"/>
      <w:divBdr>
        <w:top w:val="none" w:sz="0" w:space="0" w:color="auto"/>
        <w:left w:val="none" w:sz="0" w:space="0" w:color="auto"/>
        <w:bottom w:val="none" w:sz="0" w:space="0" w:color="auto"/>
        <w:right w:val="none" w:sz="0" w:space="0" w:color="auto"/>
      </w:divBdr>
    </w:div>
    <w:div w:id="1261452923">
      <w:bodyDiv w:val="1"/>
      <w:marLeft w:val="0"/>
      <w:marRight w:val="0"/>
      <w:marTop w:val="0"/>
      <w:marBottom w:val="0"/>
      <w:divBdr>
        <w:top w:val="none" w:sz="0" w:space="0" w:color="auto"/>
        <w:left w:val="none" w:sz="0" w:space="0" w:color="auto"/>
        <w:bottom w:val="none" w:sz="0" w:space="0" w:color="auto"/>
        <w:right w:val="none" w:sz="0" w:space="0" w:color="auto"/>
      </w:divBdr>
    </w:div>
    <w:div w:id="1261571364">
      <w:bodyDiv w:val="1"/>
      <w:marLeft w:val="0"/>
      <w:marRight w:val="0"/>
      <w:marTop w:val="0"/>
      <w:marBottom w:val="0"/>
      <w:divBdr>
        <w:top w:val="none" w:sz="0" w:space="0" w:color="auto"/>
        <w:left w:val="none" w:sz="0" w:space="0" w:color="auto"/>
        <w:bottom w:val="none" w:sz="0" w:space="0" w:color="auto"/>
        <w:right w:val="none" w:sz="0" w:space="0" w:color="auto"/>
      </w:divBdr>
    </w:div>
    <w:div w:id="1261573066">
      <w:bodyDiv w:val="1"/>
      <w:marLeft w:val="0"/>
      <w:marRight w:val="0"/>
      <w:marTop w:val="0"/>
      <w:marBottom w:val="0"/>
      <w:divBdr>
        <w:top w:val="none" w:sz="0" w:space="0" w:color="auto"/>
        <w:left w:val="none" w:sz="0" w:space="0" w:color="auto"/>
        <w:bottom w:val="none" w:sz="0" w:space="0" w:color="auto"/>
        <w:right w:val="none" w:sz="0" w:space="0" w:color="auto"/>
      </w:divBdr>
    </w:div>
    <w:div w:id="1261641301">
      <w:bodyDiv w:val="1"/>
      <w:marLeft w:val="0"/>
      <w:marRight w:val="0"/>
      <w:marTop w:val="0"/>
      <w:marBottom w:val="0"/>
      <w:divBdr>
        <w:top w:val="none" w:sz="0" w:space="0" w:color="auto"/>
        <w:left w:val="none" w:sz="0" w:space="0" w:color="auto"/>
        <w:bottom w:val="none" w:sz="0" w:space="0" w:color="auto"/>
        <w:right w:val="none" w:sz="0" w:space="0" w:color="auto"/>
      </w:divBdr>
    </w:div>
    <w:div w:id="1261766542">
      <w:bodyDiv w:val="1"/>
      <w:marLeft w:val="0"/>
      <w:marRight w:val="0"/>
      <w:marTop w:val="0"/>
      <w:marBottom w:val="0"/>
      <w:divBdr>
        <w:top w:val="none" w:sz="0" w:space="0" w:color="auto"/>
        <w:left w:val="none" w:sz="0" w:space="0" w:color="auto"/>
        <w:bottom w:val="none" w:sz="0" w:space="0" w:color="auto"/>
        <w:right w:val="none" w:sz="0" w:space="0" w:color="auto"/>
      </w:divBdr>
    </w:div>
    <w:div w:id="1261796579">
      <w:bodyDiv w:val="1"/>
      <w:marLeft w:val="0"/>
      <w:marRight w:val="0"/>
      <w:marTop w:val="0"/>
      <w:marBottom w:val="0"/>
      <w:divBdr>
        <w:top w:val="none" w:sz="0" w:space="0" w:color="auto"/>
        <w:left w:val="none" w:sz="0" w:space="0" w:color="auto"/>
        <w:bottom w:val="none" w:sz="0" w:space="0" w:color="auto"/>
        <w:right w:val="none" w:sz="0" w:space="0" w:color="auto"/>
      </w:divBdr>
    </w:div>
    <w:div w:id="1262183767">
      <w:bodyDiv w:val="1"/>
      <w:marLeft w:val="0"/>
      <w:marRight w:val="0"/>
      <w:marTop w:val="0"/>
      <w:marBottom w:val="0"/>
      <w:divBdr>
        <w:top w:val="none" w:sz="0" w:space="0" w:color="auto"/>
        <w:left w:val="none" w:sz="0" w:space="0" w:color="auto"/>
        <w:bottom w:val="none" w:sz="0" w:space="0" w:color="auto"/>
        <w:right w:val="none" w:sz="0" w:space="0" w:color="auto"/>
      </w:divBdr>
    </w:div>
    <w:div w:id="1262224166">
      <w:bodyDiv w:val="1"/>
      <w:marLeft w:val="0"/>
      <w:marRight w:val="0"/>
      <w:marTop w:val="0"/>
      <w:marBottom w:val="0"/>
      <w:divBdr>
        <w:top w:val="none" w:sz="0" w:space="0" w:color="auto"/>
        <w:left w:val="none" w:sz="0" w:space="0" w:color="auto"/>
        <w:bottom w:val="none" w:sz="0" w:space="0" w:color="auto"/>
        <w:right w:val="none" w:sz="0" w:space="0" w:color="auto"/>
      </w:divBdr>
    </w:div>
    <w:div w:id="1262299160">
      <w:bodyDiv w:val="1"/>
      <w:marLeft w:val="0"/>
      <w:marRight w:val="0"/>
      <w:marTop w:val="0"/>
      <w:marBottom w:val="0"/>
      <w:divBdr>
        <w:top w:val="none" w:sz="0" w:space="0" w:color="auto"/>
        <w:left w:val="none" w:sz="0" w:space="0" w:color="auto"/>
        <w:bottom w:val="none" w:sz="0" w:space="0" w:color="auto"/>
        <w:right w:val="none" w:sz="0" w:space="0" w:color="auto"/>
      </w:divBdr>
    </w:div>
    <w:div w:id="1262371254">
      <w:bodyDiv w:val="1"/>
      <w:marLeft w:val="0"/>
      <w:marRight w:val="0"/>
      <w:marTop w:val="0"/>
      <w:marBottom w:val="0"/>
      <w:divBdr>
        <w:top w:val="none" w:sz="0" w:space="0" w:color="auto"/>
        <w:left w:val="none" w:sz="0" w:space="0" w:color="auto"/>
        <w:bottom w:val="none" w:sz="0" w:space="0" w:color="auto"/>
        <w:right w:val="none" w:sz="0" w:space="0" w:color="auto"/>
      </w:divBdr>
    </w:div>
    <w:div w:id="1262421020">
      <w:bodyDiv w:val="1"/>
      <w:marLeft w:val="0"/>
      <w:marRight w:val="0"/>
      <w:marTop w:val="0"/>
      <w:marBottom w:val="0"/>
      <w:divBdr>
        <w:top w:val="none" w:sz="0" w:space="0" w:color="auto"/>
        <w:left w:val="none" w:sz="0" w:space="0" w:color="auto"/>
        <w:bottom w:val="none" w:sz="0" w:space="0" w:color="auto"/>
        <w:right w:val="none" w:sz="0" w:space="0" w:color="auto"/>
      </w:divBdr>
    </w:div>
    <w:div w:id="1262688208">
      <w:bodyDiv w:val="1"/>
      <w:marLeft w:val="0"/>
      <w:marRight w:val="0"/>
      <w:marTop w:val="0"/>
      <w:marBottom w:val="0"/>
      <w:divBdr>
        <w:top w:val="none" w:sz="0" w:space="0" w:color="auto"/>
        <w:left w:val="none" w:sz="0" w:space="0" w:color="auto"/>
        <w:bottom w:val="none" w:sz="0" w:space="0" w:color="auto"/>
        <w:right w:val="none" w:sz="0" w:space="0" w:color="auto"/>
      </w:divBdr>
    </w:div>
    <w:div w:id="1262840220">
      <w:bodyDiv w:val="1"/>
      <w:marLeft w:val="0"/>
      <w:marRight w:val="0"/>
      <w:marTop w:val="0"/>
      <w:marBottom w:val="0"/>
      <w:divBdr>
        <w:top w:val="none" w:sz="0" w:space="0" w:color="auto"/>
        <w:left w:val="none" w:sz="0" w:space="0" w:color="auto"/>
        <w:bottom w:val="none" w:sz="0" w:space="0" w:color="auto"/>
        <w:right w:val="none" w:sz="0" w:space="0" w:color="auto"/>
      </w:divBdr>
    </w:div>
    <w:div w:id="1263030730">
      <w:bodyDiv w:val="1"/>
      <w:marLeft w:val="0"/>
      <w:marRight w:val="0"/>
      <w:marTop w:val="0"/>
      <w:marBottom w:val="0"/>
      <w:divBdr>
        <w:top w:val="none" w:sz="0" w:space="0" w:color="auto"/>
        <w:left w:val="none" w:sz="0" w:space="0" w:color="auto"/>
        <w:bottom w:val="none" w:sz="0" w:space="0" w:color="auto"/>
        <w:right w:val="none" w:sz="0" w:space="0" w:color="auto"/>
      </w:divBdr>
    </w:div>
    <w:div w:id="1263494444">
      <w:bodyDiv w:val="1"/>
      <w:marLeft w:val="0"/>
      <w:marRight w:val="0"/>
      <w:marTop w:val="0"/>
      <w:marBottom w:val="0"/>
      <w:divBdr>
        <w:top w:val="none" w:sz="0" w:space="0" w:color="auto"/>
        <w:left w:val="none" w:sz="0" w:space="0" w:color="auto"/>
        <w:bottom w:val="none" w:sz="0" w:space="0" w:color="auto"/>
        <w:right w:val="none" w:sz="0" w:space="0" w:color="auto"/>
      </w:divBdr>
    </w:div>
    <w:div w:id="1263606761">
      <w:bodyDiv w:val="1"/>
      <w:marLeft w:val="0"/>
      <w:marRight w:val="0"/>
      <w:marTop w:val="0"/>
      <w:marBottom w:val="0"/>
      <w:divBdr>
        <w:top w:val="none" w:sz="0" w:space="0" w:color="auto"/>
        <w:left w:val="none" w:sz="0" w:space="0" w:color="auto"/>
        <w:bottom w:val="none" w:sz="0" w:space="0" w:color="auto"/>
        <w:right w:val="none" w:sz="0" w:space="0" w:color="auto"/>
      </w:divBdr>
    </w:div>
    <w:div w:id="1263804291">
      <w:bodyDiv w:val="1"/>
      <w:marLeft w:val="0"/>
      <w:marRight w:val="0"/>
      <w:marTop w:val="0"/>
      <w:marBottom w:val="0"/>
      <w:divBdr>
        <w:top w:val="none" w:sz="0" w:space="0" w:color="auto"/>
        <w:left w:val="none" w:sz="0" w:space="0" w:color="auto"/>
        <w:bottom w:val="none" w:sz="0" w:space="0" w:color="auto"/>
        <w:right w:val="none" w:sz="0" w:space="0" w:color="auto"/>
      </w:divBdr>
    </w:div>
    <w:div w:id="1263806643">
      <w:bodyDiv w:val="1"/>
      <w:marLeft w:val="0"/>
      <w:marRight w:val="0"/>
      <w:marTop w:val="0"/>
      <w:marBottom w:val="0"/>
      <w:divBdr>
        <w:top w:val="none" w:sz="0" w:space="0" w:color="auto"/>
        <w:left w:val="none" w:sz="0" w:space="0" w:color="auto"/>
        <w:bottom w:val="none" w:sz="0" w:space="0" w:color="auto"/>
        <w:right w:val="none" w:sz="0" w:space="0" w:color="auto"/>
      </w:divBdr>
    </w:div>
    <w:div w:id="1263876205">
      <w:bodyDiv w:val="1"/>
      <w:marLeft w:val="0"/>
      <w:marRight w:val="0"/>
      <w:marTop w:val="0"/>
      <w:marBottom w:val="0"/>
      <w:divBdr>
        <w:top w:val="none" w:sz="0" w:space="0" w:color="auto"/>
        <w:left w:val="none" w:sz="0" w:space="0" w:color="auto"/>
        <w:bottom w:val="none" w:sz="0" w:space="0" w:color="auto"/>
        <w:right w:val="none" w:sz="0" w:space="0" w:color="auto"/>
      </w:divBdr>
    </w:div>
    <w:div w:id="1264024242">
      <w:bodyDiv w:val="1"/>
      <w:marLeft w:val="0"/>
      <w:marRight w:val="0"/>
      <w:marTop w:val="0"/>
      <w:marBottom w:val="0"/>
      <w:divBdr>
        <w:top w:val="none" w:sz="0" w:space="0" w:color="auto"/>
        <w:left w:val="none" w:sz="0" w:space="0" w:color="auto"/>
        <w:bottom w:val="none" w:sz="0" w:space="0" w:color="auto"/>
        <w:right w:val="none" w:sz="0" w:space="0" w:color="auto"/>
      </w:divBdr>
    </w:div>
    <w:div w:id="1264073814">
      <w:bodyDiv w:val="1"/>
      <w:marLeft w:val="0"/>
      <w:marRight w:val="0"/>
      <w:marTop w:val="0"/>
      <w:marBottom w:val="0"/>
      <w:divBdr>
        <w:top w:val="none" w:sz="0" w:space="0" w:color="auto"/>
        <w:left w:val="none" w:sz="0" w:space="0" w:color="auto"/>
        <w:bottom w:val="none" w:sz="0" w:space="0" w:color="auto"/>
        <w:right w:val="none" w:sz="0" w:space="0" w:color="auto"/>
      </w:divBdr>
    </w:div>
    <w:div w:id="1264190383">
      <w:bodyDiv w:val="1"/>
      <w:marLeft w:val="0"/>
      <w:marRight w:val="0"/>
      <w:marTop w:val="0"/>
      <w:marBottom w:val="0"/>
      <w:divBdr>
        <w:top w:val="none" w:sz="0" w:space="0" w:color="auto"/>
        <w:left w:val="none" w:sz="0" w:space="0" w:color="auto"/>
        <w:bottom w:val="none" w:sz="0" w:space="0" w:color="auto"/>
        <w:right w:val="none" w:sz="0" w:space="0" w:color="auto"/>
      </w:divBdr>
    </w:div>
    <w:div w:id="1264220814">
      <w:bodyDiv w:val="1"/>
      <w:marLeft w:val="0"/>
      <w:marRight w:val="0"/>
      <w:marTop w:val="0"/>
      <w:marBottom w:val="0"/>
      <w:divBdr>
        <w:top w:val="none" w:sz="0" w:space="0" w:color="auto"/>
        <w:left w:val="none" w:sz="0" w:space="0" w:color="auto"/>
        <w:bottom w:val="none" w:sz="0" w:space="0" w:color="auto"/>
        <w:right w:val="none" w:sz="0" w:space="0" w:color="auto"/>
      </w:divBdr>
    </w:div>
    <w:div w:id="1264611468">
      <w:bodyDiv w:val="1"/>
      <w:marLeft w:val="0"/>
      <w:marRight w:val="0"/>
      <w:marTop w:val="0"/>
      <w:marBottom w:val="0"/>
      <w:divBdr>
        <w:top w:val="none" w:sz="0" w:space="0" w:color="auto"/>
        <w:left w:val="none" w:sz="0" w:space="0" w:color="auto"/>
        <w:bottom w:val="none" w:sz="0" w:space="0" w:color="auto"/>
        <w:right w:val="none" w:sz="0" w:space="0" w:color="auto"/>
      </w:divBdr>
    </w:div>
    <w:div w:id="1264680194">
      <w:bodyDiv w:val="1"/>
      <w:marLeft w:val="0"/>
      <w:marRight w:val="0"/>
      <w:marTop w:val="0"/>
      <w:marBottom w:val="0"/>
      <w:divBdr>
        <w:top w:val="none" w:sz="0" w:space="0" w:color="auto"/>
        <w:left w:val="none" w:sz="0" w:space="0" w:color="auto"/>
        <w:bottom w:val="none" w:sz="0" w:space="0" w:color="auto"/>
        <w:right w:val="none" w:sz="0" w:space="0" w:color="auto"/>
      </w:divBdr>
    </w:div>
    <w:div w:id="1264730395">
      <w:bodyDiv w:val="1"/>
      <w:marLeft w:val="0"/>
      <w:marRight w:val="0"/>
      <w:marTop w:val="0"/>
      <w:marBottom w:val="0"/>
      <w:divBdr>
        <w:top w:val="none" w:sz="0" w:space="0" w:color="auto"/>
        <w:left w:val="none" w:sz="0" w:space="0" w:color="auto"/>
        <w:bottom w:val="none" w:sz="0" w:space="0" w:color="auto"/>
        <w:right w:val="none" w:sz="0" w:space="0" w:color="auto"/>
      </w:divBdr>
    </w:div>
    <w:div w:id="1264921230">
      <w:bodyDiv w:val="1"/>
      <w:marLeft w:val="0"/>
      <w:marRight w:val="0"/>
      <w:marTop w:val="0"/>
      <w:marBottom w:val="0"/>
      <w:divBdr>
        <w:top w:val="none" w:sz="0" w:space="0" w:color="auto"/>
        <w:left w:val="none" w:sz="0" w:space="0" w:color="auto"/>
        <w:bottom w:val="none" w:sz="0" w:space="0" w:color="auto"/>
        <w:right w:val="none" w:sz="0" w:space="0" w:color="auto"/>
      </w:divBdr>
    </w:div>
    <w:div w:id="1265185321">
      <w:bodyDiv w:val="1"/>
      <w:marLeft w:val="0"/>
      <w:marRight w:val="0"/>
      <w:marTop w:val="0"/>
      <w:marBottom w:val="0"/>
      <w:divBdr>
        <w:top w:val="none" w:sz="0" w:space="0" w:color="auto"/>
        <w:left w:val="none" w:sz="0" w:space="0" w:color="auto"/>
        <w:bottom w:val="none" w:sz="0" w:space="0" w:color="auto"/>
        <w:right w:val="none" w:sz="0" w:space="0" w:color="auto"/>
      </w:divBdr>
    </w:div>
    <w:div w:id="1265384940">
      <w:bodyDiv w:val="1"/>
      <w:marLeft w:val="0"/>
      <w:marRight w:val="0"/>
      <w:marTop w:val="0"/>
      <w:marBottom w:val="0"/>
      <w:divBdr>
        <w:top w:val="none" w:sz="0" w:space="0" w:color="auto"/>
        <w:left w:val="none" w:sz="0" w:space="0" w:color="auto"/>
        <w:bottom w:val="none" w:sz="0" w:space="0" w:color="auto"/>
        <w:right w:val="none" w:sz="0" w:space="0" w:color="auto"/>
      </w:divBdr>
    </w:div>
    <w:div w:id="1265461999">
      <w:bodyDiv w:val="1"/>
      <w:marLeft w:val="0"/>
      <w:marRight w:val="0"/>
      <w:marTop w:val="0"/>
      <w:marBottom w:val="0"/>
      <w:divBdr>
        <w:top w:val="none" w:sz="0" w:space="0" w:color="auto"/>
        <w:left w:val="none" w:sz="0" w:space="0" w:color="auto"/>
        <w:bottom w:val="none" w:sz="0" w:space="0" w:color="auto"/>
        <w:right w:val="none" w:sz="0" w:space="0" w:color="auto"/>
      </w:divBdr>
    </w:div>
    <w:div w:id="1265575941">
      <w:bodyDiv w:val="1"/>
      <w:marLeft w:val="0"/>
      <w:marRight w:val="0"/>
      <w:marTop w:val="0"/>
      <w:marBottom w:val="0"/>
      <w:divBdr>
        <w:top w:val="none" w:sz="0" w:space="0" w:color="auto"/>
        <w:left w:val="none" w:sz="0" w:space="0" w:color="auto"/>
        <w:bottom w:val="none" w:sz="0" w:space="0" w:color="auto"/>
        <w:right w:val="none" w:sz="0" w:space="0" w:color="auto"/>
      </w:divBdr>
    </w:div>
    <w:div w:id="1265919953">
      <w:bodyDiv w:val="1"/>
      <w:marLeft w:val="0"/>
      <w:marRight w:val="0"/>
      <w:marTop w:val="0"/>
      <w:marBottom w:val="0"/>
      <w:divBdr>
        <w:top w:val="none" w:sz="0" w:space="0" w:color="auto"/>
        <w:left w:val="none" w:sz="0" w:space="0" w:color="auto"/>
        <w:bottom w:val="none" w:sz="0" w:space="0" w:color="auto"/>
        <w:right w:val="none" w:sz="0" w:space="0" w:color="auto"/>
      </w:divBdr>
    </w:div>
    <w:div w:id="1265990612">
      <w:bodyDiv w:val="1"/>
      <w:marLeft w:val="0"/>
      <w:marRight w:val="0"/>
      <w:marTop w:val="0"/>
      <w:marBottom w:val="0"/>
      <w:divBdr>
        <w:top w:val="none" w:sz="0" w:space="0" w:color="auto"/>
        <w:left w:val="none" w:sz="0" w:space="0" w:color="auto"/>
        <w:bottom w:val="none" w:sz="0" w:space="0" w:color="auto"/>
        <w:right w:val="none" w:sz="0" w:space="0" w:color="auto"/>
      </w:divBdr>
    </w:div>
    <w:div w:id="1266040322">
      <w:bodyDiv w:val="1"/>
      <w:marLeft w:val="0"/>
      <w:marRight w:val="0"/>
      <w:marTop w:val="0"/>
      <w:marBottom w:val="0"/>
      <w:divBdr>
        <w:top w:val="none" w:sz="0" w:space="0" w:color="auto"/>
        <w:left w:val="none" w:sz="0" w:space="0" w:color="auto"/>
        <w:bottom w:val="none" w:sz="0" w:space="0" w:color="auto"/>
        <w:right w:val="none" w:sz="0" w:space="0" w:color="auto"/>
      </w:divBdr>
    </w:div>
    <w:div w:id="1266226895">
      <w:bodyDiv w:val="1"/>
      <w:marLeft w:val="0"/>
      <w:marRight w:val="0"/>
      <w:marTop w:val="0"/>
      <w:marBottom w:val="0"/>
      <w:divBdr>
        <w:top w:val="none" w:sz="0" w:space="0" w:color="auto"/>
        <w:left w:val="none" w:sz="0" w:space="0" w:color="auto"/>
        <w:bottom w:val="none" w:sz="0" w:space="0" w:color="auto"/>
        <w:right w:val="none" w:sz="0" w:space="0" w:color="auto"/>
      </w:divBdr>
    </w:div>
    <w:div w:id="1266421478">
      <w:bodyDiv w:val="1"/>
      <w:marLeft w:val="0"/>
      <w:marRight w:val="0"/>
      <w:marTop w:val="0"/>
      <w:marBottom w:val="0"/>
      <w:divBdr>
        <w:top w:val="none" w:sz="0" w:space="0" w:color="auto"/>
        <w:left w:val="none" w:sz="0" w:space="0" w:color="auto"/>
        <w:bottom w:val="none" w:sz="0" w:space="0" w:color="auto"/>
        <w:right w:val="none" w:sz="0" w:space="0" w:color="auto"/>
      </w:divBdr>
    </w:div>
    <w:div w:id="1266688110">
      <w:bodyDiv w:val="1"/>
      <w:marLeft w:val="0"/>
      <w:marRight w:val="0"/>
      <w:marTop w:val="0"/>
      <w:marBottom w:val="0"/>
      <w:divBdr>
        <w:top w:val="none" w:sz="0" w:space="0" w:color="auto"/>
        <w:left w:val="none" w:sz="0" w:space="0" w:color="auto"/>
        <w:bottom w:val="none" w:sz="0" w:space="0" w:color="auto"/>
        <w:right w:val="none" w:sz="0" w:space="0" w:color="auto"/>
      </w:divBdr>
    </w:div>
    <w:div w:id="1266693999">
      <w:bodyDiv w:val="1"/>
      <w:marLeft w:val="0"/>
      <w:marRight w:val="0"/>
      <w:marTop w:val="0"/>
      <w:marBottom w:val="0"/>
      <w:divBdr>
        <w:top w:val="none" w:sz="0" w:space="0" w:color="auto"/>
        <w:left w:val="none" w:sz="0" w:space="0" w:color="auto"/>
        <w:bottom w:val="none" w:sz="0" w:space="0" w:color="auto"/>
        <w:right w:val="none" w:sz="0" w:space="0" w:color="auto"/>
      </w:divBdr>
    </w:div>
    <w:div w:id="1266884014">
      <w:bodyDiv w:val="1"/>
      <w:marLeft w:val="0"/>
      <w:marRight w:val="0"/>
      <w:marTop w:val="0"/>
      <w:marBottom w:val="0"/>
      <w:divBdr>
        <w:top w:val="none" w:sz="0" w:space="0" w:color="auto"/>
        <w:left w:val="none" w:sz="0" w:space="0" w:color="auto"/>
        <w:bottom w:val="none" w:sz="0" w:space="0" w:color="auto"/>
        <w:right w:val="none" w:sz="0" w:space="0" w:color="auto"/>
      </w:divBdr>
    </w:div>
    <w:div w:id="1266886759">
      <w:bodyDiv w:val="1"/>
      <w:marLeft w:val="0"/>
      <w:marRight w:val="0"/>
      <w:marTop w:val="0"/>
      <w:marBottom w:val="0"/>
      <w:divBdr>
        <w:top w:val="none" w:sz="0" w:space="0" w:color="auto"/>
        <w:left w:val="none" w:sz="0" w:space="0" w:color="auto"/>
        <w:bottom w:val="none" w:sz="0" w:space="0" w:color="auto"/>
        <w:right w:val="none" w:sz="0" w:space="0" w:color="auto"/>
      </w:divBdr>
    </w:div>
    <w:div w:id="1267542830">
      <w:bodyDiv w:val="1"/>
      <w:marLeft w:val="0"/>
      <w:marRight w:val="0"/>
      <w:marTop w:val="0"/>
      <w:marBottom w:val="0"/>
      <w:divBdr>
        <w:top w:val="none" w:sz="0" w:space="0" w:color="auto"/>
        <w:left w:val="none" w:sz="0" w:space="0" w:color="auto"/>
        <w:bottom w:val="none" w:sz="0" w:space="0" w:color="auto"/>
        <w:right w:val="none" w:sz="0" w:space="0" w:color="auto"/>
      </w:divBdr>
    </w:div>
    <w:div w:id="1267616017">
      <w:bodyDiv w:val="1"/>
      <w:marLeft w:val="0"/>
      <w:marRight w:val="0"/>
      <w:marTop w:val="0"/>
      <w:marBottom w:val="0"/>
      <w:divBdr>
        <w:top w:val="none" w:sz="0" w:space="0" w:color="auto"/>
        <w:left w:val="none" w:sz="0" w:space="0" w:color="auto"/>
        <w:bottom w:val="none" w:sz="0" w:space="0" w:color="auto"/>
        <w:right w:val="none" w:sz="0" w:space="0" w:color="auto"/>
      </w:divBdr>
    </w:div>
    <w:div w:id="1267739471">
      <w:bodyDiv w:val="1"/>
      <w:marLeft w:val="0"/>
      <w:marRight w:val="0"/>
      <w:marTop w:val="0"/>
      <w:marBottom w:val="0"/>
      <w:divBdr>
        <w:top w:val="none" w:sz="0" w:space="0" w:color="auto"/>
        <w:left w:val="none" w:sz="0" w:space="0" w:color="auto"/>
        <w:bottom w:val="none" w:sz="0" w:space="0" w:color="auto"/>
        <w:right w:val="none" w:sz="0" w:space="0" w:color="auto"/>
      </w:divBdr>
    </w:div>
    <w:div w:id="1267812574">
      <w:bodyDiv w:val="1"/>
      <w:marLeft w:val="0"/>
      <w:marRight w:val="0"/>
      <w:marTop w:val="0"/>
      <w:marBottom w:val="0"/>
      <w:divBdr>
        <w:top w:val="none" w:sz="0" w:space="0" w:color="auto"/>
        <w:left w:val="none" w:sz="0" w:space="0" w:color="auto"/>
        <w:bottom w:val="none" w:sz="0" w:space="0" w:color="auto"/>
        <w:right w:val="none" w:sz="0" w:space="0" w:color="auto"/>
      </w:divBdr>
    </w:div>
    <w:div w:id="1267998695">
      <w:bodyDiv w:val="1"/>
      <w:marLeft w:val="0"/>
      <w:marRight w:val="0"/>
      <w:marTop w:val="0"/>
      <w:marBottom w:val="0"/>
      <w:divBdr>
        <w:top w:val="none" w:sz="0" w:space="0" w:color="auto"/>
        <w:left w:val="none" w:sz="0" w:space="0" w:color="auto"/>
        <w:bottom w:val="none" w:sz="0" w:space="0" w:color="auto"/>
        <w:right w:val="none" w:sz="0" w:space="0" w:color="auto"/>
      </w:divBdr>
    </w:div>
    <w:div w:id="1267999181">
      <w:bodyDiv w:val="1"/>
      <w:marLeft w:val="0"/>
      <w:marRight w:val="0"/>
      <w:marTop w:val="0"/>
      <w:marBottom w:val="0"/>
      <w:divBdr>
        <w:top w:val="none" w:sz="0" w:space="0" w:color="auto"/>
        <w:left w:val="none" w:sz="0" w:space="0" w:color="auto"/>
        <w:bottom w:val="none" w:sz="0" w:space="0" w:color="auto"/>
        <w:right w:val="none" w:sz="0" w:space="0" w:color="auto"/>
      </w:divBdr>
    </w:div>
    <w:div w:id="1268735483">
      <w:bodyDiv w:val="1"/>
      <w:marLeft w:val="0"/>
      <w:marRight w:val="0"/>
      <w:marTop w:val="0"/>
      <w:marBottom w:val="0"/>
      <w:divBdr>
        <w:top w:val="none" w:sz="0" w:space="0" w:color="auto"/>
        <w:left w:val="none" w:sz="0" w:space="0" w:color="auto"/>
        <w:bottom w:val="none" w:sz="0" w:space="0" w:color="auto"/>
        <w:right w:val="none" w:sz="0" w:space="0" w:color="auto"/>
      </w:divBdr>
    </w:div>
    <w:div w:id="1268927438">
      <w:bodyDiv w:val="1"/>
      <w:marLeft w:val="0"/>
      <w:marRight w:val="0"/>
      <w:marTop w:val="0"/>
      <w:marBottom w:val="0"/>
      <w:divBdr>
        <w:top w:val="none" w:sz="0" w:space="0" w:color="auto"/>
        <w:left w:val="none" w:sz="0" w:space="0" w:color="auto"/>
        <w:bottom w:val="none" w:sz="0" w:space="0" w:color="auto"/>
        <w:right w:val="none" w:sz="0" w:space="0" w:color="auto"/>
      </w:divBdr>
    </w:div>
    <w:div w:id="1269191014">
      <w:bodyDiv w:val="1"/>
      <w:marLeft w:val="0"/>
      <w:marRight w:val="0"/>
      <w:marTop w:val="0"/>
      <w:marBottom w:val="0"/>
      <w:divBdr>
        <w:top w:val="none" w:sz="0" w:space="0" w:color="auto"/>
        <w:left w:val="none" w:sz="0" w:space="0" w:color="auto"/>
        <w:bottom w:val="none" w:sz="0" w:space="0" w:color="auto"/>
        <w:right w:val="none" w:sz="0" w:space="0" w:color="auto"/>
      </w:divBdr>
    </w:div>
    <w:div w:id="1269388765">
      <w:bodyDiv w:val="1"/>
      <w:marLeft w:val="0"/>
      <w:marRight w:val="0"/>
      <w:marTop w:val="0"/>
      <w:marBottom w:val="0"/>
      <w:divBdr>
        <w:top w:val="none" w:sz="0" w:space="0" w:color="auto"/>
        <w:left w:val="none" w:sz="0" w:space="0" w:color="auto"/>
        <w:bottom w:val="none" w:sz="0" w:space="0" w:color="auto"/>
        <w:right w:val="none" w:sz="0" w:space="0" w:color="auto"/>
      </w:divBdr>
    </w:div>
    <w:div w:id="1269389225">
      <w:bodyDiv w:val="1"/>
      <w:marLeft w:val="0"/>
      <w:marRight w:val="0"/>
      <w:marTop w:val="0"/>
      <w:marBottom w:val="0"/>
      <w:divBdr>
        <w:top w:val="none" w:sz="0" w:space="0" w:color="auto"/>
        <w:left w:val="none" w:sz="0" w:space="0" w:color="auto"/>
        <w:bottom w:val="none" w:sz="0" w:space="0" w:color="auto"/>
        <w:right w:val="none" w:sz="0" w:space="0" w:color="auto"/>
      </w:divBdr>
    </w:div>
    <w:div w:id="1269505180">
      <w:bodyDiv w:val="1"/>
      <w:marLeft w:val="0"/>
      <w:marRight w:val="0"/>
      <w:marTop w:val="0"/>
      <w:marBottom w:val="0"/>
      <w:divBdr>
        <w:top w:val="none" w:sz="0" w:space="0" w:color="auto"/>
        <w:left w:val="none" w:sz="0" w:space="0" w:color="auto"/>
        <w:bottom w:val="none" w:sz="0" w:space="0" w:color="auto"/>
        <w:right w:val="none" w:sz="0" w:space="0" w:color="auto"/>
      </w:divBdr>
    </w:div>
    <w:div w:id="1269509371">
      <w:bodyDiv w:val="1"/>
      <w:marLeft w:val="0"/>
      <w:marRight w:val="0"/>
      <w:marTop w:val="0"/>
      <w:marBottom w:val="0"/>
      <w:divBdr>
        <w:top w:val="none" w:sz="0" w:space="0" w:color="auto"/>
        <w:left w:val="none" w:sz="0" w:space="0" w:color="auto"/>
        <w:bottom w:val="none" w:sz="0" w:space="0" w:color="auto"/>
        <w:right w:val="none" w:sz="0" w:space="0" w:color="auto"/>
      </w:divBdr>
    </w:div>
    <w:div w:id="1269584609">
      <w:bodyDiv w:val="1"/>
      <w:marLeft w:val="0"/>
      <w:marRight w:val="0"/>
      <w:marTop w:val="0"/>
      <w:marBottom w:val="0"/>
      <w:divBdr>
        <w:top w:val="none" w:sz="0" w:space="0" w:color="auto"/>
        <w:left w:val="none" w:sz="0" w:space="0" w:color="auto"/>
        <w:bottom w:val="none" w:sz="0" w:space="0" w:color="auto"/>
        <w:right w:val="none" w:sz="0" w:space="0" w:color="auto"/>
      </w:divBdr>
    </w:div>
    <w:div w:id="1269655531">
      <w:bodyDiv w:val="1"/>
      <w:marLeft w:val="0"/>
      <w:marRight w:val="0"/>
      <w:marTop w:val="0"/>
      <w:marBottom w:val="0"/>
      <w:divBdr>
        <w:top w:val="none" w:sz="0" w:space="0" w:color="auto"/>
        <w:left w:val="none" w:sz="0" w:space="0" w:color="auto"/>
        <w:bottom w:val="none" w:sz="0" w:space="0" w:color="auto"/>
        <w:right w:val="none" w:sz="0" w:space="0" w:color="auto"/>
      </w:divBdr>
    </w:div>
    <w:div w:id="1269897616">
      <w:bodyDiv w:val="1"/>
      <w:marLeft w:val="0"/>
      <w:marRight w:val="0"/>
      <w:marTop w:val="0"/>
      <w:marBottom w:val="0"/>
      <w:divBdr>
        <w:top w:val="none" w:sz="0" w:space="0" w:color="auto"/>
        <w:left w:val="none" w:sz="0" w:space="0" w:color="auto"/>
        <w:bottom w:val="none" w:sz="0" w:space="0" w:color="auto"/>
        <w:right w:val="none" w:sz="0" w:space="0" w:color="auto"/>
      </w:divBdr>
    </w:div>
    <w:div w:id="1270165996">
      <w:bodyDiv w:val="1"/>
      <w:marLeft w:val="0"/>
      <w:marRight w:val="0"/>
      <w:marTop w:val="0"/>
      <w:marBottom w:val="0"/>
      <w:divBdr>
        <w:top w:val="none" w:sz="0" w:space="0" w:color="auto"/>
        <w:left w:val="none" w:sz="0" w:space="0" w:color="auto"/>
        <w:bottom w:val="none" w:sz="0" w:space="0" w:color="auto"/>
        <w:right w:val="none" w:sz="0" w:space="0" w:color="auto"/>
      </w:divBdr>
    </w:div>
    <w:div w:id="1270316150">
      <w:bodyDiv w:val="1"/>
      <w:marLeft w:val="0"/>
      <w:marRight w:val="0"/>
      <w:marTop w:val="0"/>
      <w:marBottom w:val="0"/>
      <w:divBdr>
        <w:top w:val="none" w:sz="0" w:space="0" w:color="auto"/>
        <w:left w:val="none" w:sz="0" w:space="0" w:color="auto"/>
        <w:bottom w:val="none" w:sz="0" w:space="0" w:color="auto"/>
        <w:right w:val="none" w:sz="0" w:space="0" w:color="auto"/>
      </w:divBdr>
    </w:div>
    <w:div w:id="1270429549">
      <w:bodyDiv w:val="1"/>
      <w:marLeft w:val="0"/>
      <w:marRight w:val="0"/>
      <w:marTop w:val="0"/>
      <w:marBottom w:val="0"/>
      <w:divBdr>
        <w:top w:val="none" w:sz="0" w:space="0" w:color="auto"/>
        <w:left w:val="none" w:sz="0" w:space="0" w:color="auto"/>
        <w:bottom w:val="none" w:sz="0" w:space="0" w:color="auto"/>
        <w:right w:val="none" w:sz="0" w:space="0" w:color="auto"/>
      </w:divBdr>
    </w:div>
    <w:div w:id="1270548795">
      <w:bodyDiv w:val="1"/>
      <w:marLeft w:val="0"/>
      <w:marRight w:val="0"/>
      <w:marTop w:val="0"/>
      <w:marBottom w:val="0"/>
      <w:divBdr>
        <w:top w:val="none" w:sz="0" w:space="0" w:color="auto"/>
        <w:left w:val="none" w:sz="0" w:space="0" w:color="auto"/>
        <w:bottom w:val="none" w:sz="0" w:space="0" w:color="auto"/>
        <w:right w:val="none" w:sz="0" w:space="0" w:color="auto"/>
      </w:divBdr>
    </w:div>
    <w:div w:id="1270619981">
      <w:bodyDiv w:val="1"/>
      <w:marLeft w:val="0"/>
      <w:marRight w:val="0"/>
      <w:marTop w:val="0"/>
      <w:marBottom w:val="0"/>
      <w:divBdr>
        <w:top w:val="none" w:sz="0" w:space="0" w:color="auto"/>
        <w:left w:val="none" w:sz="0" w:space="0" w:color="auto"/>
        <w:bottom w:val="none" w:sz="0" w:space="0" w:color="auto"/>
        <w:right w:val="none" w:sz="0" w:space="0" w:color="auto"/>
      </w:divBdr>
    </w:div>
    <w:div w:id="1270623513">
      <w:bodyDiv w:val="1"/>
      <w:marLeft w:val="0"/>
      <w:marRight w:val="0"/>
      <w:marTop w:val="0"/>
      <w:marBottom w:val="0"/>
      <w:divBdr>
        <w:top w:val="none" w:sz="0" w:space="0" w:color="auto"/>
        <w:left w:val="none" w:sz="0" w:space="0" w:color="auto"/>
        <w:bottom w:val="none" w:sz="0" w:space="0" w:color="auto"/>
        <w:right w:val="none" w:sz="0" w:space="0" w:color="auto"/>
      </w:divBdr>
    </w:div>
    <w:div w:id="1270624868">
      <w:bodyDiv w:val="1"/>
      <w:marLeft w:val="0"/>
      <w:marRight w:val="0"/>
      <w:marTop w:val="0"/>
      <w:marBottom w:val="0"/>
      <w:divBdr>
        <w:top w:val="none" w:sz="0" w:space="0" w:color="auto"/>
        <w:left w:val="none" w:sz="0" w:space="0" w:color="auto"/>
        <w:bottom w:val="none" w:sz="0" w:space="0" w:color="auto"/>
        <w:right w:val="none" w:sz="0" w:space="0" w:color="auto"/>
      </w:divBdr>
    </w:div>
    <w:div w:id="1270817981">
      <w:bodyDiv w:val="1"/>
      <w:marLeft w:val="0"/>
      <w:marRight w:val="0"/>
      <w:marTop w:val="0"/>
      <w:marBottom w:val="0"/>
      <w:divBdr>
        <w:top w:val="none" w:sz="0" w:space="0" w:color="auto"/>
        <w:left w:val="none" w:sz="0" w:space="0" w:color="auto"/>
        <w:bottom w:val="none" w:sz="0" w:space="0" w:color="auto"/>
        <w:right w:val="none" w:sz="0" w:space="0" w:color="auto"/>
      </w:divBdr>
    </w:div>
    <w:div w:id="1270897773">
      <w:bodyDiv w:val="1"/>
      <w:marLeft w:val="0"/>
      <w:marRight w:val="0"/>
      <w:marTop w:val="0"/>
      <w:marBottom w:val="0"/>
      <w:divBdr>
        <w:top w:val="none" w:sz="0" w:space="0" w:color="auto"/>
        <w:left w:val="none" w:sz="0" w:space="0" w:color="auto"/>
        <w:bottom w:val="none" w:sz="0" w:space="0" w:color="auto"/>
        <w:right w:val="none" w:sz="0" w:space="0" w:color="auto"/>
      </w:divBdr>
    </w:div>
    <w:div w:id="1270965303">
      <w:bodyDiv w:val="1"/>
      <w:marLeft w:val="0"/>
      <w:marRight w:val="0"/>
      <w:marTop w:val="0"/>
      <w:marBottom w:val="0"/>
      <w:divBdr>
        <w:top w:val="none" w:sz="0" w:space="0" w:color="auto"/>
        <w:left w:val="none" w:sz="0" w:space="0" w:color="auto"/>
        <w:bottom w:val="none" w:sz="0" w:space="0" w:color="auto"/>
        <w:right w:val="none" w:sz="0" w:space="0" w:color="auto"/>
      </w:divBdr>
    </w:div>
    <w:div w:id="1271203124">
      <w:bodyDiv w:val="1"/>
      <w:marLeft w:val="0"/>
      <w:marRight w:val="0"/>
      <w:marTop w:val="0"/>
      <w:marBottom w:val="0"/>
      <w:divBdr>
        <w:top w:val="none" w:sz="0" w:space="0" w:color="auto"/>
        <w:left w:val="none" w:sz="0" w:space="0" w:color="auto"/>
        <w:bottom w:val="none" w:sz="0" w:space="0" w:color="auto"/>
        <w:right w:val="none" w:sz="0" w:space="0" w:color="auto"/>
      </w:divBdr>
    </w:div>
    <w:div w:id="1271233125">
      <w:bodyDiv w:val="1"/>
      <w:marLeft w:val="0"/>
      <w:marRight w:val="0"/>
      <w:marTop w:val="0"/>
      <w:marBottom w:val="0"/>
      <w:divBdr>
        <w:top w:val="none" w:sz="0" w:space="0" w:color="auto"/>
        <w:left w:val="none" w:sz="0" w:space="0" w:color="auto"/>
        <w:bottom w:val="none" w:sz="0" w:space="0" w:color="auto"/>
        <w:right w:val="none" w:sz="0" w:space="0" w:color="auto"/>
      </w:divBdr>
    </w:div>
    <w:div w:id="1271477498">
      <w:bodyDiv w:val="1"/>
      <w:marLeft w:val="0"/>
      <w:marRight w:val="0"/>
      <w:marTop w:val="0"/>
      <w:marBottom w:val="0"/>
      <w:divBdr>
        <w:top w:val="none" w:sz="0" w:space="0" w:color="auto"/>
        <w:left w:val="none" w:sz="0" w:space="0" w:color="auto"/>
        <w:bottom w:val="none" w:sz="0" w:space="0" w:color="auto"/>
        <w:right w:val="none" w:sz="0" w:space="0" w:color="auto"/>
      </w:divBdr>
    </w:div>
    <w:div w:id="1271551728">
      <w:bodyDiv w:val="1"/>
      <w:marLeft w:val="0"/>
      <w:marRight w:val="0"/>
      <w:marTop w:val="0"/>
      <w:marBottom w:val="0"/>
      <w:divBdr>
        <w:top w:val="none" w:sz="0" w:space="0" w:color="auto"/>
        <w:left w:val="none" w:sz="0" w:space="0" w:color="auto"/>
        <w:bottom w:val="none" w:sz="0" w:space="0" w:color="auto"/>
        <w:right w:val="none" w:sz="0" w:space="0" w:color="auto"/>
      </w:divBdr>
    </w:div>
    <w:div w:id="1272206334">
      <w:bodyDiv w:val="1"/>
      <w:marLeft w:val="0"/>
      <w:marRight w:val="0"/>
      <w:marTop w:val="0"/>
      <w:marBottom w:val="0"/>
      <w:divBdr>
        <w:top w:val="none" w:sz="0" w:space="0" w:color="auto"/>
        <w:left w:val="none" w:sz="0" w:space="0" w:color="auto"/>
        <w:bottom w:val="none" w:sz="0" w:space="0" w:color="auto"/>
        <w:right w:val="none" w:sz="0" w:space="0" w:color="auto"/>
      </w:divBdr>
    </w:div>
    <w:div w:id="1272589870">
      <w:bodyDiv w:val="1"/>
      <w:marLeft w:val="0"/>
      <w:marRight w:val="0"/>
      <w:marTop w:val="0"/>
      <w:marBottom w:val="0"/>
      <w:divBdr>
        <w:top w:val="none" w:sz="0" w:space="0" w:color="auto"/>
        <w:left w:val="none" w:sz="0" w:space="0" w:color="auto"/>
        <w:bottom w:val="none" w:sz="0" w:space="0" w:color="auto"/>
        <w:right w:val="none" w:sz="0" w:space="0" w:color="auto"/>
      </w:divBdr>
    </w:div>
    <w:div w:id="1272741684">
      <w:bodyDiv w:val="1"/>
      <w:marLeft w:val="0"/>
      <w:marRight w:val="0"/>
      <w:marTop w:val="0"/>
      <w:marBottom w:val="0"/>
      <w:divBdr>
        <w:top w:val="none" w:sz="0" w:space="0" w:color="auto"/>
        <w:left w:val="none" w:sz="0" w:space="0" w:color="auto"/>
        <w:bottom w:val="none" w:sz="0" w:space="0" w:color="auto"/>
        <w:right w:val="none" w:sz="0" w:space="0" w:color="auto"/>
      </w:divBdr>
    </w:div>
    <w:div w:id="1272973915">
      <w:bodyDiv w:val="1"/>
      <w:marLeft w:val="0"/>
      <w:marRight w:val="0"/>
      <w:marTop w:val="0"/>
      <w:marBottom w:val="0"/>
      <w:divBdr>
        <w:top w:val="none" w:sz="0" w:space="0" w:color="auto"/>
        <w:left w:val="none" w:sz="0" w:space="0" w:color="auto"/>
        <w:bottom w:val="none" w:sz="0" w:space="0" w:color="auto"/>
        <w:right w:val="none" w:sz="0" w:space="0" w:color="auto"/>
      </w:divBdr>
    </w:div>
    <w:div w:id="1273049899">
      <w:bodyDiv w:val="1"/>
      <w:marLeft w:val="0"/>
      <w:marRight w:val="0"/>
      <w:marTop w:val="0"/>
      <w:marBottom w:val="0"/>
      <w:divBdr>
        <w:top w:val="none" w:sz="0" w:space="0" w:color="auto"/>
        <w:left w:val="none" w:sz="0" w:space="0" w:color="auto"/>
        <w:bottom w:val="none" w:sz="0" w:space="0" w:color="auto"/>
        <w:right w:val="none" w:sz="0" w:space="0" w:color="auto"/>
      </w:divBdr>
    </w:div>
    <w:div w:id="1273051511">
      <w:bodyDiv w:val="1"/>
      <w:marLeft w:val="0"/>
      <w:marRight w:val="0"/>
      <w:marTop w:val="0"/>
      <w:marBottom w:val="0"/>
      <w:divBdr>
        <w:top w:val="none" w:sz="0" w:space="0" w:color="auto"/>
        <w:left w:val="none" w:sz="0" w:space="0" w:color="auto"/>
        <w:bottom w:val="none" w:sz="0" w:space="0" w:color="auto"/>
        <w:right w:val="none" w:sz="0" w:space="0" w:color="auto"/>
      </w:divBdr>
    </w:div>
    <w:div w:id="1273510179">
      <w:bodyDiv w:val="1"/>
      <w:marLeft w:val="0"/>
      <w:marRight w:val="0"/>
      <w:marTop w:val="0"/>
      <w:marBottom w:val="0"/>
      <w:divBdr>
        <w:top w:val="none" w:sz="0" w:space="0" w:color="auto"/>
        <w:left w:val="none" w:sz="0" w:space="0" w:color="auto"/>
        <w:bottom w:val="none" w:sz="0" w:space="0" w:color="auto"/>
        <w:right w:val="none" w:sz="0" w:space="0" w:color="auto"/>
      </w:divBdr>
    </w:div>
    <w:div w:id="1273515482">
      <w:bodyDiv w:val="1"/>
      <w:marLeft w:val="0"/>
      <w:marRight w:val="0"/>
      <w:marTop w:val="0"/>
      <w:marBottom w:val="0"/>
      <w:divBdr>
        <w:top w:val="none" w:sz="0" w:space="0" w:color="auto"/>
        <w:left w:val="none" w:sz="0" w:space="0" w:color="auto"/>
        <w:bottom w:val="none" w:sz="0" w:space="0" w:color="auto"/>
        <w:right w:val="none" w:sz="0" w:space="0" w:color="auto"/>
      </w:divBdr>
    </w:div>
    <w:div w:id="1273516194">
      <w:bodyDiv w:val="1"/>
      <w:marLeft w:val="0"/>
      <w:marRight w:val="0"/>
      <w:marTop w:val="0"/>
      <w:marBottom w:val="0"/>
      <w:divBdr>
        <w:top w:val="none" w:sz="0" w:space="0" w:color="auto"/>
        <w:left w:val="none" w:sz="0" w:space="0" w:color="auto"/>
        <w:bottom w:val="none" w:sz="0" w:space="0" w:color="auto"/>
        <w:right w:val="none" w:sz="0" w:space="0" w:color="auto"/>
      </w:divBdr>
    </w:div>
    <w:div w:id="1273592886">
      <w:bodyDiv w:val="1"/>
      <w:marLeft w:val="0"/>
      <w:marRight w:val="0"/>
      <w:marTop w:val="0"/>
      <w:marBottom w:val="0"/>
      <w:divBdr>
        <w:top w:val="none" w:sz="0" w:space="0" w:color="auto"/>
        <w:left w:val="none" w:sz="0" w:space="0" w:color="auto"/>
        <w:bottom w:val="none" w:sz="0" w:space="0" w:color="auto"/>
        <w:right w:val="none" w:sz="0" w:space="0" w:color="auto"/>
      </w:divBdr>
    </w:div>
    <w:div w:id="1273704386">
      <w:bodyDiv w:val="1"/>
      <w:marLeft w:val="0"/>
      <w:marRight w:val="0"/>
      <w:marTop w:val="0"/>
      <w:marBottom w:val="0"/>
      <w:divBdr>
        <w:top w:val="none" w:sz="0" w:space="0" w:color="auto"/>
        <w:left w:val="none" w:sz="0" w:space="0" w:color="auto"/>
        <w:bottom w:val="none" w:sz="0" w:space="0" w:color="auto"/>
        <w:right w:val="none" w:sz="0" w:space="0" w:color="auto"/>
      </w:divBdr>
    </w:div>
    <w:div w:id="1273784541">
      <w:bodyDiv w:val="1"/>
      <w:marLeft w:val="0"/>
      <w:marRight w:val="0"/>
      <w:marTop w:val="0"/>
      <w:marBottom w:val="0"/>
      <w:divBdr>
        <w:top w:val="none" w:sz="0" w:space="0" w:color="auto"/>
        <w:left w:val="none" w:sz="0" w:space="0" w:color="auto"/>
        <w:bottom w:val="none" w:sz="0" w:space="0" w:color="auto"/>
        <w:right w:val="none" w:sz="0" w:space="0" w:color="auto"/>
      </w:divBdr>
    </w:div>
    <w:div w:id="1274362992">
      <w:bodyDiv w:val="1"/>
      <w:marLeft w:val="0"/>
      <w:marRight w:val="0"/>
      <w:marTop w:val="0"/>
      <w:marBottom w:val="0"/>
      <w:divBdr>
        <w:top w:val="none" w:sz="0" w:space="0" w:color="auto"/>
        <w:left w:val="none" w:sz="0" w:space="0" w:color="auto"/>
        <w:bottom w:val="none" w:sz="0" w:space="0" w:color="auto"/>
        <w:right w:val="none" w:sz="0" w:space="0" w:color="auto"/>
      </w:divBdr>
    </w:div>
    <w:div w:id="1274437341">
      <w:bodyDiv w:val="1"/>
      <w:marLeft w:val="0"/>
      <w:marRight w:val="0"/>
      <w:marTop w:val="0"/>
      <w:marBottom w:val="0"/>
      <w:divBdr>
        <w:top w:val="none" w:sz="0" w:space="0" w:color="auto"/>
        <w:left w:val="none" w:sz="0" w:space="0" w:color="auto"/>
        <w:bottom w:val="none" w:sz="0" w:space="0" w:color="auto"/>
        <w:right w:val="none" w:sz="0" w:space="0" w:color="auto"/>
      </w:divBdr>
    </w:div>
    <w:div w:id="1274551744">
      <w:bodyDiv w:val="1"/>
      <w:marLeft w:val="0"/>
      <w:marRight w:val="0"/>
      <w:marTop w:val="0"/>
      <w:marBottom w:val="0"/>
      <w:divBdr>
        <w:top w:val="none" w:sz="0" w:space="0" w:color="auto"/>
        <w:left w:val="none" w:sz="0" w:space="0" w:color="auto"/>
        <w:bottom w:val="none" w:sz="0" w:space="0" w:color="auto"/>
        <w:right w:val="none" w:sz="0" w:space="0" w:color="auto"/>
      </w:divBdr>
    </w:div>
    <w:div w:id="1274746885">
      <w:bodyDiv w:val="1"/>
      <w:marLeft w:val="0"/>
      <w:marRight w:val="0"/>
      <w:marTop w:val="0"/>
      <w:marBottom w:val="0"/>
      <w:divBdr>
        <w:top w:val="none" w:sz="0" w:space="0" w:color="auto"/>
        <w:left w:val="none" w:sz="0" w:space="0" w:color="auto"/>
        <w:bottom w:val="none" w:sz="0" w:space="0" w:color="auto"/>
        <w:right w:val="none" w:sz="0" w:space="0" w:color="auto"/>
      </w:divBdr>
    </w:div>
    <w:div w:id="1274941964">
      <w:bodyDiv w:val="1"/>
      <w:marLeft w:val="0"/>
      <w:marRight w:val="0"/>
      <w:marTop w:val="0"/>
      <w:marBottom w:val="0"/>
      <w:divBdr>
        <w:top w:val="none" w:sz="0" w:space="0" w:color="auto"/>
        <w:left w:val="none" w:sz="0" w:space="0" w:color="auto"/>
        <w:bottom w:val="none" w:sz="0" w:space="0" w:color="auto"/>
        <w:right w:val="none" w:sz="0" w:space="0" w:color="auto"/>
      </w:divBdr>
    </w:div>
    <w:div w:id="1275015632">
      <w:bodyDiv w:val="1"/>
      <w:marLeft w:val="0"/>
      <w:marRight w:val="0"/>
      <w:marTop w:val="0"/>
      <w:marBottom w:val="0"/>
      <w:divBdr>
        <w:top w:val="none" w:sz="0" w:space="0" w:color="auto"/>
        <w:left w:val="none" w:sz="0" w:space="0" w:color="auto"/>
        <w:bottom w:val="none" w:sz="0" w:space="0" w:color="auto"/>
        <w:right w:val="none" w:sz="0" w:space="0" w:color="auto"/>
      </w:divBdr>
    </w:div>
    <w:div w:id="1275021017">
      <w:bodyDiv w:val="1"/>
      <w:marLeft w:val="0"/>
      <w:marRight w:val="0"/>
      <w:marTop w:val="0"/>
      <w:marBottom w:val="0"/>
      <w:divBdr>
        <w:top w:val="none" w:sz="0" w:space="0" w:color="auto"/>
        <w:left w:val="none" w:sz="0" w:space="0" w:color="auto"/>
        <w:bottom w:val="none" w:sz="0" w:space="0" w:color="auto"/>
        <w:right w:val="none" w:sz="0" w:space="0" w:color="auto"/>
      </w:divBdr>
    </w:div>
    <w:div w:id="1275137984">
      <w:bodyDiv w:val="1"/>
      <w:marLeft w:val="0"/>
      <w:marRight w:val="0"/>
      <w:marTop w:val="0"/>
      <w:marBottom w:val="0"/>
      <w:divBdr>
        <w:top w:val="none" w:sz="0" w:space="0" w:color="auto"/>
        <w:left w:val="none" w:sz="0" w:space="0" w:color="auto"/>
        <w:bottom w:val="none" w:sz="0" w:space="0" w:color="auto"/>
        <w:right w:val="none" w:sz="0" w:space="0" w:color="auto"/>
      </w:divBdr>
    </w:div>
    <w:div w:id="1275282764">
      <w:bodyDiv w:val="1"/>
      <w:marLeft w:val="0"/>
      <w:marRight w:val="0"/>
      <w:marTop w:val="0"/>
      <w:marBottom w:val="0"/>
      <w:divBdr>
        <w:top w:val="none" w:sz="0" w:space="0" w:color="auto"/>
        <w:left w:val="none" w:sz="0" w:space="0" w:color="auto"/>
        <w:bottom w:val="none" w:sz="0" w:space="0" w:color="auto"/>
        <w:right w:val="none" w:sz="0" w:space="0" w:color="auto"/>
      </w:divBdr>
    </w:div>
    <w:div w:id="1275359251">
      <w:bodyDiv w:val="1"/>
      <w:marLeft w:val="0"/>
      <w:marRight w:val="0"/>
      <w:marTop w:val="0"/>
      <w:marBottom w:val="0"/>
      <w:divBdr>
        <w:top w:val="none" w:sz="0" w:space="0" w:color="auto"/>
        <w:left w:val="none" w:sz="0" w:space="0" w:color="auto"/>
        <w:bottom w:val="none" w:sz="0" w:space="0" w:color="auto"/>
        <w:right w:val="none" w:sz="0" w:space="0" w:color="auto"/>
      </w:divBdr>
    </w:div>
    <w:div w:id="1275360574">
      <w:bodyDiv w:val="1"/>
      <w:marLeft w:val="0"/>
      <w:marRight w:val="0"/>
      <w:marTop w:val="0"/>
      <w:marBottom w:val="0"/>
      <w:divBdr>
        <w:top w:val="none" w:sz="0" w:space="0" w:color="auto"/>
        <w:left w:val="none" w:sz="0" w:space="0" w:color="auto"/>
        <w:bottom w:val="none" w:sz="0" w:space="0" w:color="auto"/>
        <w:right w:val="none" w:sz="0" w:space="0" w:color="auto"/>
      </w:divBdr>
    </w:div>
    <w:div w:id="1275482340">
      <w:bodyDiv w:val="1"/>
      <w:marLeft w:val="0"/>
      <w:marRight w:val="0"/>
      <w:marTop w:val="0"/>
      <w:marBottom w:val="0"/>
      <w:divBdr>
        <w:top w:val="none" w:sz="0" w:space="0" w:color="auto"/>
        <w:left w:val="none" w:sz="0" w:space="0" w:color="auto"/>
        <w:bottom w:val="none" w:sz="0" w:space="0" w:color="auto"/>
        <w:right w:val="none" w:sz="0" w:space="0" w:color="auto"/>
      </w:divBdr>
    </w:div>
    <w:div w:id="1275551619">
      <w:bodyDiv w:val="1"/>
      <w:marLeft w:val="0"/>
      <w:marRight w:val="0"/>
      <w:marTop w:val="0"/>
      <w:marBottom w:val="0"/>
      <w:divBdr>
        <w:top w:val="none" w:sz="0" w:space="0" w:color="auto"/>
        <w:left w:val="none" w:sz="0" w:space="0" w:color="auto"/>
        <w:bottom w:val="none" w:sz="0" w:space="0" w:color="auto"/>
        <w:right w:val="none" w:sz="0" w:space="0" w:color="auto"/>
      </w:divBdr>
    </w:div>
    <w:div w:id="1275599948">
      <w:bodyDiv w:val="1"/>
      <w:marLeft w:val="0"/>
      <w:marRight w:val="0"/>
      <w:marTop w:val="0"/>
      <w:marBottom w:val="0"/>
      <w:divBdr>
        <w:top w:val="none" w:sz="0" w:space="0" w:color="auto"/>
        <w:left w:val="none" w:sz="0" w:space="0" w:color="auto"/>
        <w:bottom w:val="none" w:sz="0" w:space="0" w:color="auto"/>
        <w:right w:val="none" w:sz="0" w:space="0" w:color="auto"/>
      </w:divBdr>
    </w:div>
    <w:div w:id="1275671363">
      <w:bodyDiv w:val="1"/>
      <w:marLeft w:val="0"/>
      <w:marRight w:val="0"/>
      <w:marTop w:val="0"/>
      <w:marBottom w:val="0"/>
      <w:divBdr>
        <w:top w:val="none" w:sz="0" w:space="0" w:color="auto"/>
        <w:left w:val="none" w:sz="0" w:space="0" w:color="auto"/>
        <w:bottom w:val="none" w:sz="0" w:space="0" w:color="auto"/>
        <w:right w:val="none" w:sz="0" w:space="0" w:color="auto"/>
      </w:divBdr>
    </w:div>
    <w:div w:id="1275794469">
      <w:bodyDiv w:val="1"/>
      <w:marLeft w:val="0"/>
      <w:marRight w:val="0"/>
      <w:marTop w:val="0"/>
      <w:marBottom w:val="0"/>
      <w:divBdr>
        <w:top w:val="none" w:sz="0" w:space="0" w:color="auto"/>
        <w:left w:val="none" w:sz="0" w:space="0" w:color="auto"/>
        <w:bottom w:val="none" w:sz="0" w:space="0" w:color="auto"/>
        <w:right w:val="none" w:sz="0" w:space="0" w:color="auto"/>
      </w:divBdr>
    </w:div>
    <w:div w:id="1276133762">
      <w:bodyDiv w:val="1"/>
      <w:marLeft w:val="0"/>
      <w:marRight w:val="0"/>
      <w:marTop w:val="0"/>
      <w:marBottom w:val="0"/>
      <w:divBdr>
        <w:top w:val="none" w:sz="0" w:space="0" w:color="auto"/>
        <w:left w:val="none" w:sz="0" w:space="0" w:color="auto"/>
        <w:bottom w:val="none" w:sz="0" w:space="0" w:color="auto"/>
        <w:right w:val="none" w:sz="0" w:space="0" w:color="auto"/>
      </w:divBdr>
    </w:div>
    <w:div w:id="1276138017">
      <w:bodyDiv w:val="1"/>
      <w:marLeft w:val="0"/>
      <w:marRight w:val="0"/>
      <w:marTop w:val="0"/>
      <w:marBottom w:val="0"/>
      <w:divBdr>
        <w:top w:val="none" w:sz="0" w:space="0" w:color="auto"/>
        <w:left w:val="none" w:sz="0" w:space="0" w:color="auto"/>
        <w:bottom w:val="none" w:sz="0" w:space="0" w:color="auto"/>
        <w:right w:val="none" w:sz="0" w:space="0" w:color="auto"/>
      </w:divBdr>
    </w:div>
    <w:div w:id="1276250540">
      <w:bodyDiv w:val="1"/>
      <w:marLeft w:val="0"/>
      <w:marRight w:val="0"/>
      <w:marTop w:val="0"/>
      <w:marBottom w:val="0"/>
      <w:divBdr>
        <w:top w:val="none" w:sz="0" w:space="0" w:color="auto"/>
        <w:left w:val="none" w:sz="0" w:space="0" w:color="auto"/>
        <w:bottom w:val="none" w:sz="0" w:space="0" w:color="auto"/>
        <w:right w:val="none" w:sz="0" w:space="0" w:color="auto"/>
      </w:divBdr>
    </w:div>
    <w:div w:id="1276327672">
      <w:bodyDiv w:val="1"/>
      <w:marLeft w:val="0"/>
      <w:marRight w:val="0"/>
      <w:marTop w:val="0"/>
      <w:marBottom w:val="0"/>
      <w:divBdr>
        <w:top w:val="none" w:sz="0" w:space="0" w:color="auto"/>
        <w:left w:val="none" w:sz="0" w:space="0" w:color="auto"/>
        <w:bottom w:val="none" w:sz="0" w:space="0" w:color="auto"/>
        <w:right w:val="none" w:sz="0" w:space="0" w:color="auto"/>
      </w:divBdr>
    </w:div>
    <w:div w:id="1276449281">
      <w:bodyDiv w:val="1"/>
      <w:marLeft w:val="0"/>
      <w:marRight w:val="0"/>
      <w:marTop w:val="0"/>
      <w:marBottom w:val="0"/>
      <w:divBdr>
        <w:top w:val="none" w:sz="0" w:space="0" w:color="auto"/>
        <w:left w:val="none" w:sz="0" w:space="0" w:color="auto"/>
        <w:bottom w:val="none" w:sz="0" w:space="0" w:color="auto"/>
        <w:right w:val="none" w:sz="0" w:space="0" w:color="auto"/>
      </w:divBdr>
    </w:div>
    <w:div w:id="1276526566">
      <w:bodyDiv w:val="1"/>
      <w:marLeft w:val="0"/>
      <w:marRight w:val="0"/>
      <w:marTop w:val="0"/>
      <w:marBottom w:val="0"/>
      <w:divBdr>
        <w:top w:val="none" w:sz="0" w:space="0" w:color="auto"/>
        <w:left w:val="none" w:sz="0" w:space="0" w:color="auto"/>
        <w:bottom w:val="none" w:sz="0" w:space="0" w:color="auto"/>
        <w:right w:val="none" w:sz="0" w:space="0" w:color="auto"/>
      </w:divBdr>
    </w:div>
    <w:div w:id="1276712915">
      <w:bodyDiv w:val="1"/>
      <w:marLeft w:val="0"/>
      <w:marRight w:val="0"/>
      <w:marTop w:val="0"/>
      <w:marBottom w:val="0"/>
      <w:divBdr>
        <w:top w:val="none" w:sz="0" w:space="0" w:color="auto"/>
        <w:left w:val="none" w:sz="0" w:space="0" w:color="auto"/>
        <w:bottom w:val="none" w:sz="0" w:space="0" w:color="auto"/>
        <w:right w:val="none" w:sz="0" w:space="0" w:color="auto"/>
      </w:divBdr>
    </w:div>
    <w:div w:id="1276870544">
      <w:bodyDiv w:val="1"/>
      <w:marLeft w:val="0"/>
      <w:marRight w:val="0"/>
      <w:marTop w:val="0"/>
      <w:marBottom w:val="0"/>
      <w:divBdr>
        <w:top w:val="none" w:sz="0" w:space="0" w:color="auto"/>
        <w:left w:val="none" w:sz="0" w:space="0" w:color="auto"/>
        <w:bottom w:val="none" w:sz="0" w:space="0" w:color="auto"/>
        <w:right w:val="none" w:sz="0" w:space="0" w:color="auto"/>
      </w:divBdr>
    </w:div>
    <w:div w:id="1276981291">
      <w:bodyDiv w:val="1"/>
      <w:marLeft w:val="0"/>
      <w:marRight w:val="0"/>
      <w:marTop w:val="0"/>
      <w:marBottom w:val="0"/>
      <w:divBdr>
        <w:top w:val="none" w:sz="0" w:space="0" w:color="auto"/>
        <w:left w:val="none" w:sz="0" w:space="0" w:color="auto"/>
        <w:bottom w:val="none" w:sz="0" w:space="0" w:color="auto"/>
        <w:right w:val="none" w:sz="0" w:space="0" w:color="auto"/>
      </w:divBdr>
    </w:div>
    <w:div w:id="1277105937">
      <w:bodyDiv w:val="1"/>
      <w:marLeft w:val="0"/>
      <w:marRight w:val="0"/>
      <w:marTop w:val="0"/>
      <w:marBottom w:val="0"/>
      <w:divBdr>
        <w:top w:val="none" w:sz="0" w:space="0" w:color="auto"/>
        <w:left w:val="none" w:sz="0" w:space="0" w:color="auto"/>
        <w:bottom w:val="none" w:sz="0" w:space="0" w:color="auto"/>
        <w:right w:val="none" w:sz="0" w:space="0" w:color="auto"/>
      </w:divBdr>
    </w:div>
    <w:div w:id="1277366252">
      <w:bodyDiv w:val="1"/>
      <w:marLeft w:val="0"/>
      <w:marRight w:val="0"/>
      <w:marTop w:val="0"/>
      <w:marBottom w:val="0"/>
      <w:divBdr>
        <w:top w:val="none" w:sz="0" w:space="0" w:color="auto"/>
        <w:left w:val="none" w:sz="0" w:space="0" w:color="auto"/>
        <w:bottom w:val="none" w:sz="0" w:space="0" w:color="auto"/>
        <w:right w:val="none" w:sz="0" w:space="0" w:color="auto"/>
      </w:divBdr>
    </w:div>
    <w:div w:id="1277370678">
      <w:bodyDiv w:val="1"/>
      <w:marLeft w:val="0"/>
      <w:marRight w:val="0"/>
      <w:marTop w:val="0"/>
      <w:marBottom w:val="0"/>
      <w:divBdr>
        <w:top w:val="none" w:sz="0" w:space="0" w:color="auto"/>
        <w:left w:val="none" w:sz="0" w:space="0" w:color="auto"/>
        <w:bottom w:val="none" w:sz="0" w:space="0" w:color="auto"/>
        <w:right w:val="none" w:sz="0" w:space="0" w:color="auto"/>
      </w:divBdr>
    </w:div>
    <w:div w:id="1277525722">
      <w:bodyDiv w:val="1"/>
      <w:marLeft w:val="0"/>
      <w:marRight w:val="0"/>
      <w:marTop w:val="0"/>
      <w:marBottom w:val="0"/>
      <w:divBdr>
        <w:top w:val="none" w:sz="0" w:space="0" w:color="auto"/>
        <w:left w:val="none" w:sz="0" w:space="0" w:color="auto"/>
        <w:bottom w:val="none" w:sz="0" w:space="0" w:color="auto"/>
        <w:right w:val="none" w:sz="0" w:space="0" w:color="auto"/>
      </w:divBdr>
    </w:div>
    <w:div w:id="1277559823">
      <w:bodyDiv w:val="1"/>
      <w:marLeft w:val="0"/>
      <w:marRight w:val="0"/>
      <w:marTop w:val="0"/>
      <w:marBottom w:val="0"/>
      <w:divBdr>
        <w:top w:val="none" w:sz="0" w:space="0" w:color="auto"/>
        <w:left w:val="none" w:sz="0" w:space="0" w:color="auto"/>
        <w:bottom w:val="none" w:sz="0" w:space="0" w:color="auto"/>
        <w:right w:val="none" w:sz="0" w:space="0" w:color="auto"/>
      </w:divBdr>
    </w:div>
    <w:div w:id="1277756303">
      <w:bodyDiv w:val="1"/>
      <w:marLeft w:val="0"/>
      <w:marRight w:val="0"/>
      <w:marTop w:val="0"/>
      <w:marBottom w:val="0"/>
      <w:divBdr>
        <w:top w:val="none" w:sz="0" w:space="0" w:color="auto"/>
        <w:left w:val="none" w:sz="0" w:space="0" w:color="auto"/>
        <w:bottom w:val="none" w:sz="0" w:space="0" w:color="auto"/>
        <w:right w:val="none" w:sz="0" w:space="0" w:color="auto"/>
      </w:divBdr>
    </w:div>
    <w:div w:id="1277787081">
      <w:bodyDiv w:val="1"/>
      <w:marLeft w:val="0"/>
      <w:marRight w:val="0"/>
      <w:marTop w:val="0"/>
      <w:marBottom w:val="0"/>
      <w:divBdr>
        <w:top w:val="none" w:sz="0" w:space="0" w:color="auto"/>
        <w:left w:val="none" w:sz="0" w:space="0" w:color="auto"/>
        <w:bottom w:val="none" w:sz="0" w:space="0" w:color="auto"/>
        <w:right w:val="none" w:sz="0" w:space="0" w:color="auto"/>
      </w:divBdr>
    </w:div>
    <w:div w:id="1277788015">
      <w:bodyDiv w:val="1"/>
      <w:marLeft w:val="0"/>
      <w:marRight w:val="0"/>
      <w:marTop w:val="0"/>
      <w:marBottom w:val="0"/>
      <w:divBdr>
        <w:top w:val="none" w:sz="0" w:space="0" w:color="auto"/>
        <w:left w:val="none" w:sz="0" w:space="0" w:color="auto"/>
        <w:bottom w:val="none" w:sz="0" w:space="0" w:color="auto"/>
        <w:right w:val="none" w:sz="0" w:space="0" w:color="auto"/>
      </w:divBdr>
    </w:div>
    <w:div w:id="1277828999">
      <w:bodyDiv w:val="1"/>
      <w:marLeft w:val="0"/>
      <w:marRight w:val="0"/>
      <w:marTop w:val="0"/>
      <w:marBottom w:val="0"/>
      <w:divBdr>
        <w:top w:val="none" w:sz="0" w:space="0" w:color="auto"/>
        <w:left w:val="none" w:sz="0" w:space="0" w:color="auto"/>
        <w:bottom w:val="none" w:sz="0" w:space="0" w:color="auto"/>
        <w:right w:val="none" w:sz="0" w:space="0" w:color="auto"/>
      </w:divBdr>
    </w:div>
    <w:div w:id="1277952551">
      <w:bodyDiv w:val="1"/>
      <w:marLeft w:val="0"/>
      <w:marRight w:val="0"/>
      <w:marTop w:val="0"/>
      <w:marBottom w:val="0"/>
      <w:divBdr>
        <w:top w:val="none" w:sz="0" w:space="0" w:color="auto"/>
        <w:left w:val="none" w:sz="0" w:space="0" w:color="auto"/>
        <w:bottom w:val="none" w:sz="0" w:space="0" w:color="auto"/>
        <w:right w:val="none" w:sz="0" w:space="0" w:color="auto"/>
      </w:divBdr>
    </w:div>
    <w:div w:id="1277952652">
      <w:bodyDiv w:val="1"/>
      <w:marLeft w:val="0"/>
      <w:marRight w:val="0"/>
      <w:marTop w:val="0"/>
      <w:marBottom w:val="0"/>
      <w:divBdr>
        <w:top w:val="none" w:sz="0" w:space="0" w:color="auto"/>
        <w:left w:val="none" w:sz="0" w:space="0" w:color="auto"/>
        <w:bottom w:val="none" w:sz="0" w:space="0" w:color="auto"/>
        <w:right w:val="none" w:sz="0" w:space="0" w:color="auto"/>
      </w:divBdr>
    </w:div>
    <w:div w:id="1278105156">
      <w:bodyDiv w:val="1"/>
      <w:marLeft w:val="0"/>
      <w:marRight w:val="0"/>
      <w:marTop w:val="0"/>
      <w:marBottom w:val="0"/>
      <w:divBdr>
        <w:top w:val="none" w:sz="0" w:space="0" w:color="auto"/>
        <w:left w:val="none" w:sz="0" w:space="0" w:color="auto"/>
        <w:bottom w:val="none" w:sz="0" w:space="0" w:color="auto"/>
        <w:right w:val="none" w:sz="0" w:space="0" w:color="auto"/>
      </w:divBdr>
    </w:div>
    <w:div w:id="1278214707">
      <w:bodyDiv w:val="1"/>
      <w:marLeft w:val="0"/>
      <w:marRight w:val="0"/>
      <w:marTop w:val="0"/>
      <w:marBottom w:val="0"/>
      <w:divBdr>
        <w:top w:val="none" w:sz="0" w:space="0" w:color="auto"/>
        <w:left w:val="none" w:sz="0" w:space="0" w:color="auto"/>
        <w:bottom w:val="none" w:sz="0" w:space="0" w:color="auto"/>
        <w:right w:val="none" w:sz="0" w:space="0" w:color="auto"/>
      </w:divBdr>
    </w:div>
    <w:div w:id="1278215619">
      <w:bodyDiv w:val="1"/>
      <w:marLeft w:val="0"/>
      <w:marRight w:val="0"/>
      <w:marTop w:val="0"/>
      <w:marBottom w:val="0"/>
      <w:divBdr>
        <w:top w:val="none" w:sz="0" w:space="0" w:color="auto"/>
        <w:left w:val="none" w:sz="0" w:space="0" w:color="auto"/>
        <w:bottom w:val="none" w:sz="0" w:space="0" w:color="auto"/>
        <w:right w:val="none" w:sz="0" w:space="0" w:color="auto"/>
      </w:divBdr>
    </w:div>
    <w:div w:id="1278566871">
      <w:bodyDiv w:val="1"/>
      <w:marLeft w:val="0"/>
      <w:marRight w:val="0"/>
      <w:marTop w:val="0"/>
      <w:marBottom w:val="0"/>
      <w:divBdr>
        <w:top w:val="none" w:sz="0" w:space="0" w:color="auto"/>
        <w:left w:val="none" w:sz="0" w:space="0" w:color="auto"/>
        <w:bottom w:val="none" w:sz="0" w:space="0" w:color="auto"/>
        <w:right w:val="none" w:sz="0" w:space="0" w:color="auto"/>
      </w:divBdr>
    </w:div>
    <w:div w:id="1279066677">
      <w:bodyDiv w:val="1"/>
      <w:marLeft w:val="0"/>
      <w:marRight w:val="0"/>
      <w:marTop w:val="0"/>
      <w:marBottom w:val="0"/>
      <w:divBdr>
        <w:top w:val="none" w:sz="0" w:space="0" w:color="auto"/>
        <w:left w:val="none" w:sz="0" w:space="0" w:color="auto"/>
        <w:bottom w:val="none" w:sz="0" w:space="0" w:color="auto"/>
        <w:right w:val="none" w:sz="0" w:space="0" w:color="auto"/>
      </w:divBdr>
    </w:div>
    <w:div w:id="1279213968">
      <w:bodyDiv w:val="1"/>
      <w:marLeft w:val="0"/>
      <w:marRight w:val="0"/>
      <w:marTop w:val="0"/>
      <w:marBottom w:val="0"/>
      <w:divBdr>
        <w:top w:val="none" w:sz="0" w:space="0" w:color="auto"/>
        <w:left w:val="none" w:sz="0" w:space="0" w:color="auto"/>
        <w:bottom w:val="none" w:sz="0" w:space="0" w:color="auto"/>
        <w:right w:val="none" w:sz="0" w:space="0" w:color="auto"/>
      </w:divBdr>
    </w:div>
    <w:div w:id="1279217723">
      <w:bodyDiv w:val="1"/>
      <w:marLeft w:val="0"/>
      <w:marRight w:val="0"/>
      <w:marTop w:val="0"/>
      <w:marBottom w:val="0"/>
      <w:divBdr>
        <w:top w:val="none" w:sz="0" w:space="0" w:color="auto"/>
        <w:left w:val="none" w:sz="0" w:space="0" w:color="auto"/>
        <w:bottom w:val="none" w:sz="0" w:space="0" w:color="auto"/>
        <w:right w:val="none" w:sz="0" w:space="0" w:color="auto"/>
      </w:divBdr>
    </w:div>
    <w:div w:id="1279219014">
      <w:bodyDiv w:val="1"/>
      <w:marLeft w:val="0"/>
      <w:marRight w:val="0"/>
      <w:marTop w:val="0"/>
      <w:marBottom w:val="0"/>
      <w:divBdr>
        <w:top w:val="none" w:sz="0" w:space="0" w:color="auto"/>
        <w:left w:val="none" w:sz="0" w:space="0" w:color="auto"/>
        <w:bottom w:val="none" w:sz="0" w:space="0" w:color="auto"/>
        <w:right w:val="none" w:sz="0" w:space="0" w:color="auto"/>
      </w:divBdr>
    </w:div>
    <w:div w:id="1279410808">
      <w:bodyDiv w:val="1"/>
      <w:marLeft w:val="0"/>
      <w:marRight w:val="0"/>
      <w:marTop w:val="0"/>
      <w:marBottom w:val="0"/>
      <w:divBdr>
        <w:top w:val="none" w:sz="0" w:space="0" w:color="auto"/>
        <w:left w:val="none" w:sz="0" w:space="0" w:color="auto"/>
        <w:bottom w:val="none" w:sz="0" w:space="0" w:color="auto"/>
        <w:right w:val="none" w:sz="0" w:space="0" w:color="auto"/>
      </w:divBdr>
    </w:div>
    <w:div w:id="1279529402">
      <w:bodyDiv w:val="1"/>
      <w:marLeft w:val="0"/>
      <w:marRight w:val="0"/>
      <w:marTop w:val="0"/>
      <w:marBottom w:val="0"/>
      <w:divBdr>
        <w:top w:val="none" w:sz="0" w:space="0" w:color="auto"/>
        <w:left w:val="none" w:sz="0" w:space="0" w:color="auto"/>
        <w:bottom w:val="none" w:sz="0" w:space="0" w:color="auto"/>
        <w:right w:val="none" w:sz="0" w:space="0" w:color="auto"/>
      </w:divBdr>
    </w:div>
    <w:div w:id="1279722014">
      <w:bodyDiv w:val="1"/>
      <w:marLeft w:val="0"/>
      <w:marRight w:val="0"/>
      <w:marTop w:val="0"/>
      <w:marBottom w:val="0"/>
      <w:divBdr>
        <w:top w:val="none" w:sz="0" w:space="0" w:color="auto"/>
        <w:left w:val="none" w:sz="0" w:space="0" w:color="auto"/>
        <w:bottom w:val="none" w:sz="0" w:space="0" w:color="auto"/>
        <w:right w:val="none" w:sz="0" w:space="0" w:color="auto"/>
      </w:divBdr>
    </w:div>
    <w:div w:id="1279992588">
      <w:bodyDiv w:val="1"/>
      <w:marLeft w:val="0"/>
      <w:marRight w:val="0"/>
      <w:marTop w:val="0"/>
      <w:marBottom w:val="0"/>
      <w:divBdr>
        <w:top w:val="none" w:sz="0" w:space="0" w:color="auto"/>
        <w:left w:val="none" w:sz="0" w:space="0" w:color="auto"/>
        <w:bottom w:val="none" w:sz="0" w:space="0" w:color="auto"/>
        <w:right w:val="none" w:sz="0" w:space="0" w:color="auto"/>
      </w:divBdr>
    </w:div>
    <w:div w:id="1280062822">
      <w:bodyDiv w:val="1"/>
      <w:marLeft w:val="0"/>
      <w:marRight w:val="0"/>
      <w:marTop w:val="0"/>
      <w:marBottom w:val="0"/>
      <w:divBdr>
        <w:top w:val="none" w:sz="0" w:space="0" w:color="auto"/>
        <w:left w:val="none" w:sz="0" w:space="0" w:color="auto"/>
        <w:bottom w:val="none" w:sz="0" w:space="0" w:color="auto"/>
        <w:right w:val="none" w:sz="0" w:space="0" w:color="auto"/>
      </w:divBdr>
    </w:div>
    <w:div w:id="1280573858">
      <w:bodyDiv w:val="1"/>
      <w:marLeft w:val="0"/>
      <w:marRight w:val="0"/>
      <w:marTop w:val="0"/>
      <w:marBottom w:val="0"/>
      <w:divBdr>
        <w:top w:val="none" w:sz="0" w:space="0" w:color="auto"/>
        <w:left w:val="none" w:sz="0" w:space="0" w:color="auto"/>
        <w:bottom w:val="none" w:sz="0" w:space="0" w:color="auto"/>
        <w:right w:val="none" w:sz="0" w:space="0" w:color="auto"/>
      </w:divBdr>
    </w:div>
    <w:div w:id="1280792548">
      <w:bodyDiv w:val="1"/>
      <w:marLeft w:val="0"/>
      <w:marRight w:val="0"/>
      <w:marTop w:val="0"/>
      <w:marBottom w:val="0"/>
      <w:divBdr>
        <w:top w:val="none" w:sz="0" w:space="0" w:color="auto"/>
        <w:left w:val="none" w:sz="0" w:space="0" w:color="auto"/>
        <w:bottom w:val="none" w:sz="0" w:space="0" w:color="auto"/>
        <w:right w:val="none" w:sz="0" w:space="0" w:color="auto"/>
      </w:divBdr>
    </w:div>
    <w:div w:id="1280990686">
      <w:bodyDiv w:val="1"/>
      <w:marLeft w:val="0"/>
      <w:marRight w:val="0"/>
      <w:marTop w:val="0"/>
      <w:marBottom w:val="0"/>
      <w:divBdr>
        <w:top w:val="none" w:sz="0" w:space="0" w:color="auto"/>
        <w:left w:val="none" w:sz="0" w:space="0" w:color="auto"/>
        <w:bottom w:val="none" w:sz="0" w:space="0" w:color="auto"/>
        <w:right w:val="none" w:sz="0" w:space="0" w:color="auto"/>
      </w:divBdr>
    </w:div>
    <w:div w:id="1281062105">
      <w:bodyDiv w:val="1"/>
      <w:marLeft w:val="0"/>
      <w:marRight w:val="0"/>
      <w:marTop w:val="0"/>
      <w:marBottom w:val="0"/>
      <w:divBdr>
        <w:top w:val="none" w:sz="0" w:space="0" w:color="auto"/>
        <w:left w:val="none" w:sz="0" w:space="0" w:color="auto"/>
        <w:bottom w:val="none" w:sz="0" w:space="0" w:color="auto"/>
        <w:right w:val="none" w:sz="0" w:space="0" w:color="auto"/>
      </w:divBdr>
    </w:div>
    <w:div w:id="1281062782">
      <w:bodyDiv w:val="1"/>
      <w:marLeft w:val="0"/>
      <w:marRight w:val="0"/>
      <w:marTop w:val="0"/>
      <w:marBottom w:val="0"/>
      <w:divBdr>
        <w:top w:val="none" w:sz="0" w:space="0" w:color="auto"/>
        <w:left w:val="none" w:sz="0" w:space="0" w:color="auto"/>
        <w:bottom w:val="none" w:sz="0" w:space="0" w:color="auto"/>
        <w:right w:val="none" w:sz="0" w:space="0" w:color="auto"/>
      </w:divBdr>
    </w:div>
    <w:div w:id="1281305422">
      <w:bodyDiv w:val="1"/>
      <w:marLeft w:val="0"/>
      <w:marRight w:val="0"/>
      <w:marTop w:val="0"/>
      <w:marBottom w:val="0"/>
      <w:divBdr>
        <w:top w:val="none" w:sz="0" w:space="0" w:color="auto"/>
        <w:left w:val="none" w:sz="0" w:space="0" w:color="auto"/>
        <w:bottom w:val="none" w:sz="0" w:space="0" w:color="auto"/>
        <w:right w:val="none" w:sz="0" w:space="0" w:color="auto"/>
      </w:divBdr>
    </w:div>
    <w:div w:id="1281716540">
      <w:bodyDiv w:val="1"/>
      <w:marLeft w:val="0"/>
      <w:marRight w:val="0"/>
      <w:marTop w:val="0"/>
      <w:marBottom w:val="0"/>
      <w:divBdr>
        <w:top w:val="none" w:sz="0" w:space="0" w:color="auto"/>
        <w:left w:val="none" w:sz="0" w:space="0" w:color="auto"/>
        <w:bottom w:val="none" w:sz="0" w:space="0" w:color="auto"/>
        <w:right w:val="none" w:sz="0" w:space="0" w:color="auto"/>
      </w:divBdr>
    </w:div>
    <w:div w:id="1281759366">
      <w:bodyDiv w:val="1"/>
      <w:marLeft w:val="0"/>
      <w:marRight w:val="0"/>
      <w:marTop w:val="0"/>
      <w:marBottom w:val="0"/>
      <w:divBdr>
        <w:top w:val="none" w:sz="0" w:space="0" w:color="auto"/>
        <w:left w:val="none" w:sz="0" w:space="0" w:color="auto"/>
        <w:bottom w:val="none" w:sz="0" w:space="0" w:color="auto"/>
        <w:right w:val="none" w:sz="0" w:space="0" w:color="auto"/>
      </w:divBdr>
    </w:div>
    <w:div w:id="1281884618">
      <w:bodyDiv w:val="1"/>
      <w:marLeft w:val="0"/>
      <w:marRight w:val="0"/>
      <w:marTop w:val="0"/>
      <w:marBottom w:val="0"/>
      <w:divBdr>
        <w:top w:val="none" w:sz="0" w:space="0" w:color="auto"/>
        <w:left w:val="none" w:sz="0" w:space="0" w:color="auto"/>
        <w:bottom w:val="none" w:sz="0" w:space="0" w:color="auto"/>
        <w:right w:val="none" w:sz="0" w:space="0" w:color="auto"/>
      </w:divBdr>
    </w:div>
    <w:div w:id="1281884641">
      <w:bodyDiv w:val="1"/>
      <w:marLeft w:val="0"/>
      <w:marRight w:val="0"/>
      <w:marTop w:val="0"/>
      <w:marBottom w:val="0"/>
      <w:divBdr>
        <w:top w:val="none" w:sz="0" w:space="0" w:color="auto"/>
        <w:left w:val="none" w:sz="0" w:space="0" w:color="auto"/>
        <w:bottom w:val="none" w:sz="0" w:space="0" w:color="auto"/>
        <w:right w:val="none" w:sz="0" w:space="0" w:color="auto"/>
      </w:divBdr>
    </w:div>
    <w:div w:id="1281957151">
      <w:bodyDiv w:val="1"/>
      <w:marLeft w:val="0"/>
      <w:marRight w:val="0"/>
      <w:marTop w:val="0"/>
      <w:marBottom w:val="0"/>
      <w:divBdr>
        <w:top w:val="none" w:sz="0" w:space="0" w:color="auto"/>
        <w:left w:val="none" w:sz="0" w:space="0" w:color="auto"/>
        <w:bottom w:val="none" w:sz="0" w:space="0" w:color="auto"/>
        <w:right w:val="none" w:sz="0" w:space="0" w:color="auto"/>
      </w:divBdr>
    </w:div>
    <w:div w:id="1282037271">
      <w:bodyDiv w:val="1"/>
      <w:marLeft w:val="0"/>
      <w:marRight w:val="0"/>
      <w:marTop w:val="0"/>
      <w:marBottom w:val="0"/>
      <w:divBdr>
        <w:top w:val="none" w:sz="0" w:space="0" w:color="auto"/>
        <w:left w:val="none" w:sz="0" w:space="0" w:color="auto"/>
        <w:bottom w:val="none" w:sz="0" w:space="0" w:color="auto"/>
        <w:right w:val="none" w:sz="0" w:space="0" w:color="auto"/>
      </w:divBdr>
    </w:div>
    <w:div w:id="1282178463">
      <w:bodyDiv w:val="1"/>
      <w:marLeft w:val="0"/>
      <w:marRight w:val="0"/>
      <w:marTop w:val="0"/>
      <w:marBottom w:val="0"/>
      <w:divBdr>
        <w:top w:val="none" w:sz="0" w:space="0" w:color="auto"/>
        <w:left w:val="none" w:sz="0" w:space="0" w:color="auto"/>
        <w:bottom w:val="none" w:sz="0" w:space="0" w:color="auto"/>
        <w:right w:val="none" w:sz="0" w:space="0" w:color="auto"/>
      </w:divBdr>
    </w:div>
    <w:div w:id="1282493643">
      <w:bodyDiv w:val="1"/>
      <w:marLeft w:val="0"/>
      <w:marRight w:val="0"/>
      <w:marTop w:val="0"/>
      <w:marBottom w:val="0"/>
      <w:divBdr>
        <w:top w:val="none" w:sz="0" w:space="0" w:color="auto"/>
        <w:left w:val="none" w:sz="0" w:space="0" w:color="auto"/>
        <w:bottom w:val="none" w:sz="0" w:space="0" w:color="auto"/>
        <w:right w:val="none" w:sz="0" w:space="0" w:color="auto"/>
      </w:divBdr>
    </w:div>
    <w:div w:id="1282566337">
      <w:bodyDiv w:val="1"/>
      <w:marLeft w:val="0"/>
      <w:marRight w:val="0"/>
      <w:marTop w:val="0"/>
      <w:marBottom w:val="0"/>
      <w:divBdr>
        <w:top w:val="none" w:sz="0" w:space="0" w:color="auto"/>
        <w:left w:val="none" w:sz="0" w:space="0" w:color="auto"/>
        <w:bottom w:val="none" w:sz="0" w:space="0" w:color="auto"/>
        <w:right w:val="none" w:sz="0" w:space="0" w:color="auto"/>
      </w:divBdr>
    </w:div>
    <w:div w:id="1282569074">
      <w:bodyDiv w:val="1"/>
      <w:marLeft w:val="0"/>
      <w:marRight w:val="0"/>
      <w:marTop w:val="0"/>
      <w:marBottom w:val="0"/>
      <w:divBdr>
        <w:top w:val="none" w:sz="0" w:space="0" w:color="auto"/>
        <w:left w:val="none" w:sz="0" w:space="0" w:color="auto"/>
        <w:bottom w:val="none" w:sz="0" w:space="0" w:color="auto"/>
        <w:right w:val="none" w:sz="0" w:space="0" w:color="auto"/>
      </w:divBdr>
    </w:div>
    <w:div w:id="1282689631">
      <w:bodyDiv w:val="1"/>
      <w:marLeft w:val="0"/>
      <w:marRight w:val="0"/>
      <w:marTop w:val="0"/>
      <w:marBottom w:val="0"/>
      <w:divBdr>
        <w:top w:val="none" w:sz="0" w:space="0" w:color="auto"/>
        <w:left w:val="none" w:sz="0" w:space="0" w:color="auto"/>
        <w:bottom w:val="none" w:sz="0" w:space="0" w:color="auto"/>
        <w:right w:val="none" w:sz="0" w:space="0" w:color="auto"/>
      </w:divBdr>
    </w:div>
    <w:div w:id="1282808216">
      <w:bodyDiv w:val="1"/>
      <w:marLeft w:val="0"/>
      <w:marRight w:val="0"/>
      <w:marTop w:val="0"/>
      <w:marBottom w:val="0"/>
      <w:divBdr>
        <w:top w:val="none" w:sz="0" w:space="0" w:color="auto"/>
        <w:left w:val="none" w:sz="0" w:space="0" w:color="auto"/>
        <w:bottom w:val="none" w:sz="0" w:space="0" w:color="auto"/>
        <w:right w:val="none" w:sz="0" w:space="0" w:color="auto"/>
      </w:divBdr>
    </w:div>
    <w:div w:id="1283003904">
      <w:bodyDiv w:val="1"/>
      <w:marLeft w:val="0"/>
      <w:marRight w:val="0"/>
      <w:marTop w:val="0"/>
      <w:marBottom w:val="0"/>
      <w:divBdr>
        <w:top w:val="none" w:sz="0" w:space="0" w:color="auto"/>
        <w:left w:val="none" w:sz="0" w:space="0" w:color="auto"/>
        <w:bottom w:val="none" w:sz="0" w:space="0" w:color="auto"/>
        <w:right w:val="none" w:sz="0" w:space="0" w:color="auto"/>
      </w:divBdr>
    </w:div>
    <w:div w:id="1283073454">
      <w:bodyDiv w:val="1"/>
      <w:marLeft w:val="0"/>
      <w:marRight w:val="0"/>
      <w:marTop w:val="0"/>
      <w:marBottom w:val="0"/>
      <w:divBdr>
        <w:top w:val="none" w:sz="0" w:space="0" w:color="auto"/>
        <w:left w:val="none" w:sz="0" w:space="0" w:color="auto"/>
        <w:bottom w:val="none" w:sz="0" w:space="0" w:color="auto"/>
        <w:right w:val="none" w:sz="0" w:space="0" w:color="auto"/>
      </w:divBdr>
    </w:div>
    <w:div w:id="1283152887">
      <w:bodyDiv w:val="1"/>
      <w:marLeft w:val="0"/>
      <w:marRight w:val="0"/>
      <w:marTop w:val="0"/>
      <w:marBottom w:val="0"/>
      <w:divBdr>
        <w:top w:val="none" w:sz="0" w:space="0" w:color="auto"/>
        <w:left w:val="none" w:sz="0" w:space="0" w:color="auto"/>
        <w:bottom w:val="none" w:sz="0" w:space="0" w:color="auto"/>
        <w:right w:val="none" w:sz="0" w:space="0" w:color="auto"/>
      </w:divBdr>
    </w:div>
    <w:div w:id="1283538076">
      <w:bodyDiv w:val="1"/>
      <w:marLeft w:val="0"/>
      <w:marRight w:val="0"/>
      <w:marTop w:val="0"/>
      <w:marBottom w:val="0"/>
      <w:divBdr>
        <w:top w:val="none" w:sz="0" w:space="0" w:color="auto"/>
        <w:left w:val="none" w:sz="0" w:space="0" w:color="auto"/>
        <w:bottom w:val="none" w:sz="0" w:space="0" w:color="auto"/>
        <w:right w:val="none" w:sz="0" w:space="0" w:color="auto"/>
      </w:divBdr>
    </w:div>
    <w:div w:id="1283658830">
      <w:bodyDiv w:val="1"/>
      <w:marLeft w:val="0"/>
      <w:marRight w:val="0"/>
      <w:marTop w:val="0"/>
      <w:marBottom w:val="0"/>
      <w:divBdr>
        <w:top w:val="none" w:sz="0" w:space="0" w:color="auto"/>
        <w:left w:val="none" w:sz="0" w:space="0" w:color="auto"/>
        <w:bottom w:val="none" w:sz="0" w:space="0" w:color="auto"/>
        <w:right w:val="none" w:sz="0" w:space="0" w:color="auto"/>
      </w:divBdr>
    </w:div>
    <w:div w:id="1283731965">
      <w:bodyDiv w:val="1"/>
      <w:marLeft w:val="0"/>
      <w:marRight w:val="0"/>
      <w:marTop w:val="0"/>
      <w:marBottom w:val="0"/>
      <w:divBdr>
        <w:top w:val="none" w:sz="0" w:space="0" w:color="auto"/>
        <w:left w:val="none" w:sz="0" w:space="0" w:color="auto"/>
        <w:bottom w:val="none" w:sz="0" w:space="0" w:color="auto"/>
        <w:right w:val="none" w:sz="0" w:space="0" w:color="auto"/>
      </w:divBdr>
    </w:div>
    <w:div w:id="1283804725">
      <w:bodyDiv w:val="1"/>
      <w:marLeft w:val="0"/>
      <w:marRight w:val="0"/>
      <w:marTop w:val="0"/>
      <w:marBottom w:val="0"/>
      <w:divBdr>
        <w:top w:val="none" w:sz="0" w:space="0" w:color="auto"/>
        <w:left w:val="none" w:sz="0" w:space="0" w:color="auto"/>
        <w:bottom w:val="none" w:sz="0" w:space="0" w:color="auto"/>
        <w:right w:val="none" w:sz="0" w:space="0" w:color="auto"/>
      </w:divBdr>
    </w:div>
    <w:div w:id="1283877123">
      <w:bodyDiv w:val="1"/>
      <w:marLeft w:val="0"/>
      <w:marRight w:val="0"/>
      <w:marTop w:val="0"/>
      <w:marBottom w:val="0"/>
      <w:divBdr>
        <w:top w:val="none" w:sz="0" w:space="0" w:color="auto"/>
        <w:left w:val="none" w:sz="0" w:space="0" w:color="auto"/>
        <w:bottom w:val="none" w:sz="0" w:space="0" w:color="auto"/>
        <w:right w:val="none" w:sz="0" w:space="0" w:color="auto"/>
      </w:divBdr>
    </w:div>
    <w:div w:id="1283926509">
      <w:bodyDiv w:val="1"/>
      <w:marLeft w:val="0"/>
      <w:marRight w:val="0"/>
      <w:marTop w:val="0"/>
      <w:marBottom w:val="0"/>
      <w:divBdr>
        <w:top w:val="none" w:sz="0" w:space="0" w:color="auto"/>
        <w:left w:val="none" w:sz="0" w:space="0" w:color="auto"/>
        <w:bottom w:val="none" w:sz="0" w:space="0" w:color="auto"/>
        <w:right w:val="none" w:sz="0" w:space="0" w:color="auto"/>
      </w:divBdr>
    </w:div>
    <w:div w:id="1283998939">
      <w:bodyDiv w:val="1"/>
      <w:marLeft w:val="0"/>
      <w:marRight w:val="0"/>
      <w:marTop w:val="0"/>
      <w:marBottom w:val="0"/>
      <w:divBdr>
        <w:top w:val="none" w:sz="0" w:space="0" w:color="auto"/>
        <w:left w:val="none" w:sz="0" w:space="0" w:color="auto"/>
        <w:bottom w:val="none" w:sz="0" w:space="0" w:color="auto"/>
        <w:right w:val="none" w:sz="0" w:space="0" w:color="auto"/>
      </w:divBdr>
    </w:div>
    <w:div w:id="1284269824">
      <w:bodyDiv w:val="1"/>
      <w:marLeft w:val="0"/>
      <w:marRight w:val="0"/>
      <w:marTop w:val="0"/>
      <w:marBottom w:val="0"/>
      <w:divBdr>
        <w:top w:val="none" w:sz="0" w:space="0" w:color="auto"/>
        <w:left w:val="none" w:sz="0" w:space="0" w:color="auto"/>
        <w:bottom w:val="none" w:sz="0" w:space="0" w:color="auto"/>
        <w:right w:val="none" w:sz="0" w:space="0" w:color="auto"/>
      </w:divBdr>
    </w:div>
    <w:div w:id="1284462702">
      <w:bodyDiv w:val="1"/>
      <w:marLeft w:val="0"/>
      <w:marRight w:val="0"/>
      <w:marTop w:val="0"/>
      <w:marBottom w:val="0"/>
      <w:divBdr>
        <w:top w:val="none" w:sz="0" w:space="0" w:color="auto"/>
        <w:left w:val="none" w:sz="0" w:space="0" w:color="auto"/>
        <w:bottom w:val="none" w:sz="0" w:space="0" w:color="auto"/>
        <w:right w:val="none" w:sz="0" w:space="0" w:color="auto"/>
      </w:divBdr>
    </w:div>
    <w:div w:id="1284506201">
      <w:bodyDiv w:val="1"/>
      <w:marLeft w:val="0"/>
      <w:marRight w:val="0"/>
      <w:marTop w:val="0"/>
      <w:marBottom w:val="0"/>
      <w:divBdr>
        <w:top w:val="none" w:sz="0" w:space="0" w:color="auto"/>
        <w:left w:val="none" w:sz="0" w:space="0" w:color="auto"/>
        <w:bottom w:val="none" w:sz="0" w:space="0" w:color="auto"/>
        <w:right w:val="none" w:sz="0" w:space="0" w:color="auto"/>
      </w:divBdr>
    </w:div>
    <w:div w:id="1285111711">
      <w:bodyDiv w:val="1"/>
      <w:marLeft w:val="0"/>
      <w:marRight w:val="0"/>
      <w:marTop w:val="0"/>
      <w:marBottom w:val="0"/>
      <w:divBdr>
        <w:top w:val="none" w:sz="0" w:space="0" w:color="auto"/>
        <w:left w:val="none" w:sz="0" w:space="0" w:color="auto"/>
        <w:bottom w:val="none" w:sz="0" w:space="0" w:color="auto"/>
        <w:right w:val="none" w:sz="0" w:space="0" w:color="auto"/>
      </w:divBdr>
    </w:div>
    <w:div w:id="1285229721">
      <w:bodyDiv w:val="1"/>
      <w:marLeft w:val="0"/>
      <w:marRight w:val="0"/>
      <w:marTop w:val="0"/>
      <w:marBottom w:val="0"/>
      <w:divBdr>
        <w:top w:val="none" w:sz="0" w:space="0" w:color="auto"/>
        <w:left w:val="none" w:sz="0" w:space="0" w:color="auto"/>
        <w:bottom w:val="none" w:sz="0" w:space="0" w:color="auto"/>
        <w:right w:val="none" w:sz="0" w:space="0" w:color="auto"/>
      </w:divBdr>
    </w:div>
    <w:div w:id="1285306878">
      <w:bodyDiv w:val="1"/>
      <w:marLeft w:val="0"/>
      <w:marRight w:val="0"/>
      <w:marTop w:val="0"/>
      <w:marBottom w:val="0"/>
      <w:divBdr>
        <w:top w:val="none" w:sz="0" w:space="0" w:color="auto"/>
        <w:left w:val="none" w:sz="0" w:space="0" w:color="auto"/>
        <w:bottom w:val="none" w:sz="0" w:space="0" w:color="auto"/>
        <w:right w:val="none" w:sz="0" w:space="0" w:color="auto"/>
      </w:divBdr>
    </w:div>
    <w:div w:id="1285313763">
      <w:bodyDiv w:val="1"/>
      <w:marLeft w:val="0"/>
      <w:marRight w:val="0"/>
      <w:marTop w:val="0"/>
      <w:marBottom w:val="0"/>
      <w:divBdr>
        <w:top w:val="none" w:sz="0" w:space="0" w:color="auto"/>
        <w:left w:val="none" w:sz="0" w:space="0" w:color="auto"/>
        <w:bottom w:val="none" w:sz="0" w:space="0" w:color="auto"/>
        <w:right w:val="none" w:sz="0" w:space="0" w:color="auto"/>
      </w:divBdr>
    </w:div>
    <w:div w:id="1285387661">
      <w:bodyDiv w:val="1"/>
      <w:marLeft w:val="0"/>
      <w:marRight w:val="0"/>
      <w:marTop w:val="0"/>
      <w:marBottom w:val="0"/>
      <w:divBdr>
        <w:top w:val="none" w:sz="0" w:space="0" w:color="auto"/>
        <w:left w:val="none" w:sz="0" w:space="0" w:color="auto"/>
        <w:bottom w:val="none" w:sz="0" w:space="0" w:color="auto"/>
        <w:right w:val="none" w:sz="0" w:space="0" w:color="auto"/>
      </w:divBdr>
    </w:div>
    <w:div w:id="1285576937">
      <w:bodyDiv w:val="1"/>
      <w:marLeft w:val="0"/>
      <w:marRight w:val="0"/>
      <w:marTop w:val="0"/>
      <w:marBottom w:val="0"/>
      <w:divBdr>
        <w:top w:val="none" w:sz="0" w:space="0" w:color="auto"/>
        <w:left w:val="none" w:sz="0" w:space="0" w:color="auto"/>
        <w:bottom w:val="none" w:sz="0" w:space="0" w:color="auto"/>
        <w:right w:val="none" w:sz="0" w:space="0" w:color="auto"/>
      </w:divBdr>
    </w:div>
    <w:div w:id="1285623822">
      <w:bodyDiv w:val="1"/>
      <w:marLeft w:val="0"/>
      <w:marRight w:val="0"/>
      <w:marTop w:val="0"/>
      <w:marBottom w:val="0"/>
      <w:divBdr>
        <w:top w:val="none" w:sz="0" w:space="0" w:color="auto"/>
        <w:left w:val="none" w:sz="0" w:space="0" w:color="auto"/>
        <w:bottom w:val="none" w:sz="0" w:space="0" w:color="auto"/>
        <w:right w:val="none" w:sz="0" w:space="0" w:color="auto"/>
      </w:divBdr>
    </w:div>
    <w:div w:id="1285694852">
      <w:bodyDiv w:val="1"/>
      <w:marLeft w:val="0"/>
      <w:marRight w:val="0"/>
      <w:marTop w:val="0"/>
      <w:marBottom w:val="0"/>
      <w:divBdr>
        <w:top w:val="none" w:sz="0" w:space="0" w:color="auto"/>
        <w:left w:val="none" w:sz="0" w:space="0" w:color="auto"/>
        <w:bottom w:val="none" w:sz="0" w:space="0" w:color="auto"/>
        <w:right w:val="none" w:sz="0" w:space="0" w:color="auto"/>
      </w:divBdr>
    </w:div>
    <w:div w:id="1286110730">
      <w:bodyDiv w:val="1"/>
      <w:marLeft w:val="0"/>
      <w:marRight w:val="0"/>
      <w:marTop w:val="0"/>
      <w:marBottom w:val="0"/>
      <w:divBdr>
        <w:top w:val="none" w:sz="0" w:space="0" w:color="auto"/>
        <w:left w:val="none" w:sz="0" w:space="0" w:color="auto"/>
        <w:bottom w:val="none" w:sz="0" w:space="0" w:color="auto"/>
        <w:right w:val="none" w:sz="0" w:space="0" w:color="auto"/>
      </w:divBdr>
    </w:div>
    <w:div w:id="1286153040">
      <w:bodyDiv w:val="1"/>
      <w:marLeft w:val="0"/>
      <w:marRight w:val="0"/>
      <w:marTop w:val="0"/>
      <w:marBottom w:val="0"/>
      <w:divBdr>
        <w:top w:val="none" w:sz="0" w:space="0" w:color="auto"/>
        <w:left w:val="none" w:sz="0" w:space="0" w:color="auto"/>
        <w:bottom w:val="none" w:sz="0" w:space="0" w:color="auto"/>
        <w:right w:val="none" w:sz="0" w:space="0" w:color="auto"/>
      </w:divBdr>
    </w:div>
    <w:div w:id="1286231136">
      <w:bodyDiv w:val="1"/>
      <w:marLeft w:val="0"/>
      <w:marRight w:val="0"/>
      <w:marTop w:val="0"/>
      <w:marBottom w:val="0"/>
      <w:divBdr>
        <w:top w:val="none" w:sz="0" w:space="0" w:color="auto"/>
        <w:left w:val="none" w:sz="0" w:space="0" w:color="auto"/>
        <w:bottom w:val="none" w:sz="0" w:space="0" w:color="auto"/>
        <w:right w:val="none" w:sz="0" w:space="0" w:color="auto"/>
      </w:divBdr>
    </w:div>
    <w:div w:id="1286232778">
      <w:bodyDiv w:val="1"/>
      <w:marLeft w:val="0"/>
      <w:marRight w:val="0"/>
      <w:marTop w:val="0"/>
      <w:marBottom w:val="0"/>
      <w:divBdr>
        <w:top w:val="none" w:sz="0" w:space="0" w:color="auto"/>
        <w:left w:val="none" w:sz="0" w:space="0" w:color="auto"/>
        <w:bottom w:val="none" w:sz="0" w:space="0" w:color="auto"/>
        <w:right w:val="none" w:sz="0" w:space="0" w:color="auto"/>
      </w:divBdr>
    </w:div>
    <w:div w:id="1286235102">
      <w:bodyDiv w:val="1"/>
      <w:marLeft w:val="0"/>
      <w:marRight w:val="0"/>
      <w:marTop w:val="0"/>
      <w:marBottom w:val="0"/>
      <w:divBdr>
        <w:top w:val="none" w:sz="0" w:space="0" w:color="auto"/>
        <w:left w:val="none" w:sz="0" w:space="0" w:color="auto"/>
        <w:bottom w:val="none" w:sz="0" w:space="0" w:color="auto"/>
        <w:right w:val="none" w:sz="0" w:space="0" w:color="auto"/>
      </w:divBdr>
    </w:div>
    <w:div w:id="1286351385">
      <w:bodyDiv w:val="1"/>
      <w:marLeft w:val="0"/>
      <w:marRight w:val="0"/>
      <w:marTop w:val="0"/>
      <w:marBottom w:val="0"/>
      <w:divBdr>
        <w:top w:val="none" w:sz="0" w:space="0" w:color="auto"/>
        <w:left w:val="none" w:sz="0" w:space="0" w:color="auto"/>
        <w:bottom w:val="none" w:sz="0" w:space="0" w:color="auto"/>
        <w:right w:val="none" w:sz="0" w:space="0" w:color="auto"/>
      </w:divBdr>
    </w:div>
    <w:div w:id="1286351923">
      <w:bodyDiv w:val="1"/>
      <w:marLeft w:val="0"/>
      <w:marRight w:val="0"/>
      <w:marTop w:val="0"/>
      <w:marBottom w:val="0"/>
      <w:divBdr>
        <w:top w:val="none" w:sz="0" w:space="0" w:color="auto"/>
        <w:left w:val="none" w:sz="0" w:space="0" w:color="auto"/>
        <w:bottom w:val="none" w:sz="0" w:space="0" w:color="auto"/>
        <w:right w:val="none" w:sz="0" w:space="0" w:color="auto"/>
      </w:divBdr>
    </w:div>
    <w:div w:id="1286427732">
      <w:bodyDiv w:val="1"/>
      <w:marLeft w:val="0"/>
      <w:marRight w:val="0"/>
      <w:marTop w:val="0"/>
      <w:marBottom w:val="0"/>
      <w:divBdr>
        <w:top w:val="none" w:sz="0" w:space="0" w:color="auto"/>
        <w:left w:val="none" w:sz="0" w:space="0" w:color="auto"/>
        <w:bottom w:val="none" w:sz="0" w:space="0" w:color="auto"/>
        <w:right w:val="none" w:sz="0" w:space="0" w:color="auto"/>
      </w:divBdr>
    </w:div>
    <w:div w:id="1286623424">
      <w:bodyDiv w:val="1"/>
      <w:marLeft w:val="0"/>
      <w:marRight w:val="0"/>
      <w:marTop w:val="0"/>
      <w:marBottom w:val="0"/>
      <w:divBdr>
        <w:top w:val="none" w:sz="0" w:space="0" w:color="auto"/>
        <w:left w:val="none" w:sz="0" w:space="0" w:color="auto"/>
        <w:bottom w:val="none" w:sz="0" w:space="0" w:color="auto"/>
        <w:right w:val="none" w:sz="0" w:space="0" w:color="auto"/>
      </w:divBdr>
    </w:div>
    <w:div w:id="1286892142">
      <w:bodyDiv w:val="1"/>
      <w:marLeft w:val="0"/>
      <w:marRight w:val="0"/>
      <w:marTop w:val="0"/>
      <w:marBottom w:val="0"/>
      <w:divBdr>
        <w:top w:val="none" w:sz="0" w:space="0" w:color="auto"/>
        <w:left w:val="none" w:sz="0" w:space="0" w:color="auto"/>
        <w:bottom w:val="none" w:sz="0" w:space="0" w:color="auto"/>
        <w:right w:val="none" w:sz="0" w:space="0" w:color="auto"/>
      </w:divBdr>
    </w:div>
    <w:div w:id="1286934059">
      <w:bodyDiv w:val="1"/>
      <w:marLeft w:val="0"/>
      <w:marRight w:val="0"/>
      <w:marTop w:val="0"/>
      <w:marBottom w:val="0"/>
      <w:divBdr>
        <w:top w:val="none" w:sz="0" w:space="0" w:color="auto"/>
        <w:left w:val="none" w:sz="0" w:space="0" w:color="auto"/>
        <w:bottom w:val="none" w:sz="0" w:space="0" w:color="auto"/>
        <w:right w:val="none" w:sz="0" w:space="0" w:color="auto"/>
      </w:divBdr>
    </w:div>
    <w:div w:id="1286960863">
      <w:bodyDiv w:val="1"/>
      <w:marLeft w:val="0"/>
      <w:marRight w:val="0"/>
      <w:marTop w:val="0"/>
      <w:marBottom w:val="0"/>
      <w:divBdr>
        <w:top w:val="none" w:sz="0" w:space="0" w:color="auto"/>
        <w:left w:val="none" w:sz="0" w:space="0" w:color="auto"/>
        <w:bottom w:val="none" w:sz="0" w:space="0" w:color="auto"/>
        <w:right w:val="none" w:sz="0" w:space="0" w:color="auto"/>
      </w:divBdr>
    </w:div>
    <w:div w:id="1286962416">
      <w:bodyDiv w:val="1"/>
      <w:marLeft w:val="0"/>
      <w:marRight w:val="0"/>
      <w:marTop w:val="0"/>
      <w:marBottom w:val="0"/>
      <w:divBdr>
        <w:top w:val="none" w:sz="0" w:space="0" w:color="auto"/>
        <w:left w:val="none" w:sz="0" w:space="0" w:color="auto"/>
        <w:bottom w:val="none" w:sz="0" w:space="0" w:color="auto"/>
        <w:right w:val="none" w:sz="0" w:space="0" w:color="auto"/>
      </w:divBdr>
    </w:div>
    <w:div w:id="1287002763">
      <w:bodyDiv w:val="1"/>
      <w:marLeft w:val="0"/>
      <w:marRight w:val="0"/>
      <w:marTop w:val="0"/>
      <w:marBottom w:val="0"/>
      <w:divBdr>
        <w:top w:val="none" w:sz="0" w:space="0" w:color="auto"/>
        <w:left w:val="none" w:sz="0" w:space="0" w:color="auto"/>
        <w:bottom w:val="none" w:sz="0" w:space="0" w:color="auto"/>
        <w:right w:val="none" w:sz="0" w:space="0" w:color="auto"/>
      </w:divBdr>
    </w:div>
    <w:div w:id="1287085435">
      <w:bodyDiv w:val="1"/>
      <w:marLeft w:val="0"/>
      <w:marRight w:val="0"/>
      <w:marTop w:val="0"/>
      <w:marBottom w:val="0"/>
      <w:divBdr>
        <w:top w:val="none" w:sz="0" w:space="0" w:color="auto"/>
        <w:left w:val="none" w:sz="0" w:space="0" w:color="auto"/>
        <w:bottom w:val="none" w:sz="0" w:space="0" w:color="auto"/>
        <w:right w:val="none" w:sz="0" w:space="0" w:color="auto"/>
      </w:divBdr>
    </w:div>
    <w:div w:id="1287128127">
      <w:bodyDiv w:val="1"/>
      <w:marLeft w:val="0"/>
      <w:marRight w:val="0"/>
      <w:marTop w:val="0"/>
      <w:marBottom w:val="0"/>
      <w:divBdr>
        <w:top w:val="none" w:sz="0" w:space="0" w:color="auto"/>
        <w:left w:val="none" w:sz="0" w:space="0" w:color="auto"/>
        <w:bottom w:val="none" w:sz="0" w:space="0" w:color="auto"/>
        <w:right w:val="none" w:sz="0" w:space="0" w:color="auto"/>
      </w:divBdr>
    </w:div>
    <w:div w:id="1287158926">
      <w:bodyDiv w:val="1"/>
      <w:marLeft w:val="0"/>
      <w:marRight w:val="0"/>
      <w:marTop w:val="0"/>
      <w:marBottom w:val="0"/>
      <w:divBdr>
        <w:top w:val="none" w:sz="0" w:space="0" w:color="auto"/>
        <w:left w:val="none" w:sz="0" w:space="0" w:color="auto"/>
        <w:bottom w:val="none" w:sz="0" w:space="0" w:color="auto"/>
        <w:right w:val="none" w:sz="0" w:space="0" w:color="auto"/>
      </w:divBdr>
    </w:div>
    <w:div w:id="1287275953">
      <w:bodyDiv w:val="1"/>
      <w:marLeft w:val="0"/>
      <w:marRight w:val="0"/>
      <w:marTop w:val="0"/>
      <w:marBottom w:val="0"/>
      <w:divBdr>
        <w:top w:val="none" w:sz="0" w:space="0" w:color="auto"/>
        <w:left w:val="none" w:sz="0" w:space="0" w:color="auto"/>
        <w:bottom w:val="none" w:sz="0" w:space="0" w:color="auto"/>
        <w:right w:val="none" w:sz="0" w:space="0" w:color="auto"/>
      </w:divBdr>
    </w:div>
    <w:div w:id="1287277623">
      <w:bodyDiv w:val="1"/>
      <w:marLeft w:val="0"/>
      <w:marRight w:val="0"/>
      <w:marTop w:val="0"/>
      <w:marBottom w:val="0"/>
      <w:divBdr>
        <w:top w:val="none" w:sz="0" w:space="0" w:color="auto"/>
        <w:left w:val="none" w:sz="0" w:space="0" w:color="auto"/>
        <w:bottom w:val="none" w:sz="0" w:space="0" w:color="auto"/>
        <w:right w:val="none" w:sz="0" w:space="0" w:color="auto"/>
      </w:divBdr>
    </w:div>
    <w:div w:id="1287396433">
      <w:bodyDiv w:val="1"/>
      <w:marLeft w:val="0"/>
      <w:marRight w:val="0"/>
      <w:marTop w:val="0"/>
      <w:marBottom w:val="0"/>
      <w:divBdr>
        <w:top w:val="none" w:sz="0" w:space="0" w:color="auto"/>
        <w:left w:val="none" w:sz="0" w:space="0" w:color="auto"/>
        <w:bottom w:val="none" w:sz="0" w:space="0" w:color="auto"/>
        <w:right w:val="none" w:sz="0" w:space="0" w:color="auto"/>
      </w:divBdr>
    </w:div>
    <w:div w:id="1287616530">
      <w:bodyDiv w:val="1"/>
      <w:marLeft w:val="0"/>
      <w:marRight w:val="0"/>
      <w:marTop w:val="0"/>
      <w:marBottom w:val="0"/>
      <w:divBdr>
        <w:top w:val="none" w:sz="0" w:space="0" w:color="auto"/>
        <w:left w:val="none" w:sz="0" w:space="0" w:color="auto"/>
        <w:bottom w:val="none" w:sz="0" w:space="0" w:color="auto"/>
        <w:right w:val="none" w:sz="0" w:space="0" w:color="auto"/>
      </w:divBdr>
    </w:div>
    <w:div w:id="1287733160">
      <w:bodyDiv w:val="1"/>
      <w:marLeft w:val="0"/>
      <w:marRight w:val="0"/>
      <w:marTop w:val="0"/>
      <w:marBottom w:val="0"/>
      <w:divBdr>
        <w:top w:val="none" w:sz="0" w:space="0" w:color="auto"/>
        <w:left w:val="none" w:sz="0" w:space="0" w:color="auto"/>
        <w:bottom w:val="none" w:sz="0" w:space="0" w:color="auto"/>
        <w:right w:val="none" w:sz="0" w:space="0" w:color="auto"/>
      </w:divBdr>
    </w:div>
    <w:div w:id="1287814970">
      <w:bodyDiv w:val="1"/>
      <w:marLeft w:val="0"/>
      <w:marRight w:val="0"/>
      <w:marTop w:val="0"/>
      <w:marBottom w:val="0"/>
      <w:divBdr>
        <w:top w:val="none" w:sz="0" w:space="0" w:color="auto"/>
        <w:left w:val="none" w:sz="0" w:space="0" w:color="auto"/>
        <w:bottom w:val="none" w:sz="0" w:space="0" w:color="auto"/>
        <w:right w:val="none" w:sz="0" w:space="0" w:color="auto"/>
      </w:divBdr>
    </w:div>
    <w:div w:id="1287851979">
      <w:bodyDiv w:val="1"/>
      <w:marLeft w:val="0"/>
      <w:marRight w:val="0"/>
      <w:marTop w:val="0"/>
      <w:marBottom w:val="0"/>
      <w:divBdr>
        <w:top w:val="none" w:sz="0" w:space="0" w:color="auto"/>
        <w:left w:val="none" w:sz="0" w:space="0" w:color="auto"/>
        <w:bottom w:val="none" w:sz="0" w:space="0" w:color="auto"/>
        <w:right w:val="none" w:sz="0" w:space="0" w:color="auto"/>
      </w:divBdr>
    </w:div>
    <w:div w:id="1287934752">
      <w:bodyDiv w:val="1"/>
      <w:marLeft w:val="0"/>
      <w:marRight w:val="0"/>
      <w:marTop w:val="0"/>
      <w:marBottom w:val="0"/>
      <w:divBdr>
        <w:top w:val="none" w:sz="0" w:space="0" w:color="auto"/>
        <w:left w:val="none" w:sz="0" w:space="0" w:color="auto"/>
        <w:bottom w:val="none" w:sz="0" w:space="0" w:color="auto"/>
        <w:right w:val="none" w:sz="0" w:space="0" w:color="auto"/>
      </w:divBdr>
    </w:div>
    <w:div w:id="1288051316">
      <w:bodyDiv w:val="1"/>
      <w:marLeft w:val="0"/>
      <w:marRight w:val="0"/>
      <w:marTop w:val="0"/>
      <w:marBottom w:val="0"/>
      <w:divBdr>
        <w:top w:val="none" w:sz="0" w:space="0" w:color="auto"/>
        <w:left w:val="none" w:sz="0" w:space="0" w:color="auto"/>
        <w:bottom w:val="none" w:sz="0" w:space="0" w:color="auto"/>
        <w:right w:val="none" w:sz="0" w:space="0" w:color="auto"/>
      </w:divBdr>
    </w:div>
    <w:div w:id="1288199105">
      <w:bodyDiv w:val="1"/>
      <w:marLeft w:val="0"/>
      <w:marRight w:val="0"/>
      <w:marTop w:val="0"/>
      <w:marBottom w:val="0"/>
      <w:divBdr>
        <w:top w:val="none" w:sz="0" w:space="0" w:color="auto"/>
        <w:left w:val="none" w:sz="0" w:space="0" w:color="auto"/>
        <w:bottom w:val="none" w:sz="0" w:space="0" w:color="auto"/>
        <w:right w:val="none" w:sz="0" w:space="0" w:color="auto"/>
      </w:divBdr>
    </w:div>
    <w:div w:id="1288319857">
      <w:bodyDiv w:val="1"/>
      <w:marLeft w:val="0"/>
      <w:marRight w:val="0"/>
      <w:marTop w:val="0"/>
      <w:marBottom w:val="0"/>
      <w:divBdr>
        <w:top w:val="none" w:sz="0" w:space="0" w:color="auto"/>
        <w:left w:val="none" w:sz="0" w:space="0" w:color="auto"/>
        <w:bottom w:val="none" w:sz="0" w:space="0" w:color="auto"/>
        <w:right w:val="none" w:sz="0" w:space="0" w:color="auto"/>
      </w:divBdr>
    </w:div>
    <w:div w:id="1288464226">
      <w:bodyDiv w:val="1"/>
      <w:marLeft w:val="0"/>
      <w:marRight w:val="0"/>
      <w:marTop w:val="0"/>
      <w:marBottom w:val="0"/>
      <w:divBdr>
        <w:top w:val="none" w:sz="0" w:space="0" w:color="auto"/>
        <w:left w:val="none" w:sz="0" w:space="0" w:color="auto"/>
        <w:bottom w:val="none" w:sz="0" w:space="0" w:color="auto"/>
        <w:right w:val="none" w:sz="0" w:space="0" w:color="auto"/>
      </w:divBdr>
    </w:div>
    <w:div w:id="1288465017">
      <w:bodyDiv w:val="1"/>
      <w:marLeft w:val="0"/>
      <w:marRight w:val="0"/>
      <w:marTop w:val="0"/>
      <w:marBottom w:val="0"/>
      <w:divBdr>
        <w:top w:val="none" w:sz="0" w:space="0" w:color="auto"/>
        <w:left w:val="none" w:sz="0" w:space="0" w:color="auto"/>
        <w:bottom w:val="none" w:sz="0" w:space="0" w:color="auto"/>
        <w:right w:val="none" w:sz="0" w:space="0" w:color="auto"/>
      </w:divBdr>
    </w:div>
    <w:div w:id="1288589617">
      <w:bodyDiv w:val="1"/>
      <w:marLeft w:val="0"/>
      <w:marRight w:val="0"/>
      <w:marTop w:val="0"/>
      <w:marBottom w:val="0"/>
      <w:divBdr>
        <w:top w:val="none" w:sz="0" w:space="0" w:color="auto"/>
        <w:left w:val="none" w:sz="0" w:space="0" w:color="auto"/>
        <w:bottom w:val="none" w:sz="0" w:space="0" w:color="auto"/>
        <w:right w:val="none" w:sz="0" w:space="0" w:color="auto"/>
      </w:divBdr>
    </w:div>
    <w:div w:id="1289164363">
      <w:bodyDiv w:val="1"/>
      <w:marLeft w:val="0"/>
      <w:marRight w:val="0"/>
      <w:marTop w:val="0"/>
      <w:marBottom w:val="0"/>
      <w:divBdr>
        <w:top w:val="none" w:sz="0" w:space="0" w:color="auto"/>
        <w:left w:val="none" w:sz="0" w:space="0" w:color="auto"/>
        <w:bottom w:val="none" w:sz="0" w:space="0" w:color="auto"/>
        <w:right w:val="none" w:sz="0" w:space="0" w:color="auto"/>
      </w:divBdr>
    </w:div>
    <w:div w:id="1289816112">
      <w:bodyDiv w:val="1"/>
      <w:marLeft w:val="0"/>
      <w:marRight w:val="0"/>
      <w:marTop w:val="0"/>
      <w:marBottom w:val="0"/>
      <w:divBdr>
        <w:top w:val="none" w:sz="0" w:space="0" w:color="auto"/>
        <w:left w:val="none" w:sz="0" w:space="0" w:color="auto"/>
        <w:bottom w:val="none" w:sz="0" w:space="0" w:color="auto"/>
        <w:right w:val="none" w:sz="0" w:space="0" w:color="auto"/>
      </w:divBdr>
    </w:div>
    <w:div w:id="1289821559">
      <w:bodyDiv w:val="1"/>
      <w:marLeft w:val="0"/>
      <w:marRight w:val="0"/>
      <w:marTop w:val="0"/>
      <w:marBottom w:val="0"/>
      <w:divBdr>
        <w:top w:val="none" w:sz="0" w:space="0" w:color="auto"/>
        <w:left w:val="none" w:sz="0" w:space="0" w:color="auto"/>
        <w:bottom w:val="none" w:sz="0" w:space="0" w:color="auto"/>
        <w:right w:val="none" w:sz="0" w:space="0" w:color="auto"/>
      </w:divBdr>
    </w:div>
    <w:div w:id="1289897541">
      <w:bodyDiv w:val="1"/>
      <w:marLeft w:val="0"/>
      <w:marRight w:val="0"/>
      <w:marTop w:val="0"/>
      <w:marBottom w:val="0"/>
      <w:divBdr>
        <w:top w:val="none" w:sz="0" w:space="0" w:color="auto"/>
        <w:left w:val="none" w:sz="0" w:space="0" w:color="auto"/>
        <w:bottom w:val="none" w:sz="0" w:space="0" w:color="auto"/>
        <w:right w:val="none" w:sz="0" w:space="0" w:color="auto"/>
      </w:divBdr>
    </w:div>
    <w:div w:id="1289966931">
      <w:bodyDiv w:val="1"/>
      <w:marLeft w:val="0"/>
      <w:marRight w:val="0"/>
      <w:marTop w:val="0"/>
      <w:marBottom w:val="0"/>
      <w:divBdr>
        <w:top w:val="none" w:sz="0" w:space="0" w:color="auto"/>
        <w:left w:val="none" w:sz="0" w:space="0" w:color="auto"/>
        <w:bottom w:val="none" w:sz="0" w:space="0" w:color="auto"/>
        <w:right w:val="none" w:sz="0" w:space="0" w:color="auto"/>
      </w:divBdr>
    </w:div>
    <w:div w:id="1290014727">
      <w:bodyDiv w:val="1"/>
      <w:marLeft w:val="0"/>
      <w:marRight w:val="0"/>
      <w:marTop w:val="0"/>
      <w:marBottom w:val="0"/>
      <w:divBdr>
        <w:top w:val="none" w:sz="0" w:space="0" w:color="auto"/>
        <w:left w:val="none" w:sz="0" w:space="0" w:color="auto"/>
        <w:bottom w:val="none" w:sz="0" w:space="0" w:color="auto"/>
        <w:right w:val="none" w:sz="0" w:space="0" w:color="auto"/>
      </w:divBdr>
    </w:div>
    <w:div w:id="1290429207">
      <w:bodyDiv w:val="1"/>
      <w:marLeft w:val="0"/>
      <w:marRight w:val="0"/>
      <w:marTop w:val="0"/>
      <w:marBottom w:val="0"/>
      <w:divBdr>
        <w:top w:val="none" w:sz="0" w:space="0" w:color="auto"/>
        <w:left w:val="none" w:sz="0" w:space="0" w:color="auto"/>
        <w:bottom w:val="none" w:sz="0" w:space="0" w:color="auto"/>
        <w:right w:val="none" w:sz="0" w:space="0" w:color="auto"/>
      </w:divBdr>
    </w:div>
    <w:div w:id="1290666947">
      <w:bodyDiv w:val="1"/>
      <w:marLeft w:val="0"/>
      <w:marRight w:val="0"/>
      <w:marTop w:val="0"/>
      <w:marBottom w:val="0"/>
      <w:divBdr>
        <w:top w:val="none" w:sz="0" w:space="0" w:color="auto"/>
        <w:left w:val="none" w:sz="0" w:space="0" w:color="auto"/>
        <w:bottom w:val="none" w:sz="0" w:space="0" w:color="auto"/>
        <w:right w:val="none" w:sz="0" w:space="0" w:color="auto"/>
      </w:divBdr>
    </w:div>
    <w:div w:id="1290696992">
      <w:bodyDiv w:val="1"/>
      <w:marLeft w:val="0"/>
      <w:marRight w:val="0"/>
      <w:marTop w:val="0"/>
      <w:marBottom w:val="0"/>
      <w:divBdr>
        <w:top w:val="none" w:sz="0" w:space="0" w:color="auto"/>
        <w:left w:val="none" w:sz="0" w:space="0" w:color="auto"/>
        <w:bottom w:val="none" w:sz="0" w:space="0" w:color="auto"/>
        <w:right w:val="none" w:sz="0" w:space="0" w:color="auto"/>
      </w:divBdr>
    </w:div>
    <w:div w:id="1290817806">
      <w:bodyDiv w:val="1"/>
      <w:marLeft w:val="0"/>
      <w:marRight w:val="0"/>
      <w:marTop w:val="0"/>
      <w:marBottom w:val="0"/>
      <w:divBdr>
        <w:top w:val="none" w:sz="0" w:space="0" w:color="auto"/>
        <w:left w:val="none" w:sz="0" w:space="0" w:color="auto"/>
        <w:bottom w:val="none" w:sz="0" w:space="0" w:color="auto"/>
        <w:right w:val="none" w:sz="0" w:space="0" w:color="auto"/>
      </w:divBdr>
    </w:div>
    <w:div w:id="1290821649">
      <w:bodyDiv w:val="1"/>
      <w:marLeft w:val="0"/>
      <w:marRight w:val="0"/>
      <w:marTop w:val="0"/>
      <w:marBottom w:val="0"/>
      <w:divBdr>
        <w:top w:val="none" w:sz="0" w:space="0" w:color="auto"/>
        <w:left w:val="none" w:sz="0" w:space="0" w:color="auto"/>
        <w:bottom w:val="none" w:sz="0" w:space="0" w:color="auto"/>
        <w:right w:val="none" w:sz="0" w:space="0" w:color="auto"/>
      </w:divBdr>
    </w:div>
    <w:div w:id="1290822377">
      <w:bodyDiv w:val="1"/>
      <w:marLeft w:val="0"/>
      <w:marRight w:val="0"/>
      <w:marTop w:val="0"/>
      <w:marBottom w:val="0"/>
      <w:divBdr>
        <w:top w:val="none" w:sz="0" w:space="0" w:color="auto"/>
        <w:left w:val="none" w:sz="0" w:space="0" w:color="auto"/>
        <w:bottom w:val="none" w:sz="0" w:space="0" w:color="auto"/>
        <w:right w:val="none" w:sz="0" w:space="0" w:color="auto"/>
      </w:divBdr>
    </w:div>
    <w:div w:id="1290932965">
      <w:bodyDiv w:val="1"/>
      <w:marLeft w:val="0"/>
      <w:marRight w:val="0"/>
      <w:marTop w:val="0"/>
      <w:marBottom w:val="0"/>
      <w:divBdr>
        <w:top w:val="none" w:sz="0" w:space="0" w:color="auto"/>
        <w:left w:val="none" w:sz="0" w:space="0" w:color="auto"/>
        <w:bottom w:val="none" w:sz="0" w:space="0" w:color="auto"/>
        <w:right w:val="none" w:sz="0" w:space="0" w:color="auto"/>
      </w:divBdr>
    </w:div>
    <w:div w:id="1290936726">
      <w:bodyDiv w:val="1"/>
      <w:marLeft w:val="0"/>
      <w:marRight w:val="0"/>
      <w:marTop w:val="0"/>
      <w:marBottom w:val="0"/>
      <w:divBdr>
        <w:top w:val="none" w:sz="0" w:space="0" w:color="auto"/>
        <w:left w:val="none" w:sz="0" w:space="0" w:color="auto"/>
        <w:bottom w:val="none" w:sz="0" w:space="0" w:color="auto"/>
        <w:right w:val="none" w:sz="0" w:space="0" w:color="auto"/>
      </w:divBdr>
    </w:div>
    <w:div w:id="1291017781">
      <w:bodyDiv w:val="1"/>
      <w:marLeft w:val="0"/>
      <w:marRight w:val="0"/>
      <w:marTop w:val="0"/>
      <w:marBottom w:val="0"/>
      <w:divBdr>
        <w:top w:val="none" w:sz="0" w:space="0" w:color="auto"/>
        <w:left w:val="none" w:sz="0" w:space="0" w:color="auto"/>
        <w:bottom w:val="none" w:sz="0" w:space="0" w:color="auto"/>
        <w:right w:val="none" w:sz="0" w:space="0" w:color="auto"/>
      </w:divBdr>
    </w:div>
    <w:div w:id="1291126304">
      <w:bodyDiv w:val="1"/>
      <w:marLeft w:val="0"/>
      <w:marRight w:val="0"/>
      <w:marTop w:val="0"/>
      <w:marBottom w:val="0"/>
      <w:divBdr>
        <w:top w:val="none" w:sz="0" w:space="0" w:color="auto"/>
        <w:left w:val="none" w:sz="0" w:space="0" w:color="auto"/>
        <w:bottom w:val="none" w:sz="0" w:space="0" w:color="auto"/>
        <w:right w:val="none" w:sz="0" w:space="0" w:color="auto"/>
      </w:divBdr>
    </w:div>
    <w:div w:id="1291202424">
      <w:bodyDiv w:val="1"/>
      <w:marLeft w:val="0"/>
      <w:marRight w:val="0"/>
      <w:marTop w:val="0"/>
      <w:marBottom w:val="0"/>
      <w:divBdr>
        <w:top w:val="none" w:sz="0" w:space="0" w:color="auto"/>
        <w:left w:val="none" w:sz="0" w:space="0" w:color="auto"/>
        <w:bottom w:val="none" w:sz="0" w:space="0" w:color="auto"/>
        <w:right w:val="none" w:sz="0" w:space="0" w:color="auto"/>
      </w:divBdr>
    </w:div>
    <w:div w:id="1291352376">
      <w:bodyDiv w:val="1"/>
      <w:marLeft w:val="0"/>
      <w:marRight w:val="0"/>
      <w:marTop w:val="0"/>
      <w:marBottom w:val="0"/>
      <w:divBdr>
        <w:top w:val="none" w:sz="0" w:space="0" w:color="auto"/>
        <w:left w:val="none" w:sz="0" w:space="0" w:color="auto"/>
        <w:bottom w:val="none" w:sz="0" w:space="0" w:color="auto"/>
        <w:right w:val="none" w:sz="0" w:space="0" w:color="auto"/>
      </w:divBdr>
    </w:div>
    <w:div w:id="1291399457">
      <w:bodyDiv w:val="1"/>
      <w:marLeft w:val="0"/>
      <w:marRight w:val="0"/>
      <w:marTop w:val="0"/>
      <w:marBottom w:val="0"/>
      <w:divBdr>
        <w:top w:val="none" w:sz="0" w:space="0" w:color="auto"/>
        <w:left w:val="none" w:sz="0" w:space="0" w:color="auto"/>
        <w:bottom w:val="none" w:sz="0" w:space="0" w:color="auto"/>
        <w:right w:val="none" w:sz="0" w:space="0" w:color="auto"/>
      </w:divBdr>
    </w:div>
    <w:div w:id="1291593960">
      <w:bodyDiv w:val="1"/>
      <w:marLeft w:val="0"/>
      <w:marRight w:val="0"/>
      <w:marTop w:val="0"/>
      <w:marBottom w:val="0"/>
      <w:divBdr>
        <w:top w:val="none" w:sz="0" w:space="0" w:color="auto"/>
        <w:left w:val="none" w:sz="0" w:space="0" w:color="auto"/>
        <w:bottom w:val="none" w:sz="0" w:space="0" w:color="auto"/>
        <w:right w:val="none" w:sz="0" w:space="0" w:color="auto"/>
      </w:divBdr>
    </w:div>
    <w:div w:id="1291784520">
      <w:bodyDiv w:val="1"/>
      <w:marLeft w:val="0"/>
      <w:marRight w:val="0"/>
      <w:marTop w:val="0"/>
      <w:marBottom w:val="0"/>
      <w:divBdr>
        <w:top w:val="none" w:sz="0" w:space="0" w:color="auto"/>
        <w:left w:val="none" w:sz="0" w:space="0" w:color="auto"/>
        <w:bottom w:val="none" w:sz="0" w:space="0" w:color="auto"/>
        <w:right w:val="none" w:sz="0" w:space="0" w:color="auto"/>
      </w:divBdr>
    </w:div>
    <w:div w:id="1291788380">
      <w:bodyDiv w:val="1"/>
      <w:marLeft w:val="0"/>
      <w:marRight w:val="0"/>
      <w:marTop w:val="0"/>
      <w:marBottom w:val="0"/>
      <w:divBdr>
        <w:top w:val="none" w:sz="0" w:space="0" w:color="auto"/>
        <w:left w:val="none" w:sz="0" w:space="0" w:color="auto"/>
        <w:bottom w:val="none" w:sz="0" w:space="0" w:color="auto"/>
        <w:right w:val="none" w:sz="0" w:space="0" w:color="auto"/>
      </w:divBdr>
    </w:div>
    <w:div w:id="1291934257">
      <w:bodyDiv w:val="1"/>
      <w:marLeft w:val="0"/>
      <w:marRight w:val="0"/>
      <w:marTop w:val="0"/>
      <w:marBottom w:val="0"/>
      <w:divBdr>
        <w:top w:val="none" w:sz="0" w:space="0" w:color="auto"/>
        <w:left w:val="none" w:sz="0" w:space="0" w:color="auto"/>
        <w:bottom w:val="none" w:sz="0" w:space="0" w:color="auto"/>
        <w:right w:val="none" w:sz="0" w:space="0" w:color="auto"/>
      </w:divBdr>
    </w:div>
    <w:div w:id="1292009296">
      <w:bodyDiv w:val="1"/>
      <w:marLeft w:val="0"/>
      <w:marRight w:val="0"/>
      <w:marTop w:val="0"/>
      <w:marBottom w:val="0"/>
      <w:divBdr>
        <w:top w:val="none" w:sz="0" w:space="0" w:color="auto"/>
        <w:left w:val="none" w:sz="0" w:space="0" w:color="auto"/>
        <w:bottom w:val="none" w:sz="0" w:space="0" w:color="auto"/>
        <w:right w:val="none" w:sz="0" w:space="0" w:color="auto"/>
      </w:divBdr>
    </w:div>
    <w:div w:id="1292246292">
      <w:bodyDiv w:val="1"/>
      <w:marLeft w:val="0"/>
      <w:marRight w:val="0"/>
      <w:marTop w:val="0"/>
      <w:marBottom w:val="0"/>
      <w:divBdr>
        <w:top w:val="none" w:sz="0" w:space="0" w:color="auto"/>
        <w:left w:val="none" w:sz="0" w:space="0" w:color="auto"/>
        <w:bottom w:val="none" w:sz="0" w:space="0" w:color="auto"/>
        <w:right w:val="none" w:sz="0" w:space="0" w:color="auto"/>
      </w:divBdr>
    </w:div>
    <w:div w:id="1292249730">
      <w:bodyDiv w:val="1"/>
      <w:marLeft w:val="0"/>
      <w:marRight w:val="0"/>
      <w:marTop w:val="0"/>
      <w:marBottom w:val="0"/>
      <w:divBdr>
        <w:top w:val="none" w:sz="0" w:space="0" w:color="auto"/>
        <w:left w:val="none" w:sz="0" w:space="0" w:color="auto"/>
        <w:bottom w:val="none" w:sz="0" w:space="0" w:color="auto"/>
        <w:right w:val="none" w:sz="0" w:space="0" w:color="auto"/>
      </w:divBdr>
    </w:div>
    <w:div w:id="1292439436">
      <w:bodyDiv w:val="1"/>
      <w:marLeft w:val="0"/>
      <w:marRight w:val="0"/>
      <w:marTop w:val="0"/>
      <w:marBottom w:val="0"/>
      <w:divBdr>
        <w:top w:val="none" w:sz="0" w:space="0" w:color="auto"/>
        <w:left w:val="none" w:sz="0" w:space="0" w:color="auto"/>
        <w:bottom w:val="none" w:sz="0" w:space="0" w:color="auto"/>
        <w:right w:val="none" w:sz="0" w:space="0" w:color="auto"/>
      </w:divBdr>
    </w:div>
    <w:div w:id="1292444958">
      <w:bodyDiv w:val="1"/>
      <w:marLeft w:val="0"/>
      <w:marRight w:val="0"/>
      <w:marTop w:val="0"/>
      <w:marBottom w:val="0"/>
      <w:divBdr>
        <w:top w:val="none" w:sz="0" w:space="0" w:color="auto"/>
        <w:left w:val="none" w:sz="0" w:space="0" w:color="auto"/>
        <w:bottom w:val="none" w:sz="0" w:space="0" w:color="auto"/>
        <w:right w:val="none" w:sz="0" w:space="0" w:color="auto"/>
      </w:divBdr>
    </w:div>
    <w:div w:id="1292783299">
      <w:bodyDiv w:val="1"/>
      <w:marLeft w:val="0"/>
      <w:marRight w:val="0"/>
      <w:marTop w:val="0"/>
      <w:marBottom w:val="0"/>
      <w:divBdr>
        <w:top w:val="none" w:sz="0" w:space="0" w:color="auto"/>
        <w:left w:val="none" w:sz="0" w:space="0" w:color="auto"/>
        <w:bottom w:val="none" w:sz="0" w:space="0" w:color="auto"/>
        <w:right w:val="none" w:sz="0" w:space="0" w:color="auto"/>
      </w:divBdr>
    </w:div>
    <w:div w:id="1292829579">
      <w:bodyDiv w:val="1"/>
      <w:marLeft w:val="0"/>
      <w:marRight w:val="0"/>
      <w:marTop w:val="0"/>
      <w:marBottom w:val="0"/>
      <w:divBdr>
        <w:top w:val="none" w:sz="0" w:space="0" w:color="auto"/>
        <w:left w:val="none" w:sz="0" w:space="0" w:color="auto"/>
        <w:bottom w:val="none" w:sz="0" w:space="0" w:color="auto"/>
        <w:right w:val="none" w:sz="0" w:space="0" w:color="auto"/>
      </w:divBdr>
    </w:div>
    <w:div w:id="1292899018">
      <w:bodyDiv w:val="1"/>
      <w:marLeft w:val="0"/>
      <w:marRight w:val="0"/>
      <w:marTop w:val="0"/>
      <w:marBottom w:val="0"/>
      <w:divBdr>
        <w:top w:val="none" w:sz="0" w:space="0" w:color="auto"/>
        <w:left w:val="none" w:sz="0" w:space="0" w:color="auto"/>
        <w:bottom w:val="none" w:sz="0" w:space="0" w:color="auto"/>
        <w:right w:val="none" w:sz="0" w:space="0" w:color="auto"/>
      </w:divBdr>
    </w:div>
    <w:div w:id="1293025356">
      <w:bodyDiv w:val="1"/>
      <w:marLeft w:val="0"/>
      <w:marRight w:val="0"/>
      <w:marTop w:val="0"/>
      <w:marBottom w:val="0"/>
      <w:divBdr>
        <w:top w:val="none" w:sz="0" w:space="0" w:color="auto"/>
        <w:left w:val="none" w:sz="0" w:space="0" w:color="auto"/>
        <w:bottom w:val="none" w:sz="0" w:space="0" w:color="auto"/>
        <w:right w:val="none" w:sz="0" w:space="0" w:color="auto"/>
      </w:divBdr>
    </w:div>
    <w:div w:id="1293750510">
      <w:bodyDiv w:val="1"/>
      <w:marLeft w:val="0"/>
      <w:marRight w:val="0"/>
      <w:marTop w:val="0"/>
      <w:marBottom w:val="0"/>
      <w:divBdr>
        <w:top w:val="none" w:sz="0" w:space="0" w:color="auto"/>
        <w:left w:val="none" w:sz="0" w:space="0" w:color="auto"/>
        <w:bottom w:val="none" w:sz="0" w:space="0" w:color="auto"/>
        <w:right w:val="none" w:sz="0" w:space="0" w:color="auto"/>
      </w:divBdr>
    </w:div>
    <w:div w:id="1293825528">
      <w:bodyDiv w:val="1"/>
      <w:marLeft w:val="0"/>
      <w:marRight w:val="0"/>
      <w:marTop w:val="0"/>
      <w:marBottom w:val="0"/>
      <w:divBdr>
        <w:top w:val="none" w:sz="0" w:space="0" w:color="auto"/>
        <w:left w:val="none" w:sz="0" w:space="0" w:color="auto"/>
        <w:bottom w:val="none" w:sz="0" w:space="0" w:color="auto"/>
        <w:right w:val="none" w:sz="0" w:space="0" w:color="auto"/>
      </w:divBdr>
    </w:div>
    <w:div w:id="1293826929">
      <w:bodyDiv w:val="1"/>
      <w:marLeft w:val="0"/>
      <w:marRight w:val="0"/>
      <w:marTop w:val="0"/>
      <w:marBottom w:val="0"/>
      <w:divBdr>
        <w:top w:val="none" w:sz="0" w:space="0" w:color="auto"/>
        <w:left w:val="none" w:sz="0" w:space="0" w:color="auto"/>
        <w:bottom w:val="none" w:sz="0" w:space="0" w:color="auto"/>
        <w:right w:val="none" w:sz="0" w:space="0" w:color="auto"/>
      </w:divBdr>
    </w:div>
    <w:div w:id="1293907300">
      <w:bodyDiv w:val="1"/>
      <w:marLeft w:val="0"/>
      <w:marRight w:val="0"/>
      <w:marTop w:val="0"/>
      <w:marBottom w:val="0"/>
      <w:divBdr>
        <w:top w:val="none" w:sz="0" w:space="0" w:color="auto"/>
        <w:left w:val="none" w:sz="0" w:space="0" w:color="auto"/>
        <w:bottom w:val="none" w:sz="0" w:space="0" w:color="auto"/>
        <w:right w:val="none" w:sz="0" w:space="0" w:color="auto"/>
      </w:divBdr>
    </w:div>
    <w:div w:id="1293974469">
      <w:bodyDiv w:val="1"/>
      <w:marLeft w:val="0"/>
      <w:marRight w:val="0"/>
      <w:marTop w:val="0"/>
      <w:marBottom w:val="0"/>
      <w:divBdr>
        <w:top w:val="none" w:sz="0" w:space="0" w:color="auto"/>
        <w:left w:val="none" w:sz="0" w:space="0" w:color="auto"/>
        <w:bottom w:val="none" w:sz="0" w:space="0" w:color="auto"/>
        <w:right w:val="none" w:sz="0" w:space="0" w:color="auto"/>
      </w:divBdr>
    </w:div>
    <w:div w:id="1294143214">
      <w:bodyDiv w:val="1"/>
      <w:marLeft w:val="0"/>
      <w:marRight w:val="0"/>
      <w:marTop w:val="0"/>
      <w:marBottom w:val="0"/>
      <w:divBdr>
        <w:top w:val="none" w:sz="0" w:space="0" w:color="auto"/>
        <w:left w:val="none" w:sz="0" w:space="0" w:color="auto"/>
        <w:bottom w:val="none" w:sz="0" w:space="0" w:color="auto"/>
        <w:right w:val="none" w:sz="0" w:space="0" w:color="auto"/>
      </w:divBdr>
    </w:div>
    <w:div w:id="1294410484">
      <w:bodyDiv w:val="1"/>
      <w:marLeft w:val="0"/>
      <w:marRight w:val="0"/>
      <w:marTop w:val="0"/>
      <w:marBottom w:val="0"/>
      <w:divBdr>
        <w:top w:val="none" w:sz="0" w:space="0" w:color="auto"/>
        <w:left w:val="none" w:sz="0" w:space="0" w:color="auto"/>
        <w:bottom w:val="none" w:sz="0" w:space="0" w:color="auto"/>
        <w:right w:val="none" w:sz="0" w:space="0" w:color="auto"/>
      </w:divBdr>
    </w:div>
    <w:div w:id="1294557881">
      <w:bodyDiv w:val="1"/>
      <w:marLeft w:val="0"/>
      <w:marRight w:val="0"/>
      <w:marTop w:val="0"/>
      <w:marBottom w:val="0"/>
      <w:divBdr>
        <w:top w:val="none" w:sz="0" w:space="0" w:color="auto"/>
        <w:left w:val="none" w:sz="0" w:space="0" w:color="auto"/>
        <w:bottom w:val="none" w:sz="0" w:space="0" w:color="auto"/>
        <w:right w:val="none" w:sz="0" w:space="0" w:color="auto"/>
      </w:divBdr>
    </w:div>
    <w:div w:id="1294561552">
      <w:bodyDiv w:val="1"/>
      <w:marLeft w:val="0"/>
      <w:marRight w:val="0"/>
      <w:marTop w:val="0"/>
      <w:marBottom w:val="0"/>
      <w:divBdr>
        <w:top w:val="none" w:sz="0" w:space="0" w:color="auto"/>
        <w:left w:val="none" w:sz="0" w:space="0" w:color="auto"/>
        <w:bottom w:val="none" w:sz="0" w:space="0" w:color="auto"/>
        <w:right w:val="none" w:sz="0" w:space="0" w:color="auto"/>
      </w:divBdr>
    </w:div>
    <w:div w:id="1294600575">
      <w:bodyDiv w:val="1"/>
      <w:marLeft w:val="0"/>
      <w:marRight w:val="0"/>
      <w:marTop w:val="0"/>
      <w:marBottom w:val="0"/>
      <w:divBdr>
        <w:top w:val="none" w:sz="0" w:space="0" w:color="auto"/>
        <w:left w:val="none" w:sz="0" w:space="0" w:color="auto"/>
        <w:bottom w:val="none" w:sz="0" w:space="0" w:color="auto"/>
        <w:right w:val="none" w:sz="0" w:space="0" w:color="auto"/>
      </w:divBdr>
    </w:div>
    <w:div w:id="1294797018">
      <w:bodyDiv w:val="1"/>
      <w:marLeft w:val="0"/>
      <w:marRight w:val="0"/>
      <w:marTop w:val="0"/>
      <w:marBottom w:val="0"/>
      <w:divBdr>
        <w:top w:val="none" w:sz="0" w:space="0" w:color="auto"/>
        <w:left w:val="none" w:sz="0" w:space="0" w:color="auto"/>
        <w:bottom w:val="none" w:sz="0" w:space="0" w:color="auto"/>
        <w:right w:val="none" w:sz="0" w:space="0" w:color="auto"/>
      </w:divBdr>
    </w:div>
    <w:div w:id="1294826486">
      <w:bodyDiv w:val="1"/>
      <w:marLeft w:val="0"/>
      <w:marRight w:val="0"/>
      <w:marTop w:val="0"/>
      <w:marBottom w:val="0"/>
      <w:divBdr>
        <w:top w:val="none" w:sz="0" w:space="0" w:color="auto"/>
        <w:left w:val="none" w:sz="0" w:space="0" w:color="auto"/>
        <w:bottom w:val="none" w:sz="0" w:space="0" w:color="auto"/>
        <w:right w:val="none" w:sz="0" w:space="0" w:color="auto"/>
      </w:divBdr>
    </w:div>
    <w:div w:id="1294940874">
      <w:bodyDiv w:val="1"/>
      <w:marLeft w:val="0"/>
      <w:marRight w:val="0"/>
      <w:marTop w:val="0"/>
      <w:marBottom w:val="0"/>
      <w:divBdr>
        <w:top w:val="none" w:sz="0" w:space="0" w:color="auto"/>
        <w:left w:val="none" w:sz="0" w:space="0" w:color="auto"/>
        <w:bottom w:val="none" w:sz="0" w:space="0" w:color="auto"/>
        <w:right w:val="none" w:sz="0" w:space="0" w:color="auto"/>
      </w:divBdr>
    </w:div>
    <w:div w:id="1294947982">
      <w:bodyDiv w:val="1"/>
      <w:marLeft w:val="0"/>
      <w:marRight w:val="0"/>
      <w:marTop w:val="0"/>
      <w:marBottom w:val="0"/>
      <w:divBdr>
        <w:top w:val="none" w:sz="0" w:space="0" w:color="auto"/>
        <w:left w:val="none" w:sz="0" w:space="0" w:color="auto"/>
        <w:bottom w:val="none" w:sz="0" w:space="0" w:color="auto"/>
        <w:right w:val="none" w:sz="0" w:space="0" w:color="auto"/>
      </w:divBdr>
    </w:div>
    <w:div w:id="1295022413">
      <w:bodyDiv w:val="1"/>
      <w:marLeft w:val="0"/>
      <w:marRight w:val="0"/>
      <w:marTop w:val="0"/>
      <w:marBottom w:val="0"/>
      <w:divBdr>
        <w:top w:val="none" w:sz="0" w:space="0" w:color="auto"/>
        <w:left w:val="none" w:sz="0" w:space="0" w:color="auto"/>
        <w:bottom w:val="none" w:sz="0" w:space="0" w:color="auto"/>
        <w:right w:val="none" w:sz="0" w:space="0" w:color="auto"/>
      </w:divBdr>
    </w:div>
    <w:div w:id="1295059605">
      <w:bodyDiv w:val="1"/>
      <w:marLeft w:val="0"/>
      <w:marRight w:val="0"/>
      <w:marTop w:val="0"/>
      <w:marBottom w:val="0"/>
      <w:divBdr>
        <w:top w:val="none" w:sz="0" w:space="0" w:color="auto"/>
        <w:left w:val="none" w:sz="0" w:space="0" w:color="auto"/>
        <w:bottom w:val="none" w:sz="0" w:space="0" w:color="auto"/>
        <w:right w:val="none" w:sz="0" w:space="0" w:color="auto"/>
      </w:divBdr>
    </w:div>
    <w:div w:id="1295063653">
      <w:bodyDiv w:val="1"/>
      <w:marLeft w:val="0"/>
      <w:marRight w:val="0"/>
      <w:marTop w:val="0"/>
      <w:marBottom w:val="0"/>
      <w:divBdr>
        <w:top w:val="none" w:sz="0" w:space="0" w:color="auto"/>
        <w:left w:val="none" w:sz="0" w:space="0" w:color="auto"/>
        <w:bottom w:val="none" w:sz="0" w:space="0" w:color="auto"/>
        <w:right w:val="none" w:sz="0" w:space="0" w:color="auto"/>
      </w:divBdr>
    </w:div>
    <w:div w:id="1295327393">
      <w:bodyDiv w:val="1"/>
      <w:marLeft w:val="0"/>
      <w:marRight w:val="0"/>
      <w:marTop w:val="0"/>
      <w:marBottom w:val="0"/>
      <w:divBdr>
        <w:top w:val="none" w:sz="0" w:space="0" w:color="auto"/>
        <w:left w:val="none" w:sz="0" w:space="0" w:color="auto"/>
        <w:bottom w:val="none" w:sz="0" w:space="0" w:color="auto"/>
        <w:right w:val="none" w:sz="0" w:space="0" w:color="auto"/>
      </w:divBdr>
    </w:div>
    <w:div w:id="1295477798">
      <w:bodyDiv w:val="1"/>
      <w:marLeft w:val="0"/>
      <w:marRight w:val="0"/>
      <w:marTop w:val="0"/>
      <w:marBottom w:val="0"/>
      <w:divBdr>
        <w:top w:val="none" w:sz="0" w:space="0" w:color="auto"/>
        <w:left w:val="none" w:sz="0" w:space="0" w:color="auto"/>
        <w:bottom w:val="none" w:sz="0" w:space="0" w:color="auto"/>
        <w:right w:val="none" w:sz="0" w:space="0" w:color="auto"/>
      </w:divBdr>
    </w:div>
    <w:div w:id="1295479683">
      <w:bodyDiv w:val="1"/>
      <w:marLeft w:val="0"/>
      <w:marRight w:val="0"/>
      <w:marTop w:val="0"/>
      <w:marBottom w:val="0"/>
      <w:divBdr>
        <w:top w:val="none" w:sz="0" w:space="0" w:color="auto"/>
        <w:left w:val="none" w:sz="0" w:space="0" w:color="auto"/>
        <w:bottom w:val="none" w:sz="0" w:space="0" w:color="auto"/>
        <w:right w:val="none" w:sz="0" w:space="0" w:color="auto"/>
      </w:divBdr>
    </w:div>
    <w:div w:id="1295600456">
      <w:bodyDiv w:val="1"/>
      <w:marLeft w:val="0"/>
      <w:marRight w:val="0"/>
      <w:marTop w:val="0"/>
      <w:marBottom w:val="0"/>
      <w:divBdr>
        <w:top w:val="none" w:sz="0" w:space="0" w:color="auto"/>
        <w:left w:val="none" w:sz="0" w:space="0" w:color="auto"/>
        <w:bottom w:val="none" w:sz="0" w:space="0" w:color="auto"/>
        <w:right w:val="none" w:sz="0" w:space="0" w:color="auto"/>
      </w:divBdr>
    </w:div>
    <w:div w:id="1295717681">
      <w:bodyDiv w:val="1"/>
      <w:marLeft w:val="0"/>
      <w:marRight w:val="0"/>
      <w:marTop w:val="0"/>
      <w:marBottom w:val="0"/>
      <w:divBdr>
        <w:top w:val="none" w:sz="0" w:space="0" w:color="auto"/>
        <w:left w:val="none" w:sz="0" w:space="0" w:color="auto"/>
        <w:bottom w:val="none" w:sz="0" w:space="0" w:color="auto"/>
        <w:right w:val="none" w:sz="0" w:space="0" w:color="auto"/>
      </w:divBdr>
    </w:div>
    <w:div w:id="1295718057">
      <w:bodyDiv w:val="1"/>
      <w:marLeft w:val="0"/>
      <w:marRight w:val="0"/>
      <w:marTop w:val="0"/>
      <w:marBottom w:val="0"/>
      <w:divBdr>
        <w:top w:val="none" w:sz="0" w:space="0" w:color="auto"/>
        <w:left w:val="none" w:sz="0" w:space="0" w:color="auto"/>
        <w:bottom w:val="none" w:sz="0" w:space="0" w:color="auto"/>
        <w:right w:val="none" w:sz="0" w:space="0" w:color="auto"/>
      </w:divBdr>
    </w:div>
    <w:div w:id="1295718633">
      <w:bodyDiv w:val="1"/>
      <w:marLeft w:val="0"/>
      <w:marRight w:val="0"/>
      <w:marTop w:val="0"/>
      <w:marBottom w:val="0"/>
      <w:divBdr>
        <w:top w:val="none" w:sz="0" w:space="0" w:color="auto"/>
        <w:left w:val="none" w:sz="0" w:space="0" w:color="auto"/>
        <w:bottom w:val="none" w:sz="0" w:space="0" w:color="auto"/>
        <w:right w:val="none" w:sz="0" w:space="0" w:color="auto"/>
      </w:divBdr>
    </w:div>
    <w:div w:id="1295913356">
      <w:bodyDiv w:val="1"/>
      <w:marLeft w:val="0"/>
      <w:marRight w:val="0"/>
      <w:marTop w:val="0"/>
      <w:marBottom w:val="0"/>
      <w:divBdr>
        <w:top w:val="none" w:sz="0" w:space="0" w:color="auto"/>
        <w:left w:val="none" w:sz="0" w:space="0" w:color="auto"/>
        <w:bottom w:val="none" w:sz="0" w:space="0" w:color="auto"/>
        <w:right w:val="none" w:sz="0" w:space="0" w:color="auto"/>
      </w:divBdr>
    </w:div>
    <w:div w:id="1296446827">
      <w:bodyDiv w:val="1"/>
      <w:marLeft w:val="0"/>
      <w:marRight w:val="0"/>
      <w:marTop w:val="0"/>
      <w:marBottom w:val="0"/>
      <w:divBdr>
        <w:top w:val="none" w:sz="0" w:space="0" w:color="auto"/>
        <w:left w:val="none" w:sz="0" w:space="0" w:color="auto"/>
        <w:bottom w:val="none" w:sz="0" w:space="0" w:color="auto"/>
        <w:right w:val="none" w:sz="0" w:space="0" w:color="auto"/>
      </w:divBdr>
    </w:div>
    <w:div w:id="1296519189">
      <w:bodyDiv w:val="1"/>
      <w:marLeft w:val="0"/>
      <w:marRight w:val="0"/>
      <w:marTop w:val="0"/>
      <w:marBottom w:val="0"/>
      <w:divBdr>
        <w:top w:val="none" w:sz="0" w:space="0" w:color="auto"/>
        <w:left w:val="none" w:sz="0" w:space="0" w:color="auto"/>
        <w:bottom w:val="none" w:sz="0" w:space="0" w:color="auto"/>
        <w:right w:val="none" w:sz="0" w:space="0" w:color="auto"/>
      </w:divBdr>
    </w:div>
    <w:div w:id="1296645023">
      <w:bodyDiv w:val="1"/>
      <w:marLeft w:val="0"/>
      <w:marRight w:val="0"/>
      <w:marTop w:val="0"/>
      <w:marBottom w:val="0"/>
      <w:divBdr>
        <w:top w:val="none" w:sz="0" w:space="0" w:color="auto"/>
        <w:left w:val="none" w:sz="0" w:space="0" w:color="auto"/>
        <w:bottom w:val="none" w:sz="0" w:space="0" w:color="auto"/>
        <w:right w:val="none" w:sz="0" w:space="0" w:color="auto"/>
      </w:divBdr>
    </w:div>
    <w:div w:id="1296839321">
      <w:bodyDiv w:val="1"/>
      <w:marLeft w:val="0"/>
      <w:marRight w:val="0"/>
      <w:marTop w:val="0"/>
      <w:marBottom w:val="0"/>
      <w:divBdr>
        <w:top w:val="none" w:sz="0" w:space="0" w:color="auto"/>
        <w:left w:val="none" w:sz="0" w:space="0" w:color="auto"/>
        <w:bottom w:val="none" w:sz="0" w:space="0" w:color="auto"/>
        <w:right w:val="none" w:sz="0" w:space="0" w:color="auto"/>
      </w:divBdr>
    </w:div>
    <w:div w:id="1296839810">
      <w:bodyDiv w:val="1"/>
      <w:marLeft w:val="0"/>
      <w:marRight w:val="0"/>
      <w:marTop w:val="0"/>
      <w:marBottom w:val="0"/>
      <w:divBdr>
        <w:top w:val="none" w:sz="0" w:space="0" w:color="auto"/>
        <w:left w:val="none" w:sz="0" w:space="0" w:color="auto"/>
        <w:bottom w:val="none" w:sz="0" w:space="0" w:color="auto"/>
        <w:right w:val="none" w:sz="0" w:space="0" w:color="auto"/>
      </w:divBdr>
    </w:div>
    <w:div w:id="1296909969">
      <w:bodyDiv w:val="1"/>
      <w:marLeft w:val="0"/>
      <w:marRight w:val="0"/>
      <w:marTop w:val="0"/>
      <w:marBottom w:val="0"/>
      <w:divBdr>
        <w:top w:val="none" w:sz="0" w:space="0" w:color="auto"/>
        <w:left w:val="none" w:sz="0" w:space="0" w:color="auto"/>
        <w:bottom w:val="none" w:sz="0" w:space="0" w:color="auto"/>
        <w:right w:val="none" w:sz="0" w:space="0" w:color="auto"/>
      </w:divBdr>
    </w:div>
    <w:div w:id="1297175734">
      <w:bodyDiv w:val="1"/>
      <w:marLeft w:val="0"/>
      <w:marRight w:val="0"/>
      <w:marTop w:val="0"/>
      <w:marBottom w:val="0"/>
      <w:divBdr>
        <w:top w:val="none" w:sz="0" w:space="0" w:color="auto"/>
        <w:left w:val="none" w:sz="0" w:space="0" w:color="auto"/>
        <w:bottom w:val="none" w:sz="0" w:space="0" w:color="auto"/>
        <w:right w:val="none" w:sz="0" w:space="0" w:color="auto"/>
      </w:divBdr>
    </w:div>
    <w:div w:id="1297179251">
      <w:bodyDiv w:val="1"/>
      <w:marLeft w:val="0"/>
      <w:marRight w:val="0"/>
      <w:marTop w:val="0"/>
      <w:marBottom w:val="0"/>
      <w:divBdr>
        <w:top w:val="none" w:sz="0" w:space="0" w:color="auto"/>
        <w:left w:val="none" w:sz="0" w:space="0" w:color="auto"/>
        <w:bottom w:val="none" w:sz="0" w:space="0" w:color="auto"/>
        <w:right w:val="none" w:sz="0" w:space="0" w:color="auto"/>
      </w:divBdr>
    </w:div>
    <w:div w:id="1297301160">
      <w:bodyDiv w:val="1"/>
      <w:marLeft w:val="0"/>
      <w:marRight w:val="0"/>
      <w:marTop w:val="0"/>
      <w:marBottom w:val="0"/>
      <w:divBdr>
        <w:top w:val="none" w:sz="0" w:space="0" w:color="auto"/>
        <w:left w:val="none" w:sz="0" w:space="0" w:color="auto"/>
        <w:bottom w:val="none" w:sz="0" w:space="0" w:color="auto"/>
        <w:right w:val="none" w:sz="0" w:space="0" w:color="auto"/>
      </w:divBdr>
    </w:div>
    <w:div w:id="1297368601">
      <w:bodyDiv w:val="1"/>
      <w:marLeft w:val="0"/>
      <w:marRight w:val="0"/>
      <w:marTop w:val="0"/>
      <w:marBottom w:val="0"/>
      <w:divBdr>
        <w:top w:val="none" w:sz="0" w:space="0" w:color="auto"/>
        <w:left w:val="none" w:sz="0" w:space="0" w:color="auto"/>
        <w:bottom w:val="none" w:sz="0" w:space="0" w:color="auto"/>
        <w:right w:val="none" w:sz="0" w:space="0" w:color="auto"/>
      </w:divBdr>
    </w:div>
    <w:div w:id="1297488046">
      <w:bodyDiv w:val="1"/>
      <w:marLeft w:val="0"/>
      <w:marRight w:val="0"/>
      <w:marTop w:val="0"/>
      <w:marBottom w:val="0"/>
      <w:divBdr>
        <w:top w:val="none" w:sz="0" w:space="0" w:color="auto"/>
        <w:left w:val="none" w:sz="0" w:space="0" w:color="auto"/>
        <w:bottom w:val="none" w:sz="0" w:space="0" w:color="auto"/>
        <w:right w:val="none" w:sz="0" w:space="0" w:color="auto"/>
      </w:divBdr>
    </w:div>
    <w:div w:id="1297837146">
      <w:bodyDiv w:val="1"/>
      <w:marLeft w:val="0"/>
      <w:marRight w:val="0"/>
      <w:marTop w:val="0"/>
      <w:marBottom w:val="0"/>
      <w:divBdr>
        <w:top w:val="none" w:sz="0" w:space="0" w:color="auto"/>
        <w:left w:val="none" w:sz="0" w:space="0" w:color="auto"/>
        <w:bottom w:val="none" w:sz="0" w:space="0" w:color="auto"/>
        <w:right w:val="none" w:sz="0" w:space="0" w:color="auto"/>
      </w:divBdr>
    </w:div>
    <w:div w:id="1298220493">
      <w:bodyDiv w:val="1"/>
      <w:marLeft w:val="0"/>
      <w:marRight w:val="0"/>
      <w:marTop w:val="0"/>
      <w:marBottom w:val="0"/>
      <w:divBdr>
        <w:top w:val="none" w:sz="0" w:space="0" w:color="auto"/>
        <w:left w:val="none" w:sz="0" w:space="0" w:color="auto"/>
        <w:bottom w:val="none" w:sz="0" w:space="0" w:color="auto"/>
        <w:right w:val="none" w:sz="0" w:space="0" w:color="auto"/>
      </w:divBdr>
    </w:div>
    <w:div w:id="1298410784">
      <w:bodyDiv w:val="1"/>
      <w:marLeft w:val="0"/>
      <w:marRight w:val="0"/>
      <w:marTop w:val="0"/>
      <w:marBottom w:val="0"/>
      <w:divBdr>
        <w:top w:val="none" w:sz="0" w:space="0" w:color="auto"/>
        <w:left w:val="none" w:sz="0" w:space="0" w:color="auto"/>
        <w:bottom w:val="none" w:sz="0" w:space="0" w:color="auto"/>
        <w:right w:val="none" w:sz="0" w:space="0" w:color="auto"/>
      </w:divBdr>
    </w:div>
    <w:div w:id="1298608030">
      <w:bodyDiv w:val="1"/>
      <w:marLeft w:val="0"/>
      <w:marRight w:val="0"/>
      <w:marTop w:val="0"/>
      <w:marBottom w:val="0"/>
      <w:divBdr>
        <w:top w:val="none" w:sz="0" w:space="0" w:color="auto"/>
        <w:left w:val="none" w:sz="0" w:space="0" w:color="auto"/>
        <w:bottom w:val="none" w:sz="0" w:space="0" w:color="auto"/>
        <w:right w:val="none" w:sz="0" w:space="0" w:color="auto"/>
      </w:divBdr>
    </w:div>
    <w:div w:id="1298756512">
      <w:bodyDiv w:val="1"/>
      <w:marLeft w:val="0"/>
      <w:marRight w:val="0"/>
      <w:marTop w:val="0"/>
      <w:marBottom w:val="0"/>
      <w:divBdr>
        <w:top w:val="none" w:sz="0" w:space="0" w:color="auto"/>
        <w:left w:val="none" w:sz="0" w:space="0" w:color="auto"/>
        <w:bottom w:val="none" w:sz="0" w:space="0" w:color="auto"/>
        <w:right w:val="none" w:sz="0" w:space="0" w:color="auto"/>
      </w:divBdr>
    </w:div>
    <w:div w:id="1298759444">
      <w:bodyDiv w:val="1"/>
      <w:marLeft w:val="0"/>
      <w:marRight w:val="0"/>
      <w:marTop w:val="0"/>
      <w:marBottom w:val="0"/>
      <w:divBdr>
        <w:top w:val="none" w:sz="0" w:space="0" w:color="auto"/>
        <w:left w:val="none" w:sz="0" w:space="0" w:color="auto"/>
        <w:bottom w:val="none" w:sz="0" w:space="0" w:color="auto"/>
        <w:right w:val="none" w:sz="0" w:space="0" w:color="auto"/>
      </w:divBdr>
    </w:div>
    <w:div w:id="1298797833">
      <w:bodyDiv w:val="1"/>
      <w:marLeft w:val="0"/>
      <w:marRight w:val="0"/>
      <w:marTop w:val="0"/>
      <w:marBottom w:val="0"/>
      <w:divBdr>
        <w:top w:val="none" w:sz="0" w:space="0" w:color="auto"/>
        <w:left w:val="none" w:sz="0" w:space="0" w:color="auto"/>
        <w:bottom w:val="none" w:sz="0" w:space="0" w:color="auto"/>
        <w:right w:val="none" w:sz="0" w:space="0" w:color="auto"/>
      </w:divBdr>
    </w:div>
    <w:div w:id="1299335773">
      <w:bodyDiv w:val="1"/>
      <w:marLeft w:val="0"/>
      <w:marRight w:val="0"/>
      <w:marTop w:val="0"/>
      <w:marBottom w:val="0"/>
      <w:divBdr>
        <w:top w:val="none" w:sz="0" w:space="0" w:color="auto"/>
        <w:left w:val="none" w:sz="0" w:space="0" w:color="auto"/>
        <w:bottom w:val="none" w:sz="0" w:space="0" w:color="auto"/>
        <w:right w:val="none" w:sz="0" w:space="0" w:color="auto"/>
      </w:divBdr>
    </w:div>
    <w:div w:id="1299645546">
      <w:bodyDiv w:val="1"/>
      <w:marLeft w:val="0"/>
      <w:marRight w:val="0"/>
      <w:marTop w:val="0"/>
      <w:marBottom w:val="0"/>
      <w:divBdr>
        <w:top w:val="none" w:sz="0" w:space="0" w:color="auto"/>
        <w:left w:val="none" w:sz="0" w:space="0" w:color="auto"/>
        <w:bottom w:val="none" w:sz="0" w:space="0" w:color="auto"/>
        <w:right w:val="none" w:sz="0" w:space="0" w:color="auto"/>
      </w:divBdr>
    </w:div>
    <w:div w:id="1299795486">
      <w:bodyDiv w:val="1"/>
      <w:marLeft w:val="0"/>
      <w:marRight w:val="0"/>
      <w:marTop w:val="0"/>
      <w:marBottom w:val="0"/>
      <w:divBdr>
        <w:top w:val="none" w:sz="0" w:space="0" w:color="auto"/>
        <w:left w:val="none" w:sz="0" w:space="0" w:color="auto"/>
        <w:bottom w:val="none" w:sz="0" w:space="0" w:color="auto"/>
        <w:right w:val="none" w:sz="0" w:space="0" w:color="auto"/>
      </w:divBdr>
    </w:div>
    <w:div w:id="1299873272">
      <w:bodyDiv w:val="1"/>
      <w:marLeft w:val="0"/>
      <w:marRight w:val="0"/>
      <w:marTop w:val="0"/>
      <w:marBottom w:val="0"/>
      <w:divBdr>
        <w:top w:val="none" w:sz="0" w:space="0" w:color="auto"/>
        <w:left w:val="none" w:sz="0" w:space="0" w:color="auto"/>
        <w:bottom w:val="none" w:sz="0" w:space="0" w:color="auto"/>
        <w:right w:val="none" w:sz="0" w:space="0" w:color="auto"/>
      </w:divBdr>
    </w:div>
    <w:div w:id="1299916690">
      <w:bodyDiv w:val="1"/>
      <w:marLeft w:val="0"/>
      <w:marRight w:val="0"/>
      <w:marTop w:val="0"/>
      <w:marBottom w:val="0"/>
      <w:divBdr>
        <w:top w:val="none" w:sz="0" w:space="0" w:color="auto"/>
        <w:left w:val="none" w:sz="0" w:space="0" w:color="auto"/>
        <w:bottom w:val="none" w:sz="0" w:space="0" w:color="auto"/>
        <w:right w:val="none" w:sz="0" w:space="0" w:color="auto"/>
      </w:divBdr>
    </w:div>
    <w:div w:id="1299989322">
      <w:bodyDiv w:val="1"/>
      <w:marLeft w:val="0"/>
      <w:marRight w:val="0"/>
      <w:marTop w:val="0"/>
      <w:marBottom w:val="0"/>
      <w:divBdr>
        <w:top w:val="none" w:sz="0" w:space="0" w:color="auto"/>
        <w:left w:val="none" w:sz="0" w:space="0" w:color="auto"/>
        <w:bottom w:val="none" w:sz="0" w:space="0" w:color="auto"/>
        <w:right w:val="none" w:sz="0" w:space="0" w:color="auto"/>
      </w:divBdr>
    </w:div>
    <w:div w:id="1299991981">
      <w:bodyDiv w:val="1"/>
      <w:marLeft w:val="0"/>
      <w:marRight w:val="0"/>
      <w:marTop w:val="0"/>
      <w:marBottom w:val="0"/>
      <w:divBdr>
        <w:top w:val="none" w:sz="0" w:space="0" w:color="auto"/>
        <w:left w:val="none" w:sz="0" w:space="0" w:color="auto"/>
        <w:bottom w:val="none" w:sz="0" w:space="0" w:color="auto"/>
        <w:right w:val="none" w:sz="0" w:space="0" w:color="auto"/>
      </w:divBdr>
    </w:div>
    <w:div w:id="1300190787">
      <w:bodyDiv w:val="1"/>
      <w:marLeft w:val="0"/>
      <w:marRight w:val="0"/>
      <w:marTop w:val="0"/>
      <w:marBottom w:val="0"/>
      <w:divBdr>
        <w:top w:val="none" w:sz="0" w:space="0" w:color="auto"/>
        <w:left w:val="none" w:sz="0" w:space="0" w:color="auto"/>
        <w:bottom w:val="none" w:sz="0" w:space="0" w:color="auto"/>
        <w:right w:val="none" w:sz="0" w:space="0" w:color="auto"/>
      </w:divBdr>
    </w:div>
    <w:div w:id="1300308791">
      <w:bodyDiv w:val="1"/>
      <w:marLeft w:val="0"/>
      <w:marRight w:val="0"/>
      <w:marTop w:val="0"/>
      <w:marBottom w:val="0"/>
      <w:divBdr>
        <w:top w:val="none" w:sz="0" w:space="0" w:color="auto"/>
        <w:left w:val="none" w:sz="0" w:space="0" w:color="auto"/>
        <w:bottom w:val="none" w:sz="0" w:space="0" w:color="auto"/>
        <w:right w:val="none" w:sz="0" w:space="0" w:color="auto"/>
      </w:divBdr>
    </w:div>
    <w:div w:id="1300450569">
      <w:bodyDiv w:val="1"/>
      <w:marLeft w:val="0"/>
      <w:marRight w:val="0"/>
      <w:marTop w:val="0"/>
      <w:marBottom w:val="0"/>
      <w:divBdr>
        <w:top w:val="none" w:sz="0" w:space="0" w:color="auto"/>
        <w:left w:val="none" w:sz="0" w:space="0" w:color="auto"/>
        <w:bottom w:val="none" w:sz="0" w:space="0" w:color="auto"/>
        <w:right w:val="none" w:sz="0" w:space="0" w:color="auto"/>
      </w:divBdr>
    </w:div>
    <w:div w:id="1300451783">
      <w:bodyDiv w:val="1"/>
      <w:marLeft w:val="0"/>
      <w:marRight w:val="0"/>
      <w:marTop w:val="0"/>
      <w:marBottom w:val="0"/>
      <w:divBdr>
        <w:top w:val="none" w:sz="0" w:space="0" w:color="auto"/>
        <w:left w:val="none" w:sz="0" w:space="0" w:color="auto"/>
        <w:bottom w:val="none" w:sz="0" w:space="0" w:color="auto"/>
        <w:right w:val="none" w:sz="0" w:space="0" w:color="auto"/>
      </w:divBdr>
    </w:div>
    <w:div w:id="1300575470">
      <w:bodyDiv w:val="1"/>
      <w:marLeft w:val="0"/>
      <w:marRight w:val="0"/>
      <w:marTop w:val="0"/>
      <w:marBottom w:val="0"/>
      <w:divBdr>
        <w:top w:val="none" w:sz="0" w:space="0" w:color="auto"/>
        <w:left w:val="none" w:sz="0" w:space="0" w:color="auto"/>
        <w:bottom w:val="none" w:sz="0" w:space="0" w:color="auto"/>
        <w:right w:val="none" w:sz="0" w:space="0" w:color="auto"/>
      </w:divBdr>
    </w:div>
    <w:div w:id="1300650245">
      <w:bodyDiv w:val="1"/>
      <w:marLeft w:val="0"/>
      <w:marRight w:val="0"/>
      <w:marTop w:val="0"/>
      <w:marBottom w:val="0"/>
      <w:divBdr>
        <w:top w:val="none" w:sz="0" w:space="0" w:color="auto"/>
        <w:left w:val="none" w:sz="0" w:space="0" w:color="auto"/>
        <w:bottom w:val="none" w:sz="0" w:space="0" w:color="auto"/>
        <w:right w:val="none" w:sz="0" w:space="0" w:color="auto"/>
      </w:divBdr>
    </w:div>
    <w:div w:id="1300766192">
      <w:bodyDiv w:val="1"/>
      <w:marLeft w:val="0"/>
      <w:marRight w:val="0"/>
      <w:marTop w:val="0"/>
      <w:marBottom w:val="0"/>
      <w:divBdr>
        <w:top w:val="none" w:sz="0" w:space="0" w:color="auto"/>
        <w:left w:val="none" w:sz="0" w:space="0" w:color="auto"/>
        <w:bottom w:val="none" w:sz="0" w:space="0" w:color="auto"/>
        <w:right w:val="none" w:sz="0" w:space="0" w:color="auto"/>
      </w:divBdr>
    </w:div>
    <w:div w:id="1300842802">
      <w:bodyDiv w:val="1"/>
      <w:marLeft w:val="0"/>
      <w:marRight w:val="0"/>
      <w:marTop w:val="0"/>
      <w:marBottom w:val="0"/>
      <w:divBdr>
        <w:top w:val="none" w:sz="0" w:space="0" w:color="auto"/>
        <w:left w:val="none" w:sz="0" w:space="0" w:color="auto"/>
        <w:bottom w:val="none" w:sz="0" w:space="0" w:color="auto"/>
        <w:right w:val="none" w:sz="0" w:space="0" w:color="auto"/>
      </w:divBdr>
    </w:div>
    <w:div w:id="1300956862">
      <w:bodyDiv w:val="1"/>
      <w:marLeft w:val="0"/>
      <w:marRight w:val="0"/>
      <w:marTop w:val="0"/>
      <w:marBottom w:val="0"/>
      <w:divBdr>
        <w:top w:val="none" w:sz="0" w:space="0" w:color="auto"/>
        <w:left w:val="none" w:sz="0" w:space="0" w:color="auto"/>
        <w:bottom w:val="none" w:sz="0" w:space="0" w:color="auto"/>
        <w:right w:val="none" w:sz="0" w:space="0" w:color="auto"/>
      </w:divBdr>
    </w:div>
    <w:div w:id="1301036407">
      <w:bodyDiv w:val="1"/>
      <w:marLeft w:val="0"/>
      <w:marRight w:val="0"/>
      <w:marTop w:val="0"/>
      <w:marBottom w:val="0"/>
      <w:divBdr>
        <w:top w:val="none" w:sz="0" w:space="0" w:color="auto"/>
        <w:left w:val="none" w:sz="0" w:space="0" w:color="auto"/>
        <w:bottom w:val="none" w:sz="0" w:space="0" w:color="auto"/>
        <w:right w:val="none" w:sz="0" w:space="0" w:color="auto"/>
      </w:divBdr>
    </w:div>
    <w:div w:id="1301418723">
      <w:bodyDiv w:val="1"/>
      <w:marLeft w:val="0"/>
      <w:marRight w:val="0"/>
      <w:marTop w:val="0"/>
      <w:marBottom w:val="0"/>
      <w:divBdr>
        <w:top w:val="none" w:sz="0" w:space="0" w:color="auto"/>
        <w:left w:val="none" w:sz="0" w:space="0" w:color="auto"/>
        <w:bottom w:val="none" w:sz="0" w:space="0" w:color="auto"/>
        <w:right w:val="none" w:sz="0" w:space="0" w:color="auto"/>
      </w:divBdr>
    </w:div>
    <w:div w:id="1301493902">
      <w:bodyDiv w:val="1"/>
      <w:marLeft w:val="0"/>
      <w:marRight w:val="0"/>
      <w:marTop w:val="0"/>
      <w:marBottom w:val="0"/>
      <w:divBdr>
        <w:top w:val="none" w:sz="0" w:space="0" w:color="auto"/>
        <w:left w:val="none" w:sz="0" w:space="0" w:color="auto"/>
        <w:bottom w:val="none" w:sz="0" w:space="0" w:color="auto"/>
        <w:right w:val="none" w:sz="0" w:space="0" w:color="auto"/>
      </w:divBdr>
    </w:div>
    <w:div w:id="1301573760">
      <w:bodyDiv w:val="1"/>
      <w:marLeft w:val="0"/>
      <w:marRight w:val="0"/>
      <w:marTop w:val="0"/>
      <w:marBottom w:val="0"/>
      <w:divBdr>
        <w:top w:val="none" w:sz="0" w:space="0" w:color="auto"/>
        <w:left w:val="none" w:sz="0" w:space="0" w:color="auto"/>
        <w:bottom w:val="none" w:sz="0" w:space="0" w:color="auto"/>
        <w:right w:val="none" w:sz="0" w:space="0" w:color="auto"/>
      </w:divBdr>
    </w:div>
    <w:div w:id="1301693401">
      <w:bodyDiv w:val="1"/>
      <w:marLeft w:val="0"/>
      <w:marRight w:val="0"/>
      <w:marTop w:val="0"/>
      <w:marBottom w:val="0"/>
      <w:divBdr>
        <w:top w:val="none" w:sz="0" w:space="0" w:color="auto"/>
        <w:left w:val="none" w:sz="0" w:space="0" w:color="auto"/>
        <w:bottom w:val="none" w:sz="0" w:space="0" w:color="auto"/>
        <w:right w:val="none" w:sz="0" w:space="0" w:color="auto"/>
      </w:divBdr>
    </w:div>
    <w:div w:id="1301766633">
      <w:bodyDiv w:val="1"/>
      <w:marLeft w:val="0"/>
      <w:marRight w:val="0"/>
      <w:marTop w:val="0"/>
      <w:marBottom w:val="0"/>
      <w:divBdr>
        <w:top w:val="none" w:sz="0" w:space="0" w:color="auto"/>
        <w:left w:val="none" w:sz="0" w:space="0" w:color="auto"/>
        <w:bottom w:val="none" w:sz="0" w:space="0" w:color="auto"/>
        <w:right w:val="none" w:sz="0" w:space="0" w:color="auto"/>
      </w:divBdr>
    </w:div>
    <w:div w:id="1301838977">
      <w:bodyDiv w:val="1"/>
      <w:marLeft w:val="0"/>
      <w:marRight w:val="0"/>
      <w:marTop w:val="0"/>
      <w:marBottom w:val="0"/>
      <w:divBdr>
        <w:top w:val="none" w:sz="0" w:space="0" w:color="auto"/>
        <w:left w:val="none" w:sz="0" w:space="0" w:color="auto"/>
        <w:bottom w:val="none" w:sz="0" w:space="0" w:color="auto"/>
        <w:right w:val="none" w:sz="0" w:space="0" w:color="auto"/>
      </w:divBdr>
    </w:div>
    <w:div w:id="1301963959">
      <w:bodyDiv w:val="1"/>
      <w:marLeft w:val="0"/>
      <w:marRight w:val="0"/>
      <w:marTop w:val="0"/>
      <w:marBottom w:val="0"/>
      <w:divBdr>
        <w:top w:val="none" w:sz="0" w:space="0" w:color="auto"/>
        <w:left w:val="none" w:sz="0" w:space="0" w:color="auto"/>
        <w:bottom w:val="none" w:sz="0" w:space="0" w:color="auto"/>
        <w:right w:val="none" w:sz="0" w:space="0" w:color="auto"/>
      </w:divBdr>
    </w:div>
    <w:div w:id="1302030092">
      <w:bodyDiv w:val="1"/>
      <w:marLeft w:val="0"/>
      <w:marRight w:val="0"/>
      <w:marTop w:val="0"/>
      <w:marBottom w:val="0"/>
      <w:divBdr>
        <w:top w:val="none" w:sz="0" w:space="0" w:color="auto"/>
        <w:left w:val="none" w:sz="0" w:space="0" w:color="auto"/>
        <w:bottom w:val="none" w:sz="0" w:space="0" w:color="auto"/>
        <w:right w:val="none" w:sz="0" w:space="0" w:color="auto"/>
      </w:divBdr>
    </w:div>
    <w:div w:id="1302074001">
      <w:bodyDiv w:val="1"/>
      <w:marLeft w:val="0"/>
      <w:marRight w:val="0"/>
      <w:marTop w:val="0"/>
      <w:marBottom w:val="0"/>
      <w:divBdr>
        <w:top w:val="none" w:sz="0" w:space="0" w:color="auto"/>
        <w:left w:val="none" w:sz="0" w:space="0" w:color="auto"/>
        <w:bottom w:val="none" w:sz="0" w:space="0" w:color="auto"/>
        <w:right w:val="none" w:sz="0" w:space="0" w:color="auto"/>
      </w:divBdr>
    </w:div>
    <w:div w:id="1302075588">
      <w:bodyDiv w:val="1"/>
      <w:marLeft w:val="0"/>
      <w:marRight w:val="0"/>
      <w:marTop w:val="0"/>
      <w:marBottom w:val="0"/>
      <w:divBdr>
        <w:top w:val="none" w:sz="0" w:space="0" w:color="auto"/>
        <w:left w:val="none" w:sz="0" w:space="0" w:color="auto"/>
        <w:bottom w:val="none" w:sz="0" w:space="0" w:color="auto"/>
        <w:right w:val="none" w:sz="0" w:space="0" w:color="auto"/>
      </w:divBdr>
    </w:div>
    <w:div w:id="1302228222">
      <w:bodyDiv w:val="1"/>
      <w:marLeft w:val="0"/>
      <w:marRight w:val="0"/>
      <w:marTop w:val="0"/>
      <w:marBottom w:val="0"/>
      <w:divBdr>
        <w:top w:val="none" w:sz="0" w:space="0" w:color="auto"/>
        <w:left w:val="none" w:sz="0" w:space="0" w:color="auto"/>
        <w:bottom w:val="none" w:sz="0" w:space="0" w:color="auto"/>
        <w:right w:val="none" w:sz="0" w:space="0" w:color="auto"/>
      </w:divBdr>
    </w:div>
    <w:div w:id="1302421799">
      <w:bodyDiv w:val="1"/>
      <w:marLeft w:val="0"/>
      <w:marRight w:val="0"/>
      <w:marTop w:val="0"/>
      <w:marBottom w:val="0"/>
      <w:divBdr>
        <w:top w:val="none" w:sz="0" w:space="0" w:color="auto"/>
        <w:left w:val="none" w:sz="0" w:space="0" w:color="auto"/>
        <w:bottom w:val="none" w:sz="0" w:space="0" w:color="auto"/>
        <w:right w:val="none" w:sz="0" w:space="0" w:color="auto"/>
      </w:divBdr>
    </w:div>
    <w:div w:id="1302466215">
      <w:bodyDiv w:val="1"/>
      <w:marLeft w:val="0"/>
      <w:marRight w:val="0"/>
      <w:marTop w:val="0"/>
      <w:marBottom w:val="0"/>
      <w:divBdr>
        <w:top w:val="none" w:sz="0" w:space="0" w:color="auto"/>
        <w:left w:val="none" w:sz="0" w:space="0" w:color="auto"/>
        <w:bottom w:val="none" w:sz="0" w:space="0" w:color="auto"/>
        <w:right w:val="none" w:sz="0" w:space="0" w:color="auto"/>
      </w:divBdr>
    </w:div>
    <w:div w:id="1302540101">
      <w:bodyDiv w:val="1"/>
      <w:marLeft w:val="0"/>
      <w:marRight w:val="0"/>
      <w:marTop w:val="0"/>
      <w:marBottom w:val="0"/>
      <w:divBdr>
        <w:top w:val="none" w:sz="0" w:space="0" w:color="auto"/>
        <w:left w:val="none" w:sz="0" w:space="0" w:color="auto"/>
        <w:bottom w:val="none" w:sz="0" w:space="0" w:color="auto"/>
        <w:right w:val="none" w:sz="0" w:space="0" w:color="auto"/>
      </w:divBdr>
    </w:div>
    <w:div w:id="1303076604">
      <w:bodyDiv w:val="1"/>
      <w:marLeft w:val="0"/>
      <w:marRight w:val="0"/>
      <w:marTop w:val="0"/>
      <w:marBottom w:val="0"/>
      <w:divBdr>
        <w:top w:val="none" w:sz="0" w:space="0" w:color="auto"/>
        <w:left w:val="none" w:sz="0" w:space="0" w:color="auto"/>
        <w:bottom w:val="none" w:sz="0" w:space="0" w:color="auto"/>
        <w:right w:val="none" w:sz="0" w:space="0" w:color="auto"/>
      </w:divBdr>
    </w:div>
    <w:div w:id="1303197024">
      <w:bodyDiv w:val="1"/>
      <w:marLeft w:val="0"/>
      <w:marRight w:val="0"/>
      <w:marTop w:val="0"/>
      <w:marBottom w:val="0"/>
      <w:divBdr>
        <w:top w:val="none" w:sz="0" w:space="0" w:color="auto"/>
        <w:left w:val="none" w:sz="0" w:space="0" w:color="auto"/>
        <w:bottom w:val="none" w:sz="0" w:space="0" w:color="auto"/>
        <w:right w:val="none" w:sz="0" w:space="0" w:color="auto"/>
      </w:divBdr>
    </w:div>
    <w:div w:id="1303317110">
      <w:bodyDiv w:val="1"/>
      <w:marLeft w:val="0"/>
      <w:marRight w:val="0"/>
      <w:marTop w:val="0"/>
      <w:marBottom w:val="0"/>
      <w:divBdr>
        <w:top w:val="none" w:sz="0" w:space="0" w:color="auto"/>
        <w:left w:val="none" w:sz="0" w:space="0" w:color="auto"/>
        <w:bottom w:val="none" w:sz="0" w:space="0" w:color="auto"/>
        <w:right w:val="none" w:sz="0" w:space="0" w:color="auto"/>
      </w:divBdr>
    </w:div>
    <w:div w:id="1303462390">
      <w:bodyDiv w:val="1"/>
      <w:marLeft w:val="0"/>
      <w:marRight w:val="0"/>
      <w:marTop w:val="0"/>
      <w:marBottom w:val="0"/>
      <w:divBdr>
        <w:top w:val="none" w:sz="0" w:space="0" w:color="auto"/>
        <w:left w:val="none" w:sz="0" w:space="0" w:color="auto"/>
        <w:bottom w:val="none" w:sz="0" w:space="0" w:color="auto"/>
        <w:right w:val="none" w:sz="0" w:space="0" w:color="auto"/>
      </w:divBdr>
    </w:div>
    <w:div w:id="1303463941">
      <w:bodyDiv w:val="1"/>
      <w:marLeft w:val="0"/>
      <w:marRight w:val="0"/>
      <w:marTop w:val="0"/>
      <w:marBottom w:val="0"/>
      <w:divBdr>
        <w:top w:val="none" w:sz="0" w:space="0" w:color="auto"/>
        <w:left w:val="none" w:sz="0" w:space="0" w:color="auto"/>
        <w:bottom w:val="none" w:sz="0" w:space="0" w:color="auto"/>
        <w:right w:val="none" w:sz="0" w:space="0" w:color="auto"/>
      </w:divBdr>
    </w:div>
    <w:div w:id="1303660286">
      <w:bodyDiv w:val="1"/>
      <w:marLeft w:val="0"/>
      <w:marRight w:val="0"/>
      <w:marTop w:val="0"/>
      <w:marBottom w:val="0"/>
      <w:divBdr>
        <w:top w:val="none" w:sz="0" w:space="0" w:color="auto"/>
        <w:left w:val="none" w:sz="0" w:space="0" w:color="auto"/>
        <w:bottom w:val="none" w:sz="0" w:space="0" w:color="auto"/>
        <w:right w:val="none" w:sz="0" w:space="0" w:color="auto"/>
      </w:divBdr>
    </w:div>
    <w:div w:id="1303731017">
      <w:bodyDiv w:val="1"/>
      <w:marLeft w:val="0"/>
      <w:marRight w:val="0"/>
      <w:marTop w:val="0"/>
      <w:marBottom w:val="0"/>
      <w:divBdr>
        <w:top w:val="none" w:sz="0" w:space="0" w:color="auto"/>
        <w:left w:val="none" w:sz="0" w:space="0" w:color="auto"/>
        <w:bottom w:val="none" w:sz="0" w:space="0" w:color="auto"/>
        <w:right w:val="none" w:sz="0" w:space="0" w:color="auto"/>
      </w:divBdr>
    </w:div>
    <w:div w:id="1303848879">
      <w:bodyDiv w:val="1"/>
      <w:marLeft w:val="0"/>
      <w:marRight w:val="0"/>
      <w:marTop w:val="0"/>
      <w:marBottom w:val="0"/>
      <w:divBdr>
        <w:top w:val="none" w:sz="0" w:space="0" w:color="auto"/>
        <w:left w:val="none" w:sz="0" w:space="0" w:color="auto"/>
        <w:bottom w:val="none" w:sz="0" w:space="0" w:color="auto"/>
        <w:right w:val="none" w:sz="0" w:space="0" w:color="auto"/>
      </w:divBdr>
    </w:div>
    <w:div w:id="1303998737">
      <w:bodyDiv w:val="1"/>
      <w:marLeft w:val="0"/>
      <w:marRight w:val="0"/>
      <w:marTop w:val="0"/>
      <w:marBottom w:val="0"/>
      <w:divBdr>
        <w:top w:val="none" w:sz="0" w:space="0" w:color="auto"/>
        <w:left w:val="none" w:sz="0" w:space="0" w:color="auto"/>
        <w:bottom w:val="none" w:sz="0" w:space="0" w:color="auto"/>
        <w:right w:val="none" w:sz="0" w:space="0" w:color="auto"/>
      </w:divBdr>
    </w:div>
    <w:div w:id="1304040419">
      <w:bodyDiv w:val="1"/>
      <w:marLeft w:val="0"/>
      <w:marRight w:val="0"/>
      <w:marTop w:val="0"/>
      <w:marBottom w:val="0"/>
      <w:divBdr>
        <w:top w:val="none" w:sz="0" w:space="0" w:color="auto"/>
        <w:left w:val="none" w:sz="0" w:space="0" w:color="auto"/>
        <w:bottom w:val="none" w:sz="0" w:space="0" w:color="auto"/>
        <w:right w:val="none" w:sz="0" w:space="0" w:color="auto"/>
      </w:divBdr>
    </w:div>
    <w:div w:id="1304189310">
      <w:bodyDiv w:val="1"/>
      <w:marLeft w:val="0"/>
      <w:marRight w:val="0"/>
      <w:marTop w:val="0"/>
      <w:marBottom w:val="0"/>
      <w:divBdr>
        <w:top w:val="none" w:sz="0" w:space="0" w:color="auto"/>
        <w:left w:val="none" w:sz="0" w:space="0" w:color="auto"/>
        <w:bottom w:val="none" w:sz="0" w:space="0" w:color="auto"/>
        <w:right w:val="none" w:sz="0" w:space="0" w:color="auto"/>
      </w:divBdr>
    </w:div>
    <w:div w:id="1304501263">
      <w:bodyDiv w:val="1"/>
      <w:marLeft w:val="0"/>
      <w:marRight w:val="0"/>
      <w:marTop w:val="0"/>
      <w:marBottom w:val="0"/>
      <w:divBdr>
        <w:top w:val="none" w:sz="0" w:space="0" w:color="auto"/>
        <w:left w:val="none" w:sz="0" w:space="0" w:color="auto"/>
        <w:bottom w:val="none" w:sz="0" w:space="0" w:color="auto"/>
        <w:right w:val="none" w:sz="0" w:space="0" w:color="auto"/>
      </w:divBdr>
    </w:div>
    <w:div w:id="1304657075">
      <w:bodyDiv w:val="1"/>
      <w:marLeft w:val="0"/>
      <w:marRight w:val="0"/>
      <w:marTop w:val="0"/>
      <w:marBottom w:val="0"/>
      <w:divBdr>
        <w:top w:val="none" w:sz="0" w:space="0" w:color="auto"/>
        <w:left w:val="none" w:sz="0" w:space="0" w:color="auto"/>
        <w:bottom w:val="none" w:sz="0" w:space="0" w:color="auto"/>
        <w:right w:val="none" w:sz="0" w:space="0" w:color="auto"/>
      </w:divBdr>
    </w:div>
    <w:div w:id="1304695693">
      <w:bodyDiv w:val="1"/>
      <w:marLeft w:val="0"/>
      <w:marRight w:val="0"/>
      <w:marTop w:val="0"/>
      <w:marBottom w:val="0"/>
      <w:divBdr>
        <w:top w:val="none" w:sz="0" w:space="0" w:color="auto"/>
        <w:left w:val="none" w:sz="0" w:space="0" w:color="auto"/>
        <w:bottom w:val="none" w:sz="0" w:space="0" w:color="auto"/>
        <w:right w:val="none" w:sz="0" w:space="0" w:color="auto"/>
      </w:divBdr>
    </w:div>
    <w:div w:id="1304850282">
      <w:bodyDiv w:val="1"/>
      <w:marLeft w:val="0"/>
      <w:marRight w:val="0"/>
      <w:marTop w:val="0"/>
      <w:marBottom w:val="0"/>
      <w:divBdr>
        <w:top w:val="none" w:sz="0" w:space="0" w:color="auto"/>
        <w:left w:val="none" w:sz="0" w:space="0" w:color="auto"/>
        <w:bottom w:val="none" w:sz="0" w:space="0" w:color="auto"/>
        <w:right w:val="none" w:sz="0" w:space="0" w:color="auto"/>
      </w:divBdr>
    </w:div>
    <w:div w:id="1305045037">
      <w:bodyDiv w:val="1"/>
      <w:marLeft w:val="0"/>
      <w:marRight w:val="0"/>
      <w:marTop w:val="0"/>
      <w:marBottom w:val="0"/>
      <w:divBdr>
        <w:top w:val="none" w:sz="0" w:space="0" w:color="auto"/>
        <w:left w:val="none" w:sz="0" w:space="0" w:color="auto"/>
        <w:bottom w:val="none" w:sz="0" w:space="0" w:color="auto"/>
        <w:right w:val="none" w:sz="0" w:space="0" w:color="auto"/>
      </w:divBdr>
    </w:div>
    <w:div w:id="1305087052">
      <w:bodyDiv w:val="1"/>
      <w:marLeft w:val="0"/>
      <w:marRight w:val="0"/>
      <w:marTop w:val="0"/>
      <w:marBottom w:val="0"/>
      <w:divBdr>
        <w:top w:val="none" w:sz="0" w:space="0" w:color="auto"/>
        <w:left w:val="none" w:sz="0" w:space="0" w:color="auto"/>
        <w:bottom w:val="none" w:sz="0" w:space="0" w:color="auto"/>
        <w:right w:val="none" w:sz="0" w:space="0" w:color="auto"/>
      </w:divBdr>
    </w:div>
    <w:div w:id="1305164622">
      <w:bodyDiv w:val="1"/>
      <w:marLeft w:val="0"/>
      <w:marRight w:val="0"/>
      <w:marTop w:val="0"/>
      <w:marBottom w:val="0"/>
      <w:divBdr>
        <w:top w:val="none" w:sz="0" w:space="0" w:color="auto"/>
        <w:left w:val="none" w:sz="0" w:space="0" w:color="auto"/>
        <w:bottom w:val="none" w:sz="0" w:space="0" w:color="auto"/>
        <w:right w:val="none" w:sz="0" w:space="0" w:color="auto"/>
      </w:divBdr>
    </w:div>
    <w:div w:id="1305238420">
      <w:bodyDiv w:val="1"/>
      <w:marLeft w:val="0"/>
      <w:marRight w:val="0"/>
      <w:marTop w:val="0"/>
      <w:marBottom w:val="0"/>
      <w:divBdr>
        <w:top w:val="none" w:sz="0" w:space="0" w:color="auto"/>
        <w:left w:val="none" w:sz="0" w:space="0" w:color="auto"/>
        <w:bottom w:val="none" w:sz="0" w:space="0" w:color="auto"/>
        <w:right w:val="none" w:sz="0" w:space="0" w:color="auto"/>
      </w:divBdr>
    </w:div>
    <w:div w:id="1305349991">
      <w:bodyDiv w:val="1"/>
      <w:marLeft w:val="0"/>
      <w:marRight w:val="0"/>
      <w:marTop w:val="0"/>
      <w:marBottom w:val="0"/>
      <w:divBdr>
        <w:top w:val="none" w:sz="0" w:space="0" w:color="auto"/>
        <w:left w:val="none" w:sz="0" w:space="0" w:color="auto"/>
        <w:bottom w:val="none" w:sz="0" w:space="0" w:color="auto"/>
        <w:right w:val="none" w:sz="0" w:space="0" w:color="auto"/>
      </w:divBdr>
    </w:div>
    <w:div w:id="1305547526">
      <w:bodyDiv w:val="1"/>
      <w:marLeft w:val="0"/>
      <w:marRight w:val="0"/>
      <w:marTop w:val="0"/>
      <w:marBottom w:val="0"/>
      <w:divBdr>
        <w:top w:val="none" w:sz="0" w:space="0" w:color="auto"/>
        <w:left w:val="none" w:sz="0" w:space="0" w:color="auto"/>
        <w:bottom w:val="none" w:sz="0" w:space="0" w:color="auto"/>
        <w:right w:val="none" w:sz="0" w:space="0" w:color="auto"/>
      </w:divBdr>
    </w:div>
    <w:div w:id="1305551724">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768643">
      <w:bodyDiv w:val="1"/>
      <w:marLeft w:val="0"/>
      <w:marRight w:val="0"/>
      <w:marTop w:val="0"/>
      <w:marBottom w:val="0"/>
      <w:divBdr>
        <w:top w:val="none" w:sz="0" w:space="0" w:color="auto"/>
        <w:left w:val="none" w:sz="0" w:space="0" w:color="auto"/>
        <w:bottom w:val="none" w:sz="0" w:space="0" w:color="auto"/>
        <w:right w:val="none" w:sz="0" w:space="0" w:color="auto"/>
      </w:divBdr>
    </w:div>
    <w:div w:id="1306157443">
      <w:bodyDiv w:val="1"/>
      <w:marLeft w:val="0"/>
      <w:marRight w:val="0"/>
      <w:marTop w:val="0"/>
      <w:marBottom w:val="0"/>
      <w:divBdr>
        <w:top w:val="none" w:sz="0" w:space="0" w:color="auto"/>
        <w:left w:val="none" w:sz="0" w:space="0" w:color="auto"/>
        <w:bottom w:val="none" w:sz="0" w:space="0" w:color="auto"/>
        <w:right w:val="none" w:sz="0" w:space="0" w:color="auto"/>
      </w:divBdr>
    </w:div>
    <w:div w:id="1306396081">
      <w:bodyDiv w:val="1"/>
      <w:marLeft w:val="0"/>
      <w:marRight w:val="0"/>
      <w:marTop w:val="0"/>
      <w:marBottom w:val="0"/>
      <w:divBdr>
        <w:top w:val="none" w:sz="0" w:space="0" w:color="auto"/>
        <w:left w:val="none" w:sz="0" w:space="0" w:color="auto"/>
        <w:bottom w:val="none" w:sz="0" w:space="0" w:color="auto"/>
        <w:right w:val="none" w:sz="0" w:space="0" w:color="auto"/>
      </w:divBdr>
    </w:div>
    <w:div w:id="1306469382">
      <w:bodyDiv w:val="1"/>
      <w:marLeft w:val="0"/>
      <w:marRight w:val="0"/>
      <w:marTop w:val="0"/>
      <w:marBottom w:val="0"/>
      <w:divBdr>
        <w:top w:val="none" w:sz="0" w:space="0" w:color="auto"/>
        <w:left w:val="none" w:sz="0" w:space="0" w:color="auto"/>
        <w:bottom w:val="none" w:sz="0" w:space="0" w:color="auto"/>
        <w:right w:val="none" w:sz="0" w:space="0" w:color="auto"/>
      </w:divBdr>
    </w:div>
    <w:div w:id="1306542425">
      <w:bodyDiv w:val="1"/>
      <w:marLeft w:val="0"/>
      <w:marRight w:val="0"/>
      <w:marTop w:val="0"/>
      <w:marBottom w:val="0"/>
      <w:divBdr>
        <w:top w:val="none" w:sz="0" w:space="0" w:color="auto"/>
        <w:left w:val="none" w:sz="0" w:space="0" w:color="auto"/>
        <w:bottom w:val="none" w:sz="0" w:space="0" w:color="auto"/>
        <w:right w:val="none" w:sz="0" w:space="0" w:color="auto"/>
      </w:divBdr>
    </w:div>
    <w:div w:id="1306666108">
      <w:bodyDiv w:val="1"/>
      <w:marLeft w:val="0"/>
      <w:marRight w:val="0"/>
      <w:marTop w:val="0"/>
      <w:marBottom w:val="0"/>
      <w:divBdr>
        <w:top w:val="none" w:sz="0" w:space="0" w:color="auto"/>
        <w:left w:val="none" w:sz="0" w:space="0" w:color="auto"/>
        <w:bottom w:val="none" w:sz="0" w:space="0" w:color="auto"/>
        <w:right w:val="none" w:sz="0" w:space="0" w:color="auto"/>
      </w:divBdr>
    </w:div>
    <w:div w:id="1306816377">
      <w:bodyDiv w:val="1"/>
      <w:marLeft w:val="0"/>
      <w:marRight w:val="0"/>
      <w:marTop w:val="0"/>
      <w:marBottom w:val="0"/>
      <w:divBdr>
        <w:top w:val="none" w:sz="0" w:space="0" w:color="auto"/>
        <w:left w:val="none" w:sz="0" w:space="0" w:color="auto"/>
        <w:bottom w:val="none" w:sz="0" w:space="0" w:color="auto"/>
        <w:right w:val="none" w:sz="0" w:space="0" w:color="auto"/>
      </w:divBdr>
    </w:div>
    <w:div w:id="1306935863">
      <w:bodyDiv w:val="1"/>
      <w:marLeft w:val="0"/>
      <w:marRight w:val="0"/>
      <w:marTop w:val="0"/>
      <w:marBottom w:val="0"/>
      <w:divBdr>
        <w:top w:val="none" w:sz="0" w:space="0" w:color="auto"/>
        <w:left w:val="none" w:sz="0" w:space="0" w:color="auto"/>
        <w:bottom w:val="none" w:sz="0" w:space="0" w:color="auto"/>
        <w:right w:val="none" w:sz="0" w:space="0" w:color="auto"/>
      </w:divBdr>
    </w:div>
    <w:div w:id="1307050246">
      <w:bodyDiv w:val="1"/>
      <w:marLeft w:val="0"/>
      <w:marRight w:val="0"/>
      <w:marTop w:val="0"/>
      <w:marBottom w:val="0"/>
      <w:divBdr>
        <w:top w:val="none" w:sz="0" w:space="0" w:color="auto"/>
        <w:left w:val="none" w:sz="0" w:space="0" w:color="auto"/>
        <w:bottom w:val="none" w:sz="0" w:space="0" w:color="auto"/>
        <w:right w:val="none" w:sz="0" w:space="0" w:color="auto"/>
      </w:divBdr>
    </w:div>
    <w:div w:id="1307584553">
      <w:bodyDiv w:val="1"/>
      <w:marLeft w:val="0"/>
      <w:marRight w:val="0"/>
      <w:marTop w:val="0"/>
      <w:marBottom w:val="0"/>
      <w:divBdr>
        <w:top w:val="none" w:sz="0" w:space="0" w:color="auto"/>
        <w:left w:val="none" w:sz="0" w:space="0" w:color="auto"/>
        <w:bottom w:val="none" w:sz="0" w:space="0" w:color="auto"/>
        <w:right w:val="none" w:sz="0" w:space="0" w:color="auto"/>
      </w:divBdr>
    </w:div>
    <w:div w:id="1307589156">
      <w:bodyDiv w:val="1"/>
      <w:marLeft w:val="0"/>
      <w:marRight w:val="0"/>
      <w:marTop w:val="0"/>
      <w:marBottom w:val="0"/>
      <w:divBdr>
        <w:top w:val="none" w:sz="0" w:space="0" w:color="auto"/>
        <w:left w:val="none" w:sz="0" w:space="0" w:color="auto"/>
        <w:bottom w:val="none" w:sz="0" w:space="0" w:color="auto"/>
        <w:right w:val="none" w:sz="0" w:space="0" w:color="auto"/>
      </w:divBdr>
    </w:div>
    <w:div w:id="1307782331">
      <w:bodyDiv w:val="1"/>
      <w:marLeft w:val="0"/>
      <w:marRight w:val="0"/>
      <w:marTop w:val="0"/>
      <w:marBottom w:val="0"/>
      <w:divBdr>
        <w:top w:val="none" w:sz="0" w:space="0" w:color="auto"/>
        <w:left w:val="none" w:sz="0" w:space="0" w:color="auto"/>
        <w:bottom w:val="none" w:sz="0" w:space="0" w:color="auto"/>
        <w:right w:val="none" w:sz="0" w:space="0" w:color="auto"/>
      </w:divBdr>
    </w:div>
    <w:div w:id="1307784779">
      <w:bodyDiv w:val="1"/>
      <w:marLeft w:val="0"/>
      <w:marRight w:val="0"/>
      <w:marTop w:val="0"/>
      <w:marBottom w:val="0"/>
      <w:divBdr>
        <w:top w:val="none" w:sz="0" w:space="0" w:color="auto"/>
        <w:left w:val="none" w:sz="0" w:space="0" w:color="auto"/>
        <w:bottom w:val="none" w:sz="0" w:space="0" w:color="auto"/>
        <w:right w:val="none" w:sz="0" w:space="0" w:color="auto"/>
      </w:divBdr>
    </w:div>
    <w:div w:id="1307902869">
      <w:bodyDiv w:val="1"/>
      <w:marLeft w:val="0"/>
      <w:marRight w:val="0"/>
      <w:marTop w:val="0"/>
      <w:marBottom w:val="0"/>
      <w:divBdr>
        <w:top w:val="none" w:sz="0" w:space="0" w:color="auto"/>
        <w:left w:val="none" w:sz="0" w:space="0" w:color="auto"/>
        <w:bottom w:val="none" w:sz="0" w:space="0" w:color="auto"/>
        <w:right w:val="none" w:sz="0" w:space="0" w:color="auto"/>
      </w:divBdr>
    </w:div>
    <w:div w:id="1308431710">
      <w:bodyDiv w:val="1"/>
      <w:marLeft w:val="0"/>
      <w:marRight w:val="0"/>
      <w:marTop w:val="0"/>
      <w:marBottom w:val="0"/>
      <w:divBdr>
        <w:top w:val="none" w:sz="0" w:space="0" w:color="auto"/>
        <w:left w:val="none" w:sz="0" w:space="0" w:color="auto"/>
        <w:bottom w:val="none" w:sz="0" w:space="0" w:color="auto"/>
        <w:right w:val="none" w:sz="0" w:space="0" w:color="auto"/>
      </w:divBdr>
    </w:div>
    <w:div w:id="1308436749">
      <w:bodyDiv w:val="1"/>
      <w:marLeft w:val="0"/>
      <w:marRight w:val="0"/>
      <w:marTop w:val="0"/>
      <w:marBottom w:val="0"/>
      <w:divBdr>
        <w:top w:val="none" w:sz="0" w:space="0" w:color="auto"/>
        <w:left w:val="none" w:sz="0" w:space="0" w:color="auto"/>
        <w:bottom w:val="none" w:sz="0" w:space="0" w:color="auto"/>
        <w:right w:val="none" w:sz="0" w:space="0" w:color="auto"/>
      </w:divBdr>
    </w:div>
    <w:div w:id="1308514042">
      <w:bodyDiv w:val="1"/>
      <w:marLeft w:val="0"/>
      <w:marRight w:val="0"/>
      <w:marTop w:val="0"/>
      <w:marBottom w:val="0"/>
      <w:divBdr>
        <w:top w:val="none" w:sz="0" w:space="0" w:color="auto"/>
        <w:left w:val="none" w:sz="0" w:space="0" w:color="auto"/>
        <w:bottom w:val="none" w:sz="0" w:space="0" w:color="auto"/>
        <w:right w:val="none" w:sz="0" w:space="0" w:color="auto"/>
      </w:divBdr>
    </w:div>
    <w:div w:id="1309094495">
      <w:bodyDiv w:val="1"/>
      <w:marLeft w:val="0"/>
      <w:marRight w:val="0"/>
      <w:marTop w:val="0"/>
      <w:marBottom w:val="0"/>
      <w:divBdr>
        <w:top w:val="none" w:sz="0" w:space="0" w:color="auto"/>
        <w:left w:val="none" w:sz="0" w:space="0" w:color="auto"/>
        <w:bottom w:val="none" w:sz="0" w:space="0" w:color="auto"/>
        <w:right w:val="none" w:sz="0" w:space="0" w:color="auto"/>
      </w:divBdr>
    </w:div>
    <w:div w:id="1309166612">
      <w:bodyDiv w:val="1"/>
      <w:marLeft w:val="0"/>
      <w:marRight w:val="0"/>
      <w:marTop w:val="0"/>
      <w:marBottom w:val="0"/>
      <w:divBdr>
        <w:top w:val="none" w:sz="0" w:space="0" w:color="auto"/>
        <w:left w:val="none" w:sz="0" w:space="0" w:color="auto"/>
        <w:bottom w:val="none" w:sz="0" w:space="0" w:color="auto"/>
        <w:right w:val="none" w:sz="0" w:space="0" w:color="auto"/>
      </w:divBdr>
    </w:div>
    <w:div w:id="1309239652">
      <w:bodyDiv w:val="1"/>
      <w:marLeft w:val="0"/>
      <w:marRight w:val="0"/>
      <w:marTop w:val="0"/>
      <w:marBottom w:val="0"/>
      <w:divBdr>
        <w:top w:val="none" w:sz="0" w:space="0" w:color="auto"/>
        <w:left w:val="none" w:sz="0" w:space="0" w:color="auto"/>
        <w:bottom w:val="none" w:sz="0" w:space="0" w:color="auto"/>
        <w:right w:val="none" w:sz="0" w:space="0" w:color="auto"/>
      </w:divBdr>
    </w:div>
    <w:div w:id="1309361272">
      <w:bodyDiv w:val="1"/>
      <w:marLeft w:val="0"/>
      <w:marRight w:val="0"/>
      <w:marTop w:val="0"/>
      <w:marBottom w:val="0"/>
      <w:divBdr>
        <w:top w:val="none" w:sz="0" w:space="0" w:color="auto"/>
        <w:left w:val="none" w:sz="0" w:space="0" w:color="auto"/>
        <w:bottom w:val="none" w:sz="0" w:space="0" w:color="auto"/>
        <w:right w:val="none" w:sz="0" w:space="0" w:color="auto"/>
      </w:divBdr>
    </w:div>
    <w:div w:id="1309483339">
      <w:bodyDiv w:val="1"/>
      <w:marLeft w:val="0"/>
      <w:marRight w:val="0"/>
      <w:marTop w:val="0"/>
      <w:marBottom w:val="0"/>
      <w:divBdr>
        <w:top w:val="none" w:sz="0" w:space="0" w:color="auto"/>
        <w:left w:val="none" w:sz="0" w:space="0" w:color="auto"/>
        <w:bottom w:val="none" w:sz="0" w:space="0" w:color="auto"/>
        <w:right w:val="none" w:sz="0" w:space="0" w:color="auto"/>
      </w:divBdr>
    </w:div>
    <w:div w:id="1309627167">
      <w:bodyDiv w:val="1"/>
      <w:marLeft w:val="0"/>
      <w:marRight w:val="0"/>
      <w:marTop w:val="0"/>
      <w:marBottom w:val="0"/>
      <w:divBdr>
        <w:top w:val="none" w:sz="0" w:space="0" w:color="auto"/>
        <w:left w:val="none" w:sz="0" w:space="0" w:color="auto"/>
        <w:bottom w:val="none" w:sz="0" w:space="0" w:color="auto"/>
        <w:right w:val="none" w:sz="0" w:space="0" w:color="auto"/>
      </w:divBdr>
    </w:div>
    <w:div w:id="1309896022">
      <w:bodyDiv w:val="1"/>
      <w:marLeft w:val="0"/>
      <w:marRight w:val="0"/>
      <w:marTop w:val="0"/>
      <w:marBottom w:val="0"/>
      <w:divBdr>
        <w:top w:val="none" w:sz="0" w:space="0" w:color="auto"/>
        <w:left w:val="none" w:sz="0" w:space="0" w:color="auto"/>
        <w:bottom w:val="none" w:sz="0" w:space="0" w:color="auto"/>
        <w:right w:val="none" w:sz="0" w:space="0" w:color="auto"/>
      </w:divBdr>
    </w:div>
    <w:div w:id="1309939869">
      <w:bodyDiv w:val="1"/>
      <w:marLeft w:val="0"/>
      <w:marRight w:val="0"/>
      <w:marTop w:val="0"/>
      <w:marBottom w:val="0"/>
      <w:divBdr>
        <w:top w:val="none" w:sz="0" w:space="0" w:color="auto"/>
        <w:left w:val="none" w:sz="0" w:space="0" w:color="auto"/>
        <w:bottom w:val="none" w:sz="0" w:space="0" w:color="auto"/>
        <w:right w:val="none" w:sz="0" w:space="0" w:color="auto"/>
      </w:divBdr>
    </w:div>
    <w:div w:id="1310094508">
      <w:bodyDiv w:val="1"/>
      <w:marLeft w:val="0"/>
      <w:marRight w:val="0"/>
      <w:marTop w:val="0"/>
      <w:marBottom w:val="0"/>
      <w:divBdr>
        <w:top w:val="none" w:sz="0" w:space="0" w:color="auto"/>
        <w:left w:val="none" w:sz="0" w:space="0" w:color="auto"/>
        <w:bottom w:val="none" w:sz="0" w:space="0" w:color="auto"/>
        <w:right w:val="none" w:sz="0" w:space="0" w:color="auto"/>
      </w:divBdr>
    </w:div>
    <w:div w:id="1310130930">
      <w:bodyDiv w:val="1"/>
      <w:marLeft w:val="0"/>
      <w:marRight w:val="0"/>
      <w:marTop w:val="0"/>
      <w:marBottom w:val="0"/>
      <w:divBdr>
        <w:top w:val="none" w:sz="0" w:space="0" w:color="auto"/>
        <w:left w:val="none" w:sz="0" w:space="0" w:color="auto"/>
        <w:bottom w:val="none" w:sz="0" w:space="0" w:color="auto"/>
        <w:right w:val="none" w:sz="0" w:space="0" w:color="auto"/>
      </w:divBdr>
    </w:div>
    <w:div w:id="1310523623">
      <w:bodyDiv w:val="1"/>
      <w:marLeft w:val="0"/>
      <w:marRight w:val="0"/>
      <w:marTop w:val="0"/>
      <w:marBottom w:val="0"/>
      <w:divBdr>
        <w:top w:val="none" w:sz="0" w:space="0" w:color="auto"/>
        <w:left w:val="none" w:sz="0" w:space="0" w:color="auto"/>
        <w:bottom w:val="none" w:sz="0" w:space="0" w:color="auto"/>
        <w:right w:val="none" w:sz="0" w:space="0" w:color="auto"/>
      </w:divBdr>
    </w:div>
    <w:div w:id="1310550850">
      <w:bodyDiv w:val="1"/>
      <w:marLeft w:val="0"/>
      <w:marRight w:val="0"/>
      <w:marTop w:val="0"/>
      <w:marBottom w:val="0"/>
      <w:divBdr>
        <w:top w:val="none" w:sz="0" w:space="0" w:color="auto"/>
        <w:left w:val="none" w:sz="0" w:space="0" w:color="auto"/>
        <w:bottom w:val="none" w:sz="0" w:space="0" w:color="auto"/>
        <w:right w:val="none" w:sz="0" w:space="0" w:color="auto"/>
      </w:divBdr>
    </w:div>
    <w:div w:id="1310746659">
      <w:bodyDiv w:val="1"/>
      <w:marLeft w:val="0"/>
      <w:marRight w:val="0"/>
      <w:marTop w:val="0"/>
      <w:marBottom w:val="0"/>
      <w:divBdr>
        <w:top w:val="none" w:sz="0" w:space="0" w:color="auto"/>
        <w:left w:val="none" w:sz="0" w:space="0" w:color="auto"/>
        <w:bottom w:val="none" w:sz="0" w:space="0" w:color="auto"/>
        <w:right w:val="none" w:sz="0" w:space="0" w:color="auto"/>
      </w:divBdr>
    </w:div>
    <w:div w:id="1310749448">
      <w:bodyDiv w:val="1"/>
      <w:marLeft w:val="0"/>
      <w:marRight w:val="0"/>
      <w:marTop w:val="0"/>
      <w:marBottom w:val="0"/>
      <w:divBdr>
        <w:top w:val="none" w:sz="0" w:space="0" w:color="auto"/>
        <w:left w:val="none" w:sz="0" w:space="0" w:color="auto"/>
        <w:bottom w:val="none" w:sz="0" w:space="0" w:color="auto"/>
        <w:right w:val="none" w:sz="0" w:space="0" w:color="auto"/>
      </w:divBdr>
    </w:div>
    <w:div w:id="1310983299">
      <w:bodyDiv w:val="1"/>
      <w:marLeft w:val="0"/>
      <w:marRight w:val="0"/>
      <w:marTop w:val="0"/>
      <w:marBottom w:val="0"/>
      <w:divBdr>
        <w:top w:val="none" w:sz="0" w:space="0" w:color="auto"/>
        <w:left w:val="none" w:sz="0" w:space="0" w:color="auto"/>
        <w:bottom w:val="none" w:sz="0" w:space="0" w:color="auto"/>
        <w:right w:val="none" w:sz="0" w:space="0" w:color="auto"/>
      </w:divBdr>
    </w:div>
    <w:div w:id="1311054231">
      <w:bodyDiv w:val="1"/>
      <w:marLeft w:val="0"/>
      <w:marRight w:val="0"/>
      <w:marTop w:val="0"/>
      <w:marBottom w:val="0"/>
      <w:divBdr>
        <w:top w:val="none" w:sz="0" w:space="0" w:color="auto"/>
        <w:left w:val="none" w:sz="0" w:space="0" w:color="auto"/>
        <w:bottom w:val="none" w:sz="0" w:space="0" w:color="auto"/>
        <w:right w:val="none" w:sz="0" w:space="0" w:color="auto"/>
      </w:divBdr>
    </w:div>
    <w:div w:id="1311137955">
      <w:bodyDiv w:val="1"/>
      <w:marLeft w:val="0"/>
      <w:marRight w:val="0"/>
      <w:marTop w:val="0"/>
      <w:marBottom w:val="0"/>
      <w:divBdr>
        <w:top w:val="none" w:sz="0" w:space="0" w:color="auto"/>
        <w:left w:val="none" w:sz="0" w:space="0" w:color="auto"/>
        <w:bottom w:val="none" w:sz="0" w:space="0" w:color="auto"/>
        <w:right w:val="none" w:sz="0" w:space="0" w:color="auto"/>
      </w:divBdr>
    </w:div>
    <w:div w:id="1311179525">
      <w:bodyDiv w:val="1"/>
      <w:marLeft w:val="0"/>
      <w:marRight w:val="0"/>
      <w:marTop w:val="0"/>
      <w:marBottom w:val="0"/>
      <w:divBdr>
        <w:top w:val="none" w:sz="0" w:space="0" w:color="auto"/>
        <w:left w:val="none" w:sz="0" w:space="0" w:color="auto"/>
        <w:bottom w:val="none" w:sz="0" w:space="0" w:color="auto"/>
        <w:right w:val="none" w:sz="0" w:space="0" w:color="auto"/>
      </w:divBdr>
    </w:div>
    <w:div w:id="1311331030">
      <w:bodyDiv w:val="1"/>
      <w:marLeft w:val="0"/>
      <w:marRight w:val="0"/>
      <w:marTop w:val="0"/>
      <w:marBottom w:val="0"/>
      <w:divBdr>
        <w:top w:val="none" w:sz="0" w:space="0" w:color="auto"/>
        <w:left w:val="none" w:sz="0" w:space="0" w:color="auto"/>
        <w:bottom w:val="none" w:sz="0" w:space="0" w:color="auto"/>
        <w:right w:val="none" w:sz="0" w:space="0" w:color="auto"/>
      </w:divBdr>
    </w:div>
    <w:div w:id="1311401520">
      <w:bodyDiv w:val="1"/>
      <w:marLeft w:val="0"/>
      <w:marRight w:val="0"/>
      <w:marTop w:val="0"/>
      <w:marBottom w:val="0"/>
      <w:divBdr>
        <w:top w:val="none" w:sz="0" w:space="0" w:color="auto"/>
        <w:left w:val="none" w:sz="0" w:space="0" w:color="auto"/>
        <w:bottom w:val="none" w:sz="0" w:space="0" w:color="auto"/>
        <w:right w:val="none" w:sz="0" w:space="0" w:color="auto"/>
      </w:divBdr>
    </w:div>
    <w:div w:id="1311447211">
      <w:bodyDiv w:val="1"/>
      <w:marLeft w:val="0"/>
      <w:marRight w:val="0"/>
      <w:marTop w:val="0"/>
      <w:marBottom w:val="0"/>
      <w:divBdr>
        <w:top w:val="none" w:sz="0" w:space="0" w:color="auto"/>
        <w:left w:val="none" w:sz="0" w:space="0" w:color="auto"/>
        <w:bottom w:val="none" w:sz="0" w:space="0" w:color="auto"/>
        <w:right w:val="none" w:sz="0" w:space="0" w:color="auto"/>
      </w:divBdr>
    </w:div>
    <w:div w:id="1311518851">
      <w:bodyDiv w:val="1"/>
      <w:marLeft w:val="0"/>
      <w:marRight w:val="0"/>
      <w:marTop w:val="0"/>
      <w:marBottom w:val="0"/>
      <w:divBdr>
        <w:top w:val="none" w:sz="0" w:space="0" w:color="auto"/>
        <w:left w:val="none" w:sz="0" w:space="0" w:color="auto"/>
        <w:bottom w:val="none" w:sz="0" w:space="0" w:color="auto"/>
        <w:right w:val="none" w:sz="0" w:space="0" w:color="auto"/>
      </w:divBdr>
    </w:div>
    <w:div w:id="1311597354">
      <w:bodyDiv w:val="1"/>
      <w:marLeft w:val="0"/>
      <w:marRight w:val="0"/>
      <w:marTop w:val="0"/>
      <w:marBottom w:val="0"/>
      <w:divBdr>
        <w:top w:val="none" w:sz="0" w:space="0" w:color="auto"/>
        <w:left w:val="none" w:sz="0" w:space="0" w:color="auto"/>
        <w:bottom w:val="none" w:sz="0" w:space="0" w:color="auto"/>
        <w:right w:val="none" w:sz="0" w:space="0" w:color="auto"/>
      </w:divBdr>
    </w:div>
    <w:div w:id="1311668932">
      <w:bodyDiv w:val="1"/>
      <w:marLeft w:val="0"/>
      <w:marRight w:val="0"/>
      <w:marTop w:val="0"/>
      <w:marBottom w:val="0"/>
      <w:divBdr>
        <w:top w:val="none" w:sz="0" w:space="0" w:color="auto"/>
        <w:left w:val="none" w:sz="0" w:space="0" w:color="auto"/>
        <w:bottom w:val="none" w:sz="0" w:space="0" w:color="auto"/>
        <w:right w:val="none" w:sz="0" w:space="0" w:color="auto"/>
      </w:divBdr>
    </w:div>
    <w:div w:id="1311669186">
      <w:bodyDiv w:val="1"/>
      <w:marLeft w:val="0"/>
      <w:marRight w:val="0"/>
      <w:marTop w:val="0"/>
      <w:marBottom w:val="0"/>
      <w:divBdr>
        <w:top w:val="none" w:sz="0" w:space="0" w:color="auto"/>
        <w:left w:val="none" w:sz="0" w:space="0" w:color="auto"/>
        <w:bottom w:val="none" w:sz="0" w:space="0" w:color="auto"/>
        <w:right w:val="none" w:sz="0" w:space="0" w:color="auto"/>
      </w:divBdr>
    </w:div>
    <w:div w:id="1311708549">
      <w:bodyDiv w:val="1"/>
      <w:marLeft w:val="0"/>
      <w:marRight w:val="0"/>
      <w:marTop w:val="0"/>
      <w:marBottom w:val="0"/>
      <w:divBdr>
        <w:top w:val="none" w:sz="0" w:space="0" w:color="auto"/>
        <w:left w:val="none" w:sz="0" w:space="0" w:color="auto"/>
        <w:bottom w:val="none" w:sz="0" w:space="0" w:color="auto"/>
        <w:right w:val="none" w:sz="0" w:space="0" w:color="auto"/>
      </w:divBdr>
    </w:div>
    <w:div w:id="1311983999">
      <w:bodyDiv w:val="1"/>
      <w:marLeft w:val="0"/>
      <w:marRight w:val="0"/>
      <w:marTop w:val="0"/>
      <w:marBottom w:val="0"/>
      <w:divBdr>
        <w:top w:val="none" w:sz="0" w:space="0" w:color="auto"/>
        <w:left w:val="none" w:sz="0" w:space="0" w:color="auto"/>
        <w:bottom w:val="none" w:sz="0" w:space="0" w:color="auto"/>
        <w:right w:val="none" w:sz="0" w:space="0" w:color="auto"/>
      </w:divBdr>
    </w:div>
    <w:div w:id="1312096556">
      <w:bodyDiv w:val="1"/>
      <w:marLeft w:val="0"/>
      <w:marRight w:val="0"/>
      <w:marTop w:val="0"/>
      <w:marBottom w:val="0"/>
      <w:divBdr>
        <w:top w:val="none" w:sz="0" w:space="0" w:color="auto"/>
        <w:left w:val="none" w:sz="0" w:space="0" w:color="auto"/>
        <w:bottom w:val="none" w:sz="0" w:space="0" w:color="auto"/>
        <w:right w:val="none" w:sz="0" w:space="0" w:color="auto"/>
      </w:divBdr>
    </w:div>
    <w:div w:id="1312102557">
      <w:bodyDiv w:val="1"/>
      <w:marLeft w:val="0"/>
      <w:marRight w:val="0"/>
      <w:marTop w:val="0"/>
      <w:marBottom w:val="0"/>
      <w:divBdr>
        <w:top w:val="none" w:sz="0" w:space="0" w:color="auto"/>
        <w:left w:val="none" w:sz="0" w:space="0" w:color="auto"/>
        <w:bottom w:val="none" w:sz="0" w:space="0" w:color="auto"/>
        <w:right w:val="none" w:sz="0" w:space="0" w:color="auto"/>
      </w:divBdr>
    </w:div>
    <w:div w:id="1312324019">
      <w:bodyDiv w:val="1"/>
      <w:marLeft w:val="0"/>
      <w:marRight w:val="0"/>
      <w:marTop w:val="0"/>
      <w:marBottom w:val="0"/>
      <w:divBdr>
        <w:top w:val="none" w:sz="0" w:space="0" w:color="auto"/>
        <w:left w:val="none" w:sz="0" w:space="0" w:color="auto"/>
        <w:bottom w:val="none" w:sz="0" w:space="0" w:color="auto"/>
        <w:right w:val="none" w:sz="0" w:space="0" w:color="auto"/>
      </w:divBdr>
    </w:div>
    <w:div w:id="1312715811">
      <w:bodyDiv w:val="1"/>
      <w:marLeft w:val="0"/>
      <w:marRight w:val="0"/>
      <w:marTop w:val="0"/>
      <w:marBottom w:val="0"/>
      <w:divBdr>
        <w:top w:val="none" w:sz="0" w:space="0" w:color="auto"/>
        <w:left w:val="none" w:sz="0" w:space="0" w:color="auto"/>
        <w:bottom w:val="none" w:sz="0" w:space="0" w:color="auto"/>
        <w:right w:val="none" w:sz="0" w:space="0" w:color="auto"/>
      </w:divBdr>
    </w:div>
    <w:div w:id="1312758018">
      <w:bodyDiv w:val="1"/>
      <w:marLeft w:val="0"/>
      <w:marRight w:val="0"/>
      <w:marTop w:val="0"/>
      <w:marBottom w:val="0"/>
      <w:divBdr>
        <w:top w:val="none" w:sz="0" w:space="0" w:color="auto"/>
        <w:left w:val="none" w:sz="0" w:space="0" w:color="auto"/>
        <w:bottom w:val="none" w:sz="0" w:space="0" w:color="auto"/>
        <w:right w:val="none" w:sz="0" w:space="0" w:color="auto"/>
      </w:divBdr>
    </w:div>
    <w:div w:id="1312906071">
      <w:bodyDiv w:val="1"/>
      <w:marLeft w:val="0"/>
      <w:marRight w:val="0"/>
      <w:marTop w:val="0"/>
      <w:marBottom w:val="0"/>
      <w:divBdr>
        <w:top w:val="none" w:sz="0" w:space="0" w:color="auto"/>
        <w:left w:val="none" w:sz="0" w:space="0" w:color="auto"/>
        <w:bottom w:val="none" w:sz="0" w:space="0" w:color="auto"/>
        <w:right w:val="none" w:sz="0" w:space="0" w:color="auto"/>
      </w:divBdr>
    </w:div>
    <w:div w:id="1313026703">
      <w:bodyDiv w:val="1"/>
      <w:marLeft w:val="0"/>
      <w:marRight w:val="0"/>
      <w:marTop w:val="0"/>
      <w:marBottom w:val="0"/>
      <w:divBdr>
        <w:top w:val="none" w:sz="0" w:space="0" w:color="auto"/>
        <w:left w:val="none" w:sz="0" w:space="0" w:color="auto"/>
        <w:bottom w:val="none" w:sz="0" w:space="0" w:color="auto"/>
        <w:right w:val="none" w:sz="0" w:space="0" w:color="auto"/>
      </w:divBdr>
    </w:div>
    <w:div w:id="1313100320">
      <w:bodyDiv w:val="1"/>
      <w:marLeft w:val="0"/>
      <w:marRight w:val="0"/>
      <w:marTop w:val="0"/>
      <w:marBottom w:val="0"/>
      <w:divBdr>
        <w:top w:val="none" w:sz="0" w:space="0" w:color="auto"/>
        <w:left w:val="none" w:sz="0" w:space="0" w:color="auto"/>
        <w:bottom w:val="none" w:sz="0" w:space="0" w:color="auto"/>
        <w:right w:val="none" w:sz="0" w:space="0" w:color="auto"/>
      </w:divBdr>
    </w:div>
    <w:div w:id="1313100595">
      <w:bodyDiv w:val="1"/>
      <w:marLeft w:val="0"/>
      <w:marRight w:val="0"/>
      <w:marTop w:val="0"/>
      <w:marBottom w:val="0"/>
      <w:divBdr>
        <w:top w:val="none" w:sz="0" w:space="0" w:color="auto"/>
        <w:left w:val="none" w:sz="0" w:space="0" w:color="auto"/>
        <w:bottom w:val="none" w:sz="0" w:space="0" w:color="auto"/>
        <w:right w:val="none" w:sz="0" w:space="0" w:color="auto"/>
      </w:divBdr>
    </w:div>
    <w:div w:id="1313171222">
      <w:bodyDiv w:val="1"/>
      <w:marLeft w:val="0"/>
      <w:marRight w:val="0"/>
      <w:marTop w:val="0"/>
      <w:marBottom w:val="0"/>
      <w:divBdr>
        <w:top w:val="none" w:sz="0" w:space="0" w:color="auto"/>
        <w:left w:val="none" w:sz="0" w:space="0" w:color="auto"/>
        <w:bottom w:val="none" w:sz="0" w:space="0" w:color="auto"/>
        <w:right w:val="none" w:sz="0" w:space="0" w:color="auto"/>
      </w:divBdr>
    </w:div>
    <w:div w:id="1313173829">
      <w:bodyDiv w:val="1"/>
      <w:marLeft w:val="0"/>
      <w:marRight w:val="0"/>
      <w:marTop w:val="0"/>
      <w:marBottom w:val="0"/>
      <w:divBdr>
        <w:top w:val="none" w:sz="0" w:space="0" w:color="auto"/>
        <w:left w:val="none" w:sz="0" w:space="0" w:color="auto"/>
        <w:bottom w:val="none" w:sz="0" w:space="0" w:color="auto"/>
        <w:right w:val="none" w:sz="0" w:space="0" w:color="auto"/>
      </w:divBdr>
    </w:div>
    <w:div w:id="1313480829">
      <w:bodyDiv w:val="1"/>
      <w:marLeft w:val="0"/>
      <w:marRight w:val="0"/>
      <w:marTop w:val="0"/>
      <w:marBottom w:val="0"/>
      <w:divBdr>
        <w:top w:val="none" w:sz="0" w:space="0" w:color="auto"/>
        <w:left w:val="none" w:sz="0" w:space="0" w:color="auto"/>
        <w:bottom w:val="none" w:sz="0" w:space="0" w:color="auto"/>
        <w:right w:val="none" w:sz="0" w:space="0" w:color="auto"/>
      </w:divBdr>
    </w:div>
    <w:div w:id="1313869517">
      <w:bodyDiv w:val="1"/>
      <w:marLeft w:val="0"/>
      <w:marRight w:val="0"/>
      <w:marTop w:val="0"/>
      <w:marBottom w:val="0"/>
      <w:divBdr>
        <w:top w:val="none" w:sz="0" w:space="0" w:color="auto"/>
        <w:left w:val="none" w:sz="0" w:space="0" w:color="auto"/>
        <w:bottom w:val="none" w:sz="0" w:space="0" w:color="auto"/>
        <w:right w:val="none" w:sz="0" w:space="0" w:color="auto"/>
      </w:divBdr>
    </w:div>
    <w:div w:id="1313946852">
      <w:bodyDiv w:val="1"/>
      <w:marLeft w:val="0"/>
      <w:marRight w:val="0"/>
      <w:marTop w:val="0"/>
      <w:marBottom w:val="0"/>
      <w:divBdr>
        <w:top w:val="none" w:sz="0" w:space="0" w:color="auto"/>
        <w:left w:val="none" w:sz="0" w:space="0" w:color="auto"/>
        <w:bottom w:val="none" w:sz="0" w:space="0" w:color="auto"/>
        <w:right w:val="none" w:sz="0" w:space="0" w:color="auto"/>
      </w:divBdr>
    </w:div>
    <w:div w:id="1313947403">
      <w:bodyDiv w:val="1"/>
      <w:marLeft w:val="0"/>
      <w:marRight w:val="0"/>
      <w:marTop w:val="0"/>
      <w:marBottom w:val="0"/>
      <w:divBdr>
        <w:top w:val="none" w:sz="0" w:space="0" w:color="auto"/>
        <w:left w:val="none" w:sz="0" w:space="0" w:color="auto"/>
        <w:bottom w:val="none" w:sz="0" w:space="0" w:color="auto"/>
        <w:right w:val="none" w:sz="0" w:space="0" w:color="auto"/>
      </w:divBdr>
    </w:div>
    <w:div w:id="1314142428">
      <w:bodyDiv w:val="1"/>
      <w:marLeft w:val="0"/>
      <w:marRight w:val="0"/>
      <w:marTop w:val="0"/>
      <w:marBottom w:val="0"/>
      <w:divBdr>
        <w:top w:val="none" w:sz="0" w:space="0" w:color="auto"/>
        <w:left w:val="none" w:sz="0" w:space="0" w:color="auto"/>
        <w:bottom w:val="none" w:sz="0" w:space="0" w:color="auto"/>
        <w:right w:val="none" w:sz="0" w:space="0" w:color="auto"/>
      </w:divBdr>
    </w:div>
    <w:div w:id="1314215312">
      <w:bodyDiv w:val="1"/>
      <w:marLeft w:val="0"/>
      <w:marRight w:val="0"/>
      <w:marTop w:val="0"/>
      <w:marBottom w:val="0"/>
      <w:divBdr>
        <w:top w:val="none" w:sz="0" w:space="0" w:color="auto"/>
        <w:left w:val="none" w:sz="0" w:space="0" w:color="auto"/>
        <w:bottom w:val="none" w:sz="0" w:space="0" w:color="auto"/>
        <w:right w:val="none" w:sz="0" w:space="0" w:color="auto"/>
      </w:divBdr>
    </w:div>
    <w:div w:id="1314291429">
      <w:bodyDiv w:val="1"/>
      <w:marLeft w:val="0"/>
      <w:marRight w:val="0"/>
      <w:marTop w:val="0"/>
      <w:marBottom w:val="0"/>
      <w:divBdr>
        <w:top w:val="none" w:sz="0" w:space="0" w:color="auto"/>
        <w:left w:val="none" w:sz="0" w:space="0" w:color="auto"/>
        <w:bottom w:val="none" w:sz="0" w:space="0" w:color="auto"/>
        <w:right w:val="none" w:sz="0" w:space="0" w:color="auto"/>
      </w:divBdr>
    </w:div>
    <w:div w:id="1314329642">
      <w:bodyDiv w:val="1"/>
      <w:marLeft w:val="0"/>
      <w:marRight w:val="0"/>
      <w:marTop w:val="0"/>
      <w:marBottom w:val="0"/>
      <w:divBdr>
        <w:top w:val="none" w:sz="0" w:space="0" w:color="auto"/>
        <w:left w:val="none" w:sz="0" w:space="0" w:color="auto"/>
        <w:bottom w:val="none" w:sz="0" w:space="0" w:color="auto"/>
        <w:right w:val="none" w:sz="0" w:space="0" w:color="auto"/>
      </w:divBdr>
    </w:div>
    <w:div w:id="1314485040">
      <w:bodyDiv w:val="1"/>
      <w:marLeft w:val="0"/>
      <w:marRight w:val="0"/>
      <w:marTop w:val="0"/>
      <w:marBottom w:val="0"/>
      <w:divBdr>
        <w:top w:val="none" w:sz="0" w:space="0" w:color="auto"/>
        <w:left w:val="none" w:sz="0" w:space="0" w:color="auto"/>
        <w:bottom w:val="none" w:sz="0" w:space="0" w:color="auto"/>
        <w:right w:val="none" w:sz="0" w:space="0" w:color="auto"/>
      </w:divBdr>
    </w:div>
    <w:div w:id="1314526518">
      <w:bodyDiv w:val="1"/>
      <w:marLeft w:val="0"/>
      <w:marRight w:val="0"/>
      <w:marTop w:val="0"/>
      <w:marBottom w:val="0"/>
      <w:divBdr>
        <w:top w:val="none" w:sz="0" w:space="0" w:color="auto"/>
        <w:left w:val="none" w:sz="0" w:space="0" w:color="auto"/>
        <w:bottom w:val="none" w:sz="0" w:space="0" w:color="auto"/>
        <w:right w:val="none" w:sz="0" w:space="0" w:color="auto"/>
      </w:divBdr>
    </w:div>
    <w:div w:id="1314798128">
      <w:bodyDiv w:val="1"/>
      <w:marLeft w:val="0"/>
      <w:marRight w:val="0"/>
      <w:marTop w:val="0"/>
      <w:marBottom w:val="0"/>
      <w:divBdr>
        <w:top w:val="none" w:sz="0" w:space="0" w:color="auto"/>
        <w:left w:val="none" w:sz="0" w:space="0" w:color="auto"/>
        <w:bottom w:val="none" w:sz="0" w:space="0" w:color="auto"/>
        <w:right w:val="none" w:sz="0" w:space="0" w:color="auto"/>
      </w:divBdr>
    </w:div>
    <w:div w:id="1314943745">
      <w:bodyDiv w:val="1"/>
      <w:marLeft w:val="0"/>
      <w:marRight w:val="0"/>
      <w:marTop w:val="0"/>
      <w:marBottom w:val="0"/>
      <w:divBdr>
        <w:top w:val="none" w:sz="0" w:space="0" w:color="auto"/>
        <w:left w:val="none" w:sz="0" w:space="0" w:color="auto"/>
        <w:bottom w:val="none" w:sz="0" w:space="0" w:color="auto"/>
        <w:right w:val="none" w:sz="0" w:space="0" w:color="auto"/>
      </w:divBdr>
    </w:div>
    <w:div w:id="1314985518">
      <w:bodyDiv w:val="1"/>
      <w:marLeft w:val="0"/>
      <w:marRight w:val="0"/>
      <w:marTop w:val="0"/>
      <w:marBottom w:val="0"/>
      <w:divBdr>
        <w:top w:val="none" w:sz="0" w:space="0" w:color="auto"/>
        <w:left w:val="none" w:sz="0" w:space="0" w:color="auto"/>
        <w:bottom w:val="none" w:sz="0" w:space="0" w:color="auto"/>
        <w:right w:val="none" w:sz="0" w:space="0" w:color="auto"/>
      </w:divBdr>
    </w:div>
    <w:div w:id="1314990098">
      <w:bodyDiv w:val="1"/>
      <w:marLeft w:val="0"/>
      <w:marRight w:val="0"/>
      <w:marTop w:val="0"/>
      <w:marBottom w:val="0"/>
      <w:divBdr>
        <w:top w:val="none" w:sz="0" w:space="0" w:color="auto"/>
        <w:left w:val="none" w:sz="0" w:space="0" w:color="auto"/>
        <w:bottom w:val="none" w:sz="0" w:space="0" w:color="auto"/>
        <w:right w:val="none" w:sz="0" w:space="0" w:color="auto"/>
      </w:divBdr>
    </w:div>
    <w:div w:id="1314990560">
      <w:bodyDiv w:val="1"/>
      <w:marLeft w:val="0"/>
      <w:marRight w:val="0"/>
      <w:marTop w:val="0"/>
      <w:marBottom w:val="0"/>
      <w:divBdr>
        <w:top w:val="none" w:sz="0" w:space="0" w:color="auto"/>
        <w:left w:val="none" w:sz="0" w:space="0" w:color="auto"/>
        <w:bottom w:val="none" w:sz="0" w:space="0" w:color="auto"/>
        <w:right w:val="none" w:sz="0" w:space="0" w:color="auto"/>
      </w:divBdr>
    </w:div>
    <w:div w:id="1315178777">
      <w:bodyDiv w:val="1"/>
      <w:marLeft w:val="0"/>
      <w:marRight w:val="0"/>
      <w:marTop w:val="0"/>
      <w:marBottom w:val="0"/>
      <w:divBdr>
        <w:top w:val="none" w:sz="0" w:space="0" w:color="auto"/>
        <w:left w:val="none" w:sz="0" w:space="0" w:color="auto"/>
        <w:bottom w:val="none" w:sz="0" w:space="0" w:color="auto"/>
        <w:right w:val="none" w:sz="0" w:space="0" w:color="auto"/>
      </w:divBdr>
    </w:div>
    <w:div w:id="1315185079">
      <w:bodyDiv w:val="1"/>
      <w:marLeft w:val="0"/>
      <w:marRight w:val="0"/>
      <w:marTop w:val="0"/>
      <w:marBottom w:val="0"/>
      <w:divBdr>
        <w:top w:val="none" w:sz="0" w:space="0" w:color="auto"/>
        <w:left w:val="none" w:sz="0" w:space="0" w:color="auto"/>
        <w:bottom w:val="none" w:sz="0" w:space="0" w:color="auto"/>
        <w:right w:val="none" w:sz="0" w:space="0" w:color="auto"/>
      </w:divBdr>
    </w:div>
    <w:div w:id="1315448504">
      <w:bodyDiv w:val="1"/>
      <w:marLeft w:val="0"/>
      <w:marRight w:val="0"/>
      <w:marTop w:val="0"/>
      <w:marBottom w:val="0"/>
      <w:divBdr>
        <w:top w:val="none" w:sz="0" w:space="0" w:color="auto"/>
        <w:left w:val="none" w:sz="0" w:space="0" w:color="auto"/>
        <w:bottom w:val="none" w:sz="0" w:space="0" w:color="auto"/>
        <w:right w:val="none" w:sz="0" w:space="0" w:color="auto"/>
      </w:divBdr>
    </w:div>
    <w:div w:id="1315452039">
      <w:bodyDiv w:val="1"/>
      <w:marLeft w:val="0"/>
      <w:marRight w:val="0"/>
      <w:marTop w:val="0"/>
      <w:marBottom w:val="0"/>
      <w:divBdr>
        <w:top w:val="none" w:sz="0" w:space="0" w:color="auto"/>
        <w:left w:val="none" w:sz="0" w:space="0" w:color="auto"/>
        <w:bottom w:val="none" w:sz="0" w:space="0" w:color="auto"/>
        <w:right w:val="none" w:sz="0" w:space="0" w:color="auto"/>
      </w:divBdr>
    </w:div>
    <w:div w:id="1315648341">
      <w:bodyDiv w:val="1"/>
      <w:marLeft w:val="0"/>
      <w:marRight w:val="0"/>
      <w:marTop w:val="0"/>
      <w:marBottom w:val="0"/>
      <w:divBdr>
        <w:top w:val="none" w:sz="0" w:space="0" w:color="auto"/>
        <w:left w:val="none" w:sz="0" w:space="0" w:color="auto"/>
        <w:bottom w:val="none" w:sz="0" w:space="0" w:color="auto"/>
        <w:right w:val="none" w:sz="0" w:space="0" w:color="auto"/>
      </w:divBdr>
    </w:div>
    <w:div w:id="1315983870">
      <w:bodyDiv w:val="1"/>
      <w:marLeft w:val="0"/>
      <w:marRight w:val="0"/>
      <w:marTop w:val="0"/>
      <w:marBottom w:val="0"/>
      <w:divBdr>
        <w:top w:val="none" w:sz="0" w:space="0" w:color="auto"/>
        <w:left w:val="none" w:sz="0" w:space="0" w:color="auto"/>
        <w:bottom w:val="none" w:sz="0" w:space="0" w:color="auto"/>
        <w:right w:val="none" w:sz="0" w:space="0" w:color="auto"/>
      </w:divBdr>
    </w:div>
    <w:div w:id="1316060013">
      <w:bodyDiv w:val="1"/>
      <w:marLeft w:val="0"/>
      <w:marRight w:val="0"/>
      <w:marTop w:val="0"/>
      <w:marBottom w:val="0"/>
      <w:divBdr>
        <w:top w:val="none" w:sz="0" w:space="0" w:color="auto"/>
        <w:left w:val="none" w:sz="0" w:space="0" w:color="auto"/>
        <w:bottom w:val="none" w:sz="0" w:space="0" w:color="auto"/>
        <w:right w:val="none" w:sz="0" w:space="0" w:color="auto"/>
      </w:divBdr>
    </w:div>
    <w:div w:id="1316108571">
      <w:bodyDiv w:val="1"/>
      <w:marLeft w:val="0"/>
      <w:marRight w:val="0"/>
      <w:marTop w:val="0"/>
      <w:marBottom w:val="0"/>
      <w:divBdr>
        <w:top w:val="none" w:sz="0" w:space="0" w:color="auto"/>
        <w:left w:val="none" w:sz="0" w:space="0" w:color="auto"/>
        <w:bottom w:val="none" w:sz="0" w:space="0" w:color="auto"/>
        <w:right w:val="none" w:sz="0" w:space="0" w:color="auto"/>
      </w:divBdr>
    </w:div>
    <w:div w:id="1316180483">
      <w:bodyDiv w:val="1"/>
      <w:marLeft w:val="0"/>
      <w:marRight w:val="0"/>
      <w:marTop w:val="0"/>
      <w:marBottom w:val="0"/>
      <w:divBdr>
        <w:top w:val="none" w:sz="0" w:space="0" w:color="auto"/>
        <w:left w:val="none" w:sz="0" w:space="0" w:color="auto"/>
        <w:bottom w:val="none" w:sz="0" w:space="0" w:color="auto"/>
        <w:right w:val="none" w:sz="0" w:space="0" w:color="auto"/>
      </w:divBdr>
    </w:div>
    <w:div w:id="1316448462">
      <w:bodyDiv w:val="1"/>
      <w:marLeft w:val="0"/>
      <w:marRight w:val="0"/>
      <w:marTop w:val="0"/>
      <w:marBottom w:val="0"/>
      <w:divBdr>
        <w:top w:val="none" w:sz="0" w:space="0" w:color="auto"/>
        <w:left w:val="none" w:sz="0" w:space="0" w:color="auto"/>
        <w:bottom w:val="none" w:sz="0" w:space="0" w:color="auto"/>
        <w:right w:val="none" w:sz="0" w:space="0" w:color="auto"/>
      </w:divBdr>
    </w:div>
    <w:div w:id="1316448476">
      <w:bodyDiv w:val="1"/>
      <w:marLeft w:val="0"/>
      <w:marRight w:val="0"/>
      <w:marTop w:val="0"/>
      <w:marBottom w:val="0"/>
      <w:divBdr>
        <w:top w:val="none" w:sz="0" w:space="0" w:color="auto"/>
        <w:left w:val="none" w:sz="0" w:space="0" w:color="auto"/>
        <w:bottom w:val="none" w:sz="0" w:space="0" w:color="auto"/>
        <w:right w:val="none" w:sz="0" w:space="0" w:color="auto"/>
      </w:divBdr>
    </w:div>
    <w:div w:id="1316645877">
      <w:bodyDiv w:val="1"/>
      <w:marLeft w:val="0"/>
      <w:marRight w:val="0"/>
      <w:marTop w:val="0"/>
      <w:marBottom w:val="0"/>
      <w:divBdr>
        <w:top w:val="none" w:sz="0" w:space="0" w:color="auto"/>
        <w:left w:val="none" w:sz="0" w:space="0" w:color="auto"/>
        <w:bottom w:val="none" w:sz="0" w:space="0" w:color="auto"/>
        <w:right w:val="none" w:sz="0" w:space="0" w:color="auto"/>
      </w:divBdr>
    </w:div>
    <w:div w:id="1316689013">
      <w:bodyDiv w:val="1"/>
      <w:marLeft w:val="0"/>
      <w:marRight w:val="0"/>
      <w:marTop w:val="0"/>
      <w:marBottom w:val="0"/>
      <w:divBdr>
        <w:top w:val="none" w:sz="0" w:space="0" w:color="auto"/>
        <w:left w:val="none" w:sz="0" w:space="0" w:color="auto"/>
        <w:bottom w:val="none" w:sz="0" w:space="0" w:color="auto"/>
        <w:right w:val="none" w:sz="0" w:space="0" w:color="auto"/>
      </w:divBdr>
    </w:div>
    <w:div w:id="1316765705">
      <w:bodyDiv w:val="1"/>
      <w:marLeft w:val="0"/>
      <w:marRight w:val="0"/>
      <w:marTop w:val="0"/>
      <w:marBottom w:val="0"/>
      <w:divBdr>
        <w:top w:val="none" w:sz="0" w:space="0" w:color="auto"/>
        <w:left w:val="none" w:sz="0" w:space="0" w:color="auto"/>
        <w:bottom w:val="none" w:sz="0" w:space="0" w:color="auto"/>
        <w:right w:val="none" w:sz="0" w:space="0" w:color="auto"/>
      </w:divBdr>
    </w:div>
    <w:div w:id="1316958878">
      <w:bodyDiv w:val="1"/>
      <w:marLeft w:val="0"/>
      <w:marRight w:val="0"/>
      <w:marTop w:val="0"/>
      <w:marBottom w:val="0"/>
      <w:divBdr>
        <w:top w:val="none" w:sz="0" w:space="0" w:color="auto"/>
        <w:left w:val="none" w:sz="0" w:space="0" w:color="auto"/>
        <w:bottom w:val="none" w:sz="0" w:space="0" w:color="auto"/>
        <w:right w:val="none" w:sz="0" w:space="0" w:color="auto"/>
      </w:divBdr>
    </w:div>
    <w:div w:id="1317029131">
      <w:bodyDiv w:val="1"/>
      <w:marLeft w:val="0"/>
      <w:marRight w:val="0"/>
      <w:marTop w:val="0"/>
      <w:marBottom w:val="0"/>
      <w:divBdr>
        <w:top w:val="none" w:sz="0" w:space="0" w:color="auto"/>
        <w:left w:val="none" w:sz="0" w:space="0" w:color="auto"/>
        <w:bottom w:val="none" w:sz="0" w:space="0" w:color="auto"/>
        <w:right w:val="none" w:sz="0" w:space="0" w:color="auto"/>
      </w:divBdr>
    </w:div>
    <w:div w:id="1317077734">
      <w:bodyDiv w:val="1"/>
      <w:marLeft w:val="0"/>
      <w:marRight w:val="0"/>
      <w:marTop w:val="0"/>
      <w:marBottom w:val="0"/>
      <w:divBdr>
        <w:top w:val="none" w:sz="0" w:space="0" w:color="auto"/>
        <w:left w:val="none" w:sz="0" w:space="0" w:color="auto"/>
        <w:bottom w:val="none" w:sz="0" w:space="0" w:color="auto"/>
        <w:right w:val="none" w:sz="0" w:space="0" w:color="auto"/>
      </w:divBdr>
    </w:div>
    <w:div w:id="1317102472">
      <w:bodyDiv w:val="1"/>
      <w:marLeft w:val="0"/>
      <w:marRight w:val="0"/>
      <w:marTop w:val="0"/>
      <w:marBottom w:val="0"/>
      <w:divBdr>
        <w:top w:val="none" w:sz="0" w:space="0" w:color="auto"/>
        <w:left w:val="none" w:sz="0" w:space="0" w:color="auto"/>
        <w:bottom w:val="none" w:sz="0" w:space="0" w:color="auto"/>
        <w:right w:val="none" w:sz="0" w:space="0" w:color="auto"/>
      </w:divBdr>
    </w:div>
    <w:div w:id="1317147858">
      <w:bodyDiv w:val="1"/>
      <w:marLeft w:val="0"/>
      <w:marRight w:val="0"/>
      <w:marTop w:val="0"/>
      <w:marBottom w:val="0"/>
      <w:divBdr>
        <w:top w:val="none" w:sz="0" w:space="0" w:color="auto"/>
        <w:left w:val="none" w:sz="0" w:space="0" w:color="auto"/>
        <w:bottom w:val="none" w:sz="0" w:space="0" w:color="auto"/>
        <w:right w:val="none" w:sz="0" w:space="0" w:color="auto"/>
      </w:divBdr>
    </w:div>
    <w:div w:id="1317223166">
      <w:bodyDiv w:val="1"/>
      <w:marLeft w:val="0"/>
      <w:marRight w:val="0"/>
      <w:marTop w:val="0"/>
      <w:marBottom w:val="0"/>
      <w:divBdr>
        <w:top w:val="none" w:sz="0" w:space="0" w:color="auto"/>
        <w:left w:val="none" w:sz="0" w:space="0" w:color="auto"/>
        <w:bottom w:val="none" w:sz="0" w:space="0" w:color="auto"/>
        <w:right w:val="none" w:sz="0" w:space="0" w:color="auto"/>
      </w:divBdr>
    </w:div>
    <w:div w:id="1317493201">
      <w:bodyDiv w:val="1"/>
      <w:marLeft w:val="0"/>
      <w:marRight w:val="0"/>
      <w:marTop w:val="0"/>
      <w:marBottom w:val="0"/>
      <w:divBdr>
        <w:top w:val="none" w:sz="0" w:space="0" w:color="auto"/>
        <w:left w:val="none" w:sz="0" w:space="0" w:color="auto"/>
        <w:bottom w:val="none" w:sz="0" w:space="0" w:color="auto"/>
        <w:right w:val="none" w:sz="0" w:space="0" w:color="auto"/>
      </w:divBdr>
    </w:div>
    <w:div w:id="1317605775">
      <w:bodyDiv w:val="1"/>
      <w:marLeft w:val="0"/>
      <w:marRight w:val="0"/>
      <w:marTop w:val="0"/>
      <w:marBottom w:val="0"/>
      <w:divBdr>
        <w:top w:val="none" w:sz="0" w:space="0" w:color="auto"/>
        <w:left w:val="none" w:sz="0" w:space="0" w:color="auto"/>
        <w:bottom w:val="none" w:sz="0" w:space="0" w:color="auto"/>
        <w:right w:val="none" w:sz="0" w:space="0" w:color="auto"/>
      </w:divBdr>
    </w:div>
    <w:div w:id="1317607761">
      <w:bodyDiv w:val="1"/>
      <w:marLeft w:val="0"/>
      <w:marRight w:val="0"/>
      <w:marTop w:val="0"/>
      <w:marBottom w:val="0"/>
      <w:divBdr>
        <w:top w:val="none" w:sz="0" w:space="0" w:color="auto"/>
        <w:left w:val="none" w:sz="0" w:space="0" w:color="auto"/>
        <w:bottom w:val="none" w:sz="0" w:space="0" w:color="auto"/>
        <w:right w:val="none" w:sz="0" w:space="0" w:color="auto"/>
      </w:divBdr>
    </w:div>
    <w:div w:id="1317686170">
      <w:bodyDiv w:val="1"/>
      <w:marLeft w:val="0"/>
      <w:marRight w:val="0"/>
      <w:marTop w:val="0"/>
      <w:marBottom w:val="0"/>
      <w:divBdr>
        <w:top w:val="none" w:sz="0" w:space="0" w:color="auto"/>
        <w:left w:val="none" w:sz="0" w:space="0" w:color="auto"/>
        <w:bottom w:val="none" w:sz="0" w:space="0" w:color="auto"/>
        <w:right w:val="none" w:sz="0" w:space="0" w:color="auto"/>
      </w:divBdr>
    </w:div>
    <w:div w:id="1318025977">
      <w:bodyDiv w:val="1"/>
      <w:marLeft w:val="0"/>
      <w:marRight w:val="0"/>
      <w:marTop w:val="0"/>
      <w:marBottom w:val="0"/>
      <w:divBdr>
        <w:top w:val="none" w:sz="0" w:space="0" w:color="auto"/>
        <w:left w:val="none" w:sz="0" w:space="0" w:color="auto"/>
        <w:bottom w:val="none" w:sz="0" w:space="0" w:color="auto"/>
        <w:right w:val="none" w:sz="0" w:space="0" w:color="auto"/>
      </w:divBdr>
    </w:div>
    <w:div w:id="1318152545">
      <w:bodyDiv w:val="1"/>
      <w:marLeft w:val="0"/>
      <w:marRight w:val="0"/>
      <w:marTop w:val="0"/>
      <w:marBottom w:val="0"/>
      <w:divBdr>
        <w:top w:val="none" w:sz="0" w:space="0" w:color="auto"/>
        <w:left w:val="none" w:sz="0" w:space="0" w:color="auto"/>
        <w:bottom w:val="none" w:sz="0" w:space="0" w:color="auto"/>
        <w:right w:val="none" w:sz="0" w:space="0" w:color="auto"/>
      </w:divBdr>
    </w:div>
    <w:div w:id="1318222964">
      <w:bodyDiv w:val="1"/>
      <w:marLeft w:val="0"/>
      <w:marRight w:val="0"/>
      <w:marTop w:val="0"/>
      <w:marBottom w:val="0"/>
      <w:divBdr>
        <w:top w:val="none" w:sz="0" w:space="0" w:color="auto"/>
        <w:left w:val="none" w:sz="0" w:space="0" w:color="auto"/>
        <w:bottom w:val="none" w:sz="0" w:space="0" w:color="auto"/>
        <w:right w:val="none" w:sz="0" w:space="0" w:color="auto"/>
      </w:divBdr>
    </w:div>
    <w:div w:id="1318336181">
      <w:bodyDiv w:val="1"/>
      <w:marLeft w:val="0"/>
      <w:marRight w:val="0"/>
      <w:marTop w:val="0"/>
      <w:marBottom w:val="0"/>
      <w:divBdr>
        <w:top w:val="none" w:sz="0" w:space="0" w:color="auto"/>
        <w:left w:val="none" w:sz="0" w:space="0" w:color="auto"/>
        <w:bottom w:val="none" w:sz="0" w:space="0" w:color="auto"/>
        <w:right w:val="none" w:sz="0" w:space="0" w:color="auto"/>
      </w:divBdr>
    </w:div>
    <w:div w:id="1318419837">
      <w:bodyDiv w:val="1"/>
      <w:marLeft w:val="0"/>
      <w:marRight w:val="0"/>
      <w:marTop w:val="0"/>
      <w:marBottom w:val="0"/>
      <w:divBdr>
        <w:top w:val="none" w:sz="0" w:space="0" w:color="auto"/>
        <w:left w:val="none" w:sz="0" w:space="0" w:color="auto"/>
        <w:bottom w:val="none" w:sz="0" w:space="0" w:color="auto"/>
        <w:right w:val="none" w:sz="0" w:space="0" w:color="auto"/>
      </w:divBdr>
    </w:div>
    <w:div w:id="1318531654">
      <w:bodyDiv w:val="1"/>
      <w:marLeft w:val="0"/>
      <w:marRight w:val="0"/>
      <w:marTop w:val="0"/>
      <w:marBottom w:val="0"/>
      <w:divBdr>
        <w:top w:val="none" w:sz="0" w:space="0" w:color="auto"/>
        <w:left w:val="none" w:sz="0" w:space="0" w:color="auto"/>
        <w:bottom w:val="none" w:sz="0" w:space="0" w:color="auto"/>
        <w:right w:val="none" w:sz="0" w:space="0" w:color="auto"/>
      </w:divBdr>
    </w:div>
    <w:div w:id="1318611189">
      <w:bodyDiv w:val="1"/>
      <w:marLeft w:val="0"/>
      <w:marRight w:val="0"/>
      <w:marTop w:val="0"/>
      <w:marBottom w:val="0"/>
      <w:divBdr>
        <w:top w:val="none" w:sz="0" w:space="0" w:color="auto"/>
        <w:left w:val="none" w:sz="0" w:space="0" w:color="auto"/>
        <w:bottom w:val="none" w:sz="0" w:space="0" w:color="auto"/>
        <w:right w:val="none" w:sz="0" w:space="0" w:color="auto"/>
      </w:divBdr>
    </w:div>
    <w:div w:id="1318807846">
      <w:bodyDiv w:val="1"/>
      <w:marLeft w:val="0"/>
      <w:marRight w:val="0"/>
      <w:marTop w:val="0"/>
      <w:marBottom w:val="0"/>
      <w:divBdr>
        <w:top w:val="none" w:sz="0" w:space="0" w:color="auto"/>
        <w:left w:val="none" w:sz="0" w:space="0" w:color="auto"/>
        <w:bottom w:val="none" w:sz="0" w:space="0" w:color="auto"/>
        <w:right w:val="none" w:sz="0" w:space="0" w:color="auto"/>
      </w:divBdr>
    </w:div>
    <w:div w:id="1318919174">
      <w:bodyDiv w:val="1"/>
      <w:marLeft w:val="0"/>
      <w:marRight w:val="0"/>
      <w:marTop w:val="0"/>
      <w:marBottom w:val="0"/>
      <w:divBdr>
        <w:top w:val="none" w:sz="0" w:space="0" w:color="auto"/>
        <w:left w:val="none" w:sz="0" w:space="0" w:color="auto"/>
        <w:bottom w:val="none" w:sz="0" w:space="0" w:color="auto"/>
        <w:right w:val="none" w:sz="0" w:space="0" w:color="auto"/>
      </w:divBdr>
    </w:div>
    <w:div w:id="1319115301">
      <w:bodyDiv w:val="1"/>
      <w:marLeft w:val="0"/>
      <w:marRight w:val="0"/>
      <w:marTop w:val="0"/>
      <w:marBottom w:val="0"/>
      <w:divBdr>
        <w:top w:val="none" w:sz="0" w:space="0" w:color="auto"/>
        <w:left w:val="none" w:sz="0" w:space="0" w:color="auto"/>
        <w:bottom w:val="none" w:sz="0" w:space="0" w:color="auto"/>
        <w:right w:val="none" w:sz="0" w:space="0" w:color="auto"/>
      </w:divBdr>
    </w:div>
    <w:div w:id="1319186013">
      <w:bodyDiv w:val="1"/>
      <w:marLeft w:val="0"/>
      <w:marRight w:val="0"/>
      <w:marTop w:val="0"/>
      <w:marBottom w:val="0"/>
      <w:divBdr>
        <w:top w:val="none" w:sz="0" w:space="0" w:color="auto"/>
        <w:left w:val="none" w:sz="0" w:space="0" w:color="auto"/>
        <w:bottom w:val="none" w:sz="0" w:space="0" w:color="auto"/>
        <w:right w:val="none" w:sz="0" w:space="0" w:color="auto"/>
      </w:divBdr>
    </w:div>
    <w:div w:id="1319193482">
      <w:bodyDiv w:val="1"/>
      <w:marLeft w:val="0"/>
      <w:marRight w:val="0"/>
      <w:marTop w:val="0"/>
      <w:marBottom w:val="0"/>
      <w:divBdr>
        <w:top w:val="none" w:sz="0" w:space="0" w:color="auto"/>
        <w:left w:val="none" w:sz="0" w:space="0" w:color="auto"/>
        <w:bottom w:val="none" w:sz="0" w:space="0" w:color="auto"/>
        <w:right w:val="none" w:sz="0" w:space="0" w:color="auto"/>
      </w:divBdr>
    </w:div>
    <w:div w:id="1319265648">
      <w:bodyDiv w:val="1"/>
      <w:marLeft w:val="0"/>
      <w:marRight w:val="0"/>
      <w:marTop w:val="0"/>
      <w:marBottom w:val="0"/>
      <w:divBdr>
        <w:top w:val="none" w:sz="0" w:space="0" w:color="auto"/>
        <w:left w:val="none" w:sz="0" w:space="0" w:color="auto"/>
        <w:bottom w:val="none" w:sz="0" w:space="0" w:color="auto"/>
        <w:right w:val="none" w:sz="0" w:space="0" w:color="auto"/>
      </w:divBdr>
    </w:div>
    <w:div w:id="1319381932">
      <w:bodyDiv w:val="1"/>
      <w:marLeft w:val="0"/>
      <w:marRight w:val="0"/>
      <w:marTop w:val="0"/>
      <w:marBottom w:val="0"/>
      <w:divBdr>
        <w:top w:val="none" w:sz="0" w:space="0" w:color="auto"/>
        <w:left w:val="none" w:sz="0" w:space="0" w:color="auto"/>
        <w:bottom w:val="none" w:sz="0" w:space="0" w:color="auto"/>
        <w:right w:val="none" w:sz="0" w:space="0" w:color="auto"/>
      </w:divBdr>
    </w:div>
    <w:div w:id="1319771131">
      <w:bodyDiv w:val="1"/>
      <w:marLeft w:val="0"/>
      <w:marRight w:val="0"/>
      <w:marTop w:val="0"/>
      <w:marBottom w:val="0"/>
      <w:divBdr>
        <w:top w:val="none" w:sz="0" w:space="0" w:color="auto"/>
        <w:left w:val="none" w:sz="0" w:space="0" w:color="auto"/>
        <w:bottom w:val="none" w:sz="0" w:space="0" w:color="auto"/>
        <w:right w:val="none" w:sz="0" w:space="0" w:color="auto"/>
      </w:divBdr>
    </w:div>
    <w:div w:id="1319962000">
      <w:bodyDiv w:val="1"/>
      <w:marLeft w:val="0"/>
      <w:marRight w:val="0"/>
      <w:marTop w:val="0"/>
      <w:marBottom w:val="0"/>
      <w:divBdr>
        <w:top w:val="none" w:sz="0" w:space="0" w:color="auto"/>
        <w:left w:val="none" w:sz="0" w:space="0" w:color="auto"/>
        <w:bottom w:val="none" w:sz="0" w:space="0" w:color="auto"/>
        <w:right w:val="none" w:sz="0" w:space="0" w:color="auto"/>
      </w:divBdr>
    </w:div>
    <w:div w:id="1319993203">
      <w:bodyDiv w:val="1"/>
      <w:marLeft w:val="0"/>
      <w:marRight w:val="0"/>
      <w:marTop w:val="0"/>
      <w:marBottom w:val="0"/>
      <w:divBdr>
        <w:top w:val="none" w:sz="0" w:space="0" w:color="auto"/>
        <w:left w:val="none" w:sz="0" w:space="0" w:color="auto"/>
        <w:bottom w:val="none" w:sz="0" w:space="0" w:color="auto"/>
        <w:right w:val="none" w:sz="0" w:space="0" w:color="auto"/>
      </w:divBdr>
    </w:div>
    <w:div w:id="1320110912">
      <w:bodyDiv w:val="1"/>
      <w:marLeft w:val="0"/>
      <w:marRight w:val="0"/>
      <w:marTop w:val="0"/>
      <w:marBottom w:val="0"/>
      <w:divBdr>
        <w:top w:val="none" w:sz="0" w:space="0" w:color="auto"/>
        <w:left w:val="none" w:sz="0" w:space="0" w:color="auto"/>
        <w:bottom w:val="none" w:sz="0" w:space="0" w:color="auto"/>
        <w:right w:val="none" w:sz="0" w:space="0" w:color="auto"/>
      </w:divBdr>
    </w:div>
    <w:div w:id="1320184825">
      <w:bodyDiv w:val="1"/>
      <w:marLeft w:val="0"/>
      <w:marRight w:val="0"/>
      <w:marTop w:val="0"/>
      <w:marBottom w:val="0"/>
      <w:divBdr>
        <w:top w:val="none" w:sz="0" w:space="0" w:color="auto"/>
        <w:left w:val="none" w:sz="0" w:space="0" w:color="auto"/>
        <w:bottom w:val="none" w:sz="0" w:space="0" w:color="auto"/>
        <w:right w:val="none" w:sz="0" w:space="0" w:color="auto"/>
      </w:divBdr>
    </w:div>
    <w:div w:id="1320236348">
      <w:bodyDiv w:val="1"/>
      <w:marLeft w:val="0"/>
      <w:marRight w:val="0"/>
      <w:marTop w:val="0"/>
      <w:marBottom w:val="0"/>
      <w:divBdr>
        <w:top w:val="none" w:sz="0" w:space="0" w:color="auto"/>
        <w:left w:val="none" w:sz="0" w:space="0" w:color="auto"/>
        <w:bottom w:val="none" w:sz="0" w:space="0" w:color="auto"/>
        <w:right w:val="none" w:sz="0" w:space="0" w:color="auto"/>
      </w:divBdr>
    </w:div>
    <w:div w:id="1320311456">
      <w:bodyDiv w:val="1"/>
      <w:marLeft w:val="0"/>
      <w:marRight w:val="0"/>
      <w:marTop w:val="0"/>
      <w:marBottom w:val="0"/>
      <w:divBdr>
        <w:top w:val="none" w:sz="0" w:space="0" w:color="auto"/>
        <w:left w:val="none" w:sz="0" w:space="0" w:color="auto"/>
        <w:bottom w:val="none" w:sz="0" w:space="0" w:color="auto"/>
        <w:right w:val="none" w:sz="0" w:space="0" w:color="auto"/>
      </w:divBdr>
    </w:div>
    <w:div w:id="1320504749">
      <w:bodyDiv w:val="1"/>
      <w:marLeft w:val="0"/>
      <w:marRight w:val="0"/>
      <w:marTop w:val="0"/>
      <w:marBottom w:val="0"/>
      <w:divBdr>
        <w:top w:val="none" w:sz="0" w:space="0" w:color="auto"/>
        <w:left w:val="none" w:sz="0" w:space="0" w:color="auto"/>
        <w:bottom w:val="none" w:sz="0" w:space="0" w:color="auto"/>
        <w:right w:val="none" w:sz="0" w:space="0" w:color="auto"/>
      </w:divBdr>
    </w:div>
    <w:div w:id="1320883390">
      <w:bodyDiv w:val="1"/>
      <w:marLeft w:val="0"/>
      <w:marRight w:val="0"/>
      <w:marTop w:val="0"/>
      <w:marBottom w:val="0"/>
      <w:divBdr>
        <w:top w:val="none" w:sz="0" w:space="0" w:color="auto"/>
        <w:left w:val="none" w:sz="0" w:space="0" w:color="auto"/>
        <w:bottom w:val="none" w:sz="0" w:space="0" w:color="auto"/>
        <w:right w:val="none" w:sz="0" w:space="0" w:color="auto"/>
      </w:divBdr>
    </w:div>
    <w:div w:id="1320886508">
      <w:bodyDiv w:val="1"/>
      <w:marLeft w:val="0"/>
      <w:marRight w:val="0"/>
      <w:marTop w:val="0"/>
      <w:marBottom w:val="0"/>
      <w:divBdr>
        <w:top w:val="none" w:sz="0" w:space="0" w:color="auto"/>
        <w:left w:val="none" w:sz="0" w:space="0" w:color="auto"/>
        <w:bottom w:val="none" w:sz="0" w:space="0" w:color="auto"/>
        <w:right w:val="none" w:sz="0" w:space="0" w:color="auto"/>
      </w:divBdr>
    </w:div>
    <w:div w:id="1321151270">
      <w:bodyDiv w:val="1"/>
      <w:marLeft w:val="0"/>
      <w:marRight w:val="0"/>
      <w:marTop w:val="0"/>
      <w:marBottom w:val="0"/>
      <w:divBdr>
        <w:top w:val="none" w:sz="0" w:space="0" w:color="auto"/>
        <w:left w:val="none" w:sz="0" w:space="0" w:color="auto"/>
        <w:bottom w:val="none" w:sz="0" w:space="0" w:color="auto"/>
        <w:right w:val="none" w:sz="0" w:space="0" w:color="auto"/>
      </w:divBdr>
    </w:div>
    <w:div w:id="1321274143">
      <w:bodyDiv w:val="1"/>
      <w:marLeft w:val="0"/>
      <w:marRight w:val="0"/>
      <w:marTop w:val="0"/>
      <w:marBottom w:val="0"/>
      <w:divBdr>
        <w:top w:val="none" w:sz="0" w:space="0" w:color="auto"/>
        <w:left w:val="none" w:sz="0" w:space="0" w:color="auto"/>
        <w:bottom w:val="none" w:sz="0" w:space="0" w:color="auto"/>
        <w:right w:val="none" w:sz="0" w:space="0" w:color="auto"/>
      </w:divBdr>
    </w:div>
    <w:div w:id="1321302669">
      <w:bodyDiv w:val="1"/>
      <w:marLeft w:val="0"/>
      <w:marRight w:val="0"/>
      <w:marTop w:val="0"/>
      <w:marBottom w:val="0"/>
      <w:divBdr>
        <w:top w:val="none" w:sz="0" w:space="0" w:color="auto"/>
        <w:left w:val="none" w:sz="0" w:space="0" w:color="auto"/>
        <w:bottom w:val="none" w:sz="0" w:space="0" w:color="auto"/>
        <w:right w:val="none" w:sz="0" w:space="0" w:color="auto"/>
      </w:divBdr>
    </w:div>
    <w:div w:id="1321809724">
      <w:bodyDiv w:val="1"/>
      <w:marLeft w:val="0"/>
      <w:marRight w:val="0"/>
      <w:marTop w:val="0"/>
      <w:marBottom w:val="0"/>
      <w:divBdr>
        <w:top w:val="none" w:sz="0" w:space="0" w:color="auto"/>
        <w:left w:val="none" w:sz="0" w:space="0" w:color="auto"/>
        <w:bottom w:val="none" w:sz="0" w:space="0" w:color="auto"/>
        <w:right w:val="none" w:sz="0" w:space="0" w:color="auto"/>
      </w:divBdr>
    </w:div>
    <w:div w:id="1321811269">
      <w:bodyDiv w:val="1"/>
      <w:marLeft w:val="0"/>
      <w:marRight w:val="0"/>
      <w:marTop w:val="0"/>
      <w:marBottom w:val="0"/>
      <w:divBdr>
        <w:top w:val="none" w:sz="0" w:space="0" w:color="auto"/>
        <w:left w:val="none" w:sz="0" w:space="0" w:color="auto"/>
        <w:bottom w:val="none" w:sz="0" w:space="0" w:color="auto"/>
        <w:right w:val="none" w:sz="0" w:space="0" w:color="auto"/>
      </w:divBdr>
    </w:div>
    <w:div w:id="1321885206">
      <w:bodyDiv w:val="1"/>
      <w:marLeft w:val="0"/>
      <w:marRight w:val="0"/>
      <w:marTop w:val="0"/>
      <w:marBottom w:val="0"/>
      <w:divBdr>
        <w:top w:val="none" w:sz="0" w:space="0" w:color="auto"/>
        <w:left w:val="none" w:sz="0" w:space="0" w:color="auto"/>
        <w:bottom w:val="none" w:sz="0" w:space="0" w:color="auto"/>
        <w:right w:val="none" w:sz="0" w:space="0" w:color="auto"/>
      </w:divBdr>
    </w:div>
    <w:div w:id="1322001279">
      <w:bodyDiv w:val="1"/>
      <w:marLeft w:val="0"/>
      <w:marRight w:val="0"/>
      <w:marTop w:val="0"/>
      <w:marBottom w:val="0"/>
      <w:divBdr>
        <w:top w:val="none" w:sz="0" w:space="0" w:color="auto"/>
        <w:left w:val="none" w:sz="0" w:space="0" w:color="auto"/>
        <w:bottom w:val="none" w:sz="0" w:space="0" w:color="auto"/>
        <w:right w:val="none" w:sz="0" w:space="0" w:color="auto"/>
      </w:divBdr>
    </w:div>
    <w:div w:id="1322074607">
      <w:bodyDiv w:val="1"/>
      <w:marLeft w:val="0"/>
      <w:marRight w:val="0"/>
      <w:marTop w:val="0"/>
      <w:marBottom w:val="0"/>
      <w:divBdr>
        <w:top w:val="none" w:sz="0" w:space="0" w:color="auto"/>
        <w:left w:val="none" w:sz="0" w:space="0" w:color="auto"/>
        <w:bottom w:val="none" w:sz="0" w:space="0" w:color="auto"/>
        <w:right w:val="none" w:sz="0" w:space="0" w:color="auto"/>
      </w:divBdr>
    </w:div>
    <w:div w:id="1322076976">
      <w:bodyDiv w:val="1"/>
      <w:marLeft w:val="0"/>
      <w:marRight w:val="0"/>
      <w:marTop w:val="0"/>
      <w:marBottom w:val="0"/>
      <w:divBdr>
        <w:top w:val="none" w:sz="0" w:space="0" w:color="auto"/>
        <w:left w:val="none" w:sz="0" w:space="0" w:color="auto"/>
        <w:bottom w:val="none" w:sz="0" w:space="0" w:color="auto"/>
        <w:right w:val="none" w:sz="0" w:space="0" w:color="auto"/>
      </w:divBdr>
    </w:div>
    <w:div w:id="1322193859">
      <w:bodyDiv w:val="1"/>
      <w:marLeft w:val="0"/>
      <w:marRight w:val="0"/>
      <w:marTop w:val="0"/>
      <w:marBottom w:val="0"/>
      <w:divBdr>
        <w:top w:val="none" w:sz="0" w:space="0" w:color="auto"/>
        <w:left w:val="none" w:sz="0" w:space="0" w:color="auto"/>
        <w:bottom w:val="none" w:sz="0" w:space="0" w:color="auto"/>
        <w:right w:val="none" w:sz="0" w:space="0" w:color="auto"/>
      </w:divBdr>
    </w:div>
    <w:div w:id="1322271792">
      <w:bodyDiv w:val="1"/>
      <w:marLeft w:val="0"/>
      <w:marRight w:val="0"/>
      <w:marTop w:val="0"/>
      <w:marBottom w:val="0"/>
      <w:divBdr>
        <w:top w:val="none" w:sz="0" w:space="0" w:color="auto"/>
        <w:left w:val="none" w:sz="0" w:space="0" w:color="auto"/>
        <w:bottom w:val="none" w:sz="0" w:space="0" w:color="auto"/>
        <w:right w:val="none" w:sz="0" w:space="0" w:color="auto"/>
      </w:divBdr>
    </w:div>
    <w:div w:id="1322395108">
      <w:bodyDiv w:val="1"/>
      <w:marLeft w:val="0"/>
      <w:marRight w:val="0"/>
      <w:marTop w:val="0"/>
      <w:marBottom w:val="0"/>
      <w:divBdr>
        <w:top w:val="none" w:sz="0" w:space="0" w:color="auto"/>
        <w:left w:val="none" w:sz="0" w:space="0" w:color="auto"/>
        <w:bottom w:val="none" w:sz="0" w:space="0" w:color="auto"/>
        <w:right w:val="none" w:sz="0" w:space="0" w:color="auto"/>
      </w:divBdr>
    </w:div>
    <w:div w:id="1322544285">
      <w:bodyDiv w:val="1"/>
      <w:marLeft w:val="0"/>
      <w:marRight w:val="0"/>
      <w:marTop w:val="0"/>
      <w:marBottom w:val="0"/>
      <w:divBdr>
        <w:top w:val="none" w:sz="0" w:space="0" w:color="auto"/>
        <w:left w:val="none" w:sz="0" w:space="0" w:color="auto"/>
        <w:bottom w:val="none" w:sz="0" w:space="0" w:color="auto"/>
        <w:right w:val="none" w:sz="0" w:space="0" w:color="auto"/>
      </w:divBdr>
    </w:div>
    <w:div w:id="1323119248">
      <w:bodyDiv w:val="1"/>
      <w:marLeft w:val="0"/>
      <w:marRight w:val="0"/>
      <w:marTop w:val="0"/>
      <w:marBottom w:val="0"/>
      <w:divBdr>
        <w:top w:val="none" w:sz="0" w:space="0" w:color="auto"/>
        <w:left w:val="none" w:sz="0" w:space="0" w:color="auto"/>
        <w:bottom w:val="none" w:sz="0" w:space="0" w:color="auto"/>
        <w:right w:val="none" w:sz="0" w:space="0" w:color="auto"/>
      </w:divBdr>
    </w:div>
    <w:div w:id="1323121152">
      <w:bodyDiv w:val="1"/>
      <w:marLeft w:val="0"/>
      <w:marRight w:val="0"/>
      <w:marTop w:val="0"/>
      <w:marBottom w:val="0"/>
      <w:divBdr>
        <w:top w:val="none" w:sz="0" w:space="0" w:color="auto"/>
        <w:left w:val="none" w:sz="0" w:space="0" w:color="auto"/>
        <w:bottom w:val="none" w:sz="0" w:space="0" w:color="auto"/>
        <w:right w:val="none" w:sz="0" w:space="0" w:color="auto"/>
      </w:divBdr>
    </w:div>
    <w:div w:id="1323124480">
      <w:bodyDiv w:val="1"/>
      <w:marLeft w:val="0"/>
      <w:marRight w:val="0"/>
      <w:marTop w:val="0"/>
      <w:marBottom w:val="0"/>
      <w:divBdr>
        <w:top w:val="none" w:sz="0" w:space="0" w:color="auto"/>
        <w:left w:val="none" w:sz="0" w:space="0" w:color="auto"/>
        <w:bottom w:val="none" w:sz="0" w:space="0" w:color="auto"/>
        <w:right w:val="none" w:sz="0" w:space="0" w:color="auto"/>
      </w:divBdr>
    </w:div>
    <w:div w:id="1323318163">
      <w:bodyDiv w:val="1"/>
      <w:marLeft w:val="0"/>
      <w:marRight w:val="0"/>
      <w:marTop w:val="0"/>
      <w:marBottom w:val="0"/>
      <w:divBdr>
        <w:top w:val="none" w:sz="0" w:space="0" w:color="auto"/>
        <w:left w:val="none" w:sz="0" w:space="0" w:color="auto"/>
        <w:bottom w:val="none" w:sz="0" w:space="0" w:color="auto"/>
        <w:right w:val="none" w:sz="0" w:space="0" w:color="auto"/>
      </w:divBdr>
    </w:div>
    <w:div w:id="1323583198">
      <w:bodyDiv w:val="1"/>
      <w:marLeft w:val="0"/>
      <w:marRight w:val="0"/>
      <w:marTop w:val="0"/>
      <w:marBottom w:val="0"/>
      <w:divBdr>
        <w:top w:val="none" w:sz="0" w:space="0" w:color="auto"/>
        <w:left w:val="none" w:sz="0" w:space="0" w:color="auto"/>
        <w:bottom w:val="none" w:sz="0" w:space="0" w:color="auto"/>
        <w:right w:val="none" w:sz="0" w:space="0" w:color="auto"/>
      </w:divBdr>
    </w:div>
    <w:div w:id="1323658956">
      <w:bodyDiv w:val="1"/>
      <w:marLeft w:val="0"/>
      <w:marRight w:val="0"/>
      <w:marTop w:val="0"/>
      <w:marBottom w:val="0"/>
      <w:divBdr>
        <w:top w:val="none" w:sz="0" w:space="0" w:color="auto"/>
        <w:left w:val="none" w:sz="0" w:space="0" w:color="auto"/>
        <w:bottom w:val="none" w:sz="0" w:space="0" w:color="auto"/>
        <w:right w:val="none" w:sz="0" w:space="0" w:color="auto"/>
      </w:divBdr>
    </w:div>
    <w:div w:id="1323702091">
      <w:bodyDiv w:val="1"/>
      <w:marLeft w:val="0"/>
      <w:marRight w:val="0"/>
      <w:marTop w:val="0"/>
      <w:marBottom w:val="0"/>
      <w:divBdr>
        <w:top w:val="none" w:sz="0" w:space="0" w:color="auto"/>
        <w:left w:val="none" w:sz="0" w:space="0" w:color="auto"/>
        <w:bottom w:val="none" w:sz="0" w:space="0" w:color="auto"/>
        <w:right w:val="none" w:sz="0" w:space="0" w:color="auto"/>
      </w:divBdr>
    </w:div>
    <w:div w:id="1324041145">
      <w:bodyDiv w:val="1"/>
      <w:marLeft w:val="0"/>
      <w:marRight w:val="0"/>
      <w:marTop w:val="0"/>
      <w:marBottom w:val="0"/>
      <w:divBdr>
        <w:top w:val="none" w:sz="0" w:space="0" w:color="auto"/>
        <w:left w:val="none" w:sz="0" w:space="0" w:color="auto"/>
        <w:bottom w:val="none" w:sz="0" w:space="0" w:color="auto"/>
        <w:right w:val="none" w:sz="0" w:space="0" w:color="auto"/>
      </w:divBdr>
    </w:div>
    <w:div w:id="1324047613">
      <w:bodyDiv w:val="1"/>
      <w:marLeft w:val="0"/>
      <w:marRight w:val="0"/>
      <w:marTop w:val="0"/>
      <w:marBottom w:val="0"/>
      <w:divBdr>
        <w:top w:val="none" w:sz="0" w:space="0" w:color="auto"/>
        <w:left w:val="none" w:sz="0" w:space="0" w:color="auto"/>
        <w:bottom w:val="none" w:sz="0" w:space="0" w:color="auto"/>
        <w:right w:val="none" w:sz="0" w:space="0" w:color="auto"/>
      </w:divBdr>
    </w:div>
    <w:div w:id="1324091022">
      <w:bodyDiv w:val="1"/>
      <w:marLeft w:val="0"/>
      <w:marRight w:val="0"/>
      <w:marTop w:val="0"/>
      <w:marBottom w:val="0"/>
      <w:divBdr>
        <w:top w:val="none" w:sz="0" w:space="0" w:color="auto"/>
        <w:left w:val="none" w:sz="0" w:space="0" w:color="auto"/>
        <w:bottom w:val="none" w:sz="0" w:space="0" w:color="auto"/>
        <w:right w:val="none" w:sz="0" w:space="0" w:color="auto"/>
      </w:divBdr>
    </w:div>
    <w:div w:id="1324161174">
      <w:bodyDiv w:val="1"/>
      <w:marLeft w:val="0"/>
      <w:marRight w:val="0"/>
      <w:marTop w:val="0"/>
      <w:marBottom w:val="0"/>
      <w:divBdr>
        <w:top w:val="none" w:sz="0" w:space="0" w:color="auto"/>
        <w:left w:val="none" w:sz="0" w:space="0" w:color="auto"/>
        <w:bottom w:val="none" w:sz="0" w:space="0" w:color="auto"/>
        <w:right w:val="none" w:sz="0" w:space="0" w:color="auto"/>
      </w:divBdr>
    </w:div>
    <w:div w:id="1324164619">
      <w:bodyDiv w:val="1"/>
      <w:marLeft w:val="0"/>
      <w:marRight w:val="0"/>
      <w:marTop w:val="0"/>
      <w:marBottom w:val="0"/>
      <w:divBdr>
        <w:top w:val="none" w:sz="0" w:space="0" w:color="auto"/>
        <w:left w:val="none" w:sz="0" w:space="0" w:color="auto"/>
        <w:bottom w:val="none" w:sz="0" w:space="0" w:color="auto"/>
        <w:right w:val="none" w:sz="0" w:space="0" w:color="auto"/>
      </w:divBdr>
    </w:div>
    <w:div w:id="1324504590">
      <w:bodyDiv w:val="1"/>
      <w:marLeft w:val="0"/>
      <w:marRight w:val="0"/>
      <w:marTop w:val="0"/>
      <w:marBottom w:val="0"/>
      <w:divBdr>
        <w:top w:val="none" w:sz="0" w:space="0" w:color="auto"/>
        <w:left w:val="none" w:sz="0" w:space="0" w:color="auto"/>
        <w:bottom w:val="none" w:sz="0" w:space="0" w:color="auto"/>
        <w:right w:val="none" w:sz="0" w:space="0" w:color="auto"/>
      </w:divBdr>
    </w:div>
    <w:div w:id="1324624811">
      <w:bodyDiv w:val="1"/>
      <w:marLeft w:val="0"/>
      <w:marRight w:val="0"/>
      <w:marTop w:val="0"/>
      <w:marBottom w:val="0"/>
      <w:divBdr>
        <w:top w:val="none" w:sz="0" w:space="0" w:color="auto"/>
        <w:left w:val="none" w:sz="0" w:space="0" w:color="auto"/>
        <w:bottom w:val="none" w:sz="0" w:space="0" w:color="auto"/>
        <w:right w:val="none" w:sz="0" w:space="0" w:color="auto"/>
      </w:divBdr>
    </w:div>
    <w:div w:id="1324698777">
      <w:bodyDiv w:val="1"/>
      <w:marLeft w:val="0"/>
      <w:marRight w:val="0"/>
      <w:marTop w:val="0"/>
      <w:marBottom w:val="0"/>
      <w:divBdr>
        <w:top w:val="none" w:sz="0" w:space="0" w:color="auto"/>
        <w:left w:val="none" w:sz="0" w:space="0" w:color="auto"/>
        <w:bottom w:val="none" w:sz="0" w:space="0" w:color="auto"/>
        <w:right w:val="none" w:sz="0" w:space="0" w:color="auto"/>
      </w:divBdr>
    </w:div>
    <w:div w:id="1324701534">
      <w:bodyDiv w:val="1"/>
      <w:marLeft w:val="0"/>
      <w:marRight w:val="0"/>
      <w:marTop w:val="0"/>
      <w:marBottom w:val="0"/>
      <w:divBdr>
        <w:top w:val="none" w:sz="0" w:space="0" w:color="auto"/>
        <w:left w:val="none" w:sz="0" w:space="0" w:color="auto"/>
        <w:bottom w:val="none" w:sz="0" w:space="0" w:color="auto"/>
        <w:right w:val="none" w:sz="0" w:space="0" w:color="auto"/>
      </w:divBdr>
    </w:div>
    <w:div w:id="1324820543">
      <w:bodyDiv w:val="1"/>
      <w:marLeft w:val="0"/>
      <w:marRight w:val="0"/>
      <w:marTop w:val="0"/>
      <w:marBottom w:val="0"/>
      <w:divBdr>
        <w:top w:val="none" w:sz="0" w:space="0" w:color="auto"/>
        <w:left w:val="none" w:sz="0" w:space="0" w:color="auto"/>
        <w:bottom w:val="none" w:sz="0" w:space="0" w:color="auto"/>
        <w:right w:val="none" w:sz="0" w:space="0" w:color="auto"/>
      </w:divBdr>
    </w:div>
    <w:div w:id="1325158694">
      <w:bodyDiv w:val="1"/>
      <w:marLeft w:val="0"/>
      <w:marRight w:val="0"/>
      <w:marTop w:val="0"/>
      <w:marBottom w:val="0"/>
      <w:divBdr>
        <w:top w:val="none" w:sz="0" w:space="0" w:color="auto"/>
        <w:left w:val="none" w:sz="0" w:space="0" w:color="auto"/>
        <w:bottom w:val="none" w:sz="0" w:space="0" w:color="auto"/>
        <w:right w:val="none" w:sz="0" w:space="0" w:color="auto"/>
      </w:divBdr>
    </w:div>
    <w:div w:id="1325619848">
      <w:bodyDiv w:val="1"/>
      <w:marLeft w:val="0"/>
      <w:marRight w:val="0"/>
      <w:marTop w:val="0"/>
      <w:marBottom w:val="0"/>
      <w:divBdr>
        <w:top w:val="none" w:sz="0" w:space="0" w:color="auto"/>
        <w:left w:val="none" w:sz="0" w:space="0" w:color="auto"/>
        <w:bottom w:val="none" w:sz="0" w:space="0" w:color="auto"/>
        <w:right w:val="none" w:sz="0" w:space="0" w:color="auto"/>
      </w:divBdr>
    </w:div>
    <w:div w:id="1325622849">
      <w:bodyDiv w:val="1"/>
      <w:marLeft w:val="0"/>
      <w:marRight w:val="0"/>
      <w:marTop w:val="0"/>
      <w:marBottom w:val="0"/>
      <w:divBdr>
        <w:top w:val="none" w:sz="0" w:space="0" w:color="auto"/>
        <w:left w:val="none" w:sz="0" w:space="0" w:color="auto"/>
        <w:bottom w:val="none" w:sz="0" w:space="0" w:color="auto"/>
        <w:right w:val="none" w:sz="0" w:space="0" w:color="auto"/>
      </w:divBdr>
    </w:div>
    <w:div w:id="1325629198">
      <w:bodyDiv w:val="1"/>
      <w:marLeft w:val="0"/>
      <w:marRight w:val="0"/>
      <w:marTop w:val="0"/>
      <w:marBottom w:val="0"/>
      <w:divBdr>
        <w:top w:val="none" w:sz="0" w:space="0" w:color="auto"/>
        <w:left w:val="none" w:sz="0" w:space="0" w:color="auto"/>
        <w:bottom w:val="none" w:sz="0" w:space="0" w:color="auto"/>
        <w:right w:val="none" w:sz="0" w:space="0" w:color="auto"/>
      </w:divBdr>
    </w:div>
    <w:div w:id="1325664663">
      <w:bodyDiv w:val="1"/>
      <w:marLeft w:val="0"/>
      <w:marRight w:val="0"/>
      <w:marTop w:val="0"/>
      <w:marBottom w:val="0"/>
      <w:divBdr>
        <w:top w:val="none" w:sz="0" w:space="0" w:color="auto"/>
        <w:left w:val="none" w:sz="0" w:space="0" w:color="auto"/>
        <w:bottom w:val="none" w:sz="0" w:space="0" w:color="auto"/>
        <w:right w:val="none" w:sz="0" w:space="0" w:color="auto"/>
      </w:divBdr>
    </w:div>
    <w:div w:id="1325742232">
      <w:bodyDiv w:val="1"/>
      <w:marLeft w:val="0"/>
      <w:marRight w:val="0"/>
      <w:marTop w:val="0"/>
      <w:marBottom w:val="0"/>
      <w:divBdr>
        <w:top w:val="none" w:sz="0" w:space="0" w:color="auto"/>
        <w:left w:val="none" w:sz="0" w:space="0" w:color="auto"/>
        <w:bottom w:val="none" w:sz="0" w:space="0" w:color="auto"/>
        <w:right w:val="none" w:sz="0" w:space="0" w:color="auto"/>
      </w:divBdr>
    </w:div>
    <w:div w:id="1325890580">
      <w:bodyDiv w:val="1"/>
      <w:marLeft w:val="0"/>
      <w:marRight w:val="0"/>
      <w:marTop w:val="0"/>
      <w:marBottom w:val="0"/>
      <w:divBdr>
        <w:top w:val="none" w:sz="0" w:space="0" w:color="auto"/>
        <w:left w:val="none" w:sz="0" w:space="0" w:color="auto"/>
        <w:bottom w:val="none" w:sz="0" w:space="0" w:color="auto"/>
        <w:right w:val="none" w:sz="0" w:space="0" w:color="auto"/>
      </w:divBdr>
    </w:div>
    <w:div w:id="1326088028">
      <w:bodyDiv w:val="1"/>
      <w:marLeft w:val="0"/>
      <w:marRight w:val="0"/>
      <w:marTop w:val="0"/>
      <w:marBottom w:val="0"/>
      <w:divBdr>
        <w:top w:val="none" w:sz="0" w:space="0" w:color="auto"/>
        <w:left w:val="none" w:sz="0" w:space="0" w:color="auto"/>
        <w:bottom w:val="none" w:sz="0" w:space="0" w:color="auto"/>
        <w:right w:val="none" w:sz="0" w:space="0" w:color="auto"/>
      </w:divBdr>
    </w:div>
    <w:div w:id="1326322893">
      <w:bodyDiv w:val="1"/>
      <w:marLeft w:val="0"/>
      <w:marRight w:val="0"/>
      <w:marTop w:val="0"/>
      <w:marBottom w:val="0"/>
      <w:divBdr>
        <w:top w:val="none" w:sz="0" w:space="0" w:color="auto"/>
        <w:left w:val="none" w:sz="0" w:space="0" w:color="auto"/>
        <w:bottom w:val="none" w:sz="0" w:space="0" w:color="auto"/>
        <w:right w:val="none" w:sz="0" w:space="0" w:color="auto"/>
      </w:divBdr>
    </w:div>
    <w:div w:id="1326661800">
      <w:bodyDiv w:val="1"/>
      <w:marLeft w:val="0"/>
      <w:marRight w:val="0"/>
      <w:marTop w:val="0"/>
      <w:marBottom w:val="0"/>
      <w:divBdr>
        <w:top w:val="none" w:sz="0" w:space="0" w:color="auto"/>
        <w:left w:val="none" w:sz="0" w:space="0" w:color="auto"/>
        <w:bottom w:val="none" w:sz="0" w:space="0" w:color="auto"/>
        <w:right w:val="none" w:sz="0" w:space="0" w:color="auto"/>
      </w:divBdr>
    </w:div>
    <w:div w:id="1326664866">
      <w:bodyDiv w:val="1"/>
      <w:marLeft w:val="0"/>
      <w:marRight w:val="0"/>
      <w:marTop w:val="0"/>
      <w:marBottom w:val="0"/>
      <w:divBdr>
        <w:top w:val="none" w:sz="0" w:space="0" w:color="auto"/>
        <w:left w:val="none" w:sz="0" w:space="0" w:color="auto"/>
        <w:bottom w:val="none" w:sz="0" w:space="0" w:color="auto"/>
        <w:right w:val="none" w:sz="0" w:space="0" w:color="auto"/>
      </w:divBdr>
    </w:div>
    <w:div w:id="1326788689">
      <w:bodyDiv w:val="1"/>
      <w:marLeft w:val="0"/>
      <w:marRight w:val="0"/>
      <w:marTop w:val="0"/>
      <w:marBottom w:val="0"/>
      <w:divBdr>
        <w:top w:val="none" w:sz="0" w:space="0" w:color="auto"/>
        <w:left w:val="none" w:sz="0" w:space="0" w:color="auto"/>
        <w:bottom w:val="none" w:sz="0" w:space="0" w:color="auto"/>
        <w:right w:val="none" w:sz="0" w:space="0" w:color="auto"/>
      </w:divBdr>
    </w:div>
    <w:div w:id="1327049955">
      <w:bodyDiv w:val="1"/>
      <w:marLeft w:val="0"/>
      <w:marRight w:val="0"/>
      <w:marTop w:val="0"/>
      <w:marBottom w:val="0"/>
      <w:divBdr>
        <w:top w:val="none" w:sz="0" w:space="0" w:color="auto"/>
        <w:left w:val="none" w:sz="0" w:space="0" w:color="auto"/>
        <w:bottom w:val="none" w:sz="0" w:space="0" w:color="auto"/>
        <w:right w:val="none" w:sz="0" w:space="0" w:color="auto"/>
      </w:divBdr>
    </w:div>
    <w:div w:id="1327320423">
      <w:bodyDiv w:val="1"/>
      <w:marLeft w:val="0"/>
      <w:marRight w:val="0"/>
      <w:marTop w:val="0"/>
      <w:marBottom w:val="0"/>
      <w:divBdr>
        <w:top w:val="none" w:sz="0" w:space="0" w:color="auto"/>
        <w:left w:val="none" w:sz="0" w:space="0" w:color="auto"/>
        <w:bottom w:val="none" w:sz="0" w:space="0" w:color="auto"/>
        <w:right w:val="none" w:sz="0" w:space="0" w:color="auto"/>
      </w:divBdr>
    </w:div>
    <w:div w:id="1327519022">
      <w:bodyDiv w:val="1"/>
      <w:marLeft w:val="0"/>
      <w:marRight w:val="0"/>
      <w:marTop w:val="0"/>
      <w:marBottom w:val="0"/>
      <w:divBdr>
        <w:top w:val="none" w:sz="0" w:space="0" w:color="auto"/>
        <w:left w:val="none" w:sz="0" w:space="0" w:color="auto"/>
        <w:bottom w:val="none" w:sz="0" w:space="0" w:color="auto"/>
        <w:right w:val="none" w:sz="0" w:space="0" w:color="auto"/>
      </w:divBdr>
    </w:div>
    <w:div w:id="1327588563">
      <w:bodyDiv w:val="1"/>
      <w:marLeft w:val="0"/>
      <w:marRight w:val="0"/>
      <w:marTop w:val="0"/>
      <w:marBottom w:val="0"/>
      <w:divBdr>
        <w:top w:val="none" w:sz="0" w:space="0" w:color="auto"/>
        <w:left w:val="none" w:sz="0" w:space="0" w:color="auto"/>
        <w:bottom w:val="none" w:sz="0" w:space="0" w:color="auto"/>
        <w:right w:val="none" w:sz="0" w:space="0" w:color="auto"/>
      </w:divBdr>
    </w:div>
    <w:div w:id="1327708632">
      <w:bodyDiv w:val="1"/>
      <w:marLeft w:val="0"/>
      <w:marRight w:val="0"/>
      <w:marTop w:val="0"/>
      <w:marBottom w:val="0"/>
      <w:divBdr>
        <w:top w:val="none" w:sz="0" w:space="0" w:color="auto"/>
        <w:left w:val="none" w:sz="0" w:space="0" w:color="auto"/>
        <w:bottom w:val="none" w:sz="0" w:space="0" w:color="auto"/>
        <w:right w:val="none" w:sz="0" w:space="0" w:color="auto"/>
      </w:divBdr>
    </w:div>
    <w:div w:id="1327828700">
      <w:bodyDiv w:val="1"/>
      <w:marLeft w:val="0"/>
      <w:marRight w:val="0"/>
      <w:marTop w:val="0"/>
      <w:marBottom w:val="0"/>
      <w:divBdr>
        <w:top w:val="none" w:sz="0" w:space="0" w:color="auto"/>
        <w:left w:val="none" w:sz="0" w:space="0" w:color="auto"/>
        <w:bottom w:val="none" w:sz="0" w:space="0" w:color="auto"/>
        <w:right w:val="none" w:sz="0" w:space="0" w:color="auto"/>
      </w:divBdr>
    </w:div>
    <w:div w:id="1327855359">
      <w:bodyDiv w:val="1"/>
      <w:marLeft w:val="0"/>
      <w:marRight w:val="0"/>
      <w:marTop w:val="0"/>
      <w:marBottom w:val="0"/>
      <w:divBdr>
        <w:top w:val="none" w:sz="0" w:space="0" w:color="auto"/>
        <w:left w:val="none" w:sz="0" w:space="0" w:color="auto"/>
        <w:bottom w:val="none" w:sz="0" w:space="0" w:color="auto"/>
        <w:right w:val="none" w:sz="0" w:space="0" w:color="auto"/>
      </w:divBdr>
    </w:div>
    <w:div w:id="1328243644">
      <w:bodyDiv w:val="1"/>
      <w:marLeft w:val="0"/>
      <w:marRight w:val="0"/>
      <w:marTop w:val="0"/>
      <w:marBottom w:val="0"/>
      <w:divBdr>
        <w:top w:val="none" w:sz="0" w:space="0" w:color="auto"/>
        <w:left w:val="none" w:sz="0" w:space="0" w:color="auto"/>
        <w:bottom w:val="none" w:sz="0" w:space="0" w:color="auto"/>
        <w:right w:val="none" w:sz="0" w:space="0" w:color="auto"/>
      </w:divBdr>
    </w:div>
    <w:div w:id="1328554507">
      <w:bodyDiv w:val="1"/>
      <w:marLeft w:val="0"/>
      <w:marRight w:val="0"/>
      <w:marTop w:val="0"/>
      <w:marBottom w:val="0"/>
      <w:divBdr>
        <w:top w:val="none" w:sz="0" w:space="0" w:color="auto"/>
        <w:left w:val="none" w:sz="0" w:space="0" w:color="auto"/>
        <w:bottom w:val="none" w:sz="0" w:space="0" w:color="auto"/>
        <w:right w:val="none" w:sz="0" w:space="0" w:color="auto"/>
      </w:divBdr>
    </w:div>
    <w:div w:id="1329137052">
      <w:bodyDiv w:val="1"/>
      <w:marLeft w:val="0"/>
      <w:marRight w:val="0"/>
      <w:marTop w:val="0"/>
      <w:marBottom w:val="0"/>
      <w:divBdr>
        <w:top w:val="none" w:sz="0" w:space="0" w:color="auto"/>
        <w:left w:val="none" w:sz="0" w:space="0" w:color="auto"/>
        <w:bottom w:val="none" w:sz="0" w:space="0" w:color="auto"/>
        <w:right w:val="none" w:sz="0" w:space="0" w:color="auto"/>
      </w:divBdr>
    </w:div>
    <w:div w:id="1329137094">
      <w:bodyDiv w:val="1"/>
      <w:marLeft w:val="0"/>
      <w:marRight w:val="0"/>
      <w:marTop w:val="0"/>
      <w:marBottom w:val="0"/>
      <w:divBdr>
        <w:top w:val="none" w:sz="0" w:space="0" w:color="auto"/>
        <w:left w:val="none" w:sz="0" w:space="0" w:color="auto"/>
        <w:bottom w:val="none" w:sz="0" w:space="0" w:color="auto"/>
        <w:right w:val="none" w:sz="0" w:space="0" w:color="auto"/>
      </w:divBdr>
    </w:div>
    <w:div w:id="1329137559">
      <w:bodyDiv w:val="1"/>
      <w:marLeft w:val="0"/>
      <w:marRight w:val="0"/>
      <w:marTop w:val="0"/>
      <w:marBottom w:val="0"/>
      <w:divBdr>
        <w:top w:val="none" w:sz="0" w:space="0" w:color="auto"/>
        <w:left w:val="none" w:sz="0" w:space="0" w:color="auto"/>
        <w:bottom w:val="none" w:sz="0" w:space="0" w:color="auto"/>
        <w:right w:val="none" w:sz="0" w:space="0" w:color="auto"/>
      </w:divBdr>
    </w:div>
    <w:div w:id="1329480766">
      <w:bodyDiv w:val="1"/>
      <w:marLeft w:val="0"/>
      <w:marRight w:val="0"/>
      <w:marTop w:val="0"/>
      <w:marBottom w:val="0"/>
      <w:divBdr>
        <w:top w:val="none" w:sz="0" w:space="0" w:color="auto"/>
        <w:left w:val="none" w:sz="0" w:space="0" w:color="auto"/>
        <w:bottom w:val="none" w:sz="0" w:space="0" w:color="auto"/>
        <w:right w:val="none" w:sz="0" w:space="0" w:color="auto"/>
      </w:divBdr>
    </w:div>
    <w:div w:id="1329750043">
      <w:bodyDiv w:val="1"/>
      <w:marLeft w:val="0"/>
      <w:marRight w:val="0"/>
      <w:marTop w:val="0"/>
      <w:marBottom w:val="0"/>
      <w:divBdr>
        <w:top w:val="none" w:sz="0" w:space="0" w:color="auto"/>
        <w:left w:val="none" w:sz="0" w:space="0" w:color="auto"/>
        <w:bottom w:val="none" w:sz="0" w:space="0" w:color="auto"/>
        <w:right w:val="none" w:sz="0" w:space="0" w:color="auto"/>
      </w:divBdr>
    </w:div>
    <w:div w:id="1330018118">
      <w:bodyDiv w:val="1"/>
      <w:marLeft w:val="0"/>
      <w:marRight w:val="0"/>
      <w:marTop w:val="0"/>
      <w:marBottom w:val="0"/>
      <w:divBdr>
        <w:top w:val="none" w:sz="0" w:space="0" w:color="auto"/>
        <w:left w:val="none" w:sz="0" w:space="0" w:color="auto"/>
        <w:bottom w:val="none" w:sz="0" w:space="0" w:color="auto"/>
        <w:right w:val="none" w:sz="0" w:space="0" w:color="auto"/>
      </w:divBdr>
    </w:div>
    <w:div w:id="1330215807">
      <w:bodyDiv w:val="1"/>
      <w:marLeft w:val="0"/>
      <w:marRight w:val="0"/>
      <w:marTop w:val="0"/>
      <w:marBottom w:val="0"/>
      <w:divBdr>
        <w:top w:val="none" w:sz="0" w:space="0" w:color="auto"/>
        <w:left w:val="none" w:sz="0" w:space="0" w:color="auto"/>
        <w:bottom w:val="none" w:sz="0" w:space="0" w:color="auto"/>
        <w:right w:val="none" w:sz="0" w:space="0" w:color="auto"/>
      </w:divBdr>
    </w:div>
    <w:div w:id="1330408902">
      <w:bodyDiv w:val="1"/>
      <w:marLeft w:val="0"/>
      <w:marRight w:val="0"/>
      <w:marTop w:val="0"/>
      <w:marBottom w:val="0"/>
      <w:divBdr>
        <w:top w:val="none" w:sz="0" w:space="0" w:color="auto"/>
        <w:left w:val="none" w:sz="0" w:space="0" w:color="auto"/>
        <w:bottom w:val="none" w:sz="0" w:space="0" w:color="auto"/>
        <w:right w:val="none" w:sz="0" w:space="0" w:color="auto"/>
      </w:divBdr>
    </w:div>
    <w:div w:id="1330867911">
      <w:bodyDiv w:val="1"/>
      <w:marLeft w:val="0"/>
      <w:marRight w:val="0"/>
      <w:marTop w:val="0"/>
      <w:marBottom w:val="0"/>
      <w:divBdr>
        <w:top w:val="none" w:sz="0" w:space="0" w:color="auto"/>
        <w:left w:val="none" w:sz="0" w:space="0" w:color="auto"/>
        <w:bottom w:val="none" w:sz="0" w:space="0" w:color="auto"/>
        <w:right w:val="none" w:sz="0" w:space="0" w:color="auto"/>
      </w:divBdr>
    </w:div>
    <w:div w:id="1331057350">
      <w:bodyDiv w:val="1"/>
      <w:marLeft w:val="0"/>
      <w:marRight w:val="0"/>
      <w:marTop w:val="0"/>
      <w:marBottom w:val="0"/>
      <w:divBdr>
        <w:top w:val="none" w:sz="0" w:space="0" w:color="auto"/>
        <w:left w:val="none" w:sz="0" w:space="0" w:color="auto"/>
        <w:bottom w:val="none" w:sz="0" w:space="0" w:color="auto"/>
        <w:right w:val="none" w:sz="0" w:space="0" w:color="auto"/>
      </w:divBdr>
    </w:div>
    <w:div w:id="1331177961">
      <w:bodyDiv w:val="1"/>
      <w:marLeft w:val="0"/>
      <w:marRight w:val="0"/>
      <w:marTop w:val="0"/>
      <w:marBottom w:val="0"/>
      <w:divBdr>
        <w:top w:val="none" w:sz="0" w:space="0" w:color="auto"/>
        <w:left w:val="none" w:sz="0" w:space="0" w:color="auto"/>
        <w:bottom w:val="none" w:sz="0" w:space="0" w:color="auto"/>
        <w:right w:val="none" w:sz="0" w:space="0" w:color="auto"/>
      </w:divBdr>
    </w:div>
    <w:div w:id="1331638844">
      <w:bodyDiv w:val="1"/>
      <w:marLeft w:val="0"/>
      <w:marRight w:val="0"/>
      <w:marTop w:val="0"/>
      <w:marBottom w:val="0"/>
      <w:divBdr>
        <w:top w:val="none" w:sz="0" w:space="0" w:color="auto"/>
        <w:left w:val="none" w:sz="0" w:space="0" w:color="auto"/>
        <w:bottom w:val="none" w:sz="0" w:space="0" w:color="auto"/>
        <w:right w:val="none" w:sz="0" w:space="0" w:color="auto"/>
      </w:divBdr>
    </w:div>
    <w:div w:id="1331758202">
      <w:bodyDiv w:val="1"/>
      <w:marLeft w:val="0"/>
      <w:marRight w:val="0"/>
      <w:marTop w:val="0"/>
      <w:marBottom w:val="0"/>
      <w:divBdr>
        <w:top w:val="none" w:sz="0" w:space="0" w:color="auto"/>
        <w:left w:val="none" w:sz="0" w:space="0" w:color="auto"/>
        <w:bottom w:val="none" w:sz="0" w:space="0" w:color="auto"/>
        <w:right w:val="none" w:sz="0" w:space="0" w:color="auto"/>
      </w:divBdr>
    </w:div>
    <w:div w:id="1331786804">
      <w:bodyDiv w:val="1"/>
      <w:marLeft w:val="0"/>
      <w:marRight w:val="0"/>
      <w:marTop w:val="0"/>
      <w:marBottom w:val="0"/>
      <w:divBdr>
        <w:top w:val="none" w:sz="0" w:space="0" w:color="auto"/>
        <w:left w:val="none" w:sz="0" w:space="0" w:color="auto"/>
        <w:bottom w:val="none" w:sz="0" w:space="0" w:color="auto"/>
        <w:right w:val="none" w:sz="0" w:space="0" w:color="auto"/>
      </w:divBdr>
    </w:div>
    <w:div w:id="1331834758">
      <w:bodyDiv w:val="1"/>
      <w:marLeft w:val="0"/>
      <w:marRight w:val="0"/>
      <w:marTop w:val="0"/>
      <w:marBottom w:val="0"/>
      <w:divBdr>
        <w:top w:val="none" w:sz="0" w:space="0" w:color="auto"/>
        <w:left w:val="none" w:sz="0" w:space="0" w:color="auto"/>
        <w:bottom w:val="none" w:sz="0" w:space="0" w:color="auto"/>
        <w:right w:val="none" w:sz="0" w:space="0" w:color="auto"/>
      </w:divBdr>
    </w:div>
    <w:div w:id="1331906025">
      <w:bodyDiv w:val="1"/>
      <w:marLeft w:val="0"/>
      <w:marRight w:val="0"/>
      <w:marTop w:val="0"/>
      <w:marBottom w:val="0"/>
      <w:divBdr>
        <w:top w:val="none" w:sz="0" w:space="0" w:color="auto"/>
        <w:left w:val="none" w:sz="0" w:space="0" w:color="auto"/>
        <w:bottom w:val="none" w:sz="0" w:space="0" w:color="auto"/>
        <w:right w:val="none" w:sz="0" w:space="0" w:color="auto"/>
      </w:divBdr>
    </w:div>
    <w:div w:id="1331981351">
      <w:bodyDiv w:val="1"/>
      <w:marLeft w:val="0"/>
      <w:marRight w:val="0"/>
      <w:marTop w:val="0"/>
      <w:marBottom w:val="0"/>
      <w:divBdr>
        <w:top w:val="none" w:sz="0" w:space="0" w:color="auto"/>
        <w:left w:val="none" w:sz="0" w:space="0" w:color="auto"/>
        <w:bottom w:val="none" w:sz="0" w:space="0" w:color="auto"/>
        <w:right w:val="none" w:sz="0" w:space="0" w:color="auto"/>
      </w:divBdr>
    </w:div>
    <w:div w:id="1332104587">
      <w:bodyDiv w:val="1"/>
      <w:marLeft w:val="0"/>
      <w:marRight w:val="0"/>
      <w:marTop w:val="0"/>
      <w:marBottom w:val="0"/>
      <w:divBdr>
        <w:top w:val="none" w:sz="0" w:space="0" w:color="auto"/>
        <w:left w:val="none" w:sz="0" w:space="0" w:color="auto"/>
        <w:bottom w:val="none" w:sz="0" w:space="0" w:color="auto"/>
        <w:right w:val="none" w:sz="0" w:space="0" w:color="auto"/>
      </w:divBdr>
    </w:div>
    <w:div w:id="1332173592">
      <w:bodyDiv w:val="1"/>
      <w:marLeft w:val="0"/>
      <w:marRight w:val="0"/>
      <w:marTop w:val="0"/>
      <w:marBottom w:val="0"/>
      <w:divBdr>
        <w:top w:val="none" w:sz="0" w:space="0" w:color="auto"/>
        <w:left w:val="none" w:sz="0" w:space="0" w:color="auto"/>
        <w:bottom w:val="none" w:sz="0" w:space="0" w:color="auto"/>
        <w:right w:val="none" w:sz="0" w:space="0" w:color="auto"/>
      </w:divBdr>
    </w:div>
    <w:div w:id="1332220669">
      <w:bodyDiv w:val="1"/>
      <w:marLeft w:val="0"/>
      <w:marRight w:val="0"/>
      <w:marTop w:val="0"/>
      <w:marBottom w:val="0"/>
      <w:divBdr>
        <w:top w:val="none" w:sz="0" w:space="0" w:color="auto"/>
        <w:left w:val="none" w:sz="0" w:space="0" w:color="auto"/>
        <w:bottom w:val="none" w:sz="0" w:space="0" w:color="auto"/>
        <w:right w:val="none" w:sz="0" w:space="0" w:color="auto"/>
      </w:divBdr>
    </w:div>
    <w:div w:id="1332299327">
      <w:bodyDiv w:val="1"/>
      <w:marLeft w:val="0"/>
      <w:marRight w:val="0"/>
      <w:marTop w:val="0"/>
      <w:marBottom w:val="0"/>
      <w:divBdr>
        <w:top w:val="none" w:sz="0" w:space="0" w:color="auto"/>
        <w:left w:val="none" w:sz="0" w:space="0" w:color="auto"/>
        <w:bottom w:val="none" w:sz="0" w:space="0" w:color="auto"/>
        <w:right w:val="none" w:sz="0" w:space="0" w:color="auto"/>
      </w:divBdr>
    </w:div>
    <w:div w:id="1332366094">
      <w:bodyDiv w:val="1"/>
      <w:marLeft w:val="0"/>
      <w:marRight w:val="0"/>
      <w:marTop w:val="0"/>
      <w:marBottom w:val="0"/>
      <w:divBdr>
        <w:top w:val="none" w:sz="0" w:space="0" w:color="auto"/>
        <w:left w:val="none" w:sz="0" w:space="0" w:color="auto"/>
        <w:bottom w:val="none" w:sz="0" w:space="0" w:color="auto"/>
        <w:right w:val="none" w:sz="0" w:space="0" w:color="auto"/>
      </w:divBdr>
    </w:div>
    <w:div w:id="1332442045">
      <w:bodyDiv w:val="1"/>
      <w:marLeft w:val="0"/>
      <w:marRight w:val="0"/>
      <w:marTop w:val="0"/>
      <w:marBottom w:val="0"/>
      <w:divBdr>
        <w:top w:val="none" w:sz="0" w:space="0" w:color="auto"/>
        <w:left w:val="none" w:sz="0" w:space="0" w:color="auto"/>
        <w:bottom w:val="none" w:sz="0" w:space="0" w:color="auto"/>
        <w:right w:val="none" w:sz="0" w:space="0" w:color="auto"/>
      </w:divBdr>
    </w:div>
    <w:div w:id="1332491207">
      <w:bodyDiv w:val="1"/>
      <w:marLeft w:val="0"/>
      <w:marRight w:val="0"/>
      <w:marTop w:val="0"/>
      <w:marBottom w:val="0"/>
      <w:divBdr>
        <w:top w:val="none" w:sz="0" w:space="0" w:color="auto"/>
        <w:left w:val="none" w:sz="0" w:space="0" w:color="auto"/>
        <w:bottom w:val="none" w:sz="0" w:space="0" w:color="auto"/>
        <w:right w:val="none" w:sz="0" w:space="0" w:color="auto"/>
      </w:divBdr>
    </w:div>
    <w:div w:id="1332678561">
      <w:bodyDiv w:val="1"/>
      <w:marLeft w:val="0"/>
      <w:marRight w:val="0"/>
      <w:marTop w:val="0"/>
      <w:marBottom w:val="0"/>
      <w:divBdr>
        <w:top w:val="none" w:sz="0" w:space="0" w:color="auto"/>
        <w:left w:val="none" w:sz="0" w:space="0" w:color="auto"/>
        <w:bottom w:val="none" w:sz="0" w:space="0" w:color="auto"/>
        <w:right w:val="none" w:sz="0" w:space="0" w:color="auto"/>
      </w:divBdr>
    </w:div>
    <w:div w:id="1332681284">
      <w:bodyDiv w:val="1"/>
      <w:marLeft w:val="0"/>
      <w:marRight w:val="0"/>
      <w:marTop w:val="0"/>
      <w:marBottom w:val="0"/>
      <w:divBdr>
        <w:top w:val="none" w:sz="0" w:space="0" w:color="auto"/>
        <w:left w:val="none" w:sz="0" w:space="0" w:color="auto"/>
        <w:bottom w:val="none" w:sz="0" w:space="0" w:color="auto"/>
        <w:right w:val="none" w:sz="0" w:space="0" w:color="auto"/>
      </w:divBdr>
    </w:div>
    <w:div w:id="1332836450">
      <w:bodyDiv w:val="1"/>
      <w:marLeft w:val="0"/>
      <w:marRight w:val="0"/>
      <w:marTop w:val="0"/>
      <w:marBottom w:val="0"/>
      <w:divBdr>
        <w:top w:val="none" w:sz="0" w:space="0" w:color="auto"/>
        <w:left w:val="none" w:sz="0" w:space="0" w:color="auto"/>
        <w:bottom w:val="none" w:sz="0" w:space="0" w:color="auto"/>
        <w:right w:val="none" w:sz="0" w:space="0" w:color="auto"/>
      </w:divBdr>
    </w:div>
    <w:div w:id="1332953042">
      <w:bodyDiv w:val="1"/>
      <w:marLeft w:val="0"/>
      <w:marRight w:val="0"/>
      <w:marTop w:val="0"/>
      <w:marBottom w:val="0"/>
      <w:divBdr>
        <w:top w:val="none" w:sz="0" w:space="0" w:color="auto"/>
        <w:left w:val="none" w:sz="0" w:space="0" w:color="auto"/>
        <w:bottom w:val="none" w:sz="0" w:space="0" w:color="auto"/>
        <w:right w:val="none" w:sz="0" w:space="0" w:color="auto"/>
      </w:divBdr>
    </w:div>
    <w:div w:id="1333023260">
      <w:bodyDiv w:val="1"/>
      <w:marLeft w:val="0"/>
      <w:marRight w:val="0"/>
      <w:marTop w:val="0"/>
      <w:marBottom w:val="0"/>
      <w:divBdr>
        <w:top w:val="none" w:sz="0" w:space="0" w:color="auto"/>
        <w:left w:val="none" w:sz="0" w:space="0" w:color="auto"/>
        <w:bottom w:val="none" w:sz="0" w:space="0" w:color="auto"/>
        <w:right w:val="none" w:sz="0" w:space="0" w:color="auto"/>
      </w:divBdr>
    </w:div>
    <w:div w:id="1333069122">
      <w:bodyDiv w:val="1"/>
      <w:marLeft w:val="0"/>
      <w:marRight w:val="0"/>
      <w:marTop w:val="0"/>
      <w:marBottom w:val="0"/>
      <w:divBdr>
        <w:top w:val="none" w:sz="0" w:space="0" w:color="auto"/>
        <w:left w:val="none" w:sz="0" w:space="0" w:color="auto"/>
        <w:bottom w:val="none" w:sz="0" w:space="0" w:color="auto"/>
        <w:right w:val="none" w:sz="0" w:space="0" w:color="auto"/>
      </w:divBdr>
    </w:div>
    <w:div w:id="1333138923">
      <w:bodyDiv w:val="1"/>
      <w:marLeft w:val="0"/>
      <w:marRight w:val="0"/>
      <w:marTop w:val="0"/>
      <w:marBottom w:val="0"/>
      <w:divBdr>
        <w:top w:val="none" w:sz="0" w:space="0" w:color="auto"/>
        <w:left w:val="none" w:sz="0" w:space="0" w:color="auto"/>
        <w:bottom w:val="none" w:sz="0" w:space="0" w:color="auto"/>
        <w:right w:val="none" w:sz="0" w:space="0" w:color="auto"/>
      </w:divBdr>
    </w:div>
    <w:div w:id="1333292347">
      <w:bodyDiv w:val="1"/>
      <w:marLeft w:val="0"/>
      <w:marRight w:val="0"/>
      <w:marTop w:val="0"/>
      <w:marBottom w:val="0"/>
      <w:divBdr>
        <w:top w:val="none" w:sz="0" w:space="0" w:color="auto"/>
        <w:left w:val="none" w:sz="0" w:space="0" w:color="auto"/>
        <w:bottom w:val="none" w:sz="0" w:space="0" w:color="auto"/>
        <w:right w:val="none" w:sz="0" w:space="0" w:color="auto"/>
      </w:divBdr>
    </w:div>
    <w:div w:id="1333292502">
      <w:bodyDiv w:val="1"/>
      <w:marLeft w:val="0"/>
      <w:marRight w:val="0"/>
      <w:marTop w:val="0"/>
      <w:marBottom w:val="0"/>
      <w:divBdr>
        <w:top w:val="none" w:sz="0" w:space="0" w:color="auto"/>
        <w:left w:val="none" w:sz="0" w:space="0" w:color="auto"/>
        <w:bottom w:val="none" w:sz="0" w:space="0" w:color="auto"/>
        <w:right w:val="none" w:sz="0" w:space="0" w:color="auto"/>
      </w:divBdr>
    </w:div>
    <w:div w:id="1333415248">
      <w:bodyDiv w:val="1"/>
      <w:marLeft w:val="0"/>
      <w:marRight w:val="0"/>
      <w:marTop w:val="0"/>
      <w:marBottom w:val="0"/>
      <w:divBdr>
        <w:top w:val="none" w:sz="0" w:space="0" w:color="auto"/>
        <w:left w:val="none" w:sz="0" w:space="0" w:color="auto"/>
        <w:bottom w:val="none" w:sz="0" w:space="0" w:color="auto"/>
        <w:right w:val="none" w:sz="0" w:space="0" w:color="auto"/>
      </w:divBdr>
    </w:div>
    <w:div w:id="1333603041">
      <w:bodyDiv w:val="1"/>
      <w:marLeft w:val="0"/>
      <w:marRight w:val="0"/>
      <w:marTop w:val="0"/>
      <w:marBottom w:val="0"/>
      <w:divBdr>
        <w:top w:val="none" w:sz="0" w:space="0" w:color="auto"/>
        <w:left w:val="none" w:sz="0" w:space="0" w:color="auto"/>
        <w:bottom w:val="none" w:sz="0" w:space="0" w:color="auto"/>
        <w:right w:val="none" w:sz="0" w:space="0" w:color="auto"/>
      </w:divBdr>
    </w:div>
    <w:div w:id="1333605589">
      <w:bodyDiv w:val="1"/>
      <w:marLeft w:val="0"/>
      <w:marRight w:val="0"/>
      <w:marTop w:val="0"/>
      <w:marBottom w:val="0"/>
      <w:divBdr>
        <w:top w:val="none" w:sz="0" w:space="0" w:color="auto"/>
        <w:left w:val="none" w:sz="0" w:space="0" w:color="auto"/>
        <w:bottom w:val="none" w:sz="0" w:space="0" w:color="auto"/>
        <w:right w:val="none" w:sz="0" w:space="0" w:color="auto"/>
      </w:divBdr>
    </w:div>
    <w:div w:id="1333610241">
      <w:bodyDiv w:val="1"/>
      <w:marLeft w:val="0"/>
      <w:marRight w:val="0"/>
      <w:marTop w:val="0"/>
      <w:marBottom w:val="0"/>
      <w:divBdr>
        <w:top w:val="none" w:sz="0" w:space="0" w:color="auto"/>
        <w:left w:val="none" w:sz="0" w:space="0" w:color="auto"/>
        <w:bottom w:val="none" w:sz="0" w:space="0" w:color="auto"/>
        <w:right w:val="none" w:sz="0" w:space="0" w:color="auto"/>
      </w:divBdr>
    </w:div>
    <w:div w:id="1333681839">
      <w:bodyDiv w:val="1"/>
      <w:marLeft w:val="0"/>
      <w:marRight w:val="0"/>
      <w:marTop w:val="0"/>
      <w:marBottom w:val="0"/>
      <w:divBdr>
        <w:top w:val="none" w:sz="0" w:space="0" w:color="auto"/>
        <w:left w:val="none" w:sz="0" w:space="0" w:color="auto"/>
        <w:bottom w:val="none" w:sz="0" w:space="0" w:color="auto"/>
        <w:right w:val="none" w:sz="0" w:space="0" w:color="auto"/>
      </w:divBdr>
    </w:div>
    <w:div w:id="1333726082">
      <w:bodyDiv w:val="1"/>
      <w:marLeft w:val="0"/>
      <w:marRight w:val="0"/>
      <w:marTop w:val="0"/>
      <w:marBottom w:val="0"/>
      <w:divBdr>
        <w:top w:val="none" w:sz="0" w:space="0" w:color="auto"/>
        <w:left w:val="none" w:sz="0" w:space="0" w:color="auto"/>
        <w:bottom w:val="none" w:sz="0" w:space="0" w:color="auto"/>
        <w:right w:val="none" w:sz="0" w:space="0" w:color="auto"/>
      </w:divBdr>
    </w:div>
    <w:div w:id="1333755511">
      <w:bodyDiv w:val="1"/>
      <w:marLeft w:val="0"/>
      <w:marRight w:val="0"/>
      <w:marTop w:val="0"/>
      <w:marBottom w:val="0"/>
      <w:divBdr>
        <w:top w:val="none" w:sz="0" w:space="0" w:color="auto"/>
        <w:left w:val="none" w:sz="0" w:space="0" w:color="auto"/>
        <w:bottom w:val="none" w:sz="0" w:space="0" w:color="auto"/>
        <w:right w:val="none" w:sz="0" w:space="0" w:color="auto"/>
      </w:divBdr>
    </w:div>
    <w:div w:id="1333801795">
      <w:bodyDiv w:val="1"/>
      <w:marLeft w:val="0"/>
      <w:marRight w:val="0"/>
      <w:marTop w:val="0"/>
      <w:marBottom w:val="0"/>
      <w:divBdr>
        <w:top w:val="none" w:sz="0" w:space="0" w:color="auto"/>
        <w:left w:val="none" w:sz="0" w:space="0" w:color="auto"/>
        <w:bottom w:val="none" w:sz="0" w:space="0" w:color="auto"/>
        <w:right w:val="none" w:sz="0" w:space="0" w:color="auto"/>
      </w:divBdr>
    </w:div>
    <w:div w:id="1333878935">
      <w:bodyDiv w:val="1"/>
      <w:marLeft w:val="0"/>
      <w:marRight w:val="0"/>
      <w:marTop w:val="0"/>
      <w:marBottom w:val="0"/>
      <w:divBdr>
        <w:top w:val="none" w:sz="0" w:space="0" w:color="auto"/>
        <w:left w:val="none" w:sz="0" w:space="0" w:color="auto"/>
        <w:bottom w:val="none" w:sz="0" w:space="0" w:color="auto"/>
        <w:right w:val="none" w:sz="0" w:space="0" w:color="auto"/>
      </w:divBdr>
    </w:div>
    <w:div w:id="1333950653">
      <w:bodyDiv w:val="1"/>
      <w:marLeft w:val="0"/>
      <w:marRight w:val="0"/>
      <w:marTop w:val="0"/>
      <w:marBottom w:val="0"/>
      <w:divBdr>
        <w:top w:val="none" w:sz="0" w:space="0" w:color="auto"/>
        <w:left w:val="none" w:sz="0" w:space="0" w:color="auto"/>
        <w:bottom w:val="none" w:sz="0" w:space="0" w:color="auto"/>
        <w:right w:val="none" w:sz="0" w:space="0" w:color="auto"/>
      </w:divBdr>
    </w:div>
    <w:div w:id="1333995367">
      <w:bodyDiv w:val="1"/>
      <w:marLeft w:val="0"/>
      <w:marRight w:val="0"/>
      <w:marTop w:val="0"/>
      <w:marBottom w:val="0"/>
      <w:divBdr>
        <w:top w:val="none" w:sz="0" w:space="0" w:color="auto"/>
        <w:left w:val="none" w:sz="0" w:space="0" w:color="auto"/>
        <w:bottom w:val="none" w:sz="0" w:space="0" w:color="auto"/>
        <w:right w:val="none" w:sz="0" w:space="0" w:color="auto"/>
      </w:divBdr>
    </w:div>
    <w:div w:id="1334185567">
      <w:bodyDiv w:val="1"/>
      <w:marLeft w:val="0"/>
      <w:marRight w:val="0"/>
      <w:marTop w:val="0"/>
      <w:marBottom w:val="0"/>
      <w:divBdr>
        <w:top w:val="none" w:sz="0" w:space="0" w:color="auto"/>
        <w:left w:val="none" w:sz="0" w:space="0" w:color="auto"/>
        <w:bottom w:val="none" w:sz="0" w:space="0" w:color="auto"/>
        <w:right w:val="none" w:sz="0" w:space="0" w:color="auto"/>
      </w:divBdr>
    </w:div>
    <w:div w:id="1334339627">
      <w:bodyDiv w:val="1"/>
      <w:marLeft w:val="0"/>
      <w:marRight w:val="0"/>
      <w:marTop w:val="0"/>
      <w:marBottom w:val="0"/>
      <w:divBdr>
        <w:top w:val="none" w:sz="0" w:space="0" w:color="auto"/>
        <w:left w:val="none" w:sz="0" w:space="0" w:color="auto"/>
        <w:bottom w:val="none" w:sz="0" w:space="0" w:color="auto"/>
        <w:right w:val="none" w:sz="0" w:space="0" w:color="auto"/>
      </w:divBdr>
    </w:div>
    <w:div w:id="1334723810">
      <w:bodyDiv w:val="1"/>
      <w:marLeft w:val="0"/>
      <w:marRight w:val="0"/>
      <w:marTop w:val="0"/>
      <w:marBottom w:val="0"/>
      <w:divBdr>
        <w:top w:val="none" w:sz="0" w:space="0" w:color="auto"/>
        <w:left w:val="none" w:sz="0" w:space="0" w:color="auto"/>
        <w:bottom w:val="none" w:sz="0" w:space="0" w:color="auto"/>
        <w:right w:val="none" w:sz="0" w:space="0" w:color="auto"/>
      </w:divBdr>
    </w:div>
    <w:div w:id="1334800440">
      <w:bodyDiv w:val="1"/>
      <w:marLeft w:val="0"/>
      <w:marRight w:val="0"/>
      <w:marTop w:val="0"/>
      <w:marBottom w:val="0"/>
      <w:divBdr>
        <w:top w:val="none" w:sz="0" w:space="0" w:color="auto"/>
        <w:left w:val="none" w:sz="0" w:space="0" w:color="auto"/>
        <w:bottom w:val="none" w:sz="0" w:space="0" w:color="auto"/>
        <w:right w:val="none" w:sz="0" w:space="0" w:color="auto"/>
      </w:divBdr>
    </w:div>
    <w:div w:id="1334844063">
      <w:bodyDiv w:val="1"/>
      <w:marLeft w:val="0"/>
      <w:marRight w:val="0"/>
      <w:marTop w:val="0"/>
      <w:marBottom w:val="0"/>
      <w:divBdr>
        <w:top w:val="none" w:sz="0" w:space="0" w:color="auto"/>
        <w:left w:val="none" w:sz="0" w:space="0" w:color="auto"/>
        <w:bottom w:val="none" w:sz="0" w:space="0" w:color="auto"/>
        <w:right w:val="none" w:sz="0" w:space="0" w:color="auto"/>
      </w:divBdr>
    </w:div>
    <w:div w:id="1334988496">
      <w:bodyDiv w:val="1"/>
      <w:marLeft w:val="0"/>
      <w:marRight w:val="0"/>
      <w:marTop w:val="0"/>
      <w:marBottom w:val="0"/>
      <w:divBdr>
        <w:top w:val="none" w:sz="0" w:space="0" w:color="auto"/>
        <w:left w:val="none" w:sz="0" w:space="0" w:color="auto"/>
        <w:bottom w:val="none" w:sz="0" w:space="0" w:color="auto"/>
        <w:right w:val="none" w:sz="0" w:space="0" w:color="auto"/>
      </w:divBdr>
    </w:div>
    <w:div w:id="1335105316">
      <w:bodyDiv w:val="1"/>
      <w:marLeft w:val="0"/>
      <w:marRight w:val="0"/>
      <w:marTop w:val="0"/>
      <w:marBottom w:val="0"/>
      <w:divBdr>
        <w:top w:val="none" w:sz="0" w:space="0" w:color="auto"/>
        <w:left w:val="none" w:sz="0" w:space="0" w:color="auto"/>
        <w:bottom w:val="none" w:sz="0" w:space="0" w:color="auto"/>
        <w:right w:val="none" w:sz="0" w:space="0" w:color="auto"/>
      </w:divBdr>
    </w:div>
    <w:div w:id="1335299507">
      <w:bodyDiv w:val="1"/>
      <w:marLeft w:val="0"/>
      <w:marRight w:val="0"/>
      <w:marTop w:val="0"/>
      <w:marBottom w:val="0"/>
      <w:divBdr>
        <w:top w:val="none" w:sz="0" w:space="0" w:color="auto"/>
        <w:left w:val="none" w:sz="0" w:space="0" w:color="auto"/>
        <w:bottom w:val="none" w:sz="0" w:space="0" w:color="auto"/>
        <w:right w:val="none" w:sz="0" w:space="0" w:color="auto"/>
      </w:divBdr>
    </w:div>
    <w:div w:id="1335454948">
      <w:bodyDiv w:val="1"/>
      <w:marLeft w:val="0"/>
      <w:marRight w:val="0"/>
      <w:marTop w:val="0"/>
      <w:marBottom w:val="0"/>
      <w:divBdr>
        <w:top w:val="none" w:sz="0" w:space="0" w:color="auto"/>
        <w:left w:val="none" w:sz="0" w:space="0" w:color="auto"/>
        <w:bottom w:val="none" w:sz="0" w:space="0" w:color="auto"/>
        <w:right w:val="none" w:sz="0" w:space="0" w:color="auto"/>
      </w:divBdr>
    </w:div>
    <w:div w:id="1335495821">
      <w:bodyDiv w:val="1"/>
      <w:marLeft w:val="0"/>
      <w:marRight w:val="0"/>
      <w:marTop w:val="0"/>
      <w:marBottom w:val="0"/>
      <w:divBdr>
        <w:top w:val="none" w:sz="0" w:space="0" w:color="auto"/>
        <w:left w:val="none" w:sz="0" w:space="0" w:color="auto"/>
        <w:bottom w:val="none" w:sz="0" w:space="0" w:color="auto"/>
        <w:right w:val="none" w:sz="0" w:space="0" w:color="auto"/>
      </w:divBdr>
    </w:div>
    <w:div w:id="1335837076">
      <w:bodyDiv w:val="1"/>
      <w:marLeft w:val="0"/>
      <w:marRight w:val="0"/>
      <w:marTop w:val="0"/>
      <w:marBottom w:val="0"/>
      <w:divBdr>
        <w:top w:val="none" w:sz="0" w:space="0" w:color="auto"/>
        <w:left w:val="none" w:sz="0" w:space="0" w:color="auto"/>
        <w:bottom w:val="none" w:sz="0" w:space="0" w:color="auto"/>
        <w:right w:val="none" w:sz="0" w:space="0" w:color="auto"/>
      </w:divBdr>
    </w:div>
    <w:div w:id="1335837711">
      <w:bodyDiv w:val="1"/>
      <w:marLeft w:val="0"/>
      <w:marRight w:val="0"/>
      <w:marTop w:val="0"/>
      <w:marBottom w:val="0"/>
      <w:divBdr>
        <w:top w:val="none" w:sz="0" w:space="0" w:color="auto"/>
        <w:left w:val="none" w:sz="0" w:space="0" w:color="auto"/>
        <w:bottom w:val="none" w:sz="0" w:space="0" w:color="auto"/>
        <w:right w:val="none" w:sz="0" w:space="0" w:color="auto"/>
      </w:divBdr>
    </w:div>
    <w:div w:id="1335918268">
      <w:bodyDiv w:val="1"/>
      <w:marLeft w:val="0"/>
      <w:marRight w:val="0"/>
      <w:marTop w:val="0"/>
      <w:marBottom w:val="0"/>
      <w:divBdr>
        <w:top w:val="none" w:sz="0" w:space="0" w:color="auto"/>
        <w:left w:val="none" w:sz="0" w:space="0" w:color="auto"/>
        <w:bottom w:val="none" w:sz="0" w:space="0" w:color="auto"/>
        <w:right w:val="none" w:sz="0" w:space="0" w:color="auto"/>
      </w:divBdr>
    </w:div>
    <w:div w:id="1336113027">
      <w:bodyDiv w:val="1"/>
      <w:marLeft w:val="0"/>
      <w:marRight w:val="0"/>
      <w:marTop w:val="0"/>
      <w:marBottom w:val="0"/>
      <w:divBdr>
        <w:top w:val="none" w:sz="0" w:space="0" w:color="auto"/>
        <w:left w:val="none" w:sz="0" w:space="0" w:color="auto"/>
        <w:bottom w:val="none" w:sz="0" w:space="0" w:color="auto"/>
        <w:right w:val="none" w:sz="0" w:space="0" w:color="auto"/>
      </w:divBdr>
    </w:div>
    <w:div w:id="1336180075">
      <w:bodyDiv w:val="1"/>
      <w:marLeft w:val="0"/>
      <w:marRight w:val="0"/>
      <w:marTop w:val="0"/>
      <w:marBottom w:val="0"/>
      <w:divBdr>
        <w:top w:val="none" w:sz="0" w:space="0" w:color="auto"/>
        <w:left w:val="none" w:sz="0" w:space="0" w:color="auto"/>
        <w:bottom w:val="none" w:sz="0" w:space="0" w:color="auto"/>
        <w:right w:val="none" w:sz="0" w:space="0" w:color="auto"/>
      </w:divBdr>
    </w:div>
    <w:div w:id="1336304979">
      <w:bodyDiv w:val="1"/>
      <w:marLeft w:val="0"/>
      <w:marRight w:val="0"/>
      <w:marTop w:val="0"/>
      <w:marBottom w:val="0"/>
      <w:divBdr>
        <w:top w:val="none" w:sz="0" w:space="0" w:color="auto"/>
        <w:left w:val="none" w:sz="0" w:space="0" w:color="auto"/>
        <w:bottom w:val="none" w:sz="0" w:space="0" w:color="auto"/>
        <w:right w:val="none" w:sz="0" w:space="0" w:color="auto"/>
      </w:divBdr>
    </w:div>
    <w:div w:id="1336373948">
      <w:bodyDiv w:val="1"/>
      <w:marLeft w:val="0"/>
      <w:marRight w:val="0"/>
      <w:marTop w:val="0"/>
      <w:marBottom w:val="0"/>
      <w:divBdr>
        <w:top w:val="none" w:sz="0" w:space="0" w:color="auto"/>
        <w:left w:val="none" w:sz="0" w:space="0" w:color="auto"/>
        <w:bottom w:val="none" w:sz="0" w:space="0" w:color="auto"/>
        <w:right w:val="none" w:sz="0" w:space="0" w:color="auto"/>
      </w:divBdr>
    </w:div>
    <w:div w:id="1336571521">
      <w:bodyDiv w:val="1"/>
      <w:marLeft w:val="0"/>
      <w:marRight w:val="0"/>
      <w:marTop w:val="0"/>
      <w:marBottom w:val="0"/>
      <w:divBdr>
        <w:top w:val="none" w:sz="0" w:space="0" w:color="auto"/>
        <w:left w:val="none" w:sz="0" w:space="0" w:color="auto"/>
        <w:bottom w:val="none" w:sz="0" w:space="0" w:color="auto"/>
        <w:right w:val="none" w:sz="0" w:space="0" w:color="auto"/>
      </w:divBdr>
    </w:div>
    <w:div w:id="1336612198">
      <w:bodyDiv w:val="1"/>
      <w:marLeft w:val="0"/>
      <w:marRight w:val="0"/>
      <w:marTop w:val="0"/>
      <w:marBottom w:val="0"/>
      <w:divBdr>
        <w:top w:val="none" w:sz="0" w:space="0" w:color="auto"/>
        <w:left w:val="none" w:sz="0" w:space="0" w:color="auto"/>
        <w:bottom w:val="none" w:sz="0" w:space="0" w:color="auto"/>
        <w:right w:val="none" w:sz="0" w:space="0" w:color="auto"/>
      </w:divBdr>
    </w:div>
    <w:div w:id="1336882929">
      <w:bodyDiv w:val="1"/>
      <w:marLeft w:val="0"/>
      <w:marRight w:val="0"/>
      <w:marTop w:val="0"/>
      <w:marBottom w:val="0"/>
      <w:divBdr>
        <w:top w:val="none" w:sz="0" w:space="0" w:color="auto"/>
        <w:left w:val="none" w:sz="0" w:space="0" w:color="auto"/>
        <w:bottom w:val="none" w:sz="0" w:space="0" w:color="auto"/>
        <w:right w:val="none" w:sz="0" w:space="0" w:color="auto"/>
      </w:divBdr>
    </w:div>
    <w:div w:id="1336952322">
      <w:bodyDiv w:val="1"/>
      <w:marLeft w:val="0"/>
      <w:marRight w:val="0"/>
      <w:marTop w:val="0"/>
      <w:marBottom w:val="0"/>
      <w:divBdr>
        <w:top w:val="none" w:sz="0" w:space="0" w:color="auto"/>
        <w:left w:val="none" w:sz="0" w:space="0" w:color="auto"/>
        <w:bottom w:val="none" w:sz="0" w:space="0" w:color="auto"/>
        <w:right w:val="none" w:sz="0" w:space="0" w:color="auto"/>
      </w:divBdr>
    </w:div>
    <w:div w:id="1337029326">
      <w:bodyDiv w:val="1"/>
      <w:marLeft w:val="0"/>
      <w:marRight w:val="0"/>
      <w:marTop w:val="0"/>
      <w:marBottom w:val="0"/>
      <w:divBdr>
        <w:top w:val="none" w:sz="0" w:space="0" w:color="auto"/>
        <w:left w:val="none" w:sz="0" w:space="0" w:color="auto"/>
        <w:bottom w:val="none" w:sz="0" w:space="0" w:color="auto"/>
        <w:right w:val="none" w:sz="0" w:space="0" w:color="auto"/>
      </w:divBdr>
    </w:div>
    <w:div w:id="1337225565">
      <w:bodyDiv w:val="1"/>
      <w:marLeft w:val="0"/>
      <w:marRight w:val="0"/>
      <w:marTop w:val="0"/>
      <w:marBottom w:val="0"/>
      <w:divBdr>
        <w:top w:val="none" w:sz="0" w:space="0" w:color="auto"/>
        <w:left w:val="none" w:sz="0" w:space="0" w:color="auto"/>
        <w:bottom w:val="none" w:sz="0" w:space="0" w:color="auto"/>
        <w:right w:val="none" w:sz="0" w:space="0" w:color="auto"/>
      </w:divBdr>
    </w:div>
    <w:div w:id="1337227111">
      <w:bodyDiv w:val="1"/>
      <w:marLeft w:val="0"/>
      <w:marRight w:val="0"/>
      <w:marTop w:val="0"/>
      <w:marBottom w:val="0"/>
      <w:divBdr>
        <w:top w:val="none" w:sz="0" w:space="0" w:color="auto"/>
        <w:left w:val="none" w:sz="0" w:space="0" w:color="auto"/>
        <w:bottom w:val="none" w:sz="0" w:space="0" w:color="auto"/>
        <w:right w:val="none" w:sz="0" w:space="0" w:color="auto"/>
      </w:divBdr>
    </w:div>
    <w:div w:id="1337464756">
      <w:bodyDiv w:val="1"/>
      <w:marLeft w:val="0"/>
      <w:marRight w:val="0"/>
      <w:marTop w:val="0"/>
      <w:marBottom w:val="0"/>
      <w:divBdr>
        <w:top w:val="none" w:sz="0" w:space="0" w:color="auto"/>
        <w:left w:val="none" w:sz="0" w:space="0" w:color="auto"/>
        <w:bottom w:val="none" w:sz="0" w:space="0" w:color="auto"/>
        <w:right w:val="none" w:sz="0" w:space="0" w:color="auto"/>
      </w:divBdr>
    </w:div>
    <w:div w:id="1337540383">
      <w:bodyDiv w:val="1"/>
      <w:marLeft w:val="0"/>
      <w:marRight w:val="0"/>
      <w:marTop w:val="0"/>
      <w:marBottom w:val="0"/>
      <w:divBdr>
        <w:top w:val="none" w:sz="0" w:space="0" w:color="auto"/>
        <w:left w:val="none" w:sz="0" w:space="0" w:color="auto"/>
        <w:bottom w:val="none" w:sz="0" w:space="0" w:color="auto"/>
        <w:right w:val="none" w:sz="0" w:space="0" w:color="auto"/>
      </w:divBdr>
    </w:div>
    <w:div w:id="1337615449">
      <w:bodyDiv w:val="1"/>
      <w:marLeft w:val="0"/>
      <w:marRight w:val="0"/>
      <w:marTop w:val="0"/>
      <w:marBottom w:val="0"/>
      <w:divBdr>
        <w:top w:val="none" w:sz="0" w:space="0" w:color="auto"/>
        <w:left w:val="none" w:sz="0" w:space="0" w:color="auto"/>
        <w:bottom w:val="none" w:sz="0" w:space="0" w:color="auto"/>
        <w:right w:val="none" w:sz="0" w:space="0" w:color="auto"/>
      </w:divBdr>
    </w:div>
    <w:div w:id="1337920496">
      <w:bodyDiv w:val="1"/>
      <w:marLeft w:val="0"/>
      <w:marRight w:val="0"/>
      <w:marTop w:val="0"/>
      <w:marBottom w:val="0"/>
      <w:divBdr>
        <w:top w:val="none" w:sz="0" w:space="0" w:color="auto"/>
        <w:left w:val="none" w:sz="0" w:space="0" w:color="auto"/>
        <w:bottom w:val="none" w:sz="0" w:space="0" w:color="auto"/>
        <w:right w:val="none" w:sz="0" w:space="0" w:color="auto"/>
      </w:divBdr>
    </w:div>
    <w:div w:id="1338266338">
      <w:bodyDiv w:val="1"/>
      <w:marLeft w:val="0"/>
      <w:marRight w:val="0"/>
      <w:marTop w:val="0"/>
      <w:marBottom w:val="0"/>
      <w:divBdr>
        <w:top w:val="none" w:sz="0" w:space="0" w:color="auto"/>
        <w:left w:val="none" w:sz="0" w:space="0" w:color="auto"/>
        <w:bottom w:val="none" w:sz="0" w:space="0" w:color="auto"/>
        <w:right w:val="none" w:sz="0" w:space="0" w:color="auto"/>
      </w:divBdr>
    </w:div>
    <w:div w:id="1338652729">
      <w:bodyDiv w:val="1"/>
      <w:marLeft w:val="0"/>
      <w:marRight w:val="0"/>
      <w:marTop w:val="0"/>
      <w:marBottom w:val="0"/>
      <w:divBdr>
        <w:top w:val="none" w:sz="0" w:space="0" w:color="auto"/>
        <w:left w:val="none" w:sz="0" w:space="0" w:color="auto"/>
        <w:bottom w:val="none" w:sz="0" w:space="0" w:color="auto"/>
        <w:right w:val="none" w:sz="0" w:space="0" w:color="auto"/>
      </w:divBdr>
    </w:div>
    <w:div w:id="1338727536">
      <w:bodyDiv w:val="1"/>
      <w:marLeft w:val="0"/>
      <w:marRight w:val="0"/>
      <w:marTop w:val="0"/>
      <w:marBottom w:val="0"/>
      <w:divBdr>
        <w:top w:val="none" w:sz="0" w:space="0" w:color="auto"/>
        <w:left w:val="none" w:sz="0" w:space="0" w:color="auto"/>
        <w:bottom w:val="none" w:sz="0" w:space="0" w:color="auto"/>
        <w:right w:val="none" w:sz="0" w:space="0" w:color="auto"/>
      </w:divBdr>
    </w:div>
    <w:div w:id="1338734193">
      <w:bodyDiv w:val="1"/>
      <w:marLeft w:val="0"/>
      <w:marRight w:val="0"/>
      <w:marTop w:val="0"/>
      <w:marBottom w:val="0"/>
      <w:divBdr>
        <w:top w:val="none" w:sz="0" w:space="0" w:color="auto"/>
        <w:left w:val="none" w:sz="0" w:space="0" w:color="auto"/>
        <w:bottom w:val="none" w:sz="0" w:space="0" w:color="auto"/>
        <w:right w:val="none" w:sz="0" w:space="0" w:color="auto"/>
      </w:divBdr>
    </w:div>
    <w:div w:id="1338998350">
      <w:bodyDiv w:val="1"/>
      <w:marLeft w:val="0"/>
      <w:marRight w:val="0"/>
      <w:marTop w:val="0"/>
      <w:marBottom w:val="0"/>
      <w:divBdr>
        <w:top w:val="none" w:sz="0" w:space="0" w:color="auto"/>
        <w:left w:val="none" w:sz="0" w:space="0" w:color="auto"/>
        <w:bottom w:val="none" w:sz="0" w:space="0" w:color="auto"/>
        <w:right w:val="none" w:sz="0" w:space="0" w:color="auto"/>
      </w:divBdr>
    </w:div>
    <w:div w:id="1339121008">
      <w:bodyDiv w:val="1"/>
      <w:marLeft w:val="0"/>
      <w:marRight w:val="0"/>
      <w:marTop w:val="0"/>
      <w:marBottom w:val="0"/>
      <w:divBdr>
        <w:top w:val="none" w:sz="0" w:space="0" w:color="auto"/>
        <w:left w:val="none" w:sz="0" w:space="0" w:color="auto"/>
        <w:bottom w:val="none" w:sz="0" w:space="0" w:color="auto"/>
        <w:right w:val="none" w:sz="0" w:space="0" w:color="auto"/>
      </w:divBdr>
    </w:div>
    <w:div w:id="1339311438">
      <w:bodyDiv w:val="1"/>
      <w:marLeft w:val="0"/>
      <w:marRight w:val="0"/>
      <w:marTop w:val="0"/>
      <w:marBottom w:val="0"/>
      <w:divBdr>
        <w:top w:val="none" w:sz="0" w:space="0" w:color="auto"/>
        <w:left w:val="none" w:sz="0" w:space="0" w:color="auto"/>
        <w:bottom w:val="none" w:sz="0" w:space="0" w:color="auto"/>
        <w:right w:val="none" w:sz="0" w:space="0" w:color="auto"/>
      </w:divBdr>
    </w:div>
    <w:div w:id="1339384161">
      <w:bodyDiv w:val="1"/>
      <w:marLeft w:val="0"/>
      <w:marRight w:val="0"/>
      <w:marTop w:val="0"/>
      <w:marBottom w:val="0"/>
      <w:divBdr>
        <w:top w:val="none" w:sz="0" w:space="0" w:color="auto"/>
        <w:left w:val="none" w:sz="0" w:space="0" w:color="auto"/>
        <w:bottom w:val="none" w:sz="0" w:space="0" w:color="auto"/>
        <w:right w:val="none" w:sz="0" w:space="0" w:color="auto"/>
      </w:divBdr>
    </w:div>
    <w:div w:id="1339625761">
      <w:bodyDiv w:val="1"/>
      <w:marLeft w:val="0"/>
      <w:marRight w:val="0"/>
      <w:marTop w:val="0"/>
      <w:marBottom w:val="0"/>
      <w:divBdr>
        <w:top w:val="none" w:sz="0" w:space="0" w:color="auto"/>
        <w:left w:val="none" w:sz="0" w:space="0" w:color="auto"/>
        <w:bottom w:val="none" w:sz="0" w:space="0" w:color="auto"/>
        <w:right w:val="none" w:sz="0" w:space="0" w:color="auto"/>
      </w:divBdr>
    </w:div>
    <w:div w:id="1340042801">
      <w:bodyDiv w:val="1"/>
      <w:marLeft w:val="0"/>
      <w:marRight w:val="0"/>
      <w:marTop w:val="0"/>
      <w:marBottom w:val="0"/>
      <w:divBdr>
        <w:top w:val="none" w:sz="0" w:space="0" w:color="auto"/>
        <w:left w:val="none" w:sz="0" w:space="0" w:color="auto"/>
        <w:bottom w:val="none" w:sz="0" w:space="0" w:color="auto"/>
        <w:right w:val="none" w:sz="0" w:space="0" w:color="auto"/>
      </w:divBdr>
    </w:div>
    <w:div w:id="1340157502">
      <w:bodyDiv w:val="1"/>
      <w:marLeft w:val="0"/>
      <w:marRight w:val="0"/>
      <w:marTop w:val="0"/>
      <w:marBottom w:val="0"/>
      <w:divBdr>
        <w:top w:val="none" w:sz="0" w:space="0" w:color="auto"/>
        <w:left w:val="none" w:sz="0" w:space="0" w:color="auto"/>
        <w:bottom w:val="none" w:sz="0" w:space="0" w:color="auto"/>
        <w:right w:val="none" w:sz="0" w:space="0" w:color="auto"/>
      </w:divBdr>
    </w:div>
    <w:div w:id="1340279935">
      <w:bodyDiv w:val="1"/>
      <w:marLeft w:val="0"/>
      <w:marRight w:val="0"/>
      <w:marTop w:val="0"/>
      <w:marBottom w:val="0"/>
      <w:divBdr>
        <w:top w:val="none" w:sz="0" w:space="0" w:color="auto"/>
        <w:left w:val="none" w:sz="0" w:space="0" w:color="auto"/>
        <w:bottom w:val="none" w:sz="0" w:space="0" w:color="auto"/>
        <w:right w:val="none" w:sz="0" w:space="0" w:color="auto"/>
      </w:divBdr>
    </w:div>
    <w:div w:id="1340615714">
      <w:bodyDiv w:val="1"/>
      <w:marLeft w:val="0"/>
      <w:marRight w:val="0"/>
      <w:marTop w:val="0"/>
      <w:marBottom w:val="0"/>
      <w:divBdr>
        <w:top w:val="none" w:sz="0" w:space="0" w:color="auto"/>
        <w:left w:val="none" w:sz="0" w:space="0" w:color="auto"/>
        <w:bottom w:val="none" w:sz="0" w:space="0" w:color="auto"/>
        <w:right w:val="none" w:sz="0" w:space="0" w:color="auto"/>
      </w:divBdr>
    </w:div>
    <w:div w:id="1340620288">
      <w:bodyDiv w:val="1"/>
      <w:marLeft w:val="0"/>
      <w:marRight w:val="0"/>
      <w:marTop w:val="0"/>
      <w:marBottom w:val="0"/>
      <w:divBdr>
        <w:top w:val="none" w:sz="0" w:space="0" w:color="auto"/>
        <w:left w:val="none" w:sz="0" w:space="0" w:color="auto"/>
        <w:bottom w:val="none" w:sz="0" w:space="0" w:color="auto"/>
        <w:right w:val="none" w:sz="0" w:space="0" w:color="auto"/>
      </w:divBdr>
    </w:div>
    <w:div w:id="1340692782">
      <w:bodyDiv w:val="1"/>
      <w:marLeft w:val="0"/>
      <w:marRight w:val="0"/>
      <w:marTop w:val="0"/>
      <w:marBottom w:val="0"/>
      <w:divBdr>
        <w:top w:val="none" w:sz="0" w:space="0" w:color="auto"/>
        <w:left w:val="none" w:sz="0" w:space="0" w:color="auto"/>
        <w:bottom w:val="none" w:sz="0" w:space="0" w:color="auto"/>
        <w:right w:val="none" w:sz="0" w:space="0" w:color="auto"/>
      </w:divBdr>
    </w:div>
    <w:div w:id="1340810083">
      <w:bodyDiv w:val="1"/>
      <w:marLeft w:val="0"/>
      <w:marRight w:val="0"/>
      <w:marTop w:val="0"/>
      <w:marBottom w:val="0"/>
      <w:divBdr>
        <w:top w:val="none" w:sz="0" w:space="0" w:color="auto"/>
        <w:left w:val="none" w:sz="0" w:space="0" w:color="auto"/>
        <w:bottom w:val="none" w:sz="0" w:space="0" w:color="auto"/>
        <w:right w:val="none" w:sz="0" w:space="0" w:color="auto"/>
      </w:divBdr>
    </w:div>
    <w:div w:id="1341010508">
      <w:bodyDiv w:val="1"/>
      <w:marLeft w:val="0"/>
      <w:marRight w:val="0"/>
      <w:marTop w:val="0"/>
      <w:marBottom w:val="0"/>
      <w:divBdr>
        <w:top w:val="none" w:sz="0" w:space="0" w:color="auto"/>
        <w:left w:val="none" w:sz="0" w:space="0" w:color="auto"/>
        <w:bottom w:val="none" w:sz="0" w:space="0" w:color="auto"/>
        <w:right w:val="none" w:sz="0" w:space="0" w:color="auto"/>
      </w:divBdr>
    </w:div>
    <w:div w:id="1341086261">
      <w:bodyDiv w:val="1"/>
      <w:marLeft w:val="0"/>
      <w:marRight w:val="0"/>
      <w:marTop w:val="0"/>
      <w:marBottom w:val="0"/>
      <w:divBdr>
        <w:top w:val="none" w:sz="0" w:space="0" w:color="auto"/>
        <w:left w:val="none" w:sz="0" w:space="0" w:color="auto"/>
        <w:bottom w:val="none" w:sz="0" w:space="0" w:color="auto"/>
        <w:right w:val="none" w:sz="0" w:space="0" w:color="auto"/>
      </w:divBdr>
    </w:div>
    <w:div w:id="1341277343">
      <w:bodyDiv w:val="1"/>
      <w:marLeft w:val="0"/>
      <w:marRight w:val="0"/>
      <w:marTop w:val="0"/>
      <w:marBottom w:val="0"/>
      <w:divBdr>
        <w:top w:val="none" w:sz="0" w:space="0" w:color="auto"/>
        <w:left w:val="none" w:sz="0" w:space="0" w:color="auto"/>
        <w:bottom w:val="none" w:sz="0" w:space="0" w:color="auto"/>
        <w:right w:val="none" w:sz="0" w:space="0" w:color="auto"/>
      </w:divBdr>
    </w:div>
    <w:div w:id="1341350328">
      <w:bodyDiv w:val="1"/>
      <w:marLeft w:val="0"/>
      <w:marRight w:val="0"/>
      <w:marTop w:val="0"/>
      <w:marBottom w:val="0"/>
      <w:divBdr>
        <w:top w:val="none" w:sz="0" w:space="0" w:color="auto"/>
        <w:left w:val="none" w:sz="0" w:space="0" w:color="auto"/>
        <w:bottom w:val="none" w:sz="0" w:space="0" w:color="auto"/>
        <w:right w:val="none" w:sz="0" w:space="0" w:color="auto"/>
      </w:divBdr>
    </w:div>
    <w:div w:id="1341659773">
      <w:bodyDiv w:val="1"/>
      <w:marLeft w:val="0"/>
      <w:marRight w:val="0"/>
      <w:marTop w:val="0"/>
      <w:marBottom w:val="0"/>
      <w:divBdr>
        <w:top w:val="none" w:sz="0" w:space="0" w:color="auto"/>
        <w:left w:val="none" w:sz="0" w:space="0" w:color="auto"/>
        <w:bottom w:val="none" w:sz="0" w:space="0" w:color="auto"/>
        <w:right w:val="none" w:sz="0" w:space="0" w:color="auto"/>
      </w:divBdr>
    </w:div>
    <w:div w:id="1341666676">
      <w:bodyDiv w:val="1"/>
      <w:marLeft w:val="0"/>
      <w:marRight w:val="0"/>
      <w:marTop w:val="0"/>
      <w:marBottom w:val="0"/>
      <w:divBdr>
        <w:top w:val="none" w:sz="0" w:space="0" w:color="auto"/>
        <w:left w:val="none" w:sz="0" w:space="0" w:color="auto"/>
        <w:bottom w:val="none" w:sz="0" w:space="0" w:color="auto"/>
        <w:right w:val="none" w:sz="0" w:space="0" w:color="auto"/>
      </w:divBdr>
    </w:div>
    <w:div w:id="1341733349">
      <w:bodyDiv w:val="1"/>
      <w:marLeft w:val="0"/>
      <w:marRight w:val="0"/>
      <w:marTop w:val="0"/>
      <w:marBottom w:val="0"/>
      <w:divBdr>
        <w:top w:val="none" w:sz="0" w:space="0" w:color="auto"/>
        <w:left w:val="none" w:sz="0" w:space="0" w:color="auto"/>
        <w:bottom w:val="none" w:sz="0" w:space="0" w:color="auto"/>
        <w:right w:val="none" w:sz="0" w:space="0" w:color="auto"/>
      </w:divBdr>
    </w:div>
    <w:div w:id="1342047530">
      <w:bodyDiv w:val="1"/>
      <w:marLeft w:val="0"/>
      <w:marRight w:val="0"/>
      <w:marTop w:val="0"/>
      <w:marBottom w:val="0"/>
      <w:divBdr>
        <w:top w:val="none" w:sz="0" w:space="0" w:color="auto"/>
        <w:left w:val="none" w:sz="0" w:space="0" w:color="auto"/>
        <w:bottom w:val="none" w:sz="0" w:space="0" w:color="auto"/>
        <w:right w:val="none" w:sz="0" w:space="0" w:color="auto"/>
      </w:divBdr>
    </w:div>
    <w:div w:id="1342202131">
      <w:bodyDiv w:val="1"/>
      <w:marLeft w:val="0"/>
      <w:marRight w:val="0"/>
      <w:marTop w:val="0"/>
      <w:marBottom w:val="0"/>
      <w:divBdr>
        <w:top w:val="none" w:sz="0" w:space="0" w:color="auto"/>
        <w:left w:val="none" w:sz="0" w:space="0" w:color="auto"/>
        <w:bottom w:val="none" w:sz="0" w:space="0" w:color="auto"/>
        <w:right w:val="none" w:sz="0" w:space="0" w:color="auto"/>
      </w:divBdr>
    </w:div>
    <w:div w:id="1342397191">
      <w:bodyDiv w:val="1"/>
      <w:marLeft w:val="0"/>
      <w:marRight w:val="0"/>
      <w:marTop w:val="0"/>
      <w:marBottom w:val="0"/>
      <w:divBdr>
        <w:top w:val="none" w:sz="0" w:space="0" w:color="auto"/>
        <w:left w:val="none" w:sz="0" w:space="0" w:color="auto"/>
        <w:bottom w:val="none" w:sz="0" w:space="0" w:color="auto"/>
        <w:right w:val="none" w:sz="0" w:space="0" w:color="auto"/>
      </w:divBdr>
    </w:div>
    <w:div w:id="1342582630">
      <w:bodyDiv w:val="1"/>
      <w:marLeft w:val="0"/>
      <w:marRight w:val="0"/>
      <w:marTop w:val="0"/>
      <w:marBottom w:val="0"/>
      <w:divBdr>
        <w:top w:val="none" w:sz="0" w:space="0" w:color="auto"/>
        <w:left w:val="none" w:sz="0" w:space="0" w:color="auto"/>
        <w:bottom w:val="none" w:sz="0" w:space="0" w:color="auto"/>
        <w:right w:val="none" w:sz="0" w:space="0" w:color="auto"/>
      </w:divBdr>
    </w:div>
    <w:div w:id="1342586208">
      <w:bodyDiv w:val="1"/>
      <w:marLeft w:val="0"/>
      <w:marRight w:val="0"/>
      <w:marTop w:val="0"/>
      <w:marBottom w:val="0"/>
      <w:divBdr>
        <w:top w:val="none" w:sz="0" w:space="0" w:color="auto"/>
        <w:left w:val="none" w:sz="0" w:space="0" w:color="auto"/>
        <w:bottom w:val="none" w:sz="0" w:space="0" w:color="auto"/>
        <w:right w:val="none" w:sz="0" w:space="0" w:color="auto"/>
      </w:divBdr>
    </w:div>
    <w:div w:id="1342780515">
      <w:bodyDiv w:val="1"/>
      <w:marLeft w:val="0"/>
      <w:marRight w:val="0"/>
      <w:marTop w:val="0"/>
      <w:marBottom w:val="0"/>
      <w:divBdr>
        <w:top w:val="none" w:sz="0" w:space="0" w:color="auto"/>
        <w:left w:val="none" w:sz="0" w:space="0" w:color="auto"/>
        <w:bottom w:val="none" w:sz="0" w:space="0" w:color="auto"/>
        <w:right w:val="none" w:sz="0" w:space="0" w:color="auto"/>
      </w:divBdr>
    </w:div>
    <w:div w:id="1343359923">
      <w:bodyDiv w:val="1"/>
      <w:marLeft w:val="0"/>
      <w:marRight w:val="0"/>
      <w:marTop w:val="0"/>
      <w:marBottom w:val="0"/>
      <w:divBdr>
        <w:top w:val="none" w:sz="0" w:space="0" w:color="auto"/>
        <w:left w:val="none" w:sz="0" w:space="0" w:color="auto"/>
        <w:bottom w:val="none" w:sz="0" w:space="0" w:color="auto"/>
        <w:right w:val="none" w:sz="0" w:space="0" w:color="auto"/>
      </w:divBdr>
    </w:div>
    <w:div w:id="1343584873">
      <w:bodyDiv w:val="1"/>
      <w:marLeft w:val="0"/>
      <w:marRight w:val="0"/>
      <w:marTop w:val="0"/>
      <w:marBottom w:val="0"/>
      <w:divBdr>
        <w:top w:val="none" w:sz="0" w:space="0" w:color="auto"/>
        <w:left w:val="none" w:sz="0" w:space="0" w:color="auto"/>
        <w:bottom w:val="none" w:sz="0" w:space="0" w:color="auto"/>
        <w:right w:val="none" w:sz="0" w:space="0" w:color="auto"/>
      </w:divBdr>
    </w:div>
    <w:div w:id="1343781108">
      <w:bodyDiv w:val="1"/>
      <w:marLeft w:val="0"/>
      <w:marRight w:val="0"/>
      <w:marTop w:val="0"/>
      <w:marBottom w:val="0"/>
      <w:divBdr>
        <w:top w:val="none" w:sz="0" w:space="0" w:color="auto"/>
        <w:left w:val="none" w:sz="0" w:space="0" w:color="auto"/>
        <w:bottom w:val="none" w:sz="0" w:space="0" w:color="auto"/>
        <w:right w:val="none" w:sz="0" w:space="0" w:color="auto"/>
      </w:divBdr>
    </w:div>
    <w:div w:id="1343895961">
      <w:bodyDiv w:val="1"/>
      <w:marLeft w:val="0"/>
      <w:marRight w:val="0"/>
      <w:marTop w:val="0"/>
      <w:marBottom w:val="0"/>
      <w:divBdr>
        <w:top w:val="none" w:sz="0" w:space="0" w:color="auto"/>
        <w:left w:val="none" w:sz="0" w:space="0" w:color="auto"/>
        <w:bottom w:val="none" w:sz="0" w:space="0" w:color="auto"/>
        <w:right w:val="none" w:sz="0" w:space="0" w:color="auto"/>
      </w:divBdr>
    </w:div>
    <w:div w:id="1343967658">
      <w:bodyDiv w:val="1"/>
      <w:marLeft w:val="0"/>
      <w:marRight w:val="0"/>
      <w:marTop w:val="0"/>
      <w:marBottom w:val="0"/>
      <w:divBdr>
        <w:top w:val="none" w:sz="0" w:space="0" w:color="auto"/>
        <w:left w:val="none" w:sz="0" w:space="0" w:color="auto"/>
        <w:bottom w:val="none" w:sz="0" w:space="0" w:color="auto"/>
        <w:right w:val="none" w:sz="0" w:space="0" w:color="auto"/>
      </w:divBdr>
    </w:div>
    <w:div w:id="1344093698">
      <w:bodyDiv w:val="1"/>
      <w:marLeft w:val="0"/>
      <w:marRight w:val="0"/>
      <w:marTop w:val="0"/>
      <w:marBottom w:val="0"/>
      <w:divBdr>
        <w:top w:val="none" w:sz="0" w:space="0" w:color="auto"/>
        <w:left w:val="none" w:sz="0" w:space="0" w:color="auto"/>
        <w:bottom w:val="none" w:sz="0" w:space="0" w:color="auto"/>
        <w:right w:val="none" w:sz="0" w:space="0" w:color="auto"/>
      </w:divBdr>
    </w:div>
    <w:div w:id="1344405613">
      <w:bodyDiv w:val="1"/>
      <w:marLeft w:val="0"/>
      <w:marRight w:val="0"/>
      <w:marTop w:val="0"/>
      <w:marBottom w:val="0"/>
      <w:divBdr>
        <w:top w:val="none" w:sz="0" w:space="0" w:color="auto"/>
        <w:left w:val="none" w:sz="0" w:space="0" w:color="auto"/>
        <w:bottom w:val="none" w:sz="0" w:space="0" w:color="auto"/>
        <w:right w:val="none" w:sz="0" w:space="0" w:color="auto"/>
      </w:divBdr>
    </w:div>
    <w:div w:id="1344405860">
      <w:bodyDiv w:val="1"/>
      <w:marLeft w:val="0"/>
      <w:marRight w:val="0"/>
      <w:marTop w:val="0"/>
      <w:marBottom w:val="0"/>
      <w:divBdr>
        <w:top w:val="none" w:sz="0" w:space="0" w:color="auto"/>
        <w:left w:val="none" w:sz="0" w:space="0" w:color="auto"/>
        <w:bottom w:val="none" w:sz="0" w:space="0" w:color="auto"/>
        <w:right w:val="none" w:sz="0" w:space="0" w:color="auto"/>
      </w:divBdr>
    </w:div>
    <w:div w:id="1344438109">
      <w:bodyDiv w:val="1"/>
      <w:marLeft w:val="0"/>
      <w:marRight w:val="0"/>
      <w:marTop w:val="0"/>
      <w:marBottom w:val="0"/>
      <w:divBdr>
        <w:top w:val="none" w:sz="0" w:space="0" w:color="auto"/>
        <w:left w:val="none" w:sz="0" w:space="0" w:color="auto"/>
        <w:bottom w:val="none" w:sz="0" w:space="0" w:color="auto"/>
        <w:right w:val="none" w:sz="0" w:space="0" w:color="auto"/>
      </w:divBdr>
    </w:div>
    <w:div w:id="1344630277">
      <w:bodyDiv w:val="1"/>
      <w:marLeft w:val="0"/>
      <w:marRight w:val="0"/>
      <w:marTop w:val="0"/>
      <w:marBottom w:val="0"/>
      <w:divBdr>
        <w:top w:val="none" w:sz="0" w:space="0" w:color="auto"/>
        <w:left w:val="none" w:sz="0" w:space="0" w:color="auto"/>
        <w:bottom w:val="none" w:sz="0" w:space="0" w:color="auto"/>
        <w:right w:val="none" w:sz="0" w:space="0" w:color="auto"/>
      </w:divBdr>
    </w:div>
    <w:div w:id="1344670166">
      <w:bodyDiv w:val="1"/>
      <w:marLeft w:val="0"/>
      <w:marRight w:val="0"/>
      <w:marTop w:val="0"/>
      <w:marBottom w:val="0"/>
      <w:divBdr>
        <w:top w:val="none" w:sz="0" w:space="0" w:color="auto"/>
        <w:left w:val="none" w:sz="0" w:space="0" w:color="auto"/>
        <w:bottom w:val="none" w:sz="0" w:space="0" w:color="auto"/>
        <w:right w:val="none" w:sz="0" w:space="0" w:color="auto"/>
      </w:divBdr>
    </w:div>
    <w:div w:id="1344670707">
      <w:bodyDiv w:val="1"/>
      <w:marLeft w:val="0"/>
      <w:marRight w:val="0"/>
      <w:marTop w:val="0"/>
      <w:marBottom w:val="0"/>
      <w:divBdr>
        <w:top w:val="none" w:sz="0" w:space="0" w:color="auto"/>
        <w:left w:val="none" w:sz="0" w:space="0" w:color="auto"/>
        <w:bottom w:val="none" w:sz="0" w:space="0" w:color="auto"/>
        <w:right w:val="none" w:sz="0" w:space="0" w:color="auto"/>
      </w:divBdr>
    </w:div>
    <w:div w:id="1344672270">
      <w:bodyDiv w:val="1"/>
      <w:marLeft w:val="0"/>
      <w:marRight w:val="0"/>
      <w:marTop w:val="0"/>
      <w:marBottom w:val="0"/>
      <w:divBdr>
        <w:top w:val="none" w:sz="0" w:space="0" w:color="auto"/>
        <w:left w:val="none" w:sz="0" w:space="0" w:color="auto"/>
        <w:bottom w:val="none" w:sz="0" w:space="0" w:color="auto"/>
        <w:right w:val="none" w:sz="0" w:space="0" w:color="auto"/>
      </w:divBdr>
    </w:div>
    <w:div w:id="1344749530">
      <w:bodyDiv w:val="1"/>
      <w:marLeft w:val="0"/>
      <w:marRight w:val="0"/>
      <w:marTop w:val="0"/>
      <w:marBottom w:val="0"/>
      <w:divBdr>
        <w:top w:val="none" w:sz="0" w:space="0" w:color="auto"/>
        <w:left w:val="none" w:sz="0" w:space="0" w:color="auto"/>
        <w:bottom w:val="none" w:sz="0" w:space="0" w:color="auto"/>
        <w:right w:val="none" w:sz="0" w:space="0" w:color="auto"/>
      </w:divBdr>
    </w:div>
    <w:div w:id="1344817559">
      <w:bodyDiv w:val="1"/>
      <w:marLeft w:val="0"/>
      <w:marRight w:val="0"/>
      <w:marTop w:val="0"/>
      <w:marBottom w:val="0"/>
      <w:divBdr>
        <w:top w:val="none" w:sz="0" w:space="0" w:color="auto"/>
        <w:left w:val="none" w:sz="0" w:space="0" w:color="auto"/>
        <w:bottom w:val="none" w:sz="0" w:space="0" w:color="auto"/>
        <w:right w:val="none" w:sz="0" w:space="0" w:color="auto"/>
      </w:divBdr>
    </w:div>
    <w:div w:id="1345012688">
      <w:bodyDiv w:val="1"/>
      <w:marLeft w:val="0"/>
      <w:marRight w:val="0"/>
      <w:marTop w:val="0"/>
      <w:marBottom w:val="0"/>
      <w:divBdr>
        <w:top w:val="none" w:sz="0" w:space="0" w:color="auto"/>
        <w:left w:val="none" w:sz="0" w:space="0" w:color="auto"/>
        <w:bottom w:val="none" w:sz="0" w:space="0" w:color="auto"/>
        <w:right w:val="none" w:sz="0" w:space="0" w:color="auto"/>
      </w:divBdr>
    </w:div>
    <w:div w:id="1345012805">
      <w:bodyDiv w:val="1"/>
      <w:marLeft w:val="0"/>
      <w:marRight w:val="0"/>
      <w:marTop w:val="0"/>
      <w:marBottom w:val="0"/>
      <w:divBdr>
        <w:top w:val="none" w:sz="0" w:space="0" w:color="auto"/>
        <w:left w:val="none" w:sz="0" w:space="0" w:color="auto"/>
        <w:bottom w:val="none" w:sz="0" w:space="0" w:color="auto"/>
        <w:right w:val="none" w:sz="0" w:space="0" w:color="auto"/>
      </w:divBdr>
    </w:div>
    <w:div w:id="1345013125">
      <w:bodyDiv w:val="1"/>
      <w:marLeft w:val="0"/>
      <w:marRight w:val="0"/>
      <w:marTop w:val="0"/>
      <w:marBottom w:val="0"/>
      <w:divBdr>
        <w:top w:val="none" w:sz="0" w:space="0" w:color="auto"/>
        <w:left w:val="none" w:sz="0" w:space="0" w:color="auto"/>
        <w:bottom w:val="none" w:sz="0" w:space="0" w:color="auto"/>
        <w:right w:val="none" w:sz="0" w:space="0" w:color="auto"/>
      </w:divBdr>
    </w:div>
    <w:div w:id="1345086368">
      <w:bodyDiv w:val="1"/>
      <w:marLeft w:val="0"/>
      <w:marRight w:val="0"/>
      <w:marTop w:val="0"/>
      <w:marBottom w:val="0"/>
      <w:divBdr>
        <w:top w:val="none" w:sz="0" w:space="0" w:color="auto"/>
        <w:left w:val="none" w:sz="0" w:space="0" w:color="auto"/>
        <w:bottom w:val="none" w:sz="0" w:space="0" w:color="auto"/>
        <w:right w:val="none" w:sz="0" w:space="0" w:color="auto"/>
      </w:divBdr>
    </w:div>
    <w:div w:id="1345324587">
      <w:bodyDiv w:val="1"/>
      <w:marLeft w:val="0"/>
      <w:marRight w:val="0"/>
      <w:marTop w:val="0"/>
      <w:marBottom w:val="0"/>
      <w:divBdr>
        <w:top w:val="none" w:sz="0" w:space="0" w:color="auto"/>
        <w:left w:val="none" w:sz="0" w:space="0" w:color="auto"/>
        <w:bottom w:val="none" w:sz="0" w:space="0" w:color="auto"/>
        <w:right w:val="none" w:sz="0" w:space="0" w:color="auto"/>
      </w:divBdr>
    </w:div>
    <w:div w:id="1345402422">
      <w:bodyDiv w:val="1"/>
      <w:marLeft w:val="0"/>
      <w:marRight w:val="0"/>
      <w:marTop w:val="0"/>
      <w:marBottom w:val="0"/>
      <w:divBdr>
        <w:top w:val="none" w:sz="0" w:space="0" w:color="auto"/>
        <w:left w:val="none" w:sz="0" w:space="0" w:color="auto"/>
        <w:bottom w:val="none" w:sz="0" w:space="0" w:color="auto"/>
        <w:right w:val="none" w:sz="0" w:space="0" w:color="auto"/>
      </w:divBdr>
    </w:div>
    <w:div w:id="1345473936">
      <w:bodyDiv w:val="1"/>
      <w:marLeft w:val="0"/>
      <w:marRight w:val="0"/>
      <w:marTop w:val="0"/>
      <w:marBottom w:val="0"/>
      <w:divBdr>
        <w:top w:val="none" w:sz="0" w:space="0" w:color="auto"/>
        <w:left w:val="none" w:sz="0" w:space="0" w:color="auto"/>
        <w:bottom w:val="none" w:sz="0" w:space="0" w:color="auto"/>
        <w:right w:val="none" w:sz="0" w:space="0" w:color="auto"/>
      </w:divBdr>
    </w:div>
    <w:div w:id="1345477008">
      <w:bodyDiv w:val="1"/>
      <w:marLeft w:val="0"/>
      <w:marRight w:val="0"/>
      <w:marTop w:val="0"/>
      <w:marBottom w:val="0"/>
      <w:divBdr>
        <w:top w:val="none" w:sz="0" w:space="0" w:color="auto"/>
        <w:left w:val="none" w:sz="0" w:space="0" w:color="auto"/>
        <w:bottom w:val="none" w:sz="0" w:space="0" w:color="auto"/>
        <w:right w:val="none" w:sz="0" w:space="0" w:color="auto"/>
      </w:divBdr>
    </w:div>
    <w:div w:id="1345550366">
      <w:bodyDiv w:val="1"/>
      <w:marLeft w:val="0"/>
      <w:marRight w:val="0"/>
      <w:marTop w:val="0"/>
      <w:marBottom w:val="0"/>
      <w:divBdr>
        <w:top w:val="none" w:sz="0" w:space="0" w:color="auto"/>
        <w:left w:val="none" w:sz="0" w:space="0" w:color="auto"/>
        <w:bottom w:val="none" w:sz="0" w:space="0" w:color="auto"/>
        <w:right w:val="none" w:sz="0" w:space="0" w:color="auto"/>
      </w:divBdr>
    </w:div>
    <w:div w:id="1345593565">
      <w:bodyDiv w:val="1"/>
      <w:marLeft w:val="0"/>
      <w:marRight w:val="0"/>
      <w:marTop w:val="0"/>
      <w:marBottom w:val="0"/>
      <w:divBdr>
        <w:top w:val="none" w:sz="0" w:space="0" w:color="auto"/>
        <w:left w:val="none" w:sz="0" w:space="0" w:color="auto"/>
        <w:bottom w:val="none" w:sz="0" w:space="0" w:color="auto"/>
        <w:right w:val="none" w:sz="0" w:space="0" w:color="auto"/>
      </w:divBdr>
    </w:div>
    <w:div w:id="1345863125">
      <w:bodyDiv w:val="1"/>
      <w:marLeft w:val="0"/>
      <w:marRight w:val="0"/>
      <w:marTop w:val="0"/>
      <w:marBottom w:val="0"/>
      <w:divBdr>
        <w:top w:val="none" w:sz="0" w:space="0" w:color="auto"/>
        <w:left w:val="none" w:sz="0" w:space="0" w:color="auto"/>
        <w:bottom w:val="none" w:sz="0" w:space="0" w:color="auto"/>
        <w:right w:val="none" w:sz="0" w:space="0" w:color="auto"/>
      </w:divBdr>
    </w:div>
    <w:div w:id="1346010581">
      <w:bodyDiv w:val="1"/>
      <w:marLeft w:val="0"/>
      <w:marRight w:val="0"/>
      <w:marTop w:val="0"/>
      <w:marBottom w:val="0"/>
      <w:divBdr>
        <w:top w:val="none" w:sz="0" w:space="0" w:color="auto"/>
        <w:left w:val="none" w:sz="0" w:space="0" w:color="auto"/>
        <w:bottom w:val="none" w:sz="0" w:space="0" w:color="auto"/>
        <w:right w:val="none" w:sz="0" w:space="0" w:color="auto"/>
      </w:divBdr>
    </w:div>
    <w:div w:id="1346135306">
      <w:bodyDiv w:val="1"/>
      <w:marLeft w:val="0"/>
      <w:marRight w:val="0"/>
      <w:marTop w:val="0"/>
      <w:marBottom w:val="0"/>
      <w:divBdr>
        <w:top w:val="none" w:sz="0" w:space="0" w:color="auto"/>
        <w:left w:val="none" w:sz="0" w:space="0" w:color="auto"/>
        <w:bottom w:val="none" w:sz="0" w:space="0" w:color="auto"/>
        <w:right w:val="none" w:sz="0" w:space="0" w:color="auto"/>
      </w:divBdr>
    </w:div>
    <w:div w:id="1346203898">
      <w:bodyDiv w:val="1"/>
      <w:marLeft w:val="0"/>
      <w:marRight w:val="0"/>
      <w:marTop w:val="0"/>
      <w:marBottom w:val="0"/>
      <w:divBdr>
        <w:top w:val="none" w:sz="0" w:space="0" w:color="auto"/>
        <w:left w:val="none" w:sz="0" w:space="0" w:color="auto"/>
        <w:bottom w:val="none" w:sz="0" w:space="0" w:color="auto"/>
        <w:right w:val="none" w:sz="0" w:space="0" w:color="auto"/>
      </w:divBdr>
    </w:div>
    <w:div w:id="1346322572">
      <w:bodyDiv w:val="1"/>
      <w:marLeft w:val="0"/>
      <w:marRight w:val="0"/>
      <w:marTop w:val="0"/>
      <w:marBottom w:val="0"/>
      <w:divBdr>
        <w:top w:val="none" w:sz="0" w:space="0" w:color="auto"/>
        <w:left w:val="none" w:sz="0" w:space="0" w:color="auto"/>
        <w:bottom w:val="none" w:sz="0" w:space="0" w:color="auto"/>
        <w:right w:val="none" w:sz="0" w:space="0" w:color="auto"/>
      </w:divBdr>
    </w:div>
    <w:div w:id="1346324355">
      <w:bodyDiv w:val="1"/>
      <w:marLeft w:val="0"/>
      <w:marRight w:val="0"/>
      <w:marTop w:val="0"/>
      <w:marBottom w:val="0"/>
      <w:divBdr>
        <w:top w:val="none" w:sz="0" w:space="0" w:color="auto"/>
        <w:left w:val="none" w:sz="0" w:space="0" w:color="auto"/>
        <w:bottom w:val="none" w:sz="0" w:space="0" w:color="auto"/>
        <w:right w:val="none" w:sz="0" w:space="0" w:color="auto"/>
      </w:divBdr>
    </w:div>
    <w:div w:id="1346441009">
      <w:bodyDiv w:val="1"/>
      <w:marLeft w:val="0"/>
      <w:marRight w:val="0"/>
      <w:marTop w:val="0"/>
      <w:marBottom w:val="0"/>
      <w:divBdr>
        <w:top w:val="none" w:sz="0" w:space="0" w:color="auto"/>
        <w:left w:val="none" w:sz="0" w:space="0" w:color="auto"/>
        <w:bottom w:val="none" w:sz="0" w:space="0" w:color="auto"/>
        <w:right w:val="none" w:sz="0" w:space="0" w:color="auto"/>
      </w:divBdr>
    </w:div>
    <w:div w:id="1346521789">
      <w:bodyDiv w:val="1"/>
      <w:marLeft w:val="0"/>
      <w:marRight w:val="0"/>
      <w:marTop w:val="0"/>
      <w:marBottom w:val="0"/>
      <w:divBdr>
        <w:top w:val="none" w:sz="0" w:space="0" w:color="auto"/>
        <w:left w:val="none" w:sz="0" w:space="0" w:color="auto"/>
        <w:bottom w:val="none" w:sz="0" w:space="0" w:color="auto"/>
        <w:right w:val="none" w:sz="0" w:space="0" w:color="auto"/>
      </w:divBdr>
    </w:div>
    <w:div w:id="1346592570">
      <w:bodyDiv w:val="1"/>
      <w:marLeft w:val="0"/>
      <w:marRight w:val="0"/>
      <w:marTop w:val="0"/>
      <w:marBottom w:val="0"/>
      <w:divBdr>
        <w:top w:val="none" w:sz="0" w:space="0" w:color="auto"/>
        <w:left w:val="none" w:sz="0" w:space="0" w:color="auto"/>
        <w:bottom w:val="none" w:sz="0" w:space="0" w:color="auto"/>
        <w:right w:val="none" w:sz="0" w:space="0" w:color="auto"/>
      </w:divBdr>
    </w:div>
    <w:div w:id="1346860022">
      <w:bodyDiv w:val="1"/>
      <w:marLeft w:val="0"/>
      <w:marRight w:val="0"/>
      <w:marTop w:val="0"/>
      <w:marBottom w:val="0"/>
      <w:divBdr>
        <w:top w:val="none" w:sz="0" w:space="0" w:color="auto"/>
        <w:left w:val="none" w:sz="0" w:space="0" w:color="auto"/>
        <w:bottom w:val="none" w:sz="0" w:space="0" w:color="auto"/>
        <w:right w:val="none" w:sz="0" w:space="0" w:color="auto"/>
      </w:divBdr>
    </w:div>
    <w:div w:id="1347056413">
      <w:bodyDiv w:val="1"/>
      <w:marLeft w:val="0"/>
      <w:marRight w:val="0"/>
      <w:marTop w:val="0"/>
      <w:marBottom w:val="0"/>
      <w:divBdr>
        <w:top w:val="none" w:sz="0" w:space="0" w:color="auto"/>
        <w:left w:val="none" w:sz="0" w:space="0" w:color="auto"/>
        <w:bottom w:val="none" w:sz="0" w:space="0" w:color="auto"/>
        <w:right w:val="none" w:sz="0" w:space="0" w:color="auto"/>
      </w:divBdr>
    </w:div>
    <w:div w:id="1347101933">
      <w:bodyDiv w:val="1"/>
      <w:marLeft w:val="0"/>
      <w:marRight w:val="0"/>
      <w:marTop w:val="0"/>
      <w:marBottom w:val="0"/>
      <w:divBdr>
        <w:top w:val="none" w:sz="0" w:space="0" w:color="auto"/>
        <w:left w:val="none" w:sz="0" w:space="0" w:color="auto"/>
        <w:bottom w:val="none" w:sz="0" w:space="0" w:color="auto"/>
        <w:right w:val="none" w:sz="0" w:space="0" w:color="auto"/>
      </w:divBdr>
    </w:div>
    <w:div w:id="1347244248">
      <w:bodyDiv w:val="1"/>
      <w:marLeft w:val="0"/>
      <w:marRight w:val="0"/>
      <w:marTop w:val="0"/>
      <w:marBottom w:val="0"/>
      <w:divBdr>
        <w:top w:val="none" w:sz="0" w:space="0" w:color="auto"/>
        <w:left w:val="none" w:sz="0" w:space="0" w:color="auto"/>
        <w:bottom w:val="none" w:sz="0" w:space="0" w:color="auto"/>
        <w:right w:val="none" w:sz="0" w:space="0" w:color="auto"/>
      </w:divBdr>
    </w:div>
    <w:div w:id="1347245829">
      <w:bodyDiv w:val="1"/>
      <w:marLeft w:val="0"/>
      <w:marRight w:val="0"/>
      <w:marTop w:val="0"/>
      <w:marBottom w:val="0"/>
      <w:divBdr>
        <w:top w:val="none" w:sz="0" w:space="0" w:color="auto"/>
        <w:left w:val="none" w:sz="0" w:space="0" w:color="auto"/>
        <w:bottom w:val="none" w:sz="0" w:space="0" w:color="auto"/>
        <w:right w:val="none" w:sz="0" w:space="0" w:color="auto"/>
      </w:divBdr>
    </w:div>
    <w:div w:id="1347247390">
      <w:bodyDiv w:val="1"/>
      <w:marLeft w:val="0"/>
      <w:marRight w:val="0"/>
      <w:marTop w:val="0"/>
      <w:marBottom w:val="0"/>
      <w:divBdr>
        <w:top w:val="none" w:sz="0" w:space="0" w:color="auto"/>
        <w:left w:val="none" w:sz="0" w:space="0" w:color="auto"/>
        <w:bottom w:val="none" w:sz="0" w:space="0" w:color="auto"/>
        <w:right w:val="none" w:sz="0" w:space="0" w:color="auto"/>
      </w:divBdr>
    </w:div>
    <w:div w:id="1347250177">
      <w:bodyDiv w:val="1"/>
      <w:marLeft w:val="0"/>
      <w:marRight w:val="0"/>
      <w:marTop w:val="0"/>
      <w:marBottom w:val="0"/>
      <w:divBdr>
        <w:top w:val="none" w:sz="0" w:space="0" w:color="auto"/>
        <w:left w:val="none" w:sz="0" w:space="0" w:color="auto"/>
        <w:bottom w:val="none" w:sz="0" w:space="0" w:color="auto"/>
        <w:right w:val="none" w:sz="0" w:space="0" w:color="auto"/>
      </w:divBdr>
    </w:div>
    <w:div w:id="1347320190">
      <w:bodyDiv w:val="1"/>
      <w:marLeft w:val="0"/>
      <w:marRight w:val="0"/>
      <w:marTop w:val="0"/>
      <w:marBottom w:val="0"/>
      <w:divBdr>
        <w:top w:val="none" w:sz="0" w:space="0" w:color="auto"/>
        <w:left w:val="none" w:sz="0" w:space="0" w:color="auto"/>
        <w:bottom w:val="none" w:sz="0" w:space="0" w:color="auto"/>
        <w:right w:val="none" w:sz="0" w:space="0" w:color="auto"/>
      </w:divBdr>
    </w:div>
    <w:div w:id="1347362191">
      <w:bodyDiv w:val="1"/>
      <w:marLeft w:val="0"/>
      <w:marRight w:val="0"/>
      <w:marTop w:val="0"/>
      <w:marBottom w:val="0"/>
      <w:divBdr>
        <w:top w:val="none" w:sz="0" w:space="0" w:color="auto"/>
        <w:left w:val="none" w:sz="0" w:space="0" w:color="auto"/>
        <w:bottom w:val="none" w:sz="0" w:space="0" w:color="auto"/>
        <w:right w:val="none" w:sz="0" w:space="0" w:color="auto"/>
      </w:divBdr>
    </w:div>
    <w:div w:id="1347367434">
      <w:bodyDiv w:val="1"/>
      <w:marLeft w:val="0"/>
      <w:marRight w:val="0"/>
      <w:marTop w:val="0"/>
      <w:marBottom w:val="0"/>
      <w:divBdr>
        <w:top w:val="none" w:sz="0" w:space="0" w:color="auto"/>
        <w:left w:val="none" w:sz="0" w:space="0" w:color="auto"/>
        <w:bottom w:val="none" w:sz="0" w:space="0" w:color="auto"/>
        <w:right w:val="none" w:sz="0" w:space="0" w:color="auto"/>
      </w:divBdr>
    </w:div>
    <w:div w:id="1347560385">
      <w:bodyDiv w:val="1"/>
      <w:marLeft w:val="0"/>
      <w:marRight w:val="0"/>
      <w:marTop w:val="0"/>
      <w:marBottom w:val="0"/>
      <w:divBdr>
        <w:top w:val="none" w:sz="0" w:space="0" w:color="auto"/>
        <w:left w:val="none" w:sz="0" w:space="0" w:color="auto"/>
        <w:bottom w:val="none" w:sz="0" w:space="0" w:color="auto"/>
        <w:right w:val="none" w:sz="0" w:space="0" w:color="auto"/>
      </w:divBdr>
    </w:div>
    <w:div w:id="1347755027">
      <w:bodyDiv w:val="1"/>
      <w:marLeft w:val="0"/>
      <w:marRight w:val="0"/>
      <w:marTop w:val="0"/>
      <w:marBottom w:val="0"/>
      <w:divBdr>
        <w:top w:val="none" w:sz="0" w:space="0" w:color="auto"/>
        <w:left w:val="none" w:sz="0" w:space="0" w:color="auto"/>
        <w:bottom w:val="none" w:sz="0" w:space="0" w:color="auto"/>
        <w:right w:val="none" w:sz="0" w:space="0" w:color="auto"/>
      </w:divBdr>
    </w:div>
    <w:div w:id="1347826055">
      <w:bodyDiv w:val="1"/>
      <w:marLeft w:val="0"/>
      <w:marRight w:val="0"/>
      <w:marTop w:val="0"/>
      <w:marBottom w:val="0"/>
      <w:divBdr>
        <w:top w:val="none" w:sz="0" w:space="0" w:color="auto"/>
        <w:left w:val="none" w:sz="0" w:space="0" w:color="auto"/>
        <w:bottom w:val="none" w:sz="0" w:space="0" w:color="auto"/>
        <w:right w:val="none" w:sz="0" w:space="0" w:color="auto"/>
      </w:divBdr>
    </w:div>
    <w:div w:id="1348213652">
      <w:bodyDiv w:val="1"/>
      <w:marLeft w:val="0"/>
      <w:marRight w:val="0"/>
      <w:marTop w:val="0"/>
      <w:marBottom w:val="0"/>
      <w:divBdr>
        <w:top w:val="none" w:sz="0" w:space="0" w:color="auto"/>
        <w:left w:val="none" w:sz="0" w:space="0" w:color="auto"/>
        <w:bottom w:val="none" w:sz="0" w:space="0" w:color="auto"/>
        <w:right w:val="none" w:sz="0" w:space="0" w:color="auto"/>
      </w:divBdr>
    </w:div>
    <w:div w:id="1348362266">
      <w:bodyDiv w:val="1"/>
      <w:marLeft w:val="0"/>
      <w:marRight w:val="0"/>
      <w:marTop w:val="0"/>
      <w:marBottom w:val="0"/>
      <w:divBdr>
        <w:top w:val="none" w:sz="0" w:space="0" w:color="auto"/>
        <w:left w:val="none" w:sz="0" w:space="0" w:color="auto"/>
        <w:bottom w:val="none" w:sz="0" w:space="0" w:color="auto"/>
        <w:right w:val="none" w:sz="0" w:space="0" w:color="auto"/>
      </w:divBdr>
    </w:div>
    <w:div w:id="1348556157">
      <w:bodyDiv w:val="1"/>
      <w:marLeft w:val="0"/>
      <w:marRight w:val="0"/>
      <w:marTop w:val="0"/>
      <w:marBottom w:val="0"/>
      <w:divBdr>
        <w:top w:val="none" w:sz="0" w:space="0" w:color="auto"/>
        <w:left w:val="none" w:sz="0" w:space="0" w:color="auto"/>
        <w:bottom w:val="none" w:sz="0" w:space="0" w:color="auto"/>
        <w:right w:val="none" w:sz="0" w:space="0" w:color="auto"/>
      </w:divBdr>
    </w:div>
    <w:div w:id="1348558212">
      <w:bodyDiv w:val="1"/>
      <w:marLeft w:val="0"/>
      <w:marRight w:val="0"/>
      <w:marTop w:val="0"/>
      <w:marBottom w:val="0"/>
      <w:divBdr>
        <w:top w:val="none" w:sz="0" w:space="0" w:color="auto"/>
        <w:left w:val="none" w:sz="0" w:space="0" w:color="auto"/>
        <w:bottom w:val="none" w:sz="0" w:space="0" w:color="auto"/>
        <w:right w:val="none" w:sz="0" w:space="0" w:color="auto"/>
      </w:divBdr>
    </w:div>
    <w:div w:id="1348558952">
      <w:bodyDiv w:val="1"/>
      <w:marLeft w:val="0"/>
      <w:marRight w:val="0"/>
      <w:marTop w:val="0"/>
      <w:marBottom w:val="0"/>
      <w:divBdr>
        <w:top w:val="none" w:sz="0" w:space="0" w:color="auto"/>
        <w:left w:val="none" w:sz="0" w:space="0" w:color="auto"/>
        <w:bottom w:val="none" w:sz="0" w:space="0" w:color="auto"/>
        <w:right w:val="none" w:sz="0" w:space="0" w:color="auto"/>
      </w:divBdr>
    </w:div>
    <w:div w:id="1348631496">
      <w:bodyDiv w:val="1"/>
      <w:marLeft w:val="0"/>
      <w:marRight w:val="0"/>
      <w:marTop w:val="0"/>
      <w:marBottom w:val="0"/>
      <w:divBdr>
        <w:top w:val="none" w:sz="0" w:space="0" w:color="auto"/>
        <w:left w:val="none" w:sz="0" w:space="0" w:color="auto"/>
        <w:bottom w:val="none" w:sz="0" w:space="0" w:color="auto"/>
        <w:right w:val="none" w:sz="0" w:space="0" w:color="auto"/>
      </w:divBdr>
    </w:div>
    <w:div w:id="1348680839">
      <w:bodyDiv w:val="1"/>
      <w:marLeft w:val="0"/>
      <w:marRight w:val="0"/>
      <w:marTop w:val="0"/>
      <w:marBottom w:val="0"/>
      <w:divBdr>
        <w:top w:val="none" w:sz="0" w:space="0" w:color="auto"/>
        <w:left w:val="none" w:sz="0" w:space="0" w:color="auto"/>
        <w:bottom w:val="none" w:sz="0" w:space="0" w:color="auto"/>
        <w:right w:val="none" w:sz="0" w:space="0" w:color="auto"/>
      </w:divBdr>
    </w:div>
    <w:div w:id="1348750897">
      <w:bodyDiv w:val="1"/>
      <w:marLeft w:val="0"/>
      <w:marRight w:val="0"/>
      <w:marTop w:val="0"/>
      <w:marBottom w:val="0"/>
      <w:divBdr>
        <w:top w:val="none" w:sz="0" w:space="0" w:color="auto"/>
        <w:left w:val="none" w:sz="0" w:space="0" w:color="auto"/>
        <w:bottom w:val="none" w:sz="0" w:space="0" w:color="auto"/>
        <w:right w:val="none" w:sz="0" w:space="0" w:color="auto"/>
      </w:divBdr>
    </w:div>
    <w:div w:id="1348825843">
      <w:bodyDiv w:val="1"/>
      <w:marLeft w:val="0"/>
      <w:marRight w:val="0"/>
      <w:marTop w:val="0"/>
      <w:marBottom w:val="0"/>
      <w:divBdr>
        <w:top w:val="none" w:sz="0" w:space="0" w:color="auto"/>
        <w:left w:val="none" w:sz="0" w:space="0" w:color="auto"/>
        <w:bottom w:val="none" w:sz="0" w:space="0" w:color="auto"/>
        <w:right w:val="none" w:sz="0" w:space="0" w:color="auto"/>
      </w:divBdr>
    </w:div>
    <w:div w:id="1348865789">
      <w:bodyDiv w:val="1"/>
      <w:marLeft w:val="0"/>
      <w:marRight w:val="0"/>
      <w:marTop w:val="0"/>
      <w:marBottom w:val="0"/>
      <w:divBdr>
        <w:top w:val="none" w:sz="0" w:space="0" w:color="auto"/>
        <w:left w:val="none" w:sz="0" w:space="0" w:color="auto"/>
        <w:bottom w:val="none" w:sz="0" w:space="0" w:color="auto"/>
        <w:right w:val="none" w:sz="0" w:space="0" w:color="auto"/>
      </w:divBdr>
    </w:div>
    <w:div w:id="1348948843">
      <w:bodyDiv w:val="1"/>
      <w:marLeft w:val="0"/>
      <w:marRight w:val="0"/>
      <w:marTop w:val="0"/>
      <w:marBottom w:val="0"/>
      <w:divBdr>
        <w:top w:val="none" w:sz="0" w:space="0" w:color="auto"/>
        <w:left w:val="none" w:sz="0" w:space="0" w:color="auto"/>
        <w:bottom w:val="none" w:sz="0" w:space="0" w:color="auto"/>
        <w:right w:val="none" w:sz="0" w:space="0" w:color="auto"/>
      </w:divBdr>
    </w:div>
    <w:div w:id="1349063037">
      <w:bodyDiv w:val="1"/>
      <w:marLeft w:val="0"/>
      <w:marRight w:val="0"/>
      <w:marTop w:val="0"/>
      <w:marBottom w:val="0"/>
      <w:divBdr>
        <w:top w:val="none" w:sz="0" w:space="0" w:color="auto"/>
        <w:left w:val="none" w:sz="0" w:space="0" w:color="auto"/>
        <w:bottom w:val="none" w:sz="0" w:space="0" w:color="auto"/>
        <w:right w:val="none" w:sz="0" w:space="0" w:color="auto"/>
      </w:divBdr>
    </w:div>
    <w:div w:id="1349063709">
      <w:bodyDiv w:val="1"/>
      <w:marLeft w:val="0"/>
      <w:marRight w:val="0"/>
      <w:marTop w:val="0"/>
      <w:marBottom w:val="0"/>
      <w:divBdr>
        <w:top w:val="none" w:sz="0" w:space="0" w:color="auto"/>
        <w:left w:val="none" w:sz="0" w:space="0" w:color="auto"/>
        <w:bottom w:val="none" w:sz="0" w:space="0" w:color="auto"/>
        <w:right w:val="none" w:sz="0" w:space="0" w:color="auto"/>
      </w:divBdr>
    </w:div>
    <w:div w:id="1349141148">
      <w:bodyDiv w:val="1"/>
      <w:marLeft w:val="0"/>
      <w:marRight w:val="0"/>
      <w:marTop w:val="0"/>
      <w:marBottom w:val="0"/>
      <w:divBdr>
        <w:top w:val="none" w:sz="0" w:space="0" w:color="auto"/>
        <w:left w:val="none" w:sz="0" w:space="0" w:color="auto"/>
        <w:bottom w:val="none" w:sz="0" w:space="0" w:color="auto"/>
        <w:right w:val="none" w:sz="0" w:space="0" w:color="auto"/>
      </w:divBdr>
    </w:div>
    <w:div w:id="1349209552">
      <w:bodyDiv w:val="1"/>
      <w:marLeft w:val="0"/>
      <w:marRight w:val="0"/>
      <w:marTop w:val="0"/>
      <w:marBottom w:val="0"/>
      <w:divBdr>
        <w:top w:val="none" w:sz="0" w:space="0" w:color="auto"/>
        <w:left w:val="none" w:sz="0" w:space="0" w:color="auto"/>
        <w:bottom w:val="none" w:sz="0" w:space="0" w:color="auto"/>
        <w:right w:val="none" w:sz="0" w:space="0" w:color="auto"/>
      </w:divBdr>
    </w:div>
    <w:div w:id="1349334248">
      <w:bodyDiv w:val="1"/>
      <w:marLeft w:val="0"/>
      <w:marRight w:val="0"/>
      <w:marTop w:val="0"/>
      <w:marBottom w:val="0"/>
      <w:divBdr>
        <w:top w:val="none" w:sz="0" w:space="0" w:color="auto"/>
        <w:left w:val="none" w:sz="0" w:space="0" w:color="auto"/>
        <w:bottom w:val="none" w:sz="0" w:space="0" w:color="auto"/>
        <w:right w:val="none" w:sz="0" w:space="0" w:color="auto"/>
      </w:divBdr>
    </w:div>
    <w:div w:id="1349603306">
      <w:bodyDiv w:val="1"/>
      <w:marLeft w:val="0"/>
      <w:marRight w:val="0"/>
      <w:marTop w:val="0"/>
      <w:marBottom w:val="0"/>
      <w:divBdr>
        <w:top w:val="none" w:sz="0" w:space="0" w:color="auto"/>
        <w:left w:val="none" w:sz="0" w:space="0" w:color="auto"/>
        <w:bottom w:val="none" w:sz="0" w:space="0" w:color="auto"/>
        <w:right w:val="none" w:sz="0" w:space="0" w:color="auto"/>
      </w:divBdr>
    </w:div>
    <w:div w:id="1350061705">
      <w:bodyDiv w:val="1"/>
      <w:marLeft w:val="0"/>
      <w:marRight w:val="0"/>
      <w:marTop w:val="0"/>
      <w:marBottom w:val="0"/>
      <w:divBdr>
        <w:top w:val="none" w:sz="0" w:space="0" w:color="auto"/>
        <w:left w:val="none" w:sz="0" w:space="0" w:color="auto"/>
        <w:bottom w:val="none" w:sz="0" w:space="0" w:color="auto"/>
        <w:right w:val="none" w:sz="0" w:space="0" w:color="auto"/>
      </w:divBdr>
    </w:div>
    <w:div w:id="1350257076">
      <w:bodyDiv w:val="1"/>
      <w:marLeft w:val="0"/>
      <w:marRight w:val="0"/>
      <w:marTop w:val="0"/>
      <w:marBottom w:val="0"/>
      <w:divBdr>
        <w:top w:val="none" w:sz="0" w:space="0" w:color="auto"/>
        <w:left w:val="none" w:sz="0" w:space="0" w:color="auto"/>
        <w:bottom w:val="none" w:sz="0" w:space="0" w:color="auto"/>
        <w:right w:val="none" w:sz="0" w:space="0" w:color="auto"/>
      </w:divBdr>
    </w:div>
    <w:div w:id="1350334025">
      <w:bodyDiv w:val="1"/>
      <w:marLeft w:val="0"/>
      <w:marRight w:val="0"/>
      <w:marTop w:val="0"/>
      <w:marBottom w:val="0"/>
      <w:divBdr>
        <w:top w:val="none" w:sz="0" w:space="0" w:color="auto"/>
        <w:left w:val="none" w:sz="0" w:space="0" w:color="auto"/>
        <w:bottom w:val="none" w:sz="0" w:space="0" w:color="auto"/>
        <w:right w:val="none" w:sz="0" w:space="0" w:color="auto"/>
      </w:divBdr>
    </w:div>
    <w:div w:id="1350522613">
      <w:bodyDiv w:val="1"/>
      <w:marLeft w:val="0"/>
      <w:marRight w:val="0"/>
      <w:marTop w:val="0"/>
      <w:marBottom w:val="0"/>
      <w:divBdr>
        <w:top w:val="none" w:sz="0" w:space="0" w:color="auto"/>
        <w:left w:val="none" w:sz="0" w:space="0" w:color="auto"/>
        <w:bottom w:val="none" w:sz="0" w:space="0" w:color="auto"/>
        <w:right w:val="none" w:sz="0" w:space="0" w:color="auto"/>
      </w:divBdr>
    </w:div>
    <w:div w:id="1350570674">
      <w:bodyDiv w:val="1"/>
      <w:marLeft w:val="0"/>
      <w:marRight w:val="0"/>
      <w:marTop w:val="0"/>
      <w:marBottom w:val="0"/>
      <w:divBdr>
        <w:top w:val="none" w:sz="0" w:space="0" w:color="auto"/>
        <w:left w:val="none" w:sz="0" w:space="0" w:color="auto"/>
        <w:bottom w:val="none" w:sz="0" w:space="0" w:color="auto"/>
        <w:right w:val="none" w:sz="0" w:space="0" w:color="auto"/>
      </w:divBdr>
    </w:div>
    <w:div w:id="1350791178">
      <w:bodyDiv w:val="1"/>
      <w:marLeft w:val="0"/>
      <w:marRight w:val="0"/>
      <w:marTop w:val="0"/>
      <w:marBottom w:val="0"/>
      <w:divBdr>
        <w:top w:val="none" w:sz="0" w:space="0" w:color="auto"/>
        <w:left w:val="none" w:sz="0" w:space="0" w:color="auto"/>
        <w:bottom w:val="none" w:sz="0" w:space="0" w:color="auto"/>
        <w:right w:val="none" w:sz="0" w:space="0" w:color="auto"/>
      </w:divBdr>
    </w:div>
    <w:div w:id="1350833822">
      <w:bodyDiv w:val="1"/>
      <w:marLeft w:val="0"/>
      <w:marRight w:val="0"/>
      <w:marTop w:val="0"/>
      <w:marBottom w:val="0"/>
      <w:divBdr>
        <w:top w:val="none" w:sz="0" w:space="0" w:color="auto"/>
        <w:left w:val="none" w:sz="0" w:space="0" w:color="auto"/>
        <w:bottom w:val="none" w:sz="0" w:space="0" w:color="auto"/>
        <w:right w:val="none" w:sz="0" w:space="0" w:color="auto"/>
      </w:divBdr>
    </w:div>
    <w:div w:id="1351224015">
      <w:bodyDiv w:val="1"/>
      <w:marLeft w:val="0"/>
      <w:marRight w:val="0"/>
      <w:marTop w:val="0"/>
      <w:marBottom w:val="0"/>
      <w:divBdr>
        <w:top w:val="none" w:sz="0" w:space="0" w:color="auto"/>
        <w:left w:val="none" w:sz="0" w:space="0" w:color="auto"/>
        <w:bottom w:val="none" w:sz="0" w:space="0" w:color="auto"/>
        <w:right w:val="none" w:sz="0" w:space="0" w:color="auto"/>
      </w:divBdr>
    </w:div>
    <w:div w:id="1351252093">
      <w:bodyDiv w:val="1"/>
      <w:marLeft w:val="0"/>
      <w:marRight w:val="0"/>
      <w:marTop w:val="0"/>
      <w:marBottom w:val="0"/>
      <w:divBdr>
        <w:top w:val="none" w:sz="0" w:space="0" w:color="auto"/>
        <w:left w:val="none" w:sz="0" w:space="0" w:color="auto"/>
        <w:bottom w:val="none" w:sz="0" w:space="0" w:color="auto"/>
        <w:right w:val="none" w:sz="0" w:space="0" w:color="auto"/>
      </w:divBdr>
    </w:div>
    <w:div w:id="1351368357">
      <w:bodyDiv w:val="1"/>
      <w:marLeft w:val="0"/>
      <w:marRight w:val="0"/>
      <w:marTop w:val="0"/>
      <w:marBottom w:val="0"/>
      <w:divBdr>
        <w:top w:val="none" w:sz="0" w:space="0" w:color="auto"/>
        <w:left w:val="none" w:sz="0" w:space="0" w:color="auto"/>
        <w:bottom w:val="none" w:sz="0" w:space="0" w:color="auto"/>
        <w:right w:val="none" w:sz="0" w:space="0" w:color="auto"/>
      </w:divBdr>
    </w:div>
    <w:div w:id="1351909222">
      <w:bodyDiv w:val="1"/>
      <w:marLeft w:val="0"/>
      <w:marRight w:val="0"/>
      <w:marTop w:val="0"/>
      <w:marBottom w:val="0"/>
      <w:divBdr>
        <w:top w:val="none" w:sz="0" w:space="0" w:color="auto"/>
        <w:left w:val="none" w:sz="0" w:space="0" w:color="auto"/>
        <w:bottom w:val="none" w:sz="0" w:space="0" w:color="auto"/>
        <w:right w:val="none" w:sz="0" w:space="0" w:color="auto"/>
      </w:divBdr>
    </w:div>
    <w:div w:id="1352074647">
      <w:bodyDiv w:val="1"/>
      <w:marLeft w:val="0"/>
      <w:marRight w:val="0"/>
      <w:marTop w:val="0"/>
      <w:marBottom w:val="0"/>
      <w:divBdr>
        <w:top w:val="none" w:sz="0" w:space="0" w:color="auto"/>
        <w:left w:val="none" w:sz="0" w:space="0" w:color="auto"/>
        <w:bottom w:val="none" w:sz="0" w:space="0" w:color="auto"/>
        <w:right w:val="none" w:sz="0" w:space="0" w:color="auto"/>
      </w:divBdr>
    </w:div>
    <w:div w:id="1352101221">
      <w:bodyDiv w:val="1"/>
      <w:marLeft w:val="0"/>
      <w:marRight w:val="0"/>
      <w:marTop w:val="0"/>
      <w:marBottom w:val="0"/>
      <w:divBdr>
        <w:top w:val="none" w:sz="0" w:space="0" w:color="auto"/>
        <w:left w:val="none" w:sz="0" w:space="0" w:color="auto"/>
        <w:bottom w:val="none" w:sz="0" w:space="0" w:color="auto"/>
        <w:right w:val="none" w:sz="0" w:space="0" w:color="auto"/>
      </w:divBdr>
    </w:div>
    <w:div w:id="1352103095">
      <w:bodyDiv w:val="1"/>
      <w:marLeft w:val="0"/>
      <w:marRight w:val="0"/>
      <w:marTop w:val="0"/>
      <w:marBottom w:val="0"/>
      <w:divBdr>
        <w:top w:val="none" w:sz="0" w:space="0" w:color="auto"/>
        <w:left w:val="none" w:sz="0" w:space="0" w:color="auto"/>
        <w:bottom w:val="none" w:sz="0" w:space="0" w:color="auto"/>
        <w:right w:val="none" w:sz="0" w:space="0" w:color="auto"/>
      </w:divBdr>
    </w:div>
    <w:div w:id="1352226479">
      <w:bodyDiv w:val="1"/>
      <w:marLeft w:val="0"/>
      <w:marRight w:val="0"/>
      <w:marTop w:val="0"/>
      <w:marBottom w:val="0"/>
      <w:divBdr>
        <w:top w:val="none" w:sz="0" w:space="0" w:color="auto"/>
        <w:left w:val="none" w:sz="0" w:space="0" w:color="auto"/>
        <w:bottom w:val="none" w:sz="0" w:space="0" w:color="auto"/>
        <w:right w:val="none" w:sz="0" w:space="0" w:color="auto"/>
      </w:divBdr>
    </w:div>
    <w:div w:id="1352416765">
      <w:bodyDiv w:val="1"/>
      <w:marLeft w:val="0"/>
      <w:marRight w:val="0"/>
      <w:marTop w:val="0"/>
      <w:marBottom w:val="0"/>
      <w:divBdr>
        <w:top w:val="none" w:sz="0" w:space="0" w:color="auto"/>
        <w:left w:val="none" w:sz="0" w:space="0" w:color="auto"/>
        <w:bottom w:val="none" w:sz="0" w:space="0" w:color="auto"/>
        <w:right w:val="none" w:sz="0" w:space="0" w:color="auto"/>
      </w:divBdr>
    </w:div>
    <w:div w:id="1352758232">
      <w:bodyDiv w:val="1"/>
      <w:marLeft w:val="0"/>
      <w:marRight w:val="0"/>
      <w:marTop w:val="0"/>
      <w:marBottom w:val="0"/>
      <w:divBdr>
        <w:top w:val="none" w:sz="0" w:space="0" w:color="auto"/>
        <w:left w:val="none" w:sz="0" w:space="0" w:color="auto"/>
        <w:bottom w:val="none" w:sz="0" w:space="0" w:color="auto"/>
        <w:right w:val="none" w:sz="0" w:space="0" w:color="auto"/>
      </w:divBdr>
    </w:div>
    <w:div w:id="1352877089">
      <w:bodyDiv w:val="1"/>
      <w:marLeft w:val="0"/>
      <w:marRight w:val="0"/>
      <w:marTop w:val="0"/>
      <w:marBottom w:val="0"/>
      <w:divBdr>
        <w:top w:val="none" w:sz="0" w:space="0" w:color="auto"/>
        <w:left w:val="none" w:sz="0" w:space="0" w:color="auto"/>
        <w:bottom w:val="none" w:sz="0" w:space="0" w:color="auto"/>
        <w:right w:val="none" w:sz="0" w:space="0" w:color="auto"/>
      </w:divBdr>
    </w:div>
    <w:div w:id="1352998671">
      <w:bodyDiv w:val="1"/>
      <w:marLeft w:val="0"/>
      <w:marRight w:val="0"/>
      <w:marTop w:val="0"/>
      <w:marBottom w:val="0"/>
      <w:divBdr>
        <w:top w:val="none" w:sz="0" w:space="0" w:color="auto"/>
        <w:left w:val="none" w:sz="0" w:space="0" w:color="auto"/>
        <w:bottom w:val="none" w:sz="0" w:space="0" w:color="auto"/>
        <w:right w:val="none" w:sz="0" w:space="0" w:color="auto"/>
      </w:divBdr>
    </w:div>
    <w:div w:id="1353187475">
      <w:bodyDiv w:val="1"/>
      <w:marLeft w:val="0"/>
      <w:marRight w:val="0"/>
      <w:marTop w:val="0"/>
      <w:marBottom w:val="0"/>
      <w:divBdr>
        <w:top w:val="none" w:sz="0" w:space="0" w:color="auto"/>
        <w:left w:val="none" w:sz="0" w:space="0" w:color="auto"/>
        <w:bottom w:val="none" w:sz="0" w:space="0" w:color="auto"/>
        <w:right w:val="none" w:sz="0" w:space="0" w:color="auto"/>
      </w:divBdr>
    </w:div>
    <w:div w:id="1353260770">
      <w:bodyDiv w:val="1"/>
      <w:marLeft w:val="0"/>
      <w:marRight w:val="0"/>
      <w:marTop w:val="0"/>
      <w:marBottom w:val="0"/>
      <w:divBdr>
        <w:top w:val="none" w:sz="0" w:space="0" w:color="auto"/>
        <w:left w:val="none" w:sz="0" w:space="0" w:color="auto"/>
        <w:bottom w:val="none" w:sz="0" w:space="0" w:color="auto"/>
        <w:right w:val="none" w:sz="0" w:space="0" w:color="auto"/>
      </w:divBdr>
    </w:div>
    <w:div w:id="1353413168">
      <w:bodyDiv w:val="1"/>
      <w:marLeft w:val="0"/>
      <w:marRight w:val="0"/>
      <w:marTop w:val="0"/>
      <w:marBottom w:val="0"/>
      <w:divBdr>
        <w:top w:val="none" w:sz="0" w:space="0" w:color="auto"/>
        <w:left w:val="none" w:sz="0" w:space="0" w:color="auto"/>
        <w:bottom w:val="none" w:sz="0" w:space="0" w:color="auto"/>
        <w:right w:val="none" w:sz="0" w:space="0" w:color="auto"/>
      </w:divBdr>
    </w:div>
    <w:div w:id="1353728313">
      <w:bodyDiv w:val="1"/>
      <w:marLeft w:val="0"/>
      <w:marRight w:val="0"/>
      <w:marTop w:val="0"/>
      <w:marBottom w:val="0"/>
      <w:divBdr>
        <w:top w:val="none" w:sz="0" w:space="0" w:color="auto"/>
        <w:left w:val="none" w:sz="0" w:space="0" w:color="auto"/>
        <w:bottom w:val="none" w:sz="0" w:space="0" w:color="auto"/>
        <w:right w:val="none" w:sz="0" w:space="0" w:color="auto"/>
      </w:divBdr>
    </w:div>
    <w:div w:id="1353873403">
      <w:bodyDiv w:val="1"/>
      <w:marLeft w:val="0"/>
      <w:marRight w:val="0"/>
      <w:marTop w:val="0"/>
      <w:marBottom w:val="0"/>
      <w:divBdr>
        <w:top w:val="none" w:sz="0" w:space="0" w:color="auto"/>
        <w:left w:val="none" w:sz="0" w:space="0" w:color="auto"/>
        <w:bottom w:val="none" w:sz="0" w:space="0" w:color="auto"/>
        <w:right w:val="none" w:sz="0" w:space="0" w:color="auto"/>
      </w:divBdr>
    </w:div>
    <w:div w:id="1353991159">
      <w:bodyDiv w:val="1"/>
      <w:marLeft w:val="0"/>
      <w:marRight w:val="0"/>
      <w:marTop w:val="0"/>
      <w:marBottom w:val="0"/>
      <w:divBdr>
        <w:top w:val="none" w:sz="0" w:space="0" w:color="auto"/>
        <w:left w:val="none" w:sz="0" w:space="0" w:color="auto"/>
        <w:bottom w:val="none" w:sz="0" w:space="0" w:color="auto"/>
        <w:right w:val="none" w:sz="0" w:space="0" w:color="auto"/>
      </w:divBdr>
    </w:div>
    <w:div w:id="1353993323">
      <w:bodyDiv w:val="1"/>
      <w:marLeft w:val="0"/>
      <w:marRight w:val="0"/>
      <w:marTop w:val="0"/>
      <w:marBottom w:val="0"/>
      <w:divBdr>
        <w:top w:val="none" w:sz="0" w:space="0" w:color="auto"/>
        <w:left w:val="none" w:sz="0" w:space="0" w:color="auto"/>
        <w:bottom w:val="none" w:sz="0" w:space="0" w:color="auto"/>
        <w:right w:val="none" w:sz="0" w:space="0" w:color="auto"/>
      </w:divBdr>
    </w:div>
    <w:div w:id="1354189900">
      <w:bodyDiv w:val="1"/>
      <w:marLeft w:val="0"/>
      <w:marRight w:val="0"/>
      <w:marTop w:val="0"/>
      <w:marBottom w:val="0"/>
      <w:divBdr>
        <w:top w:val="none" w:sz="0" w:space="0" w:color="auto"/>
        <w:left w:val="none" w:sz="0" w:space="0" w:color="auto"/>
        <w:bottom w:val="none" w:sz="0" w:space="0" w:color="auto"/>
        <w:right w:val="none" w:sz="0" w:space="0" w:color="auto"/>
      </w:divBdr>
    </w:div>
    <w:div w:id="1354334190">
      <w:bodyDiv w:val="1"/>
      <w:marLeft w:val="0"/>
      <w:marRight w:val="0"/>
      <w:marTop w:val="0"/>
      <w:marBottom w:val="0"/>
      <w:divBdr>
        <w:top w:val="none" w:sz="0" w:space="0" w:color="auto"/>
        <w:left w:val="none" w:sz="0" w:space="0" w:color="auto"/>
        <w:bottom w:val="none" w:sz="0" w:space="0" w:color="auto"/>
        <w:right w:val="none" w:sz="0" w:space="0" w:color="auto"/>
      </w:divBdr>
    </w:div>
    <w:div w:id="1354460813">
      <w:bodyDiv w:val="1"/>
      <w:marLeft w:val="0"/>
      <w:marRight w:val="0"/>
      <w:marTop w:val="0"/>
      <w:marBottom w:val="0"/>
      <w:divBdr>
        <w:top w:val="none" w:sz="0" w:space="0" w:color="auto"/>
        <w:left w:val="none" w:sz="0" w:space="0" w:color="auto"/>
        <w:bottom w:val="none" w:sz="0" w:space="0" w:color="auto"/>
        <w:right w:val="none" w:sz="0" w:space="0" w:color="auto"/>
      </w:divBdr>
    </w:div>
    <w:div w:id="1354654198">
      <w:bodyDiv w:val="1"/>
      <w:marLeft w:val="0"/>
      <w:marRight w:val="0"/>
      <w:marTop w:val="0"/>
      <w:marBottom w:val="0"/>
      <w:divBdr>
        <w:top w:val="none" w:sz="0" w:space="0" w:color="auto"/>
        <w:left w:val="none" w:sz="0" w:space="0" w:color="auto"/>
        <w:bottom w:val="none" w:sz="0" w:space="0" w:color="auto"/>
        <w:right w:val="none" w:sz="0" w:space="0" w:color="auto"/>
      </w:divBdr>
    </w:div>
    <w:div w:id="1354721436">
      <w:bodyDiv w:val="1"/>
      <w:marLeft w:val="0"/>
      <w:marRight w:val="0"/>
      <w:marTop w:val="0"/>
      <w:marBottom w:val="0"/>
      <w:divBdr>
        <w:top w:val="none" w:sz="0" w:space="0" w:color="auto"/>
        <w:left w:val="none" w:sz="0" w:space="0" w:color="auto"/>
        <w:bottom w:val="none" w:sz="0" w:space="0" w:color="auto"/>
        <w:right w:val="none" w:sz="0" w:space="0" w:color="auto"/>
      </w:divBdr>
    </w:div>
    <w:div w:id="1354763627">
      <w:bodyDiv w:val="1"/>
      <w:marLeft w:val="0"/>
      <w:marRight w:val="0"/>
      <w:marTop w:val="0"/>
      <w:marBottom w:val="0"/>
      <w:divBdr>
        <w:top w:val="none" w:sz="0" w:space="0" w:color="auto"/>
        <w:left w:val="none" w:sz="0" w:space="0" w:color="auto"/>
        <w:bottom w:val="none" w:sz="0" w:space="0" w:color="auto"/>
        <w:right w:val="none" w:sz="0" w:space="0" w:color="auto"/>
      </w:divBdr>
    </w:div>
    <w:div w:id="1354841608">
      <w:bodyDiv w:val="1"/>
      <w:marLeft w:val="0"/>
      <w:marRight w:val="0"/>
      <w:marTop w:val="0"/>
      <w:marBottom w:val="0"/>
      <w:divBdr>
        <w:top w:val="none" w:sz="0" w:space="0" w:color="auto"/>
        <w:left w:val="none" w:sz="0" w:space="0" w:color="auto"/>
        <w:bottom w:val="none" w:sz="0" w:space="0" w:color="auto"/>
        <w:right w:val="none" w:sz="0" w:space="0" w:color="auto"/>
      </w:divBdr>
    </w:div>
    <w:div w:id="1354847275">
      <w:bodyDiv w:val="1"/>
      <w:marLeft w:val="0"/>
      <w:marRight w:val="0"/>
      <w:marTop w:val="0"/>
      <w:marBottom w:val="0"/>
      <w:divBdr>
        <w:top w:val="none" w:sz="0" w:space="0" w:color="auto"/>
        <w:left w:val="none" w:sz="0" w:space="0" w:color="auto"/>
        <w:bottom w:val="none" w:sz="0" w:space="0" w:color="auto"/>
        <w:right w:val="none" w:sz="0" w:space="0" w:color="auto"/>
      </w:divBdr>
    </w:div>
    <w:div w:id="1354917701">
      <w:bodyDiv w:val="1"/>
      <w:marLeft w:val="0"/>
      <w:marRight w:val="0"/>
      <w:marTop w:val="0"/>
      <w:marBottom w:val="0"/>
      <w:divBdr>
        <w:top w:val="none" w:sz="0" w:space="0" w:color="auto"/>
        <w:left w:val="none" w:sz="0" w:space="0" w:color="auto"/>
        <w:bottom w:val="none" w:sz="0" w:space="0" w:color="auto"/>
        <w:right w:val="none" w:sz="0" w:space="0" w:color="auto"/>
      </w:divBdr>
    </w:div>
    <w:div w:id="1355226080">
      <w:bodyDiv w:val="1"/>
      <w:marLeft w:val="0"/>
      <w:marRight w:val="0"/>
      <w:marTop w:val="0"/>
      <w:marBottom w:val="0"/>
      <w:divBdr>
        <w:top w:val="none" w:sz="0" w:space="0" w:color="auto"/>
        <w:left w:val="none" w:sz="0" w:space="0" w:color="auto"/>
        <w:bottom w:val="none" w:sz="0" w:space="0" w:color="auto"/>
        <w:right w:val="none" w:sz="0" w:space="0" w:color="auto"/>
      </w:divBdr>
    </w:div>
    <w:div w:id="1355233922">
      <w:bodyDiv w:val="1"/>
      <w:marLeft w:val="0"/>
      <w:marRight w:val="0"/>
      <w:marTop w:val="0"/>
      <w:marBottom w:val="0"/>
      <w:divBdr>
        <w:top w:val="none" w:sz="0" w:space="0" w:color="auto"/>
        <w:left w:val="none" w:sz="0" w:space="0" w:color="auto"/>
        <w:bottom w:val="none" w:sz="0" w:space="0" w:color="auto"/>
        <w:right w:val="none" w:sz="0" w:space="0" w:color="auto"/>
      </w:divBdr>
    </w:div>
    <w:div w:id="1355494294">
      <w:bodyDiv w:val="1"/>
      <w:marLeft w:val="0"/>
      <w:marRight w:val="0"/>
      <w:marTop w:val="0"/>
      <w:marBottom w:val="0"/>
      <w:divBdr>
        <w:top w:val="none" w:sz="0" w:space="0" w:color="auto"/>
        <w:left w:val="none" w:sz="0" w:space="0" w:color="auto"/>
        <w:bottom w:val="none" w:sz="0" w:space="0" w:color="auto"/>
        <w:right w:val="none" w:sz="0" w:space="0" w:color="auto"/>
      </w:divBdr>
    </w:div>
    <w:div w:id="1355499602">
      <w:bodyDiv w:val="1"/>
      <w:marLeft w:val="0"/>
      <w:marRight w:val="0"/>
      <w:marTop w:val="0"/>
      <w:marBottom w:val="0"/>
      <w:divBdr>
        <w:top w:val="none" w:sz="0" w:space="0" w:color="auto"/>
        <w:left w:val="none" w:sz="0" w:space="0" w:color="auto"/>
        <w:bottom w:val="none" w:sz="0" w:space="0" w:color="auto"/>
        <w:right w:val="none" w:sz="0" w:space="0" w:color="auto"/>
      </w:divBdr>
    </w:div>
    <w:div w:id="1355688927">
      <w:bodyDiv w:val="1"/>
      <w:marLeft w:val="0"/>
      <w:marRight w:val="0"/>
      <w:marTop w:val="0"/>
      <w:marBottom w:val="0"/>
      <w:divBdr>
        <w:top w:val="none" w:sz="0" w:space="0" w:color="auto"/>
        <w:left w:val="none" w:sz="0" w:space="0" w:color="auto"/>
        <w:bottom w:val="none" w:sz="0" w:space="0" w:color="auto"/>
        <w:right w:val="none" w:sz="0" w:space="0" w:color="auto"/>
      </w:divBdr>
    </w:div>
    <w:div w:id="1355765834">
      <w:bodyDiv w:val="1"/>
      <w:marLeft w:val="0"/>
      <w:marRight w:val="0"/>
      <w:marTop w:val="0"/>
      <w:marBottom w:val="0"/>
      <w:divBdr>
        <w:top w:val="none" w:sz="0" w:space="0" w:color="auto"/>
        <w:left w:val="none" w:sz="0" w:space="0" w:color="auto"/>
        <w:bottom w:val="none" w:sz="0" w:space="0" w:color="auto"/>
        <w:right w:val="none" w:sz="0" w:space="0" w:color="auto"/>
      </w:divBdr>
    </w:div>
    <w:div w:id="1356156077">
      <w:bodyDiv w:val="1"/>
      <w:marLeft w:val="0"/>
      <w:marRight w:val="0"/>
      <w:marTop w:val="0"/>
      <w:marBottom w:val="0"/>
      <w:divBdr>
        <w:top w:val="none" w:sz="0" w:space="0" w:color="auto"/>
        <w:left w:val="none" w:sz="0" w:space="0" w:color="auto"/>
        <w:bottom w:val="none" w:sz="0" w:space="0" w:color="auto"/>
        <w:right w:val="none" w:sz="0" w:space="0" w:color="auto"/>
      </w:divBdr>
    </w:div>
    <w:div w:id="1356274156">
      <w:bodyDiv w:val="1"/>
      <w:marLeft w:val="0"/>
      <w:marRight w:val="0"/>
      <w:marTop w:val="0"/>
      <w:marBottom w:val="0"/>
      <w:divBdr>
        <w:top w:val="none" w:sz="0" w:space="0" w:color="auto"/>
        <w:left w:val="none" w:sz="0" w:space="0" w:color="auto"/>
        <w:bottom w:val="none" w:sz="0" w:space="0" w:color="auto"/>
        <w:right w:val="none" w:sz="0" w:space="0" w:color="auto"/>
      </w:divBdr>
    </w:div>
    <w:div w:id="1356466874">
      <w:bodyDiv w:val="1"/>
      <w:marLeft w:val="0"/>
      <w:marRight w:val="0"/>
      <w:marTop w:val="0"/>
      <w:marBottom w:val="0"/>
      <w:divBdr>
        <w:top w:val="none" w:sz="0" w:space="0" w:color="auto"/>
        <w:left w:val="none" w:sz="0" w:space="0" w:color="auto"/>
        <w:bottom w:val="none" w:sz="0" w:space="0" w:color="auto"/>
        <w:right w:val="none" w:sz="0" w:space="0" w:color="auto"/>
      </w:divBdr>
    </w:div>
    <w:div w:id="1356730886">
      <w:bodyDiv w:val="1"/>
      <w:marLeft w:val="0"/>
      <w:marRight w:val="0"/>
      <w:marTop w:val="0"/>
      <w:marBottom w:val="0"/>
      <w:divBdr>
        <w:top w:val="none" w:sz="0" w:space="0" w:color="auto"/>
        <w:left w:val="none" w:sz="0" w:space="0" w:color="auto"/>
        <w:bottom w:val="none" w:sz="0" w:space="0" w:color="auto"/>
        <w:right w:val="none" w:sz="0" w:space="0" w:color="auto"/>
      </w:divBdr>
    </w:div>
    <w:div w:id="1356732518">
      <w:bodyDiv w:val="1"/>
      <w:marLeft w:val="0"/>
      <w:marRight w:val="0"/>
      <w:marTop w:val="0"/>
      <w:marBottom w:val="0"/>
      <w:divBdr>
        <w:top w:val="none" w:sz="0" w:space="0" w:color="auto"/>
        <w:left w:val="none" w:sz="0" w:space="0" w:color="auto"/>
        <w:bottom w:val="none" w:sz="0" w:space="0" w:color="auto"/>
        <w:right w:val="none" w:sz="0" w:space="0" w:color="auto"/>
      </w:divBdr>
    </w:div>
    <w:div w:id="1356737986">
      <w:bodyDiv w:val="1"/>
      <w:marLeft w:val="0"/>
      <w:marRight w:val="0"/>
      <w:marTop w:val="0"/>
      <w:marBottom w:val="0"/>
      <w:divBdr>
        <w:top w:val="none" w:sz="0" w:space="0" w:color="auto"/>
        <w:left w:val="none" w:sz="0" w:space="0" w:color="auto"/>
        <w:bottom w:val="none" w:sz="0" w:space="0" w:color="auto"/>
        <w:right w:val="none" w:sz="0" w:space="0" w:color="auto"/>
      </w:divBdr>
    </w:div>
    <w:div w:id="1356807415">
      <w:bodyDiv w:val="1"/>
      <w:marLeft w:val="0"/>
      <w:marRight w:val="0"/>
      <w:marTop w:val="0"/>
      <w:marBottom w:val="0"/>
      <w:divBdr>
        <w:top w:val="none" w:sz="0" w:space="0" w:color="auto"/>
        <w:left w:val="none" w:sz="0" w:space="0" w:color="auto"/>
        <w:bottom w:val="none" w:sz="0" w:space="0" w:color="auto"/>
        <w:right w:val="none" w:sz="0" w:space="0" w:color="auto"/>
      </w:divBdr>
    </w:div>
    <w:div w:id="1356813087">
      <w:bodyDiv w:val="1"/>
      <w:marLeft w:val="0"/>
      <w:marRight w:val="0"/>
      <w:marTop w:val="0"/>
      <w:marBottom w:val="0"/>
      <w:divBdr>
        <w:top w:val="none" w:sz="0" w:space="0" w:color="auto"/>
        <w:left w:val="none" w:sz="0" w:space="0" w:color="auto"/>
        <w:bottom w:val="none" w:sz="0" w:space="0" w:color="auto"/>
        <w:right w:val="none" w:sz="0" w:space="0" w:color="auto"/>
      </w:divBdr>
    </w:div>
    <w:div w:id="1357006624">
      <w:bodyDiv w:val="1"/>
      <w:marLeft w:val="0"/>
      <w:marRight w:val="0"/>
      <w:marTop w:val="0"/>
      <w:marBottom w:val="0"/>
      <w:divBdr>
        <w:top w:val="none" w:sz="0" w:space="0" w:color="auto"/>
        <w:left w:val="none" w:sz="0" w:space="0" w:color="auto"/>
        <w:bottom w:val="none" w:sz="0" w:space="0" w:color="auto"/>
        <w:right w:val="none" w:sz="0" w:space="0" w:color="auto"/>
      </w:divBdr>
    </w:div>
    <w:div w:id="1357006692">
      <w:bodyDiv w:val="1"/>
      <w:marLeft w:val="0"/>
      <w:marRight w:val="0"/>
      <w:marTop w:val="0"/>
      <w:marBottom w:val="0"/>
      <w:divBdr>
        <w:top w:val="none" w:sz="0" w:space="0" w:color="auto"/>
        <w:left w:val="none" w:sz="0" w:space="0" w:color="auto"/>
        <w:bottom w:val="none" w:sz="0" w:space="0" w:color="auto"/>
        <w:right w:val="none" w:sz="0" w:space="0" w:color="auto"/>
      </w:divBdr>
    </w:div>
    <w:div w:id="1357197131">
      <w:bodyDiv w:val="1"/>
      <w:marLeft w:val="0"/>
      <w:marRight w:val="0"/>
      <w:marTop w:val="0"/>
      <w:marBottom w:val="0"/>
      <w:divBdr>
        <w:top w:val="none" w:sz="0" w:space="0" w:color="auto"/>
        <w:left w:val="none" w:sz="0" w:space="0" w:color="auto"/>
        <w:bottom w:val="none" w:sz="0" w:space="0" w:color="auto"/>
        <w:right w:val="none" w:sz="0" w:space="0" w:color="auto"/>
      </w:divBdr>
    </w:div>
    <w:div w:id="1357463150">
      <w:bodyDiv w:val="1"/>
      <w:marLeft w:val="0"/>
      <w:marRight w:val="0"/>
      <w:marTop w:val="0"/>
      <w:marBottom w:val="0"/>
      <w:divBdr>
        <w:top w:val="none" w:sz="0" w:space="0" w:color="auto"/>
        <w:left w:val="none" w:sz="0" w:space="0" w:color="auto"/>
        <w:bottom w:val="none" w:sz="0" w:space="0" w:color="auto"/>
        <w:right w:val="none" w:sz="0" w:space="0" w:color="auto"/>
      </w:divBdr>
    </w:div>
    <w:div w:id="1357536070">
      <w:bodyDiv w:val="1"/>
      <w:marLeft w:val="0"/>
      <w:marRight w:val="0"/>
      <w:marTop w:val="0"/>
      <w:marBottom w:val="0"/>
      <w:divBdr>
        <w:top w:val="none" w:sz="0" w:space="0" w:color="auto"/>
        <w:left w:val="none" w:sz="0" w:space="0" w:color="auto"/>
        <w:bottom w:val="none" w:sz="0" w:space="0" w:color="auto"/>
        <w:right w:val="none" w:sz="0" w:space="0" w:color="auto"/>
      </w:divBdr>
    </w:div>
    <w:div w:id="1357539859">
      <w:bodyDiv w:val="1"/>
      <w:marLeft w:val="0"/>
      <w:marRight w:val="0"/>
      <w:marTop w:val="0"/>
      <w:marBottom w:val="0"/>
      <w:divBdr>
        <w:top w:val="none" w:sz="0" w:space="0" w:color="auto"/>
        <w:left w:val="none" w:sz="0" w:space="0" w:color="auto"/>
        <w:bottom w:val="none" w:sz="0" w:space="0" w:color="auto"/>
        <w:right w:val="none" w:sz="0" w:space="0" w:color="auto"/>
      </w:divBdr>
    </w:div>
    <w:div w:id="1357652433">
      <w:bodyDiv w:val="1"/>
      <w:marLeft w:val="0"/>
      <w:marRight w:val="0"/>
      <w:marTop w:val="0"/>
      <w:marBottom w:val="0"/>
      <w:divBdr>
        <w:top w:val="none" w:sz="0" w:space="0" w:color="auto"/>
        <w:left w:val="none" w:sz="0" w:space="0" w:color="auto"/>
        <w:bottom w:val="none" w:sz="0" w:space="0" w:color="auto"/>
        <w:right w:val="none" w:sz="0" w:space="0" w:color="auto"/>
      </w:divBdr>
    </w:div>
    <w:div w:id="1357999028">
      <w:bodyDiv w:val="1"/>
      <w:marLeft w:val="0"/>
      <w:marRight w:val="0"/>
      <w:marTop w:val="0"/>
      <w:marBottom w:val="0"/>
      <w:divBdr>
        <w:top w:val="none" w:sz="0" w:space="0" w:color="auto"/>
        <w:left w:val="none" w:sz="0" w:space="0" w:color="auto"/>
        <w:bottom w:val="none" w:sz="0" w:space="0" w:color="auto"/>
        <w:right w:val="none" w:sz="0" w:space="0" w:color="auto"/>
      </w:divBdr>
    </w:div>
    <w:div w:id="1358195381">
      <w:bodyDiv w:val="1"/>
      <w:marLeft w:val="0"/>
      <w:marRight w:val="0"/>
      <w:marTop w:val="0"/>
      <w:marBottom w:val="0"/>
      <w:divBdr>
        <w:top w:val="none" w:sz="0" w:space="0" w:color="auto"/>
        <w:left w:val="none" w:sz="0" w:space="0" w:color="auto"/>
        <w:bottom w:val="none" w:sz="0" w:space="0" w:color="auto"/>
        <w:right w:val="none" w:sz="0" w:space="0" w:color="auto"/>
      </w:divBdr>
    </w:div>
    <w:div w:id="1358237159">
      <w:bodyDiv w:val="1"/>
      <w:marLeft w:val="0"/>
      <w:marRight w:val="0"/>
      <w:marTop w:val="0"/>
      <w:marBottom w:val="0"/>
      <w:divBdr>
        <w:top w:val="none" w:sz="0" w:space="0" w:color="auto"/>
        <w:left w:val="none" w:sz="0" w:space="0" w:color="auto"/>
        <w:bottom w:val="none" w:sz="0" w:space="0" w:color="auto"/>
        <w:right w:val="none" w:sz="0" w:space="0" w:color="auto"/>
      </w:divBdr>
    </w:div>
    <w:div w:id="1358316776">
      <w:bodyDiv w:val="1"/>
      <w:marLeft w:val="0"/>
      <w:marRight w:val="0"/>
      <w:marTop w:val="0"/>
      <w:marBottom w:val="0"/>
      <w:divBdr>
        <w:top w:val="none" w:sz="0" w:space="0" w:color="auto"/>
        <w:left w:val="none" w:sz="0" w:space="0" w:color="auto"/>
        <w:bottom w:val="none" w:sz="0" w:space="0" w:color="auto"/>
        <w:right w:val="none" w:sz="0" w:space="0" w:color="auto"/>
      </w:divBdr>
    </w:div>
    <w:div w:id="1358433439">
      <w:bodyDiv w:val="1"/>
      <w:marLeft w:val="0"/>
      <w:marRight w:val="0"/>
      <w:marTop w:val="0"/>
      <w:marBottom w:val="0"/>
      <w:divBdr>
        <w:top w:val="none" w:sz="0" w:space="0" w:color="auto"/>
        <w:left w:val="none" w:sz="0" w:space="0" w:color="auto"/>
        <w:bottom w:val="none" w:sz="0" w:space="0" w:color="auto"/>
        <w:right w:val="none" w:sz="0" w:space="0" w:color="auto"/>
      </w:divBdr>
    </w:div>
    <w:div w:id="1358769528">
      <w:bodyDiv w:val="1"/>
      <w:marLeft w:val="0"/>
      <w:marRight w:val="0"/>
      <w:marTop w:val="0"/>
      <w:marBottom w:val="0"/>
      <w:divBdr>
        <w:top w:val="none" w:sz="0" w:space="0" w:color="auto"/>
        <w:left w:val="none" w:sz="0" w:space="0" w:color="auto"/>
        <w:bottom w:val="none" w:sz="0" w:space="0" w:color="auto"/>
        <w:right w:val="none" w:sz="0" w:space="0" w:color="auto"/>
      </w:divBdr>
    </w:div>
    <w:div w:id="1358964588">
      <w:bodyDiv w:val="1"/>
      <w:marLeft w:val="0"/>
      <w:marRight w:val="0"/>
      <w:marTop w:val="0"/>
      <w:marBottom w:val="0"/>
      <w:divBdr>
        <w:top w:val="none" w:sz="0" w:space="0" w:color="auto"/>
        <w:left w:val="none" w:sz="0" w:space="0" w:color="auto"/>
        <w:bottom w:val="none" w:sz="0" w:space="0" w:color="auto"/>
        <w:right w:val="none" w:sz="0" w:space="0" w:color="auto"/>
      </w:divBdr>
    </w:div>
    <w:div w:id="1359090163">
      <w:bodyDiv w:val="1"/>
      <w:marLeft w:val="0"/>
      <w:marRight w:val="0"/>
      <w:marTop w:val="0"/>
      <w:marBottom w:val="0"/>
      <w:divBdr>
        <w:top w:val="none" w:sz="0" w:space="0" w:color="auto"/>
        <w:left w:val="none" w:sz="0" w:space="0" w:color="auto"/>
        <w:bottom w:val="none" w:sz="0" w:space="0" w:color="auto"/>
        <w:right w:val="none" w:sz="0" w:space="0" w:color="auto"/>
      </w:divBdr>
    </w:div>
    <w:div w:id="1359162301">
      <w:bodyDiv w:val="1"/>
      <w:marLeft w:val="0"/>
      <w:marRight w:val="0"/>
      <w:marTop w:val="0"/>
      <w:marBottom w:val="0"/>
      <w:divBdr>
        <w:top w:val="none" w:sz="0" w:space="0" w:color="auto"/>
        <w:left w:val="none" w:sz="0" w:space="0" w:color="auto"/>
        <w:bottom w:val="none" w:sz="0" w:space="0" w:color="auto"/>
        <w:right w:val="none" w:sz="0" w:space="0" w:color="auto"/>
      </w:divBdr>
    </w:div>
    <w:div w:id="1359503897">
      <w:bodyDiv w:val="1"/>
      <w:marLeft w:val="0"/>
      <w:marRight w:val="0"/>
      <w:marTop w:val="0"/>
      <w:marBottom w:val="0"/>
      <w:divBdr>
        <w:top w:val="none" w:sz="0" w:space="0" w:color="auto"/>
        <w:left w:val="none" w:sz="0" w:space="0" w:color="auto"/>
        <w:bottom w:val="none" w:sz="0" w:space="0" w:color="auto"/>
        <w:right w:val="none" w:sz="0" w:space="0" w:color="auto"/>
      </w:divBdr>
    </w:div>
    <w:div w:id="1359745277">
      <w:bodyDiv w:val="1"/>
      <w:marLeft w:val="0"/>
      <w:marRight w:val="0"/>
      <w:marTop w:val="0"/>
      <w:marBottom w:val="0"/>
      <w:divBdr>
        <w:top w:val="none" w:sz="0" w:space="0" w:color="auto"/>
        <w:left w:val="none" w:sz="0" w:space="0" w:color="auto"/>
        <w:bottom w:val="none" w:sz="0" w:space="0" w:color="auto"/>
        <w:right w:val="none" w:sz="0" w:space="0" w:color="auto"/>
      </w:divBdr>
    </w:div>
    <w:div w:id="1359817133">
      <w:bodyDiv w:val="1"/>
      <w:marLeft w:val="0"/>
      <w:marRight w:val="0"/>
      <w:marTop w:val="0"/>
      <w:marBottom w:val="0"/>
      <w:divBdr>
        <w:top w:val="none" w:sz="0" w:space="0" w:color="auto"/>
        <w:left w:val="none" w:sz="0" w:space="0" w:color="auto"/>
        <w:bottom w:val="none" w:sz="0" w:space="0" w:color="auto"/>
        <w:right w:val="none" w:sz="0" w:space="0" w:color="auto"/>
      </w:divBdr>
    </w:div>
    <w:div w:id="1359970148">
      <w:bodyDiv w:val="1"/>
      <w:marLeft w:val="0"/>
      <w:marRight w:val="0"/>
      <w:marTop w:val="0"/>
      <w:marBottom w:val="0"/>
      <w:divBdr>
        <w:top w:val="none" w:sz="0" w:space="0" w:color="auto"/>
        <w:left w:val="none" w:sz="0" w:space="0" w:color="auto"/>
        <w:bottom w:val="none" w:sz="0" w:space="0" w:color="auto"/>
        <w:right w:val="none" w:sz="0" w:space="0" w:color="auto"/>
      </w:divBdr>
    </w:div>
    <w:div w:id="1360351185">
      <w:bodyDiv w:val="1"/>
      <w:marLeft w:val="0"/>
      <w:marRight w:val="0"/>
      <w:marTop w:val="0"/>
      <w:marBottom w:val="0"/>
      <w:divBdr>
        <w:top w:val="none" w:sz="0" w:space="0" w:color="auto"/>
        <w:left w:val="none" w:sz="0" w:space="0" w:color="auto"/>
        <w:bottom w:val="none" w:sz="0" w:space="0" w:color="auto"/>
        <w:right w:val="none" w:sz="0" w:space="0" w:color="auto"/>
      </w:divBdr>
    </w:div>
    <w:div w:id="1360354639">
      <w:bodyDiv w:val="1"/>
      <w:marLeft w:val="0"/>
      <w:marRight w:val="0"/>
      <w:marTop w:val="0"/>
      <w:marBottom w:val="0"/>
      <w:divBdr>
        <w:top w:val="none" w:sz="0" w:space="0" w:color="auto"/>
        <w:left w:val="none" w:sz="0" w:space="0" w:color="auto"/>
        <w:bottom w:val="none" w:sz="0" w:space="0" w:color="auto"/>
        <w:right w:val="none" w:sz="0" w:space="0" w:color="auto"/>
      </w:divBdr>
    </w:div>
    <w:div w:id="1360396395">
      <w:bodyDiv w:val="1"/>
      <w:marLeft w:val="0"/>
      <w:marRight w:val="0"/>
      <w:marTop w:val="0"/>
      <w:marBottom w:val="0"/>
      <w:divBdr>
        <w:top w:val="none" w:sz="0" w:space="0" w:color="auto"/>
        <w:left w:val="none" w:sz="0" w:space="0" w:color="auto"/>
        <w:bottom w:val="none" w:sz="0" w:space="0" w:color="auto"/>
        <w:right w:val="none" w:sz="0" w:space="0" w:color="auto"/>
      </w:divBdr>
    </w:div>
    <w:div w:id="1360467487">
      <w:bodyDiv w:val="1"/>
      <w:marLeft w:val="0"/>
      <w:marRight w:val="0"/>
      <w:marTop w:val="0"/>
      <w:marBottom w:val="0"/>
      <w:divBdr>
        <w:top w:val="none" w:sz="0" w:space="0" w:color="auto"/>
        <w:left w:val="none" w:sz="0" w:space="0" w:color="auto"/>
        <w:bottom w:val="none" w:sz="0" w:space="0" w:color="auto"/>
        <w:right w:val="none" w:sz="0" w:space="0" w:color="auto"/>
      </w:divBdr>
    </w:div>
    <w:div w:id="1360545831">
      <w:bodyDiv w:val="1"/>
      <w:marLeft w:val="0"/>
      <w:marRight w:val="0"/>
      <w:marTop w:val="0"/>
      <w:marBottom w:val="0"/>
      <w:divBdr>
        <w:top w:val="none" w:sz="0" w:space="0" w:color="auto"/>
        <w:left w:val="none" w:sz="0" w:space="0" w:color="auto"/>
        <w:bottom w:val="none" w:sz="0" w:space="0" w:color="auto"/>
        <w:right w:val="none" w:sz="0" w:space="0" w:color="auto"/>
      </w:divBdr>
    </w:div>
    <w:div w:id="1360546671">
      <w:bodyDiv w:val="1"/>
      <w:marLeft w:val="0"/>
      <w:marRight w:val="0"/>
      <w:marTop w:val="0"/>
      <w:marBottom w:val="0"/>
      <w:divBdr>
        <w:top w:val="none" w:sz="0" w:space="0" w:color="auto"/>
        <w:left w:val="none" w:sz="0" w:space="0" w:color="auto"/>
        <w:bottom w:val="none" w:sz="0" w:space="0" w:color="auto"/>
        <w:right w:val="none" w:sz="0" w:space="0" w:color="auto"/>
      </w:divBdr>
    </w:div>
    <w:div w:id="1360547983">
      <w:bodyDiv w:val="1"/>
      <w:marLeft w:val="0"/>
      <w:marRight w:val="0"/>
      <w:marTop w:val="0"/>
      <w:marBottom w:val="0"/>
      <w:divBdr>
        <w:top w:val="none" w:sz="0" w:space="0" w:color="auto"/>
        <w:left w:val="none" w:sz="0" w:space="0" w:color="auto"/>
        <w:bottom w:val="none" w:sz="0" w:space="0" w:color="auto"/>
        <w:right w:val="none" w:sz="0" w:space="0" w:color="auto"/>
      </w:divBdr>
    </w:div>
    <w:div w:id="1360744544">
      <w:bodyDiv w:val="1"/>
      <w:marLeft w:val="0"/>
      <w:marRight w:val="0"/>
      <w:marTop w:val="0"/>
      <w:marBottom w:val="0"/>
      <w:divBdr>
        <w:top w:val="none" w:sz="0" w:space="0" w:color="auto"/>
        <w:left w:val="none" w:sz="0" w:space="0" w:color="auto"/>
        <w:bottom w:val="none" w:sz="0" w:space="0" w:color="auto"/>
        <w:right w:val="none" w:sz="0" w:space="0" w:color="auto"/>
      </w:divBdr>
    </w:div>
    <w:div w:id="1360935307">
      <w:bodyDiv w:val="1"/>
      <w:marLeft w:val="0"/>
      <w:marRight w:val="0"/>
      <w:marTop w:val="0"/>
      <w:marBottom w:val="0"/>
      <w:divBdr>
        <w:top w:val="none" w:sz="0" w:space="0" w:color="auto"/>
        <w:left w:val="none" w:sz="0" w:space="0" w:color="auto"/>
        <w:bottom w:val="none" w:sz="0" w:space="0" w:color="auto"/>
        <w:right w:val="none" w:sz="0" w:space="0" w:color="auto"/>
      </w:divBdr>
    </w:div>
    <w:div w:id="1361202765">
      <w:bodyDiv w:val="1"/>
      <w:marLeft w:val="0"/>
      <w:marRight w:val="0"/>
      <w:marTop w:val="0"/>
      <w:marBottom w:val="0"/>
      <w:divBdr>
        <w:top w:val="none" w:sz="0" w:space="0" w:color="auto"/>
        <w:left w:val="none" w:sz="0" w:space="0" w:color="auto"/>
        <w:bottom w:val="none" w:sz="0" w:space="0" w:color="auto"/>
        <w:right w:val="none" w:sz="0" w:space="0" w:color="auto"/>
      </w:divBdr>
    </w:div>
    <w:div w:id="1361278270">
      <w:bodyDiv w:val="1"/>
      <w:marLeft w:val="0"/>
      <w:marRight w:val="0"/>
      <w:marTop w:val="0"/>
      <w:marBottom w:val="0"/>
      <w:divBdr>
        <w:top w:val="none" w:sz="0" w:space="0" w:color="auto"/>
        <w:left w:val="none" w:sz="0" w:space="0" w:color="auto"/>
        <w:bottom w:val="none" w:sz="0" w:space="0" w:color="auto"/>
        <w:right w:val="none" w:sz="0" w:space="0" w:color="auto"/>
      </w:divBdr>
    </w:div>
    <w:div w:id="1361319294">
      <w:bodyDiv w:val="1"/>
      <w:marLeft w:val="0"/>
      <w:marRight w:val="0"/>
      <w:marTop w:val="0"/>
      <w:marBottom w:val="0"/>
      <w:divBdr>
        <w:top w:val="none" w:sz="0" w:space="0" w:color="auto"/>
        <w:left w:val="none" w:sz="0" w:space="0" w:color="auto"/>
        <w:bottom w:val="none" w:sz="0" w:space="0" w:color="auto"/>
        <w:right w:val="none" w:sz="0" w:space="0" w:color="auto"/>
      </w:divBdr>
    </w:div>
    <w:div w:id="1361321721">
      <w:bodyDiv w:val="1"/>
      <w:marLeft w:val="0"/>
      <w:marRight w:val="0"/>
      <w:marTop w:val="0"/>
      <w:marBottom w:val="0"/>
      <w:divBdr>
        <w:top w:val="none" w:sz="0" w:space="0" w:color="auto"/>
        <w:left w:val="none" w:sz="0" w:space="0" w:color="auto"/>
        <w:bottom w:val="none" w:sz="0" w:space="0" w:color="auto"/>
        <w:right w:val="none" w:sz="0" w:space="0" w:color="auto"/>
      </w:divBdr>
    </w:div>
    <w:div w:id="1361323351">
      <w:bodyDiv w:val="1"/>
      <w:marLeft w:val="0"/>
      <w:marRight w:val="0"/>
      <w:marTop w:val="0"/>
      <w:marBottom w:val="0"/>
      <w:divBdr>
        <w:top w:val="none" w:sz="0" w:space="0" w:color="auto"/>
        <w:left w:val="none" w:sz="0" w:space="0" w:color="auto"/>
        <w:bottom w:val="none" w:sz="0" w:space="0" w:color="auto"/>
        <w:right w:val="none" w:sz="0" w:space="0" w:color="auto"/>
      </w:divBdr>
    </w:div>
    <w:div w:id="1361515209">
      <w:bodyDiv w:val="1"/>
      <w:marLeft w:val="0"/>
      <w:marRight w:val="0"/>
      <w:marTop w:val="0"/>
      <w:marBottom w:val="0"/>
      <w:divBdr>
        <w:top w:val="none" w:sz="0" w:space="0" w:color="auto"/>
        <w:left w:val="none" w:sz="0" w:space="0" w:color="auto"/>
        <w:bottom w:val="none" w:sz="0" w:space="0" w:color="auto"/>
        <w:right w:val="none" w:sz="0" w:space="0" w:color="auto"/>
      </w:divBdr>
    </w:div>
    <w:div w:id="1361588294">
      <w:bodyDiv w:val="1"/>
      <w:marLeft w:val="0"/>
      <w:marRight w:val="0"/>
      <w:marTop w:val="0"/>
      <w:marBottom w:val="0"/>
      <w:divBdr>
        <w:top w:val="none" w:sz="0" w:space="0" w:color="auto"/>
        <w:left w:val="none" w:sz="0" w:space="0" w:color="auto"/>
        <w:bottom w:val="none" w:sz="0" w:space="0" w:color="auto"/>
        <w:right w:val="none" w:sz="0" w:space="0" w:color="auto"/>
      </w:divBdr>
    </w:div>
    <w:div w:id="1361933778">
      <w:bodyDiv w:val="1"/>
      <w:marLeft w:val="0"/>
      <w:marRight w:val="0"/>
      <w:marTop w:val="0"/>
      <w:marBottom w:val="0"/>
      <w:divBdr>
        <w:top w:val="none" w:sz="0" w:space="0" w:color="auto"/>
        <w:left w:val="none" w:sz="0" w:space="0" w:color="auto"/>
        <w:bottom w:val="none" w:sz="0" w:space="0" w:color="auto"/>
        <w:right w:val="none" w:sz="0" w:space="0" w:color="auto"/>
      </w:divBdr>
    </w:div>
    <w:div w:id="1362319374">
      <w:bodyDiv w:val="1"/>
      <w:marLeft w:val="0"/>
      <w:marRight w:val="0"/>
      <w:marTop w:val="0"/>
      <w:marBottom w:val="0"/>
      <w:divBdr>
        <w:top w:val="none" w:sz="0" w:space="0" w:color="auto"/>
        <w:left w:val="none" w:sz="0" w:space="0" w:color="auto"/>
        <w:bottom w:val="none" w:sz="0" w:space="0" w:color="auto"/>
        <w:right w:val="none" w:sz="0" w:space="0" w:color="auto"/>
      </w:divBdr>
    </w:div>
    <w:div w:id="1362391615">
      <w:bodyDiv w:val="1"/>
      <w:marLeft w:val="0"/>
      <w:marRight w:val="0"/>
      <w:marTop w:val="0"/>
      <w:marBottom w:val="0"/>
      <w:divBdr>
        <w:top w:val="none" w:sz="0" w:space="0" w:color="auto"/>
        <w:left w:val="none" w:sz="0" w:space="0" w:color="auto"/>
        <w:bottom w:val="none" w:sz="0" w:space="0" w:color="auto"/>
        <w:right w:val="none" w:sz="0" w:space="0" w:color="auto"/>
      </w:divBdr>
    </w:div>
    <w:div w:id="1362433954">
      <w:bodyDiv w:val="1"/>
      <w:marLeft w:val="0"/>
      <w:marRight w:val="0"/>
      <w:marTop w:val="0"/>
      <w:marBottom w:val="0"/>
      <w:divBdr>
        <w:top w:val="none" w:sz="0" w:space="0" w:color="auto"/>
        <w:left w:val="none" w:sz="0" w:space="0" w:color="auto"/>
        <w:bottom w:val="none" w:sz="0" w:space="0" w:color="auto"/>
        <w:right w:val="none" w:sz="0" w:space="0" w:color="auto"/>
      </w:divBdr>
    </w:div>
    <w:div w:id="1362704125">
      <w:bodyDiv w:val="1"/>
      <w:marLeft w:val="0"/>
      <w:marRight w:val="0"/>
      <w:marTop w:val="0"/>
      <w:marBottom w:val="0"/>
      <w:divBdr>
        <w:top w:val="none" w:sz="0" w:space="0" w:color="auto"/>
        <w:left w:val="none" w:sz="0" w:space="0" w:color="auto"/>
        <w:bottom w:val="none" w:sz="0" w:space="0" w:color="auto"/>
        <w:right w:val="none" w:sz="0" w:space="0" w:color="auto"/>
      </w:divBdr>
    </w:div>
    <w:div w:id="1362708224">
      <w:bodyDiv w:val="1"/>
      <w:marLeft w:val="0"/>
      <w:marRight w:val="0"/>
      <w:marTop w:val="0"/>
      <w:marBottom w:val="0"/>
      <w:divBdr>
        <w:top w:val="none" w:sz="0" w:space="0" w:color="auto"/>
        <w:left w:val="none" w:sz="0" w:space="0" w:color="auto"/>
        <w:bottom w:val="none" w:sz="0" w:space="0" w:color="auto"/>
        <w:right w:val="none" w:sz="0" w:space="0" w:color="auto"/>
      </w:divBdr>
    </w:div>
    <w:div w:id="1363289088">
      <w:bodyDiv w:val="1"/>
      <w:marLeft w:val="0"/>
      <w:marRight w:val="0"/>
      <w:marTop w:val="0"/>
      <w:marBottom w:val="0"/>
      <w:divBdr>
        <w:top w:val="none" w:sz="0" w:space="0" w:color="auto"/>
        <w:left w:val="none" w:sz="0" w:space="0" w:color="auto"/>
        <w:bottom w:val="none" w:sz="0" w:space="0" w:color="auto"/>
        <w:right w:val="none" w:sz="0" w:space="0" w:color="auto"/>
      </w:divBdr>
    </w:div>
    <w:div w:id="1363558651">
      <w:bodyDiv w:val="1"/>
      <w:marLeft w:val="0"/>
      <w:marRight w:val="0"/>
      <w:marTop w:val="0"/>
      <w:marBottom w:val="0"/>
      <w:divBdr>
        <w:top w:val="none" w:sz="0" w:space="0" w:color="auto"/>
        <w:left w:val="none" w:sz="0" w:space="0" w:color="auto"/>
        <w:bottom w:val="none" w:sz="0" w:space="0" w:color="auto"/>
        <w:right w:val="none" w:sz="0" w:space="0" w:color="auto"/>
      </w:divBdr>
    </w:div>
    <w:div w:id="1363675193">
      <w:bodyDiv w:val="1"/>
      <w:marLeft w:val="0"/>
      <w:marRight w:val="0"/>
      <w:marTop w:val="0"/>
      <w:marBottom w:val="0"/>
      <w:divBdr>
        <w:top w:val="none" w:sz="0" w:space="0" w:color="auto"/>
        <w:left w:val="none" w:sz="0" w:space="0" w:color="auto"/>
        <w:bottom w:val="none" w:sz="0" w:space="0" w:color="auto"/>
        <w:right w:val="none" w:sz="0" w:space="0" w:color="auto"/>
      </w:divBdr>
    </w:div>
    <w:div w:id="1363751728">
      <w:bodyDiv w:val="1"/>
      <w:marLeft w:val="0"/>
      <w:marRight w:val="0"/>
      <w:marTop w:val="0"/>
      <w:marBottom w:val="0"/>
      <w:divBdr>
        <w:top w:val="none" w:sz="0" w:space="0" w:color="auto"/>
        <w:left w:val="none" w:sz="0" w:space="0" w:color="auto"/>
        <w:bottom w:val="none" w:sz="0" w:space="0" w:color="auto"/>
        <w:right w:val="none" w:sz="0" w:space="0" w:color="auto"/>
      </w:divBdr>
    </w:div>
    <w:div w:id="1363823189">
      <w:bodyDiv w:val="1"/>
      <w:marLeft w:val="0"/>
      <w:marRight w:val="0"/>
      <w:marTop w:val="0"/>
      <w:marBottom w:val="0"/>
      <w:divBdr>
        <w:top w:val="none" w:sz="0" w:space="0" w:color="auto"/>
        <w:left w:val="none" w:sz="0" w:space="0" w:color="auto"/>
        <w:bottom w:val="none" w:sz="0" w:space="0" w:color="auto"/>
        <w:right w:val="none" w:sz="0" w:space="0" w:color="auto"/>
      </w:divBdr>
    </w:div>
    <w:div w:id="1363824849">
      <w:bodyDiv w:val="1"/>
      <w:marLeft w:val="0"/>
      <w:marRight w:val="0"/>
      <w:marTop w:val="0"/>
      <w:marBottom w:val="0"/>
      <w:divBdr>
        <w:top w:val="none" w:sz="0" w:space="0" w:color="auto"/>
        <w:left w:val="none" w:sz="0" w:space="0" w:color="auto"/>
        <w:bottom w:val="none" w:sz="0" w:space="0" w:color="auto"/>
        <w:right w:val="none" w:sz="0" w:space="0" w:color="auto"/>
      </w:divBdr>
    </w:div>
    <w:div w:id="1363893675">
      <w:bodyDiv w:val="1"/>
      <w:marLeft w:val="0"/>
      <w:marRight w:val="0"/>
      <w:marTop w:val="0"/>
      <w:marBottom w:val="0"/>
      <w:divBdr>
        <w:top w:val="none" w:sz="0" w:space="0" w:color="auto"/>
        <w:left w:val="none" w:sz="0" w:space="0" w:color="auto"/>
        <w:bottom w:val="none" w:sz="0" w:space="0" w:color="auto"/>
        <w:right w:val="none" w:sz="0" w:space="0" w:color="auto"/>
      </w:divBdr>
    </w:div>
    <w:div w:id="1364482579">
      <w:bodyDiv w:val="1"/>
      <w:marLeft w:val="0"/>
      <w:marRight w:val="0"/>
      <w:marTop w:val="0"/>
      <w:marBottom w:val="0"/>
      <w:divBdr>
        <w:top w:val="none" w:sz="0" w:space="0" w:color="auto"/>
        <w:left w:val="none" w:sz="0" w:space="0" w:color="auto"/>
        <w:bottom w:val="none" w:sz="0" w:space="0" w:color="auto"/>
        <w:right w:val="none" w:sz="0" w:space="0" w:color="auto"/>
      </w:divBdr>
    </w:div>
    <w:div w:id="1364551692">
      <w:bodyDiv w:val="1"/>
      <w:marLeft w:val="0"/>
      <w:marRight w:val="0"/>
      <w:marTop w:val="0"/>
      <w:marBottom w:val="0"/>
      <w:divBdr>
        <w:top w:val="none" w:sz="0" w:space="0" w:color="auto"/>
        <w:left w:val="none" w:sz="0" w:space="0" w:color="auto"/>
        <w:bottom w:val="none" w:sz="0" w:space="0" w:color="auto"/>
        <w:right w:val="none" w:sz="0" w:space="0" w:color="auto"/>
      </w:divBdr>
    </w:div>
    <w:div w:id="1364599834">
      <w:bodyDiv w:val="1"/>
      <w:marLeft w:val="0"/>
      <w:marRight w:val="0"/>
      <w:marTop w:val="0"/>
      <w:marBottom w:val="0"/>
      <w:divBdr>
        <w:top w:val="none" w:sz="0" w:space="0" w:color="auto"/>
        <w:left w:val="none" w:sz="0" w:space="0" w:color="auto"/>
        <w:bottom w:val="none" w:sz="0" w:space="0" w:color="auto"/>
        <w:right w:val="none" w:sz="0" w:space="0" w:color="auto"/>
      </w:divBdr>
    </w:div>
    <w:div w:id="1364749745">
      <w:bodyDiv w:val="1"/>
      <w:marLeft w:val="0"/>
      <w:marRight w:val="0"/>
      <w:marTop w:val="0"/>
      <w:marBottom w:val="0"/>
      <w:divBdr>
        <w:top w:val="none" w:sz="0" w:space="0" w:color="auto"/>
        <w:left w:val="none" w:sz="0" w:space="0" w:color="auto"/>
        <w:bottom w:val="none" w:sz="0" w:space="0" w:color="auto"/>
        <w:right w:val="none" w:sz="0" w:space="0" w:color="auto"/>
      </w:divBdr>
    </w:div>
    <w:div w:id="1364787846">
      <w:bodyDiv w:val="1"/>
      <w:marLeft w:val="0"/>
      <w:marRight w:val="0"/>
      <w:marTop w:val="0"/>
      <w:marBottom w:val="0"/>
      <w:divBdr>
        <w:top w:val="none" w:sz="0" w:space="0" w:color="auto"/>
        <w:left w:val="none" w:sz="0" w:space="0" w:color="auto"/>
        <w:bottom w:val="none" w:sz="0" w:space="0" w:color="auto"/>
        <w:right w:val="none" w:sz="0" w:space="0" w:color="auto"/>
      </w:divBdr>
    </w:div>
    <w:div w:id="1365054746">
      <w:bodyDiv w:val="1"/>
      <w:marLeft w:val="0"/>
      <w:marRight w:val="0"/>
      <w:marTop w:val="0"/>
      <w:marBottom w:val="0"/>
      <w:divBdr>
        <w:top w:val="none" w:sz="0" w:space="0" w:color="auto"/>
        <w:left w:val="none" w:sz="0" w:space="0" w:color="auto"/>
        <w:bottom w:val="none" w:sz="0" w:space="0" w:color="auto"/>
        <w:right w:val="none" w:sz="0" w:space="0" w:color="auto"/>
      </w:divBdr>
    </w:div>
    <w:div w:id="1365059978">
      <w:bodyDiv w:val="1"/>
      <w:marLeft w:val="0"/>
      <w:marRight w:val="0"/>
      <w:marTop w:val="0"/>
      <w:marBottom w:val="0"/>
      <w:divBdr>
        <w:top w:val="none" w:sz="0" w:space="0" w:color="auto"/>
        <w:left w:val="none" w:sz="0" w:space="0" w:color="auto"/>
        <w:bottom w:val="none" w:sz="0" w:space="0" w:color="auto"/>
        <w:right w:val="none" w:sz="0" w:space="0" w:color="auto"/>
      </w:divBdr>
    </w:div>
    <w:div w:id="1365136062">
      <w:bodyDiv w:val="1"/>
      <w:marLeft w:val="0"/>
      <w:marRight w:val="0"/>
      <w:marTop w:val="0"/>
      <w:marBottom w:val="0"/>
      <w:divBdr>
        <w:top w:val="none" w:sz="0" w:space="0" w:color="auto"/>
        <w:left w:val="none" w:sz="0" w:space="0" w:color="auto"/>
        <w:bottom w:val="none" w:sz="0" w:space="0" w:color="auto"/>
        <w:right w:val="none" w:sz="0" w:space="0" w:color="auto"/>
      </w:divBdr>
    </w:div>
    <w:div w:id="1365208641">
      <w:bodyDiv w:val="1"/>
      <w:marLeft w:val="0"/>
      <w:marRight w:val="0"/>
      <w:marTop w:val="0"/>
      <w:marBottom w:val="0"/>
      <w:divBdr>
        <w:top w:val="none" w:sz="0" w:space="0" w:color="auto"/>
        <w:left w:val="none" w:sz="0" w:space="0" w:color="auto"/>
        <w:bottom w:val="none" w:sz="0" w:space="0" w:color="auto"/>
        <w:right w:val="none" w:sz="0" w:space="0" w:color="auto"/>
      </w:divBdr>
    </w:div>
    <w:div w:id="1365327416">
      <w:bodyDiv w:val="1"/>
      <w:marLeft w:val="0"/>
      <w:marRight w:val="0"/>
      <w:marTop w:val="0"/>
      <w:marBottom w:val="0"/>
      <w:divBdr>
        <w:top w:val="none" w:sz="0" w:space="0" w:color="auto"/>
        <w:left w:val="none" w:sz="0" w:space="0" w:color="auto"/>
        <w:bottom w:val="none" w:sz="0" w:space="0" w:color="auto"/>
        <w:right w:val="none" w:sz="0" w:space="0" w:color="auto"/>
      </w:divBdr>
    </w:div>
    <w:div w:id="1365519049">
      <w:bodyDiv w:val="1"/>
      <w:marLeft w:val="0"/>
      <w:marRight w:val="0"/>
      <w:marTop w:val="0"/>
      <w:marBottom w:val="0"/>
      <w:divBdr>
        <w:top w:val="none" w:sz="0" w:space="0" w:color="auto"/>
        <w:left w:val="none" w:sz="0" w:space="0" w:color="auto"/>
        <w:bottom w:val="none" w:sz="0" w:space="0" w:color="auto"/>
        <w:right w:val="none" w:sz="0" w:space="0" w:color="auto"/>
      </w:divBdr>
    </w:div>
    <w:div w:id="1365519559">
      <w:bodyDiv w:val="1"/>
      <w:marLeft w:val="0"/>
      <w:marRight w:val="0"/>
      <w:marTop w:val="0"/>
      <w:marBottom w:val="0"/>
      <w:divBdr>
        <w:top w:val="none" w:sz="0" w:space="0" w:color="auto"/>
        <w:left w:val="none" w:sz="0" w:space="0" w:color="auto"/>
        <w:bottom w:val="none" w:sz="0" w:space="0" w:color="auto"/>
        <w:right w:val="none" w:sz="0" w:space="0" w:color="auto"/>
      </w:divBdr>
    </w:div>
    <w:div w:id="1365709455">
      <w:bodyDiv w:val="1"/>
      <w:marLeft w:val="0"/>
      <w:marRight w:val="0"/>
      <w:marTop w:val="0"/>
      <w:marBottom w:val="0"/>
      <w:divBdr>
        <w:top w:val="none" w:sz="0" w:space="0" w:color="auto"/>
        <w:left w:val="none" w:sz="0" w:space="0" w:color="auto"/>
        <w:bottom w:val="none" w:sz="0" w:space="0" w:color="auto"/>
        <w:right w:val="none" w:sz="0" w:space="0" w:color="auto"/>
      </w:divBdr>
    </w:div>
    <w:div w:id="1365791841">
      <w:bodyDiv w:val="1"/>
      <w:marLeft w:val="0"/>
      <w:marRight w:val="0"/>
      <w:marTop w:val="0"/>
      <w:marBottom w:val="0"/>
      <w:divBdr>
        <w:top w:val="none" w:sz="0" w:space="0" w:color="auto"/>
        <w:left w:val="none" w:sz="0" w:space="0" w:color="auto"/>
        <w:bottom w:val="none" w:sz="0" w:space="0" w:color="auto"/>
        <w:right w:val="none" w:sz="0" w:space="0" w:color="auto"/>
      </w:divBdr>
    </w:div>
    <w:div w:id="1365902116">
      <w:bodyDiv w:val="1"/>
      <w:marLeft w:val="0"/>
      <w:marRight w:val="0"/>
      <w:marTop w:val="0"/>
      <w:marBottom w:val="0"/>
      <w:divBdr>
        <w:top w:val="none" w:sz="0" w:space="0" w:color="auto"/>
        <w:left w:val="none" w:sz="0" w:space="0" w:color="auto"/>
        <w:bottom w:val="none" w:sz="0" w:space="0" w:color="auto"/>
        <w:right w:val="none" w:sz="0" w:space="0" w:color="auto"/>
      </w:divBdr>
    </w:div>
    <w:div w:id="1365906318">
      <w:bodyDiv w:val="1"/>
      <w:marLeft w:val="0"/>
      <w:marRight w:val="0"/>
      <w:marTop w:val="0"/>
      <w:marBottom w:val="0"/>
      <w:divBdr>
        <w:top w:val="none" w:sz="0" w:space="0" w:color="auto"/>
        <w:left w:val="none" w:sz="0" w:space="0" w:color="auto"/>
        <w:bottom w:val="none" w:sz="0" w:space="0" w:color="auto"/>
        <w:right w:val="none" w:sz="0" w:space="0" w:color="auto"/>
      </w:divBdr>
    </w:div>
    <w:div w:id="1365911852">
      <w:bodyDiv w:val="1"/>
      <w:marLeft w:val="0"/>
      <w:marRight w:val="0"/>
      <w:marTop w:val="0"/>
      <w:marBottom w:val="0"/>
      <w:divBdr>
        <w:top w:val="none" w:sz="0" w:space="0" w:color="auto"/>
        <w:left w:val="none" w:sz="0" w:space="0" w:color="auto"/>
        <w:bottom w:val="none" w:sz="0" w:space="0" w:color="auto"/>
        <w:right w:val="none" w:sz="0" w:space="0" w:color="auto"/>
      </w:divBdr>
    </w:div>
    <w:div w:id="1365979934">
      <w:bodyDiv w:val="1"/>
      <w:marLeft w:val="0"/>
      <w:marRight w:val="0"/>
      <w:marTop w:val="0"/>
      <w:marBottom w:val="0"/>
      <w:divBdr>
        <w:top w:val="none" w:sz="0" w:space="0" w:color="auto"/>
        <w:left w:val="none" w:sz="0" w:space="0" w:color="auto"/>
        <w:bottom w:val="none" w:sz="0" w:space="0" w:color="auto"/>
        <w:right w:val="none" w:sz="0" w:space="0" w:color="auto"/>
      </w:divBdr>
    </w:div>
    <w:div w:id="1366326802">
      <w:bodyDiv w:val="1"/>
      <w:marLeft w:val="0"/>
      <w:marRight w:val="0"/>
      <w:marTop w:val="0"/>
      <w:marBottom w:val="0"/>
      <w:divBdr>
        <w:top w:val="none" w:sz="0" w:space="0" w:color="auto"/>
        <w:left w:val="none" w:sz="0" w:space="0" w:color="auto"/>
        <w:bottom w:val="none" w:sz="0" w:space="0" w:color="auto"/>
        <w:right w:val="none" w:sz="0" w:space="0" w:color="auto"/>
      </w:divBdr>
    </w:div>
    <w:div w:id="1366368353">
      <w:bodyDiv w:val="1"/>
      <w:marLeft w:val="0"/>
      <w:marRight w:val="0"/>
      <w:marTop w:val="0"/>
      <w:marBottom w:val="0"/>
      <w:divBdr>
        <w:top w:val="none" w:sz="0" w:space="0" w:color="auto"/>
        <w:left w:val="none" w:sz="0" w:space="0" w:color="auto"/>
        <w:bottom w:val="none" w:sz="0" w:space="0" w:color="auto"/>
        <w:right w:val="none" w:sz="0" w:space="0" w:color="auto"/>
      </w:divBdr>
    </w:div>
    <w:div w:id="1366491365">
      <w:bodyDiv w:val="1"/>
      <w:marLeft w:val="0"/>
      <w:marRight w:val="0"/>
      <w:marTop w:val="0"/>
      <w:marBottom w:val="0"/>
      <w:divBdr>
        <w:top w:val="none" w:sz="0" w:space="0" w:color="auto"/>
        <w:left w:val="none" w:sz="0" w:space="0" w:color="auto"/>
        <w:bottom w:val="none" w:sz="0" w:space="0" w:color="auto"/>
        <w:right w:val="none" w:sz="0" w:space="0" w:color="auto"/>
      </w:divBdr>
    </w:div>
    <w:div w:id="1366636266">
      <w:bodyDiv w:val="1"/>
      <w:marLeft w:val="0"/>
      <w:marRight w:val="0"/>
      <w:marTop w:val="0"/>
      <w:marBottom w:val="0"/>
      <w:divBdr>
        <w:top w:val="none" w:sz="0" w:space="0" w:color="auto"/>
        <w:left w:val="none" w:sz="0" w:space="0" w:color="auto"/>
        <w:bottom w:val="none" w:sz="0" w:space="0" w:color="auto"/>
        <w:right w:val="none" w:sz="0" w:space="0" w:color="auto"/>
      </w:divBdr>
    </w:div>
    <w:div w:id="1366754160">
      <w:bodyDiv w:val="1"/>
      <w:marLeft w:val="0"/>
      <w:marRight w:val="0"/>
      <w:marTop w:val="0"/>
      <w:marBottom w:val="0"/>
      <w:divBdr>
        <w:top w:val="none" w:sz="0" w:space="0" w:color="auto"/>
        <w:left w:val="none" w:sz="0" w:space="0" w:color="auto"/>
        <w:bottom w:val="none" w:sz="0" w:space="0" w:color="auto"/>
        <w:right w:val="none" w:sz="0" w:space="0" w:color="auto"/>
      </w:divBdr>
    </w:div>
    <w:div w:id="1367026647">
      <w:bodyDiv w:val="1"/>
      <w:marLeft w:val="0"/>
      <w:marRight w:val="0"/>
      <w:marTop w:val="0"/>
      <w:marBottom w:val="0"/>
      <w:divBdr>
        <w:top w:val="none" w:sz="0" w:space="0" w:color="auto"/>
        <w:left w:val="none" w:sz="0" w:space="0" w:color="auto"/>
        <w:bottom w:val="none" w:sz="0" w:space="0" w:color="auto"/>
        <w:right w:val="none" w:sz="0" w:space="0" w:color="auto"/>
      </w:divBdr>
    </w:div>
    <w:div w:id="1367103016">
      <w:bodyDiv w:val="1"/>
      <w:marLeft w:val="0"/>
      <w:marRight w:val="0"/>
      <w:marTop w:val="0"/>
      <w:marBottom w:val="0"/>
      <w:divBdr>
        <w:top w:val="none" w:sz="0" w:space="0" w:color="auto"/>
        <w:left w:val="none" w:sz="0" w:space="0" w:color="auto"/>
        <w:bottom w:val="none" w:sz="0" w:space="0" w:color="auto"/>
        <w:right w:val="none" w:sz="0" w:space="0" w:color="auto"/>
      </w:divBdr>
    </w:div>
    <w:div w:id="1367146569">
      <w:bodyDiv w:val="1"/>
      <w:marLeft w:val="0"/>
      <w:marRight w:val="0"/>
      <w:marTop w:val="0"/>
      <w:marBottom w:val="0"/>
      <w:divBdr>
        <w:top w:val="none" w:sz="0" w:space="0" w:color="auto"/>
        <w:left w:val="none" w:sz="0" w:space="0" w:color="auto"/>
        <w:bottom w:val="none" w:sz="0" w:space="0" w:color="auto"/>
        <w:right w:val="none" w:sz="0" w:space="0" w:color="auto"/>
      </w:divBdr>
    </w:div>
    <w:div w:id="1367218368">
      <w:bodyDiv w:val="1"/>
      <w:marLeft w:val="0"/>
      <w:marRight w:val="0"/>
      <w:marTop w:val="0"/>
      <w:marBottom w:val="0"/>
      <w:divBdr>
        <w:top w:val="none" w:sz="0" w:space="0" w:color="auto"/>
        <w:left w:val="none" w:sz="0" w:space="0" w:color="auto"/>
        <w:bottom w:val="none" w:sz="0" w:space="0" w:color="auto"/>
        <w:right w:val="none" w:sz="0" w:space="0" w:color="auto"/>
      </w:divBdr>
    </w:div>
    <w:div w:id="1367220870">
      <w:bodyDiv w:val="1"/>
      <w:marLeft w:val="0"/>
      <w:marRight w:val="0"/>
      <w:marTop w:val="0"/>
      <w:marBottom w:val="0"/>
      <w:divBdr>
        <w:top w:val="none" w:sz="0" w:space="0" w:color="auto"/>
        <w:left w:val="none" w:sz="0" w:space="0" w:color="auto"/>
        <w:bottom w:val="none" w:sz="0" w:space="0" w:color="auto"/>
        <w:right w:val="none" w:sz="0" w:space="0" w:color="auto"/>
      </w:divBdr>
    </w:div>
    <w:div w:id="1367222097">
      <w:bodyDiv w:val="1"/>
      <w:marLeft w:val="0"/>
      <w:marRight w:val="0"/>
      <w:marTop w:val="0"/>
      <w:marBottom w:val="0"/>
      <w:divBdr>
        <w:top w:val="none" w:sz="0" w:space="0" w:color="auto"/>
        <w:left w:val="none" w:sz="0" w:space="0" w:color="auto"/>
        <w:bottom w:val="none" w:sz="0" w:space="0" w:color="auto"/>
        <w:right w:val="none" w:sz="0" w:space="0" w:color="auto"/>
      </w:divBdr>
    </w:div>
    <w:div w:id="1367294701">
      <w:bodyDiv w:val="1"/>
      <w:marLeft w:val="0"/>
      <w:marRight w:val="0"/>
      <w:marTop w:val="0"/>
      <w:marBottom w:val="0"/>
      <w:divBdr>
        <w:top w:val="none" w:sz="0" w:space="0" w:color="auto"/>
        <w:left w:val="none" w:sz="0" w:space="0" w:color="auto"/>
        <w:bottom w:val="none" w:sz="0" w:space="0" w:color="auto"/>
        <w:right w:val="none" w:sz="0" w:space="0" w:color="auto"/>
      </w:divBdr>
    </w:div>
    <w:div w:id="1367635610">
      <w:bodyDiv w:val="1"/>
      <w:marLeft w:val="0"/>
      <w:marRight w:val="0"/>
      <w:marTop w:val="0"/>
      <w:marBottom w:val="0"/>
      <w:divBdr>
        <w:top w:val="none" w:sz="0" w:space="0" w:color="auto"/>
        <w:left w:val="none" w:sz="0" w:space="0" w:color="auto"/>
        <w:bottom w:val="none" w:sz="0" w:space="0" w:color="auto"/>
        <w:right w:val="none" w:sz="0" w:space="0" w:color="auto"/>
      </w:divBdr>
    </w:div>
    <w:div w:id="1368027928">
      <w:bodyDiv w:val="1"/>
      <w:marLeft w:val="0"/>
      <w:marRight w:val="0"/>
      <w:marTop w:val="0"/>
      <w:marBottom w:val="0"/>
      <w:divBdr>
        <w:top w:val="none" w:sz="0" w:space="0" w:color="auto"/>
        <w:left w:val="none" w:sz="0" w:space="0" w:color="auto"/>
        <w:bottom w:val="none" w:sz="0" w:space="0" w:color="auto"/>
        <w:right w:val="none" w:sz="0" w:space="0" w:color="auto"/>
      </w:divBdr>
    </w:div>
    <w:div w:id="1368138928">
      <w:bodyDiv w:val="1"/>
      <w:marLeft w:val="0"/>
      <w:marRight w:val="0"/>
      <w:marTop w:val="0"/>
      <w:marBottom w:val="0"/>
      <w:divBdr>
        <w:top w:val="none" w:sz="0" w:space="0" w:color="auto"/>
        <w:left w:val="none" w:sz="0" w:space="0" w:color="auto"/>
        <w:bottom w:val="none" w:sz="0" w:space="0" w:color="auto"/>
        <w:right w:val="none" w:sz="0" w:space="0" w:color="auto"/>
      </w:divBdr>
    </w:div>
    <w:div w:id="1368139419">
      <w:bodyDiv w:val="1"/>
      <w:marLeft w:val="0"/>
      <w:marRight w:val="0"/>
      <w:marTop w:val="0"/>
      <w:marBottom w:val="0"/>
      <w:divBdr>
        <w:top w:val="none" w:sz="0" w:space="0" w:color="auto"/>
        <w:left w:val="none" w:sz="0" w:space="0" w:color="auto"/>
        <w:bottom w:val="none" w:sz="0" w:space="0" w:color="auto"/>
        <w:right w:val="none" w:sz="0" w:space="0" w:color="auto"/>
      </w:divBdr>
    </w:div>
    <w:div w:id="1368264105">
      <w:bodyDiv w:val="1"/>
      <w:marLeft w:val="0"/>
      <w:marRight w:val="0"/>
      <w:marTop w:val="0"/>
      <w:marBottom w:val="0"/>
      <w:divBdr>
        <w:top w:val="none" w:sz="0" w:space="0" w:color="auto"/>
        <w:left w:val="none" w:sz="0" w:space="0" w:color="auto"/>
        <w:bottom w:val="none" w:sz="0" w:space="0" w:color="auto"/>
        <w:right w:val="none" w:sz="0" w:space="0" w:color="auto"/>
      </w:divBdr>
    </w:div>
    <w:div w:id="1368481074">
      <w:bodyDiv w:val="1"/>
      <w:marLeft w:val="0"/>
      <w:marRight w:val="0"/>
      <w:marTop w:val="0"/>
      <w:marBottom w:val="0"/>
      <w:divBdr>
        <w:top w:val="none" w:sz="0" w:space="0" w:color="auto"/>
        <w:left w:val="none" w:sz="0" w:space="0" w:color="auto"/>
        <w:bottom w:val="none" w:sz="0" w:space="0" w:color="auto"/>
        <w:right w:val="none" w:sz="0" w:space="0" w:color="auto"/>
      </w:divBdr>
    </w:div>
    <w:div w:id="1368525999">
      <w:bodyDiv w:val="1"/>
      <w:marLeft w:val="0"/>
      <w:marRight w:val="0"/>
      <w:marTop w:val="0"/>
      <w:marBottom w:val="0"/>
      <w:divBdr>
        <w:top w:val="none" w:sz="0" w:space="0" w:color="auto"/>
        <w:left w:val="none" w:sz="0" w:space="0" w:color="auto"/>
        <w:bottom w:val="none" w:sz="0" w:space="0" w:color="auto"/>
        <w:right w:val="none" w:sz="0" w:space="0" w:color="auto"/>
      </w:divBdr>
    </w:div>
    <w:div w:id="1368526315">
      <w:bodyDiv w:val="1"/>
      <w:marLeft w:val="0"/>
      <w:marRight w:val="0"/>
      <w:marTop w:val="0"/>
      <w:marBottom w:val="0"/>
      <w:divBdr>
        <w:top w:val="none" w:sz="0" w:space="0" w:color="auto"/>
        <w:left w:val="none" w:sz="0" w:space="0" w:color="auto"/>
        <w:bottom w:val="none" w:sz="0" w:space="0" w:color="auto"/>
        <w:right w:val="none" w:sz="0" w:space="0" w:color="auto"/>
      </w:divBdr>
    </w:div>
    <w:div w:id="1368527291">
      <w:bodyDiv w:val="1"/>
      <w:marLeft w:val="0"/>
      <w:marRight w:val="0"/>
      <w:marTop w:val="0"/>
      <w:marBottom w:val="0"/>
      <w:divBdr>
        <w:top w:val="none" w:sz="0" w:space="0" w:color="auto"/>
        <w:left w:val="none" w:sz="0" w:space="0" w:color="auto"/>
        <w:bottom w:val="none" w:sz="0" w:space="0" w:color="auto"/>
        <w:right w:val="none" w:sz="0" w:space="0" w:color="auto"/>
      </w:divBdr>
    </w:div>
    <w:div w:id="1368532051">
      <w:bodyDiv w:val="1"/>
      <w:marLeft w:val="0"/>
      <w:marRight w:val="0"/>
      <w:marTop w:val="0"/>
      <w:marBottom w:val="0"/>
      <w:divBdr>
        <w:top w:val="none" w:sz="0" w:space="0" w:color="auto"/>
        <w:left w:val="none" w:sz="0" w:space="0" w:color="auto"/>
        <w:bottom w:val="none" w:sz="0" w:space="0" w:color="auto"/>
        <w:right w:val="none" w:sz="0" w:space="0" w:color="auto"/>
      </w:divBdr>
    </w:div>
    <w:div w:id="1368608087">
      <w:bodyDiv w:val="1"/>
      <w:marLeft w:val="0"/>
      <w:marRight w:val="0"/>
      <w:marTop w:val="0"/>
      <w:marBottom w:val="0"/>
      <w:divBdr>
        <w:top w:val="none" w:sz="0" w:space="0" w:color="auto"/>
        <w:left w:val="none" w:sz="0" w:space="0" w:color="auto"/>
        <w:bottom w:val="none" w:sz="0" w:space="0" w:color="auto"/>
        <w:right w:val="none" w:sz="0" w:space="0" w:color="auto"/>
      </w:divBdr>
    </w:div>
    <w:div w:id="1368797784">
      <w:bodyDiv w:val="1"/>
      <w:marLeft w:val="0"/>
      <w:marRight w:val="0"/>
      <w:marTop w:val="0"/>
      <w:marBottom w:val="0"/>
      <w:divBdr>
        <w:top w:val="none" w:sz="0" w:space="0" w:color="auto"/>
        <w:left w:val="none" w:sz="0" w:space="0" w:color="auto"/>
        <w:bottom w:val="none" w:sz="0" w:space="0" w:color="auto"/>
        <w:right w:val="none" w:sz="0" w:space="0" w:color="auto"/>
      </w:divBdr>
    </w:div>
    <w:div w:id="1368798055">
      <w:bodyDiv w:val="1"/>
      <w:marLeft w:val="0"/>
      <w:marRight w:val="0"/>
      <w:marTop w:val="0"/>
      <w:marBottom w:val="0"/>
      <w:divBdr>
        <w:top w:val="none" w:sz="0" w:space="0" w:color="auto"/>
        <w:left w:val="none" w:sz="0" w:space="0" w:color="auto"/>
        <w:bottom w:val="none" w:sz="0" w:space="0" w:color="auto"/>
        <w:right w:val="none" w:sz="0" w:space="0" w:color="auto"/>
      </w:divBdr>
    </w:div>
    <w:div w:id="1368868741">
      <w:bodyDiv w:val="1"/>
      <w:marLeft w:val="0"/>
      <w:marRight w:val="0"/>
      <w:marTop w:val="0"/>
      <w:marBottom w:val="0"/>
      <w:divBdr>
        <w:top w:val="none" w:sz="0" w:space="0" w:color="auto"/>
        <w:left w:val="none" w:sz="0" w:space="0" w:color="auto"/>
        <w:bottom w:val="none" w:sz="0" w:space="0" w:color="auto"/>
        <w:right w:val="none" w:sz="0" w:space="0" w:color="auto"/>
      </w:divBdr>
    </w:div>
    <w:div w:id="1369135919">
      <w:bodyDiv w:val="1"/>
      <w:marLeft w:val="0"/>
      <w:marRight w:val="0"/>
      <w:marTop w:val="0"/>
      <w:marBottom w:val="0"/>
      <w:divBdr>
        <w:top w:val="none" w:sz="0" w:space="0" w:color="auto"/>
        <w:left w:val="none" w:sz="0" w:space="0" w:color="auto"/>
        <w:bottom w:val="none" w:sz="0" w:space="0" w:color="auto"/>
        <w:right w:val="none" w:sz="0" w:space="0" w:color="auto"/>
      </w:divBdr>
    </w:div>
    <w:div w:id="1369334277">
      <w:bodyDiv w:val="1"/>
      <w:marLeft w:val="0"/>
      <w:marRight w:val="0"/>
      <w:marTop w:val="0"/>
      <w:marBottom w:val="0"/>
      <w:divBdr>
        <w:top w:val="none" w:sz="0" w:space="0" w:color="auto"/>
        <w:left w:val="none" w:sz="0" w:space="0" w:color="auto"/>
        <w:bottom w:val="none" w:sz="0" w:space="0" w:color="auto"/>
        <w:right w:val="none" w:sz="0" w:space="0" w:color="auto"/>
      </w:divBdr>
    </w:div>
    <w:div w:id="1369447794">
      <w:bodyDiv w:val="1"/>
      <w:marLeft w:val="0"/>
      <w:marRight w:val="0"/>
      <w:marTop w:val="0"/>
      <w:marBottom w:val="0"/>
      <w:divBdr>
        <w:top w:val="none" w:sz="0" w:space="0" w:color="auto"/>
        <w:left w:val="none" w:sz="0" w:space="0" w:color="auto"/>
        <w:bottom w:val="none" w:sz="0" w:space="0" w:color="auto"/>
        <w:right w:val="none" w:sz="0" w:space="0" w:color="auto"/>
      </w:divBdr>
    </w:div>
    <w:div w:id="1369600759">
      <w:bodyDiv w:val="1"/>
      <w:marLeft w:val="0"/>
      <w:marRight w:val="0"/>
      <w:marTop w:val="0"/>
      <w:marBottom w:val="0"/>
      <w:divBdr>
        <w:top w:val="none" w:sz="0" w:space="0" w:color="auto"/>
        <w:left w:val="none" w:sz="0" w:space="0" w:color="auto"/>
        <w:bottom w:val="none" w:sz="0" w:space="0" w:color="auto"/>
        <w:right w:val="none" w:sz="0" w:space="0" w:color="auto"/>
      </w:divBdr>
    </w:div>
    <w:div w:id="1369793277">
      <w:bodyDiv w:val="1"/>
      <w:marLeft w:val="0"/>
      <w:marRight w:val="0"/>
      <w:marTop w:val="0"/>
      <w:marBottom w:val="0"/>
      <w:divBdr>
        <w:top w:val="none" w:sz="0" w:space="0" w:color="auto"/>
        <w:left w:val="none" w:sz="0" w:space="0" w:color="auto"/>
        <w:bottom w:val="none" w:sz="0" w:space="0" w:color="auto"/>
        <w:right w:val="none" w:sz="0" w:space="0" w:color="auto"/>
      </w:divBdr>
    </w:div>
    <w:div w:id="1369987897">
      <w:bodyDiv w:val="1"/>
      <w:marLeft w:val="0"/>
      <w:marRight w:val="0"/>
      <w:marTop w:val="0"/>
      <w:marBottom w:val="0"/>
      <w:divBdr>
        <w:top w:val="none" w:sz="0" w:space="0" w:color="auto"/>
        <w:left w:val="none" w:sz="0" w:space="0" w:color="auto"/>
        <w:bottom w:val="none" w:sz="0" w:space="0" w:color="auto"/>
        <w:right w:val="none" w:sz="0" w:space="0" w:color="auto"/>
      </w:divBdr>
    </w:div>
    <w:div w:id="1370179260">
      <w:bodyDiv w:val="1"/>
      <w:marLeft w:val="0"/>
      <w:marRight w:val="0"/>
      <w:marTop w:val="0"/>
      <w:marBottom w:val="0"/>
      <w:divBdr>
        <w:top w:val="none" w:sz="0" w:space="0" w:color="auto"/>
        <w:left w:val="none" w:sz="0" w:space="0" w:color="auto"/>
        <w:bottom w:val="none" w:sz="0" w:space="0" w:color="auto"/>
        <w:right w:val="none" w:sz="0" w:space="0" w:color="auto"/>
      </w:divBdr>
    </w:div>
    <w:div w:id="1370376377">
      <w:bodyDiv w:val="1"/>
      <w:marLeft w:val="0"/>
      <w:marRight w:val="0"/>
      <w:marTop w:val="0"/>
      <w:marBottom w:val="0"/>
      <w:divBdr>
        <w:top w:val="none" w:sz="0" w:space="0" w:color="auto"/>
        <w:left w:val="none" w:sz="0" w:space="0" w:color="auto"/>
        <w:bottom w:val="none" w:sz="0" w:space="0" w:color="auto"/>
        <w:right w:val="none" w:sz="0" w:space="0" w:color="auto"/>
      </w:divBdr>
    </w:div>
    <w:div w:id="1370490097">
      <w:bodyDiv w:val="1"/>
      <w:marLeft w:val="0"/>
      <w:marRight w:val="0"/>
      <w:marTop w:val="0"/>
      <w:marBottom w:val="0"/>
      <w:divBdr>
        <w:top w:val="none" w:sz="0" w:space="0" w:color="auto"/>
        <w:left w:val="none" w:sz="0" w:space="0" w:color="auto"/>
        <w:bottom w:val="none" w:sz="0" w:space="0" w:color="auto"/>
        <w:right w:val="none" w:sz="0" w:space="0" w:color="auto"/>
      </w:divBdr>
    </w:div>
    <w:div w:id="1370495471">
      <w:bodyDiv w:val="1"/>
      <w:marLeft w:val="0"/>
      <w:marRight w:val="0"/>
      <w:marTop w:val="0"/>
      <w:marBottom w:val="0"/>
      <w:divBdr>
        <w:top w:val="none" w:sz="0" w:space="0" w:color="auto"/>
        <w:left w:val="none" w:sz="0" w:space="0" w:color="auto"/>
        <w:bottom w:val="none" w:sz="0" w:space="0" w:color="auto"/>
        <w:right w:val="none" w:sz="0" w:space="0" w:color="auto"/>
      </w:divBdr>
    </w:div>
    <w:div w:id="1370764981">
      <w:bodyDiv w:val="1"/>
      <w:marLeft w:val="0"/>
      <w:marRight w:val="0"/>
      <w:marTop w:val="0"/>
      <w:marBottom w:val="0"/>
      <w:divBdr>
        <w:top w:val="none" w:sz="0" w:space="0" w:color="auto"/>
        <w:left w:val="none" w:sz="0" w:space="0" w:color="auto"/>
        <w:bottom w:val="none" w:sz="0" w:space="0" w:color="auto"/>
        <w:right w:val="none" w:sz="0" w:space="0" w:color="auto"/>
      </w:divBdr>
    </w:div>
    <w:div w:id="1370839491">
      <w:bodyDiv w:val="1"/>
      <w:marLeft w:val="0"/>
      <w:marRight w:val="0"/>
      <w:marTop w:val="0"/>
      <w:marBottom w:val="0"/>
      <w:divBdr>
        <w:top w:val="none" w:sz="0" w:space="0" w:color="auto"/>
        <w:left w:val="none" w:sz="0" w:space="0" w:color="auto"/>
        <w:bottom w:val="none" w:sz="0" w:space="0" w:color="auto"/>
        <w:right w:val="none" w:sz="0" w:space="0" w:color="auto"/>
      </w:divBdr>
    </w:div>
    <w:div w:id="1370840478">
      <w:bodyDiv w:val="1"/>
      <w:marLeft w:val="0"/>
      <w:marRight w:val="0"/>
      <w:marTop w:val="0"/>
      <w:marBottom w:val="0"/>
      <w:divBdr>
        <w:top w:val="none" w:sz="0" w:space="0" w:color="auto"/>
        <w:left w:val="none" w:sz="0" w:space="0" w:color="auto"/>
        <w:bottom w:val="none" w:sz="0" w:space="0" w:color="auto"/>
        <w:right w:val="none" w:sz="0" w:space="0" w:color="auto"/>
      </w:divBdr>
    </w:div>
    <w:div w:id="1371299773">
      <w:bodyDiv w:val="1"/>
      <w:marLeft w:val="0"/>
      <w:marRight w:val="0"/>
      <w:marTop w:val="0"/>
      <w:marBottom w:val="0"/>
      <w:divBdr>
        <w:top w:val="none" w:sz="0" w:space="0" w:color="auto"/>
        <w:left w:val="none" w:sz="0" w:space="0" w:color="auto"/>
        <w:bottom w:val="none" w:sz="0" w:space="0" w:color="auto"/>
        <w:right w:val="none" w:sz="0" w:space="0" w:color="auto"/>
      </w:divBdr>
    </w:div>
    <w:div w:id="1371345688">
      <w:bodyDiv w:val="1"/>
      <w:marLeft w:val="0"/>
      <w:marRight w:val="0"/>
      <w:marTop w:val="0"/>
      <w:marBottom w:val="0"/>
      <w:divBdr>
        <w:top w:val="none" w:sz="0" w:space="0" w:color="auto"/>
        <w:left w:val="none" w:sz="0" w:space="0" w:color="auto"/>
        <w:bottom w:val="none" w:sz="0" w:space="0" w:color="auto"/>
        <w:right w:val="none" w:sz="0" w:space="0" w:color="auto"/>
      </w:divBdr>
    </w:div>
    <w:div w:id="1371420321">
      <w:bodyDiv w:val="1"/>
      <w:marLeft w:val="0"/>
      <w:marRight w:val="0"/>
      <w:marTop w:val="0"/>
      <w:marBottom w:val="0"/>
      <w:divBdr>
        <w:top w:val="none" w:sz="0" w:space="0" w:color="auto"/>
        <w:left w:val="none" w:sz="0" w:space="0" w:color="auto"/>
        <w:bottom w:val="none" w:sz="0" w:space="0" w:color="auto"/>
        <w:right w:val="none" w:sz="0" w:space="0" w:color="auto"/>
      </w:divBdr>
    </w:div>
    <w:div w:id="1371683144">
      <w:bodyDiv w:val="1"/>
      <w:marLeft w:val="0"/>
      <w:marRight w:val="0"/>
      <w:marTop w:val="0"/>
      <w:marBottom w:val="0"/>
      <w:divBdr>
        <w:top w:val="none" w:sz="0" w:space="0" w:color="auto"/>
        <w:left w:val="none" w:sz="0" w:space="0" w:color="auto"/>
        <w:bottom w:val="none" w:sz="0" w:space="0" w:color="auto"/>
        <w:right w:val="none" w:sz="0" w:space="0" w:color="auto"/>
      </w:divBdr>
    </w:div>
    <w:div w:id="1371760736">
      <w:bodyDiv w:val="1"/>
      <w:marLeft w:val="0"/>
      <w:marRight w:val="0"/>
      <w:marTop w:val="0"/>
      <w:marBottom w:val="0"/>
      <w:divBdr>
        <w:top w:val="none" w:sz="0" w:space="0" w:color="auto"/>
        <w:left w:val="none" w:sz="0" w:space="0" w:color="auto"/>
        <w:bottom w:val="none" w:sz="0" w:space="0" w:color="auto"/>
        <w:right w:val="none" w:sz="0" w:space="0" w:color="auto"/>
      </w:divBdr>
    </w:div>
    <w:div w:id="1371807683">
      <w:bodyDiv w:val="1"/>
      <w:marLeft w:val="0"/>
      <w:marRight w:val="0"/>
      <w:marTop w:val="0"/>
      <w:marBottom w:val="0"/>
      <w:divBdr>
        <w:top w:val="none" w:sz="0" w:space="0" w:color="auto"/>
        <w:left w:val="none" w:sz="0" w:space="0" w:color="auto"/>
        <w:bottom w:val="none" w:sz="0" w:space="0" w:color="auto"/>
        <w:right w:val="none" w:sz="0" w:space="0" w:color="auto"/>
      </w:divBdr>
    </w:div>
    <w:div w:id="1371998975">
      <w:bodyDiv w:val="1"/>
      <w:marLeft w:val="0"/>
      <w:marRight w:val="0"/>
      <w:marTop w:val="0"/>
      <w:marBottom w:val="0"/>
      <w:divBdr>
        <w:top w:val="none" w:sz="0" w:space="0" w:color="auto"/>
        <w:left w:val="none" w:sz="0" w:space="0" w:color="auto"/>
        <w:bottom w:val="none" w:sz="0" w:space="0" w:color="auto"/>
        <w:right w:val="none" w:sz="0" w:space="0" w:color="auto"/>
      </w:divBdr>
    </w:div>
    <w:div w:id="1372068881">
      <w:bodyDiv w:val="1"/>
      <w:marLeft w:val="0"/>
      <w:marRight w:val="0"/>
      <w:marTop w:val="0"/>
      <w:marBottom w:val="0"/>
      <w:divBdr>
        <w:top w:val="none" w:sz="0" w:space="0" w:color="auto"/>
        <w:left w:val="none" w:sz="0" w:space="0" w:color="auto"/>
        <w:bottom w:val="none" w:sz="0" w:space="0" w:color="auto"/>
        <w:right w:val="none" w:sz="0" w:space="0" w:color="auto"/>
      </w:divBdr>
    </w:div>
    <w:div w:id="1372070076">
      <w:bodyDiv w:val="1"/>
      <w:marLeft w:val="0"/>
      <w:marRight w:val="0"/>
      <w:marTop w:val="0"/>
      <w:marBottom w:val="0"/>
      <w:divBdr>
        <w:top w:val="none" w:sz="0" w:space="0" w:color="auto"/>
        <w:left w:val="none" w:sz="0" w:space="0" w:color="auto"/>
        <w:bottom w:val="none" w:sz="0" w:space="0" w:color="auto"/>
        <w:right w:val="none" w:sz="0" w:space="0" w:color="auto"/>
      </w:divBdr>
    </w:div>
    <w:div w:id="1372143812">
      <w:bodyDiv w:val="1"/>
      <w:marLeft w:val="0"/>
      <w:marRight w:val="0"/>
      <w:marTop w:val="0"/>
      <w:marBottom w:val="0"/>
      <w:divBdr>
        <w:top w:val="none" w:sz="0" w:space="0" w:color="auto"/>
        <w:left w:val="none" w:sz="0" w:space="0" w:color="auto"/>
        <w:bottom w:val="none" w:sz="0" w:space="0" w:color="auto"/>
        <w:right w:val="none" w:sz="0" w:space="0" w:color="auto"/>
      </w:divBdr>
    </w:div>
    <w:div w:id="1372221498">
      <w:bodyDiv w:val="1"/>
      <w:marLeft w:val="0"/>
      <w:marRight w:val="0"/>
      <w:marTop w:val="0"/>
      <w:marBottom w:val="0"/>
      <w:divBdr>
        <w:top w:val="none" w:sz="0" w:space="0" w:color="auto"/>
        <w:left w:val="none" w:sz="0" w:space="0" w:color="auto"/>
        <w:bottom w:val="none" w:sz="0" w:space="0" w:color="auto"/>
        <w:right w:val="none" w:sz="0" w:space="0" w:color="auto"/>
      </w:divBdr>
    </w:div>
    <w:div w:id="1372262134">
      <w:bodyDiv w:val="1"/>
      <w:marLeft w:val="0"/>
      <w:marRight w:val="0"/>
      <w:marTop w:val="0"/>
      <w:marBottom w:val="0"/>
      <w:divBdr>
        <w:top w:val="none" w:sz="0" w:space="0" w:color="auto"/>
        <w:left w:val="none" w:sz="0" w:space="0" w:color="auto"/>
        <w:bottom w:val="none" w:sz="0" w:space="0" w:color="auto"/>
        <w:right w:val="none" w:sz="0" w:space="0" w:color="auto"/>
      </w:divBdr>
    </w:div>
    <w:div w:id="1372340227">
      <w:bodyDiv w:val="1"/>
      <w:marLeft w:val="0"/>
      <w:marRight w:val="0"/>
      <w:marTop w:val="0"/>
      <w:marBottom w:val="0"/>
      <w:divBdr>
        <w:top w:val="none" w:sz="0" w:space="0" w:color="auto"/>
        <w:left w:val="none" w:sz="0" w:space="0" w:color="auto"/>
        <w:bottom w:val="none" w:sz="0" w:space="0" w:color="auto"/>
        <w:right w:val="none" w:sz="0" w:space="0" w:color="auto"/>
      </w:divBdr>
    </w:div>
    <w:div w:id="1372417674">
      <w:bodyDiv w:val="1"/>
      <w:marLeft w:val="0"/>
      <w:marRight w:val="0"/>
      <w:marTop w:val="0"/>
      <w:marBottom w:val="0"/>
      <w:divBdr>
        <w:top w:val="none" w:sz="0" w:space="0" w:color="auto"/>
        <w:left w:val="none" w:sz="0" w:space="0" w:color="auto"/>
        <w:bottom w:val="none" w:sz="0" w:space="0" w:color="auto"/>
        <w:right w:val="none" w:sz="0" w:space="0" w:color="auto"/>
      </w:divBdr>
    </w:div>
    <w:div w:id="1372457695">
      <w:bodyDiv w:val="1"/>
      <w:marLeft w:val="0"/>
      <w:marRight w:val="0"/>
      <w:marTop w:val="0"/>
      <w:marBottom w:val="0"/>
      <w:divBdr>
        <w:top w:val="none" w:sz="0" w:space="0" w:color="auto"/>
        <w:left w:val="none" w:sz="0" w:space="0" w:color="auto"/>
        <w:bottom w:val="none" w:sz="0" w:space="0" w:color="auto"/>
        <w:right w:val="none" w:sz="0" w:space="0" w:color="auto"/>
      </w:divBdr>
    </w:div>
    <w:div w:id="1372459329">
      <w:bodyDiv w:val="1"/>
      <w:marLeft w:val="0"/>
      <w:marRight w:val="0"/>
      <w:marTop w:val="0"/>
      <w:marBottom w:val="0"/>
      <w:divBdr>
        <w:top w:val="none" w:sz="0" w:space="0" w:color="auto"/>
        <w:left w:val="none" w:sz="0" w:space="0" w:color="auto"/>
        <w:bottom w:val="none" w:sz="0" w:space="0" w:color="auto"/>
        <w:right w:val="none" w:sz="0" w:space="0" w:color="auto"/>
      </w:divBdr>
    </w:div>
    <w:div w:id="1372653598">
      <w:bodyDiv w:val="1"/>
      <w:marLeft w:val="0"/>
      <w:marRight w:val="0"/>
      <w:marTop w:val="0"/>
      <w:marBottom w:val="0"/>
      <w:divBdr>
        <w:top w:val="none" w:sz="0" w:space="0" w:color="auto"/>
        <w:left w:val="none" w:sz="0" w:space="0" w:color="auto"/>
        <w:bottom w:val="none" w:sz="0" w:space="0" w:color="auto"/>
        <w:right w:val="none" w:sz="0" w:space="0" w:color="auto"/>
      </w:divBdr>
    </w:div>
    <w:div w:id="1372682910">
      <w:bodyDiv w:val="1"/>
      <w:marLeft w:val="0"/>
      <w:marRight w:val="0"/>
      <w:marTop w:val="0"/>
      <w:marBottom w:val="0"/>
      <w:divBdr>
        <w:top w:val="none" w:sz="0" w:space="0" w:color="auto"/>
        <w:left w:val="none" w:sz="0" w:space="0" w:color="auto"/>
        <w:bottom w:val="none" w:sz="0" w:space="0" w:color="auto"/>
        <w:right w:val="none" w:sz="0" w:space="0" w:color="auto"/>
      </w:divBdr>
    </w:div>
    <w:div w:id="1372726330">
      <w:bodyDiv w:val="1"/>
      <w:marLeft w:val="0"/>
      <w:marRight w:val="0"/>
      <w:marTop w:val="0"/>
      <w:marBottom w:val="0"/>
      <w:divBdr>
        <w:top w:val="none" w:sz="0" w:space="0" w:color="auto"/>
        <w:left w:val="none" w:sz="0" w:space="0" w:color="auto"/>
        <w:bottom w:val="none" w:sz="0" w:space="0" w:color="auto"/>
        <w:right w:val="none" w:sz="0" w:space="0" w:color="auto"/>
      </w:divBdr>
    </w:div>
    <w:div w:id="1372804673">
      <w:bodyDiv w:val="1"/>
      <w:marLeft w:val="0"/>
      <w:marRight w:val="0"/>
      <w:marTop w:val="0"/>
      <w:marBottom w:val="0"/>
      <w:divBdr>
        <w:top w:val="none" w:sz="0" w:space="0" w:color="auto"/>
        <w:left w:val="none" w:sz="0" w:space="0" w:color="auto"/>
        <w:bottom w:val="none" w:sz="0" w:space="0" w:color="auto"/>
        <w:right w:val="none" w:sz="0" w:space="0" w:color="auto"/>
      </w:divBdr>
    </w:div>
    <w:div w:id="1372806427">
      <w:bodyDiv w:val="1"/>
      <w:marLeft w:val="0"/>
      <w:marRight w:val="0"/>
      <w:marTop w:val="0"/>
      <w:marBottom w:val="0"/>
      <w:divBdr>
        <w:top w:val="none" w:sz="0" w:space="0" w:color="auto"/>
        <w:left w:val="none" w:sz="0" w:space="0" w:color="auto"/>
        <w:bottom w:val="none" w:sz="0" w:space="0" w:color="auto"/>
        <w:right w:val="none" w:sz="0" w:space="0" w:color="auto"/>
      </w:divBdr>
    </w:div>
    <w:div w:id="1373336351">
      <w:bodyDiv w:val="1"/>
      <w:marLeft w:val="0"/>
      <w:marRight w:val="0"/>
      <w:marTop w:val="0"/>
      <w:marBottom w:val="0"/>
      <w:divBdr>
        <w:top w:val="none" w:sz="0" w:space="0" w:color="auto"/>
        <w:left w:val="none" w:sz="0" w:space="0" w:color="auto"/>
        <w:bottom w:val="none" w:sz="0" w:space="0" w:color="auto"/>
        <w:right w:val="none" w:sz="0" w:space="0" w:color="auto"/>
      </w:divBdr>
    </w:div>
    <w:div w:id="1373388331">
      <w:bodyDiv w:val="1"/>
      <w:marLeft w:val="0"/>
      <w:marRight w:val="0"/>
      <w:marTop w:val="0"/>
      <w:marBottom w:val="0"/>
      <w:divBdr>
        <w:top w:val="none" w:sz="0" w:space="0" w:color="auto"/>
        <w:left w:val="none" w:sz="0" w:space="0" w:color="auto"/>
        <w:bottom w:val="none" w:sz="0" w:space="0" w:color="auto"/>
        <w:right w:val="none" w:sz="0" w:space="0" w:color="auto"/>
      </w:divBdr>
    </w:div>
    <w:div w:id="1373572386">
      <w:bodyDiv w:val="1"/>
      <w:marLeft w:val="0"/>
      <w:marRight w:val="0"/>
      <w:marTop w:val="0"/>
      <w:marBottom w:val="0"/>
      <w:divBdr>
        <w:top w:val="none" w:sz="0" w:space="0" w:color="auto"/>
        <w:left w:val="none" w:sz="0" w:space="0" w:color="auto"/>
        <w:bottom w:val="none" w:sz="0" w:space="0" w:color="auto"/>
        <w:right w:val="none" w:sz="0" w:space="0" w:color="auto"/>
      </w:divBdr>
    </w:div>
    <w:div w:id="1373774586">
      <w:bodyDiv w:val="1"/>
      <w:marLeft w:val="0"/>
      <w:marRight w:val="0"/>
      <w:marTop w:val="0"/>
      <w:marBottom w:val="0"/>
      <w:divBdr>
        <w:top w:val="none" w:sz="0" w:space="0" w:color="auto"/>
        <w:left w:val="none" w:sz="0" w:space="0" w:color="auto"/>
        <w:bottom w:val="none" w:sz="0" w:space="0" w:color="auto"/>
        <w:right w:val="none" w:sz="0" w:space="0" w:color="auto"/>
      </w:divBdr>
    </w:div>
    <w:div w:id="1374038072">
      <w:bodyDiv w:val="1"/>
      <w:marLeft w:val="0"/>
      <w:marRight w:val="0"/>
      <w:marTop w:val="0"/>
      <w:marBottom w:val="0"/>
      <w:divBdr>
        <w:top w:val="none" w:sz="0" w:space="0" w:color="auto"/>
        <w:left w:val="none" w:sz="0" w:space="0" w:color="auto"/>
        <w:bottom w:val="none" w:sz="0" w:space="0" w:color="auto"/>
        <w:right w:val="none" w:sz="0" w:space="0" w:color="auto"/>
      </w:divBdr>
    </w:div>
    <w:div w:id="1374160266">
      <w:bodyDiv w:val="1"/>
      <w:marLeft w:val="0"/>
      <w:marRight w:val="0"/>
      <w:marTop w:val="0"/>
      <w:marBottom w:val="0"/>
      <w:divBdr>
        <w:top w:val="none" w:sz="0" w:space="0" w:color="auto"/>
        <w:left w:val="none" w:sz="0" w:space="0" w:color="auto"/>
        <w:bottom w:val="none" w:sz="0" w:space="0" w:color="auto"/>
        <w:right w:val="none" w:sz="0" w:space="0" w:color="auto"/>
      </w:divBdr>
    </w:div>
    <w:div w:id="1374228124">
      <w:bodyDiv w:val="1"/>
      <w:marLeft w:val="0"/>
      <w:marRight w:val="0"/>
      <w:marTop w:val="0"/>
      <w:marBottom w:val="0"/>
      <w:divBdr>
        <w:top w:val="none" w:sz="0" w:space="0" w:color="auto"/>
        <w:left w:val="none" w:sz="0" w:space="0" w:color="auto"/>
        <w:bottom w:val="none" w:sz="0" w:space="0" w:color="auto"/>
        <w:right w:val="none" w:sz="0" w:space="0" w:color="auto"/>
      </w:divBdr>
    </w:div>
    <w:div w:id="1374618745">
      <w:bodyDiv w:val="1"/>
      <w:marLeft w:val="0"/>
      <w:marRight w:val="0"/>
      <w:marTop w:val="0"/>
      <w:marBottom w:val="0"/>
      <w:divBdr>
        <w:top w:val="none" w:sz="0" w:space="0" w:color="auto"/>
        <w:left w:val="none" w:sz="0" w:space="0" w:color="auto"/>
        <w:bottom w:val="none" w:sz="0" w:space="0" w:color="auto"/>
        <w:right w:val="none" w:sz="0" w:space="0" w:color="auto"/>
      </w:divBdr>
    </w:div>
    <w:div w:id="1374692571">
      <w:bodyDiv w:val="1"/>
      <w:marLeft w:val="0"/>
      <w:marRight w:val="0"/>
      <w:marTop w:val="0"/>
      <w:marBottom w:val="0"/>
      <w:divBdr>
        <w:top w:val="none" w:sz="0" w:space="0" w:color="auto"/>
        <w:left w:val="none" w:sz="0" w:space="0" w:color="auto"/>
        <w:bottom w:val="none" w:sz="0" w:space="0" w:color="auto"/>
        <w:right w:val="none" w:sz="0" w:space="0" w:color="auto"/>
      </w:divBdr>
    </w:div>
    <w:div w:id="1374773046">
      <w:bodyDiv w:val="1"/>
      <w:marLeft w:val="0"/>
      <w:marRight w:val="0"/>
      <w:marTop w:val="0"/>
      <w:marBottom w:val="0"/>
      <w:divBdr>
        <w:top w:val="none" w:sz="0" w:space="0" w:color="auto"/>
        <w:left w:val="none" w:sz="0" w:space="0" w:color="auto"/>
        <w:bottom w:val="none" w:sz="0" w:space="0" w:color="auto"/>
        <w:right w:val="none" w:sz="0" w:space="0" w:color="auto"/>
      </w:divBdr>
    </w:div>
    <w:div w:id="1374888662">
      <w:bodyDiv w:val="1"/>
      <w:marLeft w:val="0"/>
      <w:marRight w:val="0"/>
      <w:marTop w:val="0"/>
      <w:marBottom w:val="0"/>
      <w:divBdr>
        <w:top w:val="none" w:sz="0" w:space="0" w:color="auto"/>
        <w:left w:val="none" w:sz="0" w:space="0" w:color="auto"/>
        <w:bottom w:val="none" w:sz="0" w:space="0" w:color="auto"/>
        <w:right w:val="none" w:sz="0" w:space="0" w:color="auto"/>
      </w:divBdr>
    </w:div>
    <w:div w:id="1374890970">
      <w:bodyDiv w:val="1"/>
      <w:marLeft w:val="0"/>
      <w:marRight w:val="0"/>
      <w:marTop w:val="0"/>
      <w:marBottom w:val="0"/>
      <w:divBdr>
        <w:top w:val="none" w:sz="0" w:space="0" w:color="auto"/>
        <w:left w:val="none" w:sz="0" w:space="0" w:color="auto"/>
        <w:bottom w:val="none" w:sz="0" w:space="0" w:color="auto"/>
        <w:right w:val="none" w:sz="0" w:space="0" w:color="auto"/>
      </w:divBdr>
    </w:div>
    <w:div w:id="1374961792">
      <w:bodyDiv w:val="1"/>
      <w:marLeft w:val="0"/>
      <w:marRight w:val="0"/>
      <w:marTop w:val="0"/>
      <w:marBottom w:val="0"/>
      <w:divBdr>
        <w:top w:val="none" w:sz="0" w:space="0" w:color="auto"/>
        <w:left w:val="none" w:sz="0" w:space="0" w:color="auto"/>
        <w:bottom w:val="none" w:sz="0" w:space="0" w:color="auto"/>
        <w:right w:val="none" w:sz="0" w:space="0" w:color="auto"/>
      </w:divBdr>
    </w:div>
    <w:div w:id="1375035328">
      <w:bodyDiv w:val="1"/>
      <w:marLeft w:val="0"/>
      <w:marRight w:val="0"/>
      <w:marTop w:val="0"/>
      <w:marBottom w:val="0"/>
      <w:divBdr>
        <w:top w:val="none" w:sz="0" w:space="0" w:color="auto"/>
        <w:left w:val="none" w:sz="0" w:space="0" w:color="auto"/>
        <w:bottom w:val="none" w:sz="0" w:space="0" w:color="auto"/>
        <w:right w:val="none" w:sz="0" w:space="0" w:color="auto"/>
      </w:divBdr>
    </w:div>
    <w:div w:id="1375233552">
      <w:bodyDiv w:val="1"/>
      <w:marLeft w:val="0"/>
      <w:marRight w:val="0"/>
      <w:marTop w:val="0"/>
      <w:marBottom w:val="0"/>
      <w:divBdr>
        <w:top w:val="none" w:sz="0" w:space="0" w:color="auto"/>
        <w:left w:val="none" w:sz="0" w:space="0" w:color="auto"/>
        <w:bottom w:val="none" w:sz="0" w:space="0" w:color="auto"/>
        <w:right w:val="none" w:sz="0" w:space="0" w:color="auto"/>
      </w:divBdr>
    </w:div>
    <w:div w:id="1375236121">
      <w:bodyDiv w:val="1"/>
      <w:marLeft w:val="0"/>
      <w:marRight w:val="0"/>
      <w:marTop w:val="0"/>
      <w:marBottom w:val="0"/>
      <w:divBdr>
        <w:top w:val="none" w:sz="0" w:space="0" w:color="auto"/>
        <w:left w:val="none" w:sz="0" w:space="0" w:color="auto"/>
        <w:bottom w:val="none" w:sz="0" w:space="0" w:color="auto"/>
        <w:right w:val="none" w:sz="0" w:space="0" w:color="auto"/>
      </w:divBdr>
    </w:div>
    <w:div w:id="1375348482">
      <w:bodyDiv w:val="1"/>
      <w:marLeft w:val="0"/>
      <w:marRight w:val="0"/>
      <w:marTop w:val="0"/>
      <w:marBottom w:val="0"/>
      <w:divBdr>
        <w:top w:val="none" w:sz="0" w:space="0" w:color="auto"/>
        <w:left w:val="none" w:sz="0" w:space="0" w:color="auto"/>
        <w:bottom w:val="none" w:sz="0" w:space="0" w:color="auto"/>
        <w:right w:val="none" w:sz="0" w:space="0" w:color="auto"/>
      </w:divBdr>
    </w:div>
    <w:div w:id="1375543557">
      <w:bodyDiv w:val="1"/>
      <w:marLeft w:val="0"/>
      <w:marRight w:val="0"/>
      <w:marTop w:val="0"/>
      <w:marBottom w:val="0"/>
      <w:divBdr>
        <w:top w:val="none" w:sz="0" w:space="0" w:color="auto"/>
        <w:left w:val="none" w:sz="0" w:space="0" w:color="auto"/>
        <w:bottom w:val="none" w:sz="0" w:space="0" w:color="auto"/>
        <w:right w:val="none" w:sz="0" w:space="0" w:color="auto"/>
      </w:divBdr>
    </w:div>
    <w:div w:id="1375890126">
      <w:bodyDiv w:val="1"/>
      <w:marLeft w:val="0"/>
      <w:marRight w:val="0"/>
      <w:marTop w:val="0"/>
      <w:marBottom w:val="0"/>
      <w:divBdr>
        <w:top w:val="none" w:sz="0" w:space="0" w:color="auto"/>
        <w:left w:val="none" w:sz="0" w:space="0" w:color="auto"/>
        <w:bottom w:val="none" w:sz="0" w:space="0" w:color="auto"/>
        <w:right w:val="none" w:sz="0" w:space="0" w:color="auto"/>
      </w:divBdr>
    </w:div>
    <w:div w:id="1376006651">
      <w:bodyDiv w:val="1"/>
      <w:marLeft w:val="0"/>
      <w:marRight w:val="0"/>
      <w:marTop w:val="0"/>
      <w:marBottom w:val="0"/>
      <w:divBdr>
        <w:top w:val="none" w:sz="0" w:space="0" w:color="auto"/>
        <w:left w:val="none" w:sz="0" w:space="0" w:color="auto"/>
        <w:bottom w:val="none" w:sz="0" w:space="0" w:color="auto"/>
        <w:right w:val="none" w:sz="0" w:space="0" w:color="auto"/>
      </w:divBdr>
    </w:div>
    <w:div w:id="1376081173">
      <w:bodyDiv w:val="1"/>
      <w:marLeft w:val="0"/>
      <w:marRight w:val="0"/>
      <w:marTop w:val="0"/>
      <w:marBottom w:val="0"/>
      <w:divBdr>
        <w:top w:val="none" w:sz="0" w:space="0" w:color="auto"/>
        <w:left w:val="none" w:sz="0" w:space="0" w:color="auto"/>
        <w:bottom w:val="none" w:sz="0" w:space="0" w:color="auto"/>
        <w:right w:val="none" w:sz="0" w:space="0" w:color="auto"/>
      </w:divBdr>
    </w:div>
    <w:div w:id="1376353249">
      <w:bodyDiv w:val="1"/>
      <w:marLeft w:val="0"/>
      <w:marRight w:val="0"/>
      <w:marTop w:val="0"/>
      <w:marBottom w:val="0"/>
      <w:divBdr>
        <w:top w:val="none" w:sz="0" w:space="0" w:color="auto"/>
        <w:left w:val="none" w:sz="0" w:space="0" w:color="auto"/>
        <w:bottom w:val="none" w:sz="0" w:space="0" w:color="auto"/>
        <w:right w:val="none" w:sz="0" w:space="0" w:color="auto"/>
      </w:divBdr>
    </w:div>
    <w:div w:id="1376391836">
      <w:bodyDiv w:val="1"/>
      <w:marLeft w:val="0"/>
      <w:marRight w:val="0"/>
      <w:marTop w:val="0"/>
      <w:marBottom w:val="0"/>
      <w:divBdr>
        <w:top w:val="none" w:sz="0" w:space="0" w:color="auto"/>
        <w:left w:val="none" w:sz="0" w:space="0" w:color="auto"/>
        <w:bottom w:val="none" w:sz="0" w:space="0" w:color="auto"/>
        <w:right w:val="none" w:sz="0" w:space="0" w:color="auto"/>
      </w:divBdr>
    </w:div>
    <w:div w:id="1376392309">
      <w:bodyDiv w:val="1"/>
      <w:marLeft w:val="0"/>
      <w:marRight w:val="0"/>
      <w:marTop w:val="0"/>
      <w:marBottom w:val="0"/>
      <w:divBdr>
        <w:top w:val="none" w:sz="0" w:space="0" w:color="auto"/>
        <w:left w:val="none" w:sz="0" w:space="0" w:color="auto"/>
        <w:bottom w:val="none" w:sz="0" w:space="0" w:color="auto"/>
        <w:right w:val="none" w:sz="0" w:space="0" w:color="auto"/>
      </w:divBdr>
    </w:div>
    <w:div w:id="1376545697">
      <w:bodyDiv w:val="1"/>
      <w:marLeft w:val="0"/>
      <w:marRight w:val="0"/>
      <w:marTop w:val="0"/>
      <w:marBottom w:val="0"/>
      <w:divBdr>
        <w:top w:val="none" w:sz="0" w:space="0" w:color="auto"/>
        <w:left w:val="none" w:sz="0" w:space="0" w:color="auto"/>
        <w:bottom w:val="none" w:sz="0" w:space="0" w:color="auto"/>
        <w:right w:val="none" w:sz="0" w:space="0" w:color="auto"/>
      </w:divBdr>
    </w:div>
    <w:div w:id="1376616211">
      <w:bodyDiv w:val="1"/>
      <w:marLeft w:val="0"/>
      <w:marRight w:val="0"/>
      <w:marTop w:val="0"/>
      <w:marBottom w:val="0"/>
      <w:divBdr>
        <w:top w:val="none" w:sz="0" w:space="0" w:color="auto"/>
        <w:left w:val="none" w:sz="0" w:space="0" w:color="auto"/>
        <w:bottom w:val="none" w:sz="0" w:space="0" w:color="auto"/>
        <w:right w:val="none" w:sz="0" w:space="0" w:color="auto"/>
      </w:divBdr>
    </w:div>
    <w:div w:id="1376657670">
      <w:bodyDiv w:val="1"/>
      <w:marLeft w:val="0"/>
      <w:marRight w:val="0"/>
      <w:marTop w:val="0"/>
      <w:marBottom w:val="0"/>
      <w:divBdr>
        <w:top w:val="none" w:sz="0" w:space="0" w:color="auto"/>
        <w:left w:val="none" w:sz="0" w:space="0" w:color="auto"/>
        <w:bottom w:val="none" w:sz="0" w:space="0" w:color="auto"/>
        <w:right w:val="none" w:sz="0" w:space="0" w:color="auto"/>
      </w:divBdr>
    </w:div>
    <w:div w:id="1376658345">
      <w:bodyDiv w:val="1"/>
      <w:marLeft w:val="0"/>
      <w:marRight w:val="0"/>
      <w:marTop w:val="0"/>
      <w:marBottom w:val="0"/>
      <w:divBdr>
        <w:top w:val="none" w:sz="0" w:space="0" w:color="auto"/>
        <w:left w:val="none" w:sz="0" w:space="0" w:color="auto"/>
        <w:bottom w:val="none" w:sz="0" w:space="0" w:color="auto"/>
        <w:right w:val="none" w:sz="0" w:space="0" w:color="auto"/>
      </w:divBdr>
    </w:div>
    <w:div w:id="1376732804">
      <w:bodyDiv w:val="1"/>
      <w:marLeft w:val="0"/>
      <w:marRight w:val="0"/>
      <w:marTop w:val="0"/>
      <w:marBottom w:val="0"/>
      <w:divBdr>
        <w:top w:val="none" w:sz="0" w:space="0" w:color="auto"/>
        <w:left w:val="none" w:sz="0" w:space="0" w:color="auto"/>
        <w:bottom w:val="none" w:sz="0" w:space="0" w:color="auto"/>
        <w:right w:val="none" w:sz="0" w:space="0" w:color="auto"/>
      </w:divBdr>
    </w:div>
    <w:div w:id="1376807438">
      <w:bodyDiv w:val="1"/>
      <w:marLeft w:val="0"/>
      <w:marRight w:val="0"/>
      <w:marTop w:val="0"/>
      <w:marBottom w:val="0"/>
      <w:divBdr>
        <w:top w:val="none" w:sz="0" w:space="0" w:color="auto"/>
        <w:left w:val="none" w:sz="0" w:space="0" w:color="auto"/>
        <w:bottom w:val="none" w:sz="0" w:space="0" w:color="auto"/>
        <w:right w:val="none" w:sz="0" w:space="0" w:color="auto"/>
      </w:divBdr>
    </w:div>
    <w:div w:id="1377001487">
      <w:bodyDiv w:val="1"/>
      <w:marLeft w:val="0"/>
      <w:marRight w:val="0"/>
      <w:marTop w:val="0"/>
      <w:marBottom w:val="0"/>
      <w:divBdr>
        <w:top w:val="none" w:sz="0" w:space="0" w:color="auto"/>
        <w:left w:val="none" w:sz="0" w:space="0" w:color="auto"/>
        <w:bottom w:val="none" w:sz="0" w:space="0" w:color="auto"/>
        <w:right w:val="none" w:sz="0" w:space="0" w:color="auto"/>
      </w:divBdr>
    </w:div>
    <w:div w:id="1377004348">
      <w:bodyDiv w:val="1"/>
      <w:marLeft w:val="0"/>
      <w:marRight w:val="0"/>
      <w:marTop w:val="0"/>
      <w:marBottom w:val="0"/>
      <w:divBdr>
        <w:top w:val="none" w:sz="0" w:space="0" w:color="auto"/>
        <w:left w:val="none" w:sz="0" w:space="0" w:color="auto"/>
        <w:bottom w:val="none" w:sz="0" w:space="0" w:color="auto"/>
        <w:right w:val="none" w:sz="0" w:space="0" w:color="auto"/>
      </w:divBdr>
    </w:div>
    <w:div w:id="1377270977">
      <w:bodyDiv w:val="1"/>
      <w:marLeft w:val="0"/>
      <w:marRight w:val="0"/>
      <w:marTop w:val="0"/>
      <w:marBottom w:val="0"/>
      <w:divBdr>
        <w:top w:val="none" w:sz="0" w:space="0" w:color="auto"/>
        <w:left w:val="none" w:sz="0" w:space="0" w:color="auto"/>
        <w:bottom w:val="none" w:sz="0" w:space="0" w:color="auto"/>
        <w:right w:val="none" w:sz="0" w:space="0" w:color="auto"/>
      </w:divBdr>
    </w:div>
    <w:div w:id="1377319577">
      <w:bodyDiv w:val="1"/>
      <w:marLeft w:val="0"/>
      <w:marRight w:val="0"/>
      <w:marTop w:val="0"/>
      <w:marBottom w:val="0"/>
      <w:divBdr>
        <w:top w:val="none" w:sz="0" w:space="0" w:color="auto"/>
        <w:left w:val="none" w:sz="0" w:space="0" w:color="auto"/>
        <w:bottom w:val="none" w:sz="0" w:space="0" w:color="auto"/>
        <w:right w:val="none" w:sz="0" w:space="0" w:color="auto"/>
      </w:divBdr>
    </w:div>
    <w:div w:id="1377390785">
      <w:bodyDiv w:val="1"/>
      <w:marLeft w:val="0"/>
      <w:marRight w:val="0"/>
      <w:marTop w:val="0"/>
      <w:marBottom w:val="0"/>
      <w:divBdr>
        <w:top w:val="none" w:sz="0" w:space="0" w:color="auto"/>
        <w:left w:val="none" w:sz="0" w:space="0" w:color="auto"/>
        <w:bottom w:val="none" w:sz="0" w:space="0" w:color="auto"/>
        <w:right w:val="none" w:sz="0" w:space="0" w:color="auto"/>
      </w:divBdr>
    </w:div>
    <w:div w:id="1377505158">
      <w:bodyDiv w:val="1"/>
      <w:marLeft w:val="0"/>
      <w:marRight w:val="0"/>
      <w:marTop w:val="0"/>
      <w:marBottom w:val="0"/>
      <w:divBdr>
        <w:top w:val="none" w:sz="0" w:space="0" w:color="auto"/>
        <w:left w:val="none" w:sz="0" w:space="0" w:color="auto"/>
        <w:bottom w:val="none" w:sz="0" w:space="0" w:color="auto"/>
        <w:right w:val="none" w:sz="0" w:space="0" w:color="auto"/>
      </w:divBdr>
    </w:div>
    <w:div w:id="1377704733">
      <w:bodyDiv w:val="1"/>
      <w:marLeft w:val="0"/>
      <w:marRight w:val="0"/>
      <w:marTop w:val="0"/>
      <w:marBottom w:val="0"/>
      <w:divBdr>
        <w:top w:val="none" w:sz="0" w:space="0" w:color="auto"/>
        <w:left w:val="none" w:sz="0" w:space="0" w:color="auto"/>
        <w:bottom w:val="none" w:sz="0" w:space="0" w:color="auto"/>
        <w:right w:val="none" w:sz="0" w:space="0" w:color="auto"/>
      </w:divBdr>
    </w:div>
    <w:div w:id="1377847968">
      <w:bodyDiv w:val="1"/>
      <w:marLeft w:val="0"/>
      <w:marRight w:val="0"/>
      <w:marTop w:val="0"/>
      <w:marBottom w:val="0"/>
      <w:divBdr>
        <w:top w:val="none" w:sz="0" w:space="0" w:color="auto"/>
        <w:left w:val="none" w:sz="0" w:space="0" w:color="auto"/>
        <w:bottom w:val="none" w:sz="0" w:space="0" w:color="auto"/>
        <w:right w:val="none" w:sz="0" w:space="0" w:color="auto"/>
      </w:divBdr>
    </w:div>
    <w:div w:id="1377896349">
      <w:bodyDiv w:val="1"/>
      <w:marLeft w:val="0"/>
      <w:marRight w:val="0"/>
      <w:marTop w:val="0"/>
      <w:marBottom w:val="0"/>
      <w:divBdr>
        <w:top w:val="none" w:sz="0" w:space="0" w:color="auto"/>
        <w:left w:val="none" w:sz="0" w:space="0" w:color="auto"/>
        <w:bottom w:val="none" w:sz="0" w:space="0" w:color="auto"/>
        <w:right w:val="none" w:sz="0" w:space="0" w:color="auto"/>
      </w:divBdr>
    </w:div>
    <w:div w:id="1377968148">
      <w:bodyDiv w:val="1"/>
      <w:marLeft w:val="0"/>
      <w:marRight w:val="0"/>
      <w:marTop w:val="0"/>
      <w:marBottom w:val="0"/>
      <w:divBdr>
        <w:top w:val="none" w:sz="0" w:space="0" w:color="auto"/>
        <w:left w:val="none" w:sz="0" w:space="0" w:color="auto"/>
        <w:bottom w:val="none" w:sz="0" w:space="0" w:color="auto"/>
        <w:right w:val="none" w:sz="0" w:space="0" w:color="auto"/>
      </w:divBdr>
    </w:div>
    <w:div w:id="1378120465">
      <w:bodyDiv w:val="1"/>
      <w:marLeft w:val="0"/>
      <w:marRight w:val="0"/>
      <w:marTop w:val="0"/>
      <w:marBottom w:val="0"/>
      <w:divBdr>
        <w:top w:val="none" w:sz="0" w:space="0" w:color="auto"/>
        <w:left w:val="none" w:sz="0" w:space="0" w:color="auto"/>
        <w:bottom w:val="none" w:sz="0" w:space="0" w:color="auto"/>
        <w:right w:val="none" w:sz="0" w:space="0" w:color="auto"/>
      </w:divBdr>
    </w:div>
    <w:div w:id="1378163910">
      <w:bodyDiv w:val="1"/>
      <w:marLeft w:val="0"/>
      <w:marRight w:val="0"/>
      <w:marTop w:val="0"/>
      <w:marBottom w:val="0"/>
      <w:divBdr>
        <w:top w:val="none" w:sz="0" w:space="0" w:color="auto"/>
        <w:left w:val="none" w:sz="0" w:space="0" w:color="auto"/>
        <w:bottom w:val="none" w:sz="0" w:space="0" w:color="auto"/>
        <w:right w:val="none" w:sz="0" w:space="0" w:color="auto"/>
      </w:divBdr>
    </w:div>
    <w:div w:id="1378165049">
      <w:bodyDiv w:val="1"/>
      <w:marLeft w:val="0"/>
      <w:marRight w:val="0"/>
      <w:marTop w:val="0"/>
      <w:marBottom w:val="0"/>
      <w:divBdr>
        <w:top w:val="none" w:sz="0" w:space="0" w:color="auto"/>
        <w:left w:val="none" w:sz="0" w:space="0" w:color="auto"/>
        <w:bottom w:val="none" w:sz="0" w:space="0" w:color="auto"/>
        <w:right w:val="none" w:sz="0" w:space="0" w:color="auto"/>
      </w:divBdr>
    </w:div>
    <w:div w:id="1378238936">
      <w:bodyDiv w:val="1"/>
      <w:marLeft w:val="0"/>
      <w:marRight w:val="0"/>
      <w:marTop w:val="0"/>
      <w:marBottom w:val="0"/>
      <w:divBdr>
        <w:top w:val="none" w:sz="0" w:space="0" w:color="auto"/>
        <w:left w:val="none" w:sz="0" w:space="0" w:color="auto"/>
        <w:bottom w:val="none" w:sz="0" w:space="0" w:color="auto"/>
        <w:right w:val="none" w:sz="0" w:space="0" w:color="auto"/>
      </w:divBdr>
    </w:div>
    <w:div w:id="1378310282">
      <w:bodyDiv w:val="1"/>
      <w:marLeft w:val="0"/>
      <w:marRight w:val="0"/>
      <w:marTop w:val="0"/>
      <w:marBottom w:val="0"/>
      <w:divBdr>
        <w:top w:val="none" w:sz="0" w:space="0" w:color="auto"/>
        <w:left w:val="none" w:sz="0" w:space="0" w:color="auto"/>
        <w:bottom w:val="none" w:sz="0" w:space="0" w:color="auto"/>
        <w:right w:val="none" w:sz="0" w:space="0" w:color="auto"/>
      </w:divBdr>
    </w:div>
    <w:div w:id="1378357210">
      <w:bodyDiv w:val="1"/>
      <w:marLeft w:val="0"/>
      <w:marRight w:val="0"/>
      <w:marTop w:val="0"/>
      <w:marBottom w:val="0"/>
      <w:divBdr>
        <w:top w:val="none" w:sz="0" w:space="0" w:color="auto"/>
        <w:left w:val="none" w:sz="0" w:space="0" w:color="auto"/>
        <w:bottom w:val="none" w:sz="0" w:space="0" w:color="auto"/>
        <w:right w:val="none" w:sz="0" w:space="0" w:color="auto"/>
      </w:divBdr>
    </w:div>
    <w:div w:id="1378430534">
      <w:bodyDiv w:val="1"/>
      <w:marLeft w:val="0"/>
      <w:marRight w:val="0"/>
      <w:marTop w:val="0"/>
      <w:marBottom w:val="0"/>
      <w:divBdr>
        <w:top w:val="none" w:sz="0" w:space="0" w:color="auto"/>
        <w:left w:val="none" w:sz="0" w:space="0" w:color="auto"/>
        <w:bottom w:val="none" w:sz="0" w:space="0" w:color="auto"/>
        <w:right w:val="none" w:sz="0" w:space="0" w:color="auto"/>
      </w:divBdr>
    </w:div>
    <w:div w:id="1378430780">
      <w:bodyDiv w:val="1"/>
      <w:marLeft w:val="0"/>
      <w:marRight w:val="0"/>
      <w:marTop w:val="0"/>
      <w:marBottom w:val="0"/>
      <w:divBdr>
        <w:top w:val="none" w:sz="0" w:space="0" w:color="auto"/>
        <w:left w:val="none" w:sz="0" w:space="0" w:color="auto"/>
        <w:bottom w:val="none" w:sz="0" w:space="0" w:color="auto"/>
        <w:right w:val="none" w:sz="0" w:space="0" w:color="auto"/>
      </w:divBdr>
    </w:div>
    <w:div w:id="1378508450">
      <w:bodyDiv w:val="1"/>
      <w:marLeft w:val="0"/>
      <w:marRight w:val="0"/>
      <w:marTop w:val="0"/>
      <w:marBottom w:val="0"/>
      <w:divBdr>
        <w:top w:val="none" w:sz="0" w:space="0" w:color="auto"/>
        <w:left w:val="none" w:sz="0" w:space="0" w:color="auto"/>
        <w:bottom w:val="none" w:sz="0" w:space="0" w:color="auto"/>
        <w:right w:val="none" w:sz="0" w:space="0" w:color="auto"/>
      </w:divBdr>
    </w:div>
    <w:div w:id="1378553613">
      <w:bodyDiv w:val="1"/>
      <w:marLeft w:val="0"/>
      <w:marRight w:val="0"/>
      <w:marTop w:val="0"/>
      <w:marBottom w:val="0"/>
      <w:divBdr>
        <w:top w:val="none" w:sz="0" w:space="0" w:color="auto"/>
        <w:left w:val="none" w:sz="0" w:space="0" w:color="auto"/>
        <w:bottom w:val="none" w:sz="0" w:space="0" w:color="auto"/>
        <w:right w:val="none" w:sz="0" w:space="0" w:color="auto"/>
      </w:divBdr>
    </w:div>
    <w:div w:id="1378625249">
      <w:bodyDiv w:val="1"/>
      <w:marLeft w:val="0"/>
      <w:marRight w:val="0"/>
      <w:marTop w:val="0"/>
      <w:marBottom w:val="0"/>
      <w:divBdr>
        <w:top w:val="none" w:sz="0" w:space="0" w:color="auto"/>
        <w:left w:val="none" w:sz="0" w:space="0" w:color="auto"/>
        <w:bottom w:val="none" w:sz="0" w:space="0" w:color="auto"/>
        <w:right w:val="none" w:sz="0" w:space="0" w:color="auto"/>
      </w:divBdr>
    </w:div>
    <w:div w:id="1378629601">
      <w:bodyDiv w:val="1"/>
      <w:marLeft w:val="0"/>
      <w:marRight w:val="0"/>
      <w:marTop w:val="0"/>
      <w:marBottom w:val="0"/>
      <w:divBdr>
        <w:top w:val="none" w:sz="0" w:space="0" w:color="auto"/>
        <w:left w:val="none" w:sz="0" w:space="0" w:color="auto"/>
        <w:bottom w:val="none" w:sz="0" w:space="0" w:color="auto"/>
        <w:right w:val="none" w:sz="0" w:space="0" w:color="auto"/>
      </w:divBdr>
    </w:div>
    <w:div w:id="1378823890">
      <w:bodyDiv w:val="1"/>
      <w:marLeft w:val="0"/>
      <w:marRight w:val="0"/>
      <w:marTop w:val="0"/>
      <w:marBottom w:val="0"/>
      <w:divBdr>
        <w:top w:val="none" w:sz="0" w:space="0" w:color="auto"/>
        <w:left w:val="none" w:sz="0" w:space="0" w:color="auto"/>
        <w:bottom w:val="none" w:sz="0" w:space="0" w:color="auto"/>
        <w:right w:val="none" w:sz="0" w:space="0" w:color="auto"/>
      </w:divBdr>
    </w:div>
    <w:div w:id="1378892630">
      <w:bodyDiv w:val="1"/>
      <w:marLeft w:val="0"/>
      <w:marRight w:val="0"/>
      <w:marTop w:val="0"/>
      <w:marBottom w:val="0"/>
      <w:divBdr>
        <w:top w:val="none" w:sz="0" w:space="0" w:color="auto"/>
        <w:left w:val="none" w:sz="0" w:space="0" w:color="auto"/>
        <w:bottom w:val="none" w:sz="0" w:space="0" w:color="auto"/>
        <w:right w:val="none" w:sz="0" w:space="0" w:color="auto"/>
      </w:divBdr>
    </w:div>
    <w:div w:id="1378964888">
      <w:bodyDiv w:val="1"/>
      <w:marLeft w:val="0"/>
      <w:marRight w:val="0"/>
      <w:marTop w:val="0"/>
      <w:marBottom w:val="0"/>
      <w:divBdr>
        <w:top w:val="none" w:sz="0" w:space="0" w:color="auto"/>
        <w:left w:val="none" w:sz="0" w:space="0" w:color="auto"/>
        <w:bottom w:val="none" w:sz="0" w:space="0" w:color="auto"/>
        <w:right w:val="none" w:sz="0" w:space="0" w:color="auto"/>
      </w:divBdr>
    </w:div>
    <w:div w:id="1378970368">
      <w:bodyDiv w:val="1"/>
      <w:marLeft w:val="0"/>
      <w:marRight w:val="0"/>
      <w:marTop w:val="0"/>
      <w:marBottom w:val="0"/>
      <w:divBdr>
        <w:top w:val="none" w:sz="0" w:space="0" w:color="auto"/>
        <w:left w:val="none" w:sz="0" w:space="0" w:color="auto"/>
        <w:bottom w:val="none" w:sz="0" w:space="0" w:color="auto"/>
        <w:right w:val="none" w:sz="0" w:space="0" w:color="auto"/>
      </w:divBdr>
    </w:div>
    <w:div w:id="1379015620">
      <w:bodyDiv w:val="1"/>
      <w:marLeft w:val="0"/>
      <w:marRight w:val="0"/>
      <w:marTop w:val="0"/>
      <w:marBottom w:val="0"/>
      <w:divBdr>
        <w:top w:val="none" w:sz="0" w:space="0" w:color="auto"/>
        <w:left w:val="none" w:sz="0" w:space="0" w:color="auto"/>
        <w:bottom w:val="none" w:sz="0" w:space="0" w:color="auto"/>
        <w:right w:val="none" w:sz="0" w:space="0" w:color="auto"/>
      </w:divBdr>
    </w:div>
    <w:div w:id="1379086735">
      <w:bodyDiv w:val="1"/>
      <w:marLeft w:val="0"/>
      <w:marRight w:val="0"/>
      <w:marTop w:val="0"/>
      <w:marBottom w:val="0"/>
      <w:divBdr>
        <w:top w:val="none" w:sz="0" w:space="0" w:color="auto"/>
        <w:left w:val="none" w:sz="0" w:space="0" w:color="auto"/>
        <w:bottom w:val="none" w:sz="0" w:space="0" w:color="auto"/>
        <w:right w:val="none" w:sz="0" w:space="0" w:color="auto"/>
      </w:divBdr>
    </w:div>
    <w:div w:id="1379164769">
      <w:bodyDiv w:val="1"/>
      <w:marLeft w:val="0"/>
      <w:marRight w:val="0"/>
      <w:marTop w:val="0"/>
      <w:marBottom w:val="0"/>
      <w:divBdr>
        <w:top w:val="none" w:sz="0" w:space="0" w:color="auto"/>
        <w:left w:val="none" w:sz="0" w:space="0" w:color="auto"/>
        <w:bottom w:val="none" w:sz="0" w:space="0" w:color="auto"/>
        <w:right w:val="none" w:sz="0" w:space="0" w:color="auto"/>
      </w:divBdr>
    </w:div>
    <w:div w:id="1379206176">
      <w:bodyDiv w:val="1"/>
      <w:marLeft w:val="0"/>
      <w:marRight w:val="0"/>
      <w:marTop w:val="0"/>
      <w:marBottom w:val="0"/>
      <w:divBdr>
        <w:top w:val="none" w:sz="0" w:space="0" w:color="auto"/>
        <w:left w:val="none" w:sz="0" w:space="0" w:color="auto"/>
        <w:bottom w:val="none" w:sz="0" w:space="0" w:color="auto"/>
        <w:right w:val="none" w:sz="0" w:space="0" w:color="auto"/>
      </w:divBdr>
    </w:div>
    <w:div w:id="1379356459">
      <w:bodyDiv w:val="1"/>
      <w:marLeft w:val="0"/>
      <w:marRight w:val="0"/>
      <w:marTop w:val="0"/>
      <w:marBottom w:val="0"/>
      <w:divBdr>
        <w:top w:val="none" w:sz="0" w:space="0" w:color="auto"/>
        <w:left w:val="none" w:sz="0" w:space="0" w:color="auto"/>
        <w:bottom w:val="none" w:sz="0" w:space="0" w:color="auto"/>
        <w:right w:val="none" w:sz="0" w:space="0" w:color="auto"/>
      </w:divBdr>
    </w:div>
    <w:div w:id="1379549641">
      <w:bodyDiv w:val="1"/>
      <w:marLeft w:val="0"/>
      <w:marRight w:val="0"/>
      <w:marTop w:val="0"/>
      <w:marBottom w:val="0"/>
      <w:divBdr>
        <w:top w:val="none" w:sz="0" w:space="0" w:color="auto"/>
        <w:left w:val="none" w:sz="0" w:space="0" w:color="auto"/>
        <w:bottom w:val="none" w:sz="0" w:space="0" w:color="auto"/>
        <w:right w:val="none" w:sz="0" w:space="0" w:color="auto"/>
      </w:divBdr>
    </w:div>
    <w:div w:id="1379552280">
      <w:bodyDiv w:val="1"/>
      <w:marLeft w:val="0"/>
      <w:marRight w:val="0"/>
      <w:marTop w:val="0"/>
      <w:marBottom w:val="0"/>
      <w:divBdr>
        <w:top w:val="none" w:sz="0" w:space="0" w:color="auto"/>
        <w:left w:val="none" w:sz="0" w:space="0" w:color="auto"/>
        <w:bottom w:val="none" w:sz="0" w:space="0" w:color="auto"/>
        <w:right w:val="none" w:sz="0" w:space="0" w:color="auto"/>
      </w:divBdr>
    </w:div>
    <w:div w:id="1379820085">
      <w:bodyDiv w:val="1"/>
      <w:marLeft w:val="0"/>
      <w:marRight w:val="0"/>
      <w:marTop w:val="0"/>
      <w:marBottom w:val="0"/>
      <w:divBdr>
        <w:top w:val="none" w:sz="0" w:space="0" w:color="auto"/>
        <w:left w:val="none" w:sz="0" w:space="0" w:color="auto"/>
        <w:bottom w:val="none" w:sz="0" w:space="0" w:color="auto"/>
        <w:right w:val="none" w:sz="0" w:space="0" w:color="auto"/>
      </w:divBdr>
    </w:div>
    <w:div w:id="1380010713">
      <w:bodyDiv w:val="1"/>
      <w:marLeft w:val="0"/>
      <w:marRight w:val="0"/>
      <w:marTop w:val="0"/>
      <w:marBottom w:val="0"/>
      <w:divBdr>
        <w:top w:val="none" w:sz="0" w:space="0" w:color="auto"/>
        <w:left w:val="none" w:sz="0" w:space="0" w:color="auto"/>
        <w:bottom w:val="none" w:sz="0" w:space="0" w:color="auto"/>
        <w:right w:val="none" w:sz="0" w:space="0" w:color="auto"/>
      </w:divBdr>
    </w:div>
    <w:div w:id="1380784343">
      <w:bodyDiv w:val="1"/>
      <w:marLeft w:val="0"/>
      <w:marRight w:val="0"/>
      <w:marTop w:val="0"/>
      <w:marBottom w:val="0"/>
      <w:divBdr>
        <w:top w:val="none" w:sz="0" w:space="0" w:color="auto"/>
        <w:left w:val="none" w:sz="0" w:space="0" w:color="auto"/>
        <w:bottom w:val="none" w:sz="0" w:space="0" w:color="auto"/>
        <w:right w:val="none" w:sz="0" w:space="0" w:color="auto"/>
      </w:divBdr>
    </w:div>
    <w:div w:id="1380860968">
      <w:bodyDiv w:val="1"/>
      <w:marLeft w:val="0"/>
      <w:marRight w:val="0"/>
      <w:marTop w:val="0"/>
      <w:marBottom w:val="0"/>
      <w:divBdr>
        <w:top w:val="none" w:sz="0" w:space="0" w:color="auto"/>
        <w:left w:val="none" w:sz="0" w:space="0" w:color="auto"/>
        <w:bottom w:val="none" w:sz="0" w:space="0" w:color="auto"/>
        <w:right w:val="none" w:sz="0" w:space="0" w:color="auto"/>
      </w:divBdr>
    </w:div>
    <w:div w:id="1380931028">
      <w:bodyDiv w:val="1"/>
      <w:marLeft w:val="0"/>
      <w:marRight w:val="0"/>
      <w:marTop w:val="0"/>
      <w:marBottom w:val="0"/>
      <w:divBdr>
        <w:top w:val="none" w:sz="0" w:space="0" w:color="auto"/>
        <w:left w:val="none" w:sz="0" w:space="0" w:color="auto"/>
        <w:bottom w:val="none" w:sz="0" w:space="0" w:color="auto"/>
        <w:right w:val="none" w:sz="0" w:space="0" w:color="auto"/>
      </w:divBdr>
    </w:div>
    <w:div w:id="1380938172">
      <w:bodyDiv w:val="1"/>
      <w:marLeft w:val="0"/>
      <w:marRight w:val="0"/>
      <w:marTop w:val="0"/>
      <w:marBottom w:val="0"/>
      <w:divBdr>
        <w:top w:val="none" w:sz="0" w:space="0" w:color="auto"/>
        <w:left w:val="none" w:sz="0" w:space="0" w:color="auto"/>
        <w:bottom w:val="none" w:sz="0" w:space="0" w:color="auto"/>
        <w:right w:val="none" w:sz="0" w:space="0" w:color="auto"/>
      </w:divBdr>
    </w:div>
    <w:div w:id="1381318035">
      <w:bodyDiv w:val="1"/>
      <w:marLeft w:val="0"/>
      <w:marRight w:val="0"/>
      <w:marTop w:val="0"/>
      <w:marBottom w:val="0"/>
      <w:divBdr>
        <w:top w:val="none" w:sz="0" w:space="0" w:color="auto"/>
        <w:left w:val="none" w:sz="0" w:space="0" w:color="auto"/>
        <w:bottom w:val="none" w:sz="0" w:space="0" w:color="auto"/>
        <w:right w:val="none" w:sz="0" w:space="0" w:color="auto"/>
      </w:divBdr>
    </w:div>
    <w:div w:id="1381438835">
      <w:bodyDiv w:val="1"/>
      <w:marLeft w:val="0"/>
      <w:marRight w:val="0"/>
      <w:marTop w:val="0"/>
      <w:marBottom w:val="0"/>
      <w:divBdr>
        <w:top w:val="none" w:sz="0" w:space="0" w:color="auto"/>
        <w:left w:val="none" w:sz="0" w:space="0" w:color="auto"/>
        <w:bottom w:val="none" w:sz="0" w:space="0" w:color="auto"/>
        <w:right w:val="none" w:sz="0" w:space="0" w:color="auto"/>
      </w:divBdr>
    </w:div>
    <w:div w:id="1381662054">
      <w:bodyDiv w:val="1"/>
      <w:marLeft w:val="0"/>
      <w:marRight w:val="0"/>
      <w:marTop w:val="0"/>
      <w:marBottom w:val="0"/>
      <w:divBdr>
        <w:top w:val="none" w:sz="0" w:space="0" w:color="auto"/>
        <w:left w:val="none" w:sz="0" w:space="0" w:color="auto"/>
        <w:bottom w:val="none" w:sz="0" w:space="0" w:color="auto"/>
        <w:right w:val="none" w:sz="0" w:space="0" w:color="auto"/>
      </w:divBdr>
    </w:div>
    <w:div w:id="1381712008">
      <w:bodyDiv w:val="1"/>
      <w:marLeft w:val="0"/>
      <w:marRight w:val="0"/>
      <w:marTop w:val="0"/>
      <w:marBottom w:val="0"/>
      <w:divBdr>
        <w:top w:val="none" w:sz="0" w:space="0" w:color="auto"/>
        <w:left w:val="none" w:sz="0" w:space="0" w:color="auto"/>
        <w:bottom w:val="none" w:sz="0" w:space="0" w:color="auto"/>
        <w:right w:val="none" w:sz="0" w:space="0" w:color="auto"/>
      </w:divBdr>
    </w:div>
    <w:div w:id="1381712273">
      <w:bodyDiv w:val="1"/>
      <w:marLeft w:val="0"/>
      <w:marRight w:val="0"/>
      <w:marTop w:val="0"/>
      <w:marBottom w:val="0"/>
      <w:divBdr>
        <w:top w:val="none" w:sz="0" w:space="0" w:color="auto"/>
        <w:left w:val="none" w:sz="0" w:space="0" w:color="auto"/>
        <w:bottom w:val="none" w:sz="0" w:space="0" w:color="auto"/>
        <w:right w:val="none" w:sz="0" w:space="0" w:color="auto"/>
      </w:divBdr>
    </w:div>
    <w:div w:id="1381859299">
      <w:bodyDiv w:val="1"/>
      <w:marLeft w:val="0"/>
      <w:marRight w:val="0"/>
      <w:marTop w:val="0"/>
      <w:marBottom w:val="0"/>
      <w:divBdr>
        <w:top w:val="none" w:sz="0" w:space="0" w:color="auto"/>
        <w:left w:val="none" w:sz="0" w:space="0" w:color="auto"/>
        <w:bottom w:val="none" w:sz="0" w:space="0" w:color="auto"/>
        <w:right w:val="none" w:sz="0" w:space="0" w:color="auto"/>
      </w:divBdr>
    </w:div>
    <w:div w:id="1382166628">
      <w:bodyDiv w:val="1"/>
      <w:marLeft w:val="0"/>
      <w:marRight w:val="0"/>
      <w:marTop w:val="0"/>
      <w:marBottom w:val="0"/>
      <w:divBdr>
        <w:top w:val="none" w:sz="0" w:space="0" w:color="auto"/>
        <w:left w:val="none" w:sz="0" w:space="0" w:color="auto"/>
        <w:bottom w:val="none" w:sz="0" w:space="0" w:color="auto"/>
        <w:right w:val="none" w:sz="0" w:space="0" w:color="auto"/>
      </w:divBdr>
    </w:div>
    <w:div w:id="1382285509">
      <w:bodyDiv w:val="1"/>
      <w:marLeft w:val="0"/>
      <w:marRight w:val="0"/>
      <w:marTop w:val="0"/>
      <w:marBottom w:val="0"/>
      <w:divBdr>
        <w:top w:val="none" w:sz="0" w:space="0" w:color="auto"/>
        <w:left w:val="none" w:sz="0" w:space="0" w:color="auto"/>
        <w:bottom w:val="none" w:sz="0" w:space="0" w:color="auto"/>
        <w:right w:val="none" w:sz="0" w:space="0" w:color="auto"/>
      </w:divBdr>
    </w:div>
    <w:div w:id="1382367230">
      <w:bodyDiv w:val="1"/>
      <w:marLeft w:val="0"/>
      <w:marRight w:val="0"/>
      <w:marTop w:val="0"/>
      <w:marBottom w:val="0"/>
      <w:divBdr>
        <w:top w:val="none" w:sz="0" w:space="0" w:color="auto"/>
        <w:left w:val="none" w:sz="0" w:space="0" w:color="auto"/>
        <w:bottom w:val="none" w:sz="0" w:space="0" w:color="auto"/>
        <w:right w:val="none" w:sz="0" w:space="0" w:color="auto"/>
      </w:divBdr>
    </w:div>
    <w:div w:id="1382440064">
      <w:bodyDiv w:val="1"/>
      <w:marLeft w:val="0"/>
      <w:marRight w:val="0"/>
      <w:marTop w:val="0"/>
      <w:marBottom w:val="0"/>
      <w:divBdr>
        <w:top w:val="none" w:sz="0" w:space="0" w:color="auto"/>
        <w:left w:val="none" w:sz="0" w:space="0" w:color="auto"/>
        <w:bottom w:val="none" w:sz="0" w:space="0" w:color="auto"/>
        <w:right w:val="none" w:sz="0" w:space="0" w:color="auto"/>
      </w:divBdr>
    </w:div>
    <w:div w:id="1382443647">
      <w:bodyDiv w:val="1"/>
      <w:marLeft w:val="0"/>
      <w:marRight w:val="0"/>
      <w:marTop w:val="0"/>
      <w:marBottom w:val="0"/>
      <w:divBdr>
        <w:top w:val="none" w:sz="0" w:space="0" w:color="auto"/>
        <w:left w:val="none" w:sz="0" w:space="0" w:color="auto"/>
        <w:bottom w:val="none" w:sz="0" w:space="0" w:color="auto"/>
        <w:right w:val="none" w:sz="0" w:space="0" w:color="auto"/>
      </w:divBdr>
    </w:div>
    <w:div w:id="1382510351">
      <w:bodyDiv w:val="1"/>
      <w:marLeft w:val="0"/>
      <w:marRight w:val="0"/>
      <w:marTop w:val="0"/>
      <w:marBottom w:val="0"/>
      <w:divBdr>
        <w:top w:val="none" w:sz="0" w:space="0" w:color="auto"/>
        <w:left w:val="none" w:sz="0" w:space="0" w:color="auto"/>
        <w:bottom w:val="none" w:sz="0" w:space="0" w:color="auto"/>
        <w:right w:val="none" w:sz="0" w:space="0" w:color="auto"/>
      </w:divBdr>
    </w:div>
    <w:div w:id="1382512806">
      <w:bodyDiv w:val="1"/>
      <w:marLeft w:val="0"/>
      <w:marRight w:val="0"/>
      <w:marTop w:val="0"/>
      <w:marBottom w:val="0"/>
      <w:divBdr>
        <w:top w:val="none" w:sz="0" w:space="0" w:color="auto"/>
        <w:left w:val="none" w:sz="0" w:space="0" w:color="auto"/>
        <w:bottom w:val="none" w:sz="0" w:space="0" w:color="auto"/>
        <w:right w:val="none" w:sz="0" w:space="0" w:color="auto"/>
      </w:divBdr>
    </w:div>
    <w:div w:id="1382632879">
      <w:bodyDiv w:val="1"/>
      <w:marLeft w:val="0"/>
      <w:marRight w:val="0"/>
      <w:marTop w:val="0"/>
      <w:marBottom w:val="0"/>
      <w:divBdr>
        <w:top w:val="none" w:sz="0" w:space="0" w:color="auto"/>
        <w:left w:val="none" w:sz="0" w:space="0" w:color="auto"/>
        <w:bottom w:val="none" w:sz="0" w:space="0" w:color="auto"/>
        <w:right w:val="none" w:sz="0" w:space="0" w:color="auto"/>
      </w:divBdr>
    </w:div>
    <w:div w:id="1382710757">
      <w:bodyDiv w:val="1"/>
      <w:marLeft w:val="0"/>
      <w:marRight w:val="0"/>
      <w:marTop w:val="0"/>
      <w:marBottom w:val="0"/>
      <w:divBdr>
        <w:top w:val="none" w:sz="0" w:space="0" w:color="auto"/>
        <w:left w:val="none" w:sz="0" w:space="0" w:color="auto"/>
        <w:bottom w:val="none" w:sz="0" w:space="0" w:color="auto"/>
        <w:right w:val="none" w:sz="0" w:space="0" w:color="auto"/>
      </w:divBdr>
    </w:div>
    <w:div w:id="1382746392">
      <w:bodyDiv w:val="1"/>
      <w:marLeft w:val="0"/>
      <w:marRight w:val="0"/>
      <w:marTop w:val="0"/>
      <w:marBottom w:val="0"/>
      <w:divBdr>
        <w:top w:val="none" w:sz="0" w:space="0" w:color="auto"/>
        <w:left w:val="none" w:sz="0" w:space="0" w:color="auto"/>
        <w:bottom w:val="none" w:sz="0" w:space="0" w:color="auto"/>
        <w:right w:val="none" w:sz="0" w:space="0" w:color="auto"/>
      </w:divBdr>
    </w:div>
    <w:div w:id="1382944214">
      <w:bodyDiv w:val="1"/>
      <w:marLeft w:val="0"/>
      <w:marRight w:val="0"/>
      <w:marTop w:val="0"/>
      <w:marBottom w:val="0"/>
      <w:divBdr>
        <w:top w:val="none" w:sz="0" w:space="0" w:color="auto"/>
        <w:left w:val="none" w:sz="0" w:space="0" w:color="auto"/>
        <w:bottom w:val="none" w:sz="0" w:space="0" w:color="auto"/>
        <w:right w:val="none" w:sz="0" w:space="0" w:color="auto"/>
      </w:divBdr>
    </w:div>
    <w:div w:id="1383210472">
      <w:bodyDiv w:val="1"/>
      <w:marLeft w:val="0"/>
      <w:marRight w:val="0"/>
      <w:marTop w:val="0"/>
      <w:marBottom w:val="0"/>
      <w:divBdr>
        <w:top w:val="none" w:sz="0" w:space="0" w:color="auto"/>
        <w:left w:val="none" w:sz="0" w:space="0" w:color="auto"/>
        <w:bottom w:val="none" w:sz="0" w:space="0" w:color="auto"/>
        <w:right w:val="none" w:sz="0" w:space="0" w:color="auto"/>
      </w:divBdr>
    </w:div>
    <w:div w:id="1383286710">
      <w:bodyDiv w:val="1"/>
      <w:marLeft w:val="0"/>
      <w:marRight w:val="0"/>
      <w:marTop w:val="0"/>
      <w:marBottom w:val="0"/>
      <w:divBdr>
        <w:top w:val="none" w:sz="0" w:space="0" w:color="auto"/>
        <w:left w:val="none" w:sz="0" w:space="0" w:color="auto"/>
        <w:bottom w:val="none" w:sz="0" w:space="0" w:color="auto"/>
        <w:right w:val="none" w:sz="0" w:space="0" w:color="auto"/>
      </w:divBdr>
    </w:div>
    <w:div w:id="1383286857">
      <w:bodyDiv w:val="1"/>
      <w:marLeft w:val="0"/>
      <w:marRight w:val="0"/>
      <w:marTop w:val="0"/>
      <w:marBottom w:val="0"/>
      <w:divBdr>
        <w:top w:val="none" w:sz="0" w:space="0" w:color="auto"/>
        <w:left w:val="none" w:sz="0" w:space="0" w:color="auto"/>
        <w:bottom w:val="none" w:sz="0" w:space="0" w:color="auto"/>
        <w:right w:val="none" w:sz="0" w:space="0" w:color="auto"/>
      </w:divBdr>
    </w:div>
    <w:div w:id="1383477821">
      <w:bodyDiv w:val="1"/>
      <w:marLeft w:val="0"/>
      <w:marRight w:val="0"/>
      <w:marTop w:val="0"/>
      <w:marBottom w:val="0"/>
      <w:divBdr>
        <w:top w:val="none" w:sz="0" w:space="0" w:color="auto"/>
        <w:left w:val="none" w:sz="0" w:space="0" w:color="auto"/>
        <w:bottom w:val="none" w:sz="0" w:space="0" w:color="auto"/>
        <w:right w:val="none" w:sz="0" w:space="0" w:color="auto"/>
      </w:divBdr>
    </w:div>
    <w:div w:id="1383673442">
      <w:bodyDiv w:val="1"/>
      <w:marLeft w:val="0"/>
      <w:marRight w:val="0"/>
      <w:marTop w:val="0"/>
      <w:marBottom w:val="0"/>
      <w:divBdr>
        <w:top w:val="none" w:sz="0" w:space="0" w:color="auto"/>
        <w:left w:val="none" w:sz="0" w:space="0" w:color="auto"/>
        <w:bottom w:val="none" w:sz="0" w:space="0" w:color="auto"/>
        <w:right w:val="none" w:sz="0" w:space="0" w:color="auto"/>
      </w:divBdr>
    </w:div>
    <w:div w:id="1383750334">
      <w:bodyDiv w:val="1"/>
      <w:marLeft w:val="0"/>
      <w:marRight w:val="0"/>
      <w:marTop w:val="0"/>
      <w:marBottom w:val="0"/>
      <w:divBdr>
        <w:top w:val="none" w:sz="0" w:space="0" w:color="auto"/>
        <w:left w:val="none" w:sz="0" w:space="0" w:color="auto"/>
        <w:bottom w:val="none" w:sz="0" w:space="0" w:color="auto"/>
        <w:right w:val="none" w:sz="0" w:space="0" w:color="auto"/>
      </w:divBdr>
    </w:div>
    <w:div w:id="1384015987">
      <w:bodyDiv w:val="1"/>
      <w:marLeft w:val="0"/>
      <w:marRight w:val="0"/>
      <w:marTop w:val="0"/>
      <w:marBottom w:val="0"/>
      <w:divBdr>
        <w:top w:val="none" w:sz="0" w:space="0" w:color="auto"/>
        <w:left w:val="none" w:sz="0" w:space="0" w:color="auto"/>
        <w:bottom w:val="none" w:sz="0" w:space="0" w:color="auto"/>
        <w:right w:val="none" w:sz="0" w:space="0" w:color="auto"/>
      </w:divBdr>
    </w:div>
    <w:div w:id="1384061604">
      <w:bodyDiv w:val="1"/>
      <w:marLeft w:val="0"/>
      <w:marRight w:val="0"/>
      <w:marTop w:val="0"/>
      <w:marBottom w:val="0"/>
      <w:divBdr>
        <w:top w:val="none" w:sz="0" w:space="0" w:color="auto"/>
        <w:left w:val="none" w:sz="0" w:space="0" w:color="auto"/>
        <w:bottom w:val="none" w:sz="0" w:space="0" w:color="auto"/>
        <w:right w:val="none" w:sz="0" w:space="0" w:color="auto"/>
      </w:divBdr>
    </w:div>
    <w:div w:id="1384138675">
      <w:bodyDiv w:val="1"/>
      <w:marLeft w:val="0"/>
      <w:marRight w:val="0"/>
      <w:marTop w:val="0"/>
      <w:marBottom w:val="0"/>
      <w:divBdr>
        <w:top w:val="none" w:sz="0" w:space="0" w:color="auto"/>
        <w:left w:val="none" w:sz="0" w:space="0" w:color="auto"/>
        <w:bottom w:val="none" w:sz="0" w:space="0" w:color="auto"/>
        <w:right w:val="none" w:sz="0" w:space="0" w:color="auto"/>
      </w:divBdr>
    </w:div>
    <w:div w:id="1384215216">
      <w:bodyDiv w:val="1"/>
      <w:marLeft w:val="0"/>
      <w:marRight w:val="0"/>
      <w:marTop w:val="0"/>
      <w:marBottom w:val="0"/>
      <w:divBdr>
        <w:top w:val="none" w:sz="0" w:space="0" w:color="auto"/>
        <w:left w:val="none" w:sz="0" w:space="0" w:color="auto"/>
        <w:bottom w:val="none" w:sz="0" w:space="0" w:color="auto"/>
        <w:right w:val="none" w:sz="0" w:space="0" w:color="auto"/>
      </w:divBdr>
    </w:div>
    <w:div w:id="1384334288">
      <w:bodyDiv w:val="1"/>
      <w:marLeft w:val="0"/>
      <w:marRight w:val="0"/>
      <w:marTop w:val="0"/>
      <w:marBottom w:val="0"/>
      <w:divBdr>
        <w:top w:val="none" w:sz="0" w:space="0" w:color="auto"/>
        <w:left w:val="none" w:sz="0" w:space="0" w:color="auto"/>
        <w:bottom w:val="none" w:sz="0" w:space="0" w:color="auto"/>
        <w:right w:val="none" w:sz="0" w:space="0" w:color="auto"/>
      </w:divBdr>
    </w:div>
    <w:div w:id="1384864470">
      <w:bodyDiv w:val="1"/>
      <w:marLeft w:val="0"/>
      <w:marRight w:val="0"/>
      <w:marTop w:val="0"/>
      <w:marBottom w:val="0"/>
      <w:divBdr>
        <w:top w:val="none" w:sz="0" w:space="0" w:color="auto"/>
        <w:left w:val="none" w:sz="0" w:space="0" w:color="auto"/>
        <w:bottom w:val="none" w:sz="0" w:space="0" w:color="auto"/>
        <w:right w:val="none" w:sz="0" w:space="0" w:color="auto"/>
      </w:divBdr>
    </w:div>
    <w:div w:id="1384980791">
      <w:bodyDiv w:val="1"/>
      <w:marLeft w:val="0"/>
      <w:marRight w:val="0"/>
      <w:marTop w:val="0"/>
      <w:marBottom w:val="0"/>
      <w:divBdr>
        <w:top w:val="none" w:sz="0" w:space="0" w:color="auto"/>
        <w:left w:val="none" w:sz="0" w:space="0" w:color="auto"/>
        <w:bottom w:val="none" w:sz="0" w:space="0" w:color="auto"/>
        <w:right w:val="none" w:sz="0" w:space="0" w:color="auto"/>
      </w:divBdr>
    </w:div>
    <w:div w:id="1384982376">
      <w:bodyDiv w:val="1"/>
      <w:marLeft w:val="0"/>
      <w:marRight w:val="0"/>
      <w:marTop w:val="0"/>
      <w:marBottom w:val="0"/>
      <w:divBdr>
        <w:top w:val="none" w:sz="0" w:space="0" w:color="auto"/>
        <w:left w:val="none" w:sz="0" w:space="0" w:color="auto"/>
        <w:bottom w:val="none" w:sz="0" w:space="0" w:color="auto"/>
        <w:right w:val="none" w:sz="0" w:space="0" w:color="auto"/>
      </w:divBdr>
    </w:div>
    <w:div w:id="1385106274">
      <w:bodyDiv w:val="1"/>
      <w:marLeft w:val="0"/>
      <w:marRight w:val="0"/>
      <w:marTop w:val="0"/>
      <w:marBottom w:val="0"/>
      <w:divBdr>
        <w:top w:val="none" w:sz="0" w:space="0" w:color="auto"/>
        <w:left w:val="none" w:sz="0" w:space="0" w:color="auto"/>
        <w:bottom w:val="none" w:sz="0" w:space="0" w:color="auto"/>
        <w:right w:val="none" w:sz="0" w:space="0" w:color="auto"/>
      </w:divBdr>
    </w:div>
    <w:div w:id="1385174769">
      <w:bodyDiv w:val="1"/>
      <w:marLeft w:val="0"/>
      <w:marRight w:val="0"/>
      <w:marTop w:val="0"/>
      <w:marBottom w:val="0"/>
      <w:divBdr>
        <w:top w:val="none" w:sz="0" w:space="0" w:color="auto"/>
        <w:left w:val="none" w:sz="0" w:space="0" w:color="auto"/>
        <w:bottom w:val="none" w:sz="0" w:space="0" w:color="auto"/>
        <w:right w:val="none" w:sz="0" w:space="0" w:color="auto"/>
      </w:divBdr>
    </w:div>
    <w:div w:id="1385255384">
      <w:bodyDiv w:val="1"/>
      <w:marLeft w:val="0"/>
      <w:marRight w:val="0"/>
      <w:marTop w:val="0"/>
      <w:marBottom w:val="0"/>
      <w:divBdr>
        <w:top w:val="none" w:sz="0" w:space="0" w:color="auto"/>
        <w:left w:val="none" w:sz="0" w:space="0" w:color="auto"/>
        <w:bottom w:val="none" w:sz="0" w:space="0" w:color="auto"/>
        <w:right w:val="none" w:sz="0" w:space="0" w:color="auto"/>
      </w:divBdr>
    </w:div>
    <w:div w:id="1385448923">
      <w:bodyDiv w:val="1"/>
      <w:marLeft w:val="0"/>
      <w:marRight w:val="0"/>
      <w:marTop w:val="0"/>
      <w:marBottom w:val="0"/>
      <w:divBdr>
        <w:top w:val="none" w:sz="0" w:space="0" w:color="auto"/>
        <w:left w:val="none" w:sz="0" w:space="0" w:color="auto"/>
        <w:bottom w:val="none" w:sz="0" w:space="0" w:color="auto"/>
        <w:right w:val="none" w:sz="0" w:space="0" w:color="auto"/>
      </w:divBdr>
    </w:div>
    <w:div w:id="1385637754">
      <w:bodyDiv w:val="1"/>
      <w:marLeft w:val="0"/>
      <w:marRight w:val="0"/>
      <w:marTop w:val="0"/>
      <w:marBottom w:val="0"/>
      <w:divBdr>
        <w:top w:val="none" w:sz="0" w:space="0" w:color="auto"/>
        <w:left w:val="none" w:sz="0" w:space="0" w:color="auto"/>
        <w:bottom w:val="none" w:sz="0" w:space="0" w:color="auto"/>
        <w:right w:val="none" w:sz="0" w:space="0" w:color="auto"/>
      </w:divBdr>
    </w:div>
    <w:div w:id="1385906333">
      <w:bodyDiv w:val="1"/>
      <w:marLeft w:val="0"/>
      <w:marRight w:val="0"/>
      <w:marTop w:val="0"/>
      <w:marBottom w:val="0"/>
      <w:divBdr>
        <w:top w:val="none" w:sz="0" w:space="0" w:color="auto"/>
        <w:left w:val="none" w:sz="0" w:space="0" w:color="auto"/>
        <w:bottom w:val="none" w:sz="0" w:space="0" w:color="auto"/>
        <w:right w:val="none" w:sz="0" w:space="0" w:color="auto"/>
      </w:divBdr>
    </w:div>
    <w:div w:id="1386178630">
      <w:bodyDiv w:val="1"/>
      <w:marLeft w:val="0"/>
      <w:marRight w:val="0"/>
      <w:marTop w:val="0"/>
      <w:marBottom w:val="0"/>
      <w:divBdr>
        <w:top w:val="none" w:sz="0" w:space="0" w:color="auto"/>
        <w:left w:val="none" w:sz="0" w:space="0" w:color="auto"/>
        <w:bottom w:val="none" w:sz="0" w:space="0" w:color="auto"/>
        <w:right w:val="none" w:sz="0" w:space="0" w:color="auto"/>
      </w:divBdr>
    </w:div>
    <w:div w:id="1386219449">
      <w:bodyDiv w:val="1"/>
      <w:marLeft w:val="0"/>
      <w:marRight w:val="0"/>
      <w:marTop w:val="0"/>
      <w:marBottom w:val="0"/>
      <w:divBdr>
        <w:top w:val="none" w:sz="0" w:space="0" w:color="auto"/>
        <w:left w:val="none" w:sz="0" w:space="0" w:color="auto"/>
        <w:bottom w:val="none" w:sz="0" w:space="0" w:color="auto"/>
        <w:right w:val="none" w:sz="0" w:space="0" w:color="auto"/>
      </w:divBdr>
    </w:div>
    <w:div w:id="1386368013">
      <w:bodyDiv w:val="1"/>
      <w:marLeft w:val="0"/>
      <w:marRight w:val="0"/>
      <w:marTop w:val="0"/>
      <w:marBottom w:val="0"/>
      <w:divBdr>
        <w:top w:val="none" w:sz="0" w:space="0" w:color="auto"/>
        <w:left w:val="none" w:sz="0" w:space="0" w:color="auto"/>
        <w:bottom w:val="none" w:sz="0" w:space="0" w:color="auto"/>
        <w:right w:val="none" w:sz="0" w:space="0" w:color="auto"/>
      </w:divBdr>
    </w:div>
    <w:div w:id="1386561004">
      <w:bodyDiv w:val="1"/>
      <w:marLeft w:val="0"/>
      <w:marRight w:val="0"/>
      <w:marTop w:val="0"/>
      <w:marBottom w:val="0"/>
      <w:divBdr>
        <w:top w:val="none" w:sz="0" w:space="0" w:color="auto"/>
        <w:left w:val="none" w:sz="0" w:space="0" w:color="auto"/>
        <w:bottom w:val="none" w:sz="0" w:space="0" w:color="auto"/>
        <w:right w:val="none" w:sz="0" w:space="0" w:color="auto"/>
      </w:divBdr>
    </w:div>
    <w:div w:id="1386679872">
      <w:bodyDiv w:val="1"/>
      <w:marLeft w:val="0"/>
      <w:marRight w:val="0"/>
      <w:marTop w:val="0"/>
      <w:marBottom w:val="0"/>
      <w:divBdr>
        <w:top w:val="none" w:sz="0" w:space="0" w:color="auto"/>
        <w:left w:val="none" w:sz="0" w:space="0" w:color="auto"/>
        <w:bottom w:val="none" w:sz="0" w:space="0" w:color="auto"/>
        <w:right w:val="none" w:sz="0" w:space="0" w:color="auto"/>
      </w:divBdr>
    </w:div>
    <w:div w:id="1386878338">
      <w:bodyDiv w:val="1"/>
      <w:marLeft w:val="0"/>
      <w:marRight w:val="0"/>
      <w:marTop w:val="0"/>
      <w:marBottom w:val="0"/>
      <w:divBdr>
        <w:top w:val="none" w:sz="0" w:space="0" w:color="auto"/>
        <w:left w:val="none" w:sz="0" w:space="0" w:color="auto"/>
        <w:bottom w:val="none" w:sz="0" w:space="0" w:color="auto"/>
        <w:right w:val="none" w:sz="0" w:space="0" w:color="auto"/>
      </w:divBdr>
    </w:div>
    <w:div w:id="1387140623">
      <w:bodyDiv w:val="1"/>
      <w:marLeft w:val="0"/>
      <w:marRight w:val="0"/>
      <w:marTop w:val="0"/>
      <w:marBottom w:val="0"/>
      <w:divBdr>
        <w:top w:val="none" w:sz="0" w:space="0" w:color="auto"/>
        <w:left w:val="none" w:sz="0" w:space="0" w:color="auto"/>
        <w:bottom w:val="none" w:sz="0" w:space="0" w:color="auto"/>
        <w:right w:val="none" w:sz="0" w:space="0" w:color="auto"/>
      </w:divBdr>
    </w:div>
    <w:div w:id="1387483486">
      <w:bodyDiv w:val="1"/>
      <w:marLeft w:val="0"/>
      <w:marRight w:val="0"/>
      <w:marTop w:val="0"/>
      <w:marBottom w:val="0"/>
      <w:divBdr>
        <w:top w:val="none" w:sz="0" w:space="0" w:color="auto"/>
        <w:left w:val="none" w:sz="0" w:space="0" w:color="auto"/>
        <w:bottom w:val="none" w:sz="0" w:space="0" w:color="auto"/>
        <w:right w:val="none" w:sz="0" w:space="0" w:color="auto"/>
      </w:divBdr>
    </w:div>
    <w:div w:id="1387995595">
      <w:bodyDiv w:val="1"/>
      <w:marLeft w:val="0"/>
      <w:marRight w:val="0"/>
      <w:marTop w:val="0"/>
      <w:marBottom w:val="0"/>
      <w:divBdr>
        <w:top w:val="none" w:sz="0" w:space="0" w:color="auto"/>
        <w:left w:val="none" w:sz="0" w:space="0" w:color="auto"/>
        <w:bottom w:val="none" w:sz="0" w:space="0" w:color="auto"/>
        <w:right w:val="none" w:sz="0" w:space="0" w:color="auto"/>
      </w:divBdr>
    </w:div>
    <w:div w:id="1388185698">
      <w:bodyDiv w:val="1"/>
      <w:marLeft w:val="0"/>
      <w:marRight w:val="0"/>
      <w:marTop w:val="0"/>
      <w:marBottom w:val="0"/>
      <w:divBdr>
        <w:top w:val="none" w:sz="0" w:space="0" w:color="auto"/>
        <w:left w:val="none" w:sz="0" w:space="0" w:color="auto"/>
        <w:bottom w:val="none" w:sz="0" w:space="0" w:color="auto"/>
        <w:right w:val="none" w:sz="0" w:space="0" w:color="auto"/>
      </w:divBdr>
    </w:div>
    <w:div w:id="1388412808">
      <w:bodyDiv w:val="1"/>
      <w:marLeft w:val="0"/>
      <w:marRight w:val="0"/>
      <w:marTop w:val="0"/>
      <w:marBottom w:val="0"/>
      <w:divBdr>
        <w:top w:val="none" w:sz="0" w:space="0" w:color="auto"/>
        <w:left w:val="none" w:sz="0" w:space="0" w:color="auto"/>
        <w:bottom w:val="none" w:sz="0" w:space="0" w:color="auto"/>
        <w:right w:val="none" w:sz="0" w:space="0" w:color="auto"/>
      </w:divBdr>
    </w:div>
    <w:div w:id="1388458957">
      <w:bodyDiv w:val="1"/>
      <w:marLeft w:val="0"/>
      <w:marRight w:val="0"/>
      <w:marTop w:val="0"/>
      <w:marBottom w:val="0"/>
      <w:divBdr>
        <w:top w:val="none" w:sz="0" w:space="0" w:color="auto"/>
        <w:left w:val="none" w:sz="0" w:space="0" w:color="auto"/>
        <w:bottom w:val="none" w:sz="0" w:space="0" w:color="auto"/>
        <w:right w:val="none" w:sz="0" w:space="0" w:color="auto"/>
      </w:divBdr>
    </w:div>
    <w:div w:id="1388602403">
      <w:bodyDiv w:val="1"/>
      <w:marLeft w:val="0"/>
      <w:marRight w:val="0"/>
      <w:marTop w:val="0"/>
      <w:marBottom w:val="0"/>
      <w:divBdr>
        <w:top w:val="none" w:sz="0" w:space="0" w:color="auto"/>
        <w:left w:val="none" w:sz="0" w:space="0" w:color="auto"/>
        <w:bottom w:val="none" w:sz="0" w:space="0" w:color="auto"/>
        <w:right w:val="none" w:sz="0" w:space="0" w:color="auto"/>
      </w:divBdr>
    </w:div>
    <w:div w:id="1388650841">
      <w:bodyDiv w:val="1"/>
      <w:marLeft w:val="0"/>
      <w:marRight w:val="0"/>
      <w:marTop w:val="0"/>
      <w:marBottom w:val="0"/>
      <w:divBdr>
        <w:top w:val="none" w:sz="0" w:space="0" w:color="auto"/>
        <w:left w:val="none" w:sz="0" w:space="0" w:color="auto"/>
        <w:bottom w:val="none" w:sz="0" w:space="0" w:color="auto"/>
        <w:right w:val="none" w:sz="0" w:space="0" w:color="auto"/>
      </w:divBdr>
    </w:div>
    <w:div w:id="1388721634">
      <w:bodyDiv w:val="1"/>
      <w:marLeft w:val="0"/>
      <w:marRight w:val="0"/>
      <w:marTop w:val="0"/>
      <w:marBottom w:val="0"/>
      <w:divBdr>
        <w:top w:val="none" w:sz="0" w:space="0" w:color="auto"/>
        <w:left w:val="none" w:sz="0" w:space="0" w:color="auto"/>
        <w:bottom w:val="none" w:sz="0" w:space="0" w:color="auto"/>
        <w:right w:val="none" w:sz="0" w:space="0" w:color="auto"/>
      </w:divBdr>
    </w:div>
    <w:div w:id="1388843011">
      <w:bodyDiv w:val="1"/>
      <w:marLeft w:val="0"/>
      <w:marRight w:val="0"/>
      <w:marTop w:val="0"/>
      <w:marBottom w:val="0"/>
      <w:divBdr>
        <w:top w:val="none" w:sz="0" w:space="0" w:color="auto"/>
        <w:left w:val="none" w:sz="0" w:space="0" w:color="auto"/>
        <w:bottom w:val="none" w:sz="0" w:space="0" w:color="auto"/>
        <w:right w:val="none" w:sz="0" w:space="0" w:color="auto"/>
      </w:divBdr>
    </w:div>
    <w:div w:id="1388913864">
      <w:bodyDiv w:val="1"/>
      <w:marLeft w:val="0"/>
      <w:marRight w:val="0"/>
      <w:marTop w:val="0"/>
      <w:marBottom w:val="0"/>
      <w:divBdr>
        <w:top w:val="none" w:sz="0" w:space="0" w:color="auto"/>
        <w:left w:val="none" w:sz="0" w:space="0" w:color="auto"/>
        <w:bottom w:val="none" w:sz="0" w:space="0" w:color="auto"/>
        <w:right w:val="none" w:sz="0" w:space="0" w:color="auto"/>
      </w:divBdr>
    </w:div>
    <w:div w:id="1388921659">
      <w:bodyDiv w:val="1"/>
      <w:marLeft w:val="0"/>
      <w:marRight w:val="0"/>
      <w:marTop w:val="0"/>
      <w:marBottom w:val="0"/>
      <w:divBdr>
        <w:top w:val="none" w:sz="0" w:space="0" w:color="auto"/>
        <w:left w:val="none" w:sz="0" w:space="0" w:color="auto"/>
        <w:bottom w:val="none" w:sz="0" w:space="0" w:color="auto"/>
        <w:right w:val="none" w:sz="0" w:space="0" w:color="auto"/>
      </w:divBdr>
    </w:div>
    <w:div w:id="1388993237">
      <w:bodyDiv w:val="1"/>
      <w:marLeft w:val="0"/>
      <w:marRight w:val="0"/>
      <w:marTop w:val="0"/>
      <w:marBottom w:val="0"/>
      <w:divBdr>
        <w:top w:val="none" w:sz="0" w:space="0" w:color="auto"/>
        <w:left w:val="none" w:sz="0" w:space="0" w:color="auto"/>
        <w:bottom w:val="none" w:sz="0" w:space="0" w:color="auto"/>
        <w:right w:val="none" w:sz="0" w:space="0" w:color="auto"/>
      </w:divBdr>
    </w:div>
    <w:div w:id="1389259972">
      <w:bodyDiv w:val="1"/>
      <w:marLeft w:val="0"/>
      <w:marRight w:val="0"/>
      <w:marTop w:val="0"/>
      <w:marBottom w:val="0"/>
      <w:divBdr>
        <w:top w:val="none" w:sz="0" w:space="0" w:color="auto"/>
        <w:left w:val="none" w:sz="0" w:space="0" w:color="auto"/>
        <w:bottom w:val="none" w:sz="0" w:space="0" w:color="auto"/>
        <w:right w:val="none" w:sz="0" w:space="0" w:color="auto"/>
      </w:divBdr>
    </w:div>
    <w:div w:id="1389721686">
      <w:bodyDiv w:val="1"/>
      <w:marLeft w:val="0"/>
      <w:marRight w:val="0"/>
      <w:marTop w:val="0"/>
      <w:marBottom w:val="0"/>
      <w:divBdr>
        <w:top w:val="none" w:sz="0" w:space="0" w:color="auto"/>
        <w:left w:val="none" w:sz="0" w:space="0" w:color="auto"/>
        <w:bottom w:val="none" w:sz="0" w:space="0" w:color="auto"/>
        <w:right w:val="none" w:sz="0" w:space="0" w:color="auto"/>
      </w:divBdr>
    </w:div>
    <w:div w:id="1389722937">
      <w:bodyDiv w:val="1"/>
      <w:marLeft w:val="0"/>
      <w:marRight w:val="0"/>
      <w:marTop w:val="0"/>
      <w:marBottom w:val="0"/>
      <w:divBdr>
        <w:top w:val="none" w:sz="0" w:space="0" w:color="auto"/>
        <w:left w:val="none" w:sz="0" w:space="0" w:color="auto"/>
        <w:bottom w:val="none" w:sz="0" w:space="0" w:color="auto"/>
        <w:right w:val="none" w:sz="0" w:space="0" w:color="auto"/>
      </w:divBdr>
    </w:div>
    <w:div w:id="1389723001">
      <w:bodyDiv w:val="1"/>
      <w:marLeft w:val="0"/>
      <w:marRight w:val="0"/>
      <w:marTop w:val="0"/>
      <w:marBottom w:val="0"/>
      <w:divBdr>
        <w:top w:val="none" w:sz="0" w:space="0" w:color="auto"/>
        <w:left w:val="none" w:sz="0" w:space="0" w:color="auto"/>
        <w:bottom w:val="none" w:sz="0" w:space="0" w:color="auto"/>
        <w:right w:val="none" w:sz="0" w:space="0" w:color="auto"/>
      </w:divBdr>
    </w:div>
    <w:div w:id="1389844203">
      <w:bodyDiv w:val="1"/>
      <w:marLeft w:val="0"/>
      <w:marRight w:val="0"/>
      <w:marTop w:val="0"/>
      <w:marBottom w:val="0"/>
      <w:divBdr>
        <w:top w:val="none" w:sz="0" w:space="0" w:color="auto"/>
        <w:left w:val="none" w:sz="0" w:space="0" w:color="auto"/>
        <w:bottom w:val="none" w:sz="0" w:space="0" w:color="auto"/>
        <w:right w:val="none" w:sz="0" w:space="0" w:color="auto"/>
      </w:divBdr>
    </w:div>
    <w:div w:id="1390029610">
      <w:bodyDiv w:val="1"/>
      <w:marLeft w:val="0"/>
      <w:marRight w:val="0"/>
      <w:marTop w:val="0"/>
      <w:marBottom w:val="0"/>
      <w:divBdr>
        <w:top w:val="none" w:sz="0" w:space="0" w:color="auto"/>
        <w:left w:val="none" w:sz="0" w:space="0" w:color="auto"/>
        <w:bottom w:val="none" w:sz="0" w:space="0" w:color="auto"/>
        <w:right w:val="none" w:sz="0" w:space="0" w:color="auto"/>
      </w:divBdr>
    </w:div>
    <w:div w:id="1390031159">
      <w:bodyDiv w:val="1"/>
      <w:marLeft w:val="0"/>
      <w:marRight w:val="0"/>
      <w:marTop w:val="0"/>
      <w:marBottom w:val="0"/>
      <w:divBdr>
        <w:top w:val="none" w:sz="0" w:space="0" w:color="auto"/>
        <w:left w:val="none" w:sz="0" w:space="0" w:color="auto"/>
        <w:bottom w:val="none" w:sz="0" w:space="0" w:color="auto"/>
        <w:right w:val="none" w:sz="0" w:space="0" w:color="auto"/>
      </w:divBdr>
    </w:div>
    <w:div w:id="1390105349">
      <w:bodyDiv w:val="1"/>
      <w:marLeft w:val="0"/>
      <w:marRight w:val="0"/>
      <w:marTop w:val="0"/>
      <w:marBottom w:val="0"/>
      <w:divBdr>
        <w:top w:val="none" w:sz="0" w:space="0" w:color="auto"/>
        <w:left w:val="none" w:sz="0" w:space="0" w:color="auto"/>
        <w:bottom w:val="none" w:sz="0" w:space="0" w:color="auto"/>
        <w:right w:val="none" w:sz="0" w:space="0" w:color="auto"/>
      </w:divBdr>
    </w:div>
    <w:div w:id="1390105793">
      <w:bodyDiv w:val="1"/>
      <w:marLeft w:val="0"/>
      <w:marRight w:val="0"/>
      <w:marTop w:val="0"/>
      <w:marBottom w:val="0"/>
      <w:divBdr>
        <w:top w:val="none" w:sz="0" w:space="0" w:color="auto"/>
        <w:left w:val="none" w:sz="0" w:space="0" w:color="auto"/>
        <w:bottom w:val="none" w:sz="0" w:space="0" w:color="auto"/>
        <w:right w:val="none" w:sz="0" w:space="0" w:color="auto"/>
      </w:divBdr>
    </w:div>
    <w:div w:id="1390222832">
      <w:bodyDiv w:val="1"/>
      <w:marLeft w:val="0"/>
      <w:marRight w:val="0"/>
      <w:marTop w:val="0"/>
      <w:marBottom w:val="0"/>
      <w:divBdr>
        <w:top w:val="none" w:sz="0" w:space="0" w:color="auto"/>
        <w:left w:val="none" w:sz="0" w:space="0" w:color="auto"/>
        <w:bottom w:val="none" w:sz="0" w:space="0" w:color="auto"/>
        <w:right w:val="none" w:sz="0" w:space="0" w:color="auto"/>
      </w:divBdr>
    </w:div>
    <w:div w:id="1390491697">
      <w:bodyDiv w:val="1"/>
      <w:marLeft w:val="0"/>
      <w:marRight w:val="0"/>
      <w:marTop w:val="0"/>
      <w:marBottom w:val="0"/>
      <w:divBdr>
        <w:top w:val="none" w:sz="0" w:space="0" w:color="auto"/>
        <w:left w:val="none" w:sz="0" w:space="0" w:color="auto"/>
        <w:bottom w:val="none" w:sz="0" w:space="0" w:color="auto"/>
        <w:right w:val="none" w:sz="0" w:space="0" w:color="auto"/>
      </w:divBdr>
    </w:div>
    <w:div w:id="1390566425">
      <w:bodyDiv w:val="1"/>
      <w:marLeft w:val="0"/>
      <w:marRight w:val="0"/>
      <w:marTop w:val="0"/>
      <w:marBottom w:val="0"/>
      <w:divBdr>
        <w:top w:val="none" w:sz="0" w:space="0" w:color="auto"/>
        <w:left w:val="none" w:sz="0" w:space="0" w:color="auto"/>
        <w:bottom w:val="none" w:sz="0" w:space="0" w:color="auto"/>
        <w:right w:val="none" w:sz="0" w:space="0" w:color="auto"/>
      </w:divBdr>
    </w:div>
    <w:div w:id="1390692289">
      <w:bodyDiv w:val="1"/>
      <w:marLeft w:val="0"/>
      <w:marRight w:val="0"/>
      <w:marTop w:val="0"/>
      <w:marBottom w:val="0"/>
      <w:divBdr>
        <w:top w:val="none" w:sz="0" w:space="0" w:color="auto"/>
        <w:left w:val="none" w:sz="0" w:space="0" w:color="auto"/>
        <w:bottom w:val="none" w:sz="0" w:space="0" w:color="auto"/>
        <w:right w:val="none" w:sz="0" w:space="0" w:color="auto"/>
      </w:divBdr>
    </w:div>
    <w:div w:id="1391078738">
      <w:bodyDiv w:val="1"/>
      <w:marLeft w:val="0"/>
      <w:marRight w:val="0"/>
      <w:marTop w:val="0"/>
      <w:marBottom w:val="0"/>
      <w:divBdr>
        <w:top w:val="none" w:sz="0" w:space="0" w:color="auto"/>
        <w:left w:val="none" w:sz="0" w:space="0" w:color="auto"/>
        <w:bottom w:val="none" w:sz="0" w:space="0" w:color="auto"/>
        <w:right w:val="none" w:sz="0" w:space="0" w:color="auto"/>
      </w:divBdr>
    </w:div>
    <w:div w:id="1391146324">
      <w:bodyDiv w:val="1"/>
      <w:marLeft w:val="0"/>
      <w:marRight w:val="0"/>
      <w:marTop w:val="0"/>
      <w:marBottom w:val="0"/>
      <w:divBdr>
        <w:top w:val="none" w:sz="0" w:space="0" w:color="auto"/>
        <w:left w:val="none" w:sz="0" w:space="0" w:color="auto"/>
        <w:bottom w:val="none" w:sz="0" w:space="0" w:color="auto"/>
        <w:right w:val="none" w:sz="0" w:space="0" w:color="auto"/>
      </w:divBdr>
    </w:div>
    <w:div w:id="1391267605">
      <w:bodyDiv w:val="1"/>
      <w:marLeft w:val="0"/>
      <w:marRight w:val="0"/>
      <w:marTop w:val="0"/>
      <w:marBottom w:val="0"/>
      <w:divBdr>
        <w:top w:val="none" w:sz="0" w:space="0" w:color="auto"/>
        <w:left w:val="none" w:sz="0" w:space="0" w:color="auto"/>
        <w:bottom w:val="none" w:sz="0" w:space="0" w:color="auto"/>
        <w:right w:val="none" w:sz="0" w:space="0" w:color="auto"/>
      </w:divBdr>
    </w:div>
    <w:div w:id="1391272501">
      <w:bodyDiv w:val="1"/>
      <w:marLeft w:val="0"/>
      <w:marRight w:val="0"/>
      <w:marTop w:val="0"/>
      <w:marBottom w:val="0"/>
      <w:divBdr>
        <w:top w:val="none" w:sz="0" w:space="0" w:color="auto"/>
        <w:left w:val="none" w:sz="0" w:space="0" w:color="auto"/>
        <w:bottom w:val="none" w:sz="0" w:space="0" w:color="auto"/>
        <w:right w:val="none" w:sz="0" w:space="0" w:color="auto"/>
      </w:divBdr>
    </w:div>
    <w:div w:id="1391347939">
      <w:bodyDiv w:val="1"/>
      <w:marLeft w:val="0"/>
      <w:marRight w:val="0"/>
      <w:marTop w:val="0"/>
      <w:marBottom w:val="0"/>
      <w:divBdr>
        <w:top w:val="none" w:sz="0" w:space="0" w:color="auto"/>
        <w:left w:val="none" w:sz="0" w:space="0" w:color="auto"/>
        <w:bottom w:val="none" w:sz="0" w:space="0" w:color="auto"/>
        <w:right w:val="none" w:sz="0" w:space="0" w:color="auto"/>
      </w:divBdr>
    </w:div>
    <w:div w:id="1391460408">
      <w:bodyDiv w:val="1"/>
      <w:marLeft w:val="0"/>
      <w:marRight w:val="0"/>
      <w:marTop w:val="0"/>
      <w:marBottom w:val="0"/>
      <w:divBdr>
        <w:top w:val="none" w:sz="0" w:space="0" w:color="auto"/>
        <w:left w:val="none" w:sz="0" w:space="0" w:color="auto"/>
        <w:bottom w:val="none" w:sz="0" w:space="0" w:color="auto"/>
        <w:right w:val="none" w:sz="0" w:space="0" w:color="auto"/>
      </w:divBdr>
    </w:div>
    <w:div w:id="1391462792">
      <w:bodyDiv w:val="1"/>
      <w:marLeft w:val="0"/>
      <w:marRight w:val="0"/>
      <w:marTop w:val="0"/>
      <w:marBottom w:val="0"/>
      <w:divBdr>
        <w:top w:val="none" w:sz="0" w:space="0" w:color="auto"/>
        <w:left w:val="none" w:sz="0" w:space="0" w:color="auto"/>
        <w:bottom w:val="none" w:sz="0" w:space="0" w:color="auto"/>
        <w:right w:val="none" w:sz="0" w:space="0" w:color="auto"/>
      </w:divBdr>
    </w:div>
    <w:div w:id="1391616770">
      <w:bodyDiv w:val="1"/>
      <w:marLeft w:val="0"/>
      <w:marRight w:val="0"/>
      <w:marTop w:val="0"/>
      <w:marBottom w:val="0"/>
      <w:divBdr>
        <w:top w:val="none" w:sz="0" w:space="0" w:color="auto"/>
        <w:left w:val="none" w:sz="0" w:space="0" w:color="auto"/>
        <w:bottom w:val="none" w:sz="0" w:space="0" w:color="auto"/>
        <w:right w:val="none" w:sz="0" w:space="0" w:color="auto"/>
      </w:divBdr>
    </w:div>
    <w:div w:id="1391727092">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1809619">
      <w:bodyDiv w:val="1"/>
      <w:marLeft w:val="0"/>
      <w:marRight w:val="0"/>
      <w:marTop w:val="0"/>
      <w:marBottom w:val="0"/>
      <w:divBdr>
        <w:top w:val="none" w:sz="0" w:space="0" w:color="auto"/>
        <w:left w:val="none" w:sz="0" w:space="0" w:color="auto"/>
        <w:bottom w:val="none" w:sz="0" w:space="0" w:color="auto"/>
        <w:right w:val="none" w:sz="0" w:space="0" w:color="auto"/>
      </w:divBdr>
    </w:div>
    <w:div w:id="1391878489">
      <w:bodyDiv w:val="1"/>
      <w:marLeft w:val="0"/>
      <w:marRight w:val="0"/>
      <w:marTop w:val="0"/>
      <w:marBottom w:val="0"/>
      <w:divBdr>
        <w:top w:val="none" w:sz="0" w:space="0" w:color="auto"/>
        <w:left w:val="none" w:sz="0" w:space="0" w:color="auto"/>
        <w:bottom w:val="none" w:sz="0" w:space="0" w:color="auto"/>
        <w:right w:val="none" w:sz="0" w:space="0" w:color="auto"/>
      </w:divBdr>
    </w:div>
    <w:div w:id="1391921112">
      <w:bodyDiv w:val="1"/>
      <w:marLeft w:val="0"/>
      <w:marRight w:val="0"/>
      <w:marTop w:val="0"/>
      <w:marBottom w:val="0"/>
      <w:divBdr>
        <w:top w:val="none" w:sz="0" w:space="0" w:color="auto"/>
        <w:left w:val="none" w:sz="0" w:space="0" w:color="auto"/>
        <w:bottom w:val="none" w:sz="0" w:space="0" w:color="auto"/>
        <w:right w:val="none" w:sz="0" w:space="0" w:color="auto"/>
      </w:divBdr>
    </w:div>
    <w:div w:id="1391995908">
      <w:bodyDiv w:val="1"/>
      <w:marLeft w:val="0"/>
      <w:marRight w:val="0"/>
      <w:marTop w:val="0"/>
      <w:marBottom w:val="0"/>
      <w:divBdr>
        <w:top w:val="none" w:sz="0" w:space="0" w:color="auto"/>
        <w:left w:val="none" w:sz="0" w:space="0" w:color="auto"/>
        <w:bottom w:val="none" w:sz="0" w:space="0" w:color="auto"/>
        <w:right w:val="none" w:sz="0" w:space="0" w:color="auto"/>
      </w:divBdr>
    </w:div>
    <w:div w:id="1392077948">
      <w:bodyDiv w:val="1"/>
      <w:marLeft w:val="0"/>
      <w:marRight w:val="0"/>
      <w:marTop w:val="0"/>
      <w:marBottom w:val="0"/>
      <w:divBdr>
        <w:top w:val="none" w:sz="0" w:space="0" w:color="auto"/>
        <w:left w:val="none" w:sz="0" w:space="0" w:color="auto"/>
        <w:bottom w:val="none" w:sz="0" w:space="0" w:color="auto"/>
        <w:right w:val="none" w:sz="0" w:space="0" w:color="auto"/>
      </w:divBdr>
    </w:div>
    <w:div w:id="1392266562">
      <w:bodyDiv w:val="1"/>
      <w:marLeft w:val="0"/>
      <w:marRight w:val="0"/>
      <w:marTop w:val="0"/>
      <w:marBottom w:val="0"/>
      <w:divBdr>
        <w:top w:val="none" w:sz="0" w:space="0" w:color="auto"/>
        <w:left w:val="none" w:sz="0" w:space="0" w:color="auto"/>
        <w:bottom w:val="none" w:sz="0" w:space="0" w:color="auto"/>
        <w:right w:val="none" w:sz="0" w:space="0" w:color="auto"/>
      </w:divBdr>
    </w:div>
    <w:div w:id="1392313138">
      <w:bodyDiv w:val="1"/>
      <w:marLeft w:val="0"/>
      <w:marRight w:val="0"/>
      <w:marTop w:val="0"/>
      <w:marBottom w:val="0"/>
      <w:divBdr>
        <w:top w:val="none" w:sz="0" w:space="0" w:color="auto"/>
        <w:left w:val="none" w:sz="0" w:space="0" w:color="auto"/>
        <w:bottom w:val="none" w:sz="0" w:space="0" w:color="auto"/>
        <w:right w:val="none" w:sz="0" w:space="0" w:color="auto"/>
      </w:divBdr>
    </w:div>
    <w:div w:id="1392339049">
      <w:bodyDiv w:val="1"/>
      <w:marLeft w:val="0"/>
      <w:marRight w:val="0"/>
      <w:marTop w:val="0"/>
      <w:marBottom w:val="0"/>
      <w:divBdr>
        <w:top w:val="none" w:sz="0" w:space="0" w:color="auto"/>
        <w:left w:val="none" w:sz="0" w:space="0" w:color="auto"/>
        <w:bottom w:val="none" w:sz="0" w:space="0" w:color="auto"/>
        <w:right w:val="none" w:sz="0" w:space="0" w:color="auto"/>
      </w:divBdr>
    </w:div>
    <w:div w:id="1392339851">
      <w:bodyDiv w:val="1"/>
      <w:marLeft w:val="0"/>
      <w:marRight w:val="0"/>
      <w:marTop w:val="0"/>
      <w:marBottom w:val="0"/>
      <w:divBdr>
        <w:top w:val="none" w:sz="0" w:space="0" w:color="auto"/>
        <w:left w:val="none" w:sz="0" w:space="0" w:color="auto"/>
        <w:bottom w:val="none" w:sz="0" w:space="0" w:color="auto"/>
        <w:right w:val="none" w:sz="0" w:space="0" w:color="auto"/>
      </w:divBdr>
    </w:div>
    <w:div w:id="1392460622">
      <w:bodyDiv w:val="1"/>
      <w:marLeft w:val="0"/>
      <w:marRight w:val="0"/>
      <w:marTop w:val="0"/>
      <w:marBottom w:val="0"/>
      <w:divBdr>
        <w:top w:val="none" w:sz="0" w:space="0" w:color="auto"/>
        <w:left w:val="none" w:sz="0" w:space="0" w:color="auto"/>
        <w:bottom w:val="none" w:sz="0" w:space="0" w:color="auto"/>
        <w:right w:val="none" w:sz="0" w:space="0" w:color="auto"/>
      </w:divBdr>
    </w:div>
    <w:div w:id="1392534821">
      <w:bodyDiv w:val="1"/>
      <w:marLeft w:val="0"/>
      <w:marRight w:val="0"/>
      <w:marTop w:val="0"/>
      <w:marBottom w:val="0"/>
      <w:divBdr>
        <w:top w:val="none" w:sz="0" w:space="0" w:color="auto"/>
        <w:left w:val="none" w:sz="0" w:space="0" w:color="auto"/>
        <w:bottom w:val="none" w:sz="0" w:space="0" w:color="auto"/>
        <w:right w:val="none" w:sz="0" w:space="0" w:color="auto"/>
      </w:divBdr>
    </w:div>
    <w:div w:id="1392577928">
      <w:bodyDiv w:val="1"/>
      <w:marLeft w:val="0"/>
      <w:marRight w:val="0"/>
      <w:marTop w:val="0"/>
      <w:marBottom w:val="0"/>
      <w:divBdr>
        <w:top w:val="none" w:sz="0" w:space="0" w:color="auto"/>
        <w:left w:val="none" w:sz="0" w:space="0" w:color="auto"/>
        <w:bottom w:val="none" w:sz="0" w:space="0" w:color="auto"/>
        <w:right w:val="none" w:sz="0" w:space="0" w:color="auto"/>
      </w:divBdr>
    </w:div>
    <w:div w:id="1392650168">
      <w:bodyDiv w:val="1"/>
      <w:marLeft w:val="0"/>
      <w:marRight w:val="0"/>
      <w:marTop w:val="0"/>
      <w:marBottom w:val="0"/>
      <w:divBdr>
        <w:top w:val="none" w:sz="0" w:space="0" w:color="auto"/>
        <w:left w:val="none" w:sz="0" w:space="0" w:color="auto"/>
        <w:bottom w:val="none" w:sz="0" w:space="0" w:color="auto"/>
        <w:right w:val="none" w:sz="0" w:space="0" w:color="auto"/>
      </w:divBdr>
    </w:div>
    <w:div w:id="1392654183">
      <w:bodyDiv w:val="1"/>
      <w:marLeft w:val="0"/>
      <w:marRight w:val="0"/>
      <w:marTop w:val="0"/>
      <w:marBottom w:val="0"/>
      <w:divBdr>
        <w:top w:val="none" w:sz="0" w:space="0" w:color="auto"/>
        <w:left w:val="none" w:sz="0" w:space="0" w:color="auto"/>
        <w:bottom w:val="none" w:sz="0" w:space="0" w:color="auto"/>
        <w:right w:val="none" w:sz="0" w:space="0" w:color="auto"/>
      </w:divBdr>
    </w:div>
    <w:div w:id="1392733158">
      <w:bodyDiv w:val="1"/>
      <w:marLeft w:val="0"/>
      <w:marRight w:val="0"/>
      <w:marTop w:val="0"/>
      <w:marBottom w:val="0"/>
      <w:divBdr>
        <w:top w:val="none" w:sz="0" w:space="0" w:color="auto"/>
        <w:left w:val="none" w:sz="0" w:space="0" w:color="auto"/>
        <w:bottom w:val="none" w:sz="0" w:space="0" w:color="auto"/>
        <w:right w:val="none" w:sz="0" w:space="0" w:color="auto"/>
      </w:divBdr>
    </w:div>
    <w:div w:id="1392775053">
      <w:bodyDiv w:val="1"/>
      <w:marLeft w:val="0"/>
      <w:marRight w:val="0"/>
      <w:marTop w:val="0"/>
      <w:marBottom w:val="0"/>
      <w:divBdr>
        <w:top w:val="none" w:sz="0" w:space="0" w:color="auto"/>
        <w:left w:val="none" w:sz="0" w:space="0" w:color="auto"/>
        <w:bottom w:val="none" w:sz="0" w:space="0" w:color="auto"/>
        <w:right w:val="none" w:sz="0" w:space="0" w:color="auto"/>
      </w:divBdr>
    </w:div>
    <w:div w:id="1392777854">
      <w:bodyDiv w:val="1"/>
      <w:marLeft w:val="0"/>
      <w:marRight w:val="0"/>
      <w:marTop w:val="0"/>
      <w:marBottom w:val="0"/>
      <w:divBdr>
        <w:top w:val="none" w:sz="0" w:space="0" w:color="auto"/>
        <w:left w:val="none" w:sz="0" w:space="0" w:color="auto"/>
        <w:bottom w:val="none" w:sz="0" w:space="0" w:color="auto"/>
        <w:right w:val="none" w:sz="0" w:space="0" w:color="auto"/>
      </w:divBdr>
    </w:div>
    <w:div w:id="1392969661">
      <w:bodyDiv w:val="1"/>
      <w:marLeft w:val="0"/>
      <w:marRight w:val="0"/>
      <w:marTop w:val="0"/>
      <w:marBottom w:val="0"/>
      <w:divBdr>
        <w:top w:val="none" w:sz="0" w:space="0" w:color="auto"/>
        <w:left w:val="none" w:sz="0" w:space="0" w:color="auto"/>
        <w:bottom w:val="none" w:sz="0" w:space="0" w:color="auto"/>
        <w:right w:val="none" w:sz="0" w:space="0" w:color="auto"/>
      </w:divBdr>
    </w:div>
    <w:div w:id="1393239085">
      <w:bodyDiv w:val="1"/>
      <w:marLeft w:val="0"/>
      <w:marRight w:val="0"/>
      <w:marTop w:val="0"/>
      <w:marBottom w:val="0"/>
      <w:divBdr>
        <w:top w:val="none" w:sz="0" w:space="0" w:color="auto"/>
        <w:left w:val="none" w:sz="0" w:space="0" w:color="auto"/>
        <w:bottom w:val="none" w:sz="0" w:space="0" w:color="auto"/>
        <w:right w:val="none" w:sz="0" w:space="0" w:color="auto"/>
      </w:divBdr>
    </w:div>
    <w:div w:id="1393504924">
      <w:bodyDiv w:val="1"/>
      <w:marLeft w:val="0"/>
      <w:marRight w:val="0"/>
      <w:marTop w:val="0"/>
      <w:marBottom w:val="0"/>
      <w:divBdr>
        <w:top w:val="none" w:sz="0" w:space="0" w:color="auto"/>
        <w:left w:val="none" w:sz="0" w:space="0" w:color="auto"/>
        <w:bottom w:val="none" w:sz="0" w:space="0" w:color="auto"/>
        <w:right w:val="none" w:sz="0" w:space="0" w:color="auto"/>
      </w:divBdr>
    </w:div>
    <w:div w:id="1393649479">
      <w:bodyDiv w:val="1"/>
      <w:marLeft w:val="0"/>
      <w:marRight w:val="0"/>
      <w:marTop w:val="0"/>
      <w:marBottom w:val="0"/>
      <w:divBdr>
        <w:top w:val="none" w:sz="0" w:space="0" w:color="auto"/>
        <w:left w:val="none" w:sz="0" w:space="0" w:color="auto"/>
        <w:bottom w:val="none" w:sz="0" w:space="0" w:color="auto"/>
        <w:right w:val="none" w:sz="0" w:space="0" w:color="auto"/>
      </w:divBdr>
    </w:div>
    <w:div w:id="1393851908">
      <w:bodyDiv w:val="1"/>
      <w:marLeft w:val="0"/>
      <w:marRight w:val="0"/>
      <w:marTop w:val="0"/>
      <w:marBottom w:val="0"/>
      <w:divBdr>
        <w:top w:val="none" w:sz="0" w:space="0" w:color="auto"/>
        <w:left w:val="none" w:sz="0" w:space="0" w:color="auto"/>
        <w:bottom w:val="none" w:sz="0" w:space="0" w:color="auto"/>
        <w:right w:val="none" w:sz="0" w:space="0" w:color="auto"/>
      </w:divBdr>
    </w:div>
    <w:div w:id="1393888466">
      <w:bodyDiv w:val="1"/>
      <w:marLeft w:val="0"/>
      <w:marRight w:val="0"/>
      <w:marTop w:val="0"/>
      <w:marBottom w:val="0"/>
      <w:divBdr>
        <w:top w:val="none" w:sz="0" w:space="0" w:color="auto"/>
        <w:left w:val="none" w:sz="0" w:space="0" w:color="auto"/>
        <w:bottom w:val="none" w:sz="0" w:space="0" w:color="auto"/>
        <w:right w:val="none" w:sz="0" w:space="0" w:color="auto"/>
      </w:divBdr>
    </w:div>
    <w:div w:id="1394159095">
      <w:bodyDiv w:val="1"/>
      <w:marLeft w:val="0"/>
      <w:marRight w:val="0"/>
      <w:marTop w:val="0"/>
      <w:marBottom w:val="0"/>
      <w:divBdr>
        <w:top w:val="none" w:sz="0" w:space="0" w:color="auto"/>
        <w:left w:val="none" w:sz="0" w:space="0" w:color="auto"/>
        <w:bottom w:val="none" w:sz="0" w:space="0" w:color="auto"/>
        <w:right w:val="none" w:sz="0" w:space="0" w:color="auto"/>
      </w:divBdr>
    </w:div>
    <w:div w:id="1394232907">
      <w:bodyDiv w:val="1"/>
      <w:marLeft w:val="0"/>
      <w:marRight w:val="0"/>
      <w:marTop w:val="0"/>
      <w:marBottom w:val="0"/>
      <w:divBdr>
        <w:top w:val="none" w:sz="0" w:space="0" w:color="auto"/>
        <w:left w:val="none" w:sz="0" w:space="0" w:color="auto"/>
        <w:bottom w:val="none" w:sz="0" w:space="0" w:color="auto"/>
        <w:right w:val="none" w:sz="0" w:space="0" w:color="auto"/>
      </w:divBdr>
    </w:div>
    <w:div w:id="1394238157">
      <w:bodyDiv w:val="1"/>
      <w:marLeft w:val="0"/>
      <w:marRight w:val="0"/>
      <w:marTop w:val="0"/>
      <w:marBottom w:val="0"/>
      <w:divBdr>
        <w:top w:val="none" w:sz="0" w:space="0" w:color="auto"/>
        <w:left w:val="none" w:sz="0" w:space="0" w:color="auto"/>
        <w:bottom w:val="none" w:sz="0" w:space="0" w:color="auto"/>
        <w:right w:val="none" w:sz="0" w:space="0" w:color="auto"/>
      </w:divBdr>
    </w:div>
    <w:div w:id="1394351691">
      <w:bodyDiv w:val="1"/>
      <w:marLeft w:val="0"/>
      <w:marRight w:val="0"/>
      <w:marTop w:val="0"/>
      <w:marBottom w:val="0"/>
      <w:divBdr>
        <w:top w:val="none" w:sz="0" w:space="0" w:color="auto"/>
        <w:left w:val="none" w:sz="0" w:space="0" w:color="auto"/>
        <w:bottom w:val="none" w:sz="0" w:space="0" w:color="auto"/>
        <w:right w:val="none" w:sz="0" w:space="0" w:color="auto"/>
      </w:divBdr>
    </w:div>
    <w:div w:id="1394768298">
      <w:bodyDiv w:val="1"/>
      <w:marLeft w:val="0"/>
      <w:marRight w:val="0"/>
      <w:marTop w:val="0"/>
      <w:marBottom w:val="0"/>
      <w:divBdr>
        <w:top w:val="none" w:sz="0" w:space="0" w:color="auto"/>
        <w:left w:val="none" w:sz="0" w:space="0" w:color="auto"/>
        <w:bottom w:val="none" w:sz="0" w:space="0" w:color="auto"/>
        <w:right w:val="none" w:sz="0" w:space="0" w:color="auto"/>
      </w:divBdr>
    </w:div>
    <w:div w:id="1394811042">
      <w:bodyDiv w:val="1"/>
      <w:marLeft w:val="0"/>
      <w:marRight w:val="0"/>
      <w:marTop w:val="0"/>
      <w:marBottom w:val="0"/>
      <w:divBdr>
        <w:top w:val="none" w:sz="0" w:space="0" w:color="auto"/>
        <w:left w:val="none" w:sz="0" w:space="0" w:color="auto"/>
        <w:bottom w:val="none" w:sz="0" w:space="0" w:color="auto"/>
        <w:right w:val="none" w:sz="0" w:space="0" w:color="auto"/>
      </w:divBdr>
    </w:div>
    <w:div w:id="1394964379">
      <w:bodyDiv w:val="1"/>
      <w:marLeft w:val="0"/>
      <w:marRight w:val="0"/>
      <w:marTop w:val="0"/>
      <w:marBottom w:val="0"/>
      <w:divBdr>
        <w:top w:val="none" w:sz="0" w:space="0" w:color="auto"/>
        <w:left w:val="none" w:sz="0" w:space="0" w:color="auto"/>
        <w:bottom w:val="none" w:sz="0" w:space="0" w:color="auto"/>
        <w:right w:val="none" w:sz="0" w:space="0" w:color="auto"/>
      </w:divBdr>
    </w:div>
    <w:div w:id="1395155516">
      <w:bodyDiv w:val="1"/>
      <w:marLeft w:val="0"/>
      <w:marRight w:val="0"/>
      <w:marTop w:val="0"/>
      <w:marBottom w:val="0"/>
      <w:divBdr>
        <w:top w:val="none" w:sz="0" w:space="0" w:color="auto"/>
        <w:left w:val="none" w:sz="0" w:space="0" w:color="auto"/>
        <w:bottom w:val="none" w:sz="0" w:space="0" w:color="auto"/>
        <w:right w:val="none" w:sz="0" w:space="0" w:color="auto"/>
      </w:divBdr>
    </w:div>
    <w:div w:id="1395157282">
      <w:bodyDiv w:val="1"/>
      <w:marLeft w:val="0"/>
      <w:marRight w:val="0"/>
      <w:marTop w:val="0"/>
      <w:marBottom w:val="0"/>
      <w:divBdr>
        <w:top w:val="none" w:sz="0" w:space="0" w:color="auto"/>
        <w:left w:val="none" w:sz="0" w:space="0" w:color="auto"/>
        <w:bottom w:val="none" w:sz="0" w:space="0" w:color="auto"/>
        <w:right w:val="none" w:sz="0" w:space="0" w:color="auto"/>
      </w:divBdr>
    </w:div>
    <w:div w:id="1395197673">
      <w:bodyDiv w:val="1"/>
      <w:marLeft w:val="0"/>
      <w:marRight w:val="0"/>
      <w:marTop w:val="0"/>
      <w:marBottom w:val="0"/>
      <w:divBdr>
        <w:top w:val="none" w:sz="0" w:space="0" w:color="auto"/>
        <w:left w:val="none" w:sz="0" w:space="0" w:color="auto"/>
        <w:bottom w:val="none" w:sz="0" w:space="0" w:color="auto"/>
        <w:right w:val="none" w:sz="0" w:space="0" w:color="auto"/>
      </w:divBdr>
    </w:div>
    <w:div w:id="1395273661">
      <w:bodyDiv w:val="1"/>
      <w:marLeft w:val="0"/>
      <w:marRight w:val="0"/>
      <w:marTop w:val="0"/>
      <w:marBottom w:val="0"/>
      <w:divBdr>
        <w:top w:val="none" w:sz="0" w:space="0" w:color="auto"/>
        <w:left w:val="none" w:sz="0" w:space="0" w:color="auto"/>
        <w:bottom w:val="none" w:sz="0" w:space="0" w:color="auto"/>
        <w:right w:val="none" w:sz="0" w:space="0" w:color="auto"/>
      </w:divBdr>
    </w:div>
    <w:div w:id="1395396044">
      <w:bodyDiv w:val="1"/>
      <w:marLeft w:val="0"/>
      <w:marRight w:val="0"/>
      <w:marTop w:val="0"/>
      <w:marBottom w:val="0"/>
      <w:divBdr>
        <w:top w:val="none" w:sz="0" w:space="0" w:color="auto"/>
        <w:left w:val="none" w:sz="0" w:space="0" w:color="auto"/>
        <w:bottom w:val="none" w:sz="0" w:space="0" w:color="auto"/>
        <w:right w:val="none" w:sz="0" w:space="0" w:color="auto"/>
      </w:divBdr>
    </w:div>
    <w:div w:id="1395816065">
      <w:bodyDiv w:val="1"/>
      <w:marLeft w:val="0"/>
      <w:marRight w:val="0"/>
      <w:marTop w:val="0"/>
      <w:marBottom w:val="0"/>
      <w:divBdr>
        <w:top w:val="none" w:sz="0" w:space="0" w:color="auto"/>
        <w:left w:val="none" w:sz="0" w:space="0" w:color="auto"/>
        <w:bottom w:val="none" w:sz="0" w:space="0" w:color="auto"/>
        <w:right w:val="none" w:sz="0" w:space="0" w:color="auto"/>
      </w:divBdr>
    </w:div>
    <w:div w:id="1395934833">
      <w:bodyDiv w:val="1"/>
      <w:marLeft w:val="0"/>
      <w:marRight w:val="0"/>
      <w:marTop w:val="0"/>
      <w:marBottom w:val="0"/>
      <w:divBdr>
        <w:top w:val="none" w:sz="0" w:space="0" w:color="auto"/>
        <w:left w:val="none" w:sz="0" w:space="0" w:color="auto"/>
        <w:bottom w:val="none" w:sz="0" w:space="0" w:color="auto"/>
        <w:right w:val="none" w:sz="0" w:space="0" w:color="auto"/>
      </w:divBdr>
    </w:div>
    <w:div w:id="1396010810">
      <w:bodyDiv w:val="1"/>
      <w:marLeft w:val="0"/>
      <w:marRight w:val="0"/>
      <w:marTop w:val="0"/>
      <w:marBottom w:val="0"/>
      <w:divBdr>
        <w:top w:val="none" w:sz="0" w:space="0" w:color="auto"/>
        <w:left w:val="none" w:sz="0" w:space="0" w:color="auto"/>
        <w:bottom w:val="none" w:sz="0" w:space="0" w:color="auto"/>
        <w:right w:val="none" w:sz="0" w:space="0" w:color="auto"/>
      </w:divBdr>
    </w:div>
    <w:div w:id="1396051298">
      <w:bodyDiv w:val="1"/>
      <w:marLeft w:val="0"/>
      <w:marRight w:val="0"/>
      <w:marTop w:val="0"/>
      <w:marBottom w:val="0"/>
      <w:divBdr>
        <w:top w:val="none" w:sz="0" w:space="0" w:color="auto"/>
        <w:left w:val="none" w:sz="0" w:space="0" w:color="auto"/>
        <w:bottom w:val="none" w:sz="0" w:space="0" w:color="auto"/>
        <w:right w:val="none" w:sz="0" w:space="0" w:color="auto"/>
      </w:divBdr>
    </w:div>
    <w:div w:id="1396319067">
      <w:bodyDiv w:val="1"/>
      <w:marLeft w:val="0"/>
      <w:marRight w:val="0"/>
      <w:marTop w:val="0"/>
      <w:marBottom w:val="0"/>
      <w:divBdr>
        <w:top w:val="none" w:sz="0" w:space="0" w:color="auto"/>
        <w:left w:val="none" w:sz="0" w:space="0" w:color="auto"/>
        <w:bottom w:val="none" w:sz="0" w:space="0" w:color="auto"/>
        <w:right w:val="none" w:sz="0" w:space="0" w:color="auto"/>
      </w:divBdr>
    </w:div>
    <w:div w:id="1396389195">
      <w:bodyDiv w:val="1"/>
      <w:marLeft w:val="0"/>
      <w:marRight w:val="0"/>
      <w:marTop w:val="0"/>
      <w:marBottom w:val="0"/>
      <w:divBdr>
        <w:top w:val="none" w:sz="0" w:space="0" w:color="auto"/>
        <w:left w:val="none" w:sz="0" w:space="0" w:color="auto"/>
        <w:bottom w:val="none" w:sz="0" w:space="0" w:color="auto"/>
        <w:right w:val="none" w:sz="0" w:space="0" w:color="auto"/>
      </w:divBdr>
    </w:div>
    <w:div w:id="1396395621">
      <w:bodyDiv w:val="1"/>
      <w:marLeft w:val="0"/>
      <w:marRight w:val="0"/>
      <w:marTop w:val="0"/>
      <w:marBottom w:val="0"/>
      <w:divBdr>
        <w:top w:val="none" w:sz="0" w:space="0" w:color="auto"/>
        <w:left w:val="none" w:sz="0" w:space="0" w:color="auto"/>
        <w:bottom w:val="none" w:sz="0" w:space="0" w:color="auto"/>
        <w:right w:val="none" w:sz="0" w:space="0" w:color="auto"/>
      </w:divBdr>
    </w:div>
    <w:div w:id="1396469632">
      <w:bodyDiv w:val="1"/>
      <w:marLeft w:val="0"/>
      <w:marRight w:val="0"/>
      <w:marTop w:val="0"/>
      <w:marBottom w:val="0"/>
      <w:divBdr>
        <w:top w:val="none" w:sz="0" w:space="0" w:color="auto"/>
        <w:left w:val="none" w:sz="0" w:space="0" w:color="auto"/>
        <w:bottom w:val="none" w:sz="0" w:space="0" w:color="auto"/>
        <w:right w:val="none" w:sz="0" w:space="0" w:color="auto"/>
      </w:divBdr>
    </w:div>
    <w:div w:id="1396584430">
      <w:bodyDiv w:val="1"/>
      <w:marLeft w:val="0"/>
      <w:marRight w:val="0"/>
      <w:marTop w:val="0"/>
      <w:marBottom w:val="0"/>
      <w:divBdr>
        <w:top w:val="none" w:sz="0" w:space="0" w:color="auto"/>
        <w:left w:val="none" w:sz="0" w:space="0" w:color="auto"/>
        <w:bottom w:val="none" w:sz="0" w:space="0" w:color="auto"/>
        <w:right w:val="none" w:sz="0" w:space="0" w:color="auto"/>
      </w:divBdr>
    </w:div>
    <w:div w:id="1396704323">
      <w:bodyDiv w:val="1"/>
      <w:marLeft w:val="0"/>
      <w:marRight w:val="0"/>
      <w:marTop w:val="0"/>
      <w:marBottom w:val="0"/>
      <w:divBdr>
        <w:top w:val="none" w:sz="0" w:space="0" w:color="auto"/>
        <w:left w:val="none" w:sz="0" w:space="0" w:color="auto"/>
        <w:bottom w:val="none" w:sz="0" w:space="0" w:color="auto"/>
        <w:right w:val="none" w:sz="0" w:space="0" w:color="auto"/>
      </w:divBdr>
    </w:div>
    <w:div w:id="1396735005">
      <w:bodyDiv w:val="1"/>
      <w:marLeft w:val="0"/>
      <w:marRight w:val="0"/>
      <w:marTop w:val="0"/>
      <w:marBottom w:val="0"/>
      <w:divBdr>
        <w:top w:val="none" w:sz="0" w:space="0" w:color="auto"/>
        <w:left w:val="none" w:sz="0" w:space="0" w:color="auto"/>
        <w:bottom w:val="none" w:sz="0" w:space="0" w:color="auto"/>
        <w:right w:val="none" w:sz="0" w:space="0" w:color="auto"/>
      </w:divBdr>
    </w:div>
    <w:div w:id="1397050402">
      <w:bodyDiv w:val="1"/>
      <w:marLeft w:val="0"/>
      <w:marRight w:val="0"/>
      <w:marTop w:val="0"/>
      <w:marBottom w:val="0"/>
      <w:divBdr>
        <w:top w:val="none" w:sz="0" w:space="0" w:color="auto"/>
        <w:left w:val="none" w:sz="0" w:space="0" w:color="auto"/>
        <w:bottom w:val="none" w:sz="0" w:space="0" w:color="auto"/>
        <w:right w:val="none" w:sz="0" w:space="0" w:color="auto"/>
      </w:divBdr>
    </w:div>
    <w:div w:id="1397314206">
      <w:bodyDiv w:val="1"/>
      <w:marLeft w:val="0"/>
      <w:marRight w:val="0"/>
      <w:marTop w:val="0"/>
      <w:marBottom w:val="0"/>
      <w:divBdr>
        <w:top w:val="none" w:sz="0" w:space="0" w:color="auto"/>
        <w:left w:val="none" w:sz="0" w:space="0" w:color="auto"/>
        <w:bottom w:val="none" w:sz="0" w:space="0" w:color="auto"/>
        <w:right w:val="none" w:sz="0" w:space="0" w:color="auto"/>
      </w:divBdr>
    </w:div>
    <w:div w:id="1397314390">
      <w:bodyDiv w:val="1"/>
      <w:marLeft w:val="0"/>
      <w:marRight w:val="0"/>
      <w:marTop w:val="0"/>
      <w:marBottom w:val="0"/>
      <w:divBdr>
        <w:top w:val="none" w:sz="0" w:space="0" w:color="auto"/>
        <w:left w:val="none" w:sz="0" w:space="0" w:color="auto"/>
        <w:bottom w:val="none" w:sz="0" w:space="0" w:color="auto"/>
        <w:right w:val="none" w:sz="0" w:space="0" w:color="auto"/>
      </w:divBdr>
    </w:div>
    <w:div w:id="1397439319">
      <w:bodyDiv w:val="1"/>
      <w:marLeft w:val="0"/>
      <w:marRight w:val="0"/>
      <w:marTop w:val="0"/>
      <w:marBottom w:val="0"/>
      <w:divBdr>
        <w:top w:val="none" w:sz="0" w:space="0" w:color="auto"/>
        <w:left w:val="none" w:sz="0" w:space="0" w:color="auto"/>
        <w:bottom w:val="none" w:sz="0" w:space="0" w:color="auto"/>
        <w:right w:val="none" w:sz="0" w:space="0" w:color="auto"/>
      </w:divBdr>
    </w:div>
    <w:div w:id="1397585563">
      <w:bodyDiv w:val="1"/>
      <w:marLeft w:val="0"/>
      <w:marRight w:val="0"/>
      <w:marTop w:val="0"/>
      <w:marBottom w:val="0"/>
      <w:divBdr>
        <w:top w:val="none" w:sz="0" w:space="0" w:color="auto"/>
        <w:left w:val="none" w:sz="0" w:space="0" w:color="auto"/>
        <w:bottom w:val="none" w:sz="0" w:space="0" w:color="auto"/>
        <w:right w:val="none" w:sz="0" w:space="0" w:color="auto"/>
      </w:divBdr>
    </w:div>
    <w:div w:id="1397625613">
      <w:bodyDiv w:val="1"/>
      <w:marLeft w:val="0"/>
      <w:marRight w:val="0"/>
      <w:marTop w:val="0"/>
      <w:marBottom w:val="0"/>
      <w:divBdr>
        <w:top w:val="none" w:sz="0" w:space="0" w:color="auto"/>
        <w:left w:val="none" w:sz="0" w:space="0" w:color="auto"/>
        <w:bottom w:val="none" w:sz="0" w:space="0" w:color="auto"/>
        <w:right w:val="none" w:sz="0" w:space="0" w:color="auto"/>
      </w:divBdr>
    </w:div>
    <w:div w:id="1397897535">
      <w:bodyDiv w:val="1"/>
      <w:marLeft w:val="0"/>
      <w:marRight w:val="0"/>
      <w:marTop w:val="0"/>
      <w:marBottom w:val="0"/>
      <w:divBdr>
        <w:top w:val="none" w:sz="0" w:space="0" w:color="auto"/>
        <w:left w:val="none" w:sz="0" w:space="0" w:color="auto"/>
        <w:bottom w:val="none" w:sz="0" w:space="0" w:color="auto"/>
        <w:right w:val="none" w:sz="0" w:space="0" w:color="auto"/>
      </w:divBdr>
    </w:div>
    <w:div w:id="1397971218">
      <w:bodyDiv w:val="1"/>
      <w:marLeft w:val="0"/>
      <w:marRight w:val="0"/>
      <w:marTop w:val="0"/>
      <w:marBottom w:val="0"/>
      <w:divBdr>
        <w:top w:val="none" w:sz="0" w:space="0" w:color="auto"/>
        <w:left w:val="none" w:sz="0" w:space="0" w:color="auto"/>
        <w:bottom w:val="none" w:sz="0" w:space="0" w:color="auto"/>
        <w:right w:val="none" w:sz="0" w:space="0" w:color="auto"/>
      </w:divBdr>
    </w:div>
    <w:div w:id="1397973090">
      <w:bodyDiv w:val="1"/>
      <w:marLeft w:val="0"/>
      <w:marRight w:val="0"/>
      <w:marTop w:val="0"/>
      <w:marBottom w:val="0"/>
      <w:divBdr>
        <w:top w:val="none" w:sz="0" w:space="0" w:color="auto"/>
        <w:left w:val="none" w:sz="0" w:space="0" w:color="auto"/>
        <w:bottom w:val="none" w:sz="0" w:space="0" w:color="auto"/>
        <w:right w:val="none" w:sz="0" w:space="0" w:color="auto"/>
      </w:divBdr>
    </w:div>
    <w:div w:id="1398166926">
      <w:bodyDiv w:val="1"/>
      <w:marLeft w:val="0"/>
      <w:marRight w:val="0"/>
      <w:marTop w:val="0"/>
      <w:marBottom w:val="0"/>
      <w:divBdr>
        <w:top w:val="none" w:sz="0" w:space="0" w:color="auto"/>
        <w:left w:val="none" w:sz="0" w:space="0" w:color="auto"/>
        <w:bottom w:val="none" w:sz="0" w:space="0" w:color="auto"/>
        <w:right w:val="none" w:sz="0" w:space="0" w:color="auto"/>
      </w:divBdr>
    </w:div>
    <w:div w:id="1398360666">
      <w:bodyDiv w:val="1"/>
      <w:marLeft w:val="0"/>
      <w:marRight w:val="0"/>
      <w:marTop w:val="0"/>
      <w:marBottom w:val="0"/>
      <w:divBdr>
        <w:top w:val="none" w:sz="0" w:space="0" w:color="auto"/>
        <w:left w:val="none" w:sz="0" w:space="0" w:color="auto"/>
        <w:bottom w:val="none" w:sz="0" w:space="0" w:color="auto"/>
        <w:right w:val="none" w:sz="0" w:space="0" w:color="auto"/>
      </w:divBdr>
    </w:div>
    <w:div w:id="1398472728">
      <w:bodyDiv w:val="1"/>
      <w:marLeft w:val="0"/>
      <w:marRight w:val="0"/>
      <w:marTop w:val="0"/>
      <w:marBottom w:val="0"/>
      <w:divBdr>
        <w:top w:val="none" w:sz="0" w:space="0" w:color="auto"/>
        <w:left w:val="none" w:sz="0" w:space="0" w:color="auto"/>
        <w:bottom w:val="none" w:sz="0" w:space="0" w:color="auto"/>
        <w:right w:val="none" w:sz="0" w:space="0" w:color="auto"/>
      </w:divBdr>
    </w:div>
    <w:div w:id="1398627865">
      <w:bodyDiv w:val="1"/>
      <w:marLeft w:val="0"/>
      <w:marRight w:val="0"/>
      <w:marTop w:val="0"/>
      <w:marBottom w:val="0"/>
      <w:divBdr>
        <w:top w:val="none" w:sz="0" w:space="0" w:color="auto"/>
        <w:left w:val="none" w:sz="0" w:space="0" w:color="auto"/>
        <w:bottom w:val="none" w:sz="0" w:space="0" w:color="auto"/>
        <w:right w:val="none" w:sz="0" w:space="0" w:color="auto"/>
      </w:divBdr>
    </w:div>
    <w:div w:id="1398744235">
      <w:bodyDiv w:val="1"/>
      <w:marLeft w:val="0"/>
      <w:marRight w:val="0"/>
      <w:marTop w:val="0"/>
      <w:marBottom w:val="0"/>
      <w:divBdr>
        <w:top w:val="none" w:sz="0" w:space="0" w:color="auto"/>
        <w:left w:val="none" w:sz="0" w:space="0" w:color="auto"/>
        <w:bottom w:val="none" w:sz="0" w:space="0" w:color="auto"/>
        <w:right w:val="none" w:sz="0" w:space="0" w:color="auto"/>
      </w:divBdr>
    </w:div>
    <w:div w:id="1398936838">
      <w:bodyDiv w:val="1"/>
      <w:marLeft w:val="0"/>
      <w:marRight w:val="0"/>
      <w:marTop w:val="0"/>
      <w:marBottom w:val="0"/>
      <w:divBdr>
        <w:top w:val="none" w:sz="0" w:space="0" w:color="auto"/>
        <w:left w:val="none" w:sz="0" w:space="0" w:color="auto"/>
        <w:bottom w:val="none" w:sz="0" w:space="0" w:color="auto"/>
        <w:right w:val="none" w:sz="0" w:space="0" w:color="auto"/>
      </w:divBdr>
    </w:div>
    <w:div w:id="1399207405">
      <w:bodyDiv w:val="1"/>
      <w:marLeft w:val="0"/>
      <w:marRight w:val="0"/>
      <w:marTop w:val="0"/>
      <w:marBottom w:val="0"/>
      <w:divBdr>
        <w:top w:val="none" w:sz="0" w:space="0" w:color="auto"/>
        <w:left w:val="none" w:sz="0" w:space="0" w:color="auto"/>
        <w:bottom w:val="none" w:sz="0" w:space="0" w:color="auto"/>
        <w:right w:val="none" w:sz="0" w:space="0" w:color="auto"/>
      </w:divBdr>
    </w:div>
    <w:div w:id="1399328812">
      <w:bodyDiv w:val="1"/>
      <w:marLeft w:val="0"/>
      <w:marRight w:val="0"/>
      <w:marTop w:val="0"/>
      <w:marBottom w:val="0"/>
      <w:divBdr>
        <w:top w:val="none" w:sz="0" w:space="0" w:color="auto"/>
        <w:left w:val="none" w:sz="0" w:space="0" w:color="auto"/>
        <w:bottom w:val="none" w:sz="0" w:space="0" w:color="auto"/>
        <w:right w:val="none" w:sz="0" w:space="0" w:color="auto"/>
      </w:divBdr>
    </w:div>
    <w:div w:id="1399401775">
      <w:bodyDiv w:val="1"/>
      <w:marLeft w:val="0"/>
      <w:marRight w:val="0"/>
      <w:marTop w:val="0"/>
      <w:marBottom w:val="0"/>
      <w:divBdr>
        <w:top w:val="none" w:sz="0" w:space="0" w:color="auto"/>
        <w:left w:val="none" w:sz="0" w:space="0" w:color="auto"/>
        <w:bottom w:val="none" w:sz="0" w:space="0" w:color="auto"/>
        <w:right w:val="none" w:sz="0" w:space="0" w:color="auto"/>
      </w:divBdr>
    </w:div>
    <w:div w:id="1399549113">
      <w:bodyDiv w:val="1"/>
      <w:marLeft w:val="0"/>
      <w:marRight w:val="0"/>
      <w:marTop w:val="0"/>
      <w:marBottom w:val="0"/>
      <w:divBdr>
        <w:top w:val="none" w:sz="0" w:space="0" w:color="auto"/>
        <w:left w:val="none" w:sz="0" w:space="0" w:color="auto"/>
        <w:bottom w:val="none" w:sz="0" w:space="0" w:color="auto"/>
        <w:right w:val="none" w:sz="0" w:space="0" w:color="auto"/>
      </w:divBdr>
    </w:div>
    <w:div w:id="1399666053">
      <w:bodyDiv w:val="1"/>
      <w:marLeft w:val="0"/>
      <w:marRight w:val="0"/>
      <w:marTop w:val="0"/>
      <w:marBottom w:val="0"/>
      <w:divBdr>
        <w:top w:val="none" w:sz="0" w:space="0" w:color="auto"/>
        <w:left w:val="none" w:sz="0" w:space="0" w:color="auto"/>
        <w:bottom w:val="none" w:sz="0" w:space="0" w:color="auto"/>
        <w:right w:val="none" w:sz="0" w:space="0" w:color="auto"/>
      </w:divBdr>
    </w:div>
    <w:div w:id="1399747421">
      <w:bodyDiv w:val="1"/>
      <w:marLeft w:val="0"/>
      <w:marRight w:val="0"/>
      <w:marTop w:val="0"/>
      <w:marBottom w:val="0"/>
      <w:divBdr>
        <w:top w:val="none" w:sz="0" w:space="0" w:color="auto"/>
        <w:left w:val="none" w:sz="0" w:space="0" w:color="auto"/>
        <w:bottom w:val="none" w:sz="0" w:space="0" w:color="auto"/>
        <w:right w:val="none" w:sz="0" w:space="0" w:color="auto"/>
      </w:divBdr>
    </w:div>
    <w:div w:id="1400251048">
      <w:bodyDiv w:val="1"/>
      <w:marLeft w:val="0"/>
      <w:marRight w:val="0"/>
      <w:marTop w:val="0"/>
      <w:marBottom w:val="0"/>
      <w:divBdr>
        <w:top w:val="none" w:sz="0" w:space="0" w:color="auto"/>
        <w:left w:val="none" w:sz="0" w:space="0" w:color="auto"/>
        <w:bottom w:val="none" w:sz="0" w:space="0" w:color="auto"/>
        <w:right w:val="none" w:sz="0" w:space="0" w:color="auto"/>
      </w:divBdr>
    </w:div>
    <w:div w:id="1400438848">
      <w:bodyDiv w:val="1"/>
      <w:marLeft w:val="0"/>
      <w:marRight w:val="0"/>
      <w:marTop w:val="0"/>
      <w:marBottom w:val="0"/>
      <w:divBdr>
        <w:top w:val="none" w:sz="0" w:space="0" w:color="auto"/>
        <w:left w:val="none" w:sz="0" w:space="0" w:color="auto"/>
        <w:bottom w:val="none" w:sz="0" w:space="0" w:color="auto"/>
        <w:right w:val="none" w:sz="0" w:space="0" w:color="auto"/>
      </w:divBdr>
    </w:div>
    <w:div w:id="1400443507">
      <w:bodyDiv w:val="1"/>
      <w:marLeft w:val="0"/>
      <w:marRight w:val="0"/>
      <w:marTop w:val="0"/>
      <w:marBottom w:val="0"/>
      <w:divBdr>
        <w:top w:val="none" w:sz="0" w:space="0" w:color="auto"/>
        <w:left w:val="none" w:sz="0" w:space="0" w:color="auto"/>
        <w:bottom w:val="none" w:sz="0" w:space="0" w:color="auto"/>
        <w:right w:val="none" w:sz="0" w:space="0" w:color="auto"/>
      </w:divBdr>
    </w:div>
    <w:div w:id="1400713112">
      <w:bodyDiv w:val="1"/>
      <w:marLeft w:val="0"/>
      <w:marRight w:val="0"/>
      <w:marTop w:val="0"/>
      <w:marBottom w:val="0"/>
      <w:divBdr>
        <w:top w:val="none" w:sz="0" w:space="0" w:color="auto"/>
        <w:left w:val="none" w:sz="0" w:space="0" w:color="auto"/>
        <w:bottom w:val="none" w:sz="0" w:space="0" w:color="auto"/>
        <w:right w:val="none" w:sz="0" w:space="0" w:color="auto"/>
      </w:divBdr>
    </w:div>
    <w:div w:id="1400905602">
      <w:bodyDiv w:val="1"/>
      <w:marLeft w:val="0"/>
      <w:marRight w:val="0"/>
      <w:marTop w:val="0"/>
      <w:marBottom w:val="0"/>
      <w:divBdr>
        <w:top w:val="none" w:sz="0" w:space="0" w:color="auto"/>
        <w:left w:val="none" w:sz="0" w:space="0" w:color="auto"/>
        <w:bottom w:val="none" w:sz="0" w:space="0" w:color="auto"/>
        <w:right w:val="none" w:sz="0" w:space="0" w:color="auto"/>
      </w:divBdr>
    </w:div>
    <w:div w:id="1401176131">
      <w:bodyDiv w:val="1"/>
      <w:marLeft w:val="0"/>
      <w:marRight w:val="0"/>
      <w:marTop w:val="0"/>
      <w:marBottom w:val="0"/>
      <w:divBdr>
        <w:top w:val="none" w:sz="0" w:space="0" w:color="auto"/>
        <w:left w:val="none" w:sz="0" w:space="0" w:color="auto"/>
        <w:bottom w:val="none" w:sz="0" w:space="0" w:color="auto"/>
        <w:right w:val="none" w:sz="0" w:space="0" w:color="auto"/>
      </w:divBdr>
    </w:div>
    <w:div w:id="1401177712">
      <w:bodyDiv w:val="1"/>
      <w:marLeft w:val="0"/>
      <w:marRight w:val="0"/>
      <w:marTop w:val="0"/>
      <w:marBottom w:val="0"/>
      <w:divBdr>
        <w:top w:val="none" w:sz="0" w:space="0" w:color="auto"/>
        <w:left w:val="none" w:sz="0" w:space="0" w:color="auto"/>
        <w:bottom w:val="none" w:sz="0" w:space="0" w:color="auto"/>
        <w:right w:val="none" w:sz="0" w:space="0" w:color="auto"/>
      </w:divBdr>
    </w:div>
    <w:div w:id="1401293873">
      <w:bodyDiv w:val="1"/>
      <w:marLeft w:val="0"/>
      <w:marRight w:val="0"/>
      <w:marTop w:val="0"/>
      <w:marBottom w:val="0"/>
      <w:divBdr>
        <w:top w:val="none" w:sz="0" w:space="0" w:color="auto"/>
        <w:left w:val="none" w:sz="0" w:space="0" w:color="auto"/>
        <w:bottom w:val="none" w:sz="0" w:space="0" w:color="auto"/>
        <w:right w:val="none" w:sz="0" w:space="0" w:color="auto"/>
      </w:divBdr>
    </w:div>
    <w:div w:id="1401366095">
      <w:bodyDiv w:val="1"/>
      <w:marLeft w:val="0"/>
      <w:marRight w:val="0"/>
      <w:marTop w:val="0"/>
      <w:marBottom w:val="0"/>
      <w:divBdr>
        <w:top w:val="none" w:sz="0" w:space="0" w:color="auto"/>
        <w:left w:val="none" w:sz="0" w:space="0" w:color="auto"/>
        <w:bottom w:val="none" w:sz="0" w:space="0" w:color="auto"/>
        <w:right w:val="none" w:sz="0" w:space="0" w:color="auto"/>
      </w:divBdr>
    </w:div>
    <w:div w:id="1401752466">
      <w:bodyDiv w:val="1"/>
      <w:marLeft w:val="0"/>
      <w:marRight w:val="0"/>
      <w:marTop w:val="0"/>
      <w:marBottom w:val="0"/>
      <w:divBdr>
        <w:top w:val="none" w:sz="0" w:space="0" w:color="auto"/>
        <w:left w:val="none" w:sz="0" w:space="0" w:color="auto"/>
        <w:bottom w:val="none" w:sz="0" w:space="0" w:color="auto"/>
        <w:right w:val="none" w:sz="0" w:space="0" w:color="auto"/>
      </w:divBdr>
    </w:div>
    <w:div w:id="1401826066">
      <w:bodyDiv w:val="1"/>
      <w:marLeft w:val="0"/>
      <w:marRight w:val="0"/>
      <w:marTop w:val="0"/>
      <w:marBottom w:val="0"/>
      <w:divBdr>
        <w:top w:val="none" w:sz="0" w:space="0" w:color="auto"/>
        <w:left w:val="none" w:sz="0" w:space="0" w:color="auto"/>
        <w:bottom w:val="none" w:sz="0" w:space="0" w:color="auto"/>
        <w:right w:val="none" w:sz="0" w:space="0" w:color="auto"/>
      </w:divBdr>
    </w:div>
    <w:div w:id="1401899429">
      <w:bodyDiv w:val="1"/>
      <w:marLeft w:val="0"/>
      <w:marRight w:val="0"/>
      <w:marTop w:val="0"/>
      <w:marBottom w:val="0"/>
      <w:divBdr>
        <w:top w:val="none" w:sz="0" w:space="0" w:color="auto"/>
        <w:left w:val="none" w:sz="0" w:space="0" w:color="auto"/>
        <w:bottom w:val="none" w:sz="0" w:space="0" w:color="auto"/>
        <w:right w:val="none" w:sz="0" w:space="0" w:color="auto"/>
      </w:divBdr>
    </w:div>
    <w:div w:id="1402093885">
      <w:bodyDiv w:val="1"/>
      <w:marLeft w:val="0"/>
      <w:marRight w:val="0"/>
      <w:marTop w:val="0"/>
      <w:marBottom w:val="0"/>
      <w:divBdr>
        <w:top w:val="none" w:sz="0" w:space="0" w:color="auto"/>
        <w:left w:val="none" w:sz="0" w:space="0" w:color="auto"/>
        <w:bottom w:val="none" w:sz="0" w:space="0" w:color="auto"/>
        <w:right w:val="none" w:sz="0" w:space="0" w:color="auto"/>
      </w:divBdr>
    </w:div>
    <w:div w:id="1402172159">
      <w:bodyDiv w:val="1"/>
      <w:marLeft w:val="0"/>
      <w:marRight w:val="0"/>
      <w:marTop w:val="0"/>
      <w:marBottom w:val="0"/>
      <w:divBdr>
        <w:top w:val="none" w:sz="0" w:space="0" w:color="auto"/>
        <w:left w:val="none" w:sz="0" w:space="0" w:color="auto"/>
        <w:bottom w:val="none" w:sz="0" w:space="0" w:color="auto"/>
        <w:right w:val="none" w:sz="0" w:space="0" w:color="auto"/>
      </w:divBdr>
    </w:div>
    <w:div w:id="1402633350">
      <w:bodyDiv w:val="1"/>
      <w:marLeft w:val="0"/>
      <w:marRight w:val="0"/>
      <w:marTop w:val="0"/>
      <w:marBottom w:val="0"/>
      <w:divBdr>
        <w:top w:val="none" w:sz="0" w:space="0" w:color="auto"/>
        <w:left w:val="none" w:sz="0" w:space="0" w:color="auto"/>
        <w:bottom w:val="none" w:sz="0" w:space="0" w:color="auto"/>
        <w:right w:val="none" w:sz="0" w:space="0" w:color="auto"/>
      </w:divBdr>
    </w:div>
    <w:div w:id="1402753590">
      <w:bodyDiv w:val="1"/>
      <w:marLeft w:val="0"/>
      <w:marRight w:val="0"/>
      <w:marTop w:val="0"/>
      <w:marBottom w:val="0"/>
      <w:divBdr>
        <w:top w:val="none" w:sz="0" w:space="0" w:color="auto"/>
        <w:left w:val="none" w:sz="0" w:space="0" w:color="auto"/>
        <w:bottom w:val="none" w:sz="0" w:space="0" w:color="auto"/>
        <w:right w:val="none" w:sz="0" w:space="0" w:color="auto"/>
      </w:divBdr>
    </w:div>
    <w:div w:id="1402825231">
      <w:bodyDiv w:val="1"/>
      <w:marLeft w:val="0"/>
      <w:marRight w:val="0"/>
      <w:marTop w:val="0"/>
      <w:marBottom w:val="0"/>
      <w:divBdr>
        <w:top w:val="none" w:sz="0" w:space="0" w:color="auto"/>
        <w:left w:val="none" w:sz="0" w:space="0" w:color="auto"/>
        <w:bottom w:val="none" w:sz="0" w:space="0" w:color="auto"/>
        <w:right w:val="none" w:sz="0" w:space="0" w:color="auto"/>
      </w:divBdr>
    </w:div>
    <w:div w:id="1402826355">
      <w:bodyDiv w:val="1"/>
      <w:marLeft w:val="0"/>
      <w:marRight w:val="0"/>
      <w:marTop w:val="0"/>
      <w:marBottom w:val="0"/>
      <w:divBdr>
        <w:top w:val="none" w:sz="0" w:space="0" w:color="auto"/>
        <w:left w:val="none" w:sz="0" w:space="0" w:color="auto"/>
        <w:bottom w:val="none" w:sz="0" w:space="0" w:color="auto"/>
        <w:right w:val="none" w:sz="0" w:space="0" w:color="auto"/>
      </w:divBdr>
    </w:div>
    <w:div w:id="1403062215">
      <w:bodyDiv w:val="1"/>
      <w:marLeft w:val="0"/>
      <w:marRight w:val="0"/>
      <w:marTop w:val="0"/>
      <w:marBottom w:val="0"/>
      <w:divBdr>
        <w:top w:val="none" w:sz="0" w:space="0" w:color="auto"/>
        <w:left w:val="none" w:sz="0" w:space="0" w:color="auto"/>
        <w:bottom w:val="none" w:sz="0" w:space="0" w:color="auto"/>
        <w:right w:val="none" w:sz="0" w:space="0" w:color="auto"/>
      </w:divBdr>
    </w:div>
    <w:div w:id="1403135891">
      <w:bodyDiv w:val="1"/>
      <w:marLeft w:val="0"/>
      <w:marRight w:val="0"/>
      <w:marTop w:val="0"/>
      <w:marBottom w:val="0"/>
      <w:divBdr>
        <w:top w:val="none" w:sz="0" w:space="0" w:color="auto"/>
        <w:left w:val="none" w:sz="0" w:space="0" w:color="auto"/>
        <w:bottom w:val="none" w:sz="0" w:space="0" w:color="auto"/>
        <w:right w:val="none" w:sz="0" w:space="0" w:color="auto"/>
      </w:divBdr>
    </w:div>
    <w:div w:id="1403144117">
      <w:bodyDiv w:val="1"/>
      <w:marLeft w:val="0"/>
      <w:marRight w:val="0"/>
      <w:marTop w:val="0"/>
      <w:marBottom w:val="0"/>
      <w:divBdr>
        <w:top w:val="none" w:sz="0" w:space="0" w:color="auto"/>
        <w:left w:val="none" w:sz="0" w:space="0" w:color="auto"/>
        <w:bottom w:val="none" w:sz="0" w:space="0" w:color="auto"/>
        <w:right w:val="none" w:sz="0" w:space="0" w:color="auto"/>
      </w:divBdr>
    </w:div>
    <w:div w:id="1403455115">
      <w:bodyDiv w:val="1"/>
      <w:marLeft w:val="0"/>
      <w:marRight w:val="0"/>
      <w:marTop w:val="0"/>
      <w:marBottom w:val="0"/>
      <w:divBdr>
        <w:top w:val="none" w:sz="0" w:space="0" w:color="auto"/>
        <w:left w:val="none" w:sz="0" w:space="0" w:color="auto"/>
        <w:bottom w:val="none" w:sz="0" w:space="0" w:color="auto"/>
        <w:right w:val="none" w:sz="0" w:space="0" w:color="auto"/>
      </w:divBdr>
    </w:div>
    <w:div w:id="1403530807">
      <w:bodyDiv w:val="1"/>
      <w:marLeft w:val="0"/>
      <w:marRight w:val="0"/>
      <w:marTop w:val="0"/>
      <w:marBottom w:val="0"/>
      <w:divBdr>
        <w:top w:val="none" w:sz="0" w:space="0" w:color="auto"/>
        <w:left w:val="none" w:sz="0" w:space="0" w:color="auto"/>
        <w:bottom w:val="none" w:sz="0" w:space="0" w:color="auto"/>
        <w:right w:val="none" w:sz="0" w:space="0" w:color="auto"/>
      </w:divBdr>
    </w:div>
    <w:div w:id="1403747172">
      <w:bodyDiv w:val="1"/>
      <w:marLeft w:val="0"/>
      <w:marRight w:val="0"/>
      <w:marTop w:val="0"/>
      <w:marBottom w:val="0"/>
      <w:divBdr>
        <w:top w:val="none" w:sz="0" w:space="0" w:color="auto"/>
        <w:left w:val="none" w:sz="0" w:space="0" w:color="auto"/>
        <w:bottom w:val="none" w:sz="0" w:space="0" w:color="auto"/>
        <w:right w:val="none" w:sz="0" w:space="0" w:color="auto"/>
      </w:divBdr>
    </w:div>
    <w:div w:id="1403799100">
      <w:bodyDiv w:val="1"/>
      <w:marLeft w:val="0"/>
      <w:marRight w:val="0"/>
      <w:marTop w:val="0"/>
      <w:marBottom w:val="0"/>
      <w:divBdr>
        <w:top w:val="none" w:sz="0" w:space="0" w:color="auto"/>
        <w:left w:val="none" w:sz="0" w:space="0" w:color="auto"/>
        <w:bottom w:val="none" w:sz="0" w:space="0" w:color="auto"/>
        <w:right w:val="none" w:sz="0" w:space="0" w:color="auto"/>
      </w:divBdr>
    </w:div>
    <w:div w:id="1403873665">
      <w:bodyDiv w:val="1"/>
      <w:marLeft w:val="0"/>
      <w:marRight w:val="0"/>
      <w:marTop w:val="0"/>
      <w:marBottom w:val="0"/>
      <w:divBdr>
        <w:top w:val="none" w:sz="0" w:space="0" w:color="auto"/>
        <w:left w:val="none" w:sz="0" w:space="0" w:color="auto"/>
        <w:bottom w:val="none" w:sz="0" w:space="0" w:color="auto"/>
        <w:right w:val="none" w:sz="0" w:space="0" w:color="auto"/>
      </w:divBdr>
    </w:div>
    <w:div w:id="1403915183">
      <w:bodyDiv w:val="1"/>
      <w:marLeft w:val="0"/>
      <w:marRight w:val="0"/>
      <w:marTop w:val="0"/>
      <w:marBottom w:val="0"/>
      <w:divBdr>
        <w:top w:val="none" w:sz="0" w:space="0" w:color="auto"/>
        <w:left w:val="none" w:sz="0" w:space="0" w:color="auto"/>
        <w:bottom w:val="none" w:sz="0" w:space="0" w:color="auto"/>
        <w:right w:val="none" w:sz="0" w:space="0" w:color="auto"/>
      </w:divBdr>
    </w:div>
    <w:div w:id="1403916391">
      <w:bodyDiv w:val="1"/>
      <w:marLeft w:val="0"/>
      <w:marRight w:val="0"/>
      <w:marTop w:val="0"/>
      <w:marBottom w:val="0"/>
      <w:divBdr>
        <w:top w:val="none" w:sz="0" w:space="0" w:color="auto"/>
        <w:left w:val="none" w:sz="0" w:space="0" w:color="auto"/>
        <w:bottom w:val="none" w:sz="0" w:space="0" w:color="auto"/>
        <w:right w:val="none" w:sz="0" w:space="0" w:color="auto"/>
      </w:divBdr>
    </w:div>
    <w:div w:id="1403983648">
      <w:bodyDiv w:val="1"/>
      <w:marLeft w:val="0"/>
      <w:marRight w:val="0"/>
      <w:marTop w:val="0"/>
      <w:marBottom w:val="0"/>
      <w:divBdr>
        <w:top w:val="none" w:sz="0" w:space="0" w:color="auto"/>
        <w:left w:val="none" w:sz="0" w:space="0" w:color="auto"/>
        <w:bottom w:val="none" w:sz="0" w:space="0" w:color="auto"/>
        <w:right w:val="none" w:sz="0" w:space="0" w:color="auto"/>
      </w:divBdr>
    </w:div>
    <w:div w:id="1404063846">
      <w:bodyDiv w:val="1"/>
      <w:marLeft w:val="0"/>
      <w:marRight w:val="0"/>
      <w:marTop w:val="0"/>
      <w:marBottom w:val="0"/>
      <w:divBdr>
        <w:top w:val="none" w:sz="0" w:space="0" w:color="auto"/>
        <w:left w:val="none" w:sz="0" w:space="0" w:color="auto"/>
        <w:bottom w:val="none" w:sz="0" w:space="0" w:color="auto"/>
        <w:right w:val="none" w:sz="0" w:space="0" w:color="auto"/>
      </w:divBdr>
    </w:div>
    <w:div w:id="1404137208">
      <w:bodyDiv w:val="1"/>
      <w:marLeft w:val="0"/>
      <w:marRight w:val="0"/>
      <w:marTop w:val="0"/>
      <w:marBottom w:val="0"/>
      <w:divBdr>
        <w:top w:val="none" w:sz="0" w:space="0" w:color="auto"/>
        <w:left w:val="none" w:sz="0" w:space="0" w:color="auto"/>
        <w:bottom w:val="none" w:sz="0" w:space="0" w:color="auto"/>
        <w:right w:val="none" w:sz="0" w:space="0" w:color="auto"/>
      </w:divBdr>
    </w:div>
    <w:div w:id="1404141055">
      <w:bodyDiv w:val="1"/>
      <w:marLeft w:val="0"/>
      <w:marRight w:val="0"/>
      <w:marTop w:val="0"/>
      <w:marBottom w:val="0"/>
      <w:divBdr>
        <w:top w:val="none" w:sz="0" w:space="0" w:color="auto"/>
        <w:left w:val="none" w:sz="0" w:space="0" w:color="auto"/>
        <w:bottom w:val="none" w:sz="0" w:space="0" w:color="auto"/>
        <w:right w:val="none" w:sz="0" w:space="0" w:color="auto"/>
      </w:divBdr>
    </w:div>
    <w:div w:id="1404256689">
      <w:bodyDiv w:val="1"/>
      <w:marLeft w:val="0"/>
      <w:marRight w:val="0"/>
      <w:marTop w:val="0"/>
      <w:marBottom w:val="0"/>
      <w:divBdr>
        <w:top w:val="none" w:sz="0" w:space="0" w:color="auto"/>
        <w:left w:val="none" w:sz="0" w:space="0" w:color="auto"/>
        <w:bottom w:val="none" w:sz="0" w:space="0" w:color="auto"/>
        <w:right w:val="none" w:sz="0" w:space="0" w:color="auto"/>
      </w:divBdr>
    </w:div>
    <w:div w:id="1404260188">
      <w:bodyDiv w:val="1"/>
      <w:marLeft w:val="0"/>
      <w:marRight w:val="0"/>
      <w:marTop w:val="0"/>
      <w:marBottom w:val="0"/>
      <w:divBdr>
        <w:top w:val="none" w:sz="0" w:space="0" w:color="auto"/>
        <w:left w:val="none" w:sz="0" w:space="0" w:color="auto"/>
        <w:bottom w:val="none" w:sz="0" w:space="0" w:color="auto"/>
        <w:right w:val="none" w:sz="0" w:space="0" w:color="auto"/>
      </w:divBdr>
    </w:div>
    <w:div w:id="1404376336">
      <w:bodyDiv w:val="1"/>
      <w:marLeft w:val="0"/>
      <w:marRight w:val="0"/>
      <w:marTop w:val="0"/>
      <w:marBottom w:val="0"/>
      <w:divBdr>
        <w:top w:val="none" w:sz="0" w:space="0" w:color="auto"/>
        <w:left w:val="none" w:sz="0" w:space="0" w:color="auto"/>
        <w:bottom w:val="none" w:sz="0" w:space="0" w:color="auto"/>
        <w:right w:val="none" w:sz="0" w:space="0" w:color="auto"/>
      </w:divBdr>
    </w:div>
    <w:div w:id="1404454801">
      <w:bodyDiv w:val="1"/>
      <w:marLeft w:val="0"/>
      <w:marRight w:val="0"/>
      <w:marTop w:val="0"/>
      <w:marBottom w:val="0"/>
      <w:divBdr>
        <w:top w:val="none" w:sz="0" w:space="0" w:color="auto"/>
        <w:left w:val="none" w:sz="0" w:space="0" w:color="auto"/>
        <w:bottom w:val="none" w:sz="0" w:space="0" w:color="auto"/>
        <w:right w:val="none" w:sz="0" w:space="0" w:color="auto"/>
      </w:divBdr>
    </w:div>
    <w:div w:id="1404714738">
      <w:bodyDiv w:val="1"/>
      <w:marLeft w:val="0"/>
      <w:marRight w:val="0"/>
      <w:marTop w:val="0"/>
      <w:marBottom w:val="0"/>
      <w:divBdr>
        <w:top w:val="none" w:sz="0" w:space="0" w:color="auto"/>
        <w:left w:val="none" w:sz="0" w:space="0" w:color="auto"/>
        <w:bottom w:val="none" w:sz="0" w:space="0" w:color="auto"/>
        <w:right w:val="none" w:sz="0" w:space="0" w:color="auto"/>
      </w:divBdr>
    </w:div>
    <w:div w:id="1405058769">
      <w:bodyDiv w:val="1"/>
      <w:marLeft w:val="0"/>
      <w:marRight w:val="0"/>
      <w:marTop w:val="0"/>
      <w:marBottom w:val="0"/>
      <w:divBdr>
        <w:top w:val="none" w:sz="0" w:space="0" w:color="auto"/>
        <w:left w:val="none" w:sz="0" w:space="0" w:color="auto"/>
        <w:bottom w:val="none" w:sz="0" w:space="0" w:color="auto"/>
        <w:right w:val="none" w:sz="0" w:space="0" w:color="auto"/>
      </w:divBdr>
    </w:div>
    <w:div w:id="1405108252">
      <w:bodyDiv w:val="1"/>
      <w:marLeft w:val="0"/>
      <w:marRight w:val="0"/>
      <w:marTop w:val="0"/>
      <w:marBottom w:val="0"/>
      <w:divBdr>
        <w:top w:val="none" w:sz="0" w:space="0" w:color="auto"/>
        <w:left w:val="none" w:sz="0" w:space="0" w:color="auto"/>
        <w:bottom w:val="none" w:sz="0" w:space="0" w:color="auto"/>
        <w:right w:val="none" w:sz="0" w:space="0" w:color="auto"/>
      </w:divBdr>
    </w:div>
    <w:div w:id="1405109708">
      <w:bodyDiv w:val="1"/>
      <w:marLeft w:val="0"/>
      <w:marRight w:val="0"/>
      <w:marTop w:val="0"/>
      <w:marBottom w:val="0"/>
      <w:divBdr>
        <w:top w:val="none" w:sz="0" w:space="0" w:color="auto"/>
        <w:left w:val="none" w:sz="0" w:space="0" w:color="auto"/>
        <w:bottom w:val="none" w:sz="0" w:space="0" w:color="auto"/>
        <w:right w:val="none" w:sz="0" w:space="0" w:color="auto"/>
      </w:divBdr>
    </w:div>
    <w:div w:id="1405445123">
      <w:bodyDiv w:val="1"/>
      <w:marLeft w:val="0"/>
      <w:marRight w:val="0"/>
      <w:marTop w:val="0"/>
      <w:marBottom w:val="0"/>
      <w:divBdr>
        <w:top w:val="none" w:sz="0" w:space="0" w:color="auto"/>
        <w:left w:val="none" w:sz="0" w:space="0" w:color="auto"/>
        <w:bottom w:val="none" w:sz="0" w:space="0" w:color="auto"/>
        <w:right w:val="none" w:sz="0" w:space="0" w:color="auto"/>
      </w:divBdr>
    </w:div>
    <w:div w:id="1405640197">
      <w:bodyDiv w:val="1"/>
      <w:marLeft w:val="0"/>
      <w:marRight w:val="0"/>
      <w:marTop w:val="0"/>
      <w:marBottom w:val="0"/>
      <w:divBdr>
        <w:top w:val="none" w:sz="0" w:space="0" w:color="auto"/>
        <w:left w:val="none" w:sz="0" w:space="0" w:color="auto"/>
        <w:bottom w:val="none" w:sz="0" w:space="0" w:color="auto"/>
        <w:right w:val="none" w:sz="0" w:space="0" w:color="auto"/>
      </w:divBdr>
    </w:div>
    <w:div w:id="1405756779">
      <w:bodyDiv w:val="1"/>
      <w:marLeft w:val="0"/>
      <w:marRight w:val="0"/>
      <w:marTop w:val="0"/>
      <w:marBottom w:val="0"/>
      <w:divBdr>
        <w:top w:val="none" w:sz="0" w:space="0" w:color="auto"/>
        <w:left w:val="none" w:sz="0" w:space="0" w:color="auto"/>
        <w:bottom w:val="none" w:sz="0" w:space="0" w:color="auto"/>
        <w:right w:val="none" w:sz="0" w:space="0" w:color="auto"/>
      </w:divBdr>
    </w:div>
    <w:div w:id="1405763007">
      <w:bodyDiv w:val="1"/>
      <w:marLeft w:val="0"/>
      <w:marRight w:val="0"/>
      <w:marTop w:val="0"/>
      <w:marBottom w:val="0"/>
      <w:divBdr>
        <w:top w:val="none" w:sz="0" w:space="0" w:color="auto"/>
        <w:left w:val="none" w:sz="0" w:space="0" w:color="auto"/>
        <w:bottom w:val="none" w:sz="0" w:space="0" w:color="auto"/>
        <w:right w:val="none" w:sz="0" w:space="0" w:color="auto"/>
      </w:divBdr>
    </w:div>
    <w:div w:id="1405908843">
      <w:bodyDiv w:val="1"/>
      <w:marLeft w:val="0"/>
      <w:marRight w:val="0"/>
      <w:marTop w:val="0"/>
      <w:marBottom w:val="0"/>
      <w:divBdr>
        <w:top w:val="none" w:sz="0" w:space="0" w:color="auto"/>
        <w:left w:val="none" w:sz="0" w:space="0" w:color="auto"/>
        <w:bottom w:val="none" w:sz="0" w:space="0" w:color="auto"/>
        <w:right w:val="none" w:sz="0" w:space="0" w:color="auto"/>
      </w:divBdr>
    </w:div>
    <w:div w:id="1406029090">
      <w:bodyDiv w:val="1"/>
      <w:marLeft w:val="0"/>
      <w:marRight w:val="0"/>
      <w:marTop w:val="0"/>
      <w:marBottom w:val="0"/>
      <w:divBdr>
        <w:top w:val="none" w:sz="0" w:space="0" w:color="auto"/>
        <w:left w:val="none" w:sz="0" w:space="0" w:color="auto"/>
        <w:bottom w:val="none" w:sz="0" w:space="0" w:color="auto"/>
        <w:right w:val="none" w:sz="0" w:space="0" w:color="auto"/>
      </w:divBdr>
    </w:div>
    <w:div w:id="1406033952">
      <w:bodyDiv w:val="1"/>
      <w:marLeft w:val="0"/>
      <w:marRight w:val="0"/>
      <w:marTop w:val="0"/>
      <w:marBottom w:val="0"/>
      <w:divBdr>
        <w:top w:val="none" w:sz="0" w:space="0" w:color="auto"/>
        <w:left w:val="none" w:sz="0" w:space="0" w:color="auto"/>
        <w:bottom w:val="none" w:sz="0" w:space="0" w:color="auto"/>
        <w:right w:val="none" w:sz="0" w:space="0" w:color="auto"/>
      </w:divBdr>
    </w:div>
    <w:div w:id="1406104175">
      <w:bodyDiv w:val="1"/>
      <w:marLeft w:val="0"/>
      <w:marRight w:val="0"/>
      <w:marTop w:val="0"/>
      <w:marBottom w:val="0"/>
      <w:divBdr>
        <w:top w:val="none" w:sz="0" w:space="0" w:color="auto"/>
        <w:left w:val="none" w:sz="0" w:space="0" w:color="auto"/>
        <w:bottom w:val="none" w:sz="0" w:space="0" w:color="auto"/>
        <w:right w:val="none" w:sz="0" w:space="0" w:color="auto"/>
      </w:divBdr>
    </w:div>
    <w:div w:id="1406487830">
      <w:bodyDiv w:val="1"/>
      <w:marLeft w:val="0"/>
      <w:marRight w:val="0"/>
      <w:marTop w:val="0"/>
      <w:marBottom w:val="0"/>
      <w:divBdr>
        <w:top w:val="none" w:sz="0" w:space="0" w:color="auto"/>
        <w:left w:val="none" w:sz="0" w:space="0" w:color="auto"/>
        <w:bottom w:val="none" w:sz="0" w:space="0" w:color="auto"/>
        <w:right w:val="none" w:sz="0" w:space="0" w:color="auto"/>
      </w:divBdr>
    </w:div>
    <w:div w:id="1406681075">
      <w:bodyDiv w:val="1"/>
      <w:marLeft w:val="0"/>
      <w:marRight w:val="0"/>
      <w:marTop w:val="0"/>
      <w:marBottom w:val="0"/>
      <w:divBdr>
        <w:top w:val="none" w:sz="0" w:space="0" w:color="auto"/>
        <w:left w:val="none" w:sz="0" w:space="0" w:color="auto"/>
        <w:bottom w:val="none" w:sz="0" w:space="0" w:color="auto"/>
        <w:right w:val="none" w:sz="0" w:space="0" w:color="auto"/>
      </w:divBdr>
    </w:div>
    <w:div w:id="1406878048">
      <w:bodyDiv w:val="1"/>
      <w:marLeft w:val="0"/>
      <w:marRight w:val="0"/>
      <w:marTop w:val="0"/>
      <w:marBottom w:val="0"/>
      <w:divBdr>
        <w:top w:val="none" w:sz="0" w:space="0" w:color="auto"/>
        <w:left w:val="none" w:sz="0" w:space="0" w:color="auto"/>
        <w:bottom w:val="none" w:sz="0" w:space="0" w:color="auto"/>
        <w:right w:val="none" w:sz="0" w:space="0" w:color="auto"/>
      </w:divBdr>
    </w:div>
    <w:div w:id="1406950345">
      <w:bodyDiv w:val="1"/>
      <w:marLeft w:val="0"/>
      <w:marRight w:val="0"/>
      <w:marTop w:val="0"/>
      <w:marBottom w:val="0"/>
      <w:divBdr>
        <w:top w:val="none" w:sz="0" w:space="0" w:color="auto"/>
        <w:left w:val="none" w:sz="0" w:space="0" w:color="auto"/>
        <w:bottom w:val="none" w:sz="0" w:space="0" w:color="auto"/>
        <w:right w:val="none" w:sz="0" w:space="0" w:color="auto"/>
      </w:divBdr>
    </w:div>
    <w:div w:id="1407142426">
      <w:bodyDiv w:val="1"/>
      <w:marLeft w:val="0"/>
      <w:marRight w:val="0"/>
      <w:marTop w:val="0"/>
      <w:marBottom w:val="0"/>
      <w:divBdr>
        <w:top w:val="none" w:sz="0" w:space="0" w:color="auto"/>
        <w:left w:val="none" w:sz="0" w:space="0" w:color="auto"/>
        <w:bottom w:val="none" w:sz="0" w:space="0" w:color="auto"/>
        <w:right w:val="none" w:sz="0" w:space="0" w:color="auto"/>
      </w:divBdr>
    </w:div>
    <w:div w:id="1407268007">
      <w:bodyDiv w:val="1"/>
      <w:marLeft w:val="0"/>
      <w:marRight w:val="0"/>
      <w:marTop w:val="0"/>
      <w:marBottom w:val="0"/>
      <w:divBdr>
        <w:top w:val="none" w:sz="0" w:space="0" w:color="auto"/>
        <w:left w:val="none" w:sz="0" w:space="0" w:color="auto"/>
        <w:bottom w:val="none" w:sz="0" w:space="0" w:color="auto"/>
        <w:right w:val="none" w:sz="0" w:space="0" w:color="auto"/>
      </w:divBdr>
    </w:div>
    <w:div w:id="1407337612">
      <w:bodyDiv w:val="1"/>
      <w:marLeft w:val="0"/>
      <w:marRight w:val="0"/>
      <w:marTop w:val="0"/>
      <w:marBottom w:val="0"/>
      <w:divBdr>
        <w:top w:val="none" w:sz="0" w:space="0" w:color="auto"/>
        <w:left w:val="none" w:sz="0" w:space="0" w:color="auto"/>
        <w:bottom w:val="none" w:sz="0" w:space="0" w:color="auto"/>
        <w:right w:val="none" w:sz="0" w:space="0" w:color="auto"/>
      </w:divBdr>
    </w:div>
    <w:div w:id="1407531143">
      <w:bodyDiv w:val="1"/>
      <w:marLeft w:val="0"/>
      <w:marRight w:val="0"/>
      <w:marTop w:val="0"/>
      <w:marBottom w:val="0"/>
      <w:divBdr>
        <w:top w:val="none" w:sz="0" w:space="0" w:color="auto"/>
        <w:left w:val="none" w:sz="0" w:space="0" w:color="auto"/>
        <w:bottom w:val="none" w:sz="0" w:space="0" w:color="auto"/>
        <w:right w:val="none" w:sz="0" w:space="0" w:color="auto"/>
      </w:divBdr>
    </w:div>
    <w:div w:id="1407722058">
      <w:bodyDiv w:val="1"/>
      <w:marLeft w:val="0"/>
      <w:marRight w:val="0"/>
      <w:marTop w:val="0"/>
      <w:marBottom w:val="0"/>
      <w:divBdr>
        <w:top w:val="none" w:sz="0" w:space="0" w:color="auto"/>
        <w:left w:val="none" w:sz="0" w:space="0" w:color="auto"/>
        <w:bottom w:val="none" w:sz="0" w:space="0" w:color="auto"/>
        <w:right w:val="none" w:sz="0" w:space="0" w:color="auto"/>
      </w:divBdr>
    </w:div>
    <w:div w:id="1407845270">
      <w:bodyDiv w:val="1"/>
      <w:marLeft w:val="0"/>
      <w:marRight w:val="0"/>
      <w:marTop w:val="0"/>
      <w:marBottom w:val="0"/>
      <w:divBdr>
        <w:top w:val="none" w:sz="0" w:space="0" w:color="auto"/>
        <w:left w:val="none" w:sz="0" w:space="0" w:color="auto"/>
        <w:bottom w:val="none" w:sz="0" w:space="0" w:color="auto"/>
        <w:right w:val="none" w:sz="0" w:space="0" w:color="auto"/>
      </w:divBdr>
    </w:div>
    <w:div w:id="1407846009">
      <w:bodyDiv w:val="1"/>
      <w:marLeft w:val="0"/>
      <w:marRight w:val="0"/>
      <w:marTop w:val="0"/>
      <w:marBottom w:val="0"/>
      <w:divBdr>
        <w:top w:val="none" w:sz="0" w:space="0" w:color="auto"/>
        <w:left w:val="none" w:sz="0" w:space="0" w:color="auto"/>
        <w:bottom w:val="none" w:sz="0" w:space="0" w:color="auto"/>
        <w:right w:val="none" w:sz="0" w:space="0" w:color="auto"/>
      </w:divBdr>
    </w:div>
    <w:div w:id="1408189945">
      <w:bodyDiv w:val="1"/>
      <w:marLeft w:val="0"/>
      <w:marRight w:val="0"/>
      <w:marTop w:val="0"/>
      <w:marBottom w:val="0"/>
      <w:divBdr>
        <w:top w:val="none" w:sz="0" w:space="0" w:color="auto"/>
        <w:left w:val="none" w:sz="0" w:space="0" w:color="auto"/>
        <w:bottom w:val="none" w:sz="0" w:space="0" w:color="auto"/>
        <w:right w:val="none" w:sz="0" w:space="0" w:color="auto"/>
      </w:divBdr>
    </w:div>
    <w:div w:id="1408192831">
      <w:bodyDiv w:val="1"/>
      <w:marLeft w:val="0"/>
      <w:marRight w:val="0"/>
      <w:marTop w:val="0"/>
      <w:marBottom w:val="0"/>
      <w:divBdr>
        <w:top w:val="none" w:sz="0" w:space="0" w:color="auto"/>
        <w:left w:val="none" w:sz="0" w:space="0" w:color="auto"/>
        <w:bottom w:val="none" w:sz="0" w:space="0" w:color="auto"/>
        <w:right w:val="none" w:sz="0" w:space="0" w:color="auto"/>
      </w:divBdr>
    </w:div>
    <w:div w:id="1408308359">
      <w:bodyDiv w:val="1"/>
      <w:marLeft w:val="0"/>
      <w:marRight w:val="0"/>
      <w:marTop w:val="0"/>
      <w:marBottom w:val="0"/>
      <w:divBdr>
        <w:top w:val="none" w:sz="0" w:space="0" w:color="auto"/>
        <w:left w:val="none" w:sz="0" w:space="0" w:color="auto"/>
        <w:bottom w:val="none" w:sz="0" w:space="0" w:color="auto"/>
        <w:right w:val="none" w:sz="0" w:space="0" w:color="auto"/>
      </w:divBdr>
    </w:div>
    <w:div w:id="1408453239">
      <w:bodyDiv w:val="1"/>
      <w:marLeft w:val="0"/>
      <w:marRight w:val="0"/>
      <w:marTop w:val="0"/>
      <w:marBottom w:val="0"/>
      <w:divBdr>
        <w:top w:val="none" w:sz="0" w:space="0" w:color="auto"/>
        <w:left w:val="none" w:sz="0" w:space="0" w:color="auto"/>
        <w:bottom w:val="none" w:sz="0" w:space="0" w:color="auto"/>
        <w:right w:val="none" w:sz="0" w:space="0" w:color="auto"/>
      </w:divBdr>
    </w:div>
    <w:div w:id="1408652318">
      <w:bodyDiv w:val="1"/>
      <w:marLeft w:val="0"/>
      <w:marRight w:val="0"/>
      <w:marTop w:val="0"/>
      <w:marBottom w:val="0"/>
      <w:divBdr>
        <w:top w:val="none" w:sz="0" w:space="0" w:color="auto"/>
        <w:left w:val="none" w:sz="0" w:space="0" w:color="auto"/>
        <w:bottom w:val="none" w:sz="0" w:space="0" w:color="auto"/>
        <w:right w:val="none" w:sz="0" w:space="0" w:color="auto"/>
      </w:divBdr>
    </w:div>
    <w:div w:id="1408763381">
      <w:bodyDiv w:val="1"/>
      <w:marLeft w:val="0"/>
      <w:marRight w:val="0"/>
      <w:marTop w:val="0"/>
      <w:marBottom w:val="0"/>
      <w:divBdr>
        <w:top w:val="none" w:sz="0" w:space="0" w:color="auto"/>
        <w:left w:val="none" w:sz="0" w:space="0" w:color="auto"/>
        <w:bottom w:val="none" w:sz="0" w:space="0" w:color="auto"/>
        <w:right w:val="none" w:sz="0" w:space="0" w:color="auto"/>
      </w:divBdr>
    </w:div>
    <w:div w:id="1408843516">
      <w:bodyDiv w:val="1"/>
      <w:marLeft w:val="0"/>
      <w:marRight w:val="0"/>
      <w:marTop w:val="0"/>
      <w:marBottom w:val="0"/>
      <w:divBdr>
        <w:top w:val="none" w:sz="0" w:space="0" w:color="auto"/>
        <w:left w:val="none" w:sz="0" w:space="0" w:color="auto"/>
        <w:bottom w:val="none" w:sz="0" w:space="0" w:color="auto"/>
        <w:right w:val="none" w:sz="0" w:space="0" w:color="auto"/>
      </w:divBdr>
    </w:div>
    <w:div w:id="1408961462">
      <w:bodyDiv w:val="1"/>
      <w:marLeft w:val="0"/>
      <w:marRight w:val="0"/>
      <w:marTop w:val="0"/>
      <w:marBottom w:val="0"/>
      <w:divBdr>
        <w:top w:val="none" w:sz="0" w:space="0" w:color="auto"/>
        <w:left w:val="none" w:sz="0" w:space="0" w:color="auto"/>
        <w:bottom w:val="none" w:sz="0" w:space="0" w:color="auto"/>
        <w:right w:val="none" w:sz="0" w:space="0" w:color="auto"/>
      </w:divBdr>
    </w:div>
    <w:div w:id="1409109962">
      <w:bodyDiv w:val="1"/>
      <w:marLeft w:val="0"/>
      <w:marRight w:val="0"/>
      <w:marTop w:val="0"/>
      <w:marBottom w:val="0"/>
      <w:divBdr>
        <w:top w:val="none" w:sz="0" w:space="0" w:color="auto"/>
        <w:left w:val="none" w:sz="0" w:space="0" w:color="auto"/>
        <w:bottom w:val="none" w:sz="0" w:space="0" w:color="auto"/>
        <w:right w:val="none" w:sz="0" w:space="0" w:color="auto"/>
      </w:divBdr>
    </w:div>
    <w:div w:id="1409770262">
      <w:bodyDiv w:val="1"/>
      <w:marLeft w:val="0"/>
      <w:marRight w:val="0"/>
      <w:marTop w:val="0"/>
      <w:marBottom w:val="0"/>
      <w:divBdr>
        <w:top w:val="none" w:sz="0" w:space="0" w:color="auto"/>
        <w:left w:val="none" w:sz="0" w:space="0" w:color="auto"/>
        <w:bottom w:val="none" w:sz="0" w:space="0" w:color="auto"/>
        <w:right w:val="none" w:sz="0" w:space="0" w:color="auto"/>
      </w:divBdr>
    </w:div>
    <w:div w:id="1409772198">
      <w:bodyDiv w:val="1"/>
      <w:marLeft w:val="0"/>
      <w:marRight w:val="0"/>
      <w:marTop w:val="0"/>
      <w:marBottom w:val="0"/>
      <w:divBdr>
        <w:top w:val="none" w:sz="0" w:space="0" w:color="auto"/>
        <w:left w:val="none" w:sz="0" w:space="0" w:color="auto"/>
        <w:bottom w:val="none" w:sz="0" w:space="0" w:color="auto"/>
        <w:right w:val="none" w:sz="0" w:space="0" w:color="auto"/>
      </w:divBdr>
    </w:div>
    <w:div w:id="1409887028">
      <w:bodyDiv w:val="1"/>
      <w:marLeft w:val="0"/>
      <w:marRight w:val="0"/>
      <w:marTop w:val="0"/>
      <w:marBottom w:val="0"/>
      <w:divBdr>
        <w:top w:val="none" w:sz="0" w:space="0" w:color="auto"/>
        <w:left w:val="none" w:sz="0" w:space="0" w:color="auto"/>
        <w:bottom w:val="none" w:sz="0" w:space="0" w:color="auto"/>
        <w:right w:val="none" w:sz="0" w:space="0" w:color="auto"/>
      </w:divBdr>
    </w:div>
    <w:div w:id="1410421405">
      <w:bodyDiv w:val="1"/>
      <w:marLeft w:val="0"/>
      <w:marRight w:val="0"/>
      <w:marTop w:val="0"/>
      <w:marBottom w:val="0"/>
      <w:divBdr>
        <w:top w:val="none" w:sz="0" w:space="0" w:color="auto"/>
        <w:left w:val="none" w:sz="0" w:space="0" w:color="auto"/>
        <w:bottom w:val="none" w:sz="0" w:space="0" w:color="auto"/>
        <w:right w:val="none" w:sz="0" w:space="0" w:color="auto"/>
      </w:divBdr>
    </w:div>
    <w:div w:id="1410540382">
      <w:bodyDiv w:val="1"/>
      <w:marLeft w:val="0"/>
      <w:marRight w:val="0"/>
      <w:marTop w:val="0"/>
      <w:marBottom w:val="0"/>
      <w:divBdr>
        <w:top w:val="none" w:sz="0" w:space="0" w:color="auto"/>
        <w:left w:val="none" w:sz="0" w:space="0" w:color="auto"/>
        <w:bottom w:val="none" w:sz="0" w:space="0" w:color="auto"/>
        <w:right w:val="none" w:sz="0" w:space="0" w:color="auto"/>
      </w:divBdr>
    </w:div>
    <w:div w:id="1411272295">
      <w:bodyDiv w:val="1"/>
      <w:marLeft w:val="0"/>
      <w:marRight w:val="0"/>
      <w:marTop w:val="0"/>
      <w:marBottom w:val="0"/>
      <w:divBdr>
        <w:top w:val="none" w:sz="0" w:space="0" w:color="auto"/>
        <w:left w:val="none" w:sz="0" w:space="0" w:color="auto"/>
        <w:bottom w:val="none" w:sz="0" w:space="0" w:color="auto"/>
        <w:right w:val="none" w:sz="0" w:space="0" w:color="auto"/>
      </w:divBdr>
    </w:div>
    <w:div w:id="1411391565">
      <w:bodyDiv w:val="1"/>
      <w:marLeft w:val="0"/>
      <w:marRight w:val="0"/>
      <w:marTop w:val="0"/>
      <w:marBottom w:val="0"/>
      <w:divBdr>
        <w:top w:val="none" w:sz="0" w:space="0" w:color="auto"/>
        <w:left w:val="none" w:sz="0" w:space="0" w:color="auto"/>
        <w:bottom w:val="none" w:sz="0" w:space="0" w:color="auto"/>
        <w:right w:val="none" w:sz="0" w:space="0" w:color="auto"/>
      </w:divBdr>
    </w:div>
    <w:div w:id="1411540895">
      <w:bodyDiv w:val="1"/>
      <w:marLeft w:val="0"/>
      <w:marRight w:val="0"/>
      <w:marTop w:val="0"/>
      <w:marBottom w:val="0"/>
      <w:divBdr>
        <w:top w:val="none" w:sz="0" w:space="0" w:color="auto"/>
        <w:left w:val="none" w:sz="0" w:space="0" w:color="auto"/>
        <w:bottom w:val="none" w:sz="0" w:space="0" w:color="auto"/>
        <w:right w:val="none" w:sz="0" w:space="0" w:color="auto"/>
      </w:divBdr>
    </w:div>
    <w:div w:id="1411661836">
      <w:bodyDiv w:val="1"/>
      <w:marLeft w:val="0"/>
      <w:marRight w:val="0"/>
      <w:marTop w:val="0"/>
      <w:marBottom w:val="0"/>
      <w:divBdr>
        <w:top w:val="none" w:sz="0" w:space="0" w:color="auto"/>
        <w:left w:val="none" w:sz="0" w:space="0" w:color="auto"/>
        <w:bottom w:val="none" w:sz="0" w:space="0" w:color="auto"/>
        <w:right w:val="none" w:sz="0" w:space="0" w:color="auto"/>
      </w:divBdr>
    </w:div>
    <w:div w:id="1411804337">
      <w:bodyDiv w:val="1"/>
      <w:marLeft w:val="0"/>
      <w:marRight w:val="0"/>
      <w:marTop w:val="0"/>
      <w:marBottom w:val="0"/>
      <w:divBdr>
        <w:top w:val="none" w:sz="0" w:space="0" w:color="auto"/>
        <w:left w:val="none" w:sz="0" w:space="0" w:color="auto"/>
        <w:bottom w:val="none" w:sz="0" w:space="0" w:color="auto"/>
        <w:right w:val="none" w:sz="0" w:space="0" w:color="auto"/>
      </w:divBdr>
    </w:div>
    <w:div w:id="1411855339">
      <w:bodyDiv w:val="1"/>
      <w:marLeft w:val="0"/>
      <w:marRight w:val="0"/>
      <w:marTop w:val="0"/>
      <w:marBottom w:val="0"/>
      <w:divBdr>
        <w:top w:val="none" w:sz="0" w:space="0" w:color="auto"/>
        <w:left w:val="none" w:sz="0" w:space="0" w:color="auto"/>
        <w:bottom w:val="none" w:sz="0" w:space="0" w:color="auto"/>
        <w:right w:val="none" w:sz="0" w:space="0" w:color="auto"/>
      </w:divBdr>
    </w:div>
    <w:div w:id="1411924120">
      <w:bodyDiv w:val="1"/>
      <w:marLeft w:val="0"/>
      <w:marRight w:val="0"/>
      <w:marTop w:val="0"/>
      <w:marBottom w:val="0"/>
      <w:divBdr>
        <w:top w:val="none" w:sz="0" w:space="0" w:color="auto"/>
        <w:left w:val="none" w:sz="0" w:space="0" w:color="auto"/>
        <w:bottom w:val="none" w:sz="0" w:space="0" w:color="auto"/>
        <w:right w:val="none" w:sz="0" w:space="0" w:color="auto"/>
      </w:divBdr>
    </w:div>
    <w:div w:id="1411929065">
      <w:bodyDiv w:val="1"/>
      <w:marLeft w:val="0"/>
      <w:marRight w:val="0"/>
      <w:marTop w:val="0"/>
      <w:marBottom w:val="0"/>
      <w:divBdr>
        <w:top w:val="none" w:sz="0" w:space="0" w:color="auto"/>
        <w:left w:val="none" w:sz="0" w:space="0" w:color="auto"/>
        <w:bottom w:val="none" w:sz="0" w:space="0" w:color="auto"/>
        <w:right w:val="none" w:sz="0" w:space="0" w:color="auto"/>
      </w:divBdr>
    </w:div>
    <w:div w:id="1412117112">
      <w:bodyDiv w:val="1"/>
      <w:marLeft w:val="0"/>
      <w:marRight w:val="0"/>
      <w:marTop w:val="0"/>
      <w:marBottom w:val="0"/>
      <w:divBdr>
        <w:top w:val="none" w:sz="0" w:space="0" w:color="auto"/>
        <w:left w:val="none" w:sz="0" w:space="0" w:color="auto"/>
        <w:bottom w:val="none" w:sz="0" w:space="0" w:color="auto"/>
        <w:right w:val="none" w:sz="0" w:space="0" w:color="auto"/>
      </w:divBdr>
    </w:div>
    <w:div w:id="1412235610">
      <w:bodyDiv w:val="1"/>
      <w:marLeft w:val="0"/>
      <w:marRight w:val="0"/>
      <w:marTop w:val="0"/>
      <w:marBottom w:val="0"/>
      <w:divBdr>
        <w:top w:val="none" w:sz="0" w:space="0" w:color="auto"/>
        <w:left w:val="none" w:sz="0" w:space="0" w:color="auto"/>
        <w:bottom w:val="none" w:sz="0" w:space="0" w:color="auto"/>
        <w:right w:val="none" w:sz="0" w:space="0" w:color="auto"/>
      </w:divBdr>
    </w:div>
    <w:div w:id="1412311600">
      <w:bodyDiv w:val="1"/>
      <w:marLeft w:val="0"/>
      <w:marRight w:val="0"/>
      <w:marTop w:val="0"/>
      <w:marBottom w:val="0"/>
      <w:divBdr>
        <w:top w:val="none" w:sz="0" w:space="0" w:color="auto"/>
        <w:left w:val="none" w:sz="0" w:space="0" w:color="auto"/>
        <w:bottom w:val="none" w:sz="0" w:space="0" w:color="auto"/>
        <w:right w:val="none" w:sz="0" w:space="0" w:color="auto"/>
      </w:divBdr>
    </w:div>
    <w:div w:id="1412317354">
      <w:bodyDiv w:val="1"/>
      <w:marLeft w:val="0"/>
      <w:marRight w:val="0"/>
      <w:marTop w:val="0"/>
      <w:marBottom w:val="0"/>
      <w:divBdr>
        <w:top w:val="none" w:sz="0" w:space="0" w:color="auto"/>
        <w:left w:val="none" w:sz="0" w:space="0" w:color="auto"/>
        <w:bottom w:val="none" w:sz="0" w:space="0" w:color="auto"/>
        <w:right w:val="none" w:sz="0" w:space="0" w:color="auto"/>
      </w:divBdr>
    </w:div>
    <w:div w:id="1412434719">
      <w:bodyDiv w:val="1"/>
      <w:marLeft w:val="0"/>
      <w:marRight w:val="0"/>
      <w:marTop w:val="0"/>
      <w:marBottom w:val="0"/>
      <w:divBdr>
        <w:top w:val="none" w:sz="0" w:space="0" w:color="auto"/>
        <w:left w:val="none" w:sz="0" w:space="0" w:color="auto"/>
        <w:bottom w:val="none" w:sz="0" w:space="0" w:color="auto"/>
        <w:right w:val="none" w:sz="0" w:space="0" w:color="auto"/>
      </w:divBdr>
    </w:div>
    <w:div w:id="1412463878">
      <w:bodyDiv w:val="1"/>
      <w:marLeft w:val="0"/>
      <w:marRight w:val="0"/>
      <w:marTop w:val="0"/>
      <w:marBottom w:val="0"/>
      <w:divBdr>
        <w:top w:val="none" w:sz="0" w:space="0" w:color="auto"/>
        <w:left w:val="none" w:sz="0" w:space="0" w:color="auto"/>
        <w:bottom w:val="none" w:sz="0" w:space="0" w:color="auto"/>
        <w:right w:val="none" w:sz="0" w:space="0" w:color="auto"/>
      </w:divBdr>
    </w:div>
    <w:div w:id="1412697962">
      <w:bodyDiv w:val="1"/>
      <w:marLeft w:val="0"/>
      <w:marRight w:val="0"/>
      <w:marTop w:val="0"/>
      <w:marBottom w:val="0"/>
      <w:divBdr>
        <w:top w:val="none" w:sz="0" w:space="0" w:color="auto"/>
        <w:left w:val="none" w:sz="0" w:space="0" w:color="auto"/>
        <w:bottom w:val="none" w:sz="0" w:space="0" w:color="auto"/>
        <w:right w:val="none" w:sz="0" w:space="0" w:color="auto"/>
      </w:divBdr>
    </w:div>
    <w:div w:id="1412778540">
      <w:bodyDiv w:val="1"/>
      <w:marLeft w:val="0"/>
      <w:marRight w:val="0"/>
      <w:marTop w:val="0"/>
      <w:marBottom w:val="0"/>
      <w:divBdr>
        <w:top w:val="none" w:sz="0" w:space="0" w:color="auto"/>
        <w:left w:val="none" w:sz="0" w:space="0" w:color="auto"/>
        <w:bottom w:val="none" w:sz="0" w:space="0" w:color="auto"/>
        <w:right w:val="none" w:sz="0" w:space="0" w:color="auto"/>
      </w:divBdr>
    </w:div>
    <w:div w:id="1412779409">
      <w:bodyDiv w:val="1"/>
      <w:marLeft w:val="0"/>
      <w:marRight w:val="0"/>
      <w:marTop w:val="0"/>
      <w:marBottom w:val="0"/>
      <w:divBdr>
        <w:top w:val="none" w:sz="0" w:space="0" w:color="auto"/>
        <w:left w:val="none" w:sz="0" w:space="0" w:color="auto"/>
        <w:bottom w:val="none" w:sz="0" w:space="0" w:color="auto"/>
        <w:right w:val="none" w:sz="0" w:space="0" w:color="auto"/>
      </w:divBdr>
    </w:div>
    <w:div w:id="1413043585">
      <w:bodyDiv w:val="1"/>
      <w:marLeft w:val="0"/>
      <w:marRight w:val="0"/>
      <w:marTop w:val="0"/>
      <w:marBottom w:val="0"/>
      <w:divBdr>
        <w:top w:val="none" w:sz="0" w:space="0" w:color="auto"/>
        <w:left w:val="none" w:sz="0" w:space="0" w:color="auto"/>
        <w:bottom w:val="none" w:sz="0" w:space="0" w:color="auto"/>
        <w:right w:val="none" w:sz="0" w:space="0" w:color="auto"/>
      </w:divBdr>
    </w:div>
    <w:div w:id="1413312300">
      <w:bodyDiv w:val="1"/>
      <w:marLeft w:val="0"/>
      <w:marRight w:val="0"/>
      <w:marTop w:val="0"/>
      <w:marBottom w:val="0"/>
      <w:divBdr>
        <w:top w:val="none" w:sz="0" w:space="0" w:color="auto"/>
        <w:left w:val="none" w:sz="0" w:space="0" w:color="auto"/>
        <w:bottom w:val="none" w:sz="0" w:space="0" w:color="auto"/>
        <w:right w:val="none" w:sz="0" w:space="0" w:color="auto"/>
      </w:divBdr>
    </w:div>
    <w:div w:id="1413351407">
      <w:bodyDiv w:val="1"/>
      <w:marLeft w:val="0"/>
      <w:marRight w:val="0"/>
      <w:marTop w:val="0"/>
      <w:marBottom w:val="0"/>
      <w:divBdr>
        <w:top w:val="none" w:sz="0" w:space="0" w:color="auto"/>
        <w:left w:val="none" w:sz="0" w:space="0" w:color="auto"/>
        <w:bottom w:val="none" w:sz="0" w:space="0" w:color="auto"/>
        <w:right w:val="none" w:sz="0" w:space="0" w:color="auto"/>
      </w:divBdr>
    </w:div>
    <w:div w:id="1413743200">
      <w:bodyDiv w:val="1"/>
      <w:marLeft w:val="0"/>
      <w:marRight w:val="0"/>
      <w:marTop w:val="0"/>
      <w:marBottom w:val="0"/>
      <w:divBdr>
        <w:top w:val="none" w:sz="0" w:space="0" w:color="auto"/>
        <w:left w:val="none" w:sz="0" w:space="0" w:color="auto"/>
        <w:bottom w:val="none" w:sz="0" w:space="0" w:color="auto"/>
        <w:right w:val="none" w:sz="0" w:space="0" w:color="auto"/>
      </w:divBdr>
    </w:div>
    <w:div w:id="1413817679">
      <w:bodyDiv w:val="1"/>
      <w:marLeft w:val="0"/>
      <w:marRight w:val="0"/>
      <w:marTop w:val="0"/>
      <w:marBottom w:val="0"/>
      <w:divBdr>
        <w:top w:val="none" w:sz="0" w:space="0" w:color="auto"/>
        <w:left w:val="none" w:sz="0" w:space="0" w:color="auto"/>
        <w:bottom w:val="none" w:sz="0" w:space="0" w:color="auto"/>
        <w:right w:val="none" w:sz="0" w:space="0" w:color="auto"/>
      </w:divBdr>
    </w:div>
    <w:div w:id="1413820286">
      <w:bodyDiv w:val="1"/>
      <w:marLeft w:val="0"/>
      <w:marRight w:val="0"/>
      <w:marTop w:val="0"/>
      <w:marBottom w:val="0"/>
      <w:divBdr>
        <w:top w:val="none" w:sz="0" w:space="0" w:color="auto"/>
        <w:left w:val="none" w:sz="0" w:space="0" w:color="auto"/>
        <w:bottom w:val="none" w:sz="0" w:space="0" w:color="auto"/>
        <w:right w:val="none" w:sz="0" w:space="0" w:color="auto"/>
      </w:divBdr>
    </w:div>
    <w:div w:id="1413890121">
      <w:bodyDiv w:val="1"/>
      <w:marLeft w:val="0"/>
      <w:marRight w:val="0"/>
      <w:marTop w:val="0"/>
      <w:marBottom w:val="0"/>
      <w:divBdr>
        <w:top w:val="none" w:sz="0" w:space="0" w:color="auto"/>
        <w:left w:val="none" w:sz="0" w:space="0" w:color="auto"/>
        <w:bottom w:val="none" w:sz="0" w:space="0" w:color="auto"/>
        <w:right w:val="none" w:sz="0" w:space="0" w:color="auto"/>
      </w:divBdr>
    </w:div>
    <w:div w:id="1413894087">
      <w:bodyDiv w:val="1"/>
      <w:marLeft w:val="0"/>
      <w:marRight w:val="0"/>
      <w:marTop w:val="0"/>
      <w:marBottom w:val="0"/>
      <w:divBdr>
        <w:top w:val="none" w:sz="0" w:space="0" w:color="auto"/>
        <w:left w:val="none" w:sz="0" w:space="0" w:color="auto"/>
        <w:bottom w:val="none" w:sz="0" w:space="0" w:color="auto"/>
        <w:right w:val="none" w:sz="0" w:space="0" w:color="auto"/>
      </w:divBdr>
    </w:div>
    <w:div w:id="1413970091">
      <w:bodyDiv w:val="1"/>
      <w:marLeft w:val="0"/>
      <w:marRight w:val="0"/>
      <w:marTop w:val="0"/>
      <w:marBottom w:val="0"/>
      <w:divBdr>
        <w:top w:val="none" w:sz="0" w:space="0" w:color="auto"/>
        <w:left w:val="none" w:sz="0" w:space="0" w:color="auto"/>
        <w:bottom w:val="none" w:sz="0" w:space="0" w:color="auto"/>
        <w:right w:val="none" w:sz="0" w:space="0" w:color="auto"/>
      </w:divBdr>
    </w:div>
    <w:div w:id="1414429047">
      <w:bodyDiv w:val="1"/>
      <w:marLeft w:val="0"/>
      <w:marRight w:val="0"/>
      <w:marTop w:val="0"/>
      <w:marBottom w:val="0"/>
      <w:divBdr>
        <w:top w:val="none" w:sz="0" w:space="0" w:color="auto"/>
        <w:left w:val="none" w:sz="0" w:space="0" w:color="auto"/>
        <w:bottom w:val="none" w:sz="0" w:space="0" w:color="auto"/>
        <w:right w:val="none" w:sz="0" w:space="0" w:color="auto"/>
      </w:divBdr>
    </w:div>
    <w:div w:id="1414861082">
      <w:bodyDiv w:val="1"/>
      <w:marLeft w:val="0"/>
      <w:marRight w:val="0"/>
      <w:marTop w:val="0"/>
      <w:marBottom w:val="0"/>
      <w:divBdr>
        <w:top w:val="none" w:sz="0" w:space="0" w:color="auto"/>
        <w:left w:val="none" w:sz="0" w:space="0" w:color="auto"/>
        <w:bottom w:val="none" w:sz="0" w:space="0" w:color="auto"/>
        <w:right w:val="none" w:sz="0" w:space="0" w:color="auto"/>
      </w:divBdr>
    </w:div>
    <w:div w:id="1415543996">
      <w:bodyDiv w:val="1"/>
      <w:marLeft w:val="0"/>
      <w:marRight w:val="0"/>
      <w:marTop w:val="0"/>
      <w:marBottom w:val="0"/>
      <w:divBdr>
        <w:top w:val="none" w:sz="0" w:space="0" w:color="auto"/>
        <w:left w:val="none" w:sz="0" w:space="0" w:color="auto"/>
        <w:bottom w:val="none" w:sz="0" w:space="0" w:color="auto"/>
        <w:right w:val="none" w:sz="0" w:space="0" w:color="auto"/>
      </w:divBdr>
    </w:div>
    <w:div w:id="1415585940">
      <w:bodyDiv w:val="1"/>
      <w:marLeft w:val="0"/>
      <w:marRight w:val="0"/>
      <w:marTop w:val="0"/>
      <w:marBottom w:val="0"/>
      <w:divBdr>
        <w:top w:val="none" w:sz="0" w:space="0" w:color="auto"/>
        <w:left w:val="none" w:sz="0" w:space="0" w:color="auto"/>
        <w:bottom w:val="none" w:sz="0" w:space="0" w:color="auto"/>
        <w:right w:val="none" w:sz="0" w:space="0" w:color="auto"/>
      </w:divBdr>
    </w:div>
    <w:div w:id="1415736708">
      <w:bodyDiv w:val="1"/>
      <w:marLeft w:val="0"/>
      <w:marRight w:val="0"/>
      <w:marTop w:val="0"/>
      <w:marBottom w:val="0"/>
      <w:divBdr>
        <w:top w:val="none" w:sz="0" w:space="0" w:color="auto"/>
        <w:left w:val="none" w:sz="0" w:space="0" w:color="auto"/>
        <w:bottom w:val="none" w:sz="0" w:space="0" w:color="auto"/>
        <w:right w:val="none" w:sz="0" w:space="0" w:color="auto"/>
      </w:divBdr>
    </w:div>
    <w:div w:id="1415857692">
      <w:bodyDiv w:val="1"/>
      <w:marLeft w:val="0"/>
      <w:marRight w:val="0"/>
      <w:marTop w:val="0"/>
      <w:marBottom w:val="0"/>
      <w:divBdr>
        <w:top w:val="none" w:sz="0" w:space="0" w:color="auto"/>
        <w:left w:val="none" w:sz="0" w:space="0" w:color="auto"/>
        <w:bottom w:val="none" w:sz="0" w:space="0" w:color="auto"/>
        <w:right w:val="none" w:sz="0" w:space="0" w:color="auto"/>
      </w:divBdr>
    </w:div>
    <w:div w:id="1415858500">
      <w:bodyDiv w:val="1"/>
      <w:marLeft w:val="0"/>
      <w:marRight w:val="0"/>
      <w:marTop w:val="0"/>
      <w:marBottom w:val="0"/>
      <w:divBdr>
        <w:top w:val="none" w:sz="0" w:space="0" w:color="auto"/>
        <w:left w:val="none" w:sz="0" w:space="0" w:color="auto"/>
        <w:bottom w:val="none" w:sz="0" w:space="0" w:color="auto"/>
        <w:right w:val="none" w:sz="0" w:space="0" w:color="auto"/>
      </w:divBdr>
    </w:div>
    <w:div w:id="1416241711">
      <w:bodyDiv w:val="1"/>
      <w:marLeft w:val="0"/>
      <w:marRight w:val="0"/>
      <w:marTop w:val="0"/>
      <w:marBottom w:val="0"/>
      <w:divBdr>
        <w:top w:val="none" w:sz="0" w:space="0" w:color="auto"/>
        <w:left w:val="none" w:sz="0" w:space="0" w:color="auto"/>
        <w:bottom w:val="none" w:sz="0" w:space="0" w:color="auto"/>
        <w:right w:val="none" w:sz="0" w:space="0" w:color="auto"/>
      </w:divBdr>
    </w:div>
    <w:div w:id="1416392927">
      <w:bodyDiv w:val="1"/>
      <w:marLeft w:val="0"/>
      <w:marRight w:val="0"/>
      <w:marTop w:val="0"/>
      <w:marBottom w:val="0"/>
      <w:divBdr>
        <w:top w:val="none" w:sz="0" w:space="0" w:color="auto"/>
        <w:left w:val="none" w:sz="0" w:space="0" w:color="auto"/>
        <w:bottom w:val="none" w:sz="0" w:space="0" w:color="auto"/>
        <w:right w:val="none" w:sz="0" w:space="0" w:color="auto"/>
      </w:divBdr>
    </w:div>
    <w:div w:id="1416704274">
      <w:bodyDiv w:val="1"/>
      <w:marLeft w:val="0"/>
      <w:marRight w:val="0"/>
      <w:marTop w:val="0"/>
      <w:marBottom w:val="0"/>
      <w:divBdr>
        <w:top w:val="none" w:sz="0" w:space="0" w:color="auto"/>
        <w:left w:val="none" w:sz="0" w:space="0" w:color="auto"/>
        <w:bottom w:val="none" w:sz="0" w:space="0" w:color="auto"/>
        <w:right w:val="none" w:sz="0" w:space="0" w:color="auto"/>
      </w:divBdr>
    </w:div>
    <w:div w:id="1416784460">
      <w:bodyDiv w:val="1"/>
      <w:marLeft w:val="0"/>
      <w:marRight w:val="0"/>
      <w:marTop w:val="0"/>
      <w:marBottom w:val="0"/>
      <w:divBdr>
        <w:top w:val="none" w:sz="0" w:space="0" w:color="auto"/>
        <w:left w:val="none" w:sz="0" w:space="0" w:color="auto"/>
        <w:bottom w:val="none" w:sz="0" w:space="0" w:color="auto"/>
        <w:right w:val="none" w:sz="0" w:space="0" w:color="auto"/>
      </w:divBdr>
    </w:div>
    <w:div w:id="1416826244">
      <w:bodyDiv w:val="1"/>
      <w:marLeft w:val="0"/>
      <w:marRight w:val="0"/>
      <w:marTop w:val="0"/>
      <w:marBottom w:val="0"/>
      <w:divBdr>
        <w:top w:val="none" w:sz="0" w:space="0" w:color="auto"/>
        <w:left w:val="none" w:sz="0" w:space="0" w:color="auto"/>
        <w:bottom w:val="none" w:sz="0" w:space="0" w:color="auto"/>
        <w:right w:val="none" w:sz="0" w:space="0" w:color="auto"/>
      </w:divBdr>
    </w:div>
    <w:div w:id="1417284871">
      <w:bodyDiv w:val="1"/>
      <w:marLeft w:val="0"/>
      <w:marRight w:val="0"/>
      <w:marTop w:val="0"/>
      <w:marBottom w:val="0"/>
      <w:divBdr>
        <w:top w:val="none" w:sz="0" w:space="0" w:color="auto"/>
        <w:left w:val="none" w:sz="0" w:space="0" w:color="auto"/>
        <w:bottom w:val="none" w:sz="0" w:space="0" w:color="auto"/>
        <w:right w:val="none" w:sz="0" w:space="0" w:color="auto"/>
      </w:divBdr>
    </w:div>
    <w:div w:id="1417291333">
      <w:bodyDiv w:val="1"/>
      <w:marLeft w:val="0"/>
      <w:marRight w:val="0"/>
      <w:marTop w:val="0"/>
      <w:marBottom w:val="0"/>
      <w:divBdr>
        <w:top w:val="none" w:sz="0" w:space="0" w:color="auto"/>
        <w:left w:val="none" w:sz="0" w:space="0" w:color="auto"/>
        <w:bottom w:val="none" w:sz="0" w:space="0" w:color="auto"/>
        <w:right w:val="none" w:sz="0" w:space="0" w:color="auto"/>
      </w:divBdr>
    </w:div>
    <w:div w:id="1417436302">
      <w:bodyDiv w:val="1"/>
      <w:marLeft w:val="0"/>
      <w:marRight w:val="0"/>
      <w:marTop w:val="0"/>
      <w:marBottom w:val="0"/>
      <w:divBdr>
        <w:top w:val="none" w:sz="0" w:space="0" w:color="auto"/>
        <w:left w:val="none" w:sz="0" w:space="0" w:color="auto"/>
        <w:bottom w:val="none" w:sz="0" w:space="0" w:color="auto"/>
        <w:right w:val="none" w:sz="0" w:space="0" w:color="auto"/>
      </w:divBdr>
    </w:div>
    <w:div w:id="1417633919">
      <w:bodyDiv w:val="1"/>
      <w:marLeft w:val="0"/>
      <w:marRight w:val="0"/>
      <w:marTop w:val="0"/>
      <w:marBottom w:val="0"/>
      <w:divBdr>
        <w:top w:val="none" w:sz="0" w:space="0" w:color="auto"/>
        <w:left w:val="none" w:sz="0" w:space="0" w:color="auto"/>
        <w:bottom w:val="none" w:sz="0" w:space="0" w:color="auto"/>
        <w:right w:val="none" w:sz="0" w:space="0" w:color="auto"/>
      </w:divBdr>
    </w:div>
    <w:div w:id="1417701723">
      <w:bodyDiv w:val="1"/>
      <w:marLeft w:val="0"/>
      <w:marRight w:val="0"/>
      <w:marTop w:val="0"/>
      <w:marBottom w:val="0"/>
      <w:divBdr>
        <w:top w:val="none" w:sz="0" w:space="0" w:color="auto"/>
        <w:left w:val="none" w:sz="0" w:space="0" w:color="auto"/>
        <w:bottom w:val="none" w:sz="0" w:space="0" w:color="auto"/>
        <w:right w:val="none" w:sz="0" w:space="0" w:color="auto"/>
      </w:divBdr>
    </w:div>
    <w:div w:id="1417747138">
      <w:bodyDiv w:val="1"/>
      <w:marLeft w:val="0"/>
      <w:marRight w:val="0"/>
      <w:marTop w:val="0"/>
      <w:marBottom w:val="0"/>
      <w:divBdr>
        <w:top w:val="none" w:sz="0" w:space="0" w:color="auto"/>
        <w:left w:val="none" w:sz="0" w:space="0" w:color="auto"/>
        <w:bottom w:val="none" w:sz="0" w:space="0" w:color="auto"/>
        <w:right w:val="none" w:sz="0" w:space="0" w:color="auto"/>
      </w:divBdr>
    </w:div>
    <w:div w:id="1417941862">
      <w:bodyDiv w:val="1"/>
      <w:marLeft w:val="0"/>
      <w:marRight w:val="0"/>
      <w:marTop w:val="0"/>
      <w:marBottom w:val="0"/>
      <w:divBdr>
        <w:top w:val="none" w:sz="0" w:space="0" w:color="auto"/>
        <w:left w:val="none" w:sz="0" w:space="0" w:color="auto"/>
        <w:bottom w:val="none" w:sz="0" w:space="0" w:color="auto"/>
        <w:right w:val="none" w:sz="0" w:space="0" w:color="auto"/>
      </w:divBdr>
    </w:div>
    <w:div w:id="1418015571">
      <w:bodyDiv w:val="1"/>
      <w:marLeft w:val="0"/>
      <w:marRight w:val="0"/>
      <w:marTop w:val="0"/>
      <w:marBottom w:val="0"/>
      <w:divBdr>
        <w:top w:val="none" w:sz="0" w:space="0" w:color="auto"/>
        <w:left w:val="none" w:sz="0" w:space="0" w:color="auto"/>
        <w:bottom w:val="none" w:sz="0" w:space="0" w:color="auto"/>
        <w:right w:val="none" w:sz="0" w:space="0" w:color="auto"/>
      </w:divBdr>
    </w:div>
    <w:div w:id="1418134702">
      <w:bodyDiv w:val="1"/>
      <w:marLeft w:val="0"/>
      <w:marRight w:val="0"/>
      <w:marTop w:val="0"/>
      <w:marBottom w:val="0"/>
      <w:divBdr>
        <w:top w:val="none" w:sz="0" w:space="0" w:color="auto"/>
        <w:left w:val="none" w:sz="0" w:space="0" w:color="auto"/>
        <w:bottom w:val="none" w:sz="0" w:space="0" w:color="auto"/>
        <w:right w:val="none" w:sz="0" w:space="0" w:color="auto"/>
      </w:divBdr>
    </w:div>
    <w:div w:id="1418139647">
      <w:bodyDiv w:val="1"/>
      <w:marLeft w:val="0"/>
      <w:marRight w:val="0"/>
      <w:marTop w:val="0"/>
      <w:marBottom w:val="0"/>
      <w:divBdr>
        <w:top w:val="none" w:sz="0" w:space="0" w:color="auto"/>
        <w:left w:val="none" w:sz="0" w:space="0" w:color="auto"/>
        <w:bottom w:val="none" w:sz="0" w:space="0" w:color="auto"/>
        <w:right w:val="none" w:sz="0" w:space="0" w:color="auto"/>
      </w:divBdr>
    </w:div>
    <w:div w:id="1418592445">
      <w:bodyDiv w:val="1"/>
      <w:marLeft w:val="0"/>
      <w:marRight w:val="0"/>
      <w:marTop w:val="0"/>
      <w:marBottom w:val="0"/>
      <w:divBdr>
        <w:top w:val="none" w:sz="0" w:space="0" w:color="auto"/>
        <w:left w:val="none" w:sz="0" w:space="0" w:color="auto"/>
        <w:bottom w:val="none" w:sz="0" w:space="0" w:color="auto"/>
        <w:right w:val="none" w:sz="0" w:space="0" w:color="auto"/>
      </w:divBdr>
    </w:div>
    <w:div w:id="1418790370">
      <w:bodyDiv w:val="1"/>
      <w:marLeft w:val="0"/>
      <w:marRight w:val="0"/>
      <w:marTop w:val="0"/>
      <w:marBottom w:val="0"/>
      <w:divBdr>
        <w:top w:val="none" w:sz="0" w:space="0" w:color="auto"/>
        <w:left w:val="none" w:sz="0" w:space="0" w:color="auto"/>
        <w:bottom w:val="none" w:sz="0" w:space="0" w:color="auto"/>
        <w:right w:val="none" w:sz="0" w:space="0" w:color="auto"/>
      </w:divBdr>
    </w:div>
    <w:div w:id="1418862700">
      <w:bodyDiv w:val="1"/>
      <w:marLeft w:val="0"/>
      <w:marRight w:val="0"/>
      <w:marTop w:val="0"/>
      <w:marBottom w:val="0"/>
      <w:divBdr>
        <w:top w:val="none" w:sz="0" w:space="0" w:color="auto"/>
        <w:left w:val="none" w:sz="0" w:space="0" w:color="auto"/>
        <w:bottom w:val="none" w:sz="0" w:space="0" w:color="auto"/>
        <w:right w:val="none" w:sz="0" w:space="0" w:color="auto"/>
      </w:divBdr>
    </w:div>
    <w:div w:id="1418864378">
      <w:bodyDiv w:val="1"/>
      <w:marLeft w:val="0"/>
      <w:marRight w:val="0"/>
      <w:marTop w:val="0"/>
      <w:marBottom w:val="0"/>
      <w:divBdr>
        <w:top w:val="none" w:sz="0" w:space="0" w:color="auto"/>
        <w:left w:val="none" w:sz="0" w:space="0" w:color="auto"/>
        <w:bottom w:val="none" w:sz="0" w:space="0" w:color="auto"/>
        <w:right w:val="none" w:sz="0" w:space="0" w:color="auto"/>
      </w:divBdr>
    </w:div>
    <w:div w:id="1418865150">
      <w:bodyDiv w:val="1"/>
      <w:marLeft w:val="0"/>
      <w:marRight w:val="0"/>
      <w:marTop w:val="0"/>
      <w:marBottom w:val="0"/>
      <w:divBdr>
        <w:top w:val="none" w:sz="0" w:space="0" w:color="auto"/>
        <w:left w:val="none" w:sz="0" w:space="0" w:color="auto"/>
        <w:bottom w:val="none" w:sz="0" w:space="0" w:color="auto"/>
        <w:right w:val="none" w:sz="0" w:space="0" w:color="auto"/>
      </w:divBdr>
    </w:div>
    <w:div w:id="1419253454">
      <w:bodyDiv w:val="1"/>
      <w:marLeft w:val="0"/>
      <w:marRight w:val="0"/>
      <w:marTop w:val="0"/>
      <w:marBottom w:val="0"/>
      <w:divBdr>
        <w:top w:val="none" w:sz="0" w:space="0" w:color="auto"/>
        <w:left w:val="none" w:sz="0" w:space="0" w:color="auto"/>
        <w:bottom w:val="none" w:sz="0" w:space="0" w:color="auto"/>
        <w:right w:val="none" w:sz="0" w:space="0" w:color="auto"/>
      </w:divBdr>
    </w:div>
    <w:div w:id="1419444356">
      <w:bodyDiv w:val="1"/>
      <w:marLeft w:val="0"/>
      <w:marRight w:val="0"/>
      <w:marTop w:val="0"/>
      <w:marBottom w:val="0"/>
      <w:divBdr>
        <w:top w:val="none" w:sz="0" w:space="0" w:color="auto"/>
        <w:left w:val="none" w:sz="0" w:space="0" w:color="auto"/>
        <w:bottom w:val="none" w:sz="0" w:space="0" w:color="auto"/>
        <w:right w:val="none" w:sz="0" w:space="0" w:color="auto"/>
      </w:divBdr>
    </w:div>
    <w:div w:id="1419673082">
      <w:bodyDiv w:val="1"/>
      <w:marLeft w:val="0"/>
      <w:marRight w:val="0"/>
      <w:marTop w:val="0"/>
      <w:marBottom w:val="0"/>
      <w:divBdr>
        <w:top w:val="none" w:sz="0" w:space="0" w:color="auto"/>
        <w:left w:val="none" w:sz="0" w:space="0" w:color="auto"/>
        <w:bottom w:val="none" w:sz="0" w:space="0" w:color="auto"/>
        <w:right w:val="none" w:sz="0" w:space="0" w:color="auto"/>
      </w:divBdr>
    </w:div>
    <w:div w:id="1419710812">
      <w:bodyDiv w:val="1"/>
      <w:marLeft w:val="0"/>
      <w:marRight w:val="0"/>
      <w:marTop w:val="0"/>
      <w:marBottom w:val="0"/>
      <w:divBdr>
        <w:top w:val="none" w:sz="0" w:space="0" w:color="auto"/>
        <w:left w:val="none" w:sz="0" w:space="0" w:color="auto"/>
        <w:bottom w:val="none" w:sz="0" w:space="0" w:color="auto"/>
        <w:right w:val="none" w:sz="0" w:space="0" w:color="auto"/>
      </w:divBdr>
    </w:div>
    <w:div w:id="1419864886">
      <w:bodyDiv w:val="1"/>
      <w:marLeft w:val="0"/>
      <w:marRight w:val="0"/>
      <w:marTop w:val="0"/>
      <w:marBottom w:val="0"/>
      <w:divBdr>
        <w:top w:val="none" w:sz="0" w:space="0" w:color="auto"/>
        <w:left w:val="none" w:sz="0" w:space="0" w:color="auto"/>
        <w:bottom w:val="none" w:sz="0" w:space="0" w:color="auto"/>
        <w:right w:val="none" w:sz="0" w:space="0" w:color="auto"/>
      </w:divBdr>
    </w:div>
    <w:div w:id="1420104581">
      <w:bodyDiv w:val="1"/>
      <w:marLeft w:val="0"/>
      <w:marRight w:val="0"/>
      <w:marTop w:val="0"/>
      <w:marBottom w:val="0"/>
      <w:divBdr>
        <w:top w:val="none" w:sz="0" w:space="0" w:color="auto"/>
        <w:left w:val="none" w:sz="0" w:space="0" w:color="auto"/>
        <w:bottom w:val="none" w:sz="0" w:space="0" w:color="auto"/>
        <w:right w:val="none" w:sz="0" w:space="0" w:color="auto"/>
      </w:divBdr>
    </w:div>
    <w:div w:id="1420104606">
      <w:bodyDiv w:val="1"/>
      <w:marLeft w:val="0"/>
      <w:marRight w:val="0"/>
      <w:marTop w:val="0"/>
      <w:marBottom w:val="0"/>
      <w:divBdr>
        <w:top w:val="none" w:sz="0" w:space="0" w:color="auto"/>
        <w:left w:val="none" w:sz="0" w:space="0" w:color="auto"/>
        <w:bottom w:val="none" w:sz="0" w:space="0" w:color="auto"/>
        <w:right w:val="none" w:sz="0" w:space="0" w:color="auto"/>
      </w:divBdr>
    </w:div>
    <w:div w:id="1420172248">
      <w:bodyDiv w:val="1"/>
      <w:marLeft w:val="0"/>
      <w:marRight w:val="0"/>
      <w:marTop w:val="0"/>
      <w:marBottom w:val="0"/>
      <w:divBdr>
        <w:top w:val="none" w:sz="0" w:space="0" w:color="auto"/>
        <w:left w:val="none" w:sz="0" w:space="0" w:color="auto"/>
        <w:bottom w:val="none" w:sz="0" w:space="0" w:color="auto"/>
        <w:right w:val="none" w:sz="0" w:space="0" w:color="auto"/>
      </w:divBdr>
    </w:div>
    <w:div w:id="1420175200">
      <w:bodyDiv w:val="1"/>
      <w:marLeft w:val="0"/>
      <w:marRight w:val="0"/>
      <w:marTop w:val="0"/>
      <w:marBottom w:val="0"/>
      <w:divBdr>
        <w:top w:val="none" w:sz="0" w:space="0" w:color="auto"/>
        <w:left w:val="none" w:sz="0" w:space="0" w:color="auto"/>
        <w:bottom w:val="none" w:sz="0" w:space="0" w:color="auto"/>
        <w:right w:val="none" w:sz="0" w:space="0" w:color="auto"/>
      </w:divBdr>
    </w:div>
    <w:div w:id="1420247427">
      <w:bodyDiv w:val="1"/>
      <w:marLeft w:val="0"/>
      <w:marRight w:val="0"/>
      <w:marTop w:val="0"/>
      <w:marBottom w:val="0"/>
      <w:divBdr>
        <w:top w:val="none" w:sz="0" w:space="0" w:color="auto"/>
        <w:left w:val="none" w:sz="0" w:space="0" w:color="auto"/>
        <w:bottom w:val="none" w:sz="0" w:space="0" w:color="auto"/>
        <w:right w:val="none" w:sz="0" w:space="0" w:color="auto"/>
      </w:divBdr>
    </w:div>
    <w:div w:id="1420325072">
      <w:bodyDiv w:val="1"/>
      <w:marLeft w:val="0"/>
      <w:marRight w:val="0"/>
      <w:marTop w:val="0"/>
      <w:marBottom w:val="0"/>
      <w:divBdr>
        <w:top w:val="none" w:sz="0" w:space="0" w:color="auto"/>
        <w:left w:val="none" w:sz="0" w:space="0" w:color="auto"/>
        <w:bottom w:val="none" w:sz="0" w:space="0" w:color="auto"/>
        <w:right w:val="none" w:sz="0" w:space="0" w:color="auto"/>
      </w:divBdr>
    </w:div>
    <w:div w:id="1420369858">
      <w:bodyDiv w:val="1"/>
      <w:marLeft w:val="0"/>
      <w:marRight w:val="0"/>
      <w:marTop w:val="0"/>
      <w:marBottom w:val="0"/>
      <w:divBdr>
        <w:top w:val="none" w:sz="0" w:space="0" w:color="auto"/>
        <w:left w:val="none" w:sz="0" w:space="0" w:color="auto"/>
        <w:bottom w:val="none" w:sz="0" w:space="0" w:color="auto"/>
        <w:right w:val="none" w:sz="0" w:space="0" w:color="auto"/>
      </w:divBdr>
    </w:div>
    <w:div w:id="1420517505">
      <w:bodyDiv w:val="1"/>
      <w:marLeft w:val="0"/>
      <w:marRight w:val="0"/>
      <w:marTop w:val="0"/>
      <w:marBottom w:val="0"/>
      <w:divBdr>
        <w:top w:val="none" w:sz="0" w:space="0" w:color="auto"/>
        <w:left w:val="none" w:sz="0" w:space="0" w:color="auto"/>
        <w:bottom w:val="none" w:sz="0" w:space="0" w:color="auto"/>
        <w:right w:val="none" w:sz="0" w:space="0" w:color="auto"/>
      </w:divBdr>
    </w:div>
    <w:div w:id="1420566484">
      <w:bodyDiv w:val="1"/>
      <w:marLeft w:val="0"/>
      <w:marRight w:val="0"/>
      <w:marTop w:val="0"/>
      <w:marBottom w:val="0"/>
      <w:divBdr>
        <w:top w:val="none" w:sz="0" w:space="0" w:color="auto"/>
        <w:left w:val="none" w:sz="0" w:space="0" w:color="auto"/>
        <w:bottom w:val="none" w:sz="0" w:space="0" w:color="auto"/>
        <w:right w:val="none" w:sz="0" w:space="0" w:color="auto"/>
      </w:divBdr>
    </w:div>
    <w:div w:id="1420713991">
      <w:bodyDiv w:val="1"/>
      <w:marLeft w:val="0"/>
      <w:marRight w:val="0"/>
      <w:marTop w:val="0"/>
      <w:marBottom w:val="0"/>
      <w:divBdr>
        <w:top w:val="none" w:sz="0" w:space="0" w:color="auto"/>
        <w:left w:val="none" w:sz="0" w:space="0" w:color="auto"/>
        <w:bottom w:val="none" w:sz="0" w:space="0" w:color="auto"/>
        <w:right w:val="none" w:sz="0" w:space="0" w:color="auto"/>
      </w:divBdr>
    </w:div>
    <w:div w:id="1420755560">
      <w:bodyDiv w:val="1"/>
      <w:marLeft w:val="0"/>
      <w:marRight w:val="0"/>
      <w:marTop w:val="0"/>
      <w:marBottom w:val="0"/>
      <w:divBdr>
        <w:top w:val="none" w:sz="0" w:space="0" w:color="auto"/>
        <w:left w:val="none" w:sz="0" w:space="0" w:color="auto"/>
        <w:bottom w:val="none" w:sz="0" w:space="0" w:color="auto"/>
        <w:right w:val="none" w:sz="0" w:space="0" w:color="auto"/>
      </w:divBdr>
    </w:div>
    <w:div w:id="1420760380">
      <w:bodyDiv w:val="1"/>
      <w:marLeft w:val="0"/>
      <w:marRight w:val="0"/>
      <w:marTop w:val="0"/>
      <w:marBottom w:val="0"/>
      <w:divBdr>
        <w:top w:val="none" w:sz="0" w:space="0" w:color="auto"/>
        <w:left w:val="none" w:sz="0" w:space="0" w:color="auto"/>
        <w:bottom w:val="none" w:sz="0" w:space="0" w:color="auto"/>
        <w:right w:val="none" w:sz="0" w:space="0" w:color="auto"/>
      </w:divBdr>
    </w:div>
    <w:div w:id="1420760877">
      <w:bodyDiv w:val="1"/>
      <w:marLeft w:val="0"/>
      <w:marRight w:val="0"/>
      <w:marTop w:val="0"/>
      <w:marBottom w:val="0"/>
      <w:divBdr>
        <w:top w:val="none" w:sz="0" w:space="0" w:color="auto"/>
        <w:left w:val="none" w:sz="0" w:space="0" w:color="auto"/>
        <w:bottom w:val="none" w:sz="0" w:space="0" w:color="auto"/>
        <w:right w:val="none" w:sz="0" w:space="0" w:color="auto"/>
      </w:divBdr>
    </w:div>
    <w:div w:id="1421099504">
      <w:bodyDiv w:val="1"/>
      <w:marLeft w:val="0"/>
      <w:marRight w:val="0"/>
      <w:marTop w:val="0"/>
      <w:marBottom w:val="0"/>
      <w:divBdr>
        <w:top w:val="none" w:sz="0" w:space="0" w:color="auto"/>
        <w:left w:val="none" w:sz="0" w:space="0" w:color="auto"/>
        <w:bottom w:val="none" w:sz="0" w:space="0" w:color="auto"/>
        <w:right w:val="none" w:sz="0" w:space="0" w:color="auto"/>
      </w:divBdr>
    </w:div>
    <w:div w:id="1421215738">
      <w:bodyDiv w:val="1"/>
      <w:marLeft w:val="0"/>
      <w:marRight w:val="0"/>
      <w:marTop w:val="0"/>
      <w:marBottom w:val="0"/>
      <w:divBdr>
        <w:top w:val="none" w:sz="0" w:space="0" w:color="auto"/>
        <w:left w:val="none" w:sz="0" w:space="0" w:color="auto"/>
        <w:bottom w:val="none" w:sz="0" w:space="0" w:color="auto"/>
        <w:right w:val="none" w:sz="0" w:space="0" w:color="auto"/>
      </w:divBdr>
    </w:div>
    <w:div w:id="1421217806">
      <w:bodyDiv w:val="1"/>
      <w:marLeft w:val="0"/>
      <w:marRight w:val="0"/>
      <w:marTop w:val="0"/>
      <w:marBottom w:val="0"/>
      <w:divBdr>
        <w:top w:val="none" w:sz="0" w:space="0" w:color="auto"/>
        <w:left w:val="none" w:sz="0" w:space="0" w:color="auto"/>
        <w:bottom w:val="none" w:sz="0" w:space="0" w:color="auto"/>
        <w:right w:val="none" w:sz="0" w:space="0" w:color="auto"/>
      </w:divBdr>
    </w:div>
    <w:div w:id="1421294875">
      <w:bodyDiv w:val="1"/>
      <w:marLeft w:val="0"/>
      <w:marRight w:val="0"/>
      <w:marTop w:val="0"/>
      <w:marBottom w:val="0"/>
      <w:divBdr>
        <w:top w:val="none" w:sz="0" w:space="0" w:color="auto"/>
        <w:left w:val="none" w:sz="0" w:space="0" w:color="auto"/>
        <w:bottom w:val="none" w:sz="0" w:space="0" w:color="auto"/>
        <w:right w:val="none" w:sz="0" w:space="0" w:color="auto"/>
      </w:divBdr>
    </w:div>
    <w:div w:id="1421366528">
      <w:bodyDiv w:val="1"/>
      <w:marLeft w:val="0"/>
      <w:marRight w:val="0"/>
      <w:marTop w:val="0"/>
      <w:marBottom w:val="0"/>
      <w:divBdr>
        <w:top w:val="none" w:sz="0" w:space="0" w:color="auto"/>
        <w:left w:val="none" w:sz="0" w:space="0" w:color="auto"/>
        <w:bottom w:val="none" w:sz="0" w:space="0" w:color="auto"/>
        <w:right w:val="none" w:sz="0" w:space="0" w:color="auto"/>
      </w:divBdr>
    </w:div>
    <w:div w:id="1421368976">
      <w:bodyDiv w:val="1"/>
      <w:marLeft w:val="0"/>
      <w:marRight w:val="0"/>
      <w:marTop w:val="0"/>
      <w:marBottom w:val="0"/>
      <w:divBdr>
        <w:top w:val="none" w:sz="0" w:space="0" w:color="auto"/>
        <w:left w:val="none" w:sz="0" w:space="0" w:color="auto"/>
        <w:bottom w:val="none" w:sz="0" w:space="0" w:color="auto"/>
        <w:right w:val="none" w:sz="0" w:space="0" w:color="auto"/>
      </w:divBdr>
    </w:div>
    <w:div w:id="1421439997">
      <w:bodyDiv w:val="1"/>
      <w:marLeft w:val="0"/>
      <w:marRight w:val="0"/>
      <w:marTop w:val="0"/>
      <w:marBottom w:val="0"/>
      <w:divBdr>
        <w:top w:val="none" w:sz="0" w:space="0" w:color="auto"/>
        <w:left w:val="none" w:sz="0" w:space="0" w:color="auto"/>
        <w:bottom w:val="none" w:sz="0" w:space="0" w:color="auto"/>
        <w:right w:val="none" w:sz="0" w:space="0" w:color="auto"/>
      </w:divBdr>
    </w:div>
    <w:div w:id="1421871316">
      <w:bodyDiv w:val="1"/>
      <w:marLeft w:val="0"/>
      <w:marRight w:val="0"/>
      <w:marTop w:val="0"/>
      <w:marBottom w:val="0"/>
      <w:divBdr>
        <w:top w:val="none" w:sz="0" w:space="0" w:color="auto"/>
        <w:left w:val="none" w:sz="0" w:space="0" w:color="auto"/>
        <w:bottom w:val="none" w:sz="0" w:space="0" w:color="auto"/>
        <w:right w:val="none" w:sz="0" w:space="0" w:color="auto"/>
      </w:divBdr>
    </w:div>
    <w:div w:id="1421876706">
      <w:bodyDiv w:val="1"/>
      <w:marLeft w:val="0"/>
      <w:marRight w:val="0"/>
      <w:marTop w:val="0"/>
      <w:marBottom w:val="0"/>
      <w:divBdr>
        <w:top w:val="none" w:sz="0" w:space="0" w:color="auto"/>
        <w:left w:val="none" w:sz="0" w:space="0" w:color="auto"/>
        <w:bottom w:val="none" w:sz="0" w:space="0" w:color="auto"/>
        <w:right w:val="none" w:sz="0" w:space="0" w:color="auto"/>
      </w:divBdr>
    </w:div>
    <w:div w:id="1421901468">
      <w:bodyDiv w:val="1"/>
      <w:marLeft w:val="0"/>
      <w:marRight w:val="0"/>
      <w:marTop w:val="0"/>
      <w:marBottom w:val="0"/>
      <w:divBdr>
        <w:top w:val="none" w:sz="0" w:space="0" w:color="auto"/>
        <w:left w:val="none" w:sz="0" w:space="0" w:color="auto"/>
        <w:bottom w:val="none" w:sz="0" w:space="0" w:color="auto"/>
        <w:right w:val="none" w:sz="0" w:space="0" w:color="auto"/>
      </w:divBdr>
    </w:div>
    <w:div w:id="1422068787">
      <w:bodyDiv w:val="1"/>
      <w:marLeft w:val="0"/>
      <w:marRight w:val="0"/>
      <w:marTop w:val="0"/>
      <w:marBottom w:val="0"/>
      <w:divBdr>
        <w:top w:val="none" w:sz="0" w:space="0" w:color="auto"/>
        <w:left w:val="none" w:sz="0" w:space="0" w:color="auto"/>
        <w:bottom w:val="none" w:sz="0" w:space="0" w:color="auto"/>
        <w:right w:val="none" w:sz="0" w:space="0" w:color="auto"/>
      </w:divBdr>
    </w:div>
    <w:div w:id="1422336067">
      <w:bodyDiv w:val="1"/>
      <w:marLeft w:val="0"/>
      <w:marRight w:val="0"/>
      <w:marTop w:val="0"/>
      <w:marBottom w:val="0"/>
      <w:divBdr>
        <w:top w:val="none" w:sz="0" w:space="0" w:color="auto"/>
        <w:left w:val="none" w:sz="0" w:space="0" w:color="auto"/>
        <w:bottom w:val="none" w:sz="0" w:space="0" w:color="auto"/>
        <w:right w:val="none" w:sz="0" w:space="0" w:color="auto"/>
      </w:divBdr>
    </w:div>
    <w:div w:id="1422411242">
      <w:bodyDiv w:val="1"/>
      <w:marLeft w:val="0"/>
      <w:marRight w:val="0"/>
      <w:marTop w:val="0"/>
      <w:marBottom w:val="0"/>
      <w:divBdr>
        <w:top w:val="none" w:sz="0" w:space="0" w:color="auto"/>
        <w:left w:val="none" w:sz="0" w:space="0" w:color="auto"/>
        <w:bottom w:val="none" w:sz="0" w:space="0" w:color="auto"/>
        <w:right w:val="none" w:sz="0" w:space="0" w:color="auto"/>
      </w:divBdr>
    </w:div>
    <w:div w:id="1422482811">
      <w:bodyDiv w:val="1"/>
      <w:marLeft w:val="0"/>
      <w:marRight w:val="0"/>
      <w:marTop w:val="0"/>
      <w:marBottom w:val="0"/>
      <w:divBdr>
        <w:top w:val="none" w:sz="0" w:space="0" w:color="auto"/>
        <w:left w:val="none" w:sz="0" w:space="0" w:color="auto"/>
        <w:bottom w:val="none" w:sz="0" w:space="0" w:color="auto"/>
        <w:right w:val="none" w:sz="0" w:space="0" w:color="auto"/>
      </w:divBdr>
    </w:div>
    <w:div w:id="1422799208">
      <w:bodyDiv w:val="1"/>
      <w:marLeft w:val="0"/>
      <w:marRight w:val="0"/>
      <w:marTop w:val="0"/>
      <w:marBottom w:val="0"/>
      <w:divBdr>
        <w:top w:val="none" w:sz="0" w:space="0" w:color="auto"/>
        <w:left w:val="none" w:sz="0" w:space="0" w:color="auto"/>
        <w:bottom w:val="none" w:sz="0" w:space="0" w:color="auto"/>
        <w:right w:val="none" w:sz="0" w:space="0" w:color="auto"/>
      </w:divBdr>
    </w:div>
    <w:div w:id="1422986716">
      <w:bodyDiv w:val="1"/>
      <w:marLeft w:val="0"/>
      <w:marRight w:val="0"/>
      <w:marTop w:val="0"/>
      <w:marBottom w:val="0"/>
      <w:divBdr>
        <w:top w:val="none" w:sz="0" w:space="0" w:color="auto"/>
        <w:left w:val="none" w:sz="0" w:space="0" w:color="auto"/>
        <w:bottom w:val="none" w:sz="0" w:space="0" w:color="auto"/>
        <w:right w:val="none" w:sz="0" w:space="0" w:color="auto"/>
      </w:divBdr>
    </w:div>
    <w:div w:id="1423138547">
      <w:bodyDiv w:val="1"/>
      <w:marLeft w:val="0"/>
      <w:marRight w:val="0"/>
      <w:marTop w:val="0"/>
      <w:marBottom w:val="0"/>
      <w:divBdr>
        <w:top w:val="none" w:sz="0" w:space="0" w:color="auto"/>
        <w:left w:val="none" w:sz="0" w:space="0" w:color="auto"/>
        <w:bottom w:val="none" w:sz="0" w:space="0" w:color="auto"/>
        <w:right w:val="none" w:sz="0" w:space="0" w:color="auto"/>
      </w:divBdr>
    </w:div>
    <w:div w:id="1423144645">
      <w:bodyDiv w:val="1"/>
      <w:marLeft w:val="0"/>
      <w:marRight w:val="0"/>
      <w:marTop w:val="0"/>
      <w:marBottom w:val="0"/>
      <w:divBdr>
        <w:top w:val="none" w:sz="0" w:space="0" w:color="auto"/>
        <w:left w:val="none" w:sz="0" w:space="0" w:color="auto"/>
        <w:bottom w:val="none" w:sz="0" w:space="0" w:color="auto"/>
        <w:right w:val="none" w:sz="0" w:space="0" w:color="auto"/>
      </w:divBdr>
    </w:div>
    <w:div w:id="1423180472">
      <w:bodyDiv w:val="1"/>
      <w:marLeft w:val="0"/>
      <w:marRight w:val="0"/>
      <w:marTop w:val="0"/>
      <w:marBottom w:val="0"/>
      <w:divBdr>
        <w:top w:val="none" w:sz="0" w:space="0" w:color="auto"/>
        <w:left w:val="none" w:sz="0" w:space="0" w:color="auto"/>
        <w:bottom w:val="none" w:sz="0" w:space="0" w:color="auto"/>
        <w:right w:val="none" w:sz="0" w:space="0" w:color="auto"/>
      </w:divBdr>
    </w:div>
    <w:div w:id="1423334059">
      <w:bodyDiv w:val="1"/>
      <w:marLeft w:val="0"/>
      <w:marRight w:val="0"/>
      <w:marTop w:val="0"/>
      <w:marBottom w:val="0"/>
      <w:divBdr>
        <w:top w:val="none" w:sz="0" w:space="0" w:color="auto"/>
        <w:left w:val="none" w:sz="0" w:space="0" w:color="auto"/>
        <w:bottom w:val="none" w:sz="0" w:space="0" w:color="auto"/>
        <w:right w:val="none" w:sz="0" w:space="0" w:color="auto"/>
      </w:divBdr>
    </w:div>
    <w:div w:id="1423719051">
      <w:bodyDiv w:val="1"/>
      <w:marLeft w:val="0"/>
      <w:marRight w:val="0"/>
      <w:marTop w:val="0"/>
      <w:marBottom w:val="0"/>
      <w:divBdr>
        <w:top w:val="none" w:sz="0" w:space="0" w:color="auto"/>
        <w:left w:val="none" w:sz="0" w:space="0" w:color="auto"/>
        <w:bottom w:val="none" w:sz="0" w:space="0" w:color="auto"/>
        <w:right w:val="none" w:sz="0" w:space="0" w:color="auto"/>
      </w:divBdr>
    </w:div>
    <w:div w:id="1423800267">
      <w:bodyDiv w:val="1"/>
      <w:marLeft w:val="0"/>
      <w:marRight w:val="0"/>
      <w:marTop w:val="0"/>
      <w:marBottom w:val="0"/>
      <w:divBdr>
        <w:top w:val="none" w:sz="0" w:space="0" w:color="auto"/>
        <w:left w:val="none" w:sz="0" w:space="0" w:color="auto"/>
        <w:bottom w:val="none" w:sz="0" w:space="0" w:color="auto"/>
        <w:right w:val="none" w:sz="0" w:space="0" w:color="auto"/>
      </w:divBdr>
    </w:div>
    <w:div w:id="1423988480">
      <w:bodyDiv w:val="1"/>
      <w:marLeft w:val="0"/>
      <w:marRight w:val="0"/>
      <w:marTop w:val="0"/>
      <w:marBottom w:val="0"/>
      <w:divBdr>
        <w:top w:val="none" w:sz="0" w:space="0" w:color="auto"/>
        <w:left w:val="none" w:sz="0" w:space="0" w:color="auto"/>
        <w:bottom w:val="none" w:sz="0" w:space="0" w:color="auto"/>
        <w:right w:val="none" w:sz="0" w:space="0" w:color="auto"/>
      </w:divBdr>
    </w:div>
    <w:div w:id="1424449899">
      <w:bodyDiv w:val="1"/>
      <w:marLeft w:val="0"/>
      <w:marRight w:val="0"/>
      <w:marTop w:val="0"/>
      <w:marBottom w:val="0"/>
      <w:divBdr>
        <w:top w:val="none" w:sz="0" w:space="0" w:color="auto"/>
        <w:left w:val="none" w:sz="0" w:space="0" w:color="auto"/>
        <w:bottom w:val="none" w:sz="0" w:space="0" w:color="auto"/>
        <w:right w:val="none" w:sz="0" w:space="0" w:color="auto"/>
      </w:divBdr>
    </w:div>
    <w:div w:id="1424455186">
      <w:bodyDiv w:val="1"/>
      <w:marLeft w:val="0"/>
      <w:marRight w:val="0"/>
      <w:marTop w:val="0"/>
      <w:marBottom w:val="0"/>
      <w:divBdr>
        <w:top w:val="none" w:sz="0" w:space="0" w:color="auto"/>
        <w:left w:val="none" w:sz="0" w:space="0" w:color="auto"/>
        <w:bottom w:val="none" w:sz="0" w:space="0" w:color="auto"/>
        <w:right w:val="none" w:sz="0" w:space="0" w:color="auto"/>
      </w:divBdr>
    </w:div>
    <w:div w:id="1424643635">
      <w:bodyDiv w:val="1"/>
      <w:marLeft w:val="0"/>
      <w:marRight w:val="0"/>
      <w:marTop w:val="0"/>
      <w:marBottom w:val="0"/>
      <w:divBdr>
        <w:top w:val="none" w:sz="0" w:space="0" w:color="auto"/>
        <w:left w:val="none" w:sz="0" w:space="0" w:color="auto"/>
        <w:bottom w:val="none" w:sz="0" w:space="0" w:color="auto"/>
        <w:right w:val="none" w:sz="0" w:space="0" w:color="auto"/>
      </w:divBdr>
    </w:div>
    <w:div w:id="1424688396">
      <w:bodyDiv w:val="1"/>
      <w:marLeft w:val="0"/>
      <w:marRight w:val="0"/>
      <w:marTop w:val="0"/>
      <w:marBottom w:val="0"/>
      <w:divBdr>
        <w:top w:val="none" w:sz="0" w:space="0" w:color="auto"/>
        <w:left w:val="none" w:sz="0" w:space="0" w:color="auto"/>
        <w:bottom w:val="none" w:sz="0" w:space="0" w:color="auto"/>
        <w:right w:val="none" w:sz="0" w:space="0" w:color="auto"/>
      </w:divBdr>
    </w:div>
    <w:div w:id="1424689986">
      <w:bodyDiv w:val="1"/>
      <w:marLeft w:val="0"/>
      <w:marRight w:val="0"/>
      <w:marTop w:val="0"/>
      <w:marBottom w:val="0"/>
      <w:divBdr>
        <w:top w:val="none" w:sz="0" w:space="0" w:color="auto"/>
        <w:left w:val="none" w:sz="0" w:space="0" w:color="auto"/>
        <w:bottom w:val="none" w:sz="0" w:space="0" w:color="auto"/>
        <w:right w:val="none" w:sz="0" w:space="0" w:color="auto"/>
      </w:divBdr>
    </w:div>
    <w:div w:id="1424914312">
      <w:bodyDiv w:val="1"/>
      <w:marLeft w:val="0"/>
      <w:marRight w:val="0"/>
      <w:marTop w:val="0"/>
      <w:marBottom w:val="0"/>
      <w:divBdr>
        <w:top w:val="none" w:sz="0" w:space="0" w:color="auto"/>
        <w:left w:val="none" w:sz="0" w:space="0" w:color="auto"/>
        <w:bottom w:val="none" w:sz="0" w:space="0" w:color="auto"/>
        <w:right w:val="none" w:sz="0" w:space="0" w:color="auto"/>
      </w:divBdr>
    </w:div>
    <w:div w:id="1424954192">
      <w:bodyDiv w:val="1"/>
      <w:marLeft w:val="0"/>
      <w:marRight w:val="0"/>
      <w:marTop w:val="0"/>
      <w:marBottom w:val="0"/>
      <w:divBdr>
        <w:top w:val="none" w:sz="0" w:space="0" w:color="auto"/>
        <w:left w:val="none" w:sz="0" w:space="0" w:color="auto"/>
        <w:bottom w:val="none" w:sz="0" w:space="0" w:color="auto"/>
        <w:right w:val="none" w:sz="0" w:space="0" w:color="auto"/>
      </w:divBdr>
    </w:div>
    <w:div w:id="1424961202">
      <w:bodyDiv w:val="1"/>
      <w:marLeft w:val="0"/>
      <w:marRight w:val="0"/>
      <w:marTop w:val="0"/>
      <w:marBottom w:val="0"/>
      <w:divBdr>
        <w:top w:val="none" w:sz="0" w:space="0" w:color="auto"/>
        <w:left w:val="none" w:sz="0" w:space="0" w:color="auto"/>
        <w:bottom w:val="none" w:sz="0" w:space="0" w:color="auto"/>
        <w:right w:val="none" w:sz="0" w:space="0" w:color="auto"/>
      </w:divBdr>
    </w:div>
    <w:div w:id="1425153671">
      <w:bodyDiv w:val="1"/>
      <w:marLeft w:val="0"/>
      <w:marRight w:val="0"/>
      <w:marTop w:val="0"/>
      <w:marBottom w:val="0"/>
      <w:divBdr>
        <w:top w:val="none" w:sz="0" w:space="0" w:color="auto"/>
        <w:left w:val="none" w:sz="0" w:space="0" w:color="auto"/>
        <w:bottom w:val="none" w:sz="0" w:space="0" w:color="auto"/>
        <w:right w:val="none" w:sz="0" w:space="0" w:color="auto"/>
      </w:divBdr>
    </w:div>
    <w:div w:id="1425299359">
      <w:bodyDiv w:val="1"/>
      <w:marLeft w:val="0"/>
      <w:marRight w:val="0"/>
      <w:marTop w:val="0"/>
      <w:marBottom w:val="0"/>
      <w:divBdr>
        <w:top w:val="none" w:sz="0" w:space="0" w:color="auto"/>
        <w:left w:val="none" w:sz="0" w:space="0" w:color="auto"/>
        <w:bottom w:val="none" w:sz="0" w:space="0" w:color="auto"/>
        <w:right w:val="none" w:sz="0" w:space="0" w:color="auto"/>
      </w:divBdr>
    </w:div>
    <w:div w:id="1425304356">
      <w:bodyDiv w:val="1"/>
      <w:marLeft w:val="0"/>
      <w:marRight w:val="0"/>
      <w:marTop w:val="0"/>
      <w:marBottom w:val="0"/>
      <w:divBdr>
        <w:top w:val="none" w:sz="0" w:space="0" w:color="auto"/>
        <w:left w:val="none" w:sz="0" w:space="0" w:color="auto"/>
        <w:bottom w:val="none" w:sz="0" w:space="0" w:color="auto"/>
        <w:right w:val="none" w:sz="0" w:space="0" w:color="auto"/>
      </w:divBdr>
    </w:div>
    <w:div w:id="1425565628">
      <w:bodyDiv w:val="1"/>
      <w:marLeft w:val="0"/>
      <w:marRight w:val="0"/>
      <w:marTop w:val="0"/>
      <w:marBottom w:val="0"/>
      <w:divBdr>
        <w:top w:val="none" w:sz="0" w:space="0" w:color="auto"/>
        <w:left w:val="none" w:sz="0" w:space="0" w:color="auto"/>
        <w:bottom w:val="none" w:sz="0" w:space="0" w:color="auto"/>
        <w:right w:val="none" w:sz="0" w:space="0" w:color="auto"/>
      </w:divBdr>
    </w:div>
    <w:div w:id="1425565953">
      <w:bodyDiv w:val="1"/>
      <w:marLeft w:val="0"/>
      <w:marRight w:val="0"/>
      <w:marTop w:val="0"/>
      <w:marBottom w:val="0"/>
      <w:divBdr>
        <w:top w:val="none" w:sz="0" w:space="0" w:color="auto"/>
        <w:left w:val="none" w:sz="0" w:space="0" w:color="auto"/>
        <w:bottom w:val="none" w:sz="0" w:space="0" w:color="auto"/>
        <w:right w:val="none" w:sz="0" w:space="0" w:color="auto"/>
      </w:divBdr>
    </w:div>
    <w:div w:id="1425607546">
      <w:bodyDiv w:val="1"/>
      <w:marLeft w:val="0"/>
      <w:marRight w:val="0"/>
      <w:marTop w:val="0"/>
      <w:marBottom w:val="0"/>
      <w:divBdr>
        <w:top w:val="none" w:sz="0" w:space="0" w:color="auto"/>
        <w:left w:val="none" w:sz="0" w:space="0" w:color="auto"/>
        <w:bottom w:val="none" w:sz="0" w:space="0" w:color="auto"/>
        <w:right w:val="none" w:sz="0" w:space="0" w:color="auto"/>
      </w:divBdr>
    </w:div>
    <w:div w:id="1425761661">
      <w:bodyDiv w:val="1"/>
      <w:marLeft w:val="0"/>
      <w:marRight w:val="0"/>
      <w:marTop w:val="0"/>
      <w:marBottom w:val="0"/>
      <w:divBdr>
        <w:top w:val="none" w:sz="0" w:space="0" w:color="auto"/>
        <w:left w:val="none" w:sz="0" w:space="0" w:color="auto"/>
        <w:bottom w:val="none" w:sz="0" w:space="0" w:color="auto"/>
        <w:right w:val="none" w:sz="0" w:space="0" w:color="auto"/>
      </w:divBdr>
    </w:div>
    <w:div w:id="1426078183">
      <w:bodyDiv w:val="1"/>
      <w:marLeft w:val="0"/>
      <w:marRight w:val="0"/>
      <w:marTop w:val="0"/>
      <w:marBottom w:val="0"/>
      <w:divBdr>
        <w:top w:val="none" w:sz="0" w:space="0" w:color="auto"/>
        <w:left w:val="none" w:sz="0" w:space="0" w:color="auto"/>
        <w:bottom w:val="none" w:sz="0" w:space="0" w:color="auto"/>
        <w:right w:val="none" w:sz="0" w:space="0" w:color="auto"/>
      </w:divBdr>
    </w:div>
    <w:div w:id="1426227092">
      <w:bodyDiv w:val="1"/>
      <w:marLeft w:val="0"/>
      <w:marRight w:val="0"/>
      <w:marTop w:val="0"/>
      <w:marBottom w:val="0"/>
      <w:divBdr>
        <w:top w:val="none" w:sz="0" w:space="0" w:color="auto"/>
        <w:left w:val="none" w:sz="0" w:space="0" w:color="auto"/>
        <w:bottom w:val="none" w:sz="0" w:space="0" w:color="auto"/>
        <w:right w:val="none" w:sz="0" w:space="0" w:color="auto"/>
      </w:divBdr>
    </w:div>
    <w:div w:id="1426531480">
      <w:bodyDiv w:val="1"/>
      <w:marLeft w:val="0"/>
      <w:marRight w:val="0"/>
      <w:marTop w:val="0"/>
      <w:marBottom w:val="0"/>
      <w:divBdr>
        <w:top w:val="none" w:sz="0" w:space="0" w:color="auto"/>
        <w:left w:val="none" w:sz="0" w:space="0" w:color="auto"/>
        <w:bottom w:val="none" w:sz="0" w:space="0" w:color="auto"/>
        <w:right w:val="none" w:sz="0" w:space="0" w:color="auto"/>
      </w:divBdr>
    </w:div>
    <w:div w:id="1426539057">
      <w:bodyDiv w:val="1"/>
      <w:marLeft w:val="0"/>
      <w:marRight w:val="0"/>
      <w:marTop w:val="0"/>
      <w:marBottom w:val="0"/>
      <w:divBdr>
        <w:top w:val="none" w:sz="0" w:space="0" w:color="auto"/>
        <w:left w:val="none" w:sz="0" w:space="0" w:color="auto"/>
        <w:bottom w:val="none" w:sz="0" w:space="0" w:color="auto"/>
        <w:right w:val="none" w:sz="0" w:space="0" w:color="auto"/>
      </w:divBdr>
    </w:div>
    <w:div w:id="1426611225">
      <w:bodyDiv w:val="1"/>
      <w:marLeft w:val="0"/>
      <w:marRight w:val="0"/>
      <w:marTop w:val="0"/>
      <w:marBottom w:val="0"/>
      <w:divBdr>
        <w:top w:val="none" w:sz="0" w:space="0" w:color="auto"/>
        <w:left w:val="none" w:sz="0" w:space="0" w:color="auto"/>
        <w:bottom w:val="none" w:sz="0" w:space="0" w:color="auto"/>
        <w:right w:val="none" w:sz="0" w:space="0" w:color="auto"/>
      </w:divBdr>
    </w:div>
    <w:div w:id="1426724722">
      <w:bodyDiv w:val="1"/>
      <w:marLeft w:val="0"/>
      <w:marRight w:val="0"/>
      <w:marTop w:val="0"/>
      <w:marBottom w:val="0"/>
      <w:divBdr>
        <w:top w:val="none" w:sz="0" w:space="0" w:color="auto"/>
        <w:left w:val="none" w:sz="0" w:space="0" w:color="auto"/>
        <w:bottom w:val="none" w:sz="0" w:space="0" w:color="auto"/>
        <w:right w:val="none" w:sz="0" w:space="0" w:color="auto"/>
      </w:divBdr>
    </w:div>
    <w:div w:id="1426732588">
      <w:bodyDiv w:val="1"/>
      <w:marLeft w:val="0"/>
      <w:marRight w:val="0"/>
      <w:marTop w:val="0"/>
      <w:marBottom w:val="0"/>
      <w:divBdr>
        <w:top w:val="none" w:sz="0" w:space="0" w:color="auto"/>
        <w:left w:val="none" w:sz="0" w:space="0" w:color="auto"/>
        <w:bottom w:val="none" w:sz="0" w:space="0" w:color="auto"/>
        <w:right w:val="none" w:sz="0" w:space="0" w:color="auto"/>
      </w:divBdr>
    </w:div>
    <w:div w:id="1426919110">
      <w:bodyDiv w:val="1"/>
      <w:marLeft w:val="0"/>
      <w:marRight w:val="0"/>
      <w:marTop w:val="0"/>
      <w:marBottom w:val="0"/>
      <w:divBdr>
        <w:top w:val="none" w:sz="0" w:space="0" w:color="auto"/>
        <w:left w:val="none" w:sz="0" w:space="0" w:color="auto"/>
        <w:bottom w:val="none" w:sz="0" w:space="0" w:color="auto"/>
        <w:right w:val="none" w:sz="0" w:space="0" w:color="auto"/>
      </w:divBdr>
    </w:div>
    <w:div w:id="1426919529">
      <w:bodyDiv w:val="1"/>
      <w:marLeft w:val="0"/>
      <w:marRight w:val="0"/>
      <w:marTop w:val="0"/>
      <w:marBottom w:val="0"/>
      <w:divBdr>
        <w:top w:val="none" w:sz="0" w:space="0" w:color="auto"/>
        <w:left w:val="none" w:sz="0" w:space="0" w:color="auto"/>
        <w:bottom w:val="none" w:sz="0" w:space="0" w:color="auto"/>
        <w:right w:val="none" w:sz="0" w:space="0" w:color="auto"/>
      </w:divBdr>
    </w:div>
    <w:div w:id="1427650841">
      <w:bodyDiv w:val="1"/>
      <w:marLeft w:val="0"/>
      <w:marRight w:val="0"/>
      <w:marTop w:val="0"/>
      <w:marBottom w:val="0"/>
      <w:divBdr>
        <w:top w:val="none" w:sz="0" w:space="0" w:color="auto"/>
        <w:left w:val="none" w:sz="0" w:space="0" w:color="auto"/>
        <w:bottom w:val="none" w:sz="0" w:space="0" w:color="auto"/>
        <w:right w:val="none" w:sz="0" w:space="0" w:color="auto"/>
      </w:divBdr>
    </w:div>
    <w:div w:id="1427726161">
      <w:bodyDiv w:val="1"/>
      <w:marLeft w:val="0"/>
      <w:marRight w:val="0"/>
      <w:marTop w:val="0"/>
      <w:marBottom w:val="0"/>
      <w:divBdr>
        <w:top w:val="none" w:sz="0" w:space="0" w:color="auto"/>
        <w:left w:val="none" w:sz="0" w:space="0" w:color="auto"/>
        <w:bottom w:val="none" w:sz="0" w:space="0" w:color="auto"/>
        <w:right w:val="none" w:sz="0" w:space="0" w:color="auto"/>
      </w:divBdr>
    </w:div>
    <w:div w:id="1427846495">
      <w:bodyDiv w:val="1"/>
      <w:marLeft w:val="0"/>
      <w:marRight w:val="0"/>
      <w:marTop w:val="0"/>
      <w:marBottom w:val="0"/>
      <w:divBdr>
        <w:top w:val="none" w:sz="0" w:space="0" w:color="auto"/>
        <w:left w:val="none" w:sz="0" w:space="0" w:color="auto"/>
        <w:bottom w:val="none" w:sz="0" w:space="0" w:color="auto"/>
        <w:right w:val="none" w:sz="0" w:space="0" w:color="auto"/>
      </w:divBdr>
    </w:div>
    <w:div w:id="1427922342">
      <w:bodyDiv w:val="1"/>
      <w:marLeft w:val="0"/>
      <w:marRight w:val="0"/>
      <w:marTop w:val="0"/>
      <w:marBottom w:val="0"/>
      <w:divBdr>
        <w:top w:val="none" w:sz="0" w:space="0" w:color="auto"/>
        <w:left w:val="none" w:sz="0" w:space="0" w:color="auto"/>
        <w:bottom w:val="none" w:sz="0" w:space="0" w:color="auto"/>
        <w:right w:val="none" w:sz="0" w:space="0" w:color="auto"/>
      </w:divBdr>
    </w:div>
    <w:div w:id="1428110272">
      <w:bodyDiv w:val="1"/>
      <w:marLeft w:val="0"/>
      <w:marRight w:val="0"/>
      <w:marTop w:val="0"/>
      <w:marBottom w:val="0"/>
      <w:divBdr>
        <w:top w:val="none" w:sz="0" w:space="0" w:color="auto"/>
        <w:left w:val="none" w:sz="0" w:space="0" w:color="auto"/>
        <w:bottom w:val="none" w:sz="0" w:space="0" w:color="auto"/>
        <w:right w:val="none" w:sz="0" w:space="0" w:color="auto"/>
      </w:divBdr>
    </w:div>
    <w:div w:id="1428185459">
      <w:bodyDiv w:val="1"/>
      <w:marLeft w:val="0"/>
      <w:marRight w:val="0"/>
      <w:marTop w:val="0"/>
      <w:marBottom w:val="0"/>
      <w:divBdr>
        <w:top w:val="none" w:sz="0" w:space="0" w:color="auto"/>
        <w:left w:val="none" w:sz="0" w:space="0" w:color="auto"/>
        <w:bottom w:val="none" w:sz="0" w:space="0" w:color="auto"/>
        <w:right w:val="none" w:sz="0" w:space="0" w:color="auto"/>
      </w:divBdr>
    </w:div>
    <w:div w:id="1428311480">
      <w:bodyDiv w:val="1"/>
      <w:marLeft w:val="0"/>
      <w:marRight w:val="0"/>
      <w:marTop w:val="0"/>
      <w:marBottom w:val="0"/>
      <w:divBdr>
        <w:top w:val="none" w:sz="0" w:space="0" w:color="auto"/>
        <w:left w:val="none" w:sz="0" w:space="0" w:color="auto"/>
        <w:bottom w:val="none" w:sz="0" w:space="0" w:color="auto"/>
        <w:right w:val="none" w:sz="0" w:space="0" w:color="auto"/>
      </w:divBdr>
    </w:div>
    <w:div w:id="1428454291">
      <w:bodyDiv w:val="1"/>
      <w:marLeft w:val="0"/>
      <w:marRight w:val="0"/>
      <w:marTop w:val="0"/>
      <w:marBottom w:val="0"/>
      <w:divBdr>
        <w:top w:val="none" w:sz="0" w:space="0" w:color="auto"/>
        <w:left w:val="none" w:sz="0" w:space="0" w:color="auto"/>
        <w:bottom w:val="none" w:sz="0" w:space="0" w:color="auto"/>
        <w:right w:val="none" w:sz="0" w:space="0" w:color="auto"/>
      </w:divBdr>
    </w:div>
    <w:div w:id="1428498529">
      <w:bodyDiv w:val="1"/>
      <w:marLeft w:val="0"/>
      <w:marRight w:val="0"/>
      <w:marTop w:val="0"/>
      <w:marBottom w:val="0"/>
      <w:divBdr>
        <w:top w:val="none" w:sz="0" w:space="0" w:color="auto"/>
        <w:left w:val="none" w:sz="0" w:space="0" w:color="auto"/>
        <w:bottom w:val="none" w:sz="0" w:space="0" w:color="auto"/>
        <w:right w:val="none" w:sz="0" w:space="0" w:color="auto"/>
      </w:divBdr>
    </w:div>
    <w:div w:id="1428843813">
      <w:bodyDiv w:val="1"/>
      <w:marLeft w:val="0"/>
      <w:marRight w:val="0"/>
      <w:marTop w:val="0"/>
      <w:marBottom w:val="0"/>
      <w:divBdr>
        <w:top w:val="none" w:sz="0" w:space="0" w:color="auto"/>
        <w:left w:val="none" w:sz="0" w:space="0" w:color="auto"/>
        <w:bottom w:val="none" w:sz="0" w:space="0" w:color="auto"/>
        <w:right w:val="none" w:sz="0" w:space="0" w:color="auto"/>
      </w:divBdr>
    </w:div>
    <w:div w:id="1428848109">
      <w:bodyDiv w:val="1"/>
      <w:marLeft w:val="0"/>
      <w:marRight w:val="0"/>
      <w:marTop w:val="0"/>
      <w:marBottom w:val="0"/>
      <w:divBdr>
        <w:top w:val="none" w:sz="0" w:space="0" w:color="auto"/>
        <w:left w:val="none" w:sz="0" w:space="0" w:color="auto"/>
        <w:bottom w:val="none" w:sz="0" w:space="0" w:color="auto"/>
        <w:right w:val="none" w:sz="0" w:space="0" w:color="auto"/>
      </w:divBdr>
    </w:div>
    <w:div w:id="1428963005">
      <w:bodyDiv w:val="1"/>
      <w:marLeft w:val="0"/>
      <w:marRight w:val="0"/>
      <w:marTop w:val="0"/>
      <w:marBottom w:val="0"/>
      <w:divBdr>
        <w:top w:val="none" w:sz="0" w:space="0" w:color="auto"/>
        <w:left w:val="none" w:sz="0" w:space="0" w:color="auto"/>
        <w:bottom w:val="none" w:sz="0" w:space="0" w:color="auto"/>
        <w:right w:val="none" w:sz="0" w:space="0" w:color="auto"/>
      </w:divBdr>
    </w:div>
    <w:div w:id="1429227281">
      <w:bodyDiv w:val="1"/>
      <w:marLeft w:val="0"/>
      <w:marRight w:val="0"/>
      <w:marTop w:val="0"/>
      <w:marBottom w:val="0"/>
      <w:divBdr>
        <w:top w:val="none" w:sz="0" w:space="0" w:color="auto"/>
        <w:left w:val="none" w:sz="0" w:space="0" w:color="auto"/>
        <w:bottom w:val="none" w:sz="0" w:space="0" w:color="auto"/>
        <w:right w:val="none" w:sz="0" w:space="0" w:color="auto"/>
      </w:divBdr>
    </w:div>
    <w:div w:id="1429232290">
      <w:bodyDiv w:val="1"/>
      <w:marLeft w:val="0"/>
      <w:marRight w:val="0"/>
      <w:marTop w:val="0"/>
      <w:marBottom w:val="0"/>
      <w:divBdr>
        <w:top w:val="none" w:sz="0" w:space="0" w:color="auto"/>
        <w:left w:val="none" w:sz="0" w:space="0" w:color="auto"/>
        <w:bottom w:val="none" w:sz="0" w:space="0" w:color="auto"/>
        <w:right w:val="none" w:sz="0" w:space="0" w:color="auto"/>
      </w:divBdr>
    </w:div>
    <w:div w:id="1429618907">
      <w:bodyDiv w:val="1"/>
      <w:marLeft w:val="0"/>
      <w:marRight w:val="0"/>
      <w:marTop w:val="0"/>
      <w:marBottom w:val="0"/>
      <w:divBdr>
        <w:top w:val="none" w:sz="0" w:space="0" w:color="auto"/>
        <w:left w:val="none" w:sz="0" w:space="0" w:color="auto"/>
        <w:bottom w:val="none" w:sz="0" w:space="0" w:color="auto"/>
        <w:right w:val="none" w:sz="0" w:space="0" w:color="auto"/>
      </w:divBdr>
    </w:div>
    <w:div w:id="1429689451">
      <w:bodyDiv w:val="1"/>
      <w:marLeft w:val="0"/>
      <w:marRight w:val="0"/>
      <w:marTop w:val="0"/>
      <w:marBottom w:val="0"/>
      <w:divBdr>
        <w:top w:val="none" w:sz="0" w:space="0" w:color="auto"/>
        <w:left w:val="none" w:sz="0" w:space="0" w:color="auto"/>
        <w:bottom w:val="none" w:sz="0" w:space="0" w:color="auto"/>
        <w:right w:val="none" w:sz="0" w:space="0" w:color="auto"/>
      </w:divBdr>
    </w:div>
    <w:div w:id="1429735192">
      <w:bodyDiv w:val="1"/>
      <w:marLeft w:val="0"/>
      <w:marRight w:val="0"/>
      <w:marTop w:val="0"/>
      <w:marBottom w:val="0"/>
      <w:divBdr>
        <w:top w:val="none" w:sz="0" w:space="0" w:color="auto"/>
        <w:left w:val="none" w:sz="0" w:space="0" w:color="auto"/>
        <w:bottom w:val="none" w:sz="0" w:space="0" w:color="auto"/>
        <w:right w:val="none" w:sz="0" w:space="0" w:color="auto"/>
      </w:divBdr>
    </w:div>
    <w:div w:id="1429883914">
      <w:bodyDiv w:val="1"/>
      <w:marLeft w:val="0"/>
      <w:marRight w:val="0"/>
      <w:marTop w:val="0"/>
      <w:marBottom w:val="0"/>
      <w:divBdr>
        <w:top w:val="none" w:sz="0" w:space="0" w:color="auto"/>
        <w:left w:val="none" w:sz="0" w:space="0" w:color="auto"/>
        <w:bottom w:val="none" w:sz="0" w:space="0" w:color="auto"/>
        <w:right w:val="none" w:sz="0" w:space="0" w:color="auto"/>
      </w:divBdr>
    </w:div>
    <w:div w:id="1430005640">
      <w:bodyDiv w:val="1"/>
      <w:marLeft w:val="0"/>
      <w:marRight w:val="0"/>
      <w:marTop w:val="0"/>
      <w:marBottom w:val="0"/>
      <w:divBdr>
        <w:top w:val="none" w:sz="0" w:space="0" w:color="auto"/>
        <w:left w:val="none" w:sz="0" w:space="0" w:color="auto"/>
        <w:bottom w:val="none" w:sz="0" w:space="0" w:color="auto"/>
        <w:right w:val="none" w:sz="0" w:space="0" w:color="auto"/>
      </w:divBdr>
    </w:div>
    <w:div w:id="1430007826">
      <w:bodyDiv w:val="1"/>
      <w:marLeft w:val="0"/>
      <w:marRight w:val="0"/>
      <w:marTop w:val="0"/>
      <w:marBottom w:val="0"/>
      <w:divBdr>
        <w:top w:val="none" w:sz="0" w:space="0" w:color="auto"/>
        <w:left w:val="none" w:sz="0" w:space="0" w:color="auto"/>
        <w:bottom w:val="none" w:sz="0" w:space="0" w:color="auto"/>
        <w:right w:val="none" w:sz="0" w:space="0" w:color="auto"/>
      </w:divBdr>
    </w:div>
    <w:div w:id="1430126967">
      <w:bodyDiv w:val="1"/>
      <w:marLeft w:val="0"/>
      <w:marRight w:val="0"/>
      <w:marTop w:val="0"/>
      <w:marBottom w:val="0"/>
      <w:divBdr>
        <w:top w:val="none" w:sz="0" w:space="0" w:color="auto"/>
        <w:left w:val="none" w:sz="0" w:space="0" w:color="auto"/>
        <w:bottom w:val="none" w:sz="0" w:space="0" w:color="auto"/>
        <w:right w:val="none" w:sz="0" w:space="0" w:color="auto"/>
      </w:divBdr>
    </w:div>
    <w:div w:id="1430194751">
      <w:bodyDiv w:val="1"/>
      <w:marLeft w:val="0"/>
      <w:marRight w:val="0"/>
      <w:marTop w:val="0"/>
      <w:marBottom w:val="0"/>
      <w:divBdr>
        <w:top w:val="none" w:sz="0" w:space="0" w:color="auto"/>
        <w:left w:val="none" w:sz="0" w:space="0" w:color="auto"/>
        <w:bottom w:val="none" w:sz="0" w:space="0" w:color="auto"/>
        <w:right w:val="none" w:sz="0" w:space="0" w:color="auto"/>
      </w:divBdr>
    </w:div>
    <w:div w:id="1430270064">
      <w:bodyDiv w:val="1"/>
      <w:marLeft w:val="0"/>
      <w:marRight w:val="0"/>
      <w:marTop w:val="0"/>
      <w:marBottom w:val="0"/>
      <w:divBdr>
        <w:top w:val="none" w:sz="0" w:space="0" w:color="auto"/>
        <w:left w:val="none" w:sz="0" w:space="0" w:color="auto"/>
        <w:bottom w:val="none" w:sz="0" w:space="0" w:color="auto"/>
        <w:right w:val="none" w:sz="0" w:space="0" w:color="auto"/>
      </w:divBdr>
    </w:div>
    <w:div w:id="1430346506">
      <w:bodyDiv w:val="1"/>
      <w:marLeft w:val="0"/>
      <w:marRight w:val="0"/>
      <w:marTop w:val="0"/>
      <w:marBottom w:val="0"/>
      <w:divBdr>
        <w:top w:val="none" w:sz="0" w:space="0" w:color="auto"/>
        <w:left w:val="none" w:sz="0" w:space="0" w:color="auto"/>
        <w:bottom w:val="none" w:sz="0" w:space="0" w:color="auto"/>
        <w:right w:val="none" w:sz="0" w:space="0" w:color="auto"/>
      </w:divBdr>
    </w:div>
    <w:div w:id="1430420673">
      <w:bodyDiv w:val="1"/>
      <w:marLeft w:val="0"/>
      <w:marRight w:val="0"/>
      <w:marTop w:val="0"/>
      <w:marBottom w:val="0"/>
      <w:divBdr>
        <w:top w:val="none" w:sz="0" w:space="0" w:color="auto"/>
        <w:left w:val="none" w:sz="0" w:space="0" w:color="auto"/>
        <w:bottom w:val="none" w:sz="0" w:space="0" w:color="auto"/>
        <w:right w:val="none" w:sz="0" w:space="0" w:color="auto"/>
      </w:divBdr>
    </w:div>
    <w:div w:id="1430662177">
      <w:bodyDiv w:val="1"/>
      <w:marLeft w:val="0"/>
      <w:marRight w:val="0"/>
      <w:marTop w:val="0"/>
      <w:marBottom w:val="0"/>
      <w:divBdr>
        <w:top w:val="none" w:sz="0" w:space="0" w:color="auto"/>
        <w:left w:val="none" w:sz="0" w:space="0" w:color="auto"/>
        <w:bottom w:val="none" w:sz="0" w:space="0" w:color="auto"/>
        <w:right w:val="none" w:sz="0" w:space="0" w:color="auto"/>
      </w:divBdr>
    </w:div>
    <w:div w:id="1430738054">
      <w:bodyDiv w:val="1"/>
      <w:marLeft w:val="0"/>
      <w:marRight w:val="0"/>
      <w:marTop w:val="0"/>
      <w:marBottom w:val="0"/>
      <w:divBdr>
        <w:top w:val="none" w:sz="0" w:space="0" w:color="auto"/>
        <w:left w:val="none" w:sz="0" w:space="0" w:color="auto"/>
        <w:bottom w:val="none" w:sz="0" w:space="0" w:color="auto"/>
        <w:right w:val="none" w:sz="0" w:space="0" w:color="auto"/>
      </w:divBdr>
    </w:div>
    <w:div w:id="1430853063">
      <w:bodyDiv w:val="1"/>
      <w:marLeft w:val="0"/>
      <w:marRight w:val="0"/>
      <w:marTop w:val="0"/>
      <w:marBottom w:val="0"/>
      <w:divBdr>
        <w:top w:val="none" w:sz="0" w:space="0" w:color="auto"/>
        <w:left w:val="none" w:sz="0" w:space="0" w:color="auto"/>
        <w:bottom w:val="none" w:sz="0" w:space="0" w:color="auto"/>
        <w:right w:val="none" w:sz="0" w:space="0" w:color="auto"/>
      </w:divBdr>
    </w:div>
    <w:div w:id="1431125414">
      <w:bodyDiv w:val="1"/>
      <w:marLeft w:val="0"/>
      <w:marRight w:val="0"/>
      <w:marTop w:val="0"/>
      <w:marBottom w:val="0"/>
      <w:divBdr>
        <w:top w:val="none" w:sz="0" w:space="0" w:color="auto"/>
        <w:left w:val="none" w:sz="0" w:space="0" w:color="auto"/>
        <w:bottom w:val="none" w:sz="0" w:space="0" w:color="auto"/>
        <w:right w:val="none" w:sz="0" w:space="0" w:color="auto"/>
      </w:divBdr>
    </w:div>
    <w:div w:id="1431243422">
      <w:bodyDiv w:val="1"/>
      <w:marLeft w:val="0"/>
      <w:marRight w:val="0"/>
      <w:marTop w:val="0"/>
      <w:marBottom w:val="0"/>
      <w:divBdr>
        <w:top w:val="none" w:sz="0" w:space="0" w:color="auto"/>
        <w:left w:val="none" w:sz="0" w:space="0" w:color="auto"/>
        <w:bottom w:val="none" w:sz="0" w:space="0" w:color="auto"/>
        <w:right w:val="none" w:sz="0" w:space="0" w:color="auto"/>
      </w:divBdr>
    </w:div>
    <w:div w:id="1431390755">
      <w:bodyDiv w:val="1"/>
      <w:marLeft w:val="0"/>
      <w:marRight w:val="0"/>
      <w:marTop w:val="0"/>
      <w:marBottom w:val="0"/>
      <w:divBdr>
        <w:top w:val="none" w:sz="0" w:space="0" w:color="auto"/>
        <w:left w:val="none" w:sz="0" w:space="0" w:color="auto"/>
        <w:bottom w:val="none" w:sz="0" w:space="0" w:color="auto"/>
        <w:right w:val="none" w:sz="0" w:space="0" w:color="auto"/>
      </w:divBdr>
    </w:div>
    <w:div w:id="1431580030">
      <w:bodyDiv w:val="1"/>
      <w:marLeft w:val="0"/>
      <w:marRight w:val="0"/>
      <w:marTop w:val="0"/>
      <w:marBottom w:val="0"/>
      <w:divBdr>
        <w:top w:val="none" w:sz="0" w:space="0" w:color="auto"/>
        <w:left w:val="none" w:sz="0" w:space="0" w:color="auto"/>
        <w:bottom w:val="none" w:sz="0" w:space="0" w:color="auto"/>
        <w:right w:val="none" w:sz="0" w:space="0" w:color="auto"/>
      </w:divBdr>
    </w:div>
    <w:div w:id="1431663096">
      <w:bodyDiv w:val="1"/>
      <w:marLeft w:val="0"/>
      <w:marRight w:val="0"/>
      <w:marTop w:val="0"/>
      <w:marBottom w:val="0"/>
      <w:divBdr>
        <w:top w:val="none" w:sz="0" w:space="0" w:color="auto"/>
        <w:left w:val="none" w:sz="0" w:space="0" w:color="auto"/>
        <w:bottom w:val="none" w:sz="0" w:space="0" w:color="auto"/>
        <w:right w:val="none" w:sz="0" w:space="0" w:color="auto"/>
      </w:divBdr>
    </w:div>
    <w:div w:id="1432243029">
      <w:bodyDiv w:val="1"/>
      <w:marLeft w:val="0"/>
      <w:marRight w:val="0"/>
      <w:marTop w:val="0"/>
      <w:marBottom w:val="0"/>
      <w:divBdr>
        <w:top w:val="none" w:sz="0" w:space="0" w:color="auto"/>
        <w:left w:val="none" w:sz="0" w:space="0" w:color="auto"/>
        <w:bottom w:val="none" w:sz="0" w:space="0" w:color="auto"/>
        <w:right w:val="none" w:sz="0" w:space="0" w:color="auto"/>
      </w:divBdr>
    </w:div>
    <w:div w:id="1432357349">
      <w:bodyDiv w:val="1"/>
      <w:marLeft w:val="0"/>
      <w:marRight w:val="0"/>
      <w:marTop w:val="0"/>
      <w:marBottom w:val="0"/>
      <w:divBdr>
        <w:top w:val="none" w:sz="0" w:space="0" w:color="auto"/>
        <w:left w:val="none" w:sz="0" w:space="0" w:color="auto"/>
        <w:bottom w:val="none" w:sz="0" w:space="0" w:color="auto"/>
        <w:right w:val="none" w:sz="0" w:space="0" w:color="auto"/>
      </w:divBdr>
    </w:div>
    <w:div w:id="1432359483">
      <w:bodyDiv w:val="1"/>
      <w:marLeft w:val="0"/>
      <w:marRight w:val="0"/>
      <w:marTop w:val="0"/>
      <w:marBottom w:val="0"/>
      <w:divBdr>
        <w:top w:val="none" w:sz="0" w:space="0" w:color="auto"/>
        <w:left w:val="none" w:sz="0" w:space="0" w:color="auto"/>
        <w:bottom w:val="none" w:sz="0" w:space="0" w:color="auto"/>
        <w:right w:val="none" w:sz="0" w:space="0" w:color="auto"/>
      </w:divBdr>
    </w:div>
    <w:div w:id="1432359616">
      <w:bodyDiv w:val="1"/>
      <w:marLeft w:val="0"/>
      <w:marRight w:val="0"/>
      <w:marTop w:val="0"/>
      <w:marBottom w:val="0"/>
      <w:divBdr>
        <w:top w:val="none" w:sz="0" w:space="0" w:color="auto"/>
        <w:left w:val="none" w:sz="0" w:space="0" w:color="auto"/>
        <w:bottom w:val="none" w:sz="0" w:space="0" w:color="auto"/>
        <w:right w:val="none" w:sz="0" w:space="0" w:color="auto"/>
      </w:divBdr>
    </w:div>
    <w:div w:id="1432510527">
      <w:bodyDiv w:val="1"/>
      <w:marLeft w:val="0"/>
      <w:marRight w:val="0"/>
      <w:marTop w:val="0"/>
      <w:marBottom w:val="0"/>
      <w:divBdr>
        <w:top w:val="none" w:sz="0" w:space="0" w:color="auto"/>
        <w:left w:val="none" w:sz="0" w:space="0" w:color="auto"/>
        <w:bottom w:val="none" w:sz="0" w:space="0" w:color="auto"/>
        <w:right w:val="none" w:sz="0" w:space="0" w:color="auto"/>
      </w:divBdr>
    </w:div>
    <w:div w:id="1432780480">
      <w:bodyDiv w:val="1"/>
      <w:marLeft w:val="0"/>
      <w:marRight w:val="0"/>
      <w:marTop w:val="0"/>
      <w:marBottom w:val="0"/>
      <w:divBdr>
        <w:top w:val="none" w:sz="0" w:space="0" w:color="auto"/>
        <w:left w:val="none" w:sz="0" w:space="0" w:color="auto"/>
        <w:bottom w:val="none" w:sz="0" w:space="0" w:color="auto"/>
        <w:right w:val="none" w:sz="0" w:space="0" w:color="auto"/>
      </w:divBdr>
    </w:div>
    <w:div w:id="1432895329">
      <w:bodyDiv w:val="1"/>
      <w:marLeft w:val="0"/>
      <w:marRight w:val="0"/>
      <w:marTop w:val="0"/>
      <w:marBottom w:val="0"/>
      <w:divBdr>
        <w:top w:val="none" w:sz="0" w:space="0" w:color="auto"/>
        <w:left w:val="none" w:sz="0" w:space="0" w:color="auto"/>
        <w:bottom w:val="none" w:sz="0" w:space="0" w:color="auto"/>
        <w:right w:val="none" w:sz="0" w:space="0" w:color="auto"/>
      </w:divBdr>
    </w:div>
    <w:div w:id="1433041580">
      <w:bodyDiv w:val="1"/>
      <w:marLeft w:val="0"/>
      <w:marRight w:val="0"/>
      <w:marTop w:val="0"/>
      <w:marBottom w:val="0"/>
      <w:divBdr>
        <w:top w:val="none" w:sz="0" w:space="0" w:color="auto"/>
        <w:left w:val="none" w:sz="0" w:space="0" w:color="auto"/>
        <w:bottom w:val="none" w:sz="0" w:space="0" w:color="auto"/>
        <w:right w:val="none" w:sz="0" w:space="0" w:color="auto"/>
      </w:divBdr>
    </w:div>
    <w:div w:id="1433207515">
      <w:bodyDiv w:val="1"/>
      <w:marLeft w:val="0"/>
      <w:marRight w:val="0"/>
      <w:marTop w:val="0"/>
      <w:marBottom w:val="0"/>
      <w:divBdr>
        <w:top w:val="none" w:sz="0" w:space="0" w:color="auto"/>
        <w:left w:val="none" w:sz="0" w:space="0" w:color="auto"/>
        <w:bottom w:val="none" w:sz="0" w:space="0" w:color="auto"/>
        <w:right w:val="none" w:sz="0" w:space="0" w:color="auto"/>
      </w:divBdr>
    </w:div>
    <w:div w:id="1433547159">
      <w:bodyDiv w:val="1"/>
      <w:marLeft w:val="0"/>
      <w:marRight w:val="0"/>
      <w:marTop w:val="0"/>
      <w:marBottom w:val="0"/>
      <w:divBdr>
        <w:top w:val="none" w:sz="0" w:space="0" w:color="auto"/>
        <w:left w:val="none" w:sz="0" w:space="0" w:color="auto"/>
        <w:bottom w:val="none" w:sz="0" w:space="0" w:color="auto"/>
        <w:right w:val="none" w:sz="0" w:space="0" w:color="auto"/>
      </w:divBdr>
    </w:div>
    <w:div w:id="1433625551">
      <w:bodyDiv w:val="1"/>
      <w:marLeft w:val="0"/>
      <w:marRight w:val="0"/>
      <w:marTop w:val="0"/>
      <w:marBottom w:val="0"/>
      <w:divBdr>
        <w:top w:val="none" w:sz="0" w:space="0" w:color="auto"/>
        <w:left w:val="none" w:sz="0" w:space="0" w:color="auto"/>
        <w:bottom w:val="none" w:sz="0" w:space="0" w:color="auto"/>
        <w:right w:val="none" w:sz="0" w:space="0" w:color="auto"/>
      </w:divBdr>
    </w:div>
    <w:div w:id="1434203897">
      <w:bodyDiv w:val="1"/>
      <w:marLeft w:val="0"/>
      <w:marRight w:val="0"/>
      <w:marTop w:val="0"/>
      <w:marBottom w:val="0"/>
      <w:divBdr>
        <w:top w:val="none" w:sz="0" w:space="0" w:color="auto"/>
        <w:left w:val="none" w:sz="0" w:space="0" w:color="auto"/>
        <w:bottom w:val="none" w:sz="0" w:space="0" w:color="auto"/>
        <w:right w:val="none" w:sz="0" w:space="0" w:color="auto"/>
      </w:divBdr>
    </w:div>
    <w:div w:id="1434278740">
      <w:bodyDiv w:val="1"/>
      <w:marLeft w:val="0"/>
      <w:marRight w:val="0"/>
      <w:marTop w:val="0"/>
      <w:marBottom w:val="0"/>
      <w:divBdr>
        <w:top w:val="none" w:sz="0" w:space="0" w:color="auto"/>
        <w:left w:val="none" w:sz="0" w:space="0" w:color="auto"/>
        <w:bottom w:val="none" w:sz="0" w:space="0" w:color="auto"/>
        <w:right w:val="none" w:sz="0" w:space="0" w:color="auto"/>
      </w:divBdr>
    </w:div>
    <w:div w:id="1434472554">
      <w:bodyDiv w:val="1"/>
      <w:marLeft w:val="0"/>
      <w:marRight w:val="0"/>
      <w:marTop w:val="0"/>
      <w:marBottom w:val="0"/>
      <w:divBdr>
        <w:top w:val="none" w:sz="0" w:space="0" w:color="auto"/>
        <w:left w:val="none" w:sz="0" w:space="0" w:color="auto"/>
        <w:bottom w:val="none" w:sz="0" w:space="0" w:color="auto"/>
        <w:right w:val="none" w:sz="0" w:space="0" w:color="auto"/>
      </w:divBdr>
    </w:div>
    <w:div w:id="1434518348">
      <w:bodyDiv w:val="1"/>
      <w:marLeft w:val="0"/>
      <w:marRight w:val="0"/>
      <w:marTop w:val="0"/>
      <w:marBottom w:val="0"/>
      <w:divBdr>
        <w:top w:val="none" w:sz="0" w:space="0" w:color="auto"/>
        <w:left w:val="none" w:sz="0" w:space="0" w:color="auto"/>
        <w:bottom w:val="none" w:sz="0" w:space="0" w:color="auto"/>
        <w:right w:val="none" w:sz="0" w:space="0" w:color="auto"/>
      </w:divBdr>
    </w:div>
    <w:div w:id="1434519842">
      <w:bodyDiv w:val="1"/>
      <w:marLeft w:val="0"/>
      <w:marRight w:val="0"/>
      <w:marTop w:val="0"/>
      <w:marBottom w:val="0"/>
      <w:divBdr>
        <w:top w:val="none" w:sz="0" w:space="0" w:color="auto"/>
        <w:left w:val="none" w:sz="0" w:space="0" w:color="auto"/>
        <w:bottom w:val="none" w:sz="0" w:space="0" w:color="auto"/>
        <w:right w:val="none" w:sz="0" w:space="0" w:color="auto"/>
      </w:divBdr>
    </w:div>
    <w:div w:id="1434520958">
      <w:bodyDiv w:val="1"/>
      <w:marLeft w:val="0"/>
      <w:marRight w:val="0"/>
      <w:marTop w:val="0"/>
      <w:marBottom w:val="0"/>
      <w:divBdr>
        <w:top w:val="none" w:sz="0" w:space="0" w:color="auto"/>
        <w:left w:val="none" w:sz="0" w:space="0" w:color="auto"/>
        <w:bottom w:val="none" w:sz="0" w:space="0" w:color="auto"/>
        <w:right w:val="none" w:sz="0" w:space="0" w:color="auto"/>
      </w:divBdr>
    </w:div>
    <w:div w:id="1434671563">
      <w:bodyDiv w:val="1"/>
      <w:marLeft w:val="0"/>
      <w:marRight w:val="0"/>
      <w:marTop w:val="0"/>
      <w:marBottom w:val="0"/>
      <w:divBdr>
        <w:top w:val="none" w:sz="0" w:space="0" w:color="auto"/>
        <w:left w:val="none" w:sz="0" w:space="0" w:color="auto"/>
        <w:bottom w:val="none" w:sz="0" w:space="0" w:color="auto"/>
        <w:right w:val="none" w:sz="0" w:space="0" w:color="auto"/>
      </w:divBdr>
    </w:div>
    <w:div w:id="1434785261">
      <w:bodyDiv w:val="1"/>
      <w:marLeft w:val="0"/>
      <w:marRight w:val="0"/>
      <w:marTop w:val="0"/>
      <w:marBottom w:val="0"/>
      <w:divBdr>
        <w:top w:val="none" w:sz="0" w:space="0" w:color="auto"/>
        <w:left w:val="none" w:sz="0" w:space="0" w:color="auto"/>
        <w:bottom w:val="none" w:sz="0" w:space="0" w:color="auto"/>
        <w:right w:val="none" w:sz="0" w:space="0" w:color="auto"/>
      </w:divBdr>
    </w:div>
    <w:div w:id="1434858616">
      <w:bodyDiv w:val="1"/>
      <w:marLeft w:val="0"/>
      <w:marRight w:val="0"/>
      <w:marTop w:val="0"/>
      <w:marBottom w:val="0"/>
      <w:divBdr>
        <w:top w:val="none" w:sz="0" w:space="0" w:color="auto"/>
        <w:left w:val="none" w:sz="0" w:space="0" w:color="auto"/>
        <w:bottom w:val="none" w:sz="0" w:space="0" w:color="auto"/>
        <w:right w:val="none" w:sz="0" w:space="0" w:color="auto"/>
      </w:divBdr>
    </w:div>
    <w:div w:id="1434934806">
      <w:bodyDiv w:val="1"/>
      <w:marLeft w:val="0"/>
      <w:marRight w:val="0"/>
      <w:marTop w:val="0"/>
      <w:marBottom w:val="0"/>
      <w:divBdr>
        <w:top w:val="none" w:sz="0" w:space="0" w:color="auto"/>
        <w:left w:val="none" w:sz="0" w:space="0" w:color="auto"/>
        <w:bottom w:val="none" w:sz="0" w:space="0" w:color="auto"/>
        <w:right w:val="none" w:sz="0" w:space="0" w:color="auto"/>
      </w:divBdr>
    </w:div>
    <w:div w:id="1434979494">
      <w:bodyDiv w:val="1"/>
      <w:marLeft w:val="0"/>
      <w:marRight w:val="0"/>
      <w:marTop w:val="0"/>
      <w:marBottom w:val="0"/>
      <w:divBdr>
        <w:top w:val="none" w:sz="0" w:space="0" w:color="auto"/>
        <w:left w:val="none" w:sz="0" w:space="0" w:color="auto"/>
        <w:bottom w:val="none" w:sz="0" w:space="0" w:color="auto"/>
        <w:right w:val="none" w:sz="0" w:space="0" w:color="auto"/>
      </w:divBdr>
    </w:div>
    <w:div w:id="1435393626">
      <w:bodyDiv w:val="1"/>
      <w:marLeft w:val="0"/>
      <w:marRight w:val="0"/>
      <w:marTop w:val="0"/>
      <w:marBottom w:val="0"/>
      <w:divBdr>
        <w:top w:val="none" w:sz="0" w:space="0" w:color="auto"/>
        <w:left w:val="none" w:sz="0" w:space="0" w:color="auto"/>
        <w:bottom w:val="none" w:sz="0" w:space="0" w:color="auto"/>
        <w:right w:val="none" w:sz="0" w:space="0" w:color="auto"/>
      </w:divBdr>
    </w:div>
    <w:div w:id="1435397126">
      <w:bodyDiv w:val="1"/>
      <w:marLeft w:val="0"/>
      <w:marRight w:val="0"/>
      <w:marTop w:val="0"/>
      <w:marBottom w:val="0"/>
      <w:divBdr>
        <w:top w:val="none" w:sz="0" w:space="0" w:color="auto"/>
        <w:left w:val="none" w:sz="0" w:space="0" w:color="auto"/>
        <w:bottom w:val="none" w:sz="0" w:space="0" w:color="auto"/>
        <w:right w:val="none" w:sz="0" w:space="0" w:color="auto"/>
      </w:divBdr>
    </w:div>
    <w:div w:id="1435519572">
      <w:bodyDiv w:val="1"/>
      <w:marLeft w:val="0"/>
      <w:marRight w:val="0"/>
      <w:marTop w:val="0"/>
      <w:marBottom w:val="0"/>
      <w:divBdr>
        <w:top w:val="none" w:sz="0" w:space="0" w:color="auto"/>
        <w:left w:val="none" w:sz="0" w:space="0" w:color="auto"/>
        <w:bottom w:val="none" w:sz="0" w:space="0" w:color="auto"/>
        <w:right w:val="none" w:sz="0" w:space="0" w:color="auto"/>
      </w:divBdr>
    </w:div>
    <w:div w:id="1435592023">
      <w:bodyDiv w:val="1"/>
      <w:marLeft w:val="0"/>
      <w:marRight w:val="0"/>
      <w:marTop w:val="0"/>
      <w:marBottom w:val="0"/>
      <w:divBdr>
        <w:top w:val="none" w:sz="0" w:space="0" w:color="auto"/>
        <w:left w:val="none" w:sz="0" w:space="0" w:color="auto"/>
        <w:bottom w:val="none" w:sz="0" w:space="0" w:color="auto"/>
        <w:right w:val="none" w:sz="0" w:space="0" w:color="auto"/>
      </w:divBdr>
    </w:div>
    <w:div w:id="1435974112">
      <w:bodyDiv w:val="1"/>
      <w:marLeft w:val="0"/>
      <w:marRight w:val="0"/>
      <w:marTop w:val="0"/>
      <w:marBottom w:val="0"/>
      <w:divBdr>
        <w:top w:val="none" w:sz="0" w:space="0" w:color="auto"/>
        <w:left w:val="none" w:sz="0" w:space="0" w:color="auto"/>
        <w:bottom w:val="none" w:sz="0" w:space="0" w:color="auto"/>
        <w:right w:val="none" w:sz="0" w:space="0" w:color="auto"/>
      </w:divBdr>
    </w:div>
    <w:div w:id="1436049310">
      <w:bodyDiv w:val="1"/>
      <w:marLeft w:val="0"/>
      <w:marRight w:val="0"/>
      <w:marTop w:val="0"/>
      <w:marBottom w:val="0"/>
      <w:divBdr>
        <w:top w:val="none" w:sz="0" w:space="0" w:color="auto"/>
        <w:left w:val="none" w:sz="0" w:space="0" w:color="auto"/>
        <w:bottom w:val="none" w:sz="0" w:space="0" w:color="auto"/>
        <w:right w:val="none" w:sz="0" w:space="0" w:color="auto"/>
      </w:divBdr>
    </w:div>
    <w:div w:id="1436292509">
      <w:bodyDiv w:val="1"/>
      <w:marLeft w:val="0"/>
      <w:marRight w:val="0"/>
      <w:marTop w:val="0"/>
      <w:marBottom w:val="0"/>
      <w:divBdr>
        <w:top w:val="none" w:sz="0" w:space="0" w:color="auto"/>
        <w:left w:val="none" w:sz="0" w:space="0" w:color="auto"/>
        <w:bottom w:val="none" w:sz="0" w:space="0" w:color="auto"/>
        <w:right w:val="none" w:sz="0" w:space="0" w:color="auto"/>
      </w:divBdr>
    </w:div>
    <w:div w:id="1436485373">
      <w:bodyDiv w:val="1"/>
      <w:marLeft w:val="0"/>
      <w:marRight w:val="0"/>
      <w:marTop w:val="0"/>
      <w:marBottom w:val="0"/>
      <w:divBdr>
        <w:top w:val="none" w:sz="0" w:space="0" w:color="auto"/>
        <w:left w:val="none" w:sz="0" w:space="0" w:color="auto"/>
        <w:bottom w:val="none" w:sz="0" w:space="0" w:color="auto"/>
        <w:right w:val="none" w:sz="0" w:space="0" w:color="auto"/>
      </w:divBdr>
    </w:div>
    <w:div w:id="1436557213">
      <w:bodyDiv w:val="1"/>
      <w:marLeft w:val="0"/>
      <w:marRight w:val="0"/>
      <w:marTop w:val="0"/>
      <w:marBottom w:val="0"/>
      <w:divBdr>
        <w:top w:val="none" w:sz="0" w:space="0" w:color="auto"/>
        <w:left w:val="none" w:sz="0" w:space="0" w:color="auto"/>
        <w:bottom w:val="none" w:sz="0" w:space="0" w:color="auto"/>
        <w:right w:val="none" w:sz="0" w:space="0" w:color="auto"/>
      </w:divBdr>
    </w:div>
    <w:div w:id="1436558784">
      <w:bodyDiv w:val="1"/>
      <w:marLeft w:val="0"/>
      <w:marRight w:val="0"/>
      <w:marTop w:val="0"/>
      <w:marBottom w:val="0"/>
      <w:divBdr>
        <w:top w:val="none" w:sz="0" w:space="0" w:color="auto"/>
        <w:left w:val="none" w:sz="0" w:space="0" w:color="auto"/>
        <w:bottom w:val="none" w:sz="0" w:space="0" w:color="auto"/>
        <w:right w:val="none" w:sz="0" w:space="0" w:color="auto"/>
      </w:divBdr>
    </w:div>
    <w:div w:id="1436561570">
      <w:bodyDiv w:val="1"/>
      <w:marLeft w:val="0"/>
      <w:marRight w:val="0"/>
      <w:marTop w:val="0"/>
      <w:marBottom w:val="0"/>
      <w:divBdr>
        <w:top w:val="none" w:sz="0" w:space="0" w:color="auto"/>
        <w:left w:val="none" w:sz="0" w:space="0" w:color="auto"/>
        <w:bottom w:val="none" w:sz="0" w:space="0" w:color="auto"/>
        <w:right w:val="none" w:sz="0" w:space="0" w:color="auto"/>
      </w:divBdr>
    </w:div>
    <w:div w:id="1436628593">
      <w:bodyDiv w:val="1"/>
      <w:marLeft w:val="0"/>
      <w:marRight w:val="0"/>
      <w:marTop w:val="0"/>
      <w:marBottom w:val="0"/>
      <w:divBdr>
        <w:top w:val="none" w:sz="0" w:space="0" w:color="auto"/>
        <w:left w:val="none" w:sz="0" w:space="0" w:color="auto"/>
        <w:bottom w:val="none" w:sz="0" w:space="0" w:color="auto"/>
        <w:right w:val="none" w:sz="0" w:space="0" w:color="auto"/>
      </w:divBdr>
    </w:div>
    <w:div w:id="1436823968">
      <w:bodyDiv w:val="1"/>
      <w:marLeft w:val="0"/>
      <w:marRight w:val="0"/>
      <w:marTop w:val="0"/>
      <w:marBottom w:val="0"/>
      <w:divBdr>
        <w:top w:val="none" w:sz="0" w:space="0" w:color="auto"/>
        <w:left w:val="none" w:sz="0" w:space="0" w:color="auto"/>
        <w:bottom w:val="none" w:sz="0" w:space="0" w:color="auto"/>
        <w:right w:val="none" w:sz="0" w:space="0" w:color="auto"/>
      </w:divBdr>
    </w:div>
    <w:div w:id="1436897268">
      <w:bodyDiv w:val="1"/>
      <w:marLeft w:val="0"/>
      <w:marRight w:val="0"/>
      <w:marTop w:val="0"/>
      <w:marBottom w:val="0"/>
      <w:divBdr>
        <w:top w:val="none" w:sz="0" w:space="0" w:color="auto"/>
        <w:left w:val="none" w:sz="0" w:space="0" w:color="auto"/>
        <w:bottom w:val="none" w:sz="0" w:space="0" w:color="auto"/>
        <w:right w:val="none" w:sz="0" w:space="0" w:color="auto"/>
      </w:divBdr>
    </w:div>
    <w:div w:id="1436904170">
      <w:bodyDiv w:val="1"/>
      <w:marLeft w:val="0"/>
      <w:marRight w:val="0"/>
      <w:marTop w:val="0"/>
      <w:marBottom w:val="0"/>
      <w:divBdr>
        <w:top w:val="none" w:sz="0" w:space="0" w:color="auto"/>
        <w:left w:val="none" w:sz="0" w:space="0" w:color="auto"/>
        <w:bottom w:val="none" w:sz="0" w:space="0" w:color="auto"/>
        <w:right w:val="none" w:sz="0" w:space="0" w:color="auto"/>
      </w:divBdr>
    </w:div>
    <w:div w:id="1436904579">
      <w:bodyDiv w:val="1"/>
      <w:marLeft w:val="0"/>
      <w:marRight w:val="0"/>
      <w:marTop w:val="0"/>
      <w:marBottom w:val="0"/>
      <w:divBdr>
        <w:top w:val="none" w:sz="0" w:space="0" w:color="auto"/>
        <w:left w:val="none" w:sz="0" w:space="0" w:color="auto"/>
        <w:bottom w:val="none" w:sz="0" w:space="0" w:color="auto"/>
        <w:right w:val="none" w:sz="0" w:space="0" w:color="auto"/>
      </w:divBdr>
    </w:div>
    <w:div w:id="1437021126">
      <w:bodyDiv w:val="1"/>
      <w:marLeft w:val="0"/>
      <w:marRight w:val="0"/>
      <w:marTop w:val="0"/>
      <w:marBottom w:val="0"/>
      <w:divBdr>
        <w:top w:val="none" w:sz="0" w:space="0" w:color="auto"/>
        <w:left w:val="none" w:sz="0" w:space="0" w:color="auto"/>
        <w:bottom w:val="none" w:sz="0" w:space="0" w:color="auto"/>
        <w:right w:val="none" w:sz="0" w:space="0" w:color="auto"/>
      </w:divBdr>
    </w:div>
    <w:div w:id="1437024615">
      <w:bodyDiv w:val="1"/>
      <w:marLeft w:val="0"/>
      <w:marRight w:val="0"/>
      <w:marTop w:val="0"/>
      <w:marBottom w:val="0"/>
      <w:divBdr>
        <w:top w:val="none" w:sz="0" w:space="0" w:color="auto"/>
        <w:left w:val="none" w:sz="0" w:space="0" w:color="auto"/>
        <w:bottom w:val="none" w:sz="0" w:space="0" w:color="auto"/>
        <w:right w:val="none" w:sz="0" w:space="0" w:color="auto"/>
      </w:divBdr>
    </w:div>
    <w:div w:id="1437361659">
      <w:bodyDiv w:val="1"/>
      <w:marLeft w:val="0"/>
      <w:marRight w:val="0"/>
      <w:marTop w:val="0"/>
      <w:marBottom w:val="0"/>
      <w:divBdr>
        <w:top w:val="none" w:sz="0" w:space="0" w:color="auto"/>
        <w:left w:val="none" w:sz="0" w:space="0" w:color="auto"/>
        <w:bottom w:val="none" w:sz="0" w:space="0" w:color="auto"/>
        <w:right w:val="none" w:sz="0" w:space="0" w:color="auto"/>
      </w:divBdr>
    </w:div>
    <w:div w:id="1437483756">
      <w:bodyDiv w:val="1"/>
      <w:marLeft w:val="0"/>
      <w:marRight w:val="0"/>
      <w:marTop w:val="0"/>
      <w:marBottom w:val="0"/>
      <w:divBdr>
        <w:top w:val="none" w:sz="0" w:space="0" w:color="auto"/>
        <w:left w:val="none" w:sz="0" w:space="0" w:color="auto"/>
        <w:bottom w:val="none" w:sz="0" w:space="0" w:color="auto"/>
        <w:right w:val="none" w:sz="0" w:space="0" w:color="auto"/>
      </w:divBdr>
    </w:div>
    <w:div w:id="1437485207">
      <w:bodyDiv w:val="1"/>
      <w:marLeft w:val="0"/>
      <w:marRight w:val="0"/>
      <w:marTop w:val="0"/>
      <w:marBottom w:val="0"/>
      <w:divBdr>
        <w:top w:val="none" w:sz="0" w:space="0" w:color="auto"/>
        <w:left w:val="none" w:sz="0" w:space="0" w:color="auto"/>
        <w:bottom w:val="none" w:sz="0" w:space="0" w:color="auto"/>
        <w:right w:val="none" w:sz="0" w:space="0" w:color="auto"/>
      </w:divBdr>
    </w:div>
    <w:div w:id="1437794832">
      <w:bodyDiv w:val="1"/>
      <w:marLeft w:val="0"/>
      <w:marRight w:val="0"/>
      <w:marTop w:val="0"/>
      <w:marBottom w:val="0"/>
      <w:divBdr>
        <w:top w:val="none" w:sz="0" w:space="0" w:color="auto"/>
        <w:left w:val="none" w:sz="0" w:space="0" w:color="auto"/>
        <w:bottom w:val="none" w:sz="0" w:space="0" w:color="auto"/>
        <w:right w:val="none" w:sz="0" w:space="0" w:color="auto"/>
      </w:divBdr>
    </w:div>
    <w:div w:id="1438018265">
      <w:bodyDiv w:val="1"/>
      <w:marLeft w:val="0"/>
      <w:marRight w:val="0"/>
      <w:marTop w:val="0"/>
      <w:marBottom w:val="0"/>
      <w:divBdr>
        <w:top w:val="none" w:sz="0" w:space="0" w:color="auto"/>
        <w:left w:val="none" w:sz="0" w:space="0" w:color="auto"/>
        <w:bottom w:val="none" w:sz="0" w:space="0" w:color="auto"/>
        <w:right w:val="none" w:sz="0" w:space="0" w:color="auto"/>
      </w:divBdr>
    </w:div>
    <w:div w:id="1438022823">
      <w:bodyDiv w:val="1"/>
      <w:marLeft w:val="0"/>
      <w:marRight w:val="0"/>
      <w:marTop w:val="0"/>
      <w:marBottom w:val="0"/>
      <w:divBdr>
        <w:top w:val="none" w:sz="0" w:space="0" w:color="auto"/>
        <w:left w:val="none" w:sz="0" w:space="0" w:color="auto"/>
        <w:bottom w:val="none" w:sz="0" w:space="0" w:color="auto"/>
        <w:right w:val="none" w:sz="0" w:space="0" w:color="auto"/>
      </w:divBdr>
    </w:div>
    <w:div w:id="1438334066">
      <w:bodyDiv w:val="1"/>
      <w:marLeft w:val="0"/>
      <w:marRight w:val="0"/>
      <w:marTop w:val="0"/>
      <w:marBottom w:val="0"/>
      <w:divBdr>
        <w:top w:val="none" w:sz="0" w:space="0" w:color="auto"/>
        <w:left w:val="none" w:sz="0" w:space="0" w:color="auto"/>
        <w:bottom w:val="none" w:sz="0" w:space="0" w:color="auto"/>
        <w:right w:val="none" w:sz="0" w:space="0" w:color="auto"/>
      </w:divBdr>
    </w:div>
    <w:div w:id="1438528116">
      <w:bodyDiv w:val="1"/>
      <w:marLeft w:val="0"/>
      <w:marRight w:val="0"/>
      <w:marTop w:val="0"/>
      <w:marBottom w:val="0"/>
      <w:divBdr>
        <w:top w:val="none" w:sz="0" w:space="0" w:color="auto"/>
        <w:left w:val="none" w:sz="0" w:space="0" w:color="auto"/>
        <w:bottom w:val="none" w:sz="0" w:space="0" w:color="auto"/>
        <w:right w:val="none" w:sz="0" w:space="0" w:color="auto"/>
      </w:divBdr>
    </w:div>
    <w:div w:id="1438603639">
      <w:bodyDiv w:val="1"/>
      <w:marLeft w:val="0"/>
      <w:marRight w:val="0"/>
      <w:marTop w:val="0"/>
      <w:marBottom w:val="0"/>
      <w:divBdr>
        <w:top w:val="none" w:sz="0" w:space="0" w:color="auto"/>
        <w:left w:val="none" w:sz="0" w:space="0" w:color="auto"/>
        <w:bottom w:val="none" w:sz="0" w:space="0" w:color="auto"/>
        <w:right w:val="none" w:sz="0" w:space="0" w:color="auto"/>
      </w:divBdr>
    </w:div>
    <w:div w:id="1438716118">
      <w:bodyDiv w:val="1"/>
      <w:marLeft w:val="0"/>
      <w:marRight w:val="0"/>
      <w:marTop w:val="0"/>
      <w:marBottom w:val="0"/>
      <w:divBdr>
        <w:top w:val="none" w:sz="0" w:space="0" w:color="auto"/>
        <w:left w:val="none" w:sz="0" w:space="0" w:color="auto"/>
        <w:bottom w:val="none" w:sz="0" w:space="0" w:color="auto"/>
        <w:right w:val="none" w:sz="0" w:space="0" w:color="auto"/>
      </w:divBdr>
    </w:div>
    <w:div w:id="1438871890">
      <w:bodyDiv w:val="1"/>
      <w:marLeft w:val="0"/>
      <w:marRight w:val="0"/>
      <w:marTop w:val="0"/>
      <w:marBottom w:val="0"/>
      <w:divBdr>
        <w:top w:val="none" w:sz="0" w:space="0" w:color="auto"/>
        <w:left w:val="none" w:sz="0" w:space="0" w:color="auto"/>
        <w:bottom w:val="none" w:sz="0" w:space="0" w:color="auto"/>
        <w:right w:val="none" w:sz="0" w:space="0" w:color="auto"/>
      </w:divBdr>
    </w:div>
    <w:div w:id="1438872744">
      <w:bodyDiv w:val="1"/>
      <w:marLeft w:val="0"/>
      <w:marRight w:val="0"/>
      <w:marTop w:val="0"/>
      <w:marBottom w:val="0"/>
      <w:divBdr>
        <w:top w:val="none" w:sz="0" w:space="0" w:color="auto"/>
        <w:left w:val="none" w:sz="0" w:space="0" w:color="auto"/>
        <w:bottom w:val="none" w:sz="0" w:space="0" w:color="auto"/>
        <w:right w:val="none" w:sz="0" w:space="0" w:color="auto"/>
      </w:divBdr>
    </w:div>
    <w:div w:id="1438939608">
      <w:bodyDiv w:val="1"/>
      <w:marLeft w:val="0"/>
      <w:marRight w:val="0"/>
      <w:marTop w:val="0"/>
      <w:marBottom w:val="0"/>
      <w:divBdr>
        <w:top w:val="none" w:sz="0" w:space="0" w:color="auto"/>
        <w:left w:val="none" w:sz="0" w:space="0" w:color="auto"/>
        <w:bottom w:val="none" w:sz="0" w:space="0" w:color="auto"/>
        <w:right w:val="none" w:sz="0" w:space="0" w:color="auto"/>
      </w:divBdr>
    </w:div>
    <w:div w:id="1439107192">
      <w:bodyDiv w:val="1"/>
      <w:marLeft w:val="0"/>
      <w:marRight w:val="0"/>
      <w:marTop w:val="0"/>
      <w:marBottom w:val="0"/>
      <w:divBdr>
        <w:top w:val="none" w:sz="0" w:space="0" w:color="auto"/>
        <w:left w:val="none" w:sz="0" w:space="0" w:color="auto"/>
        <w:bottom w:val="none" w:sz="0" w:space="0" w:color="auto"/>
        <w:right w:val="none" w:sz="0" w:space="0" w:color="auto"/>
      </w:divBdr>
    </w:div>
    <w:div w:id="1439330808">
      <w:bodyDiv w:val="1"/>
      <w:marLeft w:val="0"/>
      <w:marRight w:val="0"/>
      <w:marTop w:val="0"/>
      <w:marBottom w:val="0"/>
      <w:divBdr>
        <w:top w:val="none" w:sz="0" w:space="0" w:color="auto"/>
        <w:left w:val="none" w:sz="0" w:space="0" w:color="auto"/>
        <w:bottom w:val="none" w:sz="0" w:space="0" w:color="auto"/>
        <w:right w:val="none" w:sz="0" w:space="0" w:color="auto"/>
      </w:divBdr>
    </w:div>
    <w:div w:id="1439371511">
      <w:bodyDiv w:val="1"/>
      <w:marLeft w:val="0"/>
      <w:marRight w:val="0"/>
      <w:marTop w:val="0"/>
      <w:marBottom w:val="0"/>
      <w:divBdr>
        <w:top w:val="none" w:sz="0" w:space="0" w:color="auto"/>
        <w:left w:val="none" w:sz="0" w:space="0" w:color="auto"/>
        <w:bottom w:val="none" w:sz="0" w:space="0" w:color="auto"/>
        <w:right w:val="none" w:sz="0" w:space="0" w:color="auto"/>
      </w:divBdr>
    </w:div>
    <w:div w:id="1439452146">
      <w:bodyDiv w:val="1"/>
      <w:marLeft w:val="0"/>
      <w:marRight w:val="0"/>
      <w:marTop w:val="0"/>
      <w:marBottom w:val="0"/>
      <w:divBdr>
        <w:top w:val="none" w:sz="0" w:space="0" w:color="auto"/>
        <w:left w:val="none" w:sz="0" w:space="0" w:color="auto"/>
        <w:bottom w:val="none" w:sz="0" w:space="0" w:color="auto"/>
        <w:right w:val="none" w:sz="0" w:space="0" w:color="auto"/>
      </w:divBdr>
    </w:div>
    <w:div w:id="1439595535">
      <w:bodyDiv w:val="1"/>
      <w:marLeft w:val="0"/>
      <w:marRight w:val="0"/>
      <w:marTop w:val="0"/>
      <w:marBottom w:val="0"/>
      <w:divBdr>
        <w:top w:val="none" w:sz="0" w:space="0" w:color="auto"/>
        <w:left w:val="none" w:sz="0" w:space="0" w:color="auto"/>
        <w:bottom w:val="none" w:sz="0" w:space="0" w:color="auto"/>
        <w:right w:val="none" w:sz="0" w:space="0" w:color="auto"/>
      </w:divBdr>
    </w:div>
    <w:div w:id="1439643041">
      <w:bodyDiv w:val="1"/>
      <w:marLeft w:val="0"/>
      <w:marRight w:val="0"/>
      <w:marTop w:val="0"/>
      <w:marBottom w:val="0"/>
      <w:divBdr>
        <w:top w:val="none" w:sz="0" w:space="0" w:color="auto"/>
        <w:left w:val="none" w:sz="0" w:space="0" w:color="auto"/>
        <w:bottom w:val="none" w:sz="0" w:space="0" w:color="auto"/>
        <w:right w:val="none" w:sz="0" w:space="0" w:color="auto"/>
      </w:divBdr>
    </w:div>
    <w:div w:id="1439720436">
      <w:bodyDiv w:val="1"/>
      <w:marLeft w:val="0"/>
      <w:marRight w:val="0"/>
      <w:marTop w:val="0"/>
      <w:marBottom w:val="0"/>
      <w:divBdr>
        <w:top w:val="none" w:sz="0" w:space="0" w:color="auto"/>
        <w:left w:val="none" w:sz="0" w:space="0" w:color="auto"/>
        <w:bottom w:val="none" w:sz="0" w:space="0" w:color="auto"/>
        <w:right w:val="none" w:sz="0" w:space="0" w:color="auto"/>
      </w:divBdr>
    </w:div>
    <w:div w:id="1439837091">
      <w:bodyDiv w:val="1"/>
      <w:marLeft w:val="0"/>
      <w:marRight w:val="0"/>
      <w:marTop w:val="0"/>
      <w:marBottom w:val="0"/>
      <w:divBdr>
        <w:top w:val="none" w:sz="0" w:space="0" w:color="auto"/>
        <w:left w:val="none" w:sz="0" w:space="0" w:color="auto"/>
        <w:bottom w:val="none" w:sz="0" w:space="0" w:color="auto"/>
        <w:right w:val="none" w:sz="0" w:space="0" w:color="auto"/>
      </w:divBdr>
    </w:div>
    <w:div w:id="1440024059">
      <w:bodyDiv w:val="1"/>
      <w:marLeft w:val="0"/>
      <w:marRight w:val="0"/>
      <w:marTop w:val="0"/>
      <w:marBottom w:val="0"/>
      <w:divBdr>
        <w:top w:val="none" w:sz="0" w:space="0" w:color="auto"/>
        <w:left w:val="none" w:sz="0" w:space="0" w:color="auto"/>
        <w:bottom w:val="none" w:sz="0" w:space="0" w:color="auto"/>
        <w:right w:val="none" w:sz="0" w:space="0" w:color="auto"/>
      </w:divBdr>
    </w:div>
    <w:div w:id="1440025901">
      <w:bodyDiv w:val="1"/>
      <w:marLeft w:val="0"/>
      <w:marRight w:val="0"/>
      <w:marTop w:val="0"/>
      <w:marBottom w:val="0"/>
      <w:divBdr>
        <w:top w:val="none" w:sz="0" w:space="0" w:color="auto"/>
        <w:left w:val="none" w:sz="0" w:space="0" w:color="auto"/>
        <w:bottom w:val="none" w:sz="0" w:space="0" w:color="auto"/>
        <w:right w:val="none" w:sz="0" w:space="0" w:color="auto"/>
      </w:divBdr>
    </w:div>
    <w:div w:id="1440107299">
      <w:bodyDiv w:val="1"/>
      <w:marLeft w:val="0"/>
      <w:marRight w:val="0"/>
      <w:marTop w:val="0"/>
      <w:marBottom w:val="0"/>
      <w:divBdr>
        <w:top w:val="none" w:sz="0" w:space="0" w:color="auto"/>
        <w:left w:val="none" w:sz="0" w:space="0" w:color="auto"/>
        <w:bottom w:val="none" w:sz="0" w:space="0" w:color="auto"/>
        <w:right w:val="none" w:sz="0" w:space="0" w:color="auto"/>
      </w:divBdr>
    </w:div>
    <w:div w:id="1440182213">
      <w:bodyDiv w:val="1"/>
      <w:marLeft w:val="0"/>
      <w:marRight w:val="0"/>
      <w:marTop w:val="0"/>
      <w:marBottom w:val="0"/>
      <w:divBdr>
        <w:top w:val="none" w:sz="0" w:space="0" w:color="auto"/>
        <w:left w:val="none" w:sz="0" w:space="0" w:color="auto"/>
        <w:bottom w:val="none" w:sz="0" w:space="0" w:color="auto"/>
        <w:right w:val="none" w:sz="0" w:space="0" w:color="auto"/>
      </w:divBdr>
    </w:div>
    <w:div w:id="1440222030">
      <w:bodyDiv w:val="1"/>
      <w:marLeft w:val="0"/>
      <w:marRight w:val="0"/>
      <w:marTop w:val="0"/>
      <w:marBottom w:val="0"/>
      <w:divBdr>
        <w:top w:val="none" w:sz="0" w:space="0" w:color="auto"/>
        <w:left w:val="none" w:sz="0" w:space="0" w:color="auto"/>
        <w:bottom w:val="none" w:sz="0" w:space="0" w:color="auto"/>
        <w:right w:val="none" w:sz="0" w:space="0" w:color="auto"/>
      </w:divBdr>
    </w:div>
    <w:div w:id="1440372861">
      <w:bodyDiv w:val="1"/>
      <w:marLeft w:val="0"/>
      <w:marRight w:val="0"/>
      <w:marTop w:val="0"/>
      <w:marBottom w:val="0"/>
      <w:divBdr>
        <w:top w:val="none" w:sz="0" w:space="0" w:color="auto"/>
        <w:left w:val="none" w:sz="0" w:space="0" w:color="auto"/>
        <w:bottom w:val="none" w:sz="0" w:space="0" w:color="auto"/>
        <w:right w:val="none" w:sz="0" w:space="0" w:color="auto"/>
      </w:divBdr>
    </w:div>
    <w:div w:id="1440417568">
      <w:bodyDiv w:val="1"/>
      <w:marLeft w:val="0"/>
      <w:marRight w:val="0"/>
      <w:marTop w:val="0"/>
      <w:marBottom w:val="0"/>
      <w:divBdr>
        <w:top w:val="none" w:sz="0" w:space="0" w:color="auto"/>
        <w:left w:val="none" w:sz="0" w:space="0" w:color="auto"/>
        <w:bottom w:val="none" w:sz="0" w:space="0" w:color="auto"/>
        <w:right w:val="none" w:sz="0" w:space="0" w:color="auto"/>
      </w:divBdr>
    </w:div>
    <w:div w:id="1440489573">
      <w:bodyDiv w:val="1"/>
      <w:marLeft w:val="0"/>
      <w:marRight w:val="0"/>
      <w:marTop w:val="0"/>
      <w:marBottom w:val="0"/>
      <w:divBdr>
        <w:top w:val="none" w:sz="0" w:space="0" w:color="auto"/>
        <w:left w:val="none" w:sz="0" w:space="0" w:color="auto"/>
        <w:bottom w:val="none" w:sz="0" w:space="0" w:color="auto"/>
        <w:right w:val="none" w:sz="0" w:space="0" w:color="auto"/>
      </w:divBdr>
    </w:div>
    <w:div w:id="1441072854">
      <w:bodyDiv w:val="1"/>
      <w:marLeft w:val="0"/>
      <w:marRight w:val="0"/>
      <w:marTop w:val="0"/>
      <w:marBottom w:val="0"/>
      <w:divBdr>
        <w:top w:val="none" w:sz="0" w:space="0" w:color="auto"/>
        <w:left w:val="none" w:sz="0" w:space="0" w:color="auto"/>
        <w:bottom w:val="none" w:sz="0" w:space="0" w:color="auto"/>
        <w:right w:val="none" w:sz="0" w:space="0" w:color="auto"/>
      </w:divBdr>
    </w:div>
    <w:div w:id="1441143456">
      <w:bodyDiv w:val="1"/>
      <w:marLeft w:val="0"/>
      <w:marRight w:val="0"/>
      <w:marTop w:val="0"/>
      <w:marBottom w:val="0"/>
      <w:divBdr>
        <w:top w:val="none" w:sz="0" w:space="0" w:color="auto"/>
        <w:left w:val="none" w:sz="0" w:space="0" w:color="auto"/>
        <w:bottom w:val="none" w:sz="0" w:space="0" w:color="auto"/>
        <w:right w:val="none" w:sz="0" w:space="0" w:color="auto"/>
      </w:divBdr>
    </w:div>
    <w:div w:id="1441215643">
      <w:bodyDiv w:val="1"/>
      <w:marLeft w:val="0"/>
      <w:marRight w:val="0"/>
      <w:marTop w:val="0"/>
      <w:marBottom w:val="0"/>
      <w:divBdr>
        <w:top w:val="none" w:sz="0" w:space="0" w:color="auto"/>
        <w:left w:val="none" w:sz="0" w:space="0" w:color="auto"/>
        <w:bottom w:val="none" w:sz="0" w:space="0" w:color="auto"/>
        <w:right w:val="none" w:sz="0" w:space="0" w:color="auto"/>
      </w:divBdr>
    </w:div>
    <w:div w:id="1441411402">
      <w:bodyDiv w:val="1"/>
      <w:marLeft w:val="0"/>
      <w:marRight w:val="0"/>
      <w:marTop w:val="0"/>
      <w:marBottom w:val="0"/>
      <w:divBdr>
        <w:top w:val="none" w:sz="0" w:space="0" w:color="auto"/>
        <w:left w:val="none" w:sz="0" w:space="0" w:color="auto"/>
        <w:bottom w:val="none" w:sz="0" w:space="0" w:color="auto"/>
        <w:right w:val="none" w:sz="0" w:space="0" w:color="auto"/>
      </w:divBdr>
    </w:div>
    <w:div w:id="1441417682">
      <w:bodyDiv w:val="1"/>
      <w:marLeft w:val="0"/>
      <w:marRight w:val="0"/>
      <w:marTop w:val="0"/>
      <w:marBottom w:val="0"/>
      <w:divBdr>
        <w:top w:val="none" w:sz="0" w:space="0" w:color="auto"/>
        <w:left w:val="none" w:sz="0" w:space="0" w:color="auto"/>
        <w:bottom w:val="none" w:sz="0" w:space="0" w:color="auto"/>
        <w:right w:val="none" w:sz="0" w:space="0" w:color="auto"/>
      </w:divBdr>
    </w:div>
    <w:div w:id="1441798054">
      <w:bodyDiv w:val="1"/>
      <w:marLeft w:val="0"/>
      <w:marRight w:val="0"/>
      <w:marTop w:val="0"/>
      <w:marBottom w:val="0"/>
      <w:divBdr>
        <w:top w:val="none" w:sz="0" w:space="0" w:color="auto"/>
        <w:left w:val="none" w:sz="0" w:space="0" w:color="auto"/>
        <w:bottom w:val="none" w:sz="0" w:space="0" w:color="auto"/>
        <w:right w:val="none" w:sz="0" w:space="0" w:color="auto"/>
      </w:divBdr>
    </w:div>
    <w:div w:id="1442066439">
      <w:bodyDiv w:val="1"/>
      <w:marLeft w:val="0"/>
      <w:marRight w:val="0"/>
      <w:marTop w:val="0"/>
      <w:marBottom w:val="0"/>
      <w:divBdr>
        <w:top w:val="none" w:sz="0" w:space="0" w:color="auto"/>
        <w:left w:val="none" w:sz="0" w:space="0" w:color="auto"/>
        <w:bottom w:val="none" w:sz="0" w:space="0" w:color="auto"/>
        <w:right w:val="none" w:sz="0" w:space="0" w:color="auto"/>
      </w:divBdr>
    </w:div>
    <w:div w:id="1442215955">
      <w:bodyDiv w:val="1"/>
      <w:marLeft w:val="0"/>
      <w:marRight w:val="0"/>
      <w:marTop w:val="0"/>
      <w:marBottom w:val="0"/>
      <w:divBdr>
        <w:top w:val="none" w:sz="0" w:space="0" w:color="auto"/>
        <w:left w:val="none" w:sz="0" w:space="0" w:color="auto"/>
        <w:bottom w:val="none" w:sz="0" w:space="0" w:color="auto"/>
        <w:right w:val="none" w:sz="0" w:space="0" w:color="auto"/>
      </w:divBdr>
    </w:div>
    <w:div w:id="1442459239">
      <w:bodyDiv w:val="1"/>
      <w:marLeft w:val="0"/>
      <w:marRight w:val="0"/>
      <w:marTop w:val="0"/>
      <w:marBottom w:val="0"/>
      <w:divBdr>
        <w:top w:val="none" w:sz="0" w:space="0" w:color="auto"/>
        <w:left w:val="none" w:sz="0" w:space="0" w:color="auto"/>
        <w:bottom w:val="none" w:sz="0" w:space="0" w:color="auto"/>
        <w:right w:val="none" w:sz="0" w:space="0" w:color="auto"/>
      </w:divBdr>
    </w:div>
    <w:div w:id="1442646792">
      <w:bodyDiv w:val="1"/>
      <w:marLeft w:val="0"/>
      <w:marRight w:val="0"/>
      <w:marTop w:val="0"/>
      <w:marBottom w:val="0"/>
      <w:divBdr>
        <w:top w:val="none" w:sz="0" w:space="0" w:color="auto"/>
        <w:left w:val="none" w:sz="0" w:space="0" w:color="auto"/>
        <w:bottom w:val="none" w:sz="0" w:space="0" w:color="auto"/>
        <w:right w:val="none" w:sz="0" w:space="0" w:color="auto"/>
      </w:divBdr>
    </w:div>
    <w:div w:id="1442845104">
      <w:bodyDiv w:val="1"/>
      <w:marLeft w:val="0"/>
      <w:marRight w:val="0"/>
      <w:marTop w:val="0"/>
      <w:marBottom w:val="0"/>
      <w:divBdr>
        <w:top w:val="none" w:sz="0" w:space="0" w:color="auto"/>
        <w:left w:val="none" w:sz="0" w:space="0" w:color="auto"/>
        <w:bottom w:val="none" w:sz="0" w:space="0" w:color="auto"/>
        <w:right w:val="none" w:sz="0" w:space="0" w:color="auto"/>
      </w:divBdr>
    </w:div>
    <w:div w:id="1442914064">
      <w:bodyDiv w:val="1"/>
      <w:marLeft w:val="0"/>
      <w:marRight w:val="0"/>
      <w:marTop w:val="0"/>
      <w:marBottom w:val="0"/>
      <w:divBdr>
        <w:top w:val="none" w:sz="0" w:space="0" w:color="auto"/>
        <w:left w:val="none" w:sz="0" w:space="0" w:color="auto"/>
        <w:bottom w:val="none" w:sz="0" w:space="0" w:color="auto"/>
        <w:right w:val="none" w:sz="0" w:space="0" w:color="auto"/>
      </w:divBdr>
    </w:div>
    <w:div w:id="1442989698">
      <w:bodyDiv w:val="1"/>
      <w:marLeft w:val="0"/>
      <w:marRight w:val="0"/>
      <w:marTop w:val="0"/>
      <w:marBottom w:val="0"/>
      <w:divBdr>
        <w:top w:val="none" w:sz="0" w:space="0" w:color="auto"/>
        <w:left w:val="none" w:sz="0" w:space="0" w:color="auto"/>
        <w:bottom w:val="none" w:sz="0" w:space="0" w:color="auto"/>
        <w:right w:val="none" w:sz="0" w:space="0" w:color="auto"/>
      </w:divBdr>
    </w:div>
    <w:div w:id="1443115345">
      <w:bodyDiv w:val="1"/>
      <w:marLeft w:val="0"/>
      <w:marRight w:val="0"/>
      <w:marTop w:val="0"/>
      <w:marBottom w:val="0"/>
      <w:divBdr>
        <w:top w:val="none" w:sz="0" w:space="0" w:color="auto"/>
        <w:left w:val="none" w:sz="0" w:space="0" w:color="auto"/>
        <w:bottom w:val="none" w:sz="0" w:space="0" w:color="auto"/>
        <w:right w:val="none" w:sz="0" w:space="0" w:color="auto"/>
      </w:divBdr>
    </w:div>
    <w:div w:id="1443304642">
      <w:bodyDiv w:val="1"/>
      <w:marLeft w:val="0"/>
      <w:marRight w:val="0"/>
      <w:marTop w:val="0"/>
      <w:marBottom w:val="0"/>
      <w:divBdr>
        <w:top w:val="none" w:sz="0" w:space="0" w:color="auto"/>
        <w:left w:val="none" w:sz="0" w:space="0" w:color="auto"/>
        <w:bottom w:val="none" w:sz="0" w:space="0" w:color="auto"/>
        <w:right w:val="none" w:sz="0" w:space="0" w:color="auto"/>
      </w:divBdr>
    </w:div>
    <w:div w:id="1443652349">
      <w:bodyDiv w:val="1"/>
      <w:marLeft w:val="0"/>
      <w:marRight w:val="0"/>
      <w:marTop w:val="0"/>
      <w:marBottom w:val="0"/>
      <w:divBdr>
        <w:top w:val="none" w:sz="0" w:space="0" w:color="auto"/>
        <w:left w:val="none" w:sz="0" w:space="0" w:color="auto"/>
        <w:bottom w:val="none" w:sz="0" w:space="0" w:color="auto"/>
        <w:right w:val="none" w:sz="0" w:space="0" w:color="auto"/>
      </w:divBdr>
    </w:div>
    <w:div w:id="1443763920">
      <w:bodyDiv w:val="1"/>
      <w:marLeft w:val="0"/>
      <w:marRight w:val="0"/>
      <w:marTop w:val="0"/>
      <w:marBottom w:val="0"/>
      <w:divBdr>
        <w:top w:val="none" w:sz="0" w:space="0" w:color="auto"/>
        <w:left w:val="none" w:sz="0" w:space="0" w:color="auto"/>
        <w:bottom w:val="none" w:sz="0" w:space="0" w:color="auto"/>
        <w:right w:val="none" w:sz="0" w:space="0" w:color="auto"/>
      </w:divBdr>
    </w:div>
    <w:div w:id="1443840762">
      <w:bodyDiv w:val="1"/>
      <w:marLeft w:val="0"/>
      <w:marRight w:val="0"/>
      <w:marTop w:val="0"/>
      <w:marBottom w:val="0"/>
      <w:divBdr>
        <w:top w:val="none" w:sz="0" w:space="0" w:color="auto"/>
        <w:left w:val="none" w:sz="0" w:space="0" w:color="auto"/>
        <w:bottom w:val="none" w:sz="0" w:space="0" w:color="auto"/>
        <w:right w:val="none" w:sz="0" w:space="0" w:color="auto"/>
      </w:divBdr>
    </w:div>
    <w:div w:id="1444110228">
      <w:bodyDiv w:val="1"/>
      <w:marLeft w:val="0"/>
      <w:marRight w:val="0"/>
      <w:marTop w:val="0"/>
      <w:marBottom w:val="0"/>
      <w:divBdr>
        <w:top w:val="none" w:sz="0" w:space="0" w:color="auto"/>
        <w:left w:val="none" w:sz="0" w:space="0" w:color="auto"/>
        <w:bottom w:val="none" w:sz="0" w:space="0" w:color="auto"/>
        <w:right w:val="none" w:sz="0" w:space="0" w:color="auto"/>
      </w:divBdr>
    </w:div>
    <w:div w:id="1444154107">
      <w:bodyDiv w:val="1"/>
      <w:marLeft w:val="0"/>
      <w:marRight w:val="0"/>
      <w:marTop w:val="0"/>
      <w:marBottom w:val="0"/>
      <w:divBdr>
        <w:top w:val="none" w:sz="0" w:space="0" w:color="auto"/>
        <w:left w:val="none" w:sz="0" w:space="0" w:color="auto"/>
        <w:bottom w:val="none" w:sz="0" w:space="0" w:color="auto"/>
        <w:right w:val="none" w:sz="0" w:space="0" w:color="auto"/>
      </w:divBdr>
    </w:div>
    <w:div w:id="1444156497">
      <w:bodyDiv w:val="1"/>
      <w:marLeft w:val="0"/>
      <w:marRight w:val="0"/>
      <w:marTop w:val="0"/>
      <w:marBottom w:val="0"/>
      <w:divBdr>
        <w:top w:val="none" w:sz="0" w:space="0" w:color="auto"/>
        <w:left w:val="none" w:sz="0" w:space="0" w:color="auto"/>
        <w:bottom w:val="none" w:sz="0" w:space="0" w:color="auto"/>
        <w:right w:val="none" w:sz="0" w:space="0" w:color="auto"/>
      </w:divBdr>
    </w:div>
    <w:div w:id="1444232248">
      <w:bodyDiv w:val="1"/>
      <w:marLeft w:val="0"/>
      <w:marRight w:val="0"/>
      <w:marTop w:val="0"/>
      <w:marBottom w:val="0"/>
      <w:divBdr>
        <w:top w:val="none" w:sz="0" w:space="0" w:color="auto"/>
        <w:left w:val="none" w:sz="0" w:space="0" w:color="auto"/>
        <w:bottom w:val="none" w:sz="0" w:space="0" w:color="auto"/>
        <w:right w:val="none" w:sz="0" w:space="0" w:color="auto"/>
      </w:divBdr>
    </w:div>
    <w:div w:id="1444374575">
      <w:bodyDiv w:val="1"/>
      <w:marLeft w:val="0"/>
      <w:marRight w:val="0"/>
      <w:marTop w:val="0"/>
      <w:marBottom w:val="0"/>
      <w:divBdr>
        <w:top w:val="none" w:sz="0" w:space="0" w:color="auto"/>
        <w:left w:val="none" w:sz="0" w:space="0" w:color="auto"/>
        <w:bottom w:val="none" w:sz="0" w:space="0" w:color="auto"/>
        <w:right w:val="none" w:sz="0" w:space="0" w:color="auto"/>
      </w:divBdr>
    </w:div>
    <w:div w:id="1444375208">
      <w:bodyDiv w:val="1"/>
      <w:marLeft w:val="0"/>
      <w:marRight w:val="0"/>
      <w:marTop w:val="0"/>
      <w:marBottom w:val="0"/>
      <w:divBdr>
        <w:top w:val="none" w:sz="0" w:space="0" w:color="auto"/>
        <w:left w:val="none" w:sz="0" w:space="0" w:color="auto"/>
        <w:bottom w:val="none" w:sz="0" w:space="0" w:color="auto"/>
        <w:right w:val="none" w:sz="0" w:space="0" w:color="auto"/>
      </w:divBdr>
    </w:div>
    <w:div w:id="1444568627">
      <w:bodyDiv w:val="1"/>
      <w:marLeft w:val="0"/>
      <w:marRight w:val="0"/>
      <w:marTop w:val="0"/>
      <w:marBottom w:val="0"/>
      <w:divBdr>
        <w:top w:val="none" w:sz="0" w:space="0" w:color="auto"/>
        <w:left w:val="none" w:sz="0" w:space="0" w:color="auto"/>
        <w:bottom w:val="none" w:sz="0" w:space="0" w:color="auto"/>
        <w:right w:val="none" w:sz="0" w:space="0" w:color="auto"/>
      </w:divBdr>
    </w:div>
    <w:div w:id="1444688960">
      <w:bodyDiv w:val="1"/>
      <w:marLeft w:val="0"/>
      <w:marRight w:val="0"/>
      <w:marTop w:val="0"/>
      <w:marBottom w:val="0"/>
      <w:divBdr>
        <w:top w:val="none" w:sz="0" w:space="0" w:color="auto"/>
        <w:left w:val="none" w:sz="0" w:space="0" w:color="auto"/>
        <w:bottom w:val="none" w:sz="0" w:space="0" w:color="auto"/>
        <w:right w:val="none" w:sz="0" w:space="0" w:color="auto"/>
      </w:divBdr>
    </w:div>
    <w:div w:id="1444693958">
      <w:bodyDiv w:val="1"/>
      <w:marLeft w:val="0"/>
      <w:marRight w:val="0"/>
      <w:marTop w:val="0"/>
      <w:marBottom w:val="0"/>
      <w:divBdr>
        <w:top w:val="none" w:sz="0" w:space="0" w:color="auto"/>
        <w:left w:val="none" w:sz="0" w:space="0" w:color="auto"/>
        <w:bottom w:val="none" w:sz="0" w:space="0" w:color="auto"/>
        <w:right w:val="none" w:sz="0" w:space="0" w:color="auto"/>
      </w:divBdr>
    </w:div>
    <w:div w:id="1444766158">
      <w:bodyDiv w:val="1"/>
      <w:marLeft w:val="0"/>
      <w:marRight w:val="0"/>
      <w:marTop w:val="0"/>
      <w:marBottom w:val="0"/>
      <w:divBdr>
        <w:top w:val="none" w:sz="0" w:space="0" w:color="auto"/>
        <w:left w:val="none" w:sz="0" w:space="0" w:color="auto"/>
        <w:bottom w:val="none" w:sz="0" w:space="0" w:color="auto"/>
        <w:right w:val="none" w:sz="0" w:space="0" w:color="auto"/>
      </w:divBdr>
    </w:div>
    <w:div w:id="1444884448">
      <w:bodyDiv w:val="1"/>
      <w:marLeft w:val="0"/>
      <w:marRight w:val="0"/>
      <w:marTop w:val="0"/>
      <w:marBottom w:val="0"/>
      <w:divBdr>
        <w:top w:val="none" w:sz="0" w:space="0" w:color="auto"/>
        <w:left w:val="none" w:sz="0" w:space="0" w:color="auto"/>
        <w:bottom w:val="none" w:sz="0" w:space="0" w:color="auto"/>
        <w:right w:val="none" w:sz="0" w:space="0" w:color="auto"/>
      </w:divBdr>
    </w:div>
    <w:div w:id="1444955023">
      <w:bodyDiv w:val="1"/>
      <w:marLeft w:val="0"/>
      <w:marRight w:val="0"/>
      <w:marTop w:val="0"/>
      <w:marBottom w:val="0"/>
      <w:divBdr>
        <w:top w:val="none" w:sz="0" w:space="0" w:color="auto"/>
        <w:left w:val="none" w:sz="0" w:space="0" w:color="auto"/>
        <w:bottom w:val="none" w:sz="0" w:space="0" w:color="auto"/>
        <w:right w:val="none" w:sz="0" w:space="0" w:color="auto"/>
      </w:divBdr>
    </w:div>
    <w:div w:id="1445148981">
      <w:bodyDiv w:val="1"/>
      <w:marLeft w:val="0"/>
      <w:marRight w:val="0"/>
      <w:marTop w:val="0"/>
      <w:marBottom w:val="0"/>
      <w:divBdr>
        <w:top w:val="none" w:sz="0" w:space="0" w:color="auto"/>
        <w:left w:val="none" w:sz="0" w:space="0" w:color="auto"/>
        <w:bottom w:val="none" w:sz="0" w:space="0" w:color="auto"/>
        <w:right w:val="none" w:sz="0" w:space="0" w:color="auto"/>
      </w:divBdr>
    </w:div>
    <w:div w:id="1445229070">
      <w:bodyDiv w:val="1"/>
      <w:marLeft w:val="0"/>
      <w:marRight w:val="0"/>
      <w:marTop w:val="0"/>
      <w:marBottom w:val="0"/>
      <w:divBdr>
        <w:top w:val="none" w:sz="0" w:space="0" w:color="auto"/>
        <w:left w:val="none" w:sz="0" w:space="0" w:color="auto"/>
        <w:bottom w:val="none" w:sz="0" w:space="0" w:color="auto"/>
        <w:right w:val="none" w:sz="0" w:space="0" w:color="auto"/>
      </w:divBdr>
    </w:div>
    <w:div w:id="1445494002">
      <w:bodyDiv w:val="1"/>
      <w:marLeft w:val="0"/>
      <w:marRight w:val="0"/>
      <w:marTop w:val="0"/>
      <w:marBottom w:val="0"/>
      <w:divBdr>
        <w:top w:val="none" w:sz="0" w:space="0" w:color="auto"/>
        <w:left w:val="none" w:sz="0" w:space="0" w:color="auto"/>
        <w:bottom w:val="none" w:sz="0" w:space="0" w:color="auto"/>
        <w:right w:val="none" w:sz="0" w:space="0" w:color="auto"/>
      </w:divBdr>
    </w:div>
    <w:div w:id="1445887359">
      <w:bodyDiv w:val="1"/>
      <w:marLeft w:val="0"/>
      <w:marRight w:val="0"/>
      <w:marTop w:val="0"/>
      <w:marBottom w:val="0"/>
      <w:divBdr>
        <w:top w:val="none" w:sz="0" w:space="0" w:color="auto"/>
        <w:left w:val="none" w:sz="0" w:space="0" w:color="auto"/>
        <w:bottom w:val="none" w:sz="0" w:space="0" w:color="auto"/>
        <w:right w:val="none" w:sz="0" w:space="0" w:color="auto"/>
      </w:divBdr>
    </w:div>
    <w:div w:id="1445929896">
      <w:bodyDiv w:val="1"/>
      <w:marLeft w:val="0"/>
      <w:marRight w:val="0"/>
      <w:marTop w:val="0"/>
      <w:marBottom w:val="0"/>
      <w:divBdr>
        <w:top w:val="none" w:sz="0" w:space="0" w:color="auto"/>
        <w:left w:val="none" w:sz="0" w:space="0" w:color="auto"/>
        <w:bottom w:val="none" w:sz="0" w:space="0" w:color="auto"/>
        <w:right w:val="none" w:sz="0" w:space="0" w:color="auto"/>
      </w:divBdr>
    </w:div>
    <w:div w:id="1445953265">
      <w:bodyDiv w:val="1"/>
      <w:marLeft w:val="0"/>
      <w:marRight w:val="0"/>
      <w:marTop w:val="0"/>
      <w:marBottom w:val="0"/>
      <w:divBdr>
        <w:top w:val="none" w:sz="0" w:space="0" w:color="auto"/>
        <w:left w:val="none" w:sz="0" w:space="0" w:color="auto"/>
        <w:bottom w:val="none" w:sz="0" w:space="0" w:color="auto"/>
        <w:right w:val="none" w:sz="0" w:space="0" w:color="auto"/>
      </w:divBdr>
    </w:div>
    <w:div w:id="1446073826">
      <w:bodyDiv w:val="1"/>
      <w:marLeft w:val="0"/>
      <w:marRight w:val="0"/>
      <w:marTop w:val="0"/>
      <w:marBottom w:val="0"/>
      <w:divBdr>
        <w:top w:val="none" w:sz="0" w:space="0" w:color="auto"/>
        <w:left w:val="none" w:sz="0" w:space="0" w:color="auto"/>
        <w:bottom w:val="none" w:sz="0" w:space="0" w:color="auto"/>
        <w:right w:val="none" w:sz="0" w:space="0" w:color="auto"/>
      </w:divBdr>
    </w:div>
    <w:div w:id="1446075399">
      <w:bodyDiv w:val="1"/>
      <w:marLeft w:val="0"/>
      <w:marRight w:val="0"/>
      <w:marTop w:val="0"/>
      <w:marBottom w:val="0"/>
      <w:divBdr>
        <w:top w:val="none" w:sz="0" w:space="0" w:color="auto"/>
        <w:left w:val="none" w:sz="0" w:space="0" w:color="auto"/>
        <w:bottom w:val="none" w:sz="0" w:space="0" w:color="auto"/>
        <w:right w:val="none" w:sz="0" w:space="0" w:color="auto"/>
      </w:divBdr>
    </w:div>
    <w:div w:id="1446118366">
      <w:bodyDiv w:val="1"/>
      <w:marLeft w:val="0"/>
      <w:marRight w:val="0"/>
      <w:marTop w:val="0"/>
      <w:marBottom w:val="0"/>
      <w:divBdr>
        <w:top w:val="none" w:sz="0" w:space="0" w:color="auto"/>
        <w:left w:val="none" w:sz="0" w:space="0" w:color="auto"/>
        <w:bottom w:val="none" w:sz="0" w:space="0" w:color="auto"/>
        <w:right w:val="none" w:sz="0" w:space="0" w:color="auto"/>
      </w:divBdr>
    </w:div>
    <w:div w:id="1446190818">
      <w:bodyDiv w:val="1"/>
      <w:marLeft w:val="0"/>
      <w:marRight w:val="0"/>
      <w:marTop w:val="0"/>
      <w:marBottom w:val="0"/>
      <w:divBdr>
        <w:top w:val="none" w:sz="0" w:space="0" w:color="auto"/>
        <w:left w:val="none" w:sz="0" w:space="0" w:color="auto"/>
        <w:bottom w:val="none" w:sz="0" w:space="0" w:color="auto"/>
        <w:right w:val="none" w:sz="0" w:space="0" w:color="auto"/>
      </w:divBdr>
    </w:div>
    <w:div w:id="1446193826">
      <w:bodyDiv w:val="1"/>
      <w:marLeft w:val="0"/>
      <w:marRight w:val="0"/>
      <w:marTop w:val="0"/>
      <w:marBottom w:val="0"/>
      <w:divBdr>
        <w:top w:val="none" w:sz="0" w:space="0" w:color="auto"/>
        <w:left w:val="none" w:sz="0" w:space="0" w:color="auto"/>
        <w:bottom w:val="none" w:sz="0" w:space="0" w:color="auto"/>
        <w:right w:val="none" w:sz="0" w:space="0" w:color="auto"/>
      </w:divBdr>
    </w:div>
    <w:div w:id="1446197559">
      <w:bodyDiv w:val="1"/>
      <w:marLeft w:val="0"/>
      <w:marRight w:val="0"/>
      <w:marTop w:val="0"/>
      <w:marBottom w:val="0"/>
      <w:divBdr>
        <w:top w:val="none" w:sz="0" w:space="0" w:color="auto"/>
        <w:left w:val="none" w:sz="0" w:space="0" w:color="auto"/>
        <w:bottom w:val="none" w:sz="0" w:space="0" w:color="auto"/>
        <w:right w:val="none" w:sz="0" w:space="0" w:color="auto"/>
      </w:divBdr>
    </w:div>
    <w:div w:id="1446382704">
      <w:bodyDiv w:val="1"/>
      <w:marLeft w:val="0"/>
      <w:marRight w:val="0"/>
      <w:marTop w:val="0"/>
      <w:marBottom w:val="0"/>
      <w:divBdr>
        <w:top w:val="none" w:sz="0" w:space="0" w:color="auto"/>
        <w:left w:val="none" w:sz="0" w:space="0" w:color="auto"/>
        <w:bottom w:val="none" w:sz="0" w:space="0" w:color="auto"/>
        <w:right w:val="none" w:sz="0" w:space="0" w:color="auto"/>
      </w:divBdr>
    </w:div>
    <w:div w:id="1446576582">
      <w:bodyDiv w:val="1"/>
      <w:marLeft w:val="0"/>
      <w:marRight w:val="0"/>
      <w:marTop w:val="0"/>
      <w:marBottom w:val="0"/>
      <w:divBdr>
        <w:top w:val="none" w:sz="0" w:space="0" w:color="auto"/>
        <w:left w:val="none" w:sz="0" w:space="0" w:color="auto"/>
        <w:bottom w:val="none" w:sz="0" w:space="0" w:color="auto"/>
        <w:right w:val="none" w:sz="0" w:space="0" w:color="auto"/>
      </w:divBdr>
    </w:div>
    <w:div w:id="1446652720">
      <w:bodyDiv w:val="1"/>
      <w:marLeft w:val="0"/>
      <w:marRight w:val="0"/>
      <w:marTop w:val="0"/>
      <w:marBottom w:val="0"/>
      <w:divBdr>
        <w:top w:val="none" w:sz="0" w:space="0" w:color="auto"/>
        <w:left w:val="none" w:sz="0" w:space="0" w:color="auto"/>
        <w:bottom w:val="none" w:sz="0" w:space="0" w:color="auto"/>
        <w:right w:val="none" w:sz="0" w:space="0" w:color="auto"/>
      </w:divBdr>
    </w:div>
    <w:div w:id="1446653987">
      <w:bodyDiv w:val="1"/>
      <w:marLeft w:val="0"/>
      <w:marRight w:val="0"/>
      <w:marTop w:val="0"/>
      <w:marBottom w:val="0"/>
      <w:divBdr>
        <w:top w:val="none" w:sz="0" w:space="0" w:color="auto"/>
        <w:left w:val="none" w:sz="0" w:space="0" w:color="auto"/>
        <w:bottom w:val="none" w:sz="0" w:space="0" w:color="auto"/>
        <w:right w:val="none" w:sz="0" w:space="0" w:color="auto"/>
      </w:divBdr>
    </w:div>
    <w:div w:id="1446732129">
      <w:bodyDiv w:val="1"/>
      <w:marLeft w:val="0"/>
      <w:marRight w:val="0"/>
      <w:marTop w:val="0"/>
      <w:marBottom w:val="0"/>
      <w:divBdr>
        <w:top w:val="none" w:sz="0" w:space="0" w:color="auto"/>
        <w:left w:val="none" w:sz="0" w:space="0" w:color="auto"/>
        <w:bottom w:val="none" w:sz="0" w:space="0" w:color="auto"/>
        <w:right w:val="none" w:sz="0" w:space="0" w:color="auto"/>
      </w:divBdr>
    </w:div>
    <w:div w:id="1447238019">
      <w:bodyDiv w:val="1"/>
      <w:marLeft w:val="0"/>
      <w:marRight w:val="0"/>
      <w:marTop w:val="0"/>
      <w:marBottom w:val="0"/>
      <w:divBdr>
        <w:top w:val="none" w:sz="0" w:space="0" w:color="auto"/>
        <w:left w:val="none" w:sz="0" w:space="0" w:color="auto"/>
        <w:bottom w:val="none" w:sz="0" w:space="0" w:color="auto"/>
        <w:right w:val="none" w:sz="0" w:space="0" w:color="auto"/>
      </w:divBdr>
    </w:div>
    <w:div w:id="1447307539">
      <w:bodyDiv w:val="1"/>
      <w:marLeft w:val="0"/>
      <w:marRight w:val="0"/>
      <w:marTop w:val="0"/>
      <w:marBottom w:val="0"/>
      <w:divBdr>
        <w:top w:val="none" w:sz="0" w:space="0" w:color="auto"/>
        <w:left w:val="none" w:sz="0" w:space="0" w:color="auto"/>
        <w:bottom w:val="none" w:sz="0" w:space="0" w:color="auto"/>
        <w:right w:val="none" w:sz="0" w:space="0" w:color="auto"/>
      </w:divBdr>
    </w:div>
    <w:div w:id="1447500613">
      <w:bodyDiv w:val="1"/>
      <w:marLeft w:val="0"/>
      <w:marRight w:val="0"/>
      <w:marTop w:val="0"/>
      <w:marBottom w:val="0"/>
      <w:divBdr>
        <w:top w:val="none" w:sz="0" w:space="0" w:color="auto"/>
        <w:left w:val="none" w:sz="0" w:space="0" w:color="auto"/>
        <w:bottom w:val="none" w:sz="0" w:space="0" w:color="auto"/>
        <w:right w:val="none" w:sz="0" w:space="0" w:color="auto"/>
      </w:divBdr>
    </w:div>
    <w:div w:id="1447773775">
      <w:bodyDiv w:val="1"/>
      <w:marLeft w:val="0"/>
      <w:marRight w:val="0"/>
      <w:marTop w:val="0"/>
      <w:marBottom w:val="0"/>
      <w:divBdr>
        <w:top w:val="none" w:sz="0" w:space="0" w:color="auto"/>
        <w:left w:val="none" w:sz="0" w:space="0" w:color="auto"/>
        <w:bottom w:val="none" w:sz="0" w:space="0" w:color="auto"/>
        <w:right w:val="none" w:sz="0" w:space="0" w:color="auto"/>
      </w:divBdr>
    </w:div>
    <w:div w:id="1447844081">
      <w:bodyDiv w:val="1"/>
      <w:marLeft w:val="0"/>
      <w:marRight w:val="0"/>
      <w:marTop w:val="0"/>
      <w:marBottom w:val="0"/>
      <w:divBdr>
        <w:top w:val="none" w:sz="0" w:space="0" w:color="auto"/>
        <w:left w:val="none" w:sz="0" w:space="0" w:color="auto"/>
        <w:bottom w:val="none" w:sz="0" w:space="0" w:color="auto"/>
        <w:right w:val="none" w:sz="0" w:space="0" w:color="auto"/>
      </w:divBdr>
    </w:div>
    <w:div w:id="1447895406">
      <w:bodyDiv w:val="1"/>
      <w:marLeft w:val="0"/>
      <w:marRight w:val="0"/>
      <w:marTop w:val="0"/>
      <w:marBottom w:val="0"/>
      <w:divBdr>
        <w:top w:val="none" w:sz="0" w:space="0" w:color="auto"/>
        <w:left w:val="none" w:sz="0" w:space="0" w:color="auto"/>
        <w:bottom w:val="none" w:sz="0" w:space="0" w:color="auto"/>
        <w:right w:val="none" w:sz="0" w:space="0" w:color="auto"/>
      </w:divBdr>
    </w:div>
    <w:div w:id="1447969805">
      <w:bodyDiv w:val="1"/>
      <w:marLeft w:val="0"/>
      <w:marRight w:val="0"/>
      <w:marTop w:val="0"/>
      <w:marBottom w:val="0"/>
      <w:divBdr>
        <w:top w:val="none" w:sz="0" w:space="0" w:color="auto"/>
        <w:left w:val="none" w:sz="0" w:space="0" w:color="auto"/>
        <w:bottom w:val="none" w:sz="0" w:space="0" w:color="auto"/>
        <w:right w:val="none" w:sz="0" w:space="0" w:color="auto"/>
      </w:divBdr>
    </w:div>
    <w:div w:id="1448114167">
      <w:bodyDiv w:val="1"/>
      <w:marLeft w:val="0"/>
      <w:marRight w:val="0"/>
      <w:marTop w:val="0"/>
      <w:marBottom w:val="0"/>
      <w:divBdr>
        <w:top w:val="none" w:sz="0" w:space="0" w:color="auto"/>
        <w:left w:val="none" w:sz="0" w:space="0" w:color="auto"/>
        <w:bottom w:val="none" w:sz="0" w:space="0" w:color="auto"/>
        <w:right w:val="none" w:sz="0" w:space="0" w:color="auto"/>
      </w:divBdr>
    </w:div>
    <w:div w:id="1448280385">
      <w:bodyDiv w:val="1"/>
      <w:marLeft w:val="0"/>
      <w:marRight w:val="0"/>
      <w:marTop w:val="0"/>
      <w:marBottom w:val="0"/>
      <w:divBdr>
        <w:top w:val="none" w:sz="0" w:space="0" w:color="auto"/>
        <w:left w:val="none" w:sz="0" w:space="0" w:color="auto"/>
        <w:bottom w:val="none" w:sz="0" w:space="0" w:color="auto"/>
        <w:right w:val="none" w:sz="0" w:space="0" w:color="auto"/>
      </w:divBdr>
    </w:div>
    <w:div w:id="1448307418">
      <w:bodyDiv w:val="1"/>
      <w:marLeft w:val="0"/>
      <w:marRight w:val="0"/>
      <w:marTop w:val="0"/>
      <w:marBottom w:val="0"/>
      <w:divBdr>
        <w:top w:val="none" w:sz="0" w:space="0" w:color="auto"/>
        <w:left w:val="none" w:sz="0" w:space="0" w:color="auto"/>
        <w:bottom w:val="none" w:sz="0" w:space="0" w:color="auto"/>
        <w:right w:val="none" w:sz="0" w:space="0" w:color="auto"/>
      </w:divBdr>
    </w:div>
    <w:div w:id="1448621789">
      <w:bodyDiv w:val="1"/>
      <w:marLeft w:val="0"/>
      <w:marRight w:val="0"/>
      <w:marTop w:val="0"/>
      <w:marBottom w:val="0"/>
      <w:divBdr>
        <w:top w:val="none" w:sz="0" w:space="0" w:color="auto"/>
        <w:left w:val="none" w:sz="0" w:space="0" w:color="auto"/>
        <w:bottom w:val="none" w:sz="0" w:space="0" w:color="auto"/>
        <w:right w:val="none" w:sz="0" w:space="0" w:color="auto"/>
      </w:divBdr>
    </w:div>
    <w:div w:id="1448698023">
      <w:bodyDiv w:val="1"/>
      <w:marLeft w:val="0"/>
      <w:marRight w:val="0"/>
      <w:marTop w:val="0"/>
      <w:marBottom w:val="0"/>
      <w:divBdr>
        <w:top w:val="none" w:sz="0" w:space="0" w:color="auto"/>
        <w:left w:val="none" w:sz="0" w:space="0" w:color="auto"/>
        <w:bottom w:val="none" w:sz="0" w:space="0" w:color="auto"/>
        <w:right w:val="none" w:sz="0" w:space="0" w:color="auto"/>
      </w:divBdr>
    </w:div>
    <w:div w:id="1448818904">
      <w:bodyDiv w:val="1"/>
      <w:marLeft w:val="0"/>
      <w:marRight w:val="0"/>
      <w:marTop w:val="0"/>
      <w:marBottom w:val="0"/>
      <w:divBdr>
        <w:top w:val="none" w:sz="0" w:space="0" w:color="auto"/>
        <w:left w:val="none" w:sz="0" w:space="0" w:color="auto"/>
        <w:bottom w:val="none" w:sz="0" w:space="0" w:color="auto"/>
        <w:right w:val="none" w:sz="0" w:space="0" w:color="auto"/>
      </w:divBdr>
    </w:div>
    <w:div w:id="1448961111">
      <w:bodyDiv w:val="1"/>
      <w:marLeft w:val="0"/>
      <w:marRight w:val="0"/>
      <w:marTop w:val="0"/>
      <w:marBottom w:val="0"/>
      <w:divBdr>
        <w:top w:val="none" w:sz="0" w:space="0" w:color="auto"/>
        <w:left w:val="none" w:sz="0" w:space="0" w:color="auto"/>
        <w:bottom w:val="none" w:sz="0" w:space="0" w:color="auto"/>
        <w:right w:val="none" w:sz="0" w:space="0" w:color="auto"/>
      </w:divBdr>
    </w:div>
    <w:div w:id="1449008463">
      <w:bodyDiv w:val="1"/>
      <w:marLeft w:val="0"/>
      <w:marRight w:val="0"/>
      <w:marTop w:val="0"/>
      <w:marBottom w:val="0"/>
      <w:divBdr>
        <w:top w:val="none" w:sz="0" w:space="0" w:color="auto"/>
        <w:left w:val="none" w:sz="0" w:space="0" w:color="auto"/>
        <w:bottom w:val="none" w:sz="0" w:space="0" w:color="auto"/>
        <w:right w:val="none" w:sz="0" w:space="0" w:color="auto"/>
      </w:divBdr>
    </w:div>
    <w:div w:id="1449084319">
      <w:bodyDiv w:val="1"/>
      <w:marLeft w:val="0"/>
      <w:marRight w:val="0"/>
      <w:marTop w:val="0"/>
      <w:marBottom w:val="0"/>
      <w:divBdr>
        <w:top w:val="none" w:sz="0" w:space="0" w:color="auto"/>
        <w:left w:val="none" w:sz="0" w:space="0" w:color="auto"/>
        <w:bottom w:val="none" w:sz="0" w:space="0" w:color="auto"/>
        <w:right w:val="none" w:sz="0" w:space="0" w:color="auto"/>
      </w:divBdr>
    </w:div>
    <w:div w:id="1449156420">
      <w:bodyDiv w:val="1"/>
      <w:marLeft w:val="0"/>
      <w:marRight w:val="0"/>
      <w:marTop w:val="0"/>
      <w:marBottom w:val="0"/>
      <w:divBdr>
        <w:top w:val="none" w:sz="0" w:space="0" w:color="auto"/>
        <w:left w:val="none" w:sz="0" w:space="0" w:color="auto"/>
        <w:bottom w:val="none" w:sz="0" w:space="0" w:color="auto"/>
        <w:right w:val="none" w:sz="0" w:space="0" w:color="auto"/>
      </w:divBdr>
    </w:div>
    <w:div w:id="1449200286">
      <w:bodyDiv w:val="1"/>
      <w:marLeft w:val="0"/>
      <w:marRight w:val="0"/>
      <w:marTop w:val="0"/>
      <w:marBottom w:val="0"/>
      <w:divBdr>
        <w:top w:val="none" w:sz="0" w:space="0" w:color="auto"/>
        <w:left w:val="none" w:sz="0" w:space="0" w:color="auto"/>
        <w:bottom w:val="none" w:sz="0" w:space="0" w:color="auto"/>
        <w:right w:val="none" w:sz="0" w:space="0" w:color="auto"/>
      </w:divBdr>
    </w:div>
    <w:div w:id="1449273552">
      <w:bodyDiv w:val="1"/>
      <w:marLeft w:val="0"/>
      <w:marRight w:val="0"/>
      <w:marTop w:val="0"/>
      <w:marBottom w:val="0"/>
      <w:divBdr>
        <w:top w:val="none" w:sz="0" w:space="0" w:color="auto"/>
        <w:left w:val="none" w:sz="0" w:space="0" w:color="auto"/>
        <w:bottom w:val="none" w:sz="0" w:space="0" w:color="auto"/>
        <w:right w:val="none" w:sz="0" w:space="0" w:color="auto"/>
      </w:divBdr>
    </w:div>
    <w:div w:id="1449353764">
      <w:bodyDiv w:val="1"/>
      <w:marLeft w:val="0"/>
      <w:marRight w:val="0"/>
      <w:marTop w:val="0"/>
      <w:marBottom w:val="0"/>
      <w:divBdr>
        <w:top w:val="none" w:sz="0" w:space="0" w:color="auto"/>
        <w:left w:val="none" w:sz="0" w:space="0" w:color="auto"/>
        <w:bottom w:val="none" w:sz="0" w:space="0" w:color="auto"/>
        <w:right w:val="none" w:sz="0" w:space="0" w:color="auto"/>
      </w:divBdr>
    </w:div>
    <w:div w:id="1449398572">
      <w:bodyDiv w:val="1"/>
      <w:marLeft w:val="0"/>
      <w:marRight w:val="0"/>
      <w:marTop w:val="0"/>
      <w:marBottom w:val="0"/>
      <w:divBdr>
        <w:top w:val="none" w:sz="0" w:space="0" w:color="auto"/>
        <w:left w:val="none" w:sz="0" w:space="0" w:color="auto"/>
        <w:bottom w:val="none" w:sz="0" w:space="0" w:color="auto"/>
        <w:right w:val="none" w:sz="0" w:space="0" w:color="auto"/>
      </w:divBdr>
    </w:div>
    <w:div w:id="1449425119">
      <w:bodyDiv w:val="1"/>
      <w:marLeft w:val="0"/>
      <w:marRight w:val="0"/>
      <w:marTop w:val="0"/>
      <w:marBottom w:val="0"/>
      <w:divBdr>
        <w:top w:val="none" w:sz="0" w:space="0" w:color="auto"/>
        <w:left w:val="none" w:sz="0" w:space="0" w:color="auto"/>
        <w:bottom w:val="none" w:sz="0" w:space="0" w:color="auto"/>
        <w:right w:val="none" w:sz="0" w:space="0" w:color="auto"/>
      </w:divBdr>
    </w:div>
    <w:div w:id="1449467615">
      <w:bodyDiv w:val="1"/>
      <w:marLeft w:val="0"/>
      <w:marRight w:val="0"/>
      <w:marTop w:val="0"/>
      <w:marBottom w:val="0"/>
      <w:divBdr>
        <w:top w:val="none" w:sz="0" w:space="0" w:color="auto"/>
        <w:left w:val="none" w:sz="0" w:space="0" w:color="auto"/>
        <w:bottom w:val="none" w:sz="0" w:space="0" w:color="auto"/>
        <w:right w:val="none" w:sz="0" w:space="0" w:color="auto"/>
      </w:divBdr>
    </w:div>
    <w:div w:id="1449473210">
      <w:bodyDiv w:val="1"/>
      <w:marLeft w:val="0"/>
      <w:marRight w:val="0"/>
      <w:marTop w:val="0"/>
      <w:marBottom w:val="0"/>
      <w:divBdr>
        <w:top w:val="none" w:sz="0" w:space="0" w:color="auto"/>
        <w:left w:val="none" w:sz="0" w:space="0" w:color="auto"/>
        <w:bottom w:val="none" w:sz="0" w:space="0" w:color="auto"/>
        <w:right w:val="none" w:sz="0" w:space="0" w:color="auto"/>
      </w:divBdr>
    </w:div>
    <w:div w:id="1449659075">
      <w:bodyDiv w:val="1"/>
      <w:marLeft w:val="0"/>
      <w:marRight w:val="0"/>
      <w:marTop w:val="0"/>
      <w:marBottom w:val="0"/>
      <w:divBdr>
        <w:top w:val="none" w:sz="0" w:space="0" w:color="auto"/>
        <w:left w:val="none" w:sz="0" w:space="0" w:color="auto"/>
        <w:bottom w:val="none" w:sz="0" w:space="0" w:color="auto"/>
        <w:right w:val="none" w:sz="0" w:space="0" w:color="auto"/>
      </w:divBdr>
    </w:div>
    <w:div w:id="1449737561">
      <w:bodyDiv w:val="1"/>
      <w:marLeft w:val="0"/>
      <w:marRight w:val="0"/>
      <w:marTop w:val="0"/>
      <w:marBottom w:val="0"/>
      <w:divBdr>
        <w:top w:val="none" w:sz="0" w:space="0" w:color="auto"/>
        <w:left w:val="none" w:sz="0" w:space="0" w:color="auto"/>
        <w:bottom w:val="none" w:sz="0" w:space="0" w:color="auto"/>
        <w:right w:val="none" w:sz="0" w:space="0" w:color="auto"/>
      </w:divBdr>
    </w:div>
    <w:div w:id="1449884848">
      <w:bodyDiv w:val="1"/>
      <w:marLeft w:val="0"/>
      <w:marRight w:val="0"/>
      <w:marTop w:val="0"/>
      <w:marBottom w:val="0"/>
      <w:divBdr>
        <w:top w:val="none" w:sz="0" w:space="0" w:color="auto"/>
        <w:left w:val="none" w:sz="0" w:space="0" w:color="auto"/>
        <w:bottom w:val="none" w:sz="0" w:space="0" w:color="auto"/>
        <w:right w:val="none" w:sz="0" w:space="0" w:color="auto"/>
      </w:divBdr>
    </w:div>
    <w:div w:id="1449927753">
      <w:bodyDiv w:val="1"/>
      <w:marLeft w:val="0"/>
      <w:marRight w:val="0"/>
      <w:marTop w:val="0"/>
      <w:marBottom w:val="0"/>
      <w:divBdr>
        <w:top w:val="none" w:sz="0" w:space="0" w:color="auto"/>
        <w:left w:val="none" w:sz="0" w:space="0" w:color="auto"/>
        <w:bottom w:val="none" w:sz="0" w:space="0" w:color="auto"/>
        <w:right w:val="none" w:sz="0" w:space="0" w:color="auto"/>
      </w:divBdr>
    </w:div>
    <w:div w:id="1450003748">
      <w:bodyDiv w:val="1"/>
      <w:marLeft w:val="0"/>
      <w:marRight w:val="0"/>
      <w:marTop w:val="0"/>
      <w:marBottom w:val="0"/>
      <w:divBdr>
        <w:top w:val="none" w:sz="0" w:space="0" w:color="auto"/>
        <w:left w:val="none" w:sz="0" w:space="0" w:color="auto"/>
        <w:bottom w:val="none" w:sz="0" w:space="0" w:color="auto"/>
        <w:right w:val="none" w:sz="0" w:space="0" w:color="auto"/>
      </w:divBdr>
    </w:div>
    <w:div w:id="1450081370">
      <w:bodyDiv w:val="1"/>
      <w:marLeft w:val="0"/>
      <w:marRight w:val="0"/>
      <w:marTop w:val="0"/>
      <w:marBottom w:val="0"/>
      <w:divBdr>
        <w:top w:val="none" w:sz="0" w:space="0" w:color="auto"/>
        <w:left w:val="none" w:sz="0" w:space="0" w:color="auto"/>
        <w:bottom w:val="none" w:sz="0" w:space="0" w:color="auto"/>
        <w:right w:val="none" w:sz="0" w:space="0" w:color="auto"/>
      </w:divBdr>
    </w:div>
    <w:div w:id="1450198962">
      <w:bodyDiv w:val="1"/>
      <w:marLeft w:val="0"/>
      <w:marRight w:val="0"/>
      <w:marTop w:val="0"/>
      <w:marBottom w:val="0"/>
      <w:divBdr>
        <w:top w:val="none" w:sz="0" w:space="0" w:color="auto"/>
        <w:left w:val="none" w:sz="0" w:space="0" w:color="auto"/>
        <w:bottom w:val="none" w:sz="0" w:space="0" w:color="auto"/>
        <w:right w:val="none" w:sz="0" w:space="0" w:color="auto"/>
      </w:divBdr>
    </w:div>
    <w:div w:id="1450275732">
      <w:bodyDiv w:val="1"/>
      <w:marLeft w:val="0"/>
      <w:marRight w:val="0"/>
      <w:marTop w:val="0"/>
      <w:marBottom w:val="0"/>
      <w:divBdr>
        <w:top w:val="none" w:sz="0" w:space="0" w:color="auto"/>
        <w:left w:val="none" w:sz="0" w:space="0" w:color="auto"/>
        <w:bottom w:val="none" w:sz="0" w:space="0" w:color="auto"/>
        <w:right w:val="none" w:sz="0" w:space="0" w:color="auto"/>
      </w:divBdr>
    </w:div>
    <w:div w:id="1450390427">
      <w:bodyDiv w:val="1"/>
      <w:marLeft w:val="0"/>
      <w:marRight w:val="0"/>
      <w:marTop w:val="0"/>
      <w:marBottom w:val="0"/>
      <w:divBdr>
        <w:top w:val="none" w:sz="0" w:space="0" w:color="auto"/>
        <w:left w:val="none" w:sz="0" w:space="0" w:color="auto"/>
        <w:bottom w:val="none" w:sz="0" w:space="0" w:color="auto"/>
        <w:right w:val="none" w:sz="0" w:space="0" w:color="auto"/>
      </w:divBdr>
    </w:div>
    <w:div w:id="1450706967">
      <w:bodyDiv w:val="1"/>
      <w:marLeft w:val="0"/>
      <w:marRight w:val="0"/>
      <w:marTop w:val="0"/>
      <w:marBottom w:val="0"/>
      <w:divBdr>
        <w:top w:val="none" w:sz="0" w:space="0" w:color="auto"/>
        <w:left w:val="none" w:sz="0" w:space="0" w:color="auto"/>
        <w:bottom w:val="none" w:sz="0" w:space="0" w:color="auto"/>
        <w:right w:val="none" w:sz="0" w:space="0" w:color="auto"/>
      </w:divBdr>
    </w:div>
    <w:div w:id="1450854516">
      <w:bodyDiv w:val="1"/>
      <w:marLeft w:val="0"/>
      <w:marRight w:val="0"/>
      <w:marTop w:val="0"/>
      <w:marBottom w:val="0"/>
      <w:divBdr>
        <w:top w:val="none" w:sz="0" w:space="0" w:color="auto"/>
        <w:left w:val="none" w:sz="0" w:space="0" w:color="auto"/>
        <w:bottom w:val="none" w:sz="0" w:space="0" w:color="auto"/>
        <w:right w:val="none" w:sz="0" w:space="0" w:color="auto"/>
      </w:divBdr>
    </w:div>
    <w:div w:id="1450978601">
      <w:bodyDiv w:val="1"/>
      <w:marLeft w:val="0"/>
      <w:marRight w:val="0"/>
      <w:marTop w:val="0"/>
      <w:marBottom w:val="0"/>
      <w:divBdr>
        <w:top w:val="none" w:sz="0" w:space="0" w:color="auto"/>
        <w:left w:val="none" w:sz="0" w:space="0" w:color="auto"/>
        <w:bottom w:val="none" w:sz="0" w:space="0" w:color="auto"/>
        <w:right w:val="none" w:sz="0" w:space="0" w:color="auto"/>
      </w:divBdr>
    </w:div>
    <w:div w:id="1451046170">
      <w:bodyDiv w:val="1"/>
      <w:marLeft w:val="0"/>
      <w:marRight w:val="0"/>
      <w:marTop w:val="0"/>
      <w:marBottom w:val="0"/>
      <w:divBdr>
        <w:top w:val="none" w:sz="0" w:space="0" w:color="auto"/>
        <w:left w:val="none" w:sz="0" w:space="0" w:color="auto"/>
        <w:bottom w:val="none" w:sz="0" w:space="0" w:color="auto"/>
        <w:right w:val="none" w:sz="0" w:space="0" w:color="auto"/>
      </w:divBdr>
    </w:div>
    <w:div w:id="1451046665">
      <w:bodyDiv w:val="1"/>
      <w:marLeft w:val="0"/>
      <w:marRight w:val="0"/>
      <w:marTop w:val="0"/>
      <w:marBottom w:val="0"/>
      <w:divBdr>
        <w:top w:val="none" w:sz="0" w:space="0" w:color="auto"/>
        <w:left w:val="none" w:sz="0" w:space="0" w:color="auto"/>
        <w:bottom w:val="none" w:sz="0" w:space="0" w:color="auto"/>
        <w:right w:val="none" w:sz="0" w:space="0" w:color="auto"/>
      </w:divBdr>
    </w:div>
    <w:div w:id="1451388932">
      <w:bodyDiv w:val="1"/>
      <w:marLeft w:val="0"/>
      <w:marRight w:val="0"/>
      <w:marTop w:val="0"/>
      <w:marBottom w:val="0"/>
      <w:divBdr>
        <w:top w:val="none" w:sz="0" w:space="0" w:color="auto"/>
        <w:left w:val="none" w:sz="0" w:space="0" w:color="auto"/>
        <w:bottom w:val="none" w:sz="0" w:space="0" w:color="auto"/>
        <w:right w:val="none" w:sz="0" w:space="0" w:color="auto"/>
      </w:divBdr>
    </w:div>
    <w:div w:id="1451558218">
      <w:bodyDiv w:val="1"/>
      <w:marLeft w:val="0"/>
      <w:marRight w:val="0"/>
      <w:marTop w:val="0"/>
      <w:marBottom w:val="0"/>
      <w:divBdr>
        <w:top w:val="none" w:sz="0" w:space="0" w:color="auto"/>
        <w:left w:val="none" w:sz="0" w:space="0" w:color="auto"/>
        <w:bottom w:val="none" w:sz="0" w:space="0" w:color="auto"/>
        <w:right w:val="none" w:sz="0" w:space="0" w:color="auto"/>
      </w:divBdr>
    </w:div>
    <w:div w:id="1451629116">
      <w:bodyDiv w:val="1"/>
      <w:marLeft w:val="0"/>
      <w:marRight w:val="0"/>
      <w:marTop w:val="0"/>
      <w:marBottom w:val="0"/>
      <w:divBdr>
        <w:top w:val="none" w:sz="0" w:space="0" w:color="auto"/>
        <w:left w:val="none" w:sz="0" w:space="0" w:color="auto"/>
        <w:bottom w:val="none" w:sz="0" w:space="0" w:color="auto"/>
        <w:right w:val="none" w:sz="0" w:space="0" w:color="auto"/>
      </w:divBdr>
    </w:div>
    <w:div w:id="1451824647">
      <w:bodyDiv w:val="1"/>
      <w:marLeft w:val="0"/>
      <w:marRight w:val="0"/>
      <w:marTop w:val="0"/>
      <w:marBottom w:val="0"/>
      <w:divBdr>
        <w:top w:val="none" w:sz="0" w:space="0" w:color="auto"/>
        <w:left w:val="none" w:sz="0" w:space="0" w:color="auto"/>
        <w:bottom w:val="none" w:sz="0" w:space="0" w:color="auto"/>
        <w:right w:val="none" w:sz="0" w:space="0" w:color="auto"/>
      </w:divBdr>
    </w:div>
    <w:div w:id="1451825932">
      <w:bodyDiv w:val="1"/>
      <w:marLeft w:val="0"/>
      <w:marRight w:val="0"/>
      <w:marTop w:val="0"/>
      <w:marBottom w:val="0"/>
      <w:divBdr>
        <w:top w:val="none" w:sz="0" w:space="0" w:color="auto"/>
        <w:left w:val="none" w:sz="0" w:space="0" w:color="auto"/>
        <w:bottom w:val="none" w:sz="0" w:space="0" w:color="auto"/>
        <w:right w:val="none" w:sz="0" w:space="0" w:color="auto"/>
      </w:divBdr>
    </w:div>
    <w:div w:id="1452045848">
      <w:bodyDiv w:val="1"/>
      <w:marLeft w:val="0"/>
      <w:marRight w:val="0"/>
      <w:marTop w:val="0"/>
      <w:marBottom w:val="0"/>
      <w:divBdr>
        <w:top w:val="none" w:sz="0" w:space="0" w:color="auto"/>
        <w:left w:val="none" w:sz="0" w:space="0" w:color="auto"/>
        <w:bottom w:val="none" w:sz="0" w:space="0" w:color="auto"/>
        <w:right w:val="none" w:sz="0" w:space="0" w:color="auto"/>
      </w:divBdr>
    </w:div>
    <w:div w:id="1452166459">
      <w:bodyDiv w:val="1"/>
      <w:marLeft w:val="0"/>
      <w:marRight w:val="0"/>
      <w:marTop w:val="0"/>
      <w:marBottom w:val="0"/>
      <w:divBdr>
        <w:top w:val="none" w:sz="0" w:space="0" w:color="auto"/>
        <w:left w:val="none" w:sz="0" w:space="0" w:color="auto"/>
        <w:bottom w:val="none" w:sz="0" w:space="0" w:color="auto"/>
        <w:right w:val="none" w:sz="0" w:space="0" w:color="auto"/>
      </w:divBdr>
    </w:div>
    <w:div w:id="1452170329">
      <w:bodyDiv w:val="1"/>
      <w:marLeft w:val="0"/>
      <w:marRight w:val="0"/>
      <w:marTop w:val="0"/>
      <w:marBottom w:val="0"/>
      <w:divBdr>
        <w:top w:val="none" w:sz="0" w:space="0" w:color="auto"/>
        <w:left w:val="none" w:sz="0" w:space="0" w:color="auto"/>
        <w:bottom w:val="none" w:sz="0" w:space="0" w:color="auto"/>
        <w:right w:val="none" w:sz="0" w:space="0" w:color="auto"/>
      </w:divBdr>
    </w:div>
    <w:div w:id="1452439237">
      <w:bodyDiv w:val="1"/>
      <w:marLeft w:val="0"/>
      <w:marRight w:val="0"/>
      <w:marTop w:val="0"/>
      <w:marBottom w:val="0"/>
      <w:divBdr>
        <w:top w:val="none" w:sz="0" w:space="0" w:color="auto"/>
        <w:left w:val="none" w:sz="0" w:space="0" w:color="auto"/>
        <w:bottom w:val="none" w:sz="0" w:space="0" w:color="auto"/>
        <w:right w:val="none" w:sz="0" w:space="0" w:color="auto"/>
      </w:divBdr>
    </w:div>
    <w:div w:id="1452551106">
      <w:bodyDiv w:val="1"/>
      <w:marLeft w:val="0"/>
      <w:marRight w:val="0"/>
      <w:marTop w:val="0"/>
      <w:marBottom w:val="0"/>
      <w:divBdr>
        <w:top w:val="none" w:sz="0" w:space="0" w:color="auto"/>
        <w:left w:val="none" w:sz="0" w:space="0" w:color="auto"/>
        <w:bottom w:val="none" w:sz="0" w:space="0" w:color="auto"/>
        <w:right w:val="none" w:sz="0" w:space="0" w:color="auto"/>
      </w:divBdr>
    </w:div>
    <w:div w:id="1452556635">
      <w:bodyDiv w:val="1"/>
      <w:marLeft w:val="0"/>
      <w:marRight w:val="0"/>
      <w:marTop w:val="0"/>
      <w:marBottom w:val="0"/>
      <w:divBdr>
        <w:top w:val="none" w:sz="0" w:space="0" w:color="auto"/>
        <w:left w:val="none" w:sz="0" w:space="0" w:color="auto"/>
        <w:bottom w:val="none" w:sz="0" w:space="0" w:color="auto"/>
        <w:right w:val="none" w:sz="0" w:space="0" w:color="auto"/>
      </w:divBdr>
    </w:div>
    <w:div w:id="1452557852">
      <w:bodyDiv w:val="1"/>
      <w:marLeft w:val="0"/>
      <w:marRight w:val="0"/>
      <w:marTop w:val="0"/>
      <w:marBottom w:val="0"/>
      <w:divBdr>
        <w:top w:val="none" w:sz="0" w:space="0" w:color="auto"/>
        <w:left w:val="none" w:sz="0" w:space="0" w:color="auto"/>
        <w:bottom w:val="none" w:sz="0" w:space="0" w:color="auto"/>
        <w:right w:val="none" w:sz="0" w:space="0" w:color="auto"/>
      </w:divBdr>
    </w:div>
    <w:div w:id="1452627950">
      <w:bodyDiv w:val="1"/>
      <w:marLeft w:val="0"/>
      <w:marRight w:val="0"/>
      <w:marTop w:val="0"/>
      <w:marBottom w:val="0"/>
      <w:divBdr>
        <w:top w:val="none" w:sz="0" w:space="0" w:color="auto"/>
        <w:left w:val="none" w:sz="0" w:space="0" w:color="auto"/>
        <w:bottom w:val="none" w:sz="0" w:space="0" w:color="auto"/>
        <w:right w:val="none" w:sz="0" w:space="0" w:color="auto"/>
      </w:divBdr>
    </w:div>
    <w:div w:id="1452630261">
      <w:bodyDiv w:val="1"/>
      <w:marLeft w:val="0"/>
      <w:marRight w:val="0"/>
      <w:marTop w:val="0"/>
      <w:marBottom w:val="0"/>
      <w:divBdr>
        <w:top w:val="none" w:sz="0" w:space="0" w:color="auto"/>
        <w:left w:val="none" w:sz="0" w:space="0" w:color="auto"/>
        <w:bottom w:val="none" w:sz="0" w:space="0" w:color="auto"/>
        <w:right w:val="none" w:sz="0" w:space="0" w:color="auto"/>
      </w:divBdr>
    </w:div>
    <w:div w:id="1452702973">
      <w:bodyDiv w:val="1"/>
      <w:marLeft w:val="0"/>
      <w:marRight w:val="0"/>
      <w:marTop w:val="0"/>
      <w:marBottom w:val="0"/>
      <w:divBdr>
        <w:top w:val="none" w:sz="0" w:space="0" w:color="auto"/>
        <w:left w:val="none" w:sz="0" w:space="0" w:color="auto"/>
        <w:bottom w:val="none" w:sz="0" w:space="0" w:color="auto"/>
        <w:right w:val="none" w:sz="0" w:space="0" w:color="auto"/>
      </w:divBdr>
    </w:div>
    <w:div w:id="1452750270">
      <w:bodyDiv w:val="1"/>
      <w:marLeft w:val="0"/>
      <w:marRight w:val="0"/>
      <w:marTop w:val="0"/>
      <w:marBottom w:val="0"/>
      <w:divBdr>
        <w:top w:val="none" w:sz="0" w:space="0" w:color="auto"/>
        <w:left w:val="none" w:sz="0" w:space="0" w:color="auto"/>
        <w:bottom w:val="none" w:sz="0" w:space="0" w:color="auto"/>
        <w:right w:val="none" w:sz="0" w:space="0" w:color="auto"/>
      </w:divBdr>
    </w:div>
    <w:div w:id="1452821606">
      <w:bodyDiv w:val="1"/>
      <w:marLeft w:val="0"/>
      <w:marRight w:val="0"/>
      <w:marTop w:val="0"/>
      <w:marBottom w:val="0"/>
      <w:divBdr>
        <w:top w:val="none" w:sz="0" w:space="0" w:color="auto"/>
        <w:left w:val="none" w:sz="0" w:space="0" w:color="auto"/>
        <w:bottom w:val="none" w:sz="0" w:space="0" w:color="auto"/>
        <w:right w:val="none" w:sz="0" w:space="0" w:color="auto"/>
      </w:divBdr>
    </w:div>
    <w:div w:id="1452898612">
      <w:bodyDiv w:val="1"/>
      <w:marLeft w:val="0"/>
      <w:marRight w:val="0"/>
      <w:marTop w:val="0"/>
      <w:marBottom w:val="0"/>
      <w:divBdr>
        <w:top w:val="none" w:sz="0" w:space="0" w:color="auto"/>
        <w:left w:val="none" w:sz="0" w:space="0" w:color="auto"/>
        <w:bottom w:val="none" w:sz="0" w:space="0" w:color="auto"/>
        <w:right w:val="none" w:sz="0" w:space="0" w:color="auto"/>
      </w:divBdr>
    </w:div>
    <w:div w:id="1453091163">
      <w:bodyDiv w:val="1"/>
      <w:marLeft w:val="0"/>
      <w:marRight w:val="0"/>
      <w:marTop w:val="0"/>
      <w:marBottom w:val="0"/>
      <w:divBdr>
        <w:top w:val="none" w:sz="0" w:space="0" w:color="auto"/>
        <w:left w:val="none" w:sz="0" w:space="0" w:color="auto"/>
        <w:bottom w:val="none" w:sz="0" w:space="0" w:color="auto"/>
        <w:right w:val="none" w:sz="0" w:space="0" w:color="auto"/>
      </w:divBdr>
    </w:div>
    <w:div w:id="1453402517">
      <w:bodyDiv w:val="1"/>
      <w:marLeft w:val="0"/>
      <w:marRight w:val="0"/>
      <w:marTop w:val="0"/>
      <w:marBottom w:val="0"/>
      <w:divBdr>
        <w:top w:val="none" w:sz="0" w:space="0" w:color="auto"/>
        <w:left w:val="none" w:sz="0" w:space="0" w:color="auto"/>
        <w:bottom w:val="none" w:sz="0" w:space="0" w:color="auto"/>
        <w:right w:val="none" w:sz="0" w:space="0" w:color="auto"/>
      </w:divBdr>
    </w:div>
    <w:div w:id="1453673591">
      <w:bodyDiv w:val="1"/>
      <w:marLeft w:val="0"/>
      <w:marRight w:val="0"/>
      <w:marTop w:val="0"/>
      <w:marBottom w:val="0"/>
      <w:divBdr>
        <w:top w:val="none" w:sz="0" w:space="0" w:color="auto"/>
        <w:left w:val="none" w:sz="0" w:space="0" w:color="auto"/>
        <w:bottom w:val="none" w:sz="0" w:space="0" w:color="auto"/>
        <w:right w:val="none" w:sz="0" w:space="0" w:color="auto"/>
      </w:divBdr>
    </w:div>
    <w:div w:id="1453863456">
      <w:bodyDiv w:val="1"/>
      <w:marLeft w:val="0"/>
      <w:marRight w:val="0"/>
      <w:marTop w:val="0"/>
      <w:marBottom w:val="0"/>
      <w:divBdr>
        <w:top w:val="none" w:sz="0" w:space="0" w:color="auto"/>
        <w:left w:val="none" w:sz="0" w:space="0" w:color="auto"/>
        <w:bottom w:val="none" w:sz="0" w:space="0" w:color="auto"/>
        <w:right w:val="none" w:sz="0" w:space="0" w:color="auto"/>
      </w:divBdr>
    </w:div>
    <w:div w:id="1453864341">
      <w:bodyDiv w:val="1"/>
      <w:marLeft w:val="0"/>
      <w:marRight w:val="0"/>
      <w:marTop w:val="0"/>
      <w:marBottom w:val="0"/>
      <w:divBdr>
        <w:top w:val="none" w:sz="0" w:space="0" w:color="auto"/>
        <w:left w:val="none" w:sz="0" w:space="0" w:color="auto"/>
        <w:bottom w:val="none" w:sz="0" w:space="0" w:color="auto"/>
        <w:right w:val="none" w:sz="0" w:space="0" w:color="auto"/>
      </w:divBdr>
    </w:div>
    <w:div w:id="1453941251">
      <w:bodyDiv w:val="1"/>
      <w:marLeft w:val="0"/>
      <w:marRight w:val="0"/>
      <w:marTop w:val="0"/>
      <w:marBottom w:val="0"/>
      <w:divBdr>
        <w:top w:val="none" w:sz="0" w:space="0" w:color="auto"/>
        <w:left w:val="none" w:sz="0" w:space="0" w:color="auto"/>
        <w:bottom w:val="none" w:sz="0" w:space="0" w:color="auto"/>
        <w:right w:val="none" w:sz="0" w:space="0" w:color="auto"/>
      </w:divBdr>
    </w:div>
    <w:div w:id="1453984395">
      <w:bodyDiv w:val="1"/>
      <w:marLeft w:val="0"/>
      <w:marRight w:val="0"/>
      <w:marTop w:val="0"/>
      <w:marBottom w:val="0"/>
      <w:divBdr>
        <w:top w:val="none" w:sz="0" w:space="0" w:color="auto"/>
        <w:left w:val="none" w:sz="0" w:space="0" w:color="auto"/>
        <w:bottom w:val="none" w:sz="0" w:space="0" w:color="auto"/>
        <w:right w:val="none" w:sz="0" w:space="0" w:color="auto"/>
      </w:divBdr>
    </w:div>
    <w:div w:id="1454210047">
      <w:bodyDiv w:val="1"/>
      <w:marLeft w:val="0"/>
      <w:marRight w:val="0"/>
      <w:marTop w:val="0"/>
      <w:marBottom w:val="0"/>
      <w:divBdr>
        <w:top w:val="none" w:sz="0" w:space="0" w:color="auto"/>
        <w:left w:val="none" w:sz="0" w:space="0" w:color="auto"/>
        <w:bottom w:val="none" w:sz="0" w:space="0" w:color="auto"/>
        <w:right w:val="none" w:sz="0" w:space="0" w:color="auto"/>
      </w:divBdr>
    </w:div>
    <w:div w:id="1454790084">
      <w:bodyDiv w:val="1"/>
      <w:marLeft w:val="0"/>
      <w:marRight w:val="0"/>
      <w:marTop w:val="0"/>
      <w:marBottom w:val="0"/>
      <w:divBdr>
        <w:top w:val="none" w:sz="0" w:space="0" w:color="auto"/>
        <w:left w:val="none" w:sz="0" w:space="0" w:color="auto"/>
        <w:bottom w:val="none" w:sz="0" w:space="0" w:color="auto"/>
        <w:right w:val="none" w:sz="0" w:space="0" w:color="auto"/>
      </w:divBdr>
    </w:div>
    <w:div w:id="1454858507">
      <w:bodyDiv w:val="1"/>
      <w:marLeft w:val="0"/>
      <w:marRight w:val="0"/>
      <w:marTop w:val="0"/>
      <w:marBottom w:val="0"/>
      <w:divBdr>
        <w:top w:val="none" w:sz="0" w:space="0" w:color="auto"/>
        <w:left w:val="none" w:sz="0" w:space="0" w:color="auto"/>
        <w:bottom w:val="none" w:sz="0" w:space="0" w:color="auto"/>
        <w:right w:val="none" w:sz="0" w:space="0" w:color="auto"/>
      </w:divBdr>
    </w:div>
    <w:div w:id="1454985526">
      <w:bodyDiv w:val="1"/>
      <w:marLeft w:val="0"/>
      <w:marRight w:val="0"/>
      <w:marTop w:val="0"/>
      <w:marBottom w:val="0"/>
      <w:divBdr>
        <w:top w:val="none" w:sz="0" w:space="0" w:color="auto"/>
        <w:left w:val="none" w:sz="0" w:space="0" w:color="auto"/>
        <w:bottom w:val="none" w:sz="0" w:space="0" w:color="auto"/>
        <w:right w:val="none" w:sz="0" w:space="0" w:color="auto"/>
      </w:divBdr>
    </w:div>
    <w:div w:id="1455054662">
      <w:bodyDiv w:val="1"/>
      <w:marLeft w:val="0"/>
      <w:marRight w:val="0"/>
      <w:marTop w:val="0"/>
      <w:marBottom w:val="0"/>
      <w:divBdr>
        <w:top w:val="none" w:sz="0" w:space="0" w:color="auto"/>
        <w:left w:val="none" w:sz="0" w:space="0" w:color="auto"/>
        <w:bottom w:val="none" w:sz="0" w:space="0" w:color="auto"/>
        <w:right w:val="none" w:sz="0" w:space="0" w:color="auto"/>
      </w:divBdr>
    </w:div>
    <w:div w:id="1455060444">
      <w:bodyDiv w:val="1"/>
      <w:marLeft w:val="0"/>
      <w:marRight w:val="0"/>
      <w:marTop w:val="0"/>
      <w:marBottom w:val="0"/>
      <w:divBdr>
        <w:top w:val="none" w:sz="0" w:space="0" w:color="auto"/>
        <w:left w:val="none" w:sz="0" w:space="0" w:color="auto"/>
        <w:bottom w:val="none" w:sz="0" w:space="0" w:color="auto"/>
        <w:right w:val="none" w:sz="0" w:space="0" w:color="auto"/>
      </w:divBdr>
    </w:div>
    <w:div w:id="1455169547">
      <w:bodyDiv w:val="1"/>
      <w:marLeft w:val="0"/>
      <w:marRight w:val="0"/>
      <w:marTop w:val="0"/>
      <w:marBottom w:val="0"/>
      <w:divBdr>
        <w:top w:val="none" w:sz="0" w:space="0" w:color="auto"/>
        <w:left w:val="none" w:sz="0" w:space="0" w:color="auto"/>
        <w:bottom w:val="none" w:sz="0" w:space="0" w:color="auto"/>
        <w:right w:val="none" w:sz="0" w:space="0" w:color="auto"/>
      </w:divBdr>
    </w:div>
    <w:div w:id="1455247562">
      <w:bodyDiv w:val="1"/>
      <w:marLeft w:val="0"/>
      <w:marRight w:val="0"/>
      <w:marTop w:val="0"/>
      <w:marBottom w:val="0"/>
      <w:divBdr>
        <w:top w:val="none" w:sz="0" w:space="0" w:color="auto"/>
        <w:left w:val="none" w:sz="0" w:space="0" w:color="auto"/>
        <w:bottom w:val="none" w:sz="0" w:space="0" w:color="auto"/>
        <w:right w:val="none" w:sz="0" w:space="0" w:color="auto"/>
      </w:divBdr>
    </w:div>
    <w:div w:id="1455296899">
      <w:bodyDiv w:val="1"/>
      <w:marLeft w:val="0"/>
      <w:marRight w:val="0"/>
      <w:marTop w:val="0"/>
      <w:marBottom w:val="0"/>
      <w:divBdr>
        <w:top w:val="none" w:sz="0" w:space="0" w:color="auto"/>
        <w:left w:val="none" w:sz="0" w:space="0" w:color="auto"/>
        <w:bottom w:val="none" w:sz="0" w:space="0" w:color="auto"/>
        <w:right w:val="none" w:sz="0" w:space="0" w:color="auto"/>
      </w:divBdr>
    </w:div>
    <w:div w:id="1455518845">
      <w:bodyDiv w:val="1"/>
      <w:marLeft w:val="0"/>
      <w:marRight w:val="0"/>
      <w:marTop w:val="0"/>
      <w:marBottom w:val="0"/>
      <w:divBdr>
        <w:top w:val="none" w:sz="0" w:space="0" w:color="auto"/>
        <w:left w:val="none" w:sz="0" w:space="0" w:color="auto"/>
        <w:bottom w:val="none" w:sz="0" w:space="0" w:color="auto"/>
        <w:right w:val="none" w:sz="0" w:space="0" w:color="auto"/>
      </w:divBdr>
    </w:div>
    <w:div w:id="1455752323">
      <w:bodyDiv w:val="1"/>
      <w:marLeft w:val="0"/>
      <w:marRight w:val="0"/>
      <w:marTop w:val="0"/>
      <w:marBottom w:val="0"/>
      <w:divBdr>
        <w:top w:val="none" w:sz="0" w:space="0" w:color="auto"/>
        <w:left w:val="none" w:sz="0" w:space="0" w:color="auto"/>
        <w:bottom w:val="none" w:sz="0" w:space="0" w:color="auto"/>
        <w:right w:val="none" w:sz="0" w:space="0" w:color="auto"/>
      </w:divBdr>
    </w:div>
    <w:div w:id="1455824835">
      <w:bodyDiv w:val="1"/>
      <w:marLeft w:val="0"/>
      <w:marRight w:val="0"/>
      <w:marTop w:val="0"/>
      <w:marBottom w:val="0"/>
      <w:divBdr>
        <w:top w:val="none" w:sz="0" w:space="0" w:color="auto"/>
        <w:left w:val="none" w:sz="0" w:space="0" w:color="auto"/>
        <w:bottom w:val="none" w:sz="0" w:space="0" w:color="auto"/>
        <w:right w:val="none" w:sz="0" w:space="0" w:color="auto"/>
      </w:divBdr>
    </w:div>
    <w:div w:id="1455951039">
      <w:bodyDiv w:val="1"/>
      <w:marLeft w:val="0"/>
      <w:marRight w:val="0"/>
      <w:marTop w:val="0"/>
      <w:marBottom w:val="0"/>
      <w:divBdr>
        <w:top w:val="none" w:sz="0" w:space="0" w:color="auto"/>
        <w:left w:val="none" w:sz="0" w:space="0" w:color="auto"/>
        <w:bottom w:val="none" w:sz="0" w:space="0" w:color="auto"/>
        <w:right w:val="none" w:sz="0" w:space="0" w:color="auto"/>
      </w:divBdr>
    </w:div>
    <w:div w:id="1456022561">
      <w:bodyDiv w:val="1"/>
      <w:marLeft w:val="0"/>
      <w:marRight w:val="0"/>
      <w:marTop w:val="0"/>
      <w:marBottom w:val="0"/>
      <w:divBdr>
        <w:top w:val="none" w:sz="0" w:space="0" w:color="auto"/>
        <w:left w:val="none" w:sz="0" w:space="0" w:color="auto"/>
        <w:bottom w:val="none" w:sz="0" w:space="0" w:color="auto"/>
        <w:right w:val="none" w:sz="0" w:space="0" w:color="auto"/>
      </w:divBdr>
    </w:div>
    <w:div w:id="1456100485">
      <w:bodyDiv w:val="1"/>
      <w:marLeft w:val="0"/>
      <w:marRight w:val="0"/>
      <w:marTop w:val="0"/>
      <w:marBottom w:val="0"/>
      <w:divBdr>
        <w:top w:val="none" w:sz="0" w:space="0" w:color="auto"/>
        <w:left w:val="none" w:sz="0" w:space="0" w:color="auto"/>
        <w:bottom w:val="none" w:sz="0" w:space="0" w:color="auto"/>
        <w:right w:val="none" w:sz="0" w:space="0" w:color="auto"/>
      </w:divBdr>
    </w:div>
    <w:div w:id="1456410513">
      <w:bodyDiv w:val="1"/>
      <w:marLeft w:val="0"/>
      <w:marRight w:val="0"/>
      <w:marTop w:val="0"/>
      <w:marBottom w:val="0"/>
      <w:divBdr>
        <w:top w:val="none" w:sz="0" w:space="0" w:color="auto"/>
        <w:left w:val="none" w:sz="0" w:space="0" w:color="auto"/>
        <w:bottom w:val="none" w:sz="0" w:space="0" w:color="auto"/>
        <w:right w:val="none" w:sz="0" w:space="0" w:color="auto"/>
      </w:divBdr>
    </w:div>
    <w:div w:id="1456827609">
      <w:bodyDiv w:val="1"/>
      <w:marLeft w:val="0"/>
      <w:marRight w:val="0"/>
      <w:marTop w:val="0"/>
      <w:marBottom w:val="0"/>
      <w:divBdr>
        <w:top w:val="none" w:sz="0" w:space="0" w:color="auto"/>
        <w:left w:val="none" w:sz="0" w:space="0" w:color="auto"/>
        <w:bottom w:val="none" w:sz="0" w:space="0" w:color="auto"/>
        <w:right w:val="none" w:sz="0" w:space="0" w:color="auto"/>
      </w:divBdr>
    </w:div>
    <w:div w:id="1456830145">
      <w:bodyDiv w:val="1"/>
      <w:marLeft w:val="0"/>
      <w:marRight w:val="0"/>
      <w:marTop w:val="0"/>
      <w:marBottom w:val="0"/>
      <w:divBdr>
        <w:top w:val="none" w:sz="0" w:space="0" w:color="auto"/>
        <w:left w:val="none" w:sz="0" w:space="0" w:color="auto"/>
        <w:bottom w:val="none" w:sz="0" w:space="0" w:color="auto"/>
        <w:right w:val="none" w:sz="0" w:space="0" w:color="auto"/>
      </w:divBdr>
    </w:div>
    <w:div w:id="1456868224">
      <w:bodyDiv w:val="1"/>
      <w:marLeft w:val="0"/>
      <w:marRight w:val="0"/>
      <w:marTop w:val="0"/>
      <w:marBottom w:val="0"/>
      <w:divBdr>
        <w:top w:val="none" w:sz="0" w:space="0" w:color="auto"/>
        <w:left w:val="none" w:sz="0" w:space="0" w:color="auto"/>
        <w:bottom w:val="none" w:sz="0" w:space="0" w:color="auto"/>
        <w:right w:val="none" w:sz="0" w:space="0" w:color="auto"/>
      </w:divBdr>
    </w:div>
    <w:div w:id="1457024369">
      <w:bodyDiv w:val="1"/>
      <w:marLeft w:val="0"/>
      <w:marRight w:val="0"/>
      <w:marTop w:val="0"/>
      <w:marBottom w:val="0"/>
      <w:divBdr>
        <w:top w:val="none" w:sz="0" w:space="0" w:color="auto"/>
        <w:left w:val="none" w:sz="0" w:space="0" w:color="auto"/>
        <w:bottom w:val="none" w:sz="0" w:space="0" w:color="auto"/>
        <w:right w:val="none" w:sz="0" w:space="0" w:color="auto"/>
      </w:divBdr>
    </w:div>
    <w:div w:id="1457137944">
      <w:bodyDiv w:val="1"/>
      <w:marLeft w:val="0"/>
      <w:marRight w:val="0"/>
      <w:marTop w:val="0"/>
      <w:marBottom w:val="0"/>
      <w:divBdr>
        <w:top w:val="none" w:sz="0" w:space="0" w:color="auto"/>
        <w:left w:val="none" w:sz="0" w:space="0" w:color="auto"/>
        <w:bottom w:val="none" w:sz="0" w:space="0" w:color="auto"/>
        <w:right w:val="none" w:sz="0" w:space="0" w:color="auto"/>
      </w:divBdr>
    </w:div>
    <w:div w:id="1457262641">
      <w:bodyDiv w:val="1"/>
      <w:marLeft w:val="0"/>
      <w:marRight w:val="0"/>
      <w:marTop w:val="0"/>
      <w:marBottom w:val="0"/>
      <w:divBdr>
        <w:top w:val="none" w:sz="0" w:space="0" w:color="auto"/>
        <w:left w:val="none" w:sz="0" w:space="0" w:color="auto"/>
        <w:bottom w:val="none" w:sz="0" w:space="0" w:color="auto"/>
        <w:right w:val="none" w:sz="0" w:space="0" w:color="auto"/>
      </w:divBdr>
    </w:div>
    <w:div w:id="1457485826">
      <w:bodyDiv w:val="1"/>
      <w:marLeft w:val="0"/>
      <w:marRight w:val="0"/>
      <w:marTop w:val="0"/>
      <w:marBottom w:val="0"/>
      <w:divBdr>
        <w:top w:val="none" w:sz="0" w:space="0" w:color="auto"/>
        <w:left w:val="none" w:sz="0" w:space="0" w:color="auto"/>
        <w:bottom w:val="none" w:sz="0" w:space="0" w:color="auto"/>
        <w:right w:val="none" w:sz="0" w:space="0" w:color="auto"/>
      </w:divBdr>
    </w:div>
    <w:div w:id="1457719229">
      <w:bodyDiv w:val="1"/>
      <w:marLeft w:val="0"/>
      <w:marRight w:val="0"/>
      <w:marTop w:val="0"/>
      <w:marBottom w:val="0"/>
      <w:divBdr>
        <w:top w:val="none" w:sz="0" w:space="0" w:color="auto"/>
        <w:left w:val="none" w:sz="0" w:space="0" w:color="auto"/>
        <w:bottom w:val="none" w:sz="0" w:space="0" w:color="auto"/>
        <w:right w:val="none" w:sz="0" w:space="0" w:color="auto"/>
      </w:divBdr>
    </w:div>
    <w:div w:id="1457869453">
      <w:bodyDiv w:val="1"/>
      <w:marLeft w:val="0"/>
      <w:marRight w:val="0"/>
      <w:marTop w:val="0"/>
      <w:marBottom w:val="0"/>
      <w:divBdr>
        <w:top w:val="none" w:sz="0" w:space="0" w:color="auto"/>
        <w:left w:val="none" w:sz="0" w:space="0" w:color="auto"/>
        <w:bottom w:val="none" w:sz="0" w:space="0" w:color="auto"/>
        <w:right w:val="none" w:sz="0" w:space="0" w:color="auto"/>
      </w:divBdr>
    </w:div>
    <w:div w:id="1457869882">
      <w:bodyDiv w:val="1"/>
      <w:marLeft w:val="0"/>
      <w:marRight w:val="0"/>
      <w:marTop w:val="0"/>
      <w:marBottom w:val="0"/>
      <w:divBdr>
        <w:top w:val="none" w:sz="0" w:space="0" w:color="auto"/>
        <w:left w:val="none" w:sz="0" w:space="0" w:color="auto"/>
        <w:bottom w:val="none" w:sz="0" w:space="0" w:color="auto"/>
        <w:right w:val="none" w:sz="0" w:space="0" w:color="auto"/>
      </w:divBdr>
    </w:div>
    <w:div w:id="1457870867">
      <w:bodyDiv w:val="1"/>
      <w:marLeft w:val="0"/>
      <w:marRight w:val="0"/>
      <w:marTop w:val="0"/>
      <w:marBottom w:val="0"/>
      <w:divBdr>
        <w:top w:val="none" w:sz="0" w:space="0" w:color="auto"/>
        <w:left w:val="none" w:sz="0" w:space="0" w:color="auto"/>
        <w:bottom w:val="none" w:sz="0" w:space="0" w:color="auto"/>
        <w:right w:val="none" w:sz="0" w:space="0" w:color="auto"/>
      </w:divBdr>
    </w:div>
    <w:div w:id="1458141978">
      <w:bodyDiv w:val="1"/>
      <w:marLeft w:val="0"/>
      <w:marRight w:val="0"/>
      <w:marTop w:val="0"/>
      <w:marBottom w:val="0"/>
      <w:divBdr>
        <w:top w:val="none" w:sz="0" w:space="0" w:color="auto"/>
        <w:left w:val="none" w:sz="0" w:space="0" w:color="auto"/>
        <w:bottom w:val="none" w:sz="0" w:space="0" w:color="auto"/>
        <w:right w:val="none" w:sz="0" w:space="0" w:color="auto"/>
      </w:divBdr>
    </w:div>
    <w:div w:id="1458446985">
      <w:bodyDiv w:val="1"/>
      <w:marLeft w:val="0"/>
      <w:marRight w:val="0"/>
      <w:marTop w:val="0"/>
      <w:marBottom w:val="0"/>
      <w:divBdr>
        <w:top w:val="none" w:sz="0" w:space="0" w:color="auto"/>
        <w:left w:val="none" w:sz="0" w:space="0" w:color="auto"/>
        <w:bottom w:val="none" w:sz="0" w:space="0" w:color="auto"/>
        <w:right w:val="none" w:sz="0" w:space="0" w:color="auto"/>
      </w:divBdr>
    </w:div>
    <w:div w:id="1458449945">
      <w:bodyDiv w:val="1"/>
      <w:marLeft w:val="0"/>
      <w:marRight w:val="0"/>
      <w:marTop w:val="0"/>
      <w:marBottom w:val="0"/>
      <w:divBdr>
        <w:top w:val="none" w:sz="0" w:space="0" w:color="auto"/>
        <w:left w:val="none" w:sz="0" w:space="0" w:color="auto"/>
        <w:bottom w:val="none" w:sz="0" w:space="0" w:color="auto"/>
        <w:right w:val="none" w:sz="0" w:space="0" w:color="auto"/>
      </w:divBdr>
    </w:div>
    <w:div w:id="1458570752">
      <w:bodyDiv w:val="1"/>
      <w:marLeft w:val="0"/>
      <w:marRight w:val="0"/>
      <w:marTop w:val="0"/>
      <w:marBottom w:val="0"/>
      <w:divBdr>
        <w:top w:val="none" w:sz="0" w:space="0" w:color="auto"/>
        <w:left w:val="none" w:sz="0" w:space="0" w:color="auto"/>
        <w:bottom w:val="none" w:sz="0" w:space="0" w:color="auto"/>
        <w:right w:val="none" w:sz="0" w:space="0" w:color="auto"/>
      </w:divBdr>
    </w:div>
    <w:div w:id="1458643019">
      <w:bodyDiv w:val="1"/>
      <w:marLeft w:val="0"/>
      <w:marRight w:val="0"/>
      <w:marTop w:val="0"/>
      <w:marBottom w:val="0"/>
      <w:divBdr>
        <w:top w:val="none" w:sz="0" w:space="0" w:color="auto"/>
        <w:left w:val="none" w:sz="0" w:space="0" w:color="auto"/>
        <w:bottom w:val="none" w:sz="0" w:space="0" w:color="auto"/>
        <w:right w:val="none" w:sz="0" w:space="0" w:color="auto"/>
      </w:divBdr>
    </w:div>
    <w:div w:id="1458715782">
      <w:bodyDiv w:val="1"/>
      <w:marLeft w:val="0"/>
      <w:marRight w:val="0"/>
      <w:marTop w:val="0"/>
      <w:marBottom w:val="0"/>
      <w:divBdr>
        <w:top w:val="none" w:sz="0" w:space="0" w:color="auto"/>
        <w:left w:val="none" w:sz="0" w:space="0" w:color="auto"/>
        <w:bottom w:val="none" w:sz="0" w:space="0" w:color="auto"/>
        <w:right w:val="none" w:sz="0" w:space="0" w:color="auto"/>
      </w:divBdr>
    </w:div>
    <w:div w:id="1458795389">
      <w:bodyDiv w:val="1"/>
      <w:marLeft w:val="0"/>
      <w:marRight w:val="0"/>
      <w:marTop w:val="0"/>
      <w:marBottom w:val="0"/>
      <w:divBdr>
        <w:top w:val="none" w:sz="0" w:space="0" w:color="auto"/>
        <w:left w:val="none" w:sz="0" w:space="0" w:color="auto"/>
        <w:bottom w:val="none" w:sz="0" w:space="0" w:color="auto"/>
        <w:right w:val="none" w:sz="0" w:space="0" w:color="auto"/>
      </w:divBdr>
    </w:div>
    <w:div w:id="1458909340">
      <w:bodyDiv w:val="1"/>
      <w:marLeft w:val="0"/>
      <w:marRight w:val="0"/>
      <w:marTop w:val="0"/>
      <w:marBottom w:val="0"/>
      <w:divBdr>
        <w:top w:val="none" w:sz="0" w:space="0" w:color="auto"/>
        <w:left w:val="none" w:sz="0" w:space="0" w:color="auto"/>
        <w:bottom w:val="none" w:sz="0" w:space="0" w:color="auto"/>
        <w:right w:val="none" w:sz="0" w:space="0" w:color="auto"/>
      </w:divBdr>
    </w:div>
    <w:div w:id="1459032035">
      <w:bodyDiv w:val="1"/>
      <w:marLeft w:val="0"/>
      <w:marRight w:val="0"/>
      <w:marTop w:val="0"/>
      <w:marBottom w:val="0"/>
      <w:divBdr>
        <w:top w:val="none" w:sz="0" w:space="0" w:color="auto"/>
        <w:left w:val="none" w:sz="0" w:space="0" w:color="auto"/>
        <w:bottom w:val="none" w:sz="0" w:space="0" w:color="auto"/>
        <w:right w:val="none" w:sz="0" w:space="0" w:color="auto"/>
      </w:divBdr>
    </w:div>
    <w:div w:id="1459377336">
      <w:bodyDiv w:val="1"/>
      <w:marLeft w:val="0"/>
      <w:marRight w:val="0"/>
      <w:marTop w:val="0"/>
      <w:marBottom w:val="0"/>
      <w:divBdr>
        <w:top w:val="none" w:sz="0" w:space="0" w:color="auto"/>
        <w:left w:val="none" w:sz="0" w:space="0" w:color="auto"/>
        <w:bottom w:val="none" w:sz="0" w:space="0" w:color="auto"/>
        <w:right w:val="none" w:sz="0" w:space="0" w:color="auto"/>
      </w:divBdr>
    </w:div>
    <w:div w:id="1459492363">
      <w:bodyDiv w:val="1"/>
      <w:marLeft w:val="0"/>
      <w:marRight w:val="0"/>
      <w:marTop w:val="0"/>
      <w:marBottom w:val="0"/>
      <w:divBdr>
        <w:top w:val="none" w:sz="0" w:space="0" w:color="auto"/>
        <w:left w:val="none" w:sz="0" w:space="0" w:color="auto"/>
        <w:bottom w:val="none" w:sz="0" w:space="0" w:color="auto"/>
        <w:right w:val="none" w:sz="0" w:space="0" w:color="auto"/>
      </w:divBdr>
    </w:div>
    <w:div w:id="1459569462">
      <w:bodyDiv w:val="1"/>
      <w:marLeft w:val="0"/>
      <w:marRight w:val="0"/>
      <w:marTop w:val="0"/>
      <w:marBottom w:val="0"/>
      <w:divBdr>
        <w:top w:val="none" w:sz="0" w:space="0" w:color="auto"/>
        <w:left w:val="none" w:sz="0" w:space="0" w:color="auto"/>
        <w:bottom w:val="none" w:sz="0" w:space="0" w:color="auto"/>
        <w:right w:val="none" w:sz="0" w:space="0" w:color="auto"/>
      </w:divBdr>
    </w:div>
    <w:div w:id="1459640655">
      <w:bodyDiv w:val="1"/>
      <w:marLeft w:val="0"/>
      <w:marRight w:val="0"/>
      <w:marTop w:val="0"/>
      <w:marBottom w:val="0"/>
      <w:divBdr>
        <w:top w:val="none" w:sz="0" w:space="0" w:color="auto"/>
        <w:left w:val="none" w:sz="0" w:space="0" w:color="auto"/>
        <w:bottom w:val="none" w:sz="0" w:space="0" w:color="auto"/>
        <w:right w:val="none" w:sz="0" w:space="0" w:color="auto"/>
      </w:divBdr>
    </w:div>
    <w:div w:id="1459683725">
      <w:bodyDiv w:val="1"/>
      <w:marLeft w:val="0"/>
      <w:marRight w:val="0"/>
      <w:marTop w:val="0"/>
      <w:marBottom w:val="0"/>
      <w:divBdr>
        <w:top w:val="none" w:sz="0" w:space="0" w:color="auto"/>
        <w:left w:val="none" w:sz="0" w:space="0" w:color="auto"/>
        <w:bottom w:val="none" w:sz="0" w:space="0" w:color="auto"/>
        <w:right w:val="none" w:sz="0" w:space="0" w:color="auto"/>
      </w:divBdr>
    </w:div>
    <w:div w:id="1459908506">
      <w:bodyDiv w:val="1"/>
      <w:marLeft w:val="0"/>
      <w:marRight w:val="0"/>
      <w:marTop w:val="0"/>
      <w:marBottom w:val="0"/>
      <w:divBdr>
        <w:top w:val="none" w:sz="0" w:space="0" w:color="auto"/>
        <w:left w:val="none" w:sz="0" w:space="0" w:color="auto"/>
        <w:bottom w:val="none" w:sz="0" w:space="0" w:color="auto"/>
        <w:right w:val="none" w:sz="0" w:space="0" w:color="auto"/>
      </w:divBdr>
    </w:div>
    <w:div w:id="1459912045">
      <w:bodyDiv w:val="1"/>
      <w:marLeft w:val="0"/>
      <w:marRight w:val="0"/>
      <w:marTop w:val="0"/>
      <w:marBottom w:val="0"/>
      <w:divBdr>
        <w:top w:val="none" w:sz="0" w:space="0" w:color="auto"/>
        <w:left w:val="none" w:sz="0" w:space="0" w:color="auto"/>
        <w:bottom w:val="none" w:sz="0" w:space="0" w:color="auto"/>
        <w:right w:val="none" w:sz="0" w:space="0" w:color="auto"/>
      </w:divBdr>
    </w:div>
    <w:div w:id="1459950216">
      <w:bodyDiv w:val="1"/>
      <w:marLeft w:val="0"/>
      <w:marRight w:val="0"/>
      <w:marTop w:val="0"/>
      <w:marBottom w:val="0"/>
      <w:divBdr>
        <w:top w:val="none" w:sz="0" w:space="0" w:color="auto"/>
        <w:left w:val="none" w:sz="0" w:space="0" w:color="auto"/>
        <w:bottom w:val="none" w:sz="0" w:space="0" w:color="auto"/>
        <w:right w:val="none" w:sz="0" w:space="0" w:color="auto"/>
      </w:divBdr>
    </w:div>
    <w:div w:id="1459957949">
      <w:bodyDiv w:val="1"/>
      <w:marLeft w:val="0"/>
      <w:marRight w:val="0"/>
      <w:marTop w:val="0"/>
      <w:marBottom w:val="0"/>
      <w:divBdr>
        <w:top w:val="none" w:sz="0" w:space="0" w:color="auto"/>
        <w:left w:val="none" w:sz="0" w:space="0" w:color="auto"/>
        <w:bottom w:val="none" w:sz="0" w:space="0" w:color="auto"/>
        <w:right w:val="none" w:sz="0" w:space="0" w:color="auto"/>
      </w:divBdr>
    </w:div>
    <w:div w:id="1460030705">
      <w:bodyDiv w:val="1"/>
      <w:marLeft w:val="0"/>
      <w:marRight w:val="0"/>
      <w:marTop w:val="0"/>
      <w:marBottom w:val="0"/>
      <w:divBdr>
        <w:top w:val="none" w:sz="0" w:space="0" w:color="auto"/>
        <w:left w:val="none" w:sz="0" w:space="0" w:color="auto"/>
        <w:bottom w:val="none" w:sz="0" w:space="0" w:color="auto"/>
        <w:right w:val="none" w:sz="0" w:space="0" w:color="auto"/>
      </w:divBdr>
    </w:div>
    <w:div w:id="1460300479">
      <w:bodyDiv w:val="1"/>
      <w:marLeft w:val="0"/>
      <w:marRight w:val="0"/>
      <w:marTop w:val="0"/>
      <w:marBottom w:val="0"/>
      <w:divBdr>
        <w:top w:val="none" w:sz="0" w:space="0" w:color="auto"/>
        <w:left w:val="none" w:sz="0" w:space="0" w:color="auto"/>
        <w:bottom w:val="none" w:sz="0" w:space="0" w:color="auto"/>
        <w:right w:val="none" w:sz="0" w:space="0" w:color="auto"/>
      </w:divBdr>
    </w:div>
    <w:div w:id="1460412593">
      <w:bodyDiv w:val="1"/>
      <w:marLeft w:val="0"/>
      <w:marRight w:val="0"/>
      <w:marTop w:val="0"/>
      <w:marBottom w:val="0"/>
      <w:divBdr>
        <w:top w:val="none" w:sz="0" w:space="0" w:color="auto"/>
        <w:left w:val="none" w:sz="0" w:space="0" w:color="auto"/>
        <w:bottom w:val="none" w:sz="0" w:space="0" w:color="auto"/>
        <w:right w:val="none" w:sz="0" w:space="0" w:color="auto"/>
      </w:divBdr>
    </w:div>
    <w:div w:id="1460564162">
      <w:bodyDiv w:val="1"/>
      <w:marLeft w:val="0"/>
      <w:marRight w:val="0"/>
      <w:marTop w:val="0"/>
      <w:marBottom w:val="0"/>
      <w:divBdr>
        <w:top w:val="none" w:sz="0" w:space="0" w:color="auto"/>
        <w:left w:val="none" w:sz="0" w:space="0" w:color="auto"/>
        <w:bottom w:val="none" w:sz="0" w:space="0" w:color="auto"/>
        <w:right w:val="none" w:sz="0" w:space="0" w:color="auto"/>
      </w:divBdr>
    </w:div>
    <w:div w:id="1460606245">
      <w:bodyDiv w:val="1"/>
      <w:marLeft w:val="0"/>
      <w:marRight w:val="0"/>
      <w:marTop w:val="0"/>
      <w:marBottom w:val="0"/>
      <w:divBdr>
        <w:top w:val="none" w:sz="0" w:space="0" w:color="auto"/>
        <w:left w:val="none" w:sz="0" w:space="0" w:color="auto"/>
        <w:bottom w:val="none" w:sz="0" w:space="0" w:color="auto"/>
        <w:right w:val="none" w:sz="0" w:space="0" w:color="auto"/>
      </w:divBdr>
    </w:div>
    <w:div w:id="1460759246">
      <w:bodyDiv w:val="1"/>
      <w:marLeft w:val="0"/>
      <w:marRight w:val="0"/>
      <w:marTop w:val="0"/>
      <w:marBottom w:val="0"/>
      <w:divBdr>
        <w:top w:val="none" w:sz="0" w:space="0" w:color="auto"/>
        <w:left w:val="none" w:sz="0" w:space="0" w:color="auto"/>
        <w:bottom w:val="none" w:sz="0" w:space="0" w:color="auto"/>
        <w:right w:val="none" w:sz="0" w:space="0" w:color="auto"/>
      </w:divBdr>
    </w:div>
    <w:div w:id="1460804209">
      <w:bodyDiv w:val="1"/>
      <w:marLeft w:val="0"/>
      <w:marRight w:val="0"/>
      <w:marTop w:val="0"/>
      <w:marBottom w:val="0"/>
      <w:divBdr>
        <w:top w:val="none" w:sz="0" w:space="0" w:color="auto"/>
        <w:left w:val="none" w:sz="0" w:space="0" w:color="auto"/>
        <w:bottom w:val="none" w:sz="0" w:space="0" w:color="auto"/>
        <w:right w:val="none" w:sz="0" w:space="0" w:color="auto"/>
      </w:divBdr>
    </w:div>
    <w:div w:id="1461024441">
      <w:bodyDiv w:val="1"/>
      <w:marLeft w:val="0"/>
      <w:marRight w:val="0"/>
      <w:marTop w:val="0"/>
      <w:marBottom w:val="0"/>
      <w:divBdr>
        <w:top w:val="none" w:sz="0" w:space="0" w:color="auto"/>
        <w:left w:val="none" w:sz="0" w:space="0" w:color="auto"/>
        <w:bottom w:val="none" w:sz="0" w:space="0" w:color="auto"/>
        <w:right w:val="none" w:sz="0" w:space="0" w:color="auto"/>
      </w:divBdr>
    </w:div>
    <w:div w:id="1461069029">
      <w:bodyDiv w:val="1"/>
      <w:marLeft w:val="0"/>
      <w:marRight w:val="0"/>
      <w:marTop w:val="0"/>
      <w:marBottom w:val="0"/>
      <w:divBdr>
        <w:top w:val="none" w:sz="0" w:space="0" w:color="auto"/>
        <w:left w:val="none" w:sz="0" w:space="0" w:color="auto"/>
        <w:bottom w:val="none" w:sz="0" w:space="0" w:color="auto"/>
        <w:right w:val="none" w:sz="0" w:space="0" w:color="auto"/>
      </w:divBdr>
    </w:div>
    <w:div w:id="1461076163">
      <w:bodyDiv w:val="1"/>
      <w:marLeft w:val="0"/>
      <w:marRight w:val="0"/>
      <w:marTop w:val="0"/>
      <w:marBottom w:val="0"/>
      <w:divBdr>
        <w:top w:val="none" w:sz="0" w:space="0" w:color="auto"/>
        <w:left w:val="none" w:sz="0" w:space="0" w:color="auto"/>
        <w:bottom w:val="none" w:sz="0" w:space="0" w:color="auto"/>
        <w:right w:val="none" w:sz="0" w:space="0" w:color="auto"/>
      </w:divBdr>
    </w:div>
    <w:div w:id="1461191506">
      <w:bodyDiv w:val="1"/>
      <w:marLeft w:val="0"/>
      <w:marRight w:val="0"/>
      <w:marTop w:val="0"/>
      <w:marBottom w:val="0"/>
      <w:divBdr>
        <w:top w:val="none" w:sz="0" w:space="0" w:color="auto"/>
        <w:left w:val="none" w:sz="0" w:space="0" w:color="auto"/>
        <w:bottom w:val="none" w:sz="0" w:space="0" w:color="auto"/>
        <w:right w:val="none" w:sz="0" w:space="0" w:color="auto"/>
      </w:divBdr>
    </w:div>
    <w:div w:id="1461265456">
      <w:bodyDiv w:val="1"/>
      <w:marLeft w:val="0"/>
      <w:marRight w:val="0"/>
      <w:marTop w:val="0"/>
      <w:marBottom w:val="0"/>
      <w:divBdr>
        <w:top w:val="none" w:sz="0" w:space="0" w:color="auto"/>
        <w:left w:val="none" w:sz="0" w:space="0" w:color="auto"/>
        <w:bottom w:val="none" w:sz="0" w:space="0" w:color="auto"/>
        <w:right w:val="none" w:sz="0" w:space="0" w:color="auto"/>
      </w:divBdr>
    </w:div>
    <w:div w:id="1461457012">
      <w:bodyDiv w:val="1"/>
      <w:marLeft w:val="0"/>
      <w:marRight w:val="0"/>
      <w:marTop w:val="0"/>
      <w:marBottom w:val="0"/>
      <w:divBdr>
        <w:top w:val="none" w:sz="0" w:space="0" w:color="auto"/>
        <w:left w:val="none" w:sz="0" w:space="0" w:color="auto"/>
        <w:bottom w:val="none" w:sz="0" w:space="0" w:color="auto"/>
        <w:right w:val="none" w:sz="0" w:space="0" w:color="auto"/>
      </w:divBdr>
    </w:div>
    <w:div w:id="1461462787">
      <w:bodyDiv w:val="1"/>
      <w:marLeft w:val="0"/>
      <w:marRight w:val="0"/>
      <w:marTop w:val="0"/>
      <w:marBottom w:val="0"/>
      <w:divBdr>
        <w:top w:val="none" w:sz="0" w:space="0" w:color="auto"/>
        <w:left w:val="none" w:sz="0" w:space="0" w:color="auto"/>
        <w:bottom w:val="none" w:sz="0" w:space="0" w:color="auto"/>
        <w:right w:val="none" w:sz="0" w:space="0" w:color="auto"/>
      </w:divBdr>
    </w:div>
    <w:div w:id="1461463201">
      <w:bodyDiv w:val="1"/>
      <w:marLeft w:val="0"/>
      <w:marRight w:val="0"/>
      <w:marTop w:val="0"/>
      <w:marBottom w:val="0"/>
      <w:divBdr>
        <w:top w:val="none" w:sz="0" w:space="0" w:color="auto"/>
        <w:left w:val="none" w:sz="0" w:space="0" w:color="auto"/>
        <w:bottom w:val="none" w:sz="0" w:space="0" w:color="auto"/>
        <w:right w:val="none" w:sz="0" w:space="0" w:color="auto"/>
      </w:divBdr>
    </w:div>
    <w:div w:id="1461529117">
      <w:bodyDiv w:val="1"/>
      <w:marLeft w:val="0"/>
      <w:marRight w:val="0"/>
      <w:marTop w:val="0"/>
      <w:marBottom w:val="0"/>
      <w:divBdr>
        <w:top w:val="none" w:sz="0" w:space="0" w:color="auto"/>
        <w:left w:val="none" w:sz="0" w:space="0" w:color="auto"/>
        <w:bottom w:val="none" w:sz="0" w:space="0" w:color="auto"/>
        <w:right w:val="none" w:sz="0" w:space="0" w:color="auto"/>
      </w:divBdr>
    </w:div>
    <w:div w:id="1461604356">
      <w:bodyDiv w:val="1"/>
      <w:marLeft w:val="0"/>
      <w:marRight w:val="0"/>
      <w:marTop w:val="0"/>
      <w:marBottom w:val="0"/>
      <w:divBdr>
        <w:top w:val="none" w:sz="0" w:space="0" w:color="auto"/>
        <w:left w:val="none" w:sz="0" w:space="0" w:color="auto"/>
        <w:bottom w:val="none" w:sz="0" w:space="0" w:color="auto"/>
        <w:right w:val="none" w:sz="0" w:space="0" w:color="auto"/>
      </w:divBdr>
    </w:div>
    <w:div w:id="1462263523">
      <w:bodyDiv w:val="1"/>
      <w:marLeft w:val="0"/>
      <w:marRight w:val="0"/>
      <w:marTop w:val="0"/>
      <w:marBottom w:val="0"/>
      <w:divBdr>
        <w:top w:val="none" w:sz="0" w:space="0" w:color="auto"/>
        <w:left w:val="none" w:sz="0" w:space="0" w:color="auto"/>
        <w:bottom w:val="none" w:sz="0" w:space="0" w:color="auto"/>
        <w:right w:val="none" w:sz="0" w:space="0" w:color="auto"/>
      </w:divBdr>
    </w:div>
    <w:div w:id="1462377958">
      <w:bodyDiv w:val="1"/>
      <w:marLeft w:val="0"/>
      <w:marRight w:val="0"/>
      <w:marTop w:val="0"/>
      <w:marBottom w:val="0"/>
      <w:divBdr>
        <w:top w:val="none" w:sz="0" w:space="0" w:color="auto"/>
        <w:left w:val="none" w:sz="0" w:space="0" w:color="auto"/>
        <w:bottom w:val="none" w:sz="0" w:space="0" w:color="auto"/>
        <w:right w:val="none" w:sz="0" w:space="0" w:color="auto"/>
      </w:divBdr>
    </w:div>
    <w:div w:id="1462577004">
      <w:bodyDiv w:val="1"/>
      <w:marLeft w:val="0"/>
      <w:marRight w:val="0"/>
      <w:marTop w:val="0"/>
      <w:marBottom w:val="0"/>
      <w:divBdr>
        <w:top w:val="none" w:sz="0" w:space="0" w:color="auto"/>
        <w:left w:val="none" w:sz="0" w:space="0" w:color="auto"/>
        <w:bottom w:val="none" w:sz="0" w:space="0" w:color="auto"/>
        <w:right w:val="none" w:sz="0" w:space="0" w:color="auto"/>
      </w:divBdr>
    </w:div>
    <w:div w:id="1462722941">
      <w:bodyDiv w:val="1"/>
      <w:marLeft w:val="0"/>
      <w:marRight w:val="0"/>
      <w:marTop w:val="0"/>
      <w:marBottom w:val="0"/>
      <w:divBdr>
        <w:top w:val="none" w:sz="0" w:space="0" w:color="auto"/>
        <w:left w:val="none" w:sz="0" w:space="0" w:color="auto"/>
        <w:bottom w:val="none" w:sz="0" w:space="0" w:color="auto"/>
        <w:right w:val="none" w:sz="0" w:space="0" w:color="auto"/>
      </w:divBdr>
    </w:div>
    <w:div w:id="1462923647">
      <w:bodyDiv w:val="1"/>
      <w:marLeft w:val="0"/>
      <w:marRight w:val="0"/>
      <w:marTop w:val="0"/>
      <w:marBottom w:val="0"/>
      <w:divBdr>
        <w:top w:val="none" w:sz="0" w:space="0" w:color="auto"/>
        <w:left w:val="none" w:sz="0" w:space="0" w:color="auto"/>
        <w:bottom w:val="none" w:sz="0" w:space="0" w:color="auto"/>
        <w:right w:val="none" w:sz="0" w:space="0" w:color="auto"/>
      </w:divBdr>
    </w:div>
    <w:div w:id="1463032775">
      <w:bodyDiv w:val="1"/>
      <w:marLeft w:val="0"/>
      <w:marRight w:val="0"/>
      <w:marTop w:val="0"/>
      <w:marBottom w:val="0"/>
      <w:divBdr>
        <w:top w:val="none" w:sz="0" w:space="0" w:color="auto"/>
        <w:left w:val="none" w:sz="0" w:space="0" w:color="auto"/>
        <w:bottom w:val="none" w:sz="0" w:space="0" w:color="auto"/>
        <w:right w:val="none" w:sz="0" w:space="0" w:color="auto"/>
      </w:divBdr>
    </w:div>
    <w:div w:id="1463230252">
      <w:bodyDiv w:val="1"/>
      <w:marLeft w:val="0"/>
      <w:marRight w:val="0"/>
      <w:marTop w:val="0"/>
      <w:marBottom w:val="0"/>
      <w:divBdr>
        <w:top w:val="none" w:sz="0" w:space="0" w:color="auto"/>
        <w:left w:val="none" w:sz="0" w:space="0" w:color="auto"/>
        <w:bottom w:val="none" w:sz="0" w:space="0" w:color="auto"/>
        <w:right w:val="none" w:sz="0" w:space="0" w:color="auto"/>
      </w:divBdr>
    </w:div>
    <w:div w:id="1463301736">
      <w:bodyDiv w:val="1"/>
      <w:marLeft w:val="0"/>
      <w:marRight w:val="0"/>
      <w:marTop w:val="0"/>
      <w:marBottom w:val="0"/>
      <w:divBdr>
        <w:top w:val="none" w:sz="0" w:space="0" w:color="auto"/>
        <w:left w:val="none" w:sz="0" w:space="0" w:color="auto"/>
        <w:bottom w:val="none" w:sz="0" w:space="0" w:color="auto"/>
        <w:right w:val="none" w:sz="0" w:space="0" w:color="auto"/>
      </w:divBdr>
    </w:div>
    <w:div w:id="1463428160">
      <w:bodyDiv w:val="1"/>
      <w:marLeft w:val="0"/>
      <w:marRight w:val="0"/>
      <w:marTop w:val="0"/>
      <w:marBottom w:val="0"/>
      <w:divBdr>
        <w:top w:val="none" w:sz="0" w:space="0" w:color="auto"/>
        <w:left w:val="none" w:sz="0" w:space="0" w:color="auto"/>
        <w:bottom w:val="none" w:sz="0" w:space="0" w:color="auto"/>
        <w:right w:val="none" w:sz="0" w:space="0" w:color="auto"/>
      </w:divBdr>
    </w:div>
    <w:div w:id="1463499974">
      <w:bodyDiv w:val="1"/>
      <w:marLeft w:val="0"/>
      <w:marRight w:val="0"/>
      <w:marTop w:val="0"/>
      <w:marBottom w:val="0"/>
      <w:divBdr>
        <w:top w:val="none" w:sz="0" w:space="0" w:color="auto"/>
        <w:left w:val="none" w:sz="0" w:space="0" w:color="auto"/>
        <w:bottom w:val="none" w:sz="0" w:space="0" w:color="auto"/>
        <w:right w:val="none" w:sz="0" w:space="0" w:color="auto"/>
      </w:divBdr>
    </w:div>
    <w:div w:id="1463500107">
      <w:bodyDiv w:val="1"/>
      <w:marLeft w:val="0"/>
      <w:marRight w:val="0"/>
      <w:marTop w:val="0"/>
      <w:marBottom w:val="0"/>
      <w:divBdr>
        <w:top w:val="none" w:sz="0" w:space="0" w:color="auto"/>
        <w:left w:val="none" w:sz="0" w:space="0" w:color="auto"/>
        <w:bottom w:val="none" w:sz="0" w:space="0" w:color="auto"/>
        <w:right w:val="none" w:sz="0" w:space="0" w:color="auto"/>
      </w:divBdr>
    </w:div>
    <w:div w:id="1463646050">
      <w:bodyDiv w:val="1"/>
      <w:marLeft w:val="0"/>
      <w:marRight w:val="0"/>
      <w:marTop w:val="0"/>
      <w:marBottom w:val="0"/>
      <w:divBdr>
        <w:top w:val="none" w:sz="0" w:space="0" w:color="auto"/>
        <w:left w:val="none" w:sz="0" w:space="0" w:color="auto"/>
        <w:bottom w:val="none" w:sz="0" w:space="0" w:color="auto"/>
        <w:right w:val="none" w:sz="0" w:space="0" w:color="auto"/>
      </w:divBdr>
    </w:div>
    <w:div w:id="1463688937">
      <w:bodyDiv w:val="1"/>
      <w:marLeft w:val="0"/>
      <w:marRight w:val="0"/>
      <w:marTop w:val="0"/>
      <w:marBottom w:val="0"/>
      <w:divBdr>
        <w:top w:val="none" w:sz="0" w:space="0" w:color="auto"/>
        <w:left w:val="none" w:sz="0" w:space="0" w:color="auto"/>
        <w:bottom w:val="none" w:sz="0" w:space="0" w:color="auto"/>
        <w:right w:val="none" w:sz="0" w:space="0" w:color="auto"/>
      </w:divBdr>
    </w:div>
    <w:div w:id="1463692497">
      <w:bodyDiv w:val="1"/>
      <w:marLeft w:val="0"/>
      <w:marRight w:val="0"/>
      <w:marTop w:val="0"/>
      <w:marBottom w:val="0"/>
      <w:divBdr>
        <w:top w:val="none" w:sz="0" w:space="0" w:color="auto"/>
        <w:left w:val="none" w:sz="0" w:space="0" w:color="auto"/>
        <w:bottom w:val="none" w:sz="0" w:space="0" w:color="auto"/>
        <w:right w:val="none" w:sz="0" w:space="0" w:color="auto"/>
      </w:divBdr>
    </w:div>
    <w:div w:id="1463814091">
      <w:bodyDiv w:val="1"/>
      <w:marLeft w:val="0"/>
      <w:marRight w:val="0"/>
      <w:marTop w:val="0"/>
      <w:marBottom w:val="0"/>
      <w:divBdr>
        <w:top w:val="none" w:sz="0" w:space="0" w:color="auto"/>
        <w:left w:val="none" w:sz="0" w:space="0" w:color="auto"/>
        <w:bottom w:val="none" w:sz="0" w:space="0" w:color="auto"/>
        <w:right w:val="none" w:sz="0" w:space="0" w:color="auto"/>
      </w:divBdr>
    </w:div>
    <w:div w:id="1463814448">
      <w:bodyDiv w:val="1"/>
      <w:marLeft w:val="0"/>
      <w:marRight w:val="0"/>
      <w:marTop w:val="0"/>
      <w:marBottom w:val="0"/>
      <w:divBdr>
        <w:top w:val="none" w:sz="0" w:space="0" w:color="auto"/>
        <w:left w:val="none" w:sz="0" w:space="0" w:color="auto"/>
        <w:bottom w:val="none" w:sz="0" w:space="0" w:color="auto"/>
        <w:right w:val="none" w:sz="0" w:space="0" w:color="auto"/>
      </w:divBdr>
    </w:div>
    <w:div w:id="1463886095">
      <w:bodyDiv w:val="1"/>
      <w:marLeft w:val="0"/>
      <w:marRight w:val="0"/>
      <w:marTop w:val="0"/>
      <w:marBottom w:val="0"/>
      <w:divBdr>
        <w:top w:val="none" w:sz="0" w:space="0" w:color="auto"/>
        <w:left w:val="none" w:sz="0" w:space="0" w:color="auto"/>
        <w:bottom w:val="none" w:sz="0" w:space="0" w:color="auto"/>
        <w:right w:val="none" w:sz="0" w:space="0" w:color="auto"/>
      </w:divBdr>
    </w:div>
    <w:div w:id="1464034125">
      <w:bodyDiv w:val="1"/>
      <w:marLeft w:val="0"/>
      <w:marRight w:val="0"/>
      <w:marTop w:val="0"/>
      <w:marBottom w:val="0"/>
      <w:divBdr>
        <w:top w:val="none" w:sz="0" w:space="0" w:color="auto"/>
        <w:left w:val="none" w:sz="0" w:space="0" w:color="auto"/>
        <w:bottom w:val="none" w:sz="0" w:space="0" w:color="auto"/>
        <w:right w:val="none" w:sz="0" w:space="0" w:color="auto"/>
      </w:divBdr>
    </w:div>
    <w:div w:id="1464153035">
      <w:bodyDiv w:val="1"/>
      <w:marLeft w:val="0"/>
      <w:marRight w:val="0"/>
      <w:marTop w:val="0"/>
      <w:marBottom w:val="0"/>
      <w:divBdr>
        <w:top w:val="none" w:sz="0" w:space="0" w:color="auto"/>
        <w:left w:val="none" w:sz="0" w:space="0" w:color="auto"/>
        <w:bottom w:val="none" w:sz="0" w:space="0" w:color="auto"/>
        <w:right w:val="none" w:sz="0" w:space="0" w:color="auto"/>
      </w:divBdr>
    </w:div>
    <w:div w:id="1464232280">
      <w:bodyDiv w:val="1"/>
      <w:marLeft w:val="0"/>
      <w:marRight w:val="0"/>
      <w:marTop w:val="0"/>
      <w:marBottom w:val="0"/>
      <w:divBdr>
        <w:top w:val="none" w:sz="0" w:space="0" w:color="auto"/>
        <w:left w:val="none" w:sz="0" w:space="0" w:color="auto"/>
        <w:bottom w:val="none" w:sz="0" w:space="0" w:color="auto"/>
        <w:right w:val="none" w:sz="0" w:space="0" w:color="auto"/>
      </w:divBdr>
    </w:div>
    <w:div w:id="1464233620">
      <w:bodyDiv w:val="1"/>
      <w:marLeft w:val="0"/>
      <w:marRight w:val="0"/>
      <w:marTop w:val="0"/>
      <w:marBottom w:val="0"/>
      <w:divBdr>
        <w:top w:val="none" w:sz="0" w:space="0" w:color="auto"/>
        <w:left w:val="none" w:sz="0" w:space="0" w:color="auto"/>
        <w:bottom w:val="none" w:sz="0" w:space="0" w:color="auto"/>
        <w:right w:val="none" w:sz="0" w:space="0" w:color="auto"/>
      </w:divBdr>
    </w:div>
    <w:div w:id="1464276773">
      <w:bodyDiv w:val="1"/>
      <w:marLeft w:val="0"/>
      <w:marRight w:val="0"/>
      <w:marTop w:val="0"/>
      <w:marBottom w:val="0"/>
      <w:divBdr>
        <w:top w:val="none" w:sz="0" w:space="0" w:color="auto"/>
        <w:left w:val="none" w:sz="0" w:space="0" w:color="auto"/>
        <w:bottom w:val="none" w:sz="0" w:space="0" w:color="auto"/>
        <w:right w:val="none" w:sz="0" w:space="0" w:color="auto"/>
      </w:divBdr>
    </w:div>
    <w:div w:id="1464418989">
      <w:bodyDiv w:val="1"/>
      <w:marLeft w:val="0"/>
      <w:marRight w:val="0"/>
      <w:marTop w:val="0"/>
      <w:marBottom w:val="0"/>
      <w:divBdr>
        <w:top w:val="none" w:sz="0" w:space="0" w:color="auto"/>
        <w:left w:val="none" w:sz="0" w:space="0" w:color="auto"/>
        <w:bottom w:val="none" w:sz="0" w:space="0" w:color="auto"/>
        <w:right w:val="none" w:sz="0" w:space="0" w:color="auto"/>
      </w:divBdr>
    </w:div>
    <w:div w:id="1464613891">
      <w:bodyDiv w:val="1"/>
      <w:marLeft w:val="0"/>
      <w:marRight w:val="0"/>
      <w:marTop w:val="0"/>
      <w:marBottom w:val="0"/>
      <w:divBdr>
        <w:top w:val="none" w:sz="0" w:space="0" w:color="auto"/>
        <w:left w:val="none" w:sz="0" w:space="0" w:color="auto"/>
        <w:bottom w:val="none" w:sz="0" w:space="0" w:color="auto"/>
        <w:right w:val="none" w:sz="0" w:space="0" w:color="auto"/>
      </w:divBdr>
    </w:div>
    <w:div w:id="1464619111">
      <w:bodyDiv w:val="1"/>
      <w:marLeft w:val="0"/>
      <w:marRight w:val="0"/>
      <w:marTop w:val="0"/>
      <w:marBottom w:val="0"/>
      <w:divBdr>
        <w:top w:val="none" w:sz="0" w:space="0" w:color="auto"/>
        <w:left w:val="none" w:sz="0" w:space="0" w:color="auto"/>
        <w:bottom w:val="none" w:sz="0" w:space="0" w:color="auto"/>
        <w:right w:val="none" w:sz="0" w:space="0" w:color="auto"/>
      </w:divBdr>
    </w:div>
    <w:div w:id="1464619239">
      <w:bodyDiv w:val="1"/>
      <w:marLeft w:val="0"/>
      <w:marRight w:val="0"/>
      <w:marTop w:val="0"/>
      <w:marBottom w:val="0"/>
      <w:divBdr>
        <w:top w:val="none" w:sz="0" w:space="0" w:color="auto"/>
        <w:left w:val="none" w:sz="0" w:space="0" w:color="auto"/>
        <w:bottom w:val="none" w:sz="0" w:space="0" w:color="auto"/>
        <w:right w:val="none" w:sz="0" w:space="0" w:color="auto"/>
      </w:divBdr>
    </w:div>
    <w:div w:id="1464693107">
      <w:bodyDiv w:val="1"/>
      <w:marLeft w:val="0"/>
      <w:marRight w:val="0"/>
      <w:marTop w:val="0"/>
      <w:marBottom w:val="0"/>
      <w:divBdr>
        <w:top w:val="none" w:sz="0" w:space="0" w:color="auto"/>
        <w:left w:val="none" w:sz="0" w:space="0" w:color="auto"/>
        <w:bottom w:val="none" w:sz="0" w:space="0" w:color="auto"/>
        <w:right w:val="none" w:sz="0" w:space="0" w:color="auto"/>
      </w:divBdr>
    </w:div>
    <w:div w:id="1464736104">
      <w:bodyDiv w:val="1"/>
      <w:marLeft w:val="0"/>
      <w:marRight w:val="0"/>
      <w:marTop w:val="0"/>
      <w:marBottom w:val="0"/>
      <w:divBdr>
        <w:top w:val="none" w:sz="0" w:space="0" w:color="auto"/>
        <w:left w:val="none" w:sz="0" w:space="0" w:color="auto"/>
        <w:bottom w:val="none" w:sz="0" w:space="0" w:color="auto"/>
        <w:right w:val="none" w:sz="0" w:space="0" w:color="auto"/>
      </w:divBdr>
    </w:div>
    <w:div w:id="1464814099">
      <w:bodyDiv w:val="1"/>
      <w:marLeft w:val="0"/>
      <w:marRight w:val="0"/>
      <w:marTop w:val="0"/>
      <w:marBottom w:val="0"/>
      <w:divBdr>
        <w:top w:val="none" w:sz="0" w:space="0" w:color="auto"/>
        <w:left w:val="none" w:sz="0" w:space="0" w:color="auto"/>
        <w:bottom w:val="none" w:sz="0" w:space="0" w:color="auto"/>
        <w:right w:val="none" w:sz="0" w:space="0" w:color="auto"/>
      </w:divBdr>
    </w:div>
    <w:div w:id="1465274187">
      <w:bodyDiv w:val="1"/>
      <w:marLeft w:val="0"/>
      <w:marRight w:val="0"/>
      <w:marTop w:val="0"/>
      <w:marBottom w:val="0"/>
      <w:divBdr>
        <w:top w:val="none" w:sz="0" w:space="0" w:color="auto"/>
        <w:left w:val="none" w:sz="0" w:space="0" w:color="auto"/>
        <w:bottom w:val="none" w:sz="0" w:space="0" w:color="auto"/>
        <w:right w:val="none" w:sz="0" w:space="0" w:color="auto"/>
      </w:divBdr>
    </w:div>
    <w:div w:id="1465467929">
      <w:bodyDiv w:val="1"/>
      <w:marLeft w:val="0"/>
      <w:marRight w:val="0"/>
      <w:marTop w:val="0"/>
      <w:marBottom w:val="0"/>
      <w:divBdr>
        <w:top w:val="none" w:sz="0" w:space="0" w:color="auto"/>
        <w:left w:val="none" w:sz="0" w:space="0" w:color="auto"/>
        <w:bottom w:val="none" w:sz="0" w:space="0" w:color="auto"/>
        <w:right w:val="none" w:sz="0" w:space="0" w:color="auto"/>
      </w:divBdr>
    </w:div>
    <w:div w:id="1465810867">
      <w:bodyDiv w:val="1"/>
      <w:marLeft w:val="0"/>
      <w:marRight w:val="0"/>
      <w:marTop w:val="0"/>
      <w:marBottom w:val="0"/>
      <w:divBdr>
        <w:top w:val="none" w:sz="0" w:space="0" w:color="auto"/>
        <w:left w:val="none" w:sz="0" w:space="0" w:color="auto"/>
        <w:bottom w:val="none" w:sz="0" w:space="0" w:color="auto"/>
        <w:right w:val="none" w:sz="0" w:space="0" w:color="auto"/>
      </w:divBdr>
    </w:div>
    <w:div w:id="1466267035">
      <w:bodyDiv w:val="1"/>
      <w:marLeft w:val="0"/>
      <w:marRight w:val="0"/>
      <w:marTop w:val="0"/>
      <w:marBottom w:val="0"/>
      <w:divBdr>
        <w:top w:val="none" w:sz="0" w:space="0" w:color="auto"/>
        <w:left w:val="none" w:sz="0" w:space="0" w:color="auto"/>
        <w:bottom w:val="none" w:sz="0" w:space="0" w:color="auto"/>
        <w:right w:val="none" w:sz="0" w:space="0" w:color="auto"/>
      </w:divBdr>
    </w:div>
    <w:div w:id="1466314159">
      <w:bodyDiv w:val="1"/>
      <w:marLeft w:val="0"/>
      <w:marRight w:val="0"/>
      <w:marTop w:val="0"/>
      <w:marBottom w:val="0"/>
      <w:divBdr>
        <w:top w:val="none" w:sz="0" w:space="0" w:color="auto"/>
        <w:left w:val="none" w:sz="0" w:space="0" w:color="auto"/>
        <w:bottom w:val="none" w:sz="0" w:space="0" w:color="auto"/>
        <w:right w:val="none" w:sz="0" w:space="0" w:color="auto"/>
      </w:divBdr>
    </w:div>
    <w:div w:id="1466387559">
      <w:bodyDiv w:val="1"/>
      <w:marLeft w:val="0"/>
      <w:marRight w:val="0"/>
      <w:marTop w:val="0"/>
      <w:marBottom w:val="0"/>
      <w:divBdr>
        <w:top w:val="none" w:sz="0" w:space="0" w:color="auto"/>
        <w:left w:val="none" w:sz="0" w:space="0" w:color="auto"/>
        <w:bottom w:val="none" w:sz="0" w:space="0" w:color="auto"/>
        <w:right w:val="none" w:sz="0" w:space="0" w:color="auto"/>
      </w:divBdr>
    </w:div>
    <w:div w:id="1466503167">
      <w:bodyDiv w:val="1"/>
      <w:marLeft w:val="0"/>
      <w:marRight w:val="0"/>
      <w:marTop w:val="0"/>
      <w:marBottom w:val="0"/>
      <w:divBdr>
        <w:top w:val="none" w:sz="0" w:space="0" w:color="auto"/>
        <w:left w:val="none" w:sz="0" w:space="0" w:color="auto"/>
        <w:bottom w:val="none" w:sz="0" w:space="0" w:color="auto"/>
        <w:right w:val="none" w:sz="0" w:space="0" w:color="auto"/>
      </w:divBdr>
    </w:div>
    <w:div w:id="1466507446">
      <w:bodyDiv w:val="1"/>
      <w:marLeft w:val="0"/>
      <w:marRight w:val="0"/>
      <w:marTop w:val="0"/>
      <w:marBottom w:val="0"/>
      <w:divBdr>
        <w:top w:val="none" w:sz="0" w:space="0" w:color="auto"/>
        <w:left w:val="none" w:sz="0" w:space="0" w:color="auto"/>
        <w:bottom w:val="none" w:sz="0" w:space="0" w:color="auto"/>
        <w:right w:val="none" w:sz="0" w:space="0" w:color="auto"/>
      </w:divBdr>
    </w:div>
    <w:div w:id="1466662375">
      <w:bodyDiv w:val="1"/>
      <w:marLeft w:val="0"/>
      <w:marRight w:val="0"/>
      <w:marTop w:val="0"/>
      <w:marBottom w:val="0"/>
      <w:divBdr>
        <w:top w:val="none" w:sz="0" w:space="0" w:color="auto"/>
        <w:left w:val="none" w:sz="0" w:space="0" w:color="auto"/>
        <w:bottom w:val="none" w:sz="0" w:space="0" w:color="auto"/>
        <w:right w:val="none" w:sz="0" w:space="0" w:color="auto"/>
      </w:divBdr>
    </w:div>
    <w:div w:id="1466696262">
      <w:bodyDiv w:val="1"/>
      <w:marLeft w:val="0"/>
      <w:marRight w:val="0"/>
      <w:marTop w:val="0"/>
      <w:marBottom w:val="0"/>
      <w:divBdr>
        <w:top w:val="none" w:sz="0" w:space="0" w:color="auto"/>
        <w:left w:val="none" w:sz="0" w:space="0" w:color="auto"/>
        <w:bottom w:val="none" w:sz="0" w:space="0" w:color="auto"/>
        <w:right w:val="none" w:sz="0" w:space="0" w:color="auto"/>
      </w:divBdr>
    </w:div>
    <w:div w:id="1466852680">
      <w:bodyDiv w:val="1"/>
      <w:marLeft w:val="0"/>
      <w:marRight w:val="0"/>
      <w:marTop w:val="0"/>
      <w:marBottom w:val="0"/>
      <w:divBdr>
        <w:top w:val="none" w:sz="0" w:space="0" w:color="auto"/>
        <w:left w:val="none" w:sz="0" w:space="0" w:color="auto"/>
        <w:bottom w:val="none" w:sz="0" w:space="0" w:color="auto"/>
        <w:right w:val="none" w:sz="0" w:space="0" w:color="auto"/>
      </w:divBdr>
    </w:div>
    <w:div w:id="1466895587">
      <w:bodyDiv w:val="1"/>
      <w:marLeft w:val="0"/>
      <w:marRight w:val="0"/>
      <w:marTop w:val="0"/>
      <w:marBottom w:val="0"/>
      <w:divBdr>
        <w:top w:val="none" w:sz="0" w:space="0" w:color="auto"/>
        <w:left w:val="none" w:sz="0" w:space="0" w:color="auto"/>
        <w:bottom w:val="none" w:sz="0" w:space="0" w:color="auto"/>
        <w:right w:val="none" w:sz="0" w:space="0" w:color="auto"/>
      </w:divBdr>
    </w:div>
    <w:div w:id="1467312102">
      <w:bodyDiv w:val="1"/>
      <w:marLeft w:val="0"/>
      <w:marRight w:val="0"/>
      <w:marTop w:val="0"/>
      <w:marBottom w:val="0"/>
      <w:divBdr>
        <w:top w:val="none" w:sz="0" w:space="0" w:color="auto"/>
        <w:left w:val="none" w:sz="0" w:space="0" w:color="auto"/>
        <w:bottom w:val="none" w:sz="0" w:space="0" w:color="auto"/>
        <w:right w:val="none" w:sz="0" w:space="0" w:color="auto"/>
      </w:divBdr>
    </w:div>
    <w:div w:id="1467354925">
      <w:bodyDiv w:val="1"/>
      <w:marLeft w:val="0"/>
      <w:marRight w:val="0"/>
      <w:marTop w:val="0"/>
      <w:marBottom w:val="0"/>
      <w:divBdr>
        <w:top w:val="none" w:sz="0" w:space="0" w:color="auto"/>
        <w:left w:val="none" w:sz="0" w:space="0" w:color="auto"/>
        <w:bottom w:val="none" w:sz="0" w:space="0" w:color="auto"/>
        <w:right w:val="none" w:sz="0" w:space="0" w:color="auto"/>
      </w:divBdr>
    </w:div>
    <w:div w:id="1467355448">
      <w:bodyDiv w:val="1"/>
      <w:marLeft w:val="0"/>
      <w:marRight w:val="0"/>
      <w:marTop w:val="0"/>
      <w:marBottom w:val="0"/>
      <w:divBdr>
        <w:top w:val="none" w:sz="0" w:space="0" w:color="auto"/>
        <w:left w:val="none" w:sz="0" w:space="0" w:color="auto"/>
        <w:bottom w:val="none" w:sz="0" w:space="0" w:color="auto"/>
        <w:right w:val="none" w:sz="0" w:space="0" w:color="auto"/>
      </w:divBdr>
    </w:div>
    <w:div w:id="1467502767">
      <w:bodyDiv w:val="1"/>
      <w:marLeft w:val="0"/>
      <w:marRight w:val="0"/>
      <w:marTop w:val="0"/>
      <w:marBottom w:val="0"/>
      <w:divBdr>
        <w:top w:val="none" w:sz="0" w:space="0" w:color="auto"/>
        <w:left w:val="none" w:sz="0" w:space="0" w:color="auto"/>
        <w:bottom w:val="none" w:sz="0" w:space="0" w:color="auto"/>
        <w:right w:val="none" w:sz="0" w:space="0" w:color="auto"/>
      </w:divBdr>
    </w:div>
    <w:div w:id="1467619888">
      <w:bodyDiv w:val="1"/>
      <w:marLeft w:val="0"/>
      <w:marRight w:val="0"/>
      <w:marTop w:val="0"/>
      <w:marBottom w:val="0"/>
      <w:divBdr>
        <w:top w:val="none" w:sz="0" w:space="0" w:color="auto"/>
        <w:left w:val="none" w:sz="0" w:space="0" w:color="auto"/>
        <w:bottom w:val="none" w:sz="0" w:space="0" w:color="auto"/>
        <w:right w:val="none" w:sz="0" w:space="0" w:color="auto"/>
      </w:divBdr>
    </w:div>
    <w:div w:id="1467704491">
      <w:bodyDiv w:val="1"/>
      <w:marLeft w:val="0"/>
      <w:marRight w:val="0"/>
      <w:marTop w:val="0"/>
      <w:marBottom w:val="0"/>
      <w:divBdr>
        <w:top w:val="none" w:sz="0" w:space="0" w:color="auto"/>
        <w:left w:val="none" w:sz="0" w:space="0" w:color="auto"/>
        <w:bottom w:val="none" w:sz="0" w:space="0" w:color="auto"/>
        <w:right w:val="none" w:sz="0" w:space="0" w:color="auto"/>
      </w:divBdr>
    </w:div>
    <w:div w:id="1468082384">
      <w:bodyDiv w:val="1"/>
      <w:marLeft w:val="0"/>
      <w:marRight w:val="0"/>
      <w:marTop w:val="0"/>
      <w:marBottom w:val="0"/>
      <w:divBdr>
        <w:top w:val="none" w:sz="0" w:space="0" w:color="auto"/>
        <w:left w:val="none" w:sz="0" w:space="0" w:color="auto"/>
        <w:bottom w:val="none" w:sz="0" w:space="0" w:color="auto"/>
        <w:right w:val="none" w:sz="0" w:space="0" w:color="auto"/>
      </w:divBdr>
    </w:div>
    <w:div w:id="1468205190">
      <w:bodyDiv w:val="1"/>
      <w:marLeft w:val="0"/>
      <w:marRight w:val="0"/>
      <w:marTop w:val="0"/>
      <w:marBottom w:val="0"/>
      <w:divBdr>
        <w:top w:val="none" w:sz="0" w:space="0" w:color="auto"/>
        <w:left w:val="none" w:sz="0" w:space="0" w:color="auto"/>
        <w:bottom w:val="none" w:sz="0" w:space="0" w:color="auto"/>
        <w:right w:val="none" w:sz="0" w:space="0" w:color="auto"/>
      </w:divBdr>
    </w:div>
    <w:div w:id="1468205674">
      <w:bodyDiv w:val="1"/>
      <w:marLeft w:val="0"/>
      <w:marRight w:val="0"/>
      <w:marTop w:val="0"/>
      <w:marBottom w:val="0"/>
      <w:divBdr>
        <w:top w:val="none" w:sz="0" w:space="0" w:color="auto"/>
        <w:left w:val="none" w:sz="0" w:space="0" w:color="auto"/>
        <w:bottom w:val="none" w:sz="0" w:space="0" w:color="auto"/>
        <w:right w:val="none" w:sz="0" w:space="0" w:color="auto"/>
      </w:divBdr>
    </w:div>
    <w:div w:id="1468356073">
      <w:bodyDiv w:val="1"/>
      <w:marLeft w:val="0"/>
      <w:marRight w:val="0"/>
      <w:marTop w:val="0"/>
      <w:marBottom w:val="0"/>
      <w:divBdr>
        <w:top w:val="none" w:sz="0" w:space="0" w:color="auto"/>
        <w:left w:val="none" w:sz="0" w:space="0" w:color="auto"/>
        <w:bottom w:val="none" w:sz="0" w:space="0" w:color="auto"/>
        <w:right w:val="none" w:sz="0" w:space="0" w:color="auto"/>
      </w:divBdr>
    </w:div>
    <w:div w:id="1468546803">
      <w:bodyDiv w:val="1"/>
      <w:marLeft w:val="0"/>
      <w:marRight w:val="0"/>
      <w:marTop w:val="0"/>
      <w:marBottom w:val="0"/>
      <w:divBdr>
        <w:top w:val="none" w:sz="0" w:space="0" w:color="auto"/>
        <w:left w:val="none" w:sz="0" w:space="0" w:color="auto"/>
        <w:bottom w:val="none" w:sz="0" w:space="0" w:color="auto"/>
        <w:right w:val="none" w:sz="0" w:space="0" w:color="auto"/>
      </w:divBdr>
    </w:div>
    <w:div w:id="1468668261">
      <w:bodyDiv w:val="1"/>
      <w:marLeft w:val="0"/>
      <w:marRight w:val="0"/>
      <w:marTop w:val="0"/>
      <w:marBottom w:val="0"/>
      <w:divBdr>
        <w:top w:val="none" w:sz="0" w:space="0" w:color="auto"/>
        <w:left w:val="none" w:sz="0" w:space="0" w:color="auto"/>
        <w:bottom w:val="none" w:sz="0" w:space="0" w:color="auto"/>
        <w:right w:val="none" w:sz="0" w:space="0" w:color="auto"/>
      </w:divBdr>
    </w:div>
    <w:div w:id="1468738056">
      <w:bodyDiv w:val="1"/>
      <w:marLeft w:val="0"/>
      <w:marRight w:val="0"/>
      <w:marTop w:val="0"/>
      <w:marBottom w:val="0"/>
      <w:divBdr>
        <w:top w:val="none" w:sz="0" w:space="0" w:color="auto"/>
        <w:left w:val="none" w:sz="0" w:space="0" w:color="auto"/>
        <w:bottom w:val="none" w:sz="0" w:space="0" w:color="auto"/>
        <w:right w:val="none" w:sz="0" w:space="0" w:color="auto"/>
      </w:divBdr>
    </w:div>
    <w:div w:id="1468933783">
      <w:bodyDiv w:val="1"/>
      <w:marLeft w:val="0"/>
      <w:marRight w:val="0"/>
      <w:marTop w:val="0"/>
      <w:marBottom w:val="0"/>
      <w:divBdr>
        <w:top w:val="none" w:sz="0" w:space="0" w:color="auto"/>
        <w:left w:val="none" w:sz="0" w:space="0" w:color="auto"/>
        <w:bottom w:val="none" w:sz="0" w:space="0" w:color="auto"/>
        <w:right w:val="none" w:sz="0" w:space="0" w:color="auto"/>
      </w:divBdr>
    </w:div>
    <w:div w:id="1468934698">
      <w:bodyDiv w:val="1"/>
      <w:marLeft w:val="0"/>
      <w:marRight w:val="0"/>
      <w:marTop w:val="0"/>
      <w:marBottom w:val="0"/>
      <w:divBdr>
        <w:top w:val="none" w:sz="0" w:space="0" w:color="auto"/>
        <w:left w:val="none" w:sz="0" w:space="0" w:color="auto"/>
        <w:bottom w:val="none" w:sz="0" w:space="0" w:color="auto"/>
        <w:right w:val="none" w:sz="0" w:space="0" w:color="auto"/>
      </w:divBdr>
    </w:div>
    <w:div w:id="1469082270">
      <w:bodyDiv w:val="1"/>
      <w:marLeft w:val="0"/>
      <w:marRight w:val="0"/>
      <w:marTop w:val="0"/>
      <w:marBottom w:val="0"/>
      <w:divBdr>
        <w:top w:val="none" w:sz="0" w:space="0" w:color="auto"/>
        <w:left w:val="none" w:sz="0" w:space="0" w:color="auto"/>
        <w:bottom w:val="none" w:sz="0" w:space="0" w:color="auto"/>
        <w:right w:val="none" w:sz="0" w:space="0" w:color="auto"/>
      </w:divBdr>
    </w:div>
    <w:div w:id="1469086767">
      <w:bodyDiv w:val="1"/>
      <w:marLeft w:val="0"/>
      <w:marRight w:val="0"/>
      <w:marTop w:val="0"/>
      <w:marBottom w:val="0"/>
      <w:divBdr>
        <w:top w:val="none" w:sz="0" w:space="0" w:color="auto"/>
        <w:left w:val="none" w:sz="0" w:space="0" w:color="auto"/>
        <w:bottom w:val="none" w:sz="0" w:space="0" w:color="auto"/>
        <w:right w:val="none" w:sz="0" w:space="0" w:color="auto"/>
      </w:divBdr>
    </w:div>
    <w:div w:id="1469275208">
      <w:bodyDiv w:val="1"/>
      <w:marLeft w:val="0"/>
      <w:marRight w:val="0"/>
      <w:marTop w:val="0"/>
      <w:marBottom w:val="0"/>
      <w:divBdr>
        <w:top w:val="none" w:sz="0" w:space="0" w:color="auto"/>
        <w:left w:val="none" w:sz="0" w:space="0" w:color="auto"/>
        <w:bottom w:val="none" w:sz="0" w:space="0" w:color="auto"/>
        <w:right w:val="none" w:sz="0" w:space="0" w:color="auto"/>
      </w:divBdr>
    </w:div>
    <w:div w:id="1469469288">
      <w:bodyDiv w:val="1"/>
      <w:marLeft w:val="0"/>
      <w:marRight w:val="0"/>
      <w:marTop w:val="0"/>
      <w:marBottom w:val="0"/>
      <w:divBdr>
        <w:top w:val="none" w:sz="0" w:space="0" w:color="auto"/>
        <w:left w:val="none" w:sz="0" w:space="0" w:color="auto"/>
        <w:bottom w:val="none" w:sz="0" w:space="0" w:color="auto"/>
        <w:right w:val="none" w:sz="0" w:space="0" w:color="auto"/>
      </w:divBdr>
    </w:div>
    <w:div w:id="1469587045">
      <w:bodyDiv w:val="1"/>
      <w:marLeft w:val="0"/>
      <w:marRight w:val="0"/>
      <w:marTop w:val="0"/>
      <w:marBottom w:val="0"/>
      <w:divBdr>
        <w:top w:val="none" w:sz="0" w:space="0" w:color="auto"/>
        <w:left w:val="none" w:sz="0" w:space="0" w:color="auto"/>
        <w:bottom w:val="none" w:sz="0" w:space="0" w:color="auto"/>
        <w:right w:val="none" w:sz="0" w:space="0" w:color="auto"/>
      </w:divBdr>
    </w:div>
    <w:div w:id="1469736009">
      <w:bodyDiv w:val="1"/>
      <w:marLeft w:val="0"/>
      <w:marRight w:val="0"/>
      <w:marTop w:val="0"/>
      <w:marBottom w:val="0"/>
      <w:divBdr>
        <w:top w:val="none" w:sz="0" w:space="0" w:color="auto"/>
        <w:left w:val="none" w:sz="0" w:space="0" w:color="auto"/>
        <w:bottom w:val="none" w:sz="0" w:space="0" w:color="auto"/>
        <w:right w:val="none" w:sz="0" w:space="0" w:color="auto"/>
      </w:divBdr>
    </w:div>
    <w:div w:id="1469783665">
      <w:bodyDiv w:val="1"/>
      <w:marLeft w:val="0"/>
      <w:marRight w:val="0"/>
      <w:marTop w:val="0"/>
      <w:marBottom w:val="0"/>
      <w:divBdr>
        <w:top w:val="none" w:sz="0" w:space="0" w:color="auto"/>
        <w:left w:val="none" w:sz="0" w:space="0" w:color="auto"/>
        <w:bottom w:val="none" w:sz="0" w:space="0" w:color="auto"/>
        <w:right w:val="none" w:sz="0" w:space="0" w:color="auto"/>
      </w:divBdr>
    </w:div>
    <w:div w:id="1469859060">
      <w:bodyDiv w:val="1"/>
      <w:marLeft w:val="0"/>
      <w:marRight w:val="0"/>
      <w:marTop w:val="0"/>
      <w:marBottom w:val="0"/>
      <w:divBdr>
        <w:top w:val="none" w:sz="0" w:space="0" w:color="auto"/>
        <w:left w:val="none" w:sz="0" w:space="0" w:color="auto"/>
        <w:bottom w:val="none" w:sz="0" w:space="0" w:color="auto"/>
        <w:right w:val="none" w:sz="0" w:space="0" w:color="auto"/>
      </w:divBdr>
    </w:div>
    <w:div w:id="1470124503">
      <w:bodyDiv w:val="1"/>
      <w:marLeft w:val="0"/>
      <w:marRight w:val="0"/>
      <w:marTop w:val="0"/>
      <w:marBottom w:val="0"/>
      <w:divBdr>
        <w:top w:val="none" w:sz="0" w:space="0" w:color="auto"/>
        <w:left w:val="none" w:sz="0" w:space="0" w:color="auto"/>
        <w:bottom w:val="none" w:sz="0" w:space="0" w:color="auto"/>
        <w:right w:val="none" w:sz="0" w:space="0" w:color="auto"/>
      </w:divBdr>
    </w:div>
    <w:div w:id="1470514388">
      <w:bodyDiv w:val="1"/>
      <w:marLeft w:val="0"/>
      <w:marRight w:val="0"/>
      <w:marTop w:val="0"/>
      <w:marBottom w:val="0"/>
      <w:divBdr>
        <w:top w:val="none" w:sz="0" w:space="0" w:color="auto"/>
        <w:left w:val="none" w:sz="0" w:space="0" w:color="auto"/>
        <w:bottom w:val="none" w:sz="0" w:space="0" w:color="auto"/>
        <w:right w:val="none" w:sz="0" w:space="0" w:color="auto"/>
      </w:divBdr>
    </w:div>
    <w:div w:id="1470633304">
      <w:bodyDiv w:val="1"/>
      <w:marLeft w:val="0"/>
      <w:marRight w:val="0"/>
      <w:marTop w:val="0"/>
      <w:marBottom w:val="0"/>
      <w:divBdr>
        <w:top w:val="none" w:sz="0" w:space="0" w:color="auto"/>
        <w:left w:val="none" w:sz="0" w:space="0" w:color="auto"/>
        <w:bottom w:val="none" w:sz="0" w:space="0" w:color="auto"/>
        <w:right w:val="none" w:sz="0" w:space="0" w:color="auto"/>
      </w:divBdr>
    </w:div>
    <w:div w:id="1470703460">
      <w:bodyDiv w:val="1"/>
      <w:marLeft w:val="0"/>
      <w:marRight w:val="0"/>
      <w:marTop w:val="0"/>
      <w:marBottom w:val="0"/>
      <w:divBdr>
        <w:top w:val="none" w:sz="0" w:space="0" w:color="auto"/>
        <w:left w:val="none" w:sz="0" w:space="0" w:color="auto"/>
        <w:bottom w:val="none" w:sz="0" w:space="0" w:color="auto"/>
        <w:right w:val="none" w:sz="0" w:space="0" w:color="auto"/>
      </w:divBdr>
    </w:div>
    <w:div w:id="1470785123">
      <w:bodyDiv w:val="1"/>
      <w:marLeft w:val="0"/>
      <w:marRight w:val="0"/>
      <w:marTop w:val="0"/>
      <w:marBottom w:val="0"/>
      <w:divBdr>
        <w:top w:val="none" w:sz="0" w:space="0" w:color="auto"/>
        <w:left w:val="none" w:sz="0" w:space="0" w:color="auto"/>
        <w:bottom w:val="none" w:sz="0" w:space="0" w:color="auto"/>
        <w:right w:val="none" w:sz="0" w:space="0" w:color="auto"/>
      </w:divBdr>
    </w:div>
    <w:div w:id="1470980314">
      <w:bodyDiv w:val="1"/>
      <w:marLeft w:val="0"/>
      <w:marRight w:val="0"/>
      <w:marTop w:val="0"/>
      <w:marBottom w:val="0"/>
      <w:divBdr>
        <w:top w:val="none" w:sz="0" w:space="0" w:color="auto"/>
        <w:left w:val="none" w:sz="0" w:space="0" w:color="auto"/>
        <w:bottom w:val="none" w:sz="0" w:space="0" w:color="auto"/>
        <w:right w:val="none" w:sz="0" w:space="0" w:color="auto"/>
      </w:divBdr>
    </w:div>
    <w:div w:id="1471047202">
      <w:bodyDiv w:val="1"/>
      <w:marLeft w:val="0"/>
      <w:marRight w:val="0"/>
      <w:marTop w:val="0"/>
      <w:marBottom w:val="0"/>
      <w:divBdr>
        <w:top w:val="none" w:sz="0" w:space="0" w:color="auto"/>
        <w:left w:val="none" w:sz="0" w:space="0" w:color="auto"/>
        <w:bottom w:val="none" w:sz="0" w:space="0" w:color="auto"/>
        <w:right w:val="none" w:sz="0" w:space="0" w:color="auto"/>
      </w:divBdr>
    </w:div>
    <w:div w:id="1471050838">
      <w:bodyDiv w:val="1"/>
      <w:marLeft w:val="0"/>
      <w:marRight w:val="0"/>
      <w:marTop w:val="0"/>
      <w:marBottom w:val="0"/>
      <w:divBdr>
        <w:top w:val="none" w:sz="0" w:space="0" w:color="auto"/>
        <w:left w:val="none" w:sz="0" w:space="0" w:color="auto"/>
        <w:bottom w:val="none" w:sz="0" w:space="0" w:color="auto"/>
        <w:right w:val="none" w:sz="0" w:space="0" w:color="auto"/>
      </w:divBdr>
    </w:div>
    <w:div w:id="1471090346">
      <w:bodyDiv w:val="1"/>
      <w:marLeft w:val="0"/>
      <w:marRight w:val="0"/>
      <w:marTop w:val="0"/>
      <w:marBottom w:val="0"/>
      <w:divBdr>
        <w:top w:val="none" w:sz="0" w:space="0" w:color="auto"/>
        <w:left w:val="none" w:sz="0" w:space="0" w:color="auto"/>
        <w:bottom w:val="none" w:sz="0" w:space="0" w:color="auto"/>
        <w:right w:val="none" w:sz="0" w:space="0" w:color="auto"/>
      </w:divBdr>
    </w:div>
    <w:div w:id="1471097859">
      <w:bodyDiv w:val="1"/>
      <w:marLeft w:val="0"/>
      <w:marRight w:val="0"/>
      <w:marTop w:val="0"/>
      <w:marBottom w:val="0"/>
      <w:divBdr>
        <w:top w:val="none" w:sz="0" w:space="0" w:color="auto"/>
        <w:left w:val="none" w:sz="0" w:space="0" w:color="auto"/>
        <w:bottom w:val="none" w:sz="0" w:space="0" w:color="auto"/>
        <w:right w:val="none" w:sz="0" w:space="0" w:color="auto"/>
      </w:divBdr>
    </w:div>
    <w:div w:id="1471098664">
      <w:bodyDiv w:val="1"/>
      <w:marLeft w:val="0"/>
      <w:marRight w:val="0"/>
      <w:marTop w:val="0"/>
      <w:marBottom w:val="0"/>
      <w:divBdr>
        <w:top w:val="none" w:sz="0" w:space="0" w:color="auto"/>
        <w:left w:val="none" w:sz="0" w:space="0" w:color="auto"/>
        <w:bottom w:val="none" w:sz="0" w:space="0" w:color="auto"/>
        <w:right w:val="none" w:sz="0" w:space="0" w:color="auto"/>
      </w:divBdr>
    </w:div>
    <w:div w:id="1471168343">
      <w:bodyDiv w:val="1"/>
      <w:marLeft w:val="0"/>
      <w:marRight w:val="0"/>
      <w:marTop w:val="0"/>
      <w:marBottom w:val="0"/>
      <w:divBdr>
        <w:top w:val="none" w:sz="0" w:space="0" w:color="auto"/>
        <w:left w:val="none" w:sz="0" w:space="0" w:color="auto"/>
        <w:bottom w:val="none" w:sz="0" w:space="0" w:color="auto"/>
        <w:right w:val="none" w:sz="0" w:space="0" w:color="auto"/>
      </w:divBdr>
    </w:div>
    <w:div w:id="1471360532">
      <w:bodyDiv w:val="1"/>
      <w:marLeft w:val="0"/>
      <w:marRight w:val="0"/>
      <w:marTop w:val="0"/>
      <w:marBottom w:val="0"/>
      <w:divBdr>
        <w:top w:val="none" w:sz="0" w:space="0" w:color="auto"/>
        <w:left w:val="none" w:sz="0" w:space="0" w:color="auto"/>
        <w:bottom w:val="none" w:sz="0" w:space="0" w:color="auto"/>
        <w:right w:val="none" w:sz="0" w:space="0" w:color="auto"/>
      </w:divBdr>
    </w:div>
    <w:div w:id="1471438010">
      <w:bodyDiv w:val="1"/>
      <w:marLeft w:val="0"/>
      <w:marRight w:val="0"/>
      <w:marTop w:val="0"/>
      <w:marBottom w:val="0"/>
      <w:divBdr>
        <w:top w:val="none" w:sz="0" w:space="0" w:color="auto"/>
        <w:left w:val="none" w:sz="0" w:space="0" w:color="auto"/>
        <w:bottom w:val="none" w:sz="0" w:space="0" w:color="auto"/>
        <w:right w:val="none" w:sz="0" w:space="0" w:color="auto"/>
      </w:divBdr>
    </w:div>
    <w:div w:id="1471829084">
      <w:bodyDiv w:val="1"/>
      <w:marLeft w:val="0"/>
      <w:marRight w:val="0"/>
      <w:marTop w:val="0"/>
      <w:marBottom w:val="0"/>
      <w:divBdr>
        <w:top w:val="none" w:sz="0" w:space="0" w:color="auto"/>
        <w:left w:val="none" w:sz="0" w:space="0" w:color="auto"/>
        <w:bottom w:val="none" w:sz="0" w:space="0" w:color="auto"/>
        <w:right w:val="none" w:sz="0" w:space="0" w:color="auto"/>
      </w:divBdr>
    </w:div>
    <w:div w:id="1471900903">
      <w:bodyDiv w:val="1"/>
      <w:marLeft w:val="0"/>
      <w:marRight w:val="0"/>
      <w:marTop w:val="0"/>
      <w:marBottom w:val="0"/>
      <w:divBdr>
        <w:top w:val="none" w:sz="0" w:space="0" w:color="auto"/>
        <w:left w:val="none" w:sz="0" w:space="0" w:color="auto"/>
        <w:bottom w:val="none" w:sz="0" w:space="0" w:color="auto"/>
        <w:right w:val="none" w:sz="0" w:space="0" w:color="auto"/>
      </w:divBdr>
    </w:div>
    <w:div w:id="1472017906">
      <w:bodyDiv w:val="1"/>
      <w:marLeft w:val="0"/>
      <w:marRight w:val="0"/>
      <w:marTop w:val="0"/>
      <w:marBottom w:val="0"/>
      <w:divBdr>
        <w:top w:val="none" w:sz="0" w:space="0" w:color="auto"/>
        <w:left w:val="none" w:sz="0" w:space="0" w:color="auto"/>
        <w:bottom w:val="none" w:sz="0" w:space="0" w:color="auto"/>
        <w:right w:val="none" w:sz="0" w:space="0" w:color="auto"/>
      </w:divBdr>
    </w:div>
    <w:div w:id="1472021011">
      <w:bodyDiv w:val="1"/>
      <w:marLeft w:val="0"/>
      <w:marRight w:val="0"/>
      <w:marTop w:val="0"/>
      <w:marBottom w:val="0"/>
      <w:divBdr>
        <w:top w:val="none" w:sz="0" w:space="0" w:color="auto"/>
        <w:left w:val="none" w:sz="0" w:space="0" w:color="auto"/>
        <w:bottom w:val="none" w:sz="0" w:space="0" w:color="auto"/>
        <w:right w:val="none" w:sz="0" w:space="0" w:color="auto"/>
      </w:divBdr>
    </w:div>
    <w:div w:id="1472136223">
      <w:bodyDiv w:val="1"/>
      <w:marLeft w:val="0"/>
      <w:marRight w:val="0"/>
      <w:marTop w:val="0"/>
      <w:marBottom w:val="0"/>
      <w:divBdr>
        <w:top w:val="none" w:sz="0" w:space="0" w:color="auto"/>
        <w:left w:val="none" w:sz="0" w:space="0" w:color="auto"/>
        <w:bottom w:val="none" w:sz="0" w:space="0" w:color="auto"/>
        <w:right w:val="none" w:sz="0" w:space="0" w:color="auto"/>
      </w:divBdr>
    </w:div>
    <w:div w:id="1472140503">
      <w:bodyDiv w:val="1"/>
      <w:marLeft w:val="0"/>
      <w:marRight w:val="0"/>
      <w:marTop w:val="0"/>
      <w:marBottom w:val="0"/>
      <w:divBdr>
        <w:top w:val="none" w:sz="0" w:space="0" w:color="auto"/>
        <w:left w:val="none" w:sz="0" w:space="0" w:color="auto"/>
        <w:bottom w:val="none" w:sz="0" w:space="0" w:color="auto"/>
        <w:right w:val="none" w:sz="0" w:space="0" w:color="auto"/>
      </w:divBdr>
    </w:div>
    <w:div w:id="1472400086">
      <w:bodyDiv w:val="1"/>
      <w:marLeft w:val="0"/>
      <w:marRight w:val="0"/>
      <w:marTop w:val="0"/>
      <w:marBottom w:val="0"/>
      <w:divBdr>
        <w:top w:val="none" w:sz="0" w:space="0" w:color="auto"/>
        <w:left w:val="none" w:sz="0" w:space="0" w:color="auto"/>
        <w:bottom w:val="none" w:sz="0" w:space="0" w:color="auto"/>
        <w:right w:val="none" w:sz="0" w:space="0" w:color="auto"/>
      </w:divBdr>
    </w:div>
    <w:div w:id="1472404466">
      <w:bodyDiv w:val="1"/>
      <w:marLeft w:val="0"/>
      <w:marRight w:val="0"/>
      <w:marTop w:val="0"/>
      <w:marBottom w:val="0"/>
      <w:divBdr>
        <w:top w:val="none" w:sz="0" w:space="0" w:color="auto"/>
        <w:left w:val="none" w:sz="0" w:space="0" w:color="auto"/>
        <w:bottom w:val="none" w:sz="0" w:space="0" w:color="auto"/>
        <w:right w:val="none" w:sz="0" w:space="0" w:color="auto"/>
      </w:divBdr>
    </w:div>
    <w:div w:id="1472938656">
      <w:bodyDiv w:val="1"/>
      <w:marLeft w:val="0"/>
      <w:marRight w:val="0"/>
      <w:marTop w:val="0"/>
      <w:marBottom w:val="0"/>
      <w:divBdr>
        <w:top w:val="none" w:sz="0" w:space="0" w:color="auto"/>
        <w:left w:val="none" w:sz="0" w:space="0" w:color="auto"/>
        <w:bottom w:val="none" w:sz="0" w:space="0" w:color="auto"/>
        <w:right w:val="none" w:sz="0" w:space="0" w:color="auto"/>
      </w:divBdr>
    </w:div>
    <w:div w:id="1473016950">
      <w:bodyDiv w:val="1"/>
      <w:marLeft w:val="0"/>
      <w:marRight w:val="0"/>
      <w:marTop w:val="0"/>
      <w:marBottom w:val="0"/>
      <w:divBdr>
        <w:top w:val="none" w:sz="0" w:space="0" w:color="auto"/>
        <w:left w:val="none" w:sz="0" w:space="0" w:color="auto"/>
        <w:bottom w:val="none" w:sz="0" w:space="0" w:color="auto"/>
        <w:right w:val="none" w:sz="0" w:space="0" w:color="auto"/>
      </w:divBdr>
    </w:div>
    <w:div w:id="1473131046">
      <w:bodyDiv w:val="1"/>
      <w:marLeft w:val="0"/>
      <w:marRight w:val="0"/>
      <w:marTop w:val="0"/>
      <w:marBottom w:val="0"/>
      <w:divBdr>
        <w:top w:val="none" w:sz="0" w:space="0" w:color="auto"/>
        <w:left w:val="none" w:sz="0" w:space="0" w:color="auto"/>
        <w:bottom w:val="none" w:sz="0" w:space="0" w:color="auto"/>
        <w:right w:val="none" w:sz="0" w:space="0" w:color="auto"/>
      </w:divBdr>
    </w:div>
    <w:div w:id="1473131304">
      <w:bodyDiv w:val="1"/>
      <w:marLeft w:val="0"/>
      <w:marRight w:val="0"/>
      <w:marTop w:val="0"/>
      <w:marBottom w:val="0"/>
      <w:divBdr>
        <w:top w:val="none" w:sz="0" w:space="0" w:color="auto"/>
        <w:left w:val="none" w:sz="0" w:space="0" w:color="auto"/>
        <w:bottom w:val="none" w:sz="0" w:space="0" w:color="auto"/>
        <w:right w:val="none" w:sz="0" w:space="0" w:color="auto"/>
      </w:divBdr>
    </w:div>
    <w:div w:id="1473214128">
      <w:bodyDiv w:val="1"/>
      <w:marLeft w:val="0"/>
      <w:marRight w:val="0"/>
      <w:marTop w:val="0"/>
      <w:marBottom w:val="0"/>
      <w:divBdr>
        <w:top w:val="none" w:sz="0" w:space="0" w:color="auto"/>
        <w:left w:val="none" w:sz="0" w:space="0" w:color="auto"/>
        <w:bottom w:val="none" w:sz="0" w:space="0" w:color="auto"/>
        <w:right w:val="none" w:sz="0" w:space="0" w:color="auto"/>
      </w:divBdr>
    </w:div>
    <w:div w:id="1473449644">
      <w:bodyDiv w:val="1"/>
      <w:marLeft w:val="0"/>
      <w:marRight w:val="0"/>
      <w:marTop w:val="0"/>
      <w:marBottom w:val="0"/>
      <w:divBdr>
        <w:top w:val="none" w:sz="0" w:space="0" w:color="auto"/>
        <w:left w:val="none" w:sz="0" w:space="0" w:color="auto"/>
        <w:bottom w:val="none" w:sz="0" w:space="0" w:color="auto"/>
        <w:right w:val="none" w:sz="0" w:space="0" w:color="auto"/>
      </w:divBdr>
    </w:div>
    <w:div w:id="1473474943">
      <w:bodyDiv w:val="1"/>
      <w:marLeft w:val="0"/>
      <w:marRight w:val="0"/>
      <w:marTop w:val="0"/>
      <w:marBottom w:val="0"/>
      <w:divBdr>
        <w:top w:val="none" w:sz="0" w:space="0" w:color="auto"/>
        <w:left w:val="none" w:sz="0" w:space="0" w:color="auto"/>
        <w:bottom w:val="none" w:sz="0" w:space="0" w:color="auto"/>
        <w:right w:val="none" w:sz="0" w:space="0" w:color="auto"/>
      </w:divBdr>
    </w:div>
    <w:div w:id="1473523166">
      <w:bodyDiv w:val="1"/>
      <w:marLeft w:val="0"/>
      <w:marRight w:val="0"/>
      <w:marTop w:val="0"/>
      <w:marBottom w:val="0"/>
      <w:divBdr>
        <w:top w:val="none" w:sz="0" w:space="0" w:color="auto"/>
        <w:left w:val="none" w:sz="0" w:space="0" w:color="auto"/>
        <w:bottom w:val="none" w:sz="0" w:space="0" w:color="auto"/>
        <w:right w:val="none" w:sz="0" w:space="0" w:color="auto"/>
      </w:divBdr>
    </w:div>
    <w:div w:id="1473596066">
      <w:bodyDiv w:val="1"/>
      <w:marLeft w:val="0"/>
      <w:marRight w:val="0"/>
      <w:marTop w:val="0"/>
      <w:marBottom w:val="0"/>
      <w:divBdr>
        <w:top w:val="none" w:sz="0" w:space="0" w:color="auto"/>
        <w:left w:val="none" w:sz="0" w:space="0" w:color="auto"/>
        <w:bottom w:val="none" w:sz="0" w:space="0" w:color="auto"/>
        <w:right w:val="none" w:sz="0" w:space="0" w:color="auto"/>
      </w:divBdr>
    </w:div>
    <w:div w:id="1473600020">
      <w:bodyDiv w:val="1"/>
      <w:marLeft w:val="0"/>
      <w:marRight w:val="0"/>
      <w:marTop w:val="0"/>
      <w:marBottom w:val="0"/>
      <w:divBdr>
        <w:top w:val="none" w:sz="0" w:space="0" w:color="auto"/>
        <w:left w:val="none" w:sz="0" w:space="0" w:color="auto"/>
        <w:bottom w:val="none" w:sz="0" w:space="0" w:color="auto"/>
        <w:right w:val="none" w:sz="0" w:space="0" w:color="auto"/>
      </w:divBdr>
    </w:div>
    <w:div w:id="1473644139">
      <w:bodyDiv w:val="1"/>
      <w:marLeft w:val="0"/>
      <w:marRight w:val="0"/>
      <w:marTop w:val="0"/>
      <w:marBottom w:val="0"/>
      <w:divBdr>
        <w:top w:val="none" w:sz="0" w:space="0" w:color="auto"/>
        <w:left w:val="none" w:sz="0" w:space="0" w:color="auto"/>
        <w:bottom w:val="none" w:sz="0" w:space="0" w:color="auto"/>
        <w:right w:val="none" w:sz="0" w:space="0" w:color="auto"/>
      </w:divBdr>
    </w:div>
    <w:div w:id="1473790372">
      <w:bodyDiv w:val="1"/>
      <w:marLeft w:val="0"/>
      <w:marRight w:val="0"/>
      <w:marTop w:val="0"/>
      <w:marBottom w:val="0"/>
      <w:divBdr>
        <w:top w:val="none" w:sz="0" w:space="0" w:color="auto"/>
        <w:left w:val="none" w:sz="0" w:space="0" w:color="auto"/>
        <w:bottom w:val="none" w:sz="0" w:space="0" w:color="auto"/>
        <w:right w:val="none" w:sz="0" w:space="0" w:color="auto"/>
      </w:divBdr>
    </w:div>
    <w:div w:id="1474176422">
      <w:bodyDiv w:val="1"/>
      <w:marLeft w:val="0"/>
      <w:marRight w:val="0"/>
      <w:marTop w:val="0"/>
      <w:marBottom w:val="0"/>
      <w:divBdr>
        <w:top w:val="none" w:sz="0" w:space="0" w:color="auto"/>
        <w:left w:val="none" w:sz="0" w:space="0" w:color="auto"/>
        <w:bottom w:val="none" w:sz="0" w:space="0" w:color="auto"/>
        <w:right w:val="none" w:sz="0" w:space="0" w:color="auto"/>
      </w:divBdr>
    </w:div>
    <w:div w:id="1474254395">
      <w:bodyDiv w:val="1"/>
      <w:marLeft w:val="0"/>
      <w:marRight w:val="0"/>
      <w:marTop w:val="0"/>
      <w:marBottom w:val="0"/>
      <w:divBdr>
        <w:top w:val="none" w:sz="0" w:space="0" w:color="auto"/>
        <w:left w:val="none" w:sz="0" w:space="0" w:color="auto"/>
        <w:bottom w:val="none" w:sz="0" w:space="0" w:color="auto"/>
        <w:right w:val="none" w:sz="0" w:space="0" w:color="auto"/>
      </w:divBdr>
    </w:div>
    <w:div w:id="1474255421">
      <w:bodyDiv w:val="1"/>
      <w:marLeft w:val="0"/>
      <w:marRight w:val="0"/>
      <w:marTop w:val="0"/>
      <w:marBottom w:val="0"/>
      <w:divBdr>
        <w:top w:val="none" w:sz="0" w:space="0" w:color="auto"/>
        <w:left w:val="none" w:sz="0" w:space="0" w:color="auto"/>
        <w:bottom w:val="none" w:sz="0" w:space="0" w:color="auto"/>
        <w:right w:val="none" w:sz="0" w:space="0" w:color="auto"/>
      </w:divBdr>
    </w:div>
    <w:div w:id="1474785028">
      <w:bodyDiv w:val="1"/>
      <w:marLeft w:val="0"/>
      <w:marRight w:val="0"/>
      <w:marTop w:val="0"/>
      <w:marBottom w:val="0"/>
      <w:divBdr>
        <w:top w:val="none" w:sz="0" w:space="0" w:color="auto"/>
        <w:left w:val="none" w:sz="0" w:space="0" w:color="auto"/>
        <w:bottom w:val="none" w:sz="0" w:space="0" w:color="auto"/>
        <w:right w:val="none" w:sz="0" w:space="0" w:color="auto"/>
      </w:divBdr>
    </w:div>
    <w:div w:id="1474831983">
      <w:bodyDiv w:val="1"/>
      <w:marLeft w:val="0"/>
      <w:marRight w:val="0"/>
      <w:marTop w:val="0"/>
      <w:marBottom w:val="0"/>
      <w:divBdr>
        <w:top w:val="none" w:sz="0" w:space="0" w:color="auto"/>
        <w:left w:val="none" w:sz="0" w:space="0" w:color="auto"/>
        <w:bottom w:val="none" w:sz="0" w:space="0" w:color="auto"/>
        <w:right w:val="none" w:sz="0" w:space="0" w:color="auto"/>
      </w:divBdr>
    </w:div>
    <w:div w:id="1474954129">
      <w:bodyDiv w:val="1"/>
      <w:marLeft w:val="0"/>
      <w:marRight w:val="0"/>
      <w:marTop w:val="0"/>
      <w:marBottom w:val="0"/>
      <w:divBdr>
        <w:top w:val="none" w:sz="0" w:space="0" w:color="auto"/>
        <w:left w:val="none" w:sz="0" w:space="0" w:color="auto"/>
        <w:bottom w:val="none" w:sz="0" w:space="0" w:color="auto"/>
        <w:right w:val="none" w:sz="0" w:space="0" w:color="auto"/>
      </w:divBdr>
    </w:div>
    <w:div w:id="1474978495">
      <w:bodyDiv w:val="1"/>
      <w:marLeft w:val="0"/>
      <w:marRight w:val="0"/>
      <w:marTop w:val="0"/>
      <w:marBottom w:val="0"/>
      <w:divBdr>
        <w:top w:val="none" w:sz="0" w:space="0" w:color="auto"/>
        <w:left w:val="none" w:sz="0" w:space="0" w:color="auto"/>
        <w:bottom w:val="none" w:sz="0" w:space="0" w:color="auto"/>
        <w:right w:val="none" w:sz="0" w:space="0" w:color="auto"/>
      </w:divBdr>
    </w:div>
    <w:div w:id="1475022295">
      <w:bodyDiv w:val="1"/>
      <w:marLeft w:val="0"/>
      <w:marRight w:val="0"/>
      <w:marTop w:val="0"/>
      <w:marBottom w:val="0"/>
      <w:divBdr>
        <w:top w:val="none" w:sz="0" w:space="0" w:color="auto"/>
        <w:left w:val="none" w:sz="0" w:space="0" w:color="auto"/>
        <w:bottom w:val="none" w:sz="0" w:space="0" w:color="auto"/>
        <w:right w:val="none" w:sz="0" w:space="0" w:color="auto"/>
      </w:divBdr>
    </w:div>
    <w:div w:id="1475558928">
      <w:bodyDiv w:val="1"/>
      <w:marLeft w:val="0"/>
      <w:marRight w:val="0"/>
      <w:marTop w:val="0"/>
      <w:marBottom w:val="0"/>
      <w:divBdr>
        <w:top w:val="none" w:sz="0" w:space="0" w:color="auto"/>
        <w:left w:val="none" w:sz="0" w:space="0" w:color="auto"/>
        <w:bottom w:val="none" w:sz="0" w:space="0" w:color="auto"/>
        <w:right w:val="none" w:sz="0" w:space="0" w:color="auto"/>
      </w:divBdr>
    </w:div>
    <w:div w:id="1475559026">
      <w:bodyDiv w:val="1"/>
      <w:marLeft w:val="0"/>
      <w:marRight w:val="0"/>
      <w:marTop w:val="0"/>
      <w:marBottom w:val="0"/>
      <w:divBdr>
        <w:top w:val="none" w:sz="0" w:space="0" w:color="auto"/>
        <w:left w:val="none" w:sz="0" w:space="0" w:color="auto"/>
        <w:bottom w:val="none" w:sz="0" w:space="0" w:color="auto"/>
        <w:right w:val="none" w:sz="0" w:space="0" w:color="auto"/>
      </w:divBdr>
    </w:div>
    <w:div w:id="1475610459">
      <w:bodyDiv w:val="1"/>
      <w:marLeft w:val="0"/>
      <w:marRight w:val="0"/>
      <w:marTop w:val="0"/>
      <w:marBottom w:val="0"/>
      <w:divBdr>
        <w:top w:val="none" w:sz="0" w:space="0" w:color="auto"/>
        <w:left w:val="none" w:sz="0" w:space="0" w:color="auto"/>
        <w:bottom w:val="none" w:sz="0" w:space="0" w:color="auto"/>
        <w:right w:val="none" w:sz="0" w:space="0" w:color="auto"/>
      </w:divBdr>
    </w:div>
    <w:div w:id="1475639224">
      <w:bodyDiv w:val="1"/>
      <w:marLeft w:val="0"/>
      <w:marRight w:val="0"/>
      <w:marTop w:val="0"/>
      <w:marBottom w:val="0"/>
      <w:divBdr>
        <w:top w:val="none" w:sz="0" w:space="0" w:color="auto"/>
        <w:left w:val="none" w:sz="0" w:space="0" w:color="auto"/>
        <w:bottom w:val="none" w:sz="0" w:space="0" w:color="auto"/>
        <w:right w:val="none" w:sz="0" w:space="0" w:color="auto"/>
      </w:divBdr>
    </w:div>
    <w:div w:id="1475754138">
      <w:bodyDiv w:val="1"/>
      <w:marLeft w:val="0"/>
      <w:marRight w:val="0"/>
      <w:marTop w:val="0"/>
      <w:marBottom w:val="0"/>
      <w:divBdr>
        <w:top w:val="none" w:sz="0" w:space="0" w:color="auto"/>
        <w:left w:val="none" w:sz="0" w:space="0" w:color="auto"/>
        <w:bottom w:val="none" w:sz="0" w:space="0" w:color="auto"/>
        <w:right w:val="none" w:sz="0" w:space="0" w:color="auto"/>
      </w:divBdr>
    </w:div>
    <w:div w:id="1475833263">
      <w:bodyDiv w:val="1"/>
      <w:marLeft w:val="0"/>
      <w:marRight w:val="0"/>
      <w:marTop w:val="0"/>
      <w:marBottom w:val="0"/>
      <w:divBdr>
        <w:top w:val="none" w:sz="0" w:space="0" w:color="auto"/>
        <w:left w:val="none" w:sz="0" w:space="0" w:color="auto"/>
        <w:bottom w:val="none" w:sz="0" w:space="0" w:color="auto"/>
        <w:right w:val="none" w:sz="0" w:space="0" w:color="auto"/>
      </w:divBdr>
    </w:div>
    <w:div w:id="1475950473">
      <w:bodyDiv w:val="1"/>
      <w:marLeft w:val="0"/>
      <w:marRight w:val="0"/>
      <w:marTop w:val="0"/>
      <w:marBottom w:val="0"/>
      <w:divBdr>
        <w:top w:val="none" w:sz="0" w:space="0" w:color="auto"/>
        <w:left w:val="none" w:sz="0" w:space="0" w:color="auto"/>
        <w:bottom w:val="none" w:sz="0" w:space="0" w:color="auto"/>
        <w:right w:val="none" w:sz="0" w:space="0" w:color="auto"/>
      </w:divBdr>
    </w:div>
    <w:div w:id="1476142057">
      <w:bodyDiv w:val="1"/>
      <w:marLeft w:val="0"/>
      <w:marRight w:val="0"/>
      <w:marTop w:val="0"/>
      <w:marBottom w:val="0"/>
      <w:divBdr>
        <w:top w:val="none" w:sz="0" w:space="0" w:color="auto"/>
        <w:left w:val="none" w:sz="0" w:space="0" w:color="auto"/>
        <w:bottom w:val="none" w:sz="0" w:space="0" w:color="auto"/>
        <w:right w:val="none" w:sz="0" w:space="0" w:color="auto"/>
      </w:divBdr>
    </w:div>
    <w:div w:id="1476147236">
      <w:bodyDiv w:val="1"/>
      <w:marLeft w:val="0"/>
      <w:marRight w:val="0"/>
      <w:marTop w:val="0"/>
      <w:marBottom w:val="0"/>
      <w:divBdr>
        <w:top w:val="none" w:sz="0" w:space="0" w:color="auto"/>
        <w:left w:val="none" w:sz="0" w:space="0" w:color="auto"/>
        <w:bottom w:val="none" w:sz="0" w:space="0" w:color="auto"/>
        <w:right w:val="none" w:sz="0" w:space="0" w:color="auto"/>
      </w:divBdr>
    </w:div>
    <w:div w:id="1476292521">
      <w:bodyDiv w:val="1"/>
      <w:marLeft w:val="0"/>
      <w:marRight w:val="0"/>
      <w:marTop w:val="0"/>
      <w:marBottom w:val="0"/>
      <w:divBdr>
        <w:top w:val="none" w:sz="0" w:space="0" w:color="auto"/>
        <w:left w:val="none" w:sz="0" w:space="0" w:color="auto"/>
        <w:bottom w:val="none" w:sz="0" w:space="0" w:color="auto"/>
        <w:right w:val="none" w:sz="0" w:space="0" w:color="auto"/>
      </w:divBdr>
    </w:div>
    <w:div w:id="1476682866">
      <w:bodyDiv w:val="1"/>
      <w:marLeft w:val="0"/>
      <w:marRight w:val="0"/>
      <w:marTop w:val="0"/>
      <w:marBottom w:val="0"/>
      <w:divBdr>
        <w:top w:val="none" w:sz="0" w:space="0" w:color="auto"/>
        <w:left w:val="none" w:sz="0" w:space="0" w:color="auto"/>
        <w:bottom w:val="none" w:sz="0" w:space="0" w:color="auto"/>
        <w:right w:val="none" w:sz="0" w:space="0" w:color="auto"/>
      </w:divBdr>
    </w:div>
    <w:div w:id="1477071111">
      <w:bodyDiv w:val="1"/>
      <w:marLeft w:val="0"/>
      <w:marRight w:val="0"/>
      <w:marTop w:val="0"/>
      <w:marBottom w:val="0"/>
      <w:divBdr>
        <w:top w:val="none" w:sz="0" w:space="0" w:color="auto"/>
        <w:left w:val="none" w:sz="0" w:space="0" w:color="auto"/>
        <w:bottom w:val="none" w:sz="0" w:space="0" w:color="auto"/>
        <w:right w:val="none" w:sz="0" w:space="0" w:color="auto"/>
      </w:divBdr>
    </w:div>
    <w:div w:id="1477188526">
      <w:bodyDiv w:val="1"/>
      <w:marLeft w:val="0"/>
      <w:marRight w:val="0"/>
      <w:marTop w:val="0"/>
      <w:marBottom w:val="0"/>
      <w:divBdr>
        <w:top w:val="none" w:sz="0" w:space="0" w:color="auto"/>
        <w:left w:val="none" w:sz="0" w:space="0" w:color="auto"/>
        <w:bottom w:val="none" w:sz="0" w:space="0" w:color="auto"/>
        <w:right w:val="none" w:sz="0" w:space="0" w:color="auto"/>
      </w:divBdr>
    </w:div>
    <w:div w:id="1477382565">
      <w:bodyDiv w:val="1"/>
      <w:marLeft w:val="0"/>
      <w:marRight w:val="0"/>
      <w:marTop w:val="0"/>
      <w:marBottom w:val="0"/>
      <w:divBdr>
        <w:top w:val="none" w:sz="0" w:space="0" w:color="auto"/>
        <w:left w:val="none" w:sz="0" w:space="0" w:color="auto"/>
        <w:bottom w:val="none" w:sz="0" w:space="0" w:color="auto"/>
        <w:right w:val="none" w:sz="0" w:space="0" w:color="auto"/>
      </w:divBdr>
    </w:div>
    <w:div w:id="1477457414">
      <w:bodyDiv w:val="1"/>
      <w:marLeft w:val="0"/>
      <w:marRight w:val="0"/>
      <w:marTop w:val="0"/>
      <w:marBottom w:val="0"/>
      <w:divBdr>
        <w:top w:val="none" w:sz="0" w:space="0" w:color="auto"/>
        <w:left w:val="none" w:sz="0" w:space="0" w:color="auto"/>
        <w:bottom w:val="none" w:sz="0" w:space="0" w:color="auto"/>
        <w:right w:val="none" w:sz="0" w:space="0" w:color="auto"/>
      </w:divBdr>
    </w:div>
    <w:div w:id="1477524038">
      <w:bodyDiv w:val="1"/>
      <w:marLeft w:val="0"/>
      <w:marRight w:val="0"/>
      <w:marTop w:val="0"/>
      <w:marBottom w:val="0"/>
      <w:divBdr>
        <w:top w:val="none" w:sz="0" w:space="0" w:color="auto"/>
        <w:left w:val="none" w:sz="0" w:space="0" w:color="auto"/>
        <w:bottom w:val="none" w:sz="0" w:space="0" w:color="auto"/>
        <w:right w:val="none" w:sz="0" w:space="0" w:color="auto"/>
      </w:divBdr>
    </w:div>
    <w:div w:id="1477649251">
      <w:bodyDiv w:val="1"/>
      <w:marLeft w:val="0"/>
      <w:marRight w:val="0"/>
      <w:marTop w:val="0"/>
      <w:marBottom w:val="0"/>
      <w:divBdr>
        <w:top w:val="none" w:sz="0" w:space="0" w:color="auto"/>
        <w:left w:val="none" w:sz="0" w:space="0" w:color="auto"/>
        <w:bottom w:val="none" w:sz="0" w:space="0" w:color="auto"/>
        <w:right w:val="none" w:sz="0" w:space="0" w:color="auto"/>
      </w:divBdr>
    </w:div>
    <w:div w:id="1478299879">
      <w:bodyDiv w:val="1"/>
      <w:marLeft w:val="0"/>
      <w:marRight w:val="0"/>
      <w:marTop w:val="0"/>
      <w:marBottom w:val="0"/>
      <w:divBdr>
        <w:top w:val="none" w:sz="0" w:space="0" w:color="auto"/>
        <w:left w:val="none" w:sz="0" w:space="0" w:color="auto"/>
        <w:bottom w:val="none" w:sz="0" w:space="0" w:color="auto"/>
        <w:right w:val="none" w:sz="0" w:space="0" w:color="auto"/>
      </w:divBdr>
    </w:div>
    <w:div w:id="1478304326">
      <w:bodyDiv w:val="1"/>
      <w:marLeft w:val="0"/>
      <w:marRight w:val="0"/>
      <w:marTop w:val="0"/>
      <w:marBottom w:val="0"/>
      <w:divBdr>
        <w:top w:val="none" w:sz="0" w:space="0" w:color="auto"/>
        <w:left w:val="none" w:sz="0" w:space="0" w:color="auto"/>
        <w:bottom w:val="none" w:sz="0" w:space="0" w:color="auto"/>
        <w:right w:val="none" w:sz="0" w:space="0" w:color="auto"/>
      </w:divBdr>
    </w:div>
    <w:div w:id="1478373864">
      <w:bodyDiv w:val="1"/>
      <w:marLeft w:val="0"/>
      <w:marRight w:val="0"/>
      <w:marTop w:val="0"/>
      <w:marBottom w:val="0"/>
      <w:divBdr>
        <w:top w:val="none" w:sz="0" w:space="0" w:color="auto"/>
        <w:left w:val="none" w:sz="0" w:space="0" w:color="auto"/>
        <w:bottom w:val="none" w:sz="0" w:space="0" w:color="auto"/>
        <w:right w:val="none" w:sz="0" w:space="0" w:color="auto"/>
      </w:divBdr>
    </w:div>
    <w:div w:id="1478380157">
      <w:bodyDiv w:val="1"/>
      <w:marLeft w:val="0"/>
      <w:marRight w:val="0"/>
      <w:marTop w:val="0"/>
      <w:marBottom w:val="0"/>
      <w:divBdr>
        <w:top w:val="none" w:sz="0" w:space="0" w:color="auto"/>
        <w:left w:val="none" w:sz="0" w:space="0" w:color="auto"/>
        <w:bottom w:val="none" w:sz="0" w:space="0" w:color="auto"/>
        <w:right w:val="none" w:sz="0" w:space="0" w:color="auto"/>
      </w:divBdr>
    </w:div>
    <w:div w:id="1478452898">
      <w:bodyDiv w:val="1"/>
      <w:marLeft w:val="0"/>
      <w:marRight w:val="0"/>
      <w:marTop w:val="0"/>
      <w:marBottom w:val="0"/>
      <w:divBdr>
        <w:top w:val="none" w:sz="0" w:space="0" w:color="auto"/>
        <w:left w:val="none" w:sz="0" w:space="0" w:color="auto"/>
        <w:bottom w:val="none" w:sz="0" w:space="0" w:color="auto"/>
        <w:right w:val="none" w:sz="0" w:space="0" w:color="auto"/>
      </w:divBdr>
    </w:div>
    <w:div w:id="1478763876">
      <w:bodyDiv w:val="1"/>
      <w:marLeft w:val="0"/>
      <w:marRight w:val="0"/>
      <w:marTop w:val="0"/>
      <w:marBottom w:val="0"/>
      <w:divBdr>
        <w:top w:val="none" w:sz="0" w:space="0" w:color="auto"/>
        <w:left w:val="none" w:sz="0" w:space="0" w:color="auto"/>
        <w:bottom w:val="none" w:sz="0" w:space="0" w:color="auto"/>
        <w:right w:val="none" w:sz="0" w:space="0" w:color="auto"/>
      </w:divBdr>
    </w:div>
    <w:div w:id="1478840542">
      <w:bodyDiv w:val="1"/>
      <w:marLeft w:val="0"/>
      <w:marRight w:val="0"/>
      <w:marTop w:val="0"/>
      <w:marBottom w:val="0"/>
      <w:divBdr>
        <w:top w:val="none" w:sz="0" w:space="0" w:color="auto"/>
        <w:left w:val="none" w:sz="0" w:space="0" w:color="auto"/>
        <w:bottom w:val="none" w:sz="0" w:space="0" w:color="auto"/>
        <w:right w:val="none" w:sz="0" w:space="0" w:color="auto"/>
      </w:divBdr>
    </w:div>
    <w:div w:id="1478961025">
      <w:bodyDiv w:val="1"/>
      <w:marLeft w:val="0"/>
      <w:marRight w:val="0"/>
      <w:marTop w:val="0"/>
      <w:marBottom w:val="0"/>
      <w:divBdr>
        <w:top w:val="none" w:sz="0" w:space="0" w:color="auto"/>
        <w:left w:val="none" w:sz="0" w:space="0" w:color="auto"/>
        <w:bottom w:val="none" w:sz="0" w:space="0" w:color="auto"/>
        <w:right w:val="none" w:sz="0" w:space="0" w:color="auto"/>
      </w:divBdr>
    </w:div>
    <w:div w:id="1479303806">
      <w:bodyDiv w:val="1"/>
      <w:marLeft w:val="0"/>
      <w:marRight w:val="0"/>
      <w:marTop w:val="0"/>
      <w:marBottom w:val="0"/>
      <w:divBdr>
        <w:top w:val="none" w:sz="0" w:space="0" w:color="auto"/>
        <w:left w:val="none" w:sz="0" w:space="0" w:color="auto"/>
        <w:bottom w:val="none" w:sz="0" w:space="0" w:color="auto"/>
        <w:right w:val="none" w:sz="0" w:space="0" w:color="auto"/>
      </w:divBdr>
    </w:div>
    <w:div w:id="1479415026">
      <w:bodyDiv w:val="1"/>
      <w:marLeft w:val="0"/>
      <w:marRight w:val="0"/>
      <w:marTop w:val="0"/>
      <w:marBottom w:val="0"/>
      <w:divBdr>
        <w:top w:val="none" w:sz="0" w:space="0" w:color="auto"/>
        <w:left w:val="none" w:sz="0" w:space="0" w:color="auto"/>
        <w:bottom w:val="none" w:sz="0" w:space="0" w:color="auto"/>
        <w:right w:val="none" w:sz="0" w:space="0" w:color="auto"/>
      </w:divBdr>
    </w:div>
    <w:div w:id="1479566251">
      <w:bodyDiv w:val="1"/>
      <w:marLeft w:val="0"/>
      <w:marRight w:val="0"/>
      <w:marTop w:val="0"/>
      <w:marBottom w:val="0"/>
      <w:divBdr>
        <w:top w:val="none" w:sz="0" w:space="0" w:color="auto"/>
        <w:left w:val="none" w:sz="0" w:space="0" w:color="auto"/>
        <w:bottom w:val="none" w:sz="0" w:space="0" w:color="auto"/>
        <w:right w:val="none" w:sz="0" w:space="0" w:color="auto"/>
      </w:divBdr>
    </w:div>
    <w:div w:id="1479614018">
      <w:bodyDiv w:val="1"/>
      <w:marLeft w:val="0"/>
      <w:marRight w:val="0"/>
      <w:marTop w:val="0"/>
      <w:marBottom w:val="0"/>
      <w:divBdr>
        <w:top w:val="none" w:sz="0" w:space="0" w:color="auto"/>
        <w:left w:val="none" w:sz="0" w:space="0" w:color="auto"/>
        <w:bottom w:val="none" w:sz="0" w:space="0" w:color="auto"/>
        <w:right w:val="none" w:sz="0" w:space="0" w:color="auto"/>
      </w:divBdr>
    </w:div>
    <w:div w:id="1479760386">
      <w:bodyDiv w:val="1"/>
      <w:marLeft w:val="0"/>
      <w:marRight w:val="0"/>
      <w:marTop w:val="0"/>
      <w:marBottom w:val="0"/>
      <w:divBdr>
        <w:top w:val="none" w:sz="0" w:space="0" w:color="auto"/>
        <w:left w:val="none" w:sz="0" w:space="0" w:color="auto"/>
        <w:bottom w:val="none" w:sz="0" w:space="0" w:color="auto"/>
        <w:right w:val="none" w:sz="0" w:space="0" w:color="auto"/>
      </w:divBdr>
    </w:div>
    <w:div w:id="1479803886">
      <w:bodyDiv w:val="1"/>
      <w:marLeft w:val="0"/>
      <w:marRight w:val="0"/>
      <w:marTop w:val="0"/>
      <w:marBottom w:val="0"/>
      <w:divBdr>
        <w:top w:val="none" w:sz="0" w:space="0" w:color="auto"/>
        <w:left w:val="none" w:sz="0" w:space="0" w:color="auto"/>
        <w:bottom w:val="none" w:sz="0" w:space="0" w:color="auto"/>
        <w:right w:val="none" w:sz="0" w:space="0" w:color="auto"/>
      </w:divBdr>
    </w:div>
    <w:div w:id="1479878857">
      <w:bodyDiv w:val="1"/>
      <w:marLeft w:val="0"/>
      <w:marRight w:val="0"/>
      <w:marTop w:val="0"/>
      <w:marBottom w:val="0"/>
      <w:divBdr>
        <w:top w:val="none" w:sz="0" w:space="0" w:color="auto"/>
        <w:left w:val="none" w:sz="0" w:space="0" w:color="auto"/>
        <w:bottom w:val="none" w:sz="0" w:space="0" w:color="auto"/>
        <w:right w:val="none" w:sz="0" w:space="0" w:color="auto"/>
      </w:divBdr>
    </w:div>
    <w:div w:id="1480071418">
      <w:bodyDiv w:val="1"/>
      <w:marLeft w:val="0"/>
      <w:marRight w:val="0"/>
      <w:marTop w:val="0"/>
      <w:marBottom w:val="0"/>
      <w:divBdr>
        <w:top w:val="none" w:sz="0" w:space="0" w:color="auto"/>
        <w:left w:val="none" w:sz="0" w:space="0" w:color="auto"/>
        <w:bottom w:val="none" w:sz="0" w:space="0" w:color="auto"/>
        <w:right w:val="none" w:sz="0" w:space="0" w:color="auto"/>
      </w:divBdr>
    </w:div>
    <w:div w:id="1480076891">
      <w:bodyDiv w:val="1"/>
      <w:marLeft w:val="0"/>
      <w:marRight w:val="0"/>
      <w:marTop w:val="0"/>
      <w:marBottom w:val="0"/>
      <w:divBdr>
        <w:top w:val="none" w:sz="0" w:space="0" w:color="auto"/>
        <w:left w:val="none" w:sz="0" w:space="0" w:color="auto"/>
        <w:bottom w:val="none" w:sz="0" w:space="0" w:color="auto"/>
        <w:right w:val="none" w:sz="0" w:space="0" w:color="auto"/>
      </w:divBdr>
    </w:div>
    <w:div w:id="1480222698">
      <w:bodyDiv w:val="1"/>
      <w:marLeft w:val="0"/>
      <w:marRight w:val="0"/>
      <w:marTop w:val="0"/>
      <w:marBottom w:val="0"/>
      <w:divBdr>
        <w:top w:val="none" w:sz="0" w:space="0" w:color="auto"/>
        <w:left w:val="none" w:sz="0" w:space="0" w:color="auto"/>
        <w:bottom w:val="none" w:sz="0" w:space="0" w:color="auto"/>
        <w:right w:val="none" w:sz="0" w:space="0" w:color="auto"/>
      </w:divBdr>
    </w:div>
    <w:div w:id="1480264260">
      <w:bodyDiv w:val="1"/>
      <w:marLeft w:val="0"/>
      <w:marRight w:val="0"/>
      <w:marTop w:val="0"/>
      <w:marBottom w:val="0"/>
      <w:divBdr>
        <w:top w:val="none" w:sz="0" w:space="0" w:color="auto"/>
        <w:left w:val="none" w:sz="0" w:space="0" w:color="auto"/>
        <w:bottom w:val="none" w:sz="0" w:space="0" w:color="auto"/>
        <w:right w:val="none" w:sz="0" w:space="0" w:color="auto"/>
      </w:divBdr>
    </w:div>
    <w:div w:id="1480423128">
      <w:bodyDiv w:val="1"/>
      <w:marLeft w:val="0"/>
      <w:marRight w:val="0"/>
      <w:marTop w:val="0"/>
      <w:marBottom w:val="0"/>
      <w:divBdr>
        <w:top w:val="none" w:sz="0" w:space="0" w:color="auto"/>
        <w:left w:val="none" w:sz="0" w:space="0" w:color="auto"/>
        <w:bottom w:val="none" w:sz="0" w:space="0" w:color="auto"/>
        <w:right w:val="none" w:sz="0" w:space="0" w:color="auto"/>
      </w:divBdr>
    </w:div>
    <w:div w:id="1480463975">
      <w:bodyDiv w:val="1"/>
      <w:marLeft w:val="0"/>
      <w:marRight w:val="0"/>
      <w:marTop w:val="0"/>
      <w:marBottom w:val="0"/>
      <w:divBdr>
        <w:top w:val="none" w:sz="0" w:space="0" w:color="auto"/>
        <w:left w:val="none" w:sz="0" w:space="0" w:color="auto"/>
        <w:bottom w:val="none" w:sz="0" w:space="0" w:color="auto"/>
        <w:right w:val="none" w:sz="0" w:space="0" w:color="auto"/>
      </w:divBdr>
    </w:div>
    <w:div w:id="1480533189">
      <w:bodyDiv w:val="1"/>
      <w:marLeft w:val="0"/>
      <w:marRight w:val="0"/>
      <w:marTop w:val="0"/>
      <w:marBottom w:val="0"/>
      <w:divBdr>
        <w:top w:val="none" w:sz="0" w:space="0" w:color="auto"/>
        <w:left w:val="none" w:sz="0" w:space="0" w:color="auto"/>
        <w:bottom w:val="none" w:sz="0" w:space="0" w:color="auto"/>
        <w:right w:val="none" w:sz="0" w:space="0" w:color="auto"/>
      </w:divBdr>
    </w:div>
    <w:div w:id="1480655695">
      <w:bodyDiv w:val="1"/>
      <w:marLeft w:val="0"/>
      <w:marRight w:val="0"/>
      <w:marTop w:val="0"/>
      <w:marBottom w:val="0"/>
      <w:divBdr>
        <w:top w:val="none" w:sz="0" w:space="0" w:color="auto"/>
        <w:left w:val="none" w:sz="0" w:space="0" w:color="auto"/>
        <w:bottom w:val="none" w:sz="0" w:space="0" w:color="auto"/>
        <w:right w:val="none" w:sz="0" w:space="0" w:color="auto"/>
      </w:divBdr>
    </w:div>
    <w:div w:id="1480683085">
      <w:bodyDiv w:val="1"/>
      <w:marLeft w:val="0"/>
      <w:marRight w:val="0"/>
      <w:marTop w:val="0"/>
      <w:marBottom w:val="0"/>
      <w:divBdr>
        <w:top w:val="none" w:sz="0" w:space="0" w:color="auto"/>
        <w:left w:val="none" w:sz="0" w:space="0" w:color="auto"/>
        <w:bottom w:val="none" w:sz="0" w:space="0" w:color="auto"/>
        <w:right w:val="none" w:sz="0" w:space="0" w:color="auto"/>
      </w:divBdr>
    </w:div>
    <w:div w:id="1480727489">
      <w:bodyDiv w:val="1"/>
      <w:marLeft w:val="0"/>
      <w:marRight w:val="0"/>
      <w:marTop w:val="0"/>
      <w:marBottom w:val="0"/>
      <w:divBdr>
        <w:top w:val="none" w:sz="0" w:space="0" w:color="auto"/>
        <w:left w:val="none" w:sz="0" w:space="0" w:color="auto"/>
        <w:bottom w:val="none" w:sz="0" w:space="0" w:color="auto"/>
        <w:right w:val="none" w:sz="0" w:space="0" w:color="auto"/>
      </w:divBdr>
    </w:div>
    <w:div w:id="1480733483">
      <w:bodyDiv w:val="1"/>
      <w:marLeft w:val="0"/>
      <w:marRight w:val="0"/>
      <w:marTop w:val="0"/>
      <w:marBottom w:val="0"/>
      <w:divBdr>
        <w:top w:val="none" w:sz="0" w:space="0" w:color="auto"/>
        <w:left w:val="none" w:sz="0" w:space="0" w:color="auto"/>
        <w:bottom w:val="none" w:sz="0" w:space="0" w:color="auto"/>
        <w:right w:val="none" w:sz="0" w:space="0" w:color="auto"/>
      </w:divBdr>
    </w:div>
    <w:div w:id="1480804315">
      <w:bodyDiv w:val="1"/>
      <w:marLeft w:val="0"/>
      <w:marRight w:val="0"/>
      <w:marTop w:val="0"/>
      <w:marBottom w:val="0"/>
      <w:divBdr>
        <w:top w:val="none" w:sz="0" w:space="0" w:color="auto"/>
        <w:left w:val="none" w:sz="0" w:space="0" w:color="auto"/>
        <w:bottom w:val="none" w:sz="0" w:space="0" w:color="auto"/>
        <w:right w:val="none" w:sz="0" w:space="0" w:color="auto"/>
      </w:divBdr>
    </w:div>
    <w:div w:id="1481116265">
      <w:bodyDiv w:val="1"/>
      <w:marLeft w:val="0"/>
      <w:marRight w:val="0"/>
      <w:marTop w:val="0"/>
      <w:marBottom w:val="0"/>
      <w:divBdr>
        <w:top w:val="none" w:sz="0" w:space="0" w:color="auto"/>
        <w:left w:val="none" w:sz="0" w:space="0" w:color="auto"/>
        <w:bottom w:val="none" w:sz="0" w:space="0" w:color="auto"/>
        <w:right w:val="none" w:sz="0" w:space="0" w:color="auto"/>
      </w:divBdr>
    </w:div>
    <w:div w:id="1481312533">
      <w:bodyDiv w:val="1"/>
      <w:marLeft w:val="0"/>
      <w:marRight w:val="0"/>
      <w:marTop w:val="0"/>
      <w:marBottom w:val="0"/>
      <w:divBdr>
        <w:top w:val="none" w:sz="0" w:space="0" w:color="auto"/>
        <w:left w:val="none" w:sz="0" w:space="0" w:color="auto"/>
        <w:bottom w:val="none" w:sz="0" w:space="0" w:color="auto"/>
        <w:right w:val="none" w:sz="0" w:space="0" w:color="auto"/>
      </w:divBdr>
    </w:div>
    <w:div w:id="1481386481">
      <w:bodyDiv w:val="1"/>
      <w:marLeft w:val="0"/>
      <w:marRight w:val="0"/>
      <w:marTop w:val="0"/>
      <w:marBottom w:val="0"/>
      <w:divBdr>
        <w:top w:val="none" w:sz="0" w:space="0" w:color="auto"/>
        <w:left w:val="none" w:sz="0" w:space="0" w:color="auto"/>
        <w:bottom w:val="none" w:sz="0" w:space="0" w:color="auto"/>
        <w:right w:val="none" w:sz="0" w:space="0" w:color="auto"/>
      </w:divBdr>
    </w:div>
    <w:div w:id="1481461045">
      <w:bodyDiv w:val="1"/>
      <w:marLeft w:val="0"/>
      <w:marRight w:val="0"/>
      <w:marTop w:val="0"/>
      <w:marBottom w:val="0"/>
      <w:divBdr>
        <w:top w:val="none" w:sz="0" w:space="0" w:color="auto"/>
        <w:left w:val="none" w:sz="0" w:space="0" w:color="auto"/>
        <w:bottom w:val="none" w:sz="0" w:space="0" w:color="auto"/>
        <w:right w:val="none" w:sz="0" w:space="0" w:color="auto"/>
      </w:divBdr>
    </w:div>
    <w:div w:id="1482040321">
      <w:bodyDiv w:val="1"/>
      <w:marLeft w:val="0"/>
      <w:marRight w:val="0"/>
      <w:marTop w:val="0"/>
      <w:marBottom w:val="0"/>
      <w:divBdr>
        <w:top w:val="none" w:sz="0" w:space="0" w:color="auto"/>
        <w:left w:val="none" w:sz="0" w:space="0" w:color="auto"/>
        <w:bottom w:val="none" w:sz="0" w:space="0" w:color="auto"/>
        <w:right w:val="none" w:sz="0" w:space="0" w:color="auto"/>
      </w:divBdr>
    </w:div>
    <w:div w:id="1482114530">
      <w:bodyDiv w:val="1"/>
      <w:marLeft w:val="0"/>
      <w:marRight w:val="0"/>
      <w:marTop w:val="0"/>
      <w:marBottom w:val="0"/>
      <w:divBdr>
        <w:top w:val="none" w:sz="0" w:space="0" w:color="auto"/>
        <w:left w:val="none" w:sz="0" w:space="0" w:color="auto"/>
        <w:bottom w:val="none" w:sz="0" w:space="0" w:color="auto"/>
        <w:right w:val="none" w:sz="0" w:space="0" w:color="auto"/>
      </w:divBdr>
    </w:div>
    <w:div w:id="1482387095">
      <w:bodyDiv w:val="1"/>
      <w:marLeft w:val="0"/>
      <w:marRight w:val="0"/>
      <w:marTop w:val="0"/>
      <w:marBottom w:val="0"/>
      <w:divBdr>
        <w:top w:val="none" w:sz="0" w:space="0" w:color="auto"/>
        <w:left w:val="none" w:sz="0" w:space="0" w:color="auto"/>
        <w:bottom w:val="none" w:sz="0" w:space="0" w:color="auto"/>
        <w:right w:val="none" w:sz="0" w:space="0" w:color="auto"/>
      </w:divBdr>
    </w:div>
    <w:div w:id="1482498201">
      <w:bodyDiv w:val="1"/>
      <w:marLeft w:val="0"/>
      <w:marRight w:val="0"/>
      <w:marTop w:val="0"/>
      <w:marBottom w:val="0"/>
      <w:divBdr>
        <w:top w:val="none" w:sz="0" w:space="0" w:color="auto"/>
        <w:left w:val="none" w:sz="0" w:space="0" w:color="auto"/>
        <w:bottom w:val="none" w:sz="0" w:space="0" w:color="auto"/>
        <w:right w:val="none" w:sz="0" w:space="0" w:color="auto"/>
      </w:divBdr>
    </w:div>
    <w:div w:id="1482503612">
      <w:bodyDiv w:val="1"/>
      <w:marLeft w:val="0"/>
      <w:marRight w:val="0"/>
      <w:marTop w:val="0"/>
      <w:marBottom w:val="0"/>
      <w:divBdr>
        <w:top w:val="none" w:sz="0" w:space="0" w:color="auto"/>
        <w:left w:val="none" w:sz="0" w:space="0" w:color="auto"/>
        <w:bottom w:val="none" w:sz="0" w:space="0" w:color="auto"/>
        <w:right w:val="none" w:sz="0" w:space="0" w:color="auto"/>
      </w:divBdr>
    </w:div>
    <w:div w:id="1482578565">
      <w:bodyDiv w:val="1"/>
      <w:marLeft w:val="0"/>
      <w:marRight w:val="0"/>
      <w:marTop w:val="0"/>
      <w:marBottom w:val="0"/>
      <w:divBdr>
        <w:top w:val="none" w:sz="0" w:space="0" w:color="auto"/>
        <w:left w:val="none" w:sz="0" w:space="0" w:color="auto"/>
        <w:bottom w:val="none" w:sz="0" w:space="0" w:color="auto"/>
        <w:right w:val="none" w:sz="0" w:space="0" w:color="auto"/>
      </w:divBdr>
    </w:div>
    <w:div w:id="1482648712">
      <w:bodyDiv w:val="1"/>
      <w:marLeft w:val="0"/>
      <w:marRight w:val="0"/>
      <w:marTop w:val="0"/>
      <w:marBottom w:val="0"/>
      <w:divBdr>
        <w:top w:val="none" w:sz="0" w:space="0" w:color="auto"/>
        <w:left w:val="none" w:sz="0" w:space="0" w:color="auto"/>
        <w:bottom w:val="none" w:sz="0" w:space="0" w:color="auto"/>
        <w:right w:val="none" w:sz="0" w:space="0" w:color="auto"/>
      </w:divBdr>
    </w:div>
    <w:div w:id="1482818295">
      <w:bodyDiv w:val="1"/>
      <w:marLeft w:val="0"/>
      <w:marRight w:val="0"/>
      <w:marTop w:val="0"/>
      <w:marBottom w:val="0"/>
      <w:divBdr>
        <w:top w:val="none" w:sz="0" w:space="0" w:color="auto"/>
        <w:left w:val="none" w:sz="0" w:space="0" w:color="auto"/>
        <w:bottom w:val="none" w:sz="0" w:space="0" w:color="auto"/>
        <w:right w:val="none" w:sz="0" w:space="0" w:color="auto"/>
      </w:divBdr>
    </w:div>
    <w:div w:id="1482843849">
      <w:bodyDiv w:val="1"/>
      <w:marLeft w:val="0"/>
      <w:marRight w:val="0"/>
      <w:marTop w:val="0"/>
      <w:marBottom w:val="0"/>
      <w:divBdr>
        <w:top w:val="none" w:sz="0" w:space="0" w:color="auto"/>
        <w:left w:val="none" w:sz="0" w:space="0" w:color="auto"/>
        <w:bottom w:val="none" w:sz="0" w:space="0" w:color="auto"/>
        <w:right w:val="none" w:sz="0" w:space="0" w:color="auto"/>
      </w:divBdr>
    </w:div>
    <w:div w:id="1482888751">
      <w:bodyDiv w:val="1"/>
      <w:marLeft w:val="0"/>
      <w:marRight w:val="0"/>
      <w:marTop w:val="0"/>
      <w:marBottom w:val="0"/>
      <w:divBdr>
        <w:top w:val="none" w:sz="0" w:space="0" w:color="auto"/>
        <w:left w:val="none" w:sz="0" w:space="0" w:color="auto"/>
        <w:bottom w:val="none" w:sz="0" w:space="0" w:color="auto"/>
        <w:right w:val="none" w:sz="0" w:space="0" w:color="auto"/>
      </w:divBdr>
    </w:div>
    <w:div w:id="1483277525">
      <w:bodyDiv w:val="1"/>
      <w:marLeft w:val="0"/>
      <w:marRight w:val="0"/>
      <w:marTop w:val="0"/>
      <w:marBottom w:val="0"/>
      <w:divBdr>
        <w:top w:val="none" w:sz="0" w:space="0" w:color="auto"/>
        <w:left w:val="none" w:sz="0" w:space="0" w:color="auto"/>
        <w:bottom w:val="none" w:sz="0" w:space="0" w:color="auto"/>
        <w:right w:val="none" w:sz="0" w:space="0" w:color="auto"/>
      </w:divBdr>
    </w:div>
    <w:div w:id="1483427433">
      <w:bodyDiv w:val="1"/>
      <w:marLeft w:val="0"/>
      <w:marRight w:val="0"/>
      <w:marTop w:val="0"/>
      <w:marBottom w:val="0"/>
      <w:divBdr>
        <w:top w:val="none" w:sz="0" w:space="0" w:color="auto"/>
        <w:left w:val="none" w:sz="0" w:space="0" w:color="auto"/>
        <w:bottom w:val="none" w:sz="0" w:space="0" w:color="auto"/>
        <w:right w:val="none" w:sz="0" w:space="0" w:color="auto"/>
      </w:divBdr>
    </w:div>
    <w:div w:id="1483543429">
      <w:bodyDiv w:val="1"/>
      <w:marLeft w:val="0"/>
      <w:marRight w:val="0"/>
      <w:marTop w:val="0"/>
      <w:marBottom w:val="0"/>
      <w:divBdr>
        <w:top w:val="none" w:sz="0" w:space="0" w:color="auto"/>
        <w:left w:val="none" w:sz="0" w:space="0" w:color="auto"/>
        <w:bottom w:val="none" w:sz="0" w:space="0" w:color="auto"/>
        <w:right w:val="none" w:sz="0" w:space="0" w:color="auto"/>
      </w:divBdr>
    </w:div>
    <w:div w:id="1483615623">
      <w:bodyDiv w:val="1"/>
      <w:marLeft w:val="0"/>
      <w:marRight w:val="0"/>
      <w:marTop w:val="0"/>
      <w:marBottom w:val="0"/>
      <w:divBdr>
        <w:top w:val="none" w:sz="0" w:space="0" w:color="auto"/>
        <w:left w:val="none" w:sz="0" w:space="0" w:color="auto"/>
        <w:bottom w:val="none" w:sz="0" w:space="0" w:color="auto"/>
        <w:right w:val="none" w:sz="0" w:space="0" w:color="auto"/>
      </w:divBdr>
    </w:div>
    <w:div w:id="1483741915">
      <w:bodyDiv w:val="1"/>
      <w:marLeft w:val="0"/>
      <w:marRight w:val="0"/>
      <w:marTop w:val="0"/>
      <w:marBottom w:val="0"/>
      <w:divBdr>
        <w:top w:val="none" w:sz="0" w:space="0" w:color="auto"/>
        <w:left w:val="none" w:sz="0" w:space="0" w:color="auto"/>
        <w:bottom w:val="none" w:sz="0" w:space="0" w:color="auto"/>
        <w:right w:val="none" w:sz="0" w:space="0" w:color="auto"/>
      </w:divBdr>
    </w:div>
    <w:div w:id="1483888720">
      <w:bodyDiv w:val="1"/>
      <w:marLeft w:val="0"/>
      <w:marRight w:val="0"/>
      <w:marTop w:val="0"/>
      <w:marBottom w:val="0"/>
      <w:divBdr>
        <w:top w:val="none" w:sz="0" w:space="0" w:color="auto"/>
        <w:left w:val="none" w:sz="0" w:space="0" w:color="auto"/>
        <w:bottom w:val="none" w:sz="0" w:space="0" w:color="auto"/>
        <w:right w:val="none" w:sz="0" w:space="0" w:color="auto"/>
      </w:divBdr>
    </w:div>
    <w:div w:id="1483891708">
      <w:bodyDiv w:val="1"/>
      <w:marLeft w:val="0"/>
      <w:marRight w:val="0"/>
      <w:marTop w:val="0"/>
      <w:marBottom w:val="0"/>
      <w:divBdr>
        <w:top w:val="none" w:sz="0" w:space="0" w:color="auto"/>
        <w:left w:val="none" w:sz="0" w:space="0" w:color="auto"/>
        <w:bottom w:val="none" w:sz="0" w:space="0" w:color="auto"/>
        <w:right w:val="none" w:sz="0" w:space="0" w:color="auto"/>
      </w:divBdr>
    </w:div>
    <w:div w:id="1483933661">
      <w:bodyDiv w:val="1"/>
      <w:marLeft w:val="0"/>
      <w:marRight w:val="0"/>
      <w:marTop w:val="0"/>
      <w:marBottom w:val="0"/>
      <w:divBdr>
        <w:top w:val="none" w:sz="0" w:space="0" w:color="auto"/>
        <w:left w:val="none" w:sz="0" w:space="0" w:color="auto"/>
        <w:bottom w:val="none" w:sz="0" w:space="0" w:color="auto"/>
        <w:right w:val="none" w:sz="0" w:space="0" w:color="auto"/>
      </w:divBdr>
    </w:div>
    <w:div w:id="1484076644">
      <w:bodyDiv w:val="1"/>
      <w:marLeft w:val="0"/>
      <w:marRight w:val="0"/>
      <w:marTop w:val="0"/>
      <w:marBottom w:val="0"/>
      <w:divBdr>
        <w:top w:val="none" w:sz="0" w:space="0" w:color="auto"/>
        <w:left w:val="none" w:sz="0" w:space="0" w:color="auto"/>
        <w:bottom w:val="none" w:sz="0" w:space="0" w:color="auto"/>
        <w:right w:val="none" w:sz="0" w:space="0" w:color="auto"/>
      </w:divBdr>
    </w:div>
    <w:div w:id="1484204184">
      <w:bodyDiv w:val="1"/>
      <w:marLeft w:val="0"/>
      <w:marRight w:val="0"/>
      <w:marTop w:val="0"/>
      <w:marBottom w:val="0"/>
      <w:divBdr>
        <w:top w:val="none" w:sz="0" w:space="0" w:color="auto"/>
        <w:left w:val="none" w:sz="0" w:space="0" w:color="auto"/>
        <w:bottom w:val="none" w:sz="0" w:space="0" w:color="auto"/>
        <w:right w:val="none" w:sz="0" w:space="0" w:color="auto"/>
      </w:divBdr>
    </w:div>
    <w:div w:id="1484540264">
      <w:bodyDiv w:val="1"/>
      <w:marLeft w:val="0"/>
      <w:marRight w:val="0"/>
      <w:marTop w:val="0"/>
      <w:marBottom w:val="0"/>
      <w:divBdr>
        <w:top w:val="none" w:sz="0" w:space="0" w:color="auto"/>
        <w:left w:val="none" w:sz="0" w:space="0" w:color="auto"/>
        <w:bottom w:val="none" w:sz="0" w:space="0" w:color="auto"/>
        <w:right w:val="none" w:sz="0" w:space="0" w:color="auto"/>
      </w:divBdr>
    </w:div>
    <w:div w:id="1484735348">
      <w:bodyDiv w:val="1"/>
      <w:marLeft w:val="0"/>
      <w:marRight w:val="0"/>
      <w:marTop w:val="0"/>
      <w:marBottom w:val="0"/>
      <w:divBdr>
        <w:top w:val="none" w:sz="0" w:space="0" w:color="auto"/>
        <w:left w:val="none" w:sz="0" w:space="0" w:color="auto"/>
        <w:bottom w:val="none" w:sz="0" w:space="0" w:color="auto"/>
        <w:right w:val="none" w:sz="0" w:space="0" w:color="auto"/>
      </w:divBdr>
    </w:div>
    <w:div w:id="1484736363">
      <w:bodyDiv w:val="1"/>
      <w:marLeft w:val="0"/>
      <w:marRight w:val="0"/>
      <w:marTop w:val="0"/>
      <w:marBottom w:val="0"/>
      <w:divBdr>
        <w:top w:val="none" w:sz="0" w:space="0" w:color="auto"/>
        <w:left w:val="none" w:sz="0" w:space="0" w:color="auto"/>
        <w:bottom w:val="none" w:sz="0" w:space="0" w:color="auto"/>
        <w:right w:val="none" w:sz="0" w:space="0" w:color="auto"/>
      </w:divBdr>
    </w:div>
    <w:div w:id="1484808699">
      <w:bodyDiv w:val="1"/>
      <w:marLeft w:val="0"/>
      <w:marRight w:val="0"/>
      <w:marTop w:val="0"/>
      <w:marBottom w:val="0"/>
      <w:divBdr>
        <w:top w:val="none" w:sz="0" w:space="0" w:color="auto"/>
        <w:left w:val="none" w:sz="0" w:space="0" w:color="auto"/>
        <w:bottom w:val="none" w:sz="0" w:space="0" w:color="auto"/>
        <w:right w:val="none" w:sz="0" w:space="0" w:color="auto"/>
      </w:divBdr>
    </w:div>
    <w:div w:id="1484810622">
      <w:bodyDiv w:val="1"/>
      <w:marLeft w:val="0"/>
      <w:marRight w:val="0"/>
      <w:marTop w:val="0"/>
      <w:marBottom w:val="0"/>
      <w:divBdr>
        <w:top w:val="none" w:sz="0" w:space="0" w:color="auto"/>
        <w:left w:val="none" w:sz="0" w:space="0" w:color="auto"/>
        <w:bottom w:val="none" w:sz="0" w:space="0" w:color="auto"/>
        <w:right w:val="none" w:sz="0" w:space="0" w:color="auto"/>
      </w:divBdr>
    </w:div>
    <w:div w:id="1485002924">
      <w:bodyDiv w:val="1"/>
      <w:marLeft w:val="0"/>
      <w:marRight w:val="0"/>
      <w:marTop w:val="0"/>
      <w:marBottom w:val="0"/>
      <w:divBdr>
        <w:top w:val="none" w:sz="0" w:space="0" w:color="auto"/>
        <w:left w:val="none" w:sz="0" w:space="0" w:color="auto"/>
        <w:bottom w:val="none" w:sz="0" w:space="0" w:color="auto"/>
        <w:right w:val="none" w:sz="0" w:space="0" w:color="auto"/>
      </w:divBdr>
    </w:div>
    <w:div w:id="1485317711">
      <w:bodyDiv w:val="1"/>
      <w:marLeft w:val="0"/>
      <w:marRight w:val="0"/>
      <w:marTop w:val="0"/>
      <w:marBottom w:val="0"/>
      <w:divBdr>
        <w:top w:val="none" w:sz="0" w:space="0" w:color="auto"/>
        <w:left w:val="none" w:sz="0" w:space="0" w:color="auto"/>
        <w:bottom w:val="none" w:sz="0" w:space="0" w:color="auto"/>
        <w:right w:val="none" w:sz="0" w:space="0" w:color="auto"/>
      </w:divBdr>
    </w:div>
    <w:div w:id="1485390401">
      <w:bodyDiv w:val="1"/>
      <w:marLeft w:val="0"/>
      <w:marRight w:val="0"/>
      <w:marTop w:val="0"/>
      <w:marBottom w:val="0"/>
      <w:divBdr>
        <w:top w:val="none" w:sz="0" w:space="0" w:color="auto"/>
        <w:left w:val="none" w:sz="0" w:space="0" w:color="auto"/>
        <w:bottom w:val="none" w:sz="0" w:space="0" w:color="auto"/>
        <w:right w:val="none" w:sz="0" w:space="0" w:color="auto"/>
      </w:divBdr>
    </w:div>
    <w:div w:id="1485393237">
      <w:bodyDiv w:val="1"/>
      <w:marLeft w:val="0"/>
      <w:marRight w:val="0"/>
      <w:marTop w:val="0"/>
      <w:marBottom w:val="0"/>
      <w:divBdr>
        <w:top w:val="none" w:sz="0" w:space="0" w:color="auto"/>
        <w:left w:val="none" w:sz="0" w:space="0" w:color="auto"/>
        <w:bottom w:val="none" w:sz="0" w:space="0" w:color="auto"/>
        <w:right w:val="none" w:sz="0" w:space="0" w:color="auto"/>
      </w:divBdr>
    </w:div>
    <w:div w:id="1485731384">
      <w:bodyDiv w:val="1"/>
      <w:marLeft w:val="0"/>
      <w:marRight w:val="0"/>
      <w:marTop w:val="0"/>
      <w:marBottom w:val="0"/>
      <w:divBdr>
        <w:top w:val="none" w:sz="0" w:space="0" w:color="auto"/>
        <w:left w:val="none" w:sz="0" w:space="0" w:color="auto"/>
        <w:bottom w:val="none" w:sz="0" w:space="0" w:color="auto"/>
        <w:right w:val="none" w:sz="0" w:space="0" w:color="auto"/>
      </w:divBdr>
    </w:div>
    <w:div w:id="1485852762">
      <w:bodyDiv w:val="1"/>
      <w:marLeft w:val="0"/>
      <w:marRight w:val="0"/>
      <w:marTop w:val="0"/>
      <w:marBottom w:val="0"/>
      <w:divBdr>
        <w:top w:val="none" w:sz="0" w:space="0" w:color="auto"/>
        <w:left w:val="none" w:sz="0" w:space="0" w:color="auto"/>
        <w:bottom w:val="none" w:sz="0" w:space="0" w:color="auto"/>
        <w:right w:val="none" w:sz="0" w:space="0" w:color="auto"/>
      </w:divBdr>
    </w:div>
    <w:div w:id="1485855075">
      <w:bodyDiv w:val="1"/>
      <w:marLeft w:val="0"/>
      <w:marRight w:val="0"/>
      <w:marTop w:val="0"/>
      <w:marBottom w:val="0"/>
      <w:divBdr>
        <w:top w:val="none" w:sz="0" w:space="0" w:color="auto"/>
        <w:left w:val="none" w:sz="0" w:space="0" w:color="auto"/>
        <w:bottom w:val="none" w:sz="0" w:space="0" w:color="auto"/>
        <w:right w:val="none" w:sz="0" w:space="0" w:color="auto"/>
      </w:divBdr>
    </w:div>
    <w:div w:id="1485928731">
      <w:bodyDiv w:val="1"/>
      <w:marLeft w:val="0"/>
      <w:marRight w:val="0"/>
      <w:marTop w:val="0"/>
      <w:marBottom w:val="0"/>
      <w:divBdr>
        <w:top w:val="none" w:sz="0" w:space="0" w:color="auto"/>
        <w:left w:val="none" w:sz="0" w:space="0" w:color="auto"/>
        <w:bottom w:val="none" w:sz="0" w:space="0" w:color="auto"/>
        <w:right w:val="none" w:sz="0" w:space="0" w:color="auto"/>
      </w:divBdr>
    </w:div>
    <w:div w:id="1485973317">
      <w:bodyDiv w:val="1"/>
      <w:marLeft w:val="0"/>
      <w:marRight w:val="0"/>
      <w:marTop w:val="0"/>
      <w:marBottom w:val="0"/>
      <w:divBdr>
        <w:top w:val="none" w:sz="0" w:space="0" w:color="auto"/>
        <w:left w:val="none" w:sz="0" w:space="0" w:color="auto"/>
        <w:bottom w:val="none" w:sz="0" w:space="0" w:color="auto"/>
        <w:right w:val="none" w:sz="0" w:space="0" w:color="auto"/>
      </w:divBdr>
    </w:div>
    <w:div w:id="1486049832">
      <w:bodyDiv w:val="1"/>
      <w:marLeft w:val="0"/>
      <w:marRight w:val="0"/>
      <w:marTop w:val="0"/>
      <w:marBottom w:val="0"/>
      <w:divBdr>
        <w:top w:val="none" w:sz="0" w:space="0" w:color="auto"/>
        <w:left w:val="none" w:sz="0" w:space="0" w:color="auto"/>
        <w:bottom w:val="none" w:sz="0" w:space="0" w:color="auto"/>
        <w:right w:val="none" w:sz="0" w:space="0" w:color="auto"/>
      </w:divBdr>
    </w:div>
    <w:div w:id="1486165864">
      <w:bodyDiv w:val="1"/>
      <w:marLeft w:val="0"/>
      <w:marRight w:val="0"/>
      <w:marTop w:val="0"/>
      <w:marBottom w:val="0"/>
      <w:divBdr>
        <w:top w:val="none" w:sz="0" w:space="0" w:color="auto"/>
        <w:left w:val="none" w:sz="0" w:space="0" w:color="auto"/>
        <w:bottom w:val="none" w:sz="0" w:space="0" w:color="auto"/>
        <w:right w:val="none" w:sz="0" w:space="0" w:color="auto"/>
      </w:divBdr>
    </w:div>
    <w:div w:id="1486166509">
      <w:bodyDiv w:val="1"/>
      <w:marLeft w:val="0"/>
      <w:marRight w:val="0"/>
      <w:marTop w:val="0"/>
      <w:marBottom w:val="0"/>
      <w:divBdr>
        <w:top w:val="none" w:sz="0" w:space="0" w:color="auto"/>
        <w:left w:val="none" w:sz="0" w:space="0" w:color="auto"/>
        <w:bottom w:val="none" w:sz="0" w:space="0" w:color="auto"/>
        <w:right w:val="none" w:sz="0" w:space="0" w:color="auto"/>
      </w:divBdr>
    </w:div>
    <w:div w:id="1486509663">
      <w:bodyDiv w:val="1"/>
      <w:marLeft w:val="0"/>
      <w:marRight w:val="0"/>
      <w:marTop w:val="0"/>
      <w:marBottom w:val="0"/>
      <w:divBdr>
        <w:top w:val="none" w:sz="0" w:space="0" w:color="auto"/>
        <w:left w:val="none" w:sz="0" w:space="0" w:color="auto"/>
        <w:bottom w:val="none" w:sz="0" w:space="0" w:color="auto"/>
        <w:right w:val="none" w:sz="0" w:space="0" w:color="auto"/>
      </w:divBdr>
    </w:div>
    <w:div w:id="1486581000">
      <w:bodyDiv w:val="1"/>
      <w:marLeft w:val="0"/>
      <w:marRight w:val="0"/>
      <w:marTop w:val="0"/>
      <w:marBottom w:val="0"/>
      <w:divBdr>
        <w:top w:val="none" w:sz="0" w:space="0" w:color="auto"/>
        <w:left w:val="none" w:sz="0" w:space="0" w:color="auto"/>
        <w:bottom w:val="none" w:sz="0" w:space="0" w:color="auto"/>
        <w:right w:val="none" w:sz="0" w:space="0" w:color="auto"/>
      </w:divBdr>
    </w:div>
    <w:div w:id="1486699227">
      <w:bodyDiv w:val="1"/>
      <w:marLeft w:val="0"/>
      <w:marRight w:val="0"/>
      <w:marTop w:val="0"/>
      <w:marBottom w:val="0"/>
      <w:divBdr>
        <w:top w:val="none" w:sz="0" w:space="0" w:color="auto"/>
        <w:left w:val="none" w:sz="0" w:space="0" w:color="auto"/>
        <w:bottom w:val="none" w:sz="0" w:space="0" w:color="auto"/>
        <w:right w:val="none" w:sz="0" w:space="0" w:color="auto"/>
      </w:divBdr>
    </w:div>
    <w:div w:id="1486776838">
      <w:bodyDiv w:val="1"/>
      <w:marLeft w:val="0"/>
      <w:marRight w:val="0"/>
      <w:marTop w:val="0"/>
      <w:marBottom w:val="0"/>
      <w:divBdr>
        <w:top w:val="none" w:sz="0" w:space="0" w:color="auto"/>
        <w:left w:val="none" w:sz="0" w:space="0" w:color="auto"/>
        <w:bottom w:val="none" w:sz="0" w:space="0" w:color="auto"/>
        <w:right w:val="none" w:sz="0" w:space="0" w:color="auto"/>
      </w:divBdr>
    </w:div>
    <w:div w:id="1486779505">
      <w:bodyDiv w:val="1"/>
      <w:marLeft w:val="0"/>
      <w:marRight w:val="0"/>
      <w:marTop w:val="0"/>
      <w:marBottom w:val="0"/>
      <w:divBdr>
        <w:top w:val="none" w:sz="0" w:space="0" w:color="auto"/>
        <w:left w:val="none" w:sz="0" w:space="0" w:color="auto"/>
        <w:bottom w:val="none" w:sz="0" w:space="0" w:color="auto"/>
        <w:right w:val="none" w:sz="0" w:space="0" w:color="auto"/>
      </w:divBdr>
    </w:div>
    <w:div w:id="1486968299">
      <w:bodyDiv w:val="1"/>
      <w:marLeft w:val="0"/>
      <w:marRight w:val="0"/>
      <w:marTop w:val="0"/>
      <w:marBottom w:val="0"/>
      <w:divBdr>
        <w:top w:val="none" w:sz="0" w:space="0" w:color="auto"/>
        <w:left w:val="none" w:sz="0" w:space="0" w:color="auto"/>
        <w:bottom w:val="none" w:sz="0" w:space="0" w:color="auto"/>
        <w:right w:val="none" w:sz="0" w:space="0" w:color="auto"/>
      </w:divBdr>
    </w:div>
    <w:div w:id="1486969711">
      <w:bodyDiv w:val="1"/>
      <w:marLeft w:val="0"/>
      <w:marRight w:val="0"/>
      <w:marTop w:val="0"/>
      <w:marBottom w:val="0"/>
      <w:divBdr>
        <w:top w:val="none" w:sz="0" w:space="0" w:color="auto"/>
        <w:left w:val="none" w:sz="0" w:space="0" w:color="auto"/>
        <w:bottom w:val="none" w:sz="0" w:space="0" w:color="auto"/>
        <w:right w:val="none" w:sz="0" w:space="0" w:color="auto"/>
      </w:divBdr>
    </w:div>
    <w:div w:id="1487209353">
      <w:bodyDiv w:val="1"/>
      <w:marLeft w:val="0"/>
      <w:marRight w:val="0"/>
      <w:marTop w:val="0"/>
      <w:marBottom w:val="0"/>
      <w:divBdr>
        <w:top w:val="none" w:sz="0" w:space="0" w:color="auto"/>
        <w:left w:val="none" w:sz="0" w:space="0" w:color="auto"/>
        <w:bottom w:val="none" w:sz="0" w:space="0" w:color="auto"/>
        <w:right w:val="none" w:sz="0" w:space="0" w:color="auto"/>
      </w:divBdr>
    </w:div>
    <w:div w:id="1487430143">
      <w:bodyDiv w:val="1"/>
      <w:marLeft w:val="0"/>
      <w:marRight w:val="0"/>
      <w:marTop w:val="0"/>
      <w:marBottom w:val="0"/>
      <w:divBdr>
        <w:top w:val="none" w:sz="0" w:space="0" w:color="auto"/>
        <w:left w:val="none" w:sz="0" w:space="0" w:color="auto"/>
        <w:bottom w:val="none" w:sz="0" w:space="0" w:color="auto"/>
        <w:right w:val="none" w:sz="0" w:space="0" w:color="auto"/>
      </w:divBdr>
    </w:div>
    <w:div w:id="1487435349">
      <w:bodyDiv w:val="1"/>
      <w:marLeft w:val="0"/>
      <w:marRight w:val="0"/>
      <w:marTop w:val="0"/>
      <w:marBottom w:val="0"/>
      <w:divBdr>
        <w:top w:val="none" w:sz="0" w:space="0" w:color="auto"/>
        <w:left w:val="none" w:sz="0" w:space="0" w:color="auto"/>
        <w:bottom w:val="none" w:sz="0" w:space="0" w:color="auto"/>
        <w:right w:val="none" w:sz="0" w:space="0" w:color="auto"/>
      </w:divBdr>
    </w:div>
    <w:div w:id="1487697848">
      <w:bodyDiv w:val="1"/>
      <w:marLeft w:val="0"/>
      <w:marRight w:val="0"/>
      <w:marTop w:val="0"/>
      <w:marBottom w:val="0"/>
      <w:divBdr>
        <w:top w:val="none" w:sz="0" w:space="0" w:color="auto"/>
        <w:left w:val="none" w:sz="0" w:space="0" w:color="auto"/>
        <w:bottom w:val="none" w:sz="0" w:space="0" w:color="auto"/>
        <w:right w:val="none" w:sz="0" w:space="0" w:color="auto"/>
      </w:divBdr>
    </w:div>
    <w:div w:id="1487698489">
      <w:bodyDiv w:val="1"/>
      <w:marLeft w:val="0"/>
      <w:marRight w:val="0"/>
      <w:marTop w:val="0"/>
      <w:marBottom w:val="0"/>
      <w:divBdr>
        <w:top w:val="none" w:sz="0" w:space="0" w:color="auto"/>
        <w:left w:val="none" w:sz="0" w:space="0" w:color="auto"/>
        <w:bottom w:val="none" w:sz="0" w:space="0" w:color="auto"/>
        <w:right w:val="none" w:sz="0" w:space="0" w:color="auto"/>
      </w:divBdr>
    </w:div>
    <w:div w:id="1487866692">
      <w:bodyDiv w:val="1"/>
      <w:marLeft w:val="0"/>
      <w:marRight w:val="0"/>
      <w:marTop w:val="0"/>
      <w:marBottom w:val="0"/>
      <w:divBdr>
        <w:top w:val="none" w:sz="0" w:space="0" w:color="auto"/>
        <w:left w:val="none" w:sz="0" w:space="0" w:color="auto"/>
        <w:bottom w:val="none" w:sz="0" w:space="0" w:color="auto"/>
        <w:right w:val="none" w:sz="0" w:space="0" w:color="auto"/>
      </w:divBdr>
    </w:div>
    <w:div w:id="1488128702">
      <w:bodyDiv w:val="1"/>
      <w:marLeft w:val="0"/>
      <w:marRight w:val="0"/>
      <w:marTop w:val="0"/>
      <w:marBottom w:val="0"/>
      <w:divBdr>
        <w:top w:val="none" w:sz="0" w:space="0" w:color="auto"/>
        <w:left w:val="none" w:sz="0" w:space="0" w:color="auto"/>
        <w:bottom w:val="none" w:sz="0" w:space="0" w:color="auto"/>
        <w:right w:val="none" w:sz="0" w:space="0" w:color="auto"/>
      </w:divBdr>
    </w:div>
    <w:div w:id="1488276905">
      <w:bodyDiv w:val="1"/>
      <w:marLeft w:val="0"/>
      <w:marRight w:val="0"/>
      <w:marTop w:val="0"/>
      <w:marBottom w:val="0"/>
      <w:divBdr>
        <w:top w:val="none" w:sz="0" w:space="0" w:color="auto"/>
        <w:left w:val="none" w:sz="0" w:space="0" w:color="auto"/>
        <w:bottom w:val="none" w:sz="0" w:space="0" w:color="auto"/>
        <w:right w:val="none" w:sz="0" w:space="0" w:color="auto"/>
      </w:divBdr>
    </w:div>
    <w:div w:id="1488285227">
      <w:bodyDiv w:val="1"/>
      <w:marLeft w:val="0"/>
      <w:marRight w:val="0"/>
      <w:marTop w:val="0"/>
      <w:marBottom w:val="0"/>
      <w:divBdr>
        <w:top w:val="none" w:sz="0" w:space="0" w:color="auto"/>
        <w:left w:val="none" w:sz="0" w:space="0" w:color="auto"/>
        <w:bottom w:val="none" w:sz="0" w:space="0" w:color="auto"/>
        <w:right w:val="none" w:sz="0" w:space="0" w:color="auto"/>
      </w:divBdr>
    </w:div>
    <w:div w:id="1488327231">
      <w:bodyDiv w:val="1"/>
      <w:marLeft w:val="0"/>
      <w:marRight w:val="0"/>
      <w:marTop w:val="0"/>
      <w:marBottom w:val="0"/>
      <w:divBdr>
        <w:top w:val="none" w:sz="0" w:space="0" w:color="auto"/>
        <w:left w:val="none" w:sz="0" w:space="0" w:color="auto"/>
        <w:bottom w:val="none" w:sz="0" w:space="0" w:color="auto"/>
        <w:right w:val="none" w:sz="0" w:space="0" w:color="auto"/>
      </w:divBdr>
    </w:div>
    <w:div w:id="1488521347">
      <w:bodyDiv w:val="1"/>
      <w:marLeft w:val="0"/>
      <w:marRight w:val="0"/>
      <w:marTop w:val="0"/>
      <w:marBottom w:val="0"/>
      <w:divBdr>
        <w:top w:val="none" w:sz="0" w:space="0" w:color="auto"/>
        <w:left w:val="none" w:sz="0" w:space="0" w:color="auto"/>
        <w:bottom w:val="none" w:sz="0" w:space="0" w:color="auto"/>
        <w:right w:val="none" w:sz="0" w:space="0" w:color="auto"/>
      </w:divBdr>
    </w:div>
    <w:div w:id="1488521462">
      <w:bodyDiv w:val="1"/>
      <w:marLeft w:val="0"/>
      <w:marRight w:val="0"/>
      <w:marTop w:val="0"/>
      <w:marBottom w:val="0"/>
      <w:divBdr>
        <w:top w:val="none" w:sz="0" w:space="0" w:color="auto"/>
        <w:left w:val="none" w:sz="0" w:space="0" w:color="auto"/>
        <w:bottom w:val="none" w:sz="0" w:space="0" w:color="auto"/>
        <w:right w:val="none" w:sz="0" w:space="0" w:color="auto"/>
      </w:divBdr>
    </w:div>
    <w:div w:id="1488550886">
      <w:bodyDiv w:val="1"/>
      <w:marLeft w:val="0"/>
      <w:marRight w:val="0"/>
      <w:marTop w:val="0"/>
      <w:marBottom w:val="0"/>
      <w:divBdr>
        <w:top w:val="none" w:sz="0" w:space="0" w:color="auto"/>
        <w:left w:val="none" w:sz="0" w:space="0" w:color="auto"/>
        <w:bottom w:val="none" w:sz="0" w:space="0" w:color="auto"/>
        <w:right w:val="none" w:sz="0" w:space="0" w:color="auto"/>
      </w:divBdr>
    </w:div>
    <w:div w:id="1488551124">
      <w:bodyDiv w:val="1"/>
      <w:marLeft w:val="0"/>
      <w:marRight w:val="0"/>
      <w:marTop w:val="0"/>
      <w:marBottom w:val="0"/>
      <w:divBdr>
        <w:top w:val="none" w:sz="0" w:space="0" w:color="auto"/>
        <w:left w:val="none" w:sz="0" w:space="0" w:color="auto"/>
        <w:bottom w:val="none" w:sz="0" w:space="0" w:color="auto"/>
        <w:right w:val="none" w:sz="0" w:space="0" w:color="auto"/>
      </w:divBdr>
    </w:div>
    <w:div w:id="1488591104">
      <w:bodyDiv w:val="1"/>
      <w:marLeft w:val="0"/>
      <w:marRight w:val="0"/>
      <w:marTop w:val="0"/>
      <w:marBottom w:val="0"/>
      <w:divBdr>
        <w:top w:val="none" w:sz="0" w:space="0" w:color="auto"/>
        <w:left w:val="none" w:sz="0" w:space="0" w:color="auto"/>
        <w:bottom w:val="none" w:sz="0" w:space="0" w:color="auto"/>
        <w:right w:val="none" w:sz="0" w:space="0" w:color="auto"/>
      </w:divBdr>
    </w:div>
    <w:div w:id="1488668445">
      <w:bodyDiv w:val="1"/>
      <w:marLeft w:val="0"/>
      <w:marRight w:val="0"/>
      <w:marTop w:val="0"/>
      <w:marBottom w:val="0"/>
      <w:divBdr>
        <w:top w:val="none" w:sz="0" w:space="0" w:color="auto"/>
        <w:left w:val="none" w:sz="0" w:space="0" w:color="auto"/>
        <w:bottom w:val="none" w:sz="0" w:space="0" w:color="auto"/>
        <w:right w:val="none" w:sz="0" w:space="0" w:color="auto"/>
      </w:divBdr>
    </w:div>
    <w:div w:id="1488934245">
      <w:bodyDiv w:val="1"/>
      <w:marLeft w:val="0"/>
      <w:marRight w:val="0"/>
      <w:marTop w:val="0"/>
      <w:marBottom w:val="0"/>
      <w:divBdr>
        <w:top w:val="none" w:sz="0" w:space="0" w:color="auto"/>
        <w:left w:val="none" w:sz="0" w:space="0" w:color="auto"/>
        <w:bottom w:val="none" w:sz="0" w:space="0" w:color="auto"/>
        <w:right w:val="none" w:sz="0" w:space="0" w:color="auto"/>
      </w:divBdr>
    </w:div>
    <w:div w:id="1489010603">
      <w:bodyDiv w:val="1"/>
      <w:marLeft w:val="0"/>
      <w:marRight w:val="0"/>
      <w:marTop w:val="0"/>
      <w:marBottom w:val="0"/>
      <w:divBdr>
        <w:top w:val="none" w:sz="0" w:space="0" w:color="auto"/>
        <w:left w:val="none" w:sz="0" w:space="0" w:color="auto"/>
        <w:bottom w:val="none" w:sz="0" w:space="0" w:color="auto"/>
        <w:right w:val="none" w:sz="0" w:space="0" w:color="auto"/>
      </w:divBdr>
    </w:div>
    <w:div w:id="1489059674">
      <w:bodyDiv w:val="1"/>
      <w:marLeft w:val="0"/>
      <w:marRight w:val="0"/>
      <w:marTop w:val="0"/>
      <w:marBottom w:val="0"/>
      <w:divBdr>
        <w:top w:val="none" w:sz="0" w:space="0" w:color="auto"/>
        <w:left w:val="none" w:sz="0" w:space="0" w:color="auto"/>
        <w:bottom w:val="none" w:sz="0" w:space="0" w:color="auto"/>
        <w:right w:val="none" w:sz="0" w:space="0" w:color="auto"/>
      </w:divBdr>
    </w:div>
    <w:div w:id="1489134106">
      <w:bodyDiv w:val="1"/>
      <w:marLeft w:val="0"/>
      <w:marRight w:val="0"/>
      <w:marTop w:val="0"/>
      <w:marBottom w:val="0"/>
      <w:divBdr>
        <w:top w:val="none" w:sz="0" w:space="0" w:color="auto"/>
        <w:left w:val="none" w:sz="0" w:space="0" w:color="auto"/>
        <w:bottom w:val="none" w:sz="0" w:space="0" w:color="auto"/>
        <w:right w:val="none" w:sz="0" w:space="0" w:color="auto"/>
      </w:divBdr>
    </w:div>
    <w:div w:id="1489243583">
      <w:bodyDiv w:val="1"/>
      <w:marLeft w:val="0"/>
      <w:marRight w:val="0"/>
      <w:marTop w:val="0"/>
      <w:marBottom w:val="0"/>
      <w:divBdr>
        <w:top w:val="none" w:sz="0" w:space="0" w:color="auto"/>
        <w:left w:val="none" w:sz="0" w:space="0" w:color="auto"/>
        <w:bottom w:val="none" w:sz="0" w:space="0" w:color="auto"/>
        <w:right w:val="none" w:sz="0" w:space="0" w:color="auto"/>
      </w:divBdr>
    </w:div>
    <w:div w:id="1489247834">
      <w:bodyDiv w:val="1"/>
      <w:marLeft w:val="0"/>
      <w:marRight w:val="0"/>
      <w:marTop w:val="0"/>
      <w:marBottom w:val="0"/>
      <w:divBdr>
        <w:top w:val="none" w:sz="0" w:space="0" w:color="auto"/>
        <w:left w:val="none" w:sz="0" w:space="0" w:color="auto"/>
        <w:bottom w:val="none" w:sz="0" w:space="0" w:color="auto"/>
        <w:right w:val="none" w:sz="0" w:space="0" w:color="auto"/>
      </w:divBdr>
    </w:div>
    <w:div w:id="1489248898">
      <w:bodyDiv w:val="1"/>
      <w:marLeft w:val="0"/>
      <w:marRight w:val="0"/>
      <w:marTop w:val="0"/>
      <w:marBottom w:val="0"/>
      <w:divBdr>
        <w:top w:val="none" w:sz="0" w:space="0" w:color="auto"/>
        <w:left w:val="none" w:sz="0" w:space="0" w:color="auto"/>
        <w:bottom w:val="none" w:sz="0" w:space="0" w:color="auto"/>
        <w:right w:val="none" w:sz="0" w:space="0" w:color="auto"/>
      </w:divBdr>
    </w:div>
    <w:div w:id="1489440695">
      <w:bodyDiv w:val="1"/>
      <w:marLeft w:val="0"/>
      <w:marRight w:val="0"/>
      <w:marTop w:val="0"/>
      <w:marBottom w:val="0"/>
      <w:divBdr>
        <w:top w:val="none" w:sz="0" w:space="0" w:color="auto"/>
        <w:left w:val="none" w:sz="0" w:space="0" w:color="auto"/>
        <w:bottom w:val="none" w:sz="0" w:space="0" w:color="auto"/>
        <w:right w:val="none" w:sz="0" w:space="0" w:color="auto"/>
      </w:divBdr>
    </w:div>
    <w:div w:id="1489515141">
      <w:bodyDiv w:val="1"/>
      <w:marLeft w:val="0"/>
      <w:marRight w:val="0"/>
      <w:marTop w:val="0"/>
      <w:marBottom w:val="0"/>
      <w:divBdr>
        <w:top w:val="none" w:sz="0" w:space="0" w:color="auto"/>
        <w:left w:val="none" w:sz="0" w:space="0" w:color="auto"/>
        <w:bottom w:val="none" w:sz="0" w:space="0" w:color="auto"/>
        <w:right w:val="none" w:sz="0" w:space="0" w:color="auto"/>
      </w:divBdr>
    </w:div>
    <w:div w:id="1489787122">
      <w:bodyDiv w:val="1"/>
      <w:marLeft w:val="0"/>
      <w:marRight w:val="0"/>
      <w:marTop w:val="0"/>
      <w:marBottom w:val="0"/>
      <w:divBdr>
        <w:top w:val="none" w:sz="0" w:space="0" w:color="auto"/>
        <w:left w:val="none" w:sz="0" w:space="0" w:color="auto"/>
        <w:bottom w:val="none" w:sz="0" w:space="0" w:color="auto"/>
        <w:right w:val="none" w:sz="0" w:space="0" w:color="auto"/>
      </w:divBdr>
    </w:div>
    <w:div w:id="1489858648">
      <w:bodyDiv w:val="1"/>
      <w:marLeft w:val="0"/>
      <w:marRight w:val="0"/>
      <w:marTop w:val="0"/>
      <w:marBottom w:val="0"/>
      <w:divBdr>
        <w:top w:val="none" w:sz="0" w:space="0" w:color="auto"/>
        <w:left w:val="none" w:sz="0" w:space="0" w:color="auto"/>
        <w:bottom w:val="none" w:sz="0" w:space="0" w:color="auto"/>
        <w:right w:val="none" w:sz="0" w:space="0" w:color="auto"/>
      </w:divBdr>
    </w:div>
    <w:div w:id="1489906660">
      <w:bodyDiv w:val="1"/>
      <w:marLeft w:val="0"/>
      <w:marRight w:val="0"/>
      <w:marTop w:val="0"/>
      <w:marBottom w:val="0"/>
      <w:divBdr>
        <w:top w:val="none" w:sz="0" w:space="0" w:color="auto"/>
        <w:left w:val="none" w:sz="0" w:space="0" w:color="auto"/>
        <w:bottom w:val="none" w:sz="0" w:space="0" w:color="auto"/>
        <w:right w:val="none" w:sz="0" w:space="0" w:color="auto"/>
      </w:divBdr>
    </w:div>
    <w:div w:id="1489974602">
      <w:bodyDiv w:val="1"/>
      <w:marLeft w:val="0"/>
      <w:marRight w:val="0"/>
      <w:marTop w:val="0"/>
      <w:marBottom w:val="0"/>
      <w:divBdr>
        <w:top w:val="none" w:sz="0" w:space="0" w:color="auto"/>
        <w:left w:val="none" w:sz="0" w:space="0" w:color="auto"/>
        <w:bottom w:val="none" w:sz="0" w:space="0" w:color="auto"/>
        <w:right w:val="none" w:sz="0" w:space="0" w:color="auto"/>
      </w:divBdr>
    </w:div>
    <w:div w:id="1490173338">
      <w:bodyDiv w:val="1"/>
      <w:marLeft w:val="0"/>
      <w:marRight w:val="0"/>
      <w:marTop w:val="0"/>
      <w:marBottom w:val="0"/>
      <w:divBdr>
        <w:top w:val="none" w:sz="0" w:space="0" w:color="auto"/>
        <w:left w:val="none" w:sz="0" w:space="0" w:color="auto"/>
        <w:bottom w:val="none" w:sz="0" w:space="0" w:color="auto"/>
        <w:right w:val="none" w:sz="0" w:space="0" w:color="auto"/>
      </w:divBdr>
    </w:div>
    <w:div w:id="1490175206">
      <w:bodyDiv w:val="1"/>
      <w:marLeft w:val="0"/>
      <w:marRight w:val="0"/>
      <w:marTop w:val="0"/>
      <w:marBottom w:val="0"/>
      <w:divBdr>
        <w:top w:val="none" w:sz="0" w:space="0" w:color="auto"/>
        <w:left w:val="none" w:sz="0" w:space="0" w:color="auto"/>
        <w:bottom w:val="none" w:sz="0" w:space="0" w:color="auto"/>
        <w:right w:val="none" w:sz="0" w:space="0" w:color="auto"/>
      </w:divBdr>
    </w:div>
    <w:div w:id="1490250432">
      <w:bodyDiv w:val="1"/>
      <w:marLeft w:val="0"/>
      <w:marRight w:val="0"/>
      <w:marTop w:val="0"/>
      <w:marBottom w:val="0"/>
      <w:divBdr>
        <w:top w:val="none" w:sz="0" w:space="0" w:color="auto"/>
        <w:left w:val="none" w:sz="0" w:space="0" w:color="auto"/>
        <w:bottom w:val="none" w:sz="0" w:space="0" w:color="auto"/>
        <w:right w:val="none" w:sz="0" w:space="0" w:color="auto"/>
      </w:divBdr>
    </w:div>
    <w:div w:id="1490320786">
      <w:bodyDiv w:val="1"/>
      <w:marLeft w:val="0"/>
      <w:marRight w:val="0"/>
      <w:marTop w:val="0"/>
      <w:marBottom w:val="0"/>
      <w:divBdr>
        <w:top w:val="none" w:sz="0" w:space="0" w:color="auto"/>
        <w:left w:val="none" w:sz="0" w:space="0" w:color="auto"/>
        <w:bottom w:val="none" w:sz="0" w:space="0" w:color="auto"/>
        <w:right w:val="none" w:sz="0" w:space="0" w:color="auto"/>
      </w:divBdr>
    </w:div>
    <w:div w:id="1490370017">
      <w:bodyDiv w:val="1"/>
      <w:marLeft w:val="0"/>
      <w:marRight w:val="0"/>
      <w:marTop w:val="0"/>
      <w:marBottom w:val="0"/>
      <w:divBdr>
        <w:top w:val="none" w:sz="0" w:space="0" w:color="auto"/>
        <w:left w:val="none" w:sz="0" w:space="0" w:color="auto"/>
        <w:bottom w:val="none" w:sz="0" w:space="0" w:color="auto"/>
        <w:right w:val="none" w:sz="0" w:space="0" w:color="auto"/>
      </w:divBdr>
    </w:div>
    <w:div w:id="1490439885">
      <w:bodyDiv w:val="1"/>
      <w:marLeft w:val="0"/>
      <w:marRight w:val="0"/>
      <w:marTop w:val="0"/>
      <w:marBottom w:val="0"/>
      <w:divBdr>
        <w:top w:val="none" w:sz="0" w:space="0" w:color="auto"/>
        <w:left w:val="none" w:sz="0" w:space="0" w:color="auto"/>
        <w:bottom w:val="none" w:sz="0" w:space="0" w:color="auto"/>
        <w:right w:val="none" w:sz="0" w:space="0" w:color="auto"/>
      </w:divBdr>
    </w:div>
    <w:div w:id="1490710745">
      <w:bodyDiv w:val="1"/>
      <w:marLeft w:val="0"/>
      <w:marRight w:val="0"/>
      <w:marTop w:val="0"/>
      <w:marBottom w:val="0"/>
      <w:divBdr>
        <w:top w:val="none" w:sz="0" w:space="0" w:color="auto"/>
        <w:left w:val="none" w:sz="0" w:space="0" w:color="auto"/>
        <w:bottom w:val="none" w:sz="0" w:space="0" w:color="auto"/>
        <w:right w:val="none" w:sz="0" w:space="0" w:color="auto"/>
      </w:divBdr>
    </w:div>
    <w:div w:id="1490751984">
      <w:bodyDiv w:val="1"/>
      <w:marLeft w:val="0"/>
      <w:marRight w:val="0"/>
      <w:marTop w:val="0"/>
      <w:marBottom w:val="0"/>
      <w:divBdr>
        <w:top w:val="none" w:sz="0" w:space="0" w:color="auto"/>
        <w:left w:val="none" w:sz="0" w:space="0" w:color="auto"/>
        <w:bottom w:val="none" w:sz="0" w:space="0" w:color="auto"/>
        <w:right w:val="none" w:sz="0" w:space="0" w:color="auto"/>
      </w:divBdr>
    </w:div>
    <w:div w:id="1490903319">
      <w:bodyDiv w:val="1"/>
      <w:marLeft w:val="0"/>
      <w:marRight w:val="0"/>
      <w:marTop w:val="0"/>
      <w:marBottom w:val="0"/>
      <w:divBdr>
        <w:top w:val="none" w:sz="0" w:space="0" w:color="auto"/>
        <w:left w:val="none" w:sz="0" w:space="0" w:color="auto"/>
        <w:bottom w:val="none" w:sz="0" w:space="0" w:color="auto"/>
        <w:right w:val="none" w:sz="0" w:space="0" w:color="auto"/>
      </w:divBdr>
    </w:div>
    <w:div w:id="1490905734">
      <w:bodyDiv w:val="1"/>
      <w:marLeft w:val="0"/>
      <w:marRight w:val="0"/>
      <w:marTop w:val="0"/>
      <w:marBottom w:val="0"/>
      <w:divBdr>
        <w:top w:val="none" w:sz="0" w:space="0" w:color="auto"/>
        <w:left w:val="none" w:sz="0" w:space="0" w:color="auto"/>
        <w:bottom w:val="none" w:sz="0" w:space="0" w:color="auto"/>
        <w:right w:val="none" w:sz="0" w:space="0" w:color="auto"/>
      </w:divBdr>
    </w:div>
    <w:div w:id="1491022732">
      <w:bodyDiv w:val="1"/>
      <w:marLeft w:val="0"/>
      <w:marRight w:val="0"/>
      <w:marTop w:val="0"/>
      <w:marBottom w:val="0"/>
      <w:divBdr>
        <w:top w:val="none" w:sz="0" w:space="0" w:color="auto"/>
        <w:left w:val="none" w:sz="0" w:space="0" w:color="auto"/>
        <w:bottom w:val="none" w:sz="0" w:space="0" w:color="auto"/>
        <w:right w:val="none" w:sz="0" w:space="0" w:color="auto"/>
      </w:divBdr>
    </w:div>
    <w:div w:id="1491099920">
      <w:bodyDiv w:val="1"/>
      <w:marLeft w:val="0"/>
      <w:marRight w:val="0"/>
      <w:marTop w:val="0"/>
      <w:marBottom w:val="0"/>
      <w:divBdr>
        <w:top w:val="none" w:sz="0" w:space="0" w:color="auto"/>
        <w:left w:val="none" w:sz="0" w:space="0" w:color="auto"/>
        <w:bottom w:val="none" w:sz="0" w:space="0" w:color="auto"/>
        <w:right w:val="none" w:sz="0" w:space="0" w:color="auto"/>
      </w:divBdr>
    </w:div>
    <w:div w:id="1491211585">
      <w:bodyDiv w:val="1"/>
      <w:marLeft w:val="0"/>
      <w:marRight w:val="0"/>
      <w:marTop w:val="0"/>
      <w:marBottom w:val="0"/>
      <w:divBdr>
        <w:top w:val="none" w:sz="0" w:space="0" w:color="auto"/>
        <w:left w:val="none" w:sz="0" w:space="0" w:color="auto"/>
        <w:bottom w:val="none" w:sz="0" w:space="0" w:color="auto"/>
        <w:right w:val="none" w:sz="0" w:space="0" w:color="auto"/>
      </w:divBdr>
    </w:div>
    <w:div w:id="1491288454">
      <w:bodyDiv w:val="1"/>
      <w:marLeft w:val="0"/>
      <w:marRight w:val="0"/>
      <w:marTop w:val="0"/>
      <w:marBottom w:val="0"/>
      <w:divBdr>
        <w:top w:val="none" w:sz="0" w:space="0" w:color="auto"/>
        <w:left w:val="none" w:sz="0" w:space="0" w:color="auto"/>
        <w:bottom w:val="none" w:sz="0" w:space="0" w:color="auto"/>
        <w:right w:val="none" w:sz="0" w:space="0" w:color="auto"/>
      </w:divBdr>
    </w:div>
    <w:div w:id="1491291900">
      <w:bodyDiv w:val="1"/>
      <w:marLeft w:val="0"/>
      <w:marRight w:val="0"/>
      <w:marTop w:val="0"/>
      <w:marBottom w:val="0"/>
      <w:divBdr>
        <w:top w:val="none" w:sz="0" w:space="0" w:color="auto"/>
        <w:left w:val="none" w:sz="0" w:space="0" w:color="auto"/>
        <w:bottom w:val="none" w:sz="0" w:space="0" w:color="auto"/>
        <w:right w:val="none" w:sz="0" w:space="0" w:color="auto"/>
      </w:divBdr>
    </w:div>
    <w:div w:id="1491406358">
      <w:bodyDiv w:val="1"/>
      <w:marLeft w:val="0"/>
      <w:marRight w:val="0"/>
      <w:marTop w:val="0"/>
      <w:marBottom w:val="0"/>
      <w:divBdr>
        <w:top w:val="none" w:sz="0" w:space="0" w:color="auto"/>
        <w:left w:val="none" w:sz="0" w:space="0" w:color="auto"/>
        <w:bottom w:val="none" w:sz="0" w:space="0" w:color="auto"/>
        <w:right w:val="none" w:sz="0" w:space="0" w:color="auto"/>
      </w:divBdr>
    </w:div>
    <w:div w:id="1491562611">
      <w:bodyDiv w:val="1"/>
      <w:marLeft w:val="0"/>
      <w:marRight w:val="0"/>
      <w:marTop w:val="0"/>
      <w:marBottom w:val="0"/>
      <w:divBdr>
        <w:top w:val="none" w:sz="0" w:space="0" w:color="auto"/>
        <w:left w:val="none" w:sz="0" w:space="0" w:color="auto"/>
        <w:bottom w:val="none" w:sz="0" w:space="0" w:color="auto"/>
        <w:right w:val="none" w:sz="0" w:space="0" w:color="auto"/>
      </w:divBdr>
    </w:div>
    <w:div w:id="1491751510">
      <w:bodyDiv w:val="1"/>
      <w:marLeft w:val="0"/>
      <w:marRight w:val="0"/>
      <w:marTop w:val="0"/>
      <w:marBottom w:val="0"/>
      <w:divBdr>
        <w:top w:val="none" w:sz="0" w:space="0" w:color="auto"/>
        <w:left w:val="none" w:sz="0" w:space="0" w:color="auto"/>
        <w:bottom w:val="none" w:sz="0" w:space="0" w:color="auto"/>
        <w:right w:val="none" w:sz="0" w:space="0" w:color="auto"/>
      </w:divBdr>
    </w:div>
    <w:div w:id="1492139257">
      <w:bodyDiv w:val="1"/>
      <w:marLeft w:val="0"/>
      <w:marRight w:val="0"/>
      <w:marTop w:val="0"/>
      <w:marBottom w:val="0"/>
      <w:divBdr>
        <w:top w:val="none" w:sz="0" w:space="0" w:color="auto"/>
        <w:left w:val="none" w:sz="0" w:space="0" w:color="auto"/>
        <w:bottom w:val="none" w:sz="0" w:space="0" w:color="auto"/>
        <w:right w:val="none" w:sz="0" w:space="0" w:color="auto"/>
      </w:divBdr>
    </w:div>
    <w:div w:id="1492285241">
      <w:bodyDiv w:val="1"/>
      <w:marLeft w:val="0"/>
      <w:marRight w:val="0"/>
      <w:marTop w:val="0"/>
      <w:marBottom w:val="0"/>
      <w:divBdr>
        <w:top w:val="none" w:sz="0" w:space="0" w:color="auto"/>
        <w:left w:val="none" w:sz="0" w:space="0" w:color="auto"/>
        <w:bottom w:val="none" w:sz="0" w:space="0" w:color="auto"/>
        <w:right w:val="none" w:sz="0" w:space="0" w:color="auto"/>
      </w:divBdr>
    </w:div>
    <w:div w:id="1492453923">
      <w:bodyDiv w:val="1"/>
      <w:marLeft w:val="0"/>
      <w:marRight w:val="0"/>
      <w:marTop w:val="0"/>
      <w:marBottom w:val="0"/>
      <w:divBdr>
        <w:top w:val="none" w:sz="0" w:space="0" w:color="auto"/>
        <w:left w:val="none" w:sz="0" w:space="0" w:color="auto"/>
        <w:bottom w:val="none" w:sz="0" w:space="0" w:color="auto"/>
        <w:right w:val="none" w:sz="0" w:space="0" w:color="auto"/>
      </w:divBdr>
    </w:div>
    <w:div w:id="1492717841">
      <w:bodyDiv w:val="1"/>
      <w:marLeft w:val="0"/>
      <w:marRight w:val="0"/>
      <w:marTop w:val="0"/>
      <w:marBottom w:val="0"/>
      <w:divBdr>
        <w:top w:val="none" w:sz="0" w:space="0" w:color="auto"/>
        <w:left w:val="none" w:sz="0" w:space="0" w:color="auto"/>
        <w:bottom w:val="none" w:sz="0" w:space="0" w:color="auto"/>
        <w:right w:val="none" w:sz="0" w:space="0" w:color="auto"/>
      </w:divBdr>
    </w:div>
    <w:div w:id="1492867910">
      <w:bodyDiv w:val="1"/>
      <w:marLeft w:val="0"/>
      <w:marRight w:val="0"/>
      <w:marTop w:val="0"/>
      <w:marBottom w:val="0"/>
      <w:divBdr>
        <w:top w:val="none" w:sz="0" w:space="0" w:color="auto"/>
        <w:left w:val="none" w:sz="0" w:space="0" w:color="auto"/>
        <w:bottom w:val="none" w:sz="0" w:space="0" w:color="auto"/>
        <w:right w:val="none" w:sz="0" w:space="0" w:color="auto"/>
      </w:divBdr>
    </w:div>
    <w:div w:id="1492910110">
      <w:bodyDiv w:val="1"/>
      <w:marLeft w:val="0"/>
      <w:marRight w:val="0"/>
      <w:marTop w:val="0"/>
      <w:marBottom w:val="0"/>
      <w:divBdr>
        <w:top w:val="none" w:sz="0" w:space="0" w:color="auto"/>
        <w:left w:val="none" w:sz="0" w:space="0" w:color="auto"/>
        <w:bottom w:val="none" w:sz="0" w:space="0" w:color="auto"/>
        <w:right w:val="none" w:sz="0" w:space="0" w:color="auto"/>
      </w:divBdr>
    </w:div>
    <w:div w:id="1493136286">
      <w:bodyDiv w:val="1"/>
      <w:marLeft w:val="0"/>
      <w:marRight w:val="0"/>
      <w:marTop w:val="0"/>
      <w:marBottom w:val="0"/>
      <w:divBdr>
        <w:top w:val="none" w:sz="0" w:space="0" w:color="auto"/>
        <w:left w:val="none" w:sz="0" w:space="0" w:color="auto"/>
        <w:bottom w:val="none" w:sz="0" w:space="0" w:color="auto"/>
        <w:right w:val="none" w:sz="0" w:space="0" w:color="auto"/>
      </w:divBdr>
    </w:div>
    <w:div w:id="1493181764">
      <w:bodyDiv w:val="1"/>
      <w:marLeft w:val="0"/>
      <w:marRight w:val="0"/>
      <w:marTop w:val="0"/>
      <w:marBottom w:val="0"/>
      <w:divBdr>
        <w:top w:val="none" w:sz="0" w:space="0" w:color="auto"/>
        <w:left w:val="none" w:sz="0" w:space="0" w:color="auto"/>
        <w:bottom w:val="none" w:sz="0" w:space="0" w:color="auto"/>
        <w:right w:val="none" w:sz="0" w:space="0" w:color="auto"/>
      </w:divBdr>
    </w:div>
    <w:div w:id="1493326541">
      <w:bodyDiv w:val="1"/>
      <w:marLeft w:val="0"/>
      <w:marRight w:val="0"/>
      <w:marTop w:val="0"/>
      <w:marBottom w:val="0"/>
      <w:divBdr>
        <w:top w:val="none" w:sz="0" w:space="0" w:color="auto"/>
        <w:left w:val="none" w:sz="0" w:space="0" w:color="auto"/>
        <w:bottom w:val="none" w:sz="0" w:space="0" w:color="auto"/>
        <w:right w:val="none" w:sz="0" w:space="0" w:color="auto"/>
      </w:divBdr>
    </w:div>
    <w:div w:id="1493326586">
      <w:bodyDiv w:val="1"/>
      <w:marLeft w:val="0"/>
      <w:marRight w:val="0"/>
      <w:marTop w:val="0"/>
      <w:marBottom w:val="0"/>
      <w:divBdr>
        <w:top w:val="none" w:sz="0" w:space="0" w:color="auto"/>
        <w:left w:val="none" w:sz="0" w:space="0" w:color="auto"/>
        <w:bottom w:val="none" w:sz="0" w:space="0" w:color="auto"/>
        <w:right w:val="none" w:sz="0" w:space="0" w:color="auto"/>
      </w:divBdr>
    </w:div>
    <w:div w:id="1493527711">
      <w:bodyDiv w:val="1"/>
      <w:marLeft w:val="0"/>
      <w:marRight w:val="0"/>
      <w:marTop w:val="0"/>
      <w:marBottom w:val="0"/>
      <w:divBdr>
        <w:top w:val="none" w:sz="0" w:space="0" w:color="auto"/>
        <w:left w:val="none" w:sz="0" w:space="0" w:color="auto"/>
        <w:bottom w:val="none" w:sz="0" w:space="0" w:color="auto"/>
        <w:right w:val="none" w:sz="0" w:space="0" w:color="auto"/>
      </w:divBdr>
    </w:div>
    <w:div w:id="1493565529">
      <w:bodyDiv w:val="1"/>
      <w:marLeft w:val="0"/>
      <w:marRight w:val="0"/>
      <w:marTop w:val="0"/>
      <w:marBottom w:val="0"/>
      <w:divBdr>
        <w:top w:val="none" w:sz="0" w:space="0" w:color="auto"/>
        <w:left w:val="none" w:sz="0" w:space="0" w:color="auto"/>
        <w:bottom w:val="none" w:sz="0" w:space="0" w:color="auto"/>
        <w:right w:val="none" w:sz="0" w:space="0" w:color="auto"/>
      </w:divBdr>
    </w:div>
    <w:div w:id="1493642826">
      <w:bodyDiv w:val="1"/>
      <w:marLeft w:val="0"/>
      <w:marRight w:val="0"/>
      <w:marTop w:val="0"/>
      <w:marBottom w:val="0"/>
      <w:divBdr>
        <w:top w:val="none" w:sz="0" w:space="0" w:color="auto"/>
        <w:left w:val="none" w:sz="0" w:space="0" w:color="auto"/>
        <w:bottom w:val="none" w:sz="0" w:space="0" w:color="auto"/>
        <w:right w:val="none" w:sz="0" w:space="0" w:color="auto"/>
      </w:divBdr>
    </w:div>
    <w:div w:id="1493839422">
      <w:bodyDiv w:val="1"/>
      <w:marLeft w:val="0"/>
      <w:marRight w:val="0"/>
      <w:marTop w:val="0"/>
      <w:marBottom w:val="0"/>
      <w:divBdr>
        <w:top w:val="none" w:sz="0" w:space="0" w:color="auto"/>
        <w:left w:val="none" w:sz="0" w:space="0" w:color="auto"/>
        <w:bottom w:val="none" w:sz="0" w:space="0" w:color="auto"/>
        <w:right w:val="none" w:sz="0" w:space="0" w:color="auto"/>
      </w:divBdr>
    </w:div>
    <w:div w:id="1493906322">
      <w:bodyDiv w:val="1"/>
      <w:marLeft w:val="0"/>
      <w:marRight w:val="0"/>
      <w:marTop w:val="0"/>
      <w:marBottom w:val="0"/>
      <w:divBdr>
        <w:top w:val="none" w:sz="0" w:space="0" w:color="auto"/>
        <w:left w:val="none" w:sz="0" w:space="0" w:color="auto"/>
        <w:bottom w:val="none" w:sz="0" w:space="0" w:color="auto"/>
        <w:right w:val="none" w:sz="0" w:space="0" w:color="auto"/>
      </w:divBdr>
    </w:div>
    <w:div w:id="1494099369">
      <w:bodyDiv w:val="1"/>
      <w:marLeft w:val="0"/>
      <w:marRight w:val="0"/>
      <w:marTop w:val="0"/>
      <w:marBottom w:val="0"/>
      <w:divBdr>
        <w:top w:val="none" w:sz="0" w:space="0" w:color="auto"/>
        <w:left w:val="none" w:sz="0" w:space="0" w:color="auto"/>
        <w:bottom w:val="none" w:sz="0" w:space="0" w:color="auto"/>
        <w:right w:val="none" w:sz="0" w:space="0" w:color="auto"/>
      </w:divBdr>
    </w:div>
    <w:div w:id="1494101566">
      <w:bodyDiv w:val="1"/>
      <w:marLeft w:val="0"/>
      <w:marRight w:val="0"/>
      <w:marTop w:val="0"/>
      <w:marBottom w:val="0"/>
      <w:divBdr>
        <w:top w:val="none" w:sz="0" w:space="0" w:color="auto"/>
        <w:left w:val="none" w:sz="0" w:space="0" w:color="auto"/>
        <w:bottom w:val="none" w:sz="0" w:space="0" w:color="auto"/>
        <w:right w:val="none" w:sz="0" w:space="0" w:color="auto"/>
      </w:divBdr>
    </w:div>
    <w:div w:id="1494180048">
      <w:bodyDiv w:val="1"/>
      <w:marLeft w:val="0"/>
      <w:marRight w:val="0"/>
      <w:marTop w:val="0"/>
      <w:marBottom w:val="0"/>
      <w:divBdr>
        <w:top w:val="none" w:sz="0" w:space="0" w:color="auto"/>
        <w:left w:val="none" w:sz="0" w:space="0" w:color="auto"/>
        <w:bottom w:val="none" w:sz="0" w:space="0" w:color="auto"/>
        <w:right w:val="none" w:sz="0" w:space="0" w:color="auto"/>
      </w:divBdr>
    </w:div>
    <w:div w:id="1494638678">
      <w:bodyDiv w:val="1"/>
      <w:marLeft w:val="0"/>
      <w:marRight w:val="0"/>
      <w:marTop w:val="0"/>
      <w:marBottom w:val="0"/>
      <w:divBdr>
        <w:top w:val="none" w:sz="0" w:space="0" w:color="auto"/>
        <w:left w:val="none" w:sz="0" w:space="0" w:color="auto"/>
        <w:bottom w:val="none" w:sz="0" w:space="0" w:color="auto"/>
        <w:right w:val="none" w:sz="0" w:space="0" w:color="auto"/>
      </w:divBdr>
    </w:div>
    <w:div w:id="1494955627">
      <w:bodyDiv w:val="1"/>
      <w:marLeft w:val="0"/>
      <w:marRight w:val="0"/>
      <w:marTop w:val="0"/>
      <w:marBottom w:val="0"/>
      <w:divBdr>
        <w:top w:val="none" w:sz="0" w:space="0" w:color="auto"/>
        <w:left w:val="none" w:sz="0" w:space="0" w:color="auto"/>
        <w:bottom w:val="none" w:sz="0" w:space="0" w:color="auto"/>
        <w:right w:val="none" w:sz="0" w:space="0" w:color="auto"/>
      </w:divBdr>
    </w:div>
    <w:div w:id="1495028804">
      <w:bodyDiv w:val="1"/>
      <w:marLeft w:val="0"/>
      <w:marRight w:val="0"/>
      <w:marTop w:val="0"/>
      <w:marBottom w:val="0"/>
      <w:divBdr>
        <w:top w:val="none" w:sz="0" w:space="0" w:color="auto"/>
        <w:left w:val="none" w:sz="0" w:space="0" w:color="auto"/>
        <w:bottom w:val="none" w:sz="0" w:space="0" w:color="auto"/>
        <w:right w:val="none" w:sz="0" w:space="0" w:color="auto"/>
      </w:divBdr>
    </w:div>
    <w:div w:id="1495028828">
      <w:bodyDiv w:val="1"/>
      <w:marLeft w:val="0"/>
      <w:marRight w:val="0"/>
      <w:marTop w:val="0"/>
      <w:marBottom w:val="0"/>
      <w:divBdr>
        <w:top w:val="none" w:sz="0" w:space="0" w:color="auto"/>
        <w:left w:val="none" w:sz="0" w:space="0" w:color="auto"/>
        <w:bottom w:val="none" w:sz="0" w:space="0" w:color="auto"/>
        <w:right w:val="none" w:sz="0" w:space="0" w:color="auto"/>
      </w:divBdr>
    </w:div>
    <w:div w:id="1495101507">
      <w:bodyDiv w:val="1"/>
      <w:marLeft w:val="0"/>
      <w:marRight w:val="0"/>
      <w:marTop w:val="0"/>
      <w:marBottom w:val="0"/>
      <w:divBdr>
        <w:top w:val="none" w:sz="0" w:space="0" w:color="auto"/>
        <w:left w:val="none" w:sz="0" w:space="0" w:color="auto"/>
        <w:bottom w:val="none" w:sz="0" w:space="0" w:color="auto"/>
        <w:right w:val="none" w:sz="0" w:space="0" w:color="auto"/>
      </w:divBdr>
    </w:div>
    <w:div w:id="1495294131">
      <w:bodyDiv w:val="1"/>
      <w:marLeft w:val="0"/>
      <w:marRight w:val="0"/>
      <w:marTop w:val="0"/>
      <w:marBottom w:val="0"/>
      <w:divBdr>
        <w:top w:val="none" w:sz="0" w:space="0" w:color="auto"/>
        <w:left w:val="none" w:sz="0" w:space="0" w:color="auto"/>
        <w:bottom w:val="none" w:sz="0" w:space="0" w:color="auto"/>
        <w:right w:val="none" w:sz="0" w:space="0" w:color="auto"/>
      </w:divBdr>
    </w:div>
    <w:div w:id="1495493870">
      <w:bodyDiv w:val="1"/>
      <w:marLeft w:val="0"/>
      <w:marRight w:val="0"/>
      <w:marTop w:val="0"/>
      <w:marBottom w:val="0"/>
      <w:divBdr>
        <w:top w:val="none" w:sz="0" w:space="0" w:color="auto"/>
        <w:left w:val="none" w:sz="0" w:space="0" w:color="auto"/>
        <w:bottom w:val="none" w:sz="0" w:space="0" w:color="auto"/>
        <w:right w:val="none" w:sz="0" w:space="0" w:color="auto"/>
      </w:divBdr>
    </w:div>
    <w:div w:id="1495608518">
      <w:bodyDiv w:val="1"/>
      <w:marLeft w:val="0"/>
      <w:marRight w:val="0"/>
      <w:marTop w:val="0"/>
      <w:marBottom w:val="0"/>
      <w:divBdr>
        <w:top w:val="none" w:sz="0" w:space="0" w:color="auto"/>
        <w:left w:val="none" w:sz="0" w:space="0" w:color="auto"/>
        <w:bottom w:val="none" w:sz="0" w:space="0" w:color="auto"/>
        <w:right w:val="none" w:sz="0" w:space="0" w:color="auto"/>
      </w:divBdr>
    </w:div>
    <w:div w:id="1495796813">
      <w:bodyDiv w:val="1"/>
      <w:marLeft w:val="0"/>
      <w:marRight w:val="0"/>
      <w:marTop w:val="0"/>
      <w:marBottom w:val="0"/>
      <w:divBdr>
        <w:top w:val="none" w:sz="0" w:space="0" w:color="auto"/>
        <w:left w:val="none" w:sz="0" w:space="0" w:color="auto"/>
        <w:bottom w:val="none" w:sz="0" w:space="0" w:color="auto"/>
        <w:right w:val="none" w:sz="0" w:space="0" w:color="auto"/>
      </w:divBdr>
    </w:div>
    <w:div w:id="1495871422">
      <w:bodyDiv w:val="1"/>
      <w:marLeft w:val="0"/>
      <w:marRight w:val="0"/>
      <w:marTop w:val="0"/>
      <w:marBottom w:val="0"/>
      <w:divBdr>
        <w:top w:val="none" w:sz="0" w:space="0" w:color="auto"/>
        <w:left w:val="none" w:sz="0" w:space="0" w:color="auto"/>
        <w:bottom w:val="none" w:sz="0" w:space="0" w:color="auto"/>
        <w:right w:val="none" w:sz="0" w:space="0" w:color="auto"/>
      </w:divBdr>
    </w:div>
    <w:div w:id="1495875181">
      <w:bodyDiv w:val="1"/>
      <w:marLeft w:val="0"/>
      <w:marRight w:val="0"/>
      <w:marTop w:val="0"/>
      <w:marBottom w:val="0"/>
      <w:divBdr>
        <w:top w:val="none" w:sz="0" w:space="0" w:color="auto"/>
        <w:left w:val="none" w:sz="0" w:space="0" w:color="auto"/>
        <w:bottom w:val="none" w:sz="0" w:space="0" w:color="auto"/>
        <w:right w:val="none" w:sz="0" w:space="0" w:color="auto"/>
      </w:divBdr>
    </w:div>
    <w:div w:id="1495955627">
      <w:bodyDiv w:val="1"/>
      <w:marLeft w:val="0"/>
      <w:marRight w:val="0"/>
      <w:marTop w:val="0"/>
      <w:marBottom w:val="0"/>
      <w:divBdr>
        <w:top w:val="none" w:sz="0" w:space="0" w:color="auto"/>
        <w:left w:val="none" w:sz="0" w:space="0" w:color="auto"/>
        <w:bottom w:val="none" w:sz="0" w:space="0" w:color="auto"/>
        <w:right w:val="none" w:sz="0" w:space="0" w:color="auto"/>
      </w:divBdr>
    </w:div>
    <w:div w:id="1495996188">
      <w:bodyDiv w:val="1"/>
      <w:marLeft w:val="0"/>
      <w:marRight w:val="0"/>
      <w:marTop w:val="0"/>
      <w:marBottom w:val="0"/>
      <w:divBdr>
        <w:top w:val="none" w:sz="0" w:space="0" w:color="auto"/>
        <w:left w:val="none" w:sz="0" w:space="0" w:color="auto"/>
        <w:bottom w:val="none" w:sz="0" w:space="0" w:color="auto"/>
        <w:right w:val="none" w:sz="0" w:space="0" w:color="auto"/>
      </w:divBdr>
    </w:div>
    <w:div w:id="1496070965">
      <w:bodyDiv w:val="1"/>
      <w:marLeft w:val="0"/>
      <w:marRight w:val="0"/>
      <w:marTop w:val="0"/>
      <w:marBottom w:val="0"/>
      <w:divBdr>
        <w:top w:val="none" w:sz="0" w:space="0" w:color="auto"/>
        <w:left w:val="none" w:sz="0" w:space="0" w:color="auto"/>
        <w:bottom w:val="none" w:sz="0" w:space="0" w:color="auto"/>
        <w:right w:val="none" w:sz="0" w:space="0" w:color="auto"/>
      </w:divBdr>
    </w:div>
    <w:div w:id="1496188373">
      <w:bodyDiv w:val="1"/>
      <w:marLeft w:val="0"/>
      <w:marRight w:val="0"/>
      <w:marTop w:val="0"/>
      <w:marBottom w:val="0"/>
      <w:divBdr>
        <w:top w:val="none" w:sz="0" w:space="0" w:color="auto"/>
        <w:left w:val="none" w:sz="0" w:space="0" w:color="auto"/>
        <w:bottom w:val="none" w:sz="0" w:space="0" w:color="auto"/>
        <w:right w:val="none" w:sz="0" w:space="0" w:color="auto"/>
      </w:divBdr>
    </w:div>
    <w:div w:id="1496216838">
      <w:bodyDiv w:val="1"/>
      <w:marLeft w:val="0"/>
      <w:marRight w:val="0"/>
      <w:marTop w:val="0"/>
      <w:marBottom w:val="0"/>
      <w:divBdr>
        <w:top w:val="none" w:sz="0" w:space="0" w:color="auto"/>
        <w:left w:val="none" w:sz="0" w:space="0" w:color="auto"/>
        <w:bottom w:val="none" w:sz="0" w:space="0" w:color="auto"/>
        <w:right w:val="none" w:sz="0" w:space="0" w:color="auto"/>
      </w:divBdr>
    </w:div>
    <w:div w:id="1496339938">
      <w:bodyDiv w:val="1"/>
      <w:marLeft w:val="0"/>
      <w:marRight w:val="0"/>
      <w:marTop w:val="0"/>
      <w:marBottom w:val="0"/>
      <w:divBdr>
        <w:top w:val="none" w:sz="0" w:space="0" w:color="auto"/>
        <w:left w:val="none" w:sz="0" w:space="0" w:color="auto"/>
        <w:bottom w:val="none" w:sz="0" w:space="0" w:color="auto"/>
        <w:right w:val="none" w:sz="0" w:space="0" w:color="auto"/>
      </w:divBdr>
    </w:div>
    <w:div w:id="1496529744">
      <w:bodyDiv w:val="1"/>
      <w:marLeft w:val="0"/>
      <w:marRight w:val="0"/>
      <w:marTop w:val="0"/>
      <w:marBottom w:val="0"/>
      <w:divBdr>
        <w:top w:val="none" w:sz="0" w:space="0" w:color="auto"/>
        <w:left w:val="none" w:sz="0" w:space="0" w:color="auto"/>
        <w:bottom w:val="none" w:sz="0" w:space="0" w:color="auto"/>
        <w:right w:val="none" w:sz="0" w:space="0" w:color="auto"/>
      </w:divBdr>
    </w:div>
    <w:div w:id="1496795367">
      <w:bodyDiv w:val="1"/>
      <w:marLeft w:val="0"/>
      <w:marRight w:val="0"/>
      <w:marTop w:val="0"/>
      <w:marBottom w:val="0"/>
      <w:divBdr>
        <w:top w:val="none" w:sz="0" w:space="0" w:color="auto"/>
        <w:left w:val="none" w:sz="0" w:space="0" w:color="auto"/>
        <w:bottom w:val="none" w:sz="0" w:space="0" w:color="auto"/>
        <w:right w:val="none" w:sz="0" w:space="0" w:color="auto"/>
      </w:divBdr>
    </w:div>
    <w:div w:id="1497264104">
      <w:bodyDiv w:val="1"/>
      <w:marLeft w:val="0"/>
      <w:marRight w:val="0"/>
      <w:marTop w:val="0"/>
      <w:marBottom w:val="0"/>
      <w:divBdr>
        <w:top w:val="none" w:sz="0" w:space="0" w:color="auto"/>
        <w:left w:val="none" w:sz="0" w:space="0" w:color="auto"/>
        <w:bottom w:val="none" w:sz="0" w:space="0" w:color="auto"/>
        <w:right w:val="none" w:sz="0" w:space="0" w:color="auto"/>
      </w:divBdr>
    </w:div>
    <w:div w:id="1497306416">
      <w:bodyDiv w:val="1"/>
      <w:marLeft w:val="0"/>
      <w:marRight w:val="0"/>
      <w:marTop w:val="0"/>
      <w:marBottom w:val="0"/>
      <w:divBdr>
        <w:top w:val="none" w:sz="0" w:space="0" w:color="auto"/>
        <w:left w:val="none" w:sz="0" w:space="0" w:color="auto"/>
        <w:bottom w:val="none" w:sz="0" w:space="0" w:color="auto"/>
        <w:right w:val="none" w:sz="0" w:space="0" w:color="auto"/>
      </w:divBdr>
    </w:div>
    <w:div w:id="1497453060">
      <w:bodyDiv w:val="1"/>
      <w:marLeft w:val="0"/>
      <w:marRight w:val="0"/>
      <w:marTop w:val="0"/>
      <w:marBottom w:val="0"/>
      <w:divBdr>
        <w:top w:val="none" w:sz="0" w:space="0" w:color="auto"/>
        <w:left w:val="none" w:sz="0" w:space="0" w:color="auto"/>
        <w:bottom w:val="none" w:sz="0" w:space="0" w:color="auto"/>
        <w:right w:val="none" w:sz="0" w:space="0" w:color="auto"/>
      </w:divBdr>
    </w:div>
    <w:div w:id="1497498103">
      <w:bodyDiv w:val="1"/>
      <w:marLeft w:val="0"/>
      <w:marRight w:val="0"/>
      <w:marTop w:val="0"/>
      <w:marBottom w:val="0"/>
      <w:divBdr>
        <w:top w:val="none" w:sz="0" w:space="0" w:color="auto"/>
        <w:left w:val="none" w:sz="0" w:space="0" w:color="auto"/>
        <w:bottom w:val="none" w:sz="0" w:space="0" w:color="auto"/>
        <w:right w:val="none" w:sz="0" w:space="0" w:color="auto"/>
      </w:divBdr>
    </w:div>
    <w:div w:id="1497500150">
      <w:bodyDiv w:val="1"/>
      <w:marLeft w:val="0"/>
      <w:marRight w:val="0"/>
      <w:marTop w:val="0"/>
      <w:marBottom w:val="0"/>
      <w:divBdr>
        <w:top w:val="none" w:sz="0" w:space="0" w:color="auto"/>
        <w:left w:val="none" w:sz="0" w:space="0" w:color="auto"/>
        <w:bottom w:val="none" w:sz="0" w:space="0" w:color="auto"/>
        <w:right w:val="none" w:sz="0" w:space="0" w:color="auto"/>
      </w:divBdr>
    </w:div>
    <w:div w:id="1497501376">
      <w:bodyDiv w:val="1"/>
      <w:marLeft w:val="0"/>
      <w:marRight w:val="0"/>
      <w:marTop w:val="0"/>
      <w:marBottom w:val="0"/>
      <w:divBdr>
        <w:top w:val="none" w:sz="0" w:space="0" w:color="auto"/>
        <w:left w:val="none" w:sz="0" w:space="0" w:color="auto"/>
        <w:bottom w:val="none" w:sz="0" w:space="0" w:color="auto"/>
        <w:right w:val="none" w:sz="0" w:space="0" w:color="auto"/>
      </w:divBdr>
    </w:div>
    <w:div w:id="1497526343">
      <w:bodyDiv w:val="1"/>
      <w:marLeft w:val="0"/>
      <w:marRight w:val="0"/>
      <w:marTop w:val="0"/>
      <w:marBottom w:val="0"/>
      <w:divBdr>
        <w:top w:val="none" w:sz="0" w:space="0" w:color="auto"/>
        <w:left w:val="none" w:sz="0" w:space="0" w:color="auto"/>
        <w:bottom w:val="none" w:sz="0" w:space="0" w:color="auto"/>
        <w:right w:val="none" w:sz="0" w:space="0" w:color="auto"/>
      </w:divBdr>
    </w:div>
    <w:div w:id="1497645405">
      <w:bodyDiv w:val="1"/>
      <w:marLeft w:val="0"/>
      <w:marRight w:val="0"/>
      <w:marTop w:val="0"/>
      <w:marBottom w:val="0"/>
      <w:divBdr>
        <w:top w:val="none" w:sz="0" w:space="0" w:color="auto"/>
        <w:left w:val="none" w:sz="0" w:space="0" w:color="auto"/>
        <w:bottom w:val="none" w:sz="0" w:space="0" w:color="auto"/>
        <w:right w:val="none" w:sz="0" w:space="0" w:color="auto"/>
      </w:divBdr>
    </w:div>
    <w:div w:id="1497648702">
      <w:bodyDiv w:val="1"/>
      <w:marLeft w:val="0"/>
      <w:marRight w:val="0"/>
      <w:marTop w:val="0"/>
      <w:marBottom w:val="0"/>
      <w:divBdr>
        <w:top w:val="none" w:sz="0" w:space="0" w:color="auto"/>
        <w:left w:val="none" w:sz="0" w:space="0" w:color="auto"/>
        <w:bottom w:val="none" w:sz="0" w:space="0" w:color="auto"/>
        <w:right w:val="none" w:sz="0" w:space="0" w:color="auto"/>
      </w:divBdr>
    </w:div>
    <w:div w:id="1497726418">
      <w:bodyDiv w:val="1"/>
      <w:marLeft w:val="0"/>
      <w:marRight w:val="0"/>
      <w:marTop w:val="0"/>
      <w:marBottom w:val="0"/>
      <w:divBdr>
        <w:top w:val="none" w:sz="0" w:space="0" w:color="auto"/>
        <w:left w:val="none" w:sz="0" w:space="0" w:color="auto"/>
        <w:bottom w:val="none" w:sz="0" w:space="0" w:color="auto"/>
        <w:right w:val="none" w:sz="0" w:space="0" w:color="auto"/>
      </w:divBdr>
    </w:div>
    <w:div w:id="1497841552">
      <w:bodyDiv w:val="1"/>
      <w:marLeft w:val="0"/>
      <w:marRight w:val="0"/>
      <w:marTop w:val="0"/>
      <w:marBottom w:val="0"/>
      <w:divBdr>
        <w:top w:val="none" w:sz="0" w:space="0" w:color="auto"/>
        <w:left w:val="none" w:sz="0" w:space="0" w:color="auto"/>
        <w:bottom w:val="none" w:sz="0" w:space="0" w:color="auto"/>
        <w:right w:val="none" w:sz="0" w:space="0" w:color="auto"/>
      </w:divBdr>
    </w:div>
    <w:div w:id="1497915377">
      <w:bodyDiv w:val="1"/>
      <w:marLeft w:val="0"/>
      <w:marRight w:val="0"/>
      <w:marTop w:val="0"/>
      <w:marBottom w:val="0"/>
      <w:divBdr>
        <w:top w:val="none" w:sz="0" w:space="0" w:color="auto"/>
        <w:left w:val="none" w:sz="0" w:space="0" w:color="auto"/>
        <w:bottom w:val="none" w:sz="0" w:space="0" w:color="auto"/>
        <w:right w:val="none" w:sz="0" w:space="0" w:color="auto"/>
      </w:divBdr>
    </w:div>
    <w:div w:id="1497918651">
      <w:bodyDiv w:val="1"/>
      <w:marLeft w:val="0"/>
      <w:marRight w:val="0"/>
      <w:marTop w:val="0"/>
      <w:marBottom w:val="0"/>
      <w:divBdr>
        <w:top w:val="none" w:sz="0" w:space="0" w:color="auto"/>
        <w:left w:val="none" w:sz="0" w:space="0" w:color="auto"/>
        <w:bottom w:val="none" w:sz="0" w:space="0" w:color="auto"/>
        <w:right w:val="none" w:sz="0" w:space="0" w:color="auto"/>
      </w:divBdr>
    </w:div>
    <w:div w:id="1498381972">
      <w:bodyDiv w:val="1"/>
      <w:marLeft w:val="0"/>
      <w:marRight w:val="0"/>
      <w:marTop w:val="0"/>
      <w:marBottom w:val="0"/>
      <w:divBdr>
        <w:top w:val="none" w:sz="0" w:space="0" w:color="auto"/>
        <w:left w:val="none" w:sz="0" w:space="0" w:color="auto"/>
        <w:bottom w:val="none" w:sz="0" w:space="0" w:color="auto"/>
        <w:right w:val="none" w:sz="0" w:space="0" w:color="auto"/>
      </w:divBdr>
    </w:div>
    <w:div w:id="1498418990">
      <w:bodyDiv w:val="1"/>
      <w:marLeft w:val="0"/>
      <w:marRight w:val="0"/>
      <w:marTop w:val="0"/>
      <w:marBottom w:val="0"/>
      <w:divBdr>
        <w:top w:val="none" w:sz="0" w:space="0" w:color="auto"/>
        <w:left w:val="none" w:sz="0" w:space="0" w:color="auto"/>
        <w:bottom w:val="none" w:sz="0" w:space="0" w:color="auto"/>
        <w:right w:val="none" w:sz="0" w:space="0" w:color="auto"/>
      </w:divBdr>
    </w:div>
    <w:div w:id="1498763972">
      <w:bodyDiv w:val="1"/>
      <w:marLeft w:val="0"/>
      <w:marRight w:val="0"/>
      <w:marTop w:val="0"/>
      <w:marBottom w:val="0"/>
      <w:divBdr>
        <w:top w:val="none" w:sz="0" w:space="0" w:color="auto"/>
        <w:left w:val="none" w:sz="0" w:space="0" w:color="auto"/>
        <w:bottom w:val="none" w:sz="0" w:space="0" w:color="auto"/>
        <w:right w:val="none" w:sz="0" w:space="0" w:color="auto"/>
      </w:divBdr>
    </w:div>
    <w:div w:id="1498811902">
      <w:bodyDiv w:val="1"/>
      <w:marLeft w:val="0"/>
      <w:marRight w:val="0"/>
      <w:marTop w:val="0"/>
      <w:marBottom w:val="0"/>
      <w:divBdr>
        <w:top w:val="none" w:sz="0" w:space="0" w:color="auto"/>
        <w:left w:val="none" w:sz="0" w:space="0" w:color="auto"/>
        <w:bottom w:val="none" w:sz="0" w:space="0" w:color="auto"/>
        <w:right w:val="none" w:sz="0" w:space="0" w:color="auto"/>
      </w:divBdr>
    </w:div>
    <w:div w:id="1498838330">
      <w:bodyDiv w:val="1"/>
      <w:marLeft w:val="0"/>
      <w:marRight w:val="0"/>
      <w:marTop w:val="0"/>
      <w:marBottom w:val="0"/>
      <w:divBdr>
        <w:top w:val="none" w:sz="0" w:space="0" w:color="auto"/>
        <w:left w:val="none" w:sz="0" w:space="0" w:color="auto"/>
        <w:bottom w:val="none" w:sz="0" w:space="0" w:color="auto"/>
        <w:right w:val="none" w:sz="0" w:space="0" w:color="auto"/>
      </w:divBdr>
    </w:div>
    <w:div w:id="1498879579">
      <w:bodyDiv w:val="1"/>
      <w:marLeft w:val="0"/>
      <w:marRight w:val="0"/>
      <w:marTop w:val="0"/>
      <w:marBottom w:val="0"/>
      <w:divBdr>
        <w:top w:val="none" w:sz="0" w:space="0" w:color="auto"/>
        <w:left w:val="none" w:sz="0" w:space="0" w:color="auto"/>
        <w:bottom w:val="none" w:sz="0" w:space="0" w:color="auto"/>
        <w:right w:val="none" w:sz="0" w:space="0" w:color="auto"/>
      </w:divBdr>
    </w:div>
    <w:div w:id="1499157527">
      <w:bodyDiv w:val="1"/>
      <w:marLeft w:val="0"/>
      <w:marRight w:val="0"/>
      <w:marTop w:val="0"/>
      <w:marBottom w:val="0"/>
      <w:divBdr>
        <w:top w:val="none" w:sz="0" w:space="0" w:color="auto"/>
        <w:left w:val="none" w:sz="0" w:space="0" w:color="auto"/>
        <w:bottom w:val="none" w:sz="0" w:space="0" w:color="auto"/>
        <w:right w:val="none" w:sz="0" w:space="0" w:color="auto"/>
      </w:divBdr>
    </w:div>
    <w:div w:id="1499416615">
      <w:bodyDiv w:val="1"/>
      <w:marLeft w:val="0"/>
      <w:marRight w:val="0"/>
      <w:marTop w:val="0"/>
      <w:marBottom w:val="0"/>
      <w:divBdr>
        <w:top w:val="none" w:sz="0" w:space="0" w:color="auto"/>
        <w:left w:val="none" w:sz="0" w:space="0" w:color="auto"/>
        <w:bottom w:val="none" w:sz="0" w:space="0" w:color="auto"/>
        <w:right w:val="none" w:sz="0" w:space="0" w:color="auto"/>
      </w:divBdr>
    </w:div>
    <w:div w:id="1499464638">
      <w:bodyDiv w:val="1"/>
      <w:marLeft w:val="0"/>
      <w:marRight w:val="0"/>
      <w:marTop w:val="0"/>
      <w:marBottom w:val="0"/>
      <w:divBdr>
        <w:top w:val="none" w:sz="0" w:space="0" w:color="auto"/>
        <w:left w:val="none" w:sz="0" w:space="0" w:color="auto"/>
        <w:bottom w:val="none" w:sz="0" w:space="0" w:color="auto"/>
        <w:right w:val="none" w:sz="0" w:space="0" w:color="auto"/>
      </w:divBdr>
    </w:div>
    <w:div w:id="1499495727">
      <w:bodyDiv w:val="1"/>
      <w:marLeft w:val="0"/>
      <w:marRight w:val="0"/>
      <w:marTop w:val="0"/>
      <w:marBottom w:val="0"/>
      <w:divBdr>
        <w:top w:val="none" w:sz="0" w:space="0" w:color="auto"/>
        <w:left w:val="none" w:sz="0" w:space="0" w:color="auto"/>
        <w:bottom w:val="none" w:sz="0" w:space="0" w:color="auto"/>
        <w:right w:val="none" w:sz="0" w:space="0" w:color="auto"/>
      </w:divBdr>
    </w:div>
    <w:div w:id="1499613707">
      <w:bodyDiv w:val="1"/>
      <w:marLeft w:val="0"/>
      <w:marRight w:val="0"/>
      <w:marTop w:val="0"/>
      <w:marBottom w:val="0"/>
      <w:divBdr>
        <w:top w:val="none" w:sz="0" w:space="0" w:color="auto"/>
        <w:left w:val="none" w:sz="0" w:space="0" w:color="auto"/>
        <w:bottom w:val="none" w:sz="0" w:space="0" w:color="auto"/>
        <w:right w:val="none" w:sz="0" w:space="0" w:color="auto"/>
      </w:divBdr>
    </w:div>
    <w:div w:id="1499804831">
      <w:bodyDiv w:val="1"/>
      <w:marLeft w:val="0"/>
      <w:marRight w:val="0"/>
      <w:marTop w:val="0"/>
      <w:marBottom w:val="0"/>
      <w:divBdr>
        <w:top w:val="none" w:sz="0" w:space="0" w:color="auto"/>
        <w:left w:val="none" w:sz="0" w:space="0" w:color="auto"/>
        <w:bottom w:val="none" w:sz="0" w:space="0" w:color="auto"/>
        <w:right w:val="none" w:sz="0" w:space="0" w:color="auto"/>
      </w:divBdr>
    </w:div>
    <w:div w:id="1499805419">
      <w:bodyDiv w:val="1"/>
      <w:marLeft w:val="0"/>
      <w:marRight w:val="0"/>
      <w:marTop w:val="0"/>
      <w:marBottom w:val="0"/>
      <w:divBdr>
        <w:top w:val="none" w:sz="0" w:space="0" w:color="auto"/>
        <w:left w:val="none" w:sz="0" w:space="0" w:color="auto"/>
        <w:bottom w:val="none" w:sz="0" w:space="0" w:color="auto"/>
        <w:right w:val="none" w:sz="0" w:space="0" w:color="auto"/>
      </w:divBdr>
    </w:div>
    <w:div w:id="1499922705">
      <w:bodyDiv w:val="1"/>
      <w:marLeft w:val="0"/>
      <w:marRight w:val="0"/>
      <w:marTop w:val="0"/>
      <w:marBottom w:val="0"/>
      <w:divBdr>
        <w:top w:val="none" w:sz="0" w:space="0" w:color="auto"/>
        <w:left w:val="none" w:sz="0" w:space="0" w:color="auto"/>
        <w:bottom w:val="none" w:sz="0" w:space="0" w:color="auto"/>
        <w:right w:val="none" w:sz="0" w:space="0" w:color="auto"/>
      </w:divBdr>
    </w:div>
    <w:div w:id="1500121887">
      <w:bodyDiv w:val="1"/>
      <w:marLeft w:val="0"/>
      <w:marRight w:val="0"/>
      <w:marTop w:val="0"/>
      <w:marBottom w:val="0"/>
      <w:divBdr>
        <w:top w:val="none" w:sz="0" w:space="0" w:color="auto"/>
        <w:left w:val="none" w:sz="0" w:space="0" w:color="auto"/>
        <w:bottom w:val="none" w:sz="0" w:space="0" w:color="auto"/>
        <w:right w:val="none" w:sz="0" w:space="0" w:color="auto"/>
      </w:divBdr>
    </w:div>
    <w:div w:id="1500194537">
      <w:bodyDiv w:val="1"/>
      <w:marLeft w:val="0"/>
      <w:marRight w:val="0"/>
      <w:marTop w:val="0"/>
      <w:marBottom w:val="0"/>
      <w:divBdr>
        <w:top w:val="none" w:sz="0" w:space="0" w:color="auto"/>
        <w:left w:val="none" w:sz="0" w:space="0" w:color="auto"/>
        <w:bottom w:val="none" w:sz="0" w:space="0" w:color="auto"/>
        <w:right w:val="none" w:sz="0" w:space="0" w:color="auto"/>
      </w:divBdr>
    </w:div>
    <w:div w:id="1500389500">
      <w:bodyDiv w:val="1"/>
      <w:marLeft w:val="0"/>
      <w:marRight w:val="0"/>
      <w:marTop w:val="0"/>
      <w:marBottom w:val="0"/>
      <w:divBdr>
        <w:top w:val="none" w:sz="0" w:space="0" w:color="auto"/>
        <w:left w:val="none" w:sz="0" w:space="0" w:color="auto"/>
        <w:bottom w:val="none" w:sz="0" w:space="0" w:color="auto"/>
        <w:right w:val="none" w:sz="0" w:space="0" w:color="auto"/>
      </w:divBdr>
    </w:div>
    <w:div w:id="1500390461">
      <w:bodyDiv w:val="1"/>
      <w:marLeft w:val="0"/>
      <w:marRight w:val="0"/>
      <w:marTop w:val="0"/>
      <w:marBottom w:val="0"/>
      <w:divBdr>
        <w:top w:val="none" w:sz="0" w:space="0" w:color="auto"/>
        <w:left w:val="none" w:sz="0" w:space="0" w:color="auto"/>
        <w:bottom w:val="none" w:sz="0" w:space="0" w:color="auto"/>
        <w:right w:val="none" w:sz="0" w:space="0" w:color="auto"/>
      </w:divBdr>
    </w:div>
    <w:div w:id="1500537274">
      <w:bodyDiv w:val="1"/>
      <w:marLeft w:val="0"/>
      <w:marRight w:val="0"/>
      <w:marTop w:val="0"/>
      <w:marBottom w:val="0"/>
      <w:divBdr>
        <w:top w:val="none" w:sz="0" w:space="0" w:color="auto"/>
        <w:left w:val="none" w:sz="0" w:space="0" w:color="auto"/>
        <w:bottom w:val="none" w:sz="0" w:space="0" w:color="auto"/>
        <w:right w:val="none" w:sz="0" w:space="0" w:color="auto"/>
      </w:divBdr>
    </w:div>
    <w:div w:id="1500541416">
      <w:bodyDiv w:val="1"/>
      <w:marLeft w:val="0"/>
      <w:marRight w:val="0"/>
      <w:marTop w:val="0"/>
      <w:marBottom w:val="0"/>
      <w:divBdr>
        <w:top w:val="none" w:sz="0" w:space="0" w:color="auto"/>
        <w:left w:val="none" w:sz="0" w:space="0" w:color="auto"/>
        <w:bottom w:val="none" w:sz="0" w:space="0" w:color="auto"/>
        <w:right w:val="none" w:sz="0" w:space="0" w:color="auto"/>
      </w:divBdr>
    </w:div>
    <w:div w:id="1500657096">
      <w:bodyDiv w:val="1"/>
      <w:marLeft w:val="0"/>
      <w:marRight w:val="0"/>
      <w:marTop w:val="0"/>
      <w:marBottom w:val="0"/>
      <w:divBdr>
        <w:top w:val="none" w:sz="0" w:space="0" w:color="auto"/>
        <w:left w:val="none" w:sz="0" w:space="0" w:color="auto"/>
        <w:bottom w:val="none" w:sz="0" w:space="0" w:color="auto"/>
        <w:right w:val="none" w:sz="0" w:space="0" w:color="auto"/>
      </w:divBdr>
    </w:div>
    <w:div w:id="1500849228">
      <w:bodyDiv w:val="1"/>
      <w:marLeft w:val="0"/>
      <w:marRight w:val="0"/>
      <w:marTop w:val="0"/>
      <w:marBottom w:val="0"/>
      <w:divBdr>
        <w:top w:val="none" w:sz="0" w:space="0" w:color="auto"/>
        <w:left w:val="none" w:sz="0" w:space="0" w:color="auto"/>
        <w:bottom w:val="none" w:sz="0" w:space="0" w:color="auto"/>
        <w:right w:val="none" w:sz="0" w:space="0" w:color="auto"/>
      </w:divBdr>
    </w:div>
    <w:div w:id="1501001022">
      <w:bodyDiv w:val="1"/>
      <w:marLeft w:val="0"/>
      <w:marRight w:val="0"/>
      <w:marTop w:val="0"/>
      <w:marBottom w:val="0"/>
      <w:divBdr>
        <w:top w:val="none" w:sz="0" w:space="0" w:color="auto"/>
        <w:left w:val="none" w:sz="0" w:space="0" w:color="auto"/>
        <w:bottom w:val="none" w:sz="0" w:space="0" w:color="auto"/>
        <w:right w:val="none" w:sz="0" w:space="0" w:color="auto"/>
      </w:divBdr>
    </w:div>
    <w:div w:id="1501041115">
      <w:bodyDiv w:val="1"/>
      <w:marLeft w:val="0"/>
      <w:marRight w:val="0"/>
      <w:marTop w:val="0"/>
      <w:marBottom w:val="0"/>
      <w:divBdr>
        <w:top w:val="none" w:sz="0" w:space="0" w:color="auto"/>
        <w:left w:val="none" w:sz="0" w:space="0" w:color="auto"/>
        <w:bottom w:val="none" w:sz="0" w:space="0" w:color="auto"/>
        <w:right w:val="none" w:sz="0" w:space="0" w:color="auto"/>
      </w:divBdr>
    </w:div>
    <w:div w:id="1501043410">
      <w:bodyDiv w:val="1"/>
      <w:marLeft w:val="0"/>
      <w:marRight w:val="0"/>
      <w:marTop w:val="0"/>
      <w:marBottom w:val="0"/>
      <w:divBdr>
        <w:top w:val="none" w:sz="0" w:space="0" w:color="auto"/>
        <w:left w:val="none" w:sz="0" w:space="0" w:color="auto"/>
        <w:bottom w:val="none" w:sz="0" w:space="0" w:color="auto"/>
        <w:right w:val="none" w:sz="0" w:space="0" w:color="auto"/>
      </w:divBdr>
    </w:div>
    <w:div w:id="1501045320">
      <w:bodyDiv w:val="1"/>
      <w:marLeft w:val="0"/>
      <w:marRight w:val="0"/>
      <w:marTop w:val="0"/>
      <w:marBottom w:val="0"/>
      <w:divBdr>
        <w:top w:val="none" w:sz="0" w:space="0" w:color="auto"/>
        <w:left w:val="none" w:sz="0" w:space="0" w:color="auto"/>
        <w:bottom w:val="none" w:sz="0" w:space="0" w:color="auto"/>
        <w:right w:val="none" w:sz="0" w:space="0" w:color="auto"/>
      </w:divBdr>
    </w:div>
    <w:div w:id="1501314584">
      <w:bodyDiv w:val="1"/>
      <w:marLeft w:val="0"/>
      <w:marRight w:val="0"/>
      <w:marTop w:val="0"/>
      <w:marBottom w:val="0"/>
      <w:divBdr>
        <w:top w:val="none" w:sz="0" w:space="0" w:color="auto"/>
        <w:left w:val="none" w:sz="0" w:space="0" w:color="auto"/>
        <w:bottom w:val="none" w:sz="0" w:space="0" w:color="auto"/>
        <w:right w:val="none" w:sz="0" w:space="0" w:color="auto"/>
      </w:divBdr>
    </w:div>
    <w:div w:id="1501651239">
      <w:bodyDiv w:val="1"/>
      <w:marLeft w:val="0"/>
      <w:marRight w:val="0"/>
      <w:marTop w:val="0"/>
      <w:marBottom w:val="0"/>
      <w:divBdr>
        <w:top w:val="none" w:sz="0" w:space="0" w:color="auto"/>
        <w:left w:val="none" w:sz="0" w:space="0" w:color="auto"/>
        <w:bottom w:val="none" w:sz="0" w:space="0" w:color="auto"/>
        <w:right w:val="none" w:sz="0" w:space="0" w:color="auto"/>
      </w:divBdr>
    </w:div>
    <w:div w:id="1501693900">
      <w:bodyDiv w:val="1"/>
      <w:marLeft w:val="0"/>
      <w:marRight w:val="0"/>
      <w:marTop w:val="0"/>
      <w:marBottom w:val="0"/>
      <w:divBdr>
        <w:top w:val="none" w:sz="0" w:space="0" w:color="auto"/>
        <w:left w:val="none" w:sz="0" w:space="0" w:color="auto"/>
        <w:bottom w:val="none" w:sz="0" w:space="0" w:color="auto"/>
        <w:right w:val="none" w:sz="0" w:space="0" w:color="auto"/>
      </w:divBdr>
    </w:div>
    <w:div w:id="1501702251">
      <w:bodyDiv w:val="1"/>
      <w:marLeft w:val="0"/>
      <w:marRight w:val="0"/>
      <w:marTop w:val="0"/>
      <w:marBottom w:val="0"/>
      <w:divBdr>
        <w:top w:val="none" w:sz="0" w:space="0" w:color="auto"/>
        <w:left w:val="none" w:sz="0" w:space="0" w:color="auto"/>
        <w:bottom w:val="none" w:sz="0" w:space="0" w:color="auto"/>
        <w:right w:val="none" w:sz="0" w:space="0" w:color="auto"/>
      </w:divBdr>
    </w:div>
    <w:div w:id="1501702353">
      <w:bodyDiv w:val="1"/>
      <w:marLeft w:val="0"/>
      <w:marRight w:val="0"/>
      <w:marTop w:val="0"/>
      <w:marBottom w:val="0"/>
      <w:divBdr>
        <w:top w:val="none" w:sz="0" w:space="0" w:color="auto"/>
        <w:left w:val="none" w:sz="0" w:space="0" w:color="auto"/>
        <w:bottom w:val="none" w:sz="0" w:space="0" w:color="auto"/>
        <w:right w:val="none" w:sz="0" w:space="0" w:color="auto"/>
      </w:divBdr>
    </w:div>
    <w:div w:id="1501850190">
      <w:bodyDiv w:val="1"/>
      <w:marLeft w:val="0"/>
      <w:marRight w:val="0"/>
      <w:marTop w:val="0"/>
      <w:marBottom w:val="0"/>
      <w:divBdr>
        <w:top w:val="none" w:sz="0" w:space="0" w:color="auto"/>
        <w:left w:val="none" w:sz="0" w:space="0" w:color="auto"/>
        <w:bottom w:val="none" w:sz="0" w:space="0" w:color="auto"/>
        <w:right w:val="none" w:sz="0" w:space="0" w:color="auto"/>
      </w:divBdr>
    </w:div>
    <w:div w:id="1502163934">
      <w:bodyDiv w:val="1"/>
      <w:marLeft w:val="0"/>
      <w:marRight w:val="0"/>
      <w:marTop w:val="0"/>
      <w:marBottom w:val="0"/>
      <w:divBdr>
        <w:top w:val="none" w:sz="0" w:space="0" w:color="auto"/>
        <w:left w:val="none" w:sz="0" w:space="0" w:color="auto"/>
        <w:bottom w:val="none" w:sz="0" w:space="0" w:color="auto"/>
        <w:right w:val="none" w:sz="0" w:space="0" w:color="auto"/>
      </w:divBdr>
    </w:div>
    <w:div w:id="1502314276">
      <w:bodyDiv w:val="1"/>
      <w:marLeft w:val="0"/>
      <w:marRight w:val="0"/>
      <w:marTop w:val="0"/>
      <w:marBottom w:val="0"/>
      <w:divBdr>
        <w:top w:val="none" w:sz="0" w:space="0" w:color="auto"/>
        <w:left w:val="none" w:sz="0" w:space="0" w:color="auto"/>
        <w:bottom w:val="none" w:sz="0" w:space="0" w:color="auto"/>
        <w:right w:val="none" w:sz="0" w:space="0" w:color="auto"/>
      </w:divBdr>
    </w:div>
    <w:div w:id="1502546085">
      <w:bodyDiv w:val="1"/>
      <w:marLeft w:val="0"/>
      <w:marRight w:val="0"/>
      <w:marTop w:val="0"/>
      <w:marBottom w:val="0"/>
      <w:divBdr>
        <w:top w:val="none" w:sz="0" w:space="0" w:color="auto"/>
        <w:left w:val="none" w:sz="0" w:space="0" w:color="auto"/>
        <w:bottom w:val="none" w:sz="0" w:space="0" w:color="auto"/>
        <w:right w:val="none" w:sz="0" w:space="0" w:color="auto"/>
      </w:divBdr>
    </w:div>
    <w:div w:id="1502694480">
      <w:bodyDiv w:val="1"/>
      <w:marLeft w:val="0"/>
      <w:marRight w:val="0"/>
      <w:marTop w:val="0"/>
      <w:marBottom w:val="0"/>
      <w:divBdr>
        <w:top w:val="none" w:sz="0" w:space="0" w:color="auto"/>
        <w:left w:val="none" w:sz="0" w:space="0" w:color="auto"/>
        <w:bottom w:val="none" w:sz="0" w:space="0" w:color="auto"/>
        <w:right w:val="none" w:sz="0" w:space="0" w:color="auto"/>
      </w:divBdr>
    </w:div>
    <w:div w:id="1502886679">
      <w:bodyDiv w:val="1"/>
      <w:marLeft w:val="0"/>
      <w:marRight w:val="0"/>
      <w:marTop w:val="0"/>
      <w:marBottom w:val="0"/>
      <w:divBdr>
        <w:top w:val="none" w:sz="0" w:space="0" w:color="auto"/>
        <w:left w:val="none" w:sz="0" w:space="0" w:color="auto"/>
        <w:bottom w:val="none" w:sz="0" w:space="0" w:color="auto"/>
        <w:right w:val="none" w:sz="0" w:space="0" w:color="auto"/>
      </w:divBdr>
    </w:div>
    <w:div w:id="1502892441">
      <w:bodyDiv w:val="1"/>
      <w:marLeft w:val="0"/>
      <w:marRight w:val="0"/>
      <w:marTop w:val="0"/>
      <w:marBottom w:val="0"/>
      <w:divBdr>
        <w:top w:val="none" w:sz="0" w:space="0" w:color="auto"/>
        <w:left w:val="none" w:sz="0" w:space="0" w:color="auto"/>
        <w:bottom w:val="none" w:sz="0" w:space="0" w:color="auto"/>
        <w:right w:val="none" w:sz="0" w:space="0" w:color="auto"/>
      </w:divBdr>
    </w:div>
    <w:div w:id="1502895843">
      <w:bodyDiv w:val="1"/>
      <w:marLeft w:val="0"/>
      <w:marRight w:val="0"/>
      <w:marTop w:val="0"/>
      <w:marBottom w:val="0"/>
      <w:divBdr>
        <w:top w:val="none" w:sz="0" w:space="0" w:color="auto"/>
        <w:left w:val="none" w:sz="0" w:space="0" w:color="auto"/>
        <w:bottom w:val="none" w:sz="0" w:space="0" w:color="auto"/>
        <w:right w:val="none" w:sz="0" w:space="0" w:color="auto"/>
      </w:divBdr>
    </w:div>
    <w:div w:id="1503012257">
      <w:bodyDiv w:val="1"/>
      <w:marLeft w:val="0"/>
      <w:marRight w:val="0"/>
      <w:marTop w:val="0"/>
      <w:marBottom w:val="0"/>
      <w:divBdr>
        <w:top w:val="none" w:sz="0" w:space="0" w:color="auto"/>
        <w:left w:val="none" w:sz="0" w:space="0" w:color="auto"/>
        <w:bottom w:val="none" w:sz="0" w:space="0" w:color="auto"/>
        <w:right w:val="none" w:sz="0" w:space="0" w:color="auto"/>
      </w:divBdr>
    </w:div>
    <w:div w:id="1503158363">
      <w:bodyDiv w:val="1"/>
      <w:marLeft w:val="0"/>
      <w:marRight w:val="0"/>
      <w:marTop w:val="0"/>
      <w:marBottom w:val="0"/>
      <w:divBdr>
        <w:top w:val="none" w:sz="0" w:space="0" w:color="auto"/>
        <w:left w:val="none" w:sz="0" w:space="0" w:color="auto"/>
        <w:bottom w:val="none" w:sz="0" w:space="0" w:color="auto"/>
        <w:right w:val="none" w:sz="0" w:space="0" w:color="auto"/>
      </w:divBdr>
    </w:div>
    <w:div w:id="1503281412">
      <w:bodyDiv w:val="1"/>
      <w:marLeft w:val="0"/>
      <w:marRight w:val="0"/>
      <w:marTop w:val="0"/>
      <w:marBottom w:val="0"/>
      <w:divBdr>
        <w:top w:val="none" w:sz="0" w:space="0" w:color="auto"/>
        <w:left w:val="none" w:sz="0" w:space="0" w:color="auto"/>
        <w:bottom w:val="none" w:sz="0" w:space="0" w:color="auto"/>
        <w:right w:val="none" w:sz="0" w:space="0" w:color="auto"/>
      </w:divBdr>
    </w:div>
    <w:div w:id="1503354466">
      <w:bodyDiv w:val="1"/>
      <w:marLeft w:val="0"/>
      <w:marRight w:val="0"/>
      <w:marTop w:val="0"/>
      <w:marBottom w:val="0"/>
      <w:divBdr>
        <w:top w:val="none" w:sz="0" w:space="0" w:color="auto"/>
        <w:left w:val="none" w:sz="0" w:space="0" w:color="auto"/>
        <w:bottom w:val="none" w:sz="0" w:space="0" w:color="auto"/>
        <w:right w:val="none" w:sz="0" w:space="0" w:color="auto"/>
      </w:divBdr>
    </w:div>
    <w:div w:id="1503397981">
      <w:bodyDiv w:val="1"/>
      <w:marLeft w:val="0"/>
      <w:marRight w:val="0"/>
      <w:marTop w:val="0"/>
      <w:marBottom w:val="0"/>
      <w:divBdr>
        <w:top w:val="none" w:sz="0" w:space="0" w:color="auto"/>
        <w:left w:val="none" w:sz="0" w:space="0" w:color="auto"/>
        <w:bottom w:val="none" w:sz="0" w:space="0" w:color="auto"/>
        <w:right w:val="none" w:sz="0" w:space="0" w:color="auto"/>
      </w:divBdr>
    </w:div>
    <w:div w:id="1503544434">
      <w:bodyDiv w:val="1"/>
      <w:marLeft w:val="0"/>
      <w:marRight w:val="0"/>
      <w:marTop w:val="0"/>
      <w:marBottom w:val="0"/>
      <w:divBdr>
        <w:top w:val="none" w:sz="0" w:space="0" w:color="auto"/>
        <w:left w:val="none" w:sz="0" w:space="0" w:color="auto"/>
        <w:bottom w:val="none" w:sz="0" w:space="0" w:color="auto"/>
        <w:right w:val="none" w:sz="0" w:space="0" w:color="auto"/>
      </w:divBdr>
    </w:div>
    <w:div w:id="1503549713">
      <w:bodyDiv w:val="1"/>
      <w:marLeft w:val="0"/>
      <w:marRight w:val="0"/>
      <w:marTop w:val="0"/>
      <w:marBottom w:val="0"/>
      <w:divBdr>
        <w:top w:val="none" w:sz="0" w:space="0" w:color="auto"/>
        <w:left w:val="none" w:sz="0" w:space="0" w:color="auto"/>
        <w:bottom w:val="none" w:sz="0" w:space="0" w:color="auto"/>
        <w:right w:val="none" w:sz="0" w:space="0" w:color="auto"/>
      </w:divBdr>
    </w:div>
    <w:div w:id="1504081877">
      <w:bodyDiv w:val="1"/>
      <w:marLeft w:val="0"/>
      <w:marRight w:val="0"/>
      <w:marTop w:val="0"/>
      <w:marBottom w:val="0"/>
      <w:divBdr>
        <w:top w:val="none" w:sz="0" w:space="0" w:color="auto"/>
        <w:left w:val="none" w:sz="0" w:space="0" w:color="auto"/>
        <w:bottom w:val="none" w:sz="0" w:space="0" w:color="auto"/>
        <w:right w:val="none" w:sz="0" w:space="0" w:color="auto"/>
      </w:divBdr>
    </w:div>
    <w:div w:id="1504130233">
      <w:bodyDiv w:val="1"/>
      <w:marLeft w:val="0"/>
      <w:marRight w:val="0"/>
      <w:marTop w:val="0"/>
      <w:marBottom w:val="0"/>
      <w:divBdr>
        <w:top w:val="none" w:sz="0" w:space="0" w:color="auto"/>
        <w:left w:val="none" w:sz="0" w:space="0" w:color="auto"/>
        <w:bottom w:val="none" w:sz="0" w:space="0" w:color="auto"/>
        <w:right w:val="none" w:sz="0" w:space="0" w:color="auto"/>
      </w:divBdr>
    </w:div>
    <w:div w:id="1504130909">
      <w:bodyDiv w:val="1"/>
      <w:marLeft w:val="0"/>
      <w:marRight w:val="0"/>
      <w:marTop w:val="0"/>
      <w:marBottom w:val="0"/>
      <w:divBdr>
        <w:top w:val="none" w:sz="0" w:space="0" w:color="auto"/>
        <w:left w:val="none" w:sz="0" w:space="0" w:color="auto"/>
        <w:bottom w:val="none" w:sz="0" w:space="0" w:color="auto"/>
        <w:right w:val="none" w:sz="0" w:space="0" w:color="auto"/>
      </w:divBdr>
    </w:div>
    <w:div w:id="1504199911">
      <w:bodyDiv w:val="1"/>
      <w:marLeft w:val="0"/>
      <w:marRight w:val="0"/>
      <w:marTop w:val="0"/>
      <w:marBottom w:val="0"/>
      <w:divBdr>
        <w:top w:val="none" w:sz="0" w:space="0" w:color="auto"/>
        <w:left w:val="none" w:sz="0" w:space="0" w:color="auto"/>
        <w:bottom w:val="none" w:sz="0" w:space="0" w:color="auto"/>
        <w:right w:val="none" w:sz="0" w:space="0" w:color="auto"/>
      </w:divBdr>
    </w:div>
    <w:div w:id="1504390720">
      <w:bodyDiv w:val="1"/>
      <w:marLeft w:val="0"/>
      <w:marRight w:val="0"/>
      <w:marTop w:val="0"/>
      <w:marBottom w:val="0"/>
      <w:divBdr>
        <w:top w:val="none" w:sz="0" w:space="0" w:color="auto"/>
        <w:left w:val="none" w:sz="0" w:space="0" w:color="auto"/>
        <w:bottom w:val="none" w:sz="0" w:space="0" w:color="auto"/>
        <w:right w:val="none" w:sz="0" w:space="0" w:color="auto"/>
      </w:divBdr>
    </w:div>
    <w:div w:id="1504927910">
      <w:bodyDiv w:val="1"/>
      <w:marLeft w:val="0"/>
      <w:marRight w:val="0"/>
      <w:marTop w:val="0"/>
      <w:marBottom w:val="0"/>
      <w:divBdr>
        <w:top w:val="none" w:sz="0" w:space="0" w:color="auto"/>
        <w:left w:val="none" w:sz="0" w:space="0" w:color="auto"/>
        <w:bottom w:val="none" w:sz="0" w:space="0" w:color="auto"/>
        <w:right w:val="none" w:sz="0" w:space="0" w:color="auto"/>
      </w:divBdr>
    </w:div>
    <w:div w:id="1505048049">
      <w:bodyDiv w:val="1"/>
      <w:marLeft w:val="0"/>
      <w:marRight w:val="0"/>
      <w:marTop w:val="0"/>
      <w:marBottom w:val="0"/>
      <w:divBdr>
        <w:top w:val="none" w:sz="0" w:space="0" w:color="auto"/>
        <w:left w:val="none" w:sz="0" w:space="0" w:color="auto"/>
        <w:bottom w:val="none" w:sz="0" w:space="0" w:color="auto"/>
        <w:right w:val="none" w:sz="0" w:space="0" w:color="auto"/>
      </w:divBdr>
    </w:div>
    <w:div w:id="1505121858">
      <w:bodyDiv w:val="1"/>
      <w:marLeft w:val="0"/>
      <w:marRight w:val="0"/>
      <w:marTop w:val="0"/>
      <w:marBottom w:val="0"/>
      <w:divBdr>
        <w:top w:val="none" w:sz="0" w:space="0" w:color="auto"/>
        <w:left w:val="none" w:sz="0" w:space="0" w:color="auto"/>
        <w:bottom w:val="none" w:sz="0" w:space="0" w:color="auto"/>
        <w:right w:val="none" w:sz="0" w:space="0" w:color="auto"/>
      </w:divBdr>
    </w:div>
    <w:div w:id="1505122130">
      <w:bodyDiv w:val="1"/>
      <w:marLeft w:val="0"/>
      <w:marRight w:val="0"/>
      <w:marTop w:val="0"/>
      <w:marBottom w:val="0"/>
      <w:divBdr>
        <w:top w:val="none" w:sz="0" w:space="0" w:color="auto"/>
        <w:left w:val="none" w:sz="0" w:space="0" w:color="auto"/>
        <w:bottom w:val="none" w:sz="0" w:space="0" w:color="auto"/>
        <w:right w:val="none" w:sz="0" w:space="0" w:color="auto"/>
      </w:divBdr>
    </w:div>
    <w:div w:id="1505123935">
      <w:bodyDiv w:val="1"/>
      <w:marLeft w:val="0"/>
      <w:marRight w:val="0"/>
      <w:marTop w:val="0"/>
      <w:marBottom w:val="0"/>
      <w:divBdr>
        <w:top w:val="none" w:sz="0" w:space="0" w:color="auto"/>
        <w:left w:val="none" w:sz="0" w:space="0" w:color="auto"/>
        <w:bottom w:val="none" w:sz="0" w:space="0" w:color="auto"/>
        <w:right w:val="none" w:sz="0" w:space="0" w:color="auto"/>
      </w:divBdr>
    </w:div>
    <w:div w:id="1505166749">
      <w:bodyDiv w:val="1"/>
      <w:marLeft w:val="0"/>
      <w:marRight w:val="0"/>
      <w:marTop w:val="0"/>
      <w:marBottom w:val="0"/>
      <w:divBdr>
        <w:top w:val="none" w:sz="0" w:space="0" w:color="auto"/>
        <w:left w:val="none" w:sz="0" w:space="0" w:color="auto"/>
        <w:bottom w:val="none" w:sz="0" w:space="0" w:color="auto"/>
        <w:right w:val="none" w:sz="0" w:space="0" w:color="auto"/>
      </w:divBdr>
    </w:div>
    <w:div w:id="1505239780">
      <w:bodyDiv w:val="1"/>
      <w:marLeft w:val="0"/>
      <w:marRight w:val="0"/>
      <w:marTop w:val="0"/>
      <w:marBottom w:val="0"/>
      <w:divBdr>
        <w:top w:val="none" w:sz="0" w:space="0" w:color="auto"/>
        <w:left w:val="none" w:sz="0" w:space="0" w:color="auto"/>
        <w:bottom w:val="none" w:sz="0" w:space="0" w:color="auto"/>
        <w:right w:val="none" w:sz="0" w:space="0" w:color="auto"/>
      </w:divBdr>
    </w:div>
    <w:div w:id="1505363576">
      <w:bodyDiv w:val="1"/>
      <w:marLeft w:val="0"/>
      <w:marRight w:val="0"/>
      <w:marTop w:val="0"/>
      <w:marBottom w:val="0"/>
      <w:divBdr>
        <w:top w:val="none" w:sz="0" w:space="0" w:color="auto"/>
        <w:left w:val="none" w:sz="0" w:space="0" w:color="auto"/>
        <w:bottom w:val="none" w:sz="0" w:space="0" w:color="auto"/>
        <w:right w:val="none" w:sz="0" w:space="0" w:color="auto"/>
      </w:divBdr>
    </w:div>
    <w:div w:id="1505393747">
      <w:bodyDiv w:val="1"/>
      <w:marLeft w:val="0"/>
      <w:marRight w:val="0"/>
      <w:marTop w:val="0"/>
      <w:marBottom w:val="0"/>
      <w:divBdr>
        <w:top w:val="none" w:sz="0" w:space="0" w:color="auto"/>
        <w:left w:val="none" w:sz="0" w:space="0" w:color="auto"/>
        <w:bottom w:val="none" w:sz="0" w:space="0" w:color="auto"/>
        <w:right w:val="none" w:sz="0" w:space="0" w:color="auto"/>
      </w:divBdr>
    </w:div>
    <w:div w:id="1505513102">
      <w:bodyDiv w:val="1"/>
      <w:marLeft w:val="0"/>
      <w:marRight w:val="0"/>
      <w:marTop w:val="0"/>
      <w:marBottom w:val="0"/>
      <w:divBdr>
        <w:top w:val="none" w:sz="0" w:space="0" w:color="auto"/>
        <w:left w:val="none" w:sz="0" w:space="0" w:color="auto"/>
        <w:bottom w:val="none" w:sz="0" w:space="0" w:color="auto"/>
        <w:right w:val="none" w:sz="0" w:space="0" w:color="auto"/>
      </w:divBdr>
    </w:div>
    <w:div w:id="1505631423">
      <w:bodyDiv w:val="1"/>
      <w:marLeft w:val="0"/>
      <w:marRight w:val="0"/>
      <w:marTop w:val="0"/>
      <w:marBottom w:val="0"/>
      <w:divBdr>
        <w:top w:val="none" w:sz="0" w:space="0" w:color="auto"/>
        <w:left w:val="none" w:sz="0" w:space="0" w:color="auto"/>
        <w:bottom w:val="none" w:sz="0" w:space="0" w:color="auto"/>
        <w:right w:val="none" w:sz="0" w:space="0" w:color="auto"/>
      </w:divBdr>
    </w:div>
    <w:div w:id="1505784126">
      <w:bodyDiv w:val="1"/>
      <w:marLeft w:val="0"/>
      <w:marRight w:val="0"/>
      <w:marTop w:val="0"/>
      <w:marBottom w:val="0"/>
      <w:divBdr>
        <w:top w:val="none" w:sz="0" w:space="0" w:color="auto"/>
        <w:left w:val="none" w:sz="0" w:space="0" w:color="auto"/>
        <w:bottom w:val="none" w:sz="0" w:space="0" w:color="auto"/>
        <w:right w:val="none" w:sz="0" w:space="0" w:color="auto"/>
      </w:divBdr>
    </w:div>
    <w:div w:id="1505899004">
      <w:bodyDiv w:val="1"/>
      <w:marLeft w:val="0"/>
      <w:marRight w:val="0"/>
      <w:marTop w:val="0"/>
      <w:marBottom w:val="0"/>
      <w:divBdr>
        <w:top w:val="none" w:sz="0" w:space="0" w:color="auto"/>
        <w:left w:val="none" w:sz="0" w:space="0" w:color="auto"/>
        <w:bottom w:val="none" w:sz="0" w:space="0" w:color="auto"/>
        <w:right w:val="none" w:sz="0" w:space="0" w:color="auto"/>
      </w:divBdr>
    </w:div>
    <w:div w:id="1505972883">
      <w:bodyDiv w:val="1"/>
      <w:marLeft w:val="0"/>
      <w:marRight w:val="0"/>
      <w:marTop w:val="0"/>
      <w:marBottom w:val="0"/>
      <w:divBdr>
        <w:top w:val="none" w:sz="0" w:space="0" w:color="auto"/>
        <w:left w:val="none" w:sz="0" w:space="0" w:color="auto"/>
        <w:bottom w:val="none" w:sz="0" w:space="0" w:color="auto"/>
        <w:right w:val="none" w:sz="0" w:space="0" w:color="auto"/>
      </w:divBdr>
    </w:div>
    <w:div w:id="1505976699">
      <w:bodyDiv w:val="1"/>
      <w:marLeft w:val="0"/>
      <w:marRight w:val="0"/>
      <w:marTop w:val="0"/>
      <w:marBottom w:val="0"/>
      <w:divBdr>
        <w:top w:val="none" w:sz="0" w:space="0" w:color="auto"/>
        <w:left w:val="none" w:sz="0" w:space="0" w:color="auto"/>
        <w:bottom w:val="none" w:sz="0" w:space="0" w:color="auto"/>
        <w:right w:val="none" w:sz="0" w:space="0" w:color="auto"/>
      </w:divBdr>
    </w:div>
    <w:div w:id="1506019673">
      <w:bodyDiv w:val="1"/>
      <w:marLeft w:val="0"/>
      <w:marRight w:val="0"/>
      <w:marTop w:val="0"/>
      <w:marBottom w:val="0"/>
      <w:divBdr>
        <w:top w:val="none" w:sz="0" w:space="0" w:color="auto"/>
        <w:left w:val="none" w:sz="0" w:space="0" w:color="auto"/>
        <w:bottom w:val="none" w:sz="0" w:space="0" w:color="auto"/>
        <w:right w:val="none" w:sz="0" w:space="0" w:color="auto"/>
      </w:divBdr>
    </w:div>
    <w:div w:id="1506050041">
      <w:bodyDiv w:val="1"/>
      <w:marLeft w:val="0"/>
      <w:marRight w:val="0"/>
      <w:marTop w:val="0"/>
      <w:marBottom w:val="0"/>
      <w:divBdr>
        <w:top w:val="none" w:sz="0" w:space="0" w:color="auto"/>
        <w:left w:val="none" w:sz="0" w:space="0" w:color="auto"/>
        <w:bottom w:val="none" w:sz="0" w:space="0" w:color="auto"/>
        <w:right w:val="none" w:sz="0" w:space="0" w:color="auto"/>
      </w:divBdr>
    </w:div>
    <w:div w:id="1506356248">
      <w:bodyDiv w:val="1"/>
      <w:marLeft w:val="0"/>
      <w:marRight w:val="0"/>
      <w:marTop w:val="0"/>
      <w:marBottom w:val="0"/>
      <w:divBdr>
        <w:top w:val="none" w:sz="0" w:space="0" w:color="auto"/>
        <w:left w:val="none" w:sz="0" w:space="0" w:color="auto"/>
        <w:bottom w:val="none" w:sz="0" w:space="0" w:color="auto"/>
        <w:right w:val="none" w:sz="0" w:space="0" w:color="auto"/>
      </w:divBdr>
    </w:div>
    <w:div w:id="1506360222">
      <w:bodyDiv w:val="1"/>
      <w:marLeft w:val="0"/>
      <w:marRight w:val="0"/>
      <w:marTop w:val="0"/>
      <w:marBottom w:val="0"/>
      <w:divBdr>
        <w:top w:val="none" w:sz="0" w:space="0" w:color="auto"/>
        <w:left w:val="none" w:sz="0" w:space="0" w:color="auto"/>
        <w:bottom w:val="none" w:sz="0" w:space="0" w:color="auto"/>
        <w:right w:val="none" w:sz="0" w:space="0" w:color="auto"/>
      </w:divBdr>
    </w:div>
    <w:div w:id="1506363034">
      <w:bodyDiv w:val="1"/>
      <w:marLeft w:val="0"/>
      <w:marRight w:val="0"/>
      <w:marTop w:val="0"/>
      <w:marBottom w:val="0"/>
      <w:divBdr>
        <w:top w:val="none" w:sz="0" w:space="0" w:color="auto"/>
        <w:left w:val="none" w:sz="0" w:space="0" w:color="auto"/>
        <w:bottom w:val="none" w:sz="0" w:space="0" w:color="auto"/>
        <w:right w:val="none" w:sz="0" w:space="0" w:color="auto"/>
      </w:divBdr>
    </w:div>
    <w:div w:id="1506625294">
      <w:bodyDiv w:val="1"/>
      <w:marLeft w:val="0"/>
      <w:marRight w:val="0"/>
      <w:marTop w:val="0"/>
      <w:marBottom w:val="0"/>
      <w:divBdr>
        <w:top w:val="none" w:sz="0" w:space="0" w:color="auto"/>
        <w:left w:val="none" w:sz="0" w:space="0" w:color="auto"/>
        <w:bottom w:val="none" w:sz="0" w:space="0" w:color="auto"/>
        <w:right w:val="none" w:sz="0" w:space="0" w:color="auto"/>
      </w:divBdr>
    </w:div>
    <w:div w:id="1506628175">
      <w:bodyDiv w:val="1"/>
      <w:marLeft w:val="0"/>
      <w:marRight w:val="0"/>
      <w:marTop w:val="0"/>
      <w:marBottom w:val="0"/>
      <w:divBdr>
        <w:top w:val="none" w:sz="0" w:space="0" w:color="auto"/>
        <w:left w:val="none" w:sz="0" w:space="0" w:color="auto"/>
        <w:bottom w:val="none" w:sz="0" w:space="0" w:color="auto"/>
        <w:right w:val="none" w:sz="0" w:space="0" w:color="auto"/>
      </w:divBdr>
    </w:div>
    <w:div w:id="1506701605">
      <w:bodyDiv w:val="1"/>
      <w:marLeft w:val="0"/>
      <w:marRight w:val="0"/>
      <w:marTop w:val="0"/>
      <w:marBottom w:val="0"/>
      <w:divBdr>
        <w:top w:val="none" w:sz="0" w:space="0" w:color="auto"/>
        <w:left w:val="none" w:sz="0" w:space="0" w:color="auto"/>
        <w:bottom w:val="none" w:sz="0" w:space="0" w:color="auto"/>
        <w:right w:val="none" w:sz="0" w:space="0" w:color="auto"/>
      </w:divBdr>
    </w:div>
    <w:div w:id="1506939652">
      <w:bodyDiv w:val="1"/>
      <w:marLeft w:val="0"/>
      <w:marRight w:val="0"/>
      <w:marTop w:val="0"/>
      <w:marBottom w:val="0"/>
      <w:divBdr>
        <w:top w:val="none" w:sz="0" w:space="0" w:color="auto"/>
        <w:left w:val="none" w:sz="0" w:space="0" w:color="auto"/>
        <w:bottom w:val="none" w:sz="0" w:space="0" w:color="auto"/>
        <w:right w:val="none" w:sz="0" w:space="0" w:color="auto"/>
      </w:divBdr>
    </w:div>
    <w:div w:id="1507015373">
      <w:bodyDiv w:val="1"/>
      <w:marLeft w:val="0"/>
      <w:marRight w:val="0"/>
      <w:marTop w:val="0"/>
      <w:marBottom w:val="0"/>
      <w:divBdr>
        <w:top w:val="none" w:sz="0" w:space="0" w:color="auto"/>
        <w:left w:val="none" w:sz="0" w:space="0" w:color="auto"/>
        <w:bottom w:val="none" w:sz="0" w:space="0" w:color="auto"/>
        <w:right w:val="none" w:sz="0" w:space="0" w:color="auto"/>
      </w:divBdr>
    </w:div>
    <w:div w:id="1507091486">
      <w:bodyDiv w:val="1"/>
      <w:marLeft w:val="0"/>
      <w:marRight w:val="0"/>
      <w:marTop w:val="0"/>
      <w:marBottom w:val="0"/>
      <w:divBdr>
        <w:top w:val="none" w:sz="0" w:space="0" w:color="auto"/>
        <w:left w:val="none" w:sz="0" w:space="0" w:color="auto"/>
        <w:bottom w:val="none" w:sz="0" w:space="0" w:color="auto"/>
        <w:right w:val="none" w:sz="0" w:space="0" w:color="auto"/>
      </w:divBdr>
    </w:div>
    <w:div w:id="1507094622">
      <w:bodyDiv w:val="1"/>
      <w:marLeft w:val="0"/>
      <w:marRight w:val="0"/>
      <w:marTop w:val="0"/>
      <w:marBottom w:val="0"/>
      <w:divBdr>
        <w:top w:val="none" w:sz="0" w:space="0" w:color="auto"/>
        <w:left w:val="none" w:sz="0" w:space="0" w:color="auto"/>
        <w:bottom w:val="none" w:sz="0" w:space="0" w:color="auto"/>
        <w:right w:val="none" w:sz="0" w:space="0" w:color="auto"/>
      </w:divBdr>
    </w:div>
    <w:div w:id="1507281337">
      <w:bodyDiv w:val="1"/>
      <w:marLeft w:val="0"/>
      <w:marRight w:val="0"/>
      <w:marTop w:val="0"/>
      <w:marBottom w:val="0"/>
      <w:divBdr>
        <w:top w:val="none" w:sz="0" w:space="0" w:color="auto"/>
        <w:left w:val="none" w:sz="0" w:space="0" w:color="auto"/>
        <w:bottom w:val="none" w:sz="0" w:space="0" w:color="auto"/>
        <w:right w:val="none" w:sz="0" w:space="0" w:color="auto"/>
      </w:divBdr>
    </w:div>
    <w:div w:id="1507474709">
      <w:bodyDiv w:val="1"/>
      <w:marLeft w:val="0"/>
      <w:marRight w:val="0"/>
      <w:marTop w:val="0"/>
      <w:marBottom w:val="0"/>
      <w:divBdr>
        <w:top w:val="none" w:sz="0" w:space="0" w:color="auto"/>
        <w:left w:val="none" w:sz="0" w:space="0" w:color="auto"/>
        <w:bottom w:val="none" w:sz="0" w:space="0" w:color="auto"/>
        <w:right w:val="none" w:sz="0" w:space="0" w:color="auto"/>
      </w:divBdr>
    </w:div>
    <w:div w:id="1507556363">
      <w:bodyDiv w:val="1"/>
      <w:marLeft w:val="0"/>
      <w:marRight w:val="0"/>
      <w:marTop w:val="0"/>
      <w:marBottom w:val="0"/>
      <w:divBdr>
        <w:top w:val="none" w:sz="0" w:space="0" w:color="auto"/>
        <w:left w:val="none" w:sz="0" w:space="0" w:color="auto"/>
        <w:bottom w:val="none" w:sz="0" w:space="0" w:color="auto"/>
        <w:right w:val="none" w:sz="0" w:space="0" w:color="auto"/>
      </w:divBdr>
    </w:div>
    <w:div w:id="1507595670">
      <w:bodyDiv w:val="1"/>
      <w:marLeft w:val="0"/>
      <w:marRight w:val="0"/>
      <w:marTop w:val="0"/>
      <w:marBottom w:val="0"/>
      <w:divBdr>
        <w:top w:val="none" w:sz="0" w:space="0" w:color="auto"/>
        <w:left w:val="none" w:sz="0" w:space="0" w:color="auto"/>
        <w:bottom w:val="none" w:sz="0" w:space="0" w:color="auto"/>
        <w:right w:val="none" w:sz="0" w:space="0" w:color="auto"/>
      </w:divBdr>
    </w:div>
    <w:div w:id="1507793039">
      <w:bodyDiv w:val="1"/>
      <w:marLeft w:val="0"/>
      <w:marRight w:val="0"/>
      <w:marTop w:val="0"/>
      <w:marBottom w:val="0"/>
      <w:divBdr>
        <w:top w:val="none" w:sz="0" w:space="0" w:color="auto"/>
        <w:left w:val="none" w:sz="0" w:space="0" w:color="auto"/>
        <w:bottom w:val="none" w:sz="0" w:space="0" w:color="auto"/>
        <w:right w:val="none" w:sz="0" w:space="0" w:color="auto"/>
      </w:divBdr>
    </w:div>
    <w:div w:id="1507865634">
      <w:bodyDiv w:val="1"/>
      <w:marLeft w:val="0"/>
      <w:marRight w:val="0"/>
      <w:marTop w:val="0"/>
      <w:marBottom w:val="0"/>
      <w:divBdr>
        <w:top w:val="none" w:sz="0" w:space="0" w:color="auto"/>
        <w:left w:val="none" w:sz="0" w:space="0" w:color="auto"/>
        <w:bottom w:val="none" w:sz="0" w:space="0" w:color="auto"/>
        <w:right w:val="none" w:sz="0" w:space="0" w:color="auto"/>
      </w:divBdr>
    </w:div>
    <w:div w:id="1507866311">
      <w:bodyDiv w:val="1"/>
      <w:marLeft w:val="0"/>
      <w:marRight w:val="0"/>
      <w:marTop w:val="0"/>
      <w:marBottom w:val="0"/>
      <w:divBdr>
        <w:top w:val="none" w:sz="0" w:space="0" w:color="auto"/>
        <w:left w:val="none" w:sz="0" w:space="0" w:color="auto"/>
        <w:bottom w:val="none" w:sz="0" w:space="0" w:color="auto"/>
        <w:right w:val="none" w:sz="0" w:space="0" w:color="auto"/>
      </w:divBdr>
    </w:div>
    <w:div w:id="1508056716">
      <w:bodyDiv w:val="1"/>
      <w:marLeft w:val="0"/>
      <w:marRight w:val="0"/>
      <w:marTop w:val="0"/>
      <w:marBottom w:val="0"/>
      <w:divBdr>
        <w:top w:val="none" w:sz="0" w:space="0" w:color="auto"/>
        <w:left w:val="none" w:sz="0" w:space="0" w:color="auto"/>
        <w:bottom w:val="none" w:sz="0" w:space="0" w:color="auto"/>
        <w:right w:val="none" w:sz="0" w:space="0" w:color="auto"/>
      </w:divBdr>
    </w:div>
    <w:div w:id="1508058099">
      <w:bodyDiv w:val="1"/>
      <w:marLeft w:val="0"/>
      <w:marRight w:val="0"/>
      <w:marTop w:val="0"/>
      <w:marBottom w:val="0"/>
      <w:divBdr>
        <w:top w:val="none" w:sz="0" w:space="0" w:color="auto"/>
        <w:left w:val="none" w:sz="0" w:space="0" w:color="auto"/>
        <w:bottom w:val="none" w:sz="0" w:space="0" w:color="auto"/>
        <w:right w:val="none" w:sz="0" w:space="0" w:color="auto"/>
      </w:divBdr>
    </w:div>
    <w:div w:id="1508255712">
      <w:bodyDiv w:val="1"/>
      <w:marLeft w:val="0"/>
      <w:marRight w:val="0"/>
      <w:marTop w:val="0"/>
      <w:marBottom w:val="0"/>
      <w:divBdr>
        <w:top w:val="none" w:sz="0" w:space="0" w:color="auto"/>
        <w:left w:val="none" w:sz="0" w:space="0" w:color="auto"/>
        <w:bottom w:val="none" w:sz="0" w:space="0" w:color="auto"/>
        <w:right w:val="none" w:sz="0" w:space="0" w:color="auto"/>
      </w:divBdr>
    </w:div>
    <w:div w:id="1508515363">
      <w:bodyDiv w:val="1"/>
      <w:marLeft w:val="0"/>
      <w:marRight w:val="0"/>
      <w:marTop w:val="0"/>
      <w:marBottom w:val="0"/>
      <w:divBdr>
        <w:top w:val="none" w:sz="0" w:space="0" w:color="auto"/>
        <w:left w:val="none" w:sz="0" w:space="0" w:color="auto"/>
        <w:bottom w:val="none" w:sz="0" w:space="0" w:color="auto"/>
        <w:right w:val="none" w:sz="0" w:space="0" w:color="auto"/>
      </w:divBdr>
    </w:div>
    <w:div w:id="1508595655">
      <w:bodyDiv w:val="1"/>
      <w:marLeft w:val="0"/>
      <w:marRight w:val="0"/>
      <w:marTop w:val="0"/>
      <w:marBottom w:val="0"/>
      <w:divBdr>
        <w:top w:val="none" w:sz="0" w:space="0" w:color="auto"/>
        <w:left w:val="none" w:sz="0" w:space="0" w:color="auto"/>
        <w:bottom w:val="none" w:sz="0" w:space="0" w:color="auto"/>
        <w:right w:val="none" w:sz="0" w:space="0" w:color="auto"/>
      </w:divBdr>
    </w:div>
    <w:div w:id="1508667193">
      <w:bodyDiv w:val="1"/>
      <w:marLeft w:val="0"/>
      <w:marRight w:val="0"/>
      <w:marTop w:val="0"/>
      <w:marBottom w:val="0"/>
      <w:divBdr>
        <w:top w:val="none" w:sz="0" w:space="0" w:color="auto"/>
        <w:left w:val="none" w:sz="0" w:space="0" w:color="auto"/>
        <w:bottom w:val="none" w:sz="0" w:space="0" w:color="auto"/>
        <w:right w:val="none" w:sz="0" w:space="0" w:color="auto"/>
      </w:divBdr>
    </w:div>
    <w:div w:id="1509054216">
      <w:bodyDiv w:val="1"/>
      <w:marLeft w:val="0"/>
      <w:marRight w:val="0"/>
      <w:marTop w:val="0"/>
      <w:marBottom w:val="0"/>
      <w:divBdr>
        <w:top w:val="none" w:sz="0" w:space="0" w:color="auto"/>
        <w:left w:val="none" w:sz="0" w:space="0" w:color="auto"/>
        <w:bottom w:val="none" w:sz="0" w:space="0" w:color="auto"/>
        <w:right w:val="none" w:sz="0" w:space="0" w:color="auto"/>
      </w:divBdr>
    </w:div>
    <w:div w:id="1509101223">
      <w:bodyDiv w:val="1"/>
      <w:marLeft w:val="0"/>
      <w:marRight w:val="0"/>
      <w:marTop w:val="0"/>
      <w:marBottom w:val="0"/>
      <w:divBdr>
        <w:top w:val="none" w:sz="0" w:space="0" w:color="auto"/>
        <w:left w:val="none" w:sz="0" w:space="0" w:color="auto"/>
        <w:bottom w:val="none" w:sz="0" w:space="0" w:color="auto"/>
        <w:right w:val="none" w:sz="0" w:space="0" w:color="auto"/>
      </w:divBdr>
    </w:div>
    <w:div w:id="1509127853">
      <w:bodyDiv w:val="1"/>
      <w:marLeft w:val="0"/>
      <w:marRight w:val="0"/>
      <w:marTop w:val="0"/>
      <w:marBottom w:val="0"/>
      <w:divBdr>
        <w:top w:val="none" w:sz="0" w:space="0" w:color="auto"/>
        <w:left w:val="none" w:sz="0" w:space="0" w:color="auto"/>
        <w:bottom w:val="none" w:sz="0" w:space="0" w:color="auto"/>
        <w:right w:val="none" w:sz="0" w:space="0" w:color="auto"/>
      </w:divBdr>
    </w:div>
    <w:div w:id="1509170340">
      <w:bodyDiv w:val="1"/>
      <w:marLeft w:val="0"/>
      <w:marRight w:val="0"/>
      <w:marTop w:val="0"/>
      <w:marBottom w:val="0"/>
      <w:divBdr>
        <w:top w:val="none" w:sz="0" w:space="0" w:color="auto"/>
        <w:left w:val="none" w:sz="0" w:space="0" w:color="auto"/>
        <w:bottom w:val="none" w:sz="0" w:space="0" w:color="auto"/>
        <w:right w:val="none" w:sz="0" w:space="0" w:color="auto"/>
      </w:divBdr>
    </w:div>
    <w:div w:id="1509179238">
      <w:bodyDiv w:val="1"/>
      <w:marLeft w:val="0"/>
      <w:marRight w:val="0"/>
      <w:marTop w:val="0"/>
      <w:marBottom w:val="0"/>
      <w:divBdr>
        <w:top w:val="none" w:sz="0" w:space="0" w:color="auto"/>
        <w:left w:val="none" w:sz="0" w:space="0" w:color="auto"/>
        <w:bottom w:val="none" w:sz="0" w:space="0" w:color="auto"/>
        <w:right w:val="none" w:sz="0" w:space="0" w:color="auto"/>
      </w:divBdr>
    </w:div>
    <w:div w:id="1509297607">
      <w:bodyDiv w:val="1"/>
      <w:marLeft w:val="0"/>
      <w:marRight w:val="0"/>
      <w:marTop w:val="0"/>
      <w:marBottom w:val="0"/>
      <w:divBdr>
        <w:top w:val="none" w:sz="0" w:space="0" w:color="auto"/>
        <w:left w:val="none" w:sz="0" w:space="0" w:color="auto"/>
        <w:bottom w:val="none" w:sz="0" w:space="0" w:color="auto"/>
        <w:right w:val="none" w:sz="0" w:space="0" w:color="auto"/>
      </w:divBdr>
    </w:div>
    <w:div w:id="1509326837">
      <w:bodyDiv w:val="1"/>
      <w:marLeft w:val="0"/>
      <w:marRight w:val="0"/>
      <w:marTop w:val="0"/>
      <w:marBottom w:val="0"/>
      <w:divBdr>
        <w:top w:val="none" w:sz="0" w:space="0" w:color="auto"/>
        <w:left w:val="none" w:sz="0" w:space="0" w:color="auto"/>
        <w:bottom w:val="none" w:sz="0" w:space="0" w:color="auto"/>
        <w:right w:val="none" w:sz="0" w:space="0" w:color="auto"/>
      </w:divBdr>
    </w:div>
    <w:div w:id="1509368921">
      <w:bodyDiv w:val="1"/>
      <w:marLeft w:val="0"/>
      <w:marRight w:val="0"/>
      <w:marTop w:val="0"/>
      <w:marBottom w:val="0"/>
      <w:divBdr>
        <w:top w:val="none" w:sz="0" w:space="0" w:color="auto"/>
        <w:left w:val="none" w:sz="0" w:space="0" w:color="auto"/>
        <w:bottom w:val="none" w:sz="0" w:space="0" w:color="auto"/>
        <w:right w:val="none" w:sz="0" w:space="0" w:color="auto"/>
      </w:divBdr>
    </w:div>
    <w:div w:id="1509521322">
      <w:bodyDiv w:val="1"/>
      <w:marLeft w:val="0"/>
      <w:marRight w:val="0"/>
      <w:marTop w:val="0"/>
      <w:marBottom w:val="0"/>
      <w:divBdr>
        <w:top w:val="none" w:sz="0" w:space="0" w:color="auto"/>
        <w:left w:val="none" w:sz="0" w:space="0" w:color="auto"/>
        <w:bottom w:val="none" w:sz="0" w:space="0" w:color="auto"/>
        <w:right w:val="none" w:sz="0" w:space="0" w:color="auto"/>
      </w:divBdr>
    </w:div>
    <w:div w:id="1509753883">
      <w:bodyDiv w:val="1"/>
      <w:marLeft w:val="0"/>
      <w:marRight w:val="0"/>
      <w:marTop w:val="0"/>
      <w:marBottom w:val="0"/>
      <w:divBdr>
        <w:top w:val="none" w:sz="0" w:space="0" w:color="auto"/>
        <w:left w:val="none" w:sz="0" w:space="0" w:color="auto"/>
        <w:bottom w:val="none" w:sz="0" w:space="0" w:color="auto"/>
        <w:right w:val="none" w:sz="0" w:space="0" w:color="auto"/>
      </w:divBdr>
    </w:div>
    <w:div w:id="1509905011">
      <w:bodyDiv w:val="1"/>
      <w:marLeft w:val="0"/>
      <w:marRight w:val="0"/>
      <w:marTop w:val="0"/>
      <w:marBottom w:val="0"/>
      <w:divBdr>
        <w:top w:val="none" w:sz="0" w:space="0" w:color="auto"/>
        <w:left w:val="none" w:sz="0" w:space="0" w:color="auto"/>
        <w:bottom w:val="none" w:sz="0" w:space="0" w:color="auto"/>
        <w:right w:val="none" w:sz="0" w:space="0" w:color="auto"/>
      </w:divBdr>
    </w:div>
    <w:div w:id="1510026092">
      <w:bodyDiv w:val="1"/>
      <w:marLeft w:val="0"/>
      <w:marRight w:val="0"/>
      <w:marTop w:val="0"/>
      <w:marBottom w:val="0"/>
      <w:divBdr>
        <w:top w:val="none" w:sz="0" w:space="0" w:color="auto"/>
        <w:left w:val="none" w:sz="0" w:space="0" w:color="auto"/>
        <w:bottom w:val="none" w:sz="0" w:space="0" w:color="auto"/>
        <w:right w:val="none" w:sz="0" w:space="0" w:color="auto"/>
      </w:divBdr>
    </w:div>
    <w:div w:id="1510095082">
      <w:bodyDiv w:val="1"/>
      <w:marLeft w:val="0"/>
      <w:marRight w:val="0"/>
      <w:marTop w:val="0"/>
      <w:marBottom w:val="0"/>
      <w:divBdr>
        <w:top w:val="none" w:sz="0" w:space="0" w:color="auto"/>
        <w:left w:val="none" w:sz="0" w:space="0" w:color="auto"/>
        <w:bottom w:val="none" w:sz="0" w:space="0" w:color="auto"/>
        <w:right w:val="none" w:sz="0" w:space="0" w:color="auto"/>
      </w:divBdr>
    </w:div>
    <w:div w:id="1510289730">
      <w:bodyDiv w:val="1"/>
      <w:marLeft w:val="0"/>
      <w:marRight w:val="0"/>
      <w:marTop w:val="0"/>
      <w:marBottom w:val="0"/>
      <w:divBdr>
        <w:top w:val="none" w:sz="0" w:space="0" w:color="auto"/>
        <w:left w:val="none" w:sz="0" w:space="0" w:color="auto"/>
        <w:bottom w:val="none" w:sz="0" w:space="0" w:color="auto"/>
        <w:right w:val="none" w:sz="0" w:space="0" w:color="auto"/>
      </w:divBdr>
    </w:div>
    <w:div w:id="1510293871">
      <w:bodyDiv w:val="1"/>
      <w:marLeft w:val="0"/>
      <w:marRight w:val="0"/>
      <w:marTop w:val="0"/>
      <w:marBottom w:val="0"/>
      <w:divBdr>
        <w:top w:val="none" w:sz="0" w:space="0" w:color="auto"/>
        <w:left w:val="none" w:sz="0" w:space="0" w:color="auto"/>
        <w:bottom w:val="none" w:sz="0" w:space="0" w:color="auto"/>
        <w:right w:val="none" w:sz="0" w:space="0" w:color="auto"/>
      </w:divBdr>
    </w:div>
    <w:div w:id="1510295841">
      <w:bodyDiv w:val="1"/>
      <w:marLeft w:val="0"/>
      <w:marRight w:val="0"/>
      <w:marTop w:val="0"/>
      <w:marBottom w:val="0"/>
      <w:divBdr>
        <w:top w:val="none" w:sz="0" w:space="0" w:color="auto"/>
        <w:left w:val="none" w:sz="0" w:space="0" w:color="auto"/>
        <w:bottom w:val="none" w:sz="0" w:space="0" w:color="auto"/>
        <w:right w:val="none" w:sz="0" w:space="0" w:color="auto"/>
      </w:divBdr>
    </w:div>
    <w:div w:id="1510371288">
      <w:bodyDiv w:val="1"/>
      <w:marLeft w:val="0"/>
      <w:marRight w:val="0"/>
      <w:marTop w:val="0"/>
      <w:marBottom w:val="0"/>
      <w:divBdr>
        <w:top w:val="none" w:sz="0" w:space="0" w:color="auto"/>
        <w:left w:val="none" w:sz="0" w:space="0" w:color="auto"/>
        <w:bottom w:val="none" w:sz="0" w:space="0" w:color="auto"/>
        <w:right w:val="none" w:sz="0" w:space="0" w:color="auto"/>
      </w:divBdr>
    </w:div>
    <w:div w:id="1510412146">
      <w:bodyDiv w:val="1"/>
      <w:marLeft w:val="0"/>
      <w:marRight w:val="0"/>
      <w:marTop w:val="0"/>
      <w:marBottom w:val="0"/>
      <w:divBdr>
        <w:top w:val="none" w:sz="0" w:space="0" w:color="auto"/>
        <w:left w:val="none" w:sz="0" w:space="0" w:color="auto"/>
        <w:bottom w:val="none" w:sz="0" w:space="0" w:color="auto"/>
        <w:right w:val="none" w:sz="0" w:space="0" w:color="auto"/>
      </w:divBdr>
    </w:div>
    <w:div w:id="1510486181">
      <w:bodyDiv w:val="1"/>
      <w:marLeft w:val="0"/>
      <w:marRight w:val="0"/>
      <w:marTop w:val="0"/>
      <w:marBottom w:val="0"/>
      <w:divBdr>
        <w:top w:val="none" w:sz="0" w:space="0" w:color="auto"/>
        <w:left w:val="none" w:sz="0" w:space="0" w:color="auto"/>
        <w:bottom w:val="none" w:sz="0" w:space="0" w:color="auto"/>
        <w:right w:val="none" w:sz="0" w:space="0" w:color="auto"/>
      </w:divBdr>
    </w:div>
    <w:div w:id="1510634503">
      <w:bodyDiv w:val="1"/>
      <w:marLeft w:val="0"/>
      <w:marRight w:val="0"/>
      <w:marTop w:val="0"/>
      <w:marBottom w:val="0"/>
      <w:divBdr>
        <w:top w:val="none" w:sz="0" w:space="0" w:color="auto"/>
        <w:left w:val="none" w:sz="0" w:space="0" w:color="auto"/>
        <w:bottom w:val="none" w:sz="0" w:space="0" w:color="auto"/>
        <w:right w:val="none" w:sz="0" w:space="0" w:color="auto"/>
      </w:divBdr>
    </w:div>
    <w:div w:id="1510948972">
      <w:bodyDiv w:val="1"/>
      <w:marLeft w:val="0"/>
      <w:marRight w:val="0"/>
      <w:marTop w:val="0"/>
      <w:marBottom w:val="0"/>
      <w:divBdr>
        <w:top w:val="none" w:sz="0" w:space="0" w:color="auto"/>
        <w:left w:val="none" w:sz="0" w:space="0" w:color="auto"/>
        <w:bottom w:val="none" w:sz="0" w:space="0" w:color="auto"/>
        <w:right w:val="none" w:sz="0" w:space="0" w:color="auto"/>
      </w:divBdr>
    </w:div>
    <w:div w:id="1511093703">
      <w:bodyDiv w:val="1"/>
      <w:marLeft w:val="0"/>
      <w:marRight w:val="0"/>
      <w:marTop w:val="0"/>
      <w:marBottom w:val="0"/>
      <w:divBdr>
        <w:top w:val="none" w:sz="0" w:space="0" w:color="auto"/>
        <w:left w:val="none" w:sz="0" w:space="0" w:color="auto"/>
        <w:bottom w:val="none" w:sz="0" w:space="0" w:color="auto"/>
        <w:right w:val="none" w:sz="0" w:space="0" w:color="auto"/>
      </w:divBdr>
    </w:div>
    <w:div w:id="1511410260">
      <w:bodyDiv w:val="1"/>
      <w:marLeft w:val="0"/>
      <w:marRight w:val="0"/>
      <w:marTop w:val="0"/>
      <w:marBottom w:val="0"/>
      <w:divBdr>
        <w:top w:val="none" w:sz="0" w:space="0" w:color="auto"/>
        <w:left w:val="none" w:sz="0" w:space="0" w:color="auto"/>
        <w:bottom w:val="none" w:sz="0" w:space="0" w:color="auto"/>
        <w:right w:val="none" w:sz="0" w:space="0" w:color="auto"/>
      </w:divBdr>
    </w:div>
    <w:div w:id="1511719522">
      <w:bodyDiv w:val="1"/>
      <w:marLeft w:val="0"/>
      <w:marRight w:val="0"/>
      <w:marTop w:val="0"/>
      <w:marBottom w:val="0"/>
      <w:divBdr>
        <w:top w:val="none" w:sz="0" w:space="0" w:color="auto"/>
        <w:left w:val="none" w:sz="0" w:space="0" w:color="auto"/>
        <w:bottom w:val="none" w:sz="0" w:space="0" w:color="auto"/>
        <w:right w:val="none" w:sz="0" w:space="0" w:color="auto"/>
      </w:divBdr>
    </w:div>
    <w:div w:id="1511987349">
      <w:bodyDiv w:val="1"/>
      <w:marLeft w:val="0"/>
      <w:marRight w:val="0"/>
      <w:marTop w:val="0"/>
      <w:marBottom w:val="0"/>
      <w:divBdr>
        <w:top w:val="none" w:sz="0" w:space="0" w:color="auto"/>
        <w:left w:val="none" w:sz="0" w:space="0" w:color="auto"/>
        <w:bottom w:val="none" w:sz="0" w:space="0" w:color="auto"/>
        <w:right w:val="none" w:sz="0" w:space="0" w:color="auto"/>
      </w:divBdr>
    </w:div>
    <w:div w:id="1511990795">
      <w:bodyDiv w:val="1"/>
      <w:marLeft w:val="0"/>
      <w:marRight w:val="0"/>
      <w:marTop w:val="0"/>
      <w:marBottom w:val="0"/>
      <w:divBdr>
        <w:top w:val="none" w:sz="0" w:space="0" w:color="auto"/>
        <w:left w:val="none" w:sz="0" w:space="0" w:color="auto"/>
        <w:bottom w:val="none" w:sz="0" w:space="0" w:color="auto"/>
        <w:right w:val="none" w:sz="0" w:space="0" w:color="auto"/>
      </w:divBdr>
    </w:div>
    <w:div w:id="1512061087">
      <w:bodyDiv w:val="1"/>
      <w:marLeft w:val="0"/>
      <w:marRight w:val="0"/>
      <w:marTop w:val="0"/>
      <w:marBottom w:val="0"/>
      <w:divBdr>
        <w:top w:val="none" w:sz="0" w:space="0" w:color="auto"/>
        <w:left w:val="none" w:sz="0" w:space="0" w:color="auto"/>
        <w:bottom w:val="none" w:sz="0" w:space="0" w:color="auto"/>
        <w:right w:val="none" w:sz="0" w:space="0" w:color="auto"/>
      </w:divBdr>
    </w:div>
    <w:div w:id="1512180771">
      <w:bodyDiv w:val="1"/>
      <w:marLeft w:val="0"/>
      <w:marRight w:val="0"/>
      <w:marTop w:val="0"/>
      <w:marBottom w:val="0"/>
      <w:divBdr>
        <w:top w:val="none" w:sz="0" w:space="0" w:color="auto"/>
        <w:left w:val="none" w:sz="0" w:space="0" w:color="auto"/>
        <w:bottom w:val="none" w:sz="0" w:space="0" w:color="auto"/>
        <w:right w:val="none" w:sz="0" w:space="0" w:color="auto"/>
      </w:divBdr>
    </w:div>
    <w:div w:id="1512452130">
      <w:bodyDiv w:val="1"/>
      <w:marLeft w:val="0"/>
      <w:marRight w:val="0"/>
      <w:marTop w:val="0"/>
      <w:marBottom w:val="0"/>
      <w:divBdr>
        <w:top w:val="none" w:sz="0" w:space="0" w:color="auto"/>
        <w:left w:val="none" w:sz="0" w:space="0" w:color="auto"/>
        <w:bottom w:val="none" w:sz="0" w:space="0" w:color="auto"/>
        <w:right w:val="none" w:sz="0" w:space="0" w:color="auto"/>
      </w:divBdr>
    </w:div>
    <w:div w:id="1512645029">
      <w:bodyDiv w:val="1"/>
      <w:marLeft w:val="0"/>
      <w:marRight w:val="0"/>
      <w:marTop w:val="0"/>
      <w:marBottom w:val="0"/>
      <w:divBdr>
        <w:top w:val="none" w:sz="0" w:space="0" w:color="auto"/>
        <w:left w:val="none" w:sz="0" w:space="0" w:color="auto"/>
        <w:bottom w:val="none" w:sz="0" w:space="0" w:color="auto"/>
        <w:right w:val="none" w:sz="0" w:space="0" w:color="auto"/>
      </w:divBdr>
    </w:div>
    <w:div w:id="1512647675">
      <w:bodyDiv w:val="1"/>
      <w:marLeft w:val="0"/>
      <w:marRight w:val="0"/>
      <w:marTop w:val="0"/>
      <w:marBottom w:val="0"/>
      <w:divBdr>
        <w:top w:val="none" w:sz="0" w:space="0" w:color="auto"/>
        <w:left w:val="none" w:sz="0" w:space="0" w:color="auto"/>
        <w:bottom w:val="none" w:sz="0" w:space="0" w:color="auto"/>
        <w:right w:val="none" w:sz="0" w:space="0" w:color="auto"/>
      </w:divBdr>
    </w:div>
    <w:div w:id="1512983917">
      <w:bodyDiv w:val="1"/>
      <w:marLeft w:val="0"/>
      <w:marRight w:val="0"/>
      <w:marTop w:val="0"/>
      <w:marBottom w:val="0"/>
      <w:divBdr>
        <w:top w:val="none" w:sz="0" w:space="0" w:color="auto"/>
        <w:left w:val="none" w:sz="0" w:space="0" w:color="auto"/>
        <w:bottom w:val="none" w:sz="0" w:space="0" w:color="auto"/>
        <w:right w:val="none" w:sz="0" w:space="0" w:color="auto"/>
      </w:divBdr>
    </w:div>
    <w:div w:id="1512987890">
      <w:bodyDiv w:val="1"/>
      <w:marLeft w:val="0"/>
      <w:marRight w:val="0"/>
      <w:marTop w:val="0"/>
      <w:marBottom w:val="0"/>
      <w:divBdr>
        <w:top w:val="none" w:sz="0" w:space="0" w:color="auto"/>
        <w:left w:val="none" w:sz="0" w:space="0" w:color="auto"/>
        <w:bottom w:val="none" w:sz="0" w:space="0" w:color="auto"/>
        <w:right w:val="none" w:sz="0" w:space="0" w:color="auto"/>
      </w:divBdr>
    </w:div>
    <w:div w:id="1512992783">
      <w:bodyDiv w:val="1"/>
      <w:marLeft w:val="0"/>
      <w:marRight w:val="0"/>
      <w:marTop w:val="0"/>
      <w:marBottom w:val="0"/>
      <w:divBdr>
        <w:top w:val="none" w:sz="0" w:space="0" w:color="auto"/>
        <w:left w:val="none" w:sz="0" w:space="0" w:color="auto"/>
        <w:bottom w:val="none" w:sz="0" w:space="0" w:color="auto"/>
        <w:right w:val="none" w:sz="0" w:space="0" w:color="auto"/>
      </w:divBdr>
    </w:div>
    <w:div w:id="1513032632">
      <w:bodyDiv w:val="1"/>
      <w:marLeft w:val="0"/>
      <w:marRight w:val="0"/>
      <w:marTop w:val="0"/>
      <w:marBottom w:val="0"/>
      <w:divBdr>
        <w:top w:val="none" w:sz="0" w:space="0" w:color="auto"/>
        <w:left w:val="none" w:sz="0" w:space="0" w:color="auto"/>
        <w:bottom w:val="none" w:sz="0" w:space="0" w:color="auto"/>
        <w:right w:val="none" w:sz="0" w:space="0" w:color="auto"/>
      </w:divBdr>
    </w:div>
    <w:div w:id="1513060983">
      <w:bodyDiv w:val="1"/>
      <w:marLeft w:val="0"/>
      <w:marRight w:val="0"/>
      <w:marTop w:val="0"/>
      <w:marBottom w:val="0"/>
      <w:divBdr>
        <w:top w:val="none" w:sz="0" w:space="0" w:color="auto"/>
        <w:left w:val="none" w:sz="0" w:space="0" w:color="auto"/>
        <w:bottom w:val="none" w:sz="0" w:space="0" w:color="auto"/>
        <w:right w:val="none" w:sz="0" w:space="0" w:color="auto"/>
      </w:divBdr>
    </w:div>
    <w:div w:id="1513110129">
      <w:bodyDiv w:val="1"/>
      <w:marLeft w:val="0"/>
      <w:marRight w:val="0"/>
      <w:marTop w:val="0"/>
      <w:marBottom w:val="0"/>
      <w:divBdr>
        <w:top w:val="none" w:sz="0" w:space="0" w:color="auto"/>
        <w:left w:val="none" w:sz="0" w:space="0" w:color="auto"/>
        <w:bottom w:val="none" w:sz="0" w:space="0" w:color="auto"/>
        <w:right w:val="none" w:sz="0" w:space="0" w:color="auto"/>
      </w:divBdr>
    </w:div>
    <w:div w:id="1513181591">
      <w:bodyDiv w:val="1"/>
      <w:marLeft w:val="0"/>
      <w:marRight w:val="0"/>
      <w:marTop w:val="0"/>
      <w:marBottom w:val="0"/>
      <w:divBdr>
        <w:top w:val="none" w:sz="0" w:space="0" w:color="auto"/>
        <w:left w:val="none" w:sz="0" w:space="0" w:color="auto"/>
        <w:bottom w:val="none" w:sz="0" w:space="0" w:color="auto"/>
        <w:right w:val="none" w:sz="0" w:space="0" w:color="auto"/>
      </w:divBdr>
    </w:div>
    <w:div w:id="1513186117">
      <w:bodyDiv w:val="1"/>
      <w:marLeft w:val="0"/>
      <w:marRight w:val="0"/>
      <w:marTop w:val="0"/>
      <w:marBottom w:val="0"/>
      <w:divBdr>
        <w:top w:val="none" w:sz="0" w:space="0" w:color="auto"/>
        <w:left w:val="none" w:sz="0" w:space="0" w:color="auto"/>
        <w:bottom w:val="none" w:sz="0" w:space="0" w:color="auto"/>
        <w:right w:val="none" w:sz="0" w:space="0" w:color="auto"/>
      </w:divBdr>
    </w:div>
    <w:div w:id="1513302105">
      <w:bodyDiv w:val="1"/>
      <w:marLeft w:val="0"/>
      <w:marRight w:val="0"/>
      <w:marTop w:val="0"/>
      <w:marBottom w:val="0"/>
      <w:divBdr>
        <w:top w:val="none" w:sz="0" w:space="0" w:color="auto"/>
        <w:left w:val="none" w:sz="0" w:space="0" w:color="auto"/>
        <w:bottom w:val="none" w:sz="0" w:space="0" w:color="auto"/>
        <w:right w:val="none" w:sz="0" w:space="0" w:color="auto"/>
      </w:divBdr>
    </w:div>
    <w:div w:id="1513647809">
      <w:bodyDiv w:val="1"/>
      <w:marLeft w:val="0"/>
      <w:marRight w:val="0"/>
      <w:marTop w:val="0"/>
      <w:marBottom w:val="0"/>
      <w:divBdr>
        <w:top w:val="none" w:sz="0" w:space="0" w:color="auto"/>
        <w:left w:val="none" w:sz="0" w:space="0" w:color="auto"/>
        <w:bottom w:val="none" w:sz="0" w:space="0" w:color="auto"/>
        <w:right w:val="none" w:sz="0" w:space="0" w:color="auto"/>
      </w:divBdr>
    </w:div>
    <w:div w:id="1513762419">
      <w:bodyDiv w:val="1"/>
      <w:marLeft w:val="0"/>
      <w:marRight w:val="0"/>
      <w:marTop w:val="0"/>
      <w:marBottom w:val="0"/>
      <w:divBdr>
        <w:top w:val="none" w:sz="0" w:space="0" w:color="auto"/>
        <w:left w:val="none" w:sz="0" w:space="0" w:color="auto"/>
        <w:bottom w:val="none" w:sz="0" w:space="0" w:color="auto"/>
        <w:right w:val="none" w:sz="0" w:space="0" w:color="auto"/>
      </w:divBdr>
    </w:div>
    <w:div w:id="1513950813">
      <w:bodyDiv w:val="1"/>
      <w:marLeft w:val="0"/>
      <w:marRight w:val="0"/>
      <w:marTop w:val="0"/>
      <w:marBottom w:val="0"/>
      <w:divBdr>
        <w:top w:val="none" w:sz="0" w:space="0" w:color="auto"/>
        <w:left w:val="none" w:sz="0" w:space="0" w:color="auto"/>
        <w:bottom w:val="none" w:sz="0" w:space="0" w:color="auto"/>
        <w:right w:val="none" w:sz="0" w:space="0" w:color="auto"/>
      </w:divBdr>
    </w:div>
    <w:div w:id="1513955392">
      <w:bodyDiv w:val="1"/>
      <w:marLeft w:val="0"/>
      <w:marRight w:val="0"/>
      <w:marTop w:val="0"/>
      <w:marBottom w:val="0"/>
      <w:divBdr>
        <w:top w:val="none" w:sz="0" w:space="0" w:color="auto"/>
        <w:left w:val="none" w:sz="0" w:space="0" w:color="auto"/>
        <w:bottom w:val="none" w:sz="0" w:space="0" w:color="auto"/>
        <w:right w:val="none" w:sz="0" w:space="0" w:color="auto"/>
      </w:divBdr>
    </w:div>
    <w:div w:id="1514149717">
      <w:bodyDiv w:val="1"/>
      <w:marLeft w:val="0"/>
      <w:marRight w:val="0"/>
      <w:marTop w:val="0"/>
      <w:marBottom w:val="0"/>
      <w:divBdr>
        <w:top w:val="none" w:sz="0" w:space="0" w:color="auto"/>
        <w:left w:val="none" w:sz="0" w:space="0" w:color="auto"/>
        <w:bottom w:val="none" w:sz="0" w:space="0" w:color="auto"/>
        <w:right w:val="none" w:sz="0" w:space="0" w:color="auto"/>
      </w:divBdr>
    </w:div>
    <w:div w:id="1514298277">
      <w:bodyDiv w:val="1"/>
      <w:marLeft w:val="0"/>
      <w:marRight w:val="0"/>
      <w:marTop w:val="0"/>
      <w:marBottom w:val="0"/>
      <w:divBdr>
        <w:top w:val="none" w:sz="0" w:space="0" w:color="auto"/>
        <w:left w:val="none" w:sz="0" w:space="0" w:color="auto"/>
        <w:bottom w:val="none" w:sz="0" w:space="0" w:color="auto"/>
        <w:right w:val="none" w:sz="0" w:space="0" w:color="auto"/>
      </w:divBdr>
    </w:div>
    <w:div w:id="1514496705">
      <w:bodyDiv w:val="1"/>
      <w:marLeft w:val="0"/>
      <w:marRight w:val="0"/>
      <w:marTop w:val="0"/>
      <w:marBottom w:val="0"/>
      <w:divBdr>
        <w:top w:val="none" w:sz="0" w:space="0" w:color="auto"/>
        <w:left w:val="none" w:sz="0" w:space="0" w:color="auto"/>
        <w:bottom w:val="none" w:sz="0" w:space="0" w:color="auto"/>
        <w:right w:val="none" w:sz="0" w:space="0" w:color="auto"/>
      </w:divBdr>
    </w:div>
    <w:div w:id="1514761860">
      <w:bodyDiv w:val="1"/>
      <w:marLeft w:val="0"/>
      <w:marRight w:val="0"/>
      <w:marTop w:val="0"/>
      <w:marBottom w:val="0"/>
      <w:divBdr>
        <w:top w:val="none" w:sz="0" w:space="0" w:color="auto"/>
        <w:left w:val="none" w:sz="0" w:space="0" w:color="auto"/>
        <w:bottom w:val="none" w:sz="0" w:space="0" w:color="auto"/>
        <w:right w:val="none" w:sz="0" w:space="0" w:color="auto"/>
      </w:divBdr>
    </w:div>
    <w:div w:id="1514801094">
      <w:bodyDiv w:val="1"/>
      <w:marLeft w:val="0"/>
      <w:marRight w:val="0"/>
      <w:marTop w:val="0"/>
      <w:marBottom w:val="0"/>
      <w:divBdr>
        <w:top w:val="none" w:sz="0" w:space="0" w:color="auto"/>
        <w:left w:val="none" w:sz="0" w:space="0" w:color="auto"/>
        <w:bottom w:val="none" w:sz="0" w:space="0" w:color="auto"/>
        <w:right w:val="none" w:sz="0" w:space="0" w:color="auto"/>
      </w:divBdr>
    </w:div>
    <w:div w:id="1514801682">
      <w:bodyDiv w:val="1"/>
      <w:marLeft w:val="0"/>
      <w:marRight w:val="0"/>
      <w:marTop w:val="0"/>
      <w:marBottom w:val="0"/>
      <w:divBdr>
        <w:top w:val="none" w:sz="0" w:space="0" w:color="auto"/>
        <w:left w:val="none" w:sz="0" w:space="0" w:color="auto"/>
        <w:bottom w:val="none" w:sz="0" w:space="0" w:color="auto"/>
        <w:right w:val="none" w:sz="0" w:space="0" w:color="auto"/>
      </w:divBdr>
    </w:div>
    <w:div w:id="1514881289">
      <w:bodyDiv w:val="1"/>
      <w:marLeft w:val="0"/>
      <w:marRight w:val="0"/>
      <w:marTop w:val="0"/>
      <w:marBottom w:val="0"/>
      <w:divBdr>
        <w:top w:val="none" w:sz="0" w:space="0" w:color="auto"/>
        <w:left w:val="none" w:sz="0" w:space="0" w:color="auto"/>
        <w:bottom w:val="none" w:sz="0" w:space="0" w:color="auto"/>
        <w:right w:val="none" w:sz="0" w:space="0" w:color="auto"/>
      </w:divBdr>
    </w:div>
    <w:div w:id="1514883669">
      <w:bodyDiv w:val="1"/>
      <w:marLeft w:val="0"/>
      <w:marRight w:val="0"/>
      <w:marTop w:val="0"/>
      <w:marBottom w:val="0"/>
      <w:divBdr>
        <w:top w:val="none" w:sz="0" w:space="0" w:color="auto"/>
        <w:left w:val="none" w:sz="0" w:space="0" w:color="auto"/>
        <w:bottom w:val="none" w:sz="0" w:space="0" w:color="auto"/>
        <w:right w:val="none" w:sz="0" w:space="0" w:color="auto"/>
      </w:divBdr>
    </w:div>
    <w:div w:id="1515025143">
      <w:bodyDiv w:val="1"/>
      <w:marLeft w:val="0"/>
      <w:marRight w:val="0"/>
      <w:marTop w:val="0"/>
      <w:marBottom w:val="0"/>
      <w:divBdr>
        <w:top w:val="none" w:sz="0" w:space="0" w:color="auto"/>
        <w:left w:val="none" w:sz="0" w:space="0" w:color="auto"/>
        <w:bottom w:val="none" w:sz="0" w:space="0" w:color="auto"/>
        <w:right w:val="none" w:sz="0" w:space="0" w:color="auto"/>
      </w:divBdr>
    </w:div>
    <w:div w:id="1515142923">
      <w:bodyDiv w:val="1"/>
      <w:marLeft w:val="0"/>
      <w:marRight w:val="0"/>
      <w:marTop w:val="0"/>
      <w:marBottom w:val="0"/>
      <w:divBdr>
        <w:top w:val="none" w:sz="0" w:space="0" w:color="auto"/>
        <w:left w:val="none" w:sz="0" w:space="0" w:color="auto"/>
        <w:bottom w:val="none" w:sz="0" w:space="0" w:color="auto"/>
        <w:right w:val="none" w:sz="0" w:space="0" w:color="auto"/>
      </w:divBdr>
    </w:div>
    <w:div w:id="1515195142">
      <w:bodyDiv w:val="1"/>
      <w:marLeft w:val="0"/>
      <w:marRight w:val="0"/>
      <w:marTop w:val="0"/>
      <w:marBottom w:val="0"/>
      <w:divBdr>
        <w:top w:val="none" w:sz="0" w:space="0" w:color="auto"/>
        <w:left w:val="none" w:sz="0" w:space="0" w:color="auto"/>
        <w:bottom w:val="none" w:sz="0" w:space="0" w:color="auto"/>
        <w:right w:val="none" w:sz="0" w:space="0" w:color="auto"/>
      </w:divBdr>
    </w:div>
    <w:div w:id="1515411945">
      <w:bodyDiv w:val="1"/>
      <w:marLeft w:val="0"/>
      <w:marRight w:val="0"/>
      <w:marTop w:val="0"/>
      <w:marBottom w:val="0"/>
      <w:divBdr>
        <w:top w:val="none" w:sz="0" w:space="0" w:color="auto"/>
        <w:left w:val="none" w:sz="0" w:space="0" w:color="auto"/>
        <w:bottom w:val="none" w:sz="0" w:space="0" w:color="auto"/>
        <w:right w:val="none" w:sz="0" w:space="0" w:color="auto"/>
      </w:divBdr>
    </w:div>
    <w:div w:id="1515458414">
      <w:bodyDiv w:val="1"/>
      <w:marLeft w:val="0"/>
      <w:marRight w:val="0"/>
      <w:marTop w:val="0"/>
      <w:marBottom w:val="0"/>
      <w:divBdr>
        <w:top w:val="none" w:sz="0" w:space="0" w:color="auto"/>
        <w:left w:val="none" w:sz="0" w:space="0" w:color="auto"/>
        <w:bottom w:val="none" w:sz="0" w:space="0" w:color="auto"/>
        <w:right w:val="none" w:sz="0" w:space="0" w:color="auto"/>
      </w:divBdr>
    </w:div>
    <w:div w:id="1515459007">
      <w:bodyDiv w:val="1"/>
      <w:marLeft w:val="0"/>
      <w:marRight w:val="0"/>
      <w:marTop w:val="0"/>
      <w:marBottom w:val="0"/>
      <w:divBdr>
        <w:top w:val="none" w:sz="0" w:space="0" w:color="auto"/>
        <w:left w:val="none" w:sz="0" w:space="0" w:color="auto"/>
        <w:bottom w:val="none" w:sz="0" w:space="0" w:color="auto"/>
        <w:right w:val="none" w:sz="0" w:space="0" w:color="auto"/>
      </w:divBdr>
    </w:div>
    <w:div w:id="1515533760">
      <w:bodyDiv w:val="1"/>
      <w:marLeft w:val="0"/>
      <w:marRight w:val="0"/>
      <w:marTop w:val="0"/>
      <w:marBottom w:val="0"/>
      <w:divBdr>
        <w:top w:val="none" w:sz="0" w:space="0" w:color="auto"/>
        <w:left w:val="none" w:sz="0" w:space="0" w:color="auto"/>
        <w:bottom w:val="none" w:sz="0" w:space="0" w:color="auto"/>
        <w:right w:val="none" w:sz="0" w:space="0" w:color="auto"/>
      </w:divBdr>
    </w:div>
    <w:div w:id="1515611555">
      <w:bodyDiv w:val="1"/>
      <w:marLeft w:val="0"/>
      <w:marRight w:val="0"/>
      <w:marTop w:val="0"/>
      <w:marBottom w:val="0"/>
      <w:divBdr>
        <w:top w:val="none" w:sz="0" w:space="0" w:color="auto"/>
        <w:left w:val="none" w:sz="0" w:space="0" w:color="auto"/>
        <w:bottom w:val="none" w:sz="0" w:space="0" w:color="auto"/>
        <w:right w:val="none" w:sz="0" w:space="0" w:color="auto"/>
      </w:divBdr>
    </w:div>
    <w:div w:id="1515801598">
      <w:bodyDiv w:val="1"/>
      <w:marLeft w:val="0"/>
      <w:marRight w:val="0"/>
      <w:marTop w:val="0"/>
      <w:marBottom w:val="0"/>
      <w:divBdr>
        <w:top w:val="none" w:sz="0" w:space="0" w:color="auto"/>
        <w:left w:val="none" w:sz="0" w:space="0" w:color="auto"/>
        <w:bottom w:val="none" w:sz="0" w:space="0" w:color="auto"/>
        <w:right w:val="none" w:sz="0" w:space="0" w:color="auto"/>
      </w:divBdr>
    </w:div>
    <w:div w:id="1515919666">
      <w:bodyDiv w:val="1"/>
      <w:marLeft w:val="0"/>
      <w:marRight w:val="0"/>
      <w:marTop w:val="0"/>
      <w:marBottom w:val="0"/>
      <w:divBdr>
        <w:top w:val="none" w:sz="0" w:space="0" w:color="auto"/>
        <w:left w:val="none" w:sz="0" w:space="0" w:color="auto"/>
        <w:bottom w:val="none" w:sz="0" w:space="0" w:color="auto"/>
        <w:right w:val="none" w:sz="0" w:space="0" w:color="auto"/>
      </w:divBdr>
    </w:div>
    <w:div w:id="1515992182">
      <w:bodyDiv w:val="1"/>
      <w:marLeft w:val="0"/>
      <w:marRight w:val="0"/>
      <w:marTop w:val="0"/>
      <w:marBottom w:val="0"/>
      <w:divBdr>
        <w:top w:val="none" w:sz="0" w:space="0" w:color="auto"/>
        <w:left w:val="none" w:sz="0" w:space="0" w:color="auto"/>
        <w:bottom w:val="none" w:sz="0" w:space="0" w:color="auto"/>
        <w:right w:val="none" w:sz="0" w:space="0" w:color="auto"/>
      </w:divBdr>
    </w:div>
    <w:div w:id="1516076127">
      <w:bodyDiv w:val="1"/>
      <w:marLeft w:val="0"/>
      <w:marRight w:val="0"/>
      <w:marTop w:val="0"/>
      <w:marBottom w:val="0"/>
      <w:divBdr>
        <w:top w:val="none" w:sz="0" w:space="0" w:color="auto"/>
        <w:left w:val="none" w:sz="0" w:space="0" w:color="auto"/>
        <w:bottom w:val="none" w:sz="0" w:space="0" w:color="auto"/>
        <w:right w:val="none" w:sz="0" w:space="0" w:color="auto"/>
      </w:divBdr>
    </w:div>
    <w:div w:id="1516262195">
      <w:bodyDiv w:val="1"/>
      <w:marLeft w:val="0"/>
      <w:marRight w:val="0"/>
      <w:marTop w:val="0"/>
      <w:marBottom w:val="0"/>
      <w:divBdr>
        <w:top w:val="none" w:sz="0" w:space="0" w:color="auto"/>
        <w:left w:val="none" w:sz="0" w:space="0" w:color="auto"/>
        <w:bottom w:val="none" w:sz="0" w:space="0" w:color="auto"/>
        <w:right w:val="none" w:sz="0" w:space="0" w:color="auto"/>
      </w:divBdr>
    </w:div>
    <w:div w:id="1516459763">
      <w:bodyDiv w:val="1"/>
      <w:marLeft w:val="0"/>
      <w:marRight w:val="0"/>
      <w:marTop w:val="0"/>
      <w:marBottom w:val="0"/>
      <w:divBdr>
        <w:top w:val="none" w:sz="0" w:space="0" w:color="auto"/>
        <w:left w:val="none" w:sz="0" w:space="0" w:color="auto"/>
        <w:bottom w:val="none" w:sz="0" w:space="0" w:color="auto"/>
        <w:right w:val="none" w:sz="0" w:space="0" w:color="auto"/>
      </w:divBdr>
    </w:div>
    <w:div w:id="1516532096">
      <w:bodyDiv w:val="1"/>
      <w:marLeft w:val="0"/>
      <w:marRight w:val="0"/>
      <w:marTop w:val="0"/>
      <w:marBottom w:val="0"/>
      <w:divBdr>
        <w:top w:val="none" w:sz="0" w:space="0" w:color="auto"/>
        <w:left w:val="none" w:sz="0" w:space="0" w:color="auto"/>
        <w:bottom w:val="none" w:sz="0" w:space="0" w:color="auto"/>
        <w:right w:val="none" w:sz="0" w:space="0" w:color="auto"/>
      </w:divBdr>
    </w:div>
    <w:div w:id="1516577960">
      <w:bodyDiv w:val="1"/>
      <w:marLeft w:val="0"/>
      <w:marRight w:val="0"/>
      <w:marTop w:val="0"/>
      <w:marBottom w:val="0"/>
      <w:divBdr>
        <w:top w:val="none" w:sz="0" w:space="0" w:color="auto"/>
        <w:left w:val="none" w:sz="0" w:space="0" w:color="auto"/>
        <w:bottom w:val="none" w:sz="0" w:space="0" w:color="auto"/>
        <w:right w:val="none" w:sz="0" w:space="0" w:color="auto"/>
      </w:divBdr>
    </w:div>
    <w:div w:id="1516655091">
      <w:bodyDiv w:val="1"/>
      <w:marLeft w:val="0"/>
      <w:marRight w:val="0"/>
      <w:marTop w:val="0"/>
      <w:marBottom w:val="0"/>
      <w:divBdr>
        <w:top w:val="none" w:sz="0" w:space="0" w:color="auto"/>
        <w:left w:val="none" w:sz="0" w:space="0" w:color="auto"/>
        <w:bottom w:val="none" w:sz="0" w:space="0" w:color="auto"/>
        <w:right w:val="none" w:sz="0" w:space="0" w:color="auto"/>
      </w:divBdr>
    </w:div>
    <w:div w:id="1516840089">
      <w:bodyDiv w:val="1"/>
      <w:marLeft w:val="0"/>
      <w:marRight w:val="0"/>
      <w:marTop w:val="0"/>
      <w:marBottom w:val="0"/>
      <w:divBdr>
        <w:top w:val="none" w:sz="0" w:space="0" w:color="auto"/>
        <w:left w:val="none" w:sz="0" w:space="0" w:color="auto"/>
        <w:bottom w:val="none" w:sz="0" w:space="0" w:color="auto"/>
        <w:right w:val="none" w:sz="0" w:space="0" w:color="auto"/>
      </w:divBdr>
    </w:div>
    <w:div w:id="1516844489">
      <w:bodyDiv w:val="1"/>
      <w:marLeft w:val="0"/>
      <w:marRight w:val="0"/>
      <w:marTop w:val="0"/>
      <w:marBottom w:val="0"/>
      <w:divBdr>
        <w:top w:val="none" w:sz="0" w:space="0" w:color="auto"/>
        <w:left w:val="none" w:sz="0" w:space="0" w:color="auto"/>
        <w:bottom w:val="none" w:sz="0" w:space="0" w:color="auto"/>
        <w:right w:val="none" w:sz="0" w:space="0" w:color="auto"/>
      </w:divBdr>
    </w:div>
    <w:div w:id="1516917098">
      <w:bodyDiv w:val="1"/>
      <w:marLeft w:val="0"/>
      <w:marRight w:val="0"/>
      <w:marTop w:val="0"/>
      <w:marBottom w:val="0"/>
      <w:divBdr>
        <w:top w:val="none" w:sz="0" w:space="0" w:color="auto"/>
        <w:left w:val="none" w:sz="0" w:space="0" w:color="auto"/>
        <w:bottom w:val="none" w:sz="0" w:space="0" w:color="auto"/>
        <w:right w:val="none" w:sz="0" w:space="0" w:color="auto"/>
      </w:divBdr>
    </w:div>
    <w:div w:id="1516919718">
      <w:bodyDiv w:val="1"/>
      <w:marLeft w:val="0"/>
      <w:marRight w:val="0"/>
      <w:marTop w:val="0"/>
      <w:marBottom w:val="0"/>
      <w:divBdr>
        <w:top w:val="none" w:sz="0" w:space="0" w:color="auto"/>
        <w:left w:val="none" w:sz="0" w:space="0" w:color="auto"/>
        <w:bottom w:val="none" w:sz="0" w:space="0" w:color="auto"/>
        <w:right w:val="none" w:sz="0" w:space="0" w:color="auto"/>
      </w:divBdr>
    </w:div>
    <w:div w:id="1517038100">
      <w:bodyDiv w:val="1"/>
      <w:marLeft w:val="0"/>
      <w:marRight w:val="0"/>
      <w:marTop w:val="0"/>
      <w:marBottom w:val="0"/>
      <w:divBdr>
        <w:top w:val="none" w:sz="0" w:space="0" w:color="auto"/>
        <w:left w:val="none" w:sz="0" w:space="0" w:color="auto"/>
        <w:bottom w:val="none" w:sz="0" w:space="0" w:color="auto"/>
        <w:right w:val="none" w:sz="0" w:space="0" w:color="auto"/>
      </w:divBdr>
    </w:div>
    <w:div w:id="1517160922">
      <w:bodyDiv w:val="1"/>
      <w:marLeft w:val="0"/>
      <w:marRight w:val="0"/>
      <w:marTop w:val="0"/>
      <w:marBottom w:val="0"/>
      <w:divBdr>
        <w:top w:val="none" w:sz="0" w:space="0" w:color="auto"/>
        <w:left w:val="none" w:sz="0" w:space="0" w:color="auto"/>
        <w:bottom w:val="none" w:sz="0" w:space="0" w:color="auto"/>
        <w:right w:val="none" w:sz="0" w:space="0" w:color="auto"/>
      </w:divBdr>
    </w:div>
    <w:div w:id="1517187678">
      <w:bodyDiv w:val="1"/>
      <w:marLeft w:val="0"/>
      <w:marRight w:val="0"/>
      <w:marTop w:val="0"/>
      <w:marBottom w:val="0"/>
      <w:divBdr>
        <w:top w:val="none" w:sz="0" w:space="0" w:color="auto"/>
        <w:left w:val="none" w:sz="0" w:space="0" w:color="auto"/>
        <w:bottom w:val="none" w:sz="0" w:space="0" w:color="auto"/>
        <w:right w:val="none" w:sz="0" w:space="0" w:color="auto"/>
      </w:divBdr>
    </w:div>
    <w:div w:id="1517576761">
      <w:bodyDiv w:val="1"/>
      <w:marLeft w:val="0"/>
      <w:marRight w:val="0"/>
      <w:marTop w:val="0"/>
      <w:marBottom w:val="0"/>
      <w:divBdr>
        <w:top w:val="none" w:sz="0" w:space="0" w:color="auto"/>
        <w:left w:val="none" w:sz="0" w:space="0" w:color="auto"/>
        <w:bottom w:val="none" w:sz="0" w:space="0" w:color="auto"/>
        <w:right w:val="none" w:sz="0" w:space="0" w:color="auto"/>
      </w:divBdr>
    </w:div>
    <w:div w:id="1517621857">
      <w:bodyDiv w:val="1"/>
      <w:marLeft w:val="0"/>
      <w:marRight w:val="0"/>
      <w:marTop w:val="0"/>
      <w:marBottom w:val="0"/>
      <w:divBdr>
        <w:top w:val="none" w:sz="0" w:space="0" w:color="auto"/>
        <w:left w:val="none" w:sz="0" w:space="0" w:color="auto"/>
        <w:bottom w:val="none" w:sz="0" w:space="0" w:color="auto"/>
        <w:right w:val="none" w:sz="0" w:space="0" w:color="auto"/>
      </w:divBdr>
    </w:div>
    <w:div w:id="1517885499">
      <w:bodyDiv w:val="1"/>
      <w:marLeft w:val="0"/>
      <w:marRight w:val="0"/>
      <w:marTop w:val="0"/>
      <w:marBottom w:val="0"/>
      <w:divBdr>
        <w:top w:val="none" w:sz="0" w:space="0" w:color="auto"/>
        <w:left w:val="none" w:sz="0" w:space="0" w:color="auto"/>
        <w:bottom w:val="none" w:sz="0" w:space="0" w:color="auto"/>
        <w:right w:val="none" w:sz="0" w:space="0" w:color="auto"/>
      </w:divBdr>
    </w:div>
    <w:div w:id="1517886734">
      <w:bodyDiv w:val="1"/>
      <w:marLeft w:val="0"/>
      <w:marRight w:val="0"/>
      <w:marTop w:val="0"/>
      <w:marBottom w:val="0"/>
      <w:divBdr>
        <w:top w:val="none" w:sz="0" w:space="0" w:color="auto"/>
        <w:left w:val="none" w:sz="0" w:space="0" w:color="auto"/>
        <w:bottom w:val="none" w:sz="0" w:space="0" w:color="auto"/>
        <w:right w:val="none" w:sz="0" w:space="0" w:color="auto"/>
      </w:divBdr>
    </w:div>
    <w:div w:id="1518080870">
      <w:bodyDiv w:val="1"/>
      <w:marLeft w:val="0"/>
      <w:marRight w:val="0"/>
      <w:marTop w:val="0"/>
      <w:marBottom w:val="0"/>
      <w:divBdr>
        <w:top w:val="none" w:sz="0" w:space="0" w:color="auto"/>
        <w:left w:val="none" w:sz="0" w:space="0" w:color="auto"/>
        <w:bottom w:val="none" w:sz="0" w:space="0" w:color="auto"/>
        <w:right w:val="none" w:sz="0" w:space="0" w:color="auto"/>
      </w:divBdr>
    </w:div>
    <w:div w:id="1518498517">
      <w:bodyDiv w:val="1"/>
      <w:marLeft w:val="0"/>
      <w:marRight w:val="0"/>
      <w:marTop w:val="0"/>
      <w:marBottom w:val="0"/>
      <w:divBdr>
        <w:top w:val="none" w:sz="0" w:space="0" w:color="auto"/>
        <w:left w:val="none" w:sz="0" w:space="0" w:color="auto"/>
        <w:bottom w:val="none" w:sz="0" w:space="0" w:color="auto"/>
        <w:right w:val="none" w:sz="0" w:space="0" w:color="auto"/>
      </w:divBdr>
    </w:div>
    <w:div w:id="1518542668">
      <w:bodyDiv w:val="1"/>
      <w:marLeft w:val="0"/>
      <w:marRight w:val="0"/>
      <w:marTop w:val="0"/>
      <w:marBottom w:val="0"/>
      <w:divBdr>
        <w:top w:val="none" w:sz="0" w:space="0" w:color="auto"/>
        <w:left w:val="none" w:sz="0" w:space="0" w:color="auto"/>
        <w:bottom w:val="none" w:sz="0" w:space="0" w:color="auto"/>
        <w:right w:val="none" w:sz="0" w:space="0" w:color="auto"/>
      </w:divBdr>
    </w:div>
    <w:div w:id="1518733712">
      <w:bodyDiv w:val="1"/>
      <w:marLeft w:val="0"/>
      <w:marRight w:val="0"/>
      <w:marTop w:val="0"/>
      <w:marBottom w:val="0"/>
      <w:divBdr>
        <w:top w:val="none" w:sz="0" w:space="0" w:color="auto"/>
        <w:left w:val="none" w:sz="0" w:space="0" w:color="auto"/>
        <w:bottom w:val="none" w:sz="0" w:space="0" w:color="auto"/>
        <w:right w:val="none" w:sz="0" w:space="0" w:color="auto"/>
      </w:divBdr>
    </w:div>
    <w:div w:id="1518931804">
      <w:bodyDiv w:val="1"/>
      <w:marLeft w:val="0"/>
      <w:marRight w:val="0"/>
      <w:marTop w:val="0"/>
      <w:marBottom w:val="0"/>
      <w:divBdr>
        <w:top w:val="none" w:sz="0" w:space="0" w:color="auto"/>
        <w:left w:val="none" w:sz="0" w:space="0" w:color="auto"/>
        <w:bottom w:val="none" w:sz="0" w:space="0" w:color="auto"/>
        <w:right w:val="none" w:sz="0" w:space="0" w:color="auto"/>
      </w:divBdr>
    </w:div>
    <w:div w:id="1518956971">
      <w:bodyDiv w:val="1"/>
      <w:marLeft w:val="0"/>
      <w:marRight w:val="0"/>
      <w:marTop w:val="0"/>
      <w:marBottom w:val="0"/>
      <w:divBdr>
        <w:top w:val="none" w:sz="0" w:space="0" w:color="auto"/>
        <w:left w:val="none" w:sz="0" w:space="0" w:color="auto"/>
        <w:bottom w:val="none" w:sz="0" w:space="0" w:color="auto"/>
        <w:right w:val="none" w:sz="0" w:space="0" w:color="auto"/>
      </w:divBdr>
    </w:div>
    <w:div w:id="1519003295">
      <w:bodyDiv w:val="1"/>
      <w:marLeft w:val="0"/>
      <w:marRight w:val="0"/>
      <w:marTop w:val="0"/>
      <w:marBottom w:val="0"/>
      <w:divBdr>
        <w:top w:val="none" w:sz="0" w:space="0" w:color="auto"/>
        <w:left w:val="none" w:sz="0" w:space="0" w:color="auto"/>
        <w:bottom w:val="none" w:sz="0" w:space="0" w:color="auto"/>
        <w:right w:val="none" w:sz="0" w:space="0" w:color="auto"/>
      </w:divBdr>
    </w:div>
    <w:div w:id="1519082588">
      <w:bodyDiv w:val="1"/>
      <w:marLeft w:val="0"/>
      <w:marRight w:val="0"/>
      <w:marTop w:val="0"/>
      <w:marBottom w:val="0"/>
      <w:divBdr>
        <w:top w:val="none" w:sz="0" w:space="0" w:color="auto"/>
        <w:left w:val="none" w:sz="0" w:space="0" w:color="auto"/>
        <w:bottom w:val="none" w:sz="0" w:space="0" w:color="auto"/>
        <w:right w:val="none" w:sz="0" w:space="0" w:color="auto"/>
      </w:divBdr>
    </w:div>
    <w:div w:id="1519156704">
      <w:bodyDiv w:val="1"/>
      <w:marLeft w:val="0"/>
      <w:marRight w:val="0"/>
      <w:marTop w:val="0"/>
      <w:marBottom w:val="0"/>
      <w:divBdr>
        <w:top w:val="none" w:sz="0" w:space="0" w:color="auto"/>
        <w:left w:val="none" w:sz="0" w:space="0" w:color="auto"/>
        <w:bottom w:val="none" w:sz="0" w:space="0" w:color="auto"/>
        <w:right w:val="none" w:sz="0" w:space="0" w:color="auto"/>
      </w:divBdr>
    </w:div>
    <w:div w:id="1519272314">
      <w:bodyDiv w:val="1"/>
      <w:marLeft w:val="0"/>
      <w:marRight w:val="0"/>
      <w:marTop w:val="0"/>
      <w:marBottom w:val="0"/>
      <w:divBdr>
        <w:top w:val="none" w:sz="0" w:space="0" w:color="auto"/>
        <w:left w:val="none" w:sz="0" w:space="0" w:color="auto"/>
        <w:bottom w:val="none" w:sz="0" w:space="0" w:color="auto"/>
        <w:right w:val="none" w:sz="0" w:space="0" w:color="auto"/>
      </w:divBdr>
    </w:div>
    <w:div w:id="1519546162">
      <w:bodyDiv w:val="1"/>
      <w:marLeft w:val="0"/>
      <w:marRight w:val="0"/>
      <w:marTop w:val="0"/>
      <w:marBottom w:val="0"/>
      <w:divBdr>
        <w:top w:val="none" w:sz="0" w:space="0" w:color="auto"/>
        <w:left w:val="none" w:sz="0" w:space="0" w:color="auto"/>
        <w:bottom w:val="none" w:sz="0" w:space="0" w:color="auto"/>
        <w:right w:val="none" w:sz="0" w:space="0" w:color="auto"/>
      </w:divBdr>
    </w:div>
    <w:div w:id="1519656536">
      <w:bodyDiv w:val="1"/>
      <w:marLeft w:val="0"/>
      <w:marRight w:val="0"/>
      <w:marTop w:val="0"/>
      <w:marBottom w:val="0"/>
      <w:divBdr>
        <w:top w:val="none" w:sz="0" w:space="0" w:color="auto"/>
        <w:left w:val="none" w:sz="0" w:space="0" w:color="auto"/>
        <w:bottom w:val="none" w:sz="0" w:space="0" w:color="auto"/>
        <w:right w:val="none" w:sz="0" w:space="0" w:color="auto"/>
      </w:divBdr>
    </w:div>
    <w:div w:id="1519810493">
      <w:bodyDiv w:val="1"/>
      <w:marLeft w:val="0"/>
      <w:marRight w:val="0"/>
      <w:marTop w:val="0"/>
      <w:marBottom w:val="0"/>
      <w:divBdr>
        <w:top w:val="none" w:sz="0" w:space="0" w:color="auto"/>
        <w:left w:val="none" w:sz="0" w:space="0" w:color="auto"/>
        <w:bottom w:val="none" w:sz="0" w:space="0" w:color="auto"/>
        <w:right w:val="none" w:sz="0" w:space="0" w:color="auto"/>
      </w:divBdr>
    </w:div>
    <w:div w:id="1519851791">
      <w:bodyDiv w:val="1"/>
      <w:marLeft w:val="0"/>
      <w:marRight w:val="0"/>
      <w:marTop w:val="0"/>
      <w:marBottom w:val="0"/>
      <w:divBdr>
        <w:top w:val="none" w:sz="0" w:space="0" w:color="auto"/>
        <w:left w:val="none" w:sz="0" w:space="0" w:color="auto"/>
        <w:bottom w:val="none" w:sz="0" w:space="0" w:color="auto"/>
        <w:right w:val="none" w:sz="0" w:space="0" w:color="auto"/>
      </w:divBdr>
    </w:div>
    <w:div w:id="1519856153">
      <w:bodyDiv w:val="1"/>
      <w:marLeft w:val="0"/>
      <w:marRight w:val="0"/>
      <w:marTop w:val="0"/>
      <w:marBottom w:val="0"/>
      <w:divBdr>
        <w:top w:val="none" w:sz="0" w:space="0" w:color="auto"/>
        <w:left w:val="none" w:sz="0" w:space="0" w:color="auto"/>
        <w:bottom w:val="none" w:sz="0" w:space="0" w:color="auto"/>
        <w:right w:val="none" w:sz="0" w:space="0" w:color="auto"/>
      </w:divBdr>
    </w:div>
    <w:div w:id="1520241077">
      <w:bodyDiv w:val="1"/>
      <w:marLeft w:val="0"/>
      <w:marRight w:val="0"/>
      <w:marTop w:val="0"/>
      <w:marBottom w:val="0"/>
      <w:divBdr>
        <w:top w:val="none" w:sz="0" w:space="0" w:color="auto"/>
        <w:left w:val="none" w:sz="0" w:space="0" w:color="auto"/>
        <w:bottom w:val="none" w:sz="0" w:space="0" w:color="auto"/>
        <w:right w:val="none" w:sz="0" w:space="0" w:color="auto"/>
      </w:divBdr>
    </w:div>
    <w:div w:id="1520242890">
      <w:bodyDiv w:val="1"/>
      <w:marLeft w:val="0"/>
      <w:marRight w:val="0"/>
      <w:marTop w:val="0"/>
      <w:marBottom w:val="0"/>
      <w:divBdr>
        <w:top w:val="none" w:sz="0" w:space="0" w:color="auto"/>
        <w:left w:val="none" w:sz="0" w:space="0" w:color="auto"/>
        <w:bottom w:val="none" w:sz="0" w:space="0" w:color="auto"/>
        <w:right w:val="none" w:sz="0" w:space="0" w:color="auto"/>
      </w:divBdr>
    </w:div>
    <w:div w:id="1520387054">
      <w:bodyDiv w:val="1"/>
      <w:marLeft w:val="0"/>
      <w:marRight w:val="0"/>
      <w:marTop w:val="0"/>
      <w:marBottom w:val="0"/>
      <w:divBdr>
        <w:top w:val="none" w:sz="0" w:space="0" w:color="auto"/>
        <w:left w:val="none" w:sz="0" w:space="0" w:color="auto"/>
        <w:bottom w:val="none" w:sz="0" w:space="0" w:color="auto"/>
        <w:right w:val="none" w:sz="0" w:space="0" w:color="auto"/>
      </w:divBdr>
    </w:div>
    <w:div w:id="1520391517">
      <w:bodyDiv w:val="1"/>
      <w:marLeft w:val="0"/>
      <w:marRight w:val="0"/>
      <w:marTop w:val="0"/>
      <w:marBottom w:val="0"/>
      <w:divBdr>
        <w:top w:val="none" w:sz="0" w:space="0" w:color="auto"/>
        <w:left w:val="none" w:sz="0" w:space="0" w:color="auto"/>
        <w:bottom w:val="none" w:sz="0" w:space="0" w:color="auto"/>
        <w:right w:val="none" w:sz="0" w:space="0" w:color="auto"/>
      </w:divBdr>
    </w:div>
    <w:div w:id="1520393134">
      <w:bodyDiv w:val="1"/>
      <w:marLeft w:val="0"/>
      <w:marRight w:val="0"/>
      <w:marTop w:val="0"/>
      <w:marBottom w:val="0"/>
      <w:divBdr>
        <w:top w:val="none" w:sz="0" w:space="0" w:color="auto"/>
        <w:left w:val="none" w:sz="0" w:space="0" w:color="auto"/>
        <w:bottom w:val="none" w:sz="0" w:space="0" w:color="auto"/>
        <w:right w:val="none" w:sz="0" w:space="0" w:color="auto"/>
      </w:divBdr>
    </w:div>
    <w:div w:id="1520461607">
      <w:bodyDiv w:val="1"/>
      <w:marLeft w:val="0"/>
      <w:marRight w:val="0"/>
      <w:marTop w:val="0"/>
      <w:marBottom w:val="0"/>
      <w:divBdr>
        <w:top w:val="none" w:sz="0" w:space="0" w:color="auto"/>
        <w:left w:val="none" w:sz="0" w:space="0" w:color="auto"/>
        <w:bottom w:val="none" w:sz="0" w:space="0" w:color="auto"/>
        <w:right w:val="none" w:sz="0" w:space="0" w:color="auto"/>
      </w:divBdr>
    </w:div>
    <w:div w:id="1520461628">
      <w:bodyDiv w:val="1"/>
      <w:marLeft w:val="0"/>
      <w:marRight w:val="0"/>
      <w:marTop w:val="0"/>
      <w:marBottom w:val="0"/>
      <w:divBdr>
        <w:top w:val="none" w:sz="0" w:space="0" w:color="auto"/>
        <w:left w:val="none" w:sz="0" w:space="0" w:color="auto"/>
        <w:bottom w:val="none" w:sz="0" w:space="0" w:color="auto"/>
        <w:right w:val="none" w:sz="0" w:space="0" w:color="auto"/>
      </w:divBdr>
    </w:div>
    <w:div w:id="1520465602">
      <w:bodyDiv w:val="1"/>
      <w:marLeft w:val="0"/>
      <w:marRight w:val="0"/>
      <w:marTop w:val="0"/>
      <w:marBottom w:val="0"/>
      <w:divBdr>
        <w:top w:val="none" w:sz="0" w:space="0" w:color="auto"/>
        <w:left w:val="none" w:sz="0" w:space="0" w:color="auto"/>
        <w:bottom w:val="none" w:sz="0" w:space="0" w:color="auto"/>
        <w:right w:val="none" w:sz="0" w:space="0" w:color="auto"/>
      </w:divBdr>
    </w:div>
    <w:div w:id="1520511436">
      <w:bodyDiv w:val="1"/>
      <w:marLeft w:val="0"/>
      <w:marRight w:val="0"/>
      <w:marTop w:val="0"/>
      <w:marBottom w:val="0"/>
      <w:divBdr>
        <w:top w:val="none" w:sz="0" w:space="0" w:color="auto"/>
        <w:left w:val="none" w:sz="0" w:space="0" w:color="auto"/>
        <w:bottom w:val="none" w:sz="0" w:space="0" w:color="auto"/>
        <w:right w:val="none" w:sz="0" w:space="0" w:color="auto"/>
      </w:divBdr>
    </w:div>
    <w:div w:id="1520701574">
      <w:bodyDiv w:val="1"/>
      <w:marLeft w:val="0"/>
      <w:marRight w:val="0"/>
      <w:marTop w:val="0"/>
      <w:marBottom w:val="0"/>
      <w:divBdr>
        <w:top w:val="none" w:sz="0" w:space="0" w:color="auto"/>
        <w:left w:val="none" w:sz="0" w:space="0" w:color="auto"/>
        <w:bottom w:val="none" w:sz="0" w:space="0" w:color="auto"/>
        <w:right w:val="none" w:sz="0" w:space="0" w:color="auto"/>
      </w:divBdr>
    </w:div>
    <w:div w:id="1520849747">
      <w:bodyDiv w:val="1"/>
      <w:marLeft w:val="0"/>
      <w:marRight w:val="0"/>
      <w:marTop w:val="0"/>
      <w:marBottom w:val="0"/>
      <w:divBdr>
        <w:top w:val="none" w:sz="0" w:space="0" w:color="auto"/>
        <w:left w:val="none" w:sz="0" w:space="0" w:color="auto"/>
        <w:bottom w:val="none" w:sz="0" w:space="0" w:color="auto"/>
        <w:right w:val="none" w:sz="0" w:space="0" w:color="auto"/>
      </w:divBdr>
    </w:div>
    <w:div w:id="1520851488">
      <w:bodyDiv w:val="1"/>
      <w:marLeft w:val="0"/>
      <w:marRight w:val="0"/>
      <w:marTop w:val="0"/>
      <w:marBottom w:val="0"/>
      <w:divBdr>
        <w:top w:val="none" w:sz="0" w:space="0" w:color="auto"/>
        <w:left w:val="none" w:sz="0" w:space="0" w:color="auto"/>
        <w:bottom w:val="none" w:sz="0" w:space="0" w:color="auto"/>
        <w:right w:val="none" w:sz="0" w:space="0" w:color="auto"/>
      </w:divBdr>
    </w:div>
    <w:div w:id="1521048520">
      <w:bodyDiv w:val="1"/>
      <w:marLeft w:val="0"/>
      <w:marRight w:val="0"/>
      <w:marTop w:val="0"/>
      <w:marBottom w:val="0"/>
      <w:divBdr>
        <w:top w:val="none" w:sz="0" w:space="0" w:color="auto"/>
        <w:left w:val="none" w:sz="0" w:space="0" w:color="auto"/>
        <w:bottom w:val="none" w:sz="0" w:space="0" w:color="auto"/>
        <w:right w:val="none" w:sz="0" w:space="0" w:color="auto"/>
      </w:divBdr>
    </w:div>
    <w:div w:id="1521237534">
      <w:bodyDiv w:val="1"/>
      <w:marLeft w:val="0"/>
      <w:marRight w:val="0"/>
      <w:marTop w:val="0"/>
      <w:marBottom w:val="0"/>
      <w:divBdr>
        <w:top w:val="none" w:sz="0" w:space="0" w:color="auto"/>
        <w:left w:val="none" w:sz="0" w:space="0" w:color="auto"/>
        <w:bottom w:val="none" w:sz="0" w:space="0" w:color="auto"/>
        <w:right w:val="none" w:sz="0" w:space="0" w:color="auto"/>
      </w:divBdr>
    </w:div>
    <w:div w:id="1521626566">
      <w:bodyDiv w:val="1"/>
      <w:marLeft w:val="0"/>
      <w:marRight w:val="0"/>
      <w:marTop w:val="0"/>
      <w:marBottom w:val="0"/>
      <w:divBdr>
        <w:top w:val="none" w:sz="0" w:space="0" w:color="auto"/>
        <w:left w:val="none" w:sz="0" w:space="0" w:color="auto"/>
        <w:bottom w:val="none" w:sz="0" w:space="0" w:color="auto"/>
        <w:right w:val="none" w:sz="0" w:space="0" w:color="auto"/>
      </w:divBdr>
    </w:div>
    <w:div w:id="1522013868">
      <w:bodyDiv w:val="1"/>
      <w:marLeft w:val="0"/>
      <w:marRight w:val="0"/>
      <w:marTop w:val="0"/>
      <w:marBottom w:val="0"/>
      <w:divBdr>
        <w:top w:val="none" w:sz="0" w:space="0" w:color="auto"/>
        <w:left w:val="none" w:sz="0" w:space="0" w:color="auto"/>
        <w:bottom w:val="none" w:sz="0" w:space="0" w:color="auto"/>
        <w:right w:val="none" w:sz="0" w:space="0" w:color="auto"/>
      </w:divBdr>
    </w:div>
    <w:div w:id="1522088448">
      <w:bodyDiv w:val="1"/>
      <w:marLeft w:val="0"/>
      <w:marRight w:val="0"/>
      <w:marTop w:val="0"/>
      <w:marBottom w:val="0"/>
      <w:divBdr>
        <w:top w:val="none" w:sz="0" w:space="0" w:color="auto"/>
        <w:left w:val="none" w:sz="0" w:space="0" w:color="auto"/>
        <w:bottom w:val="none" w:sz="0" w:space="0" w:color="auto"/>
        <w:right w:val="none" w:sz="0" w:space="0" w:color="auto"/>
      </w:divBdr>
    </w:div>
    <w:div w:id="1522089016">
      <w:bodyDiv w:val="1"/>
      <w:marLeft w:val="0"/>
      <w:marRight w:val="0"/>
      <w:marTop w:val="0"/>
      <w:marBottom w:val="0"/>
      <w:divBdr>
        <w:top w:val="none" w:sz="0" w:space="0" w:color="auto"/>
        <w:left w:val="none" w:sz="0" w:space="0" w:color="auto"/>
        <w:bottom w:val="none" w:sz="0" w:space="0" w:color="auto"/>
        <w:right w:val="none" w:sz="0" w:space="0" w:color="auto"/>
      </w:divBdr>
    </w:div>
    <w:div w:id="1522354421">
      <w:bodyDiv w:val="1"/>
      <w:marLeft w:val="0"/>
      <w:marRight w:val="0"/>
      <w:marTop w:val="0"/>
      <w:marBottom w:val="0"/>
      <w:divBdr>
        <w:top w:val="none" w:sz="0" w:space="0" w:color="auto"/>
        <w:left w:val="none" w:sz="0" w:space="0" w:color="auto"/>
        <w:bottom w:val="none" w:sz="0" w:space="0" w:color="auto"/>
        <w:right w:val="none" w:sz="0" w:space="0" w:color="auto"/>
      </w:divBdr>
    </w:div>
    <w:div w:id="1522938391">
      <w:bodyDiv w:val="1"/>
      <w:marLeft w:val="0"/>
      <w:marRight w:val="0"/>
      <w:marTop w:val="0"/>
      <w:marBottom w:val="0"/>
      <w:divBdr>
        <w:top w:val="none" w:sz="0" w:space="0" w:color="auto"/>
        <w:left w:val="none" w:sz="0" w:space="0" w:color="auto"/>
        <w:bottom w:val="none" w:sz="0" w:space="0" w:color="auto"/>
        <w:right w:val="none" w:sz="0" w:space="0" w:color="auto"/>
      </w:divBdr>
    </w:div>
    <w:div w:id="1523128987">
      <w:bodyDiv w:val="1"/>
      <w:marLeft w:val="0"/>
      <w:marRight w:val="0"/>
      <w:marTop w:val="0"/>
      <w:marBottom w:val="0"/>
      <w:divBdr>
        <w:top w:val="none" w:sz="0" w:space="0" w:color="auto"/>
        <w:left w:val="none" w:sz="0" w:space="0" w:color="auto"/>
        <w:bottom w:val="none" w:sz="0" w:space="0" w:color="auto"/>
        <w:right w:val="none" w:sz="0" w:space="0" w:color="auto"/>
      </w:divBdr>
    </w:div>
    <w:div w:id="1523278079">
      <w:bodyDiv w:val="1"/>
      <w:marLeft w:val="0"/>
      <w:marRight w:val="0"/>
      <w:marTop w:val="0"/>
      <w:marBottom w:val="0"/>
      <w:divBdr>
        <w:top w:val="none" w:sz="0" w:space="0" w:color="auto"/>
        <w:left w:val="none" w:sz="0" w:space="0" w:color="auto"/>
        <w:bottom w:val="none" w:sz="0" w:space="0" w:color="auto"/>
        <w:right w:val="none" w:sz="0" w:space="0" w:color="auto"/>
      </w:divBdr>
    </w:div>
    <w:div w:id="1523278610">
      <w:bodyDiv w:val="1"/>
      <w:marLeft w:val="0"/>
      <w:marRight w:val="0"/>
      <w:marTop w:val="0"/>
      <w:marBottom w:val="0"/>
      <w:divBdr>
        <w:top w:val="none" w:sz="0" w:space="0" w:color="auto"/>
        <w:left w:val="none" w:sz="0" w:space="0" w:color="auto"/>
        <w:bottom w:val="none" w:sz="0" w:space="0" w:color="auto"/>
        <w:right w:val="none" w:sz="0" w:space="0" w:color="auto"/>
      </w:divBdr>
    </w:div>
    <w:div w:id="1523394692">
      <w:bodyDiv w:val="1"/>
      <w:marLeft w:val="0"/>
      <w:marRight w:val="0"/>
      <w:marTop w:val="0"/>
      <w:marBottom w:val="0"/>
      <w:divBdr>
        <w:top w:val="none" w:sz="0" w:space="0" w:color="auto"/>
        <w:left w:val="none" w:sz="0" w:space="0" w:color="auto"/>
        <w:bottom w:val="none" w:sz="0" w:space="0" w:color="auto"/>
        <w:right w:val="none" w:sz="0" w:space="0" w:color="auto"/>
      </w:divBdr>
    </w:div>
    <w:div w:id="1523401243">
      <w:bodyDiv w:val="1"/>
      <w:marLeft w:val="0"/>
      <w:marRight w:val="0"/>
      <w:marTop w:val="0"/>
      <w:marBottom w:val="0"/>
      <w:divBdr>
        <w:top w:val="none" w:sz="0" w:space="0" w:color="auto"/>
        <w:left w:val="none" w:sz="0" w:space="0" w:color="auto"/>
        <w:bottom w:val="none" w:sz="0" w:space="0" w:color="auto"/>
        <w:right w:val="none" w:sz="0" w:space="0" w:color="auto"/>
      </w:divBdr>
    </w:div>
    <w:div w:id="1523468603">
      <w:bodyDiv w:val="1"/>
      <w:marLeft w:val="0"/>
      <w:marRight w:val="0"/>
      <w:marTop w:val="0"/>
      <w:marBottom w:val="0"/>
      <w:divBdr>
        <w:top w:val="none" w:sz="0" w:space="0" w:color="auto"/>
        <w:left w:val="none" w:sz="0" w:space="0" w:color="auto"/>
        <w:bottom w:val="none" w:sz="0" w:space="0" w:color="auto"/>
        <w:right w:val="none" w:sz="0" w:space="0" w:color="auto"/>
      </w:divBdr>
    </w:div>
    <w:div w:id="1523517559">
      <w:bodyDiv w:val="1"/>
      <w:marLeft w:val="0"/>
      <w:marRight w:val="0"/>
      <w:marTop w:val="0"/>
      <w:marBottom w:val="0"/>
      <w:divBdr>
        <w:top w:val="none" w:sz="0" w:space="0" w:color="auto"/>
        <w:left w:val="none" w:sz="0" w:space="0" w:color="auto"/>
        <w:bottom w:val="none" w:sz="0" w:space="0" w:color="auto"/>
        <w:right w:val="none" w:sz="0" w:space="0" w:color="auto"/>
      </w:divBdr>
    </w:div>
    <w:div w:id="1523595649">
      <w:bodyDiv w:val="1"/>
      <w:marLeft w:val="0"/>
      <w:marRight w:val="0"/>
      <w:marTop w:val="0"/>
      <w:marBottom w:val="0"/>
      <w:divBdr>
        <w:top w:val="none" w:sz="0" w:space="0" w:color="auto"/>
        <w:left w:val="none" w:sz="0" w:space="0" w:color="auto"/>
        <w:bottom w:val="none" w:sz="0" w:space="0" w:color="auto"/>
        <w:right w:val="none" w:sz="0" w:space="0" w:color="auto"/>
      </w:divBdr>
    </w:div>
    <w:div w:id="1523669211">
      <w:bodyDiv w:val="1"/>
      <w:marLeft w:val="0"/>
      <w:marRight w:val="0"/>
      <w:marTop w:val="0"/>
      <w:marBottom w:val="0"/>
      <w:divBdr>
        <w:top w:val="none" w:sz="0" w:space="0" w:color="auto"/>
        <w:left w:val="none" w:sz="0" w:space="0" w:color="auto"/>
        <w:bottom w:val="none" w:sz="0" w:space="0" w:color="auto"/>
        <w:right w:val="none" w:sz="0" w:space="0" w:color="auto"/>
      </w:divBdr>
    </w:div>
    <w:div w:id="1523862318">
      <w:bodyDiv w:val="1"/>
      <w:marLeft w:val="0"/>
      <w:marRight w:val="0"/>
      <w:marTop w:val="0"/>
      <w:marBottom w:val="0"/>
      <w:divBdr>
        <w:top w:val="none" w:sz="0" w:space="0" w:color="auto"/>
        <w:left w:val="none" w:sz="0" w:space="0" w:color="auto"/>
        <w:bottom w:val="none" w:sz="0" w:space="0" w:color="auto"/>
        <w:right w:val="none" w:sz="0" w:space="0" w:color="auto"/>
      </w:divBdr>
    </w:div>
    <w:div w:id="1523976016">
      <w:bodyDiv w:val="1"/>
      <w:marLeft w:val="0"/>
      <w:marRight w:val="0"/>
      <w:marTop w:val="0"/>
      <w:marBottom w:val="0"/>
      <w:divBdr>
        <w:top w:val="none" w:sz="0" w:space="0" w:color="auto"/>
        <w:left w:val="none" w:sz="0" w:space="0" w:color="auto"/>
        <w:bottom w:val="none" w:sz="0" w:space="0" w:color="auto"/>
        <w:right w:val="none" w:sz="0" w:space="0" w:color="auto"/>
      </w:divBdr>
    </w:div>
    <w:div w:id="1523977791">
      <w:bodyDiv w:val="1"/>
      <w:marLeft w:val="0"/>
      <w:marRight w:val="0"/>
      <w:marTop w:val="0"/>
      <w:marBottom w:val="0"/>
      <w:divBdr>
        <w:top w:val="none" w:sz="0" w:space="0" w:color="auto"/>
        <w:left w:val="none" w:sz="0" w:space="0" w:color="auto"/>
        <w:bottom w:val="none" w:sz="0" w:space="0" w:color="auto"/>
        <w:right w:val="none" w:sz="0" w:space="0" w:color="auto"/>
      </w:divBdr>
    </w:div>
    <w:div w:id="1524393599">
      <w:bodyDiv w:val="1"/>
      <w:marLeft w:val="0"/>
      <w:marRight w:val="0"/>
      <w:marTop w:val="0"/>
      <w:marBottom w:val="0"/>
      <w:divBdr>
        <w:top w:val="none" w:sz="0" w:space="0" w:color="auto"/>
        <w:left w:val="none" w:sz="0" w:space="0" w:color="auto"/>
        <w:bottom w:val="none" w:sz="0" w:space="0" w:color="auto"/>
        <w:right w:val="none" w:sz="0" w:space="0" w:color="auto"/>
      </w:divBdr>
    </w:div>
    <w:div w:id="1524510186">
      <w:bodyDiv w:val="1"/>
      <w:marLeft w:val="0"/>
      <w:marRight w:val="0"/>
      <w:marTop w:val="0"/>
      <w:marBottom w:val="0"/>
      <w:divBdr>
        <w:top w:val="none" w:sz="0" w:space="0" w:color="auto"/>
        <w:left w:val="none" w:sz="0" w:space="0" w:color="auto"/>
        <w:bottom w:val="none" w:sz="0" w:space="0" w:color="auto"/>
        <w:right w:val="none" w:sz="0" w:space="0" w:color="auto"/>
      </w:divBdr>
    </w:div>
    <w:div w:id="1524588161">
      <w:bodyDiv w:val="1"/>
      <w:marLeft w:val="0"/>
      <w:marRight w:val="0"/>
      <w:marTop w:val="0"/>
      <w:marBottom w:val="0"/>
      <w:divBdr>
        <w:top w:val="none" w:sz="0" w:space="0" w:color="auto"/>
        <w:left w:val="none" w:sz="0" w:space="0" w:color="auto"/>
        <w:bottom w:val="none" w:sz="0" w:space="0" w:color="auto"/>
        <w:right w:val="none" w:sz="0" w:space="0" w:color="auto"/>
      </w:divBdr>
    </w:div>
    <w:div w:id="1524782980">
      <w:bodyDiv w:val="1"/>
      <w:marLeft w:val="0"/>
      <w:marRight w:val="0"/>
      <w:marTop w:val="0"/>
      <w:marBottom w:val="0"/>
      <w:divBdr>
        <w:top w:val="none" w:sz="0" w:space="0" w:color="auto"/>
        <w:left w:val="none" w:sz="0" w:space="0" w:color="auto"/>
        <w:bottom w:val="none" w:sz="0" w:space="0" w:color="auto"/>
        <w:right w:val="none" w:sz="0" w:space="0" w:color="auto"/>
      </w:divBdr>
    </w:div>
    <w:div w:id="1524786339">
      <w:bodyDiv w:val="1"/>
      <w:marLeft w:val="0"/>
      <w:marRight w:val="0"/>
      <w:marTop w:val="0"/>
      <w:marBottom w:val="0"/>
      <w:divBdr>
        <w:top w:val="none" w:sz="0" w:space="0" w:color="auto"/>
        <w:left w:val="none" w:sz="0" w:space="0" w:color="auto"/>
        <w:bottom w:val="none" w:sz="0" w:space="0" w:color="auto"/>
        <w:right w:val="none" w:sz="0" w:space="0" w:color="auto"/>
      </w:divBdr>
    </w:div>
    <w:div w:id="1524827883">
      <w:bodyDiv w:val="1"/>
      <w:marLeft w:val="0"/>
      <w:marRight w:val="0"/>
      <w:marTop w:val="0"/>
      <w:marBottom w:val="0"/>
      <w:divBdr>
        <w:top w:val="none" w:sz="0" w:space="0" w:color="auto"/>
        <w:left w:val="none" w:sz="0" w:space="0" w:color="auto"/>
        <w:bottom w:val="none" w:sz="0" w:space="0" w:color="auto"/>
        <w:right w:val="none" w:sz="0" w:space="0" w:color="auto"/>
      </w:divBdr>
    </w:div>
    <w:div w:id="1525242261">
      <w:bodyDiv w:val="1"/>
      <w:marLeft w:val="0"/>
      <w:marRight w:val="0"/>
      <w:marTop w:val="0"/>
      <w:marBottom w:val="0"/>
      <w:divBdr>
        <w:top w:val="none" w:sz="0" w:space="0" w:color="auto"/>
        <w:left w:val="none" w:sz="0" w:space="0" w:color="auto"/>
        <w:bottom w:val="none" w:sz="0" w:space="0" w:color="auto"/>
        <w:right w:val="none" w:sz="0" w:space="0" w:color="auto"/>
      </w:divBdr>
    </w:div>
    <w:div w:id="1525509883">
      <w:bodyDiv w:val="1"/>
      <w:marLeft w:val="0"/>
      <w:marRight w:val="0"/>
      <w:marTop w:val="0"/>
      <w:marBottom w:val="0"/>
      <w:divBdr>
        <w:top w:val="none" w:sz="0" w:space="0" w:color="auto"/>
        <w:left w:val="none" w:sz="0" w:space="0" w:color="auto"/>
        <w:bottom w:val="none" w:sz="0" w:space="0" w:color="auto"/>
        <w:right w:val="none" w:sz="0" w:space="0" w:color="auto"/>
      </w:divBdr>
    </w:div>
    <w:div w:id="1525560790">
      <w:bodyDiv w:val="1"/>
      <w:marLeft w:val="0"/>
      <w:marRight w:val="0"/>
      <w:marTop w:val="0"/>
      <w:marBottom w:val="0"/>
      <w:divBdr>
        <w:top w:val="none" w:sz="0" w:space="0" w:color="auto"/>
        <w:left w:val="none" w:sz="0" w:space="0" w:color="auto"/>
        <w:bottom w:val="none" w:sz="0" w:space="0" w:color="auto"/>
        <w:right w:val="none" w:sz="0" w:space="0" w:color="auto"/>
      </w:divBdr>
    </w:div>
    <w:div w:id="1525903601">
      <w:bodyDiv w:val="1"/>
      <w:marLeft w:val="0"/>
      <w:marRight w:val="0"/>
      <w:marTop w:val="0"/>
      <w:marBottom w:val="0"/>
      <w:divBdr>
        <w:top w:val="none" w:sz="0" w:space="0" w:color="auto"/>
        <w:left w:val="none" w:sz="0" w:space="0" w:color="auto"/>
        <w:bottom w:val="none" w:sz="0" w:space="0" w:color="auto"/>
        <w:right w:val="none" w:sz="0" w:space="0" w:color="auto"/>
      </w:divBdr>
    </w:div>
    <w:div w:id="1526137605">
      <w:bodyDiv w:val="1"/>
      <w:marLeft w:val="0"/>
      <w:marRight w:val="0"/>
      <w:marTop w:val="0"/>
      <w:marBottom w:val="0"/>
      <w:divBdr>
        <w:top w:val="none" w:sz="0" w:space="0" w:color="auto"/>
        <w:left w:val="none" w:sz="0" w:space="0" w:color="auto"/>
        <w:bottom w:val="none" w:sz="0" w:space="0" w:color="auto"/>
        <w:right w:val="none" w:sz="0" w:space="0" w:color="auto"/>
      </w:divBdr>
    </w:div>
    <w:div w:id="1526164908">
      <w:bodyDiv w:val="1"/>
      <w:marLeft w:val="0"/>
      <w:marRight w:val="0"/>
      <w:marTop w:val="0"/>
      <w:marBottom w:val="0"/>
      <w:divBdr>
        <w:top w:val="none" w:sz="0" w:space="0" w:color="auto"/>
        <w:left w:val="none" w:sz="0" w:space="0" w:color="auto"/>
        <w:bottom w:val="none" w:sz="0" w:space="0" w:color="auto"/>
        <w:right w:val="none" w:sz="0" w:space="0" w:color="auto"/>
      </w:divBdr>
    </w:div>
    <w:div w:id="1526406253">
      <w:bodyDiv w:val="1"/>
      <w:marLeft w:val="0"/>
      <w:marRight w:val="0"/>
      <w:marTop w:val="0"/>
      <w:marBottom w:val="0"/>
      <w:divBdr>
        <w:top w:val="none" w:sz="0" w:space="0" w:color="auto"/>
        <w:left w:val="none" w:sz="0" w:space="0" w:color="auto"/>
        <w:bottom w:val="none" w:sz="0" w:space="0" w:color="auto"/>
        <w:right w:val="none" w:sz="0" w:space="0" w:color="auto"/>
      </w:divBdr>
    </w:div>
    <w:div w:id="1526552120">
      <w:bodyDiv w:val="1"/>
      <w:marLeft w:val="0"/>
      <w:marRight w:val="0"/>
      <w:marTop w:val="0"/>
      <w:marBottom w:val="0"/>
      <w:divBdr>
        <w:top w:val="none" w:sz="0" w:space="0" w:color="auto"/>
        <w:left w:val="none" w:sz="0" w:space="0" w:color="auto"/>
        <w:bottom w:val="none" w:sz="0" w:space="0" w:color="auto"/>
        <w:right w:val="none" w:sz="0" w:space="0" w:color="auto"/>
      </w:divBdr>
    </w:div>
    <w:div w:id="1526557407">
      <w:bodyDiv w:val="1"/>
      <w:marLeft w:val="0"/>
      <w:marRight w:val="0"/>
      <w:marTop w:val="0"/>
      <w:marBottom w:val="0"/>
      <w:divBdr>
        <w:top w:val="none" w:sz="0" w:space="0" w:color="auto"/>
        <w:left w:val="none" w:sz="0" w:space="0" w:color="auto"/>
        <w:bottom w:val="none" w:sz="0" w:space="0" w:color="auto"/>
        <w:right w:val="none" w:sz="0" w:space="0" w:color="auto"/>
      </w:divBdr>
    </w:div>
    <w:div w:id="1526744939">
      <w:bodyDiv w:val="1"/>
      <w:marLeft w:val="0"/>
      <w:marRight w:val="0"/>
      <w:marTop w:val="0"/>
      <w:marBottom w:val="0"/>
      <w:divBdr>
        <w:top w:val="none" w:sz="0" w:space="0" w:color="auto"/>
        <w:left w:val="none" w:sz="0" w:space="0" w:color="auto"/>
        <w:bottom w:val="none" w:sz="0" w:space="0" w:color="auto"/>
        <w:right w:val="none" w:sz="0" w:space="0" w:color="auto"/>
      </w:divBdr>
    </w:div>
    <w:div w:id="1526943381">
      <w:bodyDiv w:val="1"/>
      <w:marLeft w:val="0"/>
      <w:marRight w:val="0"/>
      <w:marTop w:val="0"/>
      <w:marBottom w:val="0"/>
      <w:divBdr>
        <w:top w:val="none" w:sz="0" w:space="0" w:color="auto"/>
        <w:left w:val="none" w:sz="0" w:space="0" w:color="auto"/>
        <w:bottom w:val="none" w:sz="0" w:space="0" w:color="auto"/>
        <w:right w:val="none" w:sz="0" w:space="0" w:color="auto"/>
      </w:divBdr>
    </w:div>
    <w:div w:id="1526947049">
      <w:bodyDiv w:val="1"/>
      <w:marLeft w:val="0"/>
      <w:marRight w:val="0"/>
      <w:marTop w:val="0"/>
      <w:marBottom w:val="0"/>
      <w:divBdr>
        <w:top w:val="none" w:sz="0" w:space="0" w:color="auto"/>
        <w:left w:val="none" w:sz="0" w:space="0" w:color="auto"/>
        <w:bottom w:val="none" w:sz="0" w:space="0" w:color="auto"/>
        <w:right w:val="none" w:sz="0" w:space="0" w:color="auto"/>
      </w:divBdr>
    </w:div>
    <w:div w:id="1527018637">
      <w:bodyDiv w:val="1"/>
      <w:marLeft w:val="0"/>
      <w:marRight w:val="0"/>
      <w:marTop w:val="0"/>
      <w:marBottom w:val="0"/>
      <w:divBdr>
        <w:top w:val="none" w:sz="0" w:space="0" w:color="auto"/>
        <w:left w:val="none" w:sz="0" w:space="0" w:color="auto"/>
        <w:bottom w:val="none" w:sz="0" w:space="0" w:color="auto"/>
        <w:right w:val="none" w:sz="0" w:space="0" w:color="auto"/>
      </w:divBdr>
    </w:div>
    <w:div w:id="1527020505">
      <w:bodyDiv w:val="1"/>
      <w:marLeft w:val="0"/>
      <w:marRight w:val="0"/>
      <w:marTop w:val="0"/>
      <w:marBottom w:val="0"/>
      <w:divBdr>
        <w:top w:val="none" w:sz="0" w:space="0" w:color="auto"/>
        <w:left w:val="none" w:sz="0" w:space="0" w:color="auto"/>
        <w:bottom w:val="none" w:sz="0" w:space="0" w:color="auto"/>
        <w:right w:val="none" w:sz="0" w:space="0" w:color="auto"/>
      </w:divBdr>
    </w:div>
    <w:div w:id="1527213013">
      <w:bodyDiv w:val="1"/>
      <w:marLeft w:val="0"/>
      <w:marRight w:val="0"/>
      <w:marTop w:val="0"/>
      <w:marBottom w:val="0"/>
      <w:divBdr>
        <w:top w:val="none" w:sz="0" w:space="0" w:color="auto"/>
        <w:left w:val="none" w:sz="0" w:space="0" w:color="auto"/>
        <w:bottom w:val="none" w:sz="0" w:space="0" w:color="auto"/>
        <w:right w:val="none" w:sz="0" w:space="0" w:color="auto"/>
      </w:divBdr>
    </w:div>
    <w:div w:id="1527213586">
      <w:bodyDiv w:val="1"/>
      <w:marLeft w:val="0"/>
      <w:marRight w:val="0"/>
      <w:marTop w:val="0"/>
      <w:marBottom w:val="0"/>
      <w:divBdr>
        <w:top w:val="none" w:sz="0" w:space="0" w:color="auto"/>
        <w:left w:val="none" w:sz="0" w:space="0" w:color="auto"/>
        <w:bottom w:val="none" w:sz="0" w:space="0" w:color="auto"/>
        <w:right w:val="none" w:sz="0" w:space="0" w:color="auto"/>
      </w:divBdr>
    </w:div>
    <w:div w:id="1527215207">
      <w:bodyDiv w:val="1"/>
      <w:marLeft w:val="0"/>
      <w:marRight w:val="0"/>
      <w:marTop w:val="0"/>
      <w:marBottom w:val="0"/>
      <w:divBdr>
        <w:top w:val="none" w:sz="0" w:space="0" w:color="auto"/>
        <w:left w:val="none" w:sz="0" w:space="0" w:color="auto"/>
        <w:bottom w:val="none" w:sz="0" w:space="0" w:color="auto"/>
        <w:right w:val="none" w:sz="0" w:space="0" w:color="auto"/>
      </w:divBdr>
    </w:div>
    <w:div w:id="1527254826">
      <w:bodyDiv w:val="1"/>
      <w:marLeft w:val="0"/>
      <w:marRight w:val="0"/>
      <w:marTop w:val="0"/>
      <w:marBottom w:val="0"/>
      <w:divBdr>
        <w:top w:val="none" w:sz="0" w:space="0" w:color="auto"/>
        <w:left w:val="none" w:sz="0" w:space="0" w:color="auto"/>
        <w:bottom w:val="none" w:sz="0" w:space="0" w:color="auto"/>
        <w:right w:val="none" w:sz="0" w:space="0" w:color="auto"/>
      </w:divBdr>
    </w:div>
    <w:div w:id="1527332079">
      <w:bodyDiv w:val="1"/>
      <w:marLeft w:val="0"/>
      <w:marRight w:val="0"/>
      <w:marTop w:val="0"/>
      <w:marBottom w:val="0"/>
      <w:divBdr>
        <w:top w:val="none" w:sz="0" w:space="0" w:color="auto"/>
        <w:left w:val="none" w:sz="0" w:space="0" w:color="auto"/>
        <w:bottom w:val="none" w:sz="0" w:space="0" w:color="auto"/>
        <w:right w:val="none" w:sz="0" w:space="0" w:color="auto"/>
      </w:divBdr>
    </w:div>
    <w:div w:id="1527593943">
      <w:bodyDiv w:val="1"/>
      <w:marLeft w:val="0"/>
      <w:marRight w:val="0"/>
      <w:marTop w:val="0"/>
      <w:marBottom w:val="0"/>
      <w:divBdr>
        <w:top w:val="none" w:sz="0" w:space="0" w:color="auto"/>
        <w:left w:val="none" w:sz="0" w:space="0" w:color="auto"/>
        <w:bottom w:val="none" w:sz="0" w:space="0" w:color="auto"/>
        <w:right w:val="none" w:sz="0" w:space="0" w:color="auto"/>
      </w:divBdr>
    </w:div>
    <w:div w:id="1527718539">
      <w:bodyDiv w:val="1"/>
      <w:marLeft w:val="0"/>
      <w:marRight w:val="0"/>
      <w:marTop w:val="0"/>
      <w:marBottom w:val="0"/>
      <w:divBdr>
        <w:top w:val="none" w:sz="0" w:space="0" w:color="auto"/>
        <w:left w:val="none" w:sz="0" w:space="0" w:color="auto"/>
        <w:bottom w:val="none" w:sz="0" w:space="0" w:color="auto"/>
        <w:right w:val="none" w:sz="0" w:space="0" w:color="auto"/>
      </w:divBdr>
    </w:div>
    <w:div w:id="1527864270">
      <w:bodyDiv w:val="1"/>
      <w:marLeft w:val="0"/>
      <w:marRight w:val="0"/>
      <w:marTop w:val="0"/>
      <w:marBottom w:val="0"/>
      <w:divBdr>
        <w:top w:val="none" w:sz="0" w:space="0" w:color="auto"/>
        <w:left w:val="none" w:sz="0" w:space="0" w:color="auto"/>
        <w:bottom w:val="none" w:sz="0" w:space="0" w:color="auto"/>
        <w:right w:val="none" w:sz="0" w:space="0" w:color="auto"/>
      </w:divBdr>
    </w:div>
    <w:div w:id="1528182035">
      <w:bodyDiv w:val="1"/>
      <w:marLeft w:val="0"/>
      <w:marRight w:val="0"/>
      <w:marTop w:val="0"/>
      <w:marBottom w:val="0"/>
      <w:divBdr>
        <w:top w:val="none" w:sz="0" w:space="0" w:color="auto"/>
        <w:left w:val="none" w:sz="0" w:space="0" w:color="auto"/>
        <w:bottom w:val="none" w:sz="0" w:space="0" w:color="auto"/>
        <w:right w:val="none" w:sz="0" w:space="0" w:color="auto"/>
      </w:divBdr>
    </w:div>
    <w:div w:id="1528516951">
      <w:bodyDiv w:val="1"/>
      <w:marLeft w:val="0"/>
      <w:marRight w:val="0"/>
      <w:marTop w:val="0"/>
      <w:marBottom w:val="0"/>
      <w:divBdr>
        <w:top w:val="none" w:sz="0" w:space="0" w:color="auto"/>
        <w:left w:val="none" w:sz="0" w:space="0" w:color="auto"/>
        <w:bottom w:val="none" w:sz="0" w:space="0" w:color="auto"/>
        <w:right w:val="none" w:sz="0" w:space="0" w:color="auto"/>
      </w:divBdr>
    </w:div>
    <w:div w:id="1528520747">
      <w:bodyDiv w:val="1"/>
      <w:marLeft w:val="0"/>
      <w:marRight w:val="0"/>
      <w:marTop w:val="0"/>
      <w:marBottom w:val="0"/>
      <w:divBdr>
        <w:top w:val="none" w:sz="0" w:space="0" w:color="auto"/>
        <w:left w:val="none" w:sz="0" w:space="0" w:color="auto"/>
        <w:bottom w:val="none" w:sz="0" w:space="0" w:color="auto"/>
        <w:right w:val="none" w:sz="0" w:space="0" w:color="auto"/>
      </w:divBdr>
    </w:div>
    <w:div w:id="1528712184">
      <w:bodyDiv w:val="1"/>
      <w:marLeft w:val="0"/>
      <w:marRight w:val="0"/>
      <w:marTop w:val="0"/>
      <w:marBottom w:val="0"/>
      <w:divBdr>
        <w:top w:val="none" w:sz="0" w:space="0" w:color="auto"/>
        <w:left w:val="none" w:sz="0" w:space="0" w:color="auto"/>
        <w:bottom w:val="none" w:sz="0" w:space="0" w:color="auto"/>
        <w:right w:val="none" w:sz="0" w:space="0" w:color="auto"/>
      </w:divBdr>
    </w:div>
    <w:div w:id="1528719135">
      <w:bodyDiv w:val="1"/>
      <w:marLeft w:val="0"/>
      <w:marRight w:val="0"/>
      <w:marTop w:val="0"/>
      <w:marBottom w:val="0"/>
      <w:divBdr>
        <w:top w:val="none" w:sz="0" w:space="0" w:color="auto"/>
        <w:left w:val="none" w:sz="0" w:space="0" w:color="auto"/>
        <w:bottom w:val="none" w:sz="0" w:space="0" w:color="auto"/>
        <w:right w:val="none" w:sz="0" w:space="0" w:color="auto"/>
      </w:divBdr>
    </w:div>
    <w:div w:id="1528834409">
      <w:bodyDiv w:val="1"/>
      <w:marLeft w:val="0"/>
      <w:marRight w:val="0"/>
      <w:marTop w:val="0"/>
      <w:marBottom w:val="0"/>
      <w:divBdr>
        <w:top w:val="none" w:sz="0" w:space="0" w:color="auto"/>
        <w:left w:val="none" w:sz="0" w:space="0" w:color="auto"/>
        <w:bottom w:val="none" w:sz="0" w:space="0" w:color="auto"/>
        <w:right w:val="none" w:sz="0" w:space="0" w:color="auto"/>
      </w:divBdr>
    </w:div>
    <w:div w:id="1529221066">
      <w:bodyDiv w:val="1"/>
      <w:marLeft w:val="0"/>
      <w:marRight w:val="0"/>
      <w:marTop w:val="0"/>
      <w:marBottom w:val="0"/>
      <w:divBdr>
        <w:top w:val="none" w:sz="0" w:space="0" w:color="auto"/>
        <w:left w:val="none" w:sz="0" w:space="0" w:color="auto"/>
        <w:bottom w:val="none" w:sz="0" w:space="0" w:color="auto"/>
        <w:right w:val="none" w:sz="0" w:space="0" w:color="auto"/>
      </w:divBdr>
    </w:div>
    <w:div w:id="1529223143">
      <w:bodyDiv w:val="1"/>
      <w:marLeft w:val="0"/>
      <w:marRight w:val="0"/>
      <w:marTop w:val="0"/>
      <w:marBottom w:val="0"/>
      <w:divBdr>
        <w:top w:val="none" w:sz="0" w:space="0" w:color="auto"/>
        <w:left w:val="none" w:sz="0" w:space="0" w:color="auto"/>
        <w:bottom w:val="none" w:sz="0" w:space="0" w:color="auto"/>
        <w:right w:val="none" w:sz="0" w:space="0" w:color="auto"/>
      </w:divBdr>
    </w:div>
    <w:div w:id="1529445677">
      <w:bodyDiv w:val="1"/>
      <w:marLeft w:val="0"/>
      <w:marRight w:val="0"/>
      <w:marTop w:val="0"/>
      <w:marBottom w:val="0"/>
      <w:divBdr>
        <w:top w:val="none" w:sz="0" w:space="0" w:color="auto"/>
        <w:left w:val="none" w:sz="0" w:space="0" w:color="auto"/>
        <w:bottom w:val="none" w:sz="0" w:space="0" w:color="auto"/>
        <w:right w:val="none" w:sz="0" w:space="0" w:color="auto"/>
      </w:divBdr>
    </w:div>
    <w:div w:id="1529635224">
      <w:bodyDiv w:val="1"/>
      <w:marLeft w:val="0"/>
      <w:marRight w:val="0"/>
      <w:marTop w:val="0"/>
      <w:marBottom w:val="0"/>
      <w:divBdr>
        <w:top w:val="none" w:sz="0" w:space="0" w:color="auto"/>
        <w:left w:val="none" w:sz="0" w:space="0" w:color="auto"/>
        <w:bottom w:val="none" w:sz="0" w:space="0" w:color="auto"/>
        <w:right w:val="none" w:sz="0" w:space="0" w:color="auto"/>
      </w:divBdr>
    </w:div>
    <w:div w:id="1529637778">
      <w:bodyDiv w:val="1"/>
      <w:marLeft w:val="0"/>
      <w:marRight w:val="0"/>
      <w:marTop w:val="0"/>
      <w:marBottom w:val="0"/>
      <w:divBdr>
        <w:top w:val="none" w:sz="0" w:space="0" w:color="auto"/>
        <w:left w:val="none" w:sz="0" w:space="0" w:color="auto"/>
        <w:bottom w:val="none" w:sz="0" w:space="0" w:color="auto"/>
        <w:right w:val="none" w:sz="0" w:space="0" w:color="auto"/>
      </w:divBdr>
    </w:div>
    <w:div w:id="1529873066">
      <w:bodyDiv w:val="1"/>
      <w:marLeft w:val="0"/>
      <w:marRight w:val="0"/>
      <w:marTop w:val="0"/>
      <w:marBottom w:val="0"/>
      <w:divBdr>
        <w:top w:val="none" w:sz="0" w:space="0" w:color="auto"/>
        <w:left w:val="none" w:sz="0" w:space="0" w:color="auto"/>
        <w:bottom w:val="none" w:sz="0" w:space="0" w:color="auto"/>
        <w:right w:val="none" w:sz="0" w:space="0" w:color="auto"/>
      </w:divBdr>
    </w:div>
    <w:div w:id="1529878965">
      <w:bodyDiv w:val="1"/>
      <w:marLeft w:val="0"/>
      <w:marRight w:val="0"/>
      <w:marTop w:val="0"/>
      <w:marBottom w:val="0"/>
      <w:divBdr>
        <w:top w:val="none" w:sz="0" w:space="0" w:color="auto"/>
        <w:left w:val="none" w:sz="0" w:space="0" w:color="auto"/>
        <w:bottom w:val="none" w:sz="0" w:space="0" w:color="auto"/>
        <w:right w:val="none" w:sz="0" w:space="0" w:color="auto"/>
      </w:divBdr>
    </w:div>
    <w:div w:id="1530023035">
      <w:bodyDiv w:val="1"/>
      <w:marLeft w:val="0"/>
      <w:marRight w:val="0"/>
      <w:marTop w:val="0"/>
      <w:marBottom w:val="0"/>
      <w:divBdr>
        <w:top w:val="none" w:sz="0" w:space="0" w:color="auto"/>
        <w:left w:val="none" w:sz="0" w:space="0" w:color="auto"/>
        <w:bottom w:val="none" w:sz="0" w:space="0" w:color="auto"/>
        <w:right w:val="none" w:sz="0" w:space="0" w:color="auto"/>
      </w:divBdr>
    </w:div>
    <w:div w:id="1530336201">
      <w:bodyDiv w:val="1"/>
      <w:marLeft w:val="0"/>
      <w:marRight w:val="0"/>
      <w:marTop w:val="0"/>
      <w:marBottom w:val="0"/>
      <w:divBdr>
        <w:top w:val="none" w:sz="0" w:space="0" w:color="auto"/>
        <w:left w:val="none" w:sz="0" w:space="0" w:color="auto"/>
        <w:bottom w:val="none" w:sz="0" w:space="0" w:color="auto"/>
        <w:right w:val="none" w:sz="0" w:space="0" w:color="auto"/>
      </w:divBdr>
    </w:div>
    <w:div w:id="1530341053">
      <w:bodyDiv w:val="1"/>
      <w:marLeft w:val="0"/>
      <w:marRight w:val="0"/>
      <w:marTop w:val="0"/>
      <w:marBottom w:val="0"/>
      <w:divBdr>
        <w:top w:val="none" w:sz="0" w:space="0" w:color="auto"/>
        <w:left w:val="none" w:sz="0" w:space="0" w:color="auto"/>
        <w:bottom w:val="none" w:sz="0" w:space="0" w:color="auto"/>
        <w:right w:val="none" w:sz="0" w:space="0" w:color="auto"/>
      </w:divBdr>
    </w:div>
    <w:div w:id="1530415251">
      <w:bodyDiv w:val="1"/>
      <w:marLeft w:val="0"/>
      <w:marRight w:val="0"/>
      <w:marTop w:val="0"/>
      <w:marBottom w:val="0"/>
      <w:divBdr>
        <w:top w:val="none" w:sz="0" w:space="0" w:color="auto"/>
        <w:left w:val="none" w:sz="0" w:space="0" w:color="auto"/>
        <w:bottom w:val="none" w:sz="0" w:space="0" w:color="auto"/>
        <w:right w:val="none" w:sz="0" w:space="0" w:color="auto"/>
      </w:divBdr>
    </w:div>
    <w:div w:id="1530486982">
      <w:bodyDiv w:val="1"/>
      <w:marLeft w:val="0"/>
      <w:marRight w:val="0"/>
      <w:marTop w:val="0"/>
      <w:marBottom w:val="0"/>
      <w:divBdr>
        <w:top w:val="none" w:sz="0" w:space="0" w:color="auto"/>
        <w:left w:val="none" w:sz="0" w:space="0" w:color="auto"/>
        <w:bottom w:val="none" w:sz="0" w:space="0" w:color="auto"/>
        <w:right w:val="none" w:sz="0" w:space="0" w:color="auto"/>
      </w:divBdr>
    </w:div>
    <w:div w:id="1530529098">
      <w:bodyDiv w:val="1"/>
      <w:marLeft w:val="0"/>
      <w:marRight w:val="0"/>
      <w:marTop w:val="0"/>
      <w:marBottom w:val="0"/>
      <w:divBdr>
        <w:top w:val="none" w:sz="0" w:space="0" w:color="auto"/>
        <w:left w:val="none" w:sz="0" w:space="0" w:color="auto"/>
        <w:bottom w:val="none" w:sz="0" w:space="0" w:color="auto"/>
        <w:right w:val="none" w:sz="0" w:space="0" w:color="auto"/>
      </w:divBdr>
    </w:div>
    <w:div w:id="1530681579">
      <w:bodyDiv w:val="1"/>
      <w:marLeft w:val="0"/>
      <w:marRight w:val="0"/>
      <w:marTop w:val="0"/>
      <w:marBottom w:val="0"/>
      <w:divBdr>
        <w:top w:val="none" w:sz="0" w:space="0" w:color="auto"/>
        <w:left w:val="none" w:sz="0" w:space="0" w:color="auto"/>
        <w:bottom w:val="none" w:sz="0" w:space="0" w:color="auto"/>
        <w:right w:val="none" w:sz="0" w:space="0" w:color="auto"/>
      </w:divBdr>
    </w:div>
    <w:div w:id="1530988157">
      <w:bodyDiv w:val="1"/>
      <w:marLeft w:val="0"/>
      <w:marRight w:val="0"/>
      <w:marTop w:val="0"/>
      <w:marBottom w:val="0"/>
      <w:divBdr>
        <w:top w:val="none" w:sz="0" w:space="0" w:color="auto"/>
        <w:left w:val="none" w:sz="0" w:space="0" w:color="auto"/>
        <w:bottom w:val="none" w:sz="0" w:space="0" w:color="auto"/>
        <w:right w:val="none" w:sz="0" w:space="0" w:color="auto"/>
      </w:divBdr>
    </w:div>
    <w:div w:id="1531528110">
      <w:bodyDiv w:val="1"/>
      <w:marLeft w:val="0"/>
      <w:marRight w:val="0"/>
      <w:marTop w:val="0"/>
      <w:marBottom w:val="0"/>
      <w:divBdr>
        <w:top w:val="none" w:sz="0" w:space="0" w:color="auto"/>
        <w:left w:val="none" w:sz="0" w:space="0" w:color="auto"/>
        <w:bottom w:val="none" w:sz="0" w:space="0" w:color="auto"/>
        <w:right w:val="none" w:sz="0" w:space="0" w:color="auto"/>
      </w:divBdr>
    </w:div>
    <w:div w:id="1531531462">
      <w:bodyDiv w:val="1"/>
      <w:marLeft w:val="0"/>
      <w:marRight w:val="0"/>
      <w:marTop w:val="0"/>
      <w:marBottom w:val="0"/>
      <w:divBdr>
        <w:top w:val="none" w:sz="0" w:space="0" w:color="auto"/>
        <w:left w:val="none" w:sz="0" w:space="0" w:color="auto"/>
        <w:bottom w:val="none" w:sz="0" w:space="0" w:color="auto"/>
        <w:right w:val="none" w:sz="0" w:space="0" w:color="auto"/>
      </w:divBdr>
    </w:div>
    <w:div w:id="1531644701">
      <w:bodyDiv w:val="1"/>
      <w:marLeft w:val="0"/>
      <w:marRight w:val="0"/>
      <w:marTop w:val="0"/>
      <w:marBottom w:val="0"/>
      <w:divBdr>
        <w:top w:val="none" w:sz="0" w:space="0" w:color="auto"/>
        <w:left w:val="none" w:sz="0" w:space="0" w:color="auto"/>
        <w:bottom w:val="none" w:sz="0" w:space="0" w:color="auto"/>
        <w:right w:val="none" w:sz="0" w:space="0" w:color="auto"/>
      </w:divBdr>
    </w:div>
    <w:div w:id="1531646959">
      <w:bodyDiv w:val="1"/>
      <w:marLeft w:val="0"/>
      <w:marRight w:val="0"/>
      <w:marTop w:val="0"/>
      <w:marBottom w:val="0"/>
      <w:divBdr>
        <w:top w:val="none" w:sz="0" w:space="0" w:color="auto"/>
        <w:left w:val="none" w:sz="0" w:space="0" w:color="auto"/>
        <w:bottom w:val="none" w:sz="0" w:space="0" w:color="auto"/>
        <w:right w:val="none" w:sz="0" w:space="0" w:color="auto"/>
      </w:divBdr>
    </w:div>
    <w:div w:id="1531651291">
      <w:bodyDiv w:val="1"/>
      <w:marLeft w:val="0"/>
      <w:marRight w:val="0"/>
      <w:marTop w:val="0"/>
      <w:marBottom w:val="0"/>
      <w:divBdr>
        <w:top w:val="none" w:sz="0" w:space="0" w:color="auto"/>
        <w:left w:val="none" w:sz="0" w:space="0" w:color="auto"/>
        <w:bottom w:val="none" w:sz="0" w:space="0" w:color="auto"/>
        <w:right w:val="none" w:sz="0" w:space="0" w:color="auto"/>
      </w:divBdr>
    </w:div>
    <w:div w:id="1531726205">
      <w:bodyDiv w:val="1"/>
      <w:marLeft w:val="0"/>
      <w:marRight w:val="0"/>
      <w:marTop w:val="0"/>
      <w:marBottom w:val="0"/>
      <w:divBdr>
        <w:top w:val="none" w:sz="0" w:space="0" w:color="auto"/>
        <w:left w:val="none" w:sz="0" w:space="0" w:color="auto"/>
        <w:bottom w:val="none" w:sz="0" w:space="0" w:color="auto"/>
        <w:right w:val="none" w:sz="0" w:space="0" w:color="auto"/>
      </w:divBdr>
    </w:div>
    <w:div w:id="1532260120">
      <w:bodyDiv w:val="1"/>
      <w:marLeft w:val="0"/>
      <w:marRight w:val="0"/>
      <w:marTop w:val="0"/>
      <w:marBottom w:val="0"/>
      <w:divBdr>
        <w:top w:val="none" w:sz="0" w:space="0" w:color="auto"/>
        <w:left w:val="none" w:sz="0" w:space="0" w:color="auto"/>
        <w:bottom w:val="none" w:sz="0" w:space="0" w:color="auto"/>
        <w:right w:val="none" w:sz="0" w:space="0" w:color="auto"/>
      </w:divBdr>
    </w:div>
    <w:div w:id="1532305709">
      <w:bodyDiv w:val="1"/>
      <w:marLeft w:val="0"/>
      <w:marRight w:val="0"/>
      <w:marTop w:val="0"/>
      <w:marBottom w:val="0"/>
      <w:divBdr>
        <w:top w:val="none" w:sz="0" w:space="0" w:color="auto"/>
        <w:left w:val="none" w:sz="0" w:space="0" w:color="auto"/>
        <w:bottom w:val="none" w:sz="0" w:space="0" w:color="auto"/>
        <w:right w:val="none" w:sz="0" w:space="0" w:color="auto"/>
      </w:divBdr>
    </w:div>
    <w:div w:id="1532374208">
      <w:bodyDiv w:val="1"/>
      <w:marLeft w:val="0"/>
      <w:marRight w:val="0"/>
      <w:marTop w:val="0"/>
      <w:marBottom w:val="0"/>
      <w:divBdr>
        <w:top w:val="none" w:sz="0" w:space="0" w:color="auto"/>
        <w:left w:val="none" w:sz="0" w:space="0" w:color="auto"/>
        <w:bottom w:val="none" w:sz="0" w:space="0" w:color="auto"/>
        <w:right w:val="none" w:sz="0" w:space="0" w:color="auto"/>
      </w:divBdr>
    </w:div>
    <w:div w:id="1532456871">
      <w:bodyDiv w:val="1"/>
      <w:marLeft w:val="0"/>
      <w:marRight w:val="0"/>
      <w:marTop w:val="0"/>
      <w:marBottom w:val="0"/>
      <w:divBdr>
        <w:top w:val="none" w:sz="0" w:space="0" w:color="auto"/>
        <w:left w:val="none" w:sz="0" w:space="0" w:color="auto"/>
        <w:bottom w:val="none" w:sz="0" w:space="0" w:color="auto"/>
        <w:right w:val="none" w:sz="0" w:space="0" w:color="auto"/>
      </w:divBdr>
    </w:div>
    <w:div w:id="1532573589">
      <w:bodyDiv w:val="1"/>
      <w:marLeft w:val="0"/>
      <w:marRight w:val="0"/>
      <w:marTop w:val="0"/>
      <w:marBottom w:val="0"/>
      <w:divBdr>
        <w:top w:val="none" w:sz="0" w:space="0" w:color="auto"/>
        <w:left w:val="none" w:sz="0" w:space="0" w:color="auto"/>
        <w:bottom w:val="none" w:sz="0" w:space="0" w:color="auto"/>
        <w:right w:val="none" w:sz="0" w:space="0" w:color="auto"/>
      </w:divBdr>
    </w:div>
    <w:div w:id="1532574491">
      <w:bodyDiv w:val="1"/>
      <w:marLeft w:val="0"/>
      <w:marRight w:val="0"/>
      <w:marTop w:val="0"/>
      <w:marBottom w:val="0"/>
      <w:divBdr>
        <w:top w:val="none" w:sz="0" w:space="0" w:color="auto"/>
        <w:left w:val="none" w:sz="0" w:space="0" w:color="auto"/>
        <w:bottom w:val="none" w:sz="0" w:space="0" w:color="auto"/>
        <w:right w:val="none" w:sz="0" w:space="0" w:color="auto"/>
      </w:divBdr>
    </w:div>
    <w:div w:id="1532722376">
      <w:bodyDiv w:val="1"/>
      <w:marLeft w:val="0"/>
      <w:marRight w:val="0"/>
      <w:marTop w:val="0"/>
      <w:marBottom w:val="0"/>
      <w:divBdr>
        <w:top w:val="none" w:sz="0" w:space="0" w:color="auto"/>
        <w:left w:val="none" w:sz="0" w:space="0" w:color="auto"/>
        <w:bottom w:val="none" w:sz="0" w:space="0" w:color="auto"/>
        <w:right w:val="none" w:sz="0" w:space="0" w:color="auto"/>
      </w:divBdr>
    </w:div>
    <w:div w:id="1532762756">
      <w:bodyDiv w:val="1"/>
      <w:marLeft w:val="0"/>
      <w:marRight w:val="0"/>
      <w:marTop w:val="0"/>
      <w:marBottom w:val="0"/>
      <w:divBdr>
        <w:top w:val="none" w:sz="0" w:space="0" w:color="auto"/>
        <w:left w:val="none" w:sz="0" w:space="0" w:color="auto"/>
        <w:bottom w:val="none" w:sz="0" w:space="0" w:color="auto"/>
        <w:right w:val="none" w:sz="0" w:space="0" w:color="auto"/>
      </w:divBdr>
    </w:div>
    <w:div w:id="1532762889">
      <w:bodyDiv w:val="1"/>
      <w:marLeft w:val="0"/>
      <w:marRight w:val="0"/>
      <w:marTop w:val="0"/>
      <w:marBottom w:val="0"/>
      <w:divBdr>
        <w:top w:val="none" w:sz="0" w:space="0" w:color="auto"/>
        <w:left w:val="none" w:sz="0" w:space="0" w:color="auto"/>
        <w:bottom w:val="none" w:sz="0" w:space="0" w:color="auto"/>
        <w:right w:val="none" w:sz="0" w:space="0" w:color="auto"/>
      </w:divBdr>
    </w:div>
    <w:div w:id="1533106719">
      <w:bodyDiv w:val="1"/>
      <w:marLeft w:val="0"/>
      <w:marRight w:val="0"/>
      <w:marTop w:val="0"/>
      <w:marBottom w:val="0"/>
      <w:divBdr>
        <w:top w:val="none" w:sz="0" w:space="0" w:color="auto"/>
        <w:left w:val="none" w:sz="0" w:space="0" w:color="auto"/>
        <w:bottom w:val="none" w:sz="0" w:space="0" w:color="auto"/>
        <w:right w:val="none" w:sz="0" w:space="0" w:color="auto"/>
      </w:divBdr>
    </w:div>
    <w:div w:id="1533108486">
      <w:bodyDiv w:val="1"/>
      <w:marLeft w:val="0"/>
      <w:marRight w:val="0"/>
      <w:marTop w:val="0"/>
      <w:marBottom w:val="0"/>
      <w:divBdr>
        <w:top w:val="none" w:sz="0" w:space="0" w:color="auto"/>
        <w:left w:val="none" w:sz="0" w:space="0" w:color="auto"/>
        <w:bottom w:val="none" w:sz="0" w:space="0" w:color="auto"/>
        <w:right w:val="none" w:sz="0" w:space="0" w:color="auto"/>
      </w:divBdr>
    </w:div>
    <w:div w:id="1533153280">
      <w:bodyDiv w:val="1"/>
      <w:marLeft w:val="0"/>
      <w:marRight w:val="0"/>
      <w:marTop w:val="0"/>
      <w:marBottom w:val="0"/>
      <w:divBdr>
        <w:top w:val="none" w:sz="0" w:space="0" w:color="auto"/>
        <w:left w:val="none" w:sz="0" w:space="0" w:color="auto"/>
        <w:bottom w:val="none" w:sz="0" w:space="0" w:color="auto"/>
        <w:right w:val="none" w:sz="0" w:space="0" w:color="auto"/>
      </w:divBdr>
    </w:div>
    <w:div w:id="1533349128">
      <w:bodyDiv w:val="1"/>
      <w:marLeft w:val="0"/>
      <w:marRight w:val="0"/>
      <w:marTop w:val="0"/>
      <w:marBottom w:val="0"/>
      <w:divBdr>
        <w:top w:val="none" w:sz="0" w:space="0" w:color="auto"/>
        <w:left w:val="none" w:sz="0" w:space="0" w:color="auto"/>
        <w:bottom w:val="none" w:sz="0" w:space="0" w:color="auto"/>
        <w:right w:val="none" w:sz="0" w:space="0" w:color="auto"/>
      </w:divBdr>
    </w:div>
    <w:div w:id="1533375126">
      <w:bodyDiv w:val="1"/>
      <w:marLeft w:val="0"/>
      <w:marRight w:val="0"/>
      <w:marTop w:val="0"/>
      <w:marBottom w:val="0"/>
      <w:divBdr>
        <w:top w:val="none" w:sz="0" w:space="0" w:color="auto"/>
        <w:left w:val="none" w:sz="0" w:space="0" w:color="auto"/>
        <w:bottom w:val="none" w:sz="0" w:space="0" w:color="auto"/>
        <w:right w:val="none" w:sz="0" w:space="0" w:color="auto"/>
      </w:divBdr>
    </w:div>
    <w:div w:id="1533377914">
      <w:bodyDiv w:val="1"/>
      <w:marLeft w:val="0"/>
      <w:marRight w:val="0"/>
      <w:marTop w:val="0"/>
      <w:marBottom w:val="0"/>
      <w:divBdr>
        <w:top w:val="none" w:sz="0" w:space="0" w:color="auto"/>
        <w:left w:val="none" w:sz="0" w:space="0" w:color="auto"/>
        <w:bottom w:val="none" w:sz="0" w:space="0" w:color="auto"/>
        <w:right w:val="none" w:sz="0" w:space="0" w:color="auto"/>
      </w:divBdr>
    </w:div>
    <w:div w:id="1533415694">
      <w:bodyDiv w:val="1"/>
      <w:marLeft w:val="0"/>
      <w:marRight w:val="0"/>
      <w:marTop w:val="0"/>
      <w:marBottom w:val="0"/>
      <w:divBdr>
        <w:top w:val="none" w:sz="0" w:space="0" w:color="auto"/>
        <w:left w:val="none" w:sz="0" w:space="0" w:color="auto"/>
        <w:bottom w:val="none" w:sz="0" w:space="0" w:color="auto"/>
        <w:right w:val="none" w:sz="0" w:space="0" w:color="auto"/>
      </w:divBdr>
    </w:div>
    <w:div w:id="1533613836">
      <w:bodyDiv w:val="1"/>
      <w:marLeft w:val="0"/>
      <w:marRight w:val="0"/>
      <w:marTop w:val="0"/>
      <w:marBottom w:val="0"/>
      <w:divBdr>
        <w:top w:val="none" w:sz="0" w:space="0" w:color="auto"/>
        <w:left w:val="none" w:sz="0" w:space="0" w:color="auto"/>
        <w:bottom w:val="none" w:sz="0" w:space="0" w:color="auto"/>
        <w:right w:val="none" w:sz="0" w:space="0" w:color="auto"/>
      </w:divBdr>
    </w:div>
    <w:div w:id="1533684384">
      <w:bodyDiv w:val="1"/>
      <w:marLeft w:val="0"/>
      <w:marRight w:val="0"/>
      <w:marTop w:val="0"/>
      <w:marBottom w:val="0"/>
      <w:divBdr>
        <w:top w:val="none" w:sz="0" w:space="0" w:color="auto"/>
        <w:left w:val="none" w:sz="0" w:space="0" w:color="auto"/>
        <w:bottom w:val="none" w:sz="0" w:space="0" w:color="auto"/>
        <w:right w:val="none" w:sz="0" w:space="0" w:color="auto"/>
      </w:divBdr>
    </w:div>
    <w:div w:id="1533766478">
      <w:bodyDiv w:val="1"/>
      <w:marLeft w:val="0"/>
      <w:marRight w:val="0"/>
      <w:marTop w:val="0"/>
      <w:marBottom w:val="0"/>
      <w:divBdr>
        <w:top w:val="none" w:sz="0" w:space="0" w:color="auto"/>
        <w:left w:val="none" w:sz="0" w:space="0" w:color="auto"/>
        <w:bottom w:val="none" w:sz="0" w:space="0" w:color="auto"/>
        <w:right w:val="none" w:sz="0" w:space="0" w:color="auto"/>
      </w:divBdr>
    </w:div>
    <w:div w:id="1533955439">
      <w:bodyDiv w:val="1"/>
      <w:marLeft w:val="0"/>
      <w:marRight w:val="0"/>
      <w:marTop w:val="0"/>
      <w:marBottom w:val="0"/>
      <w:divBdr>
        <w:top w:val="none" w:sz="0" w:space="0" w:color="auto"/>
        <w:left w:val="none" w:sz="0" w:space="0" w:color="auto"/>
        <w:bottom w:val="none" w:sz="0" w:space="0" w:color="auto"/>
        <w:right w:val="none" w:sz="0" w:space="0" w:color="auto"/>
      </w:divBdr>
    </w:div>
    <w:div w:id="1534029439">
      <w:bodyDiv w:val="1"/>
      <w:marLeft w:val="0"/>
      <w:marRight w:val="0"/>
      <w:marTop w:val="0"/>
      <w:marBottom w:val="0"/>
      <w:divBdr>
        <w:top w:val="none" w:sz="0" w:space="0" w:color="auto"/>
        <w:left w:val="none" w:sz="0" w:space="0" w:color="auto"/>
        <w:bottom w:val="none" w:sz="0" w:space="0" w:color="auto"/>
        <w:right w:val="none" w:sz="0" w:space="0" w:color="auto"/>
      </w:divBdr>
    </w:div>
    <w:div w:id="1534076488">
      <w:bodyDiv w:val="1"/>
      <w:marLeft w:val="0"/>
      <w:marRight w:val="0"/>
      <w:marTop w:val="0"/>
      <w:marBottom w:val="0"/>
      <w:divBdr>
        <w:top w:val="none" w:sz="0" w:space="0" w:color="auto"/>
        <w:left w:val="none" w:sz="0" w:space="0" w:color="auto"/>
        <w:bottom w:val="none" w:sz="0" w:space="0" w:color="auto"/>
        <w:right w:val="none" w:sz="0" w:space="0" w:color="auto"/>
      </w:divBdr>
    </w:div>
    <w:div w:id="1534078260">
      <w:bodyDiv w:val="1"/>
      <w:marLeft w:val="0"/>
      <w:marRight w:val="0"/>
      <w:marTop w:val="0"/>
      <w:marBottom w:val="0"/>
      <w:divBdr>
        <w:top w:val="none" w:sz="0" w:space="0" w:color="auto"/>
        <w:left w:val="none" w:sz="0" w:space="0" w:color="auto"/>
        <w:bottom w:val="none" w:sz="0" w:space="0" w:color="auto"/>
        <w:right w:val="none" w:sz="0" w:space="0" w:color="auto"/>
      </w:divBdr>
    </w:div>
    <w:div w:id="1534146197">
      <w:bodyDiv w:val="1"/>
      <w:marLeft w:val="0"/>
      <w:marRight w:val="0"/>
      <w:marTop w:val="0"/>
      <w:marBottom w:val="0"/>
      <w:divBdr>
        <w:top w:val="none" w:sz="0" w:space="0" w:color="auto"/>
        <w:left w:val="none" w:sz="0" w:space="0" w:color="auto"/>
        <w:bottom w:val="none" w:sz="0" w:space="0" w:color="auto"/>
        <w:right w:val="none" w:sz="0" w:space="0" w:color="auto"/>
      </w:divBdr>
    </w:div>
    <w:div w:id="1534148123">
      <w:bodyDiv w:val="1"/>
      <w:marLeft w:val="0"/>
      <w:marRight w:val="0"/>
      <w:marTop w:val="0"/>
      <w:marBottom w:val="0"/>
      <w:divBdr>
        <w:top w:val="none" w:sz="0" w:space="0" w:color="auto"/>
        <w:left w:val="none" w:sz="0" w:space="0" w:color="auto"/>
        <w:bottom w:val="none" w:sz="0" w:space="0" w:color="auto"/>
        <w:right w:val="none" w:sz="0" w:space="0" w:color="auto"/>
      </w:divBdr>
    </w:div>
    <w:div w:id="1534154564">
      <w:bodyDiv w:val="1"/>
      <w:marLeft w:val="0"/>
      <w:marRight w:val="0"/>
      <w:marTop w:val="0"/>
      <w:marBottom w:val="0"/>
      <w:divBdr>
        <w:top w:val="none" w:sz="0" w:space="0" w:color="auto"/>
        <w:left w:val="none" w:sz="0" w:space="0" w:color="auto"/>
        <w:bottom w:val="none" w:sz="0" w:space="0" w:color="auto"/>
        <w:right w:val="none" w:sz="0" w:space="0" w:color="auto"/>
      </w:divBdr>
    </w:div>
    <w:div w:id="1534340297">
      <w:bodyDiv w:val="1"/>
      <w:marLeft w:val="0"/>
      <w:marRight w:val="0"/>
      <w:marTop w:val="0"/>
      <w:marBottom w:val="0"/>
      <w:divBdr>
        <w:top w:val="none" w:sz="0" w:space="0" w:color="auto"/>
        <w:left w:val="none" w:sz="0" w:space="0" w:color="auto"/>
        <w:bottom w:val="none" w:sz="0" w:space="0" w:color="auto"/>
        <w:right w:val="none" w:sz="0" w:space="0" w:color="auto"/>
      </w:divBdr>
    </w:div>
    <w:div w:id="1534341776">
      <w:bodyDiv w:val="1"/>
      <w:marLeft w:val="0"/>
      <w:marRight w:val="0"/>
      <w:marTop w:val="0"/>
      <w:marBottom w:val="0"/>
      <w:divBdr>
        <w:top w:val="none" w:sz="0" w:space="0" w:color="auto"/>
        <w:left w:val="none" w:sz="0" w:space="0" w:color="auto"/>
        <w:bottom w:val="none" w:sz="0" w:space="0" w:color="auto"/>
        <w:right w:val="none" w:sz="0" w:space="0" w:color="auto"/>
      </w:divBdr>
    </w:div>
    <w:div w:id="1534348038">
      <w:bodyDiv w:val="1"/>
      <w:marLeft w:val="0"/>
      <w:marRight w:val="0"/>
      <w:marTop w:val="0"/>
      <w:marBottom w:val="0"/>
      <w:divBdr>
        <w:top w:val="none" w:sz="0" w:space="0" w:color="auto"/>
        <w:left w:val="none" w:sz="0" w:space="0" w:color="auto"/>
        <w:bottom w:val="none" w:sz="0" w:space="0" w:color="auto"/>
        <w:right w:val="none" w:sz="0" w:space="0" w:color="auto"/>
      </w:divBdr>
    </w:div>
    <w:div w:id="1534465048">
      <w:bodyDiv w:val="1"/>
      <w:marLeft w:val="0"/>
      <w:marRight w:val="0"/>
      <w:marTop w:val="0"/>
      <w:marBottom w:val="0"/>
      <w:divBdr>
        <w:top w:val="none" w:sz="0" w:space="0" w:color="auto"/>
        <w:left w:val="none" w:sz="0" w:space="0" w:color="auto"/>
        <w:bottom w:val="none" w:sz="0" w:space="0" w:color="auto"/>
        <w:right w:val="none" w:sz="0" w:space="0" w:color="auto"/>
      </w:divBdr>
    </w:div>
    <w:div w:id="1534613210">
      <w:bodyDiv w:val="1"/>
      <w:marLeft w:val="0"/>
      <w:marRight w:val="0"/>
      <w:marTop w:val="0"/>
      <w:marBottom w:val="0"/>
      <w:divBdr>
        <w:top w:val="none" w:sz="0" w:space="0" w:color="auto"/>
        <w:left w:val="none" w:sz="0" w:space="0" w:color="auto"/>
        <w:bottom w:val="none" w:sz="0" w:space="0" w:color="auto"/>
        <w:right w:val="none" w:sz="0" w:space="0" w:color="auto"/>
      </w:divBdr>
    </w:div>
    <w:div w:id="1534881395">
      <w:bodyDiv w:val="1"/>
      <w:marLeft w:val="0"/>
      <w:marRight w:val="0"/>
      <w:marTop w:val="0"/>
      <w:marBottom w:val="0"/>
      <w:divBdr>
        <w:top w:val="none" w:sz="0" w:space="0" w:color="auto"/>
        <w:left w:val="none" w:sz="0" w:space="0" w:color="auto"/>
        <w:bottom w:val="none" w:sz="0" w:space="0" w:color="auto"/>
        <w:right w:val="none" w:sz="0" w:space="0" w:color="auto"/>
      </w:divBdr>
    </w:div>
    <w:div w:id="1534998502">
      <w:bodyDiv w:val="1"/>
      <w:marLeft w:val="0"/>
      <w:marRight w:val="0"/>
      <w:marTop w:val="0"/>
      <w:marBottom w:val="0"/>
      <w:divBdr>
        <w:top w:val="none" w:sz="0" w:space="0" w:color="auto"/>
        <w:left w:val="none" w:sz="0" w:space="0" w:color="auto"/>
        <w:bottom w:val="none" w:sz="0" w:space="0" w:color="auto"/>
        <w:right w:val="none" w:sz="0" w:space="0" w:color="auto"/>
      </w:divBdr>
    </w:div>
    <w:div w:id="1535119016">
      <w:bodyDiv w:val="1"/>
      <w:marLeft w:val="0"/>
      <w:marRight w:val="0"/>
      <w:marTop w:val="0"/>
      <w:marBottom w:val="0"/>
      <w:divBdr>
        <w:top w:val="none" w:sz="0" w:space="0" w:color="auto"/>
        <w:left w:val="none" w:sz="0" w:space="0" w:color="auto"/>
        <w:bottom w:val="none" w:sz="0" w:space="0" w:color="auto"/>
        <w:right w:val="none" w:sz="0" w:space="0" w:color="auto"/>
      </w:divBdr>
    </w:div>
    <w:div w:id="1535265475">
      <w:bodyDiv w:val="1"/>
      <w:marLeft w:val="0"/>
      <w:marRight w:val="0"/>
      <w:marTop w:val="0"/>
      <w:marBottom w:val="0"/>
      <w:divBdr>
        <w:top w:val="none" w:sz="0" w:space="0" w:color="auto"/>
        <w:left w:val="none" w:sz="0" w:space="0" w:color="auto"/>
        <w:bottom w:val="none" w:sz="0" w:space="0" w:color="auto"/>
        <w:right w:val="none" w:sz="0" w:space="0" w:color="auto"/>
      </w:divBdr>
    </w:div>
    <w:div w:id="1535387306">
      <w:bodyDiv w:val="1"/>
      <w:marLeft w:val="0"/>
      <w:marRight w:val="0"/>
      <w:marTop w:val="0"/>
      <w:marBottom w:val="0"/>
      <w:divBdr>
        <w:top w:val="none" w:sz="0" w:space="0" w:color="auto"/>
        <w:left w:val="none" w:sz="0" w:space="0" w:color="auto"/>
        <w:bottom w:val="none" w:sz="0" w:space="0" w:color="auto"/>
        <w:right w:val="none" w:sz="0" w:space="0" w:color="auto"/>
      </w:divBdr>
    </w:div>
    <w:div w:id="1535729486">
      <w:bodyDiv w:val="1"/>
      <w:marLeft w:val="0"/>
      <w:marRight w:val="0"/>
      <w:marTop w:val="0"/>
      <w:marBottom w:val="0"/>
      <w:divBdr>
        <w:top w:val="none" w:sz="0" w:space="0" w:color="auto"/>
        <w:left w:val="none" w:sz="0" w:space="0" w:color="auto"/>
        <w:bottom w:val="none" w:sz="0" w:space="0" w:color="auto"/>
        <w:right w:val="none" w:sz="0" w:space="0" w:color="auto"/>
      </w:divBdr>
    </w:div>
    <w:div w:id="1535732118">
      <w:bodyDiv w:val="1"/>
      <w:marLeft w:val="0"/>
      <w:marRight w:val="0"/>
      <w:marTop w:val="0"/>
      <w:marBottom w:val="0"/>
      <w:divBdr>
        <w:top w:val="none" w:sz="0" w:space="0" w:color="auto"/>
        <w:left w:val="none" w:sz="0" w:space="0" w:color="auto"/>
        <w:bottom w:val="none" w:sz="0" w:space="0" w:color="auto"/>
        <w:right w:val="none" w:sz="0" w:space="0" w:color="auto"/>
      </w:divBdr>
    </w:div>
    <w:div w:id="1535801368">
      <w:bodyDiv w:val="1"/>
      <w:marLeft w:val="0"/>
      <w:marRight w:val="0"/>
      <w:marTop w:val="0"/>
      <w:marBottom w:val="0"/>
      <w:divBdr>
        <w:top w:val="none" w:sz="0" w:space="0" w:color="auto"/>
        <w:left w:val="none" w:sz="0" w:space="0" w:color="auto"/>
        <w:bottom w:val="none" w:sz="0" w:space="0" w:color="auto"/>
        <w:right w:val="none" w:sz="0" w:space="0" w:color="auto"/>
      </w:divBdr>
    </w:div>
    <w:div w:id="1535968993">
      <w:bodyDiv w:val="1"/>
      <w:marLeft w:val="0"/>
      <w:marRight w:val="0"/>
      <w:marTop w:val="0"/>
      <w:marBottom w:val="0"/>
      <w:divBdr>
        <w:top w:val="none" w:sz="0" w:space="0" w:color="auto"/>
        <w:left w:val="none" w:sz="0" w:space="0" w:color="auto"/>
        <w:bottom w:val="none" w:sz="0" w:space="0" w:color="auto"/>
        <w:right w:val="none" w:sz="0" w:space="0" w:color="auto"/>
      </w:divBdr>
    </w:div>
    <w:div w:id="1535997731">
      <w:bodyDiv w:val="1"/>
      <w:marLeft w:val="0"/>
      <w:marRight w:val="0"/>
      <w:marTop w:val="0"/>
      <w:marBottom w:val="0"/>
      <w:divBdr>
        <w:top w:val="none" w:sz="0" w:space="0" w:color="auto"/>
        <w:left w:val="none" w:sz="0" w:space="0" w:color="auto"/>
        <w:bottom w:val="none" w:sz="0" w:space="0" w:color="auto"/>
        <w:right w:val="none" w:sz="0" w:space="0" w:color="auto"/>
      </w:divBdr>
    </w:div>
    <w:div w:id="1536305086">
      <w:bodyDiv w:val="1"/>
      <w:marLeft w:val="0"/>
      <w:marRight w:val="0"/>
      <w:marTop w:val="0"/>
      <w:marBottom w:val="0"/>
      <w:divBdr>
        <w:top w:val="none" w:sz="0" w:space="0" w:color="auto"/>
        <w:left w:val="none" w:sz="0" w:space="0" w:color="auto"/>
        <w:bottom w:val="none" w:sz="0" w:space="0" w:color="auto"/>
        <w:right w:val="none" w:sz="0" w:space="0" w:color="auto"/>
      </w:divBdr>
    </w:div>
    <w:div w:id="1536382291">
      <w:bodyDiv w:val="1"/>
      <w:marLeft w:val="0"/>
      <w:marRight w:val="0"/>
      <w:marTop w:val="0"/>
      <w:marBottom w:val="0"/>
      <w:divBdr>
        <w:top w:val="none" w:sz="0" w:space="0" w:color="auto"/>
        <w:left w:val="none" w:sz="0" w:space="0" w:color="auto"/>
        <w:bottom w:val="none" w:sz="0" w:space="0" w:color="auto"/>
        <w:right w:val="none" w:sz="0" w:space="0" w:color="auto"/>
      </w:divBdr>
    </w:div>
    <w:div w:id="1536388885">
      <w:bodyDiv w:val="1"/>
      <w:marLeft w:val="0"/>
      <w:marRight w:val="0"/>
      <w:marTop w:val="0"/>
      <w:marBottom w:val="0"/>
      <w:divBdr>
        <w:top w:val="none" w:sz="0" w:space="0" w:color="auto"/>
        <w:left w:val="none" w:sz="0" w:space="0" w:color="auto"/>
        <w:bottom w:val="none" w:sz="0" w:space="0" w:color="auto"/>
        <w:right w:val="none" w:sz="0" w:space="0" w:color="auto"/>
      </w:divBdr>
    </w:div>
    <w:div w:id="1536428678">
      <w:bodyDiv w:val="1"/>
      <w:marLeft w:val="0"/>
      <w:marRight w:val="0"/>
      <w:marTop w:val="0"/>
      <w:marBottom w:val="0"/>
      <w:divBdr>
        <w:top w:val="none" w:sz="0" w:space="0" w:color="auto"/>
        <w:left w:val="none" w:sz="0" w:space="0" w:color="auto"/>
        <w:bottom w:val="none" w:sz="0" w:space="0" w:color="auto"/>
        <w:right w:val="none" w:sz="0" w:space="0" w:color="auto"/>
      </w:divBdr>
    </w:div>
    <w:div w:id="1536499963">
      <w:bodyDiv w:val="1"/>
      <w:marLeft w:val="0"/>
      <w:marRight w:val="0"/>
      <w:marTop w:val="0"/>
      <w:marBottom w:val="0"/>
      <w:divBdr>
        <w:top w:val="none" w:sz="0" w:space="0" w:color="auto"/>
        <w:left w:val="none" w:sz="0" w:space="0" w:color="auto"/>
        <w:bottom w:val="none" w:sz="0" w:space="0" w:color="auto"/>
        <w:right w:val="none" w:sz="0" w:space="0" w:color="auto"/>
      </w:divBdr>
    </w:div>
    <w:div w:id="1536502381">
      <w:bodyDiv w:val="1"/>
      <w:marLeft w:val="0"/>
      <w:marRight w:val="0"/>
      <w:marTop w:val="0"/>
      <w:marBottom w:val="0"/>
      <w:divBdr>
        <w:top w:val="none" w:sz="0" w:space="0" w:color="auto"/>
        <w:left w:val="none" w:sz="0" w:space="0" w:color="auto"/>
        <w:bottom w:val="none" w:sz="0" w:space="0" w:color="auto"/>
        <w:right w:val="none" w:sz="0" w:space="0" w:color="auto"/>
      </w:divBdr>
    </w:div>
    <w:div w:id="1536696831">
      <w:bodyDiv w:val="1"/>
      <w:marLeft w:val="0"/>
      <w:marRight w:val="0"/>
      <w:marTop w:val="0"/>
      <w:marBottom w:val="0"/>
      <w:divBdr>
        <w:top w:val="none" w:sz="0" w:space="0" w:color="auto"/>
        <w:left w:val="none" w:sz="0" w:space="0" w:color="auto"/>
        <w:bottom w:val="none" w:sz="0" w:space="0" w:color="auto"/>
        <w:right w:val="none" w:sz="0" w:space="0" w:color="auto"/>
      </w:divBdr>
    </w:div>
    <w:div w:id="1536886544">
      <w:bodyDiv w:val="1"/>
      <w:marLeft w:val="0"/>
      <w:marRight w:val="0"/>
      <w:marTop w:val="0"/>
      <w:marBottom w:val="0"/>
      <w:divBdr>
        <w:top w:val="none" w:sz="0" w:space="0" w:color="auto"/>
        <w:left w:val="none" w:sz="0" w:space="0" w:color="auto"/>
        <w:bottom w:val="none" w:sz="0" w:space="0" w:color="auto"/>
        <w:right w:val="none" w:sz="0" w:space="0" w:color="auto"/>
      </w:divBdr>
    </w:div>
    <w:div w:id="1536965562">
      <w:bodyDiv w:val="1"/>
      <w:marLeft w:val="0"/>
      <w:marRight w:val="0"/>
      <w:marTop w:val="0"/>
      <w:marBottom w:val="0"/>
      <w:divBdr>
        <w:top w:val="none" w:sz="0" w:space="0" w:color="auto"/>
        <w:left w:val="none" w:sz="0" w:space="0" w:color="auto"/>
        <w:bottom w:val="none" w:sz="0" w:space="0" w:color="auto"/>
        <w:right w:val="none" w:sz="0" w:space="0" w:color="auto"/>
      </w:divBdr>
    </w:div>
    <w:div w:id="1536967547">
      <w:bodyDiv w:val="1"/>
      <w:marLeft w:val="0"/>
      <w:marRight w:val="0"/>
      <w:marTop w:val="0"/>
      <w:marBottom w:val="0"/>
      <w:divBdr>
        <w:top w:val="none" w:sz="0" w:space="0" w:color="auto"/>
        <w:left w:val="none" w:sz="0" w:space="0" w:color="auto"/>
        <w:bottom w:val="none" w:sz="0" w:space="0" w:color="auto"/>
        <w:right w:val="none" w:sz="0" w:space="0" w:color="auto"/>
      </w:divBdr>
    </w:div>
    <w:div w:id="1537112006">
      <w:bodyDiv w:val="1"/>
      <w:marLeft w:val="0"/>
      <w:marRight w:val="0"/>
      <w:marTop w:val="0"/>
      <w:marBottom w:val="0"/>
      <w:divBdr>
        <w:top w:val="none" w:sz="0" w:space="0" w:color="auto"/>
        <w:left w:val="none" w:sz="0" w:space="0" w:color="auto"/>
        <w:bottom w:val="none" w:sz="0" w:space="0" w:color="auto"/>
        <w:right w:val="none" w:sz="0" w:space="0" w:color="auto"/>
      </w:divBdr>
    </w:div>
    <w:div w:id="1537229841">
      <w:bodyDiv w:val="1"/>
      <w:marLeft w:val="0"/>
      <w:marRight w:val="0"/>
      <w:marTop w:val="0"/>
      <w:marBottom w:val="0"/>
      <w:divBdr>
        <w:top w:val="none" w:sz="0" w:space="0" w:color="auto"/>
        <w:left w:val="none" w:sz="0" w:space="0" w:color="auto"/>
        <w:bottom w:val="none" w:sz="0" w:space="0" w:color="auto"/>
        <w:right w:val="none" w:sz="0" w:space="0" w:color="auto"/>
      </w:divBdr>
    </w:div>
    <w:div w:id="1537304731">
      <w:bodyDiv w:val="1"/>
      <w:marLeft w:val="0"/>
      <w:marRight w:val="0"/>
      <w:marTop w:val="0"/>
      <w:marBottom w:val="0"/>
      <w:divBdr>
        <w:top w:val="none" w:sz="0" w:space="0" w:color="auto"/>
        <w:left w:val="none" w:sz="0" w:space="0" w:color="auto"/>
        <w:bottom w:val="none" w:sz="0" w:space="0" w:color="auto"/>
        <w:right w:val="none" w:sz="0" w:space="0" w:color="auto"/>
      </w:divBdr>
    </w:div>
    <w:div w:id="1537356002">
      <w:bodyDiv w:val="1"/>
      <w:marLeft w:val="0"/>
      <w:marRight w:val="0"/>
      <w:marTop w:val="0"/>
      <w:marBottom w:val="0"/>
      <w:divBdr>
        <w:top w:val="none" w:sz="0" w:space="0" w:color="auto"/>
        <w:left w:val="none" w:sz="0" w:space="0" w:color="auto"/>
        <w:bottom w:val="none" w:sz="0" w:space="0" w:color="auto"/>
        <w:right w:val="none" w:sz="0" w:space="0" w:color="auto"/>
      </w:divBdr>
    </w:div>
    <w:div w:id="1537697467">
      <w:bodyDiv w:val="1"/>
      <w:marLeft w:val="0"/>
      <w:marRight w:val="0"/>
      <w:marTop w:val="0"/>
      <w:marBottom w:val="0"/>
      <w:divBdr>
        <w:top w:val="none" w:sz="0" w:space="0" w:color="auto"/>
        <w:left w:val="none" w:sz="0" w:space="0" w:color="auto"/>
        <w:bottom w:val="none" w:sz="0" w:space="0" w:color="auto"/>
        <w:right w:val="none" w:sz="0" w:space="0" w:color="auto"/>
      </w:divBdr>
    </w:div>
    <w:div w:id="1537737927">
      <w:bodyDiv w:val="1"/>
      <w:marLeft w:val="0"/>
      <w:marRight w:val="0"/>
      <w:marTop w:val="0"/>
      <w:marBottom w:val="0"/>
      <w:divBdr>
        <w:top w:val="none" w:sz="0" w:space="0" w:color="auto"/>
        <w:left w:val="none" w:sz="0" w:space="0" w:color="auto"/>
        <w:bottom w:val="none" w:sz="0" w:space="0" w:color="auto"/>
        <w:right w:val="none" w:sz="0" w:space="0" w:color="auto"/>
      </w:divBdr>
    </w:div>
    <w:div w:id="1538347460">
      <w:bodyDiv w:val="1"/>
      <w:marLeft w:val="0"/>
      <w:marRight w:val="0"/>
      <w:marTop w:val="0"/>
      <w:marBottom w:val="0"/>
      <w:divBdr>
        <w:top w:val="none" w:sz="0" w:space="0" w:color="auto"/>
        <w:left w:val="none" w:sz="0" w:space="0" w:color="auto"/>
        <w:bottom w:val="none" w:sz="0" w:space="0" w:color="auto"/>
        <w:right w:val="none" w:sz="0" w:space="0" w:color="auto"/>
      </w:divBdr>
    </w:div>
    <w:div w:id="1538469067">
      <w:bodyDiv w:val="1"/>
      <w:marLeft w:val="0"/>
      <w:marRight w:val="0"/>
      <w:marTop w:val="0"/>
      <w:marBottom w:val="0"/>
      <w:divBdr>
        <w:top w:val="none" w:sz="0" w:space="0" w:color="auto"/>
        <w:left w:val="none" w:sz="0" w:space="0" w:color="auto"/>
        <w:bottom w:val="none" w:sz="0" w:space="0" w:color="auto"/>
        <w:right w:val="none" w:sz="0" w:space="0" w:color="auto"/>
      </w:divBdr>
    </w:div>
    <w:div w:id="1538472686">
      <w:bodyDiv w:val="1"/>
      <w:marLeft w:val="0"/>
      <w:marRight w:val="0"/>
      <w:marTop w:val="0"/>
      <w:marBottom w:val="0"/>
      <w:divBdr>
        <w:top w:val="none" w:sz="0" w:space="0" w:color="auto"/>
        <w:left w:val="none" w:sz="0" w:space="0" w:color="auto"/>
        <w:bottom w:val="none" w:sz="0" w:space="0" w:color="auto"/>
        <w:right w:val="none" w:sz="0" w:space="0" w:color="auto"/>
      </w:divBdr>
    </w:div>
    <w:div w:id="1538543008">
      <w:bodyDiv w:val="1"/>
      <w:marLeft w:val="0"/>
      <w:marRight w:val="0"/>
      <w:marTop w:val="0"/>
      <w:marBottom w:val="0"/>
      <w:divBdr>
        <w:top w:val="none" w:sz="0" w:space="0" w:color="auto"/>
        <w:left w:val="none" w:sz="0" w:space="0" w:color="auto"/>
        <w:bottom w:val="none" w:sz="0" w:space="0" w:color="auto"/>
        <w:right w:val="none" w:sz="0" w:space="0" w:color="auto"/>
      </w:divBdr>
    </w:div>
    <w:div w:id="1538590225">
      <w:bodyDiv w:val="1"/>
      <w:marLeft w:val="0"/>
      <w:marRight w:val="0"/>
      <w:marTop w:val="0"/>
      <w:marBottom w:val="0"/>
      <w:divBdr>
        <w:top w:val="none" w:sz="0" w:space="0" w:color="auto"/>
        <w:left w:val="none" w:sz="0" w:space="0" w:color="auto"/>
        <w:bottom w:val="none" w:sz="0" w:space="0" w:color="auto"/>
        <w:right w:val="none" w:sz="0" w:space="0" w:color="auto"/>
      </w:divBdr>
    </w:div>
    <w:div w:id="1538734318">
      <w:bodyDiv w:val="1"/>
      <w:marLeft w:val="0"/>
      <w:marRight w:val="0"/>
      <w:marTop w:val="0"/>
      <w:marBottom w:val="0"/>
      <w:divBdr>
        <w:top w:val="none" w:sz="0" w:space="0" w:color="auto"/>
        <w:left w:val="none" w:sz="0" w:space="0" w:color="auto"/>
        <w:bottom w:val="none" w:sz="0" w:space="0" w:color="auto"/>
        <w:right w:val="none" w:sz="0" w:space="0" w:color="auto"/>
      </w:divBdr>
    </w:div>
    <w:div w:id="1538926782">
      <w:bodyDiv w:val="1"/>
      <w:marLeft w:val="0"/>
      <w:marRight w:val="0"/>
      <w:marTop w:val="0"/>
      <w:marBottom w:val="0"/>
      <w:divBdr>
        <w:top w:val="none" w:sz="0" w:space="0" w:color="auto"/>
        <w:left w:val="none" w:sz="0" w:space="0" w:color="auto"/>
        <w:bottom w:val="none" w:sz="0" w:space="0" w:color="auto"/>
        <w:right w:val="none" w:sz="0" w:space="0" w:color="auto"/>
      </w:divBdr>
    </w:div>
    <w:div w:id="1539052307">
      <w:bodyDiv w:val="1"/>
      <w:marLeft w:val="0"/>
      <w:marRight w:val="0"/>
      <w:marTop w:val="0"/>
      <w:marBottom w:val="0"/>
      <w:divBdr>
        <w:top w:val="none" w:sz="0" w:space="0" w:color="auto"/>
        <w:left w:val="none" w:sz="0" w:space="0" w:color="auto"/>
        <w:bottom w:val="none" w:sz="0" w:space="0" w:color="auto"/>
        <w:right w:val="none" w:sz="0" w:space="0" w:color="auto"/>
      </w:divBdr>
    </w:div>
    <w:div w:id="1539124940">
      <w:bodyDiv w:val="1"/>
      <w:marLeft w:val="0"/>
      <w:marRight w:val="0"/>
      <w:marTop w:val="0"/>
      <w:marBottom w:val="0"/>
      <w:divBdr>
        <w:top w:val="none" w:sz="0" w:space="0" w:color="auto"/>
        <w:left w:val="none" w:sz="0" w:space="0" w:color="auto"/>
        <w:bottom w:val="none" w:sz="0" w:space="0" w:color="auto"/>
        <w:right w:val="none" w:sz="0" w:space="0" w:color="auto"/>
      </w:divBdr>
    </w:div>
    <w:div w:id="1539274284">
      <w:bodyDiv w:val="1"/>
      <w:marLeft w:val="0"/>
      <w:marRight w:val="0"/>
      <w:marTop w:val="0"/>
      <w:marBottom w:val="0"/>
      <w:divBdr>
        <w:top w:val="none" w:sz="0" w:space="0" w:color="auto"/>
        <w:left w:val="none" w:sz="0" w:space="0" w:color="auto"/>
        <w:bottom w:val="none" w:sz="0" w:space="0" w:color="auto"/>
        <w:right w:val="none" w:sz="0" w:space="0" w:color="auto"/>
      </w:divBdr>
    </w:div>
    <w:div w:id="1539312889">
      <w:bodyDiv w:val="1"/>
      <w:marLeft w:val="0"/>
      <w:marRight w:val="0"/>
      <w:marTop w:val="0"/>
      <w:marBottom w:val="0"/>
      <w:divBdr>
        <w:top w:val="none" w:sz="0" w:space="0" w:color="auto"/>
        <w:left w:val="none" w:sz="0" w:space="0" w:color="auto"/>
        <w:bottom w:val="none" w:sz="0" w:space="0" w:color="auto"/>
        <w:right w:val="none" w:sz="0" w:space="0" w:color="auto"/>
      </w:divBdr>
    </w:div>
    <w:div w:id="1539319816">
      <w:bodyDiv w:val="1"/>
      <w:marLeft w:val="0"/>
      <w:marRight w:val="0"/>
      <w:marTop w:val="0"/>
      <w:marBottom w:val="0"/>
      <w:divBdr>
        <w:top w:val="none" w:sz="0" w:space="0" w:color="auto"/>
        <w:left w:val="none" w:sz="0" w:space="0" w:color="auto"/>
        <w:bottom w:val="none" w:sz="0" w:space="0" w:color="auto"/>
        <w:right w:val="none" w:sz="0" w:space="0" w:color="auto"/>
      </w:divBdr>
    </w:div>
    <w:div w:id="1539465273">
      <w:bodyDiv w:val="1"/>
      <w:marLeft w:val="0"/>
      <w:marRight w:val="0"/>
      <w:marTop w:val="0"/>
      <w:marBottom w:val="0"/>
      <w:divBdr>
        <w:top w:val="none" w:sz="0" w:space="0" w:color="auto"/>
        <w:left w:val="none" w:sz="0" w:space="0" w:color="auto"/>
        <w:bottom w:val="none" w:sz="0" w:space="0" w:color="auto"/>
        <w:right w:val="none" w:sz="0" w:space="0" w:color="auto"/>
      </w:divBdr>
    </w:div>
    <w:div w:id="1539512094">
      <w:bodyDiv w:val="1"/>
      <w:marLeft w:val="0"/>
      <w:marRight w:val="0"/>
      <w:marTop w:val="0"/>
      <w:marBottom w:val="0"/>
      <w:divBdr>
        <w:top w:val="none" w:sz="0" w:space="0" w:color="auto"/>
        <w:left w:val="none" w:sz="0" w:space="0" w:color="auto"/>
        <w:bottom w:val="none" w:sz="0" w:space="0" w:color="auto"/>
        <w:right w:val="none" w:sz="0" w:space="0" w:color="auto"/>
      </w:divBdr>
    </w:div>
    <w:div w:id="1539513165">
      <w:bodyDiv w:val="1"/>
      <w:marLeft w:val="0"/>
      <w:marRight w:val="0"/>
      <w:marTop w:val="0"/>
      <w:marBottom w:val="0"/>
      <w:divBdr>
        <w:top w:val="none" w:sz="0" w:space="0" w:color="auto"/>
        <w:left w:val="none" w:sz="0" w:space="0" w:color="auto"/>
        <w:bottom w:val="none" w:sz="0" w:space="0" w:color="auto"/>
        <w:right w:val="none" w:sz="0" w:space="0" w:color="auto"/>
      </w:divBdr>
    </w:div>
    <w:div w:id="1539928579">
      <w:bodyDiv w:val="1"/>
      <w:marLeft w:val="0"/>
      <w:marRight w:val="0"/>
      <w:marTop w:val="0"/>
      <w:marBottom w:val="0"/>
      <w:divBdr>
        <w:top w:val="none" w:sz="0" w:space="0" w:color="auto"/>
        <w:left w:val="none" w:sz="0" w:space="0" w:color="auto"/>
        <w:bottom w:val="none" w:sz="0" w:space="0" w:color="auto"/>
        <w:right w:val="none" w:sz="0" w:space="0" w:color="auto"/>
      </w:divBdr>
    </w:div>
    <w:div w:id="1540165976">
      <w:bodyDiv w:val="1"/>
      <w:marLeft w:val="0"/>
      <w:marRight w:val="0"/>
      <w:marTop w:val="0"/>
      <w:marBottom w:val="0"/>
      <w:divBdr>
        <w:top w:val="none" w:sz="0" w:space="0" w:color="auto"/>
        <w:left w:val="none" w:sz="0" w:space="0" w:color="auto"/>
        <w:bottom w:val="none" w:sz="0" w:space="0" w:color="auto"/>
        <w:right w:val="none" w:sz="0" w:space="0" w:color="auto"/>
      </w:divBdr>
    </w:div>
    <w:div w:id="1540318419">
      <w:bodyDiv w:val="1"/>
      <w:marLeft w:val="0"/>
      <w:marRight w:val="0"/>
      <w:marTop w:val="0"/>
      <w:marBottom w:val="0"/>
      <w:divBdr>
        <w:top w:val="none" w:sz="0" w:space="0" w:color="auto"/>
        <w:left w:val="none" w:sz="0" w:space="0" w:color="auto"/>
        <w:bottom w:val="none" w:sz="0" w:space="0" w:color="auto"/>
        <w:right w:val="none" w:sz="0" w:space="0" w:color="auto"/>
      </w:divBdr>
    </w:div>
    <w:div w:id="1540360677">
      <w:bodyDiv w:val="1"/>
      <w:marLeft w:val="0"/>
      <w:marRight w:val="0"/>
      <w:marTop w:val="0"/>
      <w:marBottom w:val="0"/>
      <w:divBdr>
        <w:top w:val="none" w:sz="0" w:space="0" w:color="auto"/>
        <w:left w:val="none" w:sz="0" w:space="0" w:color="auto"/>
        <w:bottom w:val="none" w:sz="0" w:space="0" w:color="auto"/>
        <w:right w:val="none" w:sz="0" w:space="0" w:color="auto"/>
      </w:divBdr>
    </w:div>
    <w:div w:id="1540390870">
      <w:bodyDiv w:val="1"/>
      <w:marLeft w:val="0"/>
      <w:marRight w:val="0"/>
      <w:marTop w:val="0"/>
      <w:marBottom w:val="0"/>
      <w:divBdr>
        <w:top w:val="none" w:sz="0" w:space="0" w:color="auto"/>
        <w:left w:val="none" w:sz="0" w:space="0" w:color="auto"/>
        <w:bottom w:val="none" w:sz="0" w:space="0" w:color="auto"/>
        <w:right w:val="none" w:sz="0" w:space="0" w:color="auto"/>
      </w:divBdr>
    </w:div>
    <w:div w:id="1540435750">
      <w:bodyDiv w:val="1"/>
      <w:marLeft w:val="0"/>
      <w:marRight w:val="0"/>
      <w:marTop w:val="0"/>
      <w:marBottom w:val="0"/>
      <w:divBdr>
        <w:top w:val="none" w:sz="0" w:space="0" w:color="auto"/>
        <w:left w:val="none" w:sz="0" w:space="0" w:color="auto"/>
        <w:bottom w:val="none" w:sz="0" w:space="0" w:color="auto"/>
        <w:right w:val="none" w:sz="0" w:space="0" w:color="auto"/>
      </w:divBdr>
    </w:div>
    <w:div w:id="1540628617">
      <w:bodyDiv w:val="1"/>
      <w:marLeft w:val="0"/>
      <w:marRight w:val="0"/>
      <w:marTop w:val="0"/>
      <w:marBottom w:val="0"/>
      <w:divBdr>
        <w:top w:val="none" w:sz="0" w:space="0" w:color="auto"/>
        <w:left w:val="none" w:sz="0" w:space="0" w:color="auto"/>
        <w:bottom w:val="none" w:sz="0" w:space="0" w:color="auto"/>
        <w:right w:val="none" w:sz="0" w:space="0" w:color="auto"/>
      </w:divBdr>
    </w:div>
    <w:div w:id="1540631167">
      <w:bodyDiv w:val="1"/>
      <w:marLeft w:val="0"/>
      <w:marRight w:val="0"/>
      <w:marTop w:val="0"/>
      <w:marBottom w:val="0"/>
      <w:divBdr>
        <w:top w:val="none" w:sz="0" w:space="0" w:color="auto"/>
        <w:left w:val="none" w:sz="0" w:space="0" w:color="auto"/>
        <w:bottom w:val="none" w:sz="0" w:space="0" w:color="auto"/>
        <w:right w:val="none" w:sz="0" w:space="0" w:color="auto"/>
      </w:divBdr>
    </w:div>
    <w:div w:id="1540700143">
      <w:bodyDiv w:val="1"/>
      <w:marLeft w:val="0"/>
      <w:marRight w:val="0"/>
      <w:marTop w:val="0"/>
      <w:marBottom w:val="0"/>
      <w:divBdr>
        <w:top w:val="none" w:sz="0" w:space="0" w:color="auto"/>
        <w:left w:val="none" w:sz="0" w:space="0" w:color="auto"/>
        <w:bottom w:val="none" w:sz="0" w:space="0" w:color="auto"/>
        <w:right w:val="none" w:sz="0" w:space="0" w:color="auto"/>
      </w:divBdr>
    </w:div>
    <w:div w:id="1540777551">
      <w:bodyDiv w:val="1"/>
      <w:marLeft w:val="0"/>
      <w:marRight w:val="0"/>
      <w:marTop w:val="0"/>
      <w:marBottom w:val="0"/>
      <w:divBdr>
        <w:top w:val="none" w:sz="0" w:space="0" w:color="auto"/>
        <w:left w:val="none" w:sz="0" w:space="0" w:color="auto"/>
        <w:bottom w:val="none" w:sz="0" w:space="0" w:color="auto"/>
        <w:right w:val="none" w:sz="0" w:space="0" w:color="auto"/>
      </w:divBdr>
    </w:div>
    <w:div w:id="1541239539">
      <w:bodyDiv w:val="1"/>
      <w:marLeft w:val="0"/>
      <w:marRight w:val="0"/>
      <w:marTop w:val="0"/>
      <w:marBottom w:val="0"/>
      <w:divBdr>
        <w:top w:val="none" w:sz="0" w:space="0" w:color="auto"/>
        <w:left w:val="none" w:sz="0" w:space="0" w:color="auto"/>
        <w:bottom w:val="none" w:sz="0" w:space="0" w:color="auto"/>
        <w:right w:val="none" w:sz="0" w:space="0" w:color="auto"/>
      </w:divBdr>
    </w:div>
    <w:div w:id="1541241420">
      <w:bodyDiv w:val="1"/>
      <w:marLeft w:val="0"/>
      <w:marRight w:val="0"/>
      <w:marTop w:val="0"/>
      <w:marBottom w:val="0"/>
      <w:divBdr>
        <w:top w:val="none" w:sz="0" w:space="0" w:color="auto"/>
        <w:left w:val="none" w:sz="0" w:space="0" w:color="auto"/>
        <w:bottom w:val="none" w:sz="0" w:space="0" w:color="auto"/>
        <w:right w:val="none" w:sz="0" w:space="0" w:color="auto"/>
      </w:divBdr>
    </w:div>
    <w:div w:id="1541472891">
      <w:bodyDiv w:val="1"/>
      <w:marLeft w:val="0"/>
      <w:marRight w:val="0"/>
      <w:marTop w:val="0"/>
      <w:marBottom w:val="0"/>
      <w:divBdr>
        <w:top w:val="none" w:sz="0" w:space="0" w:color="auto"/>
        <w:left w:val="none" w:sz="0" w:space="0" w:color="auto"/>
        <w:bottom w:val="none" w:sz="0" w:space="0" w:color="auto"/>
        <w:right w:val="none" w:sz="0" w:space="0" w:color="auto"/>
      </w:divBdr>
    </w:div>
    <w:div w:id="1541632017">
      <w:bodyDiv w:val="1"/>
      <w:marLeft w:val="0"/>
      <w:marRight w:val="0"/>
      <w:marTop w:val="0"/>
      <w:marBottom w:val="0"/>
      <w:divBdr>
        <w:top w:val="none" w:sz="0" w:space="0" w:color="auto"/>
        <w:left w:val="none" w:sz="0" w:space="0" w:color="auto"/>
        <w:bottom w:val="none" w:sz="0" w:space="0" w:color="auto"/>
        <w:right w:val="none" w:sz="0" w:space="0" w:color="auto"/>
      </w:divBdr>
    </w:div>
    <w:div w:id="1541824610">
      <w:bodyDiv w:val="1"/>
      <w:marLeft w:val="0"/>
      <w:marRight w:val="0"/>
      <w:marTop w:val="0"/>
      <w:marBottom w:val="0"/>
      <w:divBdr>
        <w:top w:val="none" w:sz="0" w:space="0" w:color="auto"/>
        <w:left w:val="none" w:sz="0" w:space="0" w:color="auto"/>
        <w:bottom w:val="none" w:sz="0" w:space="0" w:color="auto"/>
        <w:right w:val="none" w:sz="0" w:space="0" w:color="auto"/>
      </w:divBdr>
    </w:div>
    <w:div w:id="1542017121">
      <w:bodyDiv w:val="1"/>
      <w:marLeft w:val="0"/>
      <w:marRight w:val="0"/>
      <w:marTop w:val="0"/>
      <w:marBottom w:val="0"/>
      <w:divBdr>
        <w:top w:val="none" w:sz="0" w:space="0" w:color="auto"/>
        <w:left w:val="none" w:sz="0" w:space="0" w:color="auto"/>
        <w:bottom w:val="none" w:sz="0" w:space="0" w:color="auto"/>
        <w:right w:val="none" w:sz="0" w:space="0" w:color="auto"/>
      </w:divBdr>
    </w:div>
    <w:div w:id="1542092962">
      <w:bodyDiv w:val="1"/>
      <w:marLeft w:val="0"/>
      <w:marRight w:val="0"/>
      <w:marTop w:val="0"/>
      <w:marBottom w:val="0"/>
      <w:divBdr>
        <w:top w:val="none" w:sz="0" w:space="0" w:color="auto"/>
        <w:left w:val="none" w:sz="0" w:space="0" w:color="auto"/>
        <w:bottom w:val="none" w:sz="0" w:space="0" w:color="auto"/>
        <w:right w:val="none" w:sz="0" w:space="0" w:color="auto"/>
      </w:divBdr>
    </w:div>
    <w:div w:id="1542127666">
      <w:bodyDiv w:val="1"/>
      <w:marLeft w:val="0"/>
      <w:marRight w:val="0"/>
      <w:marTop w:val="0"/>
      <w:marBottom w:val="0"/>
      <w:divBdr>
        <w:top w:val="none" w:sz="0" w:space="0" w:color="auto"/>
        <w:left w:val="none" w:sz="0" w:space="0" w:color="auto"/>
        <w:bottom w:val="none" w:sz="0" w:space="0" w:color="auto"/>
        <w:right w:val="none" w:sz="0" w:space="0" w:color="auto"/>
      </w:divBdr>
    </w:div>
    <w:div w:id="1542207874">
      <w:bodyDiv w:val="1"/>
      <w:marLeft w:val="0"/>
      <w:marRight w:val="0"/>
      <w:marTop w:val="0"/>
      <w:marBottom w:val="0"/>
      <w:divBdr>
        <w:top w:val="none" w:sz="0" w:space="0" w:color="auto"/>
        <w:left w:val="none" w:sz="0" w:space="0" w:color="auto"/>
        <w:bottom w:val="none" w:sz="0" w:space="0" w:color="auto"/>
        <w:right w:val="none" w:sz="0" w:space="0" w:color="auto"/>
      </w:divBdr>
    </w:div>
    <w:div w:id="1542209016">
      <w:bodyDiv w:val="1"/>
      <w:marLeft w:val="0"/>
      <w:marRight w:val="0"/>
      <w:marTop w:val="0"/>
      <w:marBottom w:val="0"/>
      <w:divBdr>
        <w:top w:val="none" w:sz="0" w:space="0" w:color="auto"/>
        <w:left w:val="none" w:sz="0" w:space="0" w:color="auto"/>
        <w:bottom w:val="none" w:sz="0" w:space="0" w:color="auto"/>
        <w:right w:val="none" w:sz="0" w:space="0" w:color="auto"/>
      </w:divBdr>
    </w:div>
    <w:div w:id="1542329706">
      <w:bodyDiv w:val="1"/>
      <w:marLeft w:val="0"/>
      <w:marRight w:val="0"/>
      <w:marTop w:val="0"/>
      <w:marBottom w:val="0"/>
      <w:divBdr>
        <w:top w:val="none" w:sz="0" w:space="0" w:color="auto"/>
        <w:left w:val="none" w:sz="0" w:space="0" w:color="auto"/>
        <w:bottom w:val="none" w:sz="0" w:space="0" w:color="auto"/>
        <w:right w:val="none" w:sz="0" w:space="0" w:color="auto"/>
      </w:divBdr>
    </w:div>
    <w:div w:id="1542521742">
      <w:bodyDiv w:val="1"/>
      <w:marLeft w:val="0"/>
      <w:marRight w:val="0"/>
      <w:marTop w:val="0"/>
      <w:marBottom w:val="0"/>
      <w:divBdr>
        <w:top w:val="none" w:sz="0" w:space="0" w:color="auto"/>
        <w:left w:val="none" w:sz="0" w:space="0" w:color="auto"/>
        <w:bottom w:val="none" w:sz="0" w:space="0" w:color="auto"/>
        <w:right w:val="none" w:sz="0" w:space="0" w:color="auto"/>
      </w:divBdr>
    </w:div>
    <w:div w:id="1542548560">
      <w:bodyDiv w:val="1"/>
      <w:marLeft w:val="0"/>
      <w:marRight w:val="0"/>
      <w:marTop w:val="0"/>
      <w:marBottom w:val="0"/>
      <w:divBdr>
        <w:top w:val="none" w:sz="0" w:space="0" w:color="auto"/>
        <w:left w:val="none" w:sz="0" w:space="0" w:color="auto"/>
        <w:bottom w:val="none" w:sz="0" w:space="0" w:color="auto"/>
        <w:right w:val="none" w:sz="0" w:space="0" w:color="auto"/>
      </w:divBdr>
    </w:div>
    <w:div w:id="1542549234">
      <w:bodyDiv w:val="1"/>
      <w:marLeft w:val="0"/>
      <w:marRight w:val="0"/>
      <w:marTop w:val="0"/>
      <w:marBottom w:val="0"/>
      <w:divBdr>
        <w:top w:val="none" w:sz="0" w:space="0" w:color="auto"/>
        <w:left w:val="none" w:sz="0" w:space="0" w:color="auto"/>
        <w:bottom w:val="none" w:sz="0" w:space="0" w:color="auto"/>
        <w:right w:val="none" w:sz="0" w:space="0" w:color="auto"/>
      </w:divBdr>
    </w:div>
    <w:div w:id="1542785267">
      <w:bodyDiv w:val="1"/>
      <w:marLeft w:val="0"/>
      <w:marRight w:val="0"/>
      <w:marTop w:val="0"/>
      <w:marBottom w:val="0"/>
      <w:divBdr>
        <w:top w:val="none" w:sz="0" w:space="0" w:color="auto"/>
        <w:left w:val="none" w:sz="0" w:space="0" w:color="auto"/>
        <w:bottom w:val="none" w:sz="0" w:space="0" w:color="auto"/>
        <w:right w:val="none" w:sz="0" w:space="0" w:color="auto"/>
      </w:divBdr>
    </w:div>
    <w:div w:id="1542791344">
      <w:bodyDiv w:val="1"/>
      <w:marLeft w:val="0"/>
      <w:marRight w:val="0"/>
      <w:marTop w:val="0"/>
      <w:marBottom w:val="0"/>
      <w:divBdr>
        <w:top w:val="none" w:sz="0" w:space="0" w:color="auto"/>
        <w:left w:val="none" w:sz="0" w:space="0" w:color="auto"/>
        <w:bottom w:val="none" w:sz="0" w:space="0" w:color="auto"/>
        <w:right w:val="none" w:sz="0" w:space="0" w:color="auto"/>
      </w:divBdr>
    </w:div>
    <w:div w:id="1542940065">
      <w:bodyDiv w:val="1"/>
      <w:marLeft w:val="0"/>
      <w:marRight w:val="0"/>
      <w:marTop w:val="0"/>
      <w:marBottom w:val="0"/>
      <w:divBdr>
        <w:top w:val="none" w:sz="0" w:space="0" w:color="auto"/>
        <w:left w:val="none" w:sz="0" w:space="0" w:color="auto"/>
        <w:bottom w:val="none" w:sz="0" w:space="0" w:color="auto"/>
        <w:right w:val="none" w:sz="0" w:space="0" w:color="auto"/>
      </w:divBdr>
    </w:div>
    <w:div w:id="1543059712">
      <w:bodyDiv w:val="1"/>
      <w:marLeft w:val="0"/>
      <w:marRight w:val="0"/>
      <w:marTop w:val="0"/>
      <w:marBottom w:val="0"/>
      <w:divBdr>
        <w:top w:val="none" w:sz="0" w:space="0" w:color="auto"/>
        <w:left w:val="none" w:sz="0" w:space="0" w:color="auto"/>
        <w:bottom w:val="none" w:sz="0" w:space="0" w:color="auto"/>
        <w:right w:val="none" w:sz="0" w:space="0" w:color="auto"/>
      </w:divBdr>
    </w:div>
    <w:div w:id="1543131965">
      <w:bodyDiv w:val="1"/>
      <w:marLeft w:val="0"/>
      <w:marRight w:val="0"/>
      <w:marTop w:val="0"/>
      <w:marBottom w:val="0"/>
      <w:divBdr>
        <w:top w:val="none" w:sz="0" w:space="0" w:color="auto"/>
        <w:left w:val="none" w:sz="0" w:space="0" w:color="auto"/>
        <w:bottom w:val="none" w:sz="0" w:space="0" w:color="auto"/>
        <w:right w:val="none" w:sz="0" w:space="0" w:color="auto"/>
      </w:divBdr>
    </w:div>
    <w:div w:id="1543203694">
      <w:bodyDiv w:val="1"/>
      <w:marLeft w:val="0"/>
      <w:marRight w:val="0"/>
      <w:marTop w:val="0"/>
      <w:marBottom w:val="0"/>
      <w:divBdr>
        <w:top w:val="none" w:sz="0" w:space="0" w:color="auto"/>
        <w:left w:val="none" w:sz="0" w:space="0" w:color="auto"/>
        <w:bottom w:val="none" w:sz="0" w:space="0" w:color="auto"/>
        <w:right w:val="none" w:sz="0" w:space="0" w:color="auto"/>
      </w:divBdr>
    </w:div>
    <w:div w:id="1543203926">
      <w:bodyDiv w:val="1"/>
      <w:marLeft w:val="0"/>
      <w:marRight w:val="0"/>
      <w:marTop w:val="0"/>
      <w:marBottom w:val="0"/>
      <w:divBdr>
        <w:top w:val="none" w:sz="0" w:space="0" w:color="auto"/>
        <w:left w:val="none" w:sz="0" w:space="0" w:color="auto"/>
        <w:bottom w:val="none" w:sz="0" w:space="0" w:color="auto"/>
        <w:right w:val="none" w:sz="0" w:space="0" w:color="auto"/>
      </w:divBdr>
    </w:div>
    <w:div w:id="1543395588">
      <w:bodyDiv w:val="1"/>
      <w:marLeft w:val="0"/>
      <w:marRight w:val="0"/>
      <w:marTop w:val="0"/>
      <w:marBottom w:val="0"/>
      <w:divBdr>
        <w:top w:val="none" w:sz="0" w:space="0" w:color="auto"/>
        <w:left w:val="none" w:sz="0" w:space="0" w:color="auto"/>
        <w:bottom w:val="none" w:sz="0" w:space="0" w:color="auto"/>
        <w:right w:val="none" w:sz="0" w:space="0" w:color="auto"/>
      </w:divBdr>
    </w:div>
    <w:div w:id="1543516673">
      <w:bodyDiv w:val="1"/>
      <w:marLeft w:val="0"/>
      <w:marRight w:val="0"/>
      <w:marTop w:val="0"/>
      <w:marBottom w:val="0"/>
      <w:divBdr>
        <w:top w:val="none" w:sz="0" w:space="0" w:color="auto"/>
        <w:left w:val="none" w:sz="0" w:space="0" w:color="auto"/>
        <w:bottom w:val="none" w:sz="0" w:space="0" w:color="auto"/>
        <w:right w:val="none" w:sz="0" w:space="0" w:color="auto"/>
      </w:divBdr>
    </w:div>
    <w:div w:id="1543588828">
      <w:bodyDiv w:val="1"/>
      <w:marLeft w:val="0"/>
      <w:marRight w:val="0"/>
      <w:marTop w:val="0"/>
      <w:marBottom w:val="0"/>
      <w:divBdr>
        <w:top w:val="none" w:sz="0" w:space="0" w:color="auto"/>
        <w:left w:val="none" w:sz="0" w:space="0" w:color="auto"/>
        <w:bottom w:val="none" w:sz="0" w:space="0" w:color="auto"/>
        <w:right w:val="none" w:sz="0" w:space="0" w:color="auto"/>
      </w:divBdr>
    </w:div>
    <w:div w:id="1543784246">
      <w:bodyDiv w:val="1"/>
      <w:marLeft w:val="0"/>
      <w:marRight w:val="0"/>
      <w:marTop w:val="0"/>
      <w:marBottom w:val="0"/>
      <w:divBdr>
        <w:top w:val="none" w:sz="0" w:space="0" w:color="auto"/>
        <w:left w:val="none" w:sz="0" w:space="0" w:color="auto"/>
        <w:bottom w:val="none" w:sz="0" w:space="0" w:color="auto"/>
        <w:right w:val="none" w:sz="0" w:space="0" w:color="auto"/>
      </w:divBdr>
    </w:div>
    <w:div w:id="1543790160">
      <w:bodyDiv w:val="1"/>
      <w:marLeft w:val="0"/>
      <w:marRight w:val="0"/>
      <w:marTop w:val="0"/>
      <w:marBottom w:val="0"/>
      <w:divBdr>
        <w:top w:val="none" w:sz="0" w:space="0" w:color="auto"/>
        <w:left w:val="none" w:sz="0" w:space="0" w:color="auto"/>
        <w:bottom w:val="none" w:sz="0" w:space="0" w:color="auto"/>
        <w:right w:val="none" w:sz="0" w:space="0" w:color="auto"/>
      </w:divBdr>
    </w:div>
    <w:div w:id="1543832948">
      <w:bodyDiv w:val="1"/>
      <w:marLeft w:val="0"/>
      <w:marRight w:val="0"/>
      <w:marTop w:val="0"/>
      <w:marBottom w:val="0"/>
      <w:divBdr>
        <w:top w:val="none" w:sz="0" w:space="0" w:color="auto"/>
        <w:left w:val="none" w:sz="0" w:space="0" w:color="auto"/>
        <w:bottom w:val="none" w:sz="0" w:space="0" w:color="auto"/>
        <w:right w:val="none" w:sz="0" w:space="0" w:color="auto"/>
      </w:divBdr>
    </w:div>
    <w:div w:id="1544101900">
      <w:bodyDiv w:val="1"/>
      <w:marLeft w:val="0"/>
      <w:marRight w:val="0"/>
      <w:marTop w:val="0"/>
      <w:marBottom w:val="0"/>
      <w:divBdr>
        <w:top w:val="none" w:sz="0" w:space="0" w:color="auto"/>
        <w:left w:val="none" w:sz="0" w:space="0" w:color="auto"/>
        <w:bottom w:val="none" w:sz="0" w:space="0" w:color="auto"/>
        <w:right w:val="none" w:sz="0" w:space="0" w:color="auto"/>
      </w:divBdr>
    </w:div>
    <w:div w:id="1544361834">
      <w:bodyDiv w:val="1"/>
      <w:marLeft w:val="0"/>
      <w:marRight w:val="0"/>
      <w:marTop w:val="0"/>
      <w:marBottom w:val="0"/>
      <w:divBdr>
        <w:top w:val="none" w:sz="0" w:space="0" w:color="auto"/>
        <w:left w:val="none" w:sz="0" w:space="0" w:color="auto"/>
        <w:bottom w:val="none" w:sz="0" w:space="0" w:color="auto"/>
        <w:right w:val="none" w:sz="0" w:space="0" w:color="auto"/>
      </w:divBdr>
    </w:div>
    <w:div w:id="1544366018">
      <w:bodyDiv w:val="1"/>
      <w:marLeft w:val="0"/>
      <w:marRight w:val="0"/>
      <w:marTop w:val="0"/>
      <w:marBottom w:val="0"/>
      <w:divBdr>
        <w:top w:val="none" w:sz="0" w:space="0" w:color="auto"/>
        <w:left w:val="none" w:sz="0" w:space="0" w:color="auto"/>
        <w:bottom w:val="none" w:sz="0" w:space="0" w:color="auto"/>
        <w:right w:val="none" w:sz="0" w:space="0" w:color="auto"/>
      </w:divBdr>
    </w:div>
    <w:div w:id="1544556657">
      <w:bodyDiv w:val="1"/>
      <w:marLeft w:val="0"/>
      <w:marRight w:val="0"/>
      <w:marTop w:val="0"/>
      <w:marBottom w:val="0"/>
      <w:divBdr>
        <w:top w:val="none" w:sz="0" w:space="0" w:color="auto"/>
        <w:left w:val="none" w:sz="0" w:space="0" w:color="auto"/>
        <w:bottom w:val="none" w:sz="0" w:space="0" w:color="auto"/>
        <w:right w:val="none" w:sz="0" w:space="0" w:color="auto"/>
      </w:divBdr>
    </w:div>
    <w:div w:id="1544753282">
      <w:bodyDiv w:val="1"/>
      <w:marLeft w:val="0"/>
      <w:marRight w:val="0"/>
      <w:marTop w:val="0"/>
      <w:marBottom w:val="0"/>
      <w:divBdr>
        <w:top w:val="none" w:sz="0" w:space="0" w:color="auto"/>
        <w:left w:val="none" w:sz="0" w:space="0" w:color="auto"/>
        <w:bottom w:val="none" w:sz="0" w:space="0" w:color="auto"/>
        <w:right w:val="none" w:sz="0" w:space="0" w:color="auto"/>
      </w:divBdr>
    </w:div>
    <w:div w:id="1544755442">
      <w:bodyDiv w:val="1"/>
      <w:marLeft w:val="0"/>
      <w:marRight w:val="0"/>
      <w:marTop w:val="0"/>
      <w:marBottom w:val="0"/>
      <w:divBdr>
        <w:top w:val="none" w:sz="0" w:space="0" w:color="auto"/>
        <w:left w:val="none" w:sz="0" w:space="0" w:color="auto"/>
        <w:bottom w:val="none" w:sz="0" w:space="0" w:color="auto"/>
        <w:right w:val="none" w:sz="0" w:space="0" w:color="auto"/>
      </w:divBdr>
    </w:div>
    <w:div w:id="1544828386">
      <w:bodyDiv w:val="1"/>
      <w:marLeft w:val="0"/>
      <w:marRight w:val="0"/>
      <w:marTop w:val="0"/>
      <w:marBottom w:val="0"/>
      <w:divBdr>
        <w:top w:val="none" w:sz="0" w:space="0" w:color="auto"/>
        <w:left w:val="none" w:sz="0" w:space="0" w:color="auto"/>
        <w:bottom w:val="none" w:sz="0" w:space="0" w:color="auto"/>
        <w:right w:val="none" w:sz="0" w:space="0" w:color="auto"/>
      </w:divBdr>
    </w:div>
    <w:div w:id="1544975842">
      <w:bodyDiv w:val="1"/>
      <w:marLeft w:val="0"/>
      <w:marRight w:val="0"/>
      <w:marTop w:val="0"/>
      <w:marBottom w:val="0"/>
      <w:divBdr>
        <w:top w:val="none" w:sz="0" w:space="0" w:color="auto"/>
        <w:left w:val="none" w:sz="0" w:space="0" w:color="auto"/>
        <w:bottom w:val="none" w:sz="0" w:space="0" w:color="auto"/>
        <w:right w:val="none" w:sz="0" w:space="0" w:color="auto"/>
      </w:divBdr>
    </w:div>
    <w:div w:id="1545097608">
      <w:bodyDiv w:val="1"/>
      <w:marLeft w:val="0"/>
      <w:marRight w:val="0"/>
      <w:marTop w:val="0"/>
      <w:marBottom w:val="0"/>
      <w:divBdr>
        <w:top w:val="none" w:sz="0" w:space="0" w:color="auto"/>
        <w:left w:val="none" w:sz="0" w:space="0" w:color="auto"/>
        <w:bottom w:val="none" w:sz="0" w:space="0" w:color="auto"/>
        <w:right w:val="none" w:sz="0" w:space="0" w:color="auto"/>
      </w:divBdr>
    </w:div>
    <w:div w:id="1545172822">
      <w:bodyDiv w:val="1"/>
      <w:marLeft w:val="0"/>
      <w:marRight w:val="0"/>
      <w:marTop w:val="0"/>
      <w:marBottom w:val="0"/>
      <w:divBdr>
        <w:top w:val="none" w:sz="0" w:space="0" w:color="auto"/>
        <w:left w:val="none" w:sz="0" w:space="0" w:color="auto"/>
        <w:bottom w:val="none" w:sz="0" w:space="0" w:color="auto"/>
        <w:right w:val="none" w:sz="0" w:space="0" w:color="auto"/>
      </w:divBdr>
    </w:div>
    <w:div w:id="1545290471">
      <w:bodyDiv w:val="1"/>
      <w:marLeft w:val="0"/>
      <w:marRight w:val="0"/>
      <w:marTop w:val="0"/>
      <w:marBottom w:val="0"/>
      <w:divBdr>
        <w:top w:val="none" w:sz="0" w:space="0" w:color="auto"/>
        <w:left w:val="none" w:sz="0" w:space="0" w:color="auto"/>
        <w:bottom w:val="none" w:sz="0" w:space="0" w:color="auto"/>
        <w:right w:val="none" w:sz="0" w:space="0" w:color="auto"/>
      </w:divBdr>
    </w:div>
    <w:div w:id="1545368801">
      <w:bodyDiv w:val="1"/>
      <w:marLeft w:val="0"/>
      <w:marRight w:val="0"/>
      <w:marTop w:val="0"/>
      <w:marBottom w:val="0"/>
      <w:divBdr>
        <w:top w:val="none" w:sz="0" w:space="0" w:color="auto"/>
        <w:left w:val="none" w:sz="0" w:space="0" w:color="auto"/>
        <w:bottom w:val="none" w:sz="0" w:space="0" w:color="auto"/>
        <w:right w:val="none" w:sz="0" w:space="0" w:color="auto"/>
      </w:divBdr>
    </w:div>
    <w:div w:id="1545485979">
      <w:bodyDiv w:val="1"/>
      <w:marLeft w:val="0"/>
      <w:marRight w:val="0"/>
      <w:marTop w:val="0"/>
      <w:marBottom w:val="0"/>
      <w:divBdr>
        <w:top w:val="none" w:sz="0" w:space="0" w:color="auto"/>
        <w:left w:val="none" w:sz="0" w:space="0" w:color="auto"/>
        <w:bottom w:val="none" w:sz="0" w:space="0" w:color="auto"/>
        <w:right w:val="none" w:sz="0" w:space="0" w:color="auto"/>
      </w:divBdr>
    </w:div>
    <w:div w:id="1545631876">
      <w:bodyDiv w:val="1"/>
      <w:marLeft w:val="0"/>
      <w:marRight w:val="0"/>
      <w:marTop w:val="0"/>
      <w:marBottom w:val="0"/>
      <w:divBdr>
        <w:top w:val="none" w:sz="0" w:space="0" w:color="auto"/>
        <w:left w:val="none" w:sz="0" w:space="0" w:color="auto"/>
        <w:bottom w:val="none" w:sz="0" w:space="0" w:color="auto"/>
        <w:right w:val="none" w:sz="0" w:space="0" w:color="auto"/>
      </w:divBdr>
    </w:div>
    <w:div w:id="1545945469">
      <w:bodyDiv w:val="1"/>
      <w:marLeft w:val="0"/>
      <w:marRight w:val="0"/>
      <w:marTop w:val="0"/>
      <w:marBottom w:val="0"/>
      <w:divBdr>
        <w:top w:val="none" w:sz="0" w:space="0" w:color="auto"/>
        <w:left w:val="none" w:sz="0" w:space="0" w:color="auto"/>
        <w:bottom w:val="none" w:sz="0" w:space="0" w:color="auto"/>
        <w:right w:val="none" w:sz="0" w:space="0" w:color="auto"/>
      </w:divBdr>
    </w:div>
    <w:div w:id="1546214647">
      <w:bodyDiv w:val="1"/>
      <w:marLeft w:val="0"/>
      <w:marRight w:val="0"/>
      <w:marTop w:val="0"/>
      <w:marBottom w:val="0"/>
      <w:divBdr>
        <w:top w:val="none" w:sz="0" w:space="0" w:color="auto"/>
        <w:left w:val="none" w:sz="0" w:space="0" w:color="auto"/>
        <w:bottom w:val="none" w:sz="0" w:space="0" w:color="auto"/>
        <w:right w:val="none" w:sz="0" w:space="0" w:color="auto"/>
      </w:divBdr>
    </w:div>
    <w:div w:id="1546523962">
      <w:bodyDiv w:val="1"/>
      <w:marLeft w:val="0"/>
      <w:marRight w:val="0"/>
      <w:marTop w:val="0"/>
      <w:marBottom w:val="0"/>
      <w:divBdr>
        <w:top w:val="none" w:sz="0" w:space="0" w:color="auto"/>
        <w:left w:val="none" w:sz="0" w:space="0" w:color="auto"/>
        <w:bottom w:val="none" w:sz="0" w:space="0" w:color="auto"/>
        <w:right w:val="none" w:sz="0" w:space="0" w:color="auto"/>
      </w:divBdr>
    </w:div>
    <w:div w:id="1546674493">
      <w:bodyDiv w:val="1"/>
      <w:marLeft w:val="0"/>
      <w:marRight w:val="0"/>
      <w:marTop w:val="0"/>
      <w:marBottom w:val="0"/>
      <w:divBdr>
        <w:top w:val="none" w:sz="0" w:space="0" w:color="auto"/>
        <w:left w:val="none" w:sz="0" w:space="0" w:color="auto"/>
        <w:bottom w:val="none" w:sz="0" w:space="0" w:color="auto"/>
        <w:right w:val="none" w:sz="0" w:space="0" w:color="auto"/>
      </w:divBdr>
    </w:div>
    <w:div w:id="1547334735">
      <w:bodyDiv w:val="1"/>
      <w:marLeft w:val="0"/>
      <w:marRight w:val="0"/>
      <w:marTop w:val="0"/>
      <w:marBottom w:val="0"/>
      <w:divBdr>
        <w:top w:val="none" w:sz="0" w:space="0" w:color="auto"/>
        <w:left w:val="none" w:sz="0" w:space="0" w:color="auto"/>
        <w:bottom w:val="none" w:sz="0" w:space="0" w:color="auto"/>
        <w:right w:val="none" w:sz="0" w:space="0" w:color="auto"/>
      </w:divBdr>
    </w:div>
    <w:div w:id="1547567262">
      <w:bodyDiv w:val="1"/>
      <w:marLeft w:val="0"/>
      <w:marRight w:val="0"/>
      <w:marTop w:val="0"/>
      <w:marBottom w:val="0"/>
      <w:divBdr>
        <w:top w:val="none" w:sz="0" w:space="0" w:color="auto"/>
        <w:left w:val="none" w:sz="0" w:space="0" w:color="auto"/>
        <w:bottom w:val="none" w:sz="0" w:space="0" w:color="auto"/>
        <w:right w:val="none" w:sz="0" w:space="0" w:color="auto"/>
      </w:divBdr>
    </w:div>
    <w:div w:id="1547570462">
      <w:bodyDiv w:val="1"/>
      <w:marLeft w:val="0"/>
      <w:marRight w:val="0"/>
      <w:marTop w:val="0"/>
      <w:marBottom w:val="0"/>
      <w:divBdr>
        <w:top w:val="none" w:sz="0" w:space="0" w:color="auto"/>
        <w:left w:val="none" w:sz="0" w:space="0" w:color="auto"/>
        <w:bottom w:val="none" w:sz="0" w:space="0" w:color="auto"/>
        <w:right w:val="none" w:sz="0" w:space="0" w:color="auto"/>
      </w:divBdr>
    </w:div>
    <w:div w:id="1547596404">
      <w:bodyDiv w:val="1"/>
      <w:marLeft w:val="0"/>
      <w:marRight w:val="0"/>
      <w:marTop w:val="0"/>
      <w:marBottom w:val="0"/>
      <w:divBdr>
        <w:top w:val="none" w:sz="0" w:space="0" w:color="auto"/>
        <w:left w:val="none" w:sz="0" w:space="0" w:color="auto"/>
        <w:bottom w:val="none" w:sz="0" w:space="0" w:color="auto"/>
        <w:right w:val="none" w:sz="0" w:space="0" w:color="auto"/>
      </w:divBdr>
    </w:div>
    <w:div w:id="1547722685">
      <w:bodyDiv w:val="1"/>
      <w:marLeft w:val="0"/>
      <w:marRight w:val="0"/>
      <w:marTop w:val="0"/>
      <w:marBottom w:val="0"/>
      <w:divBdr>
        <w:top w:val="none" w:sz="0" w:space="0" w:color="auto"/>
        <w:left w:val="none" w:sz="0" w:space="0" w:color="auto"/>
        <w:bottom w:val="none" w:sz="0" w:space="0" w:color="auto"/>
        <w:right w:val="none" w:sz="0" w:space="0" w:color="auto"/>
      </w:divBdr>
    </w:div>
    <w:div w:id="1547837662">
      <w:bodyDiv w:val="1"/>
      <w:marLeft w:val="0"/>
      <w:marRight w:val="0"/>
      <w:marTop w:val="0"/>
      <w:marBottom w:val="0"/>
      <w:divBdr>
        <w:top w:val="none" w:sz="0" w:space="0" w:color="auto"/>
        <w:left w:val="none" w:sz="0" w:space="0" w:color="auto"/>
        <w:bottom w:val="none" w:sz="0" w:space="0" w:color="auto"/>
        <w:right w:val="none" w:sz="0" w:space="0" w:color="auto"/>
      </w:divBdr>
    </w:div>
    <w:div w:id="1547915517">
      <w:bodyDiv w:val="1"/>
      <w:marLeft w:val="0"/>
      <w:marRight w:val="0"/>
      <w:marTop w:val="0"/>
      <w:marBottom w:val="0"/>
      <w:divBdr>
        <w:top w:val="none" w:sz="0" w:space="0" w:color="auto"/>
        <w:left w:val="none" w:sz="0" w:space="0" w:color="auto"/>
        <w:bottom w:val="none" w:sz="0" w:space="0" w:color="auto"/>
        <w:right w:val="none" w:sz="0" w:space="0" w:color="auto"/>
      </w:divBdr>
    </w:div>
    <w:div w:id="1547989773">
      <w:bodyDiv w:val="1"/>
      <w:marLeft w:val="0"/>
      <w:marRight w:val="0"/>
      <w:marTop w:val="0"/>
      <w:marBottom w:val="0"/>
      <w:divBdr>
        <w:top w:val="none" w:sz="0" w:space="0" w:color="auto"/>
        <w:left w:val="none" w:sz="0" w:space="0" w:color="auto"/>
        <w:bottom w:val="none" w:sz="0" w:space="0" w:color="auto"/>
        <w:right w:val="none" w:sz="0" w:space="0" w:color="auto"/>
      </w:divBdr>
    </w:div>
    <w:div w:id="1548026352">
      <w:bodyDiv w:val="1"/>
      <w:marLeft w:val="0"/>
      <w:marRight w:val="0"/>
      <w:marTop w:val="0"/>
      <w:marBottom w:val="0"/>
      <w:divBdr>
        <w:top w:val="none" w:sz="0" w:space="0" w:color="auto"/>
        <w:left w:val="none" w:sz="0" w:space="0" w:color="auto"/>
        <w:bottom w:val="none" w:sz="0" w:space="0" w:color="auto"/>
        <w:right w:val="none" w:sz="0" w:space="0" w:color="auto"/>
      </w:divBdr>
    </w:div>
    <w:div w:id="1548102860">
      <w:bodyDiv w:val="1"/>
      <w:marLeft w:val="0"/>
      <w:marRight w:val="0"/>
      <w:marTop w:val="0"/>
      <w:marBottom w:val="0"/>
      <w:divBdr>
        <w:top w:val="none" w:sz="0" w:space="0" w:color="auto"/>
        <w:left w:val="none" w:sz="0" w:space="0" w:color="auto"/>
        <w:bottom w:val="none" w:sz="0" w:space="0" w:color="auto"/>
        <w:right w:val="none" w:sz="0" w:space="0" w:color="auto"/>
      </w:divBdr>
    </w:div>
    <w:div w:id="1548301840">
      <w:bodyDiv w:val="1"/>
      <w:marLeft w:val="0"/>
      <w:marRight w:val="0"/>
      <w:marTop w:val="0"/>
      <w:marBottom w:val="0"/>
      <w:divBdr>
        <w:top w:val="none" w:sz="0" w:space="0" w:color="auto"/>
        <w:left w:val="none" w:sz="0" w:space="0" w:color="auto"/>
        <w:bottom w:val="none" w:sz="0" w:space="0" w:color="auto"/>
        <w:right w:val="none" w:sz="0" w:space="0" w:color="auto"/>
      </w:divBdr>
    </w:div>
    <w:div w:id="1548370002">
      <w:bodyDiv w:val="1"/>
      <w:marLeft w:val="0"/>
      <w:marRight w:val="0"/>
      <w:marTop w:val="0"/>
      <w:marBottom w:val="0"/>
      <w:divBdr>
        <w:top w:val="none" w:sz="0" w:space="0" w:color="auto"/>
        <w:left w:val="none" w:sz="0" w:space="0" w:color="auto"/>
        <w:bottom w:val="none" w:sz="0" w:space="0" w:color="auto"/>
        <w:right w:val="none" w:sz="0" w:space="0" w:color="auto"/>
      </w:divBdr>
    </w:div>
    <w:div w:id="1548419812">
      <w:bodyDiv w:val="1"/>
      <w:marLeft w:val="0"/>
      <w:marRight w:val="0"/>
      <w:marTop w:val="0"/>
      <w:marBottom w:val="0"/>
      <w:divBdr>
        <w:top w:val="none" w:sz="0" w:space="0" w:color="auto"/>
        <w:left w:val="none" w:sz="0" w:space="0" w:color="auto"/>
        <w:bottom w:val="none" w:sz="0" w:space="0" w:color="auto"/>
        <w:right w:val="none" w:sz="0" w:space="0" w:color="auto"/>
      </w:divBdr>
    </w:div>
    <w:div w:id="1548450013">
      <w:bodyDiv w:val="1"/>
      <w:marLeft w:val="0"/>
      <w:marRight w:val="0"/>
      <w:marTop w:val="0"/>
      <w:marBottom w:val="0"/>
      <w:divBdr>
        <w:top w:val="none" w:sz="0" w:space="0" w:color="auto"/>
        <w:left w:val="none" w:sz="0" w:space="0" w:color="auto"/>
        <w:bottom w:val="none" w:sz="0" w:space="0" w:color="auto"/>
        <w:right w:val="none" w:sz="0" w:space="0" w:color="auto"/>
      </w:divBdr>
    </w:div>
    <w:div w:id="1548451780">
      <w:bodyDiv w:val="1"/>
      <w:marLeft w:val="0"/>
      <w:marRight w:val="0"/>
      <w:marTop w:val="0"/>
      <w:marBottom w:val="0"/>
      <w:divBdr>
        <w:top w:val="none" w:sz="0" w:space="0" w:color="auto"/>
        <w:left w:val="none" w:sz="0" w:space="0" w:color="auto"/>
        <w:bottom w:val="none" w:sz="0" w:space="0" w:color="auto"/>
        <w:right w:val="none" w:sz="0" w:space="0" w:color="auto"/>
      </w:divBdr>
    </w:div>
    <w:div w:id="1548566090">
      <w:bodyDiv w:val="1"/>
      <w:marLeft w:val="0"/>
      <w:marRight w:val="0"/>
      <w:marTop w:val="0"/>
      <w:marBottom w:val="0"/>
      <w:divBdr>
        <w:top w:val="none" w:sz="0" w:space="0" w:color="auto"/>
        <w:left w:val="none" w:sz="0" w:space="0" w:color="auto"/>
        <w:bottom w:val="none" w:sz="0" w:space="0" w:color="auto"/>
        <w:right w:val="none" w:sz="0" w:space="0" w:color="auto"/>
      </w:divBdr>
    </w:div>
    <w:div w:id="1548644366">
      <w:bodyDiv w:val="1"/>
      <w:marLeft w:val="0"/>
      <w:marRight w:val="0"/>
      <w:marTop w:val="0"/>
      <w:marBottom w:val="0"/>
      <w:divBdr>
        <w:top w:val="none" w:sz="0" w:space="0" w:color="auto"/>
        <w:left w:val="none" w:sz="0" w:space="0" w:color="auto"/>
        <w:bottom w:val="none" w:sz="0" w:space="0" w:color="auto"/>
        <w:right w:val="none" w:sz="0" w:space="0" w:color="auto"/>
      </w:divBdr>
    </w:div>
    <w:div w:id="1548836829">
      <w:bodyDiv w:val="1"/>
      <w:marLeft w:val="0"/>
      <w:marRight w:val="0"/>
      <w:marTop w:val="0"/>
      <w:marBottom w:val="0"/>
      <w:divBdr>
        <w:top w:val="none" w:sz="0" w:space="0" w:color="auto"/>
        <w:left w:val="none" w:sz="0" w:space="0" w:color="auto"/>
        <w:bottom w:val="none" w:sz="0" w:space="0" w:color="auto"/>
        <w:right w:val="none" w:sz="0" w:space="0" w:color="auto"/>
      </w:divBdr>
    </w:div>
    <w:div w:id="1548881632">
      <w:bodyDiv w:val="1"/>
      <w:marLeft w:val="0"/>
      <w:marRight w:val="0"/>
      <w:marTop w:val="0"/>
      <w:marBottom w:val="0"/>
      <w:divBdr>
        <w:top w:val="none" w:sz="0" w:space="0" w:color="auto"/>
        <w:left w:val="none" w:sz="0" w:space="0" w:color="auto"/>
        <w:bottom w:val="none" w:sz="0" w:space="0" w:color="auto"/>
        <w:right w:val="none" w:sz="0" w:space="0" w:color="auto"/>
      </w:divBdr>
    </w:div>
    <w:div w:id="1548909015">
      <w:bodyDiv w:val="1"/>
      <w:marLeft w:val="0"/>
      <w:marRight w:val="0"/>
      <w:marTop w:val="0"/>
      <w:marBottom w:val="0"/>
      <w:divBdr>
        <w:top w:val="none" w:sz="0" w:space="0" w:color="auto"/>
        <w:left w:val="none" w:sz="0" w:space="0" w:color="auto"/>
        <w:bottom w:val="none" w:sz="0" w:space="0" w:color="auto"/>
        <w:right w:val="none" w:sz="0" w:space="0" w:color="auto"/>
      </w:divBdr>
    </w:div>
    <w:div w:id="1549027434">
      <w:bodyDiv w:val="1"/>
      <w:marLeft w:val="0"/>
      <w:marRight w:val="0"/>
      <w:marTop w:val="0"/>
      <w:marBottom w:val="0"/>
      <w:divBdr>
        <w:top w:val="none" w:sz="0" w:space="0" w:color="auto"/>
        <w:left w:val="none" w:sz="0" w:space="0" w:color="auto"/>
        <w:bottom w:val="none" w:sz="0" w:space="0" w:color="auto"/>
        <w:right w:val="none" w:sz="0" w:space="0" w:color="auto"/>
      </w:divBdr>
    </w:div>
    <w:div w:id="1549028071">
      <w:bodyDiv w:val="1"/>
      <w:marLeft w:val="0"/>
      <w:marRight w:val="0"/>
      <w:marTop w:val="0"/>
      <w:marBottom w:val="0"/>
      <w:divBdr>
        <w:top w:val="none" w:sz="0" w:space="0" w:color="auto"/>
        <w:left w:val="none" w:sz="0" w:space="0" w:color="auto"/>
        <w:bottom w:val="none" w:sz="0" w:space="0" w:color="auto"/>
        <w:right w:val="none" w:sz="0" w:space="0" w:color="auto"/>
      </w:divBdr>
    </w:div>
    <w:div w:id="1549100187">
      <w:bodyDiv w:val="1"/>
      <w:marLeft w:val="0"/>
      <w:marRight w:val="0"/>
      <w:marTop w:val="0"/>
      <w:marBottom w:val="0"/>
      <w:divBdr>
        <w:top w:val="none" w:sz="0" w:space="0" w:color="auto"/>
        <w:left w:val="none" w:sz="0" w:space="0" w:color="auto"/>
        <w:bottom w:val="none" w:sz="0" w:space="0" w:color="auto"/>
        <w:right w:val="none" w:sz="0" w:space="0" w:color="auto"/>
      </w:divBdr>
    </w:div>
    <w:div w:id="1549493587">
      <w:bodyDiv w:val="1"/>
      <w:marLeft w:val="0"/>
      <w:marRight w:val="0"/>
      <w:marTop w:val="0"/>
      <w:marBottom w:val="0"/>
      <w:divBdr>
        <w:top w:val="none" w:sz="0" w:space="0" w:color="auto"/>
        <w:left w:val="none" w:sz="0" w:space="0" w:color="auto"/>
        <w:bottom w:val="none" w:sz="0" w:space="0" w:color="auto"/>
        <w:right w:val="none" w:sz="0" w:space="0" w:color="auto"/>
      </w:divBdr>
    </w:div>
    <w:div w:id="1549687629">
      <w:bodyDiv w:val="1"/>
      <w:marLeft w:val="0"/>
      <w:marRight w:val="0"/>
      <w:marTop w:val="0"/>
      <w:marBottom w:val="0"/>
      <w:divBdr>
        <w:top w:val="none" w:sz="0" w:space="0" w:color="auto"/>
        <w:left w:val="none" w:sz="0" w:space="0" w:color="auto"/>
        <w:bottom w:val="none" w:sz="0" w:space="0" w:color="auto"/>
        <w:right w:val="none" w:sz="0" w:space="0" w:color="auto"/>
      </w:divBdr>
    </w:div>
    <w:div w:id="1549754678">
      <w:bodyDiv w:val="1"/>
      <w:marLeft w:val="0"/>
      <w:marRight w:val="0"/>
      <w:marTop w:val="0"/>
      <w:marBottom w:val="0"/>
      <w:divBdr>
        <w:top w:val="none" w:sz="0" w:space="0" w:color="auto"/>
        <w:left w:val="none" w:sz="0" w:space="0" w:color="auto"/>
        <w:bottom w:val="none" w:sz="0" w:space="0" w:color="auto"/>
        <w:right w:val="none" w:sz="0" w:space="0" w:color="auto"/>
      </w:divBdr>
    </w:div>
    <w:div w:id="1549798159">
      <w:bodyDiv w:val="1"/>
      <w:marLeft w:val="0"/>
      <w:marRight w:val="0"/>
      <w:marTop w:val="0"/>
      <w:marBottom w:val="0"/>
      <w:divBdr>
        <w:top w:val="none" w:sz="0" w:space="0" w:color="auto"/>
        <w:left w:val="none" w:sz="0" w:space="0" w:color="auto"/>
        <w:bottom w:val="none" w:sz="0" w:space="0" w:color="auto"/>
        <w:right w:val="none" w:sz="0" w:space="0" w:color="auto"/>
      </w:divBdr>
    </w:div>
    <w:div w:id="1549949427">
      <w:bodyDiv w:val="1"/>
      <w:marLeft w:val="0"/>
      <w:marRight w:val="0"/>
      <w:marTop w:val="0"/>
      <w:marBottom w:val="0"/>
      <w:divBdr>
        <w:top w:val="none" w:sz="0" w:space="0" w:color="auto"/>
        <w:left w:val="none" w:sz="0" w:space="0" w:color="auto"/>
        <w:bottom w:val="none" w:sz="0" w:space="0" w:color="auto"/>
        <w:right w:val="none" w:sz="0" w:space="0" w:color="auto"/>
      </w:divBdr>
    </w:div>
    <w:div w:id="1549999583">
      <w:bodyDiv w:val="1"/>
      <w:marLeft w:val="0"/>
      <w:marRight w:val="0"/>
      <w:marTop w:val="0"/>
      <w:marBottom w:val="0"/>
      <w:divBdr>
        <w:top w:val="none" w:sz="0" w:space="0" w:color="auto"/>
        <w:left w:val="none" w:sz="0" w:space="0" w:color="auto"/>
        <w:bottom w:val="none" w:sz="0" w:space="0" w:color="auto"/>
        <w:right w:val="none" w:sz="0" w:space="0" w:color="auto"/>
      </w:divBdr>
    </w:div>
    <w:div w:id="1550529802">
      <w:bodyDiv w:val="1"/>
      <w:marLeft w:val="0"/>
      <w:marRight w:val="0"/>
      <w:marTop w:val="0"/>
      <w:marBottom w:val="0"/>
      <w:divBdr>
        <w:top w:val="none" w:sz="0" w:space="0" w:color="auto"/>
        <w:left w:val="none" w:sz="0" w:space="0" w:color="auto"/>
        <w:bottom w:val="none" w:sz="0" w:space="0" w:color="auto"/>
        <w:right w:val="none" w:sz="0" w:space="0" w:color="auto"/>
      </w:divBdr>
    </w:div>
    <w:div w:id="1550651577">
      <w:bodyDiv w:val="1"/>
      <w:marLeft w:val="0"/>
      <w:marRight w:val="0"/>
      <w:marTop w:val="0"/>
      <w:marBottom w:val="0"/>
      <w:divBdr>
        <w:top w:val="none" w:sz="0" w:space="0" w:color="auto"/>
        <w:left w:val="none" w:sz="0" w:space="0" w:color="auto"/>
        <w:bottom w:val="none" w:sz="0" w:space="0" w:color="auto"/>
        <w:right w:val="none" w:sz="0" w:space="0" w:color="auto"/>
      </w:divBdr>
    </w:div>
    <w:div w:id="1550916937">
      <w:bodyDiv w:val="1"/>
      <w:marLeft w:val="0"/>
      <w:marRight w:val="0"/>
      <w:marTop w:val="0"/>
      <w:marBottom w:val="0"/>
      <w:divBdr>
        <w:top w:val="none" w:sz="0" w:space="0" w:color="auto"/>
        <w:left w:val="none" w:sz="0" w:space="0" w:color="auto"/>
        <w:bottom w:val="none" w:sz="0" w:space="0" w:color="auto"/>
        <w:right w:val="none" w:sz="0" w:space="0" w:color="auto"/>
      </w:divBdr>
    </w:div>
    <w:div w:id="1550919939">
      <w:bodyDiv w:val="1"/>
      <w:marLeft w:val="0"/>
      <w:marRight w:val="0"/>
      <w:marTop w:val="0"/>
      <w:marBottom w:val="0"/>
      <w:divBdr>
        <w:top w:val="none" w:sz="0" w:space="0" w:color="auto"/>
        <w:left w:val="none" w:sz="0" w:space="0" w:color="auto"/>
        <w:bottom w:val="none" w:sz="0" w:space="0" w:color="auto"/>
        <w:right w:val="none" w:sz="0" w:space="0" w:color="auto"/>
      </w:divBdr>
    </w:div>
    <w:div w:id="1551067036">
      <w:bodyDiv w:val="1"/>
      <w:marLeft w:val="0"/>
      <w:marRight w:val="0"/>
      <w:marTop w:val="0"/>
      <w:marBottom w:val="0"/>
      <w:divBdr>
        <w:top w:val="none" w:sz="0" w:space="0" w:color="auto"/>
        <w:left w:val="none" w:sz="0" w:space="0" w:color="auto"/>
        <w:bottom w:val="none" w:sz="0" w:space="0" w:color="auto"/>
        <w:right w:val="none" w:sz="0" w:space="0" w:color="auto"/>
      </w:divBdr>
    </w:div>
    <w:div w:id="1551187022">
      <w:bodyDiv w:val="1"/>
      <w:marLeft w:val="0"/>
      <w:marRight w:val="0"/>
      <w:marTop w:val="0"/>
      <w:marBottom w:val="0"/>
      <w:divBdr>
        <w:top w:val="none" w:sz="0" w:space="0" w:color="auto"/>
        <w:left w:val="none" w:sz="0" w:space="0" w:color="auto"/>
        <w:bottom w:val="none" w:sz="0" w:space="0" w:color="auto"/>
        <w:right w:val="none" w:sz="0" w:space="0" w:color="auto"/>
      </w:divBdr>
    </w:div>
    <w:div w:id="1551267308">
      <w:bodyDiv w:val="1"/>
      <w:marLeft w:val="0"/>
      <w:marRight w:val="0"/>
      <w:marTop w:val="0"/>
      <w:marBottom w:val="0"/>
      <w:divBdr>
        <w:top w:val="none" w:sz="0" w:space="0" w:color="auto"/>
        <w:left w:val="none" w:sz="0" w:space="0" w:color="auto"/>
        <w:bottom w:val="none" w:sz="0" w:space="0" w:color="auto"/>
        <w:right w:val="none" w:sz="0" w:space="0" w:color="auto"/>
      </w:divBdr>
    </w:div>
    <w:div w:id="1551381094">
      <w:bodyDiv w:val="1"/>
      <w:marLeft w:val="0"/>
      <w:marRight w:val="0"/>
      <w:marTop w:val="0"/>
      <w:marBottom w:val="0"/>
      <w:divBdr>
        <w:top w:val="none" w:sz="0" w:space="0" w:color="auto"/>
        <w:left w:val="none" w:sz="0" w:space="0" w:color="auto"/>
        <w:bottom w:val="none" w:sz="0" w:space="0" w:color="auto"/>
        <w:right w:val="none" w:sz="0" w:space="0" w:color="auto"/>
      </w:divBdr>
    </w:div>
    <w:div w:id="1551381957">
      <w:bodyDiv w:val="1"/>
      <w:marLeft w:val="0"/>
      <w:marRight w:val="0"/>
      <w:marTop w:val="0"/>
      <w:marBottom w:val="0"/>
      <w:divBdr>
        <w:top w:val="none" w:sz="0" w:space="0" w:color="auto"/>
        <w:left w:val="none" w:sz="0" w:space="0" w:color="auto"/>
        <w:bottom w:val="none" w:sz="0" w:space="0" w:color="auto"/>
        <w:right w:val="none" w:sz="0" w:space="0" w:color="auto"/>
      </w:divBdr>
    </w:div>
    <w:div w:id="1551385079">
      <w:bodyDiv w:val="1"/>
      <w:marLeft w:val="0"/>
      <w:marRight w:val="0"/>
      <w:marTop w:val="0"/>
      <w:marBottom w:val="0"/>
      <w:divBdr>
        <w:top w:val="none" w:sz="0" w:space="0" w:color="auto"/>
        <w:left w:val="none" w:sz="0" w:space="0" w:color="auto"/>
        <w:bottom w:val="none" w:sz="0" w:space="0" w:color="auto"/>
        <w:right w:val="none" w:sz="0" w:space="0" w:color="auto"/>
      </w:divBdr>
    </w:div>
    <w:div w:id="1551577793">
      <w:bodyDiv w:val="1"/>
      <w:marLeft w:val="0"/>
      <w:marRight w:val="0"/>
      <w:marTop w:val="0"/>
      <w:marBottom w:val="0"/>
      <w:divBdr>
        <w:top w:val="none" w:sz="0" w:space="0" w:color="auto"/>
        <w:left w:val="none" w:sz="0" w:space="0" w:color="auto"/>
        <w:bottom w:val="none" w:sz="0" w:space="0" w:color="auto"/>
        <w:right w:val="none" w:sz="0" w:space="0" w:color="auto"/>
      </w:divBdr>
    </w:div>
    <w:div w:id="1551990116">
      <w:bodyDiv w:val="1"/>
      <w:marLeft w:val="0"/>
      <w:marRight w:val="0"/>
      <w:marTop w:val="0"/>
      <w:marBottom w:val="0"/>
      <w:divBdr>
        <w:top w:val="none" w:sz="0" w:space="0" w:color="auto"/>
        <w:left w:val="none" w:sz="0" w:space="0" w:color="auto"/>
        <w:bottom w:val="none" w:sz="0" w:space="0" w:color="auto"/>
        <w:right w:val="none" w:sz="0" w:space="0" w:color="auto"/>
      </w:divBdr>
    </w:div>
    <w:div w:id="1552110869">
      <w:bodyDiv w:val="1"/>
      <w:marLeft w:val="0"/>
      <w:marRight w:val="0"/>
      <w:marTop w:val="0"/>
      <w:marBottom w:val="0"/>
      <w:divBdr>
        <w:top w:val="none" w:sz="0" w:space="0" w:color="auto"/>
        <w:left w:val="none" w:sz="0" w:space="0" w:color="auto"/>
        <w:bottom w:val="none" w:sz="0" w:space="0" w:color="auto"/>
        <w:right w:val="none" w:sz="0" w:space="0" w:color="auto"/>
      </w:divBdr>
    </w:div>
    <w:div w:id="1552114024">
      <w:bodyDiv w:val="1"/>
      <w:marLeft w:val="0"/>
      <w:marRight w:val="0"/>
      <w:marTop w:val="0"/>
      <w:marBottom w:val="0"/>
      <w:divBdr>
        <w:top w:val="none" w:sz="0" w:space="0" w:color="auto"/>
        <w:left w:val="none" w:sz="0" w:space="0" w:color="auto"/>
        <w:bottom w:val="none" w:sz="0" w:space="0" w:color="auto"/>
        <w:right w:val="none" w:sz="0" w:space="0" w:color="auto"/>
      </w:divBdr>
    </w:div>
    <w:div w:id="1552154673">
      <w:bodyDiv w:val="1"/>
      <w:marLeft w:val="0"/>
      <w:marRight w:val="0"/>
      <w:marTop w:val="0"/>
      <w:marBottom w:val="0"/>
      <w:divBdr>
        <w:top w:val="none" w:sz="0" w:space="0" w:color="auto"/>
        <w:left w:val="none" w:sz="0" w:space="0" w:color="auto"/>
        <w:bottom w:val="none" w:sz="0" w:space="0" w:color="auto"/>
        <w:right w:val="none" w:sz="0" w:space="0" w:color="auto"/>
      </w:divBdr>
    </w:div>
    <w:div w:id="1552229458">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2376204">
      <w:bodyDiv w:val="1"/>
      <w:marLeft w:val="0"/>
      <w:marRight w:val="0"/>
      <w:marTop w:val="0"/>
      <w:marBottom w:val="0"/>
      <w:divBdr>
        <w:top w:val="none" w:sz="0" w:space="0" w:color="auto"/>
        <w:left w:val="none" w:sz="0" w:space="0" w:color="auto"/>
        <w:bottom w:val="none" w:sz="0" w:space="0" w:color="auto"/>
        <w:right w:val="none" w:sz="0" w:space="0" w:color="auto"/>
      </w:divBdr>
    </w:div>
    <w:div w:id="1552383303">
      <w:bodyDiv w:val="1"/>
      <w:marLeft w:val="0"/>
      <w:marRight w:val="0"/>
      <w:marTop w:val="0"/>
      <w:marBottom w:val="0"/>
      <w:divBdr>
        <w:top w:val="none" w:sz="0" w:space="0" w:color="auto"/>
        <w:left w:val="none" w:sz="0" w:space="0" w:color="auto"/>
        <w:bottom w:val="none" w:sz="0" w:space="0" w:color="auto"/>
        <w:right w:val="none" w:sz="0" w:space="0" w:color="auto"/>
      </w:divBdr>
    </w:div>
    <w:div w:id="1552426480">
      <w:bodyDiv w:val="1"/>
      <w:marLeft w:val="0"/>
      <w:marRight w:val="0"/>
      <w:marTop w:val="0"/>
      <w:marBottom w:val="0"/>
      <w:divBdr>
        <w:top w:val="none" w:sz="0" w:space="0" w:color="auto"/>
        <w:left w:val="none" w:sz="0" w:space="0" w:color="auto"/>
        <w:bottom w:val="none" w:sz="0" w:space="0" w:color="auto"/>
        <w:right w:val="none" w:sz="0" w:space="0" w:color="auto"/>
      </w:divBdr>
    </w:div>
    <w:div w:id="1552570510">
      <w:bodyDiv w:val="1"/>
      <w:marLeft w:val="0"/>
      <w:marRight w:val="0"/>
      <w:marTop w:val="0"/>
      <w:marBottom w:val="0"/>
      <w:divBdr>
        <w:top w:val="none" w:sz="0" w:space="0" w:color="auto"/>
        <w:left w:val="none" w:sz="0" w:space="0" w:color="auto"/>
        <w:bottom w:val="none" w:sz="0" w:space="0" w:color="auto"/>
        <w:right w:val="none" w:sz="0" w:space="0" w:color="auto"/>
      </w:divBdr>
    </w:div>
    <w:div w:id="1552573661">
      <w:bodyDiv w:val="1"/>
      <w:marLeft w:val="0"/>
      <w:marRight w:val="0"/>
      <w:marTop w:val="0"/>
      <w:marBottom w:val="0"/>
      <w:divBdr>
        <w:top w:val="none" w:sz="0" w:space="0" w:color="auto"/>
        <w:left w:val="none" w:sz="0" w:space="0" w:color="auto"/>
        <w:bottom w:val="none" w:sz="0" w:space="0" w:color="auto"/>
        <w:right w:val="none" w:sz="0" w:space="0" w:color="auto"/>
      </w:divBdr>
    </w:div>
    <w:div w:id="1552644249">
      <w:bodyDiv w:val="1"/>
      <w:marLeft w:val="0"/>
      <w:marRight w:val="0"/>
      <w:marTop w:val="0"/>
      <w:marBottom w:val="0"/>
      <w:divBdr>
        <w:top w:val="none" w:sz="0" w:space="0" w:color="auto"/>
        <w:left w:val="none" w:sz="0" w:space="0" w:color="auto"/>
        <w:bottom w:val="none" w:sz="0" w:space="0" w:color="auto"/>
        <w:right w:val="none" w:sz="0" w:space="0" w:color="auto"/>
      </w:divBdr>
    </w:div>
    <w:div w:id="1552810715">
      <w:bodyDiv w:val="1"/>
      <w:marLeft w:val="0"/>
      <w:marRight w:val="0"/>
      <w:marTop w:val="0"/>
      <w:marBottom w:val="0"/>
      <w:divBdr>
        <w:top w:val="none" w:sz="0" w:space="0" w:color="auto"/>
        <w:left w:val="none" w:sz="0" w:space="0" w:color="auto"/>
        <w:bottom w:val="none" w:sz="0" w:space="0" w:color="auto"/>
        <w:right w:val="none" w:sz="0" w:space="0" w:color="auto"/>
      </w:divBdr>
    </w:div>
    <w:div w:id="1552882617">
      <w:bodyDiv w:val="1"/>
      <w:marLeft w:val="0"/>
      <w:marRight w:val="0"/>
      <w:marTop w:val="0"/>
      <w:marBottom w:val="0"/>
      <w:divBdr>
        <w:top w:val="none" w:sz="0" w:space="0" w:color="auto"/>
        <w:left w:val="none" w:sz="0" w:space="0" w:color="auto"/>
        <w:bottom w:val="none" w:sz="0" w:space="0" w:color="auto"/>
        <w:right w:val="none" w:sz="0" w:space="0" w:color="auto"/>
      </w:divBdr>
    </w:div>
    <w:div w:id="1553039200">
      <w:bodyDiv w:val="1"/>
      <w:marLeft w:val="0"/>
      <w:marRight w:val="0"/>
      <w:marTop w:val="0"/>
      <w:marBottom w:val="0"/>
      <w:divBdr>
        <w:top w:val="none" w:sz="0" w:space="0" w:color="auto"/>
        <w:left w:val="none" w:sz="0" w:space="0" w:color="auto"/>
        <w:bottom w:val="none" w:sz="0" w:space="0" w:color="auto"/>
        <w:right w:val="none" w:sz="0" w:space="0" w:color="auto"/>
      </w:divBdr>
    </w:div>
    <w:div w:id="1553076652">
      <w:bodyDiv w:val="1"/>
      <w:marLeft w:val="0"/>
      <w:marRight w:val="0"/>
      <w:marTop w:val="0"/>
      <w:marBottom w:val="0"/>
      <w:divBdr>
        <w:top w:val="none" w:sz="0" w:space="0" w:color="auto"/>
        <w:left w:val="none" w:sz="0" w:space="0" w:color="auto"/>
        <w:bottom w:val="none" w:sz="0" w:space="0" w:color="auto"/>
        <w:right w:val="none" w:sz="0" w:space="0" w:color="auto"/>
      </w:divBdr>
    </w:div>
    <w:div w:id="1553079578">
      <w:bodyDiv w:val="1"/>
      <w:marLeft w:val="0"/>
      <w:marRight w:val="0"/>
      <w:marTop w:val="0"/>
      <w:marBottom w:val="0"/>
      <w:divBdr>
        <w:top w:val="none" w:sz="0" w:space="0" w:color="auto"/>
        <w:left w:val="none" w:sz="0" w:space="0" w:color="auto"/>
        <w:bottom w:val="none" w:sz="0" w:space="0" w:color="auto"/>
        <w:right w:val="none" w:sz="0" w:space="0" w:color="auto"/>
      </w:divBdr>
    </w:div>
    <w:div w:id="1553344008">
      <w:bodyDiv w:val="1"/>
      <w:marLeft w:val="0"/>
      <w:marRight w:val="0"/>
      <w:marTop w:val="0"/>
      <w:marBottom w:val="0"/>
      <w:divBdr>
        <w:top w:val="none" w:sz="0" w:space="0" w:color="auto"/>
        <w:left w:val="none" w:sz="0" w:space="0" w:color="auto"/>
        <w:bottom w:val="none" w:sz="0" w:space="0" w:color="auto"/>
        <w:right w:val="none" w:sz="0" w:space="0" w:color="auto"/>
      </w:divBdr>
    </w:div>
    <w:div w:id="1553349905">
      <w:bodyDiv w:val="1"/>
      <w:marLeft w:val="0"/>
      <w:marRight w:val="0"/>
      <w:marTop w:val="0"/>
      <w:marBottom w:val="0"/>
      <w:divBdr>
        <w:top w:val="none" w:sz="0" w:space="0" w:color="auto"/>
        <w:left w:val="none" w:sz="0" w:space="0" w:color="auto"/>
        <w:bottom w:val="none" w:sz="0" w:space="0" w:color="auto"/>
        <w:right w:val="none" w:sz="0" w:space="0" w:color="auto"/>
      </w:divBdr>
    </w:div>
    <w:div w:id="1553496431">
      <w:bodyDiv w:val="1"/>
      <w:marLeft w:val="0"/>
      <w:marRight w:val="0"/>
      <w:marTop w:val="0"/>
      <w:marBottom w:val="0"/>
      <w:divBdr>
        <w:top w:val="none" w:sz="0" w:space="0" w:color="auto"/>
        <w:left w:val="none" w:sz="0" w:space="0" w:color="auto"/>
        <w:bottom w:val="none" w:sz="0" w:space="0" w:color="auto"/>
        <w:right w:val="none" w:sz="0" w:space="0" w:color="auto"/>
      </w:divBdr>
    </w:div>
    <w:div w:id="1553541034">
      <w:bodyDiv w:val="1"/>
      <w:marLeft w:val="0"/>
      <w:marRight w:val="0"/>
      <w:marTop w:val="0"/>
      <w:marBottom w:val="0"/>
      <w:divBdr>
        <w:top w:val="none" w:sz="0" w:space="0" w:color="auto"/>
        <w:left w:val="none" w:sz="0" w:space="0" w:color="auto"/>
        <w:bottom w:val="none" w:sz="0" w:space="0" w:color="auto"/>
        <w:right w:val="none" w:sz="0" w:space="0" w:color="auto"/>
      </w:divBdr>
    </w:div>
    <w:div w:id="1553618931">
      <w:bodyDiv w:val="1"/>
      <w:marLeft w:val="0"/>
      <w:marRight w:val="0"/>
      <w:marTop w:val="0"/>
      <w:marBottom w:val="0"/>
      <w:divBdr>
        <w:top w:val="none" w:sz="0" w:space="0" w:color="auto"/>
        <w:left w:val="none" w:sz="0" w:space="0" w:color="auto"/>
        <w:bottom w:val="none" w:sz="0" w:space="0" w:color="auto"/>
        <w:right w:val="none" w:sz="0" w:space="0" w:color="auto"/>
      </w:divBdr>
    </w:div>
    <w:div w:id="1553686395">
      <w:bodyDiv w:val="1"/>
      <w:marLeft w:val="0"/>
      <w:marRight w:val="0"/>
      <w:marTop w:val="0"/>
      <w:marBottom w:val="0"/>
      <w:divBdr>
        <w:top w:val="none" w:sz="0" w:space="0" w:color="auto"/>
        <w:left w:val="none" w:sz="0" w:space="0" w:color="auto"/>
        <w:bottom w:val="none" w:sz="0" w:space="0" w:color="auto"/>
        <w:right w:val="none" w:sz="0" w:space="0" w:color="auto"/>
      </w:divBdr>
    </w:div>
    <w:div w:id="1553884733">
      <w:bodyDiv w:val="1"/>
      <w:marLeft w:val="0"/>
      <w:marRight w:val="0"/>
      <w:marTop w:val="0"/>
      <w:marBottom w:val="0"/>
      <w:divBdr>
        <w:top w:val="none" w:sz="0" w:space="0" w:color="auto"/>
        <w:left w:val="none" w:sz="0" w:space="0" w:color="auto"/>
        <w:bottom w:val="none" w:sz="0" w:space="0" w:color="auto"/>
        <w:right w:val="none" w:sz="0" w:space="0" w:color="auto"/>
      </w:divBdr>
    </w:div>
    <w:div w:id="1553927030">
      <w:bodyDiv w:val="1"/>
      <w:marLeft w:val="0"/>
      <w:marRight w:val="0"/>
      <w:marTop w:val="0"/>
      <w:marBottom w:val="0"/>
      <w:divBdr>
        <w:top w:val="none" w:sz="0" w:space="0" w:color="auto"/>
        <w:left w:val="none" w:sz="0" w:space="0" w:color="auto"/>
        <w:bottom w:val="none" w:sz="0" w:space="0" w:color="auto"/>
        <w:right w:val="none" w:sz="0" w:space="0" w:color="auto"/>
      </w:divBdr>
    </w:div>
    <w:div w:id="1553999892">
      <w:bodyDiv w:val="1"/>
      <w:marLeft w:val="0"/>
      <w:marRight w:val="0"/>
      <w:marTop w:val="0"/>
      <w:marBottom w:val="0"/>
      <w:divBdr>
        <w:top w:val="none" w:sz="0" w:space="0" w:color="auto"/>
        <w:left w:val="none" w:sz="0" w:space="0" w:color="auto"/>
        <w:bottom w:val="none" w:sz="0" w:space="0" w:color="auto"/>
        <w:right w:val="none" w:sz="0" w:space="0" w:color="auto"/>
      </w:divBdr>
    </w:div>
    <w:div w:id="1554271469">
      <w:bodyDiv w:val="1"/>
      <w:marLeft w:val="0"/>
      <w:marRight w:val="0"/>
      <w:marTop w:val="0"/>
      <w:marBottom w:val="0"/>
      <w:divBdr>
        <w:top w:val="none" w:sz="0" w:space="0" w:color="auto"/>
        <w:left w:val="none" w:sz="0" w:space="0" w:color="auto"/>
        <w:bottom w:val="none" w:sz="0" w:space="0" w:color="auto"/>
        <w:right w:val="none" w:sz="0" w:space="0" w:color="auto"/>
      </w:divBdr>
    </w:div>
    <w:div w:id="1554344202">
      <w:bodyDiv w:val="1"/>
      <w:marLeft w:val="0"/>
      <w:marRight w:val="0"/>
      <w:marTop w:val="0"/>
      <w:marBottom w:val="0"/>
      <w:divBdr>
        <w:top w:val="none" w:sz="0" w:space="0" w:color="auto"/>
        <w:left w:val="none" w:sz="0" w:space="0" w:color="auto"/>
        <w:bottom w:val="none" w:sz="0" w:space="0" w:color="auto"/>
        <w:right w:val="none" w:sz="0" w:space="0" w:color="auto"/>
      </w:divBdr>
    </w:div>
    <w:div w:id="1554393121">
      <w:bodyDiv w:val="1"/>
      <w:marLeft w:val="0"/>
      <w:marRight w:val="0"/>
      <w:marTop w:val="0"/>
      <w:marBottom w:val="0"/>
      <w:divBdr>
        <w:top w:val="none" w:sz="0" w:space="0" w:color="auto"/>
        <w:left w:val="none" w:sz="0" w:space="0" w:color="auto"/>
        <w:bottom w:val="none" w:sz="0" w:space="0" w:color="auto"/>
        <w:right w:val="none" w:sz="0" w:space="0" w:color="auto"/>
      </w:divBdr>
    </w:div>
    <w:div w:id="1554735903">
      <w:bodyDiv w:val="1"/>
      <w:marLeft w:val="0"/>
      <w:marRight w:val="0"/>
      <w:marTop w:val="0"/>
      <w:marBottom w:val="0"/>
      <w:divBdr>
        <w:top w:val="none" w:sz="0" w:space="0" w:color="auto"/>
        <w:left w:val="none" w:sz="0" w:space="0" w:color="auto"/>
        <w:bottom w:val="none" w:sz="0" w:space="0" w:color="auto"/>
        <w:right w:val="none" w:sz="0" w:space="0" w:color="auto"/>
      </w:divBdr>
    </w:div>
    <w:div w:id="1554776584">
      <w:bodyDiv w:val="1"/>
      <w:marLeft w:val="0"/>
      <w:marRight w:val="0"/>
      <w:marTop w:val="0"/>
      <w:marBottom w:val="0"/>
      <w:divBdr>
        <w:top w:val="none" w:sz="0" w:space="0" w:color="auto"/>
        <w:left w:val="none" w:sz="0" w:space="0" w:color="auto"/>
        <w:bottom w:val="none" w:sz="0" w:space="0" w:color="auto"/>
        <w:right w:val="none" w:sz="0" w:space="0" w:color="auto"/>
      </w:divBdr>
    </w:div>
    <w:div w:id="1554805630">
      <w:bodyDiv w:val="1"/>
      <w:marLeft w:val="0"/>
      <w:marRight w:val="0"/>
      <w:marTop w:val="0"/>
      <w:marBottom w:val="0"/>
      <w:divBdr>
        <w:top w:val="none" w:sz="0" w:space="0" w:color="auto"/>
        <w:left w:val="none" w:sz="0" w:space="0" w:color="auto"/>
        <w:bottom w:val="none" w:sz="0" w:space="0" w:color="auto"/>
        <w:right w:val="none" w:sz="0" w:space="0" w:color="auto"/>
      </w:divBdr>
    </w:div>
    <w:div w:id="1554845835">
      <w:bodyDiv w:val="1"/>
      <w:marLeft w:val="0"/>
      <w:marRight w:val="0"/>
      <w:marTop w:val="0"/>
      <w:marBottom w:val="0"/>
      <w:divBdr>
        <w:top w:val="none" w:sz="0" w:space="0" w:color="auto"/>
        <w:left w:val="none" w:sz="0" w:space="0" w:color="auto"/>
        <w:bottom w:val="none" w:sz="0" w:space="0" w:color="auto"/>
        <w:right w:val="none" w:sz="0" w:space="0" w:color="auto"/>
      </w:divBdr>
    </w:div>
    <w:div w:id="1554846818">
      <w:bodyDiv w:val="1"/>
      <w:marLeft w:val="0"/>
      <w:marRight w:val="0"/>
      <w:marTop w:val="0"/>
      <w:marBottom w:val="0"/>
      <w:divBdr>
        <w:top w:val="none" w:sz="0" w:space="0" w:color="auto"/>
        <w:left w:val="none" w:sz="0" w:space="0" w:color="auto"/>
        <w:bottom w:val="none" w:sz="0" w:space="0" w:color="auto"/>
        <w:right w:val="none" w:sz="0" w:space="0" w:color="auto"/>
      </w:divBdr>
    </w:div>
    <w:div w:id="1555046732">
      <w:bodyDiv w:val="1"/>
      <w:marLeft w:val="0"/>
      <w:marRight w:val="0"/>
      <w:marTop w:val="0"/>
      <w:marBottom w:val="0"/>
      <w:divBdr>
        <w:top w:val="none" w:sz="0" w:space="0" w:color="auto"/>
        <w:left w:val="none" w:sz="0" w:space="0" w:color="auto"/>
        <w:bottom w:val="none" w:sz="0" w:space="0" w:color="auto"/>
        <w:right w:val="none" w:sz="0" w:space="0" w:color="auto"/>
      </w:divBdr>
    </w:div>
    <w:div w:id="1555311715">
      <w:bodyDiv w:val="1"/>
      <w:marLeft w:val="0"/>
      <w:marRight w:val="0"/>
      <w:marTop w:val="0"/>
      <w:marBottom w:val="0"/>
      <w:divBdr>
        <w:top w:val="none" w:sz="0" w:space="0" w:color="auto"/>
        <w:left w:val="none" w:sz="0" w:space="0" w:color="auto"/>
        <w:bottom w:val="none" w:sz="0" w:space="0" w:color="auto"/>
        <w:right w:val="none" w:sz="0" w:space="0" w:color="auto"/>
      </w:divBdr>
    </w:div>
    <w:div w:id="1555385499">
      <w:bodyDiv w:val="1"/>
      <w:marLeft w:val="0"/>
      <w:marRight w:val="0"/>
      <w:marTop w:val="0"/>
      <w:marBottom w:val="0"/>
      <w:divBdr>
        <w:top w:val="none" w:sz="0" w:space="0" w:color="auto"/>
        <w:left w:val="none" w:sz="0" w:space="0" w:color="auto"/>
        <w:bottom w:val="none" w:sz="0" w:space="0" w:color="auto"/>
        <w:right w:val="none" w:sz="0" w:space="0" w:color="auto"/>
      </w:divBdr>
    </w:div>
    <w:div w:id="1555502215">
      <w:bodyDiv w:val="1"/>
      <w:marLeft w:val="0"/>
      <w:marRight w:val="0"/>
      <w:marTop w:val="0"/>
      <w:marBottom w:val="0"/>
      <w:divBdr>
        <w:top w:val="none" w:sz="0" w:space="0" w:color="auto"/>
        <w:left w:val="none" w:sz="0" w:space="0" w:color="auto"/>
        <w:bottom w:val="none" w:sz="0" w:space="0" w:color="auto"/>
        <w:right w:val="none" w:sz="0" w:space="0" w:color="auto"/>
      </w:divBdr>
    </w:div>
    <w:div w:id="1555656503">
      <w:bodyDiv w:val="1"/>
      <w:marLeft w:val="0"/>
      <w:marRight w:val="0"/>
      <w:marTop w:val="0"/>
      <w:marBottom w:val="0"/>
      <w:divBdr>
        <w:top w:val="none" w:sz="0" w:space="0" w:color="auto"/>
        <w:left w:val="none" w:sz="0" w:space="0" w:color="auto"/>
        <w:bottom w:val="none" w:sz="0" w:space="0" w:color="auto"/>
        <w:right w:val="none" w:sz="0" w:space="0" w:color="auto"/>
      </w:divBdr>
    </w:div>
    <w:div w:id="1555773315">
      <w:bodyDiv w:val="1"/>
      <w:marLeft w:val="0"/>
      <w:marRight w:val="0"/>
      <w:marTop w:val="0"/>
      <w:marBottom w:val="0"/>
      <w:divBdr>
        <w:top w:val="none" w:sz="0" w:space="0" w:color="auto"/>
        <w:left w:val="none" w:sz="0" w:space="0" w:color="auto"/>
        <w:bottom w:val="none" w:sz="0" w:space="0" w:color="auto"/>
        <w:right w:val="none" w:sz="0" w:space="0" w:color="auto"/>
      </w:divBdr>
    </w:div>
    <w:div w:id="1555775781">
      <w:bodyDiv w:val="1"/>
      <w:marLeft w:val="0"/>
      <w:marRight w:val="0"/>
      <w:marTop w:val="0"/>
      <w:marBottom w:val="0"/>
      <w:divBdr>
        <w:top w:val="none" w:sz="0" w:space="0" w:color="auto"/>
        <w:left w:val="none" w:sz="0" w:space="0" w:color="auto"/>
        <w:bottom w:val="none" w:sz="0" w:space="0" w:color="auto"/>
        <w:right w:val="none" w:sz="0" w:space="0" w:color="auto"/>
      </w:divBdr>
    </w:div>
    <w:div w:id="1555922055">
      <w:bodyDiv w:val="1"/>
      <w:marLeft w:val="0"/>
      <w:marRight w:val="0"/>
      <w:marTop w:val="0"/>
      <w:marBottom w:val="0"/>
      <w:divBdr>
        <w:top w:val="none" w:sz="0" w:space="0" w:color="auto"/>
        <w:left w:val="none" w:sz="0" w:space="0" w:color="auto"/>
        <w:bottom w:val="none" w:sz="0" w:space="0" w:color="auto"/>
        <w:right w:val="none" w:sz="0" w:space="0" w:color="auto"/>
      </w:divBdr>
    </w:div>
    <w:div w:id="1555963333">
      <w:bodyDiv w:val="1"/>
      <w:marLeft w:val="0"/>
      <w:marRight w:val="0"/>
      <w:marTop w:val="0"/>
      <w:marBottom w:val="0"/>
      <w:divBdr>
        <w:top w:val="none" w:sz="0" w:space="0" w:color="auto"/>
        <w:left w:val="none" w:sz="0" w:space="0" w:color="auto"/>
        <w:bottom w:val="none" w:sz="0" w:space="0" w:color="auto"/>
        <w:right w:val="none" w:sz="0" w:space="0" w:color="auto"/>
      </w:divBdr>
    </w:div>
    <w:div w:id="1556045768">
      <w:bodyDiv w:val="1"/>
      <w:marLeft w:val="0"/>
      <w:marRight w:val="0"/>
      <w:marTop w:val="0"/>
      <w:marBottom w:val="0"/>
      <w:divBdr>
        <w:top w:val="none" w:sz="0" w:space="0" w:color="auto"/>
        <w:left w:val="none" w:sz="0" w:space="0" w:color="auto"/>
        <w:bottom w:val="none" w:sz="0" w:space="0" w:color="auto"/>
        <w:right w:val="none" w:sz="0" w:space="0" w:color="auto"/>
      </w:divBdr>
    </w:div>
    <w:div w:id="1556114776">
      <w:bodyDiv w:val="1"/>
      <w:marLeft w:val="0"/>
      <w:marRight w:val="0"/>
      <w:marTop w:val="0"/>
      <w:marBottom w:val="0"/>
      <w:divBdr>
        <w:top w:val="none" w:sz="0" w:space="0" w:color="auto"/>
        <w:left w:val="none" w:sz="0" w:space="0" w:color="auto"/>
        <w:bottom w:val="none" w:sz="0" w:space="0" w:color="auto"/>
        <w:right w:val="none" w:sz="0" w:space="0" w:color="auto"/>
      </w:divBdr>
    </w:div>
    <w:div w:id="1556163868">
      <w:bodyDiv w:val="1"/>
      <w:marLeft w:val="0"/>
      <w:marRight w:val="0"/>
      <w:marTop w:val="0"/>
      <w:marBottom w:val="0"/>
      <w:divBdr>
        <w:top w:val="none" w:sz="0" w:space="0" w:color="auto"/>
        <w:left w:val="none" w:sz="0" w:space="0" w:color="auto"/>
        <w:bottom w:val="none" w:sz="0" w:space="0" w:color="auto"/>
        <w:right w:val="none" w:sz="0" w:space="0" w:color="auto"/>
      </w:divBdr>
    </w:div>
    <w:div w:id="1556313836">
      <w:bodyDiv w:val="1"/>
      <w:marLeft w:val="0"/>
      <w:marRight w:val="0"/>
      <w:marTop w:val="0"/>
      <w:marBottom w:val="0"/>
      <w:divBdr>
        <w:top w:val="none" w:sz="0" w:space="0" w:color="auto"/>
        <w:left w:val="none" w:sz="0" w:space="0" w:color="auto"/>
        <w:bottom w:val="none" w:sz="0" w:space="0" w:color="auto"/>
        <w:right w:val="none" w:sz="0" w:space="0" w:color="auto"/>
      </w:divBdr>
    </w:div>
    <w:div w:id="1556546208">
      <w:bodyDiv w:val="1"/>
      <w:marLeft w:val="0"/>
      <w:marRight w:val="0"/>
      <w:marTop w:val="0"/>
      <w:marBottom w:val="0"/>
      <w:divBdr>
        <w:top w:val="none" w:sz="0" w:space="0" w:color="auto"/>
        <w:left w:val="none" w:sz="0" w:space="0" w:color="auto"/>
        <w:bottom w:val="none" w:sz="0" w:space="0" w:color="auto"/>
        <w:right w:val="none" w:sz="0" w:space="0" w:color="auto"/>
      </w:divBdr>
    </w:div>
    <w:div w:id="1556818835">
      <w:bodyDiv w:val="1"/>
      <w:marLeft w:val="0"/>
      <w:marRight w:val="0"/>
      <w:marTop w:val="0"/>
      <w:marBottom w:val="0"/>
      <w:divBdr>
        <w:top w:val="none" w:sz="0" w:space="0" w:color="auto"/>
        <w:left w:val="none" w:sz="0" w:space="0" w:color="auto"/>
        <w:bottom w:val="none" w:sz="0" w:space="0" w:color="auto"/>
        <w:right w:val="none" w:sz="0" w:space="0" w:color="auto"/>
      </w:divBdr>
    </w:div>
    <w:div w:id="1556888043">
      <w:bodyDiv w:val="1"/>
      <w:marLeft w:val="0"/>
      <w:marRight w:val="0"/>
      <w:marTop w:val="0"/>
      <w:marBottom w:val="0"/>
      <w:divBdr>
        <w:top w:val="none" w:sz="0" w:space="0" w:color="auto"/>
        <w:left w:val="none" w:sz="0" w:space="0" w:color="auto"/>
        <w:bottom w:val="none" w:sz="0" w:space="0" w:color="auto"/>
        <w:right w:val="none" w:sz="0" w:space="0" w:color="auto"/>
      </w:divBdr>
    </w:div>
    <w:div w:id="1556893432">
      <w:bodyDiv w:val="1"/>
      <w:marLeft w:val="0"/>
      <w:marRight w:val="0"/>
      <w:marTop w:val="0"/>
      <w:marBottom w:val="0"/>
      <w:divBdr>
        <w:top w:val="none" w:sz="0" w:space="0" w:color="auto"/>
        <w:left w:val="none" w:sz="0" w:space="0" w:color="auto"/>
        <w:bottom w:val="none" w:sz="0" w:space="0" w:color="auto"/>
        <w:right w:val="none" w:sz="0" w:space="0" w:color="auto"/>
      </w:divBdr>
    </w:div>
    <w:div w:id="1556893788">
      <w:bodyDiv w:val="1"/>
      <w:marLeft w:val="0"/>
      <w:marRight w:val="0"/>
      <w:marTop w:val="0"/>
      <w:marBottom w:val="0"/>
      <w:divBdr>
        <w:top w:val="none" w:sz="0" w:space="0" w:color="auto"/>
        <w:left w:val="none" w:sz="0" w:space="0" w:color="auto"/>
        <w:bottom w:val="none" w:sz="0" w:space="0" w:color="auto"/>
        <w:right w:val="none" w:sz="0" w:space="0" w:color="auto"/>
      </w:divBdr>
    </w:div>
    <w:div w:id="1557010978">
      <w:bodyDiv w:val="1"/>
      <w:marLeft w:val="0"/>
      <w:marRight w:val="0"/>
      <w:marTop w:val="0"/>
      <w:marBottom w:val="0"/>
      <w:divBdr>
        <w:top w:val="none" w:sz="0" w:space="0" w:color="auto"/>
        <w:left w:val="none" w:sz="0" w:space="0" w:color="auto"/>
        <w:bottom w:val="none" w:sz="0" w:space="0" w:color="auto"/>
        <w:right w:val="none" w:sz="0" w:space="0" w:color="auto"/>
      </w:divBdr>
    </w:div>
    <w:div w:id="1557083224">
      <w:bodyDiv w:val="1"/>
      <w:marLeft w:val="0"/>
      <w:marRight w:val="0"/>
      <w:marTop w:val="0"/>
      <w:marBottom w:val="0"/>
      <w:divBdr>
        <w:top w:val="none" w:sz="0" w:space="0" w:color="auto"/>
        <w:left w:val="none" w:sz="0" w:space="0" w:color="auto"/>
        <w:bottom w:val="none" w:sz="0" w:space="0" w:color="auto"/>
        <w:right w:val="none" w:sz="0" w:space="0" w:color="auto"/>
      </w:divBdr>
    </w:div>
    <w:div w:id="1557201155">
      <w:bodyDiv w:val="1"/>
      <w:marLeft w:val="0"/>
      <w:marRight w:val="0"/>
      <w:marTop w:val="0"/>
      <w:marBottom w:val="0"/>
      <w:divBdr>
        <w:top w:val="none" w:sz="0" w:space="0" w:color="auto"/>
        <w:left w:val="none" w:sz="0" w:space="0" w:color="auto"/>
        <w:bottom w:val="none" w:sz="0" w:space="0" w:color="auto"/>
        <w:right w:val="none" w:sz="0" w:space="0" w:color="auto"/>
      </w:divBdr>
    </w:div>
    <w:div w:id="1557353667">
      <w:bodyDiv w:val="1"/>
      <w:marLeft w:val="0"/>
      <w:marRight w:val="0"/>
      <w:marTop w:val="0"/>
      <w:marBottom w:val="0"/>
      <w:divBdr>
        <w:top w:val="none" w:sz="0" w:space="0" w:color="auto"/>
        <w:left w:val="none" w:sz="0" w:space="0" w:color="auto"/>
        <w:bottom w:val="none" w:sz="0" w:space="0" w:color="auto"/>
        <w:right w:val="none" w:sz="0" w:space="0" w:color="auto"/>
      </w:divBdr>
    </w:div>
    <w:div w:id="1557471396">
      <w:bodyDiv w:val="1"/>
      <w:marLeft w:val="0"/>
      <w:marRight w:val="0"/>
      <w:marTop w:val="0"/>
      <w:marBottom w:val="0"/>
      <w:divBdr>
        <w:top w:val="none" w:sz="0" w:space="0" w:color="auto"/>
        <w:left w:val="none" w:sz="0" w:space="0" w:color="auto"/>
        <w:bottom w:val="none" w:sz="0" w:space="0" w:color="auto"/>
        <w:right w:val="none" w:sz="0" w:space="0" w:color="auto"/>
      </w:divBdr>
    </w:div>
    <w:div w:id="1557621465">
      <w:bodyDiv w:val="1"/>
      <w:marLeft w:val="0"/>
      <w:marRight w:val="0"/>
      <w:marTop w:val="0"/>
      <w:marBottom w:val="0"/>
      <w:divBdr>
        <w:top w:val="none" w:sz="0" w:space="0" w:color="auto"/>
        <w:left w:val="none" w:sz="0" w:space="0" w:color="auto"/>
        <w:bottom w:val="none" w:sz="0" w:space="0" w:color="auto"/>
        <w:right w:val="none" w:sz="0" w:space="0" w:color="auto"/>
      </w:divBdr>
    </w:div>
    <w:div w:id="1557660454">
      <w:bodyDiv w:val="1"/>
      <w:marLeft w:val="0"/>
      <w:marRight w:val="0"/>
      <w:marTop w:val="0"/>
      <w:marBottom w:val="0"/>
      <w:divBdr>
        <w:top w:val="none" w:sz="0" w:space="0" w:color="auto"/>
        <w:left w:val="none" w:sz="0" w:space="0" w:color="auto"/>
        <w:bottom w:val="none" w:sz="0" w:space="0" w:color="auto"/>
        <w:right w:val="none" w:sz="0" w:space="0" w:color="auto"/>
      </w:divBdr>
    </w:div>
    <w:div w:id="1558009657">
      <w:bodyDiv w:val="1"/>
      <w:marLeft w:val="0"/>
      <w:marRight w:val="0"/>
      <w:marTop w:val="0"/>
      <w:marBottom w:val="0"/>
      <w:divBdr>
        <w:top w:val="none" w:sz="0" w:space="0" w:color="auto"/>
        <w:left w:val="none" w:sz="0" w:space="0" w:color="auto"/>
        <w:bottom w:val="none" w:sz="0" w:space="0" w:color="auto"/>
        <w:right w:val="none" w:sz="0" w:space="0" w:color="auto"/>
      </w:divBdr>
    </w:div>
    <w:div w:id="1558053487">
      <w:bodyDiv w:val="1"/>
      <w:marLeft w:val="0"/>
      <w:marRight w:val="0"/>
      <w:marTop w:val="0"/>
      <w:marBottom w:val="0"/>
      <w:divBdr>
        <w:top w:val="none" w:sz="0" w:space="0" w:color="auto"/>
        <w:left w:val="none" w:sz="0" w:space="0" w:color="auto"/>
        <w:bottom w:val="none" w:sz="0" w:space="0" w:color="auto"/>
        <w:right w:val="none" w:sz="0" w:space="0" w:color="auto"/>
      </w:divBdr>
    </w:div>
    <w:div w:id="1558207100">
      <w:bodyDiv w:val="1"/>
      <w:marLeft w:val="0"/>
      <w:marRight w:val="0"/>
      <w:marTop w:val="0"/>
      <w:marBottom w:val="0"/>
      <w:divBdr>
        <w:top w:val="none" w:sz="0" w:space="0" w:color="auto"/>
        <w:left w:val="none" w:sz="0" w:space="0" w:color="auto"/>
        <w:bottom w:val="none" w:sz="0" w:space="0" w:color="auto"/>
        <w:right w:val="none" w:sz="0" w:space="0" w:color="auto"/>
      </w:divBdr>
    </w:div>
    <w:div w:id="1558272814">
      <w:bodyDiv w:val="1"/>
      <w:marLeft w:val="0"/>
      <w:marRight w:val="0"/>
      <w:marTop w:val="0"/>
      <w:marBottom w:val="0"/>
      <w:divBdr>
        <w:top w:val="none" w:sz="0" w:space="0" w:color="auto"/>
        <w:left w:val="none" w:sz="0" w:space="0" w:color="auto"/>
        <w:bottom w:val="none" w:sz="0" w:space="0" w:color="auto"/>
        <w:right w:val="none" w:sz="0" w:space="0" w:color="auto"/>
      </w:divBdr>
    </w:div>
    <w:div w:id="1558274516">
      <w:bodyDiv w:val="1"/>
      <w:marLeft w:val="0"/>
      <w:marRight w:val="0"/>
      <w:marTop w:val="0"/>
      <w:marBottom w:val="0"/>
      <w:divBdr>
        <w:top w:val="none" w:sz="0" w:space="0" w:color="auto"/>
        <w:left w:val="none" w:sz="0" w:space="0" w:color="auto"/>
        <w:bottom w:val="none" w:sz="0" w:space="0" w:color="auto"/>
        <w:right w:val="none" w:sz="0" w:space="0" w:color="auto"/>
      </w:divBdr>
    </w:div>
    <w:div w:id="1558321484">
      <w:bodyDiv w:val="1"/>
      <w:marLeft w:val="0"/>
      <w:marRight w:val="0"/>
      <w:marTop w:val="0"/>
      <w:marBottom w:val="0"/>
      <w:divBdr>
        <w:top w:val="none" w:sz="0" w:space="0" w:color="auto"/>
        <w:left w:val="none" w:sz="0" w:space="0" w:color="auto"/>
        <w:bottom w:val="none" w:sz="0" w:space="0" w:color="auto"/>
        <w:right w:val="none" w:sz="0" w:space="0" w:color="auto"/>
      </w:divBdr>
    </w:div>
    <w:div w:id="1558470398">
      <w:bodyDiv w:val="1"/>
      <w:marLeft w:val="0"/>
      <w:marRight w:val="0"/>
      <w:marTop w:val="0"/>
      <w:marBottom w:val="0"/>
      <w:divBdr>
        <w:top w:val="none" w:sz="0" w:space="0" w:color="auto"/>
        <w:left w:val="none" w:sz="0" w:space="0" w:color="auto"/>
        <w:bottom w:val="none" w:sz="0" w:space="0" w:color="auto"/>
        <w:right w:val="none" w:sz="0" w:space="0" w:color="auto"/>
      </w:divBdr>
    </w:div>
    <w:div w:id="1558667114">
      <w:bodyDiv w:val="1"/>
      <w:marLeft w:val="0"/>
      <w:marRight w:val="0"/>
      <w:marTop w:val="0"/>
      <w:marBottom w:val="0"/>
      <w:divBdr>
        <w:top w:val="none" w:sz="0" w:space="0" w:color="auto"/>
        <w:left w:val="none" w:sz="0" w:space="0" w:color="auto"/>
        <w:bottom w:val="none" w:sz="0" w:space="0" w:color="auto"/>
        <w:right w:val="none" w:sz="0" w:space="0" w:color="auto"/>
      </w:divBdr>
    </w:div>
    <w:div w:id="1559124098">
      <w:bodyDiv w:val="1"/>
      <w:marLeft w:val="0"/>
      <w:marRight w:val="0"/>
      <w:marTop w:val="0"/>
      <w:marBottom w:val="0"/>
      <w:divBdr>
        <w:top w:val="none" w:sz="0" w:space="0" w:color="auto"/>
        <w:left w:val="none" w:sz="0" w:space="0" w:color="auto"/>
        <w:bottom w:val="none" w:sz="0" w:space="0" w:color="auto"/>
        <w:right w:val="none" w:sz="0" w:space="0" w:color="auto"/>
      </w:divBdr>
    </w:div>
    <w:div w:id="1559169350">
      <w:bodyDiv w:val="1"/>
      <w:marLeft w:val="0"/>
      <w:marRight w:val="0"/>
      <w:marTop w:val="0"/>
      <w:marBottom w:val="0"/>
      <w:divBdr>
        <w:top w:val="none" w:sz="0" w:space="0" w:color="auto"/>
        <w:left w:val="none" w:sz="0" w:space="0" w:color="auto"/>
        <w:bottom w:val="none" w:sz="0" w:space="0" w:color="auto"/>
        <w:right w:val="none" w:sz="0" w:space="0" w:color="auto"/>
      </w:divBdr>
    </w:div>
    <w:div w:id="1559171318">
      <w:bodyDiv w:val="1"/>
      <w:marLeft w:val="0"/>
      <w:marRight w:val="0"/>
      <w:marTop w:val="0"/>
      <w:marBottom w:val="0"/>
      <w:divBdr>
        <w:top w:val="none" w:sz="0" w:space="0" w:color="auto"/>
        <w:left w:val="none" w:sz="0" w:space="0" w:color="auto"/>
        <w:bottom w:val="none" w:sz="0" w:space="0" w:color="auto"/>
        <w:right w:val="none" w:sz="0" w:space="0" w:color="auto"/>
      </w:divBdr>
    </w:div>
    <w:div w:id="1559171320">
      <w:bodyDiv w:val="1"/>
      <w:marLeft w:val="0"/>
      <w:marRight w:val="0"/>
      <w:marTop w:val="0"/>
      <w:marBottom w:val="0"/>
      <w:divBdr>
        <w:top w:val="none" w:sz="0" w:space="0" w:color="auto"/>
        <w:left w:val="none" w:sz="0" w:space="0" w:color="auto"/>
        <w:bottom w:val="none" w:sz="0" w:space="0" w:color="auto"/>
        <w:right w:val="none" w:sz="0" w:space="0" w:color="auto"/>
      </w:divBdr>
    </w:div>
    <w:div w:id="1559198999">
      <w:bodyDiv w:val="1"/>
      <w:marLeft w:val="0"/>
      <w:marRight w:val="0"/>
      <w:marTop w:val="0"/>
      <w:marBottom w:val="0"/>
      <w:divBdr>
        <w:top w:val="none" w:sz="0" w:space="0" w:color="auto"/>
        <w:left w:val="none" w:sz="0" w:space="0" w:color="auto"/>
        <w:bottom w:val="none" w:sz="0" w:space="0" w:color="auto"/>
        <w:right w:val="none" w:sz="0" w:space="0" w:color="auto"/>
      </w:divBdr>
    </w:div>
    <w:div w:id="1559322327">
      <w:bodyDiv w:val="1"/>
      <w:marLeft w:val="0"/>
      <w:marRight w:val="0"/>
      <w:marTop w:val="0"/>
      <w:marBottom w:val="0"/>
      <w:divBdr>
        <w:top w:val="none" w:sz="0" w:space="0" w:color="auto"/>
        <w:left w:val="none" w:sz="0" w:space="0" w:color="auto"/>
        <w:bottom w:val="none" w:sz="0" w:space="0" w:color="auto"/>
        <w:right w:val="none" w:sz="0" w:space="0" w:color="auto"/>
      </w:divBdr>
    </w:div>
    <w:div w:id="1559630468">
      <w:bodyDiv w:val="1"/>
      <w:marLeft w:val="0"/>
      <w:marRight w:val="0"/>
      <w:marTop w:val="0"/>
      <w:marBottom w:val="0"/>
      <w:divBdr>
        <w:top w:val="none" w:sz="0" w:space="0" w:color="auto"/>
        <w:left w:val="none" w:sz="0" w:space="0" w:color="auto"/>
        <w:bottom w:val="none" w:sz="0" w:space="0" w:color="auto"/>
        <w:right w:val="none" w:sz="0" w:space="0" w:color="auto"/>
      </w:divBdr>
    </w:div>
    <w:div w:id="1559706529">
      <w:bodyDiv w:val="1"/>
      <w:marLeft w:val="0"/>
      <w:marRight w:val="0"/>
      <w:marTop w:val="0"/>
      <w:marBottom w:val="0"/>
      <w:divBdr>
        <w:top w:val="none" w:sz="0" w:space="0" w:color="auto"/>
        <w:left w:val="none" w:sz="0" w:space="0" w:color="auto"/>
        <w:bottom w:val="none" w:sz="0" w:space="0" w:color="auto"/>
        <w:right w:val="none" w:sz="0" w:space="0" w:color="auto"/>
      </w:divBdr>
    </w:div>
    <w:div w:id="1560045227">
      <w:bodyDiv w:val="1"/>
      <w:marLeft w:val="0"/>
      <w:marRight w:val="0"/>
      <w:marTop w:val="0"/>
      <w:marBottom w:val="0"/>
      <w:divBdr>
        <w:top w:val="none" w:sz="0" w:space="0" w:color="auto"/>
        <w:left w:val="none" w:sz="0" w:space="0" w:color="auto"/>
        <w:bottom w:val="none" w:sz="0" w:space="0" w:color="auto"/>
        <w:right w:val="none" w:sz="0" w:space="0" w:color="auto"/>
      </w:divBdr>
    </w:div>
    <w:div w:id="1560088209">
      <w:bodyDiv w:val="1"/>
      <w:marLeft w:val="0"/>
      <w:marRight w:val="0"/>
      <w:marTop w:val="0"/>
      <w:marBottom w:val="0"/>
      <w:divBdr>
        <w:top w:val="none" w:sz="0" w:space="0" w:color="auto"/>
        <w:left w:val="none" w:sz="0" w:space="0" w:color="auto"/>
        <w:bottom w:val="none" w:sz="0" w:space="0" w:color="auto"/>
        <w:right w:val="none" w:sz="0" w:space="0" w:color="auto"/>
      </w:divBdr>
    </w:div>
    <w:div w:id="1560165589">
      <w:bodyDiv w:val="1"/>
      <w:marLeft w:val="0"/>
      <w:marRight w:val="0"/>
      <w:marTop w:val="0"/>
      <w:marBottom w:val="0"/>
      <w:divBdr>
        <w:top w:val="none" w:sz="0" w:space="0" w:color="auto"/>
        <w:left w:val="none" w:sz="0" w:space="0" w:color="auto"/>
        <w:bottom w:val="none" w:sz="0" w:space="0" w:color="auto"/>
        <w:right w:val="none" w:sz="0" w:space="0" w:color="auto"/>
      </w:divBdr>
    </w:div>
    <w:div w:id="1560239158">
      <w:bodyDiv w:val="1"/>
      <w:marLeft w:val="0"/>
      <w:marRight w:val="0"/>
      <w:marTop w:val="0"/>
      <w:marBottom w:val="0"/>
      <w:divBdr>
        <w:top w:val="none" w:sz="0" w:space="0" w:color="auto"/>
        <w:left w:val="none" w:sz="0" w:space="0" w:color="auto"/>
        <w:bottom w:val="none" w:sz="0" w:space="0" w:color="auto"/>
        <w:right w:val="none" w:sz="0" w:space="0" w:color="auto"/>
      </w:divBdr>
    </w:div>
    <w:div w:id="1560481799">
      <w:bodyDiv w:val="1"/>
      <w:marLeft w:val="0"/>
      <w:marRight w:val="0"/>
      <w:marTop w:val="0"/>
      <w:marBottom w:val="0"/>
      <w:divBdr>
        <w:top w:val="none" w:sz="0" w:space="0" w:color="auto"/>
        <w:left w:val="none" w:sz="0" w:space="0" w:color="auto"/>
        <w:bottom w:val="none" w:sz="0" w:space="0" w:color="auto"/>
        <w:right w:val="none" w:sz="0" w:space="0" w:color="auto"/>
      </w:divBdr>
    </w:div>
    <w:div w:id="1560508029">
      <w:bodyDiv w:val="1"/>
      <w:marLeft w:val="0"/>
      <w:marRight w:val="0"/>
      <w:marTop w:val="0"/>
      <w:marBottom w:val="0"/>
      <w:divBdr>
        <w:top w:val="none" w:sz="0" w:space="0" w:color="auto"/>
        <w:left w:val="none" w:sz="0" w:space="0" w:color="auto"/>
        <w:bottom w:val="none" w:sz="0" w:space="0" w:color="auto"/>
        <w:right w:val="none" w:sz="0" w:space="0" w:color="auto"/>
      </w:divBdr>
    </w:div>
    <w:div w:id="1560899097">
      <w:bodyDiv w:val="1"/>
      <w:marLeft w:val="0"/>
      <w:marRight w:val="0"/>
      <w:marTop w:val="0"/>
      <w:marBottom w:val="0"/>
      <w:divBdr>
        <w:top w:val="none" w:sz="0" w:space="0" w:color="auto"/>
        <w:left w:val="none" w:sz="0" w:space="0" w:color="auto"/>
        <w:bottom w:val="none" w:sz="0" w:space="0" w:color="auto"/>
        <w:right w:val="none" w:sz="0" w:space="0" w:color="auto"/>
      </w:divBdr>
    </w:div>
    <w:div w:id="1561163799">
      <w:bodyDiv w:val="1"/>
      <w:marLeft w:val="0"/>
      <w:marRight w:val="0"/>
      <w:marTop w:val="0"/>
      <w:marBottom w:val="0"/>
      <w:divBdr>
        <w:top w:val="none" w:sz="0" w:space="0" w:color="auto"/>
        <w:left w:val="none" w:sz="0" w:space="0" w:color="auto"/>
        <w:bottom w:val="none" w:sz="0" w:space="0" w:color="auto"/>
        <w:right w:val="none" w:sz="0" w:space="0" w:color="auto"/>
      </w:divBdr>
    </w:div>
    <w:div w:id="1561211694">
      <w:bodyDiv w:val="1"/>
      <w:marLeft w:val="0"/>
      <w:marRight w:val="0"/>
      <w:marTop w:val="0"/>
      <w:marBottom w:val="0"/>
      <w:divBdr>
        <w:top w:val="none" w:sz="0" w:space="0" w:color="auto"/>
        <w:left w:val="none" w:sz="0" w:space="0" w:color="auto"/>
        <w:bottom w:val="none" w:sz="0" w:space="0" w:color="auto"/>
        <w:right w:val="none" w:sz="0" w:space="0" w:color="auto"/>
      </w:divBdr>
    </w:div>
    <w:div w:id="1561483391">
      <w:bodyDiv w:val="1"/>
      <w:marLeft w:val="0"/>
      <w:marRight w:val="0"/>
      <w:marTop w:val="0"/>
      <w:marBottom w:val="0"/>
      <w:divBdr>
        <w:top w:val="none" w:sz="0" w:space="0" w:color="auto"/>
        <w:left w:val="none" w:sz="0" w:space="0" w:color="auto"/>
        <w:bottom w:val="none" w:sz="0" w:space="0" w:color="auto"/>
        <w:right w:val="none" w:sz="0" w:space="0" w:color="auto"/>
      </w:divBdr>
    </w:div>
    <w:div w:id="1561557782">
      <w:bodyDiv w:val="1"/>
      <w:marLeft w:val="0"/>
      <w:marRight w:val="0"/>
      <w:marTop w:val="0"/>
      <w:marBottom w:val="0"/>
      <w:divBdr>
        <w:top w:val="none" w:sz="0" w:space="0" w:color="auto"/>
        <w:left w:val="none" w:sz="0" w:space="0" w:color="auto"/>
        <w:bottom w:val="none" w:sz="0" w:space="0" w:color="auto"/>
        <w:right w:val="none" w:sz="0" w:space="0" w:color="auto"/>
      </w:divBdr>
    </w:div>
    <w:div w:id="1561599635">
      <w:bodyDiv w:val="1"/>
      <w:marLeft w:val="0"/>
      <w:marRight w:val="0"/>
      <w:marTop w:val="0"/>
      <w:marBottom w:val="0"/>
      <w:divBdr>
        <w:top w:val="none" w:sz="0" w:space="0" w:color="auto"/>
        <w:left w:val="none" w:sz="0" w:space="0" w:color="auto"/>
        <w:bottom w:val="none" w:sz="0" w:space="0" w:color="auto"/>
        <w:right w:val="none" w:sz="0" w:space="0" w:color="auto"/>
      </w:divBdr>
    </w:div>
    <w:div w:id="1561671522">
      <w:bodyDiv w:val="1"/>
      <w:marLeft w:val="0"/>
      <w:marRight w:val="0"/>
      <w:marTop w:val="0"/>
      <w:marBottom w:val="0"/>
      <w:divBdr>
        <w:top w:val="none" w:sz="0" w:space="0" w:color="auto"/>
        <w:left w:val="none" w:sz="0" w:space="0" w:color="auto"/>
        <w:bottom w:val="none" w:sz="0" w:space="0" w:color="auto"/>
        <w:right w:val="none" w:sz="0" w:space="0" w:color="auto"/>
      </w:divBdr>
    </w:div>
    <w:div w:id="1561743514">
      <w:bodyDiv w:val="1"/>
      <w:marLeft w:val="0"/>
      <w:marRight w:val="0"/>
      <w:marTop w:val="0"/>
      <w:marBottom w:val="0"/>
      <w:divBdr>
        <w:top w:val="none" w:sz="0" w:space="0" w:color="auto"/>
        <w:left w:val="none" w:sz="0" w:space="0" w:color="auto"/>
        <w:bottom w:val="none" w:sz="0" w:space="0" w:color="auto"/>
        <w:right w:val="none" w:sz="0" w:space="0" w:color="auto"/>
      </w:divBdr>
    </w:div>
    <w:div w:id="1561819391">
      <w:bodyDiv w:val="1"/>
      <w:marLeft w:val="0"/>
      <w:marRight w:val="0"/>
      <w:marTop w:val="0"/>
      <w:marBottom w:val="0"/>
      <w:divBdr>
        <w:top w:val="none" w:sz="0" w:space="0" w:color="auto"/>
        <w:left w:val="none" w:sz="0" w:space="0" w:color="auto"/>
        <w:bottom w:val="none" w:sz="0" w:space="0" w:color="auto"/>
        <w:right w:val="none" w:sz="0" w:space="0" w:color="auto"/>
      </w:divBdr>
    </w:div>
    <w:div w:id="1561866199">
      <w:bodyDiv w:val="1"/>
      <w:marLeft w:val="0"/>
      <w:marRight w:val="0"/>
      <w:marTop w:val="0"/>
      <w:marBottom w:val="0"/>
      <w:divBdr>
        <w:top w:val="none" w:sz="0" w:space="0" w:color="auto"/>
        <w:left w:val="none" w:sz="0" w:space="0" w:color="auto"/>
        <w:bottom w:val="none" w:sz="0" w:space="0" w:color="auto"/>
        <w:right w:val="none" w:sz="0" w:space="0" w:color="auto"/>
      </w:divBdr>
    </w:div>
    <w:div w:id="1562058486">
      <w:bodyDiv w:val="1"/>
      <w:marLeft w:val="0"/>
      <w:marRight w:val="0"/>
      <w:marTop w:val="0"/>
      <w:marBottom w:val="0"/>
      <w:divBdr>
        <w:top w:val="none" w:sz="0" w:space="0" w:color="auto"/>
        <w:left w:val="none" w:sz="0" w:space="0" w:color="auto"/>
        <w:bottom w:val="none" w:sz="0" w:space="0" w:color="auto"/>
        <w:right w:val="none" w:sz="0" w:space="0" w:color="auto"/>
      </w:divBdr>
    </w:div>
    <w:div w:id="1562255310">
      <w:bodyDiv w:val="1"/>
      <w:marLeft w:val="0"/>
      <w:marRight w:val="0"/>
      <w:marTop w:val="0"/>
      <w:marBottom w:val="0"/>
      <w:divBdr>
        <w:top w:val="none" w:sz="0" w:space="0" w:color="auto"/>
        <w:left w:val="none" w:sz="0" w:space="0" w:color="auto"/>
        <w:bottom w:val="none" w:sz="0" w:space="0" w:color="auto"/>
        <w:right w:val="none" w:sz="0" w:space="0" w:color="auto"/>
      </w:divBdr>
    </w:div>
    <w:div w:id="1562256173">
      <w:bodyDiv w:val="1"/>
      <w:marLeft w:val="0"/>
      <w:marRight w:val="0"/>
      <w:marTop w:val="0"/>
      <w:marBottom w:val="0"/>
      <w:divBdr>
        <w:top w:val="none" w:sz="0" w:space="0" w:color="auto"/>
        <w:left w:val="none" w:sz="0" w:space="0" w:color="auto"/>
        <w:bottom w:val="none" w:sz="0" w:space="0" w:color="auto"/>
        <w:right w:val="none" w:sz="0" w:space="0" w:color="auto"/>
      </w:divBdr>
    </w:div>
    <w:div w:id="1562593342">
      <w:bodyDiv w:val="1"/>
      <w:marLeft w:val="0"/>
      <w:marRight w:val="0"/>
      <w:marTop w:val="0"/>
      <w:marBottom w:val="0"/>
      <w:divBdr>
        <w:top w:val="none" w:sz="0" w:space="0" w:color="auto"/>
        <w:left w:val="none" w:sz="0" w:space="0" w:color="auto"/>
        <w:bottom w:val="none" w:sz="0" w:space="0" w:color="auto"/>
        <w:right w:val="none" w:sz="0" w:space="0" w:color="auto"/>
      </w:divBdr>
    </w:div>
    <w:div w:id="1562716968">
      <w:bodyDiv w:val="1"/>
      <w:marLeft w:val="0"/>
      <w:marRight w:val="0"/>
      <w:marTop w:val="0"/>
      <w:marBottom w:val="0"/>
      <w:divBdr>
        <w:top w:val="none" w:sz="0" w:space="0" w:color="auto"/>
        <w:left w:val="none" w:sz="0" w:space="0" w:color="auto"/>
        <w:bottom w:val="none" w:sz="0" w:space="0" w:color="auto"/>
        <w:right w:val="none" w:sz="0" w:space="0" w:color="auto"/>
      </w:divBdr>
    </w:div>
    <w:div w:id="1562785633">
      <w:bodyDiv w:val="1"/>
      <w:marLeft w:val="0"/>
      <w:marRight w:val="0"/>
      <w:marTop w:val="0"/>
      <w:marBottom w:val="0"/>
      <w:divBdr>
        <w:top w:val="none" w:sz="0" w:space="0" w:color="auto"/>
        <w:left w:val="none" w:sz="0" w:space="0" w:color="auto"/>
        <w:bottom w:val="none" w:sz="0" w:space="0" w:color="auto"/>
        <w:right w:val="none" w:sz="0" w:space="0" w:color="auto"/>
      </w:divBdr>
    </w:div>
    <w:div w:id="1562906624">
      <w:bodyDiv w:val="1"/>
      <w:marLeft w:val="0"/>
      <w:marRight w:val="0"/>
      <w:marTop w:val="0"/>
      <w:marBottom w:val="0"/>
      <w:divBdr>
        <w:top w:val="none" w:sz="0" w:space="0" w:color="auto"/>
        <w:left w:val="none" w:sz="0" w:space="0" w:color="auto"/>
        <w:bottom w:val="none" w:sz="0" w:space="0" w:color="auto"/>
        <w:right w:val="none" w:sz="0" w:space="0" w:color="auto"/>
      </w:divBdr>
    </w:div>
    <w:div w:id="1562980555">
      <w:bodyDiv w:val="1"/>
      <w:marLeft w:val="0"/>
      <w:marRight w:val="0"/>
      <w:marTop w:val="0"/>
      <w:marBottom w:val="0"/>
      <w:divBdr>
        <w:top w:val="none" w:sz="0" w:space="0" w:color="auto"/>
        <w:left w:val="none" w:sz="0" w:space="0" w:color="auto"/>
        <w:bottom w:val="none" w:sz="0" w:space="0" w:color="auto"/>
        <w:right w:val="none" w:sz="0" w:space="0" w:color="auto"/>
      </w:divBdr>
    </w:div>
    <w:div w:id="1563061186">
      <w:bodyDiv w:val="1"/>
      <w:marLeft w:val="0"/>
      <w:marRight w:val="0"/>
      <w:marTop w:val="0"/>
      <w:marBottom w:val="0"/>
      <w:divBdr>
        <w:top w:val="none" w:sz="0" w:space="0" w:color="auto"/>
        <w:left w:val="none" w:sz="0" w:space="0" w:color="auto"/>
        <w:bottom w:val="none" w:sz="0" w:space="0" w:color="auto"/>
        <w:right w:val="none" w:sz="0" w:space="0" w:color="auto"/>
      </w:divBdr>
    </w:div>
    <w:div w:id="1563102709">
      <w:bodyDiv w:val="1"/>
      <w:marLeft w:val="0"/>
      <w:marRight w:val="0"/>
      <w:marTop w:val="0"/>
      <w:marBottom w:val="0"/>
      <w:divBdr>
        <w:top w:val="none" w:sz="0" w:space="0" w:color="auto"/>
        <w:left w:val="none" w:sz="0" w:space="0" w:color="auto"/>
        <w:bottom w:val="none" w:sz="0" w:space="0" w:color="auto"/>
        <w:right w:val="none" w:sz="0" w:space="0" w:color="auto"/>
      </w:divBdr>
    </w:div>
    <w:div w:id="1563247492">
      <w:bodyDiv w:val="1"/>
      <w:marLeft w:val="0"/>
      <w:marRight w:val="0"/>
      <w:marTop w:val="0"/>
      <w:marBottom w:val="0"/>
      <w:divBdr>
        <w:top w:val="none" w:sz="0" w:space="0" w:color="auto"/>
        <w:left w:val="none" w:sz="0" w:space="0" w:color="auto"/>
        <w:bottom w:val="none" w:sz="0" w:space="0" w:color="auto"/>
        <w:right w:val="none" w:sz="0" w:space="0" w:color="auto"/>
      </w:divBdr>
    </w:div>
    <w:div w:id="1563250357">
      <w:bodyDiv w:val="1"/>
      <w:marLeft w:val="0"/>
      <w:marRight w:val="0"/>
      <w:marTop w:val="0"/>
      <w:marBottom w:val="0"/>
      <w:divBdr>
        <w:top w:val="none" w:sz="0" w:space="0" w:color="auto"/>
        <w:left w:val="none" w:sz="0" w:space="0" w:color="auto"/>
        <w:bottom w:val="none" w:sz="0" w:space="0" w:color="auto"/>
        <w:right w:val="none" w:sz="0" w:space="0" w:color="auto"/>
      </w:divBdr>
    </w:div>
    <w:div w:id="1563369601">
      <w:bodyDiv w:val="1"/>
      <w:marLeft w:val="0"/>
      <w:marRight w:val="0"/>
      <w:marTop w:val="0"/>
      <w:marBottom w:val="0"/>
      <w:divBdr>
        <w:top w:val="none" w:sz="0" w:space="0" w:color="auto"/>
        <w:left w:val="none" w:sz="0" w:space="0" w:color="auto"/>
        <w:bottom w:val="none" w:sz="0" w:space="0" w:color="auto"/>
        <w:right w:val="none" w:sz="0" w:space="0" w:color="auto"/>
      </w:divBdr>
    </w:div>
    <w:div w:id="1563515663">
      <w:bodyDiv w:val="1"/>
      <w:marLeft w:val="0"/>
      <w:marRight w:val="0"/>
      <w:marTop w:val="0"/>
      <w:marBottom w:val="0"/>
      <w:divBdr>
        <w:top w:val="none" w:sz="0" w:space="0" w:color="auto"/>
        <w:left w:val="none" w:sz="0" w:space="0" w:color="auto"/>
        <w:bottom w:val="none" w:sz="0" w:space="0" w:color="auto"/>
        <w:right w:val="none" w:sz="0" w:space="0" w:color="auto"/>
      </w:divBdr>
    </w:div>
    <w:div w:id="1563518469">
      <w:bodyDiv w:val="1"/>
      <w:marLeft w:val="0"/>
      <w:marRight w:val="0"/>
      <w:marTop w:val="0"/>
      <w:marBottom w:val="0"/>
      <w:divBdr>
        <w:top w:val="none" w:sz="0" w:space="0" w:color="auto"/>
        <w:left w:val="none" w:sz="0" w:space="0" w:color="auto"/>
        <w:bottom w:val="none" w:sz="0" w:space="0" w:color="auto"/>
        <w:right w:val="none" w:sz="0" w:space="0" w:color="auto"/>
      </w:divBdr>
    </w:div>
    <w:div w:id="1563523138">
      <w:bodyDiv w:val="1"/>
      <w:marLeft w:val="0"/>
      <w:marRight w:val="0"/>
      <w:marTop w:val="0"/>
      <w:marBottom w:val="0"/>
      <w:divBdr>
        <w:top w:val="none" w:sz="0" w:space="0" w:color="auto"/>
        <w:left w:val="none" w:sz="0" w:space="0" w:color="auto"/>
        <w:bottom w:val="none" w:sz="0" w:space="0" w:color="auto"/>
        <w:right w:val="none" w:sz="0" w:space="0" w:color="auto"/>
      </w:divBdr>
    </w:div>
    <w:div w:id="1563564728">
      <w:bodyDiv w:val="1"/>
      <w:marLeft w:val="0"/>
      <w:marRight w:val="0"/>
      <w:marTop w:val="0"/>
      <w:marBottom w:val="0"/>
      <w:divBdr>
        <w:top w:val="none" w:sz="0" w:space="0" w:color="auto"/>
        <w:left w:val="none" w:sz="0" w:space="0" w:color="auto"/>
        <w:bottom w:val="none" w:sz="0" w:space="0" w:color="auto"/>
        <w:right w:val="none" w:sz="0" w:space="0" w:color="auto"/>
      </w:divBdr>
    </w:div>
    <w:div w:id="1563829055">
      <w:bodyDiv w:val="1"/>
      <w:marLeft w:val="0"/>
      <w:marRight w:val="0"/>
      <w:marTop w:val="0"/>
      <w:marBottom w:val="0"/>
      <w:divBdr>
        <w:top w:val="none" w:sz="0" w:space="0" w:color="auto"/>
        <w:left w:val="none" w:sz="0" w:space="0" w:color="auto"/>
        <w:bottom w:val="none" w:sz="0" w:space="0" w:color="auto"/>
        <w:right w:val="none" w:sz="0" w:space="0" w:color="auto"/>
      </w:divBdr>
    </w:div>
    <w:div w:id="1563829403">
      <w:bodyDiv w:val="1"/>
      <w:marLeft w:val="0"/>
      <w:marRight w:val="0"/>
      <w:marTop w:val="0"/>
      <w:marBottom w:val="0"/>
      <w:divBdr>
        <w:top w:val="none" w:sz="0" w:space="0" w:color="auto"/>
        <w:left w:val="none" w:sz="0" w:space="0" w:color="auto"/>
        <w:bottom w:val="none" w:sz="0" w:space="0" w:color="auto"/>
        <w:right w:val="none" w:sz="0" w:space="0" w:color="auto"/>
      </w:divBdr>
    </w:div>
    <w:div w:id="1563834254">
      <w:bodyDiv w:val="1"/>
      <w:marLeft w:val="0"/>
      <w:marRight w:val="0"/>
      <w:marTop w:val="0"/>
      <w:marBottom w:val="0"/>
      <w:divBdr>
        <w:top w:val="none" w:sz="0" w:space="0" w:color="auto"/>
        <w:left w:val="none" w:sz="0" w:space="0" w:color="auto"/>
        <w:bottom w:val="none" w:sz="0" w:space="0" w:color="auto"/>
        <w:right w:val="none" w:sz="0" w:space="0" w:color="auto"/>
      </w:divBdr>
    </w:div>
    <w:div w:id="1563906951">
      <w:bodyDiv w:val="1"/>
      <w:marLeft w:val="0"/>
      <w:marRight w:val="0"/>
      <w:marTop w:val="0"/>
      <w:marBottom w:val="0"/>
      <w:divBdr>
        <w:top w:val="none" w:sz="0" w:space="0" w:color="auto"/>
        <w:left w:val="none" w:sz="0" w:space="0" w:color="auto"/>
        <w:bottom w:val="none" w:sz="0" w:space="0" w:color="auto"/>
        <w:right w:val="none" w:sz="0" w:space="0" w:color="auto"/>
      </w:divBdr>
    </w:div>
    <w:div w:id="1563953784">
      <w:bodyDiv w:val="1"/>
      <w:marLeft w:val="0"/>
      <w:marRight w:val="0"/>
      <w:marTop w:val="0"/>
      <w:marBottom w:val="0"/>
      <w:divBdr>
        <w:top w:val="none" w:sz="0" w:space="0" w:color="auto"/>
        <w:left w:val="none" w:sz="0" w:space="0" w:color="auto"/>
        <w:bottom w:val="none" w:sz="0" w:space="0" w:color="auto"/>
        <w:right w:val="none" w:sz="0" w:space="0" w:color="auto"/>
      </w:divBdr>
    </w:div>
    <w:div w:id="1563978813">
      <w:bodyDiv w:val="1"/>
      <w:marLeft w:val="0"/>
      <w:marRight w:val="0"/>
      <w:marTop w:val="0"/>
      <w:marBottom w:val="0"/>
      <w:divBdr>
        <w:top w:val="none" w:sz="0" w:space="0" w:color="auto"/>
        <w:left w:val="none" w:sz="0" w:space="0" w:color="auto"/>
        <w:bottom w:val="none" w:sz="0" w:space="0" w:color="auto"/>
        <w:right w:val="none" w:sz="0" w:space="0" w:color="auto"/>
      </w:divBdr>
    </w:div>
    <w:div w:id="1564175142">
      <w:bodyDiv w:val="1"/>
      <w:marLeft w:val="0"/>
      <w:marRight w:val="0"/>
      <w:marTop w:val="0"/>
      <w:marBottom w:val="0"/>
      <w:divBdr>
        <w:top w:val="none" w:sz="0" w:space="0" w:color="auto"/>
        <w:left w:val="none" w:sz="0" w:space="0" w:color="auto"/>
        <w:bottom w:val="none" w:sz="0" w:space="0" w:color="auto"/>
        <w:right w:val="none" w:sz="0" w:space="0" w:color="auto"/>
      </w:divBdr>
    </w:div>
    <w:div w:id="1564218782">
      <w:bodyDiv w:val="1"/>
      <w:marLeft w:val="0"/>
      <w:marRight w:val="0"/>
      <w:marTop w:val="0"/>
      <w:marBottom w:val="0"/>
      <w:divBdr>
        <w:top w:val="none" w:sz="0" w:space="0" w:color="auto"/>
        <w:left w:val="none" w:sz="0" w:space="0" w:color="auto"/>
        <w:bottom w:val="none" w:sz="0" w:space="0" w:color="auto"/>
        <w:right w:val="none" w:sz="0" w:space="0" w:color="auto"/>
      </w:divBdr>
    </w:div>
    <w:div w:id="1564369594">
      <w:bodyDiv w:val="1"/>
      <w:marLeft w:val="0"/>
      <w:marRight w:val="0"/>
      <w:marTop w:val="0"/>
      <w:marBottom w:val="0"/>
      <w:divBdr>
        <w:top w:val="none" w:sz="0" w:space="0" w:color="auto"/>
        <w:left w:val="none" w:sz="0" w:space="0" w:color="auto"/>
        <w:bottom w:val="none" w:sz="0" w:space="0" w:color="auto"/>
        <w:right w:val="none" w:sz="0" w:space="0" w:color="auto"/>
      </w:divBdr>
    </w:div>
    <w:div w:id="1564755110">
      <w:bodyDiv w:val="1"/>
      <w:marLeft w:val="0"/>
      <w:marRight w:val="0"/>
      <w:marTop w:val="0"/>
      <w:marBottom w:val="0"/>
      <w:divBdr>
        <w:top w:val="none" w:sz="0" w:space="0" w:color="auto"/>
        <w:left w:val="none" w:sz="0" w:space="0" w:color="auto"/>
        <w:bottom w:val="none" w:sz="0" w:space="0" w:color="auto"/>
        <w:right w:val="none" w:sz="0" w:space="0" w:color="auto"/>
      </w:divBdr>
    </w:div>
    <w:div w:id="1564948400">
      <w:bodyDiv w:val="1"/>
      <w:marLeft w:val="0"/>
      <w:marRight w:val="0"/>
      <w:marTop w:val="0"/>
      <w:marBottom w:val="0"/>
      <w:divBdr>
        <w:top w:val="none" w:sz="0" w:space="0" w:color="auto"/>
        <w:left w:val="none" w:sz="0" w:space="0" w:color="auto"/>
        <w:bottom w:val="none" w:sz="0" w:space="0" w:color="auto"/>
        <w:right w:val="none" w:sz="0" w:space="0" w:color="auto"/>
      </w:divBdr>
    </w:div>
    <w:div w:id="1565212881">
      <w:bodyDiv w:val="1"/>
      <w:marLeft w:val="0"/>
      <w:marRight w:val="0"/>
      <w:marTop w:val="0"/>
      <w:marBottom w:val="0"/>
      <w:divBdr>
        <w:top w:val="none" w:sz="0" w:space="0" w:color="auto"/>
        <w:left w:val="none" w:sz="0" w:space="0" w:color="auto"/>
        <w:bottom w:val="none" w:sz="0" w:space="0" w:color="auto"/>
        <w:right w:val="none" w:sz="0" w:space="0" w:color="auto"/>
      </w:divBdr>
    </w:div>
    <w:div w:id="1565214695">
      <w:bodyDiv w:val="1"/>
      <w:marLeft w:val="0"/>
      <w:marRight w:val="0"/>
      <w:marTop w:val="0"/>
      <w:marBottom w:val="0"/>
      <w:divBdr>
        <w:top w:val="none" w:sz="0" w:space="0" w:color="auto"/>
        <w:left w:val="none" w:sz="0" w:space="0" w:color="auto"/>
        <w:bottom w:val="none" w:sz="0" w:space="0" w:color="auto"/>
        <w:right w:val="none" w:sz="0" w:space="0" w:color="auto"/>
      </w:divBdr>
    </w:div>
    <w:div w:id="1565262709">
      <w:bodyDiv w:val="1"/>
      <w:marLeft w:val="0"/>
      <w:marRight w:val="0"/>
      <w:marTop w:val="0"/>
      <w:marBottom w:val="0"/>
      <w:divBdr>
        <w:top w:val="none" w:sz="0" w:space="0" w:color="auto"/>
        <w:left w:val="none" w:sz="0" w:space="0" w:color="auto"/>
        <w:bottom w:val="none" w:sz="0" w:space="0" w:color="auto"/>
        <w:right w:val="none" w:sz="0" w:space="0" w:color="auto"/>
      </w:divBdr>
    </w:div>
    <w:div w:id="1565289160">
      <w:bodyDiv w:val="1"/>
      <w:marLeft w:val="0"/>
      <w:marRight w:val="0"/>
      <w:marTop w:val="0"/>
      <w:marBottom w:val="0"/>
      <w:divBdr>
        <w:top w:val="none" w:sz="0" w:space="0" w:color="auto"/>
        <w:left w:val="none" w:sz="0" w:space="0" w:color="auto"/>
        <w:bottom w:val="none" w:sz="0" w:space="0" w:color="auto"/>
        <w:right w:val="none" w:sz="0" w:space="0" w:color="auto"/>
      </w:divBdr>
    </w:div>
    <w:div w:id="1565337629">
      <w:bodyDiv w:val="1"/>
      <w:marLeft w:val="0"/>
      <w:marRight w:val="0"/>
      <w:marTop w:val="0"/>
      <w:marBottom w:val="0"/>
      <w:divBdr>
        <w:top w:val="none" w:sz="0" w:space="0" w:color="auto"/>
        <w:left w:val="none" w:sz="0" w:space="0" w:color="auto"/>
        <w:bottom w:val="none" w:sz="0" w:space="0" w:color="auto"/>
        <w:right w:val="none" w:sz="0" w:space="0" w:color="auto"/>
      </w:divBdr>
    </w:div>
    <w:div w:id="1565482948">
      <w:bodyDiv w:val="1"/>
      <w:marLeft w:val="0"/>
      <w:marRight w:val="0"/>
      <w:marTop w:val="0"/>
      <w:marBottom w:val="0"/>
      <w:divBdr>
        <w:top w:val="none" w:sz="0" w:space="0" w:color="auto"/>
        <w:left w:val="none" w:sz="0" w:space="0" w:color="auto"/>
        <w:bottom w:val="none" w:sz="0" w:space="0" w:color="auto"/>
        <w:right w:val="none" w:sz="0" w:space="0" w:color="auto"/>
      </w:divBdr>
    </w:div>
    <w:div w:id="1565485537">
      <w:bodyDiv w:val="1"/>
      <w:marLeft w:val="0"/>
      <w:marRight w:val="0"/>
      <w:marTop w:val="0"/>
      <w:marBottom w:val="0"/>
      <w:divBdr>
        <w:top w:val="none" w:sz="0" w:space="0" w:color="auto"/>
        <w:left w:val="none" w:sz="0" w:space="0" w:color="auto"/>
        <w:bottom w:val="none" w:sz="0" w:space="0" w:color="auto"/>
        <w:right w:val="none" w:sz="0" w:space="0" w:color="auto"/>
      </w:divBdr>
    </w:div>
    <w:div w:id="1565598896">
      <w:bodyDiv w:val="1"/>
      <w:marLeft w:val="0"/>
      <w:marRight w:val="0"/>
      <w:marTop w:val="0"/>
      <w:marBottom w:val="0"/>
      <w:divBdr>
        <w:top w:val="none" w:sz="0" w:space="0" w:color="auto"/>
        <w:left w:val="none" w:sz="0" w:space="0" w:color="auto"/>
        <w:bottom w:val="none" w:sz="0" w:space="0" w:color="auto"/>
        <w:right w:val="none" w:sz="0" w:space="0" w:color="auto"/>
      </w:divBdr>
    </w:div>
    <w:div w:id="1565873956">
      <w:bodyDiv w:val="1"/>
      <w:marLeft w:val="0"/>
      <w:marRight w:val="0"/>
      <w:marTop w:val="0"/>
      <w:marBottom w:val="0"/>
      <w:divBdr>
        <w:top w:val="none" w:sz="0" w:space="0" w:color="auto"/>
        <w:left w:val="none" w:sz="0" w:space="0" w:color="auto"/>
        <w:bottom w:val="none" w:sz="0" w:space="0" w:color="auto"/>
        <w:right w:val="none" w:sz="0" w:space="0" w:color="auto"/>
      </w:divBdr>
    </w:div>
    <w:div w:id="1565985353">
      <w:bodyDiv w:val="1"/>
      <w:marLeft w:val="0"/>
      <w:marRight w:val="0"/>
      <w:marTop w:val="0"/>
      <w:marBottom w:val="0"/>
      <w:divBdr>
        <w:top w:val="none" w:sz="0" w:space="0" w:color="auto"/>
        <w:left w:val="none" w:sz="0" w:space="0" w:color="auto"/>
        <w:bottom w:val="none" w:sz="0" w:space="0" w:color="auto"/>
        <w:right w:val="none" w:sz="0" w:space="0" w:color="auto"/>
      </w:divBdr>
    </w:div>
    <w:div w:id="1566184771">
      <w:bodyDiv w:val="1"/>
      <w:marLeft w:val="0"/>
      <w:marRight w:val="0"/>
      <w:marTop w:val="0"/>
      <w:marBottom w:val="0"/>
      <w:divBdr>
        <w:top w:val="none" w:sz="0" w:space="0" w:color="auto"/>
        <w:left w:val="none" w:sz="0" w:space="0" w:color="auto"/>
        <w:bottom w:val="none" w:sz="0" w:space="0" w:color="auto"/>
        <w:right w:val="none" w:sz="0" w:space="0" w:color="auto"/>
      </w:divBdr>
    </w:div>
    <w:div w:id="1566334526">
      <w:bodyDiv w:val="1"/>
      <w:marLeft w:val="0"/>
      <w:marRight w:val="0"/>
      <w:marTop w:val="0"/>
      <w:marBottom w:val="0"/>
      <w:divBdr>
        <w:top w:val="none" w:sz="0" w:space="0" w:color="auto"/>
        <w:left w:val="none" w:sz="0" w:space="0" w:color="auto"/>
        <w:bottom w:val="none" w:sz="0" w:space="0" w:color="auto"/>
        <w:right w:val="none" w:sz="0" w:space="0" w:color="auto"/>
      </w:divBdr>
    </w:div>
    <w:div w:id="1566448358">
      <w:bodyDiv w:val="1"/>
      <w:marLeft w:val="0"/>
      <w:marRight w:val="0"/>
      <w:marTop w:val="0"/>
      <w:marBottom w:val="0"/>
      <w:divBdr>
        <w:top w:val="none" w:sz="0" w:space="0" w:color="auto"/>
        <w:left w:val="none" w:sz="0" w:space="0" w:color="auto"/>
        <w:bottom w:val="none" w:sz="0" w:space="0" w:color="auto"/>
        <w:right w:val="none" w:sz="0" w:space="0" w:color="auto"/>
      </w:divBdr>
    </w:div>
    <w:div w:id="1566527214">
      <w:bodyDiv w:val="1"/>
      <w:marLeft w:val="0"/>
      <w:marRight w:val="0"/>
      <w:marTop w:val="0"/>
      <w:marBottom w:val="0"/>
      <w:divBdr>
        <w:top w:val="none" w:sz="0" w:space="0" w:color="auto"/>
        <w:left w:val="none" w:sz="0" w:space="0" w:color="auto"/>
        <w:bottom w:val="none" w:sz="0" w:space="0" w:color="auto"/>
        <w:right w:val="none" w:sz="0" w:space="0" w:color="auto"/>
      </w:divBdr>
    </w:div>
    <w:div w:id="1566843209">
      <w:bodyDiv w:val="1"/>
      <w:marLeft w:val="0"/>
      <w:marRight w:val="0"/>
      <w:marTop w:val="0"/>
      <w:marBottom w:val="0"/>
      <w:divBdr>
        <w:top w:val="none" w:sz="0" w:space="0" w:color="auto"/>
        <w:left w:val="none" w:sz="0" w:space="0" w:color="auto"/>
        <w:bottom w:val="none" w:sz="0" w:space="0" w:color="auto"/>
        <w:right w:val="none" w:sz="0" w:space="0" w:color="auto"/>
      </w:divBdr>
    </w:div>
    <w:div w:id="1566912485">
      <w:bodyDiv w:val="1"/>
      <w:marLeft w:val="0"/>
      <w:marRight w:val="0"/>
      <w:marTop w:val="0"/>
      <w:marBottom w:val="0"/>
      <w:divBdr>
        <w:top w:val="none" w:sz="0" w:space="0" w:color="auto"/>
        <w:left w:val="none" w:sz="0" w:space="0" w:color="auto"/>
        <w:bottom w:val="none" w:sz="0" w:space="0" w:color="auto"/>
        <w:right w:val="none" w:sz="0" w:space="0" w:color="auto"/>
      </w:divBdr>
    </w:div>
    <w:div w:id="1566918128">
      <w:bodyDiv w:val="1"/>
      <w:marLeft w:val="0"/>
      <w:marRight w:val="0"/>
      <w:marTop w:val="0"/>
      <w:marBottom w:val="0"/>
      <w:divBdr>
        <w:top w:val="none" w:sz="0" w:space="0" w:color="auto"/>
        <w:left w:val="none" w:sz="0" w:space="0" w:color="auto"/>
        <w:bottom w:val="none" w:sz="0" w:space="0" w:color="auto"/>
        <w:right w:val="none" w:sz="0" w:space="0" w:color="auto"/>
      </w:divBdr>
    </w:div>
    <w:div w:id="1567032261">
      <w:bodyDiv w:val="1"/>
      <w:marLeft w:val="0"/>
      <w:marRight w:val="0"/>
      <w:marTop w:val="0"/>
      <w:marBottom w:val="0"/>
      <w:divBdr>
        <w:top w:val="none" w:sz="0" w:space="0" w:color="auto"/>
        <w:left w:val="none" w:sz="0" w:space="0" w:color="auto"/>
        <w:bottom w:val="none" w:sz="0" w:space="0" w:color="auto"/>
        <w:right w:val="none" w:sz="0" w:space="0" w:color="auto"/>
      </w:divBdr>
    </w:div>
    <w:div w:id="1567374770">
      <w:bodyDiv w:val="1"/>
      <w:marLeft w:val="0"/>
      <w:marRight w:val="0"/>
      <w:marTop w:val="0"/>
      <w:marBottom w:val="0"/>
      <w:divBdr>
        <w:top w:val="none" w:sz="0" w:space="0" w:color="auto"/>
        <w:left w:val="none" w:sz="0" w:space="0" w:color="auto"/>
        <w:bottom w:val="none" w:sz="0" w:space="0" w:color="auto"/>
        <w:right w:val="none" w:sz="0" w:space="0" w:color="auto"/>
      </w:divBdr>
    </w:div>
    <w:div w:id="1567448347">
      <w:bodyDiv w:val="1"/>
      <w:marLeft w:val="0"/>
      <w:marRight w:val="0"/>
      <w:marTop w:val="0"/>
      <w:marBottom w:val="0"/>
      <w:divBdr>
        <w:top w:val="none" w:sz="0" w:space="0" w:color="auto"/>
        <w:left w:val="none" w:sz="0" w:space="0" w:color="auto"/>
        <w:bottom w:val="none" w:sz="0" w:space="0" w:color="auto"/>
        <w:right w:val="none" w:sz="0" w:space="0" w:color="auto"/>
      </w:divBdr>
    </w:div>
    <w:div w:id="1567569449">
      <w:bodyDiv w:val="1"/>
      <w:marLeft w:val="0"/>
      <w:marRight w:val="0"/>
      <w:marTop w:val="0"/>
      <w:marBottom w:val="0"/>
      <w:divBdr>
        <w:top w:val="none" w:sz="0" w:space="0" w:color="auto"/>
        <w:left w:val="none" w:sz="0" w:space="0" w:color="auto"/>
        <w:bottom w:val="none" w:sz="0" w:space="0" w:color="auto"/>
        <w:right w:val="none" w:sz="0" w:space="0" w:color="auto"/>
      </w:divBdr>
    </w:div>
    <w:div w:id="1567645958">
      <w:bodyDiv w:val="1"/>
      <w:marLeft w:val="0"/>
      <w:marRight w:val="0"/>
      <w:marTop w:val="0"/>
      <w:marBottom w:val="0"/>
      <w:divBdr>
        <w:top w:val="none" w:sz="0" w:space="0" w:color="auto"/>
        <w:left w:val="none" w:sz="0" w:space="0" w:color="auto"/>
        <w:bottom w:val="none" w:sz="0" w:space="0" w:color="auto"/>
        <w:right w:val="none" w:sz="0" w:space="0" w:color="auto"/>
      </w:divBdr>
    </w:div>
    <w:div w:id="1567765165">
      <w:bodyDiv w:val="1"/>
      <w:marLeft w:val="0"/>
      <w:marRight w:val="0"/>
      <w:marTop w:val="0"/>
      <w:marBottom w:val="0"/>
      <w:divBdr>
        <w:top w:val="none" w:sz="0" w:space="0" w:color="auto"/>
        <w:left w:val="none" w:sz="0" w:space="0" w:color="auto"/>
        <w:bottom w:val="none" w:sz="0" w:space="0" w:color="auto"/>
        <w:right w:val="none" w:sz="0" w:space="0" w:color="auto"/>
      </w:divBdr>
    </w:div>
    <w:div w:id="1567913574">
      <w:bodyDiv w:val="1"/>
      <w:marLeft w:val="0"/>
      <w:marRight w:val="0"/>
      <w:marTop w:val="0"/>
      <w:marBottom w:val="0"/>
      <w:divBdr>
        <w:top w:val="none" w:sz="0" w:space="0" w:color="auto"/>
        <w:left w:val="none" w:sz="0" w:space="0" w:color="auto"/>
        <w:bottom w:val="none" w:sz="0" w:space="0" w:color="auto"/>
        <w:right w:val="none" w:sz="0" w:space="0" w:color="auto"/>
      </w:divBdr>
    </w:div>
    <w:div w:id="1567951753">
      <w:bodyDiv w:val="1"/>
      <w:marLeft w:val="0"/>
      <w:marRight w:val="0"/>
      <w:marTop w:val="0"/>
      <w:marBottom w:val="0"/>
      <w:divBdr>
        <w:top w:val="none" w:sz="0" w:space="0" w:color="auto"/>
        <w:left w:val="none" w:sz="0" w:space="0" w:color="auto"/>
        <w:bottom w:val="none" w:sz="0" w:space="0" w:color="auto"/>
        <w:right w:val="none" w:sz="0" w:space="0" w:color="auto"/>
      </w:divBdr>
    </w:div>
    <w:div w:id="1567953032">
      <w:bodyDiv w:val="1"/>
      <w:marLeft w:val="0"/>
      <w:marRight w:val="0"/>
      <w:marTop w:val="0"/>
      <w:marBottom w:val="0"/>
      <w:divBdr>
        <w:top w:val="none" w:sz="0" w:space="0" w:color="auto"/>
        <w:left w:val="none" w:sz="0" w:space="0" w:color="auto"/>
        <w:bottom w:val="none" w:sz="0" w:space="0" w:color="auto"/>
        <w:right w:val="none" w:sz="0" w:space="0" w:color="auto"/>
      </w:divBdr>
    </w:div>
    <w:div w:id="1568027709">
      <w:bodyDiv w:val="1"/>
      <w:marLeft w:val="0"/>
      <w:marRight w:val="0"/>
      <w:marTop w:val="0"/>
      <w:marBottom w:val="0"/>
      <w:divBdr>
        <w:top w:val="none" w:sz="0" w:space="0" w:color="auto"/>
        <w:left w:val="none" w:sz="0" w:space="0" w:color="auto"/>
        <w:bottom w:val="none" w:sz="0" w:space="0" w:color="auto"/>
        <w:right w:val="none" w:sz="0" w:space="0" w:color="auto"/>
      </w:divBdr>
    </w:div>
    <w:div w:id="1568229149">
      <w:bodyDiv w:val="1"/>
      <w:marLeft w:val="0"/>
      <w:marRight w:val="0"/>
      <w:marTop w:val="0"/>
      <w:marBottom w:val="0"/>
      <w:divBdr>
        <w:top w:val="none" w:sz="0" w:space="0" w:color="auto"/>
        <w:left w:val="none" w:sz="0" w:space="0" w:color="auto"/>
        <w:bottom w:val="none" w:sz="0" w:space="0" w:color="auto"/>
        <w:right w:val="none" w:sz="0" w:space="0" w:color="auto"/>
      </w:divBdr>
    </w:div>
    <w:div w:id="1568416540">
      <w:bodyDiv w:val="1"/>
      <w:marLeft w:val="0"/>
      <w:marRight w:val="0"/>
      <w:marTop w:val="0"/>
      <w:marBottom w:val="0"/>
      <w:divBdr>
        <w:top w:val="none" w:sz="0" w:space="0" w:color="auto"/>
        <w:left w:val="none" w:sz="0" w:space="0" w:color="auto"/>
        <w:bottom w:val="none" w:sz="0" w:space="0" w:color="auto"/>
        <w:right w:val="none" w:sz="0" w:space="0" w:color="auto"/>
      </w:divBdr>
    </w:div>
    <w:div w:id="1568610554">
      <w:bodyDiv w:val="1"/>
      <w:marLeft w:val="0"/>
      <w:marRight w:val="0"/>
      <w:marTop w:val="0"/>
      <w:marBottom w:val="0"/>
      <w:divBdr>
        <w:top w:val="none" w:sz="0" w:space="0" w:color="auto"/>
        <w:left w:val="none" w:sz="0" w:space="0" w:color="auto"/>
        <w:bottom w:val="none" w:sz="0" w:space="0" w:color="auto"/>
        <w:right w:val="none" w:sz="0" w:space="0" w:color="auto"/>
      </w:divBdr>
    </w:div>
    <w:div w:id="1568690842">
      <w:bodyDiv w:val="1"/>
      <w:marLeft w:val="0"/>
      <w:marRight w:val="0"/>
      <w:marTop w:val="0"/>
      <w:marBottom w:val="0"/>
      <w:divBdr>
        <w:top w:val="none" w:sz="0" w:space="0" w:color="auto"/>
        <w:left w:val="none" w:sz="0" w:space="0" w:color="auto"/>
        <w:bottom w:val="none" w:sz="0" w:space="0" w:color="auto"/>
        <w:right w:val="none" w:sz="0" w:space="0" w:color="auto"/>
      </w:divBdr>
    </w:div>
    <w:div w:id="1568881824">
      <w:bodyDiv w:val="1"/>
      <w:marLeft w:val="0"/>
      <w:marRight w:val="0"/>
      <w:marTop w:val="0"/>
      <w:marBottom w:val="0"/>
      <w:divBdr>
        <w:top w:val="none" w:sz="0" w:space="0" w:color="auto"/>
        <w:left w:val="none" w:sz="0" w:space="0" w:color="auto"/>
        <w:bottom w:val="none" w:sz="0" w:space="0" w:color="auto"/>
        <w:right w:val="none" w:sz="0" w:space="0" w:color="auto"/>
      </w:divBdr>
    </w:div>
    <w:div w:id="1568950615">
      <w:bodyDiv w:val="1"/>
      <w:marLeft w:val="0"/>
      <w:marRight w:val="0"/>
      <w:marTop w:val="0"/>
      <w:marBottom w:val="0"/>
      <w:divBdr>
        <w:top w:val="none" w:sz="0" w:space="0" w:color="auto"/>
        <w:left w:val="none" w:sz="0" w:space="0" w:color="auto"/>
        <w:bottom w:val="none" w:sz="0" w:space="0" w:color="auto"/>
        <w:right w:val="none" w:sz="0" w:space="0" w:color="auto"/>
      </w:divBdr>
    </w:div>
    <w:div w:id="1569195953">
      <w:bodyDiv w:val="1"/>
      <w:marLeft w:val="0"/>
      <w:marRight w:val="0"/>
      <w:marTop w:val="0"/>
      <w:marBottom w:val="0"/>
      <w:divBdr>
        <w:top w:val="none" w:sz="0" w:space="0" w:color="auto"/>
        <w:left w:val="none" w:sz="0" w:space="0" w:color="auto"/>
        <w:bottom w:val="none" w:sz="0" w:space="0" w:color="auto"/>
        <w:right w:val="none" w:sz="0" w:space="0" w:color="auto"/>
      </w:divBdr>
    </w:div>
    <w:div w:id="1569221092">
      <w:bodyDiv w:val="1"/>
      <w:marLeft w:val="0"/>
      <w:marRight w:val="0"/>
      <w:marTop w:val="0"/>
      <w:marBottom w:val="0"/>
      <w:divBdr>
        <w:top w:val="none" w:sz="0" w:space="0" w:color="auto"/>
        <w:left w:val="none" w:sz="0" w:space="0" w:color="auto"/>
        <w:bottom w:val="none" w:sz="0" w:space="0" w:color="auto"/>
        <w:right w:val="none" w:sz="0" w:space="0" w:color="auto"/>
      </w:divBdr>
    </w:div>
    <w:div w:id="1569223855">
      <w:bodyDiv w:val="1"/>
      <w:marLeft w:val="0"/>
      <w:marRight w:val="0"/>
      <w:marTop w:val="0"/>
      <w:marBottom w:val="0"/>
      <w:divBdr>
        <w:top w:val="none" w:sz="0" w:space="0" w:color="auto"/>
        <w:left w:val="none" w:sz="0" w:space="0" w:color="auto"/>
        <w:bottom w:val="none" w:sz="0" w:space="0" w:color="auto"/>
        <w:right w:val="none" w:sz="0" w:space="0" w:color="auto"/>
      </w:divBdr>
    </w:div>
    <w:div w:id="1569225102">
      <w:bodyDiv w:val="1"/>
      <w:marLeft w:val="0"/>
      <w:marRight w:val="0"/>
      <w:marTop w:val="0"/>
      <w:marBottom w:val="0"/>
      <w:divBdr>
        <w:top w:val="none" w:sz="0" w:space="0" w:color="auto"/>
        <w:left w:val="none" w:sz="0" w:space="0" w:color="auto"/>
        <w:bottom w:val="none" w:sz="0" w:space="0" w:color="auto"/>
        <w:right w:val="none" w:sz="0" w:space="0" w:color="auto"/>
      </w:divBdr>
    </w:div>
    <w:div w:id="1569537959">
      <w:bodyDiv w:val="1"/>
      <w:marLeft w:val="0"/>
      <w:marRight w:val="0"/>
      <w:marTop w:val="0"/>
      <w:marBottom w:val="0"/>
      <w:divBdr>
        <w:top w:val="none" w:sz="0" w:space="0" w:color="auto"/>
        <w:left w:val="none" w:sz="0" w:space="0" w:color="auto"/>
        <w:bottom w:val="none" w:sz="0" w:space="0" w:color="auto"/>
        <w:right w:val="none" w:sz="0" w:space="0" w:color="auto"/>
      </w:divBdr>
    </w:div>
    <w:div w:id="1569731406">
      <w:bodyDiv w:val="1"/>
      <w:marLeft w:val="0"/>
      <w:marRight w:val="0"/>
      <w:marTop w:val="0"/>
      <w:marBottom w:val="0"/>
      <w:divBdr>
        <w:top w:val="none" w:sz="0" w:space="0" w:color="auto"/>
        <w:left w:val="none" w:sz="0" w:space="0" w:color="auto"/>
        <w:bottom w:val="none" w:sz="0" w:space="0" w:color="auto"/>
        <w:right w:val="none" w:sz="0" w:space="0" w:color="auto"/>
      </w:divBdr>
    </w:div>
    <w:div w:id="1569802726">
      <w:bodyDiv w:val="1"/>
      <w:marLeft w:val="0"/>
      <w:marRight w:val="0"/>
      <w:marTop w:val="0"/>
      <w:marBottom w:val="0"/>
      <w:divBdr>
        <w:top w:val="none" w:sz="0" w:space="0" w:color="auto"/>
        <w:left w:val="none" w:sz="0" w:space="0" w:color="auto"/>
        <w:bottom w:val="none" w:sz="0" w:space="0" w:color="auto"/>
        <w:right w:val="none" w:sz="0" w:space="0" w:color="auto"/>
      </w:divBdr>
    </w:div>
    <w:div w:id="1569920274">
      <w:bodyDiv w:val="1"/>
      <w:marLeft w:val="0"/>
      <w:marRight w:val="0"/>
      <w:marTop w:val="0"/>
      <w:marBottom w:val="0"/>
      <w:divBdr>
        <w:top w:val="none" w:sz="0" w:space="0" w:color="auto"/>
        <w:left w:val="none" w:sz="0" w:space="0" w:color="auto"/>
        <w:bottom w:val="none" w:sz="0" w:space="0" w:color="auto"/>
        <w:right w:val="none" w:sz="0" w:space="0" w:color="auto"/>
      </w:divBdr>
    </w:div>
    <w:div w:id="1570073603">
      <w:bodyDiv w:val="1"/>
      <w:marLeft w:val="0"/>
      <w:marRight w:val="0"/>
      <w:marTop w:val="0"/>
      <w:marBottom w:val="0"/>
      <w:divBdr>
        <w:top w:val="none" w:sz="0" w:space="0" w:color="auto"/>
        <w:left w:val="none" w:sz="0" w:space="0" w:color="auto"/>
        <w:bottom w:val="none" w:sz="0" w:space="0" w:color="auto"/>
        <w:right w:val="none" w:sz="0" w:space="0" w:color="auto"/>
      </w:divBdr>
    </w:div>
    <w:div w:id="1570113724">
      <w:bodyDiv w:val="1"/>
      <w:marLeft w:val="0"/>
      <w:marRight w:val="0"/>
      <w:marTop w:val="0"/>
      <w:marBottom w:val="0"/>
      <w:divBdr>
        <w:top w:val="none" w:sz="0" w:space="0" w:color="auto"/>
        <w:left w:val="none" w:sz="0" w:space="0" w:color="auto"/>
        <w:bottom w:val="none" w:sz="0" w:space="0" w:color="auto"/>
        <w:right w:val="none" w:sz="0" w:space="0" w:color="auto"/>
      </w:divBdr>
    </w:div>
    <w:div w:id="1570117991">
      <w:bodyDiv w:val="1"/>
      <w:marLeft w:val="0"/>
      <w:marRight w:val="0"/>
      <w:marTop w:val="0"/>
      <w:marBottom w:val="0"/>
      <w:divBdr>
        <w:top w:val="none" w:sz="0" w:space="0" w:color="auto"/>
        <w:left w:val="none" w:sz="0" w:space="0" w:color="auto"/>
        <w:bottom w:val="none" w:sz="0" w:space="0" w:color="auto"/>
        <w:right w:val="none" w:sz="0" w:space="0" w:color="auto"/>
      </w:divBdr>
    </w:div>
    <w:div w:id="1570189827">
      <w:bodyDiv w:val="1"/>
      <w:marLeft w:val="0"/>
      <w:marRight w:val="0"/>
      <w:marTop w:val="0"/>
      <w:marBottom w:val="0"/>
      <w:divBdr>
        <w:top w:val="none" w:sz="0" w:space="0" w:color="auto"/>
        <w:left w:val="none" w:sz="0" w:space="0" w:color="auto"/>
        <w:bottom w:val="none" w:sz="0" w:space="0" w:color="auto"/>
        <w:right w:val="none" w:sz="0" w:space="0" w:color="auto"/>
      </w:divBdr>
    </w:div>
    <w:div w:id="1570462164">
      <w:bodyDiv w:val="1"/>
      <w:marLeft w:val="0"/>
      <w:marRight w:val="0"/>
      <w:marTop w:val="0"/>
      <w:marBottom w:val="0"/>
      <w:divBdr>
        <w:top w:val="none" w:sz="0" w:space="0" w:color="auto"/>
        <w:left w:val="none" w:sz="0" w:space="0" w:color="auto"/>
        <w:bottom w:val="none" w:sz="0" w:space="0" w:color="auto"/>
        <w:right w:val="none" w:sz="0" w:space="0" w:color="auto"/>
      </w:divBdr>
    </w:div>
    <w:div w:id="1570462871">
      <w:bodyDiv w:val="1"/>
      <w:marLeft w:val="0"/>
      <w:marRight w:val="0"/>
      <w:marTop w:val="0"/>
      <w:marBottom w:val="0"/>
      <w:divBdr>
        <w:top w:val="none" w:sz="0" w:space="0" w:color="auto"/>
        <w:left w:val="none" w:sz="0" w:space="0" w:color="auto"/>
        <w:bottom w:val="none" w:sz="0" w:space="0" w:color="auto"/>
        <w:right w:val="none" w:sz="0" w:space="0" w:color="auto"/>
      </w:divBdr>
    </w:div>
    <w:div w:id="1570726518">
      <w:bodyDiv w:val="1"/>
      <w:marLeft w:val="0"/>
      <w:marRight w:val="0"/>
      <w:marTop w:val="0"/>
      <w:marBottom w:val="0"/>
      <w:divBdr>
        <w:top w:val="none" w:sz="0" w:space="0" w:color="auto"/>
        <w:left w:val="none" w:sz="0" w:space="0" w:color="auto"/>
        <w:bottom w:val="none" w:sz="0" w:space="0" w:color="auto"/>
        <w:right w:val="none" w:sz="0" w:space="0" w:color="auto"/>
      </w:divBdr>
    </w:div>
    <w:div w:id="1570842141">
      <w:bodyDiv w:val="1"/>
      <w:marLeft w:val="0"/>
      <w:marRight w:val="0"/>
      <w:marTop w:val="0"/>
      <w:marBottom w:val="0"/>
      <w:divBdr>
        <w:top w:val="none" w:sz="0" w:space="0" w:color="auto"/>
        <w:left w:val="none" w:sz="0" w:space="0" w:color="auto"/>
        <w:bottom w:val="none" w:sz="0" w:space="0" w:color="auto"/>
        <w:right w:val="none" w:sz="0" w:space="0" w:color="auto"/>
      </w:divBdr>
    </w:div>
    <w:div w:id="1570921138">
      <w:bodyDiv w:val="1"/>
      <w:marLeft w:val="0"/>
      <w:marRight w:val="0"/>
      <w:marTop w:val="0"/>
      <w:marBottom w:val="0"/>
      <w:divBdr>
        <w:top w:val="none" w:sz="0" w:space="0" w:color="auto"/>
        <w:left w:val="none" w:sz="0" w:space="0" w:color="auto"/>
        <w:bottom w:val="none" w:sz="0" w:space="0" w:color="auto"/>
        <w:right w:val="none" w:sz="0" w:space="0" w:color="auto"/>
      </w:divBdr>
    </w:div>
    <w:div w:id="1570993364">
      <w:bodyDiv w:val="1"/>
      <w:marLeft w:val="0"/>
      <w:marRight w:val="0"/>
      <w:marTop w:val="0"/>
      <w:marBottom w:val="0"/>
      <w:divBdr>
        <w:top w:val="none" w:sz="0" w:space="0" w:color="auto"/>
        <w:left w:val="none" w:sz="0" w:space="0" w:color="auto"/>
        <w:bottom w:val="none" w:sz="0" w:space="0" w:color="auto"/>
        <w:right w:val="none" w:sz="0" w:space="0" w:color="auto"/>
      </w:divBdr>
    </w:div>
    <w:div w:id="1571113547">
      <w:bodyDiv w:val="1"/>
      <w:marLeft w:val="0"/>
      <w:marRight w:val="0"/>
      <w:marTop w:val="0"/>
      <w:marBottom w:val="0"/>
      <w:divBdr>
        <w:top w:val="none" w:sz="0" w:space="0" w:color="auto"/>
        <w:left w:val="none" w:sz="0" w:space="0" w:color="auto"/>
        <w:bottom w:val="none" w:sz="0" w:space="0" w:color="auto"/>
        <w:right w:val="none" w:sz="0" w:space="0" w:color="auto"/>
      </w:divBdr>
    </w:div>
    <w:div w:id="1571160224">
      <w:bodyDiv w:val="1"/>
      <w:marLeft w:val="0"/>
      <w:marRight w:val="0"/>
      <w:marTop w:val="0"/>
      <w:marBottom w:val="0"/>
      <w:divBdr>
        <w:top w:val="none" w:sz="0" w:space="0" w:color="auto"/>
        <w:left w:val="none" w:sz="0" w:space="0" w:color="auto"/>
        <w:bottom w:val="none" w:sz="0" w:space="0" w:color="auto"/>
        <w:right w:val="none" w:sz="0" w:space="0" w:color="auto"/>
      </w:divBdr>
    </w:div>
    <w:div w:id="1571424165">
      <w:bodyDiv w:val="1"/>
      <w:marLeft w:val="0"/>
      <w:marRight w:val="0"/>
      <w:marTop w:val="0"/>
      <w:marBottom w:val="0"/>
      <w:divBdr>
        <w:top w:val="none" w:sz="0" w:space="0" w:color="auto"/>
        <w:left w:val="none" w:sz="0" w:space="0" w:color="auto"/>
        <w:bottom w:val="none" w:sz="0" w:space="0" w:color="auto"/>
        <w:right w:val="none" w:sz="0" w:space="0" w:color="auto"/>
      </w:divBdr>
    </w:div>
    <w:div w:id="1571503723">
      <w:bodyDiv w:val="1"/>
      <w:marLeft w:val="0"/>
      <w:marRight w:val="0"/>
      <w:marTop w:val="0"/>
      <w:marBottom w:val="0"/>
      <w:divBdr>
        <w:top w:val="none" w:sz="0" w:space="0" w:color="auto"/>
        <w:left w:val="none" w:sz="0" w:space="0" w:color="auto"/>
        <w:bottom w:val="none" w:sz="0" w:space="0" w:color="auto"/>
        <w:right w:val="none" w:sz="0" w:space="0" w:color="auto"/>
      </w:divBdr>
    </w:div>
    <w:div w:id="1571620265">
      <w:bodyDiv w:val="1"/>
      <w:marLeft w:val="0"/>
      <w:marRight w:val="0"/>
      <w:marTop w:val="0"/>
      <w:marBottom w:val="0"/>
      <w:divBdr>
        <w:top w:val="none" w:sz="0" w:space="0" w:color="auto"/>
        <w:left w:val="none" w:sz="0" w:space="0" w:color="auto"/>
        <w:bottom w:val="none" w:sz="0" w:space="0" w:color="auto"/>
        <w:right w:val="none" w:sz="0" w:space="0" w:color="auto"/>
      </w:divBdr>
    </w:div>
    <w:div w:id="1571847184">
      <w:bodyDiv w:val="1"/>
      <w:marLeft w:val="0"/>
      <w:marRight w:val="0"/>
      <w:marTop w:val="0"/>
      <w:marBottom w:val="0"/>
      <w:divBdr>
        <w:top w:val="none" w:sz="0" w:space="0" w:color="auto"/>
        <w:left w:val="none" w:sz="0" w:space="0" w:color="auto"/>
        <w:bottom w:val="none" w:sz="0" w:space="0" w:color="auto"/>
        <w:right w:val="none" w:sz="0" w:space="0" w:color="auto"/>
      </w:divBdr>
    </w:div>
    <w:div w:id="1571960297">
      <w:bodyDiv w:val="1"/>
      <w:marLeft w:val="0"/>
      <w:marRight w:val="0"/>
      <w:marTop w:val="0"/>
      <w:marBottom w:val="0"/>
      <w:divBdr>
        <w:top w:val="none" w:sz="0" w:space="0" w:color="auto"/>
        <w:left w:val="none" w:sz="0" w:space="0" w:color="auto"/>
        <w:bottom w:val="none" w:sz="0" w:space="0" w:color="auto"/>
        <w:right w:val="none" w:sz="0" w:space="0" w:color="auto"/>
      </w:divBdr>
    </w:div>
    <w:div w:id="1572038607">
      <w:bodyDiv w:val="1"/>
      <w:marLeft w:val="0"/>
      <w:marRight w:val="0"/>
      <w:marTop w:val="0"/>
      <w:marBottom w:val="0"/>
      <w:divBdr>
        <w:top w:val="none" w:sz="0" w:space="0" w:color="auto"/>
        <w:left w:val="none" w:sz="0" w:space="0" w:color="auto"/>
        <w:bottom w:val="none" w:sz="0" w:space="0" w:color="auto"/>
        <w:right w:val="none" w:sz="0" w:space="0" w:color="auto"/>
      </w:divBdr>
    </w:div>
    <w:div w:id="1572078986">
      <w:bodyDiv w:val="1"/>
      <w:marLeft w:val="0"/>
      <w:marRight w:val="0"/>
      <w:marTop w:val="0"/>
      <w:marBottom w:val="0"/>
      <w:divBdr>
        <w:top w:val="none" w:sz="0" w:space="0" w:color="auto"/>
        <w:left w:val="none" w:sz="0" w:space="0" w:color="auto"/>
        <w:bottom w:val="none" w:sz="0" w:space="0" w:color="auto"/>
        <w:right w:val="none" w:sz="0" w:space="0" w:color="auto"/>
      </w:divBdr>
    </w:div>
    <w:div w:id="1572154029">
      <w:bodyDiv w:val="1"/>
      <w:marLeft w:val="0"/>
      <w:marRight w:val="0"/>
      <w:marTop w:val="0"/>
      <w:marBottom w:val="0"/>
      <w:divBdr>
        <w:top w:val="none" w:sz="0" w:space="0" w:color="auto"/>
        <w:left w:val="none" w:sz="0" w:space="0" w:color="auto"/>
        <w:bottom w:val="none" w:sz="0" w:space="0" w:color="auto"/>
        <w:right w:val="none" w:sz="0" w:space="0" w:color="auto"/>
      </w:divBdr>
    </w:div>
    <w:div w:id="1572345613">
      <w:bodyDiv w:val="1"/>
      <w:marLeft w:val="0"/>
      <w:marRight w:val="0"/>
      <w:marTop w:val="0"/>
      <w:marBottom w:val="0"/>
      <w:divBdr>
        <w:top w:val="none" w:sz="0" w:space="0" w:color="auto"/>
        <w:left w:val="none" w:sz="0" w:space="0" w:color="auto"/>
        <w:bottom w:val="none" w:sz="0" w:space="0" w:color="auto"/>
        <w:right w:val="none" w:sz="0" w:space="0" w:color="auto"/>
      </w:divBdr>
    </w:div>
    <w:div w:id="1572347405">
      <w:bodyDiv w:val="1"/>
      <w:marLeft w:val="0"/>
      <w:marRight w:val="0"/>
      <w:marTop w:val="0"/>
      <w:marBottom w:val="0"/>
      <w:divBdr>
        <w:top w:val="none" w:sz="0" w:space="0" w:color="auto"/>
        <w:left w:val="none" w:sz="0" w:space="0" w:color="auto"/>
        <w:bottom w:val="none" w:sz="0" w:space="0" w:color="auto"/>
        <w:right w:val="none" w:sz="0" w:space="0" w:color="auto"/>
      </w:divBdr>
    </w:div>
    <w:div w:id="1572429508">
      <w:bodyDiv w:val="1"/>
      <w:marLeft w:val="0"/>
      <w:marRight w:val="0"/>
      <w:marTop w:val="0"/>
      <w:marBottom w:val="0"/>
      <w:divBdr>
        <w:top w:val="none" w:sz="0" w:space="0" w:color="auto"/>
        <w:left w:val="none" w:sz="0" w:space="0" w:color="auto"/>
        <w:bottom w:val="none" w:sz="0" w:space="0" w:color="auto"/>
        <w:right w:val="none" w:sz="0" w:space="0" w:color="auto"/>
      </w:divBdr>
    </w:div>
    <w:div w:id="1572733674">
      <w:bodyDiv w:val="1"/>
      <w:marLeft w:val="0"/>
      <w:marRight w:val="0"/>
      <w:marTop w:val="0"/>
      <w:marBottom w:val="0"/>
      <w:divBdr>
        <w:top w:val="none" w:sz="0" w:space="0" w:color="auto"/>
        <w:left w:val="none" w:sz="0" w:space="0" w:color="auto"/>
        <w:bottom w:val="none" w:sz="0" w:space="0" w:color="auto"/>
        <w:right w:val="none" w:sz="0" w:space="0" w:color="auto"/>
      </w:divBdr>
    </w:div>
    <w:div w:id="1572816258">
      <w:bodyDiv w:val="1"/>
      <w:marLeft w:val="0"/>
      <w:marRight w:val="0"/>
      <w:marTop w:val="0"/>
      <w:marBottom w:val="0"/>
      <w:divBdr>
        <w:top w:val="none" w:sz="0" w:space="0" w:color="auto"/>
        <w:left w:val="none" w:sz="0" w:space="0" w:color="auto"/>
        <w:bottom w:val="none" w:sz="0" w:space="0" w:color="auto"/>
        <w:right w:val="none" w:sz="0" w:space="0" w:color="auto"/>
      </w:divBdr>
    </w:div>
    <w:div w:id="1572883073">
      <w:bodyDiv w:val="1"/>
      <w:marLeft w:val="0"/>
      <w:marRight w:val="0"/>
      <w:marTop w:val="0"/>
      <w:marBottom w:val="0"/>
      <w:divBdr>
        <w:top w:val="none" w:sz="0" w:space="0" w:color="auto"/>
        <w:left w:val="none" w:sz="0" w:space="0" w:color="auto"/>
        <w:bottom w:val="none" w:sz="0" w:space="0" w:color="auto"/>
        <w:right w:val="none" w:sz="0" w:space="0" w:color="auto"/>
      </w:divBdr>
    </w:div>
    <w:div w:id="1573077290">
      <w:bodyDiv w:val="1"/>
      <w:marLeft w:val="0"/>
      <w:marRight w:val="0"/>
      <w:marTop w:val="0"/>
      <w:marBottom w:val="0"/>
      <w:divBdr>
        <w:top w:val="none" w:sz="0" w:space="0" w:color="auto"/>
        <w:left w:val="none" w:sz="0" w:space="0" w:color="auto"/>
        <w:bottom w:val="none" w:sz="0" w:space="0" w:color="auto"/>
        <w:right w:val="none" w:sz="0" w:space="0" w:color="auto"/>
      </w:divBdr>
    </w:div>
    <w:div w:id="1573195451">
      <w:bodyDiv w:val="1"/>
      <w:marLeft w:val="0"/>
      <w:marRight w:val="0"/>
      <w:marTop w:val="0"/>
      <w:marBottom w:val="0"/>
      <w:divBdr>
        <w:top w:val="none" w:sz="0" w:space="0" w:color="auto"/>
        <w:left w:val="none" w:sz="0" w:space="0" w:color="auto"/>
        <w:bottom w:val="none" w:sz="0" w:space="0" w:color="auto"/>
        <w:right w:val="none" w:sz="0" w:space="0" w:color="auto"/>
      </w:divBdr>
    </w:div>
    <w:div w:id="1573345790">
      <w:bodyDiv w:val="1"/>
      <w:marLeft w:val="0"/>
      <w:marRight w:val="0"/>
      <w:marTop w:val="0"/>
      <w:marBottom w:val="0"/>
      <w:divBdr>
        <w:top w:val="none" w:sz="0" w:space="0" w:color="auto"/>
        <w:left w:val="none" w:sz="0" w:space="0" w:color="auto"/>
        <w:bottom w:val="none" w:sz="0" w:space="0" w:color="auto"/>
        <w:right w:val="none" w:sz="0" w:space="0" w:color="auto"/>
      </w:divBdr>
    </w:div>
    <w:div w:id="1573347929">
      <w:bodyDiv w:val="1"/>
      <w:marLeft w:val="0"/>
      <w:marRight w:val="0"/>
      <w:marTop w:val="0"/>
      <w:marBottom w:val="0"/>
      <w:divBdr>
        <w:top w:val="none" w:sz="0" w:space="0" w:color="auto"/>
        <w:left w:val="none" w:sz="0" w:space="0" w:color="auto"/>
        <w:bottom w:val="none" w:sz="0" w:space="0" w:color="auto"/>
        <w:right w:val="none" w:sz="0" w:space="0" w:color="auto"/>
      </w:divBdr>
    </w:div>
    <w:div w:id="1573349866">
      <w:bodyDiv w:val="1"/>
      <w:marLeft w:val="0"/>
      <w:marRight w:val="0"/>
      <w:marTop w:val="0"/>
      <w:marBottom w:val="0"/>
      <w:divBdr>
        <w:top w:val="none" w:sz="0" w:space="0" w:color="auto"/>
        <w:left w:val="none" w:sz="0" w:space="0" w:color="auto"/>
        <w:bottom w:val="none" w:sz="0" w:space="0" w:color="auto"/>
        <w:right w:val="none" w:sz="0" w:space="0" w:color="auto"/>
      </w:divBdr>
    </w:div>
    <w:div w:id="1573352364">
      <w:bodyDiv w:val="1"/>
      <w:marLeft w:val="0"/>
      <w:marRight w:val="0"/>
      <w:marTop w:val="0"/>
      <w:marBottom w:val="0"/>
      <w:divBdr>
        <w:top w:val="none" w:sz="0" w:space="0" w:color="auto"/>
        <w:left w:val="none" w:sz="0" w:space="0" w:color="auto"/>
        <w:bottom w:val="none" w:sz="0" w:space="0" w:color="auto"/>
        <w:right w:val="none" w:sz="0" w:space="0" w:color="auto"/>
      </w:divBdr>
    </w:div>
    <w:div w:id="1573353577">
      <w:bodyDiv w:val="1"/>
      <w:marLeft w:val="0"/>
      <w:marRight w:val="0"/>
      <w:marTop w:val="0"/>
      <w:marBottom w:val="0"/>
      <w:divBdr>
        <w:top w:val="none" w:sz="0" w:space="0" w:color="auto"/>
        <w:left w:val="none" w:sz="0" w:space="0" w:color="auto"/>
        <w:bottom w:val="none" w:sz="0" w:space="0" w:color="auto"/>
        <w:right w:val="none" w:sz="0" w:space="0" w:color="auto"/>
      </w:divBdr>
    </w:div>
    <w:div w:id="1573465311">
      <w:bodyDiv w:val="1"/>
      <w:marLeft w:val="0"/>
      <w:marRight w:val="0"/>
      <w:marTop w:val="0"/>
      <w:marBottom w:val="0"/>
      <w:divBdr>
        <w:top w:val="none" w:sz="0" w:space="0" w:color="auto"/>
        <w:left w:val="none" w:sz="0" w:space="0" w:color="auto"/>
        <w:bottom w:val="none" w:sz="0" w:space="0" w:color="auto"/>
        <w:right w:val="none" w:sz="0" w:space="0" w:color="auto"/>
      </w:divBdr>
    </w:div>
    <w:div w:id="1573813918">
      <w:bodyDiv w:val="1"/>
      <w:marLeft w:val="0"/>
      <w:marRight w:val="0"/>
      <w:marTop w:val="0"/>
      <w:marBottom w:val="0"/>
      <w:divBdr>
        <w:top w:val="none" w:sz="0" w:space="0" w:color="auto"/>
        <w:left w:val="none" w:sz="0" w:space="0" w:color="auto"/>
        <w:bottom w:val="none" w:sz="0" w:space="0" w:color="auto"/>
        <w:right w:val="none" w:sz="0" w:space="0" w:color="auto"/>
      </w:divBdr>
    </w:div>
    <w:div w:id="1573850439">
      <w:bodyDiv w:val="1"/>
      <w:marLeft w:val="0"/>
      <w:marRight w:val="0"/>
      <w:marTop w:val="0"/>
      <w:marBottom w:val="0"/>
      <w:divBdr>
        <w:top w:val="none" w:sz="0" w:space="0" w:color="auto"/>
        <w:left w:val="none" w:sz="0" w:space="0" w:color="auto"/>
        <w:bottom w:val="none" w:sz="0" w:space="0" w:color="auto"/>
        <w:right w:val="none" w:sz="0" w:space="0" w:color="auto"/>
      </w:divBdr>
    </w:div>
    <w:div w:id="1574120057">
      <w:bodyDiv w:val="1"/>
      <w:marLeft w:val="0"/>
      <w:marRight w:val="0"/>
      <w:marTop w:val="0"/>
      <w:marBottom w:val="0"/>
      <w:divBdr>
        <w:top w:val="none" w:sz="0" w:space="0" w:color="auto"/>
        <w:left w:val="none" w:sz="0" w:space="0" w:color="auto"/>
        <w:bottom w:val="none" w:sz="0" w:space="0" w:color="auto"/>
        <w:right w:val="none" w:sz="0" w:space="0" w:color="auto"/>
      </w:divBdr>
    </w:div>
    <w:div w:id="1574192951">
      <w:bodyDiv w:val="1"/>
      <w:marLeft w:val="0"/>
      <w:marRight w:val="0"/>
      <w:marTop w:val="0"/>
      <w:marBottom w:val="0"/>
      <w:divBdr>
        <w:top w:val="none" w:sz="0" w:space="0" w:color="auto"/>
        <w:left w:val="none" w:sz="0" w:space="0" w:color="auto"/>
        <w:bottom w:val="none" w:sz="0" w:space="0" w:color="auto"/>
        <w:right w:val="none" w:sz="0" w:space="0" w:color="auto"/>
      </w:divBdr>
    </w:div>
    <w:div w:id="1574243052">
      <w:bodyDiv w:val="1"/>
      <w:marLeft w:val="0"/>
      <w:marRight w:val="0"/>
      <w:marTop w:val="0"/>
      <w:marBottom w:val="0"/>
      <w:divBdr>
        <w:top w:val="none" w:sz="0" w:space="0" w:color="auto"/>
        <w:left w:val="none" w:sz="0" w:space="0" w:color="auto"/>
        <w:bottom w:val="none" w:sz="0" w:space="0" w:color="auto"/>
        <w:right w:val="none" w:sz="0" w:space="0" w:color="auto"/>
      </w:divBdr>
    </w:div>
    <w:div w:id="1574469599">
      <w:bodyDiv w:val="1"/>
      <w:marLeft w:val="0"/>
      <w:marRight w:val="0"/>
      <w:marTop w:val="0"/>
      <w:marBottom w:val="0"/>
      <w:divBdr>
        <w:top w:val="none" w:sz="0" w:space="0" w:color="auto"/>
        <w:left w:val="none" w:sz="0" w:space="0" w:color="auto"/>
        <w:bottom w:val="none" w:sz="0" w:space="0" w:color="auto"/>
        <w:right w:val="none" w:sz="0" w:space="0" w:color="auto"/>
      </w:divBdr>
    </w:div>
    <w:div w:id="1574663165">
      <w:bodyDiv w:val="1"/>
      <w:marLeft w:val="0"/>
      <w:marRight w:val="0"/>
      <w:marTop w:val="0"/>
      <w:marBottom w:val="0"/>
      <w:divBdr>
        <w:top w:val="none" w:sz="0" w:space="0" w:color="auto"/>
        <w:left w:val="none" w:sz="0" w:space="0" w:color="auto"/>
        <w:bottom w:val="none" w:sz="0" w:space="0" w:color="auto"/>
        <w:right w:val="none" w:sz="0" w:space="0" w:color="auto"/>
      </w:divBdr>
    </w:div>
    <w:div w:id="1574849867">
      <w:bodyDiv w:val="1"/>
      <w:marLeft w:val="0"/>
      <w:marRight w:val="0"/>
      <w:marTop w:val="0"/>
      <w:marBottom w:val="0"/>
      <w:divBdr>
        <w:top w:val="none" w:sz="0" w:space="0" w:color="auto"/>
        <w:left w:val="none" w:sz="0" w:space="0" w:color="auto"/>
        <w:bottom w:val="none" w:sz="0" w:space="0" w:color="auto"/>
        <w:right w:val="none" w:sz="0" w:space="0" w:color="auto"/>
      </w:divBdr>
    </w:div>
    <w:div w:id="1574970654">
      <w:bodyDiv w:val="1"/>
      <w:marLeft w:val="0"/>
      <w:marRight w:val="0"/>
      <w:marTop w:val="0"/>
      <w:marBottom w:val="0"/>
      <w:divBdr>
        <w:top w:val="none" w:sz="0" w:space="0" w:color="auto"/>
        <w:left w:val="none" w:sz="0" w:space="0" w:color="auto"/>
        <w:bottom w:val="none" w:sz="0" w:space="0" w:color="auto"/>
        <w:right w:val="none" w:sz="0" w:space="0" w:color="auto"/>
      </w:divBdr>
    </w:div>
    <w:div w:id="1575045455">
      <w:bodyDiv w:val="1"/>
      <w:marLeft w:val="0"/>
      <w:marRight w:val="0"/>
      <w:marTop w:val="0"/>
      <w:marBottom w:val="0"/>
      <w:divBdr>
        <w:top w:val="none" w:sz="0" w:space="0" w:color="auto"/>
        <w:left w:val="none" w:sz="0" w:space="0" w:color="auto"/>
        <w:bottom w:val="none" w:sz="0" w:space="0" w:color="auto"/>
        <w:right w:val="none" w:sz="0" w:space="0" w:color="auto"/>
      </w:divBdr>
    </w:div>
    <w:div w:id="1575123453">
      <w:bodyDiv w:val="1"/>
      <w:marLeft w:val="0"/>
      <w:marRight w:val="0"/>
      <w:marTop w:val="0"/>
      <w:marBottom w:val="0"/>
      <w:divBdr>
        <w:top w:val="none" w:sz="0" w:space="0" w:color="auto"/>
        <w:left w:val="none" w:sz="0" w:space="0" w:color="auto"/>
        <w:bottom w:val="none" w:sz="0" w:space="0" w:color="auto"/>
        <w:right w:val="none" w:sz="0" w:space="0" w:color="auto"/>
      </w:divBdr>
    </w:div>
    <w:div w:id="1575356582">
      <w:bodyDiv w:val="1"/>
      <w:marLeft w:val="0"/>
      <w:marRight w:val="0"/>
      <w:marTop w:val="0"/>
      <w:marBottom w:val="0"/>
      <w:divBdr>
        <w:top w:val="none" w:sz="0" w:space="0" w:color="auto"/>
        <w:left w:val="none" w:sz="0" w:space="0" w:color="auto"/>
        <w:bottom w:val="none" w:sz="0" w:space="0" w:color="auto"/>
        <w:right w:val="none" w:sz="0" w:space="0" w:color="auto"/>
      </w:divBdr>
    </w:div>
    <w:div w:id="1575386467">
      <w:bodyDiv w:val="1"/>
      <w:marLeft w:val="0"/>
      <w:marRight w:val="0"/>
      <w:marTop w:val="0"/>
      <w:marBottom w:val="0"/>
      <w:divBdr>
        <w:top w:val="none" w:sz="0" w:space="0" w:color="auto"/>
        <w:left w:val="none" w:sz="0" w:space="0" w:color="auto"/>
        <w:bottom w:val="none" w:sz="0" w:space="0" w:color="auto"/>
        <w:right w:val="none" w:sz="0" w:space="0" w:color="auto"/>
      </w:divBdr>
    </w:div>
    <w:div w:id="1575626546">
      <w:bodyDiv w:val="1"/>
      <w:marLeft w:val="0"/>
      <w:marRight w:val="0"/>
      <w:marTop w:val="0"/>
      <w:marBottom w:val="0"/>
      <w:divBdr>
        <w:top w:val="none" w:sz="0" w:space="0" w:color="auto"/>
        <w:left w:val="none" w:sz="0" w:space="0" w:color="auto"/>
        <w:bottom w:val="none" w:sz="0" w:space="0" w:color="auto"/>
        <w:right w:val="none" w:sz="0" w:space="0" w:color="auto"/>
      </w:divBdr>
    </w:div>
    <w:div w:id="1575776493">
      <w:bodyDiv w:val="1"/>
      <w:marLeft w:val="0"/>
      <w:marRight w:val="0"/>
      <w:marTop w:val="0"/>
      <w:marBottom w:val="0"/>
      <w:divBdr>
        <w:top w:val="none" w:sz="0" w:space="0" w:color="auto"/>
        <w:left w:val="none" w:sz="0" w:space="0" w:color="auto"/>
        <w:bottom w:val="none" w:sz="0" w:space="0" w:color="auto"/>
        <w:right w:val="none" w:sz="0" w:space="0" w:color="auto"/>
      </w:divBdr>
    </w:div>
    <w:div w:id="1575972677">
      <w:bodyDiv w:val="1"/>
      <w:marLeft w:val="0"/>
      <w:marRight w:val="0"/>
      <w:marTop w:val="0"/>
      <w:marBottom w:val="0"/>
      <w:divBdr>
        <w:top w:val="none" w:sz="0" w:space="0" w:color="auto"/>
        <w:left w:val="none" w:sz="0" w:space="0" w:color="auto"/>
        <w:bottom w:val="none" w:sz="0" w:space="0" w:color="auto"/>
        <w:right w:val="none" w:sz="0" w:space="0" w:color="auto"/>
      </w:divBdr>
    </w:div>
    <w:div w:id="1576040483">
      <w:bodyDiv w:val="1"/>
      <w:marLeft w:val="0"/>
      <w:marRight w:val="0"/>
      <w:marTop w:val="0"/>
      <w:marBottom w:val="0"/>
      <w:divBdr>
        <w:top w:val="none" w:sz="0" w:space="0" w:color="auto"/>
        <w:left w:val="none" w:sz="0" w:space="0" w:color="auto"/>
        <w:bottom w:val="none" w:sz="0" w:space="0" w:color="auto"/>
        <w:right w:val="none" w:sz="0" w:space="0" w:color="auto"/>
      </w:divBdr>
    </w:div>
    <w:div w:id="1576090749">
      <w:bodyDiv w:val="1"/>
      <w:marLeft w:val="0"/>
      <w:marRight w:val="0"/>
      <w:marTop w:val="0"/>
      <w:marBottom w:val="0"/>
      <w:divBdr>
        <w:top w:val="none" w:sz="0" w:space="0" w:color="auto"/>
        <w:left w:val="none" w:sz="0" w:space="0" w:color="auto"/>
        <w:bottom w:val="none" w:sz="0" w:space="0" w:color="auto"/>
        <w:right w:val="none" w:sz="0" w:space="0" w:color="auto"/>
      </w:divBdr>
    </w:div>
    <w:div w:id="1576276896">
      <w:bodyDiv w:val="1"/>
      <w:marLeft w:val="0"/>
      <w:marRight w:val="0"/>
      <w:marTop w:val="0"/>
      <w:marBottom w:val="0"/>
      <w:divBdr>
        <w:top w:val="none" w:sz="0" w:space="0" w:color="auto"/>
        <w:left w:val="none" w:sz="0" w:space="0" w:color="auto"/>
        <w:bottom w:val="none" w:sz="0" w:space="0" w:color="auto"/>
        <w:right w:val="none" w:sz="0" w:space="0" w:color="auto"/>
      </w:divBdr>
    </w:div>
    <w:div w:id="1576620436">
      <w:bodyDiv w:val="1"/>
      <w:marLeft w:val="0"/>
      <w:marRight w:val="0"/>
      <w:marTop w:val="0"/>
      <w:marBottom w:val="0"/>
      <w:divBdr>
        <w:top w:val="none" w:sz="0" w:space="0" w:color="auto"/>
        <w:left w:val="none" w:sz="0" w:space="0" w:color="auto"/>
        <w:bottom w:val="none" w:sz="0" w:space="0" w:color="auto"/>
        <w:right w:val="none" w:sz="0" w:space="0" w:color="auto"/>
      </w:divBdr>
    </w:div>
    <w:div w:id="1576670897">
      <w:bodyDiv w:val="1"/>
      <w:marLeft w:val="0"/>
      <w:marRight w:val="0"/>
      <w:marTop w:val="0"/>
      <w:marBottom w:val="0"/>
      <w:divBdr>
        <w:top w:val="none" w:sz="0" w:space="0" w:color="auto"/>
        <w:left w:val="none" w:sz="0" w:space="0" w:color="auto"/>
        <w:bottom w:val="none" w:sz="0" w:space="0" w:color="auto"/>
        <w:right w:val="none" w:sz="0" w:space="0" w:color="auto"/>
      </w:divBdr>
    </w:div>
    <w:div w:id="1576823188">
      <w:bodyDiv w:val="1"/>
      <w:marLeft w:val="0"/>
      <w:marRight w:val="0"/>
      <w:marTop w:val="0"/>
      <w:marBottom w:val="0"/>
      <w:divBdr>
        <w:top w:val="none" w:sz="0" w:space="0" w:color="auto"/>
        <w:left w:val="none" w:sz="0" w:space="0" w:color="auto"/>
        <w:bottom w:val="none" w:sz="0" w:space="0" w:color="auto"/>
        <w:right w:val="none" w:sz="0" w:space="0" w:color="auto"/>
      </w:divBdr>
    </w:div>
    <w:div w:id="1576892268">
      <w:bodyDiv w:val="1"/>
      <w:marLeft w:val="0"/>
      <w:marRight w:val="0"/>
      <w:marTop w:val="0"/>
      <w:marBottom w:val="0"/>
      <w:divBdr>
        <w:top w:val="none" w:sz="0" w:space="0" w:color="auto"/>
        <w:left w:val="none" w:sz="0" w:space="0" w:color="auto"/>
        <w:bottom w:val="none" w:sz="0" w:space="0" w:color="auto"/>
        <w:right w:val="none" w:sz="0" w:space="0" w:color="auto"/>
      </w:divBdr>
    </w:div>
    <w:div w:id="1577011138">
      <w:bodyDiv w:val="1"/>
      <w:marLeft w:val="0"/>
      <w:marRight w:val="0"/>
      <w:marTop w:val="0"/>
      <w:marBottom w:val="0"/>
      <w:divBdr>
        <w:top w:val="none" w:sz="0" w:space="0" w:color="auto"/>
        <w:left w:val="none" w:sz="0" w:space="0" w:color="auto"/>
        <w:bottom w:val="none" w:sz="0" w:space="0" w:color="auto"/>
        <w:right w:val="none" w:sz="0" w:space="0" w:color="auto"/>
      </w:divBdr>
    </w:div>
    <w:div w:id="1577016244">
      <w:bodyDiv w:val="1"/>
      <w:marLeft w:val="0"/>
      <w:marRight w:val="0"/>
      <w:marTop w:val="0"/>
      <w:marBottom w:val="0"/>
      <w:divBdr>
        <w:top w:val="none" w:sz="0" w:space="0" w:color="auto"/>
        <w:left w:val="none" w:sz="0" w:space="0" w:color="auto"/>
        <w:bottom w:val="none" w:sz="0" w:space="0" w:color="auto"/>
        <w:right w:val="none" w:sz="0" w:space="0" w:color="auto"/>
      </w:divBdr>
    </w:div>
    <w:div w:id="1577084037">
      <w:bodyDiv w:val="1"/>
      <w:marLeft w:val="0"/>
      <w:marRight w:val="0"/>
      <w:marTop w:val="0"/>
      <w:marBottom w:val="0"/>
      <w:divBdr>
        <w:top w:val="none" w:sz="0" w:space="0" w:color="auto"/>
        <w:left w:val="none" w:sz="0" w:space="0" w:color="auto"/>
        <w:bottom w:val="none" w:sz="0" w:space="0" w:color="auto"/>
        <w:right w:val="none" w:sz="0" w:space="0" w:color="auto"/>
      </w:divBdr>
    </w:div>
    <w:div w:id="1577203790">
      <w:bodyDiv w:val="1"/>
      <w:marLeft w:val="0"/>
      <w:marRight w:val="0"/>
      <w:marTop w:val="0"/>
      <w:marBottom w:val="0"/>
      <w:divBdr>
        <w:top w:val="none" w:sz="0" w:space="0" w:color="auto"/>
        <w:left w:val="none" w:sz="0" w:space="0" w:color="auto"/>
        <w:bottom w:val="none" w:sz="0" w:space="0" w:color="auto"/>
        <w:right w:val="none" w:sz="0" w:space="0" w:color="auto"/>
      </w:divBdr>
    </w:div>
    <w:div w:id="1577547858">
      <w:bodyDiv w:val="1"/>
      <w:marLeft w:val="0"/>
      <w:marRight w:val="0"/>
      <w:marTop w:val="0"/>
      <w:marBottom w:val="0"/>
      <w:divBdr>
        <w:top w:val="none" w:sz="0" w:space="0" w:color="auto"/>
        <w:left w:val="none" w:sz="0" w:space="0" w:color="auto"/>
        <w:bottom w:val="none" w:sz="0" w:space="0" w:color="auto"/>
        <w:right w:val="none" w:sz="0" w:space="0" w:color="auto"/>
      </w:divBdr>
    </w:div>
    <w:div w:id="1577744695">
      <w:bodyDiv w:val="1"/>
      <w:marLeft w:val="0"/>
      <w:marRight w:val="0"/>
      <w:marTop w:val="0"/>
      <w:marBottom w:val="0"/>
      <w:divBdr>
        <w:top w:val="none" w:sz="0" w:space="0" w:color="auto"/>
        <w:left w:val="none" w:sz="0" w:space="0" w:color="auto"/>
        <w:bottom w:val="none" w:sz="0" w:space="0" w:color="auto"/>
        <w:right w:val="none" w:sz="0" w:space="0" w:color="auto"/>
      </w:divBdr>
    </w:div>
    <w:div w:id="1577746082">
      <w:bodyDiv w:val="1"/>
      <w:marLeft w:val="0"/>
      <w:marRight w:val="0"/>
      <w:marTop w:val="0"/>
      <w:marBottom w:val="0"/>
      <w:divBdr>
        <w:top w:val="none" w:sz="0" w:space="0" w:color="auto"/>
        <w:left w:val="none" w:sz="0" w:space="0" w:color="auto"/>
        <w:bottom w:val="none" w:sz="0" w:space="0" w:color="auto"/>
        <w:right w:val="none" w:sz="0" w:space="0" w:color="auto"/>
      </w:divBdr>
    </w:div>
    <w:div w:id="1577781346">
      <w:bodyDiv w:val="1"/>
      <w:marLeft w:val="0"/>
      <w:marRight w:val="0"/>
      <w:marTop w:val="0"/>
      <w:marBottom w:val="0"/>
      <w:divBdr>
        <w:top w:val="none" w:sz="0" w:space="0" w:color="auto"/>
        <w:left w:val="none" w:sz="0" w:space="0" w:color="auto"/>
        <w:bottom w:val="none" w:sz="0" w:space="0" w:color="auto"/>
        <w:right w:val="none" w:sz="0" w:space="0" w:color="auto"/>
      </w:divBdr>
    </w:div>
    <w:div w:id="1577930993">
      <w:bodyDiv w:val="1"/>
      <w:marLeft w:val="0"/>
      <w:marRight w:val="0"/>
      <w:marTop w:val="0"/>
      <w:marBottom w:val="0"/>
      <w:divBdr>
        <w:top w:val="none" w:sz="0" w:space="0" w:color="auto"/>
        <w:left w:val="none" w:sz="0" w:space="0" w:color="auto"/>
        <w:bottom w:val="none" w:sz="0" w:space="0" w:color="auto"/>
        <w:right w:val="none" w:sz="0" w:space="0" w:color="auto"/>
      </w:divBdr>
    </w:div>
    <w:div w:id="1577935697">
      <w:bodyDiv w:val="1"/>
      <w:marLeft w:val="0"/>
      <w:marRight w:val="0"/>
      <w:marTop w:val="0"/>
      <w:marBottom w:val="0"/>
      <w:divBdr>
        <w:top w:val="none" w:sz="0" w:space="0" w:color="auto"/>
        <w:left w:val="none" w:sz="0" w:space="0" w:color="auto"/>
        <w:bottom w:val="none" w:sz="0" w:space="0" w:color="auto"/>
        <w:right w:val="none" w:sz="0" w:space="0" w:color="auto"/>
      </w:divBdr>
    </w:div>
    <w:div w:id="1577980363">
      <w:bodyDiv w:val="1"/>
      <w:marLeft w:val="0"/>
      <w:marRight w:val="0"/>
      <w:marTop w:val="0"/>
      <w:marBottom w:val="0"/>
      <w:divBdr>
        <w:top w:val="none" w:sz="0" w:space="0" w:color="auto"/>
        <w:left w:val="none" w:sz="0" w:space="0" w:color="auto"/>
        <w:bottom w:val="none" w:sz="0" w:space="0" w:color="auto"/>
        <w:right w:val="none" w:sz="0" w:space="0" w:color="auto"/>
      </w:divBdr>
    </w:div>
    <w:div w:id="1578203782">
      <w:bodyDiv w:val="1"/>
      <w:marLeft w:val="0"/>
      <w:marRight w:val="0"/>
      <w:marTop w:val="0"/>
      <w:marBottom w:val="0"/>
      <w:divBdr>
        <w:top w:val="none" w:sz="0" w:space="0" w:color="auto"/>
        <w:left w:val="none" w:sz="0" w:space="0" w:color="auto"/>
        <w:bottom w:val="none" w:sz="0" w:space="0" w:color="auto"/>
        <w:right w:val="none" w:sz="0" w:space="0" w:color="auto"/>
      </w:divBdr>
    </w:div>
    <w:div w:id="1578317821">
      <w:bodyDiv w:val="1"/>
      <w:marLeft w:val="0"/>
      <w:marRight w:val="0"/>
      <w:marTop w:val="0"/>
      <w:marBottom w:val="0"/>
      <w:divBdr>
        <w:top w:val="none" w:sz="0" w:space="0" w:color="auto"/>
        <w:left w:val="none" w:sz="0" w:space="0" w:color="auto"/>
        <w:bottom w:val="none" w:sz="0" w:space="0" w:color="auto"/>
        <w:right w:val="none" w:sz="0" w:space="0" w:color="auto"/>
      </w:divBdr>
    </w:div>
    <w:div w:id="1578324985">
      <w:bodyDiv w:val="1"/>
      <w:marLeft w:val="0"/>
      <w:marRight w:val="0"/>
      <w:marTop w:val="0"/>
      <w:marBottom w:val="0"/>
      <w:divBdr>
        <w:top w:val="none" w:sz="0" w:space="0" w:color="auto"/>
        <w:left w:val="none" w:sz="0" w:space="0" w:color="auto"/>
        <w:bottom w:val="none" w:sz="0" w:space="0" w:color="auto"/>
        <w:right w:val="none" w:sz="0" w:space="0" w:color="auto"/>
      </w:divBdr>
    </w:div>
    <w:div w:id="1578395092">
      <w:bodyDiv w:val="1"/>
      <w:marLeft w:val="0"/>
      <w:marRight w:val="0"/>
      <w:marTop w:val="0"/>
      <w:marBottom w:val="0"/>
      <w:divBdr>
        <w:top w:val="none" w:sz="0" w:space="0" w:color="auto"/>
        <w:left w:val="none" w:sz="0" w:space="0" w:color="auto"/>
        <w:bottom w:val="none" w:sz="0" w:space="0" w:color="auto"/>
        <w:right w:val="none" w:sz="0" w:space="0" w:color="auto"/>
      </w:divBdr>
    </w:div>
    <w:div w:id="1578514358">
      <w:bodyDiv w:val="1"/>
      <w:marLeft w:val="0"/>
      <w:marRight w:val="0"/>
      <w:marTop w:val="0"/>
      <w:marBottom w:val="0"/>
      <w:divBdr>
        <w:top w:val="none" w:sz="0" w:space="0" w:color="auto"/>
        <w:left w:val="none" w:sz="0" w:space="0" w:color="auto"/>
        <w:bottom w:val="none" w:sz="0" w:space="0" w:color="auto"/>
        <w:right w:val="none" w:sz="0" w:space="0" w:color="auto"/>
      </w:divBdr>
    </w:div>
    <w:div w:id="1578519984">
      <w:bodyDiv w:val="1"/>
      <w:marLeft w:val="0"/>
      <w:marRight w:val="0"/>
      <w:marTop w:val="0"/>
      <w:marBottom w:val="0"/>
      <w:divBdr>
        <w:top w:val="none" w:sz="0" w:space="0" w:color="auto"/>
        <w:left w:val="none" w:sz="0" w:space="0" w:color="auto"/>
        <w:bottom w:val="none" w:sz="0" w:space="0" w:color="auto"/>
        <w:right w:val="none" w:sz="0" w:space="0" w:color="auto"/>
      </w:divBdr>
    </w:div>
    <w:div w:id="1578593848">
      <w:bodyDiv w:val="1"/>
      <w:marLeft w:val="0"/>
      <w:marRight w:val="0"/>
      <w:marTop w:val="0"/>
      <w:marBottom w:val="0"/>
      <w:divBdr>
        <w:top w:val="none" w:sz="0" w:space="0" w:color="auto"/>
        <w:left w:val="none" w:sz="0" w:space="0" w:color="auto"/>
        <w:bottom w:val="none" w:sz="0" w:space="0" w:color="auto"/>
        <w:right w:val="none" w:sz="0" w:space="0" w:color="auto"/>
      </w:divBdr>
    </w:div>
    <w:div w:id="1578661496">
      <w:bodyDiv w:val="1"/>
      <w:marLeft w:val="0"/>
      <w:marRight w:val="0"/>
      <w:marTop w:val="0"/>
      <w:marBottom w:val="0"/>
      <w:divBdr>
        <w:top w:val="none" w:sz="0" w:space="0" w:color="auto"/>
        <w:left w:val="none" w:sz="0" w:space="0" w:color="auto"/>
        <w:bottom w:val="none" w:sz="0" w:space="0" w:color="auto"/>
        <w:right w:val="none" w:sz="0" w:space="0" w:color="auto"/>
      </w:divBdr>
    </w:div>
    <w:div w:id="1578713294">
      <w:bodyDiv w:val="1"/>
      <w:marLeft w:val="0"/>
      <w:marRight w:val="0"/>
      <w:marTop w:val="0"/>
      <w:marBottom w:val="0"/>
      <w:divBdr>
        <w:top w:val="none" w:sz="0" w:space="0" w:color="auto"/>
        <w:left w:val="none" w:sz="0" w:space="0" w:color="auto"/>
        <w:bottom w:val="none" w:sz="0" w:space="0" w:color="auto"/>
        <w:right w:val="none" w:sz="0" w:space="0" w:color="auto"/>
      </w:divBdr>
    </w:div>
    <w:div w:id="1578787634">
      <w:bodyDiv w:val="1"/>
      <w:marLeft w:val="0"/>
      <w:marRight w:val="0"/>
      <w:marTop w:val="0"/>
      <w:marBottom w:val="0"/>
      <w:divBdr>
        <w:top w:val="none" w:sz="0" w:space="0" w:color="auto"/>
        <w:left w:val="none" w:sz="0" w:space="0" w:color="auto"/>
        <w:bottom w:val="none" w:sz="0" w:space="0" w:color="auto"/>
        <w:right w:val="none" w:sz="0" w:space="0" w:color="auto"/>
      </w:divBdr>
    </w:div>
    <w:div w:id="1579052730">
      <w:bodyDiv w:val="1"/>
      <w:marLeft w:val="0"/>
      <w:marRight w:val="0"/>
      <w:marTop w:val="0"/>
      <w:marBottom w:val="0"/>
      <w:divBdr>
        <w:top w:val="none" w:sz="0" w:space="0" w:color="auto"/>
        <w:left w:val="none" w:sz="0" w:space="0" w:color="auto"/>
        <w:bottom w:val="none" w:sz="0" w:space="0" w:color="auto"/>
        <w:right w:val="none" w:sz="0" w:space="0" w:color="auto"/>
      </w:divBdr>
    </w:div>
    <w:div w:id="1579168823">
      <w:bodyDiv w:val="1"/>
      <w:marLeft w:val="0"/>
      <w:marRight w:val="0"/>
      <w:marTop w:val="0"/>
      <w:marBottom w:val="0"/>
      <w:divBdr>
        <w:top w:val="none" w:sz="0" w:space="0" w:color="auto"/>
        <w:left w:val="none" w:sz="0" w:space="0" w:color="auto"/>
        <w:bottom w:val="none" w:sz="0" w:space="0" w:color="auto"/>
        <w:right w:val="none" w:sz="0" w:space="0" w:color="auto"/>
      </w:divBdr>
    </w:div>
    <w:div w:id="1579485579">
      <w:bodyDiv w:val="1"/>
      <w:marLeft w:val="0"/>
      <w:marRight w:val="0"/>
      <w:marTop w:val="0"/>
      <w:marBottom w:val="0"/>
      <w:divBdr>
        <w:top w:val="none" w:sz="0" w:space="0" w:color="auto"/>
        <w:left w:val="none" w:sz="0" w:space="0" w:color="auto"/>
        <w:bottom w:val="none" w:sz="0" w:space="0" w:color="auto"/>
        <w:right w:val="none" w:sz="0" w:space="0" w:color="auto"/>
      </w:divBdr>
    </w:div>
    <w:div w:id="1579555953">
      <w:bodyDiv w:val="1"/>
      <w:marLeft w:val="0"/>
      <w:marRight w:val="0"/>
      <w:marTop w:val="0"/>
      <w:marBottom w:val="0"/>
      <w:divBdr>
        <w:top w:val="none" w:sz="0" w:space="0" w:color="auto"/>
        <w:left w:val="none" w:sz="0" w:space="0" w:color="auto"/>
        <w:bottom w:val="none" w:sz="0" w:space="0" w:color="auto"/>
        <w:right w:val="none" w:sz="0" w:space="0" w:color="auto"/>
      </w:divBdr>
    </w:div>
    <w:div w:id="1579560175">
      <w:bodyDiv w:val="1"/>
      <w:marLeft w:val="0"/>
      <w:marRight w:val="0"/>
      <w:marTop w:val="0"/>
      <w:marBottom w:val="0"/>
      <w:divBdr>
        <w:top w:val="none" w:sz="0" w:space="0" w:color="auto"/>
        <w:left w:val="none" w:sz="0" w:space="0" w:color="auto"/>
        <w:bottom w:val="none" w:sz="0" w:space="0" w:color="auto"/>
        <w:right w:val="none" w:sz="0" w:space="0" w:color="auto"/>
      </w:divBdr>
    </w:div>
    <w:div w:id="1579707369">
      <w:bodyDiv w:val="1"/>
      <w:marLeft w:val="0"/>
      <w:marRight w:val="0"/>
      <w:marTop w:val="0"/>
      <w:marBottom w:val="0"/>
      <w:divBdr>
        <w:top w:val="none" w:sz="0" w:space="0" w:color="auto"/>
        <w:left w:val="none" w:sz="0" w:space="0" w:color="auto"/>
        <w:bottom w:val="none" w:sz="0" w:space="0" w:color="auto"/>
        <w:right w:val="none" w:sz="0" w:space="0" w:color="auto"/>
      </w:divBdr>
    </w:div>
    <w:div w:id="1579711139">
      <w:bodyDiv w:val="1"/>
      <w:marLeft w:val="0"/>
      <w:marRight w:val="0"/>
      <w:marTop w:val="0"/>
      <w:marBottom w:val="0"/>
      <w:divBdr>
        <w:top w:val="none" w:sz="0" w:space="0" w:color="auto"/>
        <w:left w:val="none" w:sz="0" w:space="0" w:color="auto"/>
        <w:bottom w:val="none" w:sz="0" w:space="0" w:color="auto"/>
        <w:right w:val="none" w:sz="0" w:space="0" w:color="auto"/>
      </w:divBdr>
    </w:div>
    <w:div w:id="1580099474">
      <w:bodyDiv w:val="1"/>
      <w:marLeft w:val="0"/>
      <w:marRight w:val="0"/>
      <w:marTop w:val="0"/>
      <w:marBottom w:val="0"/>
      <w:divBdr>
        <w:top w:val="none" w:sz="0" w:space="0" w:color="auto"/>
        <w:left w:val="none" w:sz="0" w:space="0" w:color="auto"/>
        <w:bottom w:val="none" w:sz="0" w:space="0" w:color="auto"/>
        <w:right w:val="none" w:sz="0" w:space="0" w:color="auto"/>
      </w:divBdr>
    </w:div>
    <w:div w:id="1580364847">
      <w:bodyDiv w:val="1"/>
      <w:marLeft w:val="0"/>
      <w:marRight w:val="0"/>
      <w:marTop w:val="0"/>
      <w:marBottom w:val="0"/>
      <w:divBdr>
        <w:top w:val="none" w:sz="0" w:space="0" w:color="auto"/>
        <w:left w:val="none" w:sz="0" w:space="0" w:color="auto"/>
        <w:bottom w:val="none" w:sz="0" w:space="0" w:color="auto"/>
        <w:right w:val="none" w:sz="0" w:space="0" w:color="auto"/>
      </w:divBdr>
    </w:div>
    <w:div w:id="1580407669">
      <w:bodyDiv w:val="1"/>
      <w:marLeft w:val="0"/>
      <w:marRight w:val="0"/>
      <w:marTop w:val="0"/>
      <w:marBottom w:val="0"/>
      <w:divBdr>
        <w:top w:val="none" w:sz="0" w:space="0" w:color="auto"/>
        <w:left w:val="none" w:sz="0" w:space="0" w:color="auto"/>
        <w:bottom w:val="none" w:sz="0" w:space="0" w:color="auto"/>
        <w:right w:val="none" w:sz="0" w:space="0" w:color="auto"/>
      </w:divBdr>
    </w:div>
    <w:div w:id="1580478204">
      <w:bodyDiv w:val="1"/>
      <w:marLeft w:val="0"/>
      <w:marRight w:val="0"/>
      <w:marTop w:val="0"/>
      <w:marBottom w:val="0"/>
      <w:divBdr>
        <w:top w:val="none" w:sz="0" w:space="0" w:color="auto"/>
        <w:left w:val="none" w:sz="0" w:space="0" w:color="auto"/>
        <w:bottom w:val="none" w:sz="0" w:space="0" w:color="auto"/>
        <w:right w:val="none" w:sz="0" w:space="0" w:color="auto"/>
      </w:divBdr>
    </w:div>
    <w:div w:id="1580557686">
      <w:bodyDiv w:val="1"/>
      <w:marLeft w:val="0"/>
      <w:marRight w:val="0"/>
      <w:marTop w:val="0"/>
      <w:marBottom w:val="0"/>
      <w:divBdr>
        <w:top w:val="none" w:sz="0" w:space="0" w:color="auto"/>
        <w:left w:val="none" w:sz="0" w:space="0" w:color="auto"/>
        <w:bottom w:val="none" w:sz="0" w:space="0" w:color="auto"/>
        <w:right w:val="none" w:sz="0" w:space="0" w:color="auto"/>
      </w:divBdr>
    </w:div>
    <w:div w:id="1580629068">
      <w:bodyDiv w:val="1"/>
      <w:marLeft w:val="0"/>
      <w:marRight w:val="0"/>
      <w:marTop w:val="0"/>
      <w:marBottom w:val="0"/>
      <w:divBdr>
        <w:top w:val="none" w:sz="0" w:space="0" w:color="auto"/>
        <w:left w:val="none" w:sz="0" w:space="0" w:color="auto"/>
        <w:bottom w:val="none" w:sz="0" w:space="0" w:color="auto"/>
        <w:right w:val="none" w:sz="0" w:space="0" w:color="auto"/>
      </w:divBdr>
    </w:div>
    <w:div w:id="1580754931">
      <w:bodyDiv w:val="1"/>
      <w:marLeft w:val="0"/>
      <w:marRight w:val="0"/>
      <w:marTop w:val="0"/>
      <w:marBottom w:val="0"/>
      <w:divBdr>
        <w:top w:val="none" w:sz="0" w:space="0" w:color="auto"/>
        <w:left w:val="none" w:sz="0" w:space="0" w:color="auto"/>
        <w:bottom w:val="none" w:sz="0" w:space="0" w:color="auto"/>
        <w:right w:val="none" w:sz="0" w:space="0" w:color="auto"/>
      </w:divBdr>
    </w:div>
    <w:div w:id="1580797264">
      <w:bodyDiv w:val="1"/>
      <w:marLeft w:val="0"/>
      <w:marRight w:val="0"/>
      <w:marTop w:val="0"/>
      <w:marBottom w:val="0"/>
      <w:divBdr>
        <w:top w:val="none" w:sz="0" w:space="0" w:color="auto"/>
        <w:left w:val="none" w:sz="0" w:space="0" w:color="auto"/>
        <w:bottom w:val="none" w:sz="0" w:space="0" w:color="auto"/>
        <w:right w:val="none" w:sz="0" w:space="0" w:color="auto"/>
      </w:divBdr>
    </w:div>
    <w:div w:id="1580821696">
      <w:bodyDiv w:val="1"/>
      <w:marLeft w:val="0"/>
      <w:marRight w:val="0"/>
      <w:marTop w:val="0"/>
      <w:marBottom w:val="0"/>
      <w:divBdr>
        <w:top w:val="none" w:sz="0" w:space="0" w:color="auto"/>
        <w:left w:val="none" w:sz="0" w:space="0" w:color="auto"/>
        <w:bottom w:val="none" w:sz="0" w:space="0" w:color="auto"/>
        <w:right w:val="none" w:sz="0" w:space="0" w:color="auto"/>
      </w:divBdr>
    </w:div>
    <w:div w:id="1580826034">
      <w:bodyDiv w:val="1"/>
      <w:marLeft w:val="0"/>
      <w:marRight w:val="0"/>
      <w:marTop w:val="0"/>
      <w:marBottom w:val="0"/>
      <w:divBdr>
        <w:top w:val="none" w:sz="0" w:space="0" w:color="auto"/>
        <w:left w:val="none" w:sz="0" w:space="0" w:color="auto"/>
        <w:bottom w:val="none" w:sz="0" w:space="0" w:color="auto"/>
        <w:right w:val="none" w:sz="0" w:space="0" w:color="auto"/>
      </w:divBdr>
    </w:div>
    <w:div w:id="1580864764">
      <w:bodyDiv w:val="1"/>
      <w:marLeft w:val="0"/>
      <w:marRight w:val="0"/>
      <w:marTop w:val="0"/>
      <w:marBottom w:val="0"/>
      <w:divBdr>
        <w:top w:val="none" w:sz="0" w:space="0" w:color="auto"/>
        <w:left w:val="none" w:sz="0" w:space="0" w:color="auto"/>
        <w:bottom w:val="none" w:sz="0" w:space="0" w:color="auto"/>
        <w:right w:val="none" w:sz="0" w:space="0" w:color="auto"/>
      </w:divBdr>
    </w:div>
    <w:div w:id="1580870617">
      <w:bodyDiv w:val="1"/>
      <w:marLeft w:val="0"/>
      <w:marRight w:val="0"/>
      <w:marTop w:val="0"/>
      <w:marBottom w:val="0"/>
      <w:divBdr>
        <w:top w:val="none" w:sz="0" w:space="0" w:color="auto"/>
        <w:left w:val="none" w:sz="0" w:space="0" w:color="auto"/>
        <w:bottom w:val="none" w:sz="0" w:space="0" w:color="auto"/>
        <w:right w:val="none" w:sz="0" w:space="0" w:color="auto"/>
      </w:divBdr>
    </w:div>
    <w:div w:id="1580946087">
      <w:bodyDiv w:val="1"/>
      <w:marLeft w:val="0"/>
      <w:marRight w:val="0"/>
      <w:marTop w:val="0"/>
      <w:marBottom w:val="0"/>
      <w:divBdr>
        <w:top w:val="none" w:sz="0" w:space="0" w:color="auto"/>
        <w:left w:val="none" w:sz="0" w:space="0" w:color="auto"/>
        <w:bottom w:val="none" w:sz="0" w:space="0" w:color="auto"/>
        <w:right w:val="none" w:sz="0" w:space="0" w:color="auto"/>
      </w:divBdr>
    </w:div>
    <w:div w:id="1581208008">
      <w:bodyDiv w:val="1"/>
      <w:marLeft w:val="0"/>
      <w:marRight w:val="0"/>
      <w:marTop w:val="0"/>
      <w:marBottom w:val="0"/>
      <w:divBdr>
        <w:top w:val="none" w:sz="0" w:space="0" w:color="auto"/>
        <w:left w:val="none" w:sz="0" w:space="0" w:color="auto"/>
        <w:bottom w:val="none" w:sz="0" w:space="0" w:color="auto"/>
        <w:right w:val="none" w:sz="0" w:space="0" w:color="auto"/>
      </w:divBdr>
    </w:div>
    <w:div w:id="1581212840">
      <w:bodyDiv w:val="1"/>
      <w:marLeft w:val="0"/>
      <w:marRight w:val="0"/>
      <w:marTop w:val="0"/>
      <w:marBottom w:val="0"/>
      <w:divBdr>
        <w:top w:val="none" w:sz="0" w:space="0" w:color="auto"/>
        <w:left w:val="none" w:sz="0" w:space="0" w:color="auto"/>
        <w:bottom w:val="none" w:sz="0" w:space="0" w:color="auto"/>
        <w:right w:val="none" w:sz="0" w:space="0" w:color="auto"/>
      </w:divBdr>
    </w:div>
    <w:div w:id="1581327226">
      <w:bodyDiv w:val="1"/>
      <w:marLeft w:val="0"/>
      <w:marRight w:val="0"/>
      <w:marTop w:val="0"/>
      <w:marBottom w:val="0"/>
      <w:divBdr>
        <w:top w:val="none" w:sz="0" w:space="0" w:color="auto"/>
        <w:left w:val="none" w:sz="0" w:space="0" w:color="auto"/>
        <w:bottom w:val="none" w:sz="0" w:space="0" w:color="auto"/>
        <w:right w:val="none" w:sz="0" w:space="0" w:color="auto"/>
      </w:divBdr>
    </w:div>
    <w:div w:id="1581451547">
      <w:bodyDiv w:val="1"/>
      <w:marLeft w:val="0"/>
      <w:marRight w:val="0"/>
      <w:marTop w:val="0"/>
      <w:marBottom w:val="0"/>
      <w:divBdr>
        <w:top w:val="none" w:sz="0" w:space="0" w:color="auto"/>
        <w:left w:val="none" w:sz="0" w:space="0" w:color="auto"/>
        <w:bottom w:val="none" w:sz="0" w:space="0" w:color="auto"/>
        <w:right w:val="none" w:sz="0" w:space="0" w:color="auto"/>
      </w:divBdr>
    </w:div>
    <w:div w:id="1581593765">
      <w:bodyDiv w:val="1"/>
      <w:marLeft w:val="0"/>
      <w:marRight w:val="0"/>
      <w:marTop w:val="0"/>
      <w:marBottom w:val="0"/>
      <w:divBdr>
        <w:top w:val="none" w:sz="0" w:space="0" w:color="auto"/>
        <w:left w:val="none" w:sz="0" w:space="0" w:color="auto"/>
        <w:bottom w:val="none" w:sz="0" w:space="0" w:color="auto"/>
        <w:right w:val="none" w:sz="0" w:space="0" w:color="auto"/>
      </w:divBdr>
    </w:div>
    <w:div w:id="1581669571">
      <w:bodyDiv w:val="1"/>
      <w:marLeft w:val="0"/>
      <w:marRight w:val="0"/>
      <w:marTop w:val="0"/>
      <w:marBottom w:val="0"/>
      <w:divBdr>
        <w:top w:val="none" w:sz="0" w:space="0" w:color="auto"/>
        <w:left w:val="none" w:sz="0" w:space="0" w:color="auto"/>
        <w:bottom w:val="none" w:sz="0" w:space="0" w:color="auto"/>
        <w:right w:val="none" w:sz="0" w:space="0" w:color="auto"/>
      </w:divBdr>
    </w:div>
    <w:div w:id="1581675003">
      <w:bodyDiv w:val="1"/>
      <w:marLeft w:val="0"/>
      <w:marRight w:val="0"/>
      <w:marTop w:val="0"/>
      <w:marBottom w:val="0"/>
      <w:divBdr>
        <w:top w:val="none" w:sz="0" w:space="0" w:color="auto"/>
        <w:left w:val="none" w:sz="0" w:space="0" w:color="auto"/>
        <w:bottom w:val="none" w:sz="0" w:space="0" w:color="auto"/>
        <w:right w:val="none" w:sz="0" w:space="0" w:color="auto"/>
      </w:divBdr>
    </w:div>
    <w:div w:id="1581714665">
      <w:bodyDiv w:val="1"/>
      <w:marLeft w:val="0"/>
      <w:marRight w:val="0"/>
      <w:marTop w:val="0"/>
      <w:marBottom w:val="0"/>
      <w:divBdr>
        <w:top w:val="none" w:sz="0" w:space="0" w:color="auto"/>
        <w:left w:val="none" w:sz="0" w:space="0" w:color="auto"/>
        <w:bottom w:val="none" w:sz="0" w:space="0" w:color="auto"/>
        <w:right w:val="none" w:sz="0" w:space="0" w:color="auto"/>
      </w:divBdr>
    </w:div>
    <w:div w:id="1581870290">
      <w:bodyDiv w:val="1"/>
      <w:marLeft w:val="0"/>
      <w:marRight w:val="0"/>
      <w:marTop w:val="0"/>
      <w:marBottom w:val="0"/>
      <w:divBdr>
        <w:top w:val="none" w:sz="0" w:space="0" w:color="auto"/>
        <w:left w:val="none" w:sz="0" w:space="0" w:color="auto"/>
        <w:bottom w:val="none" w:sz="0" w:space="0" w:color="auto"/>
        <w:right w:val="none" w:sz="0" w:space="0" w:color="auto"/>
      </w:divBdr>
    </w:div>
    <w:div w:id="1582374295">
      <w:bodyDiv w:val="1"/>
      <w:marLeft w:val="0"/>
      <w:marRight w:val="0"/>
      <w:marTop w:val="0"/>
      <w:marBottom w:val="0"/>
      <w:divBdr>
        <w:top w:val="none" w:sz="0" w:space="0" w:color="auto"/>
        <w:left w:val="none" w:sz="0" w:space="0" w:color="auto"/>
        <w:bottom w:val="none" w:sz="0" w:space="0" w:color="auto"/>
        <w:right w:val="none" w:sz="0" w:space="0" w:color="auto"/>
      </w:divBdr>
    </w:div>
    <w:div w:id="1582720408">
      <w:bodyDiv w:val="1"/>
      <w:marLeft w:val="0"/>
      <w:marRight w:val="0"/>
      <w:marTop w:val="0"/>
      <w:marBottom w:val="0"/>
      <w:divBdr>
        <w:top w:val="none" w:sz="0" w:space="0" w:color="auto"/>
        <w:left w:val="none" w:sz="0" w:space="0" w:color="auto"/>
        <w:bottom w:val="none" w:sz="0" w:space="0" w:color="auto"/>
        <w:right w:val="none" w:sz="0" w:space="0" w:color="auto"/>
      </w:divBdr>
    </w:div>
    <w:div w:id="1582833447">
      <w:bodyDiv w:val="1"/>
      <w:marLeft w:val="0"/>
      <w:marRight w:val="0"/>
      <w:marTop w:val="0"/>
      <w:marBottom w:val="0"/>
      <w:divBdr>
        <w:top w:val="none" w:sz="0" w:space="0" w:color="auto"/>
        <w:left w:val="none" w:sz="0" w:space="0" w:color="auto"/>
        <w:bottom w:val="none" w:sz="0" w:space="0" w:color="auto"/>
        <w:right w:val="none" w:sz="0" w:space="0" w:color="auto"/>
      </w:divBdr>
    </w:div>
    <w:div w:id="1583103409">
      <w:bodyDiv w:val="1"/>
      <w:marLeft w:val="0"/>
      <w:marRight w:val="0"/>
      <w:marTop w:val="0"/>
      <w:marBottom w:val="0"/>
      <w:divBdr>
        <w:top w:val="none" w:sz="0" w:space="0" w:color="auto"/>
        <w:left w:val="none" w:sz="0" w:space="0" w:color="auto"/>
        <w:bottom w:val="none" w:sz="0" w:space="0" w:color="auto"/>
        <w:right w:val="none" w:sz="0" w:space="0" w:color="auto"/>
      </w:divBdr>
    </w:div>
    <w:div w:id="1583220383">
      <w:bodyDiv w:val="1"/>
      <w:marLeft w:val="0"/>
      <w:marRight w:val="0"/>
      <w:marTop w:val="0"/>
      <w:marBottom w:val="0"/>
      <w:divBdr>
        <w:top w:val="none" w:sz="0" w:space="0" w:color="auto"/>
        <w:left w:val="none" w:sz="0" w:space="0" w:color="auto"/>
        <w:bottom w:val="none" w:sz="0" w:space="0" w:color="auto"/>
        <w:right w:val="none" w:sz="0" w:space="0" w:color="auto"/>
      </w:divBdr>
    </w:div>
    <w:div w:id="1583248255">
      <w:bodyDiv w:val="1"/>
      <w:marLeft w:val="0"/>
      <w:marRight w:val="0"/>
      <w:marTop w:val="0"/>
      <w:marBottom w:val="0"/>
      <w:divBdr>
        <w:top w:val="none" w:sz="0" w:space="0" w:color="auto"/>
        <w:left w:val="none" w:sz="0" w:space="0" w:color="auto"/>
        <w:bottom w:val="none" w:sz="0" w:space="0" w:color="auto"/>
        <w:right w:val="none" w:sz="0" w:space="0" w:color="auto"/>
      </w:divBdr>
    </w:div>
    <w:div w:id="1583295508">
      <w:bodyDiv w:val="1"/>
      <w:marLeft w:val="0"/>
      <w:marRight w:val="0"/>
      <w:marTop w:val="0"/>
      <w:marBottom w:val="0"/>
      <w:divBdr>
        <w:top w:val="none" w:sz="0" w:space="0" w:color="auto"/>
        <w:left w:val="none" w:sz="0" w:space="0" w:color="auto"/>
        <w:bottom w:val="none" w:sz="0" w:space="0" w:color="auto"/>
        <w:right w:val="none" w:sz="0" w:space="0" w:color="auto"/>
      </w:divBdr>
    </w:div>
    <w:div w:id="1583296514">
      <w:bodyDiv w:val="1"/>
      <w:marLeft w:val="0"/>
      <w:marRight w:val="0"/>
      <w:marTop w:val="0"/>
      <w:marBottom w:val="0"/>
      <w:divBdr>
        <w:top w:val="none" w:sz="0" w:space="0" w:color="auto"/>
        <w:left w:val="none" w:sz="0" w:space="0" w:color="auto"/>
        <w:bottom w:val="none" w:sz="0" w:space="0" w:color="auto"/>
        <w:right w:val="none" w:sz="0" w:space="0" w:color="auto"/>
      </w:divBdr>
    </w:div>
    <w:div w:id="1583685763">
      <w:bodyDiv w:val="1"/>
      <w:marLeft w:val="0"/>
      <w:marRight w:val="0"/>
      <w:marTop w:val="0"/>
      <w:marBottom w:val="0"/>
      <w:divBdr>
        <w:top w:val="none" w:sz="0" w:space="0" w:color="auto"/>
        <w:left w:val="none" w:sz="0" w:space="0" w:color="auto"/>
        <w:bottom w:val="none" w:sz="0" w:space="0" w:color="auto"/>
        <w:right w:val="none" w:sz="0" w:space="0" w:color="auto"/>
      </w:divBdr>
    </w:div>
    <w:div w:id="1583833253">
      <w:bodyDiv w:val="1"/>
      <w:marLeft w:val="0"/>
      <w:marRight w:val="0"/>
      <w:marTop w:val="0"/>
      <w:marBottom w:val="0"/>
      <w:divBdr>
        <w:top w:val="none" w:sz="0" w:space="0" w:color="auto"/>
        <w:left w:val="none" w:sz="0" w:space="0" w:color="auto"/>
        <w:bottom w:val="none" w:sz="0" w:space="0" w:color="auto"/>
        <w:right w:val="none" w:sz="0" w:space="0" w:color="auto"/>
      </w:divBdr>
    </w:div>
    <w:div w:id="1583906504">
      <w:bodyDiv w:val="1"/>
      <w:marLeft w:val="0"/>
      <w:marRight w:val="0"/>
      <w:marTop w:val="0"/>
      <w:marBottom w:val="0"/>
      <w:divBdr>
        <w:top w:val="none" w:sz="0" w:space="0" w:color="auto"/>
        <w:left w:val="none" w:sz="0" w:space="0" w:color="auto"/>
        <w:bottom w:val="none" w:sz="0" w:space="0" w:color="auto"/>
        <w:right w:val="none" w:sz="0" w:space="0" w:color="auto"/>
      </w:divBdr>
    </w:div>
    <w:div w:id="1583946177">
      <w:bodyDiv w:val="1"/>
      <w:marLeft w:val="0"/>
      <w:marRight w:val="0"/>
      <w:marTop w:val="0"/>
      <w:marBottom w:val="0"/>
      <w:divBdr>
        <w:top w:val="none" w:sz="0" w:space="0" w:color="auto"/>
        <w:left w:val="none" w:sz="0" w:space="0" w:color="auto"/>
        <w:bottom w:val="none" w:sz="0" w:space="0" w:color="auto"/>
        <w:right w:val="none" w:sz="0" w:space="0" w:color="auto"/>
      </w:divBdr>
    </w:div>
    <w:div w:id="1584030006">
      <w:bodyDiv w:val="1"/>
      <w:marLeft w:val="0"/>
      <w:marRight w:val="0"/>
      <w:marTop w:val="0"/>
      <w:marBottom w:val="0"/>
      <w:divBdr>
        <w:top w:val="none" w:sz="0" w:space="0" w:color="auto"/>
        <w:left w:val="none" w:sz="0" w:space="0" w:color="auto"/>
        <w:bottom w:val="none" w:sz="0" w:space="0" w:color="auto"/>
        <w:right w:val="none" w:sz="0" w:space="0" w:color="auto"/>
      </w:divBdr>
    </w:div>
    <w:div w:id="1584144608">
      <w:bodyDiv w:val="1"/>
      <w:marLeft w:val="0"/>
      <w:marRight w:val="0"/>
      <w:marTop w:val="0"/>
      <w:marBottom w:val="0"/>
      <w:divBdr>
        <w:top w:val="none" w:sz="0" w:space="0" w:color="auto"/>
        <w:left w:val="none" w:sz="0" w:space="0" w:color="auto"/>
        <w:bottom w:val="none" w:sz="0" w:space="0" w:color="auto"/>
        <w:right w:val="none" w:sz="0" w:space="0" w:color="auto"/>
      </w:divBdr>
    </w:div>
    <w:div w:id="1584147006">
      <w:bodyDiv w:val="1"/>
      <w:marLeft w:val="0"/>
      <w:marRight w:val="0"/>
      <w:marTop w:val="0"/>
      <w:marBottom w:val="0"/>
      <w:divBdr>
        <w:top w:val="none" w:sz="0" w:space="0" w:color="auto"/>
        <w:left w:val="none" w:sz="0" w:space="0" w:color="auto"/>
        <w:bottom w:val="none" w:sz="0" w:space="0" w:color="auto"/>
        <w:right w:val="none" w:sz="0" w:space="0" w:color="auto"/>
      </w:divBdr>
    </w:div>
    <w:div w:id="1584218967">
      <w:bodyDiv w:val="1"/>
      <w:marLeft w:val="0"/>
      <w:marRight w:val="0"/>
      <w:marTop w:val="0"/>
      <w:marBottom w:val="0"/>
      <w:divBdr>
        <w:top w:val="none" w:sz="0" w:space="0" w:color="auto"/>
        <w:left w:val="none" w:sz="0" w:space="0" w:color="auto"/>
        <w:bottom w:val="none" w:sz="0" w:space="0" w:color="auto"/>
        <w:right w:val="none" w:sz="0" w:space="0" w:color="auto"/>
      </w:divBdr>
    </w:div>
    <w:div w:id="1584221158">
      <w:bodyDiv w:val="1"/>
      <w:marLeft w:val="0"/>
      <w:marRight w:val="0"/>
      <w:marTop w:val="0"/>
      <w:marBottom w:val="0"/>
      <w:divBdr>
        <w:top w:val="none" w:sz="0" w:space="0" w:color="auto"/>
        <w:left w:val="none" w:sz="0" w:space="0" w:color="auto"/>
        <w:bottom w:val="none" w:sz="0" w:space="0" w:color="auto"/>
        <w:right w:val="none" w:sz="0" w:space="0" w:color="auto"/>
      </w:divBdr>
    </w:div>
    <w:div w:id="1584293468">
      <w:bodyDiv w:val="1"/>
      <w:marLeft w:val="0"/>
      <w:marRight w:val="0"/>
      <w:marTop w:val="0"/>
      <w:marBottom w:val="0"/>
      <w:divBdr>
        <w:top w:val="none" w:sz="0" w:space="0" w:color="auto"/>
        <w:left w:val="none" w:sz="0" w:space="0" w:color="auto"/>
        <w:bottom w:val="none" w:sz="0" w:space="0" w:color="auto"/>
        <w:right w:val="none" w:sz="0" w:space="0" w:color="auto"/>
      </w:divBdr>
    </w:div>
    <w:div w:id="1584293705">
      <w:bodyDiv w:val="1"/>
      <w:marLeft w:val="0"/>
      <w:marRight w:val="0"/>
      <w:marTop w:val="0"/>
      <w:marBottom w:val="0"/>
      <w:divBdr>
        <w:top w:val="none" w:sz="0" w:space="0" w:color="auto"/>
        <w:left w:val="none" w:sz="0" w:space="0" w:color="auto"/>
        <w:bottom w:val="none" w:sz="0" w:space="0" w:color="auto"/>
        <w:right w:val="none" w:sz="0" w:space="0" w:color="auto"/>
      </w:divBdr>
    </w:div>
    <w:div w:id="1584334936">
      <w:bodyDiv w:val="1"/>
      <w:marLeft w:val="0"/>
      <w:marRight w:val="0"/>
      <w:marTop w:val="0"/>
      <w:marBottom w:val="0"/>
      <w:divBdr>
        <w:top w:val="none" w:sz="0" w:space="0" w:color="auto"/>
        <w:left w:val="none" w:sz="0" w:space="0" w:color="auto"/>
        <w:bottom w:val="none" w:sz="0" w:space="0" w:color="auto"/>
        <w:right w:val="none" w:sz="0" w:space="0" w:color="auto"/>
      </w:divBdr>
    </w:div>
    <w:div w:id="1584417605">
      <w:bodyDiv w:val="1"/>
      <w:marLeft w:val="0"/>
      <w:marRight w:val="0"/>
      <w:marTop w:val="0"/>
      <w:marBottom w:val="0"/>
      <w:divBdr>
        <w:top w:val="none" w:sz="0" w:space="0" w:color="auto"/>
        <w:left w:val="none" w:sz="0" w:space="0" w:color="auto"/>
        <w:bottom w:val="none" w:sz="0" w:space="0" w:color="auto"/>
        <w:right w:val="none" w:sz="0" w:space="0" w:color="auto"/>
      </w:divBdr>
    </w:div>
    <w:div w:id="1584491063">
      <w:bodyDiv w:val="1"/>
      <w:marLeft w:val="0"/>
      <w:marRight w:val="0"/>
      <w:marTop w:val="0"/>
      <w:marBottom w:val="0"/>
      <w:divBdr>
        <w:top w:val="none" w:sz="0" w:space="0" w:color="auto"/>
        <w:left w:val="none" w:sz="0" w:space="0" w:color="auto"/>
        <w:bottom w:val="none" w:sz="0" w:space="0" w:color="auto"/>
        <w:right w:val="none" w:sz="0" w:space="0" w:color="auto"/>
      </w:divBdr>
    </w:div>
    <w:div w:id="1584534679">
      <w:bodyDiv w:val="1"/>
      <w:marLeft w:val="0"/>
      <w:marRight w:val="0"/>
      <w:marTop w:val="0"/>
      <w:marBottom w:val="0"/>
      <w:divBdr>
        <w:top w:val="none" w:sz="0" w:space="0" w:color="auto"/>
        <w:left w:val="none" w:sz="0" w:space="0" w:color="auto"/>
        <w:bottom w:val="none" w:sz="0" w:space="0" w:color="auto"/>
        <w:right w:val="none" w:sz="0" w:space="0" w:color="auto"/>
      </w:divBdr>
    </w:div>
    <w:div w:id="1584801974">
      <w:bodyDiv w:val="1"/>
      <w:marLeft w:val="0"/>
      <w:marRight w:val="0"/>
      <w:marTop w:val="0"/>
      <w:marBottom w:val="0"/>
      <w:divBdr>
        <w:top w:val="none" w:sz="0" w:space="0" w:color="auto"/>
        <w:left w:val="none" w:sz="0" w:space="0" w:color="auto"/>
        <w:bottom w:val="none" w:sz="0" w:space="0" w:color="auto"/>
        <w:right w:val="none" w:sz="0" w:space="0" w:color="auto"/>
      </w:divBdr>
    </w:div>
    <w:div w:id="1584870242">
      <w:bodyDiv w:val="1"/>
      <w:marLeft w:val="0"/>
      <w:marRight w:val="0"/>
      <w:marTop w:val="0"/>
      <w:marBottom w:val="0"/>
      <w:divBdr>
        <w:top w:val="none" w:sz="0" w:space="0" w:color="auto"/>
        <w:left w:val="none" w:sz="0" w:space="0" w:color="auto"/>
        <w:bottom w:val="none" w:sz="0" w:space="0" w:color="auto"/>
        <w:right w:val="none" w:sz="0" w:space="0" w:color="auto"/>
      </w:divBdr>
    </w:div>
    <w:div w:id="1584989430">
      <w:bodyDiv w:val="1"/>
      <w:marLeft w:val="0"/>
      <w:marRight w:val="0"/>
      <w:marTop w:val="0"/>
      <w:marBottom w:val="0"/>
      <w:divBdr>
        <w:top w:val="none" w:sz="0" w:space="0" w:color="auto"/>
        <w:left w:val="none" w:sz="0" w:space="0" w:color="auto"/>
        <w:bottom w:val="none" w:sz="0" w:space="0" w:color="auto"/>
        <w:right w:val="none" w:sz="0" w:space="0" w:color="auto"/>
      </w:divBdr>
    </w:div>
    <w:div w:id="1584990782">
      <w:bodyDiv w:val="1"/>
      <w:marLeft w:val="0"/>
      <w:marRight w:val="0"/>
      <w:marTop w:val="0"/>
      <w:marBottom w:val="0"/>
      <w:divBdr>
        <w:top w:val="none" w:sz="0" w:space="0" w:color="auto"/>
        <w:left w:val="none" w:sz="0" w:space="0" w:color="auto"/>
        <w:bottom w:val="none" w:sz="0" w:space="0" w:color="auto"/>
        <w:right w:val="none" w:sz="0" w:space="0" w:color="auto"/>
      </w:divBdr>
    </w:div>
    <w:div w:id="1585063533">
      <w:bodyDiv w:val="1"/>
      <w:marLeft w:val="0"/>
      <w:marRight w:val="0"/>
      <w:marTop w:val="0"/>
      <w:marBottom w:val="0"/>
      <w:divBdr>
        <w:top w:val="none" w:sz="0" w:space="0" w:color="auto"/>
        <w:left w:val="none" w:sz="0" w:space="0" w:color="auto"/>
        <w:bottom w:val="none" w:sz="0" w:space="0" w:color="auto"/>
        <w:right w:val="none" w:sz="0" w:space="0" w:color="auto"/>
      </w:divBdr>
    </w:div>
    <w:div w:id="1585068561">
      <w:bodyDiv w:val="1"/>
      <w:marLeft w:val="0"/>
      <w:marRight w:val="0"/>
      <w:marTop w:val="0"/>
      <w:marBottom w:val="0"/>
      <w:divBdr>
        <w:top w:val="none" w:sz="0" w:space="0" w:color="auto"/>
        <w:left w:val="none" w:sz="0" w:space="0" w:color="auto"/>
        <w:bottom w:val="none" w:sz="0" w:space="0" w:color="auto"/>
        <w:right w:val="none" w:sz="0" w:space="0" w:color="auto"/>
      </w:divBdr>
    </w:div>
    <w:div w:id="1585214907">
      <w:bodyDiv w:val="1"/>
      <w:marLeft w:val="0"/>
      <w:marRight w:val="0"/>
      <w:marTop w:val="0"/>
      <w:marBottom w:val="0"/>
      <w:divBdr>
        <w:top w:val="none" w:sz="0" w:space="0" w:color="auto"/>
        <w:left w:val="none" w:sz="0" w:space="0" w:color="auto"/>
        <w:bottom w:val="none" w:sz="0" w:space="0" w:color="auto"/>
        <w:right w:val="none" w:sz="0" w:space="0" w:color="auto"/>
      </w:divBdr>
    </w:div>
    <w:div w:id="1585265740">
      <w:bodyDiv w:val="1"/>
      <w:marLeft w:val="0"/>
      <w:marRight w:val="0"/>
      <w:marTop w:val="0"/>
      <w:marBottom w:val="0"/>
      <w:divBdr>
        <w:top w:val="none" w:sz="0" w:space="0" w:color="auto"/>
        <w:left w:val="none" w:sz="0" w:space="0" w:color="auto"/>
        <w:bottom w:val="none" w:sz="0" w:space="0" w:color="auto"/>
        <w:right w:val="none" w:sz="0" w:space="0" w:color="auto"/>
      </w:divBdr>
    </w:div>
    <w:div w:id="1585334856">
      <w:bodyDiv w:val="1"/>
      <w:marLeft w:val="0"/>
      <w:marRight w:val="0"/>
      <w:marTop w:val="0"/>
      <w:marBottom w:val="0"/>
      <w:divBdr>
        <w:top w:val="none" w:sz="0" w:space="0" w:color="auto"/>
        <w:left w:val="none" w:sz="0" w:space="0" w:color="auto"/>
        <w:bottom w:val="none" w:sz="0" w:space="0" w:color="auto"/>
        <w:right w:val="none" w:sz="0" w:space="0" w:color="auto"/>
      </w:divBdr>
    </w:div>
    <w:div w:id="1585381851">
      <w:bodyDiv w:val="1"/>
      <w:marLeft w:val="0"/>
      <w:marRight w:val="0"/>
      <w:marTop w:val="0"/>
      <w:marBottom w:val="0"/>
      <w:divBdr>
        <w:top w:val="none" w:sz="0" w:space="0" w:color="auto"/>
        <w:left w:val="none" w:sz="0" w:space="0" w:color="auto"/>
        <w:bottom w:val="none" w:sz="0" w:space="0" w:color="auto"/>
        <w:right w:val="none" w:sz="0" w:space="0" w:color="auto"/>
      </w:divBdr>
    </w:div>
    <w:div w:id="1585411469">
      <w:bodyDiv w:val="1"/>
      <w:marLeft w:val="0"/>
      <w:marRight w:val="0"/>
      <w:marTop w:val="0"/>
      <w:marBottom w:val="0"/>
      <w:divBdr>
        <w:top w:val="none" w:sz="0" w:space="0" w:color="auto"/>
        <w:left w:val="none" w:sz="0" w:space="0" w:color="auto"/>
        <w:bottom w:val="none" w:sz="0" w:space="0" w:color="auto"/>
        <w:right w:val="none" w:sz="0" w:space="0" w:color="auto"/>
      </w:divBdr>
    </w:div>
    <w:div w:id="1585603309">
      <w:bodyDiv w:val="1"/>
      <w:marLeft w:val="0"/>
      <w:marRight w:val="0"/>
      <w:marTop w:val="0"/>
      <w:marBottom w:val="0"/>
      <w:divBdr>
        <w:top w:val="none" w:sz="0" w:space="0" w:color="auto"/>
        <w:left w:val="none" w:sz="0" w:space="0" w:color="auto"/>
        <w:bottom w:val="none" w:sz="0" w:space="0" w:color="auto"/>
        <w:right w:val="none" w:sz="0" w:space="0" w:color="auto"/>
      </w:divBdr>
    </w:div>
    <w:div w:id="1585646004">
      <w:bodyDiv w:val="1"/>
      <w:marLeft w:val="0"/>
      <w:marRight w:val="0"/>
      <w:marTop w:val="0"/>
      <w:marBottom w:val="0"/>
      <w:divBdr>
        <w:top w:val="none" w:sz="0" w:space="0" w:color="auto"/>
        <w:left w:val="none" w:sz="0" w:space="0" w:color="auto"/>
        <w:bottom w:val="none" w:sz="0" w:space="0" w:color="auto"/>
        <w:right w:val="none" w:sz="0" w:space="0" w:color="auto"/>
      </w:divBdr>
    </w:div>
    <w:div w:id="1585725915">
      <w:bodyDiv w:val="1"/>
      <w:marLeft w:val="0"/>
      <w:marRight w:val="0"/>
      <w:marTop w:val="0"/>
      <w:marBottom w:val="0"/>
      <w:divBdr>
        <w:top w:val="none" w:sz="0" w:space="0" w:color="auto"/>
        <w:left w:val="none" w:sz="0" w:space="0" w:color="auto"/>
        <w:bottom w:val="none" w:sz="0" w:space="0" w:color="auto"/>
        <w:right w:val="none" w:sz="0" w:space="0" w:color="auto"/>
      </w:divBdr>
    </w:div>
    <w:div w:id="1585802107">
      <w:bodyDiv w:val="1"/>
      <w:marLeft w:val="0"/>
      <w:marRight w:val="0"/>
      <w:marTop w:val="0"/>
      <w:marBottom w:val="0"/>
      <w:divBdr>
        <w:top w:val="none" w:sz="0" w:space="0" w:color="auto"/>
        <w:left w:val="none" w:sz="0" w:space="0" w:color="auto"/>
        <w:bottom w:val="none" w:sz="0" w:space="0" w:color="auto"/>
        <w:right w:val="none" w:sz="0" w:space="0" w:color="auto"/>
      </w:divBdr>
    </w:div>
    <w:div w:id="1585841287">
      <w:bodyDiv w:val="1"/>
      <w:marLeft w:val="0"/>
      <w:marRight w:val="0"/>
      <w:marTop w:val="0"/>
      <w:marBottom w:val="0"/>
      <w:divBdr>
        <w:top w:val="none" w:sz="0" w:space="0" w:color="auto"/>
        <w:left w:val="none" w:sz="0" w:space="0" w:color="auto"/>
        <w:bottom w:val="none" w:sz="0" w:space="0" w:color="auto"/>
        <w:right w:val="none" w:sz="0" w:space="0" w:color="auto"/>
      </w:divBdr>
    </w:div>
    <w:div w:id="1585842302">
      <w:bodyDiv w:val="1"/>
      <w:marLeft w:val="0"/>
      <w:marRight w:val="0"/>
      <w:marTop w:val="0"/>
      <w:marBottom w:val="0"/>
      <w:divBdr>
        <w:top w:val="none" w:sz="0" w:space="0" w:color="auto"/>
        <w:left w:val="none" w:sz="0" w:space="0" w:color="auto"/>
        <w:bottom w:val="none" w:sz="0" w:space="0" w:color="auto"/>
        <w:right w:val="none" w:sz="0" w:space="0" w:color="auto"/>
      </w:divBdr>
    </w:div>
    <w:div w:id="1585991293">
      <w:bodyDiv w:val="1"/>
      <w:marLeft w:val="0"/>
      <w:marRight w:val="0"/>
      <w:marTop w:val="0"/>
      <w:marBottom w:val="0"/>
      <w:divBdr>
        <w:top w:val="none" w:sz="0" w:space="0" w:color="auto"/>
        <w:left w:val="none" w:sz="0" w:space="0" w:color="auto"/>
        <w:bottom w:val="none" w:sz="0" w:space="0" w:color="auto"/>
        <w:right w:val="none" w:sz="0" w:space="0" w:color="auto"/>
      </w:divBdr>
    </w:div>
    <w:div w:id="1586376313">
      <w:bodyDiv w:val="1"/>
      <w:marLeft w:val="0"/>
      <w:marRight w:val="0"/>
      <w:marTop w:val="0"/>
      <w:marBottom w:val="0"/>
      <w:divBdr>
        <w:top w:val="none" w:sz="0" w:space="0" w:color="auto"/>
        <w:left w:val="none" w:sz="0" w:space="0" w:color="auto"/>
        <w:bottom w:val="none" w:sz="0" w:space="0" w:color="auto"/>
        <w:right w:val="none" w:sz="0" w:space="0" w:color="auto"/>
      </w:divBdr>
    </w:div>
    <w:div w:id="1586380618">
      <w:bodyDiv w:val="1"/>
      <w:marLeft w:val="0"/>
      <w:marRight w:val="0"/>
      <w:marTop w:val="0"/>
      <w:marBottom w:val="0"/>
      <w:divBdr>
        <w:top w:val="none" w:sz="0" w:space="0" w:color="auto"/>
        <w:left w:val="none" w:sz="0" w:space="0" w:color="auto"/>
        <w:bottom w:val="none" w:sz="0" w:space="0" w:color="auto"/>
        <w:right w:val="none" w:sz="0" w:space="0" w:color="auto"/>
      </w:divBdr>
    </w:div>
    <w:div w:id="1586573509">
      <w:bodyDiv w:val="1"/>
      <w:marLeft w:val="0"/>
      <w:marRight w:val="0"/>
      <w:marTop w:val="0"/>
      <w:marBottom w:val="0"/>
      <w:divBdr>
        <w:top w:val="none" w:sz="0" w:space="0" w:color="auto"/>
        <w:left w:val="none" w:sz="0" w:space="0" w:color="auto"/>
        <w:bottom w:val="none" w:sz="0" w:space="0" w:color="auto"/>
        <w:right w:val="none" w:sz="0" w:space="0" w:color="auto"/>
      </w:divBdr>
    </w:div>
    <w:div w:id="1586762484">
      <w:bodyDiv w:val="1"/>
      <w:marLeft w:val="0"/>
      <w:marRight w:val="0"/>
      <w:marTop w:val="0"/>
      <w:marBottom w:val="0"/>
      <w:divBdr>
        <w:top w:val="none" w:sz="0" w:space="0" w:color="auto"/>
        <w:left w:val="none" w:sz="0" w:space="0" w:color="auto"/>
        <w:bottom w:val="none" w:sz="0" w:space="0" w:color="auto"/>
        <w:right w:val="none" w:sz="0" w:space="0" w:color="auto"/>
      </w:divBdr>
    </w:div>
    <w:div w:id="1586766995">
      <w:bodyDiv w:val="1"/>
      <w:marLeft w:val="0"/>
      <w:marRight w:val="0"/>
      <w:marTop w:val="0"/>
      <w:marBottom w:val="0"/>
      <w:divBdr>
        <w:top w:val="none" w:sz="0" w:space="0" w:color="auto"/>
        <w:left w:val="none" w:sz="0" w:space="0" w:color="auto"/>
        <w:bottom w:val="none" w:sz="0" w:space="0" w:color="auto"/>
        <w:right w:val="none" w:sz="0" w:space="0" w:color="auto"/>
      </w:divBdr>
    </w:div>
    <w:div w:id="1587109171">
      <w:bodyDiv w:val="1"/>
      <w:marLeft w:val="0"/>
      <w:marRight w:val="0"/>
      <w:marTop w:val="0"/>
      <w:marBottom w:val="0"/>
      <w:divBdr>
        <w:top w:val="none" w:sz="0" w:space="0" w:color="auto"/>
        <w:left w:val="none" w:sz="0" w:space="0" w:color="auto"/>
        <w:bottom w:val="none" w:sz="0" w:space="0" w:color="auto"/>
        <w:right w:val="none" w:sz="0" w:space="0" w:color="auto"/>
      </w:divBdr>
    </w:div>
    <w:div w:id="1587181479">
      <w:bodyDiv w:val="1"/>
      <w:marLeft w:val="0"/>
      <w:marRight w:val="0"/>
      <w:marTop w:val="0"/>
      <w:marBottom w:val="0"/>
      <w:divBdr>
        <w:top w:val="none" w:sz="0" w:space="0" w:color="auto"/>
        <w:left w:val="none" w:sz="0" w:space="0" w:color="auto"/>
        <w:bottom w:val="none" w:sz="0" w:space="0" w:color="auto"/>
        <w:right w:val="none" w:sz="0" w:space="0" w:color="auto"/>
      </w:divBdr>
    </w:div>
    <w:div w:id="1587306255">
      <w:bodyDiv w:val="1"/>
      <w:marLeft w:val="0"/>
      <w:marRight w:val="0"/>
      <w:marTop w:val="0"/>
      <w:marBottom w:val="0"/>
      <w:divBdr>
        <w:top w:val="none" w:sz="0" w:space="0" w:color="auto"/>
        <w:left w:val="none" w:sz="0" w:space="0" w:color="auto"/>
        <w:bottom w:val="none" w:sz="0" w:space="0" w:color="auto"/>
        <w:right w:val="none" w:sz="0" w:space="0" w:color="auto"/>
      </w:divBdr>
    </w:div>
    <w:div w:id="1587614413">
      <w:bodyDiv w:val="1"/>
      <w:marLeft w:val="0"/>
      <w:marRight w:val="0"/>
      <w:marTop w:val="0"/>
      <w:marBottom w:val="0"/>
      <w:divBdr>
        <w:top w:val="none" w:sz="0" w:space="0" w:color="auto"/>
        <w:left w:val="none" w:sz="0" w:space="0" w:color="auto"/>
        <w:bottom w:val="none" w:sz="0" w:space="0" w:color="auto"/>
        <w:right w:val="none" w:sz="0" w:space="0" w:color="auto"/>
      </w:divBdr>
    </w:div>
    <w:div w:id="1587958539">
      <w:bodyDiv w:val="1"/>
      <w:marLeft w:val="0"/>
      <w:marRight w:val="0"/>
      <w:marTop w:val="0"/>
      <w:marBottom w:val="0"/>
      <w:divBdr>
        <w:top w:val="none" w:sz="0" w:space="0" w:color="auto"/>
        <w:left w:val="none" w:sz="0" w:space="0" w:color="auto"/>
        <w:bottom w:val="none" w:sz="0" w:space="0" w:color="auto"/>
        <w:right w:val="none" w:sz="0" w:space="0" w:color="auto"/>
      </w:divBdr>
    </w:div>
    <w:div w:id="1587961589">
      <w:bodyDiv w:val="1"/>
      <w:marLeft w:val="0"/>
      <w:marRight w:val="0"/>
      <w:marTop w:val="0"/>
      <w:marBottom w:val="0"/>
      <w:divBdr>
        <w:top w:val="none" w:sz="0" w:space="0" w:color="auto"/>
        <w:left w:val="none" w:sz="0" w:space="0" w:color="auto"/>
        <w:bottom w:val="none" w:sz="0" w:space="0" w:color="auto"/>
        <w:right w:val="none" w:sz="0" w:space="0" w:color="auto"/>
      </w:divBdr>
    </w:div>
    <w:div w:id="1587962367">
      <w:bodyDiv w:val="1"/>
      <w:marLeft w:val="0"/>
      <w:marRight w:val="0"/>
      <w:marTop w:val="0"/>
      <w:marBottom w:val="0"/>
      <w:divBdr>
        <w:top w:val="none" w:sz="0" w:space="0" w:color="auto"/>
        <w:left w:val="none" w:sz="0" w:space="0" w:color="auto"/>
        <w:bottom w:val="none" w:sz="0" w:space="0" w:color="auto"/>
        <w:right w:val="none" w:sz="0" w:space="0" w:color="auto"/>
      </w:divBdr>
    </w:div>
    <w:div w:id="1588343373">
      <w:bodyDiv w:val="1"/>
      <w:marLeft w:val="0"/>
      <w:marRight w:val="0"/>
      <w:marTop w:val="0"/>
      <w:marBottom w:val="0"/>
      <w:divBdr>
        <w:top w:val="none" w:sz="0" w:space="0" w:color="auto"/>
        <w:left w:val="none" w:sz="0" w:space="0" w:color="auto"/>
        <w:bottom w:val="none" w:sz="0" w:space="0" w:color="auto"/>
        <w:right w:val="none" w:sz="0" w:space="0" w:color="auto"/>
      </w:divBdr>
    </w:div>
    <w:div w:id="1588421353">
      <w:bodyDiv w:val="1"/>
      <w:marLeft w:val="0"/>
      <w:marRight w:val="0"/>
      <w:marTop w:val="0"/>
      <w:marBottom w:val="0"/>
      <w:divBdr>
        <w:top w:val="none" w:sz="0" w:space="0" w:color="auto"/>
        <w:left w:val="none" w:sz="0" w:space="0" w:color="auto"/>
        <w:bottom w:val="none" w:sz="0" w:space="0" w:color="auto"/>
        <w:right w:val="none" w:sz="0" w:space="0" w:color="auto"/>
      </w:divBdr>
    </w:div>
    <w:div w:id="1588464540">
      <w:bodyDiv w:val="1"/>
      <w:marLeft w:val="0"/>
      <w:marRight w:val="0"/>
      <w:marTop w:val="0"/>
      <w:marBottom w:val="0"/>
      <w:divBdr>
        <w:top w:val="none" w:sz="0" w:space="0" w:color="auto"/>
        <w:left w:val="none" w:sz="0" w:space="0" w:color="auto"/>
        <w:bottom w:val="none" w:sz="0" w:space="0" w:color="auto"/>
        <w:right w:val="none" w:sz="0" w:space="0" w:color="auto"/>
      </w:divBdr>
    </w:div>
    <w:div w:id="1588539823">
      <w:bodyDiv w:val="1"/>
      <w:marLeft w:val="0"/>
      <w:marRight w:val="0"/>
      <w:marTop w:val="0"/>
      <w:marBottom w:val="0"/>
      <w:divBdr>
        <w:top w:val="none" w:sz="0" w:space="0" w:color="auto"/>
        <w:left w:val="none" w:sz="0" w:space="0" w:color="auto"/>
        <w:bottom w:val="none" w:sz="0" w:space="0" w:color="auto"/>
        <w:right w:val="none" w:sz="0" w:space="0" w:color="auto"/>
      </w:divBdr>
    </w:div>
    <w:div w:id="1588732157">
      <w:bodyDiv w:val="1"/>
      <w:marLeft w:val="0"/>
      <w:marRight w:val="0"/>
      <w:marTop w:val="0"/>
      <w:marBottom w:val="0"/>
      <w:divBdr>
        <w:top w:val="none" w:sz="0" w:space="0" w:color="auto"/>
        <w:left w:val="none" w:sz="0" w:space="0" w:color="auto"/>
        <w:bottom w:val="none" w:sz="0" w:space="0" w:color="auto"/>
        <w:right w:val="none" w:sz="0" w:space="0" w:color="auto"/>
      </w:divBdr>
    </w:div>
    <w:div w:id="1588802245">
      <w:bodyDiv w:val="1"/>
      <w:marLeft w:val="0"/>
      <w:marRight w:val="0"/>
      <w:marTop w:val="0"/>
      <w:marBottom w:val="0"/>
      <w:divBdr>
        <w:top w:val="none" w:sz="0" w:space="0" w:color="auto"/>
        <w:left w:val="none" w:sz="0" w:space="0" w:color="auto"/>
        <w:bottom w:val="none" w:sz="0" w:space="0" w:color="auto"/>
        <w:right w:val="none" w:sz="0" w:space="0" w:color="auto"/>
      </w:divBdr>
    </w:div>
    <w:div w:id="1588802478">
      <w:bodyDiv w:val="1"/>
      <w:marLeft w:val="0"/>
      <w:marRight w:val="0"/>
      <w:marTop w:val="0"/>
      <w:marBottom w:val="0"/>
      <w:divBdr>
        <w:top w:val="none" w:sz="0" w:space="0" w:color="auto"/>
        <w:left w:val="none" w:sz="0" w:space="0" w:color="auto"/>
        <w:bottom w:val="none" w:sz="0" w:space="0" w:color="auto"/>
        <w:right w:val="none" w:sz="0" w:space="0" w:color="auto"/>
      </w:divBdr>
    </w:div>
    <w:div w:id="1588807806">
      <w:bodyDiv w:val="1"/>
      <w:marLeft w:val="0"/>
      <w:marRight w:val="0"/>
      <w:marTop w:val="0"/>
      <w:marBottom w:val="0"/>
      <w:divBdr>
        <w:top w:val="none" w:sz="0" w:space="0" w:color="auto"/>
        <w:left w:val="none" w:sz="0" w:space="0" w:color="auto"/>
        <w:bottom w:val="none" w:sz="0" w:space="0" w:color="auto"/>
        <w:right w:val="none" w:sz="0" w:space="0" w:color="auto"/>
      </w:divBdr>
    </w:div>
    <w:div w:id="1588883008">
      <w:bodyDiv w:val="1"/>
      <w:marLeft w:val="0"/>
      <w:marRight w:val="0"/>
      <w:marTop w:val="0"/>
      <w:marBottom w:val="0"/>
      <w:divBdr>
        <w:top w:val="none" w:sz="0" w:space="0" w:color="auto"/>
        <w:left w:val="none" w:sz="0" w:space="0" w:color="auto"/>
        <w:bottom w:val="none" w:sz="0" w:space="0" w:color="auto"/>
        <w:right w:val="none" w:sz="0" w:space="0" w:color="auto"/>
      </w:divBdr>
    </w:div>
    <w:div w:id="1589118732">
      <w:bodyDiv w:val="1"/>
      <w:marLeft w:val="0"/>
      <w:marRight w:val="0"/>
      <w:marTop w:val="0"/>
      <w:marBottom w:val="0"/>
      <w:divBdr>
        <w:top w:val="none" w:sz="0" w:space="0" w:color="auto"/>
        <w:left w:val="none" w:sz="0" w:space="0" w:color="auto"/>
        <w:bottom w:val="none" w:sz="0" w:space="0" w:color="auto"/>
        <w:right w:val="none" w:sz="0" w:space="0" w:color="auto"/>
      </w:divBdr>
    </w:div>
    <w:div w:id="1589148014">
      <w:bodyDiv w:val="1"/>
      <w:marLeft w:val="0"/>
      <w:marRight w:val="0"/>
      <w:marTop w:val="0"/>
      <w:marBottom w:val="0"/>
      <w:divBdr>
        <w:top w:val="none" w:sz="0" w:space="0" w:color="auto"/>
        <w:left w:val="none" w:sz="0" w:space="0" w:color="auto"/>
        <w:bottom w:val="none" w:sz="0" w:space="0" w:color="auto"/>
        <w:right w:val="none" w:sz="0" w:space="0" w:color="auto"/>
      </w:divBdr>
    </w:div>
    <w:div w:id="1589466621">
      <w:bodyDiv w:val="1"/>
      <w:marLeft w:val="0"/>
      <w:marRight w:val="0"/>
      <w:marTop w:val="0"/>
      <w:marBottom w:val="0"/>
      <w:divBdr>
        <w:top w:val="none" w:sz="0" w:space="0" w:color="auto"/>
        <w:left w:val="none" w:sz="0" w:space="0" w:color="auto"/>
        <w:bottom w:val="none" w:sz="0" w:space="0" w:color="auto"/>
        <w:right w:val="none" w:sz="0" w:space="0" w:color="auto"/>
      </w:divBdr>
    </w:div>
    <w:div w:id="1589847153">
      <w:bodyDiv w:val="1"/>
      <w:marLeft w:val="0"/>
      <w:marRight w:val="0"/>
      <w:marTop w:val="0"/>
      <w:marBottom w:val="0"/>
      <w:divBdr>
        <w:top w:val="none" w:sz="0" w:space="0" w:color="auto"/>
        <w:left w:val="none" w:sz="0" w:space="0" w:color="auto"/>
        <w:bottom w:val="none" w:sz="0" w:space="0" w:color="auto"/>
        <w:right w:val="none" w:sz="0" w:space="0" w:color="auto"/>
      </w:divBdr>
    </w:div>
    <w:div w:id="1589848636">
      <w:bodyDiv w:val="1"/>
      <w:marLeft w:val="0"/>
      <w:marRight w:val="0"/>
      <w:marTop w:val="0"/>
      <w:marBottom w:val="0"/>
      <w:divBdr>
        <w:top w:val="none" w:sz="0" w:space="0" w:color="auto"/>
        <w:left w:val="none" w:sz="0" w:space="0" w:color="auto"/>
        <w:bottom w:val="none" w:sz="0" w:space="0" w:color="auto"/>
        <w:right w:val="none" w:sz="0" w:space="0" w:color="auto"/>
      </w:divBdr>
    </w:div>
    <w:div w:id="1589994442">
      <w:bodyDiv w:val="1"/>
      <w:marLeft w:val="0"/>
      <w:marRight w:val="0"/>
      <w:marTop w:val="0"/>
      <w:marBottom w:val="0"/>
      <w:divBdr>
        <w:top w:val="none" w:sz="0" w:space="0" w:color="auto"/>
        <w:left w:val="none" w:sz="0" w:space="0" w:color="auto"/>
        <w:bottom w:val="none" w:sz="0" w:space="0" w:color="auto"/>
        <w:right w:val="none" w:sz="0" w:space="0" w:color="auto"/>
      </w:divBdr>
    </w:div>
    <w:div w:id="1590118326">
      <w:bodyDiv w:val="1"/>
      <w:marLeft w:val="0"/>
      <w:marRight w:val="0"/>
      <w:marTop w:val="0"/>
      <w:marBottom w:val="0"/>
      <w:divBdr>
        <w:top w:val="none" w:sz="0" w:space="0" w:color="auto"/>
        <w:left w:val="none" w:sz="0" w:space="0" w:color="auto"/>
        <w:bottom w:val="none" w:sz="0" w:space="0" w:color="auto"/>
        <w:right w:val="none" w:sz="0" w:space="0" w:color="auto"/>
      </w:divBdr>
    </w:div>
    <w:div w:id="1590188737">
      <w:bodyDiv w:val="1"/>
      <w:marLeft w:val="0"/>
      <w:marRight w:val="0"/>
      <w:marTop w:val="0"/>
      <w:marBottom w:val="0"/>
      <w:divBdr>
        <w:top w:val="none" w:sz="0" w:space="0" w:color="auto"/>
        <w:left w:val="none" w:sz="0" w:space="0" w:color="auto"/>
        <w:bottom w:val="none" w:sz="0" w:space="0" w:color="auto"/>
        <w:right w:val="none" w:sz="0" w:space="0" w:color="auto"/>
      </w:divBdr>
    </w:div>
    <w:div w:id="1590389694">
      <w:bodyDiv w:val="1"/>
      <w:marLeft w:val="0"/>
      <w:marRight w:val="0"/>
      <w:marTop w:val="0"/>
      <w:marBottom w:val="0"/>
      <w:divBdr>
        <w:top w:val="none" w:sz="0" w:space="0" w:color="auto"/>
        <w:left w:val="none" w:sz="0" w:space="0" w:color="auto"/>
        <w:bottom w:val="none" w:sz="0" w:space="0" w:color="auto"/>
        <w:right w:val="none" w:sz="0" w:space="0" w:color="auto"/>
      </w:divBdr>
    </w:div>
    <w:div w:id="1590428484">
      <w:bodyDiv w:val="1"/>
      <w:marLeft w:val="0"/>
      <w:marRight w:val="0"/>
      <w:marTop w:val="0"/>
      <w:marBottom w:val="0"/>
      <w:divBdr>
        <w:top w:val="none" w:sz="0" w:space="0" w:color="auto"/>
        <w:left w:val="none" w:sz="0" w:space="0" w:color="auto"/>
        <w:bottom w:val="none" w:sz="0" w:space="0" w:color="auto"/>
        <w:right w:val="none" w:sz="0" w:space="0" w:color="auto"/>
      </w:divBdr>
    </w:div>
    <w:div w:id="1590431821">
      <w:bodyDiv w:val="1"/>
      <w:marLeft w:val="0"/>
      <w:marRight w:val="0"/>
      <w:marTop w:val="0"/>
      <w:marBottom w:val="0"/>
      <w:divBdr>
        <w:top w:val="none" w:sz="0" w:space="0" w:color="auto"/>
        <w:left w:val="none" w:sz="0" w:space="0" w:color="auto"/>
        <w:bottom w:val="none" w:sz="0" w:space="0" w:color="auto"/>
        <w:right w:val="none" w:sz="0" w:space="0" w:color="auto"/>
      </w:divBdr>
    </w:div>
    <w:div w:id="1590625323">
      <w:bodyDiv w:val="1"/>
      <w:marLeft w:val="0"/>
      <w:marRight w:val="0"/>
      <w:marTop w:val="0"/>
      <w:marBottom w:val="0"/>
      <w:divBdr>
        <w:top w:val="none" w:sz="0" w:space="0" w:color="auto"/>
        <w:left w:val="none" w:sz="0" w:space="0" w:color="auto"/>
        <w:bottom w:val="none" w:sz="0" w:space="0" w:color="auto"/>
        <w:right w:val="none" w:sz="0" w:space="0" w:color="auto"/>
      </w:divBdr>
    </w:div>
    <w:div w:id="1590850002">
      <w:bodyDiv w:val="1"/>
      <w:marLeft w:val="0"/>
      <w:marRight w:val="0"/>
      <w:marTop w:val="0"/>
      <w:marBottom w:val="0"/>
      <w:divBdr>
        <w:top w:val="none" w:sz="0" w:space="0" w:color="auto"/>
        <w:left w:val="none" w:sz="0" w:space="0" w:color="auto"/>
        <w:bottom w:val="none" w:sz="0" w:space="0" w:color="auto"/>
        <w:right w:val="none" w:sz="0" w:space="0" w:color="auto"/>
      </w:divBdr>
    </w:div>
    <w:div w:id="1590850288">
      <w:bodyDiv w:val="1"/>
      <w:marLeft w:val="0"/>
      <w:marRight w:val="0"/>
      <w:marTop w:val="0"/>
      <w:marBottom w:val="0"/>
      <w:divBdr>
        <w:top w:val="none" w:sz="0" w:space="0" w:color="auto"/>
        <w:left w:val="none" w:sz="0" w:space="0" w:color="auto"/>
        <w:bottom w:val="none" w:sz="0" w:space="0" w:color="auto"/>
        <w:right w:val="none" w:sz="0" w:space="0" w:color="auto"/>
      </w:divBdr>
    </w:div>
    <w:div w:id="1590961732">
      <w:bodyDiv w:val="1"/>
      <w:marLeft w:val="0"/>
      <w:marRight w:val="0"/>
      <w:marTop w:val="0"/>
      <w:marBottom w:val="0"/>
      <w:divBdr>
        <w:top w:val="none" w:sz="0" w:space="0" w:color="auto"/>
        <w:left w:val="none" w:sz="0" w:space="0" w:color="auto"/>
        <w:bottom w:val="none" w:sz="0" w:space="0" w:color="auto"/>
        <w:right w:val="none" w:sz="0" w:space="0" w:color="auto"/>
      </w:divBdr>
    </w:div>
    <w:div w:id="1590963514">
      <w:bodyDiv w:val="1"/>
      <w:marLeft w:val="0"/>
      <w:marRight w:val="0"/>
      <w:marTop w:val="0"/>
      <w:marBottom w:val="0"/>
      <w:divBdr>
        <w:top w:val="none" w:sz="0" w:space="0" w:color="auto"/>
        <w:left w:val="none" w:sz="0" w:space="0" w:color="auto"/>
        <w:bottom w:val="none" w:sz="0" w:space="0" w:color="auto"/>
        <w:right w:val="none" w:sz="0" w:space="0" w:color="auto"/>
      </w:divBdr>
    </w:div>
    <w:div w:id="1590963731">
      <w:bodyDiv w:val="1"/>
      <w:marLeft w:val="0"/>
      <w:marRight w:val="0"/>
      <w:marTop w:val="0"/>
      <w:marBottom w:val="0"/>
      <w:divBdr>
        <w:top w:val="none" w:sz="0" w:space="0" w:color="auto"/>
        <w:left w:val="none" w:sz="0" w:space="0" w:color="auto"/>
        <w:bottom w:val="none" w:sz="0" w:space="0" w:color="auto"/>
        <w:right w:val="none" w:sz="0" w:space="0" w:color="auto"/>
      </w:divBdr>
    </w:div>
    <w:div w:id="1591087498">
      <w:bodyDiv w:val="1"/>
      <w:marLeft w:val="0"/>
      <w:marRight w:val="0"/>
      <w:marTop w:val="0"/>
      <w:marBottom w:val="0"/>
      <w:divBdr>
        <w:top w:val="none" w:sz="0" w:space="0" w:color="auto"/>
        <w:left w:val="none" w:sz="0" w:space="0" w:color="auto"/>
        <w:bottom w:val="none" w:sz="0" w:space="0" w:color="auto"/>
        <w:right w:val="none" w:sz="0" w:space="0" w:color="auto"/>
      </w:divBdr>
    </w:div>
    <w:div w:id="1591158582">
      <w:bodyDiv w:val="1"/>
      <w:marLeft w:val="0"/>
      <w:marRight w:val="0"/>
      <w:marTop w:val="0"/>
      <w:marBottom w:val="0"/>
      <w:divBdr>
        <w:top w:val="none" w:sz="0" w:space="0" w:color="auto"/>
        <w:left w:val="none" w:sz="0" w:space="0" w:color="auto"/>
        <w:bottom w:val="none" w:sz="0" w:space="0" w:color="auto"/>
        <w:right w:val="none" w:sz="0" w:space="0" w:color="auto"/>
      </w:divBdr>
    </w:div>
    <w:div w:id="1591230532">
      <w:bodyDiv w:val="1"/>
      <w:marLeft w:val="0"/>
      <w:marRight w:val="0"/>
      <w:marTop w:val="0"/>
      <w:marBottom w:val="0"/>
      <w:divBdr>
        <w:top w:val="none" w:sz="0" w:space="0" w:color="auto"/>
        <w:left w:val="none" w:sz="0" w:space="0" w:color="auto"/>
        <w:bottom w:val="none" w:sz="0" w:space="0" w:color="auto"/>
        <w:right w:val="none" w:sz="0" w:space="0" w:color="auto"/>
      </w:divBdr>
    </w:div>
    <w:div w:id="1591305072">
      <w:bodyDiv w:val="1"/>
      <w:marLeft w:val="0"/>
      <w:marRight w:val="0"/>
      <w:marTop w:val="0"/>
      <w:marBottom w:val="0"/>
      <w:divBdr>
        <w:top w:val="none" w:sz="0" w:space="0" w:color="auto"/>
        <w:left w:val="none" w:sz="0" w:space="0" w:color="auto"/>
        <w:bottom w:val="none" w:sz="0" w:space="0" w:color="auto"/>
        <w:right w:val="none" w:sz="0" w:space="0" w:color="auto"/>
      </w:divBdr>
    </w:div>
    <w:div w:id="1591307388">
      <w:bodyDiv w:val="1"/>
      <w:marLeft w:val="0"/>
      <w:marRight w:val="0"/>
      <w:marTop w:val="0"/>
      <w:marBottom w:val="0"/>
      <w:divBdr>
        <w:top w:val="none" w:sz="0" w:space="0" w:color="auto"/>
        <w:left w:val="none" w:sz="0" w:space="0" w:color="auto"/>
        <w:bottom w:val="none" w:sz="0" w:space="0" w:color="auto"/>
        <w:right w:val="none" w:sz="0" w:space="0" w:color="auto"/>
      </w:divBdr>
    </w:div>
    <w:div w:id="1591308705">
      <w:bodyDiv w:val="1"/>
      <w:marLeft w:val="0"/>
      <w:marRight w:val="0"/>
      <w:marTop w:val="0"/>
      <w:marBottom w:val="0"/>
      <w:divBdr>
        <w:top w:val="none" w:sz="0" w:space="0" w:color="auto"/>
        <w:left w:val="none" w:sz="0" w:space="0" w:color="auto"/>
        <w:bottom w:val="none" w:sz="0" w:space="0" w:color="auto"/>
        <w:right w:val="none" w:sz="0" w:space="0" w:color="auto"/>
      </w:divBdr>
    </w:div>
    <w:div w:id="1591546974">
      <w:bodyDiv w:val="1"/>
      <w:marLeft w:val="0"/>
      <w:marRight w:val="0"/>
      <w:marTop w:val="0"/>
      <w:marBottom w:val="0"/>
      <w:divBdr>
        <w:top w:val="none" w:sz="0" w:space="0" w:color="auto"/>
        <w:left w:val="none" w:sz="0" w:space="0" w:color="auto"/>
        <w:bottom w:val="none" w:sz="0" w:space="0" w:color="auto"/>
        <w:right w:val="none" w:sz="0" w:space="0" w:color="auto"/>
      </w:divBdr>
    </w:div>
    <w:div w:id="1591893355">
      <w:bodyDiv w:val="1"/>
      <w:marLeft w:val="0"/>
      <w:marRight w:val="0"/>
      <w:marTop w:val="0"/>
      <w:marBottom w:val="0"/>
      <w:divBdr>
        <w:top w:val="none" w:sz="0" w:space="0" w:color="auto"/>
        <w:left w:val="none" w:sz="0" w:space="0" w:color="auto"/>
        <w:bottom w:val="none" w:sz="0" w:space="0" w:color="auto"/>
        <w:right w:val="none" w:sz="0" w:space="0" w:color="auto"/>
      </w:divBdr>
    </w:div>
    <w:div w:id="1591893958">
      <w:bodyDiv w:val="1"/>
      <w:marLeft w:val="0"/>
      <w:marRight w:val="0"/>
      <w:marTop w:val="0"/>
      <w:marBottom w:val="0"/>
      <w:divBdr>
        <w:top w:val="none" w:sz="0" w:space="0" w:color="auto"/>
        <w:left w:val="none" w:sz="0" w:space="0" w:color="auto"/>
        <w:bottom w:val="none" w:sz="0" w:space="0" w:color="auto"/>
        <w:right w:val="none" w:sz="0" w:space="0" w:color="auto"/>
      </w:divBdr>
    </w:div>
    <w:div w:id="1591966889">
      <w:bodyDiv w:val="1"/>
      <w:marLeft w:val="0"/>
      <w:marRight w:val="0"/>
      <w:marTop w:val="0"/>
      <w:marBottom w:val="0"/>
      <w:divBdr>
        <w:top w:val="none" w:sz="0" w:space="0" w:color="auto"/>
        <w:left w:val="none" w:sz="0" w:space="0" w:color="auto"/>
        <w:bottom w:val="none" w:sz="0" w:space="0" w:color="auto"/>
        <w:right w:val="none" w:sz="0" w:space="0" w:color="auto"/>
      </w:divBdr>
    </w:div>
    <w:div w:id="1592005085">
      <w:bodyDiv w:val="1"/>
      <w:marLeft w:val="0"/>
      <w:marRight w:val="0"/>
      <w:marTop w:val="0"/>
      <w:marBottom w:val="0"/>
      <w:divBdr>
        <w:top w:val="none" w:sz="0" w:space="0" w:color="auto"/>
        <w:left w:val="none" w:sz="0" w:space="0" w:color="auto"/>
        <w:bottom w:val="none" w:sz="0" w:space="0" w:color="auto"/>
        <w:right w:val="none" w:sz="0" w:space="0" w:color="auto"/>
      </w:divBdr>
    </w:div>
    <w:div w:id="1592006992">
      <w:bodyDiv w:val="1"/>
      <w:marLeft w:val="0"/>
      <w:marRight w:val="0"/>
      <w:marTop w:val="0"/>
      <w:marBottom w:val="0"/>
      <w:divBdr>
        <w:top w:val="none" w:sz="0" w:space="0" w:color="auto"/>
        <w:left w:val="none" w:sz="0" w:space="0" w:color="auto"/>
        <w:bottom w:val="none" w:sz="0" w:space="0" w:color="auto"/>
        <w:right w:val="none" w:sz="0" w:space="0" w:color="auto"/>
      </w:divBdr>
    </w:div>
    <w:div w:id="1592079220">
      <w:bodyDiv w:val="1"/>
      <w:marLeft w:val="0"/>
      <w:marRight w:val="0"/>
      <w:marTop w:val="0"/>
      <w:marBottom w:val="0"/>
      <w:divBdr>
        <w:top w:val="none" w:sz="0" w:space="0" w:color="auto"/>
        <w:left w:val="none" w:sz="0" w:space="0" w:color="auto"/>
        <w:bottom w:val="none" w:sz="0" w:space="0" w:color="auto"/>
        <w:right w:val="none" w:sz="0" w:space="0" w:color="auto"/>
      </w:divBdr>
    </w:div>
    <w:div w:id="1592080421">
      <w:bodyDiv w:val="1"/>
      <w:marLeft w:val="0"/>
      <w:marRight w:val="0"/>
      <w:marTop w:val="0"/>
      <w:marBottom w:val="0"/>
      <w:divBdr>
        <w:top w:val="none" w:sz="0" w:space="0" w:color="auto"/>
        <w:left w:val="none" w:sz="0" w:space="0" w:color="auto"/>
        <w:bottom w:val="none" w:sz="0" w:space="0" w:color="auto"/>
        <w:right w:val="none" w:sz="0" w:space="0" w:color="auto"/>
      </w:divBdr>
    </w:div>
    <w:div w:id="1592083318">
      <w:bodyDiv w:val="1"/>
      <w:marLeft w:val="0"/>
      <w:marRight w:val="0"/>
      <w:marTop w:val="0"/>
      <w:marBottom w:val="0"/>
      <w:divBdr>
        <w:top w:val="none" w:sz="0" w:space="0" w:color="auto"/>
        <w:left w:val="none" w:sz="0" w:space="0" w:color="auto"/>
        <w:bottom w:val="none" w:sz="0" w:space="0" w:color="auto"/>
        <w:right w:val="none" w:sz="0" w:space="0" w:color="auto"/>
      </w:divBdr>
    </w:div>
    <w:div w:id="1592087268">
      <w:bodyDiv w:val="1"/>
      <w:marLeft w:val="0"/>
      <w:marRight w:val="0"/>
      <w:marTop w:val="0"/>
      <w:marBottom w:val="0"/>
      <w:divBdr>
        <w:top w:val="none" w:sz="0" w:space="0" w:color="auto"/>
        <w:left w:val="none" w:sz="0" w:space="0" w:color="auto"/>
        <w:bottom w:val="none" w:sz="0" w:space="0" w:color="auto"/>
        <w:right w:val="none" w:sz="0" w:space="0" w:color="auto"/>
      </w:divBdr>
    </w:div>
    <w:div w:id="1592155513">
      <w:bodyDiv w:val="1"/>
      <w:marLeft w:val="0"/>
      <w:marRight w:val="0"/>
      <w:marTop w:val="0"/>
      <w:marBottom w:val="0"/>
      <w:divBdr>
        <w:top w:val="none" w:sz="0" w:space="0" w:color="auto"/>
        <w:left w:val="none" w:sz="0" w:space="0" w:color="auto"/>
        <w:bottom w:val="none" w:sz="0" w:space="0" w:color="auto"/>
        <w:right w:val="none" w:sz="0" w:space="0" w:color="auto"/>
      </w:divBdr>
    </w:div>
    <w:div w:id="1592201753">
      <w:bodyDiv w:val="1"/>
      <w:marLeft w:val="0"/>
      <w:marRight w:val="0"/>
      <w:marTop w:val="0"/>
      <w:marBottom w:val="0"/>
      <w:divBdr>
        <w:top w:val="none" w:sz="0" w:space="0" w:color="auto"/>
        <w:left w:val="none" w:sz="0" w:space="0" w:color="auto"/>
        <w:bottom w:val="none" w:sz="0" w:space="0" w:color="auto"/>
        <w:right w:val="none" w:sz="0" w:space="0" w:color="auto"/>
      </w:divBdr>
    </w:div>
    <w:div w:id="1592395612">
      <w:bodyDiv w:val="1"/>
      <w:marLeft w:val="0"/>
      <w:marRight w:val="0"/>
      <w:marTop w:val="0"/>
      <w:marBottom w:val="0"/>
      <w:divBdr>
        <w:top w:val="none" w:sz="0" w:space="0" w:color="auto"/>
        <w:left w:val="none" w:sz="0" w:space="0" w:color="auto"/>
        <w:bottom w:val="none" w:sz="0" w:space="0" w:color="auto"/>
        <w:right w:val="none" w:sz="0" w:space="0" w:color="auto"/>
      </w:divBdr>
    </w:div>
    <w:div w:id="1592397226">
      <w:bodyDiv w:val="1"/>
      <w:marLeft w:val="0"/>
      <w:marRight w:val="0"/>
      <w:marTop w:val="0"/>
      <w:marBottom w:val="0"/>
      <w:divBdr>
        <w:top w:val="none" w:sz="0" w:space="0" w:color="auto"/>
        <w:left w:val="none" w:sz="0" w:space="0" w:color="auto"/>
        <w:bottom w:val="none" w:sz="0" w:space="0" w:color="auto"/>
        <w:right w:val="none" w:sz="0" w:space="0" w:color="auto"/>
      </w:divBdr>
    </w:div>
    <w:div w:id="1592548057">
      <w:bodyDiv w:val="1"/>
      <w:marLeft w:val="0"/>
      <w:marRight w:val="0"/>
      <w:marTop w:val="0"/>
      <w:marBottom w:val="0"/>
      <w:divBdr>
        <w:top w:val="none" w:sz="0" w:space="0" w:color="auto"/>
        <w:left w:val="none" w:sz="0" w:space="0" w:color="auto"/>
        <w:bottom w:val="none" w:sz="0" w:space="0" w:color="auto"/>
        <w:right w:val="none" w:sz="0" w:space="0" w:color="auto"/>
      </w:divBdr>
    </w:div>
    <w:div w:id="1592618351">
      <w:bodyDiv w:val="1"/>
      <w:marLeft w:val="0"/>
      <w:marRight w:val="0"/>
      <w:marTop w:val="0"/>
      <w:marBottom w:val="0"/>
      <w:divBdr>
        <w:top w:val="none" w:sz="0" w:space="0" w:color="auto"/>
        <w:left w:val="none" w:sz="0" w:space="0" w:color="auto"/>
        <w:bottom w:val="none" w:sz="0" w:space="0" w:color="auto"/>
        <w:right w:val="none" w:sz="0" w:space="0" w:color="auto"/>
      </w:divBdr>
    </w:div>
    <w:div w:id="1592811666">
      <w:bodyDiv w:val="1"/>
      <w:marLeft w:val="0"/>
      <w:marRight w:val="0"/>
      <w:marTop w:val="0"/>
      <w:marBottom w:val="0"/>
      <w:divBdr>
        <w:top w:val="none" w:sz="0" w:space="0" w:color="auto"/>
        <w:left w:val="none" w:sz="0" w:space="0" w:color="auto"/>
        <w:bottom w:val="none" w:sz="0" w:space="0" w:color="auto"/>
        <w:right w:val="none" w:sz="0" w:space="0" w:color="auto"/>
      </w:divBdr>
    </w:div>
    <w:div w:id="1593001958">
      <w:bodyDiv w:val="1"/>
      <w:marLeft w:val="0"/>
      <w:marRight w:val="0"/>
      <w:marTop w:val="0"/>
      <w:marBottom w:val="0"/>
      <w:divBdr>
        <w:top w:val="none" w:sz="0" w:space="0" w:color="auto"/>
        <w:left w:val="none" w:sz="0" w:space="0" w:color="auto"/>
        <w:bottom w:val="none" w:sz="0" w:space="0" w:color="auto"/>
        <w:right w:val="none" w:sz="0" w:space="0" w:color="auto"/>
      </w:divBdr>
    </w:div>
    <w:div w:id="1593049186">
      <w:bodyDiv w:val="1"/>
      <w:marLeft w:val="0"/>
      <w:marRight w:val="0"/>
      <w:marTop w:val="0"/>
      <w:marBottom w:val="0"/>
      <w:divBdr>
        <w:top w:val="none" w:sz="0" w:space="0" w:color="auto"/>
        <w:left w:val="none" w:sz="0" w:space="0" w:color="auto"/>
        <w:bottom w:val="none" w:sz="0" w:space="0" w:color="auto"/>
        <w:right w:val="none" w:sz="0" w:space="0" w:color="auto"/>
      </w:divBdr>
    </w:div>
    <w:div w:id="1593660634">
      <w:bodyDiv w:val="1"/>
      <w:marLeft w:val="0"/>
      <w:marRight w:val="0"/>
      <w:marTop w:val="0"/>
      <w:marBottom w:val="0"/>
      <w:divBdr>
        <w:top w:val="none" w:sz="0" w:space="0" w:color="auto"/>
        <w:left w:val="none" w:sz="0" w:space="0" w:color="auto"/>
        <w:bottom w:val="none" w:sz="0" w:space="0" w:color="auto"/>
        <w:right w:val="none" w:sz="0" w:space="0" w:color="auto"/>
      </w:divBdr>
    </w:div>
    <w:div w:id="1593708911">
      <w:bodyDiv w:val="1"/>
      <w:marLeft w:val="0"/>
      <w:marRight w:val="0"/>
      <w:marTop w:val="0"/>
      <w:marBottom w:val="0"/>
      <w:divBdr>
        <w:top w:val="none" w:sz="0" w:space="0" w:color="auto"/>
        <w:left w:val="none" w:sz="0" w:space="0" w:color="auto"/>
        <w:bottom w:val="none" w:sz="0" w:space="0" w:color="auto"/>
        <w:right w:val="none" w:sz="0" w:space="0" w:color="auto"/>
      </w:divBdr>
    </w:div>
    <w:div w:id="1593735122">
      <w:bodyDiv w:val="1"/>
      <w:marLeft w:val="0"/>
      <w:marRight w:val="0"/>
      <w:marTop w:val="0"/>
      <w:marBottom w:val="0"/>
      <w:divBdr>
        <w:top w:val="none" w:sz="0" w:space="0" w:color="auto"/>
        <w:left w:val="none" w:sz="0" w:space="0" w:color="auto"/>
        <w:bottom w:val="none" w:sz="0" w:space="0" w:color="auto"/>
        <w:right w:val="none" w:sz="0" w:space="0" w:color="auto"/>
      </w:divBdr>
    </w:div>
    <w:div w:id="1593974484">
      <w:bodyDiv w:val="1"/>
      <w:marLeft w:val="0"/>
      <w:marRight w:val="0"/>
      <w:marTop w:val="0"/>
      <w:marBottom w:val="0"/>
      <w:divBdr>
        <w:top w:val="none" w:sz="0" w:space="0" w:color="auto"/>
        <w:left w:val="none" w:sz="0" w:space="0" w:color="auto"/>
        <w:bottom w:val="none" w:sz="0" w:space="0" w:color="auto"/>
        <w:right w:val="none" w:sz="0" w:space="0" w:color="auto"/>
      </w:divBdr>
    </w:div>
    <w:div w:id="1594167191">
      <w:bodyDiv w:val="1"/>
      <w:marLeft w:val="0"/>
      <w:marRight w:val="0"/>
      <w:marTop w:val="0"/>
      <w:marBottom w:val="0"/>
      <w:divBdr>
        <w:top w:val="none" w:sz="0" w:space="0" w:color="auto"/>
        <w:left w:val="none" w:sz="0" w:space="0" w:color="auto"/>
        <w:bottom w:val="none" w:sz="0" w:space="0" w:color="auto"/>
        <w:right w:val="none" w:sz="0" w:space="0" w:color="auto"/>
      </w:divBdr>
    </w:div>
    <w:div w:id="1594167337">
      <w:bodyDiv w:val="1"/>
      <w:marLeft w:val="0"/>
      <w:marRight w:val="0"/>
      <w:marTop w:val="0"/>
      <w:marBottom w:val="0"/>
      <w:divBdr>
        <w:top w:val="none" w:sz="0" w:space="0" w:color="auto"/>
        <w:left w:val="none" w:sz="0" w:space="0" w:color="auto"/>
        <w:bottom w:val="none" w:sz="0" w:space="0" w:color="auto"/>
        <w:right w:val="none" w:sz="0" w:space="0" w:color="auto"/>
      </w:divBdr>
    </w:div>
    <w:div w:id="1594168207">
      <w:bodyDiv w:val="1"/>
      <w:marLeft w:val="0"/>
      <w:marRight w:val="0"/>
      <w:marTop w:val="0"/>
      <w:marBottom w:val="0"/>
      <w:divBdr>
        <w:top w:val="none" w:sz="0" w:space="0" w:color="auto"/>
        <w:left w:val="none" w:sz="0" w:space="0" w:color="auto"/>
        <w:bottom w:val="none" w:sz="0" w:space="0" w:color="auto"/>
        <w:right w:val="none" w:sz="0" w:space="0" w:color="auto"/>
      </w:divBdr>
    </w:div>
    <w:div w:id="1594321341">
      <w:bodyDiv w:val="1"/>
      <w:marLeft w:val="0"/>
      <w:marRight w:val="0"/>
      <w:marTop w:val="0"/>
      <w:marBottom w:val="0"/>
      <w:divBdr>
        <w:top w:val="none" w:sz="0" w:space="0" w:color="auto"/>
        <w:left w:val="none" w:sz="0" w:space="0" w:color="auto"/>
        <w:bottom w:val="none" w:sz="0" w:space="0" w:color="auto"/>
        <w:right w:val="none" w:sz="0" w:space="0" w:color="auto"/>
      </w:divBdr>
    </w:div>
    <w:div w:id="1594360290">
      <w:bodyDiv w:val="1"/>
      <w:marLeft w:val="0"/>
      <w:marRight w:val="0"/>
      <w:marTop w:val="0"/>
      <w:marBottom w:val="0"/>
      <w:divBdr>
        <w:top w:val="none" w:sz="0" w:space="0" w:color="auto"/>
        <w:left w:val="none" w:sz="0" w:space="0" w:color="auto"/>
        <w:bottom w:val="none" w:sz="0" w:space="0" w:color="auto"/>
        <w:right w:val="none" w:sz="0" w:space="0" w:color="auto"/>
      </w:divBdr>
    </w:div>
    <w:div w:id="1594438195">
      <w:bodyDiv w:val="1"/>
      <w:marLeft w:val="0"/>
      <w:marRight w:val="0"/>
      <w:marTop w:val="0"/>
      <w:marBottom w:val="0"/>
      <w:divBdr>
        <w:top w:val="none" w:sz="0" w:space="0" w:color="auto"/>
        <w:left w:val="none" w:sz="0" w:space="0" w:color="auto"/>
        <w:bottom w:val="none" w:sz="0" w:space="0" w:color="auto"/>
        <w:right w:val="none" w:sz="0" w:space="0" w:color="auto"/>
      </w:divBdr>
    </w:div>
    <w:div w:id="1594707527">
      <w:bodyDiv w:val="1"/>
      <w:marLeft w:val="0"/>
      <w:marRight w:val="0"/>
      <w:marTop w:val="0"/>
      <w:marBottom w:val="0"/>
      <w:divBdr>
        <w:top w:val="none" w:sz="0" w:space="0" w:color="auto"/>
        <w:left w:val="none" w:sz="0" w:space="0" w:color="auto"/>
        <w:bottom w:val="none" w:sz="0" w:space="0" w:color="auto"/>
        <w:right w:val="none" w:sz="0" w:space="0" w:color="auto"/>
      </w:divBdr>
    </w:div>
    <w:div w:id="1595045896">
      <w:bodyDiv w:val="1"/>
      <w:marLeft w:val="0"/>
      <w:marRight w:val="0"/>
      <w:marTop w:val="0"/>
      <w:marBottom w:val="0"/>
      <w:divBdr>
        <w:top w:val="none" w:sz="0" w:space="0" w:color="auto"/>
        <w:left w:val="none" w:sz="0" w:space="0" w:color="auto"/>
        <w:bottom w:val="none" w:sz="0" w:space="0" w:color="auto"/>
        <w:right w:val="none" w:sz="0" w:space="0" w:color="auto"/>
      </w:divBdr>
    </w:div>
    <w:div w:id="1595089856">
      <w:bodyDiv w:val="1"/>
      <w:marLeft w:val="0"/>
      <w:marRight w:val="0"/>
      <w:marTop w:val="0"/>
      <w:marBottom w:val="0"/>
      <w:divBdr>
        <w:top w:val="none" w:sz="0" w:space="0" w:color="auto"/>
        <w:left w:val="none" w:sz="0" w:space="0" w:color="auto"/>
        <w:bottom w:val="none" w:sz="0" w:space="0" w:color="auto"/>
        <w:right w:val="none" w:sz="0" w:space="0" w:color="auto"/>
      </w:divBdr>
    </w:div>
    <w:div w:id="1595356338">
      <w:bodyDiv w:val="1"/>
      <w:marLeft w:val="0"/>
      <w:marRight w:val="0"/>
      <w:marTop w:val="0"/>
      <w:marBottom w:val="0"/>
      <w:divBdr>
        <w:top w:val="none" w:sz="0" w:space="0" w:color="auto"/>
        <w:left w:val="none" w:sz="0" w:space="0" w:color="auto"/>
        <w:bottom w:val="none" w:sz="0" w:space="0" w:color="auto"/>
        <w:right w:val="none" w:sz="0" w:space="0" w:color="auto"/>
      </w:divBdr>
    </w:div>
    <w:div w:id="1595433683">
      <w:bodyDiv w:val="1"/>
      <w:marLeft w:val="0"/>
      <w:marRight w:val="0"/>
      <w:marTop w:val="0"/>
      <w:marBottom w:val="0"/>
      <w:divBdr>
        <w:top w:val="none" w:sz="0" w:space="0" w:color="auto"/>
        <w:left w:val="none" w:sz="0" w:space="0" w:color="auto"/>
        <w:bottom w:val="none" w:sz="0" w:space="0" w:color="auto"/>
        <w:right w:val="none" w:sz="0" w:space="0" w:color="auto"/>
      </w:divBdr>
    </w:div>
    <w:div w:id="1595552006">
      <w:bodyDiv w:val="1"/>
      <w:marLeft w:val="0"/>
      <w:marRight w:val="0"/>
      <w:marTop w:val="0"/>
      <w:marBottom w:val="0"/>
      <w:divBdr>
        <w:top w:val="none" w:sz="0" w:space="0" w:color="auto"/>
        <w:left w:val="none" w:sz="0" w:space="0" w:color="auto"/>
        <w:bottom w:val="none" w:sz="0" w:space="0" w:color="auto"/>
        <w:right w:val="none" w:sz="0" w:space="0" w:color="auto"/>
      </w:divBdr>
    </w:div>
    <w:div w:id="1595624212">
      <w:bodyDiv w:val="1"/>
      <w:marLeft w:val="0"/>
      <w:marRight w:val="0"/>
      <w:marTop w:val="0"/>
      <w:marBottom w:val="0"/>
      <w:divBdr>
        <w:top w:val="none" w:sz="0" w:space="0" w:color="auto"/>
        <w:left w:val="none" w:sz="0" w:space="0" w:color="auto"/>
        <w:bottom w:val="none" w:sz="0" w:space="0" w:color="auto"/>
        <w:right w:val="none" w:sz="0" w:space="0" w:color="auto"/>
      </w:divBdr>
    </w:div>
    <w:div w:id="1595741588">
      <w:bodyDiv w:val="1"/>
      <w:marLeft w:val="0"/>
      <w:marRight w:val="0"/>
      <w:marTop w:val="0"/>
      <w:marBottom w:val="0"/>
      <w:divBdr>
        <w:top w:val="none" w:sz="0" w:space="0" w:color="auto"/>
        <w:left w:val="none" w:sz="0" w:space="0" w:color="auto"/>
        <w:bottom w:val="none" w:sz="0" w:space="0" w:color="auto"/>
        <w:right w:val="none" w:sz="0" w:space="0" w:color="auto"/>
      </w:divBdr>
    </w:div>
    <w:div w:id="1595742307">
      <w:bodyDiv w:val="1"/>
      <w:marLeft w:val="0"/>
      <w:marRight w:val="0"/>
      <w:marTop w:val="0"/>
      <w:marBottom w:val="0"/>
      <w:divBdr>
        <w:top w:val="none" w:sz="0" w:space="0" w:color="auto"/>
        <w:left w:val="none" w:sz="0" w:space="0" w:color="auto"/>
        <w:bottom w:val="none" w:sz="0" w:space="0" w:color="auto"/>
        <w:right w:val="none" w:sz="0" w:space="0" w:color="auto"/>
      </w:divBdr>
    </w:div>
    <w:div w:id="1595819165">
      <w:bodyDiv w:val="1"/>
      <w:marLeft w:val="0"/>
      <w:marRight w:val="0"/>
      <w:marTop w:val="0"/>
      <w:marBottom w:val="0"/>
      <w:divBdr>
        <w:top w:val="none" w:sz="0" w:space="0" w:color="auto"/>
        <w:left w:val="none" w:sz="0" w:space="0" w:color="auto"/>
        <w:bottom w:val="none" w:sz="0" w:space="0" w:color="auto"/>
        <w:right w:val="none" w:sz="0" w:space="0" w:color="auto"/>
      </w:divBdr>
    </w:div>
    <w:div w:id="1595894555">
      <w:bodyDiv w:val="1"/>
      <w:marLeft w:val="0"/>
      <w:marRight w:val="0"/>
      <w:marTop w:val="0"/>
      <w:marBottom w:val="0"/>
      <w:divBdr>
        <w:top w:val="none" w:sz="0" w:space="0" w:color="auto"/>
        <w:left w:val="none" w:sz="0" w:space="0" w:color="auto"/>
        <w:bottom w:val="none" w:sz="0" w:space="0" w:color="auto"/>
        <w:right w:val="none" w:sz="0" w:space="0" w:color="auto"/>
      </w:divBdr>
    </w:div>
    <w:div w:id="1595936122">
      <w:bodyDiv w:val="1"/>
      <w:marLeft w:val="0"/>
      <w:marRight w:val="0"/>
      <w:marTop w:val="0"/>
      <w:marBottom w:val="0"/>
      <w:divBdr>
        <w:top w:val="none" w:sz="0" w:space="0" w:color="auto"/>
        <w:left w:val="none" w:sz="0" w:space="0" w:color="auto"/>
        <w:bottom w:val="none" w:sz="0" w:space="0" w:color="auto"/>
        <w:right w:val="none" w:sz="0" w:space="0" w:color="auto"/>
      </w:divBdr>
    </w:div>
    <w:div w:id="1596011484">
      <w:bodyDiv w:val="1"/>
      <w:marLeft w:val="0"/>
      <w:marRight w:val="0"/>
      <w:marTop w:val="0"/>
      <w:marBottom w:val="0"/>
      <w:divBdr>
        <w:top w:val="none" w:sz="0" w:space="0" w:color="auto"/>
        <w:left w:val="none" w:sz="0" w:space="0" w:color="auto"/>
        <w:bottom w:val="none" w:sz="0" w:space="0" w:color="auto"/>
        <w:right w:val="none" w:sz="0" w:space="0" w:color="auto"/>
      </w:divBdr>
    </w:div>
    <w:div w:id="1596358469">
      <w:bodyDiv w:val="1"/>
      <w:marLeft w:val="0"/>
      <w:marRight w:val="0"/>
      <w:marTop w:val="0"/>
      <w:marBottom w:val="0"/>
      <w:divBdr>
        <w:top w:val="none" w:sz="0" w:space="0" w:color="auto"/>
        <w:left w:val="none" w:sz="0" w:space="0" w:color="auto"/>
        <w:bottom w:val="none" w:sz="0" w:space="0" w:color="auto"/>
        <w:right w:val="none" w:sz="0" w:space="0" w:color="auto"/>
      </w:divBdr>
    </w:div>
    <w:div w:id="1596480094">
      <w:bodyDiv w:val="1"/>
      <w:marLeft w:val="0"/>
      <w:marRight w:val="0"/>
      <w:marTop w:val="0"/>
      <w:marBottom w:val="0"/>
      <w:divBdr>
        <w:top w:val="none" w:sz="0" w:space="0" w:color="auto"/>
        <w:left w:val="none" w:sz="0" w:space="0" w:color="auto"/>
        <w:bottom w:val="none" w:sz="0" w:space="0" w:color="auto"/>
        <w:right w:val="none" w:sz="0" w:space="0" w:color="auto"/>
      </w:divBdr>
    </w:div>
    <w:div w:id="1597128611">
      <w:bodyDiv w:val="1"/>
      <w:marLeft w:val="0"/>
      <w:marRight w:val="0"/>
      <w:marTop w:val="0"/>
      <w:marBottom w:val="0"/>
      <w:divBdr>
        <w:top w:val="none" w:sz="0" w:space="0" w:color="auto"/>
        <w:left w:val="none" w:sz="0" w:space="0" w:color="auto"/>
        <w:bottom w:val="none" w:sz="0" w:space="0" w:color="auto"/>
        <w:right w:val="none" w:sz="0" w:space="0" w:color="auto"/>
      </w:divBdr>
    </w:div>
    <w:div w:id="1597135917">
      <w:bodyDiv w:val="1"/>
      <w:marLeft w:val="0"/>
      <w:marRight w:val="0"/>
      <w:marTop w:val="0"/>
      <w:marBottom w:val="0"/>
      <w:divBdr>
        <w:top w:val="none" w:sz="0" w:space="0" w:color="auto"/>
        <w:left w:val="none" w:sz="0" w:space="0" w:color="auto"/>
        <w:bottom w:val="none" w:sz="0" w:space="0" w:color="auto"/>
        <w:right w:val="none" w:sz="0" w:space="0" w:color="auto"/>
      </w:divBdr>
    </w:div>
    <w:div w:id="1597245965">
      <w:bodyDiv w:val="1"/>
      <w:marLeft w:val="0"/>
      <w:marRight w:val="0"/>
      <w:marTop w:val="0"/>
      <w:marBottom w:val="0"/>
      <w:divBdr>
        <w:top w:val="none" w:sz="0" w:space="0" w:color="auto"/>
        <w:left w:val="none" w:sz="0" w:space="0" w:color="auto"/>
        <w:bottom w:val="none" w:sz="0" w:space="0" w:color="auto"/>
        <w:right w:val="none" w:sz="0" w:space="0" w:color="auto"/>
      </w:divBdr>
    </w:div>
    <w:div w:id="1597322628">
      <w:bodyDiv w:val="1"/>
      <w:marLeft w:val="0"/>
      <w:marRight w:val="0"/>
      <w:marTop w:val="0"/>
      <w:marBottom w:val="0"/>
      <w:divBdr>
        <w:top w:val="none" w:sz="0" w:space="0" w:color="auto"/>
        <w:left w:val="none" w:sz="0" w:space="0" w:color="auto"/>
        <w:bottom w:val="none" w:sz="0" w:space="0" w:color="auto"/>
        <w:right w:val="none" w:sz="0" w:space="0" w:color="auto"/>
      </w:divBdr>
    </w:div>
    <w:div w:id="1597325637">
      <w:bodyDiv w:val="1"/>
      <w:marLeft w:val="0"/>
      <w:marRight w:val="0"/>
      <w:marTop w:val="0"/>
      <w:marBottom w:val="0"/>
      <w:divBdr>
        <w:top w:val="none" w:sz="0" w:space="0" w:color="auto"/>
        <w:left w:val="none" w:sz="0" w:space="0" w:color="auto"/>
        <w:bottom w:val="none" w:sz="0" w:space="0" w:color="auto"/>
        <w:right w:val="none" w:sz="0" w:space="0" w:color="auto"/>
      </w:divBdr>
    </w:div>
    <w:div w:id="1597328539">
      <w:bodyDiv w:val="1"/>
      <w:marLeft w:val="0"/>
      <w:marRight w:val="0"/>
      <w:marTop w:val="0"/>
      <w:marBottom w:val="0"/>
      <w:divBdr>
        <w:top w:val="none" w:sz="0" w:space="0" w:color="auto"/>
        <w:left w:val="none" w:sz="0" w:space="0" w:color="auto"/>
        <w:bottom w:val="none" w:sz="0" w:space="0" w:color="auto"/>
        <w:right w:val="none" w:sz="0" w:space="0" w:color="auto"/>
      </w:divBdr>
    </w:div>
    <w:div w:id="1597403110">
      <w:bodyDiv w:val="1"/>
      <w:marLeft w:val="0"/>
      <w:marRight w:val="0"/>
      <w:marTop w:val="0"/>
      <w:marBottom w:val="0"/>
      <w:divBdr>
        <w:top w:val="none" w:sz="0" w:space="0" w:color="auto"/>
        <w:left w:val="none" w:sz="0" w:space="0" w:color="auto"/>
        <w:bottom w:val="none" w:sz="0" w:space="0" w:color="auto"/>
        <w:right w:val="none" w:sz="0" w:space="0" w:color="auto"/>
      </w:divBdr>
    </w:div>
    <w:div w:id="1597447791">
      <w:bodyDiv w:val="1"/>
      <w:marLeft w:val="0"/>
      <w:marRight w:val="0"/>
      <w:marTop w:val="0"/>
      <w:marBottom w:val="0"/>
      <w:divBdr>
        <w:top w:val="none" w:sz="0" w:space="0" w:color="auto"/>
        <w:left w:val="none" w:sz="0" w:space="0" w:color="auto"/>
        <w:bottom w:val="none" w:sz="0" w:space="0" w:color="auto"/>
        <w:right w:val="none" w:sz="0" w:space="0" w:color="auto"/>
      </w:divBdr>
    </w:div>
    <w:div w:id="1597515063">
      <w:bodyDiv w:val="1"/>
      <w:marLeft w:val="0"/>
      <w:marRight w:val="0"/>
      <w:marTop w:val="0"/>
      <w:marBottom w:val="0"/>
      <w:divBdr>
        <w:top w:val="none" w:sz="0" w:space="0" w:color="auto"/>
        <w:left w:val="none" w:sz="0" w:space="0" w:color="auto"/>
        <w:bottom w:val="none" w:sz="0" w:space="0" w:color="auto"/>
        <w:right w:val="none" w:sz="0" w:space="0" w:color="auto"/>
      </w:divBdr>
    </w:div>
    <w:div w:id="1597516784">
      <w:bodyDiv w:val="1"/>
      <w:marLeft w:val="0"/>
      <w:marRight w:val="0"/>
      <w:marTop w:val="0"/>
      <w:marBottom w:val="0"/>
      <w:divBdr>
        <w:top w:val="none" w:sz="0" w:space="0" w:color="auto"/>
        <w:left w:val="none" w:sz="0" w:space="0" w:color="auto"/>
        <w:bottom w:val="none" w:sz="0" w:space="0" w:color="auto"/>
        <w:right w:val="none" w:sz="0" w:space="0" w:color="auto"/>
      </w:divBdr>
    </w:div>
    <w:div w:id="1597518744">
      <w:bodyDiv w:val="1"/>
      <w:marLeft w:val="0"/>
      <w:marRight w:val="0"/>
      <w:marTop w:val="0"/>
      <w:marBottom w:val="0"/>
      <w:divBdr>
        <w:top w:val="none" w:sz="0" w:space="0" w:color="auto"/>
        <w:left w:val="none" w:sz="0" w:space="0" w:color="auto"/>
        <w:bottom w:val="none" w:sz="0" w:space="0" w:color="auto"/>
        <w:right w:val="none" w:sz="0" w:space="0" w:color="auto"/>
      </w:divBdr>
    </w:div>
    <w:div w:id="1597789689">
      <w:bodyDiv w:val="1"/>
      <w:marLeft w:val="0"/>
      <w:marRight w:val="0"/>
      <w:marTop w:val="0"/>
      <w:marBottom w:val="0"/>
      <w:divBdr>
        <w:top w:val="none" w:sz="0" w:space="0" w:color="auto"/>
        <w:left w:val="none" w:sz="0" w:space="0" w:color="auto"/>
        <w:bottom w:val="none" w:sz="0" w:space="0" w:color="auto"/>
        <w:right w:val="none" w:sz="0" w:space="0" w:color="auto"/>
      </w:divBdr>
    </w:div>
    <w:div w:id="1597979943">
      <w:bodyDiv w:val="1"/>
      <w:marLeft w:val="0"/>
      <w:marRight w:val="0"/>
      <w:marTop w:val="0"/>
      <w:marBottom w:val="0"/>
      <w:divBdr>
        <w:top w:val="none" w:sz="0" w:space="0" w:color="auto"/>
        <w:left w:val="none" w:sz="0" w:space="0" w:color="auto"/>
        <w:bottom w:val="none" w:sz="0" w:space="0" w:color="auto"/>
        <w:right w:val="none" w:sz="0" w:space="0" w:color="auto"/>
      </w:divBdr>
    </w:div>
    <w:div w:id="1598054045">
      <w:bodyDiv w:val="1"/>
      <w:marLeft w:val="0"/>
      <w:marRight w:val="0"/>
      <w:marTop w:val="0"/>
      <w:marBottom w:val="0"/>
      <w:divBdr>
        <w:top w:val="none" w:sz="0" w:space="0" w:color="auto"/>
        <w:left w:val="none" w:sz="0" w:space="0" w:color="auto"/>
        <w:bottom w:val="none" w:sz="0" w:space="0" w:color="auto"/>
        <w:right w:val="none" w:sz="0" w:space="0" w:color="auto"/>
      </w:divBdr>
    </w:div>
    <w:div w:id="1598364898">
      <w:bodyDiv w:val="1"/>
      <w:marLeft w:val="0"/>
      <w:marRight w:val="0"/>
      <w:marTop w:val="0"/>
      <w:marBottom w:val="0"/>
      <w:divBdr>
        <w:top w:val="none" w:sz="0" w:space="0" w:color="auto"/>
        <w:left w:val="none" w:sz="0" w:space="0" w:color="auto"/>
        <w:bottom w:val="none" w:sz="0" w:space="0" w:color="auto"/>
        <w:right w:val="none" w:sz="0" w:space="0" w:color="auto"/>
      </w:divBdr>
    </w:div>
    <w:div w:id="1598519733">
      <w:bodyDiv w:val="1"/>
      <w:marLeft w:val="0"/>
      <w:marRight w:val="0"/>
      <w:marTop w:val="0"/>
      <w:marBottom w:val="0"/>
      <w:divBdr>
        <w:top w:val="none" w:sz="0" w:space="0" w:color="auto"/>
        <w:left w:val="none" w:sz="0" w:space="0" w:color="auto"/>
        <w:bottom w:val="none" w:sz="0" w:space="0" w:color="auto"/>
        <w:right w:val="none" w:sz="0" w:space="0" w:color="auto"/>
      </w:divBdr>
    </w:div>
    <w:div w:id="1598750790">
      <w:bodyDiv w:val="1"/>
      <w:marLeft w:val="0"/>
      <w:marRight w:val="0"/>
      <w:marTop w:val="0"/>
      <w:marBottom w:val="0"/>
      <w:divBdr>
        <w:top w:val="none" w:sz="0" w:space="0" w:color="auto"/>
        <w:left w:val="none" w:sz="0" w:space="0" w:color="auto"/>
        <w:bottom w:val="none" w:sz="0" w:space="0" w:color="auto"/>
        <w:right w:val="none" w:sz="0" w:space="0" w:color="auto"/>
      </w:divBdr>
    </w:div>
    <w:div w:id="1598753368">
      <w:bodyDiv w:val="1"/>
      <w:marLeft w:val="0"/>
      <w:marRight w:val="0"/>
      <w:marTop w:val="0"/>
      <w:marBottom w:val="0"/>
      <w:divBdr>
        <w:top w:val="none" w:sz="0" w:space="0" w:color="auto"/>
        <w:left w:val="none" w:sz="0" w:space="0" w:color="auto"/>
        <w:bottom w:val="none" w:sz="0" w:space="0" w:color="auto"/>
        <w:right w:val="none" w:sz="0" w:space="0" w:color="auto"/>
      </w:divBdr>
    </w:div>
    <w:div w:id="1598754857">
      <w:bodyDiv w:val="1"/>
      <w:marLeft w:val="0"/>
      <w:marRight w:val="0"/>
      <w:marTop w:val="0"/>
      <w:marBottom w:val="0"/>
      <w:divBdr>
        <w:top w:val="none" w:sz="0" w:space="0" w:color="auto"/>
        <w:left w:val="none" w:sz="0" w:space="0" w:color="auto"/>
        <w:bottom w:val="none" w:sz="0" w:space="0" w:color="auto"/>
        <w:right w:val="none" w:sz="0" w:space="0" w:color="auto"/>
      </w:divBdr>
    </w:div>
    <w:div w:id="1599023915">
      <w:bodyDiv w:val="1"/>
      <w:marLeft w:val="0"/>
      <w:marRight w:val="0"/>
      <w:marTop w:val="0"/>
      <w:marBottom w:val="0"/>
      <w:divBdr>
        <w:top w:val="none" w:sz="0" w:space="0" w:color="auto"/>
        <w:left w:val="none" w:sz="0" w:space="0" w:color="auto"/>
        <w:bottom w:val="none" w:sz="0" w:space="0" w:color="auto"/>
        <w:right w:val="none" w:sz="0" w:space="0" w:color="auto"/>
      </w:divBdr>
    </w:div>
    <w:div w:id="1599173308">
      <w:bodyDiv w:val="1"/>
      <w:marLeft w:val="0"/>
      <w:marRight w:val="0"/>
      <w:marTop w:val="0"/>
      <w:marBottom w:val="0"/>
      <w:divBdr>
        <w:top w:val="none" w:sz="0" w:space="0" w:color="auto"/>
        <w:left w:val="none" w:sz="0" w:space="0" w:color="auto"/>
        <w:bottom w:val="none" w:sz="0" w:space="0" w:color="auto"/>
        <w:right w:val="none" w:sz="0" w:space="0" w:color="auto"/>
      </w:divBdr>
    </w:div>
    <w:div w:id="1599295506">
      <w:bodyDiv w:val="1"/>
      <w:marLeft w:val="0"/>
      <w:marRight w:val="0"/>
      <w:marTop w:val="0"/>
      <w:marBottom w:val="0"/>
      <w:divBdr>
        <w:top w:val="none" w:sz="0" w:space="0" w:color="auto"/>
        <w:left w:val="none" w:sz="0" w:space="0" w:color="auto"/>
        <w:bottom w:val="none" w:sz="0" w:space="0" w:color="auto"/>
        <w:right w:val="none" w:sz="0" w:space="0" w:color="auto"/>
      </w:divBdr>
    </w:div>
    <w:div w:id="1599413465">
      <w:bodyDiv w:val="1"/>
      <w:marLeft w:val="0"/>
      <w:marRight w:val="0"/>
      <w:marTop w:val="0"/>
      <w:marBottom w:val="0"/>
      <w:divBdr>
        <w:top w:val="none" w:sz="0" w:space="0" w:color="auto"/>
        <w:left w:val="none" w:sz="0" w:space="0" w:color="auto"/>
        <w:bottom w:val="none" w:sz="0" w:space="0" w:color="auto"/>
        <w:right w:val="none" w:sz="0" w:space="0" w:color="auto"/>
      </w:divBdr>
    </w:div>
    <w:div w:id="1599437960">
      <w:bodyDiv w:val="1"/>
      <w:marLeft w:val="0"/>
      <w:marRight w:val="0"/>
      <w:marTop w:val="0"/>
      <w:marBottom w:val="0"/>
      <w:divBdr>
        <w:top w:val="none" w:sz="0" w:space="0" w:color="auto"/>
        <w:left w:val="none" w:sz="0" w:space="0" w:color="auto"/>
        <w:bottom w:val="none" w:sz="0" w:space="0" w:color="auto"/>
        <w:right w:val="none" w:sz="0" w:space="0" w:color="auto"/>
      </w:divBdr>
    </w:div>
    <w:div w:id="1599484165">
      <w:bodyDiv w:val="1"/>
      <w:marLeft w:val="0"/>
      <w:marRight w:val="0"/>
      <w:marTop w:val="0"/>
      <w:marBottom w:val="0"/>
      <w:divBdr>
        <w:top w:val="none" w:sz="0" w:space="0" w:color="auto"/>
        <w:left w:val="none" w:sz="0" w:space="0" w:color="auto"/>
        <w:bottom w:val="none" w:sz="0" w:space="0" w:color="auto"/>
        <w:right w:val="none" w:sz="0" w:space="0" w:color="auto"/>
      </w:divBdr>
    </w:div>
    <w:div w:id="1599486781">
      <w:bodyDiv w:val="1"/>
      <w:marLeft w:val="0"/>
      <w:marRight w:val="0"/>
      <w:marTop w:val="0"/>
      <w:marBottom w:val="0"/>
      <w:divBdr>
        <w:top w:val="none" w:sz="0" w:space="0" w:color="auto"/>
        <w:left w:val="none" w:sz="0" w:space="0" w:color="auto"/>
        <w:bottom w:val="none" w:sz="0" w:space="0" w:color="auto"/>
        <w:right w:val="none" w:sz="0" w:space="0" w:color="auto"/>
      </w:divBdr>
    </w:div>
    <w:div w:id="1599557159">
      <w:bodyDiv w:val="1"/>
      <w:marLeft w:val="0"/>
      <w:marRight w:val="0"/>
      <w:marTop w:val="0"/>
      <w:marBottom w:val="0"/>
      <w:divBdr>
        <w:top w:val="none" w:sz="0" w:space="0" w:color="auto"/>
        <w:left w:val="none" w:sz="0" w:space="0" w:color="auto"/>
        <w:bottom w:val="none" w:sz="0" w:space="0" w:color="auto"/>
        <w:right w:val="none" w:sz="0" w:space="0" w:color="auto"/>
      </w:divBdr>
    </w:div>
    <w:div w:id="1599560393">
      <w:bodyDiv w:val="1"/>
      <w:marLeft w:val="0"/>
      <w:marRight w:val="0"/>
      <w:marTop w:val="0"/>
      <w:marBottom w:val="0"/>
      <w:divBdr>
        <w:top w:val="none" w:sz="0" w:space="0" w:color="auto"/>
        <w:left w:val="none" w:sz="0" w:space="0" w:color="auto"/>
        <w:bottom w:val="none" w:sz="0" w:space="0" w:color="auto"/>
        <w:right w:val="none" w:sz="0" w:space="0" w:color="auto"/>
      </w:divBdr>
    </w:div>
    <w:div w:id="1599562323">
      <w:bodyDiv w:val="1"/>
      <w:marLeft w:val="0"/>
      <w:marRight w:val="0"/>
      <w:marTop w:val="0"/>
      <w:marBottom w:val="0"/>
      <w:divBdr>
        <w:top w:val="none" w:sz="0" w:space="0" w:color="auto"/>
        <w:left w:val="none" w:sz="0" w:space="0" w:color="auto"/>
        <w:bottom w:val="none" w:sz="0" w:space="0" w:color="auto"/>
        <w:right w:val="none" w:sz="0" w:space="0" w:color="auto"/>
      </w:divBdr>
    </w:div>
    <w:div w:id="1599563928">
      <w:bodyDiv w:val="1"/>
      <w:marLeft w:val="0"/>
      <w:marRight w:val="0"/>
      <w:marTop w:val="0"/>
      <w:marBottom w:val="0"/>
      <w:divBdr>
        <w:top w:val="none" w:sz="0" w:space="0" w:color="auto"/>
        <w:left w:val="none" w:sz="0" w:space="0" w:color="auto"/>
        <w:bottom w:val="none" w:sz="0" w:space="0" w:color="auto"/>
        <w:right w:val="none" w:sz="0" w:space="0" w:color="auto"/>
      </w:divBdr>
    </w:div>
    <w:div w:id="1599604263">
      <w:bodyDiv w:val="1"/>
      <w:marLeft w:val="0"/>
      <w:marRight w:val="0"/>
      <w:marTop w:val="0"/>
      <w:marBottom w:val="0"/>
      <w:divBdr>
        <w:top w:val="none" w:sz="0" w:space="0" w:color="auto"/>
        <w:left w:val="none" w:sz="0" w:space="0" w:color="auto"/>
        <w:bottom w:val="none" w:sz="0" w:space="0" w:color="auto"/>
        <w:right w:val="none" w:sz="0" w:space="0" w:color="auto"/>
      </w:divBdr>
    </w:div>
    <w:div w:id="1599678957">
      <w:bodyDiv w:val="1"/>
      <w:marLeft w:val="0"/>
      <w:marRight w:val="0"/>
      <w:marTop w:val="0"/>
      <w:marBottom w:val="0"/>
      <w:divBdr>
        <w:top w:val="none" w:sz="0" w:space="0" w:color="auto"/>
        <w:left w:val="none" w:sz="0" w:space="0" w:color="auto"/>
        <w:bottom w:val="none" w:sz="0" w:space="0" w:color="auto"/>
        <w:right w:val="none" w:sz="0" w:space="0" w:color="auto"/>
      </w:divBdr>
    </w:div>
    <w:div w:id="1599831772">
      <w:bodyDiv w:val="1"/>
      <w:marLeft w:val="0"/>
      <w:marRight w:val="0"/>
      <w:marTop w:val="0"/>
      <w:marBottom w:val="0"/>
      <w:divBdr>
        <w:top w:val="none" w:sz="0" w:space="0" w:color="auto"/>
        <w:left w:val="none" w:sz="0" w:space="0" w:color="auto"/>
        <w:bottom w:val="none" w:sz="0" w:space="0" w:color="auto"/>
        <w:right w:val="none" w:sz="0" w:space="0" w:color="auto"/>
      </w:divBdr>
    </w:div>
    <w:div w:id="1600024541">
      <w:bodyDiv w:val="1"/>
      <w:marLeft w:val="0"/>
      <w:marRight w:val="0"/>
      <w:marTop w:val="0"/>
      <w:marBottom w:val="0"/>
      <w:divBdr>
        <w:top w:val="none" w:sz="0" w:space="0" w:color="auto"/>
        <w:left w:val="none" w:sz="0" w:space="0" w:color="auto"/>
        <w:bottom w:val="none" w:sz="0" w:space="0" w:color="auto"/>
        <w:right w:val="none" w:sz="0" w:space="0" w:color="auto"/>
      </w:divBdr>
    </w:div>
    <w:div w:id="1600137903">
      <w:bodyDiv w:val="1"/>
      <w:marLeft w:val="0"/>
      <w:marRight w:val="0"/>
      <w:marTop w:val="0"/>
      <w:marBottom w:val="0"/>
      <w:divBdr>
        <w:top w:val="none" w:sz="0" w:space="0" w:color="auto"/>
        <w:left w:val="none" w:sz="0" w:space="0" w:color="auto"/>
        <w:bottom w:val="none" w:sz="0" w:space="0" w:color="auto"/>
        <w:right w:val="none" w:sz="0" w:space="0" w:color="auto"/>
      </w:divBdr>
    </w:div>
    <w:div w:id="1600212174">
      <w:bodyDiv w:val="1"/>
      <w:marLeft w:val="0"/>
      <w:marRight w:val="0"/>
      <w:marTop w:val="0"/>
      <w:marBottom w:val="0"/>
      <w:divBdr>
        <w:top w:val="none" w:sz="0" w:space="0" w:color="auto"/>
        <w:left w:val="none" w:sz="0" w:space="0" w:color="auto"/>
        <w:bottom w:val="none" w:sz="0" w:space="0" w:color="auto"/>
        <w:right w:val="none" w:sz="0" w:space="0" w:color="auto"/>
      </w:divBdr>
    </w:div>
    <w:div w:id="1600260462">
      <w:bodyDiv w:val="1"/>
      <w:marLeft w:val="0"/>
      <w:marRight w:val="0"/>
      <w:marTop w:val="0"/>
      <w:marBottom w:val="0"/>
      <w:divBdr>
        <w:top w:val="none" w:sz="0" w:space="0" w:color="auto"/>
        <w:left w:val="none" w:sz="0" w:space="0" w:color="auto"/>
        <w:bottom w:val="none" w:sz="0" w:space="0" w:color="auto"/>
        <w:right w:val="none" w:sz="0" w:space="0" w:color="auto"/>
      </w:divBdr>
    </w:div>
    <w:div w:id="1600799147">
      <w:bodyDiv w:val="1"/>
      <w:marLeft w:val="0"/>
      <w:marRight w:val="0"/>
      <w:marTop w:val="0"/>
      <w:marBottom w:val="0"/>
      <w:divBdr>
        <w:top w:val="none" w:sz="0" w:space="0" w:color="auto"/>
        <w:left w:val="none" w:sz="0" w:space="0" w:color="auto"/>
        <w:bottom w:val="none" w:sz="0" w:space="0" w:color="auto"/>
        <w:right w:val="none" w:sz="0" w:space="0" w:color="auto"/>
      </w:divBdr>
    </w:div>
    <w:div w:id="1600914775">
      <w:bodyDiv w:val="1"/>
      <w:marLeft w:val="0"/>
      <w:marRight w:val="0"/>
      <w:marTop w:val="0"/>
      <w:marBottom w:val="0"/>
      <w:divBdr>
        <w:top w:val="none" w:sz="0" w:space="0" w:color="auto"/>
        <w:left w:val="none" w:sz="0" w:space="0" w:color="auto"/>
        <w:bottom w:val="none" w:sz="0" w:space="0" w:color="auto"/>
        <w:right w:val="none" w:sz="0" w:space="0" w:color="auto"/>
      </w:divBdr>
    </w:div>
    <w:div w:id="1601134903">
      <w:bodyDiv w:val="1"/>
      <w:marLeft w:val="0"/>
      <w:marRight w:val="0"/>
      <w:marTop w:val="0"/>
      <w:marBottom w:val="0"/>
      <w:divBdr>
        <w:top w:val="none" w:sz="0" w:space="0" w:color="auto"/>
        <w:left w:val="none" w:sz="0" w:space="0" w:color="auto"/>
        <w:bottom w:val="none" w:sz="0" w:space="0" w:color="auto"/>
        <w:right w:val="none" w:sz="0" w:space="0" w:color="auto"/>
      </w:divBdr>
    </w:div>
    <w:div w:id="1601177220">
      <w:bodyDiv w:val="1"/>
      <w:marLeft w:val="0"/>
      <w:marRight w:val="0"/>
      <w:marTop w:val="0"/>
      <w:marBottom w:val="0"/>
      <w:divBdr>
        <w:top w:val="none" w:sz="0" w:space="0" w:color="auto"/>
        <w:left w:val="none" w:sz="0" w:space="0" w:color="auto"/>
        <w:bottom w:val="none" w:sz="0" w:space="0" w:color="auto"/>
        <w:right w:val="none" w:sz="0" w:space="0" w:color="auto"/>
      </w:divBdr>
    </w:div>
    <w:div w:id="1601252065">
      <w:bodyDiv w:val="1"/>
      <w:marLeft w:val="0"/>
      <w:marRight w:val="0"/>
      <w:marTop w:val="0"/>
      <w:marBottom w:val="0"/>
      <w:divBdr>
        <w:top w:val="none" w:sz="0" w:space="0" w:color="auto"/>
        <w:left w:val="none" w:sz="0" w:space="0" w:color="auto"/>
        <w:bottom w:val="none" w:sz="0" w:space="0" w:color="auto"/>
        <w:right w:val="none" w:sz="0" w:space="0" w:color="auto"/>
      </w:divBdr>
    </w:div>
    <w:div w:id="1601454171">
      <w:bodyDiv w:val="1"/>
      <w:marLeft w:val="0"/>
      <w:marRight w:val="0"/>
      <w:marTop w:val="0"/>
      <w:marBottom w:val="0"/>
      <w:divBdr>
        <w:top w:val="none" w:sz="0" w:space="0" w:color="auto"/>
        <w:left w:val="none" w:sz="0" w:space="0" w:color="auto"/>
        <w:bottom w:val="none" w:sz="0" w:space="0" w:color="auto"/>
        <w:right w:val="none" w:sz="0" w:space="0" w:color="auto"/>
      </w:divBdr>
    </w:div>
    <w:div w:id="1601529643">
      <w:bodyDiv w:val="1"/>
      <w:marLeft w:val="0"/>
      <w:marRight w:val="0"/>
      <w:marTop w:val="0"/>
      <w:marBottom w:val="0"/>
      <w:divBdr>
        <w:top w:val="none" w:sz="0" w:space="0" w:color="auto"/>
        <w:left w:val="none" w:sz="0" w:space="0" w:color="auto"/>
        <w:bottom w:val="none" w:sz="0" w:space="0" w:color="auto"/>
        <w:right w:val="none" w:sz="0" w:space="0" w:color="auto"/>
      </w:divBdr>
    </w:div>
    <w:div w:id="1601642526">
      <w:bodyDiv w:val="1"/>
      <w:marLeft w:val="0"/>
      <w:marRight w:val="0"/>
      <w:marTop w:val="0"/>
      <w:marBottom w:val="0"/>
      <w:divBdr>
        <w:top w:val="none" w:sz="0" w:space="0" w:color="auto"/>
        <w:left w:val="none" w:sz="0" w:space="0" w:color="auto"/>
        <w:bottom w:val="none" w:sz="0" w:space="0" w:color="auto"/>
        <w:right w:val="none" w:sz="0" w:space="0" w:color="auto"/>
      </w:divBdr>
    </w:div>
    <w:div w:id="1601832188">
      <w:bodyDiv w:val="1"/>
      <w:marLeft w:val="0"/>
      <w:marRight w:val="0"/>
      <w:marTop w:val="0"/>
      <w:marBottom w:val="0"/>
      <w:divBdr>
        <w:top w:val="none" w:sz="0" w:space="0" w:color="auto"/>
        <w:left w:val="none" w:sz="0" w:space="0" w:color="auto"/>
        <w:bottom w:val="none" w:sz="0" w:space="0" w:color="auto"/>
        <w:right w:val="none" w:sz="0" w:space="0" w:color="auto"/>
      </w:divBdr>
    </w:div>
    <w:div w:id="1601838956">
      <w:bodyDiv w:val="1"/>
      <w:marLeft w:val="0"/>
      <w:marRight w:val="0"/>
      <w:marTop w:val="0"/>
      <w:marBottom w:val="0"/>
      <w:divBdr>
        <w:top w:val="none" w:sz="0" w:space="0" w:color="auto"/>
        <w:left w:val="none" w:sz="0" w:space="0" w:color="auto"/>
        <w:bottom w:val="none" w:sz="0" w:space="0" w:color="auto"/>
        <w:right w:val="none" w:sz="0" w:space="0" w:color="auto"/>
      </w:divBdr>
    </w:div>
    <w:div w:id="1601907368">
      <w:bodyDiv w:val="1"/>
      <w:marLeft w:val="0"/>
      <w:marRight w:val="0"/>
      <w:marTop w:val="0"/>
      <w:marBottom w:val="0"/>
      <w:divBdr>
        <w:top w:val="none" w:sz="0" w:space="0" w:color="auto"/>
        <w:left w:val="none" w:sz="0" w:space="0" w:color="auto"/>
        <w:bottom w:val="none" w:sz="0" w:space="0" w:color="auto"/>
        <w:right w:val="none" w:sz="0" w:space="0" w:color="auto"/>
      </w:divBdr>
    </w:div>
    <w:div w:id="1601910832">
      <w:bodyDiv w:val="1"/>
      <w:marLeft w:val="0"/>
      <w:marRight w:val="0"/>
      <w:marTop w:val="0"/>
      <w:marBottom w:val="0"/>
      <w:divBdr>
        <w:top w:val="none" w:sz="0" w:space="0" w:color="auto"/>
        <w:left w:val="none" w:sz="0" w:space="0" w:color="auto"/>
        <w:bottom w:val="none" w:sz="0" w:space="0" w:color="auto"/>
        <w:right w:val="none" w:sz="0" w:space="0" w:color="auto"/>
      </w:divBdr>
    </w:div>
    <w:div w:id="1602252338">
      <w:bodyDiv w:val="1"/>
      <w:marLeft w:val="0"/>
      <w:marRight w:val="0"/>
      <w:marTop w:val="0"/>
      <w:marBottom w:val="0"/>
      <w:divBdr>
        <w:top w:val="none" w:sz="0" w:space="0" w:color="auto"/>
        <w:left w:val="none" w:sz="0" w:space="0" w:color="auto"/>
        <w:bottom w:val="none" w:sz="0" w:space="0" w:color="auto"/>
        <w:right w:val="none" w:sz="0" w:space="0" w:color="auto"/>
      </w:divBdr>
    </w:div>
    <w:div w:id="1602641811">
      <w:bodyDiv w:val="1"/>
      <w:marLeft w:val="0"/>
      <w:marRight w:val="0"/>
      <w:marTop w:val="0"/>
      <w:marBottom w:val="0"/>
      <w:divBdr>
        <w:top w:val="none" w:sz="0" w:space="0" w:color="auto"/>
        <w:left w:val="none" w:sz="0" w:space="0" w:color="auto"/>
        <w:bottom w:val="none" w:sz="0" w:space="0" w:color="auto"/>
        <w:right w:val="none" w:sz="0" w:space="0" w:color="auto"/>
      </w:divBdr>
    </w:div>
    <w:div w:id="1602647407">
      <w:bodyDiv w:val="1"/>
      <w:marLeft w:val="0"/>
      <w:marRight w:val="0"/>
      <w:marTop w:val="0"/>
      <w:marBottom w:val="0"/>
      <w:divBdr>
        <w:top w:val="none" w:sz="0" w:space="0" w:color="auto"/>
        <w:left w:val="none" w:sz="0" w:space="0" w:color="auto"/>
        <w:bottom w:val="none" w:sz="0" w:space="0" w:color="auto"/>
        <w:right w:val="none" w:sz="0" w:space="0" w:color="auto"/>
      </w:divBdr>
    </w:div>
    <w:div w:id="1602833839">
      <w:bodyDiv w:val="1"/>
      <w:marLeft w:val="0"/>
      <w:marRight w:val="0"/>
      <w:marTop w:val="0"/>
      <w:marBottom w:val="0"/>
      <w:divBdr>
        <w:top w:val="none" w:sz="0" w:space="0" w:color="auto"/>
        <w:left w:val="none" w:sz="0" w:space="0" w:color="auto"/>
        <w:bottom w:val="none" w:sz="0" w:space="0" w:color="auto"/>
        <w:right w:val="none" w:sz="0" w:space="0" w:color="auto"/>
      </w:divBdr>
    </w:div>
    <w:div w:id="1602882432">
      <w:bodyDiv w:val="1"/>
      <w:marLeft w:val="0"/>
      <w:marRight w:val="0"/>
      <w:marTop w:val="0"/>
      <w:marBottom w:val="0"/>
      <w:divBdr>
        <w:top w:val="none" w:sz="0" w:space="0" w:color="auto"/>
        <w:left w:val="none" w:sz="0" w:space="0" w:color="auto"/>
        <w:bottom w:val="none" w:sz="0" w:space="0" w:color="auto"/>
        <w:right w:val="none" w:sz="0" w:space="0" w:color="auto"/>
      </w:divBdr>
    </w:div>
    <w:div w:id="1602883008">
      <w:bodyDiv w:val="1"/>
      <w:marLeft w:val="0"/>
      <w:marRight w:val="0"/>
      <w:marTop w:val="0"/>
      <w:marBottom w:val="0"/>
      <w:divBdr>
        <w:top w:val="none" w:sz="0" w:space="0" w:color="auto"/>
        <w:left w:val="none" w:sz="0" w:space="0" w:color="auto"/>
        <w:bottom w:val="none" w:sz="0" w:space="0" w:color="auto"/>
        <w:right w:val="none" w:sz="0" w:space="0" w:color="auto"/>
      </w:divBdr>
    </w:div>
    <w:div w:id="1602911250">
      <w:bodyDiv w:val="1"/>
      <w:marLeft w:val="0"/>
      <w:marRight w:val="0"/>
      <w:marTop w:val="0"/>
      <w:marBottom w:val="0"/>
      <w:divBdr>
        <w:top w:val="none" w:sz="0" w:space="0" w:color="auto"/>
        <w:left w:val="none" w:sz="0" w:space="0" w:color="auto"/>
        <w:bottom w:val="none" w:sz="0" w:space="0" w:color="auto"/>
        <w:right w:val="none" w:sz="0" w:space="0" w:color="auto"/>
      </w:divBdr>
    </w:div>
    <w:div w:id="1603026805">
      <w:bodyDiv w:val="1"/>
      <w:marLeft w:val="0"/>
      <w:marRight w:val="0"/>
      <w:marTop w:val="0"/>
      <w:marBottom w:val="0"/>
      <w:divBdr>
        <w:top w:val="none" w:sz="0" w:space="0" w:color="auto"/>
        <w:left w:val="none" w:sz="0" w:space="0" w:color="auto"/>
        <w:bottom w:val="none" w:sz="0" w:space="0" w:color="auto"/>
        <w:right w:val="none" w:sz="0" w:space="0" w:color="auto"/>
      </w:divBdr>
    </w:div>
    <w:div w:id="1603103693">
      <w:bodyDiv w:val="1"/>
      <w:marLeft w:val="0"/>
      <w:marRight w:val="0"/>
      <w:marTop w:val="0"/>
      <w:marBottom w:val="0"/>
      <w:divBdr>
        <w:top w:val="none" w:sz="0" w:space="0" w:color="auto"/>
        <w:left w:val="none" w:sz="0" w:space="0" w:color="auto"/>
        <w:bottom w:val="none" w:sz="0" w:space="0" w:color="auto"/>
        <w:right w:val="none" w:sz="0" w:space="0" w:color="auto"/>
      </w:divBdr>
    </w:div>
    <w:div w:id="1603410971">
      <w:bodyDiv w:val="1"/>
      <w:marLeft w:val="0"/>
      <w:marRight w:val="0"/>
      <w:marTop w:val="0"/>
      <w:marBottom w:val="0"/>
      <w:divBdr>
        <w:top w:val="none" w:sz="0" w:space="0" w:color="auto"/>
        <w:left w:val="none" w:sz="0" w:space="0" w:color="auto"/>
        <w:bottom w:val="none" w:sz="0" w:space="0" w:color="auto"/>
        <w:right w:val="none" w:sz="0" w:space="0" w:color="auto"/>
      </w:divBdr>
    </w:div>
    <w:div w:id="1603490391">
      <w:bodyDiv w:val="1"/>
      <w:marLeft w:val="0"/>
      <w:marRight w:val="0"/>
      <w:marTop w:val="0"/>
      <w:marBottom w:val="0"/>
      <w:divBdr>
        <w:top w:val="none" w:sz="0" w:space="0" w:color="auto"/>
        <w:left w:val="none" w:sz="0" w:space="0" w:color="auto"/>
        <w:bottom w:val="none" w:sz="0" w:space="0" w:color="auto"/>
        <w:right w:val="none" w:sz="0" w:space="0" w:color="auto"/>
      </w:divBdr>
    </w:div>
    <w:div w:id="1603563318">
      <w:bodyDiv w:val="1"/>
      <w:marLeft w:val="0"/>
      <w:marRight w:val="0"/>
      <w:marTop w:val="0"/>
      <w:marBottom w:val="0"/>
      <w:divBdr>
        <w:top w:val="none" w:sz="0" w:space="0" w:color="auto"/>
        <w:left w:val="none" w:sz="0" w:space="0" w:color="auto"/>
        <w:bottom w:val="none" w:sz="0" w:space="0" w:color="auto"/>
        <w:right w:val="none" w:sz="0" w:space="0" w:color="auto"/>
      </w:divBdr>
    </w:div>
    <w:div w:id="1603605794">
      <w:bodyDiv w:val="1"/>
      <w:marLeft w:val="0"/>
      <w:marRight w:val="0"/>
      <w:marTop w:val="0"/>
      <w:marBottom w:val="0"/>
      <w:divBdr>
        <w:top w:val="none" w:sz="0" w:space="0" w:color="auto"/>
        <w:left w:val="none" w:sz="0" w:space="0" w:color="auto"/>
        <w:bottom w:val="none" w:sz="0" w:space="0" w:color="auto"/>
        <w:right w:val="none" w:sz="0" w:space="0" w:color="auto"/>
      </w:divBdr>
    </w:div>
    <w:div w:id="1603687367">
      <w:bodyDiv w:val="1"/>
      <w:marLeft w:val="0"/>
      <w:marRight w:val="0"/>
      <w:marTop w:val="0"/>
      <w:marBottom w:val="0"/>
      <w:divBdr>
        <w:top w:val="none" w:sz="0" w:space="0" w:color="auto"/>
        <w:left w:val="none" w:sz="0" w:space="0" w:color="auto"/>
        <w:bottom w:val="none" w:sz="0" w:space="0" w:color="auto"/>
        <w:right w:val="none" w:sz="0" w:space="0" w:color="auto"/>
      </w:divBdr>
    </w:div>
    <w:div w:id="1603802149">
      <w:bodyDiv w:val="1"/>
      <w:marLeft w:val="0"/>
      <w:marRight w:val="0"/>
      <w:marTop w:val="0"/>
      <w:marBottom w:val="0"/>
      <w:divBdr>
        <w:top w:val="none" w:sz="0" w:space="0" w:color="auto"/>
        <w:left w:val="none" w:sz="0" w:space="0" w:color="auto"/>
        <w:bottom w:val="none" w:sz="0" w:space="0" w:color="auto"/>
        <w:right w:val="none" w:sz="0" w:space="0" w:color="auto"/>
      </w:divBdr>
    </w:div>
    <w:div w:id="1603805479">
      <w:bodyDiv w:val="1"/>
      <w:marLeft w:val="0"/>
      <w:marRight w:val="0"/>
      <w:marTop w:val="0"/>
      <w:marBottom w:val="0"/>
      <w:divBdr>
        <w:top w:val="none" w:sz="0" w:space="0" w:color="auto"/>
        <w:left w:val="none" w:sz="0" w:space="0" w:color="auto"/>
        <w:bottom w:val="none" w:sz="0" w:space="0" w:color="auto"/>
        <w:right w:val="none" w:sz="0" w:space="0" w:color="auto"/>
      </w:divBdr>
    </w:div>
    <w:div w:id="1603874782">
      <w:bodyDiv w:val="1"/>
      <w:marLeft w:val="0"/>
      <w:marRight w:val="0"/>
      <w:marTop w:val="0"/>
      <w:marBottom w:val="0"/>
      <w:divBdr>
        <w:top w:val="none" w:sz="0" w:space="0" w:color="auto"/>
        <w:left w:val="none" w:sz="0" w:space="0" w:color="auto"/>
        <w:bottom w:val="none" w:sz="0" w:space="0" w:color="auto"/>
        <w:right w:val="none" w:sz="0" w:space="0" w:color="auto"/>
      </w:divBdr>
    </w:div>
    <w:div w:id="1603954957">
      <w:bodyDiv w:val="1"/>
      <w:marLeft w:val="0"/>
      <w:marRight w:val="0"/>
      <w:marTop w:val="0"/>
      <w:marBottom w:val="0"/>
      <w:divBdr>
        <w:top w:val="none" w:sz="0" w:space="0" w:color="auto"/>
        <w:left w:val="none" w:sz="0" w:space="0" w:color="auto"/>
        <w:bottom w:val="none" w:sz="0" w:space="0" w:color="auto"/>
        <w:right w:val="none" w:sz="0" w:space="0" w:color="auto"/>
      </w:divBdr>
    </w:div>
    <w:div w:id="1604259782">
      <w:bodyDiv w:val="1"/>
      <w:marLeft w:val="0"/>
      <w:marRight w:val="0"/>
      <w:marTop w:val="0"/>
      <w:marBottom w:val="0"/>
      <w:divBdr>
        <w:top w:val="none" w:sz="0" w:space="0" w:color="auto"/>
        <w:left w:val="none" w:sz="0" w:space="0" w:color="auto"/>
        <w:bottom w:val="none" w:sz="0" w:space="0" w:color="auto"/>
        <w:right w:val="none" w:sz="0" w:space="0" w:color="auto"/>
      </w:divBdr>
    </w:div>
    <w:div w:id="1604260749">
      <w:bodyDiv w:val="1"/>
      <w:marLeft w:val="0"/>
      <w:marRight w:val="0"/>
      <w:marTop w:val="0"/>
      <w:marBottom w:val="0"/>
      <w:divBdr>
        <w:top w:val="none" w:sz="0" w:space="0" w:color="auto"/>
        <w:left w:val="none" w:sz="0" w:space="0" w:color="auto"/>
        <w:bottom w:val="none" w:sz="0" w:space="0" w:color="auto"/>
        <w:right w:val="none" w:sz="0" w:space="0" w:color="auto"/>
      </w:divBdr>
    </w:div>
    <w:div w:id="1604261426">
      <w:bodyDiv w:val="1"/>
      <w:marLeft w:val="0"/>
      <w:marRight w:val="0"/>
      <w:marTop w:val="0"/>
      <w:marBottom w:val="0"/>
      <w:divBdr>
        <w:top w:val="none" w:sz="0" w:space="0" w:color="auto"/>
        <w:left w:val="none" w:sz="0" w:space="0" w:color="auto"/>
        <w:bottom w:val="none" w:sz="0" w:space="0" w:color="auto"/>
        <w:right w:val="none" w:sz="0" w:space="0" w:color="auto"/>
      </w:divBdr>
    </w:div>
    <w:div w:id="1604343497">
      <w:bodyDiv w:val="1"/>
      <w:marLeft w:val="0"/>
      <w:marRight w:val="0"/>
      <w:marTop w:val="0"/>
      <w:marBottom w:val="0"/>
      <w:divBdr>
        <w:top w:val="none" w:sz="0" w:space="0" w:color="auto"/>
        <w:left w:val="none" w:sz="0" w:space="0" w:color="auto"/>
        <w:bottom w:val="none" w:sz="0" w:space="0" w:color="auto"/>
        <w:right w:val="none" w:sz="0" w:space="0" w:color="auto"/>
      </w:divBdr>
    </w:div>
    <w:div w:id="1604454039">
      <w:bodyDiv w:val="1"/>
      <w:marLeft w:val="0"/>
      <w:marRight w:val="0"/>
      <w:marTop w:val="0"/>
      <w:marBottom w:val="0"/>
      <w:divBdr>
        <w:top w:val="none" w:sz="0" w:space="0" w:color="auto"/>
        <w:left w:val="none" w:sz="0" w:space="0" w:color="auto"/>
        <w:bottom w:val="none" w:sz="0" w:space="0" w:color="auto"/>
        <w:right w:val="none" w:sz="0" w:space="0" w:color="auto"/>
      </w:divBdr>
    </w:div>
    <w:div w:id="1604461903">
      <w:bodyDiv w:val="1"/>
      <w:marLeft w:val="0"/>
      <w:marRight w:val="0"/>
      <w:marTop w:val="0"/>
      <w:marBottom w:val="0"/>
      <w:divBdr>
        <w:top w:val="none" w:sz="0" w:space="0" w:color="auto"/>
        <w:left w:val="none" w:sz="0" w:space="0" w:color="auto"/>
        <w:bottom w:val="none" w:sz="0" w:space="0" w:color="auto"/>
        <w:right w:val="none" w:sz="0" w:space="0" w:color="auto"/>
      </w:divBdr>
    </w:div>
    <w:div w:id="1604530792">
      <w:bodyDiv w:val="1"/>
      <w:marLeft w:val="0"/>
      <w:marRight w:val="0"/>
      <w:marTop w:val="0"/>
      <w:marBottom w:val="0"/>
      <w:divBdr>
        <w:top w:val="none" w:sz="0" w:space="0" w:color="auto"/>
        <w:left w:val="none" w:sz="0" w:space="0" w:color="auto"/>
        <w:bottom w:val="none" w:sz="0" w:space="0" w:color="auto"/>
        <w:right w:val="none" w:sz="0" w:space="0" w:color="auto"/>
      </w:divBdr>
    </w:div>
    <w:div w:id="1604535579">
      <w:bodyDiv w:val="1"/>
      <w:marLeft w:val="0"/>
      <w:marRight w:val="0"/>
      <w:marTop w:val="0"/>
      <w:marBottom w:val="0"/>
      <w:divBdr>
        <w:top w:val="none" w:sz="0" w:space="0" w:color="auto"/>
        <w:left w:val="none" w:sz="0" w:space="0" w:color="auto"/>
        <w:bottom w:val="none" w:sz="0" w:space="0" w:color="auto"/>
        <w:right w:val="none" w:sz="0" w:space="0" w:color="auto"/>
      </w:divBdr>
    </w:div>
    <w:div w:id="1604728432">
      <w:bodyDiv w:val="1"/>
      <w:marLeft w:val="0"/>
      <w:marRight w:val="0"/>
      <w:marTop w:val="0"/>
      <w:marBottom w:val="0"/>
      <w:divBdr>
        <w:top w:val="none" w:sz="0" w:space="0" w:color="auto"/>
        <w:left w:val="none" w:sz="0" w:space="0" w:color="auto"/>
        <w:bottom w:val="none" w:sz="0" w:space="0" w:color="auto"/>
        <w:right w:val="none" w:sz="0" w:space="0" w:color="auto"/>
      </w:divBdr>
    </w:div>
    <w:div w:id="1604845989">
      <w:bodyDiv w:val="1"/>
      <w:marLeft w:val="0"/>
      <w:marRight w:val="0"/>
      <w:marTop w:val="0"/>
      <w:marBottom w:val="0"/>
      <w:divBdr>
        <w:top w:val="none" w:sz="0" w:space="0" w:color="auto"/>
        <w:left w:val="none" w:sz="0" w:space="0" w:color="auto"/>
        <w:bottom w:val="none" w:sz="0" w:space="0" w:color="auto"/>
        <w:right w:val="none" w:sz="0" w:space="0" w:color="auto"/>
      </w:divBdr>
    </w:div>
    <w:div w:id="1604878187">
      <w:bodyDiv w:val="1"/>
      <w:marLeft w:val="0"/>
      <w:marRight w:val="0"/>
      <w:marTop w:val="0"/>
      <w:marBottom w:val="0"/>
      <w:divBdr>
        <w:top w:val="none" w:sz="0" w:space="0" w:color="auto"/>
        <w:left w:val="none" w:sz="0" w:space="0" w:color="auto"/>
        <w:bottom w:val="none" w:sz="0" w:space="0" w:color="auto"/>
        <w:right w:val="none" w:sz="0" w:space="0" w:color="auto"/>
      </w:divBdr>
    </w:div>
    <w:div w:id="1605069114">
      <w:bodyDiv w:val="1"/>
      <w:marLeft w:val="0"/>
      <w:marRight w:val="0"/>
      <w:marTop w:val="0"/>
      <w:marBottom w:val="0"/>
      <w:divBdr>
        <w:top w:val="none" w:sz="0" w:space="0" w:color="auto"/>
        <w:left w:val="none" w:sz="0" w:space="0" w:color="auto"/>
        <w:bottom w:val="none" w:sz="0" w:space="0" w:color="auto"/>
        <w:right w:val="none" w:sz="0" w:space="0" w:color="auto"/>
      </w:divBdr>
    </w:div>
    <w:div w:id="1605185161">
      <w:bodyDiv w:val="1"/>
      <w:marLeft w:val="0"/>
      <w:marRight w:val="0"/>
      <w:marTop w:val="0"/>
      <w:marBottom w:val="0"/>
      <w:divBdr>
        <w:top w:val="none" w:sz="0" w:space="0" w:color="auto"/>
        <w:left w:val="none" w:sz="0" w:space="0" w:color="auto"/>
        <w:bottom w:val="none" w:sz="0" w:space="0" w:color="auto"/>
        <w:right w:val="none" w:sz="0" w:space="0" w:color="auto"/>
      </w:divBdr>
    </w:div>
    <w:div w:id="1605185733">
      <w:bodyDiv w:val="1"/>
      <w:marLeft w:val="0"/>
      <w:marRight w:val="0"/>
      <w:marTop w:val="0"/>
      <w:marBottom w:val="0"/>
      <w:divBdr>
        <w:top w:val="none" w:sz="0" w:space="0" w:color="auto"/>
        <w:left w:val="none" w:sz="0" w:space="0" w:color="auto"/>
        <w:bottom w:val="none" w:sz="0" w:space="0" w:color="auto"/>
        <w:right w:val="none" w:sz="0" w:space="0" w:color="auto"/>
      </w:divBdr>
    </w:div>
    <w:div w:id="1605188074">
      <w:bodyDiv w:val="1"/>
      <w:marLeft w:val="0"/>
      <w:marRight w:val="0"/>
      <w:marTop w:val="0"/>
      <w:marBottom w:val="0"/>
      <w:divBdr>
        <w:top w:val="none" w:sz="0" w:space="0" w:color="auto"/>
        <w:left w:val="none" w:sz="0" w:space="0" w:color="auto"/>
        <w:bottom w:val="none" w:sz="0" w:space="0" w:color="auto"/>
        <w:right w:val="none" w:sz="0" w:space="0" w:color="auto"/>
      </w:divBdr>
    </w:div>
    <w:div w:id="1605264740">
      <w:bodyDiv w:val="1"/>
      <w:marLeft w:val="0"/>
      <w:marRight w:val="0"/>
      <w:marTop w:val="0"/>
      <w:marBottom w:val="0"/>
      <w:divBdr>
        <w:top w:val="none" w:sz="0" w:space="0" w:color="auto"/>
        <w:left w:val="none" w:sz="0" w:space="0" w:color="auto"/>
        <w:bottom w:val="none" w:sz="0" w:space="0" w:color="auto"/>
        <w:right w:val="none" w:sz="0" w:space="0" w:color="auto"/>
      </w:divBdr>
    </w:div>
    <w:div w:id="1605310652">
      <w:bodyDiv w:val="1"/>
      <w:marLeft w:val="0"/>
      <w:marRight w:val="0"/>
      <w:marTop w:val="0"/>
      <w:marBottom w:val="0"/>
      <w:divBdr>
        <w:top w:val="none" w:sz="0" w:space="0" w:color="auto"/>
        <w:left w:val="none" w:sz="0" w:space="0" w:color="auto"/>
        <w:bottom w:val="none" w:sz="0" w:space="0" w:color="auto"/>
        <w:right w:val="none" w:sz="0" w:space="0" w:color="auto"/>
      </w:divBdr>
    </w:div>
    <w:div w:id="1605530539">
      <w:bodyDiv w:val="1"/>
      <w:marLeft w:val="0"/>
      <w:marRight w:val="0"/>
      <w:marTop w:val="0"/>
      <w:marBottom w:val="0"/>
      <w:divBdr>
        <w:top w:val="none" w:sz="0" w:space="0" w:color="auto"/>
        <w:left w:val="none" w:sz="0" w:space="0" w:color="auto"/>
        <w:bottom w:val="none" w:sz="0" w:space="0" w:color="auto"/>
        <w:right w:val="none" w:sz="0" w:space="0" w:color="auto"/>
      </w:divBdr>
    </w:div>
    <w:div w:id="1605571077">
      <w:bodyDiv w:val="1"/>
      <w:marLeft w:val="0"/>
      <w:marRight w:val="0"/>
      <w:marTop w:val="0"/>
      <w:marBottom w:val="0"/>
      <w:divBdr>
        <w:top w:val="none" w:sz="0" w:space="0" w:color="auto"/>
        <w:left w:val="none" w:sz="0" w:space="0" w:color="auto"/>
        <w:bottom w:val="none" w:sz="0" w:space="0" w:color="auto"/>
        <w:right w:val="none" w:sz="0" w:space="0" w:color="auto"/>
      </w:divBdr>
    </w:div>
    <w:div w:id="1605766135">
      <w:bodyDiv w:val="1"/>
      <w:marLeft w:val="0"/>
      <w:marRight w:val="0"/>
      <w:marTop w:val="0"/>
      <w:marBottom w:val="0"/>
      <w:divBdr>
        <w:top w:val="none" w:sz="0" w:space="0" w:color="auto"/>
        <w:left w:val="none" w:sz="0" w:space="0" w:color="auto"/>
        <w:bottom w:val="none" w:sz="0" w:space="0" w:color="auto"/>
        <w:right w:val="none" w:sz="0" w:space="0" w:color="auto"/>
      </w:divBdr>
    </w:div>
    <w:div w:id="1605844310">
      <w:bodyDiv w:val="1"/>
      <w:marLeft w:val="0"/>
      <w:marRight w:val="0"/>
      <w:marTop w:val="0"/>
      <w:marBottom w:val="0"/>
      <w:divBdr>
        <w:top w:val="none" w:sz="0" w:space="0" w:color="auto"/>
        <w:left w:val="none" w:sz="0" w:space="0" w:color="auto"/>
        <w:bottom w:val="none" w:sz="0" w:space="0" w:color="auto"/>
        <w:right w:val="none" w:sz="0" w:space="0" w:color="auto"/>
      </w:divBdr>
    </w:div>
    <w:div w:id="1606110669">
      <w:bodyDiv w:val="1"/>
      <w:marLeft w:val="0"/>
      <w:marRight w:val="0"/>
      <w:marTop w:val="0"/>
      <w:marBottom w:val="0"/>
      <w:divBdr>
        <w:top w:val="none" w:sz="0" w:space="0" w:color="auto"/>
        <w:left w:val="none" w:sz="0" w:space="0" w:color="auto"/>
        <w:bottom w:val="none" w:sz="0" w:space="0" w:color="auto"/>
        <w:right w:val="none" w:sz="0" w:space="0" w:color="auto"/>
      </w:divBdr>
    </w:div>
    <w:div w:id="1606226762">
      <w:bodyDiv w:val="1"/>
      <w:marLeft w:val="0"/>
      <w:marRight w:val="0"/>
      <w:marTop w:val="0"/>
      <w:marBottom w:val="0"/>
      <w:divBdr>
        <w:top w:val="none" w:sz="0" w:space="0" w:color="auto"/>
        <w:left w:val="none" w:sz="0" w:space="0" w:color="auto"/>
        <w:bottom w:val="none" w:sz="0" w:space="0" w:color="auto"/>
        <w:right w:val="none" w:sz="0" w:space="0" w:color="auto"/>
      </w:divBdr>
    </w:div>
    <w:div w:id="1606495060">
      <w:bodyDiv w:val="1"/>
      <w:marLeft w:val="0"/>
      <w:marRight w:val="0"/>
      <w:marTop w:val="0"/>
      <w:marBottom w:val="0"/>
      <w:divBdr>
        <w:top w:val="none" w:sz="0" w:space="0" w:color="auto"/>
        <w:left w:val="none" w:sz="0" w:space="0" w:color="auto"/>
        <w:bottom w:val="none" w:sz="0" w:space="0" w:color="auto"/>
        <w:right w:val="none" w:sz="0" w:space="0" w:color="auto"/>
      </w:divBdr>
    </w:div>
    <w:div w:id="1606690791">
      <w:bodyDiv w:val="1"/>
      <w:marLeft w:val="0"/>
      <w:marRight w:val="0"/>
      <w:marTop w:val="0"/>
      <w:marBottom w:val="0"/>
      <w:divBdr>
        <w:top w:val="none" w:sz="0" w:space="0" w:color="auto"/>
        <w:left w:val="none" w:sz="0" w:space="0" w:color="auto"/>
        <w:bottom w:val="none" w:sz="0" w:space="0" w:color="auto"/>
        <w:right w:val="none" w:sz="0" w:space="0" w:color="auto"/>
      </w:divBdr>
    </w:div>
    <w:div w:id="1606771099">
      <w:bodyDiv w:val="1"/>
      <w:marLeft w:val="0"/>
      <w:marRight w:val="0"/>
      <w:marTop w:val="0"/>
      <w:marBottom w:val="0"/>
      <w:divBdr>
        <w:top w:val="none" w:sz="0" w:space="0" w:color="auto"/>
        <w:left w:val="none" w:sz="0" w:space="0" w:color="auto"/>
        <w:bottom w:val="none" w:sz="0" w:space="0" w:color="auto"/>
        <w:right w:val="none" w:sz="0" w:space="0" w:color="auto"/>
      </w:divBdr>
    </w:div>
    <w:div w:id="1606885880">
      <w:bodyDiv w:val="1"/>
      <w:marLeft w:val="0"/>
      <w:marRight w:val="0"/>
      <w:marTop w:val="0"/>
      <w:marBottom w:val="0"/>
      <w:divBdr>
        <w:top w:val="none" w:sz="0" w:space="0" w:color="auto"/>
        <w:left w:val="none" w:sz="0" w:space="0" w:color="auto"/>
        <w:bottom w:val="none" w:sz="0" w:space="0" w:color="auto"/>
        <w:right w:val="none" w:sz="0" w:space="0" w:color="auto"/>
      </w:divBdr>
    </w:div>
    <w:div w:id="1606888040">
      <w:bodyDiv w:val="1"/>
      <w:marLeft w:val="0"/>
      <w:marRight w:val="0"/>
      <w:marTop w:val="0"/>
      <w:marBottom w:val="0"/>
      <w:divBdr>
        <w:top w:val="none" w:sz="0" w:space="0" w:color="auto"/>
        <w:left w:val="none" w:sz="0" w:space="0" w:color="auto"/>
        <w:bottom w:val="none" w:sz="0" w:space="0" w:color="auto"/>
        <w:right w:val="none" w:sz="0" w:space="0" w:color="auto"/>
      </w:divBdr>
    </w:div>
    <w:div w:id="1607149888">
      <w:bodyDiv w:val="1"/>
      <w:marLeft w:val="0"/>
      <w:marRight w:val="0"/>
      <w:marTop w:val="0"/>
      <w:marBottom w:val="0"/>
      <w:divBdr>
        <w:top w:val="none" w:sz="0" w:space="0" w:color="auto"/>
        <w:left w:val="none" w:sz="0" w:space="0" w:color="auto"/>
        <w:bottom w:val="none" w:sz="0" w:space="0" w:color="auto"/>
        <w:right w:val="none" w:sz="0" w:space="0" w:color="auto"/>
      </w:divBdr>
    </w:div>
    <w:div w:id="1607231580">
      <w:bodyDiv w:val="1"/>
      <w:marLeft w:val="0"/>
      <w:marRight w:val="0"/>
      <w:marTop w:val="0"/>
      <w:marBottom w:val="0"/>
      <w:divBdr>
        <w:top w:val="none" w:sz="0" w:space="0" w:color="auto"/>
        <w:left w:val="none" w:sz="0" w:space="0" w:color="auto"/>
        <w:bottom w:val="none" w:sz="0" w:space="0" w:color="auto"/>
        <w:right w:val="none" w:sz="0" w:space="0" w:color="auto"/>
      </w:divBdr>
    </w:div>
    <w:div w:id="1607231717">
      <w:bodyDiv w:val="1"/>
      <w:marLeft w:val="0"/>
      <w:marRight w:val="0"/>
      <w:marTop w:val="0"/>
      <w:marBottom w:val="0"/>
      <w:divBdr>
        <w:top w:val="none" w:sz="0" w:space="0" w:color="auto"/>
        <w:left w:val="none" w:sz="0" w:space="0" w:color="auto"/>
        <w:bottom w:val="none" w:sz="0" w:space="0" w:color="auto"/>
        <w:right w:val="none" w:sz="0" w:space="0" w:color="auto"/>
      </w:divBdr>
    </w:div>
    <w:div w:id="1607426571">
      <w:bodyDiv w:val="1"/>
      <w:marLeft w:val="0"/>
      <w:marRight w:val="0"/>
      <w:marTop w:val="0"/>
      <w:marBottom w:val="0"/>
      <w:divBdr>
        <w:top w:val="none" w:sz="0" w:space="0" w:color="auto"/>
        <w:left w:val="none" w:sz="0" w:space="0" w:color="auto"/>
        <w:bottom w:val="none" w:sz="0" w:space="0" w:color="auto"/>
        <w:right w:val="none" w:sz="0" w:space="0" w:color="auto"/>
      </w:divBdr>
    </w:div>
    <w:div w:id="1607620944">
      <w:bodyDiv w:val="1"/>
      <w:marLeft w:val="0"/>
      <w:marRight w:val="0"/>
      <w:marTop w:val="0"/>
      <w:marBottom w:val="0"/>
      <w:divBdr>
        <w:top w:val="none" w:sz="0" w:space="0" w:color="auto"/>
        <w:left w:val="none" w:sz="0" w:space="0" w:color="auto"/>
        <w:bottom w:val="none" w:sz="0" w:space="0" w:color="auto"/>
        <w:right w:val="none" w:sz="0" w:space="0" w:color="auto"/>
      </w:divBdr>
    </w:div>
    <w:div w:id="1607689966">
      <w:bodyDiv w:val="1"/>
      <w:marLeft w:val="0"/>
      <w:marRight w:val="0"/>
      <w:marTop w:val="0"/>
      <w:marBottom w:val="0"/>
      <w:divBdr>
        <w:top w:val="none" w:sz="0" w:space="0" w:color="auto"/>
        <w:left w:val="none" w:sz="0" w:space="0" w:color="auto"/>
        <w:bottom w:val="none" w:sz="0" w:space="0" w:color="auto"/>
        <w:right w:val="none" w:sz="0" w:space="0" w:color="auto"/>
      </w:divBdr>
    </w:div>
    <w:div w:id="1607694933">
      <w:bodyDiv w:val="1"/>
      <w:marLeft w:val="0"/>
      <w:marRight w:val="0"/>
      <w:marTop w:val="0"/>
      <w:marBottom w:val="0"/>
      <w:divBdr>
        <w:top w:val="none" w:sz="0" w:space="0" w:color="auto"/>
        <w:left w:val="none" w:sz="0" w:space="0" w:color="auto"/>
        <w:bottom w:val="none" w:sz="0" w:space="0" w:color="auto"/>
        <w:right w:val="none" w:sz="0" w:space="0" w:color="auto"/>
      </w:divBdr>
    </w:div>
    <w:div w:id="1607732124">
      <w:bodyDiv w:val="1"/>
      <w:marLeft w:val="0"/>
      <w:marRight w:val="0"/>
      <w:marTop w:val="0"/>
      <w:marBottom w:val="0"/>
      <w:divBdr>
        <w:top w:val="none" w:sz="0" w:space="0" w:color="auto"/>
        <w:left w:val="none" w:sz="0" w:space="0" w:color="auto"/>
        <w:bottom w:val="none" w:sz="0" w:space="0" w:color="auto"/>
        <w:right w:val="none" w:sz="0" w:space="0" w:color="auto"/>
      </w:divBdr>
    </w:div>
    <w:div w:id="1607806172">
      <w:bodyDiv w:val="1"/>
      <w:marLeft w:val="0"/>
      <w:marRight w:val="0"/>
      <w:marTop w:val="0"/>
      <w:marBottom w:val="0"/>
      <w:divBdr>
        <w:top w:val="none" w:sz="0" w:space="0" w:color="auto"/>
        <w:left w:val="none" w:sz="0" w:space="0" w:color="auto"/>
        <w:bottom w:val="none" w:sz="0" w:space="0" w:color="auto"/>
        <w:right w:val="none" w:sz="0" w:space="0" w:color="auto"/>
      </w:divBdr>
    </w:div>
    <w:div w:id="1608154458">
      <w:bodyDiv w:val="1"/>
      <w:marLeft w:val="0"/>
      <w:marRight w:val="0"/>
      <w:marTop w:val="0"/>
      <w:marBottom w:val="0"/>
      <w:divBdr>
        <w:top w:val="none" w:sz="0" w:space="0" w:color="auto"/>
        <w:left w:val="none" w:sz="0" w:space="0" w:color="auto"/>
        <w:bottom w:val="none" w:sz="0" w:space="0" w:color="auto"/>
        <w:right w:val="none" w:sz="0" w:space="0" w:color="auto"/>
      </w:divBdr>
    </w:div>
    <w:div w:id="1608194423">
      <w:bodyDiv w:val="1"/>
      <w:marLeft w:val="0"/>
      <w:marRight w:val="0"/>
      <w:marTop w:val="0"/>
      <w:marBottom w:val="0"/>
      <w:divBdr>
        <w:top w:val="none" w:sz="0" w:space="0" w:color="auto"/>
        <w:left w:val="none" w:sz="0" w:space="0" w:color="auto"/>
        <w:bottom w:val="none" w:sz="0" w:space="0" w:color="auto"/>
        <w:right w:val="none" w:sz="0" w:space="0" w:color="auto"/>
      </w:divBdr>
    </w:div>
    <w:div w:id="1608392476">
      <w:bodyDiv w:val="1"/>
      <w:marLeft w:val="0"/>
      <w:marRight w:val="0"/>
      <w:marTop w:val="0"/>
      <w:marBottom w:val="0"/>
      <w:divBdr>
        <w:top w:val="none" w:sz="0" w:space="0" w:color="auto"/>
        <w:left w:val="none" w:sz="0" w:space="0" w:color="auto"/>
        <w:bottom w:val="none" w:sz="0" w:space="0" w:color="auto"/>
        <w:right w:val="none" w:sz="0" w:space="0" w:color="auto"/>
      </w:divBdr>
    </w:div>
    <w:div w:id="1608610826">
      <w:bodyDiv w:val="1"/>
      <w:marLeft w:val="0"/>
      <w:marRight w:val="0"/>
      <w:marTop w:val="0"/>
      <w:marBottom w:val="0"/>
      <w:divBdr>
        <w:top w:val="none" w:sz="0" w:space="0" w:color="auto"/>
        <w:left w:val="none" w:sz="0" w:space="0" w:color="auto"/>
        <w:bottom w:val="none" w:sz="0" w:space="0" w:color="auto"/>
        <w:right w:val="none" w:sz="0" w:space="0" w:color="auto"/>
      </w:divBdr>
    </w:div>
    <w:div w:id="1608653170">
      <w:bodyDiv w:val="1"/>
      <w:marLeft w:val="0"/>
      <w:marRight w:val="0"/>
      <w:marTop w:val="0"/>
      <w:marBottom w:val="0"/>
      <w:divBdr>
        <w:top w:val="none" w:sz="0" w:space="0" w:color="auto"/>
        <w:left w:val="none" w:sz="0" w:space="0" w:color="auto"/>
        <w:bottom w:val="none" w:sz="0" w:space="0" w:color="auto"/>
        <w:right w:val="none" w:sz="0" w:space="0" w:color="auto"/>
      </w:divBdr>
    </w:div>
    <w:div w:id="1608654877">
      <w:bodyDiv w:val="1"/>
      <w:marLeft w:val="0"/>
      <w:marRight w:val="0"/>
      <w:marTop w:val="0"/>
      <w:marBottom w:val="0"/>
      <w:divBdr>
        <w:top w:val="none" w:sz="0" w:space="0" w:color="auto"/>
        <w:left w:val="none" w:sz="0" w:space="0" w:color="auto"/>
        <w:bottom w:val="none" w:sz="0" w:space="0" w:color="auto"/>
        <w:right w:val="none" w:sz="0" w:space="0" w:color="auto"/>
      </w:divBdr>
    </w:div>
    <w:div w:id="1608656922">
      <w:bodyDiv w:val="1"/>
      <w:marLeft w:val="0"/>
      <w:marRight w:val="0"/>
      <w:marTop w:val="0"/>
      <w:marBottom w:val="0"/>
      <w:divBdr>
        <w:top w:val="none" w:sz="0" w:space="0" w:color="auto"/>
        <w:left w:val="none" w:sz="0" w:space="0" w:color="auto"/>
        <w:bottom w:val="none" w:sz="0" w:space="0" w:color="auto"/>
        <w:right w:val="none" w:sz="0" w:space="0" w:color="auto"/>
      </w:divBdr>
    </w:div>
    <w:div w:id="1608731462">
      <w:bodyDiv w:val="1"/>
      <w:marLeft w:val="0"/>
      <w:marRight w:val="0"/>
      <w:marTop w:val="0"/>
      <w:marBottom w:val="0"/>
      <w:divBdr>
        <w:top w:val="none" w:sz="0" w:space="0" w:color="auto"/>
        <w:left w:val="none" w:sz="0" w:space="0" w:color="auto"/>
        <w:bottom w:val="none" w:sz="0" w:space="0" w:color="auto"/>
        <w:right w:val="none" w:sz="0" w:space="0" w:color="auto"/>
      </w:divBdr>
    </w:div>
    <w:div w:id="1608925348">
      <w:bodyDiv w:val="1"/>
      <w:marLeft w:val="0"/>
      <w:marRight w:val="0"/>
      <w:marTop w:val="0"/>
      <w:marBottom w:val="0"/>
      <w:divBdr>
        <w:top w:val="none" w:sz="0" w:space="0" w:color="auto"/>
        <w:left w:val="none" w:sz="0" w:space="0" w:color="auto"/>
        <w:bottom w:val="none" w:sz="0" w:space="0" w:color="auto"/>
        <w:right w:val="none" w:sz="0" w:space="0" w:color="auto"/>
      </w:divBdr>
    </w:div>
    <w:div w:id="1608925364">
      <w:bodyDiv w:val="1"/>
      <w:marLeft w:val="0"/>
      <w:marRight w:val="0"/>
      <w:marTop w:val="0"/>
      <w:marBottom w:val="0"/>
      <w:divBdr>
        <w:top w:val="none" w:sz="0" w:space="0" w:color="auto"/>
        <w:left w:val="none" w:sz="0" w:space="0" w:color="auto"/>
        <w:bottom w:val="none" w:sz="0" w:space="0" w:color="auto"/>
        <w:right w:val="none" w:sz="0" w:space="0" w:color="auto"/>
      </w:divBdr>
    </w:div>
    <w:div w:id="1608998180">
      <w:bodyDiv w:val="1"/>
      <w:marLeft w:val="0"/>
      <w:marRight w:val="0"/>
      <w:marTop w:val="0"/>
      <w:marBottom w:val="0"/>
      <w:divBdr>
        <w:top w:val="none" w:sz="0" w:space="0" w:color="auto"/>
        <w:left w:val="none" w:sz="0" w:space="0" w:color="auto"/>
        <w:bottom w:val="none" w:sz="0" w:space="0" w:color="auto"/>
        <w:right w:val="none" w:sz="0" w:space="0" w:color="auto"/>
      </w:divBdr>
    </w:div>
    <w:div w:id="1608999158">
      <w:bodyDiv w:val="1"/>
      <w:marLeft w:val="0"/>
      <w:marRight w:val="0"/>
      <w:marTop w:val="0"/>
      <w:marBottom w:val="0"/>
      <w:divBdr>
        <w:top w:val="none" w:sz="0" w:space="0" w:color="auto"/>
        <w:left w:val="none" w:sz="0" w:space="0" w:color="auto"/>
        <w:bottom w:val="none" w:sz="0" w:space="0" w:color="auto"/>
        <w:right w:val="none" w:sz="0" w:space="0" w:color="auto"/>
      </w:divBdr>
    </w:div>
    <w:div w:id="1609000988">
      <w:bodyDiv w:val="1"/>
      <w:marLeft w:val="0"/>
      <w:marRight w:val="0"/>
      <w:marTop w:val="0"/>
      <w:marBottom w:val="0"/>
      <w:divBdr>
        <w:top w:val="none" w:sz="0" w:space="0" w:color="auto"/>
        <w:left w:val="none" w:sz="0" w:space="0" w:color="auto"/>
        <w:bottom w:val="none" w:sz="0" w:space="0" w:color="auto"/>
        <w:right w:val="none" w:sz="0" w:space="0" w:color="auto"/>
      </w:divBdr>
    </w:div>
    <w:div w:id="1609196848">
      <w:bodyDiv w:val="1"/>
      <w:marLeft w:val="0"/>
      <w:marRight w:val="0"/>
      <w:marTop w:val="0"/>
      <w:marBottom w:val="0"/>
      <w:divBdr>
        <w:top w:val="none" w:sz="0" w:space="0" w:color="auto"/>
        <w:left w:val="none" w:sz="0" w:space="0" w:color="auto"/>
        <w:bottom w:val="none" w:sz="0" w:space="0" w:color="auto"/>
        <w:right w:val="none" w:sz="0" w:space="0" w:color="auto"/>
      </w:divBdr>
    </w:div>
    <w:div w:id="1609315539">
      <w:bodyDiv w:val="1"/>
      <w:marLeft w:val="0"/>
      <w:marRight w:val="0"/>
      <w:marTop w:val="0"/>
      <w:marBottom w:val="0"/>
      <w:divBdr>
        <w:top w:val="none" w:sz="0" w:space="0" w:color="auto"/>
        <w:left w:val="none" w:sz="0" w:space="0" w:color="auto"/>
        <w:bottom w:val="none" w:sz="0" w:space="0" w:color="auto"/>
        <w:right w:val="none" w:sz="0" w:space="0" w:color="auto"/>
      </w:divBdr>
    </w:div>
    <w:div w:id="1609385939">
      <w:bodyDiv w:val="1"/>
      <w:marLeft w:val="0"/>
      <w:marRight w:val="0"/>
      <w:marTop w:val="0"/>
      <w:marBottom w:val="0"/>
      <w:divBdr>
        <w:top w:val="none" w:sz="0" w:space="0" w:color="auto"/>
        <w:left w:val="none" w:sz="0" w:space="0" w:color="auto"/>
        <w:bottom w:val="none" w:sz="0" w:space="0" w:color="auto"/>
        <w:right w:val="none" w:sz="0" w:space="0" w:color="auto"/>
      </w:divBdr>
    </w:div>
    <w:div w:id="1609390083">
      <w:bodyDiv w:val="1"/>
      <w:marLeft w:val="0"/>
      <w:marRight w:val="0"/>
      <w:marTop w:val="0"/>
      <w:marBottom w:val="0"/>
      <w:divBdr>
        <w:top w:val="none" w:sz="0" w:space="0" w:color="auto"/>
        <w:left w:val="none" w:sz="0" w:space="0" w:color="auto"/>
        <w:bottom w:val="none" w:sz="0" w:space="0" w:color="auto"/>
        <w:right w:val="none" w:sz="0" w:space="0" w:color="auto"/>
      </w:divBdr>
    </w:div>
    <w:div w:id="1609460265">
      <w:bodyDiv w:val="1"/>
      <w:marLeft w:val="0"/>
      <w:marRight w:val="0"/>
      <w:marTop w:val="0"/>
      <w:marBottom w:val="0"/>
      <w:divBdr>
        <w:top w:val="none" w:sz="0" w:space="0" w:color="auto"/>
        <w:left w:val="none" w:sz="0" w:space="0" w:color="auto"/>
        <w:bottom w:val="none" w:sz="0" w:space="0" w:color="auto"/>
        <w:right w:val="none" w:sz="0" w:space="0" w:color="auto"/>
      </w:divBdr>
    </w:div>
    <w:div w:id="1609463840">
      <w:bodyDiv w:val="1"/>
      <w:marLeft w:val="0"/>
      <w:marRight w:val="0"/>
      <w:marTop w:val="0"/>
      <w:marBottom w:val="0"/>
      <w:divBdr>
        <w:top w:val="none" w:sz="0" w:space="0" w:color="auto"/>
        <w:left w:val="none" w:sz="0" w:space="0" w:color="auto"/>
        <w:bottom w:val="none" w:sz="0" w:space="0" w:color="auto"/>
        <w:right w:val="none" w:sz="0" w:space="0" w:color="auto"/>
      </w:divBdr>
    </w:div>
    <w:div w:id="1609897758">
      <w:bodyDiv w:val="1"/>
      <w:marLeft w:val="0"/>
      <w:marRight w:val="0"/>
      <w:marTop w:val="0"/>
      <w:marBottom w:val="0"/>
      <w:divBdr>
        <w:top w:val="none" w:sz="0" w:space="0" w:color="auto"/>
        <w:left w:val="none" w:sz="0" w:space="0" w:color="auto"/>
        <w:bottom w:val="none" w:sz="0" w:space="0" w:color="auto"/>
        <w:right w:val="none" w:sz="0" w:space="0" w:color="auto"/>
      </w:divBdr>
    </w:div>
    <w:div w:id="1610239588">
      <w:bodyDiv w:val="1"/>
      <w:marLeft w:val="0"/>
      <w:marRight w:val="0"/>
      <w:marTop w:val="0"/>
      <w:marBottom w:val="0"/>
      <w:divBdr>
        <w:top w:val="none" w:sz="0" w:space="0" w:color="auto"/>
        <w:left w:val="none" w:sz="0" w:space="0" w:color="auto"/>
        <w:bottom w:val="none" w:sz="0" w:space="0" w:color="auto"/>
        <w:right w:val="none" w:sz="0" w:space="0" w:color="auto"/>
      </w:divBdr>
    </w:div>
    <w:div w:id="1610309311">
      <w:bodyDiv w:val="1"/>
      <w:marLeft w:val="0"/>
      <w:marRight w:val="0"/>
      <w:marTop w:val="0"/>
      <w:marBottom w:val="0"/>
      <w:divBdr>
        <w:top w:val="none" w:sz="0" w:space="0" w:color="auto"/>
        <w:left w:val="none" w:sz="0" w:space="0" w:color="auto"/>
        <w:bottom w:val="none" w:sz="0" w:space="0" w:color="auto"/>
        <w:right w:val="none" w:sz="0" w:space="0" w:color="auto"/>
      </w:divBdr>
    </w:div>
    <w:div w:id="1610353675">
      <w:bodyDiv w:val="1"/>
      <w:marLeft w:val="0"/>
      <w:marRight w:val="0"/>
      <w:marTop w:val="0"/>
      <w:marBottom w:val="0"/>
      <w:divBdr>
        <w:top w:val="none" w:sz="0" w:space="0" w:color="auto"/>
        <w:left w:val="none" w:sz="0" w:space="0" w:color="auto"/>
        <w:bottom w:val="none" w:sz="0" w:space="0" w:color="auto"/>
        <w:right w:val="none" w:sz="0" w:space="0" w:color="auto"/>
      </w:divBdr>
    </w:div>
    <w:div w:id="1610425715">
      <w:bodyDiv w:val="1"/>
      <w:marLeft w:val="0"/>
      <w:marRight w:val="0"/>
      <w:marTop w:val="0"/>
      <w:marBottom w:val="0"/>
      <w:divBdr>
        <w:top w:val="none" w:sz="0" w:space="0" w:color="auto"/>
        <w:left w:val="none" w:sz="0" w:space="0" w:color="auto"/>
        <w:bottom w:val="none" w:sz="0" w:space="0" w:color="auto"/>
        <w:right w:val="none" w:sz="0" w:space="0" w:color="auto"/>
      </w:divBdr>
    </w:div>
    <w:div w:id="1610434398">
      <w:bodyDiv w:val="1"/>
      <w:marLeft w:val="0"/>
      <w:marRight w:val="0"/>
      <w:marTop w:val="0"/>
      <w:marBottom w:val="0"/>
      <w:divBdr>
        <w:top w:val="none" w:sz="0" w:space="0" w:color="auto"/>
        <w:left w:val="none" w:sz="0" w:space="0" w:color="auto"/>
        <w:bottom w:val="none" w:sz="0" w:space="0" w:color="auto"/>
        <w:right w:val="none" w:sz="0" w:space="0" w:color="auto"/>
      </w:divBdr>
    </w:div>
    <w:div w:id="1610699943">
      <w:bodyDiv w:val="1"/>
      <w:marLeft w:val="0"/>
      <w:marRight w:val="0"/>
      <w:marTop w:val="0"/>
      <w:marBottom w:val="0"/>
      <w:divBdr>
        <w:top w:val="none" w:sz="0" w:space="0" w:color="auto"/>
        <w:left w:val="none" w:sz="0" w:space="0" w:color="auto"/>
        <w:bottom w:val="none" w:sz="0" w:space="0" w:color="auto"/>
        <w:right w:val="none" w:sz="0" w:space="0" w:color="auto"/>
      </w:divBdr>
    </w:div>
    <w:div w:id="1610967616">
      <w:bodyDiv w:val="1"/>
      <w:marLeft w:val="0"/>
      <w:marRight w:val="0"/>
      <w:marTop w:val="0"/>
      <w:marBottom w:val="0"/>
      <w:divBdr>
        <w:top w:val="none" w:sz="0" w:space="0" w:color="auto"/>
        <w:left w:val="none" w:sz="0" w:space="0" w:color="auto"/>
        <w:bottom w:val="none" w:sz="0" w:space="0" w:color="auto"/>
        <w:right w:val="none" w:sz="0" w:space="0" w:color="auto"/>
      </w:divBdr>
    </w:div>
    <w:div w:id="1611006850">
      <w:bodyDiv w:val="1"/>
      <w:marLeft w:val="0"/>
      <w:marRight w:val="0"/>
      <w:marTop w:val="0"/>
      <w:marBottom w:val="0"/>
      <w:divBdr>
        <w:top w:val="none" w:sz="0" w:space="0" w:color="auto"/>
        <w:left w:val="none" w:sz="0" w:space="0" w:color="auto"/>
        <w:bottom w:val="none" w:sz="0" w:space="0" w:color="auto"/>
        <w:right w:val="none" w:sz="0" w:space="0" w:color="auto"/>
      </w:divBdr>
    </w:div>
    <w:div w:id="1611234664">
      <w:bodyDiv w:val="1"/>
      <w:marLeft w:val="0"/>
      <w:marRight w:val="0"/>
      <w:marTop w:val="0"/>
      <w:marBottom w:val="0"/>
      <w:divBdr>
        <w:top w:val="none" w:sz="0" w:space="0" w:color="auto"/>
        <w:left w:val="none" w:sz="0" w:space="0" w:color="auto"/>
        <w:bottom w:val="none" w:sz="0" w:space="0" w:color="auto"/>
        <w:right w:val="none" w:sz="0" w:space="0" w:color="auto"/>
      </w:divBdr>
    </w:div>
    <w:div w:id="1611618210">
      <w:bodyDiv w:val="1"/>
      <w:marLeft w:val="0"/>
      <w:marRight w:val="0"/>
      <w:marTop w:val="0"/>
      <w:marBottom w:val="0"/>
      <w:divBdr>
        <w:top w:val="none" w:sz="0" w:space="0" w:color="auto"/>
        <w:left w:val="none" w:sz="0" w:space="0" w:color="auto"/>
        <w:bottom w:val="none" w:sz="0" w:space="0" w:color="auto"/>
        <w:right w:val="none" w:sz="0" w:space="0" w:color="auto"/>
      </w:divBdr>
    </w:div>
    <w:div w:id="1611626793">
      <w:bodyDiv w:val="1"/>
      <w:marLeft w:val="0"/>
      <w:marRight w:val="0"/>
      <w:marTop w:val="0"/>
      <w:marBottom w:val="0"/>
      <w:divBdr>
        <w:top w:val="none" w:sz="0" w:space="0" w:color="auto"/>
        <w:left w:val="none" w:sz="0" w:space="0" w:color="auto"/>
        <w:bottom w:val="none" w:sz="0" w:space="0" w:color="auto"/>
        <w:right w:val="none" w:sz="0" w:space="0" w:color="auto"/>
      </w:divBdr>
    </w:div>
    <w:div w:id="1612082079">
      <w:bodyDiv w:val="1"/>
      <w:marLeft w:val="0"/>
      <w:marRight w:val="0"/>
      <w:marTop w:val="0"/>
      <w:marBottom w:val="0"/>
      <w:divBdr>
        <w:top w:val="none" w:sz="0" w:space="0" w:color="auto"/>
        <w:left w:val="none" w:sz="0" w:space="0" w:color="auto"/>
        <w:bottom w:val="none" w:sz="0" w:space="0" w:color="auto"/>
        <w:right w:val="none" w:sz="0" w:space="0" w:color="auto"/>
      </w:divBdr>
    </w:div>
    <w:div w:id="1612201143">
      <w:bodyDiv w:val="1"/>
      <w:marLeft w:val="0"/>
      <w:marRight w:val="0"/>
      <w:marTop w:val="0"/>
      <w:marBottom w:val="0"/>
      <w:divBdr>
        <w:top w:val="none" w:sz="0" w:space="0" w:color="auto"/>
        <w:left w:val="none" w:sz="0" w:space="0" w:color="auto"/>
        <w:bottom w:val="none" w:sz="0" w:space="0" w:color="auto"/>
        <w:right w:val="none" w:sz="0" w:space="0" w:color="auto"/>
      </w:divBdr>
    </w:div>
    <w:div w:id="1612206911">
      <w:bodyDiv w:val="1"/>
      <w:marLeft w:val="0"/>
      <w:marRight w:val="0"/>
      <w:marTop w:val="0"/>
      <w:marBottom w:val="0"/>
      <w:divBdr>
        <w:top w:val="none" w:sz="0" w:space="0" w:color="auto"/>
        <w:left w:val="none" w:sz="0" w:space="0" w:color="auto"/>
        <w:bottom w:val="none" w:sz="0" w:space="0" w:color="auto"/>
        <w:right w:val="none" w:sz="0" w:space="0" w:color="auto"/>
      </w:divBdr>
    </w:div>
    <w:div w:id="1612469312">
      <w:bodyDiv w:val="1"/>
      <w:marLeft w:val="0"/>
      <w:marRight w:val="0"/>
      <w:marTop w:val="0"/>
      <w:marBottom w:val="0"/>
      <w:divBdr>
        <w:top w:val="none" w:sz="0" w:space="0" w:color="auto"/>
        <w:left w:val="none" w:sz="0" w:space="0" w:color="auto"/>
        <w:bottom w:val="none" w:sz="0" w:space="0" w:color="auto"/>
        <w:right w:val="none" w:sz="0" w:space="0" w:color="auto"/>
      </w:divBdr>
    </w:div>
    <w:div w:id="1612514829">
      <w:bodyDiv w:val="1"/>
      <w:marLeft w:val="0"/>
      <w:marRight w:val="0"/>
      <w:marTop w:val="0"/>
      <w:marBottom w:val="0"/>
      <w:divBdr>
        <w:top w:val="none" w:sz="0" w:space="0" w:color="auto"/>
        <w:left w:val="none" w:sz="0" w:space="0" w:color="auto"/>
        <w:bottom w:val="none" w:sz="0" w:space="0" w:color="auto"/>
        <w:right w:val="none" w:sz="0" w:space="0" w:color="auto"/>
      </w:divBdr>
    </w:div>
    <w:div w:id="1612515360">
      <w:bodyDiv w:val="1"/>
      <w:marLeft w:val="0"/>
      <w:marRight w:val="0"/>
      <w:marTop w:val="0"/>
      <w:marBottom w:val="0"/>
      <w:divBdr>
        <w:top w:val="none" w:sz="0" w:space="0" w:color="auto"/>
        <w:left w:val="none" w:sz="0" w:space="0" w:color="auto"/>
        <w:bottom w:val="none" w:sz="0" w:space="0" w:color="auto"/>
        <w:right w:val="none" w:sz="0" w:space="0" w:color="auto"/>
      </w:divBdr>
    </w:div>
    <w:div w:id="1612735992">
      <w:bodyDiv w:val="1"/>
      <w:marLeft w:val="0"/>
      <w:marRight w:val="0"/>
      <w:marTop w:val="0"/>
      <w:marBottom w:val="0"/>
      <w:divBdr>
        <w:top w:val="none" w:sz="0" w:space="0" w:color="auto"/>
        <w:left w:val="none" w:sz="0" w:space="0" w:color="auto"/>
        <w:bottom w:val="none" w:sz="0" w:space="0" w:color="auto"/>
        <w:right w:val="none" w:sz="0" w:space="0" w:color="auto"/>
      </w:divBdr>
    </w:div>
    <w:div w:id="1612936140">
      <w:bodyDiv w:val="1"/>
      <w:marLeft w:val="0"/>
      <w:marRight w:val="0"/>
      <w:marTop w:val="0"/>
      <w:marBottom w:val="0"/>
      <w:divBdr>
        <w:top w:val="none" w:sz="0" w:space="0" w:color="auto"/>
        <w:left w:val="none" w:sz="0" w:space="0" w:color="auto"/>
        <w:bottom w:val="none" w:sz="0" w:space="0" w:color="auto"/>
        <w:right w:val="none" w:sz="0" w:space="0" w:color="auto"/>
      </w:divBdr>
    </w:div>
    <w:div w:id="1613047254">
      <w:bodyDiv w:val="1"/>
      <w:marLeft w:val="0"/>
      <w:marRight w:val="0"/>
      <w:marTop w:val="0"/>
      <w:marBottom w:val="0"/>
      <w:divBdr>
        <w:top w:val="none" w:sz="0" w:space="0" w:color="auto"/>
        <w:left w:val="none" w:sz="0" w:space="0" w:color="auto"/>
        <w:bottom w:val="none" w:sz="0" w:space="0" w:color="auto"/>
        <w:right w:val="none" w:sz="0" w:space="0" w:color="auto"/>
      </w:divBdr>
    </w:div>
    <w:div w:id="1613050560">
      <w:bodyDiv w:val="1"/>
      <w:marLeft w:val="0"/>
      <w:marRight w:val="0"/>
      <w:marTop w:val="0"/>
      <w:marBottom w:val="0"/>
      <w:divBdr>
        <w:top w:val="none" w:sz="0" w:space="0" w:color="auto"/>
        <w:left w:val="none" w:sz="0" w:space="0" w:color="auto"/>
        <w:bottom w:val="none" w:sz="0" w:space="0" w:color="auto"/>
        <w:right w:val="none" w:sz="0" w:space="0" w:color="auto"/>
      </w:divBdr>
    </w:div>
    <w:div w:id="1613054475">
      <w:bodyDiv w:val="1"/>
      <w:marLeft w:val="0"/>
      <w:marRight w:val="0"/>
      <w:marTop w:val="0"/>
      <w:marBottom w:val="0"/>
      <w:divBdr>
        <w:top w:val="none" w:sz="0" w:space="0" w:color="auto"/>
        <w:left w:val="none" w:sz="0" w:space="0" w:color="auto"/>
        <w:bottom w:val="none" w:sz="0" w:space="0" w:color="auto"/>
        <w:right w:val="none" w:sz="0" w:space="0" w:color="auto"/>
      </w:divBdr>
    </w:div>
    <w:div w:id="1613244984">
      <w:bodyDiv w:val="1"/>
      <w:marLeft w:val="0"/>
      <w:marRight w:val="0"/>
      <w:marTop w:val="0"/>
      <w:marBottom w:val="0"/>
      <w:divBdr>
        <w:top w:val="none" w:sz="0" w:space="0" w:color="auto"/>
        <w:left w:val="none" w:sz="0" w:space="0" w:color="auto"/>
        <w:bottom w:val="none" w:sz="0" w:space="0" w:color="auto"/>
        <w:right w:val="none" w:sz="0" w:space="0" w:color="auto"/>
      </w:divBdr>
    </w:div>
    <w:div w:id="1613317138">
      <w:bodyDiv w:val="1"/>
      <w:marLeft w:val="0"/>
      <w:marRight w:val="0"/>
      <w:marTop w:val="0"/>
      <w:marBottom w:val="0"/>
      <w:divBdr>
        <w:top w:val="none" w:sz="0" w:space="0" w:color="auto"/>
        <w:left w:val="none" w:sz="0" w:space="0" w:color="auto"/>
        <w:bottom w:val="none" w:sz="0" w:space="0" w:color="auto"/>
        <w:right w:val="none" w:sz="0" w:space="0" w:color="auto"/>
      </w:divBdr>
    </w:div>
    <w:div w:id="1613509388">
      <w:bodyDiv w:val="1"/>
      <w:marLeft w:val="0"/>
      <w:marRight w:val="0"/>
      <w:marTop w:val="0"/>
      <w:marBottom w:val="0"/>
      <w:divBdr>
        <w:top w:val="none" w:sz="0" w:space="0" w:color="auto"/>
        <w:left w:val="none" w:sz="0" w:space="0" w:color="auto"/>
        <w:bottom w:val="none" w:sz="0" w:space="0" w:color="auto"/>
        <w:right w:val="none" w:sz="0" w:space="0" w:color="auto"/>
      </w:divBdr>
    </w:div>
    <w:div w:id="1613828838">
      <w:bodyDiv w:val="1"/>
      <w:marLeft w:val="0"/>
      <w:marRight w:val="0"/>
      <w:marTop w:val="0"/>
      <w:marBottom w:val="0"/>
      <w:divBdr>
        <w:top w:val="none" w:sz="0" w:space="0" w:color="auto"/>
        <w:left w:val="none" w:sz="0" w:space="0" w:color="auto"/>
        <w:bottom w:val="none" w:sz="0" w:space="0" w:color="auto"/>
        <w:right w:val="none" w:sz="0" w:space="0" w:color="auto"/>
      </w:divBdr>
    </w:div>
    <w:div w:id="1613901321">
      <w:bodyDiv w:val="1"/>
      <w:marLeft w:val="0"/>
      <w:marRight w:val="0"/>
      <w:marTop w:val="0"/>
      <w:marBottom w:val="0"/>
      <w:divBdr>
        <w:top w:val="none" w:sz="0" w:space="0" w:color="auto"/>
        <w:left w:val="none" w:sz="0" w:space="0" w:color="auto"/>
        <w:bottom w:val="none" w:sz="0" w:space="0" w:color="auto"/>
        <w:right w:val="none" w:sz="0" w:space="0" w:color="auto"/>
      </w:divBdr>
    </w:div>
    <w:div w:id="1613904613">
      <w:bodyDiv w:val="1"/>
      <w:marLeft w:val="0"/>
      <w:marRight w:val="0"/>
      <w:marTop w:val="0"/>
      <w:marBottom w:val="0"/>
      <w:divBdr>
        <w:top w:val="none" w:sz="0" w:space="0" w:color="auto"/>
        <w:left w:val="none" w:sz="0" w:space="0" w:color="auto"/>
        <w:bottom w:val="none" w:sz="0" w:space="0" w:color="auto"/>
        <w:right w:val="none" w:sz="0" w:space="0" w:color="auto"/>
      </w:divBdr>
    </w:div>
    <w:div w:id="1614239541">
      <w:bodyDiv w:val="1"/>
      <w:marLeft w:val="0"/>
      <w:marRight w:val="0"/>
      <w:marTop w:val="0"/>
      <w:marBottom w:val="0"/>
      <w:divBdr>
        <w:top w:val="none" w:sz="0" w:space="0" w:color="auto"/>
        <w:left w:val="none" w:sz="0" w:space="0" w:color="auto"/>
        <w:bottom w:val="none" w:sz="0" w:space="0" w:color="auto"/>
        <w:right w:val="none" w:sz="0" w:space="0" w:color="auto"/>
      </w:divBdr>
    </w:div>
    <w:div w:id="1614248083">
      <w:bodyDiv w:val="1"/>
      <w:marLeft w:val="0"/>
      <w:marRight w:val="0"/>
      <w:marTop w:val="0"/>
      <w:marBottom w:val="0"/>
      <w:divBdr>
        <w:top w:val="none" w:sz="0" w:space="0" w:color="auto"/>
        <w:left w:val="none" w:sz="0" w:space="0" w:color="auto"/>
        <w:bottom w:val="none" w:sz="0" w:space="0" w:color="auto"/>
        <w:right w:val="none" w:sz="0" w:space="0" w:color="auto"/>
      </w:divBdr>
    </w:div>
    <w:div w:id="1614291027">
      <w:bodyDiv w:val="1"/>
      <w:marLeft w:val="0"/>
      <w:marRight w:val="0"/>
      <w:marTop w:val="0"/>
      <w:marBottom w:val="0"/>
      <w:divBdr>
        <w:top w:val="none" w:sz="0" w:space="0" w:color="auto"/>
        <w:left w:val="none" w:sz="0" w:space="0" w:color="auto"/>
        <w:bottom w:val="none" w:sz="0" w:space="0" w:color="auto"/>
        <w:right w:val="none" w:sz="0" w:space="0" w:color="auto"/>
      </w:divBdr>
    </w:div>
    <w:div w:id="1614361210">
      <w:bodyDiv w:val="1"/>
      <w:marLeft w:val="0"/>
      <w:marRight w:val="0"/>
      <w:marTop w:val="0"/>
      <w:marBottom w:val="0"/>
      <w:divBdr>
        <w:top w:val="none" w:sz="0" w:space="0" w:color="auto"/>
        <w:left w:val="none" w:sz="0" w:space="0" w:color="auto"/>
        <w:bottom w:val="none" w:sz="0" w:space="0" w:color="auto"/>
        <w:right w:val="none" w:sz="0" w:space="0" w:color="auto"/>
      </w:divBdr>
    </w:div>
    <w:div w:id="1614481089">
      <w:bodyDiv w:val="1"/>
      <w:marLeft w:val="0"/>
      <w:marRight w:val="0"/>
      <w:marTop w:val="0"/>
      <w:marBottom w:val="0"/>
      <w:divBdr>
        <w:top w:val="none" w:sz="0" w:space="0" w:color="auto"/>
        <w:left w:val="none" w:sz="0" w:space="0" w:color="auto"/>
        <w:bottom w:val="none" w:sz="0" w:space="0" w:color="auto"/>
        <w:right w:val="none" w:sz="0" w:space="0" w:color="auto"/>
      </w:divBdr>
    </w:div>
    <w:div w:id="1614556384">
      <w:bodyDiv w:val="1"/>
      <w:marLeft w:val="0"/>
      <w:marRight w:val="0"/>
      <w:marTop w:val="0"/>
      <w:marBottom w:val="0"/>
      <w:divBdr>
        <w:top w:val="none" w:sz="0" w:space="0" w:color="auto"/>
        <w:left w:val="none" w:sz="0" w:space="0" w:color="auto"/>
        <w:bottom w:val="none" w:sz="0" w:space="0" w:color="auto"/>
        <w:right w:val="none" w:sz="0" w:space="0" w:color="auto"/>
      </w:divBdr>
    </w:div>
    <w:div w:id="1614557493">
      <w:bodyDiv w:val="1"/>
      <w:marLeft w:val="0"/>
      <w:marRight w:val="0"/>
      <w:marTop w:val="0"/>
      <w:marBottom w:val="0"/>
      <w:divBdr>
        <w:top w:val="none" w:sz="0" w:space="0" w:color="auto"/>
        <w:left w:val="none" w:sz="0" w:space="0" w:color="auto"/>
        <w:bottom w:val="none" w:sz="0" w:space="0" w:color="auto"/>
        <w:right w:val="none" w:sz="0" w:space="0" w:color="auto"/>
      </w:divBdr>
    </w:div>
    <w:div w:id="1614558878">
      <w:bodyDiv w:val="1"/>
      <w:marLeft w:val="0"/>
      <w:marRight w:val="0"/>
      <w:marTop w:val="0"/>
      <w:marBottom w:val="0"/>
      <w:divBdr>
        <w:top w:val="none" w:sz="0" w:space="0" w:color="auto"/>
        <w:left w:val="none" w:sz="0" w:space="0" w:color="auto"/>
        <w:bottom w:val="none" w:sz="0" w:space="0" w:color="auto"/>
        <w:right w:val="none" w:sz="0" w:space="0" w:color="auto"/>
      </w:divBdr>
    </w:div>
    <w:div w:id="1614627347">
      <w:bodyDiv w:val="1"/>
      <w:marLeft w:val="0"/>
      <w:marRight w:val="0"/>
      <w:marTop w:val="0"/>
      <w:marBottom w:val="0"/>
      <w:divBdr>
        <w:top w:val="none" w:sz="0" w:space="0" w:color="auto"/>
        <w:left w:val="none" w:sz="0" w:space="0" w:color="auto"/>
        <w:bottom w:val="none" w:sz="0" w:space="0" w:color="auto"/>
        <w:right w:val="none" w:sz="0" w:space="0" w:color="auto"/>
      </w:divBdr>
    </w:div>
    <w:div w:id="1614705607">
      <w:bodyDiv w:val="1"/>
      <w:marLeft w:val="0"/>
      <w:marRight w:val="0"/>
      <w:marTop w:val="0"/>
      <w:marBottom w:val="0"/>
      <w:divBdr>
        <w:top w:val="none" w:sz="0" w:space="0" w:color="auto"/>
        <w:left w:val="none" w:sz="0" w:space="0" w:color="auto"/>
        <w:bottom w:val="none" w:sz="0" w:space="0" w:color="auto"/>
        <w:right w:val="none" w:sz="0" w:space="0" w:color="auto"/>
      </w:divBdr>
    </w:div>
    <w:div w:id="1614747145">
      <w:bodyDiv w:val="1"/>
      <w:marLeft w:val="0"/>
      <w:marRight w:val="0"/>
      <w:marTop w:val="0"/>
      <w:marBottom w:val="0"/>
      <w:divBdr>
        <w:top w:val="none" w:sz="0" w:space="0" w:color="auto"/>
        <w:left w:val="none" w:sz="0" w:space="0" w:color="auto"/>
        <w:bottom w:val="none" w:sz="0" w:space="0" w:color="auto"/>
        <w:right w:val="none" w:sz="0" w:space="0" w:color="auto"/>
      </w:divBdr>
    </w:div>
    <w:div w:id="1614943322">
      <w:bodyDiv w:val="1"/>
      <w:marLeft w:val="0"/>
      <w:marRight w:val="0"/>
      <w:marTop w:val="0"/>
      <w:marBottom w:val="0"/>
      <w:divBdr>
        <w:top w:val="none" w:sz="0" w:space="0" w:color="auto"/>
        <w:left w:val="none" w:sz="0" w:space="0" w:color="auto"/>
        <w:bottom w:val="none" w:sz="0" w:space="0" w:color="auto"/>
        <w:right w:val="none" w:sz="0" w:space="0" w:color="auto"/>
      </w:divBdr>
    </w:div>
    <w:div w:id="1614945901">
      <w:bodyDiv w:val="1"/>
      <w:marLeft w:val="0"/>
      <w:marRight w:val="0"/>
      <w:marTop w:val="0"/>
      <w:marBottom w:val="0"/>
      <w:divBdr>
        <w:top w:val="none" w:sz="0" w:space="0" w:color="auto"/>
        <w:left w:val="none" w:sz="0" w:space="0" w:color="auto"/>
        <w:bottom w:val="none" w:sz="0" w:space="0" w:color="auto"/>
        <w:right w:val="none" w:sz="0" w:space="0" w:color="auto"/>
      </w:divBdr>
    </w:div>
    <w:div w:id="1615213283">
      <w:bodyDiv w:val="1"/>
      <w:marLeft w:val="0"/>
      <w:marRight w:val="0"/>
      <w:marTop w:val="0"/>
      <w:marBottom w:val="0"/>
      <w:divBdr>
        <w:top w:val="none" w:sz="0" w:space="0" w:color="auto"/>
        <w:left w:val="none" w:sz="0" w:space="0" w:color="auto"/>
        <w:bottom w:val="none" w:sz="0" w:space="0" w:color="auto"/>
        <w:right w:val="none" w:sz="0" w:space="0" w:color="auto"/>
      </w:divBdr>
    </w:div>
    <w:div w:id="1615558080">
      <w:bodyDiv w:val="1"/>
      <w:marLeft w:val="0"/>
      <w:marRight w:val="0"/>
      <w:marTop w:val="0"/>
      <w:marBottom w:val="0"/>
      <w:divBdr>
        <w:top w:val="none" w:sz="0" w:space="0" w:color="auto"/>
        <w:left w:val="none" w:sz="0" w:space="0" w:color="auto"/>
        <w:bottom w:val="none" w:sz="0" w:space="0" w:color="auto"/>
        <w:right w:val="none" w:sz="0" w:space="0" w:color="auto"/>
      </w:divBdr>
    </w:div>
    <w:div w:id="1615940477">
      <w:bodyDiv w:val="1"/>
      <w:marLeft w:val="0"/>
      <w:marRight w:val="0"/>
      <w:marTop w:val="0"/>
      <w:marBottom w:val="0"/>
      <w:divBdr>
        <w:top w:val="none" w:sz="0" w:space="0" w:color="auto"/>
        <w:left w:val="none" w:sz="0" w:space="0" w:color="auto"/>
        <w:bottom w:val="none" w:sz="0" w:space="0" w:color="auto"/>
        <w:right w:val="none" w:sz="0" w:space="0" w:color="auto"/>
      </w:divBdr>
    </w:div>
    <w:div w:id="1615944809">
      <w:bodyDiv w:val="1"/>
      <w:marLeft w:val="0"/>
      <w:marRight w:val="0"/>
      <w:marTop w:val="0"/>
      <w:marBottom w:val="0"/>
      <w:divBdr>
        <w:top w:val="none" w:sz="0" w:space="0" w:color="auto"/>
        <w:left w:val="none" w:sz="0" w:space="0" w:color="auto"/>
        <w:bottom w:val="none" w:sz="0" w:space="0" w:color="auto"/>
        <w:right w:val="none" w:sz="0" w:space="0" w:color="auto"/>
      </w:divBdr>
    </w:div>
    <w:div w:id="1616059299">
      <w:bodyDiv w:val="1"/>
      <w:marLeft w:val="0"/>
      <w:marRight w:val="0"/>
      <w:marTop w:val="0"/>
      <w:marBottom w:val="0"/>
      <w:divBdr>
        <w:top w:val="none" w:sz="0" w:space="0" w:color="auto"/>
        <w:left w:val="none" w:sz="0" w:space="0" w:color="auto"/>
        <w:bottom w:val="none" w:sz="0" w:space="0" w:color="auto"/>
        <w:right w:val="none" w:sz="0" w:space="0" w:color="auto"/>
      </w:divBdr>
    </w:div>
    <w:div w:id="1616209980">
      <w:bodyDiv w:val="1"/>
      <w:marLeft w:val="0"/>
      <w:marRight w:val="0"/>
      <w:marTop w:val="0"/>
      <w:marBottom w:val="0"/>
      <w:divBdr>
        <w:top w:val="none" w:sz="0" w:space="0" w:color="auto"/>
        <w:left w:val="none" w:sz="0" w:space="0" w:color="auto"/>
        <w:bottom w:val="none" w:sz="0" w:space="0" w:color="auto"/>
        <w:right w:val="none" w:sz="0" w:space="0" w:color="auto"/>
      </w:divBdr>
    </w:div>
    <w:div w:id="1616210776">
      <w:bodyDiv w:val="1"/>
      <w:marLeft w:val="0"/>
      <w:marRight w:val="0"/>
      <w:marTop w:val="0"/>
      <w:marBottom w:val="0"/>
      <w:divBdr>
        <w:top w:val="none" w:sz="0" w:space="0" w:color="auto"/>
        <w:left w:val="none" w:sz="0" w:space="0" w:color="auto"/>
        <w:bottom w:val="none" w:sz="0" w:space="0" w:color="auto"/>
        <w:right w:val="none" w:sz="0" w:space="0" w:color="auto"/>
      </w:divBdr>
    </w:div>
    <w:div w:id="1616449493">
      <w:bodyDiv w:val="1"/>
      <w:marLeft w:val="0"/>
      <w:marRight w:val="0"/>
      <w:marTop w:val="0"/>
      <w:marBottom w:val="0"/>
      <w:divBdr>
        <w:top w:val="none" w:sz="0" w:space="0" w:color="auto"/>
        <w:left w:val="none" w:sz="0" w:space="0" w:color="auto"/>
        <w:bottom w:val="none" w:sz="0" w:space="0" w:color="auto"/>
        <w:right w:val="none" w:sz="0" w:space="0" w:color="auto"/>
      </w:divBdr>
    </w:div>
    <w:div w:id="1616450101">
      <w:bodyDiv w:val="1"/>
      <w:marLeft w:val="0"/>
      <w:marRight w:val="0"/>
      <w:marTop w:val="0"/>
      <w:marBottom w:val="0"/>
      <w:divBdr>
        <w:top w:val="none" w:sz="0" w:space="0" w:color="auto"/>
        <w:left w:val="none" w:sz="0" w:space="0" w:color="auto"/>
        <w:bottom w:val="none" w:sz="0" w:space="0" w:color="auto"/>
        <w:right w:val="none" w:sz="0" w:space="0" w:color="auto"/>
      </w:divBdr>
    </w:div>
    <w:div w:id="1616867765">
      <w:bodyDiv w:val="1"/>
      <w:marLeft w:val="0"/>
      <w:marRight w:val="0"/>
      <w:marTop w:val="0"/>
      <w:marBottom w:val="0"/>
      <w:divBdr>
        <w:top w:val="none" w:sz="0" w:space="0" w:color="auto"/>
        <w:left w:val="none" w:sz="0" w:space="0" w:color="auto"/>
        <w:bottom w:val="none" w:sz="0" w:space="0" w:color="auto"/>
        <w:right w:val="none" w:sz="0" w:space="0" w:color="auto"/>
      </w:divBdr>
    </w:div>
    <w:div w:id="1617057970">
      <w:bodyDiv w:val="1"/>
      <w:marLeft w:val="0"/>
      <w:marRight w:val="0"/>
      <w:marTop w:val="0"/>
      <w:marBottom w:val="0"/>
      <w:divBdr>
        <w:top w:val="none" w:sz="0" w:space="0" w:color="auto"/>
        <w:left w:val="none" w:sz="0" w:space="0" w:color="auto"/>
        <w:bottom w:val="none" w:sz="0" w:space="0" w:color="auto"/>
        <w:right w:val="none" w:sz="0" w:space="0" w:color="auto"/>
      </w:divBdr>
    </w:div>
    <w:div w:id="1617175123">
      <w:bodyDiv w:val="1"/>
      <w:marLeft w:val="0"/>
      <w:marRight w:val="0"/>
      <w:marTop w:val="0"/>
      <w:marBottom w:val="0"/>
      <w:divBdr>
        <w:top w:val="none" w:sz="0" w:space="0" w:color="auto"/>
        <w:left w:val="none" w:sz="0" w:space="0" w:color="auto"/>
        <w:bottom w:val="none" w:sz="0" w:space="0" w:color="auto"/>
        <w:right w:val="none" w:sz="0" w:space="0" w:color="auto"/>
      </w:divBdr>
    </w:div>
    <w:div w:id="1617441505">
      <w:bodyDiv w:val="1"/>
      <w:marLeft w:val="0"/>
      <w:marRight w:val="0"/>
      <w:marTop w:val="0"/>
      <w:marBottom w:val="0"/>
      <w:divBdr>
        <w:top w:val="none" w:sz="0" w:space="0" w:color="auto"/>
        <w:left w:val="none" w:sz="0" w:space="0" w:color="auto"/>
        <w:bottom w:val="none" w:sz="0" w:space="0" w:color="auto"/>
        <w:right w:val="none" w:sz="0" w:space="0" w:color="auto"/>
      </w:divBdr>
    </w:div>
    <w:div w:id="1617519543">
      <w:bodyDiv w:val="1"/>
      <w:marLeft w:val="0"/>
      <w:marRight w:val="0"/>
      <w:marTop w:val="0"/>
      <w:marBottom w:val="0"/>
      <w:divBdr>
        <w:top w:val="none" w:sz="0" w:space="0" w:color="auto"/>
        <w:left w:val="none" w:sz="0" w:space="0" w:color="auto"/>
        <w:bottom w:val="none" w:sz="0" w:space="0" w:color="auto"/>
        <w:right w:val="none" w:sz="0" w:space="0" w:color="auto"/>
      </w:divBdr>
    </w:div>
    <w:div w:id="1617562953">
      <w:bodyDiv w:val="1"/>
      <w:marLeft w:val="0"/>
      <w:marRight w:val="0"/>
      <w:marTop w:val="0"/>
      <w:marBottom w:val="0"/>
      <w:divBdr>
        <w:top w:val="none" w:sz="0" w:space="0" w:color="auto"/>
        <w:left w:val="none" w:sz="0" w:space="0" w:color="auto"/>
        <w:bottom w:val="none" w:sz="0" w:space="0" w:color="auto"/>
        <w:right w:val="none" w:sz="0" w:space="0" w:color="auto"/>
      </w:divBdr>
    </w:div>
    <w:div w:id="1617638210">
      <w:bodyDiv w:val="1"/>
      <w:marLeft w:val="0"/>
      <w:marRight w:val="0"/>
      <w:marTop w:val="0"/>
      <w:marBottom w:val="0"/>
      <w:divBdr>
        <w:top w:val="none" w:sz="0" w:space="0" w:color="auto"/>
        <w:left w:val="none" w:sz="0" w:space="0" w:color="auto"/>
        <w:bottom w:val="none" w:sz="0" w:space="0" w:color="auto"/>
        <w:right w:val="none" w:sz="0" w:space="0" w:color="auto"/>
      </w:divBdr>
    </w:div>
    <w:div w:id="1617640792">
      <w:bodyDiv w:val="1"/>
      <w:marLeft w:val="0"/>
      <w:marRight w:val="0"/>
      <w:marTop w:val="0"/>
      <w:marBottom w:val="0"/>
      <w:divBdr>
        <w:top w:val="none" w:sz="0" w:space="0" w:color="auto"/>
        <w:left w:val="none" w:sz="0" w:space="0" w:color="auto"/>
        <w:bottom w:val="none" w:sz="0" w:space="0" w:color="auto"/>
        <w:right w:val="none" w:sz="0" w:space="0" w:color="auto"/>
      </w:divBdr>
    </w:div>
    <w:div w:id="1617709433">
      <w:bodyDiv w:val="1"/>
      <w:marLeft w:val="0"/>
      <w:marRight w:val="0"/>
      <w:marTop w:val="0"/>
      <w:marBottom w:val="0"/>
      <w:divBdr>
        <w:top w:val="none" w:sz="0" w:space="0" w:color="auto"/>
        <w:left w:val="none" w:sz="0" w:space="0" w:color="auto"/>
        <w:bottom w:val="none" w:sz="0" w:space="0" w:color="auto"/>
        <w:right w:val="none" w:sz="0" w:space="0" w:color="auto"/>
      </w:divBdr>
    </w:div>
    <w:div w:id="1617981955">
      <w:bodyDiv w:val="1"/>
      <w:marLeft w:val="0"/>
      <w:marRight w:val="0"/>
      <w:marTop w:val="0"/>
      <w:marBottom w:val="0"/>
      <w:divBdr>
        <w:top w:val="none" w:sz="0" w:space="0" w:color="auto"/>
        <w:left w:val="none" w:sz="0" w:space="0" w:color="auto"/>
        <w:bottom w:val="none" w:sz="0" w:space="0" w:color="auto"/>
        <w:right w:val="none" w:sz="0" w:space="0" w:color="auto"/>
      </w:divBdr>
    </w:div>
    <w:div w:id="1617983042">
      <w:bodyDiv w:val="1"/>
      <w:marLeft w:val="0"/>
      <w:marRight w:val="0"/>
      <w:marTop w:val="0"/>
      <w:marBottom w:val="0"/>
      <w:divBdr>
        <w:top w:val="none" w:sz="0" w:space="0" w:color="auto"/>
        <w:left w:val="none" w:sz="0" w:space="0" w:color="auto"/>
        <w:bottom w:val="none" w:sz="0" w:space="0" w:color="auto"/>
        <w:right w:val="none" w:sz="0" w:space="0" w:color="auto"/>
      </w:divBdr>
    </w:div>
    <w:div w:id="1618219632">
      <w:bodyDiv w:val="1"/>
      <w:marLeft w:val="0"/>
      <w:marRight w:val="0"/>
      <w:marTop w:val="0"/>
      <w:marBottom w:val="0"/>
      <w:divBdr>
        <w:top w:val="none" w:sz="0" w:space="0" w:color="auto"/>
        <w:left w:val="none" w:sz="0" w:space="0" w:color="auto"/>
        <w:bottom w:val="none" w:sz="0" w:space="0" w:color="auto"/>
        <w:right w:val="none" w:sz="0" w:space="0" w:color="auto"/>
      </w:divBdr>
    </w:div>
    <w:div w:id="1618220606">
      <w:bodyDiv w:val="1"/>
      <w:marLeft w:val="0"/>
      <w:marRight w:val="0"/>
      <w:marTop w:val="0"/>
      <w:marBottom w:val="0"/>
      <w:divBdr>
        <w:top w:val="none" w:sz="0" w:space="0" w:color="auto"/>
        <w:left w:val="none" w:sz="0" w:space="0" w:color="auto"/>
        <w:bottom w:val="none" w:sz="0" w:space="0" w:color="auto"/>
        <w:right w:val="none" w:sz="0" w:space="0" w:color="auto"/>
      </w:divBdr>
    </w:div>
    <w:div w:id="1618221394">
      <w:bodyDiv w:val="1"/>
      <w:marLeft w:val="0"/>
      <w:marRight w:val="0"/>
      <w:marTop w:val="0"/>
      <w:marBottom w:val="0"/>
      <w:divBdr>
        <w:top w:val="none" w:sz="0" w:space="0" w:color="auto"/>
        <w:left w:val="none" w:sz="0" w:space="0" w:color="auto"/>
        <w:bottom w:val="none" w:sz="0" w:space="0" w:color="auto"/>
        <w:right w:val="none" w:sz="0" w:space="0" w:color="auto"/>
      </w:divBdr>
    </w:div>
    <w:div w:id="1618298460">
      <w:bodyDiv w:val="1"/>
      <w:marLeft w:val="0"/>
      <w:marRight w:val="0"/>
      <w:marTop w:val="0"/>
      <w:marBottom w:val="0"/>
      <w:divBdr>
        <w:top w:val="none" w:sz="0" w:space="0" w:color="auto"/>
        <w:left w:val="none" w:sz="0" w:space="0" w:color="auto"/>
        <w:bottom w:val="none" w:sz="0" w:space="0" w:color="auto"/>
        <w:right w:val="none" w:sz="0" w:space="0" w:color="auto"/>
      </w:divBdr>
    </w:div>
    <w:div w:id="1618413944">
      <w:bodyDiv w:val="1"/>
      <w:marLeft w:val="0"/>
      <w:marRight w:val="0"/>
      <w:marTop w:val="0"/>
      <w:marBottom w:val="0"/>
      <w:divBdr>
        <w:top w:val="none" w:sz="0" w:space="0" w:color="auto"/>
        <w:left w:val="none" w:sz="0" w:space="0" w:color="auto"/>
        <w:bottom w:val="none" w:sz="0" w:space="0" w:color="auto"/>
        <w:right w:val="none" w:sz="0" w:space="0" w:color="auto"/>
      </w:divBdr>
    </w:div>
    <w:div w:id="1618482112">
      <w:bodyDiv w:val="1"/>
      <w:marLeft w:val="0"/>
      <w:marRight w:val="0"/>
      <w:marTop w:val="0"/>
      <w:marBottom w:val="0"/>
      <w:divBdr>
        <w:top w:val="none" w:sz="0" w:space="0" w:color="auto"/>
        <w:left w:val="none" w:sz="0" w:space="0" w:color="auto"/>
        <w:bottom w:val="none" w:sz="0" w:space="0" w:color="auto"/>
        <w:right w:val="none" w:sz="0" w:space="0" w:color="auto"/>
      </w:divBdr>
    </w:div>
    <w:div w:id="1618486033">
      <w:bodyDiv w:val="1"/>
      <w:marLeft w:val="0"/>
      <w:marRight w:val="0"/>
      <w:marTop w:val="0"/>
      <w:marBottom w:val="0"/>
      <w:divBdr>
        <w:top w:val="none" w:sz="0" w:space="0" w:color="auto"/>
        <w:left w:val="none" w:sz="0" w:space="0" w:color="auto"/>
        <w:bottom w:val="none" w:sz="0" w:space="0" w:color="auto"/>
        <w:right w:val="none" w:sz="0" w:space="0" w:color="auto"/>
      </w:divBdr>
    </w:div>
    <w:div w:id="1618489502">
      <w:bodyDiv w:val="1"/>
      <w:marLeft w:val="0"/>
      <w:marRight w:val="0"/>
      <w:marTop w:val="0"/>
      <w:marBottom w:val="0"/>
      <w:divBdr>
        <w:top w:val="none" w:sz="0" w:space="0" w:color="auto"/>
        <w:left w:val="none" w:sz="0" w:space="0" w:color="auto"/>
        <w:bottom w:val="none" w:sz="0" w:space="0" w:color="auto"/>
        <w:right w:val="none" w:sz="0" w:space="0" w:color="auto"/>
      </w:divBdr>
    </w:div>
    <w:div w:id="1618491784">
      <w:bodyDiv w:val="1"/>
      <w:marLeft w:val="0"/>
      <w:marRight w:val="0"/>
      <w:marTop w:val="0"/>
      <w:marBottom w:val="0"/>
      <w:divBdr>
        <w:top w:val="none" w:sz="0" w:space="0" w:color="auto"/>
        <w:left w:val="none" w:sz="0" w:space="0" w:color="auto"/>
        <w:bottom w:val="none" w:sz="0" w:space="0" w:color="auto"/>
        <w:right w:val="none" w:sz="0" w:space="0" w:color="auto"/>
      </w:divBdr>
    </w:div>
    <w:div w:id="1618637712">
      <w:bodyDiv w:val="1"/>
      <w:marLeft w:val="0"/>
      <w:marRight w:val="0"/>
      <w:marTop w:val="0"/>
      <w:marBottom w:val="0"/>
      <w:divBdr>
        <w:top w:val="none" w:sz="0" w:space="0" w:color="auto"/>
        <w:left w:val="none" w:sz="0" w:space="0" w:color="auto"/>
        <w:bottom w:val="none" w:sz="0" w:space="0" w:color="auto"/>
        <w:right w:val="none" w:sz="0" w:space="0" w:color="auto"/>
      </w:divBdr>
    </w:div>
    <w:div w:id="1618640184">
      <w:bodyDiv w:val="1"/>
      <w:marLeft w:val="0"/>
      <w:marRight w:val="0"/>
      <w:marTop w:val="0"/>
      <w:marBottom w:val="0"/>
      <w:divBdr>
        <w:top w:val="none" w:sz="0" w:space="0" w:color="auto"/>
        <w:left w:val="none" w:sz="0" w:space="0" w:color="auto"/>
        <w:bottom w:val="none" w:sz="0" w:space="0" w:color="auto"/>
        <w:right w:val="none" w:sz="0" w:space="0" w:color="auto"/>
      </w:divBdr>
    </w:div>
    <w:div w:id="1618756158">
      <w:bodyDiv w:val="1"/>
      <w:marLeft w:val="0"/>
      <w:marRight w:val="0"/>
      <w:marTop w:val="0"/>
      <w:marBottom w:val="0"/>
      <w:divBdr>
        <w:top w:val="none" w:sz="0" w:space="0" w:color="auto"/>
        <w:left w:val="none" w:sz="0" w:space="0" w:color="auto"/>
        <w:bottom w:val="none" w:sz="0" w:space="0" w:color="auto"/>
        <w:right w:val="none" w:sz="0" w:space="0" w:color="auto"/>
      </w:divBdr>
    </w:div>
    <w:div w:id="1618759200">
      <w:bodyDiv w:val="1"/>
      <w:marLeft w:val="0"/>
      <w:marRight w:val="0"/>
      <w:marTop w:val="0"/>
      <w:marBottom w:val="0"/>
      <w:divBdr>
        <w:top w:val="none" w:sz="0" w:space="0" w:color="auto"/>
        <w:left w:val="none" w:sz="0" w:space="0" w:color="auto"/>
        <w:bottom w:val="none" w:sz="0" w:space="0" w:color="auto"/>
        <w:right w:val="none" w:sz="0" w:space="0" w:color="auto"/>
      </w:divBdr>
    </w:div>
    <w:div w:id="1619533724">
      <w:bodyDiv w:val="1"/>
      <w:marLeft w:val="0"/>
      <w:marRight w:val="0"/>
      <w:marTop w:val="0"/>
      <w:marBottom w:val="0"/>
      <w:divBdr>
        <w:top w:val="none" w:sz="0" w:space="0" w:color="auto"/>
        <w:left w:val="none" w:sz="0" w:space="0" w:color="auto"/>
        <w:bottom w:val="none" w:sz="0" w:space="0" w:color="auto"/>
        <w:right w:val="none" w:sz="0" w:space="0" w:color="auto"/>
      </w:divBdr>
    </w:div>
    <w:div w:id="1619607598">
      <w:bodyDiv w:val="1"/>
      <w:marLeft w:val="0"/>
      <w:marRight w:val="0"/>
      <w:marTop w:val="0"/>
      <w:marBottom w:val="0"/>
      <w:divBdr>
        <w:top w:val="none" w:sz="0" w:space="0" w:color="auto"/>
        <w:left w:val="none" w:sz="0" w:space="0" w:color="auto"/>
        <w:bottom w:val="none" w:sz="0" w:space="0" w:color="auto"/>
        <w:right w:val="none" w:sz="0" w:space="0" w:color="auto"/>
      </w:divBdr>
    </w:div>
    <w:div w:id="1619724013">
      <w:bodyDiv w:val="1"/>
      <w:marLeft w:val="0"/>
      <w:marRight w:val="0"/>
      <w:marTop w:val="0"/>
      <w:marBottom w:val="0"/>
      <w:divBdr>
        <w:top w:val="none" w:sz="0" w:space="0" w:color="auto"/>
        <w:left w:val="none" w:sz="0" w:space="0" w:color="auto"/>
        <w:bottom w:val="none" w:sz="0" w:space="0" w:color="auto"/>
        <w:right w:val="none" w:sz="0" w:space="0" w:color="auto"/>
      </w:divBdr>
    </w:div>
    <w:div w:id="1619793072">
      <w:bodyDiv w:val="1"/>
      <w:marLeft w:val="0"/>
      <w:marRight w:val="0"/>
      <w:marTop w:val="0"/>
      <w:marBottom w:val="0"/>
      <w:divBdr>
        <w:top w:val="none" w:sz="0" w:space="0" w:color="auto"/>
        <w:left w:val="none" w:sz="0" w:space="0" w:color="auto"/>
        <w:bottom w:val="none" w:sz="0" w:space="0" w:color="auto"/>
        <w:right w:val="none" w:sz="0" w:space="0" w:color="auto"/>
      </w:divBdr>
    </w:div>
    <w:div w:id="1619795452">
      <w:bodyDiv w:val="1"/>
      <w:marLeft w:val="0"/>
      <w:marRight w:val="0"/>
      <w:marTop w:val="0"/>
      <w:marBottom w:val="0"/>
      <w:divBdr>
        <w:top w:val="none" w:sz="0" w:space="0" w:color="auto"/>
        <w:left w:val="none" w:sz="0" w:space="0" w:color="auto"/>
        <w:bottom w:val="none" w:sz="0" w:space="0" w:color="auto"/>
        <w:right w:val="none" w:sz="0" w:space="0" w:color="auto"/>
      </w:divBdr>
    </w:div>
    <w:div w:id="1619987883">
      <w:bodyDiv w:val="1"/>
      <w:marLeft w:val="0"/>
      <w:marRight w:val="0"/>
      <w:marTop w:val="0"/>
      <w:marBottom w:val="0"/>
      <w:divBdr>
        <w:top w:val="none" w:sz="0" w:space="0" w:color="auto"/>
        <w:left w:val="none" w:sz="0" w:space="0" w:color="auto"/>
        <w:bottom w:val="none" w:sz="0" w:space="0" w:color="auto"/>
        <w:right w:val="none" w:sz="0" w:space="0" w:color="auto"/>
      </w:divBdr>
    </w:div>
    <w:div w:id="1620262547">
      <w:bodyDiv w:val="1"/>
      <w:marLeft w:val="0"/>
      <w:marRight w:val="0"/>
      <w:marTop w:val="0"/>
      <w:marBottom w:val="0"/>
      <w:divBdr>
        <w:top w:val="none" w:sz="0" w:space="0" w:color="auto"/>
        <w:left w:val="none" w:sz="0" w:space="0" w:color="auto"/>
        <w:bottom w:val="none" w:sz="0" w:space="0" w:color="auto"/>
        <w:right w:val="none" w:sz="0" w:space="0" w:color="auto"/>
      </w:divBdr>
    </w:div>
    <w:div w:id="1620600525">
      <w:bodyDiv w:val="1"/>
      <w:marLeft w:val="0"/>
      <w:marRight w:val="0"/>
      <w:marTop w:val="0"/>
      <w:marBottom w:val="0"/>
      <w:divBdr>
        <w:top w:val="none" w:sz="0" w:space="0" w:color="auto"/>
        <w:left w:val="none" w:sz="0" w:space="0" w:color="auto"/>
        <w:bottom w:val="none" w:sz="0" w:space="0" w:color="auto"/>
        <w:right w:val="none" w:sz="0" w:space="0" w:color="auto"/>
      </w:divBdr>
    </w:div>
    <w:div w:id="1620725334">
      <w:bodyDiv w:val="1"/>
      <w:marLeft w:val="0"/>
      <w:marRight w:val="0"/>
      <w:marTop w:val="0"/>
      <w:marBottom w:val="0"/>
      <w:divBdr>
        <w:top w:val="none" w:sz="0" w:space="0" w:color="auto"/>
        <w:left w:val="none" w:sz="0" w:space="0" w:color="auto"/>
        <w:bottom w:val="none" w:sz="0" w:space="0" w:color="auto"/>
        <w:right w:val="none" w:sz="0" w:space="0" w:color="auto"/>
      </w:divBdr>
    </w:div>
    <w:div w:id="1620796509">
      <w:bodyDiv w:val="1"/>
      <w:marLeft w:val="0"/>
      <w:marRight w:val="0"/>
      <w:marTop w:val="0"/>
      <w:marBottom w:val="0"/>
      <w:divBdr>
        <w:top w:val="none" w:sz="0" w:space="0" w:color="auto"/>
        <w:left w:val="none" w:sz="0" w:space="0" w:color="auto"/>
        <w:bottom w:val="none" w:sz="0" w:space="0" w:color="auto"/>
        <w:right w:val="none" w:sz="0" w:space="0" w:color="auto"/>
      </w:divBdr>
    </w:div>
    <w:div w:id="1620989579">
      <w:bodyDiv w:val="1"/>
      <w:marLeft w:val="0"/>
      <w:marRight w:val="0"/>
      <w:marTop w:val="0"/>
      <w:marBottom w:val="0"/>
      <w:divBdr>
        <w:top w:val="none" w:sz="0" w:space="0" w:color="auto"/>
        <w:left w:val="none" w:sz="0" w:space="0" w:color="auto"/>
        <w:bottom w:val="none" w:sz="0" w:space="0" w:color="auto"/>
        <w:right w:val="none" w:sz="0" w:space="0" w:color="auto"/>
      </w:divBdr>
    </w:div>
    <w:div w:id="1621257678">
      <w:bodyDiv w:val="1"/>
      <w:marLeft w:val="0"/>
      <w:marRight w:val="0"/>
      <w:marTop w:val="0"/>
      <w:marBottom w:val="0"/>
      <w:divBdr>
        <w:top w:val="none" w:sz="0" w:space="0" w:color="auto"/>
        <w:left w:val="none" w:sz="0" w:space="0" w:color="auto"/>
        <w:bottom w:val="none" w:sz="0" w:space="0" w:color="auto"/>
        <w:right w:val="none" w:sz="0" w:space="0" w:color="auto"/>
      </w:divBdr>
    </w:div>
    <w:div w:id="1621258667">
      <w:bodyDiv w:val="1"/>
      <w:marLeft w:val="0"/>
      <w:marRight w:val="0"/>
      <w:marTop w:val="0"/>
      <w:marBottom w:val="0"/>
      <w:divBdr>
        <w:top w:val="none" w:sz="0" w:space="0" w:color="auto"/>
        <w:left w:val="none" w:sz="0" w:space="0" w:color="auto"/>
        <w:bottom w:val="none" w:sz="0" w:space="0" w:color="auto"/>
        <w:right w:val="none" w:sz="0" w:space="0" w:color="auto"/>
      </w:divBdr>
    </w:div>
    <w:div w:id="1621261146">
      <w:bodyDiv w:val="1"/>
      <w:marLeft w:val="0"/>
      <w:marRight w:val="0"/>
      <w:marTop w:val="0"/>
      <w:marBottom w:val="0"/>
      <w:divBdr>
        <w:top w:val="none" w:sz="0" w:space="0" w:color="auto"/>
        <w:left w:val="none" w:sz="0" w:space="0" w:color="auto"/>
        <w:bottom w:val="none" w:sz="0" w:space="0" w:color="auto"/>
        <w:right w:val="none" w:sz="0" w:space="0" w:color="auto"/>
      </w:divBdr>
    </w:div>
    <w:div w:id="1621650229">
      <w:bodyDiv w:val="1"/>
      <w:marLeft w:val="0"/>
      <w:marRight w:val="0"/>
      <w:marTop w:val="0"/>
      <w:marBottom w:val="0"/>
      <w:divBdr>
        <w:top w:val="none" w:sz="0" w:space="0" w:color="auto"/>
        <w:left w:val="none" w:sz="0" w:space="0" w:color="auto"/>
        <w:bottom w:val="none" w:sz="0" w:space="0" w:color="auto"/>
        <w:right w:val="none" w:sz="0" w:space="0" w:color="auto"/>
      </w:divBdr>
    </w:div>
    <w:div w:id="1621692640">
      <w:bodyDiv w:val="1"/>
      <w:marLeft w:val="0"/>
      <w:marRight w:val="0"/>
      <w:marTop w:val="0"/>
      <w:marBottom w:val="0"/>
      <w:divBdr>
        <w:top w:val="none" w:sz="0" w:space="0" w:color="auto"/>
        <w:left w:val="none" w:sz="0" w:space="0" w:color="auto"/>
        <w:bottom w:val="none" w:sz="0" w:space="0" w:color="auto"/>
        <w:right w:val="none" w:sz="0" w:space="0" w:color="auto"/>
      </w:divBdr>
    </w:div>
    <w:div w:id="1621912087">
      <w:bodyDiv w:val="1"/>
      <w:marLeft w:val="0"/>
      <w:marRight w:val="0"/>
      <w:marTop w:val="0"/>
      <w:marBottom w:val="0"/>
      <w:divBdr>
        <w:top w:val="none" w:sz="0" w:space="0" w:color="auto"/>
        <w:left w:val="none" w:sz="0" w:space="0" w:color="auto"/>
        <w:bottom w:val="none" w:sz="0" w:space="0" w:color="auto"/>
        <w:right w:val="none" w:sz="0" w:space="0" w:color="auto"/>
      </w:divBdr>
    </w:div>
    <w:div w:id="1622110691">
      <w:bodyDiv w:val="1"/>
      <w:marLeft w:val="0"/>
      <w:marRight w:val="0"/>
      <w:marTop w:val="0"/>
      <w:marBottom w:val="0"/>
      <w:divBdr>
        <w:top w:val="none" w:sz="0" w:space="0" w:color="auto"/>
        <w:left w:val="none" w:sz="0" w:space="0" w:color="auto"/>
        <w:bottom w:val="none" w:sz="0" w:space="0" w:color="auto"/>
        <w:right w:val="none" w:sz="0" w:space="0" w:color="auto"/>
      </w:divBdr>
    </w:div>
    <w:div w:id="1622375776">
      <w:bodyDiv w:val="1"/>
      <w:marLeft w:val="0"/>
      <w:marRight w:val="0"/>
      <w:marTop w:val="0"/>
      <w:marBottom w:val="0"/>
      <w:divBdr>
        <w:top w:val="none" w:sz="0" w:space="0" w:color="auto"/>
        <w:left w:val="none" w:sz="0" w:space="0" w:color="auto"/>
        <w:bottom w:val="none" w:sz="0" w:space="0" w:color="auto"/>
        <w:right w:val="none" w:sz="0" w:space="0" w:color="auto"/>
      </w:divBdr>
    </w:div>
    <w:div w:id="1622420826">
      <w:bodyDiv w:val="1"/>
      <w:marLeft w:val="0"/>
      <w:marRight w:val="0"/>
      <w:marTop w:val="0"/>
      <w:marBottom w:val="0"/>
      <w:divBdr>
        <w:top w:val="none" w:sz="0" w:space="0" w:color="auto"/>
        <w:left w:val="none" w:sz="0" w:space="0" w:color="auto"/>
        <w:bottom w:val="none" w:sz="0" w:space="0" w:color="auto"/>
        <w:right w:val="none" w:sz="0" w:space="0" w:color="auto"/>
      </w:divBdr>
    </w:div>
    <w:div w:id="1622489787">
      <w:bodyDiv w:val="1"/>
      <w:marLeft w:val="0"/>
      <w:marRight w:val="0"/>
      <w:marTop w:val="0"/>
      <w:marBottom w:val="0"/>
      <w:divBdr>
        <w:top w:val="none" w:sz="0" w:space="0" w:color="auto"/>
        <w:left w:val="none" w:sz="0" w:space="0" w:color="auto"/>
        <w:bottom w:val="none" w:sz="0" w:space="0" w:color="auto"/>
        <w:right w:val="none" w:sz="0" w:space="0" w:color="auto"/>
      </w:divBdr>
    </w:div>
    <w:div w:id="1622610808">
      <w:bodyDiv w:val="1"/>
      <w:marLeft w:val="0"/>
      <w:marRight w:val="0"/>
      <w:marTop w:val="0"/>
      <w:marBottom w:val="0"/>
      <w:divBdr>
        <w:top w:val="none" w:sz="0" w:space="0" w:color="auto"/>
        <w:left w:val="none" w:sz="0" w:space="0" w:color="auto"/>
        <w:bottom w:val="none" w:sz="0" w:space="0" w:color="auto"/>
        <w:right w:val="none" w:sz="0" w:space="0" w:color="auto"/>
      </w:divBdr>
    </w:div>
    <w:div w:id="1622614775">
      <w:bodyDiv w:val="1"/>
      <w:marLeft w:val="0"/>
      <w:marRight w:val="0"/>
      <w:marTop w:val="0"/>
      <w:marBottom w:val="0"/>
      <w:divBdr>
        <w:top w:val="none" w:sz="0" w:space="0" w:color="auto"/>
        <w:left w:val="none" w:sz="0" w:space="0" w:color="auto"/>
        <w:bottom w:val="none" w:sz="0" w:space="0" w:color="auto"/>
        <w:right w:val="none" w:sz="0" w:space="0" w:color="auto"/>
      </w:divBdr>
    </w:div>
    <w:div w:id="1622810017">
      <w:bodyDiv w:val="1"/>
      <w:marLeft w:val="0"/>
      <w:marRight w:val="0"/>
      <w:marTop w:val="0"/>
      <w:marBottom w:val="0"/>
      <w:divBdr>
        <w:top w:val="none" w:sz="0" w:space="0" w:color="auto"/>
        <w:left w:val="none" w:sz="0" w:space="0" w:color="auto"/>
        <w:bottom w:val="none" w:sz="0" w:space="0" w:color="auto"/>
        <w:right w:val="none" w:sz="0" w:space="0" w:color="auto"/>
      </w:divBdr>
    </w:div>
    <w:div w:id="1622877147">
      <w:bodyDiv w:val="1"/>
      <w:marLeft w:val="0"/>
      <w:marRight w:val="0"/>
      <w:marTop w:val="0"/>
      <w:marBottom w:val="0"/>
      <w:divBdr>
        <w:top w:val="none" w:sz="0" w:space="0" w:color="auto"/>
        <w:left w:val="none" w:sz="0" w:space="0" w:color="auto"/>
        <w:bottom w:val="none" w:sz="0" w:space="0" w:color="auto"/>
        <w:right w:val="none" w:sz="0" w:space="0" w:color="auto"/>
      </w:divBdr>
    </w:div>
    <w:div w:id="1622951787">
      <w:bodyDiv w:val="1"/>
      <w:marLeft w:val="0"/>
      <w:marRight w:val="0"/>
      <w:marTop w:val="0"/>
      <w:marBottom w:val="0"/>
      <w:divBdr>
        <w:top w:val="none" w:sz="0" w:space="0" w:color="auto"/>
        <w:left w:val="none" w:sz="0" w:space="0" w:color="auto"/>
        <w:bottom w:val="none" w:sz="0" w:space="0" w:color="auto"/>
        <w:right w:val="none" w:sz="0" w:space="0" w:color="auto"/>
      </w:divBdr>
    </w:div>
    <w:div w:id="1623149142">
      <w:bodyDiv w:val="1"/>
      <w:marLeft w:val="0"/>
      <w:marRight w:val="0"/>
      <w:marTop w:val="0"/>
      <w:marBottom w:val="0"/>
      <w:divBdr>
        <w:top w:val="none" w:sz="0" w:space="0" w:color="auto"/>
        <w:left w:val="none" w:sz="0" w:space="0" w:color="auto"/>
        <w:bottom w:val="none" w:sz="0" w:space="0" w:color="auto"/>
        <w:right w:val="none" w:sz="0" w:space="0" w:color="auto"/>
      </w:divBdr>
    </w:div>
    <w:div w:id="1623222714">
      <w:bodyDiv w:val="1"/>
      <w:marLeft w:val="0"/>
      <w:marRight w:val="0"/>
      <w:marTop w:val="0"/>
      <w:marBottom w:val="0"/>
      <w:divBdr>
        <w:top w:val="none" w:sz="0" w:space="0" w:color="auto"/>
        <w:left w:val="none" w:sz="0" w:space="0" w:color="auto"/>
        <w:bottom w:val="none" w:sz="0" w:space="0" w:color="auto"/>
        <w:right w:val="none" w:sz="0" w:space="0" w:color="auto"/>
      </w:divBdr>
    </w:div>
    <w:div w:id="1623612514">
      <w:bodyDiv w:val="1"/>
      <w:marLeft w:val="0"/>
      <w:marRight w:val="0"/>
      <w:marTop w:val="0"/>
      <w:marBottom w:val="0"/>
      <w:divBdr>
        <w:top w:val="none" w:sz="0" w:space="0" w:color="auto"/>
        <w:left w:val="none" w:sz="0" w:space="0" w:color="auto"/>
        <w:bottom w:val="none" w:sz="0" w:space="0" w:color="auto"/>
        <w:right w:val="none" w:sz="0" w:space="0" w:color="auto"/>
      </w:divBdr>
    </w:div>
    <w:div w:id="1623686885">
      <w:bodyDiv w:val="1"/>
      <w:marLeft w:val="0"/>
      <w:marRight w:val="0"/>
      <w:marTop w:val="0"/>
      <w:marBottom w:val="0"/>
      <w:divBdr>
        <w:top w:val="none" w:sz="0" w:space="0" w:color="auto"/>
        <w:left w:val="none" w:sz="0" w:space="0" w:color="auto"/>
        <w:bottom w:val="none" w:sz="0" w:space="0" w:color="auto"/>
        <w:right w:val="none" w:sz="0" w:space="0" w:color="auto"/>
      </w:divBdr>
    </w:div>
    <w:div w:id="1623727721">
      <w:bodyDiv w:val="1"/>
      <w:marLeft w:val="0"/>
      <w:marRight w:val="0"/>
      <w:marTop w:val="0"/>
      <w:marBottom w:val="0"/>
      <w:divBdr>
        <w:top w:val="none" w:sz="0" w:space="0" w:color="auto"/>
        <w:left w:val="none" w:sz="0" w:space="0" w:color="auto"/>
        <w:bottom w:val="none" w:sz="0" w:space="0" w:color="auto"/>
        <w:right w:val="none" w:sz="0" w:space="0" w:color="auto"/>
      </w:divBdr>
    </w:div>
    <w:div w:id="1623732853">
      <w:bodyDiv w:val="1"/>
      <w:marLeft w:val="0"/>
      <w:marRight w:val="0"/>
      <w:marTop w:val="0"/>
      <w:marBottom w:val="0"/>
      <w:divBdr>
        <w:top w:val="none" w:sz="0" w:space="0" w:color="auto"/>
        <w:left w:val="none" w:sz="0" w:space="0" w:color="auto"/>
        <w:bottom w:val="none" w:sz="0" w:space="0" w:color="auto"/>
        <w:right w:val="none" w:sz="0" w:space="0" w:color="auto"/>
      </w:divBdr>
    </w:div>
    <w:div w:id="1623733348">
      <w:bodyDiv w:val="1"/>
      <w:marLeft w:val="0"/>
      <w:marRight w:val="0"/>
      <w:marTop w:val="0"/>
      <w:marBottom w:val="0"/>
      <w:divBdr>
        <w:top w:val="none" w:sz="0" w:space="0" w:color="auto"/>
        <w:left w:val="none" w:sz="0" w:space="0" w:color="auto"/>
        <w:bottom w:val="none" w:sz="0" w:space="0" w:color="auto"/>
        <w:right w:val="none" w:sz="0" w:space="0" w:color="auto"/>
      </w:divBdr>
    </w:div>
    <w:div w:id="1623800279">
      <w:bodyDiv w:val="1"/>
      <w:marLeft w:val="0"/>
      <w:marRight w:val="0"/>
      <w:marTop w:val="0"/>
      <w:marBottom w:val="0"/>
      <w:divBdr>
        <w:top w:val="none" w:sz="0" w:space="0" w:color="auto"/>
        <w:left w:val="none" w:sz="0" w:space="0" w:color="auto"/>
        <w:bottom w:val="none" w:sz="0" w:space="0" w:color="auto"/>
        <w:right w:val="none" w:sz="0" w:space="0" w:color="auto"/>
      </w:divBdr>
    </w:div>
    <w:div w:id="1623921358">
      <w:bodyDiv w:val="1"/>
      <w:marLeft w:val="0"/>
      <w:marRight w:val="0"/>
      <w:marTop w:val="0"/>
      <w:marBottom w:val="0"/>
      <w:divBdr>
        <w:top w:val="none" w:sz="0" w:space="0" w:color="auto"/>
        <w:left w:val="none" w:sz="0" w:space="0" w:color="auto"/>
        <w:bottom w:val="none" w:sz="0" w:space="0" w:color="auto"/>
        <w:right w:val="none" w:sz="0" w:space="0" w:color="auto"/>
      </w:divBdr>
    </w:div>
    <w:div w:id="1624342141">
      <w:bodyDiv w:val="1"/>
      <w:marLeft w:val="0"/>
      <w:marRight w:val="0"/>
      <w:marTop w:val="0"/>
      <w:marBottom w:val="0"/>
      <w:divBdr>
        <w:top w:val="none" w:sz="0" w:space="0" w:color="auto"/>
        <w:left w:val="none" w:sz="0" w:space="0" w:color="auto"/>
        <w:bottom w:val="none" w:sz="0" w:space="0" w:color="auto"/>
        <w:right w:val="none" w:sz="0" w:space="0" w:color="auto"/>
      </w:divBdr>
    </w:div>
    <w:div w:id="1624572829">
      <w:bodyDiv w:val="1"/>
      <w:marLeft w:val="0"/>
      <w:marRight w:val="0"/>
      <w:marTop w:val="0"/>
      <w:marBottom w:val="0"/>
      <w:divBdr>
        <w:top w:val="none" w:sz="0" w:space="0" w:color="auto"/>
        <w:left w:val="none" w:sz="0" w:space="0" w:color="auto"/>
        <w:bottom w:val="none" w:sz="0" w:space="0" w:color="auto"/>
        <w:right w:val="none" w:sz="0" w:space="0" w:color="auto"/>
      </w:divBdr>
    </w:div>
    <w:div w:id="1625116435">
      <w:bodyDiv w:val="1"/>
      <w:marLeft w:val="0"/>
      <w:marRight w:val="0"/>
      <w:marTop w:val="0"/>
      <w:marBottom w:val="0"/>
      <w:divBdr>
        <w:top w:val="none" w:sz="0" w:space="0" w:color="auto"/>
        <w:left w:val="none" w:sz="0" w:space="0" w:color="auto"/>
        <w:bottom w:val="none" w:sz="0" w:space="0" w:color="auto"/>
        <w:right w:val="none" w:sz="0" w:space="0" w:color="auto"/>
      </w:divBdr>
    </w:div>
    <w:div w:id="1625230098">
      <w:bodyDiv w:val="1"/>
      <w:marLeft w:val="0"/>
      <w:marRight w:val="0"/>
      <w:marTop w:val="0"/>
      <w:marBottom w:val="0"/>
      <w:divBdr>
        <w:top w:val="none" w:sz="0" w:space="0" w:color="auto"/>
        <w:left w:val="none" w:sz="0" w:space="0" w:color="auto"/>
        <w:bottom w:val="none" w:sz="0" w:space="0" w:color="auto"/>
        <w:right w:val="none" w:sz="0" w:space="0" w:color="auto"/>
      </w:divBdr>
    </w:div>
    <w:div w:id="1625385867">
      <w:bodyDiv w:val="1"/>
      <w:marLeft w:val="0"/>
      <w:marRight w:val="0"/>
      <w:marTop w:val="0"/>
      <w:marBottom w:val="0"/>
      <w:divBdr>
        <w:top w:val="none" w:sz="0" w:space="0" w:color="auto"/>
        <w:left w:val="none" w:sz="0" w:space="0" w:color="auto"/>
        <w:bottom w:val="none" w:sz="0" w:space="0" w:color="auto"/>
        <w:right w:val="none" w:sz="0" w:space="0" w:color="auto"/>
      </w:divBdr>
    </w:div>
    <w:div w:id="1625651471">
      <w:bodyDiv w:val="1"/>
      <w:marLeft w:val="0"/>
      <w:marRight w:val="0"/>
      <w:marTop w:val="0"/>
      <w:marBottom w:val="0"/>
      <w:divBdr>
        <w:top w:val="none" w:sz="0" w:space="0" w:color="auto"/>
        <w:left w:val="none" w:sz="0" w:space="0" w:color="auto"/>
        <w:bottom w:val="none" w:sz="0" w:space="0" w:color="auto"/>
        <w:right w:val="none" w:sz="0" w:space="0" w:color="auto"/>
      </w:divBdr>
    </w:div>
    <w:div w:id="1625772566">
      <w:bodyDiv w:val="1"/>
      <w:marLeft w:val="0"/>
      <w:marRight w:val="0"/>
      <w:marTop w:val="0"/>
      <w:marBottom w:val="0"/>
      <w:divBdr>
        <w:top w:val="none" w:sz="0" w:space="0" w:color="auto"/>
        <w:left w:val="none" w:sz="0" w:space="0" w:color="auto"/>
        <w:bottom w:val="none" w:sz="0" w:space="0" w:color="auto"/>
        <w:right w:val="none" w:sz="0" w:space="0" w:color="auto"/>
      </w:divBdr>
    </w:div>
    <w:div w:id="1625849247">
      <w:bodyDiv w:val="1"/>
      <w:marLeft w:val="0"/>
      <w:marRight w:val="0"/>
      <w:marTop w:val="0"/>
      <w:marBottom w:val="0"/>
      <w:divBdr>
        <w:top w:val="none" w:sz="0" w:space="0" w:color="auto"/>
        <w:left w:val="none" w:sz="0" w:space="0" w:color="auto"/>
        <w:bottom w:val="none" w:sz="0" w:space="0" w:color="auto"/>
        <w:right w:val="none" w:sz="0" w:space="0" w:color="auto"/>
      </w:divBdr>
    </w:div>
    <w:div w:id="1626110890">
      <w:bodyDiv w:val="1"/>
      <w:marLeft w:val="0"/>
      <w:marRight w:val="0"/>
      <w:marTop w:val="0"/>
      <w:marBottom w:val="0"/>
      <w:divBdr>
        <w:top w:val="none" w:sz="0" w:space="0" w:color="auto"/>
        <w:left w:val="none" w:sz="0" w:space="0" w:color="auto"/>
        <w:bottom w:val="none" w:sz="0" w:space="0" w:color="auto"/>
        <w:right w:val="none" w:sz="0" w:space="0" w:color="auto"/>
      </w:divBdr>
    </w:div>
    <w:div w:id="1626349937">
      <w:bodyDiv w:val="1"/>
      <w:marLeft w:val="0"/>
      <w:marRight w:val="0"/>
      <w:marTop w:val="0"/>
      <w:marBottom w:val="0"/>
      <w:divBdr>
        <w:top w:val="none" w:sz="0" w:space="0" w:color="auto"/>
        <w:left w:val="none" w:sz="0" w:space="0" w:color="auto"/>
        <w:bottom w:val="none" w:sz="0" w:space="0" w:color="auto"/>
        <w:right w:val="none" w:sz="0" w:space="0" w:color="auto"/>
      </w:divBdr>
    </w:div>
    <w:div w:id="1626351194">
      <w:bodyDiv w:val="1"/>
      <w:marLeft w:val="0"/>
      <w:marRight w:val="0"/>
      <w:marTop w:val="0"/>
      <w:marBottom w:val="0"/>
      <w:divBdr>
        <w:top w:val="none" w:sz="0" w:space="0" w:color="auto"/>
        <w:left w:val="none" w:sz="0" w:space="0" w:color="auto"/>
        <w:bottom w:val="none" w:sz="0" w:space="0" w:color="auto"/>
        <w:right w:val="none" w:sz="0" w:space="0" w:color="auto"/>
      </w:divBdr>
    </w:div>
    <w:div w:id="1626503787">
      <w:bodyDiv w:val="1"/>
      <w:marLeft w:val="0"/>
      <w:marRight w:val="0"/>
      <w:marTop w:val="0"/>
      <w:marBottom w:val="0"/>
      <w:divBdr>
        <w:top w:val="none" w:sz="0" w:space="0" w:color="auto"/>
        <w:left w:val="none" w:sz="0" w:space="0" w:color="auto"/>
        <w:bottom w:val="none" w:sz="0" w:space="0" w:color="auto"/>
        <w:right w:val="none" w:sz="0" w:space="0" w:color="auto"/>
      </w:divBdr>
    </w:div>
    <w:div w:id="1626538703">
      <w:bodyDiv w:val="1"/>
      <w:marLeft w:val="0"/>
      <w:marRight w:val="0"/>
      <w:marTop w:val="0"/>
      <w:marBottom w:val="0"/>
      <w:divBdr>
        <w:top w:val="none" w:sz="0" w:space="0" w:color="auto"/>
        <w:left w:val="none" w:sz="0" w:space="0" w:color="auto"/>
        <w:bottom w:val="none" w:sz="0" w:space="0" w:color="auto"/>
        <w:right w:val="none" w:sz="0" w:space="0" w:color="auto"/>
      </w:divBdr>
    </w:div>
    <w:div w:id="1626545860">
      <w:bodyDiv w:val="1"/>
      <w:marLeft w:val="0"/>
      <w:marRight w:val="0"/>
      <w:marTop w:val="0"/>
      <w:marBottom w:val="0"/>
      <w:divBdr>
        <w:top w:val="none" w:sz="0" w:space="0" w:color="auto"/>
        <w:left w:val="none" w:sz="0" w:space="0" w:color="auto"/>
        <w:bottom w:val="none" w:sz="0" w:space="0" w:color="auto"/>
        <w:right w:val="none" w:sz="0" w:space="0" w:color="auto"/>
      </w:divBdr>
    </w:div>
    <w:div w:id="1626690063">
      <w:bodyDiv w:val="1"/>
      <w:marLeft w:val="0"/>
      <w:marRight w:val="0"/>
      <w:marTop w:val="0"/>
      <w:marBottom w:val="0"/>
      <w:divBdr>
        <w:top w:val="none" w:sz="0" w:space="0" w:color="auto"/>
        <w:left w:val="none" w:sz="0" w:space="0" w:color="auto"/>
        <w:bottom w:val="none" w:sz="0" w:space="0" w:color="auto"/>
        <w:right w:val="none" w:sz="0" w:space="0" w:color="auto"/>
      </w:divBdr>
    </w:div>
    <w:div w:id="1626810750">
      <w:bodyDiv w:val="1"/>
      <w:marLeft w:val="0"/>
      <w:marRight w:val="0"/>
      <w:marTop w:val="0"/>
      <w:marBottom w:val="0"/>
      <w:divBdr>
        <w:top w:val="none" w:sz="0" w:space="0" w:color="auto"/>
        <w:left w:val="none" w:sz="0" w:space="0" w:color="auto"/>
        <w:bottom w:val="none" w:sz="0" w:space="0" w:color="auto"/>
        <w:right w:val="none" w:sz="0" w:space="0" w:color="auto"/>
      </w:divBdr>
    </w:div>
    <w:div w:id="1626813613">
      <w:bodyDiv w:val="1"/>
      <w:marLeft w:val="0"/>
      <w:marRight w:val="0"/>
      <w:marTop w:val="0"/>
      <w:marBottom w:val="0"/>
      <w:divBdr>
        <w:top w:val="none" w:sz="0" w:space="0" w:color="auto"/>
        <w:left w:val="none" w:sz="0" w:space="0" w:color="auto"/>
        <w:bottom w:val="none" w:sz="0" w:space="0" w:color="auto"/>
        <w:right w:val="none" w:sz="0" w:space="0" w:color="auto"/>
      </w:divBdr>
    </w:div>
    <w:div w:id="1627008938">
      <w:bodyDiv w:val="1"/>
      <w:marLeft w:val="0"/>
      <w:marRight w:val="0"/>
      <w:marTop w:val="0"/>
      <w:marBottom w:val="0"/>
      <w:divBdr>
        <w:top w:val="none" w:sz="0" w:space="0" w:color="auto"/>
        <w:left w:val="none" w:sz="0" w:space="0" w:color="auto"/>
        <w:bottom w:val="none" w:sz="0" w:space="0" w:color="auto"/>
        <w:right w:val="none" w:sz="0" w:space="0" w:color="auto"/>
      </w:divBdr>
    </w:div>
    <w:div w:id="1627077587">
      <w:bodyDiv w:val="1"/>
      <w:marLeft w:val="0"/>
      <w:marRight w:val="0"/>
      <w:marTop w:val="0"/>
      <w:marBottom w:val="0"/>
      <w:divBdr>
        <w:top w:val="none" w:sz="0" w:space="0" w:color="auto"/>
        <w:left w:val="none" w:sz="0" w:space="0" w:color="auto"/>
        <w:bottom w:val="none" w:sz="0" w:space="0" w:color="auto"/>
        <w:right w:val="none" w:sz="0" w:space="0" w:color="auto"/>
      </w:divBdr>
    </w:div>
    <w:div w:id="1627081086">
      <w:bodyDiv w:val="1"/>
      <w:marLeft w:val="0"/>
      <w:marRight w:val="0"/>
      <w:marTop w:val="0"/>
      <w:marBottom w:val="0"/>
      <w:divBdr>
        <w:top w:val="none" w:sz="0" w:space="0" w:color="auto"/>
        <w:left w:val="none" w:sz="0" w:space="0" w:color="auto"/>
        <w:bottom w:val="none" w:sz="0" w:space="0" w:color="auto"/>
        <w:right w:val="none" w:sz="0" w:space="0" w:color="auto"/>
      </w:divBdr>
    </w:div>
    <w:div w:id="1627202099">
      <w:bodyDiv w:val="1"/>
      <w:marLeft w:val="0"/>
      <w:marRight w:val="0"/>
      <w:marTop w:val="0"/>
      <w:marBottom w:val="0"/>
      <w:divBdr>
        <w:top w:val="none" w:sz="0" w:space="0" w:color="auto"/>
        <w:left w:val="none" w:sz="0" w:space="0" w:color="auto"/>
        <w:bottom w:val="none" w:sz="0" w:space="0" w:color="auto"/>
        <w:right w:val="none" w:sz="0" w:space="0" w:color="auto"/>
      </w:divBdr>
    </w:div>
    <w:div w:id="1627276376">
      <w:bodyDiv w:val="1"/>
      <w:marLeft w:val="0"/>
      <w:marRight w:val="0"/>
      <w:marTop w:val="0"/>
      <w:marBottom w:val="0"/>
      <w:divBdr>
        <w:top w:val="none" w:sz="0" w:space="0" w:color="auto"/>
        <w:left w:val="none" w:sz="0" w:space="0" w:color="auto"/>
        <w:bottom w:val="none" w:sz="0" w:space="0" w:color="auto"/>
        <w:right w:val="none" w:sz="0" w:space="0" w:color="auto"/>
      </w:divBdr>
    </w:div>
    <w:div w:id="1627467245">
      <w:bodyDiv w:val="1"/>
      <w:marLeft w:val="0"/>
      <w:marRight w:val="0"/>
      <w:marTop w:val="0"/>
      <w:marBottom w:val="0"/>
      <w:divBdr>
        <w:top w:val="none" w:sz="0" w:space="0" w:color="auto"/>
        <w:left w:val="none" w:sz="0" w:space="0" w:color="auto"/>
        <w:bottom w:val="none" w:sz="0" w:space="0" w:color="auto"/>
        <w:right w:val="none" w:sz="0" w:space="0" w:color="auto"/>
      </w:divBdr>
    </w:div>
    <w:div w:id="1627855771">
      <w:bodyDiv w:val="1"/>
      <w:marLeft w:val="0"/>
      <w:marRight w:val="0"/>
      <w:marTop w:val="0"/>
      <w:marBottom w:val="0"/>
      <w:divBdr>
        <w:top w:val="none" w:sz="0" w:space="0" w:color="auto"/>
        <w:left w:val="none" w:sz="0" w:space="0" w:color="auto"/>
        <w:bottom w:val="none" w:sz="0" w:space="0" w:color="auto"/>
        <w:right w:val="none" w:sz="0" w:space="0" w:color="auto"/>
      </w:divBdr>
    </w:div>
    <w:div w:id="1627858423">
      <w:bodyDiv w:val="1"/>
      <w:marLeft w:val="0"/>
      <w:marRight w:val="0"/>
      <w:marTop w:val="0"/>
      <w:marBottom w:val="0"/>
      <w:divBdr>
        <w:top w:val="none" w:sz="0" w:space="0" w:color="auto"/>
        <w:left w:val="none" w:sz="0" w:space="0" w:color="auto"/>
        <w:bottom w:val="none" w:sz="0" w:space="0" w:color="auto"/>
        <w:right w:val="none" w:sz="0" w:space="0" w:color="auto"/>
      </w:divBdr>
    </w:div>
    <w:div w:id="1628241973">
      <w:bodyDiv w:val="1"/>
      <w:marLeft w:val="0"/>
      <w:marRight w:val="0"/>
      <w:marTop w:val="0"/>
      <w:marBottom w:val="0"/>
      <w:divBdr>
        <w:top w:val="none" w:sz="0" w:space="0" w:color="auto"/>
        <w:left w:val="none" w:sz="0" w:space="0" w:color="auto"/>
        <w:bottom w:val="none" w:sz="0" w:space="0" w:color="auto"/>
        <w:right w:val="none" w:sz="0" w:space="0" w:color="auto"/>
      </w:divBdr>
    </w:div>
    <w:div w:id="1628273792">
      <w:bodyDiv w:val="1"/>
      <w:marLeft w:val="0"/>
      <w:marRight w:val="0"/>
      <w:marTop w:val="0"/>
      <w:marBottom w:val="0"/>
      <w:divBdr>
        <w:top w:val="none" w:sz="0" w:space="0" w:color="auto"/>
        <w:left w:val="none" w:sz="0" w:space="0" w:color="auto"/>
        <w:bottom w:val="none" w:sz="0" w:space="0" w:color="auto"/>
        <w:right w:val="none" w:sz="0" w:space="0" w:color="auto"/>
      </w:divBdr>
    </w:div>
    <w:div w:id="1629581092">
      <w:bodyDiv w:val="1"/>
      <w:marLeft w:val="0"/>
      <w:marRight w:val="0"/>
      <w:marTop w:val="0"/>
      <w:marBottom w:val="0"/>
      <w:divBdr>
        <w:top w:val="none" w:sz="0" w:space="0" w:color="auto"/>
        <w:left w:val="none" w:sz="0" w:space="0" w:color="auto"/>
        <w:bottom w:val="none" w:sz="0" w:space="0" w:color="auto"/>
        <w:right w:val="none" w:sz="0" w:space="0" w:color="auto"/>
      </w:divBdr>
    </w:div>
    <w:div w:id="1629583027">
      <w:bodyDiv w:val="1"/>
      <w:marLeft w:val="0"/>
      <w:marRight w:val="0"/>
      <w:marTop w:val="0"/>
      <w:marBottom w:val="0"/>
      <w:divBdr>
        <w:top w:val="none" w:sz="0" w:space="0" w:color="auto"/>
        <w:left w:val="none" w:sz="0" w:space="0" w:color="auto"/>
        <w:bottom w:val="none" w:sz="0" w:space="0" w:color="auto"/>
        <w:right w:val="none" w:sz="0" w:space="0" w:color="auto"/>
      </w:divBdr>
    </w:div>
    <w:div w:id="1629816272">
      <w:bodyDiv w:val="1"/>
      <w:marLeft w:val="0"/>
      <w:marRight w:val="0"/>
      <w:marTop w:val="0"/>
      <w:marBottom w:val="0"/>
      <w:divBdr>
        <w:top w:val="none" w:sz="0" w:space="0" w:color="auto"/>
        <w:left w:val="none" w:sz="0" w:space="0" w:color="auto"/>
        <w:bottom w:val="none" w:sz="0" w:space="0" w:color="auto"/>
        <w:right w:val="none" w:sz="0" w:space="0" w:color="auto"/>
      </w:divBdr>
    </w:div>
    <w:div w:id="1629969866">
      <w:bodyDiv w:val="1"/>
      <w:marLeft w:val="0"/>
      <w:marRight w:val="0"/>
      <w:marTop w:val="0"/>
      <w:marBottom w:val="0"/>
      <w:divBdr>
        <w:top w:val="none" w:sz="0" w:space="0" w:color="auto"/>
        <w:left w:val="none" w:sz="0" w:space="0" w:color="auto"/>
        <w:bottom w:val="none" w:sz="0" w:space="0" w:color="auto"/>
        <w:right w:val="none" w:sz="0" w:space="0" w:color="auto"/>
      </w:divBdr>
    </w:div>
    <w:div w:id="1630162961">
      <w:bodyDiv w:val="1"/>
      <w:marLeft w:val="0"/>
      <w:marRight w:val="0"/>
      <w:marTop w:val="0"/>
      <w:marBottom w:val="0"/>
      <w:divBdr>
        <w:top w:val="none" w:sz="0" w:space="0" w:color="auto"/>
        <w:left w:val="none" w:sz="0" w:space="0" w:color="auto"/>
        <w:bottom w:val="none" w:sz="0" w:space="0" w:color="auto"/>
        <w:right w:val="none" w:sz="0" w:space="0" w:color="auto"/>
      </w:divBdr>
    </w:div>
    <w:div w:id="1630277987">
      <w:bodyDiv w:val="1"/>
      <w:marLeft w:val="0"/>
      <w:marRight w:val="0"/>
      <w:marTop w:val="0"/>
      <w:marBottom w:val="0"/>
      <w:divBdr>
        <w:top w:val="none" w:sz="0" w:space="0" w:color="auto"/>
        <w:left w:val="none" w:sz="0" w:space="0" w:color="auto"/>
        <w:bottom w:val="none" w:sz="0" w:space="0" w:color="auto"/>
        <w:right w:val="none" w:sz="0" w:space="0" w:color="auto"/>
      </w:divBdr>
    </w:div>
    <w:div w:id="1630548165">
      <w:bodyDiv w:val="1"/>
      <w:marLeft w:val="0"/>
      <w:marRight w:val="0"/>
      <w:marTop w:val="0"/>
      <w:marBottom w:val="0"/>
      <w:divBdr>
        <w:top w:val="none" w:sz="0" w:space="0" w:color="auto"/>
        <w:left w:val="none" w:sz="0" w:space="0" w:color="auto"/>
        <w:bottom w:val="none" w:sz="0" w:space="0" w:color="auto"/>
        <w:right w:val="none" w:sz="0" w:space="0" w:color="auto"/>
      </w:divBdr>
    </w:div>
    <w:div w:id="1630550909">
      <w:bodyDiv w:val="1"/>
      <w:marLeft w:val="0"/>
      <w:marRight w:val="0"/>
      <w:marTop w:val="0"/>
      <w:marBottom w:val="0"/>
      <w:divBdr>
        <w:top w:val="none" w:sz="0" w:space="0" w:color="auto"/>
        <w:left w:val="none" w:sz="0" w:space="0" w:color="auto"/>
        <w:bottom w:val="none" w:sz="0" w:space="0" w:color="auto"/>
        <w:right w:val="none" w:sz="0" w:space="0" w:color="auto"/>
      </w:divBdr>
    </w:div>
    <w:div w:id="1630668578">
      <w:bodyDiv w:val="1"/>
      <w:marLeft w:val="0"/>
      <w:marRight w:val="0"/>
      <w:marTop w:val="0"/>
      <w:marBottom w:val="0"/>
      <w:divBdr>
        <w:top w:val="none" w:sz="0" w:space="0" w:color="auto"/>
        <w:left w:val="none" w:sz="0" w:space="0" w:color="auto"/>
        <w:bottom w:val="none" w:sz="0" w:space="0" w:color="auto"/>
        <w:right w:val="none" w:sz="0" w:space="0" w:color="auto"/>
      </w:divBdr>
    </w:div>
    <w:div w:id="1630817666">
      <w:bodyDiv w:val="1"/>
      <w:marLeft w:val="0"/>
      <w:marRight w:val="0"/>
      <w:marTop w:val="0"/>
      <w:marBottom w:val="0"/>
      <w:divBdr>
        <w:top w:val="none" w:sz="0" w:space="0" w:color="auto"/>
        <w:left w:val="none" w:sz="0" w:space="0" w:color="auto"/>
        <w:bottom w:val="none" w:sz="0" w:space="0" w:color="auto"/>
        <w:right w:val="none" w:sz="0" w:space="0" w:color="auto"/>
      </w:divBdr>
    </w:div>
    <w:div w:id="1630936196">
      <w:bodyDiv w:val="1"/>
      <w:marLeft w:val="0"/>
      <w:marRight w:val="0"/>
      <w:marTop w:val="0"/>
      <w:marBottom w:val="0"/>
      <w:divBdr>
        <w:top w:val="none" w:sz="0" w:space="0" w:color="auto"/>
        <w:left w:val="none" w:sz="0" w:space="0" w:color="auto"/>
        <w:bottom w:val="none" w:sz="0" w:space="0" w:color="auto"/>
        <w:right w:val="none" w:sz="0" w:space="0" w:color="auto"/>
      </w:divBdr>
    </w:div>
    <w:div w:id="1630936467">
      <w:bodyDiv w:val="1"/>
      <w:marLeft w:val="0"/>
      <w:marRight w:val="0"/>
      <w:marTop w:val="0"/>
      <w:marBottom w:val="0"/>
      <w:divBdr>
        <w:top w:val="none" w:sz="0" w:space="0" w:color="auto"/>
        <w:left w:val="none" w:sz="0" w:space="0" w:color="auto"/>
        <w:bottom w:val="none" w:sz="0" w:space="0" w:color="auto"/>
        <w:right w:val="none" w:sz="0" w:space="0" w:color="auto"/>
      </w:divBdr>
    </w:div>
    <w:div w:id="1631281344">
      <w:bodyDiv w:val="1"/>
      <w:marLeft w:val="0"/>
      <w:marRight w:val="0"/>
      <w:marTop w:val="0"/>
      <w:marBottom w:val="0"/>
      <w:divBdr>
        <w:top w:val="none" w:sz="0" w:space="0" w:color="auto"/>
        <w:left w:val="none" w:sz="0" w:space="0" w:color="auto"/>
        <w:bottom w:val="none" w:sz="0" w:space="0" w:color="auto"/>
        <w:right w:val="none" w:sz="0" w:space="0" w:color="auto"/>
      </w:divBdr>
    </w:div>
    <w:div w:id="1631743028">
      <w:bodyDiv w:val="1"/>
      <w:marLeft w:val="0"/>
      <w:marRight w:val="0"/>
      <w:marTop w:val="0"/>
      <w:marBottom w:val="0"/>
      <w:divBdr>
        <w:top w:val="none" w:sz="0" w:space="0" w:color="auto"/>
        <w:left w:val="none" w:sz="0" w:space="0" w:color="auto"/>
        <w:bottom w:val="none" w:sz="0" w:space="0" w:color="auto"/>
        <w:right w:val="none" w:sz="0" w:space="0" w:color="auto"/>
      </w:divBdr>
    </w:div>
    <w:div w:id="1631862673">
      <w:bodyDiv w:val="1"/>
      <w:marLeft w:val="0"/>
      <w:marRight w:val="0"/>
      <w:marTop w:val="0"/>
      <w:marBottom w:val="0"/>
      <w:divBdr>
        <w:top w:val="none" w:sz="0" w:space="0" w:color="auto"/>
        <w:left w:val="none" w:sz="0" w:space="0" w:color="auto"/>
        <w:bottom w:val="none" w:sz="0" w:space="0" w:color="auto"/>
        <w:right w:val="none" w:sz="0" w:space="0" w:color="auto"/>
      </w:divBdr>
    </w:div>
    <w:div w:id="1631938990">
      <w:bodyDiv w:val="1"/>
      <w:marLeft w:val="0"/>
      <w:marRight w:val="0"/>
      <w:marTop w:val="0"/>
      <w:marBottom w:val="0"/>
      <w:divBdr>
        <w:top w:val="none" w:sz="0" w:space="0" w:color="auto"/>
        <w:left w:val="none" w:sz="0" w:space="0" w:color="auto"/>
        <w:bottom w:val="none" w:sz="0" w:space="0" w:color="auto"/>
        <w:right w:val="none" w:sz="0" w:space="0" w:color="auto"/>
      </w:divBdr>
    </w:div>
    <w:div w:id="1631977648">
      <w:bodyDiv w:val="1"/>
      <w:marLeft w:val="0"/>
      <w:marRight w:val="0"/>
      <w:marTop w:val="0"/>
      <w:marBottom w:val="0"/>
      <w:divBdr>
        <w:top w:val="none" w:sz="0" w:space="0" w:color="auto"/>
        <w:left w:val="none" w:sz="0" w:space="0" w:color="auto"/>
        <w:bottom w:val="none" w:sz="0" w:space="0" w:color="auto"/>
        <w:right w:val="none" w:sz="0" w:space="0" w:color="auto"/>
      </w:divBdr>
    </w:div>
    <w:div w:id="1631979624">
      <w:bodyDiv w:val="1"/>
      <w:marLeft w:val="0"/>
      <w:marRight w:val="0"/>
      <w:marTop w:val="0"/>
      <w:marBottom w:val="0"/>
      <w:divBdr>
        <w:top w:val="none" w:sz="0" w:space="0" w:color="auto"/>
        <w:left w:val="none" w:sz="0" w:space="0" w:color="auto"/>
        <w:bottom w:val="none" w:sz="0" w:space="0" w:color="auto"/>
        <w:right w:val="none" w:sz="0" w:space="0" w:color="auto"/>
      </w:divBdr>
    </w:div>
    <w:div w:id="1631981497">
      <w:bodyDiv w:val="1"/>
      <w:marLeft w:val="0"/>
      <w:marRight w:val="0"/>
      <w:marTop w:val="0"/>
      <w:marBottom w:val="0"/>
      <w:divBdr>
        <w:top w:val="none" w:sz="0" w:space="0" w:color="auto"/>
        <w:left w:val="none" w:sz="0" w:space="0" w:color="auto"/>
        <w:bottom w:val="none" w:sz="0" w:space="0" w:color="auto"/>
        <w:right w:val="none" w:sz="0" w:space="0" w:color="auto"/>
      </w:divBdr>
    </w:div>
    <w:div w:id="1632052617">
      <w:bodyDiv w:val="1"/>
      <w:marLeft w:val="0"/>
      <w:marRight w:val="0"/>
      <w:marTop w:val="0"/>
      <w:marBottom w:val="0"/>
      <w:divBdr>
        <w:top w:val="none" w:sz="0" w:space="0" w:color="auto"/>
        <w:left w:val="none" w:sz="0" w:space="0" w:color="auto"/>
        <w:bottom w:val="none" w:sz="0" w:space="0" w:color="auto"/>
        <w:right w:val="none" w:sz="0" w:space="0" w:color="auto"/>
      </w:divBdr>
    </w:div>
    <w:div w:id="1632247480">
      <w:bodyDiv w:val="1"/>
      <w:marLeft w:val="0"/>
      <w:marRight w:val="0"/>
      <w:marTop w:val="0"/>
      <w:marBottom w:val="0"/>
      <w:divBdr>
        <w:top w:val="none" w:sz="0" w:space="0" w:color="auto"/>
        <w:left w:val="none" w:sz="0" w:space="0" w:color="auto"/>
        <w:bottom w:val="none" w:sz="0" w:space="0" w:color="auto"/>
        <w:right w:val="none" w:sz="0" w:space="0" w:color="auto"/>
      </w:divBdr>
    </w:div>
    <w:div w:id="1632326897">
      <w:bodyDiv w:val="1"/>
      <w:marLeft w:val="0"/>
      <w:marRight w:val="0"/>
      <w:marTop w:val="0"/>
      <w:marBottom w:val="0"/>
      <w:divBdr>
        <w:top w:val="none" w:sz="0" w:space="0" w:color="auto"/>
        <w:left w:val="none" w:sz="0" w:space="0" w:color="auto"/>
        <w:bottom w:val="none" w:sz="0" w:space="0" w:color="auto"/>
        <w:right w:val="none" w:sz="0" w:space="0" w:color="auto"/>
      </w:divBdr>
    </w:div>
    <w:div w:id="1632788010">
      <w:bodyDiv w:val="1"/>
      <w:marLeft w:val="0"/>
      <w:marRight w:val="0"/>
      <w:marTop w:val="0"/>
      <w:marBottom w:val="0"/>
      <w:divBdr>
        <w:top w:val="none" w:sz="0" w:space="0" w:color="auto"/>
        <w:left w:val="none" w:sz="0" w:space="0" w:color="auto"/>
        <w:bottom w:val="none" w:sz="0" w:space="0" w:color="auto"/>
        <w:right w:val="none" w:sz="0" w:space="0" w:color="auto"/>
      </w:divBdr>
    </w:div>
    <w:div w:id="1632856927">
      <w:bodyDiv w:val="1"/>
      <w:marLeft w:val="0"/>
      <w:marRight w:val="0"/>
      <w:marTop w:val="0"/>
      <w:marBottom w:val="0"/>
      <w:divBdr>
        <w:top w:val="none" w:sz="0" w:space="0" w:color="auto"/>
        <w:left w:val="none" w:sz="0" w:space="0" w:color="auto"/>
        <w:bottom w:val="none" w:sz="0" w:space="0" w:color="auto"/>
        <w:right w:val="none" w:sz="0" w:space="0" w:color="auto"/>
      </w:divBdr>
    </w:div>
    <w:div w:id="1633320751">
      <w:bodyDiv w:val="1"/>
      <w:marLeft w:val="0"/>
      <w:marRight w:val="0"/>
      <w:marTop w:val="0"/>
      <w:marBottom w:val="0"/>
      <w:divBdr>
        <w:top w:val="none" w:sz="0" w:space="0" w:color="auto"/>
        <w:left w:val="none" w:sz="0" w:space="0" w:color="auto"/>
        <w:bottom w:val="none" w:sz="0" w:space="0" w:color="auto"/>
        <w:right w:val="none" w:sz="0" w:space="0" w:color="auto"/>
      </w:divBdr>
    </w:div>
    <w:div w:id="1633485101">
      <w:bodyDiv w:val="1"/>
      <w:marLeft w:val="0"/>
      <w:marRight w:val="0"/>
      <w:marTop w:val="0"/>
      <w:marBottom w:val="0"/>
      <w:divBdr>
        <w:top w:val="none" w:sz="0" w:space="0" w:color="auto"/>
        <w:left w:val="none" w:sz="0" w:space="0" w:color="auto"/>
        <w:bottom w:val="none" w:sz="0" w:space="0" w:color="auto"/>
        <w:right w:val="none" w:sz="0" w:space="0" w:color="auto"/>
      </w:divBdr>
    </w:div>
    <w:div w:id="1634285954">
      <w:bodyDiv w:val="1"/>
      <w:marLeft w:val="0"/>
      <w:marRight w:val="0"/>
      <w:marTop w:val="0"/>
      <w:marBottom w:val="0"/>
      <w:divBdr>
        <w:top w:val="none" w:sz="0" w:space="0" w:color="auto"/>
        <w:left w:val="none" w:sz="0" w:space="0" w:color="auto"/>
        <w:bottom w:val="none" w:sz="0" w:space="0" w:color="auto"/>
        <w:right w:val="none" w:sz="0" w:space="0" w:color="auto"/>
      </w:divBdr>
    </w:div>
    <w:div w:id="1634364516">
      <w:bodyDiv w:val="1"/>
      <w:marLeft w:val="0"/>
      <w:marRight w:val="0"/>
      <w:marTop w:val="0"/>
      <w:marBottom w:val="0"/>
      <w:divBdr>
        <w:top w:val="none" w:sz="0" w:space="0" w:color="auto"/>
        <w:left w:val="none" w:sz="0" w:space="0" w:color="auto"/>
        <w:bottom w:val="none" w:sz="0" w:space="0" w:color="auto"/>
        <w:right w:val="none" w:sz="0" w:space="0" w:color="auto"/>
      </w:divBdr>
    </w:div>
    <w:div w:id="1634406179">
      <w:bodyDiv w:val="1"/>
      <w:marLeft w:val="0"/>
      <w:marRight w:val="0"/>
      <w:marTop w:val="0"/>
      <w:marBottom w:val="0"/>
      <w:divBdr>
        <w:top w:val="none" w:sz="0" w:space="0" w:color="auto"/>
        <w:left w:val="none" w:sz="0" w:space="0" w:color="auto"/>
        <w:bottom w:val="none" w:sz="0" w:space="0" w:color="auto"/>
        <w:right w:val="none" w:sz="0" w:space="0" w:color="auto"/>
      </w:divBdr>
    </w:div>
    <w:div w:id="1634410050">
      <w:bodyDiv w:val="1"/>
      <w:marLeft w:val="0"/>
      <w:marRight w:val="0"/>
      <w:marTop w:val="0"/>
      <w:marBottom w:val="0"/>
      <w:divBdr>
        <w:top w:val="none" w:sz="0" w:space="0" w:color="auto"/>
        <w:left w:val="none" w:sz="0" w:space="0" w:color="auto"/>
        <w:bottom w:val="none" w:sz="0" w:space="0" w:color="auto"/>
        <w:right w:val="none" w:sz="0" w:space="0" w:color="auto"/>
      </w:divBdr>
    </w:div>
    <w:div w:id="1634557409">
      <w:bodyDiv w:val="1"/>
      <w:marLeft w:val="0"/>
      <w:marRight w:val="0"/>
      <w:marTop w:val="0"/>
      <w:marBottom w:val="0"/>
      <w:divBdr>
        <w:top w:val="none" w:sz="0" w:space="0" w:color="auto"/>
        <w:left w:val="none" w:sz="0" w:space="0" w:color="auto"/>
        <w:bottom w:val="none" w:sz="0" w:space="0" w:color="auto"/>
        <w:right w:val="none" w:sz="0" w:space="0" w:color="auto"/>
      </w:divBdr>
    </w:div>
    <w:div w:id="1635015053">
      <w:bodyDiv w:val="1"/>
      <w:marLeft w:val="0"/>
      <w:marRight w:val="0"/>
      <w:marTop w:val="0"/>
      <w:marBottom w:val="0"/>
      <w:divBdr>
        <w:top w:val="none" w:sz="0" w:space="0" w:color="auto"/>
        <w:left w:val="none" w:sz="0" w:space="0" w:color="auto"/>
        <w:bottom w:val="none" w:sz="0" w:space="0" w:color="auto"/>
        <w:right w:val="none" w:sz="0" w:space="0" w:color="auto"/>
      </w:divBdr>
    </w:div>
    <w:div w:id="1635023122">
      <w:bodyDiv w:val="1"/>
      <w:marLeft w:val="0"/>
      <w:marRight w:val="0"/>
      <w:marTop w:val="0"/>
      <w:marBottom w:val="0"/>
      <w:divBdr>
        <w:top w:val="none" w:sz="0" w:space="0" w:color="auto"/>
        <w:left w:val="none" w:sz="0" w:space="0" w:color="auto"/>
        <w:bottom w:val="none" w:sz="0" w:space="0" w:color="auto"/>
        <w:right w:val="none" w:sz="0" w:space="0" w:color="auto"/>
      </w:divBdr>
    </w:div>
    <w:div w:id="1635065765">
      <w:bodyDiv w:val="1"/>
      <w:marLeft w:val="0"/>
      <w:marRight w:val="0"/>
      <w:marTop w:val="0"/>
      <w:marBottom w:val="0"/>
      <w:divBdr>
        <w:top w:val="none" w:sz="0" w:space="0" w:color="auto"/>
        <w:left w:val="none" w:sz="0" w:space="0" w:color="auto"/>
        <w:bottom w:val="none" w:sz="0" w:space="0" w:color="auto"/>
        <w:right w:val="none" w:sz="0" w:space="0" w:color="auto"/>
      </w:divBdr>
    </w:div>
    <w:div w:id="1635134787">
      <w:bodyDiv w:val="1"/>
      <w:marLeft w:val="0"/>
      <w:marRight w:val="0"/>
      <w:marTop w:val="0"/>
      <w:marBottom w:val="0"/>
      <w:divBdr>
        <w:top w:val="none" w:sz="0" w:space="0" w:color="auto"/>
        <w:left w:val="none" w:sz="0" w:space="0" w:color="auto"/>
        <w:bottom w:val="none" w:sz="0" w:space="0" w:color="auto"/>
        <w:right w:val="none" w:sz="0" w:space="0" w:color="auto"/>
      </w:divBdr>
    </w:div>
    <w:div w:id="1635214148">
      <w:bodyDiv w:val="1"/>
      <w:marLeft w:val="0"/>
      <w:marRight w:val="0"/>
      <w:marTop w:val="0"/>
      <w:marBottom w:val="0"/>
      <w:divBdr>
        <w:top w:val="none" w:sz="0" w:space="0" w:color="auto"/>
        <w:left w:val="none" w:sz="0" w:space="0" w:color="auto"/>
        <w:bottom w:val="none" w:sz="0" w:space="0" w:color="auto"/>
        <w:right w:val="none" w:sz="0" w:space="0" w:color="auto"/>
      </w:divBdr>
    </w:div>
    <w:div w:id="1635284738">
      <w:bodyDiv w:val="1"/>
      <w:marLeft w:val="0"/>
      <w:marRight w:val="0"/>
      <w:marTop w:val="0"/>
      <w:marBottom w:val="0"/>
      <w:divBdr>
        <w:top w:val="none" w:sz="0" w:space="0" w:color="auto"/>
        <w:left w:val="none" w:sz="0" w:space="0" w:color="auto"/>
        <w:bottom w:val="none" w:sz="0" w:space="0" w:color="auto"/>
        <w:right w:val="none" w:sz="0" w:space="0" w:color="auto"/>
      </w:divBdr>
    </w:div>
    <w:div w:id="1635406414">
      <w:bodyDiv w:val="1"/>
      <w:marLeft w:val="0"/>
      <w:marRight w:val="0"/>
      <w:marTop w:val="0"/>
      <w:marBottom w:val="0"/>
      <w:divBdr>
        <w:top w:val="none" w:sz="0" w:space="0" w:color="auto"/>
        <w:left w:val="none" w:sz="0" w:space="0" w:color="auto"/>
        <w:bottom w:val="none" w:sz="0" w:space="0" w:color="auto"/>
        <w:right w:val="none" w:sz="0" w:space="0" w:color="auto"/>
      </w:divBdr>
    </w:div>
    <w:div w:id="1635604125">
      <w:bodyDiv w:val="1"/>
      <w:marLeft w:val="0"/>
      <w:marRight w:val="0"/>
      <w:marTop w:val="0"/>
      <w:marBottom w:val="0"/>
      <w:divBdr>
        <w:top w:val="none" w:sz="0" w:space="0" w:color="auto"/>
        <w:left w:val="none" w:sz="0" w:space="0" w:color="auto"/>
        <w:bottom w:val="none" w:sz="0" w:space="0" w:color="auto"/>
        <w:right w:val="none" w:sz="0" w:space="0" w:color="auto"/>
      </w:divBdr>
    </w:div>
    <w:div w:id="1635716189">
      <w:bodyDiv w:val="1"/>
      <w:marLeft w:val="0"/>
      <w:marRight w:val="0"/>
      <w:marTop w:val="0"/>
      <w:marBottom w:val="0"/>
      <w:divBdr>
        <w:top w:val="none" w:sz="0" w:space="0" w:color="auto"/>
        <w:left w:val="none" w:sz="0" w:space="0" w:color="auto"/>
        <w:bottom w:val="none" w:sz="0" w:space="0" w:color="auto"/>
        <w:right w:val="none" w:sz="0" w:space="0" w:color="auto"/>
      </w:divBdr>
    </w:div>
    <w:div w:id="1635795709">
      <w:bodyDiv w:val="1"/>
      <w:marLeft w:val="0"/>
      <w:marRight w:val="0"/>
      <w:marTop w:val="0"/>
      <w:marBottom w:val="0"/>
      <w:divBdr>
        <w:top w:val="none" w:sz="0" w:space="0" w:color="auto"/>
        <w:left w:val="none" w:sz="0" w:space="0" w:color="auto"/>
        <w:bottom w:val="none" w:sz="0" w:space="0" w:color="auto"/>
        <w:right w:val="none" w:sz="0" w:space="0" w:color="auto"/>
      </w:divBdr>
    </w:div>
    <w:div w:id="1635867587">
      <w:bodyDiv w:val="1"/>
      <w:marLeft w:val="0"/>
      <w:marRight w:val="0"/>
      <w:marTop w:val="0"/>
      <w:marBottom w:val="0"/>
      <w:divBdr>
        <w:top w:val="none" w:sz="0" w:space="0" w:color="auto"/>
        <w:left w:val="none" w:sz="0" w:space="0" w:color="auto"/>
        <w:bottom w:val="none" w:sz="0" w:space="0" w:color="auto"/>
        <w:right w:val="none" w:sz="0" w:space="0" w:color="auto"/>
      </w:divBdr>
    </w:div>
    <w:div w:id="1636377146">
      <w:bodyDiv w:val="1"/>
      <w:marLeft w:val="0"/>
      <w:marRight w:val="0"/>
      <w:marTop w:val="0"/>
      <w:marBottom w:val="0"/>
      <w:divBdr>
        <w:top w:val="none" w:sz="0" w:space="0" w:color="auto"/>
        <w:left w:val="none" w:sz="0" w:space="0" w:color="auto"/>
        <w:bottom w:val="none" w:sz="0" w:space="0" w:color="auto"/>
        <w:right w:val="none" w:sz="0" w:space="0" w:color="auto"/>
      </w:divBdr>
    </w:div>
    <w:div w:id="1636521583">
      <w:bodyDiv w:val="1"/>
      <w:marLeft w:val="0"/>
      <w:marRight w:val="0"/>
      <w:marTop w:val="0"/>
      <w:marBottom w:val="0"/>
      <w:divBdr>
        <w:top w:val="none" w:sz="0" w:space="0" w:color="auto"/>
        <w:left w:val="none" w:sz="0" w:space="0" w:color="auto"/>
        <w:bottom w:val="none" w:sz="0" w:space="0" w:color="auto"/>
        <w:right w:val="none" w:sz="0" w:space="0" w:color="auto"/>
      </w:divBdr>
    </w:div>
    <w:div w:id="1636569571">
      <w:bodyDiv w:val="1"/>
      <w:marLeft w:val="0"/>
      <w:marRight w:val="0"/>
      <w:marTop w:val="0"/>
      <w:marBottom w:val="0"/>
      <w:divBdr>
        <w:top w:val="none" w:sz="0" w:space="0" w:color="auto"/>
        <w:left w:val="none" w:sz="0" w:space="0" w:color="auto"/>
        <w:bottom w:val="none" w:sz="0" w:space="0" w:color="auto"/>
        <w:right w:val="none" w:sz="0" w:space="0" w:color="auto"/>
      </w:divBdr>
    </w:div>
    <w:div w:id="1636637896">
      <w:bodyDiv w:val="1"/>
      <w:marLeft w:val="0"/>
      <w:marRight w:val="0"/>
      <w:marTop w:val="0"/>
      <w:marBottom w:val="0"/>
      <w:divBdr>
        <w:top w:val="none" w:sz="0" w:space="0" w:color="auto"/>
        <w:left w:val="none" w:sz="0" w:space="0" w:color="auto"/>
        <w:bottom w:val="none" w:sz="0" w:space="0" w:color="auto"/>
        <w:right w:val="none" w:sz="0" w:space="0" w:color="auto"/>
      </w:divBdr>
    </w:div>
    <w:div w:id="1636713564">
      <w:bodyDiv w:val="1"/>
      <w:marLeft w:val="0"/>
      <w:marRight w:val="0"/>
      <w:marTop w:val="0"/>
      <w:marBottom w:val="0"/>
      <w:divBdr>
        <w:top w:val="none" w:sz="0" w:space="0" w:color="auto"/>
        <w:left w:val="none" w:sz="0" w:space="0" w:color="auto"/>
        <w:bottom w:val="none" w:sz="0" w:space="0" w:color="auto"/>
        <w:right w:val="none" w:sz="0" w:space="0" w:color="auto"/>
      </w:divBdr>
    </w:div>
    <w:div w:id="1636715763">
      <w:bodyDiv w:val="1"/>
      <w:marLeft w:val="0"/>
      <w:marRight w:val="0"/>
      <w:marTop w:val="0"/>
      <w:marBottom w:val="0"/>
      <w:divBdr>
        <w:top w:val="none" w:sz="0" w:space="0" w:color="auto"/>
        <w:left w:val="none" w:sz="0" w:space="0" w:color="auto"/>
        <w:bottom w:val="none" w:sz="0" w:space="0" w:color="auto"/>
        <w:right w:val="none" w:sz="0" w:space="0" w:color="auto"/>
      </w:divBdr>
    </w:div>
    <w:div w:id="1636718354">
      <w:bodyDiv w:val="1"/>
      <w:marLeft w:val="0"/>
      <w:marRight w:val="0"/>
      <w:marTop w:val="0"/>
      <w:marBottom w:val="0"/>
      <w:divBdr>
        <w:top w:val="none" w:sz="0" w:space="0" w:color="auto"/>
        <w:left w:val="none" w:sz="0" w:space="0" w:color="auto"/>
        <w:bottom w:val="none" w:sz="0" w:space="0" w:color="auto"/>
        <w:right w:val="none" w:sz="0" w:space="0" w:color="auto"/>
      </w:divBdr>
    </w:div>
    <w:div w:id="1636719514">
      <w:bodyDiv w:val="1"/>
      <w:marLeft w:val="0"/>
      <w:marRight w:val="0"/>
      <w:marTop w:val="0"/>
      <w:marBottom w:val="0"/>
      <w:divBdr>
        <w:top w:val="none" w:sz="0" w:space="0" w:color="auto"/>
        <w:left w:val="none" w:sz="0" w:space="0" w:color="auto"/>
        <w:bottom w:val="none" w:sz="0" w:space="0" w:color="auto"/>
        <w:right w:val="none" w:sz="0" w:space="0" w:color="auto"/>
      </w:divBdr>
    </w:div>
    <w:div w:id="1636788258">
      <w:bodyDiv w:val="1"/>
      <w:marLeft w:val="0"/>
      <w:marRight w:val="0"/>
      <w:marTop w:val="0"/>
      <w:marBottom w:val="0"/>
      <w:divBdr>
        <w:top w:val="none" w:sz="0" w:space="0" w:color="auto"/>
        <w:left w:val="none" w:sz="0" w:space="0" w:color="auto"/>
        <w:bottom w:val="none" w:sz="0" w:space="0" w:color="auto"/>
        <w:right w:val="none" w:sz="0" w:space="0" w:color="auto"/>
      </w:divBdr>
    </w:div>
    <w:div w:id="1636833892">
      <w:bodyDiv w:val="1"/>
      <w:marLeft w:val="0"/>
      <w:marRight w:val="0"/>
      <w:marTop w:val="0"/>
      <w:marBottom w:val="0"/>
      <w:divBdr>
        <w:top w:val="none" w:sz="0" w:space="0" w:color="auto"/>
        <w:left w:val="none" w:sz="0" w:space="0" w:color="auto"/>
        <w:bottom w:val="none" w:sz="0" w:space="0" w:color="auto"/>
        <w:right w:val="none" w:sz="0" w:space="0" w:color="auto"/>
      </w:divBdr>
    </w:div>
    <w:div w:id="1637030207">
      <w:bodyDiv w:val="1"/>
      <w:marLeft w:val="0"/>
      <w:marRight w:val="0"/>
      <w:marTop w:val="0"/>
      <w:marBottom w:val="0"/>
      <w:divBdr>
        <w:top w:val="none" w:sz="0" w:space="0" w:color="auto"/>
        <w:left w:val="none" w:sz="0" w:space="0" w:color="auto"/>
        <w:bottom w:val="none" w:sz="0" w:space="0" w:color="auto"/>
        <w:right w:val="none" w:sz="0" w:space="0" w:color="auto"/>
      </w:divBdr>
    </w:div>
    <w:div w:id="1637368698">
      <w:bodyDiv w:val="1"/>
      <w:marLeft w:val="0"/>
      <w:marRight w:val="0"/>
      <w:marTop w:val="0"/>
      <w:marBottom w:val="0"/>
      <w:divBdr>
        <w:top w:val="none" w:sz="0" w:space="0" w:color="auto"/>
        <w:left w:val="none" w:sz="0" w:space="0" w:color="auto"/>
        <w:bottom w:val="none" w:sz="0" w:space="0" w:color="auto"/>
        <w:right w:val="none" w:sz="0" w:space="0" w:color="auto"/>
      </w:divBdr>
    </w:div>
    <w:div w:id="1637563143">
      <w:bodyDiv w:val="1"/>
      <w:marLeft w:val="0"/>
      <w:marRight w:val="0"/>
      <w:marTop w:val="0"/>
      <w:marBottom w:val="0"/>
      <w:divBdr>
        <w:top w:val="none" w:sz="0" w:space="0" w:color="auto"/>
        <w:left w:val="none" w:sz="0" w:space="0" w:color="auto"/>
        <w:bottom w:val="none" w:sz="0" w:space="0" w:color="auto"/>
        <w:right w:val="none" w:sz="0" w:space="0" w:color="auto"/>
      </w:divBdr>
    </w:div>
    <w:div w:id="1637638870">
      <w:bodyDiv w:val="1"/>
      <w:marLeft w:val="0"/>
      <w:marRight w:val="0"/>
      <w:marTop w:val="0"/>
      <w:marBottom w:val="0"/>
      <w:divBdr>
        <w:top w:val="none" w:sz="0" w:space="0" w:color="auto"/>
        <w:left w:val="none" w:sz="0" w:space="0" w:color="auto"/>
        <w:bottom w:val="none" w:sz="0" w:space="0" w:color="auto"/>
        <w:right w:val="none" w:sz="0" w:space="0" w:color="auto"/>
      </w:divBdr>
    </w:div>
    <w:div w:id="1637644187">
      <w:bodyDiv w:val="1"/>
      <w:marLeft w:val="0"/>
      <w:marRight w:val="0"/>
      <w:marTop w:val="0"/>
      <w:marBottom w:val="0"/>
      <w:divBdr>
        <w:top w:val="none" w:sz="0" w:space="0" w:color="auto"/>
        <w:left w:val="none" w:sz="0" w:space="0" w:color="auto"/>
        <w:bottom w:val="none" w:sz="0" w:space="0" w:color="auto"/>
        <w:right w:val="none" w:sz="0" w:space="0" w:color="auto"/>
      </w:divBdr>
    </w:div>
    <w:div w:id="1638030832">
      <w:bodyDiv w:val="1"/>
      <w:marLeft w:val="0"/>
      <w:marRight w:val="0"/>
      <w:marTop w:val="0"/>
      <w:marBottom w:val="0"/>
      <w:divBdr>
        <w:top w:val="none" w:sz="0" w:space="0" w:color="auto"/>
        <w:left w:val="none" w:sz="0" w:space="0" w:color="auto"/>
        <w:bottom w:val="none" w:sz="0" w:space="0" w:color="auto"/>
        <w:right w:val="none" w:sz="0" w:space="0" w:color="auto"/>
      </w:divBdr>
    </w:div>
    <w:div w:id="1638140398">
      <w:bodyDiv w:val="1"/>
      <w:marLeft w:val="0"/>
      <w:marRight w:val="0"/>
      <w:marTop w:val="0"/>
      <w:marBottom w:val="0"/>
      <w:divBdr>
        <w:top w:val="none" w:sz="0" w:space="0" w:color="auto"/>
        <w:left w:val="none" w:sz="0" w:space="0" w:color="auto"/>
        <w:bottom w:val="none" w:sz="0" w:space="0" w:color="auto"/>
        <w:right w:val="none" w:sz="0" w:space="0" w:color="auto"/>
      </w:divBdr>
    </w:div>
    <w:div w:id="1638140445">
      <w:bodyDiv w:val="1"/>
      <w:marLeft w:val="0"/>
      <w:marRight w:val="0"/>
      <w:marTop w:val="0"/>
      <w:marBottom w:val="0"/>
      <w:divBdr>
        <w:top w:val="none" w:sz="0" w:space="0" w:color="auto"/>
        <w:left w:val="none" w:sz="0" w:space="0" w:color="auto"/>
        <w:bottom w:val="none" w:sz="0" w:space="0" w:color="auto"/>
        <w:right w:val="none" w:sz="0" w:space="0" w:color="auto"/>
      </w:divBdr>
    </w:div>
    <w:div w:id="1638296312">
      <w:bodyDiv w:val="1"/>
      <w:marLeft w:val="0"/>
      <w:marRight w:val="0"/>
      <w:marTop w:val="0"/>
      <w:marBottom w:val="0"/>
      <w:divBdr>
        <w:top w:val="none" w:sz="0" w:space="0" w:color="auto"/>
        <w:left w:val="none" w:sz="0" w:space="0" w:color="auto"/>
        <w:bottom w:val="none" w:sz="0" w:space="0" w:color="auto"/>
        <w:right w:val="none" w:sz="0" w:space="0" w:color="auto"/>
      </w:divBdr>
    </w:div>
    <w:div w:id="1638338836">
      <w:bodyDiv w:val="1"/>
      <w:marLeft w:val="0"/>
      <w:marRight w:val="0"/>
      <w:marTop w:val="0"/>
      <w:marBottom w:val="0"/>
      <w:divBdr>
        <w:top w:val="none" w:sz="0" w:space="0" w:color="auto"/>
        <w:left w:val="none" w:sz="0" w:space="0" w:color="auto"/>
        <w:bottom w:val="none" w:sz="0" w:space="0" w:color="auto"/>
        <w:right w:val="none" w:sz="0" w:space="0" w:color="auto"/>
      </w:divBdr>
    </w:div>
    <w:div w:id="1638342663">
      <w:bodyDiv w:val="1"/>
      <w:marLeft w:val="0"/>
      <w:marRight w:val="0"/>
      <w:marTop w:val="0"/>
      <w:marBottom w:val="0"/>
      <w:divBdr>
        <w:top w:val="none" w:sz="0" w:space="0" w:color="auto"/>
        <w:left w:val="none" w:sz="0" w:space="0" w:color="auto"/>
        <w:bottom w:val="none" w:sz="0" w:space="0" w:color="auto"/>
        <w:right w:val="none" w:sz="0" w:space="0" w:color="auto"/>
      </w:divBdr>
    </w:div>
    <w:div w:id="1638487111">
      <w:bodyDiv w:val="1"/>
      <w:marLeft w:val="0"/>
      <w:marRight w:val="0"/>
      <w:marTop w:val="0"/>
      <w:marBottom w:val="0"/>
      <w:divBdr>
        <w:top w:val="none" w:sz="0" w:space="0" w:color="auto"/>
        <w:left w:val="none" w:sz="0" w:space="0" w:color="auto"/>
        <w:bottom w:val="none" w:sz="0" w:space="0" w:color="auto"/>
        <w:right w:val="none" w:sz="0" w:space="0" w:color="auto"/>
      </w:divBdr>
    </w:div>
    <w:div w:id="1638796249">
      <w:bodyDiv w:val="1"/>
      <w:marLeft w:val="0"/>
      <w:marRight w:val="0"/>
      <w:marTop w:val="0"/>
      <w:marBottom w:val="0"/>
      <w:divBdr>
        <w:top w:val="none" w:sz="0" w:space="0" w:color="auto"/>
        <w:left w:val="none" w:sz="0" w:space="0" w:color="auto"/>
        <w:bottom w:val="none" w:sz="0" w:space="0" w:color="auto"/>
        <w:right w:val="none" w:sz="0" w:space="0" w:color="auto"/>
      </w:divBdr>
    </w:div>
    <w:div w:id="1638804876">
      <w:bodyDiv w:val="1"/>
      <w:marLeft w:val="0"/>
      <w:marRight w:val="0"/>
      <w:marTop w:val="0"/>
      <w:marBottom w:val="0"/>
      <w:divBdr>
        <w:top w:val="none" w:sz="0" w:space="0" w:color="auto"/>
        <w:left w:val="none" w:sz="0" w:space="0" w:color="auto"/>
        <w:bottom w:val="none" w:sz="0" w:space="0" w:color="auto"/>
        <w:right w:val="none" w:sz="0" w:space="0" w:color="auto"/>
      </w:divBdr>
    </w:div>
    <w:div w:id="1639143450">
      <w:bodyDiv w:val="1"/>
      <w:marLeft w:val="0"/>
      <w:marRight w:val="0"/>
      <w:marTop w:val="0"/>
      <w:marBottom w:val="0"/>
      <w:divBdr>
        <w:top w:val="none" w:sz="0" w:space="0" w:color="auto"/>
        <w:left w:val="none" w:sz="0" w:space="0" w:color="auto"/>
        <w:bottom w:val="none" w:sz="0" w:space="0" w:color="auto"/>
        <w:right w:val="none" w:sz="0" w:space="0" w:color="auto"/>
      </w:divBdr>
    </w:div>
    <w:div w:id="1639333679">
      <w:bodyDiv w:val="1"/>
      <w:marLeft w:val="0"/>
      <w:marRight w:val="0"/>
      <w:marTop w:val="0"/>
      <w:marBottom w:val="0"/>
      <w:divBdr>
        <w:top w:val="none" w:sz="0" w:space="0" w:color="auto"/>
        <w:left w:val="none" w:sz="0" w:space="0" w:color="auto"/>
        <w:bottom w:val="none" w:sz="0" w:space="0" w:color="auto"/>
        <w:right w:val="none" w:sz="0" w:space="0" w:color="auto"/>
      </w:divBdr>
    </w:div>
    <w:div w:id="1639336293">
      <w:bodyDiv w:val="1"/>
      <w:marLeft w:val="0"/>
      <w:marRight w:val="0"/>
      <w:marTop w:val="0"/>
      <w:marBottom w:val="0"/>
      <w:divBdr>
        <w:top w:val="none" w:sz="0" w:space="0" w:color="auto"/>
        <w:left w:val="none" w:sz="0" w:space="0" w:color="auto"/>
        <w:bottom w:val="none" w:sz="0" w:space="0" w:color="auto"/>
        <w:right w:val="none" w:sz="0" w:space="0" w:color="auto"/>
      </w:divBdr>
    </w:div>
    <w:div w:id="1639340414">
      <w:bodyDiv w:val="1"/>
      <w:marLeft w:val="0"/>
      <w:marRight w:val="0"/>
      <w:marTop w:val="0"/>
      <w:marBottom w:val="0"/>
      <w:divBdr>
        <w:top w:val="none" w:sz="0" w:space="0" w:color="auto"/>
        <w:left w:val="none" w:sz="0" w:space="0" w:color="auto"/>
        <w:bottom w:val="none" w:sz="0" w:space="0" w:color="auto"/>
        <w:right w:val="none" w:sz="0" w:space="0" w:color="auto"/>
      </w:divBdr>
    </w:div>
    <w:div w:id="1639608691">
      <w:bodyDiv w:val="1"/>
      <w:marLeft w:val="0"/>
      <w:marRight w:val="0"/>
      <w:marTop w:val="0"/>
      <w:marBottom w:val="0"/>
      <w:divBdr>
        <w:top w:val="none" w:sz="0" w:space="0" w:color="auto"/>
        <w:left w:val="none" w:sz="0" w:space="0" w:color="auto"/>
        <w:bottom w:val="none" w:sz="0" w:space="0" w:color="auto"/>
        <w:right w:val="none" w:sz="0" w:space="0" w:color="auto"/>
      </w:divBdr>
    </w:div>
    <w:div w:id="1639610179">
      <w:bodyDiv w:val="1"/>
      <w:marLeft w:val="0"/>
      <w:marRight w:val="0"/>
      <w:marTop w:val="0"/>
      <w:marBottom w:val="0"/>
      <w:divBdr>
        <w:top w:val="none" w:sz="0" w:space="0" w:color="auto"/>
        <w:left w:val="none" w:sz="0" w:space="0" w:color="auto"/>
        <w:bottom w:val="none" w:sz="0" w:space="0" w:color="auto"/>
        <w:right w:val="none" w:sz="0" w:space="0" w:color="auto"/>
      </w:divBdr>
    </w:div>
    <w:div w:id="1639649171">
      <w:bodyDiv w:val="1"/>
      <w:marLeft w:val="0"/>
      <w:marRight w:val="0"/>
      <w:marTop w:val="0"/>
      <w:marBottom w:val="0"/>
      <w:divBdr>
        <w:top w:val="none" w:sz="0" w:space="0" w:color="auto"/>
        <w:left w:val="none" w:sz="0" w:space="0" w:color="auto"/>
        <w:bottom w:val="none" w:sz="0" w:space="0" w:color="auto"/>
        <w:right w:val="none" w:sz="0" w:space="0" w:color="auto"/>
      </w:divBdr>
    </w:div>
    <w:div w:id="1639652192">
      <w:bodyDiv w:val="1"/>
      <w:marLeft w:val="0"/>
      <w:marRight w:val="0"/>
      <w:marTop w:val="0"/>
      <w:marBottom w:val="0"/>
      <w:divBdr>
        <w:top w:val="none" w:sz="0" w:space="0" w:color="auto"/>
        <w:left w:val="none" w:sz="0" w:space="0" w:color="auto"/>
        <w:bottom w:val="none" w:sz="0" w:space="0" w:color="auto"/>
        <w:right w:val="none" w:sz="0" w:space="0" w:color="auto"/>
      </w:divBdr>
    </w:div>
    <w:div w:id="1639653362">
      <w:bodyDiv w:val="1"/>
      <w:marLeft w:val="0"/>
      <w:marRight w:val="0"/>
      <w:marTop w:val="0"/>
      <w:marBottom w:val="0"/>
      <w:divBdr>
        <w:top w:val="none" w:sz="0" w:space="0" w:color="auto"/>
        <w:left w:val="none" w:sz="0" w:space="0" w:color="auto"/>
        <w:bottom w:val="none" w:sz="0" w:space="0" w:color="auto"/>
        <w:right w:val="none" w:sz="0" w:space="0" w:color="auto"/>
      </w:divBdr>
    </w:div>
    <w:div w:id="1639728105">
      <w:bodyDiv w:val="1"/>
      <w:marLeft w:val="0"/>
      <w:marRight w:val="0"/>
      <w:marTop w:val="0"/>
      <w:marBottom w:val="0"/>
      <w:divBdr>
        <w:top w:val="none" w:sz="0" w:space="0" w:color="auto"/>
        <w:left w:val="none" w:sz="0" w:space="0" w:color="auto"/>
        <w:bottom w:val="none" w:sz="0" w:space="0" w:color="auto"/>
        <w:right w:val="none" w:sz="0" w:space="0" w:color="auto"/>
      </w:divBdr>
    </w:div>
    <w:div w:id="1639728283">
      <w:bodyDiv w:val="1"/>
      <w:marLeft w:val="0"/>
      <w:marRight w:val="0"/>
      <w:marTop w:val="0"/>
      <w:marBottom w:val="0"/>
      <w:divBdr>
        <w:top w:val="none" w:sz="0" w:space="0" w:color="auto"/>
        <w:left w:val="none" w:sz="0" w:space="0" w:color="auto"/>
        <w:bottom w:val="none" w:sz="0" w:space="0" w:color="auto"/>
        <w:right w:val="none" w:sz="0" w:space="0" w:color="auto"/>
      </w:divBdr>
    </w:div>
    <w:div w:id="1639846063">
      <w:bodyDiv w:val="1"/>
      <w:marLeft w:val="0"/>
      <w:marRight w:val="0"/>
      <w:marTop w:val="0"/>
      <w:marBottom w:val="0"/>
      <w:divBdr>
        <w:top w:val="none" w:sz="0" w:space="0" w:color="auto"/>
        <w:left w:val="none" w:sz="0" w:space="0" w:color="auto"/>
        <w:bottom w:val="none" w:sz="0" w:space="0" w:color="auto"/>
        <w:right w:val="none" w:sz="0" w:space="0" w:color="auto"/>
      </w:divBdr>
    </w:div>
    <w:div w:id="1639919432">
      <w:bodyDiv w:val="1"/>
      <w:marLeft w:val="0"/>
      <w:marRight w:val="0"/>
      <w:marTop w:val="0"/>
      <w:marBottom w:val="0"/>
      <w:divBdr>
        <w:top w:val="none" w:sz="0" w:space="0" w:color="auto"/>
        <w:left w:val="none" w:sz="0" w:space="0" w:color="auto"/>
        <w:bottom w:val="none" w:sz="0" w:space="0" w:color="auto"/>
        <w:right w:val="none" w:sz="0" w:space="0" w:color="auto"/>
      </w:divBdr>
    </w:div>
    <w:div w:id="1640038590">
      <w:bodyDiv w:val="1"/>
      <w:marLeft w:val="0"/>
      <w:marRight w:val="0"/>
      <w:marTop w:val="0"/>
      <w:marBottom w:val="0"/>
      <w:divBdr>
        <w:top w:val="none" w:sz="0" w:space="0" w:color="auto"/>
        <w:left w:val="none" w:sz="0" w:space="0" w:color="auto"/>
        <w:bottom w:val="none" w:sz="0" w:space="0" w:color="auto"/>
        <w:right w:val="none" w:sz="0" w:space="0" w:color="auto"/>
      </w:divBdr>
    </w:div>
    <w:div w:id="1640038711">
      <w:bodyDiv w:val="1"/>
      <w:marLeft w:val="0"/>
      <w:marRight w:val="0"/>
      <w:marTop w:val="0"/>
      <w:marBottom w:val="0"/>
      <w:divBdr>
        <w:top w:val="none" w:sz="0" w:space="0" w:color="auto"/>
        <w:left w:val="none" w:sz="0" w:space="0" w:color="auto"/>
        <w:bottom w:val="none" w:sz="0" w:space="0" w:color="auto"/>
        <w:right w:val="none" w:sz="0" w:space="0" w:color="auto"/>
      </w:divBdr>
    </w:div>
    <w:div w:id="1640038794">
      <w:bodyDiv w:val="1"/>
      <w:marLeft w:val="0"/>
      <w:marRight w:val="0"/>
      <w:marTop w:val="0"/>
      <w:marBottom w:val="0"/>
      <w:divBdr>
        <w:top w:val="none" w:sz="0" w:space="0" w:color="auto"/>
        <w:left w:val="none" w:sz="0" w:space="0" w:color="auto"/>
        <w:bottom w:val="none" w:sz="0" w:space="0" w:color="auto"/>
        <w:right w:val="none" w:sz="0" w:space="0" w:color="auto"/>
      </w:divBdr>
    </w:div>
    <w:div w:id="1640263228">
      <w:bodyDiv w:val="1"/>
      <w:marLeft w:val="0"/>
      <w:marRight w:val="0"/>
      <w:marTop w:val="0"/>
      <w:marBottom w:val="0"/>
      <w:divBdr>
        <w:top w:val="none" w:sz="0" w:space="0" w:color="auto"/>
        <w:left w:val="none" w:sz="0" w:space="0" w:color="auto"/>
        <w:bottom w:val="none" w:sz="0" w:space="0" w:color="auto"/>
        <w:right w:val="none" w:sz="0" w:space="0" w:color="auto"/>
      </w:divBdr>
    </w:div>
    <w:div w:id="1640764480">
      <w:bodyDiv w:val="1"/>
      <w:marLeft w:val="0"/>
      <w:marRight w:val="0"/>
      <w:marTop w:val="0"/>
      <w:marBottom w:val="0"/>
      <w:divBdr>
        <w:top w:val="none" w:sz="0" w:space="0" w:color="auto"/>
        <w:left w:val="none" w:sz="0" w:space="0" w:color="auto"/>
        <w:bottom w:val="none" w:sz="0" w:space="0" w:color="auto"/>
        <w:right w:val="none" w:sz="0" w:space="0" w:color="auto"/>
      </w:divBdr>
    </w:div>
    <w:div w:id="1640765970">
      <w:bodyDiv w:val="1"/>
      <w:marLeft w:val="0"/>
      <w:marRight w:val="0"/>
      <w:marTop w:val="0"/>
      <w:marBottom w:val="0"/>
      <w:divBdr>
        <w:top w:val="none" w:sz="0" w:space="0" w:color="auto"/>
        <w:left w:val="none" w:sz="0" w:space="0" w:color="auto"/>
        <w:bottom w:val="none" w:sz="0" w:space="0" w:color="auto"/>
        <w:right w:val="none" w:sz="0" w:space="0" w:color="auto"/>
      </w:divBdr>
    </w:div>
    <w:div w:id="1640963482">
      <w:bodyDiv w:val="1"/>
      <w:marLeft w:val="0"/>
      <w:marRight w:val="0"/>
      <w:marTop w:val="0"/>
      <w:marBottom w:val="0"/>
      <w:divBdr>
        <w:top w:val="none" w:sz="0" w:space="0" w:color="auto"/>
        <w:left w:val="none" w:sz="0" w:space="0" w:color="auto"/>
        <w:bottom w:val="none" w:sz="0" w:space="0" w:color="auto"/>
        <w:right w:val="none" w:sz="0" w:space="0" w:color="auto"/>
      </w:divBdr>
    </w:div>
    <w:div w:id="1640963885">
      <w:bodyDiv w:val="1"/>
      <w:marLeft w:val="0"/>
      <w:marRight w:val="0"/>
      <w:marTop w:val="0"/>
      <w:marBottom w:val="0"/>
      <w:divBdr>
        <w:top w:val="none" w:sz="0" w:space="0" w:color="auto"/>
        <w:left w:val="none" w:sz="0" w:space="0" w:color="auto"/>
        <w:bottom w:val="none" w:sz="0" w:space="0" w:color="auto"/>
        <w:right w:val="none" w:sz="0" w:space="0" w:color="auto"/>
      </w:divBdr>
    </w:div>
    <w:div w:id="1641038026">
      <w:bodyDiv w:val="1"/>
      <w:marLeft w:val="0"/>
      <w:marRight w:val="0"/>
      <w:marTop w:val="0"/>
      <w:marBottom w:val="0"/>
      <w:divBdr>
        <w:top w:val="none" w:sz="0" w:space="0" w:color="auto"/>
        <w:left w:val="none" w:sz="0" w:space="0" w:color="auto"/>
        <w:bottom w:val="none" w:sz="0" w:space="0" w:color="auto"/>
        <w:right w:val="none" w:sz="0" w:space="0" w:color="auto"/>
      </w:divBdr>
    </w:div>
    <w:div w:id="1641184513">
      <w:bodyDiv w:val="1"/>
      <w:marLeft w:val="0"/>
      <w:marRight w:val="0"/>
      <w:marTop w:val="0"/>
      <w:marBottom w:val="0"/>
      <w:divBdr>
        <w:top w:val="none" w:sz="0" w:space="0" w:color="auto"/>
        <w:left w:val="none" w:sz="0" w:space="0" w:color="auto"/>
        <w:bottom w:val="none" w:sz="0" w:space="0" w:color="auto"/>
        <w:right w:val="none" w:sz="0" w:space="0" w:color="auto"/>
      </w:divBdr>
    </w:div>
    <w:div w:id="1641302788">
      <w:bodyDiv w:val="1"/>
      <w:marLeft w:val="0"/>
      <w:marRight w:val="0"/>
      <w:marTop w:val="0"/>
      <w:marBottom w:val="0"/>
      <w:divBdr>
        <w:top w:val="none" w:sz="0" w:space="0" w:color="auto"/>
        <w:left w:val="none" w:sz="0" w:space="0" w:color="auto"/>
        <w:bottom w:val="none" w:sz="0" w:space="0" w:color="auto"/>
        <w:right w:val="none" w:sz="0" w:space="0" w:color="auto"/>
      </w:divBdr>
    </w:div>
    <w:div w:id="1641374943">
      <w:bodyDiv w:val="1"/>
      <w:marLeft w:val="0"/>
      <w:marRight w:val="0"/>
      <w:marTop w:val="0"/>
      <w:marBottom w:val="0"/>
      <w:divBdr>
        <w:top w:val="none" w:sz="0" w:space="0" w:color="auto"/>
        <w:left w:val="none" w:sz="0" w:space="0" w:color="auto"/>
        <w:bottom w:val="none" w:sz="0" w:space="0" w:color="auto"/>
        <w:right w:val="none" w:sz="0" w:space="0" w:color="auto"/>
      </w:divBdr>
    </w:div>
    <w:div w:id="1641376882">
      <w:bodyDiv w:val="1"/>
      <w:marLeft w:val="0"/>
      <w:marRight w:val="0"/>
      <w:marTop w:val="0"/>
      <w:marBottom w:val="0"/>
      <w:divBdr>
        <w:top w:val="none" w:sz="0" w:space="0" w:color="auto"/>
        <w:left w:val="none" w:sz="0" w:space="0" w:color="auto"/>
        <w:bottom w:val="none" w:sz="0" w:space="0" w:color="auto"/>
        <w:right w:val="none" w:sz="0" w:space="0" w:color="auto"/>
      </w:divBdr>
    </w:div>
    <w:div w:id="1641420043">
      <w:bodyDiv w:val="1"/>
      <w:marLeft w:val="0"/>
      <w:marRight w:val="0"/>
      <w:marTop w:val="0"/>
      <w:marBottom w:val="0"/>
      <w:divBdr>
        <w:top w:val="none" w:sz="0" w:space="0" w:color="auto"/>
        <w:left w:val="none" w:sz="0" w:space="0" w:color="auto"/>
        <w:bottom w:val="none" w:sz="0" w:space="0" w:color="auto"/>
        <w:right w:val="none" w:sz="0" w:space="0" w:color="auto"/>
      </w:divBdr>
    </w:div>
    <w:div w:id="1641494579">
      <w:bodyDiv w:val="1"/>
      <w:marLeft w:val="0"/>
      <w:marRight w:val="0"/>
      <w:marTop w:val="0"/>
      <w:marBottom w:val="0"/>
      <w:divBdr>
        <w:top w:val="none" w:sz="0" w:space="0" w:color="auto"/>
        <w:left w:val="none" w:sz="0" w:space="0" w:color="auto"/>
        <w:bottom w:val="none" w:sz="0" w:space="0" w:color="auto"/>
        <w:right w:val="none" w:sz="0" w:space="0" w:color="auto"/>
      </w:divBdr>
    </w:div>
    <w:div w:id="1641568202">
      <w:bodyDiv w:val="1"/>
      <w:marLeft w:val="0"/>
      <w:marRight w:val="0"/>
      <w:marTop w:val="0"/>
      <w:marBottom w:val="0"/>
      <w:divBdr>
        <w:top w:val="none" w:sz="0" w:space="0" w:color="auto"/>
        <w:left w:val="none" w:sz="0" w:space="0" w:color="auto"/>
        <w:bottom w:val="none" w:sz="0" w:space="0" w:color="auto"/>
        <w:right w:val="none" w:sz="0" w:space="0" w:color="auto"/>
      </w:divBdr>
    </w:div>
    <w:div w:id="1641687699">
      <w:bodyDiv w:val="1"/>
      <w:marLeft w:val="0"/>
      <w:marRight w:val="0"/>
      <w:marTop w:val="0"/>
      <w:marBottom w:val="0"/>
      <w:divBdr>
        <w:top w:val="none" w:sz="0" w:space="0" w:color="auto"/>
        <w:left w:val="none" w:sz="0" w:space="0" w:color="auto"/>
        <w:bottom w:val="none" w:sz="0" w:space="0" w:color="auto"/>
        <w:right w:val="none" w:sz="0" w:space="0" w:color="auto"/>
      </w:divBdr>
    </w:div>
    <w:div w:id="1641761556">
      <w:bodyDiv w:val="1"/>
      <w:marLeft w:val="0"/>
      <w:marRight w:val="0"/>
      <w:marTop w:val="0"/>
      <w:marBottom w:val="0"/>
      <w:divBdr>
        <w:top w:val="none" w:sz="0" w:space="0" w:color="auto"/>
        <w:left w:val="none" w:sz="0" w:space="0" w:color="auto"/>
        <w:bottom w:val="none" w:sz="0" w:space="0" w:color="auto"/>
        <w:right w:val="none" w:sz="0" w:space="0" w:color="auto"/>
      </w:divBdr>
    </w:div>
    <w:div w:id="1641960607">
      <w:bodyDiv w:val="1"/>
      <w:marLeft w:val="0"/>
      <w:marRight w:val="0"/>
      <w:marTop w:val="0"/>
      <w:marBottom w:val="0"/>
      <w:divBdr>
        <w:top w:val="none" w:sz="0" w:space="0" w:color="auto"/>
        <w:left w:val="none" w:sz="0" w:space="0" w:color="auto"/>
        <w:bottom w:val="none" w:sz="0" w:space="0" w:color="auto"/>
        <w:right w:val="none" w:sz="0" w:space="0" w:color="auto"/>
      </w:divBdr>
    </w:div>
    <w:div w:id="1641962723">
      <w:bodyDiv w:val="1"/>
      <w:marLeft w:val="0"/>
      <w:marRight w:val="0"/>
      <w:marTop w:val="0"/>
      <w:marBottom w:val="0"/>
      <w:divBdr>
        <w:top w:val="none" w:sz="0" w:space="0" w:color="auto"/>
        <w:left w:val="none" w:sz="0" w:space="0" w:color="auto"/>
        <w:bottom w:val="none" w:sz="0" w:space="0" w:color="auto"/>
        <w:right w:val="none" w:sz="0" w:space="0" w:color="auto"/>
      </w:divBdr>
    </w:div>
    <w:div w:id="1642033540">
      <w:bodyDiv w:val="1"/>
      <w:marLeft w:val="0"/>
      <w:marRight w:val="0"/>
      <w:marTop w:val="0"/>
      <w:marBottom w:val="0"/>
      <w:divBdr>
        <w:top w:val="none" w:sz="0" w:space="0" w:color="auto"/>
        <w:left w:val="none" w:sz="0" w:space="0" w:color="auto"/>
        <w:bottom w:val="none" w:sz="0" w:space="0" w:color="auto"/>
        <w:right w:val="none" w:sz="0" w:space="0" w:color="auto"/>
      </w:divBdr>
    </w:div>
    <w:div w:id="1642074266">
      <w:bodyDiv w:val="1"/>
      <w:marLeft w:val="0"/>
      <w:marRight w:val="0"/>
      <w:marTop w:val="0"/>
      <w:marBottom w:val="0"/>
      <w:divBdr>
        <w:top w:val="none" w:sz="0" w:space="0" w:color="auto"/>
        <w:left w:val="none" w:sz="0" w:space="0" w:color="auto"/>
        <w:bottom w:val="none" w:sz="0" w:space="0" w:color="auto"/>
        <w:right w:val="none" w:sz="0" w:space="0" w:color="auto"/>
      </w:divBdr>
    </w:div>
    <w:div w:id="1642152089">
      <w:bodyDiv w:val="1"/>
      <w:marLeft w:val="0"/>
      <w:marRight w:val="0"/>
      <w:marTop w:val="0"/>
      <w:marBottom w:val="0"/>
      <w:divBdr>
        <w:top w:val="none" w:sz="0" w:space="0" w:color="auto"/>
        <w:left w:val="none" w:sz="0" w:space="0" w:color="auto"/>
        <w:bottom w:val="none" w:sz="0" w:space="0" w:color="auto"/>
        <w:right w:val="none" w:sz="0" w:space="0" w:color="auto"/>
      </w:divBdr>
    </w:div>
    <w:div w:id="1642231201">
      <w:bodyDiv w:val="1"/>
      <w:marLeft w:val="0"/>
      <w:marRight w:val="0"/>
      <w:marTop w:val="0"/>
      <w:marBottom w:val="0"/>
      <w:divBdr>
        <w:top w:val="none" w:sz="0" w:space="0" w:color="auto"/>
        <w:left w:val="none" w:sz="0" w:space="0" w:color="auto"/>
        <w:bottom w:val="none" w:sz="0" w:space="0" w:color="auto"/>
        <w:right w:val="none" w:sz="0" w:space="0" w:color="auto"/>
      </w:divBdr>
    </w:div>
    <w:div w:id="1642270002">
      <w:bodyDiv w:val="1"/>
      <w:marLeft w:val="0"/>
      <w:marRight w:val="0"/>
      <w:marTop w:val="0"/>
      <w:marBottom w:val="0"/>
      <w:divBdr>
        <w:top w:val="none" w:sz="0" w:space="0" w:color="auto"/>
        <w:left w:val="none" w:sz="0" w:space="0" w:color="auto"/>
        <w:bottom w:val="none" w:sz="0" w:space="0" w:color="auto"/>
        <w:right w:val="none" w:sz="0" w:space="0" w:color="auto"/>
      </w:divBdr>
    </w:div>
    <w:div w:id="1642342748">
      <w:bodyDiv w:val="1"/>
      <w:marLeft w:val="0"/>
      <w:marRight w:val="0"/>
      <w:marTop w:val="0"/>
      <w:marBottom w:val="0"/>
      <w:divBdr>
        <w:top w:val="none" w:sz="0" w:space="0" w:color="auto"/>
        <w:left w:val="none" w:sz="0" w:space="0" w:color="auto"/>
        <w:bottom w:val="none" w:sz="0" w:space="0" w:color="auto"/>
        <w:right w:val="none" w:sz="0" w:space="0" w:color="auto"/>
      </w:divBdr>
    </w:div>
    <w:div w:id="1642542937">
      <w:bodyDiv w:val="1"/>
      <w:marLeft w:val="0"/>
      <w:marRight w:val="0"/>
      <w:marTop w:val="0"/>
      <w:marBottom w:val="0"/>
      <w:divBdr>
        <w:top w:val="none" w:sz="0" w:space="0" w:color="auto"/>
        <w:left w:val="none" w:sz="0" w:space="0" w:color="auto"/>
        <w:bottom w:val="none" w:sz="0" w:space="0" w:color="auto"/>
        <w:right w:val="none" w:sz="0" w:space="0" w:color="auto"/>
      </w:divBdr>
    </w:div>
    <w:div w:id="1642612157">
      <w:bodyDiv w:val="1"/>
      <w:marLeft w:val="0"/>
      <w:marRight w:val="0"/>
      <w:marTop w:val="0"/>
      <w:marBottom w:val="0"/>
      <w:divBdr>
        <w:top w:val="none" w:sz="0" w:space="0" w:color="auto"/>
        <w:left w:val="none" w:sz="0" w:space="0" w:color="auto"/>
        <w:bottom w:val="none" w:sz="0" w:space="0" w:color="auto"/>
        <w:right w:val="none" w:sz="0" w:space="0" w:color="auto"/>
      </w:divBdr>
    </w:div>
    <w:div w:id="1643003047">
      <w:bodyDiv w:val="1"/>
      <w:marLeft w:val="0"/>
      <w:marRight w:val="0"/>
      <w:marTop w:val="0"/>
      <w:marBottom w:val="0"/>
      <w:divBdr>
        <w:top w:val="none" w:sz="0" w:space="0" w:color="auto"/>
        <w:left w:val="none" w:sz="0" w:space="0" w:color="auto"/>
        <w:bottom w:val="none" w:sz="0" w:space="0" w:color="auto"/>
        <w:right w:val="none" w:sz="0" w:space="0" w:color="auto"/>
      </w:divBdr>
    </w:div>
    <w:div w:id="1643076665">
      <w:bodyDiv w:val="1"/>
      <w:marLeft w:val="0"/>
      <w:marRight w:val="0"/>
      <w:marTop w:val="0"/>
      <w:marBottom w:val="0"/>
      <w:divBdr>
        <w:top w:val="none" w:sz="0" w:space="0" w:color="auto"/>
        <w:left w:val="none" w:sz="0" w:space="0" w:color="auto"/>
        <w:bottom w:val="none" w:sz="0" w:space="0" w:color="auto"/>
        <w:right w:val="none" w:sz="0" w:space="0" w:color="auto"/>
      </w:divBdr>
    </w:div>
    <w:div w:id="1643079135">
      <w:bodyDiv w:val="1"/>
      <w:marLeft w:val="0"/>
      <w:marRight w:val="0"/>
      <w:marTop w:val="0"/>
      <w:marBottom w:val="0"/>
      <w:divBdr>
        <w:top w:val="none" w:sz="0" w:space="0" w:color="auto"/>
        <w:left w:val="none" w:sz="0" w:space="0" w:color="auto"/>
        <w:bottom w:val="none" w:sz="0" w:space="0" w:color="auto"/>
        <w:right w:val="none" w:sz="0" w:space="0" w:color="auto"/>
      </w:divBdr>
    </w:div>
    <w:div w:id="1643460513">
      <w:bodyDiv w:val="1"/>
      <w:marLeft w:val="0"/>
      <w:marRight w:val="0"/>
      <w:marTop w:val="0"/>
      <w:marBottom w:val="0"/>
      <w:divBdr>
        <w:top w:val="none" w:sz="0" w:space="0" w:color="auto"/>
        <w:left w:val="none" w:sz="0" w:space="0" w:color="auto"/>
        <w:bottom w:val="none" w:sz="0" w:space="0" w:color="auto"/>
        <w:right w:val="none" w:sz="0" w:space="0" w:color="auto"/>
      </w:divBdr>
    </w:div>
    <w:div w:id="1643653013">
      <w:bodyDiv w:val="1"/>
      <w:marLeft w:val="0"/>
      <w:marRight w:val="0"/>
      <w:marTop w:val="0"/>
      <w:marBottom w:val="0"/>
      <w:divBdr>
        <w:top w:val="none" w:sz="0" w:space="0" w:color="auto"/>
        <w:left w:val="none" w:sz="0" w:space="0" w:color="auto"/>
        <w:bottom w:val="none" w:sz="0" w:space="0" w:color="auto"/>
        <w:right w:val="none" w:sz="0" w:space="0" w:color="auto"/>
      </w:divBdr>
    </w:div>
    <w:div w:id="1643656609">
      <w:bodyDiv w:val="1"/>
      <w:marLeft w:val="0"/>
      <w:marRight w:val="0"/>
      <w:marTop w:val="0"/>
      <w:marBottom w:val="0"/>
      <w:divBdr>
        <w:top w:val="none" w:sz="0" w:space="0" w:color="auto"/>
        <w:left w:val="none" w:sz="0" w:space="0" w:color="auto"/>
        <w:bottom w:val="none" w:sz="0" w:space="0" w:color="auto"/>
        <w:right w:val="none" w:sz="0" w:space="0" w:color="auto"/>
      </w:divBdr>
    </w:div>
    <w:div w:id="1643734471">
      <w:bodyDiv w:val="1"/>
      <w:marLeft w:val="0"/>
      <w:marRight w:val="0"/>
      <w:marTop w:val="0"/>
      <w:marBottom w:val="0"/>
      <w:divBdr>
        <w:top w:val="none" w:sz="0" w:space="0" w:color="auto"/>
        <w:left w:val="none" w:sz="0" w:space="0" w:color="auto"/>
        <w:bottom w:val="none" w:sz="0" w:space="0" w:color="auto"/>
        <w:right w:val="none" w:sz="0" w:space="0" w:color="auto"/>
      </w:divBdr>
    </w:div>
    <w:div w:id="1644115227">
      <w:bodyDiv w:val="1"/>
      <w:marLeft w:val="0"/>
      <w:marRight w:val="0"/>
      <w:marTop w:val="0"/>
      <w:marBottom w:val="0"/>
      <w:divBdr>
        <w:top w:val="none" w:sz="0" w:space="0" w:color="auto"/>
        <w:left w:val="none" w:sz="0" w:space="0" w:color="auto"/>
        <w:bottom w:val="none" w:sz="0" w:space="0" w:color="auto"/>
        <w:right w:val="none" w:sz="0" w:space="0" w:color="auto"/>
      </w:divBdr>
    </w:div>
    <w:div w:id="1644650709">
      <w:bodyDiv w:val="1"/>
      <w:marLeft w:val="0"/>
      <w:marRight w:val="0"/>
      <w:marTop w:val="0"/>
      <w:marBottom w:val="0"/>
      <w:divBdr>
        <w:top w:val="none" w:sz="0" w:space="0" w:color="auto"/>
        <w:left w:val="none" w:sz="0" w:space="0" w:color="auto"/>
        <w:bottom w:val="none" w:sz="0" w:space="0" w:color="auto"/>
        <w:right w:val="none" w:sz="0" w:space="0" w:color="auto"/>
      </w:divBdr>
    </w:div>
    <w:div w:id="1644698831">
      <w:bodyDiv w:val="1"/>
      <w:marLeft w:val="0"/>
      <w:marRight w:val="0"/>
      <w:marTop w:val="0"/>
      <w:marBottom w:val="0"/>
      <w:divBdr>
        <w:top w:val="none" w:sz="0" w:space="0" w:color="auto"/>
        <w:left w:val="none" w:sz="0" w:space="0" w:color="auto"/>
        <w:bottom w:val="none" w:sz="0" w:space="0" w:color="auto"/>
        <w:right w:val="none" w:sz="0" w:space="0" w:color="auto"/>
      </w:divBdr>
    </w:div>
    <w:div w:id="1645040774">
      <w:bodyDiv w:val="1"/>
      <w:marLeft w:val="0"/>
      <w:marRight w:val="0"/>
      <w:marTop w:val="0"/>
      <w:marBottom w:val="0"/>
      <w:divBdr>
        <w:top w:val="none" w:sz="0" w:space="0" w:color="auto"/>
        <w:left w:val="none" w:sz="0" w:space="0" w:color="auto"/>
        <w:bottom w:val="none" w:sz="0" w:space="0" w:color="auto"/>
        <w:right w:val="none" w:sz="0" w:space="0" w:color="auto"/>
      </w:divBdr>
    </w:div>
    <w:div w:id="1645046285">
      <w:bodyDiv w:val="1"/>
      <w:marLeft w:val="0"/>
      <w:marRight w:val="0"/>
      <w:marTop w:val="0"/>
      <w:marBottom w:val="0"/>
      <w:divBdr>
        <w:top w:val="none" w:sz="0" w:space="0" w:color="auto"/>
        <w:left w:val="none" w:sz="0" w:space="0" w:color="auto"/>
        <w:bottom w:val="none" w:sz="0" w:space="0" w:color="auto"/>
        <w:right w:val="none" w:sz="0" w:space="0" w:color="auto"/>
      </w:divBdr>
    </w:div>
    <w:div w:id="1645161419">
      <w:bodyDiv w:val="1"/>
      <w:marLeft w:val="0"/>
      <w:marRight w:val="0"/>
      <w:marTop w:val="0"/>
      <w:marBottom w:val="0"/>
      <w:divBdr>
        <w:top w:val="none" w:sz="0" w:space="0" w:color="auto"/>
        <w:left w:val="none" w:sz="0" w:space="0" w:color="auto"/>
        <w:bottom w:val="none" w:sz="0" w:space="0" w:color="auto"/>
        <w:right w:val="none" w:sz="0" w:space="0" w:color="auto"/>
      </w:divBdr>
    </w:div>
    <w:div w:id="1645426569">
      <w:bodyDiv w:val="1"/>
      <w:marLeft w:val="0"/>
      <w:marRight w:val="0"/>
      <w:marTop w:val="0"/>
      <w:marBottom w:val="0"/>
      <w:divBdr>
        <w:top w:val="none" w:sz="0" w:space="0" w:color="auto"/>
        <w:left w:val="none" w:sz="0" w:space="0" w:color="auto"/>
        <w:bottom w:val="none" w:sz="0" w:space="0" w:color="auto"/>
        <w:right w:val="none" w:sz="0" w:space="0" w:color="auto"/>
      </w:divBdr>
    </w:div>
    <w:div w:id="1645503456">
      <w:bodyDiv w:val="1"/>
      <w:marLeft w:val="0"/>
      <w:marRight w:val="0"/>
      <w:marTop w:val="0"/>
      <w:marBottom w:val="0"/>
      <w:divBdr>
        <w:top w:val="none" w:sz="0" w:space="0" w:color="auto"/>
        <w:left w:val="none" w:sz="0" w:space="0" w:color="auto"/>
        <w:bottom w:val="none" w:sz="0" w:space="0" w:color="auto"/>
        <w:right w:val="none" w:sz="0" w:space="0" w:color="auto"/>
      </w:divBdr>
    </w:div>
    <w:div w:id="1645693612">
      <w:bodyDiv w:val="1"/>
      <w:marLeft w:val="0"/>
      <w:marRight w:val="0"/>
      <w:marTop w:val="0"/>
      <w:marBottom w:val="0"/>
      <w:divBdr>
        <w:top w:val="none" w:sz="0" w:space="0" w:color="auto"/>
        <w:left w:val="none" w:sz="0" w:space="0" w:color="auto"/>
        <w:bottom w:val="none" w:sz="0" w:space="0" w:color="auto"/>
        <w:right w:val="none" w:sz="0" w:space="0" w:color="auto"/>
      </w:divBdr>
    </w:div>
    <w:div w:id="1645742290">
      <w:bodyDiv w:val="1"/>
      <w:marLeft w:val="0"/>
      <w:marRight w:val="0"/>
      <w:marTop w:val="0"/>
      <w:marBottom w:val="0"/>
      <w:divBdr>
        <w:top w:val="none" w:sz="0" w:space="0" w:color="auto"/>
        <w:left w:val="none" w:sz="0" w:space="0" w:color="auto"/>
        <w:bottom w:val="none" w:sz="0" w:space="0" w:color="auto"/>
        <w:right w:val="none" w:sz="0" w:space="0" w:color="auto"/>
      </w:divBdr>
    </w:div>
    <w:div w:id="1645890554">
      <w:bodyDiv w:val="1"/>
      <w:marLeft w:val="0"/>
      <w:marRight w:val="0"/>
      <w:marTop w:val="0"/>
      <w:marBottom w:val="0"/>
      <w:divBdr>
        <w:top w:val="none" w:sz="0" w:space="0" w:color="auto"/>
        <w:left w:val="none" w:sz="0" w:space="0" w:color="auto"/>
        <w:bottom w:val="none" w:sz="0" w:space="0" w:color="auto"/>
        <w:right w:val="none" w:sz="0" w:space="0" w:color="auto"/>
      </w:divBdr>
    </w:div>
    <w:div w:id="1646006222">
      <w:bodyDiv w:val="1"/>
      <w:marLeft w:val="0"/>
      <w:marRight w:val="0"/>
      <w:marTop w:val="0"/>
      <w:marBottom w:val="0"/>
      <w:divBdr>
        <w:top w:val="none" w:sz="0" w:space="0" w:color="auto"/>
        <w:left w:val="none" w:sz="0" w:space="0" w:color="auto"/>
        <w:bottom w:val="none" w:sz="0" w:space="0" w:color="auto"/>
        <w:right w:val="none" w:sz="0" w:space="0" w:color="auto"/>
      </w:divBdr>
    </w:div>
    <w:div w:id="1646206333">
      <w:bodyDiv w:val="1"/>
      <w:marLeft w:val="0"/>
      <w:marRight w:val="0"/>
      <w:marTop w:val="0"/>
      <w:marBottom w:val="0"/>
      <w:divBdr>
        <w:top w:val="none" w:sz="0" w:space="0" w:color="auto"/>
        <w:left w:val="none" w:sz="0" w:space="0" w:color="auto"/>
        <w:bottom w:val="none" w:sz="0" w:space="0" w:color="auto"/>
        <w:right w:val="none" w:sz="0" w:space="0" w:color="auto"/>
      </w:divBdr>
    </w:div>
    <w:div w:id="1646277774">
      <w:bodyDiv w:val="1"/>
      <w:marLeft w:val="0"/>
      <w:marRight w:val="0"/>
      <w:marTop w:val="0"/>
      <w:marBottom w:val="0"/>
      <w:divBdr>
        <w:top w:val="none" w:sz="0" w:space="0" w:color="auto"/>
        <w:left w:val="none" w:sz="0" w:space="0" w:color="auto"/>
        <w:bottom w:val="none" w:sz="0" w:space="0" w:color="auto"/>
        <w:right w:val="none" w:sz="0" w:space="0" w:color="auto"/>
      </w:divBdr>
    </w:div>
    <w:div w:id="1646658673">
      <w:bodyDiv w:val="1"/>
      <w:marLeft w:val="0"/>
      <w:marRight w:val="0"/>
      <w:marTop w:val="0"/>
      <w:marBottom w:val="0"/>
      <w:divBdr>
        <w:top w:val="none" w:sz="0" w:space="0" w:color="auto"/>
        <w:left w:val="none" w:sz="0" w:space="0" w:color="auto"/>
        <w:bottom w:val="none" w:sz="0" w:space="0" w:color="auto"/>
        <w:right w:val="none" w:sz="0" w:space="0" w:color="auto"/>
      </w:divBdr>
    </w:div>
    <w:div w:id="1646810359">
      <w:bodyDiv w:val="1"/>
      <w:marLeft w:val="0"/>
      <w:marRight w:val="0"/>
      <w:marTop w:val="0"/>
      <w:marBottom w:val="0"/>
      <w:divBdr>
        <w:top w:val="none" w:sz="0" w:space="0" w:color="auto"/>
        <w:left w:val="none" w:sz="0" w:space="0" w:color="auto"/>
        <w:bottom w:val="none" w:sz="0" w:space="0" w:color="auto"/>
        <w:right w:val="none" w:sz="0" w:space="0" w:color="auto"/>
      </w:divBdr>
    </w:div>
    <w:div w:id="1647123071">
      <w:bodyDiv w:val="1"/>
      <w:marLeft w:val="0"/>
      <w:marRight w:val="0"/>
      <w:marTop w:val="0"/>
      <w:marBottom w:val="0"/>
      <w:divBdr>
        <w:top w:val="none" w:sz="0" w:space="0" w:color="auto"/>
        <w:left w:val="none" w:sz="0" w:space="0" w:color="auto"/>
        <w:bottom w:val="none" w:sz="0" w:space="0" w:color="auto"/>
        <w:right w:val="none" w:sz="0" w:space="0" w:color="auto"/>
      </w:divBdr>
    </w:div>
    <w:div w:id="1647275579">
      <w:bodyDiv w:val="1"/>
      <w:marLeft w:val="0"/>
      <w:marRight w:val="0"/>
      <w:marTop w:val="0"/>
      <w:marBottom w:val="0"/>
      <w:divBdr>
        <w:top w:val="none" w:sz="0" w:space="0" w:color="auto"/>
        <w:left w:val="none" w:sz="0" w:space="0" w:color="auto"/>
        <w:bottom w:val="none" w:sz="0" w:space="0" w:color="auto"/>
        <w:right w:val="none" w:sz="0" w:space="0" w:color="auto"/>
      </w:divBdr>
    </w:div>
    <w:div w:id="1647470124">
      <w:bodyDiv w:val="1"/>
      <w:marLeft w:val="0"/>
      <w:marRight w:val="0"/>
      <w:marTop w:val="0"/>
      <w:marBottom w:val="0"/>
      <w:divBdr>
        <w:top w:val="none" w:sz="0" w:space="0" w:color="auto"/>
        <w:left w:val="none" w:sz="0" w:space="0" w:color="auto"/>
        <w:bottom w:val="none" w:sz="0" w:space="0" w:color="auto"/>
        <w:right w:val="none" w:sz="0" w:space="0" w:color="auto"/>
      </w:divBdr>
    </w:div>
    <w:div w:id="1647470608">
      <w:bodyDiv w:val="1"/>
      <w:marLeft w:val="0"/>
      <w:marRight w:val="0"/>
      <w:marTop w:val="0"/>
      <w:marBottom w:val="0"/>
      <w:divBdr>
        <w:top w:val="none" w:sz="0" w:space="0" w:color="auto"/>
        <w:left w:val="none" w:sz="0" w:space="0" w:color="auto"/>
        <w:bottom w:val="none" w:sz="0" w:space="0" w:color="auto"/>
        <w:right w:val="none" w:sz="0" w:space="0" w:color="auto"/>
      </w:divBdr>
    </w:div>
    <w:div w:id="1647663224">
      <w:bodyDiv w:val="1"/>
      <w:marLeft w:val="0"/>
      <w:marRight w:val="0"/>
      <w:marTop w:val="0"/>
      <w:marBottom w:val="0"/>
      <w:divBdr>
        <w:top w:val="none" w:sz="0" w:space="0" w:color="auto"/>
        <w:left w:val="none" w:sz="0" w:space="0" w:color="auto"/>
        <w:bottom w:val="none" w:sz="0" w:space="0" w:color="auto"/>
        <w:right w:val="none" w:sz="0" w:space="0" w:color="auto"/>
      </w:divBdr>
    </w:div>
    <w:div w:id="1647737562">
      <w:bodyDiv w:val="1"/>
      <w:marLeft w:val="0"/>
      <w:marRight w:val="0"/>
      <w:marTop w:val="0"/>
      <w:marBottom w:val="0"/>
      <w:divBdr>
        <w:top w:val="none" w:sz="0" w:space="0" w:color="auto"/>
        <w:left w:val="none" w:sz="0" w:space="0" w:color="auto"/>
        <w:bottom w:val="none" w:sz="0" w:space="0" w:color="auto"/>
        <w:right w:val="none" w:sz="0" w:space="0" w:color="auto"/>
      </w:divBdr>
    </w:div>
    <w:div w:id="1647778390">
      <w:bodyDiv w:val="1"/>
      <w:marLeft w:val="0"/>
      <w:marRight w:val="0"/>
      <w:marTop w:val="0"/>
      <w:marBottom w:val="0"/>
      <w:divBdr>
        <w:top w:val="none" w:sz="0" w:space="0" w:color="auto"/>
        <w:left w:val="none" w:sz="0" w:space="0" w:color="auto"/>
        <w:bottom w:val="none" w:sz="0" w:space="0" w:color="auto"/>
        <w:right w:val="none" w:sz="0" w:space="0" w:color="auto"/>
      </w:divBdr>
    </w:div>
    <w:div w:id="1647854969">
      <w:bodyDiv w:val="1"/>
      <w:marLeft w:val="0"/>
      <w:marRight w:val="0"/>
      <w:marTop w:val="0"/>
      <w:marBottom w:val="0"/>
      <w:divBdr>
        <w:top w:val="none" w:sz="0" w:space="0" w:color="auto"/>
        <w:left w:val="none" w:sz="0" w:space="0" w:color="auto"/>
        <w:bottom w:val="none" w:sz="0" w:space="0" w:color="auto"/>
        <w:right w:val="none" w:sz="0" w:space="0" w:color="auto"/>
      </w:divBdr>
    </w:div>
    <w:div w:id="1648390367">
      <w:bodyDiv w:val="1"/>
      <w:marLeft w:val="0"/>
      <w:marRight w:val="0"/>
      <w:marTop w:val="0"/>
      <w:marBottom w:val="0"/>
      <w:divBdr>
        <w:top w:val="none" w:sz="0" w:space="0" w:color="auto"/>
        <w:left w:val="none" w:sz="0" w:space="0" w:color="auto"/>
        <w:bottom w:val="none" w:sz="0" w:space="0" w:color="auto"/>
        <w:right w:val="none" w:sz="0" w:space="0" w:color="auto"/>
      </w:divBdr>
    </w:div>
    <w:div w:id="1648701313">
      <w:bodyDiv w:val="1"/>
      <w:marLeft w:val="0"/>
      <w:marRight w:val="0"/>
      <w:marTop w:val="0"/>
      <w:marBottom w:val="0"/>
      <w:divBdr>
        <w:top w:val="none" w:sz="0" w:space="0" w:color="auto"/>
        <w:left w:val="none" w:sz="0" w:space="0" w:color="auto"/>
        <w:bottom w:val="none" w:sz="0" w:space="0" w:color="auto"/>
        <w:right w:val="none" w:sz="0" w:space="0" w:color="auto"/>
      </w:divBdr>
    </w:div>
    <w:div w:id="1648706388">
      <w:bodyDiv w:val="1"/>
      <w:marLeft w:val="0"/>
      <w:marRight w:val="0"/>
      <w:marTop w:val="0"/>
      <w:marBottom w:val="0"/>
      <w:divBdr>
        <w:top w:val="none" w:sz="0" w:space="0" w:color="auto"/>
        <w:left w:val="none" w:sz="0" w:space="0" w:color="auto"/>
        <w:bottom w:val="none" w:sz="0" w:space="0" w:color="auto"/>
        <w:right w:val="none" w:sz="0" w:space="0" w:color="auto"/>
      </w:divBdr>
    </w:div>
    <w:div w:id="1648709446">
      <w:bodyDiv w:val="1"/>
      <w:marLeft w:val="0"/>
      <w:marRight w:val="0"/>
      <w:marTop w:val="0"/>
      <w:marBottom w:val="0"/>
      <w:divBdr>
        <w:top w:val="none" w:sz="0" w:space="0" w:color="auto"/>
        <w:left w:val="none" w:sz="0" w:space="0" w:color="auto"/>
        <w:bottom w:val="none" w:sz="0" w:space="0" w:color="auto"/>
        <w:right w:val="none" w:sz="0" w:space="0" w:color="auto"/>
      </w:divBdr>
    </w:div>
    <w:div w:id="1648896565">
      <w:bodyDiv w:val="1"/>
      <w:marLeft w:val="0"/>
      <w:marRight w:val="0"/>
      <w:marTop w:val="0"/>
      <w:marBottom w:val="0"/>
      <w:divBdr>
        <w:top w:val="none" w:sz="0" w:space="0" w:color="auto"/>
        <w:left w:val="none" w:sz="0" w:space="0" w:color="auto"/>
        <w:bottom w:val="none" w:sz="0" w:space="0" w:color="auto"/>
        <w:right w:val="none" w:sz="0" w:space="0" w:color="auto"/>
      </w:divBdr>
    </w:div>
    <w:div w:id="1648897924">
      <w:bodyDiv w:val="1"/>
      <w:marLeft w:val="0"/>
      <w:marRight w:val="0"/>
      <w:marTop w:val="0"/>
      <w:marBottom w:val="0"/>
      <w:divBdr>
        <w:top w:val="none" w:sz="0" w:space="0" w:color="auto"/>
        <w:left w:val="none" w:sz="0" w:space="0" w:color="auto"/>
        <w:bottom w:val="none" w:sz="0" w:space="0" w:color="auto"/>
        <w:right w:val="none" w:sz="0" w:space="0" w:color="auto"/>
      </w:divBdr>
    </w:div>
    <w:div w:id="1648902094">
      <w:bodyDiv w:val="1"/>
      <w:marLeft w:val="0"/>
      <w:marRight w:val="0"/>
      <w:marTop w:val="0"/>
      <w:marBottom w:val="0"/>
      <w:divBdr>
        <w:top w:val="none" w:sz="0" w:space="0" w:color="auto"/>
        <w:left w:val="none" w:sz="0" w:space="0" w:color="auto"/>
        <w:bottom w:val="none" w:sz="0" w:space="0" w:color="auto"/>
        <w:right w:val="none" w:sz="0" w:space="0" w:color="auto"/>
      </w:divBdr>
    </w:div>
    <w:div w:id="1649045756">
      <w:bodyDiv w:val="1"/>
      <w:marLeft w:val="0"/>
      <w:marRight w:val="0"/>
      <w:marTop w:val="0"/>
      <w:marBottom w:val="0"/>
      <w:divBdr>
        <w:top w:val="none" w:sz="0" w:space="0" w:color="auto"/>
        <w:left w:val="none" w:sz="0" w:space="0" w:color="auto"/>
        <w:bottom w:val="none" w:sz="0" w:space="0" w:color="auto"/>
        <w:right w:val="none" w:sz="0" w:space="0" w:color="auto"/>
      </w:divBdr>
    </w:div>
    <w:div w:id="1649507806">
      <w:bodyDiv w:val="1"/>
      <w:marLeft w:val="0"/>
      <w:marRight w:val="0"/>
      <w:marTop w:val="0"/>
      <w:marBottom w:val="0"/>
      <w:divBdr>
        <w:top w:val="none" w:sz="0" w:space="0" w:color="auto"/>
        <w:left w:val="none" w:sz="0" w:space="0" w:color="auto"/>
        <w:bottom w:val="none" w:sz="0" w:space="0" w:color="auto"/>
        <w:right w:val="none" w:sz="0" w:space="0" w:color="auto"/>
      </w:divBdr>
    </w:div>
    <w:div w:id="1649825003">
      <w:bodyDiv w:val="1"/>
      <w:marLeft w:val="0"/>
      <w:marRight w:val="0"/>
      <w:marTop w:val="0"/>
      <w:marBottom w:val="0"/>
      <w:divBdr>
        <w:top w:val="none" w:sz="0" w:space="0" w:color="auto"/>
        <w:left w:val="none" w:sz="0" w:space="0" w:color="auto"/>
        <w:bottom w:val="none" w:sz="0" w:space="0" w:color="auto"/>
        <w:right w:val="none" w:sz="0" w:space="0" w:color="auto"/>
      </w:divBdr>
    </w:div>
    <w:div w:id="1650136350">
      <w:bodyDiv w:val="1"/>
      <w:marLeft w:val="0"/>
      <w:marRight w:val="0"/>
      <w:marTop w:val="0"/>
      <w:marBottom w:val="0"/>
      <w:divBdr>
        <w:top w:val="none" w:sz="0" w:space="0" w:color="auto"/>
        <w:left w:val="none" w:sz="0" w:space="0" w:color="auto"/>
        <w:bottom w:val="none" w:sz="0" w:space="0" w:color="auto"/>
        <w:right w:val="none" w:sz="0" w:space="0" w:color="auto"/>
      </w:divBdr>
    </w:div>
    <w:div w:id="1650401615">
      <w:bodyDiv w:val="1"/>
      <w:marLeft w:val="0"/>
      <w:marRight w:val="0"/>
      <w:marTop w:val="0"/>
      <w:marBottom w:val="0"/>
      <w:divBdr>
        <w:top w:val="none" w:sz="0" w:space="0" w:color="auto"/>
        <w:left w:val="none" w:sz="0" w:space="0" w:color="auto"/>
        <w:bottom w:val="none" w:sz="0" w:space="0" w:color="auto"/>
        <w:right w:val="none" w:sz="0" w:space="0" w:color="auto"/>
      </w:divBdr>
    </w:div>
    <w:div w:id="1650402760">
      <w:bodyDiv w:val="1"/>
      <w:marLeft w:val="0"/>
      <w:marRight w:val="0"/>
      <w:marTop w:val="0"/>
      <w:marBottom w:val="0"/>
      <w:divBdr>
        <w:top w:val="none" w:sz="0" w:space="0" w:color="auto"/>
        <w:left w:val="none" w:sz="0" w:space="0" w:color="auto"/>
        <w:bottom w:val="none" w:sz="0" w:space="0" w:color="auto"/>
        <w:right w:val="none" w:sz="0" w:space="0" w:color="auto"/>
      </w:divBdr>
    </w:div>
    <w:div w:id="1650406298">
      <w:bodyDiv w:val="1"/>
      <w:marLeft w:val="0"/>
      <w:marRight w:val="0"/>
      <w:marTop w:val="0"/>
      <w:marBottom w:val="0"/>
      <w:divBdr>
        <w:top w:val="none" w:sz="0" w:space="0" w:color="auto"/>
        <w:left w:val="none" w:sz="0" w:space="0" w:color="auto"/>
        <w:bottom w:val="none" w:sz="0" w:space="0" w:color="auto"/>
        <w:right w:val="none" w:sz="0" w:space="0" w:color="auto"/>
      </w:divBdr>
    </w:div>
    <w:div w:id="1650406333">
      <w:bodyDiv w:val="1"/>
      <w:marLeft w:val="0"/>
      <w:marRight w:val="0"/>
      <w:marTop w:val="0"/>
      <w:marBottom w:val="0"/>
      <w:divBdr>
        <w:top w:val="none" w:sz="0" w:space="0" w:color="auto"/>
        <w:left w:val="none" w:sz="0" w:space="0" w:color="auto"/>
        <w:bottom w:val="none" w:sz="0" w:space="0" w:color="auto"/>
        <w:right w:val="none" w:sz="0" w:space="0" w:color="auto"/>
      </w:divBdr>
    </w:div>
    <w:div w:id="1650594360">
      <w:bodyDiv w:val="1"/>
      <w:marLeft w:val="0"/>
      <w:marRight w:val="0"/>
      <w:marTop w:val="0"/>
      <w:marBottom w:val="0"/>
      <w:divBdr>
        <w:top w:val="none" w:sz="0" w:space="0" w:color="auto"/>
        <w:left w:val="none" w:sz="0" w:space="0" w:color="auto"/>
        <w:bottom w:val="none" w:sz="0" w:space="0" w:color="auto"/>
        <w:right w:val="none" w:sz="0" w:space="0" w:color="auto"/>
      </w:divBdr>
    </w:div>
    <w:div w:id="1650861084">
      <w:bodyDiv w:val="1"/>
      <w:marLeft w:val="0"/>
      <w:marRight w:val="0"/>
      <w:marTop w:val="0"/>
      <w:marBottom w:val="0"/>
      <w:divBdr>
        <w:top w:val="none" w:sz="0" w:space="0" w:color="auto"/>
        <w:left w:val="none" w:sz="0" w:space="0" w:color="auto"/>
        <w:bottom w:val="none" w:sz="0" w:space="0" w:color="auto"/>
        <w:right w:val="none" w:sz="0" w:space="0" w:color="auto"/>
      </w:divBdr>
    </w:div>
    <w:div w:id="1650868177">
      <w:bodyDiv w:val="1"/>
      <w:marLeft w:val="0"/>
      <w:marRight w:val="0"/>
      <w:marTop w:val="0"/>
      <w:marBottom w:val="0"/>
      <w:divBdr>
        <w:top w:val="none" w:sz="0" w:space="0" w:color="auto"/>
        <w:left w:val="none" w:sz="0" w:space="0" w:color="auto"/>
        <w:bottom w:val="none" w:sz="0" w:space="0" w:color="auto"/>
        <w:right w:val="none" w:sz="0" w:space="0" w:color="auto"/>
      </w:divBdr>
    </w:div>
    <w:div w:id="1651248993">
      <w:bodyDiv w:val="1"/>
      <w:marLeft w:val="0"/>
      <w:marRight w:val="0"/>
      <w:marTop w:val="0"/>
      <w:marBottom w:val="0"/>
      <w:divBdr>
        <w:top w:val="none" w:sz="0" w:space="0" w:color="auto"/>
        <w:left w:val="none" w:sz="0" w:space="0" w:color="auto"/>
        <w:bottom w:val="none" w:sz="0" w:space="0" w:color="auto"/>
        <w:right w:val="none" w:sz="0" w:space="0" w:color="auto"/>
      </w:divBdr>
    </w:div>
    <w:div w:id="1651517395">
      <w:bodyDiv w:val="1"/>
      <w:marLeft w:val="0"/>
      <w:marRight w:val="0"/>
      <w:marTop w:val="0"/>
      <w:marBottom w:val="0"/>
      <w:divBdr>
        <w:top w:val="none" w:sz="0" w:space="0" w:color="auto"/>
        <w:left w:val="none" w:sz="0" w:space="0" w:color="auto"/>
        <w:bottom w:val="none" w:sz="0" w:space="0" w:color="auto"/>
        <w:right w:val="none" w:sz="0" w:space="0" w:color="auto"/>
      </w:divBdr>
    </w:div>
    <w:div w:id="1651669558">
      <w:bodyDiv w:val="1"/>
      <w:marLeft w:val="0"/>
      <w:marRight w:val="0"/>
      <w:marTop w:val="0"/>
      <w:marBottom w:val="0"/>
      <w:divBdr>
        <w:top w:val="none" w:sz="0" w:space="0" w:color="auto"/>
        <w:left w:val="none" w:sz="0" w:space="0" w:color="auto"/>
        <w:bottom w:val="none" w:sz="0" w:space="0" w:color="auto"/>
        <w:right w:val="none" w:sz="0" w:space="0" w:color="auto"/>
      </w:divBdr>
    </w:div>
    <w:div w:id="1651858817">
      <w:bodyDiv w:val="1"/>
      <w:marLeft w:val="0"/>
      <w:marRight w:val="0"/>
      <w:marTop w:val="0"/>
      <w:marBottom w:val="0"/>
      <w:divBdr>
        <w:top w:val="none" w:sz="0" w:space="0" w:color="auto"/>
        <w:left w:val="none" w:sz="0" w:space="0" w:color="auto"/>
        <w:bottom w:val="none" w:sz="0" w:space="0" w:color="auto"/>
        <w:right w:val="none" w:sz="0" w:space="0" w:color="auto"/>
      </w:divBdr>
    </w:div>
    <w:div w:id="1652174455">
      <w:bodyDiv w:val="1"/>
      <w:marLeft w:val="0"/>
      <w:marRight w:val="0"/>
      <w:marTop w:val="0"/>
      <w:marBottom w:val="0"/>
      <w:divBdr>
        <w:top w:val="none" w:sz="0" w:space="0" w:color="auto"/>
        <w:left w:val="none" w:sz="0" w:space="0" w:color="auto"/>
        <w:bottom w:val="none" w:sz="0" w:space="0" w:color="auto"/>
        <w:right w:val="none" w:sz="0" w:space="0" w:color="auto"/>
      </w:divBdr>
    </w:div>
    <w:div w:id="1652296426">
      <w:bodyDiv w:val="1"/>
      <w:marLeft w:val="0"/>
      <w:marRight w:val="0"/>
      <w:marTop w:val="0"/>
      <w:marBottom w:val="0"/>
      <w:divBdr>
        <w:top w:val="none" w:sz="0" w:space="0" w:color="auto"/>
        <w:left w:val="none" w:sz="0" w:space="0" w:color="auto"/>
        <w:bottom w:val="none" w:sz="0" w:space="0" w:color="auto"/>
        <w:right w:val="none" w:sz="0" w:space="0" w:color="auto"/>
      </w:divBdr>
    </w:div>
    <w:div w:id="1652364011">
      <w:bodyDiv w:val="1"/>
      <w:marLeft w:val="0"/>
      <w:marRight w:val="0"/>
      <w:marTop w:val="0"/>
      <w:marBottom w:val="0"/>
      <w:divBdr>
        <w:top w:val="none" w:sz="0" w:space="0" w:color="auto"/>
        <w:left w:val="none" w:sz="0" w:space="0" w:color="auto"/>
        <w:bottom w:val="none" w:sz="0" w:space="0" w:color="auto"/>
        <w:right w:val="none" w:sz="0" w:space="0" w:color="auto"/>
      </w:divBdr>
    </w:div>
    <w:div w:id="1652366745">
      <w:bodyDiv w:val="1"/>
      <w:marLeft w:val="0"/>
      <w:marRight w:val="0"/>
      <w:marTop w:val="0"/>
      <w:marBottom w:val="0"/>
      <w:divBdr>
        <w:top w:val="none" w:sz="0" w:space="0" w:color="auto"/>
        <w:left w:val="none" w:sz="0" w:space="0" w:color="auto"/>
        <w:bottom w:val="none" w:sz="0" w:space="0" w:color="auto"/>
        <w:right w:val="none" w:sz="0" w:space="0" w:color="auto"/>
      </w:divBdr>
    </w:div>
    <w:div w:id="1652522079">
      <w:bodyDiv w:val="1"/>
      <w:marLeft w:val="0"/>
      <w:marRight w:val="0"/>
      <w:marTop w:val="0"/>
      <w:marBottom w:val="0"/>
      <w:divBdr>
        <w:top w:val="none" w:sz="0" w:space="0" w:color="auto"/>
        <w:left w:val="none" w:sz="0" w:space="0" w:color="auto"/>
        <w:bottom w:val="none" w:sz="0" w:space="0" w:color="auto"/>
        <w:right w:val="none" w:sz="0" w:space="0" w:color="auto"/>
      </w:divBdr>
    </w:div>
    <w:div w:id="1652711251">
      <w:bodyDiv w:val="1"/>
      <w:marLeft w:val="0"/>
      <w:marRight w:val="0"/>
      <w:marTop w:val="0"/>
      <w:marBottom w:val="0"/>
      <w:divBdr>
        <w:top w:val="none" w:sz="0" w:space="0" w:color="auto"/>
        <w:left w:val="none" w:sz="0" w:space="0" w:color="auto"/>
        <w:bottom w:val="none" w:sz="0" w:space="0" w:color="auto"/>
        <w:right w:val="none" w:sz="0" w:space="0" w:color="auto"/>
      </w:divBdr>
    </w:div>
    <w:div w:id="1652907543">
      <w:bodyDiv w:val="1"/>
      <w:marLeft w:val="0"/>
      <w:marRight w:val="0"/>
      <w:marTop w:val="0"/>
      <w:marBottom w:val="0"/>
      <w:divBdr>
        <w:top w:val="none" w:sz="0" w:space="0" w:color="auto"/>
        <w:left w:val="none" w:sz="0" w:space="0" w:color="auto"/>
        <w:bottom w:val="none" w:sz="0" w:space="0" w:color="auto"/>
        <w:right w:val="none" w:sz="0" w:space="0" w:color="auto"/>
      </w:divBdr>
    </w:div>
    <w:div w:id="1652950069">
      <w:bodyDiv w:val="1"/>
      <w:marLeft w:val="0"/>
      <w:marRight w:val="0"/>
      <w:marTop w:val="0"/>
      <w:marBottom w:val="0"/>
      <w:divBdr>
        <w:top w:val="none" w:sz="0" w:space="0" w:color="auto"/>
        <w:left w:val="none" w:sz="0" w:space="0" w:color="auto"/>
        <w:bottom w:val="none" w:sz="0" w:space="0" w:color="auto"/>
        <w:right w:val="none" w:sz="0" w:space="0" w:color="auto"/>
      </w:divBdr>
    </w:div>
    <w:div w:id="1652950986">
      <w:bodyDiv w:val="1"/>
      <w:marLeft w:val="0"/>
      <w:marRight w:val="0"/>
      <w:marTop w:val="0"/>
      <w:marBottom w:val="0"/>
      <w:divBdr>
        <w:top w:val="none" w:sz="0" w:space="0" w:color="auto"/>
        <w:left w:val="none" w:sz="0" w:space="0" w:color="auto"/>
        <w:bottom w:val="none" w:sz="0" w:space="0" w:color="auto"/>
        <w:right w:val="none" w:sz="0" w:space="0" w:color="auto"/>
      </w:divBdr>
    </w:div>
    <w:div w:id="1653019350">
      <w:bodyDiv w:val="1"/>
      <w:marLeft w:val="0"/>
      <w:marRight w:val="0"/>
      <w:marTop w:val="0"/>
      <w:marBottom w:val="0"/>
      <w:divBdr>
        <w:top w:val="none" w:sz="0" w:space="0" w:color="auto"/>
        <w:left w:val="none" w:sz="0" w:space="0" w:color="auto"/>
        <w:bottom w:val="none" w:sz="0" w:space="0" w:color="auto"/>
        <w:right w:val="none" w:sz="0" w:space="0" w:color="auto"/>
      </w:divBdr>
    </w:div>
    <w:div w:id="1653098261">
      <w:bodyDiv w:val="1"/>
      <w:marLeft w:val="0"/>
      <w:marRight w:val="0"/>
      <w:marTop w:val="0"/>
      <w:marBottom w:val="0"/>
      <w:divBdr>
        <w:top w:val="none" w:sz="0" w:space="0" w:color="auto"/>
        <w:left w:val="none" w:sz="0" w:space="0" w:color="auto"/>
        <w:bottom w:val="none" w:sz="0" w:space="0" w:color="auto"/>
        <w:right w:val="none" w:sz="0" w:space="0" w:color="auto"/>
      </w:divBdr>
    </w:div>
    <w:div w:id="1653168837">
      <w:bodyDiv w:val="1"/>
      <w:marLeft w:val="0"/>
      <w:marRight w:val="0"/>
      <w:marTop w:val="0"/>
      <w:marBottom w:val="0"/>
      <w:divBdr>
        <w:top w:val="none" w:sz="0" w:space="0" w:color="auto"/>
        <w:left w:val="none" w:sz="0" w:space="0" w:color="auto"/>
        <w:bottom w:val="none" w:sz="0" w:space="0" w:color="auto"/>
        <w:right w:val="none" w:sz="0" w:space="0" w:color="auto"/>
      </w:divBdr>
    </w:div>
    <w:div w:id="1653366991">
      <w:bodyDiv w:val="1"/>
      <w:marLeft w:val="0"/>
      <w:marRight w:val="0"/>
      <w:marTop w:val="0"/>
      <w:marBottom w:val="0"/>
      <w:divBdr>
        <w:top w:val="none" w:sz="0" w:space="0" w:color="auto"/>
        <w:left w:val="none" w:sz="0" w:space="0" w:color="auto"/>
        <w:bottom w:val="none" w:sz="0" w:space="0" w:color="auto"/>
        <w:right w:val="none" w:sz="0" w:space="0" w:color="auto"/>
      </w:divBdr>
    </w:div>
    <w:div w:id="1653409281">
      <w:bodyDiv w:val="1"/>
      <w:marLeft w:val="0"/>
      <w:marRight w:val="0"/>
      <w:marTop w:val="0"/>
      <w:marBottom w:val="0"/>
      <w:divBdr>
        <w:top w:val="none" w:sz="0" w:space="0" w:color="auto"/>
        <w:left w:val="none" w:sz="0" w:space="0" w:color="auto"/>
        <w:bottom w:val="none" w:sz="0" w:space="0" w:color="auto"/>
        <w:right w:val="none" w:sz="0" w:space="0" w:color="auto"/>
      </w:divBdr>
    </w:div>
    <w:div w:id="1653489689">
      <w:bodyDiv w:val="1"/>
      <w:marLeft w:val="0"/>
      <w:marRight w:val="0"/>
      <w:marTop w:val="0"/>
      <w:marBottom w:val="0"/>
      <w:divBdr>
        <w:top w:val="none" w:sz="0" w:space="0" w:color="auto"/>
        <w:left w:val="none" w:sz="0" w:space="0" w:color="auto"/>
        <w:bottom w:val="none" w:sz="0" w:space="0" w:color="auto"/>
        <w:right w:val="none" w:sz="0" w:space="0" w:color="auto"/>
      </w:divBdr>
    </w:div>
    <w:div w:id="1653633234">
      <w:bodyDiv w:val="1"/>
      <w:marLeft w:val="0"/>
      <w:marRight w:val="0"/>
      <w:marTop w:val="0"/>
      <w:marBottom w:val="0"/>
      <w:divBdr>
        <w:top w:val="none" w:sz="0" w:space="0" w:color="auto"/>
        <w:left w:val="none" w:sz="0" w:space="0" w:color="auto"/>
        <w:bottom w:val="none" w:sz="0" w:space="0" w:color="auto"/>
        <w:right w:val="none" w:sz="0" w:space="0" w:color="auto"/>
      </w:divBdr>
    </w:div>
    <w:div w:id="1653677385">
      <w:bodyDiv w:val="1"/>
      <w:marLeft w:val="0"/>
      <w:marRight w:val="0"/>
      <w:marTop w:val="0"/>
      <w:marBottom w:val="0"/>
      <w:divBdr>
        <w:top w:val="none" w:sz="0" w:space="0" w:color="auto"/>
        <w:left w:val="none" w:sz="0" w:space="0" w:color="auto"/>
        <w:bottom w:val="none" w:sz="0" w:space="0" w:color="auto"/>
        <w:right w:val="none" w:sz="0" w:space="0" w:color="auto"/>
      </w:divBdr>
      <w:divsChild>
        <w:div w:id="1697540529">
          <w:marLeft w:val="0"/>
          <w:marRight w:val="0"/>
          <w:marTop w:val="0"/>
          <w:marBottom w:val="0"/>
          <w:divBdr>
            <w:top w:val="none" w:sz="0" w:space="0" w:color="auto"/>
            <w:left w:val="none" w:sz="0" w:space="0" w:color="auto"/>
            <w:bottom w:val="none" w:sz="0" w:space="0" w:color="auto"/>
            <w:right w:val="none" w:sz="0" w:space="0" w:color="auto"/>
          </w:divBdr>
          <w:divsChild>
            <w:div w:id="981736699">
              <w:marLeft w:val="0"/>
              <w:marRight w:val="0"/>
              <w:marTop w:val="0"/>
              <w:marBottom w:val="0"/>
              <w:divBdr>
                <w:top w:val="none" w:sz="0" w:space="0" w:color="auto"/>
                <w:left w:val="none" w:sz="0" w:space="0" w:color="auto"/>
                <w:bottom w:val="none" w:sz="0" w:space="0" w:color="auto"/>
                <w:right w:val="none" w:sz="0" w:space="0" w:color="auto"/>
              </w:divBdr>
              <w:divsChild>
                <w:div w:id="632100126">
                  <w:marLeft w:val="0"/>
                  <w:marRight w:val="0"/>
                  <w:marTop w:val="0"/>
                  <w:marBottom w:val="0"/>
                  <w:divBdr>
                    <w:top w:val="none" w:sz="0" w:space="0" w:color="auto"/>
                    <w:left w:val="none" w:sz="0" w:space="0" w:color="auto"/>
                    <w:bottom w:val="none" w:sz="0" w:space="0" w:color="auto"/>
                    <w:right w:val="none" w:sz="0" w:space="0" w:color="auto"/>
                  </w:divBdr>
                  <w:divsChild>
                    <w:div w:id="2124837363">
                      <w:marLeft w:val="0"/>
                      <w:marRight w:val="0"/>
                      <w:marTop w:val="0"/>
                      <w:marBottom w:val="0"/>
                      <w:divBdr>
                        <w:top w:val="none" w:sz="0" w:space="0" w:color="auto"/>
                        <w:left w:val="none" w:sz="0" w:space="0" w:color="auto"/>
                        <w:bottom w:val="none" w:sz="0" w:space="0" w:color="auto"/>
                        <w:right w:val="none" w:sz="0" w:space="0" w:color="auto"/>
                      </w:divBdr>
                      <w:divsChild>
                        <w:div w:id="385954506">
                          <w:marLeft w:val="0"/>
                          <w:marRight w:val="0"/>
                          <w:marTop w:val="0"/>
                          <w:marBottom w:val="0"/>
                          <w:divBdr>
                            <w:top w:val="none" w:sz="0" w:space="0" w:color="auto"/>
                            <w:left w:val="none" w:sz="0" w:space="0" w:color="auto"/>
                            <w:bottom w:val="none" w:sz="0" w:space="0" w:color="auto"/>
                            <w:right w:val="none" w:sz="0" w:space="0" w:color="auto"/>
                          </w:divBdr>
                          <w:divsChild>
                            <w:div w:id="1149328328">
                              <w:marLeft w:val="0"/>
                              <w:marRight w:val="0"/>
                              <w:marTop w:val="0"/>
                              <w:marBottom w:val="0"/>
                              <w:divBdr>
                                <w:top w:val="none" w:sz="0" w:space="0" w:color="auto"/>
                                <w:left w:val="none" w:sz="0" w:space="0" w:color="auto"/>
                                <w:bottom w:val="none" w:sz="0" w:space="0" w:color="auto"/>
                                <w:right w:val="none" w:sz="0" w:space="0" w:color="auto"/>
                              </w:divBdr>
                              <w:divsChild>
                                <w:div w:id="1086918619">
                                  <w:marLeft w:val="0"/>
                                  <w:marRight w:val="0"/>
                                  <w:marTop w:val="0"/>
                                  <w:marBottom w:val="0"/>
                                  <w:divBdr>
                                    <w:top w:val="none" w:sz="0" w:space="0" w:color="auto"/>
                                    <w:left w:val="none" w:sz="0" w:space="0" w:color="auto"/>
                                    <w:bottom w:val="none" w:sz="0" w:space="0" w:color="auto"/>
                                    <w:right w:val="none" w:sz="0" w:space="0" w:color="auto"/>
                                  </w:divBdr>
                                  <w:divsChild>
                                    <w:div w:id="274601126">
                                      <w:marLeft w:val="0"/>
                                      <w:marRight w:val="0"/>
                                      <w:marTop w:val="0"/>
                                      <w:marBottom w:val="0"/>
                                      <w:divBdr>
                                        <w:top w:val="none" w:sz="0" w:space="0" w:color="auto"/>
                                        <w:left w:val="none" w:sz="0" w:space="0" w:color="auto"/>
                                        <w:bottom w:val="none" w:sz="0" w:space="0" w:color="auto"/>
                                        <w:right w:val="none" w:sz="0" w:space="0" w:color="auto"/>
                                      </w:divBdr>
                                      <w:divsChild>
                                        <w:div w:id="1480464059">
                                          <w:marLeft w:val="0"/>
                                          <w:marRight w:val="0"/>
                                          <w:marTop w:val="0"/>
                                          <w:marBottom w:val="0"/>
                                          <w:divBdr>
                                            <w:top w:val="none" w:sz="0" w:space="0" w:color="auto"/>
                                            <w:left w:val="none" w:sz="0" w:space="0" w:color="auto"/>
                                            <w:bottom w:val="none" w:sz="0" w:space="0" w:color="auto"/>
                                            <w:right w:val="none" w:sz="0" w:space="0" w:color="auto"/>
                                          </w:divBdr>
                                          <w:divsChild>
                                            <w:div w:id="916090837">
                                              <w:marLeft w:val="0"/>
                                              <w:marRight w:val="0"/>
                                              <w:marTop w:val="0"/>
                                              <w:marBottom w:val="0"/>
                                              <w:divBdr>
                                                <w:top w:val="none" w:sz="0" w:space="0" w:color="auto"/>
                                                <w:left w:val="none" w:sz="0" w:space="0" w:color="auto"/>
                                                <w:bottom w:val="none" w:sz="0" w:space="0" w:color="auto"/>
                                                <w:right w:val="none" w:sz="0" w:space="0" w:color="auto"/>
                                              </w:divBdr>
                                              <w:divsChild>
                                                <w:div w:id="38341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3753873">
      <w:bodyDiv w:val="1"/>
      <w:marLeft w:val="0"/>
      <w:marRight w:val="0"/>
      <w:marTop w:val="0"/>
      <w:marBottom w:val="0"/>
      <w:divBdr>
        <w:top w:val="none" w:sz="0" w:space="0" w:color="auto"/>
        <w:left w:val="none" w:sz="0" w:space="0" w:color="auto"/>
        <w:bottom w:val="none" w:sz="0" w:space="0" w:color="auto"/>
        <w:right w:val="none" w:sz="0" w:space="0" w:color="auto"/>
      </w:divBdr>
    </w:div>
    <w:div w:id="1654214476">
      <w:bodyDiv w:val="1"/>
      <w:marLeft w:val="0"/>
      <w:marRight w:val="0"/>
      <w:marTop w:val="0"/>
      <w:marBottom w:val="0"/>
      <w:divBdr>
        <w:top w:val="none" w:sz="0" w:space="0" w:color="auto"/>
        <w:left w:val="none" w:sz="0" w:space="0" w:color="auto"/>
        <w:bottom w:val="none" w:sz="0" w:space="0" w:color="auto"/>
        <w:right w:val="none" w:sz="0" w:space="0" w:color="auto"/>
      </w:divBdr>
    </w:div>
    <w:div w:id="1654867818">
      <w:bodyDiv w:val="1"/>
      <w:marLeft w:val="0"/>
      <w:marRight w:val="0"/>
      <w:marTop w:val="0"/>
      <w:marBottom w:val="0"/>
      <w:divBdr>
        <w:top w:val="none" w:sz="0" w:space="0" w:color="auto"/>
        <w:left w:val="none" w:sz="0" w:space="0" w:color="auto"/>
        <w:bottom w:val="none" w:sz="0" w:space="0" w:color="auto"/>
        <w:right w:val="none" w:sz="0" w:space="0" w:color="auto"/>
      </w:divBdr>
    </w:div>
    <w:div w:id="1654985069">
      <w:bodyDiv w:val="1"/>
      <w:marLeft w:val="0"/>
      <w:marRight w:val="0"/>
      <w:marTop w:val="0"/>
      <w:marBottom w:val="0"/>
      <w:divBdr>
        <w:top w:val="none" w:sz="0" w:space="0" w:color="auto"/>
        <w:left w:val="none" w:sz="0" w:space="0" w:color="auto"/>
        <w:bottom w:val="none" w:sz="0" w:space="0" w:color="auto"/>
        <w:right w:val="none" w:sz="0" w:space="0" w:color="auto"/>
      </w:divBdr>
    </w:div>
    <w:div w:id="1655139413">
      <w:bodyDiv w:val="1"/>
      <w:marLeft w:val="0"/>
      <w:marRight w:val="0"/>
      <w:marTop w:val="0"/>
      <w:marBottom w:val="0"/>
      <w:divBdr>
        <w:top w:val="none" w:sz="0" w:space="0" w:color="auto"/>
        <w:left w:val="none" w:sz="0" w:space="0" w:color="auto"/>
        <w:bottom w:val="none" w:sz="0" w:space="0" w:color="auto"/>
        <w:right w:val="none" w:sz="0" w:space="0" w:color="auto"/>
      </w:divBdr>
    </w:div>
    <w:div w:id="1655177709">
      <w:bodyDiv w:val="1"/>
      <w:marLeft w:val="0"/>
      <w:marRight w:val="0"/>
      <w:marTop w:val="0"/>
      <w:marBottom w:val="0"/>
      <w:divBdr>
        <w:top w:val="none" w:sz="0" w:space="0" w:color="auto"/>
        <w:left w:val="none" w:sz="0" w:space="0" w:color="auto"/>
        <w:bottom w:val="none" w:sz="0" w:space="0" w:color="auto"/>
        <w:right w:val="none" w:sz="0" w:space="0" w:color="auto"/>
      </w:divBdr>
    </w:div>
    <w:div w:id="1655178035">
      <w:bodyDiv w:val="1"/>
      <w:marLeft w:val="0"/>
      <w:marRight w:val="0"/>
      <w:marTop w:val="0"/>
      <w:marBottom w:val="0"/>
      <w:divBdr>
        <w:top w:val="none" w:sz="0" w:space="0" w:color="auto"/>
        <w:left w:val="none" w:sz="0" w:space="0" w:color="auto"/>
        <w:bottom w:val="none" w:sz="0" w:space="0" w:color="auto"/>
        <w:right w:val="none" w:sz="0" w:space="0" w:color="auto"/>
      </w:divBdr>
    </w:div>
    <w:div w:id="1655254179">
      <w:bodyDiv w:val="1"/>
      <w:marLeft w:val="0"/>
      <w:marRight w:val="0"/>
      <w:marTop w:val="0"/>
      <w:marBottom w:val="0"/>
      <w:divBdr>
        <w:top w:val="none" w:sz="0" w:space="0" w:color="auto"/>
        <w:left w:val="none" w:sz="0" w:space="0" w:color="auto"/>
        <w:bottom w:val="none" w:sz="0" w:space="0" w:color="auto"/>
        <w:right w:val="none" w:sz="0" w:space="0" w:color="auto"/>
      </w:divBdr>
    </w:div>
    <w:div w:id="1655329659">
      <w:bodyDiv w:val="1"/>
      <w:marLeft w:val="0"/>
      <w:marRight w:val="0"/>
      <w:marTop w:val="0"/>
      <w:marBottom w:val="0"/>
      <w:divBdr>
        <w:top w:val="none" w:sz="0" w:space="0" w:color="auto"/>
        <w:left w:val="none" w:sz="0" w:space="0" w:color="auto"/>
        <w:bottom w:val="none" w:sz="0" w:space="0" w:color="auto"/>
        <w:right w:val="none" w:sz="0" w:space="0" w:color="auto"/>
      </w:divBdr>
    </w:div>
    <w:div w:id="1655405807">
      <w:bodyDiv w:val="1"/>
      <w:marLeft w:val="0"/>
      <w:marRight w:val="0"/>
      <w:marTop w:val="0"/>
      <w:marBottom w:val="0"/>
      <w:divBdr>
        <w:top w:val="none" w:sz="0" w:space="0" w:color="auto"/>
        <w:left w:val="none" w:sz="0" w:space="0" w:color="auto"/>
        <w:bottom w:val="none" w:sz="0" w:space="0" w:color="auto"/>
        <w:right w:val="none" w:sz="0" w:space="0" w:color="auto"/>
      </w:divBdr>
    </w:div>
    <w:div w:id="1655450539">
      <w:bodyDiv w:val="1"/>
      <w:marLeft w:val="0"/>
      <w:marRight w:val="0"/>
      <w:marTop w:val="0"/>
      <w:marBottom w:val="0"/>
      <w:divBdr>
        <w:top w:val="none" w:sz="0" w:space="0" w:color="auto"/>
        <w:left w:val="none" w:sz="0" w:space="0" w:color="auto"/>
        <w:bottom w:val="none" w:sz="0" w:space="0" w:color="auto"/>
        <w:right w:val="none" w:sz="0" w:space="0" w:color="auto"/>
      </w:divBdr>
    </w:div>
    <w:div w:id="1655602491">
      <w:bodyDiv w:val="1"/>
      <w:marLeft w:val="0"/>
      <w:marRight w:val="0"/>
      <w:marTop w:val="0"/>
      <w:marBottom w:val="0"/>
      <w:divBdr>
        <w:top w:val="none" w:sz="0" w:space="0" w:color="auto"/>
        <w:left w:val="none" w:sz="0" w:space="0" w:color="auto"/>
        <w:bottom w:val="none" w:sz="0" w:space="0" w:color="auto"/>
        <w:right w:val="none" w:sz="0" w:space="0" w:color="auto"/>
      </w:divBdr>
    </w:div>
    <w:div w:id="1655645151">
      <w:bodyDiv w:val="1"/>
      <w:marLeft w:val="0"/>
      <w:marRight w:val="0"/>
      <w:marTop w:val="0"/>
      <w:marBottom w:val="0"/>
      <w:divBdr>
        <w:top w:val="none" w:sz="0" w:space="0" w:color="auto"/>
        <w:left w:val="none" w:sz="0" w:space="0" w:color="auto"/>
        <w:bottom w:val="none" w:sz="0" w:space="0" w:color="auto"/>
        <w:right w:val="none" w:sz="0" w:space="0" w:color="auto"/>
      </w:divBdr>
    </w:div>
    <w:div w:id="1655719343">
      <w:bodyDiv w:val="1"/>
      <w:marLeft w:val="0"/>
      <w:marRight w:val="0"/>
      <w:marTop w:val="0"/>
      <w:marBottom w:val="0"/>
      <w:divBdr>
        <w:top w:val="none" w:sz="0" w:space="0" w:color="auto"/>
        <w:left w:val="none" w:sz="0" w:space="0" w:color="auto"/>
        <w:bottom w:val="none" w:sz="0" w:space="0" w:color="auto"/>
        <w:right w:val="none" w:sz="0" w:space="0" w:color="auto"/>
      </w:divBdr>
    </w:div>
    <w:div w:id="1655720020">
      <w:bodyDiv w:val="1"/>
      <w:marLeft w:val="0"/>
      <w:marRight w:val="0"/>
      <w:marTop w:val="0"/>
      <w:marBottom w:val="0"/>
      <w:divBdr>
        <w:top w:val="none" w:sz="0" w:space="0" w:color="auto"/>
        <w:left w:val="none" w:sz="0" w:space="0" w:color="auto"/>
        <w:bottom w:val="none" w:sz="0" w:space="0" w:color="auto"/>
        <w:right w:val="none" w:sz="0" w:space="0" w:color="auto"/>
      </w:divBdr>
    </w:div>
    <w:div w:id="1655841687">
      <w:bodyDiv w:val="1"/>
      <w:marLeft w:val="0"/>
      <w:marRight w:val="0"/>
      <w:marTop w:val="0"/>
      <w:marBottom w:val="0"/>
      <w:divBdr>
        <w:top w:val="none" w:sz="0" w:space="0" w:color="auto"/>
        <w:left w:val="none" w:sz="0" w:space="0" w:color="auto"/>
        <w:bottom w:val="none" w:sz="0" w:space="0" w:color="auto"/>
        <w:right w:val="none" w:sz="0" w:space="0" w:color="auto"/>
      </w:divBdr>
    </w:div>
    <w:div w:id="1656030497">
      <w:bodyDiv w:val="1"/>
      <w:marLeft w:val="0"/>
      <w:marRight w:val="0"/>
      <w:marTop w:val="0"/>
      <w:marBottom w:val="0"/>
      <w:divBdr>
        <w:top w:val="none" w:sz="0" w:space="0" w:color="auto"/>
        <w:left w:val="none" w:sz="0" w:space="0" w:color="auto"/>
        <w:bottom w:val="none" w:sz="0" w:space="0" w:color="auto"/>
        <w:right w:val="none" w:sz="0" w:space="0" w:color="auto"/>
      </w:divBdr>
    </w:div>
    <w:div w:id="1656061143">
      <w:bodyDiv w:val="1"/>
      <w:marLeft w:val="0"/>
      <w:marRight w:val="0"/>
      <w:marTop w:val="0"/>
      <w:marBottom w:val="0"/>
      <w:divBdr>
        <w:top w:val="none" w:sz="0" w:space="0" w:color="auto"/>
        <w:left w:val="none" w:sz="0" w:space="0" w:color="auto"/>
        <w:bottom w:val="none" w:sz="0" w:space="0" w:color="auto"/>
        <w:right w:val="none" w:sz="0" w:space="0" w:color="auto"/>
      </w:divBdr>
    </w:div>
    <w:div w:id="1656258402">
      <w:bodyDiv w:val="1"/>
      <w:marLeft w:val="0"/>
      <w:marRight w:val="0"/>
      <w:marTop w:val="0"/>
      <w:marBottom w:val="0"/>
      <w:divBdr>
        <w:top w:val="none" w:sz="0" w:space="0" w:color="auto"/>
        <w:left w:val="none" w:sz="0" w:space="0" w:color="auto"/>
        <w:bottom w:val="none" w:sz="0" w:space="0" w:color="auto"/>
        <w:right w:val="none" w:sz="0" w:space="0" w:color="auto"/>
      </w:divBdr>
    </w:div>
    <w:div w:id="1656452742">
      <w:bodyDiv w:val="1"/>
      <w:marLeft w:val="0"/>
      <w:marRight w:val="0"/>
      <w:marTop w:val="0"/>
      <w:marBottom w:val="0"/>
      <w:divBdr>
        <w:top w:val="none" w:sz="0" w:space="0" w:color="auto"/>
        <w:left w:val="none" w:sz="0" w:space="0" w:color="auto"/>
        <w:bottom w:val="none" w:sz="0" w:space="0" w:color="auto"/>
        <w:right w:val="none" w:sz="0" w:space="0" w:color="auto"/>
      </w:divBdr>
    </w:div>
    <w:div w:id="1656490704">
      <w:bodyDiv w:val="1"/>
      <w:marLeft w:val="0"/>
      <w:marRight w:val="0"/>
      <w:marTop w:val="0"/>
      <w:marBottom w:val="0"/>
      <w:divBdr>
        <w:top w:val="none" w:sz="0" w:space="0" w:color="auto"/>
        <w:left w:val="none" w:sz="0" w:space="0" w:color="auto"/>
        <w:bottom w:val="none" w:sz="0" w:space="0" w:color="auto"/>
        <w:right w:val="none" w:sz="0" w:space="0" w:color="auto"/>
      </w:divBdr>
    </w:div>
    <w:div w:id="1656566832">
      <w:bodyDiv w:val="1"/>
      <w:marLeft w:val="0"/>
      <w:marRight w:val="0"/>
      <w:marTop w:val="0"/>
      <w:marBottom w:val="0"/>
      <w:divBdr>
        <w:top w:val="none" w:sz="0" w:space="0" w:color="auto"/>
        <w:left w:val="none" w:sz="0" w:space="0" w:color="auto"/>
        <w:bottom w:val="none" w:sz="0" w:space="0" w:color="auto"/>
        <w:right w:val="none" w:sz="0" w:space="0" w:color="auto"/>
      </w:divBdr>
    </w:div>
    <w:div w:id="1656643855">
      <w:bodyDiv w:val="1"/>
      <w:marLeft w:val="0"/>
      <w:marRight w:val="0"/>
      <w:marTop w:val="0"/>
      <w:marBottom w:val="0"/>
      <w:divBdr>
        <w:top w:val="none" w:sz="0" w:space="0" w:color="auto"/>
        <w:left w:val="none" w:sz="0" w:space="0" w:color="auto"/>
        <w:bottom w:val="none" w:sz="0" w:space="0" w:color="auto"/>
        <w:right w:val="none" w:sz="0" w:space="0" w:color="auto"/>
      </w:divBdr>
    </w:div>
    <w:div w:id="1656833062">
      <w:bodyDiv w:val="1"/>
      <w:marLeft w:val="0"/>
      <w:marRight w:val="0"/>
      <w:marTop w:val="0"/>
      <w:marBottom w:val="0"/>
      <w:divBdr>
        <w:top w:val="none" w:sz="0" w:space="0" w:color="auto"/>
        <w:left w:val="none" w:sz="0" w:space="0" w:color="auto"/>
        <w:bottom w:val="none" w:sz="0" w:space="0" w:color="auto"/>
        <w:right w:val="none" w:sz="0" w:space="0" w:color="auto"/>
      </w:divBdr>
    </w:div>
    <w:div w:id="1656835394">
      <w:bodyDiv w:val="1"/>
      <w:marLeft w:val="0"/>
      <w:marRight w:val="0"/>
      <w:marTop w:val="0"/>
      <w:marBottom w:val="0"/>
      <w:divBdr>
        <w:top w:val="none" w:sz="0" w:space="0" w:color="auto"/>
        <w:left w:val="none" w:sz="0" w:space="0" w:color="auto"/>
        <w:bottom w:val="none" w:sz="0" w:space="0" w:color="auto"/>
        <w:right w:val="none" w:sz="0" w:space="0" w:color="auto"/>
      </w:divBdr>
    </w:div>
    <w:div w:id="1656907347">
      <w:bodyDiv w:val="1"/>
      <w:marLeft w:val="0"/>
      <w:marRight w:val="0"/>
      <w:marTop w:val="0"/>
      <w:marBottom w:val="0"/>
      <w:divBdr>
        <w:top w:val="none" w:sz="0" w:space="0" w:color="auto"/>
        <w:left w:val="none" w:sz="0" w:space="0" w:color="auto"/>
        <w:bottom w:val="none" w:sz="0" w:space="0" w:color="auto"/>
        <w:right w:val="none" w:sz="0" w:space="0" w:color="auto"/>
      </w:divBdr>
    </w:div>
    <w:div w:id="1656956093">
      <w:bodyDiv w:val="1"/>
      <w:marLeft w:val="0"/>
      <w:marRight w:val="0"/>
      <w:marTop w:val="0"/>
      <w:marBottom w:val="0"/>
      <w:divBdr>
        <w:top w:val="none" w:sz="0" w:space="0" w:color="auto"/>
        <w:left w:val="none" w:sz="0" w:space="0" w:color="auto"/>
        <w:bottom w:val="none" w:sz="0" w:space="0" w:color="auto"/>
        <w:right w:val="none" w:sz="0" w:space="0" w:color="auto"/>
      </w:divBdr>
    </w:div>
    <w:div w:id="1657218614">
      <w:bodyDiv w:val="1"/>
      <w:marLeft w:val="0"/>
      <w:marRight w:val="0"/>
      <w:marTop w:val="0"/>
      <w:marBottom w:val="0"/>
      <w:divBdr>
        <w:top w:val="none" w:sz="0" w:space="0" w:color="auto"/>
        <w:left w:val="none" w:sz="0" w:space="0" w:color="auto"/>
        <w:bottom w:val="none" w:sz="0" w:space="0" w:color="auto"/>
        <w:right w:val="none" w:sz="0" w:space="0" w:color="auto"/>
      </w:divBdr>
    </w:div>
    <w:div w:id="1657222502">
      <w:bodyDiv w:val="1"/>
      <w:marLeft w:val="0"/>
      <w:marRight w:val="0"/>
      <w:marTop w:val="0"/>
      <w:marBottom w:val="0"/>
      <w:divBdr>
        <w:top w:val="none" w:sz="0" w:space="0" w:color="auto"/>
        <w:left w:val="none" w:sz="0" w:space="0" w:color="auto"/>
        <w:bottom w:val="none" w:sz="0" w:space="0" w:color="auto"/>
        <w:right w:val="none" w:sz="0" w:space="0" w:color="auto"/>
      </w:divBdr>
    </w:div>
    <w:div w:id="1657224500">
      <w:bodyDiv w:val="1"/>
      <w:marLeft w:val="0"/>
      <w:marRight w:val="0"/>
      <w:marTop w:val="0"/>
      <w:marBottom w:val="0"/>
      <w:divBdr>
        <w:top w:val="none" w:sz="0" w:space="0" w:color="auto"/>
        <w:left w:val="none" w:sz="0" w:space="0" w:color="auto"/>
        <w:bottom w:val="none" w:sz="0" w:space="0" w:color="auto"/>
        <w:right w:val="none" w:sz="0" w:space="0" w:color="auto"/>
      </w:divBdr>
    </w:div>
    <w:div w:id="1657372142">
      <w:bodyDiv w:val="1"/>
      <w:marLeft w:val="0"/>
      <w:marRight w:val="0"/>
      <w:marTop w:val="0"/>
      <w:marBottom w:val="0"/>
      <w:divBdr>
        <w:top w:val="none" w:sz="0" w:space="0" w:color="auto"/>
        <w:left w:val="none" w:sz="0" w:space="0" w:color="auto"/>
        <w:bottom w:val="none" w:sz="0" w:space="0" w:color="auto"/>
        <w:right w:val="none" w:sz="0" w:space="0" w:color="auto"/>
      </w:divBdr>
    </w:div>
    <w:div w:id="1657414988">
      <w:bodyDiv w:val="1"/>
      <w:marLeft w:val="0"/>
      <w:marRight w:val="0"/>
      <w:marTop w:val="0"/>
      <w:marBottom w:val="0"/>
      <w:divBdr>
        <w:top w:val="none" w:sz="0" w:space="0" w:color="auto"/>
        <w:left w:val="none" w:sz="0" w:space="0" w:color="auto"/>
        <w:bottom w:val="none" w:sz="0" w:space="0" w:color="auto"/>
        <w:right w:val="none" w:sz="0" w:space="0" w:color="auto"/>
      </w:divBdr>
    </w:div>
    <w:div w:id="1657763884">
      <w:bodyDiv w:val="1"/>
      <w:marLeft w:val="0"/>
      <w:marRight w:val="0"/>
      <w:marTop w:val="0"/>
      <w:marBottom w:val="0"/>
      <w:divBdr>
        <w:top w:val="none" w:sz="0" w:space="0" w:color="auto"/>
        <w:left w:val="none" w:sz="0" w:space="0" w:color="auto"/>
        <w:bottom w:val="none" w:sz="0" w:space="0" w:color="auto"/>
        <w:right w:val="none" w:sz="0" w:space="0" w:color="auto"/>
      </w:divBdr>
    </w:div>
    <w:div w:id="1657873626">
      <w:bodyDiv w:val="1"/>
      <w:marLeft w:val="0"/>
      <w:marRight w:val="0"/>
      <w:marTop w:val="0"/>
      <w:marBottom w:val="0"/>
      <w:divBdr>
        <w:top w:val="none" w:sz="0" w:space="0" w:color="auto"/>
        <w:left w:val="none" w:sz="0" w:space="0" w:color="auto"/>
        <w:bottom w:val="none" w:sz="0" w:space="0" w:color="auto"/>
        <w:right w:val="none" w:sz="0" w:space="0" w:color="auto"/>
      </w:divBdr>
    </w:div>
    <w:div w:id="1658847251">
      <w:bodyDiv w:val="1"/>
      <w:marLeft w:val="0"/>
      <w:marRight w:val="0"/>
      <w:marTop w:val="0"/>
      <w:marBottom w:val="0"/>
      <w:divBdr>
        <w:top w:val="none" w:sz="0" w:space="0" w:color="auto"/>
        <w:left w:val="none" w:sz="0" w:space="0" w:color="auto"/>
        <w:bottom w:val="none" w:sz="0" w:space="0" w:color="auto"/>
        <w:right w:val="none" w:sz="0" w:space="0" w:color="auto"/>
      </w:divBdr>
    </w:div>
    <w:div w:id="1658873154">
      <w:bodyDiv w:val="1"/>
      <w:marLeft w:val="0"/>
      <w:marRight w:val="0"/>
      <w:marTop w:val="0"/>
      <w:marBottom w:val="0"/>
      <w:divBdr>
        <w:top w:val="none" w:sz="0" w:space="0" w:color="auto"/>
        <w:left w:val="none" w:sz="0" w:space="0" w:color="auto"/>
        <w:bottom w:val="none" w:sz="0" w:space="0" w:color="auto"/>
        <w:right w:val="none" w:sz="0" w:space="0" w:color="auto"/>
      </w:divBdr>
    </w:div>
    <w:div w:id="1658876278">
      <w:bodyDiv w:val="1"/>
      <w:marLeft w:val="0"/>
      <w:marRight w:val="0"/>
      <w:marTop w:val="0"/>
      <w:marBottom w:val="0"/>
      <w:divBdr>
        <w:top w:val="none" w:sz="0" w:space="0" w:color="auto"/>
        <w:left w:val="none" w:sz="0" w:space="0" w:color="auto"/>
        <w:bottom w:val="none" w:sz="0" w:space="0" w:color="auto"/>
        <w:right w:val="none" w:sz="0" w:space="0" w:color="auto"/>
      </w:divBdr>
    </w:div>
    <w:div w:id="1658994056">
      <w:bodyDiv w:val="1"/>
      <w:marLeft w:val="0"/>
      <w:marRight w:val="0"/>
      <w:marTop w:val="0"/>
      <w:marBottom w:val="0"/>
      <w:divBdr>
        <w:top w:val="none" w:sz="0" w:space="0" w:color="auto"/>
        <w:left w:val="none" w:sz="0" w:space="0" w:color="auto"/>
        <w:bottom w:val="none" w:sz="0" w:space="0" w:color="auto"/>
        <w:right w:val="none" w:sz="0" w:space="0" w:color="auto"/>
      </w:divBdr>
    </w:div>
    <w:div w:id="1659000195">
      <w:bodyDiv w:val="1"/>
      <w:marLeft w:val="0"/>
      <w:marRight w:val="0"/>
      <w:marTop w:val="0"/>
      <w:marBottom w:val="0"/>
      <w:divBdr>
        <w:top w:val="none" w:sz="0" w:space="0" w:color="auto"/>
        <w:left w:val="none" w:sz="0" w:space="0" w:color="auto"/>
        <w:bottom w:val="none" w:sz="0" w:space="0" w:color="auto"/>
        <w:right w:val="none" w:sz="0" w:space="0" w:color="auto"/>
      </w:divBdr>
    </w:div>
    <w:div w:id="1659267491">
      <w:bodyDiv w:val="1"/>
      <w:marLeft w:val="0"/>
      <w:marRight w:val="0"/>
      <w:marTop w:val="0"/>
      <w:marBottom w:val="0"/>
      <w:divBdr>
        <w:top w:val="none" w:sz="0" w:space="0" w:color="auto"/>
        <w:left w:val="none" w:sz="0" w:space="0" w:color="auto"/>
        <w:bottom w:val="none" w:sz="0" w:space="0" w:color="auto"/>
        <w:right w:val="none" w:sz="0" w:space="0" w:color="auto"/>
      </w:divBdr>
    </w:div>
    <w:div w:id="1659336976">
      <w:bodyDiv w:val="1"/>
      <w:marLeft w:val="0"/>
      <w:marRight w:val="0"/>
      <w:marTop w:val="0"/>
      <w:marBottom w:val="0"/>
      <w:divBdr>
        <w:top w:val="none" w:sz="0" w:space="0" w:color="auto"/>
        <w:left w:val="none" w:sz="0" w:space="0" w:color="auto"/>
        <w:bottom w:val="none" w:sz="0" w:space="0" w:color="auto"/>
        <w:right w:val="none" w:sz="0" w:space="0" w:color="auto"/>
      </w:divBdr>
    </w:div>
    <w:div w:id="1659336985">
      <w:bodyDiv w:val="1"/>
      <w:marLeft w:val="0"/>
      <w:marRight w:val="0"/>
      <w:marTop w:val="0"/>
      <w:marBottom w:val="0"/>
      <w:divBdr>
        <w:top w:val="none" w:sz="0" w:space="0" w:color="auto"/>
        <w:left w:val="none" w:sz="0" w:space="0" w:color="auto"/>
        <w:bottom w:val="none" w:sz="0" w:space="0" w:color="auto"/>
        <w:right w:val="none" w:sz="0" w:space="0" w:color="auto"/>
      </w:divBdr>
    </w:div>
    <w:div w:id="1659381857">
      <w:bodyDiv w:val="1"/>
      <w:marLeft w:val="0"/>
      <w:marRight w:val="0"/>
      <w:marTop w:val="0"/>
      <w:marBottom w:val="0"/>
      <w:divBdr>
        <w:top w:val="none" w:sz="0" w:space="0" w:color="auto"/>
        <w:left w:val="none" w:sz="0" w:space="0" w:color="auto"/>
        <w:bottom w:val="none" w:sz="0" w:space="0" w:color="auto"/>
        <w:right w:val="none" w:sz="0" w:space="0" w:color="auto"/>
      </w:divBdr>
    </w:div>
    <w:div w:id="1659847983">
      <w:bodyDiv w:val="1"/>
      <w:marLeft w:val="0"/>
      <w:marRight w:val="0"/>
      <w:marTop w:val="0"/>
      <w:marBottom w:val="0"/>
      <w:divBdr>
        <w:top w:val="none" w:sz="0" w:space="0" w:color="auto"/>
        <w:left w:val="none" w:sz="0" w:space="0" w:color="auto"/>
        <w:bottom w:val="none" w:sz="0" w:space="0" w:color="auto"/>
        <w:right w:val="none" w:sz="0" w:space="0" w:color="auto"/>
      </w:divBdr>
    </w:div>
    <w:div w:id="1659964690">
      <w:bodyDiv w:val="1"/>
      <w:marLeft w:val="0"/>
      <w:marRight w:val="0"/>
      <w:marTop w:val="0"/>
      <w:marBottom w:val="0"/>
      <w:divBdr>
        <w:top w:val="none" w:sz="0" w:space="0" w:color="auto"/>
        <w:left w:val="none" w:sz="0" w:space="0" w:color="auto"/>
        <w:bottom w:val="none" w:sz="0" w:space="0" w:color="auto"/>
        <w:right w:val="none" w:sz="0" w:space="0" w:color="auto"/>
      </w:divBdr>
    </w:div>
    <w:div w:id="1660187735">
      <w:bodyDiv w:val="1"/>
      <w:marLeft w:val="0"/>
      <w:marRight w:val="0"/>
      <w:marTop w:val="0"/>
      <w:marBottom w:val="0"/>
      <w:divBdr>
        <w:top w:val="none" w:sz="0" w:space="0" w:color="auto"/>
        <w:left w:val="none" w:sz="0" w:space="0" w:color="auto"/>
        <w:bottom w:val="none" w:sz="0" w:space="0" w:color="auto"/>
        <w:right w:val="none" w:sz="0" w:space="0" w:color="auto"/>
      </w:divBdr>
    </w:div>
    <w:div w:id="1660189776">
      <w:bodyDiv w:val="1"/>
      <w:marLeft w:val="0"/>
      <w:marRight w:val="0"/>
      <w:marTop w:val="0"/>
      <w:marBottom w:val="0"/>
      <w:divBdr>
        <w:top w:val="none" w:sz="0" w:space="0" w:color="auto"/>
        <w:left w:val="none" w:sz="0" w:space="0" w:color="auto"/>
        <w:bottom w:val="none" w:sz="0" w:space="0" w:color="auto"/>
        <w:right w:val="none" w:sz="0" w:space="0" w:color="auto"/>
      </w:divBdr>
    </w:div>
    <w:div w:id="1660227226">
      <w:bodyDiv w:val="1"/>
      <w:marLeft w:val="0"/>
      <w:marRight w:val="0"/>
      <w:marTop w:val="0"/>
      <w:marBottom w:val="0"/>
      <w:divBdr>
        <w:top w:val="none" w:sz="0" w:space="0" w:color="auto"/>
        <w:left w:val="none" w:sz="0" w:space="0" w:color="auto"/>
        <w:bottom w:val="none" w:sz="0" w:space="0" w:color="auto"/>
        <w:right w:val="none" w:sz="0" w:space="0" w:color="auto"/>
      </w:divBdr>
    </w:div>
    <w:div w:id="1660377563">
      <w:bodyDiv w:val="1"/>
      <w:marLeft w:val="0"/>
      <w:marRight w:val="0"/>
      <w:marTop w:val="0"/>
      <w:marBottom w:val="0"/>
      <w:divBdr>
        <w:top w:val="none" w:sz="0" w:space="0" w:color="auto"/>
        <w:left w:val="none" w:sz="0" w:space="0" w:color="auto"/>
        <w:bottom w:val="none" w:sz="0" w:space="0" w:color="auto"/>
        <w:right w:val="none" w:sz="0" w:space="0" w:color="auto"/>
      </w:divBdr>
    </w:div>
    <w:div w:id="1660424914">
      <w:bodyDiv w:val="1"/>
      <w:marLeft w:val="0"/>
      <w:marRight w:val="0"/>
      <w:marTop w:val="0"/>
      <w:marBottom w:val="0"/>
      <w:divBdr>
        <w:top w:val="none" w:sz="0" w:space="0" w:color="auto"/>
        <w:left w:val="none" w:sz="0" w:space="0" w:color="auto"/>
        <w:bottom w:val="none" w:sz="0" w:space="0" w:color="auto"/>
        <w:right w:val="none" w:sz="0" w:space="0" w:color="auto"/>
      </w:divBdr>
    </w:div>
    <w:div w:id="1660500184">
      <w:bodyDiv w:val="1"/>
      <w:marLeft w:val="0"/>
      <w:marRight w:val="0"/>
      <w:marTop w:val="0"/>
      <w:marBottom w:val="0"/>
      <w:divBdr>
        <w:top w:val="none" w:sz="0" w:space="0" w:color="auto"/>
        <w:left w:val="none" w:sz="0" w:space="0" w:color="auto"/>
        <w:bottom w:val="none" w:sz="0" w:space="0" w:color="auto"/>
        <w:right w:val="none" w:sz="0" w:space="0" w:color="auto"/>
      </w:divBdr>
    </w:div>
    <w:div w:id="1660570287">
      <w:bodyDiv w:val="1"/>
      <w:marLeft w:val="0"/>
      <w:marRight w:val="0"/>
      <w:marTop w:val="0"/>
      <w:marBottom w:val="0"/>
      <w:divBdr>
        <w:top w:val="none" w:sz="0" w:space="0" w:color="auto"/>
        <w:left w:val="none" w:sz="0" w:space="0" w:color="auto"/>
        <w:bottom w:val="none" w:sz="0" w:space="0" w:color="auto"/>
        <w:right w:val="none" w:sz="0" w:space="0" w:color="auto"/>
      </w:divBdr>
    </w:div>
    <w:div w:id="1660618827">
      <w:bodyDiv w:val="1"/>
      <w:marLeft w:val="0"/>
      <w:marRight w:val="0"/>
      <w:marTop w:val="0"/>
      <w:marBottom w:val="0"/>
      <w:divBdr>
        <w:top w:val="none" w:sz="0" w:space="0" w:color="auto"/>
        <w:left w:val="none" w:sz="0" w:space="0" w:color="auto"/>
        <w:bottom w:val="none" w:sz="0" w:space="0" w:color="auto"/>
        <w:right w:val="none" w:sz="0" w:space="0" w:color="auto"/>
      </w:divBdr>
    </w:div>
    <w:div w:id="1660696527">
      <w:bodyDiv w:val="1"/>
      <w:marLeft w:val="0"/>
      <w:marRight w:val="0"/>
      <w:marTop w:val="0"/>
      <w:marBottom w:val="0"/>
      <w:divBdr>
        <w:top w:val="none" w:sz="0" w:space="0" w:color="auto"/>
        <w:left w:val="none" w:sz="0" w:space="0" w:color="auto"/>
        <w:bottom w:val="none" w:sz="0" w:space="0" w:color="auto"/>
        <w:right w:val="none" w:sz="0" w:space="0" w:color="auto"/>
      </w:divBdr>
    </w:div>
    <w:div w:id="1660770064">
      <w:bodyDiv w:val="1"/>
      <w:marLeft w:val="0"/>
      <w:marRight w:val="0"/>
      <w:marTop w:val="0"/>
      <w:marBottom w:val="0"/>
      <w:divBdr>
        <w:top w:val="none" w:sz="0" w:space="0" w:color="auto"/>
        <w:left w:val="none" w:sz="0" w:space="0" w:color="auto"/>
        <w:bottom w:val="none" w:sz="0" w:space="0" w:color="auto"/>
        <w:right w:val="none" w:sz="0" w:space="0" w:color="auto"/>
      </w:divBdr>
    </w:div>
    <w:div w:id="1660958956">
      <w:bodyDiv w:val="1"/>
      <w:marLeft w:val="0"/>
      <w:marRight w:val="0"/>
      <w:marTop w:val="0"/>
      <w:marBottom w:val="0"/>
      <w:divBdr>
        <w:top w:val="none" w:sz="0" w:space="0" w:color="auto"/>
        <w:left w:val="none" w:sz="0" w:space="0" w:color="auto"/>
        <w:bottom w:val="none" w:sz="0" w:space="0" w:color="auto"/>
        <w:right w:val="none" w:sz="0" w:space="0" w:color="auto"/>
      </w:divBdr>
    </w:div>
    <w:div w:id="1661035382">
      <w:bodyDiv w:val="1"/>
      <w:marLeft w:val="0"/>
      <w:marRight w:val="0"/>
      <w:marTop w:val="0"/>
      <w:marBottom w:val="0"/>
      <w:divBdr>
        <w:top w:val="none" w:sz="0" w:space="0" w:color="auto"/>
        <w:left w:val="none" w:sz="0" w:space="0" w:color="auto"/>
        <w:bottom w:val="none" w:sz="0" w:space="0" w:color="auto"/>
        <w:right w:val="none" w:sz="0" w:space="0" w:color="auto"/>
      </w:divBdr>
    </w:div>
    <w:div w:id="1661080900">
      <w:bodyDiv w:val="1"/>
      <w:marLeft w:val="0"/>
      <w:marRight w:val="0"/>
      <w:marTop w:val="0"/>
      <w:marBottom w:val="0"/>
      <w:divBdr>
        <w:top w:val="none" w:sz="0" w:space="0" w:color="auto"/>
        <w:left w:val="none" w:sz="0" w:space="0" w:color="auto"/>
        <w:bottom w:val="none" w:sz="0" w:space="0" w:color="auto"/>
        <w:right w:val="none" w:sz="0" w:space="0" w:color="auto"/>
      </w:divBdr>
    </w:div>
    <w:div w:id="1661418794">
      <w:bodyDiv w:val="1"/>
      <w:marLeft w:val="0"/>
      <w:marRight w:val="0"/>
      <w:marTop w:val="0"/>
      <w:marBottom w:val="0"/>
      <w:divBdr>
        <w:top w:val="none" w:sz="0" w:space="0" w:color="auto"/>
        <w:left w:val="none" w:sz="0" w:space="0" w:color="auto"/>
        <w:bottom w:val="none" w:sz="0" w:space="0" w:color="auto"/>
        <w:right w:val="none" w:sz="0" w:space="0" w:color="auto"/>
      </w:divBdr>
    </w:div>
    <w:div w:id="1661959709">
      <w:bodyDiv w:val="1"/>
      <w:marLeft w:val="0"/>
      <w:marRight w:val="0"/>
      <w:marTop w:val="0"/>
      <w:marBottom w:val="0"/>
      <w:divBdr>
        <w:top w:val="none" w:sz="0" w:space="0" w:color="auto"/>
        <w:left w:val="none" w:sz="0" w:space="0" w:color="auto"/>
        <w:bottom w:val="none" w:sz="0" w:space="0" w:color="auto"/>
        <w:right w:val="none" w:sz="0" w:space="0" w:color="auto"/>
      </w:divBdr>
    </w:div>
    <w:div w:id="1662200566">
      <w:bodyDiv w:val="1"/>
      <w:marLeft w:val="0"/>
      <w:marRight w:val="0"/>
      <w:marTop w:val="0"/>
      <w:marBottom w:val="0"/>
      <w:divBdr>
        <w:top w:val="none" w:sz="0" w:space="0" w:color="auto"/>
        <w:left w:val="none" w:sz="0" w:space="0" w:color="auto"/>
        <w:bottom w:val="none" w:sz="0" w:space="0" w:color="auto"/>
        <w:right w:val="none" w:sz="0" w:space="0" w:color="auto"/>
      </w:divBdr>
    </w:div>
    <w:div w:id="1662540649">
      <w:bodyDiv w:val="1"/>
      <w:marLeft w:val="0"/>
      <w:marRight w:val="0"/>
      <w:marTop w:val="0"/>
      <w:marBottom w:val="0"/>
      <w:divBdr>
        <w:top w:val="none" w:sz="0" w:space="0" w:color="auto"/>
        <w:left w:val="none" w:sz="0" w:space="0" w:color="auto"/>
        <w:bottom w:val="none" w:sz="0" w:space="0" w:color="auto"/>
        <w:right w:val="none" w:sz="0" w:space="0" w:color="auto"/>
      </w:divBdr>
    </w:div>
    <w:div w:id="1662544374">
      <w:bodyDiv w:val="1"/>
      <w:marLeft w:val="0"/>
      <w:marRight w:val="0"/>
      <w:marTop w:val="0"/>
      <w:marBottom w:val="0"/>
      <w:divBdr>
        <w:top w:val="none" w:sz="0" w:space="0" w:color="auto"/>
        <w:left w:val="none" w:sz="0" w:space="0" w:color="auto"/>
        <w:bottom w:val="none" w:sz="0" w:space="0" w:color="auto"/>
        <w:right w:val="none" w:sz="0" w:space="0" w:color="auto"/>
      </w:divBdr>
    </w:div>
    <w:div w:id="1662660128">
      <w:bodyDiv w:val="1"/>
      <w:marLeft w:val="0"/>
      <w:marRight w:val="0"/>
      <w:marTop w:val="0"/>
      <w:marBottom w:val="0"/>
      <w:divBdr>
        <w:top w:val="none" w:sz="0" w:space="0" w:color="auto"/>
        <w:left w:val="none" w:sz="0" w:space="0" w:color="auto"/>
        <w:bottom w:val="none" w:sz="0" w:space="0" w:color="auto"/>
        <w:right w:val="none" w:sz="0" w:space="0" w:color="auto"/>
      </w:divBdr>
    </w:div>
    <w:div w:id="1662806662">
      <w:bodyDiv w:val="1"/>
      <w:marLeft w:val="0"/>
      <w:marRight w:val="0"/>
      <w:marTop w:val="0"/>
      <w:marBottom w:val="0"/>
      <w:divBdr>
        <w:top w:val="none" w:sz="0" w:space="0" w:color="auto"/>
        <w:left w:val="none" w:sz="0" w:space="0" w:color="auto"/>
        <w:bottom w:val="none" w:sz="0" w:space="0" w:color="auto"/>
        <w:right w:val="none" w:sz="0" w:space="0" w:color="auto"/>
      </w:divBdr>
    </w:div>
    <w:div w:id="1663001448">
      <w:bodyDiv w:val="1"/>
      <w:marLeft w:val="0"/>
      <w:marRight w:val="0"/>
      <w:marTop w:val="0"/>
      <w:marBottom w:val="0"/>
      <w:divBdr>
        <w:top w:val="none" w:sz="0" w:space="0" w:color="auto"/>
        <w:left w:val="none" w:sz="0" w:space="0" w:color="auto"/>
        <w:bottom w:val="none" w:sz="0" w:space="0" w:color="auto"/>
        <w:right w:val="none" w:sz="0" w:space="0" w:color="auto"/>
      </w:divBdr>
    </w:div>
    <w:div w:id="1663004100">
      <w:bodyDiv w:val="1"/>
      <w:marLeft w:val="0"/>
      <w:marRight w:val="0"/>
      <w:marTop w:val="0"/>
      <w:marBottom w:val="0"/>
      <w:divBdr>
        <w:top w:val="none" w:sz="0" w:space="0" w:color="auto"/>
        <w:left w:val="none" w:sz="0" w:space="0" w:color="auto"/>
        <w:bottom w:val="none" w:sz="0" w:space="0" w:color="auto"/>
        <w:right w:val="none" w:sz="0" w:space="0" w:color="auto"/>
      </w:divBdr>
    </w:div>
    <w:div w:id="1663004778">
      <w:bodyDiv w:val="1"/>
      <w:marLeft w:val="0"/>
      <w:marRight w:val="0"/>
      <w:marTop w:val="0"/>
      <w:marBottom w:val="0"/>
      <w:divBdr>
        <w:top w:val="none" w:sz="0" w:space="0" w:color="auto"/>
        <w:left w:val="none" w:sz="0" w:space="0" w:color="auto"/>
        <w:bottom w:val="none" w:sz="0" w:space="0" w:color="auto"/>
        <w:right w:val="none" w:sz="0" w:space="0" w:color="auto"/>
      </w:divBdr>
    </w:div>
    <w:div w:id="1663510518">
      <w:bodyDiv w:val="1"/>
      <w:marLeft w:val="0"/>
      <w:marRight w:val="0"/>
      <w:marTop w:val="0"/>
      <w:marBottom w:val="0"/>
      <w:divBdr>
        <w:top w:val="none" w:sz="0" w:space="0" w:color="auto"/>
        <w:left w:val="none" w:sz="0" w:space="0" w:color="auto"/>
        <w:bottom w:val="none" w:sz="0" w:space="0" w:color="auto"/>
        <w:right w:val="none" w:sz="0" w:space="0" w:color="auto"/>
      </w:divBdr>
    </w:div>
    <w:div w:id="1663579341">
      <w:bodyDiv w:val="1"/>
      <w:marLeft w:val="0"/>
      <w:marRight w:val="0"/>
      <w:marTop w:val="0"/>
      <w:marBottom w:val="0"/>
      <w:divBdr>
        <w:top w:val="none" w:sz="0" w:space="0" w:color="auto"/>
        <w:left w:val="none" w:sz="0" w:space="0" w:color="auto"/>
        <w:bottom w:val="none" w:sz="0" w:space="0" w:color="auto"/>
        <w:right w:val="none" w:sz="0" w:space="0" w:color="auto"/>
      </w:divBdr>
    </w:div>
    <w:div w:id="1663653837">
      <w:bodyDiv w:val="1"/>
      <w:marLeft w:val="0"/>
      <w:marRight w:val="0"/>
      <w:marTop w:val="0"/>
      <w:marBottom w:val="0"/>
      <w:divBdr>
        <w:top w:val="none" w:sz="0" w:space="0" w:color="auto"/>
        <w:left w:val="none" w:sz="0" w:space="0" w:color="auto"/>
        <w:bottom w:val="none" w:sz="0" w:space="0" w:color="auto"/>
        <w:right w:val="none" w:sz="0" w:space="0" w:color="auto"/>
      </w:divBdr>
    </w:div>
    <w:div w:id="1663775474">
      <w:bodyDiv w:val="1"/>
      <w:marLeft w:val="0"/>
      <w:marRight w:val="0"/>
      <w:marTop w:val="0"/>
      <w:marBottom w:val="0"/>
      <w:divBdr>
        <w:top w:val="none" w:sz="0" w:space="0" w:color="auto"/>
        <w:left w:val="none" w:sz="0" w:space="0" w:color="auto"/>
        <w:bottom w:val="none" w:sz="0" w:space="0" w:color="auto"/>
        <w:right w:val="none" w:sz="0" w:space="0" w:color="auto"/>
      </w:divBdr>
    </w:div>
    <w:div w:id="1663775694">
      <w:bodyDiv w:val="1"/>
      <w:marLeft w:val="0"/>
      <w:marRight w:val="0"/>
      <w:marTop w:val="0"/>
      <w:marBottom w:val="0"/>
      <w:divBdr>
        <w:top w:val="none" w:sz="0" w:space="0" w:color="auto"/>
        <w:left w:val="none" w:sz="0" w:space="0" w:color="auto"/>
        <w:bottom w:val="none" w:sz="0" w:space="0" w:color="auto"/>
        <w:right w:val="none" w:sz="0" w:space="0" w:color="auto"/>
      </w:divBdr>
    </w:div>
    <w:div w:id="1663848258">
      <w:bodyDiv w:val="1"/>
      <w:marLeft w:val="0"/>
      <w:marRight w:val="0"/>
      <w:marTop w:val="0"/>
      <w:marBottom w:val="0"/>
      <w:divBdr>
        <w:top w:val="none" w:sz="0" w:space="0" w:color="auto"/>
        <w:left w:val="none" w:sz="0" w:space="0" w:color="auto"/>
        <w:bottom w:val="none" w:sz="0" w:space="0" w:color="auto"/>
        <w:right w:val="none" w:sz="0" w:space="0" w:color="auto"/>
      </w:divBdr>
    </w:div>
    <w:div w:id="1663969489">
      <w:bodyDiv w:val="1"/>
      <w:marLeft w:val="0"/>
      <w:marRight w:val="0"/>
      <w:marTop w:val="0"/>
      <w:marBottom w:val="0"/>
      <w:divBdr>
        <w:top w:val="none" w:sz="0" w:space="0" w:color="auto"/>
        <w:left w:val="none" w:sz="0" w:space="0" w:color="auto"/>
        <w:bottom w:val="none" w:sz="0" w:space="0" w:color="auto"/>
        <w:right w:val="none" w:sz="0" w:space="0" w:color="auto"/>
      </w:divBdr>
    </w:div>
    <w:div w:id="1664167354">
      <w:bodyDiv w:val="1"/>
      <w:marLeft w:val="0"/>
      <w:marRight w:val="0"/>
      <w:marTop w:val="0"/>
      <w:marBottom w:val="0"/>
      <w:divBdr>
        <w:top w:val="none" w:sz="0" w:space="0" w:color="auto"/>
        <w:left w:val="none" w:sz="0" w:space="0" w:color="auto"/>
        <w:bottom w:val="none" w:sz="0" w:space="0" w:color="auto"/>
        <w:right w:val="none" w:sz="0" w:space="0" w:color="auto"/>
      </w:divBdr>
    </w:div>
    <w:div w:id="1664317551">
      <w:bodyDiv w:val="1"/>
      <w:marLeft w:val="0"/>
      <w:marRight w:val="0"/>
      <w:marTop w:val="0"/>
      <w:marBottom w:val="0"/>
      <w:divBdr>
        <w:top w:val="none" w:sz="0" w:space="0" w:color="auto"/>
        <w:left w:val="none" w:sz="0" w:space="0" w:color="auto"/>
        <w:bottom w:val="none" w:sz="0" w:space="0" w:color="auto"/>
        <w:right w:val="none" w:sz="0" w:space="0" w:color="auto"/>
      </w:divBdr>
    </w:div>
    <w:div w:id="1664624908">
      <w:bodyDiv w:val="1"/>
      <w:marLeft w:val="0"/>
      <w:marRight w:val="0"/>
      <w:marTop w:val="0"/>
      <w:marBottom w:val="0"/>
      <w:divBdr>
        <w:top w:val="none" w:sz="0" w:space="0" w:color="auto"/>
        <w:left w:val="none" w:sz="0" w:space="0" w:color="auto"/>
        <w:bottom w:val="none" w:sz="0" w:space="0" w:color="auto"/>
        <w:right w:val="none" w:sz="0" w:space="0" w:color="auto"/>
      </w:divBdr>
    </w:div>
    <w:div w:id="1665013092">
      <w:bodyDiv w:val="1"/>
      <w:marLeft w:val="0"/>
      <w:marRight w:val="0"/>
      <w:marTop w:val="0"/>
      <w:marBottom w:val="0"/>
      <w:divBdr>
        <w:top w:val="none" w:sz="0" w:space="0" w:color="auto"/>
        <w:left w:val="none" w:sz="0" w:space="0" w:color="auto"/>
        <w:bottom w:val="none" w:sz="0" w:space="0" w:color="auto"/>
        <w:right w:val="none" w:sz="0" w:space="0" w:color="auto"/>
      </w:divBdr>
    </w:div>
    <w:div w:id="1665087225">
      <w:bodyDiv w:val="1"/>
      <w:marLeft w:val="0"/>
      <w:marRight w:val="0"/>
      <w:marTop w:val="0"/>
      <w:marBottom w:val="0"/>
      <w:divBdr>
        <w:top w:val="none" w:sz="0" w:space="0" w:color="auto"/>
        <w:left w:val="none" w:sz="0" w:space="0" w:color="auto"/>
        <w:bottom w:val="none" w:sz="0" w:space="0" w:color="auto"/>
        <w:right w:val="none" w:sz="0" w:space="0" w:color="auto"/>
      </w:divBdr>
    </w:div>
    <w:div w:id="1665236864">
      <w:bodyDiv w:val="1"/>
      <w:marLeft w:val="0"/>
      <w:marRight w:val="0"/>
      <w:marTop w:val="0"/>
      <w:marBottom w:val="0"/>
      <w:divBdr>
        <w:top w:val="none" w:sz="0" w:space="0" w:color="auto"/>
        <w:left w:val="none" w:sz="0" w:space="0" w:color="auto"/>
        <w:bottom w:val="none" w:sz="0" w:space="0" w:color="auto"/>
        <w:right w:val="none" w:sz="0" w:space="0" w:color="auto"/>
      </w:divBdr>
    </w:div>
    <w:div w:id="1665544244">
      <w:bodyDiv w:val="1"/>
      <w:marLeft w:val="0"/>
      <w:marRight w:val="0"/>
      <w:marTop w:val="0"/>
      <w:marBottom w:val="0"/>
      <w:divBdr>
        <w:top w:val="none" w:sz="0" w:space="0" w:color="auto"/>
        <w:left w:val="none" w:sz="0" w:space="0" w:color="auto"/>
        <w:bottom w:val="none" w:sz="0" w:space="0" w:color="auto"/>
        <w:right w:val="none" w:sz="0" w:space="0" w:color="auto"/>
      </w:divBdr>
    </w:div>
    <w:div w:id="1665627338">
      <w:bodyDiv w:val="1"/>
      <w:marLeft w:val="0"/>
      <w:marRight w:val="0"/>
      <w:marTop w:val="0"/>
      <w:marBottom w:val="0"/>
      <w:divBdr>
        <w:top w:val="none" w:sz="0" w:space="0" w:color="auto"/>
        <w:left w:val="none" w:sz="0" w:space="0" w:color="auto"/>
        <w:bottom w:val="none" w:sz="0" w:space="0" w:color="auto"/>
        <w:right w:val="none" w:sz="0" w:space="0" w:color="auto"/>
      </w:divBdr>
    </w:div>
    <w:div w:id="1665664057">
      <w:bodyDiv w:val="1"/>
      <w:marLeft w:val="0"/>
      <w:marRight w:val="0"/>
      <w:marTop w:val="0"/>
      <w:marBottom w:val="0"/>
      <w:divBdr>
        <w:top w:val="none" w:sz="0" w:space="0" w:color="auto"/>
        <w:left w:val="none" w:sz="0" w:space="0" w:color="auto"/>
        <w:bottom w:val="none" w:sz="0" w:space="0" w:color="auto"/>
        <w:right w:val="none" w:sz="0" w:space="0" w:color="auto"/>
      </w:divBdr>
    </w:div>
    <w:div w:id="1665664660">
      <w:bodyDiv w:val="1"/>
      <w:marLeft w:val="0"/>
      <w:marRight w:val="0"/>
      <w:marTop w:val="0"/>
      <w:marBottom w:val="0"/>
      <w:divBdr>
        <w:top w:val="none" w:sz="0" w:space="0" w:color="auto"/>
        <w:left w:val="none" w:sz="0" w:space="0" w:color="auto"/>
        <w:bottom w:val="none" w:sz="0" w:space="0" w:color="auto"/>
        <w:right w:val="none" w:sz="0" w:space="0" w:color="auto"/>
      </w:divBdr>
    </w:div>
    <w:div w:id="1665737373">
      <w:bodyDiv w:val="1"/>
      <w:marLeft w:val="0"/>
      <w:marRight w:val="0"/>
      <w:marTop w:val="0"/>
      <w:marBottom w:val="0"/>
      <w:divBdr>
        <w:top w:val="none" w:sz="0" w:space="0" w:color="auto"/>
        <w:left w:val="none" w:sz="0" w:space="0" w:color="auto"/>
        <w:bottom w:val="none" w:sz="0" w:space="0" w:color="auto"/>
        <w:right w:val="none" w:sz="0" w:space="0" w:color="auto"/>
      </w:divBdr>
    </w:div>
    <w:div w:id="1665745822">
      <w:bodyDiv w:val="1"/>
      <w:marLeft w:val="0"/>
      <w:marRight w:val="0"/>
      <w:marTop w:val="0"/>
      <w:marBottom w:val="0"/>
      <w:divBdr>
        <w:top w:val="none" w:sz="0" w:space="0" w:color="auto"/>
        <w:left w:val="none" w:sz="0" w:space="0" w:color="auto"/>
        <w:bottom w:val="none" w:sz="0" w:space="0" w:color="auto"/>
        <w:right w:val="none" w:sz="0" w:space="0" w:color="auto"/>
      </w:divBdr>
    </w:div>
    <w:div w:id="1665813638">
      <w:bodyDiv w:val="1"/>
      <w:marLeft w:val="0"/>
      <w:marRight w:val="0"/>
      <w:marTop w:val="0"/>
      <w:marBottom w:val="0"/>
      <w:divBdr>
        <w:top w:val="none" w:sz="0" w:space="0" w:color="auto"/>
        <w:left w:val="none" w:sz="0" w:space="0" w:color="auto"/>
        <w:bottom w:val="none" w:sz="0" w:space="0" w:color="auto"/>
        <w:right w:val="none" w:sz="0" w:space="0" w:color="auto"/>
      </w:divBdr>
    </w:div>
    <w:div w:id="1665814519">
      <w:bodyDiv w:val="1"/>
      <w:marLeft w:val="0"/>
      <w:marRight w:val="0"/>
      <w:marTop w:val="0"/>
      <w:marBottom w:val="0"/>
      <w:divBdr>
        <w:top w:val="none" w:sz="0" w:space="0" w:color="auto"/>
        <w:left w:val="none" w:sz="0" w:space="0" w:color="auto"/>
        <w:bottom w:val="none" w:sz="0" w:space="0" w:color="auto"/>
        <w:right w:val="none" w:sz="0" w:space="0" w:color="auto"/>
      </w:divBdr>
    </w:div>
    <w:div w:id="1666013020">
      <w:bodyDiv w:val="1"/>
      <w:marLeft w:val="0"/>
      <w:marRight w:val="0"/>
      <w:marTop w:val="0"/>
      <w:marBottom w:val="0"/>
      <w:divBdr>
        <w:top w:val="none" w:sz="0" w:space="0" w:color="auto"/>
        <w:left w:val="none" w:sz="0" w:space="0" w:color="auto"/>
        <w:bottom w:val="none" w:sz="0" w:space="0" w:color="auto"/>
        <w:right w:val="none" w:sz="0" w:space="0" w:color="auto"/>
      </w:divBdr>
    </w:div>
    <w:div w:id="1666128500">
      <w:bodyDiv w:val="1"/>
      <w:marLeft w:val="0"/>
      <w:marRight w:val="0"/>
      <w:marTop w:val="0"/>
      <w:marBottom w:val="0"/>
      <w:divBdr>
        <w:top w:val="none" w:sz="0" w:space="0" w:color="auto"/>
        <w:left w:val="none" w:sz="0" w:space="0" w:color="auto"/>
        <w:bottom w:val="none" w:sz="0" w:space="0" w:color="auto"/>
        <w:right w:val="none" w:sz="0" w:space="0" w:color="auto"/>
      </w:divBdr>
    </w:div>
    <w:div w:id="1666132653">
      <w:bodyDiv w:val="1"/>
      <w:marLeft w:val="0"/>
      <w:marRight w:val="0"/>
      <w:marTop w:val="0"/>
      <w:marBottom w:val="0"/>
      <w:divBdr>
        <w:top w:val="none" w:sz="0" w:space="0" w:color="auto"/>
        <w:left w:val="none" w:sz="0" w:space="0" w:color="auto"/>
        <w:bottom w:val="none" w:sz="0" w:space="0" w:color="auto"/>
        <w:right w:val="none" w:sz="0" w:space="0" w:color="auto"/>
      </w:divBdr>
    </w:div>
    <w:div w:id="1666277634">
      <w:bodyDiv w:val="1"/>
      <w:marLeft w:val="0"/>
      <w:marRight w:val="0"/>
      <w:marTop w:val="0"/>
      <w:marBottom w:val="0"/>
      <w:divBdr>
        <w:top w:val="none" w:sz="0" w:space="0" w:color="auto"/>
        <w:left w:val="none" w:sz="0" w:space="0" w:color="auto"/>
        <w:bottom w:val="none" w:sz="0" w:space="0" w:color="auto"/>
        <w:right w:val="none" w:sz="0" w:space="0" w:color="auto"/>
      </w:divBdr>
    </w:div>
    <w:div w:id="1666279539">
      <w:bodyDiv w:val="1"/>
      <w:marLeft w:val="0"/>
      <w:marRight w:val="0"/>
      <w:marTop w:val="0"/>
      <w:marBottom w:val="0"/>
      <w:divBdr>
        <w:top w:val="none" w:sz="0" w:space="0" w:color="auto"/>
        <w:left w:val="none" w:sz="0" w:space="0" w:color="auto"/>
        <w:bottom w:val="none" w:sz="0" w:space="0" w:color="auto"/>
        <w:right w:val="none" w:sz="0" w:space="0" w:color="auto"/>
      </w:divBdr>
    </w:div>
    <w:div w:id="1666281433">
      <w:bodyDiv w:val="1"/>
      <w:marLeft w:val="0"/>
      <w:marRight w:val="0"/>
      <w:marTop w:val="0"/>
      <w:marBottom w:val="0"/>
      <w:divBdr>
        <w:top w:val="none" w:sz="0" w:space="0" w:color="auto"/>
        <w:left w:val="none" w:sz="0" w:space="0" w:color="auto"/>
        <w:bottom w:val="none" w:sz="0" w:space="0" w:color="auto"/>
        <w:right w:val="none" w:sz="0" w:space="0" w:color="auto"/>
      </w:divBdr>
    </w:div>
    <w:div w:id="1666469342">
      <w:bodyDiv w:val="1"/>
      <w:marLeft w:val="0"/>
      <w:marRight w:val="0"/>
      <w:marTop w:val="0"/>
      <w:marBottom w:val="0"/>
      <w:divBdr>
        <w:top w:val="none" w:sz="0" w:space="0" w:color="auto"/>
        <w:left w:val="none" w:sz="0" w:space="0" w:color="auto"/>
        <w:bottom w:val="none" w:sz="0" w:space="0" w:color="auto"/>
        <w:right w:val="none" w:sz="0" w:space="0" w:color="auto"/>
      </w:divBdr>
    </w:div>
    <w:div w:id="1666666178">
      <w:bodyDiv w:val="1"/>
      <w:marLeft w:val="0"/>
      <w:marRight w:val="0"/>
      <w:marTop w:val="0"/>
      <w:marBottom w:val="0"/>
      <w:divBdr>
        <w:top w:val="none" w:sz="0" w:space="0" w:color="auto"/>
        <w:left w:val="none" w:sz="0" w:space="0" w:color="auto"/>
        <w:bottom w:val="none" w:sz="0" w:space="0" w:color="auto"/>
        <w:right w:val="none" w:sz="0" w:space="0" w:color="auto"/>
      </w:divBdr>
    </w:div>
    <w:div w:id="1666737383">
      <w:bodyDiv w:val="1"/>
      <w:marLeft w:val="0"/>
      <w:marRight w:val="0"/>
      <w:marTop w:val="0"/>
      <w:marBottom w:val="0"/>
      <w:divBdr>
        <w:top w:val="none" w:sz="0" w:space="0" w:color="auto"/>
        <w:left w:val="none" w:sz="0" w:space="0" w:color="auto"/>
        <w:bottom w:val="none" w:sz="0" w:space="0" w:color="auto"/>
        <w:right w:val="none" w:sz="0" w:space="0" w:color="auto"/>
      </w:divBdr>
    </w:div>
    <w:div w:id="1666855878">
      <w:bodyDiv w:val="1"/>
      <w:marLeft w:val="0"/>
      <w:marRight w:val="0"/>
      <w:marTop w:val="0"/>
      <w:marBottom w:val="0"/>
      <w:divBdr>
        <w:top w:val="none" w:sz="0" w:space="0" w:color="auto"/>
        <w:left w:val="none" w:sz="0" w:space="0" w:color="auto"/>
        <w:bottom w:val="none" w:sz="0" w:space="0" w:color="auto"/>
        <w:right w:val="none" w:sz="0" w:space="0" w:color="auto"/>
      </w:divBdr>
    </w:div>
    <w:div w:id="1666937028">
      <w:bodyDiv w:val="1"/>
      <w:marLeft w:val="0"/>
      <w:marRight w:val="0"/>
      <w:marTop w:val="0"/>
      <w:marBottom w:val="0"/>
      <w:divBdr>
        <w:top w:val="none" w:sz="0" w:space="0" w:color="auto"/>
        <w:left w:val="none" w:sz="0" w:space="0" w:color="auto"/>
        <w:bottom w:val="none" w:sz="0" w:space="0" w:color="auto"/>
        <w:right w:val="none" w:sz="0" w:space="0" w:color="auto"/>
      </w:divBdr>
    </w:div>
    <w:div w:id="1666980209">
      <w:bodyDiv w:val="1"/>
      <w:marLeft w:val="0"/>
      <w:marRight w:val="0"/>
      <w:marTop w:val="0"/>
      <w:marBottom w:val="0"/>
      <w:divBdr>
        <w:top w:val="none" w:sz="0" w:space="0" w:color="auto"/>
        <w:left w:val="none" w:sz="0" w:space="0" w:color="auto"/>
        <w:bottom w:val="none" w:sz="0" w:space="0" w:color="auto"/>
        <w:right w:val="none" w:sz="0" w:space="0" w:color="auto"/>
      </w:divBdr>
    </w:div>
    <w:div w:id="1667053083">
      <w:bodyDiv w:val="1"/>
      <w:marLeft w:val="0"/>
      <w:marRight w:val="0"/>
      <w:marTop w:val="0"/>
      <w:marBottom w:val="0"/>
      <w:divBdr>
        <w:top w:val="none" w:sz="0" w:space="0" w:color="auto"/>
        <w:left w:val="none" w:sz="0" w:space="0" w:color="auto"/>
        <w:bottom w:val="none" w:sz="0" w:space="0" w:color="auto"/>
        <w:right w:val="none" w:sz="0" w:space="0" w:color="auto"/>
      </w:divBdr>
    </w:div>
    <w:div w:id="1667241019">
      <w:bodyDiv w:val="1"/>
      <w:marLeft w:val="0"/>
      <w:marRight w:val="0"/>
      <w:marTop w:val="0"/>
      <w:marBottom w:val="0"/>
      <w:divBdr>
        <w:top w:val="none" w:sz="0" w:space="0" w:color="auto"/>
        <w:left w:val="none" w:sz="0" w:space="0" w:color="auto"/>
        <w:bottom w:val="none" w:sz="0" w:space="0" w:color="auto"/>
        <w:right w:val="none" w:sz="0" w:space="0" w:color="auto"/>
      </w:divBdr>
    </w:div>
    <w:div w:id="1667242883">
      <w:bodyDiv w:val="1"/>
      <w:marLeft w:val="0"/>
      <w:marRight w:val="0"/>
      <w:marTop w:val="0"/>
      <w:marBottom w:val="0"/>
      <w:divBdr>
        <w:top w:val="none" w:sz="0" w:space="0" w:color="auto"/>
        <w:left w:val="none" w:sz="0" w:space="0" w:color="auto"/>
        <w:bottom w:val="none" w:sz="0" w:space="0" w:color="auto"/>
        <w:right w:val="none" w:sz="0" w:space="0" w:color="auto"/>
      </w:divBdr>
    </w:div>
    <w:div w:id="1667244463">
      <w:bodyDiv w:val="1"/>
      <w:marLeft w:val="0"/>
      <w:marRight w:val="0"/>
      <w:marTop w:val="0"/>
      <w:marBottom w:val="0"/>
      <w:divBdr>
        <w:top w:val="none" w:sz="0" w:space="0" w:color="auto"/>
        <w:left w:val="none" w:sz="0" w:space="0" w:color="auto"/>
        <w:bottom w:val="none" w:sz="0" w:space="0" w:color="auto"/>
        <w:right w:val="none" w:sz="0" w:space="0" w:color="auto"/>
      </w:divBdr>
    </w:div>
    <w:div w:id="1667323327">
      <w:bodyDiv w:val="1"/>
      <w:marLeft w:val="0"/>
      <w:marRight w:val="0"/>
      <w:marTop w:val="0"/>
      <w:marBottom w:val="0"/>
      <w:divBdr>
        <w:top w:val="none" w:sz="0" w:space="0" w:color="auto"/>
        <w:left w:val="none" w:sz="0" w:space="0" w:color="auto"/>
        <w:bottom w:val="none" w:sz="0" w:space="0" w:color="auto"/>
        <w:right w:val="none" w:sz="0" w:space="0" w:color="auto"/>
      </w:divBdr>
    </w:div>
    <w:div w:id="1667399211">
      <w:bodyDiv w:val="1"/>
      <w:marLeft w:val="0"/>
      <w:marRight w:val="0"/>
      <w:marTop w:val="0"/>
      <w:marBottom w:val="0"/>
      <w:divBdr>
        <w:top w:val="none" w:sz="0" w:space="0" w:color="auto"/>
        <w:left w:val="none" w:sz="0" w:space="0" w:color="auto"/>
        <w:bottom w:val="none" w:sz="0" w:space="0" w:color="auto"/>
        <w:right w:val="none" w:sz="0" w:space="0" w:color="auto"/>
      </w:divBdr>
    </w:div>
    <w:div w:id="1667518382">
      <w:bodyDiv w:val="1"/>
      <w:marLeft w:val="0"/>
      <w:marRight w:val="0"/>
      <w:marTop w:val="0"/>
      <w:marBottom w:val="0"/>
      <w:divBdr>
        <w:top w:val="none" w:sz="0" w:space="0" w:color="auto"/>
        <w:left w:val="none" w:sz="0" w:space="0" w:color="auto"/>
        <w:bottom w:val="none" w:sz="0" w:space="0" w:color="auto"/>
        <w:right w:val="none" w:sz="0" w:space="0" w:color="auto"/>
      </w:divBdr>
    </w:div>
    <w:div w:id="1667783117">
      <w:bodyDiv w:val="1"/>
      <w:marLeft w:val="0"/>
      <w:marRight w:val="0"/>
      <w:marTop w:val="0"/>
      <w:marBottom w:val="0"/>
      <w:divBdr>
        <w:top w:val="none" w:sz="0" w:space="0" w:color="auto"/>
        <w:left w:val="none" w:sz="0" w:space="0" w:color="auto"/>
        <w:bottom w:val="none" w:sz="0" w:space="0" w:color="auto"/>
        <w:right w:val="none" w:sz="0" w:space="0" w:color="auto"/>
      </w:divBdr>
    </w:div>
    <w:div w:id="1668050184">
      <w:bodyDiv w:val="1"/>
      <w:marLeft w:val="0"/>
      <w:marRight w:val="0"/>
      <w:marTop w:val="0"/>
      <w:marBottom w:val="0"/>
      <w:divBdr>
        <w:top w:val="none" w:sz="0" w:space="0" w:color="auto"/>
        <w:left w:val="none" w:sz="0" w:space="0" w:color="auto"/>
        <w:bottom w:val="none" w:sz="0" w:space="0" w:color="auto"/>
        <w:right w:val="none" w:sz="0" w:space="0" w:color="auto"/>
      </w:divBdr>
    </w:div>
    <w:div w:id="1668247268">
      <w:bodyDiv w:val="1"/>
      <w:marLeft w:val="0"/>
      <w:marRight w:val="0"/>
      <w:marTop w:val="0"/>
      <w:marBottom w:val="0"/>
      <w:divBdr>
        <w:top w:val="none" w:sz="0" w:space="0" w:color="auto"/>
        <w:left w:val="none" w:sz="0" w:space="0" w:color="auto"/>
        <w:bottom w:val="none" w:sz="0" w:space="0" w:color="auto"/>
        <w:right w:val="none" w:sz="0" w:space="0" w:color="auto"/>
      </w:divBdr>
    </w:div>
    <w:div w:id="1668484132">
      <w:bodyDiv w:val="1"/>
      <w:marLeft w:val="0"/>
      <w:marRight w:val="0"/>
      <w:marTop w:val="0"/>
      <w:marBottom w:val="0"/>
      <w:divBdr>
        <w:top w:val="none" w:sz="0" w:space="0" w:color="auto"/>
        <w:left w:val="none" w:sz="0" w:space="0" w:color="auto"/>
        <w:bottom w:val="none" w:sz="0" w:space="0" w:color="auto"/>
        <w:right w:val="none" w:sz="0" w:space="0" w:color="auto"/>
      </w:divBdr>
    </w:div>
    <w:div w:id="1668551635">
      <w:bodyDiv w:val="1"/>
      <w:marLeft w:val="0"/>
      <w:marRight w:val="0"/>
      <w:marTop w:val="0"/>
      <w:marBottom w:val="0"/>
      <w:divBdr>
        <w:top w:val="none" w:sz="0" w:space="0" w:color="auto"/>
        <w:left w:val="none" w:sz="0" w:space="0" w:color="auto"/>
        <w:bottom w:val="none" w:sz="0" w:space="0" w:color="auto"/>
        <w:right w:val="none" w:sz="0" w:space="0" w:color="auto"/>
      </w:divBdr>
    </w:div>
    <w:div w:id="1668560342">
      <w:bodyDiv w:val="1"/>
      <w:marLeft w:val="0"/>
      <w:marRight w:val="0"/>
      <w:marTop w:val="0"/>
      <w:marBottom w:val="0"/>
      <w:divBdr>
        <w:top w:val="none" w:sz="0" w:space="0" w:color="auto"/>
        <w:left w:val="none" w:sz="0" w:space="0" w:color="auto"/>
        <w:bottom w:val="none" w:sz="0" w:space="0" w:color="auto"/>
        <w:right w:val="none" w:sz="0" w:space="0" w:color="auto"/>
      </w:divBdr>
    </w:div>
    <w:div w:id="1668627746">
      <w:bodyDiv w:val="1"/>
      <w:marLeft w:val="0"/>
      <w:marRight w:val="0"/>
      <w:marTop w:val="0"/>
      <w:marBottom w:val="0"/>
      <w:divBdr>
        <w:top w:val="none" w:sz="0" w:space="0" w:color="auto"/>
        <w:left w:val="none" w:sz="0" w:space="0" w:color="auto"/>
        <w:bottom w:val="none" w:sz="0" w:space="0" w:color="auto"/>
        <w:right w:val="none" w:sz="0" w:space="0" w:color="auto"/>
      </w:divBdr>
    </w:div>
    <w:div w:id="1668707564">
      <w:bodyDiv w:val="1"/>
      <w:marLeft w:val="0"/>
      <w:marRight w:val="0"/>
      <w:marTop w:val="0"/>
      <w:marBottom w:val="0"/>
      <w:divBdr>
        <w:top w:val="none" w:sz="0" w:space="0" w:color="auto"/>
        <w:left w:val="none" w:sz="0" w:space="0" w:color="auto"/>
        <w:bottom w:val="none" w:sz="0" w:space="0" w:color="auto"/>
        <w:right w:val="none" w:sz="0" w:space="0" w:color="auto"/>
      </w:divBdr>
    </w:div>
    <w:div w:id="1668825209">
      <w:bodyDiv w:val="1"/>
      <w:marLeft w:val="0"/>
      <w:marRight w:val="0"/>
      <w:marTop w:val="0"/>
      <w:marBottom w:val="0"/>
      <w:divBdr>
        <w:top w:val="none" w:sz="0" w:space="0" w:color="auto"/>
        <w:left w:val="none" w:sz="0" w:space="0" w:color="auto"/>
        <w:bottom w:val="none" w:sz="0" w:space="0" w:color="auto"/>
        <w:right w:val="none" w:sz="0" w:space="0" w:color="auto"/>
      </w:divBdr>
    </w:div>
    <w:div w:id="1668895883">
      <w:bodyDiv w:val="1"/>
      <w:marLeft w:val="0"/>
      <w:marRight w:val="0"/>
      <w:marTop w:val="0"/>
      <w:marBottom w:val="0"/>
      <w:divBdr>
        <w:top w:val="none" w:sz="0" w:space="0" w:color="auto"/>
        <w:left w:val="none" w:sz="0" w:space="0" w:color="auto"/>
        <w:bottom w:val="none" w:sz="0" w:space="0" w:color="auto"/>
        <w:right w:val="none" w:sz="0" w:space="0" w:color="auto"/>
      </w:divBdr>
    </w:div>
    <w:div w:id="1669013839">
      <w:bodyDiv w:val="1"/>
      <w:marLeft w:val="0"/>
      <w:marRight w:val="0"/>
      <w:marTop w:val="0"/>
      <w:marBottom w:val="0"/>
      <w:divBdr>
        <w:top w:val="none" w:sz="0" w:space="0" w:color="auto"/>
        <w:left w:val="none" w:sz="0" w:space="0" w:color="auto"/>
        <w:bottom w:val="none" w:sz="0" w:space="0" w:color="auto"/>
        <w:right w:val="none" w:sz="0" w:space="0" w:color="auto"/>
      </w:divBdr>
    </w:div>
    <w:div w:id="1669021606">
      <w:bodyDiv w:val="1"/>
      <w:marLeft w:val="0"/>
      <w:marRight w:val="0"/>
      <w:marTop w:val="0"/>
      <w:marBottom w:val="0"/>
      <w:divBdr>
        <w:top w:val="none" w:sz="0" w:space="0" w:color="auto"/>
        <w:left w:val="none" w:sz="0" w:space="0" w:color="auto"/>
        <w:bottom w:val="none" w:sz="0" w:space="0" w:color="auto"/>
        <w:right w:val="none" w:sz="0" w:space="0" w:color="auto"/>
      </w:divBdr>
    </w:div>
    <w:div w:id="1669021813">
      <w:bodyDiv w:val="1"/>
      <w:marLeft w:val="0"/>
      <w:marRight w:val="0"/>
      <w:marTop w:val="0"/>
      <w:marBottom w:val="0"/>
      <w:divBdr>
        <w:top w:val="none" w:sz="0" w:space="0" w:color="auto"/>
        <w:left w:val="none" w:sz="0" w:space="0" w:color="auto"/>
        <w:bottom w:val="none" w:sz="0" w:space="0" w:color="auto"/>
        <w:right w:val="none" w:sz="0" w:space="0" w:color="auto"/>
      </w:divBdr>
    </w:div>
    <w:div w:id="1669096832">
      <w:bodyDiv w:val="1"/>
      <w:marLeft w:val="0"/>
      <w:marRight w:val="0"/>
      <w:marTop w:val="0"/>
      <w:marBottom w:val="0"/>
      <w:divBdr>
        <w:top w:val="none" w:sz="0" w:space="0" w:color="auto"/>
        <w:left w:val="none" w:sz="0" w:space="0" w:color="auto"/>
        <w:bottom w:val="none" w:sz="0" w:space="0" w:color="auto"/>
        <w:right w:val="none" w:sz="0" w:space="0" w:color="auto"/>
      </w:divBdr>
    </w:div>
    <w:div w:id="1669406332">
      <w:bodyDiv w:val="1"/>
      <w:marLeft w:val="0"/>
      <w:marRight w:val="0"/>
      <w:marTop w:val="0"/>
      <w:marBottom w:val="0"/>
      <w:divBdr>
        <w:top w:val="none" w:sz="0" w:space="0" w:color="auto"/>
        <w:left w:val="none" w:sz="0" w:space="0" w:color="auto"/>
        <w:bottom w:val="none" w:sz="0" w:space="0" w:color="auto"/>
        <w:right w:val="none" w:sz="0" w:space="0" w:color="auto"/>
      </w:divBdr>
    </w:div>
    <w:div w:id="1669597063">
      <w:bodyDiv w:val="1"/>
      <w:marLeft w:val="0"/>
      <w:marRight w:val="0"/>
      <w:marTop w:val="0"/>
      <w:marBottom w:val="0"/>
      <w:divBdr>
        <w:top w:val="none" w:sz="0" w:space="0" w:color="auto"/>
        <w:left w:val="none" w:sz="0" w:space="0" w:color="auto"/>
        <w:bottom w:val="none" w:sz="0" w:space="0" w:color="auto"/>
        <w:right w:val="none" w:sz="0" w:space="0" w:color="auto"/>
      </w:divBdr>
    </w:div>
    <w:div w:id="1669600704">
      <w:bodyDiv w:val="1"/>
      <w:marLeft w:val="0"/>
      <w:marRight w:val="0"/>
      <w:marTop w:val="0"/>
      <w:marBottom w:val="0"/>
      <w:divBdr>
        <w:top w:val="none" w:sz="0" w:space="0" w:color="auto"/>
        <w:left w:val="none" w:sz="0" w:space="0" w:color="auto"/>
        <w:bottom w:val="none" w:sz="0" w:space="0" w:color="auto"/>
        <w:right w:val="none" w:sz="0" w:space="0" w:color="auto"/>
      </w:divBdr>
    </w:div>
    <w:div w:id="1669871060">
      <w:bodyDiv w:val="1"/>
      <w:marLeft w:val="0"/>
      <w:marRight w:val="0"/>
      <w:marTop w:val="0"/>
      <w:marBottom w:val="0"/>
      <w:divBdr>
        <w:top w:val="none" w:sz="0" w:space="0" w:color="auto"/>
        <w:left w:val="none" w:sz="0" w:space="0" w:color="auto"/>
        <w:bottom w:val="none" w:sz="0" w:space="0" w:color="auto"/>
        <w:right w:val="none" w:sz="0" w:space="0" w:color="auto"/>
      </w:divBdr>
    </w:div>
    <w:div w:id="1670014587">
      <w:bodyDiv w:val="1"/>
      <w:marLeft w:val="0"/>
      <w:marRight w:val="0"/>
      <w:marTop w:val="0"/>
      <w:marBottom w:val="0"/>
      <w:divBdr>
        <w:top w:val="none" w:sz="0" w:space="0" w:color="auto"/>
        <w:left w:val="none" w:sz="0" w:space="0" w:color="auto"/>
        <w:bottom w:val="none" w:sz="0" w:space="0" w:color="auto"/>
        <w:right w:val="none" w:sz="0" w:space="0" w:color="auto"/>
      </w:divBdr>
    </w:div>
    <w:div w:id="1670137591">
      <w:bodyDiv w:val="1"/>
      <w:marLeft w:val="0"/>
      <w:marRight w:val="0"/>
      <w:marTop w:val="0"/>
      <w:marBottom w:val="0"/>
      <w:divBdr>
        <w:top w:val="none" w:sz="0" w:space="0" w:color="auto"/>
        <w:left w:val="none" w:sz="0" w:space="0" w:color="auto"/>
        <w:bottom w:val="none" w:sz="0" w:space="0" w:color="auto"/>
        <w:right w:val="none" w:sz="0" w:space="0" w:color="auto"/>
      </w:divBdr>
    </w:div>
    <w:div w:id="1670323791">
      <w:bodyDiv w:val="1"/>
      <w:marLeft w:val="0"/>
      <w:marRight w:val="0"/>
      <w:marTop w:val="0"/>
      <w:marBottom w:val="0"/>
      <w:divBdr>
        <w:top w:val="none" w:sz="0" w:space="0" w:color="auto"/>
        <w:left w:val="none" w:sz="0" w:space="0" w:color="auto"/>
        <w:bottom w:val="none" w:sz="0" w:space="0" w:color="auto"/>
        <w:right w:val="none" w:sz="0" w:space="0" w:color="auto"/>
      </w:divBdr>
    </w:div>
    <w:div w:id="1670522035">
      <w:bodyDiv w:val="1"/>
      <w:marLeft w:val="0"/>
      <w:marRight w:val="0"/>
      <w:marTop w:val="0"/>
      <w:marBottom w:val="0"/>
      <w:divBdr>
        <w:top w:val="none" w:sz="0" w:space="0" w:color="auto"/>
        <w:left w:val="none" w:sz="0" w:space="0" w:color="auto"/>
        <w:bottom w:val="none" w:sz="0" w:space="0" w:color="auto"/>
        <w:right w:val="none" w:sz="0" w:space="0" w:color="auto"/>
      </w:divBdr>
    </w:div>
    <w:div w:id="1670525965">
      <w:bodyDiv w:val="1"/>
      <w:marLeft w:val="0"/>
      <w:marRight w:val="0"/>
      <w:marTop w:val="0"/>
      <w:marBottom w:val="0"/>
      <w:divBdr>
        <w:top w:val="none" w:sz="0" w:space="0" w:color="auto"/>
        <w:left w:val="none" w:sz="0" w:space="0" w:color="auto"/>
        <w:bottom w:val="none" w:sz="0" w:space="0" w:color="auto"/>
        <w:right w:val="none" w:sz="0" w:space="0" w:color="auto"/>
      </w:divBdr>
    </w:div>
    <w:div w:id="1670669635">
      <w:bodyDiv w:val="1"/>
      <w:marLeft w:val="0"/>
      <w:marRight w:val="0"/>
      <w:marTop w:val="0"/>
      <w:marBottom w:val="0"/>
      <w:divBdr>
        <w:top w:val="none" w:sz="0" w:space="0" w:color="auto"/>
        <w:left w:val="none" w:sz="0" w:space="0" w:color="auto"/>
        <w:bottom w:val="none" w:sz="0" w:space="0" w:color="auto"/>
        <w:right w:val="none" w:sz="0" w:space="0" w:color="auto"/>
      </w:divBdr>
    </w:div>
    <w:div w:id="1671062184">
      <w:bodyDiv w:val="1"/>
      <w:marLeft w:val="0"/>
      <w:marRight w:val="0"/>
      <w:marTop w:val="0"/>
      <w:marBottom w:val="0"/>
      <w:divBdr>
        <w:top w:val="none" w:sz="0" w:space="0" w:color="auto"/>
        <w:left w:val="none" w:sz="0" w:space="0" w:color="auto"/>
        <w:bottom w:val="none" w:sz="0" w:space="0" w:color="auto"/>
        <w:right w:val="none" w:sz="0" w:space="0" w:color="auto"/>
      </w:divBdr>
    </w:div>
    <w:div w:id="1671443090">
      <w:bodyDiv w:val="1"/>
      <w:marLeft w:val="0"/>
      <w:marRight w:val="0"/>
      <w:marTop w:val="0"/>
      <w:marBottom w:val="0"/>
      <w:divBdr>
        <w:top w:val="none" w:sz="0" w:space="0" w:color="auto"/>
        <w:left w:val="none" w:sz="0" w:space="0" w:color="auto"/>
        <w:bottom w:val="none" w:sz="0" w:space="0" w:color="auto"/>
        <w:right w:val="none" w:sz="0" w:space="0" w:color="auto"/>
      </w:divBdr>
    </w:div>
    <w:div w:id="1671443906">
      <w:bodyDiv w:val="1"/>
      <w:marLeft w:val="0"/>
      <w:marRight w:val="0"/>
      <w:marTop w:val="0"/>
      <w:marBottom w:val="0"/>
      <w:divBdr>
        <w:top w:val="none" w:sz="0" w:space="0" w:color="auto"/>
        <w:left w:val="none" w:sz="0" w:space="0" w:color="auto"/>
        <w:bottom w:val="none" w:sz="0" w:space="0" w:color="auto"/>
        <w:right w:val="none" w:sz="0" w:space="0" w:color="auto"/>
      </w:divBdr>
    </w:div>
    <w:div w:id="1671643970">
      <w:bodyDiv w:val="1"/>
      <w:marLeft w:val="0"/>
      <w:marRight w:val="0"/>
      <w:marTop w:val="0"/>
      <w:marBottom w:val="0"/>
      <w:divBdr>
        <w:top w:val="none" w:sz="0" w:space="0" w:color="auto"/>
        <w:left w:val="none" w:sz="0" w:space="0" w:color="auto"/>
        <w:bottom w:val="none" w:sz="0" w:space="0" w:color="auto"/>
        <w:right w:val="none" w:sz="0" w:space="0" w:color="auto"/>
      </w:divBdr>
    </w:div>
    <w:div w:id="1671785377">
      <w:bodyDiv w:val="1"/>
      <w:marLeft w:val="0"/>
      <w:marRight w:val="0"/>
      <w:marTop w:val="0"/>
      <w:marBottom w:val="0"/>
      <w:divBdr>
        <w:top w:val="none" w:sz="0" w:space="0" w:color="auto"/>
        <w:left w:val="none" w:sz="0" w:space="0" w:color="auto"/>
        <w:bottom w:val="none" w:sz="0" w:space="0" w:color="auto"/>
        <w:right w:val="none" w:sz="0" w:space="0" w:color="auto"/>
      </w:divBdr>
    </w:div>
    <w:div w:id="1671835754">
      <w:bodyDiv w:val="1"/>
      <w:marLeft w:val="0"/>
      <w:marRight w:val="0"/>
      <w:marTop w:val="0"/>
      <w:marBottom w:val="0"/>
      <w:divBdr>
        <w:top w:val="none" w:sz="0" w:space="0" w:color="auto"/>
        <w:left w:val="none" w:sz="0" w:space="0" w:color="auto"/>
        <w:bottom w:val="none" w:sz="0" w:space="0" w:color="auto"/>
        <w:right w:val="none" w:sz="0" w:space="0" w:color="auto"/>
      </w:divBdr>
    </w:div>
    <w:div w:id="1672217410">
      <w:bodyDiv w:val="1"/>
      <w:marLeft w:val="0"/>
      <w:marRight w:val="0"/>
      <w:marTop w:val="0"/>
      <w:marBottom w:val="0"/>
      <w:divBdr>
        <w:top w:val="none" w:sz="0" w:space="0" w:color="auto"/>
        <w:left w:val="none" w:sz="0" w:space="0" w:color="auto"/>
        <w:bottom w:val="none" w:sz="0" w:space="0" w:color="auto"/>
        <w:right w:val="none" w:sz="0" w:space="0" w:color="auto"/>
      </w:divBdr>
    </w:div>
    <w:div w:id="1672223246">
      <w:bodyDiv w:val="1"/>
      <w:marLeft w:val="0"/>
      <w:marRight w:val="0"/>
      <w:marTop w:val="0"/>
      <w:marBottom w:val="0"/>
      <w:divBdr>
        <w:top w:val="none" w:sz="0" w:space="0" w:color="auto"/>
        <w:left w:val="none" w:sz="0" w:space="0" w:color="auto"/>
        <w:bottom w:val="none" w:sz="0" w:space="0" w:color="auto"/>
        <w:right w:val="none" w:sz="0" w:space="0" w:color="auto"/>
      </w:divBdr>
    </w:div>
    <w:div w:id="1672373058">
      <w:bodyDiv w:val="1"/>
      <w:marLeft w:val="0"/>
      <w:marRight w:val="0"/>
      <w:marTop w:val="0"/>
      <w:marBottom w:val="0"/>
      <w:divBdr>
        <w:top w:val="none" w:sz="0" w:space="0" w:color="auto"/>
        <w:left w:val="none" w:sz="0" w:space="0" w:color="auto"/>
        <w:bottom w:val="none" w:sz="0" w:space="0" w:color="auto"/>
        <w:right w:val="none" w:sz="0" w:space="0" w:color="auto"/>
      </w:divBdr>
    </w:div>
    <w:div w:id="1672677953">
      <w:bodyDiv w:val="1"/>
      <w:marLeft w:val="0"/>
      <w:marRight w:val="0"/>
      <w:marTop w:val="0"/>
      <w:marBottom w:val="0"/>
      <w:divBdr>
        <w:top w:val="none" w:sz="0" w:space="0" w:color="auto"/>
        <w:left w:val="none" w:sz="0" w:space="0" w:color="auto"/>
        <w:bottom w:val="none" w:sz="0" w:space="0" w:color="auto"/>
        <w:right w:val="none" w:sz="0" w:space="0" w:color="auto"/>
      </w:divBdr>
    </w:div>
    <w:div w:id="1672752722">
      <w:bodyDiv w:val="1"/>
      <w:marLeft w:val="0"/>
      <w:marRight w:val="0"/>
      <w:marTop w:val="0"/>
      <w:marBottom w:val="0"/>
      <w:divBdr>
        <w:top w:val="none" w:sz="0" w:space="0" w:color="auto"/>
        <w:left w:val="none" w:sz="0" w:space="0" w:color="auto"/>
        <w:bottom w:val="none" w:sz="0" w:space="0" w:color="auto"/>
        <w:right w:val="none" w:sz="0" w:space="0" w:color="auto"/>
      </w:divBdr>
    </w:div>
    <w:div w:id="1672753894">
      <w:bodyDiv w:val="1"/>
      <w:marLeft w:val="0"/>
      <w:marRight w:val="0"/>
      <w:marTop w:val="0"/>
      <w:marBottom w:val="0"/>
      <w:divBdr>
        <w:top w:val="none" w:sz="0" w:space="0" w:color="auto"/>
        <w:left w:val="none" w:sz="0" w:space="0" w:color="auto"/>
        <w:bottom w:val="none" w:sz="0" w:space="0" w:color="auto"/>
        <w:right w:val="none" w:sz="0" w:space="0" w:color="auto"/>
      </w:divBdr>
    </w:div>
    <w:div w:id="1672950080">
      <w:bodyDiv w:val="1"/>
      <w:marLeft w:val="0"/>
      <w:marRight w:val="0"/>
      <w:marTop w:val="0"/>
      <w:marBottom w:val="0"/>
      <w:divBdr>
        <w:top w:val="none" w:sz="0" w:space="0" w:color="auto"/>
        <w:left w:val="none" w:sz="0" w:space="0" w:color="auto"/>
        <w:bottom w:val="none" w:sz="0" w:space="0" w:color="auto"/>
        <w:right w:val="none" w:sz="0" w:space="0" w:color="auto"/>
      </w:divBdr>
    </w:div>
    <w:div w:id="1673071942">
      <w:bodyDiv w:val="1"/>
      <w:marLeft w:val="0"/>
      <w:marRight w:val="0"/>
      <w:marTop w:val="0"/>
      <w:marBottom w:val="0"/>
      <w:divBdr>
        <w:top w:val="none" w:sz="0" w:space="0" w:color="auto"/>
        <w:left w:val="none" w:sz="0" w:space="0" w:color="auto"/>
        <w:bottom w:val="none" w:sz="0" w:space="0" w:color="auto"/>
        <w:right w:val="none" w:sz="0" w:space="0" w:color="auto"/>
      </w:divBdr>
    </w:div>
    <w:div w:id="1673293822">
      <w:bodyDiv w:val="1"/>
      <w:marLeft w:val="0"/>
      <w:marRight w:val="0"/>
      <w:marTop w:val="0"/>
      <w:marBottom w:val="0"/>
      <w:divBdr>
        <w:top w:val="none" w:sz="0" w:space="0" w:color="auto"/>
        <w:left w:val="none" w:sz="0" w:space="0" w:color="auto"/>
        <w:bottom w:val="none" w:sz="0" w:space="0" w:color="auto"/>
        <w:right w:val="none" w:sz="0" w:space="0" w:color="auto"/>
      </w:divBdr>
    </w:div>
    <w:div w:id="1673340867">
      <w:bodyDiv w:val="1"/>
      <w:marLeft w:val="0"/>
      <w:marRight w:val="0"/>
      <w:marTop w:val="0"/>
      <w:marBottom w:val="0"/>
      <w:divBdr>
        <w:top w:val="none" w:sz="0" w:space="0" w:color="auto"/>
        <w:left w:val="none" w:sz="0" w:space="0" w:color="auto"/>
        <w:bottom w:val="none" w:sz="0" w:space="0" w:color="auto"/>
        <w:right w:val="none" w:sz="0" w:space="0" w:color="auto"/>
      </w:divBdr>
    </w:div>
    <w:div w:id="1673489915">
      <w:bodyDiv w:val="1"/>
      <w:marLeft w:val="0"/>
      <w:marRight w:val="0"/>
      <w:marTop w:val="0"/>
      <w:marBottom w:val="0"/>
      <w:divBdr>
        <w:top w:val="none" w:sz="0" w:space="0" w:color="auto"/>
        <w:left w:val="none" w:sz="0" w:space="0" w:color="auto"/>
        <w:bottom w:val="none" w:sz="0" w:space="0" w:color="auto"/>
        <w:right w:val="none" w:sz="0" w:space="0" w:color="auto"/>
      </w:divBdr>
    </w:div>
    <w:div w:id="1673605202">
      <w:bodyDiv w:val="1"/>
      <w:marLeft w:val="0"/>
      <w:marRight w:val="0"/>
      <w:marTop w:val="0"/>
      <w:marBottom w:val="0"/>
      <w:divBdr>
        <w:top w:val="none" w:sz="0" w:space="0" w:color="auto"/>
        <w:left w:val="none" w:sz="0" w:space="0" w:color="auto"/>
        <w:bottom w:val="none" w:sz="0" w:space="0" w:color="auto"/>
        <w:right w:val="none" w:sz="0" w:space="0" w:color="auto"/>
      </w:divBdr>
    </w:div>
    <w:div w:id="1673683414">
      <w:bodyDiv w:val="1"/>
      <w:marLeft w:val="0"/>
      <w:marRight w:val="0"/>
      <w:marTop w:val="0"/>
      <w:marBottom w:val="0"/>
      <w:divBdr>
        <w:top w:val="none" w:sz="0" w:space="0" w:color="auto"/>
        <w:left w:val="none" w:sz="0" w:space="0" w:color="auto"/>
        <w:bottom w:val="none" w:sz="0" w:space="0" w:color="auto"/>
        <w:right w:val="none" w:sz="0" w:space="0" w:color="auto"/>
      </w:divBdr>
    </w:div>
    <w:div w:id="1673801816">
      <w:bodyDiv w:val="1"/>
      <w:marLeft w:val="0"/>
      <w:marRight w:val="0"/>
      <w:marTop w:val="0"/>
      <w:marBottom w:val="0"/>
      <w:divBdr>
        <w:top w:val="none" w:sz="0" w:space="0" w:color="auto"/>
        <w:left w:val="none" w:sz="0" w:space="0" w:color="auto"/>
        <w:bottom w:val="none" w:sz="0" w:space="0" w:color="auto"/>
        <w:right w:val="none" w:sz="0" w:space="0" w:color="auto"/>
      </w:divBdr>
    </w:div>
    <w:div w:id="1673950283">
      <w:bodyDiv w:val="1"/>
      <w:marLeft w:val="0"/>
      <w:marRight w:val="0"/>
      <w:marTop w:val="0"/>
      <w:marBottom w:val="0"/>
      <w:divBdr>
        <w:top w:val="none" w:sz="0" w:space="0" w:color="auto"/>
        <w:left w:val="none" w:sz="0" w:space="0" w:color="auto"/>
        <w:bottom w:val="none" w:sz="0" w:space="0" w:color="auto"/>
        <w:right w:val="none" w:sz="0" w:space="0" w:color="auto"/>
      </w:divBdr>
    </w:div>
    <w:div w:id="1674215181">
      <w:bodyDiv w:val="1"/>
      <w:marLeft w:val="0"/>
      <w:marRight w:val="0"/>
      <w:marTop w:val="0"/>
      <w:marBottom w:val="0"/>
      <w:divBdr>
        <w:top w:val="none" w:sz="0" w:space="0" w:color="auto"/>
        <w:left w:val="none" w:sz="0" w:space="0" w:color="auto"/>
        <w:bottom w:val="none" w:sz="0" w:space="0" w:color="auto"/>
        <w:right w:val="none" w:sz="0" w:space="0" w:color="auto"/>
      </w:divBdr>
    </w:div>
    <w:div w:id="1674264489">
      <w:bodyDiv w:val="1"/>
      <w:marLeft w:val="0"/>
      <w:marRight w:val="0"/>
      <w:marTop w:val="0"/>
      <w:marBottom w:val="0"/>
      <w:divBdr>
        <w:top w:val="none" w:sz="0" w:space="0" w:color="auto"/>
        <w:left w:val="none" w:sz="0" w:space="0" w:color="auto"/>
        <w:bottom w:val="none" w:sz="0" w:space="0" w:color="auto"/>
        <w:right w:val="none" w:sz="0" w:space="0" w:color="auto"/>
      </w:divBdr>
    </w:div>
    <w:div w:id="1674338541">
      <w:bodyDiv w:val="1"/>
      <w:marLeft w:val="0"/>
      <w:marRight w:val="0"/>
      <w:marTop w:val="0"/>
      <w:marBottom w:val="0"/>
      <w:divBdr>
        <w:top w:val="none" w:sz="0" w:space="0" w:color="auto"/>
        <w:left w:val="none" w:sz="0" w:space="0" w:color="auto"/>
        <w:bottom w:val="none" w:sz="0" w:space="0" w:color="auto"/>
        <w:right w:val="none" w:sz="0" w:space="0" w:color="auto"/>
      </w:divBdr>
    </w:div>
    <w:div w:id="1674449054">
      <w:bodyDiv w:val="1"/>
      <w:marLeft w:val="0"/>
      <w:marRight w:val="0"/>
      <w:marTop w:val="0"/>
      <w:marBottom w:val="0"/>
      <w:divBdr>
        <w:top w:val="none" w:sz="0" w:space="0" w:color="auto"/>
        <w:left w:val="none" w:sz="0" w:space="0" w:color="auto"/>
        <w:bottom w:val="none" w:sz="0" w:space="0" w:color="auto"/>
        <w:right w:val="none" w:sz="0" w:space="0" w:color="auto"/>
      </w:divBdr>
    </w:div>
    <w:div w:id="1674601532">
      <w:bodyDiv w:val="1"/>
      <w:marLeft w:val="0"/>
      <w:marRight w:val="0"/>
      <w:marTop w:val="0"/>
      <w:marBottom w:val="0"/>
      <w:divBdr>
        <w:top w:val="none" w:sz="0" w:space="0" w:color="auto"/>
        <w:left w:val="none" w:sz="0" w:space="0" w:color="auto"/>
        <w:bottom w:val="none" w:sz="0" w:space="0" w:color="auto"/>
        <w:right w:val="none" w:sz="0" w:space="0" w:color="auto"/>
      </w:divBdr>
    </w:div>
    <w:div w:id="1674604966">
      <w:bodyDiv w:val="1"/>
      <w:marLeft w:val="0"/>
      <w:marRight w:val="0"/>
      <w:marTop w:val="0"/>
      <w:marBottom w:val="0"/>
      <w:divBdr>
        <w:top w:val="none" w:sz="0" w:space="0" w:color="auto"/>
        <w:left w:val="none" w:sz="0" w:space="0" w:color="auto"/>
        <w:bottom w:val="none" w:sz="0" w:space="0" w:color="auto"/>
        <w:right w:val="none" w:sz="0" w:space="0" w:color="auto"/>
      </w:divBdr>
    </w:div>
    <w:div w:id="1674843385">
      <w:bodyDiv w:val="1"/>
      <w:marLeft w:val="0"/>
      <w:marRight w:val="0"/>
      <w:marTop w:val="0"/>
      <w:marBottom w:val="0"/>
      <w:divBdr>
        <w:top w:val="none" w:sz="0" w:space="0" w:color="auto"/>
        <w:left w:val="none" w:sz="0" w:space="0" w:color="auto"/>
        <w:bottom w:val="none" w:sz="0" w:space="0" w:color="auto"/>
        <w:right w:val="none" w:sz="0" w:space="0" w:color="auto"/>
      </w:divBdr>
    </w:div>
    <w:div w:id="1674919544">
      <w:bodyDiv w:val="1"/>
      <w:marLeft w:val="0"/>
      <w:marRight w:val="0"/>
      <w:marTop w:val="0"/>
      <w:marBottom w:val="0"/>
      <w:divBdr>
        <w:top w:val="none" w:sz="0" w:space="0" w:color="auto"/>
        <w:left w:val="none" w:sz="0" w:space="0" w:color="auto"/>
        <w:bottom w:val="none" w:sz="0" w:space="0" w:color="auto"/>
        <w:right w:val="none" w:sz="0" w:space="0" w:color="auto"/>
      </w:divBdr>
    </w:div>
    <w:div w:id="1674991011">
      <w:bodyDiv w:val="1"/>
      <w:marLeft w:val="0"/>
      <w:marRight w:val="0"/>
      <w:marTop w:val="0"/>
      <w:marBottom w:val="0"/>
      <w:divBdr>
        <w:top w:val="none" w:sz="0" w:space="0" w:color="auto"/>
        <w:left w:val="none" w:sz="0" w:space="0" w:color="auto"/>
        <w:bottom w:val="none" w:sz="0" w:space="0" w:color="auto"/>
        <w:right w:val="none" w:sz="0" w:space="0" w:color="auto"/>
      </w:divBdr>
    </w:div>
    <w:div w:id="1674992575">
      <w:bodyDiv w:val="1"/>
      <w:marLeft w:val="0"/>
      <w:marRight w:val="0"/>
      <w:marTop w:val="0"/>
      <w:marBottom w:val="0"/>
      <w:divBdr>
        <w:top w:val="none" w:sz="0" w:space="0" w:color="auto"/>
        <w:left w:val="none" w:sz="0" w:space="0" w:color="auto"/>
        <w:bottom w:val="none" w:sz="0" w:space="0" w:color="auto"/>
        <w:right w:val="none" w:sz="0" w:space="0" w:color="auto"/>
      </w:divBdr>
    </w:div>
    <w:div w:id="1675107447">
      <w:bodyDiv w:val="1"/>
      <w:marLeft w:val="0"/>
      <w:marRight w:val="0"/>
      <w:marTop w:val="0"/>
      <w:marBottom w:val="0"/>
      <w:divBdr>
        <w:top w:val="none" w:sz="0" w:space="0" w:color="auto"/>
        <w:left w:val="none" w:sz="0" w:space="0" w:color="auto"/>
        <w:bottom w:val="none" w:sz="0" w:space="0" w:color="auto"/>
        <w:right w:val="none" w:sz="0" w:space="0" w:color="auto"/>
      </w:divBdr>
    </w:div>
    <w:div w:id="1675111874">
      <w:bodyDiv w:val="1"/>
      <w:marLeft w:val="0"/>
      <w:marRight w:val="0"/>
      <w:marTop w:val="0"/>
      <w:marBottom w:val="0"/>
      <w:divBdr>
        <w:top w:val="none" w:sz="0" w:space="0" w:color="auto"/>
        <w:left w:val="none" w:sz="0" w:space="0" w:color="auto"/>
        <w:bottom w:val="none" w:sz="0" w:space="0" w:color="auto"/>
        <w:right w:val="none" w:sz="0" w:space="0" w:color="auto"/>
      </w:divBdr>
    </w:div>
    <w:div w:id="1675258511">
      <w:bodyDiv w:val="1"/>
      <w:marLeft w:val="0"/>
      <w:marRight w:val="0"/>
      <w:marTop w:val="0"/>
      <w:marBottom w:val="0"/>
      <w:divBdr>
        <w:top w:val="none" w:sz="0" w:space="0" w:color="auto"/>
        <w:left w:val="none" w:sz="0" w:space="0" w:color="auto"/>
        <w:bottom w:val="none" w:sz="0" w:space="0" w:color="auto"/>
        <w:right w:val="none" w:sz="0" w:space="0" w:color="auto"/>
      </w:divBdr>
    </w:div>
    <w:div w:id="1675263074">
      <w:bodyDiv w:val="1"/>
      <w:marLeft w:val="0"/>
      <w:marRight w:val="0"/>
      <w:marTop w:val="0"/>
      <w:marBottom w:val="0"/>
      <w:divBdr>
        <w:top w:val="none" w:sz="0" w:space="0" w:color="auto"/>
        <w:left w:val="none" w:sz="0" w:space="0" w:color="auto"/>
        <w:bottom w:val="none" w:sz="0" w:space="0" w:color="auto"/>
        <w:right w:val="none" w:sz="0" w:space="0" w:color="auto"/>
      </w:divBdr>
    </w:div>
    <w:div w:id="1675302451">
      <w:bodyDiv w:val="1"/>
      <w:marLeft w:val="0"/>
      <w:marRight w:val="0"/>
      <w:marTop w:val="0"/>
      <w:marBottom w:val="0"/>
      <w:divBdr>
        <w:top w:val="none" w:sz="0" w:space="0" w:color="auto"/>
        <w:left w:val="none" w:sz="0" w:space="0" w:color="auto"/>
        <w:bottom w:val="none" w:sz="0" w:space="0" w:color="auto"/>
        <w:right w:val="none" w:sz="0" w:space="0" w:color="auto"/>
      </w:divBdr>
    </w:div>
    <w:div w:id="1675567341">
      <w:bodyDiv w:val="1"/>
      <w:marLeft w:val="0"/>
      <w:marRight w:val="0"/>
      <w:marTop w:val="0"/>
      <w:marBottom w:val="0"/>
      <w:divBdr>
        <w:top w:val="none" w:sz="0" w:space="0" w:color="auto"/>
        <w:left w:val="none" w:sz="0" w:space="0" w:color="auto"/>
        <w:bottom w:val="none" w:sz="0" w:space="0" w:color="auto"/>
        <w:right w:val="none" w:sz="0" w:space="0" w:color="auto"/>
      </w:divBdr>
    </w:div>
    <w:div w:id="1675571355">
      <w:bodyDiv w:val="1"/>
      <w:marLeft w:val="0"/>
      <w:marRight w:val="0"/>
      <w:marTop w:val="0"/>
      <w:marBottom w:val="0"/>
      <w:divBdr>
        <w:top w:val="none" w:sz="0" w:space="0" w:color="auto"/>
        <w:left w:val="none" w:sz="0" w:space="0" w:color="auto"/>
        <w:bottom w:val="none" w:sz="0" w:space="0" w:color="auto"/>
        <w:right w:val="none" w:sz="0" w:space="0" w:color="auto"/>
      </w:divBdr>
    </w:div>
    <w:div w:id="1675647849">
      <w:bodyDiv w:val="1"/>
      <w:marLeft w:val="0"/>
      <w:marRight w:val="0"/>
      <w:marTop w:val="0"/>
      <w:marBottom w:val="0"/>
      <w:divBdr>
        <w:top w:val="none" w:sz="0" w:space="0" w:color="auto"/>
        <w:left w:val="none" w:sz="0" w:space="0" w:color="auto"/>
        <w:bottom w:val="none" w:sz="0" w:space="0" w:color="auto"/>
        <w:right w:val="none" w:sz="0" w:space="0" w:color="auto"/>
      </w:divBdr>
    </w:div>
    <w:div w:id="1675914784">
      <w:bodyDiv w:val="1"/>
      <w:marLeft w:val="0"/>
      <w:marRight w:val="0"/>
      <w:marTop w:val="0"/>
      <w:marBottom w:val="0"/>
      <w:divBdr>
        <w:top w:val="none" w:sz="0" w:space="0" w:color="auto"/>
        <w:left w:val="none" w:sz="0" w:space="0" w:color="auto"/>
        <w:bottom w:val="none" w:sz="0" w:space="0" w:color="auto"/>
        <w:right w:val="none" w:sz="0" w:space="0" w:color="auto"/>
      </w:divBdr>
    </w:div>
    <w:div w:id="1675954424">
      <w:bodyDiv w:val="1"/>
      <w:marLeft w:val="0"/>
      <w:marRight w:val="0"/>
      <w:marTop w:val="0"/>
      <w:marBottom w:val="0"/>
      <w:divBdr>
        <w:top w:val="none" w:sz="0" w:space="0" w:color="auto"/>
        <w:left w:val="none" w:sz="0" w:space="0" w:color="auto"/>
        <w:bottom w:val="none" w:sz="0" w:space="0" w:color="auto"/>
        <w:right w:val="none" w:sz="0" w:space="0" w:color="auto"/>
      </w:divBdr>
    </w:div>
    <w:div w:id="1676492460">
      <w:bodyDiv w:val="1"/>
      <w:marLeft w:val="0"/>
      <w:marRight w:val="0"/>
      <w:marTop w:val="0"/>
      <w:marBottom w:val="0"/>
      <w:divBdr>
        <w:top w:val="none" w:sz="0" w:space="0" w:color="auto"/>
        <w:left w:val="none" w:sz="0" w:space="0" w:color="auto"/>
        <w:bottom w:val="none" w:sz="0" w:space="0" w:color="auto"/>
        <w:right w:val="none" w:sz="0" w:space="0" w:color="auto"/>
      </w:divBdr>
    </w:div>
    <w:div w:id="1676568103">
      <w:bodyDiv w:val="1"/>
      <w:marLeft w:val="0"/>
      <w:marRight w:val="0"/>
      <w:marTop w:val="0"/>
      <w:marBottom w:val="0"/>
      <w:divBdr>
        <w:top w:val="none" w:sz="0" w:space="0" w:color="auto"/>
        <w:left w:val="none" w:sz="0" w:space="0" w:color="auto"/>
        <w:bottom w:val="none" w:sz="0" w:space="0" w:color="auto"/>
        <w:right w:val="none" w:sz="0" w:space="0" w:color="auto"/>
      </w:divBdr>
    </w:div>
    <w:div w:id="1676879865">
      <w:bodyDiv w:val="1"/>
      <w:marLeft w:val="0"/>
      <w:marRight w:val="0"/>
      <w:marTop w:val="0"/>
      <w:marBottom w:val="0"/>
      <w:divBdr>
        <w:top w:val="none" w:sz="0" w:space="0" w:color="auto"/>
        <w:left w:val="none" w:sz="0" w:space="0" w:color="auto"/>
        <w:bottom w:val="none" w:sz="0" w:space="0" w:color="auto"/>
        <w:right w:val="none" w:sz="0" w:space="0" w:color="auto"/>
      </w:divBdr>
    </w:div>
    <w:div w:id="1677031236">
      <w:bodyDiv w:val="1"/>
      <w:marLeft w:val="0"/>
      <w:marRight w:val="0"/>
      <w:marTop w:val="0"/>
      <w:marBottom w:val="0"/>
      <w:divBdr>
        <w:top w:val="none" w:sz="0" w:space="0" w:color="auto"/>
        <w:left w:val="none" w:sz="0" w:space="0" w:color="auto"/>
        <w:bottom w:val="none" w:sz="0" w:space="0" w:color="auto"/>
        <w:right w:val="none" w:sz="0" w:space="0" w:color="auto"/>
      </w:divBdr>
    </w:div>
    <w:div w:id="1677338867">
      <w:bodyDiv w:val="1"/>
      <w:marLeft w:val="0"/>
      <w:marRight w:val="0"/>
      <w:marTop w:val="0"/>
      <w:marBottom w:val="0"/>
      <w:divBdr>
        <w:top w:val="none" w:sz="0" w:space="0" w:color="auto"/>
        <w:left w:val="none" w:sz="0" w:space="0" w:color="auto"/>
        <w:bottom w:val="none" w:sz="0" w:space="0" w:color="auto"/>
        <w:right w:val="none" w:sz="0" w:space="0" w:color="auto"/>
      </w:divBdr>
    </w:div>
    <w:div w:id="1677340187">
      <w:bodyDiv w:val="1"/>
      <w:marLeft w:val="0"/>
      <w:marRight w:val="0"/>
      <w:marTop w:val="0"/>
      <w:marBottom w:val="0"/>
      <w:divBdr>
        <w:top w:val="none" w:sz="0" w:space="0" w:color="auto"/>
        <w:left w:val="none" w:sz="0" w:space="0" w:color="auto"/>
        <w:bottom w:val="none" w:sz="0" w:space="0" w:color="auto"/>
        <w:right w:val="none" w:sz="0" w:space="0" w:color="auto"/>
      </w:divBdr>
    </w:div>
    <w:div w:id="1677342590">
      <w:bodyDiv w:val="1"/>
      <w:marLeft w:val="0"/>
      <w:marRight w:val="0"/>
      <w:marTop w:val="0"/>
      <w:marBottom w:val="0"/>
      <w:divBdr>
        <w:top w:val="none" w:sz="0" w:space="0" w:color="auto"/>
        <w:left w:val="none" w:sz="0" w:space="0" w:color="auto"/>
        <w:bottom w:val="none" w:sz="0" w:space="0" w:color="auto"/>
        <w:right w:val="none" w:sz="0" w:space="0" w:color="auto"/>
      </w:divBdr>
    </w:div>
    <w:div w:id="1677345896">
      <w:bodyDiv w:val="1"/>
      <w:marLeft w:val="0"/>
      <w:marRight w:val="0"/>
      <w:marTop w:val="0"/>
      <w:marBottom w:val="0"/>
      <w:divBdr>
        <w:top w:val="none" w:sz="0" w:space="0" w:color="auto"/>
        <w:left w:val="none" w:sz="0" w:space="0" w:color="auto"/>
        <w:bottom w:val="none" w:sz="0" w:space="0" w:color="auto"/>
        <w:right w:val="none" w:sz="0" w:space="0" w:color="auto"/>
      </w:divBdr>
    </w:div>
    <w:div w:id="1677465944">
      <w:bodyDiv w:val="1"/>
      <w:marLeft w:val="0"/>
      <w:marRight w:val="0"/>
      <w:marTop w:val="0"/>
      <w:marBottom w:val="0"/>
      <w:divBdr>
        <w:top w:val="none" w:sz="0" w:space="0" w:color="auto"/>
        <w:left w:val="none" w:sz="0" w:space="0" w:color="auto"/>
        <w:bottom w:val="none" w:sz="0" w:space="0" w:color="auto"/>
        <w:right w:val="none" w:sz="0" w:space="0" w:color="auto"/>
      </w:divBdr>
    </w:div>
    <w:div w:id="1677804837">
      <w:bodyDiv w:val="1"/>
      <w:marLeft w:val="0"/>
      <w:marRight w:val="0"/>
      <w:marTop w:val="0"/>
      <w:marBottom w:val="0"/>
      <w:divBdr>
        <w:top w:val="none" w:sz="0" w:space="0" w:color="auto"/>
        <w:left w:val="none" w:sz="0" w:space="0" w:color="auto"/>
        <w:bottom w:val="none" w:sz="0" w:space="0" w:color="auto"/>
        <w:right w:val="none" w:sz="0" w:space="0" w:color="auto"/>
      </w:divBdr>
    </w:div>
    <w:div w:id="1678115477">
      <w:bodyDiv w:val="1"/>
      <w:marLeft w:val="0"/>
      <w:marRight w:val="0"/>
      <w:marTop w:val="0"/>
      <w:marBottom w:val="0"/>
      <w:divBdr>
        <w:top w:val="none" w:sz="0" w:space="0" w:color="auto"/>
        <w:left w:val="none" w:sz="0" w:space="0" w:color="auto"/>
        <w:bottom w:val="none" w:sz="0" w:space="0" w:color="auto"/>
        <w:right w:val="none" w:sz="0" w:space="0" w:color="auto"/>
      </w:divBdr>
    </w:div>
    <w:div w:id="1678343152">
      <w:bodyDiv w:val="1"/>
      <w:marLeft w:val="0"/>
      <w:marRight w:val="0"/>
      <w:marTop w:val="0"/>
      <w:marBottom w:val="0"/>
      <w:divBdr>
        <w:top w:val="none" w:sz="0" w:space="0" w:color="auto"/>
        <w:left w:val="none" w:sz="0" w:space="0" w:color="auto"/>
        <w:bottom w:val="none" w:sz="0" w:space="0" w:color="auto"/>
        <w:right w:val="none" w:sz="0" w:space="0" w:color="auto"/>
      </w:divBdr>
    </w:div>
    <w:div w:id="1678464550">
      <w:bodyDiv w:val="1"/>
      <w:marLeft w:val="0"/>
      <w:marRight w:val="0"/>
      <w:marTop w:val="0"/>
      <w:marBottom w:val="0"/>
      <w:divBdr>
        <w:top w:val="none" w:sz="0" w:space="0" w:color="auto"/>
        <w:left w:val="none" w:sz="0" w:space="0" w:color="auto"/>
        <w:bottom w:val="none" w:sz="0" w:space="0" w:color="auto"/>
        <w:right w:val="none" w:sz="0" w:space="0" w:color="auto"/>
      </w:divBdr>
    </w:div>
    <w:div w:id="1678530948">
      <w:bodyDiv w:val="1"/>
      <w:marLeft w:val="0"/>
      <w:marRight w:val="0"/>
      <w:marTop w:val="0"/>
      <w:marBottom w:val="0"/>
      <w:divBdr>
        <w:top w:val="none" w:sz="0" w:space="0" w:color="auto"/>
        <w:left w:val="none" w:sz="0" w:space="0" w:color="auto"/>
        <w:bottom w:val="none" w:sz="0" w:space="0" w:color="auto"/>
        <w:right w:val="none" w:sz="0" w:space="0" w:color="auto"/>
      </w:divBdr>
    </w:div>
    <w:div w:id="1678531922">
      <w:bodyDiv w:val="1"/>
      <w:marLeft w:val="0"/>
      <w:marRight w:val="0"/>
      <w:marTop w:val="0"/>
      <w:marBottom w:val="0"/>
      <w:divBdr>
        <w:top w:val="none" w:sz="0" w:space="0" w:color="auto"/>
        <w:left w:val="none" w:sz="0" w:space="0" w:color="auto"/>
        <w:bottom w:val="none" w:sz="0" w:space="0" w:color="auto"/>
        <w:right w:val="none" w:sz="0" w:space="0" w:color="auto"/>
      </w:divBdr>
    </w:div>
    <w:div w:id="1678540134">
      <w:bodyDiv w:val="1"/>
      <w:marLeft w:val="0"/>
      <w:marRight w:val="0"/>
      <w:marTop w:val="0"/>
      <w:marBottom w:val="0"/>
      <w:divBdr>
        <w:top w:val="none" w:sz="0" w:space="0" w:color="auto"/>
        <w:left w:val="none" w:sz="0" w:space="0" w:color="auto"/>
        <w:bottom w:val="none" w:sz="0" w:space="0" w:color="auto"/>
        <w:right w:val="none" w:sz="0" w:space="0" w:color="auto"/>
      </w:divBdr>
    </w:div>
    <w:div w:id="1678580606">
      <w:bodyDiv w:val="1"/>
      <w:marLeft w:val="0"/>
      <w:marRight w:val="0"/>
      <w:marTop w:val="0"/>
      <w:marBottom w:val="0"/>
      <w:divBdr>
        <w:top w:val="none" w:sz="0" w:space="0" w:color="auto"/>
        <w:left w:val="none" w:sz="0" w:space="0" w:color="auto"/>
        <w:bottom w:val="none" w:sz="0" w:space="0" w:color="auto"/>
        <w:right w:val="none" w:sz="0" w:space="0" w:color="auto"/>
      </w:divBdr>
    </w:div>
    <w:div w:id="1678580872">
      <w:bodyDiv w:val="1"/>
      <w:marLeft w:val="0"/>
      <w:marRight w:val="0"/>
      <w:marTop w:val="0"/>
      <w:marBottom w:val="0"/>
      <w:divBdr>
        <w:top w:val="none" w:sz="0" w:space="0" w:color="auto"/>
        <w:left w:val="none" w:sz="0" w:space="0" w:color="auto"/>
        <w:bottom w:val="none" w:sz="0" w:space="0" w:color="auto"/>
        <w:right w:val="none" w:sz="0" w:space="0" w:color="auto"/>
      </w:divBdr>
    </w:div>
    <w:div w:id="1678649445">
      <w:bodyDiv w:val="1"/>
      <w:marLeft w:val="0"/>
      <w:marRight w:val="0"/>
      <w:marTop w:val="0"/>
      <w:marBottom w:val="0"/>
      <w:divBdr>
        <w:top w:val="none" w:sz="0" w:space="0" w:color="auto"/>
        <w:left w:val="none" w:sz="0" w:space="0" w:color="auto"/>
        <w:bottom w:val="none" w:sz="0" w:space="0" w:color="auto"/>
        <w:right w:val="none" w:sz="0" w:space="0" w:color="auto"/>
      </w:divBdr>
    </w:div>
    <w:div w:id="1678651955">
      <w:bodyDiv w:val="1"/>
      <w:marLeft w:val="0"/>
      <w:marRight w:val="0"/>
      <w:marTop w:val="0"/>
      <w:marBottom w:val="0"/>
      <w:divBdr>
        <w:top w:val="none" w:sz="0" w:space="0" w:color="auto"/>
        <w:left w:val="none" w:sz="0" w:space="0" w:color="auto"/>
        <w:bottom w:val="none" w:sz="0" w:space="0" w:color="auto"/>
        <w:right w:val="none" w:sz="0" w:space="0" w:color="auto"/>
      </w:divBdr>
    </w:div>
    <w:div w:id="1678724545">
      <w:bodyDiv w:val="1"/>
      <w:marLeft w:val="0"/>
      <w:marRight w:val="0"/>
      <w:marTop w:val="0"/>
      <w:marBottom w:val="0"/>
      <w:divBdr>
        <w:top w:val="none" w:sz="0" w:space="0" w:color="auto"/>
        <w:left w:val="none" w:sz="0" w:space="0" w:color="auto"/>
        <w:bottom w:val="none" w:sz="0" w:space="0" w:color="auto"/>
        <w:right w:val="none" w:sz="0" w:space="0" w:color="auto"/>
      </w:divBdr>
    </w:div>
    <w:div w:id="1678731704">
      <w:bodyDiv w:val="1"/>
      <w:marLeft w:val="0"/>
      <w:marRight w:val="0"/>
      <w:marTop w:val="0"/>
      <w:marBottom w:val="0"/>
      <w:divBdr>
        <w:top w:val="none" w:sz="0" w:space="0" w:color="auto"/>
        <w:left w:val="none" w:sz="0" w:space="0" w:color="auto"/>
        <w:bottom w:val="none" w:sz="0" w:space="0" w:color="auto"/>
        <w:right w:val="none" w:sz="0" w:space="0" w:color="auto"/>
      </w:divBdr>
    </w:div>
    <w:div w:id="1678999364">
      <w:bodyDiv w:val="1"/>
      <w:marLeft w:val="0"/>
      <w:marRight w:val="0"/>
      <w:marTop w:val="0"/>
      <w:marBottom w:val="0"/>
      <w:divBdr>
        <w:top w:val="none" w:sz="0" w:space="0" w:color="auto"/>
        <w:left w:val="none" w:sz="0" w:space="0" w:color="auto"/>
        <w:bottom w:val="none" w:sz="0" w:space="0" w:color="auto"/>
        <w:right w:val="none" w:sz="0" w:space="0" w:color="auto"/>
      </w:divBdr>
    </w:div>
    <w:div w:id="1679111596">
      <w:bodyDiv w:val="1"/>
      <w:marLeft w:val="0"/>
      <w:marRight w:val="0"/>
      <w:marTop w:val="0"/>
      <w:marBottom w:val="0"/>
      <w:divBdr>
        <w:top w:val="none" w:sz="0" w:space="0" w:color="auto"/>
        <w:left w:val="none" w:sz="0" w:space="0" w:color="auto"/>
        <w:bottom w:val="none" w:sz="0" w:space="0" w:color="auto"/>
        <w:right w:val="none" w:sz="0" w:space="0" w:color="auto"/>
      </w:divBdr>
    </w:div>
    <w:div w:id="1679192318">
      <w:bodyDiv w:val="1"/>
      <w:marLeft w:val="0"/>
      <w:marRight w:val="0"/>
      <w:marTop w:val="0"/>
      <w:marBottom w:val="0"/>
      <w:divBdr>
        <w:top w:val="none" w:sz="0" w:space="0" w:color="auto"/>
        <w:left w:val="none" w:sz="0" w:space="0" w:color="auto"/>
        <w:bottom w:val="none" w:sz="0" w:space="0" w:color="auto"/>
        <w:right w:val="none" w:sz="0" w:space="0" w:color="auto"/>
      </w:divBdr>
    </w:div>
    <w:div w:id="1679313563">
      <w:bodyDiv w:val="1"/>
      <w:marLeft w:val="0"/>
      <w:marRight w:val="0"/>
      <w:marTop w:val="0"/>
      <w:marBottom w:val="0"/>
      <w:divBdr>
        <w:top w:val="none" w:sz="0" w:space="0" w:color="auto"/>
        <w:left w:val="none" w:sz="0" w:space="0" w:color="auto"/>
        <w:bottom w:val="none" w:sz="0" w:space="0" w:color="auto"/>
        <w:right w:val="none" w:sz="0" w:space="0" w:color="auto"/>
      </w:divBdr>
    </w:div>
    <w:div w:id="1679497573">
      <w:bodyDiv w:val="1"/>
      <w:marLeft w:val="0"/>
      <w:marRight w:val="0"/>
      <w:marTop w:val="0"/>
      <w:marBottom w:val="0"/>
      <w:divBdr>
        <w:top w:val="none" w:sz="0" w:space="0" w:color="auto"/>
        <w:left w:val="none" w:sz="0" w:space="0" w:color="auto"/>
        <w:bottom w:val="none" w:sz="0" w:space="0" w:color="auto"/>
        <w:right w:val="none" w:sz="0" w:space="0" w:color="auto"/>
      </w:divBdr>
    </w:div>
    <w:div w:id="1679506945">
      <w:bodyDiv w:val="1"/>
      <w:marLeft w:val="0"/>
      <w:marRight w:val="0"/>
      <w:marTop w:val="0"/>
      <w:marBottom w:val="0"/>
      <w:divBdr>
        <w:top w:val="none" w:sz="0" w:space="0" w:color="auto"/>
        <w:left w:val="none" w:sz="0" w:space="0" w:color="auto"/>
        <w:bottom w:val="none" w:sz="0" w:space="0" w:color="auto"/>
        <w:right w:val="none" w:sz="0" w:space="0" w:color="auto"/>
      </w:divBdr>
    </w:div>
    <w:div w:id="1679623808">
      <w:bodyDiv w:val="1"/>
      <w:marLeft w:val="0"/>
      <w:marRight w:val="0"/>
      <w:marTop w:val="0"/>
      <w:marBottom w:val="0"/>
      <w:divBdr>
        <w:top w:val="none" w:sz="0" w:space="0" w:color="auto"/>
        <w:left w:val="none" w:sz="0" w:space="0" w:color="auto"/>
        <w:bottom w:val="none" w:sz="0" w:space="0" w:color="auto"/>
        <w:right w:val="none" w:sz="0" w:space="0" w:color="auto"/>
      </w:divBdr>
    </w:div>
    <w:div w:id="1679649450">
      <w:bodyDiv w:val="1"/>
      <w:marLeft w:val="0"/>
      <w:marRight w:val="0"/>
      <w:marTop w:val="0"/>
      <w:marBottom w:val="0"/>
      <w:divBdr>
        <w:top w:val="none" w:sz="0" w:space="0" w:color="auto"/>
        <w:left w:val="none" w:sz="0" w:space="0" w:color="auto"/>
        <w:bottom w:val="none" w:sz="0" w:space="0" w:color="auto"/>
        <w:right w:val="none" w:sz="0" w:space="0" w:color="auto"/>
      </w:divBdr>
    </w:div>
    <w:div w:id="1679654650">
      <w:bodyDiv w:val="1"/>
      <w:marLeft w:val="0"/>
      <w:marRight w:val="0"/>
      <w:marTop w:val="0"/>
      <w:marBottom w:val="0"/>
      <w:divBdr>
        <w:top w:val="none" w:sz="0" w:space="0" w:color="auto"/>
        <w:left w:val="none" w:sz="0" w:space="0" w:color="auto"/>
        <w:bottom w:val="none" w:sz="0" w:space="0" w:color="auto"/>
        <w:right w:val="none" w:sz="0" w:space="0" w:color="auto"/>
      </w:divBdr>
    </w:div>
    <w:div w:id="1679766999">
      <w:bodyDiv w:val="1"/>
      <w:marLeft w:val="0"/>
      <w:marRight w:val="0"/>
      <w:marTop w:val="0"/>
      <w:marBottom w:val="0"/>
      <w:divBdr>
        <w:top w:val="none" w:sz="0" w:space="0" w:color="auto"/>
        <w:left w:val="none" w:sz="0" w:space="0" w:color="auto"/>
        <w:bottom w:val="none" w:sz="0" w:space="0" w:color="auto"/>
        <w:right w:val="none" w:sz="0" w:space="0" w:color="auto"/>
      </w:divBdr>
    </w:div>
    <w:div w:id="1680084109">
      <w:bodyDiv w:val="1"/>
      <w:marLeft w:val="0"/>
      <w:marRight w:val="0"/>
      <w:marTop w:val="0"/>
      <w:marBottom w:val="0"/>
      <w:divBdr>
        <w:top w:val="none" w:sz="0" w:space="0" w:color="auto"/>
        <w:left w:val="none" w:sz="0" w:space="0" w:color="auto"/>
        <w:bottom w:val="none" w:sz="0" w:space="0" w:color="auto"/>
        <w:right w:val="none" w:sz="0" w:space="0" w:color="auto"/>
      </w:divBdr>
    </w:div>
    <w:div w:id="1680157814">
      <w:bodyDiv w:val="1"/>
      <w:marLeft w:val="0"/>
      <w:marRight w:val="0"/>
      <w:marTop w:val="0"/>
      <w:marBottom w:val="0"/>
      <w:divBdr>
        <w:top w:val="none" w:sz="0" w:space="0" w:color="auto"/>
        <w:left w:val="none" w:sz="0" w:space="0" w:color="auto"/>
        <w:bottom w:val="none" w:sz="0" w:space="0" w:color="auto"/>
        <w:right w:val="none" w:sz="0" w:space="0" w:color="auto"/>
      </w:divBdr>
    </w:div>
    <w:div w:id="1680229795">
      <w:bodyDiv w:val="1"/>
      <w:marLeft w:val="0"/>
      <w:marRight w:val="0"/>
      <w:marTop w:val="0"/>
      <w:marBottom w:val="0"/>
      <w:divBdr>
        <w:top w:val="none" w:sz="0" w:space="0" w:color="auto"/>
        <w:left w:val="none" w:sz="0" w:space="0" w:color="auto"/>
        <w:bottom w:val="none" w:sz="0" w:space="0" w:color="auto"/>
        <w:right w:val="none" w:sz="0" w:space="0" w:color="auto"/>
      </w:divBdr>
    </w:div>
    <w:div w:id="1680278675">
      <w:bodyDiv w:val="1"/>
      <w:marLeft w:val="0"/>
      <w:marRight w:val="0"/>
      <w:marTop w:val="0"/>
      <w:marBottom w:val="0"/>
      <w:divBdr>
        <w:top w:val="none" w:sz="0" w:space="0" w:color="auto"/>
        <w:left w:val="none" w:sz="0" w:space="0" w:color="auto"/>
        <w:bottom w:val="none" w:sz="0" w:space="0" w:color="auto"/>
        <w:right w:val="none" w:sz="0" w:space="0" w:color="auto"/>
      </w:divBdr>
    </w:div>
    <w:div w:id="1680304116">
      <w:bodyDiv w:val="1"/>
      <w:marLeft w:val="0"/>
      <w:marRight w:val="0"/>
      <w:marTop w:val="0"/>
      <w:marBottom w:val="0"/>
      <w:divBdr>
        <w:top w:val="none" w:sz="0" w:space="0" w:color="auto"/>
        <w:left w:val="none" w:sz="0" w:space="0" w:color="auto"/>
        <w:bottom w:val="none" w:sz="0" w:space="0" w:color="auto"/>
        <w:right w:val="none" w:sz="0" w:space="0" w:color="auto"/>
      </w:divBdr>
    </w:div>
    <w:div w:id="1680352868">
      <w:bodyDiv w:val="1"/>
      <w:marLeft w:val="0"/>
      <w:marRight w:val="0"/>
      <w:marTop w:val="0"/>
      <w:marBottom w:val="0"/>
      <w:divBdr>
        <w:top w:val="none" w:sz="0" w:space="0" w:color="auto"/>
        <w:left w:val="none" w:sz="0" w:space="0" w:color="auto"/>
        <w:bottom w:val="none" w:sz="0" w:space="0" w:color="auto"/>
        <w:right w:val="none" w:sz="0" w:space="0" w:color="auto"/>
      </w:divBdr>
    </w:div>
    <w:div w:id="1680504633">
      <w:bodyDiv w:val="1"/>
      <w:marLeft w:val="0"/>
      <w:marRight w:val="0"/>
      <w:marTop w:val="0"/>
      <w:marBottom w:val="0"/>
      <w:divBdr>
        <w:top w:val="none" w:sz="0" w:space="0" w:color="auto"/>
        <w:left w:val="none" w:sz="0" w:space="0" w:color="auto"/>
        <w:bottom w:val="none" w:sz="0" w:space="0" w:color="auto"/>
        <w:right w:val="none" w:sz="0" w:space="0" w:color="auto"/>
      </w:divBdr>
    </w:div>
    <w:div w:id="1680545170">
      <w:bodyDiv w:val="1"/>
      <w:marLeft w:val="0"/>
      <w:marRight w:val="0"/>
      <w:marTop w:val="0"/>
      <w:marBottom w:val="0"/>
      <w:divBdr>
        <w:top w:val="none" w:sz="0" w:space="0" w:color="auto"/>
        <w:left w:val="none" w:sz="0" w:space="0" w:color="auto"/>
        <w:bottom w:val="none" w:sz="0" w:space="0" w:color="auto"/>
        <w:right w:val="none" w:sz="0" w:space="0" w:color="auto"/>
      </w:divBdr>
    </w:div>
    <w:div w:id="1680692983">
      <w:bodyDiv w:val="1"/>
      <w:marLeft w:val="0"/>
      <w:marRight w:val="0"/>
      <w:marTop w:val="0"/>
      <w:marBottom w:val="0"/>
      <w:divBdr>
        <w:top w:val="none" w:sz="0" w:space="0" w:color="auto"/>
        <w:left w:val="none" w:sz="0" w:space="0" w:color="auto"/>
        <w:bottom w:val="none" w:sz="0" w:space="0" w:color="auto"/>
        <w:right w:val="none" w:sz="0" w:space="0" w:color="auto"/>
      </w:divBdr>
    </w:div>
    <w:div w:id="1680698865">
      <w:bodyDiv w:val="1"/>
      <w:marLeft w:val="0"/>
      <w:marRight w:val="0"/>
      <w:marTop w:val="0"/>
      <w:marBottom w:val="0"/>
      <w:divBdr>
        <w:top w:val="none" w:sz="0" w:space="0" w:color="auto"/>
        <w:left w:val="none" w:sz="0" w:space="0" w:color="auto"/>
        <w:bottom w:val="none" w:sz="0" w:space="0" w:color="auto"/>
        <w:right w:val="none" w:sz="0" w:space="0" w:color="auto"/>
      </w:divBdr>
    </w:div>
    <w:div w:id="1680891007">
      <w:bodyDiv w:val="1"/>
      <w:marLeft w:val="0"/>
      <w:marRight w:val="0"/>
      <w:marTop w:val="0"/>
      <w:marBottom w:val="0"/>
      <w:divBdr>
        <w:top w:val="none" w:sz="0" w:space="0" w:color="auto"/>
        <w:left w:val="none" w:sz="0" w:space="0" w:color="auto"/>
        <w:bottom w:val="none" w:sz="0" w:space="0" w:color="auto"/>
        <w:right w:val="none" w:sz="0" w:space="0" w:color="auto"/>
      </w:divBdr>
    </w:div>
    <w:div w:id="1681002811">
      <w:bodyDiv w:val="1"/>
      <w:marLeft w:val="0"/>
      <w:marRight w:val="0"/>
      <w:marTop w:val="0"/>
      <w:marBottom w:val="0"/>
      <w:divBdr>
        <w:top w:val="none" w:sz="0" w:space="0" w:color="auto"/>
        <w:left w:val="none" w:sz="0" w:space="0" w:color="auto"/>
        <w:bottom w:val="none" w:sz="0" w:space="0" w:color="auto"/>
        <w:right w:val="none" w:sz="0" w:space="0" w:color="auto"/>
      </w:divBdr>
    </w:div>
    <w:div w:id="1681005582">
      <w:bodyDiv w:val="1"/>
      <w:marLeft w:val="0"/>
      <w:marRight w:val="0"/>
      <w:marTop w:val="0"/>
      <w:marBottom w:val="0"/>
      <w:divBdr>
        <w:top w:val="none" w:sz="0" w:space="0" w:color="auto"/>
        <w:left w:val="none" w:sz="0" w:space="0" w:color="auto"/>
        <w:bottom w:val="none" w:sz="0" w:space="0" w:color="auto"/>
        <w:right w:val="none" w:sz="0" w:space="0" w:color="auto"/>
      </w:divBdr>
    </w:div>
    <w:div w:id="1681084634">
      <w:bodyDiv w:val="1"/>
      <w:marLeft w:val="0"/>
      <w:marRight w:val="0"/>
      <w:marTop w:val="0"/>
      <w:marBottom w:val="0"/>
      <w:divBdr>
        <w:top w:val="none" w:sz="0" w:space="0" w:color="auto"/>
        <w:left w:val="none" w:sz="0" w:space="0" w:color="auto"/>
        <w:bottom w:val="none" w:sz="0" w:space="0" w:color="auto"/>
        <w:right w:val="none" w:sz="0" w:space="0" w:color="auto"/>
      </w:divBdr>
    </w:div>
    <w:div w:id="1681158552">
      <w:bodyDiv w:val="1"/>
      <w:marLeft w:val="0"/>
      <w:marRight w:val="0"/>
      <w:marTop w:val="0"/>
      <w:marBottom w:val="0"/>
      <w:divBdr>
        <w:top w:val="none" w:sz="0" w:space="0" w:color="auto"/>
        <w:left w:val="none" w:sz="0" w:space="0" w:color="auto"/>
        <w:bottom w:val="none" w:sz="0" w:space="0" w:color="auto"/>
        <w:right w:val="none" w:sz="0" w:space="0" w:color="auto"/>
      </w:divBdr>
    </w:div>
    <w:div w:id="1681272893">
      <w:bodyDiv w:val="1"/>
      <w:marLeft w:val="0"/>
      <w:marRight w:val="0"/>
      <w:marTop w:val="0"/>
      <w:marBottom w:val="0"/>
      <w:divBdr>
        <w:top w:val="none" w:sz="0" w:space="0" w:color="auto"/>
        <w:left w:val="none" w:sz="0" w:space="0" w:color="auto"/>
        <w:bottom w:val="none" w:sz="0" w:space="0" w:color="auto"/>
        <w:right w:val="none" w:sz="0" w:space="0" w:color="auto"/>
      </w:divBdr>
    </w:div>
    <w:div w:id="1681540275">
      <w:bodyDiv w:val="1"/>
      <w:marLeft w:val="0"/>
      <w:marRight w:val="0"/>
      <w:marTop w:val="0"/>
      <w:marBottom w:val="0"/>
      <w:divBdr>
        <w:top w:val="none" w:sz="0" w:space="0" w:color="auto"/>
        <w:left w:val="none" w:sz="0" w:space="0" w:color="auto"/>
        <w:bottom w:val="none" w:sz="0" w:space="0" w:color="auto"/>
        <w:right w:val="none" w:sz="0" w:space="0" w:color="auto"/>
      </w:divBdr>
    </w:div>
    <w:div w:id="1681540514">
      <w:bodyDiv w:val="1"/>
      <w:marLeft w:val="0"/>
      <w:marRight w:val="0"/>
      <w:marTop w:val="0"/>
      <w:marBottom w:val="0"/>
      <w:divBdr>
        <w:top w:val="none" w:sz="0" w:space="0" w:color="auto"/>
        <w:left w:val="none" w:sz="0" w:space="0" w:color="auto"/>
        <w:bottom w:val="none" w:sz="0" w:space="0" w:color="auto"/>
        <w:right w:val="none" w:sz="0" w:space="0" w:color="auto"/>
      </w:divBdr>
    </w:div>
    <w:div w:id="1681541013">
      <w:bodyDiv w:val="1"/>
      <w:marLeft w:val="0"/>
      <w:marRight w:val="0"/>
      <w:marTop w:val="0"/>
      <w:marBottom w:val="0"/>
      <w:divBdr>
        <w:top w:val="none" w:sz="0" w:space="0" w:color="auto"/>
        <w:left w:val="none" w:sz="0" w:space="0" w:color="auto"/>
        <w:bottom w:val="none" w:sz="0" w:space="0" w:color="auto"/>
        <w:right w:val="none" w:sz="0" w:space="0" w:color="auto"/>
      </w:divBdr>
    </w:div>
    <w:div w:id="1681543586">
      <w:bodyDiv w:val="1"/>
      <w:marLeft w:val="0"/>
      <w:marRight w:val="0"/>
      <w:marTop w:val="0"/>
      <w:marBottom w:val="0"/>
      <w:divBdr>
        <w:top w:val="none" w:sz="0" w:space="0" w:color="auto"/>
        <w:left w:val="none" w:sz="0" w:space="0" w:color="auto"/>
        <w:bottom w:val="none" w:sz="0" w:space="0" w:color="auto"/>
        <w:right w:val="none" w:sz="0" w:space="0" w:color="auto"/>
      </w:divBdr>
    </w:div>
    <w:div w:id="1681733473">
      <w:bodyDiv w:val="1"/>
      <w:marLeft w:val="0"/>
      <w:marRight w:val="0"/>
      <w:marTop w:val="0"/>
      <w:marBottom w:val="0"/>
      <w:divBdr>
        <w:top w:val="none" w:sz="0" w:space="0" w:color="auto"/>
        <w:left w:val="none" w:sz="0" w:space="0" w:color="auto"/>
        <w:bottom w:val="none" w:sz="0" w:space="0" w:color="auto"/>
        <w:right w:val="none" w:sz="0" w:space="0" w:color="auto"/>
      </w:divBdr>
    </w:div>
    <w:div w:id="1681814808">
      <w:bodyDiv w:val="1"/>
      <w:marLeft w:val="0"/>
      <w:marRight w:val="0"/>
      <w:marTop w:val="0"/>
      <w:marBottom w:val="0"/>
      <w:divBdr>
        <w:top w:val="none" w:sz="0" w:space="0" w:color="auto"/>
        <w:left w:val="none" w:sz="0" w:space="0" w:color="auto"/>
        <w:bottom w:val="none" w:sz="0" w:space="0" w:color="auto"/>
        <w:right w:val="none" w:sz="0" w:space="0" w:color="auto"/>
      </w:divBdr>
    </w:div>
    <w:div w:id="1681927349">
      <w:bodyDiv w:val="1"/>
      <w:marLeft w:val="0"/>
      <w:marRight w:val="0"/>
      <w:marTop w:val="0"/>
      <w:marBottom w:val="0"/>
      <w:divBdr>
        <w:top w:val="none" w:sz="0" w:space="0" w:color="auto"/>
        <w:left w:val="none" w:sz="0" w:space="0" w:color="auto"/>
        <w:bottom w:val="none" w:sz="0" w:space="0" w:color="auto"/>
        <w:right w:val="none" w:sz="0" w:space="0" w:color="auto"/>
      </w:divBdr>
    </w:div>
    <w:div w:id="1682000661">
      <w:bodyDiv w:val="1"/>
      <w:marLeft w:val="0"/>
      <w:marRight w:val="0"/>
      <w:marTop w:val="0"/>
      <w:marBottom w:val="0"/>
      <w:divBdr>
        <w:top w:val="none" w:sz="0" w:space="0" w:color="auto"/>
        <w:left w:val="none" w:sz="0" w:space="0" w:color="auto"/>
        <w:bottom w:val="none" w:sz="0" w:space="0" w:color="auto"/>
        <w:right w:val="none" w:sz="0" w:space="0" w:color="auto"/>
      </w:divBdr>
    </w:div>
    <w:div w:id="1682315952">
      <w:bodyDiv w:val="1"/>
      <w:marLeft w:val="0"/>
      <w:marRight w:val="0"/>
      <w:marTop w:val="0"/>
      <w:marBottom w:val="0"/>
      <w:divBdr>
        <w:top w:val="none" w:sz="0" w:space="0" w:color="auto"/>
        <w:left w:val="none" w:sz="0" w:space="0" w:color="auto"/>
        <w:bottom w:val="none" w:sz="0" w:space="0" w:color="auto"/>
        <w:right w:val="none" w:sz="0" w:space="0" w:color="auto"/>
      </w:divBdr>
    </w:div>
    <w:div w:id="1682508064">
      <w:bodyDiv w:val="1"/>
      <w:marLeft w:val="0"/>
      <w:marRight w:val="0"/>
      <w:marTop w:val="0"/>
      <w:marBottom w:val="0"/>
      <w:divBdr>
        <w:top w:val="none" w:sz="0" w:space="0" w:color="auto"/>
        <w:left w:val="none" w:sz="0" w:space="0" w:color="auto"/>
        <w:bottom w:val="none" w:sz="0" w:space="0" w:color="auto"/>
        <w:right w:val="none" w:sz="0" w:space="0" w:color="auto"/>
      </w:divBdr>
    </w:div>
    <w:div w:id="1682581288">
      <w:bodyDiv w:val="1"/>
      <w:marLeft w:val="0"/>
      <w:marRight w:val="0"/>
      <w:marTop w:val="0"/>
      <w:marBottom w:val="0"/>
      <w:divBdr>
        <w:top w:val="none" w:sz="0" w:space="0" w:color="auto"/>
        <w:left w:val="none" w:sz="0" w:space="0" w:color="auto"/>
        <w:bottom w:val="none" w:sz="0" w:space="0" w:color="auto"/>
        <w:right w:val="none" w:sz="0" w:space="0" w:color="auto"/>
      </w:divBdr>
    </w:div>
    <w:div w:id="1682582495">
      <w:bodyDiv w:val="1"/>
      <w:marLeft w:val="0"/>
      <w:marRight w:val="0"/>
      <w:marTop w:val="0"/>
      <w:marBottom w:val="0"/>
      <w:divBdr>
        <w:top w:val="none" w:sz="0" w:space="0" w:color="auto"/>
        <w:left w:val="none" w:sz="0" w:space="0" w:color="auto"/>
        <w:bottom w:val="none" w:sz="0" w:space="0" w:color="auto"/>
        <w:right w:val="none" w:sz="0" w:space="0" w:color="auto"/>
      </w:divBdr>
    </w:div>
    <w:div w:id="1682587784">
      <w:bodyDiv w:val="1"/>
      <w:marLeft w:val="0"/>
      <w:marRight w:val="0"/>
      <w:marTop w:val="0"/>
      <w:marBottom w:val="0"/>
      <w:divBdr>
        <w:top w:val="none" w:sz="0" w:space="0" w:color="auto"/>
        <w:left w:val="none" w:sz="0" w:space="0" w:color="auto"/>
        <w:bottom w:val="none" w:sz="0" w:space="0" w:color="auto"/>
        <w:right w:val="none" w:sz="0" w:space="0" w:color="auto"/>
      </w:divBdr>
    </w:div>
    <w:div w:id="1682780057">
      <w:bodyDiv w:val="1"/>
      <w:marLeft w:val="0"/>
      <w:marRight w:val="0"/>
      <w:marTop w:val="0"/>
      <w:marBottom w:val="0"/>
      <w:divBdr>
        <w:top w:val="none" w:sz="0" w:space="0" w:color="auto"/>
        <w:left w:val="none" w:sz="0" w:space="0" w:color="auto"/>
        <w:bottom w:val="none" w:sz="0" w:space="0" w:color="auto"/>
        <w:right w:val="none" w:sz="0" w:space="0" w:color="auto"/>
      </w:divBdr>
    </w:div>
    <w:div w:id="1682858023">
      <w:bodyDiv w:val="1"/>
      <w:marLeft w:val="0"/>
      <w:marRight w:val="0"/>
      <w:marTop w:val="0"/>
      <w:marBottom w:val="0"/>
      <w:divBdr>
        <w:top w:val="none" w:sz="0" w:space="0" w:color="auto"/>
        <w:left w:val="none" w:sz="0" w:space="0" w:color="auto"/>
        <w:bottom w:val="none" w:sz="0" w:space="0" w:color="auto"/>
        <w:right w:val="none" w:sz="0" w:space="0" w:color="auto"/>
      </w:divBdr>
    </w:div>
    <w:div w:id="1682967275">
      <w:bodyDiv w:val="1"/>
      <w:marLeft w:val="0"/>
      <w:marRight w:val="0"/>
      <w:marTop w:val="0"/>
      <w:marBottom w:val="0"/>
      <w:divBdr>
        <w:top w:val="none" w:sz="0" w:space="0" w:color="auto"/>
        <w:left w:val="none" w:sz="0" w:space="0" w:color="auto"/>
        <w:bottom w:val="none" w:sz="0" w:space="0" w:color="auto"/>
        <w:right w:val="none" w:sz="0" w:space="0" w:color="auto"/>
      </w:divBdr>
    </w:div>
    <w:div w:id="1682974012">
      <w:bodyDiv w:val="1"/>
      <w:marLeft w:val="0"/>
      <w:marRight w:val="0"/>
      <w:marTop w:val="0"/>
      <w:marBottom w:val="0"/>
      <w:divBdr>
        <w:top w:val="none" w:sz="0" w:space="0" w:color="auto"/>
        <w:left w:val="none" w:sz="0" w:space="0" w:color="auto"/>
        <w:bottom w:val="none" w:sz="0" w:space="0" w:color="auto"/>
        <w:right w:val="none" w:sz="0" w:space="0" w:color="auto"/>
      </w:divBdr>
    </w:div>
    <w:div w:id="1682976609">
      <w:bodyDiv w:val="1"/>
      <w:marLeft w:val="0"/>
      <w:marRight w:val="0"/>
      <w:marTop w:val="0"/>
      <w:marBottom w:val="0"/>
      <w:divBdr>
        <w:top w:val="none" w:sz="0" w:space="0" w:color="auto"/>
        <w:left w:val="none" w:sz="0" w:space="0" w:color="auto"/>
        <w:bottom w:val="none" w:sz="0" w:space="0" w:color="auto"/>
        <w:right w:val="none" w:sz="0" w:space="0" w:color="auto"/>
      </w:divBdr>
    </w:div>
    <w:div w:id="1682976830">
      <w:bodyDiv w:val="1"/>
      <w:marLeft w:val="0"/>
      <w:marRight w:val="0"/>
      <w:marTop w:val="0"/>
      <w:marBottom w:val="0"/>
      <w:divBdr>
        <w:top w:val="none" w:sz="0" w:space="0" w:color="auto"/>
        <w:left w:val="none" w:sz="0" w:space="0" w:color="auto"/>
        <w:bottom w:val="none" w:sz="0" w:space="0" w:color="auto"/>
        <w:right w:val="none" w:sz="0" w:space="0" w:color="auto"/>
      </w:divBdr>
    </w:div>
    <w:div w:id="1683049492">
      <w:bodyDiv w:val="1"/>
      <w:marLeft w:val="0"/>
      <w:marRight w:val="0"/>
      <w:marTop w:val="0"/>
      <w:marBottom w:val="0"/>
      <w:divBdr>
        <w:top w:val="none" w:sz="0" w:space="0" w:color="auto"/>
        <w:left w:val="none" w:sz="0" w:space="0" w:color="auto"/>
        <w:bottom w:val="none" w:sz="0" w:space="0" w:color="auto"/>
        <w:right w:val="none" w:sz="0" w:space="0" w:color="auto"/>
      </w:divBdr>
    </w:div>
    <w:div w:id="1683586623">
      <w:bodyDiv w:val="1"/>
      <w:marLeft w:val="0"/>
      <w:marRight w:val="0"/>
      <w:marTop w:val="0"/>
      <w:marBottom w:val="0"/>
      <w:divBdr>
        <w:top w:val="none" w:sz="0" w:space="0" w:color="auto"/>
        <w:left w:val="none" w:sz="0" w:space="0" w:color="auto"/>
        <w:bottom w:val="none" w:sz="0" w:space="0" w:color="auto"/>
        <w:right w:val="none" w:sz="0" w:space="0" w:color="auto"/>
      </w:divBdr>
    </w:div>
    <w:div w:id="1684015366">
      <w:bodyDiv w:val="1"/>
      <w:marLeft w:val="0"/>
      <w:marRight w:val="0"/>
      <w:marTop w:val="0"/>
      <w:marBottom w:val="0"/>
      <w:divBdr>
        <w:top w:val="none" w:sz="0" w:space="0" w:color="auto"/>
        <w:left w:val="none" w:sz="0" w:space="0" w:color="auto"/>
        <w:bottom w:val="none" w:sz="0" w:space="0" w:color="auto"/>
        <w:right w:val="none" w:sz="0" w:space="0" w:color="auto"/>
      </w:divBdr>
    </w:div>
    <w:div w:id="1684016316">
      <w:bodyDiv w:val="1"/>
      <w:marLeft w:val="0"/>
      <w:marRight w:val="0"/>
      <w:marTop w:val="0"/>
      <w:marBottom w:val="0"/>
      <w:divBdr>
        <w:top w:val="none" w:sz="0" w:space="0" w:color="auto"/>
        <w:left w:val="none" w:sz="0" w:space="0" w:color="auto"/>
        <w:bottom w:val="none" w:sz="0" w:space="0" w:color="auto"/>
        <w:right w:val="none" w:sz="0" w:space="0" w:color="auto"/>
      </w:divBdr>
    </w:div>
    <w:div w:id="1684480628">
      <w:bodyDiv w:val="1"/>
      <w:marLeft w:val="0"/>
      <w:marRight w:val="0"/>
      <w:marTop w:val="0"/>
      <w:marBottom w:val="0"/>
      <w:divBdr>
        <w:top w:val="none" w:sz="0" w:space="0" w:color="auto"/>
        <w:left w:val="none" w:sz="0" w:space="0" w:color="auto"/>
        <w:bottom w:val="none" w:sz="0" w:space="0" w:color="auto"/>
        <w:right w:val="none" w:sz="0" w:space="0" w:color="auto"/>
      </w:divBdr>
    </w:div>
    <w:div w:id="1684548689">
      <w:bodyDiv w:val="1"/>
      <w:marLeft w:val="0"/>
      <w:marRight w:val="0"/>
      <w:marTop w:val="0"/>
      <w:marBottom w:val="0"/>
      <w:divBdr>
        <w:top w:val="none" w:sz="0" w:space="0" w:color="auto"/>
        <w:left w:val="none" w:sz="0" w:space="0" w:color="auto"/>
        <w:bottom w:val="none" w:sz="0" w:space="0" w:color="auto"/>
        <w:right w:val="none" w:sz="0" w:space="0" w:color="auto"/>
      </w:divBdr>
    </w:div>
    <w:div w:id="1684628522">
      <w:bodyDiv w:val="1"/>
      <w:marLeft w:val="0"/>
      <w:marRight w:val="0"/>
      <w:marTop w:val="0"/>
      <w:marBottom w:val="0"/>
      <w:divBdr>
        <w:top w:val="none" w:sz="0" w:space="0" w:color="auto"/>
        <w:left w:val="none" w:sz="0" w:space="0" w:color="auto"/>
        <w:bottom w:val="none" w:sz="0" w:space="0" w:color="auto"/>
        <w:right w:val="none" w:sz="0" w:space="0" w:color="auto"/>
      </w:divBdr>
    </w:div>
    <w:div w:id="1684699655">
      <w:bodyDiv w:val="1"/>
      <w:marLeft w:val="0"/>
      <w:marRight w:val="0"/>
      <w:marTop w:val="0"/>
      <w:marBottom w:val="0"/>
      <w:divBdr>
        <w:top w:val="none" w:sz="0" w:space="0" w:color="auto"/>
        <w:left w:val="none" w:sz="0" w:space="0" w:color="auto"/>
        <w:bottom w:val="none" w:sz="0" w:space="0" w:color="auto"/>
        <w:right w:val="none" w:sz="0" w:space="0" w:color="auto"/>
      </w:divBdr>
    </w:div>
    <w:div w:id="1684745818">
      <w:bodyDiv w:val="1"/>
      <w:marLeft w:val="0"/>
      <w:marRight w:val="0"/>
      <w:marTop w:val="0"/>
      <w:marBottom w:val="0"/>
      <w:divBdr>
        <w:top w:val="none" w:sz="0" w:space="0" w:color="auto"/>
        <w:left w:val="none" w:sz="0" w:space="0" w:color="auto"/>
        <w:bottom w:val="none" w:sz="0" w:space="0" w:color="auto"/>
        <w:right w:val="none" w:sz="0" w:space="0" w:color="auto"/>
      </w:divBdr>
    </w:div>
    <w:div w:id="1685008477">
      <w:bodyDiv w:val="1"/>
      <w:marLeft w:val="0"/>
      <w:marRight w:val="0"/>
      <w:marTop w:val="0"/>
      <w:marBottom w:val="0"/>
      <w:divBdr>
        <w:top w:val="none" w:sz="0" w:space="0" w:color="auto"/>
        <w:left w:val="none" w:sz="0" w:space="0" w:color="auto"/>
        <w:bottom w:val="none" w:sz="0" w:space="0" w:color="auto"/>
        <w:right w:val="none" w:sz="0" w:space="0" w:color="auto"/>
      </w:divBdr>
    </w:div>
    <w:div w:id="1685009797">
      <w:bodyDiv w:val="1"/>
      <w:marLeft w:val="0"/>
      <w:marRight w:val="0"/>
      <w:marTop w:val="0"/>
      <w:marBottom w:val="0"/>
      <w:divBdr>
        <w:top w:val="none" w:sz="0" w:space="0" w:color="auto"/>
        <w:left w:val="none" w:sz="0" w:space="0" w:color="auto"/>
        <w:bottom w:val="none" w:sz="0" w:space="0" w:color="auto"/>
        <w:right w:val="none" w:sz="0" w:space="0" w:color="auto"/>
      </w:divBdr>
    </w:div>
    <w:div w:id="1685085891">
      <w:bodyDiv w:val="1"/>
      <w:marLeft w:val="0"/>
      <w:marRight w:val="0"/>
      <w:marTop w:val="0"/>
      <w:marBottom w:val="0"/>
      <w:divBdr>
        <w:top w:val="none" w:sz="0" w:space="0" w:color="auto"/>
        <w:left w:val="none" w:sz="0" w:space="0" w:color="auto"/>
        <w:bottom w:val="none" w:sz="0" w:space="0" w:color="auto"/>
        <w:right w:val="none" w:sz="0" w:space="0" w:color="auto"/>
      </w:divBdr>
    </w:div>
    <w:div w:id="1685087933">
      <w:bodyDiv w:val="1"/>
      <w:marLeft w:val="0"/>
      <w:marRight w:val="0"/>
      <w:marTop w:val="0"/>
      <w:marBottom w:val="0"/>
      <w:divBdr>
        <w:top w:val="none" w:sz="0" w:space="0" w:color="auto"/>
        <w:left w:val="none" w:sz="0" w:space="0" w:color="auto"/>
        <w:bottom w:val="none" w:sz="0" w:space="0" w:color="auto"/>
        <w:right w:val="none" w:sz="0" w:space="0" w:color="auto"/>
      </w:divBdr>
    </w:div>
    <w:div w:id="1685476093">
      <w:bodyDiv w:val="1"/>
      <w:marLeft w:val="0"/>
      <w:marRight w:val="0"/>
      <w:marTop w:val="0"/>
      <w:marBottom w:val="0"/>
      <w:divBdr>
        <w:top w:val="none" w:sz="0" w:space="0" w:color="auto"/>
        <w:left w:val="none" w:sz="0" w:space="0" w:color="auto"/>
        <w:bottom w:val="none" w:sz="0" w:space="0" w:color="auto"/>
        <w:right w:val="none" w:sz="0" w:space="0" w:color="auto"/>
      </w:divBdr>
    </w:div>
    <w:div w:id="1685477904">
      <w:bodyDiv w:val="1"/>
      <w:marLeft w:val="0"/>
      <w:marRight w:val="0"/>
      <w:marTop w:val="0"/>
      <w:marBottom w:val="0"/>
      <w:divBdr>
        <w:top w:val="none" w:sz="0" w:space="0" w:color="auto"/>
        <w:left w:val="none" w:sz="0" w:space="0" w:color="auto"/>
        <w:bottom w:val="none" w:sz="0" w:space="0" w:color="auto"/>
        <w:right w:val="none" w:sz="0" w:space="0" w:color="auto"/>
      </w:divBdr>
    </w:div>
    <w:div w:id="1685588478">
      <w:bodyDiv w:val="1"/>
      <w:marLeft w:val="0"/>
      <w:marRight w:val="0"/>
      <w:marTop w:val="0"/>
      <w:marBottom w:val="0"/>
      <w:divBdr>
        <w:top w:val="none" w:sz="0" w:space="0" w:color="auto"/>
        <w:left w:val="none" w:sz="0" w:space="0" w:color="auto"/>
        <w:bottom w:val="none" w:sz="0" w:space="0" w:color="auto"/>
        <w:right w:val="none" w:sz="0" w:space="0" w:color="auto"/>
      </w:divBdr>
    </w:div>
    <w:div w:id="1685671081">
      <w:bodyDiv w:val="1"/>
      <w:marLeft w:val="0"/>
      <w:marRight w:val="0"/>
      <w:marTop w:val="0"/>
      <w:marBottom w:val="0"/>
      <w:divBdr>
        <w:top w:val="none" w:sz="0" w:space="0" w:color="auto"/>
        <w:left w:val="none" w:sz="0" w:space="0" w:color="auto"/>
        <w:bottom w:val="none" w:sz="0" w:space="0" w:color="auto"/>
        <w:right w:val="none" w:sz="0" w:space="0" w:color="auto"/>
      </w:divBdr>
    </w:div>
    <w:div w:id="1685784372">
      <w:bodyDiv w:val="1"/>
      <w:marLeft w:val="0"/>
      <w:marRight w:val="0"/>
      <w:marTop w:val="0"/>
      <w:marBottom w:val="0"/>
      <w:divBdr>
        <w:top w:val="none" w:sz="0" w:space="0" w:color="auto"/>
        <w:left w:val="none" w:sz="0" w:space="0" w:color="auto"/>
        <w:bottom w:val="none" w:sz="0" w:space="0" w:color="auto"/>
        <w:right w:val="none" w:sz="0" w:space="0" w:color="auto"/>
      </w:divBdr>
    </w:div>
    <w:div w:id="1685865088">
      <w:bodyDiv w:val="1"/>
      <w:marLeft w:val="0"/>
      <w:marRight w:val="0"/>
      <w:marTop w:val="0"/>
      <w:marBottom w:val="0"/>
      <w:divBdr>
        <w:top w:val="none" w:sz="0" w:space="0" w:color="auto"/>
        <w:left w:val="none" w:sz="0" w:space="0" w:color="auto"/>
        <w:bottom w:val="none" w:sz="0" w:space="0" w:color="auto"/>
        <w:right w:val="none" w:sz="0" w:space="0" w:color="auto"/>
      </w:divBdr>
    </w:div>
    <w:div w:id="1685935184">
      <w:bodyDiv w:val="1"/>
      <w:marLeft w:val="0"/>
      <w:marRight w:val="0"/>
      <w:marTop w:val="0"/>
      <w:marBottom w:val="0"/>
      <w:divBdr>
        <w:top w:val="none" w:sz="0" w:space="0" w:color="auto"/>
        <w:left w:val="none" w:sz="0" w:space="0" w:color="auto"/>
        <w:bottom w:val="none" w:sz="0" w:space="0" w:color="auto"/>
        <w:right w:val="none" w:sz="0" w:space="0" w:color="auto"/>
      </w:divBdr>
    </w:div>
    <w:div w:id="1685937268">
      <w:bodyDiv w:val="1"/>
      <w:marLeft w:val="0"/>
      <w:marRight w:val="0"/>
      <w:marTop w:val="0"/>
      <w:marBottom w:val="0"/>
      <w:divBdr>
        <w:top w:val="none" w:sz="0" w:space="0" w:color="auto"/>
        <w:left w:val="none" w:sz="0" w:space="0" w:color="auto"/>
        <w:bottom w:val="none" w:sz="0" w:space="0" w:color="auto"/>
        <w:right w:val="none" w:sz="0" w:space="0" w:color="auto"/>
      </w:divBdr>
    </w:div>
    <w:div w:id="1685980869">
      <w:bodyDiv w:val="1"/>
      <w:marLeft w:val="0"/>
      <w:marRight w:val="0"/>
      <w:marTop w:val="0"/>
      <w:marBottom w:val="0"/>
      <w:divBdr>
        <w:top w:val="none" w:sz="0" w:space="0" w:color="auto"/>
        <w:left w:val="none" w:sz="0" w:space="0" w:color="auto"/>
        <w:bottom w:val="none" w:sz="0" w:space="0" w:color="auto"/>
        <w:right w:val="none" w:sz="0" w:space="0" w:color="auto"/>
      </w:divBdr>
    </w:div>
    <w:div w:id="1686058809">
      <w:bodyDiv w:val="1"/>
      <w:marLeft w:val="0"/>
      <w:marRight w:val="0"/>
      <w:marTop w:val="0"/>
      <w:marBottom w:val="0"/>
      <w:divBdr>
        <w:top w:val="none" w:sz="0" w:space="0" w:color="auto"/>
        <w:left w:val="none" w:sz="0" w:space="0" w:color="auto"/>
        <w:bottom w:val="none" w:sz="0" w:space="0" w:color="auto"/>
        <w:right w:val="none" w:sz="0" w:space="0" w:color="auto"/>
      </w:divBdr>
    </w:div>
    <w:div w:id="1686131204">
      <w:bodyDiv w:val="1"/>
      <w:marLeft w:val="0"/>
      <w:marRight w:val="0"/>
      <w:marTop w:val="0"/>
      <w:marBottom w:val="0"/>
      <w:divBdr>
        <w:top w:val="none" w:sz="0" w:space="0" w:color="auto"/>
        <w:left w:val="none" w:sz="0" w:space="0" w:color="auto"/>
        <w:bottom w:val="none" w:sz="0" w:space="0" w:color="auto"/>
        <w:right w:val="none" w:sz="0" w:space="0" w:color="auto"/>
      </w:divBdr>
    </w:div>
    <w:div w:id="1686518499">
      <w:bodyDiv w:val="1"/>
      <w:marLeft w:val="0"/>
      <w:marRight w:val="0"/>
      <w:marTop w:val="0"/>
      <w:marBottom w:val="0"/>
      <w:divBdr>
        <w:top w:val="none" w:sz="0" w:space="0" w:color="auto"/>
        <w:left w:val="none" w:sz="0" w:space="0" w:color="auto"/>
        <w:bottom w:val="none" w:sz="0" w:space="0" w:color="auto"/>
        <w:right w:val="none" w:sz="0" w:space="0" w:color="auto"/>
      </w:divBdr>
    </w:div>
    <w:div w:id="1686706753">
      <w:bodyDiv w:val="1"/>
      <w:marLeft w:val="0"/>
      <w:marRight w:val="0"/>
      <w:marTop w:val="0"/>
      <w:marBottom w:val="0"/>
      <w:divBdr>
        <w:top w:val="none" w:sz="0" w:space="0" w:color="auto"/>
        <w:left w:val="none" w:sz="0" w:space="0" w:color="auto"/>
        <w:bottom w:val="none" w:sz="0" w:space="0" w:color="auto"/>
        <w:right w:val="none" w:sz="0" w:space="0" w:color="auto"/>
      </w:divBdr>
    </w:div>
    <w:div w:id="1686712373">
      <w:bodyDiv w:val="1"/>
      <w:marLeft w:val="0"/>
      <w:marRight w:val="0"/>
      <w:marTop w:val="0"/>
      <w:marBottom w:val="0"/>
      <w:divBdr>
        <w:top w:val="none" w:sz="0" w:space="0" w:color="auto"/>
        <w:left w:val="none" w:sz="0" w:space="0" w:color="auto"/>
        <w:bottom w:val="none" w:sz="0" w:space="0" w:color="auto"/>
        <w:right w:val="none" w:sz="0" w:space="0" w:color="auto"/>
      </w:divBdr>
    </w:div>
    <w:div w:id="1686787857">
      <w:bodyDiv w:val="1"/>
      <w:marLeft w:val="0"/>
      <w:marRight w:val="0"/>
      <w:marTop w:val="0"/>
      <w:marBottom w:val="0"/>
      <w:divBdr>
        <w:top w:val="none" w:sz="0" w:space="0" w:color="auto"/>
        <w:left w:val="none" w:sz="0" w:space="0" w:color="auto"/>
        <w:bottom w:val="none" w:sz="0" w:space="0" w:color="auto"/>
        <w:right w:val="none" w:sz="0" w:space="0" w:color="auto"/>
      </w:divBdr>
    </w:div>
    <w:div w:id="1686832942">
      <w:bodyDiv w:val="1"/>
      <w:marLeft w:val="0"/>
      <w:marRight w:val="0"/>
      <w:marTop w:val="0"/>
      <w:marBottom w:val="0"/>
      <w:divBdr>
        <w:top w:val="none" w:sz="0" w:space="0" w:color="auto"/>
        <w:left w:val="none" w:sz="0" w:space="0" w:color="auto"/>
        <w:bottom w:val="none" w:sz="0" w:space="0" w:color="auto"/>
        <w:right w:val="none" w:sz="0" w:space="0" w:color="auto"/>
      </w:divBdr>
    </w:div>
    <w:div w:id="1686974942">
      <w:bodyDiv w:val="1"/>
      <w:marLeft w:val="0"/>
      <w:marRight w:val="0"/>
      <w:marTop w:val="0"/>
      <w:marBottom w:val="0"/>
      <w:divBdr>
        <w:top w:val="none" w:sz="0" w:space="0" w:color="auto"/>
        <w:left w:val="none" w:sz="0" w:space="0" w:color="auto"/>
        <w:bottom w:val="none" w:sz="0" w:space="0" w:color="auto"/>
        <w:right w:val="none" w:sz="0" w:space="0" w:color="auto"/>
      </w:divBdr>
    </w:div>
    <w:div w:id="1687056699">
      <w:bodyDiv w:val="1"/>
      <w:marLeft w:val="0"/>
      <w:marRight w:val="0"/>
      <w:marTop w:val="0"/>
      <w:marBottom w:val="0"/>
      <w:divBdr>
        <w:top w:val="none" w:sz="0" w:space="0" w:color="auto"/>
        <w:left w:val="none" w:sz="0" w:space="0" w:color="auto"/>
        <w:bottom w:val="none" w:sz="0" w:space="0" w:color="auto"/>
        <w:right w:val="none" w:sz="0" w:space="0" w:color="auto"/>
      </w:divBdr>
    </w:div>
    <w:div w:id="1687168656">
      <w:bodyDiv w:val="1"/>
      <w:marLeft w:val="0"/>
      <w:marRight w:val="0"/>
      <w:marTop w:val="0"/>
      <w:marBottom w:val="0"/>
      <w:divBdr>
        <w:top w:val="none" w:sz="0" w:space="0" w:color="auto"/>
        <w:left w:val="none" w:sz="0" w:space="0" w:color="auto"/>
        <w:bottom w:val="none" w:sz="0" w:space="0" w:color="auto"/>
        <w:right w:val="none" w:sz="0" w:space="0" w:color="auto"/>
      </w:divBdr>
    </w:div>
    <w:div w:id="1687249319">
      <w:bodyDiv w:val="1"/>
      <w:marLeft w:val="0"/>
      <w:marRight w:val="0"/>
      <w:marTop w:val="0"/>
      <w:marBottom w:val="0"/>
      <w:divBdr>
        <w:top w:val="none" w:sz="0" w:space="0" w:color="auto"/>
        <w:left w:val="none" w:sz="0" w:space="0" w:color="auto"/>
        <w:bottom w:val="none" w:sz="0" w:space="0" w:color="auto"/>
        <w:right w:val="none" w:sz="0" w:space="0" w:color="auto"/>
      </w:divBdr>
    </w:div>
    <w:div w:id="1687364235">
      <w:bodyDiv w:val="1"/>
      <w:marLeft w:val="0"/>
      <w:marRight w:val="0"/>
      <w:marTop w:val="0"/>
      <w:marBottom w:val="0"/>
      <w:divBdr>
        <w:top w:val="none" w:sz="0" w:space="0" w:color="auto"/>
        <w:left w:val="none" w:sz="0" w:space="0" w:color="auto"/>
        <w:bottom w:val="none" w:sz="0" w:space="0" w:color="auto"/>
        <w:right w:val="none" w:sz="0" w:space="0" w:color="auto"/>
      </w:divBdr>
    </w:div>
    <w:div w:id="1687638548">
      <w:bodyDiv w:val="1"/>
      <w:marLeft w:val="0"/>
      <w:marRight w:val="0"/>
      <w:marTop w:val="0"/>
      <w:marBottom w:val="0"/>
      <w:divBdr>
        <w:top w:val="none" w:sz="0" w:space="0" w:color="auto"/>
        <w:left w:val="none" w:sz="0" w:space="0" w:color="auto"/>
        <w:bottom w:val="none" w:sz="0" w:space="0" w:color="auto"/>
        <w:right w:val="none" w:sz="0" w:space="0" w:color="auto"/>
      </w:divBdr>
    </w:div>
    <w:div w:id="1687711537">
      <w:bodyDiv w:val="1"/>
      <w:marLeft w:val="0"/>
      <w:marRight w:val="0"/>
      <w:marTop w:val="0"/>
      <w:marBottom w:val="0"/>
      <w:divBdr>
        <w:top w:val="none" w:sz="0" w:space="0" w:color="auto"/>
        <w:left w:val="none" w:sz="0" w:space="0" w:color="auto"/>
        <w:bottom w:val="none" w:sz="0" w:space="0" w:color="auto"/>
        <w:right w:val="none" w:sz="0" w:space="0" w:color="auto"/>
      </w:divBdr>
    </w:div>
    <w:div w:id="1687973648">
      <w:bodyDiv w:val="1"/>
      <w:marLeft w:val="0"/>
      <w:marRight w:val="0"/>
      <w:marTop w:val="0"/>
      <w:marBottom w:val="0"/>
      <w:divBdr>
        <w:top w:val="none" w:sz="0" w:space="0" w:color="auto"/>
        <w:left w:val="none" w:sz="0" w:space="0" w:color="auto"/>
        <w:bottom w:val="none" w:sz="0" w:space="0" w:color="auto"/>
        <w:right w:val="none" w:sz="0" w:space="0" w:color="auto"/>
      </w:divBdr>
    </w:div>
    <w:div w:id="1688091517">
      <w:bodyDiv w:val="1"/>
      <w:marLeft w:val="0"/>
      <w:marRight w:val="0"/>
      <w:marTop w:val="0"/>
      <w:marBottom w:val="0"/>
      <w:divBdr>
        <w:top w:val="none" w:sz="0" w:space="0" w:color="auto"/>
        <w:left w:val="none" w:sz="0" w:space="0" w:color="auto"/>
        <w:bottom w:val="none" w:sz="0" w:space="0" w:color="auto"/>
        <w:right w:val="none" w:sz="0" w:space="0" w:color="auto"/>
      </w:divBdr>
    </w:div>
    <w:div w:id="1688171616">
      <w:bodyDiv w:val="1"/>
      <w:marLeft w:val="0"/>
      <w:marRight w:val="0"/>
      <w:marTop w:val="0"/>
      <w:marBottom w:val="0"/>
      <w:divBdr>
        <w:top w:val="none" w:sz="0" w:space="0" w:color="auto"/>
        <w:left w:val="none" w:sz="0" w:space="0" w:color="auto"/>
        <w:bottom w:val="none" w:sz="0" w:space="0" w:color="auto"/>
        <w:right w:val="none" w:sz="0" w:space="0" w:color="auto"/>
      </w:divBdr>
    </w:div>
    <w:div w:id="1688217779">
      <w:bodyDiv w:val="1"/>
      <w:marLeft w:val="0"/>
      <w:marRight w:val="0"/>
      <w:marTop w:val="0"/>
      <w:marBottom w:val="0"/>
      <w:divBdr>
        <w:top w:val="none" w:sz="0" w:space="0" w:color="auto"/>
        <w:left w:val="none" w:sz="0" w:space="0" w:color="auto"/>
        <w:bottom w:val="none" w:sz="0" w:space="0" w:color="auto"/>
        <w:right w:val="none" w:sz="0" w:space="0" w:color="auto"/>
      </w:divBdr>
    </w:div>
    <w:div w:id="1688286149">
      <w:bodyDiv w:val="1"/>
      <w:marLeft w:val="0"/>
      <w:marRight w:val="0"/>
      <w:marTop w:val="0"/>
      <w:marBottom w:val="0"/>
      <w:divBdr>
        <w:top w:val="none" w:sz="0" w:space="0" w:color="auto"/>
        <w:left w:val="none" w:sz="0" w:space="0" w:color="auto"/>
        <w:bottom w:val="none" w:sz="0" w:space="0" w:color="auto"/>
        <w:right w:val="none" w:sz="0" w:space="0" w:color="auto"/>
      </w:divBdr>
    </w:div>
    <w:div w:id="1688365323">
      <w:bodyDiv w:val="1"/>
      <w:marLeft w:val="0"/>
      <w:marRight w:val="0"/>
      <w:marTop w:val="0"/>
      <w:marBottom w:val="0"/>
      <w:divBdr>
        <w:top w:val="none" w:sz="0" w:space="0" w:color="auto"/>
        <w:left w:val="none" w:sz="0" w:space="0" w:color="auto"/>
        <w:bottom w:val="none" w:sz="0" w:space="0" w:color="auto"/>
        <w:right w:val="none" w:sz="0" w:space="0" w:color="auto"/>
      </w:divBdr>
    </w:div>
    <w:div w:id="1688406008">
      <w:bodyDiv w:val="1"/>
      <w:marLeft w:val="0"/>
      <w:marRight w:val="0"/>
      <w:marTop w:val="0"/>
      <w:marBottom w:val="0"/>
      <w:divBdr>
        <w:top w:val="none" w:sz="0" w:space="0" w:color="auto"/>
        <w:left w:val="none" w:sz="0" w:space="0" w:color="auto"/>
        <w:bottom w:val="none" w:sz="0" w:space="0" w:color="auto"/>
        <w:right w:val="none" w:sz="0" w:space="0" w:color="auto"/>
      </w:divBdr>
    </w:div>
    <w:div w:id="1688408765">
      <w:bodyDiv w:val="1"/>
      <w:marLeft w:val="0"/>
      <w:marRight w:val="0"/>
      <w:marTop w:val="0"/>
      <w:marBottom w:val="0"/>
      <w:divBdr>
        <w:top w:val="none" w:sz="0" w:space="0" w:color="auto"/>
        <w:left w:val="none" w:sz="0" w:space="0" w:color="auto"/>
        <w:bottom w:val="none" w:sz="0" w:space="0" w:color="auto"/>
        <w:right w:val="none" w:sz="0" w:space="0" w:color="auto"/>
      </w:divBdr>
    </w:div>
    <w:div w:id="1688408867">
      <w:bodyDiv w:val="1"/>
      <w:marLeft w:val="0"/>
      <w:marRight w:val="0"/>
      <w:marTop w:val="0"/>
      <w:marBottom w:val="0"/>
      <w:divBdr>
        <w:top w:val="none" w:sz="0" w:space="0" w:color="auto"/>
        <w:left w:val="none" w:sz="0" w:space="0" w:color="auto"/>
        <w:bottom w:val="none" w:sz="0" w:space="0" w:color="auto"/>
        <w:right w:val="none" w:sz="0" w:space="0" w:color="auto"/>
      </w:divBdr>
    </w:div>
    <w:div w:id="1688632940">
      <w:bodyDiv w:val="1"/>
      <w:marLeft w:val="0"/>
      <w:marRight w:val="0"/>
      <w:marTop w:val="0"/>
      <w:marBottom w:val="0"/>
      <w:divBdr>
        <w:top w:val="none" w:sz="0" w:space="0" w:color="auto"/>
        <w:left w:val="none" w:sz="0" w:space="0" w:color="auto"/>
        <w:bottom w:val="none" w:sz="0" w:space="0" w:color="auto"/>
        <w:right w:val="none" w:sz="0" w:space="0" w:color="auto"/>
      </w:divBdr>
    </w:div>
    <w:div w:id="1688827866">
      <w:bodyDiv w:val="1"/>
      <w:marLeft w:val="0"/>
      <w:marRight w:val="0"/>
      <w:marTop w:val="0"/>
      <w:marBottom w:val="0"/>
      <w:divBdr>
        <w:top w:val="none" w:sz="0" w:space="0" w:color="auto"/>
        <w:left w:val="none" w:sz="0" w:space="0" w:color="auto"/>
        <w:bottom w:val="none" w:sz="0" w:space="0" w:color="auto"/>
        <w:right w:val="none" w:sz="0" w:space="0" w:color="auto"/>
      </w:divBdr>
    </w:div>
    <w:div w:id="1688865928">
      <w:bodyDiv w:val="1"/>
      <w:marLeft w:val="0"/>
      <w:marRight w:val="0"/>
      <w:marTop w:val="0"/>
      <w:marBottom w:val="0"/>
      <w:divBdr>
        <w:top w:val="none" w:sz="0" w:space="0" w:color="auto"/>
        <w:left w:val="none" w:sz="0" w:space="0" w:color="auto"/>
        <w:bottom w:val="none" w:sz="0" w:space="0" w:color="auto"/>
        <w:right w:val="none" w:sz="0" w:space="0" w:color="auto"/>
      </w:divBdr>
    </w:div>
    <w:div w:id="1688942934">
      <w:bodyDiv w:val="1"/>
      <w:marLeft w:val="0"/>
      <w:marRight w:val="0"/>
      <w:marTop w:val="0"/>
      <w:marBottom w:val="0"/>
      <w:divBdr>
        <w:top w:val="none" w:sz="0" w:space="0" w:color="auto"/>
        <w:left w:val="none" w:sz="0" w:space="0" w:color="auto"/>
        <w:bottom w:val="none" w:sz="0" w:space="0" w:color="auto"/>
        <w:right w:val="none" w:sz="0" w:space="0" w:color="auto"/>
      </w:divBdr>
    </w:div>
    <w:div w:id="1689063169">
      <w:bodyDiv w:val="1"/>
      <w:marLeft w:val="0"/>
      <w:marRight w:val="0"/>
      <w:marTop w:val="0"/>
      <w:marBottom w:val="0"/>
      <w:divBdr>
        <w:top w:val="none" w:sz="0" w:space="0" w:color="auto"/>
        <w:left w:val="none" w:sz="0" w:space="0" w:color="auto"/>
        <w:bottom w:val="none" w:sz="0" w:space="0" w:color="auto"/>
        <w:right w:val="none" w:sz="0" w:space="0" w:color="auto"/>
      </w:divBdr>
    </w:div>
    <w:div w:id="1689330558">
      <w:bodyDiv w:val="1"/>
      <w:marLeft w:val="0"/>
      <w:marRight w:val="0"/>
      <w:marTop w:val="0"/>
      <w:marBottom w:val="0"/>
      <w:divBdr>
        <w:top w:val="none" w:sz="0" w:space="0" w:color="auto"/>
        <w:left w:val="none" w:sz="0" w:space="0" w:color="auto"/>
        <w:bottom w:val="none" w:sz="0" w:space="0" w:color="auto"/>
        <w:right w:val="none" w:sz="0" w:space="0" w:color="auto"/>
      </w:divBdr>
    </w:div>
    <w:div w:id="1689407759">
      <w:bodyDiv w:val="1"/>
      <w:marLeft w:val="0"/>
      <w:marRight w:val="0"/>
      <w:marTop w:val="0"/>
      <w:marBottom w:val="0"/>
      <w:divBdr>
        <w:top w:val="none" w:sz="0" w:space="0" w:color="auto"/>
        <w:left w:val="none" w:sz="0" w:space="0" w:color="auto"/>
        <w:bottom w:val="none" w:sz="0" w:space="0" w:color="auto"/>
        <w:right w:val="none" w:sz="0" w:space="0" w:color="auto"/>
      </w:divBdr>
    </w:div>
    <w:div w:id="1689596915">
      <w:bodyDiv w:val="1"/>
      <w:marLeft w:val="0"/>
      <w:marRight w:val="0"/>
      <w:marTop w:val="0"/>
      <w:marBottom w:val="0"/>
      <w:divBdr>
        <w:top w:val="none" w:sz="0" w:space="0" w:color="auto"/>
        <w:left w:val="none" w:sz="0" w:space="0" w:color="auto"/>
        <w:bottom w:val="none" w:sz="0" w:space="0" w:color="auto"/>
        <w:right w:val="none" w:sz="0" w:space="0" w:color="auto"/>
      </w:divBdr>
    </w:div>
    <w:div w:id="1689675274">
      <w:bodyDiv w:val="1"/>
      <w:marLeft w:val="0"/>
      <w:marRight w:val="0"/>
      <w:marTop w:val="0"/>
      <w:marBottom w:val="0"/>
      <w:divBdr>
        <w:top w:val="none" w:sz="0" w:space="0" w:color="auto"/>
        <w:left w:val="none" w:sz="0" w:space="0" w:color="auto"/>
        <w:bottom w:val="none" w:sz="0" w:space="0" w:color="auto"/>
        <w:right w:val="none" w:sz="0" w:space="0" w:color="auto"/>
      </w:divBdr>
    </w:div>
    <w:div w:id="1689872583">
      <w:bodyDiv w:val="1"/>
      <w:marLeft w:val="0"/>
      <w:marRight w:val="0"/>
      <w:marTop w:val="0"/>
      <w:marBottom w:val="0"/>
      <w:divBdr>
        <w:top w:val="none" w:sz="0" w:space="0" w:color="auto"/>
        <w:left w:val="none" w:sz="0" w:space="0" w:color="auto"/>
        <w:bottom w:val="none" w:sz="0" w:space="0" w:color="auto"/>
        <w:right w:val="none" w:sz="0" w:space="0" w:color="auto"/>
      </w:divBdr>
    </w:div>
    <w:div w:id="1689939300">
      <w:bodyDiv w:val="1"/>
      <w:marLeft w:val="0"/>
      <w:marRight w:val="0"/>
      <w:marTop w:val="0"/>
      <w:marBottom w:val="0"/>
      <w:divBdr>
        <w:top w:val="none" w:sz="0" w:space="0" w:color="auto"/>
        <w:left w:val="none" w:sz="0" w:space="0" w:color="auto"/>
        <w:bottom w:val="none" w:sz="0" w:space="0" w:color="auto"/>
        <w:right w:val="none" w:sz="0" w:space="0" w:color="auto"/>
      </w:divBdr>
    </w:div>
    <w:div w:id="1690058973">
      <w:bodyDiv w:val="1"/>
      <w:marLeft w:val="0"/>
      <w:marRight w:val="0"/>
      <w:marTop w:val="0"/>
      <w:marBottom w:val="0"/>
      <w:divBdr>
        <w:top w:val="none" w:sz="0" w:space="0" w:color="auto"/>
        <w:left w:val="none" w:sz="0" w:space="0" w:color="auto"/>
        <w:bottom w:val="none" w:sz="0" w:space="0" w:color="auto"/>
        <w:right w:val="none" w:sz="0" w:space="0" w:color="auto"/>
      </w:divBdr>
    </w:div>
    <w:div w:id="1690132588">
      <w:bodyDiv w:val="1"/>
      <w:marLeft w:val="0"/>
      <w:marRight w:val="0"/>
      <w:marTop w:val="0"/>
      <w:marBottom w:val="0"/>
      <w:divBdr>
        <w:top w:val="none" w:sz="0" w:space="0" w:color="auto"/>
        <w:left w:val="none" w:sz="0" w:space="0" w:color="auto"/>
        <w:bottom w:val="none" w:sz="0" w:space="0" w:color="auto"/>
        <w:right w:val="none" w:sz="0" w:space="0" w:color="auto"/>
      </w:divBdr>
    </w:div>
    <w:div w:id="1690720805">
      <w:bodyDiv w:val="1"/>
      <w:marLeft w:val="0"/>
      <w:marRight w:val="0"/>
      <w:marTop w:val="0"/>
      <w:marBottom w:val="0"/>
      <w:divBdr>
        <w:top w:val="none" w:sz="0" w:space="0" w:color="auto"/>
        <w:left w:val="none" w:sz="0" w:space="0" w:color="auto"/>
        <w:bottom w:val="none" w:sz="0" w:space="0" w:color="auto"/>
        <w:right w:val="none" w:sz="0" w:space="0" w:color="auto"/>
      </w:divBdr>
    </w:div>
    <w:div w:id="1690981574">
      <w:bodyDiv w:val="1"/>
      <w:marLeft w:val="0"/>
      <w:marRight w:val="0"/>
      <w:marTop w:val="0"/>
      <w:marBottom w:val="0"/>
      <w:divBdr>
        <w:top w:val="none" w:sz="0" w:space="0" w:color="auto"/>
        <w:left w:val="none" w:sz="0" w:space="0" w:color="auto"/>
        <w:bottom w:val="none" w:sz="0" w:space="0" w:color="auto"/>
        <w:right w:val="none" w:sz="0" w:space="0" w:color="auto"/>
      </w:divBdr>
    </w:div>
    <w:div w:id="1690983279">
      <w:bodyDiv w:val="1"/>
      <w:marLeft w:val="0"/>
      <w:marRight w:val="0"/>
      <w:marTop w:val="0"/>
      <w:marBottom w:val="0"/>
      <w:divBdr>
        <w:top w:val="none" w:sz="0" w:space="0" w:color="auto"/>
        <w:left w:val="none" w:sz="0" w:space="0" w:color="auto"/>
        <w:bottom w:val="none" w:sz="0" w:space="0" w:color="auto"/>
        <w:right w:val="none" w:sz="0" w:space="0" w:color="auto"/>
      </w:divBdr>
    </w:div>
    <w:div w:id="1691031245">
      <w:bodyDiv w:val="1"/>
      <w:marLeft w:val="0"/>
      <w:marRight w:val="0"/>
      <w:marTop w:val="0"/>
      <w:marBottom w:val="0"/>
      <w:divBdr>
        <w:top w:val="none" w:sz="0" w:space="0" w:color="auto"/>
        <w:left w:val="none" w:sz="0" w:space="0" w:color="auto"/>
        <w:bottom w:val="none" w:sz="0" w:space="0" w:color="auto"/>
        <w:right w:val="none" w:sz="0" w:space="0" w:color="auto"/>
      </w:divBdr>
    </w:div>
    <w:div w:id="1691176642">
      <w:bodyDiv w:val="1"/>
      <w:marLeft w:val="0"/>
      <w:marRight w:val="0"/>
      <w:marTop w:val="0"/>
      <w:marBottom w:val="0"/>
      <w:divBdr>
        <w:top w:val="none" w:sz="0" w:space="0" w:color="auto"/>
        <w:left w:val="none" w:sz="0" w:space="0" w:color="auto"/>
        <w:bottom w:val="none" w:sz="0" w:space="0" w:color="auto"/>
        <w:right w:val="none" w:sz="0" w:space="0" w:color="auto"/>
      </w:divBdr>
    </w:div>
    <w:div w:id="1691224328">
      <w:bodyDiv w:val="1"/>
      <w:marLeft w:val="0"/>
      <w:marRight w:val="0"/>
      <w:marTop w:val="0"/>
      <w:marBottom w:val="0"/>
      <w:divBdr>
        <w:top w:val="none" w:sz="0" w:space="0" w:color="auto"/>
        <w:left w:val="none" w:sz="0" w:space="0" w:color="auto"/>
        <w:bottom w:val="none" w:sz="0" w:space="0" w:color="auto"/>
        <w:right w:val="none" w:sz="0" w:space="0" w:color="auto"/>
      </w:divBdr>
    </w:div>
    <w:div w:id="1691298034">
      <w:bodyDiv w:val="1"/>
      <w:marLeft w:val="0"/>
      <w:marRight w:val="0"/>
      <w:marTop w:val="0"/>
      <w:marBottom w:val="0"/>
      <w:divBdr>
        <w:top w:val="none" w:sz="0" w:space="0" w:color="auto"/>
        <w:left w:val="none" w:sz="0" w:space="0" w:color="auto"/>
        <w:bottom w:val="none" w:sz="0" w:space="0" w:color="auto"/>
        <w:right w:val="none" w:sz="0" w:space="0" w:color="auto"/>
      </w:divBdr>
    </w:div>
    <w:div w:id="1691369253">
      <w:bodyDiv w:val="1"/>
      <w:marLeft w:val="0"/>
      <w:marRight w:val="0"/>
      <w:marTop w:val="0"/>
      <w:marBottom w:val="0"/>
      <w:divBdr>
        <w:top w:val="none" w:sz="0" w:space="0" w:color="auto"/>
        <w:left w:val="none" w:sz="0" w:space="0" w:color="auto"/>
        <w:bottom w:val="none" w:sz="0" w:space="0" w:color="auto"/>
        <w:right w:val="none" w:sz="0" w:space="0" w:color="auto"/>
      </w:divBdr>
    </w:div>
    <w:div w:id="1691371581">
      <w:bodyDiv w:val="1"/>
      <w:marLeft w:val="0"/>
      <w:marRight w:val="0"/>
      <w:marTop w:val="0"/>
      <w:marBottom w:val="0"/>
      <w:divBdr>
        <w:top w:val="none" w:sz="0" w:space="0" w:color="auto"/>
        <w:left w:val="none" w:sz="0" w:space="0" w:color="auto"/>
        <w:bottom w:val="none" w:sz="0" w:space="0" w:color="auto"/>
        <w:right w:val="none" w:sz="0" w:space="0" w:color="auto"/>
      </w:divBdr>
    </w:div>
    <w:div w:id="1691443072">
      <w:bodyDiv w:val="1"/>
      <w:marLeft w:val="0"/>
      <w:marRight w:val="0"/>
      <w:marTop w:val="0"/>
      <w:marBottom w:val="0"/>
      <w:divBdr>
        <w:top w:val="none" w:sz="0" w:space="0" w:color="auto"/>
        <w:left w:val="none" w:sz="0" w:space="0" w:color="auto"/>
        <w:bottom w:val="none" w:sz="0" w:space="0" w:color="auto"/>
        <w:right w:val="none" w:sz="0" w:space="0" w:color="auto"/>
      </w:divBdr>
    </w:div>
    <w:div w:id="1691485811">
      <w:bodyDiv w:val="1"/>
      <w:marLeft w:val="0"/>
      <w:marRight w:val="0"/>
      <w:marTop w:val="0"/>
      <w:marBottom w:val="0"/>
      <w:divBdr>
        <w:top w:val="none" w:sz="0" w:space="0" w:color="auto"/>
        <w:left w:val="none" w:sz="0" w:space="0" w:color="auto"/>
        <w:bottom w:val="none" w:sz="0" w:space="0" w:color="auto"/>
        <w:right w:val="none" w:sz="0" w:space="0" w:color="auto"/>
      </w:divBdr>
    </w:div>
    <w:div w:id="1691569641">
      <w:bodyDiv w:val="1"/>
      <w:marLeft w:val="0"/>
      <w:marRight w:val="0"/>
      <w:marTop w:val="0"/>
      <w:marBottom w:val="0"/>
      <w:divBdr>
        <w:top w:val="none" w:sz="0" w:space="0" w:color="auto"/>
        <w:left w:val="none" w:sz="0" w:space="0" w:color="auto"/>
        <w:bottom w:val="none" w:sz="0" w:space="0" w:color="auto"/>
        <w:right w:val="none" w:sz="0" w:space="0" w:color="auto"/>
      </w:divBdr>
    </w:div>
    <w:div w:id="1691686625">
      <w:bodyDiv w:val="1"/>
      <w:marLeft w:val="0"/>
      <w:marRight w:val="0"/>
      <w:marTop w:val="0"/>
      <w:marBottom w:val="0"/>
      <w:divBdr>
        <w:top w:val="none" w:sz="0" w:space="0" w:color="auto"/>
        <w:left w:val="none" w:sz="0" w:space="0" w:color="auto"/>
        <w:bottom w:val="none" w:sz="0" w:space="0" w:color="auto"/>
        <w:right w:val="none" w:sz="0" w:space="0" w:color="auto"/>
      </w:divBdr>
    </w:div>
    <w:div w:id="1691831067">
      <w:bodyDiv w:val="1"/>
      <w:marLeft w:val="0"/>
      <w:marRight w:val="0"/>
      <w:marTop w:val="0"/>
      <w:marBottom w:val="0"/>
      <w:divBdr>
        <w:top w:val="none" w:sz="0" w:space="0" w:color="auto"/>
        <w:left w:val="none" w:sz="0" w:space="0" w:color="auto"/>
        <w:bottom w:val="none" w:sz="0" w:space="0" w:color="auto"/>
        <w:right w:val="none" w:sz="0" w:space="0" w:color="auto"/>
      </w:divBdr>
    </w:div>
    <w:div w:id="1691834582">
      <w:bodyDiv w:val="1"/>
      <w:marLeft w:val="0"/>
      <w:marRight w:val="0"/>
      <w:marTop w:val="0"/>
      <w:marBottom w:val="0"/>
      <w:divBdr>
        <w:top w:val="none" w:sz="0" w:space="0" w:color="auto"/>
        <w:left w:val="none" w:sz="0" w:space="0" w:color="auto"/>
        <w:bottom w:val="none" w:sz="0" w:space="0" w:color="auto"/>
        <w:right w:val="none" w:sz="0" w:space="0" w:color="auto"/>
      </w:divBdr>
    </w:div>
    <w:div w:id="1692032181">
      <w:bodyDiv w:val="1"/>
      <w:marLeft w:val="0"/>
      <w:marRight w:val="0"/>
      <w:marTop w:val="0"/>
      <w:marBottom w:val="0"/>
      <w:divBdr>
        <w:top w:val="none" w:sz="0" w:space="0" w:color="auto"/>
        <w:left w:val="none" w:sz="0" w:space="0" w:color="auto"/>
        <w:bottom w:val="none" w:sz="0" w:space="0" w:color="auto"/>
        <w:right w:val="none" w:sz="0" w:space="0" w:color="auto"/>
      </w:divBdr>
    </w:div>
    <w:div w:id="1692294999">
      <w:bodyDiv w:val="1"/>
      <w:marLeft w:val="0"/>
      <w:marRight w:val="0"/>
      <w:marTop w:val="0"/>
      <w:marBottom w:val="0"/>
      <w:divBdr>
        <w:top w:val="none" w:sz="0" w:space="0" w:color="auto"/>
        <w:left w:val="none" w:sz="0" w:space="0" w:color="auto"/>
        <w:bottom w:val="none" w:sz="0" w:space="0" w:color="auto"/>
        <w:right w:val="none" w:sz="0" w:space="0" w:color="auto"/>
      </w:divBdr>
    </w:div>
    <w:div w:id="1692295204">
      <w:bodyDiv w:val="1"/>
      <w:marLeft w:val="0"/>
      <w:marRight w:val="0"/>
      <w:marTop w:val="0"/>
      <w:marBottom w:val="0"/>
      <w:divBdr>
        <w:top w:val="none" w:sz="0" w:space="0" w:color="auto"/>
        <w:left w:val="none" w:sz="0" w:space="0" w:color="auto"/>
        <w:bottom w:val="none" w:sz="0" w:space="0" w:color="auto"/>
        <w:right w:val="none" w:sz="0" w:space="0" w:color="auto"/>
      </w:divBdr>
    </w:div>
    <w:div w:id="1692416555">
      <w:bodyDiv w:val="1"/>
      <w:marLeft w:val="0"/>
      <w:marRight w:val="0"/>
      <w:marTop w:val="0"/>
      <w:marBottom w:val="0"/>
      <w:divBdr>
        <w:top w:val="none" w:sz="0" w:space="0" w:color="auto"/>
        <w:left w:val="none" w:sz="0" w:space="0" w:color="auto"/>
        <w:bottom w:val="none" w:sz="0" w:space="0" w:color="auto"/>
        <w:right w:val="none" w:sz="0" w:space="0" w:color="auto"/>
      </w:divBdr>
    </w:div>
    <w:div w:id="1692537280">
      <w:bodyDiv w:val="1"/>
      <w:marLeft w:val="0"/>
      <w:marRight w:val="0"/>
      <w:marTop w:val="0"/>
      <w:marBottom w:val="0"/>
      <w:divBdr>
        <w:top w:val="none" w:sz="0" w:space="0" w:color="auto"/>
        <w:left w:val="none" w:sz="0" w:space="0" w:color="auto"/>
        <w:bottom w:val="none" w:sz="0" w:space="0" w:color="auto"/>
        <w:right w:val="none" w:sz="0" w:space="0" w:color="auto"/>
      </w:divBdr>
    </w:div>
    <w:div w:id="1692754340">
      <w:bodyDiv w:val="1"/>
      <w:marLeft w:val="0"/>
      <w:marRight w:val="0"/>
      <w:marTop w:val="0"/>
      <w:marBottom w:val="0"/>
      <w:divBdr>
        <w:top w:val="none" w:sz="0" w:space="0" w:color="auto"/>
        <w:left w:val="none" w:sz="0" w:space="0" w:color="auto"/>
        <w:bottom w:val="none" w:sz="0" w:space="0" w:color="auto"/>
        <w:right w:val="none" w:sz="0" w:space="0" w:color="auto"/>
      </w:divBdr>
    </w:div>
    <w:div w:id="1692805793">
      <w:bodyDiv w:val="1"/>
      <w:marLeft w:val="0"/>
      <w:marRight w:val="0"/>
      <w:marTop w:val="0"/>
      <w:marBottom w:val="0"/>
      <w:divBdr>
        <w:top w:val="none" w:sz="0" w:space="0" w:color="auto"/>
        <w:left w:val="none" w:sz="0" w:space="0" w:color="auto"/>
        <w:bottom w:val="none" w:sz="0" w:space="0" w:color="auto"/>
        <w:right w:val="none" w:sz="0" w:space="0" w:color="auto"/>
      </w:divBdr>
    </w:div>
    <w:div w:id="1692996284">
      <w:bodyDiv w:val="1"/>
      <w:marLeft w:val="0"/>
      <w:marRight w:val="0"/>
      <w:marTop w:val="0"/>
      <w:marBottom w:val="0"/>
      <w:divBdr>
        <w:top w:val="none" w:sz="0" w:space="0" w:color="auto"/>
        <w:left w:val="none" w:sz="0" w:space="0" w:color="auto"/>
        <w:bottom w:val="none" w:sz="0" w:space="0" w:color="auto"/>
        <w:right w:val="none" w:sz="0" w:space="0" w:color="auto"/>
      </w:divBdr>
    </w:div>
    <w:div w:id="1692998559">
      <w:bodyDiv w:val="1"/>
      <w:marLeft w:val="0"/>
      <w:marRight w:val="0"/>
      <w:marTop w:val="0"/>
      <w:marBottom w:val="0"/>
      <w:divBdr>
        <w:top w:val="none" w:sz="0" w:space="0" w:color="auto"/>
        <w:left w:val="none" w:sz="0" w:space="0" w:color="auto"/>
        <w:bottom w:val="none" w:sz="0" w:space="0" w:color="auto"/>
        <w:right w:val="none" w:sz="0" w:space="0" w:color="auto"/>
      </w:divBdr>
    </w:div>
    <w:div w:id="1693143910">
      <w:bodyDiv w:val="1"/>
      <w:marLeft w:val="0"/>
      <w:marRight w:val="0"/>
      <w:marTop w:val="0"/>
      <w:marBottom w:val="0"/>
      <w:divBdr>
        <w:top w:val="none" w:sz="0" w:space="0" w:color="auto"/>
        <w:left w:val="none" w:sz="0" w:space="0" w:color="auto"/>
        <w:bottom w:val="none" w:sz="0" w:space="0" w:color="auto"/>
        <w:right w:val="none" w:sz="0" w:space="0" w:color="auto"/>
      </w:divBdr>
    </w:div>
    <w:div w:id="1693259950">
      <w:bodyDiv w:val="1"/>
      <w:marLeft w:val="0"/>
      <w:marRight w:val="0"/>
      <w:marTop w:val="0"/>
      <w:marBottom w:val="0"/>
      <w:divBdr>
        <w:top w:val="none" w:sz="0" w:space="0" w:color="auto"/>
        <w:left w:val="none" w:sz="0" w:space="0" w:color="auto"/>
        <w:bottom w:val="none" w:sz="0" w:space="0" w:color="auto"/>
        <w:right w:val="none" w:sz="0" w:space="0" w:color="auto"/>
      </w:divBdr>
    </w:div>
    <w:div w:id="1693263078">
      <w:bodyDiv w:val="1"/>
      <w:marLeft w:val="0"/>
      <w:marRight w:val="0"/>
      <w:marTop w:val="0"/>
      <w:marBottom w:val="0"/>
      <w:divBdr>
        <w:top w:val="none" w:sz="0" w:space="0" w:color="auto"/>
        <w:left w:val="none" w:sz="0" w:space="0" w:color="auto"/>
        <w:bottom w:val="none" w:sz="0" w:space="0" w:color="auto"/>
        <w:right w:val="none" w:sz="0" w:space="0" w:color="auto"/>
      </w:divBdr>
    </w:div>
    <w:div w:id="1693413207">
      <w:bodyDiv w:val="1"/>
      <w:marLeft w:val="0"/>
      <w:marRight w:val="0"/>
      <w:marTop w:val="0"/>
      <w:marBottom w:val="0"/>
      <w:divBdr>
        <w:top w:val="none" w:sz="0" w:space="0" w:color="auto"/>
        <w:left w:val="none" w:sz="0" w:space="0" w:color="auto"/>
        <w:bottom w:val="none" w:sz="0" w:space="0" w:color="auto"/>
        <w:right w:val="none" w:sz="0" w:space="0" w:color="auto"/>
      </w:divBdr>
    </w:div>
    <w:div w:id="1693649066">
      <w:bodyDiv w:val="1"/>
      <w:marLeft w:val="0"/>
      <w:marRight w:val="0"/>
      <w:marTop w:val="0"/>
      <w:marBottom w:val="0"/>
      <w:divBdr>
        <w:top w:val="none" w:sz="0" w:space="0" w:color="auto"/>
        <w:left w:val="none" w:sz="0" w:space="0" w:color="auto"/>
        <w:bottom w:val="none" w:sz="0" w:space="0" w:color="auto"/>
        <w:right w:val="none" w:sz="0" w:space="0" w:color="auto"/>
      </w:divBdr>
    </w:div>
    <w:div w:id="1693803515">
      <w:bodyDiv w:val="1"/>
      <w:marLeft w:val="0"/>
      <w:marRight w:val="0"/>
      <w:marTop w:val="0"/>
      <w:marBottom w:val="0"/>
      <w:divBdr>
        <w:top w:val="none" w:sz="0" w:space="0" w:color="auto"/>
        <w:left w:val="none" w:sz="0" w:space="0" w:color="auto"/>
        <w:bottom w:val="none" w:sz="0" w:space="0" w:color="auto"/>
        <w:right w:val="none" w:sz="0" w:space="0" w:color="auto"/>
      </w:divBdr>
    </w:div>
    <w:div w:id="1693871627">
      <w:bodyDiv w:val="1"/>
      <w:marLeft w:val="0"/>
      <w:marRight w:val="0"/>
      <w:marTop w:val="0"/>
      <w:marBottom w:val="0"/>
      <w:divBdr>
        <w:top w:val="none" w:sz="0" w:space="0" w:color="auto"/>
        <w:left w:val="none" w:sz="0" w:space="0" w:color="auto"/>
        <w:bottom w:val="none" w:sz="0" w:space="0" w:color="auto"/>
        <w:right w:val="none" w:sz="0" w:space="0" w:color="auto"/>
      </w:divBdr>
    </w:div>
    <w:div w:id="1694069941">
      <w:bodyDiv w:val="1"/>
      <w:marLeft w:val="0"/>
      <w:marRight w:val="0"/>
      <w:marTop w:val="0"/>
      <w:marBottom w:val="0"/>
      <w:divBdr>
        <w:top w:val="none" w:sz="0" w:space="0" w:color="auto"/>
        <w:left w:val="none" w:sz="0" w:space="0" w:color="auto"/>
        <w:bottom w:val="none" w:sz="0" w:space="0" w:color="auto"/>
        <w:right w:val="none" w:sz="0" w:space="0" w:color="auto"/>
      </w:divBdr>
    </w:div>
    <w:div w:id="1694304437">
      <w:bodyDiv w:val="1"/>
      <w:marLeft w:val="0"/>
      <w:marRight w:val="0"/>
      <w:marTop w:val="0"/>
      <w:marBottom w:val="0"/>
      <w:divBdr>
        <w:top w:val="none" w:sz="0" w:space="0" w:color="auto"/>
        <w:left w:val="none" w:sz="0" w:space="0" w:color="auto"/>
        <w:bottom w:val="none" w:sz="0" w:space="0" w:color="auto"/>
        <w:right w:val="none" w:sz="0" w:space="0" w:color="auto"/>
      </w:divBdr>
    </w:div>
    <w:div w:id="1694376057">
      <w:bodyDiv w:val="1"/>
      <w:marLeft w:val="0"/>
      <w:marRight w:val="0"/>
      <w:marTop w:val="0"/>
      <w:marBottom w:val="0"/>
      <w:divBdr>
        <w:top w:val="none" w:sz="0" w:space="0" w:color="auto"/>
        <w:left w:val="none" w:sz="0" w:space="0" w:color="auto"/>
        <w:bottom w:val="none" w:sz="0" w:space="0" w:color="auto"/>
        <w:right w:val="none" w:sz="0" w:space="0" w:color="auto"/>
      </w:divBdr>
    </w:div>
    <w:div w:id="1694459834">
      <w:bodyDiv w:val="1"/>
      <w:marLeft w:val="0"/>
      <w:marRight w:val="0"/>
      <w:marTop w:val="0"/>
      <w:marBottom w:val="0"/>
      <w:divBdr>
        <w:top w:val="none" w:sz="0" w:space="0" w:color="auto"/>
        <w:left w:val="none" w:sz="0" w:space="0" w:color="auto"/>
        <w:bottom w:val="none" w:sz="0" w:space="0" w:color="auto"/>
        <w:right w:val="none" w:sz="0" w:space="0" w:color="auto"/>
      </w:divBdr>
    </w:div>
    <w:div w:id="1694530700">
      <w:bodyDiv w:val="1"/>
      <w:marLeft w:val="0"/>
      <w:marRight w:val="0"/>
      <w:marTop w:val="0"/>
      <w:marBottom w:val="0"/>
      <w:divBdr>
        <w:top w:val="none" w:sz="0" w:space="0" w:color="auto"/>
        <w:left w:val="none" w:sz="0" w:space="0" w:color="auto"/>
        <w:bottom w:val="none" w:sz="0" w:space="0" w:color="auto"/>
        <w:right w:val="none" w:sz="0" w:space="0" w:color="auto"/>
      </w:divBdr>
    </w:div>
    <w:div w:id="1694727588">
      <w:bodyDiv w:val="1"/>
      <w:marLeft w:val="0"/>
      <w:marRight w:val="0"/>
      <w:marTop w:val="0"/>
      <w:marBottom w:val="0"/>
      <w:divBdr>
        <w:top w:val="none" w:sz="0" w:space="0" w:color="auto"/>
        <w:left w:val="none" w:sz="0" w:space="0" w:color="auto"/>
        <w:bottom w:val="none" w:sz="0" w:space="0" w:color="auto"/>
        <w:right w:val="none" w:sz="0" w:space="0" w:color="auto"/>
      </w:divBdr>
    </w:div>
    <w:div w:id="1694919743">
      <w:bodyDiv w:val="1"/>
      <w:marLeft w:val="0"/>
      <w:marRight w:val="0"/>
      <w:marTop w:val="0"/>
      <w:marBottom w:val="0"/>
      <w:divBdr>
        <w:top w:val="none" w:sz="0" w:space="0" w:color="auto"/>
        <w:left w:val="none" w:sz="0" w:space="0" w:color="auto"/>
        <w:bottom w:val="none" w:sz="0" w:space="0" w:color="auto"/>
        <w:right w:val="none" w:sz="0" w:space="0" w:color="auto"/>
      </w:divBdr>
    </w:div>
    <w:div w:id="1694959824">
      <w:bodyDiv w:val="1"/>
      <w:marLeft w:val="0"/>
      <w:marRight w:val="0"/>
      <w:marTop w:val="0"/>
      <w:marBottom w:val="0"/>
      <w:divBdr>
        <w:top w:val="none" w:sz="0" w:space="0" w:color="auto"/>
        <w:left w:val="none" w:sz="0" w:space="0" w:color="auto"/>
        <w:bottom w:val="none" w:sz="0" w:space="0" w:color="auto"/>
        <w:right w:val="none" w:sz="0" w:space="0" w:color="auto"/>
      </w:divBdr>
    </w:div>
    <w:div w:id="1694988966">
      <w:bodyDiv w:val="1"/>
      <w:marLeft w:val="0"/>
      <w:marRight w:val="0"/>
      <w:marTop w:val="0"/>
      <w:marBottom w:val="0"/>
      <w:divBdr>
        <w:top w:val="none" w:sz="0" w:space="0" w:color="auto"/>
        <w:left w:val="none" w:sz="0" w:space="0" w:color="auto"/>
        <w:bottom w:val="none" w:sz="0" w:space="0" w:color="auto"/>
        <w:right w:val="none" w:sz="0" w:space="0" w:color="auto"/>
      </w:divBdr>
    </w:div>
    <w:div w:id="1695035836">
      <w:bodyDiv w:val="1"/>
      <w:marLeft w:val="0"/>
      <w:marRight w:val="0"/>
      <w:marTop w:val="0"/>
      <w:marBottom w:val="0"/>
      <w:divBdr>
        <w:top w:val="none" w:sz="0" w:space="0" w:color="auto"/>
        <w:left w:val="none" w:sz="0" w:space="0" w:color="auto"/>
        <w:bottom w:val="none" w:sz="0" w:space="0" w:color="auto"/>
        <w:right w:val="none" w:sz="0" w:space="0" w:color="auto"/>
      </w:divBdr>
    </w:div>
    <w:div w:id="1695493367">
      <w:bodyDiv w:val="1"/>
      <w:marLeft w:val="0"/>
      <w:marRight w:val="0"/>
      <w:marTop w:val="0"/>
      <w:marBottom w:val="0"/>
      <w:divBdr>
        <w:top w:val="none" w:sz="0" w:space="0" w:color="auto"/>
        <w:left w:val="none" w:sz="0" w:space="0" w:color="auto"/>
        <w:bottom w:val="none" w:sz="0" w:space="0" w:color="auto"/>
        <w:right w:val="none" w:sz="0" w:space="0" w:color="auto"/>
      </w:divBdr>
    </w:div>
    <w:div w:id="1695954813">
      <w:bodyDiv w:val="1"/>
      <w:marLeft w:val="0"/>
      <w:marRight w:val="0"/>
      <w:marTop w:val="0"/>
      <w:marBottom w:val="0"/>
      <w:divBdr>
        <w:top w:val="none" w:sz="0" w:space="0" w:color="auto"/>
        <w:left w:val="none" w:sz="0" w:space="0" w:color="auto"/>
        <w:bottom w:val="none" w:sz="0" w:space="0" w:color="auto"/>
        <w:right w:val="none" w:sz="0" w:space="0" w:color="auto"/>
      </w:divBdr>
    </w:div>
    <w:div w:id="1695964333">
      <w:bodyDiv w:val="1"/>
      <w:marLeft w:val="0"/>
      <w:marRight w:val="0"/>
      <w:marTop w:val="0"/>
      <w:marBottom w:val="0"/>
      <w:divBdr>
        <w:top w:val="none" w:sz="0" w:space="0" w:color="auto"/>
        <w:left w:val="none" w:sz="0" w:space="0" w:color="auto"/>
        <w:bottom w:val="none" w:sz="0" w:space="0" w:color="auto"/>
        <w:right w:val="none" w:sz="0" w:space="0" w:color="auto"/>
      </w:divBdr>
    </w:div>
    <w:div w:id="1696073227">
      <w:bodyDiv w:val="1"/>
      <w:marLeft w:val="0"/>
      <w:marRight w:val="0"/>
      <w:marTop w:val="0"/>
      <w:marBottom w:val="0"/>
      <w:divBdr>
        <w:top w:val="none" w:sz="0" w:space="0" w:color="auto"/>
        <w:left w:val="none" w:sz="0" w:space="0" w:color="auto"/>
        <w:bottom w:val="none" w:sz="0" w:space="0" w:color="auto"/>
        <w:right w:val="none" w:sz="0" w:space="0" w:color="auto"/>
      </w:divBdr>
    </w:div>
    <w:div w:id="1696148447">
      <w:bodyDiv w:val="1"/>
      <w:marLeft w:val="0"/>
      <w:marRight w:val="0"/>
      <w:marTop w:val="0"/>
      <w:marBottom w:val="0"/>
      <w:divBdr>
        <w:top w:val="none" w:sz="0" w:space="0" w:color="auto"/>
        <w:left w:val="none" w:sz="0" w:space="0" w:color="auto"/>
        <w:bottom w:val="none" w:sz="0" w:space="0" w:color="auto"/>
        <w:right w:val="none" w:sz="0" w:space="0" w:color="auto"/>
      </w:divBdr>
    </w:div>
    <w:div w:id="1696152226">
      <w:bodyDiv w:val="1"/>
      <w:marLeft w:val="0"/>
      <w:marRight w:val="0"/>
      <w:marTop w:val="0"/>
      <w:marBottom w:val="0"/>
      <w:divBdr>
        <w:top w:val="none" w:sz="0" w:space="0" w:color="auto"/>
        <w:left w:val="none" w:sz="0" w:space="0" w:color="auto"/>
        <w:bottom w:val="none" w:sz="0" w:space="0" w:color="auto"/>
        <w:right w:val="none" w:sz="0" w:space="0" w:color="auto"/>
      </w:divBdr>
    </w:div>
    <w:div w:id="1696274437">
      <w:bodyDiv w:val="1"/>
      <w:marLeft w:val="0"/>
      <w:marRight w:val="0"/>
      <w:marTop w:val="0"/>
      <w:marBottom w:val="0"/>
      <w:divBdr>
        <w:top w:val="none" w:sz="0" w:space="0" w:color="auto"/>
        <w:left w:val="none" w:sz="0" w:space="0" w:color="auto"/>
        <w:bottom w:val="none" w:sz="0" w:space="0" w:color="auto"/>
        <w:right w:val="none" w:sz="0" w:space="0" w:color="auto"/>
      </w:divBdr>
    </w:div>
    <w:div w:id="1696299956">
      <w:bodyDiv w:val="1"/>
      <w:marLeft w:val="0"/>
      <w:marRight w:val="0"/>
      <w:marTop w:val="0"/>
      <w:marBottom w:val="0"/>
      <w:divBdr>
        <w:top w:val="none" w:sz="0" w:space="0" w:color="auto"/>
        <w:left w:val="none" w:sz="0" w:space="0" w:color="auto"/>
        <w:bottom w:val="none" w:sz="0" w:space="0" w:color="auto"/>
        <w:right w:val="none" w:sz="0" w:space="0" w:color="auto"/>
      </w:divBdr>
    </w:div>
    <w:div w:id="1696421311">
      <w:bodyDiv w:val="1"/>
      <w:marLeft w:val="0"/>
      <w:marRight w:val="0"/>
      <w:marTop w:val="0"/>
      <w:marBottom w:val="0"/>
      <w:divBdr>
        <w:top w:val="none" w:sz="0" w:space="0" w:color="auto"/>
        <w:left w:val="none" w:sz="0" w:space="0" w:color="auto"/>
        <w:bottom w:val="none" w:sz="0" w:space="0" w:color="auto"/>
        <w:right w:val="none" w:sz="0" w:space="0" w:color="auto"/>
      </w:divBdr>
    </w:div>
    <w:div w:id="1696425003">
      <w:bodyDiv w:val="1"/>
      <w:marLeft w:val="0"/>
      <w:marRight w:val="0"/>
      <w:marTop w:val="0"/>
      <w:marBottom w:val="0"/>
      <w:divBdr>
        <w:top w:val="none" w:sz="0" w:space="0" w:color="auto"/>
        <w:left w:val="none" w:sz="0" w:space="0" w:color="auto"/>
        <w:bottom w:val="none" w:sz="0" w:space="0" w:color="auto"/>
        <w:right w:val="none" w:sz="0" w:space="0" w:color="auto"/>
      </w:divBdr>
    </w:div>
    <w:div w:id="1696610817">
      <w:bodyDiv w:val="1"/>
      <w:marLeft w:val="0"/>
      <w:marRight w:val="0"/>
      <w:marTop w:val="0"/>
      <w:marBottom w:val="0"/>
      <w:divBdr>
        <w:top w:val="none" w:sz="0" w:space="0" w:color="auto"/>
        <w:left w:val="none" w:sz="0" w:space="0" w:color="auto"/>
        <w:bottom w:val="none" w:sz="0" w:space="0" w:color="auto"/>
        <w:right w:val="none" w:sz="0" w:space="0" w:color="auto"/>
      </w:divBdr>
    </w:div>
    <w:div w:id="1696687011">
      <w:bodyDiv w:val="1"/>
      <w:marLeft w:val="0"/>
      <w:marRight w:val="0"/>
      <w:marTop w:val="0"/>
      <w:marBottom w:val="0"/>
      <w:divBdr>
        <w:top w:val="none" w:sz="0" w:space="0" w:color="auto"/>
        <w:left w:val="none" w:sz="0" w:space="0" w:color="auto"/>
        <w:bottom w:val="none" w:sz="0" w:space="0" w:color="auto"/>
        <w:right w:val="none" w:sz="0" w:space="0" w:color="auto"/>
      </w:divBdr>
    </w:div>
    <w:div w:id="1696693733">
      <w:bodyDiv w:val="1"/>
      <w:marLeft w:val="0"/>
      <w:marRight w:val="0"/>
      <w:marTop w:val="0"/>
      <w:marBottom w:val="0"/>
      <w:divBdr>
        <w:top w:val="none" w:sz="0" w:space="0" w:color="auto"/>
        <w:left w:val="none" w:sz="0" w:space="0" w:color="auto"/>
        <w:bottom w:val="none" w:sz="0" w:space="0" w:color="auto"/>
        <w:right w:val="none" w:sz="0" w:space="0" w:color="auto"/>
      </w:divBdr>
    </w:div>
    <w:div w:id="1696732369">
      <w:bodyDiv w:val="1"/>
      <w:marLeft w:val="0"/>
      <w:marRight w:val="0"/>
      <w:marTop w:val="0"/>
      <w:marBottom w:val="0"/>
      <w:divBdr>
        <w:top w:val="none" w:sz="0" w:space="0" w:color="auto"/>
        <w:left w:val="none" w:sz="0" w:space="0" w:color="auto"/>
        <w:bottom w:val="none" w:sz="0" w:space="0" w:color="auto"/>
        <w:right w:val="none" w:sz="0" w:space="0" w:color="auto"/>
      </w:divBdr>
    </w:div>
    <w:div w:id="1696733036">
      <w:bodyDiv w:val="1"/>
      <w:marLeft w:val="0"/>
      <w:marRight w:val="0"/>
      <w:marTop w:val="0"/>
      <w:marBottom w:val="0"/>
      <w:divBdr>
        <w:top w:val="none" w:sz="0" w:space="0" w:color="auto"/>
        <w:left w:val="none" w:sz="0" w:space="0" w:color="auto"/>
        <w:bottom w:val="none" w:sz="0" w:space="0" w:color="auto"/>
        <w:right w:val="none" w:sz="0" w:space="0" w:color="auto"/>
      </w:divBdr>
    </w:div>
    <w:div w:id="1696803805">
      <w:bodyDiv w:val="1"/>
      <w:marLeft w:val="0"/>
      <w:marRight w:val="0"/>
      <w:marTop w:val="0"/>
      <w:marBottom w:val="0"/>
      <w:divBdr>
        <w:top w:val="none" w:sz="0" w:space="0" w:color="auto"/>
        <w:left w:val="none" w:sz="0" w:space="0" w:color="auto"/>
        <w:bottom w:val="none" w:sz="0" w:space="0" w:color="auto"/>
        <w:right w:val="none" w:sz="0" w:space="0" w:color="auto"/>
      </w:divBdr>
    </w:div>
    <w:div w:id="1696805987">
      <w:bodyDiv w:val="1"/>
      <w:marLeft w:val="0"/>
      <w:marRight w:val="0"/>
      <w:marTop w:val="0"/>
      <w:marBottom w:val="0"/>
      <w:divBdr>
        <w:top w:val="none" w:sz="0" w:space="0" w:color="auto"/>
        <w:left w:val="none" w:sz="0" w:space="0" w:color="auto"/>
        <w:bottom w:val="none" w:sz="0" w:space="0" w:color="auto"/>
        <w:right w:val="none" w:sz="0" w:space="0" w:color="auto"/>
      </w:divBdr>
    </w:div>
    <w:div w:id="1696924200">
      <w:bodyDiv w:val="1"/>
      <w:marLeft w:val="0"/>
      <w:marRight w:val="0"/>
      <w:marTop w:val="0"/>
      <w:marBottom w:val="0"/>
      <w:divBdr>
        <w:top w:val="none" w:sz="0" w:space="0" w:color="auto"/>
        <w:left w:val="none" w:sz="0" w:space="0" w:color="auto"/>
        <w:bottom w:val="none" w:sz="0" w:space="0" w:color="auto"/>
        <w:right w:val="none" w:sz="0" w:space="0" w:color="auto"/>
      </w:divBdr>
    </w:div>
    <w:div w:id="1697001179">
      <w:bodyDiv w:val="1"/>
      <w:marLeft w:val="0"/>
      <w:marRight w:val="0"/>
      <w:marTop w:val="0"/>
      <w:marBottom w:val="0"/>
      <w:divBdr>
        <w:top w:val="none" w:sz="0" w:space="0" w:color="auto"/>
        <w:left w:val="none" w:sz="0" w:space="0" w:color="auto"/>
        <w:bottom w:val="none" w:sz="0" w:space="0" w:color="auto"/>
        <w:right w:val="none" w:sz="0" w:space="0" w:color="auto"/>
      </w:divBdr>
    </w:div>
    <w:div w:id="1697004221">
      <w:bodyDiv w:val="1"/>
      <w:marLeft w:val="0"/>
      <w:marRight w:val="0"/>
      <w:marTop w:val="0"/>
      <w:marBottom w:val="0"/>
      <w:divBdr>
        <w:top w:val="none" w:sz="0" w:space="0" w:color="auto"/>
        <w:left w:val="none" w:sz="0" w:space="0" w:color="auto"/>
        <w:bottom w:val="none" w:sz="0" w:space="0" w:color="auto"/>
        <w:right w:val="none" w:sz="0" w:space="0" w:color="auto"/>
      </w:divBdr>
    </w:div>
    <w:div w:id="1697272070">
      <w:bodyDiv w:val="1"/>
      <w:marLeft w:val="0"/>
      <w:marRight w:val="0"/>
      <w:marTop w:val="0"/>
      <w:marBottom w:val="0"/>
      <w:divBdr>
        <w:top w:val="none" w:sz="0" w:space="0" w:color="auto"/>
        <w:left w:val="none" w:sz="0" w:space="0" w:color="auto"/>
        <w:bottom w:val="none" w:sz="0" w:space="0" w:color="auto"/>
        <w:right w:val="none" w:sz="0" w:space="0" w:color="auto"/>
      </w:divBdr>
    </w:div>
    <w:div w:id="1697465400">
      <w:bodyDiv w:val="1"/>
      <w:marLeft w:val="0"/>
      <w:marRight w:val="0"/>
      <w:marTop w:val="0"/>
      <w:marBottom w:val="0"/>
      <w:divBdr>
        <w:top w:val="none" w:sz="0" w:space="0" w:color="auto"/>
        <w:left w:val="none" w:sz="0" w:space="0" w:color="auto"/>
        <w:bottom w:val="none" w:sz="0" w:space="0" w:color="auto"/>
        <w:right w:val="none" w:sz="0" w:space="0" w:color="auto"/>
      </w:divBdr>
    </w:div>
    <w:div w:id="1697536892">
      <w:bodyDiv w:val="1"/>
      <w:marLeft w:val="0"/>
      <w:marRight w:val="0"/>
      <w:marTop w:val="0"/>
      <w:marBottom w:val="0"/>
      <w:divBdr>
        <w:top w:val="none" w:sz="0" w:space="0" w:color="auto"/>
        <w:left w:val="none" w:sz="0" w:space="0" w:color="auto"/>
        <w:bottom w:val="none" w:sz="0" w:space="0" w:color="auto"/>
        <w:right w:val="none" w:sz="0" w:space="0" w:color="auto"/>
      </w:divBdr>
    </w:div>
    <w:div w:id="1697585335">
      <w:bodyDiv w:val="1"/>
      <w:marLeft w:val="0"/>
      <w:marRight w:val="0"/>
      <w:marTop w:val="0"/>
      <w:marBottom w:val="0"/>
      <w:divBdr>
        <w:top w:val="none" w:sz="0" w:space="0" w:color="auto"/>
        <w:left w:val="none" w:sz="0" w:space="0" w:color="auto"/>
        <w:bottom w:val="none" w:sz="0" w:space="0" w:color="auto"/>
        <w:right w:val="none" w:sz="0" w:space="0" w:color="auto"/>
      </w:divBdr>
    </w:div>
    <w:div w:id="1697659805">
      <w:bodyDiv w:val="1"/>
      <w:marLeft w:val="0"/>
      <w:marRight w:val="0"/>
      <w:marTop w:val="0"/>
      <w:marBottom w:val="0"/>
      <w:divBdr>
        <w:top w:val="none" w:sz="0" w:space="0" w:color="auto"/>
        <w:left w:val="none" w:sz="0" w:space="0" w:color="auto"/>
        <w:bottom w:val="none" w:sz="0" w:space="0" w:color="auto"/>
        <w:right w:val="none" w:sz="0" w:space="0" w:color="auto"/>
      </w:divBdr>
    </w:div>
    <w:div w:id="1698003569">
      <w:bodyDiv w:val="1"/>
      <w:marLeft w:val="0"/>
      <w:marRight w:val="0"/>
      <w:marTop w:val="0"/>
      <w:marBottom w:val="0"/>
      <w:divBdr>
        <w:top w:val="none" w:sz="0" w:space="0" w:color="auto"/>
        <w:left w:val="none" w:sz="0" w:space="0" w:color="auto"/>
        <w:bottom w:val="none" w:sz="0" w:space="0" w:color="auto"/>
        <w:right w:val="none" w:sz="0" w:space="0" w:color="auto"/>
      </w:divBdr>
    </w:div>
    <w:div w:id="1698653245">
      <w:bodyDiv w:val="1"/>
      <w:marLeft w:val="0"/>
      <w:marRight w:val="0"/>
      <w:marTop w:val="0"/>
      <w:marBottom w:val="0"/>
      <w:divBdr>
        <w:top w:val="none" w:sz="0" w:space="0" w:color="auto"/>
        <w:left w:val="none" w:sz="0" w:space="0" w:color="auto"/>
        <w:bottom w:val="none" w:sz="0" w:space="0" w:color="auto"/>
        <w:right w:val="none" w:sz="0" w:space="0" w:color="auto"/>
      </w:divBdr>
    </w:div>
    <w:div w:id="1698895655">
      <w:bodyDiv w:val="1"/>
      <w:marLeft w:val="0"/>
      <w:marRight w:val="0"/>
      <w:marTop w:val="0"/>
      <w:marBottom w:val="0"/>
      <w:divBdr>
        <w:top w:val="none" w:sz="0" w:space="0" w:color="auto"/>
        <w:left w:val="none" w:sz="0" w:space="0" w:color="auto"/>
        <w:bottom w:val="none" w:sz="0" w:space="0" w:color="auto"/>
        <w:right w:val="none" w:sz="0" w:space="0" w:color="auto"/>
      </w:divBdr>
    </w:div>
    <w:div w:id="1698964745">
      <w:bodyDiv w:val="1"/>
      <w:marLeft w:val="0"/>
      <w:marRight w:val="0"/>
      <w:marTop w:val="0"/>
      <w:marBottom w:val="0"/>
      <w:divBdr>
        <w:top w:val="none" w:sz="0" w:space="0" w:color="auto"/>
        <w:left w:val="none" w:sz="0" w:space="0" w:color="auto"/>
        <w:bottom w:val="none" w:sz="0" w:space="0" w:color="auto"/>
        <w:right w:val="none" w:sz="0" w:space="0" w:color="auto"/>
      </w:divBdr>
    </w:div>
    <w:div w:id="1699040801">
      <w:bodyDiv w:val="1"/>
      <w:marLeft w:val="0"/>
      <w:marRight w:val="0"/>
      <w:marTop w:val="0"/>
      <w:marBottom w:val="0"/>
      <w:divBdr>
        <w:top w:val="none" w:sz="0" w:space="0" w:color="auto"/>
        <w:left w:val="none" w:sz="0" w:space="0" w:color="auto"/>
        <w:bottom w:val="none" w:sz="0" w:space="0" w:color="auto"/>
        <w:right w:val="none" w:sz="0" w:space="0" w:color="auto"/>
      </w:divBdr>
    </w:div>
    <w:div w:id="1699117450">
      <w:bodyDiv w:val="1"/>
      <w:marLeft w:val="0"/>
      <w:marRight w:val="0"/>
      <w:marTop w:val="0"/>
      <w:marBottom w:val="0"/>
      <w:divBdr>
        <w:top w:val="none" w:sz="0" w:space="0" w:color="auto"/>
        <w:left w:val="none" w:sz="0" w:space="0" w:color="auto"/>
        <w:bottom w:val="none" w:sz="0" w:space="0" w:color="auto"/>
        <w:right w:val="none" w:sz="0" w:space="0" w:color="auto"/>
      </w:divBdr>
    </w:div>
    <w:div w:id="1699159536">
      <w:bodyDiv w:val="1"/>
      <w:marLeft w:val="0"/>
      <w:marRight w:val="0"/>
      <w:marTop w:val="0"/>
      <w:marBottom w:val="0"/>
      <w:divBdr>
        <w:top w:val="none" w:sz="0" w:space="0" w:color="auto"/>
        <w:left w:val="none" w:sz="0" w:space="0" w:color="auto"/>
        <w:bottom w:val="none" w:sz="0" w:space="0" w:color="auto"/>
        <w:right w:val="none" w:sz="0" w:space="0" w:color="auto"/>
      </w:divBdr>
    </w:div>
    <w:div w:id="1699161828">
      <w:bodyDiv w:val="1"/>
      <w:marLeft w:val="0"/>
      <w:marRight w:val="0"/>
      <w:marTop w:val="0"/>
      <w:marBottom w:val="0"/>
      <w:divBdr>
        <w:top w:val="none" w:sz="0" w:space="0" w:color="auto"/>
        <w:left w:val="none" w:sz="0" w:space="0" w:color="auto"/>
        <w:bottom w:val="none" w:sz="0" w:space="0" w:color="auto"/>
        <w:right w:val="none" w:sz="0" w:space="0" w:color="auto"/>
      </w:divBdr>
    </w:div>
    <w:div w:id="1699233450">
      <w:bodyDiv w:val="1"/>
      <w:marLeft w:val="0"/>
      <w:marRight w:val="0"/>
      <w:marTop w:val="0"/>
      <w:marBottom w:val="0"/>
      <w:divBdr>
        <w:top w:val="none" w:sz="0" w:space="0" w:color="auto"/>
        <w:left w:val="none" w:sz="0" w:space="0" w:color="auto"/>
        <w:bottom w:val="none" w:sz="0" w:space="0" w:color="auto"/>
        <w:right w:val="none" w:sz="0" w:space="0" w:color="auto"/>
      </w:divBdr>
    </w:div>
    <w:div w:id="1699350904">
      <w:bodyDiv w:val="1"/>
      <w:marLeft w:val="0"/>
      <w:marRight w:val="0"/>
      <w:marTop w:val="0"/>
      <w:marBottom w:val="0"/>
      <w:divBdr>
        <w:top w:val="none" w:sz="0" w:space="0" w:color="auto"/>
        <w:left w:val="none" w:sz="0" w:space="0" w:color="auto"/>
        <w:bottom w:val="none" w:sz="0" w:space="0" w:color="auto"/>
        <w:right w:val="none" w:sz="0" w:space="0" w:color="auto"/>
      </w:divBdr>
    </w:div>
    <w:div w:id="1699551764">
      <w:bodyDiv w:val="1"/>
      <w:marLeft w:val="0"/>
      <w:marRight w:val="0"/>
      <w:marTop w:val="0"/>
      <w:marBottom w:val="0"/>
      <w:divBdr>
        <w:top w:val="none" w:sz="0" w:space="0" w:color="auto"/>
        <w:left w:val="none" w:sz="0" w:space="0" w:color="auto"/>
        <w:bottom w:val="none" w:sz="0" w:space="0" w:color="auto"/>
        <w:right w:val="none" w:sz="0" w:space="0" w:color="auto"/>
      </w:divBdr>
    </w:div>
    <w:div w:id="1699696030">
      <w:bodyDiv w:val="1"/>
      <w:marLeft w:val="0"/>
      <w:marRight w:val="0"/>
      <w:marTop w:val="0"/>
      <w:marBottom w:val="0"/>
      <w:divBdr>
        <w:top w:val="none" w:sz="0" w:space="0" w:color="auto"/>
        <w:left w:val="none" w:sz="0" w:space="0" w:color="auto"/>
        <w:bottom w:val="none" w:sz="0" w:space="0" w:color="auto"/>
        <w:right w:val="none" w:sz="0" w:space="0" w:color="auto"/>
      </w:divBdr>
    </w:div>
    <w:div w:id="1699888955">
      <w:bodyDiv w:val="1"/>
      <w:marLeft w:val="0"/>
      <w:marRight w:val="0"/>
      <w:marTop w:val="0"/>
      <w:marBottom w:val="0"/>
      <w:divBdr>
        <w:top w:val="none" w:sz="0" w:space="0" w:color="auto"/>
        <w:left w:val="none" w:sz="0" w:space="0" w:color="auto"/>
        <w:bottom w:val="none" w:sz="0" w:space="0" w:color="auto"/>
        <w:right w:val="none" w:sz="0" w:space="0" w:color="auto"/>
      </w:divBdr>
    </w:div>
    <w:div w:id="1700010876">
      <w:bodyDiv w:val="1"/>
      <w:marLeft w:val="0"/>
      <w:marRight w:val="0"/>
      <w:marTop w:val="0"/>
      <w:marBottom w:val="0"/>
      <w:divBdr>
        <w:top w:val="none" w:sz="0" w:space="0" w:color="auto"/>
        <w:left w:val="none" w:sz="0" w:space="0" w:color="auto"/>
        <w:bottom w:val="none" w:sz="0" w:space="0" w:color="auto"/>
        <w:right w:val="none" w:sz="0" w:space="0" w:color="auto"/>
      </w:divBdr>
    </w:div>
    <w:div w:id="1700275810">
      <w:bodyDiv w:val="1"/>
      <w:marLeft w:val="0"/>
      <w:marRight w:val="0"/>
      <w:marTop w:val="0"/>
      <w:marBottom w:val="0"/>
      <w:divBdr>
        <w:top w:val="none" w:sz="0" w:space="0" w:color="auto"/>
        <w:left w:val="none" w:sz="0" w:space="0" w:color="auto"/>
        <w:bottom w:val="none" w:sz="0" w:space="0" w:color="auto"/>
        <w:right w:val="none" w:sz="0" w:space="0" w:color="auto"/>
      </w:divBdr>
    </w:div>
    <w:div w:id="1700281226">
      <w:bodyDiv w:val="1"/>
      <w:marLeft w:val="0"/>
      <w:marRight w:val="0"/>
      <w:marTop w:val="0"/>
      <w:marBottom w:val="0"/>
      <w:divBdr>
        <w:top w:val="none" w:sz="0" w:space="0" w:color="auto"/>
        <w:left w:val="none" w:sz="0" w:space="0" w:color="auto"/>
        <w:bottom w:val="none" w:sz="0" w:space="0" w:color="auto"/>
        <w:right w:val="none" w:sz="0" w:space="0" w:color="auto"/>
      </w:divBdr>
    </w:div>
    <w:div w:id="1700399379">
      <w:bodyDiv w:val="1"/>
      <w:marLeft w:val="0"/>
      <w:marRight w:val="0"/>
      <w:marTop w:val="0"/>
      <w:marBottom w:val="0"/>
      <w:divBdr>
        <w:top w:val="none" w:sz="0" w:space="0" w:color="auto"/>
        <w:left w:val="none" w:sz="0" w:space="0" w:color="auto"/>
        <w:bottom w:val="none" w:sz="0" w:space="0" w:color="auto"/>
        <w:right w:val="none" w:sz="0" w:space="0" w:color="auto"/>
      </w:divBdr>
    </w:div>
    <w:div w:id="1701736463">
      <w:bodyDiv w:val="1"/>
      <w:marLeft w:val="0"/>
      <w:marRight w:val="0"/>
      <w:marTop w:val="0"/>
      <w:marBottom w:val="0"/>
      <w:divBdr>
        <w:top w:val="none" w:sz="0" w:space="0" w:color="auto"/>
        <w:left w:val="none" w:sz="0" w:space="0" w:color="auto"/>
        <w:bottom w:val="none" w:sz="0" w:space="0" w:color="auto"/>
        <w:right w:val="none" w:sz="0" w:space="0" w:color="auto"/>
      </w:divBdr>
    </w:div>
    <w:div w:id="1701780940">
      <w:bodyDiv w:val="1"/>
      <w:marLeft w:val="0"/>
      <w:marRight w:val="0"/>
      <w:marTop w:val="0"/>
      <w:marBottom w:val="0"/>
      <w:divBdr>
        <w:top w:val="none" w:sz="0" w:space="0" w:color="auto"/>
        <w:left w:val="none" w:sz="0" w:space="0" w:color="auto"/>
        <w:bottom w:val="none" w:sz="0" w:space="0" w:color="auto"/>
        <w:right w:val="none" w:sz="0" w:space="0" w:color="auto"/>
      </w:divBdr>
    </w:div>
    <w:div w:id="1701929969">
      <w:bodyDiv w:val="1"/>
      <w:marLeft w:val="0"/>
      <w:marRight w:val="0"/>
      <w:marTop w:val="0"/>
      <w:marBottom w:val="0"/>
      <w:divBdr>
        <w:top w:val="none" w:sz="0" w:space="0" w:color="auto"/>
        <w:left w:val="none" w:sz="0" w:space="0" w:color="auto"/>
        <w:bottom w:val="none" w:sz="0" w:space="0" w:color="auto"/>
        <w:right w:val="none" w:sz="0" w:space="0" w:color="auto"/>
      </w:divBdr>
    </w:div>
    <w:div w:id="1701972364">
      <w:bodyDiv w:val="1"/>
      <w:marLeft w:val="0"/>
      <w:marRight w:val="0"/>
      <w:marTop w:val="0"/>
      <w:marBottom w:val="0"/>
      <w:divBdr>
        <w:top w:val="none" w:sz="0" w:space="0" w:color="auto"/>
        <w:left w:val="none" w:sz="0" w:space="0" w:color="auto"/>
        <w:bottom w:val="none" w:sz="0" w:space="0" w:color="auto"/>
        <w:right w:val="none" w:sz="0" w:space="0" w:color="auto"/>
      </w:divBdr>
    </w:div>
    <w:div w:id="1702121446">
      <w:bodyDiv w:val="1"/>
      <w:marLeft w:val="0"/>
      <w:marRight w:val="0"/>
      <w:marTop w:val="0"/>
      <w:marBottom w:val="0"/>
      <w:divBdr>
        <w:top w:val="none" w:sz="0" w:space="0" w:color="auto"/>
        <w:left w:val="none" w:sz="0" w:space="0" w:color="auto"/>
        <w:bottom w:val="none" w:sz="0" w:space="0" w:color="auto"/>
        <w:right w:val="none" w:sz="0" w:space="0" w:color="auto"/>
      </w:divBdr>
    </w:div>
    <w:div w:id="1702172803">
      <w:bodyDiv w:val="1"/>
      <w:marLeft w:val="0"/>
      <w:marRight w:val="0"/>
      <w:marTop w:val="0"/>
      <w:marBottom w:val="0"/>
      <w:divBdr>
        <w:top w:val="none" w:sz="0" w:space="0" w:color="auto"/>
        <w:left w:val="none" w:sz="0" w:space="0" w:color="auto"/>
        <w:bottom w:val="none" w:sz="0" w:space="0" w:color="auto"/>
        <w:right w:val="none" w:sz="0" w:space="0" w:color="auto"/>
      </w:divBdr>
    </w:div>
    <w:div w:id="1702198355">
      <w:bodyDiv w:val="1"/>
      <w:marLeft w:val="0"/>
      <w:marRight w:val="0"/>
      <w:marTop w:val="0"/>
      <w:marBottom w:val="0"/>
      <w:divBdr>
        <w:top w:val="none" w:sz="0" w:space="0" w:color="auto"/>
        <w:left w:val="none" w:sz="0" w:space="0" w:color="auto"/>
        <w:bottom w:val="none" w:sz="0" w:space="0" w:color="auto"/>
        <w:right w:val="none" w:sz="0" w:space="0" w:color="auto"/>
      </w:divBdr>
    </w:div>
    <w:div w:id="1702314359">
      <w:bodyDiv w:val="1"/>
      <w:marLeft w:val="0"/>
      <w:marRight w:val="0"/>
      <w:marTop w:val="0"/>
      <w:marBottom w:val="0"/>
      <w:divBdr>
        <w:top w:val="none" w:sz="0" w:space="0" w:color="auto"/>
        <w:left w:val="none" w:sz="0" w:space="0" w:color="auto"/>
        <w:bottom w:val="none" w:sz="0" w:space="0" w:color="auto"/>
        <w:right w:val="none" w:sz="0" w:space="0" w:color="auto"/>
      </w:divBdr>
    </w:div>
    <w:div w:id="1702435784">
      <w:bodyDiv w:val="1"/>
      <w:marLeft w:val="0"/>
      <w:marRight w:val="0"/>
      <w:marTop w:val="0"/>
      <w:marBottom w:val="0"/>
      <w:divBdr>
        <w:top w:val="none" w:sz="0" w:space="0" w:color="auto"/>
        <w:left w:val="none" w:sz="0" w:space="0" w:color="auto"/>
        <w:bottom w:val="none" w:sz="0" w:space="0" w:color="auto"/>
        <w:right w:val="none" w:sz="0" w:space="0" w:color="auto"/>
      </w:divBdr>
    </w:div>
    <w:div w:id="1702586932">
      <w:bodyDiv w:val="1"/>
      <w:marLeft w:val="0"/>
      <w:marRight w:val="0"/>
      <w:marTop w:val="0"/>
      <w:marBottom w:val="0"/>
      <w:divBdr>
        <w:top w:val="none" w:sz="0" w:space="0" w:color="auto"/>
        <w:left w:val="none" w:sz="0" w:space="0" w:color="auto"/>
        <w:bottom w:val="none" w:sz="0" w:space="0" w:color="auto"/>
        <w:right w:val="none" w:sz="0" w:space="0" w:color="auto"/>
      </w:divBdr>
    </w:div>
    <w:div w:id="1702633686">
      <w:bodyDiv w:val="1"/>
      <w:marLeft w:val="0"/>
      <w:marRight w:val="0"/>
      <w:marTop w:val="0"/>
      <w:marBottom w:val="0"/>
      <w:divBdr>
        <w:top w:val="none" w:sz="0" w:space="0" w:color="auto"/>
        <w:left w:val="none" w:sz="0" w:space="0" w:color="auto"/>
        <w:bottom w:val="none" w:sz="0" w:space="0" w:color="auto"/>
        <w:right w:val="none" w:sz="0" w:space="0" w:color="auto"/>
      </w:divBdr>
    </w:div>
    <w:div w:id="1702701376">
      <w:bodyDiv w:val="1"/>
      <w:marLeft w:val="0"/>
      <w:marRight w:val="0"/>
      <w:marTop w:val="0"/>
      <w:marBottom w:val="0"/>
      <w:divBdr>
        <w:top w:val="none" w:sz="0" w:space="0" w:color="auto"/>
        <w:left w:val="none" w:sz="0" w:space="0" w:color="auto"/>
        <w:bottom w:val="none" w:sz="0" w:space="0" w:color="auto"/>
        <w:right w:val="none" w:sz="0" w:space="0" w:color="auto"/>
      </w:divBdr>
    </w:div>
    <w:div w:id="1702702554">
      <w:bodyDiv w:val="1"/>
      <w:marLeft w:val="0"/>
      <w:marRight w:val="0"/>
      <w:marTop w:val="0"/>
      <w:marBottom w:val="0"/>
      <w:divBdr>
        <w:top w:val="none" w:sz="0" w:space="0" w:color="auto"/>
        <w:left w:val="none" w:sz="0" w:space="0" w:color="auto"/>
        <w:bottom w:val="none" w:sz="0" w:space="0" w:color="auto"/>
        <w:right w:val="none" w:sz="0" w:space="0" w:color="auto"/>
      </w:divBdr>
    </w:div>
    <w:div w:id="1702824188">
      <w:bodyDiv w:val="1"/>
      <w:marLeft w:val="0"/>
      <w:marRight w:val="0"/>
      <w:marTop w:val="0"/>
      <w:marBottom w:val="0"/>
      <w:divBdr>
        <w:top w:val="none" w:sz="0" w:space="0" w:color="auto"/>
        <w:left w:val="none" w:sz="0" w:space="0" w:color="auto"/>
        <w:bottom w:val="none" w:sz="0" w:space="0" w:color="auto"/>
        <w:right w:val="none" w:sz="0" w:space="0" w:color="auto"/>
      </w:divBdr>
    </w:div>
    <w:div w:id="1703089797">
      <w:bodyDiv w:val="1"/>
      <w:marLeft w:val="0"/>
      <w:marRight w:val="0"/>
      <w:marTop w:val="0"/>
      <w:marBottom w:val="0"/>
      <w:divBdr>
        <w:top w:val="none" w:sz="0" w:space="0" w:color="auto"/>
        <w:left w:val="none" w:sz="0" w:space="0" w:color="auto"/>
        <w:bottom w:val="none" w:sz="0" w:space="0" w:color="auto"/>
        <w:right w:val="none" w:sz="0" w:space="0" w:color="auto"/>
      </w:divBdr>
    </w:div>
    <w:div w:id="1703096216">
      <w:bodyDiv w:val="1"/>
      <w:marLeft w:val="0"/>
      <w:marRight w:val="0"/>
      <w:marTop w:val="0"/>
      <w:marBottom w:val="0"/>
      <w:divBdr>
        <w:top w:val="none" w:sz="0" w:space="0" w:color="auto"/>
        <w:left w:val="none" w:sz="0" w:space="0" w:color="auto"/>
        <w:bottom w:val="none" w:sz="0" w:space="0" w:color="auto"/>
        <w:right w:val="none" w:sz="0" w:space="0" w:color="auto"/>
      </w:divBdr>
    </w:div>
    <w:div w:id="1703240480">
      <w:bodyDiv w:val="1"/>
      <w:marLeft w:val="0"/>
      <w:marRight w:val="0"/>
      <w:marTop w:val="0"/>
      <w:marBottom w:val="0"/>
      <w:divBdr>
        <w:top w:val="none" w:sz="0" w:space="0" w:color="auto"/>
        <w:left w:val="none" w:sz="0" w:space="0" w:color="auto"/>
        <w:bottom w:val="none" w:sz="0" w:space="0" w:color="auto"/>
        <w:right w:val="none" w:sz="0" w:space="0" w:color="auto"/>
      </w:divBdr>
    </w:div>
    <w:div w:id="1703288300">
      <w:bodyDiv w:val="1"/>
      <w:marLeft w:val="0"/>
      <w:marRight w:val="0"/>
      <w:marTop w:val="0"/>
      <w:marBottom w:val="0"/>
      <w:divBdr>
        <w:top w:val="none" w:sz="0" w:space="0" w:color="auto"/>
        <w:left w:val="none" w:sz="0" w:space="0" w:color="auto"/>
        <w:bottom w:val="none" w:sz="0" w:space="0" w:color="auto"/>
        <w:right w:val="none" w:sz="0" w:space="0" w:color="auto"/>
      </w:divBdr>
    </w:div>
    <w:div w:id="1703431695">
      <w:bodyDiv w:val="1"/>
      <w:marLeft w:val="0"/>
      <w:marRight w:val="0"/>
      <w:marTop w:val="0"/>
      <w:marBottom w:val="0"/>
      <w:divBdr>
        <w:top w:val="none" w:sz="0" w:space="0" w:color="auto"/>
        <w:left w:val="none" w:sz="0" w:space="0" w:color="auto"/>
        <w:bottom w:val="none" w:sz="0" w:space="0" w:color="auto"/>
        <w:right w:val="none" w:sz="0" w:space="0" w:color="auto"/>
      </w:divBdr>
    </w:div>
    <w:div w:id="1703555457">
      <w:bodyDiv w:val="1"/>
      <w:marLeft w:val="0"/>
      <w:marRight w:val="0"/>
      <w:marTop w:val="0"/>
      <w:marBottom w:val="0"/>
      <w:divBdr>
        <w:top w:val="none" w:sz="0" w:space="0" w:color="auto"/>
        <w:left w:val="none" w:sz="0" w:space="0" w:color="auto"/>
        <w:bottom w:val="none" w:sz="0" w:space="0" w:color="auto"/>
        <w:right w:val="none" w:sz="0" w:space="0" w:color="auto"/>
      </w:divBdr>
    </w:div>
    <w:div w:id="1703700132">
      <w:bodyDiv w:val="1"/>
      <w:marLeft w:val="0"/>
      <w:marRight w:val="0"/>
      <w:marTop w:val="0"/>
      <w:marBottom w:val="0"/>
      <w:divBdr>
        <w:top w:val="none" w:sz="0" w:space="0" w:color="auto"/>
        <w:left w:val="none" w:sz="0" w:space="0" w:color="auto"/>
        <w:bottom w:val="none" w:sz="0" w:space="0" w:color="auto"/>
        <w:right w:val="none" w:sz="0" w:space="0" w:color="auto"/>
      </w:divBdr>
    </w:div>
    <w:div w:id="1703893185">
      <w:bodyDiv w:val="1"/>
      <w:marLeft w:val="0"/>
      <w:marRight w:val="0"/>
      <w:marTop w:val="0"/>
      <w:marBottom w:val="0"/>
      <w:divBdr>
        <w:top w:val="none" w:sz="0" w:space="0" w:color="auto"/>
        <w:left w:val="none" w:sz="0" w:space="0" w:color="auto"/>
        <w:bottom w:val="none" w:sz="0" w:space="0" w:color="auto"/>
        <w:right w:val="none" w:sz="0" w:space="0" w:color="auto"/>
      </w:divBdr>
    </w:div>
    <w:div w:id="1703895241">
      <w:bodyDiv w:val="1"/>
      <w:marLeft w:val="0"/>
      <w:marRight w:val="0"/>
      <w:marTop w:val="0"/>
      <w:marBottom w:val="0"/>
      <w:divBdr>
        <w:top w:val="none" w:sz="0" w:space="0" w:color="auto"/>
        <w:left w:val="none" w:sz="0" w:space="0" w:color="auto"/>
        <w:bottom w:val="none" w:sz="0" w:space="0" w:color="auto"/>
        <w:right w:val="none" w:sz="0" w:space="0" w:color="auto"/>
      </w:divBdr>
    </w:div>
    <w:div w:id="1703936144">
      <w:bodyDiv w:val="1"/>
      <w:marLeft w:val="0"/>
      <w:marRight w:val="0"/>
      <w:marTop w:val="0"/>
      <w:marBottom w:val="0"/>
      <w:divBdr>
        <w:top w:val="none" w:sz="0" w:space="0" w:color="auto"/>
        <w:left w:val="none" w:sz="0" w:space="0" w:color="auto"/>
        <w:bottom w:val="none" w:sz="0" w:space="0" w:color="auto"/>
        <w:right w:val="none" w:sz="0" w:space="0" w:color="auto"/>
      </w:divBdr>
    </w:div>
    <w:div w:id="1704165300">
      <w:bodyDiv w:val="1"/>
      <w:marLeft w:val="0"/>
      <w:marRight w:val="0"/>
      <w:marTop w:val="0"/>
      <w:marBottom w:val="0"/>
      <w:divBdr>
        <w:top w:val="none" w:sz="0" w:space="0" w:color="auto"/>
        <w:left w:val="none" w:sz="0" w:space="0" w:color="auto"/>
        <w:bottom w:val="none" w:sz="0" w:space="0" w:color="auto"/>
        <w:right w:val="none" w:sz="0" w:space="0" w:color="auto"/>
      </w:divBdr>
    </w:div>
    <w:div w:id="1704283336">
      <w:bodyDiv w:val="1"/>
      <w:marLeft w:val="0"/>
      <w:marRight w:val="0"/>
      <w:marTop w:val="0"/>
      <w:marBottom w:val="0"/>
      <w:divBdr>
        <w:top w:val="none" w:sz="0" w:space="0" w:color="auto"/>
        <w:left w:val="none" w:sz="0" w:space="0" w:color="auto"/>
        <w:bottom w:val="none" w:sz="0" w:space="0" w:color="auto"/>
        <w:right w:val="none" w:sz="0" w:space="0" w:color="auto"/>
      </w:divBdr>
    </w:div>
    <w:div w:id="1704401354">
      <w:bodyDiv w:val="1"/>
      <w:marLeft w:val="0"/>
      <w:marRight w:val="0"/>
      <w:marTop w:val="0"/>
      <w:marBottom w:val="0"/>
      <w:divBdr>
        <w:top w:val="none" w:sz="0" w:space="0" w:color="auto"/>
        <w:left w:val="none" w:sz="0" w:space="0" w:color="auto"/>
        <w:bottom w:val="none" w:sz="0" w:space="0" w:color="auto"/>
        <w:right w:val="none" w:sz="0" w:space="0" w:color="auto"/>
      </w:divBdr>
    </w:div>
    <w:div w:id="1704404248">
      <w:bodyDiv w:val="1"/>
      <w:marLeft w:val="0"/>
      <w:marRight w:val="0"/>
      <w:marTop w:val="0"/>
      <w:marBottom w:val="0"/>
      <w:divBdr>
        <w:top w:val="none" w:sz="0" w:space="0" w:color="auto"/>
        <w:left w:val="none" w:sz="0" w:space="0" w:color="auto"/>
        <w:bottom w:val="none" w:sz="0" w:space="0" w:color="auto"/>
        <w:right w:val="none" w:sz="0" w:space="0" w:color="auto"/>
      </w:divBdr>
    </w:div>
    <w:div w:id="1704549382">
      <w:bodyDiv w:val="1"/>
      <w:marLeft w:val="0"/>
      <w:marRight w:val="0"/>
      <w:marTop w:val="0"/>
      <w:marBottom w:val="0"/>
      <w:divBdr>
        <w:top w:val="none" w:sz="0" w:space="0" w:color="auto"/>
        <w:left w:val="none" w:sz="0" w:space="0" w:color="auto"/>
        <w:bottom w:val="none" w:sz="0" w:space="0" w:color="auto"/>
        <w:right w:val="none" w:sz="0" w:space="0" w:color="auto"/>
      </w:divBdr>
    </w:div>
    <w:div w:id="1704551223">
      <w:bodyDiv w:val="1"/>
      <w:marLeft w:val="0"/>
      <w:marRight w:val="0"/>
      <w:marTop w:val="0"/>
      <w:marBottom w:val="0"/>
      <w:divBdr>
        <w:top w:val="none" w:sz="0" w:space="0" w:color="auto"/>
        <w:left w:val="none" w:sz="0" w:space="0" w:color="auto"/>
        <w:bottom w:val="none" w:sz="0" w:space="0" w:color="auto"/>
        <w:right w:val="none" w:sz="0" w:space="0" w:color="auto"/>
      </w:divBdr>
    </w:div>
    <w:div w:id="1704551482">
      <w:bodyDiv w:val="1"/>
      <w:marLeft w:val="0"/>
      <w:marRight w:val="0"/>
      <w:marTop w:val="0"/>
      <w:marBottom w:val="0"/>
      <w:divBdr>
        <w:top w:val="none" w:sz="0" w:space="0" w:color="auto"/>
        <w:left w:val="none" w:sz="0" w:space="0" w:color="auto"/>
        <w:bottom w:val="none" w:sz="0" w:space="0" w:color="auto"/>
        <w:right w:val="none" w:sz="0" w:space="0" w:color="auto"/>
      </w:divBdr>
    </w:div>
    <w:div w:id="1704594651">
      <w:bodyDiv w:val="1"/>
      <w:marLeft w:val="0"/>
      <w:marRight w:val="0"/>
      <w:marTop w:val="0"/>
      <w:marBottom w:val="0"/>
      <w:divBdr>
        <w:top w:val="none" w:sz="0" w:space="0" w:color="auto"/>
        <w:left w:val="none" w:sz="0" w:space="0" w:color="auto"/>
        <w:bottom w:val="none" w:sz="0" w:space="0" w:color="auto"/>
        <w:right w:val="none" w:sz="0" w:space="0" w:color="auto"/>
      </w:divBdr>
    </w:div>
    <w:div w:id="1704595481">
      <w:bodyDiv w:val="1"/>
      <w:marLeft w:val="0"/>
      <w:marRight w:val="0"/>
      <w:marTop w:val="0"/>
      <w:marBottom w:val="0"/>
      <w:divBdr>
        <w:top w:val="none" w:sz="0" w:space="0" w:color="auto"/>
        <w:left w:val="none" w:sz="0" w:space="0" w:color="auto"/>
        <w:bottom w:val="none" w:sz="0" w:space="0" w:color="auto"/>
        <w:right w:val="none" w:sz="0" w:space="0" w:color="auto"/>
      </w:divBdr>
    </w:div>
    <w:div w:id="1704866799">
      <w:bodyDiv w:val="1"/>
      <w:marLeft w:val="0"/>
      <w:marRight w:val="0"/>
      <w:marTop w:val="0"/>
      <w:marBottom w:val="0"/>
      <w:divBdr>
        <w:top w:val="none" w:sz="0" w:space="0" w:color="auto"/>
        <w:left w:val="none" w:sz="0" w:space="0" w:color="auto"/>
        <w:bottom w:val="none" w:sz="0" w:space="0" w:color="auto"/>
        <w:right w:val="none" w:sz="0" w:space="0" w:color="auto"/>
      </w:divBdr>
    </w:div>
    <w:div w:id="1705012774">
      <w:bodyDiv w:val="1"/>
      <w:marLeft w:val="0"/>
      <w:marRight w:val="0"/>
      <w:marTop w:val="0"/>
      <w:marBottom w:val="0"/>
      <w:divBdr>
        <w:top w:val="none" w:sz="0" w:space="0" w:color="auto"/>
        <w:left w:val="none" w:sz="0" w:space="0" w:color="auto"/>
        <w:bottom w:val="none" w:sz="0" w:space="0" w:color="auto"/>
        <w:right w:val="none" w:sz="0" w:space="0" w:color="auto"/>
      </w:divBdr>
    </w:div>
    <w:div w:id="1705057798">
      <w:bodyDiv w:val="1"/>
      <w:marLeft w:val="0"/>
      <w:marRight w:val="0"/>
      <w:marTop w:val="0"/>
      <w:marBottom w:val="0"/>
      <w:divBdr>
        <w:top w:val="none" w:sz="0" w:space="0" w:color="auto"/>
        <w:left w:val="none" w:sz="0" w:space="0" w:color="auto"/>
        <w:bottom w:val="none" w:sz="0" w:space="0" w:color="auto"/>
        <w:right w:val="none" w:sz="0" w:space="0" w:color="auto"/>
      </w:divBdr>
    </w:div>
    <w:div w:id="1705254900">
      <w:bodyDiv w:val="1"/>
      <w:marLeft w:val="0"/>
      <w:marRight w:val="0"/>
      <w:marTop w:val="0"/>
      <w:marBottom w:val="0"/>
      <w:divBdr>
        <w:top w:val="none" w:sz="0" w:space="0" w:color="auto"/>
        <w:left w:val="none" w:sz="0" w:space="0" w:color="auto"/>
        <w:bottom w:val="none" w:sz="0" w:space="0" w:color="auto"/>
        <w:right w:val="none" w:sz="0" w:space="0" w:color="auto"/>
      </w:divBdr>
    </w:div>
    <w:div w:id="1705789701">
      <w:bodyDiv w:val="1"/>
      <w:marLeft w:val="0"/>
      <w:marRight w:val="0"/>
      <w:marTop w:val="0"/>
      <w:marBottom w:val="0"/>
      <w:divBdr>
        <w:top w:val="none" w:sz="0" w:space="0" w:color="auto"/>
        <w:left w:val="none" w:sz="0" w:space="0" w:color="auto"/>
        <w:bottom w:val="none" w:sz="0" w:space="0" w:color="auto"/>
        <w:right w:val="none" w:sz="0" w:space="0" w:color="auto"/>
      </w:divBdr>
    </w:div>
    <w:div w:id="1705861473">
      <w:bodyDiv w:val="1"/>
      <w:marLeft w:val="0"/>
      <w:marRight w:val="0"/>
      <w:marTop w:val="0"/>
      <w:marBottom w:val="0"/>
      <w:divBdr>
        <w:top w:val="none" w:sz="0" w:space="0" w:color="auto"/>
        <w:left w:val="none" w:sz="0" w:space="0" w:color="auto"/>
        <w:bottom w:val="none" w:sz="0" w:space="0" w:color="auto"/>
        <w:right w:val="none" w:sz="0" w:space="0" w:color="auto"/>
      </w:divBdr>
    </w:div>
    <w:div w:id="1706175424">
      <w:bodyDiv w:val="1"/>
      <w:marLeft w:val="0"/>
      <w:marRight w:val="0"/>
      <w:marTop w:val="0"/>
      <w:marBottom w:val="0"/>
      <w:divBdr>
        <w:top w:val="none" w:sz="0" w:space="0" w:color="auto"/>
        <w:left w:val="none" w:sz="0" w:space="0" w:color="auto"/>
        <w:bottom w:val="none" w:sz="0" w:space="0" w:color="auto"/>
        <w:right w:val="none" w:sz="0" w:space="0" w:color="auto"/>
      </w:divBdr>
    </w:div>
    <w:div w:id="1706252801">
      <w:bodyDiv w:val="1"/>
      <w:marLeft w:val="0"/>
      <w:marRight w:val="0"/>
      <w:marTop w:val="0"/>
      <w:marBottom w:val="0"/>
      <w:divBdr>
        <w:top w:val="none" w:sz="0" w:space="0" w:color="auto"/>
        <w:left w:val="none" w:sz="0" w:space="0" w:color="auto"/>
        <w:bottom w:val="none" w:sz="0" w:space="0" w:color="auto"/>
        <w:right w:val="none" w:sz="0" w:space="0" w:color="auto"/>
      </w:divBdr>
    </w:div>
    <w:div w:id="1706253708">
      <w:bodyDiv w:val="1"/>
      <w:marLeft w:val="0"/>
      <w:marRight w:val="0"/>
      <w:marTop w:val="0"/>
      <w:marBottom w:val="0"/>
      <w:divBdr>
        <w:top w:val="none" w:sz="0" w:space="0" w:color="auto"/>
        <w:left w:val="none" w:sz="0" w:space="0" w:color="auto"/>
        <w:bottom w:val="none" w:sz="0" w:space="0" w:color="auto"/>
        <w:right w:val="none" w:sz="0" w:space="0" w:color="auto"/>
      </w:divBdr>
    </w:div>
    <w:div w:id="1706367228">
      <w:bodyDiv w:val="1"/>
      <w:marLeft w:val="0"/>
      <w:marRight w:val="0"/>
      <w:marTop w:val="0"/>
      <w:marBottom w:val="0"/>
      <w:divBdr>
        <w:top w:val="none" w:sz="0" w:space="0" w:color="auto"/>
        <w:left w:val="none" w:sz="0" w:space="0" w:color="auto"/>
        <w:bottom w:val="none" w:sz="0" w:space="0" w:color="auto"/>
        <w:right w:val="none" w:sz="0" w:space="0" w:color="auto"/>
      </w:divBdr>
    </w:div>
    <w:div w:id="1706448333">
      <w:bodyDiv w:val="1"/>
      <w:marLeft w:val="0"/>
      <w:marRight w:val="0"/>
      <w:marTop w:val="0"/>
      <w:marBottom w:val="0"/>
      <w:divBdr>
        <w:top w:val="none" w:sz="0" w:space="0" w:color="auto"/>
        <w:left w:val="none" w:sz="0" w:space="0" w:color="auto"/>
        <w:bottom w:val="none" w:sz="0" w:space="0" w:color="auto"/>
        <w:right w:val="none" w:sz="0" w:space="0" w:color="auto"/>
      </w:divBdr>
    </w:div>
    <w:div w:id="1706557506">
      <w:bodyDiv w:val="1"/>
      <w:marLeft w:val="0"/>
      <w:marRight w:val="0"/>
      <w:marTop w:val="0"/>
      <w:marBottom w:val="0"/>
      <w:divBdr>
        <w:top w:val="none" w:sz="0" w:space="0" w:color="auto"/>
        <w:left w:val="none" w:sz="0" w:space="0" w:color="auto"/>
        <w:bottom w:val="none" w:sz="0" w:space="0" w:color="auto"/>
        <w:right w:val="none" w:sz="0" w:space="0" w:color="auto"/>
      </w:divBdr>
    </w:div>
    <w:div w:id="1706557675">
      <w:bodyDiv w:val="1"/>
      <w:marLeft w:val="0"/>
      <w:marRight w:val="0"/>
      <w:marTop w:val="0"/>
      <w:marBottom w:val="0"/>
      <w:divBdr>
        <w:top w:val="none" w:sz="0" w:space="0" w:color="auto"/>
        <w:left w:val="none" w:sz="0" w:space="0" w:color="auto"/>
        <w:bottom w:val="none" w:sz="0" w:space="0" w:color="auto"/>
        <w:right w:val="none" w:sz="0" w:space="0" w:color="auto"/>
      </w:divBdr>
    </w:div>
    <w:div w:id="1706636286">
      <w:bodyDiv w:val="1"/>
      <w:marLeft w:val="0"/>
      <w:marRight w:val="0"/>
      <w:marTop w:val="0"/>
      <w:marBottom w:val="0"/>
      <w:divBdr>
        <w:top w:val="none" w:sz="0" w:space="0" w:color="auto"/>
        <w:left w:val="none" w:sz="0" w:space="0" w:color="auto"/>
        <w:bottom w:val="none" w:sz="0" w:space="0" w:color="auto"/>
        <w:right w:val="none" w:sz="0" w:space="0" w:color="auto"/>
      </w:divBdr>
    </w:div>
    <w:div w:id="1706638406">
      <w:bodyDiv w:val="1"/>
      <w:marLeft w:val="0"/>
      <w:marRight w:val="0"/>
      <w:marTop w:val="0"/>
      <w:marBottom w:val="0"/>
      <w:divBdr>
        <w:top w:val="none" w:sz="0" w:space="0" w:color="auto"/>
        <w:left w:val="none" w:sz="0" w:space="0" w:color="auto"/>
        <w:bottom w:val="none" w:sz="0" w:space="0" w:color="auto"/>
        <w:right w:val="none" w:sz="0" w:space="0" w:color="auto"/>
      </w:divBdr>
    </w:div>
    <w:div w:id="1706714243">
      <w:bodyDiv w:val="1"/>
      <w:marLeft w:val="0"/>
      <w:marRight w:val="0"/>
      <w:marTop w:val="0"/>
      <w:marBottom w:val="0"/>
      <w:divBdr>
        <w:top w:val="none" w:sz="0" w:space="0" w:color="auto"/>
        <w:left w:val="none" w:sz="0" w:space="0" w:color="auto"/>
        <w:bottom w:val="none" w:sz="0" w:space="0" w:color="auto"/>
        <w:right w:val="none" w:sz="0" w:space="0" w:color="auto"/>
      </w:divBdr>
    </w:div>
    <w:div w:id="1706784341">
      <w:bodyDiv w:val="1"/>
      <w:marLeft w:val="0"/>
      <w:marRight w:val="0"/>
      <w:marTop w:val="0"/>
      <w:marBottom w:val="0"/>
      <w:divBdr>
        <w:top w:val="none" w:sz="0" w:space="0" w:color="auto"/>
        <w:left w:val="none" w:sz="0" w:space="0" w:color="auto"/>
        <w:bottom w:val="none" w:sz="0" w:space="0" w:color="auto"/>
        <w:right w:val="none" w:sz="0" w:space="0" w:color="auto"/>
      </w:divBdr>
    </w:div>
    <w:div w:id="1706785695">
      <w:bodyDiv w:val="1"/>
      <w:marLeft w:val="0"/>
      <w:marRight w:val="0"/>
      <w:marTop w:val="0"/>
      <w:marBottom w:val="0"/>
      <w:divBdr>
        <w:top w:val="none" w:sz="0" w:space="0" w:color="auto"/>
        <w:left w:val="none" w:sz="0" w:space="0" w:color="auto"/>
        <w:bottom w:val="none" w:sz="0" w:space="0" w:color="auto"/>
        <w:right w:val="none" w:sz="0" w:space="0" w:color="auto"/>
      </w:divBdr>
    </w:div>
    <w:div w:id="1706901969">
      <w:bodyDiv w:val="1"/>
      <w:marLeft w:val="0"/>
      <w:marRight w:val="0"/>
      <w:marTop w:val="0"/>
      <w:marBottom w:val="0"/>
      <w:divBdr>
        <w:top w:val="none" w:sz="0" w:space="0" w:color="auto"/>
        <w:left w:val="none" w:sz="0" w:space="0" w:color="auto"/>
        <w:bottom w:val="none" w:sz="0" w:space="0" w:color="auto"/>
        <w:right w:val="none" w:sz="0" w:space="0" w:color="auto"/>
      </w:divBdr>
    </w:div>
    <w:div w:id="1706903244">
      <w:bodyDiv w:val="1"/>
      <w:marLeft w:val="0"/>
      <w:marRight w:val="0"/>
      <w:marTop w:val="0"/>
      <w:marBottom w:val="0"/>
      <w:divBdr>
        <w:top w:val="none" w:sz="0" w:space="0" w:color="auto"/>
        <w:left w:val="none" w:sz="0" w:space="0" w:color="auto"/>
        <w:bottom w:val="none" w:sz="0" w:space="0" w:color="auto"/>
        <w:right w:val="none" w:sz="0" w:space="0" w:color="auto"/>
      </w:divBdr>
    </w:div>
    <w:div w:id="1706905137">
      <w:bodyDiv w:val="1"/>
      <w:marLeft w:val="0"/>
      <w:marRight w:val="0"/>
      <w:marTop w:val="0"/>
      <w:marBottom w:val="0"/>
      <w:divBdr>
        <w:top w:val="none" w:sz="0" w:space="0" w:color="auto"/>
        <w:left w:val="none" w:sz="0" w:space="0" w:color="auto"/>
        <w:bottom w:val="none" w:sz="0" w:space="0" w:color="auto"/>
        <w:right w:val="none" w:sz="0" w:space="0" w:color="auto"/>
      </w:divBdr>
    </w:div>
    <w:div w:id="1707028219">
      <w:bodyDiv w:val="1"/>
      <w:marLeft w:val="0"/>
      <w:marRight w:val="0"/>
      <w:marTop w:val="0"/>
      <w:marBottom w:val="0"/>
      <w:divBdr>
        <w:top w:val="none" w:sz="0" w:space="0" w:color="auto"/>
        <w:left w:val="none" w:sz="0" w:space="0" w:color="auto"/>
        <w:bottom w:val="none" w:sz="0" w:space="0" w:color="auto"/>
        <w:right w:val="none" w:sz="0" w:space="0" w:color="auto"/>
      </w:divBdr>
    </w:div>
    <w:div w:id="1707218914">
      <w:bodyDiv w:val="1"/>
      <w:marLeft w:val="0"/>
      <w:marRight w:val="0"/>
      <w:marTop w:val="0"/>
      <w:marBottom w:val="0"/>
      <w:divBdr>
        <w:top w:val="none" w:sz="0" w:space="0" w:color="auto"/>
        <w:left w:val="none" w:sz="0" w:space="0" w:color="auto"/>
        <w:bottom w:val="none" w:sz="0" w:space="0" w:color="auto"/>
        <w:right w:val="none" w:sz="0" w:space="0" w:color="auto"/>
      </w:divBdr>
    </w:div>
    <w:div w:id="1707289540">
      <w:bodyDiv w:val="1"/>
      <w:marLeft w:val="0"/>
      <w:marRight w:val="0"/>
      <w:marTop w:val="0"/>
      <w:marBottom w:val="0"/>
      <w:divBdr>
        <w:top w:val="none" w:sz="0" w:space="0" w:color="auto"/>
        <w:left w:val="none" w:sz="0" w:space="0" w:color="auto"/>
        <w:bottom w:val="none" w:sz="0" w:space="0" w:color="auto"/>
        <w:right w:val="none" w:sz="0" w:space="0" w:color="auto"/>
      </w:divBdr>
    </w:div>
    <w:div w:id="1707414765">
      <w:bodyDiv w:val="1"/>
      <w:marLeft w:val="0"/>
      <w:marRight w:val="0"/>
      <w:marTop w:val="0"/>
      <w:marBottom w:val="0"/>
      <w:divBdr>
        <w:top w:val="none" w:sz="0" w:space="0" w:color="auto"/>
        <w:left w:val="none" w:sz="0" w:space="0" w:color="auto"/>
        <w:bottom w:val="none" w:sz="0" w:space="0" w:color="auto"/>
        <w:right w:val="none" w:sz="0" w:space="0" w:color="auto"/>
      </w:divBdr>
    </w:div>
    <w:div w:id="1707559045">
      <w:bodyDiv w:val="1"/>
      <w:marLeft w:val="0"/>
      <w:marRight w:val="0"/>
      <w:marTop w:val="0"/>
      <w:marBottom w:val="0"/>
      <w:divBdr>
        <w:top w:val="none" w:sz="0" w:space="0" w:color="auto"/>
        <w:left w:val="none" w:sz="0" w:space="0" w:color="auto"/>
        <w:bottom w:val="none" w:sz="0" w:space="0" w:color="auto"/>
        <w:right w:val="none" w:sz="0" w:space="0" w:color="auto"/>
      </w:divBdr>
    </w:div>
    <w:div w:id="1707638361">
      <w:bodyDiv w:val="1"/>
      <w:marLeft w:val="0"/>
      <w:marRight w:val="0"/>
      <w:marTop w:val="0"/>
      <w:marBottom w:val="0"/>
      <w:divBdr>
        <w:top w:val="none" w:sz="0" w:space="0" w:color="auto"/>
        <w:left w:val="none" w:sz="0" w:space="0" w:color="auto"/>
        <w:bottom w:val="none" w:sz="0" w:space="0" w:color="auto"/>
        <w:right w:val="none" w:sz="0" w:space="0" w:color="auto"/>
      </w:divBdr>
    </w:div>
    <w:div w:id="1707875888">
      <w:bodyDiv w:val="1"/>
      <w:marLeft w:val="0"/>
      <w:marRight w:val="0"/>
      <w:marTop w:val="0"/>
      <w:marBottom w:val="0"/>
      <w:divBdr>
        <w:top w:val="none" w:sz="0" w:space="0" w:color="auto"/>
        <w:left w:val="none" w:sz="0" w:space="0" w:color="auto"/>
        <w:bottom w:val="none" w:sz="0" w:space="0" w:color="auto"/>
        <w:right w:val="none" w:sz="0" w:space="0" w:color="auto"/>
      </w:divBdr>
    </w:div>
    <w:div w:id="1708020217">
      <w:bodyDiv w:val="1"/>
      <w:marLeft w:val="0"/>
      <w:marRight w:val="0"/>
      <w:marTop w:val="0"/>
      <w:marBottom w:val="0"/>
      <w:divBdr>
        <w:top w:val="none" w:sz="0" w:space="0" w:color="auto"/>
        <w:left w:val="none" w:sz="0" w:space="0" w:color="auto"/>
        <w:bottom w:val="none" w:sz="0" w:space="0" w:color="auto"/>
        <w:right w:val="none" w:sz="0" w:space="0" w:color="auto"/>
      </w:divBdr>
    </w:div>
    <w:div w:id="1708138509">
      <w:bodyDiv w:val="1"/>
      <w:marLeft w:val="0"/>
      <w:marRight w:val="0"/>
      <w:marTop w:val="0"/>
      <w:marBottom w:val="0"/>
      <w:divBdr>
        <w:top w:val="none" w:sz="0" w:space="0" w:color="auto"/>
        <w:left w:val="none" w:sz="0" w:space="0" w:color="auto"/>
        <w:bottom w:val="none" w:sz="0" w:space="0" w:color="auto"/>
        <w:right w:val="none" w:sz="0" w:space="0" w:color="auto"/>
      </w:divBdr>
    </w:div>
    <w:div w:id="1708139464">
      <w:bodyDiv w:val="1"/>
      <w:marLeft w:val="0"/>
      <w:marRight w:val="0"/>
      <w:marTop w:val="0"/>
      <w:marBottom w:val="0"/>
      <w:divBdr>
        <w:top w:val="none" w:sz="0" w:space="0" w:color="auto"/>
        <w:left w:val="none" w:sz="0" w:space="0" w:color="auto"/>
        <w:bottom w:val="none" w:sz="0" w:space="0" w:color="auto"/>
        <w:right w:val="none" w:sz="0" w:space="0" w:color="auto"/>
      </w:divBdr>
    </w:div>
    <w:div w:id="1708145177">
      <w:bodyDiv w:val="1"/>
      <w:marLeft w:val="0"/>
      <w:marRight w:val="0"/>
      <w:marTop w:val="0"/>
      <w:marBottom w:val="0"/>
      <w:divBdr>
        <w:top w:val="none" w:sz="0" w:space="0" w:color="auto"/>
        <w:left w:val="none" w:sz="0" w:space="0" w:color="auto"/>
        <w:bottom w:val="none" w:sz="0" w:space="0" w:color="auto"/>
        <w:right w:val="none" w:sz="0" w:space="0" w:color="auto"/>
      </w:divBdr>
    </w:div>
    <w:div w:id="1708290370">
      <w:bodyDiv w:val="1"/>
      <w:marLeft w:val="0"/>
      <w:marRight w:val="0"/>
      <w:marTop w:val="0"/>
      <w:marBottom w:val="0"/>
      <w:divBdr>
        <w:top w:val="none" w:sz="0" w:space="0" w:color="auto"/>
        <w:left w:val="none" w:sz="0" w:space="0" w:color="auto"/>
        <w:bottom w:val="none" w:sz="0" w:space="0" w:color="auto"/>
        <w:right w:val="none" w:sz="0" w:space="0" w:color="auto"/>
      </w:divBdr>
    </w:div>
    <w:div w:id="1708413933">
      <w:bodyDiv w:val="1"/>
      <w:marLeft w:val="0"/>
      <w:marRight w:val="0"/>
      <w:marTop w:val="0"/>
      <w:marBottom w:val="0"/>
      <w:divBdr>
        <w:top w:val="none" w:sz="0" w:space="0" w:color="auto"/>
        <w:left w:val="none" w:sz="0" w:space="0" w:color="auto"/>
        <w:bottom w:val="none" w:sz="0" w:space="0" w:color="auto"/>
        <w:right w:val="none" w:sz="0" w:space="0" w:color="auto"/>
      </w:divBdr>
    </w:div>
    <w:div w:id="1708482357">
      <w:bodyDiv w:val="1"/>
      <w:marLeft w:val="0"/>
      <w:marRight w:val="0"/>
      <w:marTop w:val="0"/>
      <w:marBottom w:val="0"/>
      <w:divBdr>
        <w:top w:val="none" w:sz="0" w:space="0" w:color="auto"/>
        <w:left w:val="none" w:sz="0" w:space="0" w:color="auto"/>
        <w:bottom w:val="none" w:sz="0" w:space="0" w:color="auto"/>
        <w:right w:val="none" w:sz="0" w:space="0" w:color="auto"/>
      </w:divBdr>
    </w:div>
    <w:div w:id="1708487503">
      <w:bodyDiv w:val="1"/>
      <w:marLeft w:val="0"/>
      <w:marRight w:val="0"/>
      <w:marTop w:val="0"/>
      <w:marBottom w:val="0"/>
      <w:divBdr>
        <w:top w:val="none" w:sz="0" w:space="0" w:color="auto"/>
        <w:left w:val="none" w:sz="0" w:space="0" w:color="auto"/>
        <w:bottom w:val="none" w:sz="0" w:space="0" w:color="auto"/>
        <w:right w:val="none" w:sz="0" w:space="0" w:color="auto"/>
      </w:divBdr>
    </w:div>
    <w:div w:id="1708601594">
      <w:bodyDiv w:val="1"/>
      <w:marLeft w:val="0"/>
      <w:marRight w:val="0"/>
      <w:marTop w:val="0"/>
      <w:marBottom w:val="0"/>
      <w:divBdr>
        <w:top w:val="none" w:sz="0" w:space="0" w:color="auto"/>
        <w:left w:val="none" w:sz="0" w:space="0" w:color="auto"/>
        <w:bottom w:val="none" w:sz="0" w:space="0" w:color="auto"/>
        <w:right w:val="none" w:sz="0" w:space="0" w:color="auto"/>
      </w:divBdr>
    </w:div>
    <w:div w:id="1708607436">
      <w:bodyDiv w:val="1"/>
      <w:marLeft w:val="0"/>
      <w:marRight w:val="0"/>
      <w:marTop w:val="0"/>
      <w:marBottom w:val="0"/>
      <w:divBdr>
        <w:top w:val="none" w:sz="0" w:space="0" w:color="auto"/>
        <w:left w:val="none" w:sz="0" w:space="0" w:color="auto"/>
        <w:bottom w:val="none" w:sz="0" w:space="0" w:color="auto"/>
        <w:right w:val="none" w:sz="0" w:space="0" w:color="auto"/>
      </w:divBdr>
    </w:div>
    <w:div w:id="1708752780">
      <w:bodyDiv w:val="1"/>
      <w:marLeft w:val="0"/>
      <w:marRight w:val="0"/>
      <w:marTop w:val="0"/>
      <w:marBottom w:val="0"/>
      <w:divBdr>
        <w:top w:val="none" w:sz="0" w:space="0" w:color="auto"/>
        <w:left w:val="none" w:sz="0" w:space="0" w:color="auto"/>
        <w:bottom w:val="none" w:sz="0" w:space="0" w:color="auto"/>
        <w:right w:val="none" w:sz="0" w:space="0" w:color="auto"/>
      </w:divBdr>
    </w:div>
    <w:div w:id="1709139181">
      <w:bodyDiv w:val="1"/>
      <w:marLeft w:val="0"/>
      <w:marRight w:val="0"/>
      <w:marTop w:val="0"/>
      <w:marBottom w:val="0"/>
      <w:divBdr>
        <w:top w:val="none" w:sz="0" w:space="0" w:color="auto"/>
        <w:left w:val="none" w:sz="0" w:space="0" w:color="auto"/>
        <w:bottom w:val="none" w:sz="0" w:space="0" w:color="auto"/>
        <w:right w:val="none" w:sz="0" w:space="0" w:color="auto"/>
      </w:divBdr>
    </w:div>
    <w:div w:id="1709142944">
      <w:bodyDiv w:val="1"/>
      <w:marLeft w:val="0"/>
      <w:marRight w:val="0"/>
      <w:marTop w:val="0"/>
      <w:marBottom w:val="0"/>
      <w:divBdr>
        <w:top w:val="none" w:sz="0" w:space="0" w:color="auto"/>
        <w:left w:val="none" w:sz="0" w:space="0" w:color="auto"/>
        <w:bottom w:val="none" w:sz="0" w:space="0" w:color="auto"/>
        <w:right w:val="none" w:sz="0" w:space="0" w:color="auto"/>
      </w:divBdr>
    </w:div>
    <w:div w:id="1709455412">
      <w:bodyDiv w:val="1"/>
      <w:marLeft w:val="0"/>
      <w:marRight w:val="0"/>
      <w:marTop w:val="0"/>
      <w:marBottom w:val="0"/>
      <w:divBdr>
        <w:top w:val="none" w:sz="0" w:space="0" w:color="auto"/>
        <w:left w:val="none" w:sz="0" w:space="0" w:color="auto"/>
        <w:bottom w:val="none" w:sz="0" w:space="0" w:color="auto"/>
        <w:right w:val="none" w:sz="0" w:space="0" w:color="auto"/>
      </w:divBdr>
    </w:div>
    <w:div w:id="1709641342">
      <w:bodyDiv w:val="1"/>
      <w:marLeft w:val="0"/>
      <w:marRight w:val="0"/>
      <w:marTop w:val="0"/>
      <w:marBottom w:val="0"/>
      <w:divBdr>
        <w:top w:val="none" w:sz="0" w:space="0" w:color="auto"/>
        <w:left w:val="none" w:sz="0" w:space="0" w:color="auto"/>
        <w:bottom w:val="none" w:sz="0" w:space="0" w:color="auto"/>
        <w:right w:val="none" w:sz="0" w:space="0" w:color="auto"/>
      </w:divBdr>
    </w:div>
    <w:div w:id="1709719461">
      <w:bodyDiv w:val="1"/>
      <w:marLeft w:val="0"/>
      <w:marRight w:val="0"/>
      <w:marTop w:val="0"/>
      <w:marBottom w:val="0"/>
      <w:divBdr>
        <w:top w:val="none" w:sz="0" w:space="0" w:color="auto"/>
        <w:left w:val="none" w:sz="0" w:space="0" w:color="auto"/>
        <w:bottom w:val="none" w:sz="0" w:space="0" w:color="auto"/>
        <w:right w:val="none" w:sz="0" w:space="0" w:color="auto"/>
      </w:divBdr>
    </w:div>
    <w:div w:id="1709991438">
      <w:bodyDiv w:val="1"/>
      <w:marLeft w:val="0"/>
      <w:marRight w:val="0"/>
      <w:marTop w:val="0"/>
      <w:marBottom w:val="0"/>
      <w:divBdr>
        <w:top w:val="none" w:sz="0" w:space="0" w:color="auto"/>
        <w:left w:val="none" w:sz="0" w:space="0" w:color="auto"/>
        <w:bottom w:val="none" w:sz="0" w:space="0" w:color="auto"/>
        <w:right w:val="none" w:sz="0" w:space="0" w:color="auto"/>
      </w:divBdr>
    </w:div>
    <w:div w:id="1710105534">
      <w:bodyDiv w:val="1"/>
      <w:marLeft w:val="0"/>
      <w:marRight w:val="0"/>
      <w:marTop w:val="0"/>
      <w:marBottom w:val="0"/>
      <w:divBdr>
        <w:top w:val="none" w:sz="0" w:space="0" w:color="auto"/>
        <w:left w:val="none" w:sz="0" w:space="0" w:color="auto"/>
        <w:bottom w:val="none" w:sz="0" w:space="0" w:color="auto"/>
        <w:right w:val="none" w:sz="0" w:space="0" w:color="auto"/>
      </w:divBdr>
    </w:div>
    <w:div w:id="1710449744">
      <w:bodyDiv w:val="1"/>
      <w:marLeft w:val="0"/>
      <w:marRight w:val="0"/>
      <w:marTop w:val="0"/>
      <w:marBottom w:val="0"/>
      <w:divBdr>
        <w:top w:val="none" w:sz="0" w:space="0" w:color="auto"/>
        <w:left w:val="none" w:sz="0" w:space="0" w:color="auto"/>
        <w:bottom w:val="none" w:sz="0" w:space="0" w:color="auto"/>
        <w:right w:val="none" w:sz="0" w:space="0" w:color="auto"/>
      </w:divBdr>
    </w:div>
    <w:div w:id="1710454796">
      <w:bodyDiv w:val="1"/>
      <w:marLeft w:val="0"/>
      <w:marRight w:val="0"/>
      <w:marTop w:val="0"/>
      <w:marBottom w:val="0"/>
      <w:divBdr>
        <w:top w:val="none" w:sz="0" w:space="0" w:color="auto"/>
        <w:left w:val="none" w:sz="0" w:space="0" w:color="auto"/>
        <w:bottom w:val="none" w:sz="0" w:space="0" w:color="auto"/>
        <w:right w:val="none" w:sz="0" w:space="0" w:color="auto"/>
      </w:divBdr>
    </w:div>
    <w:div w:id="1710493707">
      <w:bodyDiv w:val="1"/>
      <w:marLeft w:val="0"/>
      <w:marRight w:val="0"/>
      <w:marTop w:val="0"/>
      <w:marBottom w:val="0"/>
      <w:divBdr>
        <w:top w:val="none" w:sz="0" w:space="0" w:color="auto"/>
        <w:left w:val="none" w:sz="0" w:space="0" w:color="auto"/>
        <w:bottom w:val="none" w:sz="0" w:space="0" w:color="auto"/>
        <w:right w:val="none" w:sz="0" w:space="0" w:color="auto"/>
      </w:divBdr>
    </w:div>
    <w:div w:id="1710564549">
      <w:bodyDiv w:val="1"/>
      <w:marLeft w:val="0"/>
      <w:marRight w:val="0"/>
      <w:marTop w:val="0"/>
      <w:marBottom w:val="0"/>
      <w:divBdr>
        <w:top w:val="none" w:sz="0" w:space="0" w:color="auto"/>
        <w:left w:val="none" w:sz="0" w:space="0" w:color="auto"/>
        <w:bottom w:val="none" w:sz="0" w:space="0" w:color="auto"/>
        <w:right w:val="none" w:sz="0" w:space="0" w:color="auto"/>
      </w:divBdr>
    </w:div>
    <w:div w:id="1710717773">
      <w:bodyDiv w:val="1"/>
      <w:marLeft w:val="0"/>
      <w:marRight w:val="0"/>
      <w:marTop w:val="0"/>
      <w:marBottom w:val="0"/>
      <w:divBdr>
        <w:top w:val="none" w:sz="0" w:space="0" w:color="auto"/>
        <w:left w:val="none" w:sz="0" w:space="0" w:color="auto"/>
        <w:bottom w:val="none" w:sz="0" w:space="0" w:color="auto"/>
        <w:right w:val="none" w:sz="0" w:space="0" w:color="auto"/>
      </w:divBdr>
    </w:div>
    <w:div w:id="1710760479">
      <w:bodyDiv w:val="1"/>
      <w:marLeft w:val="0"/>
      <w:marRight w:val="0"/>
      <w:marTop w:val="0"/>
      <w:marBottom w:val="0"/>
      <w:divBdr>
        <w:top w:val="none" w:sz="0" w:space="0" w:color="auto"/>
        <w:left w:val="none" w:sz="0" w:space="0" w:color="auto"/>
        <w:bottom w:val="none" w:sz="0" w:space="0" w:color="auto"/>
        <w:right w:val="none" w:sz="0" w:space="0" w:color="auto"/>
      </w:divBdr>
    </w:div>
    <w:div w:id="1710833050">
      <w:bodyDiv w:val="1"/>
      <w:marLeft w:val="0"/>
      <w:marRight w:val="0"/>
      <w:marTop w:val="0"/>
      <w:marBottom w:val="0"/>
      <w:divBdr>
        <w:top w:val="none" w:sz="0" w:space="0" w:color="auto"/>
        <w:left w:val="none" w:sz="0" w:space="0" w:color="auto"/>
        <w:bottom w:val="none" w:sz="0" w:space="0" w:color="auto"/>
        <w:right w:val="none" w:sz="0" w:space="0" w:color="auto"/>
      </w:divBdr>
    </w:div>
    <w:div w:id="1711344591">
      <w:bodyDiv w:val="1"/>
      <w:marLeft w:val="0"/>
      <w:marRight w:val="0"/>
      <w:marTop w:val="0"/>
      <w:marBottom w:val="0"/>
      <w:divBdr>
        <w:top w:val="none" w:sz="0" w:space="0" w:color="auto"/>
        <w:left w:val="none" w:sz="0" w:space="0" w:color="auto"/>
        <w:bottom w:val="none" w:sz="0" w:space="0" w:color="auto"/>
        <w:right w:val="none" w:sz="0" w:space="0" w:color="auto"/>
      </w:divBdr>
    </w:div>
    <w:div w:id="1711344833">
      <w:bodyDiv w:val="1"/>
      <w:marLeft w:val="0"/>
      <w:marRight w:val="0"/>
      <w:marTop w:val="0"/>
      <w:marBottom w:val="0"/>
      <w:divBdr>
        <w:top w:val="none" w:sz="0" w:space="0" w:color="auto"/>
        <w:left w:val="none" w:sz="0" w:space="0" w:color="auto"/>
        <w:bottom w:val="none" w:sz="0" w:space="0" w:color="auto"/>
        <w:right w:val="none" w:sz="0" w:space="0" w:color="auto"/>
      </w:divBdr>
    </w:div>
    <w:div w:id="1711420091">
      <w:bodyDiv w:val="1"/>
      <w:marLeft w:val="0"/>
      <w:marRight w:val="0"/>
      <w:marTop w:val="0"/>
      <w:marBottom w:val="0"/>
      <w:divBdr>
        <w:top w:val="none" w:sz="0" w:space="0" w:color="auto"/>
        <w:left w:val="none" w:sz="0" w:space="0" w:color="auto"/>
        <w:bottom w:val="none" w:sz="0" w:space="0" w:color="auto"/>
        <w:right w:val="none" w:sz="0" w:space="0" w:color="auto"/>
      </w:divBdr>
    </w:div>
    <w:div w:id="1711420117">
      <w:bodyDiv w:val="1"/>
      <w:marLeft w:val="0"/>
      <w:marRight w:val="0"/>
      <w:marTop w:val="0"/>
      <w:marBottom w:val="0"/>
      <w:divBdr>
        <w:top w:val="none" w:sz="0" w:space="0" w:color="auto"/>
        <w:left w:val="none" w:sz="0" w:space="0" w:color="auto"/>
        <w:bottom w:val="none" w:sz="0" w:space="0" w:color="auto"/>
        <w:right w:val="none" w:sz="0" w:space="0" w:color="auto"/>
      </w:divBdr>
    </w:div>
    <w:div w:id="1711539517">
      <w:bodyDiv w:val="1"/>
      <w:marLeft w:val="0"/>
      <w:marRight w:val="0"/>
      <w:marTop w:val="0"/>
      <w:marBottom w:val="0"/>
      <w:divBdr>
        <w:top w:val="none" w:sz="0" w:space="0" w:color="auto"/>
        <w:left w:val="none" w:sz="0" w:space="0" w:color="auto"/>
        <w:bottom w:val="none" w:sz="0" w:space="0" w:color="auto"/>
        <w:right w:val="none" w:sz="0" w:space="0" w:color="auto"/>
      </w:divBdr>
    </w:div>
    <w:div w:id="1711564098">
      <w:bodyDiv w:val="1"/>
      <w:marLeft w:val="0"/>
      <w:marRight w:val="0"/>
      <w:marTop w:val="0"/>
      <w:marBottom w:val="0"/>
      <w:divBdr>
        <w:top w:val="none" w:sz="0" w:space="0" w:color="auto"/>
        <w:left w:val="none" w:sz="0" w:space="0" w:color="auto"/>
        <w:bottom w:val="none" w:sz="0" w:space="0" w:color="auto"/>
        <w:right w:val="none" w:sz="0" w:space="0" w:color="auto"/>
      </w:divBdr>
    </w:div>
    <w:div w:id="1711566307">
      <w:bodyDiv w:val="1"/>
      <w:marLeft w:val="0"/>
      <w:marRight w:val="0"/>
      <w:marTop w:val="0"/>
      <w:marBottom w:val="0"/>
      <w:divBdr>
        <w:top w:val="none" w:sz="0" w:space="0" w:color="auto"/>
        <w:left w:val="none" w:sz="0" w:space="0" w:color="auto"/>
        <w:bottom w:val="none" w:sz="0" w:space="0" w:color="auto"/>
        <w:right w:val="none" w:sz="0" w:space="0" w:color="auto"/>
      </w:divBdr>
    </w:div>
    <w:div w:id="1711568350">
      <w:bodyDiv w:val="1"/>
      <w:marLeft w:val="0"/>
      <w:marRight w:val="0"/>
      <w:marTop w:val="0"/>
      <w:marBottom w:val="0"/>
      <w:divBdr>
        <w:top w:val="none" w:sz="0" w:space="0" w:color="auto"/>
        <w:left w:val="none" w:sz="0" w:space="0" w:color="auto"/>
        <w:bottom w:val="none" w:sz="0" w:space="0" w:color="auto"/>
        <w:right w:val="none" w:sz="0" w:space="0" w:color="auto"/>
      </w:divBdr>
    </w:div>
    <w:div w:id="1711758869">
      <w:bodyDiv w:val="1"/>
      <w:marLeft w:val="0"/>
      <w:marRight w:val="0"/>
      <w:marTop w:val="0"/>
      <w:marBottom w:val="0"/>
      <w:divBdr>
        <w:top w:val="none" w:sz="0" w:space="0" w:color="auto"/>
        <w:left w:val="none" w:sz="0" w:space="0" w:color="auto"/>
        <w:bottom w:val="none" w:sz="0" w:space="0" w:color="auto"/>
        <w:right w:val="none" w:sz="0" w:space="0" w:color="auto"/>
      </w:divBdr>
    </w:div>
    <w:div w:id="1711807430">
      <w:bodyDiv w:val="1"/>
      <w:marLeft w:val="0"/>
      <w:marRight w:val="0"/>
      <w:marTop w:val="0"/>
      <w:marBottom w:val="0"/>
      <w:divBdr>
        <w:top w:val="none" w:sz="0" w:space="0" w:color="auto"/>
        <w:left w:val="none" w:sz="0" w:space="0" w:color="auto"/>
        <w:bottom w:val="none" w:sz="0" w:space="0" w:color="auto"/>
        <w:right w:val="none" w:sz="0" w:space="0" w:color="auto"/>
      </w:divBdr>
    </w:div>
    <w:div w:id="1712222597">
      <w:bodyDiv w:val="1"/>
      <w:marLeft w:val="0"/>
      <w:marRight w:val="0"/>
      <w:marTop w:val="0"/>
      <w:marBottom w:val="0"/>
      <w:divBdr>
        <w:top w:val="none" w:sz="0" w:space="0" w:color="auto"/>
        <w:left w:val="none" w:sz="0" w:space="0" w:color="auto"/>
        <w:bottom w:val="none" w:sz="0" w:space="0" w:color="auto"/>
        <w:right w:val="none" w:sz="0" w:space="0" w:color="auto"/>
      </w:divBdr>
    </w:div>
    <w:div w:id="1712266194">
      <w:bodyDiv w:val="1"/>
      <w:marLeft w:val="0"/>
      <w:marRight w:val="0"/>
      <w:marTop w:val="0"/>
      <w:marBottom w:val="0"/>
      <w:divBdr>
        <w:top w:val="none" w:sz="0" w:space="0" w:color="auto"/>
        <w:left w:val="none" w:sz="0" w:space="0" w:color="auto"/>
        <w:bottom w:val="none" w:sz="0" w:space="0" w:color="auto"/>
        <w:right w:val="none" w:sz="0" w:space="0" w:color="auto"/>
      </w:divBdr>
    </w:div>
    <w:div w:id="1712340958">
      <w:bodyDiv w:val="1"/>
      <w:marLeft w:val="0"/>
      <w:marRight w:val="0"/>
      <w:marTop w:val="0"/>
      <w:marBottom w:val="0"/>
      <w:divBdr>
        <w:top w:val="none" w:sz="0" w:space="0" w:color="auto"/>
        <w:left w:val="none" w:sz="0" w:space="0" w:color="auto"/>
        <w:bottom w:val="none" w:sz="0" w:space="0" w:color="auto"/>
        <w:right w:val="none" w:sz="0" w:space="0" w:color="auto"/>
      </w:divBdr>
    </w:div>
    <w:div w:id="1712681006">
      <w:bodyDiv w:val="1"/>
      <w:marLeft w:val="0"/>
      <w:marRight w:val="0"/>
      <w:marTop w:val="0"/>
      <w:marBottom w:val="0"/>
      <w:divBdr>
        <w:top w:val="none" w:sz="0" w:space="0" w:color="auto"/>
        <w:left w:val="none" w:sz="0" w:space="0" w:color="auto"/>
        <w:bottom w:val="none" w:sz="0" w:space="0" w:color="auto"/>
        <w:right w:val="none" w:sz="0" w:space="0" w:color="auto"/>
      </w:divBdr>
    </w:div>
    <w:div w:id="1712805057">
      <w:bodyDiv w:val="1"/>
      <w:marLeft w:val="0"/>
      <w:marRight w:val="0"/>
      <w:marTop w:val="0"/>
      <w:marBottom w:val="0"/>
      <w:divBdr>
        <w:top w:val="none" w:sz="0" w:space="0" w:color="auto"/>
        <w:left w:val="none" w:sz="0" w:space="0" w:color="auto"/>
        <w:bottom w:val="none" w:sz="0" w:space="0" w:color="auto"/>
        <w:right w:val="none" w:sz="0" w:space="0" w:color="auto"/>
      </w:divBdr>
    </w:div>
    <w:div w:id="1712925683">
      <w:bodyDiv w:val="1"/>
      <w:marLeft w:val="0"/>
      <w:marRight w:val="0"/>
      <w:marTop w:val="0"/>
      <w:marBottom w:val="0"/>
      <w:divBdr>
        <w:top w:val="none" w:sz="0" w:space="0" w:color="auto"/>
        <w:left w:val="none" w:sz="0" w:space="0" w:color="auto"/>
        <w:bottom w:val="none" w:sz="0" w:space="0" w:color="auto"/>
        <w:right w:val="none" w:sz="0" w:space="0" w:color="auto"/>
      </w:divBdr>
    </w:div>
    <w:div w:id="1712999927">
      <w:bodyDiv w:val="1"/>
      <w:marLeft w:val="0"/>
      <w:marRight w:val="0"/>
      <w:marTop w:val="0"/>
      <w:marBottom w:val="0"/>
      <w:divBdr>
        <w:top w:val="none" w:sz="0" w:space="0" w:color="auto"/>
        <w:left w:val="none" w:sz="0" w:space="0" w:color="auto"/>
        <w:bottom w:val="none" w:sz="0" w:space="0" w:color="auto"/>
        <w:right w:val="none" w:sz="0" w:space="0" w:color="auto"/>
      </w:divBdr>
    </w:div>
    <w:div w:id="1713262966">
      <w:bodyDiv w:val="1"/>
      <w:marLeft w:val="0"/>
      <w:marRight w:val="0"/>
      <w:marTop w:val="0"/>
      <w:marBottom w:val="0"/>
      <w:divBdr>
        <w:top w:val="none" w:sz="0" w:space="0" w:color="auto"/>
        <w:left w:val="none" w:sz="0" w:space="0" w:color="auto"/>
        <w:bottom w:val="none" w:sz="0" w:space="0" w:color="auto"/>
        <w:right w:val="none" w:sz="0" w:space="0" w:color="auto"/>
      </w:divBdr>
    </w:div>
    <w:div w:id="1713535011">
      <w:bodyDiv w:val="1"/>
      <w:marLeft w:val="0"/>
      <w:marRight w:val="0"/>
      <w:marTop w:val="0"/>
      <w:marBottom w:val="0"/>
      <w:divBdr>
        <w:top w:val="none" w:sz="0" w:space="0" w:color="auto"/>
        <w:left w:val="none" w:sz="0" w:space="0" w:color="auto"/>
        <w:bottom w:val="none" w:sz="0" w:space="0" w:color="auto"/>
        <w:right w:val="none" w:sz="0" w:space="0" w:color="auto"/>
      </w:divBdr>
    </w:div>
    <w:div w:id="1713574173">
      <w:bodyDiv w:val="1"/>
      <w:marLeft w:val="0"/>
      <w:marRight w:val="0"/>
      <w:marTop w:val="0"/>
      <w:marBottom w:val="0"/>
      <w:divBdr>
        <w:top w:val="none" w:sz="0" w:space="0" w:color="auto"/>
        <w:left w:val="none" w:sz="0" w:space="0" w:color="auto"/>
        <w:bottom w:val="none" w:sz="0" w:space="0" w:color="auto"/>
        <w:right w:val="none" w:sz="0" w:space="0" w:color="auto"/>
      </w:divBdr>
    </w:div>
    <w:div w:id="1713647359">
      <w:bodyDiv w:val="1"/>
      <w:marLeft w:val="0"/>
      <w:marRight w:val="0"/>
      <w:marTop w:val="0"/>
      <w:marBottom w:val="0"/>
      <w:divBdr>
        <w:top w:val="none" w:sz="0" w:space="0" w:color="auto"/>
        <w:left w:val="none" w:sz="0" w:space="0" w:color="auto"/>
        <w:bottom w:val="none" w:sz="0" w:space="0" w:color="auto"/>
        <w:right w:val="none" w:sz="0" w:space="0" w:color="auto"/>
      </w:divBdr>
    </w:div>
    <w:div w:id="1714226772">
      <w:bodyDiv w:val="1"/>
      <w:marLeft w:val="0"/>
      <w:marRight w:val="0"/>
      <w:marTop w:val="0"/>
      <w:marBottom w:val="0"/>
      <w:divBdr>
        <w:top w:val="none" w:sz="0" w:space="0" w:color="auto"/>
        <w:left w:val="none" w:sz="0" w:space="0" w:color="auto"/>
        <w:bottom w:val="none" w:sz="0" w:space="0" w:color="auto"/>
        <w:right w:val="none" w:sz="0" w:space="0" w:color="auto"/>
      </w:divBdr>
    </w:div>
    <w:div w:id="1714498633">
      <w:bodyDiv w:val="1"/>
      <w:marLeft w:val="0"/>
      <w:marRight w:val="0"/>
      <w:marTop w:val="0"/>
      <w:marBottom w:val="0"/>
      <w:divBdr>
        <w:top w:val="none" w:sz="0" w:space="0" w:color="auto"/>
        <w:left w:val="none" w:sz="0" w:space="0" w:color="auto"/>
        <w:bottom w:val="none" w:sz="0" w:space="0" w:color="auto"/>
        <w:right w:val="none" w:sz="0" w:space="0" w:color="auto"/>
      </w:divBdr>
    </w:div>
    <w:div w:id="1714575660">
      <w:bodyDiv w:val="1"/>
      <w:marLeft w:val="0"/>
      <w:marRight w:val="0"/>
      <w:marTop w:val="0"/>
      <w:marBottom w:val="0"/>
      <w:divBdr>
        <w:top w:val="none" w:sz="0" w:space="0" w:color="auto"/>
        <w:left w:val="none" w:sz="0" w:space="0" w:color="auto"/>
        <w:bottom w:val="none" w:sz="0" w:space="0" w:color="auto"/>
        <w:right w:val="none" w:sz="0" w:space="0" w:color="auto"/>
      </w:divBdr>
    </w:div>
    <w:div w:id="1714695992">
      <w:bodyDiv w:val="1"/>
      <w:marLeft w:val="0"/>
      <w:marRight w:val="0"/>
      <w:marTop w:val="0"/>
      <w:marBottom w:val="0"/>
      <w:divBdr>
        <w:top w:val="none" w:sz="0" w:space="0" w:color="auto"/>
        <w:left w:val="none" w:sz="0" w:space="0" w:color="auto"/>
        <w:bottom w:val="none" w:sz="0" w:space="0" w:color="auto"/>
        <w:right w:val="none" w:sz="0" w:space="0" w:color="auto"/>
      </w:divBdr>
    </w:div>
    <w:div w:id="1714767717">
      <w:bodyDiv w:val="1"/>
      <w:marLeft w:val="0"/>
      <w:marRight w:val="0"/>
      <w:marTop w:val="0"/>
      <w:marBottom w:val="0"/>
      <w:divBdr>
        <w:top w:val="none" w:sz="0" w:space="0" w:color="auto"/>
        <w:left w:val="none" w:sz="0" w:space="0" w:color="auto"/>
        <w:bottom w:val="none" w:sz="0" w:space="0" w:color="auto"/>
        <w:right w:val="none" w:sz="0" w:space="0" w:color="auto"/>
      </w:divBdr>
    </w:div>
    <w:div w:id="1714844149">
      <w:bodyDiv w:val="1"/>
      <w:marLeft w:val="0"/>
      <w:marRight w:val="0"/>
      <w:marTop w:val="0"/>
      <w:marBottom w:val="0"/>
      <w:divBdr>
        <w:top w:val="none" w:sz="0" w:space="0" w:color="auto"/>
        <w:left w:val="none" w:sz="0" w:space="0" w:color="auto"/>
        <w:bottom w:val="none" w:sz="0" w:space="0" w:color="auto"/>
        <w:right w:val="none" w:sz="0" w:space="0" w:color="auto"/>
      </w:divBdr>
    </w:div>
    <w:div w:id="1714847493">
      <w:bodyDiv w:val="1"/>
      <w:marLeft w:val="0"/>
      <w:marRight w:val="0"/>
      <w:marTop w:val="0"/>
      <w:marBottom w:val="0"/>
      <w:divBdr>
        <w:top w:val="none" w:sz="0" w:space="0" w:color="auto"/>
        <w:left w:val="none" w:sz="0" w:space="0" w:color="auto"/>
        <w:bottom w:val="none" w:sz="0" w:space="0" w:color="auto"/>
        <w:right w:val="none" w:sz="0" w:space="0" w:color="auto"/>
      </w:divBdr>
    </w:div>
    <w:div w:id="1714966520">
      <w:bodyDiv w:val="1"/>
      <w:marLeft w:val="0"/>
      <w:marRight w:val="0"/>
      <w:marTop w:val="0"/>
      <w:marBottom w:val="0"/>
      <w:divBdr>
        <w:top w:val="none" w:sz="0" w:space="0" w:color="auto"/>
        <w:left w:val="none" w:sz="0" w:space="0" w:color="auto"/>
        <w:bottom w:val="none" w:sz="0" w:space="0" w:color="auto"/>
        <w:right w:val="none" w:sz="0" w:space="0" w:color="auto"/>
      </w:divBdr>
    </w:div>
    <w:div w:id="1715041502">
      <w:bodyDiv w:val="1"/>
      <w:marLeft w:val="0"/>
      <w:marRight w:val="0"/>
      <w:marTop w:val="0"/>
      <w:marBottom w:val="0"/>
      <w:divBdr>
        <w:top w:val="none" w:sz="0" w:space="0" w:color="auto"/>
        <w:left w:val="none" w:sz="0" w:space="0" w:color="auto"/>
        <w:bottom w:val="none" w:sz="0" w:space="0" w:color="auto"/>
        <w:right w:val="none" w:sz="0" w:space="0" w:color="auto"/>
      </w:divBdr>
    </w:div>
    <w:div w:id="1715109027">
      <w:bodyDiv w:val="1"/>
      <w:marLeft w:val="0"/>
      <w:marRight w:val="0"/>
      <w:marTop w:val="0"/>
      <w:marBottom w:val="0"/>
      <w:divBdr>
        <w:top w:val="none" w:sz="0" w:space="0" w:color="auto"/>
        <w:left w:val="none" w:sz="0" w:space="0" w:color="auto"/>
        <w:bottom w:val="none" w:sz="0" w:space="0" w:color="auto"/>
        <w:right w:val="none" w:sz="0" w:space="0" w:color="auto"/>
      </w:divBdr>
    </w:div>
    <w:div w:id="1715157736">
      <w:bodyDiv w:val="1"/>
      <w:marLeft w:val="0"/>
      <w:marRight w:val="0"/>
      <w:marTop w:val="0"/>
      <w:marBottom w:val="0"/>
      <w:divBdr>
        <w:top w:val="none" w:sz="0" w:space="0" w:color="auto"/>
        <w:left w:val="none" w:sz="0" w:space="0" w:color="auto"/>
        <w:bottom w:val="none" w:sz="0" w:space="0" w:color="auto"/>
        <w:right w:val="none" w:sz="0" w:space="0" w:color="auto"/>
      </w:divBdr>
    </w:div>
    <w:div w:id="1715232615">
      <w:bodyDiv w:val="1"/>
      <w:marLeft w:val="0"/>
      <w:marRight w:val="0"/>
      <w:marTop w:val="0"/>
      <w:marBottom w:val="0"/>
      <w:divBdr>
        <w:top w:val="none" w:sz="0" w:space="0" w:color="auto"/>
        <w:left w:val="none" w:sz="0" w:space="0" w:color="auto"/>
        <w:bottom w:val="none" w:sz="0" w:space="0" w:color="auto"/>
        <w:right w:val="none" w:sz="0" w:space="0" w:color="auto"/>
      </w:divBdr>
    </w:div>
    <w:div w:id="1715501433">
      <w:bodyDiv w:val="1"/>
      <w:marLeft w:val="0"/>
      <w:marRight w:val="0"/>
      <w:marTop w:val="0"/>
      <w:marBottom w:val="0"/>
      <w:divBdr>
        <w:top w:val="none" w:sz="0" w:space="0" w:color="auto"/>
        <w:left w:val="none" w:sz="0" w:space="0" w:color="auto"/>
        <w:bottom w:val="none" w:sz="0" w:space="0" w:color="auto"/>
        <w:right w:val="none" w:sz="0" w:space="0" w:color="auto"/>
      </w:divBdr>
    </w:div>
    <w:div w:id="1715615064">
      <w:bodyDiv w:val="1"/>
      <w:marLeft w:val="0"/>
      <w:marRight w:val="0"/>
      <w:marTop w:val="0"/>
      <w:marBottom w:val="0"/>
      <w:divBdr>
        <w:top w:val="none" w:sz="0" w:space="0" w:color="auto"/>
        <w:left w:val="none" w:sz="0" w:space="0" w:color="auto"/>
        <w:bottom w:val="none" w:sz="0" w:space="0" w:color="auto"/>
        <w:right w:val="none" w:sz="0" w:space="0" w:color="auto"/>
      </w:divBdr>
    </w:div>
    <w:div w:id="1715691545">
      <w:bodyDiv w:val="1"/>
      <w:marLeft w:val="0"/>
      <w:marRight w:val="0"/>
      <w:marTop w:val="0"/>
      <w:marBottom w:val="0"/>
      <w:divBdr>
        <w:top w:val="none" w:sz="0" w:space="0" w:color="auto"/>
        <w:left w:val="none" w:sz="0" w:space="0" w:color="auto"/>
        <w:bottom w:val="none" w:sz="0" w:space="0" w:color="auto"/>
        <w:right w:val="none" w:sz="0" w:space="0" w:color="auto"/>
      </w:divBdr>
    </w:div>
    <w:div w:id="1715882816">
      <w:bodyDiv w:val="1"/>
      <w:marLeft w:val="0"/>
      <w:marRight w:val="0"/>
      <w:marTop w:val="0"/>
      <w:marBottom w:val="0"/>
      <w:divBdr>
        <w:top w:val="none" w:sz="0" w:space="0" w:color="auto"/>
        <w:left w:val="none" w:sz="0" w:space="0" w:color="auto"/>
        <w:bottom w:val="none" w:sz="0" w:space="0" w:color="auto"/>
        <w:right w:val="none" w:sz="0" w:space="0" w:color="auto"/>
      </w:divBdr>
    </w:div>
    <w:div w:id="1716002874">
      <w:bodyDiv w:val="1"/>
      <w:marLeft w:val="0"/>
      <w:marRight w:val="0"/>
      <w:marTop w:val="0"/>
      <w:marBottom w:val="0"/>
      <w:divBdr>
        <w:top w:val="none" w:sz="0" w:space="0" w:color="auto"/>
        <w:left w:val="none" w:sz="0" w:space="0" w:color="auto"/>
        <w:bottom w:val="none" w:sz="0" w:space="0" w:color="auto"/>
        <w:right w:val="none" w:sz="0" w:space="0" w:color="auto"/>
      </w:divBdr>
    </w:div>
    <w:div w:id="1716154204">
      <w:bodyDiv w:val="1"/>
      <w:marLeft w:val="0"/>
      <w:marRight w:val="0"/>
      <w:marTop w:val="0"/>
      <w:marBottom w:val="0"/>
      <w:divBdr>
        <w:top w:val="none" w:sz="0" w:space="0" w:color="auto"/>
        <w:left w:val="none" w:sz="0" w:space="0" w:color="auto"/>
        <w:bottom w:val="none" w:sz="0" w:space="0" w:color="auto"/>
        <w:right w:val="none" w:sz="0" w:space="0" w:color="auto"/>
      </w:divBdr>
    </w:div>
    <w:div w:id="1716156617">
      <w:bodyDiv w:val="1"/>
      <w:marLeft w:val="0"/>
      <w:marRight w:val="0"/>
      <w:marTop w:val="0"/>
      <w:marBottom w:val="0"/>
      <w:divBdr>
        <w:top w:val="none" w:sz="0" w:space="0" w:color="auto"/>
        <w:left w:val="none" w:sz="0" w:space="0" w:color="auto"/>
        <w:bottom w:val="none" w:sz="0" w:space="0" w:color="auto"/>
        <w:right w:val="none" w:sz="0" w:space="0" w:color="auto"/>
      </w:divBdr>
    </w:div>
    <w:div w:id="1716394059">
      <w:bodyDiv w:val="1"/>
      <w:marLeft w:val="0"/>
      <w:marRight w:val="0"/>
      <w:marTop w:val="0"/>
      <w:marBottom w:val="0"/>
      <w:divBdr>
        <w:top w:val="none" w:sz="0" w:space="0" w:color="auto"/>
        <w:left w:val="none" w:sz="0" w:space="0" w:color="auto"/>
        <w:bottom w:val="none" w:sz="0" w:space="0" w:color="auto"/>
        <w:right w:val="none" w:sz="0" w:space="0" w:color="auto"/>
      </w:divBdr>
    </w:div>
    <w:div w:id="1716469014">
      <w:bodyDiv w:val="1"/>
      <w:marLeft w:val="0"/>
      <w:marRight w:val="0"/>
      <w:marTop w:val="0"/>
      <w:marBottom w:val="0"/>
      <w:divBdr>
        <w:top w:val="none" w:sz="0" w:space="0" w:color="auto"/>
        <w:left w:val="none" w:sz="0" w:space="0" w:color="auto"/>
        <w:bottom w:val="none" w:sz="0" w:space="0" w:color="auto"/>
        <w:right w:val="none" w:sz="0" w:space="0" w:color="auto"/>
      </w:divBdr>
    </w:div>
    <w:div w:id="1716537787">
      <w:bodyDiv w:val="1"/>
      <w:marLeft w:val="0"/>
      <w:marRight w:val="0"/>
      <w:marTop w:val="0"/>
      <w:marBottom w:val="0"/>
      <w:divBdr>
        <w:top w:val="none" w:sz="0" w:space="0" w:color="auto"/>
        <w:left w:val="none" w:sz="0" w:space="0" w:color="auto"/>
        <w:bottom w:val="none" w:sz="0" w:space="0" w:color="auto"/>
        <w:right w:val="none" w:sz="0" w:space="0" w:color="auto"/>
      </w:divBdr>
    </w:div>
    <w:div w:id="1716588818">
      <w:bodyDiv w:val="1"/>
      <w:marLeft w:val="0"/>
      <w:marRight w:val="0"/>
      <w:marTop w:val="0"/>
      <w:marBottom w:val="0"/>
      <w:divBdr>
        <w:top w:val="none" w:sz="0" w:space="0" w:color="auto"/>
        <w:left w:val="none" w:sz="0" w:space="0" w:color="auto"/>
        <w:bottom w:val="none" w:sz="0" w:space="0" w:color="auto"/>
        <w:right w:val="none" w:sz="0" w:space="0" w:color="auto"/>
      </w:divBdr>
    </w:div>
    <w:div w:id="1716737083">
      <w:bodyDiv w:val="1"/>
      <w:marLeft w:val="0"/>
      <w:marRight w:val="0"/>
      <w:marTop w:val="0"/>
      <w:marBottom w:val="0"/>
      <w:divBdr>
        <w:top w:val="none" w:sz="0" w:space="0" w:color="auto"/>
        <w:left w:val="none" w:sz="0" w:space="0" w:color="auto"/>
        <w:bottom w:val="none" w:sz="0" w:space="0" w:color="auto"/>
        <w:right w:val="none" w:sz="0" w:space="0" w:color="auto"/>
      </w:divBdr>
    </w:div>
    <w:div w:id="1716854240">
      <w:bodyDiv w:val="1"/>
      <w:marLeft w:val="0"/>
      <w:marRight w:val="0"/>
      <w:marTop w:val="0"/>
      <w:marBottom w:val="0"/>
      <w:divBdr>
        <w:top w:val="none" w:sz="0" w:space="0" w:color="auto"/>
        <w:left w:val="none" w:sz="0" w:space="0" w:color="auto"/>
        <w:bottom w:val="none" w:sz="0" w:space="0" w:color="auto"/>
        <w:right w:val="none" w:sz="0" w:space="0" w:color="auto"/>
      </w:divBdr>
    </w:div>
    <w:div w:id="1716854914">
      <w:bodyDiv w:val="1"/>
      <w:marLeft w:val="0"/>
      <w:marRight w:val="0"/>
      <w:marTop w:val="0"/>
      <w:marBottom w:val="0"/>
      <w:divBdr>
        <w:top w:val="none" w:sz="0" w:space="0" w:color="auto"/>
        <w:left w:val="none" w:sz="0" w:space="0" w:color="auto"/>
        <w:bottom w:val="none" w:sz="0" w:space="0" w:color="auto"/>
        <w:right w:val="none" w:sz="0" w:space="0" w:color="auto"/>
      </w:divBdr>
    </w:div>
    <w:div w:id="1716927473">
      <w:bodyDiv w:val="1"/>
      <w:marLeft w:val="0"/>
      <w:marRight w:val="0"/>
      <w:marTop w:val="0"/>
      <w:marBottom w:val="0"/>
      <w:divBdr>
        <w:top w:val="none" w:sz="0" w:space="0" w:color="auto"/>
        <w:left w:val="none" w:sz="0" w:space="0" w:color="auto"/>
        <w:bottom w:val="none" w:sz="0" w:space="0" w:color="auto"/>
        <w:right w:val="none" w:sz="0" w:space="0" w:color="auto"/>
      </w:divBdr>
    </w:div>
    <w:div w:id="1716930936">
      <w:bodyDiv w:val="1"/>
      <w:marLeft w:val="0"/>
      <w:marRight w:val="0"/>
      <w:marTop w:val="0"/>
      <w:marBottom w:val="0"/>
      <w:divBdr>
        <w:top w:val="none" w:sz="0" w:space="0" w:color="auto"/>
        <w:left w:val="none" w:sz="0" w:space="0" w:color="auto"/>
        <w:bottom w:val="none" w:sz="0" w:space="0" w:color="auto"/>
        <w:right w:val="none" w:sz="0" w:space="0" w:color="auto"/>
      </w:divBdr>
    </w:div>
    <w:div w:id="1717005146">
      <w:bodyDiv w:val="1"/>
      <w:marLeft w:val="0"/>
      <w:marRight w:val="0"/>
      <w:marTop w:val="0"/>
      <w:marBottom w:val="0"/>
      <w:divBdr>
        <w:top w:val="none" w:sz="0" w:space="0" w:color="auto"/>
        <w:left w:val="none" w:sz="0" w:space="0" w:color="auto"/>
        <w:bottom w:val="none" w:sz="0" w:space="0" w:color="auto"/>
        <w:right w:val="none" w:sz="0" w:space="0" w:color="auto"/>
      </w:divBdr>
    </w:div>
    <w:div w:id="1717316644">
      <w:bodyDiv w:val="1"/>
      <w:marLeft w:val="0"/>
      <w:marRight w:val="0"/>
      <w:marTop w:val="0"/>
      <w:marBottom w:val="0"/>
      <w:divBdr>
        <w:top w:val="none" w:sz="0" w:space="0" w:color="auto"/>
        <w:left w:val="none" w:sz="0" w:space="0" w:color="auto"/>
        <w:bottom w:val="none" w:sz="0" w:space="0" w:color="auto"/>
        <w:right w:val="none" w:sz="0" w:space="0" w:color="auto"/>
      </w:divBdr>
    </w:div>
    <w:div w:id="1717385856">
      <w:bodyDiv w:val="1"/>
      <w:marLeft w:val="0"/>
      <w:marRight w:val="0"/>
      <w:marTop w:val="0"/>
      <w:marBottom w:val="0"/>
      <w:divBdr>
        <w:top w:val="none" w:sz="0" w:space="0" w:color="auto"/>
        <w:left w:val="none" w:sz="0" w:space="0" w:color="auto"/>
        <w:bottom w:val="none" w:sz="0" w:space="0" w:color="auto"/>
        <w:right w:val="none" w:sz="0" w:space="0" w:color="auto"/>
      </w:divBdr>
    </w:div>
    <w:div w:id="1717578593">
      <w:bodyDiv w:val="1"/>
      <w:marLeft w:val="0"/>
      <w:marRight w:val="0"/>
      <w:marTop w:val="0"/>
      <w:marBottom w:val="0"/>
      <w:divBdr>
        <w:top w:val="none" w:sz="0" w:space="0" w:color="auto"/>
        <w:left w:val="none" w:sz="0" w:space="0" w:color="auto"/>
        <w:bottom w:val="none" w:sz="0" w:space="0" w:color="auto"/>
        <w:right w:val="none" w:sz="0" w:space="0" w:color="auto"/>
      </w:divBdr>
    </w:div>
    <w:div w:id="1717655238">
      <w:bodyDiv w:val="1"/>
      <w:marLeft w:val="0"/>
      <w:marRight w:val="0"/>
      <w:marTop w:val="0"/>
      <w:marBottom w:val="0"/>
      <w:divBdr>
        <w:top w:val="none" w:sz="0" w:space="0" w:color="auto"/>
        <w:left w:val="none" w:sz="0" w:space="0" w:color="auto"/>
        <w:bottom w:val="none" w:sz="0" w:space="0" w:color="auto"/>
        <w:right w:val="none" w:sz="0" w:space="0" w:color="auto"/>
      </w:divBdr>
    </w:div>
    <w:div w:id="1717776100">
      <w:bodyDiv w:val="1"/>
      <w:marLeft w:val="0"/>
      <w:marRight w:val="0"/>
      <w:marTop w:val="0"/>
      <w:marBottom w:val="0"/>
      <w:divBdr>
        <w:top w:val="none" w:sz="0" w:space="0" w:color="auto"/>
        <w:left w:val="none" w:sz="0" w:space="0" w:color="auto"/>
        <w:bottom w:val="none" w:sz="0" w:space="0" w:color="auto"/>
        <w:right w:val="none" w:sz="0" w:space="0" w:color="auto"/>
      </w:divBdr>
    </w:div>
    <w:div w:id="1717847528">
      <w:bodyDiv w:val="1"/>
      <w:marLeft w:val="0"/>
      <w:marRight w:val="0"/>
      <w:marTop w:val="0"/>
      <w:marBottom w:val="0"/>
      <w:divBdr>
        <w:top w:val="none" w:sz="0" w:space="0" w:color="auto"/>
        <w:left w:val="none" w:sz="0" w:space="0" w:color="auto"/>
        <w:bottom w:val="none" w:sz="0" w:space="0" w:color="auto"/>
        <w:right w:val="none" w:sz="0" w:space="0" w:color="auto"/>
      </w:divBdr>
    </w:div>
    <w:div w:id="1717898258">
      <w:bodyDiv w:val="1"/>
      <w:marLeft w:val="0"/>
      <w:marRight w:val="0"/>
      <w:marTop w:val="0"/>
      <w:marBottom w:val="0"/>
      <w:divBdr>
        <w:top w:val="none" w:sz="0" w:space="0" w:color="auto"/>
        <w:left w:val="none" w:sz="0" w:space="0" w:color="auto"/>
        <w:bottom w:val="none" w:sz="0" w:space="0" w:color="auto"/>
        <w:right w:val="none" w:sz="0" w:space="0" w:color="auto"/>
      </w:divBdr>
    </w:div>
    <w:div w:id="1718309025">
      <w:bodyDiv w:val="1"/>
      <w:marLeft w:val="0"/>
      <w:marRight w:val="0"/>
      <w:marTop w:val="0"/>
      <w:marBottom w:val="0"/>
      <w:divBdr>
        <w:top w:val="none" w:sz="0" w:space="0" w:color="auto"/>
        <w:left w:val="none" w:sz="0" w:space="0" w:color="auto"/>
        <w:bottom w:val="none" w:sz="0" w:space="0" w:color="auto"/>
        <w:right w:val="none" w:sz="0" w:space="0" w:color="auto"/>
      </w:divBdr>
    </w:div>
    <w:div w:id="1718505266">
      <w:bodyDiv w:val="1"/>
      <w:marLeft w:val="0"/>
      <w:marRight w:val="0"/>
      <w:marTop w:val="0"/>
      <w:marBottom w:val="0"/>
      <w:divBdr>
        <w:top w:val="none" w:sz="0" w:space="0" w:color="auto"/>
        <w:left w:val="none" w:sz="0" w:space="0" w:color="auto"/>
        <w:bottom w:val="none" w:sz="0" w:space="0" w:color="auto"/>
        <w:right w:val="none" w:sz="0" w:space="0" w:color="auto"/>
      </w:divBdr>
    </w:div>
    <w:div w:id="1718621869">
      <w:bodyDiv w:val="1"/>
      <w:marLeft w:val="0"/>
      <w:marRight w:val="0"/>
      <w:marTop w:val="0"/>
      <w:marBottom w:val="0"/>
      <w:divBdr>
        <w:top w:val="none" w:sz="0" w:space="0" w:color="auto"/>
        <w:left w:val="none" w:sz="0" w:space="0" w:color="auto"/>
        <w:bottom w:val="none" w:sz="0" w:space="0" w:color="auto"/>
        <w:right w:val="none" w:sz="0" w:space="0" w:color="auto"/>
      </w:divBdr>
    </w:div>
    <w:div w:id="1718627730">
      <w:bodyDiv w:val="1"/>
      <w:marLeft w:val="0"/>
      <w:marRight w:val="0"/>
      <w:marTop w:val="0"/>
      <w:marBottom w:val="0"/>
      <w:divBdr>
        <w:top w:val="none" w:sz="0" w:space="0" w:color="auto"/>
        <w:left w:val="none" w:sz="0" w:space="0" w:color="auto"/>
        <w:bottom w:val="none" w:sz="0" w:space="0" w:color="auto"/>
        <w:right w:val="none" w:sz="0" w:space="0" w:color="auto"/>
      </w:divBdr>
    </w:div>
    <w:div w:id="1718776009">
      <w:bodyDiv w:val="1"/>
      <w:marLeft w:val="0"/>
      <w:marRight w:val="0"/>
      <w:marTop w:val="0"/>
      <w:marBottom w:val="0"/>
      <w:divBdr>
        <w:top w:val="none" w:sz="0" w:space="0" w:color="auto"/>
        <w:left w:val="none" w:sz="0" w:space="0" w:color="auto"/>
        <w:bottom w:val="none" w:sz="0" w:space="0" w:color="auto"/>
        <w:right w:val="none" w:sz="0" w:space="0" w:color="auto"/>
      </w:divBdr>
    </w:div>
    <w:div w:id="1718820967">
      <w:bodyDiv w:val="1"/>
      <w:marLeft w:val="0"/>
      <w:marRight w:val="0"/>
      <w:marTop w:val="0"/>
      <w:marBottom w:val="0"/>
      <w:divBdr>
        <w:top w:val="none" w:sz="0" w:space="0" w:color="auto"/>
        <w:left w:val="none" w:sz="0" w:space="0" w:color="auto"/>
        <w:bottom w:val="none" w:sz="0" w:space="0" w:color="auto"/>
        <w:right w:val="none" w:sz="0" w:space="0" w:color="auto"/>
      </w:divBdr>
    </w:div>
    <w:div w:id="1719010499">
      <w:bodyDiv w:val="1"/>
      <w:marLeft w:val="0"/>
      <w:marRight w:val="0"/>
      <w:marTop w:val="0"/>
      <w:marBottom w:val="0"/>
      <w:divBdr>
        <w:top w:val="none" w:sz="0" w:space="0" w:color="auto"/>
        <w:left w:val="none" w:sz="0" w:space="0" w:color="auto"/>
        <w:bottom w:val="none" w:sz="0" w:space="0" w:color="auto"/>
        <w:right w:val="none" w:sz="0" w:space="0" w:color="auto"/>
      </w:divBdr>
    </w:div>
    <w:div w:id="1719015473">
      <w:bodyDiv w:val="1"/>
      <w:marLeft w:val="0"/>
      <w:marRight w:val="0"/>
      <w:marTop w:val="0"/>
      <w:marBottom w:val="0"/>
      <w:divBdr>
        <w:top w:val="none" w:sz="0" w:space="0" w:color="auto"/>
        <w:left w:val="none" w:sz="0" w:space="0" w:color="auto"/>
        <w:bottom w:val="none" w:sz="0" w:space="0" w:color="auto"/>
        <w:right w:val="none" w:sz="0" w:space="0" w:color="auto"/>
      </w:divBdr>
    </w:div>
    <w:div w:id="1719160019">
      <w:bodyDiv w:val="1"/>
      <w:marLeft w:val="0"/>
      <w:marRight w:val="0"/>
      <w:marTop w:val="0"/>
      <w:marBottom w:val="0"/>
      <w:divBdr>
        <w:top w:val="none" w:sz="0" w:space="0" w:color="auto"/>
        <w:left w:val="none" w:sz="0" w:space="0" w:color="auto"/>
        <w:bottom w:val="none" w:sz="0" w:space="0" w:color="auto"/>
        <w:right w:val="none" w:sz="0" w:space="0" w:color="auto"/>
      </w:divBdr>
    </w:div>
    <w:div w:id="1719165569">
      <w:bodyDiv w:val="1"/>
      <w:marLeft w:val="0"/>
      <w:marRight w:val="0"/>
      <w:marTop w:val="0"/>
      <w:marBottom w:val="0"/>
      <w:divBdr>
        <w:top w:val="none" w:sz="0" w:space="0" w:color="auto"/>
        <w:left w:val="none" w:sz="0" w:space="0" w:color="auto"/>
        <w:bottom w:val="none" w:sz="0" w:space="0" w:color="auto"/>
        <w:right w:val="none" w:sz="0" w:space="0" w:color="auto"/>
      </w:divBdr>
    </w:div>
    <w:div w:id="1719208115">
      <w:bodyDiv w:val="1"/>
      <w:marLeft w:val="0"/>
      <w:marRight w:val="0"/>
      <w:marTop w:val="0"/>
      <w:marBottom w:val="0"/>
      <w:divBdr>
        <w:top w:val="none" w:sz="0" w:space="0" w:color="auto"/>
        <w:left w:val="none" w:sz="0" w:space="0" w:color="auto"/>
        <w:bottom w:val="none" w:sz="0" w:space="0" w:color="auto"/>
        <w:right w:val="none" w:sz="0" w:space="0" w:color="auto"/>
      </w:divBdr>
    </w:div>
    <w:div w:id="1719277960">
      <w:bodyDiv w:val="1"/>
      <w:marLeft w:val="0"/>
      <w:marRight w:val="0"/>
      <w:marTop w:val="0"/>
      <w:marBottom w:val="0"/>
      <w:divBdr>
        <w:top w:val="none" w:sz="0" w:space="0" w:color="auto"/>
        <w:left w:val="none" w:sz="0" w:space="0" w:color="auto"/>
        <w:bottom w:val="none" w:sz="0" w:space="0" w:color="auto"/>
        <w:right w:val="none" w:sz="0" w:space="0" w:color="auto"/>
      </w:divBdr>
    </w:div>
    <w:div w:id="1719622346">
      <w:bodyDiv w:val="1"/>
      <w:marLeft w:val="0"/>
      <w:marRight w:val="0"/>
      <w:marTop w:val="0"/>
      <w:marBottom w:val="0"/>
      <w:divBdr>
        <w:top w:val="none" w:sz="0" w:space="0" w:color="auto"/>
        <w:left w:val="none" w:sz="0" w:space="0" w:color="auto"/>
        <w:bottom w:val="none" w:sz="0" w:space="0" w:color="auto"/>
        <w:right w:val="none" w:sz="0" w:space="0" w:color="auto"/>
      </w:divBdr>
    </w:div>
    <w:div w:id="1719626157">
      <w:bodyDiv w:val="1"/>
      <w:marLeft w:val="0"/>
      <w:marRight w:val="0"/>
      <w:marTop w:val="0"/>
      <w:marBottom w:val="0"/>
      <w:divBdr>
        <w:top w:val="none" w:sz="0" w:space="0" w:color="auto"/>
        <w:left w:val="none" w:sz="0" w:space="0" w:color="auto"/>
        <w:bottom w:val="none" w:sz="0" w:space="0" w:color="auto"/>
        <w:right w:val="none" w:sz="0" w:space="0" w:color="auto"/>
      </w:divBdr>
    </w:div>
    <w:div w:id="1719626733">
      <w:bodyDiv w:val="1"/>
      <w:marLeft w:val="0"/>
      <w:marRight w:val="0"/>
      <w:marTop w:val="0"/>
      <w:marBottom w:val="0"/>
      <w:divBdr>
        <w:top w:val="none" w:sz="0" w:space="0" w:color="auto"/>
        <w:left w:val="none" w:sz="0" w:space="0" w:color="auto"/>
        <w:bottom w:val="none" w:sz="0" w:space="0" w:color="auto"/>
        <w:right w:val="none" w:sz="0" w:space="0" w:color="auto"/>
      </w:divBdr>
    </w:div>
    <w:div w:id="1719666307">
      <w:bodyDiv w:val="1"/>
      <w:marLeft w:val="0"/>
      <w:marRight w:val="0"/>
      <w:marTop w:val="0"/>
      <w:marBottom w:val="0"/>
      <w:divBdr>
        <w:top w:val="none" w:sz="0" w:space="0" w:color="auto"/>
        <w:left w:val="none" w:sz="0" w:space="0" w:color="auto"/>
        <w:bottom w:val="none" w:sz="0" w:space="0" w:color="auto"/>
        <w:right w:val="none" w:sz="0" w:space="0" w:color="auto"/>
      </w:divBdr>
    </w:div>
    <w:div w:id="1719695185">
      <w:bodyDiv w:val="1"/>
      <w:marLeft w:val="0"/>
      <w:marRight w:val="0"/>
      <w:marTop w:val="0"/>
      <w:marBottom w:val="0"/>
      <w:divBdr>
        <w:top w:val="none" w:sz="0" w:space="0" w:color="auto"/>
        <w:left w:val="none" w:sz="0" w:space="0" w:color="auto"/>
        <w:bottom w:val="none" w:sz="0" w:space="0" w:color="auto"/>
        <w:right w:val="none" w:sz="0" w:space="0" w:color="auto"/>
      </w:divBdr>
    </w:div>
    <w:div w:id="1719695802">
      <w:bodyDiv w:val="1"/>
      <w:marLeft w:val="0"/>
      <w:marRight w:val="0"/>
      <w:marTop w:val="0"/>
      <w:marBottom w:val="0"/>
      <w:divBdr>
        <w:top w:val="none" w:sz="0" w:space="0" w:color="auto"/>
        <w:left w:val="none" w:sz="0" w:space="0" w:color="auto"/>
        <w:bottom w:val="none" w:sz="0" w:space="0" w:color="auto"/>
        <w:right w:val="none" w:sz="0" w:space="0" w:color="auto"/>
      </w:divBdr>
    </w:div>
    <w:div w:id="1719889496">
      <w:bodyDiv w:val="1"/>
      <w:marLeft w:val="0"/>
      <w:marRight w:val="0"/>
      <w:marTop w:val="0"/>
      <w:marBottom w:val="0"/>
      <w:divBdr>
        <w:top w:val="none" w:sz="0" w:space="0" w:color="auto"/>
        <w:left w:val="none" w:sz="0" w:space="0" w:color="auto"/>
        <w:bottom w:val="none" w:sz="0" w:space="0" w:color="auto"/>
        <w:right w:val="none" w:sz="0" w:space="0" w:color="auto"/>
      </w:divBdr>
    </w:div>
    <w:div w:id="1719930994">
      <w:bodyDiv w:val="1"/>
      <w:marLeft w:val="0"/>
      <w:marRight w:val="0"/>
      <w:marTop w:val="0"/>
      <w:marBottom w:val="0"/>
      <w:divBdr>
        <w:top w:val="none" w:sz="0" w:space="0" w:color="auto"/>
        <w:left w:val="none" w:sz="0" w:space="0" w:color="auto"/>
        <w:bottom w:val="none" w:sz="0" w:space="0" w:color="auto"/>
        <w:right w:val="none" w:sz="0" w:space="0" w:color="auto"/>
      </w:divBdr>
    </w:div>
    <w:div w:id="1719937468">
      <w:bodyDiv w:val="1"/>
      <w:marLeft w:val="0"/>
      <w:marRight w:val="0"/>
      <w:marTop w:val="0"/>
      <w:marBottom w:val="0"/>
      <w:divBdr>
        <w:top w:val="none" w:sz="0" w:space="0" w:color="auto"/>
        <w:left w:val="none" w:sz="0" w:space="0" w:color="auto"/>
        <w:bottom w:val="none" w:sz="0" w:space="0" w:color="auto"/>
        <w:right w:val="none" w:sz="0" w:space="0" w:color="auto"/>
      </w:divBdr>
    </w:div>
    <w:div w:id="1720398241">
      <w:bodyDiv w:val="1"/>
      <w:marLeft w:val="0"/>
      <w:marRight w:val="0"/>
      <w:marTop w:val="0"/>
      <w:marBottom w:val="0"/>
      <w:divBdr>
        <w:top w:val="none" w:sz="0" w:space="0" w:color="auto"/>
        <w:left w:val="none" w:sz="0" w:space="0" w:color="auto"/>
        <w:bottom w:val="none" w:sz="0" w:space="0" w:color="auto"/>
        <w:right w:val="none" w:sz="0" w:space="0" w:color="auto"/>
      </w:divBdr>
    </w:div>
    <w:div w:id="1720473352">
      <w:bodyDiv w:val="1"/>
      <w:marLeft w:val="0"/>
      <w:marRight w:val="0"/>
      <w:marTop w:val="0"/>
      <w:marBottom w:val="0"/>
      <w:divBdr>
        <w:top w:val="none" w:sz="0" w:space="0" w:color="auto"/>
        <w:left w:val="none" w:sz="0" w:space="0" w:color="auto"/>
        <w:bottom w:val="none" w:sz="0" w:space="0" w:color="auto"/>
        <w:right w:val="none" w:sz="0" w:space="0" w:color="auto"/>
      </w:divBdr>
    </w:div>
    <w:div w:id="1720518723">
      <w:bodyDiv w:val="1"/>
      <w:marLeft w:val="0"/>
      <w:marRight w:val="0"/>
      <w:marTop w:val="0"/>
      <w:marBottom w:val="0"/>
      <w:divBdr>
        <w:top w:val="none" w:sz="0" w:space="0" w:color="auto"/>
        <w:left w:val="none" w:sz="0" w:space="0" w:color="auto"/>
        <w:bottom w:val="none" w:sz="0" w:space="0" w:color="auto"/>
        <w:right w:val="none" w:sz="0" w:space="0" w:color="auto"/>
      </w:divBdr>
    </w:div>
    <w:div w:id="1720543945">
      <w:bodyDiv w:val="1"/>
      <w:marLeft w:val="0"/>
      <w:marRight w:val="0"/>
      <w:marTop w:val="0"/>
      <w:marBottom w:val="0"/>
      <w:divBdr>
        <w:top w:val="none" w:sz="0" w:space="0" w:color="auto"/>
        <w:left w:val="none" w:sz="0" w:space="0" w:color="auto"/>
        <w:bottom w:val="none" w:sz="0" w:space="0" w:color="auto"/>
        <w:right w:val="none" w:sz="0" w:space="0" w:color="auto"/>
      </w:divBdr>
    </w:div>
    <w:div w:id="1720744956">
      <w:bodyDiv w:val="1"/>
      <w:marLeft w:val="0"/>
      <w:marRight w:val="0"/>
      <w:marTop w:val="0"/>
      <w:marBottom w:val="0"/>
      <w:divBdr>
        <w:top w:val="none" w:sz="0" w:space="0" w:color="auto"/>
        <w:left w:val="none" w:sz="0" w:space="0" w:color="auto"/>
        <w:bottom w:val="none" w:sz="0" w:space="0" w:color="auto"/>
        <w:right w:val="none" w:sz="0" w:space="0" w:color="auto"/>
      </w:divBdr>
    </w:div>
    <w:div w:id="1720932565">
      <w:bodyDiv w:val="1"/>
      <w:marLeft w:val="0"/>
      <w:marRight w:val="0"/>
      <w:marTop w:val="0"/>
      <w:marBottom w:val="0"/>
      <w:divBdr>
        <w:top w:val="none" w:sz="0" w:space="0" w:color="auto"/>
        <w:left w:val="none" w:sz="0" w:space="0" w:color="auto"/>
        <w:bottom w:val="none" w:sz="0" w:space="0" w:color="auto"/>
        <w:right w:val="none" w:sz="0" w:space="0" w:color="auto"/>
      </w:divBdr>
    </w:div>
    <w:div w:id="1720980736">
      <w:bodyDiv w:val="1"/>
      <w:marLeft w:val="0"/>
      <w:marRight w:val="0"/>
      <w:marTop w:val="0"/>
      <w:marBottom w:val="0"/>
      <w:divBdr>
        <w:top w:val="none" w:sz="0" w:space="0" w:color="auto"/>
        <w:left w:val="none" w:sz="0" w:space="0" w:color="auto"/>
        <w:bottom w:val="none" w:sz="0" w:space="0" w:color="auto"/>
        <w:right w:val="none" w:sz="0" w:space="0" w:color="auto"/>
      </w:divBdr>
    </w:div>
    <w:div w:id="1721054664">
      <w:bodyDiv w:val="1"/>
      <w:marLeft w:val="0"/>
      <w:marRight w:val="0"/>
      <w:marTop w:val="0"/>
      <w:marBottom w:val="0"/>
      <w:divBdr>
        <w:top w:val="none" w:sz="0" w:space="0" w:color="auto"/>
        <w:left w:val="none" w:sz="0" w:space="0" w:color="auto"/>
        <w:bottom w:val="none" w:sz="0" w:space="0" w:color="auto"/>
        <w:right w:val="none" w:sz="0" w:space="0" w:color="auto"/>
      </w:divBdr>
    </w:div>
    <w:div w:id="1721244233">
      <w:bodyDiv w:val="1"/>
      <w:marLeft w:val="0"/>
      <w:marRight w:val="0"/>
      <w:marTop w:val="0"/>
      <w:marBottom w:val="0"/>
      <w:divBdr>
        <w:top w:val="none" w:sz="0" w:space="0" w:color="auto"/>
        <w:left w:val="none" w:sz="0" w:space="0" w:color="auto"/>
        <w:bottom w:val="none" w:sz="0" w:space="0" w:color="auto"/>
        <w:right w:val="none" w:sz="0" w:space="0" w:color="auto"/>
      </w:divBdr>
    </w:div>
    <w:div w:id="1721318310">
      <w:bodyDiv w:val="1"/>
      <w:marLeft w:val="0"/>
      <w:marRight w:val="0"/>
      <w:marTop w:val="0"/>
      <w:marBottom w:val="0"/>
      <w:divBdr>
        <w:top w:val="none" w:sz="0" w:space="0" w:color="auto"/>
        <w:left w:val="none" w:sz="0" w:space="0" w:color="auto"/>
        <w:bottom w:val="none" w:sz="0" w:space="0" w:color="auto"/>
        <w:right w:val="none" w:sz="0" w:space="0" w:color="auto"/>
      </w:divBdr>
    </w:div>
    <w:div w:id="1721586966">
      <w:bodyDiv w:val="1"/>
      <w:marLeft w:val="0"/>
      <w:marRight w:val="0"/>
      <w:marTop w:val="0"/>
      <w:marBottom w:val="0"/>
      <w:divBdr>
        <w:top w:val="none" w:sz="0" w:space="0" w:color="auto"/>
        <w:left w:val="none" w:sz="0" w:space="0" w:color="auto"/>
        <w:bottom w:val="none" w:sz="0" w:space="0" w:color="auto"/>
        <w:right w:val="none" w:sz="0" w:space="0" w:color="auto"/>
      </w:divBdr>
    </w:div>
    <w:div w:id="1721592902">
      <w:bodyDiv w:val="1"/>
      <w:marLeft w:val="0"/>
      <w:marRight w:val="0"/>
      <w:marTop w:val="0"/>
      <w:marBottom w:val="0"/>
      <w:divBdr>
        <w:top w:val="none" w:sz="0" w:space="0" w:color="auto"/>
        <w:left w:val="none" w:sz="0" w:space="0" w:color="auto"/>
        <w:bottom w:val="none" w:sz="0" w:space="0" w:color="auto"/>
        <w:right w:val="none" w:sz="0" w:space="0" w:color="auto"/>
      </w:divBdr>
    </w:div>
    <w:div w:id="1721594609">
      <w:bodyDiv w:val="1"/>
      <w:marLeft w:val="0"/>
      <w:marRight w:val="0"/>
      <w:marTop w:val="0"/>
      <w:marBottom w:val="0"/>
      <w:divBdr>
        <w:top w:val="none" w:sz="0" w:space="0" w:color="auto"/>
        <w:left w:val="none" w:sz="0" w:space="0" w:color="auto"/>
        <w:bottom w:val="none" w:sz="0" w:space="0" w:color="auto"/>
        <w:right w:val="none" w:sz="0" w:space="0" w:color="auto"/>
      </w:divBdr>
    </w:div>
    <w:div w:id="1721779969">
      <w:bodyDiv w:val="1"/>
      <w:marLeft w:val="0"/>
      <w:marRight w:val="0"/>
      <w:marTop w:val="0"/>
      <w:marBottom w:val="0"/>
      <w:divBdr>
        <w:top w:val="none" w:sz="0" w:space="0" w:color="auto"/>
        <w:left w:val="none" w:sz="0" w:space="0" w:color="auto"/>
        <w:bottom w:val="none" w:sz="0" w:space="0" w:color="auto"/>
        <w:right w:val="none" w:sz="0" w:space="0" w:color="auto"/>
      </w:divBdr>
    </w:div>
    <w:div w:id="1721900840">
      <w:bodyDiv w:val="1"/>
      <w:marLeft w:val="0"/>
      <w:marRight w:val="0"/>
      <w:marTop w:val="0"/>
      <w:marBottom w:val="0"/>
      <w:divBdr>
        <w:top w:val="none" w:sz="0" w:space="0" w:color="auto"/>
        <w:left w:val="none" w:sz="0" w:space="0" w:color="auto"/>
        <w:bottom w:val="none" w:sz="0" w:space="0" w:color="auto"/>
        <w:right w:val="none" w:sz="0" w:space="0" w:color="auto"/>
      </w:divBdr>
    </w:div>
    <w:div w:id="1721977684">
      <w:bodyDiv w:val="1"/>
      <w:marLeft w:val="0"/>
      <w:marRight w:val="0"/>
      <w:marTop w:val="0"/>
      <w:marBottom w:val="0"/>
      <w:divBdr>
        <w:top w:val="none" w:sz="0" w:space="0" w:color="auto"/>
        <w:left w:val="none" w:sz="0" w:space="0" w:color="auto"/>
        <w:bottom w:val="none" w:sz="0" w:space="0" w:color="auto"/>
        <w:right w:val="none" w:sz="0" w:space="0" w:color="auto"/>
      </w:divBdr>
    </w:div>
    <w:div w:id="1722171133">
      <w:bodyDiv w:val="1"/>
      <w:marLeft w:val="0"/>
      <w:marRight w:val="0"/>
      <w:marTop w:val="0"/>
      <w:marBottom w:val="0"/>
      <w:divBdr>
        <w:top w:val="none" w:sz="0" w:space="0" w:color="auto"/>
        <w:left w:val="none" w:sz="0" w:space="0" w:color="auto"/>
        <w:bottom w:val="none" w:sz="0" w:space="0" w:color="auto"/>
        <w:right w:val="none" w:sz="0" w:space="0" w:color="auto"/>
      </w:divBdr>
    </w:div>
    <w:div w:id="1722365420">
      <w:bodyDiv w:val="1"/>
      <w:marLeft w:val="0"/>
      <w:marRight w:val="0"/>
      <w:marTop w:val="0"/>
      <w:marBottom w:val="0"/>
      <w:divBdr>
        <w:top w:val="none" w:sz="0" w:space="0" w:color="auto"/>
        <w:left w:val="none" w:sz="0" w:space="0" w:color="auto"/>
        <w:bottom w:val="none" w:sz="0" w:space="0" w:color="auto"/>
        <w:right w:val="none" w:sz="0" w:space="0" w:color="auto"/>
      </w:divBdr>
    </w:div>
    <w:div w:id="1722436008">
      <w:bodyDiv w:val="1"/>
      <w:marLeft w:val="0"/>
      <w:marRight w:val="0"/>
      <w:marTop w:val="0"/>
      <w:marBottom w:val="0"/>
      <w:divBdr>
        <w:top w:val="none" w:sz="0" w:space="0" w:color="auto"/>
        <w:left w:val="none" w:sz="0" w:space="0" w:color="auto"/>
        <w:bottom w:val="none" w:sz="0" w:space="0" w:color="auto"/>
        <w:right w:val="none" w:sz="0" w:space="0" w:color="auto"/>
      </w:divBdr>
    </w:div>
    <w:div w:id="1722510940">
      <w:bodyDiv w:val="1"/>
      <w:marLeft w:val="0"/>
      <w:marRight w:val="0"/>
      <w:marTop w:val="0"/>
      <w:marBottom w:val="0"/>
      <w:divBdr>
        <w:top w:val="none" w:sz="0" w:space="0" w:color="auto"/>
        <w:left w:val="none" w:sz="0" w:space="0" w:color="auto"/>
        <w:bottom w:val="none" w:sz="0" w:space="0" w:color="auto"/>
        <w:right w:val="none" w:sz="0" w:space="0" w:color="auto"/>
      </w:divBdr>
    </w:div>
    <w:div w:id="1722824473">
      <w:bodyDiv w:val="1"/>
      <w:marLeft w:val="0"/>
      <w:marRight w:val="0"/>
      <w:marTop w:val="0"/>
      <w:marBottom w:val="0"/>
      <w:divBdr>
        <w:top w:val="none" w:sz="0" w:space="0" w:color="auto"/>
        <w:left w:val="none" w:sz="0" w:space="0" w:color="auto"/>
        <w:bottom w:val="none" w:sz="0" w:space="0" w:color="auto"/>
        <w:right w:val="none" w:sz="0" w:space="0" w:color="auto"/>
      </w:divBdr>
    </w:div>
    <w:div w:id="1723013908">
      <w:bodyDiv w:val="1"/>
      <w:marLeft w:val="0"/>
      <w:marRight w:val="0"/>
      <w:marTop w:val="0"/>
      <w:marBottom w:val="0"/>
      <w:divBdr>
        <w:top w:val="none" w:sz="0" w:space="0" w:color="auto"/>
        <w:left w:val="none" w:sz="0" w:space="0" w:color="auto"/>
        <w:bottom w:val="none" w:sz="0" w:space="0" w:color="auto"/>
        <w:right w:val="none" w:sz="0" w:space="0" w:color="auto"/>
      </w:divBdr>
    </w:div>
    <w:div w:id="1723023502">
      <w:bodyDiv w:val="1"/>
      <w:marLeft w:val="0"/>
      <w:marRight w:val="0"/>
      <w:marTop w:val="0"/>
      <w:marBottom w:val="0"/>
      <w:divBdr>
        <w:top w:val="none" w:sz="0" w:space="0" w:color="auto"/>
        <w:left w:val="none" w:sz="0" w:space="0" w:color="auto"/>
        <w:bottom w:val="none" w:sz="0" w:space="0" w:color="auto"/>
        <w:right w:val="none" w:sz="0" w:space="0" w:color="auto"/>
      </w:divBdr>
    </w:div>
    <w:div w:id="1723141551">
      <w:bodyDiv w:val="1"/>
      <w:marLeft w:val="0"/>
      <w:marRight w:val="0"/>
      <w:marTop w:val="0"/>
      <w:marBottom w:val="0"/>
      <w:divBdr>
        <w:top w:val="none" w:sz="0" w:space="0" w:color="auto"/>
        <w:left w:val="none" w:sz="0" w:space="0" w:color="auto"/>
        <w:bottom w:val="none" w:sz="0" w:space="0" w:color="auto"/>
        <w:right w:val="none" w:sz="0" w:space="0" w:color="auto"/>
      </w:divBdr>
    </w:div>
    <w:div w:id="1723284949">
      <w:bodyDiv w:val="1"/>
      <w:marLeft w:val="0"/>
      <w:marRight w:val="0"/>
      <w:marTop w:val="0"/>
      <w:marBottom w:val="0"/>
      <w:divBdr>
        <w:top w:val="none" w:sz="0" w:space="0" w:color="auto"/>
        <w:left w:val="none" w:sz="0" w:space="0" w:color="auto"/>
        <w:bottom w:val="none" w:sz="0" w:space="0" w:color="auto"/>
        <w:right w:val="none" w:sz="0" w:space="0" w:color="auto"/>
      </w:divBdr>
    </w:div>
    <w:div w:id="1723358297">
      <w:bodyDiv w:val="1"/>
      <w:marLeft w:val="0"/>
      <w:marRight w:val="0"/>
      <w:marTop w:val="0"/>
      <w:marBottom w:val="0"/>
      <w:divBdr>
        <w:top w:val="none" w:sz="0" w:space="0" w:color="auto"/>
        <w:left w:val="none" w:sz="0" w:space="0" w:color="auto"/>
        <w:bottom w:val="none" w:sz="0" w:space="0" w:color="auto"/>
        <w:right w:val="none" w:sz="0" w:space="0" w:color="auto"/>
      </w:divBdr>
    </w:div>
    <w:div w:id="1723600808">
      <w:bodyDiv w:val="1"/>
      <w:marLeft w:val="0"/>
      <w:marRight w:val="0"/>
      <w:marTop w:val="0"/>
      <w:marBottom w:val="0"/>
      <w:divBdr>
        <w:top w:val="none" w:sz="0" w:space="0" w:color="auto"/>
        <w:left w:val="none" w:sz="0" w:space="0" w:color="auto"/>
        <w:bottom w:val="none" w:sz="0" w:space="0" w:color="auto"/>
        <w:right w:val="none" w:sz="0" w:space="0" w:color="auto"/>
      </w:divBdr>
    </w:div>
    <w:div w:id="1723626732">
      <w:bodyDiv w:val="1"/>
      <w:marLeft w:val="0"/>
      <w:marRight w:val="0"/>
      <w:marTop w:val="0"/>
      <w:marBottom w:val="0"/>
      <w:divBdr>
        <w:top w:val="none" w:sz="0" w:space="0" w:color="auto"/>
        <w:left w:val="none" w:sz="0" w:space="0" w:color="auto"/>
        <w:bottom w:val="none" w:sz="0" w:space="0" w:color="auto"/>
        <w:right w:val="none" w:sz="0" w:space="0" w:color="auto"/>
      </w:divBdr>
    </w:div>
    <w:div w:id="1723627017">
      <w:bodyDiv w:val="1"/>
      <w:marLeft w:val="0"/>
      <w:marRight w:val="0"/>
      <w:marTop w:val="0"/>
      <w:marBottom w:val="0"/>
      <w:divBdr>
        <w:top w:val="none" w:sz="0" w:space="0" w:color="auto"/>
        <w:left w:val="none" w:sz="0" w:space="0" w:color="auto"/>
        <w:bottom w:val="none" w:sz="0" w:space="0" w:color="auto"/>
        <w:right w:val="none" w:sz="0" w:space="0" w:color="auto"/>
      </w:divBdr>
    </w:div>
    <w:div w:id="1723863940">
      <w:bodyDiv w:val="1"/>
      <w:marLeft w:val="0"/>
      <w:marRight w:val="0"/>
      <w:marTop w:val="0"/>
      <w:marBottom w:val="0"/>
      <w:divBdr>
        <w:top w:val="none" w:sz="0" w:space="0" w:color="auto"/>
        <w:left w:val="none" w:sz="0" w:space="0" w:color="auto"/>
        <w:bottom w:val="none" w:sz="0" w:space="0" w:color="auto"/>
        <w:right w:val="none" w:sz="0" w:space="0" w:color="auto"/>
      </w:divBdr>
    </w:div>
    <w:div w:id="1724063720">
      <w:bodyDiv w:val="1"/>
      <w:marLeft w:val="0"/>
      <w:marRight w:val="0"/>
      <w:marTop w:val="0"/>
      <w:marBottom w:val="0"/>
      <w:divBdr>
        <w:top w:val="none" w:sz="0" w:space="0" w:color="auto"/>
        <w:left w:val="none" w:sz="0" w:space="0" w:color="auto"/>
        <w:bottom w:val="none" w:sz="0" w:space="0" w:color="auto"/>
        <w:right w:val="none" w:sz="0" w:space="0" w:color="auto"/>
      </w:divBdr>
    </w:div>
    <w:div w:id="1724283060">
      <w:bodyDiv w:val="1"/>
      <w:marLeft w:val="0"/>
      <w:marRight w:val="0"/>
      <w:marTop w:val="0"/>
      <w:marBottom w:val="0"/>
      <w:divBdr>
        <w:top w:val="none" w:sz="0" w:space="0" w:color="auto"/>
        <w:left w:val="none" w:sz="0" w:space="0" w:color="auto"/>
        <w:bottom w:val="none" w:sz="0" w:space="0" w:color="auto"/>
        <w:right w:val="none" w:sz="0" w:space="0" w:color="auto"/>
      </w:divBdr>
    </w:div>
    <w:div w:id="1724526378">
      <w:bodyDiv w:val="1"/>
      <w:marLeft w:val="0"/>
      <w:marRight w:val="0"/>
      <w:marTop w:val="0"/>
      <w:marBottom w:val="0"/>
      <w:divBdr>
        <w:top w:val="none" w:sz="0" w:space="0" w:color="auto"/>
        <w:left w:val="none" w:sz="0" w:space="0" w:color="auto"/>
        <w:bottom w:val="none" w:sz="0" w:space="0" w:color="auto"/>
        <w:right w:val="none" w:sz="0" w:space="0" w:color="auto"/>
      </w:divBdr>
    </w:div>
    <w:div w:id="1724866369">
      <w:bodyDiv w:val="1"/>
      <w:marLeft w:val="0"/>
      <w:marRight w:val="0"/>
      <w:marTop w:val="0"/>
      <w:marBottom w:val="0"/>
      <w:divBdr>
        <w:top w:val="none" w:sz="0" w:space="0" w:color="auto"/>
        <w:left w:val="none" w:sz="0" w:space="0" w:color="auto"/>
        <w:bottom w:val="none" w:sz="0" w:space="0" w:color="auto"/>
        <w:right w:val="none" w:sz="0" w:space="0" w:color="auto"/>
      </w:divBdr>
    </w:div>
    <w:div w:id="1724983781">
      <w:bodyDiv w:val="1"/>
      <w:marLeft w:val="0"/>
      <w:marRight w:val="0"/>
      <w:marTop w:val="0"/>
      <w:marBottom w:val="0"/>
      <w:divBdr>
        <w:top w:val="none" w:sz="0" w:space="0" w:color="auto"/>
        <w:left w:val="none" w:sz="0" w:space="0" w:color="auto"/>
        <w:bottom w:val="none" w:sz="0" w:space="0" w:color="auto"/>
        <w:right w:val="none" w:sz="0" w:space="0" w:color="auto"/>
      </w:divBdr>
    </w:div>
    <w:div w:id="1724989254">
      <w:bodyDiv w:val="1"/>
      <w:marLeft w:val="0"/>
      <w:marRight w:val="0"/>
      <w:marTop w:val="0"/>
      <w:marBottom w:val="0"/>
      <w:divBdr>
        <w:top w:val="none" w:sz="0" w:space="0" w:color="auto"/>
        <w:left w:val="none" w:sz="0" w:space="0" w:color="auto"/>
        <w:bottom w:val="none" w:sz="0" w:space="0" w:color="auto"/>
        <w:right w:val="none" w:sz="0" w:space="0" w:color="auto"/>
      </w:divBdr>
    </w:div>
    <w:div w:id="1725060919">
      <w:bodyDiv w:val="1"/>
      <w:marLeft w:val="0"/>
      <w:marRight w:val="0"/>
      <w:marTop w:val="0"/>
      <w:marBottom w:val="0"/>
      <w:divBdr>
        <w:top w:val="none" w:sz="0" w:space="0" w:color="auto"/>
        <w:left w:val="none" w:sz="0" w:space="0" w:color="auto"/>
        <w:bottom w:val="none" w:sz="0" w:space="0" w:color="auto"/>
        <w:right w:val="none" w:sz="0" w:space="0" w:color="auto"/>
      </w:divBdr>
    </w:div>
    <w:div w:id="1725105268">
      <w:bodyDiv w:val="1"/>
      <w:marLeft w:val="0"/>
      <w:marRight w:val="0"/>
      <w:marTop w:val="0"/>
      <w:marBottom w:val="0"/>
      <w:divBdr>
        <w:top w:val="none" w:sz="0" w:space="0" w:color="auto"/>
        <w:left w:val="none" w:sz="0" w:space="0" w:color="auto"/>
        <w:bottom w:val="none" w:sz="0" w:space="0" w:color="auto"/>
        <w:right w:val="none" w:sz="0" w:space="0" w:color="auto"/>
      </w:divBdr>
    </w:div>
    <w:div w:id="1725133624">
      <w:bodyDiv w:val="1"/>
      <w:marLeft w:val="0"/>
      <w:marRight w:val="0"/>
      <w:marTop w:val="0"/>
      <w:marBottom w:val="0"/>
      <w:divBdr>
        <w:top w:val="none" w:sz="0" w:space="0" w:color="auto"/>
        <w:left w:val="none" w:sz="0" w:space="0" w:color="auto"/>
        <w:bottom w:val="none" w:sz="0" w:space="0" w:color="auto"/>
        <w:right w:val="none" w:sz="0" w:space="0" w:color="auto"/>
      </w:divBdr>
    </w:div>
    <w:div w:id="1725366525">
      <w:bodyDiv w:val="1"/>
      <w:marLeft w:val="0"/>
      <w:marRight w:val="0"/>
      <w:marTop w:val="0"/>
      <w:marBottom w:val="0"/>
      <w:divBdr>
        <w:top w:val="none" w:sz="0" w:space="0" w:color="auto"/>
        <w:left w:val="none" w:sz="0" w:space="0" w:color="auto"/>
        <w:bottom w:val="none" w:sz="0" w:space="0" w:color="auto"/>
        <w:right w:val="none" w:sz="0" w:space="0" w:color="auto"/>
      </w:divBdr>
    </w:div>
    <w:div w:id="1725446104">
      <w:bodyDiv w:val="1"/>
      <w:marLeft w:val="0"/>
      <w:marRight w:val="0"/>
      <w:marTop w:val="0"/>
      <w:marBottom w:val="0"/>
      <w:divBdr>
        <w:top w:val="none" w:sz="0" w:space="0" w:color="auto"/>
        <w:left w:val="none" w:sz="0" w:space="0" w:color="auto"/>
        <w:bottom w:val="none" w:sz="0" w:space="0" w:color="auto"/>
        <w:right w:val="none" w:sz="0" w:space="0" w:color="auto"/>
      </w:divBdr>
    </w:div>
    <w:div w:id="1725714472">
      <w:bodyDiv w:val="1"/>
      <w:marLeft w:val="0"/>
      <w:marRight w:val="0"/>
      <w:marTop w:val="0"/>
      <w:marBottom w:val="0"/>
      <w:divBdr>
        <w:top w:val="none" w:sz="0" w:space="0" w:color="auto"/>
        <w:left w:val="none" w:sz="0" w:space="0" w:color="auto"/>
        <w:bottom w:val="none" w:sz="0" w:space="0" w:color="auto"/>
        <w:right w:val="none" w:sz="0" w:space="0" w:color="auto"/>
      </w:divBdr>
    </w:div>
    <w:div w:id="1725789011">
      <w:bodyDiv w:val="1"/>
      <w:marLeft w:val="0"/>
      <w:marRight w:val="0"/>
      <w:marTop w:val="0"/>
      <w:marBottom w:val="0"/>
      <w:divBdr>
        <w:top w:val="none" w:sz="0" w:space="0" w:color="auto"/>
        <w:left w:val="none" w:sz="0" w:space="0" w:color="auto"/>
        <w:bottom w:val="none" w:sz="0" w:space="0" w:color="auto"/>
        <w:right w:val="none" w:sz="0" w:space="0" w:color="auto"/>
      </w:divBdr>
    </w:div>
    <w:div w:id="1725984657">
      <w:bodyDiv w:val="1"/>
      <w:marLeft w:val="0"/>
      <w:marRight w:val="0"/>
      <w:marTop w:val="0"/>
      <w:marBottom w:val="0"/>
      <w:divBdr>
        <w:top w:val="none" w:sz="0" w:space="0" w:color="auto"/>
        <w:left w:val="none" w:sz="0" w:space="0" w:color="auto"/>
        <w:bottom w:val="none" w:sz="0" w:space="0" w:color="auto"/>
        <w:right w:val="none" w:sz="0" w:space="0" w:color="auto"/>
      </w:divBdr>
    </w:div>
    <w:div w:id="1726222079">
      <w:bodyDiv w:val="1"/>
      <w:marLeft w:val="0"/>
      <w:marRight w:val="0"/>
      <w:marTop w:val="0"/>
      <w:marBottom w:val="0"/>
      <w:divBdr>
        <w:top w:val="none" w:sz="0" w:space="0" w:color="auto"/>
        <w:left w:val="none" w:sz="0" w:space="0" w:color="auto"/>
        <w:bottom w:val="none" w:sz="0" w:space="0" w:color="auto"/>
        <w:right w:val="none" w:sz="0" w:space="0" w:color="auto"/>
      </w:divBdr>
    </w:div>
    <w:div w:id="1726224500">
      <w:bodyDiv w:val="1"/>
      <w:marLeft w:val="0"/>
      <w:marRight w:val="0"/>
      <w:marTop w:val="0"/>
      <w:marBottom w:val="0"/>
      <w:divBdr>
        <w:top w:val="none" w:sz="0" w:space="0" w:color="auto"/>
        <w:left w:val="none" w:sz="0" w:space="0" w:color="auto"/>
        <w:bottom w:val="none" w:sz="0" w:space="0" w:color="auto"/>
        <w:right w:val="none" w:sz="0" w:space="0" w:color="auto"/>
      </w:divBdr>
    </w:div>
    <w:div w:id="1726292732">
      <w:bodyDiv w:val="1"/>
      <w:marLeft w:val="0"/>
      <w:marRight w:val="0"/>
      <w:marTop w:val="0"/>
      <w:marBottom w:val="0"/>
      <w:divBdr>
        <w:top w:val="none" w:sz="0" w:space="0" w:color="auto"/>
        <w:left w:val="none" w:sz="0" w:space="0" w:color="auto"/>
        <w:bottom w:val="none" w:sz="0" w:space="0" w:color="auto"/>
        <w:right w:val="none" w:sz="0" w:space="0" w:color="auto"/>
      </w:divBdr>
    </w:div>
    <w:div w:id="1726296009">
      <w:bodyDiv w:val="1"/>
      <w:marLeft w:val="0"/>
      <w:marRight w:val="0"/>
      <w:marTop w:val="0"/>
      <w:marBottom w:val="0"/>
      <w:divBdr>
        <w:top w:val="none" w:sz="0" w:space="0" w:color="auto"/>
        <w:left w:val="none" w:sz="0" w:space="0" w:color="auto"/>
        <w:bottom w:val="none" w:sz="0" w:space="0" w:color="auto"/>
        <w:right w:val="none" w:sz="0" w:space="0" w:color="auto"/>
      </w:divBdr>
    </w:div>
    <w:div w:id="1726491158">
      <w:bodyDiv w:val="1"/>
      <w:marLeft w:val="0"/>
      <w:marRight w:val="0"/>
      <w:marTop w:val="0"/>
      <w:marBottom w:val="0"/>
      <w:divBdr>
        <w:top w:val="none" w:sz="0" w:space="0" w:color="auto"/>
        <w:left w:val="none" w:sz="0" w:space="0" w:color="auto"/>
        <w:bottom w:val="none" w:sz="0" w:space="0" w:color="auto"/>
        <w:right w:val="none" w:sz="0" w:space="0" w:color="auto"/>
      </w:divBdr>
    </w:div>
    <w:div w:id="1726833747">
      <w:bodyDiv w:val="1"/>
      <w:marLeft w:val="0"/>
      <w:marRight w:val="0"/>
      <w:marTop w:val="0"/>
      <w:marBottom w:val="0"/>
      <w:divBdr>
        <w:top w:val="none" w:sz="0" w:space="0" w:color="auto"/>
        <w:left w:val="none" w:sz="0" w:space="0" w:color="auto"/>
        <w:bottom w:val="none" w:sz="0" w:space="0" w:color="auto"/>
        <w:right w:val="none" w:sz="0" w:space="0" w:color="auto"/>
      </w:divBdr>
    </w:div>
    <w:div w:id="1726952721">
      <w:bodyDiv w:val="1"/>
      <w:marLeft w:val="0"/>
      <w:marRight w:val="0"/>
      <w:marTop w:val="0"/>
      <w:marBottom w:val="0"/>
      <w:divBdr>
        <w:top w:val="none" w:sz="0" w:space="0" w:color="auto"/>
        <w:left w:val="none" w:sz="0" w:space="0" w:color="auto"/>
        <w:bottom w:val="none" w:sz="0" w:space="0" w:color="auto"/>
        <w:right w:val="none" w:sz="0" w:space="0" w:color="auto"/>
      </w:divBdr>
    </w:div>
    <w:div w:id="1727335191">
      <w:bodyDiv w:val="1"/>
      <w:marLeft w:val="0"/>
      <w:marRight w:val="0"/>
      <w:marTop w:val="0"/>
      <w:marBottom w:val="0"/>
      <w:divBdr>
        <w:top w:val="none" w:sz="0" w:space="0" w:color="auto"/>
        <w:left w:val="none" w:sz="0" w:space="0" w:color="auto"/>
        <w:bottom w:val="none" w:sz="0" w:space="0" w:color="auto"/>
        <w:right w:val="none" w:sz="0" w:space="0" w:color="auto"/>
      </w:divBdr>
    </w:div>
    <w:div w:id="1727339430">
      <w:bodyDiv w:val="1"/>
      <w:marLeft w:val="0"/>
      <w:marRight w:val="0"/>
      <w:marTop w:val="0"/>
      <w:marBottom w:val="0"/>
      <w:divBdr>
        <w:top w:val="none" w:sz="0" w:space="0" w:color="auto"/>
        <w:left w:val="none" w:sz="0" w:space="0" w:color="auto"/>
        <w:bottom w:val="none" w:sz="0" w:space="0" w:color="auto"/>
        <w:right w:val="none" w:sz="0" w:space="0" w:color="auto"/>
      </w:divBdr>
    </w:div>
    <w:div w:id="1727803588">
      <w:bodyDiv w:val="1"/>
      <w:marLeft w:val="0"/>
      <w:marRight w:val="0"/>
      <w:marTop w:val="0"/>
      <w:marBottom w:val="0"/>
      <w:divBdr>
        <w:top w:val="none" w:sz="0" w:space="0" w:color="auto"/>
        <w:left w:val="none" w:sz="0" w:space="0" w:color="auto"/>
        <w:bottom w:val="none" w:sz="0" w:space="0" w:color="auto"/>
        <w:right w:val="none" w:sz="0" w:space="0" w:color="auto"/>
      </w:divBdr>
    </w:div>
    <w:div w:id="1727876483">
      <w:bodyDiv w:val="1"/>
      <w:marLeft w:val="0"/>
      <w:marRight w:val="0"/>
      <w:marTop w:val="0"/>
      <w:marBottom w:val="0"/>
      <w:divBdr>
        <w:top w:val="none" w:sz="0" w:space="0" w:color="auto"/>
        <w:left w:val="none" w:sz="0" w:space="0" w:color="auto"/>
        <w:bottom w:val="none" w:sz="0" w:space="0" w:color="auto"/>
        <w:right w:val="none" w:sz="0" w:space="0" w:color="auto"/>
      </w:divBdr>
    </w:div>
    <w:div w:id="1727952912">
      <w:bodyDiv w:val="1"/>
      <w:marLeft w:val="0"/>
      <w:marRight w:val="0"/>
      <w:marTop w:val="0"/>
      <w:marBottom w:val="0"/>
      <w:divBdr>
        <w:top w:val="none" w:sz="0" w:space="0" w:color="auto"/>
        <w:left w:val="none" w:sz="0" w:space="0" w:color="auto"/>
        <w:bottom w:val="none" w:sz="0" w:space="0" w:color="auto"/>
        <w:right w:val="none" w:sz="0" w:space="0" w:color="auto"/>
      </w:divBdr>
    </w:div>
    <w:div w:id="1727988935">
      <w:bodyDiv w:val="1"/>
      <w:marLeft w:val="0"/>
      <w:marRight w:val="0"/>
      <w:marTop w:val="0"/>
      <w:marBottom w:val="0"/>
      <w:divBdr>
        <w:top w:val="none" w:sz="0" w:space="0" w:color="auto"/>
        <w:left w:val="none" w:sz="0" w:space="0" w:color="auto"/>
        <w:bottom w:val="none" w:sz="0" w:space="0" w:color="auto"/>
        <w:right w:val="none" w:sz="0" w:space="0" w:color="auto"/>
      </w:divBdr>
    </w:div>
    <w:div w:id="1728065172">
      <w:bodyDiv w:val="1"/>
      <w:marLeft w:val="0"/>
      <w:marRight w:val="0"/>
      <w:marTop w:val="0"/>
      <w:marBottom w:val="0"/>
      <w:divBdr>
        <w:top w:val="none" w:sz="0" w:space="0" w:color="auto"/>
        <w:left w:val="none" w:sz="0" w:space="0" w:color="auto"/>
        <w:bottom w:val="none" w:sz="0" w:space="0" w:color="auto"/>
        <w:right w:val="none" w:sz="0" w:space="0" w:color="auto"/>
      </w:divBdr>
    </w:div>
    <w:div w:id="1728066208">
      <w:bodyDiv w:val="1"/>
      <w:marLeft w:val="0"/>
      <w:marRight w:val="0"/>
      <w:marTop w:val="0"/>
      <w:marBottom w:val="0"/>
      <w:divBdr>
        <w:top w:val="none" w:sz="0" w:space="0" w:color="auto"/>
        <w:left w:val="none" w:sz="0" w:space="0" w:color="auto"/>
        <w:bottom w:val="none" w:sz="0" w:space="0" w:color="auto"/>
        <w:right w:val="none" w:sz="0" w:space="0" w:color="auto"/>
      </w:divBdr>
    </w:div>
    <w:div w:id="1728915976">
      <w:bodyDiv w:val="1"/>
      <w:marLeft w:val="0"/>
      <w:marRight w:val="0"/>
      <w:marTop w:val="0"/>
      <w:marBottom w:val="0"/>
      <w:divBdr>
        <w:top w:val="none" w:sz="0" w:space="0" w:color="auto"/>
        <w:left w:val="none" w:sz="0" w:space="0" w:color="auto"/>
        <w:bottom w:val="none" w:sz="0" w:space="0" w:color="auto"/>
        <w:right w:val="none" w:sz="0" w:space="0" w:color="auto"/>
      </w:divBdr>
    </w:div>
    <w:div w:id="1729111731">
      <w:bodyDiv w:val="1"/>
      <w:marLeft w:val="0"/>
      <w:marRight w:val="0"/>
      <w:marTop w:val="0"/>
      <w:marBottom w:val="0"/>
      <w:divBdr>
        <w:top w:val="none" w:sz="0" w:space="0" w:color="auto"/>
        <w:left w:val="none" w:sz="0" w:space="0" w:color="auto"/>
        <w:bottom w:val="none" w:sz="0" w:space="0" w:color="auto"/>
        <w:right w:val="none" w:sz="0" w:space="0" w:color="auto"/>
      </w:divBdr>
    </w:div>
    <w:div w:id="1730028992">
      <w:bodyDiv w:val="1"/>
      <w:marLeft w:val="0"/>
      <w:marRight w:val="0"/>
      <w:marTop w:val="0"/>
      <w:marBottom w:val="0"/>
      <w:divBdr>
        <w:top w:val="none" w:sz="0" w:space="0" w:color="auto"/>
        <w:left w:val="none" w:sz="0" w:space="0" w:color="auto"/>
        <w:bottom w:val="none" w:sz="0" w:space="0" w:color="auto"/>
        <w:right w:val="none" w:sz="0" w:space="0" w:color="auto"/>
      </w:divBdr>
    </w:div>
    <w:div w:id="1730030687">
      <w:bodyDiv w:val="1"/>
      <w:marLeft w:val="0"/>
      <w:marRight w:val="0"/>
      <w:marTop w:val="0"/>
      <w:marBottom w:val="0"/>
      <w:divBdr>
        <w:top w:val="none" w:sz="0" w:space="0" w:color="auto"/>
        <w:left w:val="none" w:sz="0" w:space="0" w:color="auto"/>
        <w:bottom w:val="none" w:sz="0" w:space="0" w:color="auto"/>
        <w:right w:val="none" w:sz="0" w:space="0" w:color="auto"/>
      </w:divBdr>
    </w:div>
    <w:div w:id="1730496336">
      <w:bodyDiv w:val="1"/>
      <w:marLeft w:val="0"/>
      <w:marRight w:val="0"/>
      <w:marTop w:val="0"/>
      <w:marBottom w:val="0"/>
      <w:divBdr>
        <w:top w:val="none" w:sz="0" w:space="0" w:color="auto"/>
        <w:left w:val="none" w:sz="0" w:space="0" w:color="auto"/>
        <w:bottom w:val="none" w:sz="0" w:space="0" w:color="auto"/>
        <w:right w:val="none" w:sz="0" w:space="0" w:color="auto"/>
      </w:divBdr>
    </w:div>
    <w:div w:id="1730497772">
      <w:bodyDiv w:val="1"/>
      <w:marLeft w:val="0"/>
      <w:marRight w:val="0"/>
      <w:marTop w:val="0"/>
      <w:marBottom w:val="0"/>
      <w:divBdr>
        <w:top w:val="none" w:sz="0" w:space="0" w:color="auto"/>
        <w:left w:val="none" w:sz="0" w:space="0" w:color="auto"/>
        <w:bottom w:val="none" w:sz="0" w:space="0" w:color="auto"/>
        <w:right w:val="none" w:sz="0" w:space="0" w:color="auto"/>
      </w:divBdr>
    </w:div>
    <w:div w:id="1730617580">
      <w:bodyDiv w:val="1"/>
      <w:marLeft w:val="0"/>
      <w:marRight w:val="0"/>
      <w:marTop w:val="0"/>
      <w:marBottom w:val="0"/>
      <w:divBdr>
        <w:top w:val="none" w:sz="0" w:space="0" w:color="auto"/>
        <w:left w:val="none" w:sz="0" w:space="0" w:color="auto"/>
        <w:bottom w:val="none" w:sz="0" w:space="0" w:color="auto"/>
        <w:right w:val="none" w:sz="0" w:space="0" w:color="auto"/>
      </w:divBdr>
    </w:div>
    <w:div w:id="1730836848">
      <w:bodyDiv w:val="1"/>
      <w:marLeft w:val="0"/>
      <w:marRight w:val="0"/>
      <w:marTop w:val="0"/>
      <w:marBottom w:val="0"/>
      <w:divBdr>
        <w:top w:val="none" w:sz="0" w:space="0" w:color="auto"/>
        <w:left w:val="none" w:sz="0" w:space="0" w:color="auto"/>
        <w:bottom w:val="none" w:sz="0" w:space="0" w:color="auto"/>
        <w:right w:val="none" w:sz="0" w:space="0" w:color="auto"/>
      </w:divBdr>
    </w:div>
    <w:div w:id="1730877224">
      <w:bodyDiv w:val="1"/>
      <w:marLeft w:val="0"/>
      <w:marRight w:val="0"/>
      <w:marTop w:val="0"/>
      <w:marBottom w:val="0"/>
      <w:divBdr>
        <w:top w:val="none" w:sz="0" w:space="0" w:color="auto"/>
        <w:left w:val="none" w:sz="0" w:space="0" w:color="auto"/>
        <w:bottom w:val="none" w:sz="0" w:space="0" w:color="auto"/>
        <w:right w:val="none" w:sz="0" w:space="0" w:color="auto"/>
      </w:divBdr>
    </w:div>
    <w:div w:id="1730881609">
      <w:bodyDiv w:val="1"/>
      <w:marLeft w:val="0"/>
      <w:marRight w:val="0"/>
      <w:marTop w:val="0"/>
      <w:marBottom w:val="0"/>
      <w:divBdr>
        <w:top w:val="none" w:sz="0" w:space="0" w:color="auto"/>
        <w:left w:val="none" w:sz="0" w:space="0" w:color="auto"/>
        <w:bottom w:val="none" w:sz="0" w:space="0" w:color="auto"/>
        <w:right w:val="none" w:sz="0" w:space="0" w:color="auto"/>
      </w:divBdr>
    </w:div>
    <w:div w:id="1730956002">
      <w:bodyDiv w:val="1"/>
      <w:marLeft w:val="0"/>
      <w:marRight w:val="0"/>
      <w:marTop w:val="0"/>
      <w:marBottom w:val="0"/>
      <w:divBdr>
        <w:top w:val="none" w:sz="0" w:space="0" w:color="auto"/>
        <w:left w:val="none" w:sz="0" w:space="0" w:color="auto"/>
        <w:bottom w:val="none" w:sz="0" w:space="0" w:color="auto"/>
        <w:right w:val="none" w:sz="0" w:space="0" w:color="auto"/>
      </w:divBdr>
    </w:div>
    <w:div w:id="1731003908">
      <w:bodyDiv w:val="1"/>
      <w:marLeft w:val="0"/>
      <w:marRight w:val="0"/>
      <w:marTop w:val="0"/>
      <w:marBottom w:val="0"/>
      <w:divBdr>
        <w:top w:val="none" w:sz="0" w:space="0" w:color="auto"/>
        <w:left w:val="none" w:sz="0" w:space="0" w:color="auto"/>
        <w:bottom w:val="none" w:sz="0" w:space="0" w:color="auto"/>
        <w:right w:val="none" w:sz="0" w:space="0" w:color="auto"/>
      </w:divBdr>
    </w:div>
    <w:div w:id="1731029851">
      <w:bodyDiv w:val="1"/>
      <w:marLeft w:val="0"/>
      <w:marRight w:val="0"/>
      <w:marTop w:val="0"/>
      <w:marBottom w:val="0"/>
      <w:divBdr>
        <w:top w:val="none" w:sz="0" w:space="0" w:color="auto"/>
        <w:left w:val="none" w:sz="0" w:space="0" w:color="auto"/>
        <w:bottom w:val="none" w:sz="0" w:space="0" w:color="auto"/>
        <w:right w:val="none" w:sz="0" w:space="0" w:color="auto"/>
      </w:divBdr>
    </w:div>
    <w:div w:id="1731034159">
      <w:bodyDiv w:val="1"/>
      <w:marLeft w:val="0"/>
      <w:marRight w:val="0"/>
      <w:marTop w:val="0"/>
      <w:marBottom w:val="0"/>
      <w:divBdr>
        <w:top w:val="none" w:sz="0" w:space="0" w:color="auto"/>
        <w:left w:val="none" w:sz="0" w:space="0" w:color="auto"/>
        <w:bottom w:val="none" w:sz="0" w:space="0" w:color="auto"/>
        <w:right w:val="none" w:sz="0" w:space="0" w:color="auto"/>
      </w:divBdr>
    </w:div>
    <w:div w:id="1731078126">
      <w:bodyDiv w:val="1"/>
      <w:marLeft w:val="0"/>
      <w:marRight w:val="0"/>
      <w:marTop w:val="0"/>
      <w:marBottom w:val="0"/>
      <w:divBdr>
        <w:top w:val="none" w:sz="0" w:space="0" w:color="auto"/>
        <w:left w:val="none" w:sz="0" w:space="0" w:color="auto"/>
        <w:bottom w:val="none" w:sz="0" w:space="0" w:color="auto"/>
        <w:right w:val="none" w:sz="0" w:space="0" w:color="auto"/>
      </w:divBdr>
    </w:div>
    <w:div w:id="1731537956">
      <w:bodyDiv w:val="1"/>
      <w:marLeft w:val="0"/>
      <w:marRight w:val="0"/>
      <w:marTop w:val="0"/>
      <w:marBottom w:val="0"/>
      <w:divBdr>
        <w:top w:val="none" w:sz="0" w:space="0" w:color="auto"/>
        <w:left w:val="none" w:sz="0" w:space="0" w:color="auto"/>
        <w:bottom w:val="none" w:sz="0" w:space="0" w:color="auto"/>
        <w:right w:val="none" w:sz="0" w:space="0" w:color="auto"/>
      </w:divBdr>
    </w:div>
    <w:div w:id="1731608872">
      <w:bodyDiv w:val="1"/>
      <w:marLeft w:val="0"/>
      <w:marRight w:val="0"/>
      <w:marTop w:val="0"/>
      <w:marBottom w:val="0"/>
      <w:divBdr>
        <w:top w:val="none" w:sz="0" w:space="0" w:color="auto"/>
        <w:left w:val="none" w:sz="0" w:space="0" w:color="auto"/>
        <w:bottom w:val="none" w:sz="0" w:space="0" w:color="auto"/>
        <w:right w:val="none" w:sz="0" w:space="0" w:color="auto"/>
      </w:divBdr>
    </w:div>
    <w:div w:id="1731728670">
      <w:bodyDiv w:val="1"/>
      <w:marLeft w:val="0"/>
      <w:marRight w:val="0"/>
      <w:marTop w:val="0"/>
      <w:marBottom w:val="0"/>
      <w:divBdr>
        <w:top w:val="none" w:sz="0" w:space="0" w:color="auto"/>
        <w:left w:val="none" w:sz="0" w:space="0" w:color="auto"/>
        <w:bottom w:val="none" w:sz="0" w:space="0" w:color="auto"/>
        <w:right w:val="none" w:sz="0" w:space="0" w:color="auto"/>
      </w:divBdr>
    </w:div>
    <w:div w:id="1731806993">
      <w:bodyDiv w:val="1"/>
      <w:marLeft w:val="0"/>
      <w:marRight w:val="0"/>
      <w:marTop w:val="0"/>
      <w:marBottom w:val="0"/>
      <w:divBdr>
        <w:top w:val="none" w:sz="0" w:space="0" w:color="auto"/>
        <w:left w:val="none" w:sz="0" w:space="0" w:color="auto"/>
        <w:bottom w:val="none" w:sz="0" w:space="0" w:color="auto"/>
        <w:right w:val="none" w:sz="0" w:space="0" w:color="auto"/>
      </w:divBdr>
    </w:div>
    <w:div w:id="1731807689">
      <w:bodyDiv w:val="1"/>
      <w:marLeft w:val="0"/>
      <w:marRight w:val="0"/>
      <w:marTop w:val="0"/>
      <w:marBottom w:val="0"/>
      <w:divBdr>
        <w:top w:val="none" w:sz="0" w:space="0" w:color="auto"/>
        <w:left w:val="none" w:sz="0" w:space="0" w:color="auto"/>
        <w:bottom w:val="none" w:sz="0" w:space="0" w:color="auto"/>
        <w:right w:val="none" w:sz="0" w:space="0" w:color="auto"/>
      </w:divBdr>
    </w:div>
    <w:div w:id="1732075965">
      <w:bodyDiv w:val="1"/>
      <w:marLeft w:val="0"/>
      <w:marRight w:val="0"/>
      <w:marTop w:val="0"/>
      <w:marBottom w:val="0"/>
      <w:divBdr>
        <w:top w:val="none" w:sz="0" w:space="0" w:color="auto"/>
        <w:left w:val="none" w:sz="0" w:space="0" w:color="auto"/>
        <w:bottom w:val="none" w:sz="0" w:space="0" w:color="auto"/>
        <w:right w:val="none" w:sz="0" w:space="0" w:color="auto"/>
      </w:divBdr>
    </w:div>
    <w:div w:id="1732187986">
      <w:bodyDiv w:val="1"/>
      <w:marLeft w:val="0"/>
      <w:marRight w:val="0"/>
      <w:marTop w:val="0"/>
      <w:marBottom w:val="0"/>
      <w:divBdr>
        <w:top w:val="none" w:sz="0" w:space="0" w:color="auto"/>
        <w:left w:val="none" w:sz="0" w:space="0" w:color="auto"/>
        <w:bottom w:val="none" w:sz="0" w:space="0" w:color="auto"/>
        <w:right w:val="none" w:sz="0" w:space="0" w:color="auto"/>
      </w:divBdr>
    </w:div>
    <w:div w:id="1732270951">
      <w:bodyDiv w:val="1"/>
      <w:marLeft w:val="0"/>
      <w:marRight w:val="0"/>
      <w:marTop w:val="0"/>
      <w:marBottom w:val="0"/>
      <w:divBdr>
        <w:top w:val="none" w:sz="0" w:space="0" w:color="auto"/>
        <w:left w:val="none" w:sz="0" w:space="0" w:color="auto"/>
        <w:bottom w:val="none" w:sz="0" w:space="0" w:color="auto"/>
        <w:right w:val="none" w:sz="0" w:space="0" w:color="auto"/>
      </w:divBdr>
    </w:div>
    <w:div w:id="1732538442">
      <w:bodyDiv w:val="1"/>
      <w:marLeft w:val="0"/>
      <w:marRight w:val="0"/>
      <w:marTop w:val="0"/>
      <w:marBottom w:val="0"/>
      <w:divBdr>
        <w:top w:val="none" w:sz="0" w:space="0" w:color="auto"/>
        <w:left w:val="none" w:sz="0" w:space="0" w:color="auto"/>
        <w:bottom w:val="none" w:sz="0" w:space="0" w:color="auto"/>
        <w:right w:val="none" w:sz="0" w:space="0" w:color="auto"/>
      </w:divBdr>
    </w:div>
    <w:div w:id="1732581731">
      <w:bodyDiv w:val="1"/>
      <w:marLeft w:val="0"/>
      <w:marRight w:val="0"/>
      <w:marTop w:val="0"/>
      <w:marBottom w:val="0"/>
      <w:divBdr>
        <w:top w:val="none" w:sz="0" w:space="0" w:color="auto"/>
        <w:left w:val="none" w:sz="0" w:space="0" w:color="auto"/>
        <w:bottom w:val="none" w:sz="0" w:space="0" w:color="auto"/>
        <w:right w:val="none" w:sz="0" w:space="0" w:color="auto"/>
      </w:divBdr>
    </w:div>
    <w:div w:id="1732968843">
      <w:bodyDiv w:val="1"/>
      <w:marLeft w:val="0"/>
      <w:marRight w:val="0"/>
      <w:marTop w:val="0"/>
      <w:marBottom w:val="0"/>
      <w:divBdr>
        <w:top w:val="none" w:sz="0" w:space="0" w:color="auto"/>
        <w:left w:val="none" w:sz="0" w:space="0" w:color="auto"/>
        <w:bottom w:val="none" w:sz="0" w:space="0" w:color="auto"/>
        <w:right w:val="none" w:sz="0" w:space="0" w:color="auto"/>
      </w:divBdr>
    </w:div>
    <w:div w:id="1733195364">
      <w:bodyDiv w:val="1"/>
      <w:marLeft w:val="0"/>
      <w:marRight w:val="0"/>
      <w:marTop w:val="0"/>
      <w:marBottom w:val="0"/>
      <w:divBdr>
        <w:top w:val="none" w:sz="0" w:space="0" w:color="auto"/>
        <w:left w:val="none" w:sz="0" w:space="0" w:color="auto"/>
        <w:bottom w:val="none" w:sz="0" w:space="0" w:color="auto"/>
        <w:right w:val="none" w:sz="0" w:space="0" w:color="auto"/>
      </w:divBdr>
    </w:div>
    <w:div w:id="1733694825">
      <w:bodyDiv w:val="1"/>
      <w:marLeft w:val="0"/>
      <w:marRight w:val="0"/>
      <w:marTop w:val="0"/>
      <w:marBottom w:val="0"/>
      <w:divBdr>
        <w:top w:val="none" w:sz="0" w:space="0" w:color="auto"/>
        <w:left w:val="none" w:sz="0" w:space="0" w:color="auto"/>
        <w:bottom w:val="none" w:sz="0" w:space="0" w:color="auto"/>
        <w:right w:val="none" w:sz="0" w:space="0" w:color="auto"/>
      </w:divBdr>
    </w:div>
    <w:div w:id="1733774851">
      <w:bodyDiv w:val="1"/>
      <w:marLeft w:val="0"/>
      <w:marRight w:val="0"/>
      <w:marTop w:val="0"/>
      <w:marBottom w:val="0"/>
      <w:divBdr>
        <w:top w:val="none" w:sz="0" w:space="0" w:color="auto"/>
        <w:left w:val="none" w:sz="0" w:space="0" w:color="auto"/>
        <w:bottom w:val="none" w:sz="0" w:space="0" w:color="auto"/>
        <w:right w:val="none" w:sz="0" w:space="0" w:color="auto"/>
      </w:divBdr>
    </w:div>
    <w:div w:id="1733842802">
      <w:bodyDiv w:val="1"/>
      <w:marLeft w:val="0"/>
      <w:marRight w:val="0"/>
      <w:marTop w:val="0"/>
      <w:marBottom w:val="0"/>
      <w:divBdr>
        <w:top w:val="none" w:sz="0" w:space="0" w:color="auto"/>
        <w:left w:val="none" w:sz="0" w:space="0" w:color="auto"/>
        <w:bottom w:val="none" w:sz="0" w:space="0" w:color="auto"/>
        <w:right w:val="none" w:sz="0" w:space="0" w:color="auto"/>
      </w:divBdr>
    </w:div>
    <w:div w:id="1733889971">
      <w:bodyDiv w:val="1"/>
      <w:marLeft w:val="0"/>
      <w:marRight w:val="0"/>
      <w:marTop w:val="0"/>
      <w:marBottom w:val="0"/>
      <w:divBdr>
        <w:top w:val="none" w:sz="0" w:space="0" w:color="auto"/>
        <w:left w:val="none" w:sz="0" w:space="0" w:color="auto"/>
        <w:bottom w:val="none" w:sz="0" w:space="0" w:color="auto"/>
        <w:right w:val="none" w:sz="0" w:space="0" w:color="auto"/>
      </w:divBdr>
    </w:div>
    <w:div w:id="1734082768">
      <w:bodyDiv w:val="1"/>
      <w:marLeft w:val="0"/>
      <w:marRight w:val="0"/>
      <w:marTop w:val="0"/>
      <w:marBottom w:val="0"/>
      <w:divBdr>
        <w:top w:val="none" w:sz="0" w:space="0" w:color="auto"/>
        <w:left w:val="none" w:sz="0" w:space="0" w:color="auto"/>
        <w:bottom w:val="none" w:sz="0" w:space="0" w:color="auto"/>
        <w:right w:val="none" w:sz="0" w:space="0" w:color="auto"/>
      </w:divBdr>
    </w:div>
    <w:div w:id="1734311618">
      <w:bodyDiv w:val="1"/>
      <w:marLeft w:val="0"/>
      <w:marRight w:val="0"/>
      <w:marTop w:val="0"/>
      <w:marBottom w:val="0"/>
      <w:divBdr>
        <w:top w:val="none" w:sz="0" w:space="0" w:color="auto"/>
        <w:left w:val="none" w:sz="0" w:space="0" w:color="auto"/>
        <w:bottom w:val="none" w:sz="0" w:space="0" w:color="auto"/>
        <w:right w:val="none" w:sz="0" w:space="0" w:color="auto"/>
      </w:divBdr>
    </w:div>
    <w:div w:id="1734347852">
      <w:bodyDiv w:val="1"/>
      <w:marLeft w:val="0"/>
      <w:marRight w:val="0"/>
      <w:marTop w:val="0"/>
      <w:marBottom w:val="0"/>
      <w:divBdr>
        <w:top w:val="none" w:sz="0" w:space="0" w:color="auto"/>
        <w:left w:val="none" w:sz="0" w:space="0" w:color="auto"/>
        <w:bottom w:val="none" w:sz="0" w:space="0" w:color="auto"/>
        <w:right w:val="none" w:sz="0" w:space="0" w:color="auto"/>
      </w:divBdr>
    </w:div>
    <w:div w:id="1734349476">
      <w:bodyDiv w:val="1"/>
      <w:marLeft w:val="0"/>
      <w:marRight w:val="0"/>
      <w:marTop w:val="0"/>
      <w:marBottom w:val="0"/>
      <w:divBdr>
        <w:top w:val="none" w:sz="0" w:space="0" w:color="auto"/>
        <w:left w:val="none" w:sz="0" w:space="0" w:color="auto"/>
        <w:bottom w:val="none" w:sz="0" w:space="0" w:color="auto"/>
        <w:right w:val="none" w:sz="0" w:space="0" w:color="auto"/>
      </w:divBdr>
    </w:div>
    <w:div w:id="1734424940">
      <w:bodyDiv w:val="1"/>
      <w:marLeft w:val="0"/>
      <w:marRight w:val="0"/>
      <w:marTop w:val="0"/>
      <w:marBottom w:val="0"/>
      <w:divBdr>
        <w:top w:val="none" w:sz="0" w:space="0" w:color="auto"/>
        <w:left w:val="none" w:sz="0" w:space="0" w:color="auto"/>
        <w:bottom w:val="none" w:sz="0" w:space="0" w:color="auto"/>
        <w:right w:val="none" w:sz="0" w:space="0" w:color="auto"/>
      </w:divBdr>
    </w:div>
    <w:div w:id="1734505352">
      <w:bodyDiv w:val="1"/>
      <w:marLeft w:val="0"/>
      <w:marRight w:val="0"/>
      <w:marTop w:val="0"/>
      <w:marBottom w:val="0"/>
      <w:divBdr>
        <w:top w:val="none" w:sz="0" w:space="0" w:color="auto"/>
        <w:left w:val="none" w:sz="0" w:space="0" w:color="auto"/>
        <w:bottom w:val="none" w:sz="0" w:space="0" w:color="auto"/>
        <w:right w:val="none" w:sz="0" w:space="0" w:color="auto"/>
      </w:divBdr>
    </w:div>
    <w:div w:id="1734543528">
      <w:bodyDiv w:val="1"/>
      <w:marLeft w:val="0"/>
      <w:marRight w:val="0"/>
      <w:marTop w:val="0"/>
      <w:marBottom w:val="0"/>
      <w:divBdr>
        <w:top w:val="none" w:sz="0" w:space="0" w:color="auto"/>
        <w:left w:val="none" w:sz="0" w:space="0" w:color="auto"/>
        <w:bottom w:val="none" w:sz="0" w:space="0" w:color="auto"/>
        <w:right w:val="none" w:sz="0" w:space="0" w:color="auto"/>
      </w:divBdr>
    </w:div>
    <w:div w:id="1734544450">
      <w:bodyDiv w:val="1"/>
      <w:marLeft w:val="0"/>
      <w:marRight w:val="0"/>
      <w:marTop w:val="0"/>
      <w:marBottom w:val="0"/>
      <w:divBdr>
        <w:top w:val="none" w:sz="0" w:space="0" w:color="auto"/>
        <w:left w:val="none" w:sz="0" w:space="0" w:color="auto"/>
        <w:bottom w:val="none" w:sz="0" w:space="0" w:color="auto"/>
        <w:right w:val="none" w:sz="0" w:space="0" w:color="auto"/>
      </w:divBdr>
    </w:div>
    <w:div w:id="1734547387">
      <w:bodyDiv w:val="1"/>
      <w:marLeft w:val="0"/>
      <w:marRight w:val="0"/>
      <w:marTop w:val="0"/>
      <w:marBottom w:val="0"/>
      <w:divBdr>
        <w:top w:val="none" w:sz="0" w:space="0" w:color="auto"/>
        <w:left w:val="none" w:sz="0" w:space="0" w:color="auto"/>
        <w:bottom w:val="none" w:sz="0" w:space="0" w:color="auto"/>
        <w:right w:val="none" w:sz="0" w:space="0" w:color="auto"/>
      </w:divBdr>
    </w:div>
    <w:div w:id="1734619775">
      <w:bodyDiv w:val="1"/>
      <w:marLeft w:val="0"/>
      <w:marRight w:val="0"/>
      <w:marTop w:val="0"/>
      <w:marBottom w:val="0"/>
      <w:divBdr>
        <w:top w:val="none" w:sz="0" w:space="0" w:color="auto"/>
        <w:left w:val="none" w:sz="0" w:space="0" w:color="auto"/>
        <w:bottom w:val="none" w:sz="0" w:space="0" w:color="auto"/>
        <w:right w:val="none" w:sz="0" w:space="0" w:color="auto"/>
      </w:divBdr>
    </w:div>
    <w:div w:id="1734623735">
      <w:bodyDiv w:val="1"/>
      <w:marLeft w:val="0"/>
      <w:marRight w:val="0"/>
      <w:marTop w:val="0"/>
      <w:marBottom w:val="0"/>
      <w:divBdr>
        <w:top w:val="none" w:sz="0" w:space="0" w:color="auto"/>
        <w:left w:val="none" w:sz="0" w:space="0" w:color="auto"/>
        <w:bottom w:val="none" w:sz="0" w:space="0" w:color="auto"/>
        <w:right w:val="none" w:sz="0" w:space="0" w:color="auto"/>
      </w:divBdr>
    </w:div>
    <w:div w:id="1734961525">
      <w:bodyDiv w:val="1"/>
      <w:marLeft w:val="0"/>
      <w:marRight w:val="0"/>
      <w:marTop w:val="0"/>
      <w:marBottom w:val="0"/>
      <w:divBdr>
        <w:top w:val="none" w:sz="0" w:space="0" w:color="auto"/>
        <w:left w:val="none" w:sz="0" w:space="0" w:color="auto"/>
        <w:bottom w:val="none" w:sz="0" w:space="0" w:color="auto"/>
        <w:right w:val="none" w:sz="0" w:space="0" w:color="auto"/>
      </w:divBdr>
    </w:div>
    <w:div w:id="1735349395">
      <w:bodyDiv w:val="1"/>
      <w:marLeft w:val="0"/>
      <w:marRight w:val="0"/>
      <w:marTop w:val="0"/>
      <w:marBottom w:val="0"/>
      <w:divBdr>
        <w:top w:val="none" w:sz="0" w:space="0" w:color="auto"/>
        <w:left w:val="none" w:sz="0" w:space="0" w:color="auto"/>
        <w:bottom w:val="none" w:sz="0" w:space="0" w:color="auto"/>
        <w:right w:val="none" w:sz="0" w:space="0" w:color="auto"/>
      </w:divBdr>
    </w:div>
    <w:div w:id="1735349510">
      <w:bodyDiv w:val="1"/>
      <w:marLeft w:val="0"/>
      <w:marRight w:val="0"/>
      <w:marTop w:val="0"/>
      <w:marBottom w:val="0"/>
      <w:divBdr>
        <w:top w:val="none" w:sz="0" w:space="0" w:color="auto"/>
        <w:left w:val="none" w:sz="0" w:space="0" w:color="auto"/>
        <w:bottom w:val="none" w:sz="0" w:space="0" w:color="auto"/>
        <w:right w:val="none" w:sz="0" w:space="0" w:color="auto"/>
      </w:divBdr>
    </w:div>
    <w:div w:id="1735615501">
      <w:bodyDiv w:val="1"/>
      <w:marLeft w:val="0"/>
      <w:marRight w:val="0"/>
      <w:marTop w:val="0"/>
      <w:marBottom w:val="0"/>
      <w:divBdr>
        <w:top w:val="none" w:sz="0" w:space="0" w:color="auto"/>
        <w:left w:val="none" w:sz="0" w:space="0" w:color="auto"/>
        <w:bottom w:val="none" w:sz="0" w:space="0" w:color="auto"/>
        <w:right w:val="none" w:sz="0" w:space="0" w:color="auto"/>
      </w:divBdr>
    </w:div>
    <w:div w:id="1735621498">
      <w:bodyDiv w:val="1"/>
      <w:marLeft w:val="0"/>
      <w:marRight w:val="0"/>
      <w:marTop w:val="0"/>
      <w:marBottom w:val="0"/>
      <w:divBdr>
        <w:top w:val="none" w:sz="0" w:space="0" w:color="auto"/>
        <w:left w:val="none" w:sz="0" w:space="0" w:color="auto"/>
        <w:bottom w:val="none" w:sz="0" w:space="0" w:color="auto"/>
        <w:right w:val="none" w:sz="0" w:space="0" w:color="auto"/>
      </w:divBdr>
    </w:div>
    <w:div w:id="1735735904">
      <w:bodyDiv w:val="1"/>
      <w:marLeft w:val="0"/>
      <w:marRight w:val="0"/>
      <w:marTop w:val="0"/>
      <w:marBottom w:val="0"/>
      <w:divBdr>
        <w:top w:val="none" w:sz="0" w:space="0" w:color="auto"/>
        <w:left w:val="none" w:sz="0" w:space="0" w:color="auto"/>
        <w:bottom w:val="none" w:sz="0" w:space="0" w:color="auto"/>
        <w:right w:val="none" w:sz="0" w:space="0" w:color="auto"/>
      </w:divBdr>
    </w:div>
    <w:div w:id="1735815539">
      <w:bodyDiv w:val="1"/>
      <w:marLeft w:val="0"/>
      <w:marRight w:val="0"/>
      <w:marTop w:val="0"/>
      <w:marBottom w:val="0"/>
      <w:divBdr>
        <w:top w:val="none" w:sz="0" w:space="0" w:color="auto"/>
        <w:left w:val="none" w:sz="0" w:space="0" w:color="auto"/>
        <w:bottom w:val="none" w:sz="0" w:space="0" w:color="auto"/>
        <w:right w:val="none" w:sz="0" w:space="0" w:color="auto"/>
      </w:divBdr>
    </w:div>
    <w:div w:id="1735858574">
      <w:bodyDiv w:val="1"/>
      <w:marLeft w:val="0"/>
      <w:marRight w:val="0"/>
      <w:marTop w:val="0"/>
      <w:marBottom w:val="0"/>
      <w:divBdr>
        <w:top w:val="none" w:sz="0" w:space="0" w:color="auto"/>
        <w:left w:val="none" w:sz="0" w:space="0" w:color="auto"/>
        <w:bottom w:val="none" w:sz="0" w:space="0" w:color="auto"/>
        <w:right w:val="none" w:sz="0" w:space="0" w:color="auto"/>
      </w:divBdr>
    </w:div>
    <w:div w:id="1736319485">
      <w:bodyDiv w:val="1"/>
      <w:marLeft w:val="0"/>
      <w:marRight w:val="0"/>
      <w:marTop w:val="0"/>
      <w:marBottom w:val="0"/>
      <w:divBdr>
        <w:top w:val="none" w:sz="0" w:space="0" w:color="auto"/>
        <w:left w:val="none" w:sz="0" w:space="0" w:color="auto"/>
        <w:bottom w:val="none" w:sz="0" w:space="0" w:color="auto"/>
        <w:right w:val="none" w:sz="0" w:space="0" w:color="auto"/>
      </w:divBdr>
    </w:div>
    <w:div w:id="1736464758">
      <w:bodyDiv w:val="1"/>
      <w:marLeft w:val="0"/>
      <w:marRight w:val="0"/>
      <w:marTop w:val="0"/>
      <w:marBottom w:val="0"/>
      <w:divBdr>
        <w:top w:val="none" w:sz="0" w:space="0" w:color="auto"/>
        <w:left w:val="none" w:sz="0" w:space="0" w:color="auto"/>
        <w:bottom w:val="none" w:sz="0" w:space="0" w:color="auto"/>
        <w:right w:val="none" w:sz="0" w:space="0" w:color="auto"/>
      </w:divBdr>
    </w:div>
    <w:div w:id="1736588575">
      <w:bodyDiv w:val="1"/>
      <w:marLeft w:val="0"/>
      <w:marRight w:val="0"/>
      <w:marTop w:val="0"/>
      <w:marBottom w:val="0"/>
      <w:divBdr>
        <w:top w:val="none" w:sz="0" w:space="0" w:color="auto"/>
        <w:left w:val="none" w:sz="0" w:space="0" w:color="auto"/>
        <w:bottom w:val="none" w:sz="0" w:space="0" w:color="auto"/>
        <w:right w:val="none" w:sz="0" w:space="0" w:color="auto"/>
      </w:divBdr>
    </w:div>
    <w:div w:id="1736660931">
      <w:bodyDiv w:val="1"/>
      <w:marLeft w:val="0"/>
      <w:marRight w:val="0"/>
      <w:marTop w:val="0"/>
      <w:marBottom w:val="0"/>
      <w:divBdr>
        <w:top w:val="none" w:sz="0" w:space="0" w:color="auto"/>
        <w:left w:val="none" w:sz="0" w:space="0" w:color="auto"/>
        <w:bottom w:val="none" w:sz="0" w:space="0" w:color="auto"/>
        <w:right w:val="none" w:sz="0" w:space="0" w:color="auto"/>
      </w:divBdr>
    </w:div>
    <w:div w:id="1736774521">
      <w:bodyDiv w:val="1"/>
      <w:marLeft w:val="0"/>
      <w:marRight w:val="0"/>
      <w:marTop w:val="0"/>
      <w:marBottom w:val="0"/>
      <w:divBdr>
        <w:top w:val="none" w:sz="0" w:space="0" w:color="auto"/>
        <w:left w:val="none" w:sz="0" w:space="0" w:color="auto"/>
        <w:bottom w:val="none" w:sz="0" w:space="0" w:color="auto"/>
        <w:right w:val="none" w:sz="0" w:space="0" w:color="auto"/>
      </w:divBdr>
    </w:div>
    <w:div w:id="1737120374">
      <w:bodyDiv w:val="1"/>
      <w:marLeft w:val="0"/>
      <w:marRight w:val="0"/>
      <w:marTop w:val="0"/>
      <w:marBottom w:val="0"/>
      <w:divBdr>
        <w:top w:val="none" w:sz="0" w:space="0" w:color="auto"/>
        <w:left w:val="none" w:sz="0" w:space="0" w:color="auto"/>
        <w:bottom w:val="none" w:sz="0" w:space="0" w:color="auto"/>
        <w:right w:val="none" w:sz="0" w:space="0" w:color="auto"/>
      </w:divBdr>
    </w:div>
    <w:div w:id="1737240448">
      <w:bodyDiv w:val="1"/>
      <w:marLeft w:val="0"/>
      <w:marRight w:val="0"/>
      <w:marTop w:val="0"/>
      <w:marBottom w:val="0"/>
      <w:divBdr>
        <w:top w:val="none" w:sz="0" w:space="0" w:color="auto"/>
        <w:left w:val="none" w:sz="0" w:space="0" w:color="auto"/>
        <w:bottom w:val="none" w:sz="0" w:space="0" w:color="auto"/>
        <w:right w:val="none" w:sz="0" w:space="0" w:color="auto"/>
      </w:divBdr>
    </w:div>
    <w:div w:id="1737316700">
      <w:bodyDiv w:val="1"/>
      <w:marLeft w:val="0"/>
      <w:marRight w:val="0"/>
      <w:marTop w:val="0"/>
      <w:marBottom w:val="0"/>
      <w:divBdr>
        <w:top w:val="none" w:sz="0" w:space="0" w:color="auto"/>
        <w:left w:val="none" w:sz="0" w:space="0" w:color="auto"/>
        <w:bottom w:val="none" w:sz="0" w:space="0" w:color="auto"/>
        <w:right w:val="none" w:sz="0" w:space="0" w:color="auto"/>
      </w:divBdr>
    </w:div>
    <w:div w:id="1737317792">
      <w:bodyDiv w:val="1"/>
      <w:marLeft w:val="0"/>
      <w:marRight w:val="0"/>
      <w:marTop w:val="0"/>
      <w:marBottom w:val="0"/>
      <w:divBdr>
        <w:top w:val="none" w:sz="0" w:space="0" w:color="auto"/>
        <w:left w:val="none" w:sz="0" w:space="0" w:color="auto"/>
        <w:bottom w:val="none" w:sz="0" w:space="0" w:color="auto"/>
        <w:right w:val="none" w:sz="0" w:space="0" w:color="auto"/>
      </w:divBdr>
    </w:div>
    <w:div w:id="1737364104">
      <w:bodyDiv w:val="1"/>
      <w:marLeft w:val="0"/>
      <w:marRight w:val="0"/>
      <w:marTop w:val="0"/>
      <w:marBottom w:val="0"/>
      <w:divBdr>
        <w:top w:val="none" w:sz="0" w:space="0" w:color="auto"/>
        <w:left w:val="none" w:sz="0" w:space="0" w:color="auto"/>
        <w:bottom w:val="none" w:sz="0" w:space="0" w:color="auto"/>
        <w:right w:val="none" w:sz="0" w:space="0" w:color="auto"/>
      </w:divBdr>
    </w:div>
    <w:div w:id="1737513882">
      <w:bodyDiv w:val="1"/>
      <w:marLeft w:val="0"/>
      <w:marRight w:val="0"/>
      <w:marTop w:val="0"/>
      <w:marBottom w:val="0"/>
      <w:divBdr>
        <w:top w:val="none" w:sz="0" w:space="0" w:color="auto"/>
        <w:left w:val="none" w:sz="0" w:space="0" w:color="auto"/>
        <w:bottom w:val="none" w:sz="0" w:space="0" w:color="auto"/>
        <w:right w:val="none" w:sz="0" w:space="0" w:color="auto"/>
      </w:divBdr>
    </w:div>
    <w:div w:id="1738163094">
      <w:bodyDiv w:val="1"/>
      <w:marLeft w:val="0"/>
      <w:marRight w:val="0"/>
      <w:marTop w:val="0"/>
      <w:marBottom w:val="0"/>
      <w:divBdr>
        <w:top w:val="none" w:sz="0" w:space="0" w:color="auto"/>
        <w:left w:val="none" w:sz="0" w:space="0" w:color="auto"/>
        <w:bottom w:val="none" w:sz="0" w:space="0" w:color="auto"/>
        <w:right w:val="none" w:sz="0" w:space="0" w:color="auto"/>
      </w:divBdr>
    </w:div>
    <w:div w:id="1738281438">
      <w:bodyDiv w:val="1"/>
      <w:marLeft w:val="0"/>
      <w:marRight w:val="0"/>
      <w:marTop w:val="0"/>
      <w:marBottom w:val="0"/>
      <w:divBdr>
        <w:top w:val="none" w:sz="0" w:space="0" w:color="auto"/>
        <w:left w:val="none" w:sz="0" w:space="0" w:color="auto"/>
        <w:bottom w:val="none" w:sz="0" w:space="0" w:color="auto"/>
        <w:right w:val="none" w:sz="0" w:space="0" w:color="auto"/>
      </w:divBdr>
    </w:div>
    <w:div w:id="1738358230">
      <w:bodyDiv w:val="1"/>
      <w:marLeft w:val="0"/>
      <w:marRight w:val="0"/>
      <w:marTop w:val="0"/>
      <w:marBottom w:val="0"/>
      <w:divBdr>
        <w:top w:val="none" w:sz="0" w:space="0" w:color="auto"/>
        <w:left w:val="none" w:sz="0" w:space="0" w:color="auto"/>
        <w:bottom w:val="none" w:sz="0" w:space="0" w:color="auto"/>
        <w:right w:val="none" w:sz="0" w:space="0" w:color="auto"/>
      </w:divBdr>
    </w:div>
    <w:div w:id="1738436573">
      <w:bodyDiv w:val="1"/>
      <w:marLeft w:val="0"/>
      <w:marRight w:val="0"/>
      <w:marTop w:val="0"/>
      <w:marBottom w:val="0"/>
      <w:divBdr>
        <w:top w:val="none" w:sz="0" w:space="0" w:color="auto"/>
        <w:left w:val="none" w:sz="0" w:space="0" w:color="auto"/>
        <w:bottom w:val="none" w:sz="0" w:space="0" w:color="auto"/>
        <w:right w:val="none" w:sz="0" w:space="0" w:color="auto"/>
      </w:divBdr>
    </w:div>
    <w:div w:id="1738506002">
      <w:bodyDiv w:val="1"/>
      <w:marLeft w:val="0"/>
      <w:marRight w:val="0"/>
      <w:marTop w:val="0"/>
      <w:marBottom w:val="0"/>
      <w:divBdr>
        <w:top w:val="none" w:sz="0" w:space="0" w:color="auto"/>
        <w:left w:val="none" w:sz="0" w:space="0" w:color="auto"/>
        <w:bottom w:val="none" w:sz="0" w:space="0" w:color="auto"/>
        <w:right w:val="none" w:sz="0" w:space="0" w:color="auto"/>
      </w:divBdr>
    </w:div>
    <w:div w:id="1738817488">
      <w:bodyDiv w:val="1"/>
      <w:marLeft w:val="0"/>
      <w:marRight w:val="0"/>
      <w:marTop w:val="0"/>
      <w:marBottom w:val="0"/>
      <w:divBdr>
        <w:top w:val="none" w:sz="0" w:space="0" w:color="auto"/>
        <w:left w:val="none" w:sz="0" w:space="0" w:color="auto"/>
        <w:bottom w:val="none" w:sz="0" w:space="0" w:color="auto"/>
        <w:right w:val="none" w:sz="0" w:space="0" w:color="auto"/>
      </w:divBdr>
    </w:div>
    <w:div w:id="1738895461">
      <w:bodyDiv w:val="1"/>
      <w:marLeft w:val="0"/>
      <w:marRight w:val="0"/>
      <w:marTop w:val="0"/>
      <w:marBottom w:val="0"/>
      <w:divBdr>
        <w:top w:val="none" w:sz="0" w:space="0" w:color="auto"/>
        <w:left w:val="none" w:sz="0" w:space="0" w:color="auto"/>
        <w:bottom w:val="none" w:sz="0" w:space="0" w:color="auto"/>
        <w:right w:val="none" w:sz="0" w:space="0" w:color="auto"/>
      </w:divBdr>
    </w:div>
    <w:div w:id="1738936779">
      <w:bodyDiv w:val="1"/>
      <w:marLeft w:val="0"/>
      <w:marRight w:val="0"/>
      <w:marTop w:val="0"/>
      <w:marBottom w:val="0"/>
      <w:divBdr>
        <w:top w:val="none" w:sz="0" w:space="0" w:color="auto"/>
        <w:left w:val="none" w:sz="0" w:space="0" w:color="auto"/>
        <w:bottom w:val="none" w:sz="0" w:space="0" w:color="auto"/>
        <w:right w:val="none" w:sz="0" w:space="0" w:color="auto"/>
      </w:divBdr>
    </w:div>
    <w:div w:id="1739085951">
      <w:bodyDiv w:val="1"/>
      <w:marLeft w:val="0"/>
      <w:marRight w:val="0"/>
      <w:marTop w:val="0"/>
      <w:marBottom w:val="0"/>
      <w:divBdr>
        <w:top w:val="none" w:sz="0" w:space="0" w:color="auto"/>
        <w:left w:val="none" w:sz="0" w:space="0" w:color="auto"/>
        <w:bottom w:val="none" w:sz="0" w:space="0" w:color="auto"/>
        <w:right w:val="none" w:sz="0" w:space="0" w:color="auto"/>
      </w:divBdr>
    </w:div>
    <w:div w:id="1739278046">
      <w:bodyDiv w:val="1"/>
      <w:marLeft w:val="0"/>
      <w:marRight w:val="0"/>
      <w:marTop w:val="0"/>
      <w:marBottom w:val="0"/>
      <w:divBdr>
        <w:top w:val="none" w:sz="0" w:space="0" w:color="auto"/>
        <w:left w:val="none" w:sz="0" w:space="0" w:color="auto"/>
        <w:bottom w:val="none" w:sz="0" w:space="0" w:color="auto"/>
        <w:right w:val="none" w:sz="0" w:space="0" w:color="auto"/>
      </w:divBdr>
    </w:div>
    <w:div w:id="1739471019">
      <w:bodyDiv w:val="1"/>
      <w:marLeft w:val="0"/>
      <w:marRight w:val="0"/>
      <w:marTop w:val="0"/>
      <w:marBottom w:val="0"/>
      <w:divBdr>
        <w:top w:val="none" w:sz="0" w:space="0" w:color="auto"/>
        <w:left w:val="none" w:sz="0" w:space="0" w:color="auto"/>
        <w:bottom w:val="none" w:sz="0" w:space="0" w:color="auto"/>
        <w:right w:val="none" w:sz="0" w:space="0" w:color="auto"/>
      </w:divBdr>
    </w:div>
    <w:div w:id="1739551388">
      <w:bodyDiv w:val="1"/>
      <w:marLeft w:val="0"/>
      <w:marRight w:val="0"/>
      <w:marTop w:val="0"/>
      <w:marBottom w:val="0"/>
      <w:divBdr>
        <w:top w:val="none" w:sz="0" w:space="0" w:color="auto"/>
        <w:left w:val="none" w:sz="0" w:space="0" w:color="auto"/>
        <w:bottom w:val="none" w:sz="0" w:space="0" w:color="auto"/>
        <w:right w:val="none" w:sz="0" w:space="0" w:color="auto"/>
      </w:divBdr>
    </w:div>
    <w:div w:id="1739669028">
      <w:bodyDiv w:val="1"/>
      <w:marLeft w:val="0"/>
      <w:marRight w:val="0"/>
      <w:marTop w:val="0"/>
      <w:marBottom w:val="0"/>
      <w:divBdr>
        <w:top w:val="none" w:sz="0" w:space="0" w:color="auto"/>
        <w:left w:val="none" w:sz="0" w:space="0" w:color="auto"/>
        <w:bottom w:val="none" w:sz="0" w:space="0" w:color="auto"/>
        <w:right w:val="none" w:sz="0" w:space="0" w:color="auto"/>
      </w:divBdr>
    </w:div>
    <w:div w:id="1739741529">
      <w:bodyDiv w:val="1"/>
      <w:marLeft w:val="0"/>
      <w:marRight w:val="0"/>
      <w:marTop w:val="0"/>
      <w:marBottom w:val="0"/>
      <w:divBdr>
        <w:top w:val="none" w:sz="0" w:space="0" w:color="auto"/>
        <w:left w:val="none" w:sz="0" w:space="0" w:color="auto"/>
        <w:bottom w:val="none" w:sz="0" w:space="0" w:color="auto"/>
        <w:right w:val="none" w:sz="0" w:space="0" w:color="auto"/>
      </w:divBdr>
    </w:div>
    <w:div w:id="1739936838">
      <w:bodyDiv w:val="1"/>
      <w:marLeft w:val="0"/>
      <w:marRight w:val="0"/>
      <w:marTop w:val="0"/>
      <w:marBottom w:val="0"/>
      <w:divBdr>
        <w:top w:val="none" w:sz="0" w:space="0" w:color="auto"/>
        <w:left w:val="none" w:sz="0" w:space="0" w:color="auto"/>
        <w:bottom w:val="none" w:sz="0" w:space="0" w:color="auto"/>
        <w:right w:val="none" w:sz="0" w:space="0" w:color="auto"/>
      </w:divBdr>
    </w:div>
    <w:div w:id="1739984915">
      <w:bodyDiv w:val="1"/>
      <w:marLeft w:val="0"/>
      <w:marRight w:val="0"/>
      <w:marTop w:val="0"/>
      <w:marBottom w:val="0"/>
      <w:divBdr>
        <w:top w:val="none" w:sz="0" w:space="0" w:color="auto"/>
        <w:left w:val="none" w:sz="0" w:space="0" w:color="auto"/>
        <w:bottom w:val="none" w:sz="0" w:space="0" w:color="auto"/>
        <w:right w:val="none" w:sz="0" w:space="0" w:color="auto"/>
      </w:divBdr>
    </w:div>
    <w:div w:id="1740126541">
      <w:bodyDiv w:val="1"/>
      <w:marLeft w:val="0"/>
      <w:marRight w:val="0"/>
      <w:marTop w:val="0"/>
      <w:marBottom w:val="0"/>
      <w:divBdr>
        <w:top w:val="none" w:sz="0" w:space="0" w:color="auto"/>
        <w:left w:val="none" w:sz="0" w:space="0" w:color="auto"/>
        <w:bottom w:val="none" w:sz="0" w:space="0" w:color="auto"/>
        <w:right w:val="none" w:sz="0" w:space="0" w:color="auto"/>
      </w:divBdr>
    </w:div>
    <w:div w:id="1740128216">
      <w:bodyDiv w:val="1"/>
      <w:marLeft w:val="0"/>
      <w:marRight w:val="0"/>
      <w:marTop w:val="0"/>
      <w:marBottom w:val="0"/>
      <w:divBdr>
        <w:top w:val="none" w:sz="0" w:space="0" w:color="auto"/>
        <w:left w:val="none" w:sz="0" w:space="0" w:color="auto"/>
        <w:bottom w:val="none" w:sz="0" w:space="0" w:color="auto"/>
        <w:right w:val="none" w:sz="0" w:space="0" w:color="auto"/>
      </w:divBdr>
    </w:div>
    <w:div w:id="1740130783">
      <w:bodyDiv w:val="1"/>
      <w:marLeft w:val="0"/>
      <w:marRight w:val="0"/>
      <w:marTop w:val="0"/>
      <w:marBottom w:val="0"/>
      <w:divBdr>
        <w:top w:val="none" w:sz="0" w:space="0" w:color="auto"/>
        <w:left w:val="none" w:sz="0" w:space="0" w:color="auto"/>
        <w:bottom w:val="none" w:sz="0" w:space="0" w:color="auto"/>
        <w:right w:val="none" w:sz="0" w:space="0" w:color="auto"/>
      </w:divBdr>
    </w:div>
    <w:div w:id="1740244457">
      <w:bodyDiv w:val="1"/>
      <w:marLeft w:val="0"/>
      <w:marRight w:val="0"/>
      <w:marTop w:val="0"/>
      <w:marBottom w:val="0"/>
      <w:divBdr>
        <w:top w:val="none" w:sz="0" w:space="0" w:color="auto"/>
        <w:left w:val="none" w:sz="0" w:space="0" w:color="auto"/>
        <w:bottom w:val="none" w:sz="0" w:space="0" w:color="auto"/>
        <w:right w:val="none" w:sz="0" w:space="0" w:color="auto"/>
      </w:divBdr>
    </w:div>
    <w:div w:id="1740588771">
      <w:bodyDiv w:val="1"/>
      <w:marLeft w:val="0"/>
      <w:marRight w:val="0"/>
      <w:marTop w:val="0"/>
      <w:marBottom w:val="0"/>
      <w:divBdr>
        <w:top w:val="none" w:sz="0" w:space="0" w:color="auto"/>
        <w:left w:val="none" w:sz="0" w:space="0" w:color="auto"/>
        <w:bottom w:val="none" w:sz="0" w:space="0" w:color="auto"/>
        <w:right w:val="none" w:sz="0" w:space="0" w:color="auto"/>
      </w:divBdr>
    </w:div>
    <w:div w:id="1740864593">
      <w:bodyDiv w:val="1"/>
      <w:marLeft w:val="0"/>
      <w:marRight w:val="0"/>
      <w:marTop w:val="0"/>
      <w:marBottom w:val="0"/>
      <w:divBdr>
        <w:top w:val="none" w:sz="0" w:space="0" w:color="auto"/>
        <w:left w:val="none" w:sz="0" w:space="0" w:color="auto"/>
        <w:bottom w:val="none" w:sz="0" w:space="0" w:color="auto"/>
        <w:right w:val="none" w:sz="0" w:space="0" w:color="auto"/>
      </w:divBdr>
    </w:div>
    <w:div w:id="1740901557">
      <w:bodyDiv w:val="1"/>
      <w:marLeft w:val="0"/>
      <w:marRight w:val="0"/>
      <w:marTop w:val="0"/>
      <w:marBottom w:val="0"/>
      <w:divBdr>
        <w:top w:val="none" w:sz="0" w:space="0" w:color="auto"/>
        <w:left w:val="none" w:sz="0" w:space="0" w:color="auto"/>
        <w:bottom w:val="none" w:sz="0" w:space="0" w:color="auto"/>
        <w:right w:val="none" w:sz="0" w:space="0" w:color="auto"/>
      </w:divBdr>
    </w:div>
    <w:div w:id="1740903151">
      <w:bodyDiv w:val="1"/>
      <w:marLeft w:val="0"/>
      <w:marRight w:val="0"/>
      <w:marTop w:val="0"/>
      <w:marBottom w:val="0"/>
      <w:divBdr>
        <w:top w:val="none" w:sz="0" w:space="0" w:color="auto"/>
        <w:left w:val="none" w:sz="0" w:space="0" w:color="auto"/>
        <w:bottom w:val="none" w:sz="0" w:space="0" w:color="auto"/>
        <w:right w:val="none" w:sz="0" w:space="0" w:color="auto"/>
      </w:divBdr>
    </w:div>
    <w:div w:id="1741173816">
      <w:bodyDiv w:val="1"/>
      <w:marLeft w:val="0"/>
      <w:marRight w:val="0"/>
      <w:marTop w:val="0"/>
      <w:marBottom w:val="0"/>
      <w:divBdr>
        <w:top w:val="none" w:sz="0" w:space="0" w:color="auto"/>
        <w:left w:val="none" w:sz="0" w:space="0" w:color="auto"/>
        <w:bottom w:val="none" w:sz="0" w:space="0" w:color="auto"/>
        <w:right w:val="none" w:sz="0" w:space="0" w:color="auto"/>
      </w:divBdr>
    </w:div>
    <w:div w:id="1741252969">
      <w:bodyDiv w:val="1"/>
      <w:marLeft w:val="0"/>
      <w:marRight w:val="0"/>
      <w:marTop w:val="0"/>
      <w:marBottom w:val="0"/>
      <w:divBdr>
        <w:top w:val="none" w:sz="0" w:space="0" w:color="auto"/>
        <w:left w:val="none" w:sz="0" w:space="0" w:color="auto"/>
        <w:bottom w:val="none" w:sz="0" w:space="0" w:color="auto"/>
        <w:right w:val="none" w:sz="0" w:space="0" w:color="auto"/>
      </w:divBdr>
    </w:div>
    <w:div w:id="1741253036">
      <w:bodyDiv w:val="1"/>
      <w:marLeft w:val="0"/>
      <w:marRight w:val="0"/>
      <w:marTop w:val="0"/>
      <w:marBottom w:val="0"/>
      <w:divBdr>
        <w:top w:val="none" w:sz="0" w:space="0" w:color="auto"/>
        <w:left w:val="none" w:sz="0" w:space="0" w:color="auto"/>
        <w:bottom w:val="none" w:sz="0" w:space="0" w:color="auto"/>
        <w:right w:val="none" w:sz="0" w:space="0" w:color="auto"/>
      </w:divBdr>
    </w:div>
    <w:div w:id="1741369765">
      <w:bodyDiv w:val="1"/>
      <w:marLeft w:val="0"/>
      <w:marRight w:val="0"/>
      <w:marTop w:val="0"/>
      <w:marBottom w:val="0"/>
      <w:divBdr>
        <w:top w:val="none" w:sz="0" w:space="0" w:color="auto"/>
        <w:left w:val="none" w:sz="0" w:space="0" w:color="auto"/>
        <w:bottom w:val="none" w:sz="0" w:space="0" w:color="auto"/>
        <w:right w:val="none" w:sz="0" w:space="0" w:color="auto"/>
      </w:divBdr>
    </w:div>
    <w:div w:id="1741900048">
      <w:bodyDiv w:val="1"/>
      <w:marLeft w:val="0"/>
      <w:marRight w:val="0"/>
      <w:marTop w:val="0"/>
      <w:marBottom w:val="0"/>
      <w:divBdr>
        <w:top w:val="none" w:sz="0" w:space="0" w:color="auto"/>
        <w:left w:val="none" w:sz="0" w:space="0" w:color="auto"/>
        <w:bottom w:val="none" w:sz="0" w:space="0" w:color="auto"/>
        <w:right w:val="none" w:sz="0" w:space="0" w:color="auto"/>
      </w:divBdr>
    </w:div>
    <w:div w:id="1742095378">
      <w:bodyDiv w:val="1"/>
      <w:marLeft w:val="0"/>
      <w:marRight w:val="0"/>
      <w:marTop w:val="0"/>
      <w:marBottom w:val="0"/>
      <w:divBdr>
        <w:top w:val="none" w:sz="0" w:space="0" w:color="auto"/>
        <w:left w:val="none" w:sz="0" w:space="0" w:color="auto"/>
        <w:bottom w:val="none" w:sz="0" w:space="0" w:color="auto"/>
        <w:right w:val="none" w:sz="0" w:space="0" w:color="auto"/>
      </w:divBdr>
    </w:div>
    <w:div w:id="1742171277">
      <w:bodyDiv w:val="1"/>
      <w:marLeft w:val="0"/>
      <w:marRight w:val="0"/>
      <w:marTop w:val="0"/>
      <w:marBottom w:val="0"/>
      <w:divBdr>
        <w:top w:val="none" w:sz="0" w:space="0" w:color="auto"/>
        <w:left w:val="none" w:sz="0" w:space="0" w:color="auto"/>
        <w:bottom w:val="none" w:sz="0" w:space="0" w:color="auto"/>
        <w:right w:val="none" w:sz="0" w:space="0" w:color="auto"/>
      </w:divBdr>
    </w:div>
    <w:div w:id="1742174217">
      <w:bodyDiv w:val="1"/>
      <w:marLeft w:val="0"/>
      <w:marRight w:val="0"/>
      <w:marTop w:val="0"/>
      <w:marBottom w:val="0"/>
      <w:divBdr>
        <w:top w:val="none" w:sz="0" w:space="0" w:color="auto"/>
        <w:left w:val="none" w:sz="0" w:space="0" w:color="auto"/>
        <w:bottom w:val="none" w:sz="0" w:space="0" w:color="auto"/>
        <w:right w:val="none" w:sz="0" w:space="0" w:color="auto"/>
      </w:divBdr>
    </w:div>
    <w:div w:id="1742218412">
      <w:bodyDiv w:val="1"/>
      <w:marLeft w:val="0"/>
      <w:marRight w:val="0"/>
      <w:marTop w:val="0"/>
      <w:marBottom w:val="0"/>
      <w:divBdr>
        <w:top w:val="none" w:sz="0" w:space="0" w:color="auto"/>
        <w:left w:val="none" w:sz="0" w:space="0" w:color="auto"/>
        <w:bottom w:val="none" w:sz="0" w:space="0" w:color="auto"/>
        <w:right w:val="none" w:sz="0" w:space="0" w:color="auto"/>
      </w:divBdr>
    </w:div>
    <w:div w:id="1742290159">
      <w:bodyDiv w:val="1"/>
      <w:marLeft w:val="0"/>
      <w:marRight w:val="0"/>
      <w:marTop w:val="0"/>
      <w:marBottom w:val="0"/>
      <w:divBdr>
        <w:top w:val="none" w:sz="0" w:space="0" w:color="auto"/>
        <w:left w:val="none" w:sz="0" w:space="0" w:color="auto"/>
        <w:bottom w:val="none" w:sz="0" w:space="0" w:color="auto"/>
        <w:right w:val="none" w:sz="0" w:space="0" w:color="auto"/>
      </w:divBdr>
    </w:div>
    <w:div w:id="1742482006">
      <w:bodyDiv w:val="1"/>
      <w:marLeft w:val="0"/>
      <w:marRight w:val="0"/>
      <w:marTop w:val="0"/>
      <w:marBottom w:val="0"/>
      <w:divBdr>
        <w:top w:val="none" w:sz="0" w:space="0" w:color="auto"/>
        <w:left w:val="none" w:sz="0" w:space="0" w:color="auto"/>
        <w:bottom w:val="none" w:sz="0" w:space="0" w:color="auto"/>
        <w:right w:val="none" w:sz="0" w:space="0" w:color="auto"/>
      </w:divBdr>
    </w:div>
    <w:div w:id="1742563521">
      <w:bodyDiv w:val="1"/>
      <w:marLeft w:val="0"/>
      <w:marRight w:val="0"/>
      <w:marTop w:val="0"/>
      <w:marBottom w:val="0"/>
      <w:divBdr>
        <w:top w:val="none" w:sz="0" w:space="0" w:color="auto"/>
        <w:left w:val="none" w:sz="0" w:space="0" w:color="auto"/>
        <w:bottom w:val="none" w:sz="0" w:space="0" w:color="auto"/>
        <w:right w:val="none" w:sz="0" w:space="0" w:color="auto"/>
      </w:divBdr>
    </w:div>
    <w:div w:id="1742604149">
      <w:bodyDiv w:val="1"/>
      <w:marLeft w:val="0"/>
      <w:marRight w:val="0"/>
      <w:marTop w:val="0"/>
      <w:marBottom w:val="0"/>
      <w:divBdr>
        <w:top w:val="none" w:sz="0" w:space="0" w:color="auto"/>
        <w:left w:val="none" w:sz="0" w:space="0" w:color="auto"/>
        <w:bottom w:val="none" w:sz="0" w:space="0" w:color="auto"/>
        <w:right w:val="none" w:sz="0" w:space="0" w:color="auto"/>
      </w:divBdr>
    </w:div>
    <w:div w:id="1742748185">
      <w:bodyDiv w:val="1"/>
      <w:marLeft w:val="0"/>
      <w:marRight w:val="0"/>
      <w:marTop w:val="0"/>
      <w:marBottom w:val="0"/>
      <w:divBdr>
        <w:top w:val="none" w:sz="0" w:space="0" w:color="auto"/>
        <w:left w:val="none" w:sz="0" w:space="0" w:color="auto"/>
        <w:bottom w:val="none" w:sz="0" w:space="0" w:color="auto"/>
        <w:right w:val="none" w:sz="0" w:space="0" w:color="auto"/>
      </w:divBdr>
    </w:div>
    <w:div w:id="1742869455">
      <w:bodyDiv w:val="1"/>
      <w:marLeft w:val="0"/>
      <w:marRight w:val="0"/>
      <w:marTop w:val="0"/>
      <w:marBottom w:val="0"/>
      <w:divBdr>
        <w:top w:val="none" w:sz="0" w:space="0" w:color="auto"/>
        <w:left w:val="none" w:sz="0" w:space="0" w:color="auto"/>
        <w:bottom w:val="none" w:sz="0" w:space="0" w:color="auto"/>
        <w:right w:val="none" w:sz="0" w:space="0" w:color="auto"/>
      </w:divBdr>
    </w:div>
    <w:div w:id="1743019437">
      <w:bodyDiv w:val="1"/>
      <w:marLeft w:val="0"/>
      <w:marRight w:val="0"/>
      <w:marTop w:val="0"/>
      <w:marBottom w:val="0"/>
      <w:divBdr>
        <w:top w:val="none" w:sz="0" w:space="0" w:color="auto"/>
        <w:left w:val="none" w:sz="0" w:space="0" w:color="auto"/>
        <w:bottom w:val="none" w:sz="0" w:space="0" w:color="auto"/>
        <w:right w:val="none" w:sz="0" w:space="0" w:color="auto"/>
      </w:divBdr>
    </w:div>
    <w:div w:id="1743022134">
      <w:bodyDiv w:val="1"/>
      <w:marLeft w:val="0"/>
      <w:marRight w:val="0"/>
      <w:marTop w:val="0"/>
      <w:marBottom w:val="0"/>
      <w:divBdr>
        <w:top w:val="none" w:sz="0" w:space="0" w:color="auto"/>
        <w:left w:val="none" w:sz="0" w:space="0" w:color="auto"/>
        <w:bottom w:val="none" w:sz="0" w:space="0" w:color="auto"/>
        <w:right w:val="none" w:sz="0" w:space="0" w:color="auto"/>
      </w:divBdr>
    </w:div>
    <w:div w:id="1743063439">
      <w:bodyDiv w:val="1"/>
      <w:marLeft w:val="0"/>
      <w:marRight w:val="0"/>
      <w:marTop w:val="0"/>
      <w:marBottom w:val="0"/>
      <w:divBdr>
        <w:top w:val="none" w:sz="0" w:space="0" w:color="auto"/>
        <w:left w:val="none" w:sz="0" w:space="0" w:color="auto"/>
        <w:bottom w:val="none" w:sz="0" w:space="0" w:color="auto"/>
        <w:right w:val="none" w:sz="0" w:space="0" w:color="auto"/>
      </w:divBdr>
    </w:div>
    <w:div w:id="1743286763">
      <w:bodyDiv w:val="1"/>
      <w:marLeft w:val="0"/>
      <w:marRight w:val="0"/>
      <w:marTop w:val="0"/>
      <w:marBottom w:val="0"/>
      <w:divBdr>
        <w:top w:val="none" w:sz="0" w:space="0" w:color="auto"/>
        <w:left w:val="none" w:sz="0" w:space="0" w:color="auto"/>
        <w:bottom w:val="none" w:sz="0" w:space="0" w:color="auto"/>
        <w:right w:val="none" w:sz="0" w:space="0" w:color="auto"/>
      </w:divBdr>
    </w:div>
    <w:div w:id="1743402709">
      <w:bodyDiv w:val="1"/>
      <w:marLeft w:val="0"/>
      <w:marRight w:val="0"/>
      <w:marTop w:val="0"/>
      <w:marBottom w:val="0"/>
      <w:divBdr>
        <w:top w:val="none" w:sz="0" w:space="0" w:color="auto"/>
        <w:left w:val="none" w:sz="0" w:space="0" w:color="auto"/>
        <w:bottom w:val="none" w:sz="0" w:space="0" w:color="auto"/>
        <w:right w:val="none" w:sz="0" w:space="0" w:color="auto"/>
      </w:divBdr>
    </w:div>
    <w:div w:id="1743482360">
      <w:bodyDiv w:val="1"/>
      <w:marLeft w:val="0"/>
      <w:marRight w:val="0"/>
      <w:marTop w:val="0"/>
      <w:marBottom w:val="0"/>
      <w:divBdr>
        <w:top w:val="none" w:sz="0" w:space="0" w:color="auto"/>
        <w:left w:val="none" w:sz="0" w:space="0" w:color="auto"/>
        <w:bottom w:val="none" w:sz="0" w:space="0" w:color="auto"/>
        <w:right w:val="none" w:sz="0" w:space="0" w:color="auto"/>
      </w:divBdr>
    </w:div>
    <w:div w:id="1743984263">
      <w:bodyDiv w:val="1"/>
      <w:marLeft w:val="0"/>
      <w:marRight w:val="0"/>
      <w:marTop w:val="0"/>
      <w:marBottom w:val="0"/>
      <w:divBdr>
        <w:top w:val="none" w:sz="0" w:space="0" w:color="auto"/>
        <w:left w:val="none" w:sz="0" w:space="0" w:color="auto"/>
        <w:bottom w:val="none" w:sz="0" w:space="0" w:color="auto"/>
        <w:right w:val="none" w:sz="0" w:space="0" w:color="auto"/>
      </w:divBdr>
    </w:div>
    <w:div w:id="1744139727">
      <w:bodyDiv w:val="1"/>
      <w:marLeft w:val="0"/>
      <w:marRight w:val="0"/>
      <w:marTop w:val="0"/>
      <w:marBottom w:val="0"/>
      <w:divBdr>
        <w:top w:val="none" w:sz="0" w:space="0" w:color="auto"/>
        <w:left w:val="none" w:sz="0" w:space="0" w:color="auto"/>
        <w:bottom w:val="none" w:sz="0" w:space="0" w:color="auto"/>
        <w:right w:val="none" w:sz="0" w:space="0" w:color="auto"/>
      </w:divBdr>
    </w:div>
    <w:div w:id="1744447464">
      <w:bodyDiv w:val="1"/>
      <w:marLeft w:val="0"/>
      <w:marRight w:val="0"/>
      <w:marTop w:val="0"/>
      <w:marBottom w:val="0"/>
      <w:divBdr>
        <w:top w:val="none" w:sz="0" w:space="0" w:color="auto"/>
        <w:left w:val="none" w:sz="0" w:space="0" w:color="auto"/>
        <w:bottom w:val="none" w:sz="0" w:space="0" w:color="auto"/>
        <w:right w:val="none" w:sz="0" w:space="0" w:color="auto"/>
      </w:divBdr>
    </w:div>
    <w:div w:id="1744638599">
      <w:bodyDiv w:val="1"/>
      <w:marLeft w:val="0"/>
      <w:marRight w:val="0"/>
      <w:marTop w:val="0"/>
      <w:marBottom w:val="0"/>
      <w:divBdr>
        <w:top w:val="none" w:sz="0" w:space="0" w:color="auto"/>
        <w:left w:val="none" w:sz="0" w:space="0" w:color="auto"/>
        <w:bottom w:val="none" w:sz="0" w:space="0" w:color="auto"/>
        <w:right w:val="none" w:sz="0" w:space="0" w:color="auto"/>
      </w:divBdr>
    </w:div>
    <w:div w:id="1745177517">
      <w:bodyDiv w:val="1"/>
      <w:marLeft w:val="0"/>
      <w:marRight w:val="0"/>
      <w:marTop w:val="0"/>
      <w:marBottom w:val="0"/>
      <w:divBdr>
        <w:top w:val="none" w:sz="0" w:space="0" w:color="auto"/>
        <w:left w:val="none" w:sz="0" w:space="0" w:color="auto"/>
        <w:bottom w:val="none" w:sz="0" w:space="0" w:color="auto"/>
        <w:right w:val="none" w:sz="0" w:space="0" w:color="auto"/>
      </w:divBdr>
    </w:div>
    <w:div w:id="1745226306">
      <w:bodyDiv w:val="1"/>
      <w:marLeft w:val="0"/>
      <w:marRight w:val="0"/>
      <w:marTop w:val="0"/>
      <w:marBottom w:val="0"/>
      <w:divBdr>
        <w:top w:val="none" w:sz="0" w:space="0" w:color="auto"/>
        <w:left w:val="none" w:sz="0" w:space="0" w:color="auto"/>
        <w:bottom w:val="none" w:sz="0" w:space="0" w:color="auto"/>
        <w:right w:val="none" w:sz="0" w:space="0" w:color="auto"/>
      </w:divBdr>
    </w:div>
    <w:div w:id="1745252958">
      <w:bodyDiv w:val="1"/>
      <w:marLeft w:val="0"/>
      <w:marRight w:val="0"/>
      <w:marTop w:val="0"/>
      <w:marBottom w:val="0"/>
      <w:divBdr>
        <w:top w:val="none" w:sz="0" w:space="0" w:color="auto"/>
        <w:left w:val="none" w:sz="0" w:space="0" w:color="auto"/>
        <w:bottom w:val="none" w:sz="0" w:space="0" w:color="auto"/>
        <w:right w:val="none" w:sz="0" w:space="0" w:color="auto"/>
      </w:divBdr>
    </w:div>
    <w:div w:id="1745492748">
      <w:bodyDiv w:val="1"/>
      <w:marLeft w:val="0"/>
      <w:marRight w:val="0"/>
      <w:marTop w:val="0"/>
      <w:marBottom w:val="0"/>
      <w:divBdr>
        <w:top w:val="none" w:sz="0" w:space="0" w:color="auto"/>
        <w:left w:val="none" w:sz="0" w:space="0" w:color="auto"/>
        <w:bottom w:val="none" w:sz="0" w:space="0" w:color="auto"/>
        <w:right w:val="none" w:sz="0" w:space="0" w:color="auto"/>
      </w:divBdr>
    </w:div>
    <w:div w:id="1745566521">
      <w:bodyDiv w:val="1"/>
      <w:marLeft w:val="0"/>
      <w:marRight w:val="0"/>
      <w:marTop w:val="0"/>
      <w:marBottom w:val="0"/>
      <w:divBdr>
        <w:top w:val="none" w:sz="0" w:space="0" w:color="auto"/>
        <w:left w:val="none" w:sz="0" w:space="0" w:color="auto"/>
        <w:bottom w:val="none" w:sz="0" w:space="0" w:color="auto"/>
        <w:right w:val="none" w:sz="0" w:space="0" w:color="auto"/>
      </w:divBdr>
    </w:div>
    <w:div w:id="1745830412">
      <w:bodyDiv w:val="1"/>
      <w:marLeft w:val="0"/>
      <w:marRight w:val="0"/>
      <w:marTop w:val="0"/>
      <w:marBottom w:val="0"/>
      <w:divBdr>
        <w:top w:val="none" w:sz="0" w:space="0" w:color="auto"/>
        <w:left w:val="none" w:sz="0" w:space="0" w:color="auto"/>
        <w:bottom w:val="none" w:sz="0" w:space="0" w:color="auto"/>
        <w:right w:val="none" w:sz="0" w:space="0" w:color="auto"/>
      </w:divBdr>
    </w:div>
    <w:div w:id="1746100701">
      <w:bodyDiv w:val="1"/>
      <w:marLeft w:val="0"/>
      <w:marRight w:val="0"/>
      <w:marTop w:val="0"/>
      <w:marBottom w:val="0"/>
      <w:divBdr>
        <w:top w:val="none" w:sz="0" w:space="0" w:color="auto"/>
        <w:left w:val="none" w:sz="0" w:space="0" w:color="auto"/>
        <w:bottom w:val="none" w:sz="0" w:space="0" w:color="auto"/>
        <w:right w:val="none" w:sz="0" w:space="0" w:color="auto"/>
      </w:divBdr>
    </w:div>
    <w:div w:id="1746145225">
      <w:bodyDiv w:val="1"/>
      <w:marLeft w:val="0"/>
      <w:marRight w:val="0"/>
      <w:marTop w:val="0"/>
      <w:marBottom w:val="0"/>
      <w:divBdr>
        <w:top w:val="none" w:sz="0" w:space="0" w:color="auto"/>
        <w:left w:val="none" w:sz="0" w:space="0" w:color="auto"/>
        <w:bottom w:val="none" w:sz="0" w:space="0" w:color="auto"/>
        <w:right w:val="none" w:sz="0" w:space="0" w:color="auto"/>
      </w:divBdr>
    </w:div>
    <w:div w:id="1746340811">
      <w:bodyDiv w:val="1"/>
      <w:marLeft w:val="0"/>
      <w:marRight w:val="0"/>
      <w:marTop w:val="0"/>
      <w:marBottom w:val="0"/>
      <w:divBdr>
        <w:top w:val="none" w:sz="0" w:space="0" w:color="auto"/>
        <w:left w:val="none" w:sz="0" w:space="0" w:color="auto"/>
        <w:bottom w:val="none" w:sz="0" w:space="0" w:color="auto"/>
        <w:right w:val="none" w:sz="0" w:space="0" w:color="auto"/>
      </w:divBdr>
    </w:div>
    <w:div w:id="1746414572">
      <w:bodyDiv w:val="1"/>
      <w:marLeft w:val="0"/>
      <w:marRight w:val="0"/>
      <w:marTop w:val="0"/>
      <w:marBottom w:val="0"/>
      <w:divBdr>
        <w:top w:val="none" w:sz="0" w:space="0" w:color="auto"/>
        <w:left w:val="none" w:sz="0" w:space="0" w:color="auto"/>
        <w:bottom w:val="none" w:sz="0" w:space="0" w:color="auto"/>
        <w:right w:val="none" w:sz="0" w:space="0" w:color="auto"/>
      </w:divBdr>
    </w:div>
    <w:div w:id="1746416067">
      <w:bodyDiv w:val="1"/>
      <w:marLeft w:val="0"/>
      <w:marRight w:val="0"/>
      <w:marTop w:val="0"/>
      <w:marBottom w:val="0"/>
      <w:divBdr>
        <w:top w:val="none" w:sz="0" w:space="0" w:color="auto"/>
        <w:left w:val="none" w:sz="0" w:space="0" w:color="auto"/>
        <w:bottom w:val="none" w:sz="0" w:space="0" w:color="auto"/>
        <w:right w:val="none" w:sz="0" w:space="0" w:color="auto"/>
      </w:divBdr>
    </w:div>
    <w:div w:id="1746534549">
      <w:bodyDiv w:val="1"/>
      <w:marLeft w:val="0"/>
      <w:marRight w:val="0"/>
      <w:marTop w:val="0"/>
      <w:marBottom w:val="0"/>
      <w:divBdr>
        <w:top w:val="none" w:sz="0" w:space="0" w:color="auto"/>
        <w:left w:val="none" w:sz="0" w:space="0" w:color="auto"/>
        <w:bottom w:val="none" w:sz="0" w:space="0" w:color="auto"/>
        <w:right w:val="none" w:sz="0" w:space="0" w:color="auto"/>
      </w:divBdr>
    </w:div>
    <w:div w:id="1746563740">
      <w:bodyDiv w:val="1"/>
      <w:marLeft w:val="0"/>
      <w:marRight w:val="0"/>
      <w:marTop w:val="0"/>
      <w:marBottom w:val="0"/>
      <w:divBdr>
        <w:top w:val="none" w:sz="0" w:space="0" w:color="auto"/>
        <w:left w:val="none" w:sz="0" w:space="0" w:color="auto"/>
        <w:bottom w:val="none" w:sz="0" w:space="0" w:color="auto"/>
        <w:right w:val="none" w:sz="0" w:space="0" w:color="auto"/>
      </w:divBdr>
    </w:div>
    <w:div w:id="1746806621">
      <w:bodyDiv w:val="1"/>
      <w:marLeft w:val="0"/>
      <w:marRight w:val="0"/>
      <w:marTop w:val="0"/>
      <w:marBottom w:val="0"/>
      <w:divBdr>
        <w:top w:val="none" w:sz="0" w:space="0" w:color="auto"/>
        <w:left w:val="none" w:sz="0" w:space="0" w:color="auto"/>
        <w:bottom w:val="none" w:sz="0" w:space="0" w:color="auto"/>
        <w:right w:val="none" w:sz="0" w:space="0" w:color="auto"/>
      </w:divBdr>
    </w:div>
    <w:div w:id="1747024685">
      <w:bodyDiv w:val="1"/>
      <w:marLeft w:val="0"/>
      <w:marRight w:val="0"/>
      <w:marTop w:val="0"/>
      <w:marBottom w:val="0"/>
      <w:divBdr>
        <w:top w:val="none" w:sz="0" w:space="0" w:color="auto"/>
        <w:left w:val="none" w:sz="0" w:space="0" w:color="auto"/>
        <w:bottom w:val="none" w:sz="0" w:space="0" w:color="auto"/>
        <w:right w:val="none" w:sz="0" w:space="0" w:color="auto"/>
      </w:divBdr>
    </w:div>
    <w:div w:id="1747335764">
      <w:bodyDiv w:val="1"/>
      <w:marLeft w:val="0"/>
      <w:marRight w:val="0"/>
      <w:marTop w:val="0"/>
      <w:marBottom w:val="0"/>
      <w:divBdr>
        <w:top w:val="none" w:sz="0" w:space="0" w:color="auto"/>
        <w:left w:val="none" w:sz="0" w:space="0" w:color="auto"/>
        <w:bottom w:val="none" w:sz="0" w:space="0" w:color="auto"/>
        <w:right w:val="none" w:sz="0" w:space="0" w:color="auto"/>
      </w:divBdr>
    </w:div>
    <w:div w:id="1747413589">
      <w:bodyDiv w:val="1"/>
      <w:marLeft w:val="0"/>
      <w:marRight w:val="0"/>
      <w:marTop w:val="0"/>
      <w:marBottom w:val="0"/>
      <w:divBdr>
        <w:top w:val="none" w:sz="0" w:space="0" w:color="auto"/>
        <w:left w:val="none" w:sz="0" w:space="0" w:color="auto"/>
        <w:bottom w:val="none" w:sz="0" w:space="0" w:color="auto"/>
        <w:right w:val="none" w:sz="0" w:space="0" w:color="auto"/>
      </w:divBdr>
    </w:div>
    <w:div w:id="1747457185">
      <w:bodyDiv w:val="1"/>
      <w:marLeft w:val="0"/>
      <w:marRight w:val="0"/>
      <w:marTop w:val="0"/>
      <w:marBottom w:val="0"/>
      <w:divBdr>
        <w:top w:val="none" w:sz="0" w:space="0" w:color="auto"/>
        <w:left w:val="none" w:sz="0" w:space="0" w:color="auto"/>
        <w:bottom w:val="none" w:sz="0" w:space="0" w:color="auto"/>
        <w:right w:val="none" w:sz="0" w:space="0" w:color="auto"/>
      </w:divBdr>
    </w:div>
    <w:div w:id="1747603111">
      <w:bodyDiv w:val="1"/>
      <w:marLeft w:val="0"/>
      <w:marRight w:val="0"/>
      <w:marTop w:val="0"/>
      <w:marBottom w:val="0"/>
      <w:divBdr>
        <w:top w:val="none" w:sz="0" w:space="0" w:color="auto"/>
        <w:left w:val="none" w:sz="0" w:space="0" w:color="auto"/>
        <w:bottom w:val="none" w:sz="0" w:space="0" w:color="auto"/>
        <w:right w:val="none" w:sz="0" w:space="0" w:color="auto"/>
      </w:divBdr>
    </w:div>
    <w:div w:id="1747611883">
      <w:bodyDiv w:val="1"/>
      <w:marLeft w:val="0"/>
      <w:marRight w:val="0"/>
      <w:marTop w:val="0"/>
      <w:marBottom w:val="0"/>
      <w:divBdr>
        <w:top w:val="none" w:sz="0" w:space="0" w:color="auto"/>
        <w:left w:val="none" w:sz="0" w:space="0" w:color="auto"/>
        <w:bottom w:val="none" w:sz="0" w:space="0" w:color="auto"/>
        <w:right w:val="none" w:sz="0" w:space="0" w:color="auto"/>
      </w:divBdr>
    </w:div>
    <w:div w:id="1747845677">
      <w:bodyDiv w:val="1"/>
      <w:marLeft w:val="0"/>
      <w:marRight w:val="0"/>
      <w:marTop w:val="0"/>
      <w:marBottom w:val="0"/>
      <w:divBdr>
        <w:top w:val="none" w:sz="0" w:space="0" w:color="auto"/>
        <w:left w:val="none" w:sz="0" w:space="0" w:color="auto"/>
        <w:bottom w:val="none" w:sz="0" w:space="0" w:color="auto"/>
        <w:right w:val="none" w:sz="0" w:space="0" w:color="auto"/>
      </w:divBdr>
    </w:div>
    <w:div w:id="1747876740">
      <w:bodyDiv w:val="1"/>
      <w:marLeft w:val="0"/>
      <w:marRight w:val="0"/>
      <w:marTop w:val="0"/>
      <w:marBottom w:val="0"/>
      <w:divBdr>
        <w:top w:val="none" w:sz="0" w:space="0" w:color="auto"/>
        <w:left w:val="none" w:sz="0" w:space="0" w:color="auto"/>
        <w:bottom w:val="none" w:sz="0" w:space="0" w:color="auto"/>
        <w:right w:val="none" w:sz="0" w:space="0" w:color="auto"/>
      </w:divBdr>
    </w:div>
    <w:div w:id="1747997002">
      <w:bodyDiv w:val="1"/>
      <w:marLeft w:val="0"/>
      <w:marRight w:val="0"/>
      <w:marTop w:val="0"/>
      <w:marBottom w:val="0"/>
      <w:divBdr>
        <w:top w:val="none" w:sz="0" w:space="0" w:color="auto"/>
        <w:left w:val="none" w:sz="0" w:space="0" w:color="auto"/>
        <w:bottom w:val="none" w:sz="0" w:space="0" w:color="auto"/>
        <w:right w:val="none" w:sz="0" w:space="0" w:color="auto"/>
      </w:divBdr>
    </w:div>
    <w:div w:id="1748107635">
      <w:bodyDiv w:val="1"/>
      <w:marLeft w:val="0"/>
      <w:marRight w:val="0"/>
      <w:marTop w:val="0"/>
      <w:marBottom w:val="0"/>
      <w:divBdr>
        <w:top w:val="none" w:sz="0" w:space="0" w:color="auto"/>
        <w:left w:val="none" w:sz="0" w:space="0" w:color="auto"/>
        <w:bottom w:val="none" w:sz="0" w:space="0" w:color="auto"/>
        <w:right w:val="none" w:sz="0" w:space="0" w:color="auto"/>
      </w:divBdr>
    </w:div>
    <w:div w:id="1748259603">
      <w:bodyDiv w:val="1"/>
      <w:marLeft w:val="0"/>
      <w:marRight w:val="0"/>
      <w:marTop w:val="0"/>
      <w:marBottom w:val="0"/>
      <w:divBdr>
        <w:top w:val="none" w:sz="0" w:space="0" w:color="auto"/>
        <w:left w:val="none" w:sz="0" w:space="0" w:color="auto"/>
        <w:bottom w:val="none" w:sz="0" w:space="0" w:color="auto"/>
        <w:right w:val="none" w:sz="0" w:space="0" w:color="auto"/>
      </w:divBdr>
    </w:div>
    <w:div w:id="1748305020">
      <w:bodyDiv w:val="1"/>
      <w:marLeft w:val="0"/>
      <w:marRight w:val="0"/>
      <w:marTop w:val="0"/>
      <w:marBottom w:val="0"/>
      <w:divBdr>
        <w:top w:val="none" w:sz="0" w:space="0" w:color="auto"/>
        <w:left w:val="none" w:sz="0" w:space="0" w:color="auto"/>
        <w:bottom w:val="none" w:sz="0" w:space="0" w:color="auto"/>
        <w:right w:val="none" w:sz="0" w:space="0" w:color="auto"/>
      </w:divBdr>
    </w:div>
    <w:div w:id="1748500505">
      <w:bodyDiv w:val="1"/>
      <w:marLeft w:val="0"/>
      <w:marRight w:val="0"/>
      <w:marTop w:val="0"/>
      <w:marBottom w:val="0"/>
      <w:divBdr>
        <w:top w:val="none" w:sz="0" w:space="0" w:color="auto"/>
        <w:left w:val="none" w:sz="0" w:space="0" w:color="auto"/>
        <w:bottom w:val="none" w:sz="0" w:space="0" w:color="auto"/>
        <w:right w:val="none" w:sz="0" w:space="0" w:color="auto"/>
      </w:divBdr>
    </w:div>
    <w:div w:id="1748577039">
      <w:bodyDiv w:val="1"/>
      <w:marLeft w:val="0"/>
      <w:marRight w:val="0"/>
      <w:marTop w:val="0"/>
      <w:marBottom w:val="0"/>
      <w:divBdr>
        <w:top w:val="none" w:sz="0" w:space="0" w:color="auto"/>
        <w:left w:val="none" w:sz="0" w:space="0" w:color="auto"/>
        <w:bottom w:val="none" w:sz="0" w:space="0" w:color="auto"/>
        <w:right w:val="none" w:sz="0" w:space="0" w:color="auto"/>
      </w:divBdr>
    </w:div>
    <w:div w:id="1749038062">
      <w:bodyDiv w:val="1"/>
      <w:marLeft w:val="0"/>
      <w:marRight w:val="0"/>
      <w:marTop w:val="0"/>
      <w:marBottom w:val="0"/>
      <w:divBdr>
        <w:top w:val="none" w:sz="0" w:space="0" w:color="auto"/>
        <w:left w:val="none" w:sz="0" w:space="0" w:color="auto"/>
        <w:bottom w:val="none" w:sz="0" w:space="0" w:color="auto"/>
        <w:right w:val="none" w:sz="0" w:space="0" w:color="auto"/>
      </w:divBdr>
    </w:div>
    <w:div w:id="1749157975">
      <w:bodyDiv w:val="1"/>
      <w:marLeft w:val="0"/>
      <w:marRight w:val="0"/>
      <w:marTop w:val="0"/>
      <w:marBottom w:val="0"/>
      <w:divBdr>
        <w:top w:val="none" w:sz="0" w:space="0" w:color="auto"/>
        <w:left w:val="none" w:sz="0" w:space="0" w:color="auto"/>
        <w:bottom w:val="none" w:sz="0" w:space="0" w:color="auto"/>
        <w:right w:val="none" w:sz="0" w:space="0" w:color="auto"/>
      </w:divBdr>
    </w:div>
    <w:div w:id="1749231792">
      <w:bodyDiv w:val="1"/>
      <w:marLeft w:val="0"/>
      <w:marRight w:val="0"/>
      <w:marTop w:val="0"/>
      <w:marBottom w:val="0"/>
      <w:divBdr>
        <w:top w:val="none" w:sz="0" w:space="0" w:color="auto"/>
        <w:left w:val="none" w:sz="0" w:space="0" w:color="auto"/>
        <w:bottom w:val="none" w:sz="0" w:space="0" w:color="auto"/>
        <w:right w:val="none" w:sz="0" w:space="0" w:color="auto"/>
      </w:divBdr>
    </w:div>
    <w:div w:id="1749302223">
      <w:bodyDiv w:val="1"/>
      <w:marLeft w:val="0"/>
      <w:marRight w:val="0"/>
      <w:marTop w:val="0"/>
      <w:marBottom w:val="0"/>
      <w:divBdr>
        <w:top w:val="none" w:sz="0" w:space="0" w:color="auto"/>
        <w:left w:val="none" w:sz="0" w:space="0" w:color="auto"/>
        <w:bottom w:val="none" w:sz="0" w:space="0" w:color="auto"/>
        <w:right w:val="none" w:sz="0" w:space="0" w:color="auto"/>
      </w:divBdr>
    </w:div>
    <w:div w:id="1749693513">
      <w:bodyDiv w:val="1"/>
      <w:marLeft w:val="0"/>
      <w:marRight w:val="0"/>
      <w:marTop w:val="0"/>
      <w:marBottom w:val="0"/>
      <w:divBdr>
        <w:top w:val="none" w:sz="0" w:space="0" w:color="auto"/>
        <w:left w:val="none" w:sz="0" w:space="0" w:color="auto"/>
        <w:bottom w:val="none" w:sz="0" w:space="0" w:color="auto"/>
        <w:right w:val="none" w:sz="0" w:space="0" w:color="auto"/>
      </w:divBdr>
    </w:div>
    <w:div w:id="1749762130">
      <w:bodyDiv w:val="1"/>
      <w:marLeft w:val="0"/>
      <w:marRight w:val="0"/>
      <w:marTop w:val="0"/>
      <w:marBottom w:val="0"/>
      <w:divBdr>
        <w:top w:val="none" w:sz="0" w:space="0" w:color="auto"/>
        <w:left w:val="none" w:sz="0" w:space="0" w:color="auto"/>
        <w:bottom w:val="none" w:sz="0" w:space="0" w:color="auto"/>
        <w:right w:val="none" w:sz="0" w:space="0" w:color="auto"/>
      </w:divBdr>
    </w:div>
    <w:div w:id="1749885873">
      <w:bodyDiv w:val="1"/>
      <w:marLeft w:val="0"/>
      <w:marRight w:val="0"/>
      <w:marTop w:val="0"/>
      <w:marBottom w:val="0"/>
      <w:divBdr>
        <w:top w:val="none" w:sz="0" w:space="0" w:color="auto"/>
        <w:left w:val="none" w:sz="0" w:space="0" w:color="auto"/>
        <w:bottom w:val="none" w:sz="0" w:space="0" w:color="auto"/>
        <w:right w:val="none" w:sz="0" w:space="0" w:color="auto"/>
      </w:divBdr>
    </w:div>
    <w:div w:id="1750036886">
      <w:bodyDiv w:val="1"/>
      <w:marLeft w:val="0"/>
      <w:marRight w:val="0"/>
      <w:marTop w:val="0"/>
      <w:marBottom w:val="0"/>
      <w:divBdr>
        <w:top w:val="none" w:sz="0" w:space="0" w:color="auto"/>
        <w:left w:val="none" w:sz="0" w:space="0" w:color="auto"/>
        <w:bottom w:val="none" w:sz="0" w:space="0" w:color="auto"/>
        <w:right w:val="none" w:sz="0" w:space="0" w:color="auto"/>
      </w:divBdr>
    </w:div>
    <w:div w:id="1750039863">
      <w:bodyDiv w:val="1"/>
      <w:marLeft w:val="0"/>
      <w:marRight w:val="0"/>
      <w:marTop w:val="0"/>
      <w:marBottom w:val="0"/>
      <w:divBdr>
        <w:top w:val="none" w:sz="0" w:space="0" w:color="auto"/>
        <w:left w:val="none" w:sz="0" w:space="0" w:color="auto"/>
        <w:bottom w:val="none" w:sz="0" w:space="0" w:color="auto"/>
        <w:right w:val="none" w:sz="0" w:space="0" w:color="auto"/>
      </w:divBdr>
    </w:div>
    <w:div w:id="1750274819">
      <w:bodyDiv w:val="1"/>
      <w:marLeft w:val="0"/>
      <w:marRight w:val="0"/>
      <w:marTop w:val="0"/>
      <w:marBottom w:val="0"/>
      <w:divBdr>
        <w:top w:val="none" w:sz="0" w:space="0" w:color="auto"/>
        <w:left w:val="none" w:sz="0" w:space="0" w:color="auto"/>
        <w:bottom w:val="none" w:sz="0" w:space="0" w:color="auto"/>
        <w:right w:val="none" w:sz="0" w:space="0" w:color="auto"/>
      </w:divBdr>
    </w:div>
    <w:div w:id="1750695447">
      <w:bodyDiv w:val="1"/>
      <w:marLeft w:val="0"/>
      <w:marRight w:val="0"/>
      <w:marTop w:val="0"/>
      <w:marBottom w:val="0"/>
      <w:divBdr>
        <w:top w:val="none" w:sz="0" w:space="0" w:color="auto"/>
        <w:left w:val="none" w:sz="0" w:space="0" w:color="auto"/>
        <w:bottom w:val="none" w:sz="0" w:space="0" w:color="auto"/>
        <w:right w:val="none" w:sz="0" w:space="0" w:color="auto"/>
      </w:divBdr>
    </w:div>
    <w:div w:id="1750730286">
      <w:bodyDiv w:val="1"/>
      <w:marLeft w:val="0"/>
      <w:marRight w:val="0"/>
      <w:marTop w:val="0"/>
      <w:marBottom w:val="0"/>
      <w:divBdr>
        <w:top w:val="none" w:sz="0" w:space="0" w:color="auto"/>
        <w:left w:val="none" w:sz="0" w:space="0" w:color="auto"/>
        <w:bottom w:val="none" w:sz="0" w:space="0" w:color="auto"/>
        <w:right w:val="none" w:sz="0" w:space="0" w:color="auto"/>
      </w:divBdr>
    </w:div>
    <w:div w:id="1750804775">
      <w:bodyDiv w:val="1"/>
      <w:marLeft w:val="0"/>
      <w:marRight w:val="0"/>
      <w:marTop w:val="0"/>
      <w:marBottom w:val="0"/>
      <w:divBdr>
        <w:top w:val="none" w:sz="0" w:space="0" w:color="auto"/>
        <w:left w:val="none" w:sz="0" w:space="0" w:color="auto"/>
        <w:bottom w:val="none" w:sz="0" w:space="0" w:color="auto"/>
        <w:right w:val="none" w:sz="0" w:space="0" w:color="auto"/>
      </w:divBdr>
    </w:div>
    <w:div w:id="1750811461">
      <w:bodyDiv w:val="1"/>
      <w:marLeft w:val="0"/>
      <w:marRight w:val="0"/>
      <w:marTop w:val="0"/>
      <w:marBottom w:val="0"/>
      <w:divBdr>
        <w:top w:val="none" w:sz="0" w:space="0" w:color="auto"/>
        <w:left w:val="none" w:sz="0" w:space="0" w:color="auto"/>
        <w:bottom w:val="none" w:sz="0" w:space="0" w:color="auto"/>
        <w:right w:val="none" w:sz="0" w:space="0" w:color="auto"/>
      </w:divBdr>
    </w:div>
    <w:div w:id="1751268128">
      <w:bodyDiv w:val="1"/>
      <w:marLeft w:val="0"/>
      <w:marRight w:val="0"/>
      <w:marTop w:val="0"/>
      <w:marBottom w:val="0"/>
      <w:divBdr>
        <w:top w:val="none" w:sz="0" w:space="0" w:color="auto"/>
        <w:left w:val="none" w:sz="0" w:space="0" w:color="auto"/>
        <w:bottom w:val="none" w:sz="0" w:space="0" w:color="auto"/>
        <w:right w:val="none" w:sz="0" w:space="0" w:color="auto"/>
      </w:divBdr>
    </w:div>
    <w:div w:id="1751342321">
      <w:bodyDiv w:val="1"/>
      <w:marLeft w:val="0"/>
      <w:marRight w:val="0"/>
      <w:marTop w:val="0"/>
      <w:marBottom w:val="0"/>
      <w:divBdr>
        <w:top w:val="none" w:sz="0" w:space="0" w:color="auto"/>
        <w:left w:val="none" w:sz="0" w:space="0" w:color="auto"/>
        <w:bottom w:val="none" w:sz="0" w:space="0" w:color="auto"/>
        <w:right w:val="none" w:sz="0" w:space="0" w:color="auto"/>
      </w:divBdr>
    </w:div>
    <w:div w:id="1751350486">
      <w:bodyDiv w:val="1"/>
      <w:marLeft w:val="0"/>
      <w:marRight w:val="0"/>
      <w:marTop w:val="0"/>
      <w:marBottom w:val="0"/>
      <w:divBdr>
        <w:top w:val="none" w:sz="0" w:space="0" w:color="auto"/>
        <w:left w:val="none" w:sz="0" w:space="0" w:color="auto"/>
        <w:bottom w:val="none" w:sz="0" w:space="0" w:color="auto"/>
        <w:right w:val="none" w:sz="0" w:space="0" w:color="auto"/>
      </w:divBdr>
    </w:div>
    <w:div w:id="1751384689">
      <w:bodyDiv w:val="1"/>
      <w:marLeft w:val="0"/>
      <w:marRight w:val="0"/>
      <w:marTop w:val="0"/>
      <w:marBottom w:val="0"/>
      <w:divBdr>
        <w:top w:val="none" w:sz="0" w:space="0" w:color="auto"/>
        <w:left w:val="none" w:sz="0" w:space="0" w:color="auto"/>
        <w:bottom w:val="none" w:sz="0" w:space="0" w:color="auto"/>
        <w:right w:val="none" w:sz="0" w:space="0" w:color="auto"/>
      </w:divBdr>
    </w:div>
    <w:div w:id="1751465215">
      <w:bodyDiv w:val="1"/>
      <w:marLeft w:val="0"/>
      <w:marRight w:val="0"/>
      <w:marTop w:val="0"/>
      <w:marBottom w:val="0"/>
      <w:divBdr>
        <w:top w:val="none" w:sz="0" w:space="0" w:color="auto"/>
        <w:left w:val="none" w:sz="0" w:space="0" w:color="auto"/>
        <w:bottom w:val="none" w:sz="0" w:space="0" w:color="auto"/>
        <w:right w:val="none" w:sz="0" w:space="0" w:color="auto"/>
      </w:divBdr>
    </w:div>
    <w:div w:id="1751535726">
      <w:bodyDiv w:val="1"/>
      <w:marLeft w:val="0"/>
      <w:marRight w:val="0"/>
      <w:marTop w:val="0"/>
      <w:marBottom w:val="0"/>
      <w:divBdr>
        <w:top w:val="none" w:sz="0" w:space="0" w:color="auto"/>
        <w:left w:val="none" w:sz="0" w:space="0" w:color="auto"/>
        <w:bottom w:val="none" w:sz="0" w:space="0" w:color="auto"/>
        <w:right w:val="none" w:sz="0" w:space="0" w:color="auto"/>
      </w:divBdr>
    </w:div>
    <w:div w:id="1751580727">
      <w:bodyDiv w:val="1"/>
      <w:marLeft w:val="0"/>
      <w:marRight w:val="0"/>
      <w:marTop w:val="0"/>
      <w:marBottom w:val="0"/>
      <w:divBdr>
        <w:top w:val="none" w:sz="0" w:space="0" w:color="auto"/>
        <w:left w:val="none" w:sz="0" w:space="0" w:color="auto"/>
        <w:bottom w:val="none" w:sz="0" w:space="0" w:color="auto"/>
        <w:right w:val="none" w:sz="0" w:space="0" w:color="auto"/>
      </w:divBdr>
    </w:div>
    <w:div w:id="1751923056">
      <w:bodyDiv w:val="1"/>
      <w:marLeft w:val="0"/>
      <w:marRight w:val="0"/>
      <w:marTop w:val="0"/>
      <w:marBottom w:val="0"/>
      <w:divBdr>
        <w:top w:val="none" w:sz="0" w:space="0" w:color="auto"/>
        <w:left w:val="none" w:sz="0" w:space="0" w:color="auto"/>
        <w:bottom w:val="none" w:sz="0" w:space="0" w:color="auto"/>
        <w:right w:val="none" w:sz="0" w:space="0" w:color="auto"/>
      </w:divBdr>
    </w:div>
    <w:div w:id="1751930631">
      <w:bodyDiv w:val="1"/>
      <w:marLeft w:val="0"/>
      <w:marRight w:val="0"/>
      <w:marTop w:val="0"/>
      <w:marBottom w:val="0"/>
      <w:divBdr>
        <w:top w:val="none" w:sz="0" w:space="0" w:color="auto"/>
        <w:left w:val="none" w:sz="0" w:space="0" w:color="auto"/>
        <w:bottom w:val="none" w:sz="0" w:space="0" w:color="auto"/>
        <w:right w:val="none" w:sz="0" w:space="0" w:color="auto"/>
      </w:divBdr>
    </w:div>
    <w:div w:id="1752194461">
      <w:bodyDiv w:val="1"/>
      <w:marLeft w:val="0"/>
      <w:marRight w:val="0"/>
      <w:marTop w:val="0"/>
      <w:marBottom w:val="0"/>
      <w:divBdr>
        <w:top w:val="none" w:sz="0" w:space="0" w:color="auto"/>
        <w:left w:val="none" w:sz="0" w:space="0" w:color="auto"/>
        <w:bottom w:val="none" w:sz="0" w:space="0" w:color="auto"/>
        <w:right w:val="none" w:sz="0" w:space="0" w:color="auto"/>
      </w:divBdr>
    </w:div>
    <w:div w:id="1752463197">
      <w:bodyDiv w:val="1"/>
      <w:marLeft w:val="0"/>
      <w:marRight w:val="0"/>
      <w:marTop w:val="0"/>
      <w:marBottom w:val="0"/>
      <w:divBdr>
        <w:top w:val="none" w:sz="0" w:space="0" w:color="auto"/>
        <w:left w:val="none" w:sz="0" w:space="0" w:color="auto"/>
        <w:bottom w:val="none" w:sz="0" w:space="0" w:color="auto"/>
        <w:right w:val="none" w:sz="0" w:space="0" w:color="auto"/>
      </w:divBdr>
    </w:div>
    <w:div w:id="1752577524">
      <w:bodyDiv w:val="1"/>
      <w:marLeft w:val="0"/>
      <w:marRight w:val="0"/>
      <w:marTop w:val="0"/>
      <w:marBottom w:val="0"/>
      <w:divBdr>
        <w:top w:val="none" w:sz="0" w:space="0" w:color="auto"/>
        <w:left w:val="none" w:sz="0" w:space="0" w:color="auto"/>
        <w:bottom w:val="none" w:sz="0" w:space="0" w:color="auto"/>
        <w:right w:val="none" w:sz="0" w:space="0" w:color="auto"/>
      </w:divBdr>
    </w:div>
    <w:div w:id="1752582869">
      <w:bodyDiv w:val="1"/>
      <w:marLeft w:val="0"/>
      <w:marRight w:val="0"/>
      <w:marTop w:val="0"/>
      <w:marBottom w:val="0"/>
      <w:divBdr>
        <w:top w:val="none" w:sz="0" w:space="0" w:color="auto"/>
        <w:left w:val="none" w:sz="0" w:space="0" w:color="auto"/>
        <w:bottom w:val="none" w:sz="0" w:space="0" w:color="auto"/>
        <w:right w:val="none" w:sz="0" w:space="0" w:color="auto"/>
      </w:divBdr>
    </w:div>
    <w:div w:id="1752845624">
      <w:bodyDiv w:val="1"/>
      <w:marLeft w:val="0"/>
      <w:marRight w:val="0"/>
      <w:marTop w:val="0"/>
      <w:marBottom w:val="0"/>
      <w:divBdr>
        <w:top w:val="none" w:sz="0" w:space="0" w:color="auto"/>
        <w:left w:val="none" w:sz="0" w:space="0" w:color="auto"/>
        <w:bottom w:val="none" w:sz="0" w:space="0" w:color="auto"/>
        <w:right w:val="none" w:sz="0" w:space="0" w:color="auto"/>
      </w:divBdr>
    </w:div>
    <w:div w:id="1752894837">
      <w:bodyDiv w:val="1"/>
      <w:marLeft w:val="0"/>
      <w:marRight w:val="0"/>
      <w:marTop w:val="0"/>
      <w:marBottom w:val="0"/>
      <w:divBdr>
        <w:top w:val="none" w:sz="0" w:space="0" w:color="auto"/>
        <w:left w:val="none" w:sz="0" w:space="0" w:color="auto"/>
        <w:bottom w:val="none" w:sz="0" w:space="0" w:color="auto"/>
        <w:right w:val="none" w:sz="0" w:space="0" w:color="auto"/>
      </w:divBdr>
    </w:div>
    <w:div w:id="1752971941">
      <w:bodyDiv w:val="1"/>
      <w:marLeft w:val="0"/>
      <w:marRight w:val="0"/>
      <w:marTop w:val="0"/>
      <w:marBottom w:val="0"/>
      <w:divBdr>
        <w:top w:val="none" w:sz="0" w:space="0" w:color="auto"/>
        <w:left w:val="none" w:sz="0" w:space="0" w:color="auto"/>
        <w:bottom w:val="none" w:sz="0" w:space="0" w:color="auto"/>
        <w:right w:val="none" w:sz="0" w:space="0" w:color="auto"/>
      </w:divBdr>
    </w:div>
    <w:div w:id="1753045417">
      <w:bodyDiv w:val="1"/>
      <w:marLeft w:val="0"/>
      <w:marRight w:val="0"/>
      <w:marTop w:val="0"/>
      <w:marBottom w:val="0"/>
      <w:divBdr>
        <w:top w:val="none" w:sz="0" w:space="0" w:color="auto"/>
        <w:left w:val="none" w:sz="0" w:space="0" w:color="auto"/>
        <w:bottom w:val="none" w:sz="0" w:space="0" w:color="auto"/>
        <w:right w:val="none" w:sz="0" w:space="0" w:color="auto"/>
      </w:divBdr>
    </w:div>
    <w:div w:id="1753045718">
      <w:bodyDiv w:val="1"/>
      <w:marLeft w:val="0"/>
      <w:marRight w:val="0"/>
      <w:marTop w:val="0"/>
      <w:marBottom w:val="0"/>
      <w:divBdr>
        <w:top w:val="none" w:sz="0" w:space="0" w:color="auto"/>
        <w:left w:val="none" w:sz="0" w:space="0" w:color="auto"/>
        <w:bottom w:val="none" w:sz="0" w:space="0" w:color="auto"/>
        <w:right w:val="none" w:sz="0" w:space="0" w:color="auto"/>
      </w:divBdr>
    </w:div>
    <w:div w:id="1753310470">
      <w:bodyDiv w:val="1"/>
      <w:marLeft w:val="0"/>
      <w:marRight w:val="0"/>
      <w:marTop w:val="0"/>
      <w:marBottom w:val="0"/>
      <w:divBdr>
        <w:top w:val="none" w:sz="0" w:space="0" w:color="auto"/>
        <w:left w:val="none" w:sz="0" w:space="0" w:color="auto"/>
        <w:bottom w:val="none" w:sz="0" w:space="0" w:color="auto"/>
        <w:right w:val="none" w:sz="0" w:space="0" w:color="auto"/>
      </w:divBdr>
    </w:div>
    <w:div w:id="1753314322">
      <w:bodyDiv w:val="1"/>
      <w:marLeft w:val="0"/>
      <w:marRight w:val="0"/>
      <w:marTop w:val="0"/>
      <w:marBottom w:val="0"/>
      <w:divBdr>
        <w:top w:val="none" w:sz="0" w:space="0" w:color="auto"/>
        <w:left w:val="none" w:sz="0" w:space="0" w:color="auto"/>
        <w:bottom w:val="none" w:sz="0" w:space="0" w:color="auto"/>
        <w:right w:val="none" w:sz="0" w:space="0" w:color="auto"/>
      </w:divBdr>
    </w:div>
    <w:div w:id="1753351279">
      <w:bodyDiv w:val="1"/>
      <w:marLeft w:val="0"/>
      <w:marRight w:val="0"/>
      <w:marTop w:val="0"/>
      <w:marBottom w:val="0"/>
      <w:divBdr>
        <w:top w:val="none" w:sz="0" w:space="0" w:color="auto"/>
        <w:left w:val="none" w:sz="0" w:space="0" w:color="auto"/>
        <w:bottom w:val="none" w:sz="0" w:space="0" w:color="auto"/>
        <w:right w:val="none" w:sz="0" w:space="0" w:color="auto"/>
      </w:divBdr>
    </w:div>
    <w:div w:id="1753352633">
      <w:bodyDiv w:val="1"/>
      <w:marLeft w:val="0"/>
      <w:marRight w:val="0"/>
      <w:marTop w:val="0"/>
      <w:marBottom w:val="0"/>
      <w:divBdr>
        <w:top w:val="none" w:sz="0" w:space="0" w:color="auto"/>
        <w:left w:val="none" w:sz="0" w:space="0" w:color="auto"/>
        <w:bottom w:val="none" w:sz="0" w:space="0" w:color="auto"/>
        <w:right w:val="none" w:sz="0" w:space="0" w:color="auto"/>
      </w:divBdr>
    </w:div>
    <w:div w:id="1753426860">
      <w:bodyDiv w:val="1"/>
      <w:marLeft w:val="0"/>
      <w:marRight w:val="0"/>
      <w:marTop w:val="0"/>
      <w:marBottom w:val="0"/>
      <w:divBdr>
        <w:top w:val="none" w:sz="0" w:space="0" w:color="auto"/>
        <w:left w:val="none" w:sz="0" w:space="0" w:color="auto"/>
        <w:bottom w:val="none" w:sz="0" w:space="0" w:color="auto"/>
        <w:right w:val="none" w:sz="0" w:space="0" w:color="auto"/>
      </w:divBdr>
    </w:div>
    <w:div w:id="1753433524">
      <w:bodyDiv w:val="1"/>
      <w:marLeft w:val="0"/>
      <w:marRight w:val="0"/>
      <w:marTop w:val="0"/>
      <w:marBottom w:val="0"/>
      <w:divBdr>
        <w:top w:val="none" w:sz="0" w:space="0" w:color="auto"/>
        <w:left w:val="none" w:sz="0" w:space="0" w:color="auto"/>
        <w:bottom w:val="none" w:sz="0" w:space="0" w:color="auto"/>
        <w:right w:val="none" w:sz="0" w:space="0" w:color="auto"/>
      </w:divBdr>
    </w:div>
    <w:div w:id="1753548034">
      <w:bodyDiv w:val="1"/>
      <w:marLeft w:val="0"/>
      <w:marRight w:val="0"/>
      <w:marTop w:val="0"/>
      <w:marBottom w:val="0"/>
      <w:divBdr>
        <w:top w:val="none" w:sz="0" w:space="0" w:color="auto"/>
        <w:left w:val="none" w:sz="0" w:space="0" w:color="auto"/>
        <w:bottom w:val="none" w:sz="0" w:space="0" w:color="auto"/>
        <w:right w:val="none" w:sz="0" w:space="0" w:color="auto"/>
      </w:divBdr>
    </w:div>
    <w:div w:id="1753623141">
      <w:bodyDiv w:val="1"/>
      <w:marLeft w:val="0"/>
      <w:marRight w:val="0"/>
      <w:marTop w:val="0"/>
      <w:marBottom w:val="0"/>
      <w:divBdr>
        <w:top w:val="none" w:sz="0" w:space="0" w:color="auto"/>
        <w:left w:val="none" w:sz="0" w:space="0" w:color="auto"/>
        <w:bottom w:val="none" w:sz="0" w:space="0" w:color="auto"/>
        <w:right w:val="none" w:sz="0" w:space="0" w:color="auto"/>
      </w:divBdr>
    </w:div>
    <w:div w:id="1753696934">
      <w:bodyDiv w:val="1"/>
      <w:marLeft w:val="0"/>
      <w:marRight w:val="0"/>
      <w:marTop w:val="0"/>
      <w:marBottom w:val="0"/>
      <w:divBdr>
        <w:top w:val="none" w:sz="0" w:space="0" w:color="auto"/>
        <w:left w:val="none" w:sz="0" w:space="0" w:color="auto"/>
        <w:bottom w:val="none" w:sz="0" w:space="0" w:color="auto"/>
        <w:right w:val="none" w:sz="0" w:space="0" w:color="auto"/>
      </w:divBdr>
    </w:div>
    <w:div w:id="1753773996">
      <w:bodyDiv w:val="1"/>
      <w:marLeft w:val="0"/>
      <w:marRight w:val="0"/>
      <w:marTop w:val="0"/>
      <w:marBottom w:val="0"/>
      <w:divBdr>
        <w:top w:val="none" w:sz="0" w:space="0" w:color="auto"/>
        <w:left w:val="none" w:sz="0" w:space="0" w:color="auto"/>
        <w:bottom w:val="none" w:sz="0" w:space="0" w:color="auto"/>
        <w:right w:val="none" w:sz="0" w:space="0" w:color="auto"/>
      </w:divBdr>
    </w:div>
    <w:div w:id="1753774049">
      <w:bodyDiv w:val="1"/>
      <w:marLeft w:val="0"/>
      <w:marRight w:val="0"/>
      <w:marTop w:val="0"/>
      <w:marBottom w:val="0"/>
      <w:divBdr>
        <w:top w:val="none" w:sz="0" w:space="0" w:color="auto"/>
        <w:left w:val="none" w:sz="0" w:space="0" w:color="auto"/>
        <w:bottom w:val="none" w:sz="0" w:space="0" w:color="auto"/>
        <w:right w:val="none" w:sz="0" w:space="0" w:color="auto"/>
      </w:divBdr>
    </w:div>
    <w:div w:id="1754010498">
      <w:bodyDiv w:val="1"/>
      <w:marLeft w:val="0"/>
      <w:marRight w:val="0"/>
      <w:marTop w:val="0"/>
      <w:marBottom w:val="0"/>
      <w:divBdr>
        <w:top w:val="none" w:sz="0" w:space="0" w:color="auto"/>
        <w:left w:val="none" w:sz="0" w:space="0" w:color="auto"/>
        <w:bottom w:val="none" w:sz="0" w:space="0" w:color="auto"/>
        <w:right w:val="none" w:sz="0" w:space="0" w:color="auto"/>
      </w:divBdr>
    </w:div>
    <w:div w:id="1754010803">
      <w:bodyDiv w:val="1"/>
      <w:marLeft w:val="0"/>
      <w:marRight w:val="0"/>
      <w:marTop w:val="0"/>
      <w:marBottom w:val="0"/>
      <w:divBdr>
        <w:top w:val="none" w:sz="0" w:space="0" w:color="auto"/>
        <w:left w:val="none" w:sz="0" w:space="0" w:color="auto"/>
        <w:bottom w:val="none" w:sz="0" w:space="0" w:color="auto"/>
        <w:right w:val="none" w:sz="0" w:space="0" w:color="auto"/>
      </w:divBdr>
    </w:div>
    <w:div w:id="1754037699">
      <w:bodyDiv w:val="1"/>
      <w:marLeft w:val="0"/>
      <w:marRight w:val="0"/>
      <w:marTop w:val="0"/>
      <w:marBottom w:val="0"/>
      <w:divBdr>
        <w:top w:val="none" w:sz="0" w:space="0" w:color="auto"/>
        <w:left w:val="none" w:sz="0" w:space="0" w:color="auto"/>
        <w:bottom w:val="none" w:sz="0" w:space="0" w:color="auto"/>
        <w:right w:val="none" w:sz="0" w:space="0" w:color="auto"/>
      </w:divBdr>
    </w:div>
    <w:div w:id="1754275399">
      <w:bodyDiv w:val="1"/>
      <w:marLeft w:val="0"/>
      <w:marRight w:val="0"/>
      <w:marTop w:val="0"/>
      <w:marBottom w:val="0"/>
      <w:divBdr>
        <w:top w:val="none" w:sz="0" w:space="0" w:color="auto"/>
        <w:left w:val="none" w:sz="0" w:space="0" w:color="auto"/>
        <w:bottom w:val="none" w:sz="0" w:space="0" w:color="auto"/>
        <w:right w:val="none" w:sz="0" w:space="0" w:color="auto"/>
      </w:divBdr>
    </w:div>
    <w:div w:id="1754349756">
      <w:bodyDiv w:val="1"/>
      <w:marLeft w:val="0"/>
      <w:marRight w:val="0"/>
      <w:marTop w:val="0"/>
      <w:marBottom w:val="0"/>
      <w:divBdr>
        <w:top w:val="none" w:sz="0" w:space="0" w:color="auto"/>
        <w:left w:val="none" w:sz="0" w:space="0" w:color="auto"/>
        <w:bottom w:val="none" w:sz="0" w:space="0" w:color="auto"/>
        <w:right w:val="none" w:sz="0" w:space="0" w:color="auto"/>
      </w:divBdr>
    </w:div>
    <w:div w:id="1754351788">
      <w:bodyDiv w:val="1"/>
      <w:marLeft w:val="0"/>
      <w:marRight w:val="0"/>
      <w:marTop w:val="0"/>
      <w:marBottom w:val="0"/>
      <w:divBdr>
        <w:top w:val="none" w:sz="0" w:space="0" w:color="auto"/>
        <w:left w:val="none" w:sz="0" w:space="0" w:color="auto"/>
        <w:bottom w:val="none" w:sz="0" w:space="0" w:color="auto"/>
        <w:right w:val="none" w:sz="0" w:space="0" w:color="auto"/>
      </w:divBdr>
    </w:div>
    <w:div w:id="1754813159">
      <w:bodyDiv w:val="1"/>
      <w:marLeft w:val="0"/>
      <w:marRight w:val="0"/>
      <w:marTop w:val="0"/>
      <w:marBottom w:val="0"/>
      <w:divBdr>
        <w:top w:val="none" w:sz="0" w:space="0" w:color="auto"/>
        <w:left w:val="none" w:sz="0" w:space="0" w:color="auto"/>
        <w:bottom w:val="none" w:sz="0" w:space="0" w:color="auto"/>
        <w:right w:val="none" w:sz="0" w:space="0" w:color="auto"/>
      </w:divBdr>
    </w:div>
    <w:div w:id="1755006189">
      <w:bodyDiv w:val="1"/>
      <w:marLeft w:val="0"/>
      <w:marRight w:val="0"/>
      <w:marTop w:val="0"/>
      <w:marBottom w:val="0"/>
      <w:divBdr>
        <w:top w:val="none" w:sz="0" w:space="0" w:color="auto"/>
        <w:left w:val="none" w:sz="0" w:space="0" w:color="auto"/>
        <w:bottom w:val="none" w:sz="0" w:space="0" w:color="auto"/>
        <w:right w:val="none" w:sz="0" w:space="0" w:color="auto"/>
      </w:divBdr>
    </w:div>
    <w:div w:id="1755085281">
      <w:bodyDiv w:val="1"/>
      <w:marLeft w:val="0"/>
      <w:marRight w:val="0"/>
      <w:marTop w:val="0"/>
      <w:marBottom w:val="0"/>
      <w:divBdr>
        <w:top w:val="none" w:sz="0" w:space="0" w:color="auto"/>
        <w:left w:val="none" w:sz="0" w:space="0" w:color="auto"/>
        <w:bottom w:val="none" w:sz="0" w:space="0" w:color="auto"/>
        <w:right w:val="none" w:sz="0" w:space="0" w:color="auto"/>
      </w:divBdr>
    </w:div>
    <w:div w:id="1755322922">
      <w:bodyDiv w:val="1"/>
      <w:marLeft w:val="0"/>
      <w:marRight w:val="0"/>
      <w:marTop w:val="0"/>
      <w:marBottom w:val="0"/>
      <w:divBdr>
        <w:top w:val="none" w:sz="0" w:space="0" w:color="auto"/>
        <w:left w:val="none" w:sz="0" w:space="0" w:color="auto"/>
        <w:bottom w:val="none" w:sz="0" w:space="0" w:color="auto"/>
        <w:right w:val="none" w:sz="0" w:space="0" w:color="auto"/>
      </w:divBdr>
    </w:div>
    <w:div w:id="1755391673">
      <w:bodyDiv w:val="1"/>
      <w:marLeft w:val="0"/>
      <w:marRight w:val="0"/>
      <w:marTop w:val="0"/>
      <w:marBottom w:val="0"/>
      <w:divBdr>
        <w:top w:val="none" w:sz="0" w:space="0" w:color="auto"/>
        <w:left w:val="none" w:sz="0" w:space="0" w:color="auto"/>
        <w:bottom w:val="none" w:sz="0" w:space="0" w:color="auto"/>
        <w:right w:val="none" w:sz="0" w:space="0" w:color="auto"/>
      </w:divBdr>
    </w:div>
    <w:div w:id="1755396367">
      <w:bodyDiv w:val="1"/>
      <w:marLeft w:val="0"/>
      <w:marRight w:val="0"/>
      <w:marTop w:val="0"/>
      <w:marBottom w:val="0"/>
      <w:divBdr>
        <w:top w:val="none" w:sz="0" w:space="0" w:color="auto"/>
        <w:left w:val="none" w:sz="0" w:space="0" w:color="auto"/>
        <w:bottom w:val="none" w:sz="0" w:space="0" w:color="auto"/>
        <w:right w:val="none" w:sz="0" w:space="0" w:color="auto"/>
      </w:divBdr>
    </w:div>
    <w:div w:id="1755852901">
      <w:bodyDiv w:val="1"/>
      <w:marLeft w:val="0"/>
      <w:marRight w:val="0"/>
      <w:marTop w:val="0"/>
      <w:marBottom w:val="0"/>
      <w:divBdr>
        <w:top w:val="none" w:sz="0" w:space="0" w:color="auto"/>
        <w:left w:val="none" w:sz="0" w:space="0" w:color="auto"/>
        <w:bottom w:val="none" w:sz="0" w:space="0" w:color="auto"/>
        <w:right w:val="none" w:sz="0" w:space="0" w:color="auto"/>
      </w:divBdr>
    </w:div>
    <w:div w:id="1755929461">
      <w:bodyDiv w:val="1"/>
      <w:marLeft w:val="0"/>
      <w:marRight w:val="0"/>
      <w:marTop w:val="0"/>
      <w:marBottom w:val="0"/>
      <w:divBdr>
        <w:top w:val="none" w:sz="0" w:space="0" w:color="auto"/>
        <w:left w:val="none" w:sz="0" w:space="0" w:color="auto"/>
        <w:bottom w:val="none" w:sz="0" w:space="0" w:color="auto"/>
        <w:right w:val="none" w:sz="0" w:space="0" w:color="auto"/>
      </w:divBdr>
    </w:div>
    <w:div w:id="1755935295">
      <w:bodyDiv w:val="1"/>
      <w:marLeft w:val="0"/>
      <w:marRight w:val="0"/>
      <w:marTop w:val="0"/>
      <w:marBottom w:val="0"/>
      <w:divBdr>
        <w:top w:val="none" w:sz="0" w:space="0" w:color="auto"/>
        <w:left w:val="none" w:sz="0" w:space="0" w:color="auto"/>
        <w:bottom w:val="none" w:sz="0" w:space="0" w:color="auto"/>
        <w:right w:val="none" w:sz="0" w:space="0" w:color="auto"/>
      </w:divBdr>
    </w:div>
    <w:div w:id="1756169067">
      <w:bodyDiv w:val="1"/>
      <w:marLeft w:val="0"/>
      <w:marRight w:val="0"/>
      <w:marTop w:val="0"/>
      <w:marBottom w:val="0"/>
      <w:divBdr>
        <w:top w:val="none" w:sz="0" w:space="0" w:color="auto"/>
        <w:left w:val="none" w:sz="0" w:space="0" w:color="auto"/>
        <w:bottom w:val="none" w:sz="0" w:space="0" w:color="auto"/>
        <w:right w:val="none" w:sz="0" w:space="0" w:color="auto"/>
      </w:divBdr>
    </w:div>
    <w:div w:id="1756392728">
      <w:bodyDiv w:val="1"/>
      <w:marLeft w:val="0"/>
      <w:marRight w:val="0"/>
      <w:marTop w:val="0"/>
      <w:marBottom w:val="0"/>
      <w:divBdr>
        <w:top w:val="none" w:sz="0" w:space="0" w:color="auto"/>
        <w:left w:val="none" w:sz="0" w:space="0" w:color="auto"/>
        <w:bottom w:val="none" w:sz="0" w:space="0" w:color="auto"/>
        <w:right w:val="none" w:sz="0" w:space="0" w:color="auto"/>
      </w:divBdr>
    </w:div>
    <w:div w:id="1756395360">
      <w:bodyDiv w:val="1"/>
      <w:marLeft w:val="0"/>
      <w:marRight w:val="0"/>
      <w:marTop w:val="0"/>
      <w:marBottom w:val="0"/>
      <w:divBdr>
        <w:top w:val="none" w:sz="0" w:space="0" w:color="auto"/>
        <w:left w:val="none" w:sz="0" w:space="0" w:color="auto"/>
        <w:bottom w:val="none" w:sz="0" w:space="0" w:color="auto"/>
        <w:right w:val="none" w:sz="0" w:space="0" w:color="auto"/>
      </w:divBdr>
    </w:div>
    <w:div w:id="1756513315">
      <w:bodyDiv w:val="1"/>
      <w:marLeft w:val="0"/>
      <w:marRight w:val="0"/>
      <w:marTop w:val="0"/>
      <w:marBottom w:val="0"/>
      <w:divBdr>
        <w:top w:val="none" w:sz="0" w:space="0" w:color="auto"/>
        <w:left w:val="none" w:sz="0" w:space="0" w:color="auto"/>
        <w:bottom w:val="none" w:sz="0" w:space="0" w:color="auto"/>
        <w:right w:val="none" w:sz="0" w:space="0" w:color="auto"/>
      </w:divBdr>
    </w:div>
    <w:div w:id="1756517038">
      <w:bodyDiv w:val="1"/>
      <w:marLeft w:val="0"/>
      <w:marRight w:val="0"/>
      <w:marTop w:val="0"/>
      <w:marBottom w:val="0"/>
      <w:divBdr>
        <w:top w:val="none" w:sz="0" w:space="0" w:color="auto"/>
        <w:left w:val="none" w:sz="0" w:space="0" w:color="auto"/>
        <w:bottom w:val="none" w:sz="0" w:space="0" w:color="auto"/>
        <w:right w:val="none" w:sz="0" w:space="0" w:color="auto"/>
      </w:divBdr>
    </w:div>
    <w:div w:id="1756633754">
      <w:bodyDiv w:val="1"/>
      <w:marLeft w:val="0"/>
      <w:marRight w:val="0"/>
      <w:marTop w:val="0"/>
      <w:marBottom w:val="0"/>
      <w:divBdr>
        <w:top w:val="none" w:sz="0" w:space="0" w:color="auto"/>
        <w:left w:val="none" w:sz="0" w:space="0" w:color="auto"/>
        <w:bottom w:val="none" w:sz="0" w:space="0" w:color="auto"/>
        <w:right w:val="none" w:sz="0" w:space="0" w:color="auto"/>
      </w:divBdr>
    </w:div>
    <w:div w:id="1756703184">
      <w:bodyDiv w:val="1"/>
      <w:marLeft w:val="0"/>
      <w:marRight w:val="0"/>
      <w:marTop w:val="0"/>
      <w:marBottom w:val="0"/>
      <w:divBdr>
        <w:top w:val="none" w:sz="0" w:space="0" w:color="auto"/>
        <w:left w:val="none" w:sz="0" w:space="0" w:color="auto"/>
        <w:bottom w:val="none" w:sz="0" w:space="0" w:color="auto"/>
        <w:right w:val="none" w:sz="0" w:space="0" w:color="auto"/>
      </w:divBdr>
    </w:div>
    <w:div w:id="1756852655">
      <w:bodyDiv w:val="1"/>
      <w:marLeft w:val="0"/>
      <w:marRight w:val="0"/>
      <w:marTop w:val="0"/>
      <w:marBottom w:val="0"/>
      <w:divBdr>
        <w:top w:val="none" w:sz="0" w:space="0" w:color="auto"/>
        <w:left w:val="none" w:sz="0" w:space="0" w:color="auto"/>
        <w:bottom w:val="none" w:sz="0" w:space="0" w:color="auto"/>
        <w:right w:val="none" w:sz="0" w:space="0" w:color="auto"/>
      </w:divBdr>
    </w:div>
    <w:div w:id="1756970128">
      <w:bodyDiv w:val="1"/>
      <w:marLeft w:val="0"/>
      <w:marRight w:val="0"/>
      <w:marTop w:val="0"/>
      <w:marBottom w:val="0"/>
      <w:divBdr>
        <w:top w:val="none" w:sz="0" w:space="0" w:color="auto"/>
        <w:left w:val="none" w:sz="0" w:space="0" w:color="auto"/>
        <w:bottom w:val="none" w:sz="0" w:space="0" w:color="auto"/>
        <w:right w:val="none" w:sz="0" w:space="0" w:color="auto"/>
      </w:divBdr>
    </w:div>
    <w:div w:id="1757239530">
      <w:bodyDiv w:val="1"/>
      <w:marLeft w:val="0"/>
      <w:marRight w:val="0"/>
      <w:marTop w:val="0"/>
      <w:marBottom w:val="0"/>
      <w:divBdr>
        <w:top w:val="none" w:sz="0" w:space="0" w:color="auto"/>
        <w:left w:val="none" w:sz="0" w:space="0" w:color="auto"/>
        <w:bottom w:val="none" w:sz="0" w:space="0" w:color="auto"/>
        <w:right w:val="none" w:sz="0" w:space="0" w:color="auto"/>
      </w:divBdr>
    </w:div>
    <w:div w:id="1757282399">
      <w:bodyDiv w:val="1"/>
      <w:marLeft w:val="0"/>
      <w:marRight w:val="0"/>
      <w:marTop w:val="0"/>
      <w:marBottom w:val="0"/>
      <w:divBdr>
        <w:top w:val="none" w:sz="0" w:space="0" w:color="auto"/>
        <w:left w:val="none" w:sz="0" w:space="0" w:color="auto"/>
        <w:bottom w:val="none" w:sz="0" w:space="0" w:color="auto"/>
        <w:right w:val="none" w:sz="0" w:space="0" w:color="auto"/>
      </w:divBdr>
    </w:div>
    <w:div w:id="1757283258">
      <w:bodyDiv w:val="1"/>
      <w:marLeft w:val="0"/>
      <w:marRight w:val="0"/>
      <w:marTop w:val="0"/>
      <w:marBottom w:val="0"/>
      <w:divBdr>
        <w:top w:val="none" w:sz="0" w:space="0" w:color="auto"/>
        <w:left w:val="none" w:sz="0" w:space="0" w:color="auto"/>
        <w:bottom w:val="none" w:sz="0" w:space="0" w:color="auto"/>
        <w:right w:val="none" w:sz="0" w:space="0" w:color="auto"/>
      </w:divBdr>
    </w:div>
    <w:div w:id="1757483290">
      <w:bodyDiv w:val="1"/>
      <w:marLeft w:val="0"/>
      <w:marRight w:val="0"/>
      <w:marTop w:val="0"/>
      <w:marBottom w:val="0"/>
      <w:divBdr>
        <w:top w:val="none" w:sz="0" w:space="0" w:color="auto"/>
        <w:left w:val="none" w:sz="0" w:space="0" w:color="auto"/>
        <w:bottom w:val="none" w:sz="0" w:space="0" w:color="auto"/>
        <w:right w:val="none" w:sz="0" w:space="0" w:color="auto"/>
      </w:divBdr>
    </w:div>
    <w:div w:id="1757700808">
      <w:bodyDiv w:val="1"/>
      <w:marLeft w:val="0"/>
      <w:marRight w:val="0"/>
      <w:marTop w:val="0"/>
      <w:marBottom w:val="0"/>
      <w:divBdr>
        <w:top w:val="none" w:sz="0" w:space="0" w:color="auto"/>
        <w:left w:val="none" w:sz="0" w:space="0" w:color="auto"/>
        <w:bottom w:val="none" w:sz="0" w:space="0" w:color="auto"/>
        <w:right w:val="none" w:sz="0" w:space="0" w:color="auto"/>
      </w:divBdr>
    </w:div>
    <w:div w:id="1757747913">
      <w:bodyDiv w:val="1"/>
      <w:marLeft w:val="0"/>
      <w:marRight w:val="0"/>
      <w:marTop w:val="0"/>
      <w:marBottom w:val="0"/>
      <w:divBdr>
        <w:top w:val="none" w:sz="0" w:space="0" w:color="auto"/>
        <w:left w:val="none" w:sz="0" w:space="0" w:color="auto"/>
        <w:bottom w:val="none" w:sz="0" w:space="0" w:color="auto"/>
        <w:right w:val="none" w:sz="0" w:space="0" w:color="auto"/>
      </w:divBdr>
    </w:div>
    <w:div w:id="1757896123">
      <w:bodyDiv w:val="1"/>
      <w:marLeft w:val="0"/>
      <w:marRight w:val="0"/>
      <w:marTop w:val="0"/>
      <w:marBottom w:val="0"/>
      <w:divBdr>
        <w:top w:val="none" w:sz="0" w:space="0" w:color="auto"/>
        <w:left w:val="none" w:sz="0" w:space="0" w:color="auto"/>
        <w:bottom w:val="none" w:sz="0" w:space="0" w:color="auto"/>
        <w:right w:val="none" w:sz="0" w:space="0" w:color="auto"/>
      </w:divBdr>
    </w:div>
    <w:div w:id="1757899104">
      <w:bodyDiv w:val="1"/>
      <w:marLeft w:val="0"/>
      <w:marRight w:val="0"/>
      <w:marTop w:val="0"/>
      <w:marBottom w:val="0"/>
      <w:divBdr>
        <w:top w:val="none" w:sz="0" w:space="0" w:color="auto"/>
        <w:left w:val="none" w:sz="0" w:space="0" w:color="auto"/>
        <w:bottom w:val="none" w:sz="0" w:space="0" w:color="auto"/>
        <w:right w:val="none" w:sz="0" w:space="0" w:color="auto"/>
      </w:divBdr>
    </w:div>
    <w:div w:id="1757937765">
      <w:bodyDiv w:val="1"/>
      <w:marLeft w:val="0"/>
      <w:marRight w:val="0"/>
      <w:marTop w:val="0"/>
      <w:marBottom w:val="0"/>
      <w:divBdr>
        <w:top w:val="none" w:sz="0" w:space="0" w:color="auto"/>
        <w:left w:val="none" w:sz="0" w:space="0" w:color="auto"/>
        <w:bottom w:val="none" w:sz="0" w:space="0" w:color="auto"/>
        <w:right w:val="none" w:sz="0" w:space="0" w:color="auto"/>
      </w:divBdr>
    </w:div>
    <w:div w:id="1758212364">
      <w:bodyDiv w:val="1"/>
      <w:marLeft w:val="0"/>
      <w:marRight w:val="0"/>
      <w:marTop w:val="0"/>
      <w:marBottom w:val="0"/>
      <w:divBdr>
        <w:top w:val="none" w:sz="0" w:space="0" w:color="auto"/>
        <w:left w:val="none" w:sz="0" w:space="0" w:color="auto"/>
        <w:bottom w:val="none" w:sz="0" w:space="0" w:color="auto"/>
        <w:right w:val="none" w:sz="0" w:space="0" w:color="auto"/>
      </w:divBdr>
    </w:div>
    <w:div w:id="1758474359">
      <w:bodyDiv w:val="1"/>
      <w:marLeft w:val="0"/>
      <w:marRight w:val="0"/>
      <w:marTop w:val="0"/>
      <w:marBottom w:val="0"/>
      <w:divBdr>
        <w:top w:val="none" w:sz="0" w:space="0" w:color="auto"/>
        <w:left w:val="none" w:sz="0" w:space="0" w:color="auto"/>
        <w:bottom w:val="none" w:sz="0" w:space="0" w:color="auto"/>
        <w:right w:val="none" w:sz="0" w:space="0" w:color="auto"/>
      </w:divBdr>
    </w:div>
    <w:div w:id="1758597877">
      <w:bodyDiv w:val="1"/>
      <w:marLeft w:val="0"/>
      <w:marRight w:val="0"/>
      <w:marTop w:val="0"/>
      <w:marBottom w:val="0"/>
      <w:divBdr>
        <w:top w:val="none" w:sz="0" w:space="0" w:color="auto"/>
        <w:left w:val="none" w:sz="0" w:space="0" w:color="auto"/>
        <w:bottom w:val="none" w:sz="0" w:space="0" w:color="auto"/>
        <w:right w:val="none" w:sz="0" w:space="0" w:color="auto"/>
      </w:divBdr>
    </w:div>
    <w:div w:id="1758792825">
      <w:bodyDiv w:val="1"/>
      <w:marLeft w:val="0"/>
      <w:marRight w:val="0"/>
      <w:marTop w:val="0"/>
      <w:marBottom w:val="0"/>
      <w:divBdr>
        <w:top w:val="none" w:sz="0" w:space="0" w:color="auto"/>
        <w:left w:val="none" w:sz="0" w:space="0" w:color="auto"/>
        <w:bottom w:val="none" w:sz="0" w:space="0" w:color="auto"/>
        <w:right w:val="none" w:sz="0" w:space="0" w:color="auto"/>
      </w:divBdr>
    </w:div>
    <w:div w:id="1758869093">
      <w:bodyDiv w:val="1"/>
      <w:marLeft w:val="0"/>
      <w:marRight w:val="0"/>
      <w:marTop w:val="0"/>
      <w:marBottom w:val="0"/>
      <w:divBdr>
        <w:top w:val="none" w:sz="0" w:space="0" w:color="auto"/>
        <w:left w:val="none" w:sz="0" w:space="0" w:color="auto"/>
        <w:bottom w:val="none" w:sz="0" w:space="0" w:color="auto"/>
        <w:right w:val="none" w:sz="0" w:space="0" w:color="auto"/>
      </w:divBdr>
    </w:div>
    <w:div w:id="1759129834">
      <w:bodyDiv w:val="1"/>
      <w:marLeft w:val="0"/>
      <w:marRight w:val="0"/>
      <w:marTop w:val="0"/>
      <w:marBottom w:val="0"/>
      <w:divBdr>
        <w:top w:val="none" w:sz="0" w:space="0" w:color="auto"/>
        <w:left w:val="none" w:sz="0" w:space="0" w:color="auto"/>
        <w:bottom w:val="none" w:sz="0" w:space="0" w:color="auto"/>
        <w:right w:val="none" w:sz="0" w:space="0" w:color="auto"/>
      </w:divBdr>
    </w:div>
    <w:div w:id="1759210882">
      <w:bodyDiv w:val="1"/>
      <w:marLeft w:val="0"/>
      <w:marRight w:val="0"/>
      <w:marTop w:val="0"/>
      <w:marBottom w:val="0"/>
      <w:divBdr>
        <w:top w:val="none" w:sz="0" w:space="0" w:color="auto"/>
        <w:left w:val="none" w:sz="0" w:space="0" w:color="auto"/>
        <w:bottom w:val="none" w:sz="0" w:space="0" w:color="auto"/>
        <w:right w:val="none" w:sz="0" w:space="0" w:color="auto"/>
      </w:divBdr>
    </w:div>
    <w:div w:id="1759211087">
      <w:bodyDiv w:val="1"/>
      <w:marLeft w:val="0"/>
      <w:marRight w:val="0"/>
      <w:marTop w:val="0"/>
      <w:marBottom w:val="0"/>
      <w:divBdr>
        <w:top w:val="none" w:sz="0" w:space="0" w:color="auto"/>
        <w:left w:val="none" w:sz="0" w:space="0" w:color="auto"/>
        <w:bottom w:val="none" w:sz="0" w:space="0" w:color="auto"/>
        <w:right w:val="none" w:sz="0" w:space="0" w:color="auto"/>
      </w:divBdr>
    </w:div>
    <w:div w:id="1759211403">
      <w:bodyDiv w:val="1"/>
      <w:marLeft w:val="0"/>
      <w:marRight w:val="0"/>
      <w:marTop w:val="0"/>
      <w:marBottom w:val="0"/>
      <w:divBdr>
        <w:top w:val="none" w:sz="0" w:space="0" w:color="auto"/>
        <w:left w:val="none" w:sz="0" w:space="0" w:color="auto"/>
        <w:bottom w:val="none" w:sz="0" w:space="0" w:color="auto"/>
        <w:right w:val="none" w:sz="0" w:space="0" w:color="auto"/>
      </w:divBdr>
    </w:div>
    <w:div w:id="1759213053">
      <w:bodyDiv w:val="1"/>
      <w:marLeft w:val="0"/>
      <w:marRight w:val="0"/>
      <w:marTop w:val="0"/>
      <w:marBottom w:val="0"/>
      <w:divBdr>
        <w:top w:val="none" w:sz="0" w:space="0" w:color="auto"/>
        <w:left w:val="none" w:sz="0" w:space="0" w:color="auto"/>
        <w:bottom w:val="none" w:sz="0" w:space="0" w:color="auto"/>
        <w:right w:val="none" w:sz="0" w:space="0" w:color="auto"/>
      </w:divBdr>
    </w:div>
    <w:div w:id="1759522473">
      <w:bodyDiv w:val="1"/>
      <w:marLeft w:val="0"/>
      <w:marRight w:val="0"/>
      <w:marTop w:val="0"/>
      <w:marBottom w:val="0"/>
      <w:divBdr>
        <w:top w:val="none" w:sz="0" w:space="0" w:color="auto"/>
        <w:left w:val="none" w:sz="0" w:space="0" w:color="auto"/>
        <w:bottom w:val="none" w:sz="0" w:space="0" w:color="auto"/>
        <w:right w:val="none" w:sz="0" w:space="0" w:color="auto"/>
      </w:divBdr>
    </w:div>
    <w:div w:id="1759787021">
      <w:bodyDiv w:val="1"/>
      <w:marLeft w:val="0"/>
      <w:marRight w:val="0"/>
      <w:marTop w:val="0"/>
      <w:marBottom w:val="0"/>
      <w:divBdr>
        <w:top w:val="none" w:sz="0" w:space="0" w:color="auto"/>
        <w:left w:val="none" w:sz="0" w:space="0" w:color="auto"/>
        <w:bottom w:val="none" w:sz="0" w:space="0" w:color="auto"/>
        <w:right w:val="none" w:sz="0" w:space="0" w:color="auto"/>
      </w:divBdr>
    </w:div>
    <w:div w:id="1759904612">
      <w:bodyDiv w:val="1"/>
      <w:marLeft w:val="0"/>
      <w:marRight w:val="0"/>
      <w:marTop w:val="0"/>
      <w:marBottom w:val="0"/>
      <w:divBdr>
        <w:top w:val="none" w:sz="0" w:space="0" w:color="auto"/>
        <w:left w:val="none" w:sz="0" w:space="0" w:color="auto"/>
        <w:bottom w:val="none" w:sz="0" w:space="0" w:color="auto"/>
        <w:right w:val="none" w:sz="0" w:space="0" w:color="auto"/>
      </w:divBdr>
    </w:div>
    <w:div w:id="1759981381">
      <w:bodyDiv w:val="1"/>
      <w:marLeft w:val="0"/>
      <w:marRight w:val="0"/>
      <w:marTop w:val="0"/>
      <w:marBottom w:val="0"/>
      <w:divBdr>
        <w:top w:val="none" w:sz="0" w:space="0" w:color="auto"/>
        <w:left w:val="none" w:sz="0" w:space="0" w:color="auto"/>
        <w:bottom w:val="none" w:sz="0" w:space="0" w:color="auto"/>
        <w:right w:val="none" w:sz="0" w:space="0" w:color="auto"/>
      </w:divBdr>
    </w:div>
    <w:div w:id="1759984445">
      <w:bodyDiv w:val="1"/>
      <w:marLeft w:val="0"/>
      <w:marRight w:val="0"/>
      <w:marTop w:val="0"/>
      <w:marBottom w:val="0"/>
      <w:divBdr>
        <w:top w:val="none" w:sz="0" w:space="0" w:color="auto"/>
        <w:left w:val="none" w:sz="0" w:space="0" w:color="auto"/>
        <w:bottom w:val="none" w:sz="0" w:space="0" w:color="auto"/>
        <w:right w:val="none" w:sz="0" w:space="0" w:color="auto"/>
      </w:divBdr>
    </w:div>
    <w:div w:id="1759986421">
      <w:bodyDiv w:val="1"/>
      <w:marLeft w:val="0"/>
      <w:marRight w:val="0"/>
      <w:marTop w:val="0"/>
      <w:marBottom w:val="0"/>
      <w:divBdr>
        <w:top w:val="none" w:sz="0" w:space="0" w:color="auto"/>
        <w:left w:val="none" w:sz="0" w:space="0" w:color="auto"/>
        <w:bottom w:val="none" w:sz="0" w:space="0" w:color="auto"/>
        <w:right w:val="none" w:sz="0" w:space="0" w:color="auto"/>
      </w:divBdr>
    </w:div>
    <w:div w:id="1760056735">
      <w:bodyDiv w:val="1"/>
      <w:marLeft w:val="0"/>
      <w:marRight w:val="0"/>
      <w:marTop w:val="0"/>
      <w:marBottom w:val="0"/>
      <w:divBdr>
        <w:top w:val="none" w:sz="0" w:space="0" w:color="auto"/>
        <w:left w:val="none" w:sz="0" w:space="0" w:color="auto"/>
        <w:bottom w:val="none" w:sz="0" w:space="0" w:color="auto"/>
        <w:right w:val="none" w:sz="0" w:space="0" w:color="auto"/>
      </w:divBdr>
    </w:div>
    <w:div w:id="1760172444">
      <w:bodyDiv w:val="1"/>
      <w:marLeft w:val="0"/>
      <w:marRight w:val="0"/>
      <w:marTop w:val="0"/>
      <w:marBottom w:val="0"/>
      <w:divBdr>
        <w:top w:val="none" w:sz="0" w:space="0" w:color="auto"/>
        <w:left w:val="none" w:sz="0" w:space="0" w:color="auto"/>
        <w:bottom w:val="none" w:sz="0" w:space="0" w:color="auto"/>
        <w:right w:val="none" w:sz="0" w:space="0" w:color="auto"/>
      </w:divBdr>
    </w:div>
    <w:div w:id="1760178074">
      <w:bodyDiv w:val="1"/>
      <w:marLeft w:val="0"/>
      <w:marRight w:val="0"/>
      <w:marTop w:val="0"/>
      <w:marBottom w:val="0"/>
      <w:divBdr>
        <w:top w:val="none" w:sz="0" w:space="0" w:color="auto"/>
        <w:left w:val="none" w:sz="0" w:space="0" w:color="auto"/>
        <w:bottom w:val="none" w:sz="0" w:space="0" w:color="auto"/>
        <w:right w:val="none" w:sz="0" w:space="0" w:color="auto"/>
      </w:divBdr>
    </w:div>
    <w:div w:id="1760248287">
      <w:bodyDiv w:val="1"/>
      <w:marLeft w:val="0"/>
      <w:marRight w:val="0"/>
      <w:marTop w:val="0"/>
      <w:marBottom w:val="0"/>
      <w:divBdr>
        <w:top w:val="none" w:sz="0" w:space="0" w:color="auto"/>
        <w:left w:val="none" w:sz="0" w:space="0" w:color="auto"/>
        <w:bottom w:val="none" w:sz="0" w:space="0" w:color="auto"/>
        <w:right w:val="none" w:sz="0" w:space="0" w:color="auto"/>
      </w:divBdr>
    </w:div>
    <w:div w:id="1760366941">
      <w:bodyDiv w:val="1"/>
      <w:marLeft w:val="0"/>
      <w:marRight w:val="0"/>
      <w:marTop w:val="0"/>
      <w:marBottom w:val="0"/>
      <w:divBdr>
        <w:top w:val="none" w:sz="0" w:space="0" w:color="auto"/>
        <w:left w:val="none" w:sz="0" w:space="0" w:color="auto"/>
        <w:bottom w:val="none" w:sz="0" w:space="0" w:color="auto"/>
        <w:right w:val="none" w:sz="0" w:space="0" w:color="auto"/>
      </w:divBdr>
    </w:div>
    <w:div w:id="1760372868">
      <w:bodyDiv w:val="1"/>
      <w:marLeft w:val="0"/>
      <w:marRight w:val="0"/>
      <w:marTop w:val="0"/>
      <w:marBottom w:val="0"/>
      <w:divBdr>
        <w:top w:val="none" w:sz="0" w:space="0" w:color="auto"/>
        <w:left w:val="none" w:sz="0" w:space="0" w:color="auto"/>
        <w:bottom w:val="none" w:sz="0" w:space="0" w:color="auto"/>
        <w:right w:val="none" w:sz="0" w:space="0" w:color="auto"/>
      </w:divBdr>
    </w:div>
    <w:div w:id="1760516990">
      <w:bodyDiv w:val="1"/>
      <w:marLeft w:val="0"/>
      <w:marRight w:val="0"/>
      <w:marTop w:val="0"/>
      <w:marBottom w:val="0"/>
      <w:divBdr>
        <w:top w:val="none" w:sz="0" w:space="0" w:color="auto"/>
        <w:left w:val="none" w:sz="0" w:space="0" w:color="auto"/>
        <w:bottom w:val="none" w:sz="0" w:space="0" w:color="auto"/>
        <w:right w:val="none" w:sz="0" w:space="0" w:color="auto"/>
      </w:divBdr>
    </w:div>
    <w:div w:id="1760638321">
      <w:bodyDiv w:val="1"/>
      <w:marLeft w:val="0"/>
      <w:marRight w:val="0"/>
      <w:marTop w:val="0"/>
      <w:marBottom w:val="0"/>
      <w:divBdr>
        <w:top w:val="none" w:sz="0" w:space="0" w:color="auto"/>
        <w:left w:val="none" w:sz="0" w:space="0" w:color="auto"/>
        <w:bottom w:val="none" w:sz="0" w:space="0" w:color="auto"/>
        <w:right w:val="none" w:sz="0" w:space="0" w:color="auto"/>
      </w:divBdr>
    </w:div>
    <w:div w:id="1760757697">
      <w:bodyDiv w:val="1"/>
      <w:marLeft w:val="0"/>
      <w:marRight w:val="0"/>
      <w:marTop w:val="0"/>
      <w:marBottom w:val="0"/>
      <w:divBdr>
        <w:top w:val="none" w:sz="0" w:space="0" w:color="auto"/>
        <w:left w:val="none" w:sz="0" w:space="0" w:color="auto"/>
        <w:bottom w:val="none" w:sz="0" w:space="0" w:color="auto"/>
        <w:right w:val="none" w:sz="0" w:space="0" w:color="auto"/>
      </w:divBdr>
    </w:div>
    <w:div w:id="1760833717">
      <w:bodyDiv w:val="1"/>
      <w:marLeft w:val="0"/>
      <w:marRight w:val="0"/>
      <w:marTop w:val="0"/>
      <w:marBottom w:val="0"/>
      <w:divBdr>
        <w:top w:val="none" w:sz="0" w:space="0" w:color="auto"/>
        <w:left w:val="none" w:sz="0" w:space="0" w:color="auto"/>
        <w:bottom w:val="none" w:sz="0" w:space="0" w:color="auto"/>
        <w:right w:val="none" w:sz="0" w:space="0" w:color="auto"/>
      </w:divBdr>
    </w:div>
    <w:div w:id="1760905154">
      <w:bodyDiv w:val="1"/>
      <w:marLeft w:val="0"/>
      <w:marRight w:val="0"/>
      <w:marTop w:val="0"/>
      <w:marBottom w:val="0"/>
      <w:divBdr>
        <w:top w:val="none" w:sz="0" w:space="0" w:color="auto"/>
        <w:left w:val="none" w:sz="0" w:space="0" w:color="auto"/>
        <w:bottom w:val="none" w:sz="0" w:space="0" w:color="auto"/>
        <w:right w:val="none" w:sz="0" w:space="0" w:color="auto"/>
      </w:divBdr>
    </w:div>
    <w:div w:id="1761095741">
      <w:bodyDiv w:val="1"/>
      <w:marLeft w:val="0"/>
      <w:marRight w:val="0"/>
      <w:marTop w:val="0"/>
      <w:marBottom w:val="0"/>
      <w:divBdr>
        <w:top w:val="none" w:sz="0" w:space="0" w:color="auto"/>
        <w:left w:val="none" w:sz="0" w:space="0" w:color="auto"/>
        <w:bottom w:val="none" w:sz="0" w:space="0" w:color="auto"/>
        <w:right w:val="none" w:sz="0" w:space="0" w:color="auto"/>
      </w:divBdr>
    </w:div>
    <w:div w:id="1761101233">
      <w:bodyDiv w:val="1"/>
      <w:marLeft w:val="0"/>
      <w:marRight w:val="0"/>
      <w:marTop w:val="0"/>
      <w:marBottom w:val="0"/>
      <w:divBdr>
        <w:top w:val="none" w:sz="0" w:space="0" w:color="auto"/>
        <w:left w:val="none" w:sz="0" w:space="0" w:color="auto"/>
        <w:bottom w:val="none" w:sz="0" w:space="0" w:color="auto"/>
        <w:right w:val="none" w:sz="0" w:space="0" w:color="auto"/>
      </w:divBdr>
    </w:div>
    <w:div w:id="1761293234">
      <w:bodyDiv w:val="1"/>
      <w:marLeft w:val="0"/>
      <w:marRight w:val="0"/>
      <w:marTop w:val="0"/>
      <w:marBottom w:val="0"/>
      <w:divBdr>
        <w:top w:val="none" w:sz="0" w:space="0" w:color="auto"/>
        <w:left w:val="none" w:sz="0" w:space="0" w:color="auto"/>
        <w:bottom w:val="none" w:sz="0" w:space="0" w:color="auto"/>
        <w:right w:val="none" w:sz="0" w:space="0" w:color="auto"/>
      </w:divBdr>
    </w:div>
    <w:div w:id="1761370386">
      <w:bodyDiv w:val="1"/>
      <w:marLeft w:val="0"/>
      <w:marRight w:val="0"/>
      <w:marTop w:val="0"/>
      <w:marBottom w:val="0"/>
      <w:divBdr>
        <w:top w:val="none" w:sz="0" w:space="0" w:color="auto"/>
        <w:left w:val="none" w:sz="0" w:space="0" w:color="auto"/>
        <w:bottom w:val="none" w:sz="0" w:space="0" w:color="auto"/>
        <w:right w:val="none" w:sz="0" w:space="0" w:color="auto"/>
      </w:divBdr>
    </w:div>
    <w:div w:id="1761485939">
      <w:bodyDiv w:val="1"/>
      <w:marLeft w:val="0"/>
      <w:marRight w:val="0"/>
      <w:marTop w:val="0"/>
      <w:marBottom w:val="0"/>
      <w:divBdr>
        <w:top w:val="none" w:sz="0" w:space="0" w:color="auto"/>
        <w:left w:val="none" w:sz="0" w:space="0" w:color="auto"/>
        <w:bottom w:val="none" w:sz="0" w:space="0" w:color="auto"/>
        <w:right w:val="none" w:sz="0" w:space="0" w:color="auto"/>
      </w:divBdr>
    </w:div>
    <w:div w:id="1761560427">
      <w:bodyDiv w:val="1"/>
      <w:marLeft w:val="0"/>
      <w:marRight w:val="0"/>
      <w:marTop w:val="0"/>
      <w:marBottom w:val="0"/>
      <w:divBdr>
        <w:top w:val="none" w:sz="0" w:space="0" w:color="auto"/>
        <w:left w:val="none" w:sz="0" w:space="0" w:color="auto"/>
        <w:bottom w:val="none" w:sz="0" w:space="0" w:color="auto"/>
        <w:right w:val="none" w:sz="0" w:space="0" w:color="auto"/>
      </w:divBdr>
    </w:div>
    <w:div w:id="1761678864">
      <w:bodyDiv w:val="1"/>
      <w:marLeft w:val="0"/>
      <w:marRight w:val="0"/>
      <w:marTop w:val="0"/>
      <w:marBottom w:val="0"/>
      <w:divBdr>
        <w:top w:val="none" w:sz="0" w:space="0" w:color="auto"/>
        <w:left w:val="none" w:sz="0" w:space="0" w:color="auto"/>
        <w:bottom w:val="none" w:sz="0" w:space="0" w:color="auto"/>
        <w:right w:val="none" w:sz="0" w:space="0" w:color="auto"/>
      </w:divBdr>
    </w:div>
    <w:div w:id="1762069700">
      <w:bodyDiv w:val="1"/>
      <w:marLeft w:val="0"/>
      <w:marRight w:val="0"/>
      <w:marTop w:val="0"/>
      <w:marBottom w:val="0"/>
      <w:divBdr>
        <w:top w:val="none" w:sz="0" w:space="0" w:color="auto"/>
        <w:left w:val="none" w:sz="0" w:space="0" w:color="auto"/>
        <w:bottom w:val="none" w:sz="0" w:space="0" w:color="auto"/>
        <w:right w:val="none" w:sz="0" w:space="0" w:color="auto"/>
      </w:divBdr>
    </w:div>
    <w:div w:id="1762095270">
      <w:bodyDiv w:val="1"/>
      <w:marLeft w:val="0"/>
      <w:marRight w:val="0"/>
      <w:marTop w:val="0"/>
      <w:marBottom w:val="0"/>
      <w:divBdr>
        <w:top w:val="none" w:sz="0" w:space="0" w:color="auto"/>
        <w:left w:val="none" w:sz="0" w:space="0" w:color="auto"/>
        <w:bottom w:val="none" w:sz="0" w:space="0" w:color="auto"/>
        <w:right w:val="none" w:sz="0" w:space="0" w:color="auto"/>
      </w:divBdr>
    </w:div>
    <w:div w:id="1762142515">
      <w:bodyDiv w:val="1"/>
      <w:marLeft w:val="0"/>
      <w:marRight w:val="0"/>
      <w:marTop w:val="0"/>
      <w:marBottom w:val="0"/>
      <w:divBdr>
        <w:top w:val="none" w:sz="0" w:space="0" w:color="auto"/>
        <w:left w:val="none" w:sz="0" w:space="0" w:color="auto"/>
        <w:bottom w:val="none" w:sz="0" w:space="0" w:color="auto"/>
        <w:right w:val="none" w:sz="0" w:space="0" w:color="auto"/>
      </w:divBdr>
    </w:div>
    <w:div w:id="1762212592">
      <w:bodyDiv w:val="1"/>
      <w:marLeft w:val="0"/>
      <w:marRight w:val="0"/>
      <w:marTop w:val="0"/>
      <w:marBottom w:val="0"/>
      <w:divBdr>
        <w:top w:val="none" w:sz="0" w:space="0" w:color="auto"/>
        <w:left w:val="none" w:sz="0" w:space="0" w:color="auto"/>
        <w:bottom w:val="none" w:sz="0" w:space="0" w:color="auto"/>
        <w:right w:val="none" w:sz="0" w:space="0" w:color="auto"/>
      </w:divBdr>
    </w:div>
    <w:div w:id="1762220902">
      <w:bodyDiv w:val="1"/>
      <w:marLeft w:val="0"/>
      <w:marRight w:val="0"/>
      <w:marTop w:val="0"/>
      <w:marBottom w:val="0"/>
      <w:divBdr>
        <w:top w:val="none" w:sz="0" w:space="0" w:color="auto"/>
        <w:left w:val="none" w:sz="0" w:space="0" w:color="auto"/>
        <w:bottom w:val="none" w:sz="0" w:space="0" w:color="auto"/>
        <w:right w:val="none" w:sz="0" w:space="0" w:color="auto"/>
      </w:divBdr>
    </w:div>
    <w:div w:id="1762334496">
      <w:bodyDiv w:val="1"/>
      <w:marLeft w:val="0"/>
      <w:marRight w:val="0"/>
      <w:marTop w:val="0"/>
      <w:marBottom w:val="0"/>
      <w:divBdr>
        <w:top w:val="none" w:sz="0" w:space="0" w:color="auto"/>
        <w:left w:val="none" w:sz="0" w:space="0" w:color="auto"/>
        <w:bottom w:val="none" w:sz="0" w:space="0" w:color="auto"/>
        <w:right w:val="none" w:sz="0" w:space="0" w:color="auto"/>
      </w:divBdr>
    </w:div>
    <w:div w:id="1762489696">
      <w:bodyDiv w:val="1"/>
      <w:marLeft w:val="0"/>
      <w:marRight w:val="0"/>
      <w:marTop w:val="0"/>
      <w:marBottom w:val="0"/>
      <w:divBdr>
        <w:top w:val="none" w:sz="0" w:space="0" w:color="auto"/>
        <w:left w:val="none" w:sz="0" w:space="0" w:color="auto"/>
        <w:bottom w:val="none" w:sz="0" w:space="0" w:color="auto"/>
        <w:right w:val="none" w:sz="0" w:space="0" w:color="auto"/>
      </w:divBdr>
    </w:div>
    <w:div w:id="1762676964">
      <w:bodyDiv w:val="1"/>
      <w:marLeft w:val="0"/>
      <w:marRight w:val="0"/>
      <w:marTop w:val="0"/>
      <w:marBottom w:val="0"/>
      <w:divBdr>
        <w:top w:val="none" w:sz="0" w:space="0" w:color="auto"/>
        <w:left w:val="none" w:sz="0" w:space="0" w:color="auto"/>
        <w:bottom w:val="none" w:sz="0" w:space="0" w:color="auto"/>
        <w:right w:val="none" w:sz="0" w:space="0" w:color="auto"/>
      </w:divBdr>
    </w:div>
    <w:div w:id="1762677019">
      <w:bodyDiv w:val="1"/>
      <w:marLeft w:val="0"/>
      <w:marRight w:val="0"/>
      <w:marTop w:val="0"/>
      <w:marBottom w:val="0"/>
      <w:divBdr>
        <w:top w:val="none" w:sz="0" w:space="0" w:color="auto"/>
        <w:left w:val="none" w:sz="0" w:space="0" w:color="auto"/>
        <w:bottom w:val="none" w:sz="0" w:space="0" w:color="auto"/>
        <w:right w:val="none" w:sz="0" w:space="0" w:color="auto"/>
      </w:divBdr>
    </w:div>
    <w:div w:id="1762679831">
      <w:bodyDiv w:val="1"/>
      <w:marLeft w:val="0"/>
      <w:marRight w:val="0"/>
      <w:marTop w:val="0"/>
      <w:marBottom w:val="0"/>
      <w:divBdr>
        <w:top w:val="none" w:sz="0" w:space="0" w:color="auto"/>
        <w:left w:val="none" w:sz="0" w:space="0" w:color="auto"/>
        <w:bottom w:val="none" w:sz="0" w:space="0" w:color="auto"/>
        <w:right w:val="none" w:sz="0" w:space="0" w:color="auto"/>
      </w:divBdr>
    </w:div>
    <w:div w:id="1762683160">
      <w:bodyDiv w:val="1"/>
      <w:marLeft w:val="0"/>
      <w:marRight w:val="0"/>
      <w:marTop w:val="0"/>
      <w:marBottom w:val="0"/>
      <w:divBdr>
        <w:top w:val="none" w:sz="0" w:space="0" w:color="auto"/>
        <w:left w:val="none" w:sz="0" w:space="0" w:color="auto"/>
        <w:bottom w:val="none" w:sz="0" w:space="0" w:color="auto"/>
        <w:right w:val="none" w:sz="0" w:space="0" w:color="auto"/>
      </w:divBdr>
    </w:div>
    <w:div w:id="1762683441">
      <w:bodyDiv w:val="1"/>
      <w:marLeft w:val="0"/>
      <w:marRight w:val="0"/>
      <w:marTop w:val="0"/>
      <w:marBottom w:val="0"/>
      <w:divBdr>
        <w:top w:val="none" w:sz="0" w:space="0" w:color="auto"/>
        <w:left w:val="none" w:sz="0" w:space="0" w:color="auto"/>
        <w:bottom w:val="none" w:sz="0" w:space="0" w:color="auto"/>
        <w:right w:val="none" w:sz="0" w:space="0" w:color="auto"/>
      </w:divBdr>
    </w:div>
    <w:div w:id="1762792906">
      <w:bodyDiv w:val="1"/>
      <w:marLeft w:val="0"/>
      <w:marRight w:val="0"/>
      <w:marTop w:val="0"/>
      <w:marBottom w:val="0"/>
      <w:divBdr>
        <w:top w:val="none" w:sz="0" w:space="0" w:color="auto"/>
        <w:left w:val="none" w:sz="0" w:space="0" w:color="auto"/>
        <w:bottom w:val="none" w:sz="0" w:space="0" w:color="auto"/>
        <w:right w:val="none" w:sz="0" w:space="0" w:color="auto"/>
      </w:divBdr>
    </w:div>
    <w:div w:id="1762867831">
      <w:bodyDiv w:val="1"/>
      <w:marLeft w:val="0"/>
      <w:marRight w:val="0"/>
      <w:marTop w:val="0"/>
      <w:marBottom w:val="0"/>
      <w:divBdr>
        <w:top w:val="none" w:sz="0" w:space="0" w:color="auto"/>
        <w:left w:val="none" w:sz="0" w:space="0" w:color="auto"/>
        <w:bottom w:val="none" w:sz="0" w:space="0" w:color="auto"/>
        <w:right w:val="none" w:sz="0" w:space="0" w:color="auto"/>
      </w:divBdr>
    </w:div>
    <w:div w:id="1762871903">
      <w:bodyDiv w:val="1"/>
      <w:marLeft w:val="0"/>
      <w:marRight w:val="0"/>
      <w:marTop w:val="0"/>
      <w:marBottom w:val="0"/>
      <w:divBdr>
        <w:top w:val="none" w:sz="0" w:space="0" w:color="auto"/>
        <w:left w:val="none" w:sz="0" w:space="0" w:color="auto"/>
        <w:bottom w:val="none" w:sz="0" w:space="0" w:color="auto"/>
        <w:right w:val="none" w:sz="0" w:space="0" w:color="auto"/>
      </w:divBdr>
    </w:div>
    <w:div w:id="1762988147">
      <w:bodyDiv w:val="1"/>
      <w:marLeft w:val="0"/>
      <w:marRight w:val="0"/>
      <w:marTop w:val="0"/>
      <w:marBottom w:val="0"/>
      <w:divBdr>
        <w:top w:val="none" w:sz="0" w:space="0" w:color="auto"/>
        <w:left w:val="none" w:sz="0" w:space="0" w:color="auto"/>
        <w:bottom w:val="none" w:sz="0" w:space="0" w:color="auto"/>
        <w:right w:val="none" w:sz="0" w:space="0" w:color="auto"/>
      </w:divBdr>
    </w:div>
    <w:div w:id="1763138245">
      <w:bodyDiv w:val="1"/>
      <w:marLeft w:val="0"/>
      <w:marRight w:val="0"/>
      <w:marTop w:val="0"/>
      <w:marBottom w:val="0"/>
      <w:divBdr>
        <w:top w:val="none" w:sz="0" w:space="0" w:color="auto"/>
        <w:left w:val="none" w:sz="0" w:space="0" w:color="auto"/>
        <w:bottom w:val="none" w:sz="0" w:space="0" w:color="auto"/>
        <w:right w:val="none" w:sz="0" w:space="0" w:color="auto"/>
      </w:divBdr>
    </w:div>
    <w:div w:id="1763140118">
      <w:bodyDiv w:val="1"/>
      <w:marLeft w:val="0"/>
      <w:marRight w:val="0"/>
      <w:marTop w:val="0"/>
      <w:marBottom w:val="0"/>
      <w:divBdr>
        <w:top w:val="none" w:sz="0" w:space="0" w:color="auto"/>
        <w:left w:val="none" w:sz="0" w:space="0" w:color="auto"/>
        <w:bottom w:val="none" w:sz="0" w:space="0" w:color="auto"/>
        <w:right w:val="none" w:sz="0" w:space="0" w:color="auto"/>
      </w:divBdr>
    </w:div>
    <w:div w:id="1763141590">
      <w:bodyDiv w:val="1"/>
      <w:marLeft w:val="0"/>
      <w:marRight w:val="0"/>
      <w:marTop w:val="0"/>
      <w:marBottom w:val="0"/>
      <w:divBdr>
        <w:top w:val="none" w:sz="0" w:space="0" w:color="auto"/>
        <w:left w:val="none" w:sz="0" w:space="0" w:color="auto"/>
        <w:bottom w:val="none" w:sz="0" w:space="0" w:color="auto"/>
        <w:right w:val="none" w:sz="0" w:space="0" w:color="auto"/>
      </w:divBdr>
    </w:div>
    <w:div w:id="1763338041">
      <w:bodyDiv w:val="1"/>
      <w:marLeft w:val="0"/>
      <w:marRight w:val="0"/>
      <w:marTop w:val="0"/>
      <w:marBottom w:val="0"/>
      <w:divBdr>
        <w:top w:val="none" w:sz="0" w:space="0" w:color="auto"/>
        <w:left w:val="none" w:sz="0" w:space="0" w:color="auto"/>
        <w:bottom w:val="none" w:sz="0" w:space="0" w:color="auto"/>
        <w:right w:val="none" w:sz="0" w:space="0" w:color="auto"/>
      </w:divBdr>
    </w:div>
    <w:div w:id="1763868259">
      <w:bodyDiv w:val="1"/>
      <w:marLeft w:val="0"/>
      <w:marRight w:val="0"/>
      <w:marTop w:val="0"/>
      <w:marBottom w:val="0"/>
      <w:divBdr>
        <w:top w:val="none" w:sz="0" w:space="0" w:color="auto"/>
        <w:left w:val="none" w:sz="0" w:space="0" w:color="auto"/>
        <w:bottom w:val="none" w:sz="0" w:space="0" w:color="auto"/>
        <w:right w:val="none" w:sz="0" w:space="0" w:color="auto"/>
      </w:divBdr>
    </w:div>
    <w:div w:id="1763909685">
      <w:bodyDiv w:val="1"/>
      <w:marLeft w:val="0"/>
      <w:marRight w:val="0"/>
      <w:marTop w:val="0"/>
      <w:marBottom w:val="0"/>
      <w:divBdr>
        <w:top w:val="none" w:sz="0" w:space="0" w:color="auto"/>
        <w:left w:val="none" w:sz="0" w:space="0" w:color="auto"/>
        <w:bottom w:val="none" w:sz="0" w:space="0" w:color="auto"/>
        <w:right w:val="none" w:sz="0" w:space="0" w:color="auto"/>
      </w:divBdr>
    </w:div>
    <w:div w:id="1763984875">
      <w:bodyDiv w:val="1"/>
      <w:marLeft w:val="0"/>
      <w:marRight w:val="0"/>
      <w:marTop w:val="0"/>
      <w:marBottom w:val="0"/>
      <w:divBdr>
        <w:top w:val="none" w:sz="0" w:space="0" w:color="auto"/>
        <w:left w:val="none" w:sz="0" w:space="0" w:color="auto"/>
        <w:bottom w:val="none" w:sz="0" w:space="0" w:color="auto"/>
        <w:right w:val="none" w:sz="0" w:space="0" w:color="auto"/>
      </w:divBdr>
    </w:div>
    <w:div w:id="1763990151">
      <w:bodyDiv w:val="1"/>
      <w:marLeft w:val="0"/>
      <w:marRight w:val="0"/>
      <w:marTop w:val="0"/>
      <w:marBottom w:val="0"/>
      <w:divBdr>
        <w:top w:val="none" w:sz="0" w:space="0" w:color="auto"/>
        <w:left w:val="none" w:sz="0" w:space="0" w:color="auto"/>
        <w:bottom w:val="none" w:sz="0" w:space="0" w:color="auto"/>
        <w:right w:val="none" w:sz="0" w:space="0" w:color="auto"/>
      </w:divBdr>
    </w:div>
    <w:div w:id="1763991923">
      <w:bodyDiv w:val="1"/>
      <w:marLeft w:val="0"/>
      <w:marRight w:val="0"/>
      <w:marTop w:val="0"/>
      <w:marBottom w:val="0"/>
      <w:divBdr>
        <w:top w:val="none" w:sz="0" w:space="0" w:color="auto"/>
        <w:left w:val="none" w:sz="0" w:space="0" w:color="auto"/>
        <w:bottom w:val="none" w:sz="0" w:space="0" w:color="auto"/>
        <w:right w:val="none" w:sz="0" w:space="0" w:color="auto"/>
      </w:divBdr>
    </w:div>
    <w:div w:id="1764034142">
      <w:bodyDiv w:val="1"/>
      <w:marLeft w:val="0"/>
      <w:marRight w:val="0"/>
      <w:marTop w:val="0"/>
      <w:marBottom w:val="0"/>
      <w:divBdr>
        <w:top w:val="none" w:sz="0" w:space="0" w:color="auto"/>
        <w:left w:val="none" w:sz="0" w:space="0" w:color="auto"/>
        <w:bottom w:val="none" w:sz="0" w:space="0" w:color="auto"/>
        <w:right w:val="none" w:sz="0" w:space="0" w:color="auto"/>
      </w:divBdr>
    </w:div>
    <w:div w:id="1764187253">
      <w:bodyDiv w:val="1"/>
      <w:marLeft w:val="0"/>
      <w:marRight w:val="0"/>
      <w:marTop w:val="0"/>
      <w:marBottom w:val="0"/>
      <w:divBdr>
        <w:top w:val="none" w:sz="0" w:space="0" w:color="auto"/>
        <w:left w:val="none" w:sz="0" w:space="0" w:color="auto"/>
        <w:bottom w:val="none" w:sz="0" w:space="0" w:color="auto"/>
        <w:right w:val="none" w:sz="0" w:space="0" w:color="auto"/>
      </w:divBdr>
    </w:div>
    <w:div w:id="1764446752">
      <w:bodyDiv w:val="1"/>
      <w:marLeft w:val="0"/>
      <w:marRight w:val="0"/>
      <w:marTop w:val="0"/>
      <w:marBottom w:val="0"/>
      <w:divBdr>
        <w:top w:val="none" w:sz="0" w:space="0" w:color="auto"/>
        <w:left w:val="none" w:sz="0" w:space="0" w:color="auto"/>
        <w:bottom w:val="none" w:sz="0" w:space="0" w:color="auto"/>
        <w:right w:val="none" w:sz="0" w:space="0" w:color="auto"/>
      </w:divBdr>
    </w:div>
    <w:div w:id="1764493675">
      <w:bodyDiv w:val="1"/>
      <w:marLeft w:val="0"/>
      <w:marRight w:val="0"/>
      <w:marTop w:val="0"/>
      <w:marBottom w:val="0"/>
      <w:divBdr>
        <w:top w:val="none" w:sz="0" w:space="0" w:color="auto"/>
        <w:left w:val="none" w:sz="0" w:space="0" w:color="auto"/>
        <w:bottom w:val="none" w:sz="0" w:space="0" w:color="auto"/>
        <w:right w:val="none" w:sz="0" w:space="0" w:color="auto"/>
      </w:divBdr>
    </w:div>
    <w:div w:id="1764719458">
      <w:bodyDiv w:val="1"/>
      <w:marLeft w:val="0"/>
      <w:marRight w:val="0"/>
      <w:marTop w:val="0"/>
      <w:marBottom w:val="0"/>
      <w:divBdr>
        <w:top w:val="none" w:sz="0" w:space="0" w:color="auto"/>
        <w:left w:val="none" w:sz="0" w:space="0" w:color="auto"/>
        <w:bottom w:val="none" w:sz="0" w:space="0" w:color="auto"/>
        <w:right w:val="none" w:sz="0" w:space="0" w:color="auto"/>
      </w:divBdr>
    </w:div>
    <w:div w:id="1764759131">
      <w:bodyDiv w:val="1"/>
      <w:marLeft w:val="0"/>
      <w:marRight w:val="0"/>
      <w:marTop w:val="0"/>
      <w:marBottom w:val="0"/>
      <w:divBdr>
        <w:top w:val="none" w:sz="0" w:space="0" w:color="auto"/>
        <w:left w:val="none" w:sz="0" w:space="0" w:color="auto"/>
        <w:bottom w:val="none" w:sz="0" w:space="0" w:color="auto"/>
        <w:right w:val="none" w:sz="0" w:space="0" w:color="auto"/>
      </w:divBdr>
    </w:div>
    <w:div w:id="1764916846">
      <w:bodyDiv w:val="1"/>
      <w:marLeft w:val="0"/>
      <w:marRight w:val="0"/>
      <w:marTop w:val="0"/>
      <w:marBottom w:val="0"/>
      <w:divBdr>
        <w:top w:val="none" w:sz="0" w:space="0" w:color="auto"/>
        <w:left w:val="none" w:sz="0" w:space="0" w:color="auto"/>
        <w:bottom w:val="none" w:sz="0" w:space="0" w:color="auto"/>
        <w:right w:val="none" w:sz="0" w:space="0" w:color="auto"/>
      </w:divBdr>
    </w:div>
    <w:div w:id="1764960426">
      <w:bodyDiv w:val="1"/>
      <w:marLeft w:val="0"/>
      <w:marRight w:val="0"/>
      <w:marTop w:val="0"/>
      <w:marBottom w:val="0"/>
      <w:divBdr>
        <w:top w:val="none" w:sz="0" w:space="0" w:color="auto"/>
        <w:left w:val="none" w:sz="0" w:space="0" w:color="auto"/>
        <w:bottom w:val="none" w:sz="0" w:space="0" w:color="auto"/>
        <w:right w:val="none" w:sz="0" w:space="0" w:color="auto"/>
      </w:divBdr>
    </w:div>
    <w:div w:id="1765030352">
      <w:bodyDiv w:val="1"/>
      <w:marLeft w:val="0"/>
      <w:marRight w:val="0"/>
      <w:marTop w:val="0"/>
      <w:marBottom w:val="0"/>
      <w:divBdr>
        <w:top w:val="none" w:sz="0" w:space="0" w:color="auto"/>
        <w:left w:val="none" w:sz="0" w:space="0" w:color="auto"/>
        <w:bottom w:val="none" w:sz="0" w:space="0" w:color="auto"/>
        <w:right w:val="none" w:sz="0" w:space="0" w:color="auto"/>
      </w:divBdr>
    </w:div>
    <w:div w:id="1765103074">
      <w:bodyDiv w:val="1"/>
      <w:marLeft w:val="0"/>
      <w:marRight w:val="0"/>
      <w:marTop w:val="0"/>
      <w:marBottom w:val="0"/>
      <w:divBdr>
        <w:top w:val="none" w:sz="0" w:space="0" w:color="auto"/>
        <w:left w:val="none" w:sz="0" w:space="0" w:color="auto"/>
        <w:bottom w:val="none" w:sz="0" w:space="0" w:color="auto"/>
        <w:right w:val="none" w:sz="0" w:space="0" w:color="auto"/>
      </w:divBdr>
    </w:div>
    <w:div w:id="1765104396">
      <w:bodyDiv w:val="1"/>
      <w:marLeft w:val="0"/>
      <w:marRight w:val="0"/>
      <w:marTop w:val="0"/>
      <w:marBottom w:val="0"/>
      <w:divBdr>
        <w:top w:val="none" w:sz="0" w:space="0" w:color="auto"/>
        <w:left w:val="none" w:sz="0" w:space="0" w:color="auto"/>
        <w:bottom w:val="none" w:sz="0" w:space="0" w:color="auto"/>
        <w:right w:val="none" w:sz="0" w:space="0" w:color="auto"/>
      </w:divBdr>
    </w:div>
    <w:div w:id="1765344095">
      <w:bodyDiv w:val="1"/>
      <w:marLeft w:val="0"/>
      <w:marRight w:val="0"/>
      <w:marTop w:val="0"/>
      <w:marBottom w:val="0"/>
      <w:divBdr>
        <w:top w:val="none" w:sz="0" w:space="0" w:color="auto"/>
        <w:left w:val="none" w:sz="0" w:space="0" w:color="auto"/>
        <w:bottom w:val="none" w:sz="0" w:space="0" w:color="auto"/>
        <w:right w:val="none" w:sz="0" w:space="0" w:color="auto"/>
      </w:divBdr>
    </w:div>
    <w:div w:id="1765372401">
      <w:bodyDiv w:val="1"/>
      <w:marLeft w:val="0"/>
      <w:marRight w:val="0"/>
      <w:marTop w:val="0"/>
      <w:marBottom w:val="0"/>
      <w:divBdr>
        <w:top w:val="none" w:sz="0" w:space="0" w:color="auto"/>
        <w:left w:val="none" w:sz="0" w:space="0" w:color="auto"/>
        <w:bottom w:val="none" w:sz="0" w:space="0" w:color="auto"/>
        <w:right w:val="none" w:sz="0" w:space="0" w:color="auto"/>
      </w:divBdr>
    </w:div>
    <w:div w:id="1765682328">
      <w:bodyDiv w:val="1"/>
      <w:marLeft w:val="0"/>
      <w:marRight w:val="0"/>
      <w:marTop w:val="0"/>
      <w:marBottom w:val="0"/>
      <w:divBdr>
        <w:top w:val="none" w:sz="0" w:space="0" w:color="auto"/>
        <w:left w:val="none" w:sz="0" w:space="0" w:color="auto"/>
        <w:bottom w:val="none" w:sz="0" w:space="0" w:color="auto"/>
        <w:right w:val="none" w:sz="0" w:space="0" w:color="auto"/>
      </w:divBdr>
    </w:div>
    <w:div w:id="1765762280">
      <w:bodyDiv w:val="1"/>
      <w:marLeft w:val="0"/>
      <w:marRight w:val="0"/>
      <w:marTop w:val="0"/>
      <w:marBottom w:val="0"/>
      <w:divBdr>
        <w:top w:val="none" w:sz="0" w:space="0" w:color="auto"/>
        <w:left w:val="none" w:sz="0" w:space="0" w:color="auto"/>
        <w:bottom w:val="none" w:sz="0" w:space="0" w:color="auto"/>
        <w:right w:val="none" w:sz="0" w:space="0" w:color="auto"/>
      </w:divBdr>
    </w:div>
    <w:div w:id="1765807290">
      <w:bodyDiv w:val="1"/>
      <w:marLeft w:val="0"/>
      <w:marRight w:val="0"/>
      <w:marTop w:val="0"/>
      <w:marBottom w:val="0"/>
      <w:divBdr>
        <w:top w:val="none" w:sz="0" w:space="0" w:color="auto"/>
        <w:left w:val="none" w:sz="0" w:space="0" w:color="auto"/>
        <w:bottom w:val="none" w:sz="0" w:space="0" w:color="auto"/>
        <w:right w:val="none" w:sz="0" w:space="0" w:color="auto"/>
      </w:divBdr>
    </w:div>
    <w:div w:id="1765878796">
      <w:bodyDiv w:val="1"/>
      <w:marLeft w:val="0"/>
      <w:marRight w:val="0"/>
      <w:marTop w:val="0"/>
      <w:marBottom w:val="0"/>
      <w:divBdr>
        <w:top w:val="none" w:sz="0" w:space="0" w:color="auto"/>
        <w:left w:val="none" w:sz="0" w:space="0" w:color="auto"/>
        <w:bottom w:val="none" w:sz="0" w:space="0" w:color="auto"/>
        <w:right w:val="none" w:sz="0" w:space="0" w:color="auto"/>
      </w:divBdr>
    </w:div>
    <w:div w:id="1765881224">
      <w:bodyDiv w:val="1"/>
      <w:marLeft w:val="0"/>
      <w:marRight w:val="0"/>
      <w:marTop w:val="0"/>
      <w:marBottom w:val="0"/>
      <w:divBdr>
        <w:top w:val="none" w:sz="0" w:space="0" w:color="auto"/>
        <w:left w:val="none" w:sz="0" w:space="0" w:color="auto"/>
        <w:bottom w:val="none" w:sz="0" w:space="0" w:color="auto"/>
        <w:right w:val="none" w:sz="0" w:space="0" w:color="auto"/>
      </w:divBdr>
    </w:div>
    <w:div w:id="1766073691">
      <w:bodyDiv w:val="1"/>
      <w:marLeft w:val="0"/>
      <w:marRight w:val="0"/>
      <w:marTop w:val="0"/>
      <w:marBottom w:val="0"/>
      <w:divBdr>
        <w:top w:val="none" w:sz="0" w:space="0" w:color="auto"/>
        <w:left w:val="none" w:sz="0" w:space="0" w:color="auto"/>
        <w:bottom w:val="none" w:sz="0" w:space="0" w:color="auto"/>
        <w:right w:val="none" w:sz="0" w:space="0" w:color="auto"/>
      </w:divBdr>
    </w:div>
    <w:div w:id="1766222367">
      <w:bodyDiv w:val="1"/>
      <w:marLeft w:val="0"/>
      <w:marRight w:val="0"/>
      <w:marTop w:val="0"/>
      <w:marBottom w:val="0"/>
      <w:divBdr>
        <w:top w:val="none" w:sz="0" w:space="0" w:color="auto"/>
        <w:left w:val="none" w:sz="0" w:space="0" w:color="auto"/>
        <w:bottom w:val="none" w:sz="0" w:space="0" w:color="auto"/>
        <w:right w:val="none" w:sz="0" w:space="0" w:color="auto"/>
      </w:divBdr>
    </w:div>
    <w:div w:id="1766269084">
      <w:bodyDiv w:val="1"/>
      <w:marLeft w:val="0"/>
      <w:marRight w:val="0"/>
      <w:marTop w:val="0"/>
      <w:marBottom w:val="0"/>
      <w:divBdr>
        <w:top w:val="none" w:sz="0" w:space="0" w:color="auto"/>
        <w:left w:val="none" w:sz="0" w:space="0" w:color="auto"/>
        <w:bottom w:val="none" w:sz="0" w:space="0" w:color="auto"/>
        <w:right w:val="none" w:sz="0" w:space="0" w:color="auto"/>
      </w:divBdr>
    </w:div>
    <w:div w:id="1766340712">
      <w:bodyDiv w:val="1"/>
      <w:marLeft w:val="0"/>
      <w:marRight w:val="0"/>
      <w:marTop w:val="0"/>
      <w:marBottom w:val="0"/>
      <w:divBdr>
        <w:top w:val="none" w:sz="0" w:space="0" w:color="auto"/>
        <w:left w:val="none" w:sz="0" w:space="0" w:color="auto"/>
        <w:bottom w:val="none" w:sz="0" w:space="0" w:color="auto"/>
        <w:right w:val="none" w:sz="0" w:space="0" w:color="auto"/>
      </w:divBdr>
    </w:div>
    <w:div w:id="1766684726">
      <w:bodyDiv w:val="1"/>
      <w:marLeft w:val="0"/>
      <w:marRight w:val="0"/>
      <w:marTop w:val="0"/>
      <w:marBottom w:val="0"/>
      <w:divBdr>
        <w:top w:val="none" w:sz="0" w:space="0" w:color="auto"/>
        <w:left w:val="none" w:sz="0" w:space="0" w:color="auto"/>
        <w:bottom w:val="none" w:sz="0" w:space="0" w:color="auto"/>
        <w:right w:val="none" w:sz="0" w:space="0" w:color="auto"/>
      </w:divBdr>
    </w:div>
    <w:div w:id="1766925701">
      <w:bodyDiv w:val="1"/>
      <w:marLeft w:val="0"/>
      <w:marRight w:val="0"/>
      <w:marTop w:val="0"/>
      <w:marBottom w:val="0"/>
      <w:divBdr>
        <w:top w:val="none" w:sz="0" w:space="0" w:color="auto"/>
        <w:left w:val="none" w:sz="0" w:space="0" w:color="auto"/>
        <w:bottom w:val="none" w:sz="0" w:space="0" w:color="auto"/>
        <w:right w:val="none" w:sz="0" w:space="0" w:color="auto"/>
      </w:divBdr>
    </w:div>
    <w:div w:id="1767073454">
      <w:bodyDiv w:val="1"/>
      <w:marLeft w:val="0"/>
      <w:marRight w:val="0"/>
      <w:marTop w:val="0"/>
      <w:marBottom w:val="0"/>
      <w:divBdr>
        <w:top w:val="none" w:sz="0" w:space="0" w:color="auto"/>
        <w:left w:val="none" w:sz="0" w:space="0" w:color="auto"/>
        <w:bottom w:val="none" w:sz="0" w:space="0" w:color="auto"/>
        <w:right w:val="none" w:sz="0" w:space="0" w:color="auto"/>
      </w:divBdr>
    </w:div>
    <w:div w:id="1767653682">
      <w:bodyDiv w:val="1"/>
      <w:marLeft w:val="0"/>
      <w:marRight w:val="0"/>
      <w:marTop w:val="0"/>
      <w:marBottom w:val="0"/>
      <w:divBdr>
        <w:top w:val="none" w:sz="0" w:space="0" w:color="auto"/>
        <w:left w:val="none" w:sz="0" w:space="0" w:color="auto"/>
        <w:bottom w:val="none" w:sz="0" w:space="0" w:color="auto"/>
        <w:right w:val="none" w:sz="0" w:space="0" w:color="auto"/>
      </w:divBdr>
    </w:div>
    <w:div w:id="1767847125">
      <w:bodyDiv w:val="1"/>
      <w:marLeft w:val="0"/>
      <w:marRight w:val="0"/>
      <w:marTop w:val="0"/>
      <w:marBottom w:val="0"/>
      <w:divBdr>
        <w:top w:val="none" w:sz="0" w:space="0" w:color="auto"/>
        <w:left w:val="none" w:sz="0" w:space="0" w:color="auto"/>
        <w:bottom w:val="none" w:sz="0" w:space="0" w:color="auto"/>
        <w:right w:val="none" w:sz="0" w:space="0" w:color="auto"/>
      </w:divBdr>
    </w:div>
    <w:div w:id="1767996002">
      <w:bodyDiv w:val="1"/>
      <w:marLeft w:val="0"/>
      <w:marRight w:val="0"/>
      <w:marTop w:val="0"/>
      <w:marBottom w:val="0"/>
      <w:divBdr>
        <w:top w:val="none" w:sz="0" w:space="0" w:color="auto"/>
        <w:left w:val="none" w:sz="0" w:space="0" w:color="auto"/>
        <w:bottom w:val="none" w:sz="0" w:space="0" w:color="auto"/>
        <w:right w:val="none" w:sz="0" w:space="0" w:color="auto"/>
      </w:divBdr>
    </w:div>
    <w:div w:id="1768035539">
      <w:bodyDiv w:val="1"/>
      <w:marLeft w:val="0"/>
      <w:marRight w:val="0"/>
      <w:marTop w:val="0"/>
      <w:marBottom w:val="0"/>
      <w:divBdr>
        <w:top w:val="none" w:sz="0" w:space="0" w:color="auto"/>
        <w:left w:val="none" w:sz="0" w:space="0" w:color="auto"/>
        <w:bottom w:val="none" w:sz="0" w:space="0" w:color="auto"/>
        <w:right w:val="none" w:sz="0" w:space="0" w:color="auto"/>
      </w:divBdr>
    </w:div>
    <w:div w:id="1768109880">
      <w:bodyDiv w:val="1"/>
      <w:marLeft w:val="0"/>
      <w:marRight w:val="0"/>
      <w:marTop w:val="0"/>
      <w:marBottom w:val="0"/>
      <w:divBdr>
        <w:top w:val="none" w:sz="0" w:space="0" w:color="auto"/>
        <w:left w:val="none" w:sz="0" w:space="0" w:color="auto"/>
        <w:bottom w:val="none" w:sz="0" w:space="0" w:color="auto"/>
        <w:right w:val="none" w:sz="0" w:space="0" w:color="auto"/>
      </w:divBdr>
    </w:div>
    <w:div w:id="1768234740">
      <w:bodyDiv w:val="1"/>
      <w:marLeft w:val="0"/>
      <w:marRight w:val="0"/>
      <w:marTop w:val="0"/>
      <w:marBottom w:val="0"/>
      <w:divBdr>
        <w:top w:val="none" w:sz="0" w:space="0" w:color="auto"/>
        <w:left w:val="none" w:sz="0" w:space="0" w:color="auto"/>
        <w:bottom w:val="none" w:sz="0" w:space="0" w:color="auto"/>
        <w:right w:val="none" w:sz="0" w:space="0" w:color="auto"/>
      </w:divBdr>
    </w:div>
    <w:div w:id="1768387285">
      <w:bodyDiv w:val="1"/>
      <w:marLeft w:val="0"/>
      <w:marRight w:val="0"/>
      <w:marTop w:val="0"/>
      <w:marBottom w:val="0"/>
      <w:divBdr>
        <w:top w:val="none" w:sz="0" w:space="0" w:color="auto"/>
        <w:left w:val="none" w:sz="0" w:space="0" w:color="auto"/>
        <w:bottom w:val="none" w:sz="0" w:space="0" w:color="auto"/>
        <w:right w:val="none" w:sz="0" w:space="0" w:color="auto"/>
      </w:divBdr>
    </w:div>
    <w:div w:id="1768454898">
      <w:bodyDiv w:val="1"/>
      <w:marLeft w:val="0"/>
      <w:marRight w:val="0"/>
      <w:marTop w:val="0"/>
      <w:marBottom w:val="0"/>
      <w:divBdr>
        <w:top w:val="none" w:sz="0" w:space="0" w:color="auto"/>
        <w:left w:val="none" w:sz="0" w:space="0" w:color="auto"/>
        <w:bottom w:val="none" w:sz="0" w:space="0" w:color="auto"/>
        <w:right w:val="none" w:sz="0" w:space="0" w:color="auto"/>
      </w:divBdr>
    </w:div>
    <w:div w:id="1768650916">
      <w:bodyDiv w:val="1"/>
      <w:marLeft w:val="0"/>
      <w:marRight w:val="0"/>
      <w:marTop w:val="0"/>
      <w:marBottom w:val="0"/>
      <w:divBdr>
        <w:top w:val="none" w:sz="0" w:space="0" w:color="auto"/>
        <w:left w:val="none" w:sz="0" w:space="0" w:color="auto"/>
        <w:bottom w:val="none" w:sz="0" w:space="0" w:color="auto"/>
        <w:right w:val="none" w:sz="0" w:space="0" w:color="auto"/>
      </w:divBdr>
    </w:div>
    <w:div w:id="1768843632">
      <w:bodyDiv w:val="1"/>
      <w:marLeft w:val="0"/>
      <w:marRight w:val="0"/>
      <w:marTop w:val="0"/>
      <w:marBottom w:val="0"/>
      <w:divBdr>
        <w:top w:val="none" w:sz="0" w:space="0" w:color="auto"/>
        <w:left w:val="none" w:sz="0" w:space="0" w:color="auto"/>
        <w:bottom w:val="none" w:sz="0" w:space="0" w:color="auto"/>
        <w:right w:val="none" w:sz="0" w:space="0" w:color="auto"/>
      </w:divBdr>
    </w:div>
    <w:div w:id="1769235299">
      <w:bodyDiv w:val="1"/>
      <w:marLeft w:val="0"/>
      <w:marRight w:val="0"/>
      <w:marTop w:val="0"/>
      <w:marBottom w:val="0"/>
      <w:divBdr>
        <w:top w:val="none" w:sz="0" w:space="0" w:color="auto"/>
        <w:left w:val="none" w:sz="0" w:space="0" w:color="auto"/>
        <w:bottom w:val="none" w:sz="0" w:space="0" w:color="auto"/>
        <w:right w:val="none" w:sz="0" w:space="0" w:color="auto"/>
      </w:divBdr>
    </w:div>
    <w:div w:id="1769307721">
      <w:bodyDiv w:val="1"/>
      <w:marLeft w:val="0"/>
      <w:marRight w:val="0"/>
      <w:marTop w:val="0"/>
      <w:marBottom w:val="0"/>
      <w:divBdr>
        <w:top w:val="none" w:sz="0" w:space="0" w:color="auto"/>
        <w:left w:val="none" w:sz="0" w:space="0" w:color="auto"/>
        <w:bottom w:val="none" w:sz="0" w:space="0" w:color="auto"/>
        <w:right w:val="none" w:sz="0" w:space="0" w:color="auto"/>
      </w:divBdr>
    </w:div>
    <w:div w:id="1769349297">
      <w:bodyDiv w:val="1"/>
      <w:marLeft w:val="0"/>
      <w:marRight w:val="0"/>
      <w:marTop w:val="0"/>
      <w:marBottom w:val="0"/>
      <w:divBdr>
        <w:top w:val="none" w:sz="0" w:space="0" w:color="auto"/>
        <w:left w:val="none" w:sz="0" w:space="0" w:color="auto"/>
        <w:bottom w:val="none" w:sz="0" w:space="0" w:color="auto"/>
        <w:right w:val="none" w:sz="0" w:space="0" w:color="auto"/>
      </w:divBdr>
    </w:div>
    <w:div w:id="1769421195">
      <w:bodyDiv w:val="1"/>
      <w:marLeft w:val="0"/>
      <w:marRight w:val="0"/>
      <w:marTop w:val="0"/>
      <w:marBottom w:val="0"/>
      <w:divBdr>
        <w:top w:val="none" w:sz="0" w:space="0" w:color="auto"/>
        <w:left w:val="none" w:sz="0" w:space="0" w:color="auto"/>
        <w:bottom w:val="none" w:sz="0" w:space="0" w:color="auto"/>
        <w:right w:val="none" w:sz="0" w:space="0" w:color="auto"/>
      </w:divBdr>
    </w:div>
    <w:div w:id="1769426632">
      <w:bodyDiv w:val="1"/>
      <w:marLeft w:val="0"/>
      <w:marRight w:val="0"/>
      <w:marTop w:val="0"/>
      <w:marBottom w:val="0"/>
      <w:divBdr>
        <w:top w:val="none" w:sz="0" w:space="0" w:color="auto"/>
        <w:left w:val="none" w:sz="0" w:space="0" w:color="auto"/>
        <w:bottom w:val="none" w:sz="0" w:space="0" w:color="auto"/>
        <w:right w:val="none" w:sz="0" w:space="0" w:color="auto"/>
      </w:divBdr>
    </w:div>
    <w:div w:id="1769500674">
      <w:bodyDiv w:val="1"/>
      <w:marLeft w:val="0"/>
      <w:marRight w:val="0"/>
      <w:marTop w:val="0"/>
      <w:marBottom w:val="0"/>
      <w:divBdr>
        <w:top w:val="none" w:sz="0" w:space="0" w:color="auto"/>
        <w:left w:val="none" w:sz="0" w:space="0" w:color="auto"/>
        <w:bottom w:val="none" w:sz="0" w:space="0" w:color="auto"/>
        <w:right w:val="none" w:sz="0" w:space="0" w:color="auto"/>
      </w:divBdr>
    </w:div>
    <w:div w:id="1769503686">
      <w:bodyDiv w:val="1"/>
      <w:marLeft w:val="0"/>
      <w:marRight w:val="0"/>
      <w:marTop w:val="0"/>
      <w:marBottom w:val="0"/>
      <w:divBdr>
        <w:top w:val="none" w:sz="0" w:space="0" w:color="auto"/>
        <w:left w:val="none" w:sz="0" w:space="0" w:color="auto"/>
        <w:bottom w:val="none" w:sz="0" w:space="0" w:color="auto"/>
        <w:right w:val="none" w:sz="0" w:space="0" w:color="auto"/>
      </w:divBdr>
    </w:div>
    <w:div w:id="1769538697">
      <w:bodyDiv w:val="1"/>
      <w:marLeft w:val="0"/>
      <w:marRight w:val="0"/>
      <w:marTop w:val="0"/>
      <w:marBottom w:val="0"/>
      <w:divBdr>
        <w:top w:val="none" w:sz="0" w:space="0" w:color="auto"/>
        <w:left w:val="none" w:sz="0" w:space="0" w:color="auto"/>
        <w:bottom w:val="none" w:sz="0" w:space="0" w:color="auto"/>
        <w:right w:val="none" w:sz="0" w:space="0" w:color="auto"/>
      </w:divBdr>
    </w:div>
    <w:div w:id="1769540456">
      <w:bodyDiv w:val="1"/>
      <w:marLeft w:val="0"/>
      <w:marRight w:val="0"/>
      <w:marTop w:val="0"/>
      <w:marBottom w:val="0"/>
      <w:divBdr>
        <w:top w:val="none" w:sz="0" w:space="0" w:color="auto"/>
        <w:left w:val="none" w:sz="0" w:space="0" w:color="auto"/>
        <w:bottom w:val="none" w:sz="0" w:space="0" w:color="auto"/>
        <w:right w:val="none" w:sz="0" w:space="0" w:color="auto"/>
      </w:divBdr>
    </w:div>
    <w:div w:id="1769738679">
      <w:bodyDiv w:val="1"/>
      <w:marLeft w:val="0"/>
      <w:marRight w:val="0"/>
      <w:marTop w:val="0"/>
      <w:marBottom w:val="0"/>
      <w:divBdr>
        <w:top w:val="none" w:sz="0" w:space="0" w:color="auto"/>
        <w:left w:val="none" w:sz="0" w:space="0" w:color="auto"/>
        <w:bottom w:val="none" w:sz="0" w:space="0" w:color="auto"/>
        <w:right w:val="none" w:sz="0" w:space="0" w:color="auto"/>
      </w:divBdr>
    </w:div>
    <w:div w:id="1769887673">
      <w:bodyDiv w:val="1"/>
      <w:marLeft w:val="0"/>
      <w:marRight w:val="0"/>
      <w:marTop w:val="0"/>
      <w:marBottom w:val="0"/>
      <w:divBdr>
        <w:top w:val="none" w:sz="0" w:space="0" w:color="auto"/>
        <w:left w:val="none" w:sz="0" w:space="0" w:color="auto"/>
        <w:bottom w:val="none" w:sz="0" w:space="0" w:color="auto"/>
        <w:right w:val="none" w:sz="0" w:space="0" w:color="auto"/>
      </w:divBdr>
    </w:div>
    <w:div w:id="1770270402">
      <w:bodyDiv w:val="1"/>
      <w:marLeft w:val="0"/>
      <w:marRight w:val="0"/>
      <w:marTop w:val="0"/>
      <w:marBottom w:val="0"/>
      <w:divBdr>
        <w:top w:val="none" w:sz="0" w:space="0" w:color="auto"/>
        <w:left w:val="none" w:sz="0" w:space="0" w:color="auto"/>
        <w:bottom w:val="none" w:sz="0" w:space="0" w:color="auto"/>
        <w:right w:val="none" w:sz="0" w:space="0" w:color="auto"/>
      </w:divBdr>
    </w:div>
    <w:div w:id="1770421454">
      <w:bodyDiv w:val="1"/>
      <w:marLeft w:val="0"/>
      <w:marRight w:val="0"/>
      <w:marTop w:val="0"/>
      <w:marBottom w:val="0"/>
      <w:divBdr>
        <w:top w:val="none" w:sz="0" w:space="0" w:color="auto"/>
        <w:left w:val="none" w:sz="0" w:space="0" w:color="auto"/>
        <w:bottom w:val="none" w:sz="0" w:space="0" w:color="auto"/>
        <w:right w:val="none" w:sz="0" w:space="0" w:color="auto"/>
      </w:divBdr>
    </w:div>
    <w:div w:id="1770462583">
      <w:bodyDiv w:val="1"/>
      <w:marLeft w:val="0"/>
      <w:marRight w:val="0"/>
      <w:marTop w:val="0"/>
      <w:marBottom w:val="0"/>
      <w:divBdr>
        <w:top w:val="none" w:sz="0" w:space="0" w:color="auto"/>
        <w:left w:val="none" w:sz="0" w:space="0" w:color="auto"/>
        <w:bottom w:val="none" w:sz="0" w:space="0" w:color="auto"/>
        <w:right w:val="none" w:sz="0" w:space="0" w:color="auto"/>
      </w:divBdr>
    </w:div>
    <w:div w:id="1770467296">
      <w:bodyDiv w:val="1"/>
      <w:marLeft w:val="0"/>
      <w:marRight w:val="0"/>
      <w:marTop w:val="0"/>
      <w:marBottom w:val="0"/>
      <w:divBdr>
        <w:top w:val="none" w:sz="0" w:space="0" w:color="auto"/>
        <w:left w:val="none" w:sz="0" w:space="0" w:color="auto"/>
        <w:bottom w:val="none" w:sz="0" w:space="0" w:color="auto"/>
        <w:right w:val="none" w:sz="0" w:space="0" w:color="auto"/>
      </w:divBdr>
    </w:div>
    <w:div w:id="1770544860">
      <w:bodyDiv w:val="1"/>
      <w:marLeft w:val="0"/>
      <w:marRight w:val="0"/>
      <w:marTop w:val="0"/>
      <w:marBottom w:val="0"/>
      <w:divBdr>
        <w:top w:val="none" w:sz="0" w:space="0" w:color="auto"/>
        <w:left w:val="none" w:sz="0" w:space="0" w:color="auto"/>
        <w:bottom w:val="none" w:sz="0" w:space="0" w:color="auto"/>
        <w:right w:val="none" w:sz="0" w:space="0" w:color="auto"/>
      </w:divBdr>
    </w:div>
    <w:div w:id="1770857569">
      <w:bodyDiv w:val="1"/>
      <w:marLeft w:val="0"/>
      <w:marRight w:val="0"/>
      <w:marTop w:val="0"/>
      <w:marBottom w:val="0"/>
      <w:divBdr>
        <w:top w:val="none" w:sz="0" w:space="0" w:color="auto"/>
        <w:left w:val="none" w:sz="0" w:space="0" w:color="auto"/>
        <w:bottom w:val="none" w:sz="0" w:space="0" w:color="auto"/>
        <w:right w:val="none" w:sz="0" w:space="0" w:color="auto"/>
      </w:divBdr>
    </w:div>
    <w:div w:id="1771008242">
      <w:bodyDiv w:val="1"/>
      <w:marLeft w:val="0"/>
      <w:marRight w:val="0"/>
      <w:marTop w:val="0"/>
      <w:marBottom w:val="0"/>
      <w:divBdr>
        <w:top w:val="none" w:sz="0" w:space="0" w:color="auto"/>
        <w:left w:val="none" w:sz="0" w:space="0" w:color="auto"/>
        <w:bottom w:val="none" w:sz="0" w:space="0" w:color="auto"/>
        <w:right w:val="none" w:sz="0" w:space="0" w:color="auto"/>
      </w:divBdr>
    </w:div>
    <w:div w:id="1771045240">
      <w:bodyDiv w:val="1"/>
      <w:marLeft w:val="0"/>
      <w:marRight w:val="0"/>
      <w:marTop w:val="0"/>
      <w:marBottom w:val="0"/>
      <w:divBdr>
        <w:top w:val="none" w:sz="0" w:space="0" w:color="auto"/>
        <w:left w:val="none" w:sz="0" w:space="0" w:color="auto"/>
        <w:bottom w:val="none" w:sz="0" w:space="0" w:color="auto"/>
        <w:right w:val="none" w:sz="0" w:space="0" w:color="auto"/>
      </w:divBdr>
    </w:div>
    <w:div w:id="1771119418">
      <w:bodyDiv w:val="1"/>
      <w:marLeft w:val="0"/>
      <w:marRight w:val="0"/>
      <w:marTop w:val="0"/>
      <w:marBottom w:val="0"/>
      <w:divBdr>
        <w:top w:val="none" w:sz="0" w:space="0" w:color="auto"/>
        <w:left w:val="none" w:sz="0" w:space="0" w:color="auto"/>
        <w:bottom w:val="none" w:sz="0" w:space="0" w:color="auto"/>
        <w:right w:val="none" w:sz="0" w:space="0" w:color="auto"/>
      </w:divBdr>
    </w:div>
    <w:div w:id="1771193591">
      <w:bodyDiv w:val="1"/>
      <w:marLeft w:val="0"/>
      <w:marRight w:val="0"/>
      <w:marTop w:val="0"/>
      <w:marBottom w:val="0"/>
      <w:divBdr>
        <w:top w:val="none" w:sz="0" w:space="0" w:color="auto"/>
        <w:left w:val="none" w:sz="0" w:space="0" w:color="auto"/>
        <w:bottom w:val="none" w:sz="0" w:space="0" w:color="auto"/>
        <w:right w:val="none" w:sz="0" w:space="0" w:color="auto"/>
      </w:divBdr>
    </w:div>
    <w:div w:id="1771200404">
      <w:bodyDiv w:val="1"/>
      <w:marLeft w:val="0"/>
      <w:marRight w:val="0"/>
      <w:marTop w:val="0"/>
      <w:marBottom w:val="0"/>
      <w:divBdr>
        <w:top w:val="none" w:sz="0" w:space="0" w:color="auto"/>
        <w:left w:val="none" w:sz="0" w:space="0" w:color="auto"/>
        <w:bottom w:val="none" w:sz="0" w:space="0" w:color="auto"/>
        <w:right w:val="none" w:sz="0" w:space="0" w:color="auto"/>
      </w:divBdr>
    </w:div>
    <w:div w:id="1771274029">
      <w:bodyDiv w:val="1"/>
      <w:marLeft w:val="0"/>
      <w:marRight w:val="0"/>
      <w:marTop w:val="0"/>
      <w:marBottom w:val="0"/>
      <w:divBdr>
        <w:top w:val="none" w:sz="0" w:space="0" w:color="auto"/>
        <w:left w:val="none" w:sz="0" w:space="0" w:color="auto"/>
        <w:bottom w:val="none" w:sz="0" w:space="0" w:color="auto"/>
        <w:right w:val="none" w:sz="0" w:space="0" w:color="auto"/>
      </w:divBdr>
    </w:div>
    <w:div w:id="1771389101">
      <w:bodyDiv w:val="1"/>
      <w:marLeft w:val="0"/>
      <w:marRight w:val="0"/>
      <w:marTop w:val="0"/>
      <w:marBottom w:val="0"/>
      <w:divBdr>
        <w:top w:val="none" w:sz="0" w:space="0" w:color="auto"/>
        <w:left w:val="none" w:sz="0" w:space="0" w:color="auto"/>
        <w:bottom w:val="none" w:sz="0" w:space="0" w:color="auto"/>
        <w:right w:val="none" w:sz="0" w:space="0" w:color="auto"/>
      </w:divBdr>
    </w:div>
    <w:div w:id="1771504468">
      <w:bodyDiv w:val="1"/>
      <w:marLeft w:val="0"/>
      <w:marRight w:val="0"/>
      <w:marTop w:val="0"/>
      <w:marBottom w:val="0"/>
      <w:divBdr>
        <w:top w:val="none" w:sz="0" w:space="0" w:color="auto"/>
        <w:left w:val="none" w:sz="0" w:space="0" w:color="auto"/>
        <w:bottom w:val="none" w:sz="0" w:space="0" w:color="auto"/>
        <w:right w:val="none" w:sz="0" w:space="0" w:color="auto"/>
      </w:divBdr>
    </w:div>
    <w:div w:id="1771512228">
      <w:bodyDiv w:val="1"/>
      <w:marLeft w:val="0"/>
      <w:marRight w:val="0"/>
      <w:marTop w:val="0"/>
      <w:marBottom w:val="0"/>
      <w:divBdr>
        <w:top w:val="none" w:sz="0" w:space="0" w:color="auto"/>
        <w:left w:val="none" w:sz="0" w:space="0" w:color="auto"/>
        <w:bottom w:val="none" w:sz="0" w:space="0" w:color="auto"/>
        <w:right w:val="none" w:sz="0" w:space="0" w:color="auto"/>
      </w:divBdr>
    </w:div>
    <w:div w:id="1771654844">
      <w:bodyDiv w:val="1"/>
      <w:marLeft w:val="0"/>
      <w:marRight w:val="0"/>
      <w:marTop w:val="0"/>
      <w:marBottom w:val="0"/>
      <w:divBdr>
        <w:top w:val="none" w:sz="0" w:space="0" w:color="auto"/>
        <w:left w:val="none" w:sz="0" w:space="0" w:color="auto"/>
        <w:bottom w:val="none" w:sz="0" w:space="0" w:color="auto"/>
        <w:right w:val="none" w:sz="0" w:space="0" w:color="auto"/>
      </w:divBdr>
    </w:div>
    <w:div w:id="1771850667">
      <w:bodyDiv w:val="1"/>
      <w:marLeft w:val="0"/>
      <w:marRight w:val="0"/>
      <w:marTop w:val="0"/>
      <w:marBottom w:val="0"/>
      <w:divBdr>
        <w:top w:val="none" w:sz="0" w:space="0" w:color="auto"/>
        <w:left w:val="none" w:sz="0" w:space="0" w:color="auto"/>
        <w:bottom w:val="none" w:sz="0" w:space="0" w:color="auto"/>
        <w:right w:val="none" w:sz="0" w:space="0" w:color="auto"/>
      </w:divBdr>
    </w:div>
    <w:div w:id="1772167238">
      <w:bodyDiv w:val="1"/>
      <w:marLeft w:val="0"/>
      <w:marRight w:val="0"/>
      <w:marTop w:val="0"/>
      <w:marBottom w:val="0"/>
      <w:divBdr>
        <w:top w:val="none" w:sz="0" w:space="0" w:color="auto"/>
        <w:left w:val="none" w:sz="0" w:space="0" w:color="auto"/>
        <w:bottom w:val="none" w:sz="0" w:space="0" w:color="auto"/>
        <w:right w:val="none" w:sz="0" w:space="0" w:color="auto"/>
      </w:divBdr>
    </w:div>
    <w:div w:id="1772315973">
      <w:bodyDiv w:val="1"/>
      <w:marLeft w:val="0"/>
      <w:marRight w:val="0"/>
      <w:marTop w:val="0"/>
      <w:marBottom w:val="0"/>
      <w:divBdr>
        <w:top w:val="none" w:sz="0" w:space="0" w:color="auto"/>
        <w:left w:val="none" w:sz="0" w:space="0" w:color="auto"/>
        <w:bottom w:val="none" w:sz="0" w:space="0" w:color="auto"/>
        <w:right w:val="none" w:sz="0" w:space="0" w:color="auto"/>
      </w:divBdr>
    </w:div>
    <w:div w:id="1772554829">
      <w:bodyDiv w:val="1"/>
      <w:marLeft w:val="0"/>
      <w:marRight w:val="0"/>
      <w:marTop w:val="0"/>
      <w:marBottom w:val="0"/>
      <w:divBdr>
        <w:top w:val="none" w:sz="0" w:space="0" w:color="auto"/>
        <w:left w:val="none" w:sz="0" w:space="0" w:color="auto"/>
        <w:bottom w:val="none" w:sz="0" w:space="0" w:color="auto"/>
        <w:right w:val="none" w:sz="0" w:space="0" w:color="auto"/>
      </w:divBdr>
    </w:div>
    <w:div w:id="1772778628">
      <w:bodyDiv w:val="1"/>
      <w:marLeft w:val="0"/>
      <w:marRight w:val="0"/>
      <w:marTop w:val="0"/>
      <w:marBottom w:val="0"/>
      <w:divBdr>
        <w:top w:val="none" w:sz="0" w:space="0" w:color="auto"/>
        <w:left w:val="none" w:sz="0" w:space="0" w:color="auto"/>
        <w:bottom w:val="none" w:sz="0" w:space="0" w:color="auto"/>
        <w:right w:val="none" w:sz="0" w:space="0" w:color="auto"/>
      </w:divBdr>
    </w:div>
    <w:div w:id="1772898325">
      <w:bodyDiv w:val="1"/>
      <w:marLeft w:val="0"/>
      <w:marRight w:val="0"/>
      <w:marTop w:val="0"/>
      <w:marBottom w:val="0"/>
      <w:divBdr>
        <w:top w:val="none" w:sz="0" w:space="0" w:color="auto"/>
        <w:left w:val="none" w:sz="0" w:space="0" w:color="auto"/>
        <w:bottom w:val="none" w:sz="0" w:space="0" w:color="auto"/>
        <w:right w:val="none" w:sz="0" w:space="0" w:color="auto"/>
      </w:divBdr>
    </w:div>
    <w:div w:id="1773158842">
      <w:bodyDiv w:val="1"/>
      <w:marLeft w:val="0"/>
      <w:marRight w:val="0"/>
      <w:marTop w:val="0"/>
      <w:marBottom w:val="0"/>
      <w:divBdr>
        <w:top w:val="none" w:sz="0" w:space="0" w:color="auto"/>
        <w:left w:val="none" w:sz="0" w:space="0" w:color="auto"/>
        <w:bottom w:val="none" w:sz="0" w:space="0" w:color="auto"/>
        <w:right w:val="none" w:sz="0" w:space="0" w:color="auto"/>
      </w:divBdr>
    </w:div>
    <w:div w:id="1773163598">
      <w:bodyDiv w:val="1"/>
      <w:marLeft w:val="0"/>
      <w:marRight w:val="0"/>
      <w:marTop w:val="0"/>
      <w:marBottom w:val="0"/>
      <w:divBdr>
        <w:top w:val="none" w:sz="0" w:space="0" w:color="auto"/>
        <w:left w:val="none" w:sz="0" w:space="0" w:color="auto"/>
        <w:bottom w:val="none" w:sz="0" w:space="0" w:color="auto"/>
        <w:right w:val="none" w:sz="0" w:space="0" w:color="auto"/>
      </w:divBdr>
    </w:div>
    <w:div w:id="1773166185">
      <w:bodyDiv w:val="1"/>
      <w:marLeft w:val="0"/>
      <w:marRight w:val="0"/>
      <w:marTop w:val="0"/>
      <w:marBottom w:val="0"/>
      <w:divBdr>
        <w:top w:val="none" w:sz="0" w:space="0" w:color="auto"/>
        <w:left w:val="none" w:sz="0" w:space="0" w:color="auto"/>
        <w:bottom w:val="none" w:sz="0" w:space="0" w:color="auto"/>
        <w:right w:val="none" w:sz="0" w:space="0" w:color="auto"/>
      </w:divBdr>
    </w:div>
    <w:div w:id="1773238030">
      <w:bodyDiv w:val="1"/>
      <w:marLeft w:val="0"/>
      <w:marRight w:val="0"/>
      <w:marTop w:val="0"/>
      <w:marBottom w:val="0"/>
      <w:divBdr>
        <w:top w:val="none" w:sz="0" w:space="0" w:color="auto"/>
        <w:left w:val="none" w:sz="0" w:space="0" w:color="auto"/>
        <w:bottom w:val="none" w:sz="0" w:space="0" w:color="auto"/>
        <w:right w:val="none" w:sz="0" w:space="0" w:color="auto"/>
      </w:divBdr>
    </w:div>
    <w:div w:id="1773282984">
      <w:bodyDiv w:val="1"/>
      <w:marLeft w:val="0"/>
      <w:marRight w:val="0"/>
      <w:marTop w:val="0"/>
      <w:marBottom w:val="0"/>
      <w:divBdr>
        <w:top w:val="none" w:sz="0" w:space="0" w:color="auto"/>
        <w:left w:val="none" w:sz="0" w:space="0" w:color="auto"/>
        <w:bottom w:val="none" w:sz="0" w:space="0" w:color="auto"/>
        <w:right w:val="none" w:sz="0" w:space="0" w:color="auto"/>
      </w:divBdr>
    </w:div>
    <w:div w:id="1773361207">
      <w:bodyDiv w:val="1"/>
      <w:marLeft w:val="0"/>
      <w:marRight w:val="0"/>
      <w:marTop w:val="0"/>
      <w:marBottom w:val="0"/>
      <w:divBdr>
        <w:top w:val="none" w:sz="0" w:space="0" w:color="auto"/>
        <w:left w:val="none" w:sz="0" w:space="0" w:color="auto"/>
        <w:bottom w:val="none" w:sz="0" w:space="0" w:color="auto"/>
        <w:right w:val="none" w:sz="0" w:space="0" w:color="auto"/>
      </w:divBdr>
    </w:div>
    <w:div w:id="1773361247">
      <w:bodyDiv w:val="1"/>
      <w:marLeft w:val="0"/>
      <w:marRight w:val="0"/>
      <w:marTop w:val="0"/>
      <w:marBottom w:val="0"/>
      <w:divBdr>
        <w:top w:val="none" w:sz="0" w:space="0" w:color="auto"/>
        <w:left w:val="none" w:sz="0" w:space="0" w:color="auto"/>
        <w:bottom w:val="none" w:sz="0" w:space="0" w:color="auto"/>
        <w:right w:val="none" w:sz="0" w:space="0" w:color="auto"/>
      </w:divBdr>
    </w:div>
    <w:div w:id="1773625771">
      <w:bodyDiv w:val="1"/>
      <w:marLeft w:val="0"/>
      <w:marRight w:val="0"/>
      <w:marTop w:val="0"/>
      <w:marBottom w:val="0"/>
      <w:divBdr>
        <w:top w:val="none" w:sz="0" w:space="0" w:color="auto"/>
        <w:left w:val="none" w:sz="0" w:space="0" w:color="auto"/>
        <w:bottom w:val="none" w:sz="0" w:space="0" w:color="auto"/>
        <w:right w:val="none" w:sz="0" w:space="0" w:color="auto"/>
      </w:divBdr>
    </w:div>
    <w:div w:id="1774014740">
      <w:bodyDiv w:val="1"/>
      <w:marLeft w:val="0"/>
      <w:marRight w:val="0"/>
      <w:marTop w:val="0"/>
      <w:marBottom w:val="0"/>
      <w:divBdr>
        <w:top w:val="none" w:sz="0" w:space="0" w:color="auto"/>
        <w:left w:val="none" w:sz="0" w:space="0" w:color="auto"/>
        <w:bottom w:val="none" w:sz="0" w:space="0" w:color="auto"/>
        <w:right w:val="none" w:sz="0" w:space="0" w:color="auto"/>
      </w:divBdr>
    </w:div>
    <w:div w:id="1774127152">
      <w:bodyDiv w:val="1"/>
      <w:marLeft w:val="0"/>
      <w:marRight w:val="0"/>
      <w:marTop w:val="0"/>
      <w:marBottom w:val="0"/>
      <w:divBdr>
        <w:top w:val="none" w:sz="0" w:space="0" w:color="auto"/>
        <w:left w:val="none" w:sz="0" w:space="0" w:color="auto"/>
        <w:bottom w:val="none" w:sz="0" w:space="0" w:color="auto"/>
        <w:right w:val="none" w:sz="0" w:space="0" w:color="auto"/>
      </w:divBdr>
    </w:div>
    <w:div w:id="1774282342">
      <w:bodyDiv w:val="1"/>
      <w:marLeft w:val="0"/>
      <w:marRight w:val="0"/>
      <w:marTop w:val="0"/>
      <w:marBottom w:val="0"/>
      <w:divBdr>
        <w:top w:val="none" w:sz="0" w:space="0" w:color="auto"/>
        <w:left w:val="none" w:sz="0" w:space="0" w:color="auto"/>
        <w:bottom w:val="none" w:sz="0" w:space="0" w:color="auto"/>
        <w:right w:val="none" w:sz="0" w:space="0" w:color="auto"/>
      </w:divBdr>
    </w:div>
    <w:div w:id="1774352516">
      <w:bodyDiv w:val="1"/>
      <w:marLeft w:val="0"/>
      <w:marRight w:val="0"/>
      <w:marTop w:val="0"/>
      <w:marBottom w:val="0"/>
      <w:divBdr>
        <w:top w:val="none" w:sz="0" w:space="0" w:color="auto"/>
        <w:left w:val="none" w:sz="0" w:space="0" w:color="auto"/>
        <w:bottom w:val="none" w:sz="0" w:space="0" w:color="auto"/>
        <w:right w:val="none" w:sz="0" w:space="0" w:color="auto"/>
      </w:divBdr>
    </w:div>
    <w:div w:id="1774549848">
      <w:bodyDiv w:val="1"/>
      <w:marLeft w:val="0"/>
      <w:marRight w:val="0"/>
      <w:marTop w:val="0"/>
      <w:marBottom w:val="0"/>
      <w:divBdr>
        <w:top w:val="none" w:sz="0" w:space="0" w:color="auto"/>
        <w:left w:val="none" w:sz="0" w:space="0" w:color="auto"/>
        <w:bottom w:val="none" w:sz="0" w:space="0" w:color="auto"/>
        <w:right w:val="none" w:sz="0" w:space="0" w:color="auto"/>
      </w:divBdr>
    </w:div>
    <w:div w:id="1774594841">
      <w:bodyDiv w:val="1"/>
      <w:marLeft w:val="0"/>
      <w:marRight w:val="0"/>
      <w:marTop w:val="0"/>
      <w:marBottom w:val="0"/>
      <w:divBdr>
        <w:top w:val="none" w:sz="0" w:space="0" w:color="auto"/>
        <w:left w:val="none" w:sz="0" w:space="0" w:color="auto"/>
        <w:bottom w:val="none" w:sz="0" w:space="0" w:color="auto"/>
        <w:right w:val="none" w:sz="0" w:space="0" w:color="auto"/>
      </w:divBdr>
    </w:div>
    <w:div w:id="1774742525">
      <w:bodyDiv w:val="1"/>
      <w:marLeft w:val="0"/>
      <w:marRight w:val="0"/>
      <w:marTop w:val="0"/>
      <w:marBottom w:val="0"/>
      <w:divBdr>
        <w:top w:val="none" w:sz="0" w:space="0" w:color="auto"/>
        <w:left w:val="none" w:sz="0" w:space="0" w:color="auto"/>
        <w:bottom w:val="none" w:sz="0" w:space="0" w:color="auto"/>
        <w:right w:val="none" w:sz="0" w:space="0" w:color="auto"/>
      </w:divBdr>
    </w:div>
    <w:div w:id="1774786641">
      <w:bodyDiv w:val="1"/>
      <w:marLeft w:val="0"/>
      <w:marRight w:val="0"/>
      <w:marTop w:val="0"/>
      <w:marBottom w:val="0"/>
      <w:divBdr>
        <w:top w:val="none" w:sz="0" w:space="0" w:color="auto"/>
        <w:left w:val="none" w:sz="0" w:space="0" w:color="auto"/>
        <w:bottom w:val="none" w:sz="0" w:space="0" w:color="auto"/>
        <w:right w:val="none" w:sz="0" w:space="0" w:color="auto"/>
      </w:divBdr>
    </w:div>
    <w:div w:id="1774936961">
      <w:bodyDiv w:val="1"/>
      <w:marLeft w:val="0"/>
      <w:marRight w:val="0"/>
      <w:marTop w:val="0"/>
      <w:marBottom w:val="0"/>
      <w:divBdr>
        <w:top w:val="none" w:sz="0" w:space="0" w:color="auto"/>
        <w:left w:val="none" w:sz="0" w:space="0" w:color="auto"/>
        <w:bottom w:val="none" w:sz="0" w:space="0" w:color="auto"/>
        <w:right w:val="none" w:sz="0" w:space="0" w:color="auto"/>
      </w:divBdr>
    </w:div>
    <w:div w:id="1774939457">
      <w:bodyDiv w:val="1"/>
      <w:marLeft w:val="0"/>
      <w:marRight w:val="0"/>
      <w:marTop w:val="0"/>
      <w:marBottom w:val="0"/>
      <w:divBdr>
        <w:top w:val="none" w:sz="0" w:space="0" w:color="auto"/>
        <w:left w:val="none" w:sz="0" w:space="0" w:color="auto"/>
        <w:bottom w:val="none" w:sz="0" w:space="0" w:color="auto"/>
        <w:right w:val="none" w:sz="0" w:space="0" w:color="auto"/>
      </w:divBdr>
    </w:div>
    <w:div w:id="1775126538">
      <w:bodyDiv w:val="1"/>
      <w:marLeft w:val="0"/>
      <w:marRight w:val="0"/>
      <w:marTop w:val="0"/>
      <w:marBottom w:val="0"/>
      <w:divBdr>
        <w:top w:val="none" w:sz="0" w:space="0" w:color="auto"/>
        <w:left w:val="none" w:sz="0" w:space="0" w:color="auto"/>
        <w:bottom w:val="none" w:sz="0" w:space="0" w:color="auto"/>
        <w:right w:val="none" w:sz="0" w:space="0" w:color="auto"/>
      </w:divBdr>
    </w:div>
    <w:div w:id="1775173690">
      <w:bodyDiv w:val="1"/>
      <w:marLeft w:val="0"/>
      <w:marRight w:val="0"/>
      <w:marTop w:val="0"/>
      <w:marBottom w:val="0"/>
      <w:divBdr>
        <w:top w:val="none" w:sz="0" w:space="0" w:color="auto"/>
        <w:left w:val="none" w:sz="0" w:space="0" w:color="auto"/>
        <w:bottom w:val="none" w:sz="0" w:space="0" w:color="auto"/>
        <w:right w:val="none" w:sz="0" w:space="0" w:color="auto"/>
      </w:divBdr>
    </w:div>
    <w:div w:id="1775248479">
      <w:bodyDiv w:val="1"/>
      <w:marLeft w:val="0"/>
      <w:marRight w:val="0"/>
      <w:marTop w:val="0"/>
      <w:marBottom w:val="0"/>
      <w:divBdr>
        <w:top w:val="none" w:sz="0" w:space="0" w:color="auto"/>
        <w:left w:val="none" w:sz="0" w:space="0" w:color="auto"/>
        <w:bottom w:val="none" w:sz="0" w:space="0" w:color="auto"/>
        <w:right w:val="none" w:sz="0" w:space="0" w:color="auto"/>
      </w:divBdr>
    </w:div>
    <w:div w:id="1775435906">
      <w:bodyDiv w:val="1"/>
      <w:marLeft w:val="0"/>
      <w:marRight w:val="0"/>
      <w:marTop w:val="0"/>
      <w:marBottom w:val="0"/>
      <w:divBdr>
        <w:top w:val="none" w:sz="0" w:space="0" w:color="auto"/>
        <w:left w:val="none" w:sz="0" w:space="0" w:color="auto"/>
        <w:bottom w:val="none" w:sz="0" w:space="0" w:color="auto"/>
        <w:right w:val="none" w:sz="0" w:space="0" w:color="auto"/>
      </w:divBdr>
    </w:div>
    <w:div w:id="1775443845">
      <w:bodyDiv w:val="1"/>
      <w:marLeft w:val="0"/>
      <w:marRight w:val="0"/>
      <w:marTop w:val="0"/>
      <w:marBottom w:val="0"/>
      <w:divBdr>
        <w:top w:val="none" w:sz="0" w:space="0" w:color="auto"/>
        <w:left w:val="none" w:sz="0" w:space="0" w:color="auto"/>
        <w:bottom w:val="none" w:sz="0" w:space="0" w:color="auto"/>
        <w:right w:val="none" w:sz="0" w:space="0" w:color="auto"/>
      </w:divBdr>
    </w:div>
    <w:div w:id="1775861551">
      <w:bodyDiv w:val="1"/>
      <w:marLeft w:val="0"/>
      <w:marRight w:val="0"/>
      <w:marTop w:val="0"/>
      <w:marBottom w:val="0"/>
      <w:divBdr>
        <w:top w:val="none" w:sz="0" w:space="0" w:color="auto"/>
        <w:left w:val="none" w:sz="0" w:space="0" w:color="auto"/>
        <w:bottom w:val="none" w:sz="0" w:space="0" w:color="auto"/>
        <w:right w:val="none" w:sz="0" w:space="0" w:color="auto"/>
      </w:divBdr>
    </w:div>
    <w:div w:id="1775901064">
      <w:bodyDiv w:val="1"/>
      <w:marLeft w:val="0"/>
      <w:marRight w:val="0"/>
      <w:marTop w:val="0"/>
      <w:marBottom w:val="0"/>
      <w:divBdr>
        <w:top w:val="none" w:sz="0" w:space="0" w:color="auto"/>
        <w:left w:val="none" w:sz="0" w:space="0" w:color="auto"/>
        <w:bottom w:val="none" w:sz="0" w:space="0" w:color="auto"/>
        <w:right w:val="none" w:sz="0" w:space="0" w:color="auto"/>
      </w:divBdr>
    </w:div>
    <w:div w:id="1776055050">
      <w:bodyDiv w:val="1"/>
      <w:marLeft w:val="0"/>
      <w:marRight w:val="0"/>
      <w:marTop w:val="0"/>
      <w:marBottom w:val="0"/>
      <w:divBdr>
        <w:top w:val="none" w:sz="0" w:space="0" w:color="auto"/>
        <w:left w:val="none" w:sz="0" w:space="0" w:color="auto"/>
        <w:bottom w:val="none" w:sz="0" w:space="0" w:color="auto"/>
        <w:right w:val="none" w:sz="0" w:space="0" w:color="auto"/>
      </w:divBdr>
    </w:div>
    <w:div w:id="1776099634">
      <w:bodyDiv w:val="1"/>
      <w:marLeft w:val="0"/>
      <w:marRight w:val="0"/>
      <w:marTop w:val="0"/>
      <w:marBottom w:val="0"/>
      <w:divBdr>
        <w:top w:val="none" w:sz="0" w:space="0" w:color="auto"/>
        <w:left w:val="none" w:sz="0" w:space="0" w:color="auto"/>
        <w:bottom w:val="none" w:sz="0" w:space="0" w:color="auto"/>
        <w:right w:val="none" w:sz="0" w:space="0" w:color="auto"/>
      </w:divBdr>
    </w:div>
    <w:div w:id="1776172624">
      <w:bodyDiv w:val="1"/>
      <w:marLeft w:val="0"/>
      <w:marRight w:val="0"/>
      <w:marTop w:val="0"/>
      <w:marBottom w:val="0"/>
      <w:divBdr>
        <w:top w:val="none" w:sz="0" w:space="0" w:color="auto"/>
        <w:left w:val="none" w:sz="0" w:space="0" w:color="auto"/>
        <w:bottom w:val="none" w:sz="0" w:space="0" w:color="auto"/>
        <w:right w:val="none" w:sz="0" w:space="0" w:color="auto"/>
      </w:divBdr>
    </w:div>
    <w:div w:id="1776251023">
      <w:bodyDiv w:val="1"/>
      <w:marLeft w:val="0"/>
      <w:marRight w:val="0"/>
      <w:marTop w:val="0"/>
      <w:marBottom w:val="0"/>
      <w:divBdr>
        <w:top w:val="none" w:sz="0" w:space="0" w:color="auto"/>
        <w:left w:val="none" w:sz="0" w:space="0" w:color="auto"/>
        <w:bottom w:val="none" w:sz="0" w:space="0" w:color="auto"/>
        <w:right w:val="none" w:sz="0" w:space="0" w:color="auto"/>
      </w:divBdr>
    </w:div>
    <w:div w:id="1777020046">
      <w:bodyDiv w:val="1"/>
      <w:marLeft w:val="0"/>
      <w:marRight w:val="0"/>
      <w:marTop w:val="0"/>
      <w:marBottom w:val="0"/>
      <w:divBdr>
        <w:top w:val="none" w:sz="0" w:space="0" w:color="auto"/>
        <w:left w:val="none" w:sz="0" w:space="0" w:color="auto"/>
        <w:bottom w:val="none" w:sz="0" w:space="0" w:color="auto"/>
        <w:right w:val="none" w:sz="0" w:space="0" w:color="auto"/>
      </w:divBdr>
    </w:div>
    <w:div w:id="1777094336">
      <w:bodyDiv w:val="1"/>
      <w:marLeft w:val="0"/>
      <w:marRight w:val="0"/>
      <w:marTop w:val="0"/>
      <w:marBottom w:val="0"/>
      <w:divBdr>
        <w:top w:val="none" w:sz="0" w:space="0" w:color="auto"/>
        <w:left w:val="none" w:sz="0" w:space="0" w:color="auto"/>
        <w:bottom w:val="none" w:sz="0" w:space="0" w:color="auto"/>
        <w:right w:val="none" w:sz="0" w:space="0" w:color="auto"/>
      </w:divBdr>
    </w:div>
    <w:div w:id="1777217509">
      <w:bodyDiv w:val="1"/>
      <w:marLeft w:val="0"/>
      <w:marRight w:val="0"/>
      <w:marTop w:val="0"/>
      <w:marBottom w:val="0"/>
      <w:divBdr>
        <w:top w:val="none" w:sz="0" w:space="0" w:color="auto"/>
        <w:left w:val="none" w:sz="0" w:space="0" w:color="auto"/>
        <w:bottom w:val="none" w:sz="0" w:space="0" w:color="auto"/>
        <w:right w:val="none" w:sz="0" w:space="0" w:color="auto"/>
      </w:divBdr>
    </w:div>
    <w:div w:id="1777407852">
      <w:bodyDiv w:val="1"/>
      <w:marLeft w:val="0"/>
      <w:marRight w:val="0"/>
      <w:marTop w:val="0"/>
      <w:marBottom w:val="0"/>
      <w:divBdr>
        <w:top w:val="none" w:sz="0" w:space="0" w:color="auto"/>
        <w:left w:val="none" w:sz="0" w:space="0" w:color="auto"/>
        <w:bottom w:val="none" w:sz="0" w:space="0" w:color="auto"/>
        <w:right w:val="none" w:sz="0" w:space="0" w:color="auto"/>
      </w:divBdr>
    </w:div>
    <w:div w:id="1777483658">
      <w:bodyDiv w:val="1"/>
      <w:marLeft w:val="0"/>
      <w:marRight w:val="0"/>
      <w:marTop w:val="0"/>
      <w:marBottom w:val="0"/>
      <w:divBdr>
        <w:top w:val="none" w:sz="0" w:space="0" w:color="auto"/>
        <w:left w:val="none" w:sz="0" w:space="0" w:color="auto"/>
        <w:bottom w:val="none" w:sz="0" w:space="0" w:color="auto"/>
        <w:right w:val="none" w:sz="0" w:space="0" w:color="auto"/>
      </w:divBdr>
    </w:div>
    <w:div w:id="1777558316">
      <w:bodyDiv w:val="1"/>
      <w:marLeft w:val="0"/>
      <w:marRight w:val="0"/>
      <w:marTop w:val="0"/>
      <w:marBottom w:val="0"/>
      <w:divBdr>
        <w:top w:val="none" w:sz="0" w:space="0" w:color="auto"/>
        <w:left w:val="none" w:sz="0" w:space="0" w:color="auto"/>
        <w:bottom w:val="none" w:sz="0" w:space="0" w:color="auto"/>
        <w:right w:val="none" w:sz="0" w:space="0" w:color="auto"/>
      </w:divBdr>
    </w:div>
    <w:div w:id="1777603890">
      <w:bodyDiv w:val="1"/>
      <w:marLeft w:val="0"/>
      <w:marRight w:val="0"/>
      <w:marTop w:val="0"/>
      <w:marBottom w:val="0"/>
      <w:divBdr>
        <w:top w:val="none" w:sz="0" w:space="0" w:color="auto"/>
        <w:left w:val="none" w:sz="0" w:space="0" w:color="auto"/>
        <w:bottom w:val="none" w:sz="0" w:space="0" w:color="auto"/>
        <w:right w:val="none" w:sz="0" w:space="0" w:color="auto"/>
      </w:divBdr>
    </w:div>
    <w:div w:id="1777672720">
      <w:bodyDiv w:val="1"/>
      <w:marLeft w:val="0"/>
      <w:marRight w:val="0"/>
      <w:marTop w:val="0"/>
      <w:marBottom w:val="0"/>
      <w:divBdr>
        <w:top w:val="none" w:sz="0" w:space="0" w:color="auto"/>
        <w:left w:val="none" w:sz="0" w:space="0" w:color="auto"/>
        <w:bottom w:val="none" w:sz="0" w:space="0" w:color="auto"/>
        <w:right w:val="none" w:sz="0" w:space="0" w:color="auto"/>
      </w:divBdr>
    </w:div>
    <w:div w:id="1777753149">
      <w:bodyDiv w:val="1"/>
      <w:marLeft w:val="0"/>
      <w:marRight w:val="0"/>
      <w:marTop w:val="0"/>
      <w:marBottom w:val="0"/>
      <w:divBdr>
        <w:top w:val="none" w:sz="0" w:space="0" w:color="auto"/>
        <w:left w:val="none" w:sz="0" w:space="0" w:color="auto"/>
        <w:bottom w:val="none" w:sz="0" w:space="0" w:color="auto"/>
        <w:right w:val="none" w:sz="0" w:space="0" w:color="auto"/>
      </w:divBdr>
    </w:div>
    <w:div w:id="1777822145">
      <w:bodyDiv w:val="1"/>
      <w:marLeft w:val="0"/>
      <w:marRight w:val="0"/>
      <w:marTop w:val="0"/>
      <w:marBottom w:val="0"/>
      <w:divBdr>
        <w:top w:val="none" w:sz="0" w:space="0" w:color="auto"/>
        <w:left w:val="none" w:sz="0" w:space="0" w:color="auto"/>
        <w:bottom w:val="none" w:sz="0" w:space="0" w:color="auto"/>
        <w:right w:val="none" w:sz="0" w:space="0" w:color="auto"/>
      </w:divBdr>
    </w:div>
    <w:div w:id="1777868023">
      <w:bodyDiv w:val="1"/>
      <w:marLeft w:val="0"/>
      <w:marRight w:val="0"/>
      <w:marTop w:val="0"/>
      <w:marBottom w:val="0"/>
      <w:divBdr>
        <w:top w:val="none" w:sz="0" w:space="0" w:color="auto"/>
        <w:left w:val="none" w:sz="0" w:space="0" w:color="auto"/>
        <w:bottom w:val="none" w:sz="0" w:space="0" w:color="auto"/>
        <w:right w:val="none" w:sz="0" w:space="0" w:color="auto"/>
      </w:divBdr>
    </w:div>
    <w:div w:id="1778065009">
      <w:bodyDiv w:val="1"/>
      <w:marLeft w:val="0"/>
      <w:marRight w:val="0"/>
      <w:marTop w:val="0"/>
      <w:marBottom w:val="0"/>
      <w:divBdr>
        <w:top w:val="none" w:sz="0" w:space="0" w:color="auto"/>
        <w:left w:val="none" w:sz="0" w:space="0" w:color="auto"/>
        <w:bottom w:val="none" w:sz="0" w:space="0" w:color="auto"/>
        <w:right w:val="none" w:sz="0" w:space="0" w:color="auto"/>
      </w:divBdr>
    </w:div>
    <w:div w:id="1778401931">
      <w:bodyDiv w:val="1"/>
      <w:marLeft w:val="0"/>
      <w:marRight w:val="0"/>
      <w:marTop w:val="0"/>
      <w:marBottom w:val="0"/>
      <w:divBdr>
        <w:top w:val="none" w:sz="0" w:space="0" w:color="auto"/>
        <w:left w:val="none" w:sz="0" w:space="0" w:color="auto"/>
        <w:bottom w:val="none" w:sz="0" w:space="0" w:color="auto"/>
        <w:right w:val="none" w:sz="0" w:space="0" w:color="auto"/>
      </w:divBdr>
    </w:div>
    <w:div w:id="1778527062">
      <w:bodyDiv w:val="1"/>
      <w:marLeft w:val="0"/>
      <w:marRight w:val="0"/>
      <w:marTop w:val="0"/>
      <w:marBottom w:val="0"/>
      <w:divBdr>
        <w:top w:val="none" w:sz="0" w:space="0" w:color="auto"/>
        <w:left w:val="none" w:sz="0" w:space="0" w:color="auto"/>
        <w:bottom w:val="none" w:sz="0" w:space="0" w:color="auto"/>
        <w:right w:val="none" w:sz="0" w:space="0" w:color="auto"/>
      </w:divBdr>
    </w:div>
    <w:div w:id="1778595387">
      <w:bodyDiv w:val="1"/>
      <w:marLeft w:val="0"/>
      <w:marRight w:val="0"/>
      <w:marTop w:val="0"/>
      <w:marBottom w:val="0"/>
      <w:divBdr>
        <w:top w:val="none" w:sz="0" w:space="0" w:color="auto"/>
        <w:left w:val="none" w:sz="0" w:space="0" w:color="auto"/>
        <w:bottom w:val="none" w:sz="0" w:space="0" w:color="auto"/>
        <w:right w:val="none" w:sz="0" w:space="0" w:color="auto"/>
      </w:divBdr>
    </w:div>
    <w:div w:id="1778597702">
      <w:bodyDiv w:val="1"/>
      <w:marLeft w:val="0"/>
      <w:marRight w:val="0"/>
      <w:marTop w:val="0"/>
      <w:marBottom w:val="0"/>
      <w:divBdr>
        <w:top w:val="none" w:sz="0" w:space="0" w:color="auto"/>
        <w:left w:val="none" w:sz="0" w:space="0" w:color="auto"/>
        <w:bottom w:val="none" w:sz="0" w:space="0" w:color="auto"/>
        <w:right w:val="none" w:sz="0" w:space="0" w:color="auto"/>
      </w:divBdr>
    </w:div>
    <w:div w:id="1778716451">
      <w:bodyDiv w:val="1"/>
      <w:marLeft w:val="0"/>
      <w:marRight w:val="0"/>
      <w:marTop w:val="0"/>
      <w:marBottom w:val="0"/>
      <w:divBdr>
        <w:top w:val="none" w:sz="0" w:space="0" w:color="auto"/>
        <w:left w:val="none" w:sz="0" w:space="0" w:color="auto"/>
        <w:bottom w:val="none" w:sz="0" w:space="0" w:color="auto"/>
        <w:right w:val="none" w:sz="0" w:space="0" w:color="auto"/>
      </w:divBdr>
    </w:div>
    <w:div w:id="1778869109">
      <w:bodyDiv w:val="1"/>
      <w:marLeft w:val="0"/>
      <w:marRight w:val="0"/>
      <w:marTop w:val="0"/>
      <w:marBottom w:val="0"/>
      <w:divBdr>
        <w:top w:val="none" w:sz="0" w:space="0" w:color="auto"/>
        <w:left w:val="none" w:sz="0" w:space="0" w:color="auto"/>
        <w:bottom w:val="none" w:sz="0" w:space="0" w:color="auto"/>
        <w:right w:val="none" w:sz="0" w:space="0" w:color="auto"/>
      </w:divBdr>
    </w:div>
    <w:div w:id="1778989972">
      <w:bodyDiv w:val="1"/>
      <w:marLeft w:val="0"/>
      <w:marRight w:val="0"/>
      <w:marTop w:val="0"/>
      <w:marBottom w:val="0"/>
      <w:divBdr>
        <w:top w:val="none" w:sz="0" w:space="0" w:color="auto"/>
        <w:left w:val="none" w:sz="0" w:space="0" w:color="auto"/>
        <w:bottom w:val="none" w:sz="0" w:space="0" w:color="auto"/>
        <w:right w:val="none" w:sz="0" w:space="0" w:color="auto"/>
      </w:divBdr>
    </w:div>
    <w:div w:id="1779063819">
      <w:bodyDiv w:val="1"/>
      <w:marLeft w:val="0"/>
      <w:marRight w:val="0"/>
      <w:marTop w:val="0"/>
      <w:marBottom w:val="0"/>
      <w:divBdr>
        <w:top w:val="none" w:sz="0" w:space="0" w:color="auto"/>
        <w:left w:val="none" w:sz="0" w:space="0" w:color="auto"/>
        <w:bottom w:val="none" w:sz="0" w:space="0" w:color="auto"/>
        <w:right w:val="none" w:sz="0" w:space="0" w:color="auto"/>
      </w:divBdr>
    </w:div>
    <w:div w:id="1779176180">
      <w:bodyDiv w:val="1"/>
      <w:marLeft w:val="0"/>
      <w:marRight w:val="0"/>
      <w:marTop w:val="0"/>
      <w:marBottom w:val="0"/>
      <w:divBdr>
        <w:top w:val="none" w:sz="0" w:space="0" w:color="auto"/>
        <w:left w:val="none" w:sz="0" w:space="0" w:color="auto"/>
        <w:bottom w:val="none" w:sz="0" w:space="0" w:color="auto"/>
        <w:right w:val="none" w:sz="0" w:space="0" w:color="auto"/>
      </w:divBdr>
    </w:div>
    <w:div w:id="1779251297">
      <w:bodyDiv w:val="1"/>
      <w:marLeft w:val="0"/>
      <w:marRight w:val="0"/>
      <w:marTop w:val="0"/>
      <w:marBottom w:val="0"/>
      <w:divBdr>
        <w:top w:val="none" w:sz="0" w:space="0" w:color="auto"/>
        <w:left w:val="none" w:sz="0" w:space="0" w:color="auto"/>
        <w:bottom w:val="none" w:sz="0" w:space="0" w:color="auto"/>
        <w:right w:val="none" w:sz="0" w:space="0" w:color="auto"/>
      </w:divBdr>
    </w:div>
    <w:div w:id="1779257414">
      <w:bodyDiv w:val="1"/>
      <w:marLeft w:val="0"/>
      <w:marRight w:val="0"/>
      <w:marTop w:val="0"/>
      <w:marBottom w:val="0"/>
      <w:divBdr>
        <w:top w:val="none" w:sz="0" w:space="0" w:color="auto"/>
        <w:left w:val="none" w:sz="0" w:space="0" w:color="auto"/>
        <w:bottom w:val="none" w:sz="0" w:space="0" w:color="auto"/>
        <w:right w:val="none" w:sz="0" w:space="0" w:color="auto"/>
      </w:divBdr>
    </w:div>
    <w:div w:id="1779371112">
      <w:bodyDiv w:val="1"/>
      <w:marLeft w:val="0"/>
      <w:marRight w:val="0"/>
      <w:marTop w:val="0"/>
      <w:marBottom w:val="0"/>
      <w:divBdr>
        <w:top w:val="none" w:sz="0" w:space="0" w:color="auto"/>
        <w:left w:val="none" w:sz="0" w:space="0" w:color="auto"/>
        <w:bottom w:val="none" w:sz="0" w:space="0" w:color="auto"/>
        <w:right w:val="none" w:sz="0" w:space="0" w:color="auto"/>
      </w:divBdr>
    </w:div>
    <w:div w:id="1779372482">
      <w:bodyDiv w:val="1"/>
      <w:marLeft w:val="0"/>
      <w:marRight w:val="0"/>
      <w:marTop w:val="0"/>
      <w:marBottom w:val="0"/>
      <w:divBdr>
        <w:top w:val="none" w:sz="0" w:space="0" w:color="auto"/>
        <w:left w:val="none" w:sz="0" w:space="0" w:color="auto"/>
        <w:bottom w:val="none" w:sz="0" w:space="0" w:color="auto"/>
        <w:right w:val="none" w:sz="0" w:space="0" w:color="auto"/>
      </w:divBdr>
    </w:div>
    <w:div w:id="1779714934">
      <w:bodyDiv w:val="1"/>
      <w:marLeft w:val="0"/>
      <w:marRight w:val="0"/>
      <w:marTop w:val="0"/>
      <w:marBottom w:val="0"/>
      <w:divBdr>
        <w:top w:val="none" w:sz="0" w:space="0" w:color="auto"/>
        <w:left w:val="none" w:sz="0" w:space="0" w:color="auto"/>
        <w:bottom w:val="none" w:sz="0" w:space="0" w:color="auto"/>
        <w:right w:val="none" w:sz="0" w:space="0" w:color="auto"/>
      </w:divBdr>
    </w:div>
    <w:div w:id="1779906898">
      <w:bodyDiv w:val="1"/>
      <w:marLeft w:val="0"/>
      <w:marRight w:val="0"/>
      <w:marTop w:val="0"/>
      <w:marBottom w:val="0"/>
      <w:divBdr>
        <w:top w:val="none" w:sz="0" w:space="0" w:color="auto"/>
        <w:left w:val="none" w:sz="0" w:space="0" w:color="auto"/>
        <w:bottom w:val="none" w:sz="0" w:space="0" w:color="auto"/>
        <w:right w:val="none" w:sz="0" w:space="0" w:color="auto"/>
      </w:divBdr>
    </w:div>
    <w:div w:id="1780031283">
      <w:bodyDiv w:val="1"/>
      <w:marLeft w:val="0"/>
      <w:marRight w:val="0"/>
      <w:marTop w:val="0"/>
      <w:marBottom w:val="0"/>
      <w:divBdr>
        <w:top w:val="none" w:sz="0" w:space="0" w:color="auto"/>
        <w:left w:val="none" w:sz="0" w:space="0" w:color="auto"/>
        <w:bottom w:val="none" w:sz="0" w:space="0" w:color="auto"/>
        <w:right w:val="none" w:sz="0" w:space="0" w:color="auto"/>
      </w:divBdr>
    </w:div>
    <w:div w:id="1780680236">
      <w:bodyDiv w:val="1"/>
      <w:marLeft w:val="0"/>
      <w:marRight w:val="0"/>
      <w:marTop w:val="0"/>
      <w:marBottom w:val="0"/>
      <w:divBdr>
        <w:top w:val="none" w:sz="0" w:space="0" w:color="auto"/>
        <w:left w:val="none" w:sz="0" w:space="0" w:color="auto"/>
        <w:bottom w:val="none" w:sz="0" w:space="0" w:color="auto"/>
        <w:right w:val="none" w:sz="0" w:space="0" w:color="auto"/>
      </w:divBdr>
    </w:div>
    <w:div w:id="1780684439">
      <w:bodyDiv w:val="1"/>
      <w:marLeft w:val="0"/>
      <w:marRight w:val="0"/>
      <w:marTop w:val="0"/>
      <w:marBottom w:val="0"/>
      <w:divBdr>
        <w:top w:val="none" w:sz="0" w:space="0" w:color="auto"/>
        <w:left w:val="none" w:sz="0" w:space="0" w:color="auto"/>
        <w:bottom w:val="none" w:sz="0" w:space="0" w:color="auto"/>
        <w:right w:val="none" w:sz="0" w:space="0" w:color="auto"/>
      </w:divBdr>
    </w:div>
    <w:div w:id="1780754374">
      <w:bodyDiv w:val="1"/>
      <w:marLeft w:val="0"/>
      <w:marRight w:val="0"/>
      <w:marTop w:val="0"/>
      <w:marBottom w:val="0"/>
      <w:divBdr>
        <w:top w:val="none" w:sz="0" w:space="0" w:color="auto"/>
        <w:left w:val="none" w:sz="0" w:space="0" w:color="auto"/>
        <w:bottom w:val="none" w:sz="0" w:space="0" w:color="auto"/>
        <w:right w:val="none" w:sz="0" w:space="0" w:color="auto"/>
      </w:divBdr>
    </w:div>
    <w:div w:id="1780834978">
      <w:bodyDiv w:val="1"/>
      <w:marLeft w:val="0"/>
      <w:marRight w:val="0"/>
      <w:marTop w:val="0"/>
      <w:marBottom w:val="0"/>
      <w:divBdr>
        <w:top w:val="none" w:sz="0" w:space="0" w:color="auto"/>
        <w:left w:val="none" w:sz="0" w:space="0" w:color="auto"/>
        <w:bottom w:val="none" w:sz="0" w:space="0" w:color="auto"/>
        <w:right w:val="none" w:sz="0" w:space="0" w:color="auto"/>
      </w:divBdr>
    </w:div>
    <w:div w:id="1781104060">
      <w:bodyDiv w:val="1"/>
      <w:marLeft w:val="0"/>
      <w:marRight w:val="0"/>
      <w:marTop w:val="0"/>
      <w:marBottom w:val="0"/>
      <w:divBdr>
        <w:top w:val="none" w:sz="0" w:space="0" w:color="auto"/>
        <w:left w:val="none" w:sz="0" w:space="0" w:color="auto"/>
        <w:bottom w:val="none" w:sz="0" w:space="0" w:color="auto"/>
        <w:right w:val="none" w:sz="0" w:space="0" w:color="auto"/>
      </w:divBdr>
    </w:div>
    <w:div w:id="1781409051">
      <w:bodyDiv w:val="1"/>
      <w:marLeft w:val="0"/>
      <w:marRight w:val="0"/>
      <w:marTop w:val="0"/>
      <w:marBottom w:val="0"/>
      <w:divBdr>
        <w:top w:val="none" w:sz="0" w:space="0" w:color="auto"/>
        <w:left w:val="none" w:sz="0" w:space="0" w:color="auto"/>
        <w:bottom w:val="none" w:sz="0" w:space="0" w:color="auto"/>
        <w:right w:val="none" w:sz="0" w:space="0" w:color="auto"/>
      </w:divBdr>
    </w:div>
    <w:div w:id="1781490266">
      <w:bodyDiv w:val="1"/>
      <w:marLeft w:val="0"/>
      <w:marRight w:val="0"/>
      <w:marTop w:val="0"/>
      <w:marBottom w:val="0"/>
      <w:divBdr>
        <w:top w:val="none" w:sz="0" w:space="0" w:color="auto"/>
        <w:left w:val="none" w:sz="0" w:space="0" w:color="auto"/>
        <w:bottom w:val="none" w:sz="0" w:space="0" w:color="auto"/>
        <w:right w:val="none" w:sz="0" w:space="0" w:color="auto"/>
      </w:divBdr>
    </w:div>
    <w:div w:id="1781530828">
      <w:bodyDiv w:val="1"/>
      <w:marLeft w:val="0"/>
      <w:marRight w:val="0"/>
      <w:marTop w:val="0"/>
      <w:marBottom w:val="0"/>
      <w:divBdr>
        <w:top w:val="none" w:sz="0" w:space="0" w:color="auto"/>
        <w:left w:val="none" w:sz="0" w:space="0" w:color="auto"/>
        <w:bottom w:val="none" w:sz="0" w:space="0" w:color="auto"/>
        <w:right w:val="none" w:sz="0" w:space="0" w:color="auto"/>
      </w:divBdr>
    </w:div>
    <w:div w:id="1781602715">
      <w:bodyDiv w:val="1"/>
      <w:marLeft w:val="0"/>
      <w:marRight w:val="0"/>
      <w:marTop w:val="0"/>
      <w:marBottom w:val="0"/>
      <w:divBdr>
        <w:top w:val="none" w:sz="0" w:space="0" w:color="auto"/>
        <w:left w:val="none" w:sz="0" w:space="0" w:color="auto"/>
        <w:bottom w:val="none" w:sz="0" w:space="0" w:color="auto"/>
        <w:right w:val="none" w:sz="0" w:space="0" w:color="auto"/>
      </w:divBdr>
    </w:div>
    <w:div w:id="1781605725">
      <w:bodyDiv w:val="1"/>
      <w:marLeft w:val="0"/>
      <w:marRight w:val="0"/>
      <w:marTop w:val="0"/>
      <w:marBottom w:val="0"/>
      <w:divBdr>
        <w:top w:val="none" w:sz="0" w:space="0" w:color="auto"/>
        <w:left w:val="none" w:sz="0" w:space="0" w:color="auto"/>
        <w:bottom w:val="none" w:sz="0" w:space="0" w:color="auto"/>
        <w:right w:val="none" w:sz="0" w:space="0" w:color="auto"/>
      </w:divBdr>
    </w:div>
    <w:div w:id="1781605965">
      <w:bodyDiv w:val="1"/>
      <w:marLeft w:val="0"/>
      <w:marRight w:val="0"/>
      <w:marTop w:val="0"/>
      <w:marBottom w:val="0"/>
      <w:divBdr>
        <w:top w:val="none" w:sz="0" w:space="0" w:color="auto"/>
        <w:left w:val="none" w:sz="0" w:space="0" w:color="auto"/>
        <w:bottom w:val="none" w:sz="0" w:space="0" w:color="auto"/>
        <w:right w:val="none" w:sz="0" w:space="0" w:color="auto"/>
      </w:divBdr>
    </w:div>
    <w:div w:id="1781608733">
      <w:bodyDiv w:val="1"/>
      <w:marLeft w:val="0"/>
      <w:marRight w:val="0"/>
      <w:marTop w:val="0"/>
      <w:marBottom w:val="0"/>
      <w:divBdr>
        <w:top w:val="none" w:sz="0" w:space="0" w:color="auto"/>
        <w:left w:val="none" w:sz="0" w:space="0" w:color="auto"/>
        <w:bottom w:val="none" w:sz="0" w:space="0" w:color="auto"/>
        <w:right w:val="none" w:sz="0" w:space="0" w:color="auto"/>
      </w:divBdr>
    </w:div>
    <w:div w:id="1781679829">
      <w:bodyDiv w:val="1"/>
      <w:marLeft w:val="0"/>
      <w:marRight w:val="0"/>
      <w:marTop w:val="0"/>
      <w:marBottom w:val="0"/>
      <w:divBdr>
        <w:top w:val="none" w:sz="0" w:space="0" w:color="auto"/>
        <w:left w:val="none" w:sz="0" w:space="0" w:color="auto"/>
        <w:bottom w:val="none" w:sz="0" w:space="0" w:color="auto"/>
        <w:right w:val="none" w:sz="0" w:space="0" w:color="auto"/>
      </w:divBdr>
    </w:div>
    <w:div w:id="1781728864">
      <w:bodyDiv w:val="1"/>
      <w:marLeft w:val="0"/>
      <w:marRight w:val="0"/>
      <w:marTop w:val="0"/>
      <w:marBottom w:val="0"/>
      <w:divBdr>
        <w:top w:val="none" w:sz="0" w:space="0" w:color="auto"/>
        <w:left w:val="none" w:sz="0" w:space="0" w:color="auto"/>
        <w:bottom w:val="none" w:sz="0" w:space="0" w:color="auto"/>
        <w:right w:val="none" w:sz="0" w:space="0" w:color="auto"/>
      </w:divBdr>
    </w:div>
    <w:div w:id="1781995397">
      <w:bodyDiv w:val="1"/>
      <w:marLeft w:val="0"/>
      <w:marRight w:val="0"/>
      <w:marTop w:val="0"/>
      <w:marBottom w:val="0"/>
      <w:divBdr>
        <w:top w:val="none" w:sz="0" w:space="0" w:color="auto"/>
        <w:left w:val="none" w:sz="0" w:space="0" w:color="auto"/>
        <w:bottom w:val="none" w:sz="0" w:space="0" w:color="auto"/>
        <w:right w:val="none" w:sz="0" w:space="0" w:color="auto"/>
      </w:divBdr>
    </w:div>
    <w:div w:id="1782066950">
      <w:bodyDiv w:val="1"/>
      <w:marLeft w:val="0"/>
      <w:marRight w:val="0"/>
      <w:marTop w:val="0"/>
      <w:marBottom w:val="0"/>
      <w:divBdr>
        <w:top w:val="none" w:sz="0" w:space="0" w:color="auto"/>
        <w:left w:val="none" w:sz="0" w:space="0" w:color="auto"/>
        <w:bottom w:val="none" w:sz="0" w:space="0" w:color="auto"/>
        <w:right w:val="none" w:sz="0" w:space="0" w:color="auto"/>
      </w:divBdr>
    </w:div>
    <w:div w:id="1782144035">
      <w:bodyDiv w:val="1"/>
      <w:marLeft w:val="0"/>
      <w:marRight w:val="0"/>
      <w:marTop w:val="0"/>
      <w:marBottom w:val="0"/>
      <w:divBdr>
        <w:top w:val="none" w:sz="0" w:space="0" w:color="auto"/>
        <w:left w:val="none" w:sz="0" w:space="0" w:color="auto"/>
        <w:bottom w:val="none" w:sz="0" w:space="0" w:color="auto"/>
        <w:right w:val="none" w:sz="0" w:space="0" w:color="auto"/>
      </w:divBdr>
    </w:div>
    <w:div w:id="1782258553">
      <w:bodyDiv w:val="1"/>
      <w:marLeft w:val="0"/>
      <w:marRight w:val="0"/>
      <w:marTop w:val="0"/>
      <w:marBottom w:val="0"/>
      <w:divBdr>
        <w:top w:val="none" w:sz="0" w:space="0" w:color="auto"/>
        <w:left w:val="none" w:sz="0" w:space="0" w:color="auto"/>
        <w:bottom w:val="none" w:sz="0" w:space="0" w:color="auto"/>
        <w:right w:val="none" w:sz="0" w:space="0" w:color="auto"/>
      </w:divBdr>
    </w:div>
    <w:div w:id="1782264268">
      <w:bodyDiv w:val="1"/>
      <w:marLeft w:val="0"/>
      <w:marRight w:val="0"/>
      <w:marTop w:val="0"/>
      <w:marBottom w:val="0"/>
      <w:divBdr>
        <w:top w:val="none" w:sz="0" w:space="0" w:color="auto"/>
        <w:left w:val="none" w:sz="0" w:space="0" w:color="auto"/>
        <w:bottom w:val="none" w:sz="0" w:space="0" w:color="auto"/>
        <w:right w:val="none" w:sz="0" w:space="0" w:color="auto"/>
      </w:divBdr>
    </w:div>
    <w:div w:id="1782413382">
      <w:bodyDiv w:val="1"/>
      <w:marLeft w:val="0"/>
      <w:marRight w:val="0"/>
      <w:marTop w:val="0"/>
      <w:marBottom w:val="0"/>
      <w:divBdr>
        <w:top w:val="none" w:sz="0" w:space="0" w:color="auto"/>
        <w:left w:val="none" w:sz="0" w:space="0" w:color="auto"/>
        <w:bottom w:val="none" w:sz="0" w:space="0" w:color="auto"/>
        <w:right w:val="none" w:sz="0" w:space="0" w:color="auto"/>
      </w:divBdr>
    </w:div>
    <w:div w:id="1782723607">
      <w:bodyDiv w:val="1"/>
      <w:marLeft w:val="0"/>
      <w:marRight w:val="0"/>
      <w:marTop w:val="0"/>
      <w:marBottom w:val="0"/>
      <w:divBdr>
        <w:top w:val="none" w:sz="0" w:space="0" w:color="auto"/>
        <w:left w:val="none" w:sz="0" w:space="0" w:color="auto"/>
        <w:bottom w:val="none" w:sz="0" w:space="0" w:color="auto"/>
        <w:right w:val="none" w:sz="0" w:space="0" w:color="auto"/>
      </w:divBdr>
    </w:div>
    <w:div w:id="1783108451">
      <w:bodyDiv w:val="1"/>
      <w:marLeft w:val="0"/>
      <w:marRight w:val="0"/>
      <w:marTop w:val="0"/>
      <w:marBottom w:val="0"/>
      <w:divBdr>
        <w:top w:val="none" w:sz="0" w:space="0" w:color="auto"/>
        <w:left w:val="none" w:sz="0" w:space="0" w:color="auto"/>
        <w:bottom w:val="none" w:sz="0" w:space="0" w:color="auto"/>
        <w:right w:val="none" w:sz="0" w:space="0" w:color="auto"/>
      </w:divBdr>
    </w:div>
    <w:div w:id="1783301192">
      <w:bodyDiv w:val="1"/>
      <w:marLeft w:val="0"/>
      <w:marRight w:val="0"/>
      <w:marTop w:val="0"/>
      <w:marBottom w:val="0"/>
      <w:divBdr>
        <w:top w:val="none" w:sz="0" w:space="0" w:color="auto"/>
        <w:left w:val="none" w:sz="0" w:space="0" w:color="auto"/>
        <w:bottom w:val="none" w:sz="0" w:space="0" w:color="auto"/>
        <w:right w:val="none" w:sz="0" w:space="0" w:color="auto"/>
      </w:divBdr>
    </w:div>
    <w:div w:id="1783375702">
      <w:bodyDiv w:val="1"/>
      <w:marLeft w:val="0"/>
      <w:marRight w:val="0"/>
      <w:marTop w:val="0"/>
      <w:marBottom w:val="0"/>
      <w:divBdr>
        <w:top w:val="none" w:sz="0" w:space="0" w:color="auto"/>
        <w:left w:val="none" w:sz="0" w:space="0" w:color="auto"/>
        <w:bottom w:val="none" w:sz="0" w:space="0" w:color="auto"/>
        <w:right w:val="none" w:sz="0" w:space="0" w:color="auto"/>
      </w:divBdr>
    </w:div>
    <w:div w:id="1783451205">
      <w:bodyDiv w:val="1"/>
      <w:marLeft w:val="0"/>
      <w:marRight w:val="0"/>
      <w:marTop w:val="0"/>
      <w:marBottom w:val="0"/>
      <w:divBdr>
        <w:top w:val="none" w:sz="0" w:space="0" w:color="auto"/>
        <w:left w:val="none" w:sz="0" w:space="0" w:color="auto"/>
        <w:bottom w:val="none" w:sz="0" w:space="0" w:color="auto"/>
        <w:right w:val="none" w:sz="0" w:space="0" w:color="auto"/>
      </w:divBdr>
    </w:div>
    <w:div w:id="1783529050">
      <w:bodyDiv w:val="1"/>
      <w:marLeft w:val="0"/>
      <w:marRight w:val="0"/>
      <w:marTop w:val="0"/>
      <w:marBottom w:val="0"/>
      <w:divBdr>
        <w:top w:val="none" w:sz="0" w:space="0" w:color="auto"/>
        <w:left w:val="none" w:sz="0" w:space="0" w:color="auto"/>
        <w:bottom w:val="none" w:sz="0" w:space="0" w:color="auto"/>
        <w:right w:val="none" w:sz="0" w:space="0" w:color="auto"/>
      </w:divBdr>
    </w:div>
    <w:div w:id="1783574784">
      <w:bodyDiv w:val="1"/>
      <w:marLeft w:val="0"/>
      <w:marRight w:val="0"/>
      <w:marTop w:val="0"/>
      <w:marBottom w:val="0"/>
      <w:divBdr>
        <w:top w:val="none" w:sz="0" w:space="0" w:color="auto"/>
        <w:left w:val="none" w:sz="0" w:space="0" w:color="auto"/>
        <w:bottom w:val="none" w:sz="0" w:space="0" w:color="auto"/>
        <w:right w:val="none" w:sz="0" w:space="0" w:color="auto"/>
      </w:divBdr>
    </w:div>
    <w:div w:id="1783963653">
      <w:bodyDiv w:val="1"/>
      <w:marLeft w:val="0"/>
      <w:marRight w:val="0"/>
      <w:marTop w:val="0"/>
      <w:marBottom w:val="0"/>
      <w:divBdr>
        <w:top w:val="none" w:sz="0" w:space="0" w:color="auto"/>
        <w:left w:val="none" w:sz="0" w:space="0" w:color="auto"/>
        <w:bottom w:val="none" w:sz="0" w:space="0" w:color="auto"/>
        <w:right w:val="none" w:sz="0" w:space="0" w:color="auto"/>
      </w:divBdr>
    </w:div>
    <w:div w:id="1784036068">
      <w:bodyDiv w:val="1"/>
      <w:marLeft w:val="0"/>
      <w:marRight w:val="0"/>
      <w:marTop w:val="0"/>
      <w:marBottom w:val="0"/>
      <w:divBdr>
        <w:top w:val="none" w:sz="0" w:space="0" w:color="auto"/>
        <w:left w:val="none" w:sz="0" w:space="0" w:color="auto"/>
        <w:bottom w:val="none" w:sz="0" w:space="0" w:color="auto"/>
        <w:right w:val="none" w:sz="0" w:space="0" w:color="auto"/>
      </w:divBdr>
    </w:div>
    <w:div w:id="1784038987">
      <w:bodyDiv w:val="1"/>
      <w:marLeft w:val="0"/>
      <w:marRight w:val="0"/>
      <w:marTop w:val="0"/>
      <w:marBottom w:val="0"/>
      <w:divBdr>
        <w:top w:val="none" w:sz="0" w:space="0" w:color="auto"/>
        <w:left w:val="none" w:sz="0" w:space="0" w:color="auto"/>
        <w:bottom w:val="none" w:sz="0" w:space="0" w:color="auto"/>
        <w:right w:val="none" w:sz="0" w:space="0" w:color="auto"/>
      </w:divBdr>
    </w:div>
    <w:div w:id="1784184804">
      <w:bodyDiv w:val="1"/>
      <w:marLeft w:val="0"/>
      <w:marRight w:val="0"/>
      <w:marTop w:val="0"/>
      <w:marBottom w:val="0"/>
      <w:divBdr>
        <w:top w:val="none" w:sz="0" w:space="0" w:color="auto"/>
        <w:left w:val="none" w:sz="0" w:space="0" w:color="auto"/>
        <w:bottom w:val="none" w:sz="0" w:space="0" w:color="auto"/>
        <w:right w:val="none" w:sz="0" w:space="0" w:color="auto"/>
      </w:divBdr>
    </w:div>
    <w:div w:id="1784302209">
      <w:bodyDiv w:val="1"/>
      <w:marLeft w:val="0"/>
      <w:marRight w:val="0"/>
      <w:marTop w:val="0"/>
      <w:marBottom w:val="0"/>
      <w:divBdr>
        <w:top w:val="none" w:sz="0" w:space="0" w:color="auto"/>
        <w:left w:val="none" w:sz="0" w:space="0" w:color="auto"/>
        <w:bottom w:val="none" w:sz="0" w:space="0" w:color="auto"/>
        <w:right w:val="none" w:sz="0" w:space="0" w:color="auto"/>
      </w:divBdr>
    </w:div>
    <w:div w:id="1784350022">
      <w:bodyDiv w:val="1"/>
      <w:marLeft w:val="0"/>
      <w:marRight w:val="0"/>
      <w:marTop w:val="0"/>
      <w:marBottom w:val="0"/>
      <w:divBdr>
        <w:top w:val="none" w:sz="0" w:space="0" w:color="auto"/>
        <w:left w:val="none" w:sz="0" w:space="0" w:color="auto"/>
        <w:bottom w:val="none" w:sz="0" w:space="0" w:color="auto"/>
        <w:right w:val="none" w:sz="0" w:space="0" w:color="auto"/>
      </w:divBdr>
    </w:div>
    <w:div w:id="1784497921">
      <w:bodyDiv w:val="1"/>
      <w:marLeft w:val="0"/>
      <w:marRight w:val="0"/>
      <w:marTop w:val="0"/>
      <w:marBottom w:val="0"/>
      <w:divBdr>
        <w:top w:val="none" w:sz="0" w:space="0" w:color="auto"/>
        <w:left w:val="none" w:sz="0" w:space="0" w:color="auto"/>
        <w:bottom w:val="none" w:sz="0" w:space="0" w:color="auto"/>
        <w:right w:val="none" w:sz="0" w:space="0" w:color="auto"/>
      </w:divBdr>
    </w:div>
    <w:div w:id="1784568185">
      <w:bodyDiv w:val="1"/>
      <w:marLeft w:val="0"/>
      <w:marRight w:val="0"/>
      <w:marTop w:val="0"/>
      <w:marBottom w:val="0"/>
      <w:divBdr>
        <w:top w:val="none" w:sz="0" w:space="0" w:color="auto"/>
        <w:left w:val="none" w:sz="0" w:space="0" w:color="auto"/>
        <w:bottom w:val="none" w:sz="0" w:space="0" w:color="auto"/>
        <w:right w:val="none" w:sz="0" w:space="0" w:color="auto"/>
      </w:divBdr>
    </w:div>
    <w:div w:id="1784572324">
      <w:bodyDiv w:val="1"/>
      <w:marLeft w:val="0"/>
      <w:marRight w:val="0"/>
      <w:marTop w:val="0"/>
      <w:marBottom w:val="0"/>
      <w:divBdr>
        <w:top w:val="none" w:sz="0" w:space="0" w:color="auto"/>
        <w:left w:val="none" w:sz="0" w:space="0" w:color="auto"/>
        <w:bottom w:val="none" w:sz="0" w:space="0" w:color="auto"/>
        <w:right w:val="none" w:sz="0" w:space="0" w:color="auto"/>
      </w:divBdr>
    </w:div>
    <w:div w:id="1784641936">
      <w:bodyDiv w:val="1"/>
      <w:marLeft w:val="0"/>
      <w:marRight w:val="0"/>
      <w:marTop w:val="0"/>
      <w:marBottom w:val="0"/>
      <w:divBdr>
        <w:top w:val="none" w:sz="0" w:space="0" w:color="auto"/>
        <w:left w:val="none" w:sz="0" w:space="0" w:color="auto"/>
        <w:bottom w:val="none" w:sz="0" w:space="0" w:color="auto"/>
        <w:right w:val="none" w:sz="0" w:space="0" w:color="auto"/>
      </w:divBdr>
    </w:div>
    <w:div w:id="1784837183">
      <w:bodyDiv w:val="1"/>
      <w:marLeft w:val="0"/>
      <w:marRight w:val="0"/>
      <w:marTop w:val="0"/>
      <w:marBottom w:val="0"/>
      <w:divBdr>
        <w:top w:val="none" w:sz="0" w:space="0" w:color="auto"/>
        <w:left w:val="none" w:sz="0" w:space="0" w:color="auto"/>
        <w:bottom w:val="none" w:sz="0" w:space="0" w:color="auto"/>
        <w:right w:val="none" w:sz="0" w:space="0" w:color="auto"/>
      </w:divBdr>
    </w:div>
    <w:div w:id="1784882201">
      <w:bodyDiv w:val="1"/>
      <w:marLeft w:val="0"/>
      <w:marRight w:val="0"/>
      <w:marTop w:val="0"/>
      <w:marBottom w:val="0"/>
      <w:divBdr>
        <w:top w:val="none" w:sz="0" w:space="0" w:color="auto"/>
        <w:left w:val="none" w:sz="0" w:space="0" w:color="auto"/>
        <w:bottom w:val="none" w:sz="0" w:space="0" w:color="auto"/>
        <w:right w:val="none" w:sz="0" w:space="0" w:color="auto"/>
      </w:divBdr>
    </w:div>
    <w:div w:id="1785033473">
      <w:bodyDiv w:val="1"/>
      <w:marLeft w:val="0"/>
      <w:marRight w:val="0"/>
      <w:marTop w:val="0"/>
      <w:marBottom w:val="0"/>
      <w:divBdr>
        <w:top w:val="none" w:sz="0" w:space="0" w:color="auto"/>
        <w:left w:val="none" w:sz="0" w:space="0" w:color="auto"/>
        <w:bottom w:val="none" w:sz="0" w:space="0" w:color="auto"/>
        <w:right w:val="none" w:sz="0" w:space="0" w:color="auto"/>
      </w:divBdr>
    </w:div>
    <w:div w:id="1785146576">
      <w:bodyDiv w:val="1"/>
      <w:marLeft w:val="0"/>
      <w:marRight w:val="0"/>
      <w:marTop w:val="0"/>
      <w:marBottom w:val="0"/>
      <w:divBdr>
        <w:top w:val="none" w:sz="0" w:space="0" w:color="auto"/>
        <w:left w:val="none" w:sz="0" w:space="0" w:color="auto"/>
        <w:bottom w:val="none" w:sz="0" w:space="0" w:color="auto"/>
        <w:right w:val="none" w:sz="0" w:space="0" w:color="auto"/>
      </w:divBdr>
    </w:div>
    <w:div w:id="1785268480">
      <w:bodyDiv w:val="1"/>
      <w:marLeft w:val="0"/>
      <w:marRight w:val="0"/>
      <w:marTop w:val="0"/>
      <w:marBottom w:val="0"/>
      <w:divBdr>
        <w:top w:val="none" w:sz="0" w:space="0" w:color="auto"/>
        <w:left w:val="none" w:sz="0" w:space="0" w:color="auto"/>
        <w:bottom w:val="none" w:sz="0" w:space="0" w:color="auto"/>
        <w:right w:val="none" w:sz="0" w:space="0" w:color="auto"/>
      </w:divBdr>
    </w:div>
    <w:div w:id="1785494420">
      <w:bodyDiv w:val="1"/>
      <w:marLeft w:val="0"/>
      <w:marRight w:val="0"/>
      <w:marTop w:val="0"/>
      <w:marBottom w:val="0"/>
      <w:divBdr>
        <w:top w:val="none" w:sz="0" w:space="0" w:color="auto"/>
        <w:left w:val="none" w:sz="0" w:space="0" w:color="auto"/>
        <w:bottom w:val="none" w:sz="0" w:space="0" w:color="auto"/>
        <w:right w:val="none" w:sz="0" w:space="0" w:color="auto"/>
      </w:divBdr>
    </w:div>
    <w:div w:id="1785617653">
      <w:bodyDiv w:val="1"/>
      <w:marLeft w:val="0"/>
      <w:marRight w:val="0"/>
      <w:marTop w:val="0"/>
      <w:marBottom w:val="0"/>
      <w:divBdr>
        <w:top w:val="none" w:sz="0" w:space="0" w:color="auto"/>
        <w:left w:val="none" w:sz="0" w:space="0" w:color="auto"/>
        <w:bottom w:val="none" w:sz="0" w:space="0" w:color="auto"/>
        <w:right w:val="none" w:sz="0" w:space="0" w:color="auto"/>
      </w:divBdr>
    </w:div>
    <w:div w:id="1785883624">
      <w:bodyDiv w:val="1"/>
      <w:marLeft w:val="0"/>
      <w:marRight w:val="0"/>
      <w:marTop w:val="0"/>
      <w:marBottom w:val="0"/>
      <w:divBdr>
        <w:top w:val="none" w:sz="0" w:space="0" w:color="auto"/>
        <w:left w:val="none" w:sz="0" w:space="0" w:color="auto"/>
        <w:bottom w:val="none" w:sz="0" w:space="0" w:color="auto"/>
        <w:right w:val="none" w:sz="0" w:space="0" w:color="auto"/>
      </w:divBdr>
    </w:div>
    <w:div w:id="1785926360">
      <w:bodyDiv w:val="1"/>
      <w:marLeft w:val="0"/>
      <w:marRight w:val="0"/>
      <w:marTop w:val="0"/>
      <w:marBottom w:val="0"/>
      <w:divBdr>
        <w:top w:val="none" w:sz="0" w:space="0" w:color="auto"/>
        <w:left w:val="none" w:sz="0" w:space="0" w:color="auto"/>
        <w:bottom w:val="none" w:sz="0" w:space="0" w:color="auto"/>
        <w:right w:val="none" w:sz="0" w:space="0" w:color="auto"/>
      </w:divBdr>
    </w:div>
    <w:div w:id="1786270937">
      <w:bodyDiv w:val="1"/>
      <w:marLeft w:val="0"/>
      <w:marRight w:val="0"/>
      <w:marTop w:val="0"/>
      <w:marBottom w:val="0"/>
      <w:divBdr>
        <w:top w:val="none" w:sz="0" w:space="0" w:color="auto"/>
        <w:left w:val="none" w:sz="0" w:space="0" w:color="auto"/>
        <w:bottom w:val="none" w:sz="0" w:space="0" w:color="auto"/>
        <w:right w:val="none" w:sz="0" w:space="0" w:color="auto"/>
      </w:divBdr>
    </w:div>
    <w:div w:id="1786536542">
      <w:bodyDiv w:val="1"/>
      <w:marLeft w:val="0"/>
      <w:marRight w:val="0"/>
      <w:marTop w:val="0"/>
      <w:marBottom w:val="0"/>
      <w:divBdr>
        <w:top w:val="none" w:sz="0" w:space="0" w:color="auto"/>
        <w:left w:val="none" w:sz="0" w:space="0" w:color="auto"/>
        <w:bottom w:val="none" w:sz="0" w:space="0" w:color="auto"/>
        <w:right w:val="none" w:sz="0" w:space="0" w:color="auto"/>
      </w:divBdr>
    </w:div>
    <w:div w:id="1786577484">
      <w:bodyDiv w:val="1"/>
      <w:marLeft w:val="0"/>
      <w:marRight w:val="0"/>
      <w:marTop w:val="0"/>
      <w:marBottom w:val="0"/>
      <w:divBdr>
        <w:top w:val="none" w:sz="0" w:space="0" w:color="auto"/>
        <w:left w:val="none" w:sz="0" w:space="0" w:color="auto"/>
        <w:bottom w:val="none" w:sz="0" w:space="0" w:color="auto"/>
        <w:right w:val="none" w:sz="0" w:space="0" w:color="auto"/>
      </w:divBdr>
    </w:div>
    <w:div w:id="1786732189">
      <w:bodyDiv w:val="1"/>
      <w:marLeft w:val="0"/>
      <w:marRight w:val="0"/>
      <w:marTop w:val="0"/>
      <w:marBottom w:val="0"/>
      <w:divBdr>
        <w:top w:val="none" w:sz="0" w:space="0" w:color="auto"/>
        <w:left w:val="none" w:sz="0" w:space="0" w:color="auto"/>
        <w:bottom w:val="none" w:sz="0" w:space="0" w:color="auto"/>
        <w:right w:val="none" w:sz="0" w:space="0" w:color="auto"/>
      </w:divBdr>
    </w:div>
    <w:div w:id="1786849205">
      <w:bodyDiv w:val="1"/>
      <w:marLeft w:val="0"/>
      <w:marRight w:val="0"/>
      <w:marTop w:val="0"/>
      <w:marBottom w:val="0"/>
      <w:divBdr>
        <w:top w:val="none" w:sz="0" w:space="0" w:color="auto"/>
        <w:left w:val="none" w:sz="0" w:space="0" w:color="auto"/>
        <w:bottom w:val="none" w:sz="0" w:space="0" w:color="auto"/>
        <w:right w:val="none" w:sz="0" w:space="0" w:color="auto"/>
      </w:divBdr>
    </w:div>
    <w:div w:id="1786852985">
      <w:bodyDiv w:val="1"/>
      <w:marLeft w:val="0"/>
      <w:marRight w:val="0"/>
      <w:marTop w:val="0"/>
      <w:marBottom w:val="0"/>
      <w:divBdr>
        <w:top w:val="none" w:sz="0" w:space="0" w:color="auto"/>
        <w:left w:val="none" w:sz="0" w:space="0" w:color="auto"/>
        <w:bottom w:val="none" w:sz="0" w:space="0" w:color="auto"/>
        <w:right w:val="none" w:sz="0" w:space="0" w:color="auto"/>
      </w:divBdr>
    </w:div>
    <w:div w:id="1786995123">
      <w:bodyDiv w:val="1"/>
      <w:marLeft w:val="0"/>
      <w:marRight w:val="0"/>
      <w:marTop w:val="0"/>
      <w:marBottom w:val="0"/>
      <w:divBdr>
        <w:top w:val="none" w:sz="0" w:space="0" w:color="auto"/>
        <w:left w:val="none" w:sz="0" w:space="0" w:color="auto"/>
        <w:bottom w:val="none" w:sz="0" w:space="0" w:color="auto"/>
        <w:right w:val="none" w:sz="0" w:space="0" w:color="auto"/>
      </w:divBdr>
    </w:div>
    <w:div w:id="1787116911">
      <w:bodyDiv w:val="1"/>
      <w:marLeft w:val="0"/>
      <w:marRight w:val="0"/>
      <w:marTop w:val="0"/>
      <w:marBottom w:val="0"/>
      <w:divBdr>
        <w:top w:val="none" w:sz="0" w:space="0" w:color="auto"/>
        <w:left w:val="none" w:sz="0" w:space="0" w:color="auto"/>
        <w:bottom w:val="none" w:sz="0" w:space="0" w:color="auto"/>
        <w:right w:val="none" w:sz="0" w:space="0" w:color="auto"/>
      </w:divBdr>
    </w:div>
    <w:div w:id="1787236861">
      <w:bodyDiv w:val="1"/>
      <w:marLeft w:val="0"/>
      <w:marRight w:val="0"/>
      <w:marTop w:val="0"/>
      <w:marBottom w:val="0"/>
      <w:divBdr>
        <w:top w:val="none" w:sz="0" w:space="0" w:color="auto"/>
        <w:left w:val="none" w:sz="0" w:space="0" w:color="auto"/>
        <w:bottom w:val="none" w:sz="0" w:space="0" w:color="auto"/>
        <w:right w:val="none" w:sz="0" w:space="0" w:color="auto"/>
      </w:divBdr>
    </w:div>
    <w:div w:id="1787264461">
      <w:bodyDiv w:val="1"/>
      <w:marLeft w:val="0"/>
      <w:marRight w:val="0"/>
      <w:marTop w:val="0"/>
      <w:marBottom w:val="0"/>
      <w:divBdr>
        <w:top w:val="none" w:sz="0" w:space="0" w:color="auto"/>
        <w:left w:val="none" w:sz="0" w:space="0" w:color="auto"/>
        <w:bottom w:val="none" w:sz="0" w:space="0" w:color="auto"/>
        <w:right w:val="none" w:sz="0" w:space="0" w:color="auto"/>
      </w:divBdr>
    </w:div>
    <w:div w:id="1787311531">
      <w:bodyDiv w:val="1"/>
      <w:marLeft w:val="0"/>
      <w:marRight w:val="0"/>
      <w:marTop w:val="0"/>
      <w:marBottom w:val="0"/>
      <w:divBdr>
        <w:top w:val="none" w:sz="0" w:space="0" w:color="auto"/>
        <w:left w:val="none" w:sz="0" w:space="0" w:color="auto"/>
        <w:bottom w:val="none" w:sz="0" w:space="0" w:color="auto"/>
        <w:right w:val="none" w:sz="0" w:space="0" w:color="auto"/>
      </w:divBdr>
    </w:div>
    <w:div w:id="1787431168">
      <w:bodyDiv w:val="1"/>
      <w:marLeft w:val="0"/>
      <w:marRight w:val="0"/>
      <w:marTop w:val="0"/>
      <w:marBottom w:val="0"/>
      <w:divBdr>
        <w:top w:val="none" w:sz="0" w:space="0" w:color="auto"/>
        <w:left w:val="none" w:sz="0" w:space="0" w:color="auto"/>
        <w:bottom w:val="none" w:sz="0" w:space="0" w:color="auto"/>
        <w:right w:val="none" w:sz="0" w:space="0" w:color="auto"/>
      </w:divBdr>
    </w:div>
    <w:div w:id="1787459890">
      <w:bodyDiv w:val="1"/>
      <w:marLeft w:val="0"/>
      <w:marRight w:val="0"/>
      <w:marTop w:val="0"/>
      <w:marBottom w:val="0"/>
      <w:divBdr>
        <w:top w:val="none" w:sz="0" w:space="0" w:color="auto"/>
        <w:left w:val="none" w:sz="0" w:space="0" w:color="auto"/>
        <w:bottom w:val="none" w:sz="0" w:space="0" w:color="auto"/>
        <w:right w:val="none" w:sz="0" w:space="0" w:color="auto"/>
      </w:divBdr>
    </w:div>
    <w:div w:id="1787776627">
      <w:bodyDiv w:val="1"/>
      <w:marLeft w:val="0"/>
      <w:marRight w:val="0"/>
      <w:marTop w:val="0"/>
      <w:marBottom w:val="0"/>
      <w:divBdr>
        <w:top w:val="none" w:sz="0" w:space="0" w:color="auto"/>
        <w:left w:val="none" w:sz="0" w:space="0" w:color="auto"/>
        <w:bottom w:val="none" w:sz="0" w:space="0" w:color="auto"/>
        <w:right w:val="none" w:sz="0" w:space="0" w:color="auto"/>
      </w:divBdr>
    </w:div>
    <w:div w:id="1787889575">
      <w:bodyDiv w:val="1"/>
      <w:marLeft w:val="0"/>
      <w:marRight w:val="0"/>
      <w:marTop w:val="0"/>
      <w:marBottom w:val="0"/>
      <w:divBdr>
        <w:top w:val="none" w:sz="0" w:space="0" w:color="auto"/>
        <w:left w:val="none" w:sz="0" w:space="0" w:color="auto"/>
        <w:bottom w:val="none" w:sz="0" w:space="0" w:color="auto"/>
        <w:right w:val="none" w:sz="0" w:space="0" w:color="auto"/>
      </w:divBdr>
    </w:div>
    <w:div w:id="1788038713">
      <w:bodyDiv w:val="1"/>
      <w:marLeft w:val="0"/>
      <w:marRight w:val="0"/>
      <w:marTop w:val="0"/>
      <w:marBottom w:val="0"/>
      <w:divBdr>
        <w:top w:val="none" w:sz="0" w:space="0" w:color="auto"/>
        <w:left w:val="none" w:sz="0" w:space="0" w:color="auto"/>
        <w:bottom w:val="none" w:sz="0" w:space="0" w:color="auto"/>
        <w:right w:val="none" w:sz="0" w:space="0" w:color="auto"/>
      </w:divBdr>
    </w:div>
    <w:div w:id="1788426683">
      <w:bodyDiv w:val="1"/>
      <w:marLeft w:val="0"/>
      <w:marRight w:val="0"/>
      <w:marTop w:val="0"/>
      <w:marBottom w:val="0"/>
      <w:divBdr>
        <w:top w:val="none" w:sz="0" w:space="0" w:color="auto"/>
        <w:left w:val="none" w:sz="0" w:space="0" w:color="auto"/>
        <w:bottom w:val="none" w:sz="0" w:space="0" w:color="auto"/>
        <w:right w:val="none" w:sz="0" w:space="0" w:color="auto"/>
      </w:divBdr>
    </w:div>
    <w:div w:id="1788623566">
      <w:bodyDiv w:val="1"/>
      <w:marLeft w:val="0"/>
      <w:marRight w:val="0"/>
      <w:marTop w:val="0"/>
      <w:marBottom w:val="0"/>
      <w:divBdr>
        <w:top w:val="none" w:sz="0" w:space="0" w:color="auto"/>
        <w:left w:val="none" w:sz="0" w:space="0" w:color="auto"/>
        <w:bottom w:val="none" w:sz="0" w:space="0" w:color="auto"/>
        <w:right w:val="none" w:sz="0" w:space="0" w:color="auto"/>
      </w:divBdr>
    </w:div>
    <w:div w:id="1788691722">
      <w:bodyDiv w:val="1"/>
      <w:marLeft w:val="0"/>
      <w:marRight w:val="0"/>
      <w:marTop w:val="0"/>
      <w:marBottom w:val="0"/>
      <w:divBdr>
        <w:top w:val="none" w:sz="0" w:space="0" w:color="auto"/>
        <w:left w:val="none" w:sz="0" w:space="0" w:color="auto"/>
        <w:bottom w:val="none" w:sz="0" w:space="0" w:color="auto"/>
        <w:right w:val="none" w:sz="0" w:space="0" w:color="auto"/>
      </w:divBdr>
    </w:div>
    <w:div w:id="1788815506">
      <w:bodyDiv w:val="1"/>
      <w:marLeft w:val="0"/>
      <w:marRight w:val="0"/>
      <w:marTop w:val="0"/>
      <w:marBottom w:val="0"/>
      <w:divBdr>
        <w:top w:val="none" w:sz="0" w:space="0" w:color="auto"/>
        <w:left w:val="none" w:sz="0" w:space="0" w:color="auto"/>
        <w:bottom w:val="none" w:sz="0" w:space="0" w:color="auto"/>
        <w:right w:val="none" w:sz="0" w:space="0" w:color="auto"/>
      </w:divBdr>
    </w:div>
    <w:div w:id="1788936207">
      <w:bodyDiv w:val="1"/>
      <w:marLeft w:val="0"/>
      <w:marRight w:val="0"/>
      <w:marTop w:val="0"/>
      <w:marBottom w:val="0"/>
      <w:divBdr>
        <w:top w:val="none" w:sz="0" w:space="0" w:color="auto"/>
        <w:left w:val="none" w:sz="0" w:space="0" w:color="auto"/>
        <w:bottom w:val="none" w:sz="0" w:space="0" w:color="auto"/>
        <w:right w:val="none" w:sz="0" w:space="0" w:color="auto"/>
      </w:divBdr>
    </w:div>
    <w:div w:id="1788960920">
      <w:bodyDiv w:val="1"/>
      <w:marLeft w:val="0"/>
      <w:marRight w:val="0"/>
      <w:marTop w:val="0"/>
      <w:marBottom w:val="0"/>
      <w:divBdr>
        <w:top w:val="none" w:sz="0" w:space="0" w:color="auto"/>
        <w:left w:val="none" w:sz="0" w:space="0" w:color="auto"/>
        <w:bottom w:val="none" w:sz="0" w:space="0" w:color="auto"/>
        <w:right w:val="none" w:sz="0" w:space="0" w:color="auto"/>
      </w:divBdr>
    </w:div>
    <w:div w:id="1789157937">
      <w:bodyDiv w:val="1"/>
      <w:marLeft w:val="0"/>
      <w:marRight w:val="0"/>
      <w:marTop w:val="0"/>
      <w:marBottom w:val="0"/>
      <w:divBdr>
        <w:top w:val="none" w:sz="0" w:space="0" w:color="auto"/>
        <w:left w:val="none" w:sz="0" w:space="0" w:color="auto"/>
        <w:bottom w:val="none" w:sz="0" w:space="0" w:color="auto"/>
        <w:right w:val="none" w:sz="0" w:space="0" w:color="auto"/>
      </w:divBdr>
    </w:div>
    <w:div w:id="1789201466">
      <w:bodyDiv w:val="1"/>
      <w:marLeft w:val="0"/>
      <w:marRight w:val="0"/>
      <w:marTop w:val="0"/>
      <w:marBottom w:val="0"/>
      <w:divBdr>
        <w:top w:val="none" w:sz="0" w:space="0" w:color="auto"/>
        <w:left w:val="none" w:sz="0" w:space="0" w:color="auto"/>
        <w:bottom w:val="none" w:sz="0" w:space="0" w:color="auto"/>
        <w:right w:val="none" w:sz="0" w:space="0" w:color="auto"/>
      </w:divBdr>
    </w:div>
    <w:div w:id="1789205072">
      <w:bodyDiv w:val="1"/>
      <w:marLeft w:val="0"/>
      <w:marRight w:val="0"/>
      <w:marTop w:val="0"/>
      <w:marBottom w:val="0"/>
      <w:divBdr>
        <w:top w:val="none" w:sz="0" w:space="0" w:color="auto"/>
        <w:left w:val="none" w:sz="0" w:space="0" w:color="auto"/>
        <w:bottom w:val="none" w:sz="0" w:space="0" w:color="auto"/>
        <w:right w:val="none" w:sz="0" w:space="0" w:color="auto"/>
      </w:divBdr>
    </w:div>
    <w:div w:id="1789616366">
      <w:bodyDiv w:val="1"/>
      <w:marLeft w:val="0"/>
      <w:marRight w:val="0"/>
      <w:marTop w:val="0"/>
      <w:marBottom w:val="0"/>
      <w:divBdr>
        <w:top w:val="none" w:sz="0" w:space="0" w:color="auto"/>
        <w:left w:val="none" w:sz="0" w:space="0" w:color="auto"/>
        <w:bottom w:val="none" w:sz="0" w:space="0" w:color="auto"/>
        <w:right w:val="none" w:sz="0" w:space="0" w:color="auto"/>
      </w:divBdr>
    </w:div>
    <w:div w:id="1789815178">
      <w:bodyDiv w:val="1"/>
      <w:marLeft w:val="0"/>
      <w:marRight w:val="0"/>
      <w:marTop w:val="0"/>
      <w:marBottom w:val="0"/>
      <w:divBdr>
        <w:top w:val="none" w:sz="0" w:space="0" w:color="auto"/>
        <w:left w:val="none" w:sz="0" w:space="0" w:color="auto"/>
        <w:bottom w:val="none" w:sz="0" w:space="0" w:color="auto"/>
        <w:right w:val="none" w:sz="0" w:space="0" w:color="auto"/>
      </w:divBdr>
    </w:div>
    <w:div w:id="1789856459">
      <w:bodyDiv w:val="1"/>
      <w:marLeft w:val="0"/>
      <w:marRight w:val="0"/>
      <w:marTop w:val="0"/>
      <w:marBottom w:val="0"/>
      <w:divBdr>
        <w:top w:val="none" w:sz="0" w:space="0" w:color="auto"/>
        <w:left w:val="none" w:sz="0" w:space="0" w:color="auto"/>
        <w:bottom w:val="none" w:sz="0" w:space="0" w:color="auto"/>
        <w:right w:val="none" w:sz="0" w:space="0" w:color="auto"/>
      </w:divBdr>
    </w:div>
    <w:div w:id="1790052317">
      <w:bodyDiv w:val="1"/>
      <w:marLeft w:val="0"/>
      <w:marRight w:val="0"/>
      <w:marTop w:val="0"/>
      <w:marBottom w:val="0"/>
      <w:divBdr>
        <w:top w:val="none" w:sz="0" w:space="0" w:color="auto"/>
        <w:left w:val="none" w:sz="0" w:space="0" w:color="auto"/>
        <w:bottom w:val="none" w:sz="0" w:space="0" w:color="auto"/>
        <w:right w:val="none" w:sz="0" w:space="0" w:color="auto"/>
      </w:divBdr>
    </w:div>
    <w:div w:id="1790081625">
      <w:bodyDiv w:val="1"/>
      <w:marLeft w:val="0"/>
      <w:marRight w:val="0"/>
      <w:marTop w:val="0"/>
      <w:marBottom w:val="0"/>
      <w:divBdr>
        <w:top w:val="none" w:sz="0" w:space="0" w:color="auto"/>
        <w:left w:val="none" w:sz="0" w:space="0" w:color="auto"/>
        <w:bottom w:val="none" w:sz="0" w:space="0" w:color="auto"/>
        <w:right w:val="none" w:sz="0" w:space="0" w:color="auto"/>
      </w:divBdr>
    </w:div>
    <w:div w:id="1790081898">
      <w:bodyDiv w:val="1"/>
      <w:marLeft w:val="0"/>
      <w:marRight w:val="0"/>
      <w:marTop w:val="0"/>
      <w:marBottom w:val="0"/>
      <w:divBdr>
        <w:top w:val="none" w:sz="0" w:space="0" w:color="auto"/>
        <w:left w:val="none" w:sz="0" w:space="0" w:color="auto"/>
        <w:bottom w:val="none" w:sz="0" w:space="0" w:color="auto"/>
        <w:right w:val="none" w:sz="0" w:space="0" w:color="auto"/>
      </w:divBdr>
    </w:div>
    <w:div w:id="1790120695">
      <w:bodyDiv w:val="1"/>
      <w:marLeft w:val="0"/>
      <w:marRight w:val="0"/>
      <w:marTop w:val="0"/>
      <w:marBottom w:val="0"/>
      <w:divBdr>
        <w:top w:val="none" w:sz="0" w:space="0" w:color="auto"/>
        <w:left w:val="none" w:sz="0" w:space="0" w:color="auto"/>
        <w:bottom w:val="none" w:sz="0" w:space="0" w:color="auto"/>
        <w:right w:val="none" w:sz="0" w:space="0" w:color="auto"/>
      </w:divBdr>
    </w:div>
    <w:div w:id="1790272181">
      <w:bodyDiv w:val="1"/>
      <w:marLeft w:val="0"/>
      <w:marRight w:val="0"/>
      <w:marTop w:val="0"/>
      <w:marBottom w:val="0"/>
      <w:divBdr>
        <w:top w:val="none" w:sz="0" w:space="0" w:color="auto"/>
        <w:left w:val="none" w:sz="0" w:space="0" w:color="auto"/>
        <w:bottom w:val="none" w:sz="0" w:space="0" w:color="auto"/>
        <w:right w:val="none" w:sz="0" w:space="0" w:color="auto"/>
      </w:divBdr>
    </w:div>
    <w:div w:id="1790396454">
      <w:bodyDiv w:val="1"/>
      <w:marLeft w:val="0"/>
      <w:marRight w:val="0"/>
      <w:marTop w:val="0"/>
      <w:marBottom w:val="0"/>
      <w:divBdr>
        <w:top w:val="none" w:sz="0" w:space="0" w:color="auto"/>
        <w:left w:val="none" w:sz="0" w:space="0" w:color="auto"/>
        <w:bottom w:val="none" w:sz="0" w:space="0" w:color="auto"/>
        <w:right w:val="none" w:sz="0" w:space="0" w:color="auto"/>
      </w:divBdr>
    </w:div>
    <w:div w:id="1790666347">
      <w:bodyDiv w:val="1"/>
      <w:marLeft w:val="0"/>
      <w:marRight w:val="0"/>
      <w:marTop w:val="0"/>
      <w:marBottom w:val="0"/>
      <w:divBdr>
        <w:top w:val="none" w:sz="0" w:space="0" w:color="auto"/>
        <w:left w:val="none" w:sz="0" w:space="0" w:color="auto"/>
        <w:bottom w:val="none" w:sz="0" w:space="0" w:color="auto"/>
        <w:right w:val="none" w:sz="0" w:space="0" w:color="auto"/>
      </w:divBdr>
    </w:div>
    <w:div w:id="1790776652">
      <w:bodyDiv w:val="1"/>
      <w:marLeft w:val="0"/>
      <w:marRight w:val="0"/>
      <w:marTop w:val="0"/>
      <w:marBottom w:val="0"/>
      <w:divBdr>
        <w:top w:val="none" w:sz="0" w:space="0" w:color="auto"/>
        <w:left w:val="none" w:sz="0" w:space="0" w:color="auto"/>
        <w:bottom w:val="none" w:sz="0" w:space="0" w:color="auto"/>
        <w:right w:val="none" w:sz="0" w:space="0" w:color="auto"/>
      </w:divBdr>
    </w:div>
    <w:div w:id="1790783048">
      <w:bodyDiv w:val="1"/>
      <w:marLeft w:val="0"/>
      <w:marRight w:val="0"/>
      <w:marTop w:val="0"/>
      <w:marBottom w:val="0"/>
      <w:divBdr>
        <w:top w:val="none" w:sz="0" w:space="0" w:color="auto"/>
        <w:left w:val="none" w:sz="0" w:space="0" w:color="auto"/>
        <w:bottom w:val="none" w:sz="0" w:space="0" w:color="auto"/>
        <w:right w:val="none" w:sz="0" w:space="0" w:color="auto"/>
      </w:divBdr>
    </w:div>
    <w:div w:id="1790974601">
      <w:bodyDiv w:val="1"/>
      <w:marLeft w:val="0"/>
      <w:marRight w:val="0"/>
      <w:marTop w:val="0"/>
      <w:marBottom w:val="0"/>
      <w:divBdr>
        <w:top w:val="none" w:sz="0" w:space="0" w:color="auto"/>
        <w:left w:val="none" w:sz="0" w:space="0" w:color="auto"/>
        <w:bottom w:val="none" w:sz="0" w:space="0" w:color="auto"/>
        <w:right w:val="none" w:sz="0" w:space="0" w:color="auto"/>
      </w:divBdr>
    </w:div>
    <w:div w:id="1791166754">
      <w:bodyDiv w:val="1"/>
      <w:marLeft w:val="0"/>
      <w:marRight w:val="0"/>
      <w:marTop w:val="0"/>
      <w:marBottom w:val="0"/>
      <w:divBdr>
        <w:top w:val="none" w:sz="0" w:space="0" w:color="auto"/>
        <w:left w:val="none" w:sz="0" w:space="0" w:color="auto"/>
        <w:bottom w:val="none" w:sz="0" w:space="0" w:color="auto"/>
        <w:right w:val="none" w:sz="0" w:space="0" w:color="auto"/>
      </w:divBdr>
    </w:div>
    <w:div w:id="1791389673">
      <w:bodyDiv w:val="1"/>
      <w:marLeft w:val="0"/>
      <w:marRight w:val="0"/>
      <w:marTop w:val="0"/>
      <w:marBottom w:val="0"/>
      <w:divBdr>
        <w:top w:val="none" w:sz="0" w:space="0" w:color="auto"/>
        <w:left w:val="none" w:sz="0" w:space="0" w:color="auto"/>
        <w:bottom w:val="none" w:sz="0" w:space="0" w:color="auto"/>
        <w:right w:val="none" w:sz="0" w:space="0" w:color="auto"/>
      </w:divBdr>
    </w:div>
    <w:div w:id="1791393443">
      <w:bodyDiv w:val="1"/>
      <w:marLeft w:val="0"/>
      <w:marRight w:val="0"/>
      <w:marTop w:val="0"/>
      <w:marBottom w:val="0"/>
      <w:divBdr>
        <w:top w:val="none" w:sz="0" w:space="0" w:color="auto"/>
        <w:left w:val="none" w:sz="0" w:space="0" w:color="auto"/>
        <w:bottom w:val="none" w:sz="0" w:space="0" w:color="auto"/>
        <w:right w:val="none" w:sz="0" w:space="0" w:color="auto"/>
      </w:divBdr>
    </w:div>
    <w:div w:id="1791515489">
      <w:bodyDiv w:val="1"/>
      <w:marLeft w:val="0"/>
      <w:marRight w:val="0"/>
      <w:marTop w:val="0"/>
      <w:marBottom w:val="0"/>
      <w:divBdr>
        <w:top w:val="none" w:sz="0" w:space="0" w:color="auto"/>
        <w:left w:val="none" w:sz="0" w:space="0" w:color="auto"/>
        <w:bottom w:val="none" w:sz="0" w:space="0" w:color="auto"/>
        <w:right w:val="none" w:sz="0" w:space="0" w:color="auto"/>
      </w:divBdr>
    </w:div>
    <w:div w:id="1791852093">
      <w:bodyDiv w:val="1"/>
      <w:marLeft w:val="0"/>
      <w:marRight w:val="0"/>
      <w:marTop w:val="0"/>
      <w:marBottom w:val="0"/>
      <w:divBdr>
        <w:top w:val="none" w:sz="0" w:space="0" w:color="auto"/>
        <w:left w:val="none" w:sz="0" w:space="0" w:color="auto"/>
        <w:bottom w:val="none" w:sz="0" w:space="0" w:color="auto"/>
        <w:right w:val="none" w:sz="0" w:space="0" w:color="auto"/>
      </w:divBdr>
    </w:div>
    <w:div w:id="1791968142">
      <w:bodyDiv w:val="1"/>
      <w:marLeft w:val="0"/>
      <w:marRight w:val="0"/>
      <w:marTop w:val="0"/>
      <w:marBottom w:val="0"/>
      <w:divBdr>
        <w:top w:val="none" w:sz="0" w:space="0" w:color="auto"/>
        <w:left w:val="none" w:sz="0" w:space="0" w:color="auto"/>
        <w:bottom w:val="none" w:sz="0" w:space="0" w:color="auto"/>
        <w:right w:val="none" w:sz="0" w:space="0" w:color="auto"/>
      </w:divBdr>
    </w:div>
    <w:div w:id="1792091516">
      <w:bodyDiv w:val="1"/>
      <w:marLeft w:val="0"/>
      <w:marRight w:val="0"/>
      <w:marTop w:val="0"/>
      <w:marBottom w:val="0"/>
      <w:divBdr>
        <w:top w:val="none" w:sz="0" w:space="0" w:color="auto"/>
        <w:left w:val="none" w:sz="0" w:space="0" w:color="auto"/>
        <w:bottom w:val="none" w:sz="0" w:space="0" w:color="auto"/>
        <w:right w:val="none" w:sz="0" w:space="0" w:color="auto"/>
      </w:divBdr>
    </w:div>
    <w:div w:id="1792438859">
      <w:bodyDiv w:val="1"/>
      <w:marLeft w:val="0"/>
      <w:marRight w:val="0"/>
      <w:marTop w:val="0"/>
      <w:marBottom w:val="0"/>
      <w:divBdr>
        <w:top w:val="none" w:sz="0" w:space="0" w:color="auto"/>
        <w:left w:val="none" w:sz="0" w:space="0" w:color="auto"/>
        <w:bottom w:val="none" w:sz="0" w:space="0" w:color="auto"/>
        <w:right w:val="none" w:sz="0" w:space="0" w:color="auto"/>
      </w:divBdr>
    </w:div>
    <w:div w:id="1792479841">
      <w:bodyDiv w:val="1"/>
      <w:marLeft w:val="0"/>
      <w:marRight w:val="0"/>
      <w:marTop w:val="0"/>
      <w:marBottom w:val="0"/>
      <w:divBdr>
        <w:top w:val="none" w:sz="0" w:space="0" w:color="auto"/>
        <w:left w:val="none" w:sz="0" w:space="0" w:color="auto"/>
        <w:bottom w:val="none" w:sz="0" w:space="0" w:color="auto"/>
        <w:right w:val="none" w:sz="0" w:space="0" w:color="auto"/>
      </w:divBdr>
    </w:div>
    <w:div w:id="1792507696">
      <w:bodyDiv w:val="1"/>
      <w:marLeft w:val="0"/>
      <w:marRight w:val="0"/>
      <w:marTop w:val="0"/>
      <w:marBottom w:val="0"/>
      <w:divBdr>
        <w:top w:val="none" w:sz="0" w:space="0" w:color="auto"/>
        <w:left w:val="none" w:sz="0" w:space="0" w:color="auto"/>
        <w:bottom w:val="none" w:sz="0" w:space="0" w:color="auto"/>
        <w:right w:val="none" w:sz="0" w:space="0" w:color="auto"/>
      </w:divBdr>
    </w:div>
    <w:div w:id="1792553710">
      <w:bodyDiv w:val="1"/>
      <w:marLeft w:val="0"/>
      <w:marRight w:val="0"/>
      <w:marTop w:val="0"/>
      <w:marBottom w:val="0"/>
      <w:divBdr>
        <w:top w:val="none" w:sz="0" w:space="0" w:color="auto"/>
        <w:left w:val="none" w:sz="0" w:space="0" w:color="auto"/>
        <w:bottom w:val="none" w:sz="0" w:space="0" w:color="auto"/>
        <w:right w:val="none" w:sz="0" w:space="0" w:color="auto"/>
      </w:divBdr>
    </w:div>
    <w:div w:id="1792626543">
      <w:bodyDiv w:val="1"/>
      <w:marLeft w:val="0"/>
      <w:marRight w:val="0"/>
      <w:marTop w:val="0"/>
      <w:marBottom w:val="0"/>
      <w:divBdr>
        <w:top w:val="none" w:sz="0" w:space="0" w:color="auto"/>
        <w:left w:val="none" w:sz="0" w:space="0" w:color="auto"/>
        <w:bottom w:val="none" w:sz="0" w:space="0" w:color="auto"/>
        <w:right w:val="none" w:sz="0" w:space="0" w:color="auto"/>
      </w:divBdr>
    </w:div>
    <w:div w:id="1792741103">
      <w:bodyDiv w:val="1"/>
      <w:marLeft w:val="0"/>
      <w:marRight w:val="0"/>
      <w:marTop w:val="0"/>
      <w:marBottom w:val="0"/>
      <w:divBdr>
        <w:top w:val="none" w:sz="0" w:space="0" w:color="auto"/>
        <w:left w:val="none" w:sz="0" w:space="0" w:color="auto"/>
        <w:bottom w:val="none" w:sz="0" w:space="0" w:color="auto"/>
        <w:right w:val="none" w:sz="0" w:space="0" w:color="auto"/>
      </w:divBdr>
    </w:div>
    <w:div w:id="1792891881">
      <w:bodyDiv w:val="1"/>
      <w:marLeft w:val="0"/>
      <w:marRight w:val="0"/>
      <w:marTop w:val="0"/>
      <w:marBottom w:val="0"/>
      <w:divBdr>
        <w:top w:val="none" w:sz="0" w:space="0" w:color="auto"/>
        <w:left w:val="none" w:sz="0" w:space="0" w:color="auto"/>
        <w:bottom w:val="none" w:sz="0" w:space="0" w:color="auto"/>
        <w:right w:val="none" w:sz="0" w:space="0" w:color="auto"/>
      </w:divBdr>
    </w:div>
    <w:div w:id="1793089187">
      <w:bodyDiv w:val="1"/>
      <w:marLeft w:val="0"/>
      <w:marRight w:val="0"/>
      <w:marTop w:val="0"/>
      <w:marBottom w:val="0"/>
      <w:divBdr>
        <w:top w:val="none" w:sz="0" w:space="0" w:color="auto"/>
        <w:left w:val="none" w:sz="0" w:space="0" w:color="auto"/>
        <w:bottom w:val="none" w:sz="0" w:space="0" w:color="auto"/>
        <w:right w:val="none" w:sz="0" w:space="0" w:color="auto"/>
      </w:divBdr>
    </w:div>
    <w:div w:id="1793092624">
      <w:bodyDiv w:val="1"/>
      <w:marLeft w:val="0"/>
      <w:marRight w:val="0"/>
      <w:marTop w:val="0"/>
      <w:marBottom w:val="0"/>
      <w:divBdr>
        <w:top w:val="none" w:sz="0" w:space="0" w:color="auto"/>
        <w:left w:val="none" w:sz="0" w:space="0" w:color="auto"/>
        <w:bottom w:val="none" w:sz="0" w:space="0" w:color="auto"/>
        <w:right w:val="none" w:sz="0" w:space="0" w:color="auto"/>
      </w:divBdr>
    </w:div>
    <w:div w:id="1793132613">
      <w:bodyDiv w:val="1"/>
      <w:marLeft w:val="0"/>
      <w:marRight w:val="0"/>
      <w:marTop w:val="0"/>
      <w:marBottom w:val="0"/>
      <w:divBdr>
        <w:top w:val="none" w:sz="0" w:space="0" w:color="auto"/>
        <w:left w:val="none" w:sz="0" w:space="0" w:color="auto"/>
        <w:bottom w:val="none" w:sz="0" w:space="0" w:color="auto"/>
        <w:right w:val="none" w:sz="0" w:space="0" w:color="auto"/>
      </w:divBdr>
    </w:div>
    <w:div w:id="1793134130">
      <w:bodyDiv w:val="1"/>
      <w:marLeft w:val="0"/>
      <w:marRight w:val="0"/>
      <w:marTop w:val="0"/>
      <w:marBottom w:val="0"/>
      <w:divBdr>
        <w:top w:val="none" w:sz="0" w:space="0" w:color="auto"/>
        <w:left w:val="none" w:sz="0" w:space="0" w:color="auto"/>
        <w:bottom w:val="none" w:sz="0" w:space="0" w:color="auto"/>
        <w:right w:val="none" w:sz="0" w:space="0" w:color="auto"/>
      </w:divBdr>
    </w:div>
    <w:div w:id="1793354547">
      <w:bodyDiv w:val="1"/>
      <w:marLeft w:val="0"/>
      <w:marRight w:val="0"/>
      <w:marTop w:val="0"/>
      <w:marBottom w:val="0"/>
      <w:divBdr>
        <w:top w:val="none" w:sz="0" w:space="0" w:color="auto"/>
        <w:left w:val="none" w:sz="0" w:space="0" w:color="auto"/>
        <w:bottom w:val="none" w:sz="0" w:space="0" w:color="auto"/>
        <w:right w:val="none" w:sz="0" w:space="0" w:color="auto"/>
      </w:divBdr>
    </w:div>
    <w:div w:id="1793358170">
      <w:bodyDiv w:val="1"/>
      <w:marLeft w:val="0"/>
      <w:marRight w:val="0"/>
      <w:marTop w:val="0"/>
      <w:marBottom w:val="0"/>
      <w:divBdr>
        <w:top w:val="none" w:sz="0" w:space="0" w:color="auto"/>
        <w:left w:val="none" w:sz="0" w:space="0" w:color="auto"/>
        <w:bottom w:val="none" w:sz="0" w:space="0" w:color="auto"/>
        <w:right w:val="none" w:sz="0" w:space="0" w:color="auto"/>
      </w:divBdr>
    </w:div>
    <w:div w:id="1793553530">
      <w:bodyDiv w:val="1"/>
      <w:marLeft w:val="0"/>
      <w:marRight w:val="0"/>
      <w:marTop w:val="0"/>
      <w:marBottom w:val="0"/>
      <w:divBdr>
        <w:top w:val="none" w:sz="0" w:space="0" w:color="auto"/>
        <w:left w:val="none" w:sz="0" w:space="0" w:color="auto"/>
        <w:bottom w:val="none" w:sz="0" w:space="0" w:color="auto"/>
        <w:right w:val="none" w:sz="0" w:space="0" w:color="auto"/>
      </w:divBdr>
    </w:div>
    <w:div w:id="1793672837">
      <w:bodyDiv w:val="1"/>
      <w:marLeft w:val="0"/>
      <w:marRight w:val="0"/>
      <w:marTop w:val="0"/>
      <w:marBottom w:val="0"/>
      <w:divBdr>
        <w:top w:val="none" w:sz="0" w:space="0" w:color="auto"/>
        <w:left w:val="none" w:sz="0" w:space="0" w:color="auto"/>
        <w:bottom w:val="none" w:sz="0" w:space="0" w:color="auto"/>
        <w:right w:val="none" w:sz="0" w:space="0" w:color="auto"/>
      </w:divBdr>
    </w:div>
    <w:div w:id="1793861393">
      <w:bodyDiv w:val="1"/>
      <w:marLeft w:val="0"/>
      <w:marRight w:val="0"/>
      <w:marTop w:val="0"/>
      <w:marBottom w:val="0"/>
      <w:divBdr>
        <w:top w:val="none" w:sz="0" w:space="0" w:color="auto"/>
        <w:left w:val="none" w:sz="0" w:space="0" w:color="auto"/>
        <w:bottom w:val="none" w:sz="0" w:space="0" w:color="auto"/>
        <w:right w:val="none" w:sz="0" w:space="0" w:color="auto"/>
      </w:divBdr>
    </w:div>
    <w:div w:id="1793985671">
      <w:bodyDiv w:val="1"/>
      <w:marLeft w:val="0"/>
      <w:marRight w:val="0"/>
      <w:marTop w:val="0"/>
      <w:marBottom w:val="0"/>
      <w:divBdr>
        <w:top w:val="none" w:sz="0" w:space="0" w:color="auto"/>
        <w:left w:val="none" w:sz="0" w:space="0" w:color="auto"/>
        <w:bottom w:val="none" w:sz="0" w:space="0" w:color="auto"/>
        <w:right w:val="none" w:sz="0" w:space="0" w:color="auto"/>
      </w:divBdr>
    </w:div>
    <w:div w:id="1794129692">
      <w:bodyDiv w:val="1"/>
      <w:marLeft w:val="0"/>
      <w:marRight w:val="0"/>
      <w:marTop w:val="0"/>
      <w:marBottom w:val="0"/>
      <w:divBdr>
        <w:top w:val="none" w:sz="0" w:space="0" w:color="auto"/>
        <w:left w:val="none" w:sz="0" w:space="0" w:color="auto"/>
        <w:bottom w:val="none" w:sz="0" w:space="0" w:color="auto"/>
        <w:right w:val="none" w:sz="0" w:space="0" w:color="auto"/>
      </w:divBdr>
    </w:div>
    <w:div w:id="1794133099">
      <w:bodyDiv w:val="1"/>
      <w:marLeft w:val="0"/>
      <w:marRight w:val="0"/>
      <w:marTop w:val="0"/>
      <w:marBottom w:val="0"/>
      <w:divBdr>
        <w:top w:val="none" w:sz="0" w:space="0" w:color="auto"/>
        <w:left w:val="none" w:sz="0" w:space="0" w:color="auto"/>
        <w:bottom w:val="none" w:sz="0" w:space="0" w:color="auto"/>
        <w:right w:val="none" w:sz="0" w:space="0" w:color="auto"/>
      </w:divBdr>
    </w:div>
    <w:div w:id="1794136439">
      <w:bodyDiv w:val="1"/>
      <w:marLeft w:val="0"/>
      <w:marRight w:val="0"/>
      <w:marTop w:val="0"/>
      <w:marBottom w:val="0"/>
      <w:divBdr>
        <w:top w:val="none" w:sz="0" w:space="0" w:color="auto"/>
        <w:left w:val="none" w:sz="0" w:space="0" w:color="auto"/>
        <w:bottom w:val="none" w:sz="0" w:space="0" w:color="auto"/>
        <w:right w:val="none" w:sz="0" w:space="0" w:color="auto"/>
      </w:divBdr>
    </w:div>
    <w:div w:id="1794321301">
      <w:bodyDiv w:val="1"/>
      <w:marLeft w:val="0"/>
      <w:marRight w:val="0"/>
      <w:marTop w:val="0"/>
      <w:marBottom w:val="0"/>
      <w:divBdr>
        <w:top w:val="none" w:sz="0" w:space="0" w:color="auto"/>
        <w:left w:val="none" w:sz="0" w:space="0" w:color="auto"/>
        <w:bottom w:val="none" w:sz="0" w:space="0" w:color="auto"/>
        <w:right w:val="none" w:sz="0" w:space="0" w:color="auto"/>
      </w:divBdr>
    </w:div>
    <w:div w:id="1794442509">
      <w:bodyDiv w:val="1"/>
      <w:marLeft w:val="0"/>
      <w:marRight w:val="0"/>
      <w:marTop w:val="0"/>
      <w:marBottom w:val="0"/>
      <w:divBdr>
        <w:top w:val="none" w:sz="0" w:space="0" w:color="auto"/>
        <w:left w:val="none" w:sz="0" w:space="0" w:color="auto"/>
        <w:bottom w:val="none" w:sz="0" w:space="0" w:color="auto"/>
        <w:right w:val="none" w:sz="0" w:space="0" w:color="auto"/>
      </w:divBdr>
    </w:div>
    <w:div w:id="1794446674">
      <w:bodyDiv w:val="1"/>
      <w:marLeft w:val="0"/>
      <w:marRight w:val="0"/>
      <w:marTop w:val="0"/>
      <w:marBottom w:val="0"/>
      <w:divBdr>
        <w:top w:val="none" w:sz="0" w:space="0" w:color="auto"/>
        <w:left w:val="none" w:sz="0" w:space="0" w:color="auto"/>
        <w:bottom w:val="none" w:sz="0" w:space="0" w:color="auto"/>
        <w:right w:val="none" w:sz="0" w:space="0" w:color="auto"/>
      </w:divBdr>
    </w:div>
    <w:div w:id="1794472799">
      <w:bodyDiv w:val="1"/>
      <w:marLeft w:val="0"/>
      <w:marRight w:val="0"/>
      <w:marTop w:val="0"/>
      <w:marBottom w:val="0"/>
      <w:divBdr>
        <w:top w:val="none" w:sz="0" w:space="0" w:color="auto"/>
        <w:left w:val="none" w:sz="0" w:space="0" w:color="auto"/>
        <w:bottom w:val="none" w:sz="0" w:space="0" w:color="auto"/>
        <w:right w:val="none" w:sz="0" w:space="0" w:color="auto"/>
      </w:divBdr>
    </w:div>
    <w:div w:id="1794708606">
      <w:bodyDiv w:val="1"/>
      <w:marLeft w:val="0"/>
      <w:marRight w:val="0"/>
      <w:marTop w:val="0"/>
      <w:marBottom w:val="0"/>
      <w:divBdr>
        <w:top w:val="none" w:sz="0" w:space="0" w:color="auto"/>
        <w:left w:val="none" w:sz="0" w:space="0" w:color="auto"/>
        <w:bottom w:val="none" w:sz="0" w:space="0" w:color="auto"/>
        <w:right w:val="none" w:sz="0" w:space="0" w:color="auto"/>
      </w:divBdr>
    </w:div>
    <w:div w:id="1794905444">
      <w:bodyDiv w:val="1"/>
      <w:marLeft w:val="0"/>
      <w:marRight w:val="0"/>
      <w:marTop w:val="0"/>
      <w:marBottom w:val="0"/>
      <w:divBdr>
        <w:top w:val="none" w:sz="0" w:space="0" w:color="auto"/>
        <w:left w:val="none" w:sz="0" w:space="0" w:color="auto"/>
        <w:bottom w:val="none" w:sz="0" w:space="0" w:color="auto"/>
        <w:right w:val="none" w:sz="0" w:space="0" w:color="auto"/>
      </w:divBdr>
    </w:div>
    <w:div w:id="1795178331">
      <w:bodyDiv w:val="1"/>
      <w:marLeft w:val="0"/>
      <w:marRight w:val="0"/>
      <w:marTop w:val="0"/>
      <w:marBottom w:val="0"/>
      <w:divBdr>
        <w:top w:val="none" w:sz="0" w:space="0" w:color="auto"/>
        <w:left w:val="none" w:sz="0" w:space="0" w:color="auto"/>
        <w:bottom w:val="none" w:sz="0" w:space="0" w:color="auto"/>
        <w:right w:val="none" w:sz="0" w:space="0" w:color="auto"/>
      </w:divBdr>
    </w:div>
    <w:div w:id="1795441127">
      <w:bodyDiv w:val="1"/>
      <w:marLeft w:val="0"/>
      <w:marRight w:val="0"/>
      <w:marTop w:val="0"/>
      <w:marBottom w:val="0"/>
      <w:divBdr>
        <w:top w:val="none" w:sz="0" w:space="0" w:color="auto"/>
        <w:left w:val="none" w:sz="0" w:space="0" w:color="auto"/>
        <w:bottom w:val="none" w:sz="0" w:space="0" w:color="auto"/>
        <w:right w:val="none" w:sz="0" w:space="0" w:color="auto"/>
      </w:divBdr>
    </w:div>
    <w:div w:id="1795781963">
      <w:bodyDiv w:val="1"/>
      <w:marLeft w:val="0"/>
      <w:marRight w:val="0"/>
      <w:marTop w:val="0"/>
      <w:marBottom w:val="0"/>
      <w:divBdr>
        <w:top w:val="none" w:sz="0" w:space="0" w:color="auto"/>
        <w:left w:val="none" w:sz="0" w:space="0" w:color="auto"/>
        <w:bottom w:val="none" w:sz="0" w:space="0" w:color="auto"/>
        <w:right w:val="none" w:sz="0" w:space="0" w:color="auto"/>
      </w:divBdr>
    </w:div>
    <w:div w:id="1795831275">
      <w:bodyDiv w:val="1"/>
      <w:marLeft w:val="0"/>
      <w:marRight w:val="0"/>
      <w:marTop w:val="0"/>
      <w:marBottom w:val="0"/>
      <w:divBdr>
        <w:top w:val="none" w:sz="0" w:space="0" w:color="auto"/>
        <w:left w:val="none" w:sz="0" w:space="0" w:color="auto"/>
        <w:bottom w:val="none" w:sz="0" w:space="0" w:color="auto"/>
        <w:right w:val="none" w:sz="0" w:space="0" w:color="auto"/>
      </w:divBdr>
    </w:div>
    <w:div w:id="1796211682">
      <w:bodyDiv w:val="1"/>
      <w:marLeft w:val="0"/>
      <w:marRight w:val="0"/>
      <w:marTop w:val="0"/>
      <w:marBottom w:val="0"/>
      <w:divBdr>
        <w:top w:val="none" w:sz="0" w:space="0" w:color="auto"/>
        <w:left w:val="none" w:sz="0" w:space="0" w:color="auto"/>
        <w:bottom w:val="none" w:sz="0" w:space="0" w:color="auto"/>
        <w:right w:val="none" w:sz="0" w:space="0" w:color="auto"/>
      </w:divBdr>
    </w:div>
    <w:div w:id="1796290459">
      <w:bodyDiv w:val="1"/>
      <w:marLeft w:val="0"/>
      <w:marRight w:val="0"/>
      <w:marTop w:val="0"/>
      <w:marBottom w:val="0"/>
      <w:divBdr>
        <w:top w:val="none" w:sz="0" w:space="0" w:color="auto"/>
        <w:left w:val="none" w:sz="0" w:space="0" w:color="auto"/>
        <w:bottom w:val="none" w:sz="0" w:space="0" w:color="auto"/>
        <w:right w:val="none" w:sz="0" w:space="0" w:color="auto"/>
      </w:divBdr>
    </w:div>
    <w:div w:id="1796557545">
      <w:bodyDiv w:val="1"/>
      <w:marLeft w:val="0"/>
      <w:marRight w:val="0"/>
      <w:marTop w:val="0"/>
      <w:marBottom w:val="0"/>
      <w:divBdr>
        <w:top w:val="none" w:sz="0" w:space="0" w:color="auto"/>
        <w:left w:val="none" w:sz="0" w:space="0" w:color="auto"/>
        <w:bottom w:val="none" w:sz="0" w:space="0" w:color="auto"/>
        <w:right w:val="none" w:sz="0" w:space="0" w:color="auto"/>
      </w:divBdr>
    </w:div>
    <w:div w:id="1796630424">
      <w:bodyDiv w:val="1"/>
      <w:marLeft w:val="0"/>
      <w:marRight w:val="0"/>
      <w:marTop w:val="0"/>
      <w:marBottom w:val="0"/>
      <w:divBdr>
        <w:top w:val="none" w:sz="0" w:space="0" w:color="auto"/>
        <w:left w:val="none" w:sz="0" w:space="0" w:color="auto"/>
        <w:bottom w:val="none" w:sz="0" w:space="0" w:color="auto"/>
        <w:right w:val="none" w:sz="0" w:space="0" w:color="auto"/>
      </w:divBdr>
    </w:div>
    <w:div w:id="1796631530">
      <w:bodyDiv w:val="1"/>
      <w:marLeft w:val="0"/>
      <w:marRight w:val="0"/>
      <w:marTop w:val="0"/>
      <w:marBottom w:val="0"/>
      <w:divBdr>
        <w:top w:val="none" w:sz="0" w:space="0" w:color="auto"/>
        <w:left w:val="none" w:sz="0" w:space="0" w:color="auto"/>
        <w:bottom w:val="none" w:sz="0" w:space="0" w:color="auto"/>
        <w:right w:val="none" w:sz="0" w:space="0" w:color="auto"/>
      </w:divBdr>
    </w:div>
    <w:div w:id="1796678380">
      <w:bodyDiv w:val="1"/>
      <w:marLeft w:val="0"/>
      <w:marRight w:val="0"/>
      <w:marTop w:val="0"/>
      <w:marBottom w:val="0"/>
      <w:divBdr>
        <w:top w:val="none" w:sz="0" w:space="0" w:color="auto"/>
        <w:left w:val="none" w:sz="0" w:space="0" w:color="auto"/>
        <w:bottom w:val="none" w:sz="0" w:space="0" w:color="auto"/>
        <w:right w:val="none" w:sz="0" w:space="0" w:color="auto"/>
      </w:divBdr>
    </w:div>
    <w:div w:id="1796748420">
      <w:bodyDiv w:val="1"/>
      <w:marLeft w:val="0"/>
      <w:marRight w:val="0"/>
      <w:marTop w:val="0"/>
      <w:marBottom w:val="0"/>
      <w:divBdr>
        <w:top w:val="none" w:sz="0" w:space="0" w:color="auto"/>
        <w:left w:val="none" w:sz="0" w:space="0" w:color="auto"/>
        <w:bottom w:val="none" w:sz="0" w:space="0" w:color="auto"/>
        <w:right w:val="none" w:sz="0" w:space="0" w:color="auto"/>
      </w:divBdr>
    </w:div>
    <w:div w:id="1797673691">
      <w:bodyDiv w:val="1"/>
      <w:marLeft w:val="0"/>
      <w:marRight w:val="0"/>
      <w:marTop w:val="0"/>
      <w:marBottom w:val="0"/>
      <w:divBdr>
        <w:top w:val="none" w:sz="0" w:space="0" w:color="auto"/>
        <w:left w:val="none" w:sz="0" w:space="0" w:color="auto"/>
        <w:bottom w:val="none" w:sz="0" w:space="0" w:color="auto"/>
        <w:right w:val="none" w:sz="0" w:space="0" w:color="auto"/>
      </w:divBdr>
    </w:div>
    <w:div w:id="1797720732">
      <w:bodyDiv w:val="1"/>
      <w:marLeft w:val="0"/>
      <w:marRight w:val="0"/>
      <w:marTop w:val="0"/>
      <w:marBottom w:val="0"/>
      <w:divBdr>
        <w:top w:val="none" w:sz="0" w:space="0" w:color="auto"/>
        <w:left w:val="none" w:sz="0" w:space="0" w:color="auto"/>
        <w:bottom w:val="none" w:sz="0" w:space="0" w:color="auto"/>
        <w:right w:val="none" w:sz="0" w:space="0" w:color="auto"/>
      </w:divBdr>
    </w:div>
    <w:div w:id="1797941555">
      <w:bodyDiv w:val="1"/>
      <w:marLeft w:val="0"/>
      <w:marRight w:val="0"/>
      <w:marTop w:val="0"/>
      <w:marBottom w:val="0"/>
      <w:divBdr>
        <w:top w:val="none" w:sz="0" w:space="0" w:color="auto"/>
        <w:left w:val="none" w:sz="0" w:space="0" w:color="auto"/>
        <w:bottom w:val="none" w:sz="0" w:space="0" w:color="auto"/>
        <w:right w:val="none" w:sz="0" w:space="0" w:color="auto"/>
      </w:divBdr>
    </w:div>
    <w:div w:id="1798142232">
      <w:bodyDiv w:val="1"/>
      <w:marLeft w:val="0"/>
      <w:marRight w:val="0"/>
      <w:marTop w:val="0"/>
      <w:marBottom w:val="0"/>
      <w:divBdr>
        <w:top w:val="none" w:sz="0" w:space="0" w:color="auto"/>
        <w:left w:val="none" w:sz="0" w:space="0" w:color="auto"/>
        <w:bottom w:val="none" w:sz="0" w:space="0" w:color="auto"/>
        <w:right w:val="none" w:sz="0" w:space="0" w:color="auto"/>
      </w:divBdr>
    </w:div>
    <w:div w:id="1798178459">
      <w:bodyDiv w:val="1"/>
      <w:marLeft w:val="0"/>
      <w:marRight w:val="0"/>
      <w:marTop w:val="0"/>
      <w:marBottom w:val="0"/>
      <w:divBdr>
        <w:top w:val="none" w:sz="0" w:space="0" w:color="auto"/>
        <w:left w:val="none" w:sz="0" w:space="0" w:color="auto"/>
        <w:bottom w:val="none" w:sz="0" w:space="0" w:color="auto"/>
        <w:right w:val="none" w:sz="0" w:space="0" w:color="auto"/>
      </w:divBdr>
    </w:div>
    <w:div w:id="1798453185">
      <w:bodyDiv w:val="1"/>
      <w:marLeft w:val="0"/>
      <w:marRight w:val="0"/>
      <w:marTop w:val="0"/>
      <w:marBottom w:val="0"/>
      <w:divBdr>
        <w:top w:val="none" w:sz="0" w:space="0" w:color="auto"/>
        <w:left w:val="none" w:sz="0" w:space="0" w:color="auto"/>
        <w:bottom w:val="none" w:sz="0" w:space="0" w:color="auto"/>
        <w:right w:val="none" w:sz="0" w:space="0" w:color="auto"/>
      </w:divBdr>
    </w:div>
    <w:div w:id="1798523765">
      <w:bodyDiv w:val="1"/>
      <w:marLeft w:val="0"/>
      <w:marRight w:val="0"/>
      <w:marTop w:val="0"/>
      <w:marBottom w:val="0"/>
      <w:divBdr>
        <w:top w:val="none" w:sz="0" w:space="0" w:color="auto"/>
        <w:left w:val="none" w:sz="0" w:space="0" w:color="auto"/>
        <w:bottom w:val="none" w:sz="0" w:space="0" w:color="auto"/>
        <w:right w:val="none" w:sz="0" w:space="0" w:color="auto"/>
      </w:divBdr>
    </w:div>
    <w:div w:id="1798570032">
      <w:bodyDiv w:val="1"/>
      <w:marLeft w:val="0"/>
      <w:marRight w:val="0"/>
      <w:marTop w:val="0"/>
      <w:marBottom w:val="0"/>
      <w:divBdr>
        <w:top w:val="none" w:sz="0" w:space="0" w:color="auto"/>
        <w:left w:val="none" w:sz="0" w:space="0" w:color="auto"/>
        <w:bottom w:val="none" w:sz="0" w:space="0" w:color="auto"/>
        <w:right w:val="none" w:sz="0" w:space="0" w:color="auto"/>
      </w:divBdr>
    </w:div>
    <w:div w:id="1798646963">
      <w:bodyDiv w:val="1"/>
      <w:marLeft w:val="0"/>
      <w:marRight w:val="0"/>
      <w:marTop w:val="0"/>
      <w:marBottom w:val="0"/>
      <w:divBdr>
        <w:top w:val="none" w:sz="0" w:space="0" w:color="auto"/>
        <w:left w:val="none" w:sz="0" w:space="0" w:color="auto"/>
        <w:bottom w:val="none" w:sz="0" w:space="0" w:color="auto"/>
        <w:right w:val="none" w:sz="0" w:space="0" w:color="auto"/>
      </w:divBdr>
    </w:div>
    <w:div w:id="1798798531">
      <w:bodyDiv w:val="1"/>
      <w:marLeft w:val="0"/>
      <w:marRight w:val="0"/>
      <w:marTop w:val="0"/>
      <w:marBottom w:val="0"/>
      <w:divBdr>
        <w:top w:val="none" w:sz="0" w:space="0" w:color="auto"/>
        <w:left w:val="none" w:sz="0" w:space="0" w:color="auto"/>
        <w:bottom w:val="none" w:sz="0" w:space="0" w:color="auto"/>
        <w:right w:val="none" w:sz="0" w:space="0" w:color="auto"/>
      </w:divBdr>
    </w:div>
    <w:div w:id="1798988578">
      <w:bodyDiv w:val="1"/>
      <w:marLeft w:val="0"/>
      <w:marRight w:val="0"/>
      <w:marTop w:val="0"/>
      <w:marBottom w:val="0"/>
      <w:divBdr>
        <w:top w:val="none" w:sz="0" w:space="0" w:color="auto"/>
        <w:left w:val="none" w:sz="0" w:space="0" w:color="auto"/>
        <w:bottom w:val="none" w:sz="0" w:space="0" w:color="auto"/>
        <w:right w:val="none" w:sz="0" w:space="0" w:color="auto"/>
      </w:divBdr>
    </w:div>
    <w:div w:id="1799061086">
      <w:bodyDiv w:val="1"/>
      <w:marLeft w:val="0"/>
      <w:marRight w:val="0"/>
      <w:marTop w:val="0"/>
      <w:marBottom w:val="0"/>
      <w:divBdr>
        <w:top w:val="none" w:sz="0" w:space="0" w:color="auto"/>
        <w:left w:val="none" w:sz="0" w:space="0" w:color="auto"/>
        <w:bottom w:val="none" w:sz="0" w:space="0" w:color="auto"/>
        <w:right w:val="none" w:sz="0" w:space="0" w:color="auto"/>
      </w:divBdr>
    </w:div>
    <w:div w:id="1799372771">
      <w:bodyDiv w:val="1"/>
      <w:marLeft w:val="0"/>
      <w:marRight w:val="0"/>
      <w:marTop w:val="0"/>
      <w:marBottom w:val="0"/>
      <w:divBdr>
        <w:top w:val="none" w:sz="0" w:space="0" w:color="auto"/>
        <w:left w:val="none" w:sz="0" w:space="0" w:color="auto"/>
        <w:bottom w:val="none" w:sz="0" w:space="0" w:color="auto"/>
        <w:right w:val="none" w:sz="0" w:space="0" w:color="auto"/>
      </w:divBdr>
    </w:div>
    <w:div w:id="1799375431">
      <w:bodyDiv w:val="1"/>
      <w:marLeft w:val="0"/>
      <w:marRight w:val="0"/>
      <w:marTop w:val="0"/>
      <w:marBottom w:val="0"/>
      <w:divBdr>
        <w:top w:val="none" w:sz="0" w:space="0" w:color="auto"/>
        <w:left w:val="none" w:sz="0" w:space="0" w:color="auto"/>
        <w:bottom w:val="none" w:sz="0" w:space="0" w:color="auto"/>
        <w:right w:val="none" w:sz="0" w:space="0" w:color="auto"/>
      </w:divBdr>
    </w:div>
    <w:div w:id="1799570698">
      <w:bodyDiv w:val="1"/>
      <w:marLeft w:val="0"/>
      <w:marRight w:val="0"/>
      <w:marTop w:val="0"/>
      <w:marBottom w:val="0"/>
      <w:divBdr>
        <w:top w:val="none" w:sz="0" w:space="0" w:color="auto"/>
        <w:left w:val="none" w:sz="0" w:space="0" w:color="auto"/>
        <w:bottom w:val="none" w:sz="0" w:space="0" w:color="auto"/>
        <w:right w:val="none" w:sz="0" w:space="0" w:color="auto"/>
      </w:divBdr>
    </w:div>
    <w:div w:id="1799642180">
      <w:bodyDiv w:val="1"/>
      <w:marLeft w:val="0"/>
      <w:marRight w:val="0"/>
      <w:marTop w:val="0"/>
      <w:marBottom w:val="0"/>
      <w:divBdr>
        <w:top w:val="none" w:sz="0" w:space="0" w:color="auto"/>
        <w:left w:val="none" w:sz="0" w:space="0" w:color="auto"/>
        <w:bottom w:val="none" w:sz="0" w:space="0" w:color="auto"/>
        <w:right w:val="none" w:sz="0" w:space="0" w:color="auto"/>
      </w:divBdr>
    </w:div>
    <w:div w:id="1799685060">
      <w:bodyDiv w:val="1"/>
      <w:marLeft w:val="0"/>
      <w:marRight w:val="0"/>
      <w:marTop w:val="0"/>
      <w:marBottom w:val="0"/>
      <w:divBdr>
        <w:top w:val="none" w:sz="0" w:space="0" w:color="auto"/>
        <w:left w:val="none" w:sz="0" w:space="0" w:color="auto"/>
        <w:bottom w:val="none" w:sz="0" w:space="0" w:color="auto"/>
        <w:right w:val="none" w:sz="0" w:space="0" w:color="auto"/>
      </w:divBdr>
    </w:div>
    <w:div w:id="1799759260">
      <w:bodyDiv w:val="1"/>
      <w:marLeft w:val="0"/>
      <w:marRight w:val="0"/>
      <w:marTop w:val="0"/>
      <w:marBottom w:val="0"/>
      <w:divBdr>
        <w:top w:val="none" w:sz="0" w:space="0" w:color="auto"/>
        <w:left w:val="none" w:sz="0" w:space="0" w:color="auto"/>
        <w:bottom w:val="none" w:sz="0" w:space="0" w:color="auto"/>
        <w:right w:val="none" w:sz="0" w:space="0" w:color="auto"/>
      </w:divBdr>
    </w:div>
    <w:div w:id="1799910810">
      <w:bodyDiv w:val="1"/>
      <w:marLeft w:val="0"/>
      <w:marRight w:val="0"/>
      <w:marTop w:val="0"/>
      <w:marBottom w:val="0"/>
      <w:divBdr>
        <w:top w:val="none" w:sz="0" w:space="0" w:color="auto"/>
        <w:left w:val="none" w:sz="0" w:space="0" w:color="auto"/>
        <w:bottom w:val="none" w:sz="0" w:space="0" w:color="auto"/>
        <w:right w:val="none" w:sz="0" w:space="0" w:color="auto"/>
      </w:divBdr>
    </w:div>
    <w:div w:id="1799911880">
      <w:bodyDiv w:val="1"/>
      <w:marLeft w:val="0"/>
      <w:marRight w:val="0"/>
      <w:marTop w:val="0"/>
      <w:marBottom w:val="0"/>
      <w:divBdr>
        <w:top w:val="none" w:sz="0" w:space="0" w:color="auto"/>
        <w:left w:val="none" w:sz="0" w:space="0" w:color="auto"/>
        <w:bottom w:val="none" w:sz="0" w:space="0" w:color="auto"/>
        <w:right w:val="none" w:sz="0" w:space="0" w:color="auto"/>
      </w:divBdr>
    </w:div>
    <w:div w:id="1800149751">
      <w:bodyDiv w:val="1"/>
      <w:marLeft w:val="0"/>
      <w:marRight w:val="0"/>
      <w:marTop w:val="0"/>
      <w:marBottom w:val="0"/>
      <w:divBdr>
        <w:top w:val="none" w:sz="0" w:space="0" w:color="auto"/>
        <w:left w:val="none" w:sz="0" w:space="0" w:color="auto"/>
        <w:bottom w:val="none" w:sz="0" w:space="0" w:color="auto"/>
        <w:right w:val="none" w:sz="0" w:space="0" w:color="auto"/>
      </w:divBdr>
    </w:div>
    <w:div w:id="1800604748">
      <w:bodyDiv w:val="1"/>
      <w:marLeft w:val="0"/>
      <w:marRight w:val="0"/>
      <w:marTop w:val="0"/>
      <w:marBottom w:val="0"/>
      <w:divBdr>
        <w:top w:val="none" w:sz="0" w:space="0" w:color="auto"/>
        <w:left w:val="none" w:sz="0" w:space="0" w:color="auto"/>
        <w:bottom w:val="none" w:sz="0" w:space="0" w:color="auto"/>
        <w:right w:val="none" w:sz="0" w:space="0" w:color="auto"/>
      </w:divBdr>
    </w:div>
    <w:div w:id="1800612022">
      <w:bodyDiv w:val="1"/>
      <w:marLeft w:val="0"/>
      <w:marRight w:val="0"/>
      <w:marTop w:val="0"/>
      <w:marBottom w:val="0"/>
      <w:divBdr>
        <w:top w:val="none" w:sz="0" w:space="0" w:color="auto"/>
        <w:left w:val="none" w:sz="0" w:space="0" w:color="auto"/>
        <w:bottom w:val="none" w:sz="0" w:space="0" w:color="auto"/>
        <w:right w:val="none" w:sz="0" w:space="0" w:color="auto"/>
      </w:divBdr>
    </w:div>
    <w:div w:id="1800879608">
      <w:bodyDiv w:val="1"/>
      <w:marLeft w:val="0"/>
      <w:marRight w:val="0"/>
      <w:marTop w:val="0"/>
      <w:marBottom w:val="0"/>
      <w:divBdr>
        <w:top w:val="none" w:sz="0" w:space="0" w:color="auto"/>
        <w:left w:val="none" w:sz="0" w:space="0" w:color="auto"/>
        <w:bottom w:val="none" w:sz="0" w:space="0" w:color="auto"/>
        <w:right w:val="none" w:sz="0" w:space="0" w:color="auto"/>
      </w:divBdr>
    </w:div>
    <w:div w:id="1801149456">
      <w:bodyDiv w:val="1"/>
      <w:marLeft w:val="0"/>
      <w:marRight w:val="0"/>
      <w:marTop w:val="0"/>
      <w:marBottom w:val="0"/>
      <w:divBdr>
        <w:top w:val="none" w:sz="0" w:space="0" w:color="auto"/>
        <w:left w:val="none" w:sz="0" w:space="0" w:color="auto"/>
        <w:bottom w:val="none" w:sz="0" w:space="0" w:color="auto"/>
        <w:right w:val="none" w:sz="0" w:space="0" w:color="auto"/>
      </w:divBdr>
    </w:div>
    <w:div w:id="1801259695">
      <w:bodyDiv w:val="1"/>
      <w:marLeft w:val="0"/>
      <w:marRight w:val="0"/>
      <w:marTop w:val="0"/>
      <w:marBottom w:val="0"/>
      <w:divBdr>
        <w:top w:val="none" w:sz="0" w:space="0" w:color="auto"/>
        <w:left w:val="none" w:sz="0" w:space="0" w:color="auto"/>
        <w:bottom w:val="none" w:sz="0" w:space="0" w:color="auto"/>
        <w:right w:val="none" w:sz="0" w:space="0" w:color="auto"/>
      </w:divBdr>
    </w:div>
    <w:div w:id="1801259958">
      <w:bodyDiv w:val="1"/>
      <w:marLeft w:val="0"/>
      <w:marRight w:val="0"/>
      <w:marTop w:val="0"/>
      <w:marBottom w:val="0"/>
      <w:divBdr>
        <w:top w:val="none" w:sz="0" w:space="0" w:color="auto"/>
        <w:left w:val="none" w:sz="0" w:space="0" w:color="auto"/>
        <w:bottom w:val="none" w:sz="0" w:space="0" w:color="auto"/>
        <w:right w:val="none" w:sz="0" w:space="0" w:color="auto"/>
      </w:divBdr>
    </w:div>
    <w:div w:id="1801267601">
      <w:bodyDiv w:val="1"/>
      <w:marLeft w:val="0"/>
      <w:marRight w:val="0"/>
      <w:marTop w:val="0"/>
      <w:marBottom w:val="0"/>
      <w:divBdr>
        <w:top w:val="none" w:sz="0" w:space="0" w:color="auto"/>
        <w:left w:val="none" w:sz="0" w:space="0" w:color="auto"/>
        <w:bottom w:val="none" w:sz="0" w:space="0" w:color="auto"/>
        <w:right w:val="none" w:sz="0" w:space="0" w:color="auto"/>
      </w:divBdr>
    </w:div>
    <w:div w:id="1801342350">
      <w:bodyDiv w:val="1"/>
      <w:marLeft w:val="0"/>
      <w:marRight w:val="0"/>
      <w:marTop w:val="0"/>
      <w:marBottom w:val="0"/>
      <w:divBdr>
        <w:top w:val="none" w:sz="0" w:space="0" w:color="auto"/>
        <w:left w:val="none" w:sz="0" w:space="0" w:color="auto"/>
        <w:bottom w:val="none" w:sz="0" w:space="0" w:color="auto"/>
        <w:right w:val="none" w:sz="0" w:space="0" w:color="auto"/>
      </w:divBdr>
    </w:div>
    <w:div w:id="1801453812">
      <w:bodyDiv w:val="1"/>
      <w:marLeft w:val="0"/>
      <w:marRight w:val="0"/>
      <w:marTop w:val="0"/>
      <w:marBottom w:val="0"/>
      <w:divBdr>
        <w:top w:val="none" w:sz="0" w:space="0" w:color="auto"/>
        <w:left w:val="none" w:sz="0" w:space="0" w:color="auto"/>
        <w:bottom w:val="none" w:sz="0" w:space="0" w:color="auto"/>
        <w:right w:val="none" w:sz="0" w:space="0" w:color="auto"/>
      </w:divBdr>
    </w:div>
    <w:div w:id="1801806458">
      <w:bodyDiv w:val="1"/>
      <w:marLeft w:val="0"/>
      <w:marRight w:val="0"/>
      <w:marTop w:val="0"/>
      <w:marBottom w:val="0"/>
      <w:divBdr>
        <w:top w:val="none" w:sz="0" w:space="0" w:color="auto"/>
        <w:left w:val="none" w:sz="0" w:space="0" w:color="auto"/>
        <w:bottom w:val="none" w:sz="0" w:space="0" w:color="auto"/>
        <w:right w:val="none" w:sz="0" w:space="0" w:color="auto"/>
      </w:divBdr>
    </w:div>
    <w:div w:id="1801921147">
      <w:bodyDiv w:val="1"/>
      <w:marLeft w:val="0"/>
      <w:marRight w:val="0"/>
      <w:marTop w:val="0"/>
      <w:marBottom w:val="0"/>
      <w:divBdr>
        <w:top w:val="none" w:sz="0" w:space="0" w:color="auto"/>
        <w:left w:val="none" w:sz="0" w:space="0" w:color="auto"/>
        <w:bottom w:val="none" w:sz="0" w:space="0" w:color="auto"/>
        <w:right w:val="none" w:sz="0" w:space="0" w:color="auto"/>
      </w:divBdr>
    </w:div>
    <w:div w:id="1801923326">
      <w:bodyDiv w:val="1"/>
      <w:marLeft w:val="0"/>
      <w:marRight w:val="0"/>
      <w:marTop w:val="0"/>
      <w:marBottom w:val="0"/>
      <w:divBdr>
        <w:top w:val="none" w:sz="0" w:space="0" w:color="auto"/>
        <w:left w:val="none" w:sz="0" w:space="0" w:color="auto"/>
        <w:bottom w:val="none" w:sz="0" w:space="0" w:color="auto"/>
        <w:right w:val="none" w:sz="0" w:space="0" w:color="auto"/>
      </w:divBdr>
    </w:div>
    <w:div w:id="1801996110">
      <w:bodyDiv w:val="1"/>
      <w:marLeft w:val="0"/>
      <w:marRight w:val="0"/>
      <w:marTop w:val="0"/>
      <w:marBottom w:val="0"/>
      <w:divBdr>
        <w:top w:val="none" w:sz="0" w:space="0" w:color="auto"/>
        <w:left w:val="none" w:sz="0" w:space="0" w:color="auto"/>
        <w:bottom w:val="none" w:sz="0" w:space="0" w:color="auto"/>
        <w:right w:val="none" w:sz="0" w:space="0" w:color="auto"/>
      </w:divBdr>
    </w:div>
    <w:div w:id="1802308335">
      <w:bodyDiv w:val="1"/>
      <w:marLeft w:val="0"/>
      <w:marRight w:val="0"/>
      <w:marTop w:val="0"/>
      <w:marBottom w:val="0"/>
      <w:divBdr>
        <w:top w:val="none" w:sz="0" w:space="0" w:color="auto"/>
        <w:left w:val="none" w:sz="0" w:space="0" w:color="auto"/>
        <w:bottom w:val="none" w:sz="0" w:space="0" w:color="auto"/>
        <w:right w:val="none" w:sz="0" w:space="0" w:color="auto"/>
      </w:divBdr>
    </w:div>
    <w:div w:id="1802384168">
      <w:bodyDiv w:val="1"/>
      <w:marLeft w:val="0"/>
      <w:marRight w:val="0"/>
      <w:marTop w:val="0"/>
      <w:marBottom w:val="0"/>
      <w:divBdr>
        <w:top w:val="none" w:sz="0" w:space="0" w:color="auto"/>
        <w:left w:val="none" w:sz="0" w:space="0" w:color="auto"/>
        <w:bottom w:val="none" w:sz="0" w:space="0" w:color="auto"/>
        <w:right w:val="none" w:sz="0" w:space="0" w:color="auto"/>
      </w:divBdr>
    </w:div>
    <w:div w:id="1802645528">
      <w:bodyDiv w:val="1"/>
      <w:marLeft w:val="0"/>
      <w:marRight w:val="0"/>
      <w:marTop w:val="0"/>
      <w:marBottom w:val="0"/>
      <w:divBdr>
        <w:top w:val="none" w:sz="0" w:space="0" w:color="auto"/>
        <w:left w:val="none" w:sz="0" w:space="0" w:color="auto"/>
        <w:bottom w:val="none" w:sz="0" w:space="0" w:color="auto"/>
        <w:right w:val="none" w:sz="0" w:space="0" w:color="auto"/>
      </w:divBdr>
    </w:div>
    <w:div w:id="1802727340">
      <w:bodyDiv w:val="1"/>
      <w:marLeft w:val="0"/>
      <w:marRight w:val="0"/>
      <w:marTop w:val="0"/>
      <w:marBottom w:val="0"/>
      <w:divBdr>
        <w:top w:val="none" w:sz="0" w:space="0" w:color="auto"/>
        <w:left w:val="none" w:sz="0" w:space="0" w:color="auto"/>
        <w:bottom w:val="none" w:sz="0" w:space="0" w:color="auto"/>
        <w:right w:val="none" w:sz="0" w:space="0" w:color="auto"/>
      </w:divBdr>
    </w:div>
    <w:div w:id="1802847382">
      <w:bodyDiv w:val="1"/>
      <w:marLeft w:val="0"/>
      <w:marRight w:val="0"/>
      <w:marTop w:val="0"/>
      <w:marBottom w:val="0"/>
      <w:divBdr>
        <w:top w:val="none" w:sz="0" w:space="0" w:color="auto"/>
        <w:left w:val="none" w:sz="0" w:space="0" w:color="auto"/>
        <w:bottom w:val="none" w:sz="0" w:space="0" w:color="auto"/>
        <w:right w:val="none" w:sz="0" w:space="0" w:color="auto"/>
      </w:divBdr>
    </w:div>
    <w:div w:id="1802918174">
      <w:bodyDiv w:val="1"/>
      <w:marLeft w:val="0"/>
      <w:marRight w:val="0"/>
      <w:marTop w:val="0"/>
      <w:marBottom w:val="0"/>
      <w:divBdr>
        <w:top w:val="none" w:sz="0" w:space="0" w:color="auto"/>
        <w:left w:val="none" w:sz="0" w:space="0" w:color="auto"/>
        <w:bottom w:val="none" w:sz="0" w:space="0" w:color="auto"/>
        <w:right w:val="none" w:sz="0" w:space="0" w:color="auto"/>
      </w:divBdr>
    </w:div>
    <w:div w:id="1803032780">
      <w:bodyDiv w:val="1"/>
      <w:marLeft w:val="0"/>
      <w:marRight w:val="0"/>
      <w:marTop w:val="0"/>
      <w:marBottom w:val="0"/>
      <w:divBdr>
        <w:top w:val="none" w:sz="0" w:space="0" w:color="auto"/>
        <w:left w:val="none" w:sz="0" w:space="0" w:color="auto"/>
        <w:bottom w:val="none" w:sz="0" w:space="0" w:color="auto"/>
        <w:right w:val="none" w:sz="0" w:space="0" w:color="auto"/>
      </w:divBdr>
    </w:div>
    <w:div w:id="1803034853">
      <w:bodyDiv w:val="1"/>
      <w:marLeft w:val="0"/>
      <w:marRight w:val="0"/>
      <w:marTop w:val="0"/>
      <w:marBottom w:val="0"/>
      <w:divBdr>
        <w:top w:val="none" w:sz="0" w:space="0" w:color="auto"/>
        <w:left w:val="none" w:sz="0" w:space="0" w:color="auto"/>
        <w:bottom w:val="none" w:sz="0" w:space="0" w:color="auto"/>
        <w:right w:val="none" w:sz="0" w:space="0" w:color="auto"/>
      </w:divBdr>
    </w:div>
    <w:div w:id="1803035032">
      <w:bodyDiv w:val="1"/>
      <w:marLeft w:val="0"/>
      <w:marRight w:val="0"/>
      <w:marTop w:val="0"/>
      <w:marBottom w:val="0"/>
      <w:divBdr>
        <w:top w:val="none" w:sz="0" w:space="0" w:color="auto"/>
        <w:left w:val="none" w:sz="0" w:space="0" w:color="auto"/>
        <w:bottom w:val="none" w:sz="0" w:space="0" w:color="auto"/>
        <w:right w:val="none" w:sz="0" w:space="0" w:color="auto"/>
      </w:divBdr>
    </w:div>
    <w:div w:id="1803226977">
      <w:bodyDiv w:val="1"/>
      <w:marLeft w:val="0"/>
      <w:marRight w:val="0"/>
      <w:marTop w:val="0"/>
      <w:marBottom w:val="0"/>
      <w:divBdr>
        <w:top w:val="none" w:sz="0" w:space="0" w:color="auto"/>
        <w:left w:val="none" w:sz="0" w:space="0" w:color="auto"/>
        <w:bottom w:val="none" w:sz="0" w:space="0" w:color="auto"/>
        <w:right w:val="none" w:sz="0" w:space="0" w:color="auto"/>
      </w:divBdr>
    </w:div>
    <w:div w:id="1803228631">
      <w:bodyDiv w:val="1"/>
      <w:marLeft w:val="0"/>
      <w:marRight w:val="0"/>
      <w:marTop w:val="0"/>
      <w:marBottom w:val="0"/>
      <w:divBdr>
        <w:top w:val="none" w:sz="0" w:space="0" w:color="auto"/>
        <w:left w:val="none" w:sz="0" w:space="0" w:color="auto"/>
        <w:bottom w:val="none" w:sz="0" w:space="0" w:color="auto"/>
        <w:right w:val="none" w:sz="0" w:space="0" w:color="auto"/>
      </w:divBdr>
    </w:div>
    <w:div w:id="1803379209">
      <w:bodyDiv w:val="1"/>
      <w:marLeft w:val="0"/>
      <w:marRight w:val="0"/>
      <w:marTop w:val="0"/>
      <w:marBottom w:val="0"/>
      <w:divBdr>
        <w:top w:val="none" w:sz="0" w:space="0" w:color="auto"/>
        <w:left w:val="none" w:sz="0" w:space="0" w:color="auto"/>
        <w:bottom w:val="none" w:sz="0" w:space="0" w:color="auto"/>
        <w:right w:val="none" w:sz="0" w:space="0" w:color="auto"/>
      </w:divBdr>
    </w:div>
    <w:div w:id="1803499471">
      <w:bodyDiv w:val="1"/>
      <w:marLeft w:val="0"/>
      <w:marRight w:val="0"/>
      <w:marTop w:val="0"/>
      <w:marBottom w:val="0"/>
      <w:divBdr>
        <w:top w:val="none" w:sz="0" w:space="0" w:color="auto"/>
        <w:left w:val="none" w:sz="0" w:space="0" w:color="auto"/>
        <w:bottom w:val="none" w:sz="0" w:space="0" w:color="auto"/>
        <w:right w:val="none" w:sz="0" w:space="0" w:color="auto"/>
      </w:divBdr>
    </w:div>
    <w:div w:id="1803765107">
      <w:bodyDiv w:val="1"/>
      <w:marLeft w:val="0"/>
      <w:marRight w:val="0"/>
      <w:marTop w:val="0"/>
      <w:marBottom w:val="0"/>
      <w:divBdr>
        <w:top w:val="none" w:sz="0" w:space="0" w:color="auto"/>
        <w:left w:val="none" w:sz="0" w:space="0" w:color="auto"/>
        <w:bottom w:val="none" w:sz="0" w:space="0" w:color="auto"/>
        <w:right w:val="none" w:sz="0" w:space="0" w:color="auto"/>
      </w:divBdr>
    </w:div>
    <w:div w:id="1803765892">
      <w:bodyDiv w:val="1"/>
      <w:marLeft w:val="0"/>
      <w:marRight w:val="0"/>
      <w:marTop w:val="0"/>
      <w:marBottom w:val="0"/>
      <w:divBdr>
        <w:top w:val="none" w:sz="0" w:space="0" w:color="auto"/>
        <w:left w:val="none" w:sz="0" w:space="0" w:color="auto"/>
        <w:bottom w:val="none" w:sz="0" w:space="0" w:color="auto"/>
        <w:right w:val="none" w:sz="0" w:space="0" w:color="auto"/>
      </w:divBdr>
    </w:div>
    <w:div w:id="1803882750">
      <w:bodyDiv w:val="1"/>
      <w:marLeft w:val="0"/>
      <w:marRight w:val="0"/>
      <w:marTop w:val="0"/>
      <w:marBottom w:val="0"/>
      <w:divBdr>
        <w:top w:val="none" w:sz="0" w:space="0" w:color="auto"/>
        <w:left w:val="none" w:sz="0" w:space="0" w:color="auto"/>
        <w:bottom w:val="none" w:sz="0" w:space="0" w:color="auto"/>
        <w:right w:val="none" w:sz="0" w:space="0" w:color="auto"/>
      </w:divBdr>
    </w:div>
    <w:div w:id="1804273200">
      <w:bodyDiv w:val="1"/>
      <w:marLeft w:val="0"/>
      <w:marRight w:val="0"/>
      <w:marTop w:val="0"/>
      <w:marBottom w:val="0"/>
      <w:divBdr>
        <w:top w:val="none" w:sz="0" w:space="0" w:color="auto"/>
        <w:left w:val="none" w:sz="0" w:space="0" w:color="auto"/>
        <w:bottom w:val="none" w:sz="0" w:space="0" w:color="auto"/>
        <w:right w:val="none" w:sz="0" w:space="0" w:color="auto"/>
      </w:divBdr>
    </w:div>
    <w:div w:id="1804342646">
      <w:bodyDiv w:val="1"/>
      <w:marLeft w:val="0"/>
      <w:marRight w:val="0"/>
      <w:marTop w:val="0"/>
      <w:marBottom w:val="0"/>
      <w:divBdr>
        <w:top w:val="none" w:sz="0" w:space="0" w:color="auto"/>
        <w:left w:val="none" w:sz="0" w:space="0" w:color="auto"/>
        <w:bottom w:val="none" w:sz="0" w:space="0" w:color="auto"/>
        <w:right w:val="none" w:sz="0" w:space="0" w:color="auto"/>
      </w:divBdr>
    </w:div>
    <w:div w:id="1804470017">
      <w:bodyDiv w:val="1"/>
      <w:marLeft w:val="0"/>
      <w:marRight w:val="0"/>
      <w:marTop w:val="0"/>
      <w:marBottom w:val="0"/>
      <w:divBdr>
        <w:top w:val="none" w:sz="0" w:space="0" w:color="auto"/>
        <w:left w:val="none" w:sz="0" w:space="0" w:color="auto"/>
        <w:bottom w:val="none" w:sz="0" w:space="0" w:color="auto"/>
        <w:right w:val="none" w:sz="0" w:space="0" w:color="auto"/>
      </w:divBdr>
    </w:div>
    <w:div w:id="1804738072">
      <w:bodyDiv w:val="1"/>
      <w:marLeft w:val="0"/>
      <w:marRight w:val="0"/>
      <w:marTop w:val="0"/>
      <w:marBottom w:val="0"/>
      <w:divBdr>
        <w:top w:val="none" w:sz="0" w:space="0" w:color="auto"/>
        <w:left w:val="none" w:sz="0" w:space="0" w:color="auto"/>
        <w:bottom w:val="none" w:sz="0" w:space="0" w:color="auto"/>
        <w:right w:val="none" w:sz="0" w:space="0" w:color="auto"/>
      </w:divBdr>
    </w:div>
    <w:div w:id="1804956142">
      <w:bodyDiv w:val="1"/>
      <w:marLeft w:val="0"/>
      <w:marRight w:val="0"/>
      <w:marTop w:val="0"/>
      <w:marBottom w:val="0"/>
      <w:divBdr>
        <w:top w:val="none" w:sz="0" w:space="0" w:color="auto"/>
        <w:left w:val="none" w:sz="0" w:space="0" w:color="auto"/>
        <w:bottom w:val="none" w:sz="0" w:space="0" w:color="auto"/>
        <w:right w:val="none" w:sz="0" w:space="0" w:color="auto"/>
      </w:divBdr>
    </w:div>
    <w:div w:id="1805006863">
      <w:bodyDiv w:val="1"/>
      <w:marLeft w:val="0"/>
      <w:marRight w:val="0"/>
      <w:marTop w:val="0"/>
      <w:marBottom w:val="0"/>
      <w:divBdr>
        <w:top w:val="none" w:sz="0" w:space="0" w:color="auto"/>
        <w:left w:val="none" w:sz="0" w:space="0" w:color="auto"/>
        <w:bottom w:val="none" w:sz="0" w:space="0" w:color="auto"/>
        <w:right w:val="none" w:sz="0" w:space="0" w:color="auto"/>
      </w:divBdr>
    </w:div>
    <w:div w:id="1805075496">
      <w:bodyDiv w:val="1"/>
      <w:marLeft w:val="0"/>
      <w:marRight w:val="0"/>
      <w:marTop w:val="0"/>
      <w:marBottom w:val="0"/>
      <w:divBdr>
        <w:top w:val="none" w:sz="0" w:space="0" w:color="auto"/>
        <w:left w:val="none" w:sz="0" w:space="0" w:color="auto"/>
        <w:bottom w:val="none" w:sz="0" w:space="0" w:color="auto"/>
        <w:right w:val="none" w:sz="0" w:space="0" w:color="auto"/>
      </w:divBdr>
    </w:div>
    <w:div w:id="1805081962">
      <w:bodyDiv w:val="1"/>
      <w:marLeft w:val="0"/>
      <w:marRight w:val="0"/>
      <w:marTop w:val="0"/>
      <w:marBottom w:val="0"/>
      <w:divBdr>
        <w:top w:val="none" w:sz="0" w:space="0" w:color="auto"/>
        <w:left w:val="none" w:sz="0" w:space="0" w:color="auto"/>
        <w:bottom w:val="none" w:sz="0" w:space="0" w:color="auto"/>
        <w:right w:val="none" w:sz="0" w:space="0" w:color="auto"/>
      </w:divBdr>
    </w:div>
    <w:div w:id="1805125380">
      <w:bodyDiv w:val="1"/>
      <w:marLeft w:val="0"/>
      <w:marRight w:val="0"/>
      <w:marTop w:val="0"/>
      <w:marBottom w:val="0"/>
      <w:divBdr>
        <w:top w:val="none" w:sz="0" w:space="0" w:color="auto"/>
        <w:left w:val="none" w:sz="0" w:space="0" w:color="auto"/>
        <w:bottom w:val="none" w:sz="0" w:space="0" w:color="auto"/>
        <w:right w:val="none" w:sz="0" w:space="0" w:color="auto"/>
      </w:divBdr>
    </w:div>
    <w:div w:id="1805155145">
      <w:bodyDiv w:val="1"/>
      <w:marLeft w:val="0"/>
      <w:marRight w:val="0"/>
      <w:marTop w:val="0"/>
      <w:marBottom w:val="0"/>
      <w:divBdr>
        <w:top w:val="none" w:sz="0" w:space="0" w:color="auto"/>
        <w:left w:val="none" w:sz="0" w:space="0" w:color="auto"/>
        <w:bottom w:val="none" w:sz="0" w:space="0" w:color="auto"/>
        <w:right w:val="none" w:sz="0" w:space="0" w:color="auto"/>
      </w:divBdr>
    </w:div>
    <w:div w:id="1805192815">
      <w:bodyDiv w:val="1"/>
      <w:marLeft w:val="0"/>
      <w:marRight w:val="0"/>
      <w:marTop w:val="0"/>
      <w:marBottom w:val="0"/>
      <w:divBdr>
        <w:top w:val="none" w:sz="0" w:space="0" w:color="auto"/>
        <w:left w:val="none" w:sz="0" w:space="0" w:color="auto"/>
        <w:bottom w:val="none" w:sz="0" w:space="0" w:color="auto"/>
        <w:right w:val="none" w:sz="0" w:space="0" w:color="auto"/>
      </w:divBdr>
    </w:div>
    <w:div w:id="1805274982">
      <w:bodyDiv w:val="1"/>
      <w:marLeft w:val="0"/>
      <w:marRight w:val="0"/>
      <w:marTop w:val="0"/>
      <w:marBottom w:val="0"/>
      <w:divBdr>
        <w:top w:val="none" w:sz="0" w:space="0" w:color="auto"/>
        <w:left w:val="none" w:sz="0" w:space="0" w:color="auto"/>
        <w:bottom w:val="none" w:sz="0" w:space="0" w:color="auto"/>
        <w:right w:val="none" w:sz="0" w:space="0" w:color="auto"/>
      </w:divBdr>
    </w:div>
    <w:div w:id="1805467419">
      <w:bodyDiv w:val="1"/>
      <w:marLeft w:val="0"/>
      <w:marRight w:val="0"/>
      <w:marTop w:val="0"/>
      <w:marBottom w:val="0"/>
      <w:divBdr>
        <w:top w:val="none" w:sz="0" w:space="0" w:color="auto"/>
        <w:left w:val="none" w:sz="0" w:space="0" w:color="auto"/>
        <w:bottom w:val="none" w:sz="0" w:space="0" w:color="auto"/>
        <w:right w:val="none" w:sz="0" w:space="0" w:color="auto"/>
      </w:divBdr>
    </w:div>
    <w:div w:id="1805468795">
      <w:bodyDiv w:val="1"/>
      <w:marLeft w:val="0"/>
      <w:marRight w:val="0"/>
      <w:marTop w:val="0"/>
      <w:marBottom w:val="0"/>
      <w:divBdr>
        <w:top w:val="none" w:sz="0" w:space="0" w:color="auto"/>
        <w:left w:val="none" w:sz="0" w:space="0" w:color="auto"/>
        <w:bottom w:val="none" w:sz="0" w:space="0" w:color="auto"/>
        <w:right w:val="none" w:sz="0" w:space="0" w:color="auto"/>
      </w:divBdr>
    </w:div>
    <w:div w:id="1805535872">
      <w:bodyDiv w:val="1"/>
      <w:marLeft w:val="0"/>
      <w:marRight w:val="0"/>
      <w:marTop w:val="0"/>
      <w:marBottom w:val="0"/>
      <w:divBdr>
        <w:top w:val="none" w:sz="0" w:space="0" w:color="auto"/>
        <w:left w:val="none" w:sz="0" w:space="0" w:color="auto"/>
        <w:bottom w:val="none" w:sz="0" w:space="0" w:color="auto"/>
        <w:right w:val="none" w:sz="0" w:space="0" w:color="auto"/>
      </w:divBdr>
    </w:div>
    <w:div w:id="1805544610">
      <w:bodyDiv w:val="1"/>
      <w:marLeft w:val="0"/>
      <w:marRight w:val="0"/>
      <w:marTop w:val="0"/>
      <w:marBottom w:val="0"/>
      <w:divBdr>
        <w:top w:val="none" w:sz="0" w:space="0" w:color="auto"/>
        <w:left w:val="none" w:sz="0" w:space="0" w:color="auto"/>
        <w:bottom w:val="none" w:sz="0" w:space="0" w:color="auto"/>
        <w:right w:val="none" w:sz="0" w:space="0" w:color="auto"/>
      </w:divBdr>
    </w:div>
    <w:div w:id="1805736477">
      <w:bodyDiv w:val="1"/>
      <w:marLeft w:val="0"/>
      <w:marRight w:val="0"/>
      <w:marTop w:val="0"/>
      <w:marBottom w:val="0"/>
      <w:divBdr>
        <w:top w:val="none" w:sz="0" w:space="0" w:color="auto"/>
        <w:left w:val="none" w:sz="0" w:space="0" w:color="auto"/>
        <w:bottom w:val="none" w:sz="0" w:space="0" w:color="auto"/>
        <w:right w:val="none" w:sz="0" w:space="0" w:color="auto"/>
      </w:divBdr>
    </w:div>
    <w:div w:id="1805808282">
      <w:bodyDiv w:val="1"/>
      <w:marLeft w:val="0"/>
      <w:marRight w:val="0"/>
      <w:marTop w:val="0"/>
      <w:marBottom w:val="0"/>
      <w:divBdr>
        <w:top w:val="none" w:sz="0" w:space="0" w:color="auto"/>
        <w:left w:val="none" w:sz="0" w:space="0" w:color="auto"/>
        <w:bottom w:val="none" w:sz="0" w:space="0" w:color="auto"/>
        <w:right w:val="none" w:sz="0" w:space="0" w:color="auto"/>
      </w:divBdr>
    </w:div>
    <w:div w:id="1806123092">
      <w:bodyDiv w:val="1"/>
      <w:marLeft w:val="0"/>
      <w:marRight w:val="0"/>
      <w:marTop w:val="0"/>
      <w:marBottom w:val="0"/>
      <w:divBdr>
        <w:top w:val="none" w:sz="0" w:space="0" w:color="auto"/>
        <w:left w:val="none" w:sz="0" w:space="0" w:color="auto"/>
        <w:bottom w:val="none" w:sz="0" w:space="0" w:color="auto"/>
        <w:right w:val="none" w:sz="0" w:space="0" w:color="auto"/>
      </w:divBdr>
    </w:div>
    <w:div w:id="1806460261">
      <w:bodyDiv w:val="1"/>
      <w:marLeft w:val="0"/>
      <w:marRight w:val="0"/>
      <w:marTop w:val="0"/>
      <w:marBottom w:val="0"/>
      <w:divBdr>
        <w:top w:val="none" w:sz="0" w:space="0" w:color="auto"/>
        <w:left w:val="none" w:sz="0" w:space="0" w:color="auto"/>
        <w:bottom w:val="none" w:sz="0" w:space="0" w:color="auto"/>
        <w:right w:val="none" w:sz="0" w:space="0" w:color="auto"/>
      </w:divBdr>
    </w:div>
    <w:div w:id="1806460348">
      <w:bodyDiv w:val="1"/>
      <w:marLeft w:val="0"/>
      <w:marRight w:val="0"/>
      <w:marTop w:val="0"/>
      <w:marBottom w:val="0"/>
      <w:divBdr>
        <w:top w:val="none" w:sz="0" w:space="0" w:color="auto"/>
        <w:left w:val="none" w:sz="0" w:space="0" w:color="auto"/>
        <w:bottom w:val="none" w:sz="0" w:space="0" w:color="auto"/>
        <w:right w:val="none" w:sz="0" w:space="0" w:color="auto"/>
      </w:divBdr>
    </w:div>
    <w:div w:id="1806503229">
      <w:bodyDiv w:val="1"/>
      <w:marLeft w:val="0"/>
      <w:marRight w:val="0"/>
      <w:marTop w:val="0"/>
      <w:marBottom w:val="0"/>
      <w:divBdr>
        <w:top w:val="none" w:sz="0" w:space="0" w:color="auto"/>
        <w:left w:val="none" w:sz="0" w:space="0" w:color="auto"/>
        <w:bottom w:val="none" w:sz="0" w:space="0" w:color="auto"/>
        <w:right w:val="none" w:sz="0" w:space="0" w:color="auto"/>
      </w:divBdr>
    </w:div>
    <w:div w:id="1806653328">
      <w:bodyDiv w:val="1"/>
      <w:marLeft w:val="0"/>
      <w:marRight w:val="0"/>
      <w:marTop w:val="0"/>
      <w:marBottom w:val="0"/>
      <w:divBdr>
        <w:top w:val="none" w:sz="0" w:space="0" w:color="auto"/>
        <w:left w:val="none" w:sz="0" w:space="0" w:color="auto"/>
        <w:bottom w:val="none" w:sz="0" w:space="0" w:color="auto"/>
        <w:right w:val="none" w:sz="0" w:space="0" w:color="auto"/>
      </w:divBdr>
    </w:div>
    <w:div w:id="1806656622">
      <w:bodyDiv w:val="1"/>
      <w:marLeft w:val="0"/>
      <w:marRight w:val="0"/>
      <w:marTop w:val="0"/>
      <w:marBottom w:val="0"/>
      <w:divBdr>
        <w:top w:val="none" w:sz="0" w:space="0" w:color="auto"/>
        <w:left w:val="none" w:sz="0" w:space="0" w:color="auto"/>
        <w:bottom w:val="none" w:sz="0" w:space="0" w:color="auto"/>
        <w:right w:val="none" w:sz="0" w:space="0" w:color="auto"/>
      </w:divBdr>
    </w:div>
    <w:div w:id="1806893638">
      <w:bodyDiv w:val="1"/>
      <w:marLeft w:val="0"/>
      <w:marRight w:val="0"/>
      <w:marTop w:val="0"/>
      <w:marBottom w:val="0"/>
      <w:divBdr>
        <w:top w:val="none" w:sz="0" w:space="0" w:color="auto"/>
        <w:left w:val="none" w:sz="0" w:space="0" w:color="auto"/>
        <w:bottom w:val="none" w:sz="0" w:space="0" w:color="auto"/>
        <w:right w:val="none" w:sz="0" w:space="0" w:color="auto"/>
      </w:divBdr>
    </w:div>
    <w:div w:id="1807040939">
      <w:bodyDiv w:val="1"/>
      <w:marLeft w:val="0"/>
      <w:marRight w:val="0"/>
      <w:marTop w:val="0"/>
      <w:marBottom w:val="0"/>
      <w:divBdr>
        <w:top w:val="none" w:sz="0" w:space="0" w:color="auto"/>
        <w:left w:val="none" w:sz="0" w:space="0" w:color="auto"/>
        <w:bottom w:val="none" w:sz="0" w:space="0" w:color="auto"/>
        <w:right w:val="none" w:sz="0" w:space="0" w:color="auto"/>
      </w:divBdr>
    </w:div>
    <w:div w:id="1807044288">
      <w:bodyDiv w:val="1"/>
      <w:marLeft w:val="0"/>
      <w:marRight w:val="0"/>
      <w:marTop w:val="0"/>
      <w:marBottom w:val="0"/>
      <w:divBdr>
        <w:top w:val="none" w:sz="0" w:space="0" w:color="auto"/>
        <w:left w:val="none" w:sz="0" w:space="0" w:color="auto"/>
        <w:bottom w:val="none" w:sz="0" w:space="0" w:color="auto"/>
        <w:right w:val="none" w:sz="0" w:space="0" w:color="auto"/>
      </w:divBdr>
    </w:div>
    <w:div w:id="1807119273">
      <w:bodyDiv w:val="1"/>
      <w:marLeft w:val="0"/>
      <w:marRight w:val="0"/>
      <w:marTop w:val="0"/>
      <w:marBottom w:val="0"/>
      <w:divBdr>
        <w:top w:val="none" w:sz="0" w:space="0" w:color="auto"/>
        <w:left w:val="none" w:sz="0" w:space="0" w:color="auto"/>
        <w:bottom w:val="none" w:sz="0" w:space="0" w:color="auto"/>
        <w:right w:val="none" w:sz="0" w:space="0" w:color="auto"/>
      </w:divBdr>
    </w:div>
    <w:div w:id="1807159694">
      <w:bodyDiv w:val="1"/>
      <w:marLeft w:val="0"/>
      <w:marRight w:val="0"/>
      <w:marTop w:val="0"/>
      <w:marBottom w:val="0"/>
      <w:divBdr>
        <w:top w:val="none" w:sz="0" w:space="0" w:color="auto"/>
        <w:left w:val="none" w:sz="0" w:space="0" w:color="auto"/>
        <w:bottom w:val="none" w:sz="0" w:space="0" w:color="auto"/>
        <w:right w:val="none" w:sz="0" w:space="0" w:color="auto"/>
      </w:divBdr>
    </w:div>
    <w:div w:id="1807234059">
      <w:bodyDiv w:val="1"/>
      <w:marLeft w:val="0"/>
      <w:marRight w:val="0"/>
      <w:marTop w:val="0"/>
      <w:marBottom w:val="0"/>
      <w:divBdr>
        <w:top w:val="none" w:sz="0" w:space="0" w:color="auto"/>
        <w:left w:val="none" w:sz="0" w:space="0" w:color="auto"/>
        <w:bottom w:val="none" w:sz="0" w:space="0" w:color="auto"/>
        <w:right w:val="none" w:sz="0" w:space="0" w:color="auto"/>
      </w:divBdr>
    </w:div>
    <w:div w:id="1807352175">
      <w:bodyDiv w:val="1"/>
      <w:marLeft w:val="0"/>
      <w:marRight w:val="0"/>
      <w:marTop w:val="0"/>
      <w:marBottom w:val="0"/>
      <w:divBdr>
        <w:top w:val="none" w:sz="0" w:space="0" w:color="auto"/>
        <w:left w:val="none" w:sz="0" w:space="0" w:color="auto"/>
        <w:bottom w:val="none" w:sz="0" w:space="0" w:color="auto"/>
        <w:right w:val="none" w:sz="0" w:space="0" w:color="auto"/>
      </w:divBdr>
    </w:div>
    <w:div w:id="1807431076">
      <w:bodyDiv w:val="1"/>
      <w:marLeft w:val="0"/>
      <w:marRight w:val="0"/>
      <w:marTop w:val="0"/>
      <w:marBottom w:val="0"/>
      <w:divBdr>
        <w:top w:val="none" w:sz="0" w:space="0" w:color="auto"/>
        <w:left w:val="none" w:sz="0" w:space="0" w:color="auto"/>
        <w:bottom w:val="none" w:sz="0" w:space="0" w:color="auto"/>
        <w:right w:val="none" w:sz="0" w:space="0" w:color="auto"/>
      </w:divBdr>
    </w:div>
    <w:div w:id="1807509996">
      <w:bodyDiv w:val="1"/>
      <w:marLeft w:val="0"/>
      <w:marRight w:val="0"/>
      <w:marTop w:val="0"/>
      <w:marBottom w:val="0"/>
      <w:divBdr>
        <w:top w:val="none" w:sz="0" w:space="0" w:color="auto"/>
        <w:left w:val="none" w:sz="0" w:space="0" w:color="auto"/>
        <w:bottom w:val="none" w:sz="0" w:space="0" w:color="auto"/>
        <w:right w:val="none" w:sz="0" w:space="0" w:color="auto"/>
      </w:divBdr>
    </w:div>
    <w:div w:id="1807510617">
      <w:bodyDiv w:val="1"/>
      <w:marLeft w:val="0"/>
      <w:marRight w:val="0"/>
      <w:marTop w:val="0"/>
      <w:marBottom w:val="0"/>
      <w:divBdr>
        <w:top w:val="none" w:sz="0" w:space="0" w:color="auto"/>
        <w:left w:val="none" w:sz="0" w:space="0" w:color="auto"/>
        <w:bottom w:val="none" w:sz="0" w:space="0" w:color="auto"/>
        <w:right w:val="none" w:sz="0" w:space="0" w:color="auto"/>
      </w:divBdr>
    </w:div>
    <w:div w:id="1807577721">
      <w:bodyDiv w:val="1"/>
      <w:marLeft w:val="0"/>
      <w:marRight w:val="0"/>
      <w:marTop w:val="0"/>
      <w:marBottom w:val="0"/>
      <w:divBdr>
        <w:top w:val="none" w:sz="0" w:space="0" w:color="auto"/>
        <w:left w:val="none" w:sz="0" w:space="0" w:color="auto"/>
        <w:bottom w:val="none" w:sz="0" w:space="0" w:color="auto"/>
        <w:right w:val="none" w:sz="0" w:space="0" w:color="auto"/>
      </w:divBdr>
    </w:div>
    <w:div w:id="1807746185">
      <w:bodyDiv w:val="1"/>
      <w:marLeft w:val="0"/>
      <w:marRight w:val="0"/>
      <w:marTop w:val="0"/>
      <w:marBottom w:val="0"/>
      <w:divBdr>
        <w:top w:val="none" w:sz="0" w:space="0" w:color="auto"/>
        <w:left w:val="none" w:sz="0" w:space="0" w:color="auto"/>
        <w:bottom w:val="none" w:sz="0" w:space="0" w:color="auto"/>
        <w:right w:val="none" w:sz="0" w:space="0" w:color="auto"/>
      </w:divBdr>
    </w:div>
    <w:div w:id="1807969111">
      <w:bodyDiv w:val="1"/>
      <w:marLeft w:val="0"/>
      <w:marRight w:val="0"/>
      <w:marTop w:val="0"/>
      <w:marBottom w:val="0"/>
      <w:divBdr>
        <w:top w:val="none" w:sz="0" w:space="0" w:color="auto"/>
        <w:left w:val="none" w:sz="0" w:space="0" w:color="auto"/>
        <w:bottom w:val="none" w:sz="0" w:space="0" w:color="auto"/>
        <w:right w:val="none" w:sz="0" w:space="0" w:color="auto"/>
      </w:divBdr>
    </w:div>
    <w:div w:id="1808010277">
      <w:bodyDiv w:val="1"/>
      <w:marLeft w:val="0"/>
      <w:marRight w:val="0"/>
      <w:marTop w:val="0"/>
      <w:marBottom w:val="0"/>
      <w:divBdr>
        <w:top w:val="none" w:sz="0" w:space="0" w:color="auto"/>
        <w:left w:val="none" w:sz="0" w:space="0" w:color="auto"/>
        <w:bottom w:val="none" w:sz="0" w:space="0" w:color="auto"/>
        <w:right w:val="none" w:sz="0" w:space="0" w:color="auto"/>
      </w:divBdr>
    </w:div>
    <w:div w:id="1808081672">
      <w:bodyDiv w:val="1"/>
      <w:marLeft w:val="0"/>
      <w:marRight w:val="0"/>
      <w:marTop w:val="0"/>
      <w:marBottom w:val="0"/>
      <w:divBdr>
        <w:top w:val="none" w:sz="0" w:space="0" w:color="auto"/>
        <w:left w:val="none" w:sz="0" w:space="0" w:color="auto"/>
        <w:bottom w:val="none" w:sz="0" w:space="0" w:color="auto"/>
        <w:right w:val="none" w:sz="0" w:space="0" w:color="auto"/>
      </w:divBdr>
    </w:div>
    <w:div w:id="1808085017">
      <w:bodyDiv w:val="1"/>
      <w:marLeft w:val="0"/>
      <w:marRight w:val="0"/>
      <w:marTop w:val="0"/>
      <w:marBottom w:val="0"/>
      <w:divBdr>
        <w:top w:val="none" w:sz="0" w:space="0" w:color="auto"/>
        <w:left w:val="none" w:sz="0" w:space="0" w:color="auto"/>
        <w:bottom w:val="none" w:sz="0" w:space="0" w:color="auto"/>
        <w:right w:val="none" w:sz="0" w:space="0" w:color="auto"/>
      </w:divBdr>
    </w:div>
    <w:div w:id="1808279923">
      <w:bodyDiv w:val="1"/>
      <w:marLeft w:val="0"/>
      <w:marRight w:val="0"/>
      <w:marTop w:val="0"/>
      <w:marBottom w:val="0"/>
      <w:divBdr>
        <w:top w:val="none" w:sz="0" w:space="0" w:color="auto"/>
        <w:left w:val="none" w:sz="0" w:space="0" w:color="auto"/>
        <w:bottom w:val="none" w:sz="0" w:space="0" w:color="auto"/>
        <w:right w:val="none" w:sz="0" w:space="0" w:color="auto"/>
      </w:divBdr>
    </w:div>
    <w:div w:id="1808426008">
      <w:bodyDiv w:val="1"/>
      <w:marLeft w:val="0"/>
      <w:marRight w:val="0"/>
      <w:marTop w:val="0"/>
      <w:marBottom w:val="0"/>
      <w:divBdr>
        <w:top w:val="none" w:sz="0" w:space="0" w:color="auto"/>
        <w:left w:val="none" w:sz="0" w:space="0" w:color="auto"/>
        <w:bottom w:val="none" w:sz="0" w:space="0" w:color="auto"/>
        <w:right w:val="none" w:sz="0" w:space="0" w:color="auto"/>
      </w:divBdr>
    </w:div>
    <w:div w:id="1808618369">
      <w:bodyDiv w:val="1"/>
      <w:marLeft w:val="0"/>
      <w:marRight w:val="0"/>
      <w:marTop w:val="0"/>
      <w:marBottom w:val="0"/>
      <w:divBdr>
        <w:top w:val="none" w:sz="0" w:space="0" w:color="auto"/>
        <w:left w:val="none" w:sz="0" w:space="0" w:color="auto"/>
        <w:bottom w:val="none" w:sz="0" w:space="0" w:color="auto"/>
        <w:right w:val="none" w:sz="0" w:space="0" w:color="auto"/>
      </w:divBdr>
    </w:div>
    <w:div w:id="1808663880">
      <w:bodyDiv w:val="1"/>
      <w:marLeft w:val="0"/>
      <w:marRight w:val="0"/>
      <w:marTop w:val="0"/>
      <w:marBottom w:val="0"/>
      <w:divBdr>
        <w:top w:val="none" w:sz="0" w:space="0" w:color="auto"/>
        <w:left w:val="none" w:sz="0" w:space="0" w:color="auto"/>
        <w:bottom w:val="none" w:sz="0" w:space="0" w:color="auto"/>
        <w:right w:val="none" w:sz="0" w:space="0" w:color="auto"/>
      </w:divBdr>
    </w:div>
    <w:div w:id="1808859756">
      <w:bodyDiv w:val="1"/>
      <w:marLeft w:val="0"/>
      <w:marRight w:val="0"/>
      <w:marTop w:val="0"/>
      <w:marBottom w:val="0"/>
      <w:divBdr>
        <w:top w:val="none" w:sz="0" w:space="0" w:color="auto"/>
        <w:left w:val="none" w:sz="0" w:space="0" w:color="auto"/>
        <w:bottom w:val="none" w:sz="0" w:space="0" w:color="auto"/>
        <w:right w:val="none" w:sz="0" w:space="0" w:color="auto"/>
      </w:divBdr>
    </w:div>
    <w:div w:id="1808888690">
      <w:bodyDiv w:val="1"/>
      <w:marLeft w:val="0"/>
      <w:marRight w:val="0"/>
      <w:marTop w:val="0"/>
      <w:marBottom w:val="0"/>
      <w:divBdr>
        <w:top w:val="none" w:sz="0" w:space="0" w:color="auto"/>
        <w:left w:val="none" w:sz="0" w:space="0" w:color="auto"/>
        <w:bottom w:val="none" w:sz="0" w:space="0" w:color="auto"/>
        <w:right w:val="none" w:sz="0" w:space="0" w:color="auto"/>
      </w:divBdr>
    </w:div>
    <w:div w:id="1809013587">
      <w:bodyDiv w:val="1"/>
      <w:marLeft w:val="0"/>
      <w:marRight w:val="0"/>
      <w:marTop w:val="0"/>
      <w:marBottom w:val="0"/>
      <w:divBdr>
        <w:top w:val="none" w:sz="0" w:space="0" w:color="auto"/>
        <w:left w:val="none" w:sz="0" w:space="0" w:color="auto"/>
        <w:bottom w:val="none" w:sz="0" w:space="0" w:color="auto"/>
        <w:right w:val="none" w:sz="0" w:space="0" w:color="auto"/>
      </w:divBdr>
    </w:div>
    <w:div w:id="1809199459">
      <w:bodyDiv w:val="1"/>
      <w:marLeft w:val="0"/>
      <w:marRight w:val="0"/>
      <w:marTop w:val="0"/>
      <w:marBottom w:val="0"/>
      <w:divBdr>
        <w:top w:val="none" w:sz="0" w:space="0" w:color="auto"/>
        <w:left w:val="none" w:sz="0" w:space="0" w:color="auto"/>
        <w:bottom w:val="none" w:sz="0" w:space="0" w:color="auto"/>
        <w:right w:val="none" w:sz="0" w:space="0" w:color="auto"/>
      </w:divBdr>
    </w:div>
    <w:div w:id="1809350542">
      <w:bodyDiv w:val="1"/>
      <w:marLeft w:val="0"/>
      <w:marRight w:val="0"/>
      <w:marTop w:val="0"/>
      <w:marBottom w:val="0"/>
      <w:divBdr>
        <w:top w:val="none" w:sz="0" w:space="0" w:color="auto"/>
        <w:left w:val="none" w:sz="0" w:space="0" w:color="auto"/>
        <w:bottom w:val="none" w:sz="0" w:space="0" w:color="auto"/>
        <w:right w:val="none" w:sz="0" w:space="0" w:color="auto"/>
      </w:divBdr>
    </w:div>
    <w:div w:id="1809397809">
      <w:bodyDiv w:val="1"/>
      <w:marLeft w:val="0"/>
      <w:marRight w:val="0"/>
      <w:marTop w:val="0"/>
      <w:marBottom w:val="0"/>
      <w:divBdr>
        <w:top w:val="none" w:sz="0" w:space="0" w:color="auto"/>
        <w:left w:val="none" w:sz="0" w:space="0" w:color="auto"/>
        <w:bottom w:val="none" w:sz="0" w:space="0" w:color="auto"/>
        <w:right w:val="none" w:sz="0" w:space="0" w:color="auto"/>
      </w:divBdr>
    </w:div>
    <w:div w:id="1809929409">
      <w:bodyDiv w:val="1"/>
      <w:marLeft w:val="0"/>
      <w:marRight w:val="0"/>
      <w:marTop w:val="0"/>
      <w:marBottom w:val="0"/>
      <w:divBdr>
        <w:top w:val="none" w:sz="0" w:space="0" w:color="auto"/>
        <w:left w:val="none" w:sz="0" w:space="0" w:color="auto"/>
        <w:bottom w:val="none" w:sz="0" w:space="0" w:color="auto"/>
        <w:right w:val="none" w:sz="0" w:space="0" w:color="auto"/>
      </w:divBdr>
    </w:div>
    <w:div w:id="1809934901">
      <w:bodyDiv w:val="1"/>
      <w:marLeft w:val="0"/>
      <w:marRight w:val="0"/>
      <w:marTop w:val="0"/>
      <w:marBottom w:val="0"/>
      <w:divBdr>
        <w:top w:val="none" w:sz="0" w:space="0" w:color="auto"/>
        <w:left w:val="none" w:sz="0" w:space="0" w:color="auto"/>
        <w:bottom w:val="none" w:sz="0" w:space="0" w:color="auto"/>
        <w:right w:val="none" w:sz="0" w:space="0" w:color="auto"/>
      </w:divBdr>
    </w:div>
    <w:div w:id="1809935270">
      <w:bodyDiv w:val="1"/>
      <w:marLeft w:val="0"/>
      <w:marRight w:val="0"/>
      <w:marTop w:val="0"/>
      <w:marBottom w:val="0"/>
      <w:divBdr>
        <w:top w:val="none" w:sz="0" w:space="0" w:color="auto"/>
        <w:left w:val="none" w:sz="0" w:space="0" w:color="auto"/>
        <w:bottom w:val="none" w:sz="0" w:space="0" w:color="auto"/>
        <w:right w:val="none" w:sz="0" w:space="0" w:color="auto"/>
      </w:divBdr>
    </w:div>
    <w:div w:id="1809938146">
      <w:bodyDiv w:val="1"/>
      <w:marLeft w:val="0"/>
      <w:marRight w:val="0"/>
      <w:marTop w:val="0"/>
      <w:marBottom w:val="0"/>
      <w:divBdr>
        <w:top w:val="none" w:sz="0" w:space="0" w:color="auto"/>
        <w:left w:val="none" w:sz="0" w:space="0" w:color="auto"/>
        <w:bottom w:val="none" w:sz="0" w:space="0" w:color="auto"/>
        <w:right w:val="none" w:sz="0" w:space="0" w:color="auto"/>
      </w:divBdr>
    </w:div>
    <w:div w:id="1810052665">
      <w:bodyDiv w:val="1"/>
      <w:marLeft w:val="0"/>
      <w:marRight w:val="0"/>
      <w:marTop w:val="0"/>
      <w:marBottom w:val="0"/>
      <w:divBdr>
        <w:top w:val="none" w:sz="0" w:space="0" w:color="auto"/>
        <w:left w:val="none" w:sz="0" w:space="0" w:color="auto"/>
        <w:bottom w:val="none" w:sz="0" w:space="0" w:color="auto"/>
        <w:right w:val="none" w:sz="0" w:space="0" w:color="auto"/>
      </w:divBdr>
    </w:div>
    <w:div w:id="1810131710">
      <w:bodyDiv w:val="1"/>
      <w:marLeft w:val="0"/>
      <w:marRight w:val="0"/>
      <w:marTop w:val="0"/>
      <w:marBottom w:val="0"/>
      <w:divBdr>
        <w:top w:val="none" w:sz="0" w:space="0" w:color="auto"/>
        <w:left w:val="none" w:sz="0" w:space="0" w:color="auto"/>
        <w:bottom w:val="none" w:sz="0" w:space="0" w:color="auto"/>
        <w:right w:val="none" w:sz="0" w:space="0" w:color="auto"/>
      </w:divBdr>
    </w:div>
    <w:div w:id="1810247866">
      <w:bodyDiv w:val="1"/>
      <w:marLeft w:val="0"/>
      <w:marRight w:val="0"/>
      <w:marTop w:val="0"/>
      <w:marBottom w:val="0"/>
      <w:divBdr>
        <w:top w:val="none" w:sz="0" w:space="0" w:color="auto"/>
        <w:left w:val="none" w:sz="0" w:space="0" w:color="auto"/>
        <w:bottom w:val="none" w:sz="0" w:space="0" w:color="auto"/>
        <w:right w:val="none" w:sz="0" w:space="0" w:color="auto"/>
      </w:divBdr>
    </w:div>
    <w:div w:id="1810434153">
      <w:bodyDiv w:val="1"/>
      <w:marLeft w:val="0"/>
      <w:marRight w:val="0"/>
      <w:marTop w:val="0"/>
      <w:marBottom w:val="0"/>
      <w:divBdr>
        <w:top w:val="none" w:sz="0" w:space="0" w:color="auto"/>
        <w:left w:val="none" w:sz="0" w:space="0" w:color="auto"/>
        <w:bottom w:val="none" w:sz="0" w:space="0" w:color="auto"/>
        <w:right w:val="none" w:sz="0" w:space="0" w:color="auto"/>
      </w:divBdr>
    </w:div>
    <w:div w:id="1810590343">
      <w:bodyDiv w:val="1"/>
      <w:marLeft w:val="0"/>
      <w:marRight w:val="0"/>
      <w:marTop w:val="0"/>
      <w:marBottom w:val="0"/>
      <w:divBdr>
        <w:top w:val="none" w:sz="0" w:space="0" w:color="auto"/>
        <w:left w:val="none" w:sz="0" w:space="0" w:color="auto"/>
        <w:bottom w:val="none" w:sz="0" w:space="0" w:color="auto"/>
        <w:right w:val="none" w:sz="0" w:space="0" w:color="auto"/>
      </w:divBdr>
    </w:div>
    <w:div w:id="1810634249">
      <w:bodyDiv w:val="1"/>
      <w:marLeft w:val="0"/>
      <w:marRight w:val="0"/>
      <w:marTop w:val="0"/>
      <w:marBottom w:val="0"/>
      <w:divBdr>
        <w:top w:val="none" w:sz="0" w:space="0" w:color="auto"/>
        <w:left w:val="none" w:sz="0" w:space="0" w:color="auto"/>
        <w:bottom w:val="none" w:sz="0" w:space="0" w:color="auto"/>
        <w:right w:val="none" w:sz="0" w:space="0" w:color="auto"/>
      </w:divBdr>
    </w:div>
    <w:div w:id="1810973606">
      <w:bodyDiv w:val="1"/>
      <w:marLeft w:val="0"/>
      <w:marRight w:val="0"/>
      <w:marTop w:val="0"/>
      <w:marBottom w:val="0"/>
      <w:divBdr>
        <w:top w:val="none" w:sz="0" w:space="0" w:color="auto"/>
        <w:left w:val="none" w:sz="0" w:space="0" w:color="auto"/>
        <w:bottom w:val="none" w:sz="0" w:space="0" w:color="auto"/>
        <w:right w:val="none" w:sz="0" w:space="0" w:color="auto"/>
      </w:divBdr>
    </w:div>
    <w:div w:id="1811046971">
      <w:bodyDiv w:val="1"/>
      <w:marLeft w:val="0"/>
      <w:marRight w:val="0"/>
      <w:marTop w:val="0"/>
      <w:marBottom w:val="0"/>
      <w:divBdr>
        <w:top w:val="none" w:sz="0" w:space="0" w:color="auto"/>
        <w:left w:val="none" w:sz="0" w:space="0" w:color="auto"/>
        <w:bottom w:val="none" w:sz="0" w:space="0" w:color="auto"/>
        <w:right w:val="none" w:sz="0" w:space="0" w:color="auto"/>
      </w:divBdr>
    </w:div>
    <w:div w:id="1811094140">
      <w:bodyDiv w:val="1"/>
      <w:marLeft w:val="0"/>
      <w:marRight w:val="0"/>
      <w:marTop w:val="0"/>
      <w:marBottom w:val="0"/>
      <w:divBdr>
        <w:top w:val="none" w:sz="0" w:space="0" w:color="auto"/>
        <w:left w:val="none" w:sz="0" w:space="0" w:color="auto"/>
        <w:bottom w:val="none" w:sz="0" w:space="0" w:color="auto"/>
        <w:right w:val="none" w:sz="0" w:space="0" w:color="auto"/>
      </w:divBdr>
    </w:div>
    <w:div w:id="1811362202">
      <w:bodyDiv w:val="1"/>
      <w:marLeft w:val="0"/>
      <w:marRight w:val="0"/>
      <w:marTop w:val="0"/>
      <w:marBottom w:val="0"/>
      <w:divBdr>
        <w:top w:val="none" w:sz="0" w:space="0" w:color="auto"/>
        <w:left w:val="none" w:sz="0" w:space="0" w:color="auto"/>
        <w:bottom w:val="none" w:sz="0" w:space="0" w:color="auto"/>
        <w:right w:val="none" w:sz="0" w:space="0" w:color="auto"/>
      </w:divBdr>
    </w:div>
    <w:div w:id="1811481455">
      <w:bodyDiv w:val="1"/>
      <w:marLeft w:val="0"/>
      <w:marRight w:val="0"/>
      <w:marTop w:val="0"/>
      <w:marBottom w:val="0"/>
      <w:divBdr>
        <w:top w:val="none" w:sz="0" w:space="0" w:color="auto"/>
        <w:left w:val="none" w:sz="0" w:space="0" w:color="auto"/>
        <w:bottom w:val="none" w:sz="0" w:space="0" w:color="auto"/>
        <w:right w:val="none" w:sz="0" w:space="0" w:color="auto"/>
      </w:divBdr>
    </w:div>
    <w:div w:id="1811677405">
      <w:bodyDiv w:val="1"/>
      <w:marLeft w:val="0"/>
      <w:marRight w:val="0"/>
      <w:marTop w:val="0"/>
      <w:marBottom w:val="0"/>
      <w:divBdr>
        <w:top w:val="none" w:sz="0" w:space="0" w:color="auto"/>
        <w:left w:val="none" w:sz="0" w:space="0" w:color="auto"/>
        <w:bottom w:val="none" w:sz="0" w:space="0" w:color="auto"/>
        <w:right w:val="none" w:sz="0" w:space="0" w:color="auto"/>
      </w:divBdr>
    </w:div>
    <w:div w:id="1811706368">
      <w:bodyDiv w:val="1"/>
      <w:marLeft w:val="0"/>
      <w:marRight w:val="0"/>
      <w:marTop w:val="0"/>
      <w:marBottom w:val="0"/>
      <w:divBdr>
        <w:top w:val="none" w:sz="0" w:space="0" w:color="auto"/>
        <w:left w:val="none" w:sz="0" w:space="0" w:color="auto"/>
        <w:bottom w:val="none" w:sz="0" w:space="0" w:color="auto"/>
        <w:right w:val="none" w:sz="0" w:space="0" w:color="auto"/>
      </w:divBdr>
    </w:div>
    <w:div w:id="1811820751">
      <w:bodyDiv w:val="1"/>
      <w:marLeft w:val="0"/>
      <w:marRight w:val="0"/>
      <w:marTop w:val="0"/>
      <w:marBottom w:val="0"/>
      <w:divBdr>
        <w:top w:val="none" w:sz="0" w:space="0" w:color="auto"/>
        <w:left w:val="none" w:sz="0" w:space="0" w:color="auto"/>
        <w:bottom w:val="none" w:sz="0" w:space="0" w:color="auto"/>
        <w:right w:val="none" w:sz="0" w:space="0" w:color="auto"/>
      </w:divBdr>
    </w:div>
    <w:div w:id="1811894892">
      <w:bodyDiv w:val="1"/>
      <w:marLeft w:val="0"/>
      <w:marRight w:val="0"/>
      <w:marTop w:val="0"/>
      <w:marBottom w:val="0"/>
      <w:divBdr>
        <w:top w:val="none" w:sz="0" w:space="0" w:color="auto"/>
        <w:left w:val="none" w:sz="0" w:space="0" w:color="auto"/>
        <w:bottom w:val="none" w:sz="0" w:space="0" w:color="auto"/>
        <w:right w:val="none" w:sz="0" w:space="0" w:color="auto"/>
      </w:divBdr>
    </w:div>
    <w:div w:id="1811942836">
      <w:bodyDiv w:val="1"/>
      <w:marLeft w:val="0"/>
      <w:marRight w:val="0"/>
      <w:marTop w:val="0"/>
      <w:marBottom w:val="0"/>
      <w:divBdr>
        <w:top w:val="none" w:sz="0" w:space="0" w:color="auto"/>
        <w:left w:val="none" w:sz="0" w:space="0" w:color="auto"/>
        <w:bottom w:val="none" w:sz="0" w:space="0" w:color="auto"/>
        <w:right w:val="none" w:sz="0" w:space="0" w:color="auto"/>
      </w:divBdr>
    </w:div>
    <w:div w:id="1811946448">
      <w:bodyDiv w:val="1"/>
      <w:marLeft w:val="0"/>
      <w:marRight w:val="0"/>
      <w:marTop w:val="0"/>
      <w:marBottom w:val="0"/>
      <w:divBdr>
        <w:top w:val="none" w:sz="0" w:space="0" w:color="auto"/>
        <w:left w:val="none" w:sz="0" w:space="0" w:color="auto"/>
        <w:bottom w:val="none" w:sz="0" w:space="0" w:color="auto"/>
        <w:right w:val="none" w:sz="0" w:space="0" w:color="auto"/>
      </w:divBdr>
    </w:div>
    <w:div w:id="1812019704">
      <w:bodyDiv w:val="1"/>
      <w:marLeft w:val="0"/>
      <w:marRight w:val="0"/>
      <w:marTop w:val="0"/>
      <w:marBottom w:val="0"/>
      <w:divBdr>
        <w:top w:val="none" w:sz="0" w:space="0" w:color="auto"/>
        <w:left w:val="none" w:sz="0" w:space="0" w:color="auto"/>
        <w:bottom w:val="none" w:sz="0" w:space="0" w:color="auto"/>
        <w:right w:val="none" w:sz="0" w:space="0" w:color="auto"/>
      </w:divBdr>
    </w:div>
    <w:div w:id="1812093483">
      <w:bodyDiv w:val="1"/>
      <w:marLeft w:val="0"/>
      <w:marRight w:val="0"/>
      <w:marTop w:val="0"/>
      <w:marBottom w:val="0"/>
      <w:divBdr>
        <w:top w:val="none" w:sz="0" w:space="0" w:color="auto"/>
        <w:left w:val="none" w:sz="0" w:space="0" w:color="auto"/>
        <w:bottom w:val="none" w:sz="0" w:space="0" w:color="auto"/>
        <w:right w:val="none" w:sz="0" w:space="0" w:color="auto"/>
      </w:divBdr>
    </w:div>
    <w:div w:id="1812138333">
      <w:bodyDiv w:val="1"/>
      <w:marLeft w:val="0"/>
      <w:marRight w:val="0"/>
      <w:marTop w:val="0"/>
      <w:marBottom w:val="0"/>
      <w:divBdr>
        <w:top w:val="none" w:sz="0" w:space="0" w:color="auto"/>
        <w:left w:val="none" w:sz="0" w:space="0" w:color="auto"/>
        <w:bottom w:val="none" w:sz="0" w:space="0" w:color="auto"/>
        <w:right w:val="none" w:sz="0" w:space="0" w:color="auto"/>
      </w:divBdr>
    </w:div>
    <w:div w:id="1812287924">
      <w:bodyDiv w:val="1"/>
      <w:marLeft w:val="0"/>
      <w:marRight w:val="0"/>
      <w:marTop w:val="0"/>
      <w:marBottom w:val="0"/>
      <w:divBdr>
        <w:top w:val="none" w:sz="0" w:space="0" w:color="auto"/>
        <w:left w:val="none" w:sz="0" w:space="0" w:color="auto"/>
        <w:bottom w:val="none" w:sz="0" w:space="0" w:color="auto"/>
        <w:right w:val="none" w:sz="0" w:space="0" w:color="auto"/>
      </w:divBdr>
    </w:div>
    <w:div w:id="1812407489">
      <w:bodyDiv w:val="1"/>
      <w:marLeft w:val="0"/>
      <w:marRight w:val="0"/>
      <w:marTop w:val="0"/>
      <w:marBottom w:val="0"/>
      <w:divBdr>
        <w:top w:val="none" w:sz="0" w:space="0" w:color="auto"/>
        <w:left w:val="none" w:sz="0" w:space="0" w:color="auto"/>
        <w:bottom w:val="none" w:sz="0" w:space="0" w:color="auto"/>
        <w:right w:val="none" w:sz="0" w:space="0" w:color="auto"/>
      </w:divBdr>
    </w:div>
    <w:div w:id="1812552509">
      <w:bodyDiv w:val="1"/>
      <w:marLeft w:val="0"/>
      <w:marRight w:val="0"/>
      <w:marTop w:val="0"/>
      <w:marBottom w:val="0"/>
      <w:divBdr>
        <w:top w:val="none" w:sz="0" w:space="0" w:color="auto"/>
        <w:left w:val="none" w:sz="0" w:space="0" w:color="auto"/>
        <w:bottom w:val="none" w:sz="0" w:space="0" w:color="auto"/>
        <w:right w:val="none" w:sz="0" w:space="0" w:color="auto"/>
      </w:divBdr>
    </w:div>
    <w:div w:id="1812559118">
      <w:bodyDiv w:val="1"/>
      <w:marLeft w:val="0"/>
      <w:marRight w:val="0"/>
      <w:marTop w:val="0"/>
      <w:marBottom w:val="0"/>
      <w:divBdr>
        <w:top w:val="none" w:sz="0" w:space="0" w:color="auto"/>
        <w:left w:val="none" w:sz="0" w:space="0" w:color="auto"/>
        <w:bottom w:val="none" w:sz="0" w:space="0" w:color="auto"/>
        <w:right w:val="none" w:sz="0" w:space="0" w:color="auto"/>
      </w:divBdr>
    </w:div>
    <w:div w:id="1812601329">
      <w:bodyDiv w:val="1"/>
      <w:marLeft w:val="0"/>
      <w:marRight w:val="0"/>
      <w:marTop w:val="0"/>
      <w:marBottom w:val="0"/>
      <w:divBdr>
        <w:top w:val="none" w:sz="0" w:space="0" w:color="auto"/>
        <w:left w:val="none" w:sz="0" w:space="0" w:color="auto"/>
        <w:bottom w:val="none" w:sz="0" w:space="0" w:color="auto"/>
        <w:right w:val="none" w:sz="0" w:space="0" w:color="auto"/>
      </w:divBdr>
    </w:div>
    <w:div w:id="1812942741">
      <w:bodyDiv w:val="1"/>
      <w:marLeft w:val="0"/>
      <w:marRight w:val="0"/>
      <w:marTop w:val="0"/>
      <w:marBottom w:val="0"/>
      <w:divBdr>
        <w:top w:val="none" w:sz="0" w:space="0" w:color="auto"/>
        <w:left w:val="none" w:sz="0" w:space="0" w:color="auto"/>
        <w:bottom w:val="none" w:sz="0" w:space="0" w:color="auto"/>
        <w:right w:val="none" w:sz="0" w:space="0" w:color="auto"/>
      </w:divBdr>
    </w:div>
    <w:div w:id="1813015774">
      <w:bodyDiv w:val="1"/>
      <w:marLeft w:val="0"/>
      <w:marRight w:val="0"/>
      <w:marTop w:val="0"/>
      <w:marBottom w:val="0"/>
      <w:divBdr>
        <w:top w:val="none" w:sz="0" w:space="0" w:color="auto"/>
        <w:left w:val="none" w:sz="0" w:space="0" w:color="auto"/>
        <w:bottom w:val="none" w:sz="0" w:space="0" w:color="auto"/>
        <w:right w:val="none" w:sz="0" w:space="0" w:color="auto"/>
      </w:divBdr>
    </w:div>
    <w:div w:id="1813059011">
      <w:bodyDiv w:val="1"/>
      <w:marLeft w:val="0"/>
      <w:marRight w:val="0"/>
      <w:marTop w:val="0"/>
      <w:marBottom w:val="0"/>
      <w:divBdr>
        <w:top w:val="none" w:sz="0" w:space="0" w:color="auto"/>
        <w:left w:val="none" w:sz="0" w:space="0" w:color="auto"/>
        <w:bottom w:val="none" w:sz="0" w:space="0" w:color="auto"/>
        <w:right w:val="none" w:sz="0" w:space="0" w:color="auto"/>
      </w:divBdr>
    </w:div>
    <w:div w:id="1813212006">
      <w:bodyDiv w:val="1"/>
      <w:marLeft w:val="0"/>
      <w:marRight w:val="0"/>
      <w:marTop w:val="0"/>
      <w:marBottom w:val="0"/>
      <w:divBdr>
        <w:top w:val="none" w:sz="0" w:space="0" w:color="auto"/>
        <w:left w:val="none" w:sz="0" w:space="0" w:color="auto"/>
        <w:bottom w:val="none" w:sz="0" w:space="0" w:color="auto"/>
        <w:right w:val="none" w:sz="0" w:space="0" w:color="auto"/>
      </w:divBdr>
    </w:div>
    <w:div w:id="1813255822">
      <w:bodyDiv w:val="1"/>
      <w:marLeft w:val="0"/>
      <w:marRight w:val="0"/>
      <w:marTop w:val="0"/>
      <w:marBottom w:val="0"/>
      <w:divBdr>
        <w:top w:val="none" w:sz="0" w:space="0" w:color="auto"/>
        <w:left w:val="none" w:sz="0" w:space="0" w:color="auto"/>
        <w:bottom w:val="none" w:sz="0" w:space="0" w:color="auto"/>
        <w:right w:val="none" w:sz="0" w:space="0" w:color="auto"/>
      </w:divBdr>
    </w:div>
    <w:div w:id="1813328133">
      <w:bodyDiv w:val="1"/>
      <w:marLeft w:val="0"/>
      <w:marRight w:val="0"/>
      <w:marTop w:val="0"/>
      <w:marBottom w:val="0"/>
      <w:divBdr>
        <w:top w:val="none" w:sz="0" w:space="0" w:color="auto"/>
        <w:left w:val="none" w:sz="0" w:space="0" w:color="auto"/>
        <w:bottom w:val="none" w:sz="0" w:space="0" w:color="auto"/>
        <w:right w:val="none" w:sz="0" w:space="0" w:color="auto"/>
      </w:divBdr>
    </w:div>
    <w:div w:id="1813477258">
      <w:bodyDiv w:val="1"/>
      <w:marLeft w:val="0"/>
      <w:marRight w:val="0"/>
      <w:marTop w:val="0"/>
      <w:marBottom w:val="0"/>
      <w:divBdr>
        <w:top w:val="none" w:sz="0" w:space="0" w:color="auto"/>
        <w:left w:val="none" w:sz="0" w:space="0" w:color="auto"/>
        <w:bottom w:val="none" w:sz="0" w:space="0" w:color="auto"/>
        <w:right w:val="none" w:sz="0" w:space="0" w:color="auto"/>
      </w:divBdr>
    </w:div>
    <w:div w:id="1813525028">
      <w:bodyDiv w:val="1"/>
      <w:marLeft w:val="0"/>
      <w:marRight w:val="0"/>
      <w:marTop w:val="0"/>
      <w:marBottom w:val="0"/>
      <w:divBdr>
        <w:top w:val="none" w:sz="0" w:space="0" w:color="auto"/>
        <w:left w:val="none" w:sz="0" w:space="0" w:color="auto"/>
        <w:bottom w:val="none" w:sz="0" w:space="0" w:color="auto"/>
        <w:right w:val="none" w:sz="0" w:space="0" w:color="auto"/>
      </w:divBdr>
    </w:div>
    <w:div w:id="1813591960">
      <w:bodyDiv w:val="1"/>
      <w:marLeft w:val="0"/>
      <w:marRight w:val="0"/>
      <w:marTop w:val="0"/>
      <w:marBottom w:val="0"/>
      <w:divBdr>
        <w:top w:val="none" w:sz="0" w:space="0" w:color="auto"/>
        <w:left w:val="none" w:sz="0" w:space="0" w:color="auto"/>
        <w:bottom w:val="none" w:sz="0" w:space="0" w:color="auto"/>
        <w:right w:val="none" w:sz="0" w:space="0" w:color="auto"/>
      </w:divBdr>
    </w:div>
    <w:div w:id="1813600485">
      <w:bodyDiv w:val="1"/>
      <w:marLeft w:val="0"/>
      <w:marRight w:val="0"/>
      <w:marTop w:val="0"/>
      <w:marBottom w:val="0"/>
      <w:divBdr>
        <w:top w:val="none" w:sz="0" w:space="0" w:color="auto"/>
        <w:left w:val="none" w:sz="0" w:space="0" w:color="auto"/>
        <w:bottom w:val="none" w:sz="0" w:space="0" w:color="auto"/>
        <w:right w:val="none" w:sz="0" w:space="0" w:color="auto"/>
      </w:divBdr>
    </w:div>
    <w:div w:id="1813671117">
      <w:bodyDiv w:val="1"/>
      <w:marLeft w:val="0"/>
      <w:marRight w:val="0"/>
      <w:marTop w:val="0"/>
      <w:marBottom w:val="0"/>
      <w:divBdr>
        <w:top w:val="none" w:sz="0" w:space="0" w:color="auto"/>
        <w:left w:val="none" w:sz="0" w:space="0" w:color="auto"/>
        <w:bottom w:val="none" w:sz="0" w:space="0" w:color="auto"/>
        <w:right w:val="none" w:sz="0" w:space="0" w:color="auto"/>
      </w:divBdr>
    </w:div>
    <w:div w:id="1813672438">
      <w:bodyDiv w:val="1"/>
      <w:marLeft w:val="0"/>
      <w:marRight w:val="0"/>
      <w:marTop w:val="0"/>
      <w:marBottom w:val="0"/>
      <w:divBdr>
        <w:top w:val="none" w:sz="0" w:space="0" w:color="auto"/>
        <w:left w:val="none" w:sz="0" w:space="0" w:color="auto"/>
        <w:bottom w:val="none" w:sz="0" w:space="0" w:color="auto"/>
        <w:right w:val="none" w:sz="0" w:space="0" w:color="auto"/>
      </w:divBdr>
    </w:div>
    <w:div w:id="1813719311">
      <w:bodyDiv w:val="1"/>
      <w:marLeft w:val="0"/>
      <w:marRight w:val="0"/>
      <w:marTop w:val="0"/>
      <w:marBottom w:val="0"/>
      <w:divBdr>
        <w:top w:val="none" w:sz="0" w:space="0" w:color="auto"/>
        <w:left w:val="none" w:sz="0" w:space="0" w:color="auto"/>
        <w:bottom w:val="none" w:sz="0" w:space="0" w:color="auto"/>
        <w:right w:val="none" w:sz="0" w:space="0" w:color="auto"/>
      </w:divBdr>
    </w:div>
    <w:div w:id="1813792467">
      <w:bodyDiv w:val="1"/>
      <w:marLeft w:val="0"/>
      <w:marRight w:val="0"/>
      <w:marTop w:val="0"/>
      <w:marBottom w:val="0"/>
      <w:divBdr>
        <w:top w:val="none" w:sz="0" w:space="0" w:color="auto"/>
        <w:left w:val="none" w:sz="0" w:space="0" w:color="auto"/>
        <w:bottom w:val="none" w:sz="0" w:space="0" w:color="auto"/>
        <w:right w:val="none" w:sz="0" w:space="0" w:color="auto"/>
      </w:divBdr>
    </w:div>
    <w:div w:id="1813864588">
      <w:bodyDiv w:val="1"/>
      <w:marLeft w:val="0"/>
      <w:marRight w:val="0"/>
      <w:marTop w:val="0"/>
      <w:marBottom w:val="0"/>
      <w:divBdr>
        <w:top w:val="none" w:sz="0" w:space="0" w:color="auto"/>
        <w:left w:val="none" w:sz="0" w:space="0" w:color="auto"/>
        <w:bottom w:val="none" w:sz="0" w:space="0" w:color="auto"/>
        <w:right w:val="none" w:sz="0" w:space="0" w:color="auto"/>
      </w:divBdr>
    </w:div>
    <w:div w:id="1813910042">
      <w:bodyDiv w:val="1"/>
      <w:marLeft w:val="0"/>
      <w:marRight w:val="0"/>
      <w:marTop w:val="0"/>
      <w:marBottom w:val="0"/>
      <w:divBdr>
        <w:top w:val="none" w:sz="0" w:space="0" w:color="auto"/>
        <w:left w:val="none" w:sz="0" w:space="0" w:color="auto"/>
        <w:bottom w:val="none" w:sz="0" w:space="0" w:color="auto"/>
        <w:right w:val="none" w:sz="0" w:space="0" w:color="auto"/>
      </w:divBdr>
    </w:div>
    <w:div w:id="1813980319">
      <w:bodyDiv w:val="1"/>
      <w:marLeft w:val="0"/>
      <w:marRight w:val="0"/>
      <w:marTop w:val="0"/>
      <w:marBottom w:val="0"/>
      <w:divBdr>
        <w:top w:val="none" w:sz="0" w:space="0" w:color="auto"/>
        <w:left w:val="none" w:sz="0" w:space="0" w:color="auto"/>
        <w:bottom w:val="none" w:sz="0" w:space="0" w:color="auto"/>
        <w:right w:val="none" w:sz="0" w:space="0" w:color="auto"/>
      </w:divBdr>
    </w:div>
    <w:div w:id="1814256020">
      <w:bodyDiv w:val="1"/>
      <w:marLeft w:val="0"/>
      <w:marRight w:val="0"/>
      <w:marTop w:val="0"/>
      <w:marBottom w:val="0"/>
      <w:divBdr>
        <w:top w:val="none" w:sz="0" w:space="0" w:color="auto"/>
        <w:left w:val="none" w:sz="0" w:space="0" w:color="auto"/>
        <w:bottom w:val="none" w:sz="0" w:space="0" w:color="auto"/>
        <w:right w:val="none" w:sz="0" w:space="0" w:color="auto"/>
      </w:divBdr>
    </w:div>
    <w:div w:id="1815172146">
      <w:bodyDiv w:val="1"/>
      <w:marLeft w:val="0"/>
      <w:marRight w:val="0"/>
      <w:marTop w:val="0"/>
      <w:marBottom w:val="0"/>
      <w:divBdr>
        <w:top w:val="none" w:sz="0" w:space="0" w:color="auto"/>
        <w:left w:val="none" w:sz="0" w:space="0" w:color="auto"/>
        <w:bottom w:val="none" w:sz="0" w:space="0" w:color="auto"/>
        <w:right w:val="none" w:sz="0" w:space="0" w:color="auto"/>
      </w:divBdr>
    </w:div>
    <w:div w:id="1815180601">
      <w:bodyDiv w:val="1"/>
      <w:marLeft w:val="0"/>
      <w:marRight w:val="0"/>
      <w:marTop w:val="0"/>
      <w:marBottom w:val="0"/>
      <w:divBdr>
        <w:top w:val="none" w:sz="0" w:space="0" w:color="auto"/>
        <w:left w:val="none" w:sz="0" w:space="0" w:color="auto"/>
        <w:bottom w:val="none" w:sz="0" w:space="0" w:color="auto"/>
        <w:right w:val="none" w:sz="0" w:space="0" w:color="auto"/>
      </w:divBdr>
    </w:div>
    <w:div w:id="1815368156">
      <w:bodyDiv w:val="1"/>
      <w:marLeft w:val="0"/>
      <w:marRight w:val="0"/>
      <w:marTop w:val="0"/>
      <w:marBottom w:val="0"/>
      <w:divBdr>
        <w:top w:val="none" w:sz="0" w:space="0" w:color="auto"/>
        <w:left w:val="none" w:sz="0" w:space="0" w:color="auto"/>
        <w:bottom w:val="none" w:sz="0" w:space="0" w:color="auto"/>
        <w:right w:val="none" w:sz="0" w:space="0" w:color="auto"/>
      </w:divBdr>
    </w:div>
    <w:div w:id="1815444799">
      <w:bodyDiv w:val="1"/>
      <w:marLeft w:val="0"/>
      <w:marRight w:val="0"/>
      <w:marTop w:val="0"/>
      <w:marBottom w:val="0"/>
      <w:divBdr>
        <w:top w:val="none" w:sz="0" w:space="0" w:color="auto"/>
        <w:left w:val="none" w:sz="0" w:space="0" w:color="auto"/>
        <w:bottom w:val="none" w:sz="0" w:space="0" w:color="auto"/>
        <w:right w:val="none" w:sz="0" w:space="0" w:color="auto"/>
      </w:divBdr>
    </w:div>
    <w:div w:id="1815487972">
      <w:bodyDiv w:val="1"/>
      <w:marLeft w:val="0"/>
      <w:marRight w:val="0"/>
      <w:marTop w:val="0"/>
      <w:marBottom w:val="0"/>
      <w:divBdr>
        <w:top w:val="none" w:sz="0" w:space="0" w:color="auto"/>
        <w:left w:val="none" w:sz="0" w:space="0" w:color="auto"/>
        <w:bottom w:val="none" w:sz="0" w:space="0" w:color="auto"/>
        <w:right w:val="none" w:sz="0" w:space="0" w:color="auto"/>
      </w:divBdr>
    </w:div>
    <w:div w:id="1815558336">
      <w:bodyDiv w:val="1"/>
      <w:marLeft w:val="0"/>
      <w:marRight w:val="0"/>
      <w:marTop w:val="0"/>
      <w:marBottom w:val="0"/>
      <w:divBdr>
        <w:top w:val="none" w:sz="0" w:space="0" w:color="auto"/>
        <w:left w:val="none" w:sz="0" w:space="0" w:color="auto"/>
        <w:bottom w:val="none" w:sz="0" w:space="0" w:color="auto"/>
        <w:right w:val="none" w:sz="0" w:space="0" w:color="auto"/>
      </w:divBdr>
    </w:div>
    <w:div w:id="1815633474">
      <w:bodyDiv w:val="1"/>
      <w:marLeft w:val="0"/>
      <w:marRight w:val="0"/>
      <w:marTop w:val="0"/>
      <w:marBottom w:val="0"/>
      <w:divBdr>
        <w:top w:val="none" w:sz="0" w:space="0" w:color="auto"/>
        <w:left w:val="none" w:sz="0" w:space="0" w:color="auto"/>
        <w:bottom w:val="none" w:sz="0" w:space="0" w:color="auto"/>
        <w:right w:val="none" w:sz="0" w:space="0" w:color="auto"/>
      </w:divBdr>
    </w:div>
    <w:div w:id="1815638154">
      <w:bodyDiv w:val="1"/>
      <w:marLeft w:val="0"/>
      <w:marRight w:val="0"/>
      <w:marTop w:val="0"/>
      <w:marBottom w:val="0"/>
      <w:divBdr>
        <w:top w:val="none" w:sz="0" w:space="0" w:color="auto"/>
        <w:left w:val="none" w:sz="0" w:space="0" w:color="auto"/>
        <w:bottom w:val="none" w:sz="0" w:space="0" w:color="auto"/>
        <w:right w:val="none" w:sz="0" w:space="0" w:color="auto"/>
      </w:divBdr>
    </w:div>
    <w:div w:id="1815751953">
      <w:bodyDiv w:val="1"/>
      <w:marLeft w:val="0"/>
      <w:marRight w:val="0"/>
      <w:marTop w:val="0"/>
      <w:marBottom w:val="0"/>
      <w:divBdr>
        <w:top w:val="none" w:sz="0" w:space="0" w:color="auto"/>
        <w:left w:val="none" w:sz="0" w:space="0" w:color="auto"/>
        <w:bottom w:val="none" w:sz="0" w:space="0" w:color="auto"/>
        <w:right w:val="none" w:sz="0" w:space="0" w:color="auto"/>
      </w:divBdr>
    </w:div>
    <w:div w:id="1815946620">
      <w:bodyDiv w:val="1"/>
      <w:marLeft w:val="0"/>
      <w:marRight w:val="0"/>
      <w:marTop w:val="0"/>
      <w:marBottom w:val="0"/>
      <w:divBdr>
        <w:top w:val="none" w:sz="0" w:space="0" w:color="auto"/>
        <w:left w:val="none" w:sz="0" w:space="0" w:color="auto"/>
        <w:bottom w:val="none" w:sz="0" w:space="0" w:color="auto"/>
        <w:right w:val="none" w:sz="0" w:space="0" w:color="auto"/>
      </w:divBdr>
    </w:div>
    <w:div w:id="1816024302">
      <w:bodyDiv w:val="1"/>
      <w:marLeft w:val="0"/>
      <w:marRight w:val="0"/>
      <w:marTop w:val="0"/>
      <w:marBottom w:val="0"/>
      <w:divBdr>
        <w:top w:val="none" w:sz="0" w:space="0" w:color="auto"/>
        <w:left w:val="none" w:sz="0" w:space="0" w:color="auto"/>
        <w:bottom w:val="none" w:sz="0" w:space="0" w:color="auto"/>
        <w:right w:val="none" w:sz="0" w:space="0" w:color="auto"/>
      </w:divBdr>
    </w:div>
    <w:div w:id="1816025502">
      <w:bodyDiv w:val="1"/>
      <w:marLeft w:val="0"/>
      <w:marRight w:val="0"/>
      <w:marTop w:val="0"/>
      <w:marBottom w:val="0"/>
      <w:divBdr>
        <w:top w:val="none" w:sz="0" w:space="0" w:color="auto"/>
        <w:left w:val="none" w:sz="0" w:space="0" w:color="auto"/>
        <w:bottom w:val="none" w:sz="0" w:space="0" w:color="auto"/>
        <w:right w:val="none" w:sz="0" w:space="0" w:color="auto"/>
      </w:divBdr>
    </w:div>
    <w:div w:id="1816071448">
      <w:bodyDiv w:val="1"/>
      <w:marLeft w:val="0"/>
      <w:marRight w:val="0"/>
      <w:marTop w:val="0"/>
      <w:marBottom w:val="0"/>
      <w:divBdr>
        <w:top w:val="none" w:sz="0" w:space="0" w:color="auto"/>
        <w:left w:val="none" w:sz="0" w:space="0" w:color="auto"/>
        <w:bottom w:val="none" w:sz="0" w:space="0" w:color="auto"/>
        <w:right w:val="none" w:sz="0" w:space="0" w:color="auto"/>
      </w:divBdr>
    </w:div>
    <w:div w:id="1816412561">
      <w:bodyDiv w:val="1"/>
      <w:marLeft w:val="0"/>
      <w:marRight w:val="0"/>
      <w:marTop w:val="0"/>
      <w:marBottom w:val="0"/>
      <w:divBdr>
        <w:top w:val="none" w:sz="0" w:space="0" w:color="auto"/>
        <w:left w:val="none" w:sz="0" w:space="0" w:color="auto"/>
        <w:bottom w:val="none" w:sz="0" w:space="0" w:color="auto"/>
        <w:right w:val="none" w:sz="0" w:space="0" w:color="auto"/>
      </w:divBdr>
    </w:div>
    <w:div w:id="1816488754">
      <w:bodyDiv w:val="1"/>
      <w:marLeft w:val="0"/>
      <w:marRight w:val="0"/>
      <w:marTop w:val="0"/>
      <w:marBottom w:val="0"/>
      <w:divBdr>
        <w:top w:val="none" w:sz="0" w:space="0" w:color="auto"/>
        <w:left w:val="none" w:sz="0" w:space="0" w:color="auto"/>
        <w:bottom w:val="none" w:sz="0" w:space="0" w:color="auto"/>
        <w:right w:val="none" w:sz="0" w:space="0" w:color="auto"/>
      </w:divBdr>
    </w:div>
    <w:div w:id="1816529414">
      <w:bodyDiv w:val="1"/>
      <w:marLeft w:val="0"/>
      <w:marRight w:val="0"/>
      <w:marTop w:val="0"/>
      <w:marBottom w:val="0"/>
      <w:divBdr>
        <w:top w:val="none" w:sz="0" w:space="0" w:color="auto"/>
        <w:left w:val="none" w:sz="0" w:space="0" w:color="auto"/>
        <w:bottom w:val="none" w:sz="0" w:space="0" w:color="auto"/>
        <w:right w:val="none" w:sz="0" w:space="0" w:color="auto"/>
      </w:divBdr>
    </w:div>
    <w:div w:id="1816724417">
      <w:bodyDiv w:val="1"/>
      <w:marLeft w:val="0"/>
      <w:marRight w:val="0"/>
      <w:marTop w:val="0"/>
      <w:marBottom w:val="0"/>
      <w:divBdr>
        <w:top w:val="none" w:sz="0" w:space="0" w:color="auto"/>
        <w:left w:val="none" w:sz="0" w:space="0" w:color="auto"/>
        <w:bottom w:val="none" w:sz="0" w:space="0" w:color="auto"/>
        <w:right w:val="none" w:sz="0" w:space="0" w:color="auto"/>
      </w:divBdr>
    </w:div>
    <w:div w:id="1816755511">
      <w:bodyDiv w:val="1"/>
      <w:marLeft w:val="0"/>
      <w:marRight w:val="0"/>
      <w:marTop w:val="0"/>
      <w:marBottom w:val="0"/>
      <w:divBdr>
        <w:top w:val="none" w:sz="0" w:space="0" w:color="auto"/>
        <w:left w:val="none" w:sz="0" w:space="0" w:color="auto"/>
        <w:bottom w:val="none" w:sz="0" w:space="0" w:color="auto"/>
        <w:right w:val="none" w:sz="0" w:space="0" w:color="auto"/>
      </w:divBdr>
    </w:div>
    <w:div w:id="1816873742">
      <w:bodyDiv w:val="1"/>
      <w:marLeft w:val="0"/>
      <w:marRight w:val="0"/>
      <w:marTop w:val="0"/>
      <w:marBottom w:val="0"/>
      <w:divBdr>
        <w:top w:val="none" w:sz="0" w:space="0" w:color="auto"/>
        <w:left w:val="none" w:sz="0" w:space="0" w:color="auto"/>
        <w:bottom w:val="none" w:sz="0" w:space="0" w:color="auto"/>
        <w:right w:val="none" w:sz="0" w:space="0" w:color="auto"/>
      </w:divBdr>
    </w:div>
    <w:div w:id="1816873773">
      <w:bodyDiv w:val="1"/>
      <w:marLeft w:val="0"/>
      <w:marRight w:val="0"/>
      <w:marTop w:val="0"/>
      <w:marBottom w:val="0"/>
      <w:divBdr>
        <w:top w:val="none" w:sz="0" w:space="0" w:color="auto"/>
        <w:left w:val="none" w:sz="0" w:space="0" w:color="auto"/>
        <w:bottom w:val="none" w:sz="0" w:space="0" w:color="auto"/>
        <w:right w:val="none" w:sz="0" w:space="0" w:color="auto"/>
      </w:divBdr>
    </w:div>
    <w:div w:id="1816875400">
      <w:bodyDiv w:val="1"/>
      <w:marLeft w:val="0"/>
      <w:marRight w:val="0"/>
      <w:marTop w:val="0"/>
      <w:marBottom w:val="0"/>
      <w:divBdr>
        <w:top w:val="none" w:sz="0" w:space="0" w:color="auto"/>
        <w:left w:val="none" w:sz="0" w:space="0" w:color="auto"/>
        <w:bottom w:val="none" w:sz="0" w:space="0" w:color="auto"/>
        <w:right w:val="none" w:sz="0" w:space="0" w:color="auto"/>
      </w:divBdr>
    </w:div>
    <w:div w:id="1816949285">
      <w:bodyDiv w:val="1"/>
      <w:marLeft w:val="0"/>
      <w:marRight w:val="0"/>
      <w:marTop w:val="0"/>
      <w:marBottom w:val="0"/>
      <w:divBdr>
        <w:top w:val="none" w:sz="0" w:space="0" w:color="auto"/>
        <w:left w:val="none" w:sz="0" w:space="0" w:color="auto"/>
        <w:bottom w:val="none" w:sz="0" w:space="0" w:color="auto"/>
        <w:right w:val="none" w:sz="0" w:space="0" w:color="auto"/>
      </w:divBdr>
    </w:div>
    <w:div w:id="1817066359">
      <w:bodyDiv w:val="1"/>
      <w:marLeft w:val="0"/>
      <w:marRight w:val="0"/>
      <w:marTop w:val="0"/>
      <w:marBottom w:val="0"/>
      <w:divBdr>
        <w:top w:val="none" w:sz="0" w:space="0" w:color="auto"/>
        <w:left w:val="none" w:sz="0" w:space="0" w:color="auto"/>
        <w:bottom w:val="none" w:sz="0" w:space="0" w:color="auto"/>
        <w:right w:val="none" w:sz="0" w:space="0" w:color="auto"/>
      </w:divBdr>
    </w:div>
    <w:div w:id="1817260182">
      <w:bodyDiv w:val="1"/>
      <w:marLeft w:val="0"/>
      <w:marRight w:val="0"/>
      <w:marTop w:val="0"/>
      <w:marBottom w:val="0"/>
      <w:divBdr>
        <w:top w:val="none" w:sz="0" w:space="0" w:color="auto"/>
        <w:left w:val="none" w:sz="0" w:space="0" w:color="auto"/>
        <w:bottom w:val="none" w:sz="0" w:space="0" w:color="auto"/>
        <w:right w:val="none" w:sz="0" w:space="0" w:color="auto"/>
      </w:divBdr>
    </w:div>
    <w:div w:id="1817378831">
      <w:bodyDiv w:val="1"/>
      <w:marLeft w:val="0"/>
      <w:marRight w:val="0"/>
      <w:marTop w:val="0"/>
      <w:marBottom w:val="0"/>
      <w:divBdr>
        <w:top w:val="none" w:sz="0" w:space="0" w:color="auto"/>
        <w:left w:val="none" w:sz="0" w:space="0" w:color="auto"/>
        <w:bottom w:val="none" w:sz="0" w:space="0" w:color="auto"/>
        <w:right w:val="none" w:sz="0" w:space="0" w:color="auto"/>
      </w:divBdr>
    </w:div>
    <w:div w:id="1817453223">
      <w:bodyDiv w:val="1"/>
      <w:marLeft w:val="0"/>
      <w:marRight w:val="0"/>
      <w:marTop w:val="0"/>
      <w:marBottom w:val="0"/>
      <w:divBdr>
        <w:top w:val="none" w:sz="0" w:space="0" w:color="auto"/>
        <w:left w:val="none" w:sz="0" w:space="0" w:color="auto"/>
        <w:bottom w:val="none" w:sz="0" w:space="0" w:color="auto"/>
        <w:right w:val="none" w:sz="0" w:space="0" w:color="auto"/>
      </w:divBdr>
    </w:div>
    <w:div w:id="1817795846">
      <w:bodyDiv w:val="1"/>
      <w:marLeft w:val="0"/>
      <w:marRight w:val="0"/>
      <w:marTop w:val="0"/>
      <w:marBottom w:val="0"/>
      <w:divBdr>
        <w:top w:val="none" w:sz="0" w:space="0" w:color="auto"/>
        <w:left w:val="none" w:sz="0" w:space="0" w:color="auto"/>
        <w:bottom w:val="none" w:sz="0" w:space="0" w:color="auto"/>
        <w:right w:val="none" w:sz="0" w:space="0" w:color="auto"/>
      </w:divBdr>
    </w:div>
    <w:div w:id="1817911880">
      <w:bodyDiv w:val="1"/>
      <w:marLeft w:val="0"/>
      <w:marRight w:val="0"/>
      <w:marTop w:val="0"/>
      <w:marBottom w:val="0"/>
      <w:divBdr>
        <w:top w:val="none" w:sz="0" w:space="0" w:color="auto"/>
        <w:left w:val="none" w:sz="0" w:space="0" w:color="auto"/>
        <w:bottom w:val="none" w:sz="0" w:space="0" w:color="auto"/>
        <w:right w:val="none" w:sz="0" w:space="0" w:color="auto"/>
      </w:divBdr>
    </w:div>
    <w:div w:id="1818256112">
      <w:bodyDiv w:val="1"/>
      <w:marLeft w:val="0"/>
      <w:marRight w:val="0"/>
      <w:marTop w:val="0"/>
      <w:marBottom w:val="0"/>
      <w:divBdr>
        <w:top w:val="none" w:sz="0" w:space="0" w:color="auto"/>
        <w:left w:val="none" w:sz="0" w:space="0" w:color="auto"/>
        <w:bottom w:val="none" w:sz="0" w:space="0" w:color="auto"/>
        <w:right w:val="none" w:sz="0" w:space="0" w:color="auto"/>
      </w:divBdr>
    </w:div>
    <w:div w:id="1818296807">
      <w:bodyDiv w:val="1"/>
      <w:marLeft w:val="0"/>
      <w:marRight w:val="0"/>
      <w:marTop w:val="0"/>
      <w:marBottom w:val="0"/>
      <w:divBdr>
        <w:top w:val="none" w:sz="0" w:space="0" w:color="auto"/>
        <w:left w:val="none" w:sz="0" w:space="0" w:color="auto"/>
        <w:bottom w:val="none" w:sz="0" w:space="0" w:color="auto"/>
        <w:right w:val="none" w:sz="0" w:space="0" w:color="auto"/>
      </w:divBdr>
    </w:div>
    <w:div w:id="1818454992">
      <w:bodyDiv w:val="1"/>
      <w:marLeft w:val="0"/>
      <w:marRight w:val="0"/>
      <w:marTop w:val="0"/>
      <w:marBottom w:val="0"/>
      <w:divBdr>
        <w:top w:val="none" w:sz="0" w:space="0" w:color="auto"/>
        <w:left w:val="none" w:sz="0" w:space="0" w:color="auto"/>
        <w:bottom w:val="none" w:sz="0" w:space="0" w:color="auto"/>
        <w:right w:val="none" w:sz="0" w:space="0" w:color="auto"/>
      </w:divBdr>
    </w:div>
    <w:div w:id="1818455210">
      <w:bodyDiv w:val="1"/>
      <w:marLeft w:val="0"/>
      <w:marRight w:val="0"/>
      <w:marTop w:val="0"/>
      <w:marBottom w:val="0"/>
      <w:divBdr>
        <w:top w:val="none" w:sz="0" w:space="0" w:color="auto"/>
        <w:left w:val="none" w:sz="0" w:space="0" w:color="auto"/>
        <w:bottom w:val="none" w:sz="0" w:space="0" w:color="auto"/>
        <w:right w:val="none" w:sz="0" w:space="0" w:color="auto"/>
      </w:divBdr>
    </w:div>
    <w:div w:id="1818640810">
      <w:bodyDiv w:val="1"/>
      <w:marLeft w:val="0"/>
      <w:marRight w:val="0"/>
      <w:marTop w:val="0"/>
      <w:marBottom w:val="0"/>
      <w:divBdr>
        <w:top w:val="none" w:sz="0" w:space="0" w:color="auto"/>
        <w:left w:val="none" w:sz="0" w:space="0" w:color="auto"/>
        <w:bottom w:val="none" w:sz="0" w:space="0" w:color="auto"/>
        <w:right w:val="none" w:sz="0" w:space="0" w:color="auto"/>
      </w:divBdr>
    </w:div>
    <w:div w:id="1818840407">
      <w:bodyDiv w:val="1"/>
      <w:marLeft w:val="0"/>
      <w:marRight w:val="0"/>
      <w:marTop w:val="0"/>
      <w:marBottom w:val="0"/>
      <w:divBdr>
        <w:top w:val="none" w:sz="0" w:space="0" w:color="auto"/>
        <w:left w:val="none" w:sz="0" w:space="0" w:color="auto"/>
        <w:bottom w:val="none" w:sz="0" w:space="0" w:color="auto"/>
        <w:right w:val="none" w:sz="0" w:space="0" w:color="auto"/>
      </w:divBdr>
    </w:div>
    <w:div w:id="1818843239">
      <w:bodyDiv w:val="1"/>
      <w:marLeft w:val="0"/>
      <w:marRight w:val="0"/>
      <w:marTop w:val="0"/>
      <w:marBottom w:val="0"/>
      <w:divBdr>
        <w:top w:val="none" w:sz="0" w:space="0" w:color="auto"/>
        <w:left w:val="none" w:sz="0" w:space="0" w:color="auto"/>
        <w:bottom w:val="none" w:sz="0" w:space="0" w:color="auto"/>
        <w:right w:val="none" w:sz="0" w:space="0" w:color="auto"/>
      </w:divBdr>
    </w:div>
    <w:div w:id="1818952680">
      <w:bodyDiv w:val="1"/>
      <w:marLeft w:val="0"/>
      <w:marRight w:val="0"/>
      <w:marTop w:val="0"/>
      <w:marBottom w:val="0"/>
      <w:divBdr>
        <w:top w:val="none" w:sz="0" w:space="0" w:color="auto"/>
        <w:left w:val="none" w:sz="0" w:space="0" w:color="auto"/>
        <w:bottom w:val="none" w:sz="0" w:space="0" w:color="auto"/>
        <w:right w:val="none" w:sz="0" w:space="0" w:color="auto"/>
      </w:divBdr>
    </w:div>
    <w:div w:id="1819296658">
      <w:bodyDiv w:val="1"/>
      <w:marLeft w:val="0"/>
      <w:marRight w:val="0"/>
      <w:marTop w:val="0"/>
      <w:marBottom w:val="0"/>
      <w:divBdr>
        <w:top w:val="none" w:sz="0" w:space="0" w:color="auto"/>
        <w:left w:val="none" w:sz="0" w:space="0" w:color="auto"/>
        <w:bottom w:val="none" w:sz="0" w:space="0" w:color="auto"/>
        <w:right w:val="none" w:sz="0" w:space="0" w:color="auto"/>
      </w:divBdr>
    </w:div>
    <w:div w:id="1819345126">
      <w:bodyDiv w:val="1"/>
      <w:marLeft w:val="0"/>
      <w:marRight w:val="0"/>
      <w:marTop w:val="0"/>
      <w:marBottom w:val="0"/>
      <w:divBdr>
        <w:top w:val="none" w:sz="0" w:space="0" w:color="auto"/>
        <w:left w:val="none" w:sz="0" w:space="0" w:color="auto"/>
        <w:bottom w:val="none" w:sz="0" w:space="0" w:color="auto"/>
        <w:right w:val="none" w:sz="0" w:space="0" w:color="auto"/>
      </w:divBdr>
    </w:div>
    <w:div w:id="1819761841">
      <w:bodyDiv w:val="1"/>
      <w:marLeft w:val="0"/>
      <w:marRight w:val="0"/>
      <w:marTop w:val="0"/>
      <w:marBottom w:val="0"/>
      <w:divBdr>
        <w:top w:val="none" w:sz="0" w:space="0" w:color="auto"/>
        <w:left w:val="none" w:sz="0" w:space="0" w:color="auto"/>
        <w:bottom w:val="none" w:sz="0" w:space="0" w:color="auto"/>
        <w:right w:val="none" w:sz="0" w:space="0" w:color="auto"/>
      </w:divBdr>
    </w:div>
    <w:div w:id="1820069274">
      <w:bodyDiv w:val="1"/>
      <w:marLeft w:val="0"/>
      <w:marRight w:val="0"/>
      <w:marTop w:val="0"/>
      <w:marBottom w:val="0"/>
      <w:divBdr>
        <w:top w:val="none" w:sz="0" w:space="0" w:color="auto"/>
        <w:left w:val="none" w:sz="0" w:space="0" w:color="auto"/>
        <w:bottom w:val="none" w:sz="0" w:space="0" w:color="auto"/>
        <w:right w:val="none" w:sz="0" w:space="0" w:color="auto"/>
      </w:divBdr>
    </w:div>
    <w:div w:id="1820073903">
      <w:bodyDiv w:val="1"/>
      <w:marLeft w:val="0"/>
      <w:marRight w:val="0"/>
      <w:marTop w:val="0"/>
      <w:marBottom w:val="0"/>
      <w:divBdr>
        <w:top w:val="none" w:sz="0" w:space="0" w:color="auto"/>
        <w:left w:val="none" w:sz="0" w:space="0" w:color="auto"/>
        <w:bottom w:val="none" w:sz="0" w:space="0" w:color="auto"/>
        <w:right w:val="none" w:sz="0" w:space="0" w:color="auto"/>
      </w:divBdr>
    </w:div>
    <w:div w:id="1820413874">
      <w:bodyDiv w:val="1"/>
      <w:marLeft w:val="0"/>
      <w:marRight w:val="0"/>
      <w:marTop w:val="0"/>
      <w:marBottom w:val="0"/>
      <w:divBdr>
        <w:top w:val="none" w:sz="0" w:space="0" w:color="auto"/>
        <w:left w:val="none" w:sz="0" w:space="0" w:color="auto"/>
        <w:bottom w:val="none" w:sz="0" w:space="0" w:color="auto"/>
        <w:right w:val="none" w:sz="0" w:space="0" w:color="auto"/>
      </w:divBdr>
    </w:div>
    <w:div w:id="1820459905">
      <w:bodyDiv w:val="1"/>
      <w:marLeft w:val="0"/>
      <w:marRight w:val="0"/>
      <w:marTop w:val="0"/>
      <w:marBottom w:val="0"/>
      <w:divBdr>
        <w:top w:val="none" w:sz="0" w:space="0" w:color="auto"/>
        <w:left w:val="none" w:sz="0" w:space="0" w:color="auto"/>
        <w:bottom w:val="none" w:sz="0" w:space="0" w:color="auto"/>
        <w:right w:val="none" w:sz="0" w:space="0" w:color="auto"/>
      </w:divBdr>
    </w:div>
    <w:div w:id="1820538925">
      <w:bodyDiv w:val="1"/>
      <w:marLeft w:val="0"/>
      <w:marRight w:val="0"/>
      <w:marTop w:val="0"/>
      <w:marBottom w:val="0"/>
      <w:divBdr>
        <w:top w:val="none" w:sz="0" w:space="0" w:color="auto"/>
        <w:left w:val="none" w:sz="0" w:space="0" w:color="auto"/>
        <w:bottom w:val="none" w:sz="0" w:space="0" w:color="auto"/>
        <w:right w:val="none" w:sz="0" w:space="0" w:color="auto"/>
      </w:divBdr>
    </w:div>
    <w:div w:id="1820808833">
      <w:bodyDiv w:val="1"/>
      <w:marLeft w:val="0"/>
      <w:marRight w:val="0"/>
      <w:marTop w:val="0"/>
      <w:marBottom w:val="0"/>
      <w:divBdr>
        <w:top w:val="none" w:sz="0" w:space="0" w:color="auto"/>
        <w:left w:val="none" w:sz="0" w:space="0" w:color="auto"/>
        <w:bottom w:val="none" w:sz="0" w:space="0" w:color="auto"/>
        <w:right w:val="none" w:sz="0" w:space="0" w:color="auto"/>
      </w:divBdr>
    </w:div>
    <w:div w:id="1820883680">
      <w:bodyDiv w:val="1"/>
      <w:marLeft w:val="0"/>
      <w:marRight w:val="0"/>
      <w:marTop w:val="0"/>
      <w:marBottom w:val="0"/>
      <w:divBdr>
        <w:top w:val="none" w:sz="0" w:space="0" w:color="auto"/>
        <w:left w:val="none" w:sz="0" w:space="0" w:color="auto"/>
        <w:bottom w:val="none" w:sz="0" w:space="0" w:color="auto"/>
        <w:right w:val="none" w:sz="0" w:space="0" w:color="auto"/>
      </w:divBdr>
    </w:div>
    <w:div w:id="1820925736">
      <w:bodyDiv w:val="1"/>
      <w:marLeft w:val="0"/>
      <w:marRight w:val="0"/>
      <w:marTop w:val="0"/>
      <w:marBottom w:val="0"/>
      <w:divBdr>
        <w:top w:val="none" w:sz="0" w:space="0" w:color="auto"/>
        <w:left w:val="none" w:sz="0" w:space="0" w:color="auto"/>
        <w:bottom w:val="none" w:sz="0" w:space="0" w:color="auto"/>
        <w:right w:val="none" w:sz="0" w:space="0" w:color="auto"/>
      </w:divBdr>
    </w:div>
    <w:div w:id="1821002167">
      <w:bodyDiv w:val="1"/>
      <w:marLeft w:val="0"/>
      <w:marRight w:val="0"/>
      <w:marTop w:val="0"/>
      <w:marBottom w:val="0"/>
      <w:divBdr>
        <w:top w:val="none" w:sz="0" w:space="0" w:color="auto"/>
        <w:left w:val="none" w:sz="0" w:space="0" w:color="auto"/>
        <w:bottom w:val="none" w:sz="0" w:space="0" w:color="auto"/>
        <w:right w:val="none" w:sz="0" w:space="0" w:color="auto"/>
      </w:divBdr>
    </w:div>
    <w:div w:id="1821194371">
      <w:bodyDiv w:val="1"/>
      <w:marLeft w:val="0"/>
      <w:marRight w:val="0"/>
      <w:marTop w:val="0"/>
      <w:marBottom w:val="0"/>
      <w:divBdr>
        <w:top w:val="none" w:sz="0" w:space="0" w:color="auto"/>
        <w:left w:val="none" w:sz="0" w:space="0" w:color="auto"/>
        <w:bottom w:val="none" w:sz="0" w:space="0" w:color="auto"/>
        <w:right w:val="none" w:sz="0" w:space="0" w:color="auto"/>
      </w:divBdr>
    </w:div>
    <w:div w:id="1821579598">
      <w:bodyDiv w:val="1"/>
      <w:marLeft w:val="0"/>
      <w:marRight w:val="0"/>
      <w:marTop w:val="0"/>
      <w:marBottom w:val="0"/>
      <w:divBdr>
        <w:top w:val="none" w:sz="0" w:space="0" w:color="auto"/>
        <w:left w:val="none" w:sz="0" w:space="0" w:color="auto"/>
        <w:bottom w:val="none" w:sz="0" w:space="0" w:color="auto"/>
        <w:right w:val="none" w:sz="0" w:space="0" w:color="auto"/>
      </w:divBdr>
    </w:div>
    <w:div w:id="1821656789">
      <w:bodyDiv w:val="1"/>
      <w:marLeft w:val="0"/>
      <w:marRight w:val="0"/>
      <w:marTop w:val="0"/>
      <w:marBottom w:val="0"/>
      <w:divBdr>
        <w:top w:val="none" w:sz="0" w:space="0" w:color="auto"/>
        <w:left w:val="none" w:sz="0" w:space="0" w:color="auto"/>
        <w:bottom w:val="none" w:sz="0" w:space="0" w:color="auto"/>
        <w:right w:val="none" w:sz="0" w:space="0" w:color="auto"/>
      </w:divBdr>
    </w:div>
    <w:div w:id="1821726944">
      <w:bodyDiv w:val="1"/>
      <w:marLeft w:val="0"/>
      <w:marRight w:val="0"/>
      <w:marTop w:val="0"/>
      <w:marBottom w:val="0"/>
      <w:divBdr>
        <w:top w:val="none" w:sz="0" w:space="0" w:color="auto"/>
        <w:left w:val="none" w:sz="0" w:space="0" w:color="auto"/>
        <w:bottom w:val="none" w:sz="0" w:space="0" w:color="auto"/>
        <w:right w:val="none" w:sz="0" w:space="0" w:color="auto"/>
      </w:divBdr>
    </w:div>
    <w:div w:id="1821771303">
      <w:bodyDiv w:val="1"/>
      <w:marLeft w:val="0"/>
      <w:marRight w:val="0"/>
      <w:marTop w:val="0"/>
      <w:marBottom w:val="0"/>
      <w:divBdr>
        <w:top w:val="none" w:sz="0" w:space="0" w:color="auto"/>
        <w:left w:val="none" w:sz="0" w:space="0" w:color="auto"/>
        <w:bottom w:val="none" w:sz="0" w:space="0" w:color="auto"/>
        <w:right w:val="none" w:sz="0" w:space="0" w:color="auto"/>
      </w:divBdr>
    </w:div>
    <w:div w:id="1821800761">
      <w:bodyDiv w:val="1"/>
      <w:marLeft w:val="0"/>
      <w:marRight w:val="0"/>
      <w:marTop w:val="0"/>
      <w:marBottom w:val="0"/>
      <w:divBdr>
        <w:top w:val="none" w:sz="0" w:space="0" w:color="auto"/>
        <w:left w:val="none" w:sz="0" w:space="0" w:color="auto"/>
        <w:bottom w:val="none" w:sz="0" w:space="0" w:color="auto"/>
        <w:right w:val="none" w:sz="0" w:space="0" w:color="auto"/>
      </w:divBdr>
    </w:div>
    <w:div w:id="1821998574">
      <w:bodyDiv w:val="1"/>
      <w:marLeft w:val="0"/>
      <w:marRight w:val="0"/>
      <w:marTop w:val="0"/>
      <w:marBottom w:val="0"/>
      <w:divBdr>
        <w:top w:val="none" w:sz="0" w:space="0" w:color="auto"/>
        <w:left w:val="none" w:sz="0" w:space="0" w:color="auto"/>
        <w:bottom w:val="none" w:sz="0" w:space="0" w:color="auto"/>
        <w:right w:val="none" w:sz="0" w:space="0" w:color="auto"/>
      </w:divBdr>
    </w:div>
    <w:div w:id="1822037337">
      <w:bodyDiv w:val="1"/>
      <w:marLeft w:val="0"/>
      <w:marRight w:val="0"/>
      <w:marTop w:val="0"/>
      <w:marBottom w:val="0"/>
      <w:divBdr>
        <w:top w:val="none" w:sz="0" w:space="0" w:color="auto"/>
        <w:left w:val="none" w:sz="0" w:space="0" w:color="auto"/>
        <w:bottom w:val="none" w:sz="0" w:space="0" w:color="auto"/>
        <w:right w:val="none" w:sz="0" w:space="0" w:color="auto"/>
      </w:divBdr>
    </w:div>
    <w:div w:id="1822111730">
      <w:bodyDiv w:val="1"/>
      <w:marLeft w:val="0"/>
      <w:marRight w:val="0"/>
      <w:marTop w:val="0"/>
      <w:marBottom w:val="0"/>
      <w:divBdr>
        <w:top w:val="none" w:sz="0" w:space="0" w:color="auto"/>
        <w:left w:val="none" w:sz="0" w:space="0" w:color="auto"/>
        <w:bottom w:val="none" w:sz="0" w:space="0" w:color="auto"/>
        <w:right w:val="none" w:sz="0" w:space="0" w:color="auto"/>
      </w:divBdr>
    </w:div>
    <w:div w:id="1822236745">
      <w:bodyDiv w:val="1"/>
      <w:marLeft w:val="0"/>
      <w:marRight w:val="0"/>
      <w:marTop w:val="0"/>
      <w:marBottom w:val="0"/>
      <w:divBdr>
        <w:top w:val="none" w:sz="0" w:space="0" w:color="auto"/>
        <w:left w:val="none" w:sz="0" w:space="0" w:color="auto"/>
        <w:bottom w:val="none" w:sz="0" w:space="0" w:color="auto"/>
        <w:right w:val="none" w:sz="0" w:space="0" w:color="auto"/>
      </w:divBdr>
    </w:div>
    <w:div w:id="1822504426">
      <w:bodyDiv w:val="1"/>
      <w:marLeft w:val="0"/>
      <w:marRight w:val="0"/>
      <w:marTop w:val="0"/>
      <w:marBottom w:val="0"/>
      <w:divBdr>
        <w:top w:val="none" w:sz="0" w:space="0" w:color="auto"/>
        <w:left w:val="none" w:sz="0" w:space="0" w:color="auto"/>
        <w:bottom w:val="none" w:sz="0" w:space="0" w:color="auto"/>
        <w:right w:val="none" w:sz="0" w:space="0" w:color="auto"/>
      </w:divBdr>
    </w:div>
    <w:div w:id="1822579219">
      <w:bodyDiv w:val="1"/>
      <w:marLeft w:val="0"/>
      <w:marRight w:val="0"/>
      <w:marTop w:val="0"/>
      <w:marBottom w:val="0"/>
      <w:divBdr>
        <w:top w:val="none" w:sz="0" w:space="0" w:color="auto"/>
        <w:left w:val="none" w:sz="0" w:space="0" w:color="auto"/>
        <w:bottom w:val="none" w:sz="0" w:space="0" w:color="auto"/>
        <w:right w:val="none" w:sz="0" w:space="0" w:color="auto"/>
      </w:divBdr>
    </w:div>
    <w:div w:id="1822579252">
      <w:bodyDiv w:val="1"/>
      <w:marLeft w:val="0"/>
      <w:marRight w:val="0"/>
      <w:marTop w:val="0"/>
      <w:marBottom w:val="0"/>
      <w:divBdr>
        <w:top w:val="none" w:sz="0" w:space="0" w:color="auto"/>
        <w:left w:val="none" w:sz="0" w:space="0" w:color="auto"/>
        <w:bottom w:val="none" w:sz="0" w:space="0" w:color="auto"/>
        <w:right w:val="none" w:sz="0" w:space="0" w:color="auto"/>
      </w:divBdr>
    </w:div>
    <w:div w:id="1822769228">
      <w:bodyDiv w:val="1"/>
      <w:marLeft w:val="0"/>
      <w:marRight w:val="0"/>
      <w:marTop w:val="0"/>
      <w:marBottom w:val="0"/>
      <w:divBdr>
        <w:top w:val="none" w:sz="0" w:space="0" w:color="auto"/>
        <w:left w:val="none" w:sz="0" w:space="0" w:color="auto"/>
        <w:bottom w:val="none" w:sz="0" w:space="0" w:color="auto"/>
        <w:right w:val="none" w:sz="0" w:space="0" w:color="auto"/>
      </w:divBdr>
    </w:div>
    <w:div w:id="1822845464">
      <w:bodyDiv w:val="1"/>
      <w:marLeft w:val="0"/>
      <w:marRight w:val="0"/>
      <w:marTop w:val="0"/>
      <w:marBottom w:val="0"/>
      <w:divBdr>
        <w:top w:val="none" w:sz="0" w:space="0" w:color="auto"/>
        <w:left w:val="none" w:sz="0" w:space="0" w:color="auto"/>
        <w:bottom w:val="none" w:sz="0" w:space="0" w:color="auto"/>
        <w:right w:val="none" w:sz="0" w:space="0" w:color="auto"/>
      </w:divBdr>
    </w:div>
    <w:div w:id="1822963927">
      <w:bodyDiv w:val="1"/>
      <w:marLeft w:val="0"/>
      <w:marRight w:val="0"/>
      <w:marTop w:val="0"/>
      <w:marBottom w:val="0"/>
      <w:divBdr>
        <w:top w:val="none" w:sz="0" w:space="0" w:color="auto"/>
        <w:left w:val="none" w:sz="0" w:space="0" w:color="auto"/>
        <w:bottom w:val="none" w:sz="0" w:space="0" w:color="auto"/>
        <w:right w:val="none" w:sz="0" w:space="0" w:color="auto"/>
      </w:divBdr>
    </w:div>
    <w:div w:id="1823043000">
      <w:bodyDiv w:val="1"/>
      <w:marLeft w:val="0"/>
      <w:marRight w:val="0"/>
      <w:marTop w:val="0"/>
      <w:marBottom w:val="0"/>
      <w:divBdr>
        <w:top w:val="none" w:sz="0" w:space="0" w:color="auto"/>
        <w:left w:val="none" w:sz="0" w:space="0" w:color="auto"/>
        <w:bottom w:val="none" w:sz="0" w:space="0" w:color="auto"/>
        <w:right w:val="none" w:sz="0" w:space="0" w:color="auto"/>
      </w:divBdr>
    </w:div>
    <w:div w:id="1823110799">
      <w:bodyDiv w:val="1"/>
      <w:marLeft w:val="0"/>
      <w:marRight w:val="0"/>
      <w:marTop w:val="0"/>
      <w:marBottom w:val="0"/>
      <w:divBdr>
        <w:top w:val="none" w:sz="0" w:space="0" w:color="auto"/>
        <w:left w:val="none" w:sz="0" w:space="0" w:color="auto"/>
        <w:bottom w:val="none" w:sz="0" w:space="0" w:color="auto"/>
        <w:right w:val="none" w:sz="0" w:space="0" w:color="auto"/>
      </w:divBdr>
    </w:div>
    <w:div w:id="1823155321">
      <w:bodyDiv w:val="1"/>
      <w:marLeft w:val="0"/>
      <w:marRight w:val="0"/>
      <w:marTop w:val="0"/>
      <w:marBottom w:val="0"/>
      <w:divBdr>
        <w:top w:val="none" w:sz="0" w:space="0" w:color="auto"/>
        <w:left w:val="none" w:sz="0" w:space="0" w:color="auto"/>
        <w:bottom w:val="none" w:sz="0" w:space="0" w:color="auto"/>
        <w:right w:val="none" w:sz="0" w:space="0" w:color="auto"/>
      </w:divBdr>
    </w:div>
    <w:div w:id="1823304774">
      <w:bodyDiv w:val="1"/>
      <w:marLeft w:val="0"/>
      <w:marRight w:val="0"/>
      <w:marTop w:val="0"/>
      <w:marBottom w:val="0"/>
      <w:divBdr>
        <w:top w:val="none" w:sz="0" w:space="0" w:color="auto"/>
        <w:left w:val="none" w:sz="0" w:space="0" w:color="auto"/>
        <w:bottom w:val="none" w:sz="0" w:space="0" w:color="auto"/>
        <w:right w:val="none" w:sz="0" w:space="0" w:color="auto"/>
      </w:divBdr>
    </w:div>
    <w:div w:id="1823428520">
      <w:bodyDiv w:val="1"/>
      <w:marLeft w:val="0"/>
      <w:marRight w:val="0"/>
      <w:marTop w:val="0"/>
      <w:marBottom w:val="0"/>
      <w:divBdr>
        <w:top w:val="none" w:sz="0" w:space="0" w:color="auto"/>
        <w:left w:val="none" w:sz="0" w:space="0" w:color="auto"/>
        <w:bottom w:val="none" w:sz="0" w:space="0" w:color="auto"/>
        <w:right w:val="none" w:sz="0" w:space="0" w:color="auto"/>
      </w:divBdr>
    </w:div>
    <w:div w:id="1823541621">
      <w:bodyDiv w:val="1"/>
      <w:marLeft w:val="0"/>
      <w:marRight w:val="0"/>
      <w:marTop w:val="0"/>
      <w:marBottom w:val="0"/>
      <w:divBdr>
        <w:top w:val="none" w:sz="0" w:space="0" w:color="auto"/>
        <w:left w:val="none" w:sz="0" w:space="0" w:color="auto"/>
        <w:bottom w:val="none" w:sz="0" w:space="0" w:color="auto"/>
        <w:right w:val="none" w:sz="0" w:space="0" w:color="auto"/>
      </w:divBdr>
    </w:div>
    <w:div w:id="1823614442">
      <w:bodyDiv w:val="1"/>
      <w:marLeft w:val="0"/>
      <w:marRight w:val="0"/>
      <w:marTop w:val="0"/>
      <w:marBottom w:val="0"/>
      <w:divBdr>
        <w:top w:val="none" w:sz="0" w:space="0" w:color="auto"/>
        <w:left w:val="none" w:sz="0" w:space="0" w:color="auto"/>
        <w:bottom w:val="none" w:sz="0" w:space="0" w:color="auto"/>
        <w:right w:val="none" w:sz="0" w:space="0" w:color="auto"/>
      </w:divBdr>
    </w:div>
    <w:div w:id="1823694917">
      <w:bodyDiv w:val="1"/>
      <w:marLeft w:val="0"/>
      <w:marRight w:val="0"/>
      <w:marTop w:val="0"/>
      <w:marBottom w:val="0"/>
      <w:divBdr>
        <w:top w:val="none" w:sz="0" w:space="0" w:color="auto"/>
        <w:left w:val="none" w:sz="0" w:space="0" w:color="auto"/>
        <w:bottom w:val="none" w:sz="0" w:space="0" w:color="auto"/>
        <w:right w:val="none" w:sz="0" w:space="0" w:color="auto"/>
      </w:divBdr>
    </w:div>
    <w:div w:id="1823697767">
      <w:bodyDiv w:val="1"/>
      <w:marLeft w:val="0"/>
      <w:marRight w:val="0"/>
      <w:marTop w:val="0"/>
      <w:marBottom w:val="0"/>
      <w:divBdr>
        <w:top w:val="none" w:sz="0" w:space="0" w:color="auto"/>
        <w:left w:val="none" w:sz="0" w:space="0" w:color="auto"/>
        <w:bottom w:val="none" w:sz="0" w:space="0" w:color="auto"/>
        <w:right w:val="none" w:sz="0" w:space="0" w:color="auto"/>
      </w:divBdr>
    </w:div>
    <w:div w:id="1823811741">
      <w:bodyDiv w:val="1"/>
      <w:marLeft w:val="0"/>
      <w:marRight w:val="0"/>
      <w:marTop w:val="0"/>
      <w:marBottom w:val="0"/>
      <w:divBdr>
        <w:top w:val="none" w:sz="0" w:space="0" w:color="auto"/>
        <w:left w:val="none" w:sz="0" w:space="0" w:color="auto"/>
        <w:bottom w:val="none" w:sz="0" w:space="0" w:color="auto"/>
        <w:right w:val="none" w:sz="0" w:space="0" w:color="auto"/>
      </w:divBdr>
    </w:div>
    <w:div w:id="1824001214">
      <w:bodyDiv w:val="1"/>
      <w:marLeft w:val="0"/>
      <w:marRight w:val="0"/>
      <w:marTop w:val="0"/>
      <w:marBottom w:val="0"/>
      <w:divBdr>
        <w:top w:val="none" w:sz="0" w:space="0" w:color="auto"/>
        <w:left w:val="none" w:sz="0" w:space="0" w:color="auto"/>
        <w:bottom w:val="none" w:sz="0" w:space="0" w:color="auto"/>
        <w:right w:val="none" w:sz="0" w:space="0" w:color="auto"/>
      </w:divBdr>
    </w:div>
    <w:div w:id="1824076953">
      <w:bodyDiv w:val="1"/>
      <w:marLeft w:val="0"/>
      <w:marRight w:val="0"/>
      <w:marTop w:val="0"/>
      <w:marBottom w:val="0"/>
      <w:divBdr>
        <w:top w:val="none" w:sz="0" w:space="0" w:color="auto"/>
        <w:left w:val="none" w:sz="0" w:space="0" w:color="auto"/>
        <w:bottom w:val="none" w:sz="0" w:space="0" w:color="auto"/>
        <w:right w:val="none" w:sz="0" w:space="0" w:color="auto"/>
      </w:divBdr>
    </w:div>
    <w:div w:id="1824155524">
      <w:bodyDiv w:val="1"/>
      <w:marLeft w:val="0"/>
      <w:marRight w:val="0"/>
      <w:marTop w:val="0"/>
      <w:marBottom w:val="0"/>
      <w:divBdr>
        <w:top w:val="none" w:sz="0" w:space="0" w:color="auto"/>
        <w:left w:val="none" w:sz="0" w:space="0" w:color="auto"/>
        <w:bottom w:val="none" w:sz="0" w:space="0" w:color="auto"/>
        <w:right w:val="none" w:sz="0" w:space="0" w:color="auto"/>
      </w:divBdr>
    </w:div>
    <w:div w:id="1824200408">
      <w:bodyDiv w:val="1"/>
      <w:marLeft w:val="0"/>
      <w:marRight w:val="0"/>
      <w:marTop w:val="0"/>
      <w:marBottom w:val="0"/>
      <w:divBdr>
        <w:top w:val="none" w:sz="0" w:space="0" w:color="auto"/>
        <w:left w:val="none" w:sz="0" w:space="0" w:color="auto"/>
        <w:bottom w:val="none" w:sz="0" w:space="0" w:color="auto"/>
        <w:right w:val="none" w:sz="0" w:space="0" w:color="auto"/>
      </w:divBdr>
    </w:div>
    <w:div w:id="1824539820">
      <w:bodyDiv w:val="1"/>
      <w:marLeft w:val="0"/>
      <w:marRight w:val="0"/>
      <w:marTop w:val="0"/>
      <w:marBottom w:val="0"/>
      <w:divBdr>
        <w:top w:val="none" w:sz="0" w:space="0" w:color="auto"/>
        <w:left w:val="none" w:sz="0" w:space="0" w:color="auto"/>
        <w:bottom w:val="none" w:sz="0" w:space="0" w:color="auto"/>
        <w:right w:val="none" w:sz="0" w:space="0" w:color="auto"/>
      </w:divBdr>
    </w:div>
    <w:div w:id="1824657270">
      <w:bodyDiv w:val="1"/>
      <w:marLeft w:val="0"/>
      <w:marRight w:val="0"/>
      <w:marTop w:val="0"/>
      <w:marBottom w:val="0"/>
      <w:divBdr>
        <w:top w:val="none" w:sz="0" w:space="0" w:color="auto"/>
        <w:left w:val="none" w:sz="0" w:space="0" w:color="auto"/>
        <w:bottom w:val="none" w:sz="0" w:space="0" w:color="auto"/>
        <w:right w:val="none" w:sz="0" w:space="0" w:color="auto"/>
      </w:divBdr>
    </w:div>
    <w:div w:id="1824807444">
      <w:bodyDiv w:val="1"/>
      <w:marLeft w:val="0"/>
      <w:marRight w:val="0"/>
      <w:marTop w:val="0"/>
      <w:marBottom w:val="0"/>
      <w:divBdr>
        <w:top w:val="none" w:sz="0" w:space="0" w:color="auto"/>
        <w:left w:val="none" w:sz="0" w:space="0" w:color="auto"/>
        <w:bottom w:val="none" w:sz="0" w:space="0" w:color="auto"/>
        <w:right w:val="none" w:sz="0" w:space="0" w:color="auto"/>
      </w:divBdr>
    </w:div>
    <w:div w:id="1824850711">
      <w:bodyDiv w:val="1"/>
      <w:marLeft w:val="0"/>
      <w:marRight w:val="0"/>
      <w:marTop w:val="0"/>
      <w:marBottom w:val="0"/>
      <w:divBdr>
        <w:top w:val="none" w:sz="0" w:space="0" w:color="auto"/>
        <w:left w:val="none" w:sz="0" w:space="0" w:color="auto"/>
        <w:bottom w:val="none" w:sz="0" w:space="0" w:color="auto"/>
        <w:right w:val="none" w:sz="0" w:space="0" w:color="auto"/>
      </w:divBdr>
    </w:div>
    <w:div w:id="1824926242">
      <w:bodyDiv w:val="1"/>
      <w:marLeft w:val="0"/>
      <w:marRight w:val="0"/>
      <w:marTop w:val="0"/>
      <w:marBottom w:val="0"/>
      <w:divBdr>
        <w:top w:val="none" w:sz="0" w:space="0" w:color="auto"/>
        <w:left w:val="none" w:sz="0" w:space="0" w:color="auto"/>
        <w:bottom w:val="none" w:sz="0" w:space="0" w:color="auto"/>
        <w:right w:val="none" w:sz="0" w:space="0" w:color="auto"/>
      </w:divBdr>
    </w:div>
    <w:div w:id="1824933693">
      <w:bodyDiv w:val="1"/>
      <w:marLeft w:val="0"/>
      <w:marRight w:val="0"/>
      <w:marTop w:val="0"/>
      <w:marBottom w:val="0"/>
      <w:divBdr>
        <w:top w:val="none" w:sz="0" w:space="0" w:color="auto"/>
        <w:left w:val="none" w:sz="0" w:space="0" w:color="auto"/>
        <w:bottom w:val="none" w:sz="0" w:space="0" w:color="auto"/>
        <w:right w:val="none" w:sz="0" w:space="0" w:color="auto"/>
      </w:divBdr>
    </w:div>
    <w:div w:id="1825122683">
      <w:bodyDiv w:val="1"/>
      <w:marLeft w:val="0"/>
      <w:marRight w:val="0"/>
      <w:marTop w:val="0"/>
      <w:marBottom w:val="0"/>
      <w:divBdr>
        <w:top w:val="none" w:sz="0" w:space="0" w:color="auto"/>
        <w:left w:val="none" w:sz="0" w:space="0" w:color="auto"/>
        <w:bottom w:val="none" w:sz="0" w:space="0" w:color="auto"/>
        <w:right w:val="none" w:sz="0" w:space="0" w:color="auto"/>
      </w:divBdr>
    </w:div>
    <w:div w:id="1825313703">
      <w:bodyDiv w:val="1"/>
      <w:marLeft w:val="0"/>
      <w:marRight w:val="0"/>
      <w:marTop w:val="0"/>
      <w:marBottom w:val="0"/>
      <w:divBdr>
        <w:top w:val="none" w:sz="0" w:space="0" w:color="auto"/>
        <w:left w:val="none" w:sz="0" w:space="0" w:color="auto"/>
        <w:bottom w:val="none" w:sz="0" w:space="0" w:color="auto"/>
        <w:right w:val="none" w:sz="0" w:space="0" w:color="auto"/>
      </w:divBdr>
    </w:div>
    <w:div w:id="1825656897">
      <w:bodyDiv w:val="1"/>
      <w:marLeft w:val="0"/>
      <w:marRight w:val="0"/>
      <w:marTop w:val="0"/>
      <w:marBottom w:val="0"/>
      <w:divBdr>
        <w:top w:val="none" w:sz="0" w:space="0" w:color="auto"/>
        <w:left w:val="none" w:sz="0" w:space="0" w:color="auto"/>
        <w:bottom w:val="none" w:sz="0" w:space="0" w:color="auto"/>
        <w:right w:val="none" w:sz="0" w:space="0" w:color="auto"/>
      </w:divBdr>
    </w:div>
    <w:div w:id="1825730638">
      <w:bodyDiv w:val="1"/>
      <w:marLeft w:val="0"/>
      <w:marRight w:val="0"/>
      <w:marTop w:val="0"/>
      <w:marBottom w:val="0"/>
      <w:divBdr>
        <w:top w:val="none" w:sz="0" w:space="0" w:color="auto"/>
        <w:left w:val="none" w:sz="0" w:space="0" w:color="auto"/>
        <w:bottom w:val="none" w:sz="0" w:space="0" w:color="auto"/>
        <w:right w:val="none" w:sz="0" w:space="0" w:color="auto"/>
      </w:divBdr>
    </w:div>
    <w:div w:id="1825856373">
      <w:bodyDiv w:val="1"/>
      <w:marLeft w:val="0"/>
      <w:marRight w:val="0"/>
      <w:marTop w:val="0"/>
      <w:marBottom w:val="0"/>
      <w:divBdr>
        <w:top w:val="none" w:sz="0" w:space="0" w:color="auto"/>
        <w:left w:val="none" w:sz="0" w:space="0" w:color="auto"/>
        <w:bottom w:val="none" w:sz="0" w:space="0" w:color="auto"/>
        <w:right w:val="none" w:sz="0" w:space="0" w:color="auto"/>
      </w:divBdr>
    </w:div>
    <w:div w:id="1825925682">
      <w:bodyDiv w:val="1"/>
      <w:marLeft w:val="0"/>
      <w:marRight w:val="0"/>
      <w:marTop w:val="0"/>
      <w:marBottom w:val="0"/>
      <w:divBdr>
        <w:top w:val="none" w:sz="0" w:space="0" w:color="auto"/>
        <w:left w:val="none" w:sz="0" w:space="0" w:color="auto"/>
        <w:bottom w:val="none" w:sz="0" w:space="0" w:color="auto"/>
        <w:right w:val="none" w:sz="0" w:space="0" w:color="auto"/>
      </w:divBdr>
    </w:div>
    <w:div w:id="1825972793">
      <w:bodyDiv w:val="1"/>
      <w:marLeft w:val="0"/>
      <w:marRight w:val="0"/>
      <w:marTop w:val="0"/>
      <w:marBottom w:val="0"/>
      <w:divBdr>
        <w:top w:val="none" w:sz="0" w:space="0" w:color="auto"/>
        <w:left w:val="none" w:sz="0" w:space="0" w:color="auto"/>
        <w:bottom w:val="none" w:sz="0" w:space="0" w:color="auto"/>
        <w:right w:val="none" w:sz="0" w:space="0" w:color="auto"/>
      </w:divBdr>
    </w:div>
    <w:div w:id="1826240245">
      <w:bodyDiv w:val="1"/>
      <w:marLeft w:val="0"/>
      <w:marRight w:val="0"/>
      <w:marTop w:val="0"/>
      <w:marBottom w:val="0"/>
      <w:divBdr>
        <w:top w:val="none" w:sz="0" w:space="0" w:color="auto"/>
        <w:left w:val="none" w:sz="0" w:space="0" w:color="auto"/>
        <w:bottom w:val="none" w:sz="0" w:space="0" w:color="auto"/>
        <w:right w:val="none" w:sz="0" w:space="0" w:color="auto"/>
      </w:divBdr>
    </w:div>
    <w:div w:id="1826243143">
      <w:bodyDiv w:val="1"/>
      <w:marLeft w:val="0"/>
      <w:marRight w:val="0"/>
      <w:marTop w:val="0"/>
      <w:marBottom w:val="0"/>
      <w:divBdr>
        <w:top w:val="none" w:sz="0" w:space="0" w:color="auto"/>
        <w:left w:val="none" w:sz="0" w:space="0" w:color="auto"/>
        <w:bottom w:val="none" w:sz="0" w:space="0" w:color="auto"/>
        <w:right w:val="none" w:sz="0" w:space="0" w:color="auto"/>
      </w:divBdr>
    </w:div>
    <w:div w:id="1826314617">
      <w:bodyDiv w:val="1"/>
      <w:marLeft w:val="0"/>
      <w:marRight w:val="0"/>
      <w:marTop w:val="0"/>
      <w:marBottom w:val="0"/>
      <w:divBdr>
        <w:top w:val="none" w:sz="0" w:space="0" w:color="auto"/>
        <w:left w:val="none" w:sz="0" w:space="0" w:color="auto"/>
        <w:bottom w:val="none" w:sz="0" w:space="0" w:color="auto"/>
        <w:right w:val="none" w:sz="0" w:space="0" w:color="auto"/>
      </w:divBdr>
    </w:div>
    <w:div w:id="1826628037">
      <w:bodyDiv w:val="1"/>
      <w:marLeft w:val="0"/>
      <w:marRight w:val="0"/>
      <w:marTop w:val="0"/>
      <w:marBottom w:val="0"/>
      <w:divBdr>
        <w:top w:val="none" w:sz="0" w:space="0" w:color="auto"/>
        <w:left w:val="none" w:sz="0" w:space="0" w:color="auto"/>
        <w:bottom w:val="none" w:sz="0" w:space="0" w:color="auto"/>
        <w:right w:val="none" w:sz="0" w:space="0" w:color="auto"/>
      </w:divBdr>
    </w:div>
    <w:div w:id="1826698058">
      <w:bodyDiv w:val="1"/>
      <w:marLeft w:val="0"/>
      <w:marRight w:val="0"/>
      <w:marTop w:val="0"/>
      <w:marBottom w:val="0"/>
      <w:divBdr>
        <w:top w:val="none" w:sz="0" w:space="0" w:color="auto"/>
        <w:left w:val="none" w:sz="0" w:space="0" w:color="auto"/>
        <w:bottom w:val="none" w:sz="0" w:space="0" w:color="auto"/>
        <w:right w:val="none" w:sz="0" w:space="0" w:color="auto"/>
      </w:divBdr>
    </w:div>
    <w:div w:id="1827015606">
      <w:bodyDiv w:val="1"/>
      <w:marLeft w:val="0"/>
      <w:marRight w:val="0"/>
      <w:marTop w:val="0"/>
      <w:marBottom w:val="0"/>
      <w:divBdr>
        <w:top w:val="none" w:sz="0" w:space="0" w:color="auto"/>
        <w:left w:val="none" w:sz="0" w:space="0" w:color="auto"/>
        <w:bottom w:val="none" w:sz="0" w:space="0" w:color="auto"/>
        <w:right w:val="none" w:sz="0" w:space="0" w:color="auto"/>
      </w:divBdr>
    </w:div>
    <w:div w:id="1827279480">
      <w:bodyDiv w:val="1"/>
      <w:marLeft w:val="0"/>
      <w:marRight w:val="0"/>
      <w:marTop w:val="0"/>
      <w:marBottom w:val="0"/>
      <w:divBdr>
        <w:top w:val="none" w:sz="0" w:space="0" w:color="auto"/>
        <w:left w:val="none" w:sz="0" w:space="0" w:color="auto"/>
        <w:bottom w:val="none" w:sz="0" w:space="0" w:color="auto"/>
        <w:right w:val="none" w:sz="0" w:space="0" w:color="auto"/>
      </w:divBdr>
    </w:div>
    <w:div w:id="1827432178">
      <w:bodyDiv w:val="1"/>
      <w:marLeft w:val="0"/>
      <w:marRight w:val="0"/>
      <w:marTop w:val="0"/>
      <w:marBottom w:val="0"/>
      <w:divBdr>
        <w:top w:val="none" w:sz="0" w:space="0" w:color="auto"/>
        <w:left w:val="none" w:sz="0" w:space="0" w:color="auto"/>
        <w:bottom w:val="none" w:sz="0" w:space="0" w:color="auto"/>
        <w:right w:val="none" w:sz="0" w:space="0" w:color="auto"/>
      </w:divBdr>
    </w:div>
    <w:div w:id="1827697252">
      <w:bodyDiv w:val="1"/>
      <w:marLeft w:val="0"/>
      <w:marRight w:val="0"/>
      <w:marTop w:val="0"/>
      <w:marBottom w:val="0"/>
      <w:divBdr>
        <w:top w:val="none" w:sz="0" w:space="0" w:color="auto"/>
        <w:left w:val="none" w:sz="0" w:space="0" w:color="auto"/>
        <w:bottom w:val="none" w:sz="0" w:space="0" w:color="auto"/>
        <w:right w:val="none" w:sz="0" w:space="0" w:color="auto"/>
      </w:divBdr>
    </w:div>
    <w:div w:id="1827895394">
      <w:bodyDiv w:val="1"/>
      <w:marLeft w:val="0"/>
      <w:marRight w:val="0"/>
      <w:marTop w:val="0"/>
      <w:marBottom w:val="0"/>
      <w:divBdr>
        <w:top w:val="none" w:sz="0" w:space="0" w:color="auto"/>
        <w:left w:val="none" w:sz="0" w:space="0" w:color="auto"/>
        <w:bottom w:val="none" w:sz="0" w:space="0" w:color="auto"/>
        <w:right w:val="none" w:sz="0" w:space="0" w:color="auto"/>
      </w:divBdr>
    </w:div>
    <w:div w:id="1828010906">
      <w:bodyDiv w:val="1"/>
      <w:marLeft w:val="0"/>
      <w:marRight w:val="0"/>
      <w:marTop w:val="0"/>
      <w:marBottom w:val="0"/>
      <w:divBdr>
        <w:top w:val="none" w:sz="0" w:space="0" w:color="auto"/>
        <w:left w:val="none" w:sz="0" w:space="0" w:color="auto"/>
        <w:bottom w:val="none" w:sz="0" w:space="0" w:color="auto"/>
        <w:right w:val="none" w:sz="0" w:space="0" w:color="auto"/>
      </w:divBdr>
    </w:div>
    <w:div w:id="1828355745">
      <w:bodyDiv w:val="1"/>
      <w:marLeft w:val="0"/>
      <w:marRight w:val="0"/>
      <w:marTop w:val="0"/>
      <w:marBottom w:val="0"/>
      <w:divBdr>
        <w:top w:val="none" w:sz="0" w:space="0" w:color="auto"/>
        <w:left w:val="none" w:sz="0" w:space="0" w:color="auto"/>
        <w:bottom w:val="none" w:sz="0" w:space="0" w:color="auto"/>
        <w:right w:val="none" w:sz="0" w:space="0" w:color="auto"/>
      </w:divBdr>
    </w:div>
    <w:div w:id="1828397151">
      <w:bodyDiv w:val="1"/>
      <w:marLeft w:val="0"/>
      <w:marRight w:val="0"/>
      <w:marTop w:val="0"/>
      <w:marBottom w:val="0"/>
      <w:divBdr>
        <w:top w:val="none" w:sz="0" w:space="0" w:color="auto"/>
        <w:left w:val="none" w:sz="0" w:space="0" w:color="auto"/>
        <w:bottom w:val="none" w:sz="0" w:space="0" w:color="auto"/>
        <w:right w:val="none" w:sz="0" w:space="0" w:color="auto"/>
      </w:divBdr>
    </w:div>
    <w:div w:id="1828472771">
      <w:bodyDiv w:val="1"/>
      <w:marLeft w:val="0"/>
      <w:marRight w:val="0"/>
      <w:marTop w:val="0"/>
      <w:marBottom w:val="0"/>
      <w:divBdr>
        <w:top w:val="none" w:sz="0" w:space="0" w:color="auto"/>
        <w:left w:val="none" w:sz="0" w:space="0" w:color="auto"/>
        <w:bottom w:val="none" w:sz="0" w:space="0" w:color="auto"/>
        <w:right w:val="none" w:sz="0" w:space="0" w:color="auto"/>
      </w:divBdr>
    </w:div>
    <w:div w:id="1828478090">
      <w:bodyDiv w:val="1"/>
      <w:marLeft w:val="0"/>
      <w:marRight w:val="0"/>
      <w:marTop w:val="0"/>
      <w:marBottom w:val="0"/>
      <w:divBdr>
        <w:top w:val="none" w:sz="0" w:space="0" w:color="auto"/>
        <w:left w:val="none" w:sz="0" w:space="0" w:color="auto"/>
        <w:bottom w:val="none" w:sz="0" w:space="0" w:color="auto"/>
        <w:right w:val="none" w:sz="0" w:space="0" w:color="auto"/>
      </w:divBdr>
    </w:div>
    <w:div w:id="1828520753">
      <w:bodyDiv w:val="1"/>
      <w:marLeft w:val="0"/>
      <w:marRight w:val="0"/>
      <w:marTop w:val="0"/>
      <w:marBottom w:val="0"/>
      <w:divBdr>
        <w:top w:val="none" w:sz="0" w:space="0" w:color="auto"/>
        <w:left w:val="none" w:sz="0" w:space="0" w:color="auto"/>
        <w:bottom w:val="none" w:sz="0" w:space="0" w:color="auto"/>
        <w:right w:val="none" w:sz="0" w:space="0" w:color="auto"/>
      </w:divBdr>
    </w:div>
    <w:div w:id="1828863787">
      <w:bodyDiv w:val="1"/>
      <w:marLeft w:val="0"/>
      <w:marRight w:val="0"/>
      <w:marTop w:val="0"/>
      <w:marBottom w:val="0"/>
      <w:divBdr>
        <w:top w:val="none" w:sz="0" w:space="0" w:color="auto"/>
        <w:left w:val="none" w:sz="0" w:space="0" w:color="auto"/>
        <w:bottom w:val="none" w:sz="0" w:space="0" w:color="auto"/>
        <w:right w:val="none" w:sz="0" w:space="0" w:color="auto"/>
      </w:divBdr>
    </w:div>
    <w:div w:id="1829125397">
      <w:bodyDiv w:val="1"/>
      <w:marLeft w:val="0"/>
      <w:marRight w:val="0"/>
      <w:marTop w:val="0"/>
      <w:marBottom w:val="0"/>
      <w:divBdr>
        <w:top w:val="none" w:sz="0" w:space="0" w:color="auto"/>
        <w:left w:val="none" w:sz="0" w:space="0" w:color="auto"/>
        <w:bottom w:val="none" w:sz="0" w:space="0" w:color="auto"/>
        <w:right w:val="none" w:sz="0" w:space="0" w:color="auto"/>
      </w:divBdr>
    </w:div>
    <w:div w:id="1829326612">
      <w:bodyDiv w:val="1"/>
      <w:marLeft w:val="0"/>
      <w:marRight w:val="0"/>
      <w:marTop w:val="0"/>
      <w:marBottom w:val="0"/>
      <w:divBdr>
        <w:top w:val="none" w:sz="0" w:space="0" w:color="auto"/>
        <w:left w:val="none" w:sz="0" w:space="0" w:color="auto"/>
        <w:bottom w:val="none" w:sz="0" w:space="0" w:color="auto"/>
        <w:right w:val="none" w:sz="0" w:space="0" w:color="auto"/>
      </w:divBdr>
    </w:div>
    <w:div w:id="1829400363">
      <w:bodyDiv w:val="1"/>
      <w:marLeft w:val="0"/>
      <w:marRight w:val="0"/>
      <w:marTop w:val="0"/>
      <w:marBottom w:val="0"/>
      <w:divBdr>
        <w:top w:val="none" w:sz="0" w:space="0" w:color="auto"/>
        <w:left w:val="none" w:sz="0" w:space="0" w:color="auto"/>
        <w:bottom w:val="none" w:sz="0" w:space="0" w:color="auto"/>
        <w:right w:val="none" w:sz="0" w:space="0" w:color="auto"/>
      </w:divBdr>
    </w:div>
    <w:div w:id="1829401921">
      <w:bodyDiv w:val="1"/>
      <w:marLeft w:val="0"/>
      <w:marRight w:val="0"/>
      <w:marTop w:val="0"/>
      <w:marBottom w:val="0"/>
      <w:divBdr>
        <w:top w:val="none" w:sz="0" w:space="0" w:color="auto"/>
        <w:left w:val="none" w:sz="0" w:space="0" w:color="auto"/>
        <w:bottom w:val="none" w:sz="0" w:space="0" w:color="auto"/>
        <w:right w:val="none" w:sz="0" w:space="0" w:color="auto"/>
      </w:divBdr>
    </w:div>
    <w:div w:id="1829442431">
      <w:bodyDiv w:val="1"/>
      <w:marLeft w:val="0"/>
      <w:marRight w:val="0"/>
      <w:marTop w:val="0"/>
      <w:marBottom w:val="0"/>
      <w:divBdr>
        <w:top w:val="none" w:sz="0" w:space="0" w:color="auto"/>
        <w:left w:val="none" w:sz="0" w:space="0" w:color="auto"/>
        <w:bottom w:val="none" w:sz="0" w:space="0" w:color="auto"/>
        <w:right w:val="none" w:sz="0" w:space="0" w:color="auto"/>
      </w:divBdr>
    </w:div>
    <w:div w:id="1829444328">
      <w:bodyDiv w:val="1"/>
      <w:marLeft w:val="0"/>
      <w:marRight w:val="0"/>
      <w:marTop w:val="0"/>
      <w:marBottom w:val="0"/>
      <w:divBdr>
        <w:top w:val="none" w:sz="0" w:space="0" w:color="auto"/>
        <w:left w:val="none" w:sz="0" w:space="0" w:color="auto"/>
        <w:bottom w:val="none" w:sz="0" w:space="0" w:color="auto"/>
        <w:right w:val="none" w:sz="0" w:space="0" w:color="auto"/>
      </w:divBdr>
    </w:div>
    <w:div w:id="1829591710">
      <w:bodyDiv w:val="1"/>
      <w:marLeft w:val="0"/>
      <w:marRight w:val="0"/>
      <w:marTop w:val="0"/>
      <w:marBottom w:val="0"/>
      <w:divBdr>
        <w:top w:val="none" w:sz="0" w:space="0" w:color="auto"/>
        <w:left w:val="none" w:sz="0" w:space="0" w:color="auto"/>
        <w:bottom w:val="none" w:sz="0" w:space="0" w:color="auto"/>
        <w:right w:val="none" w:sz="0" w:space="0" w:color="auto"/>
      </w:divBdr>
    </w:div>
    <w:div w:id="1829634656">
      <w:bodyDiv w:val="1"/>
      <w:marLeft w:val="0"/>
      <w:marRight w:val="0"/>
      <w:marTop w:val="0"/>
      <w:marBottom w:val="0"/>
      <w:divBdr>
        <w:top w:val="none" w:sz="0" w:space="0" w:color="auto"/>
        <w:left w:val="none" w:sz="0" w:space="0" w:color="auto"/>
        <w:bottom w:val="none" w:sz="0" w:space="0" w:color="auto"/>
        <w:right w:val="none" w:sz="0" w:space="0" w:color="auto"/>
      </w:divBdr>
    </w:div>
    <w:div w:id="1829637136">
      <w:bodyDiv w:val="1"/>
      <w:marLeft w:val="0"/>
      <w:marRight w:val="0"/>
      <w:marTop w:val="0"/>
      <w:marBottom w:val="0"/>
      <w:divBdr>
        <w:top w:val="none" w:sz="0" w:space="0" w:color="auto"/>
        <w:left w:val="none" w:sz="0" w:space="0" w:color="auto"/>
        <w:bottom w:val="none" w:sz="0" w:space="0" w:color="auto"/>
        <w:right w:val="none" w:sz="0" w:space="0" w:color="auto"/>
      </w:divBdr>
    </w:div>
    <w:div w:id="1829904394">
      <w:bodyDiv w:val="1"/>
      <w:marLeft w:val="0"/>
      <w:marRight w:val="0"/>
      <w:marTop w:val="0"/>
      <w:marBottom w:val="0"/>
      <w:divBdr>
        <w:top w:val="none" w:sz="0" w:space="0" w:color="auto"/>
        <w:left w:val="none" w:sz="0" w:space="0" w:color="auto"/>
        <w:bottom w:val="none" w:sz="0" w:space="0" w:color="auto"/>
        <w:right w:val="none" w:sz="0" w:space="0" w:color="auto"/>
      </w:divBdr>
    </w:div>
    <w:div w:id="1829907436">
      <w:bodyDiv w:val="1"/>
      <w:marLeft w:val="0"/>
      <w:marRight w:val="0"/>
      <w:marTop w:val="0"/>
      <w:marBottom w:val="0"/>
      <w:divBdr>
        <w:top w:val="none" w:sz="0" w:space="0" w:color="auto"/>
        <w:left w:val="none" w:sz="0" w:space="0" w:color="auto"/>
        <w:bottom w:val="none" w:sz="0" w:space="0" w:color="auto"/>
        <w:right w:val="none" w:sz="0" w:space="0" w:color="auto"/>
      </w:divBdr>
    </w:div>
    <w:div w:id="1829975074">
      <w:bodyDiv w:val="1"/>
      <w:marLeft w:val="0"/>
      <w:marRight w:val="0"/>
      <w:marTop w:val="0"/>
      <w:marBottom w:val="0"/>
      <w:divBdr>
        <w:top w:val="none" w:sz="0" w:space="0" w:color="auto"/>
        <w:left w:val="none" w:sz="0" w:space="0" w:color="auto"/>
        <w:bottom w:val="none" w:sz="0" w:space="0" w:color="auto"/>
        <w:right w:val="none" w:sz="0" w:space="0" w:color="auto"/>
      </w:divBdr>
    </w:div>
    <w:div w:id="1830052378">
      <w:bodyDiv w:val="1"/>
      <w:marLeft w:val="0"/>
      <w:marRight w:val="0"/>
      <w:marTop w:val="0"/>
      <w:marBottom w:val="0"/>
      <w:divBdr>
        <w:top w:val="none" w:sz="0" w:space="0" w:color="auto"/>
        <w:left w:val="none" w:sz="0" w:space="0" w:color="auto"/>
        <w:bottom w:val="none" w:sz="0" w:space="0" w:color="auto"/>
        <w:right w:val="none" w:sz="0" w:space="0" w:color="auto"/>
      </w:divBdr>
    </w:div>
    <w:div w:id="1830246597">
      <w:bodyDiv w:val="1"/>
      <w:marLeft w:val="0"/>
      <w:marRight w:val="0"/>
      <w:marTop w:val="0"/>
      <w:marBottom w:val="0"/>
      <w:divBdr>
        <w:top w:val="none" w:sz="0" w:space="0" w:color="auto"/>
        <w:left w:val="none" w:sz="0" w:space="0" w:color="auto"/>
        <w:bottom w:val="none" w:sz="0" w:space="0" w:color="auto"/>
        <w:right w:val="none" w:sz="0" w:space="0" w:color="auto"/>
      </w:divBdr>
    </w:div>
    <w:div w:id="1830246953">
      <w:bodyDiv w:val="1"/>
      <w:marLeft w:val="0"/>
      <w:marRight w:val="0"/>
      <w:marTop w:val="0"/>
      <w:marBottom w:val="0"/>
      <w:divBdr>
        <w:top w:val="none" w:sz="0" w:space="0" w:color="auto"/>
        <w:left w:val="none" w:sz="0" w:space="0" w:color="auto"/>
        <w:bottom w:val="none" w:sz="0" w:space="0" w:color="auto"/>
        <w:right w:val="none" w:sz="0" w:space="0" w:color="auto"/>
      </w:divBdr>
    </w:div>
    <w:div w:id="1830289717">
      <w:bodyDiv w:val="1"/>
      <w:marLeft w:val="0"/>
      <w:marRight w:val="0"/>
      <w:marTop w:val="0"/>
      <w:marBottom w:val="0"/>
      <w:divBdr>
        <w:top w:val="none" w:sz="0" w:space="0" w:color="auto"/>
        <w:left w:val="none" w:sz="0" w:space="0" w:color="auto"/>
        <w:bottom w:val="none" w:sz="0" w:space="0" w:color="auto"/>
        <w:right w:val="none" w:sz="0" w:space="0" w:color="auto"/>
      </w:divBdr>
    </w:div>
    <w:div w:id="1830361237">
      <w:bodyDiv w:val="1"/>
      <w:marLeft w:val="0"/>
      <w:marRight w:val="0"/>
      <w:marTop w:val="0"/>
      <w:marBottom w:val="0"/>
      <w:divBdr>
        <w:top w:val="none" w:sz="0" w:space="0" w:color="auto"/>
        <w:left w:val="none" w:sz="0" w:space="0" w:color="auto"/>
        <w:bottom w:val="none" w:sz="0" w:space="0" w:color="auto"/>
        <w:right w:val="none" w:sz="0" w:space="0" w:color="auto"/>
      </w:divBdr>
    </w:div>
    <w:div w:id="1830443680">
      <w:bodyDiv w:val="1"/>
      <w:marLeft w:val="0"/>
      <w:marRight w:val="0"/>
      <w:marTop w:val="0"/>
      <w:marBottom w:val="0"/>
      <w:divBdr>
        <w:top w:val="none" w:sz="0" w:space="0" w:color="auto"/>
        <w:left w:val="none" w:sz="0" w:space="0" w:color="auto"/>
        <w:bottom w:val="none" w:sz="0" w:space="0" w:color="auto"/>
        <w:right w:val="none" w:sz="0" w:space="0" w:color="auto"/>
      </w:divBdr>
    </w:div>
    <w:div w:id="1830512619">
      <w:bodyDiv w:val="1"/>
      <w:marLeft w:val="0"/>
      <w:marRight w:val="0"/>
      <w:marTop w:val="0"/>
      <w:marBottom w:val="0"/>
      <w:divBdr>
        <w:top w:val="none" w:sz="0" w:space="0" w:color="auto"/>
        <w:left w:val="none" w:sz="0" w:space="0" w:color="auto"/>
        <w:bottom w:val="none" w:sz="0" w:space="0" w:color="auto"/>
        <w:right w:val="none" w:sz="0" w:space="0" w:color="auto"/>
      </w:divBdr>
    </w:div>
    <w:div w:id="1830518535">
      <w:bodyDiv w:val="1"/>
      <w:marLeft w:val="0"/>
      <w:marRight w:val="0"/>
      <w:marTop w:val="0"/>
      <w:marBottom w:val="0"/>
      <w:divBdr>
        <w:top w:val="none" w:sz="0" w:space="0" w:color="auto"/>
        <w:left w:val="none" w:sz="0" w:space="0" w:color="auto"/>
        <w:bottom w:val="none" w:sz="0" w:space="0" w:color="auto"/>
        <w:right w:val="none" w:sz="0" w:space="0" w:color="auto"/>
      </w:divBdr>
    </w:div>
    <w:div w:id="1830631887">
      <w:bodyDiv w:val="1"/>
      <w:marLeft w:val="0"/>
      <w:marRight w:val="0"/>
      <w:marTop w:val="0"/>
      <w:marBottom w:val="0"/>
      <w:divBdr>
        <w:top w:val="none" w:sz="0" w:space="0" w:color="auto"/>
        <w:left w:val="none" w:sz="0" w:space="0" w:color="auto"/>
        <w:bottom w:val="none" w:sz="0" w:space="0" w:color="auto"/>
        <w:right w:val="none" w:sz="0" w:space="0" w:color="auto"/>
      </w:divBdr>
    </w:div>
    <w:div w:id="1830706209">
      <w:bodyDiv w:val="1"/>
      <w:marLeft w:val="0"/>
      <w:marRight w:val="0"/>
      <w:marTop w:val="0"/>
      <w:marBottom w:val="0"/>
      <w:divBdr>
        <w:top w:val="none" w:sz="0" w:space="0" w:color="auto"/>
        <w:left w:val="none" w:sz="0" w:space="0" w:color="auto"/>
        <w:bottom w:val="none" w:sz="0" w:space="0" w:color="auto"/>
        <w:right w:val="none" w:sz="0" w:space="0" w:color="auto"/>
      </w:divBdr>
    </w:div>
    <w:div w:id="1830713096">
      <w:bodyDiv w:val="1"/>
      <w:marLeft w:val="0"/>
      <w:marRight w:val="0"/>
      <w:marTop w:val="0"/>
      <w:marBottom w:val="0"/>
      <w:divBdr>
        <w:top w:val="none" w:sz="0" w:space="0" w:color="auto"/>
        <w:left w:val="none" w:sz="0" w:space="0" w:color="auto"/>
        <w:bottom w:val="none" w:sz="0" w:space="0" w:color="auto"/>
        <w:right w:val="none" w:sz="0" w:space="0" w:color="auto"/>
      </w:divBdr>
    </w:div>
    <w:div w:id="1830827715">
      <w:bodyDiv w:val="1"/>
      <w:marLeft w:val="0"/>
      <w:marRight w:val="0"/>
      <w:marTop w:val="0"/>
      <w:marBottom w:val="0"/>
      <w:divBdr>
        <w:top w:val="none" w:sz="0" w:space="0" w:color="auto"/>
        <w:left w:val="none" w:sz="0" w:space="0" w:color="auto"/>
        <w:bottom w:val="none" w:sz="0" w:space="0" w:color="auto"/>
        <w:right w:val="none" w:sz="0" w:space="0" w:color="auto"/>
      </w:divBdr>
    </w:div>
    <w:div w:id="1830828674">
      <w:bodyDiv w:val="1"/>
      <w:marLeft w:val="0"/>
      <w:marRight w:val="0"/>
      <w:marTop w:val="0"/>
      <w:marBottom w:val="0"/>
      <w:divBdr>
        <w:top w:val="none" w:sz="0" w:space="0" w:color="auto"/>
        <w:left w:val="none" w:sz="0" w:space="0" w:color="auto"/>
        <w:bottom w:val="none" w:sz="0" w:space="0" w:color="auto"/>
        <w:right w:val="none" w:sz="0" w:space="0" w:color="auto"/>
      </w:divBdr>
    </w:div>
    <w:div w:id="1830829895">
      <w:bodyDiv w:val="1"/>
      <w:marLeft w:val="0"/>
      <w:marRight w:val="0"/>
      <w:marTop w:val="0"/>
      <w:marBottom w:val="0"/>
      <w:divBdr>
        <w:top w:val="none" w:sz="0" w:space="0" w:color="auto"/>
        <w:left w:val="none" w:sz="0" w:space="0" w:color="auto"/>
        <w:bottom w:val="none" w:sz="0" w:space="0" w:color="auto"/>
        <w:right w:val="none" w:sz="0" w:space="0" w:color="auto"/>
      </w:divBdr>
    </w:div>
    <w:div w:id="1830906037">
      <w:bodyDiv w:val="1"/>
      <w:marLeft w:val="0"/>
      <w:marRight w:val="0"/>
      <w:marTop w:val="0"/>
      <w:marBottom w:val="0"/>
      <w:divBdr>
        <w:top w:val="none" w:sz="0" w:space="0" w:color="auto"/>
        <w:left w:val="none" w:sz="0" w:space="0" w:color="auto"/>
        <w:bottom w:val="none" w:sz="0" w:space="0" w:color="auto"/>
        <w:right w:val="none" w:sz="0" w:space="0" w:color="auto"/>
      </w:divBdr>
    </w:div>
    <w:div w:id="1830977191">
      <w:bodyDiv w:val="1"/>
      <w:marLeft w:val="0"/>
      <w:marRight w:val="0"/>
      <w:marTop w:val="0"/>
      <w:marBottom w:val="0"/>
      <w:divBdr>
        <w:top w:val="none" w:sz="0" w:space="0" w:color="auto"/>
        <w:left w:val="none" w:sz="0" w:space="0" w:color="auto"/>
        <w:bottom w:val="none" w:sz="0" w:space="0" w:color="auto"/>
        <w:right w:val="none" w:sz="0" w:space="0" w:color="auto"/>
      </w:divBdr>
    </w:div>
    <w:div w:id="1831142099">
      <w:bodyDiv w:val="1"/>
      <w:marLeft w:val="0"/>
      <w:marRight w:val="0"/>
      <w:marTop w:val="0"/>
      <w:marBottom w:val="0"/>
      <w:divBdr>
        <w:top w:val="none" w:sz="0" w:space="0" w:color="auto"/>
        <w:left w:val="none" w:sz="0" w:space="0" w:color="auto"/>
        <w:bottom w:val="none" w:sz="0" w:space="0" w:color="auto"/>
        <w:right w:val="none" w:sz="0" w:space="0" w:color="auto"/>
      </w:divBdr>
    </w:div>
    <w:div w:id="1831365081">
      <w:bodyDiv w:val="1"/>
      <w:marLeft w:val="0"/>
      <w:marRight w:val="0"/>
      <w:marTop w:val="0"/>
      <w:marBottom w:val="0"/>
      <w:divBdr>
        <w:top w:val="none" w:sz="0" w:space="0" w:color="auto"/>
        <w:left w:val="none" w:sz="0" w:space="0" w:color="auto"/>
        <w:bottom w:val="none" w:sz="0" w:space="0" w:color="auto"/>
        <w:right w:val="none" w:sz="0" w:space="0" w:color="auto"/>
      </w:divBdr>
    </w:div>
    <w:div w:id="1831405543">
      <w:bodyDiv w:val="1"/>
      <w:marLeft w:val="0"/>
      <w:marRight w:val="0"/>
      <w:marTop w:val="0"/>
      <w:marBottom w:val="0"/>
      <w:divBdr>
        <w:top w:val="none" w:sz="0" w:space="0" w:color="auto"/>
        <w:left w:val="none" w:sz="0" w:space="0" w:color="auto"/>
        <w:bottom w:val="none" w:sz="0" w:space="0" w:color="auto"/>
        <w:right w:val="none" w:sz="0" w:space="0" w:color="auto"/>
      </w:divBdr>
    </w:div>
    <w:div w:id="1831411554">
      <w:bodyDiv w:val="1"/>
      <w:marLeft w:val="0"/>
      <w:marRight w:val="0"/>
      <w:marTop w:val="0"/>
      <w:marBottom w:val="0"/>
      <w:divBdr>
        <w:top w:val="none" w:sz="0" w:space="0" w:color="auto"/>
        <w:left w:val="none" w:sz="0" w:space="0" w:color="auto"/>
        <w:bottom w:val="none" w:sz="0" w:space="0" w:color="auto"/>
        <w:right w:val="none" w:sz="0" w:space="0" w:color="auto"/>
      </w:divBdr>
    </w:div>
    <w:div w:id="1831629437">
      <w:bodyDiv w:val="1"/>
      <w:marLeft w:val="0"/>
      <w:marRight w:val="0"/>
      <w:marTop w:val="0"/>
      <w:marBottom w:val="0"/>
      <w:divBdr>
        <w:top w:val="none" w:sz="0" w:space="0" w:color="auto"/>
        <w:left w:val="none" w:sz="0" w:space="0" w:color="auto"/>
        <w:bottom w:val="none" w:sz="0" w:space="0" w:color="auto"/>
        <w:right w:val="none" w:sz="0" w:space="0" w:color="auto"/>
      </w:divBdr>
    </w:div>
    <w:div w:id="1831751754">
      <w:bodyDiv w:val="1"/>
      <w:marLeft w:val="0"/>
      <w:marRight w:val="0"/>
      <w:marTop w:val="0"/>
      <w:marBottom w:val="0"/>
      <w:divBdr>
        <w:top w:val="none" w:sz="0" w:space="0" w:color="auto"/>
        <w:left w:val="none" w:sz="0" w:space="0" w:color="auto"/>
        <w:bottom w:val="none" w:sz="0" w:space="0" w:color="auto"/>
        <w:right w:val="none" w:sz="0" w:space="0" w:color="auto"/>
      </w:divBdr>
    </w:div>
    <w:div w:id="1831752367">
      <w:bodyDiv w:val="1"/>
      <w:marLeft w:val="0"/>
      <w:marRight w:val="0"/>
      <w:marTop w:val="0"/>
      <w:marBottom w:val="0"/>
      <w:divBdr>
        <w:top w:val="none" w:sz="0" w:space="0" w:color="auto"/>
        <w:left w:val="none" w:sz="0" w:space="0" w:color="auto"/>
        <w:bottom w:val="none" w:sz="0" w:space="0" w:color="auto"/>
        <w:right w:val="none" w:sz="0" w:space="0" w:color="auto"/>
      </w:divBdr>
    </w:div>
    <w:div w:id="1831797574">
      <w:bodyDiv w:val="1"/>
      <w:marLeft w:val="0"/>
      <w:marRight w:val="0"/>
      <w:marTop w:val="0"/>
      <w:marBottom w:val="0"/>
      <w:divBdr>
        <w:top w:val="none" w:sz="0" w:space="0" w:color="auto"/>
        <w:left w:val="none" w:sz="0" w:space="0" w:color="auto"/>
        <w:bottom w:val="none" w:sz="0" w:space="0" w:color="auto"/>
        <w:right w:val="none" w:sz="0" w:space="0" w:color="auto"/>
      </w:divBdr>
    </w:div>
    <w:div w:id="1832135814">
      <w:bodyDiv w:val="1"/>
      <w:marLeft w:val="0"/>
      <w:marRight w:val="0"/>
      <w:marTop w:val="0"/>
      <w:marBottom w:val="0"/>
      <w:divBdr>
        <w:top w:val="none" w:sz="0" w:space="0" w:color="auto"/>
        <w:left w:val="none" w:sz="0" w:space="0" w:color="auto"/>
        <w:bottom w:val="none" w:sz="0" w:space="0" w:color="auto"/>
        <w:right w:val="none" w:sz="0" w:space="0" w:color="auto"/>
      </w:divBdr>
    </w:div>
    <w:div w:id="1832141084">
      <w:bodyDiv w:val="1"/>
      <w:marLeft w:val="0"/>
      <w:marRight w:val="0"/>
      <w:marTop w:val="0"/>
      <w:marBottom w:val="0"/>
      <w:divBdr>
        <w:top w:val="none" w:sz="0" w:space="0" w:color="auto"/>
        <w:left w:val="none" w:sz="0" w:space="0" w:color="auto"/>
        <w:bottom w:val="none" w:sz="0" w:space="0" w:color="auto"/>
        <w:right w:val="none" w:sz="0" w:space="0" w:color="auto"/>
      </w:divBdr>
    </w:div>
    <w:div w:id="1832210362">
      <w:bodyDiv w:val="1"/>
      <w:marLeft w:val="0"/>
      <w:marRight w:val="0"/>
      <w:marTop w:val="0"/>
      <w:marBottom w:val="0"/>
      <w:divBdr>
        <w:top w:val="none" w:sz="0" w:space="0" w:color="auto"/>
        <w:left w:val="none" w:sz="0" w:space="0" w:color="auto"/>
        <w:bottom w:val="none" w:sz="0" w:space="0" w:color="auto"/>
        <w:right w:val="none" w:sz="0" w:space="0" w:color="auto"/>
      </w:divBdr>
    </w:div>
    <w:div w:id="1832405516">
      <w:bodyDiv w:val="1"/>
      <w:marLeft w:val="0"/>
      <w:marRight w:val="0"/>
      <w:marTop w:val="0"/>
      <w:marBottom w:val="0"/>
      <w:divBdr>
        <w:top w:val="none" w:sz="0" w:space="0" w:color="auto"/>
        <w:left w:val="none" w:sz="0" w:space="0" w:color="auto"/>
        <w:bottom w:val="none" w:sz="0" w:space="0" w:color="auto"/>
        <w:right w:val="none" w:sz="0" w:space="0" w:color="auto"/>
      </w:divBdr>
    </w:div>
    <w:div w:id="1832788253">
      <w:bodyDiv w:val="1"/>
      <w:marLeft w:val="0"/>
      <w:marRight w:val="0"/>
      <w:marTop w:val="0"/>
      <w:marBottom w:val="0"/>
      <w:divBdr>
        <w:top w:val="none" w:sz="0" w:space="0" w:color="auto"/>
        <w:left w:val="none" w:sz="0" w:space="0" w:color="auto"/>
        <w:bottom w:val="none" w:sz="0" w:space="0" w:color="auto"/>
        <w:right w:val="none" w:sz="0" w:space="0" w:color="auto"/>
      </w:divBdr>
    </w:div>
    <w:div w:id="1832915505">
      <w:bodyDiv w:val="1"/>
      <w:marLeft w:val="0"/>
      <w:marRight w:val="0"/>
      <w:marTop w:val="0"/>
      <w:marBottom w:val="0"/>
      <w:divBdr>
        <w:top w:val="none" w:sz="0" w:space="0" w:color="auto"/>
        <w:left w:val="none" w:sz="0" w:space="0" w:color="auto"/>
        <w:bottom w:val="none" w:sz="0" w:space="0" w:color="auto"/>
        <w:right w:val="none" w:sz="0" w:space="0" w:color="auto"/>
      </w:divBdr>
    </w:div>
    <w:div w:id="1832985325">
      <w:bodyDiv w:val="1"/>
      <w:marLeft w:val="0"/>
      <w:marRight w:val="0"/>
      <w:marTop w:val="0"/>
      <w:marBottom w:val="0"/>
      <w:divBdr>
        <w:top w:val="none" w:sz="0" w:space="0" w:color="auto"/>
        <w:left w:val="none" w:sz="0" w:space="0" w:color="auto"/>
        <w:bottom w:val="none" w:sz="0" w:space="0" w:color="auto"/>
        <w:right w:val="none" w:sz="0" w:space="0" w:color="auto"/>
      </w:divBdr>
    </w:div>
    <w:div w:id="1833443108">
      <w:bodyDiv w:val="1"/>
      <w:marLeft w:val="0"/>
      <w:marRight w:val="0"/>
      <w:marTop w:val="0"/>
      <w:marBottom w:val="0"/>
      <w:divBdr>
        <w:top w:val="none" w:sz="0" w:space="0" w:color="auto"/>
        <w:left w:val="none" w:sz="0" w:space="0" w:color="auto"/>
        <w:bottom w:val="none" w:sz="0" w:space="0" w:color="auto"/>
        <w:right w:val="none" w:sz="0" w:space="0" w:color="auto"/>
      </w:divBdr>
    </w:div>
    <w:div w:id="1833452011">
      <w:bodyDiv w:val="1"/>
      <w:marLeft w:val="0"/>
      <w:marRight w:val="0"/>
      <w:marTop w:val="0"/>
      <w:marBottom w:val="0"/>
      <w:divBdr>
        <w:top w:val="none" w:sz="0" w:space="0" w:color="auto"/>
        <w:left w:val="none" w:sz="0" w:space="0" w:color="auto"/>
        <w:bottom w:val="none" w:sz="0" w:space="0" w:color="auto"/>
        <w:right w:val="none" w:sz="0" w:space="0" w:color="auto"/>
      </w:divBdr>
    </w:div>
    <w:div w:id="1833598800">
      <w:bodyDiv w:val="1"/>
      <w:marLeft w:val="0"/>
      <w:marRight w:val="0"/>
      <w:marTop w:val="0"/>
      <w:marBottom w:val="0"/>
      <w:divBdr>
        <w:top w:val="none" w:sz="0" w:space="0" w:color="auto"/>
        <w:left w:val="none" w:sz="0" w:space="0" w:color="auto"/>
        <w:bottom w:val="none" w:sz="0" w:space="0" w:color="auto"/>
        <w:right w:val="none" w:sz="0" w:space="0" w:color="auto"/>
      </w:divBdr>
    </w:div>
    <w:div w:id="1833637732">
      <w:bodyDiv w:val="1"/>
      <w:marLeft w:val="0"/>
      <w:marRight w:val="0"/>
      <w:marTop w:val="0"/>
      <w:marBottom w:val="0"/>
      <w:divBdr>
        <w:top w:val="none" w:sz="0" w:space="0" w:color="auto"/>
        <w:left w:val="none" w:sz="0" w:space="0" w:color="auto"/>
        <w:bottom w:val="none" w:sz="0" w:space="0" w:color="auto"/>
        <w:right w:val="none" w:sz="0" w:space="0" w:color="auto"/>
      </w:divBdr>
    </w:div>
    <w:div w:id="1833645151">
      <w:bodyDiv w:val="1"/>
      <w:marLeft w:val="0"/>
      <w:marRight w:val="0"/>
      <w:marTop w:val="0"/>
      <w:marBottom w:val="0"/>
      <w:divBdr>
        <w:top w:val="none" w:sz="0" w:space="0" w:color="auto"/>
        <w:left w:val="none" w:sz="0" w:space="0" w:color="auto"/>
        <w:bottom w:val="none" w:sz="0" w:space="0" w:color="auto"/>
        <w:right w:val="none" w:sz="0" w:space="0" w:color="auto"/>
      </w:divBdr>
    </w:div>
    <w:div w:id="1833714369">
      <w:bodyDiv w:val="1"/>
      <w:marLeft w:val="0"/>
      <w:marRight w:val="0"/>
      <w:marTop w:val="0"/>
      <w:marBottom w:val="0"/>
      <w:divBdr>
        <w:top w:val="none" w:sz="0" w:space="0" w:color="auto"/>
        <w:left w:val="none" w:sz="0" w:space="0" w:color="auto"/>
        <w:bottom w:val="none" w:sz="0" w:space="0" w:color="auto"/>
        <w:right w:val="none" w:sz="0" w:space="0" w:color="auto"/>
      </w:divBdr>
    </w:div>
    <w:div w:id="1833718796">
      <w:bodyDiv w:val="1"/>
      <w:marLeft w:val="0"/>
      <w:marRight w:val="0"/>
      <w:marTop w:val="0"/>
      <w:marBottom w:val="0"/>
      <w:divBdr>
        <w:top w:val="none" w:sz="0" w:space="0" w:color="auto"/>
        <w:left w:val="none" w:sz="0" w:space="0" w:color="auto"/>
        <w:bottom w:val="none" w:sz="0" w:space="0" w:color="auto"/>
        <w:right w:val="none" w:sz="0" w:space="0" w:color="auto"/>
      </w:divBdr>
    </w:div>
    <w:div w:id="1833837279">
      <w:bodyDiv w:val="1"/>
      <w:marLeft w:val="0"/>
      <w:marRight w:val="0"/>
      <w:marTop w:val="0"/>
      <w:marBottom w:val="0"/>
      <w:divBdr>
        <w:top w:val="none" w:sz="0" w:space="0" w:color="auto"/>
        <w:left w:val="none" w:sz="0" w:space="0" w:color="auto"/>
        <w:bottom w:val="none" w:sz="0" w:space="0" w:color="auto"/>
        <w:right w:val="none" w:sz="0" w:space="0" w:color="auto"/>
      </w:divBdr>
    </w:div>
    <w:div w:id="1833913188">
      <w:bodyDiv w:val="1"/>
      <w:marLeft w:val="0"/>
      <w:marRight w:val="0"/>
      <w:marTop w:val="0"/>
      <w:marBottom w:val="0"/>
      <w:divBdr>
        <w:top w:val="none" w:sz="0" w:space="0" w:color="auto"/>
        <w:left w:val="none" w:sz="0" w:space="0" w:color="auto"/>
        <w:bottom w:val="none" w:sz="0" w:space="0" w:color="auto"/>
        <w:right w:val="none" w:sz="0" w:space="0" w:color="auto"/>
      </w:divBdr>
    </w:div>
    <w:div w:id="1833983526">
      <w:bodyDiv w:val="1"/>
      <w:marLeft w:val="0"/>
      <w:marRight w:val="0"/>
      <w:marTop w:val="0"/>
      <w:marBottom w:val="0"/>
      <w:divBdr>
        <w:top w:val="none" w:sz="0" w:space="0" w:color="auto"/>
        <w:left w:val="none" w:sz="0" w:space="0" w:color="auto"/>
        <w:bottom w:val="none" w:sz="0" w:space="0" w:color="auto"/>
        <w:right w:val="none" w:sz="0" w:space="0" w:color="auto"/>
      </w:divBdr>
    </w:div>
    <w:div w:id="1834174743">
      <w:bodyDiv w:val="1"/>
      <w:marLeft w:val="0"/>
      <w:marRight w:val="0"/>
      <w:marTop w:val="0"/>
      <w:marBottom w:val="0"/>
      <w:divBdr>
        <w:top w:val="none" w:sz="0" w:space="0" w:color="auto"/>
        <w:left w:val="none" w:sz="0" w:space="0" w:color="auto"/>
        <w:bottom w:val="none" w:sz="0" w:space="0" w:color="auto"/>
        <w:right w:val="none" w:sz="0" w:space="0" w:color="auto"/>
      </w:divBdr>
    </w:div>
    <w:div w:id="1834249433">
      <w:bodyDiv w:val="1"/>
      <w:marLeft w:val="0"/>
      <w:marRight w:val="0"/>
      <w:marTop w:val="0"/>
      <w:marBottom w:val="0"/>
      <w:divBdr>
        <w:top w:val="none" w:sz="0" w:space="0" w:color="auto"/>
        <w:left w:val="none" w:sz="0" w:space="0" w:color="auto"/>
        <w:bottom w:val="none" w:sz="0" w:space="0" w:color="auto"/>
        <w:right w:val="none" w:sz="0" w:space="0" w:color="auto"/>
      </w:divBdr>
    </w:div>
    <w:div w:id="1834562238">
      <w:bodyDiv w:val="1"/>
      <w:marLeft w:val="0"/>
      <w:marRight w:val="0"/>
      <w:marTop w:val="0"/>
      <w:marBottom w:val="0"/>
      <w:divBdr>
        <w:top w:val="none" w:sz="0" w:space="0" w:color="auto"/>
        <w:left w:val="none" w:sz="0" w:space="0" w:color="auto"/>
        <w:bottom w:val="none" w:sz="0" w:space="0" w:color="auto"/>
        <w:right w:val="none" w:sz="0" w:space="0" w:color="auto"/>
      </w:divBdr>
    </w:div>
    <w:div w:id="1834570067">
      <w:bodyDiv w:val="1"/>
      <w:marLeft w:val="0"/>
      <w:marRight w:val="0"/>
      <w:marTop w:val="0"/>
      <w:marBottom w:val="0"/>
      <w:divBdr>
        <w:top w:val="none" w:sz="0" w:space="0" w:color="auto"/>
        <w:left w:val="none" w:sz="0" w:space="0" w:color="auto"/>
        <w:bottom w:val="none" w:sz="0" w:space="0" w:color="auto"/>
        <w:right w:val="none" w:sz="0" w:space="0" w:color="auto"/>
      </w:divBdr>
    </w:div>
    <w:div w:id="1834636609">
      <w:bodyDiv w:val="1"/>
      <w:marLeft w:val="0"/>
      <w:marRight w:val="0"/>
      <w:marTop w:val="0"/>
      <w:marBottom w:val="0"/>
      <w:divBdr>
        <w:top w:val="none" w:sz="0" w:space="0" w:color="auto"/>
        <w:left w:val="none" w:sz="0" w:space="0" w:color="auto"/>
        <w:bottom w:val="none" w:sz="0" w:space="0" w:color="auto"/>
        <w:right w:val="none" w:sz="0" w:space="0" w:color="auto"/>
      </w:divBdr>
    </w:div>
    <w:div w:id="1834641811">
      <w:bodyDiv w:val="1"/>
      <w:marLeft w:val="0"/>
      <w:marRight w:val="0"/>
      <w:marTop w:val="0"/>
      <w:marBottom w:val="0"/>
      <w:divBdr>
        <w:top w:val="none" w:sz="0" w:space="0" w:color="auto"/>
        <w:left w:val="none" w:sz="0" w:space="0" w:color="auto"/>
        <w:bottom w:val="none" w:sz="0" w:space="0" w:color="auto"/>
        <w:right w:val="none" w:sz="0" w:space="0" w:color="auto"/>
      </w:divBdr>
    </w:div>
    <w:div w:id="1834906675">
      <w:bodyDiv w:val="1"/>
      <w:marLeft w:val="0"/>
      <w:marRight w:val="0"/>
      <w:marTop w:val="0"/>
      <w:marBottom w:val="0"/>
      <w:divBdr>
        <w:top w:val="none" w:sz="0" w:space="0" w:color="auto"/>
        <w:left w:val="none" w:sz="0" w:space="0" w:color="auto"/>
        <w:bottom w:val="none" w:sz="0" w:space="0" w:color="auto"/>
        <w:right w:val="none" w:sz="0" w:space="0" w:color="auto"/>
      </w:divBdr>
    </w:div>
    <w:div w:id="1834954039">
      <w:bodyDiv w:val="1"/>
      <w:marLeft w:val="0"/>
      <w:marRight w:val="0"/>
      <w:marTop w:val="0"/>
      <w:marBottom w:val="0"/>
      <w:divBdr>
        <w:top w:val="none" w:sz="0" w:space="0" w:color="auto"/>
        <w:left w:val="none" w:sz="0" w:space="0" w:color="auto"/>
        <w:bottom w:val="none" w:sz="0" w:space="0" w:color="auto"/>
        <w:right w:val="none" w:sz="0" w:space="0" w:color="auto"/>
      </w:divBdr>
    </w:div>
    <w:div w:id="1835024302">
      <w:bodyDiv w:val="1"/>
      <w:marLeft w:val="0"/>
      <w:marRight w:val="0"/>
      <w:marTop w:val="0"/>
      <w:marBottom w:val="0"/>
      <w:divBdr>
        <w:top w:val="none" w:sz="0" w:space="0" w:color="auto"/>
        <w:left w:val="none" w:sz="0" w:space="0" w:color="auto"/>
        <w:bottom w:val="none" w:sz="0" w:space="0" w:color="auto"/>
        <w:right w:val="none" w:sz="0" w:space="0" w:color="auto"/>
      </w:divBdr>
    </w:div>
    <w:div w:id="1835149333">
      <w:bodyDiv w:val="1"/>
      <w:marLeft w:val="0"/>
      <w:marRight w:val="0"/>
      <w:marTop w:val="0"/>
      <w:marBottom w:val="0"/>
      <w:divBdr>
        <w:top w:val="none" w:sz="0" w:space="0" w:color="auto"/>
        <w:left w:val="none" w:sz="0" w:space="0" w:color="auto"/>
        <w:bottom w:val="none" w:sz="0" w:space="0" w:color="auto"/>
        <w:right w:val="none" w:sz="0" w:space="0" w:color="auto"/>
      </w:divBdr>
    </w:div>
    <w:div w:id="1835414798">
      <w:bodyDiv w:val="1"/>
      <w:marLeft w:val="0"/>
      <w:marRight w:val="0"/>
      <w:marTop w:val="0"/>
      <w:marBottom w:val="0"/>
      <w:divBdr>
        <w:top w:val="none" w:sz="0" w:space="0" w:color="auto"/>
        <w:left w:val="none" w:sz="0" w:space="0" w:color="auto"/>
        <w:bottom w:val="none" w:sz="0" w:space="0" w:color="auto"/>
        <w:right w:val="none" w:sz="0" w:space="0" w:color="auto"/>
      </w:divBdr>
    </w:div>
    <w:div w:id="1835685462">
      <w:bodyDiv w:val="1"/>
      <w:marLeft w:val="0"/>
      <w:marRight w:val="0"/>
      <w:marTop w:val="0"/>
      <w:marBottom w:val="0"/>
      <w:divBdr>
        <w:top w:val="none" w:sz="0" w:space="0" w:color="auto"/>
        <w:left w:val="none" w:sz="0" w:space="0" w:color="auto"/>
        <w:bottom w:val="none" w:sz="0" w:space="0" w:color="auto"/>
        <w:right w:val="none" w:sz="0" w:space="0" w:color="auto"/>
      </w:divBdr>
    </w:div>
    <w:div w:id="1835795592">
      <w:bodyDiv w:val="1"/>
      <w:marLeft w:val="0"/>
      <w:marRight w:val="0"/>
      <w:marTop w:val="0"/>
      <w:marBottom w:val="0"/>
      <w:divBdr>
        <w:top w:val="none" w:sz="0" w:space="0" w:color="auto"/>
        <w:left w:val="none" w:sz="0" w:space="0" w:color="auto"/>
        <w:bottom w:val="none" w:sz="0" w:space="0" w:color="auto"/>
        <w:right w:val="none" w:sz="0" w:space="0" w:color="auto"/>
      </w:divBdr>
    </w:div>
    <w:div w:id="1835946417">
      <w:bodyDiv w:val="1"/>
      <w:marLeft w:val="0"/>
      <w:marRight w:val="0"/>
      <w:marTop w:val="0"/>
      <w:marBottom w:val="0"/>
      <w:divBdr>
        <w:top w:val="none" w:sz="0" w:space="0" w:color="auto"/>
        <w:left w:val="none" w:sz="0" w:space="0" w:color="auto"/>
        <w:bottom w:val="none" w:sz="0" w:space="0" w:color="auto"/>
        <w:right w:val="none" w:sz="0" w:space="0" w:color="auto"/>
      </w:divBdr>
    </w:div>
    <w:div w:id="1836266246">
      <w:bodyDiv w:val="1"/>
      <w:marLeft w:val="0"/>
      <w:marRight w:val="0"/>
      <w:marTop w:val="0"/>
      <w:marBottom w:val="0"/>
      <w:divBdr>
        <w:top w:val="none" w:sz="0" w:space="0" w:color="auto"/>
        <w:left w:val="none" w:sz="0" w:space="0" w:color="auto"/>
        <w:bottom w:val="none" w:sz="0" w:space="0" w:color="auto"/>
        <w:right w:val="none" w:sz="0" w:space="0" w:color="auto"/>
      </w:divBdr>
    </w:div>
    <w:div w:id="1836341704">
      <w:bodyDiv w:val="1"/>
      <w:marLeft w:val="0"/>
      <w:marRight w:val="0"/>
      <w:marTop w:val="0"/>
      <w:marBottom w:val="0"/>
      <w:divBdr>
        <w:top w:val="none" w:sz="0" w:space="0" w:color="auto"/>
        <w:left w:val="none" w:sz="0" w:space="0" w:color="auto"/>
        <w:bottom w:val="none" w:sz="0" w:space="0" w:color="auto"/>
        <w:right w:val="none" w:sz="0" w:space="0" w:color="auto"/>
      </w:divBdr>
    </w:div>
    <w:div w:id="1836416060">
      <w:bodyDiv w:val="1"/>
      <w:marLeft w:val="0"/>
      <w:marRight w:val="0"/>
      <w:marTop w:val="0"/>
      <w:marBottom w:val="0"/>
      <w:divBdr>
        <w:top w:val="none" w:sz="0" w:space="0" w:color="auto"/>
        <w:left w:val="none" w:sz="0" w:space="0" w:color="auto"/>
        <w:bottom w:val="none" w:sz="0" w:space="0" w:color="auto"/>
        <w:right w:val="none" w:sz="0" w:space="0" w:color="auto"/>
      </w:divBdr>
    </w:div>
    <w:div w:id="1836528511">
      <w:bodyDiv w:val="1"/>
      <w:marLeft w:val="0"/>
      <w:marRight w:val="0"/>
      <w:marTop w:val="0"/>
      <w:marBottom w:val="0"/>
      <w:divBdr>
        <w:top w:val="none" w:sz="0" w:space="0" w:color="auto"/>
        <w:left w:val="none" w:sz="0" w:space="0" w:color="auto"/>
        <w:bottom w:val="none" w:sz="0" w:space="0" w:color="auto"/>
        <w:right w:val="none" w:sz="0" w:space="0" w:color="auto"/>
      </w:divBdr>
    </w:div>
    <w:div w:id="1836534263">
      <w:bodyDiv w:val="1"/>
      <w:marLeft w:val="0"/>
      <w:marRight w:val="0"/>
      <w:marTop w:val="0"/>
      <w:marBottom w:val="0"/>
      <w:divBdr>
        <w:top w:val="none" w:sz="0" w:space="0" w:color="auto"/>
        <w:left w:val="none" w:sz="0" w:space="0" w:color="auto"/>
        <w:bottom w:val="none" w:sz="0" w:space="0" w:color="auto"/>
        <w:right w:val="none" w:sz="0" w:space="0" w:color="auto"/>
      </w:divBdr>
    </w:div>
    <w:div w:id="1836795034">
      <w:bodyDiv w:val="1"/>
      <w:marLeft w:val="0"/>
      <w:marRight w:val="0"/>
      <w:marTop w:val="0"/>
      <w:marBottom w:val="0"/>
      <w:divBdr>
        <w:top w:val="none" w:sz="0" w:space="0" w:color="auto"/>
        <w:left w:val="none" w:sz="0" w:space="0" w:color="auto"/>
        <w:bottom w:val="none" w:sz="0" w:space="0" w:color="auto"/>
        <w:right w:val="none" w:sz="0" w:space="0" w:color="auto"/>
      </w:divBdr>
    </w:div>
    <w:div w:id="1836846694">
      <w:bodyDiv w:val="1"/>
      <w:marLeft w:val="0"/>
      <w:marRight w:val="0"/>
      <w:marTop w:val="0"/>
      <w:marBottom w:val="0"/>
      <w:divBdr>
        <w:top w:val="none" w:sz="0" w:space="0" w:color="auto"/>
        <w:left w:val="none" w:sz="0" w:space="0" w:color="auto"/>
        <w:bottom w:val="none" w:sz="0" w:space="0" w:color="auto"/>
        <w:right w:val="none" w:sz="0" w:space="0" w:color="auto"/>
      </w:divBdr>
    </w:div>
    <w:div w:id="1836990824">
      <w:bodyDiv w:val="1"/>
      <w:marLeft w:val="0"/>
      <w:marRight w:val="0"/>
      <w:marTop w:val="0"/>
      <w:marBottom w:val="0"/>
      <w:divBdr>
        <w:top w:val="none" w:sz="0" w:space="0" w:color="auto"/>
        <w:left w:val="none" w:sz="0" w:space="0" w:color="auto"/>
        <w:bottom w:val="none" w:sz="0" w:space="0" w:color="auto"/>
        <w:right w:val="none" w:sz="0" w:space="0" w:color="auto"/>
      </w:divBdr>
    </w:div>
    <w:div w:id="1837181554">
      <w:bodyDiv w:val="1"/>
      <w:marLeft w:val="0"/>
      <w:marRight w:val="0"/>
      <w:marTop w:val="0"/>
      <w:marBottom w:val="0"/>
      <w:divBdr>
        <w:top w:val="none" w:sz="0" w:space="0" w:color="auto"/>
        <w:left w:val="none" w:sz="0" w:space="0" w:color="auto"/>
        <w:bottom w:val="none" w:sz="0" w:space="0" w:color="auto"/>
        <w:right w:val="none" w:sz="0" w:space="0" w:color="auto"/>
      </w:divBdr>
    </w:div>
    <w:div w:id="1837843718">
      <w:bodyDiv w:val="1"/>
      <w:marLeft w:val="0"/>
      <w:marRight w:val="0"/>
      <w:marTop w:val="0"/>
      <w:marBottom w:val="0"/>
      <w:divBdr>
        <w:top w:val="none" w:sz="0" w:space="0" w:color="auto"/>
        <w:left w:val="none" w:sz="0" w:space="0" w:color="auto"/>
        <w:bottom w:val="none" w:sz="0" w:space="0" w:color="auto"/>
        <w:right w:val="none" w:sz="0" w:space="0" w:color="auto"/>
      </w:divBdr>
    </w:div>
    <w:div w:id="1838301024">
      <w:bodyDiv w:val="1"/>
      <w:marLeft w:val="0"/>
      <w:marRight w:val="0"/>
      <w:marTop w:val="0"/>
      <w:marBottom w:val="0"/>
      <w:divBdr>
        <w:top w:val="none" w:sz="0" w:space="0" w:color="auto"/>
        <w:left w:val="none" w:sz="0" w:space="0" w:color="auto"/>
        <w:bottom w:val="none" w:sz="0" w:space="0" w:color="auto"/>
        <w:right w:val="none" w:sz="0" w:space="0" w:color="auto"/>
      </w:divBdr>
    </w:div>
    <w:div w:id="1838644779">
      <w:bodyDiv w:val="1"/>
      <w:marLeft w:val="0"/>
      <w:marRight w:val="0"/>
      <w:marTop w:val="0"/>
      <w:marBottom w:val="0"/>
      <w:divBdr>
        <w:top w:val="none" w:sz="0" w:space="0" w:color="auto"/>
        <w:left w:val="none" w:sz="0" w:space="0" w:color="auto"/>
        <w:bottom w:val="none" w:sz="0" w:space="0" w:color="auto"/>
        <w:right w:val="none" w:sz="0" w:space="0" w:color="auto"/>
      </w:divBdr>
    </w:div>
    <w:div w:id="1838692498">
      <w:bodyDiv w:val="1"/>
      <w:marLeft w:val="0"/>
      <w:marRight w:val="0"/>
      <w:marTop w:val="0"/>
      <w:marBottom w:val="0"/>
      <w:divBdr>
        <w:top w:val="none" w:sz="0" w:space="0" w:color="auto"/>
        <w:left w:val="none" w:sz="0" w:space="0" w:color="auto"/>
        <w:bottom w:val="none" w:sz="0" w:space="0" w:color="auto"/>
        <w:right w:val="none" w:sz="0" w:space="0" w:color="auto"/>
      </w:divBdr>
    </w:div>
    <w:div w:id="1838958856">
      <w:bodyDiv w:val="1"/>
      <w:marLeft w:val="0"/>
      <w:marRight w:val="0"/>
      <w:marTop w:val="0"/>
      <w:marBottom w:val="0"/>
      <w:divBdr>
        <w:top w:val="none" w:sz="0" w:space="0" w:color="auto"/>
        <w:left w:val="none" w:sz="0" w:space="0" w:color="auto"/>
        <w:bottom w:val="none" w:sz="0" w:space="0" w:color="auto"/>
        <w:right w:val="none" w:sz="0" w:space="0" w:color="auto"/>
      </w:divBdr>
    </w:div>
    <w:div w:id="1838959213">
      <w:bodyDiv w:val="1"/>
      <w:marLeft w:val="0"/>
      <w:marRight w:val="0"/>
      <w:marTop w:val="0"/>
      <w:marBottom w:val="0"/>
      <w:divBdr>
        <w:top w:val="none" w:sz="0" w:space="0" w:color="auto"/>
        <w:left w:val="none" w:sz="0" w:space="0" w:color="auto"/>
        <w:bottom w:val="none" w:sz="0" w:space="0" w:color="auto"/>
        <w:right w:val="none" w:sz="0" w:space="0" w:color="auto"/>
      </w:divBdr>
    </w:div>
    <w:div w:id="1838963204">
      <w:bodyDiv w:val="1"/>
      <w:marLeft w:val="0"/>
      <w:marRight w:val="0"/>
      <w:marTop w:val="0"/>
      <w:marBottom w:val="0"/>
      <w:divBdr>
        <w:top w:val="none" w:sz="0" w:space="0" w:color="auto"/>
        <w:left w:val="none" w:sz="0" w:space="0" w:color="auto"/>
        <w:bottom w:val="none" w:sz="0" w:space="0" w:color="auto"/>
        <w:right w:val="none" w:sz="0" w:space="0" w:color="auto"/>
      </w:divBdr>
    </w:div>
    <w:div w:id="1839152437">
      <w:bodyDiv w:val="1"/>
      <w:marLeft w:val="0"/>
      <w:marRight w:val="0"/>
      <w:marTop w:val="0"/>
      <w:marBottom w:val="0"/>
      <w:divBdr>
        <w:top w:val="none" w:sz="0" w:space="0" w:color="auto"/>
        <w:left w:val="none" w:sz="0" w:space="0" w:color="auto"/>
        <w:bottom w:val="none" w:sz="0" w:space="0" w:color="auto"/>
        <w:right w:val="none" w:sz="0" w:space="0" w:color="auto"/>
      </w:divBdr>
    </w:div>
    <w:div w:id="1839270137">
      <w:bodyDiv w:val="1"/>
      <w:marLeft w:val="0"/>
      <w:marRight w:val="0"/>
      <w:marTop w:val="0"/>
      <w:marBottom w:val="0"/>
      <w:divBdr>
        <w:top w:val="none" w:sz="0" w:space="0" w:color="auto"/>
        <w:left w:val="none" w:sz="0" w:space="0" w:color="auto"/>
        <w:bottom w:val="none" w:sz="0" w:space="0" w:color="auto"/>
        <w:right w:val="none" w:sz="0" w:space="0" w:color="auto"/>
      </w:divBdr>
    </w:div>
    <w:div w:id="1839300007">
      <w:bodyDiv w:val="1"/>
      <w:marLeft w:val="0"/>
      <w:marRight w:val="0"/>
      <w:marTop w:val="0"/>
      <w:marBottom w:val="0"/>
      <w:divBdr>
        <w:top w:val="none" w:sz="0" w:space="0" w:color="auto"/>
        <w:left w:val="none" w:sz="0" w:space="0" w:color="auto"/>
        <w:bottom w:val="none" w:sz="0" w:space="0" w:color="auto"/>
        <w:right w:val="none" w:sz="0" w:space="0" w:color="auto"/>
      </w:divBdr>
    </w:div>
    <w:div w:id="1839494250">
      <w:bodyDiv w:val="1"/>
      <w:marLeft w:val="0"/>
      <w:marRight w:val="0"/>
      <w:marTop w:val="0"/>
      <w:marBottom w:val="0"/>
      <w:divBdr>
        <w:top w:val="none" w:sz="0" w:space="0" w:color="auto"/>
        <w:left w:val="none" w:sz="0" w:space="0" w:color="auto"/>
        <w:bottom w:val="none" w:sz="0" w:space="0" w:color="auto"/>
        <w:right w:val="none" w:sz="0" w:space="0" w:color="auto"/>
      </w:divBdr>
    </w:div>
    <w:div w:id="1839692175">
      <w:bodyDiv w:val="1"/>
      <w:marLeft w:val="0"/>
      <w:marRight w:val="0"/>
      <w:marTop w:val="0"/>
      <w:marBottom w:val="0"/>
      <w:divBdr>
        <w:top w:val="none" w:sz="0" w:space="0" w:color="auto"/>
        <w:left w:val="none" w:sz="0" w:space="0" w:color="auto"/>
        <w:bottom w:val="none" w:sz="0" w:space="0" w:color="auto"/>
        <w:right w:val="none" w:sz="0" w:space="0" w:color="auto"/>
      </w:divBdr>
    </w:div>
    <w:div w:id="1839804511">
      <w:bodyDiv w:val="1"/>
      <w:marLeft w:val="0"/>
      <w:marRight w:val="0"/>
      <w:marTop w:val="0"/>
      <w:marBottom w:val="0"/>
      <w:divBdr>
        <w:top w:val="none" w:sz="0" w:space="0" w:color="auto"/>
        <w:left w:val="none" w:sz="0" w:space="0" w:color="auto"/>
        <w:bottom w:val="none" w:sz="0" w:space="0" w:color="auto"/>
        <w:right w:val="none" w:sz="0" w:space="0" w:color="auto"/>
      </w:divBdr>
    </w:div>
    <w:div w:id="1840534559">
      <w:bodyDiv w:val="1"/>
      <w:marLeft w:val="0"/>
      <w:marRight w:val="0"/>
      <w:marTop w:val="0"/>
      <w:marBottom w:val="0"/>
      <w:divBdr>
        <w:top w:val="none" w:sz="0" w:space="0" w:color="auto"/>
        <w:left w:val="none" w:sz="0" w:space="0" w:color="auto"/>
        <w:bottom w:val="none" w:sz="0" w:space="0" w:color="auto"/>
        <w:right w:val="none" w:sz="0" w:space="0" w:color="auto"/>
      </w:divBdr>
    </w:div>
    <w:div w:id="1840654536">
      <w:bodyDiv w:val="1"/>
      <w:marLeft w:val="0"/>
      <w:marRight w:val="0"/>
      <w:marTop w:val="0"/>
      <w:marBottom w:val="0"/>
      <w:divBdr>
        <w:top w:val="none" w:sz="0" w:space="0" w:color="auto"/>
        <w:left w:val="none" w:sz="0" w:space="0" w:color="auto"/>
        <w:bottom w:val="none" w:sz="0" w:space="0" w:color="auto"/>
        <w:right w:val="none" w:sz="0" w:space="0" w:color="auto"/>
      </w:divBdr>
    </w:div>
    <w:div w:id="1841390059">
      <w:bodyDiv w:val="1"/>
      <w:marLeft w:val="0"/>
      <w:marRight w:val="0"/>
      <w:marTop w:val="0"/>
      <w:marBottom w:val="0"/>
      <w:divBdr>
        <w:top w:val="none" w:sz="0" w:space="0" w:color="auto"/>
        <w:left w:val="none" w:sz="0" w:space="0" w:color="auto"/>
        <w:bottom w:val="none" w:sz="0" w:space="0" w:color="auto"/>
        <w:right w:val="none" w:sz="0" w:space="0" w:color="auto"/>
      </w:divBdr>
    </w:div>
    <w:div w:id="1841390072">
      <w:bodyDiv w:val="1"/>
      <w:marLeft w:val="0"/>
      <w:marRight w:val="0"/>
      <w:marTop w:val="0"/>
      <w:marBottom w:val="0"/>
      <w:divBdr>
        <w:top w:val="none" w:sz="0" w:space="0" w:color="auto"/>
        <w:left w:val="none" w:sz="0" w:space="0" w:color="auto"/>
        <w:bottom w:val="none" w:sz="0" w:space="0" w:color="auto"/>
        <w:right w:val="none" w:sz="0" w:space="0" w:color="auto"/>
      </w:divBdr>
    </w:div>
    <w:div w:id="1841433315">
      <w:bodyDiv w:val="1"/>
      <w:marLeft w:val="0"/>
      <w:marRight w:val="0"/>
      <w:marTop w:val="0"/>
      <w:marBottom w:val="0"/>
      <w:divBdr>
        <w:top w:val="none" w:sz="0" w:space="0" w:color="auto"/>
        <w:left w:val="none" w:sz="0" w:space="0" w:color="auto"/>
        <w:bottom w:val="none" w:sz="0" w:space="0" w:color="auto"/>
        <w:right w:val="none" w:sz="0" w:space="0" w:color="auto"/>
      </w:divBdr>
    </w:div>
    <w:div w:id="1841575774">
      <w:bodyDiv w:val="1"/>
      <w:marLeft w:val="0"/>
      <w:marRight w:val="0"/>
      <w:marTop w:val="0"/>
      <w:marBottom w:val="0"/>
      <w:divBdr>
        <w:top w:val="none" w:sz="0" w:space="0" w:color="auto"/>
        <w:left w:val="none" w:sz="0" w:space="0" w:color="auto"/>
        <w:bottom w:val="none" w:sz="0" w:space="0" w:color="auto"/>
        <w:right w:val="none" w:sz="0" w:space="0" w:color="auto"/>
      </w:divBdr>
    </w:div>
    <w:div w:id="1841769412">
      <w:bodyDiv w:val="1"/>
      <w:marLeft w:val="0"/>
      <w:marRight w:val="0"/>
      <w:marTop w:val="0"/>
      <w:marBottom w:val="0"/>
      <w:divBdr>
        <w:top w:val="none" w:sz="0" w:space="0" w:color="auto"/>
        <w:left w:val="none" w:sz="0" w:space="0" w:color="auto"/>
        <w:bottom w:val="none" w:sz="0" w:space="0" w:color="auto"/>
        <w:right w:val="none" w:sz="0" w:space="0" w:color="auto"/>
      </w:divBdr>
    </w:div>
    <w:div w:id="1841777711">
      <w:bodyDiv w:val="1"/>
      <w:marLeft w:val="0"/>
      <w:marRight w:val="0"/>
      <w:marTop w:val="0"/>
      <w:marBottom w:val="0"/>
      <w:divBdr>
        <w:top w:val="none" w:sz="0" w:space="0" w:color="auto"/>
        <w:left w:val="none" w:sz="0" w:space="0" w:color="auto"/>
        <w:bottom w:val="none" w:sz="0" w:space="0" w:color="auto"/>
        <w:right w:val="none" w:sz="0" w:space="0" w:color="auto"/>
      </w:divBdr>
    </w:div>
    <w:div w:id="1842351053">
      <w:bodyDiv w:val="1"/>
      <w:marLeft w:val="0"/>
      <w:marRight w:val="0"/>
      <w:marTop w:val="0"/>
      <w:marBottom w:val="0"/>
      <w:divBdr>
        <w:top w:val="none" w:sz="0" w:space="0" w:color="auto"/>
        <w:left w:val="none" w:sz="0" w:space="0" w:color="auto"/>
        <w:bottom w:val="none" w:sz="0" w:space="0" w:color="auto"/>
        <w:right w:val="none" w:sz="0" w:space="0" w:color="auto"/>
      </w:divBdr>
    </w:div>
    <w:div w:id="1842356494">
      <w:bodyDiv w:val="1"/>
      <w:marLeft w:val="0"/>
      <w:marRight w:val="0"/>
      <w:marTop w:val="0"/>
      <w:marBottom w:val="0"/>
      <w:divBdr>
        <w:top w:val="none" w:sz="0" w:space="0" w:color="auto"/>
        <w:left w:val="none" w:sz="0" w:space="0" w:color="auto"/>
        <w:bottom w:val="none" w:sz="0" w:space="0" w:color="auto"/>
        <w:right w:val="none" w:sz="0" w:space="0" w:color="auto"/>
      </w:divBdr>
    </w:div>
    <w:div w:id="1842696643">
      <w:bodyDiv w:val="1"/>
      <w:marLeft w:val="0"/>
      <w:marRight w:val="0"/>
      <w:marTop w:val="0"/>
      <w:marBottom w:val="0"/>
      <w:divBdr>
        <w:top w:val="none" w:sz="0" w:space="0" w:color="auto"/>
        <w:left w:val="none" w:sz="0" w:space="0" w:color="auto"/>
        <w:bottom w:val="none" w:sz="0" w:space="0" w:color="auto"/>
        <w:right w:val="none" w:sz="0" w:space="0" w:color="auto"/>
      </w:divBdr>
    </w:div>
    <w:div w:id="1842744507">
      <w:bodyDiv w:val="1"/>
      <w:marLeft w:val="0"/>
      <w:marRight w:val="0"/>
      <w:marTop w:val="0"/>
      <w:marBottom w:val="0"/>
      <w:divBdr>
        <w:top w:val="none" w:sz="0" w:space="0" w:color="auto"/>
        <w:left w:val="none" w:sz="0" w:space="0" w:color="auto"/>
        <w:bottom w:val="none" w:sz="0" w:space="0" w:color="auto"/>
        <w:right w:val="none" w:sz="0" w:space="0" w:color="auto"/>
      </w:divBdr>
    </w:div>
    <w:div w:id="1842961331">
      <w:bodyDiv w:val="1"/>
      <w:marLeft w:val="0"/>
      <w:marRight w:val="0"/>
      <w:marTop w:val="0"/>
      <w:marBottom w:val="0"/>
      <w:divBdr>
        <w:top w:val="none" w:sz="0" w:space="0" w:color="auto"/>
        <w:left w:val="none" w:sz="0" w:space="0" w:color="auto"/>
        <w:bottom w:val="none" w:sz="0" w:space="0" w:color="auto"/>
        <w:right w:val="none" w:sz="0" w:space="0" w:color="auto"/>
      </w:divBdr>
    </w:div>
    <w:div w:id="1842967107">
      <w:bodyDiv w:val="1"/>
      <w:marLeft w:val="0"/>
      <w:marRight w:val="0"/>
      <w:marTop w:val="0"/>
      <w:marBottom w:val="0"/>
      <w:divBdr>
        <w:top w:val="none" w:sz="0" w:space="0" w:color="auto"/>
        <w:left w:val="none" w:sz="0" w:space="0" w:color="auto"/>
        <w:bottom w:val="none" w:sz="0" w:space="0" w:color="auto"/>
        <w:right w:val="none" w:sz="0" w:space="0" w:color="auto"/>
      </w:divBdr>
    </w:div>
    <w:div w:id="1843008566">
      <w:bodyDiv w:val="1"/>
      <w:marLeft w:val="0"/>
      <w:marRight w:val="0"/>
      <w:marTop w:val="0"/>
      <w:marBottom w:val="0"/>
      <w:divBdr>
        <w:top w:val="none" w:sz="0" w:space="0" w:color="auto"/>
        <w:left w:val="none" w:sz="0" w:space="0" w:color="auto"/>
        <w:bottom w:val="none" w:sz="0" w:space="0" w:color="auto"/>
        <w:right w:val="none" w:sz="0" w:space="0" w:color="auto"/>
      </w:divBdr>
    </w:div>
    <w:div w:id="1843082175">
      <w:bodyDiv w:val="1"/>
      <w:marLeft w:val="0"/>
      <w:marRight w:val="0"/>
      <w:marTop w:val="0"/>
      <w:marBottom w:val="0"/>
      <w:divBdr>
        <w:top w:val="none" w:sz="0" w:space="0" w:color="auto"/>
        <w:left w:val="none" w:sz="0" w:space="0" w:color="auto"/>
        <w:bottom w:val="none" w:sz="0" w:space="0" w:color="auto"/>
        <w:right w:val="none" w:sz="0" w:space="0" w:color="auto"/>
      </w:divBdr>
    </w:div>
    <w:div w:id="1843157734">
      <w:bodyDiv w:val="1"/>
      <w:marLeft w:val="0"/>
      <w:marRight w:val="0"/>
      <w:marTop w:val="0"/>
      <w:marBottom w:val="0"/>
      <w:divBdr>
        <w:top w:val="none" w:sz="0" w:space="0" w:color="auto"/>
        <w:left w:val="none" w:sz="0" w:space="0" w:color="auto"/>
        <w:bottom w:val="none" w:sz="0" w:space="0" w:color="auto"/>
        <w:right w:val="none" w:sz="0" w:space="0" w:color="auto"/>
      </w:divBdr>
    </w:div>
    <w:div w:id="1843201591">
      <w:bodyDiv w:val="1"/>
      <w:marLeft w:val="0"/>
      <w:marRight w:val="0"/>
      <w:marTop w:val="0"/>
      <w:marBottom w:val="0"/>
      <w:divBdr>
        <w:top w:val="none" w:sz="0" w:space="0" w:color="auto"/>
        <w:left w:val="none" w:sz="0" w:space="0" w:color="auto"/>
        <w:bottom w:val="none" w:sz="0" w:space="0" w:color="auto"/>
        <w:right w:val="none" w:sz="0" w:space="0" w:color="auto"/>
      </w:divBdr>
    </w:div>
    <w:div w:id="1843203748">
      <w:bodyDiv w:val="1"/>
      <w:marLeft w:val="0"/>
      <w:marRight w:val="0"/>
      <w:marTop w:val="0"/>
      <w:marBottom w:val="0"/>
      <w:divBdr>
        <w:top w:val="none" w:sz="0" w:space="0" w:color="auto"/>
        <w:left w:val="none" w:sz="0" w:space="0" w:color="auto"/>
        <w:bottom w:val="none" w:sz="0" w:space="0" w:color="auto"/>
        <w:right w:val="none" w:sz="0" w:space="0" w:color="auto"/>
      </w:divBdr>
    </w:div>
    <w:div w:id="1843232162">
      <w:bodyDiv w:val="1"/>
      <w:marLeft w:val="0"/>
      <w:marRight w:val="0"/>
      <w:marTop w:val="0"/>
      <w:marBottom w:val="0"/>
      <w:divBdr>
        <w:top w:val="none" w:sz="0" w:space="0" w:color="auto"/>
        <w:left w:val="none" w:sz="0" w:space="0" w:color="auto"/>
        <w:bottom w:val="none" w:sz="0" w:space="0" w:color="auto"/>
        <w:right w:val="none" w:sz="0" w:space="0" w:color="auto"/>
      </w:divBdr>
    </w:div>
    <w:div w:id="1843619662">
      <w:bodyDiv w:val="1"/>
      <w:marLeft w:val="0"/>
      <w:marRight w:val="0"/>
      <w:marTop w:val="0"/>
      <w:marBottom w:val="0"/>
      <w:divBdr>
        <w:top w:val="none" w:sz="0" w:space="0" w:color="auto"/>
        <w:left w:val="none" w:sz="0" w:space="0" w:color="auto"/>
        <w:bottom w:val="none" w:sz="0" w:space="0" w:color="auto"/>
        <w:right w:val="none" w:sz="0" w:space="0" w:color="auto"/>
      </w:divBdr>
    </w:div>
    <w:div w:id="1843742252">
      <w:bodyDiv w:val="1"/>
      <w:marLeft w:val="0"/>
      <w:marRight w:val="0"/>
      <w:marTop w:val="0"/>
      <w:marBottom w:val="0"/>
      <w:divBdr>
        <w:top w:val="none" w:sz="0" w:space="0" w:color="auto"/>
        <w:left w:val="none" w:sz="0" w:space="0" w:color="auto"/>
        <w:bottom w:val="none" w:sz="0" w:space="0" w:color="auto"/>
        <w:right w:val="none" w:sz="0" w:space="0" w:color="auto"/>
      </w:divBdr>
    </w:div>
    <w:div w:id="1843814625">
      <w:bodyDiv w:val="1"/>
      <w:marLeft w:val="0"/>
      <w:marRight w:val="0"/>
      <w:marTop w:val="0"/>
      <w:marBottom w:val="0"/>
      <w:divBdr>
        <w:top w:val="none" w:sz="0" w:space="0" w:color="auto"/>
        <w:left w:val="none" w:sz="0" w:space="0" w:color="auto"/>
        <w:bottom w:val="none" w:sz="0" w:space="0" w:color="auto"/>
        <w:right w:val="none" w:sz="0" w:space="0" w:color="auto"/>
      </w:divBdr>
    </w:div>
    <w:div w:id="1843886853">
      <w:bodyDiv w:val="1"/>
      <w:marLeft w:val="0"/>
      <w:marRight w:val="0"/>
      <w:marTop w:val="0"/>
      <w:marBottom w:val="0"/>
      <w:divBdr>
        <w:top w:val="none" w:sz="0" w:space="0" w:color="auto"/>
        <w:left w:val="none" w:sz="0" w:space="0" w:color="auto"/>
        <w:bottom w:val="none" w:sz="0" w:space="0" w:color="auto"/>
        <w:right w:val="none" w:sz="0" w:space="0" w:color="auto"/>
      </w:divBdr>
    </w:div>
    <w:div w:id="1844202297">
      <w:bodyDiv w:val="1"/>
      <w:marLeft w:val="0"/>
      <w:marRight w:val="0"/>
      <w:marTop w:val="0"/>
      <w:marBottom w:val="0"/>
      <w:divBdr>
        <w:top w:val="none" w:sz="0" w:space="0" w:color="auto"/>
        <w:left w:val="none" w:sz="0" w:space="0" w:color="auto"/>
        <w:bottom w:val="none" w:sz="0" w:space="0" w:color="auto"/>
        <w:right w:val="none" w:sz="0" w:space="0" w:color="auto"/>
      </w:divBdr>
    </w:div>
    <w:div w:id="1844204385">
      <w:bodyDiv w:val="1"/>
      <w:marLeft w:val="0"/>
      <w:marRight w:val="0"/>
      <w:marTop w:val="0"/>
      <w:marBottom w:val="0"/>
      <w:divBdr>
        <w:top w:val="none" w:sz="0" w:space="0" w:color="auto"/>
        <w:left w:val="none" w:sz="0" w:space="0" w:color="auto"/>
        <w:bottom w:val="none" w:sz="0" w:space="0" w:color="auto"/>
        <w:right w:val="none" w:sz="0" w:space="0" w:color="auto"/>
      </w:divBdr>
    </w:div>
    <w:div w:id="1844391806">
      <w:bodyDiv w:val="1"/>
      <w:marLeft w:val="0"/>
      <w:marRight w:val="0"/>
      <w:marTop w:val="0"/>
      <w:marBottom w:val="0"/>
      <w:divBdr>
        <w:top w:val="none" w:sz="0" w:space="0" w:color="auto"/>
        <w:left w:val="none" w:sz="0" w:space="0" w:color="auto"/>
        <w:bottom w:val="none" w:sz="0" w:space="0" w:color="auto"/>
        <w:right w:val="none" w:sz="0" w:space="0" w:color="auto"/>
      </w:divBdr>
    </w:div>
    <w:div w:id="1844466487">
      <w:bodyDiv w:val="1"/>
      <w:marLeft w:val="0"/>
      <w:marRight w:val="0"/>
      <w:marTop w:val="0"/>
      <w:marBottom w:val="0"/>
      <w:divBdr>
        <w:top w:val="none" w:sz="0" w:space="0" w:color="auto"/>
        <w:left w:val="none" w:sz="0" w:space="0" w:color="auto"/>
        <w:bottom w:val="none" w:sz="0" w:space="0" w:color="auto"/>
        <w:right w:val="none" w:sz="0" w:space="0" w:color="auto"/>
      </w:divBdr>
    </w:div>
    <w:div w:id="1844589729">
      <w:bodyDiv w:val="1"/>
      <w:marLeft w:val="0"/>
      <w:marRight w:val="0"/>
      <w:marTop w:val="0"/>
      <w:marBottom w:val="0"/>
      <w:divBdr>
        <w:top w:val="none" w:sz="0" w:space="0" w:color="auto"/>
        <w:left w:val="none" w:sz="0" w:space="0" w:color="auto"/>
        <w:bottom w:val="none" w:sz="0" w:space="0" w:color="auto"/>
        <w:right w:val="none" w:sz="0" w:space="0" w:color="auto"/>
      </w:divBdr>
    </w:div>
    <w:div w:id="1844784804">
      <w:bodyDiv w:val="1"/>
      <w:marLeft w:val="0"/>
      <w:marRight w:val="0"/>
      <w:marTop w:val="0"/>
      <w:marBottom w:val="0"/>
      <w:divBdr>
        <w:top w:val="none" w:sz="0" w:space="0" w:color="auto"/>
        <w:left w:val="none" w:sz="0" w:space="0" w:color="auto"/>
        <w:bottom w:val="none" w:sz="0" w:space="0" w:color="auto"/>
        <w:right w:val="none" w:sz="0" w:space="0" w:color="auto"/>
      </w:divBdr>
    </w:div>
    <w:div w:id="1844860884">
      <w:bodyDiv w:val="1"/>
      <w:marLeft w:val="0"/>
      <w:marRight w:val="0"/>
      <w:marTop w:val="0"/>
      <w:marBottom w:val="0"/>
      <w:divBdr>
        <w:top w:val="none" w:sz="0" w:space="0" w:color="auto"/>
        <w:left w:val="none" w:sz="0" w:space="0" w:color="auto"/>
        <w:bottom w:val="none" w:sz="0" w:space="0" w:color="auto"/>
        <w:right w:val="none" w:sz="0" w:space="0" w:color="auto"/>
      </w:divBdr>
    </w:div>
    <w:div w:id="1844935718">
      <w:bodyDiv w:val="1"/>
      <w:marLeft w:val="0"/>
      <w:marRight w:val="0"/>
      <w:marTop w:val="0"/>
      <w:marBottom w:val="0"/>
      <w:divBdr>
        <w:top w:val="none" w:sz="0" w:space="0" w:color="auto"/>
        <w:left w:val="none" w:sz="0" w:space="0" w:color="auto"/>
        <w:bottom w:val="none" w:sz="0" w:space="0" w:color="auto"/>
        <w:right w:val="none" w:sz="0" w:space="0" w:color="auto"/>
      </w:divBdr>
    </w:div>
    <w:div w:id="1844970043">
      <w:bodyDiv w:val="1"/>
      <w:marLeft w:val="0"/>
      <w:marRight w:val="0"/>
      <w:marTop w:val="0"/>
      <w:marBottom w:val="0"/>
      <w:divBdr>
        <w:top w:val="none" w:sz="0" w:space="0" w:color="auto"/>
        <w:left w:val="none" w:sz="0" w:space="0" w:color="auto"/>
        <w:bottom w:val="none" w:sz="0" w:space="0" w:color="auto"/>
        <w:right w:val="none" w:sz="0" w:space="0" w:color="auto"/>
      </w:divBdr>
    </w:div>
    <w:div w:id="1845317515">
      <w:bodyDiv w:val="1"/>
      <w:marLeft w:val="0"/>
      <w:marRight w:val="0"/>
      <w:marTop w:val="0"/>
      <w:marBottom w:val="0"/>
      <w:divBdr>
        <w:top w:val="none" w:sz="0" w:space="0" w:color="auto"/>
        <w:left w:val="none" w:sz="0" w:space="0" w:color="auto"/>
        <w:bottom w:val="none" w:sz="0" w:space="0" w:color="auto"/>
        <w:right w:val="none" w:sz="0" w:space="0" w:color="auto"/>
      </w:divBdr>
    </w:div>
    <w:div w:id="1845390329">
      <w:bodyDiv w:val="1"/>
      <w:marLeft w:val="0"/>
      <w:marRight w:val="0"/>
      <w:marTop w:val="0"/>
      <w:marBottom w:val="0"/>
      <w:divBdr>
        <w:top w:val="none" w:sz="0" w:space="0" w:color="auto"/>
        <w:left w:val="none" w:sz="0" w:space="0" w:color="auto"/>
        <w:bottom w:val="none" w:sz="0" w:space="0" w:color="auto"/>
        <w:right w:val="none" w:sz="0" w:space="0" w:color="auto"/>
      </w:divBdr>
    </w:div>
    <w:div w:id="1845392432">
      <w:bodyDiv w:val="1"/>
      <w:marLeft w:val="0"/>
      <w:marRight w:val="0"/>
      <w:marTop w:val="0"/>
      <w:marBottom w:val="0"/>
      <w:divBdr>
        <w:top w:val="none" w:sz="0" w:space="0" w:color="auto"/>
        <w:left w:val="none" w:sz="0" w:space="0" w:color="auto"/>
        <w:bottom w:val="none" w:sz="0" w:space="0" w:color="auto"/>
        <w:right w:val="none" w:sz="0" w:space="0" w:color="auto"/>
      </w:divBdr>
    </w:div>
    <w:div w:id="1845586349">
      <w:bodyDiv w:val="1"/>
      <w:marLeft w:val="0"/>
      <w:marRight w:val="0"/>
      <w:marTop w:val="0"/>
      <w:marBottom w:val="0"/>
      <w:divBdr>
        <w:top w:val="none" w:sz="0" w:space="0" w:color="auto"/>
        <w:left w:val="none" w:sz="0" w:space="0" w:color="auto"/>
        <w:bottom w:val="none" w:sz="0" w:space="0" w:color="auto"/>
        <w:right w:val="none" w:sz="0" w:space="0" w:color="auto"/>
      </w:divBdr>
    </w:div>
    <w:div w:id="1845780987">
      <w:bodyDiv w:val="1"/>
      <w:marLeft w:val="0"/>
      <w:marRight w:val="0"/>
      <w:marTop w:val="0"/>
      <w:marBottom w:val="0"/>
      <w:divBdr>
        <w:top w:val="none" w:sz="0" w:space="0" w:color="auto"/>
        <w:left w:val="none" w:sz="0" w:space="0" w:color="auto"/>
        <w:bottom w:val="none" w:sz="0" w:space="0" w:color="auto"/>
        <w:right w:val="none" w:sz="0" w:space="0" w:color="auto"/>
      </w:divBdr>
    </w:div>
    <w:div w:id="1845853569">
      <w:bodyDiv w:val="1"/>
      <w:marLeft w:val="0"/>
      <w:marRight w:val="0"/>
      <w:marTop w:val="0"/>
      <w:marBottom w:val="0"/>
      <w:divBdr>
        <w:top w:val="none" w:sz="0" w:space="0" w:color="auto"/>
        <w:left w:val="none" w:sz="0" w:space="0" w:color="auto"/>
        <w:bottom w:val="none" w:sz="0" w:space="0" w:color="auto"/>
        <w:right w:val="none" w:sz="0" w:space="0" w:color="auto"/>
      </w:divBdr>
    </w:div>
    <w:div w:id="1845893675">
      <w:bodyDiv w:val="1"/>
      <w:marLeft w:val="0"/>
      <w:marRight w:val="0"/>
      <w:marTop w:val="0"/>
      <w:marBottom w:val="0"/>
      <w:divBdr>
        <w:top w:val="none" w:sz="0" w:space="0" w:color="auto"/>
        <w:left w:val="none" w:sz="0" w:space="0" w:color="auto"/>
        <w:bottom w:val="none" w:sz="0" w:space="0" w:color="auto"/>
        <w:right w:val="none" w:sz="0" w:space="0" w:color="auto"/>
      </w:divBdr>
    </w:div>
    <w:div w:id="1846239877">
      <w:bodyDiv w:val="1"/>
      <w:marLeft w:val="0"/>
      <w:marRight w:val="0"/>
      <w:marTop w:val="0"/>
      <w:marBottom w:val="0"/>
      <w:divBdr>
        <w:top w:val="none" w:sz="0" w:space="0" w:color="auto"/>
        <w:left w:val="none" w:sz="0" w:space="0" w:color="auto"/>
        <w:bottom w:val="none" w:sz="0" w:space="0" w:color="auto"/>
        <w:right w:val="none" w:sz="0" w:space="0" w:color="auto"/>
      </w:divBdr>
    </w:div>
    <w:div w:id="1846434049">
      <w:bodyDiv w:val="1"/>
      <w:marLeft w:val="0"/>
      <w:marRight w:val="0"/>
      <w:marTop w:val="0"/>
      <w:marBottom w:val="0"/>
      <w:divBdr>
        <w:top w:val="none" w:sz="0" w:space="0" w:color="auto"/>
        <w:left w:val="none" w:sz="0" w:space="0" w:color="auto"/>
        <w:bottom w:val="none" w:sz="0" w:space="0" w:color="auto"/>
        <w:right w:val="none" w:sz="0" w:space="0" w:color="auto"/>
      </w:divBdr>
    </w:div>
    <w:div w:id="1846508434">
      <w:bodyDiv w:val="1"/>
      <w:marLeft w:val="0"/>
      <w:marRight w:val="0"/>
      <w:marTop w:val="0"/>
      <w:marBottom w:val="0"/>
      <w:divBdr>
        <w:top w:val="none" w:sz="0" w:space="0" w:color="auto"/>
        <w:left w:val="none" w:sz="0" w:space="0" w:color="auto"/>
        <w:bottom w:val="none" w:sz="0" w:space="0" w:color="auto"/>
        <w:right w:val="none" w:sz="0" w:space="0" w:color="auto"/>
      </w:divBdr>
    </w:div>
    <w:div w:id="1846549234">
      <w:bodyDiv w:val="1"/>
      <w:marLeft w:val="0"/>
      <w:marRight w:val="0"/>
      <w:marTop w:val="0"/>
      <w:marBottom w:val="0"/>
      <w:divBdr>
        <w:top w:val="none" w:sz="0" w:space="0" w:color="auto"/>
        <w:left w:val="none" w:sz="0" w:space="0" w:color="auto"/>
        <w:bottom w:val="none" w:sz="0" w:space="0" w:color="auto"/>
        <w:right w:val="none" w:sz="0" w:space="0" w:color="auto"/>
      </w:divBdr>
    </w:div>
    <w:div w:id="1846673736">
      <w:bodyDiv w:val="1"/>
      <w:marLeft w:val="0"/>
      <w:marRight w:val="0"/>
      <w:marTop w:val="0"/>
      <w:marBottom w:val="0"/>
      <w:divBdr>
        <w:top w:val="none" w:sz="0" w:space="0" w:color="auto"/>
        <w:left w:val="none" w:sz="0" w:space="0" w:color="auto"/>
        <w:bottom w:val="none" w:sz="0" w:space="0" w:color="auto"/>
        <w:right w:val="none" w:sz="0" w:space="0" w:color="auto"/>
      </w:divBdr>
    </w:div>
    <w:div w:id="1846704470">
      <w:bodyDiv w:val="1"/>
      <w:marLeft w:val="0"/>
      <w:marRight w:val="0"/>
      <w:marTop w:val="0"/>
      <w:marBottom w:val="0"/>
      <w:divBdr>
        <w:top w:val="none" w:sz="0" w:space="0" w:color="auto"/>
        <w:left w:val="none" w:sz="0" w:space="0" w:color="auto"/>
        <w:bottom w:val="none" w:sz="0" w:space="0" w:color="auto"/>
        <w:right w:val="none" w:sz="0" w:space="0" w:color="auto"/>
      </w:divBdr>
    </w:div>
    <w:div w:id="1846744948">
      <w:bodyDiv w:val="1"/>
      <w:marLeft w:val="0"/>
      <w:marRight w:val="0"/>
      <w:marTop w:val="0"/>
      <w:marBottom w:val="0"/>
      <w:divBdr>
        <w:top w:val="none" w:sz="0" w:space="0" w:color="auto"/>
        <w:left w:val="none" w:sz="0" w:space="0" w:color="auto"/>
        <w:bottom w:val="none" w:sz="0" w:space="0" w:color="auto"/>
        <w:right w:val="none" w:sz="0" w:space="0" w:color="auto"/>
      </w:divBdr>
    </w:div>
    <w:div w:id="1846823072">
      <w:bodyDiv w:val="1"/>
      <w:marLeft w:val="0"/>
      <w:marRight w:val="0"/>
      <w:marTop w:val="0"/>
      <w:marBottom w:val="0"/>
      <w:divBdr>
        <w:top w:val="none" w:sz="0" w:space="0" w:color="auto"/>
        <w:left w:val="none" w:sz="0" w:space="0" w:color="auto"/>
        <w:bottom w:val="none" w:sz="0" w:space="0" w:color="auto"/>
        <w:right w:val="none" w:sz="0" w:space="0" w:color="auto"/>
      </w:divBdr>
    </w:div>
    <w:div w:id="1846967857">
      <w:bodyDiv w:val="1"/>
      <w:marLeft w:val="0"/>
      <w:marRight w:val="0"/>
      <w:marTop w:val="0"/>
      <w:marBottom w:val="0"/>
      <w:divBdr>
        <w:top w:val="none" w:sz="0" w:space="0" w:color="auto"/>
        <w:left w:val="none" w:sz="0" w:space="0" w:color="auto"/>
        <w:bottom w:val="none" w:sz="0" w:space="0" w:color="auto"/>
        <w:right w:val="none" w:sz="0" w:space="0" w:color="auto"/>
      </w:divBdr>
    </w:div>
    <w:div w:id="1847133356">
      <w:bodyDiv w:val="1"/>
      <w:marLeft w:val="0"/>
      <w:marRight w:val="0"/>
      <w:marTop w:val="0"/>
      <w:marBottom w:val="0"/>
      <w:divBdr>
        <w:top w:val="none" w:sz="0" w:space="0" w:color="auto"/>
        <w:left w:val="none" w:sz="0" w:space="0" w:color="auto"/>
        <w:bottom w:val="none" w:sz="0" w:space="0" w:color="auto"/>
        <w:right w:val="none" w:sz="0" w:space="0" w:color="auto"/>
      </w:divBdr>
    </w:div>
    <w:div w:id="1847164666">
      <w:bodyDiv w:val="1"/>
      <w:marLeft w:val="0"/>
      <w:marRight w:val="0"/>
      <w:marTop w:val="0"/>
      <w:marBottom w:val="0"/>
      <w:divBdr>
        <w:top w:val="none" w:sz="0" w:space="0" w:color="auto"/>
        <w:left w:val="none" w:sz="0" w:space="0" w:color="auto"/>
        <w:bottom w:val="none" w:sz="0" w:space="0" w:color="auto"/>
        <w:right w:val="none" w:sz="0" w:space="0" w:color="auto"/>
      </w:divBdr>
    </w:div>
    <w:div w:id="1847356744">
      <w:bodyDiv w:val="1"/>
      <w:marLeft w:val="0"/>
      <w:marRight w:val="0"/>
      <w:marTop w:val="0"/>
      <w:marBottom w:val="0"/>
      <w:divBdr>
        <w:top w:val="none" w:sz="0" w:space="0" w:color="auto"/>
        <w:left w:val="none" w:sz="0" w:space="0" w:color="auto"/>
        <w:bottom w:val="none" w:sz="0" w:space="0" w:color="auto"/>
        <w:right w:val="none" w:sz="0" w:space="0" w:color="auto"/>
      </w:divBdr>
    </w:div>
    <w:div w:id="1847481545">
      <w:bodyDiv w:val="1"/>
      <w:marLeft w:val="0"/>
      <w:marRight w:val="0"/>
      <w:marTop w:val="0"/>
      <w:marBottom w:val="0"/>
      <w:divBdr>
        <w:top w:val="none" w:sz="0" w:space="0" w:color="auto"/>
        <w:left w:val="none" w:sz="0" w:space="0" w:color="auto"/>
        <w:bottom w:val="none" w:sz="0" w:space="0" w:color="auto"/>
        <w:right w:val="none" w:sz="0" w:space="0" w:color="auto"/>
      </w:divBdr>
    </w:div>
    <w:div w:id="1847481963">
      <w:bodyDiv w:val="1"/>
      <w:marLeft w:val="0"/>
      <w:marRight w:val="0"/>
      <w:marTop w:val="0"/>
      <w:marBottom w:val="0"/>
      <w:divBdr>
        <w:top w:val="none" w:sz="0" w:space="0" w:color="auto"/>
        <w:left w:val="none" w:sz="0" w:space="0" w:color="auto"/>
        <w:bottom w:val="none" w:sz="0" w:space="0" w:color="auto"/>
        <w:right w:val="none" w:sz="0" w:space="0" w:color="auto"/>
      </w:divBdr>
    </w:div>
    <w:div w:id="1847862195">
      <w:bodyDiv w:val="1"/>
      <w:marLeft w:val="0"/>
      <w:marRight w:val="0"/>
      <w:marTop w:val="0"/>
      <w:marBottom w:val="0"/>
      <w:divBdr>
        <w:top w:val="none" w:sz="0" w:space="0" w:color="auto"/>
        <w:left w:val="none" w:sz="0" w:space="0" w:color="auto"/>
        <w:bottom w:val="none" w:sz="0" w:space="0" w:color="auto"/>
        <w:right w:val="none" w:sz="0" w:space="0" w:color="auto"/>
      </w:divBdr>
    </w:div>
    <w:div w:id="1848130164">
      <w:bodyDiv w:val="1"/>
      <w:marLeft w:val="0"/>
      <w:marRight w:val="0"/>
      <w:marTop w:val="0"/>
      <w:marBottom w:val="0"/>
      <w:divBdr>
        <w:top w:val="none" w:sz="0" w:space="0" w:color="auto"/>
        <w:left w:val="none" w:sz="0" w:space="0" w:color="auto"/>
        <w:bottom w:val="none" w:sz="0" w:space="0" w:color="auto"/>
        <w:right w:val="none" w:sz="0" w:space="0" w:color="auto"/>
      </w:divBdr>
    </w:div>
    <w:div w:id="1848396438">
      <w:bodyDiv w:val="1"/>
      <w:marLeft w:val="0"/>
      <w:marRight w:val="0"/>
      <w:marTop w:val="0"/>
      <w:marBottom w:val="0"/>
      <w:divBdr>
        <w:top w:val="none" w:sz="0" w:space="0" w:color="auto"/>
        <w:left w:val="none" w:sz="0" w:space="0" w:color="auto"/>
        <w:bottom w:val="none" w:sz="0" w:space="0" w:color="auto"/>
        <w:right w:val="none" w:sz="0" w:space="0" w:color="auto"/>
      </w:divBdr>
    </w:div>
    <w:div w:id="1848401208">
      <w:bodyDiv w:val="1"/>
      <w:marLeft w:val="0"/>
      <w:marRight w:val="0"/>
      <w:marTop w:val="0"/>
      <w:marBottom w:val="0"/>
      <w:divBdr>
        <w:top w:val="none" w:sz="0" w:space="0" w:color="auto"/>
        <w:left w:val="none" w:sz="0" w:space="0" w:color="auto"/>
        <w:bottom w:val="none" w:sz="0" w:space="0" w:color="auto"/>
        <w:right w:val="none" w:sz="0" w:space="0" w:color="auto"/>
      </w:divBdr>
    </w:div>
    <w:div w:id="1848475265">
      <w:bodyDiv w:val="1"/>
      <w:marLeft w:val="0"/>
      <w:marRight w:val="0"/>
      <w:marTop w:val="0"/>
      <w:marBottom w:val="0"/>
      <w:divBdr>
        <w:top w:val="none" w:sz="0" w:space="0" w:color="auto"/>
        <w:left w:val="none" w:sz="0" w:space="0" w:color="auto"/>
        <w:bottom w:val="none" w:sz="0" w:space="0" w:color="auto"/>
        <w:right w:val="none" w:sz="0" w:space="0" w:color="auto"/>
      </w:divBdr>
    </w:div>
    <w:div w:id="1848523083">
      <w:bodyDiv w:val="1"/>
      <w:marLeft w:val="0"/>
      <w:marRight w:val="0"/>
      <w:marTop w:val="0"/>
      <w:marBottom w:val="0"/>
      <w:divBdr>
        <w:top w:val="none" w:sz="0" w:space="0" w:color="auto"/>
        <w:left w:val="none" w:sz="0" w:space="0" w:color="auto"/>
        <w:bottom w:val="none" w:sz="0" w:space="0" w:color="auto"/>
        <w:right w:val="none" w:sz="0" w:space="0" w:color="auto"/>
      </w:divBdr>
    </w:div>
    <w:div w:id="1848591523">
      <w:bodyDiv w:val="1"/>
      <w:marLeft w:val="0"/>
      <w:marRight w:val="0"/>
      <w:marTop w:val="0"/>
      <w:marBottom w:val="0"/>
      <w:divBdr>
        <w:top w:val="none" w:sz="0" w:space="0" w:color="auto"/>
        <w:left w:val="none" w:sz="0" w:space="0" w:color="auto"/>
        <w:bottom w:val="none" w:sz="0" w:space="0" w:color="auto"/>
        <w:right w:val="none" w:sz="0" w:space="0" w:color="auto"/>
      </w:divBdr>
    </w:div>
    <w:div w:id="1848863910">
      <w:bodyDiv w:val="1"/>
      <w:marLeft w:val="0"/>
      <w:marRight w:val="0"/>
      <w:marTop w:val="0"/>
      <w:marBottom w:val="0"/>
      <w:divBdr>
        <w:top w:val="none" w:sz="0" w:space="0" w:color="auto"/>
        <w:left w:val="none" w:sz="0" w:space="0" w:color="auto"/>
        <w:bottom w:val="none" w:sz="0" w:space="0" w:color="auto"/>
        <w:right w:val="none" w:sz="0" w:space="0" w:color="auto"/>
      </w:divBdr>
    </w:div>
    <w:div w:id="1848902452">
      <w:bodyDiv w:val="1"/>
      <w:marLeft w:val="0"/>
      <w:marRight w:val="0"/>
      <w:marTop w:val="0"/>
      <w:marBottom w:val="0"/>
      <w:divBdr>
        <w:top w:val="none" w:sz="0" w:space="0" w:color="auto"/>
        <w:left w:val="none" w:sz="0" w:space="0" w:color="auto"/>
        <w:bottom w:val="none" w:sz="0" w:space="0" w:color="auto"/>
        <w:right w:val="none" w:sz="0" w:space="0" w:color="auto"/>
      </w:divBdr>
    </w:div>
    <w:div w:id="1848933835">
      <w:bodyDiv w:val="1"/>
      <w:marLeft w:val="0"/>
      <w:marRight w:val="0"/>
      <w:marTop w:val="0"/>
      <w:marBottom w:val="0"/>
      <w:divBdr>
        <w:top w:val="none" w:sz="0" w:space="0" w:color="auto"/>
        <w:left w:val="none" w:sz="0" w:space="0" w:color="auto"/>
        <w:bottom w:val="none" w:sz="0" w:space="0" w:color="auto"/>
        <w:right w:val="none" w:sz="0" w:space="0" w:color="auto"/>
      </w:divBdr>
    </w:div>
    <w:div w:id="1848982294">
      <w:bodyDiv w:val="1"/>
      <w:marLeft w:val="0"/>
      <w:marRight w:val="0"/>
      <w:marTop w:val="0"/>
      <w:marBottom w:val="0"/>
      <w:divBdr>
        <w:top w:val="none" w:sz="0" w:space="0" w:color="auto"/>
        <w:left w:val="none" w:sz="0" w:space="0" w:color="auto"/>
        <w:bottom w:val="none" w:sz="0" w:space="0" w:color="auto"/>
        <w:right w:val="none" w:sz="0" w:space="0" w:color="auto"/>
      </w:divBdr>
    </w:div>
    <w:div w:id="1849100869">
      <w:bodyDiv w:val="1"/>
      <w:marLeft w:val="0"/>
      <w:marRight w:val="0"/>
      <w:marTop w:val="0"/>
      <w:marBottom w:val="0"/>
      <w:divBdr>
        <w:top w:val="none" w:sz="0" w:space="0" w:color="auto"/>
        <w:left w:val="none" w:sz="0" w:space="0" w:color="auto"/>
        <w:bottom w:val="none" w:sz="0" w:space="0" w:color="auto"/>
        <w:right w:val="none" w:sz="0" w:space="0" w:color="auto"/>
      </w:divBdr>
    </w:div>
    <w:div w:id="1849245063">
      <w:bodyDiv w:val="1"/>
      <w:marLeft w:val="0"/>
      <w:marRight w:val="0"/>
      <w:marTop w:val="0"/>
      <w:marBottom w:val="0"/>
      <w:divBdr>
        <w:top w:val="none" w:sz="0" w:space="0" w:color="auto"/>
        <w:left w:val="none" w:sz="0" w:space="0" w:color="auto"/>
        <w:bottom w:val="none" w:sz="0" w:space="0" w:color="auto"/>
        <w:right w:val="none" w:sz="0" w:space="0" w:color="auto"/>
      </w:divBdr>
    </w:div>
    <w:div w:id="1849367558">
      <w:bodyDiv w:val="1"/>
      <w:marLeft w:val="0"/>
      <w:marRight w:val="0"/>
      <w:marTop w:val="0"/>
      <w:marBottom w:val="0"/>
      <w:divBdr>
        <w:top w:val="none" w:sz="0" w:space="0" w:color="auto"/>
        <w:left w:val="none" w:sz="0" w:space="0" w:color="auto"/>
        <w:bottom w:val="none" w:sz="0" w:space="0" w:color="auto"/>
        <w:right w:val="none" w:sz="0" w:space="0" w:color="auto"/>
      </w:divBdr>
    </w:div>
    <w:div w:id="1849372074">
      <w:bodyDiv w:val="1"/>
      <w:marLeft w:val="0"/>
      <w:marRight w:val="0"/>
      <w:marTop w:val="0"/>
      <w:marBottom w:val="0"/>
      <w:divBdr>
        <w:top w:val="none" w:sz="0" w:space="0" w:color="auto"/>
        <w:left w:val="none" w:sz="0" w:space="0" w:color="auto"/>
        <w:bottom w:val="none" w:sz="0" w:space="0" w:color="auto"/>
        <w:right w:val="none" w:sz="0" w:space="0" w:color="auto"/>
      </w:divBdr>
    </w:div>
    <w:div w:id="1849518199">
      <w:bodyDiv w:val="1"/>
      <w:marLeft w:val="0"/>
      <w:marRight w:val="0"/>
      <w:marTop w:val="0"/>
      <w:marBottom w:val="0"/>
      <w:divBdr>
        <w:top w:val="none" w:sz="0" w:space="0" w:color="auto"/>
        <w:left w:val="none" w:sz="0" w:space="0" w:color="auto"/>
        <w:bottom w:val="none" w:sz="0" w:space="0" w:color="auto"/>
        <w:right w:val="none" w:sz="0" w:space="0" w:color="auto"/>
      </w:divBdr>
    </w:div>
    <w:div w:id="1849562235">
      <w:bodyDiv w:val="1"/>
      <w:marLeft w:val="0"/>
      <w:marRight w:val="0"/>
      <w:marTop w:val="0"/>
      <w:marBottom w:val="0"/>
      <w:divBdr>
        <w:top w:val="none" w:sz="0" w:space="0" w:color="auto"/>
        <w:left w:val="none" w:sz="0" w:space="0" w:color="auto"/>
        <w:bottom w:val="none" w:sz="0" w:space="0" w:color="auto"/>
        <w:right w:val="none" w:sz="0" w:space="0" w:color="auto"/>
      </w:divBdr>
    </w:div>
    <w:div w:id="1849754346">
      <w:bodyDiv w:val="1"/>
      <w:marLeft w:val="0"/>
      <w:marRight w:val="0"/>
      <w:marTop w:val="0"/>
      <w:marBottom w:val="0"/>
      <w:divBdr>
        <w:top w:val="none" w:sz="0" w:space="0" w:color="auto"/>
        <w:left w:val="none" w:sz="0" w:space="0" w:color="auto"/>
        <w:bottom w:val="none" w:sz="0" w:space="0" w:color="auto"/>
        <w:right w:val="none" w:sz="0" w:space="0" w:color="auto"/>
      </w:divBdr>
    </w:div>
    <w:div w:id="1849784766">
      <w:bodyDiv w:val="1"/>
      <w:marLeft w:val="0"/>
      <w:marRight w:val="0"/>
      <w:marTop w:val="0"/>
      <w:marBottom w:val="0"/>
      <w:divBdr>
        <w:top w:val="none" w:sz="0" w:space="0" w:color="auto"/>
        <w:left w:val="none" w:sz="0" w:space="0" w:color="auto"/>
        <w:bottom w:val="none" w:sz="0" w:space="0" w:color="auto"/>
        <w:right w:val="none" w:sz="0" w:space="0" w:color="auto"/>
      </w:divBdr>
    </w:div>
    <w:div w:id="1850212951">
      <w:bodyDiv w:val="1"/>
      <w:marLeft w:val="0"/>
      <w:marRight w:val="0"/>
      <w:marTop w:val="0"/>
      <w:marBottom w:val="0"/>
      <w:divBdr>
        <w:top w:val="none" w:sz="0" w:space="0" w:color="auto"/>
        <w:left w:val="none" w:sz="0" w:space="0" w:color="auto"/>
        <w:bottom w:val="none" w:sz="0" w:space="0" w:color="auto"/>
        <w:right w:val="none" w:sz="0" w:space="0" w:color="auto"/>
      </w:divBdr>
    </w:div>
    <w:div w:id="1850414363">
      <w:bodyDiv w:val="1"/>
      <w:marLeft w:val="0"/>
      <w:marRight w:val="0"/>
      <w:marTop w:val="0"/>
      <w:marBottom w:val="0"/>
      <w:divBdr>
        <w:top w:val="none" w:sz="0" w:space="0" w:color="auto"/>
        <w:left w:val="none" w:sz="0" w:space="0" w:color="auto"/>
        <w:bottom w:val="none" w:sz="0" w:space="0" w:color="auto"/>
        <w:right w:val="none" w:sz="0" w:space="0" w:color="auto"/>
      </w:divBdr>
    </w:div>
    <w:div w:id="1850679269">
      <w:bodyDiv w:val="1"/>
      <w:marLeft w:val="0"/>
      <w:marRight w:val="0"/>
      <w:marTop w:val="0"/>
      <w:marBottom w:val="0"/>
      <w:divBdr>
        <w:top w:val="none" w:sz="0" w:space="0" w:color="auto"/>
        <w:left w:val="none" w:sz="0" w:space="0" w:color="auto"/>
        <w:bottom w:val="none" w:sz="0" w:space="0" w:color="auto"/>
        <w:right w:val="none" w:sz="0" w:space="0" w:color="auto"/>
      </w:divBdr>
    </w:div>
    <w:div w:id="1850682577">
      <w:bodyDiv w:val="1"/>
      <w:marLeft w:val="0"/>
      <w:marRight w:val="0"/>
      <w:marTop w:val="0"/>
      <w:marBottom w:val="0"/>
      <w:divBdr>
        <w:top w:val="none" w:sz="0" w:space="0" w:color="auto"/>
        <w:left w:val="none" w:sz="0" w:space="0" w:color="auto"/>
        <w:bottom w:val="none" w:sz="0" w:space="0" w:color="auto"/>
        <w:right w:val="none" w:sz="0" w:space="0" w:color="auto"/>
      </w:divBdr>
    </w:div>
    <w:div w:id="1850751717">
      <w:bodyDiv w:val="1"/>
      <w:marLeft w:val="0"/>
      <w:marRight w:val="0"/>
      <w:marTop w:val="0"/>
      <w:marBottom w:val="0"/>
      <w:divBdr>
        <w:top w:val="none" w:sz="0" w:space="0" w:color="auto"/>
        <w:left w:val="none" w:sz="0" w:space="0" w:color="auto"/>
        <w:bottom w:val="none" w:sz="0" w:space="0" w:color="auto"/>
        <w:right w:val="none" w:sz="0" w:space="0" w:color="auto"/>
      </w:divBdr>
    </w:div>
    <w:div w:id="1850753675">
      <w:bodyDiv w:val="1"/>
      <w:marLeft w:val="0"/>
      <w:marRight w:val="0"/>
      <w:marTop w:val="0"/>
      <w:marBottom w:val="0"/>
      <w:divBdr>
        <w:top w:val="none" w:sz="0" w:space="0" w:color="auto"/>
        <w:left w:val="none" w:sz="0" w:space="0" w:color="auto"/>
        <w:bottom w:val="none" w:sz="0" w:space="0" w:color="auto"/>
        <w:right w:val="none" w:sz="0" w:space="0" w:color="auto"/>
      </w:divBdr>
    </w:div>
    <w:div w:id="1850947503">
      <w:bodyDiv w:val="1"/>
      <w:marLeft w:val="0"/>
      <w:marRight w:val="0"/>
      <w:marTop w:val="0"/>
      <w:marBottom w:val="0"/>
      <w:divBdr>
        <w:top w:val="none" w:sz="0" w:space="0" w:color="auto"/>
        <w:left w:val="none" w:sz="0" w:space="0" w:color="auto"/>
        <w:bottom w:val="none" w:sz="0" w:space="0" w:color="auto"/>
        <w:right w:val="none" w:sz="0" w:space="0" w:color="auto"/>
      </w:divBdr>
    </w:div>
    <w:div w:id="1851218115">
      <w:bodyDiv w:val="1"/>
      <w:marLeft w:val="0"/>
      <w:marRight w:val="0"/>
      <w:marTop w:val="0"/>
      <w:marBottom w:val="0"/>
      <w:divBdr>
        <w:top w:val="none" w:sz="0" w:space="0" w:color="auto"/>
        <w:left w:val="none" w:sz="0" w:space="0" w:color="auto"/>
        <w:bottom w:val="none" w:sz="0" w:space="0" w:color="auto"/>
        <w:right w:val="none" w:sz="0" w:space="0" w:color="auto"/>
      </w:divBdr>
    </w:div>
    <w:div w:id="1851331402">
      <w:bodyDiv w:val="1"/>
      <w:marLeft w:val="0"/>
      <w:marRight w:val="0"/>
      <w:marTop w:val="0"/>
      <w:marBottom w:val="0"/>
      <w:divBdr>
        <w:top w:val="none" w:sz="0" w:space="0" w:color="auto"/>
        <w:left w:val="none" w:sz="0" w:space="0" w:color="auto"/>
        <w:bottom w:val="none" w:sz="0" w:space="0" w:color="auto"/>
        <w:right w:val="none" w:sz="0" w:space="0" w:color="auto"/>
      </w:divBdr>
    </w:div>
    <w:div w:id="1851481575">
      <w:bodyDiv w:val="1"/>
      <w:marLeft w:val="0"/>
      <w:marRight w:val="0"/>
      <w:marTop w:val="0"/>
      <w:marBottom w:val="0"/>
      <w:divBdr>
        <w:top w:val="none" w:sz="0" w:space="0" w:color="auto"/>
        <w:left w:val="none" w:sz="0" w:space="0" w:color="auto"/>
        <w:bottom w:val="none" w:sz="0" w:space="0" w:color="auto"/>
        <w:right w:val="none" w:sz="0" w:space="0" w:color="auto"/>
      </w:divBdr>
    </w:div>
    <w:div w:id="1851606081">
      <w:bodyDiv w:val="1"/>
      <w:marLeft w:val="0"/>
      <w:marRight w:val="0"/>
      <w:marTop w:val="0"/>
      <w:marBottom w:val="0"/>
      <w:divBdr>
        <w:top w:val="none" w:sz="0" w:space="0" w:color="auto"/>
        <w:left w:val="none" w:sz="0" w:space="0" w:color="auto"/>
        <w:bottom w:val="none" w:sz="0" w:space="0" w:color="auto"/>
        <w:right w:val="none" w:sz="0" w:space="0" w:color="auto"/>
      </w:divBdr>
    </w:div>
    <w:div w:id="1851673756">
      <w:bodyDiv w:val="1"/>
      <w:marLeft w:val="0"/>
      <w:marRight w:val="0"/>
      <w:marTop w:val="0"/>
      <w:marBottom w:val="0"/>
      <w:divBdr>
        <w:top w:val="none" w:sz="0" w:space="0" w:color="auto"/>
        <w:left w:val="none" w:sz="0" w:space="0" w:color="auto"/>
        <w:bottom w:val="none" w:sz="0" w:space="0" w:color="auto"/>
        <w:right w:val="none" w:sz="0" w:space="0" w:color="auto"/>
      </w:divBdr>
    </w:div>
    <w:div w:id="1851679247">
      <w:bodyDiv w:val="1"/>
      <w:marLeft w:val="0"/>
      <w:marRight w:val="0"/>
      <w:marTop w:val="0"/>
      <w:marBottom w:val="0"/>
      <w:divBdr>
        <w:top w:val="none" w:sz="0" w:space="0" w:color="auto"/>
        <w:left w:val="none" w:sz="0" w:space="0" w:color="auto"/>
        <w:bottom w:val="none" w:sz="0" w:space="0" w:color="auto"/>
        <w:right w:val="none" w:sz="0" w:space="0" w:color="auto"/>
      </w:divBdr>
    </w:div>
    <w:div w:id="1851724311">
      <w:bodyDiv w:val="1"/>
      <w:marLeft w:val="0"/>
      <w:marRight w:val="0"/>
      <w:marTop w:val="0"/>
      <w:marBottom w:val="0"/>
      <w:divBdr>
        <w:top w:val="none" w:sz="0" w:space="0" w:color="auto"/>
        <w:left w:val="none" w:sz="0" w:space="0" w:color="auto"/>
        <w:bottom w:val="none" w:sz="0" w:space="0" w:color="auto"/>
        <w:right w:val="none" w:sz="0" w:space="0" w:color="auto"/>
      </w:divBdr>
    </w:div>
    <w:div w:id="1851724518">
      <w:bodyDiv w:val="1"/>
      <w:marLeft w:val="0"/>
      <w:marRight w:val="0"/>
      <w:marTop w:val="0"/>
      <w:marBottom w:val="0"/>
      <w:divBdr>
        <w:top w:val="none" w:sz="0" w:space="0" w:color="auto"/>
        <w:left w:val="none" w:sz="0" w:space="0" w:color="auto"/>
        <w:bottom w:val="none" w:sz="0" w:space="0" w:color="auto"/>
        <w:right w:val="none" w:sz="0" w:space="0" w:color="auto"/>
      </w:divBdr>
    </w:div>
    <w:div w:id="1852141196">
      <w:bodyDiv w:val="1"/>
      <w:marLeft w:val="0"/>
      <w:marRight w:val="0"/>
      <w:marTop w:val="0"/>
      <w:marBottom w:val="0"/>
      <w:divBdr>
        <w:top w:val="none" w:sz="0" w:space="0" w:color="auto"/>
        <w:left w:val="none" w:sz="0" w:space="0" w:color="auto"/>
        <w:bottom w:val="none" w:sz="0" w:space="0" w:color="auto"/>
        <w:right w:val="none" w:sz="0" w:space="0" w:color="auto"/>
      </w:divBdr>
    </w:div>
    <w:div w:id="1852211089">
      <w:bodyDiv w:val="1"/>
      <w:marLeft w:val="0"/>
      <w:marRight w:val="0"/>
      <w:marTop w:val="0"/>
      <w:marBottom w:val="0"/>
      <w:divBdr>
        <w:top w:val="none" w:sz="0" w:space="0" w:color="auto"/>
        <w:left w:val="none" w:sz="0" w:space="0" w:color="auto"/>
        <w:bottom w:val="none" w:sz="0" w:space="0" w:color="auto"/>
        <w:right w:val="none" w:sz="0" w:space="0" w:color="auto"/>
      </w:divBdr>
    </w:div>
    <w:div w:id="1852256804">
      <w:bodyDiv w:val="1"/>
      <w:marLeft w:val="0"/>
      <w:marRight w:val="0"/>
      <w:marTop w:val="0"/>
      <w:marBottom w:val="0"/>
      <w:divBdr>
        <w:top w:val="none" w:sz="0" w:space="0" w:color="auto"/>
        <w:left w:val="none" w:sz="0" w:space="0" w:color="auto"/>
        <w:bottom w:val="none" w:sz="0" w:space="0" w:color="auto"/>
        <w:right w:val="none" w:sz="0" w:space="0" w:color="auto"/>
      </w:divBdr>
    </w:div>
    <w:div w:id="1852455525">
      <w:bodyDiv w:val="1"/>
      <w:marLeft w:val="0"/>
      <w:marRight w:val="0"/>
      <w:marTop w:val="0"/>
      <w:marBottom w:val="0"/>
      <w:divBdr>
        <w:top w:val="none" w:sz="0" w:space="0" w:color="auto"/>
        <w:left w:val="none" w:sz="0" w:space="0" w:color="auto"/>
        <w:bottom w:val="none" w:sz="0" w:space="0" w:color="auto"/>
        <w:right w:val="none" w:sz="0" w:space="0" w:color="auto"/>
      </w:divBdr>
    </w:div>
    <w:div w:id="1852573044">
      <w:bodyDiv w:val="1"/>
      <w:marLeft w:val="0"/>
      <w:marRight w:val="0"/>
      <w:marTop w:val="0"/>
      <w:marBottom w:val="0"/>
      <w:divBdr>
        <w:top w:val="none" w:sz="0" w:space="0" w:color="auto"/>
        <w:left w:val="none" w:sz="0" w:space="0" w:color="auto"/>
        <w:bottom w:val="none" w:sz="0" w:space="0" w:color="auto"/>
        <w:right w:val="none" w:sz="0" w:space="0" w:color="auto"/>
      </w:divBdr>
    </w:div>
    <w:div w:id="1852598525">
      <w:bodyDiv w:val="1"/>
      <w:marLeft w:val="0"/>
      <w:marRight w:val="0"/>
      <w:marTop w:val="0"/>
      <w:marBottom w:val="0"/>
      <w:divBdr>
        <w:top w:val="none" w:sz="0" w:space="0" w:color="auto"/>
        <w:left w:val="none" w:sz="0" w:space="0" w:color="auto"/>
        <w:bottom w:val="none" w:sz="0" w:space="0" w:color="auto"/>
        <w:right w:val="none" w:sz="0" w:space="0" w:color="auto"/>
      </w:divBdr>
    </w:div>
    <w:div w:id="1852793932">
      <w:bodyDiv w:val="1"/>
      <w:marLeft w:val="0"/>
      <w:marRight w:val="0"/>
      <w:marTop w:val="0"/>
      <w:marBottom w:val="0"/>
      <w:divBdr>
        <w:top w:val="none" w:sz="0" w:space="0" w:color="auto"/>
        <w:left w:val="none" w:sz="0" w:space="0" w:color="auto"/>
        <w:bottom w:val="none" w:sz="0" w:space="0" w:color="auto"/>
        <w:right w:val="none" w:sz="0" w:space="0" w:color="auto"/>
      </w:divBdr>
    </w:div>
    <w:div w:id="1852797155">
      <w:bodyDiv w:val="1"/>
      <w:marLeft w:val="0"/>
      <w:marRight w:val="0"/>
      <w:marTop w:val="0"/>
      <w:marBottom w:val="0"/>
      <w:divBdr>
        <w:top w:val="none" w:sz="0" w:space="0" w:color="auto"/>
        <w:left w:val="none" w:sz="0" w:space="0" w:color="auto"/>
        <w:bottom w:val="none" w:sz="0" w:space="0" w:color="auto"/>
        <w:right w:val="none" w:sz="0" w:space="0" w:color="auto"/>
      </w:divBdr>
    </w:div>
    <w:div w:id="1852798278">
      <w:bodyDiv w:val="1"/>
      <w:marLeft w:val="0"/>
      <w:marRight w:val="0"/>
      <w:marTop w:val="0"/>
      <w:marBottom w:val="0"/>
      <w:divBdr>
        <w:top w:val="none" w:sz="0" w:space="0" w:color="auto"/>
        <w:left w:val="none" w:sz="0" w:space="0" w:color="auto"/>
        <w:bottom w:val="none" w:sz="0" w:space="0" w:color="auto"/>
        <w:right w:val="none" w:sz="0" w:space="0" w:color="auto"/>
      </w:divBdr>
    </w:div>
    <w:div w:id="1852989263">
      <w:bodyDiv w:val="1"/>
      <w:marLeft w:val="0"/>
      <w:marRight w:val="0"/>
      <w:marTop w:val="0"/>
      <w:marBottom w:val="0"/>
      <w:divBdr>
        <w:top w:val="none" w:sz="0" w:space="0" w:color="auto"/>
        <w:left w:val="none" w:sz="0" w:space="0" w:color="auto"/>
        <w:bottom w:val="none" w:sz="0" w:space="0" w:color="auto"/>
        <w:right w:val="none" w:sz="0" w:space="0" w:color="auto"/>
      </w:divBdr>
    </w:div>
    <w:div w:id="1853101503">
      <w:bodyDiv w:val="1"/>
      <w:marLeft w:val="0"/>
      <w:marRight w:val="0"/>
      <w:marTop w:val="0"/>
      <w:marBottom w:val="0"/>
      <w:divBdr>
        <w:top w:val="none" w:sz="0" w:space="0" w:color="auto"/>
        <w:left w:val="none" w:sz="0" w:space="0" w:color="auto"/>
        <w:bottom w:val="none" w:sz="0" w:space="0" w:color="auto"/>
        <w:right w:val="none" w:sz="0" w:space="0" w:color="auto"/>
      </w:divBdr>
    </w:div>
    <w:div w:id="1853102918">
      <w:bodyDiv w:val="1"/>
      <w:marLeft w:val="0"/>
      <w:marRight w:val="0"/>
      <w:marTop w:val="0"/>
      <w:marBottom w:val="0"/>
      <w:divBdr>
        <w:top w:val="none" w:sz="0" w:space="0" w:color="auto"/>
        <w:left w:val="none" w:sz="0" w:space="0" w:color="auto"/>
        <w:bottom w:val="none" w:sz="0" w:space="0" w:color="auto"/>
        <w:right w:val="none" w:sz="0" w:space="0" w:color="auto"/>
      </w:divBdr>
    </w:div>
    <w:div w:id="1853254165">
      <w:bodyDiv w:val="1"/>
      <w:marLeft w:val="0"/>
      <w:marRight w:val="0"/>
      <w:marTop w:val="0"/>
      <w:marBottom w:val="0"/>
      <w:divBdr>
        <w:top w:val="none" w:sz="0" w:space="0" w:color="auto"/>
        <w:left w:val="none" w:sz="0" w:space="0" w:color="auto"/>
        <w:bottom w:val="none" w:sz="0" w:space="0" w:color="auto"/>
        <w:right w:val="none" w:sz="0" w:space="0" w:color="auto"/>
      </w:divBdr>
    </w:div>
    <w:div w:id="1853375010">
      <w:bodyDiv w:val="1"/>
      <w:marLeft w:val="0"/>
      <w:marRight w:val="0"/>
      <w:marTop w:val="0"/>
      <w:marBottom w:val="0"/>
      <w:divBdr>
        <w:top w:val="none" w:sz="0" w:space="0" w:color="auto"/>
        <w:left w:val="none" w:sz="0" w:space="0" w:color="auto"/>
        <w:bottom w:val="none" w:sz="0" w:space="0" w:color="auto"/>
        <w:right w:val="none" w:sz="0" w:space="0" w:color="auto"/>
      </w:divBdr>
    </w:div>
    <w:div w:id="1853375547">
      <w:bodyDiv w:val="1"/>
      <w:marLeft w:val="0"/>
      <w:marRight w:val="0"/>
      <w:marTop w:val="0"/>
      <w:marBottom w:val="0"/>
      <w:divBdr>
        <w:top w:val="none" w:sz="0" w:space="0" w:color="auto"/>
        <w:left w:val="none" w:sz="0" w:space="0" w:color="auto"/>
        <w:bottom w:val="none" w:sz="0" w:space="0" w:color="auto"/>
        <w:right w:val="none" w:sz="0" w:space="0" w:color="auto"/>
      </w:divBdr>
    </w:div>
    <w:div w:id="1853448227">
      <w:bodyDiv w:val="1"/>
      <w:marLeft w:val="0"/>
      <w:marRight w:val="0"/>
      <w:marTop w:val="0"/>
      <w:marBottom w:val="0"/>
      <w:divBdr>
        <w:top w:val="none" w:sz="0" w:space="0" w:color="auto"/>
        <w:left w:val="none" w:sz="0" w:space="0" w:color="auto"/>
        <w:bottom w:val="none" w:sz="0" w:space="0" w:color="auto"/>
        <w:right w:val="none" w:sz="0" w:space="0" w:color="auto"/>
      </w:divBdr>
    </w:div>
    <w:div w:id="1853492141">
      <w:bodyDiv w:val="1"/>
      <w:marLeft w:val="0"/>
      <w:marRight w:val="0"/>
      <w:marTop w:val="0"/>
      <w:marBottom w:val="0"/>
      <w:divBdr>
        <w:top w:val="none" w:sz="0" w:space="0" w:color="auto"/>
        <w:left w:val="none" w:sz="0" w:space="0" w:color="auto"/>
        <w:bottom w:val="none" w:sz="0" w:space="0" w:color="auto"/>
        <w:right w:val="none" w:sz="0" w:space="0" w:color="auto"/>
      </w:divBdr>
    </w:div>
    <w:div w:id="1853641658">
      <w:bodyDiv w:val="1"/>
      <w:marLeft w:val="0"/>
      <w:marRight w:val="0"/>
      <w:marTop w:val="0"/>
      <w:marBottom w:val="0"/>
      <w:divBdr>
        <w:top w:val="none" w:sz="0" w:space="0" w:color="auto"/>
        <w:left w:val="none" w:sz="0" w:space="0" w:color="auto"/>
        <w:bottom w:val="none" w:sz="0" w:space="0" w:color="auto"/>
        <w:right w:val="none" w:sz="0" w:space="0" w:color="auto"/>
      </w:divBdr>
    </w:div>
    <w:div w:id="1853646944">
      <w:bodyDiv w:val="1"/>
      <w:marLeft w:val="0"/>
      <w:marRight w:val="0"/>
      <w:marTop w:val="0"/>
      <w:marBottom w:val="0"/>
      <w:divBdr>
        <w:top w:val="none" w:sz="0" w:space="0" w:color="auto"/>
        <w:left w:val="none" w:sz="0" w:space="0" w:color="auto"/>
        <w:bottom w:val="none" w:sz="0" w:space="0" w:color="auto"/>
        <w:right w:val="none" w:sz="0" w:space="0" w:color="auto"/>
      </w:divBdr>
    </w:div>
    <w:div w:id="1853762897">
      <w:bodyDiv w:val="1"/>
      <w:marLeft w:val="0"/>
      <w:marRight w:val="0"/>
      <w:marTop w:val="0"/>
      <w:marBottom w:val="0"/>
      <w:divBdr>
        <w:top w:val="none" w:sz="0" w:space="0" w:color="auto"/>
        <w:left w:val="none" w:sz="0" w:space="0" w:color="auto"/>
        <w:bottom w:val="none" w:sz="0" w:space="0" w:color="auto"/>
        <w:right w:val="none" w:sz="0" w:space="0" w:color="auto"/>
      </w:divBdr>
    </w:div>
    <w:div w:id="1853911499">
      <w:bodyDiv w:val="1"/>
      <w:marLeft w:val="0"/>
      <w:marRight w:val="0"/>
      <w:marTop w:val="0"/>
      <w:marBottom w:val="0"/>
      <w:divBdr>
        <w:top w:val="none" w:sz="0" w:space="0" w:color="auto"/>
        <w:left w:val="none" w:sz="0" w:space="0" w:color="auto"/>
        <w:bottom w:val="none" w:sz="0" w:space="0" w:color="auto"/>
        <w:right w:val="none" w:sz="0" w:space="0" w:color="auto"/>
      </w:divBdr>
    </w:div>
    <w:div w:id="1854105761">
      <w:bodyDiv w:val="1"/>
      <w:marLeft w:val="0"/>
      <w:marRight w:val="0"/>
      <w:marTop w:val="0"/>
      <w:marBottom w:val="0"/>
      <w:divBdr>
        <w:top w:val="none" w:sz="0" w:space="0" w:color="auto"/>
        <w:left w:val="none" w:sz="0" w:space="0" w:color="auto"/>
        <w:bottom w:val="none" w:sz="0" w:space="0" w:color="auto"/>
        <w:right w:val="none" w:sz="0" w:space="0" w:color="auto"/>
      </w:divBdr>
    </w:div>
    <w:div w:id="1854219752">
      <w:bodyDiv w:val="1"/>
      <w:marLeft w:val="0"/>
      <w:marRight w:val="0"/>
      <w:marTop w:val="0"/>
      <w:marBottom w:val="0"/>
      <w:divBdr>
        <w:top w:val="none" w:sz="0" w:space="0" w:color="auto"/>
        <w:left w:val="none" w:sz="0" w:space="0" w:color="auto"/>
        <w:bottom w:val="none" w:sz="0" w:space="0" w:color="auto"/>
        <w:right w:val="none" w:sz="0" w:space="0" w:color="auto"/>
      </w:divBdr>
    </w:div>
    <w:div w:id="1854227783">
      <w:bodyDiv w:val="1"/>
      <w:marLeft w:val="0"/>
      <w:marRight w:val="0"/>
      <w:marTop w:val="0"/>
      <w:marBottom w:val="0"/>
      <w:divBdr>
        <w:top w:val="none" w:sz="0" w:space="0" w:color="auto"/>
        <w:left w:val="none" w:sz="0" w:space="0" w:color="auto"/>
        <w:bottom w:val="none" w:sz="0" w:space="0" w:color="auto"/>
        <w:right w:val="none" w:sz="0" w:space="0" w:color="auto"/>
      </w:divBdr>
    </w:div>
    <w:div w:id="1854489984">
      <w:bodyDiv w:val="1"/>
      <w:marLeft w:val="0"/>
      <w:marRight w:val="0"/>
      <w:marTop w:val="0"/>
      <w:marBottom w:val="0"/>
      <w:divBdr>
        <w:top w:val="none" w:sz="0" w:space="0" w:color="auto"/>
        <w:left w:val="none" w:sz="0" w:space="0" w:color="auto"/>
        <w:bottom w:val="none" w:sz="0" w:space="0" w:color="auto"/>
        <w:right w:val="none" w:sz="0" w:space="0" w:color="auto"/>
      </w:divBdr>
    </w:div>
    <w:div w:id="1854801911">
      <w:bodyDiv w:val="1"/>
      <w:marLeft w:val="0"/>
      <w:marRight w:val="0"/>
      <w:marTop w:val="0"/>
      <w:marBottom w:val="0"/>
      <w:divBdr>
        <w:top w:val="none" w:sz="0" w:space="0" w:color="auto"/>
        <w:left w:val="none" w:sz="0" w:space="0" w:color="auto"/>
        <w:bottom w:val="none" w:sz="0" w:space="0" w:color="auto"/>
        <w:right w:val="none" w:sz="0" w:space="0" w:color="auto"/>
      </w:divBdr>
    </w:div>
    <w:div w:id="1854879794">
      <w:bodyDiv w:val="1"/>
      <w:marLeft w:val="0"/>
      <w:marRight w:val="0"/>
      <w:marTop w:val="0"/>
      <w:marBottom w:val="0"/>
      <w:divBdr>
        <w:top w:val="none" w:sz="0" w:space="0" w:color="auto"/>
        <w:left w:val="none" w:sz="0" w:space="0" w:color="auto"/>
        <w:bottom w:val="none" w:sz="0" w:space="0" w:color="auto"/>
        <w:right w:val="none" w:sz="0" w:space="0" w:color="auto"/>
      </w:divBdr>
    </w:div>
    <w:div w:id="1854997677">
      <w:bodyDiv w:val="1"/>
      <w:marLeft w:val="0"/>
      <w:marRight w:val="0"/>
      <w:marTop w:val="0"/>
      <w:marBottom w:val="0"/>
      <w:divBdr>
        <w:top w:val="none" w:sz="0" w:space="0" w:color="auto"/>
        <w:left w:val="none" w:sz="0" w:space="0" w:color="auto"/>
        <w:bottom w:val="none" w:sz="0" w:space="0" w:color="auto"/>
        <w:right w:val="none" w:sz="0" w:space="0" w:color="auto"/>
      </w:divBdr>
    </w:div>
    <w:div w:id="1854998309">
      <w:bodyDiv w:val="1"/>
      <w:marLeft w:val="0"/>
      <w:marRight w:val="0"/>
      <w:marTop w:val="0"/>
      <w:marBottom w:val="0"/>
      <w:divBdr>
        <w:top w:val="none" w:sz="0" w:space="0" w:color="auto"/>
        <w:left w:val="none" w:sz="0" w:space="0" w:color="auto"/>
        <w:bottom w:val="none" w:sz="0" w:space="0" w:color="auto"/>
        <w:right w:val="none" w:sz="0" w:space="0" w:color="auto"/>
      </w:divBdr>
    </w:div>
    <w:div w:id="1855067484">
      <w:bodyDiv w:val="1"/>
      <w:marLeft w:val="0"/>
      <w:marRight w:val="0"/>
      <w:marTop w:val="0"/>
      <w:marBottom w:val="0"/>
      <w:divBdr>
        <w:top w:val="none" w:sz="0" w:space="0" w:color="auto"/>
        <w:left w:val="none" w:sz="0" w:space="0" w:color="auto"/>
        <w:bottom w:val="none" w:sz="0" w:space="0" w:color="auto"/>
        <w:right w:val="none" w:sz="0" w:space="0" w:color="auto"/>
      </w:divBdr>
    </w:div>
    <w:div w:id="1855067728">
      <w:bodyDiv w:val="1"/>
      <w:marLeft w:val="0"/>
      <w:marRight w:val="0"/>
      <w:marTop w:val="0"/>
      <w:marBottom w:val="0"/>
      <w:divBdr>
        <w:top w:val="none" w:sz="0" w:space="0" w:color="auto"/>
        <w:left w:val="none" w:sz="0" w:space="0" w:color="auto"/>
        <w:bottom w:val="none" w:sz="0" w:space="0" w:color="auto"/>
        <w:right w:val="none" w:sz="0" w:space="0" w:color="auto"/>
      </w:divBdr>
    </w:div>
    <w:div w:id="1855150874">
      <w:bodyDiv w:val="1"/>
      <w:marLeft w:val="0"/>
      <w:marRight w:val="0"/>
      <w:marTop w:val="0"/>
      <w:marBottom w:val="0"/>
      <w:divBdr>
        <w:top w:val="none" w:sz="0" w:space="0" w:color="auto"/>
        <w:left w:val="none" w:sz="0" w:space="0" w:color="auto"/>
        <w:bottom w:val="none" w:sz="0" w:space="0" w:color="auto"/>
        <w:right w:val="none" w:sz="0" w:space="0" w:color="auto"/>
      </w:divBdr>
    </w:div>
    <w:div w:id="1855341232">
      <w:bodyDiv w:val="1"/>
      <w:marLeft w:val="0"/>
      <w:marRight w:val="0"/>
      <w:marTop w:val="0"/>
      <w:marBottom w:val="0"/>
      <w:divBdr>
        <w:top w:val="none" w:sz="0" w:space="0" w:color="auto"/>
        <w:left w:val="none" w:sz="0" w:space="0" w:color="auto"/>
        <w:bottom w:val="none" w:sz="0" w:space="0" w:color="auto"/>
        <w:right w:val="none" w:sz="0" w:space="0" w:color="auto"/>
      </w:divBdr>
    </w:div>
    <w:div w:id="1855341975">
      <w:bodyDiv w:val="1"/>
      <w:marLeft w:val="0"/>
      <w:marRight w:val="0"/>
      <w:marTop w:val="0"/>
      <w:marBottom w:val="0"/>
      <w:divBdr>
        <w:top w:val="none" w:sz="0" w:space="0" w:color="auto"/>
        <w:left w:val="none" w:sz="0" w:space="0" w:color="auto"/>
        <w:bottom w:val="none" w:sz="0" w:space="0" w:color="auto"/>
        <w:right w:val="none" w:sz="0" w:space="0" w:color="auto"/>
      </w:divBdr>
    </w:div>
    <w:div w:id="1855458766">
      <w:bodyDiv w:val="1"/>
      <w:marLeft w:val="0"/>
      <w:marRight w:val="0"/>
      <w:marTop w:val="0"/>
      <w:marBottom w:val="0"/>
      <w:divBdr>
        <w:top w:val="none" w:sz="0" w:space="0" w:color="auto"/>
        <w:left w:val="none" w:sz="0" w:space="0" w:color="auto"/>
        <w:bottom w:val="none" w:sz="0" w:space="0" w:color="auto"/>
        <w:right w:val="none" w:sz="0" w:space="0" w:color="auto"/>
      </w:divBdr>
    </w:div>
    <w:div w:id="1855459047">
      <w:bodyDiv w:val="1"/>
      <w:marLeft w:val="0"/>
      <w:marRight w:val="0"/>
      <w:marTop w:val="0"/>
      <w:marBottom w:val="0"/>
      <w:divBdr>
        <w:top w:val="none" w:sz="0" w:space="0" w:color="auto"/>
        <w:left w:val="none" w:sz="0" w:space="0" w:color="auto"/>
        <w:bottom w:val="none" w:sz="0" w:space="0" w:color="auto"/>
        <w:right w:val="none" w:sz="0" w:space="0" w:color="auto"/>
      </w:divBdr>
    </w:div>
    <w:div w:id="1855487749">
      <w:bodyDiv w:val="1"/>
      <w:marLeft w:val="0"/>
      <w:marRight w:val="0"/>
      <w:marTop w:val="0"/>
      <w:marBottom w:val="0"/>
      <w:divBdr>
        <w:top w:val="none" w:sz="0" w:space="0" w:color="auto"/>
        <w:left w:val="none" w:sz="0" w:space="0" w:color="auto"/>
        <w:bottom w:val="none" w:sz="0" w:space="0" w:color="auto"/>
        <w:right w:val="none" w:sz="0" w:space="0" w:color="auto"/>
      </w:divBdr>
    </w:div>
    <w:div w:id="1855608248">
      <w:bodyDiv w:val="1"/>
      <w:marLeft w:val="0"/>
      <w:marRight w:val="0"/>
      <w:marTop w:val="0"/>
      <w:marBottom w:val="0"/>
      <w:divBdr>
        <w:top w:val="none" w:sz="0" w:space="0" w:color="auto"/>
        <w:left w:val="none" w:sz="0" w:space="0" w:color="auto"/>
        <w:bottom w:val="none" w:sz="0" w:space="0" w:color="auto"/>
        <w:right w:val="none" w:sz="0" w:space="0" w:color="auto"/>
      </w:divBdr>
    </w:div>
    <w:div w:id="1855610674">
      <w:bodyDiv w:val="1"/>
      <w:marLeft w:val="0"/>
      <w:marRight w:val="0"/>
      <w:marTop w:val="0"/>
      <w:marBottom w:val="0"/>
      <w:divBdr>
        <w:top w:val="none" w:sz="0" w:space="0" w:color="auto"/>
        <w:left w:val="none" w:sz="0" w:space="0" w:color="auto"/>
        <w:bottom w:val="none" w:sz="0" w:space="0" w:color="auto"/>
        <w:right w:val="none" w:sz="0" w:space="0" w:color="auto"/>
      </w:divBdr>
    </w:div>
    <w:div w:id="1855801533">
      <w:bodyDiv w:val="1"/>
      <w:marLeft w:val="0"/>
      <w:marRight w:val="0"/>
      <w:marTop w:val="0"/>
      <w:marBottom w:val="0"/>
      <w:divBdr>
        <w:top w:val="none" w:sz="0" w:space="0" w:color="auto"/>
        <w:left w:val="none" w:sz="0" w:space="0" w:color="auto"/>
        <w:bottom w:val="none" w:sz="0" w:space="0" w:color="auto"/>
        <w:right w:val="none" w:sz="0" w:space="0" w:color="auto"/>
      </w:divBdr>
    </w:div>
    <w:div w:id="1855802620">
      <w:bodyDiv w:val="1"/>
      <w:marLeft w:val="0"/>
      <w:marRight w:val="0"/>
      <w:marTop w:val="0"/>
      <w:marBottom w:val="0"/>
      <w:divBdr>
        <w:top w:val="none" w:sz="0" w:space="0" w:color="auto"/>
        <w:left w:val="none" w:sz="0" w:space="0" w:color="auto"/>
        <w:bottom w:val="none" w:sz="0" w:space="0" w:color="auto"/>
        <w:right w:val="none" w:sz="0" w:space="0" w:color="auto"/>
      </w:divBdr>
    </w:div>
    <w:div w:id="1855805749">
      <w:bodyDiv w:val="1"/>
      <w:marLeft w:val="0"/>
      <w:marRight w:val="0"/>
      <w:marTop w:val="0"/>
      <w:marBottom w:val="0"/>
      <w:divBdr>
        <w:top w:val="none" w:sz="0" w:space="0" w:color="auto"/>
        <w:left w:val="none" w:sz="0" w:space="0" w:color="auto"/>
        <w:bottom w:val="none" w:sz="0" w:space="0" w:color="auto"/>
        <w:right w:val="none" w:sz="0" w:space="0" w:color="auto"/>
      </w:divBdr>
    </w:div>
    <w:div w:id="1855923068">
      <w:bodyDiv w:val="1"/>
      <w:marLeft w:val="0"/>
      <w:marRight w:val="0"/>
      <w:marTop w:val="0"/>
      <w:marBottom w:val="0"/>
      <w:divBdr>
        <w:top w:val="none" w:sz="0" w:space="0" w:color="auto"/>
        <w:left w:val="none" w:sz="0" w:space="0" w:color="auto"/>
        <w:bottom w:val="none" w:sz="0" w:space="0" w:color="auto"/>
        <w:right w:val="none" w:sz="0" w:space="0" w:color="auto"/>
      </w:divBdr>
    </w:div>
    <w:div w:id="1856073586">
      <w:bodyDiv w:val="1"/>
      <w:marLeft w:val="0"/>
      <w:marRight w:val="0"/>
      <w:marTop w:val="0"/>
      <w:marBottom w:val="0"/>
      <w:divBdr>
        <w:top w:val="none" w:sz="0" w:space="0" w:color="auto"/>
        <w:left w:val="none" w:sz="0" w:space="0" w:color="auto"/>
        <w:bottom w:val="none" w:sz="0" w:space="0" w:color="auto"/>
        <w:right w:val="none" w:sz="0" w:space="0" w:color="auto"/>
      </w:divBdr>
    </w:div>
    <w:div w:id="1856142900">
      <w:bodyDiv w:val="1"/>
      <w:marLeft w:val="0"/>
      <w:marRight w:val="0"/>
      <w:marTop w:val="0"/>
      <w:marBottom w:val="0"/>
      <w:divBdr>
        <w:top w:val="none" w:sz="0" w:space="0" w:color="auto"/>
        <w:left w:val="none" w:sz="0" w:space="0" w:color="auto"/>
        <w:bottom w:val="none" w:sz="0" w:space="0" w:color="auto"/>
        <w:right w:val="none" w:sz="0" w:space="0" w:color="auto"/>
      </w:divBdr>
    </w:div>
    <w:div w:id="1856189627">
      <w:bodyDiv w:val="1"/>
      <w:marLeft w:val="0"/>
      <w:marRight w:val="0"/>
      <w:marTop w:val="0"/>
      <w:marBottom w:val="0"/>
      <w:divBdr>
        <w:top w:val="none" w:sz="0" w:space="0" w:color="auto"/>
        <w:left w:val="none" w:sz="0" w:space="0" w:color="auto"/>
        <w:bottom w:val="none" w:sz="0" w:space="0" w:color="auto"/>
        <w:right w:val="none" w:sz="0" w:space="0" w:color="auto"/>
      </w:divBdr>
    </w:div>
    <w:div w:id="1856263412">
      <w:bodyDiv w:val="1"/>
      <w:marLeft w:val="0"/>
      <w:marRight w:val="0"/>
      <w:marTop w:val="0"/>
      <w:marBottom w:val="0"/>
      <w:divBdr>
        <w:top w:val="none" w:sz="0" w:space="0" w:color="auto"/>
        <w:left w:val="none" w:sz="0" w:space="0" w:color="auto"/>
        <w:bottom w:val="none" w:sz="0" w:space="0" w:color="auto"/>
        <w:right w:val="none" w:sz="0" w:space="0" w:color="auto"/>
      </w:divBdr>
    </w:div>
    <w:div w:id="1856266442">
      <w:bodyDiv w:val="1"/>
      <w:marLeft w:val="0"/>
      <w:marRight w:val="0"/>
      <w:marTop w:val="0"/>
      <w:marBottom w:val="0"/>
      <w:divBdr>
        <w:top w:val="none" w:sz="0" w:space="0" w:color="auto"/>
        <w:left w:val="none" w:sz="0" w:space="0" w:color="auto"/>
        <w:bottom w:val="none" w:sz="0" w:space="0" w:color="auto"/>
        <w:right w:val="none" w:sz="0" w:space="0" w:color="auto"/>
      </w:divBdr>
    </w:div>
    <w:div w:id="1856453986">
      <w:bodyDiv w:val="1"/>
      <w:marLeft w:val="0"/>
      <w:marRight w:val="0"/>
      <w:marTop w:val="0"/>
      <w:marBottom w:val="0"/>
      <w:divBdr>
        <w:top w:val="none" w:sz="0" w:space="0" w:color="auto"/>
        <w:left w:val="none" w:sz="0" w:space="0" w:color="auto"/>
        <w:bottom w:val="none" w:sz="0" w:space="0" w:color="auto"/>
        <w:right w:val="none" w:sz="0" w:space="0" w:color="auto"/>
      </w:divBdr>
    </w:div>
    <w:div w:id="1856724770">
      <w:bodyDiv w:val="1"/>
      <w:marLeft w:val="0"/>
      <w:marRight w:val="0"/>
      <w:marTop w:val="0"/>
      <w:marBottom w:val="0"/>
      <w:divBdr>
        <w:top w:val="none" w:sz="0" w:space="0" w:color="auto"/>
        <w:left w:val="none" w:sz="0" w:space="0" w:color="auto"/>
        <w:bottom w:val="none" w:sz="0" w:space="0" w:color="auto"/>
        <w:right w:val="none" w:sz="0" w:space="0" w:color="auto"/>
      </w:divBdr>
    </w:div>
    <w:div w:id="1856729086">
      <w:bodyDiv w:val="1"/>
      <w:marLeft w:val="0"/>
      <w:marRight w:val="0"/>
      <w:marTop w:val="0"/>
      <w:marBottom w:val="0"/>
      <w:divBdr>
        <w:top w:val="none" w:sz="0" w:space="0" w:color="auto"/>
        <w:left w:val="none" w:sz="0" w:space="0" w:color="auto"/>
        <w:bottom w:val="none" w:sz="0" w:space="0" w:color="auto"/>
        <w:right w:val="none" w:sz="0" w:space="0" w:color="auto"/>
      </w:divBdr>
    </w:div>
    <w:div w:id="1856920608">
      <w:bodyDiv w:val="1"/>
      <w:marLeft w:val="0"/>
      <w:marRight w:val="0"/>
      <w:marTop w:val="0"/>
      <w:marBottom w:val="0"/>
      <w:divBdr>
        <w:top w:val="none" w:sz="0" w:space="0" w:color="auto"/>
        <w:left w:val="none" w:sz="0" w:space="0" w:color="auto"/>
        <w:bottom w:val="none" w:sz="0" w:space="0" w:color="auto"/>
        <w:right w:val="none" w:sz="0" w:space="0" w:color="auto"/>
      </w:divBdr>
    </w:div>
    <w:div w:id="1856923305">
      <w:bodyDiv w:val="1"/>
      <w:marLeft w:val="0"/>
      <w:marRight w:val="0"/>
      <w:marTop w:val="0"/>
      <w:marBottom w:val="0"/>
      <w:divBdr>
        <w:top w:val="none" w:sz="0" w:space="0" w:color="auto"/>
        <w:left w:val="none" w:sz="0" w:space="0" w:color="auto"/>
        <w:bottom w:val="none" w:sz="0" w:space="0" w:color="auto"/>
        <w:right w:val="none" w:sz="0" w:space="0" w:color="auto"/>
      </w:divBdr>
    </w:div>
    <w:div w:id="1857160074">
      <w:bodyDiv w:val="1"/>
      <w:marLeft w:val="0"/>
      <w:marRight w:val="0"/>
      <w:marTop w:val="0"/>
      <w:marBottom w:val="0"/>
      <w:divBdr>
        <w:top w:val="none" w:sz="0" w:space="0" w:color="auto"/>
        <w:left w:val="none" w:sz="0" w:space="0" w:color="auto"/>
        <w:bottom w:val="none" w:sz="0" w:space="0" w:color="auto"/>
        <w:right w:val="none" w:sz="0" w:space="0" w:color="auto"/>
      </w:divBdr>
    </w:div>
    <w:div w:id="1857422536">
      <w:bodyDiv w:val="1"/>
      <w:marLeft w:val="0"/>
      <w:marRight w:val="0"/>
      <w:marTop w:val="0"/>
      <w:marBottom w:val="0"/>
      <w:divBdr>
        <w:top w:val="none" w:sz="0" w:space="0" w:color="auto"/>
        <w:left w:val="none" w:sz="0" w:space="0" w:color="auto"/>
        <w:bottom w:val="none" w:sz="0" w:space="0" w:color="auto"/>
        <w:right w:val="none" w:sz="0" w:space="0" w:color="auto"/>
      </w:divBdr>
    </w:div>
    <w:div w:id="1857453569">
      <w:bodyDiv w:val="1"/>
      <w:marLeft w:val="0"/>
      <w:marRight w:val="0"/>
      <w:marTop w:val="0"/>
      <w:marBottom w:val="0"/>
      <w:divBdr>
        <w:top w:val="none" w:sz="0" w:space="0" w:color="auto"/>
        <w:left w:val="none" w:sz="0" w:space="0" w:color="auto"/>
        <w:bottom w:val="none" w:sz="0" w:space="0" w:color="auto"/>
        <w:right w:val="none" w:sz="0" w:space="0" w:color="auto"/>
      </w:divBdr>
    </w:div>
    <w:div w:id="1857579062">
      <w:bodyDiv w:val="1"/>
      <w:marLeft w:val="0"/>
      <w:marRight w:val="0"/>
      <w:marTop w:val="0"/>
      <w:marBottom w:val="0"/>
      <w:divBdr>
        <w:top w:val="none" w:sz="0" w:space="0" w:color="auto"/>
        <w:left w:val="none" w:sz="0" w:space="0" w:color="auto"/>
        <w:bottom w:val="none" w:sz="0" w:space="0" w:color="auto"/>
        <w:right w:val="none" w:sz="0" w:space="0" w:color="auto"/>
      </w:divBdr>
    </w:div>
    <w:div w:id="1857689954">
      <w:bodyDiv w:val="1"/>
      <w:marLeft w:val="0"/>
      <w:marRight w:val="0"/>
      <w:marTop w:val="0"/>
      <w:marBottom w:val="0"/>
      <w:divBdr>
        <w:top w:val="none" w:sz="0" w:space="0" w:color="auto"/>
        <w:left w:val="none" w:sz="0" w:space="0" w:color="auto"/>
        <w:bottom w:val="none" w:sz="0" w:space="0" w:color="auto"/>
        <w:right w:val="none" w:sz="0" w:space="0" w:color="auto"/>
      </w:divBdr>
    </w:div>
    <w:div w:id="1857958170">
      <w:bodyDiv w:val="1"/>
      <w:marLeft w:val="0"/>
      <w:marRight w:val="0"/>
      <w:marTop w:val="0"/>
      <w:marBottom w:val="0"/>
      <w:divBdr>
        <w:top w:val="none" w:sz="0" w:space="0" w:color="auto"/>
        <w:left w:val="none" w:sz="0" w:space="0" w:color="auto"/>
        <w:bottom w:val="none" w:sz="0" w:space="0" w:color="auto"/>
        <w:right w:val="none" w:sz="0" w:space="0" w:color="auto"/>
      </w:divBdr>
    </w:div>
    <w:div w:id="1858076756">
      <w:bodyDiv w:val="1"/>
      <w:marLeft w:val="0"/>
      <w:marRight w:val="0"/>
      <w:marTop w:val="0"/>
      <w:marBottom w:val="0"/>
      <w:divBdr>
        <w:top w:val="none" w:sz="0" w:space="0" w:color="auto"/>
        <w:left w:val="none" w:sz="0" w:space="0" w:color="auto"/>
        <w:bottom w:val="none" w:sz="0" w:space="0" w:color="auto"/>
        <w:right w:val="none" w:sz="0" w:space="0" w:color="auto"/>
      </w:divBdr>
    </w:div>
    <w:div w:id="1858232724">
      <w:bodyDiv w:val="1"/>
      <w:marLeft w:val="0"/>
      <w:marRight w:val="0"/>
      <w:marTop w:val="0"/>
      <w:marBottom w:val="0"/>
      <w:divBdr>
        <w:top w:val="none" w:sz="0" w:space="0" w:color="auto"/>
        <w:left w:val="none" w:sz="0" w:space="0" w:color="auto"/>
        <w:bottom w:val="none" w:sz="0" w:space="0" w:color="auto"/>
        <w:right w:val="none" w:sz="0" w:space="0" w:color="auto"/>
      </w:divBdr>
    </w:div>
    <w:div w:id="1858302182">
      <w:bodyDiv w:val="1"/>
      <w:marLeft w:val="0"/>
      <w:marRight w:val="0"/>
      <w:marTop w:val="0"/>
      <w:marBottom w:val="0"/>
      <w:divBdr>
        <w:top w:val="none" w:sz="0" w:space="0" w:color="auto"/>
        <w:left w:val="none" w:sz="0" w:space="0" w:color="auto"/>
        <w:bottom w:val="none" w:sz="0" w:space="0" w:color="auto"/>
        <w:right w:val="none" w:sz="0" w:space="0" w:color="auto"/>
      </w:divBdr>
    </w:div>
    <w:div w:id="1858352969">
      <w:bodyDiv w:val="1"/>
      <w:marLeft w:val="0"/>
      <w:marRight w:val="0"/>
      <w:marTop w:val="0"/>
      <w:marBottom w:val="0"/>
      <w:divBdr>
        <w:top w:val="none" w:sz="0" w:space="0" w:color="auto"/>
        <w:left w:val="none" w:sz="0" w:space="0" w:color="auto"/>
        <w:bottom w:val="none" w:sz="0" w:space="0" w:color="auto"/>
        <w:right w:val="none" w:sz="0" w:space="0" w:color="auto"/>
      </w:divBdr>
    </w:div>
    <w:div w:id="1858612925">
      <w:bodyDiv w:val="1"/>
      <w:marLeft w:val="0"/>
      <w:marRight w:val="0"/>
      <w:marTop w:val="0"/>
      <w:marBottom w:val="0"/>
      <w:divBdr>
        <w:top w:val="none" w:sz="0" w:space="0" w:color="auto"/>
        <w:left w:val="none" w:sz="0" w:space="0" w:color="auto"/>
        <w:bottom w:val="none" w:sz="0" w:space="0" w:color="auto"/>
        <w:right w:val="none" w:sz="0" w:space="0" w:color="auto"/>
      </w:divBdr>
    </w:div>
    <w:div w:id="1858883486">
      <w:bodyDiv w:val="1"/>
      <w:marLeft w:val="0"/>
      <w:marRight w:val="0"/>
      <w:marTop w:val="0"/>
      <w:marBottom w:val="0"/>
      <w:divBdr>
        <w:top w:val="none" w:sz="0" w:space="0" w:color="auto"/>
        <w:left w:val="none" w:sz="0" w:space="0" w:color="auto"/>
        <w:bottom w:val="none" w:sz="0" w:space="0" w:color="auto"/>
        <w:right w:val="none" w:sz="0" w:space="0" w:color="auto"/>
      </w:divBdr>
    </w:div>
    <w:div w:id="1859000716">
      <w:bodyDiv w:val="1"/>
      <w:marLeft w:val="0"/>
      <w:marRight w:val="0"/>
      <w:marTop w:val="0"/>
      <w:marBottom w:val="0"/>
      <w:divBdr>
        <w:top w:val="none" w:sz="0" w:space="0" w:color="auto"/>
        <w:left w:val="none" w:sz="0" w:space="0" w:color="auto"/>
        <w:bottom w:val="none" w:sz="0" w:space="0" w:color="auto"/>
        <w:right w:val="none" w:sz="0" w:space="0" w:color="auto"/>
      </w:divBdr>
    </w:div>
    <w:div w:id="1859075220">
      <w:bodyDiv w:val="1"/>
      <w:marLeft w:val="0"/>
      <w:marRight w:val="0"/>
      <w:marTop w:val="0"/>
      <w:marBottom w:val="0"/>
      <w:divBdr>
        <w:top w:val="none" w:sz="0" w:space="0" w:color="auto"/>
        <w:left w:val="none" w:sz="0" w:space="0" w:color="auto"/>
        <w:bottom w:val="none" w:sz="0" w:space="0" w:color="auto"/>
        <w:right w:val="none" w:sz="0" w:space="0" w:color="auto"/>
      </w:divBdr>
    </w:div>
    <w:div w:id="1859275300">
      <w:bodyDiv w:val="1"/>
      <w:marLeft w:val="0"/>
      <w:marRight w:val="0"/>
      <w:marTop w:val="0"/>
      <w:marBottom w:val="0"/>
      <w:divBdr>
        <w:top w:val="none" w:sz="0" w:space="0" w:color="auto"/>
        <w:left w:val="none" w:sz="0" w:space="0" w:color="auto"/>
        <w:bottom w:val="none" w:sz="0" w:space="0" w:color="auto"/>
        <w:right w:val="none" w:sz="0" w:space="0" w:color="auto"/>
      </w:divBdr>
    </w:div>
    <w:div w:id="1859654176">
      <w:bodyDiv w:val="1"/>
      <w:marLeft w:val="0"/>
      <w:marRight w:val="0"/>
      <w:marTop w:val="0"/>
      <w:marBottom w:val="0"/>
      <w:divBdr>
        <w:top w:val="none" w:sz="0" w:space="0" w:color="auto"/>
        <w:left w:val="none" w:sz="0" w:space="0" w:color="auto"/>
        <w:bottom w:val="none" w:sz="0" w:space="0" w:color="auto"/>
        <w:right w:val="none" w:sz="0" w:space="0" w:color="auto"/>
      </w:divBdr>
    </w:div>
    <w:div w:id="1859663531">
      <w:bodyDiv w:val="1"/>
      <w:marLeft w:val="0"/>
      <w:marRight w:val="0"/>
      <w:marTop w:val="0"/>
      <w:marBottom w:val="0"/>
      <w:divBdr>
        <w:top w:val="none" w:sz="0" w:space="0" w:color="auto"/>
        <w:left w:val="none" w:sz="0" w:space="0" w:color="auto"/>
        <w:bottom w:val="none" w:sz="0" w:space="0" w:color="auto"/>
        <w:right w:val="none" w:sz="0" w:space="0" w:color="auto"/>
      </w:divBdr>
    </w:div>
    <w:div w:id="1859729628">
      <w:bodyDiv w:val="1"/>
      <w:marLeft w:val="0"/>
      <w:marRight w:val="0"/>
      <w:marTop w:val="0"/>
      <w:marBottom w:val="0"/>
      <w:divBdr>
        <w:top w:val="none" w:sz="0" w:space="0" w:color="auto"/>
        <w:left w:val="none" w:sz="0" w:space="0" w:color="auto"/>
        <w:bottom w:val="none" w:sz="0" w:space="0" w:color="auto"/>
        <w:right w:val="none" w:sz="0" w:space="0" w:color="auto"/>
      </w:divBdr>
    </w:div>
    <w:div w:id="1859851778">
      <w:bodyDiv w:val="1"/>
      <w:marLeft w:val="0"/>
      <w:marRight w:val="0"/>
      <w:marTop w:val="0"/>
      <w:marBottom w:val="0"/>
      <w:divBdr>
        <w:top w:val="none" w:sz="0" w:space="0" w:color="auto"/>
        <w:left w:val="none" w:sz="0" w:space="0" w:color="auto"/>
        <w:bottom w:val="none" w:sz="0" w:space="0" w:color="auto"/>
        <w:right w:val="none" w:sz="0" w:space="0" w:color="auto"/>
      </w:divBdr>
    </w:div>
    <w:div w:id="1860005378">
      <w:bodyDiv w:val="1"/>
      <w:marLeft w:val="0"/>
      <w:marRight w:val="0"/>
      <w:marTop w:val="0"/>
      <w:marBottom w:val="0"/>
      <w:divBdr>
        <w:top w:val="none" w:sz="0" w:space="0" w:color="auto"/>
        <w:left w:val="none" w:sz="0" w:space="0" w:color="auto"/>
        <w:bottom w:val="none" w:sz="0" w:space="0" w:color="auto"/>
        <w:right w:val="none" w:sz="0" w:space="0" w:color="auto"/>
      </w:divBdr>
    </w:div>
    <w:div w:id="1860044812">
      <w:bodyDiv w:val="1"/>
      <w:marLeft w:val="0"/>
      <w:marRight w:val="0"/>
      <w:marTop w:val="0"/>
      <w:marBottom w:val="0"/>
      <w:divBdr>
        <w:top w:val="none" w:sz="0" w:space="0" w:color="auto"/>
        <w:left w:val="none" w:sz="0" w:space="0" w:color="auto"/>
        <w:bottom w:val="none" w:sz="0" w:space="0" w:color="auto"/>
        <w:right w:val="none" w:sz="0" w:space="0" w:color="auto"/>
      </w:divBdr>
    </w:div>
    <w:div w:id="1860270290">
      <w:bodyDiv w:val="1"/>
      <w:marLeft w:val="0"/>
      <w:marRight w:val="0"/>
      <w:marTop w:val="0"/>
      <w:marBottom w:val="0"/>
      <w:divBdr>
        <w:top w:val="none" w:sz="0" w:space="0" w:color="auto"/>
        <w:left w:val="none" w:sz="0" w:space="0" w:color="auto"/>
        <w:bottom w:val="none" w:sz="0" w:space="0" w:color="auto"/>
        <w:right w:val="none" w:sz="0" w:space="0" w:color="auto"/>
      </w:divBdr>
    </w:div>
    <w:div w:id="1860271929">
      <w:bodyDiv w:val="1"/>
      <w:marLeft w:val="0"/>
      <w:marRight w:val="0"/>
      <w:marTop w:val="0"/>
      <w:marBottom w:val="0"/>
      <w:divBdr>
        <w:top w:val="none" w:sz="0" w:space="0" w:color="auto"/>
        <w:left w:val="none" w:sz="0" w:space="0" w:color="auto"/>
        <w:bottom w:val="none" w:sz="0" w:space="0" w:color="auto"/>
        <w:right w:val="none" w:sz="0" w:space="0" w:color="auto"/>
      </w:divBdr>
    </w:div>
    <w:div w:id="1860389720">
      <w:bodyDiv w:val="1"/>
      <w:marLeft w:val="0"/>
      <w:marRight w:val="0"/>
      <w:marTop w:val="0"/>
      <w:marBottom w:val="0"/>
      <w:divBdr>
        <w:top w:val="none" w:sz="0" w:space="0" w:color="auto"/>
        <w:left w:val="none" w:sz="0" w:space="0" w:color="auto"/>
        <w:bottom w:val="none" w:sz="0" w:space="0" w:color="auto"/>
        <w:right w:val="none" w:sz="0" w:space="0" w:color="auto"/>
      </w:divBdr>
    </w:div>
    <w:div w:id="1861120265">
      <w:bodyDiv w:val="1"/>
      <w:marLeft w:val="0"/>
      <w:marRight w:val="0"/>
      <w:marTop w:val="0"/>
      <w:marBottom w:val="0"/>
      <w:divBdr>
        <w:top w:val="none" w:sz="0" w:space="0" w:color="auto"/>
        <w:left w:val="none" w:sz="0" w:space="0" w:color="auto"/>
        <w:bottom w:val="none" w:sz="0" w:space="0" w:color="auto"/>
        <w:right w:val="none" w:sz="0" w:space="0" w:color="auto"/>
      </w:divBdr>
    </w:div>
    <w:div w:id="1861241497">
      <w:bodyDiv w:val="1"/>
      <w:marLeft w:val="0"/>
      <w:marRight w:val="0"/>
      <w:marTop w:val="0"/>
      <w:marBottom w:val="0"/>
      <w:divBdr>
        <w:top w:val="none" w:sz="0" w:space="0" w:color="auto"/>
        <w:left w:val="none" w:sz="0" w:space="0" w:color="auto"/>
        <w:bottom w:val="none" w:sz="0" w:space="0" w:color="auto"/>
        <w:right w:val="none" w:sz="0" w:space="0" w:color="auto"/>
      </w:divBdr>
    </w:div>
    <w:div w:id="1861428016">
      <w:bodyDiv w:val="1"/>
      <w:marLeft w:val="0"/>
      <w:marRight w:val="0"/>
      <w:marTop w:val="0"/>
      <w:marBottom w:val="0"/>
      <w:divBdr>
        <w:top w:val="none" w:sz="0" w:space="0" w:color="auto"/>
        <w:left w:val="none" w:sz="0" w:space="0" w:color="auto"/>
        <w:bottom w:val="none" w:sz="0" w:space="0" w:color="auto"/>
        <w:right w:val="none" w:sz="0" w:space="0" w:color="auto"/>
      </w:divBdr>
    </w:div>
    <w:div w:id="1861551061">
      <w:bodyDiv w:val="1"/>
      <w:marLeft w:val="0"/>
      <w:marRight w:val="0"/>
      <w:marTop w:val="0"/>
      <w:marBottom w:val="0"/>
      <w:divBdr>
        <w:top w:val="none" w:sz="0" w:space="0" w:color="auto"/>
        <w:left w:val="none" w:sz="0" w:space="0" w:color="auto"/>
        <w:bottom w:val="none" w:sz="0" w:space="0" w:color="auto"/>
        <w:right w:val="none" w:sz="0" w:space="0" w:color="auto"/>
      </w:divBdr>
    </w:div>
    <w:div w:id="1861578151">
      <w:bodyDiv w:val="1"/>
      <w:marLeft w:val="0"/>
      <w:marRight w:val="0"/>
      <w:marTop w:val="0"/>
      <w:marBottom w:val="0"/>
      <w:divBdr>
        <w:top w:val="none" w:sz="0" w:space="0" w:color="auto"/>
        <w:left w:val="none" w:sz="0" w:space="0" w:color="auto"/>
        <w:bottom w:val="none" w:sz="0" w:space="0" w:color="auto"/>
        <w:right w:val="none" w:sz="0" w:space="0" w:color="auto"/>
      </w:divBdr>
    </w:div>
    <w:div w:id="1862087920">
      <w:bodyDiv w:val="1"/>
      <w:marLeft w:val="0"/>
      <w:marRight w:val="0"/>
      <w:marTop w:val="0"/>
      <w:marBottom w:val="0"/>
      <w:divBdr>
        <w:top w:val="none" w:sz="0" w:space="0" w:color="auto"/>
        <w:left w:val="none" w:sz="0" w:space="0" w:color="auto"/>
        <w:bottom w:val="none" w:sz="0" w:space="0" w:color="auto"/>
        <w:right w:val="none" w:sz="0" w:space="0" w:color="auto"/>
      </w:divBdr>
    </w:div>
    <w:div w:id="1862157502">
      <w:bodyDiv w:val="1"/>
      <w:marLeft w:val="0"/>
      <w:marRight w:val="0"/>
      <w:marTop w:val="0"/>
      <w:marBottom w:val="0"/>
      <w:divBdr>
        <w:top w:val="none" w:sz="0" w:space="0" w:color="auto"/>
        <w:left w:val="none" w:sz="0" w:space="0" w:color="auto"/>
        <w:bottom w:val="none" w:sz="0" w:space="0" w:color="auto"/>
        <w:right w:val="none" w:sz="0" w:space="0" w:color="auto"/>
      </w:divBdr>
    </w:div>
    <w:div w:id="1862165221">
      <w:bodyDiv w:val="1"/>
      <w:marLeft w:val="0"/>
      <w:marRight w:val="0"/>
      <w:marTop w:val="0"/>
      <w:marBottom w:val="0"/>
      <w:divBdr>
        <w:top w:val="none" w:sz="0" w:space="0" w:color="auto"/>
        <w:left w:val="none" w:sz="0" w:space="0" w:color="auto"/>
        <w:bottom w:val="none" w:sz="0" w:space="0" w:color="auto"/>
        <w:right w:val="none" w:sz="0" w:space="0" w:color="auto"/>
      </w:divBdr>
    </w:div>
    <w:div w:id="1862206409">
      <w:bodyDiv w:val="1"/>
      <w:marLeft w:val="0"/>
      <w:marRight w:val="0"/>
      <w:marTop w:val="0"/>
      <w:marBottom w:val="0"/>
      <w:divBdr>
        <w:top w:val="none" w:sz="0" w:space="0" w:color="auto"/>
        <w:left w:val="none" w:sz="0" w:space="0" w:color="auto"/>
        <w:bottom w:val="none" w:sz="0" w:space="0" w:color="auto"/>
        <w:right w:val="none" w:sz="0" w:space="0" w:color="auto"/>
      </w:divBdr>
    </w:div>
    <w:div w:id="1862355901">
      <w:bodyDiv w:val="1"/>
      <w:marLeft w:val="0"/>
      <w:marRight w:val="0"/>
      <w:marTop w:val="0"/>
      <w:marBottom w:val="0"/>
      <w:divBdr>
        <w:top w:val="none" w:sz="0" w:space="0" w:color="auto"/>
        <w:left w:val="none" w:sz="0" w:space="0" w:color="auto"/>
        <w:bottom w:val="none" w:sz="0" w:space="0" w:color="auto"/>
        <w:right w:val="none" w:sz="0" w:space="0" w:color="auto"/>
      </w:divBdr>
    </w:div>
    <w:div w:id="1862433835">
      <w:bodyDiv w:val="1"/>
      <w:marLeft w:val="0"/>
      <w:marRight w:val="0"/>
      <w:marTop w:val="0"/>
      <w:marBottom w:val="0"/>
      <w:divBdr>
        <w:top w:val="none" w:sz="0" w:space="0" w:color="auto"/>
        <w:left w:val="none" w:sz="0" w:space="0" w:color="auto"/>
        <w:bottom w:val="none" w:sz="0" w:space="0" w:color="auto"/>
        <w:right w:val="none" w:sz="0" w:space="0" w:color="auto"/>
      </w:divBdr>
    </w:div>
    <w:div w:id="1862547454">
      <w:bodyDiv w:val="1"/>
      <w:marLeft w:val="0"/>
      <w:marRight w:val="0"/>
      <w:marTop w:val="0"/>
      <w:marBottom w:val="0"/>
      <w:divBdr>
        <w:top w:val="none" w:sz="0" w:space="0" w:color="auto"/>
        <w:left w:val="none" w:sz="0" w:space="0" w:color="auto"/>
        <w:bottom w:val="none" w:sz="0" w:space="0" w:color="auto"/>
        <w:right w:val="none" w:sz="0" w:space="0" w:color="auto"/>
      </w:divBdr>
    </w:div>
    <w:div w:id="1862549821">
      <w:bodyDiv w:val="1"/>
      <w:marLeft w:val="0"/>
      <w:marRight w:val="0"/>
      <w:marTop w:val="0"/>
      <w:marBottom w:val="0"/>
      <w:divBdr>
        <w:top w:val="none" w:sz="0" w:space="0" w:color="auto"/>
        <w:left w:val="none" w:sz="0" w:space="0" w:color="auto"/>
        <w:bottom w:val="none" w:sz="0" w:space="0" w:color="auto"/>
        <w:right w:val="none" w:sz="0" w:space="0" w:color="auto"/>
      </w:divBdr>
    </w:div>
    <w:div w:id="1862935960">
      <w:bodyDiv w:val="1"/>
      <w:marLeft w:val="0"/>
      <w:marRight w:val="0"/>
      <w:marTop w:val="0"/>
      <w:marBottom w:val="0"/>
      <w:divBdr>
        <w:top w:val="none" w:sz="0" w:space="0" w:color="auto"/>
        <w:left w:val="none" w:sz="0" w:space="0" w:color="auto"/>
        <w:bottom w:val="none" w:sz="0" w:space="0" w:color="auto"/>
        <w:right w:val="none" w:sz="0" w:space="0" w:color="auto"/>
      </w:divBdr>
    </w:div>
    <w:div w:id="1863086624">
      <w:bodyDiv w:val="1"/>
      <w:marLeft w:val="0"/>
      <w:marRight w:val="0"/>
      <w:marTop w:val="0"/>
      <w:marBottom w:val="0"/>
      <w:divBdr>
        <w:top w:val="none" w:sz="0" w:space="0" w:color="auto"/>
        <w:left w:val="none" w:sz="0" w:space="0" w:color="auto"/>
        <w:bottom w:val="none" w:sz="0" w:space="0" w:color="auto"/>
        <w:right w:val="none" w:sz="0" w:space="0" w:color="auto"/>
      </w:divBdr>
    </w:div>
    <w:div w:id="1863204586">
      <w:bodyDiv w:val="1"/>
      <w:marLeft w:val="0"/>
      <w:marRight w:val="0"/>
      <w:marTop w:val="0"/>
      <w:marBottom w:val="0"/>
      <w:divBdr>
        <w:top w:val="none" w:sz="0" w:space="0" w:color="auto"/>
        <w:left w:val="none" w:sz="0" w:space="0" w:color="auto"/>
        <w:bottom w:val="none" w:sz="0" w:space="0" w:color="auto"/>
        <w:right w:val="none" w:sz="0" w:space="0" w:color="auto"/>
      </w:divBdr>
    </w:div>
    <w:div w:id="1863319641">
      <w:bodyDiv w:val="1"/>
      <w:marLeft w:val="0"/>
      <w:marRight w:val="0"/>
      <w:marTop w:val="0"/>
      <w:marBottom w:val="0"/>
      <w:divBdr>
        <w:top w:val="none" w:sz="0" w:space="0" w:color="auto"/>
        <w:left w:val="none" w:sz="0" w:space="0" w:color="auto"/>
        <w:bottom w:val="none" w:sz="0" w:space="0" w:color="auto"/>
        <w:right w:val="none" w:sz="0" w:space="0" w:color="auto"/>
      </w:divBdr>
    </w:div>
    <w:div w:id="1863393424">
      <w:bodyDiv w:val="1"/>
      <w:marLeft w:val="0"/>
      <w:marRight w:val="0"/>
      <w:marTop w:val="0"/>
      <w:marBottom w:val="0"/>
      <w:divBdr>
        <w:top w:val="none" w:sz="0" w:space="0" w:color="auto"/>
        <w:left w:val="none" w:sz="0" w:space="0" w:color="auto"/>
        <w:bottom w:val="none" w:sz="0" w:space="0" w:color="auto"/>
        <w:right w:val="none" w:sz="0" w:space="0" w:color="auto"/>
      </w:divBdr>
    </w:div>
    <w:div w:id="1863471519">
      <w:bodyDiv w:val="1"/>
      <w:marLeft w:val="0"/>
      <w:marRight w:val="0"/>
      <w:marTop w:val="0"/>
      <w:marBottom w:val="0"/>
      <w:divBdr>
        <w:top w:val="none" w:sz="0" w:space="0" w:color="auto"/>
        <w:left w:val="none" w:sz="0" w:space="0" w:color="auto"/>
        <w:bottom w:val="none" w:sz="0" w:space="0" w:color="auto"/>
        <w:right w:val="none" w:sz="0" w:space="0" w:color="auto"/>
      </w:divBdr>
    </w:div>
    <w:div w:id="1863475313">
      <w:bodyDiv w:val="1"/>
      <w:marLeft w:val="0"/>
      <w:marRight w:val="0"/>
      <w:marTop w:val="0"/>
      <w:marBottom w:val="0"/>
      <w:divBdr>
        <w:top w:val="none" w:sz="0" w:space="0" w:color="auto"/>
        <w:left w:val="none" w:sz="0" w:space="0" w:color="auto"/>
        <w:bottom w:val="none" w:sz="0" w:space="0" w:color="auto"/>
        <w:right w:val="none" w:sz="0" w:space="0" w:color="auto"/>
      </w:divBdr>
    </w:div>
    <w:div w:id="1863591102">
      <w:bodyDiv w:val="1"/>
      <w:marLeft w:val="0"/>
      <w:marRight w:val="0"/>
      <w:marTop w:val="0"/>
      <w:marBottom w:val="0"/>
      <w:divBdr>
        <w:top w:val="none" w:sz="0" w:space="0" w:color="auto"/>
        <w:left w:val="none" w:sz="0" w:space="0" w:color="auto"/>
        <w:bottom w:val="none" w:sz="0" w:space="0" w:color="auto"/>
        <w:right w:val="none" w:sz="0" w:space="0" w:color="auto"/>
      </w:divBdr>
    </w:div>
    <w:div w:id="1863592094">
      <w:bodyDiv w:val="1"/>
      <w:marLeft w:val="0"/>
      <w:marRight w:val="0"/>
      <w:marTop w:val="0"/>
      <w:marBottom w:val="0"/>
      <w:divBdr>
        <w:top w:val="none" w:sz="0" w:space="0" w:color="auto"/>
        <w:left w:val="none" w:sz="0" w:space="0" w:color="auto"/>
        <w:bottom w:val="none" w:sz="0" w:space="0" w:color="auto"/>
        <w:right w:val="none" w:sz="0" w:space="0" w:color="auto"/>
      </w:divBdr>
    </w:div>
    <w:div w:id="1863661040">
      <w:bodyDiv w:val="1"/>
      <w:marLeft w:val="0"/>
      <w:marRight w:val="0"/>
      <w:marTop w:val="0"/>
      <w:marBottom w:val="0"/>
      <w:divBdr>
        <w:top w:val="none" w:sz="0" w:space="0" w:color="auto"/>
        <w:left w:val="none" w:sz="0" w:space="0" w:color="auto"/>
        <w:bottom w:val="none" w:sz="0" w:space="0" w:color="auto"/>
        <w:right w:val="none" w:sz="0" w:space="0" w:color="auto"/>
      </w:divBdr>
    </w:div>
    <w:div w:id="1863661228">
      <w:bodyDiv w:val="1"/>
      <w:marLeft w:val="0"/>
      <w:marRight w:val="0"/>
      <w:marTop w:val="0"/>
      <w:marBottom w:val="0"/>
      <w:divBdr>
        <w:top w:val="none" w:sz="0" w:space="0" w:color="auto"/>
        <w:left w:val="none" w:sz="0" w:space="0" w:color="auto"/>
        <w:bottom w:val="none" w:sz="0" w:space="0" w:color="auto"/>
        <w:right w:val="none" w:sz="0" w:space="0" w:color="auto"/>
      </w:divBdr>
    </w:div>
    <w:div w:id="1863665738">
      <w:bodyDiv w:val="1"/>
      <w:marLeft w:val="0"/>
      <w:marRight w:val="0"/>
      <w:marTop w:val="0"/>
      <w:marBottom w:val="0"/>
      <w:divBdr>
        <w:top w:val="none" w:sz="0" w:space="0" w:color="auto"/>
        <w:left w:val="none" w:sz="0" w:space="0" w:color="auto"/>
        <w:bottom w:val="none" w:sz="0" w:space="0" w:color="auto"/>
        <w:right w:val="none" w:sz="0" w:space="0" w:color="auto"/>
      </w:divBdr>
    </w:div>
    <w:div w:id="1863859013">
      <w:bodyDiv w:val="1"/>
      <w:marLeft w:val="0"/>
      <w:marRight w:val="0"/>
      <w:marTop w:val="0"/>
      <w:marBottom w:val="0"/>
      <w:divBdr>
        <w:top w:val="none" w:sz="0" w:space="0" w:color="auto"/>
        <w:left w:val="none" w:sz="0" w:space="0" w:color="auto"/>
        <w:bottom w:val="none" w:sz="0" w:space="0" w:color="auto"/>
        <w:right w:val="none" w:sz="0" w:space="0" w:color="auto"/>
      </w:divBdr>
    </w:div>
    <w:div w:id="1863930144">
      <w:bodyDiv w:val="1"/>
      <w:marLeft w:val="0"/>
      <w:marRight w:val="0"/>
      <w:marTop w:val="0"/>
      <w:marBottom w:val="0"/>
      <w:divBdr>
        <w:top w:val="none" w:sz="0" w:space="0" w:color="auto"/>
        <w:left w:val="none" w:sz="0" w:space="0" w:color="auto"/>
        <w:bottom w:val="none" w:sz="0" w:space="0" w:color="auto"/>
        <w:right w:val="none" w:sz="0" w:space="0" w:color="auto"/>
      </w:divBdr>
    </w:div>
    <w:div w:id="1864247189">
      <w:bodyDiv w:val="1"/>
      <w:marLeft w:val="0"/>
      <w:marRight w:val="0"/>
      <w:marTop w:val="0"/>
      <w:marBottom w:val="0"/>
      <w:divBdr>
        <w:top w:val="none" w:sz="0" w:space="0" w:color="auto"/>
        <w:left w:val="none" w:sz="0" w:space="0" w:color="auto"/>
        <w:bottom w:val="none" w:sz="0" w:space="0" w:color="auto"/>
        <w:right w:val="none" w:sz="0" w:space="0" w:color="auto"/>
      </w:divBdr>
    </w:div>
    <w:div w:id="1864320014">
      <w:bodyDiv w:val="1"/>
      <w:marLeft w:val="0"/>
      <w:marRight w:val="0"/>
      <w:marTop w:val="0"/>
      <w:marBottom w:val="0"/>
      <w:divBdr>
        <w:top w:val="none" w:sz="0" w:space="0" w:color="auto"/>
        <w:left w:val="none" w:sz="0" w:space="0" w:color="auto"/>
        <w:bottom w:val="none" w:sz="0" w:space="0" w:color="auto"/>
        <w:right w:val="none" w:sz="0" w:space="0" w:color="auto"/>
      </w:divBdr>
    </w:div>
    <w:div w:id="1864324638">
      <w:bodyDiv w:val="1"/>
      <w:marLeft w:val="0"/>
      <w:marRight w:val="0"/>
      <w:marTop w:val="0"/>
      <w:marBottom w:val="0"/>
      <w:divBdr>
        <w:top w:val="none" w:sz="0" w:space="0" w:color="auto"/>
        <w:left w:val="none" w:sz="0" w:space="0" w:color="auto"/>
        <w:bottom w:val="none" w:sz="0" w:space="0" w:color="auto"/>
        <w:right w:val="none" w:sz="0" w:space="0" w:color="auto"/>
      </w:divBdr>
    </w:div>
    <w:div w:id="1864392081">
      <w:bodyDiv w:val="1"/>
      <w:marLeft w:val="0"/>
      <w:marRight w:val="0"/>
      <w:marTop w:val="0"/>
      <w:marBottom w:val="0"/>
      <w:divBdr>
        <w:top w:val="none" w:sz="0" w:space="0" w:color="auto"/>
        <w:left w:val="none" w:sz="0" w:space="0" w:color="auto"/>
        <w:bottom w:val="none" w:sz="0" w:space="0" w:color="auto"/>
        <w:right w:val="none" w:sz="0" w:space="0" w:color="auto"/>
      </w:divBdr>
    </w:div>
    <w:div w:id="1864442695">
      <w:bodyDiv w:val="1"/>
      <w:marLeft w:val="0"/>
      <w:marRight w:val="0"/>
      <w:marTop w:val="0"/>
      <w:marBottom w:val="0"/>
      <w:divBdr>
        <w:top w:val="none" w:sz="0" w:space="0" w:color="auto"/>
        <w:left w:val="none" w:sz="0" w:space="0" w:color="auto"/>
        <w:bottom w:val="none" w:sz="0" w:space="0" w:color="auto"/>
        <w:right w:val="none" w:sz="0" w:space="0" w:color="auto"/>
      </w:divBdr>
    </w:div>
    <w:div w:id="1864518665">
      <w:bodyDiv w:val="1"/>
      <w:marLeft w:val="0"/>
      <w:marRight w:val="0"/>
      <w:marTop w:val="0"/>
      <w:marBottom w:val="0"/>
      <w:divBdr>
        <w:top w:val="none" w:sz="0" w:space="0" w:color="auto"/>
        <w:left w:val="none" w:sz="0" w:space="0" w:color="auto"/>
        <w:bottom w:val="none" w:sz="0" w:space="0" w:color="auto"/>
        <w:right w:val="none" w:sz="0" w:space="0" w:color="auto"/>
      </w:divBdr>
    </w:div>
    <w:div w:id="1864662943">
      <w:bodyDiv w:val="1"/>
      <w:marLeft w:val="0"/>
      <w:marRight w:val="0"/>
      <w:marTop w:val="0"/>
      <w:marBottom w:val="0"/>
      <w:divBdr>
        <w:top w:val="none" w:sz="0" w:space="0" w:color="auto"/>
        <w:left w:val="none" w:sz="0" w:space="0" w:color="auto"/>
        <w:bottom w:val="none" w:sz="0" w:space="0" w:color="auto"/>
        <w:right w:val="none" w:sz="0" w:space="0" w:color="auto"/>
      </w:divBdr>
    </w:div>
    <w:div w:id="1864705506">
      <w:bodyDiv w:val="1"/>
      <w:marLeft w:val="0"/>
      <w:marRight w:val="0"/>
      <w:marTop w:val="0"/>
      <w:marBottom w:val="0"/>
      <w:divBdr>
        <w:top w:val="none" w:sz="0" w:space="0" w:color="auto"/>
        <w:left w:val="none" w:sz="0" w:space="0" w:color="auto"/>
        <w:bottom w:val="none" w:sz="0" w:space="0" w:color="auto"/>
        <w:right w:val="none" w:sz="0" w:space="0" w:color="auto"/>
      </w:divBdr>
    </w:div>
    <w:div w:id="1864708082">
      <w:bodyDiv w:val="1"/>
      <w:marLeft w:val="0"/>
      <w:marRight w:val="0"/>
      <w:marTop w:val="0"/>
      <w:marBottom w:val="0"/>
      <w:divBdr>
        <w:top w:val="none" w:sz="0" w:space="0" w:color="auto"/>
        <w:left w:val="none" w:sz="0" w:space="0" w:color="auto"/>
        <w:bottom w:val="none" w:sz="0" w:space="0" w:color="auto"/>
        <w:right w:val="none" w:sz="0" w:space="0" w:color="auto"/>
      </w:divBdr>
    </w:div>
    <w:div w:id="1864900163">
      <w:bodyDiv w:val="1"/>
      <w:marLeft w:val="0"/>
      <w:marRight w:val="0"/>
      <w:marTop w:val="0"/>
      <w:marBottom w:val="0"/>
      <w:divBdr>
        <w:top w:val="none" w:sz="0" w:space="0" w:color="auto"/>
        <w:left w:val="none" w:sz="0" w:space="0" w:color="auto"/>
        <w:bottom w:val="none" w:sz="0" w:space="0" w:color="auto"/>
        <w:right w:val="none" w:sz="0" w:space="0" w:color="auto"/>
      </w:divBdr>
    </w:div>
    <w:div w:id="1865052743">
      <w:bodyDiv w:val="1"/>
      <w:marLeft w:val="0"/>
      <w:marRight w:val="0"/>
      <w:marTop w:val="0"/>
      <w:marBottom w:val="0"/>
      <w:divBdr>
        <w:top w:val="none" w:sz="0" w:space="0" w:color="auto"/>
        <w:left w:val="none" w:sz="0" w:space="0" w:color="auto"/>
        <w:bottom w:val="none" w:sz="0" w:space="0" w:color="auto"/>
        <w:right w:val="none" w:sz="0" w:space="0" w:color="auto"/>
      </w:divBdr>
    </w:div>
    <w:div w:id="1865170894">
      <w:bodyDiv w:val="1"/>
      <w:marLeft w:val="0"/>
      <w:marRight w:val="0"/>
      <w:marTop w:val="0"/>
      <w:marBottom w:val="0"/>
      <w:divBdr>
        <w:top w:val="none" w:sz="0" w:space="0" w:color="auto"/>
        <w:left w:val="none" w:sz="0" w:space="0" w:color="auto"/>
        <w:bottom w:val="none" w:sz="0" w:space="0" w:color="auto"/>
        <w:right w:val="none" w:sz="0" w:space="0" w:color="auto"/>
      </w:divBdr>
    </w:div>
    <w:div w:id="1865174376">
      <w:bodyDiv w:val="1"/>
      <w:marLeft w:val="0"/>
      <w:marRight w:val="0"/>
      <w:marTop w:val="0"/>
      <w:marBottom w:val="0"/>
      <w:divBdr>
        <w:top w:val="none" w:sz="0" w:space="0" w:color="auto"/>
        <w:left w:val="none" w:sz="0" w:space="0" w:color="auto"/>
        <w:bottom w:val="none" w:sz="0" w:space="0" w:color="auto"/>
        <w:right w:val="none" w:sz="0" w:space="0" w:color="auto"/>
      </w:divBdr>
    </w:div>
    <w:div w:id="1865433574">
      <w:bodyDiv w:val="1"/>
      <w:marLeft w:val="0"/>
      <w:marRight w:val="0"/>
      <w:marTop w:val="0"/>
      <w:marBottom w:val="0"/>
      <w:divBdr>
        <w:top w:val="none" w:sz="0" w:space="0" w:color="auto"/>
        <w:left w:val="none" w:sz="0" w:space="0" w:color="auto"/>
        <w:bottom w:val="none" w:sz="0" w:space="0" w:color="auto"/>
        <w:right w:val="none" w:sz="0" w:space="0" w:color="auto"/>
      </w:divBdr>
    </w:div>
    <w:div w:id="1865552206">
      <w:bodyDiv w:val="1"/>
      <w:marLeft w:val="0"/>
      <w:marRight w:val="0"/>
      <w:marTop w:val="0"/>
      <w:marBottom w:val="0"/>
      <w:divBdr>
        <w:top w:val="none" w:sz="0" w:space="0" w:color="auto"/>
        <w:left w:val="none" w:sz="0" w:space="0" w:color="auto"/>
        <w:bottom w:val="none" w:sz="0" w:space="0" w:color="auto"/>
        <w:right w:val="none" w:sz="0" w:space="0" w:color="auto"/>
      </w:divBdr>
    </w:div>
    <w:div w:id="1865558743">
      <w:bodyDiv w:val="1"/>
      <w:marLeft w:val="0"/>
      <w:marRight w:val="0"/>
      <w:marTop w:val="0"/>
      <w:marBottom w:val="0"/>
      <w:divBdr>
        <w:top w:val="none" w:sz="0" w:space="0" w:color="auto"/>
        <w:left w:val="none" w:sz="0" w:space="0" w:color="auto"/>
        <w:bottom w:val="none" w:sz="0" w:space="0" w:color="auto"/>
        <w:right w:val="none" w:sz="0" w:space="0" w:color="auto"/>
      </w:divBdr>
    </w:div>
    <w:div w:id="1865629836">
      <w:bodyDiv w:val="1"/>
      <w:marLeft w:val="0"/>
      <w:marRight w:val="0"/>
      <w:marTop w:val="0"/>
      <w:marBottom w:val="0"/>
      <w:divBdr>
        <w:top w:val="none" w:sz="0" w:space="0" w:color="auto"/>
        <w:left w:val="none" w:sz="0" w:space="0" w:color="auto"/>
        <w:bottom w:val="none" w:sz="0" w:space="0" w:color="auto"/>
        <w:right w:val="none" w:sz="0" w:space="0" w:color="auto"/>
      </w:divBdr>
    </w:div>
    <w:div w:id="1865631836">
      <w:bodyDiv w:val="1"/>
      <w:marLeft w:val="0"/>
      <w:marRight w:val="0"/>
      <w:marTop w:val="0"/>
      <w:marBottom w:val="0"/>
      <w:divBdr>
        <w:top w:val="none" w:sz="0" w:space="0" w:color="auto"/>
        <w:left w:val="none" w:sz="0" w:space="0" w:color="auto"/>
        <w:bottom w:val="none" w:sz="0" w:space="0" w:color="auto"/>
        <w:right w:val="none" w:sz="0" w:space="0" w:color="auto"/>
      </w:divBdr>
    </w:div>
    <w:div w:id="1865745389">
      <w:bodyDiv w:val="1"/>
      <w:marLeft w:val="0"/>
      <w:marRight w:val="0"/>
      <w:marTop w:val="0"/>
      <w:marBottom w:val="0"/>
      <w:divBdr>
        <w:top w:val="none" w:sz="0" w:space="0" w:color="auto"/>
        <w:left w:val="none" w:sz="0" w:space="0" w:color="auto"/>
        <w:bottom w:val="none" w:sz="0" w:space="0" w:color="auto"/>
        <w:right w:val="none" w:sz="0" w:space="0" w:color="auto"/>
      </w:divBdr>
    </w:div>
    <w:div w:id="1865825271">
      <w:bodyDiv w:val="1"/>
      <w:marLeft w:val="0"/>
      <w:marRight w:val="0"/>
      <w:marTop w:val="0"/>
      <w:marBottom w:val="0"/>
      <w:divBdr>
        <w:top w:val="none" w:sz="0" w:space="0" w:color="auto"/>
        <w:left w:val="none" w:sz="0" w:space="0" w:color="auto"/>
        <w:bottom w:val="none" w:sz="0" w:space="0" w:color="auto"/>
        <w:right w:val="none" w:sz="0" w:space="0" w:color="auto"/>
      </w:divBdr>
    </w:div>
    <w:div w:id="1866097761">
      <w:bodyDiv w:val="1"/>
      <w:marLeft w:val="0"/>
      <w:marRight w:val="0"/>
      <w:marTop w:val="0"/>
      <w:marBottom w:val="0"/>
      <w:divBdr>
        <w:top w:val="none" w:sz="0" w:space="0" w:color="auto"/>
        <w:left w:val="none" w:sz="0" w:space="0" w:color="auto"/>
        <w:bottom w:val="none" w:sz="0" w:space="0" w:color="auto"/>
        <w:right w:val="none" w:sz="0" w:space="0" w:color="auto"/>
      </w:divBdr>
    </w:div>
    <w:div w:id="1866166074">
      <w:bodyDiv w:val="1"/>
      <w:marLeft w:val="0"/>
      <w:marRight w:val="0"/>
      <w:marTop w:val="0"/>
      <w:marBottom w:val="0"/>
      <w:divBdr>
        <w:top w:val="none" w:sz="0" w:space="0" w:color="auto"/>
        <w:left w:val="none" w:sz="0" w:space="0" w:color="auto"/>
        <w:bottom w:val="none" w:sz="0" w:space="0" w:color="auto"/>
        <w:right w:val="none" w:sz="0" w:space="0" w:color="auto"/>
      </w:divBdr>
    </w:div>
    <w:div w:id="1866168206">
      <w:bodyDiv w:val="1"/>
      <w:marLeft w:val="0"/>
      <w:marRight w:val="0"/>
      <w:marTop w:val="0"/>
      <w:marBottom w:val="0"/>
      <w:divBdr>
        <w:top w:val="none" w:sz="0" w:space="0" w:color="auto"/>
        <w:left w:val="none" w:sz="0" w:space="0" w:color="auto"/>
        <w:bottom w:val="none" w:sz="0" w:space="0" w:color="auto"/>
        <w:right w:val="none" w:sz="0" w:space="0" w:color="auto"/>
      </w:divBdr>
    </w:div>
    <w:div w:id="1866862838">
      <w:bodyDiv w:val="1"/>
      <w:marLeft w:val="0"/>
      <w:marRight w:val="0"/>
      <w:marTop w:val="0"/>
      <w:marBottom w:val="0"/>
      <w:divBdr>
        <w:top w:val="none" w:sz="0" w:space="0" w:color="auto"/>
        <w:left w:val="none" w:sz="0" w:space="0" w:color="auto"/>
        <w:bottom w:val="none" w:sz="0" w:space="0" w:color="auto"/>
        <w:right w:val="none" w:sz="0" w:space="0" w:color="auto"/>
      </w:divBdr>
    </w:div>
    <w:div w:id="1866945385">
      <w:bodyDiv w:val="1"/>
      <w:marLeft w:val="0"/>
      <w:marRight w:val="0"/>
      <w:marTop w:val="0"/>
      <w:marBottom w:val="0"/>
      <w:divBdr>
        <w:top w:val="none" w:sz="0" w:space="0" w:color="auto"/>
        <w:left w:val="none" w:sz="0" w:space="0" w:color="auto"/>
        <w:bottom w:val="none" w:sz="0" w:space="0" w:color="auto"/>
        <w:right w:val="none" w:sz="0" w:space="0" w:color="auto"/>
      </w:divBdr>
    </w:div>
    <w:div w:id="1867019346">
      <w:bodyDiv w:val="1"/>
      <w:marLeft w:val="0"/>
      <w:marRight w:val="0"/>
      <w:marTop w:val="0"/>
      <w:marBottom w:val="0"/>
      <w:divBdr>
        <w:top w:val="none" w:sz="0" w:space="0" w:color="auto"/>
        <w:left w:val="none" w:sz="0" w:space="0" w:color="auto"/>
        <w:bottom w:val="none" w:sz="0" w:space="0" w:color="auto"/>
        <w:right w:val="none" w:sz="0" w:space="0" w:color="auto"/>
      </w:divBdr>
    </w:div>
    <w:div w:id="1867060105">
      <w:bodyDiv w:val="1"/>
      <w:marLeft w:val="0"/>
      <w:marRight w:val="0"/>
      <w:marTop w:val="0"/>
      <w:marBottom w:val="0"/>
      <w:divBdr>
        <w:top w:val="none" w:sz="0" w:space="0" w:color="auto"/>
        <w:left w:val="none" w:sz="0" w:space="0" w:color="auto"/>
        <w:bottom w:val="none" w:sz="0" w:space="0" w:color="auto"/>
        <w:right w:val="none" w:sz="0" w:space="0" w:color="auto"/>
      </w:divBdr>
    </w:div>
    <w:div w:id="1867062659">
      <w:bodyDiv w:val="1"/>
      <w:marLeft w:val="0"/>
      <w:marRight w:val="0"/>
      <w:marTop w:val="0"/>
      <w:marBottom w:val="0"/>
      <w:divBdr>
        <w:top w:val="none" w:sz="0" w:space="0" w:color="auto"/>
        <w:left w:val="none" w:sz="0" w:space="0" w:color="auto"/>
        <w:bottom w:val="none" w:sz="0" w:space="0" w:color="auto"/>
        <w:right w:val="none" w:sz="0" w:space="0" w:color="auto"/>
      </w:divBdr>
    </w:div>
    <w:div w:id="1867211456">
      <w:bodyDiv w:val="1"/>
      <w:marLeft w:val="0"/>
      <w:marRight w:val="0"/>
      <w:marTop w:val="0"/>
      <w:marBottom w:val="0"/>
      <w:divBdr>
        <w:top w:val="none" w:sz="0" w:space="0" w:color="auto"/>
        <w:left w:val="none" w:sz="0" w:space="0" w:color="auto"/>
        <w:bottom w:val="none" w:sz="0" w:space="0" w:color="auto"/>
        <w:right w:val="none" w:sz="0" w:space="0" w:color="auto"/>
      </w:divBdr>
    </w:div>
    <w:div w:id="1867256217">
      <w:bodyDiv w:val="1"/>
      <w:marLeft w:val="0"/>
      <w:marRight w:val="0"/>
      <w:marTop w:val="0"/>
      <w:marBottom w:val="0"/>
      <w:divBdr>
        <w:top w:val="none" w:sz="0" w:space="0" w:color="auto"/>
        <w:left w:val="none" w:sz="0" w:space="0" w:color="auto"/>
        <w:bottom w:val="none" w:sz="0" w:space="0" w:color="auto"/>
        <w:right w:val="none" w:sz="0" w:space="0" w:color="auto"/>
      </w:divBdr>
    </w:div>
    <w:div w:id="1867283243">
      <w:bodyDiv w:val="1"/>
      <w:marLeft w:val="0"/>
      <w:marRight w:val="0"/>
      <w:marTop w:val="0"/>
      <w:marBottom w:val="0"/>
      <w:divBdr>
        <w:top w:val="none" w:sz="0" w:space="0" w:color="auto"/>
        <w:left w:val="none" w:sz="0" w:space="0" w:color="auto"/>
        <w:bottom w:val="none" w:sz="0" w:space="0" w:color="auto"/>
        <w:right w:val="none" w:sz="0" w:space="0" w:color="auto"/>
      </w:divBdr>
    </w:div>
    <w:div w:id="1867328993">
      <w:bodyDiv w:val="1"/>
      <w:marLeft w:val="0"/>
      <w:marRight w:val="0"/>
      <w:marTop w:val="0"/>
      <w:marBottom w:val="0"/>
      <w:divBdr>
        <w:top w:val="none" w:sz="0" w:space="0" w:color="auto"/>
        <w:left w:val="none" w:sz="0" w:space="0" w:color="auto"/>
        <w:bottom w:val="none" w:sz="0" w:space="0" w:color="auto"/>
        <w:right w:val="none" w:sz="0" w:space="0" w:color="auto"/>
      </w:divBdr>
    </w:div>
    <w:div w:id="1867519670">
      <w:bodyDiv w:val="1"/>
      <w:marLeft w:val="0"/>
      <w:marRight w:val="0"/>
      <w:marTop w:val="0"/>
      <w:marBottom w:val="0"/>
      <w:divBdr>
        <w:top w:val="none" w:sz="0" w:space="0" w:color="auto"/>
        <w:left w:val="none" w:sz="0" w:space="0" w:color="auto"/>
        <w:bottom w:val="none" w:sz="0" w:space="0" w:color="auto"/>
        <w:right w:val="none" w:sz="0" w:space="0" w:color="auto"/>
      </w:divBdr>
    </w:div>
    <w:div w:id="1867521452">
      <w:bodyDiv w:val="1"/>
      <w:marLeft w:val="0"/>
      <w:marRight w:val="0"/>
      <w:marTop w:val="0"/>
      <w:marBottom w:val="0"/>
      <w:divBdr>
        <w:top w:val="none" w:sz="0" w:space="0" w:color="auto"/>
        <w:left w:val="none" w:sz="0" w:space="0" w:color="auto"/>
        <w:bottom w:val="none" w:sz="0" w:space="0" w:color="auto"/>
        <w:right w:val="none" w:sz="0" w:space="0" w:color="auto"/>
      </w:divBdr>
    </w:div>
    <w:div w:id="1867791064">
      <w:bodyDiv w:val="1"/>
      <w:marLeft w:val="0"/>
      <w:marRight w:val="0"/>
      <w:marTop w:val="0"/>
      <w:marBottom w:val="0"/>
      <w:divBdr>
        <w:top w:val="none" w:sz="0" w:space="0" w:color="auto"/>
        <w:left w:val="none" w:sz="0" w:space="0" w:color="auto"/>
        <w:bottom w:val="none" w:sz="0" w:space="0" w:color="auto"/>
        <w:right w:val="none" w:sz="0" w:space="0" w:color="auto"/>
      </w:divBdr>
    </w:div>
    <w:div w:id="1867864614">
      <w:bodyDiv w:val="1"/>
      <w:marLeft w:val="0"/>
      <w:marRight w:val="0"/>
      <w:marTop w:val="0"/>
      <w:marBottom w:val="0"/>
      <w:divBdr>
        <w:top w:val="none" w:sz="0" w:space="0" w:color="auto"/>
        <w:left w:val="none" w:sz="0" w:space="0" w:color="auto"/>
        <w:bottom w:val="none" w:sz="0" w:space="0" w:color="auto"/>
        <w:right w:val="none" w:sz="0" w:space="0" w:color="auto"/>
      </w:divBdr>
    </w:div>
    <w:div w:id="1868058025">
      <w:bodyDiv w:val="1"/>
      <w:marLeft w:val="0"/>
      <w:marRight w:val="0"/>
      <w:marTop w:val="0"/>
      <w:marBottom w:val="0"/>
      <w:divBdr>
        <w:top w:val="none" w:sz="0" w:space="0" w:color="auto"/>
        <w:left w:val="none" w:sz="0" w:space="0" w:color="auto"/>
        <w:bottom w:val="none" w:sz="0" w:space="0" w:color="auto"/>
        <w:right w:val="none" w:sz="0" w:space="0" w:color="auto"/>
      </w:divBdr>
    </w:div>
    <w:div w:id="1868106585">
      <w:bodyDiv w:val="1"/>
      <w:marLeft w:val="0"/>
      <w:marRight w:val="0"/>
      <w:marTop w:val="0"/>
      <w:marBottom w:val="0"/>
      <w:divBdr>
        <w:top w:val="none" w:sz="0" w:space="0" w:color="auto"/>
        <w:left w:val="none" w:sz="0" w:space="0" w:color="auto"/>
        <w:bottom w:val="none" w:sz="0" w:space="0" w:color="auto"/>
        <w:right w:val="none" w:sz="0" w:space="0" w:color="auto"/>
      </w:divBdr>
    </w:div>
    <w:div w:id="1868525037">
      <w:bodyDiv w:val="1"/>
      <w:marLeft w:val="0"/>
      <w:marRight w:val="0"/>
      <w:marTop w:val="0"/>
      <w:marBottom w:val="0"/>
      <w:divBdr>
        <w:top w:val="none" w:sz="0" w:space="0" w:color="auto"/>
        <w:left w:val="none" w:sz="0" w:space="0" w:color="auto"/>
        <w:bottom w:val="none" w:sz="0" w:space="0" w:color="auto"/>
        <w:right w:val="none" w:sz="0" w:space="0" w:color="auto"/>
      </w:divBdr>
    </w:div>
    <w:div w:id="1868564568">
      <w:bodyDiv w:val="1"/>
      <w:marLeft w:val="0"/>
      <w:marRight w:val="0"/>
      <w:marTop w:val="0"/>
      <w:marBottom w:val="0"/>
      <w:divBdr>
        <w:top w:val="none" w:sz="0" w:space="0" w:color="auto"/>
        <w:left w:val="none" w:sz="0" w:space="0" w:color="auto"/>
        <w:bottom w:val="none" w:sz="0" w:space="0" w:color="auto"/>
        <w:right w:val="none" w:sz="0" w:space="0" w:color="auto"/>
      </w:divBdr>
    </w:div>
    <w:div w:id="1868591737">
      <w:bodyDiv w:val="1"/>
      <w:marLeft w:val="0"/>
      <w:marRight w:val="0"/>
      <w:marTop w:val="0"/>
      <w:marBottom w:val="0"/>
      <w:divBdr>
        <w:top w:val="none" w:sz="0" w:space="0" w:color="auto"/>
        <w:left w:val="none" w:sz="0" w:space="0" w:color="auto"/>
        <w:bottom w:val="none" w:sz="0" w:space="0" w:color="auto"/>
        <w:right w:val="none" w:sz="0" w:space="0" w:color="auto"/>
      </w:divBdr>
    </w:div>
    <w:div w:id="1868761655">
      <w:bodyDiv w:val="1"/>
      <w:marLeft w:val="0"/>
      <w:marRight w:val="0"/>
      <w:marTop w:val="0"/>
      <w:marBottom w:val="0"/>
      <w:divBdr>
        <w:top w:val="none" w:sz="0" w:space="0" w:color="auto"/>
        <w:left w:val="none" w:sz="0" w:space="0" w:color="auto"/>
        <w:bottom w:val="none" w:sz="0" w:space="0" w:color="auto"/>
        <w:right w:val="none" w:sz="0" w:space="0" w:color="auto"/>
      </w:divBdr>
    </w:div>
    <w:div w:id="1868788607">
      <w:bodyDiv w:val="1"/>
      <w:marLeft w:val="0"/>
      <w:marRight w:val="0"/>
      <w:marTop w:val="0"/>
      <w:marBottom w:val="0"/>
      <w:divBdr>
        <w:top w:val="none" w:sz="0" w:space="0" w:color="auto"/>
        <w:left w:val="none" w:sz="0" w:space="0" w:color="auto"/>
        <w:bottom w:val="none" w:sz="0" w:space="0" w:color="auto"/>
        <w:right w:val="none" w:sz="0" w:space="0" w:color="auto"/>
      </w:divBdr>
    </w:div>
    <w:div w:id="1868832560">
      <w:bodyDiv w:val="1"/>
      <w:marLeft w:val="0"/>
      <w:marRight w:val="0"/>
      <w:marTop w:val="0"/>
      <w:marBottom w:val="0"/>
      <w:divBdr>
        <w:top w:val="none" w:sz="0" w:space="0" w:color="auto"/>
        <w:left w:val="none" w:sz="0" w:space="0" w:color="auto"/>
        <w:bottom w:val="none" w:sz="0" w:space="0" w:color="auto"/>
        <w:right w:val="none" w:sz="0" w:space="0" w:color="auto"/>
      </w:divBdr>
    </w:div>
    <w:div w:id="1868904549">
      <w:bodyDiv w:val="1"/>
      <w:marLeft w:val="0"/>
      <w:marRight w:val="0"/>
      <w:marTop w:val="0"/>
      <w:marBottom w:val="0"/>
      <w:divBdr>
        <w:top w:val="none" w:sz="0" w:space="0" w:color="auto"/>
        <w:left w:val="none" w:sz="0" w:space="0" w:color="auto"/>
        <w:bottom w:val="none" w:sz="0" w:space="0" w:color="auto"/>
        <w:right w:val="none" w:sz="0" w:space="0" w:color="auto"/>
      </w:divBdr>
    </w:div>
    <w:div w:id="1869021527">
      <w:bodyDiv w:val="1"/>
      <w:marLeft w:val="0"/>
      <w:marRight w:val="0"/>
      <w:marTop w:val="0"/>
      <w:marBottom w:val="0"/>
      <w:divBdr>
        <w:top w:val="none" w:sz="0" w:space="0" w:color="auto"/>
        <w:left w:val="none" w:sz="0" w:space="0" w:color="auto"/>
        <w:bottom w:val="none" w:sz="0" w:space="0" w:color="auto"/>
        <w:right w:val="none" w:sz="0" w:space="0" w:color="auto"/>
      </w:divBdr>
    </w:div>
    <w:div w:id="1869172414">
      <w:bodyDiv w:val="1"/>
      <w:marLeft w:val="0"/>
      <w:marRight w:val="0"/>
      <w:marTop w:val="0"/>
      <w:marBottom w:val="0"/>
      <w:divBdr>
        <w:top w:val="none" w:sz="0" w:space="0" w:color="auto"/>
        <w:left w:val="none" w:sz="0" w:space="0" w:color="auto"/>
        <w:bottom w:val="none" w:sz="0" w:space="0" w:color="auto"/>
        <w:right w:val="none" w:sz="0" w:space="0" w:color="auto"/>
      </w:divBdr>
    </w:div>
    <w:div w:id="1869372888">
      <w:bodyDiv w:val="1"/>
      <w:marLeft w:val="0"/>
      <w:marRight w:val="0"/>
      <w:marTop w:val="0"/>
      <w:marBottom w:val="0"/>
      <w:divBdr>
        <w:top w:val="none" w:sz="0" w:space="0" w:color="auto"/>
        <w:left w:val="none" w:sz="0" w:space="0" w:color="auto"/>
        <w:bottom w:val="none" w:sz="0" w:space="0" w:color="auto"/>
        <w:right w:val="none" w:sz="0" w:space="0" w:color="auto"/>
      </w:divBdr>
    </w:div>
    <w:div w:id="1869441839">
      <w:bodyDiv w:val="1"/>
      <w:marLeft w:val="0"/>
      <w:marRight w:val="0"/>
      <w:marTop w:val="0"/>
      <w:marBottom w:val="0"/>
      <w:divBdr>
        <w:top w:val="none" w:sz="0" w:space="0" w:color="auto"/>
        <w:left w:val="none" w:sz="0" w:space="0" w:color="auto"/>
        <w:bottom w:val="none" w:sz="0" w:space="0" w:color="auto"/>
        <w:right w:val="none" w:sz="0" w:space="0" w:color="auto"/>
      </w:divBdr>
    </w:div>
    <w:div w:id="1869634134">
      <w:bodyDiv w:val="1"/>
      <w:marLeft w:val="0"/>
      <w:marRight w:val="0"/>
      <w:marTop w:val="0"/>
      <w:marBottom w:val="0"/>
      <w:divBdr>
        <w:top w:val="none" w:sz="0" w:space="0" w:color="auto"/>
        <w:left w:val="none" w:sz="0" w:space="0" w:color="auto"/>
        <w:bottom w:val="none" w:sz="0" w:space="0" w:color="auto"/>
        <w:right w:val="none" w:sz="0" w:space="0" w:color="auto"/>
      </w:divBdr>
    </w:div>
    <w:div w:id="1869829977">
      <w:bodyDiv w:val="1"/>
      <w:marLeft w:val="0"/>
      <w:marRight w:val="0"/>
      <w:marTop w:val="0"/>
      <w:marBottom w:val="0"/>
      <w:divBdr>
        <w:top w:val="none" w:sz="0" w:space="0" w:color="auto"/>
        <w:left w:val="none" w:sz="0" w:space="0" w:color="auto"/>
        <w:bottom w:val="none" w:sz="0" w:space="0" w:color="auto"/>
        <w:right w:val="none" w:sz="0" w:space="0" w:color="auto"/>
      </w:divBdr>
    </w:div>
    <w:div w:id="1870097943">
      <w:bodyDiv w:val="1"/>
      <w:marLeft w:val="0"/>
      <w:marRight w:val="0"/>
      <w:marTop w:val="0"/>
      <w:marBottom w:val="0"/>
      <w:divBdr>
        <w:top w:val="none" w:sz="0" w:space="0" w:color="auto"/>
        <w:left w:val="none" w:sz="0" w:space="0" w:color="auto"/>
        <w:bottom w:val="none" w:sz="0" w:space="0" w:color="auto"/>
        <w:right w:val="none" w:sz="0" w:space="0" w:color="auto"/>
      </w:divBdr>
    </w:div>
    <w:div w:id="1870335346">
      <w:bodyDiv w:val="1"/>
      <w:marLeft w:val="0"/>
      <w:marRight w:val="0"/>
      <w:marTop w:val="0"/>
      <w:marBottom w:val="0"/>
      <w:divBdr>
        <w:top w:val="none" w:sz="0" w:space="0" w:color="auto"/>
        <w:left w:val="none" w:sz="0" w:space="0" w:color="auto"/>
        <w:bottom w:val="none" w:sz="0" w:space="0" w:color="auto"/>
        <w:right w:val="none" w:sz="0" w:space="0" w:color="auto"/>
      </w:divBdr>
    </w:div>
    <w:div w:id="1870756674">
      <w:bodyDiv w:val="1"/>
      <w:marLeft w:val="0"/>
      <w:marRight w:val="0"/>
      <w:marTop w:val="0"/>
      <w:marBottom w:val="0"/>
      <w:divBdr>
        <w:top w:val="none" w:sz="0" w:space="0" w:color="auto"/>
        <w:left w:val="none" w:sz="0" w:space="0" w:color="auto"/>
        <w:bottom w:val="none" w:sz="0" w:space="0" w:color="auto"/>
        <w:right w:val="none" w:sz="0" w:space="0" w:color="auto"/>
      </w:divBdr>
    </w:div>
    <w:div w:id="1870800149">
      <w:bodyDiv w:val="1"/>
      <w:marLeft w:val="0"/>
      <w:marRight w:val="0"/>
      <w:marTop w:val="0"/>
      <w:marBottom w:val="0"/>
      <w:divBdr>
        <w:top w:val="none" w:sz="0" w:space="0" w:color="auto"/>
        <w:left w:val="none" w:sz="0" w:space="0" w:color="auto"/>
        <w:bottom w:val="none" w:sz="0" w:space="0" w:color="auto"/>
        <w:right w:val="none" w:sz="0" w:space="0" w:color="auto"/>
      </w:divBdr>
    </w:div>
    <w:div w:id="1871187568">
      <w:bodyDiv w:val="1"/>
      <w:marLeft w:val="0"/>
      <w:marRight w:val="0"/>
      <w:marTop w:val="0"/>
      <w:marBottom w:val="0"/>
      <w:divBdr>
        <w:top w:val="none" w:sz="0" w:space="0" w:color="auto"/>
        <w:left w:val="none" w:sz="0" w:space="0" w:color="auto"/>
        <w:bottom w:val="none" w:sz="0" w:space="0" w:color="auto"/>
        <w:right w:val="none" w:sz="0" w:space="0" w:color="auto"/>
      </w:divBdr>
    </w:div>
    <w:div w:id="1871261093">
      <w:bodyDiv w:val="1"/>
      <w:marLeft w:val="0"/>
      <w:marRight w:val="0"/>
      <w:marTop w:val="0"/>
      <w:marBottom w:val="0"/>
      <w:divBdr>
        <w:top w:val="none" w:sz="0" w:space="0" w:color="auto"/>
        <w:left w:val="none" w:sz="0" w:space="0" w:color="auto"/>
        <w:bottom w:val="none" w:sz="0" w:space="0" w:color="auto"/>
        <w:right w:val="none" w:sz="0" w:space="0" w:color="auto"/>
      </w:divBdr>
    </w:div>
    <w:div w:id="1871603288">
      <w:bodyDiv w:val="1"/>
      <w:marLeft w:val="0"/>
      <w:marRight w:val="0"/>
      <w:marTop w:val="0"/>
      <w:marBottom w:val="0"/>
      <w:divBdr>
        <w:top w:val="none" w:sz="0" w:space="0" w:color="auto"/>
        <w:left w:val="none" w:sz="0" w:space="0" w:color="auto"/>
        <w:bottom w:val="none" w:sz="0" w:space="0" w:color="auto"/>
        <w:right w:val="none" w:sz="0" w:space="0" w:color="auto"/>
      </w:divBdr>
    </w:div>
    <w:div w:id="1871724706">
      <w:bodyDiv w:val="1"/>
      <w:marLeft w:val="0"/>
      <w:marRight w:val="0"/>
      <w:marTop w:val="0"/>
      <w:marBottom w:val="0"/>
      <w:divBdr>
        <w:top w:val="none" w:sz="0" w:space="0" w:color="auto"/>
        <w:left w:val="none" w:sz="0" w:space="0" w:color="auto"/>
        <w:bottom w:val="none" w:sz="0" w:space="0" w:color="auto"/>
        <w:right w:val="none" w:sz="0" w:space="0" w:color="auto"/>
      </w:divBdr>
    </w:div>
    <w:div w:id="1871870262">
      <w:bodyDiv w:val="1"/>
      <w:marLeft w:val="0"/>
      <w:marRight w:val="0"/>
      <w:marTop w:val="0"/>
      <w:marBottom w:val="0"/>
      <w:divBdr>
        <w:top w:val="none" w:sz="0" w:space="0" w:color="auto"/>
        <w:left w:val="none" w:sz="0" w:space="0" w:color="auto"/>
        <w:bottom w:val="none" w:sz="0" w:space="0" w:color="auto"/>
        <w:right w:val="none" w:sz="0" w:space="0" w:color="auto"/>
      </w:divBdr>
    </w:div>
    <w:div w:id="1871917714">
      <w:bodyDiv w:val="1"/>
      <w:marLeft w:val="0"/>
      <w:marRight w:val="0"/>
      <w:marTop w:val="0"/>
      <w:marBottom w:val="0"/>
      <w:divBdr>
        <w:top w:val="none" w:sz="0" w:space="0" w:color="auto"/>
        <w:left w:val="none" w:sz="0" w:space="0" w:color="auto"/>
        <w:bottom w:val="none" w:sz="0" w:space="0" w:color="auto"/>
        <w:right w:val="none" w:sz="0" w:space="0" w:color="auto"/>
      </w:divBdr>
    </w:div>
    <w:div w:id="1871919301">
      <w:bodyDiv w:val="1"/>
      <w:marLeft w:val="0"/>
      <w:marRight w:val="0"/>
      <w:marTop w:val="0"/>
      <w:marBottom w:val="0"/>
      <w:divBdr>
        <w:top w:val="none" w:sz="0" w:space="0" w:color="auto"/>
        <w:left w:val="none" w:sz="0" w:space="0" w:color="auto"/>
        <w:bottom w:val="none" w:sz="0" w:space="0" w:color="auto"/>
        <w:right w:val="none" w:sz="0" w:space="0" w:color="auto"/>
      </w:divBdr>
    </w:div>
    <w:div w:id="1872062764">
      <w:bodyDiv w:val="1"/>
      <w:marLeft w:val="0"/>
      <w:marRight w:val="0"/>
      <w:marTop w:val="0"/>
      <w:marBottom w:val="0"/>
      <w:divBdr>
        <w:top w:val="none" w:sz="0" w:space="0" w:color="auto"/>
        <w:left w:val="none" w:sz="0" w:space="0" w:color="auto"/>
        <w:bottom w:val="none" w:sz="0" w:space="0" w:color="auto"/>
        <w:right w:val="none" w:sz="0" w:space="0" w:color="auto"/>
      </w:divBdr>
    </w:div>
    <w:div w:id="1872187497">
      <w:bodyDiv w:val="1"/>
      <w:marLeft w:val="0"/>
      <w:marRight w:val="0"/>
      <w:marTop w:val="0"/>
      <w:marBottom w:val="0"/>
      <w:divBdr>
        <w:top w:val="none" w:sz="0" w:space="0" w:color="auto"/>
        <w:left w:val="none" w:sz="0" w:space="0" w:color="auto"/>
        <w:bottom w:val="none" w:sz="0" w:space="0" w:color="auto"/>
        <w:right w:val="none" w:sz="0" w:space="0" w:color="auto"/>
      </w:divBdr>
    </w:div>
    <w:div w:id="1872256975">
      <w:bodyDiv w:val="1"/>
      <w:marLeft w:val="0"/>
      <w:marRight w:val="0"/>
      <w:marTop w:val="0"/>
      <w:marBottom w:val="0"/>
      <w:divBdr>
        <w:top w:val="none" w:sz="0" w:space="0" w:color="auto"/>
        <w:left w:val="none" w:sz="0" w:space="0" w:color="auto"/>
        <w:bottom w:val="none" w:sz="0" w:space="0" w:color="auto"/>
        <w:right w:val="none" w:sz="0" w:space="0" w:color="auto"/>
      </w:divBdr>
    </w:div>
    <w:div w:id="1872449268">
      <w:bodyDiv w:val="1"/>
      <w:marLeft w:val="0"/>
      <w:marRight w:val="0"/>
      <w:marTop w:val="0"/>
      <w:marBottom w:val="0"/>
      <w:divBdr>
        <w:top w:val="none" w:sz="0" w:space="0" w:color="auto"/>
        <w:left w:val="none" w:sz="0" w:space="0" w:color="auto"/>
        <w:bottom w:val="none" w:sz="0" w:space="0" w:color="auto"/>
        <w:right w:val="none" w:sz="0" w:space="0" w:color="auto"/>
      </w:divBdr>
    </w:div>
    <w:div w:id="1872457013">
      <w:bodyDiv w:val="1"/>
      <w:marLeft w:val="0"/>
      <w:marRight w:val="0"/>
      <w:marTop w:val="0"/>
      <w:marBottom w:val="0"/>
      <w:divBdr>
        <w:top w:val="none" w:sz="0" w:space="0" w:color="auto"/>
        <w:left w:val="none" w:sz="0" w:space="0" w:color="auto"/>
        <w:bottom w:val="none" w:sz="0" w:space="0" w:color="auto"/>
        <w:right w:val="none" w:sz="0" w:space="0" w:color="auto"/>
      </w:divBdr>
    </w:div>
    <w:div w:id="1872646577">
      <w:bodyDiv w:val="1"/>
      <w:marLeft w:val="0"/>
      <w:marRight w:val="0"/>
      <w:marTop w:val="0"/>
      <w:marBottom w:val="0"/>
      <w:divBdr>
        <w:top w:val="none" w:sz="0" w:space="0" w:color="auto"/>
        <w:left w:val="none" w:sz="0" w:space="0" w:color="auto"/>
        <w:bottom w:val="none" w:sz="0" w:space="0" w:color="auto"/>
        <w:right w:val="none" w:sz="0" w:space="0" w:color="auto"/>
      </w:divBdr>
    </w:div>
    <w:div w:id="1872761755">
      <w:bodyDiv w:val="1"/>
      <w:marLeft w:val="0"/>
      <w:marRight w:val="0"/>
      <w:marTop w:val="0"/>
      <w:marBottom w:val="0"/>
      <w:divBdr>
        <w:top w:val="none" w:sz="0" w:space="0" w:color="auto"/>
        <w:left w:val="none" w:sz="0" w:space="0" w:color="auto"/>
        <w:bottom w:val="none" w:sz="0" w:space="0" w:color="auto"/>
        <w:right w:val="none" w:sz="0" w:space="0" w:color="auto"/>
      </w:divBdr>
    </w:div>
    <w:div w:id="1872910538">
      <w:bodyDiv w:val="1"/>
      <w:marLeft w:val="0"/>
      <w:marRight w:val="0"/>
      <w:marTop w:val="0"/>
      <w:marBottom w:val="0"/>
      <w:divBdr>
        <w:top w:val="none" w:sz="0" w:space="0" w:color="auto"/>
        <w:left w:val="none" w:sz="0" w:space="0" w:color="auto"/>
        <w:bottom w:val="none" w:sz="0" w:space="0" w:color="auto"/>
        <w:right w:val="none" w:sz="0" w:space="0" w:color="auto"/>
      </w:divBdr>
    </w:div>
    <w:div w:id="1872916618">
      <w:bodyDiv w:val="1"/>
      <w:marLeft w:val="0"/>
      <w:marRight w:val="0"/>
      <w:marTop w:val="0"/>
      <w:marBottom w:val="0"/>
      <w:divBdr>
        <w:top w:val="none" w:sz="0" w:space="0" w:color="auto"/>
        <w:left w:val="none" w:sz="0" w:space="0" w:color="auto"/>
        <w:bottom w:val="none" w:sz="0" w:space="0" w:color="auto"/>
        <w:right w:val="none" w:sz="0" w:space="0" w:color="auto"/>
      </w:divBdr>
    </w:div>
    <w:div w:id="1872956226">
      <w:bodyDiv w:val="1"/>
      <w:marLeft w:val="0"/>
      <w:marRight w:val="0"/>
      <w:marTop w:val="0"/>
      <w:marBottom w:val="0"/>
      <w:divBdr>
        <w:top w:val="none" w:sz="0" w:space="0" w:color="auto"/>
        <w:left w:val="none" w:sz="0" w:space="0" w:color="auto"/>
        <w:bottom w:val="none" w:sz="0" w:space="0" w:color="auto"/>
        <w:right w:val="none" w:sz="0" w:space="0" w:color="auto"/>
      </w:divBdr>
    </w:div>
    <w:div w:id="1873106157">
      <w:bodyDiv w:val="1"/>
      <w:marLeft w:val="0"/>
      <w:marRight w:val="0"/>
      <w:marTop w:val="0"/>
      <w:marBottom w:val="0"/>
      <w:divBdr>
        <w:top w:val="none" w:sz="0" w:space="0" w:color="auto"/>
        <w:left w:val="none" w:sz="0" w:space="0" w:color="auto"/>
        <w:bottom w:val="none" w:sz="0" w:space="0" w:color="auto"/>
        <w:right w:val="none" w:sz="0" w:space="0" w:color="auto"/>
      </w:divBdr>
    </w:div>
    <w:div w:id="1873222718">
      <w:bodyDiv w:val="1"/>
      <w:marLeft w:val="0"/>
      <w:marRight w:val="0"/>
      <w:marTop w:val="0"/>
      <w:marBottom w:val="0"/>
      <w:divBdr>
        <w:top w:val="none" w:sz="0" w:space="0" w:color="auto"/>
        <w:left w:val="none" w:sz="0" w:space="0" w:color="auto"/>
        <w:bottom w:val="none" w:sz="0" w:space="0" w:color="auto"/>
        <w:right w:val="none" w:sz="0" w:space="0" w:color="auto"/>
      </w:divBdr>
    </w:div>
    <w:div w:id="1873228399">
      <w:bodyDiv w:val="1"/>
      <w:marLeft w:val="0"/>
      <w:marRight w:val="0"/>
      <w:marTop w:val="0"/>
      <w:marBottom w:val="0"/>
      <w:divBdr>
        <w:top w:val="none" w:sz="0" w:space="0" w:color="auto"/>
        <w:left w:val="none" w:sz="0" w:space="0" w:color="auto"/>
        <w:bottom w:val="none" w:sz="0" w:space="0" w:color="auto"/>
        <w:right w:val="none" w:sz="0" w:space="0" w:color="auto"/>
      </w:divBdr>
    </w:div>
    <w:div w:id="1873608708">
      <w:bodyDiv w:val="1"/>
      <w:marLeft w:val="0"/>
      <w:marRight w:val="0"/>
      <w:marTop w:val="0"/>
      <w:marBottom w:val="0"/>
      <w:divBdr>
        <w:top w:val="none" w:sz="0" w:space="0" w:color="auto"/>
        <w:left w:val="none" w:sz="0" w:space="0" w:color="auto"/>
        <w:bottom w:val="none" w:sz="0" w:space="0" w:color="auto"/>
        <w:right w:val="none" w:sz="0" w:space="0" w:color="auto"/>
      </w:divBdr>
    </w:div>
    <w:div w:id="1873690570">
      <w:bodyDiv w:val="1"/>
      <w:marLeft w:val="0"/>
      <w:marRight w:val="0"/>
      <w:marTop w:val="0"/>
      <w:marBottom w:val="0"/>
      <w:divBdr>
        <w:top w:val="none" w:sz="0" w:space="0" w:color="auto"/>
        <w:left w:val="none" w:sz="0" w:space="0" w:color="auto"/>
        <w:bottom w:val="none" w:sz="0" w:space="0" w:color="auto"/>
        <w:right w:val="none" w:sz="0" w:space="0" w:color="auto"/>
      </w:divBdr>
    </w:div>
    <w:div w:id="1873766586">
      <w:bodyDiv w:val="1"/>
      <w:marLeft w:val="0"/>
      <w:marRight w:val="0"/>
      <w:marTop w:val="0"/>
      <w:marBottom w:val="0"/>
      <w:divBdr>
        <w:top w:val="none" w:sz="0" w:space="0" w:color="auto"/>
        <w:left w:val="none" w:sz="0" w:space="0" w:color="auto"/>
        <w:bottom w:val="none" w:sz="0" w:space="0" w:color="auto"/>
        <w:right w:val="none" w:sz="0" w:space="0" w:color="auto"/>
      </w:divBdr>
    </w:div>
    <w:div w:id="1874027830">
      <w:bodyDiv w:val="1"/>
      <w:marLeft w:val="0"/>
      <w:marRight w:val="0"/>
      <w:marTop w:val="0"/>
      <w:marBottom w:val="0"/>
      <w:divBdr>
        <w:top w:val="none" w:sz="0" w:space="0" w:color="auto"/>
        <w:left w:val="none" w:sz="0" w:space="0" w:color="auto"/>
        <w:bottom w:val="none" w:sz="0" w:space="0" w:color="auto"/>
        <w:right w:val="none" w:sz="0" w:space="0" w:color="auto"/>
      </w:divBdr>
    </w:div>
    <w:div w:id="1874074484">
      <w:bodyDiv w:val="1"/>
      <w:marLeft w:val="0"/>
      <w:marRight w:val="0"/>
      <w:marTop w:val="0"/>
      <w:marBottom w:val="0"/>
      <w:divBdr>
        <w:top w:val="none" w:sz="0" w:space="0" w:color="auto"/>
        <w:left w:val="none" w:sz="0" w:space="0" w:color="auto"/>
        <w:bottom w:val="none" w:sz="0" w:space="0" w:color="auto"/>
        <w:right w:val="none" w:sz="0" w:space="0" w:color="auto"/>
      </w:divBdr>
    </w:div>
    <w:div w:id="1874347403">
      <w:bodyDiv w:val="1"/>
      <w:marLeft w:val="0"/>
      <w:marRight w:val="0"/>
      <w:marTop w:val="0"/>
      <w:marBottom w:val="0"/>
      <w:divBdr>
        <w:top w:val="none" w:sz="0" w:space="0" w:color="auto"/>
        <w:left w:val="none" w:sz="0" w:space="0" w:color="auto"/>
        <w:bottom w:val="none" w:sz="0" w:space="0" w:color="auto"/>
        <w:right w:val="none" w:sz="0" w:space="0" w:color="auto"/>
      </w:divBdr>
    </w:div>
    <w:div w:id="1874462586">
      <w:bodyDiv w:val="1"/>
      <w:marLeft w:val="0"/>
      <w:marRight w:val="0"/>
      <w:marTop w:val="0"/>
      <w:marBottom w:val="0"/>
      <w:divBdr>
        <w:top w:val="none" w:sz="0" w:space="0" w:color="auto"/>
        <w:left w:val="none" w:sz="0" w:space="0" w:color="auto"/>
        <w:bottom w:val="none" w:sz="0" w:space="0" w:color="auto"/>
        <w:right w:val="none" w:sz="0" w:space="0" w:color="auto"/>
      </w:divBdr>
    </w:div>
    <w:div w:id="1874490448">
      <w:bodyDiv w:val="1"/>
      <w:marLeft w:val="0"/>
      <w:marRight w:val="0"/>
      <w:marTop w:val="0"/>
      <w:marBottom w:val="0"/>
      <w:divBdr>
        <w:top w:val="none" w:sz="0" w:space="0" w:color="auto"/>
        <w:left w:val="none" w:sz="0" w:space="0" w:color="auto"/>
        <w:bottom w:val="none" w:sz="0" w:space="0" w:color="auto"/>
        <w:right w:val="none" w:sz="0" w:space="0" w:color="auto"/>
      </w:divBdr>
    </w:div>
    <w:div w:id="1874730415">
      <w:bodyDiv w:val="1"/>
      <w:marLeft w:val="0"/>
      <w:marRight w:val="0"/>
      <w:marTop w:val="0"/>
      <w:marBottom w:val="0"/>
      <w:divBdr>
        <w:top w:val="none" w:sz="0" w:space="0" w:color="auto"/>
        <w:left w:val="none" w:sz="0" w:space="0" w:color="auto"/>
        <w:bottom w:val="none" w:sz="0" w:space="0" w:color="auto"/>
        <w:right w:val="none" w:sz="0" w:space="0" w:color="auto"/>
      </w:divBdr>
    </w:div>
    <w:div w:id="1874997380">
      <w:bodyDiv w:val="1"/>
      <w:marLeft w:val="0"/>
      <w:marRight w:val="0"/>
      <w:marTop w:val="0"/>
      <w:marBottom w:val="0"/>
      <w:divBdr>
        <w:top w:val="none" w:sz="0" w:space="0" w:color="auto"/>
        <w:left w:val="none" w:sz="0" w:space="0" w:color="auto"/>
        <w:bottom w:val="none" w:sz="0" w:space="0" w:color="auto"/>
        <w:right w:val="none" w:sz="0" w:space="0" w:color="auto"/>
      </w:divBdr>
    </w:div>
    <w:div w:id="1875077457">
      <w:bodyDiv w:val="1"/>
      <w:marLeft w:val="0"/>
      <w:marRight w:val="0"/>
      <w:marTop w:val="0"/>
      <w:marBottom w:val="0"/>
      <w:divBdr>
        <w:top w:val="none" w:sz="0" w:space="0" w:color="auto"/>
        <w:left w:val="none" w:sz="0" w:space="0" w:color="auto"/>
        <w:bottom w:val="none" w:sz="0" w:space="0" w:color="auto"/>
        <w:right w:val="none" w:sz="0" w:space="0" w:color="auto"/>
      </w:divBdr>
    </w:div>
    <w:div w:id="1875188276">
      <w:bodyDiv w:val="1"/>
      <w:marLeft w:val="0"/>
      <w:marRight w:val="0"/>
      <w:marTop w:val="0"/>
      <w:marBottom w:val="0"/>
      <w:divBdr>
        <w:top w:val="none" w:sz="0" w:space="0" w:color="auto"/>
        <w:left w:val="none" w:sz="0" w:space="0" w:color="auto"/>
        <w:bottom w:val="none" w:sz="0" w:space="0" w:color="auto"/>
        <w:right w:val="none" w:sz="0" w:space="0" w:color="auto"/>
      </w:divBdr>
    </w:div>
    <w:div w:id="1875262930">
      <w:bodyDiv w:val="1"/>
      <w:marLeft w:val="0"/>
      <w:marRight w:val="0"/>
      <w:marTop w:val="0"/>
      <w:marBottom w:val="0"/>
      <w:divBdr>
        <w:top w:val="none" w:sz="0" w:space="0" w:color="auto"/>
        <w:left w:val="none" w:sz="0" w:space="0" w:color="auto"/>
        <w:bottom w:val="none" w:sz="0" w:space="0" w:color="auto"/>
        <w:right w:val="none" w:sz="0" w:space="0" w:color="auto"/>
      </w:divBdr>
    </w:div>
    <w:div w:id="1875265535">
      <w:bodyDiv w:val="1"/>
      <w:marLeft w:val="0"/>
      <w:marRight w:val="0"/>
      <w:marTop w:val="0"/>
      <w:marBottom w:val="0"/>
      <w:divBdr>
        <w:top w:val="none" w:sz="0" w:space="0" w:color="auto"/>
        <w:left w:val="none" w:sz="0" w:space="0" w:color="auto"/>
        <w:bottom w:val="none" w:sz="0" w:space="0" w:color="auto"/>
        <w:right w:val="none" w:sz="0" w:space="0" w:color="auto"/>
      </w:divBdr>
    </w:div>
    <w:div w:id="1875341295">
      <w:bodyDiv w:val="1"/>
      <w:marLeft w:val="0"/>
      <w:marRight w:val="0"/>
      <w:marTop w:val="0"/>
      <w:marBottom w:val="0"/>
      <w:divBdr>
        <w:top w:val="none" w:sz="0" w:space="0" w:color="auto"/>
        <w:left w:val="none" w:sz="0" w:space="0" w:color="auto"/>
        <w:bottom w:val="none" w:sz="0" w:space="0" w:color="auto"/>
        <w:right w:val="none" w:sz="0" w:space="0" w:color="auto"/>
      </w:divBdr>
    </w:div>
    <w:div w:id="1875463265">
      <w:bodyDiv w:val="1"/>
      <w:marLeft w:val="0"/>
      <w:marRight w:val="0"/>
      <w:marTop w:val="0"/>
      <w:marBottom w:val="0"/>
      <w:divBdr>
        <w:top w:val="none" w:sz="0" w:space="0" w:color="auto"/>
        <w:left w:val="none" w:sz="0" w:space="0" w:color="auto"/>
        <w:bottom w:val="none" w:sz="0" w:space="0" w:color="auto"/>
        <w:right w:val="none" w:sz="0" w:space="0" w:color="auto"/>
      </w:divBdr>
    </w:div>
    <w:div w:id="1876193083">
      <w:bodyDiv w:val="1"/>
      <w:marLeft w:val="0"/>
      <w:marRight w:val="0"/>
      <w:marTop w:val="0"/>
      <w:marBottom w:val="0"/>
      <w:divBdr>
        <w:top w:val="none" w:sz="0" w:space="0" w:color="auto"/>
        <w:left w:val="none" w:sz="0" w:space="0" w:color="auto"/>
        <w:bottom w:val="none" w:sz="0" w:space="0" w:color="auto"/>
        <w:right w:val="none" w:sz="0" w:space="0" w:color="auto"/>
      </w:divBdr>
    </w:div>
    <w:div w:id="1876305435">
      <w:bodyDiv w:val="1"/>
      <w:marLeft w:val="0"/>
      <w:marRight w:val="0"/>
      <w:marTop w:val="0"/>
      <w:marBottom w:val="0"/>
      <w:divBdr>
        <w:top w:val="none" w:sz="0" w:space="0" w:color="auto"/>
        <w:left w:val="none" w:sz="0" w:space="0" w:color="auto"/>
        <w:bottom w:val="none" w:sz="0" w:space="0" w:color="auto"/>
        <w:right w:val="none" w:sz="0" w:space="0" w:color="auto"/>
      </w:divBdr>
    </w:div>
    <w:div w:id="1876427136">
      <w:bodyDiv w:val="1"/>
      <w:marLeft w:val="0"/>
      <w:marRight w:val="0"/>
      <w:marTop w:val="0"/>
      <w:marBottom w:val="0"/>
      <w:divBdr>
        <w:top w:val="none" w:sz="0" w:space="0" w:color="auto"/>
        <w:left w:val="none" w:sz="0" w:space="0" w:color="auto"/>
        <w:bottom w:val="none" w:sz="0" w:space="0" w:color="auto"/>
        <w:right w:val="none" w:sz="0" w:space="0" w:color="auto"/>
      </w:divBdr>
    </w:div>
    <w:div w:id="1876427974">
      <w:bodyDiv w:val="1"/>
      <w:marLeft w:val="0"/>
      <w:marRight w:val="0"/>
      <w:marTop w:val="0"/>
      <w:marBottom w:val="0"/>
      <w:divBdr>
        <w:top w:val="none" w:sz="0" w:space="0" w:color="auto"/>
        <w:left w:val="none" w:sz="0" w:space="0" w:color="auto"/>
        <w:bottom w:val="none" w:sz="0" w:space="0" w:color="auto"/>
        <w:right w:val="none" w:sz="0" w:space="0" w:color="auto"/>
      </w:divBdr>
    </w:div>
    <w:div w:id="1876849692">
      <w:bodyDiv w:val="1"/>
      <w:marLeft w:val="0"/>
      <w:marRight w:val="0"/>
      <w:marTop w:val="0"/>
      <w:marBottom w:val="0"/>
      <w:divBdr>
        <w:top w:val="none" w:sz="0" w:space="0" w:color="auto"/>
        <w:left w:val="none" w:sz="0" w:space="0" w:color="auto"/>
        <w:bottom w:val="none" w:sz="0" w:space="0" w:color="auto"/>
        <w:right w:val="none" w:sz="0" w:space="0" w:color="auto"/>
      </w:divBdr>
    </w:div>
    <w:div w:id="1876962056">
      <w:bodyDiv w:val="1"/>
      <w:marLeft w:val="0"/>
      <w:marRight w:val="0"/>
      <w:marTop w:val="0"/>
      <w:marBottom w:val="0"/>
      <w:divBdr>
        <w:top w:val="none" w:sz="0" w:space="0" w:color="auto"/>
        <w:left w:val="none" w:sz="0" w:space="0" w:color="auto"/>
        <w:bottom w:val="none" w:sz="0" w:space="0" w:color="auto"/>
        <w:right w:val="none" w:sz="0" w:space="0" w:color="auto"/>
      </w:divBdr>
    </w:div>
    <w:div w:id="1876965130">
      <w:bodyDiv w:val="1"/>
      <w:marLeft w:val="0"/>
      <w:marRight w:val="0"/>
      <w:marTop w:val="0"/>
      <w:marBottom w:val="0"/>
      <w:divBdr>
        <w:top w:val="none" w:sz="0" w:space="0" w:color="auto"/>
        <w:left w:val="none" w:sz="0" w:space="0" w:color="auto"/>
        <w:bottom w:val="none" w:sz="0" w:space="0" w:color="auto"/>
        <w:right w:val="none" w:sz="0" w:space="0" w:color="auto"/>
      </w:divBdr>
    </w:div>
    <w:div w:id="1877279260">
      <w:bodyDiv w:val="1"/>
      <w:marLeft w:val="0"/>
      <w:marRight w:val="0"/>
      <w:marTop w:val="0"/>
      <w:marBottom w:val="0"/>
      <w:divBdr>
        <w:top w:val="none" w:sz="0" w:space="0" w:color="auto"/>
        <w:left w:val="none" w:sz="0" w:space="0" w:color="auto"/>
        <w:bottom w:val="none" w:sz="0" w:space="0" w:color="auto"/>
        <w:right w:val="none" w:sz="0" w:space="0" w:color="auto"/>
      </w:divBdr>
    </w:div>
    <w:div w:id="1877351839">
      <w:bodyDiv w:val="1"/>
      <w:marLeft w:val="0"/>
      <w:marRight w:val="0"/>
      <w:marTop w:val="0"/>
      <w:marBottom w:val="0"/>
      <w:divBdr>
        <w:top w:val="none" w:sz="0" w:space="0" w:color="auto"/>
        <w:left w:val="none" w:sz="0" w:space="0" w:color="auto"/>
        <w:bottom w:val="none" w:sz="0" w:space="0" w:color="auto"/>
        <w:right w:val="none" w:sz="0" w:space="0" w:color="auto"/>
      </w:divBdr>
    </w:div>
    <w:div w:id="1877354356">
      <w:bodyDiv w:val="1"/>
      <w:marLeft w:val="0"/>
      <w:marRight w:val="0"/>
      <w:marTop w:val="0"/>
      <w:marBottom w:val="0"/>
      <w:divBdr>
        <w:top w:val="none" w:sz="0" w:space="0" w:color="auto"/>
        <w:left w:val="none" w:sz="0" w:space="0" w:color="auto"/>
        <w:bottom w:val="none" w:sz="0" w:space="0" w:color="auto"/>
        <w:right w:val="none" w:sz="0" w:space="0" w:color="auto"/>
      </w:divBdr>
    </w:div>
    <w:div w:id="1877546036">
      <w:bodyDiv w:val="1"/>
      <w:marLeft w:val="0"/>
      <w:marRight w:val="0"/>
      <w:marTop w:val="0"/>
      <w:marBottom w:val="0"/>
      <w:divBdr>
        <w:top w:val="none" w:sz="0" w:space="0" w:color="auto"/>
        <w:left w:val="none" w:sz="0" w:space="0" w:color="auto"/>
        <w:bottom w:val="none" w:sz="0" w:space="0" w:color="auto"/>
        <w:right w:val="none" w:sz="0" w:space="0" w:color="auto"/>
      </w:divBdr>
    </w:div>
    <w:div w:id="1877546821">
      <w:bodyDiv w:val="1"/>
      <w:marLeft w:val="0"/>
      <w:marRight w:val="0"/>
      <w:marTop w:val="0"/>
      <w:marBottom w:val="0"/>
      <w:divBdr>
        <w:top w:val="none" w:sz="0" w:space="0" w:color="auto"/>
        <w:left w:val="none" w:sz="0" w:space="0" w:color="auto"/>
        <w:bottom w:val="none" w:sz="0" w:space="0" w:color="auto"/>
        <w:right w:val="none" w:sz="0" w:space="0" w:color="auto"/>
      </w:divBdr>
    </w:div>
    <w:div w:id="1877615040">
      <w:bodyDiv w:val="1"/>
      <w:marLeft w:val="0"/>
      <w:marRight w:val="0"/>
      <w:marTop w:val="0"/>
      <w:marBottom w:val="0"/>
      <w:divBdr>
        <w:top w:val="none" w:sz="0" w:space="0" w:color="auto"/>
        <w:left w:val="none" w:sz="0" w:space="0" w:color="auto"/>
        <w:bottom w:val="none" w:sz="0" w:space="0" w:color="auto"/>
        <w:right w:val="none" w:sz="0" w:space="0" w:color="auto"/>
      </w:divBdr>
    </w:div>
    <w:div w:id="1877693083">
      <w:bodyDiv w:val="1"/>
      <w:marLeft w:val="0"/>
      <w:marRight w:val="0"/>
      <w:marTop w:val="0"/>
      <w:marBottom w:val="0"/>
      <w:divBdr>
        <w:top w:val="none" w:sz="0" w:space="0" w:color="auto"/>
        <w:left w:val="none" w:sz="0" w:space="0" w:color="auto"/>
        <w:bottom w:val="none" w:sz="0" w:space="0" w:color="auto"/>
        <w:right w:val="none" w:sz="0" w:space="0" w:color="auto"/>
      </w:divBdr>
    </w:div>
    <w:div w:id="1877768600">
      <w:bodyDiv w:val="1"/>
      <w:marLeft w:val="0"/>
      <w:marRight w:val="0"/>
      <w:marTop w:val="0"/>
      <w:marBottom w:val="0"/>
      <w:divBdr>
        <w:top w:val="none" w:sz="0" w:space="0" w:color="auto"/>
        <w:left w:val="none" w:sz="0" w:space="0" w:color="auto"/>
        <w:bottom w:val="none" w:sz="0" w:space="0" w:color="auto"/>
        <w:right w:val="none" w:sz="0" w:space="0" w:color="auto"/>
      </w:divBdr>
    </w:div>
    <w:div w:id="1877817221">
      <w:bodyDiv w:val="1"/>
      <w:marLeft w:val="0"/>
      <w:marRight w:val="0"/>
      <w:marTop w:val="0"/>
      <w:marBottom w:val="0"/>
      <w:divBdr>
        <w:top w:val="none" w:sz="0" w:space="0" w:color="auto"/>
        <w:left w:val="none" w:sz="0" w:space="0" w:color="auto"/>
        <w:bottom w:val="none" w:sz="0" w:space="0" w:color="auto"/>
        <w:right w:val="none" w:sz="0" w:space="0" w:color="auto"/>
      </w:divBdr>
    </w:div>
    <w:div w:id="1878394007">
      <w:bodyDiv w:val="1"/>
      <w:marLeft w:val="0"/>
      <w:marRight w:val="0"/>
      <w:marTop w:val="0"/>
      <w:marBottom w:val="0"/>
      <w:divBdr>
        <w:top w:val="none" w:sz="0" w:space="0" w:color="auto"/>
        <w:left w:val="none" w:sz="0" w:space="0" w:color="auto"/>
        <w:bottom w:val="none" w:sz="0" w:space="0" w:color="auto"/>
        <w:right w:val="none" w:sz="0" w:space="0" w:color="auto"/>
      </w:divBdr>
    </w:div>
    <w:div w:id="1878395216">
      <w:bodyDiv w:val="1"/>
      <w:marLeft w:val="0"/>
      <w:marRight w:val="0"/>
      <w:marTop w:val="0"/>
      <w:marBottom w:val="0"/>
      <w:divBdr>
        <w:top w:val="none" w:sz="0" w:space="0" w:color="auto"/>
        <w:left w:val="none" w:sz="0" w:space="0" w:color="auto"/>
        <w:bottom w:val="none" w:sz="0" w:space="0" w:color="auto"/>
        <w:right w:val="none" w:sz="0" w:space="0" w:color="auto"/>
      </w:divBdr>
    </w:div>
    <w:div w:id="1878741649">
      <w:bodyDiv w:val="1"/>
      <w:marLeft w:val="0"/>
      <w:marRight w:val="0"/>
      <w:marTop w:val="0"/>
      <w:marBottom w:val="0"/>
      <w:divBdr>
        <w:top w:val="none" w:sz="0" w:space="0" w:color="auto"/>
        <w:left w:val="none" w:sz="0" w:space="0" w:color="auto"/>
        <w:bottom w:val="none" w:sz="0" w:space="0" w:color="auto"/>
        <w:right w:val="none" w:sz="0" w:space="0" w:color="auto"/>
      </w:divBdr>
    </w:div>
    <w:div w:id="1878814870">
      <w:bodyDiv w:val="1"/>
      <w:marLeft w:val="0"/>
      <w:marRight w:val="0"/>
      <w:marTop w:val="0"/>
      <w:marBottom w:val="0"/>
      <w:divBdr>
        <w:top w:val="none" w:sz="0" w:space="0" w:color="auto"/>
        <w:left w:val="none" w:sz="0" w:space="0" w:color="auto"/>
        <w:bottom w:val="none" w:sz="0" w:space="0" w:color="auto"/>
        <w:right w:val="none" w:sz="0" w:space="0" w:color="auto"/>
      </w:divBdr>
    </w:div>
    <w:div w:id="1879003489">
      <w:bodyDiv w:val="1"/>
      <w:marLeft w:val="0"/>
      <w:marRight w:val="0"/>
      <w:marTop w:val="0"/>
      <w:marBottom w:val="0"/>
      <w:divBdr>
        <w:top w:val="none" w:sz="0" w:space="0" w:color="auto"/>
        <w:left w:val="none" w:sz="0" w:space="0" w:color="auto"/>
        <w:bottom w:val="none" w:sz="0" w:space="0" w:color="auto"/>
        <w:right w:val="none" w:sz="0" w:space="0" w:color="auto"/>
      </w:divBdr>
    </w:div>
    <w:div w:id="1879122508">
      <w:bodyDiv w:val="1"/>
      <w:marLeft w:val="0"/>
      <w:marRight w:val="0"/>
      <w:marTop w:val="0"/>
      <w:marBottom w:val="0"/>
      <w:divBdr>
        <w:top w:val="none" w:sz="0" w:space="0" w:color="auto"/>
        <w:left w:val="none" w:sz="0" w:space="0" w:color="auto"/>
        <w:bottom w:val="none" w:sz="0" w:space="0" w:color="auto"/>
        <w:right w:val="none" w:sz="0" w:space="0" w:color="auto"/>
      </w:divBdr>
    </w:div>
    <w:div w:id="1879124255">
      <w:bodyDiv w:val="1"/>
      <w:marLeft w:val="0"/>
      <w:marRight w:val="0"/>
      <w:marTop w:val="0"/>
      <w:marBottom w:val="0"/>
      <w:divBdr>
        <w:top w:val="none" w:sz="0" w:space="0" w:color="auto"/>
        <w:left w:val="none" w:sz="0" w:space="0" w:color="auto"/>
        <w:bottom w:val="none" w:sz="0" w:space="0" w:color="auto"/>
        <w:right w:val="none" w:sz="0" w:space="0" w:color="auto"/>
      </w:divBdr>
    </w:div>
    <w:div w:id="1879126265">
      <w:bodyDiv w:val="1"/>
      <w:marLeft w:val="0"/>
      <w:marRight w:val="0"/>
      <w:marTop w:val="0"/>
      <w:marBottom w:val="0"/>
      <w:divBdr>
        <w:top w:val="none" w:sz="0" w:space="0" w:color="auto"/>
        <w:left w:val="none" w:sz="0" w:space="0" w:color="auto"/>
        <w:bottom w:val="none" w:sz="0" w:space="0" w:color="auto"/>
        <w:right w:val="none" w:sz="0" w:space="0" w:color="auto"/>
      </w:divBdr>
    </w:div>
    <w:div w:id="1879194502">
      <w:bodyDiv w:val="1"/>
      <w:marLeft w:val="0"/>
      <w:marRight w:val="0"/>
      <w:marTop w:val="0"/>
      <w:marBottom w:val="0"/>
      <w:divBdr>
        <w:top w:val="none" w:sz="0" w:space="0" w:color="auto"/>
        <w:left w:val="none" w:sz="0" w:space="0" w:color="auto"/>
        <w:bottom w:val="none" w:sz="0" w:space="0" w:color="auto"/>
        <w:right w:val="none" w:sz="0" w:space="0" w:color="auto"/>
      </w:divBdr>
    </w:div>
    <w:div w:id="1879276670">
      <w:bodyDiv w:val="1"/>
      <w:marLeft w:val="0"/>
      <w:marRight w:val="0"/>
      <w:marTop w:val="0"/>
      <w:marBottom w:val="0"/>
      <w:divBdr>
        <w:top w:val="none" w:sz="0" w:space="0" w:color="auto"/>
        <w:left w:val="none" w:sz="0" w:space="0" w:color="auto"/>
        <w:bottom w:val="none" w:sz="0" w:space="0" w:color="auto"/>
        <w:right w:val="none" w:sz="0" w:space="0" w:color="auto"/>
      </w:divBdr>
    </w:div>
    <w:div w:id="1879321175">
      <w:bodyDiv w:val="1"/>
      <w:marLeft w:val="0"/>
      <w:marRight w:val="0"/>
      <w:marTop w:val="0"/>
      <w:marBottom w:val="0"/>
      <w:divBdr>
        <w:top w:val="none" w:sz="0" w:space="0" w:color="auto"/>
        <w:left w:val="none" w:sz="0" w:space="0" w:color="auto"/>
        <w:bottom w:val="none" w:sz="0" w:space="0" w:color="auto"/>
        <w:right w:val="none" w:sz="0" w:space="0" w:color="auto"/>
      </w:divBdr>
    </w:div>
    <w:div w:id="1879391441">
      <w:bodyDiv w:val="1"/>
      <w:marLeft w:val="0"/>
      <w:marRight w:val="0"/>
      <w:marTop w:val="0"/>
      <w:marBottom w:val="0"/>
      <w:divBdr>
        <w:top w:val="none" w:sz="0" w:space="0" w:color="auto"/>
        <w:left w:val="none" w:sz="0" w:space="0" w:color="auto"/>
        <w:bottom w:val="none" w:sz="0" w:space="0" w:color="auto"/>
        <w:right w:val="none" w:sz="0" w:space="0" w:color="auto"/>
      </w:divBdr>
    </w:div>
    <w:div w:id="1879509647">
      <w:bodyDiv w:val="1"/>
      <w:marLeft w:val="0"/>
      <w:marRight w:val="0"/>
      <w:marTop w:val="0"/>
      <w:marBottom w:val="0"/>
      <w:divBdr>
        <w:top w:val="none" w:sz="0" w:space="0" w:color="auto"/>
        <w:left w:val="none" w:sz="0" w:space="0" w:color="auto"/>
        <w:bottom w:val="none" w:sz="0" w:space="0" w:color="auto"/>
        <w:right w:val="none" w:sz="0" w:space="0" w:color="auto"/>
      </w:divBdr>
    </w:div>
    <w:div w:id="1879585092">
      <w:bodyDiv w:val="1"/>
      <w:marLeft w:val="0"/>
      <w:marRight w:val="0"/>
      <w:marTop w:val="0"/>
      <w:marBottom w:val="0"/>
      <w:divBdr>
        <w:top w:val="none" w:sz="0" w:space="0" w:color="auto"/>
        <w:left w:val="none" w:sz="0" w:space="0" w:color="auto"/>
        <w:bottom w:val="none" w:sz="0" w:space="0" w:color="auto"/>
        <w:right w:val="none" w:sz="0" w:space="0" w:color="auto"/>
      </w:divBdr>
    </w:div>
    <w:div w:id="1879707643">
      <w:bodyDiv w:val="1"/>
      <w:marLeft w:val="0"/>
      <w:marRight w:val="0"/>
      <w:marTop w:val="0"/>
      <w:marBottom w:val="0"/>
      <w:divBdr>
        <w:top w:val="none" w:sz="0" w:space="0" w:color="auto"/>
        <w:left w:val="none" w:sz="0" w:space="0" w:color="auto"/>
        <w:bottom w:val="none" w:sz="0" w:space="0" w:color="auto"/>
        <w:right w:val="none" w:sz="0" w:space="0" w:color="auto"/>
      </w:divBdr>
    </w:div>
    <w:div w:id="1879708231">
      <w:bodyDiv w:val="1"/>
      <w:marLeft w:val="0"/>
      <w:marRight w:val="0"/>
      <w:marTop w:val="0"/>
      <w:marBottom w:val="0"/>
      <w:divBdr>
        <w:top w:val="none" w:sz="0" w:space="0" w:color="auto"/>
        <w:left w:val="none" w:sz="0" w:space="0" w:color="auto"/>
        <w:bottom w:val="none" w:sz="0" w:space="0" w:color="auto"/>
        <w:right w:val="none" w:sz="0" w:space="0" w:color="auto"/>
      </w:divBdr>
    </w:div>
    <w:div w:id="1879854788">
      <w:bodyDiv w:val="1"/>
      <w:marLeft w:val="0"/>
      <w:marRight w:val="0"/>
      <w:marTop w:val="0"/>
      <w:marBottom w:val="0"/>
      <w:divBdr>
        <w:top w:val="none" w:sz="0" w:space="0" w:color="auto"/>
        <w:left w:val="none" w:sz="0" w:space="0" w:color="auto"/>
        <w:bottom w:val="none" w:sz="0" w:space="0" w:color="auto"/>
        <w:right w:val="none" w:sz="0" w:space="0" w:color="auto"/>
      </w:divBdr>
    </w:div>
    <w:div w:id="1880046024">
      <w:bodyDiv w:val="1"/>
      <w:marLeft w:val="0"/>
      <w:marRight w:val="0"/>
      <w:marTop w:val="0"/>
      <w:marBottom w:val="0"/>
      <w:divBdr>
        <w:top w:val="none" w:sz="0" w:space="0" w:color="auto"/>
        <w:left w:val="none" w:sz="0" w:space="0" w:color="auto"/>
        <w:bottom w:val="none" w:sz="0" w:space="0" w:color="auto"/>
        <w:right w:val="none" w:sz="0" w:space="0" w:color="auto"/>
      </w:divBdr>
    </w:div>
    <w:div w:id="1880126792">
      <w:bodyDiv w:val="1"/>
      <w:marLeft w:val="0"/>
      <w:marRight w:val="0"/>
      <w:marTop w:val="0"/>
      <w:marBottom w:val="0"/>
      <w:divBdr>
        <w:top w:val="none" w:sz="0" w:space="0" w:color="auto"/>
        <w:left w:val="none" w:sz="0" w:space="0" w:color="auto"/>
        <w:bottom w:val="none" w:sz="0" w:space="0" w:color="auto"/>
        <w:right w:val="none" w:sz="0" w:space="0" w:color="auto"/>
      </w:divBdr>
    </w:div>
    <w:div w:id="1880193652">
      <w:bodyDiv w:val="1"/>
      <w:marLeft w:val="0"/>
      <w:marRight w:val="0"/>
      <w:marTop w:val="0"/>
      <w:marBottom w:val="0"/>
      <w:divBdr>
        <w:top w:val="none" w:sz="0" w:space="0" w:color="auto"/>
        <w:left w:val="none" w:sz="0" w:space="0" w:color="auto"/>
        <w:bottom w:val="none" w:sz="0" w:space="0" w:color="auto"/>
        <w:right w:val="none" w:sz="0" w:space="0" w:color="auto"/>
      </w:divBdr>
    </w:div>
    <w:div w:id="1880514137">
      <w:bodyDiv w:val="1"/>
      <w:marLeft w:val="0"/>
      <w:marRight w:val="0"/>
      <w:marTop w:val="0"/>
      <w:marBottom w:val="0"/>
      <w:divBdr>
        <w:top w:val="none" w:sz="0" w:space="0" w:color="auto"/>
        <w:left w:val="none" w:sz="0" w:space="0" w:color="auto"/>
        <w:bottom w:val="none" w:sz="0" w:space="0" w:color="auto"/>
        <w:right w:val="none" w:sz="0" w:space="0" w:color="auto"/>
      </w:divBdr>
    </w:div>
    <w:div w:id="1880818850">
      <w:bodyDiv w:val="1"/>
      <w:marLeft w:val="0"/>
      <w:marRight w:val="0"/>
      <w:marTop w:val="0"/>
      <w:marBottom w:val="0"/>
      <w:divBdr>
        <w:top w:val="none" w:sz="0" w:space="0" w:color="auto"/>
        <w:left w:val="none" w:sz="0" w:space="0" w:color="auto"/>
        <w:bottom w:val="none" w:sz="0" w:space="0" w:color="auto"/>
        <w:right w:val="none" w:sz="0" w:space="0" w:color="auto"/>
      </w:divBdr>
    </w:div>
    <w:div w:id="1880848875">
      <w:bodyDiv w:val="1"/>
      <w:marLeft w:val="0"/>
      <w:marRight w:val="0"/>
      <w:marTop w:val="0"/>
      <w:marBottom w:val="0"/>
      <w:divBdr>
        <w:top w:val="none" w:sz="0" w:space="0" w:color="auto"/>
        <w:left w:val="none" w:sz="0" w:space="0" w:color="auto"/>
        <w:bottom w:val="none" w:sz="0" w:space="0" w:color="auto"/>
        <w:right w:val="none" w:sz="0" w:space="0" w:color="auto"/>
      </w:divBdr>
    </w:div>
    <w:div w:id="1881041843">
      <w:bodyDiv w:val="1"/>
      <w:marLeft w:val="0"/>
      <w:marRight w:val="0"/>
      <w:marTop w:val="0"/>
      <w:marBottom w:val="0"/>
      <w:divBdr>
        <w:top w:val="none" w:sz="0" w:space="0" w:color="auto"/>
        <w:left w:val="none" w:sz="0" w:space="0" w:color="auto"/>
        <w:bottom w:val="none" w:sz="0" w:space="0" w:color="auto"/>
        <w:right w:val="none" w:sz="0" w:space="0" w:color="auto"/>
      </w:divBdr>
    </w:div>
    <w:div w:id="1881236890">
      <w:bodyDiv w:val="1"/>
      <w:marLeft w:val="0"/>
      <w:marRight w:val="0"/>
      <w:marTop w:val="0"/>
      <w:marBottom w:val="0"/>
      <w:divBdr>
        <w:top w:val="none" w:sz="0" w:space="0" w:color="auto"/>
        <w:left w:val="none" w:sz="0" w:space="0" w:color="auto"/>
        <w:bottom w:val="none" w:sz="0" w:space="0" w:color="auto"/>
        <w:right w:val="none" w:sz="0" w:space="0" w:color="auto"/>
      </w:divBdr>
    </w:div>
    <w:div w:id="1881354141">
      <w:bodyDiv w:val="1"/>
      <w:marLeft w:val="0"/>
      <w:marRight w:val="0"/>
      <w:marTop w:val="0"/>
      <w:marBottom w:val="0"/>
      <w:divBdr>
        <w:top w:val="none" w:sz="0" w:space="0" w:color="auto"/>
        <w:left w:val="none" w:sz="0" w:space="0" w:color="auto"/>
        <w:bottom w:val="none" w:sz="0" w:space="0" w:color="auto"/>
        <w:right w:val="none" w:sz="0" w:space="0" w:color="auto"/>
      </w:divBdr>
    </w:div>
    <w:div w:id="1881361887">
      <w:bodyDiv w:val="1"/>
      <w:marLeft w:val="0"/>
      <w:marRight w:val="0"/>
      <w:marTop w:val="0"/>
      <w:marBottom w:val="0"/>
      <w:divBdr>
        <w:top w:val="none" w:sz="0" w:space="0" w:color="auto"/>
        <w:left w:val="none" w:sz="0" w:space="0" w:color="auto"/>
        <w:bottom w:val="none" w:sz="0" w:space="0" w:color="auto"/>
        <w:right w:val="none" w:sz="0" w:space="0" w:color="auto"/>
      </w:divBdr>
    </w:div>
    <w:div w:id="1881476982">
      <w:bodyDiv w:val="1"/>
      <w:marLeft w:val="0"/>
      <w:marRight w:val="0"/>
      <w:marTop w:val="0"/>
      <w:marBottom w:val="0"/>
      <w:divBdr>
        <w:top w:val="none" w:sz="0" w:space="0" w:color="auto"/>
        <w:left w:val="none" w:sz="0" w:space="0" w:color="auto"/>
        <w:bottom w:val="none" w:sz="0" w:space="0" w:color="auto"/>
        <w:right w:val="none" w:sz="0" w:space="0" w:color="auto"/>
      </w:divBdr>
    </w:div>
    <w:div w:id="1881740884">
      <w:bodyDiv w:val="1"/>
      <w:marLeft w:val="0"/>
      <w:marRight w:val="0"/>
      <w:marTop w:val="0"/>
      <w:marBottom w:val="0"/>
      <w:divBdr>
        <w:top w:val="none" w:sz="0" w:space="0" w:color="auto"/>
        <w:left w:val="none" w:sz="0" w:space="0" w:color="auto"/>
        <w:bottom w:val="none" w:sz="0" w:space="0" w:color="auto"/>
        <w:right w:val="none" w:sz="0" w:space="0" w:color="auto"/>
      </w:divBdr>
    </w:div>
    <w:div w:id="1882084918">
      <w:bodyDiv w:val="1"/>
      <w:marLeft w:val="0"/>
      <w:marRight w:val="0"/>
      <w:marTop w:val="0"/>
      <w:marBottom w:val="0"/>
      <w:divBdr>
        <w:top w:val="none" w:sz="0" w:space="0" w:color="auto"/>
        <w:left w:val="none" w:sz="0" w:space="0" w:color="auto"/>
        <w:bottom w:val="none" w:sz="0" w:space="0" w:color="auto"/>
        <w:right w:val="none" w:sz="0" w:space="0" w:color="auto"/>
      </w:divBdr>
    </w:div>
    <w:div w:id="1882133776">
      <w:bodyDiv w:val="1"/>
      <w:marLeft w:val="0"/>
      <w:marRight w:val="0"/>
      <w:marTop w:val="0"/>
      <w:marBottom w:val="0"/>
      <w:divBdr>
        <w:top w:val="none" w:sz="0" w:space="0" w:color="auto"/>
        <w:left w:val="none" w:sz="0" w:space="0" w:color="auto"/>
        <w:bottom w:val="none" w:sz="0" w:space="0" w:color="auto"/>
        <w:right w:val="none" w:sz="0" w:space="0" w:color="auto"/>
      </w:divBdr>
    </w:div>
    <w:div w:id="1882208331">
      <w:bodyDiv w:val="1"/>
      <w:marLeft w:val="0"/>
      <w:marRight w:val="0"/>
      <w:marTop w:val="0"/>
      <w:marBottom w:val="0"/>
      <w:divBdr>
        <w:top w:val="none" w:sz="0" w:space="0" w:color="auto"/>
        <w:left w:val="none" w:sz="0" w:space="0" w:color="auto"/>
        <w:bottom w:val="none" w:sz="0" w:space="0" w:color="auto"/>
        <w:right w:val="none" w:sz="0" w:space="0" w:color="auto"/>
      </w:divBdr>
    </w:div>
    <w:div w:id="1882399839">
      <w:bodyDiv w:val="1"/>
      <w:marLeft w:val="0"/>
      <w:marRight w:val="0"/>
      <w:marTop w:val="0"/>
      <w:marBottom w:val="0"/>
      <w:divBdr>
        <w:top w:val="none" w:sz="0" w:space="0" w:color="auto"/>
        <w:left w:val="none" w:sz="0" w:space="0" w:color="auto"/>
        <w:bottom w:val="none" w:sz="0" w:space="0" w:color="auto"/>
        <w:right w:val="none" w:sz="0" w:space="0" w:color="auto"/>
      </w:divBdr>
    </w:div>
    <w:div w:id="1882594572">
      <w:bodyDiv w:val="1"/>
      <w:marLeft w:val="0"/>
      <w:marRight w:val="0"/>
      <w:marTop w:val="0"/>
      <w:marBottom w:val="0"/>
      <w:divBdr>
        <w:top w:val="none" w:sz="0" w:space="0" w:color="auto"/>
        <w:left w:val="none" w:sz="0" w:space="0" w:color="auto"/>
        <w:bottom w:val="none" w:sz="0" w:space="0" w:color="auto"/>
        <w:right w:val="none" w:sz="0" w:space="0" w:color="auto"/>
      </w:divBdr>
    </w:div>
    <w:div w:id="1883011816">
      <w:bodyDiv w:val="1"/>
      <w:marLeft w:val="0"/>
      <w:marRight w:val="0"/>
      <w:marTop w:val="0"/>
      <w:marBottom w:val="0"/>
      <w:divBdr>
        <w:top w:val="none" w:sz="0" w:space="0" w:color="auto"/>
        <w:left w:val="none" w:sz="0" w:space="0" w:color="auto"/>
        <w:bottom w:val="none" w:sz="0" w:space="0" w:color="auto"/>
        <w:right w:val="none" w:sz="0" w:space="0" w:color="auto"/>
      </w:divBdr>
    </w:div>
    <w:div w:id="1883252689">
      <w:bodyDiv w:val="1"/>
      <w:marLeft w:val="0"/>
      <w:marRight w:val="0"/>
      <w:marTop w:val="0"/>
      <w:marBottom w:val="0"/>
      <w:divBdr>
        <w:top w:val="none" w:sz="0" w:space="0" w:color="auto"/>
        <w:left w:val="none" w:sz="0" w:space="0" w:color="auto"/>
        <w:bottom w:val="none" w:sz="0" w:space="0" w:color="auto"/>
        <w:right w:val="none" w:sz="0" w:space="0" w:color="auto"/>
      </w:divBdr>
    </w:div>
    <w:div w:id="1883593848">
      <w:bodyDiv w:val="1"/>
      <w:marLeft w:val="0"/>
      <w:marRight w:val="0"/>
      <w:marTop w:val="0"/>
      <w:marBottom w:val="0"/>
      <w:divBdr>
        <w:top w:val="none" w:sz="0" w:space="0" w:color="auto"/>
        <w:left w:val="none" w:sz="0" w:space="0" w:color="auto"/>
        <w:bottom w:val="none" w:sz="0" w:space="0" w:color="auto"/>
        <w:right w:val="none" w:sz="0" w:space="0" w:color="auto"/>
      </w:divBdr>
    </w:div>
    <w:div w:id="1883710088">
      <w:bodyDiv w:val="1"/>
      <w:marLeft w:val="0"/>
      <w:marRight w:val="0"/>
      <w:marTop w:val="0"/>
      <w:marBottom w:val="0"/>
      <w:divBdr>
        <w:top w:val="none" w:sz="0" w:space="0" w:color="auto"/>
        <w:left w:val="none" w:sz="0" w:space="0" w:color="auto"/>
        <w:bottom w:val="none" w:sz="0" w:space="0" w:color="auto"/>
        <w:right w:val="none" w:sz="0" w:space="0" w:color="auto"/>
      </w:divBdr>
    </w:div>
    <w:div w:id="1883712084">
      <w:bodyDiv w:val="1"/>
      <w:marLeft w:val="0"/>
      <w:marRight w:val="0"/>
      <w:marTop w:val="0"/>
      <w:marBottom w:val="0"/>
      <w:divBdr>
        <w:top w:val="none" w:sz="0" w:space="0" w:color="auto"/>
        <w:left w:val="none" w:sz="0" w:space="0" w:color="auto"/>
        <w:bottom w:val="none" w:sz="0" w:space="0" w:color="auto"/>
        <w:right w:val="none" w:sz="0" w:space="0" w:color="auto"/>
      </w:divBdr>
    </w:div>
    <w:div w:id="1883983011">
      <w:bodyDiv w:val="1"/>
      <w:marLeft w:val="0"/>
      <w:marRight w:val="0"/>
      <w:marTop w:val="0"/>
      <w:marBottom w:val="0"/>
      <w:divBdr>
        <w:top w:val="none" w:sz="0" w:space="0" w:color="auto"/>
        <w:left w:val="none" w:sz="0" w:space="0" w:color="auto"/>
        <w:bottom w:val="none" w:sz="0" w:space="0" w:color="auto"/>
        <w:right w:val="none" w:sz="0" w:space="0" w:color="auto"/>
      </w:divBdr>
    </w:div>
    <w:div w:id="1884244111">
      <w:bodyDiv w:val="1"/>
      <w:marLeft w:val="0"/>
      <w:marRight w:val="0"/>
      <w:marTop w:val="0"/>
      <w:marBottom w:val="0"/>
      <w:divBdr>
        <w:top w:val="none" w:sz="0" w:space="0" w:color="auto"/>
        <w:left w:val="none" w:sz="0" w:space="0" w:color="auto"/>
        <w:bottom w:val="none" w:sz="0" w:space="0" w:color="auto"/>
        <w:right w:val="none" w:sz="0" w:space="0" w:color="auto"/>
      </w:divBdr>
    </w:div>
    <w:div w:id="1884247856">
      <w:bodyDiv w:val="1"/>
      <w:marLeft w:val="0"/>
      <w:marRight w:val="0"/>
      <w:marTop w:val="0"/>
      <w:marBottom w:val="0"/>
      <w:divBdr>
        <w:top w:val="none" w:sz="0" w:space="0" w:color="auto"/>
        <w:left w:val="none" w:sz="0" w:space="0" w:color="auto"/>
        <w:bottom w:val="none" w:sz="0" w:space="0" w:color="auto"/>
        <w:right w:val="none" w:sz="0" w:space="0" w:color="auto"/>
      </w:divBdr>
    </w:div>
    <w:div w:id="1884514069">
      <w:bodyDiv w:val="1"/>
      <w:marLeft w:val="0"/>
      <w:marRight w:val="0"/>
      <w:marTop w:val="0"/>
      <w:marBottom w:val="0"/>
      <w:divBdr>
        <w:top w:val="none" w:sz="0" w:space="0" w:color="auto"/>
        <w:left w:val="none" w:sz="0" w:space="0" w:color="auto"/>
        <w:bottom w:val="none" w:sz="0" w:space="0" w:color="auto"/>
        <w:right w:val="none" w:sz="0" w:space="0" w:color="auto"/>
      </w:divBdr>
    </w:div>
    <w:div w:id="1884713476">
      <w:bodyDiv w:val="1"/>
      <w:marLeft w:val="0"/>
      <w:marRight w:val="0"/>
      <w:marTop w:val="0"/>
      <w:marBottom w:val="0"/>
      <w:divBdr>
        <w:top w:val="none" w:sz="0" w:space="0" w:color="auto"/>
        <w:left w:val="none" w:sz="0" w:space="0" w:color="auto"/>
        <w:bottom w:val="none" w:sz="0" w:space="0" w:color="auto"/>
        <w:right w:val="none" w:sz="0" w:space="0" w:color="auto"/>
      </w:divBdr>
    </w:div>
    <w:div w:id="1884750571">
      <w:bodyDiv w:val="1"/>
      <w:marLeft w:val="0"/>
      <w:marRight w:val="0"/>
      <w:marTop w:val="0"/>
      <w:marBottom w:val="0"/>
      <w:divBdr>
        <w:top w:val="none" w:sz="0" w:space="0" w:color="auto"/>
        <w:left w:val="none" w:sz="0" w:space="0" w:color="auto"/>
        <w:bottom w:val="none" w:sz="0" w:space="0" w:color="auto"/>
        <w:right w:val="none" w:sz="0" w:space="0" w:color="auto"/>
      </w:divBdr>
    </w:div>
    <w:div w:id="1884754281">
      <w:bodyDiv w:val="1"/>
      <w:marLeft w:val="0"/>
      <w:marRight w:val="0"/>
      <w:marTop w:val="0"/>
      <w:marBottom w:val="0"/>
      <w:divBdr>
        <w:top w:val="none" w:sz="0" w:space="0" w:color="auto"/>
        <w:left w:val="none" w:sz="0" w:space="0" w:color="auto"/>
        <w:bottom w:val="none" w:sz="0" w:space="0" w:color="auto"/>
        <w:right w:val="none" w:sz="0" w:space="0" w:color="auto"/>
      </w:divBdr>
    </w:div>
    <w:div w:id="1884899150">
      <w:bodyDiv w:val="1"/>
      <w:marLeft w:val="0"/>
      <w:marRight w:val="0"/>
      <w:marTop w:val="0"/>
      <w:marBottom w:val="0"/>
      <w:divBdr>
        <w:top w:val="none" w:sz="0" w:space="0" w:color="auto"/>
        <w:left w:val="none" w:sz="0" w:space="0" w:color="auto"/>
        <w:bottom w:val="none" w:sz="0" w:space="0" w:color="auto"/>
        <w:right w:val="none" w:sz="0" w:space="0" w:color="auto"/>
      </w:divBdr>
    </w:div>
    <w:div w:id="1884903320">
      <w:bodyDiv w:val="1"/>
      <w:marLeft w:val="0"/>
      <w:marRight w:val="0"/>
      <w:marTop w:val="0"/>
      <w:marBottom w:val="0"/>
      <w:divBdr>
        <w:top w:val="none" w:sz="0" w:space="0" w:color="auto"/>
        <w:left w:val="none" w:sz="0" w:space="0" w:color="auto"/>
        <w:bottom w:val="none" w:sz="0" w:space="0" w:color="auto"/>
        <w:right w:val="none" w:sz="0" w:space="0" w:color="auto"/>
      </w:divBdr>
    </w:div>
    <w:div w:id="1885016730">
      <w:bodyDiv w:val="1"/>
      <w:marLeft w:val="0"/>
      <w:marRight w:val="0"/>
      <w:marTop w:val="0"/>
      <w:marBottom w:val="0"/>
      <w:divBdr>
        <w:top w:val="none" w:sz="0" w:space="0" w:color="auto"/>
        <w:left w:val="none" w:sz="0" w:space="0" w:color="auto"/>
        <w:bottom w:val="none" w:sz="0" w:space="0" w:color="auto"/>
        <w:right w:val="none" w:sz="0" w:space="0" w:color="auto"/>
      </w:divBdr>
    </w:div>
    <w:div w:id="1885022169">
      <w:bodyDiv w:val="1"/>
      <w:marLeft w:val="0"/>
      <w:marRight w:val="0"/>
      <w:marTop w:val="0"/>
      <w:marBottom w:val="0"/>
      <w:divBdr>
        <w:top w:val="none" w:sz="0" w:space="0" w:color="auto"/>
        <w:left w:val="none" w:sz="0" w:space="0" w:color="auto"/>
        <w:bottom w:val="none" w:sz="0" w:space="0" w:color="auto"/>
        <w:right w:val="none" w:sz="0" w:space="0" w:color="auto"/>
      </w:divBdr>
    </w:div>
    <w:div w:id="1885363936">
      <w:bodyDiv w:val="1"/>
      <w:marLeft w:val="0"/>
      <w:marRight w:val="0"/>
      <w:marTop w:val="0"/>
      <w:marBottom w:val="0"/>
      <w:divBdr>
        <w:top w:val="none" w:sz="0" w:space="0" w:color="auto"/>
        <w:left w:val="none" w:sz="0" w:space="0" w:color="auto"/>
        <w:bottom w:val="none" w:sz="0" w:space="0" w:color="auto"/>
        <w:right w:val="none" w:sz="0" w:space="0" w:color="auto"/>
      </w:divBdr>
    </w:div>
    <w:div w:id="1885485864">
      <w:bodyDiv w:val="1"/>
      <w:marLeft w:val="0"/>
      <w:marRight w:val="0"/>
      <w:marTop w:val="0"/>
      <w:marBottom w:val="0"/>
      <w:divBdr>
        <w:top w:val="none" w:sz="0" w:space="0" w:color="auto"/>
        <w:left w:val="none" w:sz="0" w:space="0" w:color="auto"/>
        <w:bottom w:val="none" w:sz="0" w:space="0" w:color="auto"/>
        <w:right w:val="none" w:sz="0" w:space="0" w:color="auto"/>
      </w:divBdr>
    </w:div>
    <w:div w:id="1885603623">
      <w:bodyDiv w:val="1"/>
      <w:marLeft w:val="0"/>
      <w:marRight w:val="0"/>
      <w:marTop w:val="0"/>
      <w:marBottom w:val="0"/>
      <w:divBdr>
        <w:top w:val="none" w:sz="0" w:space="0" w:color="auto"/>
        <w:left w:val="none" w:sz="0" w:space="0" w:color="auto"/>
        <w:bottom w:val="none" w:sz="0" w:space="0" w:color="auto"/>
        <w:right w:val="none" w:sz="0" w:space="0" w:color="auto"/>
      </w:divBdr>
    </w:div>
    <w:div w:id="1885674118">
      <w:bodyDiv w:val="1"/>
      <w:marLeft w:val="0"/>
      <w:marRight w:val="0"/>
      <w:marTop w:val="0"/>
      <w:marBottom w:val="0"/>
      <w:divBdr>
        <w:top w:val="none" w:sz="0" w:space="0" w:color="auto"/>
        <w:left w:val="none" w:sz="0" w:space="0" w:color="auto"/>
        <w:bottom w:val="none" w:sz="0" w:space="0" w:color="auto"/>
        <w:right w:val="none" w:sz="0" w:space="0" w:color="auto"/>
      </w:divBdr>
    </w:div>
    <w:div w:id="1885679714">
      <w:bodyDiv w:val="1"/>
      <w:marLeft w:val="0"/>
      <w:marRight w:val="0"/>
      <w:marTop w:val="0"/>
      <w:marBottom w:val="0"/>
      <w:divBdr>
        <w:top w:val="none" w:sz="0" w:space="0" w:color="auto"/>
        <w:left w:val="none" w:sz="0" w:space="0" w:color="auto"/>
        <w:bottom w:val="none" w:sz="0" w:space="0" w:color="auto"/>
        <w:right w:val="none" w:sz="0" w:space="0" w:color="auto"/>
      </w:divBdr>
    </w:div>
    <w:div w:id="1885750144">
      <w:bodyDiv w:val="1"/>
      <w:marLeft w:val="0"/>
      <w:marRight w:val="0"/>
      <w:marTop w:val="0"/>
      <w:marBottom w:val="0"/>
      <w:divBdr>
        <w:top w:val="none" w:sz="0" w:space="0" w:color="auto"/>
        <w:left w:val="none" w:sz="0" w:space="0" w:color="auto"/>
        <w:bottom w:val="none" w:sz="0" w:space="0" w:color="auto"/>
        <w:right w:val="none" w:sz="0" w:space="0" w:color="auto"/>
      </w:divBdr>
    </w:div>
    <w:div w:id="1885752386">
      <w:bodyDiv w:val="1"/>
      <w:marLeft w:val="0"/>
      <w:marRight w:val="0"/>
      <w:marTop w:val="0"/>
      <w:marBottom w:val="0"/>
      <w:divBdr>
        <w:top w:val="none" w:sz="0" w:space="0" w:color="auto"/>
        <w:left w:val="none" w:sz="0" w:space="0" w:color="auto"/>
        <w:bottom w:val="none" w:sz="0" w:space="0" w:color="auto"/>
        <w:right w:val="none" w:sz="0" w:space="0" w:color="auto"/>
      </w:divBdr>
    </w:div>
    <w:div w:id="1885865936">
      <w:bodyDiv w:val="1"/>
      <w:marLeft w:val="0"/>
      <w:marRight w:val="0"/>
      <w:marTop w:val="0"/>
      <w:marBottom w:val="0"/>
      <w:divBdr>
        <w:top w:val="none" w:sz="0" w:space="0" w:color="auto"/>
        <w:left w:val="none" w:sz="0" w:space="0" w:color="auto"/>
        <w:bottom w:val="none" w:sz="0" w:space="0" w:color="auto"/>
        <w:right w:val="none" w:sz="0" w:space="0" w:color="auto"/>
      </w:divBdr>
    </w:div>
    <w:div w:id="1886137846">
      <w:bodyDiv w:val="1"/>
      <w:marLeft w:val="0"/>
      <w:marRight w:val="0"/>
      <w:marTop w:val="0"/>
      <w:marBottom w:val="0"/>
      <w:divBdr>
        <w:top w:val="none" w:sz="0" w:space="0" w:color="auto"/>
        <w:left w:val="none" w:sz="0" w:space="0" w:color="auto"/>
        <w:bottom w:val="none" w:sz="0" w:space="0" w:color="auto"/>
        <w:right w:val="none" w:sz="0" w:space="0" w:color="auto"/>
      </w:divBdr>
    </w:div>
    <w:div w:id="1886139426">
      <w:bodyDiv w:val="1"/>
      <w:marLeft w:val="0"/>
      <w:marRight w:val="0"/>
      <w:marTop w:val="0"/>
      <w:marBottom w:val="0"/>
      <w:divBdr>
        <w:top w:val="none" w:sz="0" w:space="0" w:color="auto"/>
        <w:left w:val="none" w:sz="0" w:space="0" w:color="auto"/>
        <w:bottom w:val="none" w:sz="0" w:space="0" w:color="auto"/>
        <w:right w:val="none" w:sz="0" w:space="0" w:color="auto"/>
      </w:divBdr>
    </w:div>
    <w:div w:id="1886215546">
      <w:bodyDiv w:val="1"/>
      <w:marLeft w:val="0"/>
      <w:marRight w:val="0"/>
      <w:marTop w:val="0"/>
      <w:marBottom w:val="0"/>
      <w:divBdr>
        <w:top w:val="none" w:sz="0" w:space="0" w:color="auto"/>
        <w:left w:val="none" w:sz="0" w:space="0" w:color="auto"/>
        <w:bottom w:val="none" w:sz="0" w:space="0" w:color="auto"/>
        <w:right w:val="none" w:sz="0" w:space="0" w:color="auto"/>
      </w:divBdr>
    </w:div>
    <w:div w:id="1886328688">
      <w:bodyDiv w:val="1"/>
      <w:marLeft w:val="0"/>
      <w:marRight w:val="0"/>
      <w:marTop w:val="0"/>
      <w:marBottom w:val="0"/>
      <w:divBdr>
        <w:top w:val="none" w:sz="0" w:space="0" w:color="auto"/>
        <w:left w:val="none" w:sz="0" w:space="0" w:color="auto"/>
        <w:bottom w:val="none" w:sz="0" w:space="0" w:color="auto"/>
        <w:right w:val="none" w:sz="0" w:space="0" w:color="auto"/>
      </w:divBdr>
    </w:div>
    <w:div w:id="1886485240">
      <w:bodyDiv w:val="1"/>
      <w:marLeft w:val="0"/>
      <w:marRight w:val="0"/>
      <w:marTop w:val="0"/>
      <w:marBottom w:val="0"/>
      <w:divBdr>
        <w:top w:val="none" w:sz="0" w:space="0" w:color="auto"/>
        <w:left w:val="none" w:sz="0" w:space="0" w:color="auto"/>
        <w:bottom w:val="none" w:sz="0" w:space="0" w:color="auto"/>
        <w:right w:val="none" w:sz="0" w:space="0" w:color="auto"/>
      </w:divBdr>
    </w:div>
    <w:div w:id="1886597305">
      <w:bodyDiv w:val="1"/>
      <w:marLeft w:val="0"/>
      <w:marRight w:val="0"/>
      <w:marTop w:val="0"/>
      <w:marBottom w:val="0"/>
      <w:divBdr>
        <w:top w:val="none" w:sz="0" w:space="0" w:color="auto"/>
        <w:left w:val="none" w:sz="0" w:space="0" w:color="auto"/>
        <w:bottom w:val="none" w:sz="0" w:space="0" w:color="auto"/>
        <w:right w:val="none" w:sz="0" w:space="0" w:color="auto"/>
      </w:divBdr>
    </w:div>
    <w:div w:id="1886717553">
      <w:bodyDiv w:val="1"/>
      <w:marLeft w:val="0"/>
      <w:marRight w:val="0"/>
      <w:marTop w:val="0"/>
      <w:marBottom w:val="0"/>
      <w:divBdr>
        <w:top w:val="none" w:sz="0" w:space="0" w:color="auto"/>
        <w:left w:val="none" w:sz="0" w:space="0" w:color="auto"/>
        <w:bottom w:val="none" w:sz="0" w:space="0" w:color="auto"/>
        <w:right w:val="none" w:sz="0" w:space="0" w:color="auto"/>
      </w:divBdr>
    </w:div>
    <w:div w:id="1886872026">
      <w:bodyDiv w:val="1"/>
      <w:marLeft w:val="0"/>
      <w:marRight w:val="0"/>
      <w:marTop w:val="0"/>
      <w:marBottom w:val="0"/>
      <w:divBdr>
        <w:top w:val="none" w:sz="0" w:space="0" w:color="auto"/>
        <w:left w:val="none" w:sz="0" w:space="0" w:color="auto"/>
        <w:bottom w:val="none" w:sz="0" w:space="0" w:color="auto"/>
        <w:right w:val="none" w:sz="0" w:space="0" w:color="auto"/>
      </w:divBdr>
    </w:div>
    <w:div w:id="1886916229">
      <w:bodyDiv w:val="1"/>
      <w:marLeft w:val="0"/>
      <w:marRight w:val="0"/>
      <w:marTop w:val="0"/>
      <w:marBottom w:val="0"/>
      <w:divBdr>
        <w:top w:val="none" w:sz="0" w:space="0" w:color="auto"/>
        <w:left w:val="none" w:sz="0" w:space="0" w:color="auto"/>
        <w:bottom w:val="none" w:sz="0" w:space="0" w:color="auto"/>
        <w:right w:val="none" w:sz="0" w:space="0" w:color="auto"/>
      </w:divBdr>
    </w:div>
    <w:div w:id="1886985696">
      <w:bodyDiv w:val="1"/>
      <w:marLeft w:val="0"/>
      <w:marRight w:val="0"/>
      <w:marTop w:val="0"/>
      <w:marBottom w:val="0"/>
      <w:divBdr>
        <w:top w:val="none" w:sz="0" w:space="0" w:color="auto"/>
        <w:left w:val="none" w:sz="0" w:space="0" w:color="auto"/>
        <w:bottom w:val="none" w:sz="0" w:space="0" w:color="auto"/>
        <w:right w:val="none" w:sz="0" w:space="0" w:color="auto"/>
      </w:divBdr>
    </w:div>
    <w:div w:id="1887140661">
      <w:bodyDiv w:val="1"/>
      <w:marLeft w:val="0"/>
      <w:marRight w:val="0"/>
      <w:marTop w:val="0"/>
      <w:marBottom w:val="0"/>
      <w:divBdr>
        <w:top w:val="none" w:sz="0" w:space="0" w:color="auto"/>
        <w:left w:val="none" w:sz="0" w:space="0" w:color="auto"/>
        <w:bottom w:val="none" w:sz="0" w:space="0" w:color="auto"/>
        <w:right w:val="none" w:sz="0" w:space="0" w:color="auto"/>
      </w:divBdr>
    </w:div>
    <w:div w:id="1887183392">
      <w:bodyDiv w:val="1"/>
      <w:marLeft w:val="0"/>
      <w:marRight w:val="0"/>
      <w:marTop w:val="0"/>
      <w:marBottom w:val="0"/>
      <w:divBdr>
        <w:top w:val="none" w:sz="0" w:space="0" w:color="auto"/>
        <w:left w:val="none" w:sz="0" w:space="0" w:color="auto"/>
        <w:bottom w:val="none" w:sz="0" w:space="0" w:color="auto"/>
        <w:right w:val="none" w:sz="0" w:space="0" w:color="auto"/>
      </w:divBdr>
    </w:div>
    <w:div w:id="1887250768">
      <w:bodyDiv w:val="1"/>
      <w:marLeft w:val="0"/>
      <w:marRight w:val="0"/>
      <w:marTop w:val="0"/>
      <w:marBottom w:val="0"/>
      <w:divBdr>
        <w:top w:val="none" w:sz="0" w:space="0" w:color="auto"/>
        <w:left w:val="none" w:sz="0" w:space="0" w:color="auto"/>
        <w:bottom w:val="none" w:sz="0" w:space="0" w:color="auto"/>
        <w:right w:val="none" w:sz="0" w:space="0" w:color="auto"/>
      </w:divBdr>
    </w:div>
    <w:div w:id="1887255347">
      <w:bodyDiv w:val="1"/>
      <w:marLeft w:val="0"/>
      <w:marRight w:val="0"/>
      <w:marTop w:val="0"/>
      <w:marBottom w:val="0"/>
      <w:divBdr>
        <w:top w:val="none" w:sz="0" w:space="0" w:color="auto"/>
        <w:left w:val="none" w:sz="0" w:space="0" w:color="auto"/>
        <w:bottom w:val="none" w:sz="0" w:space="0" w:color="auto"/>
        <w:right w:val="none" w:sz="0" w:space="0" w:color="auto"/>
      </w:divBdr>
    </w:div>
    <w:div w:id="1887255571">
      <w:bodyDiv w:val="1"/>
      <w:marLeft w:val="0"/>
      <w:marRight w:val="0"/>
      <w:marTop w:val="0"/>
      <w:marBottom w:val="0"/>
      <w:divBdr>
        <w:top w:val="none" w:sz="0" w:space="0" w:color="auto"/>
        <w:left w:val="none" w:sz="0" w:space="0" w:color="auto"/>
        <w:bottom w:val="none" w:sz="0" w:space="0" w:color="auto"/>
        <w:right w:val="none" w:sz="0" w:space="0" w:color="auto"/>
      </w:divBdr>
    </w:div>
    <w:div w:id="1887326854">
      <w:bodyDiv w:val="1"/>
      <w:marLeft w:val="0"/>
      <w:marRight w:val="0"/>
      <w:marTop w:val="0"/>
      <w:marBottom w:val="0"/>
      <w:divBdr>
        <w:top w:val="none" w:sz="0" w:space="0" w:color="auto"/>
        <w:left w:val="none" w:sz="0" w:space="0" w:color="auto"/>
        <w:bottom w:val="none" w:sz="0" w:space="0" w:color="auto"/>
        <w:right w:val="none" w:sz="0" w:space="0" w:color="auto"/>
      </w:divBdr>
    </w:div>
    <w:div w:id="1887330756">
      <w:bodyDiv w:val="1"/>
      <w:marLeft w:val="0"/>
      <w:marRight w:val="0"/>
      <w:marTop w:val="0"/>
      <w:marBottom w:val="0"/>
      <w:divBdr>
        <w:top w:val="none" w:sz="0" w:space="0" w:color="auto"/>
        <w:left w:val="none" w:sz="0" w:space="0" w:color="auto"/>
        <w:bottom w:val="none" w:sz="0" w:space="0" w:color="auto"/>
        <w:right w:val="none" w:sz="0" w:space="0" w:color="auto"/>
      </w:divBdr>
    </w:div>
    <w:div w:id="1887449923">
      <w:bodyDiv w:val="1"/>
      <w:marLeft w:val="0"/>
      <w:marRight w:val="0"/>
      <w:marTop w:val="0"/>
      <w:marBottom w:val="0"/>
      <w:divBdr>
        <w:top w:val="none" w:sz="0" w:space="0" w:color="auto"/>
        <w:left w:val="none" w:sz="0" w:space="0" w:color="auto"/>
        <w:bottom w:val="none" w:sz="0" w:space="0" w:color="auto"/>
        <w:right w:val="none" w:sz="0" w:space="0" w:color="auto"/>
      </w:divBdr>
    </w:div>
    <w:div w:id="1887637389">
      <w:bodyDiv w:val="1"/>
      <w:marLeft w:val="0"/>
      <w:marRight w:val="0"/>
      <w:marTop w:val="0"/>
      <w:marBottom w:val="0"/>
      <w:divBdr>
        <w:top w:val="none" w:sz="0" w:space="0" w:color="auto"/>
        <w:left w:val="none" w:sz="0" w:space="0" w:color="auto"/>
        <w:bottom w:val="none" w:sz="0" w:space="0" w:color="auto"/>
        <w:right w:val="none" w:sz="0" w:space="0" w:color="auto"/>
      </w:divBdr>
    </w:div>
    <w:div w:id="1887639282">
      <w:bodyDiv w:val="1"/>
      <w:marLeft w:val="0"/>
      <w:marRight w:val="0"/>
      <w:marTop w:val="0"/>
      <w:marBottom w:val="0"/>
      <w:divBdr>
        <w:top w:val="none" w:sz="0" w:space="0" w:color="auto"/>
        <w:left w:val="none" w:sz="0" w:space="0" w:color="auto"/>
        <w:bottom w:val="none" w:sz="0" w:space="0" w:color="auto"/>
        <w:right w:val="none" w:sz="0" w:space="0" w:color="auto"/>
      </w:divBdr>
    </w:div>
    <w:div w:id="1887644506">
      <w:bodyDiv w:val="1"/>
      <w:marLeft w:val="0"/>
      <w:marRight w:val="0"/>
      <w:marTop w:val="0"/>
      <w:marBottom w:val="0"/>
      <w:divBdr>
        <w:top w:val="none" w:sz="0" w:space="0" w:color="auto"/>
        <w:left w:val="none" w:sz="0" w:space="0" w:color="auto"/>
        <w:bottom w:val="none" w:sz="0" w:space="0" w:color="auto"/>
        <w:right w:val="none" w:sz="0" w:space="0" w:color="auto"/>
      </w:divBdr>
    </w:div>
    <w:div w:id="1887721833">
      <w:bodyDiv w:val="1"/>
      <w:marLeft w:val="0"/>
      <w:marRight w:val="0"/>
      <w:marTop w:val="0"/>
      <w:marBottom w:val="0"/>
      <w:divBdr>
        <w:top w:val="none" w:sz="0" w:space="0" w:color="auto"/>
        <w:left w:val="none" w:sz="0" w:space="0" w:color="auto"/>
        <w:bottom w:val="none" w:sz="0" w:space="0" w:color="auto"/>
        <w:right w:val="none" w:sz="0" w:space="0" w:color="auto"/>
      </w:divBdr>
    </w:div>
    <w:div w:id="1887796586">
      <w:bodyDiv w:val="1"/>
      <w:marLeft w:val="0"/>
      <w:marRight w:val="0"/>
      <w:marTop w:val="0"/>
      <w:marBottom w:val="0"/>
      <w:divBdr>
        <w:top w:val="none" w:sz="0" w:space="0" w:color="auto"/>
        <w:left w:val="none" w:sz="0" w:space="0" w:color="auto"/>
        <w:bottom w:val="none" w:sz="0" w:space="0" w:color="auto"/>
        <w:right w:val="none" w:sz="0" w:space="0" w:color="auto"/>
      </w:divBdr>
    </w:div>
    <w:div w:id="1888299399">
      <w:bodyDiv w:val="1"/>
      <w:marLeft w:val="0"/>
      <w:marRight w:val="0"/>
      <w:marTop w:val="0"/>
      <w:marBottom w:val="0"/>
      <w:divBdr>
        <w:top w:val="none" w:sz="0" w:space="0" w:color="auto"/>
        <w:left w:val="none" w:sz="0" w:space="0" w:color="auto"/>
        <w:bottom w:val="none" w:sz="0" w:space="0" w:color="auto"/>
        <w:right w:val="none" w:sz="0" w:space="0" w:color="auto"/>
      </w:divBdr>
    </w:div>
    <w:div w:id="1888834111">
      <w:bodyDiv w:val="1"/>
      <w:marLeft w:val="0"/>
      <w:marRight w:val="0"/>
      <w:marTop w:val="0"/>
      <w:marBottom w:val="0"/>
      <w:divBdr>
        <w:top w:val="none" w:sz="0" w:space="0" w:color="auto"/>
        <w:left w:val="none" w:sz="0" w:space="0" w:color="auto"/>
        <w:bottom w:val="none" w:sz="0" w:space="0" w:color="auto"/>
        <w:right w:val="none" w:sz="0" w:space="0" w:color="auto"/>
      </w:divBdr>
    </w:div>
    <w:div w:id="1888948966">
      <w:bodyDiv w:val="1"/>
      <w:marLeft w:val="0"/>
      <w:marRight w:val="0"/>
      <w:marTop w:val="0"/>
      <w:marBottom w:val="0"/>
      <w:divBdr>
        <w:top w:val="none" w:sz="0" w:space="0" w:color="auto"/>
        <w:left w:val="none" w:sz="0" w:space="0" w:color="auto"/>
        <w:bottom w:val="none" w:sz="0" w:space="0" w:color="auto"/>
        <w:right w:val="none" w:sz="0" w:space="0" w:color="auto"/>
      </w:divBdr>
    </w:div>
    <w:div w:id="1888949337">
      <w:bodyDiv w:val="1"/>
      <w:marLeft w:val="0"/>
      <w:marRight w:val="0"/>
      <w:marTop w:val="0"/>
      <w:marBottom w:val="0"/>
      <w:divBdr>
        <w:top w:val="none" w:sz="0" w:space="0" w:color="auto"/>
        <w:left w:val="none" w:sz="0" w:space="0" w:color="auto"/>
        <w:bottom w:val="none" w:sz="0" w:space="0" w:color="auto"/>
        <w:right w:val="none" w:sz="0" w:space="0" w:color="auto"/>
      </w:divBdr>
    </w:div>
    <w:div w:id="1889029209">
      <w:bodyDiv w:val="1"/>
      <w:marLeft w:val="0"/>
      <w:marRight w:val="0"/>
      <w:marTop w:val="0"/>
      <w:marBottom w:val="0"/>
      <w:divBdr>
        <w:top w:val="none" w:sz="0" w:space="0" w:color="auto"/>
        <w:left w:val="none" w:sz="0" w:space="0" w:color="auto"/>
        <w:bottom w:val="none" w:sz="0" w:space="0" w:color="auto"/>
        <w:right w:val="none" w:sz="0" w:space="0" w:color="auto"/>
      </w:divBdr>
    </w:div>
    <w:div w:id="1889297201">
      <w:bodyDiv w:val="1"/>
      <w:marLeft w:val="0"/>
      <w:marRight w:val="0"/>
      <w:marTop w:val="0"/>
      <w:marBottom w:val="0"/>
      <w:divBdr>
        <w:top w:val="none" w:sz="0" w:space="0" w:color="auto"/>
        <w:left w:val="none" w:sz="0" w:space="0" w:color="auto"/>
        <w:bottom w:val="none" w:sz="0" w:space="0" w:color="auto"/>
        <w:right w:val="none" w:sz="0" w:space="0" w:color="auto"/>
      </w:divBdr>
    </w:div>
    <w:div w:id="1889536947">
      <w:bodyDiv w:val="1"/>
      <w:marLeft w:val="0"/>
      <w:marRight w:val="0"/>
      <w:marTop w:val="0"/>
      <w:marBottom w:val="0"/>
      <w:divBdr>
        <w:top w:val="none" w:sz="0" w:space="0" w:color="auto"/>
        <w:left w:val="none" w:sz="0" w:space="0" w:color="auto"/>
        <w:bottom w:val="none" w:sz="0" w:space="0" w:color="auto"/>
        <w:right w:val="none" w:sz="0" w:space="0" w:color="auto"/>
      </w:divBdr>
    </w:div>
    <w:div w:id="1889604152">
      <w:bodyDiv w:val="1"/>
      <w:marLeft w:val="0"/>
      <w:marRight w:val="0"/>
      <w:marTop w:val="0"/>
      <w:marBottom w:val="0"/>
      <w:divBdr>
        <w:top w:val="none" w:sz="0" w:space="0" w:color="auto"/>
        <w:left w:val="none" w:sz="0" w:space="0" w:color="auto"/>
        <w:bottom w:val="none" w:sz="0" w:space="0" w:color="auto"/>
        <w:right w:val="none" w:sz="0" w:space="0" w:color="auto"/>
      </w:divBdr>
    </w:div>
    <w:div w:id="1889678467">
      <w:bodyDiv w:val="1"/>
      <w:marLeft w:val="0"/>
      <w:marRight w:val="0"/>
      <w:marTop w:val="0"/>
      <w:marBottom w:val="0"/>
      <w:divBdr>
        <w:top w:val="none" w:sz="0" w:space="0" w:color="auto"/>
        <w:left w:val="none" w:sz="0" w:space="0" w:color="auto"/>
        <w:bottom w:val="none" w:sz="0" w:space="0" w:color="auto"/>
        <w:right w:val="none" w:sz="0" w:space="0" w:color="auto"/>
      </w:divBdr>
    </w:div>
    <w:div w:id="1889758167">
      <w:bodyDiv w:val="1"/>
      <w:marLeft w:val="0"/>
      <w:marRight w:val="0"/>
      <w:marTop w:val="0"/>
      <w:marBottom w:val="0"/>
      <w:divBdr>
        <w:top w:val="none" w:sz="0" w:space="0" w:color="auto"/>
        <w:left w:val="none" w:sz="0" w:space="0" w:color="auto"/>
        <w:bottom w:val="none" w:sz="0" w:space="0" w:color="auto"/>
        <w:right w:val="none" w:sz="0" w:space="0" w:color="auto"/>
      </w:divBdr>
    </w:div>
    <w:div w:id="1889797133">
      <w:bodyDiv w:val="1"/>
      <w:marLeft w:val="0"/>
      <w:marRight w:val="0"/>
      <w:marTop w:val="0"/>
      <w:marBottom w:val="0"/>
      <w:divBdr>
        <w:top w:val="none" w:sz="0" w:space="0" w:color="auto"/>
        <w:left w:val="none" w:sz="0" w:space="0" w:color="auto"/>
        <w:bottom w:val="none" w:sz="0" w:space="0" w:color="auto"/>
        <w:right w:val="none" w:sz="0" w:space="0" w:color="auto"/>
      </w:divBdr>
    </w:div>
    <w:div w:id="1889876685">
      <w:bodyDiv w:val="1"/>
      <w:marLeft w:val="0"/>
      <w:marRight w:val="0"/>
      <w:marTop w:val="0"/>
      <w:marBottom w:val="0"/>
      <w:divBdr>
        <w:top w:val="none" w:sz="0" w:space="0" w:color="auto"/>
        <w:left w:val="none" w:sz="0" w:space="0" w:color="auto"/>
        <w:bottom w:val="none" w:sz="0" w:space="0" w:color="auto"/>
        <w:right w:val="none" w:sz="0" w:space="0" w:color="auto"/>
      </w:divBdr>
    </w:div>
    <w:div w:id="1889999026">
      <w:bodyDiv w:val="1"/>
      <w:marLeft w:val="0"/>
      <w:marRight w:val="0"/>
      <w:marTop w:val="0"/>
      <w:marBottom w:val="0"/>
      <w:divBdr>
        <w:top w:val="none" w:sz="0" w:space="0" w:color="auto"/>
        <w:left w:val="none" w:sz="0" w:space="0" w:color="auto"/>
        <w:bottom w:val="none" w:sz="0" w:space="0" w:color="auto"/>
        <w:right w:val="none" w:sz="0" w:space="0" w:color="auto"/>
      </w:divBdr>
    </w:div>
    <w:div w:id="1890065803">
      <w:bodyDiv w:val="1"/>
      <w:marLeft w:val="0"/>
      <w:marRight w:val="0"/>
      <w:marTop w:val="0"/>
      <w:marBottom w:val="0"/>
      <w:divBdr>
        <w:top w:val="none" w:sz="0" w:space="0" w:color="auto"/>
        <w:left w:val="none" w:sz="0" w:space="0" w:color="auto"/>
        <w:bottom w:val="none" w:sz="0" w:space="0" w:color="auto"/>
        <w:right w:val="none" w:sz="0" w:space="0" w:color="auto"/>
      </w:divBdr>
    </w:div>
    <w:div w:id="1890336317">
      <w:bodyDiv w:val="1"/>
      <w:marLeft w:val="0"/>
      <w:marRight w:val="0"/>
      <w:marTop w:val="0"/>
      <w:marBottom w:val="0"/>
      <w:divBdr>
        <w:top w:val="none" w:sz="0" w:space="0" w:color="auto"/>
        <w:left w:val="none" w:sz="0" w:space="0" w:color="auto"/>
        <w:bottom w:val="none" w:sz="0" w:space="0" w:color="auto"/>
        <w:right w:val="none" w:sz="0" w:space="0" w:color="auto"/>
      </w:divBdr>
    </w:div>
    <w:div w:id="1890339428">
      <w:bodyDiv w:val="1"/>
      <w:marLeft w:val="0"/>
      <w:marRight w:val="0"/>
      <w:marTop w:val="0"/>
      <w:marBottom w:val="0"/>
      <w:divBdr>
        <w:top w:val="none" w:sz="0" w:space="0" w:color="auto"/>
        <w:left w:val="none" w:sz="0" w:space="0" w:color="auto"/>
        <w:bottom w:val="none" w:sz="0" w:space="0" w:color="auto"/>
        <w:right w:val="none" w:sz="0" w:space="0" w:color="auto"/>
      </w:divBdr>
    </w:div>
    <w:div w:id="1890340359">
      <w:bodyDiv w:val="1"/>
      <w:marLeft w:val="0"/>
      <w:marRight w:val="0"/>
      <w:marTop w:val="0"/>
      <w:marBottom w:val="0"/>
      <w:divBdr>
        <w:top w:val="none" w:sz="0" w:space="0" w:color="auto"/>
        <w:left w:val="none" w:sz="0" w:space="0" w:color="auto"/>
        <w:bottom w:val="none" w:sz="0" w:space="0" w:color="auto"/>
        <w:right w:val="none" w:sz="0" w:space="0" w:color="auto"/>
      </w:divBdr>
    </w:div>
    <w:div w:id="1890411287">
      <w:bodyDiv w:val="1"/>
      <w:marLeft w:val="0"/>
      <w:marRight w:val="0"/>
      <w:marTop w:val="0"/>
      <w:marBottom w:val="0"/>
      <w:divBdr>
        <w:top w:val="none" w:sz="0" w:space="0" w:color="auto"/>
        <w:left w:val="none" w:sz="0" w:space="0" w:color="auto"/>
        <w:bottom w:val="none" w:sz="0" w:space="0" w:color="auto"/>
        <w:right w:val="none" w:sz="0" w:space="0" w:color="auto"/>
      </w:divBdr>
    </w:div>
    <w:div w:id="1890607916">
      <w:bodyDiv w:val="1"/>
      <w:marLeft w:val="0"/>
      <w:marRight w:val="0"/>
      <w:marTop w:val="0"/>
      <w:marBottom w:val="0"/>
      <w:divBdr>
        <w:top w:val="none" w:sz="0" w:space="0" w:color="auto"/>
        <w:left w:val="none" w:sz="0" w:space="0" w:color="auto"/>
        <w:bottom w:val="none" w:sz="0" w:space="0" w:color="auto"/>
        <w:right w:val="none" w:sz="0" w:space="0" w:color="auto"/>
      </w:divBdr>
    </w:div>
    <w:div w:id="1890653051">
      <w:bodyDiv w:val="1"/>
      <w:marLeft w:val="0"/>
      <w:marRight w:val="0"/>
      <w:marTop w:val="0"/>
      <w:marBottom w:val="0"/>
      <w:divBdr>
        <w:top w:val="none" w:sz="0" w:space="0" w:color="auto"/>
        <w:left w:val="none" w:sz="0" w:space="0" w:color="auto"/>
        <w:bottom w:val="none" w:sz="0" w:space="0" w:color="auto"/>
        <w:right w:val="none" w:sz="0" w:space="0" w:color="auto"/>
      </w:divBdr>
    </w:div>
    <w:div w:id="1890720896">
      <w:bodyDiv w:val="1"/>
      <w:marLeft w:val="0"/>
      <w:marRight w:val="0"/>
      <w:marTop w:val="0"/>
      <w:marBottom w:val="0"/>
      <w:divBdr>
        <w:top w:val="none" w:sz="0" w:space="0" w:color="auto"/>
        <w:left w:val="none" w:sz="0" w:space="0" w:color="auto"/>
        <w:bottom w:val="none" w:sz="0" w:space="0" w:color="auto"/>
        <w:right w:val="none" w:sz="0" w:space="0" w:color="auto"/>
      </w:divBdr>
    </w:div>
    <w:div w:id="1890800173">
      <w:bodyDiv w:val="1"/>
      <w:marLeft w:val="0"/>
      <w:marRight w:val="0"/>
      <w:marTop w:val="0"/>
      <w:marBottom w:val="0"/>
      <w:divBdr>
        <w:top w:val="none" w:sz="0" w:space="0" w:color="auto"/>
        <w:left w:val="none" w:sz="0" w:space="0" w:color="auto"/>
        <w:bottom w:val="none" w:sz="0" w:space="0" w:color="auto"/>
        <w:right w:val="none" w:sz="0" w:space="0" w:color="auto"/>
      </w:divBdr>
    </w:div>
    <w:div w:id="1890914495">
      <w:bodyDiv w:val="1"/>
      <w:marLeft w:val="0"/>
      <w:marRight w:val="0"/>
      <w:marTop w:val="0"/>
      <w:marBottom w:val="0"/>
      <w:divBdr>
        <w:top w:val="none" w:sz="0" w:space="0" w:color="auto"/>
        <w:left w:val="none" w:sz="0" w:space="0" w:color="auto"/>
        <w:bottom w:val="none" w:sz="0" w:space="0" w:color="auto"/>
        <w:right w:val="none" w:sz="0" w:space="0" w:color="auto"/>
      </w:divBdr>
    </w:div>
    <w:div w:id="1890922080">
      <w:bodyDiv w:val="1"/>
      <w:marLeft w:val="0"/>
      <w:marRight w:val="0"/>
      <w:marTop w:val="0"/>
      <w:marBottom w:val="0"/>
      <w:divBdr>
        <w:top w:val="none" w:sz="0" w:space="0" w:color="auto"/>
        <w:left w:val="none" w:sz="0" w:space="0" w:color="auto"/>
        <w:bottom w:val="none" w:sz="0" w:space="0" w:color="auto"/>
        <w:right w:val="none" w:sz="0" w:space="0" w:color="auto"/>
      </w:divBdr>
    </w:div>
    <w:div w:id="1890991544">
      <w:bodyDiv w:val="1"/>
      <w:marLeft w:val="0"/>
      <w:marRight w:val="0"/>
      <w:marTop w:val="0"/>
      <w:marBottom w:val="0"/>
      <w:divBdr>
        <w:top w:val="none" w:sz="0" w:space="0" w:color="auto"/>
        <w:left w:val="none" w:sz="0" w:space="0" w:color="auto"/>
        <w:bottom w:val="none" w:sz="0" w:space="0" w:color="auto"/>
        <w:right w:val="none" w:sz="0" w:space="0" w:color="auto"/>
      </w:divBdr>
    </w:div>
    <w:div w:id="1890996438">
      <w:bodyDiv w:val="1"/>
      <w:marLeft w:val="0"/>
      <w:marRight w:val="0"/>
      <w:marTop w:val="0"/>
      <w:marBottom w:val="0"/>
      <w:divBdr>
        <w:top w:val="none" w:sz="0" w:space="0" w:color="auto"/>
        <w:left w:val="none" w:sz="0" w:space="0" w:color="auto"/>
        <w:bottom w:val="none" w:sz="0" w:space="0" w:color="auto"/>
        <w:right w:val="none" w:sz="0" w:space="0" w:color="auto"/>
      </w:divBdr>
    </w:div>
    <w:div w:id="1891067710">
      <w:bodyDiv w:val="1"/>
      <w:marLeft w:val="0"/>
      <w:marRight w:val="0"/>
      <w:marTop w:val="0"/>
      <w:marBottom w:val="0"/>
      <w:divBdr>
        <w:top w:val="none" w:sz="0" w:space="0" w:color="auto"/>
        <w:left w:val="none" w:sz="0" w:space="0" w:color="auto"/>
        <w:bottom w:val="none" w:sz="0" w:space="0" w:color="auto"/>
        <w:right w:val="none" w:sz="0" w:space="0" w:color="auto"/>
      </w:divBdr>
    </w:div>
    <w:div w:id="1891113681">
      <w:bodyDiv w:val="1"/>
      <w:marLeft w:val="0"/>
      <w:marRight w:val="0"/>
      <w:marTop w:val="0"/>
      <w:marBottom w:val="0"/>
      <w:divBdr>
        <w:top w:val="none" w:sz="0" w:space="0" w:color="auto"/>
        <w:left w:val="none" w:sz="0" w:space="0" w:color="auto"/>
        <w:bottom w:val="none" w:sz="0" w:space="0" w:color="auto"/>
        <w:right w:val="none" w:sz="0" w:space="0" w:color="auto"/>
      </w:divBdr>
    </w:div>
    <w:div w:id="1891531104">
      <w:bodyDiv w:val="1"/>
      <w:marLeft w:val="0"/>
      <w:marRight w:val="0"/>
      <w:marTop w:val="0"/>
      <w:marBottom w:val="0"/>
      <w:divBdr>
        <w:top w:val="none" w:sz="0" w:space="0" w:color="auto"/>
        <w:left w:val="none" w:sz="0" w:space="0" w:color="auto"/>
        <w:bottom w:val="none" w:sz="0" w:space="0" w:color="auto"/>
        <w:right w:val="none" w:sz="0" w:space="0" w:color="auto"/>
      </w:divBdr>
    </w:div>
    <w:div w:id="1891532275">
      <w:bodyDiv w:val="1"/>
      <w:marLeft w:val="0"/>
      <w:marRight w:val="0"/>
      <w:marTop w:val="0"/>
      <w:marBottom w:val="0"/>
      <w:divBdr>
        <w:top w:val="none" w:sz="0" w:space="0" w:color="auto"/>
        <w:left w:val="none" w:sz="0" w:space="0" w:color="auto"/>
        <w:bottom w:val="none" w:sz="0" w:space="0" w:color="auto"/>
        <w:right w:val="none" w:sz="0" w:space="0" w:color="auto"/>
      </w:divBdr>
    </w:div>
    <w:div w:id="1891574819">
      <w:bodyDiv w:val="1"/>
      <w:marLeft w:val="0"/>
      <w:marRight w:val="0"/>
      <w:marTop w:val="0"/>
      <w:marBottom w:val="0"/>
      <w:divBdr>
        <w:top w:val="none" w:sz="0" w:space="0" w:color="auto"/>
        <w:left w:val="none" w:sz="0" w:space="0" w:color="auto"/>
        <w:bottom w:val="none" w:sz="0" w:space="0" w:color="auto"/>
        <w:right w:val="none" w:sz="0" w:space="0" w:color="auto"/>
      </w:divBdr>
    </w:div>
    <w:div w:id="1891651322">
      <w:bodyDiv w:val="1"/>
      <w:marLeft w:val="0"/>
      <w:marRight w:val="0"/>
      <w:marTop w:val="0"/>
      <w:marBottom w:val="0"/>
      <w:divBdr>
        <w:top w:val="none" w:sz="0" w:space="0" w:color="auto"/>
        <w:left w:val="none" w:sz="0" w:space="0" w:color="auto"/>
        <w:bottom w:val="none" w:sz="0" w:space="0" w:color="auto"/>
        <w:right w:val="none" w:sz="0" w:space="0" w:color="auto"/>
      </w:divBdr>
    </w:div>
    <w:div w:id="1891722352">
      <w:bodyDiv w:val="1"/>
      <w:marLeft w:val="0"/>
      <w:marRight w:val="0"/>
      <w:marTop w:val="0"/>
      <w:marBottom w:val="0"/>
      <w:divBdr>
        <w:top w:val="none" w:sz="0" w:space="0" w:color="auto"/>
        <w:left w:val="none" w:sz="0" w:space="0" w:color="auto"/>
        <w:bottom w:val="none" w:sz="0" w:space="0" w:color="auto"/>
        <w:right w:val="none" w:sz="0" w:space="0" w:color="auto"/>
      </w:divBdr>
    </w:div>
    <w:div w:id="1891843263">
      <w:bodyDiv w:val="1"/>
      <w:marLeft w:val="0"/>
      <w:marRight w:val="0"/>
      <w:marTop w:val="0"/>
      <w:marBottom w:val="0"/>
      <w:divBdr>
        <w:top w:val="none" w:sz="0" w:space="0" w:color="auto"/>
        <w:left w:val="none" w:sz="0" w:space="0" w:color="auto"/>
        <w:bottom w:val="none" w:sz="0" w:space="0" w:color="auto"/>
        <w:right w:val="none" w:sz="0" w:space="0" w:color="auto"/>
      </w:divBdr>
    </w:div>
    <w:div w:id="1891845618">
      <w:bodyDiv w:val="1"/>
      <w:marLeft w:val="0"/>
      <w:marRight w:val="0"/>
      <w:marTop w:val="0"/>
      <w:marBottom w:val="0"/>
      <w:divBdr>
        <w:top w:val="none" w:sz="0" w:space="0" w:color="auto"/>
        <w:left w:val="none" w:sz="0" w:space="0" w:color="auto"/>
        <w:bottom w:val="none" w:sz="0" w:space="0" w:color="auto"/>
        <w:right w:val="none" w:sz="0" w:space="0" w:color="auto"/>
      </w:divBdr>
    </w:div>
    <w:div w:id="1892156977">
      <w:bodyDiv w:val="1"/>
      <w:marLeft w:val="0"/>
      <w:marRight w:val="0"/>
      <w:marTop w:val="0"/>
      <w:marBottom w:val="0"/>
      <w:divBdr>
        <w:top w:val="none" w:sz="0" w:space="0" w:color="auto"/>
        <w:left w:val="none" w:sz="0" w:space="0" w:color="auto"/>
        <w:bottom w:val="none" w:sz="0" w:space="0" w:color="auto"/>
        <w:right w:val="none" w:sz="0" w:space="0" w:color="auto"/>
      </w:divBdr>
    </w:div>
    <w:div w:id="1892496225">
      <w:bodyDiv w:val="1"/>
      <w:marLeft w:val="0"/>
      <w:marRight w:val="0"/>
      <w:marTop w:val="0"/>
      <w:marBottom w:val="0"/>
      <w:divBdr>
        <w:top w:val="none" w:sz="0" w:space="0" w:color="auto"/>
        <w:left w:val="none" w:sz="0" w:space="0" w:color="auto"/>
        <w:bottom w:val="none" w:sz="0" w:space="0" w:color="auto"/>
        <w:right w:val="none" w:sz="0" w:space="0" w:color="auto"/>
      </w:divBdr>
    </w:div>
    <w:div w:id="1892576164">
      <w:bodyDiv w:val="1"/>
      <w:marLeft w:val="0"/>
      <w:marRight w:val="0"/>
      <w:marTop w:val="0"/>
      <w:marBottom w:val="0"/>
      <w:divBdr>
        <w:top w:val="none" w:sz="0" w:space="0" w:color="auto"/>
        <w:left w:val="none" w:sz="0" w:space="0" w:color="auto"/>
        <w:bottom w:val="none" w:sz="0" w:space="0" w:color="auto"/>
        <w:right w:val="none" w:sz="0" w:space="0" w:color="auto"/>
      </w:divBdr>
    </w:div>
    <w:div w:id="1892645605">
      <w:bodyDiv w:val="1"/>
      <w:marLeft w:val="0"/>
      <w:marRight w:val="0"/>
      <w:marTop w:val="0"/>
      <w:marBottom w:val="0"/>
      <w:divBdr>
        <w:top w:val="none" w:sz="0" w:space="0" w:color="auto"/>
        <w:left w:val="none" w:sz="0" w:space="0" w:color="auto"/>
        <w:bottom w:val="none" w:sz="0" w:space="0" w:color="auto"/>
        <w:right w:val="none" w:sz="0" w:space="0" w:color="auto"/>
      </w:divBdr>
    </w:div>
    <w:div w:id="1893039043">
      <w:bodyDiv w:val="1"/>
      <w:marLeft w:val="0"/>
      <w:marRight w:val="0"/>
      <w:marTop w:val="0"/>
      <w:marBottom w:val="0"/>
      <w:divBdr>
        <w:top w:val="none" w:sz="0" w:space="0" w:color="auto"/>
        <w:left w:val="none" w:sz="0" w:space="0" w:color="auto"/>
        <w:bottom w:val="none" w:sz="0" w:space="0" w:color="auto"/>
        <w:right w:val="none" w:sz="0" w:space="0" w:color="auto"/>
      </w:divBdr>
    </w:div>
    <w:div w:id="1893228022">
      <w:bodyDiv w:val="1"/>
      <w:marLeft w:val="0"/>
      <w:marRight w:val="0"/>
      <w:marTop w:val="0"/>
      <w:marBottom w:val="0"/>
      <w:divBdr>
        <w:top w:val="none" w:sz="0" w:space="0" w:color="auto"/>
        <w:left w:val="none" w:sz="0" w:space="0" w:color="auto"/>
        <w:bottom w:val="none" w:sz="0" w:space="0" w:color="auto"/>
        <w:right w:val="none" w:sz="0" w:space="0" w:color="auto"/>
      </w:divBdr>
    </w:div>
    <w:div w:id="1893300534">
      <w:bodyDiv w:val="1"/>
      <w:marLeft w:val="0"/>
      <w:marRight w:val="0"/>
      <w:marTop w:val="0"/>
      <w:marBottom w:val="0"/>
      <w:divBdr>
        <w:top w:val="none" w:sz="0" w:space="0" w:color="auto"/>
        <w:left w:val="none" w:sz="0" w:space="0" w:color="auto"/>
        <w:bottom w:val="none" w:sz="0" w:space="0" w:color="auto"/>
        <w:right w:val="none" w:sz="0" w:space="0" w:color="auto"/>
      </w:divBdr>
    </w:div>
    <w:div w:id="1893419701">
      <w:bodyDiv w:val="1"/>
      <w:marLeft w:val="0"/>
      <w:marRight w:val="0"/>
      <w:marTop w:val="0"/>
      <w:marBottom w:val="0"/>
      <w:divBdr>
        <w:top w:val="none" w:sz="0" w:space="0" w:color="auto"/>
        <w:left w:val="none" w:sz="0" w:space="0" w:color="auto"/>
        <w:bottom w:val="none" w:sz="0" w:space="0" w:color="auto"/>
        <w:right w:val="none" w:sz="0" w:space="0" w:color="auto"/>
      </w:divBdr>
    </w:div>
    <w:div w:id="1893422298">
      <w:bodyDiv w:val="1"/>
      <w:marLeft w:val="0"/>
      <w:marRight w:val="0"/>
      <w:marTop w:val="0"/>
      <w:marBottom w:val="0"/>
      <w:divBdr>
        <w:top w:val="none" w:sz="0" w:space="0" w:color="auto"/>
        <w:left w:val="none" w:sz="0" w:space="0" w:color="auto"/>
        <w:bottom w:val="none" w:sz="0" w:space="0" w:color="auto"/>
        <w:right w:val="none" w:sz="0" w:space="0" w:color="auto"/>
      </w:divBdr>
    </w:div>
    <w:div w:id="1893611876">
      <w:bodyDiv w:val="1"/>
      <w:marLeft w:val="0"/>
      <w:marRight w:val="0"/>
      <w:marTop w:val="0"/>
      <w:marBottom w:val="0"/>
      <w:divBdr>
        <w:top w:val="none" w:sz="0" w:space="0" w:color="auto"/>
        <w:left w:val="none" w:sz="0" w:space="0" w:color="auto"/>
        <w:bottom w:val="none" w:sz="0" w:space="0" w:color="auto"/>
        <w:right w:val="none" w:sz="0" w:space="0" w:color="auto"/>
      </w:divBdr>
    </w:div>
    <w:div w:id="1893804604">
      <w:bodyDiv w:val="1"/>
      <w:marLeft w:val="0"/>
      <w:marRight w:val="0"/>
      <w:marTop w:val="0"/>
      <w:marBottom w:val="0"/>
      <w:divBdr>
        <w:top w:val="none" w:sz="0" w:space="0" w:color="auto"/>
        <w:left w:val="none" w:sz="0" w:space="0" w:color="auto"/>
        <w:bottom w:val="none" w:sz="0" w:space="0" w:color="auto"/>
        <w:right w:val="none" w:sz="0" w:space="0" w:color="auto"/>
      </w:divBdr>
    </w:div>
    <w:div w:id="1893811870">
      <w:bodyDiv w:val="1"/>
      <w:marLeft w:val="0"/>
      <w:marRight w:val="0"/>
      <w:marTop w:val="0"/>
      <w:marBottom w:val="0"/>
      <w:divBdr>
        <w:top w:val="none" w:sz="0" w:space="0" w:color="auto"/>
        <w:left w:val="none" w:sz="0" w:space="0" w:color="auto"/>
        <w:bottom w:val="none" w:sz="0" w:space="0" w:color="auto"/>
        <w:right w:val="none" w:sz="0" w:space="0" w:color="auto"/>
      </w:divBdr>
    </w:div>
    <w:div w:id="1894074168">
      <w:bodyDiv w:val="1"/>
      <w:marLeft w:val="0"/>
      <w:marRight w:val="0"/>
      <w:marTop w:val="0"/>
      <w:marBottom w:val="0"/>
      <w:divBdr>
        <w:top w:val="none" w:sz="0" w:space="0" w:color="auto"/>
        <w:left w:val="none" w:sz="0" w:space="0" w:color="auto"/>
        <w:bottom w:val="none" w:sz="0" w:space="0" w:color="auto"/>
        <w:right w:val="none" w:sz="0" w:space="0" w:color="auto"/>
      </w:divBdr>
    </w:div>
    <w:div w:id="1894191721">
      <w:bodyDiv w:val="1"/>
      <w:marLeft w:val="0"/>
      <w:marRight w:val="0"/>
      <w:marTop w:val="0"/>
      <w:marBottom w:val="0"/>
      <w:divBdr>
        <w:top w:val="none" w:sz="0" w:space="0" w:color="auto"/>
        <w:left w:val="none" w:sz="0" w:space="0" w:color="auto"/>
        <w:bottom w:val="none" w:sz="0" w:space="0" w:color="auto"/>
        <w:right w:val="none" w:sz="0" w:space="0" w:color="auto"/>
      </w:divBdr>
    </w:div>
    <w:div w:id="1894192350">
      <w:bodyDiv w:val="1"/>
      <w:marLeft w:val="0"/>
      <w:marRight w:val="0"/>
      <w:marTop w:val="0"/>
      <w:marBottom w:val="0"/>
      <w:divBdr>
        <w:top w:val="none" w:sz="0" w:space="0" w:color="auto"/>
        <w:left w:val="none" w:sz="0" w:space="0" w:color="auto"/>
        <w:bottom w:val="none" w:sz="0" w:space="0" w:color="auto"/>
        <w:right w:val="none" w:sz="0" w:space="0" w:color="auto"/>
      </w:divBdr>
    </w:div>
    <w:div w:id="1894198148">
      <w:bodyDiv w:val="1"/>
      <w:marLeft w:val="0"/>
      <w:marRight w:val="0"/>
      <w:marTop w:val="0"/>
      <w:marBottom w:val="0"/>
      <w:divBdr>
        <w:top w:val="none" w:sz="0" w:space="0" w:color="auto"/>
        <w:left w:val="none" w:sz="0" w:space="0" w:color="auto"/>
        <w:bottom w:val="none" w:sz="0" w:space="0" w:color="auto"/>
        <w:right w:val="none" w:sz="0" w:space="0" w:color="auto"/>
      </w:divBdr>
    </w:div>
    <w:div w:id="1894465271">
      <w:bodyDiv w:val="1"/>
      <w:marLeft w:val="0"/>
      <w:marRight w:val="0"/>
      <w:marTop w:val="0"/>
      <w:marBottom w:val="0"/>
      <w:divBdr>
        <w:top w:val="none" w:sz="0" w:space="0" w:color="auto"/>
        <w:left w:val="none" w:sz="0" w:space="0" w:color="auto"/>
        <w:bottom w:val="none" w:sz="0" w:space="0" w:color="auto"/>
        <w:right w:val="none" w:sz="0" w:space="0" w:color="auto"/>
      </w:divBdr>
    </w:div>
    <w:div w:id="1894535977">
      <w:bodyDiv w:val="1"/>
      <w:marLeft w:val="0"/>
      <w:marRight w:val="0"/>
      <w:marTop w:val="0"/>
      <w:marBottom w:val="0"/>
      <w:divBdr>
        <w:top w:val="none" w:sz="0" w:space="0" w:color="auto"/>
        <w:left w:val="none" w:sz="0" w:space="0" w:color="auto"/>
        <w:bottom w:val="none" w:sz="0" w:space="0" w:color="auto"/>
        <w:right w:val="none" w:sz="0" w:space="0" w:color="auto"/>
      </w:divBdr>
    </w:div>
    <w:div w:id="1894802972">
      <w:bodyDiv w:val="1"/>
      <w:marLeft w:val="0"/>
      <w:marRight w:val="0"/>
      <w:marTop w:val="0"/>
      <w:marBottom w:val="0"/>
      <w:divBdr>
        <w:top w:val="none" w:sz="0" w:space="0" w:color="auto"/>
        <w:left w:val="none" w:sz="0" w:space="0" w:color="auto"/>
        <w:bottom w:val="none" w:sz="0" w:space="0" w:color="auto"/>
        <w:right w:val="none" w:sz="0" w:space="0" w:color="auto"/>
      </w:divBdr>
    </w:div>
    <w:div w:id="1894924311">
      <w:bodyDiv w:val="1"/>
      <w:marLeft w:val="0"/>
      <w:marRight w:val="0"/>
      <w:marTop w:val="0"/>
      <w:marBottom w:val="0"/>
      <w:divBdr>
        <w:top w:val="none" w:sz="0" w:space="0" w:color="auto"/>
        <w:left w:val="none" w:sz="0" w:space="0" w:color="auto"/>
        <w:bottom w:val="none" w:sz="0" w:space="0" w:color="auto"/>
        <w:right w:val="none" w:sz="0" w:space="0" w:color="auto"/>
      </w:divBdr>
    </w:div>
    <w:div w:id="1895115456">
      <w:bodyDiv w:val="1"/>
      <w:marLeft w:val="0"/>
      <w:marRight w:val="0"/>
      <w:marTop w:val="0"/>
      <w:marBottom w:val="0"/>
      <w:divBdr>
        <w:top w:val="none" w:sz="0" w:space="0" w:color="auto"/>
        <w:left w:val="none" w:sz="0" w:space="0" w:color="auto"/>
        <w:bottom w:val="none" w:sz="0" w:space="0" w:color="auto"/>
        <w:right w:val="none" w:sz="0" w:space="0" w:color="auto"/>
      </w:divBdr>
    </w:div>
    <w:div w:id="1895116240">
      <w:bodyDiv w:val="1"/>
      <w:marLeft w:val="0"/>
      <w:marRight w:val="0"/>
      <w:marTop w:val="0"/>
      <w:marBottom w:val="0"/>
      <w:divBdr>
        <w:top w:val="none" w:sz="0" w:space="0" w:color="auto"/>
        <w:left w:val="none" w:sz="0" w:space="0" w:color="auto"/>
        <w:bottom w:val="none" w:sz="0" w:space="0" w:color="auto"/>
        <w:right w:val="none" w:sz="0" w:space="0" w:color="auto"/>
      </w:divBdr>
    </w:div>
    <w:div w:id="1895120266">
      <w:bodyDiv w:val="1"/>
      <w:marLeft w:val="0"/>
      <w:marRight w:val="0"/>
      <w:marTop w:val="0"/>
      <w:marBottom w:val="0"/>
      <w:divBdr>
        <w:top w:val="none" w:sz="0" w:space="0" w:color="auto"/>
        <w:left w:val="none" w:sz="0" w:space="0" w:color="auto"/>
        <w:bottom w:val="none" w:sz="0" w:space="0" w:color="auto"/>
        <w:right w:val="none" w:sz="0" w:space="0" w:color="auto"/>
      </w:divBdr>
    </w:div>
    <w:div w:id="1895307653">
      <w:bodyDiv w:val="1"/>
      <w:marLeft w:val="0"/>
      <w:marRight w:val="0"/>
      <w:marTop w:val="0"/>
      <w:marBottom w:val="0"/>
      <w:divBdr>
        <w:top w:val="none" w:sz="0" w:space="0" w:color="auto"/>
        <w:left w:val="none" w:sz="0" w:space="0" w:color="auto"/>
        <w:bottom w:val="none" w:sz="0" w:space="0" w:color="auto"/>
        <w:right w:val="none" w:sz="0" w:space="0" w:color="auto"/>
      </w:divBdr>
    </w:div>
    <w:div w:id="1895310422">
      <w:bodyDiv w:val="1"/>
      <w:marLeft w:val="0"/>
      <w:marRight w:val="0"/>
      <w:marTop w:val="0"/>
      <w:marBottom w:val="0"/>
      <w:divBdr>
        <w:top w:val="none" w:sz="0" w:space="0" w:color="auto"/>
        <w:left w:val="none" w:sz="0" w:space="0" w:color="auto"/>
        <w:bottom w:val="none" w:sz="0" w:space="0" w:color="auto"/>
        <w:right w:val="none" w:sz="0" w:space="0" w:color="auto"/>
      </w:divBdr>
    </w:div>
    <w:div w:id="1895311338">
      <w:bodyDiv w:val="1"/>
      <w:marLeft w:val="0"/>
      <w:marRight w:val="0"/>
      <w:marTop w:val="0"/>
      <w:marBottom w:val="0"/>
      <w:divBdr>
        <w:top w:val="none" w:sz="0" w:space="0" w:color="auto"/>
        <w:left w:val="none" w:sz="0" w:space="0" w:color="auto"/>
        <w:bottom w:val="none" w:sz="0" w:space="0" w:color="auto"/>
        <w:right w:val="none" w:sz="0" w:space="0" w:color="auto"/>
      </w:divBdr>
    </w:div>
    <w:div w:id="1895386382">
      <w:bodyDiv w:val="1"/>
      <w:marLeft w:val="0"/>
      <w:marRight w:val="0"/>
      <w:marTop w:val="0"/>
      <w:marBottom w:val="0"/>
      <w:divBdr>
        <w:top w:val="none" w:sz="0" w:space="0" w:color="auto"/>
        <w:left w:val="none" w:sz="0" w:space="0" w:color="auto"/>
        <w:bottom w:val="none" w:sz="0" w:space="0" w:color="auto"/>
        <w:right w:val="none" w:sz="0" w:space="0" w:color="auto"/>
      </w:divBdr>
    </w:div>
    <w:div w:id="1895504067">
      <w:bodyDiv w:val="1"/>
      <w:marLeft w:val="0"/>
      <w:marRight w:val="0"/>
      <w:marTop w:val="0"/>
      <w:marBottom w:val="0"/>
      <w:divBdr>
        <w:top w:val="none" w:sz="0" w:space="0" w:color="auto"/>
        <w:left w:val="none" w:sz="0" w:space="0" w:color="auto"/>
        <w:bottom w:val="none" w:sz="0" w:space="0" w:color="auto"/>
        <w:right w:val="none" w:sz="0" w:space="0" w:color="auto"/>
      </w:divBdr>
    </w:div>
    <w:div w:id="1895506468">
      <w:bodyDiv w:val="1"/>
      <w:marLeft w:val="0"/>
      <w:marRight w:val="0"/>
      <w:marTop w:val="0"/>
      <w:marBottom w:val="0"/>
      <w:divBdr>
        <w:top w:val="none" w:sz="0" w:space="0" w:color="auto"/>
        <w:left w:val="none" w:sz="0" w:space="0" w:color="auto"/>
        <w:bottom w:val="none" w:sz="0" w:space="0" w:color="auto"/>
        <w:right w:val="none" w:sz="0" w:space="0" w:color="auto"/>
      </w:divBdr>
    </w:div>
    <w:div w:id="1895577494">
      <w:bodyDiv w:val="1"/>
      <w:marLeft w:val="0"/>
      <w:marRight w:val="0"/>
      <w:marTop w:val="0"/>
      <w:marBottom w:val="0"/>
      <w:divBdr>
        <w:top w:val="none" w:sz="0" w:space="0" w:color="auto"/>
        <w:left w:val="none" w:sz="0" w:space="0" w:color="auto"/>
        <w:bottom w:val="none" w:sz="0" w:space="0" w:color="auto"/>
        <w:right w:val="none" w:sz="0" w:space="0" w:color="auto"/>
      </w:divBdr>
    </w:div>
    <w:div w:id="1895849506">
      <w:bodyDiv w:val="1"/>
      <w:marLeft w:val="0"/>
      <w:marRight w:val="0"/>
      <w:marTop w:val="0"/>
      <w:marBottom w:val="0"/>
      <w:divBdr>
        <w:top w:val="none" w:sz="0" w:space="0" w:color="auto"/>
        <w:left w:val="none" w:sz="0" w:space="0" w:color="auto"/>
        <w:bottom w:val="none" w:sz="0" w:space="0" w:color="auto"/>
        <w:right w:val="none" w:sz="0" w:space="0" w:color="auto"/>
      </w:divBdr>
    </w:div>
    <w:div w:id="1896232820">
      <w:bodyDiv w:val="1"/>
      <w:marLeft w:val="0"/>
      <w:marRight w:val="0"/>
      <w:marTop w:val="0"/>
      <w:marBottom w:val="0"/>
      <w:divBdr>
        <w:top w:val="none" w:sz="0" w:space="0" w:color="auto"/>
        <w:left w:val="none" w:sz="0" w:space="0" w:color="auto"/>
        <w:bottom w:val="none" w:sz="0" w:space="0" w:color="auto"/>
        <w:right w:val="none" w:sz="0" w:space="0" w:color="auto"/>
      </w:divBdr>
    </w:div>
    <w:div w:id="1896502138">
      <w:bodyDiv w:val="1"/>
      <w:marLeft w:val="0"/>
      <w:marRight w:val="0"/>
      <w:marTop w:val="0"/>
      <w:marBottom w:val="0"/>
      <w:divBdr>
        <w:top w:val="none" w:sz="0" w:space="0" w:color="auto"/>
        <w:left w:val="none" w:sz="0" w:space="0" w:color="auto"/>
        <w:bottom w:val="none" w:sz="0" w:space="0" w:color="auto"/>
        <w:right w:val="none" w:sz="0" w:space="0" w:color="auto"/>
      </w:divBdr>
    </w:div>
    <w:div w:id="1896618727">
      <w:bodyDiv w:val="1"/>
      <w:marLeft w:val="0"/>
      <w:marRight w:val="0"/>
      <w:marTop w:val="0"/>
      <w:marBottom w:val="0"/>
      <w:divBdr>
        <w:top w:val="none" w:sz="0" w:space="0" w:color="auto"/>
        <w:left w:val="none" w:sz="0" w:space="0" w:color="auto"/>
        <w:bottom w:val="none" w:sz="0" w:space="0" w:color="auto"/>
        <w:right w:val="none" w:sz="0" w:space="0" w:color="auto"/>
      </w:divBdr>
    </w:div>
    <w:div w:id="1896623995">
      <w:bodyDiv w:val="1"/>
      <w:marLeft w:val="0"/>
      <w:marRight w:val="0"/>
      <w:marTop w:val="0"/>
      <w:marBottom w:val="0"/>
      <w:divBdr>
        <w:top w:val="none" w:sz="0" w:space="0" w:color="auto"/>
        <w:left w:val="none" w:sz="0" w:space="0" w:color="auto"/>
        <w:bottom w:val="none" w:sz="0" w:space="0" w:color="auto"/>
        <w:right w:val="none" w:sz="0" w:space="0" w:color="auto"/>
      </w:divBdr>
    </w:div>
    <w:div w:id="1896895780">
      <w:bodyDiv w:val="1"/>
      <w:marLeft w:val="0"/>
      <w:marRight w:val="0"/>
      <w:marTop w:val="0"/>
      <w:marBottom w:val="0"/>
      <w:divBdr>
        <w:top w:val="none" w:sz="0" w:space="0" w:color="auto"/>
        <w:left w:val="none" w:sz="0" w:space="0" w:color="auto"/>
        <w:bottom w:val="none" w:sz="0" w:space="0" w:color="auto"/>
        <w:right w:val="none" w:sz="0" w:space="0" w:color="auto"/>
      </w:divBdr>
    </w:div>
    <w:div w:id="1897086752">
      <w:bodyDiv w:val="1"/>
      <w:marLeft w:val="0"/>
      <w:marRight w:val="0"/>
      <w:marTop w:val="0"/>
      <w:marBottom w:val="0"/>
      <w:divBdr>
        <w:top w:val="none" w:sz="0" w:space="0" w:color="auto"/>
        <w:left w:val="none" w:sz="0" w:space="0" w:color="auto"/>
        <w:bottom w:val="none" w:sz="0" w:space="0" w:color="auto"/>
        <w:right w:val="none" w:sz="0" w:space="0" w:color="auto"/>
      </w:divBdr>
    </w:div>
    <w:div w:id="1897275723">
      <w:bodyDiv w:val="1"/>
      <w:marLeft w:val="0"/>
      <w:marRight w:val="0"/>
      <w:marTop w:val="0"/>
      <w:marBottom w:val="0"/>
      <w:divBdr>
        <w:top w:val="none" w:sz="0" w:space="0" w:color="auto"/>
        <w:left w:val="none" w:sz="0" w:space="0" w:color="auto"/>
        <w:bottom w:val="none" w:sz="0" w:space="0" w:color="auto"/>
        <w:right w:val="none" w:sz="0" w:space="0" w:color="auto"/>
      </w:divBdr>
    </w:div>
    <w:div w:id="1897466577">
      <w:bodyDiv w:val="1"/>
      <w:marLeft w:val="0"/>
      <w:marRight w:val="0"/>
      <w:marTop w:val="0"/>
      <w:marBottom w:val="0"/>
      <w:divBdr>
        <w:top w:val="none" w:sz="0" w:space="0" w:color="auto"/>
        <w:left w:val="none" w:sz="0" w:space="0" w:color="auto"/>
        <w:bottom w:val="none" w:sz="0" w:space="0" w:color="auto"/>
        <w:right w:val="none" w:sz="0" w:space="0" w:color="auto"/>
      </w:divBdr>
    </w:div>
    <w:div w:id="1897471274">
      <w:bodyDiv w:val="1"/>
      <w:marLeft w:val="0"/>
      <w:marRight w:val="0"/>
      <w:marTop w:val="0"/>
      <w:marBottom w:val="0"/>
      <w:divBdr>
        <w:top w:val="none" w:sz="0" w:space="0" w:color="auto"/>
        <w:left w:val="none" w:sz="0" w:space="0" w:color="auto"/>
        <w:bottom w:val="none" w:sz="0" w:space="0" w:color="auto"/>
        <w:right w:val="none" w:sz="0" w:space="0" w:color="auto"/>
      </w:divBdr>
    </w:div>
    <w:div w:id="1897471514">
      <w:bodyDiv w:val="1"/>
      <w:marLeft w:val="0"/>
      <w:marRight w:val="0"/>
      <w:marTop w:val="0"/>
      <w:marBottom w:val="0"/>
      <w:divBdr>
        <w:top w:val="none" w:sz="0" w:space="0" w:color="auto"/>
        <w:left w:val="none" w:sz="0" w:space="0" w:color="auto"/>
        <w:bottom w:val="none" w:sz="0" w:space="0" w:color="auto"/>
        <w:right w:val="none" w:sz="0" w:space="0" w:color="auto"/>
      </w:divBdr>
    </w:div>
    <w:div w:id="1897544777">
      <w:bodyDiv w:val="1"/>
      <w:marLeft w:val="0"/>
      <w:marRight w:val="0"/>
      <w:marTop w:val="0"/>
      <w:marBottom w:val="0"/>
      <w:divBdr>
        <w:top w:val="none" w:sz="0" w:space="0" w:color="auto"/>
        <w:left w:val="none" w:sz="0" w:space="0" w:color="auto"/>
        <w:bottom w:val="none" w:sz="0" w:space="0" w:color="auto"/>
        <w:right w:val="none" w:sz="0" w:space="0" w:color="auto"/>
      </w:divBdr>
    </w:div>
    <w:div w:id="1897661268">
      <w:bodyDiv w:val="1"/>
      <w:marLeft w:val="0"/>
      <w:marRight w:val="0"/>
      <w:marTop w:val="0"/>
      <w:marBottom w:val="0"/>
      <w:divBdr>
        <w:top w:val="none" w:sz="0" w:space="0" w:color="auto"/>
        <w:left w:val="none" w:sz="0" w:space="0" w:color="auto"/>
        <w:bottom w:val="none" w:sz="0" w:space="0" w:color="auto"/>
        <w:right w:val="none" w:sz="0" w:space="0" w:color="auto"/>
      </w:divBdr>
    </w:div>
    <w:div w:id="1897668999">
      <w:bodyDiv w:val="1"/>
      <w:marLeft w:val="0"/>
      <w:marRight w:val="0"/>
      <w:marTop w:val="0"/>
      <w:marBottom w:val="0"/>
      <w:divBdr>
        <w:top w:val="none" w:sz="0" w:space="0" w:color="auto"/>
        <w:left w:val="none" w:sz="0" w:space="0" w:color="auto"/>
        <w:bottom w:val="none" w:sz="0" w:space="0" w:color="auto"/>
        <w:right w:val="none" w:sz="0" w:space="0" w:color="auto"/>
      </w:divBdr>
    </w:div>
    <w:div w:id="1897811994">
      <w:bodyDiv w:val="1"/>
      <w:marLeft w:val="0"/>
      <w:marRight w:val="0"/>
      <w:marTop w:val="0"/>
      <w:marBottom w:val="0"/>
      <w:divBdr>
        <w:top w:val="none" w:sz="0" w:space="0" w:color="auto"/>
        <w:left w:val="none" w:sz="0" w:space="0" w:color="auto"/>
        <w:bottom w:val="none" w:sz="0" w:space="0" w:color="auto"/>
        <w:right w:val="none" w:sz="0" w:space="0" w:color="auto"/>
      </w:divBdr>
    </w:div>
    <w:div w:id="1897858512">
      <w:bodyDiv w:val="1"/>
      <w:marLeft w:val="0"/>
      <w:marRight w:val="0"/>
      <w:marTop w:val="0"/>
      <w:marBottom w:val="0"/>
      <w:divBdr>
        <w:top w:val="none" w:sz="0" w:space="0" w:color="auto"/>
        <w:left w:val="none" w:sz="0" w:space="0" w:color="auto"/>
        <w:bottom w:val="none" w:sz="0" w:space="0" w:color="auto"/>
        <w:right w:val="none" w:sz="0" w:space="0" w:color="auto"/>
      </w:divBdr>
    </w:div>
    <w:div w:id="1897930884">
      <w:bodyDiv w:val="1"/>
      <w:marLeft w:val="0"/>
      <w:marRight w:val="0"/>
      <w:marTop w:val="0"/>
      <w:marBottom w:val="0"/>
      <w:divBdr>
        <w:top w:val="none" w:sz="0" w:space="0" w:color="auto"/>
        <w:left w:val="none" w:sz="0" w:space="0" w:color="auto"/>
        <w:bottom w:val="none" w:sz="0" w:space="0" w:color="auto"/>
        <w:right w:val="none" w:sz="0" w:space="0" w:color="auto"/>
      </w:divBdr>
    </w:div>
    <w:div w:id="1898197828">
      <w:bodyDiv w:val="1"/>
      <w:marLeft w:val="0"/>
      <w:marRight w:val="0"/>
      <w:marTop w:val="0"/>
      <w:marBottom w:val="0"/>
      <w:divBdr>
        <w:top w:val="none" w:sz="0" w:space="0" w:color="auto"/>
        <w:left w:val="none" w:sz="0" w:space="0" w:color="auto"/>
        <w:bottom w:val="none" w:sz="0" w:space="0" w:color="auto"/>
        <w:right w:val="none" w:sz="0" w:space="0" w:color="auto"/>
      </w:divBdr>
    </w:div>
    <w:div w:id="1898206386">
      <w:bodyDiv w:val="1"/>
      <w:marLeft w:val="0"/>
      <w:marRight w:val="0"/>
      <w:marTop w:val="0"/>
      <w:marBottom w:val="0"/>
      <w:divBdr>
        <w:top w:val="none" w:sz="0" w:space="0" w:color="auto"/>
        <w:left w:val="none" w:sz="0" w:space="0" w:color="auto"/>
        <w:bottom w:val="none" w:sz="0" w:space="0" w:color="auto"/>
        <w:right w:val="none" w:sz="0" w:space="0" w:color="auto"/>
      </w:divBdr>
    </w:div>
    <w:div w:id="1898320200">
      <w:bodyDiv w:val="1"/>
      <w:marLeft w:val="0"/>
      <w:marRight w:val="0"/>
      <w:marTop w:val="0"/>
      <w:marBottom w:val="0"/>
      <w:divBdr>
        <w:top w:val="none" w:sz="0" w:space="0" w:color="auto"/>
        <w:left w:val="none" w:sz="0" w:space="0" w:color="auto"/>
        <w:bottom w:val="none" w:sz="0" w:space="0" w:color="auto"/>
        <w:right w:val="none" w:sz="0" w:space="0" w:color="auto"/>
      </w:divBdr>
    </w:div>
    <w:div w:id="1898592954">
      <w:bodyDiv w:val="1"/>
      <w:marLeft w:val="0"/>
      <w:marRight w:val="0"/>
      <w:marTop w:val="0"/>
      <w:marBottom w:val="0"/>
      <w:divBdr>
        <w:top w:val="none" w:sz="0" w:space="0" w:color="auto"/>
        <w:left w:val="none" w:sz="0" w:space="0" w:color="auto"/>
        <w:bottom w:val="none" w:sz="0" w:space="0" w:color="auto"/>
        <w:right w:val="none" w:sz="0" w:space="0" w:color="auto"/>
      </w:divBdr>
    </w:div>
    <w:div w:id="1898668098">
      <w:bodyDiv w:val="1"/>
      <w:marLeft w:val="0"/>
      <w:marRight w:val="0"/>
      <w:marTop w:val="0"/>
      <w:marBottom w:val="0"/>
      <w:divBdr>
        <w:top w:val="none" w:sz="0" w:space="0" w:color="auto"/>
        <w:left w:val="none" w:sz="0" w:space="0" w:color="auto"/>
        <w:bottom w:val="none" w:sz="0" w:space="0" w:color="auto"/>
        <w:right w:val="none" w:sz="0" w:space="0" w:color="auto"/>
      </w:divBdr>
    </w:div>
    <w:div w:id="1899123897">
      <w:bodyDiv w:val="1"/>
      <w:marLeft w:val="0"/>
      <w:marRight w:val="0"/>
      <w:marTop w:val="0"/>
      <w:marBottom w:val="0"/>
      <w:divBdr>
        <w:top w:val="none" w:sz="0" w:space="0" w:color="auto"/>
        <w:left w:val="none" w:sz="0" w:space="0" w:color="auto"/>
        <w:bottom w:val="none" w:sz="0" w:space="0" w:color="auto"/>
        <w:right w:val="none" w:sz="0" w:space="0" w:color="auto"/>
      </w:divBdr>
    </w:div>
    <w:div w:id="1899126965">
      <w:bodyDiv w:val="1"/>
      <w:marLeft w:val="0"/>
      <w:marRight w:val="0"/>
      <w:marTop w:val="0"/>
      <w:marBottom w:val="0"/>
      <w:divBdr>
        <w:top w:val="none" w:sz="0" w:space="0" w:color="auto"/>
        <w:left w:val="none" w:sz="0" w:space="0" w:color="auto"/>
        <w:bottom w:val="none" w:sz="0" w:space="0" w:color="auto"/>
        <w:right w:val="none" w:sz="0" w:space="0" w:color="auto"/>
      </w:divBdr>
    </w:div>
    <w:div w:id="1899198830">
      <w:bodyDiv w:val="1"/>
      <w:marLeft w:val="0"/>
      <w:marRight w:val="0"/>
      <w:marTop w:val="0"/>
      <w:marBottom w:val="0"/>
      <w:divBdr>
        <w:top w:val="none" w:sz="0" w:space="0" w:color="auto"/>
        <w:left w:val="none" w:sz="0" w:space="0" w:color="auto"/>
        <w:bottom w:val="none" w:sz="0" w:space="0" w:color="auto"/>
        <w:right w:val="none" w:sz="0" w:space="0" w:color="auto"/>
      </w:divBdr>
    </w:div>
    <w:div w:id="1899243730">
      <w:bodyDiv w:val="1"/>
      <w:marLeft w:val="0"/>
      <w:marRight w:val="0"/>
      <w:marTop w:val="0"/>
      <w:marBottom w:val="0"/>
      <w:divBdr>
        <w:top w:val="none" w:sz="0" w:space="0" w:color="auto"/>
        <w:left w:val="none" w:sz="0" w:space="0" w:color="auto"/>
        <w:bottom w:val="none" w:sz="0" w:space="0" w:color="auto"/>
        <w:right w:val="none" w:sz="0" w:space="0" w:color="auto"/>
      </w:divBdr>
    </w:div>
    <w:div w:id="1899318101">
      <w:bodyDiv w:val="1"/>
      <w:marLeft w:val="0"/>
      <w:marRight w:val="0"/>
      <w:marTop w:val="0"/>
      <w:marBottom w:val="0"/>
      <w:divBdr>
        <w:top w:val="none" w:sz="0" w:space="0" w:color="auto"/>
        <w:left w:val="none" w:sz="0" w:space="0" w:color="auto"/>
        <w:bottom w:val="none" w:sz="0" w:space="0" w:color="auto"/>
        <w:right w:val="none" w:sz="0" w:space="0" w:color="auto"/>
      </w:divBdr>
    </w:div>
    <w:div w:id="1899584696">
      <w:bodyDiv w:val="1"/>
      <w:marLeft w:val="0"/>
      <w:marRight w:val="0"/>
      <w:marTop w:val="0"/>
      <w:marBottom w:val="0"/>
      <w:divBdr>
        <w:top w:val="none" w:sz="0" w:space="0" w:color="auto"/>
        <w:left w:val="none" w:sz="0" w:space="0" w:color="auto"/>
        <w:bottom w:val="none" w:sz="0" w:space="0" w:color="auto"/>
        <w:right w:val="none" w:sz="0" w:space="0" w:color="auto"/>
      </w:divBdr>
    </w:div>
    <w:div w:id="1899894050">
      <w:bodyDiv w:val="1"/>
      <w:marLeft w:val="0"/>
      <w:marRight w:val="0"/>
      <w:marTop w:val="0"/>
      <w:marBottom w:val="0"/>
      <w:divBdr>
        <w:top w:val="none" w:sz="0" w:space="0" w:color="auto"/>
        <w:left w:val="none" w:sz="0" w:space="0" w:color="auto"/>
        <w:bottom w:val="none" w:sz="0" w:space="0" w:color="auto"/>
        <w:right w:val="none" w:sz="0" w:space="0" w:color="auto"/>
      </w:divBdr>
    </w:div>
    <w:div w:id="1899975377">
      <w:bodyDiv w:val="1"/>
      <w:marLeft w:val="0"/>
      <w:marRight w:val="0"/>
      <w:marTop w:val="0"/>
      <w:marBottom w:val="0"/>
      <w:divBdr>
        <w:top w:val="none" w:sz="0" w:space="0" w:color="auto"/>
        <w:left w:val="none" w:sz="0" w:space="0" w:color="auto"/>
        <w:bottom w:val="none" w:sz="0" w:space="0" w:color="auto"/>
        <w:right w:val="none" w:sz="0" w:space="0" w:color="auto"/>
      </w:divBdr>
    </w:div>
    <w:div w:id="1899978180">
      <w:bodyDiv w:val="1"/>
      <w:marLeft w:val="0"/>
      <w:marRight w:val="0"/>
      <w:marTop w:val="0"/>
      <w:marBottom w:val="0"/>
      <w:divBdr>
        <w:top w:val="none" w:sz="0" w:space="0" w:color="auto"/>
        <w:left w:val="none" w:sz="0" w:space="0" w:color="auto"/>
        <w:bottom w:val="none" w:sz="0" w:space="0" w:color="auto"/>
        <w:right w:val="none" w:sz="0" w:space="0" w:color="auto"/>
      </w:divBdr>
    </w:div>
    <w:div w:id="1900239275">
      <w:bodyDiv w:val="1"/>
      <w:marLeft w:val="0"/>
      <w:marRight w:val="0"/>
      <w:marTop w:val="0"/>
      <w:marBottom w:val="0"/>
      <w:divBdr>
        <w:top w:val="none" w:sz="0" w:space="0" w:color="auto"/>
        <w:left w:val="none" w:sz="0" w:space="0" w:color="auto"/>
        <w:bottom w:val="none" w:sz="0" w:space="0" w:color="auto"/>
        <w:right w:val="none" w:sz="0" w:space="0" w:color="auto"/>
      </w:divBdr>
    </w:div>
    <w:div w:id="1900285641">
      <w:bodyDiv w:val="1"/>
      <w:marLeft w:val="0"/>
      <w:marRight w:val="0"/>
      <w:marTop w:val="0"/>
      <w:marBottom w:val="0"/>
      <w:divBdr>
        <w:top w:val="none" w:sz="0" w:space="0" w:color="auto"/>
        <w:left w:val="none" w:sz="0" w:space="0" w:color="auto"/>
        <w:bottom w:val="none" w:sz="0" w:space="0" w:color="auto"/>
        <w:right w:val="none" w:sz="0" w:space="0" w:color="auto"/>
      </w:divBdr>
    </w:div>
    <w:div w:id="1900506691">
      <w:bodyDiv w:val="1"/>
      <w:marLeft w:val="0"/>
      <w:marRight w:val="0"/>
      <w:marTop w:val="0"/>
      <w:marBottom w:val="0"/>
      <w:divBdr>
        <w:top w:val="none" w:sz="0" w:space="0" w:color="auto"/>
        <w:left w:val="none" w:sz="0" w:space="0" w:color="auto"/>
        <w:bottom w:val="none" w:sz="0" w:space="0" w:color="auto"/>
        <w:right w:val="none" w:sz="0" w:space="0" w:color="auto"/>
      </w:divBdr>
    </w:div>
    <w:div w:id="1900746603">
      <w:bodyDiv w:val="1"/>
      <w:marLeft w:val="0"/>
      <w:marRight w:val="0"/>
      <w:marTop w:val="0"/>
      <w:marBottom w:val="0"/>
      <w:divBdr>
        <w:top w:val="none" w:sz="0" w:space="0" w:color="auto"/>
        <w:left w:val="none" w:sz="0" w:space="0" w:color="auto"/>
        <w:bottom w:val="none" w:sz="0" w:space="0" w:color="auto"/>
        <w:right w:val="none" w:sz="0" w:space="0" w:color="auto"/>
      </w:divBdr>
    </w:div>
    <w:div w:id="1900939409">
      <w:bodyDiv w:val="1"/>
      <w:marLeft w:val="0"/>
      <w:marRight w:val="0"/>
      <w:marTop w:val="0"/>
      <w:marBottom w:val="0"/>
      <w:divBdr>
        <w:top w:val="none" w:sz="0" w:space="0" w:color="auto"/>
        <w:left w:val="none" w:sz="0" w:space="0" w:color="auto"/>
        <w:bottom w:val="none" w:sz="0" w:space="0" w:color="auto"/>
        <w:right w:val="none" w:sz="0" w:space="0" w:color="auto"/>
      </w:divBdr>
    </w:div>
    <w:div w:id="1900940554">
      <w:bodyDiv w:val="1"/>
      <w:marLeft w:val="0"/>
      <w:marRight w:val="0"/>
      <w:marTop w:val="0"/>
      <w:marBottom w:val="0"/>
      <w:divBdr>
        <w:top w:val="none" w:sz="0" w:space="0" w:color="auto"/>
        <w:left w:val="none" w:sz="0" w:space="0" w:color="auto"/>
        <w:bottom w:val="none" w:sz="0" w:space="0" w:color="auto"/>
        <w:right w:val="none" w:sz="0" w:space="0" w:color="auto"/>
      </w:divBdr>
    </w:div>
    <w:div w:id="1901012607">
      <w:bodyDiv w:val="1"/>
      <w:marLeft w:val="0"/>
      <w:marRight w:val="0"/>
      <w:marTop w:val="0"/>
      <w:marBottom w:val="0"/>
      <w:divBdr>
        <w:top w:val="none" w:sz="0" w:space="0" w:color="auto"/>
        <w:left w:val="none" w:sz="0" w:space="0" w:color="auto"/>
        <w:bottom w:val="none" w:sz="0" w:space="0" w:color="auto"/>
        <w:right w:val="none" w:sz="0" w:space="0" w:color="auto"/>
      </w:divBdr>
    </w:div>
    <w:div w:id="1901018205">
      <w:bodyDiv w:val="1"/>
      <w:marLeft w:val="0"/>
      <w:marRight w:val="0"/>
      <w:marTop w:val="0"/>
      <w:marBottom w:val="0"/>
      <w:divBdr>
        <w:top w:val="none" w:sz="0" w:space="0" w:color="auto"/>
        <w:left w:val="none" w:sz="0" w:space="0" w:color="auto"/>
        <w:bottom w:val="none" w:sz="0" w:space="0" w:color="auto"/>
        <w:right w:val="none" w:sz="0" w:space="0" w:color="auto"/>
      </w:divBdr>
    </w:div>
    <w:div w:id="1901093011">
      <w:bodyDiv w:val="1"/>
      <w:marLeft w:val="0"/>
      <w:marRight w:val="0"/>
      <w:marTop w:val="0"/>
      <w:marBottom w:val="0"/>
      <w:divBdr>
        <w:top w:val="none" w:sz="0" w:space="0" w:color="auto"/>
        <w:left w:val="none" w:sz="0" w:space="0" w:color="auto"/>
        <w:bottom w:val="none" w:sz="0" w:space="0" w:color="auto"/>
        <w:right w:val="none" w:sz="0" w:space="0" w:color="auto"/>
      </w:divBdr>
    </w:div>
    <w:div w:id="1901134954">
      <w:bodyDiv w:val="1"/>
      <w:marLeft w:val="0"/>
      <w:marRight w:val="0"/>
      <w:marTop w:val="0"/>
      <w:marBottom w:val="0"/>
      <w:divBdr>
        <w:top w:val="none" w:sz="0" w:space="0" w:color="auto"/>
        <w:left w:val="none" w:sz="0" w:space="0" w:color="auto"/>
        <w:bottom w:val="none" w:sz="0" w:space="0" w:color="auto"/>
        <w:right w:val="none" w:sz="0" w:space="0" w:color="auto"/>
      </w:divBdr>
    </w:div>
    <w:div w:id="1901164665">
      <w:bodyDiv w:val="1"/>
      <w:marLeft w:val="0"/>
      <w:marRight w:val="0"/>
      <w:marTop w:val="0"/>
      <w:marBottom w:val="0"/>
      <w:divBdr>
        <w:top w:val="none" w:sz="0" w:space="0" w:color="auto"/>
        <w:left w:val="none" w:sz="0" w:space="0" w:color="auto"/>
        <w:bottom w:val="none" w:sz="0" w:space="0" w:color="auto"/>
        <w:right w:val="none" w:sz="0" w:space="0" w:color="auto"/>
      </w:divBdr>
    </w:div>
    <w:div w:id="1901361075">
      <w:bodyDiv w:val="1"/>
      <w:marLeft w:val="0"/>
      <w:marRight w:val="0"/>
      <w:marTop w:val="0"/>
      <w:marBottom w:val="0"/>
      <w:divBdr>
        <w:top w:val="none" w:sz="0" w:space="0" w:color="auto"/>
        <w:left w:val="none" w:sz="0" w:space="0" w:color="auto"/>
        <w:bottom w:val="none" w:sz="0" w:space="0" w:color="auto"/>
        <w:right w:val="none" w:sz="0" w:space="0" w:color="auto"/>
      </w:divBdr>
    </w:div>
    <w:div w:id="1901404991">
      <w:bodyDiv w:val="1"/>
      <w:marLeft w:val="0"/>
      <w:marRight w:val="0"/>
      <w:marTop w:val="0"/>
      <w:marBottom w:val="0"/>
      <w:divBdr>
        <w:top w:val="none" w:sz="0" w:space="0" w:color="auto"/>
        <w:left w:val="none" w:sz="0" w:space="0" w:color="auto"/>
        <w:bottom w:val="none" w:sz="0" w:space="0" w:color="auto"/>
        <w:right w:val="none" w:sz="0" w:space="0" w:color="auto"/>
      </w:divBdr>
    </w:div>
    <w:div w:id="1901476390">
      <w:bodyDiv w:val="1"/>
      <w:marLeft w:val="0"/>
      <w:marRight w:val="0"/>
      <w:marTop w:val="0"/>
      <w:marBottom w:val="0"/>
      <w:divBdr>
        <w:top w:val="none" w:sz="0" w:space="0" w:color="auto"/>
        <w:left w:val="none" w:sz="0" w:space="0" w:color="auto"/>
        <w:bottom w:val="none" w:sz="0" w:space="0" w:color="auto"/>
        <w:right w:val="none" w:sz="0" w:space="0" w:color="auto"/>
      </w:divBdr>
    </w:div>
    <w:div w:id="1901553547">
      <w:bodyDiv w:val="1"/>
      <w:marLeft w:val="0"/>
      <w:marRight w:val="0"/>
      <w:marTop w:val="0"/>
      <w:marBottom w:val="0"/>
      <w:divBdr>
        <w:top w:val="none" w:sz="0" w:space="0" w:color="auto"/>
        <w:left w:val="none" w:sz="0" w:space="0" w:color="auto"/>
        <w:bottom w:val="none" w:sz="0" w:space="0" w:color="auto"/>
        <w:right w:val="none" w:sz="0" w:space="0" w:color="auto"/>
      </w:divBdr>
    </w:div>
    <w:div w:id="1901748489">
      <w:bodyDiv w:val="1"/>
      <w:marLeft w:val="0"/>
      <w:marRight w:val="0"/>
      <w:marTop w:val="0"/>
      <w:marBottom w:val="0"/>
      <w:divBdr>
        <w:top w:val="none" w:sz="0" w:space="0" w:color="auto"/>
        <w:left w:val="none" w:sz="0" w:space="0" w:color="auto"/>
        <w:bottom w:val="none" w:sz="0" w:space="0" w:color="auto"/>
        <w:right w:val="none" w:sz="0" w:space="0" w:color="auto"/>
      </w:divBdr>
    </w:div>
    <w:div w:id="1902013467">
      <w:bodyDiv w:val="1"/>
      <w:marLeft w:val="0"/>
      <w:marRight w:val="0"/>
      <w:marTop w:val="0"/>
      <w:marBottom w:val="0"/>
      <w:divBdr>
        <w:top w:val="none" w:sz="0" w:space="0" w:color="auto"/>
        <w:left w:val="none" w:sz="0" w:space="0" w:color="auto"/>
        <w:bottom w:val="none" w:sz="0" w:space="0" w:color="auto"/>
        <w:right w:val="none" w:sz="0" w:space="0" w:color="auto"/>
      </w:divBdr>
    </w:div>
    <w:div w:id="1902014572">
      <w:bodyDiv w:val="1"/>
      <w:marLeft w:val="0"/>
      <w:marRight w:val="0"/>
      <w:marTop w:val="0"/>
      <w:marBottom w:val="0"/>
      <w:divBdr>
        <w:top w:val="none" w:sz="0" w:space="0" w:color="auto"/>
        <w:left w:val="none" w:sz="0" w:space="0" w:color="auto"/>
        <w:bottom w:val="none" w:sz="0" w:space="0" w:color="auto"/>
        <w:right w:val="none" w:sz="0" w:space="0" w:color="auto"/>
      </w:divBdr>
    </w:div>
    <w:div w:id="1902131957">
      <w:bodyDiv w:val="1"/>
      <w:marLeft w:val="0"/>
      <w:marRight w:val="0"/>
      <w:marTop w:val="0"/>
      <w:marBottom w:val="0"/>
      <w:divBdr>
        <w:top w:val="none" w:sz="0" w:space="0" w:color="auto"/>
        <w:left w:val="none" w:sz="0" w:space="0" w:color="auto"/>
        <w:bottom w:val="none" w:sz="0" w:space="0" w:color="auto"/>
        <w:right w:val="none" w:sz="0" w:space="0" w:color="auto"/>
      </w:divBdr>
    </w:div>
    <w:div w:id="1902211588">
      <w:bodyDiv w:val="1"/>
      <w:marLeft w:val="0"/>
      <w:marRight w:val="0"/>
      <w:marTop w:val="0"/>
      <w:marBottom w:val="0"/>
      <w:divBdr>
        <w:top w:val="none" w:sz="0" w:space="0" w:color="auto"/>
        <w:left w:val="none" w:sz="0" w:space="0" w:color="auto"/>
        <w:bottom w:val="none" w:sz="0" w:space="0" w:color="auto"/>
        <w:right w:val="none" w:sz="0" w:space="0" w:color="auto"/>
      </w:divBdr>
    </w:div>
    <w:div w:id="1902522556">
      <w:bodyDiv w:val="1"/>
      <w:marLeft w:val="0"/>
      <w:marRight w:val="0"/>
      <w:marTop w:val="0"/>
      <w:marBottom w:val="0"/>
      <w:divBdr>
        <w:top w:val="none" w:sz="0" w:space="0" w:color="auto"/>
        <w:left w:val="none" w:sz="0" w:space="0" w:color="auto"/>
        <w:bottom w:val="none" w:sz="0" w:space="0" w:color="auto"/>
        <w:right w:val="none" w:sz="0" w:space="0" w:color="auto"/>
      </w:divBdr>
    </w:div>
    <w:div w:id="1902713233">
      <w:bodyDiv w:val="1"/>
      <w:marLeft w:val="0"/>
      <w:marRight w:val="0"/>
      <w:marTop w:val="0"/>
      <w:marBottom w:val="0"/>
      <w:divBdr>
        <w:top w:val="none" w:sz="0" w:space="0" w:color="auto"/>
        <w:left w:val="none" w:sz="0" w:space="0" w:color="auto"/>
        <w:bottom w:val="none" w:sz="0" w:space="0" w:color="auto"/>
        <w:right w:val="none" w:sz="0" w:space="0" w:color="auto"/>
      </w:divBdr>
    </w:div>
    <w:div w:id="1902718074">
      <w:bodyDiv w:val="1"/>
      <w:marLeft w:val="0"/>
      <w:marRight w:val="0"/>
      <w:marTop w:val="0"/>
      <w:marBottom w:val="0"/>
      <w:divBdr>
        <w:top w:val="none" w:sz="0" w:space="0" w:color="auto"/>
        <w:left w:val="none" w:sz="0" w:space="0" w:color="auto"/>
        <w:bottom w:val="none" w:sz="0" w:space="0" w:color="auto"/>
        <w:right w:val="none" w:sz="0" w:space="0" w:color="auto"/>
      </w:divBdr>
    </w:div>
    <w:div w:id="1902784696">
      <w:bodyDiv w:val="1"/>
      <w:marLeft w:val="0"/>
      <w:marRight w:val="0"/>
      <w:marTop w:val="0"/>
      <w:marBottom w:val="0"/>
      <w:divBdr>
        <w:top w:val="none" w:sz="0" w:space="0" w:color="auto"/>
        <w:left w:val="none" w:sz="0" w:space="0" w:color="auto"/>
        <w:bottom w:val="none" w:sz="0" w:space="0" w:color="auto"/>
        <w:right w:val="none" w:sz="0" w:space="0" w:color="auto"/>
      </w:divBdr>
    </w:div>
    <w:div w:id="1902860016">
      <w:bodyDiv w:val="1"/>
      <w:marLeft w:val="0"/>
      <w:marRight w:val="0"/>
      <w:marTop w:val="0"/>
      <w:marBottom w:val="0"/>
      <w:divBdr>
        <w:top w:val="none" w:sz="0" w:space="0" w:color="auto"/>
        <w:left w:val="none" w:sz="0" w:space="0" w:color="auto"/>
        <w:bottom w:val="none" w:sz="0" w:space="0" w:color="auto"/>
        <w:right w:val="none" w:sz="0" w:space="0" w:color="auto"/>
      </w:divBdr>
    </w:div>
    <w:div w:id="1903052753">
      <w:bodyDiv w:val="1"/>
      <w:marLeft w:val="0"/>
      <w:marRight w:val="0"/>
      <w:marTop w:val="0"/>
      <w:marBottom w:val="0"/>
      <w:divBdr>
        <w:top w:val="none" w:sz="0" w:space="0" w:color="auto"/>
        <w:left w:val="none" w:sz="0" w:space="0" w:color="auto"/>
        <w:bottom w:val="none" w:sz="0" w:space="0" w:color="auto"/>
        <w:right w:val="none" w:sz="0" w:space="0" w:color="auto"/>
      </w:divBdr>
    </w:div>
    <w:div w:id="1903053190">
      <w:bodyDiv w:val="1"/>
      <w:marLeft w:val="0"/>
      <w:marRight w:val="0"/>
      <w:marTop w:val="0"/>
      <w:marBottom w:val="0"/>
      <w:divBdr>
        <w:top w:val="none" w:sz="0" w:space="0" w:color="auto"/>
        <w:left w:val="none" w:sz="0" w:space="0" w:color="auto"/>
        <w:bottom w:val="none" w:sz="0" w:space="0" w:color="auto"/>
        <w:right w:val="none" w:sz="0" w:space="0" w:color="auto"/>
      </w:divBdr>
    </w:div>
    <w:div w:id="1903177961">
      <w:bodyDiv w:val="1"/>
      <w:marLeft w:val="0"/>
      <w:marRight w:val="0"/>
      <w:marTop w:val="0"/>
      <w:marBottom w:val="0"/>
      <w:divBdr>
        <w:top w:val="none" w:sz="0" w:space="0" w:color="auto"/>
        <w:left w:val="none" w:sz="0" w:space="0" w:color="auto"/>
        <w:bottom w:val="none" w:sz="0" w:space="0" w:color="auto"/>
        <w:right w:val="none" w:sz="0" w:space="0" w:color="auto"/>
      </w:divBdr>
    </w:div>
    <w:div w:id="1903367614">
      <w:bodyDiv w:val="1"/>
      <w:marLeft w:val="0"/>
      <w:marRight w:val="0"/>
      <w:marTop w:val="0"/>
      <w:marBottom w:val="0"/>
      <w:divBdr>
        <w:top w:val="none" w:sz="0" w:space="0" w:color="auto"/>
        <w:left w:val="none" w:sz="0" w:space="0" w:color="auto"/>
        <w:bottom w:val="none" w:sz="0" w:space="0" w:color="auto"/>
        <w:right w:val="none" w:sz="0" w:space="0" w:color="auto"/>
      </w:divBdr>
    </w:div>
    <w:div w:id="1903514691">
      <w:bodyDiv w:val="1"/>
      <w:marLeft w:val="0"/>
      <w:marRight w:val="0"/>
      <w:marTop w:val="0"/>
      <w:marBottom w:val="0"/>
      <w:divBdr>
        <w:top w:val="none" w:sz="0" w:space="0" w:color="auto"/>
        <w:left w:val="none" w:sz="0" w:space="0" w:color="auto"/>
        <w:bottom w:val="none" w:sz="0" w:space="0" w:color="auto"/>
        <w:right w:val="none" w:sz="0" w:space="0" w:color="auto"/>
      </w:divBdr>
    </w:div>
    <w:div w:id="1903709961">
      <w:bodyDiv w:val="1"/>
      <w:marLeft w:val="0"/>
      <w:marRight w:val="0"/>
      <w:marTop w:val="0"/>
      <w:marBottom w:val="0"/>
      <w:divBdr>
        <w:top w:val="none" w:sz="0" w:space="0" w:color="auto"/>
        <w:left w:val="none" w:sz="0" w:space="0" w:color="auto"/>
        <w:bottom w:val="none" w:sz="0" w:space="0" w:color="auto"/>
        <w:right w:val="none" w:sz="0" w:space="0" w:color="auto"/>
      </w:divBdr>
    </w:div>
    <w:div w:id="1903984253">
      <w:bodyDiv w:val="1"/>
      <w:marLeft w:val="0"/>
      <w:marRight w:val="0"/>
      <w:marTop w:val="0"/>
      <w:marBottom w:val="0"/>
      <w:divBdr>
        <w:top w:val="none" w:sz="0" w:space="0" w:color="auto"/>
        <w:left w:val="none" w:sz="0" w:space="0" w:color="auto"/>
        <w:bottom w:val="none" w:sz="0" w:space="0" w:color="auto"/>
        <w:right w:val="none" w:sz="0" w:space="0" w:color="auto"/>
      </w:divBdr>
    </w:div>
    <w:div w:id="1904026120">
      <w:bodyDiv w:val="1"/>
      <w:marLeft w:val="0"/>
      <w:marRight w:val="0"/>
      <w:marTop w:val="0"/>
      <w:marBottom w:val="0"/>
      <w:divBdr>
        <w:top w:val="none" w:sz="0" w:space="0" w:color="auto"/>
        <w:left w:val="none" w:sz="0" w:space="0" w:color="auto"/>
        <w:bottom w:val="none" w:sz="0" w:space="0" w:color="auto"/>
        <w:right w:val="none" w:sz="0" w:space="0" w:color="auto"/>
      </w:divBdr>
    </w:div>
    <w:div w:id="1904098004">
      <w:bodyDiv w:val="1"/>
      <w:marLeft w:val="0"/>
      <w:marRight w:val="0"/>
      <w:marTop w:val="0"/>
      <w:marBottom w:val="0"/>
      <w:divBdr>
        <w:top w:val="none" w:sz="0" w:space="0" w:color="auto"/>
        <w:left w:val="none" w:sz="0" w:space="0" w:color="auto"/>
        <w:bottom w:val="none" w:sz="0" w:space="0" w:color="auto"/>
        <w:right w:val="none" w:sz="0" w:space="0" w:color="auto"/>
      </w:divBdr>
    </w:div>
    <w:div w:id="1904214590">
      <w:bodyDiv w:val="1"/>
      <w:marLeft w:val="0"/>
      <w:marRight w:val="0"/>
      <w:marTop w:val="0"/>
      <w:marBottom w:val="0"/>
      <w:divBdr>
        <w:top w:val="none" w:sz="0" w:space="0" w:color="auto"/>
        <w:left w:val="none" w:sz="0" w:space="0" w:color="auto"/>
        <w:bottom w:val="none" w:sz="0" w:space="0" w:color="auto"/>
        <w:right w:val="none" w:sz="0" w:space="0" w:color="auto"/>
      </w:divBdr>
    </w:div>
    <w:div w:id="1904365373">
      <w:bodyDiv w:val="1"/>
      <w:marLeft w:val="0"/>
      <w:marRight w:val="0"/>
      <w:marTop w:val="0"/>
      <w:marBottom w:val="0"/>
      <w:divBdr>
        <w:top w:val="none" w:sz="0" w:space="0" w:color="auto"/>
        <w:left w:val="none" w:sz="0" w:space="0" w:color="auto"/>
        <w:bottom w:val="none" w:sz="0" w:space="0" w:color="auto"/>
        <w:right w:val="none" w:sz="0" w:space="0" w:color="auto"/>
      </w:divBdr>
    </w:div>
    <w:div w:id="1904412777">
      <w:bodyDiv w:val="1"/>
      <w:marLeft w:val="0"/>
      <w:marRight w:val="0"/>
      <w:marTop w:val="0"/>
      <w:marBottom w:val="0"/>
      <w:divBdr>
        <w:top w:val="none" w:sz="0" w:space="0" w:color="auto"/>
        <w:left w:val="none" w:sz="0" w:space="0" w:color="auto"/>
        <w:bottom w:val="none" w:sz="0" w:space="0" w:color="auto"/>
        <w:right w:val="none" w:sz="0" w:space="0" w:color="auto"/>
      </w:divBdr>
    </w:div>
    <w:div w:id="1904752396">
      <w:bodyDiv w:val="1"/>
      <w:marLeft w:val="0"/>
      <w:marRight w:val="0"/>
      <w:marTop w:val="0"/>
      <w:marBottom w:val="0"/>
      <w:divBdr>
        <w:top w:val="none" w:sz="0" w:space="0" w:color="auto"/>
        <w:left w:val="none" w:sz="0" w:space="0" w:color="auto"/>
        <w:bottom w:val="none" w:sz="0" w:space="0" w:color="auto"/>
        <w:right w:val="none" w:sz="0" w:space="0" w:color="auto"/>
      </w:divBdr>
    </w:div>
    <w:div w:id="1904754970">
      <w:bodyDiv w:val="1"/>
      <w:marLeft w:val="0"/>
      <w:marRight w:val="0"/>
      <w:marTop w:val="0"/>
      <w:marBottom w:val="0"/>
      <w:divBdr>
        <w:top w:val="none" w:sz="0" w:space="0" w:color="auto"/>
        <w:left w:val="none" w:sz="0" w:space="0" w:color="auto"/>
        <w:bottom w:val="none" w:sz="0" w:space="0" w:color="auto"/>
        <w:right w:val="none" w:sz="0" w:space="0" w:color="auto"/>
      </w:divBdr>
    </w:div>
    <w:div w:id="1904870303">
      <w:bodyDiv w:val="1"/>
      <w:marLeft w:val="0"/>
      <w:marRight w:val="0"/>
      <w:marTop w:val="0"/>
      <w:marBottom w:val="0"/>
      <w:divBdr>
        <w:top w:val="none" w:sz="0" w:space="0" w:color="auto"/>
        <w:left w:val="none" w:sz="0" w:space="0" w:color="auto"/>
        <w:bottom w:val="none" w:sz="0" w:space="0" w:color="auto"/>
        <w:right w:val="none" w:sz="0" w:space="0" w:color="auto"/>
      </w:divBdr>
    </w:div>
    <w:div w:id="1904901736">
      <w:bodyDiv w:val="1"/>
      <w:marLeft w:val="0"/>
      <w:marRight w:val="0"/>
      <w:marTop w:val="0"/>
      <w:marBottom w:val="0"/>
      <w:divBdr>
        <w:top w:val="none" w:sz="0" w:space="0" w:color="auto"/>
        <w:left w:val="none" w:sz="0" w:space="0" w:color="auto"/>
        <w:bottom w:val="none" w:sz="0" w:space="0" w:color="auto"/>
        <w:right w:val="none" w:sz="0" w:space="0" w:color="auto"/>
      </w:divBdr>
    </w:div>
    <w:div w:id="1905020330">
      <w:bodyDiv w:val="1"/>
      <w:marLeft w:val="0"/>
      <w:marRight w:val="0"/>
      <w:marTop w:val="0"/>
      <w:marBottom w:val="0"/>
      <w:divBdr>
        <w:top w:val="none" w:sz="0" w:space="0" w:color="auto"/>
        <w:left w:val="none" w:sz="0" w:space="0" w:color="auto"/>
        <w:bottom w:val="none" w:sz="0" w:space="0" w:color="auto"/>
        <w:right w:val="none" w:sz="0" w:space="0" w:color="auto"/>
      </w:divBdr>
    </w:div>
    <w:div w:id="1905293735">
      <w:bodyDiv w:val="1"/>
      <w:marLeft w:val="0"/>
      <w:marRight w:val="0"/>
      <w:marTop w:val="0"/>
      <w:marBottom w:val="0"/>
      <w:divBdr>
        <w:top w:val="none" w:sz="0" w:space="0" w:color="auto"/>
        <w:left w:val="none" w:sz="0" w:space="0" w:color="auto"/>
        <w:bottom w:val="none" w:sz="0" w:space="0" w:color="auto"/>
        <w:right w:val="none" w:sz="0" w:space="0" w:color="auto"/>
      </w:divBdr>
    </w:div>
    <w:div w:id="1905410411">
      <w:bodyDiv w:val="1"/>
      <w:marLeft w:val="0"/>
      <w:marRight w:val="0"/>
      <w:marTop w:val="0"/>
      <w:marBottom w:val="0"/>
      <w:divBdr>
        <w:top w:val="none" w:sz="0" w:space="0" w:color="auto"/>
        <w:left w:val="none" w:sz="0" w:space="0" w:color="auto"/>
        <w:bottom w:val="none" w:sz="0" w:space="0" w:color="auto"/>
        <w:right w:val="none" w:sz="0" w:space="0" w:color="auto"/>
      </w:divBdr>
    </w:div>
    <w:div w:id="1905984993">
      <w:bodyDiv w:val="1"/>
      <w:marLeft w:val="0"/>
      <w:marRight w:val="0"/>
      <w:marTop w:val="0"/>
      <w:marBottom w:val="0"/>
      <w:divBdr>
        <w:top w:val="none" w:sz="0" w:space="0" w:color="auto"/>
        <w:left w:val="none" w:sz="0" w:space="0" w:color="auto"/>
        <w:bottom w:val="none" w:sz="0" w:space="0" w:color="auto"/>
        <w:right w:val="none" w:sz="0" w:space="0" w:color="auto"/>
      </w:divBdr>
    </w:div>
    <w:div w:id="1906061611">
      <w:bodyDiv w:val="1"/>
      <w:marLeft w:val="0"/>
      <w:marRight w:val="0"/>
      <w:marTop w:val="0"/>
      <w:marBottom w:val="0"/>
      <w:divBdr>
        <w:top w:val="none" w:sz="0" w:space="0" w:color="auto"/>
        <w:left w:val="none" w:sz="0" w:space="0" w:color="auto"/>
        <w:bottom w:val="none" w:sz="0" w:space="0" w:color="auto"/>
        <w:right w:val="none" w:sz="0" w:space="0" w:color="auto"/>
      </w:divBdr>
    </w:div>
    <w:div w:id="1906141463">
      <w:bodyDiv w:val="1"/>
      <w:marLeft w:val="0"/>
      <w:marRight w:val="0"/>
      <w:marTop w:val="0"/>
      <w:marBottom w:val="0"/>
      <w:divBdr>
        <w:top w:val="none" w:sz="0" w:space="0" w:color="auto"/>
        <w:left w:val="none" w:sz="0" w:space="0" w:color="auto"/>
        <w:bottom w:val="none" w:sz="0" w:space="0" w:color="auto"/>
        <w:right w:val="none" w:sz="0" w:space="0" w:color="auto"/>
      </w:divBdr>
    </w:div>
    <w:div w:id="1906255670">
      <w:bodyDiv w:val="1"/>
      <w:marLeft w:val="0"/>
      <w:marRight w:val="0"/>
      <w:marTop w:val="0"/>
      <w:marBottom w:val="0"/>
      <w:divBdr>
        <w:top w:val="none" w:sz="0" w:space="0" w:color="auto"/>
        <w:left w:val="none" w:sz="0" w:space="0" w:color="auto"/>
        <w:bottom w:val="none" w:sz="0" w:space="0" w:color="auto"/>
        <w:right w:val="none" w:sz="0" w:space="0" w:color="auto"/>
      </w:divBdr>
    </w:div>
    <w:div w:id="1906256185">
      <w:bodyDiv w:val="1"/>
      <w:marLeft w:val="0"/>
      <w:marRight w:val="0"/>
      <w:marTop w:val="0"/>
      <w:marBottom w:val="0"/>
      <w:divBdr>
        <w:top w:val="none" w:sz="0" w:space="0" w:color="auto"/>
        <w:left w:val="none" w:sz="0" w:space="0" w:color="auto"/>
        <w:bottom w:val="none" w:sz="0" w:space="0" w:color="auto"/>
        <w:right w:val="none" w:sz="0" w:space="0" w:color="auto"/>
      </w:divBdr>
    </w:div>
    <w:div w:id="1906447517">
      <w:bodyDiv w:val="1"/>
      <w:marLeft w:val="0"/>
      <w:marRight w:val="0"/>
      <w:marTop w:val="0"/>
      <w:marBottom w:val="0"/>
      <w:divBdr>
        <w:top w:val="none" w:sz="0" w:space="0" w:color="auto"/>
        <w:left w:val="none" w:sz="0" w:space="0" w:color="auto"/>
        <w:bottom w:val="none" w:sz="0" w:space="0" w:color="auto"/>
        <w:right w:val="none" w:sz="0" w:space="0" w:color="auto"/>
      </w:divBdr>
    </w:div>
    <w:div w:id="1906450368">
      <w:bodyDiv w:val="1"/>
      <w:marLeft w:val="0"/>
      <w:marRight w:val="0"/>
      <w:marTop w:val="0"/>
      <w:marBottom w:val="0"/>
      <w:divBdr>
        <w:top w:val="none" w:sz="0" w:space="0" w:color="auto"/>
        <w:left w:val="none" w:sz="0" w:space="0" w:color="auto"/>
        <w:bottom w:val="none" w:sz="0" w:space="0" w:color="auto"/>
        <w:right w:val="none" w:sz="0" w:space="0" w:color="auto"/>
      </w:divBdr>
    </w:div>
    <w:div w:id="1906451515">
      <w:bodyDiv w:val="1"/>
      <w:marLeft w:val="0"/>
      <w:marRight w:val="0"/>
      <w:marTop w:val="0"/>
      <w:marBottom w:val="0"/>
      <w:divBdr>
        <w:top w:val="none" w:sz="0" w:space="0" w:color="auto"/>
        <w:left w:val="none" w:sz="0" w:space="0" w:color="auto"/>
        <w:bottom w:val="none" w:sz="0" w:space="0" w:color="auto"/>
        <w:right w:val="none" w:sz="0" w:space="0" w:color="auto"/>
      </w:divBdr>
    </w:div>
    <w:div w:id="1906531281">
      <w:bodyDiv w:val="1"/>
      <w:marLeft w:val="0"/>
      <w:marRight w:val="0"/>
      <w:marTop w:val="0"/>
      <w:marBottom w:val="0"/>
      <w:divBdr>
        <w:top w:val="none" w:sz="0" w:space="0" w:color="auto"/>
        <w:left w:val="none" w:sz="0" w:space="0" w:color="auto"/>
        <w:bottom w:val="none" w:sz="0" w:space="0" w:color="auto"/>
        <w:right w:val="none" w:sz="0" w:space="0" w:color="auto"/>
      </w:divBdr>
    </w:div>
    <w:div w:id="1906644517">
      <w:bodyDiv w:val="1"/>
      <w:marLeft w:val="0"/>
      <w:marRight w:val="0"/>
      <w:marTop w:val="0"/>
      <w:marBottom w:val="0"/>
      <w:divBdr>
        <w:top w:val="none" w:sz="0" w:space="0" w:color="auto"/>
        <w:left w:val="none" w:sz="0" w:space="0" w:color="auto"/>
        <w:bottom w:val="none" w:sz="0" w:space="0" w:color="auto"/>
        <w:right w:val="none" w:sz="0" w:space="0" w:color="auto"/>
      </w:divBdr>
    </w:div>
    <w:div w:id="1906718017">
      <w:bodyDiv w:val="1"/>
      <w:marLeft w:val="0"/>
      <w:marRight w:val="0"/>
      <w:marTop w:val="0"/>
      <w:marBottom w:val="0"/>
      <w:divBdr>
        <w:top w:val="none" w:sz="0" w:space="0" w:color="auto"/>
        <w:left w:val="none" w:sz="0" w:space="0" w:color="auto"/>
        <w:bottom w:val="none" w:sz="0" w:space="0" w:color="auto"/>
        <w:right w:val="none" w:sz="0" w:space="0" w:color="auto"/>
      </w:divBdr>
    </w:div>
    <w:div w:id="1906913160">
      <w:bodyDiv w:val="1"/>
      <w:marLeft w:val="0"/>
      <w:marRight w:val="0"/>
      <w:marTop w:val="0"/>
      <w:marBottom w:val="0"/>
      <w:divBdr>
        <w:top w:val="none" w:sz="0" w:space="0" w:color="auto"/>
        <w:left w:val="none" w:sz="0" w:space="0" w:color="auto"/>
        <w:bottom w:val="none" w:sz="0" w:space="0" w:color="auto"/>
        <w:right w:val="none" w:sz="0" w:space="0" w:color="auto"/>
      </w:divBdr>
    </w:div>
    <w:div w:id="1907258996">
      <w:bodyDiv w:val="1"/>
      <w:marLeft w:val="0"/>
      <w:marRight w:val="0"/>
      <w:marTop w:val="0"/>
      <w:marBottom w:val="0"/>
      <w:divBdr>
        <w:top w:val="none" w:sz="0" w:space="0" w:color="auto"/>
        <w:left w:val="none" w:sz="0" w:space="0" w:color="auto"/>
        <w:bottom w:val="none" w:sz="0" w:space="0" w:color="auto"/>
        <w:right w:val="none" w:sz="0" w:space="0" w:color="auto"/>
      </w:divBdr>
    </w:div>
    <w:div w:id="1907455147">
      <w:bodyDiv w:val="1"/>
      <w:marLeft w:val="0"/>
      <w:marRight w:val="0"/>
      <w:marTop w:val="0"/>
      <w:marBottom w:val="0"/>
      <w:divBdr>
        <w:top w:val="none" w:sz="0" w:space="0" w:color="auto"/>
        <w:left w:val="none" w:sz="0" w:space="0" w:color="auto"/>
        <w:bottom w:val="none" w:sz="0" w:space="0" w:color="auto"/>
        <w:right w:val="none" w:sz="0" w:space="0" w:color="auto"/>
      </w:divBdr>
    </w:div>
    <w:div w:id="1907912757">
      <w:bodyDiv w:val="1"/>
      <w:marLeft w:val="0"/>
      <w:marRight w:val="0"/>
      <w:marTop w:val="0"/>
      <w:marBottom w:val="0"/>
      <w:divBdr>
        <w:top w:val="none" w:sz="0" w:space="0" w:color="auto"/>
        <w:left w:val="none" w:sz="0" w:space="0" w:color="auto"/>
        <w:bottom w:val="none" w:sz="0" w:space="0" w:color="auto"/>
        <w:right w:val="none" w:sz="0" w:space="0" w:color="auto"/>
      </w:divBdr>
    </w:div>
    <w:div w:id="1908027062">
      <w:bodyDiv w:val="1"/>
      <w:marLeft w:val="0"/>
      <w:marRight w:val="0"/>
      <w:marTop w:val="0"/>
      <w:marBottom w:val="0"/>
      <w:divBdr>
        <w:top w:val="none" w:sz="0" w:space="0" w:color="auto"/>
        <w:left w:val="none" w:sz="0" w:space="0" w:color="auto"/>
        <w:bottom w:val="none" w:sz="0" w:space="0" w:color="auto"/>
        <w:right w:val="none" w:sz="0" w:space="0" w:color="auto"/>
      </w:divBdr>
    </w:div>
    <w:div w:id="1908220574">
      <w:bodyDiv w:val="1"/>
      <w:marLeft w:val="0"/>
      <w:marRight w:val="0"/>
      <w:marTop w:val="0"/>
      <w:marBottom w:val="0"/>
      <w:divBdr>
        <w:top w:val="none" w:sz="0" w:space="0" w:color="auto"/>
        <w:left w:val="none" w:sz="0" w:space="0" w:color="auto"/>
        <w:bottom w:val="none" w:sz="0" w:space="0" w:color="auto"/>
        <w:right w:val="none" w:sz="0" w:space="0" w:color="auto"/>
      </w:divBdr>
    </w:div>
    <w:div w:id="1908298504">
      <w:bodyDiv w:val="1"/>
      <w:marLeft w:val="0"/>
      <w:marRight w:val="0"/>
      <w:marTop w:val="0"/>
      <w:marBottom w:val="0"/>
      <w:divBdr>
        <w:top w:val="none" w:sz="0" w:space="0" w:color="auto"/>
        <w:left w:val="none" w:sz="0" w:space="0" w:color="auto"/>
        <w:bottom w:val="none" w:sz="0" w:space="0" w:color="auto"/>
        <w:right w:val="none" w:sz="0" w:space="0" w:color="auto"/>
      </w:divBdr>
    </w:div>
    <w:div w:id="1908419216">
      <w:bodyDiv w:val="1"/>
      <w:marLeft w:val="0"/>
      <w:marRight w:val="0"/>
      <w:marTop w:val="0"/>
      <w:marBottom w:val="0"/>
      <w:divBdr>
        <w:top w:val="none" w:sz="0" w:space="0" w:color="auto"/>
        <w:left w:val="none" w:sz="0" w:space="0" w:color="auto"/>
        <w:bottom w:val="none" w:sz="0" w:space="0" w:color="auto"/>
        <w:right w:val="none" w:sz="0" w:space="0" w:color="auto"/>
      </w:divBdr>
    </w:div>
    <w:div w:id="1908493592">
      <w:bodyDiv w:val="1"/>
      <w:marLeft w:val="0"/>
      <w:marRight w:val="0"/>
      <w:marTop w:val="0"/>
      <w:marBottom w:val="0"/>
      <w:divBdr>
        <w:top w:val="none" w:sz="0" w:space="0" w:color="auto"/>
        <w:left w:val="none" w:sz="0" w:space="0" w:color="auto"/>
        <w:bottom w:val="none" w:sz="0" w:space="0" w:color="auto"/>
        <w:right w:val="none" w:sz="0" w:space="0" w:color="auto"/>
      </w:divBdr>
    </w:div>
    <w:div w:id="1908683366">
      <w:bodyDiv w:val="1"/>
      <w:marLeft w:val="0"/>
      <w:marRight w:val="0"/>
      <w:marTop w:val="0"/>
      <w:marBottom w:val="0"/>
      <w:divBdr>
        <w:top w:val="none" w:sz="0" w:space="0" w:color="auto"/>
        <w:left w:val="none" w:sz="0" w:space="0" w:color="auto"/>
        <w:bottom w:val="none" w:sz="0" w:space="0" w:color="auto"/>
        <w:right w:val="none" w:sz="0" w:space="0" w:color="auto"/>
      </w:divBdr>
    </w:div>
    <w:div w:id="1908807710">
      <w:bodyDiv w:val="1"/>
      <w:marLeft w:val="0"/>
      <w:marRight w:val="0"/>
      <w:marTop w:val="0"/>
      <w:marBottom w:val="0"/>
      <w:divBdr>
        <w:top w:val="none" w:sz="0" w:space="0" w:color="auto"/>
        <w:left w:val="none" w:sz="0" w:space="0" w:color="auto"/>
        <w:bottom w:val="none" w:sz="0" w:space="0" w:color="auto"/>
        <w:right w:val="none" w:sz="0" w:space="0" w:color="auto"/>
      </w:divBdr>
    </w:div>
    <w:div w:id="1908876904">
      <w:bodyDiv w:val="1"/>
      <w:marLeft w:val="0"/>
      <w:marRight w:val="0"/>
      <w:marTop w:val="0"/>
      <w:marBottom w:val="0"/>
      <w:divBdr>
        <w:top w:val="none" w:sz="0" w:space="0" w:color="auto"/>
        <w:left w:val="none" w:sz="0" w:space="0" w:color="auto"/>
        <w:bottom w:val="none" w:sz="0" w:space="0" w:color="auto"/>
        <w:right w:val="none" w:sz="0" w:space="0" w:color="auto"/>
      </w:divBdr>
    </w:div>
    <w:div w:id="1909345961">
      <w:bodyDiv w:val="1"/>
      <w:marLeft w:val="0"/>
      <w:marRight w:val="0"/>
      <w:marTop w:val="0"/>
      <w:marBottom w:val="0"/>
      <w:divBdr>
        <w:top w:val="none" w:sz="0" w:space="0" w:color="auto"/>
        <w:left w:val="none" w:sz="0" w:space="0" w:color="auto"/>
        <w:bottom w:val="none" w:sz="0" w:space="0" w:color="auto"/>
        <w:right w:val="none" w:sz="0" w:space="0" w:color="auto"/>
      </w:divBdr>
    </w:div>
    <w:div w:id="1909805232">
      <w:bodyDiv w:val="1"/>
      <w:marLeft w:val="0"/>
      <w:marRight w:val="0"/>
      <w:marTop w:val="0"/>
      <w:marBottom w:val="0"/>
      <w:divBdr>
        <w:top w:val="none" w:sz="0" w:space="0" w:color="auto"/>
        <w:left w:val="none" w:sz="0" w:space="0" w:color="auto"/>
        <w:bottom w:val="none" w:sz="0" w:space="0" w:color="auto"/>
        <w:right w:val="none" w:sz="0" w:space="0" w:color="auto"/>
      </w:divBdr>
    </w:div>
    <w:div w:id="1909874548">
      <w:bodyDiv w:val="1"/>
      <w:marLeft w:val="0"/>
      <w:marRight w:val="0"/>
      <w:marTop w:val="0"/>
      <w:marBottom w:val="0"/>
      <w:divBdr>
        <w:top w:val="none" w:sz="0" w:space="0" w:color="auto"/>
        <w:left w:val="none" w:sz="0" w:space="0" w:color="auto"/>
        <w:bottom w:val="none" w:sz="0" w:space="0" w:color="auto"/>
        <w:right w:val="none" w:sz="0" w:space="0" w:color="auto"/>
      </w:divBdr>
    </w:div>
    <w:div w:id="1909876880">
      <w:bodyDiv w:val="1"/>
      <w:marLeft w:val="0"/>
      <w:marRight w:val="0"/>
      <w:marTop w:val="0"/>
      <w:marBottom w:val="0"/>
      <w:divBdr>
        <w:top w:val="none" w:sz="0" w:space="0" w:color="auto"/>
        <w:left w:val="none" w:sz="0" w:space="0" w:color="auto"/>
        <w:bottom w:val="none" w:sz="0" w:space="0" w:color="auto"/>
        <w:right w:val="none" w:sz="0" w:space="0" w:color="auto"/>
      </w:divBdr>
    </w:div>
    <w:div w:id="1909922866">
      <w:bodyDiv w:val="1"/>
      <w:marLeft w:val="0"/>
      <w:marRight w:val="0"/>
      <w:marTop w:val="0"/>
      <w:marBottom w:val="0"/>
      <w:divBdr>
        <w:top w:val="none" w:sz="0" w:space="0" w:color="auto"/>
        <w:left w:val="none" w:sz="0" w:space="0" w:color="auto"/>
        <w:bottom w:val="none" w:sz="0" w:space="0" w:color="auto"/>
        <w:right w:val="none" w:sz="0" w:space="0" w:color="auto"/>
      </w:divBdr>
    </w:div>
    <w:div w:id="1910187649">
      <w:bodyDiv w:val="1"/>
      <w:marLeft w:val="0"/>
      <w:marRight w:val="0"/>
      <w:marTop w:val="0"/>
      <w:marBottom w:val="0"/>
      <w:divBdr>
        <w:top w:val="none" w:sz="0" w:space="0" w:color="auto"/>
        <w:left w:val="none" w:sz="0" w:space="0" w:color="auto"/>
        <w:bottom w:val="none" w:sz="0" w:space="0" w:color="auto"/>
        <w:right w:val="none" w:sz="0" w:space="0" w:color="auto"/>
      </w:divBdr>
    </w:div>
    <w:div w:id="1910529974">
      <w:bodyDiv w:val="1"/>
      <w:marLeft w:val="0"/>
      <w:marRight w:val="0"/>
      <w:marTop w:val="0"/>
      <w:marBottom w:val="0"/>
      <w:divBdr>
        <w:top w:val="none" w:sz="0" w:space="0" w:color="auto"/>
        <w:left w:val="none" w:sz="0" w:space="0" w:color="auto"/>
        <w:bottom w:val="none" w:sz="0" w:space="0" w:color="auto"/>
        <w:right w:val="none" w:sz="0" w:space="0" w:color="auto"/>
      </w:divBdr>
    </w:div>
    <w:div w:id="1910533237">
      <w:bodyDiv w:val="1"/>
      <w:marLeft w:val="0"/>
      <w:marRight w:val="0"/>
      <w:marTop w:val="0"/>
      <w:marBottom w:val="0"/>
      <w:divBdr>
        <w:top w:val="none" w:sz="0" w:space="0" w:color="auto"/>
        <w:left w:val="none" w:sz="0" w:space="0" w:color="auto"/>
        <w:bottom w:val="none" w:sz="0" w:space="0" w:color="auto"/>
        <w:right w:val="none" w:sz="0" w:space="0" w:color="auto"/>
      </w:divBdr>
    </w:div>
    <w:div w:id="1910647254">
      <w:bodyDiv w:val="1"/>
      <w:marLeft w:val="0"/>
      <w:marRight w:val="0"/>
      <w:marTop w:val="0"/>
      <w:marBottom w:val="0"/>
      <w:divBdr>
        <w:top w:val="none" w:sz="0" w:space="0" w:color="auto"/>
        <w:left w:val="none" w:sz="0" w:space="0" w:color="auto"/>
        <w:bottom w:val="none" w:sz="0" w:space="0" w:color="auto"/>
        <w:right w:val="none" w:sz="0" w:space="0" w:color="auto"/>
      </w:divBdr>
    </w:div>
    <w:div w:id="1910725698">
      <w:bodyDiv w:val="1"/>
      <w:marLeft w:val="0"/>
      <w:marRight w:val="0"/>
      <w:marTop w:val="0"/>
      <w:marBottom w:val="0"/>
      <w:divBdr>
        <w:top w:val="none" w:sz="0" w:space="0" w:color="auto"/>
        <w:left w:val="none" w:sz="0" w:space="0" w:color="auto"/>
        <w:bottom w:val="none" w:sz="0" w:space="0" w:color="auto"/>
        <w:right w:val="none" w:sz="0" w:space="0" w:color="auto"/>
      </w:divBdr>
    </w:div>
    <w:div w:id="1910728559">
      <w:bodyDiv w:val="1"/>
      <w:marLeft w:val="0"/>
      <w:marRight w:val="0"/>
      <w:marTop w:val="0"/>
      <w:marBottom w:val="0"/>
      <w:divBdr>
        <w:top w:val="none" w:sz="0" w:space="0" w:color="auto"/>
        <w:left w:val="none" w:sz="0" w:space="0" w:color="auto"/>
        <w:bottom w:val="none" w:sz="0" w:space="0" w:color="auto"/>
        <w:right w:val="none" w:sz="0" w:space="0" w:color="auto"/>
      </w:divBdr>
    </w:div>
    <w:div w:id="1910773811">
      <w:bodyDiv w:val="1"/>
      <w:marLeft w:val="0"/>
      <w:marRight w:val="0"/>
      <w:marTop w:val="0"/>
      <w:marBottom w:val="0"/>
      <w:divBdr>
        <w:top w:val="none" w:sz="0" w:space="0" w:color="auto"/>
        <w:left w:val="none" w:sz="0" w:space="0" w:color="auto"/>
        <w:bottom w:val="none" w:sz="0" w:space="0" w:color="auto"/>
        <w:right w:val="none" w:sz="0" w:space="0" w:color="auto"/>
      </w:divBdr>
    </w:div>
    <w:div w:id="1911304908">
      <w:bodyDiv w:val="1"/>
      <w:marLeft w:val="0"/>
      <w:marRight w:val="0"/>
      <w:marTop w:val="0"/>
      <w:marBottom w:val="0"/>
      <w:divBdr>
        <w:top w:val="none" w:sz="0" w:space="0" w:color="auto"/>
        <w:left w:val="none" w:sz="0" w:space="0" w:color="auto"/>
        <w:bottom w:val="none" w:sz="0" w:space="0" w:color="auto"/>
        <w:right w:val="none" w:sz="0" w:space="0" w:color="auto"/>
      </w:divBdr>
    </w:div>
    <w:div w:id="1911578750">
      <w:bodyDiv w:val="1"/>
      <w:marLeft w:val="0"/>
      <w:marRight w:val="0"/>
      <w:marTop w:val="0"/>
      <w:marBottom w:val="0"/>
      <w:divBdr>
        <w:top w:val="none" w:sz="0" w:space="0" w:color="auto"/>
        <w:left w:val="none" w:sz="0" w:space="0" w:color="auto"/>
        <w:bottom w:val="none" w:sz="0" w:space="0" w:color="auto"/>
        <w:right w:val="none" w:sz="0" w:space="0" w:color="auto"/>
      </w:divBdr>
    </w:div>
    <w:div w:id="1911690329">
      <w:bodyDiv w:val="1"/>
      <w:marLeft w:val="0"/>
      <w:marRight w:val="0"/>
      <w:marTop w:val="0"/>
      <w:marBottom w:val="0"/>
      <w:divBdr>
        <w:top w:val="none" w:sz="0" w:space="0" w:color="auto"/>
        <w:left w:val="none" w:sz="0" w:space="0" w:color="auto"/>
        <w:bottom w:val="none" w:sz="0" w:space="0" w:color="auto"/>
        <w:right w:val="none" w:sz="0" w:space="0" w:color="auto"/>
      </w:divBdr>
    </w:div>
    <w:div w:id="1911841582">
      <w:bodyDiv w:val="1"/>
      <w:marLeft w:val="0"/>
      <w:marRight w:val="0"/>
      <w:marTop w:val="0"/>
      <w:marBottom w:val="0"/>
      <w:divBdr>
        <w:top w:val="none" w:sz="0" w:space="0" w:color="auto"/>
        <w:left w:val="none" w:sz="0" w:space="0" w:color="auto"/>
        <w:bottom w:val="none" w:sz="0" w:space="0" w:color="auto"/>
        <w:right w:val="none" w:sz="0" w:space="0" w:color="auto"/>
      </w:divBdr>
    </w:div>
    <w:div w:id="1911958192">
      <w:bodyDiv w:val="1"/>
      <w:marLeft w:val="0"/>
      <w:marRight w:val="0"/>
      <w:marTop w:val="0"/>
      <w:marBottom w:val="0"/>
      <w:divBdr>
        <w:top w:val="none" w:sz="0" w:space="0" w:color="auto"/>
        <w:left w:val="none" w:sz="0" w:space="0" w:color="auto"/>
        <w:bottom w:val="none" w:sz="0" w:space="0" w:color="auto"/>
        <w:right w:val="none" w:sz="0" w:space="0" w:color="auto"/>
      </w:divBdr>
    </w:div>
    <w:div w:id="1912036917">
      <w:bodyDiv w:val="1"/>
      <w:marLeft w:val="0"/>
      <w:marRight w:val="0"/>
      <w:marTop w:val="0"/>
      <w:marBottom w:val="0"/>
      <w:divBdr>
        <w:top w:val="none" w:sz="0" w:space="0" w:color="auto"/>
        <w:left w:val="none" w:sz="0" w:space="0" w:color="auto"/>
        <w:bottom w:val="none" w:sz="0" w:space="0" w:color="auto"/>
        <w:right w:val="none" w:sz="0" w:space="0" w:color="auto"/>
      </w:divBdr>
    </w:div>
    <w:div w:id="1912154267">
      <w:bodyDiv w:val="1"/>
      <w:marLeft w:val="0"/>
      <w:marRight w:val="0"/>
      <w:marTop w:val="0"/>
      <w:marBottom w:val="0"/>
      <w:divBdr>
        <w:top w:val="none" w:sz="0" w:space="0" w:color="auto"/>
        <w:left w:val="none" w:sz="0" w:space="0" w:color="auto"/>
        <w:bottom w:val="none" w:sz="0" w:space="0" w:color="auto"/>
        <w:right w:val="none" w:sz="0" w:space="0" w:color="auto"/>
      </w:divBdr>
    </w:div>
    <w:div w:id="1912689191">
      <w:bodyDiv w:val="1"/>
      <w:marLeft w:val="0"/>
      <w:marRight w:val="0"/>
      <w:marTop w:val="0"/>
      <w:marBottom w:val="0"/>
      <w:divBdr>
        <w:top w:val="none" w:sz="0" w:space="0" w:color="auto"/>
        <w:left w:val="none" w:sz="0" w:space="0" w:color="auto"/>
        <w:bottom w:val="none" w:sz="0" w:space="0" w:color="auto"/>
        <w:right w:val="none" w:sz="0" w:space="0" w:color="auto"/>
      </w:divBdr>
    </w:div>
    <w:div w:id="1912890401">
      <w:bodyDiv w:val="1"/>
      <w:marLeft w:val="0"/>
      <w:marRight w:val="0"/>
      <w:marTop w:val="0"/>
      <w:marBottom w:val="0"/>
      <w:divBdr>
        <w:top w:val="none" w:sz="0" w:space="0" w:color="auto"/>
        <w:left w:val="none" w:sz="0" w:space="0" w:color="auto"/>
        <w:bottom w:val="none" w:sz="0" w:space="0" w:color="auto"/>
        <w:right w:val="none" w:sz="0" w:space="0" w:color="auto"/>
      </w:divBdr>
    </w:div>
    <w:div w:id="1912961884">
      <w:bodyDiv w:val="1"/>
      <w:marLeft w:val="0"/>
      <w:marRight w:val="0"/>
      <w:marTop w:val="0"/>
      <w:marBottom w:val="0"/>
      <w:divBdr>
        <w:top w:val="none" w:sz="0" w:space="0" w:color="auto"/>
        <w:left w:val="none" w:sz="0" w:space="0" w:color="auto"/>
        <w:bottom w:val="none" w:sz="0" w:space="0" w:color="auto"/>
        <w:right w:val="none" w:sz="0" w:space="0" w:color="auto"/>
      </w:divBdr>
    </w:div>
    <w:div w:id="1913151907">
      <w:bodyDiv w:val="1"/>
      <w:marLeft w:val="0"/>
      <w:marRight w:val="0"/>
      <w:marTop w:val="0"/>
      <w:marBottom w:val="0"/>
      <w:divBdr>
        <w:top w:val="none" w:sz="0" w:space="0" w:color="auto"/>
        <w:left w:val="none" w:sz="0" w:space="0" w:color="auto"/>
        <w:bottom w:val="none" w:sz="0" w:space="0" w:color="auto"/>
        <w:right w:val="none" w:sz="0" w:space="0" w:color="auto"/>
      </w:divBdr>
    </w:div>
    <w:div w:id="1913152239">
      <w:bodyDiv w:val="1"/>
      <w:marLeft w:val="0"/>
      <w:marRight w:val="0"/>
      <w:marTop w:val="0"/>
      <w:marBottom w:val="0"/>
      <w:divBdr>
        <w:top w:val="none" w:sz="0" w:space="0" w:color="auto"/>
        <w:left w:val="none" w:sz="0" w:space="0" w:color="auto"/>
        <w:bottom w:val="none" w:sz="0" w:space="0" w:color="auto"/>
        <w:right w:val="none" w:sz="0" w:space="0" w:color="auto"/>
      </w:divBdr>
    </w:div>
    <w:div w:id="1913153570">
      <w:bodyDiv w:val="1"/>
      <w:marLeft w:val="0"/>
      <w:marRight w:val="0"/>
      <w:marTop w:val="0"/>
      <w:marBottom w:val="0"/>
      <w:divBdr>
        <w:top w:val="none" w:sz="0" w:space="0" w:color="auto"/>
        <w:left w:val="none" w:sz="0" w:space="0" w:color="auto"/>
        <w:bottom w:val="none" w:sz="0" w:space="0" w:color="auto"/>
        <w:right w:val="none" w:sz="0" w:space="0" w:color="auto"/>
      </w:divBdr>
    </w:div>
    <w:div w:id="1913351661">
      <w:bodyDiv w:val="1"/>
      <w:marLeft w:val="0"/>
      <w:marRight w:val="0"/>
      <w:marTop w:val="0"/>
      <w:marBottom w:val="0"/>
      <w:divBdr>
        <w:top w:val="none" w:sz="0" w:space="0" w:color="auto"/>
        <w:left w:val="none" w:sz="0" w:space="0" w:color="auto"/>
        <w:bottom w:val="none" w:sz="0" w:space="0" w:color="auto"/>
        <w:right w:val="none" w:sz="0" w:space="0" w:color="auto"/>
      </w:divBdr>
    </w:div>
    <w:div w:id="1913539127">
      <w:bodyDiv w:val="1"/>
      <w:marLeft w:val="0"/>
      <w:marRight w:val="0"/>
      <w:marTop w:val="0"/>
      <w:marBottom w:val="0"/>
      <w:divBdr>
        <w:top w:val="none" w:sz="0" w:space="0" w:color="auto"/>
        <w:left w:val="none" w:sz="0" w:space="0" w:color="auto"/>
        <w:bottom w:val="none" w:sz="0" w:space="0" w:color="auto"/>
        <w:right w:val="none" w:sz="0" w:space="0" w:color="auto"/>
      </w:divBdr>
    </w:div>
    <w:div w:id="1913615229">
      <w:bodyDiv w:val="1"/>
      <w:marLeft w:val="0"/>
      <w:marRight w:val="0"/>
      <w:marTop w:val="0"/>
      <w:marBottom w:val="0"/>
      <w:divBdr>
        <w:top w:val="none" w:sz="0" w:space="0" w:color="auto"/>
        <w:left w:val="none" w:sz="0" w:space="0" w:color="auto"/>
        <w:bottom w:val="none" w:sz="0" w:space="0" w:color="auto"/>
        <w:right w:val="none" w:sz="0" w:space="0" w:color="auto"/>
      </w:divBdr>
    </w:div>
    <w:div w:id="1913660753">
      <w:bodyDiv w:val="1"/>
      <w:marLeft w:val="0"/>
      <w:marRight w:val="0"/>
      <w:marTop w:val="0"/>
      <w:marBottom w:val="0"/>
      <w:divBdr>
        <w:top w:val="none" w:sz="0" w:space="0" w:color="auto"/>
        <w:left w:val="none" w:sz="0" w:space="0" w:color="auto"/>
        <w:bottom w:val="none" w:sz="0" w:space="0" w:color="auto"/>
        <w:right w:val="none" w:sz="0" w:space="0" w:color="auto"/>
      </w:divBdr>
    </w:div>
    <w:div w:id="1914197691">
      <w:bodyDiv w:val="1"/>
      <w:marLeft w:val="0"/>
      <w:marRight w:val="0"/>
      <w:marTop w:val="0"/>
      <w:marBottom w:val="0"/>
      <w:divBdr>
        <w:top w:val="none" w:sz="0" w:space="0" w:color="auto"/>
        <w:left w:val="none" w:sz="0" w:space="0" w:color="auto"/>
        <w:bottom w:val="none" w:sz="0" w:space="0" w:color="auto"/>
        <w:right w:val="none" w:sz="0" w:space="0" w:color="auto"/>
      </w:divBdr>
    </w:div>
    <w:div w:id="1914465300">
      <w:bodyDiv w:val="1"/>
      <w:marLeft w:val="0"/>
      <w:marRight w:val="0"/>
      <w:marTop w:val="0"/>
      <w:marBottom w:val="0"/>
      <w:divBdr>
        <w:top w:val="none" w:sz="0" w:space="0" w:color="auto"/>
        <w:left w:val="none" w:sz="0" w:space="0" w:color="auto"/>
        <w:bottom w:val="none" w:sz="0" w:space="0" w:color="auto"/>
        <w:right w:val="none" w:sz="0" w:space="0" w:color="auto"/>
      </w:divBdr>
    </w:div>
    <w:div w:id="1914661085">
      <w:bodyDiv w:val="1"/>
      <w:marLeft w:val="0"/>
      <w:marRight w:val="0"/>
      <w:marTop w:val="0"/>
      <w:marBottom w:val="0"/>
      <w:divBdr>
        <w:top w:val="none" w:sz="0" w:space="0" w:color="auto"/>
        <w:left w:val="none" w:sz="0" w:space="0" w:color="auto"/>
        <w:bottom w:val="none" w:sz="0" w:space="0" w:color="auto"/>
        <w:right w:val="none" w:sz="0" w:space="0" w:color="auto"/>
      </w:divBdr>
    </w:div>
    <w:div w:id="1914704176">
      <w:bodyDiv w:val="1"/>
      <w:marLeft w:val="0"/>
      <w:marRight w:val="0"/>
      <w:marTop w:val="0"/>
      <w:marBottom w:val="0"/>
      <w:divBdr>
        <w:top w:val="none" w:sz="0" w:space="0" w:color="auto"/>
        <w:left w:val="none" w:sz="0" w:space="0" w:color="auto"/>
        <w:bottom w:val="none" w:sz="0" w:space="0" w:color="auto"/>
        <w:right w:val="none" w:sz="0" w:space="0" w:color="auto"/>
      </w:divBdr>
    </w:div>
    <w:div w:id="1914847897">
      <w:bodyDiv w:val="1"/>
      <w:marLeft w:val="0"/>
      <w:marRight w:val="0"/>
      <w:marTop w:val="0"/>
      <w:marBottom w:val="0"/>
      <w:divBdr>
        <w:top w:val="none" w:sz="0" w:space="0" w:color="auto"/>
        <w:left w:val="none" w:sz="0" w:space="0" w:color="auto"/>
        <w:bottom w:val="none" w:sz="0" w:space="0" w:color="auto"/>
        <w:right w:val="none" w:sz="0" w:space="0" w:color="auto"/>
      </w:divBdr>
    </w:div>
    <w:div w:id="1914928690">
      <w:bodyDiv w:val="1"/>
      <w:marLeft w:val="0"/>
      <w:marRight w:val="0"/>
      <w:marTop w:val="0"/>
      <w:marBottom w:val="0"/>
      <w:divBdr>
        <w:top w:val="none" w:sz="0" w:space="0" w:color="auto"/>
        <w:left w:val="none" w:sz="0" w:space="0" w:color="auto"/>
        <w:bottom w:val="none" w:sz="0" w:space="0" w:color="auto"/>
        <w:right w:val="none" w:sz="0" w:space="0" w:color="auto"/>
      </w:divBdr>
    </w:div>
    <w:div w:id="1915118933">
      <w:bodyDiv w:val="1"/>
      <w:marLeft w:val="0"/>
      <w:marRight w:val="0"/>
      <w:marTop w:val="0"/>
      <w:marBottom w:val="0"/>
      <w:divBdr>
        <w:top w:val="none" w:sz="0" w:space="0" w:color="auto"/>
        <w:left w:val="none" w:sz="0" w:space="0" w:color="auto"/>
        <w:bottom w:val="none" w:sz="0" w:space="0" w:color="auto"/>
        <w:right w:val="none" w:sz="0" w:space="0" w:color="auto"/>
      </w:divBdr>
    </w:div>
    <w:div w:id="1915164551">
      <w:bodyDiv w:val="1"/>
      <w:marLeft w:val="0"/>
      <w:marRight w:val="0"/>
      <w:marTop w:val="0"/>
      <w:marBottom w:val="0"/>
      <w:divBdr>
        <w:top w:val="none" w:sz="0" w:space="0" w:color="auto"/>
        <w:left w:val="none" w:sz="0" w:space="0" w:color="auto"/>
        <w:bottom w:val="none" w:sz="0" w:space="0" w:color="auto"/>
        <w:right w:val="none" w:sz="0" w:space="0" w:color="auto"/>
      </w:divBdr>
    </w:div>
    <w:div w:id="1915315324">
      <w:bodyDiv w:val="1"/>
      <w:marLeft w:val="0"/>
      <w:marRight w:val="0"/>
      <w:marTop w:val="0"/>
      <w:marBottom w:val="0"/>
      <w:divBdr>
        <w:top w:val="none" w:sz="0" w:space="0" w:color="auto"/>
        <w:left w:val="none" w:sz="0" w:space="0" w:color="auto"/>
        <w:bottom w:val="none" w:sz="0" w:space="0" w:color="auto"/>
        <w:right w:val="none" w:sz="0" w:space="0" w:color="auto"/>
      </w:divBdr>
    </w:div>
    <w:div w:id="1915357678">
      <w:bodyDiv w:val="1"/>
      <w:marLeft w:val="0"/>
      <w:marRight w:val="0"/>
      <w:marTop w:val="0"/>
      <w:marBottom w:val="0"/>
      <w:divBdr>
        <w:top w:val="none" w:sz="0" w:space="0" w:color="auto"/>
        <w:left w:val="none" w:sz="0" w:space="0" w:color="auto"/>
        <w:bottom w:val="none" w:sz="0" w:space="0" w:color="auto"/>
        <w:right w:val="none" w:sz="0" w:space="0" w:color="auto"/>
      </w:divBdr>
    </w:div>
    <w:div w:id="1915508107">
      <w:bodyDiv w:val="1"/>
      <w:marLeft w:val="0"/>
      <w:marRight w:val="0"/>
      <w:marTop w:val="0"/>
      <w:marBottom w:val="0"/>
      <w:divBdr>
        <w:top w:val="none" w:sz="0" w:space="0" w:color="auto"/>
        <w:left w:val="none" w:sz="0" w:space="0" w:color="auto"/>
        <w:bottom w:val="none" w:sz="0" w:space="0" w:color="auto"/>
        <w:right w:val="none" w:sz="0" w:space="0" w:color="auto"/>
      </w:divBdr>
    </w:div>
    <w:div w:id="1915779457">
      <w:bodyDiv w:val="1"/>
      <w:marLeft w:val="0"/>
      <w:marRight w:val="0"/>
      <w:marTop w:val="0"/>
      <w:marBottom w:val="0"/>
      <w:divBdr>
        <w:top w:val="none" w:sz="0" w:space="0" w:color="auto"/>
        <w:left w:val="none" w:sz="0" w:space="0" w:color="auto"/>
        <w:bottom w:val="none" w:sz="0" w:space="0" w:color="auto"/>
        <w:right w:val="none" w:sz="0" w:space="0" w:color="auto"/>
      </w:divBdr>
    </w:div>
    <w:div w:id="1916163517">
      <w:bodyDiv w:val="1"/>
      <w:marLeft w:val="0"/>
      <w:marRight w:val="0"/>
      <w:marTop w:val="0"/>
      <w:marBottom w:val="0"/>
      <w:divBdr>
        <w:top w:val="none" w:sz="0" w:space="0" w:color="auto"/>
        <w:left w:val="none" w:sz="0" w:space="0" w:color="auto"/>
        <w:bottom w:val="none" w:sz="0" w:space="0" w:color="auto"/>
        <w:right w:val="none" w:sz="0" w:space="0" w:color="auto"/>
      </w:divBdr>
    </w:div>
    <w:div w:id="1916474442">
      <w:bodyDiv w:val="1"/>
      <w:marLeft w:val="0"/>
      <w:marRight w:val="0"/>
      <w:marTop w:val="0"/>
      <w:marBottom w:val="0"/>
      <w:divBdr>
        <w:top w:val="none" w:sz="0" w:space="0" w:color="auto"/>
        <w:left w:val="none" w:sz="0" w:space="0" w:color="auto"/>
        <w:bottom w:val="none" w:sz="0" w:space="0" w:color="auto"/>
        <w:right w:val="none" w:sz="0" w:space="0" w:color="auto"/>
      </w:divBdr>
    </w:div>
    <w:div w:id="1916665898">
      <w:bodyDiv w:val="1"/>
      <w:marLeft w:val="0"/>
      <w:marRight w:val="0"/>
      <w:marTop w:val="0"/>
      <w:marBottom w:val="0"/>
      <w:divBdr>
        <w:top w:val="none" w:sz="0" w:space="0" w:color="auto"/>
        <w:left w:val="none" w:sz="0" w:space="0" w:color="auto"/>
        <w:bottom w:val="none" w:sz="0" w:space="0" w:color="auto"/>
        <w:right w:val="none" w:sz="0" w:space="0" w:color="auto"/>
      </w:divBdr>
    </w:div>
    <w:div w:id="1916666431">
      <w:bodyDiv w:val="1"/>
      <w:marLeft w:val="0"/>
      <w:marRight w:val="0"/>
      <w:marTop w:val="0"/>
      <w:marBottom w:val="0"/>
      <w:divBdr>
        <w:top w:val="none" w:sz="0" w:space="0" w:color="auto"/>
        <w:left w:val="none" w:sz="0" w:space="0" w:color="auto"/>
        <w:bottom w:val="none" w:sz="0" w:space="0" w:color="auto"/>
        <w:right w:val="none" w:sz="0" w:space="0" w:color="auto"/>
      </w:divBdr>
    </w:div>
    <w:div w:id="1917009606">
      <w:bodyDiv w:val="1"/>
      <w:marLeft w:val="0"/>
      <w:marRight w:val="0"/>
      <w:marTop w:val="0"/>
      <w:marBottom w:val="0"/>
      <w:divBdr>
        <w:top w:val="none" w:sz="0" w:space="0" w:color="auto"/>
        <w:left w:val="none" w:sz="0" w:space="0" w:color="auto"/>
        <w:bottom w:val="none" w:sz="0" w:space="0" w:color="auto"/>
        <w:right w:val="none" w:sz="0" w:space="0" w:color="auto"/>
      </w:divBdr>
    </w:div>
    <w:div w:id="1917081966">
      <w:bodyDiv w:val="1"/>
      <w:marLeft w:val="0"/>
      <w:marRight w:val="0"/>
      <w:marTop w:val="0"/>
      <w:marBottom w:val="0"/>
      <w:divBdr>
        <w:top w:val="none" w:sz="0" w:space="0" w:color="auto"/>
        <w:left w:val="none" w:sz="0" w:space="0" w:color="auto"/>
        <w:bottom w:val="none" w:sz="0" w:space="0" w:color="auto"/>
        <w:right w:val="none" w:sz="0" w:space="0" w:color="auto"/>
      </w:divBdr>
    </w:div>
    <w:div w:id="1917087586">
      <w:bodyDiv w:val="1"/>
      <w:marLeft w:val="0"/>
      <w:marRight w:val="0"/>
      <w:marTop w:val="0"/>
      <w:marBottom w:val="0"/>
      <w:divBdr>
        <w:top w:val="none" w:sz="0" w:space="0" w:color="auto"/>
        <w:left w:val="none" w:sz="0" w:space="0" w:color="auto"/>
        <w:bottom w:val="none" w:sz="0" w:space="0" w:color="auto"/>
        <w:right w:val="none" w:sz="0" w:space="0" w:color="auto"/>
      </w:divBdr>
    </w:div>
    <w:div w:id="1917326898">
      <w:bodyDiv w:val="1"/>
      <w:marLeft w:val="0"/>
      <w:marRight w:val="0"/>
      <w:marTop w:val="0"/>
      <w:marBottom w:val="0"/>
      <w:divBdr>
        <w:top w:val="none" w:sz="0" w:space="0" w:color="auto"/>
        <w:left w:val="none" w:sz="0" w:space="0" w:color="auto"/>
        <w:bottom w:val="none" w:sz="0" w:space="0" w:color="auto"/>
        <w:right w:val="none" w:sz="0" w:space="0" w:color="auto"/>
      </w:divBdr>
    </w:div>
    <w:div w:id="1917400415">
      <w:bodyDiv w:val="1"/>
      <w:marLeft w:val="0"/>
      <w:marRight w:val="0"/>
      <w:marTop w:val="0"/>
      <w:marBottom w:val="0"/>
      <w:divBdr>
        <w:top w:val="none" w:sz="0" w:space="0" w:color="auto"/>
        <w:left w:val="none" w:sz="0" w:space="0" w:color="auto"/>
        <w:bottom w:val="none" w:sz="0" w:space="0" w:color="auto"/>
        <w:right w:val="none" w:sz="0" w:space="0" w:color="auto"/>
      </w:divBdr>
    </w:div>
    <w:div w:id="1917519863">
      <w:bodyDiv w:val="1"/>
      <w:marLeft w:val="0"/>
      <w:marRight w:val="0"/>
      <w:marTop w:val="0"/>
      <w:marBottom w:val="0"/>
      <w:divBdr>
        <w:top w:val="none" w:sz="0" w:space="0" w:color="auto"/>
        <w:left w:val="none" w:sz="0" w:space="0" w:color="auto"/>
        <w:bottom w:val="none" w:sz="0" w:space="0" w:color="auto"/>
        <w:right w:val="none" w:sz="0" w:space="0" w:color="auto"/>
      </w:divBdr>
    </w:div>
    <w:div w:id="1917587167">
      <w:bodyDiv w:val="1"/>
      <w:marLeft w:val="0"/>
      <w:marRight w:val="0"/>
      <w:marTop w:val="0"/>
      <w:marBottom w:val="0"/>
      <w:divBdr>
        <w:top w:val="none" w:sz="0" w:space="0" w:color="auto"/>
        <w:left w:val="none" w:sz="0" w:space="0" w:color="auto"/>
        <w:bottom w:val="none" w:sz="0" w:space="0" w:color="auto"/>
        <w:right w:val="none" w:sz="0" w:space="0" w:color="auto"/>
      </w:divBdr>
    </w:div>
    <w:div w:id="1917864133">
      <w:bodyDiv w:val="1"/>
      <w:marLeft w:val="0"/>
      <w:marRight w:val="0"/>
      <w:marTop w:val="0"/>
      <w:marBottom w:val="0"/>
      <w:divBdr>
        <w:top w:val="none" w:sz="0" w:space="0" w:color="auto"/>
        <w:left w:val="none" w:sz="0" w:space="0" w:color="auto"/>
        <w:bottom w:val="none" w:sz="0" w:space="0" w:color="auto"/>
        <w:right w:val="none" w:sz="0" w:space="0" w:color="auto"/>
      </w:divBdr>
    </w:div>
    <w:div w:id="1917934988">
      <w:bodyDiv w:val="1"/>
      <w:marLeft w:val="0"/>
      <w:marRight w:val="0"/>
      <w:marTop w:val="0"/>
      <w:marBottom w:val="0"/>
      <w:divBdr>
        <w:top w:val="none" w:sz="0" w:space="0" w:color="auto"/>
        <w:left w:val="none" w:sz="0" w:space="0" w:color="auto"/>
        <w:bottom w:val="none" w:sz="0" w:space="0" w:color="auto"/>
        <w:right w:val="none" w:sz="0" w:space="0" w:color="auto"/>
      </w:divBdr>
    </w:div>
    <w:div w:id="1918009117">
      <w:bodyDiv w:val="1"/>
      <w:marLeft w:val="0"/>
      <w:marRight w:val="0"/>
      <w:marTop w:val="0"/>
      <w:marBottom w:val="0"/>
      <w:divBdr>
        <w:top w:val="none" w:sz="0" w:space="0" w:color="auto"/>
        <w:left w:val="none" w:sz="0" w:space="0" w:color="auto"/>
        <w:bottom w:val="none" w:sz="0" w:space="0" w:color="auto"/>
        <w:right w:val="none" w:sz="0" w:space="0" w:color="auto"/>
      </w:divBdr>
    </w:div>
    <w:div w:id="1918051075">
      <w:bodyDiv w:val="1"/>
      <w:marLeft w:val="0"/>
      <w:marRight w:val="0"/>
      <w:marTop w:val="0"/>
      <w:marBottom w:val="0"/>
      <w:divBdr>
        <w:top w:val="none" w:sz="0" w:space="0" w:color="auto"/>
        <w:left w:val="none" w:sz="0" w:space="0" w:color="auto"/>
        <w:bottom w:val="none" w:sz="0" w:space="0" w:color="auto"/>
        <w:right w:val="none" w:sz="0" w:space="0" w:color="auto"/>
      </w:divBdr>
    </w:div>
    <w:div w:id="1918051717">
      <w:bodyDiv w:val="1"/>
      <w:marLeft w:val="0"/>
      <w:marRight w:val="0"/>
      <w:marTop w:val="0"/>
      <w:marBottom w:val="0"/>
      <w:divBdr>
        <w:top w:val="none" w:sz="0" w:space="0" w:color="auto"/>
        <w:left w:val="none" w:sz="0" w:space="0" w:color="auto"/>
        <w:bottom w:val="none" w:sz="0" w:space="0" w:color="auto"/>
        <w:right w:val="none" w:sz="0" w:space="0" w:color="auto"/>
      </w:divBdr>
    </w:div>
    <w:div w:id="1918704733">
      <w:bodyDiv w:val="1"/>
      <w:marLeft w:val="0"/>
      <w:marRight w:val="0"/>
      <w:marTop w:val="0"/>
      <w:marBottom w:val="0"/>
      <w:divBdr>
        <w:top w:val="none" w:sz="0" w:space="0" w:color="auto"/>
        <w:left w:val="none" w:sz="0" w:space="0" w:color="auto"/>
        <w:bottom w:val="none" w:sz="0" w:space="0" w:color="auto"/>
        <w:right w:val="none" w:sz="0" w:space="0" w:color="auto"/>
      </w:divBdr>
    </w:div>
    <w:div w:id="1919099742">
      <w:bodyDiv w:val="1"/>
      <w:marLeft w:val="0"/>
      <w:marRight w:val="0"/>
      <w:marTop w:val="0"/>
      <w:marBottom w:val="0"/>
      <w:divBdr>
        <w:top w:val="none" w:sz="0" w:space="0" w:color="auto"/>
        <w:left w:val="none" w:sz="0" w:space="0" w:color="auto"/>
        <w:bottom w:val="none" w:sz="0" w:space="0" w:color="auto"/>
        <w:right w:val="none" w:sz="0" w:space="0" w:color="auto"/>
      </w:divBdr>
    </w:div>
    <w:div w:id="1919123202">
      <w:bodyDiv w:val="1"/>
      <w:marLeft w:val="0"/>
      <w:marRight w:val="0"/>
      <w:marTop w:val="0"/>
      <w:marBottom w:val="0"/>
      <w:divBdr>
        <w:top w:val="none" w:sz="0" w:space="0" w:color="auto"/>
        <w:left w:val="none" w:sz="0" w:space="0" w:color="auto"/>
        <w:bottom w:val="none" w:sz="0" w:space="0" w:color="auto"/>
        <w:right w:val="none" w:sz="0" w:space="0" w:color="auto"/>
      </w:divBdr>
    </w:div>
    <w:div w:id="1919174085">
      <w:bodyDiv w:val="1"/>
      <w:marLeft w:val="0"/>
      <w:marRight w:val="0"/>
      <w:marTop w:val="0"/>
      <w:marBottom w:val="0"/>
      <w:divBdr>
        <w:top w:val="none" w:sz="0" w:space="0" w:color="auto"/>
        <w:left w:val="none" w:sz="0" w:space="0" w:color="auto"/>
        <w:bottom w:val="none" w:sz="0" w:space="0" w:color="auto"/>
        <w:right w:val="none" w:sz="0" w:space="0" w:color="auto"/>
      </w:divBdr>
    </w:div>
    <w:div w:id="1919484780">
      <w:bodyDiv w:val="1"/>
      <w:marLeft w:val="0"/>
      <w:marRight w:val="0"/>
      <w:marTop w:val="0"/>
      <w:marBottom w:val="0"/>
      <w:divBdr>
        <w:top w:val="none" w:sz="0" w:space="0" w:color="auto"/>
        <w:left w:val="none" w:sz="0" w:space="0" w:color="auto"/>
        <w:bottom w:val="none" w:sz="0" w:space="0" w:color="auto"/>
        <w:right w:val="none" w:sz="0" w:space="0" w:color="auto"/>
      </w:divBdr>
    </w:div>
    <w:div w:id="1919515529">
      <w:bodyDiv w:val="1"/>
      <w:marLeft w:val="0"/>
      <w:marRight w:val="0"/>
      <w:marTop w:val="0"/>
      <w:marBottom w:val="0"/>
      <w:divBdr>
        <w:top w:val="none" w:sz="0" w:space="0" w:color="auto"/>
        <w:left w:val="none" w:sz="0" w:space="0" w:color="auto"/>
        <w:bottom w:val="none" w:sz="0" w:space="0" w:color="auto"/>
        <w:right w:val="none" w:sz="0" w:space="0" w:color="auto"/>
      </w:divBdr>
    </w:div>
    <w:div w:id="1919554052">
      <w:bodyDiv w:val="1"/>
      <w:marLeft w:val="0"/>
      <w:marRight w:val="0"/>
      <w:marTop w:val="0"/>
      <w:marBottom w:val="0"/>
      <w:divBdr>
        <w:top w:val="none" w:sz="0" w:space="0" w:color="auto"/>
        <w:left w:val="none" w:sz="0" w:space="0" w:color="auto"/>
        <w:bottom w:val="none" w:sz="0" w:space="0" w:color="auto"/>
        <w:right w:val="none" w:sz="0" w:space="0" w:color="auto"/>
      </w:divBdr>
    </w:div>
    <w:div w:id="1919704419">
      <w:bodyDiv w:val="1"/>
      <w:marLeft w:val="0"/>
      <w:marRight w:val="0"/>
      <w:marTop w:val="0"/>
      <w:marBottom w:val="0"/>
      <w:divBdr>
        <w:top w:val="none" w:sz="0" w:space="0" w:color="auto"/>
        <w:left w:val="none" w:sz="0" w:space="0" w:color="auto"/>
        <w:bottom w:val="none" w:sz="0" w:space="0" w:color="auto"/>
        <w:right w:val="none" w:sz="0" w:space="0" w:color="auto"/>
      </w:divBdr>
    </w:div>
    <w:div w:id="1920014081">
      <w:bodyDiv w:val="1"/>
      <w:marLeft w:val="0"/>
      <w:marRight w:val="0"/>
      <w:marTop w:val="0"/>
      <w:marBottom w:val="0"/>
      <w:divBdr>
        <w:top w:val="none" w:sz="0" w:space="0" w:color="auto"/>
        <w:left w:val="none" w:sz="0" w:space="0" w:color="auto"/>
        <w:bottom w:val="none" w:sz="0" w:space="0" w:color="auto"/>
        <w:right w:val="none" w:sz="0" w:space="0" w:color="auto"/>
      </w:divBdr>
    </w:div>
    <w:div w:id="1920093825">
      <w:bodyDiv w:val="1"/>
      <w:marLeft w:val="0"/>
      <w:marRight w:val="0"/>
      <w:marTop w:val="0"/>
      <w:marBottom w:val="0"/>
      <w:divBdr>
        <w:top w:val="none" w:sz="0" w:space="0" w:color="auto"/>
        <w:left w:val="none" w:sz="0" w:space="0" w:color="auto"/>
        <w:bottom w:val="none" w:sz="0" w:space="0" w:color="auto"/>
        <w:right w:val="none" w:sz="0" w:space="0" w:color="auto"/>
      </w:divBdr>
    </w:div>
    <w:div w:id="1920214085">
      <w:bodyDiv w:val="1"/>
      <w:marLeft w:val="0"/>
      <w:marRight w:val="0"/>
      <w:marTop w:val="0"/>
      <w:marBottom w:val="0"/>
      <w:divBdr>
        <w:top w:val="none" w:sz="0" w:space="0" w:color="auto"/>
        <w:left w:val="none" w:sz="0" w:space="0" w:color="auto"/>
        <w:bottom w:val="none" w:sz="0" w:space="0" w:color="auto"/>
        <w:right w:val="none" w:sz="0" w:space="0" w:color="auto"/>
      </w:divBdr>
    </w:div>
    <w:div w:id="1920284108">
      <w:bodyDiv w:val="1"/>
      <w:marLeft w:val="0"/>
      <w:marRight w:val="0"/>
      <w:marTop w:val="0"/>
      <w:marBottom w:val="0"/>
      <w:divBdr>
        <w:top w:val="none" w:sz="0" w:space="0" w:color="auto"/>
        <w:left w:val="none" w:sz="0" w:space="0" w:color="auto"/>
        <w:bottom w:val="none" w:sz="0" w:space="0" w:color="auto"/>
        <w:right w:val="none" w:sz="0" w:space="0" w:color="auto"/>
      </w:divBdr>
    </w:div>
    <w:div w:id="1920404902">
      <w:bodyDiv w:val="1"/>
      <w:marLeft w:val="0"/>
      <w:marRight w:val="0"/>
      <w:marTop w:val="0"/>
      <w:marBottom w:val="0"/>
      <w:divBdr>
        <w:top w:val="none" w:sz="0" w:space="0" w:color="auto"/>
        <w:left w:val="none" w:sz="0" w:space="0" w:color="auto"/>
        <w:bottom w:val="none" w:sz="0" w:space="0" w:color="auto"/>
        <w:right w:val="none" w:sz="0" w:space="0" w:color="auto"/>
      </w:divBdr>
    </w:div>
    <w:div w:id="1920627998">
      <w:bodyDiv w:val="1"/>
      <w:marLeft w:val="0"/>
      <w:marRight w:val="0"/>
      <w:marTop w:val="0"/>
      <w:marBottom w:val="0"/>
      <w:divBdr>
        <w:top w:val="none" w:sz="0" w:space="0" w:color="auto"/>
        <w:left w:val="none" w:sz="0" w:space="0" w:color="auto"/>
        <w:bottom w:val="none" w:sz="0" w:space="0" w:color="auto"/>
        <w:right w:val="none" w:sz="0" w:space="0" w:color="auto"/>
      </w:divBdr>
    </w:div>
    <w:div w:id="1920870817">
      <w:bodyDiv w:val="1"/>
      <w:marLeft w:val="0"/>
      <w:marRight w:val="0"/>
      <w:marTop w:val="0"/>
      <w:marBottom w:val="0"/>
      <w:divBdr>
        <w:top w:val="none" w:sz="0" w:space="0" w:color="auto"/>
        <w:left w:val="none" w:sz="0" w:space="0" w:color="auto"/>
        <w:bottom w:val="none" w:sz="0" w:space="0" w:color="auto"/>
        <w:right w:val="none" w:sz="0" w:space="0" w:color="auto"/>
      </w:divBdr>
    </w:div>
    <w:div w:id="1920945038">
      <w:bodyDiv w:val="1"/>
      <w:marLeft w:val="0"/>
      <w:marRight w:val="0"/>
      <w:marTop w:val="0"/>
      <w:marBottom w:val="0"/>
      <w:divBdr>
        <w:top w:val="none" w:sz="0" w:space="0" w:color="auto"/>
        <w:left w:val="none" w:sz="0" w:space="0" w:color="auto"/>
        <w:bottom w:val="none" w:sz="0" w:space="0" w:color="auto"/>
        <w:right w:val="none" w:sz="0" w:space="0" w:color="auto"/>
      </w:divBdr>
    </w:div>
    <w:div w:id="1921256899">
      <w:bodyDiv w:val="1"/>
      <w:marLeft w:val="0"/>
      <w:marRight w:val="0"/>
      <w:marTop w:val="0"/>
      <w:marBottom w:val="0"/>
      <w:divBdr>
        <w:top w:val="none" w:sz="0" w:space="0" w:color="auto"/>
        <w:left w:val="none" w:sz="0" w:space="0" w:color="auto"/>
        <w:bottom w:val="none" w:sz="0" w:space="0" w:color="auto"/>
        <w:right w:val="none" w:sz="0" w:space="0" w:color="auto"/>
      </w:divBdr>
    </w:div>
    <w:div w:id="1921331525">
      <w:bodyDiv w:val="1"/>
      <w:marLeft w:val="0"/>
      <w:marRight w:val="0"/>
      <w:marTop w:val="0"/>
      <w:marBottom w:val="0"/>
      <w:divBdr>
        <w:top w:val="none" w:sz="0" w:space="0" w:color="auto"/>
        <w:left w:val="none" w:sz="0" w:space="0" w:color="auto"/>
        <w:bottom w:val="none" w:sz="0" w:space="0" w:color="auto"/>
        <w:right w:val="none" w:sz="0" w:space="0" w:color="auto"/>
      </w:divBdr>
    </w:div>
    <w:div w:id="1921674314">
      <w:bodyDiv w:val="1"/>
      <w:marLeft w:val="0"/>
      <w:marRight w:val="0"/>
      <w:marTop w:val="0"/>
      <w:marBottom w:val="0"/>
      <w:divBdr>
        <w:top w:val="none" w:sz="0" w:space="0" w:color="auto"/>
        <w:left w:val="none" w:sz="0" w:space="0" w:color="auto"/>
        <w:bottom w:val="none" w:sz="0" w:space="0" w:color="auto"/>
        <w:right w:val="none" w:sz="0" w:space="0" w:color="auto"/>
      </w:divBdr>
    </w:div>
    <w:div w:id="1921677425">
      <w:bodyDiv w:val="1"/>
      <w:marLeft w:val="0"/>
      <w:marRight w:val="0"/>
      <w:marTop w:val="0"/>
      <w:marBottom w:val="0"/>
      <w:divBdr>
        <w:top w:val="none" w:sz="0" w:space="0" w:color="auto"/>
        <w:left w:val="none" w:sz="0" w:space="0" w:color="auto"/>
        <w:bottom w:val="none" w:sz="0" w:space="0" w:color="auto"/>
        <w:right w:val="none" w:sz="0" w:space="0" w:color="auto"/>
      </w:divBdr>
    </w:div>
    <w:div w:id="1921712542">
      <w:bodyDiv w:val="1"/>
      <w:marLeft w:val="0"/>
      <w:marRight w:val="0"/>
      <w:marTop w:val="0"/>
      <w:marBottom w:val="0"/>
      <w:divBdr>
        <w:top w:val="none" w:sz="0" w:space="0" w:color="auto"/>
        <w:left w:val="none" w:sz="0" w:space="0" w:color="auto"/>
        <w:bottom w:val="none" w:sz="0" w:space="0" w:color="auto"/>
        <w:right w:val="none" w:sz="0" w:space="0" w:color="auto"/>
      </w:divBdr>
    </w:div>
    <w:div w:id="1921793712">
      <w:bodyDiv w:val="1"/>
      <w:marLeft w:val="0"/>
      <w:marRight w:val="0"/>
      <w:marTop w:val="0"/>
      <w:marBottom w:val="0"/>
      <w:divBdr>
        <w:top w:val="none" w:sz="0" w:space="0" w:color="auto"/>
        <w:left w:val="none" w:sz="0" w:space="0" w:color="auto"/>
        <w:bottom w:val="none" w:sz="0" w:space="0" w:color="auto"/>
        <w:right w:val="none" w:sz="0" w:space="0" w:color="auto"/>
      </w:divBdr>
    </w:div>
    <w:div w:id="1921863434">
      <w:bodyDiv w:val="1"/>
      <w:marLeft w:val="0"/>
      <w:marRight w:val="0"/>
      <w:marTop w:val="0"/>
      <w:marBottom w:val="0"/>
      <w:divBdr>
        <w:top w:val="none" w:sz="0" w:space="0" w:color="auto"/>
        <w:left w:val="none" w:sz="0" w:space="0" w:color="auto"/>
        <w:bottom w:val="none" w:sz="0" w:space="0" w:color="auto"/>
        <w:right w:val="none" w:sz="0" w:space="0" w:color="auto"/>
      </w:divBdr>
    </w:div>
    <w:div w:id="1921867579">
      <w:bodyDiv w:val="1"/>
      <w:marLeft w:val="0"/>
      <w:marRight w:val="0"/>
      <w:marTop w:val="0"/>
      <w:marBottom w:val="0"/>
      <w:divBdr>
        <w:top w:val="none" w:sz="0" w:space="0" w:color="auto"/>
        <w:left w:val="none" w:sz="0" w:space="0" w:color="auto"/>
        <w:bottom w:val="none" w:sz="0" w:space="0" w:color="auto"/>
        <w:right w:val="none" w:sz="0" w:space="0" w:color="auto"/>
      </w:divBdr>
    </w:div>
    <w:div w:id="1921868003">
      <w:bodyDiv w:val="1"/>
      <w:marLeft w:val="0"/>
      <w:marRight w:val="0"/>
      <w:marTop w:val="0"/>
      <w:marBottom w:val="0"/>
      <w:divBdr>
        <w:top w:val="none" w:sz="0" w:space="0" w:color="auto"/>
        <w:left w:val="none" w:sz="0" w:space="0" w:color="auto"/>
        <w:bottom w:val="none" w:sz="0" w:space="0" w:color="auto"/>
        <w:right w:val="none" w:sz="0" w:space="0" w:color="auto"/>
      </w:divBdr>
    </w:div>
    <w:div w:id="1921868331">
      <w:bodyDiv w:val="1"/>
      <w:marLeft w:val="0"/>
      <w:marRight w:val="0"/>
      <w:marTop w:val="0"/>
      <w:marBottom w:val="0"/>
      <w:divBdr>
        <w:top w:val="none" w:sz="0" w:space="0" w:color="auto"/>
        <w:left w:val="none" w:sz="0" w:space="0" w:color="auto"/>
        <w:bottom w:val="none" w:sz="0" w:space="0" w:color="auto"/>
        <w:right w:val="none" w:sz="0" w:space="0" w:color="auto"/>
      </w:divBdr>
    </w:div>
    <w:div w:id="1921911900">
      <w:bodyDiv w:val="1"/>
      <w:marLeft w:val="0"/>
      <w:marRight w:val="0"/>
      <w:marTop w:val="0"/>
      <w:marBottom w:val="0"/>
      <w:divBdr>
        <w:top w:val="none" w:sz="0" w:space="0" w:color="auto"/>
        <w:left w:val="none" w:sz="0" w:space="0" w:color="auto"/>
        <w:bottom w:val="none" w:sz="0" w:space="0" w:color="auto"/>
        <w:right w:val="none" w:sz="0" w:space="0" w:color="auto"/>
      </w:divBdr>
    </w:div>
    <w:div w:id="1922056342">
      <w:bodyDiv w:val="1"/>
      <w:marLeft w:val="0"/>
      <w:marRight w:val="0"/>
      <w:marTop w:val="0"/>
      <w:marBottom w:val="0"/>
      <w:divBdr>
        <w:top w:val="none" w:sz="0" w:space="0" w:color="auto"/>
        <w:left w:val="none" w:sz="0" w:space="0" w:color="auto"/>
        <w:bottom w:val="none" w:sz="0" w:space="0" w:color="auto"/>
        <w:right w:val="none" w:sz="0" w:space="0" w:color="auto"/>
      </w:divBdr>
    </w:div>
    <w:div w:id="1922107281">
      <w:bodyDiv w:val="1"/>
      <w:marLeft w:val="0"/>
      <w:marRight w:val="0"/>
      <w:marTop w:val="0"/>
      <w:marBottom w:val="0"/>
      <w:divBdr>
        <w:top w:val="none" w:sz="0" w:space="0" w:color="auto"/>
        <w:left w:val="none" w:sz="0" w:space="0" w:color="auto"/>
        <w:bottom w:val="none" w:sz="0" w:space="0" w:color="auto"/>
        <w:right w:val="none" w:sz="0" w:space="0" w:color="auto"/>
      </w:divBdr>
    </w:div>
    <w:div w:id="1922374924">
      <w:bodyDiv w:val="1"/>
      <w:marLeft w:val="0"/>
      <w:marRight w:val="0"/>
      <w:marTop w:val="0"/>
      <w:marBottom w:val="0"/>
      <w:divBdr>
        <w:top w:val="none" w:sz="0" w:space="0" w:color="auto"/>
        <w:left w:val="none" w:sz="0" w:space="0" w:color="auto"/>
        <w:bottom w:val="none" w:sz="0" w:space="0" w:color="auto"/>
        <w:right w:val="none" w:sz="0" w:space="0" w:color="auto"/>
      </w:divBdr>
    </w:div>
    <w:div w:id="1922567692">
      <w:bodyDiv w:val="1"/>
      <w:marLeft w:val="0"/>
      <w:marRight w:val="0"/>
      <w:marTop w:val="0"/>
      <w:marBottom w:val="0"/>
      <w:divBdr>
        <w:top w:val="none" w:sz="0" w:space="0" w:color="auto"/>
        <w:left w:val="none" w:sz="0" w:space="0" w:color="auto"/>
        <w:bottom w:val="none" w:sz="0" w:space="0" w:color="auto"/>
        <w:right w:val="none" w:sz="0" w:space="0" w:color="auto"/>
      </w:divBdr>
    </w:div>
    <w:div w:id="1922568715">
      <w:bodyDiv w:val="1"/>
      <w:marLeft w:val="0"/>
      <w:marRight w:val="0"/>
      <w:marTop w:val="0"/>
      <w:marBottom w:val="0"/>
      <w:divBdr>
        <w:top w:val="none" w:sz="0" w:space="0" w:color="auto"/>
        <w:left w:val="none" w:sz="0" w:space="0" w:color="auto"/>
        <w:bottom w:val="none" w:sz="0" w:space="0" w:color="auto"/>
        <w:right w:val="none" w:sz="0" w:space="0" w:color="auto"/>
      </w:divBdr>
    </w:div>
    <w:div w:id="1922594551">
      <w:bodyDiv w:val="1"/>
      <w:marLeft w:val="0"/>
      <w:marRight w:val="0"/>
      <w:marTop w:val="0"/>
      <w:marBottom w:val="0"/>
      <w:divBdr>
        <w:top w:val="none" w:sz="0" w:space="0" w:color="auto"/>
        <w:left w:val="none" w:sz="0" w:space="0" w:color="auto"/>
        <w:bottom w:val="none" w:sz="0" w:space="0" w:color="auto"/>
        <w:right w:val="none" w:sz="0" w:space="0" w:color="auto"/>
      </w:divBdr>
    </w:div>
    <w:div w:id="1922760795">
      <w:bodyDiv w:val="1"/>
      <w:marLeft w:val="0"/>
      <w:marRight w:val="0"/>
      <w:marTop w:val="0"/>
      <w:marBottom w:val="0"/>
      <w:divBdr>
        <w:top w:val="none" w:sz="0" w:space="0" w:color="auto"/>
        <w:left w:val="none" w:sz="0" w:space="0" w:color="auto"/>
        <w:bottom w:val="none" w:sz="0" w:space="0" w:color="auto"/>
        <w:right w:val="none" w:sz="0" w:space="0" w:color="auto"/>
      </w:divBdr>
    </w:div>
    <w:div w:id="1922791006">
      <w:bodyDiv w:val="1"/>
      <w:marLeft w:val="0"/>
      <w:marRight w:val="0"/>
      <w:marTop w:val="0"/>
      <w:marBottom w:val="0"/>
      <w:divBdr>
        <w:top w:val="none" w:sz="0" w:space="0" w:color="auto"/>
        <w:left w:val="none" w:sz="0" w:space="0" w:color="auto"/>
        <w:bottom w:val="none" w:sz="0" w:space="0" w:color="auto"/>
        <w:right w:val="none" w:sz="0" w:space="0" w:color="auto"/>
      </w:divBdr>
    </w:div>
    <w:div w:id="1922904544">
      <w:bodyDiv w:val="1"/>
      <w:marLeft w:val="0"/>
      <w:marRight w:val="0"/>
      <w:marTop w:val="0"/>
      <w:marBottom w:val="0"/>
      <w:divBdr>
        <w:top w:val="none" w:sz="0" w:space="0" w:color="auto"/>
        <w:left w:val="none" w:sz="0" w:space="0" w:color="auto"/>
        <w:bottom w:val="none" w:sz="0" w:space="0" w:color="auto"/>
        <w:right w:val="none" w:sz="0" w:space="0" w:color="auto"/>
      </w:divBdr>
    </w:div>
    <w:div w:id="1923030508">
      <w:bodyDiv w:val="1"/>
      <w:marLeft w:val="0"/>
      <w:marRight w:val="0"/>
      <w:marTop w:val="0"/>
      <w:marBottom w:val="0"/>
      <w:divBdr>
        <w:top w:val="none" w:sz="0" w:space="0" w:color="auto"/>
        <w:left w:val="none" w:sz="0" w:space="0" w:color="auto"/>
        <w:bottom w:val="none" w:sz="0" w:space="0" w:color="auto"/>
        <w:right w:val="none" w:sz="0" w:space="0" w:color="auto"/>
      </w:divBdr>
    </w:div>
    <w:div w:id="1923251349">
      <w:bodyDiv w:val="1"/>
      <w:marLeft w:val="0"/>
      <w:marRight w:val="0"/>
      <w:marTop w:val="0"/>
      <w:marBottom w:val="0"/>
      <w:divBdr>
        <w:top w:val="none" w:sz="0" w:space="0" w:color="auto"/>
        <w:left w:val="none" w:sz="0" w:space="0" w:color="auto"/>
        <w:bottom w:val="none" w:sz="0" w:space="0" w:color="auto"/>
        <w:right w:val="none" w:sz="0" w:space="0" w:color="auto"/>
      </w:divBdr>
    </w:div>
    <w:div w:id="1923761775">
      <w:bodyDiv w:val="1"/>
      <w:marLeft w:val="0"/>
      <w:marRight w:val="0"/>
      <w:marTop w:val="0"/>
      <w:marBottom w:val="0"/>
      <w:divBdr>
        <w:top w:val="none" w:sz="0" w:space="0" w:color="auto"/>
        <w:left w:val="none" w:sz="0" w:space="0" w:color="auto"/>
        <w:bottom w:val="none" w:sz="0" w:space="0" w:color="auto"/>
        <w:right w:val="none" w:sz="0" w:space="0" w:color="auto"/>
      </w:divBdr>
    </w:div>
    <w:div w:id="1923907373">
      <w:bodyDiv w:val="1"/>
      <w:marLeft w:val="0"/>
      <w:marRight w:val="0"/>
      <w:marTop w:val="0"/>
      <w:marBottom w:val="0"/>
      <w:divBdr>
        <w:top w:val="none" w:sz="0" w:space="0" w:color="auto"/>
        <w:left w:val="none" w:sz="0" w:space="0" w:color="auto"/>
        <w:bottom w:val="none" w:sz="0" w:space="0" w:color="auto"/>
        <w:right w:val="none" w:sz="0" w:space="0" w:color="auto"/>
      </w:divBdr>
    </w:div>
    <w:div w:id="1923948304">
      <w:bodyDiv w:val="1"/>
      <w:marLeft w:val="0"/>
      <w:marRight w:val="0"/>
      <w:marTop w:val="0"/>
      <w:marBottom w:val="0"/>
      <w:divBdr>
        <w:top w:val="none" w:sz="0" w:space="0" w:color="auto"/>
        <w:left w:val="none" w:sz="0" w:space="0" w:color="auto"/>
        <w:bottom w:val="none" w:sz="0" w:space="0" w:color="auto"/>
        <w:right w:val="none" w:sz="0" w:space="0" w:color="auto"/>
      </w:divBdr>
    </w:div>
    <w:div w:id="1924217841">
      <w:bodyDiv w:val="1"/>
      <w:marLeft w:val="0"/>
      <w:marRight w:val="0"/>
      <w:marTop w:val="0"/>
      <w:marBottom w:val="0"/>
      <w:divBdr>
        <w:top w:val="none" w:sz="0" w:space="0" w:color="auto"/>
        <w:left w:val="none" w:sz="0" w:space="0" w:color="auto"/>
        <w:bottom w:val="none" w:sz="0" w:space="0" w:color="auto"/>
        <w:right w:val="none" w:sz="0" w:space="0" w:color="auto"/>
      </w:divBdr>
    </w:div>
    <w:div w:id="1924292028">
      <w:bodyDiv w:val="1"/>
      <w:marLeft w:val="0"/>
      <w:marRight w:val="0"/>
      <w:marTop w:val="0"/>
      <w:marBottom w:val="0"/>
      <w:divBdr>
        <w:top w:val="none" w:sz="0" w:space="0" w:color="auto"/>
        <w:left w:val="none" w:sz="0" w:space="0" w:color="auto"/>
        <w:bottom w:val="none" w:sz="0" w:space="0" w:color="auto"/>
        <w:right w:val="none" w:sz="0" w:space="0" w:color="auto"/>
      </w:divBdr>
    </w:div>
    <w:div w:id="1924293784">
      <w:bodyDiv w:val="1"/>
      <w:marLeft w:val="0"/>
      <w:marRight w:val="0"/>
      <w:marTop w:val="0"/>
      <w:marBottom w:val="0"/>
      <w:divBdr>
        <w:top w:val="none" w:sz="0" w:space="0" w:color="auto"/>
        <w:left w:val="none" w:sz="0" w:space="0" w:color="auto"/>
        <w:bottom w:val="none" w:sz="0" w:space="0" w:color="auto"/>
        <w:right w:val="none" w:sz="0" w:space="0" w:color="auto"/>
      </w:divBdr>
    </w:div>
    <w:div w:id="1924334893">
      <w:bodyDiv w:val="1"/>
      <w:marLeft w:val="0"/>
      <w:marRight w:val="0"/>
      <w:marTop w:val="0"/>
      <w:marBottom w:val="0"/>
      <w:divBdr>
        <w:top w:val="none" w:sz="0" w:space="0" w:color="auto"/>
        <w:left w:val="none" w:sz="0" w:space="0" w:color="auto"/>
        <w:bottom w:val="none" w:sz="0" w:space="0" w:color="auto"/>
        <w:right w:val="none" w:sz="0" w:space="0" w:color="auto"/>
      </w:divBdr>
    </w:div>
    <w:div w:id="1924410770">
      <w:bodyDiv w:val="1"/>
      <w:marLeft w:val="0"/>
      <w:marRight w:val="0"/>
      <w:marTop w:val="0"/>
      <w:marBottom w:val="0"/>
      <w:divBdr>
        <w:top w:val="none" w:sz="0" w:space="0" w:color="auto"/>
        <w:left w:val="none" w:sz="0" w:space="0" w:color="auto"/>
        <w:bottom w:val="none" w:sz="0" w:space="0" w:color="auto"/>
        <w:right w:val="none" w:sz="0" w:space="0" w:color="auto"/>
      </w:divBdr>
    </w:div>
    <w:div w:id="1924558293">
      <w:bodyDiv w:val="1"/>
      <w:marLeft w:val="0"/>
      <w:marRight w:val="0"/>
      <w:marTop w:val="0"/>
      <w:marBottom w:val="0"/>
      <w:divBdr>
        <w:top w:val="none" w:sz="0" w:space="0" w:color="auto"/>
        <w:left w:val="none" w:sz="0" w:space="0" w:color="auto"/>
        <w:bottom w:val="none" w:sz="0" w:space="0" w:color="auto"/>
        <w:right w:val="none" w:sz="0" w:space="0" w:color="auto"/>
      </w:divBdr>
    </w:div>
    <w:div w:id="1924601155">
      <w:bodyDiv w:val="1"/>
      <w:marLeft w:val="0"/>
      <w:marRight w:val="0"/>
      <w:marTop w:val="0"/>
      <w:marBottom w:val="0"/>
      <w:divBdr>
        <w:top w:val="none" w:sz="0" w:space="0" w:color="auto"/>
        <w:left w:val="none" w:sz="0" w:space="0" w:color="auto"/>
        <w:bottom w:val="none" w:sz="0" w:space="0" w:color="auto"/>
        <w:right w:val="none" w:sz="0" w:space="0" w:color="auto"/>
      </w:divBdr>
    </w:div>
    <w:div w:id="1924676711">
      <w:bodyDiv w:val="1"/>
      <w:marLeft w:val="0"/>
      <w:marRight w:val="0"/>
      <w:marTop w:val="0"/>
      <w:marBottom w:val="0"/>
      <w:divBdr>
        <w:top w:val="none" w:sz="0" w:space="0" w:color="auto"/>
        <w:left w:val="none" w:sz="0" w:space="0" w:color="auto"/>
        <w:bottom w:val="none" w:sz="0" w:space="0" w:color="auto"/>
        <w:right w:val="none" w:sz="0" w:space="0" w:color="auto"/>
      </w:divBdr>
    </w:div>
    <w:div w:id="1924758628">
      <w:bodyDiv w:val="1"/>
      <w:marLeft w:val="0"/>
      <w:marRight w:val="0"/>
      <w:marTop w:val="0"/>
      <w:marBottom w:val="0"/>
      <w:divBdr>
        <w:top w:val="none" w:sz="0" w:space="0" w:color="auto"/>
        <w:left w:val="none" w:sz="0" w:space="0" w:color="auto"/>
        <w:bottom w:val="none" w:sz="0" w:space="0" w:color="auto"/>
        <w:right w:val="none" w:sz="0" w:space="0" w:color="auto"/>
      </w:divBdr>
    </w:div>
    <w:div w:id="1924876206">
      <w:bodyDiv w:val="1"/>
      <w:marLeft w:val="0"/>
      <w:marRight w:val="0"/>
      <w:marTop w:val="0"/>
      <w:marBottom w:val="0"/>
      <w:divBdr>
        <w:top w:val="none" w:sz="0" w:space="0" w:color="auto"/>
        <w:left w:val="none" w:sz="0" w:space="0" w:color="auto"/>
        <w:bottom w:val="none" w:sz="0" w:space="0" w:color="auto"/>
        <w:right w:val="none" w:sz="0" w:space="0" w:color="auto"/>
      </w:divBdr>
    </w:div>
    <w:div w:id="1925071427">
      <w:bodyDiv w:val="1"/>
      <w:marLeft w:val="0"/>
      <w:marRight w:val="0"/>
      <w:marTop w:val="0"/>
      <w:marBottom w:val="0"/>
      <w:divBdr>
        <w:top w:val="none" w:sz="0" w:space="0" w:color="auto"/>
        <w:left w:val="none" w:sz="0" w:space="0" w:color="auto"/>
        <w:bottom w:val="none" w:sz="0" w:space="0" w:color="auto"/>
        <w:right w:val="none" w:sz="0" w:space="0" w:color="auto"/>
      </w:divBdr>
    </w:div>
    <w:div w:id="1925675876">
      <w:bodyDiv w:val="1"/>
      <w:marLeft w:val="0"/>
      <w:marRight w:val="0"/>
      <w:marTop w:val="0"/>
      <w:marBottom w:val="0"/>
      <w:divBdr>
        <w:top w:val="none" w:sz="0" w:space="0" w:color="auto"/>
        <w:left w:val="none" w:sz="0" w:space="0" w:color="auto"/>
        <w:bottom w:val="none" w:sz="0" w:space="0" w:color="auto"/>
        <w:right w:val="none" w:sz="0" w:space="0" w:color="auto"/>
      </w:divBdr>
    </w:div>
    <w:div w:id="1925718814">
      <w:bodyDiv w:val="1"/>
      <w:marLeft w:val="0"/>
      <w:marRight w:val="0"/>
      <w:marTop w:val="0"/>
      <w:marBottom w:val="0"/>
      <w:divBdr>
        <w:top w:val="none" w:sz="0" w:space="0" w:color="auto"/>
        <w:left w:val="none" w:sz="0" w:space="0" w:color="auto"/>
        <w:bottom w:val="none" w:sz="0" w:space="0" w:color="auto"/>
        <w:right w:val="none" w:sz="0" w:space="0" w:color="auto"/>
      </w:divBdr>
    </w:div>
    <w:div w:id="1926067814">
      <w:bodyDiv w:val="1"/>
      <w:marLeft w:val="0"/>
      <w:marRight w:val="0"/>
      <w:marTop w:val="0"/>
      <w:marBottom w:val="0"/>
      <w:divBdr>
        <w:top w:val="none" w:sz="0" w:space="0" w:color="auto"/>
        <w:left w:val="none" w:sz="0" w:space="0" w:color="auto"/>
        <w:bottom w:val="none" w:sz="0" w:space="0" w:color="auto"/>
        <w:right w:val="none" w:sz="0" w:space="0" w:color="auto"/>
      </w:divBdr>
    </w:div>
    <w:div w:id="1926378382">
      <w:bodyDiv w:val="1"/>
      <w:marLeft w:val="0"/>
      <w:marRight w:val="0"/>
      <w:marTop w:val="0"/>
      <w:marBottom w:val="0"/>
      <w:divBdr>
        <w:top w:val="none" w:sz="0" w:space="0" w:color="auto"/>
        <w:left w:val="none" w:sz="0" w:space="0" w:color="auto"/>
        <w:bottom w:val="none" w:sz="0" w:space="0" w:color="auto"/>
        <w:right w:val="none" w:sz="0" w:space="0" w:color="auto"/>
      </w:divBdr>
    </w:div>
    <w:div w:id="1926379185">
      <w:bodyDiv w:val="1"/>
      <w:marLeft w:val="0"/>
      <w:marRight w:val="0"/>
      <w:marTop w:val="0"/>
      <w:marBottom w:val="0"/>
      <w:divBdr>
        <w:top w:val="none" w:sz="0" w:space="0" w:color="auto"/>
        <w:left w:val="none" w:sz="0" w:space="0" w:color="auto"/>
        <w:bottom w:val="none" w:sz="0" w:space="0" w:color="auto"/>
        <w:right w:val="none" w:sz="0" w:space="0" w:color="auto"/>
      </w:divBdr>
    </w:div>
    <w:div w:id="1926382722">
      <w:bodyDiv w:val="1"/>
      <w:marLeft w:val="0"/>
      <w:marRight w:val="0"/>
      <w:marTop w:val="0"/>
      <w:marBottom w:val="0"/>
      <w:divBdr>
        <w:top w:val="none" w:sz="0" w:space="0" w:color="auto"/>
        <w:left w:val="none" w:sz="0" w:space="0" w:color="auto"/>
        <w:bottom w:val="none" w:sz="0" w:space="0" w:color="auto"/>
        <w:right w:val="none" w:sz="0" w:space="0" w:color="auto"/>
      </w:divBdr>
    </w:div>
    <w:div w:id="1926499472">
      <w:bodyDiv w:val="1"/>
      <w:marLeft w:val="0"/>
      <w:marRight w:val="0"/>
      <w:marTop w:val="0"/>
      <w:marBottom w:val="0"/>
      <w:divBdr>
        <w:top w:val="none" w:sz="0" w:space="0" w:color="auto"/>
        <w:left w:val="none" w:sz="0" w:space="0" w:color="auto"/>
        <w:bottom w:val="none" w:sz="0" w:space="0" w:color="auto"/>
        <w:right w:val="none" w:sz="0" w:space="0" w:color="auto"/>
      </w:divBdr>
    </w:div>
    <w:div w:id="1926526146">
      <w:bodyDiv w:val="1"/>
      <w:marLeft w:val="0"/>
      <w:marRight w:val="0"/>
      <w:marTop w:val="0"/>
      <w:marBottom w:val="0"/>
      <w:divBdr>
        <w:top w:val="none" w:sz="0" w:space="0" w:color="auto"/>
        <w:left w:val="none" w:sz="0" w:space="0" w:color="auto"/>
        <w:bottom w:val="none" w:sz="0" w:space="0" w:color="auto"/>
        <w:right w:val="none" w:sz="0" w:space="0" w:color="auto"/>
      </w:divBdr>
    </w:div>
    <w:div w:id="1926844039">
      <w:bodyDiv w:val="1"/>
      <w:marLeft w:val="0"/>
      <w:marRight w:val="0"/>
      <w:marTop w:val="0"/>
      <w:marBottom w:val="0"/>
      <w:divBdr>
        <w:top w:val="none" w:sz="0" w:space="0" w:color="auto"/>
        <w:left w:val="none" w:sz="0" w:space="0" w:color="auto"/>
        <w:bottom w:val="none" w:sz="0" w:space="0" w:color="auto"/>
        <w:right w:val="none" w:sz="0" w:space="0" w:color="auto"/>
      </w:divBdr>
    </w:div>
    <w:div w:id="1927113075">
      <w:bodyDiv w:val="1"/>
      <w:marLeft w:val="0"/>
      <w:marRight w:val="0"/>
      <w:marTop w:val="0"/>
      <w:marBottom w:val="0"/>
      <w:divBdr>
        <w:top w:val="none" w:sz="0" w:space="0" w:color="auto"/>
        <w:left w:val="none" w:sz="0" w:space="0" w:color="auto"/>
        <w:bottom w:val="none" w:sz="0" w:space="0" w:color="auto"/>
        <w:right w:val="none" w:sz="0" w:space="0" w:color="auto"/>
      </w:divBdr>
    </w:div>
    <w:div w:id="1927374049">
      <w:bodyDiv w:val="1"/>
      <w:marLeft w:val="0"/>
      <w:marRight w:val="0"/>
      <w:marTop w:val="0"/>
      <w:marBottom w:val="0"/>
      <w:divBdr>
        <w:top w:val="none" w:sz="0" w:space="0" w:color="auto"/>
        <w:left w:val="none" w:sz="0" w:space="0" w:color="auto"/>
        <w:bottom w:val="none" w:sz="0" w:space="0" w:color="auto"/>
        <w:right w:val="none" w:sz="0" w:space="0" w:color="auto"/>
      </w:divBdr>
    </w:div>
    <w:div w:id="1927689484">
      <w:bodyDiv w:val="1"/>
      <w:marLeft w:val="0"/>
      <w:marRight w:val="0"/>
      <w:marTop w:val="0"/>
      <w:marBottom w:val="0"/>
      <w:divBdr>
        <w:top w:val="none" w:sz="0" w:space="0" w:color="auto"/>
        <w:left w:val="none" w:sz="0" w:space="0" w:color="auto"/>
        <w:bottom w:val="none" w:sz="0" w:space="0" w:color="auto"/>
        <w:right w:val="none" w:sz="0" w:space="0" w:color="auto"/>
      </w:divBdr>
    </w:div>
    <w:div w:id="1927768228">
      <w:bodyDiv w:val="1"/>
      <w:marLeft w:val="0"/>
      <w:marRight w:val="0"/>
      <w:marTop w:val="0"/>
      <w:marBottom w:val="0"/>
      <w:divBdr>
        <w:top w:val="none" w:sz="0" w:space="0" w:color="auto"/>
        <w:left w:val="none" w:sz="0" w:space="0" w:color="auto"/>
        <w:bottom w:val="none" w:sz="0" w:space="0" w:color="auto"/>
        <w:right w:val="none" w:sz="0" w:space="0" w:color="auto"/>
      </w:divBdr>
    </w:div>
    <w:div w:id="1927955602">
      <w:bodyDiv w:val="1"/>
      <w:marLeft w:val="0"/>
      <w:marRight w:val="0"/>
      <w:marTop w:val="0"/>
      <w:marBottom w:val="0"/>
      <w:divBdr>
        <w:top w:val="none" w:sz="0" w:space="0" w:color="auto"/>
        <w:left w:val="none" w:sz="0" w:space="0" w:color="auto"/>
        <w:bottom w:val="none" w:sz="0" w:space="0" w:color="auto"/>
        <w:right w:val="none" w:sz="0" w:space="0" w:color="auto"/>
      </w:divBdr>
    </w:div>
    <w:div w:id="1927955756">
      <w:bodyDiv w:val="1"/>
      <w:marLeft w:val="0"/>
      <w:marRight w:val="0"/>
      <w:marTop w:val="0"/>
      <w:marBottom w:val="0"/>
      <w:divBdr>
        <w:top w:val="none" w:sz="0" w:space="0" w:color="auto"/>
        <w:left w:val="none" w:sz="0" w:space="0" w:color="auto"/>
        <w:bottom w:val="none" w:sz="0" w:space="0" w:color="auto"/>
        <w:right w:val="none" w:sz="0" w:space="0" w:color="auto"/>
      </w:divBdr>
    </w:div>
    <w:div w:id="1928030053">
      <w:bodyDiv w:val="1"/>
      <w:marLeft w:val="0"/>
      <w:marRight w:val="0"/>
      <w:marTop w:val="0"/>
      <w:marBottom w:val="0"/>
      <w:divBdr>
        <w:top w:val="none" w:sz="0" w:space="0" w:color="auto"/>
        <w:left w:val="none" w:sz="0" w:space="0" w:color="auto"/>
        <w:bottom w:val="none" w:sz="0" w:space="0" w:color="auto"/>
        <w:right w:val="none" w:sz="0" w:space="0" w:color="auto"/>
      </w:divBdr>
    </w:div>
    <w:div w:id="1928078161">
      <w:bodyDiv w:val="1"/>
      <w:marLeft w:val="0"/>
      <w:marRight w:val="0"/>
      <w:marTop w:val="0"/>
      <w:marBottom w:val="0"/>
      <w:divBdr>
        <w:top w:val="none" w:sz="0" w:space="0" w:color="auto"/>
        <w:left w:val="none" w:sz="0" w:space="0" w:color="auto"/>
        <w:bottom w:val="none" w:sz="0" w:space="0" w:color="auto"/>
        <w:right w:val="none" w:sz="0" w:space="0" w:color="auto"/>
      </w:divBdr>
    </w:div>
    <w:div w:id="1928464325">
      <w:bodyDiv w:val="1"/>
      <w:marLeft w:val="0"/>
      <w:marRight w:val="0"/>
      <w:marTop w:val="0"/>
      <w:marBottom w:val="0"/>
      <w:divBdr>
        <w:top w:val="none" w:sz="0" w:space="0" w:color="auto"/>
        <w:left w:val="none" w:sz="0" w:space="0" w:color="auto"/>
        <w:bottom w:val="none" w:sz="0" w:space="0" w:color="auto"/>
        <w:right w:val="none" w:sz="0" w:space="0" w:color="auto"/>
      </w:divBdr>
    </w:div>
    <w:div w:id="1928613240">
      <w:bodyDiv w:val="1"/>
      <w:marLeft w:val="0"/>
      <w:marRight w:val="0"/>
      <w:marTop w:val="0"/>
      <w:marBottom w:val="0"/>
      <w:divBdr>
        <w:top w:val="none" w:sz="0" w:space="0" w:color="auto"/>
        <w:left w:val="none" w:sz="0" w:space="0" w:color="auto"/>
        <w:bottom w:val="none" w:sz="0" w:space="0" w:color="auto"/>
        <w:right w:val="none" w:sz="0" w:space="0" w:color="auto"/>
      </w:divBdr>
    </w:div>
    <w:div w:id="1928879390">
      <w:bodyDiv w:val="1"/>
      <w:marLeft w:val="0"/>
      <w:marRight w:val="0"/>
      <w:marTop w:val="0"/>
      <w:marBottom w:val="0"/>
      <w:divBdr>
        <w:top w:val="none" w:sz="0" w:space="0" w:color="auto"/>
        <w:left w:val="none" w:sz="0" w:space="0" w:color="auto"/>
        <w:bottom w:val="none" w:sz="0" w:space="0" w:color="auto"/>
        <w:right w:val="none" w:sz="0" w:space="0" w:color="auto"/>
      </w:divBdr>
    </w:div>
    <w:div w:id="1928879715">
      <w:bodyDiv w:val="1"/>
      <w:marLeft w:val="0"/>
      <w:marRight w:val="0"/>
      <w:marTop w:val="0"/>
      <w:marBottom w:val="0"/>
      <w:divBdr>
        <w:top w:val="none" w:sz="0" w:space="0" w:color="auto"/>
        <w:left w:val="none" w:sz="0" w:space="0" w:color="auto"/>
        <w:bottom w:val="none" w:sz="0" w:space="0" w:color="auto"/>
        <w:right w:val="none" w:sz="0" w:space="0" w:color="auto"/>
      </w:divBdr>
    </w:div>
    <w:div w:id="1929191403">
      <w:bodyDiv w:val="1"/>
      <w:marLeft w:val="0"/>
      <w:marRight w:val="0"/>
      <w:marTop w:val="0"/>
      <w:marBottom w:val="0"/>
      <w:divBdr>
        <w:top w:val="none" w:sz="0" w:space="0" w:color="auto"/>
        <w:left w:val="none" w:sz="0" w:space="0" w:color="auto"/>
        <w:bottom w:val="none" w:sz="0" w:space="0" w:color="auto"/>
        <w:right w:val="none" w:sz="0" w:space="0" w:color="auto"/>
      </w:divBdr>
    </w:div>
    <w:div w:id="1929195853">
      <w:bodyDiv w:val="1"/>
      <w:marLeft w:val="0"/>
      <w:marRight w:val="0"/>
      <w:marTop w:val="0"/>
      <w:marBottom w:val="0"/>
      <w:divBdr>
        <w:top w:val="none" w:sz="0" w:space="0" w:color="auto"/>
        <w:left w:val="none" w:sz="0" w:space="0" w:color="auto"/>
        <w:bottom w:val="none" w:sz="0" w:space="0" w:color="auto"/>
        <w:right w:val="none" w:sz="0" w:space="0" w:color="auto"/>
      </w:divBdr>
    </w:div>
    <w:div w:id="1929345772">
      <w:bodyDiv w:val="1"/>
      <w:marLeft w:val="0"/>
      <w:marRight w:val="0"/>
      <w:marTop w:val="0"/>
      <w:marBottom w:val="0"/>
      <w:divBdr>
        <w:top w:val="none" w:sz="0" w:space="0" w:color="auto"/>
        <w:left w:val="none" w:sz="0" w:space="0" w:color="auto"/>
        <w:bottom w:val="none" w:sz="0" w:space="0" w:color="auto"/>
        <w:right w:val="none" w:sz="0" w:space="0" w:color="auto"/>
      </w:divBdr>
    </w:div>
    <w:div w:id="1929539366">
      <w:bodyDiv w:val="1"/>
      <w:marLeft w:val="0"/>
      <w:marRight w:val="0"/>
      <w:marTop w:val="0"/>
      <w:marBottom w:val="0"/>
      <w:divBdr>
        <w:top w:val="none" w:sz="0" w:space="0" w:color="auto"/>
        <w:left w:val="none" w:sz="0" w:space="0" w:color="auto"/>
        <w:bottom w:val="none" w:sz="0" w:space="0" w:color="auto"/>
        <w:right w:val="none" w:sz="0" w:space="0" w:color="auto"/>
      </w:divBdr>
    </w:div>
    <w:div w:id="1929654645">
      <w:bodyDiv w:val="1"/>
      <w:marLeft w:val="0"/>
      <w:marRight w:val="0"/>
      <w:marTop w:val="0"/>
      <w:marBottom w:val="0"/>
      <w:divBdr>
        <w:top w:val="none" w:sz="0" w:space="0" w:color="auto"/>
        <w:left w:val="none" w:sz="0" w:space="0" w:color="auto"/>
        <w:bottom w:val="none" w:sz="0" w:space="0" w:color="auto"/>
        <w:right w:val="none" w:sz="0" w:space="0" w:color="auto"/>
      </w:divBdr>
    </w:div>
    <w:div w:id="1929734835">
      <w:bodyDiv w:val="1"/>
      <w:marLeft w:val="0"/>
      <w:marRight w:val="0"/>
      <w:marTop w:val="0"/>
      <w:marBottom w:val="0"/>
      <w:divBdr>
        <w:top w:val="none" w:sz="0" w:space="0" w:color="auto"/>
        <w:left w:val="none" w:sz="0" w:space="0" w:color="auto"/>
        <w:bottom w:val="none" w:sz="0" w:space="0" w:color="auto"/>
        <w:right w:val="none" w:sz="0" w:space="0" w:color="auto"/>
      </w:divBdr>
    </w:div>
    <w:div w:id="1929849794">
      <w:bodyDiv w:val="1"/>
      <w:marLeft w:val="0"/>
      <w:marRight w:val="0"/>
      <w:marTop w:val="0"/>
      <w:marBottom w:val="0"/>
      <w:divBdr>
        <w:top w:val="none" w:sz="0" w:space="0" w:color="auto"/>
        <w:left w:val="none" w:sz="0" w:space="0" w:color="auto"/>
        <w:bottom w:val="none" w:sz="0" w:space="0" w:color="auto"/>
        <w:right w:val="none" w:sz="0" w:space="0" w:color="auto"/>
      </w:divBdr>
    </w:div>
    <w:div w:id="1929993921">
      <w:bodyDiv w:val="1"/>
      <w:marLeft w:val="0"/>
      <w:marRight w:val="0"/>
      <w:marTop w:val="0"/>
      <w:marBottom w:val="0"/>
      <w:divBdr>
        <w:top w:val="none" w:sz="0" w:space="0" w:color="auto"/>
        <w:left w:val="none" w:sz="0" w:space="0" w:color="auto"/>
        <w:bottom w:val="none" w:sz="0" w:space="0" w:color="auto"/>
        <w:right w:val="none" w:sz="0" w:space="0" w:color="auto"/>
      </w:divBdr>
    </w:div>
    <w:div w:id="1930042977">
      <w:bodyDiv w:val="1"/>
      <w:marLeft w:val="0"/>
      <w:marRight w:val="0"/>
      <w:marTop w:val="0"/>
      <w:marBottom w:val="0"/>
      <w:divBdr>
        <w:top w:val="none" w:sz="0" w:space="0" w:color="auto"/>
        <w:left w:val="none" w:sz="0" w:space="0" w:color="auto"/>
        <w:bottom w:val="none" w:sz="0" w:space="0" w:color="auto"/>
        <w:right w:val="none" w:sz="0" w:space="0" w:color="auto"/>
      </w:divBdr>
    </w:div>
    <w:div w:id="1930112058">
      <w:bodyDiv w:val="1"/>
      <w:marLeft w:val="0"/>
      <w:marRight w:val="0"/>
      <w:marTop w:val="0"/>
      <w:marBottom w:val="0"/>
      <w:divBdr>
        <w:top w:val="none" w:sz="0" w:space="0" w:color="auto"/>
        <w:left w:val="none" w:sz="0" w:space="0" w:color="auto"/>
        <w:bottom w:val="none" w:sz="0" w:space="0" w:color="auto"/>
        <w:right w:val="none" w:sz="0" w:space="0" w:color="auto"/>
      </w:divBdr>
    </w:div>
    <w:div w:id="1930196752">
      <w:bodyDiv w:val="1"/>
      <w:marLeft w:val="0"/>
      <w:marRight w:val="0"/>
      <w:marTop w:val="0"/>
      <w:marBottom w:val="0"/>
      <w:divBdr>
        <w:top w:val="none" w:sz="0" w:space="0" w:color="auto"/>
        <w:left w:val="none" w:sz="0" w:space="0" w:color="auto"/>
        <w:bottom w:val="none" w:sz="0" w:space="0" w:color="auto"/>
        <w:right w:val="none" w:sz="0" w:space="0" w:color="auto"/>
      </w:divBdr>
    </w:div>
    <w:div w:id="1930430288">
      <w:bodyDiv w:val="1"/>
      <w:marLeft w:val="0"/>
      <w:marRight w:val="0"/>
      <w:marTop w:val="0"/>
      <w:marBottom w:val="0"/>
      <w:divBdr>
        <w:top w:val="none" w:sz="0" w:space="0" w:color="auto"/>
        <w:left w:val="none" w:sz="0" w:space="0" w:color="auto"/>
        <w:bottom w:val="none" w:sz="0" w:space="0" w:color="auto"/>
        <w:right w:val="none" w:sz="0" w:space="0" w:color="auto"/>
      </w:divBdr>
    </w:div>
    <w:div w:id="1930432592">
      <w:bodyDiv w:val="1"/>
      <w:marLeft w:val="0"/>
      <w:marRight w:val="0"/>
      <w:marTop w:val="0"/>
      <w:marBottom w:val="0"/>
      <w:divBdr>
        <w:top w:val="none" w:sz="0" w:space="0" w:color="auto"/>
        <w:left w:val="none" w:sz="0" w:space="0" w:color="auto"/>
        <w:bottom w:val="none" w:sz="0" w:space="0" w:color="auto"/>
        <w:right w:val="none" w:sz="0" w:space="0" w:color="auto"/>
      </w:divBdr>
    </w:div>
    <w:div w:id="1930505756">
      <w:bodyDiv w:val="1"/>
      <w:marLeft w:val="0"/>
      <w:marRight w:val="0"/>
      <w:marTop w:val="0"/>
      <w:marBottom w:val="0"/>
      <w:divBdr>
        <w:top w:val="none" w:sz="0" w:space="0" w:color="auto"/>
        <w:left w:val="none" w:sz="0" w:space="0" w:color="auto"/>
        <w:bottom w:val="none" w:sz="0" w:space="0" w:color="auto"/>
        <w:right w:val="none" w:sz="0" w:space="0" w:color="auto"/>
      </w:divBdr>
    </w:div>
    <w:div w:id="1930694425">
      <w:bodyDiv w:val="1"/>
      <w:marLeft w:val="0"/>
      <w:marRight w:val="0"/>
      <w:marTop w:val="0"/>
      <w:marBottom w:val="0"/>
      <w:divBdr>
        <w:top w:val="none" w:sz="0" w:space="0" w:color="auto"/>
        <w:left w:val="none" w:sz="0" w:space="0" w:color="auto"/>
        <w:bottom w:val="none" w:sz="0" w:space="0" w:color="auto"/>
        <w:right w:val="none" w:sz="0" w:space="0" w:color="auto"/>
      </w:divBdr>
    </w:div>
    <w:div w:id="1930695369">
      <w:bodyDiv w:val="1"/>
      <w:marLeft w:val="0"/>
      <w:marRight w:val="0"/>
      <w:marTop w:val="0"/>
      <w:marBottom w:val="0"/>
      <w:divBdr>
        <w:top w:val="none" w:sz="0" w:space="0" w:color="auto"/>
        <w:left w:val="none" w:sz="0" w:space="0" w:color="auto"/>
        <w:bottom w:val="none" w:sz="0" w:space="0" w:color="auto"/>
        <w:right w:val="none" w:sz="0" w:space="0" w:color="auto"/>
      </w:divBdr>
    </w:div>
    <w:div w:id="1931348651">
      <w:bodyDiv w:val="1"/>
      <w:marLeft w:val="0"/>
      <w:marRight w:val="0"/>
      <w:marTop w:val="0"/>
      <w:marBottom w:val="0"/>
      <w:divBdr>
        <w:top w:val="none" w:sz="0" w:space="0" w:color="auto"/>
        <w:left w:val="none" w:sz="0" w:space="0" w:color="auto"/>
        <w:bottom w:val="none" w:sz="0" w:space="0" w:color="auto"/>
        <w:right w:val="none" w:sz="0" w:space="0" w:color="auto"/>
      </w:divBdr>
    </w:div>
    <w:div w:id="1931355635">
      <w:bodyDiv w:val="1"/>
      <w:marLeft w:val="0"/>
      <w:marRight w:val="0"/>
      <w:marTop w:val="0"/>
      <w:marBottom w:val="0"/>
      <w:divBdr>
        <w:top w:val="none" w:sz="0" w:space="0" w:color="auto"/>
        <w:left w:val="none" w:sz="0" w:space="0" w:color="auto"/>
        <w:bottom w:val="none" w:sz="0" w:space="0" w:color="auto"/>
        <w:right w:val="none" w:sz="0" w:space="0" w:color="auto"/>
      </w:divBdr>
    </w:div>
    <w:div w:id="1931544845">
      <w:bodyDiv w:val="1"/>
      <w:marLeft w:val="0"/>
      <w:marRight w:val="0"/>
      <w:marTop w:val="0"/>
      <w:marBottom w:val="0"/>
      <w:divBdr>
        <w:top w:val="none" w:sz="0" w:space="0" w:color="auto"/>
        <w:left w:val="none" w:sz="0" w:space="0" w:color="auto"/>
        <w:bottom w:val="none" w:sz="0" w:space="0" w:color="auto"/>
        <w:right w:val="none" w:sz="0" w:space="0" w:color="auto"/>
      </w:divBdr>
    </w:div>
    <w:div w:id="1931700332">
      <w:bodyDiv w:val="1"/>
      <w:marLeft w:val="0"/>
      <w:marRight w:val="0"/>
      <w:marTop w:val="0"/>
      <w:marBottom w:val="0"/>
      <w:divBdr>
        <w:top w:val="none" w:sz="0" w:space="0" w:color="auto"/>
        <w:left w:val="none" w:sz="0" w:space="0" w:color="auto"/>
        <w:bottom w:val="none" w:sz="0" w:space="0" w:color="auto"/>
        <w:right w:val="none" w:sz="0" w:space="0" w:color="auto"/>
      </w:divBdr>
    </w:div>
    <w:div w:id="1931888664">
      <w:bodyDiv w:val="1"/>
      <w:marLeft w:val="0"/>
      <w:marRight w:val="0"/>
      <w:marTop w:val="0"/>
      <w:marBottom w:val="0"/>
      <w:divBdr>
        <w:top w:val="none" w:sz="0" w:space="0" w:color="auto"/>
        <w:left w:val="none" w:sz="0" w:space="0" w:color="auto"/>
        <w:bottom w:val="none" w:sz="0" w:space="0" w:color="auto"/>
        <w:right w:val="none" w:sz="0" w:space="0" w:color="auto"/>
      </w:divBdr>
    </w:div>
    <w:div w:id="1931963791">
      <w:bodyDiv w:val="1"/>
      <w:marLeft w:val="0"/>
      <w:marRight w:val="0"/>
      <w:marTop w:val="0"/>
      <w:marBottom w:val="0"/>
      <w:divBdr>
        <w:top w:val="none" w:sz="0" w:space="0" w:color="auto"/>
        <w:left w:val="none" w:sz="0" w:space="0" w:color="auto"/>
        <w:bottom w:val="none" w:sz="0" w:space="0" w:color="auto"/>
        <w:right w:val="none" w:sz="0" w:space="0" w:color="auto"/>
      </w:divBdr>
    </w:div>
    <w:div w:id="1932004598">
      <w:bodyDiv w:val="1"/>
      <w:marLeft w:val="0"/>
      <w:marRight w:val="0"/>
      <w:marTop w:val="0"/>
      <w:marBottom w:val="0"/>
      <w:divBdr>
        <w:top w:val="none" w:sz="0" w:space="0" w:color="auto"/>
        <w:left w:val="none" w:sz="0" w:space="0" w:color="auto"/>
        <w:bottom w:val="none" w:sz="0" w:space="0" w:color="auto"/>
        <w:right w:val="none" w:sz="0" w:space="0" w:color="auto"/>
      </w:divBdr>
    </w:div>
    <w:div w:id="1932083220">
      <w:bodyDiv w:val="1"/>
      <w:marLeft w:val="0"/>
      <w:marRight w:val="0"/>
      <w:marTop w:val="0"/>
      <w:marBottom w:val="0"/>
      <w:divBdr>
        <w:top w:val="none" w:sz="0" w:space="0" w:color="auto"/>
        <w:left w:val="none" w:sz="0" w:space="0" w:color="auto"/>
        <w:bottom w:val="none" w:sz="0" w:space="0" w:color="auto"/>
        <w:right w:val="none" w:sz="0" w:space="0" w:color="auto"/>
      </w:divBdr>
    </w:div>
    <w:div w:id="1932084303">
      <w:bodyDiv w:val="1"/>
      <w:marLeft w:val="0"/>
      <w:marRight w:val="0"/>
      <w:marTop w:val="0"/>
      <w:marBottom w:val="0"/>
      <w:divBdr>
        <w:top w:val="none" w:sz="0" w:space="0" w:color="auto"/>
        <w:left w:val="none" w:sz="0" w:space="0" w:color="auto"/>
        <w:bottom w:val="none" w:sz="0" w:space="0" w:color="auto"/>
        <w:right w:val="none" w:sz="0" w:space="0" w:color="auto"/>
      </w:divBdr>
    </w:div>
    <w:div w:id="1932087100">
      <w:bodyDiv w:val="1"/>
      <w:marLeft w:val="0"/>
      <w:marRight w:val="0"/>
      <w:marTop w:val="0"/>
      <w:marBottom w:val="0"/>
      <w:divBdr>
        <w:top w:val="none" w:sz="0" w:space="0" w:color="auto"/>
        <w:left w:val="none" w:sz="0" w:space="0" w:color="auto"/>
        <w:bottom w:val="none" w:sz="0" w:space="0" w:color="auto"/>
        <w:right w:val="none" w:sz="0" w:space="0" w:color="auto"/>
      </w:divBdr>
    </w:div>
    <w:div w:id="1932662446">
      <w:bodyDiv w:val="1"/>
      <w:marLeft w:val="0"/>
      <w:marRight w:val="0"/>
      <w:marTop w:val="0"/>
      <w:marBottom w:val="0"/>
      <w:divBdr>
        <w:top w:val="none" w:sz="0" w:space="0" w:color="auto"/>
        <w:left w:val="none" w:sz="0" w:space="0" w:color="auto"/>
        <w:bottom w:val="none" w:sz="0" w:space="0" w:color="auto"/>
        <w:right w:val="none" w:sz="0" w:space="0" w:color="auto"/>
      </w:divBdr>
    </w:div>
    <w:div w:id="1932817143">
      <w:bodyDiv w:val="1"/>
      <w:marLeft w:val="0"/>
      <w:marRight w:val="0"/>
      <w:marTop w:val="0"/>
      <w:marBottom w:val="0"/>
      <w:divBdr>
        <w:top w:val="none" w:sz="0" w:space="0" w:color="auto"/>
        <w:left w:val="none" w:sz="0" w:space="0" w:color="auto"/>
        <w:bottom w:val="none" w:sz="0" w:space="0" w:color="auto"/>
        <w:right w:val="none" w:sz="0" w:space="0" w:color="auto"/>
      </w:divBdr>
    </w:div>
    <w:div w:id="1932927624">
      <w:bodyDiv w:val="1"/>
      <w:marLeft w:val="0"/>
      <w:marRight w:val="0"/>
      <w:marTop w:val="0"/>
      <w:marBottom w:val="0"/>
      <w:divBdr>
        <w:top w:val="none" w:sz="0" w:space="0" w:color="auto"/>
        <w:left w:val="none" w:sz="0" w:space="0" w:color="auto"/>
        <w:bottom w:val="none" w:sz="0" w:space="0" w:color="auto"/>
        <w:right w:val="none" w:sz="0" w:space="0" w:color="auto"/>
      </w:divBdr>
    </w:div>
    <w:div w:id="1932935669">
      <w:bodyDiv w:val="1"/>
      <w:marLeft w:val="0"/>
      <w:marRight w:val="0"/>
      <w:marTop w:val="0"/>
      <w:marBottom w:val="0"/>
      <w:divBdr>
        <w:top w:val="none" w:sz="0" w:space="0" w:color="auto"/>
        <w:left w:val="none" w:sz="0" w:space="0" w:color="auto"/>
        <w:bottom w:val="none" w:sz="0" w:space="0" w:color="auto"/>
        <w:right w:val="none" w:sz="0" w:space="0" w:color="auto"/>
      </w:divBdr>
    </w:div>
    <w:div w:id="1933007468">
      <w:bodyDiv w:val="1"/>
      <w:marLeft w:val="0"/>
      <w:marRight w:val="0"/>
      <w:marTop w:val="0"/>
      <w:marBottom w:val="0"/>
      <w:divBdr>
        <w:top w:val="none" w:sz="0" w:space="0" w:color="auto"/>
        <w:left w:val="none" w:sz="0" w:space="0" w:color="auto"/>
        <w:bottom w:val="none" w:sz="0" w:space="0" w:color="auto"/>
        <w:right w:val="none" w:sz="0" w:space="0" w:color="auto"/>
      </w:divBdr>
    </w:div>
    <w:div w:id="1933121606">
      <w:bodyDiv w:val="1"/>
      <w:marLeft w:val="0"/>
      <w:marRight w:val="0"/>
      <w:marTop w:val="0"/>
      <w:marBottom w:val="0"/>
      <w:divBdr>
        <w:top w:val="none" w:sz="0" w:space="0" w:color="auto"/>
        <w:left w:val="none" w:sz="0" w:space="0" w:color="auto"/>
        <w:bottom w:val="none" w:sz="0" w:space="0" w:color="auto"/>
        <w:right w:val="none" w:sz="0" w:space="0" w:color="auto"/>
      </w:divBdr>
    </w:div>
    <w:div w:id="1933129102">
      <w:bodyDiv w:val="1"/>
      <w:marLeft w:val="0"/>
      <w:marRight w:val="0"/>
      <w:marTop w:val="0"/>
      <w:marBottom w:val="0"/>
      <w:divBdr>
        <w:top w:val="none" w:sz="0" w:space="0" w:color="auto"/>
        <w:left w:val="none" w:sz="0" w:space="0" w:color="auto"/>
        <w:bottom w:val="none" w:sz="0" w:space="0" w:color="auto"/>
        <w:right w:val="none" w:sz="0" w:space="0" w:color="auto"/>
      </w:divBdr>
    </w:div>
    <w:div w:id="1933320186">
      <w:bodyDiv w:val="1"/>
      <w:marLeft w:val="0"/>
      <w:marRight w:val="0"/>
      <w:marTop w:val="0"/>
      <w:marBottom w:val="0"/>
      <w:divBdr>
        <w:top w:val="none" w:sz="0" w:space="0" w:color="auto"/>
        <w:left w:val="none" w:sz="0" w:space="0" w:color="auto"/>
        <w:bottom w:val="none" w:sz="0" w:space="0" w:color="auto"/>
        <w:right w:val="none" w:sz="0" w:space="0" w:color="auto"/>
      </w:divBdr>
    </w:div>
    <w:div w:id="1933395079">
      <w:bodyDiv w:val="1"/>
      <w:marLeft w:val="0"/>
      <w:marRight w:val="0"/>
      <w:marTop w:val="0"/>
      <w:marBottom w:val="0"/>
      <w:divBdr>
        <w:top w:val="none" w:sz="0" w:space="0" w:color="auto"/>
        <w:left w:val="none" w:sz="0" w:space="0" w:color="auto"/>
        <w:bottom w:val="none" w:sz="0" w:space="0" w:color="auto"/>
        <w:right w:val="none" w:sz="0" w:space="0" w:color="auto"/>
      </w:divBdr>
    </w:div>
    <w:div w:id="1933395619">
      <w:bodyDiv w:val="1"/>
      <w:marLeft w:val="0"/>
      <w:marRight w:val="0"/>
      <w:marTop w:val="0"/>
      <w:marBottom w:val="0"/>
      <w:divBdr>
        <w:top w:val="none" w:sz="0" w:space="0" w:color="auto"/>
        <w:left w:val="none" w:sz="0" w:space="0" w:color="auto"/>
        <w:bottom w:val="none" w:sz="0" w:space="0" w:color="auto"/>
        <w:right w:val="none" w:sz="0" w:space="0" w:color="auto"/>
      </w:divBdr>
    </w:div>
    <w:div w:id="1933659526">
      <w:bodyDiv w:val="1"/>
      <w:marLeft w:val="0"/>
      <w:marRight w:val="0"/>
      <w:marTop w:val="0"/>
      <w:marBottom w:val="0"/>
      <w:divBdr>
        <w:top w:val="none" w:sz="0" w:space="0" w:color="auto"/>
        <w:left w:val="none" w:sz="0" w:space="0" w:color="auto"/>
        <w:bottom w:val="none" w:sz="0" w:space="0" w:color="auto"/>
        <w:right w:val="none" w:sz="0" w:space="0" w:color="auto"/>
      </w:divBdr>
    </w:div>
    <w:div w:id="1933663214">
      <w:bodyDiv w:val="1"/>
      <w:marLeft w:val="0"/>
      <w:marRight w:val="0"/>
      <w:marTop w:val="0"/>
      <w:marBottom w:val="0"/>
      <w:divBdr>
        <w:top w:val="none" w:sz="0" w:space="0" w:color="auto"/>
        <w:left w:val="none" w:sz="0" w:space="0" w:color="auto"/>
        <w:bottom w:val="none" w:sz="0" w:space="0" w:color="auto"/>
        <w:right w:val="none" w:sz="0" w:space="0" w:color="auto"/>
      </w:divBdr>
    </w:div>
    <w:div w:id="1933926167">
      <w:bodyDiv w:val="1"/>
      <w:marLeft w:val="0"/>
      <w:marRight w:val="0"/>
      <w:marTop w:val="0"/>
      <w:marBottom w:val="0"/>
      <w:divBdr>
        <w:top w:val="none" w:sz="0" w:space="0" w:color="auto"/>
        <w:left w:val="none" w:sz="0" w:space="0" w:color="auto"/>
        <w:bottom w:val="none" w:sz="0" w:space="0" w:color="auto"/>
        <w:right w:val="none" w:sz="0" w:space="0" w:color="auto"/>
      </w:divBdr>
    </w:div>
    <w:div w:id="1934123223">
      <w:bodyDiv w:val="1"/>
      <w:marLeft w:val="0"/>
      <w:marRight w:val="0"/>
      <w:marTop w:val="0"/>
      <w:marBottom w:val="0"/>
      <w:divBdr>
        <w:top w:val="none" w:sz="0" w:space="0" w:color="auto"/>
        <w:left w:val="none" w:sz="0" w:space="0" w:color="auto"/>
        <w:bottom w:val="none" w:sz="0" w:space="0" w:color="auto"/>
        <w:right w:val="none" w:sz="0" w:space="0" w:color="auto"/>
      </w:divBdr>
    </w:div>
    <w:div w:id="1934169330">
      <w:bodyDiv w:val="1"/>
      <w:marLeft w:val="0"/>
      <w:marRight w:val="0"/>
      <w:marTop w:val="0"/>
      <w:marBottom w:val="0"/>
      <w:divBdr>
        <w:top w:val="none" w:sz="0" w:space="0" w:color="auto"/>
        <w:left w:val="none" w:sz="0" w:space="0" w:color="auto"/>
        <w:bottom w:val="none" w:sz="0" w:space="0" w:color="auto"/>
        <w:right w:val="none" w:sz="0" w:space="0" w:color="auto"/>
      </w:divBdr>
    </w:div>
    <w:div w:id="1934243743">
      <w:bodyDiv w:val="1"/>
      <w:marLeft w:val="0"/>
      <w:marRight w:val="0"/>
      <w:marTop w:val="0"/>
      <w:marBottom w:val="0"/>
      <w:divBdr>
        <w:top w:val="none" w:sz="0" w:space="0" w:color="auto"/>
        <w:left w:val="none" w:sz="0" w:space="0" w:color="auto"/>
        <w:bottom w:val="none" w:sz="0" w:space="0" w:color="auto"/>
        <w:right w:val="none" w:sz="0" w:space="0" w:color="auto"/>
      </w:divBdr>
    </w:div>
    <w:div w:id="1934312267">
      <w:bodyDiv w:val="1"/>
      <w:marLeft w:val="0"/>
      <w:marRight w:val="0"/>
      <w:marTop w:val="0"/>
      <w:marBottom w:val="0"/>
      <w:divBdr>
        <w:top w:val="none" w:sz="0" w:space="0" w:color="auto"/>
        <w:left w:val="none" w:sz="0" w:space="0" w:color="auto"/>
        <w:bottom w:val="none" w:sz="0" w:space="0" w:color="auto"/>
        <w:right w:val="none" w:sz="0" w:space="0" w:color="auto"/>
      </w:divBdr>
    </w:div>
    <w:div w:id="1934320341">
      <w:bodyDiv w:val="1"/>
      <w:marLeft w:val="0"/>
      <w:marRight w:val="0"/>
      <w:marTop w:val="0"/>
      <w:marBottom w:val="0"/>
      <w:divBdr>
        <w:top w:val="none" w:sz="0" w:space="0" w:color="auto"/>
        <w:left w:val="none" w:sz="0" w:space="0" w:color="auto"/>
        <w:bottom w:val="none" w:sz="0" w:space="0" w:color="auto"/>
        <w:right w:val="none" w:sz="0" w:space="0" w:color="auto"/>
      </w:divBdr>
    </w:div>
    <w:div w:id="1934387726">
      <w:bodyDiv w:val="1"/>
      <w:marLeft w:val="0"/>
      <w:marRight w:val="0"/>
      <w:marTop w:val="0"/>
      <w:marBottom w:val="0"/>
      <w:divBdr>
        <w:top w:val="none" w:sz="0" w:space="0" w:color="auto"/>
        <w:left w:val="none" w:sz="0" w:space="0" w:color="auto"/>
        <w:bottom w:val="none" w:sz="0" w:space="0" w:color="auto"/>
        <w:right w:val="none" w:sz="0" w:space="0" w:color="auto"/>
      </w:divBdr>
    </w:div>
    <w:div w:id="1934513169">
      <w:bodyDiv w:val="1"/>
      <w:marLeft w:val="0"/>
      <w:marRight w:val="0"/>
      <w:marTop w:val="0"/>
      <w:marBottom w:val="0"/>
      <w:divBdr>
        <w:top w:val="none" w:sz="0" w:space="0" w:color="auto"/>
        <w:left w:val="none" w:sz="0" w:space="0" w:color="auto"/>
        <w:bottom w:val="none" w:sz="0" w:space="0" w:color="auto"/>
        <w:right w:val="none" w:sz="0" w:space="0" w:color="auto"/>
      </w:divBdr>
    </w:div>
    <w:div w:id="1934701343">
      <w:bodyDiv w:val="1"/>
      <w:marLeft w:val="0"/>
      <w:marRight w:val="0"/>
      <w:marTop w:val="0"/>
      <w:marBottom w:val="0"/>
      <w:divBdr>
        <w:top w:val="none" w:sz="0" w:space="0" w:color="auto"/>
        <w:left w:val="none" w:sz="0" w:space="0" w:color="auto"/>
        <w:bottom w:val="none" w:sz="0" w:space="0" w:color="auto"/>
        <w:right w:val="none" w:sz="0" w:space="0" w:color="auto"/>
      </w:divBdr>
    </w:div>
    <w:div w:id="1934702975">
      <w:bodyDiv w:val="1"/>
      <w:marLeft w:val="0"/>
      <w:marRight w:val="0"/>
      <w:marTop w:val="0"/>
      <w:marBottom w:val="0"/>
      <w:divBdr>
        <w:top w:val="none" w:sz="0" w:space="0" w:color="auto"/>
        <w:left w:val="none" w:sz="0" w:space="0" w:color="auto"/>
        <w:bottom w:val="none" w:sz="0" w:space="0" w:color="auto"/>
        <w:right w:val="none" w:sz="0" w:space="0" w:color="auto"/>
      </w:divBdr>
    </w:div>
    <w:div w:id="1934703956">
      <w:bodyDiv w:val="1"/>
      <w:marLeft w:val="0"/>
      <w:marRight w:val="0"/>
      <w:marTop w:val="0"/>
      <w:marBottom w:val="0"/>
      <w:divBdr>
        <w:top w:val="none" w:sz="0" w:space="0" w:color="auto"/>
        <w:left w:val="none" w:sz="0" w:space="0" w:color="auto"/>
        <w:bottom w:val="none" w:sz="0" w:space="0" w:color="auto"/>
        <w:right w:val="none" w:sz="0" w:space="0" w:color="auto"/>
      </w:divBdr>
    </w:div>
    <w:div w:id="1935554507">
      <w:bodyDiv w:val="1"/>
      <w:marLeft w:val="0"/>
      <w:marRight w:val="0"/>
      <w:marTop w:val="0"/>
      <w:marBottom w:val="0"/>
      <w:divBdr>
        <w:top w:val="none" w:sz="0" w:space="0" w:color="auto"/>
        <w:left w:val="none" w:sz="0" w:space="0" w:color="auto"/>
        <w:bottom w:val="none" w:sz="0" w:space="0" w:color="auto"/>
        <w:right w:val="none" w:sz="0" w:space="0" w:color="auto"/>
      </w:divBdr>
    </w:div>
    <w:div w:id="1935555043">
      <w:bodyDiv w:val="1"/>
      <w:marLeft w:val="0"/>
      <w:marRight w:val="0"/>
      <w:marTop w:val="0"/>
      <w:marBottom w:val="0"/>
      <w:divBdr>
        <w:top w:val="none" w:sz="0" w:space="0" w:color="auto"/>
        <w:left w:val="none" w:sz="0" w:space="0" w:color="auto"/>
        <w:bottom w:val="none" w:sz="0" w:space="0" w:color="auto"/>
        <w:right w:val="none" w:sz="0" w:space="0" w:color="auto"/>
      </w:divBdr>
    </w:div>
    <w:div w:id="1935742313">
      <w:bodyDiv w:val="1"/>
      <w:marLeft w:val="0"/>
      <w:marRight w:val="0"/>
      <w:marTop w:val="0"/>
      <w:marBottom w:val="0"/>
      <w:divBdr>
        <w:top w:val="none" w:sz="0" w:space="0" w:color="auto"/>
        <w:left w:val="none" w:sz="0" w:space="0" w:color="auto"/>
        <w:bottom w:val="none" w:sz="0" w:space="0" w:color="auto"/>
        <w:right w:val="none" w:sz="0" w:space="0" w:color="auto"/>
      </w:divBdr>
    </w:div>
    <w:div w:id="1935898793">
      <w:bodyDiv w:val="1"/>
      <w:marLeft w:val="0"/>
      <w:marRight w:val="0"/>
      <w:marTop w:val="0"/>
      <w:marBottom w:val="0"/>
      <w:divBdr>
        <w:top w:val="none" w:sz="0" w:space="0" w:color="auto"/>
        <w:left w:val="none" w:sz="0" w:space="0" w:color="auto"/>
        <w:bottom w:val="none" w:sz="0" w:space="0" w:color="auto"/>
        <w:right w:val="none" w:sz="0" w:space="0" w:color="auto"/>
      </w:divBdr>
    </w:div>
    <w:div w:id="1936085332">
      <w:bodyDiv w:val="1"/>
      <w:marLeft w:val="0"/>
      <w:marRight w:val="0"/>
      <w:marTop w:val="0"/>
      <w:marBottom w:val="0"/>
      <w:divBdr>
        <w:top w:val="none" w:sz="0" w:space="0" w:color="auto"/>
        <w:left w:val="none" w:sz="0" w:space="0" w:color="auto"/>
        <w:bottom w:val="none" w:sz="0" w:space="0" w:color="auto"/>
        <w:right w:val="none" w:sz="0" w:space="0" w:color="auto"/>
      </w:divBdr>
    </w:div>
    <w:div w:id="1936354965">
      <w:bodyDiv w:val="1"/>
      <w:marLeft w:val="0"/>
      <w:marRight w:val="0"/>
      <w:marTop w:val="0"/>
      <w:marBottom w:val="0"/>
      <w:divBdr>
        <w:top w:val="none" w:sz="0" w:space="0" w:color="auto"/>
        <w:left w:val="none" w:sz="0" w:space="0" w:color="auto"/>
        <w:bottom w:val="none" w:sz="0" w:space="0" w:color="auto"/>
        <w:right w:val="none" w:sz="0" w:space="0" w:color="auto"/>
      </w:divBdr>
    </w:div>
    <w:div w:id="1936358489">
      <w:bodyDiv w:val="1"/>
      <w:marLeft w:val="0"/>
      <w:marRight w:val="0"/>
      <w:marTop w:val="0"/>
      <w:marBottom w:val="0"/>
      <w:divBdr>
        <w:top w:val="none" w:sz="0" w:space="0" w:color="auto"/>
        <w:left w:val="none" w:sz="0" w:space="0" w:color="auto"/>
        <w:bottom w:val="none" w:sz="0" w:space="0" w:color="auto"/>
        <w:right w:val="none" w:sz="0" w:space="0" w:color="auto"/>
      </w:divBdr>
    </w:div>
    <w:div w:id="1936398756">
      <w:bodyDiv w:val="1"/>
      <w:marLeft w:val="0"/>
      <w:marRight w:val="0"/>
      <w:marTop w:val="0"/>
      <w:marBottom w:val="0"/>
      <w:divBdr>
        <w:top w:val="none" w:sz="0" w:space="0" w:color="auto"/>
        <w:left w:val="none" w:sz="0" w:space="0" w:color="auto"/>
        <w:bottom w:val="none" w:sz="0" w:space="0" w:color="auto"/>
        <w:right w:val="none" w:sz="0" w:space="0" w:color="auto"/>
      </w:divBdr>
    </w:div>
    <w:div w:id="1936546873">
      <w:bodyDiv w:val="1"/>
      <w:marLeft w:val="0"/>
      <w:marRight w:val="0"/>
      <w:marTop w:val="0"/>
      <w:marBottom w:val="0"/>
      <w:divBdr>
        <w:top w:val="none" w:sz="0" w:space="0" w:color="auto"/>
        <w:left w:val="none" w:sz="0" w:space="0" w:color="auto"/>
        <w:bottom w:val="none" w:sz="0" w:space="0" w:color="auto"/>
        <w:right w:val="none" w:sz="0" w:space="0" w:color="auto"/>
      </w:divBdr>
    </w:div>
    <w:div w:id="1936816206">
      <w:bodyDiv w:val="1"/>
      <w:marLeft w:val="0"/>
      <w:marRight w:val="0"/>
      <w:marTop w:val="0"/>
      <w:marBottom w:val="0"/>
      <w:divBdr>
        <w:top w:val="none" w:sz="0" w:space="0" w:color="auto"/>
        <w:left w:val="none" w:sz="0" w:space="0" w:color="auto"/>
        <w:bottom w:val="none" w:sz="0" w:space="0" w:color="auto"/>
        <w:right w:val="none" w:sz="0" w:space="0" w:color="auto"/>
      </w:divBdr>
    </w:div>
    <w:div w:id="1936857727">
      <w:bodyDiv w:val="1"/>
      <w:marLeft w:val="0"/>
      <w:marRight w:val="0"/>
      <w:marTop w:val="0"/>
      <w:marBottom w:val="0"/>
      <w:divBdr>
        <w:top w:val="none" w:sz="0" w:space="0" w:color="auto"/>
        <w:left w:val="none" w:sz="0" w:space="0" w:color="auto"/>
        <w:bottom w:val="none" w:sz="0" w:space="0" w:color="auto"/>
        <w:right w:val="none" w:sz="0" w:space="0" w:color="auto"/>
      </w:divBdr>
    </w:div>
    <w:div w:id="1936937173">
      <w:bodyDiv w:val="1"/>
      <w:marLeft w:val="0"/>
      <w:marRight w:val="0"/>
      <w:marTop w:val="0"/>
      <w:marBottom w:val="0"/>
      <w:divBdr>
        <w:top w:val="none" w:sz="0" w:space="0" w:color="auto"/>
        <w:left w:val="none" w:sz="0" w:space="0" w:color="auto"/>
        <w:bottom w:val="none" w:sz="0" w:space="0" w:color="auto"/>
        <w:right w:val="none" w:sz="0" w:space="0" w:color="auto"/>
      </w:divBdr>
    </w:div>
    <w:div w:id="1936937912">
      <w:bodyDiv w:val="1"/>
      <w:marLeft w:val="0"/>
      <w:marRight w:val="0"/>
      <w:marTop w:val="0"/>
      <w:marBottom w:val="0"/>
      <w:divBdr>
        <w:top w:val="none" w:sz="0" w:space="0" w:color="auto"/>
        <w:left w:val="none" w:sz="0" w:space="0" w:color="auto"/>
        <w:bottom w:val="none" w:sz="0" w:space="0" w:color="auto"/>
        <w:right w:val="none" w:sz="0" w:space="0" w:color="auto"/>
      </w:divBdr>
    </w:div>
    <w:div w:id="1936940070">
      <w:bodyDiv w:val="1"/>
      <w:marLeft w:val="0"/>
      <w:marRight w:val="0"/>
      <w:marTop w:val="0"/>
      <w:marBottom w:val="0"/>
      <w:divBdr>
        <w:top w:val="none" w:sz="0" w:space="0" w:color="auto"/>
        <w:left w:val="none" w:sz="0" w:space="0" w:color="auto"/>
        <w:bottom w:val="none" w:sz="0" w:space="0" w:color="auto"/>
        <w:right w:val="none" w:sz="0" w:space="0" w:color="auto"/>
      </w:divBdr>
    </w:div>
    <w:div w:id="1936941787">
      <w:bodyDiv w:val="1"/>
      <w:marLeft w:val="0"/>
      <w:marRight w:val="0"/>
      <w:marTop w:val="0"/>
      <w:marBottom w:val="0"/>
      <w:divBdr>
        <w:top w:val="none" w:sz="0" w:space="0" w:color="auto"/>
        <w:left w:val="none" w:sz="0" w:space="0" w:color="auto"/>
        <w:bottom w:val="none" w:sz="0" w:space="0" w:color="auto"/>
        <w:right w:val="none" w:sz="0" w:space="0" w:color="auto"/>
      </w:divBdr>
    </w:div>
    <w:div w:id="1937056038">
      <w:bodyDiv w:val="1"/>
      <w:marLeft w:val="0"/>
      <w:marRight w:val="0"/>
      <w:marTop w:val="0"/>
      <w:marBottom w:val="0"/>
      <w:divBdr>
        <w:top w:val="none" w:sz="0" w:space="0" w:color="auto"/>
        <w:left w:val="none" w:sz="0" w:space="0" w:color="auto"/>
        <w:bottom w:val="none" w:sz="0" w:space="0" w:color="auto"/>
        <w:right w:val="none" w:sz="0" w:space="0" w:color="auto"/>
      </w:divBdr>
    </w:div>
    <w:div w:id="1937207335">
      <w:bodyDiv w:val="1"/>
      <w:marLeft w:val="0"/>
      <w:marRight w:val="0"/>
      <w:marTop w:val="0"/>
      <w:marBottom w:val="0"/>
      <w:divBdr>
        <w:top w:val="none" w:sz="0" w:space="0" w:color="auto"/>
        <w:left w:val="none" w:sz="0" w:space="0" w:color="auto"/>
        <w:bottom w:val="none" w:sz="0" w:space="0" w:color="auto"/>
        <w:right w:val="none" w:sz="0" w:space="0" w:color="auto"/>
      </w:divBdr>
    </w:div>
    <w:div w:id="1937208177">
      <w:bodyDiv w:val="1"/>
      <w:marLeft w:val="0"/>
      <w:marRight w:val="0"/>
      <w:marTop w:val="0"/>
      <w:marBottom w:val="0"/>
      <w:divBdr>
        <w:top w:val="none" w:sz="0" w:space="0" w:color="auto"/>
        <w:left w:val="none" w:sz="0" w:space="0" w:color="auto"/>
        <w:bottom w:val="none" w:sz="0" w:space="0" w:color="auto"/>
        <w:right w:val="none" w:sz="0" w:space="0" w:color="auto"/>
      </w:divBdr>
    </w:div>
    <w:div w:id="1937247037">
      <w:bodyDiv w:val="1"/>
      <w:marLeft w:val="0"/>
      <w:marRight w:val="0"/>
      <w:marTop w:val="0"/>
      <w:marBottom w:val="0"/>
      <w:divBdr>
        <w:top w:val="none" w:sz="0" w:space="0" w:color="auto"/>
        <w:left w:val="none" w:sz="0" w:space="0" w:color="auto"/>
        <w:bottom w:val="none" w:sz="0" w:space="0" w:color="auto"/>
        <w:right w:val="none" w:sz="0" w:space="0" w:color="auto"/>
      </w:divBdr>
    </w:div>
    <w:div w:id="1937328370">
      <w:bodyDiv w:val="1"/>
      <w:marLeft w:val="0"/>
      <w:marRight w:val="0"/>
      <w:marTop w:val="0"/>
      <w:marBottom w:val="0"/>
      <w:divBdr>
        <w:top w:val="none" w:sz="0" w:space="0" w:color="auto"/>
        <w:left w:val="none" w:sz="0" w:space="0" w:color="auto"/>
        <w:bottom w:val="none" w:sz="0" w:space="0" w:color="auto"/>
        <w:right w:val="none" w:sz="0" w:space="0" w:color="auto"/>
      </w:divBdr>
    </w:div>
    <w:div w:id="1937395522">
      <w:bodyDiv w:val="1"/>
      <w:marLeft w:val="0"/>
      <w:marRight w:val="0"/>
      <w:marTop w:val="0"/>
      <w:marBottom w:val="0"/>
      <w:divBdr>
        <w:top w:val="none" w:sz="0" w:space="0" w:color="auto"/>
        <w:left w:val="none" w:sz="0" w:space="0" w:color="auto"/>
        <w:bottom w:val="none" w:sz="0" w:space="0" w:color="auto"/>
        <w:right w:val="none" w:sz="0" w:space="0" w:color="auto"/>
      </w:divBdr>
    </w:div>
    <w:div w:id="1937520471">
      <w:bodyDiv w:val="1"/>
      <w:marLeft w:val="0"/>
      <w:marRight w:val="0"/>
      <w:marTop w:val="0"/>
      <w:marBottom w:val="0"/>
      <w:divBdr>
        <w:top w:val="none" w:sz="0" w:space="0" w:color="auto"/>
        <w:left w:val="none" w:sz="0" w:space="0" w:color="auto"/>
        <w:bottom w:val="none" w:sz="0" w:space="0" w:color="auto"/>
        <w:right w:val="none" w:sz="0" w:space="0" w:color="auto"/>
      </w:divBdr>
    </w:div>
    <w:div w:id="1937783206">
      <w:bodyDiv w:val="1"/>
      <w:marLeft w:val="0"/>
      <w:marRight w:val="0"/>
      <w:marTop w:val="0"/>
      <w:marBottom w:val="0"/>
      <w:divBdr>
        <w:top w:val="none" w:sz="0" w:space="0" w:color="auto"/>
        <w:left w:val="none" w:sz="0" w:space="0" w:color="auto"/>
        <w:bottom w:val="none" w:sz="0" w:space="0" w:color="auto"/>
        <w:right w:val="none" w:sz="0" w:space="0" w:color="auto"/>
      </w:divBdr>
    </w:div>
    <w:div w:id="1937901309">
      <w:bodyDiv w:val="1"/>
      <w:marLeft w:val="0"/>
      <w:marRight w:val="0"/>
      <w:marTop w:val="0"/>
      <w:marBottom w:val="0"/>
      <w:divBdr>
        <w:top w:val="none" w:sz="0" w:space="0" w:color="auto"/>
        <w:left w:val="none" w:sz="0" w:space="0" w:color="auto"/>
        <w:bottom w:val="none" w:sz="0" w:space="0" w:color="auto"/>
        <w:right w:val="none" w:sz="0" w:space="0" w:color="auto"/>
      </w:divBdr>
    </w:div>
    <w:div w:id="1938101148">
      <w:bodyDiv w:val="1"/>
      <w:marLeft w:val="0"/>
      <w:marRight w:val="0"/>
      <w:marTop w:val="0"/>
      <w:marBottom w:val="0"/>
      <w:divBdr>
        <w:top w:val="none" w:sz="0" w:space="0" w:color="auto"/>
        <w:left w:val="none" w:sz="0" w:space="0" w:color="auto"/>
        <w:bottom w:val="none" w:sz="0" w:space="0" w:color="auto"/>
        <w:right w:val="none" w:sz="0" w:space="0" w:color="auto"/>
      </w:divBdr>
    </w:div>
    <w:div w:id="1938170317">
      <w:bodyDiv w:val="1"/>
      <w:marLeft w:val="0"/>
      <w:marRight w:val="0"/>
      <w:marTop w:val="0"/>
      <w:marBottom w:val="0"/>
      <w:divBdr>
        <w:top w:val="none" w:sz="0" w:space="0" w:color="auto"/>
        <w:left w:val="none" w:sz="0" w:space="0" w:color="auto"/>
        <w:bottom w:val="none" w:sz="0" w:space="0" w:color="auto"/>
        <w:right w:val="none" w:sz="0" w:space="0" w:color="auto"/>
      </w:divBdr>
    </w:div>
    <w:div w:id="1938173838">
      <w:bodyDiv w:val="1"/>
      <w:marLeft w:val="0"/>
      <w:marRight w:val="0"/>
      <w:marTop w:val="0"/>
      <w:marBottom w:val="0"/>
      <w:divBdr>
        <w:top w:val="none" w:sz="0" w:space="0" w:color="auto"/>
        <w:left w:val="none" w:sz="0" w:space="0" w:color="auto"/>
        <w:bottom w:val="none" w:sz="0" w:space="0" w:color="auto"/>
        <w:right w:val="none" w:sz="0" w:space="0" w:color="auto"/>
      </w:divBdr>
    </w:div>
    <w:div w:id="1938362801">
      <w:bodyDiv w:val="1"/>
      <w:marLeft w:val="0"/>
      <w:marRight w:val="0"/>
      <w:marTop w:val="0"/>
      <w:marBottom w:val="0"/>
      <w:divBdr>
        <w:top w:val="none" w:sz="0" w:space="0" w:color="auto"/>
        <w:left w:val="none" w:sz="0" w:space="0" w:color="auto"/>
        <w:bottom w:val="none" w:sz="0" w:space="0" w:color="auto"/>
        <w:right w:val="none" w:sz="0" w:space="0" w:color="auto"/>
      </w:divBdr>
    </w:div>
    <w:div w:id="1938709212">
      <w:bodyDiv w:val="1"/>
      <w:marLeft w:val="0"/>
      <w:marRight w:val="0"/>
      <w:marTop w:val="0"/>
      <w:marBottom w:val="0"/>
      <w:divBdr>
        <w:top w:val="none" w:sz="0" w:space="0" w:color="auto"/>
        <w:left w:val="none" w:sz="0" w:space="0" w:color="auto"/>
        <w:bottom w:val="none" w:sz="0" w:space="0" w:color="auto"/>
        <w:right w:val="none" w:sz="0" w:space="0" w:color="auto"/>
      </w:divBdr>
    </w:div>
    <w:div w:id="1938710821">
      <w:bodyDiv w:val="1"/>
      <w:marLeft w:val="0"/>
      <w:marRight w:val="0"/>
      <w:marTop w:val="0"/>
      <w:marBottom w:val="0"/>
      <w:divBdr>
        <w:top w:val="none" w:sz="0" w:space="0" w:color="auto"/>
        <w:left w:val="none" w:sz="0" w:space="0" w:color="auto"/>
        <w:bottom w:val="none" w:sz="0" w:space="0" w:color="auto"/>
        <w:right w:val="none" w:sz="0" w:space="0" w:color="auto"/>
      </w:divBdr>
    </w:div>
    <w:div w:id="1938829622">
      <w:bodyDiv w:val="1"/>
      <w:marLeft w:val="0"/>
      <w:marRight w:val="0"/>
      <w:marTop w:val="0"/>
      <w:marBottom w:val="0"/>
      <w:divBdr>
        <w:top w:val="none" w:sz="0" w:space="0" w:color="auto"/>
        <w:left w:val="none" w:sz="0" w:space="0" w:color="auto"/>
        <w:bottom w:val="none" w:sz="0" w:space="0" w:color="auto"/>
        <w:right w:val="none" w:sz="0" w:space="0" w:color="auto"/>
      </w:divBdr>
    </w:div>
    <w:div w:id="1938904801">
      <w:bodyDiv w:val="1"/>
      <w:marLeft w:val="0"/>
      <w:marRight w:val="0"/>
      <w:marTop w:val="0"/>
      <w:marBottom w:val="0"/>
      <w:divBdr>
        <w:top w:val="none" w:sz="0" w:space="0" w:color="auto"/>
        <w:left w:val="none" w:sz="0" w:space="0" w:color="auto"/>
        <w:bottom w:val="none" w:sz="0" w:space="0" w:color="auto"/>
        <w:right w:val="none" w:sz="0" w:space="0" w:color="auto"/>
      </w:divBdr>
    </w:div>
    <w:div w:id="1938905477">
      <w:bodyDiv w:val="1"/>
      <w:marLeft w:val="0"/>
      <w:marRight w:val="0"/>
      <w:marTop w:val="0"/>
      <w:marBottom w:val="0"/>
      <w:divBdr>
        <w:top w:val="none" w:sz="0" w:space="0" w:color="auto"/>
        <w:left w:val="none" w:sz="0" w:space="0" w:color="auto"/>
        <w:bottom w:val="none" w:sz="0" w:space="0" w:color="auto"/>
        <w:right w:val="none" w:sz="0" w:space="0" w:color="auto"/>
      </w:divBdr>
    </w:div>
    <w:div w:id="1939171363">
      <w:bodyDiv w:val="1"/>
      <w:marLeft w:val="0"/>
      <w:marRight w:val="0"/>
      <w:marTop w:val="0"/>
      <w:marBottom w:val="0"/>
      <w:divBdr>
        <w:top w:val="none" w:sz="0" w:space="0" w:color="auto"/>
        <w:left w:val="none" w:sz="0" w:space="0" w:color="auto"/>
        <w:bottom w:val="none" w:sz="0" w:space="0" w:color="auto"/>
        <w:right w:val="none" w:sz="0" w:space="0" w:color="auto"/>
      </w:divBdr>
    </w:div>
    <w:div w:id="1939218271">
      <w:bodyDiv w:val="1"/>
      <w:marLeft w:val="0"/>
      <w:marRight w:val="0"/>
      <w:marTop w:val="0"/>
      <w:marBottom w:val="0"/>
      <w:divBdr>
        <w:top w:val="none" w:sz="0" w:space="0" w:color="auto"/>
        <w:left w:val="none" w:sz="0" w:space="0" w:color="auto"/>
        <w:bottom w:val="none" w:sz="0" w:space="0" w:color="auto"/>
        <w:right w:val="none" w:sz="0" w:space="0" w:color="auto"/>
      </w:divBdr>
    </w:div>
    <w:div w:id="1939631018">
      <w:bodyDiv w:val="1"/>
      <w:marLeft w:val="0"/>
      <w:marRight w:val="0"/>
      <w:marTop w:val="0"/>
      <w:marBottom w:val="0"/>
      <w:divBdr>
        <w:top w:val="none" w:sz="0" w:space="0" w:color="auto"/>
        <w:left w:val="none" w:sz="0" w:space="0" w:color="auto"/>
        <w:bottom w:val="none" w:sz="0" w:space="0" w:color="auto"/>
        <w:right w:val="none" w:sz="0" w:space="0" w:color="auto"/>
      </w:divBdr>
    </w:div>
    <w:div w:id="1939680398">
      <w:bodyDiv w:val="1"/>
      <w:marLeft w:val="0"/>
      <w:marRight w:val="0"/>
      <w:marTop w:val="0"/>
      <w:marBottom w:val="0"/>
      <w:divBdr>
        <w:top w:val="none" w:sz="0" w:space="0" w:color="auto"/>
        <w:left w:val="none" w:sz="0" w:space="0" w:color="auto"/>
        <w:bottom w:val="none" w:sz="0" w:space="0" w:color="auto"/>
        <w:right w:val="none" w:sz="0" w:space="0" w:color="auto"/>
      </w:divBdr>
    </w:div>
    <w:div w:id="1939754218">
      <w:bodyDiv w:val="1"/>
      <w:marLeft w:val="0"/>
      <w:marRight w:val="0"/>
      <w:marTop w:val="0"/>
      <w:marBottom w:val="0"/>
      <w:divBdr>
        <w:top w:val="none" w:sz="0" w:space="0" w:color="auto"/>
        <w:left w:val="none" w:sz="0" w:space="0" w:color="auto"/>
        <w:bottom w:val="none" w:sz="0" w:space="0" w:color="auto"/>
        <w:right w:val="none" w:sz="0" w:space="0" w:color="auto"/>
      </w:divBdr>
    </w:div>
    <w:div w:id="1939828341">
      <w:bodyDiv w:val="1"/>
      <w:marLeft w:val="0"/>
      <w:marRight w:val="0"/>
      <w:marTop w:val="0"/>
      <w:marBottom w:val="0"/>
      <w:divBdr>
        <w:top w:val="none" w:sz="0" w:space="0" w:color="auto"/>
        <w:left w:val="none" w:sz="0" w:space="0" w:color="auto"/>
        <w:bottom w:val="none" w:sz="0" w:space="0" w:color="auto"/>
        <w:right w:val="none" w:sz="0" w:space="0" w:color="auto"/>
      </w:divBdr>
    </w:div>
    <w:div w:id="1939944849">
      <w:bodyDiv w:val="1"/>
      <w:marLeft w:val="0"/>
      <w:marRight w:val="0"/>
      <w:marTop w:val="0"/>
      <w:marBottom w:val="0"/>
      <w:divBdr>
        <w:top w:val="none" w:sz="0" w:space="0" w:color="auto"/>
        <w:left w:val="none" w:sz="0" w:space="0" w:color="auto"/>
        <w:bottom w:val="none" w:sz="0" w:space="0" w:color="auto"/>
        <w:right w:val="none" w:sz="0" w:space="0" w:color="auto"/>
      </w:divBdr>
    </w:div>
    <w:div w:id="1940210723">
      <w:bodyDiv w:val="1"/>
      <w:marLeft w:val="0"/>
      <w:marRight w:val="0"/>
      <w:marTop w:val="0"/>
      <w:marBottom w:val="0"/>
      <w:divBdr>
        <w:top w:val="none" w:sz="0" w:space="0" w:color="auto"/>
        <w:left w:val="none" w:sz="0" w:space="0" w:color="auto"/>
        <w:bottom w:val="none" w:sz="0" w:space="0" w:color="auto"/>
        <w:right w:val="none" w:sz="0" w:space="0" w:color="auto"/>
      </w:divBdr>
    </w:div>
    <w:div w:id="1940212801">
      <w:bodyDiv w:val="1"/>
      <w:marLeft w:val="0"/>
      <w:marRight w:val="0"/>
      <w:marTop w:val="0"/>
      <w:marBottom w:val="0"/>
      <w:divBdr>
        <w:top w:val="none" w:sz="0" w:space="0" w:color="auto"/>
        <w:left w:val="none" w:sz="0" w:space="0" w:color="auto"/>
        <w:bottom w:val="none" w:sz="0" w:space="0" w:color="auto"/>
        <w:right w:val="none" w:sz="0" w:space="0" w:color="auto"/>
      </w:divBdr>
    </w:div>
    <w:div w:id="1940213478">
      <w:bodyDiv w:val="1"/>
      <w:marLeft w:val="0"/>
      <w:marRight w:val="0"/>
      <w:marTop w:val="0"/>
      <w:marBottom w:val="0"/>
      <w:divBdr>
        <w:top w:val="none" w:sz="0" w:space="0" w:color="auto"/>
        <w:left w:val="none" w:sz="0" w:space="0" w:color="auto"/>
        <w:bottom w:val="none" w:sz="0" w:space="0" w:color="auto"/>
        <w:right w:val="none" w:sz="0" w:space="0" w:color="auto"/>
      </w:divBdr>
    </w:div>
    <w:div w:id="1940288746">
      <w:bodyDiv w:val="1"/>
      <w:marLeft w:val="0"/>
      <w:marRight w:val="0"/>
      <w:marTop w:val="0"/>
      <w:marBottom w:val="0"/>
      <w:divBdr>
        <w:top w:val="none" w:sz="0" w:space="0" w:color="auto"/>
        <w:left w:val="none" w:sz="0" w:space="0" w:color="auto"/>
        <w:bottom w:val="none" w:sz="0" w:space="0" w:color="auto"/>
        <w:right w:val="none" w:sz="0" w:space="0" w:color="auto"/>
      </w:divBdr>
    </w:div>
    <w:div w:id="1940403978">
      <w:bodyDiv w:val="1"/>
      <w:marLeft w:val="0"/>
      <w:marRight w:val="0"/>
      <w:marTop w:val="0"/>
      <w:marBottom w:val="0"/>
      <w:divBdr>
        <w:top w:val="none" w:sz="0" w:space="0" w:color="auto"/>
        <w:left w:val="none" w:sz="0" w:space="0" w:color="auto"/>
        <w:bottom w:val="none" w:sz="0" w:space="0" w:color="auto"/>
        <w:right w:val="none" w:sz="0" w:space="0" w:color="auto"/>
      </w:divBdr>
    </w:div>
    <w:div w:id="1940410306">
      <w:bodyDiv w:val="1"/>
      <w:marLeft w:val="0"/>
      <w:marRight w:val="0"/>
      <w:marTop w:val="0"/>
      <w:marBottom w:val="0"/>
      <w:divBdr>
        <w:top w:val="none" w:sz="0" w:space="0" w:color="auto"/>
        <w:left w:val="none" w:sz="0" w:space="0" w:color="auto"/>
        <w:bottom w:val="none" w:sz="0" w:space="0" w:color="auto"/>
        <w:right w:val="none" w:sz="0" w:space="0" w:color="auto"/>
      </w:divBdr>
    </w:div>
    <w:div w:id="1940482696">
      <w:bodyDiv w:val="1"/>
      <w:marLeft w:val="0"/>
      <w:marRight w:val="0"/>
      <w:marTop w:val="0"/>
      <w:marBottom w:val="0"/>
      <w:divBdr>
        <w:top w:val="none" w:sz="0" w:space="0" w:color="auto"/>
        <w:left w:val="none" w:sz="0" w:space="0" w:color="auto"/>
        <w:bottom w:val="none" w:sz="0" w:space="0" w:color="auto"/>
        <w:right w:val="none" w:sz="0" w:space="0" w:color="auto"/>
      </w:divBdr>
    </w:div>
    <w:div w:id="1940679622">
      <w:bodyDiv w:val="1"/>
      <w:marLeft w:val="0"/>
      <w:marRight w:val="0"/>
      <w:marTop w:val="0"/>
      <w:marBottom w:val="0"/>
      <w:divBdr>
        <w:top w:val="none" w:sz="0" w:space="0" w:color="auto"/>
        <w:left w:val="none" w:sz="0" w:space="0" w:color="auto"/>
        <w:bottom w:val="none" w:sz="0" w:space="0" w:color="auto"/>
        <w:right w:val="none" w:sz="0" w:space="0" w:color="auto"/>
      </w:divBdr>
    </w:div>
    <w:div w:id="1940749207">
      <w:bodyDiv w:val="1"/>
      <w:marLeft w:val="0"/>
      <w:marRight w:val="0"/>
      <w:marTop w:val="0"/>
      <w:marBottom w:val="0"/>
      <w:divBdr>
        <w:top w:val="none" w:sz="0" w:space="0" w:color="auto"/>
        <w:left w:val="none" w:sz="0" w:space="0" w:color="auto"/>
        <w:bottom w:val="none" w:sz="0" w:space="0" w:color="auto"/>
        <w:right w:val="none" w:sz="0" w:space="0" w:color="auto"/>
      </w:divBdr>
    </w:div>
    <w:div w:id="1940941148">
      <w:bodyDiv w:val="1"/>
      <w:marLeft w:val="0"/>
      <w:marRight w:val="0"/>
      <w:marTop w:val="0"/>
      <w:marBottom w:val="0"/>
      <w:divBdr>
        <w:top w:val="none" w:sz="0" w:space="0" w:color="auto"/>
        <w:left w:val="none" w:sz="0" w:space="0" w:color="auto"/>
        <w:bottom w:val="none" w:sz="0" w:space="0" w:color="auto"/>
        <w:right w:val="none" w:sz="0" w:space="0" w:color="auto"/>
      </w:divBdr>
    </w:div>
    <w:div w:id="1940942777">
      <w:bodyDiv w:val="1"/>
      <w:marLeft w:val="0"/>
      <w:marRight w:val="0"/>
      <w:marTop w:val="0"/>
      <w:marBottom w:val="0"/>
      <w:divBdr>
        <w:top w:val="none" w:sz="0" w:space="0" w:color="auto"/>
        <w:left w:val="none" w:sz="0" w:space="0" w:color="auto"/>
        <w:bottom w:val="none" w:sz="0" w:space="0" w:color="auto"/>
        <w:right w:val="none" w:sz="0" w:space="0" w:color="auto"/>
      </w:divBdr>
    </w:div>
    <w:div w:id="1941059003">
      <w:bodyDiv w:val="1"/>
      <w:marLeft w:val="0"/>
      <w:marRight w:val="0"/>
      <w:marTop w:val="0"/>
      <w:marBottom w:val="0"/>
      <w:divBdr>
        <w:top w:val="none" w:sz="0" w:space="0" w:color="auto"/>
        <w:left w:val="none" w:sz="0" w:space="0" w:color="auto"/>
        <w:bottom w:val="none" w:sz="0" w:space="0" w:color="auto"/>
        <w:right w:val="none" w:sz="0" w:space="0" w:color="auto"/>
      </w:divBdr>
    </w:div>
    <w:div w:id="1941063103">
      <w:bodyDiv w:val="1"/>
      <w:marLeft w:val="0"/>
      <w:marRight w:val="0"/>
      <w:marTop w:val="0"/>
      <w:marBottom w:val="0"/>
      <w:divBdr>
        <w:top w:val="none" w:sz="0" w:space="0" w:color="auto"/>
        <w:left w:val="none" w:sz="0" w:space="0" w:color="auto"/>
        <w:bottom w:val="none" w:sz="0" w:space="0" w:color="auto"/>
        <w:right w:val="none" w:sz="0" w:space="0" w:color="auto"/>
      </w:divBdr>
    </w:div>
    <w:div w:id="1941135112">
      <w:bodyDiv w:val="1"/>
      <w:marLeft w:val="0"/>
      <w:marRight w:val="0"/>
      <w:marTop w:val="0"/>
      <w:marBottom w:val="0"/>
      <w:divBdr>
        <w:top w:val="none" w:sz="0" w:space="0" w:color="auto"/>
        <w:left w:val="none" w:sz="0" w:space="0" w:color="auto"/>
        <w:bottom w:val="none" w:sz="0" w:space="0" w:color="auto"/>
        <w:right w:val="none" w:sz="0" w:space="0" w:color="auto"/>
      </w:divBdr>
    </w:div>
    <w:div w:id="1941139619">
      <w:bodyDiv w:val="1"/>
      <w:marLeft w:val="0"/>
      <w:marRight w:val="0"/>
      <w:marTop w:val="0"/>
      <w:marBottom w:val="0"/>
      <w:divBdr>
        <w:top w:val="none" w:sz="0" w:space="0" w:color="auto"/>
        <w:left w:val="none" w:sz="0" w:space="0" w:color="auto"/>
        <w:bottom w:val="none" w:sz="0" w:space="0" w:color="auto"/>
        <w:right w:val="none" w:sz="0" w:space="0" w:color="auto"/>
      </w:divBdr>
    </w:div>
    <w:div w:id="1941403130">
      <w:bodyDiv w:val="1"/>
      <w:marLeft w:val="0"/>
      <w:marRight w:val="0"/>
      <w:marTop w:val="0"/>
      <w:marBottom w:val="0"/>
      <w:divBdr>
        <w:top w:val="none" w:sz="0" w:space="0" w:color="auto"/>
        <w:left w:val="none" w:sz="0" w:space="0" w:color="auto"/>
        <w:bottom w:val="none" w:sz="0" w:space="0" w:color="auto"/>
        <w:right w:val="none" w:sz="0" w:space="0" w:color="auto"/>
      </w:divBdr>
    </w:div>
    <w:div w:id="1941445374">
      <w:bodyDiv w:val="1"/>
      <w:marLeft w:val="0"/>
      <w:marRight w:val="0"/>
      <w:marTop w:val="0"/>
      <w:marBottom w:val="0"/>
      <w:divBdr>
        <w:top w:val="none" w:sz="0" w:space="0" w:color="auto"/>
        <w:left w:val="none" w:sz="0" w:space="0" w:color="auto"/>
        <w:bottom w:val="none" w:sz="0" w:space="0" w:color="auto"/>
        <w:right w:val="none" w:sz="0" w:space="0" w:color="auto"/>
      </w:divBdr>
    </w:div>
    <w:div w:id="1941453697">
      <w:bodyDiv w:val="1"/>
      <w:marLeft w:val="0"/>
      <w:marRight w:val="0"/>
      <w:marTop w:val="0"/>
      <w:marBottom w:val="0"/>
      <w:divBdr>
        <w:top w:val="none" w:sz="0" w:space="0" w:color="auto"/>
        <w:left w:val="none" w:sz="0" w:space="0" w:color="auto"/>
        <w:bottom w:val="none" w:sz="0" w:space="0" w:color="auto"/>
        <w:right w:val="none" w:sz="0" w:space="0" w:color="auto"/>
      </w:divBdr>
    </w:div>
    <w:div w:id="1941598154">
      <w:bodyDiv w:val="1"/>
      <w:marLeft w:val="0"/>
      <w:marRight w:val="0"/>
      <w:marTop w:val="0"/>
      <w:marBottom w:val="0"/>
      <w:divBdr>
        <w:top w:val="none" w:sz="0" w:space="0" w:color="auto"/>
        <w:left w:val="none" w:sz="0" w:space="0" w:color="auto"/>
        <w:bottom w:val="none" w:sz="0" w:space="0" w:color="auto"/>
        <w:right w:val="none" w:sz="0" w:space="0" w:color="auto"/>
      </w:divBdr>
    </w:div>
    <w:div w:id="1941713323">
      <w:bodyDiv w:val="1"/>
      <w:marLeft w:val="0"/>
      <w:marRight w:val="0"/>
      <w:marTop w:val="0"/>
      <w:marBottom w:val="0"/>
      <w:divBdr>
        <w:top w:val="none" w:sz="0" w:space="0" w:color="auto"/>
        <w:left w:val="none" w:sz="0" w:space="0" w:color="auto"/>
        <w:bottom w:val="none" w:sz="0" w:space="0" w:color="auto"/>
        <w:right w:val="none" w:sz="0" w:space="0" w:color="auto"/>
      </w:divBdr>
    </w:div>
    <w:div w:id="1942033239">
      <w:bodyDiv w:val="1"/>
      <w:marLeft w:val="0"/>
      <w:marRight w:val="0"/>
      <w:marTop w:val="0"/>
      <w:marBottom w:val="0"/>
      <w:divBdr>
        <w:top w:val="none" w:sz="0" w:space="0" w:color="auto"/>
        <w:left w:val="none" w:sz="0" w:space="0" w:color="auto"/>
        <w:bottom w:val="none" w:sz="0" w:space="0" w:color="auto"/>
        <w:right w:val="none" w:sz="0" w:space="0" w:color="auto"/>
      </w:divBdr>
    </w:div>
    <w:div w:id="1942375924">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2689233">
      <w:bodyDiv w:val="1"/>
      <w:marLeft w:val="0"/>
      <w:marRight w:val="0"/>
      <w:marTop w:val="0"/>
      <w:marBottom w:val="0"/>
      <w:divBdr>
        <w:top w:val="none" w:sz="0" w:space="0" w:color="auto"/>
        <w:left w:val="none" w:sz="0" w:space="0" w:color="auto"/>
        <w:bottom w:val="none" w:sz="0" w:space="0" w:color="auto"/>
        <w:right w:val="none" w:sz="0" w:space="0" w:color="auto"/>
      </w:divBdr>
    </w:div>
    <w:div w:id="1942716227">
      <w:bodyDiv w:val="1"/>
      <w:marLeft w:val="0"/>
      <w:marRight w:val="0"/>
      <w:marTop w:val="0"/>
      <w:marBottom w:val="0"/>
      <w:divBdr>
        <w:top w:val="none" w:sz="0" w:space="0" w:color="auto"/>
        <w:left w:val="none" w:sz="0" w:space="0" w:color="auto"/>
        <w:bottom w:val="none" w:sz="0" w:space="0" w:color="auto"/>
        <w:right w:val="none" w:sz="0" w:space="0" w:color="auto"/>
      </w:divBdr>
    </w:div>
    <w:div w:id="1942759092">
      <w:bodyDiv w:val="1"/>
      <w:marLeft w:val="0"/>
      <w:marRight w:val="0"/>
      <w:marTop w:val="0"/>
      <w:marBottom w:val="0"/>
      <w:divBdr>
        <w:top w:val="none" w:sz="0" w:space="0" w:color="auto"/>
        <w:left w:val="none" w:sz="0" w:space="0" w:color="auto"/>
        <w:bottom w:val="none" w:sz="0" w:space="0" w:color="auto"/>
        <w:right w:val="none" w:sz="0" w:space="0" w:color="auto"/>
      </w:divBdr>
    </w:div>
    <w:div w:id="1942950440">
      <w:bodyDiv w:val="1"/>
      <w:marLeft w:val="0"/>
      <w:marRight w:val="0"/>
      <w:marTop w:val="0"/>
      <w:marBottom w:val="0"/>
      <w:divBdr>
        <w:top w:val="none" w:sz="0" w:space="0" w:color="auto"/>
        <w:left w:val="none" w:sz="0" w:space="0" w:color="auto"/>
        <w:bottom w:val="none" w:sz="0" w:space="0" w:color="auto"/>
        <w:right w:val="none" w:sz="0" w:space="0" w:color="auto"/>
      </w:divBdr>
    </w:div>
    <w:div w:id="1942950511">
      <w:bodyDiv w:val="1"/>
      <w:marLeft w:val="0"/>
      <w:marRight w:val="0"/>
      <w:marTop w:val="0"/>
      <w:marBottom w:val="0"/>
      <w:divBdr>
        <w:top w:val="none" w:sz="0" w:space="0" w:color="auto"/>
        <w:left w:val="none" w:sz="0" w:space="0" w:color="auto"/>
        <w:bottom w:val="none" w:sz="0" w:space="0" w:color="auto"/>
        <w:right w:val="none" w:sz="0" w:space="0" w:color="auto"/>
      </w:divBdr>
    </w:div>
    <w:div w:id="1943025507">
      <w:bodyDiv w:val="1"/>
      <w:marLeft w:val="0"/>
      <w:marRight w:val="0"/>
      <w:marTop w:val="0"/>
      <w:marBottom w:val="0"/>
      <w:divBdr>
        <w:top w:val="none" w:sz="0" w:space="0" w:color="auto"/>
        <w:left w:val="none" w:sz="0" w:space="0" w:color="auto"/>
        <w:bottom w:val="none" w:sz="0" w:space="0" w:color="auto"/>
        <w:right w:val="none" w:sz="0" w:space="0" w:color="auto"/>
      </w:divBdr>
    </w:div>
    <w:div w:id="1943175102">
      <w:bodyDiv w:val="1"/>
      <w:marLeft w:val="0"/>
      <w:marRight w:val="0"/>
      <w:marTop w:val="0"/>
      <w:marBottom w:val="0"/>
      <w:divBdr>
        <w:top w:val="none" w:sz="0" w:space="0" w:color="auto"/>
        <w:left w:val="none" w:sz="0" w:space="0" w:color="auto"/>
        <w:bottom w:val="none" w:sz="0" w:space="0" w:color="auto"/>
        <w:right w:val="none" w:sz="0" w:space="0" w:color="auto"/>
      </w:divBdr>
    </w:div>
    <w:div w:id="1943681472">
      <w:bodyDiv w:val="1"/>
      <w:marLeft w:val="0"/>
      <w:marRight w:val="0"/>
      <w:marTop w:val="0"/>
      <w:marBottom w:val="0"/>
      <w:divBdr>
        <w:top w:val="none" w:sz="0" w:space="0" w:color="auto"/>
        <w:left w:val="none" w:sz="0" w:space="0" w:color="auto"/>
        <w:bottom w:val="none" w:sz="0" w:space="0" w:color="auto"/>
        <w:right w:val="none" w:sz="0" w:space="0" w:color="auto"/>
      </w:divBdr>
    </w:div>
    <w:div w:id="1943686454">
      <w:bodyDiv w:val="1"/>
      <w:marLeft w:val="0"/>
      <w:marRight w:val="0"/>
      <w:marTop w:val="0"/>
      <w:marBottom w:val="0"/>
      <w:divBdr>
        <w:top w:val="none" w:sz="0" w:space="0" w:color="auto"/>
        <w:left w:val="none" w:sz="0" w:space="0" w:color="auto"/>
        <w:bottom w:val="none" w:sz="0" w:space="0" w:color="auto"/>
        <w:right w:val="none" w:sz="0" w:space="0" w:color="auto"/>
      </w:divBdr>
    </w:div>
    <w:div w:id="1943755870">
      <w:bodyDiv w:val="1"/>
      <w:marLeft w:val="0"/>
      <w:marRight w:val="0"/>
      <w:marTop w:val="0"/>
      <w:marBottom w:val="0"/>
      <w:divBdr>
        <w:top w:val="none" w:sz="0" w:space="0" w:color="auto"/>
        <w:left w:val="none" w:sz="0" w:space="0" w:color="auto"/>
        <w:bottom w:val="none" w:sz="0" w:space="0" w:color="auto"/>
        <w:right w:val="none" w:sz="0" w:space="0" w:color="auto"/>
      </w:divBdr>
    </w:div>
    <w:div w:id="1943756899">
      <w:bodyDiv w:val="1"/>
      <w:marLeft w:val="0"/>
      <w:marRight w:val="0"/>
      <w:marTop w:val="0"/>
      <w:marBottom w:val="0"/>
      <w:divBdr>
        <w:top w:val="none" w:sz="0" w:space="0" w:color="auto"/>
        <w:left w:val="none" w:sz="0" w:space="0" w:color="auto"/>
        <w:bottom w:val="none" w:sz="0" w:space="0" w:color="auto"/>
        <w:right w:val="none" w:sz="0" w:space="0" w:color="auto"/>
      </w:divBdr>
    </w:div>
    <w:div w:id="1943798641">
      <w:bodyDiv w:val="1"/>
      <w:marLeft w:val="0"/>
      <w:marRight w:val="0"/>
      <w:marTop w:val="0"/>
      <w:marBottom w:val="0"/>
      <w:divBdr>
        <w:top w:val="none" w:sz="0" w:space="0" w:color="auto"/>
        <w:left w:val="none" w:sz="0" w:space="0" w:color="auto"/>
        <w:bottom w:val="none" w:sz="0" w:space="0" w:color="auto"/>
        <w:right w:val="none" w:sz="0" w:space="0" w:color="auto"/>
      </w:divBdr>
    </w:div>
    <w:div w:id="1944073153">
      <w:bodyDiv w:val="1"/>
      <w:marLeft w:val="0"/>
      <w:marRight w:val="0"/>
      <w:marTop w:val="0"/>
      <w:marBottom w:val="0"/>
      <w:divBdr>
        <w:top w:val="none" w:sz="0" w:space="0" w:color="auto"/>
        <w:left w:val="none" w:sz="0" w:space="0" w:color="auto"/>
        <w:bottom w:val="none" w:sz="0" w:space="0" w:color="auto"/>
        <w:right w:val="none" w:sz="0" w:space="0" w:color="auto"/>
      </w:divBdr>
    </w:div>
    <w:div w:id="1944335867">
      <w:bodyDiv w:val="1"/>
      <w:marLeft w:val="0"/>
      <w:marRight w:val="0"/>
      <w:marTop w:val="0"/>
      <w:marBottom w:val="0"/>
      <w:divBdr>
        <w:top w:val="none" w:sz="0" w:space="0" w:color="auto"/>
        <w:left w:val="none" w:sz="0" w:space="0" w:color="auto"/>
        <w:bottom w:val="none" w:sz="0" w:space="0" w:color="auto"/>
        <w:right w:val="none" w:sz="0" w:space="0" w:color="auto"/>
      </w:divBdr>
    </w:div>
    <w:div w:id="1944339382">
      <w:bodyDiv w:val="1"/>
      <w:marLeft w:val="0"/>
      <w:marRight w:val="0"/>
      <w:marTop w:val="0"/>
      <w:marBottom w:val="0"/>
      <w:divBdr>
        <w:top w:val="none" w:sz="0" w:space="0" w:color="auto"/>
        <w:left w:val="none" w:sz="0" w:space="0" w:color="auto"/>
        <w:bottom w:val="none" w:sz="0" w:space="0" w:color="auto"/>
        <w:right w:val="none" w:sz="0" w:space="0" w:color="auto"/>
      </w:divBdr>
    </w:div>
    <w:div w:id="1944418882">
      <w:bodyDiv w:val="1"/>
      <w:marLeft w:val="0"/>
      <w:marRight w:val="0"/>
      <w:marTop w:val="0"/>
      <w:marBottom w:val="0"/>
      <w:divBdr>
        <w:top w:val="none" w:sz="0" w:space="0" w:color="auto"/>
        <w:left w:val="none" w:sz="0" w:space="0" w:color="auto"/>
        <w:bottom w:val="none" w:sz="0" w:space="0" w:color="auto"/>
        <w:right w:val="none" w:sz="0" w:space="0" w:color="auto"/>
      </w:divBdr>
    </w:div>
    <w:div w:id="1944611227">
      <w:bodyDiv w:val="1"/>
      <w:marLeft w:val="0"/>
      <w:marRight w:val="0"/>
      <w:marTop w:val="0"/>
      <w:marBottom w:val="0"/>
      <w:divBdr>
        <w:top w:val="none" w:sz="0" w:space="0" w:color="auto"/>
        <w:left w:val="none" w:sz="0" w:space="0" w:color="auto"/>
        <w:bottom w:val="none" w:sz="0" w:space="0" w:color="auto"/>
        <w:right w:val="none" w:sz="0" w:space="0" w:color="auto"/>
      </w:divBdr>
    </w:div>
    <w:div w:id="1944915786">
      <w:bodyDiv w:val="1"/>
      <w:marLeft w:val="0"/>
      <w:marRight w:val="0"/>
      <w:marTop w:val="0"/>
      <w:marBottom w:val="0"/>
      <w:divBdr>
        <w:top w:val="none" w:sz="0" w:space="0" w:color="auto"/>
        <w:left w:val="none" w:sz="0" w:space="0" w:color="auto"/>
        <w:bottom w:val="none" w:sz="0" w:space="0" w:color="auto"/>
        <w:right w:val="none" w:sz="0" w:space="0" w:color="auto"/>
      </w:divBdr>
    </w:div>
    <w:div w:id="1944917783">
      <w:bodyDiv w:val="1"/>
      <w:marLeft w:val="0"/>
      <w:marRight w:val="0"/>
      <w:marTop w:val="0"/>
      <w:marBottom w:val="0"/>
      <w:divBdr>
        <w:top w:val="none" w:sz="0" w:space="0" w:color="auto"/>
        <w:left w:val="none" w:sz="0" w:space="0" w:color="auto"/>
        <w:bottom w:val="none" w:sz="0" w:space="0" w:color="auto"/>
        <w:right w:val="none" w:sz="0" w:space="0" w:color="auto"/>
      </w:divBdr>
    </w:div>
    <w:div w:id="1944994808">
      <w:bodyDiv w:val="1"/>
      <w:marLeft w:val="0"/>
      <w:marRight w:val="0"/>
      <w:marTop w:val="0"/>
      <w:marBottom w:val="0"/>
      <w:divBdr>
        <w:top w:val="none" w:sz="0" w:space="0" w:color="auto"/>
        <w:left w:val="none" w:sz="0" w:space="0" w:color="auto"/>
        <w:bottom w:val="none" w:sz="0" w:space="0" w:color="auto"/>
        <w:right w:val="none" w:sz="0" w:space="0" w:color="auto"/>
      </w:divBdr>
    </w:div>
    <w:div w:id="1944997611">
      <w:bodyDiv w:val="1"/>
      <w:marLeft w:val="0"/>
      <w:marRight w:val="0"/>
      <w:marTop w:val="0"/>
      <w:marBottom w:val="0"/>
      <w:divBdr>
        <w:top w:val="none" w:sz="0" w:space="0" w:color="auto"/>
        <w:left w:val="none" w:sz="0" w:space="0" w:color="auto"/>
        <w:bottom w:val="none" w:sz="0" w:space="0" w:color="auto"/>
        <w:right w:val="none" w:sz="0" w:space="0" w:color="auto"/>
      </w:divBdr>
    </w:div>
    <w:div w:id="1945262707">
      <w:bodyDiv w:val="1"/>
      <w:marLeft w:val="0"/>
      <w:marRight w:val="0"/>
      <w:marTop w:val="0"/>
      <w:marBottom w:val="0"/>
      <w:divBdr>
        <w:top w:val="none" w:sz="0" w:space="0" w:color="auto"/>
        <w:left w:val="none" w:sz="0" w:space="0" w:color="auto"/>
        <w:bottom w:val="none" w:sz="0" w:space="0" w:color="auto"/>
        <w:right w:val="none" w:sz="0" w:space="0" w:color="auto"/>
      </w:divBdr>
    </w:div>
    <w:div w:id="1945264694">
      <w:bodyDiv w:val="1"/>
      <w:marLeft w:val="0"/>
      <w:marRight w:val="0"/>
      <w:marTop w:val="0"/>
      <w:marBottom w:val="0"/>
      <w:divBdr>
        <w:top w:val="none" w:sz="0" w:space="0" w:color="auto"/>
        <w:left w:val="none" w:sz="0" w:space="0" w:color="auto"/>
        <w:bottom w:val="none" w:sz="0" w:space="0" w:color="auto"/>
        <w:right w:val="none" w:sz="0" w:space="0" w:color="auto"/>
      </w:divBdr>
    </w:div>
    <w:div w:id="1945383648">
      <w:bodyDiv w:val="1"/>
      <w:marLeft w:val="0"/>
      <w:marRight w:val="0"/>
      <w:marTop w:val="0"/>
      <w:marBottom w:val="0"/>
      <w:divBdr>
        <w:top w:val="none" w:sz="0" w:space="0" w:color="auto"/>
        <w:left w:val="none" w:sz="0" w:space="0" w:color="auto"/>
        <w:bottom w:val="none" w:sz="0" w:space="0" w:color="auto"/>
        <w:right w:val="none" w:sz="0" w:space="0" w:color="auto"/>
      </w:divBdr>
    </w:div>
    <w:div w:id="1945576706">
      <w:bodyDiv w:val="1"/>
      <w:marLeft w:val="0"/>
      <w:marRight w:val="0"/>
      <w:marTop w:val="0"/>
      <w:marBottom w:val="0"/>
      <w:divBdr>
        <w:top w:val="none" w:sz="0" w:space="0" w:color="auto"/>
        <w:left w:val="none" w:sz="0" w:space="0" w:color="auto"/>
        <w:bottom w:val="none" w:sz="0" w:space="0" w:color="auto"/>
        <w:right w:val="none" w:sz="0" w:space="0" w:color="auto"/>
      </w:divBdr>
    </w:div>
    <w:div w:id="1945649637">
      <w:bodyDiv w:val="1"/>
      <w:marLeft w:val="0"/>
      <w:marRight w:val="0"/>
      <w:marTop w:val="0"/>
      <w:marBottom w:val="0"/>
      <w:divBdr>
        <w:top w:val="none" w:sz="0" w:space="0" w:color="auto"/>
        <w:left w:val="none" w:sz="0" w:space="0" w:color="auto"/>
        <w:bottom w:val="none" w:sz="0" w:space="0" w:color="auto"/>
        <w:right w:val="none" w:sz="0" w:space="0" w:color="auto"/>
      </w:divBdr>
    </w:div>
    <w:div w:id="1945770177">
      <w:bodyDiv w:val="1"/>
      <w:marLeft w:val="0"/>
      <w:marRight w:val="0"/>
      <w:marTop w:val="0"/>
      <w:marBottom w:val="0"/>
      <w:divBdr>
        <w:top w:val="none" w:sz="0" w:space="0" w:color="auto"/>
        <w:left w:val="none" w:sz="0" w:space="0" w:color="auto"/>
        <w:bottom w:val="none" w:sz="0" w:space="0" w:color="auto"/>
        <w:right w:val="none" w:sz="0" w:space="0" w:color="auto"/>
      </w:divBdr>
    </w:div>
    <w:div w:id="1945914033">
      <w:bodyDiv w:val="1"/>
      <w:marLeft w:val="0"/>
      <w:marRight w:val="0"/>
      <w:marTop w:val="0"/>
      <w:marBottom w:val="0"/>
      <w:divBdr>
        <w:top w:val="none" w:sz="0" w:space="0" w:color="auto"/>
        <w:left w:val="none" w:sz="0" w:space="0" w:color="auto"/>
        <w:bottom w:val="none" w:sz="0" w:space="0" w:color="auto"/>
        <w:right w:val="none" w:sz="0" w:space="0" w:color="auto"/>
      </w:divBdr>
    </w:div>
    <w:div w:id="1945917244">
      <w:bodyDiv w:val="1"/>
      <w:marLeft w:val="0"/>
      <w:marRight w:val="0"/>
      <w:marTop w:val="0"/>
      <w:marBottom w:val="0"/>
      <w:divBdr>
        <w:top w:val="none" w:sz="0" w:space="0" w:color="auto"/>
        <w:left w:val="none" w:sz="0" w:space="0" w:color="auto"/>
        <w:bottom w:val="none" w:sz="0" w:space="0" w:color="auto"/>
        <w:right w:val="none" w:sz="0" w:space="0" w:color="auto"/>
      </w:divBdr>
    </w:div>
    <w:div w:id="1946036173">
      <w:bodyDiv w:val="1"/>
      <w:marLeft w:val="0"/>
      <w:marRight w:val="0"/>
      <w:marTop w:val="0"/>
      <w:marBottom w:val="0"/>
      <w:divBdr>
        <w:top w:val="none" w:sz="0" w:space="0" w:color="auto"/>
        <w:left w:val="none" w:sz="0" w:space="0" w:color="auto"/>
        <w:bottom w:val="none" w:sz="0" w:space="0" w:color="auto"/>
        <w:right w:val="none" w:sz="0" w:space="0" w:color="auto"/>
      </w:divBdr>
    </w:div>
    <w:div w:id="1946038600">
      <w:bodyDiv w:val="1"/>
      <w:marLeft w:val="0"/>
      <w:marRight w:val="0"/>
      <w:marTop w:val="0"/>
      <w:marBottom w:val="0"/>
      <w:divBdr>
        <w:top w:val="none" w:sz="0" w:space="0" w:color="auto"/>
        <w:left w:val="none" w:sz="0" w:space="0" w:color="auto"/>
        <w:bottom w:val="none" w:sz="0" w:space="0" w:color="auto"/>
        <w:right w:val="none" w:sz="0" w:space="0" w:color="auto"/>
      </w:divBdr>
    </w:div>
    <w:div w:id="1946183266">
      <w:bodyDiv w:val="1"/>
      <w:marLeft w:val="0"/>
      <w:marRight w:val="0"/>
      <w:marTop w:val="0"/>
      <w:marBottom w:val="0"/>
      <w:divBdr>
        <w:top w:val="none" w:sz="0" w:space="0" w:color="auto"/>
        <w:left w:val="none" w:sz="0" w:space="0" w:color="auto"/>
        <w:bottom w:val="none" w:sz="0" w:space="0" w:color="auto"/>
        <w:right w:val="none" w:sz="0" w:space="0" w:color="auto"/>
      </w:divBdr>
    </w:div>
    <w:div w:id="1946376717">
      <w:bodyDiv w:val="1"/>
      <w:marLeft w:val="0"/>
      <w:marRight w:val="0"/>
      <w:marTop w:val="0"/>
      <w:marBottom w:val="0"/>
      <w:divBdr>
        <w:top w:val="none" w:sz="0" w:space="0" w:color="auto"/>
        <w:left w:val="none" w:sz="0" w:space="0" w:color="auto"/>
        <w:bottom w:val="none" w:sz="0" w:space="0" w:color="auto"/>
        <w:right w:val="none" w:sz="0" w:space="0" w:color="auto"/>
      </w:divBdr>
    </w:div>
    <w:div w:id="1946380119">
      <w:bodyDiv w:val="1"/>
      <w:marLeft w:val="0"/>
      <w:marRight w:val="0"/>
      <w:marTop w:val="0"/>
      <w:marBottom w:val="0"/>
      <w:divBdr>
        <w:top w:val="none" w:sz="0" w:space="0" w:color="auto"/>
        <w:left w:val="none" w:sz="0" w:space="0" w:color="auto"/>
        <w:bottom w:val="none" w:sz="0" w:space="0" w:color="auto"/>
        <w:right w:val="none" w:sz="0" w:space="0" w:color="auto"/>
      </w:divBdr>
    </w:div>
    <w:div w:id="1946427063">
      <w:bodyDiv w:val="1"/>
      <w:marLeft w:val="0"/>
      <w:marRight w:val="0"/>
      <w:marTop w:val="0"/>
      <w:marBottom w:val="0"/>
      <w:divBdr>
        <w:top w:val="none" w:sz="0" w:space="0" w:color="auto"/>
        <w:left w:val="none" w:sz="0" w:space="0" w:color="auto"/>
        <w:bottom w:val="none" w:sz="0" w:space="0" w:color="auto"/>
        <w:right w:val="none" w:sz="0" w:space="0" w:color="auto"/>
      </w:divBdr>
    </w:div>
    <w:div w:id="1946578163">
      <w:bodyDiv w:val="1"/>
      <w:marLeft w:val="0"/>
      <w:marRight w:val="0"/>
      <w:marTop w:val="0"/>
      <w:marBottom w:val="0"/>
      <w:divBdr>
        <w:top w:val="none" w:sz="0" w:space="0" w:color="auto"/>
        <w:left w:val="none" w:sz="0" w:space="0" w:color="auto"/>
        <w:bottom w:val="none" w:sz="0" w:space="0" w:color="auto"/>
        <w:right w:val="none" w:sz="0" w:space="0" w:color="auto"/>
      </w:divBdr>
    </w:div>
    <w:div w:id="1946647019">
      <w:bodyDiv w:val="1"/>
      <w:marLeft w:val="0"/>
      <w:marRight w:val="0"/>
      <w:marTop w:val="0"/>
      <w:marBottom w:val="0"/>
      <w:divBdr>
        <w:top w:val="none" w:sz="0" w:space="0" w:color="auto"/>
        <w:left w:val="none" w:sz="0" w:space="0" w:color="auto"/>
        <w:bottom w:val="none" w:sz="0" w:space="0" w:color="auto"/>
        <w:right w:val="none" w:sz="0" w:space="0" w:color="auto"/>
      </w:divBdr>
    </w:div>
    <w:div w:id="1946963266">
      <w:bodyDiv w:val="1"/>
      <w:marLeft w:val="0"/>
      <w:marRight w:val="0"/>
      <w:marTop w:val="0"/>
      <w:marBottom w:val="0"/>
      <w:divBdr>
        <w:top w:val="none" w:sz="0" w:space="0" w:color="auto"/>
        <w:left w:val="none" w:sz="0" w:space="0" w:color="auto"/>
        <w:bottom w:val="none" w:sz="0" w:space="0" w:color="auto"/>
        <w:right w:val="none" w:sz="0" w:space="0" w:color="auto"/>
      </w:divBdr>
    </w:div>
    <w:div w:id="1947040177">
      <w:bodyDiv w:val="1"/>
      <w:marLeft w:val="0"/>
      <w:marRight w:val="0"/>
      <w:marTop w:val="0"/>
      <w:marBottom w:val="0"/>
      <w:divBdr>
        <w:top w:val="none" w:sz="0" w:space="0" w:color="auto"/>
        <w:left w:val="none" w:sz="0" w:space="0" w:color="auto"/>
        <w:bottom w:val="none" w:sz="0" w:space="0" w:color="auto"/>
        <w:right w:val="none" w:sz="0" w:space="0" w:color="auto"/>
      </w:divBdr>
    </w:div>
    <w:div w:id="1947157769">
      <w:bodyDiv w:val="1"/>
      <w:marLeft w:val="0"/>
      <w:marRight w:val="0"/>
      <w:marTop w:val="0"/>
      <w:marBottom w:val="0"/>
      <w:divBdr>
        <w:top w:val="none" w:sz="0" w:space="0" w:color="auto"/>
        <w:left w:val="none" w:sz="0" w:space="0" w:color="auto"/>
        <w:bottom w:val="none" w:sz="0" w:space="0" w:color="auto"/>
        <w:right w:val="none" w:sz="0" w:space="0" w:color="auto"/>
      </w:divBdr>
    </w:div>
    <w:div w:id="1947224391">
      <w:bodyDiv w:val="1"/>
      <w:marLeft w:val="0"/>
      <w:marRight w:val="0"/>
      <w:marTop w:val="0"/>
      <w:marBottom w:val="0"/>
      <w:divBdr>
        <w:top w:val="none" w:sz="0" w:space="0" w:color="auto"/>
        <w:left w:val="none" w:sz="0" w:space="0" w:color="auto"/>
        <w:bottom w:val="none" w:sz="0" w:space="0" w:color="auto"/>
        <w:right w:val="none" w:sz="0" w:space="0" w:color="auto"/>
      </w:divBdr>
    </w:div>
    <w:div w:id="1947347308">
      <w:bodyDiv w:val="1"/>
      <w:marLeft w:val="0"/>
      <w:marRight w:val="0"/>
      <w:marTop w:val="0"/>
      <w:marBottom w:val="0"/>
      <w:divBdr>
        <w:top w:val="none" w:sz="0" w:space="0" w:color="auto"/>
        <w:left w:val="none" w:sz="0" w:space="0" w:color="auto"/>
        <w:bottom w:val="none" w:sz="0" w:space="0" w:color="auto"/>
        <w:right w:val="none" w:sz="0" w:space="0" w:color="auto"/>
      </w:divBdr>
    </w:div>
    <w:div w:id="1947422175">
      <w:bodyDiv w:val="1"/>
      <w:marLeft w:val="0"/>
      <w:marRight w:val="0"/>
      <w:marTop w:val="0"/>
      <w:marBottom w:val="0"/>
      <w:divBdr>
        <w:top w:val="none" w:sz="0" w:space="0" w:color="auto"/>
        <w:left w:val="none" w:sz="0" w:space="0" w:color="auto"/>
        <w:bottom w:val="none" w:sz="0" w:space="0" w:color="auto"/>
        <w:right w:val="none" w:sz="0" w:space="0" w:color="auto"/>
      </w:divBdr>
    </w:div>
    <w:div w:id="1947690957">
      <w:bodyDiv w:val="1"/>
      <w:marLeft w:val="0"/>
      <w:marRight w:val="0"/>
      <w:marTop w:val="0"/>
      <w:marBottom w:val="0"/>
      <w:divBdr>
        <w:top w:val="none" w:sz="0" w:space="0" w:color="auto"/>
        <w:left w:val="none" w:sz="0" w:space="0" w:color="auto"/>
        <w:bottom w:val="none" w:sz="0" w:space="0" w:color="auto"/>
        <w:right w:val="none" w:sz="0" w:space="0" w:color="auto"/>
      </w:divBdr>
    </w:div>
    <w:div w:id="1947804108">
      <w:bodyDiv w:val="1"/>
      <w:marLeft w:val="0"/>
      <w:marRight w:val="0"/>
      <w:marTop w:val="0"/>
      <w:marBottom w:val="0"/>
      <w:divBdr>
        <w:top w:val="none" w:sz="0" w:space="0" w:color="auto"/>
        <w:left w:val="none" w:sz="0" w:space="0" w:color="auto"/>
        <w:bottom w:val="none" w:sz="0" w:space="0" w:color="auto"/>
        <w:right w:val="none" w:sz="0" w:space="0" w:color="auto"/>
      </w:divBdr>
    </w:div>
    <w:div w:id="1947927327">
      <w:bodyDiv w:val="1"/>
      <w:marLeft w:val="0"/>
      <w:marRight w:val="0"/>
      <w:marTop w:val="0"/>
      <w:marBottom w:val="0"/>
      <w:divBdr>
        <w:top w:val="none" w:sz="0" w:space="0" w:color="auto"/>
        <w:left w:val="none" w:sz="0" w:space="0" w:color="auto"/>
        <w:bottom w:val="none" w:sz="0" w:space="0" w:color="auto"/>
        <w:right w:val="none" w:sz="0" w:space="0" w:color="auto"/>
      </w:divBdr>
    </w:div>
    <w:div w:id="1947929489">
      <w:bodyDiv w:val="1"/>
      <w:marLeft w:val="0"/>
      <w:marRight w:val="0"/>
      <w:marTop w:val="0"/>
      <w:marBottom w:val="0"/>
      <w:divBdr>
        <w:top w:val="none" w:sz="0" w:space="0" w:color="auto"/>
        <w:left w:val="none" w:sz="0" w:space="0" w:color="auto"/>
        <w:bottom w:val="none" w:sz="0" w:space="0" w:color="auto"/>
        <w:right w:val="none" w:sz="0" w:space="0" w:color="auto"/>
      </w:divBdr>
    </w:div>
    <w:div w:id="1948148557">
      <w:bodyDiv w:val="1"/>
      <w:marLeft w:val="0"/>
      <w:marRight w:val="0"/>
      <w:marTop w:val="0"/>
      <w:marBottom w:val="0"/>
      <w:divBdr>
        <w:top w:val="none" w:sz="0" w:space="0" w:color="auto"/>
        <w:left w:val="none" w:sz="0" w:space="0" w:color="auto"/>
        <w:bottom w:val="none" w:sz="0" w:space="0" w:color="auto"/>
        <w:right w:val="none" w:sz="0" w:space="0" w:color="auto"/>
      </w:divBdr>
    </w:div>
    <w:div w:id="1948849001">
      <w:bodyDiv w:val="1"/>
      <w:marLeft w:val="0"/>
      <w:marRight w:val="0"/>
      <w:marTop w:val="0"/>
      <w:marBottom w:val="0"/>
      <w:divBdr>
        <w:top w:val="none" w:sz="0" w:space="0" w:color="auto"/>
        <w:left w:val="none" w:sz="0" w:space="0" w:color="auto"/>
        <w:bottom w:val="none" w:sz="0" w:space="0" w:color="auto"/>
        <w:right w:val="none" w:sz="0" w:space="0" w:color="auto"/>
      </w:divBdr>
    </w:div>
    <w:div w:id="1948855065">
      <w:bodyDiv w:val="1"/>
      <w:marLeft w:val="0"/>
      <w:marRight w:val="0"/>
      <w:marTop w:val="0"/>
      <w:marBottom w:val="0"/>
      <w:divBdr>
        <w:top w:val="none" w:sz="0" w:space="0" w:color="auto"/>
        <w:left w:val="none" w:sz="0" w:space="0" w:color="auto"/>
        <w:bottom w:val="none" w:sz="0" w:space="0" w:color="auto"/>
        <w:right w:val="none" w:sz="0" w:space="0" w:color="auto"/>
      </w:divBdr>
    </w:div>
    <w:div w:id="1949000078">
      <w:bodyDiv w:val="1"/>
      <w:marLeft w:val="0"/>
      <w:marRight w:val="0"/>
      <w:marTop w:val="0"/>
      <w:marBottom w:val="0"/>
      <w:divBdr>
        <w:top w:val="none" w:sz="0" w:space="0" w:color="auto"/>
        <w:left w:val="none" w:sz="0" w:space="0" w:color="auto"/>
        <w:bottom w:val="none" w:sz="0" w:space="0" w:color="auto"/>
        <w:right w:val="none" w:sz="0" w:space="0" w:color="auto"/>
      </w:divBdr>
    </w:div>
    <w:div w:id="1949191187">
      <w:bodyDiv w:val="1"/>
      <w:marLeft w:val="0"/>
      <w:marRight w:val="0"/>
      <w:marTop w:val="0"/>
      <w:marBottom w:val="0"/>
      <w:divBdr>
        <w:top w:val="none" w:sz="0" w:space="0" w:color="auto"/>
        <w:left w:val="none" w:sz="0" w:space="0" w:color="auto"/>
        <w:bottom w:val="none" w:sz="0" w:space="0" w:color="auto"/>
        <w:right w:val="none" w:sz="0" w:space="0" w:color="auto"/>
      </w:divBdr>
    </w:div>
    <w:div w:id="1949197076">
      <w:bodyDiv w:val="1"/>
      <w:marLeft w:val="0"/>
      <w:marRight w:val="0"/>
      <w:marTop w:val="0"/>
      <w:marBottom w:val="0"/>
      <w:divBdr>
        <w:top w:val="none" w:sz="0" w:space="0" w:color="auto"/>
        <w:left w:val="none" w:sz="0" w:space="0" w:color="auto"/>
        <w:bottom w:val="none" w:sz="0" w:space="0" w:color="auto"/>
        <w:right w:val="none" w:sz="0" w:space="0" w:color="auto"/>
      </w:divBdr>
    </w:div>
    <w:div w:id="1949197090">
      <w:bodyDiv w:val="1"/>
      <w:marLeft w:val="0"/>
      <w:marRight w:val="0"/>
      <w:marTop w:val="0"/>
      <w:marBottom w:val="0"/>
      <w:divBdr>
        <w:top w:val="none" w:sz="0" w:space="0" w:color="auto"/>
        <w:left w:val="none" w:sz="0" w:space="0" w:color="auto"/>
        <w:bottom w:val="none" w:sz="0" w:space="0" w:color="auto"/>
        <w:right w:val="none" w:sz="0" w:space="0" w:color="auto"/>
      </w:divBdr>
    </w:div>
    <w:div w:id="1949265309">
      <w:bodyDiv w:val="1"/>
      <w:marLeft w:val="0"/>
      <w:marRight w:val="0"/>
      <w:marTop w:val="0"/>
      <w:marBottom w:val="0"/>
      <w:divBdr>
        <w:top w:val="none" w:sz="0" w:space="0" w:color="auto"/>
        <w:left w:val="none" w:sz="0" w:space="0" w:color="auto"/>
        <w:bottom w:val="none" w:sz="0" w:space="0" w:color="auto"/>
        <w:right w:val="none" w:sz="0" w:space="0" w:color="auto"/>
      </w:divBdr>
    </w:div>
    <w:div w:id="1949268332">
      <w:bodyDiv w:val="1"/>
      <w:marLeft w:val="0"/>
      <w:marRight w:val="0"/>
      <w:marTop w:val="0"/>
      <w:marBottom w:val="0"/>
      <w:divBdr>
        <w:top w:val="none" w:sz="0" w:space="0" w:color="auto"/>
        <w:left w:val="none" w:sz="0" w:space="0" w:color="auto"/>
        <w:bottom w:val="none" w:sz="0" w:space="0" w:color="auto"/>
        <w:right w:val="none" w:sz="0" w:space="0" w:color="auto"/>
      </w:divBdr>
    </w:div>
    <w:div w:id="1949314961">
      <w:bodyDiv w:val="1"/>
      <w:marLeft w:val="0"/>
      <w:marRight w:val="0"/>
      <w:marTop w:val="0"/>
      <w:marBottom w:val="0"/>
      <w:divBdr>
        <w:top w:val="none" w:sz="0" w:space="0" w:color="auto"/>
        <w:left w:val="none" w:sz="0" w:space="0" w:color="auto"/>
        <w:bottom w:val="none" w:sz="0" w:space="0" w:color="auto"/>
        <w:right w:val="none" w:sz="0" w:space="0" w:color="auto"/>
      </w:divBdr>
    </w:div>
    <w:div w:id="1949390715">
      <w:bodyDiv w:val="1"/>
      <w:marLeft w:val="0"/>
      <w:marRight w:val="0"/>
      <w:marTop w:val="0"/>
      <w:marBottom w:val="0"/>
      <w:divBdr>
        <w:top w:val="none" w:sz="0" w:space="0" w:color="auto"/>
        <w:left w:val="none" w:sz="0" w:space="0" w:color="auto"/>
        <w:bottom w:val="none" w:sz="0" w:space="0" w:color="auto"/>
        <w:right w:val="none" w:sz="0" w:space="0" w:color="auto"/>
      </w:divBdr>
    </w:div>
    <w:div w:id="1949728147">
      <w:bodyDiv w:val="1"/>
      <w:marLeft w:val="0"/>
      <w:marRight w:val="0"/>
      <w:marTop w:val="0"/>
      <w:marBottom w:val="0"/>
      <w:divBdr>
        <w:top w:val="none" w:sz="0" w:space="0" w:color="auto"/>
        <w:left w:val="none" w:sz="0" w:space="0" w:color="auto"/>
        <w:bottom w:val="none" w:sz="0" w:space="0" w:color="auto"/>
        <w:right w:val="none" w:sz="0" w:space="0" w:color="auto"/>
      </w:divBdr>
    </w:div>
    <w:div w:id="1949772935">
      <w:bodyDiv w:val="1"/>
      <w:marLeft w:val="0"/>
      <w:marRight w:val="0"/>
      <w:marTop w:val="0"/>
      <w:marBottom w:val="0"/>
      <w:divBdr>
        <w:top w:val="none" w:sz="0" w:space="0" w:color="auto"/>
        <w:left w:val="none" w:sz="0" w:space="0" w:color="auto"/>
        <w:bottom w:val="none" w:sz="0" w:space="0" w:color="auto"/>
        <w:right w:val="none" w:sz="0" w:space="0" w:color="auto"/>
      </w:divBdr>
    </w:div>
    <w:div w:id="1949851869">
      <w:bodyDiv w:val="1"/>
      <w:marLeft w:val="0"/>
      <w:marRight w:val="0"/>
      <w:marTop w:val="0"/>
      <w:marBottom w:val="0"/>
      <w:divBdr>
        <w:top w:val="none" w:sz="0" w:space="0" w:color="auto"/>
        <w:left w:val="none" w:sz="0" w:space="0" w:color="auto"/>
        <w:bottom w:val="none" w:sz="0" w:space="0" w:color="auto"/>
        <w:right w:val="none" w:sz="0" w:space="0" w:color="auto"/>
      </w:divBdr>
    </w:div>
    <w:div w:id="1949969159">
      <w:bodyDiv w:val="1"/>
      <w:marLeft w:val="0"/>
      <w:marRight w:val="0"/>
      <w:marTop w:val="0"/>
      <w:marBottom w:val="0"/>
      <w:divBdr>
        <w:top w:val="none" w:sz="0" w:space="0" w:color="auto"/>
        <w:left w:val="none" w:sz="0" w:space="0" w:color="auto"/>
        <w:bottom w:val="none" w:sz="0" w:space="0" w:color="auto"/>
        <w:right w:val="none" w:sz="0" w:space="0" w:color="auto"/>
      </w:divBdr>
    </w:div>
    <w:div w:id="1950089485">
      <w:bodyDiv w:val="1"/>
      <w:marLeft w:val="0"/>
      <w:marRight w:val="0"/>
      <w:marTop w:val="0"/>
      <w:marBottom w:val="0"/>
      <w:divBdr>
        <w:top w:val="none" w:sz="0" w:space="0" w:color="auto"/>
        <w:left w:val="none" w:sz="0" w:space="0" w:color="auto"/>
        <w:bottom w:val="none" w:sz="0" w:space="0" w:color="auto"/>
        <w:right w:val="none" w:sz="0" w:space="0" w:color="auto"/>
      </w:divBdr>
    </w:div>
    <w:div w:id="1950161528">
      <w:bodyDiv w:val="1"/>
      <w:marLeft w:val="0"/>
      <w:marRight w:val="0"/>
      <w:marTop w:val="0"/>
      <w:marBottom w:val="0"/>
      <w:divBdr>
        <w:top w:val="none" w:sz="0" w:space="0" w:color="auto"/>
        <w:left w:val="none" w:sz="0" w:space="0" w:color="auto"/>
        <w:bottom w:val="none" w:sz="0" w:space="0" w:color="auto"/>
        <w:right w:val="none" w:sz="0" w:space="0" w:color="auto"/>
      </w:divBdr>
    </w:div>
    <w:div w:id="1950166084">
      <w:bodyDiv w:val="1"/>
      <w:marLeft w:val="0"/>
      <w:marRight w:val="0"/>
      <w:marTop w:val="0"/>
      <w:marBottom w:val="0"/>
      <w:divBdr>
        <w:top w:val="none" w:sz="0" w:space="0" w:color="auto"/>
        <w:left w:val="none" w:sz="0" w:space="0" w:color="auto"/>
        <w:bottom w:val="none" w:sz="0" w:space="0" w:color="auto"/>
        <w:right w:val="none" w:sz="0" w:space="0" w:color="auto"/>
      </w:divBdr>
    </w:div>
    <w:div w:id="1950311368">
      <w:bodyDiv w:val="1"/>
      <w:marLeft w:val="0"/>
      <w:marRight w:val="0"/>
      <w:marTop w:val="0"/>
      <w:marBottom w:val="0"/>
      <w:divBdr>
        <w:top w:val="none" w:sz="0" w:space="0" w:color="auto"/>
        <w:left w:val="none" w:sz="0" w:space="0" w:color="auto"/>
        <w:bottom w:val="none" w:sz="0" w:space="0" w:color="auto"/>
        <w:right w:val="none" w:sz="0" w:space="0" w:color="auto"/>
      </w:divBdr>
    </w:div>
    <w:div w:id="1950432903">
      <w:bodyDiv w:val="1"/>
      <w:marLeft w:val="0"/>
      <w:marRight w:val="0"/>
      <w:marTop w:val="0"/>
      <w:marBottom w:val="0"/>
      <w:divBdr>
        <w:top w:val="none" w:sz="0" w:space="0" w:color="auto"/>
        <w:left w:val="none" w:sz="0" w:space="0" w:color="auto"/>
        <w:bottom w:val="none" w:sz="0" w:space="0" w:color="auto"/>
        <w:right w:val="none" w:sz="0" w:space="0" w:color="auto"/>
      </w:divBdr>
    </w:div>
    <w:div w:id="1950505117">
      <w:bodyDiv w:val="1"/>
      <w:marLeft w:val="0"/>
      <w:marRight w:val="0"/>
      <w:marTop w:val="0"/>
      <w:marBottom w:val="0"/>
      <w:divBdr>
        <w:top w:val="none" w:sz="0" w:space="0" w:color="auto"/>
        <w:left w:val="none" w:sz="0" w:space="0" w:color="auto"/>
        <w:bottom w:val="none" w:sz="0" w:space="0" w:color="auto"/>
        <w:right w:val="none" w:sz="0" w:space="0" w:color="auto"/>
      </w:divBdr>
    </w:div>
    <w:div w:id="1950627273">
      <w:bodyDiv w:val="1"/>
      <w:marLeft w:val="0"/>
      <w:marRight w:val="0"/>
      <w:marTop w:val="0"/>
      <w:marBottom w:val="0"/>
      <w:divBdr>
        <w:top w:val="none" w:sz="0" w:space="0" w:color="auto"/>
        <w:left w:val="none" w:sz="0" w:space="0" w:color="auto"/>
        <w:bottom w:val="none" w:sz="0" w:space="0" w:color="auto"/>
        <w:right w:val="none" w:sz="0" w:space="0" w:color="auto"/>
      </w:divBdr>
    </w:div>
    <w:div w:id="1950815447">
      <w:bodyDiv w:val="1"/>
      <w:marLeft w:val="0"/>
      <w:marRight w:val="0"/>
      <w:marTop w:val="0"/>
      <w:marBottom w:val="0"/>
      <w:divBdr>
        <w:top w:val="none" w:sz="0" w:space="0" w:color="auto"/>
        <w:left w:val="none" w:sz="0" w:space="0" w:color="auto"/>
        <w:bottom w:val="none" w:sz="0" w:space="0" w:color="auto"/>
        <w:right w:val="none" w:sz="0" w:space="0" w:color="auto"/>
      </w:divBdr>
    </w:div>
    <w:div w:id="1950816895">
      <w:bodyDiv w:val="1"/>
      <w:marLeft w:val="0"/>
      <w:marRight w:val="0"/>
      <w:marTop w:val="0"/>
      <w:marBottom w:val="0"/>
      <w:divBdr>
        <w:top w:val="none" w:sz="0" w:space="0" w:color="auto"/>
        <w:left w:val="none" w:sz="0" w:space="0" w:color="auto"/>
        <w:bottom w:val="none" w:sz="0" w:space="0" w:color="auto"/>
        <w:right w:val="none" w:sz="0" w:space="0" w:color="auto"/>
      </w:divBdr>
    </w:div>
    <w:div w:id="1951164216">
      <w:bodyDiv w:val="1"/>
      <w:marLeft w:val="0"/>
      <w:marRight w:val="0"/>
      <w:marTop w:val="0"/>
      <w:marBottom w:val="0"/>
      <w:divBdr>
        <w:top w:val="none" w:sz="0" w:space="0" w:color="auto"/>
        <w:left w:val="none" w:sz="0" w:space="0" w:color="auto"/>
        <w:bottom w:val="none" w:sz="0" w:space="0" w:color="auto"/>
        <w:right w:val="none" w:sz="0" w:space="0" w:color="auto"/>
      </w:divBdr>
    </w:div>
    <w:div w:id="1951349144">
      <w:bodyDiv w:val="1"/>
      <w:marLeft w:val="0"/>
      <w:marRight w:val="0"/>
      <w:marTop w:val="0"/>
      <w:marBottom w:val="0"/>
      <w:divBdr>
        <w:top w:val="none" w:sz="0" w:space="0" w:color="auto"/>
        <w:left w:val="none" w:sz="0" w:space="0" w:color="auto"/>
        <w:bottom w:val="none" w:sz="0" w:space="0" w:color="auto"/>
        <w:right w:val="none" w:sz="0" w:space="0" w:color="auto"/>
      </w:divBdr>
    </w:div>
    <w:div w:id="1951738892">
      <w:bodyDiv w:val="1"/>
      <w:marLeft w:val="0"/>
      <w:marRight w:val="0"/>
      <w:marTop w:val="0"/>
      <w:marBottom w:val="0"/>
      <w:divBdr>
        <w:top w:val="none" w:sz="0" w:space="0" w:color="auto"/>
        <w:left w:val="none" w:sz="0" w:space="0" w:color="auto"/>
        <w:bottom w:val="none" w:sz="0" w:space="0" w:color="auto"/>
        <w:right w:val="none" w:sz="0" w:space="0" w:color="auto"/>
      </w:divBdr>
    </w:div>
    <w:div w:id="1951741894">
      <w:bodyDiv w:val="1"/>
      <w:marLeft w:val="0"/>
      <w:marRight w:val="0"/>
      <w:marTop w:val="0"/>
      <w:marBottom w:val="0"/>
      <w:divBdr>
        <w:top w:val="none" w:sz="0" w:space="0" w:color="auto"/>
        <w:left w:val="none" w:sz="0" w:space="0" w:color="auto"/>
        <w:bottom w:val="none" w:sz="0" w:space="0" w:color="auto"/>
        <w:right w:val="none" w:sz="0" w:space="0" w:color="auto"/>
      </w:divBdr>
    </w:div>
    <w:div w:id="1951889148">
      <w:bodyDiv w:val="1"/>
      <w:marLeft w:val="0"/>
      <w:marRight w:val="0"/>
      <w:marTop w:val="0"/>
      <w:marBottom w:val="0"/>
      <w:divBdr>
        <w:top w:val="none" w:sz="0" w:space="0" w:color="auto"/>
        <w:left w:val="none" w:sz="0" w:space="0" w:color="auto"/>
        <w:bottom w:val="none" w:sz="0" w:space="0" w:color="auto"/>
        <w:right w:val="none" w:sz="0" w:space="0" w:color="auto"/>
      </w:divBdr>
    </w:div>
    <w:div w:id="1951937776">
      <w:bodyDiv w:val="1"/>
      <w:marLeft w:val="0"/>
      <w:marRight w:val="0"/>
      <w:marTop w:val="0"/>
      <w:marBottom w:val="0"/>
      <w:divBdr>
        <w:top w:val="none" w:sz="0" w:space="0" w:color="auto"/>
        <w:left w:val="none" w:sz="0" w:space="0" w:color="auto"/>
        <w:bottom w:val="none" w:sz="0" w:space="0" w:color="auto"/>
        <w:right w:val="none" w:sz="0" w:space="0" w:color="auto"/>
      </w:divBdr>
    </w:div>
    <w:div w:id="1952084481">
      <w:bodyDiv w:val="1"/>
      <w:marLeft w:val="0"/>
      <w:marRight w:val="0"/>
      <w:marTop w:val="0"/>
      <w:marBottom w:val="0"/>
      <w:divBdr>
        <w:top w:val="none" w:sz="0" w:space="0" w:color="auto"/>
        <w:left w:val="none" w:sz="0" w:space="0" w:color="auto"/>
        <w:bottom w:val="none" w:sz="0" w:space="0" w:color="auto"/>
        <w:right w:val="none" w:sz="0" w:space="0" w:color="auto"/>
      </w:divBdr>
    </w:div>
    <w:div w:id="1952129155">
      <w:bodyDiv w:val="1"/>
      <w:marLeft w:val="0"/>
      <w:marRight w:val="0"/>
      <w:marTop w:val="0"/>
      <w:marBottom w:val="0"/>
      <w:divBdr>
        <w:top w:val="none" w:sz="0" w:space="0" w:color="auto"/>
        <w:left w:val="none" w:sz="0" w:space="0" w:color="auto"/>
        <w:bottom w:val="none" w:sz="0" w:space="0" w:color="auto"/>
        <w:right w:val="none" w:sz="0" w:space="0" w:color="auto"/>
      </w:divBdr>
    </w:div>
    <w:div w:id="1952202144">
      <w:bodyDiv w:val="1"/>
      <w:marLeft w:val="0"/>
      <w:marRight w:val="0"/>
      <w:marTop w:val="0"/>
      <w:marBottom w:val="0"/>
      <w:divBdr>
        <w:top w:val="none" w:sz="0" w:space="0" w:color="auto"/>
        <w:left w:val="none" w:sz="0" w:space="0" w:color="auto"/>
        <w:bottom w:val="none" w:sz="0" w:space="0" w:color="auto"/>
        <w:right w:val="none" w:sz="0" w:space="0" w:color="auto"/>
      </w:divBdr>
    </w:div>
    <w:div w:id="1952588850">
      <w:bodyDiv w:val="1"/>
      <w:marLeft w:val="0"/>
      <w:marRight w:val="0"/>
      <w:marTop w:val="0"/>
      <w:marBottom w:val="0"/>
      <w:divBdr>
        <w:top w:val="none" w:sz="0" w:space="0" w:color="auto"/>
        <w:left w:val="none" w:sz="0" w:space="0" w:color="auto"/>
        <w:bottom w:val="none" w:sz="0" w:space="0" w:color="auto"/>
        <w:right w:val="none" w:sz="0" w:space="0" w:color="auto"/>
      </w:divBdr>
    </w:div>
    <w:div w:id="1952591523">
      <w:bodyDiv w:val="1"/>
      <w:marLeft w:val="0"/>
      <w:marRight w:val="0"/>
      <w:marTop w:val="0"/>
      <w:marBottom w:val="0"/>
      <w:divBdr>
        <w:top w:val="none" w:sz="0" w:space="0" w:color="auto"/>
        <w:left w:val="none" w:sz="0" w:space="0" w:color="auto"/>
        <w:bottom w:val="none" w:sz="0" w:space="0" w:color="auto"/>
        <w:right w:val="none" w:sz="0" w:space="0" w:color="auto"/>
      </w:divBdr>
    </w:div>
    <w:div w:id="1952711341">
      <w:bodyDiv w:val="1"/>
      <w:marLeft w:val="0"/>
      <w:marRight w:val="0"/>
      <w:marTop w:val="0"/>
      <w:marBottom w:val="0"/>
      <w:divBdr>
        <w:top w:val="none" w:sz="0" w:space="0" w:color="auto"/>
        <w:left w:val="none" w:sz="0" w:space="0" w:color="auto"/>
        <w:bottom w:val="none" w:sz="0" w:space="0" w:color="auto"/>
        <w:right w:val="none" w:sz="0" w:space="0" w:color="auto"/>
      </w:divBdr>
    </w:div>
    <w:div w:id="1953049104">
      <w:bodyDiv w:val="1"/>
      <w:marLeft w:val="0"/>
      <w:marRight w:val="0"/>
      <w:marTop w:val="0"/>
      <w:marBottom w:val="0"/>
      <w:divBdr>
        <w:top w:val="none" w:sz="0" w:space="0" w:color="auto"/>
        <w:left w:val="none" w:sz="0" w:space="0" w:color="auto"/>
        <w:bottom w:val="none" w:sz="0" w:space="0" w:color="auto"/>
        <w:right w:val="none" w:sz="0" w:space="0" w:color="auto"/>
      </w:divBdr>
    </w:div>
    <w:div w:id="1953126862">
      <w:bodyDiv w:val="1"/>
      <w:marLeft w:val="0"/>
      <w:marRight w:val="0"/>
      <w:marTop w:val="0"/>
      <w:marBottom w:val="0"/>
      <w:divBdr>
        <w:top w:val="none" w:sz="0" w:space="0" w:color="auto"/>
        <w:left w:val="none" w:sz="0" w:space="0" w:color="auto"/>
        <w:bottom w:val="none" w:sz="0" w:space="0" w:color="auto"/>
        <w:right w:val="none" w:sz="0" w:space="0" w:color="auto"/>
      </w:divBdr>
    </w:div>
    <w:div w:id="1953126922">
      <w:bodyDiv w:val="1"/>
      <w:marLeft w:val="0"/>
      <w:marRight w:val="0"/>
      <w:marTop w:val="0"/>
      <w:marBottom w:val="0"/>
      <w:divBdr>
        <w:top w:val="none" w:sz="0" w:space="0" w:color="auto"/>
        <w:left w:val="none" w:sz="0" w:space="0" w:color="auto"/>
        <w:bottom w:val="none" w:sz="0" w:space="0" w:color="auto"/>
        <w:right w:val="none" w:sz="0" w:space="0" w:color="auto"/>
      </w:divBdr>
    </w:div>
    <w:div w:id="1953514458">
      <w:bodyDiv w:val="1"/>
      <w:marLeft w:val="0"/>
      <w:marRight w:val="0"/>
      <w:marTop w:val="0"/>
      <w:marBottom w:val="0"/>
      <w:divBdr>
        <w:top w:val="none" w:sz="0" w:space="0" w:color="auto"/>
        <w:left w:val="none" w:sz="0" w:space="0" w:color="auto"/>
        <w:bottom w:val="none" w:sz="0" w:space="0" w:color="auto"/>
        <w:right w:val="none" w:sz="0" w:space="0" w:color="auto"/>
      </w:divBdr>
    </w:div>
    <w:div w:id="1953590309">
      <w:bodyDiv w:val="1"/>
      <w:marLeft w:val="0"/>
      <w:marRight w:val="0"/>
      <w:marTop w:val="0"/>
      <w:marBottom w:val="0"/>
      <w:divBdr>
        <w:top w:val="none" w:sz="0" w:space="0" w:color="auto"/>
        <w:left w:val="none" w:sz="0" w:space="0" w:color="auto"/>
        <w:bottom w:val="none" w:sz="0" w:space="0" w:color="auto"/>
        <w:right w:val="none" w:sz="0" w:space="0" w:color="auto"/>
      </w:divBdr>
    </w:div>
    <w:div w:id="1953593002">
      <w:bodyDiv w:val="1"/>
      <w:marLeft w:val="0"/>
      <w:marRight w:val="0"/>
      <w:marTop w:val="0"/>
      <w:marBottom w:val="0"/>
      <w:divBdr>
        <w:top w:val="none" w:sz="0" w:space="0" w:color="auto"/>
        <w:left w:val="none" w:sz="0" w:space="0" w:color="auto"/>
        <w:bottom w:val="none" w:sz="0" w:space="0" w:color="auto"/>
        <w:right w:val="none" w:sz="0" w:space="0" w:color="auto"/>
      </w:divBdr>
    </w:div>
    <w:div w:id="1953659869">
      <w:bodyDiv w:val="1"/>
      <w:marLeft w:val="0"/>
      <w:marRight w:val="0"/>
      <w:marTop w:val="0"/>
      <w:marBottom w:val="0"/>
      <w:divBdr>
        <w:top w:val="none" w:sz="0" w:space="0" w:color="auto"/>
        <w:left w:val="none" w:sz="0" w:space="0" w:color="auto"/>
        <w:bottom w:val="none" w:sz="0" w:space="0" w:color="auto"/>
        <w:right w:val="none" w:sz="0" w:space="0" w:color="auto"/>
      </w:divBdr>
    </w:div>
    <w:div w:id="1953783350">
      <w:bodyDiv w:val="1"/>
      <w:marLeft w:val="0"/>
      <w:marRight w:val="0"/>
      <w:marTop w:val="0"/>
      <w:marBottom w:val="0"/>
      <w:divBdr>
        <w:top w:val="none" w:sz="0" w:space="0" w:color="auto"/>
        <w:left w:val="none" w:sz="0" w:space="0" w:color="auto"/>
        <w:bottom w:val="none" w:sz="0" w:space="0" w:color="auto"/>
        <w:right w:val="none" w:sz="0" w:space="0" w:color="auto"/>
      </w:divBdr>
    </w:div>
    <w:div w:id="1953784870">
      <w:bodyDiv w:val="1"/>
      <w:marLeft w:val="0"/>
      <w:marRight w:val="0"/>
      <w:marTop w:val="0"/>
      <w:marBottom w:val="0"/>
      <w:divBdr>
        <w:top w:val="none" w:sz="0" w:space="0" w:color="auto"/>
        <w:left w:val="none" w:sz="0" w:space="0" w:color="auto"/>
        <w:bottom w:val="none" w:sz="0" w:space="0" w:color="auto"/>
        <w:right w:val="none" w:sz="0" w:space="0" w:color="auto"/>
      </w:divBdr>
    </w:div>
    <w:div w:id="1953902807">
      <w:bodyDiv w:val="1"/>
      <w:marLeft w:val="0"/>
      <w:marRight w:val="0"/>
      <w:marTop w:val="0"/>
      <w:marBottom w:val="0"/>
      <w:divBdr>
        <w:top w:val="none" w:sz="0" w:space="0" w:color="auto"/>
        <w:left w:val="none" w:sz="0" w:space="0" w:color="auto"/>
        <w:bottom w:val="none" w:sz="0" w:space="0" w:color="auto"/>
        <w:right w:val="none" w:sz="0" w:space="0" w:color="auto"/>
      </w:divBdr>
    </w:div>
    <w:div w:id="1953971321">
      <w:bodyDiv w:val="1"/>
      <w:marLeft w:val="0"/>
      <w:marRight w:val="0"/>
      <w:marTop w:val="0"/>
      <w:marBottom w:val="0"/>
      <w:divBdr>
        <w:top w:val="none" w:sz="0" w:space="0" w:color="auto"/>
        <w:left w:val="none" w:sz="0" w:space="0" w:color="auto"/>
        <w:bottom w:val="none" w:sz="0" w:space="0" w:color="auto"/>
        <w:right w:val="none" w:sz="0" w:space="0" w:color="auto"/>
      </w:divBdr>
    </w:div>
    <w:div w:id="1954049280">
      <w:bodyDiv w:val="1"/>
      <w:marLeft w:val="0"/>
      <w:marRight w:val="0"/>
      <w:marTop w:val="0"/>
      <w:marBottom w:val="0"/>
      <w:divBdr>
        <w:top w:val="none" w:sz="0" w:space="0" w:color="auto"/>
        <w:left w:val="none" w:sz="0" w:space="0" w:color="auto"/>
        <w:bottom w:val="none" w:sz="0" w:space="0" w:color="auto"/>
        <w:right w:val="none" w:sz="0" w:space="0" w:color="auto"/>
      </w:divBdr>
    </w:div>
    <w:div w:id="1954049695">
      <w:bodyDiv w:val="1"/>
      <w:marLeft w:val="0"/>
      <w:marRight w:val="0"/>
      <w:marTop w:val="0"/>
      <w:marBottom w:val="0"/>
      <w:divBdr>
        <w:top w:val="none" w:sz="0" w:space="0" w:color="auto"/>
        <w:left w:val="none" w:sz="0" w:space="0" w:color="auto"/>
        <w:bottom w:val="none" w:sz="0" w:space="0" w:color="auto"/>
        <w:right w:val="none" w:sz="0" w:space="0" w:color="auto"/>
      </w:divBdr>
    </w:div>
    <w:div w:id="1954089740">
      <w:bodyDiv w:val="1"/>
      <w:marLeft w:val="0"/>
      <w:marRight w:val="0"/>
      <w:marTop w:val="0"/>
      <w:marBottom w:val="0"/>
      <w:divBdr>
        <w:top w:val="none" w:sz="0" w:space="0" w:color="auto"/>
        <w:left w:val="none" w:sz="0" w:space="0" w:color="auto"/>
        <w:bottom w:val="none" w:sz="0" w:space="0" w:color="auto"/>
        <w:right w:val="none" w:sz="0" w:space="0" w:color="auto"/>
      </w:divBdr>
    </w:div>
    <w:div w:id="1954243041">
      <w:bodyDiv w:val="1"/>
      <w:marLeft w:val="0"/>
      <w:marRight w:val="0"/>
      <w:marTop w:val="0"/>
      <w:marBottom w:val="0"/>
      <w:divBdr>
        <w:top w:val="none" w:sz="0" w:space="0" w:color="auto"/>
        <w:left w:val="none" w:sz="0" w:space="0" w:color="auto"/>
        <w:bottom w:val="none" w:sz="0" w:space="0" w:color="auto"/>
        <w:right w:val="none" w:sz="0" w:space="0" w:color="auto"/>
      </w:divBdr>
    </w:div>
    <w:div w:id="1954432585">
      <w:bodyDiv w:val="1"/>
      <w:marLeft w:val="0"/>
      <w:marRight w:val="0"/>
      <w:marTop w:val="0"/>
      <w:marBottom w:val="0"/>
      <w:divBdr>
        <w:top w:val="none" w:sz="0" w:space="0" w:color="auto"/>
        <w:left w:val="none" w:sz="0" w:space="0" w:color="auto"/>
        <w:bottom w:val="none" w:sz="0" w:space="0" w:color="auto"/>
        <w:right w:val="none" w:sz="0" w:space="0" w:color="auto"/>
      </w:divBdr>
    </w:div>
    <w:div w:id="1954435334">
      <w:bodyDiv w:val="1"/>
      <w:marLeft w:val="0"/>
      <w:marRight w:val="0"/>
      <w:marTop w:val="0"/>
      <w:marBottom w:val="0"/>
      <w:divBdr>
        <w:top w:val="none" w:sz="0" w:space="0" w:color="auto"/>
        <w:left w:val="none" w:sz="0" w:space="0" w:color="auto"/>
        <w:bottom w:val="none" w:sz="0" w:space="0" w:color="auto"/>
        <w:right w:val="none" w:sz="0" w:space="0" w:color="auto"/>
      </w:divBdr>
    </w:div>
    <w:div w:id="1954553633">
      <w:bodyDiv w:val="1"/>
      <w:marLeft w:val="0"/>
      <w:marRight w:val="0"/>
      <w:marTop w:val="0"/>
      <w:marBottom w:val="0"/>
      <w:divBdr>
        <w:top w:val="none" w:sz="0" w:space="0" w:color="auto"/>
        <w:left w:val="none" w:sz="0" w:space="0" w:color="auto"/>
        <w:bottom w:val="none" w:sz="0" w:space="0" w:color="auto"/>
        <w:right w:val="none" w:sz="0" w:space="0" w:color="auto"/>
      </w:divBdr>
    </w:div>
    <w:div w:id="1954943211">
      <w:bodyDiv w:val="1"/>
      <w:marLeft w:val="0"/>
      <w:marRight w:val="0"/>
      <w:marTop w:val="0"/>
      <w:marBottom w:val="0"/>
      <w:divBdr>
        <w:top w:val="none" w:sz="0" w:space="0" w:color="auto"/>
        <w:left w:val="none" w:sz="0" w:space="0" w:color="auto"/>
        <w:bottom w:val="none" w:sz="0" w:space="0" w:color="auto"/>
        <w:right w:val="none" w:sz="0" w:space="0" w:color="auto"/>
      </w:divBdr>
    </w:div>
    <w:div w:id="1955019416">
      <w:bodyDiv w:val="1"/>
      <w:marLeft w:val="0"/>
      <w:marRight w:val="0"/>
      <w:marTop w:val="0"/>
      <w:marBottom w:val="0"/>
      <w:divBdr>
        <w:top w:val="none" w:sz="0" w:space="0" w:color="auto"/>
        <w:left w:val="none" w:sz="0" w:space="0" w:color="auto"/>
        <w:bottom w:val="none" w:sz="0" w:space="0" w:color="auto"/>
        <w:right w:val="none" w:sz="0" w:space="0" w:color="auto"/>
      </w:divBdr>
    </w:div>
    <w:div w:id="1955162638">
      <w:bodyDiv w:val="1"/>
      <w:marLeft w:val="0"/>
      <w:marRight w:val="0"/>
      <w:marTop w:val="0"/>
      <w:marBottom w:val="0"/>
      <w:divBdr>
        <w:top w:val="none" w:sz="0" w:space="0" w:color="auto"/>
        <w:left w:val="none" w:sz="0" w:space="0" w:color="auto"/>
        <w:bottom w:val="none" w:sz="0" w:space="0" w:color="auto"/>
        <w:right w:val="none" w:sz="0" w:space="0" w:color="auto"/>
      </w:divBdr>
    </w:div>
    <w:div w:id="1955214045">
      <w:bodyDiv w:val="1"/>
      <w:marLeft w:val="0"/>
      <w:marRight w:val="0"/>
      <w:marTop w:val="0"/>
      <w:marBottom w:val="0"/>
      <w:divBdr>
        <w:top w:val="none" w:sz="0" w:space="0" w:color="auto"/>
        <w:left w:val="none" w:sz="0" w:space="0" w:color="auto"/>
        <w:bottom w:val="none" w:sz="0" w:space="0" w:color="auto"/>
        <w:right w:val="none" w:sz="0" w:space="0" w:color="auto"/>
      </w:divBdr>
    </w:div>
    <w:div w:id="1955282242">
      <w:bodyDiv w:val="1"/>
      <w:marLeft w:val="0"/>
      <w:marRight w:val="0"/>
      <w:marTop w:val="0"/>
      <w:marBottom w:val="0"/>
      <w:divBdr>
        <w:top w:val="none" w:sz="0" w:space="0" w:color="auto"/>
        <w:left w:val="none" w:sz="0" w:space="0" w:color="auto"/>
        <w:bottom w:val="none" w:sz="0" w:space="0" w:color="auto"/>
        <w:right w:val="none" w:sz="0" w:space="0" w:color="auto"/>
      </w:divBdr>
    </w:div>
    <w:div w:id="1955357500">
      <w:bodyDiv w:val="1"/>
      <w:marLeft w:val="0"/>
      <w:marRight w:val="0"/>
      <w:marTop w:val="0"/>
      <w:marBottom w:val="0"/>
      <w:divBdr>
        <w:top w:val="none" w:sz="0" w:space="0" w:color="auto"/>
        <w:left w:val="none" w:sz="0" w:space="0" w:color="auto"/>
        <w:bottom w:val="none" w:sz="0" w:space="0" w:color="auto"/>
        <w:right w:val="none" w:sz="0" w:space="0" w:color="auto"/>
      </w:divBdr>
    </w:div>
    <w:div w:id="1955359414">
      <w:bodyDiv w:val="1"/>
      <w:marLeft w:val="0"/>
      <w:marRight w:val="0"/>
      <w:marTop w:val="0"/>
      <w:marBottom w:val="0"/>
      <w:divBdr>
        <w:top w:val="none" w:sz="0" w:space="0" w:color="auto"/>
        <w:left w:val="none" w:sz="0" w:space="0" w:color="auto"/>
        <w:bottom w:val="none" w:sz="0" w:space="0" w:color="auto"/>
        <w:right w:val="none" w:sz="0" w:space="0" w:color="auto"/>
      </w:divBdr>
    </w:div>
    <w:div w:id="1955406862">
      <w:bodyDiv w:val="1"/>
      <w:marLeft w:val="0"/>
      <w:marRight w:val="0"/>
      <w:marTop w:val="0"/>
      <w:marBottom w:val="0"/>
      <w:divBdr>
        <w:top w:val="none" w:sz="0" w:space="0" w:color="auto"/>
        <w:left w:val="none" w:sz="0" w:space="0" w:color="auto"/>
        <w:bottom w:val="none" w:sz="0" w:space="0" w:color="auto"/>
        <w:right w:val="none" w:sz="0" w:space="0" w:color="auto"/>
      </w:divBdr>
    </w:div>
    <w:div w:id="1955549904">
      <w:bodyDiv w:val="1"/>
      <w:marLeft w:val="0"/>
      <w:marRight w:val="0"/>
      <w:marTop w:val="0"/>
      <w:marBottom w:val="0"/>
      <w:divBdr>
        <w:top w:val="none" w:sz="0" w:space="0" w:color="auto"/>
        <w:left w:val="none" w:sz="0" w:space="0" w:color="auto"/>
        <w:bottom w:val="none" w:sz="0" w:space="0" w:color="auto"/>
        <w:right w:val="none" w:sz="0" w:space="0" w:color="auto"/>
      </w:divBdr>
    </w:div>
    <w:div w:id="1955598830">
      <w:bodyDiv w:val="1"/>
      <w:marLeft w:val="0"/>
      <w:marRight w:val="0"/>
      <w:marTop w:val="0"/>
      <w:marBottom w:val="0"/>
      <w:divBdr>
        <w:top w:val="none" w:sz="0" w:space="0" w:color="auto"/>
        <w:left w:val="none" w:sz="0" w:space="0" w:color="auto"/>
        <w:bottom w:val="none" w:sz="0" w:space="0" w:color="auto"/>
        <w:right w:val="none" w:sz="0" w:space="0" w:color="auto"/>
      </w:divBdr>
    </w:div>
    <w:div w:id="1955626263">
      <w:bodyDiv w:val="1"/>
      <w:marLeft w:val="0"/>
      <w:marRight w:val="0"/>
      <w:marTop w:val="0"/>
      <w:marBottom w:val="0"/>
      <w:divBdr>
        <w:top w:val="none" w:sz="0" w:space="0" w:color="auto"/>
        <w:left w:val="none" w:sz="0" w:space="0" w:color="auto"/>
        <w:bottom w:val="none" w:sz="0" w:space="0" w:color="auto"/>
        <w:right w:val="none" w:sz="0" w:space="0" w:color="auto"/>
      </w:divBdr>
    </w:div>
    <w:div w:id="1955823416">
      <w:bodyDiv w:val="1"/>
      <w:marLeft w:val="0"/>
      <w:marRight w:val="0"/>
      <w:marTop w:val="0"/>
      <w:marBottom w:val="0"/>
      <w:divBdr>
        <w:top w:val="none" w:sz="0" w:space="0" w:color="auto"/>
        <w:left w:val="none" w:sz="0" w:space="0" w:color="auto"/>
        <w:bottom w:val="none" w:sz="0" w:space="0" w:color="auto"/>
        <w:right w:val="none" w:sz="0" w:space="0" w:color="auto"/>
      </w:divBdr>
    </w:div>
    <w:div w:id="1955938249">
      <w:bodyDiv w:val="1"/>
      <w:marLeft w:val="0"/>
      <w:marRight w:val="0"/>
      <w:marTop w:val="0"/>
      <w:marBottom w:val="0"/>
      <w:divBdr>
        <w:top w:val="none" w:sz="0" w:space="0" w:color="auto"/>
        <w:left w:val="none" w:sz="0" w:space="0" w:color="auto"/>
        <w:bottom w:val="none" w:sz="0" w:space="0" w:color="auto"/>
        <w:right w:val="none" w:sz="0" w:space="0" w:color="auto"/>
      </w:divBdr>
    </w:div>
    <w:div w:id="1955940048">
      <w:bodyDiv w:val="1"/>
      <w:marLeft w:val="0"/>
      <w:marRight w:val="0"/>
      <w:marTop w:val="0"/>
      <w:marBottom w:val="0"/>
      <w:divBdr>
        <w:top w:val="none" w:sz="0" w:space="0" w:color="auto"/>
        <w:left w:val="none" w:sz="0" w:space="0" w:color="auto"/>
        <w:bottom w:val="none" w:sz="0" w:space="0" w:color="auto"/>
        <w:right w:val="none" w:sz="0" w:space="0" w:color="auto"/>
      </w:divBdr>
    </w:div>
    <w:div w:id="1956011149">
      <w:bodyDiv w:val="1"/>
      <w:marLeft w:val="0"/>
      <w:marRight w:val="0"/>
      <w:marTop w:val="0"/>
      <w:marBottom w:val="0"/>
      <w:divBdr>
        <w:top w:val="none" w:sz="0" w:space="0" w:color="auto"/>
        <w:left w:val="none" w:sz="0" w:space="0" w:color="auto"/>
        <w:bottom w:val="none" w:sz="0" w:space="0" w:color="auto"/>
        <w:right w:val="none" w:sz="0" w:space="0" w:color="auto"/>
      </w:divBdr>
    </w:div>
    <w:div w:id="1956136865">
      <w:bodyDiv w:val="1"/>
      <w:marLeft w:val="0"/>
      <w:marRight w:val="0"/>
      <w:marTop w:val="0"/>
      <w:marBottom w:val="0"/>
      <w:divBdr>
        <w:top w:val="none" w:sz="0" w:space="0" w:color="auto"/>
        <w:left w:val="none" w:sz="0" w:space="0" w:color="auto"/>
        <w:bottom w:val="none" w:sz="0" w:space="0" w:color="auto"/>
        <w:right w:val="none" w:sz="0" w:space="0" w:color="auto"/>
      </w:divBdr>
    </w:div>
    <w:div w:id="1956712212">
      <w:bodyDiv w:val="1"/>
      <w:marLeft w:val="0"/>
      <w:marRight w:val="0"/>
      <w:marTop w:val="0"/>
      <w:marBottom w:val="0"/>
      <w:divBdr>
        <w:top w:val="none" w:sz="0" w:space="0" w:color="auto"/>
        <w:left w:val="none" w:sz="0" w:space="0" w:color="auto"/>
        <w:bottom w:val="none" w:sz="0" w:space="0" w:color="auto"/>
        <w:right w:val="none" w:sz="0" w:space="0" w:color="auto"/>
      </w:divBdr>
    </w:div>
    <w:div w:id="1956716259">
      <w:bodyDiv w:val="1"/>
      <w:marLeft w:val="0"/>
      <w:marRight w:val="0"/>
      <w:marTop w:val="0"/>
      <w:marBottom w:val="0"/>
      <w:divBdr>
        <w:top w:val="none" w:sz="0" w:space="0" w:color="auto"/>
        <w:left w:val="none" w:sz="0" w:space="0" w:color="auto"/>
        <w:bottom w:val="none" w:sz="0" w:space="0" w:color="auto"/>
        <w:right w:val="none" w:sz="0" w:space="0" w:color="auto"/>
      </w:divBdr>
    </w:div>
    <w:div w:id="1956863431">
      <w:bodyDiv w:val="1"/>
      <w:marLeft w:val="0"/>
      <w:marRight w:val="0"/>
      <w:marTop w:val="0"/>
      <w:marBottom w:val="0"/>
      <w:divBdr>
        <w:top w:val="none" w:sz="0" w:space="0" w:color="auto"/>
        <w:left w:val="none" w:sz="0" w:space="0" w:color="auto"/>
        <w:bottom w:val="none" w:sz="0" w:space="0" w:color="auto"/>
        <w:right w:val="none" w:sz="0" w:space="0" w:color="auto"/>
      </w:divBdr>
    </w:div>
    <w:div w:id="1956978487">
      <w:bodyDiv w:val="1"/>
      <w:marLeft w:val="0"/>
      <w:marRight w:val="0"/>
      <w:marTop w:val="0"/>
      <w:marBottom w:val="0"/>
      <w:divBdr>
        <w:top w:val="none" w:sz="0" w:space="0" w:color="auto"/>
        <w:left w:val="none" w:sz="0" w:space="0" w:color="auto"/>
        <w:bottom w:val="none" w:sz="0" w:space="0" w:color="auto"/>
        <w:right w:val="none" w:sz="0" w:space="0" w:color="auto"/>
      </w:divBdr>
    </w:div>
    <w:div w:id="1957180714">
      <w:bodyDiv w:val="1"/>
      <w:marLeft w:val="0"/>
      <w:marRight w:val="0"/>
      <w:marTop w:val="0"/>
      <w:marBottom w:val="0"/>
      <w:divBdr>
        <w:top w:val="none" w:sz="0" w:space="0" w:color="auto"/>
        <w:left w:val="none" w:sz="0" w:space="0" w:color="auto"/>
        <w:bottom w:val="none" w:sz="0" w:space="0" w:color="auto"/>
        <w:right w:val="none" w:sz="0" w:space="0" w:color="auto"/>
      </w:divBdr>
    </w:div>
    <w:div w:id="1957326251">
      <w:bodyDiv w:val="1"/>
      <w:marLeft w:val="0"/>
      <w:marRight w:val="0"/>
      <w:marTop w:val="0"/>
      <w:marBottom w:val="0"/>
      <w:divBdr>
        <w:top w:val="none" w:sz="0" w:space="0" w:color="auto"/>
        <w:left w:val="none" w:sz="0" w:space="0" w:color="auto"/>
        <w:bottom w:val="none" w:sz="0" w:space="0" w:color="auto"/>
        <w:right w:val="none" w:sz="0" w:space="0" w:color="auto"/>
      </w:divBdr>
    </w:div>
    <w:div w:id="1957641004">
      <w:bodyDiv w:val="1"/>
      <w:marLeft w:val="0"/>
      <w:marRight w:val="0"/>
      <w:marTop w:val="0"/>
      <w:marBottom w:val="0"/>
      <w:divBdr>
        <w:top w:val="none" w:sz="0" w:space="0" w:color="auto"/>
        <w:left w:val="none" w:sz="0" w:space="0" w:color="auto"/>
        <w:bottom w:val="none" w:sz="0" w:space="0" w:color="auto"/>
        <w:right w:val="none" w:sz="0" w:space="0" w:color="auto"/>
      </w:divBdr>
    </w:div>
    <w:div w:id="1957902221">
      <w:bodyDiv w:val="1"/>
      <w:marLeft w:val="0"/>
      <w:marRight w:val="0"/>
      <w:marTop w:val="0"/>
      <w:marBottom w:val="0"/>
      <w:divBdr>
        <w:top w:val="none" w:sz="0" w:space="0" w:color="auto"/>
        <w:left w:val="none" w:sz="0" w:space="0" w:color="auto"/>
        <w:bottom w:val="none" w:sz="0" w:space="0" w:color="auto"/>
        <w:right w:val="none" w:sz="0" w:space="0" w:color="auto"/>
      </w:divBdr>
    </w:div>
    <w:div w:id="1957983423">
      <w:bodyDiv w:val="1"/>
      <w:marLeft w:val="0"/>
      <w:marRight w:val="0"/>
      <w:marTop w:val="0"/>
      <w:marBottom w:val="0"/>
      <w:divBdr>
        <w:top w:val="none" w:sz="0" w:space="0" w:color="auto"/>
        <w:left w:val="none" w:sz="0" w:space="0" w:color="auto"/>
        <w:bottom w:val="none" w:sz="0" w:space="0" w:color="auto"/>
        <w:right w:val="none" w:sz="0" w:space="0" w:color="auto"/>
      </w:divBdr>
    </w:div>
    <w:div w:id="1957985737">
      <w:bodyDiv w:val="1"/>
      <w:marLeft w:val="0"/>
      <w:marRight w:val="0"/>
      <w:marTop w:val="0"/>
      <w:marBottom w:val="0"/>
      <w:divBdr>
        <w:top w:val="none" w:sz="0" w:space="0" w:color="auto"/>
        <w:left w:val="none" w:sz="0" w:space="0" w:color="auto"/>
        <w:bottom w:val="none" w:sz="0" w:space="0" w:color="auto"/>
        <w:right w:val="none" w:sz="0" w:space="0" w:color="auto"/>
      </w:divBdr>
    </w:div>
    <w:div w:id="1958022257">
      <w:bodyDiv w:val="1"/>
      <w:marLeft w:val="0"/>
      <w:marRight w:val="0"/>
      <w:marTop w:val="0"/>
      <w:marBottom w:val="0"/>
      <w:divBdr>
        <w:top w:val="none" w:sz="0" w:space="0" w:color="auto"/>
        <w:left w:val="none" w:sz="0" w:space="0" w:color="auto"/>
        <w:bottom w:val="none" w:sz="0" w:space="0" w:color="auto"/>
        <w:right w:val="none" w:sz="0" w:space="0" w:color="auto"/>
      </w:divBdr>
    </w:div>
    <w:div w:id="1958176992">
      <w:bodyDiv w:val="1"/>
      <w:marLeft w:val="0"/>
      <w:marRight w:val="0"/>
      <w:marTop w:val="0"/>
      <w:marBottom w:val="0"/>
      <w:divBdr>
        <w:top w:val="none" w:sz="0" w:space="0" w:color="auto"/>
        <w:left w:val="none" w:sz="0" w:space="0" w:color="auto"/>
        <w:bottom w:val="none" w:sz="0" w:space="0" w:color="auto"/>
        <w:right w:val="none" w:sz="0" w:space="0" w:color="auto"/>
      </w:divBdr>
    </w:div>
    <w:div w:id="1958217271">
      <w:bodyDiv w:val="1"/>
      <w:marLeft w:val="0"/>
      <w:marRight w:val="0"/>
      <w:marTop w:val="0"/>
      <w:marBottom w:val="0"/>
      <w:divBdr>
        <w:top w:val="none" w:sz="0" w:space="0" w:color="auto"/>
        <w:left w:val="none" w:sz="0" w:space="0" w:color="auto"/>
        <w:bottom w:val="none" w:sz="0" w:space="0" w:color="auto"/>
        <w:right w:val="none" w:sz="0" w:space="0" w:color="auto"/>
      </w:divBdr>
    </w:div>
    <w:div w:id="1958221634">
      <w:bodyDiv w:val="1"/>
      <w:marLeft w:val="0"/>
      <w:marRight w:val="0"/>
      <w:marTop w:val="0"/>
      <w:marBottom w:val="0"/>
      <w:divBdr>
        <w:top w:val="none" w:sz="0" w:space="0" w:color="auto"/>
        <w:left w:val="none" w:sz="0" w:space="0" w:color="auto"/>
        <w:bottom w:val="none" w:sz="0" w:space="0" w:color="auto"/>
        <w:right w:val="none" w:sz="0" w:space="0" w:color="auto"/>
      </w:divBdr>
    </w:div>
    <w:div w:id="1958415536">
      <w:bodyDiv w:val="1"/>
      <w:marLeft w:val="0"/>
      <w:marRight w:val="0"/>
      <w:marTop w:val="0"/>
      <w:marBottom w:val="0"/>
      <w:divBdr>
        <w:top w:val="none" w:sz="0" w:space="0" w:color="auto"/>
        <w:left w:val="none" w:sz="0" w:space="0" w:color="auto"/>
        <w:bottom w:val="none" w:sz="0" w:space="0" w:color="auto"/>
        <w:right w:val="none" w:sz="0" w:space="0" w:color="auto"/>
      </w:divBdr>
    </w:div>
    <w:div w:id="1958635192">
      <w:bodyDiv w:val="1"/>
      <w:marLeft w:val="0"/>
      <w:marRight w:val="0"/>
      <w:marTop w:val="0"/>
      <w:marBottom w:val="0"/>
      <w:divBdr>
        <w:top w:val="none" w:sz="0" w:space="0" w:color="auto"/>
        <w:left w:val="none" w:sz="0" w:space="0" w:color="auto"/>
        <w:bottom w:val="none" w:sz="0" w:space="0" w:color="auto"/>
        <w:right w:val="none" w:sz="0" w:space="0" w:color="auto"/>
      </w:divBdr>
    </w:div>
    <w:div w:id="1958636612">
      <w:bodyDiv w:val="1"/>
      <w:marLeft w:val="0"/>
      <w:marRight w:val="0"/>
      <w:marTop w:val="0"/>
      <w:marBottom w:val="0"/>
      <w:divBdr>
        <w:top w:val="none" w:sz="0" w:space="0" w:color="auto"/>
        <w:left w:val="none" w:sz="0" w:space="0" w:color="auto"/>
        <w:bottom w:val="none" w:sz="0" w:space="0" w:color="auto"/>
        <w:right w:val="none" w:sz="0" w:space="0" w:color="auto"/>
      </w:divBdr>
    </w:div>
    <w:div w:id="1958638320">
      <w:bodyDiv w:val="1"/>
      <w:marLeft w:val="0"/>
      <w:marRight w:val="0"/>
      <w:marTop w:val="0"/>
      <w:marBottom w:val="0"/>
      <w:divBdr>
        <w:top w:val="none" w:sz="0" w:space="0" w:color="auto"/>
        <w:left w:val="none" w:sz="0" w:space="0" w:color="auto"/>
        <w:bottom w:val="none" w:sz="0" w:space="0" w:color="auto"/>
        <w:right w:val="none" w:sz="0" w:space="0" w:color="auto"/>
      </w:divBdr>
    </w:div>
    <w:div w:id="1958677945">
      <w:bodyDiv w:val="1"/>
      <w:marLeft w:val="0"/>
      <w:marRight w:val="0"/>
      <w:marTop w:val="0"/>
      <w:marBottom w:val="0"/>
      <w:divBdr>
        <w:top w:val="none" w:sz="0" w:space="0" w:color="auto"/>
        <w:left w:val="none" w:sz="0" w:space="0" w:color="auto"/>
        <w:bottom w:val="none" w:sz="0" w:space="0" w:color="auto"/>
        <w:right w:val="none" w:sz="0" w:space="0" w:color="auto"/>
      </w:divBdr>
    </w:div>
    <w:div w:id="1958757924">
      <w:bodyDiv w:val="1"/>
      <w:marLeft w:val="0"/>
      <w:marRight w:val="0"/>
      <w:marTop w:val="0"/>
      <w:marBottom w:val="0"/>
      <w:divBdr>
        <w:top w:val="none" w:sz="0" w:space="0" w:color="auto"/>
        <w:left w:val="none" w:sz="0" w:space="0" w:color="auto"/>
        <w:bottom w:val="none" w:sz="0" w:space="0" w:color="auto"/>
        <w:right w:val="none" w:sz="0" w:space="0" w:color="auto"/>
      </w:divBdr>
    </w:div>
    <w:div w:id="1958759373">
      <w:bodyDiv w:val="1"/>
      <w:marLeft w:val="0"/>
      <w:marRight w:val="0"/>
      <w:marTop w:val="0"/>
      <w:marBottom w:val="0"/>
      <w:divBdr>
        <w:top w:val="none" w:sz="0" w:space="0" w:color="auto"/>
        <w:left w:val="none" w:sz="0" w:space="0" w:color="auto"/>
        <w:bottom w:val="none" w:sz="0" w:space="0" w:color="auto"/>
        <w:right w:val="none" w:sz="0" w:space="0" w:color="auto"/>
      </w:divBdr>
    </w:div>
    <w:div w:id="1959096107">
      <w:bodyDiv w:val="1"/>
      <w:marLeft w:val="0"/>
      <w:marRight w:val="0"/>
      <w:marTop w:val="0"/>
      <w:marBottom w:val="0"/>
      <w:divBdr>
        <w:top w:val="none" w:sz="0" w:space="0" w:color="auto"/>
        <w:left w:val="none" w:sz="0" w:space="0" w:color="auto"/>
        <w:bottom w:val="none" w:sz="0" w:space="0" w:color="auto"/>
        <w:right w:val="none" w:sz="0" w:space="0" w:color="auto"/>
      </w:divBdr>
    </w:div>
    <w:div w:id="1959213050">
      <w:bodyDiv w:val="1"/>
      <w:marLeft w:val="0"/>
      <w:marRight w:val="0"/>
      <w:marTop w:val="0"/>
      <w:marBottom w:val="0"/>
      <w:divBdr>
        <w:top w:val="none" w:sz="0" w:space="0" w:color="auto"/>
        <w:left w:val="none" w:sz="0" w:space="0" w:color="auto"/>
        <w:bottom w:val="none" w:sz="0" w:space="0" w:color="auto"/>
        <w:right w:val="none" w:sz="0" w:space="0" w:color="auto"/>
      </w:divBdr>
    </w:div>
    <w:div w:id="1959293520">
      <w:bodyDiv w:val="1"/>
      <w:marLeft w:val="0"/>
      <w:marRight w:val="0"/>
      <w:marTop w:val="0"/>
      <w:marBottom w:val="0"/>
      <w:divBdr>
        <w:top w:val="none" w:sz="0" w:space="0" w:color="auto"/>
        <w:left w:val="none" w:sz="0" w:space="0" w:color="auto"/>
        <w:bottom w:val="none" w:sz="0" w:space="0" w:color="auto"/>
        <w:right w:val="none" w:sz="0" w:space="0" w:color="auto"/>
      </w:divBdr>
    </w:div>
    <w:div w:id="1959331460">
      <w:bodyDiv w:val="1"/>
      <w:marLeft w:val="0"/>
      <w:marRight w:val="0"/>
      <w:marTop w:val="0"/>
      <w:marBottom w:val="0"/>
      <w:divBdr>
        <w:top w:val="none" w:sz="0" w:space="0" w:color="auto"/>
        <w:left w:val="none" w:sz="0" w:space="0" w:color="auto"/>
        <w:bottom w:val="none" w:sz="0" w:space="0" w:color="auto"/>
        <w:right w:val="none" w:sz="0" w:space="0" w:color="auto"/>
      </w:divBdr>
    </w:div>
    <w:div w:id="1959333417">
      <w:bodyDiv w:val="1"/>
      <w:marLeft w:val="0"/>
      <w:marRight w:val="0"/>
      <w:marTop w:val="0"/>
      <w:marBottom w:val="0"/>
      <w:divBdr>
        <w:top w:val="none" w:sz="0" w:space="0" w:color="auto"/>
        <w:left w:val="none" w:sz="0" w:space="0" w:color="auto"/>
        <w:bottom w:val="none" w:sz="0" w:space="0" w:color="auto"/>
        <w:right w:val="none" w:sz="0" w:space="0" w:color="auto"/>
      </w:divBdr>
    </w:div>
    <w:div w:id="1959481248">
      <w:bodyDiv w:val="1"/>
      <w:marLeft w:val="0"/>
      <w:marRight w:val="0"/>
      <w:marTop w:val="0"/>
      <w:marBottom w:val="0"/>
      <w:divBdr>
        <w:top w:val="none" w:sz="0" w:space="0" w:color="auto"/>
        <w:left w:val="none" w:sz="0" w:space="0" w:color="auto"/>
        <w:bottom w:val="none" w:sz="0" w:space="0" w:color="auto"/>
        <w:right w:val="none" w:sz="0" w:space="0" w:color="auto"/>
      </w:divBdr>
    </w:div>
    <w:div w:id="1959486609">
      <w:bodyDiv w:val="1"/>
      <w:marLeft w:val="0"/>
      <w:marRight w:val="0"/>
      <w:marTop w:val="0"/>
      <w:marBottom w:val="0"/>
      <w:divBdr>
        <w:top w:val="none" w:sz="0" w:space="0" w:color="auto"/>
        <w:left w:val="none" w:sz="0" w:space="0" w:color="auto"/>
        <w:bottom w:val="none" w:sz="0" w:space="0" w:color="auto"/>
        <w:right w:val="none" w:sz="0" w:space="0" w:color="auto"/>
      </w:divBdr>
    </w:div>
    <w:div w:id="1959526684">
      <w:bodyDiv w:val="1"/>
      <w:marLeft w:val="0"/>
      <w:marRight w:val="0"/>
      <w:marTop w:val="0"/>
      <w:marBottom w:val="0"/>
      <w:divBdr>
        <w:top w:val="none" w:sz="0" w:space="0" w:color="auto"/>
        <w:left w:val="none" w:sz="0" w:space="0" w:color="auto"/>
        <w:bottom w:val="none" w:sz="0" w:space="0" w:color="auto"/>
        <w:right w:val="none" w:sz="0" w:space="0" w:color="auto"/>
      </w:divBdr>
    </w:div>
    <w:div w:id="1959530615">
      <w:bodyDiv w:val="1"/>
      <w:marLeft w:val="0"/>
      <w:marRight w:val="0"/>
      <w:marTop w:val="0"/>
      <w:marBottom w:val="0"/>
      <w:divBdr>
        <w:top w:val="none" w:sz="0" w:space="0" w:color="auto"/>
        <w:left w:val="none" w:sz="0" w:space="0" w:color="auto"/>
        <w:bottom w:val="none" w:sz="0" w:space="0" w:color="auto"/>
        <w:right w:val="none" w:sz="0" w:space="0" w:color="auto"/>
      </w:divBdr>
    </w:div>
    <w:div w:id="1959679137">
      <w:bodyDiv w:val="1"/>
      <w:marLeft w:val="0"/>
      <w:marRight w:val="0"/>
      <w:marTop w:val="0"/>
      <w:marBottom w:val="0"/>
      <w:divBdr>
        <w:top w:val="none" w:sz="0" w:space="0" w:color="auto"/>
        <w:left w:val="none" w:sz="0" w:space="0" w:color="auto"/>
        <w:bottom w:val="none" w:sz="0" w:space="0" w:color="auto"/>
        <w:right w:val="none" w:sz="0" w:space="0" w:color="auto"/>
      </w:divBdr>
    </w:div>
    <w:div w:id="1959874106">
      <w:bodyDiv w:val="1"/>
      <w:marLeft w:val="0"/>
      <w:marRight w:val="0"/>
      <w:marTop w:val="0"/>
      <w:marBottom w:val="0"/>
      <w:divBdr>
        <w:top w:val="none" w:sz="0" w:space="0" w:color="auto"/>
        <w:left w:val="none" w:sz="0" w:space="0" w:color="auto"/>
        <w:bottom w:val="none" w:sz="0" w:space="0" w:color="auto"/>
        <w:right w:val="none" w:sz="0" w:space="0" w:color="auto"/>
      </w:divBdr>
    </w:div>
    <w:div w:id="1960186442">
      <w:bodyDiv w:val="1"/>
      <w:marLeft w:val="0"/>
      <w:marRight w:val="0"/>
      <w:marTop w:val="0"/>
      <w:marBottom w:val="0"/>
      <w:divBdr>
        <w:top w:val="none" w:sz="0" w:space="0" w:color="auto"/>
        <w:left w:val="none" w:sz="0" w:space="0" w:color="auto"/>
        <w:bottom w:val="none" w:sz="0" w:space="0" w:color="auto"/>
        <w:right w:val="none" w:sz="0" w:space="0" w:color="auto"/>
      </w:divBdr>
    </w:div>
    <w:div w:id="1960258119">
      <w:bodyDiv w:val="1"/>
      <w:marLeft w:val="0"/>
      <w:marRight w:val="0"/>
      <w:marTop w:val="0"/>
      <w:marBottom w:val="0"/>
      <w:divBdr>
        <w:top w:val="none" w:sz="0" w:space="0" w:color="auto"/>
        <w:left w:val="none" w:sz="0" w:space="0" w:color="auto"/>
        <w:bottom w:val="none" w:sz="0" w:space="0" w:color="auto"/>
        <w:right w:val="none" w:sz="0" w:space="0" w:color="auto"/>
      </w:divBdr>
    </w:div>
    <w:div w:id="1960260326">
      <w:bodyDiv w:val="1"/>
      <w:marLeft w:val="0"/>
      <w:marRight w:val="0"/>
      <w:marTop w:val="0"/>
      <w:marBottom w:val="0"/>
      <w:divBdr>
        <w:top w:val="none" w:sz="0" w:space="0" w:color="auto"/>
        <w:left w:val="none" w:sz="0" w:space="0" w:color="auto"/>
        <w:bottom w:val="none" w:sz="0" w:space="0" w:color="auto"/>
        <w:right w:val="none" w:sz="0" w:space="0" w:color="auto"/>
      </w:divBdr>
    </w:div>
    <w:div w:id="1960409575">
      <w:bodyDiv w:val="1"/>
      <w:marLeft w:val="0"/>
      <w:marRight w:val="0"/>
      <w:marTop w:val="0"/>
      <w:marBottom w:val="0"/>
      <w:divBdr>
        <w:top w:val="none" w:sz="0" w:space="0" w:color="auto"/>
        <w:left w:val="none" w:sz="0" w:space="0" w:color="auto"/>
        <w:bottom w:val="none" w:sz="0" w:space="0" w:color="auto"/>
        <w:right w:val="none" w:sz="0" w:space="0" w:color="auto"/>
      </w:divBdr>
    </w:div>
    <w:div w:id="1960530899">
      <w:bodyDiv w:val="1"/>
      <w:marLeft w:val="0"/>
      <w:marRight w:val="0"/>
      <w:marTop w:val="0"/>
      <w:marBottom w:val="0"/>
      <w:divBdr>
        <w:top w:val="none" w:sz="0" w:space="0" w:color="auto"/>
        <w:left w:val="none" w:sz="0" w:space="0" w:color="auto"/>
        <w:bottom w:val="none" w:sz="0" w:space="0" w:color="auto"/>
        <w:right w:val="none" w:sz="0" w:space="0" w:color="auto"/>
      </w:divBdr>
    </w:div>
    <w:div w:id="1961107739">
      <w:bodyDiv w:val="1"/>
      <w:marLeft w:val="0"/>
      <w:marRight w:val="0"/>
      <w:marTop w:val="0"/>
      <w:marBottom w:val="0"/>
      <w:divBdr>
        <w:top w:val="none" w:sz="0" w:space="0" w:color="auto"/>
        <w:left w:val="none" w:sz="0" w:space="0" w:color="auto"/>
        <w:bottom w:val="none" w:sz="0" w:space="0" w:color="auto"/>
        <w:right w:val="none" w:sz="0" w:space="0" w:color="auto"/>
      </w:divBdr>
    </w:div>
    <w:div w:id="1961108745">
      <w:bodyDiv w:val="1"/>
      <w:marLeft w:val="0"/>
      <w:marRight w:val="0"/>
      <w:marTop w:val="0"/>
      <w:marBottom w:val="0"/>
      <w:divBdr>
        <w:top w:val="none" w:sz="0" w:space="0" w:color="auto"/>
        <w:left w:val="none" w:sz="0" w:space="0" w:color="auto"/>
        <w:bottom w:val="none" w:sz="0" w:space="0" w:color="auto"/>
        <w:right w:val="none" w:sz="0" w:space="0" w:color="auto"/>
      </w:divBdr>
    </w:div>
    <w:div w:id="1961182243">
      <w:bodyDiv w:val="1"/>
      <w:marLeft w:val="0"/>
      <w:marRight w:val="0"/>
      <w:marTop w:val="0"/>
      <w:marBottom w:val="0"/>
      <w:divBdr>
        <w:top w:val="none" w:sz="0" w:space="0" w:color="auto"/>
        <w:left w:val="none" w:sz="0" w:space="0" w:color="auto"/>
        <w:bottom w:val="none" w:sz="0" w:space="0" w:color="auto"/>
        <w:right w:val="none" w:sz="0" w:space="0" w:color="auto"/>
      </w:divBdr>
    </w:div>
    <w:div w:id="1961253795">
      <w:bodyDiv w:val="1"/>
      <w:marLeft w:val="0"/>
      <w:marRight w:val="0"/>
      <w:marTop w:val="0"/>
      <w:marBottom w:val="0"/>
      <w:divBdr>
        <w:top w:val="none" w:sz="0" w:space="0" w:color="auto"/>
        <w:left w:val="none" w:sz="0" w:space="0" w:color="auto"/>
        <w:bottom w:val="none" w:sz="0" w:space="0" w:color="auto"/>
        <w:right w:val="none" w:sz="0" w:space="0" w:color="auto"/>
      </w:divBdr>
    </w:div>
    <w:div w:id="1961649331">
      <w:bodyDiv w:val="1"/>
      <w:marLeft w:val="0"/>
      <w:marRight w:val="0"/>
      <w:marTop w:val="0"/>
      <w:marBottom w:val="0"/>
      <w:divBdr>
        <w:top w:val="none" w:sz="0" w:space="0" w:color="auto"/>
        <w:left w:val="none" w:sz="0" w:space="0" w:color="auto"/>
        <w:bottom w:val="none" w:sz="0" w:space="0" w:color="auto"/>
        <w:right w:val="none" w:sz="0" w:space="0" w:color="auto"/>
      </w:divBdr>
    </w:div>
    <w:div w:id="1961719681">
      <w:bodyDiv w:val="1"/>
      <w:marLeft w:val="0"/>
      <w:marRight w:val="0"/>
      <w:marTop w:val="0"/>
      <w:marBottom w:val="0"/>
      <w:divBdr>
        <w:top w:val="none" w:sz="0" w:space="0" w:color="auto"/>
        <w:left w:val="none" w:sz="0" w:space="0" w:color="auto"/>
        <w:bottom w:val="none" w:sz="0" w:space="0" w:color="auto"/>
        <w:right w:val="none" w:sz="0" w:space="0" w:color="auto"/>
      </w:divBdr>
    </w:div>
    <w:div w:id="1961838981">
      <w:bodyDiv w:val="1"/>
      <w:marLeft w:val="0"/>
      <w:marRight w:val="0"/>
      <w:marTop w:val="0"/>
      <w:marBottom w:val="0"/>
      <w:divBdr>
        <w:top w:val="none" w:sz="0" w:space="0" w:color="auto"/>
        <w:left w:val="none" w:sz="0" w:space="0" w:color="auto"/>
        <w:bottom w:val="none" w:sz="0" w:space="0" w:color="auto"/>
        <w:right w:val="none" w:sz="0" w:space="0" w:color="auto"/>
      </w:divBdr>
    </w:div>
    <w:div w:id="1962031804">
      <w:bodyDiv w:val="1"/>
      <w:marLeft w:val="0"/>
      <w:marRight w:val="0"/>
      <w:marTop w:val="0"/>
      <w:marBottom w:val="0"/>
      <w:divBdr>
        <w:top w:val="none" w:sz="0" w:space="0" w:color="auto"/>
        <w:left w:val="none" w:sz="0" w:space="0" w:color="auto"/>
        <w:bottom w:val="none" w:sz="0" w:space="0" w:color="auto"/>
        <w:right w:val="none" w:sz="0" w:space="0" w:color="auto"/>
      </w:divBdr>
    </w:div>
    <w:div w:id="1962149404">
      <w:bodyDiv w:val="1"/>
      <w:marLeft w:val="0"/>
      <w:marRight w:val="0"/>
      <w:marTop w:val="0"/>
      <w:marBottom w:val="0"/>
      <w:divBdr>
        <w:top w:val="none" w:sz="0" w:space="0" w:color="auto"/>
        <w:left w:val="none" w:sz="0" w:space="0" w:color="auto"/>
        <w:bottom w:val="none" w:sz="0" w:space="0" w:color="auto"/>
        <w:right w:val="none" w:sz="0" w:space="0" w:color="auto"/>
      </w:divBdr>
    </w:div>
    <w:div w:id="1962302217">
      <w:bodyDiv w:val="1"/>
      <w:marLeft w:val="0"/>
      <w:marRight w:val="0"/>
      <w:marTop w:val="0"/>
      <w:marBottom w:val="0"/>
      <w:divBdr>
        <w:top w:val="none" w:sz="0" w:space="0" w:color="auto"/>
        <w:left w:val="none" w:sz="0" w:space="0" w:color="auto"/>
        <w:bottom w:val="none" w:sz="0" w:space="0" w:color="auto"/>
        <w:right w:val="none" w:sz="0" w:space="0" w:color="auto"/>
      </w:divBdr>
    </w:div>
    <w:div w:id="1962414095">
      <w:bodyDiv w:val="1"/>
      <w:marLeft w:val="0"/>
      <w:marRight w:val="0"/>
      <w:marTop w:val="0"/>
      <w:marBottom w:val="0"/>
      <w:divBdr>
        <w:top w:val="none" w:sz="0" w:space="0" w:color="auto"/>
        <w:left w:val="none" w:sz="0" w:space="0" w:color="auto"/>
        <w:bottom w:val="none" w:sz="0" w:space="0" w:color="auto"/>
        <w:right w:val="none" w:sz="0" w:space="0" w:color="auto"/>
      </w:divBdr>
    </w:div>
    <w:div w:id="1962419837">
      <w:bodyDiv w:val="1"/>
      <w:marLeft w:val="0"/>
      <w:marRight w:val="0"/>
      <w:marTop w:val="0"/>
      <w:marBottom w:val="0"/>
      <w:divBdr>
        <w:top w:val="none" w:sz="0" w:space="0" w:color="auto"/>
        <w:left w:val="none" w:sz="0" w:space="0" w:color="auto"/>
        <w:bottom w:val="none" w:sz="0" w:space="0" w:color="auto"/>
        <w:right w:val="none" w:sz="0" w:space="0" w:color="auto"/>
      </w:divBdr>
    </w:div>
    <w:div w:id="1962497586">
      <w:bodyDiv w:val="1"/>
      <w:marLeft w:val="0"/>
      <w:marRight w:val="0"/>
      <w:marTop w:val="0"/>
      <w:marBottom w:val="0"/>
      <w:divBdr>
        <w:top w:val="none" w:sz="0" w:space="0" w:color="auto"/>
        <w:left w:val="none" w:sz="0" w:space="0" w:color="auto"/>
        <w:bottom w:val="none" w:sz="0" w:space="0" w:color="auto"/>
        <w:right w:val="none" w:sz="0" w:space="0" w:color="auto"/>
      </w:divBdr>
    </w:div>
    <w:div w:id="1962612646">
      <w:bodyDiv w:val="1"/>
      <w:marLeft w:val="0"/>
      <w:marRight w:val="0"/>
      <w:marTop w:val="0"/>
      <w:marBottom w:val="0"/>
      <w:divBdr>
        <w:top w:val="none" w:sz="0" w:space="0" w:color="auto"/>
        <w:left w:val="none" w:sz="0" w:space="0" w:color="auto"/>
        <w:bottom w:val="none" w:sz="0" w:space="0" w:color="auto"/>
        <w:right w:val="none" w:sz="0" w:space="0" w:color="auto"/>
      </w:divBdr>
    </w:div>
    <w:div w:id="1962613206">
      <w:bodyDiv w:val="1"/>
      <w:marLeft w:val="0"/>
      <w:marRight w:val="0"/>
      <w:marTop w:val="0"/>
      <w:marBottom w:val="0"/>
      <w:divBdr>
        <w:top w:val="none" w:sz="0" w:space="0" w:color="auto"/>
        <w:left w:val="none" w:sz="0" w:space="0" w:color="auto"/>
        <w:bottom w:val="none" w:sz="0" w:space="0" w:color="auto"/>
        <w:right w:val="none" w:sz="0" w:space="0" w:color="auto"/>
      </w:divBdr>
    </w:div>
    <w:div w:id="1963001389">
      <w:bodyDiv w:val="1"/>
      <w:marLeft w:val="0"/>
      <w:marRight w:val="0"/>
      <w:marTop w:val="0"/>
      <w:marBottom w:val="0"/>
      <w:divBdr>
        <w:top w:val="none" w:sz="0" w:space="0" w:color="auto"/>
        <w:left w:val="none" w:sz="0" w:space="0" w:color="auto"/>
        <w:bottom w:val="none" w:sz="0" w:space="0" w:color="auto"/>
        <w:right w:val="none" w:sz="0" w:space="0" w:color="auto"/>
      </w:divBdr>
    </w:div>
    <w:div w:id="1963264392">
      <w:bodyDiv w:val="1"/>
      <w:marLeft w:val="0"/>
      <w:marRight w:val="0"/>
      <w:marTop w:val="0"/>
      <w:marBottom w:val="0"/>
      <w:divBdr>
        <w:top w:val="none" w:sz="0" w:space="0" w:color="auto"/>
        <w:left w:val="none" w:sz="0" w:space="0" w:color="auto"/>
        <w:bottom w:val="none" w:sz="0" w:space="0" w:color="auto"/>
        <w:right w:val="none" w:sz="0" w:space="0" w:color="auto"/>
      </w:divBdr>
    </w:div>
    <w:div w:id="1963339679">
      <w:bodyDiv w:val="1"/>
      <w:marLeft w:val="0"/>
      <w:marRight w:val="0"/>
      <w:marTop w:val="0"/>
      <w:marBottom w:val="0"/>
      <w:divBdr>
        <w:top w:val="none" w:sz="0" w:space="0" w:color="auto"/>
        <w:left w:val="none" w:sz="0" w:space="0" w:color="auto"/>
        <w:bottom w:val="none" w:sz="0" w:space="0" w:color="auto"/>
        <w:right w:val="none" w:sz="0" w:space="0" w:color="auto"/>
      </w:divBdr>
    </w:div>
    <w:div w:id="1963459037">
      <w:bodyDiv w:val="1"/>
      <w:marLeft w:val="0"/>
      <w:marRight w:val="0"/>
      <w:marTop w:val="0"/>
      <w:marBottom w:val="0"/>
      <w:divBdr>
        <w:top w:val="none" w:sz="0" w:space="0" w:color="auto"/>
        <w:left w:val="none" w:sz="0" w:space="0" w:color="auto"/>
        <w:bottom w:val="none" w:sz="0" w:space="0" w:color="auto"/>
        <w:right w:val="none" w:sz="0" w:space="0" w:color="auto"/>
      </w:divBdr>
    </w:div>
    <w:div w:id="1963531184">
      <w:bodyDiv w:val="1"/>
      <w:marLeft w:val="0"/>
      <w:marRight w:val="0"/>
      <w:marTop w:val="0"/>
      <w:marBottom w:val="0"/>
      <w:divBdr>
        <w:top w:val="none" w:sz="0" w:space="0" w:color="auto"/>
        <w:left w:val="none" w:sz="0" w:space="0" w:color="auto"/>
        <w:bottom w:val="none" w:sz="0" w:space="0" w:color="auto"/>
        <w:right w:val="none" w:sz="0" w:space="0" w:color="auto"/>
      </w:divBdr>
    </w:div>
    <w:div w:id="1963537000">
      <w:bodyDiv w:val="1"/>
      <w:marLeft w:val="0"/>
      <w:marRight w:val="0"/>
      <w:marTop w:val="0"/>
      <w:marBottom w:val="0"/>
      <w:divBdr>
        <w:top w:val="none" w:sz="0" w:space="0" w:color="auto"/>
        <w:left w:val="none" w:sz="0" w:space="0" w:color="auto"/>
        <w:bottom w:val="none" w:sz="0" w:space="0" w:color="auto"/>
        <w:right w:val="none" w:sz="0" w:space="0" w:color="auto"/>
      </w:divBdr>
    </w:div>
    <w:div w:id="1963731698">
      <w:bodyDiv w:val="1"/>
      <w:marLeft w:val="0"/>
      <w:marRight w:val="0"/>
      <w:marTop w:val="0"/>
      <w:marBottom w:val="0"/>
      <w:divBdr>
        <w:top w:val="none" w:sz="0" w:space="0" w:color="auto"/>
        <w:left w:val="none" w:sz="0" w:space="0" w:color="auto"/>
        <w:bottom w:val="none" w:sz="0" w:space="0" w:color="auto"/>
        <w:right w:val="none" w:sz="0" w:space="0" w:color="auto"/>
      </w:divBdr>
    </w:div>
    <w:div w:id="1963807848">
      <w:bodyDiv w:val="1"/>
      <w:marLeft w:val="0"/>
      <w:marRight w:val="0"/>
      <w:marTop w:val="0"/>
      <w:marBottom w:val="0"/>
      <w:divBdr>
        <w:top w:val="none" w:sz="0" w:space="0" w:color="auto"/>
        <w:left w:val="none" w:sz="0" w:space="0" w:color="auto"/>
        <w:bottom w:val="none" w:sz="0" w:space="0" w:color="auto"/>
        <w:right w:val="none" w:sz="0" w:space="0" w:color="auto"/>
      </w:divBdr>
    </w:div>
    <w:div w:id="1963878249">
      <w:bodyDiv w:val="1"/>
      <w:marLeft w:val="0"/>
      <w:marRight w:val="0"/>
      <w:marTop w:val="0"/>
      <w:marBottom w:val="0"/>
      <w:divBdr>
        <w:top w:val="none" w:sz="0" w:space="0" w:color="auto"/>
        <w:left w:val="none" w:sz="0" w:space="0" w:color="auto"/>
        <w:bottom w:val="none" w:sz="0" w:space="0" w:color="auto"/>
        <w:right w:val="none" w:sz="0" w:space="0" w:color="auto"/>
      </w:divBdr>
    </w:div>
    <w:div w:id="1963995352">
      <w:bodyDiv w:val="1"/>
      <w:marLeft w:val="0"/>
      <w:marRight w:val="0"/>
      <w:marTop w:val="0"/>
      <w:marBottom w:val="0"/>
      <w:divBdr>
        <w:top w:val="none" w:sz="0" w:space="0" w:color="auto"/>
        <w:left w:val="none" w:sz="0" w:space="0" w:color="auto"/>
        <w:bottom w:val="none" w:sz="0" w:space="0" w:color="auto"/>
        <w:right w:val="none" w:sz="0" w:space="0" w:color="auto"/>
      </w:divBdr>
    </w:div>
    <w:div w:id="1964000623">
      <w:bodyDiv w:val="1"/>
      <w:marLeft w:val="0"/>
      <w:marRight w:val="0"/>
      <w:marTop w:val="0"/>
      <w:marBottom w:val="0"/>
      <w:divBdr>
        <w:top w:val="none" w:sz="0" w:space="0" w:color="auto"/>
        <w:left w:val="none" w:sz="0" w:space="0" w:color="auto"/>
        <w:bottom w:val="none" w:sz="0" w:space="0" w:color="auto"/>
        <w:right w:val="none" w:sz="0" w:space="0" w:color="auto"/>
      </w:divBdr>
    </w:div>
    <w:div w:id="1964190826">
      <w:bodyDiv w:val="1"/>
      <w:marLeft w:val="0"/>
      <w:marRight w:val="0"/>
      <w:marTop w:val="0"/>
      <w:marBottom w:val="0"/>
      <w:divBdr>
        <w:top w:val="none" w:sz="0" w:space="0" w:color="auto"/>
        <w:left w:val="none" w:sz="0" w:space="0" w:color="auto"/>
        <w:bottom w:val="none" w:sz="0" w:space="0" w:color="auto"/>
        <w:right w:val="none" w:sz="0" w:space="0" w:color="auto"/>
      </w:divBdr>
    </w:div>
    <w:div w:id="1964261413">
      <w:bodyDiv w:val="1"/>
      <w:marLeft w:val="0"/>
      <w:marRight w:val="0"/>
      <w:marTop w:val="0"/>
      <w:marBottom w:val="0"/>
      <w:divBdr>
        <w:top w:val="none" w:sz="0" w:space="0" w:color="auto"/>
        <w:left w:val="none" w:sz="0" w:space="0" w:color="auto"/>
        <w:bottom w:val="none" w:sz="0" w:space="0" w:color="auto"/>
        <w:right w:val="none" w:sz="0" w:space="0" w:color="auto"/>
      </w:divBdr>
    </w:div>
    <w:div w:id="1964312218">
      <w:bodyDiv w:val="1"/>
      <w:marLeft w:val="0"/>
      <w:marRight w:val="0"/>
      <w:marTop w:val="0"/>
      <w:marBottom w:val="0"/>
      <w:divBdr>
        <w:top w:val="none" w:sz="0" w:space="0" w:color="auto"/>
        <w:left w:val="none" w:sz="0" w:space="0" w:color="auto"/>
        <w:bottom w:val="none" w:sz="0" w:space="0" w:color="auto"/>
        <w:right w:val="none" w:sz="0" w:space="0" w:color="auto"/>
      </w:divBdr>
    </w:div>
    <w:div w:id="1964384742">
      <w:bodyDiv w:val="1"/>
      <w:marLeft w:val="0"/>
      <w:marRight w:val="0"/>
      <w:marTop w:val="0"/>
      <w:marBottom w:val="0"/>
      <w:divBdr>
        <w:top w:val="none" w:sz="0" w:space="0" w:color="auto"/>
        <w:left w:val="none" w:sz="0" w:space="0" w:color="auto"/>
        <w:bottom w:val="none" w:sz="0" w:space="0" w:color="auto"/>
        <w:right w:val="none" w:sz="0" w:space="0" w:color="auto"/>
      </w:divBdr>
    </w:div>
    <w:div w:id="1964461760">
      <w:bodyDiv w:val="1"/>
      <w:marLeft w:val="0"/>
      <w:marRight w:val="0"/>
      <w:marTop w:val="0"/>
      <w:marBottom w:val="0"/>
      <w:divBdr>
        <w:top w:val="none" w:sz="0" w:space="0" w:color="auto"/>
        <w:left w:val="none" w:sz="0" w:space="0" w:color="auto"/>
        <w:bottom w:val="none" w:sz="0" w:space="0" w:color="auto"/>
        <w:right w:val="none" w:sz="0" w:space="0" w:color="auto"/>
      </w:divBdr>
    </w:div>
    <w:div w:id="1964924019">
      <w:bodyDiv w:val="1"/>
      <w:marLeft w:val="0"/>
      <w:marRight w:val="0"/>
      <w:marTop w:val="0"/>
      <w:marBottom w:val="0"/>
      <w:divBdr>
        <w:top w:val="none" w:sz="0" w:space="0" w:color="auto"/>
        <w:left w:val="none" w:sz="0" w:space="0" w:color="auto"/>
        <w:bottom w:val="none" w:sz="0" w:space="0" w:color="auto"/>
        <w:right w:val="none" w:sz="0" w:space="0" w:color="auto"/>
      </w:divBdr>
    </w:div>
    <w:div w:id="1964995606">
      <w:bodyDiv w:val="1"/>
      <w:marLeft w:val="0"/>
      <w:marRight w:val="0"/>
      <w:marTop w:val="0"/>
      <w:marBottom w:val="0"/>
      <w:divBdr>
        <w:top w:val="none" w:sz="0" w:space="0" w:color="auto"/>
        <w:left w:val="none" w:sz="0" w:space="0" w:color="auto"/>
        <w:bottom w:val="none" w:sz="0" w:space="0" w:color="auto"/>
        <w:right w:val="none" w:sz="0" w:space="0" w:color="auto"/>
      </w:divBdr>
    </w:div>
    <w:div w:id="1965112829">
      <w:bodyDiv w:val="1"/>
      <w:marLeft w:val="0"/>
      <w:marRight w:val="0"/>
      <w:marTop w:val="0"/>
      <w:marBottom w:val="0"/>
      <w:divBdr>
        <w:top w:val="none" w:sz="0" w:space="0" w:color="auto"/>
        <w:left w:val="none" w:sz="0" w:space="0" w:color="auto"/>
        <w:bottom w:val="none" w:sz="0" w:space="0" w:color="auto"/>
        <w:right w:val="none" w:sz="0" w:space="0" w:color="auto"/>
      </w:divBdr>
    </w:div>
    <w:div w:id="1965116774">
      <w:bodyDiv w:val="1"/>
      <w:marLeft w:val="0"/>
      <w:marRight w:val="0"/>
      <w:marTop w:val="0"/>
      <w:marBottom w:val="0"/>
      <w:divBdr>
        <w:top w:val="none" w:sz="0" w:space="0" w:color="auto"/>
        <w:left w:val="none" w:sz="0" w:space="0" w:color="auto"/>
        <w:bottom w:val="none" w:sz="0" w:space="0" w:color="auto"/>
        <w:right w:val="none" w:sz="0" w:space="0" w:color="auto"/>
      </w:divBdr>
    </w:div>
    <w:div w:id="1965235868">
      <w:bodyDiv w:val="1"/>
      <w:marLeft w:val="0"/>
      <w:marRight w:val="0"/>
      <w:marTop w:val="0"/>
      <w:marBottom w:val="0"/>
      <w:divBdr>
        <w:top w:val="none" w:sz="0" w:space="0" w:color="auto"/>
        <w:left w:val="none" w:sz="0" w:space="0" w:color="auto"/>
        <w:bottom w:val="none" w:sz="0" w:space="0" w:color="auto"/>
        <w:right w:val="none" w:sz="0" w:space="0" w:color="auto"/>
      </w:divBdr>
    </w:div>
    <w:div w:id="1965384012">
      <w:bodyDiv w:val="1"/>
      <w:marLeft w:val="0"/>
      <w:marRight w:val="0"/>
      <w:marTop w:val="0"/>
      <w:marBottom w:val="0"/>
      <w:divBdr>
        <w:top w:val="none" w:sz="0" w:space="0" w:color="auto"/>
        <w:left w:val="none" w:sz="0" w:space="0" w:color="auto"/>
        <w:bottom w:val="none" w:sz="0" w:space="0" w:color="auto"/>
        <w:right w:val="none" w:sz="0" w:space="0" w:color="auto"/>
      </w:divBdr>
    </w:div>
    <w:div w:id="1965496540">
      <w:bodyDiv w:val="1"/>
      <w:marLeft w:val="0"/>
      <w:marRight w:val="0"/>
      <w:marTop w:val="0"/>
      <w:marBottom w:val="0"/>
      <w:divBdr>
        <w:top w:val="none" w:sz="0" w:space="0" w:color="auto"/>
        <w:left w:val="none" w:sz="0" w:space="0" w:color="auto"/>
        <w:bottom w:val="none" w:sz="0" w:space="0" w:color="auto"/>
        <w:right w:val="none" w:sz="0" w:space="0" w:color="auto"/>
      </w:divBdr>
    </w:div>
    <w:div w:id="1965501251">
      <w:bodyDiv w:val="1"/>
      <w:marLeft w:val="0"/>
      <w:marRight w:val="0"/>
      <w:marTop w:val="0"/>
      <w:marBottom w:val="0"/>
      <w:divBdr>
        <w:top w:val="none" w:sz="0" w:space="0" w:color="auto"/>
        <w:left w:val="none" w:sz="0" w:space="0" w:color="auto"/>
        <w:bottom w:val="none" w:sz="0" w:space="0" w:color="auto"/>
        <w:right w:val="none" w:sz="0" w:space="0" w:color="auto"/>
      </w:divBdr>
    </w:div>
    <w:div w:id="1965505169">
      <w:bodyDiv w:val="1"/>
      <w:marLeft w:val="0"/>
      <w:marRight w:val="0"/>
      <w:marTop w:val="0"/>
      <w:marBottom w:val="0"/>
      <w:divBdr>
        <w:top w:val="none" w:sz="0" w:space="0" w:color="auto"/>
        <w:left w:val="none" w:sz="0" w:space="0" w:color="auto"/>
        <w:bottom w:val="none" w:sz="0" w:space="0" w:color="auto"/>
        <w:right w:val="none" w:sz="0" w:space="0" w:color="auto"/>
      </w:divBdr>
    </w:div>
    <w:div w:id="1965648514">
      <w:bodyDiv w:val="1"/>
      <w:marLeft w:val="0"/>
      <w:marRight w:val="0"/>
      <w:marTop w:val="0"/>
      <w:marBottom w:val="0"/>
      <w:divBdr>
        <w:top w:val="none" w:sz="0" w:space="0" w:color="auto"/>
        <w:left w:val="none" w:sz="0" w:space="0" w:color="auto"/>
        <w:bottom w:val="none" w:sz="0" w:space="0" w:color="auto"/>
        <w:right w:val="none" w:sz="0" w:space="0" w:color="auto"/>
      </w:divBdr>
    </w:div>
    <w:div w:id="1965765895">
      <w:bodyDiv w:val="1"/>
      <w:marLeft w:val="0"/>
      <w:marRight w:val="0"/>
      <w:marTop w:val="0"/>
      <w:marBottom w:val="0"/>
      <w:divBdr>
        <w:top w:val="none" w:sz="0" w:space="0" w:color="auto"/>
        <w:left w:val="none" w:sz="0" w:space="0" w:color="auto"/>
        <w:bottom w:val="none" w:sz="0" w:space="0" w:color="auto"/>
        <w:right w:val="none" w:sz="0" w:space="0" w:color="auto"/>
      </w:divBdr>
    </w:div>
    <w:div w:id="1965887601">
      <w:bodyDiv w:val="1"/>
      <w:marLeft w:val="0"/>
      <w:marRight w:val="0"/>
      <w:marTop w:val="0"/>
      <w:marBottom w:val="0"/>
      <w:divBdr>
        <w:top w:val="none" w:sz="0" w:space="0" w:color="auto"/>
        <w:left w:val="none" w:sz="0" w:space="0" w:color="auto"/>
        <w:bottom w:val="none" w:sz="0" w:space="0" w:color="auto"/>
        <w:right w:val="none" w:sz="0" w:space="0" w:color="auto"/>
      </w:divBdr>
    </w:div>
    <w:div w:id="1966038615">
      <w:bodyDiv w:val="1"/>
      <w:marLeft w:val="0"/>
      <w:marRight w:val="0"/>
      <w:marTop w:val="0"/>
      <w:marBottom w:val="0"/>
      <w:divBdr>
        <w:top w:val="none" w:sz="0" w:space="0" w:color="auto"/>
        <w:left w:val="none" w:sz="0" w:space="0" w:color="auto"/>
        <w:bottom w:val="none" w:sz="0" w:space="0" w:color="auto"/>
        <w:right w:val="none" w:sz="0" w:space="0" w:color="auto"/>
      </w:divBdr>
    </w:div>
    <w:div w:id="1966111811">
      <w:bodyDiv w:val="1"/>
      <w:marLeft w:val="0"/>
      <w:marRight w:val="0"/>
      <w:marTop w:val="0"/>
      <w:marBottom w:val="0"/>
      <w:divBdr>
        <w:top w:val="none" w:sz="0" w:space="0" w:color="auto"/>
        <w:left w:val="none" w:sz="0" w:space="0" w:color="auto"/>
        <w:bottom w:val="none" w:sz="0" w:space="0" w:color="auto"/>
        <w:right w:val="none" w:sz="0" w:space="0" w:color="auto"/>
      </w:divBdr>
    </w:div>
    <w:div w:id="1966229854">
      <w:bodyDiv w:val="1"/>
      <w:marLeft w:val="0"/>
      <w:marRight w:val="0"/>
      <w:marTop w:val="0"/>
      <w:marBottom w:val="0"/>
      <w:divBdr>
        <w:top w:val="none" w:sz="0" w:space="0" w:color="auto"/>
        <w:left w:val="none" w:sz="0" w:space="0" w:color="auto"/>
        <w:bottom w:val="none" w:sz="0" w:space="0" w:color="auto"/>
        <w:right w:val="none" w:sz="0" w:space="0" w:color="auto"/>
      </w:divBdr>
    </w:div>
    <w:div w:id="1966349921">
      <w:bodyDiv w:val="1"/>
      <w:marLeft w:val="0"/>
      <w:marRight w:val="0"/>
      <w:marTop w:val="0"/>
      <w:marBottom w:val="0"/>
      <w:divBdr>
        <w:top w:val="none" w:sz="0" w:space="0" w:color="auto"/>
        <w:left w:val="none" w:sz="0" w:space="0" w:color="auto"/>
        <w:bottom w:val="none" w:sz="0" w:space="0" w:color="auto"/>
        <w:right w:val="none" w:sz="0" w:space="0" w:color="auto"/>
      </w:divBdr>
    </w:div>
    <w:div w:id="1966427760">
      <w:bodyDiv w:val="1"/>
      <w:marLeft w:val="0"/>
      <w:marRight w:val="0"/>
      <w:marTop w:val="0"/>
      <w:marBottom w:val="0"/>
      <w:divBdr>
        <w:top w:val="none" w:sz="0" w:space="0" w:color="auto"/>
        <w:left w:val="none" w:sz="0" w:space="0" w:color="auto"/>
        <w:bottom w:val="none" w:sz="0" w:space="0" w:color="auto"/>
        <w:right w:val="none" w:sz="0" w:space="0" w:color="auto"/>
      </w:divBdr>
    </w:div>
    <w:div w:id="1966501582">
      <w:bodyDiv w:val="1"/>
      <w:marLeft w:val="0"/>
      <w:marRight w:val="0"/>
      <w:marTop w:val="0"/>
      <w:marBottom w:val="0"/>
      <w:divBdr>
        <w:top w:val="none" w:sz="0" w:space="0" w:color="auto"/>
        <w:left w:val="none" w:sz="0" w:space="0" w:color="auto"/>
        <w:bottom w:val="none" w:sz="0" w:space="0" w:color="auto"/>
        <w:right w:val="none" w:sz="0" w:space="0" w:color="auto"/>
      </w:divBdr>
    </w:div>
    <w:div w:id="1966806872">
      <w:bodyDiv w:val="1"/>
      <w:marLeft w:val="0"/>
      <w:marRight w:val="0"/>
      <w:marTop w:val="0"/>
      <w:marBottom w:val="0"/>
      <w:divBdr>
        <w:top w:val="none" w:sz="0" w:space="0" w:color="auto"/>
        <w:left w:val="none" w:sz="0" w:space="0" w:color="auto"/>
        <w:bottom w:val="none" w:sz="0" w:space="0" w:color="auto"/>
        <w:right w:val="none" w:sz="0" w:space="0" w:color="auto"/>
      </w:divBdr>
    </w:div>
    <w:div w:id="1966884491">
      <w:bodyDiv w:val="1"/>
      <w:marLeft w:val="0"/>
      <w:marRight w:val="0"/>
      <w:marTop w:val="0"/>
      <w:marBottom w:val="0"/>
      <w:divBdr>
        <w:top w:val="none" w:sz="0" w:space="0" w:color="auto"/>
        <w:left w:val="none" w:sz="0" w:space="0" w:color="auto"/>
        <w:bottom w:val="none" w:sz="0" w:space="0" w:color="auto"/>
        <w:right w:val="none" w:sz="0" w:space="0" w:color="auto"/>
      </w:divBdr>
    </w:div>
    <w:div w:id="1967004288">
      <w:bodyDiv w:val="1"/>
      <w:marLeft w:val="0"/>
      <w:marRight w:val="0"/>
      <w:marTop w:val="0"/>
      <w:marBottom w:val="0"/>
      <w:divBdr>
        <w:top w:val="none" w:sz="0" w:space="0" w:color="auto"/>
        <w:left w:val="none" w:sz="0" w:space="0" w:color="auto"/>
        <w:bottom w:val="none" w:sz="0" w:space="0" w:color="auto"/>
        <w:right w:val="none" w:sz="0" w:space="0" w:color="auto"/>
      </w:divBdr>
    </w:div>
    <w:div w:id="1967080626">
      <w:bodyDiv w:val="1"/>
      <w:marLeft w:val="0"/>
      <w:marRight w:val="0"/>
      <w:marTop w:val="0"/>
      <w:marBottom w:val="0"/>
      <w:divBdr>
        <w:top w:val="none" w:sz="0" w:space="0" w:color="auto"/>
        <w:left w:val="none" w:sz="0" w:space="0" w:color="auto"/>
        <w:bottom w:val="none" w:sz="0" w:space="0" w:color="auto"/>
        <w:right w:val="none" w:sz="0" w:space="0" w:color="auto"/>
      </w:divBdr>
    </w:div>
    <w:div w:id="1967156349">
      <w:bodyDiv w:val="1"/>
      <w:marLeft w:val="0"/>
      <w:marRight w:val="0"/>
      <w:marTop w:val="0"/>
      <w:marBottom w:val="0"/>
      <w:divBdr>
        <w:top w:val="none" w:sz="0" w:space="0" w:color="auto"/>
        <w:left w:val="none" w:sz="0" w:space="0" w:color="auto"/>
        <w:bottom w:val="none" w:sz="0" w:space="0" w:color="auto"/>
        <w:right w:val="none" w:sz="0" w:space="0" w:color="auto"/>
      </w:divBdr>
    </w:div>
    <w:div w:id="1967158898">
      <w:bodyDiv w:val="1"/>
      <w:marLeft w:val="0"/>
      <w:marRight w:val="0"/>
      <w:marTop w:val="0"/>
      <w:marBottom w:val="0"/>
      <w:divBdr>
        <w:top w:val="none" w:sz="0" w:space="0" w:color="auto"/>
        <w:left w:val="none" w:sz="0" w:space="0" w:color="auto"/>
        <w:bottom w:val="none" w:sz="0" w:space="0" w:color="auto"/>
        <w:right w:val="none" w:sz="0" w:space="0" w:color="auto"/>
      </w:divBdr>
    </w:div>
    <w:div w:id="1967277067">
      <w:bodyDiv w:val="1"/>
      <w:marLeft w:val="0"/>
      <w:marRight w:val="0"/>
      <w:marTop w:val="0"/>
      <w:marBottom w:val="0"/>
      <w:divBdr>
        <w:top w:val="none" w:sz="0" w:space="0" w:color="auto"/>
        <w:left w:val="none" w:sz="0" w:space="0" w:color="auto"/>
        <w:bottom w:val="none" w:sz="0" w:space="0" w:color="auto"/>
        <w:right w:val="none" w:sz="0" w:space="0" w:color="auto"/>
      </w:divBdr>
    </w:div>
    <w:div w:id="1967347308">
      <w:bodyDiv w:val="1"/>
      <w:marLeft w:val="0"/>
      <w:marRight w:val="0"/>
      <w:marTop w:val="0"/>
      <w:marBottom w:val="0"/>
      <w:divBdr>
        <w:top w:val="none" w:sz="0" w:space="0" w:color="auto"/>
        <w:left w:val="none" w:sz="0" w:space="0" w:color="auto"/>
        <w:bottom w:val="none" w:sz="0" w:space="0" w:color="auto"/>
        <w:right w:val="none" w:sz="0" w:space="0" w:color="auto"/>
      </w:divBdr>
    </w:div>
    <w:div w:id="1967347457">
      <w:bodyDiv w:val="1"/>
      <w:marLeft w:val="0"/>
      <w:marRight w:val="0"/>
      <w:marTop w:val="0"/>
      <w:marBottom w:val="0"/>
      <w:divBdr>
        <w:top w:val="none" w:sz="0" w:space="0" w:color="auto"/>
        <w:left w:val="none" w:sz="0" w:space="0" w:color="auto"/>
        <w:bottom w:val="none" w:sz="0" w:space="0" w:color="auto"/>
        <w:right w:val="none" w:sz="0" w:space="0" w:color="auto"/>
      </w:divBdr>
    </w:div>
    <w:div w:id="1967395753">
      <w:bodyDiv w:val="1"/>
      <w:marLeft w:val="0"/>
      <w:marRight w:val="0"/>
      <w:marTop w:val="0"/>
      <w:marBottom w:val="0"/>
      <w:divBdr>
        <w:top w:val="none" w:sz="0" w:space="0" w:color="auto"/>
        <w:left w:val="none" w:sz="0" w:space="0" w:color="auto"/>
        <w:bottom w:val="none" w:sz="0" w:space="0" w:color="auto"/>
        <w:right w:val="none" w:sz="0" w:space="0" w:color="auto"/>
      </w:divBdr>
    </w:div>
    <w:div w:id="1967421471">
      <w:bodyDiv w:val="1"/>
      <w:marLeft w:val="0"/>
      <w:marRight w:val="0"/>
      <w:marTop w:val="0"/>
      <w:marBottom w:val="0"/>
      <w:divBdr>
        <w:top w:val="none" w:sz="0" w:space="0" w:color="auto"/>
        <w:left w:val="none" w:sz="0" w:space="0" w:color="auto"/>
        <w:bottom w:val="none" w:sz="0" w:space="0" w:color="auto"/>
        <w:right w:val="none" w:sz="0" w:space="0" w:color="auto"/>
      </w:divBdr>
    </w:div>
    <w:div w:id="1967465859">
      <w:bodyDiv w:val="1"/>
      <w:marLeft w:val="0"/>
      <w:marRight w:val="0"/>
      <w:marTop w:val="0"/>
      <w:marBottom w:val="0"/>
      <w:divBdr>
        <w:top w:val="none" w:sz="0" w:space="0" w:color="auto"/>
        <w:left w:val="none" w:sz="0" w:space="0" w:color="auto"/>
        <w:bottom w:val="none" w:sz="0" w:space="0" w:color="auto"/>
        <w:right w:val="none" w:sz="0" w:space="0" w:color="auto"/>
      </w:divBdr>
    </w:div>
    <w:div w:id="1967614072">
      <w:bodyDiv w:val="1"/>
      <w:marLeft w:val="0"/>
      <w:marRight w:val="0"/>
      <w:marTop w:val="0"/>
      <w:marBottom w:val="0"/>
      <w:divBdr>
        <w:top w:val="none" w:sz="0" w:space="0" w:color="auto"/>
        <w:left w:val="none" w:sz="0" w:space="0" w:color="auto"/>
        <w:bottom w:val="none" w:sz="0" w:space="0" w:color="auto"/>
        <w:right w:val="none" w:sz="0" w:space="0" w:color="auto"/>
      </w:divBdr>
    </w:div>
    <w:div w:id="1967858195">
      <w:bodyDiv w:val="1"/>
      <w:marLeft w:val="0"/>
      <w:marRight w:val="0"/>
      <w:marTop w:val="0"/>
      <w:marBottom w:val="0"/>
      <w:divBdr>
        <w:top w:val="none" w:sz="0" w:space="0" w:color="auto"/>
        <w:left w:val="none" w:sz="0" w:space="0" w:color="auto"/>
        <w:bottom w:val="none" w:sz="0" w:space="0" w:color="auto"/>
        <w:right w:val="none" w:sz="0" w:space="0" w:color="auto"/>
      </w:divBdr>
    </w:div>
    <w:div w:id="1967924398">
      <w:bodyDiv w:val="1"/>
      <w:marLeft w:val="0"/>
      <w:marRight w:val="0"/>
      <w:marTop w:val="0"/>
      <w:marBottom w:val="0"/>
      <w:divBdr>
        <w:top w:val="none" w:sz="0" w:space="0" w:color="auto"/>
        <w:left w:val="none" w:sz="0" w:space="0" w:color="auto"/>
        <w:bottom w:val="none" w:sz="0" w:space="0" w:color="auto"/>
        <w:right w:val="none" w:sz="0" w:space="0" w:color="auto"/>
      </w:divBdr>
    </w:div>
    <w:div w:id="1967931574">
      <w:bodyDiv w:val="1"/>
      <w:marLeft w:val="0"/>
      <w:marRight w:val="0"/>
      <w:marTop w:val="0"/>
      <w:marBottom w:val="0"/>
      <w:divBdr>
        <w:top w:val="none" w:sz="0" w:space="0" w:color="auto"/>
        <w:left w:val="none" w:sz="0" w:space="0" w:color="auto"/>
        <w:bottom w:val="none" w:sz="0" w:space="0" w:color="auto"/>
        <w:right w:val="none" w:sz="0" w:space="0" w:color="auto"/>
      </w:divBdr>
    </w:div>
    <w:div w:id="1968274210">
      <w:bodyDiv w:val="1"/>
      <w:marLeft w:val="0"/>
      <w:marRight w:val="0"/>
      <w:marTop w:val="0"/>
      <w:marBottom w:val="0"/>
      <w:divBdr>
        <w:top w:val="none" w:sz="0" w:space="0" w:color="auto"/>
        <w:left w:val="none" w:sz="0" w:space="0" w:color="auto"/>
        <w:bottom w:val="none" w:sz="0" w:space="0" w:color="auto"/>
        <w:right w:val="none" w:sz="0" w:space="0" w:color="auto"/>
      </w:divBdr>
    </w:div>
    <w:div w:id="1968470585">
      <w:bodyDiv w:val="1"/>
      <w:marLeft w:val="0"/>
      <w:marRight w:val="0"/>
      <w:marTop w:val="0"/>
      <w:marBottom w:val="0"/>
      <w:divBdr>
        <w:top w:val="none" w:sz="0" w:space="0" w:color="auto"/>
        <w:left w:val="none" w:sz="0" w:space="0" w:color="auto"/>
        <w:bottom w:val="none" w:sz="0" w:space="0" w:color="auto"/>
        <w:right w:val="none" w:sz="0" w:space="0" w:color="auto"/>
      </w:divBdr>
    </w:div>
    <w:div w:id="1968702382">
      <w:bodyDiv w:val="1"/>
      <w:marLeft w:val="0"/>
      <w:marRight w:val="0"/>
      <w:marTop w:val="0"/>
      <w:marBottom w:val="0"/>
      <w:divBdr>
        <w:top w:val="none" w:sz="0" w:space="0" w:color="auto"/>
        <w:left w:val="none" w:sz="0" w:space="0" w:color="auto"/>
        <w:bottom w:val="none" w:sz="0" w:space="0" w:color="auto"/>
        <w:right w:val="none" w:sz="0" w:space="0" w:color="auto"/>
      </w:divBdr>
    </w:div>
    <w:div w:id="1968848690">
      <w:bodyDiv w:val="1"/>
      <w:marLeft w:val="0"/>
      <w:marRight w:val="0"/>
      <w:marTop w:val="0"/>
      <w:marBottom w:val="0"/>
      <w:divBdr>
        <w:top w:val="none" w:sz="0" w:space="0" w:color="auto"/>
        <w:left w:val="none" w:sz="0" w:space="0" w:color="auto"/>
        <w:bottom w:val="none" w:sz="0" w:space="0" w:color="auto"/>
        <w:right w:val="none" w:sz="0" w:space="0" w:color="auto"/>
      </w:divBdr>
    </w:div>
    <w:div w:id="1968855808">
      <w:bodyDiv w:val="1"/>
      <w:marLeft w:val="0"/>
      <w:marRight w:val="0"/>
      <w:marTop w:val="0"/>
      <w:marBottom w:val="0"/>
      <w:divBdr>
        <w:top w:val="none" w:sz="0" w:space="0" w:color="auto"/>
        <w:left w:val="none" w:sz="0" w:space="0" w:color="auto"/>
        <w:bottom w:val="none" w:sz="0" w:space="0" w:color="auto"/>
        <w:right w:val="none" w:sz="0" w:space="0" w:color="auto"/>
      </w:divBdr>
    </w:div>
    <w:div w:id="1968928593">
      <w:bodyDiv w:val="1"/>
      <w:marLeft w:val="0"/>
      <w:marRight w:val="0"/>
      <w:marTop w:val="0"/>
      <w:marBottom w:val="0"/>
      <w:divBdr>
        <w:top w:val="none" w:sz="0" w:space="0" w:color="auto"/>
        <w:left w:val="none" w:sz="0" w:space="0" w:color="auto"/>
        <w:bottom w:val="none" w:sz="0" w:space="0" w:color="auto"/>
        <w:right w:val="none" w:sz="0" w:space="0" w:color="auto"/>
      </w:divBdr>
    </w:div>
    <w:div w:id="1968967350">
      <w:bodyDiv w:val="1"/>
      <w:marLeft w:val="0"/>
      <w:marRight w:val="0"/>
      <w:marTop w:val="0"/>
      <w:marBottom w:val="0"/>
      <w:divBdr>
        <w:top w:val="none" w:sz="0" w:space="0" w:color="auto"/>
        <w:left w:val="none" w:sz="0" w:space="0" w:color="auto"/>
        <w:bottom w:val="none" w:sz="0" w:space="0" w:color="auto"/>
        <w:right w:val="none" w:sz="0" w:space="0" w:color="auto"/>
      </w:divBdr>
    </w:div>
    <w:div w:id="1969122842">
      <w:bodyDiv w:val="1"/>
      <w:marLeft w:val="0"/>
      <w:marRight w:val="0"/>
      <w:marTop w:val="0"/>
      <w:marBottom w:val="0"/>
      <w:divBdr>
        <w:top w:val="none" w:sz="0" w:space="0" w:color="auto"/>
        <w:left w:val="none" w:sz="0" w:space="0" w:color="auto"/>
        <w:bottom w:val="none" w:sz="0" w:space="0" w:color="auto"/>
        <w:right w:val="none" w:sz="0" w:space="0" w:color="auto"/>
      </w:divBdr>
    </w:div>
    <w:div w:id="1969319242">
      <w:bodyDiv w:val="1"/>
      <w:marLeft w:val="0"/>
      <w:marRight w:val="0"/>
      <w:marTop w:val="0"/>
      <w:marBottom w:val="0"/>
      <w:divBdr>
        <w:top w:val="none" w:sz="0" w:space="0" w:color="auto"/>
        <w:left w:val="none" w:sz="0" w:space="0" w:color="auto"/>
        <w:bottom w:val="none" w:sz="0" w:space="0" w:color="auto"/>
        <w:right w:val="none" w:sz="0" w:space="0" w:color="auto"/>
      </w:divBdr>
    </w:div>
    <w:div w:id="1969624200">
      <w:bodyDiv w:val="1"/>
      <w:marLeft w:val="0"/>
      <w:marRight w:val="0"/>
      <w:marTop w:val="0"/>
      <w:marBottom w:val="0"/>
      <w:divBdr>
        <w:top w:val="none" w:sz="0" w:space="0" w:color="auto"/>
        <w:left w:val="none" w:sz="0" w:space="0" w:color="auto"/>
        <w:bottom w:val="none" w:sz="0" w:space="0" w:color="auto"/>
        <w:right w:val="none" w:sz="0" w:space="0" w:color="auto"/>
      </w:divBdr>
    </w:div>
    <w:div w:id="1969628245">
      <w:bodyDiv w:val="1"/>
      <w:marLeft w:val="0"/>
      <w:marRight w:val="0"/>
      <w:marTop w:val="0"/>
      <w:marBottom w:val="0"/>
      <w:divBdr>
        <w:top w:val="none" w:sz="0" w:space="0" w:color="auto"/>
        <w:left w:val="none" w:sz="0" w:space="0" w:color="auto"/>
        <w:bottom w:val="none" w:sz="0" w:space="0" w:color="auto"/>
        <w:right w:val="none" w:sz="0" w:space="0" w:color="auto"/>
      </w:divBdr>
    </w:div>
    <w:div w:id="1969779017">
      <w:bodyDiv w:val="1"/>
      <w:marLeft w:val="0"/>
      <w:marRight w:val="0"/>
      <w:marTop w:val="0"/>
      <w:marBottom w:val="0"/>
      <w:divBdr>
        <w:top w:val="none" w:sz="0" w:space="0" w:color="auto"/>
        <w:left w:val="none" w:sz="0" w:space="0" w:color="auto"/>
        <w:bottom w:val="none" w:sz="0" w:space="0" w:color="auto"/>
        <w:right w:val="none" w:sz="0" w:space="0" w:color="auto"/>
      </w:divBdr>
    </w:div>
    <w:div w:id="1969818218">
      <w:bodyDiv w:val="1"/>
      <w:marLeft w:val="0"/>
      <w:marRight w:val="0"/>
      <w:marTop w:val="0"/>
      <w:marBottom w:val="0"/>
      <w:divBdr>
        <w:top w:val="none" w:sz="0" w:space="0" w:color="auto"/>
        <w:left w:val="none" w:sz="0" w:space="0" w:color="auto"/>
        <w:bottom w:val="none" w:sz="0" w:space="0" w:color="auto"/>
        <w:right w:val="none" w:sz="0" w:space="0" w:color="auto"/>
      </w:divBdr>
    </w:div>
    <w:div w:id="1969821953">
      <w:bodyDiv w:val="1"/>
      <w:marLeft w:val="0"/>
      <w:marRight w:val="0"/>
      <w:marTop w:val="0"/>
      <w:marBottom w:val="0"/>
      <w:divBdr>
        <w:top w:val="none" w:sz="0" w:space="0" w:color="auto"/>
        <w:left w:val="none" w:sz="0" w:space="0" w:color="auto"/>
        <w:bottom w:val="none" w:sz="0" w:space="0" w:color="auto"/>
        <w:right w:val="none" w:sz="0" w:space="0" w:color="auto"/>
      </w:divBdr>
    </w:div>
    <w:div w:id="1969892257">
      <w:bodyDiv w:val="1"/>
      <w:marLeft w:val="0"/>
      <w:marRight w:val="0"/>
      <w:marTop w:val="0"/>
      <w:marBottom w:val="0"/>
      <w:divBdr>
        <w:top w:val="none" w:sz="0" w:space="0" w:color="auto"/>
        <w:left w:val="none" w:sz="0" w:space="0" w:color="auto"/>
        <w:bottom w:val="none" w:sz="0" w:space="0" w:color="auto"/>
        <w:right w:val="none" w:sz="0" w:space="0" w:color="auto"/>
      </w:divBdr>
    </w:div>
    <w:div w:id="1970014004">
      <w:bodyDiv w:val="1"/>
      <w:marLeft w:val="0"/>
      <w:marRight w:val="0"/>
      <w:marTop w:val="0"/>
      <w:marBottom w:val="0"/>
      <w:divBdr>
        <w:top w:val="none" w:sz="0" w:space="0" w:color="auto"/>
        <w:left w:val="none" w:sz="0" w:space="0" w:color="auto"/>
        <w:bottom w:val="none" w:sz="0" w:space="0" w:color="auto"/>
        <w:right w:val="none" w:sz="0" w:space="0" w:color="auto"/>
      </w:divBdr>
    </w:div>
    <w:div w:id="1970083790">
      <w:bodyDiv w:val="1"/>
      <w:marLeft w:val="0"/>
      <w:marRight w:val="0"/>
      <w:marTop w:val="0"/>
      <w:marBottom w:val="0"/>
      <w:divBdr>
        <w:top w:val="none" w:sz="0" w:space="0" w:color="auto"/>
        <w:left w:val="none" w:sz="0" w:space="0" w:color="auto"/>
        <w:bottom w:val="none" w:sz="0" w:space="0" w:color="auto"/>
        <w:right w:val="none" w:sz="0" w:space="0" w:color="auto"/>
      </w:divBdr>
    </w:div>
    <w:div w:id="1970471244">
      <w:bodyDiv w:val="1"/>
      <w:marLeft w:val="0"/>
      <w:marRight w:val="0"/>
      <w:marTop w:val="0"/>
      <w:marBottom w:val="0"/>
      <w:divBdr>
        <w:top w:val="none" w:sz="0" w:space="0" w:color="auto"/>
        <w:left w:val="none" w:sz="0" w:space="0" w:color="auto"/>
        <w:bottom w:val="none" w:sz="0" w:space="0" w:color="auto"/>
        <w:right w:val="none" w:sz="0" w:space="0" w:color="auto"/>
      </w:divBdr>
    </w:div>
    <w:div w:id="1970671099">
      <w:bodyDiv w:val="1"/>
      <w:marLeft w:val="0"/>
      <w:marRight w:val="0"/>
      <w:marTop w:val="0"/>
      <w:marBottom w:val="0"/>
      <w:divBdr>
        <w:top w:val="none" w:sz="0" w:space="0" w:color="auto"/>
        <w:left w:val="none" w:sz="0" w:space="0" w:color="auto"/>
        <w:bottom w:val="none" w:sz="0" w:space="0" w:color="auto"/>
        <w:right w:val="none" w:sz="0" w:space="0" w:color="auto"/>
      </w:divBdr>
    </w:div>
    <w:div w:id="1970818514">
      <w:bodyDiv w:val="1"/>
      <w:marLeft w:val="0"/>
      <w:marRight w:val="0"/>
      <w:marTop w:val="0"/>
      <w:marBottom w:val="0"/>
      <w:divBdr>
        <w:top w:val="none" w:sz="0" w:space="0" w:color="auto"/>
        <w:left w:val="none" w:sz="0" w:space="0" w:color="auto"/>
        <w:bottom w:val="none" w:sz="0" w:space="0" w:color="auto"/>
        <w:right w:val="none" w:sz="0" w:space="0" w:color="auto"/>
      </w:divBdr>
    </w:div>
    <w:div w:id="1971477860">
      <w:bodyDiv w:val="1"/>
      <w:marLeft w:val="0"/>
      <w:marRight w:val="0"/>
      <w:marTop w:val="0"/>
      <w:marBottom w:val="0"/>
      <w:divBdr>
        <w:top w:val="none" w:sz="0" w:space="0" w:color="auto"/>
        <w:left w:val="none" w:sz="0" w:space="0" w:color="auto"/>
        <w:bottom w:val="none" w:sz="0" w:space="0" w:color="auto"/>
        <w:right w:val="none" w:sz="0" w:space="0" w:color="auto"/>
      </w:divBdr>
    </w:div>
    <w:div w:id="1971667235">
      <w:bodyDiv w:val="1"/>
      <w:marLeft w:val="0"/>
      <w:marRight w:val="0"/>
      <w:marTop w:val="0"/>
      <w:marBottom w:val="0"/>
      <w:divBdr>
        <w:top w:val="none" w:sz="0" w:space="0" w:color="auto"/>
        <w:left w:val="none" w:sz="0" w:space="0" w:color="auto"/>
        <w:bottom w:val="none" w:sz="0" w:space="0" w:color="auto"/>
        <w:right w:val="none" w:sz="0" w:space="0" w:color="auto"/>
      </w:divBdr>
    </w:div>
    <w:div w:id="1971857774">
      <w:bodyDiv w:val="1"/>
      <w:marLeft w:val="0"/>
      <w:marRight w:val="0"/>
      <w:marTop w:val="0"/>
      <w:marBottom w:val="0"/>
      <w:divBdr>
        <w:top w:val="none" w:sz="0" w:space="0" w:color="auto"/>
        <w:left w:val="none" w:sz="0" w:space="0" w:color="auto"/>
        <w:bottom w:val="none" w:sz="0" w:space="0" w:color="auto"/>
        <w:right w:val="none" w:sz="0" w:space="0" w:color="auto"/>
      </w:divBdr>
    </w:div>
    <w:div w:id="1971858807">
      <w:bodyDiv w:val="1"/>
      <w:marLeft w:val="0"/>
      <w:marRight w:val="0"/>
      <w:marTop w:val="0"/>
      <w:marBottom w:val="0"/>
      <w:divBdr>
        <w:top w:val="none" w:sz="0" w:space="0" w:color="auto"/>
        <w:left w:val="none" w:sz="0" w:space="0" w:color="auto"/>
        <w:bottom w:val="none" w:sz="0" w:space="0" w:color="auto"/>
        <w:right w:val="none" w:sz="0" w:space="0" w:color="auto"/>
      </w:divBdr>
    </w:div>
    <w:div w:id="1971859218">
      <w:bodyDiv w:val="1"/>
      <w:marLeft w:val="0"/>
      <w:marRight w:val="0"/>
      <w:marTop w:val="0"/>
      <w:marBottom w:val="0"/>
      <w:divBdr>
        <w:top w:val="none" w:sz="0" w:space="0" w:color="auto"/>
        <w:left w:val="none" w:sz="0" w:space="0" w:color="auto"/>
        <w:bottom w:val="none" w:sz="0" w:space="0" w:color="auto"/>
        <w:right w:val="none" w:sz="0" w:space="0" w:color="auto"/>
      </w:divBdr>
    </w:div>
    <w:div w:id="1971940197">
      <w:bodyDiv w:val="1"/>
      <w:marLeft w:val="0"/>
      <w:marRight w:val="0"/>
      <w:marTop w:val="0"/>
      <w:marBottom w:val="0"/>
      <w:divBdr>
        <w:top w:val="none" w:sz="0" w:space="0" w:color="auto"/>
        <w:left w:val="none" w:sz="0" w:space="0" w:color="auto"/>
        <w:bottom w:val="none" w:sz="0" w:space="0" w:color="auto"/>
        <w:right w:val="none" w:sz="0" w:space="0" w:color="auto"/>
      </w:divBdr>
    </w:div>
    <w:div w:id="1972440716">
      <w:bodyDiv w:val="1"/>
      <w:marLeft w:val="0"/>
      <w:marRight w:val="0"/>
      <w:marTop w:val="0"/>
      <w:marBottom w:val="0"/>
      <w:divBdr>
        <w:top w:val="none" w:sz="0" w:space="0" w:color="auto"/>
        <w:left w:val="none" w:sz="0" w:space="0" w:color="auto"/>
        <w:bottom w:val="none" w:sz="0" w:space="0" w:color="auto"/>
        <w:right w:val="none" w:sz="0" w:space="0" w:color="auto"/>
      </w:divBdr>
    </w:div>
    <w:div w:id="1972516262">
      <w:bodyDiv w:val="1"/>
      <w:marLeft w:val="0"/>
      <w:marRight w:val="0"/>
      <w:marTop w:val="0"/>
      <w:marBottom w:val="0"/>
      <w:divBdr>
        <w:top w:val="none" w:sz="0" w:space="0" w:color="auto"/>
        <w:left w:val="none" w:sz="0" w:space="0" w:color="auto"/>
        <w:bottom w:val="none" w:sz="0" w:space="0" w:color="auto"/>
        <w:right w:val="none" w:sz="0" w:space="0" w:color="auto"/>
      </w:divBdr>
    </w:div>
    <w:div w:id="1972587055">
      <w:bodyDiv w:val="1"/>
      <w:marLeft w:val="0"/>
      <w:marRight w:val="0"/>
      <w:marTop w:val="0"/>
      <w:marBottom w:val="0"/>
      <w:divBdr>
        <w:top w:val="none" w:sz="0" w:space="0" w:color="auto"/>
        <w:left w:val="none" w:sz="0" w:space="0" w:color="auto"/>
        <w:bottom w:val="none" w:sz="0" w:space="0" w:color="auto"/>
        <w:right w:val="none" w:sz="0" w:space="0" w:color="auto"/>
      </w:divBdr>
    </w:div>
    <w:div w:id="1972591575">
      <w:bodyDiv w:val="1"/>
      <w:marLeft w:val="0"/>
      <w:marRight w:val="0"/>
      <w:marTop w:val="0"/>
      <w:marBottom w:val="0"/>
      <w:divBdr>
        <w:top w:val="none" w:sz="0" w:space="0" w:color="auto"/>
        <w:left w:val="none" w:sz="0" w:space="0" w:color="auto"/>
        <w:bottom w:val="none" w:sz="0" w:space="0" w:color="auto"/>
        <w:right w:val="none" w:sz="0" w:space="0" w:color="auto"/>
      </w:divBdr>
    </w:div>
    <w:div w:id="1972976234">
      <w:bodyDiv w:val="1"/>
      <w:marLeft w:val="0"/>
      <w:marRight w:val="0"/>
      <w:marTop w:val="0"/>
      <w:marBottom w:val="0"/>
      <w:divBdr>
        <w:top w:val="none" w:sz="0" w:space="0" w:color="auto"/>
        <w:left w:val="none" w:sz="0" w:space="0" w:color="auto"/>
        <w:bottom w:val="none" w:sz="0" w:space="0" w:color="auto"/>
        <w:right w:val="none" w:sz="0" w:space="0" w:color="auto"/>
      </w:divBdr>
    </w:div>
    <w:div w:id="1972980559">
      <w:bodyDiv w:val="1"/>
      <w:marLeft w:val="0"/>
      <w:marRight w:val="0"/>
      <w:marTop w:val="0"/>
      <w:marBottom w:val="0"/>
      <w:divBdr>
        <w:top w:val="none" w:sz="0" w:space="0" w:color="auto"/>
        <w:left w:val="none" w:sz="0" w:space="0" w:color="auto"/>
        <w:bottom w:val="none" w:sz="0" w:space="0" w:color="auto"/>
        <w:right w:val="none" w:sz="0" w:space="0" w:color="auto"/>
      </w:divBdr>
    </w:div>
    <w:div w:id="1973051901">
      <w:bodyDiv w:val="1"/>
      <w:marLeft w:val="0"/>
      <w:marRight w:val="0"/>
      <w:marTop w:val="0"/>
      <w:marBottom w:val="0"/>
      <w:divBdr>
        <w:top w:val="none" w:sz="0" w:space="0" w:color="auto"/>
        <w:left w:val="none" w:sz="0" w:space="0" w:color="auto"/>
        <w:bottom w:val="none" w:sz="0" w:space="0" w:color="auto"/>
        <w:right w:val="none" w:sz="0" w:space="0" w:color="auto"/>
      </w:divBdr>
    </w:div>
    <w:div w:id="1973055516">
      <w:bodyDiv w:val="1"/>
      <w:marLeft w:val="0"/>
      <w:marRight w:val="0"/>
      <w:marTop w:val="0"/>
      <w:marBottom w:val="0"/>
      <w:divBdr>
        <w:top w:val="none" w:sz="0" w:space="0" w:color="auto"/>
        <w:left w:val="none" w:sz="0" w:space="0" w:color="auto"/>
        <w:bottom w:val="none" w:sz="0" w:space="0" w:color="auto"/>
        <w:right w:val="none" w:sz="0" w:space="0" w:color="auto"/>
      </w:divBdr>
    </w:div>
    <w:div w:id="1973242121">
      <w:bodyDiv w:val="1"/>
      <w:marLeft w:val="0"/>
      <w:marRight w:val="0"/>
      <w:marTop w:val="0"/>
      <w:marBottom w:val="0"/>
      <w:divBdr>
        <w:top w:val="none" w:sz="0" w:space="0" w:color="auto"/>
        <w:left w:val="none" w:sz="0" w:space="0" w:color="auto"/>
        <w:bottom w:val="none" w:sz="0" w:space="0" w:color="auto"/>
        <w:right w:val="none" w:sz="0" w:space="0" w:color="auto"/>
      </w:divBdr>
    </w:div>
    <w:div w:id="1973249407">
      <w:bodyDiv w:val="1"/>
      <w:marLeft w:val="0"/>
      <w:marRight w:val="0"/>
      <w:marTop w:val="0"/>
      <w:marBottom w:val="0"/>
      <w:divBdr>
        <w:top w:val="none" w:sz="0" w:space="0" w:color="auto"/>
        <w:left w:val="none" w:sz="0" w:space="0" w:color="auto"/>
        <w:bottom w:val="none" w:sz="0" w:space="0" w:color="auto"/>
        <w:right w:val="none" w:sz="0" w:space="0" w:color="auto"/>
      </w:divBdr>
    </w:div>
    <w:div w:id="1973249523">
      <w:bodyDiv w:val="1"/>
      <w:marLeft w:val="0"/>
      <w:marRight w:val="0"/>
      <w:marTop w:val="0"/>
      <w:marBottom w:val="0"/>
      <w:divBdr>
        <w:top w:val="none" w:sz="0" w:space="0" w:color="auto"/>
        <w:left w:val="none" w:sz="0" w:space="0" w:color="auto"/>
        <w:bottom w:val="none" w:sz="0" w:space="0" w:color="auto"/>
        <w:right w:val="none" w:sz="0" w:space="0" w:color="auto"/>
      </w:divBdr>
    </w:div>
    <w:div w:id="1973290912">
      <w:bodyDiv w:val="1"/>
      <w:marLeft w:val="0"/>
      <w:marRight w:val="0"/>
      <w:marTop w:val="0"/>
      <w:marBottom w:val="0"/>
      <w:divBdr>
        <w:top w:val="none" w:sz="0" w:space="0" w:color="auto"/>
        <w:left w:val="none" w:sz="0" w:space="0" w:color="auto"/>
        <w:bottom w:val="none" w:sz="0" w:space="0" w:color="auto"/>
        <w:right w:val="none" w:sz="0" w:space="0" w:color="auto"/>
      </w:divBdr>
    </w:div>
    <w:div w:id="1973292199">
      <w:bodyDiv w:val="1"/>
      <w:marLeft w:val="0"/>
      <w:marRight w:val="0"/>
      <w:marTop w:val="0"/>
      <w:marBottom w:val="0"/>
      <w:divBdr>
        <w:top w:val="none" w:sz="0" w:space="0" w:color="auto"/>
        <w:left w:val="none" w:sz="0" w:space="0" w:color="auto"/>
        <w:bottom w:val="none" w:sz="0" w:space="0" w:color="auto"/>
        <w:right w:val="none" w:sz="0" w:space="0" w:color="auto"/>
      </w:divBdr>
    </w:div>
    <w:div w:id="1973359960">
      <w:bodyDiv w:val="1"/>
      <w:marLeft w:val="0"/>
      <w:marRight w:val="0"/>
      <w:marTop w:val="0"/>
      <w:marBottom w:val="0"/>
      <w:divBdr>
        <w:top w:val="none" w:sz="0" w:space="0" w:color="auto"/>
        <w:left w:val="none" w:sz="0" w:space="0" w:color="auto"/>
        <w:bottom w:val="none" w:sz="0" w:space="0" w:color="auto"/>
        <w:right w:val="none" w:sz="0" w:space="0" w:color="auto"/>
      </w:divBdr>
    </w:div>
    <w:div w:id="1973821803">
      <w:bodyDiv w:val="1"/>
      <w:marLeft w:val="0"/>
      <w:marRight w:val="0"/>
      <w:marTop w:val="0"/>
      <w:marBottom w:val="0"/>
      <w:divBdr>
        <w:top w:val="none" w:sz="0" w:space="0" w:color="auto"/>
        <w:left w:val="none" w:sz="0" w:space="0" w:color="auto"/>
        <w:bottom w:val="none" w:sz="0" w:space="0" w:color="auto"/>
        <w:right w:val="none" w:sz="0" w:space="0" w:color="auto"/>
      </w:divBdr>
    </w:div>
    <w:div w:id="1973899514">
      <w:bodyDiv w:val="1"/>
      <w:marLeft w:val="0"/>
      <w:marRight w:val="0"/>
      <w:marTop w:val="0"/>
      <w:marBottom w:val="0"/>
      <w:divBdr>
        <w:top w:val="none" w:sz="0" w:space="0" w:color="auto"/>
        <w:left w:val="none" w:sz="0" w:space="0" w:color="auto"/>
        <w:bottom w:val="none" w:sz="0" w:space="0" w:color="auto"/>
        <w:right w:val="none" w:sz="0" w:space="0" w:color="auto"/>
      </w:divBdr>
    </w:div>
    <w:div w:id="1974166995">
      <w:bodyDiv w:val="1"/>
      <w:marLeft w:val="0"/>
      <w:marRight w:val="0"/>
      <w:marTop w:val="0"/>
      <w:marBottom w:val="0"/>
      <w:divBdr>
        <w:top w:val="none" w:sz="0" w:space="0" w:color="auto"/>
        <w:left w:val="none" w:sz="0" w:space="0" w:color="auto"/>
        <w:bottom w:val="none" w:sz="0" w:space="0" w:color="auto"/>
        <w:right w:val="none" w:sz="0" w:space="0" w:color="auto"/>
      </w:divBdr>
    </w:div>
    <w:div w:id="1974170987">
      <w:bodyDiv w:val="1"/>
      <w:marLeft w:val="0"/>
      <w:marRight w:val="0"/>
      <w:marTop w:val="0"/>
      <w:marBottom w:val="0"/>
      <w:divBdr>
        <w:top w:val="none" w:sz="0" w:space="0" w:color="auto"/>
        <w:left w:val="none" w:sz="0" w:space="0" w:color="auto"/>
        <w:bottom w:val="none" w:sz="0" w:space="0" w:color="auto"/>
        <w:right w:val="none" w:sz="0" w:space="0" w:color="auto"/>
      </w:divBdr>
    </w:div>
    <w:div w:id="1974367824">
      <w:bodyDiv w:val="1"/>
      <w:marLeft w:val="0"/>
      <w:marRight w:val="0"/>
      <w:marTop w:val="0"/>
      <w:marBottom w:val="0"/>
      <w:divBdr>
        <w:top w:val="none" w:sz="0" w:space="0" w:color="auto"/>
        <w:left w:val="none" w:sz="0" w:space="0" w:color="auto"/>
        <w:bottom w:val="none" w:sz="0" w:space="0" w:color="auto"/>
        <w:right w:val="none" w:sz="0" w:space="0" w:color="auto"/>
      </w:divBdr>
    </w:div>
    <w:div w:id="1974404829">
      <w:bodyDiv w:val="1"/>
      <w:marLeft w:val="0"/>
      <w:marRight w:val="0"/>
      <w:marTop w:val="0"/>
      <w:marBottom w:val="0"/>
      <w:divBdr>
        <w:top w:val="none" w:sz="0" w:space="0" w:color="auto"/>
        <w:left w:val="none" w:sz="0" w:space="0" w:color="auto"/>
        <w:bottom w:val="none" w:sz="0" w:space="0" w:color="auto"/>
        <w:right w:val="none" w:sz="0" w:space="0" w:color="auto"/>
      </w:divBdr>
    </w:div>
    <w:div w:id="1974409881">
      <w:bodyDiv w:val="1"/>
      <w:marLeft w:val="0"/>
      <w:marRight w:val="0"/>
      <w:marTop w:val="0"/>
      <w:marBottom w:val="0"/>
      <w:divBdr>
        <w:top w:val="none" w:sz="0" w:space="0" w:color="auto"/>
        <w:left w:val="none" w:sz="0" w:space="0" w:color="auto"/>
        <w:bottom w:val="none" w:sz="0" w:space="0" w:color="auto"/>
        <w:right w:val="none" w:sz="0" w:space="0" w:color="auto"/>
      </w:divBdr>
    </w:div>
    <w:div w:id="1974482400">
      <w:bodyDiv w:val="1"/>
      <w:marLeft w:val="0"/>
      <w:marRight w:val="0"/>
      <w:marTop w:val="0"/>
      <w:marBottom w:val="0"/>
      <w:divBdr>
        <w:top w:val="none" w:sz="0" w:space="0" w:color="auto"/>
        <w:left w:val="none" w:sz="0" w:space="0" w:color="auto"/>
        <w:bottom w:val="none" w:sz="0" w:space="0" w:color="auto"/>
        <w:right w:val="none" w:sz="0" w:space="0" w:color="auto"/>
      </w:divBdr>
    </w:div>
    <w:div w:id="1974554186">
      <w:bodyDiv w:val="1"/>
      <w:marLeft w:val="0"/>
      <w:marRight w:val="0"/>
      <w:marTop w:val="0"/>
      <w:marBottom w:val="0"/>
      <w:divBdr>
        <w:top w:val="none" w:sz="0" w:space="0" w:color="auto"/>
        <w:left w:val="none" w:sz="0" w:space="0" w:color="auto"/>
        <w:bottom w:val="none" w:sz="0" w:space="0" w:color="auto"/>
        <w:right w:val="none" w:sz="0" w:space="0" w:color="auto"/>
      </w:divBdr>
    </w:div>
    <w:div w:id="1974599850">
      <w:bodyDiv w:val="1"/>
      <w:marLeft w:val="0"/>
      <w:marRight w:val="0"/>
      <w:marTop w:val="0"/>
      <w:marBottom w:val="0"/>
      <w:divBdr>
        <w:top w:val="none" w:sz="0" w:space="0" w:color="auto"/>
        <w:left w:val="none" w:sz="0" w:space="0" w:color="auto"/>
        <w:bottom w:val="none" w:sz="0" w:space="0" w:color="auto"/>
        <w:right w:val="none" w:sz="0" w:space="0" w:color="auto"/>
      </w:divBdr>
    </w:div>
    <w:div w:id="1974672115">
      <w:bodyDiv w:val="1"/>
      <w:marLeft w:val="0"/>
      <w:marRight w:val="0"/>
      <w:marTop w:val="0"/>
      <w:marBottom w:val="0"/>
      <w:divBdr>
        <w:top w:val="none" w:sz="0" w:space="0" w:color="auto"/>
        <w:left w:val="none" w:sz="0" w:space="0" w:color="auto"/>
        <w:bottom w:val="none" w:sz="0" w:space="0" w:color="auto"/>
        <w:right w:val="none" w:sz="0" w:space="0" w:color="auto"/>
      </w:divBdr>
    </w:div>
    <w:div w:id="1974864681">
      <w:bodyDiv w:val="1"/>
      <w:marLeft w:val="0"/>
      <w:marRight w:val="0"/>
      <w:marTop w:val="0"/>
      <w:marBottom w:val="0"/>
      <w:divBdr>
        <w:top w:val="none" w:sz="0" w:space="0" w:color="auto"/>
        <w:left w:val="none" w:sz="0" w:space="0" w:color="auto"/>
        <w:bottom w:val="none" w:sz="0" w:space="0" w:color="auto"/>
        <w:right w:val="none" w:sz="0" w:space="0" w:color="auto"/>
      </w:divBdr>
    </w:div>
    <w:div w:id="1975019701">
      <w:bodyDiv w:val="1"/>
      <w:marLeft w:val="0"/>
      <w:marRight w:val="0"/>
      <w:marTop w:val="0"/>
      <w:marBottom w:val="0"/>
      <w:divBdr>
        <w:top w:val="none" w:sz="0" w:space="0" w:color="auto"/>
        <w:left w:val="none" w:sz="0" w:space="0" w:color="auto"/>
        <w:bottom w:val="none" w:sz="0" w:space="0" w:color="auto"/>
        <w:right w:val="none" w:sz="0" w:space="0" w:color="auto"/>
      </w:divBdr>
    </w:div>
    <w:div w:id="1975063214">
      <w:bodyDiv w:val="1"/>
      <w:marLeft w:val="0"/>
      <w:marRight w:val="0"/>
      <w:marTop w:val="0"/>
      <w:marBottom w:val="0"/>
      <w:divBdr>
        <w:top w:val="none" w:sz="0" w:space="0" w:color="auto"/>
        <w:left w:val="none" w:sz="0" w:space="0" w:color="auto"/>
        <w:bottom w:val="none" w:sz="0" w:space="0" w:color="auto"/>
        <w:right w:val="none" w:sz="0" w:space="0" w:color="auto"/>
      </w:divBdr>
    </w:div>
    <w:div w:id="1975089582">
      <w:bodyDiv w:val="1"/>
      <w:marLeft w:val="0"/>
      <w:marRight w:val="0"/>
      <w:marTop w:val="0"/>
      <w:marBottom w:val="0"/>
      <w:divBdr>
        <w:top w:val="none" w:sz="0" w:space="0" w:color="auto"/>
        <w:left w:val="none" w:sz="0" w:space="0" w:color="auto"/>
        <w:bottom w:val="none" w:sz="0" w:space="0" w:color="auto"/>
        <w:right w:val="none" w:sz="0" w:space="0" w:color="auto"/>
      </w:divBdr>
    </w:div>
    <w:div w:id="1975132151">
      <w:bodyDiv w:val="1"/>
      <w:marLeft w:val="0"/>
      <w:marRight w:val="0"/>
      <w:marTop w:val="0"/>
      <w:marBottom w:val="0"/>
      <w:divBdr>
        <w:top w:val="none" w:sz="0" w:space="0" w:color="auto"/>
        <w:left w:val="none" w:sz="0" w:space="0" w:color="auto"/>
        <w:bottom w:val="none" w:sz="0" w:space="0" w:color="auto"/>
        <w:right w:val="none" w:sz="0" w:space="0" w:color="auto"/>
      </w:divBdr>
    </w:div>
    <w:div w:id="1975215397">
      <w:bodyDiv w:val="1"/>
      <w:marLeft w:val="0"/>
      <w:marRight w:val="0"/>
      <w:marTop w:val="0"/>
      <w:marBottom w:val="0"/>
      <w:divBdr>
        <w:top w:val="none" w:sz="0" w:space="0" w:color="auto"/>
        <w:left w:val="none" w:sz="0" w:space="0" w:color="auto"/>
        <w:bottom w:val="none" w:sz="0" w:space="0" w:color="auto"/>
        <w:right w:val="none" w:sz="0" w:space="0" w:color="auto"/>
      </w:divBdr>
    </w:div>
    <w:div w:id="1975328189">
      <w:bodyDiv w:val="1"/>
      <w:marLeft w:val="0"/>
      <w:marRight w:val="0"/>
      <w:marTop w:val="0"/>
      <w:marBottom w:val="0"/>
      <w:divBdr>
        <w:top w:val="none" w:sz="0" w:space="0" w:color="auto"/>
        <w:left w:val="none" w:sz="0" w:space="0" w:color="auto"/>
        <w:bottom w:val="none" w:sz="0" w:space="0" w:color="auto"/>
        <w:right w:val="none" w:sz="0" w:space="0" w:color="auto"/>
      </w:divBdr>
    </w:div>
    <w:div w:id="1975523342">
      <w:bodyDiv w:val="1"/>
      <w:marLeft w:val="0"/>
      <w:marRight w:val="0"/>
      <w:marTop w:val="0"/>
      <w:marBottom w:val="0"/>
      <w:divBdr>
        <w:top w:val="none" w:sz="0" w:space="0" w:color="auto"/>
        <w:left w:val="none" w:sz="0" w:space="0" w:color="auto"/>
        <w:bottom w:val="none" w:sz="0" w:space="0" w:color="auto"/>
        <w:right w:val="none" w:sz="0" w:space="0" w:color="auto"/>
      </w:divBdr>
    </w:div>
    <w:div w:id="1975677677">
      <w:bodyDiv w:val="1"/>
      <w:marLeft w:val="0"/>
      <w:marRight w:val="0"/>
      <w:marTop w:val="0"/>
      <w:marBottom w:val="0"/>
      <w:divBdr>
        <w:top w:val="none" w:sz="0" w:space="0" w:color="auto"/>
        <w:left w:val="none" w:sz="0" w:space="0" w:color="auto"/>
        <w:bottom w:val="none" w:sz="0" w:space="0" w:color="auto"/>
        <w:right w:val="none" w:sz="0" w:space="0" w:color="auto"/>
      </w:divBdr>
    </w:div>
    <w:div w:id="1975938642">
      <w:bodyDiv w:val="1"/>
      <w:marLeft w:val="0"/>
      <w:marRight w:val="0"/>
      <w:marTop w:val="0"/>
      <w:marBottom w:val="0"/>
      <w:divBdr>
        <w:top w:val="none" w:sz="0" w:space="0" w:color="auto"/>
        <w:left w:val="none" w:sz="0" w:space="0" w:color="auto"/>
        <w:bottom w:val="none" w:sz="0" w:space="0" w:color="auto"/>
        <w:right w:val="none" w:sz="0" w:space="0" w:color="auto"/>
      </w:divBdr>
    </w:div>
    <w:div w:id="1976174640">
      <w:bodyDiv w:val="1"/>
      <w:marLeft w:val="0"/>
      <w:marRight w:val="0"/>
      <w:marTop w:val="0"/>
      <w:marBottom w:val="0"/>
      <w:divBdr>
        <w:top w:val="none" w:sz="0" w:space="0" w:color="auto"/>
        <w:left w:val="none" w:sz="0" w:space="0" w:color="auto"/>
        <w:bottom w:val="none" w:sz="0" w:space="0" w:color="auto"/>
        <w:right w:val="none" w:sz="0" w:space="0" w:color="auto"/>
      </w:divBdr>
    </w:div>
    <w:div w:id="1976179900">
      <w:bodyDiv w:val="1"/>
      <w:marLeft w:val="0"/>
      <w:marRight w:val="0"/>
      <w:marTop w:val="0"/>
      <w:marBottom w:val="0"/>
      <w:divBdr>
        <w:top w:val="none" w:sz="0" w:space="0" w:color="auto"/>
        <w:left w:val="none" w:sz="0" w:space="0" w:color="auto"/>
        <w:bottom w:val="none" w:sz="0" w:space="0" w:color="auto"/>
        <w:right w:val="none" w:sz="0" w:space="0" w:color="auto"/>
      </w:divBdr>
    </w:div>
    <w:div w:id="1976252035">
      <w:bodyDiv w:val="1"/>
      <w:marLeft w:val="0"/>
      <w:marRight w:val="0"/>
      <w:marTop w:val="0"/>
      <w:marBottom w:val="0"/>
      <w:divBdr>
        <w:top w:val="none" w:sz="0" w:space="0" w:color="auto"/>
        <w:left w:val="none" w:sz="0" w:space="0" w:color="auto"/>
        <w:bottom w:val="none" w:sz="0" w:space="0" w:color="auto"/>
        <w:right w:val="none" w:sz="0" w:space="0" w:color="auto"/>
      </w:divBdr>
    </w:div>
    <w:div w:id="1976326126">
      <w:bodyDiv w:val="1"/>
      <w:marLeft w:val="0"/>
      <w:marRight w:val="0"/>
      <w:marTop w:val="0"/>
      <w:marBottom w:val="0"/>
      <w:divBdr>
        <w:top w:val="none" w:sz="0" w:space="0" w:color="auto"/>
        <w:left w:val="none" w:sz="0" w:space="0" w:color="auto"/>
        <w:bottom w:val="none" w:sz="0" w:space="0" w:color="auto"/>
        <w:right w:val="none" w:sz="0" w:space="0" w:color="auto"/>
      </w:divBdr>
    </w:div>
    <w:div w:id="1976372748">
      <w:bodyDiv w:val="1"/>
      <w:marLeft w:val="0"/>
      <w:marRight w:val="0"/>
      <w:marTop w:val="0"/>
      <w:marBottom w:val="0"/>
      <w:divBdr>
        <w:top w:val="none" w:sz="0" w:space="0" w:color="auto"/>
        <w:left w:val="none" w:sz="0" w:space="0" w:color="auto"/>
        <w:bottom w:val="none" w:sz="0" w:space="0" w:color="auto"/>
        <w:right w:val="none" w:sz="0" w:space="0" w:color="auto"/>
      </w:divBdr>
    </w:div>
    <w:div w:id="1976568622">
      <w:bodyDiv w:val="1"/>
      <w:marLeft w:val="0"/>
      <w:marRight w:val="0"/>
      <w:marTop w:val="0"/>
      <w:marBottom w:val="0"/>
      <w:divBdr>
        <w:top w:val="none" w:sz="0" w:space="0" w:color="auto"/>
        <w:left w:val="none" w:sz="0" w:space="0" w:color="auto"/>
        <w:bottom w:val="none" w:sz="0" w:space="0" w:color="auto"/>
        <w:right w:val="none" w:sz="0" w:space="0" w:color="auto"/>
      </w:divBdr>
    </w:div>
    <w:div w:id="1976593950">
      <w:bodyDiv w:val="1"/>
      <w:marLeft w:val="0"/>
      <w:marRight w:val="0"/>
      <w:marTop w:val="0"/>
      <w:marBottom w:val="0"/>
      <w:divBdr>
        <w:top w:val="none" w:sz="0" w:space="0" w:color="auto"/>
        <w:left w:val="none" w:sz="0" w:space="0" w:color="auto"/>
        <w:bottom w:val="none" w:sz="0" w:space="0" w:color="auto"/>
        <w:right w:val="none" w:sz="0" w:space="0" w:color="auto"/>
      </w:divBdr>
    </w:div>
    <w:div w:id="1976643253">
      <w:bodyDiv w:val="1"/>
      <w:marLeft w:val="0"/>
      <w:marRight w:val="0"/>
      <w:marTop w:val="0"/>
      <w:marBottom w:val="0"/>
      <w:divBdr>
        <w:top w:val="none" w:sz="0" w:space="0" w:color="auto"/>
        <w:left w:val="none" w:sz="0" w:space="0" w:color="auto"/>
        <w:bottom w:val="none" w:sz="0" w:space="0" w:color="auto"/>
        <w:right w:val="none" w:sz="0" w:space="0" w:color="auto"/>
      </w:divBdr>
    </w:div>
    <w:div w:id="1976716125">
      <w:bodyDiv w:val="1"/>
      <w:marLeft w:val="0"/>
      <w:marRight w:val="0"/>
      <w:marTop w:val="0"/>
      <w:marBottom w:val="0"/>
      <w:divBdr>
        <w:top w:val="none" w:sz="0" w:space="0" w:color="auto"/>
        <w:left w:val="none" w:sz="0" w:space="0" w:color="auto"/>
        <w:bottom w:val="none" w:sz="0" w:space="0" w:color="auto"/>
        <w:right w:val="none" w:sz="0" w:space="0" w:color="auto"/>
      </w:divBdr>
    </w:div>
    <w:div w:id="1976719765">
      <w:bodyDiv w:val="1"/>
      <w:marLeft w:val="0"/>
      <w:marRight w:val="0"/>
      <w:marTop w:val="0"/>
      <w:marBottom w:val="0"/>
      <w:divBdr>
        <w:top w:val="none" w:sz="0" w:space="0" w:color="auto"/>
        <w:left w:val="none" w:sz="0" w:space="0" w:color="auto"/>
        <w:bottom w:val="none" w:sz="0" w:space="0" w:color="auto"/>
        <w:right w:val="none" w:sz="0" w:space="0" w:color="auto"/>
      </w:divBdr>
    </w:div>
    <w:div w:id="1976788159">
      <w:bodyDiv w:val="1"/>
      <w:marLeft w:val="0"/>
      <w:marRight w:val="0"/>
      <w:marTop w:val="0"/>
      <w:marBottom w:val="0"/>
      <w:divBdr>
        <w:top w:val="none" w:sz="0" w:space="0" w:color="auto"/>
        <w:left w:val="none" w:sz="0" w:space="0" w:color="auto"/>
        <w:bottom w:val="none" w:sz="0" w:space="0" w:color="auto"/>
        <w:right w:val="none" w:sz="0" w:space="0" w:color="auto"/>
      </w:divBdr>
    </w:div>
    <w:div w:id="1976791455">
      <w:bodyDiv w:val="1"/>
      <w:marLeft w:val="0"/>
      <w:marRight w:val="0"/>
      <w:marTop w:val="0"/>
      <w:marBottom w:val="0"/>
      <w:divBdr>
        <w:top w:val="none" w:sz="0" w:space="0" w:color="auto"/>
        <w:left w:val="none" w:sz="0" w:space="0" w:color="auto"/>
        <w:bottom w:val="none" w:sz="0" w:space="0" w:color="auto"/>
        <w:right w:val="none" w:sz="0" w:space="0" w:color="auto"/>
      </w:divBdr>
    </w:div>
    <w:div w:id="1976792337">
      <w:bodyDiv w:val="1"/>
      <w:marLeft w:val="0"/>
      <w:marRight w:val="0"/>
      <w:marTop w:val="0"/>
      <w:marBottom w:val="0"/>
      <w:divBdr>
        <w:top w:val="none" w:sz="0" w:space="0" w:color="auto"/>
        <w:left w:val="none" w:sz="0" w:space="0" w:color="auto"/>
        <w:bottom w:val="none" w:sz="0" w:space="0" w:color="auto"/>
        <w:right w:val="none" w:sz="0" w:space="0" w:color="auto"/>
      </w:divBdr>
    </w:div>
    <w:div w:id="1976913709">
      <w:bodyDiv w:val="1"/>
      <w:marLeft w:val="0"/>
      <w:marRight w:val="0"/>
      <w:marTop w:val="0"/>
      <w:marBottom w:val="0"/>
      <w:divBdr>
        <w:top w:val="none" w:sz="0" w:space="0" w:color="auto"/>
        <w:left w:val="none" w:sz="0" w:space="0" w:color="auto"/>
        <w:bottom w:val="none" w:sz="0" w:space="0" w:color="auto"/>
        <w:right w:val="none" w:sz="0" w:space="0" w:color="auto"/>
      </w:divBdr>
    </w:div>
    <w:div w:id="1977026512">
      <w:bodyDiv w:val="1"/>
      <w:marLeft w:val="0"/>
      <w:marRight w:val="0"/>
      <w:marTop w:val="0"/>
      <w:marBottom w:val="0"/>
      <w:divBdr>
        <w:top w:val="none" w:sz="0" w:space="0" w:color="auto"/>
        <w:left w:val="none" w:sz="0" w:space="0" w:color="auto"/>
        <w:bottom w:val="none" w:sz="0" w:space="0" w:color="auto"/>
        <w:right w:val="none" w:sz="0" w:space="0" w:color="auto"/>
      </w:divBdr>
    </w:div>
    <w:div w:id="1977097940">
      <w:bodyDiv w:val="1"/>
      <w:marLeft w:val="0"/>
      <w:marRight w:val="0"/>
      <w:marTop w:val="0"/>
      <w:marBottom w:val="0"/>
      <w:divBdr>
        <w:top w:val="none" w:sz="0" w:space="0" w:color="auto"/>
        <w:left w:val="none" w:sz="0" w:space="0" w:color="auto"/>
        <w:bottom w:val="none" w:sz="0" w:space="0" w:color="auto"/>
        <w:right w:val="none" w:sz="0" w:space="0" w:color="auto"/>
      </w:divBdr>
    </w:div>
    <w:div w:id="1977177553">
      <w:bodyDiv w:val="1"/>
      <w:marLeft w:val="0"/>
      <w:marRight w:val="0"/>
      <w:marTop w:val="0"/>
      <w:marBottom w:val="0"/>
      <w:divBdr>
        <w:top w:val="none" w:sz="0" w:space="0" w:color="auto"/>
        <w:left w:val="none" w:sz="0" w:space="0" w:color="auto"/>
        <w:bottom w:val="none" w:sz="0" w:space="0" w:color="auto"/>
        <w:right w:val="none" w:sz="0" w:space="0" w:color="auto"/>
      </w:divBdr>
    </w:div>
    <w:div w:id="1977251520">
      <w:bodyDiv w:val="1"/>
      <w:marLeft w:val="0"/>
      <w:marRight w:val="0"/>
      <w:marTop w:val="0"/>
      <w:marBottom w:val="0"/>
      <w:divBdr>
        <w:top w:val="none" w:sz="0" w:space="0" w:color="auto"/>
        <w:left w:val="none" w:sz="0" w:space="0" w:color="auto"/>
        <w:bottom w:val="none" w:sz="0" w:space="0" w:color="auto"/>
        <w:right w:val="none" w:sz="0" w:space="0" w:color="auto"/>
      </w:divBdr>
    </w:div>
    <w:div w:id="1977448448">
      <w:bodyDiv w:val="1"/>
      <w:marLeft w:val="0"/>
      <w:marRight w:val="0"/>
      <w:marTop w:val="0"/>
      <w:marBottom w:val="0"/>
      <w:divBdr>
        <w:top w:val="none" w:sz="0" w:space="0" w:color="auto"/>
        <w:left w:val="none" w:sz="0" w:space="0" w:color="auto"/>
        <w:bottom w:val="none" w:sz="0" w:space="0" w:color="auto"/>
        <w:right w:val="none" w:sz="0" w:space="0" w:color="auto"/>
      </w:divBdr>
    </w:div>
    <w:div w:id="1977490450">
      <w:bodyDiv w:val="1"/>
      <w:marLeft w:val="0"/>
      <w:marRight w:val="0"/>
      <w:marTop w:val="0"/>
      <w:marBottom w:val="0"/>
      <w:divBdr>
        <w:top w:val="none" w:sz="0" w:space="0" w:color="auto"/>
        <w:left w:val="none" w:sz="0" w:space="0" w:color="auto"/>
        <w:bottom w:val="none" w:sz="0" w:space="0" w:color="auto"/>
        <w:right w:val="none" w:sz="0" w:space="0" w:color="auto"/>
      </w:divBdr>
    </w:div>
    <w:div w:id="1977494001">
      <w:bodyDiv w:val="1"/>
      <w:marLeft w:val="0"/>
      <w:marRight w:val="0"/>
      <w:marTop w:val="0"/>
      <w:marBottom w:val="0"/>
      <w:divBdr>
        <w:top w:val="none" w:sz="0" w:space="0" w:color="auto"/>
        <w:left w:val="none" w:sz="0" w:space="0" w:color="auto"/>
        <w:bottom w:val="none" w:sz="0" w:space="0" w:color="auto"/>
        <w:right w:val="none" w:sz="0" w:space="0" w:color="auto"/>
      </w:divBdr>
    </w:div>
    <w:div w:id="1977562433">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77685615">
      <w:bodyDiv w:val="1"/>
      <w:marLeft w:val="0"/>
      <w:marRight w:val="0"/>
      <w:marTop w:val="0"/>
      <w:marBottom w:val="0"/>
      <w:divBdr>
        <w:top w:val="none" w:sz="0" w:space="0" w:color="auto"/>
        <w:left w:val="none" w:sz="0" w:space="0" w:color="auto"/>
        <w:bottom w:val="none" w:sz="0" w:space="0" w:color="auto"/>
        <w:right w:val="none" w:sz="0" w:space="0" w:color="auto"/>
      </w:divBdr>
    </w:div>
    <w:div w:id="1977879526">
      <w:bodyDiv w:val="1"/>
      <w:marLeft w:val="0"/>
      <w:marRight w:val="0"/>
      <w:marTop w:val="0"/>
      <w:marBottom w:val="0"/>
      <w:divBdr>
        <w:top w:val="none" w:sz="0" w:space="0" w:color="auto"/>
        <w:left w:val="none" w:sz="0" w:space="0" w:color="auto"/>
        <w:bottom w:val="none" w:sz="0" w:space="0" w:color="auto"/>
        <w:right w:val="none" w:sz="0" w:space="0" w:color="auto"/>
      </w:divBdr>
    </w:div>
    <w:div w:id="1977880160">
      <w:bodyDiv w:val="1"/>
      <w:marLeft w:val="0"/>
      <w:marRight w:val="0"/>
      <w:marTop w:val="0"/>
      <w:marBottom w:val="0"/>
      <w:divBdr>
        <w:top w:val="none" w:sz="0" w:space="0" w:color="auto"/>
        <w:left w:val="none" w:sz="0" w:space="0" w:color="auto"/>
        <w:bottom w:val="none" w:sz="0" w:space="0" w:color="auto"/>
        <w:right w:val="none" w:sz="0" w:space="0" w:color="auto"/>
      </w:divBdr>
    </w:div>
    <w:div w:id="1978025154">
      <w:bodyDiv w:val="1"/>
      <w:marLeft w:val="0"/>
      <w:marRight w:val="0"/>
      <w:marTop w:val="0"/>
      <w:marBottom w:val="0"/>
      <w:divBdr>
        <w:top w:val="none" w:sz="0" w:space="0" w:color="auto"/>
        <w:left w:val="none" w:sz="0" w:space="0" w:color="auto"/>
        <w:bottom w:val="none" w:sz="0" w:space="0" w:color="auto"/>
        <w:right w:val="none" w:sz="0" w:space="0" w:color="auto"/>
      </w:divBdr>
    </w:div>
    <w:div w:id="1978146467">
      <w:bodyDiv w:val="1"/>
      <w:marLeft w:val="0"/>
      <w:marRight w:val="0"/>
      <w:marTop w:val="0"/>
      <w:marBottom w:val="0"/>
      <w:divBdr>
        <w:top w:val="none" w:sz="0" w:space="0" w:color="auto"/>
        <w:left w:val="none" w:sz="0" w:space="0" w:color="auto"/>
        <w:bottom w:val="none" w:sz="0" w:space="0" w:color="auto"/>
        <w:right w:val="none" w:sz="0" w:space="0" w:color="auto"/>
      </w:divBdr>
    </w:div>
    <w:div w:id="1978294775">
      <w:bodyDiv w:val="1"/>
      <w:marLeft w:val="0"/>
      <w:marRight w:val="0"/>
      <w:marTop w:val="0"/>
      <w:marBottom w:val="0"/>
      <w:divBdr>
        <w:top w:val="none" w:sz="0" w:space="0" w:color="auto"/>
        <w:left w:val="none" w:sz="0" w:space="0" w:color="auto"/>
        <w:bottom w:val="none" w:sz="0" w:space="0" w:color="auto"/>
        <w:right w:val="none" w:sz="0" w:space="0" w:color="auto"/>
      </w:divBdr>
    </w:div>
    <w:div w:id="1978677262">
      <w:bodyDiv w:val="1"/>
      <w:marLeft w:val="0"/>
      <w:marRight w:val="0"/>
      <w:marTop w:val="0"/>
      <w:marBottom w:val="0"/>
      <w:divBdr>
        <w:top w:val="none" w:sz="0" w:space="0" w:color="auto"/>
        <w:left w:val="none" w:sz="0" w:space="0" w:color="auto"/>
        <w:bottom w:val="none" w:sz="0" w:space="0" w:color="auto"/>
        <w:right w:val="none" w:sz="0" w:space="0" w:color="auto"/>
      </w:divBdr>
    </w:div>
    <w:div w:id="1978802465">
      <w:bodyDiv w:val="1"/>
      <w:marLeft w:val="0"/>
      <w:marRight w:val="0"/>
      <w:marTop w:val="0"/>
      <w:marBottom w:val="0"/>
      <w:divBdr>
        <w:top w:val="none" w:sz="0" w:space="0" w:color="auto"/>
        <w:left w:val="none" w:sz="0" w:space="0" w:color="auto"/>
        <w:bottom w:val="none" w:sz="0" w:space="0" w:color="auto"/>
        <w:right w:val="none" w:sz="0" w:space="0" w:color="auto"/>
      </w:divBdr>
    </w:div>
    <w:div w:id="1978949923">
      <w:bodyDiv w:val="1"/>
      <w:marLeft w:val="0"/>
      <w:marRight w:val="0"/>
      <w:marTop w:val="0"/>
      <w:marBottom w:val="0"/>
      <w:divBdr>
        <w:top w:val="none" w:sz="0" w:space="0" w:color="auto"/>
        <w:left w:val="none" w:sz="0" w:space="0" w:color="auto"/>
        <w:bottom w:val="none" w:sz="0" w:space="0" w:color="auto"/>
        <w:right w:val="none" w:sz="0" w:space="0" w:color="auto"/>
      </w:divBdr>
    </w:div>
    <w:div w:id="1978995541">
      <w:bodyDiv w:val="1"/>
      <w:marLeft w:val="0"/>
      <w:marRight w:val="0"/>
      <w:marTop w:val="0"/>
      <w:marBottom w:val="0"/>
      <w:divBdr>
        <w:top w:val="none" w:sz="0" w:space="0" w:color="auto"/>
        <w:left w:val="none" w:sz="0" w:space="0" w:color="auto"/>
        <w:bottom w:val="none" w:sz="0" w:space="0" w:color="auto"/>
        <w:right w:val="none" w:sz="0" w:space="0" w:color="auto"/>
      </w:divBdr>
    </w:div>
    <w:div w:id="1979068786">
      <w:bodyDiv w:val="1"/>
      <w:marLeft w:val="0"/>
      <w:marRight w:val="0"/>
      <w:marTop w:val="0"/>
      <w:marBottom w:val="0"/>
      <w:divBdr>
        <w:top w:val="none" w:sz="0" w:space="0" w:color="auto"/>
        <w:left w:val="none" w:sz="0" w:space="0" w:color="auto"/>
        <w:bottom w:val="none" w:sz="0" w:space="0" w:color="auto"/>
        <w:right w:val="none" w:sz="0" w:space="0" w:color="auto"/>
      </w:divBdr>
    </w:div>
    <w:div w:id="1979138921">
      <w:bodyDiv w:val="1"/>
      <w:marLeft w:val="0"/>
      <w:marRight w:val="0"/>
      <w:marTop w:val="0"/>
      <w:marBottom w:val="0"/>
      <w:divBdr>
        <w:top w:val="none" w:sz="0" w:space="0" w:color="auto"/>
        <w:left w:val="none" w:sz="0" w:space="0" w:color="auto"/>
        <w:bottom w:val="none" w:sz="0" w:space="0" w:color="auto"/>
        <w:right w:val="none" w:sz="0" w:space="0" w:color="auto"/>
      </w:divBdr>
    </w:div>
    <w:div w:id="1979139263">
      <w:bodyDiv w:val="1"/>
      <w:marLeft w:val="0"/>
      <w:marRight w:val="0"/>
      <w:marTop w:val="0"/>
      <w:marBottom w:val="0"/>
      <w:divBdr>
        <w:top w:val="none" w:sz="0" w:space="0" w:color="auto"/>
        <w:left w:val="none" w:sz="0" w:space="0" w:color="auto"/>
        <w:bottom w:val="none" w:sz="0" w:space="0" w:color="auto"/>
        <w:right w:val="none" w:sz="0" w:space="0" w:color="auto"/>
      </w:divBdr>
    </w:div>
    <w:div w:id="1979147114">
      <w:bodyDiv w:val="1"/>
      <w:marLeft w:val="0"/>
      <w:marRight w:val="0"/>
      <w:marTop w:val="0"/>
      <w:marBottom w:val="0"/>
      <w:divBdr>
        <w:top w:val="none" w:sz="0" w:space="0" w:color="auto"/>
        <w:left w:val="none" w:sz="0" w:space="0" w:color="auto"/>
        <w:bottom w:val="none" w:sz="0" w:space="0" w:color="auto"/>
        <w:right w:val="none" w:sz="0" w:space="0" w:color="auto"/>
      </w:divBdr>
    </w:div>
    <w:div w:id="1979216889">
      <w:bodyDiv w:val="1"/>
      <w:marLeft w:val="0"/>
      <w:marRight w:val="0"/>
      <w:marTop w:val="0"/>
      <w:marBottom w:val="0"/>
      <w:divBdr>
        <w:top w:val="none" w:sz="0" w:space="0" w:color="auto"/>
        <w:left w:val="none" w:sz="0" w:space="0" w:color="auto"/>
        <w:bottom w:val="none" w:sz="0" w:space="0" w:color="auto"/>
        <w:right w:val="none" w:sz="0" w:space="0" w:color="auto"/>
      </w:divBdr>
    </w:div>
    <w:div w:id="1979260075">
      <w:bodyDiv w:val="1"/>
      <w:marLeft w:val="0"/>
      <w:marRight w:val="0"/>
      <w:marTop w:val="0"/>
      <w:marBottom w:val="0"/>
      <w:divBdr>
        <w:top w:val="none" w:sz="0" w:space="0" w:color="auto"/>
        <w:left w:val="none" w:sz="0" w:space="0" w:color="auto"/>
        <w:bottom w:val="none" w:sz="0" w:space="0" w:color="auto"/>
        <w:right w:val="none" w:sz="0" w:space="0" w:color="auto"/>
      </w:divBdr>
    </w:div>
    <w:div w:id="1979332603">
      <w:bodyDiv w:val="1"/>
      <w:marLeft w:val="0"/>
      <w:marRight w:val="0"/>
      <w:marTop w:val="0"/>
      <w:marBottom w:val="0"/>
      <w:divBdr>
        <w:top w:val="none" w:sz="0" w:space="0" w:color="auto"/>
        <w:left w:val="none" w:sz="0" w:space="0" w:color="auto"/>
        <w:bottom w:val="none" w:sz="0" w:space="0" w:color="auto"/>
        <w:right w:val="none" w:sz="0" w:space="0" w:color="auto"/>
      </w:divBdr>
    </w:div>
    <w:div w:id="1979451762">
      <w:bodyDiv w:val="1"/>
      <w:marLeft w:val="0"/>
      <w:marRight w:val="0"/>
      <w:marTop w:val="0"/>
      <w:marBottom w:val="0"/>
      <w:divBdr>
        <w:top w:val="none" w:sz="0" w:space="0" w:color="auto"/>
        <w:left w:val="none" w:sz="0" w:space="0" w:color="auto"/>
        <w:bottom w:val="none" w:sz="0" w:space="0" w:color="auto"/>
        <w:right w:val="none" w:sz="0" w:space="0" w:color="auto"/>
      </w:divBdr>
    </w:div>
    <w:div w:id="1979602387">
      <w:bodyDiv w:val="1"/>
      <w:marLeft w:val="0"/>
      <w:marRight w:val="0"/>
      <w:marTop w:val="0"/>
      <w:marBottom w:val="0"/>
      <w:divBdr>
        <w:top w:val="none" w:sz="0" w:space="0" w:color="auto"/>
        <w:left w:val="none" w:sz="0" w:space="0" w:color="auto"/>
        <w:bottom w:val="none" w:sz="0" w:space="0" w:color="auto"/>
        <w:right w:val="none" w:sz="0" w:space="0" w:color="auto"/>
      </w:divBdr>
    </w:div>
    <w:div w:id="1979650303">
      <w:bodyDiv w:val="1"/>
      <w:marLeft w:val="0"/>
      <w:marRight w:val="0"/>
      <w:marTop w:val="0"/>
      <w:marBottom w:val="0"/>
      <w:divBdr>
        <w:top w:val="none" w:sz="0" w:space="0" w:color="auto"/>
        <w:left w:val="none" w:sz="0" w:space="0" w:color="auto"/>
        <w:bottom w:val="none" w:sz="0" w:space="0" w:color="auto"/>
        <w:right w:val="none" w:sz="0" w:space="0" w:color="auto"/>
      </w:divBdr>
    </w:div>
    <w:div w:id="1980264845">
      <w:bodyDiv w:val="1"/>
      <w:marLeft w:val="0"/>
      <w:marRight w:val="0"/>
      <w:marTop w:val="0"/>
      <w:marBottom w:val="0"/>
      <w:divBdr>
        <w:top w:val="none" w:sz="0" w:space="0" w:color="auto"/>
        <w:left w:val="none" w:sz="0" w:space="0" w:color="auto"/>
        <w:bottom w:val="none" w:sz="0" w:space="0" w:color="auto"/>
        <w:right w:val="none" w:sz="0" w:space="0" w:color="auto"/>
      </w:divBdr>
    </w:div>
    <w:div w:id="1980382778">
      <w:bodyDiv w:val="1"/>
      <w:marLeft w:val="0"/>
      <w:marRight w:val="0"/>
      <w:marTop w:val="0"/>
      <w:marBottom w:val="0"/>
      <w:divBdr>
        <w:top w:val="none" w:sz="0" w:space="0" w:color="auto"/>
        <w:left w:val="none" w:sz="0" w:space="0" w:color="auto"/>
        <w:bottom w:val="none" w:sz="0" w:space="0" w:color="auto"/>
        <w:right w:val="none" w:sz="0" w:space="0" w:color="auto"/>
      </w:divBdr>
    </w:div>
    <w:div w:id="1980767721">
      <w:bodyDiv w:val="1"/>
      <w:marLeft w:val="0"/>
      <w:marRight w:val="0"/>
      <w:marTop w:val="0"/>
      <w:marBottom w:val="0"/>
      <w:divBdr>
        <w:top w:val="none" w:sz="0" w:space="0" w:color="auto"/>
        <w:left w:val="none" w:sz="0" w:space="0" w:color="auto"/>
        <w:bottom w:val="none" w:sz="0" w:space="0" w:color="auto"/>
        <w:right w:val="none" w:sz="0" w:space="0" w:color="auto"/>
      </w:divBdr>
    </w:div>
    <w:div w:id="1980768406">
      <w:bodyDiv w:val="1"/>
      <w:marLeft w:val="0"/>
      <w:marRight w:val="0"/>
      <w:marTop w:val="0"/>
      <w:marBottom w:val="0"/>
      <w:divBdr>
        <w:top w:val="none" w:sz="0" w:space="0" w:color="auto"/>
        <w:left w:val="none" w:sz="0" w:space="0" w:color="auto"/>
        <w:bottom w:val="none" w:sz="0" w:space="0" w:color="auto"/>
        <w:right w:val="none" w:sz="0" w:space="0" w:color="auto"/>
      </w:divBdr>
    </w:div>
    <w:div w:id="1981156276">
      <w:bodyDiv w:val="1"/>
      <w:marLeft w:val="0"/>
      <w:marRight w:val="0"/>
      <w:marTop w:val="0"/>
      <w:marBottom w:val="0"/>
      <w:divBdr>
        <w:top w:val="none" w:sz="0" w:space="0" w:color="auto"/>
        <w:left w:val="none" w:sz="0" w:space="0" w:color="auto"/>
        <w:bottom w:val="none" w:sz="0" w:space="0" w:color="auto"/>
        <w:right w:val="none" w:sz="0" w:space="0" w:color="auto"/>
      </w:divBdr>
    </w:div>
    <w:div w:id="1981306066">
      <w:bodyDiv w:val="1"/>
      <w:marLeft w:val="0"/>
      <w:marRight w:val="0"/>
      <w:marTop w:val="0"/>
      <w:marBottom w:val="0"/>
      <w:divBdr>
        <w:top w:val="none" w:sz="0" w:space="0" w:color="auto"/>
        <w:left w:val="none" w:sz="0" w:space="0" w:color="auto"/>
        <w:bottom w:val="none" w:sz="0" w:space="0" w:color="auto"/>
        <w:right w:val="none" w:sz="0" w:space="0" w:color="auto"/>
      </w:divBdr>
    </w:div>
    <w:div w:id="1981810376">
      <w:bodyDiv w:val="1"/>
      <w:marLeft w:val="0"/>
      <w:marRight w:val="0"/>
      <w:marTop w:val="0"/>
      <w:marBottom w:val="0"/>
      <w:divBdr>
        <w:top w:val="none" w:sz="0" w:space="0" w:color="auto"/>
        <w:left w:val="none" w:sz="0" w:space="0" w:color="auto"/>
        <w:bottom w:val="none" w:sz="0" w:space="0" w:color="auto"/>
        <w:right w:val="none" w:sz="0" w:space="0" w:color="auto"/>
      </w:divBdr>
    </w:div>
    <w:div w:id="1981881727">
      <w:bodyDiv w:val="1"/>
      <w:marLeft w:val="0"/>
      <w:marRight w:val="0"/>
      <w:marTop w:val="0"/>
      <w:marBottom w:val="0"/>
      <w:divBdr>
        <w:top w:val="none" w:sz="0" w:space="0" w:color="auto"/>
        <w:left w:val="none" w:sz="0" w:space="0" w:color="auto"/>
        <w:bottom w:val="none" w:sz="0" w:space="0" w:color="auto"/>
        <w:right w:val="none" w:sz="0" w:space="0" w:color="auto"/>
      </w:divBdr>
    </w:div>
    <w:div w:id="1981887389">
      <w:bodyDiv w:val="1"/>
      <w:marLeft w:val="0"/>
      <w:marRight w:val="0"/>
      <w:marTop w:val="0"/>
      <w:marBottom w:val="0"/>
      <w:divBdr>
        <w:top w:val="none" w:sz="0" w:space="0" w:color="auto"/>
        <w:left w:val="none" w:sz="0" w:space="0" w:color="auto"/>
        <w:bottom w:val="none" w:sz="0" w:space="0" w:color="auto"/>
        <w:right w:val="none" w:sz="0" w:space="0" w:color="auto"/>
      </w:divBdr>
    </w:div>
    <w:div w:id="1982076854">
      <w:bodyDiv w:val="1"/>
      <w:marLeft w:val="0"/>
      <w:marRight w:val="0"/>
      <w:marTop w:val="0"/>
      <w:marBottom w:val="0"/>
      <w:divBdr>
        <w:top w:val="none" w:sz="0" w:space="0" w:color="auto"/>
        <w:left w:val="none" w:sz="0" w:space="0" w:color="auto"/>
        <w:bottom w:val="none" w:sz="0" w:space="0" w:color="auto"/>
        <w:right w:val="none" w:sz="0" w:space="0" w:color="auto"/>
      </w:divBdr>
    </w:div>
    <w:div w:id="1982150103">
      <w:bodyDiv w:val="1"/>
      <w:marLeft w:val="0"/>
      <w:marRight w:val="0"/>
      <w:marTop w:val="0"/>
      <w:marBottom w:val="0"/>
      <w:divBdr>
        <w:top w:val="none" w:sz="0" w:space="0" w:color="auto"/>
        <w:left w:val="none" w:sz="0" w:space="0" w:color="auto"/>
        <w:bottom w:val="none" w:sz="0" w:space="0" w:color="auto"/>
        <w:right w:val="none" w:sz="0" w:space="0" w:color="auto"/>
      </w:divBdr>
    </w:div>
    <w:div w:id="1982223458">
      <w:bodyDiv w:val="1"/>
      <w:marLeft w:val="0"/>
      <w:marRight w:val="0"/>
      <w:marTop w:val="0"/>
      <w:marBottom w:val="0"/>
      <w:divBdr>
        <w:top w:val="none" w:sz="0" w:space="0" w:color="auto"/>
        <w:left w:val="none" w:sz="0" w:space="0" w:color="auto"/>
        <w:bottom w:val="none" w:sz="0" w:space="0" w:color="auto"/>
        <w:right w:val="none" w:sz="0" w:space="0" w:color="auto"/>
      </w:divBdr>
    </w:div>
    <w:div w:id="1982231012">
      <w:bodyDiv w:val="1"/>
      <w:marLeft w:val="0"/>
      <w:marRight w:val="0"/>
      <w:marTop w:val="0"/>
      <w:marBottom w:val="0"/>
      <w:divBdr>
        <w:top w:val="none" w:sz="0" w:space="0" w:color="auto"/>
        <w:left w:val="none" w:sz="0" w:space="0" w:color="auto"/>
        <w:bottom w:val="none" w:sz="0" w:space="0" w:color="auto"/>
        <w:right w:val="none" w:sz="0" w:space="0" w:color="auto"/>
      </w:divBdr>
    </w:div>
    <w:div w:id="1982346536">
      <w:bodyDiv w:val="1"/>
      <w:marLeft w:val="0"/>
      <w:marRight w:val="0"/>
      <w:marTop w:val="0"/>
      <w:marBottom w:val="0"/>
      <w:divBdr>
        <w:top w:val="none" w:sz="0" w:space="0" w:color="auto"/>
        <w:left w:val="none" w:sz="0" w:space="0" w:color="auto"/>
        <w:bottom w:val="none" w:sz="0" w:space="0" w:color="auto"/>
        <w:right w:val="none" w:sz="0" w:space="0" w:color="auto"/>
      </w:divBdr>
    </w:div>
    <w:div w:id="1982533260">
      <w:bodyDiv w:val="1"/>
      <w:marLeft w:val="0"/>
      <w:marRight w:val="0"/>
      <w:marTop w:val="0"/>
      <w:marBottom w:val="0"/>
      <w:divBdr>
        <w:top w:val="none" w:sz="0" w:space="0" w:color="auto"/>
        <w:left w:val="none" w:sz="0" w:space="0" w:color="auto"/>
        <w:bottom w:val="none" w:sz="0" w:space="0" w:color="auto"/>
        <w:right w:val="none" w:sz="0" w:space="0" w:color="auto"/>
      </w:divBdr>
    </w:div>
    <w:div w:id="1982611273">
      <w:bodyDiv w:val="1"/>
      <w:marLeft w:val="0"/>
      <w:marRight w:val="0"/>
      <w:marTop w:val="0"/>
      <w:marBottom w:val="0"/>
      <w:divBdr>
        <w:top w:val="none" w:sz="0" w:space="0" w:color="auto"/>
        <w:left w:val="none" w:sz="0" w:space="0" w:color="auto"/>
        <w:bottom w:val="none" w:sz="0" w:space="0" w:color="auto"/>
        <w:right w:val="none" w:sz="0" w:space="0" w:color="auto"/>
      </w:divBdr>
    </w:div>
    <w:div w:id="1982805747">
      <w:bodyDiv w:val="1"/>
      <w:marLeft w:val="0"/>
      <w:marRight w:val="0"/>
      <w:marTop w:val="0"/>
      <w:marBottom w:val="0"/>
      <w:divBdr>
        <w:top w:val="none" w:sz="0" w:space="0" w:color="auto"/>
        <w:left w:val="none" w:sz="0" w:space="0" w:color="auto"/>
        <w:bottom w:val="none" w:sz="0" w:space="0" w:color="auto"/>
        <w:right w:val="none" w:sz="0" w:space="0" w:color="auto"/>
      </w:divBdr>
    </w:div>
    <w:div w:id="1982879687">
      <w:bodyDiv w:val="1"/>
      <w:marLeft w:val="0"/>
      <w:marRight w:val="0"/>
      <w:marTop w:val="0"/>
      <w:marBottom w:val="0"/>
      <w:divBdr>
        <w:top w:val="none" w:sz="0" w:space="0" w:color="auto"/>
        <w:left w:val="none" w:sz="0" w:space="0" w:color="auto"/>
        <w:bottom w:val="none" w:sz="0" w:space="0" w:color="auto"/>
        <w:right w:val="none" w:sz="0" w:space="0" w:color="auto"/>
      </w:divBdr>
    </w:div>
    <w:div w:id="1982923561">
      <w:bodyDiv w:val="1"/>
      <w:marLeft w:val="0"/>
      <w:marRight w:val="0"/>
      <w:marTop w:val="0"/>
      <w:marBottom w:val="0"/>
      <w:divBdr>
        <w:top w:val="none" w:sz="0" w:space="0" w:color="auto"/>
        <w:left w:val="none" w:sz="0" w:space="0" w:color="auto"/>
        <w:bottom w:val="none" w:sz="0" w:space="0" w:color="auto"/>
        <w:right w:val="none" w:sz="0" w:space="0" w:color="auto"/>
      </w:divBdr>
    </w:div>
    <w:div w:id="1983003542">
      <w:bodyDiv w:val="1"/>
      <w:marLeft w:val="0"/>
      <w:marRight w:val="0"/>
      <w:marTop w:val="0"/>
      <w:marBottom w:val="0"/>
      <w:divBdr>
        <w:top w:val="none" w:sz="0" w:space="0" w:color="auto"/>
        <w:left w:val="none" w:sz="0" w:space="0" w:color="auto"/>
        <w:bottom w:val="none" w:sz="0" w:space="0" w:color="auto"/>
        <w:right w:val="none" w:sz="0" w:space="0" w:color="auto"/>
      </w:divBdr>
    </w:div>
    <w:div w:id="1983071455">
      <w:bodyDiv w:val="1"/>
      <w:marLeft w:val="0"/>
      <w:marRight w:val="0"/>
      <w:marTop w:val="0"/>
      <w:marBottom w:val="0"/>
      <w:divBdr>
        <w:top w:val="none" w:sz="0" w:space="0" w:color="auto"/>
        <w:left w:val="none" w:sz="0" w:space="0" w:color="auto"/>
        <w:bottom w:val="none" w:sz="0" w:space="0" w:color="auto"/>
        <w:right w:val="none" w:sz="0" w:space="0" w:color="auto"/>
      </w:divBdr>
    </w:div>
    <w:div w:id="1983535876">
      <w:bodyDiv w:val="1"/>
      <w:marLeft w:val="0"/>
      <w:marRight w:val="0"/>
      <w:marTop w:val="0"/>
      <w:marBottom w:val="0"/>
      <w:divBdr>
        <w:top w:val="none" w:sz="0" w:space="0" w:color="auto"/>
        <w:left w:val="none" w:sz="0" w:space="0" w:color="auto"/>
        <w:bottom w:val="none" w:sz="0" w:space="0" w:color="auto"/>
        <w:right w:val="none" w:sz="0" w:space="0" w:color="auto"/>
      </w:divBdr>
    </w:div>
    <w:div w:id="1983849919">
      <w:bodyDiv w:val="1"/>
      <w:marLeft w:val="0"/>
      <w:marRight w:val="0"/>
      <w:marTop w:val="0"/>
      <w:marBottom w:val="0"/>
      <w:divBdr>
        <w:top w:val="none" w:sz="0" w:space="0" w:color="auto"/>
        <w:left w:val="none" w:sz="0" w:space="0" w:color="auto"/>
        <w:bottom w:val="none" w:sz="0" w:space="0" w:color="auto"/>
        <w:right w:val="none" w:sz="0" w:space="0" w:color="auto"/>
      </w:divBdr>
    </w:div>
    <w:div w:id="1984233522">
      <w:bodyDiv w:val="1"/>
      <w:marLeft w:val="0"/>
      <w:marRight w:val="0"/>
      <w:marTop w:val="0"/>
      <w:marBottom w:val="0"/>
      <w:divBdr>
        <w:top w:val="none" w:sz="0" w:space="0" w:color="auto"/>
        <w:left w:val="none" w:sz="0" w:space="0" w:color="auto"/>
        <w:bottom w:val="none" w:sz="0" w:space="0" w:color="auto"/>
        <w:right w:val="none" w:sz="0" w:space="0" w:color="auto"/>
      </w:divBdr>
    </w:div>
    <w:div w:id="1984264455">
      <w:bodyDiv w:val="1"/>
      <w:marLeft w:val="0"/>
      <w:marRight w:val="0"/>
      <w:marTop w:val="0"/>
      <w:marBottom w:val="0"/>
      <w:divBdr>
        <w:top w:val="none" w:sz="0" w:space="0" w:color="auto"/>
        <w:left w:val="none" w:sz="0" w:space="0" w:color="auto"/>
        <w:bottom w:val="none" w:sz="0" w:space="0" w:color="auto"/>
        <w:right w:val="none" w:sz="0" w:space="0" w:color="auto"/>
      </w:divBdr>
    </w:div>
    <w:div w:id="1984431874">
      <w:bodyDiv w:val="1"/>
      <w:marLeft w:val="0"/>
      <w:marRight w:val="0"/>
      <w:marTop w:val="0"/>
      <w:marBottom w:val="0"/>
      <w:divBdr>
        <w:top w:val="none" w:sz="0" w:space="0" w:color="auto"/>
        <w:left w:val="none" w:sz="0" w:space="0" w:color="auto"/>
        <w:bottom w:val="none" w:sz="0" w:space="0" w:color="auto"/>
        <w:right w:val="none" w:sz="0" w:space="0" w:color="auto"/>
      </w:divBdr>
    </w:div>
    <w:div w:id="1984651391">
      <w:bodyDiv w:val="1"/>
      <w:marLeft w:val="0"/>
      <w:marRight w:val="0"/>
      <w:marTop w:val="0"/>
      <w:marBottom w:val="0"/>
      <w:divBdr>
        <w:top w:val="none" w:sz="0" w:space="0" w:color="auto"/>
        <w:left w:val="none" w:sz="0" w:space="0" w:color="auto"/>
        <w:bottom w:val="none" w:sz="0" w:space="0" w:color="auto"/>
        <w:right w:val="none" w:sz="0" w:space="0" w:color="auto"/>
      </w:divBdr>
    </w:div>
    <w:div w:id="1984653411">
      <w:bodyDiv w:val="1"/>
      <w:marLeft w:val="0"/>
      <w:marRight w:val="0"/>
      <w:marTop w:val="0"/>
      <w:marBottom w:val="0"/>
      <w:divBdr>
        <w:top w:val="none" w:sz="0" w:space="0" w:color="auto"/>
        <w:left w:val="none" w:sz="0" w:space="0" w:color="auto"/>
        <w:bottom w:val="none" w:sz="0" w:space="0" w:color="auto"/>
        <w:right w:val="none" w:sz="0" w:space="0" w:color="auto"/>
      </w:divBdr>
    </w:div>
    <w:div w:id="1984845723">
      <w:bodyDiv w:val="1"/>
      <w:marLeft w:val="0"/>
      <w:marRight w:val="0"/>
      <w:marTop w:val="0"/>
      <w:marBottom w:val="0"/>
      <w:divBdr>
        <w:top w:val="none" w:sz="0" w:space="0" w:color="auto"/>
        <w:left w:val="none" w:sz="0" w:space="0" w:color="auto"/>
        <w:bottom w:val="none" w:sz="0" w:space="0" w:color="auto"/>
        <w:right w:val="none" w:sz="0" w:space="0" w:color="auto"/>
      </w:divBdr>
    </w:div>
    <w:div w:id="1984847209">
      <w:bodyDiv w:val="1"/>
      <w:marLeft w:val="0"/>
      <w:marRight w:val="0"/>
      <w:marTop w:val="0"/>
      <w:marBottom w:val="0"/>
      <w:divBdr>
        <w:top w:val="none" w:sz="0" w:space="0" w:color="auto"/>
        <w:left w:val="none" w:sz="0" w:space="0" w:color="auto"/>
        <w:bottom w:val="none" w:sz="0" w:space="0" w:color="auto"/>
        <w:right w:val="none" w:sz="0" w:space="0" w:color="auto"/>
      </w:divBdr>
    </w:div>
    <w:div w:id="1984847449">
      <w:bodyDiv w:val="1"/>
      <w:marLeft w:val="0"/>
      <w:marRight w:val="0"/>
      <w:marTop w:val="0"/>
      <w:marBottom w:val="0"/>
      <w:divBdr>
        <w:top w:val="none" w:sz="0" w:space="0" w:color="auto"/>
        <w:left w:val="none" w:sz="0" w:space="0" w:color="auto"/>
        <w:bottom w:val="none" w:sz="0" w:space="0" w:color="auto"/>
        <w:right w:val="none" w:sz="0" w:space="0" w:color="auto"/>
      </w:divBdr>
    </w:div>
    <w:div w:id="1984851074">
      <w:bodyDiv w:val="1"/>
      <w:marLeft w:val="0"/>
      <w:marRight w:val="0"/>
      <w:marTop w:val="0"/>
      <w:marBottom w:val="0"/>
      <w:divBdr>
        <w:top w:val="none" w:sz="0" w:space="0" w:color="auto"/>
        <w:left w:val="none" w:sz="0" w:space="0" w:color="auto"/>
        <w:bottom w:val="none" w:sz="0" w:space="0" w:color="auto"/>
        <w:right w:val="none" w:sz="0" w:space="0" w:color="auto"/>
      </w:divBdr>
    </w:div>
    <w:div w:id="1984851661">
      <w:bodyDiv w:val="1"/>
      <w:marLeft w:val="0"/>
      <w:marRight w:val="0"/>
      <w:marTop w:val="0"/>
      <w:marBottom w:val="0"/>
      <w:divBdr>
        <w:top w:val="none" w:sz="0" w:space="0" w:color="auto"/>
        <w:left w:val="none" w:sz="0" w:space="0" w:color="auto"/>
        <w:bottom w:val="none" w:sz="0" w:space="0" w:color="auto"/>
        <w:right w:val="none" w:sz="0" w:space="0" w:color="auto"/>
      </w:divBdr>
    </w:div>
    <w:div w:id="1984891038">
      <w:bodyDiv w:val="1"/>
      <w:marLeft w:val="0"/>
      <w:marRight w:val="0"/>
      <w:marTop w:val="0"/>
      <w:marBottom w:val="0"/>
      <w:divBdr>
        <w:top w:val="none" w:sz="0" w:space="0" w:color="auto"/>
        <w:left w:val="none" w:sz="0" w:space="0" w:color="auto"/>
        <w:bottom w:val="none" w:sz="0" w:space="0" w:color="auto"/>
        <w:right w:val="none" w:sz="0" w:space="0" w:color="auto"/>
      </w:divBdr>
    </w:div>
    <w:div w:id="1985237956">
      <w:bodyDiv w:val="1"/>
      <w:marLeft w:val="0"/>
      <w:marRight w:val="0"/>
      <w:marTop w:val="0"/>
      <w:marBottom w:val="0"/>
      <w:divBdr>
        <w:top w:val="none" w:sz="0" w:space="0" w:color="auto"/>
        <w:left w:val="none" w:sz="0" w:space="0" w:color="auto"/>
        <w:bottom w:val="none" w:sz="0" w:space="0" w:color="auto"/>
        <w:right w:val="none" w:sz="0" w:space="0" w:color="auto"/>
      </w:divBdr>
    </w:div>
    <w:div w:id="1985885221">
      <w:bodyDiv w:val="1"/>
      <w:marLeft w:val="0"/>
      <w:marRight w:val="0"/>
      <w:marTop w:val="0"/>
      <w:marBottom w:val="0"/>
      <w:divBdr>
        <w:top w:val="none" w:sz="0" w:space="0" w:color="auto"/>
        <w:left w:val="none" w:sz="0" w:space="0" w:color="auto"/>
        <w:bottom w:val="none" w:sz="0" w:space="0" w:color="auto"/>
        <w:right w:val="none" w:sz="0" w:space="0" w:color="auto"/>
      </w:divBdr>
    </w:div>
    <w:div w:id="1985964475">
      <w:bodyDiv w:val="1"/>
      <w:marLeft w:val="0"/>
      <w:marRight w:val="0"/>
      <w:marTop w:val="0"/>
      <w:marBottom w:val="0"/>
      <w:divBdr>
        <w:top w:val="none" w:sz="0" w:space="0" w:color="auto"/>
        <w:left w:val="none" w:sz="0" w:space="0" w:color="auto"/>
        <w:bottom w:val="none" w:sz="0" w:space="0" w:color="auto"/>
        <w:right w:val="none" w:sz="0" w:space="0" w:color="auto"/>
      </w:divBdr>
    </w:div>
    <w:div w:id="1986274142">
      <w:bodyDiv w:val="1"/>
      <w:marLeft w:val="0"/>
      <w:marRight w:val="0"/>
      <w:marTop w:val="0"/>
      <w:marBottom w:val="0"/>
      <w:divBdr>
        <w:top w:val="none" w:sz="0" w:space="0" w:color="auto"/>
        <w:left w:val="none" w:sz="0" w:space="0" w:color="auto"/>
        <w:bottom w:val="none" w:sz="0" w:space="0" w:color="auto"/>
        <w:right w:val="none" w:sz="0" w:space="0" w:color="auto"/>
      </w:divBdr>
    </w:div>
    <w:div w:id="1986280725">
      <w:bodyDiv w:val="1"/>
      <w:marLeft w:val="0"/>
      <w:marRight w:val="0"/>
      <w:marTop w:val="0"/>
      <w:marBottom w:val="0"/>
      <w:divBdr>
        <w:top w:val="none" w:sz="0" w:space="0" w:color="auto"/>
        <w:left w:val="none" w:sz="0" w:space="0" w:color="auto"/>
        <w:bottom w:val="none" w:sz="0" w:space="0" w:color="auto"/>
        <w:right w:val="none" w:sz="0" w:space="0" w:color="auto"/>
      </w:divBdr>
    </w:div>
    <w:div w:id="1986470865">
      <w:bodyDiv w:val="1"/>
      <w:marLeft w:val="0"/>
      <w:marRight w:val="0"/>
      <w:marTop w:val="0"/>
      <w:marBottom w:val="0"/>
      <w:divBdr>
        <w:top w:val="none" w:sz="0" w:space="0" w:color="auto"/>
        <w:left w:val="none" w:sz="0" w:space="0" w:color="auto"/>
        <w:bottom w:val="none" w:sz="0" w:space="0" w:color="auto"/>
        <w:right w:val="none" w:sz="0" w:space="0" w:color="auto"/>
      </w:divBdr>
    </w:div>
    <w:div w:id="1986816326">
      <w:bodyDiv w:val="1"/>
      <w:marLeft w:val="0"/>
      <w:marRight w:val="0"/>
      <w:marTop w:val="0"/>
      <w:marBottom w:val="0"/>
      <w:divBdr>
        <w:top w:val="none" w:sz="0" w:space="0" w:color="auto"/>
        <w:left w:val="none" w:sz="0" w:space="0" w:color="auto"/>
        <w:bottom w:val="none" w:sz="0" w:space="0" w:color="auto"/>
        <w:right w:val="none" w:sz="0" w:space="0" w:color="auto"/>
      </w:divBdr>
    </w:div>
    <w:div w:id="1987197365">
      <w:bodyDiv w:val="1"/>
      <w:marLeft w:val="0"/>
      <w:marRight w:val="0"/>
      <w:marTop w:val="0"/>
      <w:marBottom w:val="0"/>
      <w:divBdr>
        <w:top w:val="none" w:sz="0" w:space="0" w:color="auto"/>
        <w:left w:val="none" w:sz="0" w:space="0" w:color="auto"/>
        <w:bottom w:val="none" w:sz="0" w:space="0" w:color="auto"/>
        <w:right w:val="none" w:sz="0" w:space="0" w:color="auto"/>
      </w:divBdr>
    </w:div>
    <w:div w:id="1987468005">
      <w:bodyDiv w:val="1"/>
      <w:marLeft w:val="0"/>
      <w:marRight w:val="0"/>
      <w:marTop w:val="0"/>
      <w:marBottom w:val="0"/>
      <w:divBdr>
        <w:top w:val="none" w:sz="0" w:space="0" w:color="auto"/>
        <w:left w:val="none" w:sz="0" w:space="0" w:color="auto"/>
        <w:bottom w:val="none" w:sz="0" w:space="0" w:color="auto"/>
        <w:right w:val="none" w:sz="0" w:space="0" w:color="auto"/>
      </w:divBdr>
    </w:div>
    <w:div w:id="1987516420">
      <w:bodyDiv w:val="1"/>
      <w:marLeft w:val="0"/>
      <w:marRight w:val="0"/>
      <w:marTop w:val="0"/>
      <w:marBottom w:val="0"/>
      <w:divBdr>
        <w:top w:val="none" w:sz="0" w:space="0" w:color="auto"/>
        <w:left w:val="none" w:sz="0" w:space="0" w:color="auto"/>
        <w:bottom w:val="none" w:sz="0" w:space="0" w:color="auto"/>
        <w:right w:val="none" w:sz="0" w:space="0" w:color="auto"/>
      </w:divBdr>
    </w:div>
    <w:div w:id="1987588094">
      <w:bodyDiv w:val="1"/>
      <w:marLeft w:val="0"/>
      <w:marRight w:val="0"/>
      <w:marTop w:val="0"/>
      <w:marBottom w:val="0"/>
      <w:divBdr>
        <w:top w:val="none" w:sz="0" w:space="0" w:color="auto"/>
        <w:left w:val="none" w:sz="0" w:space="0" w:color="auto"/>
        <w:bottom w:val="none" w:sz="0" w:space="0" w:color="auto"/>
        <w:right w:val="none" w:sz="0" w:space="0" w:color="auto"/>
      </w:divBdr>
    </w:div>
    <w:div w:id="1987973967">
      <w:bodyDiv w:val="1"/>
      <w:marLeft w:val="0"/>
      <w:marRight w:val="0"/>
      <w:marTop w:val="0"/>
      <w:marBottom w:val="0"/>
      <w:divBdr>
        <w:top w:val="none" w:sz="0" w:space="0" w:color="auto"/>
        <w:left w:val="none" w:sz="0" w:space="0" w:color="auto"/>
        <w:bottom w:val="none" w:sz="0" w:space="0" w:color="auto"/>
        <w:right w:val="none" w:sz="0" w:space="0" w:color="auto"/>
      </w:divBdr>
    </w:div>
    <w:div w:id="1988048847">
      <w:bodyDiv w:val="1"/>
      <w:marLeft w:val="0"/>
      <w:marRight w:val="0"/>
      <w:marTop w:val="0"/>
      <w:marBottom w:val="0"/>
      <w:divBdr>
        <w:top w:val="none" w:sz="0" w:space="0" w:color="auto"/>
        <w:left w:val="none" w:sz="0" w:space="0" w:color="auto"/>
        <w:bottom w:val="none" w:sz="0" w:space="0" w:color="auto"/>
        <w:right w:val="none" w:sz="0" w:space="0" w:color="auto"/>
      </w:divBdr>
    </w:div>
    <w:div w:id="1988127096">
      <w:bodyDiv w:val="1"/>
      <w:marLeft w:val="0"/>
      <w:marRight w:val="0"/>
      <w:marTop w:val="0"/>
      <w:marBottom w:val="0"/>
      <w:divBdr>
        <w:top w:val="none" w:sz="0" w:space="0" w:color="auto"/>
        <w:left w:val="none" w:sz="0" w:space="0" w:color="auto"/>
        <w:bottom w:val="none" w:sz="0" w:space="0" w:color="auto"/>
        <w:right w:val="none" w:sz="0" w:space="0" w:color="auto"/>
      </w:divBdr>
    </w:div>
    <w:div w:id="1988431007">
      <w:bodyDiv w:val="1"/>
      <w:marLeft w:val="0"/>
      <w:marRight w:val="0"/>
      <w:marTop w:val="0"/>
      <w:marBottom w:val="0"/>
      <w:divBdr>
        <w:top w:val="none" w:sz="0" w:space="0" w:color="auto"/>
        <w:left w:val="none" w:sz="0" w:space="0" w:color="auto"/>
        <w:bottom w:val="none" w:sz="0" w:space="0" w:color="auto"/>
        <w:right w:val="none" w:sz="0" w:space="0" w:color="auto"/>
      </w:divBdr>
    </w:div>
    <w:div w:id="1988509179">
      <w:bodyDiv w:val="1"/>
      <w:marLeft w:val="0"/>
      <w:marRight w:val="0"/>
      <w:marTop w:val="0"/>
      <w:marBottom w:val="0"/>
      <w:divBdr>
        <w:top w:val="none" w:sz="0" w:space="0" w:color="auto"/>
        <w:left w:val="none" w:sz="0" w:space="0" w:color="auto"/>
        <w:bottom w:val="none" w:sz="0" w:space="0" w:color="auto"/>
        <w:right w:val="none" w:sz="0" w:space="0" w:color="auto"/>
      </w:divBdr>
    </w:div>
    <w:div w:id="1988632042">
      <w:bodyDiv w:val="1"/>
      <w:marLeft w:val="0"/>
      <w:marRight w:val="0"/>
      <w:marTop w:val="0"/>
      <w:marBottom w:val="0"/>
      <w:divBdr>
        <w:top w:val="none" w:sz="0" w:space="0" w:color="auto"/>
        <w:left w:val="none" w:sz="0" w:space="0" w:color="auto"/>
        <w:bottom w:val="none" w:sz="0" w:space="0" w:color="auto"/>
        <w:right w:val="none" w:sz="0" w:space="0" w:color="auto"/>
      </w:divBdr>
    </w:div>
    <w:div w:id="1988700763">
      <w:bodyDiv w:val="1"/>
      <w:marLeft w:val="0"/>
      <w:marRight w:val="0"/>
      <w:marTop w:val="0"/>
      <w:marBottom w:val="0"/>
      <w:divBdr>
        <w:top w:val="none" w:sz="0" w:space="0" w:color="auto"/>
        <w:left w:val="none" w:sz="0" w:space="0" w:color="auto"/>
        <w:bottom w:val="none" w:sz="0" w:space="0" w:color="auto"/>
        <w:right w:val="none" w:sz="0" w:space="0" w:color="auto"/>
      </w:divBdr>
    </w:div>
    <w:div w:id="1988977109">
      <w:bodyDiv w:val="1"/>
      <w:marLeft w:val="0"/>
      <w:marRight w:val="0"/>
      <w:marTop w:val="0"/>
      <w:marBottom w:val="0"/>
      <w:divBdr>
        <w:top w:val="none" w:sz="0" w:space="0" w:color="auto"/>
        <w:left w:val="none" w:sz="0" w:space="0" w:color="auto"/>
        <w:bottom w:val="none" w:sz="0" w:space="0" w:color="auto"/>
        <w:right w:val="none" w:sz="0" w:space="0" w:color="auto"/>
      </w:divBdr>
    </w:div>
    <w:div w:id="1989050061">
      <w:bodyDiv w:val="1"/>
      <w:marLeft w:val="0"/>
      <w:marRight w:val="0"/>
      <w:marTop w:val="0"/>
      <w:marBottom w:val="0"/>
      <w:divBdr>
        <w:top w:val="none" w:sz="0" w:space="0" w:color="auto"/>
        <w:left w:val="none" w:sz="0" w:space="0" w:color="auto"/>
        <w:bottom w:val="none" w:sz="0" w:space="0" w:color="auto"/>
        <w:right w:val="none" w:sz="0" w:space="0" w:color="auto"/>
      </w:divBdr>
    </w:div>
    <w:div w:id="1989238647">
      <w:bodyDiv w:val="1"/>
      <w:marLeft w:val="0"/>
      <w:marRight w:val="0"/>
      <w:marTop w:val="0"/>
      <w:marBottom w:val="0"/>
      <w:divBdr>
        <w:top w:val="none" w:sz="0" w:space="0" w:color="auto"/>
        <w:left w:val="none" w:sz="0" w:space="0" w:color="auto"/>
        <w:bottom w:val="none" w:sz="0" w:space="0" w:color="auto"/>
        <w:right w:val="none" w:sz="0" w:space="0" w:color="auto"/>
      </w:divBdr>
    </w:div>
    <w:div w:id="1989476956">
      <w:bodyDiv w:val="1"/>
      <w:marLeft w:val="0"/>
      <w:marRight w:val="0"/>
      <w:marTop w:val="0"/>
      <w:marBottom w:val="0"/>
      <w:divBdr>
        <w:top w:val="none" w:sz="0" w:space="0" w:color="auto"/>
        <w:left w:val="none" w:sz="0" w:space="0" w:color="auto"/>
        <w:bottom w:val="none" w:sz="0" w:space="0" w:color="auto"/>
        <w:right w:val="none" w:sz="0" w:space="0" w:color="auto"/>
      </w:divBdr>
    </w:div>
    <w:div w:id="1989481613">
      <w:bodyDiv w:val="1"/>
      <w:marLeft w:val="0"/>
      <w:marRight w:val="0"/>
      <w:marTop w:val="0"/>
      <w:marBottom w:val="0"/>
      <w:divBdr>
        <w:top w:val="none" w:sz="0" w:space="0" w:color="auto"/>
        <w:left w:val="none" w:sz="0" w:space="0" w:color="auto"/>
        <w:bottom w:val="none" w:sz="0" w:space="0" w:color="auto"/>
        <w:right w:val="none" w:sz="0" w:space="0" w:color="auto"/>
      </w:divBdr>
    </w:div>
    <w:div w:id="1989749158">
      <w:bodyDiv w:val="1"/>
      <w:marLeft w:val="0"/>
      <w:marRight w:val="0"/>
      <w:marTop w:val="0"/>
      <w:marBottom w:val="0"/>
      <w:divBdr>
        <w:top w:val="none" w:sz="0" w:space="0" w:color="auto"/>
        <w:left w:val="none" w:sz="0" w:space="0" w:color="auto"/>
        <w:bottom w:val="none" w:sz="0" w:space="0" w:color="auto"/>
        <w:right w:val="none" w:sz="0" w:space="0" w:color="auto"/>
      </w:divBdr>
    </w:div>
    <w:div w:id="1989749513">
      <w:bodyDiv w:val="1"/>
      <w:marLeft w:val="0"/>
      <w:marRight w:val="0"/>
      <w:marTop w:val="0"/>
      <w:marBottom w:val="0"/>
      <w:divBdr>
        <w:top w:val="none" w:sz="0" w:space="0" w:color="auto"/>
        <w:left w:val="none" w:sz="0" w:space="0" w:color="auto"/>
        <w:bottom w:val="none" w:sz="0" w:space="0" w:color="auto"/>
        <w:right w:val="none" w:sz="0" w:space="0" w:color="auto"/>
      </w:divBdr>
    </w:div>
    <w:div w:id="1989937917">
      <w:bodyDiv w:val="1"/>
      <w:marLeft w:val="0"/>
      <w:marRight w:val="0"/>
      <w:marTop w:val="0"/>
      <w:marBottom w:val="0"/>
      <w:divBdr>
        <w:top w:val="none" w:sz="0" w:space="0" w:color="auto"/>
        <w:left w:val="none" w:sz="0" w:space="0" w:color="auto"/>
        <w:bottom w:val="none" w:sz="0" w:space="0" w:color="auto"/>
        <w:right w:val="none" w:sz="0" w:space="0" w:color="auto"/>
      </w:divBdr>
    </w:div>
    <w:div w:id="1989939014">
      <w:bodyDiv w:val="1"/>
      <w:marLeft w:val="0"/>
      <w:marRight w:val="0"/>
      <w:marTop w:val="0"/>
      <w:marBottom w:val="0"/>
      <w:divBdr>
        <w:top w:val="none" w:sz="0" w:space="0" w:color="auto"/>
        <w:left w:val="none" w:sz="0" w:space="0" w:color="auto"/>
        <w:bottom w:val="none" w:sz="0" w:space="0" w:color="auto"/>
        <w:right w:val="none" w:sz="0" w:space="0" w:color="auto"/>
      </w:divBdr>
    </w:div>
    <w:div w:id="1990134931">
      <w:bodyDiv w:val="1"/>
      <w:marLeft w:val="0"/>
      <w:marRight w:val="0"/>
      <w:marTop w:val="0"/>
      <w:marBottom w:val="0"/>
      <w:divBdr>
        <w:top w:val="none" w:sz="0" w:space="0" w:color="auto"/>
        <w:left w:val="none" w:sz="0" w:space="0" w:color="auto"/>
        <w:bottom w:val="none" w:sz="0" w:space="0" w:color="auto"/>
        <w:right w:val="none" w:sz="0" w:space="0" w:color="auto"/>
      </w:divBdr>
    </w:div>
    <w:div w:id="1990285948">
      <w:bodyDiv w:val="1"/>
      <w:marLeft w:val="0"/>
      <w:marRight w:val="0"/>
      <w:marTop w:val="0"/>
      <w:marBottom w:val="0"/>
      <w:divBdr>
        <w:top w:val="none" w:sz="0" w:space="0" w:color="auto"/>
        <w:left w:val="none" w:sz="0" w:space="0" w:color="auto"/>
        <w:bottom w:val="none" w:sz="0" w:space="0" w:color="auto"/>
        <w:right w:val="none" w:sz="0" w:space="0" w:color="auto"/>
      </w:divBdr>
    </w:div>
    <w:div w:id="1990475493">
      <w:bodyDiv w:val="1"/>
      <w:marLeft w:val="0"/>
      <w:marRight w:val="0"/>
      <w:marTop w:val="0"/>
      <w:marBottom w:val="0"/>
      <w:divBdr>
        <w:top w:val="none" w:sz="0" w:space="0" w:color="auto"/>
        <w:left w:val="none" w:sz="0" w:space="0" w:color="auto"/>
        <w:bottom w:val="none" w:sz="0" w:space="0" w:color="auto"/>
        <w:right w:val="none" w:sz="0" w:space="0" w:color="auto"/>
      </w:divBdr>
    </w:div>
    <w:div w:id="1990592632">
      <w:bodyDiv w:val="1"/>
      <w:marLeft w:val="0"/>
      <w:marRight w:val="0"/>
      <w:marTop w:val="0"/>
      <w:marBottom w:val="0"/>
      <w:divBdr>
        <w:top w:val="none" w:sz="0" w:space="0" w:color="auto"/>
        <w:left w:val="none" w:sz="0" w:space="0" w:color="auto"/>
        <w:bottom w:val="none" w:sz="0" w:space="0" w:color="auto"/>
        <w:right w:val="none" w:sz="0" w:space="0" w:color="auto"/>
      </w:divBdr>
    </w:div>
    <w:div w:id="1990597788">
      <w:bodyDiv w:val="1"/>
      <w:marLeft w:val="0"/>
      <w:marRight w:val="0"/>
      <w:marTop w:val="0"/>
      <w:marBottom w:val="0"/>
      <w:divBdr>
        <w:top w:val="none" w:sz="0" w:space="0" w:color="auto"/>
        <w:left w:val="none" w:sz="0" w:space="0" w:color="auto"/>
        <w:bottom w:val="none" w:sz="0" w:space="0" w:color="auto"/>
        <w:right w:val="none" w:sz="0" w:space="0" w:color="auto"/>
      </w:divBdr>
    </w:div>
    <w:div w:id="1990790664">
      <w:bodyDiv w:val="1"/>
      <w:marLeft w:val="0"/>
      <w:marRight w:val="0"/>
      <w:marTop w:val="0"/>
      <w:marBottom w:val="0"/>
      <w:divBdr>
        <w:top w:val="none" w:sz="0" w:space="0" w:color="auto"/>
        <w:left w:val="none" w:sz="0" w:space="0" w:color="auto"/>
        <w:bottom w:val="none" w:sz="0" w:space="0" w:color="auto"/>
        <w:right w:val="none" w:sz="0" w:space="0" w:color="auto"/>
      </w:divBdr>
    </w:div>
    <w:div w:id="1990939546">
      <w:bodyDiv w:val="1"/>
      <w:marLeft w:val="0"/>
      <w:marRight w:val="0"/>
      <w:marTop w:val="0"/>
      <w:marBottom w:val="0"/>
      <w:divBdr>
        <w:top w:val="none" w:sz="0" w:space="0" w:color="auto"/>
        <w:left w:val="none" w:sz="0" w:space="0" w:color="auto"/>
        <w:bottom w:val="none" w:sz="0" w:space="0" w:color="auto"/>
        <w:right w:val="none" w:sz="0" w:space="0" w:color="auto"/>
      </w:divBdr>
    </w:div>
    <w:div w:id="1990942150">
      <w:bodyDiv w:val="1"/>
      <w:marLeft w:val="0"/>
      <w:marRight w:val="0"/>
      <w:marTop w:val="0"/>
      <w:marBottom w:val="0"/>
      <w:divBdr>
        <w:top w:val="none" w:sz="0" w:space="0" w:color="auto"/>
        <w:left w:val="none" w:sz="0" w:space="0" w:color="auto"/>
        <w:bottom w:val="none" w:sz="0" w:space="0" w:color="auto"/>
        <w:right w:val="none" w:sz="0" w:space="0" w:color="auto"/>
      </w:divBdr>
    </w:div>
    <w:div w:id="1991711045">
      <w:bodyDiv w:val="1"/>
      <w:marLeft w:val="0"/>
      <w:marRight w:val="0"/>
      <w:marTop w:val="0"/>
      <w:marBottom w:val="0"/>
      <w:divBdr>
        <w:top w:val="none" w:sz="0" w:space="0" w:color="auto"/>
        <w:left w:val="none" w:sz="0" w:space="0" w:color="auto"/>
        <w:bottom w:val="none" w:sz="0" w:space="0" w:color="auto"/>
        <w:right w:val="none" w:sz="0" w:space="0" w:color="auto"/>
      </w:divBdr>
    </w:div>
    <w:div w:id="1991712193">
      <w:bodyDiv w:val="1"/>
      <w:marLeft w:val="0"/>
      <w:marRight w:val="0"/>
      <w:marTop w:val="0"/>
      <w:marBottom w:val="0"/>
      <w:divBdr>
        <w:top w:val="none" w:sz="0" w:space="0" w:color="auto"/>
        <w:left w:val="none" w:sz="0" w:space="0" w:color="auto"/>
        <w:bottom w:val="none" w:sz="0" w:space="0" w:color="auto"/>
        <w:right w:val="none" w:sz="0" w:space="0" w:color="auto"/>
      </w:divBdr>
    </w:div>
    <w:div w:id="1991713340">
      <w:bodyDiv w:val="1"/>
      <w:marLeft w:val="0"/>
      <w:marRight w:val="0"/>
      <w:marTop w:val="0"/>
      <w:marBottom w:val="0"/>
      <w:divBdr>
        <w:top w:val="none" w:sz="0" w:space="0" w:color="auto"/>
        <w:left w:val="none" w:sz="0" w:space="0" w:color="auto"/>
        <w:bottom w:val="none" w:sz="0" w:space="0" w:color="auto"/>
        <w:right w:val="none" w:sz="0" w:space="0" w:color="auto"/>
      </w:divBdr>
    </w:div>
    <w:div w:id="1991784585">
      <w:bodyDiv w:val="1"/>
      <w:marLeft w:val="0"/>
      <w:marRight w:val="0"/>
      <w:marTop w:val="0"/>
      <w:marBottom w:val="0"/>
      <w:divBdr>
        <w:top w:val="none" w:sz="0" w:space="0" w:color="auto"/>
        <w:left w:val="none" w:sz="0" w:space="0" w:color="auto"/>
        <w:bottom w:val="none" w:sz="0" w:space="0" w:color="auto"/>
        <w:right w:val="none" w:sz="0" w:space="0" w:color="auto"/>
      </w:divBdr>
    </w:div>
    <w:div w:id="1991903105">
      <w:bodyDiv w:val="1"/>
      <w:marLeft w:val="0"/>
      <w:marRight w:val="0"/>
      <w:marTop w:val="0"/>
      <w:marBottom w:val="0"/>
      <w:divBdr>
        <w:top w:val="none" w:sz="0" w:space="0" w:color="auto"/>
        <w:left w:val="none" w:sz="0" w:space="0" w:color="auto"/>
        <w:bottom w:val="none" w:sz="0" w:space="0" w:color="auto"/>
        <w:right w:val="none" w:sz="0" w:space="0" w:color="auto"/>
      </w:divBdr>
    </w:div>
    <w:div w:id="1991981079">
      <w:bodyDiv w:val="1"/>
      <w:marLeft w:val="0"/>
      <w:marRight w:val="0"/>
      <w:marTop w:val="0"/>
      <w:marBottom w:val="0"/>
      <w:divBdr>
        <w:top w:val="none" w:sz="0" w:space="0" w:color="auto"/>
        <w:left w:val="none" w:sz="0" w:space="0" w:color="auto"/>
        <w:bottom w:val="none" w:sz="0" w:space="0" w:color="auto"/>
        <w:right w:val="none" w:sz="0" w:space="0" w:color="auto"/>
      </w:divBdr>
    </w:div>
    <w:div w:id="1992248856">
      <w:bodyDiv w:val="1"/>
      <w:marLeft w:val="0"/>
      <w:marRight w:val="0"/>
      <w:marTop w:val="0"/>
      <w:marBottom w:val="0"/>
      <w:divBdr>
        <w:top w:val="none" w:sz="0" w:space="0" w:color="auto"/>
        <w:left w:val="none" w:sz="0" w:space="0" w:color="auto"/>
        <w:bottom w:val="none" w:sz="0" w:space="0" w:color="auto"/>
        <w:right w:val="none" w:sz="0" w:space="0" w:color="auto"/>
      </w:divBdr>
    </w:div>
    <w:div w:id="1992296059">
      <w:bodyDiv w:val="1"/>
      <w:marLeft w:val="0"/>
      <w:marRight w:val="0"/>
      <w:marTop w:val="0"/>
      <w:marBottom w:val="0"/>
      <w:divBdr>
        <w:top w:val="none" w:sz="0" w:space="0" w:color="auto"/>
        <w:left w:val="none" w:sz="0" w:space="0" w:color="auto"/>
        <w:bottom w:val="none" w:sz="0" w:space="0" w:color="auto"/>
        <w:right w:val="none" w:sz="0" w:space="0" w:color="auto"/>
      </w:divBdr>
    </w:div>
    <w:div w:id="1992321559">
      <w:bodyDiv w:val="1"/>
      <w:marLeft w:val="0"/>
      <w:marRight w:val="0"/>
      <w:marTop w:val="0"/>
      <w:marBottom w:val="0"/>
      <w:divBdr>
        <w:top w:val="none" w:sz="0" w:space="0" w:color="auto"/>
        <w:left w:val="none" w:sz="0" w:space="0" w:color="auto"/>
        <w:bottom w:val="none" w:sz="0" w:space="0" w:color="auto"/>
        <w:right w:val="none" w:sz="0" w:space="0" w:color="auto"/>
      </w:divBdr>
    </w:div>
    <w:div w:id="1992439137">
      <w:bodyDiv w:val="1"/>
      <w:marLeft w:val="0"/>
      <w:marRight w:val="0"/>
      <w:marTop w:val="0"/>
      <w:marBottom w:val="0"/>
      <w:divBdr>
        <w:top w:val="none" w:sz="0" w:space="0" w:color="auto"/>
        <w:left w:val="none" w:sz="0" w:space="0" w:color="auto"/>
        <w:bottom w:val="none" w:sz="0" w:space="0" w:color="auto"/>
        <w:right w:val="none" w:sz="0" w:space="0" w:color="auto"/>
      </w:divBdr>
    </w:div>
    <w:div w:id="1992520012">
      <w:bodyDiv w:val="1"/>
      <w:marLeft w:val="0"/>
      <w:marRight w:val="0"/>
      <w:marTop w:val="0"/>
      <w:marBottom w:val="0"/>
      <w:divBdr>
        <w:top w:val="none" w:sz="0" w:space="0" w:color="auto"/>
        <w:left w:val="none" w:sz="0" w:space="0" w:color="auto"/>
        <w:bottom w:val="none" w:sz="0" w:space="0" w:color="auto"/>
        <w:right w:val="none" w:sz="0" w:space="0" w:color="auto"/>
      </w:divBdr>
    </w:div>
    <w:div w:id="1992562219">
      <w:bodyDiv w:val="1"/>
      <w:marLeft w:val="0"/>
      <w:marRight w:val="0"/>
      <w:marTop w:val="0"/>
      <w:marBottom w:val="0"/>
      <w:divBdr>
        <w:top w:val="none" w:sz="0" w:space="0" w:color="auto"/>
        <w:left w:val="none" w:sz="0" w:space="0" w:color="auto"/>
        <w:bottom w:val="none" w:sz="0" w:space="0" w:color="auto"/>
        <w:right w:val="none" w:sz="0" w:space="0" w:color="auto"/>
      </w:divBdr>
    </w:div>
    <w:div w:id="1992631539">
      <w:bodyDiv w:val="1"/>
      <w:marLeft w:val="0"/>
      <w:marRight w:val="0"/>
      <w:marTop w:val="0"/>
      <w:marBottom w:val="0"/>
      <w:divBdr>
        <w:top w:val="none" w:sz="0" w:space="0" w:color="auto"/>
        <w:left w:val="none" w:sz="0" w:space="0" w:color="auto"/>
        <w:bottom w:val="none" w:sz="0" w:space="0" w:color="auto"/>
        <w:right w:val="none" w:sz="0" w:space="0" w:color="auto"/>
      </w:divBdr>
    </w:div>
    <w:div w:id="1992709278">
      <w:bodyDiv w:val="1"/>
      <w:marLeft w:val="0"/>
      <w:marRight w:val="0"/>
      <w:marTop w:val="0"/>
      <w:marBottom w:val="0"/>
      <w:divBdr>
        <w:top w:val="none" w:sz="0" w:space="0" w:color="auto"/>
        <w:left w:val="none" w:sz="0" w:space="0" w:color="auto"/>
        <w:bottom w:val="none" w:sz="0" w:space="0" w:color="auto"/>
        <w:right w:val="none" w:sz="0" w:space="0" w:color="auto"/>
      </w:divBdr>
    </w:div>
    <w:div w:id="1992712634">
      <w:bodyDiv w:val="1"/>
      <w:marLeft w:val="0"/>
      <w:marRight w:val="0"/>
      <w:marTop w:val="0"/>
      <w:marBottom w:val="0"/>
      <w:divBdr>
        <w:top w:val="none" w:sz="0" w:space="0" w:color="auto"/>
        <w:left w:val="none" w:sz="0" w:space="0" w:color="auto"/>
        <w:bottom w:val="none" w:sz="0" w:space="0" w:color="auto"/>
        <w:right w:val="none" w:sz="0" w:space="0" w:color="auto"/>
      </w:divBdr>
    </w:div>
    <w:div w:id="1992754296">
      <w:bodyDiv w:val="1"/>
      <w:marLeft w:val="0"/>
      <w:marRight w:val="0"/>
      <w:marTop w:val="0"/>
      <w:marBottom w:val="0"/>
      <w:divBdr>
        <w:top w:val="none" w:sz="0" w:space="0" w:color="auto"/>
        <w:left w:val="none" w:sz="0" w:space="0" w:color="auto"/>
        <w:bottom w:val="none" w:sz="0" w:space="0" w:color="auto"/>
        <w:right w:val="none" w:sz="0" w:space="0" w:color="auto"/>
      </w:divBdr>
    </w:div>
    <w:div w:id="1993024932">
      <w:bodyDiv w:val="1"/>
      <w:marLeft w:val="0"/>
      <w:marRight w:val="0"/>
      <w:marTop w:val="0"/>
      <w:marBottom w:val="0"/>
      <w:divBdr>
        <w:top w:val="none" w:sz="0" w:space="0" w:color="auto"/>
        <w:left w:val="none" w:sz="0" w:space="0" w:color="auto"/>
        <w:bottom w:val="none" w:sz="0" w:space="0" w:color="auto"/>
        <w:right w:val="none" w:sz="0" w:space="0" w:color="auto"/>
      </w:divBdr>
    </w:div>
    <w:div w:id="1993605909">
      <w:bodyDiv w:val="1"/>
      <w:marLeft w:val="0"/>
      <w:marRight w:val="0"/>
      <w:marTop w:val="0"/>
      <w:marBottom w:val="0"/>
      <w:divBdr>
        <w:top w:val="none" w:sz="0" w:space="0" w:color="auto"/>
        <w:left w:val="none" w:sz="0" w:space="0" w:color="auto"/>
        <w:bottom w:val="none" w:sz="0" w:space="0" w:color="auto"/>
        <w:right w:val="none" w:sz="0" w:space="0" w:color="auto"/>
      </w:divBdr>
    </w:div>
    <w:div w:id="1993682291">
      <w:bodyDiv w:val="1"/>
      <w:marLeft w:val="0"/>
      <w:marRight w:val="0"/>
      <w:marTop w:val="0"/>
      <w:marBottom w:val="0"/>
      <w:divBdr>
        <w:top w:val="none" w:sz="0" w:space="0" w:color="auto"/>
        <w:left w:val="none" w:sz="0" w:space="0" w:color="auto"/>
        <w:bottom w:val="none" w:sz="0" w:space="0" w:color="auto"/>
        <w:right w:val="none" w:sz="0" w:space="0" w:color="auto"/>
      </w:divBdr>
    </w:div>
    <w:div w:id="1993899134">
      <w:bodyDiv w:val="1"/>
      <w:marLeft w:val="0"/>
      <w:marRight w:val="0"/>
      <w:marTop w:val="0"/>
      <w:marBottom w:val="0"/>
      <w:divBdr>
        <w:top w:val="none" w:sz="0" w:space="0" w:color="auto"/>
        <w:left w:val="none" w:sz="0" w:space="0" w:color="auto"/>
        <w:bottom w:val="none" w:sz="0" w:space="0" w:color="auto"/>
        <w:right w:val="none" w:sz="0" w:space="0" w:color="auto"/>
      </w:divBdr>
    </w:div>
    <w:div w:id="1993899352">
      <w:bodyDiv w:val="1"/>
      <w:marLeft w:val="0"/>
      <w:marRight w:val="0"/>
      <w:marTop w:val="0"/>
      <w:marBottom w:val="0"/>
      <w:divBdr>
        <w:top w:val="none" w:sz="0" w:space="0" w:color="auto"/>
        <w:left w:val="none" w:sz="0" w:space="0" w:color="auto"/>
        <w:bottom w:val="none" w:sz="0" w:space="0" w:color="auto"/>
        <w:right w:val="none" w:sz="0" w:space="0" w:color="auto"/>
      </w:divBdr>
    </w:div>
    <w:div w:id="1993947964">
      <w:bodyDiv w:val="1"/>
      <w:marLeft w:val="0"/>
      <w:marRight w:val="0"/>
      <w:marTop w:val="0"/>
      <w:marBottom w:val="0"/>
      <w:divBdr>
        <w:top w:val="none" w:sz="0" w:space="0" w:color="auto"/>
        <w:left w:val="none" w:sz="0" w:space="0" w:color="auto"/>
        <w:bottom w:val="none" w:sz="0" w:space="0" w:color="auto"/>
        <w:right w:val="none" w:sz="0" w:space="0" w:color="auto"/>
      </w:divBdr>
    </w:div>
    <w:div w:id="1993950042">
      <w:bodyDiv w:val="1"/>
      <w:marLeft w:val="0"/>
      <w:marRight w:val="0"/>
      <w:marTop w:val="0"/>
      <w:marBottom w:val="0"/>
      <w:divBdr>
        <w:top w:val="none" w:sz="0" w:space="0" w:color="auto"/>
        <w:left w:val="none" w:sz="0" w:space="0" w:color="auto"/>
        <w:bottom w:val="none" w:sz="0" w:space="0" w:color="auto"/>
        <w:right w:val="none" w:sz="0" w:space="0" w:color="auto"/>
      </w:divBdr>
    </w:div>
    <w:div w:id="1994017223">
      <w:bodyDiv w:val="1"/>
      <w:marLeft w:val="0"/>
      <w:marRight w:val="0"/>
      <w:marTop w:val="0"/>
      <w:marBottom w:val="0"/>
      <w:divBdr>
        <w:top w:val="none" w:sz="0" w:space="0" w:color="auto"/>
        <w:left w:val="none" w:sz="0" w:space="0" w:color="auto"/>
        <w:bottom w:val="none" w:sz="0" w:space="0" w:color="auto"/>
        <w:right w:val="none" w:sz="0" w:space="0" w:color="auto"/>
      </w:divBdr>
    </w:div>
    <w:div w:id="1994025662">
      <w:bodyDiv w:val="1"/>
      <w:marLeft w:val="0"/>
      <w:marRight w:val="0"/>
      <w:marTop w:val="0"/>
      <w:marBottom w:val="0"/>
      <w:divBdr>
        <w:top w:val="none" w:sz="0" w:space="0" w:color="auto"/>
        <w:left w:val="none" w:sz="0" w:space="0" w:color="auto"/>
        <w:bottom w:val="none" w:sz="0" w:space="0" w:color="auto"/>
        <w:right w:val="none" w:sz="0" w:space="0" w:color="auto"/>
      </w:divBdr>
    </w:div>
    <w:div w:id="1994215218">
      <w:bodyDiv w:val="1"/>
      <w:marLeft w:val="0"/>
      <w:marRight w:val="0"/>
      <w:marTop w:val="0"/>
      <w:marBottom w:val="0"/>
      <w:divBdr>
        <w:top w:val="none" w:sz="0" w:space="0" w:color="auto"/>
        <w:left w:val="none" w:sz="0" w:space="0" w:color="auto"/>
        <w:bottom w:val="none" w:sz="0" w:space="0" w:color="auto"/>
        <w:right w:val="none" w:sz="0" w:space="0" w:color="auto"/>
      </w:divBdr>
    </w:div>
    <w:div w:id="1994487474">
      <w:bodyDiv w:val="1"/>
      <w:marLeft w:val="0"/>
      <w:marRight w:val="0"/>
      <w:marTop w:val="0"/>
      <w:marBottom w:val="0"/>
      <w:divBdr>
        <w:top w:val="none" w:sz="0" w:space="0" w:color="auto"/>
        <w:left w:val="none" w:sz="0" w:space="0" w:color="auto"/>
        <w:bottom w:val="none" w:sz="0" w:space="0" w:color="auto"/>
        <w:right w:val="none" w:sz="0" w:space="0" w:color="auto"/>
      </w:divBdr>
    </w:div>
    <w:div w:id="1994598226">
      <w:bodyDiv w:val="1"/>
      <w:marLeft w:val="0"/>
      <w:marRight w:val="0"/>
      <w:marTop w:val="0"/>
      <w:marBottom w:val="0"/>
      <w:divBdr>
        <w:top w:val="none" w:sz="0" w:space="0" w:color="auto"/>
        <w:left w:val="none" w:sz="0" w:space="0" w:color="auto"/>
        <w:bottom w:val="none" w:sz="0" w:space="0" w:color="auto"/>
        <w:right w:val="none" w:sz="0" w:space="0" w:color="auto"/>
      </w:divBdr>
    </w:div>
    <w:div w:id="1994940817">
      <w:bodyDiv w:val="1"/>
      <w:marLeft w:val="0"/>
      <w:marRight w:val="0"/>
      <w:marTop w:val="0"/>
      <w:marBottom w:val="0"/>
      <w:divBdr>
        <w:top w:val="none" w:sz="0" w:space="0" w:color="auto"/>
        <w:left w:val="none" w:sz="0" w:space="0" w:color="auto"/>
        <w:bottom w:val="none" w:sz="0" w:space="0" w:color="auto"/>
        <w:right w:val="none" w:sz="0" w:space="0" w:color="auto"/>
      </w:divBdr>
    </w:div>
    <w:div w:id="1995137451">
      <w:bodyDiv w:val="1"/>
      <w:marLeft w:val="0"/>
      <w:marRight w:val="0"/>
      <w:marTop w:val="0"/>
      <w:marBottom w:val="0"/>
      <w:divBdr>
        <w:top w:val="none" w:sz="0" w:space="0" w:color="auto"/>
        <w:left w:val="none" w:sz="0" w:space="0" w:color="auto"/>
        <w:bottom w:val="none" w:sz="0" w:space="0" w:color="auto"/>
        <w:right w:val="none" w:sz="0" w:space="0" w:color="auto"/>
      </w:divBdr>
    </w:div>
    <w:div w:id="1995179149">
      <w:bodyDiv w:val="1"/>
      <w:marLeft w:val="0"/>
      <w:marRight w:val="0"/>
      <w:marTop w:val="0"/>
      <w:marBottom w:val="0"/>
      <w:divBdr>
        <w:top w:val="none" w:sz="0" w:space="0" w:color="auto"/>
        <w:left w:val="none" w:sz="0" w:space="0" w:color="auto"/>
        <w:bottom w:val="none" w:sz="0" w:space="0" w:color="auto"/>
        <w:right w:val="none" w:sz="0" w:space="0" w:color="auto"/>
      </w:divBdr>
    </w:div>
    <w:div w:id="1995184043">
      <w:bodyDiv w:val="1"/>
      <w:marLeft w:val="0"/>
      <w:marRight w:val="0"/>
      <w:marTop w:val="0"/>
      <w:marBottom w:val="0"/>
      <w:divBdr>
        <w:top w:val="none" w:sz="0" w:space="0" w:color="auto"/>
        <w:left w:val="none" w:sz="0" w:space="0" w:color="auto"/>
        <w:bottom w:val="none" w:sz="0" w:space="0" w:color="auto"/>
        <w:right w:val="none" w:sz="0" w:space="0" w:color="auto"/>
      </w:divBdr>
    </w:div>
    <w:div w:id="1995184057">
      <w:bodyDiv w:val="1"/>
      <w:marLeft w:val="0"/>
      <w:marRight w:val="0"/>
      <w:marTop w:val="0"/>
      <w:marBottom w:val="0"/>
      <w:divBdr>
        <w:top w:val="none" w:sz="0" w:space="0" w:color="auto"/>
        <w:left w:val="none" w:sz="0" w:space="0" w:color="auto"/>
        <w:bottom w:val="none" w:sz="0" w:space="0" w:color="auto"/>
        <w:right w:val="none" w:sz="0" w:space="0" w:color="auto"/>
      </w:divBdr>
    </w:div>
    <w:div w:id="1995334511">
      <w:bodyDiv w:val="1"/>
      <w:marLeft w:val="0"/>
      <w:marRight w:val="0"/>
      <w:marTop w:val="0"/>
      <w:marBottom w:val="0"/>
      <w:divBdr>
        <w:top w:val="none" w:sz="0" w:space="0" w:color="auto"/>
        <w:left w:val="none" w:sz="0" w:space="0" w:color="auto"/>
        <w:bottom w:val="none" w:sz="0" w:space="0" w:color="auto"/>
        <w:right w:val="none" w:sz="0" w:space="0" w:color="auto"/>
      </w:divBdr>
    </w:div>
    <w:div w:id="1995375446">
      <w:bodyDiv w:val="1"/>
      <w:marLeft w:val="0"/>
      <w:marRight w:val="0"/>
      <w:marTop w:val="0"/>
      <w:marBottom w:val="0"/>
      <w:divBdr>
        <w:top w:val="none" w:sz="0" w:space="0" w:color="auto"/>
        <w:left w:val="none" w:sz="0" w:space="0" w:color="auto"/>
        <w:bottom w:val="none" w:sz="0" w:space="0" w:color="auto"/>
        <w:right w:val="none" w:sz="0" w:space="0" w:color="auto"/>
      </w:divBdr>
    </w:div>
    <w:div w:id="1995572684">
      <w:bodyDiv w:val="1"/>
      <w:marLeft w:val="0"/>
      <w:marRight w:val="0"/>
      <w:marTop w:val="0"/>
      <w:marBottom w:val="0"/>
      <w:divBdr>
        <w:top w:val="none" w:sz="0" w:space="0" w:color="auto"/>
        <w:left w:val="none" w:sz="0" w:space="0" w:color="auto"/>
        <w:bottom w:val="none" w:sz="0" w:space="0" w:color="auto"/>
        <w:right w:val="none" w:sz="0" w:space="0" w:color="auto"/>
      </w:divBdr>
    </w:div>
    <w:div w:id="1995601613">
      <w:bodyDiv w:val="1"/>
      <w:marLeft w:val="0"/>
      <w:marRight w:val="0"/>
      <w:marTop w:val="0"/>
      <w:marBottom w:val="0"/>
      <w:divBdr>
        <w:top w:val="none" w:sz="0" w:space="0" w:color="auto"/>
        <w:left w:val="none" w:sz="0" w:space="0" w:color="auto"/>
        <w:bottom w:val="none" w:sz="0" w:space="0" w:color="auto"/>
        <w:right w:val="none" w:sz="0" w:space="0" w:color="auto"/>
      </w:divBdr>
    </w:div>
    <w:div w:id="1995638619">
      <w:bodyDiv w:val="1"/>
      <w:marLeft w:val="0"/>
      <w:marRight w:val="0"/>
      <w:marTop w:val="0"/>
      <w:marBottom w:val="0"/>
      <w:divBdr>
        <w:top w:val="none" w:sz="0" w:space="0" w:color="auto"/>
        <w:left w:val="none" w:sz="0" w:space="0" w:color="auto"/>
        <w:bottom w:val="none" w:sz="0" w:space="0" w:color="auto"/>
        <w:right w:val="none" w:sz="0" w:space="0" w:color="auto"/>
      </w:divBdr>
    </w:div>
    <w:div w:id="1995792823">
      <w:bodyDiv w:val="1"/>
      <w:marLeft w:val="0"/>
      <w:marRight w:val="0"/>
      <w:marTop w:val="0"/>
      <w:marBottom w:val="0"/>
      <w:divBdr>
        <w:top w:val="none" w:sz="0" w:space="0" w:color="auto"/>
        <w:left w:val="none" w:sz="0" w:space="0" w:color="auto"/>
        <w:bottom w:val="none" w:sz="0" w:space="0" w:color="auto"/>
        <w:right w:val="none" w:sz="0" w:space="0" w:color="auto"/>
      </w:divBdr>
    </w:div>
    <w:div w:id="1995793323">
      <w:bodyDiv w:val="1"/>
      <w:marLeft w:val="0"/>
      <w:marRight w:val="0"/>
      <w:marTop w:val="0"/>
      <w:marBottom w:val="0"/>
      <w:divBdr>
        <w:top w:val="none" w:sz="0" w:space="0" w:color="auto"/>
        <w:left w:val="none" w:sz="0" w:space="0" w:color="auto"/>
        <w:bottom w:val="none" w:sz="0" w:space="0" w:color="auto"/>
        <w:right w:val="none" w:sz="0" w:space="0" w:color="auto"/>
      </w:divBdr>
    </w:div>
    <w:div w:id="1995834874">
      <w:bodyDiv w:val="1"/>
      <w:marLeft w:val="0"/>
      <w:marRight w:val="0"/>
      <w:marTop w:val="0"/>
      <w:marBottom w:val="0"/>
      <w:divBdr>
        <w:top w:val="none" w:sz="0" w:space="0" w:color="auto"/>
        <w:left w:val="none" w:sz="0" w:space="0" w:color="auto"/>
        <w:bottom w:val="none" w:sz="0" w:space="0" w:color="auto"/>
        <w:right w:val="none" w:sz="0" w:space="0" w:color="auto"/>
      </w:divBdr>
    </w:div>
    <w:div w:id="1996108512">
      <w:bodyDiv w:val="1"/>
      <w:marLeft w:val="0"/>
      <w:marRight w:val="0"/>
      <w:marTop w:val="0"/>
      <w:marBottom w:val="0"/>
      <w:divBdr>
        <w:top w:val="none" w:sz="0" w:space="0" w:color="auto"/>
        <w:left w:val="none" w:sz="0" w:space="0" w:color="auto"/>
        <w:bottom w:val="none" w:sz="0" w:space="0" w:color="auto"/>
        <w:right w:val="none" w:sz="0" w:space="0" w:color="auto"/>
      </w:divBdr>
    </w:div>
    <w:div w:id="1996227361">
      <w:bodyDiv w:val="1"/>
      <w:marLeft w:val="0"/>
      <w:marRight w:val="0"/>
      <w:marTop w:val="0"/>
      <w:marBottom w:val="0"/>
      <w:divBdr>
        <w:top w:val="none" w:sz="0" w:space="0" w:color="auto"/>
        <w:left w:val="none" w:sz="0" w:space="0" w:color="auto"/>
        <w:bottom w:val="none" w:sz="0" w:space="0" w:color="auto"/>
        <w:right w:val="none" w:sz="0" w:space="0" w:color="auto"/>
      </w:divBdr>
    </w:div>
    <w:div w:id="1996227527">
      <w:bodyDiv w:val="1"/>
      <w:marLeft w:val="0"/>
      <w:marRight w:val="0"/>
      <w:marTop w:val="0"/>
      <w:marBottom w:val="0"/>
      <w:divBdr>
        <w:top w:val="none" w:sz="0" w:space="0" w:color="auto"/>
        <w:left w:val="none" w:sz="0" w:space="0" w:color="auto"/>
        <w:bottom w:val="none" w:sz="0" w:space="0" w:color="auto"/>
        <w:right w:val="none" w:sz="0" w:space="0" w:color="auto"/>
      </w:divBdr>
    </w:div>
    <w:div w:id="1996295755">
      <w:bodyDiv w:val="1"/>
      <w:marLeft w:val="0"/>
      <w:marRight w:val="0"/>
      <w:marTop w:val="0"/>
      <w:marBottom w:val="0"/>
      <w:divBdr>
        <w:top w:val="none" w:sz="0" w:space="0" w:color="auto"/>
        <w:left w:val="none" w:sz="0" w:space="0" w:color="auto"/>
        <w:bottom w:val="none" w:sz="0" w:space="0" w:color="auto"/>
        <w:right w:val="none" w:sz="0" w:space="0" w:color="auto"/>
      </w:divBdr>
    </w:div>
    <w:div w:id="1996299256">
      <w:bodyDiv w:val="1"/>
      <w:marLeft w:val="0"/>
      <w:marRight w:val="0"/>
      <w:marTop w:val="0"/>
      <w:marBottom w:val="0"/>
      <w:divBdr>
        <w:top w:val="none" w:sz="0" w:space="0" w:color="auto"/>
        <w:left w:val="none" w:sz="0" w:space="0" w:color="auto"/>
        <w:bottom w:val="none" w:sz="0" w:space="0" w:color="auto"/>
        <w:right w:val="none" w:sz="0" w:space="0" w:color="auto"/>
      </w:divBdr>
    </w:div>
    <w:div w:id="1996717032">
      <w:bodyDiv w:val="1"/>
      <w:marLeft w:val="0"/>
      <w:marRight w:val="0"/>
      <w:marTop w:val="0"/>
      <w:marBottom w:val="0"/>
      <w:divBdr>
        <w:top w:val="none" w:sz="0" w:space="0" w:color="auto"/>
        <w:left w:val="none" w:sz="0" w:space="0" w:color="auto"/>
        <w:bottom w:val="none" w:sz="0" w:space="0" w:color="auto"/>
        <w:right w:val="none" w:sz="0" w:space="0" w:color="auto"/>
      </w:divBdr>
    </w:div>
    <w:div w:id="1996954610">
      <w:bodyDiv w:val="1"/>
      <w:marLeft w:val="0"/>
      <w:marRight w:val="0"/>
      <w:marTop w:val="0"/>
      <w:marBottom w:val="0"/>
      <w:divBdr>
        <w:top w:val="none" w:sz="0" w:space="0" w:color="auto"/>
        <w:left w:val="none" w:sz="0" w:space="0" w:color="auto"/>
        <w:bottom w:val="none" w:sz="0" w:space="0" w:color="auto"/>
        <w:right w:val="none" w:sz="0" w:space="0" w:color="auto"/>
      </w:divBdr>
    </w:div>
    <w:div w:id="1996958833">
      <w:bodyDiv w:val="1"/>
      <w:marLeft w:val="0"/>
      <w:marRight w:val="0"/>
      <w:marTop w:val="0"/>
      <w:marBottom w:val="0"/>
      <w:divBdr>
        <w:top w:val="none" w:sz="0" w:space="0" w:color="auto"/>
        <w:left w:val="none" w:sz="0" w:space="0" w:color="auto"/>
        <w:bottom w:val="none" w:sz="0" w:space="0" w:color="auto"/>
        <w:right w:val="none" w:sz="0" w:space="0" w:color="auto"/>
      </w:divBdr>
    </w:div>
    <w:div w:id="1997145830">
      <w:bodyDiv w:val="1"/>
      <w:marLeft w:val="0"/>
      <w:marRight w:val="0"/>
      <w:marTop w:val="0"/>
      <w:marBottom w:val="0"/>
      <w:divBdr>
        <w:top w:val="none" w:sz="0" w:space="0" w:color="auto"/>
        <w:left w:val="none" w:sz="0" w:space="0" w:color="auto"/>
        <w:bottom w:val="none" w:sz="0" w:space="0" w:color="auto"/>
        <w:right w:val="none" w:sz="0" w:space="0" w:color="auto"/>
      </w:divBdr>
    </w:div>
    <w:div w:id="1997294820">
      <w:bodyDiv w:val="1"/>
      <w:marLeft w:val="0"/>
      <w:marRight w:val="0"/>
      <w:marTop w:val="0"/>
      <w:marBottom w:val="0"/>
      <w:divBdr>
        <w:top w:val="none" w:sz="0" w:space="0" w:color="auto"/>
        <w:left w:val="none" w:sz="0" w:space="0" w:color="auto"/>
        <w:bottom w:val="none" w:sz="0" w:space="0" w:color="auto"/>
        <w:right w:val="none" w:sz="0" w:space="0" w:color="auto"/>
      </w:divBdr>
    </w:div>
    <w:div w:id="1997342054">
      <w:bodyDiv w:val="1"/>
      <w:marLeft w:val="0"/>
      <w:marRight w:val="0"/>
      <w:marTop w:val="0"/>
      <w:marBottom w:val="0"/>
      <w:divBdr>
        <w:top w:val="none" w:sz="0" w:space="0" w:color="auto"/>
        <w:left w:val="none" w:sz="0" w:space="0" w:color="auto"/>
        <w:bottom w:val="none" w:sz="0" w:space="0" w:color="auto"/>
        <w:right w:val="none" w:sz="0" w:space="0" w:color="auto"/>
      </w:divBdr>
    </w:div>
    <w:div w:id="1997537597">
      <w:bodyDiv w:val="1"/>
      <w:marLeft w:val="0"/>
      <w:marRight w:val="0"/>
      <w:marTop w:val="0"/>
      <w:marBottom w:val="0"/>
      <w:divBdr>
        <w:top w:val="none" w:sz="0" w:space="0" w:color="auto"/>
        <w:left w:val="none" w:sz="0" w:space="0" w:color="auto"/>
        <w:bottom w:val="none" w:sz="0" w:space="0" w:color="auto"/>
        <w:right w:val="none" w:sz="0" w:space="0" w:color="auto"/>
      </w:divBdr>
    </w:div>
    <w:div w:id="1997538048">
      <w:bodyDiv w:val="1"/>
      <w:marLeft w:val="0"/>
      <w:marRight w:val="0"/>
      <w:marTop w:val="0"/>
      <w:marBottom w:val="0"/>
      <w:divBdr>
        <w:top w:val="none" w:sz="0" w:space="0" w:color="auto"/>
        <w:left w:val="none" w:sz="0" w:space="0" w:color="auto"/>
        <w:bottom w:val="none" w:sz="0" w:space="0" w:color="auto"/>
        <w:right w:val="none" w:sz="0" w:space="0" w:color="auto"/>
      </w:divBdr>
    </w:div>
    <w:div w:id="1997757019">
      <w:bodyDiv w:val="1"/>
      <w:marLeft w:val="0"/>
      <w:marRight w:val="0"/>
      <w:marTop w:val="0"/>
      <w:marBottom w:val="0"/>
      <w:divBdr>
        <w:top w:val="none" w:sz="0" w:space="0" w:color="auto"/>
        <w:left w:val="none" w:sz="0" w:space="0" w:color="auto"/>
        <w:bottom w:val="none" w:sz="0" w:space="0" w:color="auto"/>
        <w:right w:val="none" w:sz="0" w:space="0" w:color="auto"/>
      </w:divBdr>
    </w:div>
    <w:div w:id="1997757859">
      <w:bodyDiv w:val="1"/>
      <w:marLeft w:val="0"/>
      <w:marRight w:val="0"/>
      <w:marTop w:val="0"/>
      <w:marBottom w:val="0"/>
      <w:divBdr>
        <w:top w:val="none" w:sz="0" w:space="0" w:color="auto"/>
        <w:left w:val="none" w:sz="0" w:space="0" w:color="auto"/>
        <w:bottom w:val="none" w:sz="0" w:space="0" w:color="auto"/>
        <w:right w:val="none" w:sz="0" w:space="0" w:color="auto"/>
      </w:divBdr>
    </w:div>
    <w:div w:id="1997801603">
      <w:bodyDiv w:val="1"/>
      <w:marLeft w:val="0"/>
      <w:marRight w:val="0"/>
      <w:marTop w:val="0"/>
      <w:marBottom w:val="0"/>
      <w:divBdr>
        <w:top w:val="none" w:sz="0" w:space="0" w:color="auto"/>
        <w:left w:val="none" w:sz="0" w:space="0" w:color="auto"/>
        <w:bottom w:val="none" w:sz="0" w:space="0" w:color="auto"/>
        <w:right w:val="none" w:sz="0" w:space="0" w:color="auto"/>
      </w:divBdr>
    </w:div>
    <w:div w:id="1998075524">
      <w:bodyDiv w:val="1"/>
      <w:marLeft w:val="0"/>
      <w:marRight w:val="0"/>
      <w:marTop w:val="0"/>
      <w:marBottom w:val="0"/>
      <w:divBdr>
        <w:top w:val="none" w:sz="0" w:space="0" w:color="auto"/>
        <w:left w:val="none" w:sz="0" w:space="0" w:color="auto"/>
        <w:bottom w:val="none" w:sz="0" w:space="0" w:color="auto"/>
        <w:right w:val="none" w:sz="0" w:space="0" w:color="auto"/>
      </w:divBdr>
    </w:div>
    <w:div w:id="1998147990">
      <w:bodyDiv w:val="1"/>
      <w:marLeft w:val="0"/>
      <w:marRight w:val="0"/>
      <w:marTop w:val="0"/>
      <w:marBottom w:val="0"/>
      <w:divBdr>
        <w:top w:val="none" w:sz="0" w:space="0" w:color="auto"/>
        <w:left w:val="none" w:sz="0" w:space="0" w:color="auto"/>
        <w:bottom w:val="none" w:sz="0" w:space="0" w:color="auto"/>
        <w:right w:val="none" w:sz="0" w:space="0" w:color="auto"/>
      </w:divBdr>
    </w:div>
    <w:div w:id="1998217786">
      <w:bodyDiv w:val="1"/>
      <w:marLeft w:val="0"/>
      <w:marRight w:val="0"/>
      <w:marTop w:val="0"/>
      <w:marBottom w:val="0"/>
      <w:divBdr>
        <w:top w:val="none" w:sz="0" w:space="0" w:color="auto"/>
        <w:left w:val="none" w:sz="0" w:space="0" w:color="auto"/>
        <w:bottom w:val="none" w:sz="0" w:space="0" w:color="auto"/>
        <w:right w:val="none" w:sz="0" w:space="0" w:color="auto"/>
      </w:divBdr>
    </w:div>
    <w:div w:id="1998259780">
      <w:bodyDiv w:val="1"/>
      <w:marLeft w:val="0"/>
      <w:marRight w:val="0"/>
      <w:marTop w:val="0"/>
      <w:marBottom w:val="0"/>
      <w:divBdr>
        <w:top w:val="none" w:sz="0" w:space="0" w:color="auto"/>
        <w:left w:val="none" w:sz="0" w:space="0" w:color="auto"/>
        <w:bottom w:val="none" w:sz="0" w:space="0" w:color="auto"/>
        <w:right w:val="none" w:sz="0" w:space="0" w:color="auto"/>
      </w:divBdr>
    </w:div>
    <w:div w:id="1998340439">
      <w:bodyDiv w:val="1"/>
      <w:marLeft w:val="0"/>
      <w:marRight w:val="0"/>
      <w:marTop w:val="0"/>
      <w:marBottom w:val="0"/>
      <w:divBdr>
        <w:top w:val="none" w:sz="0" w:space="0" w:color="auto"/>
        <w:left w:val="none" w:sz="0" w:space="0" w:color="auto"/>
        <w:bottom w:val="none" w:sz="0" w:space="0" w:color="auto"/>
        <w:right w:val="none" w:sz="0" w:space="0" w:color="auto"/>
      </w:divBdr>
    </w:div>
    <w:div w:id="1998411254">
      <w:bodyDiv w:val="1"/>
      <w:marLeft w:val="0"/>
      <w:marRight w:val="0"/>
      <w:marTop w:val="0"/>
      <w:marBottom w:val="0"/>
      <w:divBdr>
        <w:top w:val="none" w:sz="0" w:space="0" w:color="auto"/>
        <w:left w:val="none" w:sz="0" w:space="0" w:color="auto"/>
        <w:bottom w:val="none" w:sz="0" w:space="0" w:color="auto"/>
        <w:right w:val="none" w:sz="0" w:space="0" w:color="auto"/>
      </w:divBdr>
    </w:div>
    <w:div w:id="1998460278">
      <w:bodyDiv w:val="1"/>
      <w:marLeft w:val="0"/>
      <w:marRight w:val="0"/>
      <w:marTop w:val="0"/>
      <w:marBottom w:val="0"/>
      <w:divBdr>
        <w:top w:val="none" w:sz="0" w:space="0" w:color="auto"/>
        <w:left w:val="none" w:sz="0" w:space="0" w:color="auto"/>
        <w:bottom w:val="none" w:sz="0" w:space="0" w:color="auto"/>
        <w:right w:val="none" w:sz="0" w:space="0" w:color="auto"/>
      </w:divBdr>
    </w:div>
    <w:div w:id="1998605249">
      <w:bodyDiv w:val="1"/>
      <w:marLeft w:val="0"/>
      <w:marRight w:val="0"/>
      <w:marTop w:val="0"/>
      <w:marBottom w:val="0"/>
      <w:divBdr>
        <w:top w:val="none" w:sz="0" w:space="0" w:color="auto"/>
        <w:left w:val="none" w:sz="0" w:space="0" w:color="auto"/>
        <w:bottom w:val="none" w:sz="0" w:space="0" w:color="auto"/>
        <w:right w:val="none" w:sz="0" w:space="0" w:color="auto"/>
      </w:divBdr>
    </w:div>
    <w:div w:id="1998655861">
      <w:bodyDiv w:val="1"/>
      <w:marLeft w:val="0"/>
      <w:marRight w:val="0"/>
      <w:marTop w:val="0"/>
      <w:marBottom w:val="0"/>
      <w:divBdr>
        <w:top w:val="none" w:sz="0" w:space="0" w:color="auto"/>
        <w:left w:val="none" w:sz="0" w:space="0" w:color="auto"/>
        <w:bottom w:val="none" w:sz="0" w:space="0" w:color="auto"/>
        <w:right w:val="none" w:sz="0" w:space="0" w:color="auto"/>
      </w:divBdr>
    </w:div>
    <w:div w:id="1998731101">
      <w:bodyDiv w:val="1"/>
      <w:marLeft w:val="0"/>
      <w:marRight w:val="0"/>
      <w:marTop w:val="0"/>
      <w:marBottom w:val="0"/>
      <w:divBdr>
        <w:top w:val="none" w:sz="0" w:space="0" w:color="auto"/>
        <w:left w:val="none" w:sz="0" w:space="0" w:color="auto"/>
        <w:bottom w:val="none" w:sz="0" w:space="0" w:color="auto"/>
        <w:right w:val="none" w:sz="0" w:space="0" w:color="auto"/>
      </w:divBdr>
    </w:div>
    <w:div w:id="1999268301">
      <w:bodyDiv w:val="1"/>
      <w:marLeft w:val="0"/>
      <w:marRight w:val="0"/>
      <w:marTop w:val="0"/>
      <w:marBottom w:val="0"/>
      <w:divBdr>
        <w:top w:val="none" w:sz="0" w:space="0" w:color="auto"/>
        <w:left w:val="none" w:sz="0" w:space="0" w:color="auto"/>
        <w:bottom w:val="none" w:sz="0" w:space="0" w:color="auto"/>
        <w:right w:val="none" w:sz="0" w:space="0" w:color="auto"/>
      </w:divBdr>
    </w:div>
    <w:div w:id="1999504119">
      <w:bodyDiv w:val="1"/>
      <w:marLeft w:val="0"/>
      <w:marRight w:val="0"/>
      <w:marTop w:val="0"/>
      <w:marBottom w:val="0"/>
      <w:divBdr>
        <w:top w:val="none" w:sz="0" w:space="0" w:color="auto"/>
        <w:left w:val="none" w:sz="0" w:space="0" w:color="auto"/>
        <w:bottom w:val="none" w:sz="0" w:space="0" w:color="auto"/>
        <w:right w:val="none" w:sz="0" w:space="0" w:color="auto"/>
      </w:divBdr>
    </w:div>
    <w:div w:id="1999767657">
      <w:bodyDiv w:val="1"/>
      <w:marLeft w:val="0"/>
      <w:marRight w:val="0"/>
      <w:marTop w:val="0"/>
      <w:marBottom w:val="0"/>
      <w:divBdr>
        <w:top w:val="none" w:sz="0" w:space="0" w:color="auto"/>
        <w:left w:val="none" w:sz="0" w:space="0" w:color="auto"/>
        <w:bottom w:val="none" w:sz="0" w:space="0" w:color="auto"/>
        <w:right w:val="none" w:sz="0" w:space="0" w:color="auto"/>
      </w:divBdr>
    </w:div>
    <w:div w:id="1999920768">
      <w:bodyDiv w:val="1"/>
      <w:marLeft w:val="0"/>
      <w:marRight w:val="0"/>
      <w:marTop w:val="0"/>
      <w:marBottom w:val="0"/>
      <w:divBdr>
        <w:top w:val="none" w:sz="0" w:space="0" w:color="auto"/>
        <w:left w:val="none" w:sz="0" w:space="0" w:color="auto"/>
        <w:bottom w:val="none" w:sz="0" w:space="0" w:color="auto"/>
        <w:right w:val="none" w:sz="0" w:space="0" w:color="auto"/>
      </w:divBdr>
    </w:div>
    <w:div w:id="2000499467">
      <w:bodyDiv w:val="1"/>
      <w:marLeft w:val="0"/>
      <w:marRight w:val="0"/>
      <w:marTop w:val="0"/>
      <w:marBottom w:val="0"/>
      <w:divBdr>
        <w:top w:val="none" w:sz="0" w:space="0" w:color="auto"/>
        <w:left w:val="none" w:sz="0" w:space="0" w:color="auto"/>
        <w:bottom w:val="none" w:sz="0" w:space="0" w:color="auto"/>
        <w:right w:val="none" w:sz="0" w:space="0" w:color="auto"/>
      </w:divBdr>
    </w:div>
    <w:div w:id="2000695531">
      <w:bodyDiv w:val="1"/>
      <w:marLeft w:val="0"/>
      <w:marRight w:val="0"/>
      <w:marTop w:val="0"/>
      <w:marBottom w:val="0"/>
      <w:divBdr>
        <w:top w:val="none" w:sz="0" w:space="0" w:color="auto"/>
        <w:left w:val="none" w:sz="0" w:space="0" w:color="auto"/>
        <w:bottom w:val="none" w:sz="0" w:space="0" w:color="auto"/>
        <w:right w:val="none" w:sz="0" w:space="0" w:color="auto"/>
      </w:divBdr>
    </w:div>
    <w:div w:id="2000963267">
      <w:bodyDiv w:val="1"/>
      <w:marLeft w:val="0"/>
      <w:marRight w:val="0"/>
      <w:marTop w:val="0"/>
      <w:marBottom w:val="0"/>
      <w:divBdr>
        <w:top w:val="none" w:sz="0" w:space="0" w:color="auto"/>
        <w:left w:val="none" w:sz="0" w:space="0" w:color="auto"/>
        <w:bottom w:val="none" w:sz="0" w:space="0" w:color="auto"/>
        <w:right w:val="none" w:sz="0" w:space="0" w:color="auto"/>
      </w:divBdr>
    </w:div>
    <w:div w:id="2001157937">
      <w:bodyDiv w:val="1"/>
      <w:marLeft w:val="0"/>
      <w:marRight w:val="0"/>
      <w:marTop w:val="0"/>
      <w:marBottom w:val="0"/>
      <w:divBdr>
        <w:top w:val="none" w:sz="0" w:space="0" w:color="auto"/>
        <w:left w:val="none" w:sz="0" w:space="0" w:color="auto"/>
        <w:bottom w:val="none" w:sz="0" w:space="0" w:color="auto"/>
        <w:right w:val="none" w:sz="0" w:space="0" w:color="auto"/>
      </w:divBdr>
    </w:div>
    <w:div w:id="2001426832">
      <w:bodyDiv w:val="1"/>
      <w:marLeft w:val="0"/>
      <w:marRight w:val="0"/>
      <w:marTop w:val="0"/>
      <w:marBottom w:val="0"/>
      <w:divBdr>
        <w:top w:val="none" w:sz="0" w:space="0" w:color="auto"/>
        <w:left w:val="none" w:sz="0" w:space="0" w:color="auto"/>
        <w:bottom w:val="none" w:sz="0" w:space="0" w:color="auto"/>
        <w:right w:val="none" w:sz="0" w:space="0" w:color="auto"/>
      </w:divBdr>
    </w:div>
    <w:div w:id="2001501889">
      <w:bodyDiv w:val="1"/>
      <w:marLeft w:val="0"/>
      <w:marRight w:val="0"/>
      <w:marTop w:val="0"/>
      <w:marBottom w:val="0"/>
      <w:divBdr>
        <w:top w:val="none" w:sz="0" w:space="0" w:color="auto"/>
        <w:left w:val="none" w:sz="0" w:space="0" w:color="auto"/>
        <w:bottom w:val="none" w:sz="0" w:space="0" w:color="auto"/>
        <w:right w:val="none" w:sz="0" w:space="0" w:color="auto"/>
      </w:divBdr>
    </w:div>
    <w:div w:id="2001928903">
      <w:bodyDiv w:val="1"/>
      <w:marLeft w:val="0"/>
      <w:marRight w:val="0"/>
      <w:marTop w:val="0"/>
      <w:marBottom w:val="0"/>
      <w:divBdr>
        <w:top w:val="none" w:sz="0" w:space="0" w:color="auto"/>
        <w:left w:val="none" w:sz="0" w:space="0" w:color="auto"/>
        <w:bottom w:val="none" w:sz="0" w:space="0" w:color="auto"/>
        <w:right w:val="none" w:sz="0" w:space="0" w:color="auto"/>
      </w:divBdr>
    </w:div>
    <w:div w:id="2001956907">
      <w:bodyDiv w:val="1"/>
      <w:marLeft w:val="0"/>
      <w:marRight w:val="0"/>
      <w:marTop w:val="0"/>
      <w:marBottom w:val="0"/>
      <w:divBdr>
        <w:top w:val="none" w:sz="0" w:space="0" w:color="auto"/>
        <w:left w:val="none" w:sz="0" w:space="0" w:color="auto"/>
        <w:bottom w:val="none" w:sz="0" w:space="0" w:color="auto"/>
        <w:right w:val="none" w:sz="0" w:space="0" w:color="auto"/>
      </w:divBdr>
    </w:div>
    <w:div w:id="2001959038">
      <w:bodyDiv w:val="1"/>
      <w:marLeft w:val="0"/>
      <w:marRight w:val="0"/>
      <w:marTop w:val="0"/>
      <w:marBottom w:val="0"/>
      <w:divBdr>
        <w:top w:val="none" w:sz="0" w:space="0" w:color="auto"/>
        <w:left w:val="none" w:sz="0" w:space="0" w:color="auto"/>
        <w:bottom w:val="none" w:sz="0" w:space="0" w:color="auto"/>
        <w:right w:val="none" w:sz="0" w:space="0" w:color="auto"/>
      </w:divBdr>
    </w:div>
    <w:div w:id="2002002296">
      <w:bodyDiv w:val="1"/>
      <w:marLeft w:val="0"/>
      <w:marRight w:val="0"/>
      <w:marTop w:val="0"/>
      <w:marBottom w:val="0"/>
      <w:divBdr>
        <w:top w:val="none" w:sz="0" w:space="0" w:color="auto"/>
        <w:left w:val="none" w:sz="0" w:space="0" w:color="auto"/>
        <w:bottom w:val="none" w:sz="0" w:space="0" w:color="auto"/>
        <w:right w:val="none" w:sz="0" w:space="0" w:color="auto"/>
      </w:divBdr>
    </w:div>
    <w:div w:id="2002153558">
      <w:bodyDiv w:val="1"/>
      <w:marLeft w:val="0"/>
      <w:marRight w:val="0"/>
      <w:marTop w:val="0"/>
      <w:marBottom w:val="0"/>
      <w:divBdr>
        <w:top w:val="none" w:sz="0" w:space="0" w:color="auto"/>
        <w:left w:val="none" w:sz="0" w:space="0" w:color="auto"/>
        <w:bottom w:val="none" w:sz="0" w:space="0" w:color="auto"/>
        <w:right w:val="none" w:sz="0" w:space="0" w:color="auto"/>
      </w:divBdr>
    </w:div>
    <w:div w:id="2002199949">
      <w:bodyDiv w:val="1"/>
      <w:marLeft w:val="0"/>
      <w:marRight w:val="0"/>
      <w:marTop w:val="0"/>
      <w:marBottom w:val="0"/>
      <w:divBdr>
        <w:top w:val="none" w:sz="0" w:space="0" w:color="auto"/>
        <w:left w:val="none" w:sz="0" w:space="0" w:color="auto"/>
        <w:bottom w:val="none" w:sz="0" w:space="0" w:color="auto"/>
        <w:right w:val="none" w:sz="0" w:space="0" w:color="auto"/>
      </w:divBdr>
    </w:div>
    <w:div w:id="2002611676">
      <w:bodyDiv w:val="1"/>
      <w:marLeft w:val="0"/>
      <w:marRight w:val="0"/>
      <w:marTop w:val="0"/>
      <w:marBottom w:val="0"/>
      <w:divBdr>
        <w:top w:val="none" w:sz="0" w:space="0" w:color="auto"/>
        <w:left w:val="none" w:sz="0" w:space="0" w:color="auto"/>
        <w:bottom w:val="none" w:sz="0" w:space="0" w:color="auto"/>
        <w:right w:val="none" w:sz="0" w:space="0" w:color="auto"/>
      </w:divBdr>
    </w:div>
    <w:div w:id="2002730336">
      <w:bodyDiv w:val="1"/>
      <w:marLeft w:val="0"/>
      <w:marRight w:val="0"/>
      <w:marTop w:val="0"/>
      <w:marBottom w:val="0"/>
      <w:divBdr>
        <w:top w:val="none" w:sz="0" w:space="0" w:color="auto"/>
        <w:left w:val="none" w:sz="0" w:space="0" w:color="auto"/>
        <w:bottom w:val="none" w:sz="0" w:space="0" w:color="auto"/>
        <w:right w:val="none" w:sz="0" w:space="0" w:color="auto"/>
      </w:divBdr>
    </w:div>
    <w:div w:id="2002805006">
      <w:bodyDiv w:val="1"/>
      <w:marLeft w:val="0"/>
      <w:marRight w:val="0"/>
      <w:marTop w:val="0"/>
      <w:marBottom w:val="0"/>
      <w:divBdr>
        <w:top w:val="none" w:sz="0" w:space="0" w:color="auto"/>
        <w:left w:val="none" w:sz="0" w:space="0" w:color="auto"/>
        <w:bottom w:val="none" w:sz="0" w:space="0" w:color="auto"/>
        <w:right w:val="none" w:sz="0" w:space="0" w:color="auto"/>
      </w:divBdr>
    </w:div>
    <w:div w:id="2002810780">
      <w:bodyDiv w:val="1"/>
      <w:marLeft w:val="0"/>
      <w:marRight w:val="0"/>
      <w:marTop w:val="0"/>
      <w:marBottom w:val="0"/>
      <w:divBdr>
        <w:top w:val="none" w:sz="0" w:space="0" w:color="auto"/>
        <w:left w:val="none" w:sz="0" w:space="0" w:color="auto"/>
        <w:bottom w:val="none" w:sz="0" w:space="0" w:color="auto"/>
        <w:right w:val="none" w:sz="0" w:space="0" w:color="auto"/>
      </w:divBdr>
    </w:div>
    <w:div w:id="2002921853">
      <w:bodyDiv w:val="1"/>
      <w:marLeft w:val="0"/>
      <w:marRight w:val="0"/>
      <w:marTop w:val="0"/>
      <w:marBottom w:val="0"/>
      <w:divBdr>
        <w:top w:val="none" w:sz="0" w:space="0" w:color="auto"/>
        <w:left w:val="none" w:sz="0" w:space="0" w:color="auto"/>
        <w:bottom w:val="none" w:sz="0" w:space="0" w:color="auto"/>
        <w:right w:val="none" w:sz="0" w:space="0" w:color="auto"/>
      </w:divBdr>
    </w:div>
    <w:div w:id="2003072795">
      <w:bodyDiv w:val="1"/>
      <w:marLeft w:val="0"/>
      <w:marRight w:val="0"/>
      <w:marTop w:val="0"/>
      <w:marBottom w:val="0"/>
      <w:divBdr>
        <w:top w:val="none" w:sz="0" w:space="0" w:color="auto"/>
        <w:left w:val="none" w:sz="0" w:space="0" w:color="auto"/>
        <w:bottom w:val="none" w:sz="0" w:space="0" w:color="auto"/>
        <w:right w:val="none" w:sz="0" w:space="0" w:color="auto"/>
      </w:divBdr>
    </w:div>
    <w:div w:id="2003192395">
      <w:bodyDiv w:val="1"/>
      <w:marLeft w:val="0"/>
      <w:marRight w:val="0"/>
      <w:marTop w:val="0"/>
      <w:marBottom w:val="0"/>
      <w:divBdr>
        <w:top w:val="none" w:sz="0" w:space="0" w:color="auto"/>
        <w:left w:val="none" w:sz="0" w:space="0" w:color="auto"/>
        <w:bottom w:val="none" w:sz="0" w:space="0" w:color="auto"/>
        <w:right w:val="none" w:sz="0" w:space="0" w:color="auto"/>
      </w:divBdr>
    </w:div>
    <w:div w:id="2003389381">
      <w:bodyDiv w:val="1"/>
      <w:marLeft w:val="0"/>
      <w:marRight w:val="0"/>
      <w:marTop w:val="0"/>
      <w:marBottom w:val="0"/>
      <w:divBdr>
        <w:top w:val="none" w:sz="0" w:space="0" w:color="auto"/>
        <w:left w:val="none" w:sz="0" w:space="0" w:color="auto"/>
        <w:bottom w:val="none" w:sz="0" w:space="0" w:color="auto"/>
        <w:right w:val="none" w:sz="0" w:space="0" w:color="auto"/>
      </w:divBdr>
    </w:div>
    <w:div w:id="2003508623">
      <w:bodyDiv w:val="1"/>
      <w:marLeft w:val="0"/>
      <w:marRight w:val="0"/>
      <w:marTop w:val="0"/>
      <w:marBottom w:val="0"/>
      <w:divBdr>
        <w:top w:val="none" w:sz="0" w:space="0" w:color="auto"/>
        <w:left w:val="none" w:sz="0" w:space="0" w:color="auto"/>
        <w:bottom w:val="none" w:sz="0" w:space="0" w:color="auto"/>
        <w:right w:val="none" w:sz="0" w:space="0" w:color="auto"/>
      </w:divBdr>
    </w:div>
    <w:div w:id="2003697671">
      <w:bodyDiv w:val="1"/>
      <w:marLeft w:val="0"/>
      <w:marRight w:val="0"/>
      <w:marTop w:val="0"/>
      <w:marBottom w:val="0"/>
      <w:divBdr>
        <w:top w:val="none" w:sz="0" w:space="0" w:color="auto"/>
        <w:left w:val="none" w:sz="0" w:space="0" w:color="auto"/>
        <w:bottom w:val="none" w:sz="0" w:space="0" w:color="auto"/>
        <w:right w:val="none" w:sz="0" w:space="0" w:color="auto"/>
      </w:divBdr>
    </w:div>
    <w:div w:id="2003697925">
      <w:bodyDiv w:val="1"/>
      <w:marLeft w:val="0"/>
      <w:marRight w:val="0"/>
      <w:marTop w:val="0"/>
      <w:marBottom w:val="0"/>
      <w:divBdr>
        <w:top w:val="none" w:sz="0" w:space="0" w:color="auto"/>
        <w:left w:val="none" w:sz="0" w:space="0" w:color="auto"/>
        <w:bottom w:val="none" w:sz="0" w:space="0" w:color="auto"/>
        <w:right w:val="none" w:sz="0" w:space="0" w:color="auto"/>
      </w:divBdr>
    </w:div>
    <w:div w:id="2003698169">
      <w:bodyDiv w:val="1"/>
      <w:marLeft w:val="0"/>
      <w:marRight w:val="0"/>
      <w:marTop w:val="0"/>
      <w:marBottom w:val="0"/>
      <w:divBdr>
        <w:top w:val="none" w:sz="0" w:space="0" w:color="auto"/>
        <w:left w:val="none" w:sz="0" w:space="0" w:color="auto"/>
        <w:bottom w:val="none" w:sz="0" w:space="0" w:color="auto"/>
        <w:right w:val="none" w:sz="0" w:space="0" w:color="auto"/>
      </w:divBdr>
    </w:div>
    <w:div w:id="2003845880">
      <w:bodyDiv w:val="1"/>
      <w:marLeft w:val="0"/>
      <w:marRight w:val="0"/>
      <w:marTop w:val="0"/>
      <w:marBottom w:val="0"/>
      <w:divBdr>
        <w:top w:val="none" w:sz="0" w:space="0" w:color="auto"/>
        <w:left w:val="none" w:sz="0" w:space="0" w:color="auto"/>
        <w:bottom w:val="none" w:sz="0" w:space="0" w:color="auto"/>
        <w:right w:val="none" w:sz="0" w:space="0" w:color="auto"/>
      </w:divBdr>
    </w:div>
    <w:div w:id="2003897137">
      <w:bodyDiv w:val="1"/>
      <w:marLeft w:val="0"/>
      <w:marRight w:val="0"/>
      <w:marTop w:val="0"/>
      <w:marBottom w:val="0"/>
      <w:divBdr>
        <w:top w:val="none" w:sz="0" w:space="0" w:color="auto"/>
        <w:left w:val="none" w:sz="0" w:space="0" w:color="auto"/>
        <w:bottom w:val="none" w:sz="0" w:space="0" w:color="auto"/>
        <w:right w:val="none" w:sz="0" w:space="0" w:color="auto"/>
      </w:divBdr>
    </w:div>
    <w:div w:id="2003924077">
      <w:bodyDiv w:val="1"/>
      <w:marLeft w:val="0"/>
      <w:marRight w:val="0"/>
      <w:marTop w:val="0"/>
      <w:marBottom w:val="0"/>
      <w:divBdr>
        <w:top w:val="none" w:sz="0" w:space="0" w:color="auto"/>
        <w:left w:val="none" w:sz="0" w:space="0" w:color="auto"/>
        <w:bottom w:val="none" w:sz="0" w:space="0" w:color="auto"/>
        <w:right w:val="none" w:sz="0" w:space="0" w:color="auto"/>
      </w:divBdr>
    </w:div>
    <w:div w:id="2003924695">
      <w:bodyDiv w:val="1"/>
      <w:marLeft w:val="0"/>
      <w:marRight w:val="0"/>
      <w:marTop w:val="0"/>
      <w:marBottom w:val="0"/>
      <w:divBdr>
        <w:top w:val="none" w:sz="0" w:space="0" w:color="auto"/>
        <w:left w:val="none" w:sz="0" w:space="0" w:color="auto"/>
        <w:bottom w:val="none" w:sz="0" w:space="0" w:color="auto"/>
        <w:right w:val="none" w:sz="0" w:space="0" w:color="auto"/>
      </w:divBdr>
    </w:div>
    <w:div w:id="2003964391">
      <w:bodyDiv w:val="1"/>
      <w:marLeft w:val="0"/>
      <w:marRight w:val="0"/>
      <w:marTop w:val="0"/>
      <w:marBottom w:val="0"/>
      <w:divBdr>
        <w:top w:val="none" w:sz="0" w:space="0" w:color="auto"/>
        <w:left w:val="none" w:sz="0" w:space="0" w:color="auto"/>
        <w:bottom w:val="none" w:sz="0" w:space="0" w:color="auto"/>
        <w:right w:val="none" w:sz="0" w:space="0" w:color="auto"/>
      </w:divBdr>
    </w:div>
    <w:div w:id="2004117226">
      <w:bodyDiv w:val="1"/>
      <w:marLeft w:val="0"/>
      <w:marRight w:val="0"/>
      <w:marTop w:val="0"/>
      <w:marBottom w:val="0"/>
      <w:divBdr>
        <w:top w:val="none" w:sz="0" w:space="0" w:color="auto"/>
        <w:left w:val="none" w:sz="0" w:space="0" w:color="auto"/>
        <w:bottom w:val="none" w:sz="0" w:space="0" w:color="auto"/>
        <w:right w:val="none" w:sz="0" w:space="0" w:color="auto"/>
      </w:divBdr>
    </w:div>
    <w:div w:id="2004122583">
      <w:bodyDiv w:val="1"/>
      <w:marLeft w:val="0"/>
      <w:marRight w:val="0"/>
      <w:marTop w:val="0"/>
      <w:marBottom w:val="0"/>
      <w:divBdr>
        <w:top w:val="none" w:sz="0" w:space="0" w:color="auto"/>
        <w:left w:val="none" w:sz="0" w:space="0" w:color="auto"/>
        <w:bottom w:val="none" w:sz="0" w:space="0" w:color="auto"/>
        <w:right w:val="none" w:sz="0" w:space="0" w:color="auto"/>
      </w:divBdr>
    </w:div>
    <w:div w:id="2004236477">
      <w:bodyDiv w:val="1"/>
      <w:marLeft w:val="0"/>
      <w:marRight w:val="0"/>
      <w:marTop w:val="0"/>
      <w:marBottom w:val="0"/>
      <w:divBdr>
        <w:top w:val="none" w:sz="0" w:space="0" w:color="auto"/>
        <w:left w:val="none" w:sz="0" w:space="0" w:color="auto"/>
        <w:bottom w:val="none" w:sz="0" w:space="0" w:color="auto"/>
        <w:right w:val="none" w:sz="0" w:space="0" w:color="auto"/>
      </w:divBdr>
    </w:div>
    <w:div w:id="2004238945">
      <w:bodyDiv w:val="1"/>
      <w:marLeft w:val="0"/>
      <w:marRight w:val="0"/>
      <w:marTop w:val="0"/>
      <w:marBottom w:val="0"/>
      <w:divBdr>
        <w:top w:val="none" w:sz="0" w:space="0" w:color="auto"/>
        <w:left w:val="none" w:sz="0" w:space="0" w:color="auto"/>
        <w:bottom w:val="none" w:sz="0" w:space="0" w:color="auto"/>
        <w:right w:val="none" w:sz="0" w:space="0" w:color="auto"/>
      </w:divBdr>
    </w:div>
    <w:div w:id="2004501939">
      <w:bodyDiv w:val="1"/>
      <w:marLeft w:val="0"/>
      <w:marRight w:val="0"/>
      <w:marTop w:val="0"/>
      <w:marBottom w:val="0"/>
      <w:divBdr>
        <w:top w:val="none" w:sz="0" w:space="0" w:color="auto"/>
        <w:left w:val="none" w:sz="0" w:space="0" w:color="auto"/>
        <w:bottom w:val="none" w:sz="0" w:space="0" w:color="auto"/>
        <w:right w:val="none" w:sz="0" w:space="0" w:color="auto"/>
      </w:divBdr>
    </w:div>
    <w:div w:id="2004694649">
      <w:bodyDiv w:val="1"/>
      <w:marLeft w:val="0"/>
      <w:marRight w:val="0"/>
      <w:marTop w:val="0"/>
      <w:marBottom w:val="0"/>
      <w:divBdr>
        <w:top w:val="none" w:sz="0" w:space="0" w:color="auto"/>
        <w:left w:val="none" w:sz="0" w:space="0" w:color="auto"/>
        <w:bottom w:val="none" w:sz="0" w:space="0" w:color="auto"/>
        <w:right w:val="none" w:sz="0" w:space="0" w:color="auto"/>
      </w:divBdr>
    </w:div>
    <w:div w:id="2004696544">
      <w:bodyDiv w:val="1"/>
      <w:marLeft w:val="0"/>
      <w:marRight w:val="0"/>
      <w:marTop w:val="0"/>
      <w:marBottom w:val="0"/>
      <w:divBdr>
        <w:top w:val="none" w:sz="0" w:space="0" w:color="auto"/>
        <w:left w:val="none" w:sz="0" w:space="0" w:color="auto"/>
        <w:bottom w:val="none" w:sz="0" w:space="0" w:color="auto"/>
        <w:right w:val="none" w:sz="0" w:space="0" w:color="auto"/>
      </w:divBdr>
    </w:div>
    <w:div w:id="2004700760">
      <w:bodyDiv w:val="1"/>
      <w:marLeft w:val="0"/>
      <w:marRight w:val="0"/>
      <w:marTop w:val="0"/>
      <w:marBottom w:val="0"/>
      <w:divBdr>
        <w:top w:val="none" w:sz="0" w:space="0" w:color="auto"/>
        <w:left w:val="none" w:sz="0" w:space="0" w:color="auto"/>
        <w:bottom w:val="none" w:sz="0" w:space="0" w:color="auto"/>
        <w:right w:val="none" w:sz="0" w:space="0" w:color="auto"/>
      </w:divBdr>
    </w:div>
    <w:div w:id="2004773169">
      <w:bodyDiv w:val="1"/>
      <w:marLeft w:val="0"/>
      <w:marRight w:val="0"/>
      <w:marTop w:val="0"/>
      <w:marBottom w:val="0"/>
      <w:divBdr>
        <w:top w:val="none" w:sz="0" w:space="0" w:color="auto"/>
        <w:left w:val="none" w:sz="0" w:space="0" w:color="auto"/>
        <w:bottom w:val="none" w:sz="0" w:space="0" w:color="auto"/>
        <w:right w:val="none" w:sz="0" w:space="0" w:color="auto"/>
      </w:divBdr>
    </w:div>
    <w:div w:id="2004775025">
      <w:bodyDiv w:val="1"/>
      <w:marLeft w:val="0"/>
      <w:marRight w:val="0"/>
      <w:marTop w:val="0"/>
      <w:marBottom w:val="0"/>
      <w:divBdr>
        <w:top w:val="none" w:sz="0" w:space="0" w:color="auto"/>
        <w:left w:val="none" w:sz="0" w:space="0" w:color="auto"/>
        <w:bottom w:val="none" w:sz="0" w:space="0" w:color="auto"/>
        <w:right w:val="none" w:sz="0" w:space="0" w:color="auto"/>
      </w:divBdr>
    </w:div>
    <w:div w:id="2004778134">
      <w:bodyDiv w:val="1"/>
      <w:marLeft w:val="0"/>
      <w:marRight w:val="0"/>
      <w:marTop w:val="0"/>
      <w:marBottom w:val="0"/>
      <w:divBdr>
        <w:top w:val="none" w:sz="0" w:space="0" w:color="auto"/>
        <w:left w:val="none" w:sz="0" w:space="0" w:color="auto"/>
        <w:bottom w:val="none" w:sz="0" w:space="0" w:color="auto"/>
        <w:right w:val="none" w:sz="0" w:space="0" w:color="auto"/>
      </w:divBdr>
    </w:div>
    <w:div w:id="2004890619">
      <w:bodyDiv w:val="1"/>
      <w:marLeft w:val="0"/>
      <w:marRight w:val="0"/>
      <w:marTop w:val="0"/>
      <w:marBottom w:val="0"/>
      <w:divBdr>
        <w:top w:val="none" w:sz="0" w:space="0" w:color="auto"/>
        <w:left w:val="none" w:sz="0" w:space="0" w:color="auto"/>
        <w:bottom w:val="none" w:sz="0" w:space="0" w:color="auto"/>
        <w:right w:val="none" w:sz="0" w:space="0" w:color="auto"/>
      </w:divBdr>
    </w:div>
    <w:div w:id="2004890624">
      <w:bodyDiv w:val="1"/>
      <w:marLeft w:val="0"/>
      <w:marRight w:val="0"/>
      <w:marTop w:val="0"/>
      <w:marBottom w:val="0"/>
      <w:divBdr>
        <w:top w:val="none" w:sz="0" w:space="0" w:color="auto"/>
        <w:left w:val="none" w:sz="0" w:space="0" w:color="auto"/>
        <w:bottom w:val="none" w:sz="0" w:space="0" w:color="auto"/>
        <w:right w:val="none" w:sz="0" w:space="0" w:color="auto"/>
      </w:divBdr>
    </w:div>
    <w:div w:id="2005157820">
      <w:bodyDiv w:val="1"/>
      <w:marLeft w:val="0"/>
      <w:marRight w:val="0"/>
      <w:marTop w:val="0"/>
      <w:marBottom w:val="0"/>
      <w:divBdr>
        <w:top w:val="none" w:sz="0" w:space="0" w:color="auto"/>
        <w:left w:val="none" w:sz="0" w:space="0" w:color="auto"/>
        <w:bottom w:val="none" w:sz="0" w:space="0" w:color="auto"/>
        <w:right w:val="none" w:sz="0" w:space="0" w:color="auto"/>
      </w:divBdr>
    </w:div>
    <w:div w:id="2005549618">
      <w:bodyDiv w:val="1"/>
      <w:marLeft w:val="0"/>
      <w:marRight w:val="0"/>
      <w:marTop w:val="0"/>
      <w:marBottom w:val="0"/>
      <w:divBdr>
        <w:top w:val="none" w:sz="0" w:space="0" w:color="auto"/>
        <w:left w:val="none" w:sz="0" w:space="0" w:color="auto"/>
        <w:bottom w:val="none" w:sz="0" w:space="0" w:color="auto"/>
        <w:right w:val="none" w:sz="0" w:space="0" w:color="auto"/>
      </w:divBdr>
    </w:div>
    <w:div w:id="2005618502">
      <w:bodyDiv w:val="1"/>
      <w:marLeft w:val="0"/>
      <w:marRight w:val="0"/>
      <w:marTop w:val="0"/>
      <w:marBottom w:val="0"/>
      <w:divBdr>
        <w:top w:val="none" w:sz="0" w:space="0" w:color="auto"/>
        <w:left w:val="none" w:sz="0" w:space="0" w:color="auto"/>
        <w:bottom w:val="none" w:sz="0" w:space="0" w:color="auto"/>
        <w:right w:val="none" w:sz="0" w:space="0" w:color="auto"/>
      </w:divBdr>
    </w:div>
    <w:div w:id="2005694847">
      <w:bodyDiv w:val="1"/>
      <w:marLeft w:val="0"/>
      <w:marRight w:val="0"/>
      <w:marTop w:val="0"/>
      <w:marBottom w:val="0"/>
      <w:divBdr>
        <w:top w:val="none" w:sz="0" w:space="0" w:color="auto"/>
        <w:left w:val="none" w:sz="0" w:space="0" w:color="auto"/>
        <w:bottom w:val="none" w:sz="0" w:space="0" w:color="auto"/>
        <w:right w:val="none" w:sz="0" w:space="0" w:color="auto"/>
      </w:divBdr>
    </w:div>
    <w:div w:id="2005860871">
      <w:bodyDiv w:val="1"/>
      <w:marLeft w:val="0"/>
      <w:marRight w:val="0"/>
      <w:marTop w:val="0"/>
      <w:marBottom w:val="0"/>
      <w:divBdr>
        <w:top w:val="none" w:sz="0" w:space="0" w:color="auto"/>
        <w:left w:val="none" w:sz="0" w:space="0" w:color="auto"/>
        <w:bottom w:val="none" w:sz="0" w:space="0" w:color="auto"/>
        <w:right w:val="none" w:sz="0" w:space="0" w:color="auto"/>
      </w:divBdr>
    </w:div>
    <w:div w:id="2006088733">
      <w:bodyDiv w:val="1"/>
      <w:marLeft w:val="0"/>
      <w:marRight w:val="0"/>
      <w:marTop w:val="0"/>
      <w:marBottom w:val="0"/>
      <w:divBdr>
        <w:top w:val="none" w:sz="0" w:space="0" w:color="auto"/>
        <w:left w:val="none" w:sz="0" w:space="0" w:color="auto"/>
        <w:bottom w:val="none" w:sz="0" w:space="0" w:color="auto"/>
        <w:right w:val="none" w:sz="0" w:space="0" w:color="auto"/>
      </w:divBdr>
    </w:div>
    <w:div w:id="2006393406">
      <w:bodyDiv w:val="1"/>
      <w:marLeft w:val="0"/>
      <w:marRight w:val="0"/>
      <w:marTop w:val="0"/>
      <w:marBottom w:val="0"/>
      <w:divBdr>
        <w:top w:val="none" w:sz="0" w:space="0" w:color="auto"/>
        <w:left w:val="none" w:sz="0" w:space="0" w:color="auto"/>
        <w:bottom w:val="none" w:sz="0" w:space="0" w:color="auto"/>
        <w:right w:val="none" w:sz="0" w:space="0" w:color="auto"/>
      </w:divBdr>
    </w:div>
    <w:div w:id="2006396990">
      <w:bodyDiv w:val="1"/>
      <w:marLeft w:val="0"/>
      <w:marRight w:val="0"/>
      <w:marTop w:val="0"/>
      <w:marBottom w:val="0"/>
      <w:divBdr>
        <w:top w:val="none" w:sz="0" w:space="0" w:color="auto"/>
        <w:left w:val="none" w:sz="0" w:space="0" w:color="auto"/>
        <w:bottom w:val="none" w:sz="0" w:space="0" w:color="auto"/>
        <w:right w:val="none" w:sz="0" w:space="0" w:color="auto"/>
      </w:divBdr>
    </w:div>
    <w:div w:id="2006468597">
      <w:bodyDiv w:val="1"/>
      <w:marLeft w:val="0"/>
      <w:marRight w:val="0"/>
      <w:marTop w:val="0"/>
      <w:marBottom w:val="0"/>
      <w:divBdr>
        <w:top w:val="none" w:sz="0" w:space="0" w:color="auto"/>
        <w:left w:val="none" w:sz="0" w:space="0" w:color="auto"/>
        <w:bottom w:val="none" w:sz="0" w:space="0" w:color="auto"/>
        <w:right w:val="none" w:sz="0" w:space="0" w:color="auto"/>
      </w:divBdr>
    </w:div>
    <w:div w:id="2006470690">
      <w:bodyDiv w:val="1"/>
      <w:marLeft w:val="0"/>
      <w:marRight w:val="0"/>
      <w:marTop w:val="0"/>
      <w:marBottom w:val="0"/>
      <w:divBdr>
        <w:top w:val="none" w:sz="0" w:space="0" w:color="auto"/>
        <w:left w:val="none" w:sz="0" w:space="0" w:color="auto"/>
        <w:bottom w:val="none" w:sz="0" w:space="0" w:color="auto"/>
        <w:right w:val="none" w:sz="0" w:space="0" w:color="auto"/>
      </w:divBdr>
    </w:div>
    <w:div w:id="2006546436">
      <w:bodyDiv w:val="1"/>
      <w:marLeft w:val="0"/>
      <w:marRight w:val="0"/>
      <w:marTop w:val="0"/>
      <w:marBottom w:val="0"/>
      <w:divBdr>
        <w:top w:val="none" w:sz="0" w:space="0" w:color="auto"/>
        <w:left w:val="none" w:sz="0" w:space="0" w:color="auto"/>
        <w:bottom w:val="none" w:sz="0" w:space="0" w:color="auto"/>
        <w:right w:val="none" w:sz="0" w:space="0" w:color="auto"/>
      </w:divBdr>
    </w:div>
    <w:div w:id="2006741869">
      <w:bodyDiv w:val="1"/>
      <w:marLeft w:val="0"/>
      <w:marRight w:val="0"/>
      <w:marTop w:val="0"/>
      <w:marBottom w:val="0"/>
      <w:divBdr>
        <w:top w:val="none" w:sz="0" w:space="0" w:color="auto"/>
        <w:left w:val="none" w:sz="0" w:space="0" w:color="auto"/>
        <w:bottom w:val="none" w:sz="0" w:space="0" w:color="auto"/>
        <w:right w:val="none" w:sz="0" w:space="0" w:color="auto"/>
      </w:divBdr>
    </w:div>
    <w:div w:id="2006936073">
      <w:bodyDiv w:val="1"/>
      <w:marLeft w:val="0"/>
      <w:marRight w:val="0"/>
      <w:marTop w:val="0"/>
      <w:marBottom w:val="0"/>
      <w:divBdr>
        <w:top w:val="none" w:sz="0" w:space="0" w:color="auto"/>
        <w:left w:val="none" w:sz="0" w:space="0" w:color="auto"/>
        <w:bottom w:val="none" w:sz="0" w:space="0" w:color="auto"/>
        <w:right w:val="none" w:sz="0" w:space="0" w:color="auto"/>
      </w:divBdr>
    </w:div>
    <w:div w:id="2006937495">
      <w:bodyDiv w:val="1"/>
      <w:marLeft w:val="0"/>
      <w:marRight w:val="0"/>
      <w:marTop w:val="0"/>
      <w:marBottom w:val="0"/>
      <w:divBdr>
        <w:top w:val="none" w:sz="0" w:space="0" w:color="auto"/>
        <w:left w:val="none" w:sz="0" w:space="0" w:color="auto"/>
        <w:bottom w:val="none" w:sz="0" w:space="0" w:color="auto"/>
        <w:right w:val="none" w:sz="0" w:space="0" w:color="auto"/>
      </w:divBdr>
    </w:div>
    <w:div w:id="2006976576">
      <w:bodyDiv w:val="1"/>
      <w:marLeft w:val="0"/>
      <w:marRight w:val="0"/>
      <w:marTop w:val="0"/>
      <w:marBottom w:val="0"/>
      <w:divBdr>
        <w:top w:val="none" w:sz="0" w:space="0" w:color="auto"/>
        <w:left w:val="none" w:sz="0" w:space="0" w:color="auto"/>
        <w:bottom w:val="none" w:sz="0" w:space="0" w:color="auto"/>
        <w:right w:val="none" w:sz="0" w:space="0" w:color="auto"/>
      </w:divBdr>
    </w:div>
    <w:div w:id="2007198340">
      <w:bodyDiv w:val="1"/>
      <w:marLeft w:val="0"/>
      <w:marRight w:val="0"/>
      <w:marTop w:val="0"/>
      <w:marBottom w:val="0"/>
      <w:divBdr>
        <w:top w:val="none" w:sz="0" w:space="0" w:color="auto"/>
        <w:left w:val="none" w:sz="0" w:space="0" w:color="auto"/>
        <w:bottom w:val="none" w:sz="0" w:space="0" w:color="auto"/>
        <w:right w:val="none" w:sz="0" w:space="0" w:color="auto"/>
      </w:divBdr>
    </w:div>
    <w:div w:id="2007318047">
      <w:bodyDiv w:val="1"/>
      <w:marLeft w:val="0"/>
      <w:marRight w:val="0"/>
      <w:marTop w:val="0"/>
      <w:marBottom w:val="0"/>
      <w:divBdr>
        <w:top w:val="none" w:sz="0" w:space="0" w:color="auto"/>
        <w:left w:val="none" w:sz="0" w:space="0" w:color="auto"/>
        <w:bottom w:val="none" w:sz="0" w:space="0" w:color="auto"/>
        <w:right w:val="none" w:sz="0" w:space="0" w:color="auto"/>
      </w:divBdr>
    </w:div>
    <w:div w:id="2007393998">
      <w:bodyDiv w:val="1"/>
      <w:marLeft w:val="0"/>
      <w:marRight w:val="0"/>
      <w:marTop w:val="0"/>
      <w:marBottom w:val="0"/>
      <w:divBdr>
        <w:top w:val="none" w:sz="0" w:space="0" w:color="auto"/>
        <w:left w:val="none" w:sz="0" w:space="0" w:color="auto"/>
        <w:bottom w:val="none" w:sz="0" w:space="0" w:color="auto"/>
        <w:right w:val="none" w:sz="0" w:space="0" w:color="auto"/>
      </w:divBdr>
    </w:div>
    <w:div w:id="2007510419">
      <w:bodyDiv w:val="1"/>
      <w:marLeft w:val="0"/>
      <w:marRight w:val="0"/>
      <w:marTop w:val="0"/>
      <w:marBottom w:val="0"/>
      <w:divBdr>
        <w:top w:val="none" w:sz="0" w:space="0" w:color="auto"/>
        <w:left w:val="none" w:sz="0" w:space="0" w:color="auto"/>
        <w:bottom w:val="none" w:sz="0" w:space="0" w:color="auto"/>
        <w:right w:val="none" w:sz="0" w:space="0" w:color="auto"/>
      </w:divBdr>
    </w:div>
    <w:div w:id="2007784286">
      <w:bodyDiv w:val="1"/>
      <w:marLeft w:val="0"/>
      <w:marRight w:val="0"/>
      <w:marTop w:val="0"/>
      <w:marBottom w:val="0"/>
      <w:divBdr>
        <w:top w:val="none" w:sz="0" w:space="0" w:color="auto"/>
        <w:left w:val="none" w:sz="0" w:space="0" w:color="auto"/>
        <w:bottom w:val="none" w:sz="0" w:space="0" w:color="auto"/>
        <w:right w:val="none" w:sz="0" w:space="0" w:color="auto"/>
      </w:divBdr>
    </w:div>
    <w:div w:id="2007972614">
      <w:bodyDiv w:val="1"/>
      <w:marLeft w:val="0"/>
      <w:marRight w:val="0"/>
      <w:marTop w:val="0"/>
      <w:marBottom w:val="0"/>
      <w:divBdr>
        <w:top w:val="none" w:sz="0" w:space="0" w:color="auto"/>
        <w:left w:val="none" w:sz="0" w:space="0" w:color="auto"/>
        <w:bottom w:val="none" w:sz="0" w:space="0" w:color="auto"/>
        <w:right w:val="none" w:sz="0" w:space="0" w:color="auto"/>
      </w:divBdr>
    </w:div>
    <w:div w:id="2007972800">
      <w:bodyDiv w:val="1"/>
      <w:marLeft w:val="0"/>
      <w:marRight w:val="0"/>
      <w:marTop w:val="0"/>
      <w:marBottom w:val="0"/>
      <w:divBdr>
        <w:top w:val="none" w:sz="0" w:space="0" w:color="auto"/>
        <w:left w:val="none" w:sz="0" w:space="0" w:color="auto"/>
        <w:bottom w:val="none" w:sz="0" w:space="0" w:color="auto"/>
        <w:right w:val="none" w:sz="0" w:space="0" w:color="auto"/>
      </w:divBdr>
    </w:div>
    <w:div w:id="2008290901">
      <w:bodyDiv w:val="1"/>
      <w:marLeft w:val="0"/>
      <w:marRight w:val="0"/>
      <w:marTop w:val="0"/>
      <w:marBottom w:val="0"/>
      <w:divBdr>
        <w:top w:val="none" w:sz="0" w:space="0" w:color="auto"/>
        <w:left w:val="none" w:sz="0" w:space="0" w:color="auto"/>
        <w:bottom w:val="none" w:sz="0" w:space="0" w:color="auto"/>
        <w:right w:val="none" w:sz="0" w:space="0" w:color="auto"/>
      </w:divBdr>
    </w:div>
    <w:div w:id="2008357553">
      <w:bodyDiv w:val="1"/>
      <w:marLeft w:val="0"/>
      <w:marRight w:val="0"/>
      <w:marTop w:val="0"/>
      <w:marBottom w:val="0"/>
      <w:divBdr>
        <w:top w:val="none" w:sz="0" w:space="0" w:color="auto"/>
        <w:left w:val="none" w:sz="0" w:space="0" w:color="auto"/>
        <w:bottom w:val="none" w:sz="0" w:space="0" w:color="auto"/>
        <w:right w:val="none" w:sz="0" w:space="0" w:color="auto"/>
      </w:divBdr>
    </w:div>
    <w:div w:id="2008436616">
      <w:bodyDiv w:val="1"/>
      <w:marLeft w:val="0"/>
      <w:marRight w:val="0"/>
      <w:marTop w:val="0"/>
      <w:marBottom w:val="0"/>
      <w:divBdr>
        <w:top w:val="none" w:sz="0" w:space="0" w:color="auto"/>
        <w:left w:val="none" w:sz="0" w:space="0" w:color="auto"/>
        <w:bottom w:val="none" w:sz="0" w:space="0" w:color="auto"/>
        <w:right w:val="none" w:sz="0" w:space="0" w:color="auto"/>
      </w:divBdr>
    </w:div>
    <w:div w:id="2008635254">
      <w:bodyDiv w:val="1"/>
      <w:marLeft w:val="0"/>
      <w:marRight w:val="0"/>
      <w:marTop w:val="0"/>
      <w:marBottom w:val="0"/>
      <w:divBdr>
        <w:top w:val="none" w:sz="0" w:space="0" w:color="auto"/>
        <w:left w:val="none" w:sz="0" w:space="0" w:color="auto"/>
        <w:bottom w:val="none" w:sz="0" w:space="0" w:color="auto"/>
        <w:right w:val="none" w:sz="0" w:space="0" w:color="auto"/>
      </w:divBdr>
    </w:div>
    <w:div w:id="2008704752">
      <w:bodyDiv w:val="1"/>
      <w:marLeft w:val="0"/>
      <w:marRight w:val="0"/>
      <w:marTop w:val="0"/>
      <w:marBottom w:val="0"/>
      <w:divBdr>
        <w:top w:val="none" w:sz="0" w:space="0" w:color="auto"/>
        <w:left w:val="none" w:sz="0" w:space="0" w:color="auto"/>
        <w:bottom w:val="none" w:sz="0" w:space="0" w:color="auto"/>
        <w:right w:val="none" w:sz="0" w:space="0" w:color="auto"/>
      </w:divBdr>
    </w:div>
    <w:div w:id="2008897031">
      <w:bodyDiv w:val="1"/>
      <w:marLeft w:val="0"/>
      <w:marRight w:val="0"/>
      <w:marTop w:val="0"/>
      <w:marBottom w:val="0"/>
      <w:divBdr>
        <w:top w:val="none" w:sz="0" w:space="0" w:color="auto"/>
        <w:left w:val="none" w:sz="0" w:space="0" w:color="auto"/>
        <w:bottom w:val="none" w:sz="0" w:space="0" w:color="auto"/>
        <w:right w:val="none" w:sz="0" w:space="0" w:color="auto"/>
      </w:divBdr>
    </w:div>
    <w:div w:id="2008972095">
      <w:bodyDiv w:val="1"/>
      <w:marLeft w:val="0"/>
      <w:marRight w:val="0"/>
      <w:marTop w:val="0"/>
      <w:marBottom w:val="0"/>
      <w:divBdr>
        <w:top w:val="none" w:sz="0" w:space="0" w:color="auto"/>
        <w:left w:val="none" w:sz="0" w:space="0" w:color="auto"/>
        <w:bottom w:val="none" w:sz="0" w:space="0" w:color="auto"/>
        <w:right w:val="none" w:sz="0" w:space="0" w:color="auto"/>
      </w:divBdr>
    </w:div>
    <w:div w:id="2009401380">
      <w:bodyDiv w:val="1"/>
      <w:marLeft w:val="0"/>
      <w:marRight w:val="0"/>
      <w:marTop w:val="0"/>
      <w:marBottom w:val="0"/>
      <w:divBdr>
        <w:top w:val="none" w:sz="0" w:space="0" w:color="auto"/>
        <w:left w:val="none" w:sz="0" w:space="0" w:color="auto"/>
        <w:bottom w:val="none" w:sz="0" w:space="0" w:color="auto"/>
        <w:right w:val="none" w:sz="0" w:space="0" w:color="auto"/>
      </w:divBdr>
    </w:div>
    <w:div w:id="2009556402">
      <w:bodyDiv w:val="1"/>
      <w:marLeft w:val="0"/>
      <w:marRight w:val="0"/>
      <w:marTop w:val="0"/>
      <w:marBottom w:val="0"/>
      <w:divBdr>
        <w:top w:val="none" w:sz="0" w:space="0" w:color="auto"/>
        <w:left w:val="none" w:sz="0" w:space="0" w:color="auto"/>
        <w:bottom w:val="none" w:sz="0" w:space="0" w:color="auto"/>
        <w:right w:val="none" w:sz="0" w:space="0" w:color="auto"/>
      </w:divBdr>
    </w:div>
    <w:div w:id="2009600089">
      <w:bodyDiv w:val="1"/>
      <w:marLeft w:val="0"/>
      <w:marRight w:val="0"/>
      <w:marTop w:val="0"/>
      <w:marBottom w:val="0"/>
      <w:divBdr>
        <w:top w:val="none" w:sz="0" w:space="0" w:color="auto"/>
        <w:left w:val="none" w:sz="0" w:space="0" w:color="auto"/>
        <w:bottom w:val="none" w:sz="0" w:space="0" w:color="auto"/>
        <w:right w:val="none" w:sz="0" w:space="0" w:color="auto"/>
      </w:divBdr>
    </w:div>
    <w:div w:id="2009627085">
      <w:bodyDiv w:val="1"/>
      <w:marLeft w:val="0"/>
      <w:marRight w:val="0"/>
      <w:marTop w:val="0"/>
      <w:marBottom w:val="0"/>
      <w:divBdr>
        <w:top w:val="none" w:sz="0" w:space="0" w:color="auto"/>
        <w:left w:val="none" w:sz="0" w:space="0" w:color="auto"/>
        <w:bottom w:val="none" w:sz="0" w:space="0" w:color="auto"/>
        <w:right w:val="none" w:sz="0" w:space="0" w:color="auto"/>
      </w:divBdr>
    </w:div>
    <w:div w:id="2009818989">
      <w:bodyDiv w:val="1"/>
      <w:marLeft w:val="0"/>
      <w:marRight w:val="0"/>
      <w:marTop w:val="0"/>
      <w:marBottom w:val="0"/>
      <w:divBdr>
        <w:top w:val="none" w:sz="0" w:space="0" w:color="auto"/>
        <w:left w:val="none" w:sz="0" w:space="0" w:color="auto"/>
        <w:bottom w:val="none" w:sz="0" w:space="0" w:color="auto"/>
        <w:right w:val="none" w:sz="0" w:space="0" w:color="auto"/>
      </w:divBdr>
    </w:div>
    <w:div w:id="2010012746">
      <w:bodyDiv w:val="1"/>
      <w:marLeft w:val="0"/>
      <w:marRight w:val="0"/>
      <w:marTop w:val="0"/>
      <w:marBottom w:val="0"/>
      <w:divBdr>
        <w:top w:val="none" w:sz="0" w:space="0" w:color="auto"/>
        <w:left w:val="none" w:sz="0" w:space="0" w:color="auto"/>
        <w:bottom w:val="none" w:sz="0" w:space="0" w:color="auto"/>
        <w:right w:val="none" w:sz="0" w:space="0" w:color="auto"/>
      </w:divBdr>
    </w:div>
    <w:div w:id="2010327861">
      <w:bodyDiv w:val="1"/>
      <w:marLeft w:val="0"/>
      <w:marRight w:val="0"/>
      <w:marTop w:val="0"/>
      <w:marBottom w:val="0"/>
      <w:divBdr>
        <w:top w:val="none" w:sz="0" w:space="0" w:color="auto"/>
        <w:left w:val="none" w:sz="0" w:space="0" w:color="auto"/>
        <w:bottom w:val="none" w:sz="0" w:space="0" w:color="auto"/>
        <w:right w:val="none" w:sz="0" w:space="0" w:color="auto"/>
      </w:divBdr>
    </w:div>
    <w:div w:id="2010715286">
      <w:bodyDiv w:val="1"/>
      <w:marLeft w:val="0"/>
      <w:marRight w:val="0"/>
      <w:marTop w:val="0"/>
      <w:marBottom w:val="0"/>
      <w:divBdr>
        <w:top w:val="none" w:sz="0" w:space="0" w:color="auto"/>
        <w:left w:val="none" w:sz="0" w:space="0" w:color="auto"/>
        <w:bottom w:val="none" w:sz="0" w:space="0" w:color="auto"/>
        <w:right w:val="none" w:sz="0" w:space="0" w:color="auto"/>
      </w:divBdr>
    </w:div>
    <w:div w:id="2010867360">
      <w:bodyDiv w:val="1"/>
      <w:marLeft w:val="0"/>
      <w:marRight w:val="0"/>
      <w:marTop w:val="0"/>
      <w:marBottom w:val="0"/>
      <w:divBdr>
        <w:top w:val="none" w:sz="0" w:space="0" w:color="auto"/>
        <w:left w:val="none" w:sz="0" w:space="0" w:color="auto"/>
        <w:bottom w:val="none" w:sz="0" w:space="0" w:color="auto"/>
        <w:right w:val="none" w:sz="0" w:space="0" w:color="auto"/>
      </w:divBdr>
    </w:div>
    <w:div w:id="2010910996">
      <w:bodyDiv w:val="1"/>
      <w:marLeft w:val="0"/>
      <w:marRight w:val="0"/>
      <w:marTop w:val="0"/>
      <w:marBottom w:val="0"/>
      <w:divBdr>
        <w:top w:val="none" w:sz="0" w:space="0" w:color="auto"/>
        <w:left w:val="none" w:sz="0" w:space="0" w:color="auto"/>
        <w:bottom w:val="none" w:sz="0" w:space="0" w:color="auto"/>
        <w:right w:val="none" w:sz="0" w:space="0" w:color="auto"/>
      </w:divBdr>
    </w:div>
    <w:div w:id="2010987223">
      <w:bodyDiv w:val="1"/>
      <w:marLeft w:val="0"/>
      <w:marRight w:val="0"/>
      <w:marTop w:val="0"/>
      <w:marBottom w:val="0"/>
      <w:divBdr>
        <w:top w:val="none" w:sz="0" w:space="0" w:color="auto"/>
        <w:left w:val="none" w:sz="0" w:space="0" w:color="auto"/>
        <w:bottom w:val="none" w:sz="0" w:space="0" w:color="auto"/>
        <w:right w:val="none" w:sz="0" w:space="0" w:color="auto"/>
      </w:divBdr>
    </w:div>
    <w:div w:id="2011104864">
      <w:bodyDiv w:val="1"/>
      <w:marLeft w:val="0"/>
      <w:marRight w:val="0"/>
      <w:marTop w:val="0"/>
      <w:marBottom w:val="0"/>
      <w:divBdr>
        <w:top w:val="none" w:sz="0" w:space="0" w:color="auto"/>
        <w:left w:val="none" w:sz="0" w:space="0" w:color="auto"/>
        <w:bottom w:val="none" w:sz="0" w:space="0" w:color="auto"/>
        <w:right w:val="none" w:sz="0" w:space="0" w:color="auto"/>
      </w:divBdr>
    </w:div>
    <w:div w:id="2011105255">
      <w:bodyDiv w:val="1"/>
      <w:marLeft w:val="0"/>
      <w:marRight w:val="0"/>
      <w:marTop w:val="0"/>
      <w:marBottom w:val="0"/>
      <w:divBdr>
        <w:top w:val="none" w:sz="0" w:space="0" w:color="auto"/>
        <w:left w:val="none" w:sz="0" w:space="0" w:color="auto"/>
        <w:bottom w:val="none" w:sz="0" w:space="0" w:color="auto"/>
        <w:right w:val="none" w:sz="0" w:space="0" w:color="auto"/>
      </w:divBdr>
    </w:div>
    <w:div w:id="2011367367">
      <w:bodyDiv w:val="1"/>
      <w:marLeft w:val="0"/>
      <w:marRight w:val="0"/>
      <w:marTop w:val="0"/>
      <w:marBottom w:val="0"/>
      <w:divBdr>
        <w:top w:val="none" w:sz="0" w:space="0" w:color="auto"/>
        <w:left w:val="none" w:sz="0" w:space="0" w:color="auto"/>
        <w:bottom w:val="none" w:sz="0" w:space="0" w:color="auto"/>
        <w:right w:val="none" w:sz="0" w:space="0" w:color="auto"/>
      </w:divBdr>
    </w:div>
    <w:div w:id="2011709925">
      <w:bodyDiv w:val="1"/>
      <w:marLeft w:val="0"/>
      <w:marRight w:val="0"/>
      <w:marTop w:val="0"/>
      <w:marBottom w:val="0"/>
      <w:divBdr>
        <w:top w:val="none" w:sz="0" w:space="0" w:color="auto"/>
        <w:left w:val="none" w:sz="0" w:space="0" w:color="auto"/>
        <w:bottom w:val="none" w:sz="0" w:space="0" w:color="auto"/>
        <w:right w:val="none" w:sz="0" w:space="0" w:color="auto"/>
      </w:divBdr>
    </w:div>
    <w:div w:id="2011980086">
      <w:bodyDiv w:val="1"/>
      <w:marLeft w:val="0"/>
      <w:marRight w:val="0"/>
      <w:marTop w:val="0"/>
      <w:marBottom w:val="0"/>
      <w:divBdr>
        <w:top w:val="none" w:sz="0" w:space="0" w:color="auto"/>
        <w:left w:val="none" w:sz="0" w:space="0" w:color="auto"/>
        <w:bottom w:val="none" w:sz="0" w:space="0" w:color="auto"/>
        <w:right w:val="none" w:sz="0" w:space="0" w:color="auto"/>
      </w:divBdr>
    </w:div>
    <w:div w:id="2012223297">
      <w:bodyDiv w:val="1"/>
      <w:marLeft w:val="0"/>
      <w:marRight w:val="0"/>
      <w:marTop w:val="0"/>
      <w:marBottom w:val="0"/>
      <w:divBdr>
        <w:top w:val="none" w:sz="0" w:space="0" w:color="auto"/>
        <w:left w:val="none" w:sz="0" w:space="0" w:color="auto"/>
        <w:bottom w:val="none" w:sz="0" w:space="0" w:color="auto"/>
        <w:right w:val="none" w:sz="0" w:space="0" w:color="auto"/>
      </w:divBdr>
    </w:div>
    <w:div w:id="2012372398">
      <w:bodyDiv w:val="1"/>
      <w:marLeft w:val="0"/>
      <w:marRight w:val="0"/>
      <w:marTop w:val="0"/>
      <w:marBottom w:val="0"/>
      <w:divBdr>
        <w:top w:val="none" w:sz="0" w:space="0" w:color="auto"/>
        <w:left w:val="none" w:sz="0" w:space="0" w:color="auto"/>
        <w:bottom w:val="none" w:sz="0" w:space="0" w:color="auto"/>
        <w:right w:val="none" w:sz="0" w:space="0" w:color="auto"/>
      </w:divBdr>
    </w:div>
    <w:div w:id="2012441179">
      <w:bodyDiv w:val="1"/>
      <w:marLeft w:val="0"/>
      <w:marRight w:val="0"/>
      <w:marTop w:val="0"/>
      <w:marBottom w:val="0"/>
      <w:divBdr>
        <w:top w:val="none" w:sz="0" w:space="0" w:color="auto"/>
        <w:left w:val="none" w:sz="0" w:space="0" w:color="auto"/>
        <w:bottom w:val="none" w:sz="0" w:space="0" w:color="auto"/>
        <w:right w:val="none" w:sz="0" w:space="0" w:color="auto"/>
      </w:divBdr>
    </w:div>
    <w:div w:id="2012443555">
      <w:bodyDiv w:val="1"/>
      <w:marLeft w:val="0"/>
      <w:marRight w:val="0"/>
      <w:marTop w:val="0"/>
      <w:marBottom w:val="0"/>
      <w:divBdr>
        <w:top w:val="none" w:sz="0" w:space="0" w:color="auto"/>
        <w:left w:val="none" w:sz="0" w:space="0" w:color="auto"/>
        <w:bottom w:val="none" w:sz="0" w:space="0" w:color="auto"/>
        <w:right w:val="none" w:sz="0" w:space="0" w:color="auto"/>
      </w:divBdr>
    </w:div>
    <w:div w:id="2012559456">
      <w:bodyDiv w:val="1"/>
      <w:marLeft w:val="0"/>
      <w:marRight w:val="0"/>
      <w:marTop w:val="0"/>
      <w:marBottom w:val="0"/>
      <w:divBdr>
        <w:top w:val="none" w:sz="0" w:space="0" w:color="auto"/>
        <w:left w:val="none" w:sz="0" w:space="0" w:color="auto"/>
        <w:bottom w:val="none" w:sz="0" w:space="0" w:color="auto"/>
        <w:right w:val="none" w:sz="0" w:space="0" w:color="auto"/>
      </w:divBdr>
    </w:div>
    <w:div w:id="2012561872">
      <w:bodyDiv w:val="1"/>
      <w:marLeft w:val="0"/>
      <w:marRight w:val="0"/>
      <w:marTop w:val="0"/>
      <w:marBottom w:val="0"/>
      <w:divBdr>
        <w:top w:val="none" w:sz="0" w:space="0" w:color="auto"/>
        <w:left w:val="none" w:sz="0" w:space="0" w:color="auto"/>
        <w:bottom w:val="none" w:sz="0" w:space="0" w:color="auto"/>
        <w:right w:val="none" w:sz="0" w:space="0" w:color="auto"/>
      </w:divBdr>
    </w:div>
    <w:div w:id="2012874009">
      <w:bodyDiv w:val="1"/>
      <w:marLeft w:val="0"/>
      <w:marRight w:val="0"/>
      <w:marTop w:val="0"/>
      <w:marBottom w:val="0"/>
      <w:divBdr>
        <w:top w:val="none" w:sz="0" w:space="0" w:color="auto"/>
        <w:left w:val="none" w:sz="0" w:space="0" w:color="auto"/>
        <w:bottom w:val="none" w:sz="0" w:space="0" w:color="auto"/>
        <w:right w:val="none" w:sz="0" w:space="0" w:color="auto"/>
      </w:divBdr>
    </w:div>
    <w:div w:id="2012902713">
      <w:bodyDiv w:val="1"/>
      <w:marLeft w:val="0"/>
      <w:marRight w:val="0"/>
      <w:marTop w:val="0"/>
      <w:marBottom w:val="0"/>
      <w:divBdr>
        <w:top w:val="none" w:sz="0" w:space="0" w:color="auto"/>
        <w:left w:val="none" w:sz="0" w:space="0" w:color="auto"/>
        <w:bottom w:val="none" w:sz="0" w:space="0" w:color="auto"/>
        <w:right w:val="none" w:sz="0" w:space="0" w:color="auto"/>
      </w:divBdr>
    </w:div>
    <w:div w:id="2012948720">
      <w:bodyDiv w:val="1"/>
      <w:marLeft w:val="0"/>
      <w:marRight w:val="0"/>
      <w:marTop w:val="0"/>
      <w:marBottom w:val="0"/>
      <w:divBdr>
        <w:top w:val="none" w:sz="0" w:space="0" w:color="auto"/>
        <w:left w:val="none" w:sz="0" w:space="0" w:color="auto"/>
        <w:bottom w:val="none" w:sz="0" w:space="0" w:color="auto"/>
        <w:right w:val="none" w:sz="0" w:space="0" w:color="auto"/>
      </w:divBdr>
    </w:div>
    <w:div w:id="2013022609">
      <w:bodyDiv w:val="1"/>
      <w:marLeft w:val="0"/>
      <w:marRight w:val="0"/>
      <w:marTop w:val="0"/>
      <w:marBottom w:val="0"/>
      <w:divBdr>
        <w:top w:val="none" w:sz="0" w:space="0" w:color="auto"/>
        <w:left w:val="none" w:sz="0" w:space="0" w:color="auto"/>
        <w:bottom w:val="none" w:sz="0" w:space="0" w:color="auto"/>
        <w:right w:val="none" w:sz="0" w:space="0" w:color="auto"/>
      </w:divBdr>
    </w:div>
    <w:div w:id="2013218257">
      <w:bodyDiv w:val="1"/>
      <w:marLeft w:val="0"/>
      <w:marRight w:val="0"/>
      <w:marTop w:val="0"/>
      <w:marBottom w:val="0"/>
      <w:divBdr>
        <w:top w:val="none" w:sz="0" w:space="0" w:color="auto"/>
        <w:left w:val="none" w:sz="0" w:space="0" w:color="auto"/>
        <w:bottom w:val="none" w:sz="0" w:space="0" w:color="auto"/>
        <w:right w:val="none" w:sz="0" w:space="0" w:color="auto"/>
      </w:divBdr>
    </w:div>
    <w:div w:id="2013291470">
      <w:bodyDiv w:val="1"/>
      <w:marLeft w:val="0"/>
      <w:marRight w:val="0"/>
      <w:marTop w:val="0"/>
      <w:marBottom w:val="0"/>
      <w:divBdr>
        <w:top w:val="none" w:sz="0" w:space="0" w:color="auto"/>
        <w:left w:val="none" w:sz="0" w:space="0" w:color="auto"/>
        <w:bottom w:val="none" w:sz="0" w:space="0" w:color="auto"/>
        <w:right w:val="none" w:sz="0" w:space="0" w:color="auto"/>
      </w:divBdr>
    </w:div>
    <w:div w:id="2013606252">
      <w:bodyDiv w:val="1"/>
      <w:marLeft w:val="0"/>
      <w:marRight w:val="0"/>
      <w:marTop w:val="0"/>
      <w:marBottom w:val="0"/>
      <w:divBdr>
        <w:top w:val="none" w:sz="0" w:space="0" w:color="auto"/>
        <w:left w:val="none" w:sz="0" w:space="0" w:color="auto"/>
        <w:bottom w:val="none" w:sz="0" w:space="0" w:color="auto"/>
        <w:right w:val="none" w:sz="0" w:space="0" w:color="auto"/>
      </w:divBdr>
    </w:div>
    <w:div w:id="2013608222">
      <w:bodyDiv w:val="1"/>
      <w:marLeft w:val="0"/>
      <w:marRight w:val="0"/>
      <w:marTop w:val="0"/>
      <w:marBottom w:val="0"/>
      <w:divBdr>
        <w:top w:val="none" w:sz="0" w:space="0" w:color="auto"/>
        <w:left w:val="none" w:sz="0" w:space="0" w:color="auto"/>
        <w:bottom w:val="none" w:sz="0" w:space="0" w:color="auto"/>
        <w:right w:val="none" w:sz="0" w:space="0" w:color="auto"/>
      </w:divBdr>
    </w:div>
    <w:div w:id="2013684425">
      <w:bodyDiv w:val="1"/>
      <w:marLeft w:val="0"/>
      <w:marRight w:val="0"/>
      <w:marTop w:val="0"/>
      <w:marBottom w:val="0"/>
      <w:divBdr>
        <w:top w:val="none" w:sz="0" w:space="0" w:color="auto"/>
        <w:left w:val="none" w:sz="0" w:space="0" w:color="auto"/>
        <w:bottom w:val="none" w:sz="0" w:space="0" w:color="auto"/>
        <w:right w:val="none" w:sz="0" w:space="0" w:color="auto"/>
      </w:divBdr>
    </w:div>
    <w:div w:id="2013991743">
      <w:bodyDiv w:val="1"/>
      <w:marLeft w:val="0"/>
      <w:marRight w:val="0"/>
      <w:marTop w:val="0"/>
      <w:marBottom w:val="0"/>
      <w:divBdr>
        <w:top w:val="none" w:sz="0" w:space="0" w:color="auto"/>
        <w:left w:val="none" w:sz="0" w:space="0" w:color="auto"/>
        <w:bottom w:val="none" w:sz="0" w:space="0" w:color="auto"/>
        <w:right w:val="none" w:sz="0" w:space="0" w:color="auto"/>
      </w:divBdr>
    </w:div>
    <w:div w:id="2014336313">
      <w:bodyDiv w:val="1"/>
      <w:marLeft w:val="0"/>
      <w:marRight w:val="0"/>
      <w:marTop w:val="0"/>
      <w:marBottom w:val="0"/>
      <w:divBdr>
        <w:top w:val="none" w:sz="0" w:space="0" w:color="auto"/>
        <w:left w:val="none" w:sz="0" w:space="0" w:color="auto"/>
        <w:bottom w:val="none" w:sz="0" w:space="0" w:color="auto"/>
        <w:right w:val="none" w:sz="0" w:space="0" w:color="auto"/>
      </w:divBdr>
    </w:div>
    <w:div w:id="2014409376">
      <w:bodyDiv w:val="1"/>
      <w:marLeft w:val="0"/>
      <w:marRight w:val="0"/>
      <w:marTop w:val="0"/>
      <w:marBottom w:val="0"/>
      <w:divBdr>
        <w:top w:val="none" w:sz="0" w:space="0" w:color="auto"/>
        <w:left w:val="none" w:sz="0" w:space="0" w:color="auto"/>
        <w:bottom w:val="none" w:sz="0" w:space="0" w:color="auto"/>
        <w:right w:val="none" w:sz="0" w:space="0" w:color="auto"/>
      </w:divBdr>
    </w:div>
    <w:div w:id="2014410853">
      <w:bodyDiv w:val="1"/>
      <w:marLeft w:val="0"/>
      <w:marRight w:val="0"/>
      <w:marTop w:val="0"/>
      <w:marBottom w:val="0"/>
      <w:divBdr>
        <w:top w:val="none" w:sz="0" w:space="0" w:color="auto"/>
        <w:left w:val="none" w:sz="0" w:space="0" w:color="auto"/>
        <w:bottom w:val="none" w:sz="0" w:space="0" w:color="auto"/>
        <w:right w:val="none" w:sz="0" w:space="0" w:color="auto"/>
      </w:divBdr>
    </w:div>
    <w:div w:id="2014529862">
      <w:bodyDiv w:val="1"/>
      <w:marLeft w:val="0"/>
      <w:marRight w:val="0"/>
      <w:marTop w:val="0"/>
      <w:marBottom w:val="0"/>
      <w:divBdr>
        <w:top w:val="none" w:sz="0" w:space="0" w:color="auto"/>
        <w:left w:val="none" w:sz="0" w:space="0" w:color="auto"/>
        <w:bottom w:val="none" w:sz="0" w:space="0" w:color="auto"/>
        <w:right w:val="none" w:sz="0" w:space="0" w:color="auto"/>
      </w:divBdr>
    </w:div>
    <w:div w:id="2014607291">
      <w:bodyDiv w:val="1"/>
      <w:marLeft w:val="0"/>
      <w:marRight w:val="0"/>
      <w:marTop w:val="0"/>
      <w:marBottom w:val="0"/>
      <w:divBdr>
        <w:top w:val="none" w:sz="0" w:space="0" w:color="auto"/>
        <w:left w:val="none" w:sz="0" w:space="0" w:color="auto"/>
        <w:bottom w:val="none" w:sz="0" w:space="0" w:color="auto"/>
        <w:right w:val="none" w:sz="0" w:space="0" w:color="auto"/>
      </w:divBdr>
    </w:div>
    <w:div w:id="2014839717">
      <w:bodyDiv w:val="1"/>
      <w:marLeft w:val="0"/>
      <w:marRight w:val="0"/>
      <w:marTop w:val="0"/>
      <w:marBottom w:val="0"/>
      <w:divBdr>
        <w:top w:val="none" w:sz="0" w:space="0" w:color="auto"/>
        <w:left w:val="none" w:sz="0" w:space="0" w:color="auto"/>
        <w:bottom w:val="none" w:sz="0" w:space="0" w:color="auto"/>
        <w:right w:val="none" w:sz="0" w:space="0" w:color="auto"/>
      </w:divBdr>
    </w:div>
    <w:div w:id="2014918616">
      <w:bodyDiv w:val="1"/>
      <w:marLeft w:val="0"/>
      <w:marRight w:val="0"/>
      <w:marTop w:val="0"/>
      <w:marBottom w:val="0"/>
      <w:divBdr>
        <w:top w:val="none" w:sz="0" w:space="0" w:color="auto"/>
        <w:left w:val="none" w:sz="0" w:space="0" w:color="auto"/>
        <w:bottom w:val="none" w:sz="0" w:space="0" w:color="auto"/>
        <w:right w:val="none" w:sz="0" w:space="0" w:color="auto"/>
      </w:divBdr>
    </w:div>
    <w:div w:id="2015109070">
      <w:bodyDiv w:val="1"/>
      <w:marLeft w:val="0"/>
      <w:marRight w:val="0"/>
      <w:marTop w:val="0"/>
      <w:marBottom w:val="0"/>
      <w:divBdr>
        <w:top w:val="none" w:sz="0" w:space="0" w:color="auto"/>
        <w:left w:val="none" w:sz="0" w:space="0" w:color="auto"/>
        <w:bottom w:val="none" w:sz="0" w:space="0" w:color="auto"/>
        <w:right w:val="none" w:sz="0" w:space="0" w:color="auto"/>
      </w:divBdr>
    </w:div>
    <w:div w:id="2015110685">
      <w:bodyDiv w:val="1"/>
      <w:marLeft w:val="0"/>
      <w:marRight w:val="0"/>
      <w:marTop w:val="0"/>
      <w:marBottom w:val="0"/>
      <w:divBdr>
        <w:top w:val="none" w:sz="0" w:space="0" w:color="auto"/>
        <w:left w:val="none" w:sz="0" w:space="0" w:color="auto"/>
        <w:bottom w:val="none" w:sz="0" w:space="0" w:color="auto"/>
        <w:right w:val="none" w:sz="0" w:space="0" w:color="auto"/>
      </w:divBdr>
    </w:div>
    <w:div w:id="2015182888">
      <w:bodyDiv w:val="1"/>
      <w:marLeft w:val="0"/>
      <w:marRight w:val="0"/>
      <w:marTop w:val="0"/>
      <w:marBottom w:val="0"/>
      <w:divBdr>
        <w:top w:val="none" w:sz="0" w:space="0" w:color="auto"/>
        <w:left w:val="none" w:sz="0" w:space="0" w:color="auto"/>
        <w:bottom w:val="none" w:sz="0" w:space="0" w:color="auto"/>
        <w:right w:val="none" w:sz="0" w:space="0" w:color="auto"/>
      </w:divBdr>
    </w:div>
    <w:div w:id="2015374246">
      <w:bodyDiv w:val="1"/>
      <w:marLeft w:val="0"/>
      <w:marRight w:val="0"/>
      <w:marTop w:val="0"/>
      <w:marBottom w:val="0"/>
      <w:divBdr>
        <w:top w:val="none" w:sz="0" w:space="0" w:color="auto"/>
        <w:left w:val="none" w:sz="0" w:space="0" w:color="auto"/>
        <w:bottom w:val="none" w:sz="0" w:space="0" w:color="auto"/>
        <w:right w:val="none" w:sz="0" w:space="0" w:color="auto"/>
      </w:divBdr>
    </w:div>
    <w:div w:id="2015448742">
      <w:bodyDiv w:val="1"/>
      <w:marLeft w:val="0"/>
      <w:marRight w:val="0"/>
      <w:marTop w:val="0"/>
      <w:marBottom w:val="0"/>
      <w:divBdr>
        <w:top w:val="none" w:sz="0" w:space="0" w:color="auto"/>
        <w:left w:val="none" w:sz="0" w:space="0" w:color="auto"/>
        <w:bottom w:val="none" w:sz="0" w:space="0" w:color="auto"/>
        <w:right w:val="none" w:sz="0" w:space="0" w:color="auto"/>
      </w:divBdr>
    </w:div>
    <w:div w:id="2015649680">
      <w:bodyDiv w:val="1"/>
      <w:marLeft w:val="0"/>
      <w:marRight w:val="0"/>
      <w:marTop w:val="0"/>
      <w:marBottom w:val="0"/>
      <w:divBdr>
        <w:top w:val="none" w:sz="0" w:space="0" w:color="auto"/>
        <w:left w:val="none" w:sz="0" w:space="0" w:color="auto"/>
        <w:bottom w:val="none" w:sz="0" w:space="0" w:color="auto"/>
        <w:right w:val="none" w:sz="0" w:space="0" w:color="auto"/>
      </w:divBdr>
    </w:div>
    <w:div w:id="2015760935">
      <w:bodyDiv w:val="1"/>
      <w:marLeft w:val="0"/>
      <w:marRight w:val="0"/>
      <w:marTop w:val="0"/>
      <w:marBottom w:val="0"/>
      <w:divBdr>
        <w:top w:val="none" w:sz="0" w:space="0" w:color="auto"/>
        <w:left w:val="none" w:sz="0" w:space="0" w:color="auto"/>
        <w:bottom w:val="none" w:sz="0" w:space="0" w:color="auto"/>
        <w:right w:val="none" w:sz="0" w:space="0" w:color="auto"/>
      </w:divBdr>
    </w:div>
    <w:div w:id="2016032247">
      <w:bodyDiv w:val="1"/>
      <w:marLeft w:val="0"/>
      <w:marRight w:val="0"/>
      <w:marTop w:val="0"/>
      <w:marBottom w:val="0"/>
      <w:divBdr>
        <w:top w:val="none" w:sz="0" w:space="0" w:color="auto"/>
        <w:left w:val="none" w:sz="0" w:space="0" w:color="auto"/>
        <w:bottom w:val="none" w:sz="0" w:space="0" w:color="auto"/>
        <w:right w:val="none" w:sz="0" w:space="0" w:color="auto"/>
      </w:divBdr>
    </w:div>
    <w:div w:id="2016223663">
      <w:bodyDiv w:val="1"/>
      <w:marLeft w:val="0"/>
      <w:marRight w:val="0"/>
      <w:marTop w:val="0"/>
      <w:marBottom w:val="0"/>
      <w:divBdr>
        <w:top w:val="none" w:sz="0" w:space="0" w:color="auto"/>
        <w:left w:val="none" w:sz="0" w:space="0" w:color="auto"/>
        <w:bottom w:val="none" w:sz="0" w:space="0" w:color="auto"/>
        <w:right w:val="none" w:sz="0" w:space="0" w:color="auto"/>
      </w:divBdr>
    </w:div>
    <w:div w:id="2016227757">
      <w:bodyDiv w:val="1"/>
      <w:marLeft w:val="0"/>
      <w:marRight w:val="0"/>
      <w:marTop w:val="0"/>
      <w:marBottom w:val="0"/>
      <w:divBdr>
        <w:top w:val="none" w:sz="0" w:space="0" w:color="auto"/>
        <w:left w:val="none" w:sz="0" w:space="0" w:color="auto"/>
        <w:bottom w:val="none" w:sz="0" w:space="0" w:color="auto"/>
        <w:right w:val="none" w:sz="0" w:space="0" w:color="auto"/>
      </w:divBdr>
    </w:div>
    <w:div w:id="2016376978">
      <w:bodyDiv w:val="1"/>
      <w:marLeft w:val="0"/>
      <w:marRight w:val="0"/>
      <w:marTop w:val="0"/>
      <w:marBottom w:val="0"/>
      <w:divBdr>
        <w:top w:val="none" w:sz="0" w:space="0" w:color="auto"/>
        <w:left w:val="none" w:sz="0" w:space="0" w:color="auto"/>
        <w:bottom w:val="none" w:sz="0" w:space="0" w:color="auto"/>
        <w:right w:val="none" w:sz="0" w:space="0" w:color="auto"/>
      </w:divBdr>
    </w:div>
    <w:div w:id="2016616634">
      <w:bodyDiv w:val="1"/>
      <w:marLeft w:val="0"/>
      <w:marRight w:val="0"/>
      <w:marTop w:val="0"/>
      <w:marBottom w:val="0"/>
      <w:divBdr>
        <w:top w:val="none" w:sz="0" w:space="0" w:color="auto"/>
        <w:left w:val="none" w:sz="0" w:space="0" w:color="auto"/>
        <w:bottom w:val="none" w:sz="0" w:space="0" w:color="auto"/>
        <w:right w:val="none" w:sz="0" w:space="0" w:color="auto"/>
      </w:divBdr>
    </w:div>
    <w:div w:id="2016684867">
      <w:bodyDiv w:val="1"/>
      <w:marLeft w:val="0"/>
      <w:marRight w:val="0"/>
      <w:marTop w:val="0"/>
      <w:marBottom w:val="0"/>
      <w:divBdr>
        <w:top w:val="none" w:sz="0" w:space="0" w:color="auto"/>
        <w:left w:val="none" w:sz="0" w:space="0" w:color="auto"/>
        <w:bottom w:val="none" w:sz="0" w:space="0" w:color="auto"/>
        <w:right w:val="none" w:sz="0" w:space="0" w:color="auto"/>
      </w:divBdr>
    </w:div>
    <w:div w:id="2016875829">
      <w:bodyDiv w:val="1"/>
      <w:marLeft w:val="0"/>
      <w:marRight w:val="0"/>
      <w:marTop w:val="0"/>
      <w:marBottom w:val="0"/>
      <w:divBdr>
        <w:top w:val="none" w:sz="0" w:space="0" w:color="auto"/>
        <w:left w:val="none" w:sz="0" w:space="0" w:color="auto"/>
        <w:bottom w:val="none" w:sz="0" w:space="0" w:color="auto"/>
        <w:right w:val="none" w:sz="0" w:space="0" w:color="auto"/>
      </w:divBdr>
    </w:div>
    <w:div w:id="2016881717">
      <w:bodyDiv w:val="1"/>
      <w:marLeft w:val="0"/>
      <w:marRight w:val="0"/>
      <w:marTop w:val="0"/>
      <w:marBottom w:val="0"/>
      <w:divBdr>
        <w:top w:val="none" w:sz="0" w:space="0" w:color="auto"/>
        <w:left w:val="none" w:sz="0" w:space="0" w:color="auto"/>
        <w:bottom w:val="none" w:sz="0" w:space="0" w:color="auto"/>
        <w:right w:val="none" w:sz="0" w:space="0" w:color="auto"/>
      </w:divBdr>
    </w:div>
    <w:div w:id="2016953615">
      <w:bodyDiv w:val="1"/>
      <w:marLeft w:val="0"/>
      <w:marRight w:val="0"/>
      <w:marTop w:val="0"/>
      <w:marBottom w:val="0"/>
      <w:divBdr>
        <w:top w:val="none" w:sz="0" w:space="0" w:color="auto"/>
        <w:left w:val="none" w:sz="0" w:space="0" w:color="auto"/>
        <w:bottom w:val="none" w:sz="0" w:space="0" w:color="auto"/>
        <w:right w:val="none" w:sz="0" w:space="0" w:color="auto"/>
      </w:divBdr>
    </w:div>
    <w:div w:id="2017268724">
      <w:bodyDiv w:val="1"/>
      <w:marLeft w:val="0"/>
      <w:marRight w:val="0"/>
      <w:marTop w:val="0"/>
      <w:marBottom w:val="0"/>
      <w:divBdr>
        <w:top w:val="none" w:sz="0" w:space="0" w:color="auto"/>
        <w:left w:val="none" w:sz="0" w:space="0" w:color="auto"/>
        <w:bottom w:val="none" w:sz="0" w:space="0" w:color="auto"/>
        <w:right w:val="none" w:sz="0" w:space="0" w:color="auto"/>
      </w:divBdr>
    </w:div>
    <w:div w:id="2017296046">
      <w:bodyDiv w:val="1"/>
      <w:marLeft w:val="0"/>
      <w:marRight w:val="0"/>
      <w:marTop w:val="0"/>
      <w:marBottom w:val="0"/>
      <w:divBdr>
        <w:top w:val="none" w:sz="0" w:space="0" w:color="auto"/>
        <w:left w:val="none" w:sz="0" w:space="0" w:color="auto"/>
        <w:bottom w:val="none" w:sz="0" w:space="0" w:color="auto"/>
        <w:right w:val="none" w:sz="0" w:space="0" w:color="auto"/>
      </w:divBdr>
    </w:div>
    <w:div w:id="2017422618">
      <w:bodyDiv w:val="1"/>
      <w:marLeft w:val="0"/>
      <w:marRight w:val="0"/>
      <w:marTop w:val="0"/>
      <w:marBottom w:val="0"/>
      <w:divBdr>
        <w:top w:val="none" w:sz="0" w:space="0" w:color="auto"/>
        <w:left w:val="none" w:sz="0" w:space="0" w:color="auto"/>
        <w:bottom w:val="none" w:sz="0" w:space="0" w:color="auto"/>
        <w:right w:val="none" w:sz="0" w:space="0" w:color="auto"/>
      </w:divBdr>
    </w:div>
    <w:div w:id="2017535188">
      <w:bodyDiv w:val="1"/>
      <w:marLeft w:val="0"/>
      <w:marRight w:val="0"/>
      <w:marTop w:val="0"/>
      <w:marBottom w:val="0"/>
      <w:divBdr>
        <w:top w:val="none" w:sz="0" w:space="0" w:color="auto"/>
        <w:left w:val="none" w:sz="0" w:space="0" w:color="auto"/>
        <w:bottom w:val="none" w:sz="0" w:space="0" w:color="auto"/>
        <w:right w:val="none" w:sz="0" w:space="0" w:color="auto"/>
      </w:divBdr>
    </w:div>
    <w:div w:id="2017613842">
      <w:bodyDiv w:val="1"/>
      <w:marLeft w:val="0"/>
      <w:marRight w:val="0"/>
      <w:marTop w:val="0"/>
      <w:marBottom w:val="0"/>
      <w:divBdr>
        <w:top w:val="none" w:sz="0" w:space="0" w:color="auto"/>
        <w:left w:val="none" w:sz="0" w:space="0" w:color="auto"/>
        <w:bottom w:val="none" w:sz="0" w:space="0" w:color="auto"/>
        <w:right w:val="none" w:sz="0" w:space="0" w:color="auto"/>
      </w:divBdr>
    </w:div>
    <w:div w:id="2017685954">
      <w:bodyDiv w:val="1"/>
      <w:marLeft w:val="0"/>
      <w:marRight w:val="0"/>
      <w:marTop w:val="0"/>
      <w:marBottom w:val="0"/>
      <w:divBdr>
        <w:top w:val="none" w:sz="0" w:space="0" w:color="auto"/>
        <w:left w:val="none" w:sz="0" w:space="0" w:color="auto"/>
        <w:bottom w:val="none" w:sz="0" w:space="0" w:color="auto"/>
        <w:right w:val="none" w:sz="0" w:space="0" w:color="auto"/>
      </w:divBdr>
    </w:div>
    <w:div w:id="2017922903">
      <w:bodyDiv w:val="1"/>
      <w:marLeft w:val="0"/>
      <w:marRight w:val="0"/>
      <w:marTop w:val="0"/>
      <w:marBottom w:val="0"/>
      <w:divBdr>
        <w:top w:val="none" w:sz="0" w:space="0" w:color="auto"/>
        <w:left w:val="none" w:sz="0" w:space="0" w:color="auto"/>
        <w:bottom w:val="none" w:sz="0" w:space="0" w:color="auto"/>
        <w:right w:val="none" w:sz="0" w:space="0" w:color="auto"/>
      </w:divBdr>
    </w:div>
    <w:div w:id="2018070128">
      <w:bodyDiv w:val="1"/>
      <w:marLeft w:val="0"/>
      <w:marRight w:val="0"/>
      <w:marTop w:val="0"/>
      <w:marBottom w:val="0"/>
      <w:divBdr>
        <w:top w:val="none" w:sz="0" w:space="0" w:color="auto"/>
        <w:left w:val="none" w:sz="0" w:space="0" w:color="auto"/>
        <w:bottom w:val="none" w:sz="0" w:space="0" w:color="auto"/>
        <w:right w:val="none" w:sz="0" w:space="0" w:color="auto"/>
      </w:divBdr>
    </w:div>
    <w:div w:id="2018120447">
      <w:bodyDiv w:val="1"/>
      <w:marLeft w:val="0"/>
      <w:marRight w:val="0"/>
      <w:marTop w:val="0"/>
      <w:marBottom w:val="0"/>
      <w:divBdr>
        <w:top w:val="none" w:sz="0" w:space="0" w:color="auto"/>
        <w:left w:val="none" w:sz="0" w:space="0" w:color="auto"/>
        <w:bottom w:val="none" w:sz="0" w:space="0" w:color="auto"/>
        <w:right w:val="none" w:sz="0" w:space="0" w:color="auto"/>
      </w:divBdr>
    </w:div>
    <w:div w:id="2018653348">
      <w:bodyDiv w:val="1"/>
      <w:marLeft w:val="0"/>
      <w:marRight w:val="0"/>
      <w:marTop w:val="0"/>
      <w:marBottom w:val="0"/>
      <w:divBdr>
        <w:top w:val="none" w:sz="0" w:space="0" w:color="auto"/>
        <w:left w:val="none" w:sz="0" w:space="0" w:color="auto"/>
        <w:bottom w:val="none" w:sz="0" w:space="0" w:color="auto"/>
        <w:right w:val="none" w:sz="0" w:space="0" w:color="auto"/>
      </w:divBdr>
    </w:div>
    <w:div w:id="2018726156">
      <w:bodyDiv w:val="1"/>
      <w:marLeft w:val="0"/>
      <w:marRight w:val="0"/>
      <w:marTop w:val="0"/>
      <w:marBottom w:val="0"/>
      <w:divBdr>
        <w:top w:val="none" w:sz="0" w:space="0" w:color="auto"/>
        <w:left w:val="none" w:sz="0" w:space="0" w:color="auto"/>
        <w:bottom w:val="none" w:sz="0" w:space="0" w:color="auto"/>
        <w:right w:val="none" w:sz="0" w:space="0" w:color="auto"/>
      </w:divBdr>
    </w:div>
    <w:div w:id="2018774689">
      <w:bodyDiv w:val="1"/>
      <w:marLeft w:val="0"/>
      <w:marRight w:val="0"/>
      <w:marTop w:val="0"/>
      <w:marBottom w:val="0"/>
      <w:divBdr>
        <w:top w:val="none" w:sz="0" w:space="0" w:color="auto"/>
        <w:left w:val="none" w:sz="0" w:space="0" w:color="auto"/>
        <w:bottom w:val="none" w:sz="0" w:space="0" w:color="auto"/>
        <w:right w:val="none" w:sz="0" w:space="0" w:color="auto"/>
      </w:divBdr>
    </w:div>
    <w:div w:id="2018801185">
      <w:bodyDiv w:val="1"/>
      <w:marLeft w:val="0"/>
      <w:marRight w:val="0"/>
      <w:marTop w:val="0"/>
      <w:marBottom w:val="0"/>
      <w:divBdr>
        <w:top w:val="none" w:sz="0" w:space="0" w:color="auto"/>
        <w:left w:val="none" w:sz="0" w:space="0" w:color="auto"/>
        <w:bottom w:val="none" w:sz="0" w:space="0" w:color="auto"/>
        <w:right w:val="none" w:sz="0" w:space="0" w:color="auto"/>
      </w:divBdr>
    </w:div>
    <w:div w:id="2019041417">
      <w:bodyDiv w:val="1"/>
      <w:marLeft w:val="0"/>
      <w:marRight w:val="0"/>
      <w:marTop w:val="0"/>
      <w:marBottom w:val="0"/>
      <w:divBdr>
        <w:top w:val="none" w:sz="0" w:space="0" w:color="auto"/>
        <w:left w:val="none" w:sz="0" w:space="0" w:color="auto"/>
        <w:bottom w:val="none" w:sz="0" w:space="0" w:color="auto"/>
        <w:right w:val="none" w:sz="0" w:space="0" w:color="auto"/>
      </w:divBdr>
    </w:div>
    <w:div w:id="2019185870">
      <w:bodyDiv w:val="1"/>
      <w:marLeft w:val="0"/>
      <w:marRight w:val="0"/>
      <w:marTop w:val="0"/>
      <w:marBottom w:val="0"/>
      <w:divBdr>
        <w:top w:val="none" w:sz="0" w:space="0" w:color="auto"/>
        <w:left w:val="none" w:sz="0" w:space="0" w:color="auto"/>
        <w:bottom w:val="none" w:sz="0" w:space="0" w:color="auto"/>
        <w:right w:val="none" w:sz="0" w:space="0" w:color="auto"/>
      </w:divBdr>
    </w:div>
    <w:div w:id="2019379075">
      <w:bodyDiv w:val="1"/>
      <w:marLeft w:val="0"/>
      <w:marRight w:val="0"/>
      <w:marTop w:val="0"/>
      <w:marBottom w:val="0"/>
      <w:divBdr>
        <w:top w:val="none" w:sz="0" w:space="0" w:color="auto"/>
        <w:left w:val="none" w:sz="0" w:space="0" w:color="auto"/>
        <w:bottom w:val="none" w:sz="0" w:space="0" w:color="auto"/>
        <w:right w:val="none" w:sz="0" w:space="0" w:color="auto"/>
      </w:divBdr>
    </w:div>
    <w:div w:id="2019381150">
      <w:bodyDiv w:val="1"/>
      <w:marLeft w:val="0"/>
      <w:marRight w:val="0"/>
      <w:marTop w:val="0"/>
      <w:marBottom w:val="0"/>
      <w:divBdr>
        <w:top w:val="none" w:sz="0" w:space="0" w:color="auto"/>
        <w:left w:val="none" w:sz="0" w:space="0" w:color="auto"/>
        <w:bottom w:val="none" w:sz="0" w:space="0" w:color="auto"/>
        <w:right w:val="none" w:sz="0" w:space="0" w:color="auto"/>
      </w:divBdr>
    </w:div>
    <w:div w:id="2019387988">
      <w:bodyDiv w:val="1"/>
      <w:marLeft w:val="0"/>
      <w:marRight w:val="0"/>
      <w:marTop w:val="0"/>
      <w:marBottom w:val="0"/>
      <w:divBdr>
        <w:top w:val="none" w:sz="0" w:space="0" w:color="auto"/>
        <w:left w:val="none" w:sz="0" w:space="0" w:color="auto"/>
        <w:bottom w:val="none" w:sz="0" w:space="0" w:color="auto"/>
        <w:right w:val="none" w:sz="0" w:space="0" w:color="auto"/>
      </w:divBdr>
    </w:div>
    <w:div w:id="2019654509">
      <w:bodyDiv w:val="1"/>
      <w:marLeft w:val="0"/>
      <w:marRight w:val="0"/>
      <w:marTop w:val="0"/>
      <w:marBottom w:val="0"/>
      <w:divBdr>
        <w:top w:val="none" w:sz="0" w:space="0" w:color="auto"/>
        <w:left w:val="none" w:sz="0" w:space="0" w:color="auto"/>
        <w:bottom w:val="none" w:sz="0" w:space="0" w:color="auto"/>
        <w:right w:val="none" w:sz="0" w:space="0" w:color="auto"/>
      </w:divBdr>
    </w:div>
    <w:div w:id="2019694416">
      <w:bodyDiv w:val="1"/>
      <w:marLeft w:val="0"/>
      <w:marRight w:val="0"/>
      <w:marTop w:val="0"/>
      <w:marBottom w:val="0"/>
      <w:divBdr>
        <w:top w:val="none" w:sz="0" w:space="0" w:color="auto"/>
        <w:left w:val="none" w:sz="0" w:space="0" w:color="auto"/>
        <w:bottom w:val="none" w:sz="0" w:space="0" w:color="auto"/>
        <w:right w:val="none" w:sz="0" w:space="0" w:color="auto"/>
      </w:divBdr>
    </w:div>
    <w:div w:id="2019773568">
      <w:bodyDiv w:val="1"/>
      <w:marLeft w:val="0"/>
      <w:marRight w:val="0"/>
      <w:marTop w:val="0"/>
      <w:marBottom w:val="0"/>
      <w:divBdr>
        <w:top w:val="none" w:sz="0" w:space="0" w:color="auto"/>
        <w:left w:val="none" w:sz="0" w:space="0" w:color="auto"/>
        <w:bottom w:val="none" w:sz="0" w:space="0" w:color="auto"/>
        <w:right w:val="none" w:sz="0" w:space="0" w:color="auto"/>
      </w:divBdr>
    </w:div>
    <w:div w:id="2019849893">
      <w:bodyDiv w:val="1"/>
      <w:marLeft w:val="0"/>
      <w:marRight w:val="0"/>
      <w:marTop w:val="0"/>
      <w:marBottom w:val="0"/>
      <w:divBdr>
        <w:top w:val="none" w:sz="0" w:space="0" w:color="auto"/>
        <w:left w:val="none" w:sz="0" w:space="0" w:color="auto"/>
        <w:bottom w:val="none" w:sz="0" w:space="0" w:color="auto"/>
        <w:right w:val="none" w:sz="0" w:space="0" w:color="auto"/>
      </w:divBdr>
    </w:div>
    <w:div w:id="2019888241">
      <w:bodyDiv w:val="1"/>
      <w:marLeft w:val="0"/>
      <w:marRight w:val="0"/>
      <w:marTop w:val="0"/>
      <w:marBottom w:val="0"/>
      <w:divBdr>
        <w:top w:val="none" w:sz="0" w:space="0" w:color="auto"/>
        <w:left w:val="none" w:sz="0" w:space="0" w:color="auto"/>
        <w:bottom w:val="none" w:sz="0" w:space="0" w:color="auto"/>
        <w:right w:val="none" w:sz="0" w:space="0" w:color="auto"/>
      </w:divBdr>
    </w:div>
    <w:div w:id="2019916743">
      <w:bodyDiv w:val="1"/>
      <w:marLeft w:val="0"/>
      <w:marRight w:val="0"/>
      <w:marTop w:val="0"/>
      <w:marBottom w:val="0"/>
      <w:divBdr>
        <w:top w:val="none" w:sz="0" w:space="0" w:color="auto"/>
        <w:left w:val="none" w:sz="0" w:space="0" w:color="auto"/>
        <w:bottom w:val="none" w:sz="0" w:space="0" w:color="auto"/>
        <w:right w:val="none" w:sz="0" w:space="0" w:color="auto"/>
      </w:divBdr>
    </w:div>
    <w:div w:id="2019966333">
      <w:bodyDiv w:val="1"/>
      <w:marLeft w:val="0"/>
      <w:marRight w:val="0"/>
      <w:marTop w:val="0"/>
      <w:marBottom w:val="0"/>
      <w:divBdr>
        <w:top w:val="none" w:sz="0" w:space="0" w:color="auto"/>
        <w:left w:val="none" w:sz="0" w:space="0" w:color="auto"/>
        <w:bottom w:val="none" w:sz="0" w:space="0" w:color="auto"/>
        <w:right w:val="none" w:sz="0" w:space="0" w:color="auto"/>
      </w:divBdr>
    </w:div>
    <w:div w:id="2020086314">
      <w:bodyDiv w:val="1"/>
      <w:marLeft w:val="0"/>
      <w:marRight w:val="0"/>
      <w:marTop w:val="0"/>
      <w:marBottom w:val="0"/>
      <w:divBdr>
        <w:top w:val="none" w:sz="0" w:space="0" w:color="auto"/>
        <w:left w:val="none" w:sz="0" w:space="0" w:color="auto"/>
        <w:bottom w:val="none" w:sz="0" w:space="0" w:color="auto"/>
        <w:right w:val="none" w:sz="0" w:space="0" w:color="auto"/>
      </w:divBdr>
    </w:div>
    <w:div w:id="2020233177">
      <w:bodyDiv w:val="1"/>
      <w:marLeft w:val="0"/>
      <w:marRight w:val="0"/>
      <w:marTop w:val="0"/>
      <w:marBottom w:val="0"/>
      <w:divBdr>
        <w:top w:val="none" w:sz="0" w:space="0" w:color="auto"/>
        <w:left w:val="none" w:sz="0" w:space="0" w:color="auto"/>
        <w:bottom w:val="none" w:sz="0" w:space="0" w:color="auto"/>
        <w:right w:val="none" w:sz="0" w:space="0" w:color="auto"/>
      </w:divBdr>
    </w:div>
    <w:div w:id="2020235263">
      <w:bodyDiv w:val="1"/>
      <w:marLeft w:val="0"/>
      <w:marRight w:val="0"/>
      <w:marTop w:val="0"/>
      <w:marBottom w:val="0"/>
      <w:divBdr>
        <w:top w:val="none" w:sz="0" w:space="0" w:color="auto"/>
        <w:left w:val="none" w:sz="0" w:space="0" w:color="auto"/>
        <w:bottom w:val="none" w:sz="0" w:space="0" w:color="auto"/>
        <w:right w:val="none" w:sz="0" w:space="0" w:color="auto"/>
      </w:divBdr>
    </w:div>
    <w:div w:id="2020279620">
      <w:bodyDiv w:val="1"/>
      <w:marLeft w:val="0"/>
      <w:marRight w:val="0"/>
      <w:marTop w:val="0"/>
      <w:marBottom w:val="0"/>
      <w:divBdr>
        <w:top w:val="none" w:sz="0" w:space="0" w:color="auto"/>
        <w:left w:val="none" w:sz="0" w:space="0" w:color="auto"/>
        <w:bottom w:val="none" w:sz="0" w:space="0" w:color="auto"/>
        <w:right w:val="none" w:sz="0" w:space="0" w:color="auto"/>
      </w:divBdr>
    </w:div>
    <w:div w:id="2020347051">
      <w:bodyDiv w:val="1"/>
      <w:marLeft w:val="0"/>
      <w:marRight w:val="0"/>
      <w:marTop w:val="0"/>
      <w:marBottom w:val="0"/>
      <w:divBdr>
        <w:top w:val="none" w:sz="0" w:space="0" w:color="auto"/>
        <w:left w:val="none" w:sz="0" w:space="0" w:color="auto"/>
        <w:bottom w:val="none" w:sz="0" w:space="0" w:color="auto"/>
        <w:right w:val="none" w:sz="0" w:space="0" w:color="auto"/>
      </w:divBdr>
    </w:div>
    <w:div w:id="2020353697">
      <w:bodyDiv w:val="1"/>
      <w:marLeft w:val="0"/>
      <w:marRight w:val="0"/>
      <w:marTop w:val="0"/>
      <w:marBottom w:val="0"/>
      <w:divBdr>
        <w:top w:val="none" w:sz="0" w:space="0" w:color="auto"/>
        <w:left w:val="none" w:sz="0" w:space="0" w:color="auto"/>
        <w:bottom w:val="none" w:sz="0" w:space="0" w:color="auto"/>
        <w:right w:val="none" w:sz="0" w:space="0" w:color="auto"/>
      </w:divBdr>
    </w:div>
    <w:div w:id="2020424697">
      <w:bodyDiv w:val="1"/>
      <w:marLeft w:val="0"/>
      <w:marRight w:val="0"/>
      <w:marTop w:val="0"/>
      <w:marBottom w:val="0"/>
      <w:divBdr>
        <w:top w:val="none" w:sz="0" w:space="0" w:color="auto"/>
        <w:left w:val="none" w:sz="0" w:space="0" w:color="auto"/>
        <w:bottom w:val="none" w:sz="0" w:space="0" w:color="auto"/>
        <w:right w:val="none" w:sz="0" w:space="0" w:color="auto"/>
      </w:divBdr>
    </w:div>
    <w:div w:id="2020616166">
      <w:bodyDiv w:val="1"/>
      <w:marLeft w:val="0"/>
      <w:marRight w:val="0"/>
      <w:marTop w:val="0"/>
      <w:marBottom w:val="0"/>
      <w:divBdr>
        <w:top w:val="none" w:sz="0" w:space="0" w:color="auto"/>
        <w:left w:val="none" w:sz="0" w:space="0" w:color="auto"/>
        <w:bottom w:val="none" w:sz="0" w:space="0" w:color="auto"/>
        <w:right w:val="none" w:sz="0" w:space="0" w:color="auto"/>
      </w:divBdr>
    </w:div>
    <w:div w:id="2021010378">
      <w:bodyDiv w:val="1"/>
      <w:marLeft w:val="0"/>
      <w:marRight w:val="0"/>
      <w:marTop w:val="0"/>
      <w:marBottom w:val="0"/>
      <w:divBdr>
        <w:top w:val="none" w:sz="0" w:space="0" w:color="auto"/>
        <w:left w:val="none" w:sz="0" w:space="0" w:color="auto"/>
        <w:bottom w:val="none" w:sz="0" w:space="0" w:color="auto"/>
        <w:right w:val="none" w:sz="0" w:space="0" w:color="auto"/>
      </w:divBdr>
    </w:div>
    <w:div w:id="2021271591">
      <w:bodyDiv w:val="1"/>
      <w:marLeft w:val="0"/>
      <w:marRight w:val="0"/>
      <w:marTop w:val="0"/>
      <w:marBottom w:val="0"/>
      <w:divBdr>
        <w:top w:val="none" w:sz="0" w:space="0" w:color="auto"/>
        <w:left w:val="none" w:sz="0" w:space="0" w:color="auto"/>
        <w:bottom w:val="none" w:sz="0" w:space="0" w:color="auto"/>
        <w:right w:val="none" w:sz="0" w:space="0" w:color="auto"/>
      </w:divBdr>
    </w:div>
    <w:div w:id="2021464732">
      <w:bodyDiv w:val="1"/>
      <w:marLeft w:val="0"/>
      <w:marRight w:val="0"/>
      <w:marTop w:val="0"/>
      <w:marBottom w:val="0"/>
      <w:divBdr>
        <w:top w:val="none" w:sz="0" w:space="0" w:color="auto"/>
        <w:left w:val="none" w:sz="0" w:space="0" w:color="auto"/>
        <w:bottom w:val="none" w:sz="0" w:space="0" w:color="auto"/>
        <w:right w:val="none" w:sz="0" w:space="0" w:color="auto"/>
      </w:divBdr>
    </w:div>
    <w:div w:id="2021664602">
      <w:bodyDiv w:val="1"/>
      <w:marLeft w:val="0"/>
      <w:marRight w:val="0"/>
      <w:marTop w:val="0"/>
      <w:marBottom w:val="0"/>
      <w:divBdr>
        <w:top w:val="none" w:sz="0" w:space="0" w:color="auto"/>
        <w:left w:val="none" w:sz="0" w:space="0" w:color="auto"/>
        <w:bottom w:val="none" w:sz="0" w:space="0" w:color="auto"/>
        <w:right w:val="none" w:sz="0" w:space="0" w:color="auto"/>
      </w:divBdr>
    </w:div>
    <w:div w:id="2021736447">
      <w:bodyDiv w:val="1"/>
      <w:marLeft w:val="0"/>
      <w:marRight w:val="0"/>
      <w:marTop w:val="0"/>
      <w:marBottom w:val="0"/>
      <w:divBdr>
        <w:top w:val="none" w:sz="0" w:space="0" w:color="auto"/>
        <w:left w:val="none" w:sz="0" w:space="0" w:color="auto"/>
        <w:bottom w:val="none" w:sz="0" w:space="0" w:color="auto"/>
        <w:right w:val="none" w:sz="0" w:space="0" w:color="auto"/>
      </w:divBdr>
    </w:div>
    <w:div w:id="2021809736">
      <w:bodyDiv w:val="1"/>
      <w:marLeft w:val="0"/>
      <w:marRight w:val="0"/>
      <w:marTop w:val="0"/>
      <w:marBottom w:val="0"/>
      <w:divBdr>
        <w:top w:val="none" w:sz="0" w:space="0" w:color="auto"/>
        <w:left w:val="none" w:sz="0" w:space="0" w:color="auto"/>
        <w:bottom w:val="none" w:sz="0" w:space="0" w:color="auto"/>
        <w:right w:val="none" w:sz="0" w:space="0" w:color="auto"/>
      </w:divBdr>
    </w:div>
    <w:div w:id="2022047773">
      <w:bodyDiv w:val="1"/>
      <w:marLeft w:val="0"/>
      <w:marRight w:val="0"/>
      <w:marTop w:val="0"/>
      <w:marBottom w:val="0"/>
      <w:divBdr>
        <w:top w:val="none" w:sz="0" w:space="0" w:color="auto"/>
        <w:left w:val="none" w:sz="0" w:space="0" w:color="auto"/>
        <w:bottom w:val="none" w:sz="0" w:space="0" w:color="auto"/>
        <w:right w:val="none" w:sz="0" w:space="0" w:color="auto"/>
      </w:divBdr>
    </w:div>
    <w:div w:id="2022052036">
      <w:bodyDiv w:val="1"/>
      <w:marLeft w:val="0"/>
      <w:marRight w:val="0"/>
      <w:marTop w:val="0"/>
      <w:marBottom w:val="0"/>
      <w:divBdr>
        <w:top w:val="none" w:sz="0" w:space="0" w:color="auto"/>
        <w:left w:val="none" w:sz="0" w:space="0" w:color="auto"/>
        <w:bottom w:val="none" w:sz="0" w:space="0" w:color="auto"/>
        <w:right w:val="none" w:sz="0" w:space="0" w:color="auto"/>
      </w:divBdr>
    </w:div>
    <w:div w:id="2022075821">
      <w:bodyDiv w:val="1"/>
      <w:marLeft w:val="0"/>
      <w:marRight w:val="0"/>
      <w:marTop w:val="0"/>
      <w:marBottom w:val="0"/>
      <w:divBdr>
        <w:top w:val="none" w:sz="0" w:space="0" w:color="auto"/>
        <w:left w:val="none" w:sz="0" w:space="0" w:color="auto"/>
        <w:bottom w:val="none" w:sz="0" w:space="0" w:color="auto"/>
        <w:right w:val="none" w:sz="0" w:space="0" w:color="auto"/>
      </w:divBdr>
    </w:div>
    <w:div w:id="2022193877">
      <w:bodyDiv w:val="1"/>
      <w:marLeft w:val="0"/>
      <w:marRight w:val="0"/>
      <w:marTop w:val="0"/>
      <w:marBottom w:val="0"/>
      <w:divBdr>
        <w:top w:val="none" w:sz="0" w:space="0" w:color="auto"/>
        <w:left w:val="none" w:sz="0" w:space="0" w:color="auto"/>
        <w:bottom w:val="none" w:sz="0" w:space="0" w:color="auto"/>
        <w:right w:val="none" w:sz="0" w:space="0" w:color="auto"/>
      </w:divBdr>
    </w:div>
    <w:div w:id="2022272749">
      <w:bodyDiv w:val="1"/>
      <w:marLeft w:val="0"/>
      <w:marRight w:val="0"/>
      <w:marTop w:val="0"/>
      <w:marBottom w:val="0"/>
      <w:divBdr>
        <w:top w:val="none" w:sz="0" w:space="0" w:color="auto"/>
        <w:left w:val="none" w:sz="0" w:space="0" w:color="auto"/>
        <w:bottom w:val="none" w:sz="0" w:space="0" w:color="auto"/>
        <w:right w:val="none" w:sz="0" w:space="0" w:color="auto"/>
      </w:divBdr>
    </w:div>
    <w:div w:id="2022394429">
      <w:bodyDiv w:val="1"/>
      <w:marLeft w:val="0"/>
      <w:marRight w:val="0"/>
      <w:marTop w:val="0"/>
      <w:marBottom w:val="0"/>
      <w:divBdr>
        <w:top w:val="none" w:sz="0" w:space="0" w:color="auto"/>
        <w:left w:val="none" w:sz="0" w:space="0" w:color="auto"/>
        <w:bottom w:val="none" w:sz="0" w:space="0" w:color="auto"/>
        <w:right w:val="none" w:sz="0" w:space="0" w:color="auto"/>
      </w:divBdr>
    </w:div>
    <w:div w:id="2022468116">
      <w:bodyDiv w:val="1"/>
      <w:marLeft w:val="0"/>
      <w:marRight w:val="0"/>
      <w:marTop w:val="0"/>
      <w:marBottom w:val="0"/>
      <w:divBdr>
        <w:top w:val="none" w:sz="0" w:space="0" w:color="auto"/>
        <w:left w:val="none" w:sz="0" w:space="0" w:color="auto"/>
        <w:bottom w:val="none" w:sz="0" w:space="0" w:color="auto"/>
        <w:right w:val="none" w:sz="0" w:space="0" w:color="auto"/>
      </w:divBdr>
    </w:div>
    <w:div w:id="2022782375">
      <w:bodyDiv w:val="1"/>
      <w:marLeft w:val="0"/>
      <w:marRight w:val="0"/>
      <w:marTop w:val="0"/>
      <w:marBottom w:val="0"/>
      <w:divBdr>
        <w:top w:val="none" w:sz="0" w:space="0" w:color="auto"/>
        <w:left w:val="none" w:sz="0" w:space="0" w:color="auto"/>
        <w:bottom w:val="none" w:sz="0" w:space="0" w:color="auto"/>
        <w:right w:val="none" w:sz="0" w:space="0" w:color="auto"/>
      </w:divBdr>
    </w:div>
    <w:div w:id="2022782982">
      <w:bodyDiv w:val="1"/>
      <w:marLeft w:val="0"/>
      <w:marRight w:val="0"/>
      <w:marTop w:val="0"/>
      <w:marBottom w:val="0"/>
      <w:divBdr>
        <w:top w:val="none" w:sz="0" w:space="0" w:color="auto"/>
        <w:left w:val="none" w:sz="0" w:space="0" w:color="auto"/>
        <w:bottom w:val="none" w:sz="0" w:space="0" w:color="auto"/>
        <w:right w:val="none" w:sz="0" w:space="0" w:color="auto"/>
      </w:divBdr>
    </w:div>
    <w:div w:id="2022971931">
      <w:bodyDiv w:val="1"/>
      <w:marLeft w:val="0"/>
      <w:marRight w:val="0"/>
      <w:marTop w:val="0"/>
      <w:marBottom w:val="0"/>
      <w:divBdr>
        <w:top w:val="none" w:sz="0" w:space="0" w:color="auto"/>
        <w:left w:val="none" w:sz="0" w:space="0" w:color="auto"/>
        <w:bottom w:val="none" w:sz="0" w:space="0" w:color="auto"/>
        <w:right w:val="none" w:sz="0" w:space="0" w:color="auto"/>
      </w:divBdr>
    </w:div>
    <w:div w:id="2022975812">
      <w:bodyDiv w:val="1"/>
      <w:marLeft w:val="0"/>
      <w:marRight w:val="0"/>
      <w:marTop w:val="0"/>
      <w:marBottom w:val="0"/>
      <w:divBdr>
        <w:top w:val="none" w:sz="0" w:space="0" w:color="auto"/>
        <w:left w:val="none" w:sz="0" w:space="0" w:color="auto"/>
        <w:bottom w:val="none" w:sz="0" w:space="0" w:color="auto"/>
        <w:right w:val="none" w:sz="0" w:space="0" w:color="auto"/>
      </w:divBdr>
    </w:div>
    <w:div w:id="2023045549">
      <w:bodyDiv w:val="1"/>
      <w:marLeft w:val="0"/>
      <w:marRight w:val="0"/>
      <w:marTop w:val="0"/>
      <w:marBottom w:val="0"/>
      <w:divBdr>
        <w:top w:val="none" w:sz="0" w:space="0" w:color="auto"/>
        <w:left w:val="none" w:sz="0" w:space="0" w:color="auto"/>
        <w:bottom w:val="none" w:sz="0" w:space="0" w:color="auto"/>
        <w:right w:val="none" w:sz="0" w:space="0" w:color="auto"/>
      </w:divBdr>
    </w:div>
    <w:div w:id="2023048369">
      <w:bodyDiv w:val="1"/>
      <w:marLeft w:val="0"/>
      <w:marRight w:val="0"/>
      <w:marTop w:val="0"/>
      <w:marBottom w:val="0"/>
      <w:divBdr>
        <w:top w:val="none" w:sz="0" w:space="0" w:color="auto"/>
        <w:left w:val="none" w:sz="0" w:space="0" w:color="auto"/>
        <w:bottom w:val="none" w:sz="0" w:space="0" w:color="auto"/>
        <w:right w:val="none" w:sz="0" w:space="0" w:color="auto"/>
      </w:divBdr>
    </w:div>
    <w:div w:id="2023119353">
      <w:bodyDiv w:val="1"/>
      <w:marLeft w:val="0"/>
      <w:marRight w:val="0"/>
      <w:marTop w:val="0"/>
      <w:marBottom w:val="0"/>
      <w:divBdr>
        <w:top w:val="none" w:sz="0" w:space="0" w:color="auto"/>
        <w:left w:val="none" w:sz="0" w:space="0" w:color="auto"/>
        <w:bottom w:val="none" w:sz="0" w:space="0" w:color="auto"/>
        <w:right w:val="none" w:sz="0" w:space="0" w:color="auto"/>
      </w:divBdr>
    </w:div>
    <w:div w:id="2023241972">
      <w:bodyDiv w:val="1"/>
      <w:marLeft w:val="0"/>
      <w:marRight w:val="0"/>
      <w:marTop w:val="0"/>
      <w:marBottom w:val="0"/>
      <w:divBdr>
        <w:top w:val="none" w:sz="0" w:space="0" w:color="auto"/>
        <w:left w:val="none" w:sz="0" w:space="0" w:color="auto"/>
        <w:bottom w:val="none" w:sz="0" w:space="0" w:color="auto"/>
        <w:right w:val="none" w:sz="0" w:space="0" w:color="auto"/>
      </w:divBdr>
    </w:div>
    <w:div w:id="2023389870">
      <w:bodyDiv w:val="1"/>
      <w:marLeft w:val="0"/>
      <w:marRight w:val="0"/>
      <w:marTop w:val="0"/>
      <w:marBottom w:val="0"/>
      <w:divBdr>
        <w:top w:val="none" w:sz="0" w:space="0" w:color="auto"/>
        <w:left w:val="none" w:sz="0" w:space="0" w:color="auto"/>
        <w:bottom w:val="none" w:sz="0" w:space="0" w:color="auto"/>
        <w:right w:val="none" w:sz="0" w:space="0" w:color="auto"/>
      </w:divBdr>
    </w:div>
    <w:div w:id="2023390870">
      <w:bodyDiv w:val="1"/>
      <w:marLeft w:val="0"/>
      <w:marRight w:val="0"/>
      <w:marTop w:val="0"/>
      <w:marBottom w:val="0"/>
      <w:divBdr>
        <w:top w:val="none" w:sz="0" w:space="0" w:color="auto"/>
        <w:left w:val="none" w:sz="0" w:space="0" w:color="auto"/>
        <w:bottom w:val="none" w:sz="0" w:space="0" w:color="auto"/>
        <w:right w:val="none" w:sz="0" w:space="0" w:color="auto"/>
      </w:divBdr>
    </w:div>
    <w:div w:id="2023582901">
      <w:bodyDiv w:val="1"/>
      <w:marLeft w:val="0"/>
      <w:marRight w:val="0"/>
      <w:marTop w:val="0"/>
      <w:marBottom w:val="0"/>
      <w:divBdr>
        <w:top w:val="none" w:sz="0" w:space="0" w:color="auto"/>
        <w:left w:val="none" w:sz="0" w:space="0" w:color="auto"/>
        <w:bottom w:val="none" w:sz="0" w:space="0" w:color="auto"/>
        <w:right w:val="none" w:sz="0" w:space="0" w:color="auto"/>
      </w:divBdr>
    </w:div>
    <w:div w:id="2023893644">
      <w:bodyDiv w:val="1"/>
      <w:marLeft w:val="0"/>
      <w:marRight w:val="0"/>
      <w:marTop w:val="0"/>
      <w:marBottom w:val="0"/>
      <w:divBdr>
        <w:top w:val="none" w:sz="0" w:space="0" w:color="auto"/>
        <w:left w:val="none" w:sz="0" w:space="0" w:color="auto"/>
        <w:bottom w:val="none" w:sz="0" w:space="0" w:color="auto"/>
        <w:right w:val="none" w:sz="0" w:space="0" w:color="auto"/>
      </w:divBdr>
    </w:div>
    <w:div w:id="2023968614">
      <w:bodyDiv w:val="1"/>
      <w:marLeft w:val="0"/>
      <w:marRight w:val="0"/>
      <w:marTop w:val="0"/>
      <w:marBottom w:val="0"/>
      <w:divBdr>
        <w:top w:val="none" w:sz="0" w:space="0" w:color="auto"/>
        <w:left w:val="none" w:sz="0" w:space="0" w:color="auto"/>
        <w:bottom w:val="none" w:sz="0" w:space="0" w:color="auto"/>
        <w:right w:val="none" w:sz="0" w:space="0" w:color="auto"/>
      </w:divBdr>
    </w:div>
    <w:div w:id="2023969458">
      <w:bodyDiv w:val="1"/>
      <w:marLeft w:val="0"/>
      <w:marRight w:val="0"/>
      <w:marTop w:val="0"/>
      <w:marBottom w:val="0"/>
      <w:divBdr>
        <w:top w:val="none" w:sz="0" w:space="0" w:color="auto"/>
        <w:left w:val="none" w:sz="0" w:space="0" w:color="auto"/>
        <w:bottom w:val="none" w:sz="0" w:space="0" w:color="auto"/>
        <w:right w:val="none" w:sz="0" w:space="0" w:color="auto"/>
      </w:divBdr>
    </w:div>
    <w:div w:id="2024162283">
      <w:bodyDiv w:val="1"/>
      <w:marLeft w:val="0"/>
      <w:marRight w:val="0"/>
      <w:marTop w:val="0"/>
      <w:marBottom w:val="0"/>
      <w:divBdr>
        <w:top w:val="none" w:sz="0" w:space="0" w:color="auto"/>
        <w:left w:val="none" w:sz="0" w:space="0" w:color="auto"/>
        <w:bottom w:val="none" w:sz="0" w:space="0" w:color="auto"/>
        <w:right w:val="none" w:sz="0" w:space="0" w:color="auto"/>
      </w:divBdr>
    </w:div>
    <w:div w:id="2024163388">
      <w:bodyDiv w:val="1"/>
      <w:marLeft w:val="0"/>
      <w:marRight w:val="0"/>
      <w:marTop w:val="0"/>
      <w:marBottom w:val="0"/>
      <w:divBdr>
        <w:top w:val="none" w:sz="0" w:space="0" w:color="auto"/>
        <w:left w:val="none" w:sz="0" w:space="0" w:color="auto"/>
        <w:bottom w:val="none" w:sz="0" w:space="0" w:color="auto"/>
        <w:right w:val="none" w:sz="0" w:space="0" w:color="auto"/>
      </w:divBdr>
    </w:div>
    <w:div w:id="2024699146">
      <w:bodyDiv w:val="1"/>
      <w:marLeft w:val="0"/>
      <w:marRight w:val="0"/>
      <w:marTop w:val="0"/>
      <w:marBottom w:val="0"/>
      <w:divBdr>
        <w:top w:val="none" w:sz="0" w:space="0" w:color="auto"/>
        <w:left w:val="none" w:sz="0" w:space="0" w:color="auto"/>
        <w:bottom w:val="none" w:sz="0" w:space="0" w:color="auto"/>
        <w:right w:val="none" w:sz="0" w:space="0" w:color="auto"/>
      </w:divBdr>
    </w:div>
    <w:div w:id="2024739244">
      <w:bodyDiv w:val="1"/>
      <w:marLeft w:val="0"/>
      <w:marRight w:val="0"/>
      <w:marTop w:val="0"/>
      <w:marBottom w:val="0"/>
      <w:divBdr>
        <w:top w:val="none" w:sz="0" w:space="0" w:color="auto"/>
        <w:left w:val="none" w:sz="0" w:space="0" w:color="auto"/>
        <w:bottom w:val="none" w:sz="0" w:space="0" w:color="auto"/>
        <w:right w:val="none" w:sz="0" w:space="0" w:color="auto"/>
      </w:divBdr>
    </w:div>
    <w:div w:id="2024740279">
      <w:bodyDiv w:val="1"/>
      <w:marLeft w:val="0"/>
      <w:marRight w:val="0"/>
      <w:marTop w:val="0"/>
      <w:marBottom w:val="0"/>
      <w:divBdr>
        <w:top w:val="none" w:sz="0" w:space="0" w:color="auto"/>
        <w:left w:val="none" w:sz="0" w:space="0" w:color="auto"/>
        <w:bottom w:val="none" w:sz="0" w:space="0" w:color="auto"/>
        <w:right w:val="none" w:sz="0" w:space="0" w:color="auto"/>
      </w:divBdr>
    </w:div>
    <w:div w:id="2024740747">
      <w:bodyDiv w:val="1"/>
      <w:marLeft w:val="0"/>
      <w:marRight w:val="0"/>
      <w:marTop w:val="0"/>
      <w:marBottom w:val="0"/>
      <w:divBdr>
        <w:top w:val="none" w:sz="0" w:space="0" w:color="auto"/>
        <w:left w:val="none" w:sz="0" w:space="0" w:color="auto"/>
        <w:bottom w:val="none" w:sz="0" w:space="0" w:color="auto"/>
        <w:right w:val="none" w:sz="0" w:space="0" w:color="auto"/>
      </w:divBdr>
    </w:div>
    <w:div w:id="2024818433">
      <w:bodyDiv w:val="1"/>
      <w:marLeft w:val="0"/>
      <w:marRight w:val="0"/>
      <w:marTop w:val="0"/>
      <w:marBottom w:val="0"/>
      <w:divBdr>
        <w:top w:val="none" w:sz="0" w:space="0" w:color="auto"/>
        <w:left w:val="none" w:sz="0" w:space="0" w:color="auto"/>
        <w:bottom w:val="none" w:sz="0" w:space="0" w:color="auto"/>
        <w:right w:val="none" w:sz="0" w:space="0" w:color="auto"/>
      </w:divBdr>
    </w:div>
    <w:div w:id="2024818910">
      <w:bodyDiv w:val="1"/>
      <w:marLeft w:val="0"/>
      <w:marRight w:val="0"/>
      <w:marTop w:val="0"/>
      <w:marBottom w:val="0"/>
      <w:divBdr>
        <w:top w:val="none" w:sz="0" w:space="0" w:color="auto"/>
        <w:left w:val="none" w:sz="0" w:space="0" w:color="auto"/>
        <w:bottom w:val="none" w:sz="0" w:space="0" w:color="auto"/>
        <w:right w:val="none" w:sz="0" w:space="0" w:color="auto"/>
      </w:divBdr>
    </w:div>
    <w:div w:id="2024935745">
      <w:bodyDiv w:val="1"/>
      <w:marLeft w:val="0"/>
      <w:marRight w:val="0"/>
      <w:marTop w:val="0"/>
      <w:marBottom w:val="0"/>
      <w:divBdr>
        <w:top w:val="none" w:sz="0" w:space="0" w:color="auto"/>
        <w:left w:val="none" w:sz="0" w:space="0" w:color="auto"/>
        <w:bottom w:val="none" w:sz="0" w:space="0" w:color="auto"/>
        <w:right w:val="none" w:sz="0" w:space="0" w:color="auto"/>
      </w:divBdr>
    </w:div>
    <w:div w:id="2025010804">
      <w:bodyDiv w:val="1"/>
      <w:marLeft w:val="0"/>
      <w:marRight w:val="0"/>
      <w:marTop w:val="0"/>
      <w:marBottom w:val="0"/>
      <w:divBdr>
        <w:top w:val="none" w:sz="0" w:space="0" w:color="auto"/>
        <w:left w:val="none" w:sz="0" w:space="0" w:color="auto"/>
        <w:bottom w:val="none" w:sz="0" w:space="0" w:color="auto"/>
        <w:right w:val="none" w:sz="0" w:space="0" w:color="auto"/>
      </w:divBdr>
    </w:div>
    <w:div w:id="2025206004">
      <w:bodyDiv w:val="1"/>
      <w:marLeft w:val="0"/>
      <w:marRight w:val="0"/>
      <w:marTop w:val="0"/>
      <w:marBottom w:val="0"/>
      <w:divBdr>
        <w:top w:val="none" w:sz="0" w:space="0" w:color="auto"/>
        <w:left w:val="none" w:sz="0" w:space="0" w:color="auto"/>
        <w:bottom w:val="none" w:sz="0" w:space="0" w:color="auto"/>
        <w:right w:val="none" w:sz="0" w:space="0" w:color="auto"/>
      </w:divBdr>
    </w:div>
    <w:div w:id="2025208944">
      <w:bodyDiv w:val="1"/>
      <w:marLeft w:val="0"/>
      <w:marRight w:val="0"/>
      <w:marTop w:val="0"/>
      <w:marBottom w:val="0"/>
      <w:divBdr>
        <w:top w:val="none" w:sz="0" w:space="0" w:color="auto"/>
        <w:left w:val="none" w:sz="0" w:space="0" w:color="auto"/>
        <w:bottom w:val="none" w:sz="0" w:space="0" w:color="auto"/>
        <w:right w:val="none" w:sz="0" w:space="0" w:color="auto"/>
      </w:divBdr>
    </w:div>
    <w:div w:id="2025354524">
      <w:bodyDiv w:val="1"/>
      <w:marLeft w:val="0"/>
      <w:marRight w:val="0"/>
      <w:marTop w:val="0"/>
      <w:marBottom w:val="0"/>
      <w:divBdr>
        <w:top w:val="none" w:sz="0" w:space="0" w:color="auto"/>
        <w:left w:val="none" w:sz="0" w:space="0" w:color="auto"/>
        <w:bottom w:val="none" w:sz="0" w:space="0" w:color="auto"/>
        <w:right w:val="none" w:sz="0" w:space="0" w:color="auto"/>
      </w:divBdr>
    </w:div>
    <w:div w:id="2025477899">
      <w:bodyDiv w:val="1"/>
      <w:marLeft w:val="0"/>
      <w:marRight w:val="0"/>
      <w:marTop w:val="0"/>
      <w:marBottom w:val="0"/>
      <w:divBdr>
        <w:top w:val="none" w:sz="0" w:space="0" w:color="auto"/>
        <w:left w:val="none" w:sz="0" w:space="0" w:color="auto"/>
        <w:bottom w:val="none" w:sz="0" w:space="0" w:color="auto"/>
        <w:right w:val="none" w:sz="0" w:space="0" w:color="auto"/>
      </w:divBdr>
    </w:div>
    <w:div w:id="2025671931">
      <w:bodyDiv w:val="1"/>
      <w:marLeft w:val="0"/>
      <w:marRight w:val="0"/>
      <w:marTop w:val="0"/>
      <w:marBottom w:val="0"/>
      <w:divBdr>
        <w:top w:val="none" w:sz="0" w:space="0" w:color="auto"/>
        <w:left w:val="none" w:sz="0" w:space="0" w:color="auto"/>
        <w:bottom w:val="none" w:sz="0" w:space="0" w:color="auto"/>
        <w:right w:val="none" w:sz="0" w:space="0" w:color="auto"/>
      </w:divBdr>
    </w:div>
    <w:div w:id="2026200276">
      <w:bodyDiv w:val="1"/>
      <w:marLeft w:val="0"/>
      <w:marRight w:val="0"/>
      <w:marTop w:val="0"/>
      <w:marBottom w:val="0"/>
      <w:divBdr>
        <w:top w:val="none" w:sz="0" w:space="0" w:color="auto"/>
        <w:left w:val="none" w:sz="0" w:space="0" w:color="auto"/>
        <w:bottom w:val="none" w:sz="0" w:space="0" w:color="auto"/>
        <w:right w:val="none" w:sz="0" w:space="0" w:color="auto"/>
      </w:divBdr>
    </w:div>
    <w:div w:id="2026323036">
      <w:bodyDiv w:val="1"/>
      <w:marLeft w:val="0"/>
      <w:marRight w:val="0"/>
      <w:marTop w:val="0"/>
      <w:marBottom w:val="0"/>
      <w:divBdr>
        <w:top w:val="none" w:sz="0" w:space="0" w:color="auto"/>
        <w:left w:val="none" w:sz="0" w:space="0" w:color="auto"/>
        <w:bottom w:val="none" w:sz="0" w:space="0" w:color="auto"/>
        <w:right w:val="none" w:sz="0" w:space="0" w:color="auto"/>
      </w:divBdr>
    </w:div>
    <w:div w:id="2026395491">
      <w:bodyDiv w:val="1"/>
      <w:marLeft w:val="0"/>
      <w:marRight w:val="0"/>
      <w:marTop w:val="0"/>
      <w:marBottom w:val="0"/>
      <w:divBdr>
        <w:top w:val="none" w:sz="0" w:space="0" w:color="auto"/>
        <w:left w:val="none" w:sz="0" w:space="0" w:color="auto"/>
        <w:bottom w:val="none" w:sz="0" w:space="0" w:color="auto"/>
        <w:right w:val="none" w:sz="0" w:space="0" w:color="auto"/>
      </w:divBdr>
    </w:div>
    <w:div w:id="2026445664">
      <w:bodyDiv w:val="1"/>
      <w:marLeft w:val="0"/>
      <w:marRight w:val="0"/>
      <w:marTop w:val="0"/>
      <w:marBottom w:val="0"/>
      <w:divBdr>
        <w:top w:val="none" w:sz="0" w:space="0" w:color="auto"/>
        <w:left w:val="none" w:sz="0" w:space="0" w:color="auto"/>
        <w:bottom w:val="none" w:sz="0" w:space="0" w:color="auto"/>
        <w:right w:val="none" w:sz="0" w:space="0" w:color="auto"/>
      </w:divBdr>
    </w:div>
    <w:div w:id="2026514461">
      <w:bodyDiv w:val="1"/>
      <w:marLeft w:val="0"/>
      <w:marRight w:val="0"/>
      <w:marTop w:val="0"/>
      <w:marBottom w:val="0"/>
      <w:divBdr>
        <w:top w:val="none" w:sz="0" w:space="0" w:color="auto"/>
        <w:left w:val="none" w:sz="0" w:space="0" w:color="auto"/>
        <w:bottom w:val="none" w:sz="0" w:space="0" w:color="auto"/>
        <w:right w:val="none" w:sz="0" w:space="0" w:color="auto"/>
      </w:divBdr>
    </w:div>
    <w:div w:id="2026782264">
      <w:bodyDiv w:val="1"/>
      <w:marLeft w:val="0"/>
      <w:marRight w:val="0"/>
      <w:marTop w:val="0"/>
      <w:marBottom w:val="0"/>
      <w:divBdr>
        <w:top w:val="none" w:sz="0" w:space="0" w:color="auto"/>
        <w:left w:val="none" w:sz="0" w:space="0" w:color="auto"/>
        <w:bottom w:val="none" w:sz="0" w:space="0" w:color="auto"/>
        <w:right w:val="none" w:sz="0" w:space="0" w:color="auto"/>
      </w:divBdr>
    </w:div>
    <w:div w:id="2027126512">
      <w:bodyDiv w:val="1"/>
      <w:marLeft w:val="0"/>
      <w:marRight w:val="0"/>
      <w:marTop w:val="0"/>
      <w:marBottom w:val="0"/>
      <w:divBdr>
        <w:top w:val="none" w:sz="0" w:space="0" w:color="auto"/>
        <w:left w:val="none" w:sz="0" w:space="0" w:color="auto"/>
        <w:bottom w:val="none" w:sz="0" w:space="0" w:color="auto"/>
        <w:right w:val="none" w:sz="0" w:space="0" w:color="auto"/>
      </w:divBdr>
    </w:div>
    <w:div w:id="2027171237">
      <w:bodyDiv w:val="1"/>
      <w:marLeft w:val="0"/>
      <w:marRight w:val="0"/>
      <w:marTop w:val="0"/>
      <w:marBottom w:val="0"/>
      <w:divBdr>
        <w:top w:val="none" w:sz="0" w:space="0" w:color="auto"/>
        <w:left w:val="none" w:sz="0" w:space="0" w:color="auto"/>
        <w:bottom w:val="none" w:sz="0" w:space="0" w:color="auto"/>
        <w:right w:val="none" w:sz="0" w:space="0" w:color="auto"/>
      </w:divBdr>
    </w:div>
    <w:div w:id="2027440650">
      <w:bodyDiv w:val="1"/>
      <w:marLeft w:val="0"/>
      <w:marRight w:val="0"/>
      <w:marTop w:val="0"/>
      <w:marBottom w:val="0"/>
      <w:divBdr>
        <w:top w:val="none" w:sz="0" w:space="0" w:color="auto"/>
        <w:left w:val="none" w:sz="0" w:space="0" w:color="auto"/>
        <w:bottom w:val="none" w:sz="0" w:space="0" w:color="auto"/>
        <w:right w:val="none" w:sz="0" w:space="0" w:color="auto"/>
      </w:divBdr>
    </w:div>
    <w:div w:id="2027514545">
      <w:bodyDiv w:val="1"/>
      <w:marLeft w:val="0"/>
      <w:marRight w:val="0"/>
      <w:marTop w:val="0"/>
      <w:marBottom w:val="0"/>
      <w:divBdr>
        <w:top w:val="none" w:sz="0" w:space="0" w:color="auto"/>
        <w:left w:val="none" w:sz="0" w:space="0" w:color="auto"/>
        <w:bottom w:val="none" w:sz="0" w:space="0" w:color="auto"/>
        <w:right w:val="none" w:sz="0" w:space="0" w:color="auto"/>
      </w:divBdr>
    </w:div>
    <w:div w:id="2027705452">
      <w:bodyDiv w:val="1"/>
      <w:marLeft w:val="0"/>
      <w:marRight w:val="0"/>
      <w:marTop w:val="0"/>
      <w:marBottom w:val="0"/>
      <w:divBdr>
        <w:top w:val="none" w:sz="0" w:space="0" w:color="auto"/>
        <w:left w:val="none" w:sz="0" w:space="0" w:color="auto"/>
        <w:bottom w:val="none" w:sz="0" w:space="0" w:color="auto"/>
        <w:right w:val="none" w:sz="0" w:space="0" w:color="auto"/>
      </w:divBdr>
    </w:div>
    <w:div w:id="2027754194">
      <w:bodyDiv w:val="1"/>
      <w:marLeft w:val="0"/>
      <w:marRight w:val="0"/>
      <w:marTop w:val="0"/>
      <w:marBottom w:val="0"/>
      <w:divBdr>
        <w:top w:val="none" w:sz="0" w:space="0" w:color="auto"/>
        <w:left w:val="none" w:sz="0" w:space="0" w:color="auto"/>
        <w:bottom w:val="none" w:sz="0" w:space="0" w:color="auto"/>
        <w:right w:val="none" w:sz="0" w:space="0" w:color="auto"/>
      </w:divBdr>
    </w:div>
    <w:div w:id="2027823830">
      <w:bodyDiv w:val="1"/>
      <w:marLeft w:val="0"/>
      <w:marRight w:val="0"/>
      <w:marTop w:val="0"/>
      <w:marBottom w:val="0"/>
      <w:divBdr>
        <w:top w:val="none" w:sz="0" w:space="0" w:color="auto"/>
        <w:left w:val="none" w:sz="0" w:space="0" w:color="auto"/>
        <w:bottom w:val="none" w:sz="0" w:space="0" w:color="auto"/>
        <w:right w:val="none" w:sz="0" w:space="0" w:color="auto"/>
      </w:divBdr>
    </w:div>
    <w:div w:id="2027900699">
      <w:bodyDiv w:val="1"/>
      <w:marLeft w:val="0"/>
      <w:marRight w:val="0"/>
      <w:marTop w:val="0"/>
      <w:marBottom w:val="0"/>
      <w:divBdr>
        <w:top w:val="none" w:sz="0" w:space="0" w:color="auto"/>
        <w:left w:val="none" w:sz="0" w:space="0" w:color="auto"/>
        <w:bottom w:val="none" w:sz="0" w:space="0" w:color="auto"/>
        <w:right w:val="none" w:sz="0" w:space="0" w:color="auto"/>
      </w:divBdr>
    </w:div>
    <w:div w:id="2027902600">
      <w:bodyDiv w:val="1"/>
      <w:marLeft w:val="0"/>
      <w:marRight w:val="0"/>
      <w:marTop w:val="0"/>
      <w:marBottom w:val="0"/>
      <w:divBdr>
        <w:top w:val="none" w:sz="0" w:space="0" w:color="auto"/>
        <w:left w:val="none" w:sz="0" w:space="0" w:color="auto"/>
        <w:bottom w:val="none" w:sz="0" w:space="0" w:color="auto"/>
        <w:right w:val="none" w:sz="0" w:space="0" w:color="auto"/>
      </w:divBdr>
    </w:div>
    <w:div w:id="2028095980">
      <w:bodyDiv w:val="1"/>
      <w:marLeft w:val="0"/>
      <w:marRight w:val="0"/>
      <w:marTop w:val="0"/>
      <w:marBottom w:val="0"/>
      <w:divBdr>
        <w:top w:val="none" w:sz="0" w:space="0" w:color="auto"/>
        <w:left w:val="none" w:sz="0" w:space="0" w:color="auto"/>
        <w:bottom w:val="none" w:sz="0" w:space="0" w:color="auto"/>
        <w:right w:val="none" w:sz="0" w:space="0" w:color="auto"/>
      </w:divBdr>
    </w:div>
    <w:div w:id="2028170870">
      <w:bodyDiv w:val="1"/>
      <w:marLeft w:val="0"/>
      <w:marRight w:val="0"/>
      <w:marTop w:val="0"/>
      <w:marBottom w:val="0"/>
      <w:divBdr>
        <w:top w:val="none" w:sz="0" w:space="0" w:color="auto"/>
        <w:left w:val="none" w:sz="0" w:space="0" w:color="auto"/>
        <w:bottom w:val="none" w:sz="0" w:space="0" w:color="auto"/>
        <w:right w:val="none" w:sz="0" w:space="0" w:color="auto"/>
      </w:divBdr>
    </w:div>
    <w:div w:id="2028173548">
      <w:bodyDiv w:val="1"/>
      <w:marLeft w:val="0"/>
      <w:marRight w:val="0"/>
      <w:marTop w:val="0"/>
      <w:marBottom w:val="0"/>
      <w:divBdr>
        <w:top w:val="none" w:sz="0" w:space="0" w:color="auto"/>
        <w:left w:val="none" w:sz="0" w:space="0" w:color="auto"/>
        <w:bottom w:val="none" w:sz="0" w:space="0" w:color="auto"/>
        <w:right w:val="none" w:sz="0" w:space="0" w:color="auto"/>
      </w:divBdr>
    </w:div>
    <w:div w:id="2028360193">
      <w:bodyDiv w:val="1"/>
      <w:marLeft w:val="0"/>
      <w:marRight w:val="0"/>
      <w:marTop w:val="0"/>
      <w:marBottom w:val="0"/>
      <w:divBdr>
        <w:top w:val="none" w:sz="0" w:space="0" w:color="auto"/>
        <w:left w:val="none" w:sz="0" w:space="0" w:color="auto"/>
        <w:bottom w:val="none" w:sz="0" w:space="0" w:color="auto"/>
        <w:right w:val="none" w:sz="0" w:space="0" w:color="auto"/>
      </w:divBdr>
    </w:div>
    <w:div w:id="2028631311">
      <w:bodyDiv w:val="1"/>
      <w:marLeft w:val="0"/>
      <w:marRight w:val="0"/>
      <w:marTop w:val="0"/>
      <w:marBottom w:val="0"/>
      <w:divBdr>
        <w:top w:val="none" w:sz="0" w:space="0" w:color="auto"/>
        <w:left w:val="none" w:sz="0" w:space="0" w:color="auto"/>
        <w:bottom w:val="none" w:sz="0" w:space="0" w:color="auto"/>
        <w:right w:val="none" w:sz="0" w:space="0" w:color="auto"/>
      </w:divBdr>
    </w:div>
    <w:div w:id="2028632257">
      <w:bodyDiv w:val="1"/>
      <w:marLeft w:val="0"/>
      <w:marRight w:val="0"/>
      <w:marTop w:val="0"/>
      <w:marBottom w:val="0"/>
      <w:divBdr>
        <w:top w:val="none" w:sz="0" w:space="0" w:color="auto"/>
        <w:left w:val="none" w:sz="0" w:space="0" w:color="auto"/>
        <w:bottom w:val="none" w:sz="0" w:space="0" w:color="auto"/>
        <w:right w:val="none" w:sz="0" w:space="0" w:color="auto"/>
      </w:divBdr>
    </w:div>
    <w:div w:id="2028674357">
      <w:bodyDiv w:val="1"/>
      <w:marLeft w:val="0"/>
      <w:marRight w:val="0"/>
      <w:marTop w:val="0"/>
      <w:marBottom w:val="0"/>
      <w:divBdr>
        <w:top w:val="none" w:sz="0" w:space="0" w:color="auto"/>
        <w:left w:val="none" w:sz="0" w:space="0" w:color="auto"/>
        <w:bottom w:val="none" w:sz="0" w:space="0" w:color="auto"/>
        <w:right w:val="none" w:sz="0" w:space="0" w:color="auto"/>
      </w:divBdr>
    </w:div>
    <w:div w:id="2028675409">
      <w:bodyDiv w:val="1"/>
      <w:marLeft w:val="0"/>
      <w:marRight w:val="0"/>
      <w:marTop w:val="0"/>
      <w:marBottom w:val="0"/>
      <w:divBdr>
        <w:top w:val="none" w:sz="0" w:space="0" w:color="auto"/>
        <w:left w:val="none" w:sz="0" w:space="0" w:color="auto"/>
        <w:bottom w:val="none" w:sz="0" w:space="0" w:color="auto"/>
        <w:right w:val="none" w:sz="0" w:space="0" w:color="auto"/>
      </w:divBdr>
    </w:div>
    <w:div w:id="2028755612">
      <w:bodyDiv w:val="1"/>
      <w:marLeft w:val="0"/>
      <w:marRight w:val="0"/>
      <w:marTop w:val="0"/>
      <w:marBottom w:val="0"/>
      <w:divBdr>
        <w:top w:val="none" w:sz="0" w:space="0" w:color="auto"/>
        <w:left w:val="none" w:sz="0" w:space="0" w:color="auto"/>
        <w:bottom w:val="none" w:sz="0" w:space="0" w:color="auto"/>
        <w:right w:val="none" w:sz="0" w:space="0" w:color="auto"/>
      </w:divBdr>
    </w:div>
    <w:div w:id="2029066692">
      <w:bodyDiv w:val="1"/>
      <w:marLeft w:val="0"/>
      <w:marRight w:val="0"/>
      <w:marTop w:val="0"/>
      <w:marBottom w:val="0"/>
      <w:divBdr>
        <w:top w:val="none" w:sz="0" w:space="0" w:color="auto"/>
        <w:left w:val="none" w:sz="0" w:space="0" w:color="auto"/>
        <w:bottom w:val="none" w:sz="0" w:space="0" w:color="auto"/>
        <w:right w:val="none" w:sz="0" w:space="0" w:color="auto"/>
      </w:divBdr>
    </w:div>
    <w:div w:id="2029140795">
      <w:bodyDiv w:val="1"/>
      <w:marLeft w:val="0"/>
      <w:marRight w:val="0"/>
      <w:marTop w:val="0"/>
      <w:marBottom w:val="0"/>
      <w:divBdr>
        <w:top w:val="none" w:sz="0" w:space="0" w:color="auto"/>
        <w:left w:val="none" w:sz="0" w:space="0" w:color="auto"/>
        <w:bottom w:val="none" w:sz="0" w:space="0" w:color="auto"/>
        <w:right w:val="none" w:sz="0" w:space="0" w:color="auto"/>
      </w:divBdr>
    </w:div>
    <w:div w:id="2029259912">
      <w:bodyDiv w:val="1"/>
      <w:marLeft w:val="0"/>
      <w:marRight w:val="0"/>
      <w:marTop w:val="0"/>
      <w:marBottom w:val="0"/>
      <w:divBdr>
        <w:top w:val="none" w:sz="0" w:space="0" w:color="auto"/>
        <w:left w:val="none" w:sz="0" w:space="0" w:color="auto"/>
        <w:bottom w:val="none" w:sz="0" w:space="0" w:color="auto"/>
        <w:right w:val="none" w:sz="0" w:space="0" w:color="auto"/>
      </w:divBdr>
    </w:div>
    <w:div w:id="2029331237">
      <w:bodyDiv w:val="1"/>
      <w:marLeft w:val="0"/>
      <w:marRight w:val="0"/>
      <w:marTop w:val="0"/>
      <w:marBottom w:val="0"/>
      <w:divBdr>
        <w:top w:val="none" w:sz="0" w:space="0" w:color="auto"/>
        <w:left w:val="none" w:sz="0" w:space="0" w:color="auto"/>
        <w:bottom w:val="none" w:sz="0" w:space="0" w:color="auto"/>
        <w:right w:val="none" w:sz="0" w:space="0" w:color="auto"/>
      </w:divBdr>
    </w:div>
    <w:div w:id="2029526007">
      <w:bodyDiv w:val="1"/>
      <w:marLeft w:val="0"/>
      <w:marRight w:val="0"/>
      <w:marTop w:val="0"/>
      <w:marBottom w:val="0"/>
      <w:divBdr>
        <w:top w:val="none" w:sz="0" w:space="0" w:color="auto"/>
        <w:left w:val="none" w:sz="0" w:space="0" w:color="auto"/>
        <w:bottom w:val="none" w:sz="0" w:space="0" w:color="auto"/>
        <w:right w:val="none" w:sz="0" w:space="0" w:color="auto"/>
      </w:divBdr>
    </w:div>
    <w:div w:id="2029594799">
      <w:bodyDiv w:val="1"/>
      <w:marLeft w:val="0"/>
      <w:marRight w:val="0"/>
      <w:marTop w:val="0"/>
      <w:marBottom w:val="0"/>
      <w:divBdr>
        <w:top w:val="none" w:sz="0" w:space="0" w:color="auto"/>
        <w:left w:val="none" w:sz="0" w:space="0" w:color="auto"/>
        <w:bottom w:val="none" w:sz="0" w:space="0" w:color="auto"/>
        <w:right w:val="none" w:sz="0" w:space="0" w:color="auto"/>
      </w:divBdr>
    </w:div>
    <w:div w:id="2029670229">
      <w:bodyDiv w:val="1"/>
      <w:marLeft w:val="0"/>
      <w:marRight w:val="0"/>
      <w:marTop w:val="0"/>
      <w:marBottom w:val="0"/>
      <w:divBdr>
        <w:top w:val="none" w:sz="0" w:space="0" w:color="auto"/>
        <w:left w:val="none" w:sz="0" w:space="0" w:color="auto"/>
        <w:bottom w:val="none" w:sz="0" w:space="0" w:color="auto"/>
        <w:right w:val="none" w:sz="0" w:space="0" w:color="auto"/>
      </w:divBdr>
    </w:div>
    <w:div w:id="2029794442">
      <w:bodyDiv w:val="1"/>
      <w:marLeft w:val="0"/>
      <w:marRight w:val="0"/>
      <w:marTop w:val="0"/>
      <w:marBottom w:val="0"/>
      <w:divBdr>
        <w:top w:val="none" w:sz="0" w:space="0" w:color="auto"/>
        <w:left w:val="none" w:sz="0" w:space="0" w:color="auto"/>
        <w:bottom w:val="none" w:sz="0" w:space="0" w:color="auto"/>
        <w:right w:val="none" w:sz="0" w:space="0" w:color="auto"/>
      </w:divBdr>
    </w:div>
    <w:div w:id="2029795328">
      <w:bodyDiv w:val="1"/>
      <w:marLeft w:val="0"/>
      <w:marRight w:val="0"/>
      <w:marTop w:val="0"/>
      <w:marBottom w:val="0"/>
      <w:divBdr>
        <w:top w:val="none" w:sz="0" w:space="0" w:color="auto"/>
        <w:left w:val="none" w:sz="0" w:space="0" w:color="auto"/>
        <w:bottom w:val="none" w:sz="0" w:space="0" w:color="auto"/>
        <w:right w:val="none" w:sz="0" w:space="0" w:color="auto"/>
      </w:divBdr>
    </w:div>
    <w:div w:id="2029872746">
      <w:bodyDiv w:val="1"/>
      <w:marLeft w:val="0"/>
      <w:marRight w:val="0"/>
      <w:marTop w:val="0"/>
      <w:marBottom w:val="0"/>
      <w:divBdr>
        <w:top w:val="none" w:sz="0" w:space="0" w:color="auto"/>
        <w:left w:val="none" w:sz="0" w:space="0" w:color="auto"/>
        <w:bottom w:val="none" w:sz="0" w:space="0" w:color="auto"/>
        <w:right w:val="none" w:sz="0" w:space="0" w:color="auto"/>
      </w:divBdr>
    </w:div>
    <w:div w:id="2029939523">
      <w:bodyDiv w:val="1"/>
      <w:marLeft w:val="0"/>
      <w:marRight w:val="0"/>
      <w:marTop w:val="0"/>
      <w:marBottom w:val="0"/>
      <w:divBdr>
        <w:top w:val="none" w:sz="0" w:space="0" w:color="auto"/>
        <w:left w:val="none" w:sz="0" w:space="0" w:color="auto"/>
        <w:bottom w:val="none" w:sz="0" w:space="0" w:color="auto"/>
        <w:right w:val="none" w:sz="0" w:space="0" w:color="auto"/>
      </w:divBdr>
    </w:div>
    <w:div w:id="2030059777">
      <w:bodyDiv w:val="1"/>
      <w:marLeft w:val="0"/>
      <w:marRight w:val="0"/>
      <w:marTop w:val="0"/>
      <w:marBottom w:val="0"/>
      <w:divBdr>
        <w:top w:val="none" w:sz="0" w:space="0" w:color="auto"/>
        <w:left w:val="none" w:sz="0" w:space="0" w:color="auto"/>
        <w:bottom w:val="none" w:sz="0" w:space="0" w:color="auto"/>
        <w:right w:val="none" w:sz="0" w:space="0" w:color="auto"/>
      </w:divBdr>
    </w:div>
    <w:div w:id="2030062408">
      <w:bodyDiv w:val="1"/>
      <w:marLeft w:val="0"/>
      <w:marRight w:val="0"/>
      <w:marTop w:val="0"/>
      <w:marBottom w:val="0"/>
      <w:divBdr>
        <w:top w:val="none" w:sz="0" w:space="0" w:color="auto"/>
        <w:left w:val="none" w:sz="0" w:space="0" w:color="auto"/>
        <w:bottom w:val="none" w:sz="0" w:space="0" w:color="auto"/>
        <w:right w:val="none" w:sz="0" w:space="0" w:color="auto"/>
      </w:divBdr>
    </w:div>
    <w:div w:id="2030132697">
      <w:bodyDiv w:val="1"/>
      <w:marLeft w:val="0"/>
      <w:marRight w:val="0"/>
      <w:marTop w:val="0"/>
      <w:marBottom w:val="0"/>
      <w:divBdr>
        <w:top w:val="none" w:sz="0" w:space="0" w:color="auto"/>
        <w:left w:val="none" w:sz="0" w:space="0" w:color="auto"/>
        <w:bottom w:val="none" w:sz="0" w:space="0" w:color="auto"/>
        <w:right w:val="none" w:sz="0" w:space="0" w:color="auto"/>
      </w:divBdr>
    </w:div>
    <w:div w:id="2030178352">
      <w:bodyDiv w:val="1"/>
      <w:marLeft w:val="0"/>
      <w:marRight w:val="0"/>
      <w:marTop w:val="0"/>
      <w:marBottom w:val="0"/>
      <w:divBdr>
        <w:top w:val="none" w:sz="0" w:space="0" w:color="auto"/>
        <w:left w:val="none" w:sz="0" w:space="0" w:color="auto"/>
        <w:bottom w:val="none" w:sz="0" w:space="0" w:color="auto"/>
        <w:right w:val="none" w:sz="0" w:space="0" w:color="auto"/>
      </w:divBdr>
    </w:div>
    <w:div w:id="2030251541">
      <w:bodyDiv w:val="1"/>
      <w:marLeft w:val="0"/>
      <w:marRight w:val="0"/>
      <w:marTop w:val="0"/>
      <w:marBottom w:val="0"/>
      <w:divBdr>
        <w:top w:val="none" w:sz="0" w:space="0" w:color="auto"/>
        <w:left w:val="none" w:sz="0" w:space="0" w:color="auto"/>
        <w:bottom w:val="none" w:sz="0" w:space="0" w:color="auto"/>
        <w:right w:val="none" w:sz="0" w:space="0" w:color="auto"/>
      </w:divBdr>
    </w:div>
    <w:div w:id="2030375711">
      <w:bodyDiv w:val="1"/>
      <w:marLeft w:val="0"/>
      <w:marRight w:val="0"/>
      <w:marTop w:val="0"/>
      <w:marBottom w:val="0"/>
      <w:divBdr>
        <w:top w:val="none" w:sz="0" w:space="0" w:color="auto"/>
        <w:left w:val="none" w:sz="0" w:space="0" w:color="auto"/>
        <w:bottom w:val="none" w:sz="0" w:space="0" w:color="auto"/>
        <w:right w:val="none" w:sz="0" w:space="0" w:color="auto"/>
      </w:divBdr>
    </w:div>
    <w:div w:id="2030599284">
      <w:bodyDiv w:val="1"/>
      <w:marLeft w:val="0"/>
      <w:marRight w:val="0"/>
      <w:marTop w:val="0"/>
      <w:marBottom w:val="0"/>
      <w:divBdr>
        <w:top w:val="none" w:sz="0" w:space="0" w:color="auto"/>
        <w:left w:val="none" w:sz="0" w:space="0" w:color="auto"/>
        <w:bottom w:val="none" w:sz="0" w:space="0" w:color="auto"/>
        <w:right w:val="none" w:sz="0" w:space="0" w:color="auto"/>
      </w:divBdr>
    </w:div>
    <w:div w:id="2030638839">
      <w:bodyDiv w:val="1"/>
      <w:marLeft w:val="0"/>
      <w:marRight w:val="0"/>
      <w:marTop w:val="0"/>
      <w:marBottom w:val="0"/>
      <w:divBdr>
        <w:top w:val="none" w:sz="0" w:space="0" w:color="auto"/>
        <w:left w:val="none" w:sz="0" w:space="0" w:color="auto"/>
        <w:bottom w:val="none" w:sz="0" w:space="0" w:color="auto"/>
        <w:right w:val="none" w:sz="0" w:space="0" w:color="auto"/>
      </w:divBdr>
    </w:div>
    <w:div w:id="2030905746">
      <w:bodyDiv w:val="1"/>
      <w:marLeft w:val="0"/>
      <w:marRight w:val="0"/>
      <w:marTop w:val="0"/>
      <w:marBottom w:val="0"/>
      <w:divBdr>
        <w:top w:val="none" w:sz="0" w:space="0" w:color="auto"/>
        <w:left w:val="none" w:sz="0" w:space="0" w:color="auto"/>
        <w:bottom w:val="none" w:sz="0" w:space="0" w:color="auto"/>
        <w:right w:val="none" w:sz="0" w:space="0" w:color="auto"/>
      </w:divBdr>
    </w:div>
    <w:div w:id="2031102955">
      <w:bodyDiv w:val="1"/>
      <w:marLeft w:val="0"/>
      <w:marRight w:val="0"/>
      <w:marTop w:val="0"/>
      <w:marBottom w:val="0"/>
      <w:divBdr>
        <w:top w:val="none" w:sz="0" w:space="0" w:color="auto"/>
        <w:left w:val="none" w:sz="0" w:space="0" w:color="auto"/>
        <w:bottom w:val="none" w:sz="0" w:space="0" w:color="auto"/>
        <w:right w:val="none" w:sz="0" w:space="0" w:color="auto"/>
      </w:divBdr>
    </w:div>
    <w:div w:id="2031104618">
      <w:bodyDiv w:val="1"/>
      <w:marLeft w:val="0"/>
      <w:marRight w:val="0"/>
      <w:marTop w:val="0"/>
      <w:marBottom w:val="0"/>
      <w:divBdr>
        <w:top w:val="none" w:sz="0" w:space="0" w:color="auto"/>
        <w:left w:val="none" w:sz="0" w:space="0" w:color="auto"/>
        <w:bottom w:val="none" w:sz="0" w:space="0" w:color="auto"/>
        <w:right w:val="none" w:sz="0" w:space="0" w:color="auto"/>
      </w:divBdr>
    </w:div>
    <w:div w:id="2031177603">
      <w:bodyDiv w:val="1"/>
      <w:marLeft w:val="0"/>
      <w:marRight w:val="0"/>
      <w:marTop w:val="0"/>
      <w:marBottom w:val="0"/>
      <w:divBdr>
        <w:top w:val="none" w:sz="0" w:space="0" w:color="auto"/>
        <w:left w:val="none" w:sz="0" w:space="0" w:color="auto"/>
        <w:bottom w:val="none" w:sz="0" w:space="0" w:color="auto"/>
        <w:right w:val="none" w:sz="0" w:space="0" w:color="auto"/>
      </w:divBdr>
    </w:div>
    <w:div w:id="2031448263">
      <w:bodyDiv w:val="1"/>
      <w:marLeft w:val="0"/>
      <w:marRight w:val="0"/>
      <w:marTop w:val="0"/>
      <w:marBottom w:val="0"/>
      <w:divBdr>
        <w:top w:val="none" w:sz="0" w:space="0" w:color="auto"/>
        <w:left w:val="none" w:sz="0" w:space="0" w:color="auto"/>
        <w:bottom w:val="none" w:sz="0" w:space="0" w:color="auto"/>
        <w:right w:val="none" w:sz="0" w:space="0" w:color="auto"/>
      </w:divBdr>
    </w:div>
    <w:div w:id="2031489868">
      <w:bodyDiv w:val="1"/>
      <w:marLeft w:val="0"/>
      <w:marRight w:val="0"/>
      <w:marTop w:val="0"/>
      <w:marBottom w:val="0"/>
      <w:divBdr>
        <w:top w:val="none" w:sz="0" w:space="0" w:color="auto"/>
        <w:left w:val="none" w:sz="0" w:space="0" w:color="auto"/>
        <w:bottom w:val="none" w:sz="0" w:space="0" w:color="auto"/>
        <w:right w:val="none" w:sz="0" w:space="0" w:color="auto"/>
      </w:divBdr>
    </w:div>
    <w:div w:id="2031491217">
      <w:bodyDiv w:val="1"/>
      <w:marLeft w:val="0"/>
      <w:marRight w:val="0"/>
      <w:marTop w:val="0"/>
      <w:marBottom w:val="0"/>
      <w:divBdr>
        <w:top w:val="none" w:sz="0" w:space="0" w:color="auto"/>
        <w:left w:val="none" w:sz="0" w:space="0" w:color="auto"/>
        <w:bottom w:val="none" w:sz="0" w:space="0" w:color="auto"/>
        <w:right w:val="none" w:sz="0" w:space="0" w:color="auto"/>
      </w:divBdr>
    </w:div>
    <w:div w:id="2031564661">
      <w:bodyDiv w:val="1"/>
      <w:marLeft w:val="0"/>
      <w:marRight w:val="0"/>
      <w:marTop w:val="0"/>
      <w:marBottom w:val="0"/>
      <w:divBdr>
        <w:top w:val="none" w:sz="0" w:space="0" w:color="auto"/>
        <w:left w:val="none" w:sz="0" w:space="0" w:color="auto"/>
        <w:bottom w:val="none" w:sz="0" w:space="0" w:color="auto"/>
        <w:right w:val="none" w:sz="0" w:space="0" w:color="auto"/>
      </w:divBdr>
    </w:div>
    <w:div w:id="2031641234">
      <w:bodyDiv w:val="1"/>
      <w:marLeft w:val="0"/>
      <w:marRight w:val="0"/>
      <w:marTop w:val="0"/>
      <w:marBottom w:val="0"/>
      <w:divBdr>
        <w:top w:val="none" w:sz="0" w:space="0" w:color="auto"/>
        <w:left w:val="none" w:sz="0" w:space="0" w:color="auto"/>
        <w:bottom w:val="none" w:sz="0" w:space="0" w:color="auto"/>
        <w:right w:val="none" w:sz="0" w:space="0" w:color="auto"/>
      </w:divBdr>
    </w:div>
    <w:div w:id="2031761712">
      <w:bodyDiv w:val="1"/>
      <w:marLeft w:val="0"/>
      <w:marRight w:val="0"/>
      <w:marTop w:val="0"/>
      <w:marBottom w:val="0"/>
      <w:divBdr>
        <w:top w:val="none" w:sz="0" w:space="0" w:color="auto"/>
        <w:left w:val="none" w:sz="0" w:space="0" w:color="auto"/>
        <w:bottom w:val="none" w:sz="0" w:space="0" w:color="auto"/>
        <w:right w:val="none" w:sz="0" w:space="0" w:color="auto"/>
      </w:divBdr>
    </w:div>
    <w:div w:id="2031830406">
      <w:bodyDiv w:val="1"/>
      <w:marLeft w:val="0"/>
      <w:marRight w:val="0"/>
      <w:marTop w:val="0"/>
      <w:marBottom w:val="0"/>
      <w:divBdr>
        <w:top w:val="none" w:sz="0" w:space="0" w:color="auto"/>
        <w:left w:val="none" w:sz="0" w:space="0" w:color="auto"/>
        <w:bottom w:val="none" w:sz="0" w:space="0" w:color="auto"/>
        <w:right w:val="none" w:sz="0" w:space="0" w:color="auto"/>
      </w:divBdr>
    </w:div>
    <w:div w:id="2031905545">
      <w:bodyDiv w:val="1"/>
      <w:marLeft w:val="0"/>
      <w:marRight w:val="0"/>
      <w:marTop w:val="0"/>
      <w:marBottom w:val="0"/>
      <w:divBdr>
        <w:top w:val="none" w:sz="0" w:space="0" w:color="auto"/>
        <w:left w:val="none" w:sz="0" w:space="0" w:color="auto"/>
        <w:bottom w:val="none" w:sz="0" w:space="0" w:color="auto"/>
        <w:right w:val="none" w:sz="0" w:space="0" w:color="auto"/>
      </w:divBdr>
    </w:div>
    <w:div w:id="2031954410">
      <w:bodyDiv w:val="1"/>
      <w:marLeft w:val="0"/>
      <w:marRight w:val="0"/>
      <w:marTop w:val="0"/>
      <w:marBottom w:val="0"/>
      <w:divBdr>
        <w:top w:val="none" w:sz="0" w:space="0" w:color="auto"/>
        <w:left w:val="none" w:sz="0" w:space="0" w:color="auto"/>
        <w:bottom w:val="none" w:sz="0" w:space="0" w:color="auto"/>
        <w:right w:val="none" w:sz="0" w:space="0" w:color="auto"/>
      </w:divBdr>
    </w:div>
    <w:div w:id="2032026412">
      <w:bodyDiv w:val="1"/>
      <w:marLeft w:val="0"/>
      <w:marRight w:val="0"/>
      <w:marTop w:val="0"/>
      <w:marBottom w:val="0"/>
      <w:divBdr>
        <w:top w:val="none" w:sz="0" w:space="0" w:color="auto"/>
        <w:left w:val="none" w:sz="0" w:space="0" w:color="auto"/>
        <w:bottom w:val="none" w:sz="0" w:space="0" w:color="auto"/>
        <w:right w:val="none" w:sz="0" w:space="0" w:color="auto"/>
      </w:divBdr>
    </w:div>
    <w:div w:id="2032028303">
      <w:bodyDiv w:val="1"/>
      <w:marLeft w:val="0"/>
      <w:marRight w:val="0"/>
      <w:marTop w:val="0"/>
      <w:marBottom w:val="0"/>
      <w:divBdr>
        <w:top w:val="none" w:sz="0" w:space="0" w:color="auto"/>
        <w:left w:val="none" w:sz="0" w:space="0" w:color="auto"/>
        <w:bottom w:val="none" w:sz="0" w:space="0" w:color="auto"/>
        <w:right w:val="none" w:sz="0" w:space="0" w:color="auto"/>
      </w:divBdr>
    </w:div>
    <w:div w:id="2032223048">
      <w:bodyDiv w:val="1"/>
      <w:marLeft w:val="0"/>
      <w:marRight w:val="0"/>
      <w:marTop w:val="0"/>
      <w:marBottom w:val="0"/>
      <w:divBdr>
        <w:top w:val="none" w:sz="0" w:space="0" w:color="auto"/>
        <w:left w:val="none" w:sz="0" w:space="0" w:color="auto"/>
        <w:bottom w:val="none" w:sz="0" w:space="0" w:color="auto"/>
        <w:right w:val="none" w:sz="0" w:space="0" w:color="auto"/>
      </w:divBdr>
    </w:div>
    <w:div w:id="2032562477">
      <w:bodyDiv w:val="1"/>
      <w:marLeft w:val="0"/>
      <w:marRight w:val="0"/>
      <w:marTop w:val="0"/>
      <w:marBottom w:val="0"/>
      <w:divBdr>
        <w:top w:val="none" w:sz="0" w:space="0" w:color="auto"/>
        <w:left w:val="none" w:sz="0" w:space="0" w:color="auto"/>
        <w:bottom w:val="none" w:sz="0" w:space="0" w:color="auto"/>
        <w:right w:val="none" w:sz="0" w:space="0" w:color="auto"/>
      </w:divBdr>
    </w:div>
    <w:div w:id="2032565489">
      <w:bodyDiv w:val="1"/>
      <w:marLeft w:val="0"/>
      <w:marRight w:val="0"/>
      <w:marTop w:val="0"/>
      <w:marBottom w:val="0"/>
      <w:divBdr>
        <w:top w:val="none" w:sz="0" w:space="0" w:color="auto"/>
        <w:left w:val="none" w:sz="0" w:space="0" w:color="auto"/>
        <w:bottom w:val="none" w:sz="0" w:space="0" w:color="auto"/>
        <w:right w:val="none" w:sz="0" w:space="0" w:color="auto"/>
      </w:divBdr>
    </w:div>
    <w:div w:id="2032683560">
      <w:bodyDiv w:val="1"/>
      <w:marLeft w:val="0"/>
      <w:marRight w:val="0"/>
      <w:marTop w:val="0"/>
      <w:marBottom w:val="0"/>
      <w:divBdr>
        <w:top w:val="none" w:sz="0" w:space="0" w:color="auto"/>
        <w:left w:val="none" w:sz="0" w:space="0" w:color="auto"/>
        <w:bottom w:val="none" w:sz="0" w:space="0" w:color="auto"/>
        <w:right w:val="none" w:sz="0" w:space="0" w:color="auto"/>
      </w:divBdr>
    </w:div>
    <w:div w:id="2033341859">
      <w:bodyDiv w:val="1"/>
      <w:marLeft w:val="0"/>
      <w:marRight w:val="0"/>
      <w:marTop w:val="0"/>
      <w:marBottom w:val="0"/>
      <w:divBdr>
        <w:top w:val="none" w:sz="0" w:space="0" w:color="auto"/>
        <w:left w:val="none" w:sz="0" w:space="0" w:color="auto"/>
        <w:bottom w:val="none" w:sz="0" w:space="0" w:color="auto"/>
        <w:right w:val="none" w:sz="0" w:space="0" w:color="auto"/>
      </w:divBdr>
    </w:div>
    <w:div w:id="2033530689">
      <w:bodyDiv w:val="1"/>
      <w:marLeft w:val="0"/>
      <w:marRight w:val="0"/>
      <w:marTop w:val="0"/>
      <w:marBottom w:val="0"/>
      <w:divBdr>
        <w:top w:val="none" w:sz="0" w:space="0" w:color="auto"/>
        <w:left w:val="none" w:sz="0" w:space="0" w:color="auto"/>
        <w:bottom w:val="none" w:sz="0" w:space="0" w:color="auto"/>
        <w:right w:val="none" w:sz="0" w:space="0" w:color="auto"/>
      </w:divBdr>
    </w:div>
    <w:div w:id="2033610810">
      <w:bodyDiv w:val="1"/>
      <w:marLeft w:val="0"/>
      <w:marRight w:val="0"/>
      <w:marTop w:val="0"/>
      <w:marBottom w:val="0"/>
      <w:divBdr>
        <w:top w:val="none" w:sz="0" w:space="0" w:color="auto"/>
        <w:left w:val="none" w:sz="0" w:space="0" w:color="auto"/>
        <w:bottom w:val="none" w:sz="0" w:space="0" w:color="auto"/>
        <w:right w:val="none" w:sz="0" w:space="0" w:color="auto"/>
      </w:divBdr>
    </w:div>
    <w:div w:id="2033875484">
      <w:bodyDiv w:val="1"/>
      <w:marLeft w:val="0"/>
      <w:marRight w:val="0"/>
      <w:marTop w:val="0"/>
      <w:marBottom w:val="0"/>
      <w:divBdr>
        <w:top w:val="none" w:sz="0" w:space="0" w:color="auto"/>
        <w:left w:val="none" w:sz="0" w:space="0" w:color="auto"/>
        <w:bottom w:val="none" w:sz="0" w:space="0" w:color="auto"/>
        <w:right w:val="none" w:sz="0" w:space="0" w:color="auto"/>
      </w:divBdr>
    </w:div>
    <w:div w:id="2034721077">
      <w:bodyDiv w:val="1"/>
      <w:marLeft w:val="0"/>
      <w:marRight w:val="0"/>
      <w:marTop w:val="0"/>
      <w:marBottom w:val="0"/>
      <w:divBdr>
        <w:top w:val="none" w:sz="0" w:space="0" w:color="auto"/>
        <w:left w:val="none" w:sz="0" w:space="0" w:color="auto"/>
        <w:bottom w:val="none" w:sz="0" w:space="0" w:color="auto"/>
        <w:right w:val="none" w:sz="0" w:space="0" w:color="auto"/>
      </w:divBdr>
    </w:div>
    <w:div w:id="2034724608">
      <w:bodyDiv w:val="1"/>
      <w:marLeft w:val="0"/>
      <w:marRight w:val="0"/>
      <w:marTop w:val="0"/>
      <w:marBottom w:val="0"/>
      <w:divBdr>
        <w:top w:val="none" w:sz="0" w:space="0" w:color="auto"/>
        <w:left w:val="none" w:sz="0" w:space="0" w:color="auto"/>
        <w:bottom w:val="none" w:sz="0" w:space="0" w:color="auto"/>
        <w:right w:val="none" w:sz="0" w:space="0" w:color="auto"/>
      </w:divBdr>
    </w:div>
    <w:div w:id="2034763922">
      <w:bodyDiv w:val="1"/>
      <w:marLeft w:val="0"/>
      <w:marRight w:val="0"/>
      <w:marTop w:val="0"/>
      <w:marBottom w:val="0"/>
      <w:divBdr>
        <w:top w:val="none" w:sz="0" w:space="0" w:color="auto"/>
        <w:left w:val="none" w:sz="0" w:space="0" w:color="auto"/>
        <w:bottom w:val="none" w:sz="0" w:space="0" w:color="auto"/>
        <w:right w:val="none" w:sz="0" w:space="0" w:color="auto"/>
      </w:divBdr>
    </w:div>
    <w:div w:id="2034770287">
      <w:bodyDiv w:val="1"/>
      <w:marLeft w:val="0"/>
      <w:marRight w:val="0"/>
      <w:marTop w:val="0"/>
      <w:marBottom w:val="0"/>
      <w:divBdr>
        <w:top w:val="none" w:sz="0" w:space="0" w:color="auto"/>
        <w:left w:val="none" w:sz="0" w:space="0" w:color="auto"/>
        <w:bottom w:val="none" w:sz="0" w:space="0" w:color="auto"/>
        <w:right w:val="none" w:sz="0" w:space="0" w:color="auto"/>
      </w:divBdr>
    </w:div>
    <w:div w:id="2034912497">
      <w:bodyDiv w:val="1"/>
      <w:marLeft w:val="0"/>
      <w:marRight w:val="0"/>
      <w:marTop w:val="0"/>
      <w:marBottom w:val="0"/>
      <w:divBdr>
        <w:top w:val="none" w:sz="0" w:space="0" w:color="auto"/>
        <w:left w:val="none" w:sz="0" w:space="0" w:color="auto"/>
        <w:bottom w:val="none" w:sz="0" w:space="0" w:color="auto"/>
        <w:right w:val="none" w:sz="0" w:space="0" w:color="auto"/>
      </w:divBdr>
    </w:div>
    <w:div w:id="2035039415">
      <w:bodyDiv w:val="1"/>
      <w:marLeft w:val="0"/>
      <w:marRight w:val="0"/>
      <w:marTop w:val="0"/>
      <w:marBottom w:val="0"/>
      <w:divBdr>
        <w:top w:val="none" w:sz="0" w:space="0" w:color="auto"/>
        <w:left w:val="none" w:sz="0" w:space="0" w:color="auto"/>
        <w:bottom w:val="none" w:sz="0" w:space="0" w:color="auto"/>
        <w:right w:val="none" w:sz="0" w:space="0" w:color="auto"/>
      </w:divBdr>
    </w:div>
    <w:div w:id="2035106727">
      <w:bodyDiv w:val="1"/>
      <w:marLeft w:val="0"/>
      <w:marRight w:val="0"/>
      <w:marTop w:val="0"/>
      <w:marBottom w:val="0"/>
      <w:divBdr>
        <w:top w:val="none" w:sz="0" w:space="0" w:color="auto"/>
        <w:left w:val="none" w:sz="0" w:space="0" w:color="auto"/>
        <w:bottom w:val="none" w:sz="0" w:space="0" w:color="auto"/>
        <w:right w:val="none" w:sz="0" w:space="0" w:color="auto"/>
      </w:divBdr>
    </w:div>
    <w:div w:id="2035425958">
      <w:bodyDiv w:val="1"/>
      <w:marLeft w:val="0"/>
      <w:marRight w:val="0"/>
      <w:marTop w:val="0"/>
      <w:marBottom w:val="0"/>
      <w:divBdr>
        <w:top w:val="none" w:sz="0" w:space="0" w:color="auto"/>
        <w:left w:val="none" w:sz="0" w:space="0" w:color="auto"/>
        <w:bottom w:val="none" w:sz="0" w:space="0" w:color="auto"/>
        <w:right w:val="none" w:sz="0" w:space="0" w:color="auto"/>
      </w:divBdr>
    </w:div>
    <w:div w:id="2035686068">
      <w:bodyDiv w:val="1"/>
      <w:marLeft w:val="0"/>
      <w:marRight w:val="0"/>
      <w:marTop w:val="0"/>
      <w:marBottom w:val="0"/>
      <w:divBdr>
        <w:top w:val="none" w:sz="0" w:space="0" w:color="auto"/>
        <w:left w:val="none" w:sz="0" w:space="0" w:color="auto"/>
        <w:bottom w:val="none" w:sz="0" w:space="0" w:color="auto"/>
        <w:right w:val="none" w:sz="0" w:space="0" w:color="auto"/>
      </w:divBdr>
    </w:div>
    <w:div w:id="2035769307">
      <w:bodyDiv w:val="1"/>
      <w:marLeft w:val="0"/>
      <w:marRight w:val="0"/>
      <w:marTop w:val="0"/>
      <w:marBottom w:val="0"/>
      <w:divBdr>
        <w:top w:val="none" w:sz="0" w:space="0" w:color="auto"/>
        <w:left w:val="none" w:sz="0" w:space="0" w:color="auto"/>
        <w:bottom w:val="none" w:sz="0" w:space="0" w:color="auto"/>
        <w:right w:val="none" w:sz="0" w:space="0" w:color="auto"/>
      </w:divBdr>
    </w:div>
    <w:div w:id="2035885314">
      <w:bodyDiv w:val="1"/>
      <w:marLeft w:val="0"/>
      <w:marRight w:val="0"/>
      <w:marTop w:val="0"/>
      <w:marBottom w:val="0"/>
      <w:divBdr>
        <w:top w:val="none" w:sz="0" w:space="0" w:color="auto"/>
        <w:left w:val="none" w:sz="0" w:space="0" w:color="auto"/>
        <w:bottom w:val="none" w:sz="0" w:space="0" w:color="auto"/>
        <w:right w:val="none" w:sz="0" w:space="0" w:color="auto"/>
      </w:divBdr>
    </w:div>
    <w:div w:id="2035962496">
      <w:bodyDiv w:val="1"/>
      <w:marLeft w:val="0"/>
      <w:marRight w:val="0"/>
      <w:marTop w:val="0"/>
      <w:marBottom w:val="0"/>
      <w:divBdr>
        <w:top w:val="none" w:sz="0" w:space="0" w:color="auto"/>
        <w:left w:val="none" w:sz="0" w:space="0" w:color="auto"/>
        <w:bottom w:val="none" w:sz="0" w:space="0" w:color="auto"/>
        <w:right w:val="none" w:sz="0" w:space="0" w:color="auto"/>
      </w:divBdr>
    </w:div>
    <w:div w:id="2036037169">
      <w:bodyDiv w:val="1"/>
      <w:marLeft w:val="0"/>
      <w:marRight w:val="0"/>
      <w:marTop w:val="0"/>
      <w:marBottom w:val="0"/>
      <w:divBdr>
        <w:top w:val="none" w:sz="0" w:space="0" w:color="auto"/>
        <w:left w:val="none" w:sz="0" w:space="0" w:color="auto"/>
        <w:bottom w:val="none" w:sz="0" w:space="0" w:color="auto"/>
        <w:right w:val="none" w:sz="0" w:space="0" w:color="auto"/>
      </w:divBdr>
    </w:div>
    <w:div w:id="2036077000">
      <w:bodyDiv w:val="1"/>
      <w:marLeft w:val="0"/>
      <w:marRight w:val="0"/>
      <w:marTop w:val="0"/>
      <w:marBottom w:val="0"/>
      <w:divBdr>
        <w:top w:val="none" w:sz="0" w:space="0" w:color="auto"/>
        <w:left w:val="none" w:sz="0" w:space="0" w:color="auto"/>
        <w:bottom w:val="none" w:sz="0" w:space="0" w:color="auto"/>
        <w:right w:val="none" w:sz="0" w:space="0" w:color="auto"/>
      </w:divBdr>
    </w:div>
    <w:div w:id="2036420164">
      <w:bodyDiv w:val="1"/>
      <w:marLeft w:val="0"/>
      <w:marRight w:val="0"/>
      <w:marTop w:val="0"/>
      <w:marBottom w:val="0"/>
      <w:divBdr>
        <w:top w:val="none" w:sz="0" w:space="0" w:color="auto"/>
        <w:left w:val="none" w:sz="0" w:space="0" w:color="auto"/>
        <w:bottom w:val="none" w:sz="0" w:space="0" w:color="auto"/>
        <w:right w:val="none" w:sz="0" w:space="0" w:color="auto"/>
      </w:divBdr>
    </w:div>
    <w:div w:id="2036420272">
      <w:bodyDiv w:val="1"/>
      <w:marLeft w:val="0"/>
      <w:marRight w:val="0"/>
      <w:marTop w:val="0"/>
      <w:marBottom w:val="0"/>
      <w:divBdr>
        <w:top w:val="none" w:sz="0" w:space="0" w:color="auto"/>
        <w:left w:val="none" w:sz="0" w:space="0" w:color="auto"/>
        <w:bottom w:val="none" w:sz="0" w:space="0" w:color="auto"/>
        <w:right w:val="none" w:sz="0" w:space="0" w:color="auto"/>
      </w:divBdr>
    </w:div>
    <w:div w:id="2036760165">
      <w:bodyDiv w:val="1"/>
      <w:marLeft w:val="0"/>
      <w:marRight w:val="0"/>
      <w:marTop w:val="0"/>
      <w:marBottom w:val="0"/>
      <w:divBdr>
        <w:top w:val="none" w:sz="0" w:space="0" w:color="auto"/>
        <w:left w:val="none" w:sz="0" w:space="0" w:color="auto"/>
        <w:bottom w:val="none" w:sz="0" w:space="0" w:color="auto"/>
        <w:right w:val="none" w:sz="0" w:space="0" w:color="auto"/>
      </w:divBdr>
    </w:div>
    <w:div w:id="2036807633">
      <w:bodyDiv w:val="1"/>
      <w:marLeft w:val="0"/>
      <w:marRight w:val="0"/>
      <w:marTop w:val="0"/>
      <w:marBottom w:val="0"/>
      <w:divBdr>
        <w:top w:val="none" w:sz="0" w:space="0" w:color="auto"/>
        <w:left w:val="none" w:sz="0" w:space="0" w:color="auto"/>
        <w:bottom w:val="none" w:sz="0" w:space="0" w:color="auto"/>
        <w:right w:val="none" w:sz="0" w:space="0" w:color="auto"/>
      </w:divBdr>
    </w:div>
    <w:div w:id="2036880024">
      <w:bodyDiv w:val="1"/>
      <w:marLeft w:val="0"/>
      <w:marRight w:val="0"/>
      <w:marTop w:val="0"/>
      <w:marBottom w:val="0"/>
      <w:divBdr>
        <w:top w:val="none" w:sz="0" w:space="0" w:color="auto"/>
        <w:left w:val="none" w:sz="0" w:space="0" w:color="auto"/>
        <w:bottom w:val="none" w:sz="0" w:space="0" w:color="auto"/>
        <w:right w:val="none" w:sz="0" w:space="0" w:color="auto"/>
      </w:divBdr>
    </w:div>
    <w:div w:id="2036884969">
      <w:bodyDiv w:val="1"/>
      <w:marLeft w:val="0"/>
      <w:marRight w:val="0"/>
      <w:marTop w:val="0"/>
      <w:marBottom w:val="0"/>
      <w:divBdr>
        <w:top w:val="none" w:sz="0" w:space="0" w:color="auto"/>
        <w:left w:val="none" w:sz="0" w:space="0" w:color="auto"/>
        <w:bottom w:val="none" w:sz="0" w:space="0" w:color="auto"/>
        <w:right w:val="none" w:sz="0" w:space="0" w:color="auto"/>
      </w:divBdr>
    </w:div>
    <w:div w:id="2036928719">
      <w:bodyDiv w:val="1"/>
      <w:marLeft w:val="0"/>
      <w:marRight w:val="0"/>
      <w:marTop w:val="0"/>
      <w:marBottom w:val="0"/>
      <w:divBdr>
        <w:top w:val="none" w:sz="0" w:space="0" w:color="auto"/>
        <w:left w:val="none" w:sz="0" w:space="0" w:color="auto"/>
        <w:bottom w:val="none" w:sz="0" w:space="0" w:color="auto"/>
        <w:right w:val="none" w:sz="0" w:space="0" w:color="auto"/>
      </w:divBdr>
    </w:div>
    <w:div w:id="2037264838">
      <w:bodyDiv w:val="1"/>
      <w:marLeft w:val="0"/>
      <w:marRight w:val="0"/>
      <w:marTop w:val="0"/>
      <w:marBottom w:val="0"/>
      <w:divBdr>
        <w:top w:val="none" w:sz="0" w:space="0" w:color="auto"/>
        <w:left w:val="none" w:sz="0" w:space="0" w:color="auto"/>
        <w:bottom w:val="none" w:sz="0" w:space="0" w:color="auto"/>
        <w:right w:val="none" w:sz="0" w:space="0" w:color="auto"/>
      </w:divBdr>
    </w:div>
    <w:div w:id="2037340569">
      <w:bodyDiv w:val="1"/>
      <w:marLeft w:val="0"/>
      <w:marRight w:val="0"/>
      <w:marTop w:val="0"/>
      <w:marBottom w:val="0"/>
      <w:divBdr>
        <w:top w:val="none" w:sz="0" w:space="0" w:color="auto"/>
        <w:left w:val="none" w:sz="0" w:space="0" w:color="auto"/>
        <w:bottom w:val="none" w:sz="0" w:space="0" w:color="auto"/>
        <w:right w:val="none" w:sz="0" w:space="0" w:color="auto"/>
      </w:divBdr>
    </w:div>
    <w:div w:id="2037346981">
      <w:bodyDiv w:val="1"/>
      <w:marLeft w:val="0"/>
      <w:marRight w:val="0"/>
      <w:marTop w:val="0"/>
      <w:marBottom w:val="0"/>
      <w:divBdr>
        <w:top w:val="none" w:sz="0" w:space="0" w:color="auto"/>
        <w:left w:val="none" w:sz="0" w:space="0" w:color="auto"/>
        <w:bottom w:val="none" w:sz="0" w:space="0" w:color="auto"/>
        <w:right w:val="none" w:sz="0" w:space="0" w:color="auto"/>
      </w:divBdr>
    </w:div>
    <w:div w:id="2037384676">
      <w:bodyDiv w:val="1"/>
      <w:marLeft w:val="0"/>
      <w:marRight w:val="0"/>
      <w:marTop w:val="0"/>
      <w:marBottom w:val="0"/>
      <w:divBdr>
        <w:top w:val="none" w:sz="0" w:space="0" w:color="auto"/>
        <w:left w:val="none" w:sz="0" w:space="0" w:color="auto"/>
        <w:bottom w:val="none" w:sz="0" w:space="0" w:color="auto"/>
        <w:right w:val="none" w:sz="0" w:space="0" w:color="auto"/>
      </w:divBdr>
    </w:div>
    <w:div w:id="2037466220">
      <w:bodyDiv w:val="1"/>
      <w:marLeft w:val="0"/>
      <w:marRight w:val="0"/>
      <w:marTop w:val="0"/>
      <w:marBottom w:val="0"/>
      <w:divBdr>
        <w:top w:val="none" w:sz="0" w:space="0" w:color="auto"/>
        <w:left w:val="none" w:sz="0" w:space="0" w:color="auto"/>
        <w:bottom w:val="none" w:sz="0" w:space="0" w:color="auto"/>
        <w:right w:val="none" w:sz="0" w:space="0" w:color="auto"/>
      </w:divBdr>
    </w:div>
    <w:div w:id="2037851713">
      <w:bodyDiv w:val="1"/>
      <w:marLeft w:val="0"/>
      <w:marRight w:val="0"/>
      <w:marTop w:val="0"/>
      <w:marBottom w:val="0"/>
      <w:divBdr>
        <w:top w:val="none" w:sz="0" w:space="0" w:color="auto"/>
        <w:left w:val="none" w:sz="0" w:space="0" w:color="auto"/>
        <w:bottom w:val="none" w:sz="0" w:space="0" w:color="auto"/>
        <w:right w:val="none" w:sz="0" w:space="0" w:color="auto"/>
      </w:divBdr>
    </w:div>
    <w:div w:id="2038040749">
      <w:bodyDiv w:val="1"/>
      <w:marLeft w:val="0"/>
      <w:marRight w:val="0"/>
      <w:marTop w:val="0"/>
      <w:marBottom w:val="0"/>
      <w:divBdr>
        <w:top w:val="none" w:sz="0" w:space="0" w:color="auto"/>
        <w:left w:val="none" w:sz="0" w:space="0" w:color="auto"/>
        <w:bottom w:val="none" w:sz="0" w:space="0" w:color="auto"/>
        <w:right w:val="none" w:sz="0" w:space="0" w:color="auto"/>
      </w:divBdr>
    </w:div>
    <w:div w:id="2038239101">
      <w:bodyDiv w:val="1"/>
      <w:marLeft w:val="0"/>
      <w:marRight w:val="0"/>
      <w:marTop w:val="0"/>
      <w:marBottom w:val="0"/>
      <w:divBdr>
        <w:top w:val="none" w:sz="0" w:space="0" w:color="auto"/>
        <w:left w:val="none" w:sz="0" w:space="0" w:color="auto"/>
        <w:bottom w:val="none" w:sz="0" w:space="0" w:color="auto"/>
        <w:right w:val="none" w:sz="0" w:space="0" w:color="auto"/>
      </w:divBdr>
    </w:div>
    <w:div w:id="2038576929">
      <w:bodyDiv w:val="1"/>
      <w:marLeft w:val="0"/>
      <w:marRight w:val="0"/>
      <w:marTop w:val="0"/>
      <w:marBottom w:val="0"/>
      <w:divBdr>
        <w:top w:val="none" w:sz="0" w:space="0" w:color="auto"/>
        <w:left w:val="none" w:sz="0" w:space="0" w:color="auto"/>
        <w:bottom w:val="none" w:sz="0" w:space="0" w:color="auto"/>
        <w:right w:val="none" w:sz="0" w:space="0" w:color="auto"/>
      </w:divBdr>
    </w:div>
    <w:div w:id="2038580532">
      <w:bodyDiv w:val="1"/>
      <w:marLeft w:val="0"/>
      <w:marRight w:val="0"/>
      <w:marTop w:val="0"/>
      <w:marBottom w:val="0"/>
      <w:divBdr>
        <w:top w:val="none" w:sz="0" w:space="0" w:color="auto"/>
        <w:left w:val="none" w:sz="0" w:space="0" w:color="auto"/>
        <w:bottom w:val="none" w:sz="0" w:space="0" w:color="auto"/>
        <w:right w:val="none" w:sz="0" w:space="0" w:color="auto"/>
      </w:divBdr>
    </w:div>
    <w:div w:id="2038581620">
      <w:bodyDiv w:val="1"/>
      <w:marLeft w:val="0"/>
      <w:marRight w:val="0"/>
      <w:marTop w:val="0"/>
      <w:marBottom w:val="0"/>
      <w:divBdr>
        <w:top w:val="none" w:sz="0" w:space="0" w:color="auto"/>
        <w:left w:val="none" w:sz="0" w:space="0" w:color="auto"/>
        <w:bottom w:val="none" w:sz="0" w:space="0" w:color="auto"/>
        <w:right w:val="none" w:sz="0" w:space="0" w:color="auto"/>
      </w:divBdr>
    </w:div>
    <w:div w:id="2038769815">
      <w:bodyDiv w:val="1"/>
      <w:marLeft w:val="0"/>
      <w:marRight w:val="0"/>
      <w:marTop w:val="0"/>
      <w:marBottom w:val="0"/>
      <w:divBdr>
        <w:top w:val="none" w:sz="0" w:space="0" w:color="auto"/>
        <w:left w:val="none" w:sz="0" w:space="0" w:color="auto"/>
        <w:bottom w:val="none" w:sz="0" w:space="0" w:color="auto"/>
        <w:right w:val="none" w:sz="0" w:space="0" w:color="auto"/>
      </w:divBdr>
    </w:div>
    <w:div w:id="2038771101">
      <w:bodyDiv w:val="1"/>
      <w:marLeft w:val="0"/>
      <w:marRight w:val="0"/>
      <w:marTop w:val="0"/>
      <w:marBottom w:val="0"/>
      <w:divBdr>
        <w:top w:val="none" w:sz="0" w:space="0" w:color="auto"/>
        <w:left w:val="none" w:sz="0" w:space="0" w:color="auto"/>
        <w:bottom w:val="none" w:sz="0" w:space="0" w:color="auto"/>
        <w:right w:val="none" w:sz="0" w:space="0" w:color="auto"/>
      </w:divBdr>
    </w:div>
    <w:div w:id="2038775100">
      <w:bodyDiv w:val="1"/>
      <w:marLeft w:val="0"/>
      <w:marRight w:val="0"/>
      <w:marTop w:val="0"/>
      <w:marBottom w:val="0"/>
      <w:divBdr>
        <w:top w:val="none" w:sz="0" w:space="0" w:color="auto"/>
        <w:left w:val="none" w:sz="0" w:space="0" w:color="auto"/>
        <w:bottom w:val="none" w:sz="0" w:space="0" w:color="auto"/>
        <w:right w:val="none" w:sz="0" w:space="0" w:color="auto"/>
      </w:divBdr>
    </w:div>
    <w:div w:id="2038963945">
      <w:bodyDiv w:val="1"/>
      <w:marLeft w:val="0"/>
      <w:marRight w:val="0"/>
      <w:marTop w:val="0"/>
      <w:marBottom w:val="0"/>
      <w:divBdr>
        <w:top w:val="none" w:sz="0" w:space="0" w:color="auto"/>
        <w:left w:val="none" w:sz="0" w:space="0" w:color="auto"/>
        <w:bottom w:val="none" w:sz="0" w:space="0" w:color="auto"/>
        <w:right w:val="none" w:sz="0" w:space="0" w:color="auto"/>
      </w:divBdr>
    </w:div>
    <w:div w:id="2039041050">
      <w:bodyDiv w:val="1"/>
      <w:marLeft w:val="0"/>
      <w:marRight w:val="0"/>
      <w:marTop w:val="0"/>
      <w:marBottom w:val="0"/>
      <w:divBdr>
        <w:top w:val="none" w:sz="0" w:space="0" w:color="auto"/>
        <w:left w:val="none" w:sz="0" w:space="0" w:color="auto"/>
        <w:bottom w:val="none" w:sz="0" w:space="0" w:color="auto"/>
        <w:right w:val="none" w:sz="0" w:space="0" w:color="auto"/>
      </w:divBdr>
    </w:div>
    <w:div w:id="2039164140">
      <w:bodyDiv w:val="1"/>
      <w:marLeft w:val="0"/>
      <w:marRight w:val="0"/>
      <w:marTop w:val="0"/>
      <w:marBottom w:val="0"/>
      <w:divBdr>
        <w:top w:val="none" w:sz="0" w:space="0" w:color="auto"/>
        <w:left w:val="none" w:sz="0" w:space="0" w:color="auto"/>
        <w:bottom w:val="none" w:sz="0" w:space="0" w:color="auto"/>
        <w:right w:val="none" w:sz="0" w:space="0" w:color="auto"/>
      </w:divBdr>
    </w:div>
    <w:div w:id="2039239183">
      <w:bodyDiv w:val="1"/>
      <w:marLeft w:val="0"/>
      <w:marRight w:val="0"/>
      <w:marTop w:val="0"/>
      <w:marBottom w:val="0"/>
      <w:divBdr>
        <w:top w:val="none" w:sz="0" w:space="0" w:color="auto"/>
        <w:left w:val="none" w:sz="0" w:space="0" w:color="auto"/>
        <w:bottom w:val="none" w:sz="0" w:space="0" w:color="auto"/>
        <w:right w:val="none" w:sz="0" w:space="0" w:color="auto"/>
      </w:divBdr>
    </w:div>
    <w:div w:id="2039314896">
      <w:bodyDiv w:val="1"/>
      <w:marLeft w:val="0"/>
      <w:marRight w:val="0"/>
      <w:marTop w:val="0"/>
      <w:marBottom w:val="0"/>
      <w:divBdr>
        <w:top w:val="none" w:sz="0" w:space="0" w:color="auto"/>
        <w:left w:val="none" w:sz="0" w:space="0" w:color="auto"/>
        <w:bottom w:val="none" w:sz="0" w:space="0" w:color="auto"/>
        <w:right w:val="none" w:sz="0" w:space="0" w:color="auto"/>
      </w:divBdr>
    </w:div>
    <w:div w:id="2039351666">
      <w:bodyDiv w:val="1"/>
      <w:marLeft w:val="0"/>
      <w:marRight w:val="0"/>
      <w:marTop w:val="0"/>
      <w:marBottom w:val="0"/>
      <w:divBdr>
        <w:top w:val="none" w:sz="0" w:space="0" w:color="auto"/>
        <w:left w:val="none" w:sz="0" w:space="0" w:color="auto"/>
        <w:bottom w:val="none" w:sz="0" w:space="0" w:color="auto"/>
        <w:right w:val="none" w:sz="0" w:space="0" w:color="auto"/>
      </w:divBdr>
    </w:div>
    <w:div w:id="2039886588">
      <w:bodyDiv w:val="1"/>
      <w:marLeft w:val="0"/>
      <w:marRight w:val="0"/>
      <w:marTop w:val="0"/>
      <w:marBottom w:val="0"/>
      <w:divBdr>
        <w:top w:val="none" w:sz="0" w:space="0" w:color="auto"/>
        <w:left w:val="none" w:sz="0" w:space="0" w:color="auto"/>
        <w:bottom w:val="none" w:sz="0" w:space="0" w:color="auto"/>
        <w:right w:val="none" w:sz="0" w:space="0" w:color="auto"/>
      </w:divBdr>
    </w:div>
    <w:div w:id="2039967154">
      <w:bodyDiv w:val="1"/>
      <w:marLeft w:val="0"/>
      <w:marRight w:val="0"/>
      <w:marTop w:val="0"/>
      <w:marBottom w:val="0"/>
      <w:divBdr>
        <w:top w:val="none" w:sz="0" w:space="0" w:color="auto"/>
        <w:left w:val="none" w:sz="0" w:space="0" w:color="auto"/>
        <w:bottom w:val="none" w:sz="0" w:space="0" w:color="auto"/>
        <w:right w:val="none" w:sz="0" w:space="0" w:color="auto"/>
      </w:divBdr>
    </w:div>
    <w:div w:id="2040426518">
      <w:bodyDiv w:val="1"/>
      <w:marLeft w:val="0"/>
      <w:marRight w:val="0"/>
      <w:marTop w:val="0"/>
      <w:marBottom w:val="0"/>
      <w:divBdr>
        <w:top w:val="none" w:sz="0" w:space="0" w:color="auto"/>
        <w:left w:val="none" w:sz="0" w:space="0" w:color="auto"/>
        <w:bottom w:val="none" w:sz="0" w:space="0" w:color="auto"/>
        <w:right w:val="none" w:sz="0" w:space="0" w:color="auto"/>
      </w:divBdr>
    </w:div>
    <w:div w:id="2040472836">
      <w:bodyDiv w:val="1"/>
      <w:marLeft w:val="0"/>
      <w:marRight w:val="0"/>
      <w:marTop w:val="0"/>
      <w:marBottom w:val="0"/>
      <w:divBdr>
        <w:top w:val="none" w:sz="0" w:space="0" w:color="auto"/>
        <w:left w:val="none" w:sz="0" w:space="0" w:color="auto"/>
        <w:bottom w:val="none" w:sz="0" w:space="0" w:color="auto"/>
        <w:right w:val="none" w:sz="0" w:space="0" w:color="auto"/>
      </w:divBdr>
    </w:div>
    <w:div w:id="2040547411">
      <w:bodyDiv w:val="1"/>
      <w:marLeft w:val="0"/>
      <w:marRight w:val="0"/>
      <w:marTop w:val="0"/>
      <w:marBottom w:val="0"/>
      <w:divBdr>
        <w:top w:val="none" w:sz="0" w:space="0" w:color="auto"/>
        <w:left w:val="none" w:sz="0" w:space="0" w:color="auto"/>
        <w:bottom w:val="none" w:sz="0" w:space="0" w:color="auto"/>
        <w:right w:val="none" w:sz="0" w:space="0" w:color="auto"/>
      </w:divBdr>
    </w:div>
    <w:div w:id="2040735932">
      <w:bodyDiv w:val="1"/>
      <w:marLeft w:val="0"/>
      <w:marRight w:val="0"/>
      <w:marTop w:val="0"/>
      <w:marBottom w:val="0"/>
      <w:divBdr>
        <w:top w:val="none" w:sz="0" w:space="0" w:color="auto"/>
        <w:left w:val="none" w:sz="0" w:space="0" w:color="auto"/>
        <w:bottom w:val="none" w:sz="0" w:space="0" w:color="auto"/>
        <w:right w:val="none" w:sz="0" w:space="0" w:color="auto"/>
      </w:divBdr>
    </w:div>
    <w:div w:id="2041053310">
      <w:bodyDiv w:val="1"/>
      <w:marLeft w:val="0"/>
      <w:marRight w:val="0"/>
      <w:marTop w:val="0"/>
      <w:marBottom w:val="0"/>
      <w:divBdr>
        <w:top w:val="none" w:sz="0" w:space="0" w:color="auto"/>
        <w:left w:val="none" w:sz="0" w:space="0" w:color="auto"/>
        <w:bottom w:val="none" w:sz="0" w:space="0" w:color="auto"/>
        <w:right w:val="none" w:sz="0" w:space="0" w:color="auto"/>
      </w:divBdr>
    </w:div>
    <w:div w:id="2041272666">
      <w:bodyDiv w:val="1"/>
      <w:marLeft w:val="0"/>
      <w:marRight w:val="0"/>
      <w:marTop w:val="0"/>
      <w:marBottom w:val="0"/>
      <w:divBdr>
        <w:top w:val="none" w:sz="0" w:space="0" w:color="auto"/>
        <w:left w:val="none" w:sz="0" w:space="0" w:color="auto"/>
        <w:bottom w:val="none" w:sz="0" w:space="0" w:color="auto"/>
        <w:right w:val="none" w:sz="0" w:space="0" w:color="auto"/>
      </w:divBdr>
    </w:div>
    <w:div w:id="2041275547">
      <w:bodyDiv w:val="1"/>
      <w:marLeft w:val="0"/>
      <w:marRight w:val="0"/>
      <w:marTop w:val="0"/>
      <w:marBottom w:val="0"/>
      <w:divBdr>
        <w:top w:val="none" w:sz="0" w:space="0" w:color="auto"/>
        <w:left w:val="none" w:sz="0" w:space="0" w:color="auto"/>
        <w:bottom w:val="none" w:sz="0" w:space="0" w:color="auto"/>
        <w:right w:val="none" w:sz="0" w:space="0" w:color="auto"/>
      </w:divBdr>
    </w:div>
    <w:div w:id="2041315921">
      <w:bodyDiv w:val="1"/>
      <w:marLeft w:val="0"/>
      <w:marRight w:val="0"/>
      <w:marTop w:val="0"/>
      <w:marBottom w:val="0"/>
      <w:divBdr>
        <w:top w:val="none" w:sz="0" w:space="0" w:color="auto"/>
        <w:left w:val="none" w:sz="0" w:space="0" w:color="auto"/>
        <w:bottom w:val="none" w:sz="0" w:space="0" w:color="auto"/>
        <w:right w:val="none" w:sz="0" w:space="0" w:color="auto"/>
      </w:divBdr>
    </w:div>
    <w:div w:id="2041394285">
      <w:bodyDiv w:val="1"/>
      <w:marLeft w:val="0"/>
      <w:marRight w:val="0"/>
      <w:marTop w:val="0"/>
      <w:marBottom w:val="0"/>
      <w:divBdr>
        <w:top w:val="none" w:sz="0" w:space="0" w:color="auto"/>
        <w:left w:val="none" w:sz="0" w:space="0" w:color="auto"/>
        <w:bottom w:val="none" w:sz="0" w:space="0" w:color="auto"/>
        <w:right w:val="none" w:sz="0" w:space="0" w:color="auto"/>
      </w:divBdr>
    </w:div>
    <w:div w:id="2041396335">
      <w:bodyDiv w:val="1"/>
      <w:marLeft w:val="0"/>
      <w:marRight w:val="0"/>
      <w:marTop w:val="0"/>
      <w:marBottom w:val="0"/>
      <w:divBdr>
        <w:top w:val="none" w:sz="0" w:space="0" w:color="auto"/>
        <w:left w:val="none" w:sz="0" w:space="0" w:color="auto"/>
        <w:bottom w:val="none" w:sz="0" w:space="0" w:color="auto"/>
        <w:right w:val="none" w:sz="0" w:space="0" w:color="auto"/>
      </w:divBdr>
    </w:div>
    <w:div w:id="2041513000">
      <w:bodyDiv w:val="1"/>
      <w:marLeft w:val="0"/>
      <w:marRight w:val="0"/>
      <w:marTop w:val="0"/>
      <w:marBottom w:val="0"/>
      <w:divBdr>
        <w:top w:val="none" w:sz="0" w:space="0" w:color="auto"/>
        <w:left w:val="none" w:sz="0" w:space="0" w:color="auto"/>
        <w:bottom w:val="none" w:sz="0" w:space="0" w:color="auto"/>
        <w:right w:val="none" w:sz="0" w:space="0" w:color="auto"/>
      </w:divBdr>
    </w:div>
    <w:div w:id="2041736632">
      <w:bodyDiv w:val="1"/>
      <w:marLeft w:val="0"/>
      <w:marRight w:val="0"/>
      <w:marTop w:val="0"/>
      <w:marBottom w:val="0"/>
      <w:divBdr>
        <w:top w:val="none" w:sz="0" w:space="0" w:color="auto"/>
        <w:left w:val="none" w:sz="0" w:space="0" w:color="auto"/>
        <w:bottom w:val="none" w:sz="0" w:space="0" w:color="auto"/>
        <w:right w:val="none" w:sz="0" w:space="0" w:color="auto"/>
      </w:divBdr>
    </w:div>
    <w:div w:id="2041933761">
      <w:bodyDiv w:val="1"/>
      <w:marLeft w:val="0"/>
      <w:marRight w:val="0"/>
      <w:marTop w:val="0"/>
      <w:marBottom w:val="0"/>
      <w:divBdr>
        <w:top w:val="none" w:sz="0" w:space="0" w:color="auto"/>
        <w:left w:val="none" w:sz="0" w:space="0" w:color="auto"/>
        <w:bottom w:val="none" w:sz="0" w:space="0" w:color="auto"/>
        <w:right w:val="none" w:sz="0" w:space="0" w:color="auto"/>
      </w:divBdr>
    </w:div>
    <w:div w:id="2041934404">
      <w:bodyDiv w:val="1"/>
      <w:marLeft w:val="0"/>
      <w:marRight w:val="0"/>
      <w:marTop w:val="0"/>
      <w:marBottom w:val="0"/>
      <w:divBdr>
        <w:top w:val="none" w:sz="0" w:space="0" w:color="auto"/>
        <w:left w:val="none" w:sz="0" w:space="0" w:color="auto"/>
        <w:bottom w:val="none" w:sz="0" w:space="0" w:color="auto"/>
        <w:right w:val="none" w:sz="0" w:space="0" w:color="auto"/>
      </w:divBdr>
    </w:div>
    <w:div w:id="2042046033">
      <w:bodyDiv w:val="1"/>
      <w:marLeft w:val="0"/>
      <w:marRight w:val="0"/>
      <w:marTop w:val="0"/>
      <w:marBottom w:val="0"/>
      <w:divBdr>
        <w:top w:val="none" w:sz="0" w:space="0" w:color="auto"/>
        <w:left w:val="none" w:sz="0" w:space="0" w:color="auto"/>
        <w:bottom w:val="none" w:sz="0" w:space="0" w:color="auto"/>
        <w:right w:val="none" w:sz="0" w:space="0" w:color="auto"/>
      </w:divBdr>
    </w:div>
    <w:div w:id="2042129032">
      <w:bodyDiv w:val="1"/>
      <w:marLeft w:val="0"/>
      <w:marRight w:val="0"/>
      <w:marTop w:val="0"/>
      <w:marBottom w:val="0"/>
      <w:divBdr>
        <w:top w:val="none" w:sz="0" w:space="0" w:color="auto"/>
        <w:left w:val="none" w:sz="0" w:space="0" w:color="auto"/>
        <w:bottom w:val="none" w:sz="0" w:space="0" w:color="auto"/>
        <w:right w:val="none" w:sz="0" w:space="0" w:color="auto"/>
      </w:divBdr>
    </w:div>
    <w:div w:id="2042167994">
      <w:bodyDiv w:val="1"/>
      <w:marLeft w:val="0"/>
      <w:marRight w:val="0"/>
      <w:marTop w:val="0"/>
      <w:marBottom w:val="0"/>
      <w:divBdr>
        <w:top w:val="none" w:sz="0" w:space="0" w:color="auto"/>
        <w:left w:val="none" w:sz="0" w:space="0" w:color="auto"/>
        <w:bottom w:val="none" w:sz="0" w:space="0" w:color="auto"/>
        <w:right w:val="none" w:sz="0" w:space="0" w:color="auto"/>
      </w:divBdr>
    </w:div>
    <w:div w:id="2042247325">
      <w:bodyDiv w:val="1"/>
      <w:marLeft w:val="0"/>
      <w:marRight w:val="0"/>
      <w:marTop w:val="0"/>
      <w:marBottom w:val="0"/>
      <w:divBdr>
        <w:top w:val="none" w:sz="0" w:space="0" w:color="auto"/>
        <w:left w:val="none" w:sz="0" w:space="0" w:color="auto"/>
        <w:bottom w:val="none" w:sz="0" w:space="0" w:color="auto"/>
        <w:right w:val="none" w:sz="0" w:space="0" w:color="auto"/>
      </w:divBdr>
    </w:div>
    <w:div w:id="2042389592">
      <w:bodyDiv w:val="1"/>
      <w:marLeft w:val="0"/>
      <w:marRight w:val="0"/>
      <w:marTop w:val="0"/>
      <w:marBottom w:val="0"/>
      <w:divBdr>
        <w:top w:val="none" w:sz="0" w:space="0" w:color="auto"/>
        <w:left w:val="none" w:sz="0" w:space="0" w:color="auto"/>
        <w:bottom w:val="none" w:sz="0" w:space="0" w:color="auto"/>
        <w:right w:val="none" w:sz="0" w:space="0" w:color="auto"/>
      </w:divBdr>
    </w:div>
    <w:div w:id="2042393824">
      <w:bodyDiv w:val="1"/>
      <w:marLeft w:val="0"/>
      <w:marRight w:val="0"/>
      <w:marTop w:val="0"/>
      <w:marBottom w:val="0"/>
      <w:divBdr>
        <w:top w:val="none" w:sz="0" w:space="0" w:color="auto"/>
        <w:left w:val="none" w:sz="0" w:space="0" w:color="auto"/>
        <w:bottom w:val="none" w:sz="0" w:space="0" w:color="auto"/>
        <w:right w:val="none" w:sz="0" w:space="0" w:color="auto"/>
      </w:divBdr>
    </w:div>
    <w:div w:id="2042851919">
      <w:bodyDiv w:val="1"/>
      <w:marLeft w:val="0"/>
      <w:marRight w:val="0"/>
      <w:marTop w:val="0"/>
      <w:marBottom w:val="0"/>
      <w:divBdr>
        <w:top w:val="none" w:sz="0" w:space="0" w:color="auto"/>
        <w:left w:val="none" w:sz="0" w:space="0" w:color="auto"/>
        <w:bottom w:val="none" w:sz="0" w:space="0" w:color="auto"/>
        <w:right w:val="none" w:sz="0" w:space="0" w:color="auto"/>
      </w:divBdr>
    </w:div>
    <w:div w:id="2042975474">
      <w:bodyDiv w:val="1"/>
      <w:marLeft w:val="0"/>
      <w:marRight w:val="0"/>
      <w:marTop w:val="0"/>
      <w:marBottom w:val="0"/>
      <w:divBdr>
        <w:top w:val="none" w:sz="0" w:space="0" w:color="auto"/>
        <w:left w:val="none" w:sz="0" w:space="0" w:color="auto"/>
        <w:bottom w:val="none" w:sz="0" w:space="0" w:color="auto"/>
        <w:right w:val="none" w:sz="0" w:space="0" w:color="auto"/>
      </w:divBdr>
    </w:div>
    <w:div w:id="2043089306">
      <w:bodyDiv w:val="1"/>
      <w:marLeft w:val="0"/>
      <w:marRight w:val="0"/>
      <w:marTop w:val="0"/>
      <w:marBottom w:val="0"/>
      <w:divBdr>
        <w:top w:val="none" w:sz="0" w:space="0" w:color="auto"/>
        <w:left w:val="none" w:sz="0" w:space="0" w:color="auto"/>
        <w:bottom w:val="none" w:sz="0" w:space="0" w:color="auto"/>
        <w:right w:val="none" w:sz="0" w:space="0" w:color="auto"/>
      </w:divBdr>
    </w:div>
    <w:div w:id="2043094389">
      <w:bodyDiv w:val="1"/>
      <w:marLeft w:val="0"/>
      <w:marRight w:val="0"/>
      <w:marTop w:val="0"/>
      <w:marBottom w:val="0"/>
      <w:divBdr>
        <w:top w:val="none" w:sz="0" w:space="0" w:color="auto"/>
        <w:left w:val="none" w:sz="0" w:space="0" w:color="auto"/>
        <w:bottom w:val="none" w:sz="0" w:space="0" w:color="auto"/>
        <w:right w:val="none" w:sz="0" w:space="0" w:color="auto"/>
      </w:divBdr>
    </w:div>
    <w:div w:id="2043095326">
      <w:bodyDiv w:val="1"/>
      <w:marLeft w:val="0"/>
      <w:marRight w:val="0"/>
      <w:marTop w:val="0"/>
      <w:marBottom w:val="0"/>
      <w:divBdr>
        <w:top w:val="none" w:sz="0" w:space="0" w:color="auto"/>
        <w:left w:val="none" w:sz="0" w:space="0" w:color="auto"/>
        <w:bottom w:val="none" w:sz="0" w:space="0" w:color="auto"/>
        <w:right w:val="none" w:sz="0" w:space="0" w:color="auto"/>
      </w:divBdr>
    </w:div>
    <w:div w:id="2043358694">
      <w:bodyDiv w:val="1"/>
      <w:marLeft w:val="0"/>
      <w:marRight w:val="0"/>
      <w:marTop w:val="0"/>
      <w:marBottom w:val="0"/>
      <w:divBdr>
        <w:top w:val="none" w:sz="0" w:space="0" w:color="auto"/>
        <w:left w:val="none" w:sz="0" w:space="0" w:color="auto"/>
        <w:bottom w:val="none" w:sz="0" w:space="0" w:color="auto"/>
        <w:right w:val="none" w:sz="0" w:space="0" w:color="auto"/>
      </w:divBdr>
    </w:div>
    <w:div w:id="2043481740">
      <w:bodyDiv w:val="1"/>
      <w:marLeft w:val="0"/>
      <w:marRight w:val="0"/>
      <w:marTop w:val="0"/>
      <w:marBottom w:val="0"/>
      <w:divBdr>
        <w:top w:val="none" w:sz="0" w:space="0" w:color="auto"/>
        <w:left w:val="none" w:sz="0" w:space="0" w:color="auto"/>
        <w:bottom w:val="none" w:sz="0" w:space="0" w:color="auto"/>
        <w:right w:val="none" w:sz="0" w:space="0" w:color="auto"/>
      </w:divBdr>
    </w:div>
    <w:div w:id="2043703303">
      <w:bodyDiv w:val="1"/>
      <w:marLeft w:val="0"/>
      <w:marRight w:val="0"/>
      <w:marTop w:val="0"/>
      <w:marBottom w:val="0"/>
      <w:divBdr>
        <w:top w:val="none" w:sz="0" w:space="0" w:color="auto"/>
        <w:left w:val="none" w:sz="0" w:space="0" w:color="auto"/>
        <w:bottom w:val="none" w:sz="0" w:space="0" w:color="auto"/>
        <w:right w:val="none" w:sz="0" w:space="0" w:color="auto"/>
      </w:divBdr>
    </w:div>
    <w:div w:id="2043898359">
      <w:bodyDiv w:val="1"/>
      <w:marLeft w:val="0"/>
      <w:marRight w:val="0"/>
      <w:marTop w:val="0"/>
      <w:marBottom w:val="0"/>
      <w:divBdr>
        <w:top w:val="none" w:sz="0" w:space="0" w:color="auto"/>
        <w:left w:val="none" w:sz="0" w:space="0" w:color="auto"/>
        <w:bottom w:val="none" w:sz="0" w:space="0" w:color="auto"/>
        <w:right w:val="none" w:sz="0" w:space="0" w:color="auto"/>
      </w:divBdr>
    </w:div>
    <w:div w:id="2043898983">
      <w:bodyDiv w:val="1"/>
      <w:marLeft w:val="0"/>
      <w:marRight w:val="0"/>
      <w:marTop w:val="0"/>
      <w:marBottom w:val="0"/>
      <w:divBdr>
        <w:top w:val="none" w:sz="0" w:space="0" w:color="auto"/>
        <w:left w:val="none" w:sz="0" w:space="0" w:color="auto"/>
        <w:bottom w:val="none" w:sz="0" w:space="0" w:color="auto"/>
        <w:right w:val="none" w:sz="0" w:space="0" w:color="auto"/>
      </w:divBdr>
    </w:div>
    <w:div w:id="2044135453">
      <w:bodyDiv w:val="1"/>
      <w:marLeft w:val="0"/>
      <w:marRight w:val="0"/>
      <w:marTop w:val="0"/>
      <w:marBottom w:val="0"/>
      <w:divBdr>
        <w:top w:val="none" w:sz="0" w:space="0" w:color="auto"/>
        <w:left w:val="none" w:sz="0" w:space="0" w:color="auto"/>
        <w:bottom w:val="none" w:sz="0" w:space="0" w:color="auto"/>
        <w:right w:val="none" w:sz="0" w:space="0" w:color="auto"/>
      </w:divBdr>
    </w:div>
    <w:div w:id="2044404057">
      <w:bodyDiv w:val="1"/>
      <w:marLeft w:val="0"/>
      <w:marRight w:val="0"/>
      <w:marTop w:val="0"/>
      <w:marBottom w:val="0"/>
      <w:divBdr>
        <w:top w:val="none" w:sz="0" w:space="0" w:color="auto"/>
        <w:left w:val="none" w:sz="0" w:space="0" w:color="auto"/>
        <w:bottom w:val="none" w:sz="0" w:space="0" w:color="auto"/>
        <w:right w:val="none" w:sz="0" w:space="0" w:color="auto"/>
      </w:divBdr>
    </w:div>
    <w:div w:id="2044405555">
      <w:bodyDiv w:val="1"/>
      <w:marLeft w:val="0"/>
      <w:marRight w:val="0"/>
      <w:marTop w:val="0"/>
      <w:marBottom w:val="0"/>
      <w:divBdr>
        <w:top w:val="none" w:sz="0" w:space="0" w:color="auto"/>
        <w:left w:val="none" w:sz="0" w:space="0" w:color="auto"/>
        <w:bottom w:val="none" w:sz="0" w:space="0" w:color="auto"/>
        <w:right w:val="none" w:sz="0" w:space="0" w:color="auto"/>
      </w:divBdr>
    </w:div>
    <w:div w:id="2044473124">
      <w:bodyDiv w:val="1"/>
      <w:marLeft w:val="0"/>
      <w:marRight w:val="0"/>
      <w:marTop w:val="0"/>
      <w:marBottom w:val="0"/>
      <w:divBdr>
        <w:top w:val="none" w:sz="0" w:space="0" w:color="auto"/>
        <w:left w:val="none" w:sz="0" w:space="0" w:color="auto"/>
        <w:bottom w:val="none" w:sz="0" w:space="0" w:color="auto"/>
        <w:right w:val="none" w:sz="0" w:space="0" w:color="auto"/>
      </w:divBdr>
    </w:div>
    <w:div w:id="2045211841">
      <w:bodyDiv w:val="1"/>
      <w:marLeft w:val="0"/>
      <w:marRight w:val="0"/>
      <w:marTop w:val="0"/>
      <w:marBottom w:val="0"/>
      <w:divBdr>
        <w:top w:val="none" w:sz="0" w:space="0" w:color="auto"/>
        <w:left w:val="none" w:sz="0" w:space="0" w:color="auto"/>
        <w:bottom w:val="none" w:sz="0" w:space="0" w:color="auto"/>
        <w:right w:val="none" w:sz="0" w:space="0" w:color="auto"/>
      </w:divBdr>
    </w:div>
    <w:div w:id="2045399159">
      <w:bodyDiv w:val="1"/>
      <w:marLeft w:val="0"/>
      <w:marRight w:val="0"/>
      <w:marTop w:val="0"/>
      <w:marBottom w:val="0"/>
      <w:divBdr>
        <w:top w:val="none" w:sz="0" w:space="0" w:color="auto"/>
        <w:left w:val="none" w:sz="0" w:space="0" w:color="auto"/>
        <w:bottom w:val="none" w:sz="0" w:space="0" w:color="auto"/>
        <w:right w:val="none" w:sz="0" w:space="0" w:color="auto"/>
      </w:divBdr>
    </w:div>
    <w:div w:id="2045520038">
      <w:bodyDiv w:val="1"/>
      <w:marLeft w:val="0"/>
      <w:marRight w:val="0"/>
      <w:marTop w:val="0"/>
      <w:marBottom w:val="0"/>
      <w:divBdr>
        <w:top w:val="none" w:sz="0" w:space="0" w:color="auto"/>
        <w:left w:val="none" w:sz="0" w:space="0" w:color="auto"/>
        <w:bottom w:val="none" w:sz="0" w:space="0" w:color="auto"/>
        <w:right w:val="none" w:sz="0" w:space="0" w:color="auto"/>
      </w:divBdr>
    </w:div>
    <w:div w:id="2045595105">
      <w:bodyDiv w:val="1"/>
      <w:marLeft w:val="0"/>
      <w:marRight w:val="0"/>
      <w:marTop w:val="0"/>
      <w:marBottom w:val="0"/>
      <w:divBdr>
        <w:top w:val="none" w:sz="0" w:space="0" w:color="auto"/>
        <w:left w:val="none" w:sz="0" w:space="0" w:color="auto"/>
        <w:bottom w:val="none" w:sz="0" w:space="0" w:color="auto"/>
        <w:right w:val="none" w:sz="0" w:space="0" w:color="auto"/>
      </w:divBdr>
    </w:div>
    <w:div w:id="2045669089">
      <w:bodyDiv w:val="1"/>
      <w:marLeft w:val="0"/>
      <w:marRight w:val="0"/>
      <w:marTop w:val="0"/>
      <w:marBottom w:val="0"/>
      <w:divBdr>
        <w:top w:val="none" w:sz="0" w:space="0" w:color="auto"/>
        <w:left w:val="none" w:sz="0" w:space="0" w:color="auto"/>
        <w:bottom w:val="none" w:sz="0" w:space="0" w:color="auto"/>
        <w:right w:val="none" w:sz="0" w:space="0" w:color="auto"/>
      </w:divBdr>
    </w:div>
    <w:div w:id="2046102727">
      <w:bodyDiv w:val="1"/>
      <w:marLeft w:val="0"/>
      <w:marRight w:val="0"/>
      <w:marTop w:val="0"/>
      <w:marBottom w:val="0"/>
      <w:divBdr>
        <w:top w:val="none" w:sz="0" w:space="0" w:color="auto"/>
        <w:left w:val="none" w:sz="0" w:space="0" w:color="auto"/>
        <w:bottom w:val="none" w:sz="0" w:space="0" w:color="auto"/>
        <w:right w:val="none" w:sz="0" w:space="0" w:color="auto"/>
      </w:divBdr>
    </w:div>
    <w:div w:id="2046129403">
      <w:bodyDiv w:val="1"/>
      <w:marLeft w:val="0"/>
      <w:marRight w:val="0"/>
      <w:marTop w:val="0"/>
      <w:marBottom w:val="0"/>
      <w:divBdr>
        <w:top w:val="none" w:sz="0" w:space="0" w:color="auto"/>
        <w:left w:val="none" w:sz="0" w:space="0" w:color="auto"/>
        <w:bottom w:val="none" w:sz="0" w:space="0" w:color="auto"/>
        <w:right w:val="none" w:sz="0" w:space="0" w:color="auto"/>
      </w:divBdr>
    </w:div>
    <w:div w:id="2046177363">
      <w:bodyDiv w:val="1"/>
      <w:marLeft w:val="0"/>
      <w:marRight w:val="0"/>
      <w:marTop w:val="0"/>
      <w:marBottom w:val="0"/>
      <w:divBdr>
        <w:top w:val="none" w:sz="0" w:space="0" w:color="auto"/>
        <w:left w:val="none" w:sz="0" w:space="0" w:color="auto"/>
        <w:bottom w:val="none" w:sz="0" w:space="0" w:color="auto"/>
        <w:right w:val="none" w:sz="0" w:space="0" w:color="auto"/>
      </w:divBdr>
    </w:div>
    <w:div w:id="2046177681">
      <w:bodyDiv w:val="1"/>
      <w:marLeft w:val="0"/>
      <w:marRight w:val="0"/>
      <w:marTop w:val="0"/>
      <w:marBottom w:val="0"/>
      <w:divBdr>
        <w:top w:val="none" w:sz="0" w:space="0" w:color="auto"/>
        <w:left w:val="none" w:sz="0" w:space="0" w:color="auto"/>
        <w:bottom w:val="none" w:sz="0" w:space="0" w:color="auto"/>
        <w:right w:val="none" w:sz="0" w:space="0" w:color="auto"/>
      </w:divBdr>
    </w:div>
    <w:div w:id="2046245947">
      <w:bodyDiv w:val="1"/>
      <w:marLeft w:val="0"/>
      <w:marRight w:val="0"/>
      <w:marTop w:val="0"/>
      <w:marBottom w:val="0"/>
      <w:divBdr>
        <w:top w:val="none" w:sz="0" w:space="0" w:color="auto"/>
        <w:left w:val="none" w:sz="0" w:space="0" w:color="auto"/>
        <w:bottom w:val="none" w:sz="0" w:space="0" w:color="auto"/>
        <w:right w:val="none" w:sz="0" w:space="0" w:color="auto"/>
      </w:divBdr>
    </w:div>
    <w:div w:id="2046708995">
      <w:bodyDiv w:val="1"/>
      <w:marLeft w:val="0"/>
      <w:marRight w:val="0"/>
      <w:marTop w:val="0"/>
      <w:marBottom w:val="0"/>
      <w:divBdr>
        <w:top w:val="none" w:sz="0" w:space="0" w:color="auto"/>
        <w:left w:val="none" w:sz="0" w:space="0" w:color="auto"/>
        <w:bottom w:val="none" w:sz="0" w:space="0" w:color="auto"/>
        <w:right w:val="none" w:sz="0" w:space="0" w:color="auto"/>
      </w:divBdr>
    </w:div>
    <w:div w:id="2046716030">
      <w:bodyDiv w:val="1"/>
      <w:marLeft w:val="0"/>
      <w:marRight w:val="0"/>
      <w:marTop w:val="0"/>
      <w:marBottom w:val="0"/>
      <w:divBdr>
        <w:top w:val="none" w:sz="0" w:space="0" w:color="auto"/>
        <w:left w:val="none" w:sz="0" w:space="0" w:color="auto"/>
        <w:bottom w:val="none" w:sz="0" w:space="0" w:color="auto"/>
        <w:right w:val="none" w:sz="0" w:space="0" w:color="auto"/>
      </w:divBdr>
    </w:div>
    <w:div w:id="2046759294">
      <w:bodyDiv w:val="1"/>
      <w:marLeft w:val="0"/>
      <w:marRight w:val="0"/>
      <w:marTop w:val="0"/>
      <w:marBottom w:val="0"/>
      <w:divBdr>
        <w:top w:val="none" w:sz="0" w:space="0" w:color="auto"/>
        <w:left w:val="none" w:sz="0" w:space="0" w:color="auto"/>
        <w:bottom w:val="none" w:sz="0" w:space="0" w:color="auto"/>
        <w:right w:val="none" w:sz="0" w:space="0" w:color="auto"/>
      </w:divBdr>
    </w:div>
    <w:div w:id="2046981786">
      <w:bodyDiv w:val="1"/>
      <w:marLeft w:val="0"/>
      <w:marRight w:val="0"/>
      <w:marTop w:val="0"/>
      <w:marBottom w:val="0"/>
      <w:divBdr>
        <w:top w:val="none" w:sz="0" w:space="0" w:color="auto"/>
        <w:left w:val="none" w:sz="0" w:space="0" w:color="auto"/>
        <w:bottom w:val="none" w:sz="0" w:space="0" w:color="auto"/>
        <w:right w:val="none" w:sz="0" w:space="0" w:color="auto"/>
      </w:divBdr>
    </w:div>
    <w:div w:id="2047214892">
      <w:bodyDiv w:val="1"/>
      <w:marLeft w:val="0"/>
      <w:marRight w:val="0"/>
      <w:marTop w:val="0"/>
      <w:marBottom w:val="0"/>
      <w:divBdr>
        <w:top w:val="none" w:sz="0" w:space="0" w:color="auto"/>
        <w:left w:val="none" w:sz="0" w:space="0" w:color="auto"/>
        <w:bottom w:val="none" w:sz="0" w:space="0" w:color="auto"/>
        <w:right w:val="none" w:sz="0" w:space="0" w:color="auto"/>
      </w:divBdr>
    </w:div>
    <w:div w:id="2047368702">
      <w:bodyDiv w:val="1"/>
      <w:marLeft w:val="0"/>
      <w:marRight w:val="0"/>
      <w:marTop w:val="0"/>
      <w:marBottom w:val="0"/>
      <w:divBdr>
        <w:top w:val="none" w:sz="0" w:space="0" w:color="auto"/>
        <w:left w:val="none" w:sz="0" w:space="0" w:color="auto"/>
        <w:bottom w:val="none" w:sz="0" w:space="0" w:color="auto"/>
        <w:right w:val="none" w:sz="0" w:space="0" w:color="auto"/>
      </w:divBdr>
    </w:div>
    <w:div w:id="2047440397">
      <w:bodyDiv w:val="1"/>
      <w:marLeft w:val="0"/>
      <w:marRight w:val="0"/>
      <w:marTop w:val="0"/>
      <w:marBottom w:val="0"/>
      <w:divBdr>
        <w:top w:val="none" w:sz="0" w:space="0" w:color="auto"/>
        <w:left w:val="none" w:sz="0" w:space="0" w:color="auto"/>
        <w:bottom w:val="none" w:sz="0" w:space="0" w:color="auto"/>
        <w:right w:val="none" w:sz="0" w:space="0" w:color="auto"/>
      </w:divBdr>
    </w:div>
    <w:div w:id="2047485380">
      <w:bodyDiv w:val="1"/>
      <w:marLeft w:val="0"/>
      <w:marRight w:val="0"/>
      <w:marTop w:val="0"/>
      <w:marBottom w:val="0"/>
      <w:divBdr>
        <w:top w:val="none" w:sz="0" w:space="0" w:color="auto"/>
        <w:left w:val="none" w:sz="0" w:space="0" w:color="auto"/>
        <w:bottom w:val="none" w:sz="0" w:space="0" w:color="auto"/>
        <w:right w:val="none" w:sz="0" w:space="0" w:color="auto"/>
      </w:divBdr>
    </w:div>
    <w:div w:id="2047560020">
      <w:bodyDiv w:val="1"/>
      <w:marLeft w:val="0"/>
      <w:marRight w:val="0"/>
      <w:marTop w:val="0"/>
      <w:marBottom w:val="0"/>
      <w:divBdr>
        <w:top w:val="none" w:sz="0" w:space="0" w:color="auto"/>
        <w:left w:val="none" w:sz="0" w:space="0" w:color="auto"/>
        <w:bottom w:val="none" w:sz="0" w:space="0" w:color="auto"/>
        <w:right w:val="none" w:sz="0" w:space="0" w:color="auto"/>
      </w:divBdr>
    </w:div>
    <w:div w:id="2047873917">
      <w:bodyDiv w:val="1"/>
      <w:marLeft w:val="0"/>
      <w:marRight w:val="0"/>
      <w:marTop w:val="0"/>
      <w:marBottom w:val="0"/>
      <w:divBdr>
        <w:top w:val="none" w:sz="0" w:space="0" w:color="auto"/>
        <w:left w:val="none" w:sz="0" w:space="0" w:color="auto"/>
        <w:bottom w:val="none" w:sz="0" w:space="0" w:color="auto"/>
        <w:right w:val="none" w:sz="0" w:space="0" w:color="auto"/>
      </w:divBdr>
    </w:div>
    <w:div w:id="2048027103">
      <w:bodyDiv w:val="1"/>
      <w:marLeft w:val="0"/>
      <w:marRight w:val="0"/>
      <w:marTop w:val="0"/>
      <w:marBottom w:val="0"/>
      <w:divBdr>
        <w:top w:val="none" w:sz="0" w:space="0" w:color="auto"/>
        <w:left w:val="none" w:sz="0" w:space="0" w:color="auto"/>
        <w:bottom w:val="none" w:sz="0" w:space="0" w:color="auto"/>
        <w:right w:val="none" w:sz="0" w:space="0" w:color="auto"/>
      </w:divBdr>
    </w:div>
    <w:div w:id="2048286243">
      <w:bodyDiv w:val="1"/>
      <w:marLeft w:val="0"/>
      <w:marRight w:val="0"/>
      <w:marTop w:val="0"/>
      <w:marBottom w:val="0"/>
      <w:divBdr>
        <w:top w:val="none" w:sz="0" w:space="0" w:color="auto"/>
        <w:left w:val="none" w:sz="0" w:space="0" w:color="auto"/>
        <w:bottom w:val="none" w:sz="0" w:space="0" w:color="auto"/>
        <w:right w:val="none" w:sz="0" w:space="0" w:color="auto"/>
      </w:divBdr>
    </w:div>
    <w:div w:id="2048405946">
      <w:bodyDiv w:val="1"/>
      <w:marLeft w:val="0"/>
      <w:marRight w:val="0"/>
      <w:marTop w:val="0"/>
      <w:marBottom w:val="0"/>
      <w:divBdr>
        <w:top w:val="none" w:sz="0" w:space="0" w:color="auto"/>
        <w:left w:val="none" w:sz="0" w:space="0" w:color="auto"/>
        <w:bottom w:val="none" w:sz="0" w:space="0" w:color="auto"/>
        <w:right w:val="none" w:sz="0" w:space="0" w:color="auto"/>
      </w:divBdr>
    </w:div>
    <w:div w:id="2048483599">
      <w:bodyDiv w:val="1"/>
      <w:marLeft w:val="0"/>
      <w:marRight w:val="0"/>
      <w:marTop w:val="0"/>
      <w:marBottom w:val="0"/>
      <w:divBdr>
        <w:top w:val="none" w:sz="0" w:space="0" w:color="auto"/>
        <w:left w:val="none" w:sz="0" w:space="0" w:color="auto"/>
        <w:bottom w:val="none" w:sz="0" w:space="0" w:color="auto"/>
        <w:right w:val="none" w:sz="0" w:space="0" w:color="auto"/>
      </w:divBdr>
    </w:div>
    <w:div w:id="2048674701">
      <w:bodyDiv w:val="1"/>
      <w:marLeft w:val="0"/>
      <w:marRight w:val="0"/>
      <w:marTop w:val="0"/>
      <w:marBottom w:val="0"/>
      <w:divBdr>
        <w:top w:val="none" w:sz="0" w:space="0" w:color="auto"/>
        <w:left w:val="none" w:sz="0" w:space="0" w:color="auto"/>
        <w:bottom w:val="none" w:sz="0" w:space="0" w:color="auto"/>
        <w:right w:val="none" w:sz="0" w:space="0" w:color="auto"/>
      </w:divBdr>
    </w:div>
    <w:div w:id="2048791932">
      <w:bodyDiv w:val="1"/>
      <w:marLeft w:val="0"/>
      <w:marRight w:val="0"/>
      <w:marTop w:val="0"/>
      <w:marBottom w:val="0"/>
      <w:divBdr>
        <w:top w:val="none" w:sz="0" w:space="0" w:color="auto"/>
        <w:left w:val="none" w:sz="0" w:space="0" w:color="auto"/>
        <w:bottom w:val="none" w:sz="0" w:space="0" w:color="auto"/>
        <w:right w:val="none" w:sz="0" w:space="0" w:color="auto"/>
      </w:divBdr>
    </w:div>
    <w:div w:id="2048793444">
      <w:bodyDiv w:val="1"/>
      <w:marLeft w:val="0"/>
      <w:marRight w:val="0"/>
      <w:marTop w:val="0"/>
      <w:marBottom w:val="0"/>
      <w:divBdr>
        <w:top w:val="none" w:sz="0" w:space="0" w:color="auto"/>
        <w:left w:val="none" w:sz="0" w:space="0" w:color="auto"/>
        <w:bottom w:val="none" w:sz="0" w:space="0" w:color="auto"/>
        <w:right w:val="none" w:sz="0" w:space="0" w:color="auto"/>
      </w:divBdr>
    </w:div>
    <w:div w:id="2049143825">
      <w:bodyDiv w:val="1"/>
      <w:marLeft w:val="0"/>
      <w:marRight w:val="0"/>
      <w:marTop w:val="0"/>
      <w:marBottom w:val="0"/>
      <w:divBdr>
        <w:top w:val="none" w:sz="0" w:space="0" w:color="auto"/>
        <w:left w:val="none" w:sz="0" w:space="0" w:color="auto"/>
        <w:bottom w:val="none" w:sz="0" w:space="0" w:color="auto"/>
        <w:right w:val="none" w:sz="0" w:space="0" w:color="auto"/>
      </w:divBdr>
    </w:div>
    <w:div w:id="2049328451">
      <w:bodyDiv w:val="1"/>
      <w:marLeft w:val="0"/>
      <w:marRight w:val="0"/>
      <w:marTop w:val="0"/>
      <w:marBottom w:val="0"/>
      <w:divBdr>
        <w:top w:val="none" w:sz="0" w:space="0" w:color="auto"/>
        <w:left w:val="none" w:sz="0" w:space="0" w:color="auto"/>
        <w:bottom w:val="none" w:sz="0" w:space="0" w:color="auto"/>
        <w:right w:val="none" w:sz="0" w:space="0" w:color="auto"/>
      </w:divBdr>
    </w:div>
    <w:div w:id="2049336405">
      <w:bodyDiv w:val="1"/>
      <w:marLeft w:val="0"/>
      <w:marRight w:val="0"/>
      <w:marTop w:val="0"/>
      <w:marBottom w:val="0"/>
      <w:divBdr>
        <w:top w:val="none" w:sz="0" w:space="0" w:color="auto"/>
        <w:left w:val="none" w:sz="0" w:space="0" w:color="auto"/>
        <w:bottom w:val="none" w:sz="0" w:space="0" w:color="auto"/>
        <w:right w:val="none" w:sz="0" w:space="0" w:color="auto"/>
      </w:divBdr>
    </w:div>
    <w:div w:id="2049379771">
      <w:bodyDiv w:val="1"/>
      <w:marLeft w:val="0"/>
      <w:marRight w:val="0"/>
      <w:marTop w:val="0"/>
      <w:marBottom w:val="0"/>
      <w:divBdr>
        <w:top w:val="none" w:sz="0" w:space="0" w:color="auto"/>
        <w:left w:val="none" w:sz="0" w:space="0" w:color="auto"/>
        <w:bottom w:val="none" w:sz="0" w:space="0" w:color="auto"/>
        <w:right w:val="none" w:sz="0" w:space="0" w:color="auto"/>
      </w:divBdr>
    </w:div>
    <w:div w:id="2049526223">
      <w:bodyDiv w:val="1"/>
      <w:marLeft w:val="0"/>
      <w:marRight w:val="0"/>
      <w:marTop w:val="0"/>
      <w:marBottom w:val="0"/>
      <w:divBdr>
        <w:top w:val="none" w:sz="0" w:space="0" w:color="auto"/>
        <w:left w:val="none" w:sz="0" w:space="0" w:color="auto"/>
        <w:bottom w:val="none" w:sz="0" w:space="0" w:color="auto"/>
        <w:right w:val="none" w:sz="0" w:space="0" w:color="auto"/>
      </w:divBdr>
    </w:div>
    <w:div w:id="2049642539">
      <w:bodyDiv w:val="1"/>
      <w:marLeft w:val="0"/>
      <w:marRight w:val="0"/>
      <w:marTop w:val="0"/>
      <w:marBottom w:val="0"/>
      <w:divBdr>
        <w:top w:val="none" w:sz="0" w:space="0" w:color="auto"/>
        <w:left w:val="none" w:sz="0" w:space="0" w:color="auto"/>
        <w:bottom w:val="none" w:sz="0" w:space="0" w:color="auto"/>
        <w:right w:val="none" w:sz="0" w:space="0" w:color="auto"/>
      </w:divBdr>
    </w:div>
    <w:div w:id="2049717099">
      <w:bodyDiv w:val="1"/>
      <w:marLeft w:val="0"/>
      <w:marRight w:val="0"/>
      <w:marTop w:val="0"/>
      <w:marBottom w:val="0"/>
      <w:divBdr>
        <w:top w:val="none" w:sz="0" w:space="0" w:color="auto"/>
        <w:left w:val="none" w:sz="0" w:space="0" w:color="auto"/>
        <w:bottom w:val="none" w:sz="0" w:space="0" w:color="auto"/>
        <w:right w:val="none" w:sz="0" w:space="0" w:color="auto"/>
      </w:divBdr>
    </w:div>
    <w:div w:id="2050062773">
      <w:bodyDiv w:val="1"/>
      <w:marLeft w:val="0"/>
      <w:marRight w:val="0"/>
      <w:marTop w:val="0"/>
      <w:marBottom w:val="0"/>
      <w:divBdr>
        <w:top w:val="none" w:sz="0" w:space="0" w:color="auto"/>
        <w:left w:val="none" w:sz="0" w:space="0" w:color="auto"/>
        <w:bottom w:val="none" w:sz="0" w:space="0" w:color="auto"/>
        <w:right w:val="none" w:sz="0" w:space="0" w:color="auto"/>
      </w:divBdr>
    </w:div>
    <w:div w:id="2050298724">
      <w:bodyDiv w:val="1"/>
      <w:marLeft w:val="0"/>
      <w:marRight w:val="0"/>
      <w:marTop w:val="0"/>
      <w:marBottom w:val="0"/>
      <w:divBdr>
        <w:top w:val="none" w:sz="0" w:space="0" w:color="auto"/>
        <w:left w:val="none" w:sz="0" w:space="0" w:color="auto"/>
        <w:bottom w:val="none" w:sz="0" w:space="0" w:color="auto"/>
        <w:right w:val="none" w:sz="0" w:space="0" w:color="auto"/>
      </w:divBdr>
    </w:div>
    <w:div w:id="2050375842">
      <w:bodyDiv w:val="1"/>
      <w:marLeft w:val="0"/>
      <w:marRight w:val="0"/>
      <w:marTop w:val="0"/>
      <w:marBottom w:val="0"/>
      <w:divBdr>
        <w:top w:val="none" w:sz="0" w:space="0" w:color="auto"/>
        <w:left w:val="none" w:sz="0" w:space="0" w:color="auto"/>
        <w:bottom w:val="none" w:sz="0" w:space="0" w:color="auto"/>
        <w:right w:val="none" w:sz="0" w:space="0" w:color="auto"/>
      </w:divBdr>
    </w:div>
    <w:div w:id="2050641449">
      <w:bodyDiv w:val="1"/>
      <w:marLeft w:val="0"/>
      <w:marRight w:val="0"/>
      <w:marTop w:val="0"/>
      <w:marBottom w:val="0"/>
      <w:divBdr>
        <w:top w:val="none" w:sz="0" w:space="0" w:color="auto"/>
        <w:left w:val="none" w:sz="0" w:space="0" w:color="auto"/>
        <w:bottom w:val="none" w:sz="0" w:space="0" w:color="auto"/>
        <w:right w:val="none" w:sz="0" w:space="0" w:color="auto"/>
      </w:divBdr>
    </w:div>
    <w:div w:id="2050690732">
      <w:bodyDiv w:val="1"/>
      <w:marLeft w:val="0"/>
      <w:marRight w:val="0"/>
      <w:marTop w:val="0"/>
      <w:marBottom w:val="0"/>
      <w:divBdr>
        <w:top w:val="none" w:sz="0" w:space="0" w:color="auto"/>
        <w:left w:val="none" w:sz="0" w:space="0" w:color="auto"/>
        <w:bottom w:val="none" w:sz="0" w:space="0" w:color="auto"/>
        <w:right w:val="none" w:sz="0" w:space="0" w:color="auto"/>
      </w:divBdr>
    </w:div>
    <w:div w:id="2050839770">
      <w:bodyDiv w:val="1"/>
      <w:marLeft w:val="0"/>
      <w:marRight w:val="0"/>
      <w:marTop w:val="0"/>
      <w:marBottom w:val="0"/>
      <w:divBdr>
        <w:top w:val="none" w:sz="0" w:space="0" w:color="auto"/>
        <w:left w:val="none" w:sz="0" w:space="0" w:color="auto"/>
        <w:bottom w:val="none" w:sz="0" w:space="0" w:color="auto"/>
        <w:right w:val="none" w:sz="0" w:space="0" w:color="auto"/>
      </w:divBdr>
    </w:div>
    <w:div w:id="2051108080">
      <w:bodyDiv w:val="1"/>
      <w:marLeft w:val="0"/>
      <w:marRight w:val="0"/>
      <w:marTop w:val="0"/>
      <w:marBottom w:val="0"/>
      <w:divBdr>
        <w:top w:val="none" w:sz="0" w:space="0" w:color="auto"/>
        <w:left w:val="none" w:sz="0" w:space="0" w:color="auto"/>
        <w:bottom w:val="none" w:sz="0" w:space="0" w:color="auto"/>
        <w:right w:val="none" w:sz="0" w:space="0" w:color="auto"/>
      </w:divBdr>
    </w:div>
    <w:div w:id="2051342511">
      <w:bodyDiv w:val="1"/>
      <w:marLeft w:val="0"/>
      <w:marRight w:val="0"/>
      <w:marTop w:val="0"/>
      <w:marBottom w:val="0"/>
      <w:divBdr>
        <w:top w:val="none" w:sz="0" w:space="0" w:color="auto"/>
        <w:left w:val="none" w:sz="0" w:space="0" w:color="auto"/>
        <w:bottom w:val="none" w:sz="0" w:space="0" w:color="auto"/>
        <w:right w:val="none" w:sz="0" w:space="0" w:color="auto"/>
      </w:divBdr>
    </w:div>
    <w:div w:id="2051417860">
      <w:bodyDiv w:val="1"/>
      <w:marLeft w:val="0"/>
      <w:marRight w:val="0"/>
      <w:marTop w:val="0"/>
      <w:marBottom w:val="0"/>
      <w:divBdr>
        <w:top w:val="none" w:sz="0" w:space="0" w:color="auto"/>
        <w:left w:val="none" w:sz="0" w:space="0" w:color="auto"/>
        <w:bottom w:val="none" w:sz="0" w:space="0" w:color="auto"/>
        <w:right w:val="none" w:sz="0" w:space="0" w:color="auto"/>
      </w:divBdr>
    </w:div>
    <w:div w:id="2051563816">
      <w:bodyDiv w:val="1"/>
      <w:marLeft w:val="0"/>
      <w:marRight w:val="0"/>
      <w:marTop w:val="0"/>
      <w:marBottom w:val="0"/>
      <w:divBdr>
        <w:top w:val="none" w:sz="0" w:space="0" w:color="auto"/>
        <w:left w:val="none" w:sz="0" w:space="0" w:color="auto"/>
        <w:bottom w:val="none" w:sz="0" w:space="0" w:color="auto"/>
        <w:right w:val="none" w:sz="0" w:space="0" w:color="auto"/>
      </w:divBdr>
    </w:div>
    <w:div w:id="2051831993">
      <w:bodyDiv w:val="1"/>
      <w:marLeft w:val="0"/>
      <w:marRight w:val="0"/>
      <w:marTop w:val="0"/>
      <w:marBottom w:val="0"/>
      <w:divBdr>
        <w:top w:val="none" w:sz="0" w:space="0" w:color="auto"/>
        <w:left w:val="none" w:sz="0" w:space="0" w:color="auto"/>
        <w:bottom w:val="none" w:sz="0" w:space="0" w:color="auto"/>
        <w:right w:val="none" w:sz="0" w:space="0" w:color="auto"/>
      </w:divBdr>
    </w:div>
    <w:div w:id="2051879377">
      <w:bodyDiv w:val="1"/>
      <w:marLeft w:val="0"/>
      <w:marRight w:val="0"/>
      <w:marTop w:val="0"/>
      <w:marBottom w:val="0"/>
      <w:divBdr>
        <w:top w:val="none" w:sz="0" w:space="0" w:color="auto"/>
        <w:left w:val="none" w:sz="0" w:space="0" w:color="auto"/>
        <w:bottom w:val="none" w:sz="0" w:space="0" w:color="auto"/>
        <w:right w:val="none" w:sz="0" w:space="0" w:color="auto"/>
      </w:divBdr>
    </w:div>
    <w:div w:id="2051879926">
      <w:bodyDiv w:val="1"/>
      <w:marLeft w:val="0"/>
      <w:marRight w:val="0"/>
      <w:marTop w:val="0"/>
      <w:marBottom w:val="0"/>
      <w:divBdr>
        <w:top w:val="none" w:sz="0" w:space="0" w:color="auto"/>
        <w:left w:val="none" w:sz="0" w:space="0" w:color="auto"/>
        <w:bottom w:val="none" w:sz="0" w:space="0" w:color="auto"/>
        <w:right w:val="none" w:sz="0" w:space="0" w:color="auto"/>
      </w:divBdr>
    </w:div>
    <w:div w:id="2051998634">
      <w:bodyDiv w:val="1"/>
      <w:marLeft w:val="0"/>
      <w:marRight w:val="0"/>
      <w:marTop w:val="0"/>
      <w:marBottom w:val="0"/>
      <w:divBdr>
        <w:top w:val="none" w:sz="0" w:space="0" w:color="auto"/>
        <w:left w:val="none" w:sz="0" w:space="0" w:color="auto"/>
        <w:bottom w:val="none" w:sz="0" w:space="0" w:color="auto"/>
        <w:right w:val="none" w:sz="0" w:space="0" w:color="auto"/>
      </w:divBdr>
    </w:div>
    <w:div w:id="2052145569">
      <w:bodyDiv w:val="1"/>
      <w:marLeft w:val="0"/>
      <w:marRight w:val="0"/>
      <w:marTop w:val="0"/>
      <w:marBottom w:val="0"/>
      <w:divBdr>
        <w:top w:val="none" w:sz="0" w:space="0" w:color="auto"/>
        <w:left w:val="none" w:sz="0" w:space="0" w:color="auto"/>
        <w:bottom w:val="none" w:sz="0" w:space="0" w:color="auto"/>
        <w:right w:val="none" w:sz="0" w:space="0" w:color="auto"/>
      </w:divBdr>
    </w:div>
    <w:div w:id="2052608881">
      <w:bodyDiv w:val="1"/>
      <w:marLeft w:val="0"/>
      <w:marRight w:val="0"/>
      <w:marTop w:val="0"/>
      <w:marBottom w:val="0"/>
      <w:divBdr>
        <w:top w:val="none" w:sz="0" w:space="0" w:color="auto"/>
        <w:left w:val="none" w:sz="0" w:space="0" w:color="auto"/>
        <w:bottom w:val="none" w:sz="0" w:space="0" w:color="auto"/>
        <w:right w:val="none" w:sz="0" w:space="0" w:color="auto"/>
      </w:divBdr>
    </w:div>
    <w:div w:id="2052730497">
      <w:bodyDiv w:val="1"/>
      <w:marLeft w:val="0"/>
      <w:marRight w:val="0"/>
      <w:marTop w:val="0"/>
      <w:marBottom w:val="0"/>
      <w:divBdr>
        <w:top w:val="none" w:sz="0" w:space="0" w:color="auto"/>
        <w:left w:val="none" w:sz="0" w:space="0" w:color="auto"/>
        <w:bottom w:val="none" w:sz="0" w:space="0" w:color="auto"/>
        <w:right w:val="none" w:sz="0" w:space="0" w:color="auto"/>
      </w:divBdr>
    </w:div>
    <w:div w:id="2052915817">
      <w:bodyDiv w:val="1"/>
      <w:marLeft w:val="0"/>
      <w:marRight w:val="0"/>
      <w:marTop w:val="0"/>
      <w:marBottom w:val="0"/>
      <w:divBdr>
        <w:top w:val="none" w:sz="0" w:space="0" w:color="auto"/>
        <w:left w:val="none" w:sz="0" w:space="0" w:color="auto"/>
        <w:bottom w:val="none" w:sz="0" w:space="0" w:color="auto"/>
        <w:right w:val="none" w:sz="0" w:space="0" w:color="auto"/>
      </w:divBdr>
    </w:div>
    <w:div w:id="2052918183">
      <w:bodyDiv w:val="1"/>
      <w:marLeft w:val="0"/>
      <w:marRight w:val="0"/>
      <w:marTop w:val="0"/>
      <w:marBottom w:val="0"/>
      <w:divBdr>
        <w:top w:val="none" w:sz="0" w:space="0" w:color="auto"/>
        <w:left w:val="none" w:sz="0" w:space="0" w:color="auto"/>
        <w:bottom w:val="none" w:sz="0" w:space="0" w:color="auto"/>
        <w:right w:val="none" w:sz="0" w:space="0" w:color="auto"/>
      </w:divBdr>
    </w:div>
    <w:div w:id="2053071573">
      <w:bodyDiv w:val="1"/>
      <w:marLeft w:val="0"/>
      <w:marRight w:val="0"/>
      <w:marTop w:val="0"/>
      <w:marBottom w:val="0"/>
      <w:divBdr>
        <w:top w:val="none" w:sz="0" w:space="0" w:color="auto"/>
        <w:left w:val="none" w:sz="0" w:space="0" w:color="auto"/>
        <w:bottom w:val="none" w:sz="0" w:space="0" w:color="auto"/>
        <w:right w:val="none" w:sz="0" w:space="0" w:color="auto"/>
      </w:divBdr>
    </w:div>
    <w:div w:id="2053268694">
      <w:bodyDiv w:val="1"/>
      <w:marLeft w:val="0"/>
      <w:marRight w:val="0"/>
      <w:marTop w:val="0"/>
      <w:marBottom w:val="0"/>
      <w:divBdr>
        <w:top w:val="none" w:sz="0" w:space="0" w:color="auto"/>
        <w:left w:val="none" w:sz="0" w:space="0" w:color="auto"/>
        <w:bottom w:val="none" w:sz="0" w:space="0" w:color="auto"/>
        <w:right w:val="none" w:sz="0" w:space="0" w:color="auto"/>
      </w:divBdr>
    </w:div>
    <w:div w:id="2053309653">
      <w:bodyDiv w:val="1"/>
      <w:marLeft w:val="0"/>
      <w:marRight w:val="0"/>
      <w:marTop w:val="0"/>
      <w:marBottom w:val="0"/>
      <w:divBdr>
        <w:top w:val="none" w:sz="0" w:space="0" w:color="auto"/>
        <w:left w:val="none" w:sz="0" w:space="0" w:color="auto"/>
        <w:bottom w:val="none" w:sz="0" w:space="0" w:color="auto"/>
        <w:right w:val="none" w:sz="0" w:space="0" w:color="auto"/>
      </w:divBdr>
    </w:div>
    <w:div w:id="2053337318">
      <w:bodyDiv w:val="1"/>
      <w:marLeft w:val="0"/>
      <w:marRight w:val="0"/>
      <w:marTop w:val="0"/>
      <w:marBottom w:val="0"/>
      <w:divBdr>
        <w:top w:val="none" w:sz="0" w:space="0" w:color="auto"/>
        <w:left w:val="none" w:sz="0" w:space="0" w:color="auto"/>
        <w:bottom w:val="none" w:sz="0" w:space="0" w:color="auto"/>
        <w:right w:val="none" w:sz="0" w:space="0" w:color="auto"/>
      </w:divBdr>
    </w:div>
    <w:div w:id="2053340948">
      <w:bodyDiv w:val="1"/>
      <w:marLeft w:val="0"/>
      <w:marRight w:val="0"/>
      <w:marTop w:val="0"/>
      <w:marBottom w:val="0"/>
      <w:divBdr>
        <w:top w:val="none" w:sz="0" w:space="0" w:color="auto"/>
        <w:left w:val="none" w:sz="0" w:space="0" w:color="auto"/>
        <w:bottom w:val="none" w:sz="0" w:space="0" w:color="auto"/>
        <w:right w:val="none" w:sz="0" w:space="0" w:color="auto"/>
      </w:divBdr>
    </w:div>
    <w:div w:id="2053535119">
      <w:bodyDiv w:val="1"/>
      <w:marLeft w:val="0"/>
      <w:marRight w:val="0"/>
      <w:marTop w:val="0"/>
      <w:marBottom w:val="0"/>
      <w:divBdr>
        <w:top w:val="none" w:sz="0" w:space="0" w:color="auto"/>
        <w:left w:val="none" w:sz="0" w:space="0" w:color="auto"/>
        <w:bottom w:val="none" w:sz="0" w:space="0" w:color="auto"/>
        <w:right w:val="none" w:sz="0" w:space="0" w:color="auto"/>
      </w:divBdr>
    </w:div>
    <w:div w:id="2053646281">
      <w:bodyDiv w:val="1"/>
      <w:marLeft w:val="0"/>
      <w:marRight w:val="0"/>
      <w:marTop w:val="0"/>
      <w:marBottom w:val="0"/>
      <w:divBdr>
        <w:top w:val="none" w:sz="0" w:space="0" w:color="auto"/>
        <w:left w:val="none" w:sz="0" w:space="0" w:color="auto"/>
        <w:bottom w:val="none" w:sz="0" w:space="0" w:color="auto"/>
        <w:right w:val="none" w:sz="0" w:space="0" w:color="auto"/>
      </w:divBdr>
    </w:div>
    <w:div w:id="2053646545">
      <w:bodyDiv w:val="1"/>
      <w:marLeft w:val="0"/>
      <w:marRight w:val="0"/>
      <w:marTop w:val="0"/>
      <w:marBottom w:val="0"/>
      <w:divBdr>
        <w:top w:val="none" w:sz="0" w:space="0" w:color="auto"/>
        <w:left w:val="none" w:sz="0" w:space="0" w:color="auto"/>
        <w:bottom w:val="none" w:sz="0" w:space="0" w:color="auto"/>
        <w:right w:val="none" w:sz="0" w:space="0" w:color="auto"/>
      </w:divBdr>
    </w:div>
    <w:div w:id="2053654679">
      <w:bodyDiv w:val="1"/>
      <w:marLeft w:val="0"/>
      <w:marRight w:val="0"/>
      <w:marTop w:val="0"/>
      <w:marBottom w:val="0"/>
      <w:divBdr>
        <w:top w:val="none" w:sz="0" w:space="0" w:color="auto"/>
        <w:left w:val="none" w:sz="0" w:space="0" w:color="auto"/>
        <w:bottom w:val="none" w:sz="0" w:space="0" w:color="auto"/>
        <w:right w:val="none" w:sz="0" w:space="0" w:color="auto"/>
      </w:divBdr>
    </w:div>
    <w:div w:id="2053654880">
      <w:bodyDiv w:val="1"/>
      <w:marLeft w:val="0"/>
      <w:marRight w:val="0"/>
      <w:marTop w:val="0"/>
      <w:marBottom w:val="0"/>
      <w:divBdr>
        <w:top w:val="none" w:sz="0" w:space="0" w:color="auto"/>
        <w:left w:val="none" w:sz="0" w:space="0" w:color="auto"/>
        <w:bottom w:val="none" w:sz="0" w:space="0" w:color="auto"/>
        <w:right w:val="none" w:sz="0" w:space="0" w:color="auto"/>
      </w:divBdr>
    </w:div>
    <w:div w:id="2053995085">
      <w:bodyDiv w:val="1"/>
      <w:marLeft w:val="0"/>
      <w:marRight w:val="0"/>
      <w:marTop w:val="0"/>
      <w:marBottom w:val="0"/>
      <w:divBdr>
        <w:top w:val="none" w:sz="0" w:space="0" w:color="auto"/>
        <w:left w:val="none" w:sz="0" w:space="0" w:color="auto"/>
        <w:bottom w:val="none" w:sz="0" w:space="0" w:color="auto"/>
        <w:right w:val="none" w:sz="0" w:space="0" w:color="auto"/>
      </w:divBdr>
    </w:div>
    <w:div w:id="2054034986">
      <w:bodyDiv w:val="1"/>
      <w:marLeft w:val="0"/>
      <w:marRight w:val="0"/>
      <w:marTop w:val="0"/>
      <w:marBottom w:val="0"/>
      <w:divBdr>
        <w:top w:val="none" w:sz="0" w:space="0" w:color="auto"/>
        <w:left w:val="none" w:sz="0" w:space="0" w:color="auto"/>
        <w:bottom w:val="none" w:sz="0" w:space="0" w:color="auto"/>
        <w:right w:val="none" w:sz="0" w:space="0" w:color="auto"/>
      </w:divBdr>
    </w:div>
    <w:div w:id="2054226604">
      <w:bodyDiv w:val="1"/>
      <w:marLeft w:val="0"/>
      <w:marRight w:val="0"/>
      <w:marTop w:val="0"/>
      <w:marBottom w:val="0"/>
      <w:divBdr>
        <w:top w:val="none" w:sz="0" w:space="0" w:color="auto"/>
        <w:left w:val="none" w:sz="0" w:space="0" w:color="auto"/>
        <w:bottom w:val="none" w:sz="0" w:space="0" w:color="auto"/>
        <w:right w:val="none" w:sz="0" w:space="0" w:color="auto"/>
      </w:divBdr>
    </w:div>
    <w:div w:id="2054227316">
      <w:bodyDiv w:val="1"/>
      <w:marLeft w:val="0"/>
      <w:marRight w:val="0"/>
      <w:marTop w:val="0"/>
      <w:marBottom w:val="0"/>
      <w:divBdr>
        <w:top w:val="none" w:sz="0" w:space="0" w:color="auto"/>
        <w:left w:val="none" w:sz="0" w:space="0" w:color="auto"/>
        <w:bottom w:val="none" w:sz="0" w:space="0" w:color="auto"/>
        <w:right w:val="none" w:sz="0" w:space="0" w:color="auto"/>
      </w:divBdr>
    </w:div>
    <w:div w:id="2054311076">
      <w:bodyDiv w:val="1"/>
      <w:marLeft w:val="0"/>
      <w:marRight w:val="0"/>
      <w:marTop w:val="0"/>
      <w:marBottom w:val="0"/>
      <w:divBdr>
        <w:top w:val="none" w:sz="0" w:space="0" w:color="auto"/>
        <w:left w:val="none" w:sz="0" w:space="0" w:color="auto"/>
        <w:bottom w:val="none" w:sz="0" w:space="0" w:color="auto"/>
        <w:right w:val="none" w:sz="0" w:space="0" w:color="auto"/>
      </w:divBdr>
    </w:div>
    <w:div w:id="2054380496">
      <w:bodyDiv w:val="1"/>
      <w:marLeft w:val="0"/>
      <w:marRight w:val="0"/>
      <w:marTop w:val="0"/>
      <w:marBottom w:val="0"/>
      <w:divBdr>
        <w:top w:val="none" w:sz="0" w:space="0" w:color="auto"/>
        <w:left w:val="none" w:sz="0" w:space="0" w:color="auto"/>
        <w:bottom w:val="none" w:sz="0" w:space="0" w:color="auto"/>
        <w:right w:val="none" w:sz="0" w:space="0" w:color="auto"/>
      </w:divBdr>
    </w:div>
    <w:div w:id="2054959358">
      <w:bodyDiv w:val="1"/>
      <w:marLeft w:val="0"/>
      <w:marRight w:val="0"/>
      <w:marTop w:val="0"/>
      <w:marBottom w:val="0"/>
      <w:divBdr>
        <w:top w:val="none" w:sz="0" w:space="0" w:color="auto"/>
        <w:left w:val="none" w:sz="0" w:space="0" w:color="auto"/>
        <w:bottom w:val="none" w:sz="0" w:space="0" w:color="auto"/>
        <w:right w:val="none" w:sz="0" w:space="0" w:color="auto"/>
      </w:divBdr>
    </w:div>
    <w:div w:id="2055041433">
      <w:bodyDiv w:val="1"/>
      <w:marLeft w:val="0"/>
      <w:marRight w:val="0"/>
      <w:marTop w:val="0"/>
      <w:marBottom w:val="0"/>
      <w:divBdr>
        <w:top w:val="none" w:sz="0" w:space="0" w:color="auto"/>
        <w:left w:val="none" w:sz="0" w:space="0" w:color="auto"/>
        <w:bottom w:val="none" w:sz="0" w:space="0" w:color="auto"/>
        <w:right w:val="none" w:sz="0" w:space="0" w:color="auto"/>
      </w:divBdr>
    </w:div>
    <w:div w:id="2055350853">
      <w:bodyDiv w:val="1"/>
      <w:marLeft w:val="0"/>
      <w:marRight w:val="0"/>
      <w:marTop w:val="0"/>
      <w:marBottom w:val="0"/>
      <w:divBdr>
        <w:top w:val="none" w:sz="0" w:space="0" w:color="auto"/>
        <w:left w:val="none" w:sz="0" w:space="0" w:color="auto"/>
        <w:bottom w:val="none" w:sz="0" w:space="0" w:color="auto"/>
        <w:right w:val="none" w:sz="0" w:space="0" w:color="auto"/>
      </w:divBdr>
    </w:div>
    <w:div w:id="2055497736">
      <w:bodyDiv w:val="1"/>
      <w:marLeft w:val="0"/>
      <w:marRight w:val="0"/>
      <w:marTop w:val="0"/>
      <w:marBottom w:val="0"/>
      <w:divBdr>
        <w:top w:val="none" w:sz="0" w:space="0" w:color="auto"/>
        <w:left w:val="none" w:sz="0" w:space="0" w:color="auto"/>
        <w:bottom w:val="none" w:sz="0" w:space="0" w:color="auto"/>
        <w:right w:val="none" w:sz="0" w:space="0" w:color="auto"/>
      </w:divBdr>
    </w:div>
    <w:div w:id="2055499665">
      <w:bodyDiv w:val="1"/>
      <w:marLeft w:val="0"/>
      <w:marRight w:val="0"/>
      <w:marTop w:val="0"/>
      <w:marBottom w:val="0"/>
      <w:divBdr>
        <w:top w:val="none" w:sz="0" w:space="0" w:color="auto"/>
        <w:left w:val="none" w:sz="0" w:space="0" w:color="auto"/>
        <w:bottom w:val="none" w:sz="0" w:space="0" w:color="auto"/>
        <w:right w:val="none" w:sz="0" w:space="0" w:color="auto"/>
      </w:divBdr>
    </w:div>
    <w:div w:id="2055615879">
      <w:bodyDiv w:val="1"/>
      <w:marLeft w:val="0"/>
      <w:marRight w:val="0"/>
      <w:marTop w:val="0"/>
      <w:marBottom w:val="0"/>
      <w:divBdr>
        <w:top w:val="none" w:sz="0" w:space="0" w:color="auto"/>
        <w:left w:val="none" w:sz="0" w:space="0" w:color="auto"/>
        <w:bottom w:val="none" w:sz="0" w:space="0" w:color="auto"/>
        <w:right w:val="none" w:sz="0" w:space="0" w:color="auto"/>
      </w:divBdr>
    </w:div>
    <w:div w:id="2056075122">
      <w:bodyDiv w:val="1"/>
      <w:marLeft w:val="0"/>
      <w:marRight w:val="0"/>
      <w:marTop w:val="0"/>
      <w:marBottom w:val="0"/>
      <w:divBdr>
        <w:top w:val="none" w:sz="0" w:space="0" w:color="auto"/>
        <w:left w:val="none" w:sz="0" w:space="0" w:color="auto"/>
        <w:bottom w:val="none" w:sz="0" w:space="0" w:color="auto"/>
        <w:right w:val="none" w:sz="0" w:space="0" w:color="auto"/>
      </w:divBdr>
    </w:div>
    <w:div w:id="2056275105">
      <w:bodyDiv w:val="1"/>
      <w:marLeft w:val="0"/>
      <w:marRight w:val="0"/>
      <w:marTop w:val="0"/>
      <w:marBottom w:val="0"/>
      <w:divBdr>
        <w:top w:val="none" w:sz="0" w:space="0" w:color="auto"/>
        <w:left w:val="none" w:sz="0" w:space="0" w:color="auto"/>
        <w:bottom w:val="none" w:sz="0" w:space="0" w:color="auto"/>
        <w:right w:val="none" w:sz="0" w:space="0" w:color="auto"/>
      </w:divBdr>
    </w:div>
    <w:div w:id="2056418652">
      <w:bodyDiv w:val="1"/>
      <w:marLeft w:val="0"/>
      <w:marRight w:val="0"/>
      <w:marTop w:val="0"/>
      <w:marBottom w:val="0"/>
      <w:divBdr>
        <w:top w:val="none" w:sz="0" w:space="0" w:color="auto"/>
        <w:left w:val="none" w:sz="0" w:space="0" w:color="auto"/>
        <w:bottom w:val="none" w:sz="0" w:space="0" w:color="auto"/>
        <w:right w:val="none" w:sz="0" w:space="0" w:color="auto"/>
      </w:divBdr>
    </w:div>
    <w:div w:id="2056655375">
      <w:bodyDiv w:val="1"/>
      <w:marLeft w:val="0"/>
      <w:marRight w:val="0"/>
      <w:marTop w:val="0"/>
      <w:marBottom w:val="0"/>
      <w:divBdr>
        <w:top w:val="none" w:sz="0" w:space="0" w:color="auto"/>
        <w:left w:val="none" w:sz="0" w:space="0" w:color="auto"/>
        <w:bottom w:val="none" w:sz="0" w:space="0" w:color="auto"/>
        <w:right w:val="none" w:sz="0" w:space="0" w:color="auto"/>
      </w:divBdr>
    </w:div>
    <w:div w:id="2057000429">
      <w:bodyDiv w:val="1"/>
      <w:marLeft w:val="0"/>
      <w:marRight w:val="0"/>
      <w:marTop w:val="0"/>
      <w:marBottom w:val="0"/>
      <w:divBdr>
        <w:top w:val="none" w:sz="0" w:space="0" w:color="auto"/>
        <w:left w:val="none" w:sz="0" w:space="0" w:color="auto"/>
        <w:bottom w:val="none" w:sz="0" w:space="0" w:color="auto"/>
        <w:right w:val="none" w:sz="0" w:space="0" w:color="auto"/>
      </w:divBdr>
    </w:div>
    <w:div w:id="2057194539">
      <w:bodyDiv w:val="1"/>
      <w:marLeft w:val="0"/>
      <w:marRight w:val="0"/>
      <w:marTop w:val="0"/>
      <w:marBottom w:val="0"/>
      <w:divBdr>
        <w:top w:val="none" w:sz="0" w:space="0" w:color="auto"/>
        <w:left w:val="none" w:sz="0" w:space="0" w:color="auto"/>
        <w:bottom w:val="none" w:sz="0" w:space="0" w:color="auto"/>
        <w:right w:val="none" w:sz="0" w:space="0" w:color="auto"/>
      </w:divBdr>
    </w:div>
    <w:div w:id="2057269531">
      <w:bodyDiv w:val="1"/>
      <w:marLeft w:val="0"/>
      <w:marRight w:val="0"/>
      <w:marTop w:val="0"/>
      <w:marBottom w:val="0"/>
      <w:divBdr>
        <w:top w:val="none" w:sz="0" w:space="0" w:color="auto"/>
        <w:left w:val="none" w:sz="0" w:space="0" w:color="auto"/>
        <w:bottom w:val="none" w:sz="0" w:space="0" w:color="auto"/>
        <w:right w:val="none" w:sz="0" w:space="0" w:color="auto"/>
      </w:divBdr>
    </w:div>
    <w:div w:id="2057467380">
      <w:bodyDiv w:val="1"/>
      <w:marLeft w:val="0"/>
      <w:marRight w:val="0"/>
      <w:marTop w:val="0"/>
      <w:marBottom w:val="0"/>
      <w:divBdr>
        <w:top w:val="none" w:sz="0" w:space="0" w:color="auto"/>
        <w:left w:val="none" w:sz="0" w:space="0" w:color="auto"/>
        <w:bottom w:val="none" w:sz="0" w:space="0" w:color="auto"/>
        <w:right w:val="none" w:sz="0" w:space="0" w:color="auto"/>
      </w:divBdr>
    </w:div>
    <w:div w:id="2057730502">
      <w:bodyDiv w:val="1"/>
      <w:marLeft w:val="0"/>
      <w:marRight w:val="0"/>
      <w:marTop w:val="0"/>
      <w:marBottom w:val="0"/>
      <w:divBdr>
        <w:top w:val="none" w:sz="0" w:space="0" w:color="auto"/>
        <w:left w:val="none" w:sz="0" w:space="0" w:color="auto"/>
        <w:bottom w:val="none" w:sz="0" w:space="0" w:color="auto"/>
        <w:right w:val="none" w:sz="0" w:space="0" w:color="auto"/>
      </w:divBdr>
    </w:div>
    <w:div w:id="2057966798">
      <w:bodyDiv w:val="1"/>
      <w:marLeft w:val="0"/>
      <w:marRight w:val="0"/>
      <w:marTop w:val="0"/>
      <w:marBottom w:val="0"/>
      <w:divBdr>
        <w:top w:val="none" w:sz="0" w:space="0" w:color="auto"/>
        <w:left w:val="none" w:sz="0" w:space="0" w:color="auto"/>
        <w:bottom w:val="none" w:sz="0" w:space="0" w:color="auto"/>
        <w:right w:val="none" w:sz="0" w:space="0" w:color="auto"/>
      </w:divBdr>
    </w:div>
    <w:div w:id="2058121828">
      <w:bodyDiv w:val="1"/>
      <w:marLeft w:val="0"/>
      <w:marRight w:val="0"/>
      <w:marTop w:val="0"/>
      <w:marBottom w:val="0"/>
      <w:divBdr>
        <w:top w:val="none" w:sz="0" w:space="0" w:color="auto"/>
        <w:left w:val="none" w:sz="0" w:space="0" w:color="auto"/>
        <w:bottom w:val="none" w:sz="0" w:space="0" w:color="auto"/>
        <w:right w:val="none" w:sz="0" w:space="0" w:color="auto"/>
      </w:divBdr>
    </w:div>
    <w:div w:id="2058234420">
      <w:bodyDiv w:val="1"/>
      <w:marLeft w:val="0"/>
      <w:marRight w:val="0"/>
      <w:marTop w:val="0"/>
      <w:marBottom w:val="0"/>
      <w:divBdr>
        <w:top w:val="none" w:sz="0" w:space="0" w:color="auto"/>
        <w:left w:val="none" w:sz="0" w:space="0" w:color="auto"/>
        <w:bottom w:val="none" w:sz="0" w:space="0" w:color="auto"/>
        <w:right w:val="none" w:sz="0" w:space="0" w:color="auto"/>
      </w:divBdr>
    </w:div>
    <w:div w:id="2058358120">
      <w:bodyDiv w:val="1"/>
      <w:marLeft w:val="0"/>
      <w:marRight w:val="0"/>
      <w:marTop w:val="0"/>
      <w:marBottom w:val="0"/>
      <w:divBdr>
        <w:top w:val="none" w:sz="0" w:space="0" w:color="auto"/>
        <w:left w:val="none" w:sz="0" w:space="0" w:color="auto"/>
        <w:bottom w:val="none" w:sz="0" w:space="0" w:color="auto"/>
        <w:right w:val="none" w:sz="0" w:space="0" w:color="auto"/>
      </w:divBdr>
    </w:div>
    <w:div w:id="2058503917">
      <w:bodyDiv w:val="1"/>
      <w:marLeft w:val="0"/>
      <w:marRight w:val="0"/>
      <w:marTop w:val="0"/>
      <w:marBottom w:val="0"/>
      <w:divBdr>
        <w:top w:val="none" w:sz="0" w:space="0" w:color="auto"/>
        <w:left w:val="none" w:sz="0" w:space="0" w:color="auto"/>
        <w:bottom w:val="none" w:sz="0" w:space="0" w:color="auto"/>
        <w:right w:val="none" w:sz="0" w:space="0" w:color="auto"/>
      </w:divBdr>
    </w:div>
    <w:div w:id="2058697317">
      <w:bodyDiv w:val="1"/>
      <w:marLeft w:val="0"/>
      <w:marRight w:val="0"/>
      <w:marTop w:val="0"/>
      <w:marBottom w:val="0"/>
      <w:divBdr>
        <w:top w:val="none" w:sz="0" w:space="0" w:color="auto"/>
        <w:left w:val="none" w:sz="0" w:space="0" w:color="auto"/>
        <w:bottom w:val="none" w:sz="0" w:space="0" w:color="auto"/>
        <w:right w:val="none" w:sz="0" w:space="0" w:color="auto"/>
      </w:divBdr>
    </w:div>
    <w:div w:id="2058698172">
      <w:bodyDiv w:val="1"/>
      <w:marLeft w:val="0"/>
      <w:marRight w:val="0"/>
      <w:marTop w:val="0"/>
      <w:marBottom w:val="0"/>
      <w:divBdr>
        <w:top w:val="none" w:sz="0" w:space="0" w:color="auto"/>
        <w:left w:val="none" w:sz="0" w:space="0" w:color="auto"/>
        <w:bottom w:val="none" w:sz="0" w:space="0" w:color="auto"/>
        <w:right w:val="none" w:sz="0" w:space="0" w:color="auto"/>
      </w:divBdr>
    </w:div>
    <w:div w:id="2058897029">
      <w:bodyDiv w:val="1"/>
      <w:marLeft w:val="0"/>
      <w:marRight w:val="0"/>
      <w:marTop w:val="0"/>
      <w:marBottom w:val="0"/>
      <w:divBdr>
        <w:top w:val="none" w:sz="0" w:space="0" w:color="auto"/>
        <w:left w:val="none" w:sz="0" w:space="0" w:color="auto"/>
        <w:bottom w:val="none" w:sz="0" w:space="0" w:color="auto"/>
        <w:right w:val="none" w:sz="0" w:space="0" w:color="auto"/>
      </w:divBdr>
    </w:div>
    <w:div w:id="2059040484">
      <w:bodyDiv w:val="1"/>
      <w:marLeft w:val="0"/>
      <w:marRight w:val="0"/>
      <w:marTop w:val="0"/>
      <w:marBottom w:val="0"/>
      <w:divBdr>
        <w:top w:val="none" w:sz="0" w:space="0" w:color="auto"/>
        <w:left w:val="none" w:sz="0" w:space="0" w:color="auto"/>
        <w:bottom w:val="none" w:sz="0" w:space="0" w:color="auto"/>
        <w:right w:val="none" w:sz="0" w:space="0" w:color="auto"/>
      </w:divBdr>
    </w:div>
    <w:div w:id="2059084162">
      <w:bodyDiv w:val="1"/>
      <w:marLeft w:val="0"/>
      <w:marRight w:val="0"/>
      <w:marTop w:val="0"/>
      <w:marBottom w:val="0"/>
      <w:divBdr>
        <w:top w:val="none" w:sz="0" w:space="0" w:color="auto"/>
        <w:left w:val="none" w:sz="0" w:space="0" w:color="auto"/>
        <w:bottom w:val="none" w:sz="0" w:space="0" w:color="auto"/>
        <w:right w:val="none" w:sz="0" w:space="0" w:color="auto"/>
      </w:divBdr>
    </w:div>
    <w:div w:id="2059084611">
      <w:bodyDiv w:val="1"/>
      <w:marLeft w:val="0"/>
      <w:marRight w:val="0"/>
      <w:marTop w:val="0"/>
      <w:marBottom w:val="0"/>
      <w:divBdr>
        <w:top w:val="none" w:sz="0" w:space="0" w:color="auto"/>
        <w:left w:val="none" w:sz="0" w:space="0" w:color="auto"/>
        <w:bottom w:val="none" w:sz="0" w:space="0" w:color="auto"/>
        <w:right w:val="none" w:sz="0" w:space="0" w:color="auto"/>
      </w:divBdr>
    </w:div>
    <w:div w:id="2059087744">
      <w:bodyDiv w:val="1"/>
      <w:marLeft w:val="0"/>
      <w:marRight w:val="0"/>
      <w:marTop w:val="0"/>
      <w:marBottom w:val="0"/>
      <w:divBdr>
        <w:top w:val="none" w:sz="0" w:space="0" w:color="auto"/>
        <w:left w:val="none" w:sz="0" w:space="0" w:color="auto"/>
        <w:bottom w:val="none" w:sz="0" w:space="0" w:color="auto"/>
        <w:right w:val="none" w:sz="0" w:space="0" w:color="auto"/>
      </w:divBdr>
    </w:div>
    <w:div w:id="2059162481">
      <w:bodyDiv w:val="1"/>
      <w:marLeft w:val="0"/>
      <w:marRight w:val="0"/>
      <w:marTop w:val="0"/>
      <w:marBottom w:val="0"/>
      <w:divBdr>
        <w:top w:val="none" w:sz="0" w:space="0" w:color="auto"/>
        <w:left w:val="none" w:sz="0" w:space="0" w:color="auto"/>
        <w:bottom w:val="none" w:sz="0" w:space="0" w:color="auto"/>
        <w:right w:val="none" w:sz="0" w:space="0" w:color="auto"/>
      </w:divBdr>
    </w:div>
    <w:div w:id="2059166168">
      <w:bodyDiv w:val="1"/>
      <w:marLeft w:val="0"/>
      <w:marRight w:val="0"/>
      <w:marTop w:val="0"/>
      <w:marBottom w:val="0"/>
      <w:divBdr>
        <w:top w:val="none" w:sz="0" w:space="0" w:color="auto"/>
        <w:left w:val="none" w:sz="0" w:space="0" w:color="auto"/>
        <w:bottom w:val="none" w:sz="0" w:space="0" w:color="auto"/>
        <w:right w:val="none" w:sz="0" w:space="0" w:color="auto"/>
      </w:divBdr>
    </w:div>
    <w:div w:id="2059434116">
      <w:bodyDiv w:val="1"/>
      <w:marLeft w:val="0"/>
      <w:marRight w:val="0"/>
      <w:marTop w:val="0"/>
      <w:marBottom w:val="0"/>
      <w:divBdr>
        <w:top w:val="none" w:sz="0" w:space="0" w:color="auto"/>
        <w:left w:val="none" w:sz="0" w:space="0" w:color="auto"/>
        <w:bottom w:val="none" w:sz="0" w:space="0" w:color="auto"/>
        <w:right w:val="none" w:sz="0" w:space="0" w:color="auto"/>
      </w:divBdr>
    </w:div>
    <w:div w:id="2059694863">
      <w:bodyDiv w:val="1"/>
      <w:marLeft w:val="0"/>
      <w:marRight w:val="0"/>
      <w:marTop w:val="0"/>
      <w:marBottom w:val="0"/>
      <w:divBdr>
        <w:top w:val="none" w:sz="0" w:space="0" w:color="auto"/>
        <w:left w:val="none" w:sz="0" w:space="0" w:color="auto"/>
        <w:bottom w:val="none" w:sz="0" w:space="0" w:color="auto"/>
        <w:right w:val="none" w:sz="0" w:space="0" w:color="auto"/>
      </w:divBdr>
    </w:div>
    <w:div w:id="2059696109">
      <w:bodyDiv w:val="1"/>
      <w:marLeft w:val="0"/>
      <w:marRight w:val="0"/>
      <w:marTop w:val="0"/>
      <w:marBottom w:val="0"/>
      <w:divBdr>
        <w:top w:val="none" w:sz="0" w:space="0" w:color="auto"/>
        <w:left w:val="none" w:sz="0" w:space="0" w:color="auto"/>
        <w:bottom w:val="none" w:sz="0" w:space="0" w:color="auto"/>
        <w:right w:val="none" w:sz="0" w:space="0" w:color="auto"/>
      </w:divBdr>
    </w:div>
    <w:div w:id="2060201746">
      <w:bodyDiv w:val="1"/>
      <w:marLeft w:val="0"/>
      <w:marRight w:val="0"/>
      <w:marTop w:val="0"/>
      <w:marBottom w:val="0"/>
      <w:divBdr>
        <w:top w:val="none" w:sz="0" w:space="0" w:color="auto"/>
        <w:left w:val="none" w:sz="0" w:space="0" w:color="auto"/>
        <w:bottom w:val="none" w:sz="0" w:space="0" w:color="auto"/>
        <w:right w:val="none" w:sz="0" w:space="0" w:color="auto"/>
      </w:divBdr>
    </w:div>
    <w:div w:id="2060351524">
      <w:bodyDiv w:val="1"/>
      <w:marLeft w:val="0"/>
      <w:marRight w:val="0"/>
      <w:marTop w:val="0"/>
      <w:marBottom w:val="0"/>
      <w:divBdr>
        <w:top w:val="none" w:sz="0" w:space="0" w:color="auto"/>
        <w:left w:val="none" w:sz="0" w:space="0" w:color="auto"/>
        <w:bottom w:val="none" w:sz="0" w:space="0" w:color="auto"/>
        <w:right w:val="none" w:sz="0" w:space="0" w:color="auto"/>
      </w:divBdr>
    </w:div>
    <w:div w:id="2060474113">
      <w:bodyDiv w:val="1"/>
      <w:marLeft w:val="0"/>
      <w:marRight w:val="0"/>
      <w:marTop w:val="0"/>
      <w:marBottom w:val="0"/>
      <w:divBdr>
        <w:top w:val="none" w:sz="0" w:space="0" w:color="auto"/>
        <w:left w:val="none" w:sz="0" w:space="0" w:color="auto"/>
        <w:bottom w:val="none" w:sz="0" w:space="0" w:color="auto"/>
        <w:right w:val="none" w:sz="0" w:space="0" w:color="auto"/>
      </w:divBdr>
    </w:div>
    <w:div w:id="2060476704">
      <w:bodyDiv w:val="1"/>
      <w:marLeft w:val="0"/>
      <w:marRight w:val="0"/>
      <w:marTop w:val="0"/>
      <w:marBottom w:val="0"/>
      <w:divBdr>
        <w:top w:val="none" w:sz="0" w:space="0" w:color="auto"/>
        <w:left w:val="none" w:sz="0" w:space="0" w:color="auto"/>
        <w:bottom w:val="none" w:sz="0" w:space="0" w:color="auto"/>
        <w:right w:val="none" w:sz="0" w:space="0" w:color="auto"/>
      </w:divBdr>
    </w:div>
    <w:div w:id="2060545155">
      <w:bodyDiv w:val="1"/>
      <w:marLeft w:val="0"/>
      <w:marRight w:val="0"/>
      <w:marTop w:val="0"/>
      <w:marBottom w:val="0"/>
      <w:divBdr>
        <w:top w:val="none" w:sz="0" w:space="0" w:color="auto"/>
        <w:left w:val="none" w:sz="0" w:space="0" w:color="auto"/>
        <w:bottom w:val="none" w:sz="0" w:space="0" w:color="auto"/>
        <w:right w:val="none" w:sz="0" w:space="0" w:color="auto"/>
      </w:divBdr>
    </w:div>
    <w:div w:id="2060738298">
      <w:bodyDiv w:val="1"/>
      <w:marLeft w:val="0"/>
      <w:marRight w:val="0"/>
      <w:marTop w:val="0"/>
      <w:marBottom w:val="0"/>
      <w:divBdr>
        <w:top w:val="none" w:sz="0" w:space="0" w:color="auto"/>
        <w:left w:val="none" w:sz="0" w:space="0" w:color="auto"/>
        <w:bottom w:val="none" w:sz="0" w:space="0" w:color="auto"/>
        <w:right w:val="none" w:sz="0" w:space="0" w:color="auto"/>
      </w:divBdr>
    </w:div>
    <w:div w:id="2060784385">
      <w:bodyDiv w:val="1"/>
      <w:marLeft w:val="0"/>
      <w:marRight w:val="0"/>
      <w:marTop w:val="0"/>
      <w:marBottom w:val="0"/>
      <w:divBdr>
        <w:top w:val="none" w:sz="0" w:space="0" w:color="auto"/>
        <w:left w:val="none" w:sz="0" w:space="0" w:color="auto"/>
        <w:bottom w:val="none" w:sz="0" w:space="0" w:color="auto"/>
        <w:right w:val="none" w:sz="0" w:space="0" w:color="auto"/>
      </w:divBdr>
    </w:div>
    <w:div w:id="2060856701">
      <w:bodyDiv w:val="1"/>
      <w:marLeft w:val="0"/>
      <w:marRight w:val="0"/>
      <w:marTop w:val="0"/>
      <w:marBottom w:val="0"/>
      <w:divBdr>
        <w:top w:val="none" w:sz="0" w:space="0" w:color="auto"/>
        <w:left w:val="none" w:sz="0" w:space="0" w:color="auto"/>
        <w:bottom w:val="none" w:sz="0" w:space="0" w:color="auto"/>
        <w:right w:val="none" w:sz="0" w:space="0" w:color="auto"/>
      </w:divBdr>
    </w:div>
    <w:div w:id="2060861100">
      <w:bodyDiv w:val="1"/>
      <w:marLeft w:val="0"/>
      <w:marRight w:val="0"/>
      <w:marTop w:val="0"/>
      <w:marBottom w:val="0"/>
      <w:divBdr>
        <w:top w:val="none" w:sz="0" w:space="0" w:color="auto"/>
        <w:left w:val="none" w:sz="0" w:space="0" w:color="auto"/>
        <w:bottom w:val="none" w:sz="0" w:space="0" w:color="auto"/>
        <w:right w:val="none" w:sz="0" w:space="0" w:color="auto"/>
      </w:divBdr>
    </w:div>
    <w:div w:id="2060929586">
      <w:bodyDiv w:val="1"/>
      <w:marLeft w:val="0"/>
      <w:marRight w:val="0"/>
      <w:marTop w:val="0"/>
      <w:marBottom w:val="0"/>
      <w:divBdr>
        <w:top w:val="none" w:sz="0" w:space="0" w:color="auto"/>
        <w:left w:val="none" w:sz="0" w:space="0" w:color="auto"/>
        <w:bottom w:val="none" w:sz="0" w:space="0" w:color="auto"/>
        <w:right w:val="none" w:sz="0" w:space="0" w:color="auto"/>
      </w:divBdr>
    </w:div>
    <w:div w:id="2060931403">
      <w:bodyDiv w:val="1"/>
      <w:marLeft w:val="0"/>
      <w:marRight w:val="0"/>
      <w:marTop w:val="0"/>
      <w:marBottom w:val="0"/>
      <w:divBdr>
        <w:top w:val="none" w:sz="0" w:space="0" w:color="auto"/>
        <w:left w:val="none" w:sz="0" w:space="0" w:color="auto"/>
        <w:bottom w:val="none" w:sz="0" w:space="0" w:color="auto"/>
        <w:right w:val="none" w:sz="0" w:space="0" w:color="auto"/>
      </w:divBdr>
    </w:div>
    <w:div w:id="2060938522">
      <w:bodyDiv w:val="1"/>
      <w:marLeft w:val="0"/>
      <w:marRight w:val="0"/>
      <w:marTop w:val="0"/>
      <w:marBottom w:val="0"/>
      <w:divBdr>
        <w:top w:val="none" w:sz="0" w:space="0" w:color="auto"/>
        <w:left w:val="none" w:sz="0" w:space="0" w:color="auto"/>
        <w:bottom w:val="none" w:sz="0" w:space="0" w:color="auto"/>
        <w:right w:val="none" w:sz="0" w:space="0" w:color="auto"/>
      </w:divBdr>
    </w:div>
    <w:div w:id="2061006965">
      <w:bodyDiv w:val="1"/>
      <w:marLeft w:val="0"/>
      <w:marRight w:val="0"/>
      <w:marTop w:val="0"/>
      <w:marBottom w:val="0"/>
      <w:divBdr>
        <w:top w:val="none" w:sz="0" w:space="0" w:color="auto"/>
        <w:left w:val="none" w:sz="0" w:space="0" w:color="auto"/>
        <w:bottom w:val="none" w:sz="0" w:space="0" w:color="auto"/>
        <w:right w:val="none" w:sz="0" w:space="0" w:color="auto"/>
      </w:divBdr>
    </w:div>
    <w:div w:id="2061124198">
      <w:bodyDiv w:val="1"/>
      <w:marLeft w:val="0"/>
      <w:marRight w:val="0"/>
      <w:marTop w:val="0"/>
      <w:marBottom w:val="0"/>
      <w:divBdr>
        <w:top w:val="none" w:sz="0" w:space="0" w:color="auto"/>
        <w:left w:val="none" w:sz="0" w:space="0" w:color="auto"/>
        <w:bottom w:val="none" w:sz="0" w:space="0" w:color="auto"/>
        <w:right w:val="none" w:sz="0" w:space="0" w:color="auto"/>
      </w:divBdr>
    </w:div>
    <w:div w:id="2061129192">
      <w:bodyDiv w:val="1"/>
      <w:marLeft w:val="0"/>
      <w:marRight w:val="0"/>
      <w:marTop w:val="0"/>
      <w:marBottom w:val="0"/>
      <w:divBdr>
        <w:top w:val="none" w:sz="0" w:space="0" w:color="auto"/>
        <w:left w:val="none" w:sz="0" w:space="0" w:color="auto"/>
        <w:bottom w:val="none" w:sz="0" w:space="0" w:color="auto"/>
        <w:right w:val="none" w:sz="0" w:space="0" w:color="auto"/>
      </w:divBdr>
    </w:div>
    <w:div w:id="2061437181">
      <w:bodyDiv w:val="1"/>
      <w:marLeft w:val="0"/>
      <w:marRight w:val="0"/>
      <w:marTop w:val="0"/>
      <w:marBottom w:val="0"/>
      <w:divBdr>
        <w:top w:val="none" w:sz="0" w:space="0" w:color="auto"/>
        <w:left w:val="none" w:sz="0" w:space="0" w:color="auto"/>
        <w:bottom w:val="none" w:sz="0" w:space="0" w:color="auto"/>
        <w:right w:val="none" w:sz="0" w:space="0" w:color="auto"/>
      </w:divBdr>
    </w:div>
    <w:div w:id="2061514732">
      <w:bodyDiv w:val="1"/>
      <w:marLeft w:val="0"/>
      <w:marRight w:val="0"/>
      <w:marTop w:val="0"/>
      <w:marBottom w:val="0"/>
      <w:divBdr>
        <w:top w:val="none" w:sz="0" w:space="0" w:color="auto"/>
        <w:left w:val="none" w:sz="0" w:space="0" w:color="auto"/>
        <w:bottom w:val="none" w:sz="0" w:space="0" w:color="auto"/>
        <w:right w:val="none" w:sz="0" w:space="0" w:color="auto"/>
      </w:divBdr>
    </w:div>
    <w:div w:id="2061660769">
      <w:bodyDiv w:val="1"/>
      <w:marLeft w:val="0"/>
      <w:marRight w:val="0"/>
      <w:marTop w:val="0"/>
      <w:marBottom w:val="0"/>
      <w:divBdr>
        <w:top w:val="none" w:sz="0" w:space="0" w:color="auto"/>
        <w:left w:val="none" w:sz="0" w:space="0" w:color="auto"/>
        <w:bottom w:val="none" w:sz="0" w:space="0" w:color="auto"/>
        <w:right w:val="none" w:sz="0" w:space="0" w:color="auto"/>
      </w:divBdr>
    </w:div>
    <w:div w:id="2061829128">
      <w:bodyDiv w:val="1"/>
      <w:marLeft w:val="0"/>
      <w:marRight w:val="0"/>
      <w:marTop w:val="0"/>
      <w:marBottom w:val="0"/>
      <w:divBdr>
        <w:top w:val="none" w:sz="0" w:space="0" w:color="auto"/>
        <w:left w:val="none" w:sz="0" w:space="0" w:color="auto"/>
        <w:bottom w:val="none" w:sz="0" w:space="0" w:color="auto"/>
        <w:right w:val="none" w:sz="0" w:space="0" w:color="auto"/>
      </w:divBdr>
    </w:div>
    <w:div w:id="2061853777">
      <w:bodyDiv w:val="1"/>
      <w:marLeft w:val="0"/>
      <w:marRight w:val="0"/>
      <w:marTop w:val="0"/>
      <w:marBottom w:val="0"/>
      <w:divBdr>
        <w:top w:val="none" w:sz="0" w:space="0" w:color="auto"/>
        <w:left w:val="none" w:sz="0" w:space="0" w:color="auto"/>
        <w:bottom w:val="none" w:sz="0" w:space="0" w:color="auto"/>
        <w:right w:val="none" w:sz="0" w:space="0" w:color="auto"/>
      </w:divBdr>
    </w:div>
    <w:div w:id="2062095503">
      <w:bodyDiv w:val="1"/>
      <w:marLeft w:val="0"/>
      <w:marRight w:val="0"/>
      <w:marTop w:val="0"/>
      <w:marBottom w:val="0"/>
      <w:divBdr>
        <w:top w:val="none" w:sz="0" w:space="0" w:color="auto"/>
        <w:left w:val="none" w:sz="0" w:space="0" w:color="auto"/>
        <w:bottom w:val="none" w:sz="0" w:space="0" w:color="auto"/>
        <w:right w:val="none" w:sz="0" w:space="0" w:color="auto"/>
      </w:divBdr>
    </w:div>
    <w:div w:id="2062248072">
      <w:bodyDiv w:val="1"/>
      <w:marLeft w:val="0"/>
      <w:marRight w:val="0"/>
      <w:marTop w:val="0"/>
      <w:marBottom w:val="0"/>
      <w:divBdr>
        <w:top w:val="none" w:sz="0" w:space="0" w:color="auto"/>
        <w:left w:val="none" w:sz="0" w:space="0" w:color="auto"/>
        <w:bottom w:val="none" w:sz="0" w:space="0" w:color="auto"/>
        <w:right w:val="none" w:sz="0" w:space="0" w:color="auto"/>
      </w:divBdr>
    </w:div>
    <w:div w:id="2062316650">
      <w:bodyDiv w:val="1"/>
      <w:marLeft w:val="0"/>
      <w:marRight w:val="0"/>
      <w:marTop w:val="0"/>
      <w:marBottom w:val="0"/>
      <w:divBdr>
        <w:top w:val="none" w:sz="0" w:space="0" w:color="auto"/>
        <w:left w:val="none" w:sz="0" w:space="0" w:color="auto"/>
        <w:bottom w:val="none" w:sz="0" w:space="0" w:color="auto"/>
        <w:right w:val="none" w:sz="0" w:space="0" w:color="auto"/>
      </w:divBdr>
    </w:div>
    <w:div w:id="2062508957">
      <w:bodyDiv w:val="1"/>
      <w:marLeft w:val="0"/>
      <w:marRight w:val="0"/>
      <w:marTop w:val="0"/>
      <w:marBottom w:val="0"/>
      <w:divBdr>
        <w:top w:val="none" w:sz="0" w:space="0" w:color="auto"/>
        <w:left w:val="none" w:sz="0" w:space="0" w:color="auto"/>
        <w:bottom w:val="none" w:sz="0" w:space="0" w:color="auto"/>
        <w:right w:val="none" w:sz="0" w:space="0" w:color="auto"/>
      </w:divBdr>
    </w:div>
    <w:div w:id="2062555192">
      <w:bodyDiv w:val="1"/>
      <w:marLeft w:val="0"/>
      <w:marRight w:val="0"/>
      <w:marTop w:val="0"/>
      <w:marBottom w:val="0"/>
      <w:divBdr>
        <w:top w:val="none" w:sz="0" w:space="0" w:color="auto"/>
        <w:left w:val="none" w:sz="0" w:space="0" w:color="auto"/>
        <w:bottom w:val="none" w:sz="0" w:space="0" w:color="auto"/>
        <w:right w:val="none" w:sz="0" w:space="0" w:color="auto"/>
      </w:divBdr>
    </w:div>
    <w:div w:id="2062555706">
      <w:bodyDiv w:val="1"/>
      <w:marLeft w:val="0"/>
      <w:marRight w:val="0"/>
      <w:marTop w:val="0"/>
      <w:marBottom w:val="0"/>
      <w:divBdr>
        <w:top w:val="none" w:sz="0" w:space="0" w:color="auto"/>
        <w:left w:val="none" w:sz="0" w:space="0" w:color="auto"/>
        <w:bottom w:val="none" w:sz="0" w:space="0" w:color="auto"/>
        <w:right w:val="none" w:sz="0" w:space="0" w:color="auto"/>
      </w:divBdr>
    </w:div>
    <w:div w:id="2062710370">
      <w:bodyDiv w:val="1"/>
      <w:marLeft w:val="0"/>
      <w:marRight w:val="0"/>
      <w:marTop w:val="0"/>
      <w:marBottom w:val="0"/>
      <w:divBdr>
        <w:top w:val="none" w:sz="0" w:space="0" w:color="auto"/>
        <w:left w:val="none" w:sz="0" w:space="0" w:color="auto"/>
        <w:bottom w:val="none" w:sz="0" w:space="0" w:color="auto"/>
        <w:right w:val="none" w:sz="0" w:space="0" w:color="auto"/>
      </w:divBdr>
    </w:div>
    <w:div w:id="2062903186">
      <w:bodyDiv w:val="1"/>
      <w:marLeft w:val="0"/>
      <w:marRight w:val="0"/>
      <w:marTop w:val="0"/>
      <w:marBottom w:val="0"/>
      <w:divBdr>
        <w:top w:val="none" w:sz="0" w:space="0" w:color="auto"/>
        <w:left w:val="none" w:sz="0" w:space="0" w:color="auto"/>
        <w:bottom w:val="none" w:sz="0" w:space="0" w:color="auto"/>
        <w:right w:val="none" w:sz="0" w:space="0" w:color="auto"/>
      </w:divBdr>
    </w:div>
    <w:div w:id="2063091739">
      <w:bodyDiv w:val="1"/>
      <w:marLeft w:val="0"/>
      <w:marRight w:val="0"/>
      <w:marTop w:val="0"/>
      <w:marBottom w:val="0"/>
      <w:divBdr>
        <w:top w:val="none" w:sz="0" w:space="0" w:color="auto"/>
        <w:left w:val="none" w:sz="0" w:space="0" w:color="auto"/>
        <w:bottom w:val="none" w:sz="0" w:space="0" w:color="auto"/>
        <w:right w:val="none" w:sz="0" w:space="0" w:color="auto"/>
      </w:divBdr>
    </w:div>
    <w:div w:id="2063097882">
      <w:bodyDiv w:val="1"/>
      <w:marLeft w:val="0"/>
      <w:marRight w:val="0"/>
      <w:marTop w:val="0"/>
      <w:marBottom w:val="0"/>
      <w:divBdr>
        <w:top w:val="none" w:sz="0" w:space="0" w:color="auto"/>
        <w:left w:val="none" w:sz="0" w:space="0" w:color="auto"/>
        <w:bottom w:val="none" w:sz="0" w:space="0" w:color="auto"/>
        <w:right w:val="none" w:sz="0" w:space="0" w:color="auto"/>
      </w:divBdr>
    </w:div>
    <w:div w:id="2063215837">
      <w:bodyDiv w:val="1"/>
      <w:marLeft w:val="0"/>
      <w:marRight w:val="0"/>
      <w:marTop w:val="0"/>
      <w:marBottom w:val="0"/>
      <w:divBdr>
        <w:top w:val="none" w:sz="0" w:space="0" w:color="auto"/>
        <w:left w:val="none" w:sz="0" w:space="0" w:color="auto"/>
        <w:bottom w:val="none" w:sz="0" w:space="0" w:color="auto"/>
        <w:right w:val="none" w:sz="0" w:space="0" w:color="auto"/>
      </w:divBdr>
    </w:div>
    <w:div w:id="2063289471">
      <w:bodyDiv w:val="1"/>
      <w:marLeft w:val="0"/>
      <w:marRight w:val="0"/>
      <w:marTop w:val="0"/>
      <w:marBottom w:val="0"/>
      <w:divBdr>
        <w:top w:val="none" w:sz="0" w:space="0" w:color="auto"/>
        <w:left w:val="none" w:sz="0" w:space="0" w:color="auto"/>
        <w:bottom w:val="none" w:sz="0" w:space="0" w:color="auto"/>
        <w:right w:val="none" w:sz="0" w:space="0" w:color="auto"/>
      </w:divBdr>
    </w:div>
    <w:div w:id="2063357554">
      <w:bodyDiv w:val="1"/>
      <w:marLeft w:val="0"/>
      <w:marRight w:val="0"/>
      <w:marTop w:val="0"/>
      <w:marBottom w:val="0"/>
      <w:divBdr>
        <w:top w:val="none" w:sz="0" w:space="0" w:color="auto"/>
        <w:left w:val="none" w:sz="0" w:space="0" w:color="auto"/>
        <w:bottom w:val="none" w:sz="0" w:space="0" w:color="auto"/>
        <w:right w:val="none" w:sz="0" w:space="0" w:color="auto"/>
      </w:divBdr>
    </w:div>
    <w:div w:id="2063365806">
      <w:bodyDiv w:val="1"/>
      <w:marLeft w:val="0"/>
      <w:marRight w:val="0"/>
      <w:marTop w:val="0"/>
      <w:marBottom w:val="0"/>
      <w:divBdr>
        <w:top w:val="none" w:sz="0" w:space="0" w:color="auto"/>
        <w:left w:val="none" w:sz="0" w:space="0" w:color="auto"/>
        <w:bottom w:val="none" w:sz="0" w:space="0" w:color="auto"/>
        <w:right w:val="none" w:sz="0" w:space="0" w:color="auto"/>
      </w:divBdr>
    </w:div>
    <w:div w:id="2063862796">
      <w:bodyDiv w:val="1"/>
      <w:marLeft w:val="0"/>
      <w:marRight w:val="0"/>
      <w:marTop w:val="0"/>
      <w:marBottom w:val="0"/>
      <w:divBdr>
        <w:top w:val="none" w:sz="0" w:space="0" w:color="auto"/>
        <w:left w:val="none" w:sz="0" w:space="0" w:color="auto"/>
        <w:bottom w:val="none" w:sz="0" w:space="0" w:color="auto"/>
        <w:right w:val="none" w:sz="0" w:space="0" w:color="auto"/>
      </w:divBdr>
    </w:div>
    <w:div w:id="2063870957">
      <w:bodyDiv w:val="1"/>
      <w:marLeft w:val="0"/>
      <w:marRight w:val="0"/>
      <w:marTop w:val="0"/>
      <w:marBottom w:val="0"/>
      <w:divBdr>
        <w:top w:val="none" w:sz="0" w:space="0" w:color="auto"/>
        <w:left w:val="none" w:sz="0" w:space="0" w:color="auto"/>
        <w:bottom w:val="none" w:sz="0" w:space="0" w:color="auto"/>
        <w:right w:val="none" w:sz="0" w:space="0" w:color="auto"/>
      </w:divBdr>
    </w:div>
    <w:div w:id="2064137103">
      <w:bodyDiv w:val="1"/>
      <w:marLeft w:val="0"/>
      <w:marRight w:val="0"/>
      <w:marTop w:val="0"/>
      <w:marBottom w:val="0"/>
      <w:divBdr>
        <w:top w:val="none" w:sz="0" w:space="0" w:color="auto"/>
        <w:left w:val="none" w:sz="0" w:space="0" w:color="auto"/>
        <w:bottom w:val="none" w:sz="0" w:space="0" w:color="auto"/>
        <w:right w:val="none" w:sz="0" w:space="0" w:color="auto"/>
      </w:divBdr>
    </w:div>
    <w:div w:id="2064257106">
      <w:bodyDiv w:val="1"/>
      <w:marLeft w:val="0"/>
      <w:marRight w:val="0"/>
      <w:marTop w:val="0"/>
      <w:marBottom w:val="0"/>
      <w:divBdr>
        <w:top w:val="none" w:sz="0" w:space="0" w:color="auto"/>
        <w:left w:val="none" w:sz="0" w:space="0" w:color="auto"/>
        <w:bottom w:val="none" w:sz="0" w:space="0" w:color="auto"/>
        <w:right w:val="none" w:sz="0" w:space="0" w:color="auto"/>
      </w:divBdr>
    </w:div>
    <w:div w:id="2064333439">
      <w:bodyDiv w:val="1"/>
      <w:marLeft w:val="0"/>
      <w:marRight w:val="0"/>
      <w:marTop w:val="0"/>
      <w:marBottom w:val="0"/>
      <w:divBdr>
        <w:top w:val="none" w:sz="0" w:space="0" w:color="auto"/>
        <w:left w:val="none" w:sz="0" w:space="0" w:color="auto"/>
        <w:bottom w:val="none" w:sz="0" w:space="0" w:color="auto"/>
        <w:right w:val="none" w:sz="0" w:space="0" w:color="auto"/>
      </w:divBdr>
    </w:div>
    <w:div w:id="2064712254">
      <w:bodyDiv w:val="1"/>
      <w:marLeft w:val="0"/>
      <w:marRight w:val="0"/>
      <w:marTop w:val="0"/>
      <w:marBottom w:val="0"/>
      <w:divBdr>
        <w:top w:val="none" w:sz="0" w:space="0" w:color="auto"/>
        <w:left w:val="none" w:sz="0" w:space="0" w:color="auto"/>
        <w:bottom w:val="none" w:sz="0" w:space="0" w:color="auto"/>
        <w:right w:val="none" w:sz="0" w:space="0" w:color="auto"/>
      </w:divBdr>
    </w:div>
    <w:div w:id="2064937297">
      <w:bodyDiv w:val="1"/>
      <w:marLeft w:val="0"/>
      <w:marRight w:val="0"/>
      <w:marTop w:val="0"/>
      <w:marBottom w:val="0"/>
      <w:divBdr>
        <w:top w:val="none" w:sz="0" w:space="0" w:color="auto"/>
        <w:left w:val="none" w:sz="0" w:space="0" w:color="auto"/>
        <w:bottom w:val="none" w:sz="0" w:space="0" w:color="auto"/>
        <w:right w:val="none" w:sz="0" w:space="0" w:color="auto"/>
      </w:divBdr>
    </w:div>
    <w:div w:id="2064979994">
      <w:bodyDiv w:val="1"/>
      <w:marLeft w:val="0"/>
      <w:marRight w:val="0"/>
      <w:marTop w:val="0"/>
      <w:marBottom w:val="0"/>
      <w:divBdr>
        <w:top w:val="none" w:sz="0" w:space="0" w:color="auto"/>
        <w:left w:val="none" w:sz="0" w:space="0" w:color="auto"/>
        <w:bottom w:val="none" w:sz="0" w:space="0" w:color="auto"/>
        <w:right w:val="none" w:sz="0" w:space="0" w:color="auto"/>
      </w:divBdr>
    </w:div>
    <w:div w:id="2064982169">
      <w:bodyDiv w:val="1"/>
      <w:marLeft w:val="0"/>
      <w:marRight w:val="0"/>
      <w:marTop w:val="0"/>
      <w:marBottom w:val="0"/>
      <w:divBdr>
        <w:top w:val="none" w:sz="0" w:space="0" w:color="auto"/>
        <w:left w:val="none" w:sz="0" w:space="0" w:color="auto"/>
        <w:bottom w:val="none" w:sz="0" w:space="0" w:color="auto"/>
        <w:right w:val="none" w:sz="0" w:space="0" w:color="auto"/>
      </w:divBdr>
    </w:div>
    <w:div w:id="2065250145">
      <w:bodyDiv w:val="1"/>
      <w:marLeft w:val="0"/>
      <w:marRight w:val="0"/>
      <w:marTop w:val="0"/>
      <w:marBottom w:val="0"/>
      <w:divBdr>
        <w:top w:val="none" w:sz="0" w:space="0" w:color="auto"/>
        <w:left w:val="none" w:sz="0" w:space="0" w:color="auto"/>
        <w:bottom w:val="none" w:sz="0" w:space="0" w:color="auto"/>
        <w:right w:val="none" w:sz="0" w:space="0" w:color="auto"/>
      </w:divBdr>
    </w:div>
    <w:div w:id="2065638906">
      <w:bodyDiv w:val="1"/>
      <w:marLeft w:val="0"/>
      <w:marRight w:val="0"/>
      <w:marTop w:val="0"/>
      <w:marBottom w:val="0"/>
      <w:divBdr>
        <w:top w:val="none" w:sz="0" w:space="0" w:color="auto"/>
        <w:left w:val="none" w:sz="0" w:space="0" w:color="auto"/>
        <w:bottom w:val="none" w:sz="0" w:space="0" w:color="auto"/>
        <w:right w:val="none" w:sz="0" w:space="0" w:color="auto"/>
      </w:divBdr>
    </w:div>
    <w:div w:id="2065981860">
      <w:bodyDiv w:val="1"/>
      <w:marLeft w:val="0"/>
      <w:marRight w:val="0"/>
      <w:marTop w:val="0"/>
      <w:marBottom w:val="0"/>
      <w:divBdr>
        <w:top w:val="none" w:sz="0" w:space="0" w:color="auto"/>
        <w:left w:val="none" w:sz="0" w:space="0" w:color="auto"/>
        <w:bottom w:val="none" w:sz="0" w:space="0" w:color="auto"/>
        <w:right w:val="none" w:sz="0" w:space="0" w:color="auto"/>
      </w:divBdr>
    </w:div>
    <w:div w:id="2065984448">
      <w:bodyDiv w:val="1"/>
      <w:marLeft w:val="0"/>
      <w:marRight w:val="0"/>
      <w:marTop w:val="0"/>
      <w:marBottom w:val="0"/>
      <w:divBdr>
        <w:top w:val="none" w:sz="0" w:space="0" w:color="auto"/>
        <w:left w:val="none" w:sz="0" w:space="0" w:color="auto"/>
        <w:bottom w:val="none" w:sz="0" w:space="0" w:color="auto"/>
        <w:right w:val="none" w:sz="0" w:space="0" w:color="auto"/>
      </w:divBdr>
    </w:div>
    <w:div w:id="2066022777">
      <w:bodyDiv w:val="1"/>
      <w:marLeft w:val="0"/>
      <w:marRight w:val="0"/>
      <w:marTop w:val="0"/>
      <w:marBottom w:val="0"/>
      <w:divBdr>
        <w:top w:val="none" w:sz="0" w:space="0" w:color="auto"/>
        <w:left w:val="none" w:sz="0" w:space="0" w:color="auto"/>
        <w:bottom w:val="none" w:sz="0" w:space="0" w:color="auto"/>
        <w:right w:val="none" w:sz="0" w:space="0" w:color="auto"/>
      </w:divBdr>
    </w:div>
    <w:div w:id="2066028693">
      <w:bodyDiv w:val="1"/>
      <w:marLeft w:val="0"/>
      <w:marRight w:val="0"/>
      <w:marTop w:val="0"/>
      <w:marBottom w:val="0"/>
      <w:divBdr>
        <w:top w:val="none" w:sz="0" w:space="0" w:color="auto"/>
        <w:left w:val="none" w:sz="0" w:space="0" w:color="auto"/>
        <w:bottom w:val="none" w:sz="0" w:space="0" w:color="auto"/>
        <w:right w:val="none" w:sz="0" w:space="0" w:color="auto"/>
      </w:divBdr>
    </w:div>
    <w:div w:id="2066177629">
      <w:bodyDiv w:val="1"/>
      <w:marLeft w:val="0"/>
      <w:marRight w:val="0"/>
      <w:marTop w:val="0"/>
      <w:marBottom w:val="0"/>
      <w:divBdr>
        <w:top w:val="none" w:sz="0" w:space="0" w:color="auto"/>
        <w:left w:val="none" w:sz="0" w:space="0" w:color="auto"/>
        <w:bottom w:val="none" w:sz="0" w:space="0" w:color="auto"/>
        <w:right w:val="none" w:sz="0" w:space="0" w:color="auto"/>
      </w:divBdr>
    </w:div>
    <w:div w:id="2066220436">
      <w:bodyDiv w:val="1"/>
      <w:marLeft w:val="0"/>
      <w:marRight w:val="0"/>
      <w:marTop w:val="0"/>
      <w:marBottom w:val="0"/>
      <w:divBdr>
        <w:top w:val="none" w:sz="0" w:space="0" w:color="auto"/>
        <w:left w:val="none" w:sz="0" w:space="0" w:color="auto"/>
        <w:bottom w:val="none" w:sz="0" w:space="0" w:color="auto"/>
        <w:right w:val="none" w:sz="0" w:space="0" w:color="auto"/>
      </w:divBdr>
    </w:div>
    <w:div w:id="2066371309">
      <w:bodyDiv w:val="1"/>
      <w:marLeft w:val="0"/>
      <w:marRight w:val="0"/>
      <w:marTop w:val="0"/>
      <w:marBottom w:val="0"/>
      <w:divBdr>
        <w:top w:val="none" w:sz="0" w:space="0" w:color="auto"/>
        <w:left w:val="none" w:sz="0" w:space="0" w:color="auto"/>
        <w:bottom w:val="none" w:sz="0" w:space="0" w:color="auto"/>
        <w:right w:val="none" w:sz="0" w:space="0" w:color="auto"/>
      </w:divBdr>
    </w:div>
    <w:div w:id="2066834341">
      <w:bodyDiv w:val="1"/>
      <w:marLeft w:val="0"/>
      <w:marRight w:val="0"/>
      <w:marTop w:val="0"/>
      <w:marBottom w:val="0"/>
      <w:divBdr>
        <w:top w:val="none" w:sz="0" w:space="0" w:color="auto"/>
        <w:left w:val="none" w:sz="0" w:space="0" w:color="auto"/>
        <w:bottom w:val="none" w:sz="0" w:space="0" w:color="auto"/>
        <w:right w:val="none" w:sz="0" w:space="0" w:color="auto"/>
      </w:divBdr>
    </w:div>
    <w:div w:id="2067146310">
      <w:bodyDiv w:val="1"/>
      <w:marLeft w:val="0"/>
      <w:marRight w:val="0"/>
      <w:marTop w:val="0"/>
      <w:marBottom w:val="0"/>
      <w:divBdr>
        <w:top w:val="none" w:sz="0" w:space="0" w:color="auto"/>
        <w:left w:val="none" w:sz="0" w:space="0" w:color="auto"/>
        <w:bottom w:val="none" w:sz="0" w:space="0" w:color="auto"/>
        <w:right w:val="none" w:sz="0" w:space="0" w:color="auto"/>
      </w:divBdr>
    </w:div>
    <w:div w:id="2067534182">
      <w:bodyDiv w:val="1"/>
      <w:marLeft w:val="0"/>
      <w:marRight w:val="0"/>
      <w:marTop w:val="0"/>
      <w:marBottom w:val="0"/>
      <w:divBdr>
        <w:top w:val="none" w:sz="0" w:space="0" w:color="auto"/>
        <w:left w:val="none" w:sz="0" w:space="0" w:color="auto"/>
        <w:bottom w:val="none" w:sz="0" w:space="0" w:color="auto"/>
        <w:right w:val="none" w:sz="0" w:space="0" w:color="auto"/>
      </w:divBdr>
    </w:div>
    <w:div w:id="2067680115">
      <w:bodyDiv w:val="1"/>
      <w:marLeft w:val="0"/>
      <w:marRight w:val="0"/>
      <w:marTop w:val="0"/>
      <w:marBottom w:val="0"/>
      <w:divBdr>
        <w:top w:val="none" w:sz="0" w:space="0" w:color="auto"/>
        <w:left w:val="none" w:sz="0" w:space="0" w:color="auto"/>
        <w:bottom w:val="none" w:sz="0" w:space="0" w:color="auto"/>
        <w:right w:val="none" w:sz="0" w:space="0" w:color="auto"/>
      </w:divBdr>
    </w:div>
    <w:div w:id="2067798968">
      <w:bodyDiv w:val="1"/>
      <w:marLeft w:val="0"/>
      <w:marRight w:val="0"/>
      <w:marTop w:val="0"/>
      <w:marBottom w:val="0"/>
      <w:divBdr>
        <w:top w:val="none" w:sz="0" w:space="0" w:color="auto"/>
        <w:left w:val="none" w:sz="0" w:space="0" w:color="auto"/>
        <w:bottom w:val="none" w:sz="0" w:space="0" w:color="auto"/>
        <w:right w:val="none" w:sz="0" w:space="0" w:color="auto"/>
      </w:divBdr>
    </w:div>
    <w:div w:id="2067945824">
      <w:bodyDiv w:val="1"/>
      <w:marLeft w:val="0"/>
      <w:marRight w:val="0"/>
      <w:marTop w:val="0"/>
      <w:marBottom w:val="0"/>
      <w:divBdr>
        <w:top w:val="none" w:sz="0" w:space="0" w:color="auto"/>
        <w:left w:val="none" w:sz="0" w:space="0" w:color="auto"/>
        <w:bottom w:val="none" w:sz="0" w:space="0" w:color="auto"/>
        <w:right w:val="none" w:sz="0" w:space="0" w:color="auto"/>
      </w:divBdr>
    </w:div>
    <w:div w:id="2067953741">
      <w:bodyDiv w:val="1"/>
      <w:marLeft w:val="0"/>
      <w:marRight w:val="0"/>
      <w:marTop w:val="0"/>
      <w:marBottom w:val="0"/>
      <w:divBdr>
        <w:top w:val="none" w:sz="0" w:space="0" w:color="auto"/>
        <w:left w:val="none" w:sz="0" w:space="0" w:color="auto"/>
        <w:bottom w:val="none" w:sz="0" w:space="0" w:color="auto"/>
        <w:right w:val="none" w:sz="0" w:space="0" w:color="auto"/>
      </w:divBdr>
    </w:div>
    <w:div w:id="2067993111">
      <w:bodyDiv w:val="1"/>
      <w:marLeft w:val="0"/>
      <w:marRight w:val="0"/>
      <w:marTop w:val="0"/>
      <w:marBottom w:val="0"/>
      <w:divBdr>
        <w:top w:val="none" w:sz="0" w:space="0" w:color="auto"/>
        <w:left w:val="none" w:sz="0" w:space="0" w:color="auto"/>
        <w:bottom w:val="none" w:sz="0" w:space="0" w:color="auto"/>
        <w:right w:val="none" w:sz="0" w:space="0" w:color="auto"/>
      </w:divBdr>
    </w:div>
    <w:div w:id="2068338715">
      <w:bodyDiv w:val="1"/>
      <w:marLeft w:val="0"/>
      <w:marRight w:val="0"/>
      <w:marTop w:val="0"/>
      <w:marBottom w:val="0"/>
      <w:divBdr>
        <w:top w:val="none" w:sz="0" w:space="0" w:color="auto"/>
        <w:left w:val="none" w:sz="0" w:space="0" w:color="auto"/>
        <w:bottom w:val="none" w:sz="0" w:space="0" w:color="auto"/>
        <w:right w:val="none" w:sz="0" w:space="0" w:color="auto"/>
      </w:divBdr>
    </w:div>
    <w:div w:id="2068455693">
      <w:bodyDiv w:val="1"/>
      <w:marLeft w:val="0"/>
      <w:marRight w:val="0"/>
      <w:marTop w:val="0"/>
      <w:marBottom w:val="0"/>
      <w:divBdr>
        <w:top w:val="none" w:sz="0" w:space="0" w:color="auto"/>
        <w:left w:val="none" w:sz="0" w:space="0" w:color="auto"/>
        <w:bottom w:val="none" w:sz="0" w:space="0" w:color="auto"/>
        <w:right w:val="none" w:sz="0" w:space="0" w:color="auto"/>
      </w:divBdr>
    </w:div>
    <w:div w:id="2068601443">
      <w:bodyDiv w:val="1"/>
      <w:marLeft w:val="0"/>
      <w:marRight w:val="0"/>
      <w:marTop w:val="0"/>
      <w:marBottom w:val="0"/>
      <w:divBdr>
        <w:top w:val="none" w:sz="0" w:space="0" w:color="auto"/>
        <w:left w:val="none" w:sz="0" w:space="0" w:color="auto"/>
        <w:bottom w:val="none" w:sz="0" w:space="0" w:color="auto"/>
        <w:right w:val="none" w:sz="0" w:space="0" w:color="auto"/>
      </w:divBdr>
    </w:div>
    <w:div w:id="2068795280">
      <w:bodyDiv w:val="1"/>
      <w:marLeft w:val="0"/>
      <w:marRight w:val="0"/>
      <w:marTop w:val="0"/>
      <w:marBottom w:val="0"/>
      <w:divBdr>
        <w:top w:val="none" w:sz="0" w:space="0" w:color="auto"/>
        <w:left w:val="none" w:sz="0" w:space="0" w:color="auto"/>
        <w:bottom w:val="none" w:sz="0" w:space="0" w:color="auto"/>
        <w:right w:val="none" w:sz="0" w:space="0" w:color="auto"/>
      </w:divBdr>
    </w:div>
    <w:div w:id="2068843204">
      <w:bodyDiv w:val="1"/>
      <w:marLeft w:val="0"/>
      <w:marRight w:val="0"/>
      <w:marTop w:val="0"/>
      <w:marBottom w:val="0"/>
      <w:divBdr>
        <w:top w:val="none" w:sz="0" w:space="0" w:color="auto"/>
        <w:left w:val="none" w:sz="0" w:space="0" w:color="auto"/>
        <w:bottom w:val="none" w:sz="0" w:space="0" w:color="auto"/>
        <w:right w:val="none" w:sz="0" w:space="0" w:color="auto"/>
      </w:divBdr>
    </w:div>
    <w:div w:id="2068913543">
      <w:bodyDiv w:val="1"/>
      <w:marLeft w:val="0"/>
      <w:marRight w:val="0"/>
      <w:marTop w:val="0"/>
      <w:marBottom w:val="0"/>
      <w:divBdr>
        <w:top w:val="none" w:sz="0" w:space="0" w:color="auto"/>
        <w:left w:val="none" w:sz="0" w:space="0" w:color="auto"/>
        <w:bottom w:val="none" w:sz="0" w:space="0" w:color="auto"/>
        <w:right w:val="none" w:sz="0" w:space="0" w:color="auto"/>
      </w:divBdr>
    </w:div>
    <w:div w:id="2068993907">
      <w:bodyDiv w:val="1"/>
      <w:marLeft w:val="0"/>
      <w:marRight w:val="0"/>
      <w:marTop w:val="0"/>
      <w:marBottom w:val="0"/>
      <w:divBdr>
        <w:top w:val="none" w:sz="0" w:space="0" w:color="auto"/>
        <w:left w:val="none" w:sz="0" w:space="0" w:color="auto"/>
        <w:bottom w:val="none" w:sz="0" w:space="0" w:color="auto"/>
        <w:right w:val="none" w:sz="0" w:space="0" w:color="auto"/>
      </w:divBdr>
    </w:div>
    <w:div w:id="2069106995">
      <w:bodyDiv w:val="1"/>
      <w:marLeft w:val="0"/>
      <w:marRight w:val="0"/>
      <w:marTop w:val="0"/>
      <w:marBottom w:val="0"/>
      <w:divBdr>
        <w:top w:val="none" w:sz="0" w:space="0" w:color="auto"/>
        <w:left w:val="none" w:sz="0" w:space="0" w:color="auto"/>
        <w:bottom w:val="none" w:sz="0" w:space="0" w:color="auto"/>
        <w:right w:val="none" w:sz="0" w:space="0" w:color="auto"/>
      </w:divBdr>
    </w:div>
    <w:div w:id="2069450354">
      <w:bodyDiv w:val="1"/>
      <w:marLeft w:val="0"/>
      <w:marRight w:val="0"/>
      <w:marTop w:val="0"/>
      <w:marBottom w:val="0"/>
      <w:divBdr>
        <w:top w:val="none" w:sz="0" w:space="0" w:color="auto"/>
        <w:left w:val="none" w:sz="0" w:space="0" w:color="auto"/>
        <w:bottom w:val="none" w:sz="0" w:space="0" w:color="auto"/>
        <w:right w:val="none" w:sz="0" w:space="0" w:color="auto"/>
      </w:divBdr>
    </w:div>
    <w:div w:id="2069526194">
      <w:bodyDiv w:val="1"/>
      <w:marLeft w:val="0"/>
      <w:marRight w:val="0"/>
      <w:marTop w:val="0"/>
      <w:marBottom w:val="0"/>
      <w:divBdr>
        <w:top w:val="none" w:sz="0" w:space="0" w:color="auto"/>
        <w:left w:val="none" w:sz="0" w:space="0" w:color="auto"/>
        <w:bottom w:val="none" w:sz="0" w:space="0" w:color="auto"/>
        <w:right w:val="none" w:sz="0" w:space="0" w:color="auto"/>
      </w:divBdr>
    </w:div>
    <w:div w:id="2069569117">
      <w:bodyDiv w:val="1"/>
      <w:marLeft w:val="0"/>
      <w:marRight w:val="0"/>
      <w:marTop w:val="0"/>
      <w:marBottom w:val="0"/>
      <w:divBdr>
        <w:top w:val="none" w:sz="0" w:space="0" w:color="auto"/>
        <w:left w:val="none" w:sz="0" w:space="0" w:color="auto"/>
        <w:bottom w:val="none" w:sz="0" w:space="0" w:color="auto"/>
        <w:right w:val="none" w:sz="0" w:space="0" w:color="auto"/>
      </w:divBdr>
    </w:div>
    <w:div w:id="2069644049">
      <w:bodyDiv w:val="1"/>
      <w:marLeft w:val="0"/>
      <w:marRight w:val="0"/>
      <w:marTop w:val="0"/>
      <w:marBottom w:val="0"/>
      <w:divBdr>
        <w:top w:val="none" w:sz="0" w:space="0" w:color="auto"/>
        <w:left w:val="none" w:sz="0" w:space="0" w:color="auto"/>
        <w:bottom w:val="none" w:sz="0" w:space="0" w:color="auto"/>
        <w:right w:val="none" w:sz="0" w:space="0" w:color="auto"/>
      </w:divBdr>
    </w:div>
    <w:div w:id="2069645608">
      <w:bodyDiv w:val="1"/>
      <w:marLeft w:val="0"/>
      <w:marRight w:val="0"/>
      <w:marTop w:val="0"/>
      <w:marBottom w:val="0"/>
      <w:divBdr>
        <w:top w:val="none" w:sz="0" w:space="0" w:color="auto"/>
        <w:left w:val="none" w:sz="0" w:space="0" w:color="auto"/>
        <w:bottom w:val="none" w:sz="0" w:space="0" w:color="auto"/>
        <w:right w:val="none" w:sz="0" w:space="0" w:color="auto"/>
      </w:divBdr>
    </w:div>
    <w:div w:id="2070179875">
      <w:bodyDiv w:val="1"/>
      <w:marLeft w:val="0"/>
      <w:marRight w:val="0"/>
      <w:marTop w:val="0"/>
      <w:marBottom w:val="0"/>
      <w:divBdr>
        <w:top w:val="none" w:sz="0" w:space="0" w:color="auto"/>
        <w:left w:val="none" w:sz="0" w:space="0" w:color="auto"/>
        <w:bottom w:val="none" w:sz="0" w:space="0" w:color="auto"/>
        <w:right w:val="none" w:sz="0" w:space="0" w:color="auto"/>
      </w:divBdr>
    </w:div>
    <w:div w:id="2070372214">
      <w:bodyDiv w:val="1"/>
      <w:marLeft w:val="0"/>
      <w:marRight w:val="0"/>
      <w:marTop w:val="0"/>
      <w:marBottom w:val="0"/>
      <w:divBdr>
        <w:top w:val="none" w:sz="0" w:space="0" w:color="auto"/>
        <w:left w:val="none" w:sz="0" w:space="0" w:color="auto"/>
        <w:bottom w:val="none" w:sz="0" w:space="0" w:color="auto"/>
        <w:right w:val="none" w:sz="0" w:space="0" w:color="auto"/>
      </w:divBdr>
    </w:div>
    <w:div w:id="2070417145">
      <w:bodyDiv w:val="1"/>
      <w:marLeft w:val="0"/>
      <w:marRight w:val="0"/>
      <w:marTop w:val="0"/>
      <w:marBottom w:val="0"/>
      <w:divBdr>
        <w:top w:val="none" w:sz="0" w:space="0" w:color="auto"/>
        <w:left w:val="none" w:sz="0" w:space="0" w:color="auto"/>
        <w:bottom w:val="none" w:sz="0" w:space="0" w:color="auto"/>
        <w:right w:val="none" w:sz="0" w:space="0" w:color="auto"/>
      </w:divBdr>
    </w:div>
    <w:div w:id="2070613275">
      <w:bodyDiv w:val="1"/>
      <w:marLeft w:val="0"/>
      <w:marRight w:val="0"/>
      <w:marTop w:val="0"/>
      <w:marBottom w:val="0"/>
      <w:divBdr>
        <w:top w:val="none" w:sz="0" w:space="0" w:color="auto"/>
        <w:left w:val="none" w:sz="0" w:space="0" w:color="auto"/>
        <w:bottom w:val="none" w:sz="0" w:space="0" w:color="auto"/>
        <w:right w:val="none" w:sz="0" w:space="0" w:color="auto"/>
      </w:divBdr>
    </w:div>
    <w:div w:id="2070761721">
      <w:bodyDiv w:val="1"/>
      <w:marLeft w:val="0"/>
      <w:marRight w:val="0"/>
      <w:marTop w:val="0"/>
      <w:marBottom w:val="0"/>
      <w:divBdr>
        <w:top w:val="none" w:sz="0" w:space="0" w:color="auto"/>
        <w:left w:val="none" w:sz="0" w:space="0" w:color="auto"/>
        <w:bottom w:val="none" w:sz="0" w:space="0" w:color="auto"/>
        <w:right w:val="none" w:sz="0" w:space="0" w:color="auto"/>
      </w:divBdr>
    </w:div>
    <w:div w:id="2070810933">
      <w:bodyDiv w:val="1"/>
      <w:marLeft w:val="0"/>
      <w:marRight w:val="0"/>
      <w:marTop w:val="0"/>
      <w:marBottom w:val="0"/>
      <w:divBdr>
        <w:top w:val="none" w:sz="0" w:space="0" w:color="auto"/>
        <w:left w:val="none" w:sz="0" w:space="0" w:color="auto"/>
        <w:bottom w:val="none" w:sz="0" w:space="0" w:color="auto"/>
        <w:right w:val="none" w:sz="0" w:space="0" w:color="auto"/>
      </w:divBdr>
    </w:div>
    <w:div w:id="2071033299">
      <w:bodyDiv w:val="1"/>
      <w:marLeft w:val="0"/>
      <w:marRight w:val="0"/>
      <w:marTop w:val="0"/>
      <w:marBottom w:val="0"/>
      <w:divBdr>
        <w:top w:val="none" w:sz="0" w:space="0" w:color="auto"/>
        <w:left w:val="none" w:sz="0" w:space="0" w:color="auto"/>
        <w:bottom w:val="none" w:sz="0" w:space="0" w:color="auto"/>
        <w:right w:val="none" w:sz="0" w:space="0" w:color="auto"/>
      </w:divBdr>
    </w:div>
    <w:div w:id="2071228474">
      <w:bodyDiv w:val="1"/>
      <w:marLeft w:val="0"/>
      <w:marRight w:val="0"/>
      <w:marTop w:val="0"/>
      <w:marBottom w:val="0"/>
      <w:divBdr>
        <w:top w:val="none" w:sz="0" w:space="0" w:color="auto"/>
        <w:left w:val="none" w:sz="0" w:space="0" w:color="auto"/>
        <w:bottom w:val="none" w:sz="0" w:space="0" w:color="auto"/>
        <w:right w:val="none" w:sz="0" w:space="0" w:color="auto"/>
      </w:divBdr>
    </w:div>
    <w:div w:id="2071271298">
      <w:bodyDiv w:val="1"/>
      <w:marLeft w:val="0"/>
      <w:marRight w:val="0"/>
      <w:marTop w:val="0"/>
      <w:marBottom w:val="0"/>
      <w:divBdr>
        <w:top w:val="none" w:sz="0" w:space="0" w:color="auto"/>
        <w:left w:val="none" w:sz="0" w:space="0" w:color="auto"/>
        <w:bottom w:val="none" w:sz="0" w:space="0" w:color="auto"/>
        <w:right w:val="none" w:sz="0" w:space="0" w:color="auto"/>
      </w:divBdr>
    </w:div>
    <w:div w:id="2071465888">
      <w:bodyDiv w:val="1"/>
      <w:marLeft w:val="0"/>
      <w:marRight w:val="0"/>
      <w:marTop w:val="0"/>
      <w:marBottom w:val="0"/>
      <w:divBdr>
        <w:top w:val="none" w:sz="0" w:space="0" w:color="auto"/>
        <w:left w:val="none" w:sz="0" w:space="0" w:color="auto"/>
        <w:bottom w:val="none" w:sz="0" w:space="0" w:color="auto"/>
        <w:right w:val="none" w:sz="0" w:space="0" w:color="auto"/>
      </w:divBdr>
    </w:div>
    <w:div w:id="2071532925">
      <w:bodyDiv w:val="1"/>
      <w:marLeft w:val="0"/>
      <w:marRight w:val="0"/>
      <w:marTop w:val="0"/>
      <w:marBottom w:val="0"/>
      <w:divBdr>
        <w:top w:val="none" w:sz="0" w:space="0" w:color="auto"/>
        <w:left w:val="none" w:sz="0" w:space="0" w:color="auto"/>
        <w:bottom w:val="none" w:sz="0" w:space="0" w:color="auto"/>
        <w:right w:val="none" w:sz="0" w:space="0" w:color="auto"/>
      </w:divBdr>
    </w:div>
    <w:div w:id="2071616915">
      <w:bodyDiv w:val="1"/>
      <w:marLeft w:val="0"/>
      <w:marRight w:val="0"/>
      <w:marTop w:val="0"/>
      <w:marBottom w:val="0"/>
      <w:divBdr>
        <w:top w:val="none" w:sz="0" w:space="0" w:color="auto"/>
        <w:left w:val="none" w:sz="0" w:space="0" w:color="auto"/>
        <w:bottom w:val="none" w:sz="0" w:space="0" w:color="auto"/>
        <w:right w:val="none" w:sz="0" w:space="0" w:color="auto"/>
      </w:divBdr>
    </w:div>
    <w:div w:id="2071683469">
      <w:bodyDiv w:val="1"/>
      <w:marLeft w:val="0"/>
      <w:marRight w:val="0"/>
      <w:marTop w:val="0"/>
      <w:marBottom w:val="0"/>
      <w:divBdr>
        <w:top w:val="none" w:sz="0" w:space="0" w:color="auto"/>
        <w:left w:val="none" w:sz="0" w:space="0" w:color="auto"/>
        <w:bottom w:val="none" w:sz="0" w:space="0" w:color="auto"/>
        <w:right w:val="none" w:sz="0" w:space="0" w:color="auto"/>
      </w:divBdr>
    </w:div>
    <w:div w:id="2071689383">
      <w:bodyDiv w:val="1"/>
      <w:marLeft w:val="0"/>
      <w:marRight w:val="0"/>
      <w:marTop w:val="0"/>
      <w:marBottom w:val="0"/>
      <w:divBdr>
        <w:top w:val="none" w:sz="0" w:space="0" w:color="auto"/>
        <w:left w:val="none" w:sz="0" w:space="0" w:color="auto"/>
        <w:bottom w:val="none" w:sz="0" w:space="0" w:color="auto"/>
        <w:right w:val="none" w:sz="0" w:space="0" w:color="auto"/>
      </w:divBdr>
    </w:div>
    <w:div w:id="2071883995">
      <w:bodyDiv w:val="1"/>
      <w:marLeft w:val="0"/>
      <w:marRight w:val="0"/>
      <w:marTop w:val="0"/>
      <w:marBottom w:val="0"/>
      <w:divBdr>
        <w:top w:val="none" w:sz="0" w:space="0" w:color="auto"/>
        <w:left w:val="none" w:sz="0" w:space="0" w:color="auto"/>
        <w:bottom w:val="none" w:sz="0" w:space="0" w:color="auto"/>
        <w:right w:val="none" w:sz="0" w:space="0" w:color="auto"/>
      </w:divBdr>
    </w:div>
    <w:div w:id="2072120007">
      <w:bodyDiv w:val="1"/>
      <w:marLeft w:val="0"/>
      <w:marRight w:val="0"/>
      <w:marTop w:val="0"/>
      <w:marBottom w:val="0"/>
      <w:divBdr>
        <w:top w:val="none" w:sz="0" w:space="0" w:color="auto"/>
        <w:left w:val="none" w:sz="0" w:space="0" w:color="auto"/>
        <w:bottom w:val="none" w:sz="0" w:space="0" w:color="auto"/>
        <w:right w:val="none" w:sz="0" w:space="0" w:color="auto"/>
      </w:divBdr>
    </w:div>
    <w:div w:id="2072149883">
      <w:bodyDiv w:val="1"/>
      <w:marLeft w:val="0"/>
      <w:marRight w:val="0"/>
      <w:marTop w:val="0"/>
      <w:marBottom w:val="0"/>
      <w:divBdr>
        <w:top w:val="none" w:sz="0" w:space="0" w:color="auto"/>
        <w:left w:val="none" w:sz="0" w:space="0" w:color="auto"/>
        <w:bottom w:val="none" w:sz="0" w:space="0" w:color="auto"/>
        <w:right w:val="none" w:sz="0" w:space="0" w:color="auto"/>
      </w:divBdr>
    </w:div>
    <w:div w:id="2072187186">
      <w:bodyDiv w:val="1"/>
      <w:marLeft w:val="0"/>
      <w:marRight w:val="0"/>
      <w:marTop w:val="0"/>
      <w:marBottom w:val="0"/>
      <w:divBdr>
        <w:top w:val="none" w:sz="0" w:space="0" w:color="auto"/>
        <w:left w:val="none" w:sz="0" w:space="0" w:color="auto"/>
        <w:bottom w:val="none" w:sz="0" w:space="0" w:color="auto"/>
        <w:right w:val="none" w:sz="0" w:space="0" w:color="auto"/>
      </w:divBdr>
    </w:div>
    <w:div w:id="2072343120">
      <w:bodyDiv w:val="1"/>
      <w:marLeft w:val="0"/>
      <w:marRight w:val="0"/>
      <w:marTop w:val="0"/>
      <w:marBottom w:val="0"/>
      <w:divBdr>
        <w:top w:val="none" w:sz="0" w:space="0" w:color="auto"/>
        <w:left w:val="none" w:sz="0" w:space="0" w:color="auto"/>
        <w:bottom w:val="none" w:sz="0" w:space="0" w:color="auto"/>
        <w:right w:val="none" w:sz="0" w:space="0" w:color="auto"/>
      </w:divBdr>
    </w:div>
    <w:div w:id="2072388125">
      <w:bodyDiv w:val="1"/>
      <w:marLeft w:val="0"/>
      <w:marRight w:val="0"/>
      <w:marTop w:val="0"/>
      <w:marBottom w:val="0"/>
      <w:divBdr>
        <w:top w:val="none" w:sz="0" w:space="0" w:color="auto"/>
        <w:left w:val="none" w:sz="0" w:space="0" w:color="auto"/>
        <w:bottom w:val="none" w:sz="0" w:space="0" w:color="auto"/>
        <w:right w:val="none" w:sz="0" w:space="0" w:color="auto"/>
      </w:divBdr>
    </w:div>
    <w:div w:id="2072582685">
      <w:bodyDiv w:val="1"/>
      <w:marLeft w:val="0"/>
      <w:marRight w:val="0"/>
      <w:marTop w:val="0"/>
      <w:marBottom w:val="0"/>
      <w:divBdr>
        <w:top w:val="none" w:sz="0" w:space="0" w:color="auto"/>
        <w:left w:val="none" w:sz="0" w:space="0" w:color="auto"/>
        <w:bottom w:val="none" w:sz="0" w:space="0" w:color="auto"/>
        <w:right w:val="none" w:sz="0" w:space="0" w:color="auto"/>
      </w:divBdr>
    </w:div>
    <w:div w:id="2072922236">
      <w:bodyDiv w:val="1"/>
      <w:marLeft w:val="0"/>
      <w:marRight w:val="0"/>
      <w:marTop w:val="0"/>
      <w:marBottom w:val="0"/>
      <w:divBdr>
        <w:top w:val="none" w:sz="0" w:space="0" w:color="auto"/>
        <w:left w:val="none" w:sz="0" w:space="0" w:color="auto"/>
        <w:bottom w:val="none" w:sz="0" w:space="0" w:color="auto"/>
        <w:right w:val="none" w:sz="0" w:space="0" w:color="auto"/>
      </w:divBdr>
    </w:div>
    <w:div w:id="2073116507">
      <w:bodyDiv w:val="1"/>
      <w:marLeft w:val="0"/>
      <w:marRight w:val="0"/>
      <w:marTop w:val="0"/>
      <w:marBottom w:val="0"/>
      <w:divBdr>
        <w:top w:val="none" w:sz="0" w:space="0" w:color="auto"/>
        <w:left w:val="none" w:sz="0" w:space="0" w:color="auto"/>
        <w:bottom w:val="none" w:sz="0" w:space="0" w:color="auto"/>
        <w:right w:val="none" w:sz="0" w:space="0" w:color="auto"/>
      </w:divBdr>
    </w:div>
    <w:div w:id="2073381477">
      <w:bodyDiv w:val="1"/>
      <w:marLeft w:val="0"/>
      <w:marRight w:val="0"/>
      <w:marTop w:val="0"/>
      <w:marBottom w:val="0"/>
      <w:divBdr>
        <w:top w:val="none" w:sz="0" w:space="0" w:color="auto"/>
        <w:left w:val="none" w:sz="0" w:space="0" w:color="auto"/>
        <w:bottom w:val="none" w:sz="0" w:space="0" w:color="auto"/>
        <w:right w:val="none" w:sz="0" w:space="0" w:color="auto"/>
      </w:divBdr>
    </w:div>
    <w:div w:id="2073382207">
      <w:bodyDiv w:val="1"/>
      <w:marLeft w:val="0"/>
      <w:marRight w:val="0"/>
      <w:marTop w:val="0"/>
      <w:marBottom w:val="0"/>
      <w:divBdr>
        <w:top w:val="none" w:sz="0" w:space="0" w:color="auto"/>
        <w:left w:val="none" w:sz="0" w:space="0" w:color="auto"/>
        <w:bottom w:val="none" w:sz="0" w:space="0" w:color="auto"/>
        <w:right w:val="none" w:sz="0" w:space="0" w:color="auto"/>
      </w:divBdr>
    </w:div>
    <w:div w:id="2073576963">
      <w:bodyDiv w:val="1"/>
      <w:marLeft w:val="0"/>
      <w:marRight w:val="0"/>
      <w:marTop w:val="0"/>
      <w:marBottom w:val="0"/>
      <w:divBdr>
        <w:top w:val="none" w:sz="0" w:space="0" w:color="auto"/>
        <w:left w:val="none" w:sz="0" w:space="0" w:color="auto"/>
        <w:bottom w:val="none" w:sz="0" w:space="0" w:color="auto"/>
        <w:right w:val="none" w:sz="0" w:space="0" w:color="auto"/>
      </w:divBdr>
    </w:div>
    <w:div w:id="2073577223">
      <w:bodyDiv w:val="1"/>
      <w:marLeft w:val="0"/>
      <w:marRight w:val="0"/>
      <w:marTop w:val="0"/>
      <w:marBottom w:val="0"/>
      <w:divBdr>
        <w:top w:val="none" w:sz="0" w:space="0" w:color="auto"/>
        <w:left w:val="none" w:sz="0" w:space="0" w:color="auto"/>
        <w:bottom w:val="none" w:sz="0" w:space="0" w:color="auto"/>
        <w:right w:val="none" w:sz="0" w:space="0" w:color="auto"/>
      </w:divBdr>
    </w:div>
    <w:div w:id="2073577952">
      <w:bodyDiv w:val="1"/>
      <w:marLeft w:val="0"/>
      <w:marRight w:val="0"/>
      <w:marTop w:val="0"/>
      <w:marBottom w:val="0"/>
      <w:divBdr>
        <w:top w:val="none" w:sz="0" w:space="0" w:color="auto"/>
        <w:left w:val="none" w:sz="0" w:space="0" w:color="auto"/>
        <w:bottom w:val="none" w:sz="0" w:space="0" w:color="auto"/>
        <w:right w:val="none" w:sz="0" w:space="0" w:color="auto"/>
      </w:divBdr>
    </w:div>
    <w:div w:id="2073650262">
      <w:bodyDiv w:val="1"/>
      <w:marLeft w:val="0"/>
      <w:marRight w:val="0"/>
      <w:marTop w:val="0"/>
      <w:marBottom w:val="0"/>
      <w:divBdr>
        <w:top w:val="none" w:sz="0" w:space="0" w:color="auto"/>
        <w:left w:val="none" w:sz="0" w:space="0" w:color="auto"/>
        <w:bottom w:val="none" w:sz="0" w:space="0" w:color="auto"/>
        <w:right w:val="none" w:sz="0" w:space="0" w:color="auto"/>
      </w:divBdr>
    </w:div>
    <w:div w:id="2073770792">
      <w:bodyDiv w:val="1"/>
      <w:marLeft w:val="0"/>
      <w:marRight w:val="0"/>
      <w:marTop w:val="0"/>
      <w:marBottom w:val="0"/>
      <w:divBdr>
        <w:top w:val="none" w:sz="0" w:space="0" w:color="auto"/>
        <w:left w:val="none" w:sz="0" w:space="0" w:color="auto"/>
        <w:bottom w:val="none" w:sz="0" w:space="0" w:color="auto"/>
        <w:right w:val="none" w:sz="0" w:space="0" w:color="auto"/>
      </w:divBdr>
    </w:div>
    <w:div w:id="2073890145">
      <w:bodyDiv w:val="1"/>
      <w:marLeft w:val="0"/>
      <w:marRight w:val="0"/>
      <w:marTop w:val="0"/>
      <w:marBottom w:val="0"/>
      <w:divBdr>
        <w:top w:val="none" w:sz="0" w:space="0" w:color="auto"/>
        <w:left w:val="none" w:sz="0" w:space="0" w:color="auto"/>
        <w:bottom w:val="none" w:sz="0" w:space="0" w:color="auto"/>
        <w:right w:val="none" w:sz="0" w:space="0" w:color="auto"/>
      </w:divBdr>
    </w:div>
    <w:div w:id="2073963983">
      <w:bodyDiv w:val="1"/>
      <w:marLeft w:val="0"/>
      <w:marRight w:val="0"/>
      <w:marTop w:val="0"/>
      <w:marBottom w:val="0"/>
      <w:divBdr>
        <w:top w:val="none" w:sz="0" w:space="0" w:color="auto"/>
        <w:left w:val="none" w:sz="0" w:space="0" w:color="auto"/>
        <w:bottom w:val="none" w:sz="0" w:space="0" w:color="auto"/>
        <w:right w:val="none" w:sz="0" w:space="0" w:color="auto"/>
      </w:divBdr>
    </w:div>
    <w:div w:id="2073968739">
      <w:bodyDiv w:val="1"/>
      <w:marLeft w:val="0"/>
      <w:marRight w:val="0"/>
      <w:marTop w:val="0"/>
      <w:marBottom w:val="0"/>
      <w:divBdr>
        <w:top w:val="none" w:sz="0" w:space="0" w:color="auto"/>
        <w:left w:val="none" w:sz="0" w:space="0" w:color="auto"/>
        <w:bottom w:val="none" w:sz="0" w:space="0" w:color="auto"/>
        <w:right w:val="none" w:sz="0" w:space="0" w:color="auto"/>
      </w:divBdr>
    </w:div>
    <w:div w:id="2074086000">
      <w:bodyDiv w:val="1"/>
      <w:marLeft w:val="0"/>
      <w:marRight w:val="0"/>
      <w:marTop w:val="0"/>
      <w:marBottom w:val="0"/>
      <w:divBdr>
        <w:top w:val="none" w:sz="0" w:space="0" w:color="auto"/>
        <w:left w:val="none" w:sz="0" w:space="0" w:color="auto"/>
        <w:bottom w:val="none" w:sz="0" w:space="0" w:color="auto"/>
        <w:right w:val="none" w:sz="0" w:space="0" w:color="auto"/>
      </w:divBdr>
    </w:div>
    <w:div w:id="2074304635">
      <w:bodyDiv w:val="1"/>
      <w:marLeft w:val="0"/>
      <w:marRight w:val="0"/>
      <w:marTop w:val="0"/>
      <w:marBottom w:val="0"/>
      <w:divBdr>
        <w:top w:val="none" w:sz="0" w:space="0" w:color="auto"/>
        <w:left w:val="none" w:sz="0" w:space="0" w:color="auto"/>
        <w:bottom w:val="none" w:sz="0" w:space="0" w:color="auto"/>
        <w:right w:val="none" w:sz="0" w:space="0" w:color="auto"/>
      </w:divBdr>
    </w:div>
    <w:div w:id="2074311836">
      <w:bodyDiv w:val="1"/>
      <w:marLeft w:val="0"/>
      <w:marRight w:val="0"/>
      <w:marTop w:val="0"/>
      <w:marBottom w:val="0"/>
      <w:divBdr>
        <w:top w:val="none" w:sz="0" w:space="0" w:color="auto"/>
        <w:left w:val="none" w:sz="0" w:space="0" w:color="auto"/>
        <w:bottom w:val="none" w:sz="0" w:space="0" w:color="auto"/>
        <w:right w:val="none" w:sz="0" w:space="0" w:color="auto"/>
      </w:divBdr>
    </w:div>
    <w:div w:id="2074422589">
      <w:bodyDiv w:val="1"/>
      <w:marLeft w:val="0"/>
      <w:marRight w:val="0"/>
      <w:marTop w:val="0"/>
      <w:marBottom w:val="0"/>
      <w:divBdr>
        <w:top w:val="none" w:sz="0" w:space="0" w:color="auto"/>
        <w:left w:val="none" w:sz="0" w:space="0" w:color="auto"/>
        <w:bottom w:val="none" w:sz="0" w:space="0" w:color="auto"/>
        <w:right w:val="none" w:sz="0" w:space="0" w:color="auto"/>
      </w:divBdr>
    </w:div>
    <w:div w:id="2074502043">
      <w:bodyDiv w:val="1"/>
      <w:marLeft w:val="0"/>
      <w:marRight w:val="0"/>
      <w:marTop w:val="0"/>
      <w:marBottom w:val="0"/>
      <w:divBdr>
        <w:top w:val="none" w:sz="0" w:space="0" w:color="auto"/>
        <w:left w:val="none" w:sz="0" w:space="0" w:color="auto"/>
        <w:bottom w:val="none" w:sz="0" w:space="0" w:color="auto"/>
        <w:right w:val="none" w:sz="0" w:space="0" w:color="auto"/>
      </w:divBdr>
    </w:div>
    <w:div w:id="2074615805">
      <w:bodyDiv w:val="1"/>
      <w:marLeft w:val="0"/>
      <w:marRight w:val="0"/>
      <w:marTop w:val="0"/>
      <w:marBottom w:val="0"/>
      <w:divBdr>
        <w:top w:val="none" w:sz="0" w:space="0" w:color="auto"/>
        <w:left w:val="none" w:sz="0" w:space="0" w:color="auto"/>
        <w:bottom w:val="none" w:sz="0" w:space="0" w:color="auto"/>
        <w:right w:val="none" w:sz="0" w:space="0" w:color="auto"/>
      </w:divBdr>
    </w:div>
    <w:div w:id="2074694537">
      <w:bodyDiv w:val="1"/>
      <w:marLeft w:val="0"/>
      <w:marRight w:val="0"/>
      <w:marTop w:val="0"/>
      <w:marBottom w:val="0"/>
      <w:divBdr>
        <w:top w:val="none" w:sz="0" w:space="0" w:color="auto"/>
        <w:left w:val="none" w:sz="0" w:space="0" w:color="auto"/>
        <w:bottom w:val="none" w:sz="0" w:space="0" w:color="auto"/>
        <w:right w:val="none" w:sz="0" w:space="0" w:color="auto"/>
      </w:divBdr>
    </w:div>
    <w:div w:id="2075275647">
      <w:bodyDiv w:val="1"/>
      <w:marLeft w:val="0"/>
      <w:marRight w:val="0"/>
      <w:marTop w:val="0"/>
      <w:marBottom w:val="0"/>
      <w:divBdr>
        <w:top w:val="none" w:sz="0" w:space="0" w:color="auto"/>
        <w:left w:val="none" w:sz="0" w:space="0" w:color="auto"/>
        <w:bottom w:val="none" w:sz="0" w:space="0" w:color="auto"/>
        <w:right w:val="none" w:sz="0" w:space="0" w:color="auto"/>
      </w:divBdr>
    </w:div>
    <w:div w:id="2075279043">
      <w:bodyDiv w:val="1"/>
      <w:marLeft w:val="0"/>
      <w:marRight w:val="0"/>
      <w:marTop w:val="0"/>
      <w:marBottom w:val="0"/>
      <w:divBdr>
        <w:top w:val="none" w:sz="0" w:space="0" w:color="auto"/>
        <w:left w:val="none" w:sz="0" w:space="0" w:color="auto"/>
        <w:bottom w:val="none" w:sz="0" w:space="0" w:color="auto"/>
        <w:right w:val="none" w:sz="0" w:space="0" w:color="auto"/>
      </w:divBdr>
    </w:div>
    <w:div w:id="2075665852">
      <w:bodyDiv w:val="1"/>
      <w:marLeft w:val="0"/>
      <w:marRight w:val="0"/>
      <w:marTop w:val="0"/>
      <w:marBottom w:val="0"/>
      <w:divBdr>
        <w:top w:val="none" w:sz="0" w:space="0" w:color="auto"/>
        <w:left w:val="none" w:sz="0" w:space="0" w:color="auto"/>
        <w:bottom w:val="none" w:sz="0" w:space="0" w:color="auto"/>
        <w:right w:val="none" w:sz="0" w:space="0" w:color="auto"/>
      </w:divBdr>
    </w:div>
    <w:div w:id="2075930259">
      <w:bodyDiv w:val="1"/>
      <w:marLeft w:val="0"/>
      <w:marRight w:val="0"/>
      <w:marTop w:val="0"/>
      <w:marBottom w:val="0"/>
      <w:divBdr>
        <w:top w:val="none" w:sz="0" w:space="0" w:color="auto"/>
        <w:left w:val="none" w:sz="0" w:space="0" w:color="auto"/>
        <w:bottom w:val="none" w:sz="0" w:space="0" w:color="auto"/>
        <w:right w:val="none" w:sz="0" w:space="0" w:color="auto"/>
      </w:divBdr>
    </w:div>
    <w:div w:id="2076270389">
      <w:bodyDiv w:val="1"/>
      <w:marLeft w:val="0"/>
      <w:marRight w:val="0"/>
      <w:marTop w:val="0"/>
      <w:marBottom w:val="0"/>
      <w:divBdr>
        <w:top w:val="none" w:sz="0" w:space="0" w:color="auto"/>
        <w:left w:val="none" w:sz="0" w:space="0" w:color="auto"/>
        <w:bottom w:val="none" w:sz="0" w:space="0" w:color="auto"/>
        <w:right w:val="none" w:sz="0" w:space="0" w:color="auto"/>
      </w:divBdr>
    </w:div>
    <w:div w:id="2076466839">
      <w:bodyDiv w:val="1"/>
      <w:marLeft w:val="0"/>
      <w:marRight w:val="0"/>
      <w:marTop w:val="0"/>
      <w:marBottom w:val="0"/>
      <w:divBdr>
        <w:top w:val="none" w:sz="0" w:space="0" w:color="auto"/>
        <w:left w:val="none" w:sz="0" w:space="0" w:color="auto"/>
        <w:bottom w:val="none" w:sz="0" w:space="0" w:color="auto"/>
        <w:right w:val="none" w:sz="0" w:space="0" w:color="auto"/>
      </w:divBdr>
    </w:div>
    <w:div w:id="2076467770">
      <w:bodyDiv w:val="1"/>
      <w:marLeft w:val="0"/>
      <w:marRight w:val="0"/>
      <w:marTop w:val="0"/>
      <w:marBottom w:val="0"/>
      <w:divBdr>
        <w:top w:val="none" w:sz="0" w:space="0" w:color="auto"/>
        <w:left w:val="none" w:sz="0" w:space="0" w:color="auto"/>
        <w:bottom w:val="none" w:sz="0" w:space="0" w:color="auto"/>
        <w:right w:val="none" w:sz="0" w:space="0" w:color="auto"/>
      </w:divBdr>
    </w:div>
    <w:div w:id="2076585569">
      <w:bodyDiv w:val="1"/>
      <w:marLeft w:val="0"/>
      <w:marRight w:val="0"/>
      <w:marTop w:val="0"/>
      <w:marBottom w:val="0"/>
      <w:divBdr>
        <w:top w:val="none" w:sz="0" w:space="0" w:color="auto"/>
        <w:left w:val="none" w:sz="0" w:space="0" w:color="auto"/>
        <w:bottom w:val="none" w:sz="0" w:space="0" w:color="auto"/>
        <w:right w:val="none" w:sz="0" w:space="0" w:color="auto"/>
      </w:divBdr>
    </w:div>
    <w:div w:id="2076736401">
      <w:bodyDiv w:val="1"/>
      <w:marLeft w:val="0"/>
      <w:marRight w:val="0"/>
      <w:marTop w:val="0"/>
      <w:marBottom w:val="0"/>
      <w:divBdr>
        <w:top w:val="none" w:sz="0" w:space="0" w:color="auto"/>
        <w:left w:val="none" w:sz="0" w:space="0" w:color="auto"/>
        <w:bottom w:val="none" w:sz="0" w:space="0" w:color="auto"/>
        <w:right w:val="none" w:sz="0" w:space="0" w:color="auto"/>
      </w:divBdr>
    </w:div>
    <w:div w:id="2076971730">
      <w:bodyDiv w:val="1"/>
      <w:marLeft w:val="0"/>
      <w:marRight w:val="0"/>
      <w:marTop w:val="0"/>
      <w:marBottom w:val="0"/>
      <w:divBdr>
        <w:top w:val="none" w:sz="0" w:space="0" w:color="auto"/>
        <w:left w:val="none" w:sz="0" w:space="0" w:color="auto"/>
        <w:bottom w:val="none" w:sz="0" w:space="0" w:color="auto"/>
        <w:right w:val="none" w:sz="0" w:space="0" w:color="auto"/>
      </w:divBdr>
    </w:div>
    <w:div w:id="2077237939">
      <w:bodyDiv w:val="1"/>
      <w:marLeft w:val="0"/>
      <w:marRight w:val="0"/>
      <w:marTop w:val="0"/>
      <w:marBottom w:val="0"/>
      <w:divBdr>
        <w:top w:val="none" w:sz="0" w:space="0" w:color="auto"/>
        <w:left w:val="none" w:sz="0" w:space="0" w:color="auto"/>
        <w:bottom w:val="none" w:sz="0" w:space="0" w:color="auto"/>
        <w:right w:val="none" w:sz="0" w:space="0" w:color="auto"/>
      </w:divBdr>
    </w:div>
    <w:div w:id="2077391360">
      <w:bodyDiv w:val="1"/>
      <w:marLeft w:val="0"/>
      <w:marRight w:val="0"/>
      <w:marTop w:val="0"/>
      <w:marBottom w:val="0"/>
      <w:divBdr>
        <w:top w:val="none" w:sz="0" w:space="0" w:color="auto"/>
        <w:left w:val="none" w:sz="0" w:space="0" w:color="auto"/>
        <w:bottom w:val="none" w:sz="0" w:space="0" w:color="auto"/>
        <w:right w:val="none" w:sz="0" w:space="0" w:color="auto"/>
      </w:divBdr>
    </w:div>
    <w:div w:id="2077822669">
      <w:bodyDiv w:val="1"/>
      <w:marLeft w:val="0"/>
      <w:marRight w:val="0"/>
      <w:marTop w:val="0"/>
      <w:marBottom w:val="0"/>
      <w:divBdr>
        <w:top w:val="none" w:sz="0" w:space="0" w:color="auto"/>
        <w:left w:val="none" w:sz="0" w:space="0" w:color="auto"/>
        <w:bottom w:val="none" w:sz="0" w:space="0" w:color="auto"/>
        <w:right w:val="none" w:sz="0" w:space="0" w:color="auto"/>
      </w:divBdr>
    </w:div>
    <w:div w:id="2077823318">
      <w:bodyDiv w:val="1"/>
      <w:marLeft w:val="0"/>
      <w:marRight w:val="0"/>
      <w:marTop w:val="0"/>
      <w:marBottom w:val="0"/>
      <w:divBdr>
        <w:top w:val="none" w:sz="0" w:space="0" w:color="auto"/>
        <w:left w:val="none" w:sz="0" w:space="0" w:color="auto"/>
        <w:bottom w:val="none" w:sz="0" w:space="0" w:color="auto"/>
        <w:right w:val="none" w:sz="0" w:space="0" w:color="auto"/>
      </w:divBdr>
    </w:div>
    <w:div w:id="2077824905">
      <w:bodyDiv w:val="1"/>
      <w:marLeft w:val="0"/>
      <w:marRight w:val="0"/>
      <w:marTop w:val="0"/>
      <w:marBottom w:val="0"/>
      <w:divBdr>
        <w:top w:val="none" w:sz="0" w:space="0" w:color="auto"/>
        <w:left w:val="none" w:sz="0" w:space="0" w:color="auto"/>
        <w:bottom w:val="none" w:sz="0" w:space="0" w:color="auto"/>
        <w:right w:val="none" w:sz="0" w:space="0" w:color="auto"/>
      </w:divBdr>
    </w:div>
    <w:div w:id="2078353404">
      <w:bodyDiv w:val="1"/>
      <w:marLeft w:val="0"/>
      <w:marRight w:val="0"/>
      <w:marTop w:val="0"/>
      <w:marBottom w:val="0"/>
      <w:divBdr>
        <w:top w:val="none" w:sz="0" w:space="0" w:color="auto"/>
        <w:left w:val="none" w:sz="0" w:space="0" w:color="auto"/>
        <w:bottom w:val="none" w:sz="0" w:space="0" w:color="auto"/>
        <w:right w:val="none" w:sz="0" w:space="0" w:color="auto"/>
      </w:divBdr>
    </w:div>
    <w:div w:id="2078699345">
      <w:bodyDiv w:val="1"/>
      <w:marLeft w:val="0"/>
      <w:marRight w:val="0"/>
      <w:marTop w:val="0"/>
      <w:marBottom w:val="0"/>
      <w:divBdr>
        <w:top w:val="none" w:sz="0" w:space="0" w:color="auto"/>
        <w:left w:val="none" w:sz="0" w:space="0" w:color="auto"/>
        <w:bottom w:val="none" w:sz="0" w:space="0" w:color="auto"/>
        <w:right w:val="none" w:sz="0" w:space="0" w:color="auto"/>
      </w:divBdr>
    </w:div>
    <w:div w:id="2078742348">
      <w:bodyDiv w:val="1"/>
      <w:marLeft w:val="0"/>
      <w:marRight w:val="0"/>
      <w:marTop w:val="0"/>
      <w:marBottom w:val="0"/>
      <w:divBdr>
        <w:top w:val="none" w:sz="0" w:space="0" w:color="auto"/>
        <w:left w:val="none" w:sz="0" w:space="0" w:color="auto"/>
        <w:bottom w:val="none" w:sz="0" w:space="0" w:color="auto"/>
        <w:right w:val="none" w:sz="0" w:space="0" w:color="auto"/>
      </w:divBdr>
    </w:div>
    <w:div w:id="2078820607">
      <w:bodyDiv w:val="1"/>
      <w:marLeft w:val="0"/>
      <w:marRight w:val="0"/>
      <w:marTop w:val="0"/>
      <w:marBottom w:val="0"/>
      <w:divBdr>
        <w:top w:val="none" w:sz="0" w:space="0" w:color="auto"/>
        <w:left w:val="none" w:sz="0" w:space="0" w:color="auto"/>
        <w:bottom w:val="none" w:sz="0" w:space="0" w:color="auto"/>
        <w:right w:val="none" w:sz="0" w:space="0" w:color="auto"/>
      </w:divBdr>
    </w:div>
    <w:div w:id="2078822897">
      <w:bodyDiv w:val="1"/>
      <w:marLeft w:val="0"/>
      <w:marRight w:val="0"/>
      <w:marTop w:val="0"/>
      <w:marBottom w:val="0"/>
      <w:divBdr>
        <w:top w:val="none" w:sz="0" w:space="0" w:color="auto"/>
        <w:left w:val="none" w:sz="0" w:space="0" w:color="auto"/>
        <w:bottom w:val="none" w:sz="0" w:space="0" w:color="auto"/>
        <w:right w:val="none" w:sz="0" w:space="0" w:color="auto"/>
      </w:divBdr>
    </w:div>
    <w:div w:id="2078823134">
      <w:bodyDiv w:val="1"/>
      <w:marLeft w:val="0"/>
      <w:marRight w:val="0"/>
      <w:marTop w:val="0"/>
      <w:marBottom w:val="0"/>
      <w:divBdr>
        <w:top w:val="none" w:sz="0" w:space="0" w:color="auto"/>
        <w:left w:val="none" w:sz="0" w:space="0" w:color="auto"/>
        <w:bottom w:val="none" w:sz="0" w:space="0" w:color="auto"/>
        <w:right w:val="none" w:sz="0" w:space="0" w:color="auto"/>
      </w:divBdr>
    </w:div>
    <w:div w:id="2079016705">
      <w:bodyDiv w:val="1"/>
      <w:marLeft w:val="0"/>
      <w:marRight w:val="0"/>
      <w:marTop w:val="0"/>
      <w:marBottom w:val="0"/>
      <w:divBdr>
        <w:top w:val="none" w:sz="0" w:space="0" w:color="auto"/>
        <w:left w:val="none" w:sz="0" w:space="0" w:color="auto"/>
        <w:bottom w:val="none" w:sz="0" w:space="0" w:color="auto"/>
        <w:right w:val="none" w:sz="0" w:space="0" w:color="auto"/>
      </w:divBdr>
    </w:div>
    <w:div w:id="2079085131">
      <w:bodyDiv w:val="1"/>
      <w:marLeft w:val="0"/>
      <w:marRight w:val="0"/>
      <w:marTop w:val="0"/>
      <w:marBottom w:val="0"/>
      <w:divBdr>
        <w:top w:val="none" w:sz="0" w:space="0" w:color="auto"/>
        <w:left w:val="none" w:sz="0" w:space="0" w:color="auto"/>
        <w:bottom w:val="none" w:sz="0" w:space="0" w:color="auto"/>
        <w:right w:val="none" w:sz="0" w:space="0" w:color="auto"/>
      </w:divBdr>
    </w:div>
    <w:div w:id="2079202170">
      <w:bodyDiv w:val="1"/>
      <w:marLeft w:val="0"/>
      <w:marRight w:val="0"/>
      <w:marTop w:val="0"/>
      <w:marBottom w:val="0"/>
      <w:divBdr>
        <w:top w:val="none" w:sz="0" w:space="0" w:color="auto"/>
        <w:left w:val="none" w:sz="0" w:space="0" w:color="auto"/>
        <w:bottom w:val="none" w:sz="0" w:space="0" w:color="auto"/>
        <w:right w:val="none" w:sz="0" w:space="0" w:color="auto"/>
      </w:divBdr>
    </w:div>
    <w:div w:id="2079280399">
      <w:bodyDiv w:val="1"/>
      <w:marLeft w:val="0"/>
      <w:marRight w:val="0"/>
      <w:marTop w:val="0"/>
      <w:marBottom w:val="0"/>
      <w:divBdr>
        <w:top w:val="none" w:sz="0" w:space="0" w:color="auto"/>
        <w:left w:val="none" w:sz="0" w:space="0" w:color="auto"/>
        <w:bottom w:val="none" w:sz="0" w:space="0" w:color="auto"/>
        <w:right w:val="none" w:sz="0" w:space="0" w:color="auto"/>
      </w:divBdr>
    </w:div>
    <w:div w:id="2079399012">
      <w:bodyDiv w:val="1"/>
      <w:marLeft w:val="0"/>
      <w:marRight w:val="0"/>
      <w:marTop w:val="0"/>
      <w:marBottom w:val="0"/>
      <w:divBdr>
        <w:top w:val="none" w:sz="0" w:space="0" w:color="auto"/>
        <w:left w:val="none" w:sz="0" w:space="0" w:color="auto"/>
        <w:bottom w:val="none" w:sz="0" w:space="0" w:color="auto"/>
        <w:right w:val="none" w:sz="0" w:space="0" w:color="auto"/>
      </w:divBdr>
    </w:div>
    <w:div w:id="2079471669">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79588656">
      <w:bodyDiv w:val="1"/>
      <w:marLeft w:val="0"/>
      <w:marRight w:val="0"/>
      <w:marTop w:val="0"/>
      <w:marBottom w:val="0"/>
      <w:divBdr>
        <w:top w:val="none" w:sz="0" w:space="0" w:color="auto"/>
        <w:left w:val="none" w:sz="0" w:space="0" w:color="auto"/>
        <w:bottom w:val="none" w:sz="0" w:space="0" w:color="auto"/>
        <w:right w:val="none" w:sz="0" w:space="0" w:color="auto"/>
      </w:divBdr>
    </w:div>
    <w:div w:id="2079592066">
      <w:bodyDiv w:val="1"/>
      <w:marLeft w:val="0"/>
      <w:marRight w:val="0"/>
      <w:marTop w:val="0"/>
      <w:marBottom w:val="0"/>
      <w:divBdr>
        <w:top w:val="none" w:sz="0" w:space="0" w:color="auto"/>
        <w:left w:val="none" w:sz="0" w:space="0" w:color="auto"/>
        <w:bottom w:val="none" w:sz="0" w:space="0" w:color="auto"/>
        <w:right w:val="none" w:sz="0" w:space="0" w:color="auto"/>
      </w:divBdr>
    </w:div>
    <w:div w:id="2079594620">
      <w:bodyDiv w:val="1"/>
      <w:marLeft w:val="0"/>
      <w:marRight w:val="0"/>
      <w:marTop w:val="0"/>
      <w:marBottom w:val="0"/>
      <w:divBdr>
        <w:top w:val="none" w:sz="0" w:space="0" w:color="auto"/>
        <w:left w:val="none" w:sz="0" w:space="0" w:color="auto"/>
        <w:bottom w:val="none" w:sz="0" w:space="0" w:color="auto"/>
        <w:right w:val="none" w:sz="0" w:space="0" w:color="auto"/>
      </w:divBdr>
    </w:div>
    <w:div w:id="2079664358">
      <w:bodyDiv w:val="1"/>
      <w:marLeft w:val="0"/>
      <w:marRight w:val="0"/>
      <w:marTop w:val="0"/>
      <w:marBottom w:val="0"/>
      <w:divBdr>
        <w:top w:val="none" w:sz="0" w:space="0" w:color="auto"/>
        <w:left w:val="none" w:sz="0" w:space="0" w:color="auto"/>
        <w:bottom w:val="none" w:sz="0" w:space="0" w:color="auto"/>
        <w:right w:val="none" w:sz="0" w:space="0" w:color="auto"/>
      </w:divBdr>
    </w:div>
    <w:div w:id="2079667767">
      <w:bodyDiv w:val="1"/>
      <w:marLeft w:val="0"/>
      <w:marRight w:val="0"/>
      <w:marTop w:val="0"/>
      <w:marBottom w:val="0"/>
      <w:divBdr>
        <w:top w:val="none" w:sz="0" w:space="0" w:color="auto"/>
        <w:left w:val="none" w:sz="0" w:space="0" w:color="auto"/>
        <w:bottom w:val="none" w:sz="0" w:space="0" w:color="auto"/>
        <w:right w:val="none" w:sz="0" w:space="0" w:color="auto"/>
      </w:divBdr>
    </w:div>
    <w:div w:id="2080052077">
      <w:bodyDiv w:val="1"/>
      <w:marLeft w:val="0"/>
      <w:marRight w:val="0"/>
      <w:marTop w:val="0"/>
      <w:marBottom w:val="0"/>
      <w:divBdr>
        <w:top w:val="none" w:sz="0" w:space="0" w:color="auto"/>
        <w:left w:val="none" w:sz="0" w:space="0" w:color="auto"/>
        <w:bottom w:val="none" w:sz="0" w:space="0" w:color="auto"/>
        <w:right w:val="none" w:sz="0" w:space="0" w:color="auto"/>
      </w:divBdr>
    </w:div>
    <w:div w:id="2080053105">
      <w:bodyDiv w:val="1"/>
      <w:marLeft w:val="0"/>
      <w:marRight w:val="0"/>
      <w:marTop w:val="0"/>
      <w:marBottom w:val="0"/>
      <w:divBdr>
        <w:top w:val="none" w:sz="0" w:space="0" w:color="auto"/>
        <w:left w:val="none" w:sz="0" w:space="0" w:color="auto"/>
        <w:bottom w:val="none" w:sz="0" w:space="0" w:color="auto"/>
        <w:right w:val="none" w:sz="0" w:space="0" w:color="auto"/>
      </w:divBdr>
    </w:div>
    <w:div w:id="2080053259">
      <w:bodyDiv w:val="1"/>
      <w:marLeft w:val="0"/>
      <w:marRight w:val="0"/>
      <w:marTop w:val="0"/>
      <w:marBottom w:val="0"/>
      <w:divBdr>
        <w:top w:val="none" w:sz="0" w:space="0" w:color="auto"/>
        <w:left w:val="none" w:sz="0" w:space="0" w:color="auto"/>
        <w:bottom w:val="none" w:sz="0" w:space="0" w:color="auto"/>
        <w:right w:val="none" w:sz="0" w:space="0" w:color="auto"/>
      </w:divBdr>
    </w:div>
    <w:div w:id="2080128889">
      <w:bodyDiv w:val="1"/>
      <w:marLeft w:val="0"/>
      <w:marRight w:val="0"/>
      <w:marTop w:val="0"/>
      <w:marBottom w:val="0"/>
      <w:divBdr>
        <w:top w:val="none" w:sz="0" w:space="0" w:color="auto"/>
        <w:left w:val="none" w:sz="0" w:space="0" w:color="auto"/>
        <w:bottom w:val="none" w:sz="0" w:space="0" w:color="auto"/>
        <w:right w:val="none" w:sz="0" w:space="0" w:color="auto"/>
      </w:divBdr>
    </w:div>
    <w:div w:id="2080207187">
      <w:bodyDiv w:val="1"/>
      <w:marLeft w:val="0"/>
      <w:marRight w:val="0"/>
      <w:marTop w:val="0"/>
      <w:marBottom w:val="0"/>
      <w:divBdr>
        <w:top w:val="none" w:sz="0" w:space="0" w:color="auto"/>
        <w:left w:val="none" w:sz="0" w:space="0" w:color="auto"/>
        <w:bottom w:val="none" w:sz="0" w:space="0" w:color="auto"/>
        <w:right w:val="none" w:sz="0" w:space="0" w:color="auto"/>
      </w:divBdr>
    </w:div>
    <w:div w:id="2080441558">
      <w:bodyDiv w:val="1"/>
      <w:marLeft w:val="0"/>
      <w:marRight w:val="0"/>
      <w:marTop w:val="0"/>
      <w:marBottom w:val="0"/>
      <w:divBdr>
        <w:top w:val="none" w:sz="0" w:space="0" w:color="auto"/>
        <w:left w:val="none" w:sz="0" w:space="0" w:color="auto"/>
        <w:bottom w:val="none" w:sz="0" w:space="0" w:color="auto"/>
        <w:right w:val="none" w:sz="0" w:space="0" w:color="auto"/>
      </w:divBdr>
    </w:div>
    <w:div w:id="2080978257">
      <w:bodyDiv w:val="1"/>
      <w:marLeft w:val="0"/>
      <w:marRight w:val="0"/>
      <w:marTop w:val="0"/>
      <w:marBottom w:val="0"/>
      <w:divBdr>
        <w:top w:val="none" w:sz="0" w:space="0" w:color="auto"/>
        <w:left w:val="none" w:sz="0" w:space="0" w:color="auto"/>
        <w:bottom w:val="none" w:sz="0" w:space="0" w:color="auto"/>
        <w:right w:val="none" w:sz="0" w:space="0" w:color="auto"/>
      </w:divBdr>
    </w:div>
    <w:div w:id="2081055481">
      <w:bodyDiv w:val="1"/>
      <w:marLeft w:val="0"/>
      <w:marRight w:val="0"/>
      <w:marTop w:val="0"/>
      <w:marBottom w:val="0"/>
      <w:divBdr>
        <w:top w:val="none" w:sz="0" w:space="0" w:color="auto"/>
        <w:left w:val="none" w:sz="0" w:space="0" w:color="auto"/>
        <w:bottom w:val="none" w:sz="0" w:space="0" w:color="auto"/>
        <w:right w:val="none" w:sz="0" w:space="0" w:color="auto"/>
      </w:divBdr>
    </w:div>
    <w:div w:id="2081059343">
      <w:bodyDiv w:val="1"/>
      <w:marLeft w:val="0"/>
      <w:marRight w:val="0"/>
      <w:marTop w:val="0"/>
      <w:marBottom w:val="0"/>
      <w:divBdr>
        <w:top w:val="none" w:sz="0" w:space="0" w:color="auto"/>
        <w:left w:val="none" w:sz="0" w:space="0" w:color="auto"/>
        <w:bottom w:val="none" w:sz="0" w:space="0" w:color="auto"/>
        <w:right w:val="none" w:sz="0" w:space="0" w:color="auto"/>
      </w:divBdr>
    </w:div>
    <w:div w:id="2081245801">
      <w:bodyDiv w:val="1"/>
      <w:marLeft w:val="0"/>
      <w:marRight w:val="0"/>
      <w:marTop w:val="0"/>
      <w:marBottom w:val="0"/>
      <w:divBdr>
        <w:top w:val="none" w:sz="0" w:space="0" w:color="auto"/>
        <w:left w:val="none" w:sz="0" w:space="0" w:color="auto"/>
        <w:bottom w:val="none" w:sz="0" w:space="0" w:color="auto"/>
        <w:right w:val="none" w:sz="0" w:space="0" w:color="auto"/>
      </w:divBdr>
    </w:div>
    <w:div w:id="2081249594">
      <w:bodyDiv w:val="1"/>
      <w:marLeft w:val="0"/>
      <w:marRight w:val="0"/>
      <w:marTop w:val="0"/>
      <w:marBottom w:val="0"/>
      <w:divBdr>
        <w:top w:val="none" w:sz="0" w:space="0" w:color="auto"/>
        <w:left w:val="none" w:sz="0" w:space="0" w:color="auto"/>
        <w:bottom w:val="none" w:sz="0" w:space="0" w:color="auto"/>
        <w:right w:val="none" w:sz="0" w:space="0" w:color="auto"/>
      </w:divBdr>
    </w:div>
    <w:div w:id="2081318876">
      <w:bodyDiv w:val="1"/>
      <w:marLeft w:val="0"/>
      <w:marRight w:val="0"/>
      <w:marTop w:val="0"/>
      <w:marBottom w:val="0"/>
      <w:divBdr>
        <w:top w:val="none" w:sz="0" w:space="0" w:color="auto"/>
        <w:left w:val="none" w:sz="0" w:space="0" w:color="auto"/>
        <w:bottom w:val="none" w:sz="0" w:space="0" w:color="auto"/>
        <w:right w:val="none" w:sz="0" w:space="0" w:color="auto"/>
      </w:divBdr>
    </w:div>
    <w:div w:id="2081512868">
      <w:bodyDiv w:val="1"/>
      <w:marLeft w:val="0"/>
      <w:marRight w:val="0"/>
      <w:marTop w:val="0"/>
      <w:marBottom w:val="0"/>
      <w:divBdr>
        <w:top w:val="none" w:sz="0" w:space="0" w:color="auto"/>
        <w:left w:val="none" w:sz="0" w:space="0" w:color="auto"/>
        <w:bottom w:val="none" w:sz="0" w:space="0" w:color="auto"/>
        <w:right w:val="none" w:sz="0" w:space="0" w:color="auto"/>
      </w:divBdr>
    </w:div>
    <w:div w:id="2081632571">
      <w:bodyDiv w:val="1"/>
      <w:marLeft w:val="0"/>
      <w:marRight w:val="0"/>
      <w:marTop w:val="0"/>
      <w:marBottom w:val="0"/>
      <w:divBdr>
        <w:top w:val="none" w:sz="0" w:space="0" w:color="auto"/>
        <w:left w:val="none" w:sz="0" w:space="0" w:color="auto"/>
        <w:bottom w:val="none" w:sz="0" w:space="0" w:color="auto"/>
        <w:right w:val="none" w:sz="0" w:space="0" w:color="auto"/>
      </w:divBdr>
    </w:div>
    <w:div w:id="2081636565">
      <w:bodyDiv w:val="1"/>
      <w:marLeft w:val="0"/>
      <w:marRight w:val="0"/>
      <w:marTop w:val="0"/>
      <w:marBottom w:val="0"/>
      <w:divBdr>
        <w:top w:val="none" w:sz="0" w:space="0" w:color="auto"/>
        <w:left w:val="none" w:sz="0" w:space="0" w:color="auto"/>
        <w:bottom w:val="none" w:sz="0" w:space="0" w:color="auto"/>
        <w:right w:val="none" w:sz="0" w:space="0" w:color="auto"/>
      </w:divBdr>
    </w:div>
    <w:div w:id="2081706486">
      <w:bodyDiv w:val="1"/>
      <w:marLeft w:val="0"/>
      <w:marRight w:val="0"/>
      <w:marTop w:val="0"/>
      <w:marBottom w:val="0"/>
      <w:divBdr>
        <w:top w:val="none" w:sz="0" w:space="0" w:color="auto"/>
        <w:left w:val="none" w:sz="0" w:space="0" w:color="auto"/>
        <w:bottom w:val="none" w:sz="0" w:space="0" w:color="auto"/>
        <w:right w:val="none" w:sz="0" w:space="0" w:color="auto"/>
      </w:divBdr>
    </w:div>
    <w:div w:id="2082435727">
      <w:bodyDiv w:val="1"/>
      <w:marLeft w:val="0"/>
      <w:marRight w:val="0"/>
      <w:marTop w:val="0"/>
      <w:marBottom w:val="0"/>
      <w:divBdr>
        <w:top w:val="none" w:sz="0" w:space="0" w:color="auto"/>
        <w:left w:val="none" w:sz="0" w:space="0" w:color="auto"/>
        <w:bottom w:val="none" w:sz="0" w:space="0" w:color="auto"/>
        <w:right w:val="none" w:sz="0" w:space="0" w:color="auto"/>
      </w:divBdr>
    </w:div>
    <w:div w:id="2082480764">
      <w:bodyDiv w:val="1"/>
      <w:marLeft w:val="0"/>
      <w:marRight w:val="0"/>
      <w:marTop w:val="0"/>
      <w:marBottom w:val="0"/>
      <w:divBdr>
        <w:top w:val="none" w:sz="0" w:space="0" w:color="auto"/>
        <w:left w:val="none" w:sz="0" w:space="0" w:color="auto"/>
        <w:bottom w:val="none" w:sz="0" w:space="0" w:color="auto"/>
        <w:right w:val="none" w:sz="0" w:space="0" w:color="auto"/>
      </w:divBdr>
    </w:div>
    <w:div w:id="2082747095">
      <w:bodyDiv w:val="1"/>
      <w:marLeft w:val="0"/>
      <w:marRight w:val="0"/>
      <w:marTop w:val="0"/>
      <w:marBottom w:val="0"/>
      <w:divBdr>
        <w:top w:val="none" w:sz="0" w:space="0" w:color="auto"/>
        <w:left w:val="none" w:sz="0" w:space="0" w:color="auto"/>
        <w:bottom w:val="none" w:sz="0" w:space="0" w:color="auto"/>
        <w:right w:val="none" w:sz="0" w:space="0" w:color="auto"/>
      </w:divBdr>
    </w:div>
    <w:div w:id="2082747278">
      <w:bodyDiv w:val="1"/>
      <w:marLeft w:val="0"/>
      <w:marRight w:val="0"/>
      <w:marTop w:val="0"/>
      <w:marBottom w:val="0"/>
      <w:divBdr>
        <w:top w:val="none" w:sz="0" w:space="0" w:color="auto"/>
        <w:left w:val="none" w:sz="0" w:space="0" w:color="auto"/>
        <w:bottom w:val="none" w:sz="0" w:space="0" w:color="auto"/>
        <w:right w:val="none" w:sz="0" w:space="0" w:color="auto"/>
      </w:divBdr>
    </w:div>
    <w:div w:id="2082747347">
      <w:bodyDiv w:val="1"/>
      <w:marLeft w:val="0"/>
      <w:marRight w:val="0"/>
      <w:marTop w:val="0"/>
      <w:marBottom w:val="0"/>
      <w:divBdr>
        <w:top w:val="none" w:sz="0" w:space="0" w:color="auto"/>
        <w:left w:val="none" w:sz="0" w:space="0" w:color="auto"/>
        <w:bottom w:val="none" w:sz="0" w:space="0" w:color="auto"/>
        <w:right w:val="none" w:sz="0" w:space="0" w:color="auto"/>
      </w:divBdr>
    </w:div>
    <w:div w:id="2082748077">
      <w:bodyDiv w:val="1"/>
      <w:marLeft w:val="0"/>
      <w:marRight w:val="0"/>
      <w:marTop w:val="0"/>
      <w:marBottom w:val="0"/>
      <w:divBdr>
        <w:top w:val="none" w:sz="0" w:space="0" w:color="auto"/>
        <w:left w:val="none" w:sz="0" w:space="0" w:color="auto"/>
        <w:bottom w:val="none" w:sz="0" w:space="0" w:color="auto"/>
        <w:right w:val="none" w:sz="0" w:space="0" w:color="auto"/>
      </w:divBdr>
    </w:div>
    <w:div w:id="2082749624">
      <w:bodyDiv w:val="1"/>
      <w:marLeft w:val="0"/>
      <w:marRight w:val="0"/>
      <w:marTop w:val="0"/>
      <w:marBottom w:val="0"/>
      <w:divBdr>
        <w:top w:val="none" w:sz="0" w:space="0" w:color="auto"/>
        <w:left w:val="none" w:sz="0" w:space="0" w:color="auto"/>
        <w:bottom w:val="none" w:sz="0" w:space="0" w:color="auto"/>
        <w:right w:val="none" w:sz="0" w:space="0" w:color="auto"/>
      </w:divBdr>
    </w:div>
    <w:div w:id="2082868752">
      <w:bodyDiv w:val="1"/>
      <w:marLeft w:val="0"/>
      <w:marRight w:val="0"/>
      <w:marTop w:val="0"/>
      <w:marBottom w:val="0"/>
      <w:divBdr>
        <w:top w:val="none" w:sz="0" w:space="0" w:color="auto"/>
        <w:left w:val="none" w:sz="0" w:space="0" w:color="auto"/>
        <w:bottom w:val="none" w:sz="0" w:space="0" w:color="auto"/>
        <w:right w:val="none" w:sz="0" w:space="0" w:color="auto"/>
      </w:divBdr>
    </w:div>
    <w:div w:id="2083017019">
      <w:bodyDiv w:val="1"/>
      <w:marLeft w:val="0"/>
      <w:marRight w:val="0"/>
      <w:marTop w:val="0"/>
      <w:marBottom w:val="0"/>
      <w:divBdr>
        <w:top w:val="none" w:sz="0" w:space="0" w:color="auto"/>
        <w:left w:val="none" w:sz="0" w:space="0" w:color="auto"/>
        <w:bottom w:val="none" w:sz="0" w:space="0" w:color="auto"/>
        <w:right w:val="none" w:sz="0" w:space="0" w:color="auto"/>
      </w:divBdr>
    </w:div>
    <w:div w:id="2083260540">
      <w:bodyDiv w:val="1"/>
      <w:marLeft w:val="0"/>
      <w:marRight w:val="0"/>
      <w:marTop w:val="0"/>
      <w:marBottom w:val="0"/>
      <w:divBdr>
        <w:top w:val="none" w:sz="0" w:space="0" w:color="auto"/>
        <w:left w:val="none" w:sz="0" w:space="0" w:color="auto"/>
        <w:bottom w:val="none" w:sz="0" w:space="0" w:color="auto"/>
        <w:right w:val="none" w:sz="0" w:space="0" w:color="auto"/>
      </w:divBdr>
    </w:div>
    <w:div w:id="2083288954">
      <w:bodyDiv w:val="1"/>
      <w:marLeft w:val="0"/>
      <w:marRight w:val="0"/>
      <w:marTop w:val="0"/>
      <w:marBottom w:val="0"/>
      <w:divBdr>
        <w:top w:val="none" w:sz="0" w:space="0" w:color="auto"/>
        <w:left w:val="none" w:sz="0" w:space="0" w:color="auto"/>
        <w:bottom w:val="none" w:sz="0" w:space="0" w:color="auto"/>
        <w:right w:val="none" w:sz="0" w:space="0" w:color="auto"/>
      </w:divBdr>
    </w:div>
    <w:div w:id="2083402316">
      <w:bodyDiv w:val="1"/>
      <w:marLeft w:val="0"/>
      <w:marRight w:val="0"/>
      <w:marTop w:val="0"/>
      <w:marBottom w:val="0"/>
      <w:divBdr>
        <w:top w:val="none" w:sz="0" w:space="0" w:color="auto"/>
        <w:left w:val="none" w:sz="0" w:space="0" w:color="auto"/>
        <w:bottom w:val="none" w:sz="0" w:space="0" w:color="auto"/>
        <w:right w:val="none" w:sz="0" w:space="0" w:color="auto"/>
      </w:divBdr>
    </w:div>
    <w:div w:id="2083552859">
      <w:bodyDiv w:val="1"/>
      <w:marLeft w:val="0"/>
      <w:marRight w:val="0"/>
      <w:marTop w:val="0"/>
      <w:marBottom w:val="0"/>
      <w:divBdr>
        <w:top w:val="none" w:sz="0" w:space="0" w:color="auto"/>
        <w:left w:val="none" w:sz="0" w:space="0" w:color="auto"/>
        <w:bottom w:val="none" w:sz="0" w:space="0" w:color="auto"/>
        <w:right w:val="none" w:sz="0" w:space="0" w:color="auto"/>
      </w:divBdr>
    </w:div>
    <w:div w:id="2083680334">
      <w:bodyDiv w:val="1"/>
      <w:marLeft w:val="0"/>
      <w:marRight w:val="0"/>
      <w:marTop w:val="0"/>
      <w:marBottom w:val="0"/>
      <w:divBdr>
        <w:top w:val="none" w:sz="0" w:space="0" w:color="auto"/>
        <w:left w:val="none" w:sz="0" w:space="0" w:color="auto"/>
        <w:bottom w:val="none" w:sz="0" w:space="0" w:color="auto"/>
        <w:right w:val="none" w:sz="0" w:space="0" w:color="auto"/>
      </w:divBdr>
    </w:div>
    <w:div w:id="2083985422">
      <w:bodyDiv w:val="1"/>
      <w:marLeft w:val="0"/>
      <w:marRight w:val="0"/>
      <w:marTop w:val="0"/>
      <w:marBottom w:val="0"/>
      <w:divBdr>
        <w:top w:val="none" w:sz="0" w:space="0" w:color="auto"/>
        <w:left w:val="none" w:sz="0" w:space="0" w:color="auto"/>
        <w:bottom w:val="none" w:sz="0" w:space="0" w:color="auto"/>
        <w:right w:val="none" w:sz="0" w:space="0" w:color="auto"/>
      </w:divBdr>
    </w:div>
    <w:div w:id="2083987548">
      <w:bodyDiv w:val="1"/>
      <w:marLeft w:val="0"/>
      <w:marRight w:val="0"/>
      <w:marTop w:val="0"/>
      <w:marBottom w:val="0"/>
      <w:divBdr>
        <w:top w:val="none" w:sz="0" w:space="0" w:color="auto"/>
        <w:left w:val="none" w:sz="0" w:space="0" w:color="auto"/>
        <w:bottom w:val="none" w:sz="0" w:space="0" w:color="auto"/>
        <w:right w:val="none" w:sz="0" w:space="0" w:color="auto"/>
      </w:divBdr>
    </w:div>
    <w:div w:id="2084252870">
      <w:bodyDiv w:val="1"/>
      <w:marLeft w:val="0"/>
      <w:marRight w:val="0"/>
      <w:marTop w:val="0"/>
      <w:marBottom w:val="0"/>
      <w:divBdr>
        <w:top w:val="none" w:sz="0" w:space="0" w:color="auto"/>
        <w:left w:val="none" w:sz="0" w:space="0" w:color="auto"/>
        <w:bottom w:val="none" w:sz="0" w:space="0" w:color="auto"/>
        <w:right w:val="none" w:sz="0" w:space="0" w:color="auto"/>
      </w:divBdr>
    </w:div>
    <w:div w:id="2084252913">
      <w:bodyDiv w:val="1"/>
      <w:marLeft w:val="0"/>
      <w:marRight w:val="0"/>
      <w:marTop w:val="0"/>
      <w:marBottom w:val="0"/>
      <w:divBdr>
        <w:top w:val="none" w:sz="0" w:space="0" w:color="auto"/>
        <w:left w:val="none" w:sz="0" w:space="0" w:color="auto"/>
        <w:bottom w:val="none" w:sz="0" w:space="0" w:color="auto"/>
        <w:right w:val="none" w:sz="0" w:space="0" w:color="auto"/>
      </w:divBdr>
    </w:div>
    <w:div w:id="2084528784">
      <w:bodyDiv w:val="1"/>
      <w:marLeft w:val="0"/>
      <w:marRight w:val="0"/>
      <w:marTop w:val="0"/>
      <w:marBottom w:val="0"/>
      <w:divBdr>
        <w:top w:val="none" w:sz="0" w:space="0" w:color="auto"/>
        <w:left w:val="none" w:sz="0" w:space="0" w:color="auto"/>
        <w:bottom w:val="none" w:sz="0" w:space="0" w:color="auto"/>
        <w:right w:val="none" w:sz="0" w:space="0" w:color="auto"/>
      </w:divBdr>
    </w:div>
    <w:div w:id="2084600338">
      <w:bodyDiv w:val="1"/>
      <w:marLeft w:val="0"/>
      <w:marRight w:val="0"/>
      <w:marTop w:val="0"/>
      <w:marBottom w:val="0"/>
      <w:divBdr>
        <w:top w:val="none" w:sz="0" w:space="0" w:color="auto"/>
        <w:left w:val="none" w:sz="0" w:space="0" w:color="auto"/>
        <w:bottom w:val="none" w:sz="0" w:space="0" w:color="auto"/>
        <w:right w:val="none" w:sz="0" w:space="0" w:color="auto"/>
      </w:divBdr>
    </w:div>
    <w:div w:id="2084718857">
      <w:bodyDiv w:val="1"/>
      <w:marLeft w:val="0"/>
      <w:marRight w:val="0"/>
      <w:marTop w:val="0"/>
      <w:marBottom w:val="0"/>
      <w:divBdr>
        <w:top w:val="none" w:sz="0" w:space="0" w:color="auto"/>
        <w:left w:val="none" w:sz="0" w:space="0" w:color="auto"/>
        <w:bottom w:val="none" w:sz="0" w:space="0" w:color="auto"/>
        <w:right w:val="none" w:sz="0" w:space="0" w:color="auto"/>
      </w:divBdr>
    </w:div>
    <w:div w:id="2084795333">
      <w:bodyDiv w:val="1"/>
      <w:marLeft w:val="0"/>
      <w:marRight w:val="0"/>
      <w:marTop w:val="0"/>
      <w:marBottom w:val="0"/>
      <w:divBdr>
        <w:top w:val="none" w:sz="0" w:space="0" w:color="auto"/>
        <w:left w:val="none" w:sz="0" w:space="0" w:color="auto"/>
        <w:bottom w:val="none" w:sz="0" w:space="0" w:color="auto"/>
        <w:right w:val="none" w:sz="0" w:space="0" w:color="auto"/>
      </w:divBdr>
    </w:div>
    <w:div w:id="2085030596">
      <w:bodyDiv w:val="1"/>
      <w:marLeft w:val="0"/>
      <w:marRight w:val="0"/>
      <w:marTop w:val="0"/>
      <w:marBottom w:val="0"/>
      <w:divBdr>
        <w:top w:val="none" w:sz="0" w:space="0" w:color="auto"/>
        <w:left w:val="none" w:sz="0" w:space="0" w:color="auto"/>
        <w:bottom w:val="none" w:sz="0" w:space="0" w:color="auto"/>
        <w:right w:val="none" w:sz="0" w:space="0" w:color="auto"/>
      </w:divBdr>
    </w:div>
    <w:div w:id="2085106570">
      <w:bodyDiv w:val="1"/>
      <w:marLeft w:val="0"/>
      <w:marRight w:val="0"/>
      <w:marTop w:val="0"/>
      <w:marBottom w:val="0"/>
      <w:divBdr>
        <w:top w:val="none" w:sz="0" w:space="0" w:color="auto"/>
        <w:left w:val="none" w:sz="0" w:space="0" w:color="auto"/>
        <w:bottom w:val="none" w:sz="0" w:space="0" w:color="auto"/>
        <w:right w:val="none" w:sz="0" w:space="0" w:color="auto"/>
      </w:divBdr>
    </w:div>
    <w:div w:id="2085252364">
      <w:bodyDiv w:val="1"/>
      <w:marLeft w:val="0"/>
      <w:marRight w:val="0"/>
      <w:marTop w:val="0"/>
      <w:marBottom w:val="0"/>
      <w:divBdr>
        <w:top w:val="none" w:sz="0" w:space="0" w:color="auto"/>
        <w:left w:val="none" w:sz="0" w:space="0" w:color="auto"/>
        <w:bottom w:val="none" w:sz="0" w:space="0" w:color="auto"/>
        <w:right w:val="none" w:sz="0" w:space="0" w:color="auto"/>
      </w:divBdr>
    </w:div>
    <w:div w:id="2085372363">
      <w:bodyDiv w:val="1"/>
      <w:marLeft w:val="0"/>
      <w:marRight w:val="0"/>
      <w:marTop w:val="0"/>
      <w:marBottom w:val="0"/>
      <w:divBdr>
        <w:top w:val="none" w:sz="0" w:space="0" w:color="auto"/>
        <w:left w:val="none" w:sz="0" w:space="0" w:color="auto"/>
        <w:bottom w:val="none" w:sz="0" w:space="0" w:color="auto"/>
        <w:right w:val="none" w:sz="0" w:space="0" w:color="auto"/>
      </w:divBdr>
    </w:div>
    <w:div w:id="2085373164">
      <w:bodyDiv w:val="1"/>
      <w:marLeft w:val="0"/>
      <w:marRight w:val="0"/>
      <w:marTop w:val="0"/>
      <w:marBottom w:val="0"/>
      <w:divBdr>
        <w:top w:val="none" w:sz="0" w:space="0" w:color="auto"/>
        <w:left w:val="none" w:sz="0" w:space="0" w:color="auto"/>
        <w:bottom w:val="none" w:sz="0" w:space="0" w:color="auto"/>
        <w:right w:val="none" w:sz="0" w:space="0" w:color="auto"/>
      </w:divBdr>
    </w:div>
    <w:div w:id="2085451151">
      <w:bodyDiv w:val="1"/>
      <w:marLeft w:val="0"/>
      <w:marRight w:val="0"/>
      <w:marTop w:val="0"/>
      <w:marBottom w:val="0"/>
      <w:divBdr>
        <w:top w:val="none" w:sz="0" w:space="0" w:color="auto"/>
        <w:left w:val="none" w:sz="0" w:space="0" w:color="auto"/>
        <w:bottom w:val="none" w:sz="0" w:space="0" w:color="auto"/>
        <w:right w:val="none" w:sz="0" w:space="0" w:color="auto"/>
      </w:divBdr>
    </w:div>
    <w:div w:id="2085495075">
      <w:bodyDiv w:val="1"/>
      <w:marLeft w:val="0"/>
      <w:marRight w:val="0"/>
      <w:marTop w:val="0"/>
      <w:marBottom w:val="0"/>
      <w:divBdr>
        <w:top w:val="none" w:sz="0" w:space="0" w:color="auto"/>
        <w:left w:val="none" w:sz="0" w:space="0" w:color="auto"/>
        <w:bottom w:val="none" w:sz="0" w:space="0" w:color="auto"/>
        <w:right w:val="none" w:sz="0" w:space="0" w:color="auto"/>
      </w:divBdr>
    </w:div>
    <w:div w:id="2085561128">
      <w:bodyDiv w:val="1"/>
      <w:marLeft w:val="0"/>
      <w:marRight w:val="0"/>
      <w:marTop w:val="0"/>
      <w:marBottom w:val="0"/>
      <w:divBdr>
        <w:top w:val="none" w:sz="0" w:space="0" w:color="auto"/>
        <w:left w:val="none" w:sz="0" w:space="0" w:color="auto"/>
        <w:bottom w:val="none" w:sz="0" w:space="0" w:color="auto"/>
        <w:right w:val="none" w:sz="0" w:space="0" w:color="auto"/>
      </w:divBdr>
    </w:div>
    <w:div w:id="2085644010">
      <w:bodyDiv w:val="1"/>
      <w:marLeft w:val="0"/>
      <w:marRight w:val="0"/>
      <w:marTop w:val="0"/>
      <w:marBottom w:val="0"/>
      <w:divBdr>
        <w:top w:val="none" w:sz="0" w:space="0" w:color="auto"/>
        <w:left w:val="none" w:sz="0" w:space="0" w:color="auto"/>
        <w:bottom w:val="none" w:sz="0" w:space="0" w:color="auto"/>
        <w:right w:val="none" w:sz="0" w:space="0" w:color="auto"/>
      </w:divBdr>
    </w:div>
    <w:div w:id="2085712684">
      <w:bodyDiv w:val="1"/>
      <w:marLeft w:val="0"/>
      <w:marRight w:val="0"/>
      <w:marTop w:val="0"/>
      <w:marBottom w:val="0"/>
      <w:divBdr>
        <w:top w:val="none" w:sz="0" w:space="0" w:color="auto"/>
        <w:left w:val="none" w:sz="0" w:space="0" w:color="auto"/>
        <w:bottom w:val="none" w:sz="0" w:space="0" w:color="auto"/>
        <w:right w:val="none" w:sz="0" w:space="0" w:color="auto"/>
      </w:divBdr>
    </w:div>
    <w:div w:id="2085713941">
      <w:bodyDiv w:val="1"/>
      <w:marLeft w:val="0"/>
      <w:marRight w:val="0"/>
      <w:marTop w:val="0"/>
      <w:marBottom w:val="0"/>
      <w:divBdr>
        <w:top w:val="none" w:sz="0" w:space="0" w:color="auto"/>
        <w:left w:val="none" w:sz="0" w:space="0" w:color="auto"/>
        <w:bottom w:val="none" w:sz="0" w:space="0" w:color="auto"/>
        <w:right w:val="none" w:sz="0" w:space="0" w:color="auto"/>
      </w:divBdr>
    </w:div>
    <w:div w:id="2085754639">
      <w:bodyDiv w:val="1"/>
      <w:marLeft w:val="0"/>
      <w:marRight w:val="0"/>
      <w:marTop w:val="0"/>
      <w:marBottom w:val="0"/>
      <w:divBdr>
        <w:top w:val="none" w:sz="0" w:space="0" w:color="auto"/>
        <w:left w:val="none" w:sz="0" w:space="0" w:color="auto"/>
        <w:bottom w:val="none" w:sz="0" w:space="0" w:color="auto"/>
        <w:right w:val="none" w:sz="0" w:space="0" w:color="auto"/>
      </w:divBdr>
    </w:div>
    <w:div w:id="2085760082">
      <w:bodyDiv w:val="1"/>
      <w:marLeft w:val="0"/>
      <w:marRight w:val="0"/>
      <w:marTop w:val="0"/>
      <w:marBottom w:val="0"/>
      <w:divBdr>
        <w:top w:val="none" w:sz="0" w:space="0" w:color="auto"/>
        <w:left w:val="none" w:sz="0" w:space="0" w:color="auto"/>
        <w:bottom w:val="none" w:sz="0" w:space="0" w:color="auto"/>
        <w:right w:val="none" w:sz="0" w:space="0" w:color="auto"/>
      </w:divBdr>
    </w:div>
    <w:div w:id="2086147089">
      <w:bodyDiv w:val="1"/>
      <w:marLeft w:val="0"/>
      <w:marRight w:val="0"/>
      <w:marTop w:val="0"/>
      <w:marBottom w:val="0"/>
      <w:divBdr>
        <w:top w:val="none" w:sz="0" w:space="0" w:color="auto"/>
        <w:left w:val="none" w:sz="0" w:space="0" w:color="auto"/>
        <w:bottom w:val="none" w:sz="0" w:space="0" w:color="auto"/>
        <w:right w:val="none" w:sz="0" w:space="0" w:color="auto"/>
      </w:divBdr>
    </w:div>
    <w:div w:id="2086367182">
      <w:bodyDiv w:val="1"/>
      <w:marLeft w:val="0"/>
      <w:marRight w:val="0"/>
      <w:marTop w:val="0"/>
      <w:marBottom w:val="0"/>
      <w:divBdr>
        <w:top w:val="none" w:sz="0" w:space="0" w:color="auto"/>
        <w:left w:val="none" w:sz="0" w:space="0" w:color="auto"/>
        <w:bottom w:val="none" w:sz="0" w:space="0" w:color="auto"/>
        <w:right w:val="none" w:sz="0" w:space="0" w:color="auto"/>
      </w:divBdr>
    </w:div>
    <w:div w:id="2086413718">
      <w:bodyDiv w:val="1"/>
      <w:marLeft w:val="0"/>
      <w:marRight w:val="0"/>
      <w:marTop w:val="0"/>
      <w:marBottom w:val="0"/>
      <w:divBdr>
        <w:top w:val="none" w:sz="0" w:space="0" w:color="auto"/>
        <w:left w:val="none" w:sz="0" w:space="0" w:color="auto"/>
        <w:bottom w:val="none" w:sz="0" w:space="0" w:color="auto"/>
        <w:right w:val="none" w:sz="0" w:space="0" w:color="auto"/>
      </w:divBdr>
    </w:div>
    <w:div w:id="2086881216">
      <w:bodyDiv w:val="1"/>
      <w:marLeft w:val="0"/>
      <w:marRight w:val="0"/>
      <w:marTop w:val="0"/>
      <w:marBottom w:val="0"/>
      <w:divBdr>
        <w:top w:val="none" w:sz="0" w:space="0" w:color="auto"/>
        <w:left w:val="none" w:sz="0" w:space="0" w:color="auto"/>
        <w:bottom w:val="none" w:sz="0" w:space="0" w:color="auto"/>
        <w:right w:val="none" w:sz="0" w:space="0" w:color="auto"/>
      </w:divBdr>
    </w:div>
    <w:div w:id="2086948758">
      <w:bodyDiv w:val="1"/>
      <w:marLeft w:val="0"/>
      <w:marRight w:val="0"/>
      <w:marTop w:val="0"/>
      <w:marBottom w:val="0"/>
      <w:divBdr>
        <w:top w:val="none" w:sz="0" w:space="0" w:color="auto"/>
        <w:left w:val="none" w:sz="0" w:space="0" w:color="auto"/>
        <w:bottom w:val="none" w:sz="0" w:space="0" w:color="auto"/>
        <w:right w:val="none" w:sz="0" w:space="0" w:color="auto"/>
      </w:divBdr>
    </w:div>
    <w:div w:id="2087221304">
      <w:bodyDiv w:val="1"/>
      <w:marLeft w:val="0"/>
      <w:marRight w:val="0"/>
      <w:marTop w:val="0"/>
      <w:marBottom w:val="0"/>
      <w:divBdr>
        <w:top w:val="none" w:sz="0" w:space="0" w:color="auto"/>
        <w:left w:val="none" w:sz="0" w:space="0" w:color="auto"/>
        <w:bottom w:val="none" w:sz="0" w:space="0" w:color="auto"/>
        <w:right w:val="none" w:sz="0" w:space="0" w:color="auto"/>
      </w:divBdr>
    </w:div>
    <w:div w:id="2087413280">
      <w:bodyDiv w:val="1"/>
      <w:marLeft w:val="0"/>
      <w:marRight w:val="0"/>
      <w:marTop w:val="0"/>
      <w:marBottom w:val="0"/>
      <w:divBdr>
        <w:top w:val="none" w:sz="0" w:space="0" w:color="auto"/>
        <w:left w:val="none" w:sz="0" w:space="0" w:color="auto"/>
        <w:bottom w:val="none" w:sz="0" w:space="0" w:color="auto"/>
        <w:right w:val="none" w:sz="0" w:space="0" w:color="auto"/>
      </w:divBdr>
    </w:div>
    <w:div w:id="2087460324">
      <w:bodyDiv w:val="1"/>
      <w:marLeft w:val="0"/>
      <w:marRight w:val="0"/>
      <w:marTop w:val="0"/>
      <w:marBottom w:val="0"/>
      <w:divBdr>
        <w:top w:val="none" w:sz="0" w:space="0" w:color="auto"/>
        <w:left w:val="none" w:sz="0" w:space="0" w:color="auto"/>
        <w:bottom w:val="none" w:sz="0" w:space="0" w:color="auto"/>
        <w:right w:val="none" w:sz="0" w:space="0" w:color="auto"/>
      </w:divBdr>
    </w:div>
    <w:div w:id="2087680333">
      <w:bodyDiv w:val="1"/>
      <w:marLeft w:val="0"/>
      <w:marRight w:val="0"/>
      <w:marTop w:val="0"/>
      <w:marBottom w:val="0"/>
      <w:divBdr>
        <w:top w:val="none" w:sz="0" w:space="0" w:color="auto"/>
        <w:left w:val="none" w:sz="0" w:space="0" w:color="auto"/>
        <w:bottom w:val="none" w:sz="0" w:space="0" w:color="auto"/>
        <w:right w:val="none" w:sz="0" w:space="0" w:color="auto"/>
      </w:divBdr>
    </w:div>
    <w:div w:id="2088379790">
      <w:bodyDiv w:val="1"/>
      <w:marLeft w:val="0"/>
      <w:marRight w:val="0"/>
      <w:marTop w:val="0"/>
      <w:marBottom w:val="0"/>
      <w:divBdr>
        <w:top w:val="none" w:sz="0" w:space="0" w:color="auto"/>
        <w:left w:val="none" w:sz="0" w:space="0" w:color="auto"/>
        <w:bottom w:val="none" w:sz="0" w:space="0" w:color="auto"/>
        <w:right w:val="none" w:sz="0" w:space="0" w:color="auto"/>
      </w:divBdr>
    </w:div>
    <w:div w:id="2088455371">
      <w:bodyDiv w:val="1"/>
      <w:marLeft w:val="0"/>
      <w:marRight w:val="0"/>
      <w:marTop w:val="0"/>
      <w:marBottom w:val="0"/>
      <w:divBdr>
        <w:top w:val="none" w:sz="0" w:space="0" w:color="auto"/>
        <w:left w:val="none" w:sz="0" w:space="0" w:color="auto"/>
        <w:bottom w:val="none" w:sz="0" w:space="0" w:color="auto"/>
        <w:right w:val="none" w:sz="0" w:space="0" w:color="auto"/>
      </w:divBdr>
    </w:div>
    <w:div w:id="2088572240">
      <w:bodyDiv w:val="1"/>
      <w:marLeft w:val="0"/>
      <w:marRight w:val="0"/>
      <w:marTop w:val="0"/>
      <w:marBottom w:val="0"/>
      <w:divBdr>
        <w:top w:val="none" w:sz="0" w:space="0" w:color="auto"/>
        <w:left w:val="none" w:sz="0" w:space="0" w:color="auto"/>
        <w:bottom w:val="none" w:sz="0" w:space="0" w:color="auto"/>
        <w:right w:val="none" w:sz="0" w:space="0" w:color="auto"/>
      </w:divBdr>
    </w:div>
    <w:div w:id="2088960283">
      <w:bodyDiv w:val="1"/>
      <w:marLeft w:val="0"/>
      <w:marRight w:val="0"/>
      <w:marTop w:val="0"/>
      <w:marBottom w:val="0"/>
      <w:divBdr>
        <w:top w:val="none" w:sz="0" w:space="0" w:color="auto"/>
        <w:left w:val="none" w:sz="0" w:space="0" w:color="auto"/>
        <w:bottom w:val="none" w:sz="0" w:space="0" w:color="auto"/>
        <w:right w:val="none" w:sz="0" w:space="0" w:color="auto"/>
      </w:divBdr>
    </w:div>
    <w:div w:id="2089039535">
      <w:bodyDiv w:val="1"/>
      <w:marLeft w:val="0"/>
      <w:marRight w:val="0"/>
      <w:marTop w:val="0"/>
      <w:marBottom w:val="0"/>
      <w:divBdr>
        <w:top w:val="none" w:sz="0" w:space="0" w:color="auto"/>
        <w:left w:val="none" w:sz="0" w:space="0" w:color="auto"/>
        <w:bottom w:val="none" w:sz="0" w:space="0" w:color="auto"/>
        <w:right w:val="none" w:sz="0" w:space="0" w:color="auto"/>
      </w:divBdr>
    </w:div>
    <w:div w:id="2089187991">
      <w:bodyDiv w:val="1"/>
      <w:marLeft w:val="0"/>
      <w:marRight w:val="0"/>
      <w:marTop w:val="0"/>
      <w:marBottom w:val="0"/>
      <w:divBdr>
        <w:top w:val="none" w:sz="0" w:space="0" w:color="auto"/>
        <w:left w:val="none" w:sz="0" w:space="0" w:color="auto"/>
        <w:bottom w:val="none" w:sz="0" w:space="0" w:color="auto"/>
        <w:right w:val="none" w:sz="0" w:space="0" w:color="auto"/>
      </w:divBdr>
    </w:div>
    <w:div w:id="2089838253">
      <w:bodyDiv w:val="1"/>
      <w:marLeft w:val="0"/>
      <w:marRight w:val="0"/>
      <w:marTop w:val="0"/>
      <w:marBottom w:val="0"/>
      <w:divBdr>
        <w:top w:val="none" w:sz="0" w:space="0" w:color="auto"/>
        <w:left w:val="none" w:sz="0" w:space="0" w:color="auto"/>
        <w:bottom w:val="none" w:sz="0" w:space="0" w:color="auto"/>
        <w:right w:val="none" w:sz="0" w:space="0" w:color="auto"/>
      </w:divBdr>
    </w:div>
    <w:div w:id="2089838451">
      <w:bodyDiv w:val="1"/>
      <w:marLeft w:val="0"/>
      <w:marRight w:val="0"/>
      <w:marTop w:val="0"/>
      <w:marBottom w:val="0"/>
      <w:divBdr>
        <w:top w:val="none" w:sz="0" w:space="0" w:color="auto"/>
        <w:left w:val="none" w:sz="0" w:space="0" w:color="auto"/>
        <w:bottom w:val="none" w:sz="0" w:space="0" w:color="auto"/>
        <w:right w:val="none" w:sz="0" w:space="0" w:color="auto"/>
      </w:divBdr>
    </w:div>
    <w:div w:id="2089839253">
      <w:bodyDiv w:val="1"/>
      <w:marLeft w:val="0"/>
      <w:marRight w:val="0"/>
      <w:marTop w:val="0"/>
      <w:marBottom w:val="0"/>
      <w:divBdr>
        <w:top w:val="none" w:sz="0" w:space="0" w:color="auto"/>
        <w:left w:val="none" w:sz="0" w:space="0" w:color="auto"/>
        <w:bottom w:val="none" w:sz="0" w:space="0" w:color="auto"/>
        <w:right w:val="none" w:sz="0" w:space="0" w:color="auto"/>
      </w:divBdr>
    </w:div>
    <w:div w:id="2089840414">
      <w:bodyDiv w:val="1"/>
      <w:marLeft w:val="0"/>
      <w:marRight w:val="0"/>
      <w:marTop w:val="0"/>
      <w:marBottom w:val="0"/>
      <w:divBdr>
        <w:top w:val="none" w:sz="0" w:space="0" w:color="auto"/>
        <w:left w:val="none" w:sz="0" w:space="0" w:color="auto"/>
        <w:bottom w:val="none" w:sz="0" w:space="0" w:color="auto"/>
        <w:right w:val="none" w:sz="0" w:space="0" w:color="auto"/>
      </w:divBdr>
    </w:div>
    <w:div w:id="2090039812">
      <w:bodyDiv w:val="1"/>
      <w:marLeft w:val="0"/>
      <w:marRight w:val="0"/>
      <w:marTop w:val="0"/>
      <w:marBottom w:val="0"/>
      <w:divBdr>
        <w:top w:val="none" w:sz="0" w:space="0" w:color="auto"/>
        <w:left w:val="none" w:sz="0" w:space="0" w:color="auto"/>
        <w:bottom w:val="none" w:sz="0" w:space="0" w:color="auto"/>
        <w:right w:val="none" w:sz="0" w:space="0" w:color="auto"/>
      </w:divBdr>
    </w:div>
    <w:div w:id="2090155324">
      <w:bodyDiv w:val="1"/>
      <w:marLeft w:val="0"/>
      <w:marRight w:val="0"/>
      <w:marTop w:val="0"/>
      <w:marBottom w:val="0"/>
      <w:divBdr>
        <w:top w:val="none" w:sz="0" w:space="0" w:color="auto"/>
        <w:left w:val="none" w:sz="0" w:space="0" w:color="auto"/>
        <w:bottom w:val="none" w:sz="0" w:space="0" w:color="auto"/>
        <w:right w:val="none" w:sz="0" w:space="0" w:color="auto"/>
      </w:divBdr>
    </w:div>
    <w:div w:id="2090157756">
      <w:bodyDiv w:val="1"/>
      <w:marLeft w:val="0"/>
      <w:marRight w:val="0"/>
      <w:marTop w:val="0"/>
      <w:marBottom w:val="0"/>
      <w:divBdr>
        <w:top w:val="none" w:sz="0" w:space="0" w:color="auto"/>
        <w:left w:val="none" w:sz="0" w:space="0" w:color="auto"/>
        <w:bottom w:val="none" w:sz="0" w:space="0" w:color="auto"/>
        <w:right w:val="none" w:sz="0" w:space="0" w:color="auto"/>
      </w:divBdr>
    </w:div>
    <w:div w:id="2090273964">
      <w:bodyDiv w:val="1"/>
      <w:marLeft w:val="0"/>
      <w:marRight w:val="0"/>
      <w:marTop w:val="0"/>
      <w:marBottom w:val="0"/>
      <w:divBdr>
        <w:top w:val="none" w:sz="0" w:space="0" w:color="auto"/>
        <w:left w:val="none" w:sz="0" w:space="0" w:color="auto"/>
        <w:bottom w:val="none" w:sz="0" w:space="0" w:color="auto"/>
        <w:right w:val="none" w:sz="0" w:space="0" w:color="auto"/>
      </w:divBdr>
    </w:div>
    <w:div w:id="2090342137">
      <w:bodyDiv w:val="1"/>
      <w:marLeft w:val="0"/>
      <w:marRight w:val="0"/>
      <w:marTop w:val="0"/>
      <w:marBottom w:val="0"/>
      <w:divBdr>
        <w:top w:val="none" w:sz="0" w:space="0" w:color="auto"/>
        <w:left w:val="none" w:sz="0" w:space="0" w:color="auto"/>
        <w:bottom w:val="none" w:sz="0" w:space="0" w:color="auto"/>
        <w:right w:val="none" w:sz="0" w:space="0" w:color="auto"/>
      </w:divBdr>
    </w:div>
    <w:div w:id="2090342953">
      <w:bodyDiv w:val="1"/>
      <w:marLeft w:val="0"/>
      <w:marRight w:val="0"/>
      <w:marTop w:val="0"/>
      <w:marBottom w:val="0"/>
      <w:divBdr>
        <w:top w:val="none" w:sz="0" w:space="0" w:color="auto"/>
        <w:left w:val="none" w:sz="0" w:space="0" w:color="auto"/>
        <w:bottom w:val="none" w:sz="0" w:space="0" w:color="auto"/>
        <w:right w:val="none" w:sz="0" w:space="0" w:color="auto"/>
      </w:divBdr>
    </w:div>
    <w:div w:id="2090613358">
      <w:bodyDiv w:val="1"/>
      <w:marLeft w:val="0"/>
      <w:marRight w:val="0"/>
      <w:marTop w:val="0"/>
      <w:marBottom w:val="0"/>
      <w:divBdr>
        <w:top w:val="none" w:sz="0" w:space="0" w:color="auto"/>
        <w:left w:val="none" w:sz="0" w:space="0" w:color="auto"/>
        <w:bottom w:val="none" w:sz="0" w:space="0" w:color="auto"/>
        <w:right w:val="none" w:sz="0" w:space="0" w:color="auto"/>
      </w:divBdr>
    </w:div>
    <w:div w:id="2090811000">
      <w:bodyDiv w:val="1"/>
      <w:marLeft w:val="0"/>
      <w:marRight w:val="0"/>
      <w:marTop w:val="0"/>
      <w:marBottom w:val="0"/>
      <w:divBdr>
        <w:top w:val="none" w:sz="0" w:space="0" w:color="auto"/>
        <w:left w:val="none" w:sz="0" w:space="0" w:color="auto"/>
        <w:bottom w:val="none" w:sz="0" w:space="0" w:color="auto"/>
        <w:right w:val="none" w:sz="0" w:space="0" w:color="auto"/>
      </w:divBdr>
    </w:div>
    <w:div w:id="2090882960">
      <w:bodyDiv w:val="1"/>
      <w:marLeft w:val="0"/>
      <w:marRight w:val="0"/>
      <w:marTop w:val="0"/>
      <w:marBottom w:val="0"/>
      <w:divBdr>
        <w:top w:val="none" w:sz="0" w:space="0" w:color="auto"/>
        <w:left w:val="none" w:sz="0" w:space="0" w:color="auto"/>
        <w:bottom w:val="none" w:sz="0" w:space="0" w:color="auto"/>
        <w:right w:val="none" w:sz="0" w:space="0" w:color="auto"/>
      </w:divBdr>
    </w:div>
    <w:div w:id="2091074081">
      <w:bodyDiv w:val="1"/>
      <w:marLeft w:val="0"/>
      <w:marRight w:val="0"/>
      <w:marTop w:val="0"/>
      <w:marBottom w:val="0"/>
      <w:divBdr>
        <w:top w:val="none" w:sz="0" w:space="0" w:color="auto"/>
        <w:left w:val="none" w:sz="0" w:space="0" w:color="auto"/>
        <w:bottom w:val="none" w:sz="0" w:space="0" w:color="auto"/>
        <w:right w:val="none" w:sz="0" w:space="0" w:color="auto"/>
      </w:divBdr>
    </w:div>
    <w:div w:id="2091075846">
      <w:bodyDiv w:val="1"/>
      <w:marLeft w:val="0"/>
      <w:marRight w:val="0"/>
      <w:marTop w:val="0"/>
      <w:marBottom w:val="0"/>
      <w:divBdr>
        <w:top w:val="none" w:sz="0" w:space="0" w:color="auto"/>
        <w:left w:val="none" w:sz="0" w:space="0" w:color="auto"/>
        <w:bottom w:val="none" w:sz="0" w:space="0" w:color="auto"/>
        <w:right w:val="none" w:sz="0" w:space="0" w:color="auto"/>
      </w:divBdr>
    </w:div>
    <w:div w:id="2091265750">
      <w:bodyDiv w:val="1"/>
      <w:marLeft w:val="0"/>
      <w:marRight w:val="0"/>
      <w:marTop w:val="0"/>
      <w:marBottom w:val="0"/>
      <w:divBdr>
        <w:top w:val="none" w:sz="0" w:space="0" w:color="auto"/>
        <w:left w:val="none" w:sz="0" w:space="0" w:color="auto"/>
        <w:bottom w:val="none" w:sz="0" w:space="0" w:color="auto"/>
        <w:right w:val="none" w:sz="0" w:space="0" w:color="auto"/>
      </w:divBdr>
    </w:div>
    <w:div w:id="2091341257">
      <w:bodyDiv w:val="1"/>
      <w:marLeft w:val="0"/>
      <w:marRight w:val="0"/>
      <w:marTop w:val="0"/>
      <w:marBottom w:val="0"/>
      <w:divBdr>
        <w:top w:val="none" w:sz="0" w:space="0" w:color="auto"/>
        <w:left w:val="none" w:sz="0" w:space="0" w:color="auto"/>
        <w:bottom w:val="none" w:sz="0" w:space="0" w:color="auto"/>
        <w:right w:val="none" w:sz="0" w:space="0" w:color="auto"/>
      </w:divBdr>
    </w:div>
    <w:div w:id="2091389571">
      <w:bodyDiv w:val="1"/>
      <w:marLeft w:val="0"/>
      <w:marRight w:val="0"/>
      <w:marTop w:val="0"/>
      <w:marBottom w:val="0"/>
      <w:divBdr>
        <w:top w:val="none" w:sz="0" w:space="0" w:color="auto"/>
        <w:left w:val="none" w:sz="0" w:space="0" w:color="auto"/>
        <w:bottom w:val="none" w:sz="0" w:space="0" w:color="auto"/>
        <w:right w:val="none" w:sz="0" w:space="0" w:color="auto"/>
      </w:divBdr>
    </w:div>
    <w:div w:id="2091733912">
      <w:bodyDiv w:val="1"/>
      <w:marLeft w:val="0"/>
      <w:marRight w:val="0"/>
      <w:marTop w:val="0"/>
      <w:marBottom w:val="0"/>
      <w:divBdr>
        <w:top w:val="none" w:sz="0" w:space="0" w:color="auto"/>
        <w:left w:val="none" w:sz="0" w:space="0" w:color="auto"/>
        <w:bottom w:val="none" w:sz="0" w:space="0" w:color="auto"/>
        <w:right w:val="none" w:sz="0" w:space="0" w:color="auto"/>
      </w:divBdr>
    </w:div>
    <w:div w:id="2091847028">
      <w:bodyDiv w:val="1"/>
      <w:marLeft w:val="0"/>
      <w:marRight w:val="0"/>
      <w:marTop w:val="0"/>
      <w:marBottom w:val="0"/>
      <w:divBdr>
        <w:top w:val="none" w:sz="0" w:space="0" w:color="auto"/>
        <w:left w:val="none" w:sz="0" w:space="0" w:color="auto"/>
        <w:bottom w:val="none" w:sz="0" w:space="0" w:color="auto"/>
        <w:right w:val="none" w:sz="0" w:space="0" w:color="auto"/>
      </w:divBdr>
    </w:div>
    <w:div w:id="2091926120">
      <w:bodyDiv w:val="1"/>
      <w:marLeft w:val="0"/>
      <w:marRight w:val="0"/>
      <w:marTop w:val="0"/>
      <w:marBottom w:val="0"/>
      <w:divBdr>
        <w:top w:val="none" w:sz="0" w:space="0" w:color="auto"/>
        <w:left w:val="none" w:sz="0" w:space="0" w:color="auto"/>
        <w:bottom w:val="none" w:sz="0" w:space="0" w:color="auto"/>
        <w:right w:val="none" w:sz="0" w:space="0" w:color="auto"/>
      </w:divBdr>
    </w:div>
    <w:div w:id="2092116717">
      <w:bodyDiv w:val="1"/>
      <w:marLeft w:val="0"/>
      <w:marRight w:val="0"/>
      <w:marTop w:val="0"/>
      <w:marBottom w:val="0"/>
      <w:divBdr>
        <w:top w:val="none" w:sz="0" w:space="0" w:color="auto"/>
        <w:left w:val="none" w:sz="0" w:space="0" w:color="auto"/>
        <w:bottom w:val="none" w:sz="0" w:space="0" w:color="auto"/>
        <w:right w:val="none" w:sz="0" w:space="0" w:color="auto"/>
      </w:divBdr>
    </w:div>
    <w:div w:id="2092118756">
      <w:bodyDiv w:val="1"/>
      <w:marLeft w:val="0"/>
      <w:marRight w:val="0"/>
      <w:marTop w:val="0"/>
      <w:marBottom w:val="0"/>
      <w:divBdr>
        <w:top w:val="none" w:sz="0" w:space="0" w:color="auto"/>
        <w:left w:val="none" w:sz="0" w:space="0" w:color="auto"/>
        <w:bottom w:val="none" w:sz="0" w:space="0" w:color="auto"/>
        <w:right w:val="none" w:sz="0" w:space="0" w:color="auto"/>
      </w:divBdr>
    </w:div>
    <w:div w:id="2092774431">
      <w:bodyDiv w:val="1"/>
      <w:marLeft w:val="0"/>
      <w:marRight w:val="0"/>
      <w:marTop w:val="0"/>
      <w:marBottom w:val="0"/>
      <w:divBdr>
        <w:top w:val="none" w:sz="0" w:space="0" w:color="auto"/>
        <w:left w:val="none" w:sz="0" w:space="0" w:color="auto"/>
        <w:bottom w:val="none" w:sz="0" w:space="0" w:color="auto"/>
        <w:right w:val="none" w:sz="0" w:space="0" w:color="auto"/>
      </w:divBdr>
    </w:div>
    <w:div w:id="2092846659">
      <w:bodyDiv w:val="1"/>
      <w:marLeft w:val="0"/>
      <w:marRight w:val="0"/>
      <w:marTop w:val="0"/>
      <w:marBottom w:val="0"/>
      <w:divBdr>
        <w:top w:val="none" w:sz="0" w:space="0" w:color="auto"/>
        <w:left w:val="none" w:sz="0" w:space="0" w:color="auto"/>
        <w:bottom w:val="none" w:sz="0" w:space="0" w:color="auto"/>
        <w:right w:val="none" w:sz="0" w:space="0" w:color="auto"/>
      </w:divBdr>
    </w:div>
    <w:div w:id="2092852645">
      <w:bodyDiv w:val="1"/>
      <w:marLeft w:val="0"/>
      <w:marRight w:val="0"/>
      <w:marTop w:val="0"/>
      <w:marBottom w:val="0"/>
      <w:divBdr>
        <w:top w:val="none" w:sz="0" w:space="0" w:color="auto"/>
        <w:left w:val="none" w:sz="0" w:space="0" w:color="auto"/>
        <w:bottom w:val="none" w:sz="0" w:space="0" w:color="auto"/>
        <w:right w:val="none" w:sz="0" w:space="0" w:color="auto"/>
      </w:divBdr>
    </w:div>
    <w:div w:id="2092922860">
      <w:bodyDiv w:val="1"/>
      <w:marLeft w:val="0"/>
      <w:marRight w:val="0"/>
      <w:marTop w:val="0"/>
      <w:marBottom w:val="0"/>
      <w:divBdr>
        <w:top w:val="none" w:sz="0" w:space="0" w:color="auto"/>
        <w:left w:val="none" w:sz="0" w:space="0" w:color="auto"/>
        <w:bottom w:val="none" w:sz="0" w:space="0" w:color="auto"/>
        <w:right w:val="none" w:sz="0" w:space="0" w:color="auto"/>
      </w:divBdr>
    </w:div>
    <w:div w:id="2093089054">
      <w:bodyDiv w:val="1"/>
      <w:marLeft w:val="0"/>
      <w:marRight w:val="0"/>
      <w:marTop w:val="0"/>
      <w:marBottom w:val="0"/>
      <w:divBdr>
        <w:top w:val="none" w:sz="0" w:space="0" w:color="auto"/>
        <w:left w:val="none" w:sz="0" w:space="0" w:color="auto"/>
        <w:bottom w:val="none" w:sz="0" w:space="0" w:color="auto"/>
        <w:right w:val="none" w:sz="0" w:space="0" w:color="auto"/>
      </w:divBdr>
    </w:div>
    <w:div w:id="2093617661">
      <w:bodyDiv w:val="1"/>
      <w:marLeft w:val="0"/>
      <w:marRight w:val="0"/>
      <w:marTop w:val="0"/>
      <w:marBottom w:val="0"/>
      <w:divBdr>
        <w:top w:val="none" w:sz="0" w:space="0" w:color="auto"/>
        <w:left w:val="none" w:sz="0" w:space="0" w:color="auto"/>
        <w:bottom w:val="none" w:sz="0" w:space="0" w:color="auto"/>
        <w:right w:val="none" w:sz="0" w:space="0" w:color="auto"/>
      </w:divBdr>
    </w:div>
    <w:div w:id="2093626831">
      <w:bodyDiv w:val="1"/>
      <w:marLeft w:val="0"/>
      <w:marRight w:val="0"/>
      <w:marTop w:val="0"/>
      <w:marBottom w:val="0"/>
      <w:divBdr>
        <w:top w:val="none" w:sz="0" w:space="0" w:color="auto"/>
        <w:left w:val="none" w:sz="0" w:space="0" w:color="auto"/>
        <w:bottom w:val="none" w:sz="0" w:space="0" w:color="auto"/>
        <w:right w:val="none" w:sz="0" w:space="0" w:color="auto"/>
      </w:divBdr>
    </w:div>
    <w:div w:id="2093966708">
      <w:bodyDiv w:val="1"/>
      <w:marLeft w:val="0"/>
      <w:marRight w:val="0"/>
      <w:marTop w:val="0"/>
      <w:marBottom w:val="0"/>
      <w:divBdr>
        <w:top w:val="none" w:sz="0" w:space="0" w:color="auto"/>
        <w:left w:val="none" w:sz="0" w:space="0" w:color="auto"/>
        <w:bottom w:val="none" w:sz="0" w:space="0" w:color="auto"/>
        <w:right w:val="none" w:sz="0" w:space="0" w:color="auto"/>
      </w:divBdr>
    </w:div>
    <w:div w:id="2094080102">
      <w:bodyDiv w:val="1"/>
      <w:marLeft w:val="0"/>
      <w:marRight w:val="0"/>
      <w:marTop w:val="0"/>
      <w:marBottom w:val="0"/>
      <w:divBdr>
        <w:top w:val="none" w:sz="0" w:space="0" w:color="auto"/>
        <w:left w:val="none" w:sz="0" w:space="0" w:color="auto"/>
        <w:bottom w:val="none" w:sz="0" w:space="0" w:color="auto"/>
        <w:right w:val="none" w:sz="0" w:space="0" w:color="auto"/>
      </w:divBdr>
    </w:div>
    <w:div w:id="2094161858">
      <w:bodyDiv w:val="1"/>
      <w:marLeft w:val="0"/>
      <w:marRight w:val="0"/>
      <w:marTop w:val="0"/>
      <w:marBottom w:val="0"/>
      <w:divBdr>
        <w:top w:val="none" w:sz="0" w:space="0" w:color="auto"/>
        <w:left w:val="none" w:sz="0" w:space="0" w:color="auto"/>
        <w:bottom w:val="none" w:sz="0" w:space="0" w:color="auto"/>
        <w:right w:val="none" w:sz="0" w:space="0" w:color="auto"/>
      </w:divBdr>
    </w:div>
    <w:div w:id="2094230989">
      <w:bodyDiv w:val="1"/>
      <w:marLeft w:val="0"/>
      <w:marRight w:val="0"/>
      <w:marTop w:val="0"/>
      <w:marBottom w:val="0"/>
      <w:divBdr>
        <w:top w:val="none" w:sz="0" w:space="0" w:color="auto"/>
        <w:left w:val="none" w:sz="0" w:space="0" w:color="auto"/>
        <w:bottom w:val="none" w:sz="0" w:space="0" w:color="auto"/>
        <w:right w:val="none" w:sz="0" w:space="0" w:color="auto"/>
      </w:divBdr>
    </w:div>
    <w:div w:id="2094276282">
      <w:bodyDiv w:val="1"/>
      <w:marLeft w:val="0"/>
      <w:marRight w:val="0"/>
      <w:marTop w:val="0"/>
      <w:marBottom w:val="0"/>
      <w:divBdr>
        <w:top w:val="none" w:sz="0" w:space="0" w:color="auto"/>
        <w:left w:val="none" w:sz="0" w:space="0" w:color="auto"/>
        <w:bottom w:val="none" w:sz="0" w:space="0" w:color="auto"/>
        <w:right w:val="none" w:sz="0" w:space="0" w:color="auto"/>
      </w:divBdr>
    </w:div>
    <w:div w:id="2095007535">
      <w:bodyDiv w:val="1"/>
      <w:marLeft w:val="0"/>
      <w:marRight w:val="0"/>
      <w:marTop w:val="0"/>
      <w:marBottom w:val="0"/>
      <w:divBdr>
        <w:top w:val="none" w:sz="0" w:space="0" w:color="auto"/>
        <w:left w:val="none" w:sz="0" w:space="0" w:color="auto"/>
        <w:bottom w:val="none" w:sz="0" w:space="0" w:color="auto"/>
        <w:right w:val="none" w:sz="0" w:space="0" w:color="auto"/>
      </w:divBdr>
    </w:div>
    <w:div w:id="2095083492">
      <w:bodyDiv w:val="1"/>
      <w:marLeft w:val="0"/>
      <w:marRight w:val="0"/>
      <w:marTop w:val="0"/>
      <w:marBottom w:val="0"/>
      <w:divBdr>
        <w:top w:val="none" w:sz="0" w:space="0" w:color="auto"/>
        <w:left w:val="none" w:sz="0" w:space="0" w:color="auto"/>
        <w:bottom w:val="none" w:sz="0" w:space="0" w:color="auto"/>
        <w:right w:val="none" w:sz="0" w:space="0" w:color="auto"/>
      </w:divBdr>
    </w:div>
    <w:div w:id="2095083722">
      <w:bodyDiv w:val="1"/>
      <w:marLeft w:val="0"/>
      <w:marRight w:val="0"/>
      <w:marTop w:val="0"/>
      <w:marBottom w:val="0"/>
      <w:divBdr>
        <w:top w:val="none" w:sz="0" w:space="0" w:color="auto"/>
        <w:left w:val="none" w:sz="0" w:space="0" w:color="auto"/>
        <w:bottom w:val="none" w:sz="0" w:space="0" w:color="auto"/>
        <w:right w:val="none" w:sz="0" w:space="0" w:color="auto"/>
      </w:divBdr>
    </w:div>
    <w:div w:id="2095121856">
      <w:bodyDiv w:val="1"/>
      <w:marLeft w:val="0"/>
      <w:marRight w:val="0"/>
      <w:marTop w:val="0"/>
      <w:marBottom w:val="0"/>
      <w:divBdr>
        <w:top w:val="none" w:sz="0" w:space="0" w:color="auto"/>
        <w:left w:val="none" w:sz="0" w:space="0" w:color="auto"/>
        <w:bottom w:val="none" w:sz="0" w:space="0" w:color="auto"/>
        <w:right w:val="none" w:sz="0" w:space="0" w:color="auto"/>
      </w:divBdr>
    </w:div>
    <w:div w:id="2095123719">
      <w:bodyDiv w:val="1"/>
      <w:marLeft w:val="0"/>
      <w:marRight w:val="0"/>
      <w:marTop w:val="0"/>
      <w:marBottom w:val="0"/>
      <w:divBdr>
        <w:top w:val="none" w:sz="0" w:space="0" w:color="auto"/>
        <w:left w:val="none" w:sz="0" w:space="0" w:color="auto"/>
        <w:bottom w:val="none" w:sz="0" w:space="0" w:color="auto"/>
        <w:right w:val="none" w:sz="0" w:space="0" w:color="auto"/>
      </w:divBdr>
    </w:div>
    <w:div w:id="2095125205">
      <w:bodyDiv w:val="1"/>
      <w:marLeft w:val="0"/>
      <w:marRight w:val="0"/>
      <w:marTop w:val="0"/>
      <w:marBottom w:val="0"/>
      <w:divBdr>
        <w:top w:val="none" w:sz="0" w:space="0" w:color="auto"/>
        <w:left w:val="none" w:sz="0" w:space="0" w:color="auto"/>
        <w:bottom w:val="none" w:sz="0" w:space="0" w:color="auto"/>
        <w:right w:val="none" w:sz="0" w:space="0" w:color="auto"/>
      </w:divBdr>
    </w:div>
    <w:div w:id="2095200397">
      <w:bodyDiv w:val="1"/>
      <w:marLeft w:val="0"/>
      <w:marRight w:val="0"/>
      <w:marTop w:val="0"/>
      <w:marBottom w:val="0"/>
      <w:divBdr>
        <w:top w:val="none" w:sz="0" w:space="0" w:color="auto"/>
        <w:left w:val="none" w:sz="0" w:space="0" w:color="auto"/>
        <w:bottom w:val="none" w:sz="0" w:space="0" w:color="auto"/>
        <w:right w:val="none" w:sz="0" w:space="0" w:color="auto"/>
      </w:divBdr>
    </w:div>
    <w:div w:id="2095276225">
      <w:bodyDiv w:val="1"/>
      <w:marLeft w:val="0"/>
      <w:marRight w:val="0"/>
      <w:marTop w:val="0"/>
      <w:marBottom w:val="0"/>
      <w:divBdr>
        <w:top w:val="none" w:sz="0" w:space="0" w:color="auto"/>
        <w:left w:val="none" w:sz="0" w:space="0" w:color="auto"/>
        <w:bottom w:val="none" w:sz="0" w:space="0" w:color="auto"/>
        <w:right w:val="none" w:sz="0" w:space="0" w:color="auto"/>
      </w:divBdr>
    </w:div>
    <w:div w:id="2095279307">
      <w:bodyDiv w:val="1"/>
      <w:marLeft w:val="0"/>
      <w:marRight w:val="0"/>
      <w:marTop w:val="0"/>
      <w:marBottom w:val="0"/>
      <w:divBdr>
        <w:top w:val="none" w:sz="0" w:space="0" w:color="auto"/>
        <w:left w:val="none" w:sz="0" w:space="0" w:color="auto"/>
        <w:bottom w:val="none" w:sz="0" w:space="0" w:color="auto"/>
        <w:right w:val="none" w:sz="0" w:space="0" w:color="auto"/>
      </w:divBdr>
    </w:div>
    <w:div w:id="2095393668">
      <w:bodyDiv w:val="1"/>
      <w:marLeft w:val="0"/>
      <w:marRight w:val="0"/>
      <w:marTop w:val="0"/>
      <w:marBottom w:val="0"/>
      <w:divBdr>
        <w:top w:val="none" w:sz="0" w:space="0" w:color="auto"/>
        <w:left w:val="none" w:sz="0" w:space="0" w:color="auto"/>
        <w:bottom w:val="none" w:sz="0" w:space="0" w:color="auto"/>
        <w:right w:val="none" w:sz="0" w:space="0" w:color="auto"/>
      </w:divBdr>
    </w:div>
    <w:div w:id="2095467656">
      <w:bodyDiv w:val="1"/>
      <w:marLeft w:val="0"/>
      <w:marRight w:val="0"/>
      <w:marTop w:val="0"/>
      <w:marBottom w:val="0"/>
      <w:divBdr>
        <w:top w:val="none" w:sz="0" w:space="0" w:color="auto"/>
        <w:left w:val="none" w:sz="0" w:space="0" w:color="auto"/>
        <w:bottom w:val="none" w:sz="0" w:space="0" w:color="auto"/>
        <w:right w:val="none" w:sz="0" w:space="0" w:color="auto"/>
      </w:divBdr>
    </w:div>
    <w:div w:id="2095584859">
      <w:bodyDiv w:val="1"/>
      <w:marLeft w:val="0"/>
      <w:marRight w:val="0"/>
      <w:marTop w:val="0"/>
      <w:marBottom w:val="0"/>
      <w:divBdr>
        <w:top w:val="none" w:sz="0" w:space="0" w:color="auto"/>
        <w:left w:val="none" w:sz="0" w:space="0" w:color="auto"/>
        <w:bottom w:val="none" w:sz="0" w:space="0" w:color="auto"/>
        <w:right w:val="none" w:sz="0" w:space="0" w:color="auto"/>
      </w:divBdr>
    </w:div>
    <w:div w:id="2095592324">
      <w:bodyDiv w:val="1"/>
      <w:marLeft w:val="0"/>
      <w:marRight w:val="0"/>
      <w:marTop w:val="0"/>
      <w:marBottom w:val="0"/>
      <w:divBdr>
        <w:top w:val="none" w:sz="0" w:space="0" w:color="auto"/>
        <w:left w:val="none" w:sz="0" w:space="0" w:color="auto"/>
        <w:bottom w:val="none" w:sz="0" w:space="0" w:color="auto"/>
        <w:right w:val="none" w:sz="0" w:space="0" w:color="auto"/>
      </w:divBdr>
    </w:div>
    <w:div w:id="2095668531">
      <w:bodyDiv w:val="1"/>
      <w:marLeft w:val="0"/>
      <w:marRight w:val="0"/>
      <w:marTop w:val="0"/>
      <w:marBottom w:val="0"/>
      <w:divBdr>
        <w:top w:val="none" w:sz="0" w:space="0" w:color="auto"/>
        <w:left w:val="none" w:sz="0" w:space="0" w:color="auto"/>
        <w:bottom w:val="none" w:sz="0" w:space="0" w:color="auto"/>
        <w:right w:val="none" w:sz="0" w:space="0" w:color="auto"/>
      </w:divBdr>
    </w:div>
    <w:div w:id="2095735849">
      <w:bodyDiv w:val="1"/>
      <w:marLeft w:val="0"/>
      <w:marRight w:val="0"/>
      <w:marTop w:val="0"/>
      <w:marBottom w:val="0"/>
      <w:divBdr>
        <w:top w:val="none" w:sz="0" w:space="0" w:color="auto"/>
        <w:left w:val="none" w:sz="0" w:space="0" w:color="auto"/>
        <w:bottom w:val="none" w:sz="0" w:space="0" w:color="auto"/>
        <w:right w:val="none" w:sz="0" w:space="0" w:color="auto"/>
      </w:divBdr>
    </w:div>
    <w:div w:id="2095928655">
      <w:bodyDiv w:val="1"/>
      <w:marLeft w:val="0"/>
      <w:marRight w:val="0"/>
      <w:marTop w:val="0"/>
      <w:marBottom w:val="0"/>
      <w:divBdr>
        <w:top w:val="none" w:sz="0" w:space="0" w:color="auto"/>
        <w:left w:val="none" w:sz="0" w:space="0" w:color="auto"/>
        <w:bottom w:val="none" w:sz="0" w:space="0" w:color="auto"/>
        <w:right w:val="none" w:sz="0" w:space="0" w:color="auto"/>
      </w:divBdr>
    </w:div>
    <w:div w:id="2095934301">
      <w:bodyDiv w:val="1"/>
      <w:marLeft w:val="0"/>
      <w:marRight w:val="0"/>
      <w:marTop w:val="0"/>
      <w:marBottom w:val="0"/>
      <w:divBdr>
        <w:top w:val="none" w:sz="0" w:space="0" w:color="auto"/>
        <w:left w:val="none" w:sz="0" w:space="0" w:color="auto"/>
        <w:bottom w:val="none" w:sz="0" w:space="0" w:color="auto"/>
        <w:right w:val="none" w:sz="0" w:space="0" w:color="auto"/>
      </w:divBdr>
    </w:div>
    <w:div w:id="2095974764">
      <w:bodyDiv w:val="1"/>
      <w:marLeft w:val="0"/>
      <w:marRight w:val="0"/>
      <w:marTop w:val="0"/>
      <w:marBottom w:val="0"/>
      <w:divBdr>
        <w:top w:val="none" w:sz="0" w:space="0" w:color="auto"/>
        <w:left w:val="none" w:sz="0" w:space="0" w:color="auto"/>
        <w:bottom w:val="none" w:sz="0" w:space="0" w:color="auto"/>
        <w:right w:val="none" w:sz="0" w:space="0" w:color="auto"/>
      </w:divBdr>
    </w:div>
    <w:div w:id="2096122078">
      <w:bodyDiv w:val="1"/>
      <w:marLeft w:val="0"/>
      <w:marRight w:val="0"/>
      <w:marTop w:val="0"/>
      <w:marBottom w:val="0"/>
      <w:divBdr>
        <w:top w:val="none" w:sz="0" w:space="0" w:color="auto"/>
        <w:left w:val="none" w:sz="0" w:space="0" w:color="auto"/>
        <w:bottom w:val="none" w:sz="0" w:space="0" w:color="auto"/>
        <w:right w:val="none" w:sz="0" w:space="0" w:color="auto"/>
      </w:divBdr>
    </w:div>
    <w:div w:id="2096129847">
      <w:bodyDiv w:val="1"/>
      <w:marLeft w:val="0"/>
      <w:marRight w:val="0"/>
      <w:marTop w:val="0"/>
      <w:marBottom w:val="0"/>
      <w:divBdr>
        <w:top w:val="none" w:sz="0" w:space="0" w:color="auto"/>
        <w:left w:val="none" w:sz="0" w:space="0" w:color="auto"/>
        <w:bottom w:val="none" w:sz="0" w:space="0" w:color="auto"/>
        <w:right w:val="none" w:sz="0" w:space="0" w:color="auto"/>
      </w:divBdr>
    </w:div>
    <w:div w:id="2096173037">
      <w:bodyDiv w:val="1"/>
      <w:marLeft w:val="0"/>
      <w:marRight w:val="0"/>
      <w:marTop w:val="0"/>
      <w:marBottom w:val="0"/>
      <w:divBdr>
        <w:top w:val="none" w:sz="0" w:space="0" w:color="auto"/>
        <w:left w:val="none" w:sz="0" w:space="0" w:color="auto"/>
        <w:bottom w:val="none" w:sz="0" w:space="0" w:color="auto"/>
        <w:right w:val="none" w:sz="0" w:space="0" w:color="auto"/>
      </w:divBdr>
    </w:div>
    <w:div w:id="2096365878">
      <w:bodyDiv w:val="1"/>
      <w:marLeft w:val="0"/>
      <w:marRight w:val="0"/>
      <w:marTop w:val="0"/>
      <w:marBottom w:val="0"/>
      <w:divBdr>
        <w:top w:val="none" w:sz="0" w:space="0" w:color="auto"/>
        <w:left w:val="none" w:sz="0" w:space="0" w:color="auto"/>
        <w:bottom w:val="none" w:sz="0" w:space="0" w:color="auto"/>
        <w:right w:val="none" w:sz="0" w:space="0" w:color="auto"/>
      </w:divBdr>
    </w:div>
    <w:div w:id="2096785839">
      <w:bodyDiv w:val="1"/>
      <w:marLeft w:val="0"/>
      <w:marRight w:val="0"/>
      <w:marTop w:val="0"/>
      <w:marBottom w:val="0"/>
      <w:divBdr>
        <w:top w:val="none" w:sz="0" w:space="0" w:color="auto"/>
        <w:left w:val="none" w:sz="0" w:space="0" w:color="auto"/>
        <w:bottom w:val="none" w:sz="0" w:space="0" w:color="auto"/>
        <w:right w:val="none" w:sz="0" w:space="0" w:color="auto"/>
      </w:divBdr>
    </w:div>
    <w:div w:id="2096854357">
      <w:bodyDiv w:val="1"/>
      <w:marLeft w:val="0"/>
      <w:marRight w:val="0"/>
      <w:marTop w:val="0"/>
      <w:marBottom w:val="0"/>
      <w:divBdr>
        <w:top w:val="none" w:sz="0" w:space="0" w:color="auto"/>
        <w:left w:val="none" w:sz="0" w:space="0" w:color="auto"/>
        <w:bottom w:val="none" w:sz="0" w:space="0" w:color="auto"/>
        <w:right w:val="none" w:sz="0" w:space="0" w:color="auto"/>
      </w:divBdr>
    </w:div>
    <w:div w:id="2097313811">
      <w:bodyDiv w:val="1"/>
      <w:marLeft w:val="0"/>
      <w:marRight w:val="0"/>
      <w:marTop w:val="0"/>
      <w:marBottom w:val="0"/>
      <w:divBdr>
        <w:top w:val="none" w:sz="0" w:space="0" w:color="auto"/>
        <w:left w:val="none" w:sz="0" w:space="0" w:color="auto"/>
        <w:bottom w:val="none" w:sz="0" w:space="0" w:color="auto"/>
        <w:right w:val="none" w:sz="0" w:space="0" w:color="auto"/>
      </w:divBdr>
    </w:div>
    <w:div w:id="2097440929">
      <w:bodyDiv w:val="1"/>
      <w:marLeft w:val="0"/>
      <w:marRight w:val="0"/>
      <w:marTop w:val="0"/>
      <w:marBottom w:val="0"/>
      <w:divBdr>
        <w:top w:val="none" w:sz="0" w:space="0" w:color="auto"/>
        <w:left w:val="none" w:sz="0" w:space="0" w:color="auto"/>
        <w:bottom w:val="none" w:sz="0" w:space="0" w:color="auto"/>
        <w:right w:val="none" w:sz="0" w:space="0" w:color="auto"/>
      </w:divBdr>
    </w:div>
    <w:div w:id="2097551391">
      <w:bodyDiv w:val="1"/>
      <w:marLeft w:val="0"/>
      <w:marRight w:val="0"/>
      <w:marTop w:val="0"/>
      <w:marBottom w:val="0"/>
      <w:divBdr>
        <w:top w:val="none" w:sz="0" w:space="0" w:color="auto"/>
        <w:left w:val="none" w:sz="0" w:space="0" w:color="auto"/>
        <w:bottom w:val="none" w:sz="0" w:space="0" w:color="auto"/>
        <w:right w:val="none" w:sz="0" w:space="0" w:color="auto"/>
      </w:divBdr>
    </w:div>
    <w:div w:id="2097676562">
      <w:bodyDiv w:val="1"/>
      <w:marLeft w:val="0"/>
      <w:marRight w:val="0"/>
      <w:marTop w:val="0"/>
      <w:marBottom w:val="0"/>
      <w:divBdr>
        <w:top w:val="none" w:sz="0" w:space="0" w:color="auto"/>
        <w:left w:val="none" w:sz="0" w:space="0" w:color="auto"/>
        <w:bottom w:val="none" w:sz="0" w:space="0" w:color="auto"/>
        <w:right w:val="none" w:sz="0" w:space="0" w:color="auto"/>
      </w:divBdr>
    </w:div>
    <w:div w:id="2097703591">
      <w:bodyDiv w:val="1"/>
      <w:marLeft w:val="0"/>
      <w:marRight w:val="0"/>
      <w:marTop w:val="0"/>
      <w:marBottom w:val="0"/>
      <w:divBdr>
        <w:top w:val="none" w:sz="0" w:space="0" w:color="auto"/>
        <w:left w:val="none" w:sz="0" w:space="0" w:color="auto"/>
        <w:bottom w:val="none" w:sz="0" w:space="0" w:color="auto"/>
        <w:right w:val="none" w:sz="0" w:space="0" w:color="auto"/>
      </w:divBdr>
    </w:div>
    <w:div w:id="2097744710">
      <w:bodyDiv w:val="1"/>
      <w:marLeft w:val="0"/>
      <w:marRight w:val="0"/>
      <w:marTop w:val="0"/>
      <w:marBottom w:val="0"/>
      <w:divBdr>
        <w:top w:val="none" w:sz="0" w:space="0" w:color="auto"/>
        <w:left w:val="none" w:sz="0" w:space="0" w:color="auto"/>
        <w:bottom w:val="none" w:sz="0" w:space="0" w:color="auto"/>
        <w:right w:val="none" w:sz="0" w:space="0" w:color="auto"/>
      </w:divBdr>
    </w:div>
    <w:div w:id="2097894864">
      <w:bodyDiv w:val="1"/>
      <w:marLeft w:val="0"/>
      <w:marRight w:val="0"/>
      <w:marTop w:val="0"/>
      <w:marBottom w:val="0"/>
      <w:divBdr>
        <w:top w:val="none" w:sz="0" w:space="0" w:color="auto"/>
        <w:left w:val="none" w:sz="0" w:space="0" w:color="auto"/>
        <w:bottom w:val="none" w:sz="0" w:space="0" w:color="auto"/>
        <w:right w:val="none" w:sz="0" w:space="0" w:color="auto"/>
      </w:divBdr>
    </w:div>
    <w:div w:id="2097945094">
      <w:bodyDiv w:val="1"/>
      <w:marLeft w:val="0"/>
      <w:marRight w:val="0"/>
      <w:marTop w:val="0"/>
      <w:marBottom w:val="0"/>
      <w:divBdr>
        <w:top w:val="none" w:sz="0" w:space="0" w:color="auto"/>
        <w:left w:val="none" w:sz="0" w:space="0" w:color="auto"/>
        <w:bottom w:val="none" w:sz="0" w:space="0" w:color="auto"/>
        <w:right w:val="none" w:sz="0" w:space="0" w:color="auto"/>
      </w:divBdr>
    </w:div>
    <w:div w:id="2097969913">
      <w:bodyDiv w:val="1"/>
      <w:marLeft w:val="0"/>
      <w:marRight w:val="0"/>
      <w:marTop w:val="0"/>
      <w:marBottom w:val="0"/>
      <w:divBdr>
        <w:top w:val="none" w:sz="0" w:space="0" w:color="auto"/>
        <w:left w:val="none" w:sz="0" w:space="0" w:color="auto"/>
        <w:bottom w:val="none" w:sz="0" w:space="0" w:color="auto"/>
        <w:right w:val="none" w:sz="0" w:space="0" w:color="auto"/>
      </w:divBdr>
    </w:div>
    <w:div w:id="2098088099">
      <w:bodyDiv w:val="1"/>
      <w:marLeft w:val="0"/>
      <w:marRight w:val="0"/>
      <w:marTop w:val="0"/>
      <w:marBottom w:val="0"/>
      <w:divBdr>
        <w:top w:val="none" w:sz="0" w:space="0" w:color="auto"/>
        <w:left w:val="none" w:sz="0" w:space="0" w:color="auto"/>
        <w:bottom w:val="none" w:sz="0" w:space="0" w:color="auto"/>
        <w:right w:val="none" w:sz="0" w:space="0" w:color="auto"/>
      </w:divBdr>
    </w:div>
    <w:div w:id="2098138872">
      <w:bodyDiv w:val="1"/>
      <w:marLeft w:val="0"/>
      <w:marRight w:val="0"/>
      <w:marTop w:val="0"/>
      <w:marBottom w:val="0"/>
      <w:divBdr>
        <w:top w:val="none" w:sz="0" w:space="0" w:color="auto"/>
        <w:left w:val="none" w:sz="0" w:space="0" w:color="auto"/>
        <w:bottom w:val="none" w:sz="0" w:space="0" w:color="auto"/>
        <w:right w:val="none" w:sz="0" w:space="0" w:color="auto"/>
      </w:divBdr>
    </w:div>
    <w:div w:id="2098401850">
      <w:bodyDiv w:val="1"/>
      <w:marLeft w:val="0"/>
      <w:marRight w:val="0"/>
      <w:marTop w:val="0"/>
      <w:marBottom w:val="0"/>
      <w:divBdr>
        <w:top w:val="none" w:sz="0" w:space="0" w:color="auto"/>
        <w:left w:val="none" w:sz="0" w:space="0" w:color="auto"/>
        <w:bottom w:val="none" w:sz="0" w:space="0" w:color="auto"/>
        <w:right w:val="none" w:sz="0" w:space="0" w:color="auto"/>
      </w:divBdr>
    </w:div>
    <w:div w:id="2098480616">
      <w:bodyDiv w:val="1"/>
      <w:marLeft w:val="0"/>
      <w:marRight w:val="0"/>
      <w:marTop w:val="0"/>
      <w:marBottom w:val="0"/>
      <w:divBdr>
        <w:top w:val="none" w:sz="0" w:space="0" w:color="auto"/>
        <w:left w:val="none" w:sz="0" w:space="0" w:color="auto"/>
        <w:bottom w:val="none" w:sz="0" w:space="0" w:color="auto"/>
        <w:right w:val="none" w:sz="0" w:space="0" w:color="auto"/>
      </w:divBdr>
    </w:div>
    <w:div w:id="2098482471">
      <w:bodyDiv w:val="1"/>
      <w:marLeft w:val="0"/>
      <w:marRight w:val="0"/>
      <w:marTop w:val="0"/>
      <w:marBottom w:val="0"/>
      <w:divBdr>
        <w:top w:val="none" w:sz="0" w:space="0" w:color="auto"/>
        <w:left w:val="none" w:sz="0" w:space="0" w:color="auto"/>
        <w:bottom w:val="none" w:sz="0" w:space="0" w:color="auto"/>
        <w:right w:val="none" w:sz="0" w:space="0" w:color="auto"/>
      </w:divBdr>
    </w:div>
    <w:div w:id="2098593953">
      <w:bodyDiv w:val="1"/>
      <w:marLeft w:val="0"/>
      <w:marRight w:val="0"/>
      <w:marTop w:val="0"/>
      <w:marBottom w:val="0"/>
      <w:divBdr>
        <w:top w:val="none" w:sz="0" w:space="0" w:color="auto"/>
        <w:left w:val="none" w:sz="0" w:space="0" w:color="auto"/>
        <w:bottom w:val="none" w:sz="0" w:space="0" w:color="auto"/>
        <w:right w:val="none" w:sz="0" w:space="0" w:color="auto"/>
      </w:divBdr>
    </w:div>
    <w:div w:id="2098747365">
      <w:bodyDiv w:val="1"/>
      <w:marLeft w:val="0"/>
      <w:marRight w:val="0"/>
      <w:marTop w:val="0"/>
      <w:marBottom w:val="0"/>
      <w:divBdr>
        <w:top w:val="none" w:sz="0" w:space="0" w:color="auto"/>
        <w:left w:val="none" w:sz="0" w:space="0" w:color="auto"/>
        <w:bottom w:val="none" w:sz="0" w:space="0" w:color="auto"/>
        <w:right w:val="none" w:sz="0" w:space="0" w:color="auto"/>
      </w:divBdr>
    </w:div>
    <w:div w:id="2098749341">
      <w:bodyDiv w:val="1"/>
      <w:marLeft w:val="0"/>
      <w:marRight w:val="0"/>
      <w:marTop w:val="0"/>
      <w:marBottom w:val="0"/>
      <w:divBdr>
        <w:top w:val="none" w:sz="0" w:space="0" w:color="auto"/>
        <w:left w:val="none" w:sz="0" w:space="0" w:color="auto"/>
        <w:bottom w:val="none" w:sz="0" w:space="0" w:color="auto"/>
        <w:right w:val="none" w:sz="0" w:space="0" w:color="auto"/>
      </w:divBdr>
    </w:div>
    <w:div w:id="2098820323">
      <w:bodyDiv w:val="1"/>
      <w:marLeft w:val="0"/>
      <w:marRight w:val="0"/>
      <w:marTop w:val="0"/>
      <w:marBottom w:val="0"/>
      <w:divBdr>
        <w:top w:val="none" w:sz="0" w:space="0" w:color="auto"/>
        <w:left w:val="none" w:sz="0" w:space="0" w:color="auto"/>
        <w:bottom w:val="none" w:sz="0" w:space="0" w:color="auto"/>
        <w:right w:val="none" w:sz="0" w:space="0" w:color="auto"/>
      </w:divBdr>
    </w:div>
    <w:div w:id="2099210074">
      <w:bodyDiv w:val="1"/>
      <w:marLeft w:val="0"/>
      <w:marRight w:val="0"/>
      <w:marTop w:val="0"/>
      <w:marBottom w:val="0"/>
      <w:divBdr>
        <w:top w:val="none" w:sz="0" w:space="0" w:color="auto"/>
        <w:left w:val="none" w:sz="0" w:space="0" w:color="auto"/>
        <w:bottom w:val="none" w:sz="0" w:space="0" w:color="auto"/>
        <w:right w:val="none" w:sz="0" w:space="0" w:color="auto"/>
      </w:divBdr>
    </w:div>
    <w:div w:id="2099211903">
      <w:bodyDiv w:val="1"/>
      <w:marLeft w:val="0"/>
      <w:marRight w:val="0"/>
      <w:marTop w:val="0"/>
      <w:marBottom w:val="0"/>
      <w:divBdr>
        <w:top w:val="none" w:sz="0" w:space="0" w:color="auto"/>
        <w:left w:val="none" w:sz="0" w:space="0" w:color="auto"/>
        <w:bottom w:val="none" w:sz="0" w:space="0" w:color="auto"/>
        <w:right w:val="none" w:sz="0" w:space="0" w:color="auto"/>
      </w:divBdr>
    </w:div>
    <w:div w:id="2099476001">
      <w:bodyDiv w:val="1"/>
      <w:marLeft w:val="0"/>
      <w:marRight w:val="0"/>
      <w:marTop w:val="0"/>
      <w:marBottom w:val="0"/>
      <w:divBdr>
        <w:top w:val="none" w:sz="0" w:space="0" w:color="auto"/>
        <w:left w:val="none" w:sz="0" w:space="0" w:color="auto"/>
        <w:bottom w:val="none" w:sz="0" w:space="0" w:color="auto"/>
        <w:right w:val="none" w:sz="0" w:space="0" w:color="auto"/>
      </w:divBdr>
    </w:div>
    <w:div w:id="2099523340">
      <w:bodyDiv w:val="1"/>
      <w:marLeft w:val="0"/>
      <w:marRight w:val="0"/>
      <w:marTop w:val="0"/>
      <w:marBottom w:val="0"/>
      <w:divBdr>
        <w:top w:val="none" w:sz="0" w:space="0" w:color="auto"/>
        <w:left w:val="none" w:sz="0" w:space="0" w:color="auto"/>
        <w:bottom w:val="none" w:sz="0" w:space="0" w:color="auto"/>
        <w:right w:val="none" w:sz="0" w:space="0" w:color="auto"/>
      </w:divBdr>
    </w:div>
    <w:div w:id="2099524395">
      <w:bodyDiv w:val="1"/>
      <w:marLeft w:val="0"/>
      <w:marRight w:val="0"/>
      <w:marTop w:val="0"/>
      <w:marBottom w:val="0"/>
      <w:divBdr>
        <w:top w:val="none" w:sz="0" w:space="0" w:color="auto"/>
        <w:left w:val="none" w:sz="0" w:space="0" w:color="auto"/>
        <w:bottom w:val="none" w:sz="0" w:space="0" w:color="auto"/>
        <w:right w:val="none" w:sz="0" w:space="0" w:color="auto"/>
      </w:divBdr>
    </w:div>
    <w:div w:id="2099590833">
      <w:bodyDiv w:val="1"/>
      <w:marLeft w:val="0"/>
      <w:marRight w:val="0"/>
      <w:marTop w:val="0"/>
      <w:marBottom w:val="0"/>
      <w:divBdr>
        <w:top w:val="none" w:sz="0" w:space="0" w:color="auto"/>
        <w:left w:val="none" w:sz="0" w:space="0" w:color="auto"/>
        <w:bottom w:val="none" w:sz="0" w:space="0" w:color="auto"/>
        <w:right w:val="none" w:sz="0" w:space="0" w:color="auto"/>
      </w:divBdr>
    </w:div>
    <w:div w:id="2099591692">
      <w:bodyDiv w:val="1"/>
      <w:marLeft w:val="0"/>
      <w:marRight w:val="0"/>
      <w:marTop w:val="0"/>
      <w:marBottom w:val="0"/>
      <w:divBdr>
        <w:top w:val="none" w:sz="0" w:space="0" w:color="auto"/>
        <w:left w:val="none" w:sz="0" w:space="0" w:color="auto"/>
        <w:bottom w:val="none" w:sz="0" w:space="0" w:color="auto"/>
        <w:right w:val="none" w:sz="0" w:space="0" w:color="auto"/>
      </w:divBdr>
    </w:div>
    <w:div w:id="2099787781">
      <w:bodyDiv w:val="1"/>
      <w:marLeft w:val="0"/>
      <w:marRight w:val="0"/>
      <w:marTop w:val="0"/>
      <w:marBottom w:val="0"/>
      <w:divBdr>
        <w:top w:val="none" w:sz="0" w:space="0" w:color="auto"/>
        <w:left w:val="none" w:sz="0" w:space="0" w:color="auto"/>
        <w:bottom w:val="none" w:sz="0" w:space="0" w:color="auto"/>
        <w:right w:val="none" w:sz="0" w:space="0" w:color="auto"/>
      </w:divBdr>
    </w:div>
    <w:div w:id="2099865268">
      <w:bodyDiv w:val="1"/>
      <w:marLeft w:val="0"/>
      <w:marRight w:val="0"/>
      <w:marTop w:val="0"/>
      <w:marBottom w:val="0"/>
      <w:divBdr>
        <w:top w:val="none" w:sz="0" w:space="0" w:color="auto"/>
        <w:left w:val="none" w:sz="0" w:space="0" w:color="auto"/>
        <w:bottom w:val="none" w:sz="0" w:space="0" w:color="auto"/>
        <w:right w:val="none" w:sz="0" w:space="0" w:color="auto"/>
      </w:divBdr>
    </w:div>
    <w:div w:id="2099866994">
      <w:bodyDiv w:val="1"/>
      <w:marLeft w:val="0"/>
      <w:marRight w:val="0"/>
      <w:marTop w:val="0"/>
      <w:marBottom w:val="0"/>
      <w:divBdr>
        <w:top w:val="none" w:sz="0" w:space="0" w:color="auto"/>
        <w:left w:val="none" w:sz="0" w:space="0" w:color="auto"/>
        <w:bottom w:val="none" w:sz="0" w:space="0" w:color="auto"/>
        <w:right w:val="none" w:sz="0" w:space="0" w:color="auto"/>
      </w:divBdr>
    </w:div>
    <w:div w:id="2100132764">
      <w:bodyDiv w:val="1"/>
      <w:marLeft w:val="0"/>
      <w:marRight w:val="0"/>
      <w:marTop w:val="0"/>
      <w:marBottom w:val="0"/>
      <w:divBdr>
        <w:top w:val="none" w:sz="0" w:space="0" w:color="auto"/>
        <w:left w:val="none" w:sz="0" w:space="0" w:color="auto"/>
        <w:bottom w:val="none" w:sz="0" w:space="0" w:color="auto"/>
        <w:right w:val="none" w:sz="0" w:space="0" w:color="auto"/>
      </w:divBdr>
    </w:div>
    <w:div w:id="2100323812">
      <w:bodyDiv w:val="1"/>
      <w:marLeft w:val="0"/>
      <w:marRight w:val="0"/>
      <w:marTop w:val="0"/>
      <w:marBottom w:val="0"/>
      <w:divBdr>
        <w:top w:val="none" w:sz="0" w:space="0" w:color="auto"/>
        <w:left w:val="none" w:sz="0" w:space="0" w:color="auto"/>
        <w:bottom w:val="none" w:sz="0" w:space="0" w:color="auto"/>
        <w:right w:val="none" w:sz="0" w:space="0" w:color="auto"/>
      </w:divBdr>
    </w:div>
    <w:div w:id="2100444078">
      <w:bodyDiv w:val="1"/>
      <w:marLeft w:val="0"/>
      <w:marRight w:val="0"/>
      <w:marTop w:val="0"/>
      <w:marBottom w:val="0"/>
      <w:divBdr>
        <w:top w:val="none" w:sz="0" w:space="0" w:color="auto"/>
        <w:left w:val="none" w:sz="0" w:space="0" w:color="auto"/>
        <w:bottom w:val="none" w:sz="0" w:space="0" w:color="auto"/>
        <w:right w:val="none" w:sz="0" w:space="0" w:color="auto"/>
      </w:divBdr>
    </w:div>
    <w:div w:id="2100447797">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0566008">
      <w:bodyDiv w:val="1"/>
      <w:marLeft w:val="0"/>
      <w:marRight w:val="0"/>
      <w:marTop w:val="0"/>
      <w:marBottom w:val="0"/>
      <w:divBdr>
        <w:top w:val="none" w:sz="0" w:space="0" w:color="auto"/>
        <w:left w:val="none" w:sz="0" w:space="0" w:color="auto"/>
        <w:bottom w:val="none" w:sz="0" w:space="0" w:color="auto"/>
        <w:right w:val="none" w:sz="0" w:space="0" w:color="auto"/>
      </w:divBdr>
    </w:div>
    <w:div w:id="2100717308">
      <w:bodyDiv w:val="1"/>
      <w:marLeft w:val="0"/>
      <w:marRight w:val="0"/>
      <w:marTop w:val="0"/>
      <w:marBottom w:val="0"/>
      <w:divBdr>
        <w:top w:val="none" w:sz="0" w:space="0" w:color="auto"/>
        <w:left w:val="none" w:sz="0" w:space="0" w:color="auto"/>
        <w:bottom w:val="none" w:sz="0" w:space="0" w:color="auto"/>
        <w:right w:val="none" w:sz="0" w:space="0" w:color="auto"/>
      </w:divBdr>
    </w:div>
    <w:div w:id="2100832070">
      <w:bodyDiv w:val="1"/>
      <w:marLeft w:val="0"/>
      <w:marRight w:val="0"/>
      <w:marTop w:val="0"/>
      <w:marBottom w:val="0"/>
      <w:divBdr>
        <w:top w:val="none" w:sz="0" w:space="0" w:color="auto"/>
        <w:left w:val="none" w:sz="0" w:space="0" w:color="auto"/>
        <w:bottom w:val="none" w:sz="0" w:space="0" w:color="auto"/>
        <w:right w:val="none" w:sz="0" w:space="0" w:color="auto"/>
      </w:divBdr>
    </w:div>
    <w:div w:id="2100833448">
      <w:bodyDiv w:val="1"/>
      <w:marLeft w:val="0"/>
      <w:marRight w:val="0"/>
      <w:marTop w:val="0"/>
      <w:marBottom w:val="0"/>
      <w:divBdr>
        <w:top w:val="none" w:sz="0" w:space="0" w:color="auto"/>
        <w:left w:val="none" w:sz="0" w:space="0" w:color="auto"/>
        <w:bottom w:val="none" w:sz="0" w:space="0" w:color="auto"/>
        <w:right w:val="none" w:sz="0" w:space="0" w:color="auto"/>
      </w:divBdr>
    </w:div>
    <w:div w:id="2100834994">
      <w:bodyDiv w:val="1"/>
      <w:marLeft w:val="0"/>
      <w:marRight w:val="0"/>
      <w:marTop w:val="0"/>
      <w:marBottom w:val="0"/>
      <w:divBdr>
        <w:top w:val="none" w:sz="0" w:space="0" w:color="auto"/>
        <w:left w:val="none" w:sz="0" w:space="0" w:color="auto"/>
        <w:bottom w:val="none" w:sz="0" w:space="0" w:color="auto"/>
        <w:right w:val="none" w:sz="0" w:space="0" w:color="auto"/>
      </w:divBdr>
    </w:div>
    <w:div w:id="2100907523">
      <w:bodyDiv w:val="1"/>
      <w:marLeft w:val="0"/>
      <w:marRight w:val="0"/>
      <w:marTop w:val="0"/>
      <w:marBottom w:val="0"/>
      <w:divBdr>
        <w:top w:val="none" w:sz="0" w:space="0" w:color="auto"/>
        <w:left w:val="none" w:sz="0" w:space="0" w:color="auto"/>
        <w:bottom w:val="none" w:sz="0" w:space="0" w:color="auto"/>
        <w:right w:val="none" w:sz="0" w:space="0" w:color="auto"/>
      </w:divBdr>
    </w:div>
    <w:div w:id="2101246004">
      <w:bodyDiv w:val="1"/>
      <w:marLeft w:val="0"/>
      <w:marRight w:val="0"/>
      <w:marTop w:val="0"/>
      <w:marBottom w:val="0"/>
      <w:divBdr>
        <w:top w:val="none" w:sz="0" w:space="0" w:color="auto"/>
        <w:left w:val="none" w:sz="0" w:space="0" w:color="auto"/>
        <w:bottom w:val="none" w:sz="0" w:space="0" w:color="auto"/>
        <w:right w:val="none" w:sz="0" w:space="0" w:color="auto"/>
      </w:divBdr>
    </w:div>
    <w:div w:id="2101288691">
      <w:bodyDiv w:val="1"/>
      <w:marLeft w:val="0"/>
      <w:marRight w:val="0"/>
      <w:marTop w:val="0"/>
      <w:marBottom w:val="0"/>
      <w:divBdr>
        <w:top w:val="none" w:sz="0" w:space="0" w:color="auto"/>
        <w:left w:val="none" w:sz="0" w:space="0" w:color="auto"/>
        <w:bottom w:val="none" w:sz="0" w:space="0" w:color="auto"/>
        <w:right w:val="none" w:sz="0" w:space="0" w:color="auto"/>
      </w:divBdr>
    </w:div>
    <w:div w:id="2101489270">
      <w:bodyDiv w:val="1"/>
      <w:marLeft w:val="0"/>
      <w:marRight w:val="0"/>
      <w:marTop w:val="0"/>
      <w:marBottom w:val="0"/>
      <w:divBdr>
        <w:top w:val="none" w:sz="0" w:space="0" w:color="auto"/>
        <w:left w:val="none" w:sz="0" w:space="0" w:color="auto"/>
        <w:bottom w:val="none" w:sz="0" w:space="0" w:color="auto"/>
        <w:right w:val="none" w:sz="0" w:space="0" w:color="auto"/>
      </w:divBdr>
    </w:div>
    <w:div w:id="2101638743">
      <w:bodyDiv w:val="1"/>
      <w:marLeft w:val="0"/>
      <w:marRight w:val="0"/>
      <w:marTop w:val="0"/>
      <w:marBottom w:val="0"/>
      <w:divBdr>
        <w:top w:val="none" w:sz="0" w:space="0" w:color="auto"/>
        <w:left w:val="none" w:sz="0" w:space="0" w:color="auto"/>
        <w:bottom w:val="none" w:sz="0" w:space="0" w:color="auto"/>
        <w:right w:val="none" w:sz="0" w:space="0" w:color="auto"/>
      </w:divBdr>
    </w:div>
    <w:div w:id="2101750933">
      <w:bodyDiv w:val="1"/>
      <w:marLeft w:val="0"/>
      <w:marRight w:val="0"/>
      <w:marTop w:val="0"/>
      <w:marBottom w:val="0"/>
      <w:divBdr>
        <w:top w:val="none" w:sz="0" w:space="0" w:color="auto"/>
        <w:left w:val="none" w:sz="0" w:space="0" w:color="auto"/>
        <w:bottom w:val="none" w:sz="0" w:space="0" w:color="auto"/>
        <w:right w:val="none" w:sz="0" w:space="0" w:color="auto"/>
      </w:divBdr>
    </w:div>
    <w:div w:id="2101756216">
      <w:bodyDiv w:val="1"/>
      <w:marLeft w:val="0"/>
      <w:marRight w:val="0"/>
      <w:marTop w:val="0"/>
      <w:marBottom w:val="0"/>
      <w:divBdr>
        <w:top w:val="none" w:sz="0" w:space="0" w:color="auto"/>
        <w:left w:val="none" w:sz="0" w:space="0" w:color="auto"/>
        <w:bottom w:val="none" w:sz="0" w:space="0" w:color="auto"/>
        <w:right w:val="none" w:sz="0" w:space="0" w:color="auto"/>
      </w:divBdr>
    </w:div>
    <w:div w:id="2101756911">
      <w:bodyDiv w:val="1"/>
      <w:marLeft w:val="0"/>
      <w:marRight w:val="0"/>
      <w:marTop w:val="0"/>
      <w:marBottom w:val="0"/>
      <w:divBdr>
        <w:top w:val="none" w:sz="0" w:space="0" w:color="auto"/>
        <w:left w:val="none" w:sz="0" w:space="0" w:color="auto"/>
        <w:bottom w:val="none" w:sz="0" w:space="0" w:color="auto"/>
        <w:right w:val="none" w:sz="0" w:space="0" w:color="auto"/>
      </w:divBdr>
    </w:div>
    <w:div w:id="2101757753">
      <w:bodyDiv w:val="1"/>
      <w:marLeft w:val="0"/>
      <w:marRight w:val="0"/>
      <w:marTop w:val="0"/>
      <w:marBottom w:val="0"/>
      <w:divBdr>
        <w:top w:val="none" w:sz="0" w:space="0" w:color="auto"/>
        <w:left w:val="none" w:sz="0" w:space="0" w:color="auto"/>
        <w:bottom w:val="none" w:sz="0" w:space="0" w:color="auto"/>
        <w:right w:val="none" w:sz="0" w:space="0" w:color="auto"/>
      </w:divBdr>
    </w:div>
    <w:div w:id="2101950886">
      <w:bodyDiv w:val="1"/>
      <w:marLeft w:val="0"/>
      <w:marRight w:val="0"/>
      <w:marTop w:val="0"/>
      <w:marBottom w:val="0"/>
      <w:divBdr>
        <w:top w:val="none" w:sz="0" w:space="0" w:color="auto"/>
        <w:left w:val="none" w:sz="0" w:space="0" w:color="auto"/>
        <w:bottom w:val="none" w:sz="0" w:space="0" w:color="auto"/>
        <w:right w:val="none" w:sz="0" w:space="0" w:color="auto"/>
      </w:divBdr>
    </w:div>
    <w:div w:id="2102069332">
      <w:bodyDiv w:val="1"/>
      <w:marLeft w:val="0"/>
      <w:marRight w:val="0"/>
      <w:marTop w:val="0"/>
      <w:marBottom w:val="0"/>
      <w:divBdr>
        <w:top w:val="none" w:sz="0" w:space="0" w:color="auto"/>
        <w:left w:val="none" w:sz="0" w:space="0" w:color="auto"/>
        <w:bottom w:val="none" w:sz="0" w:space="0" w:color="auto"/>
        <w:right w:val="none" w:sz="0" w:space="0" w:color="auto"/>
      </w:divBdr>
    </w:div>
    <w:div w:id="2102217957">
      <w:bodyDiv w:val="1"/>
      <w:marLeft w:val="0"/>
      <w:marRight w:val="0"/>
      <w:marTop w:val="0"/>
      <w:marBottom w:val="0"/>
      <w:divBdr>
        <w:top w:val="none" w:sz="0" w:space="0" w:color="auto"/>
        <w:left w:val="none" w:sz="0" w:space="0" w:color="auto"/>
        <w:bottom w:val="none" w:sz="0" w:space="0" w:color="auto"/>
        <w:right w:val="none" w:sz="0" w:space="0" w:color="auto"/>
      </w:divBdr>
    </w:div>
    <w:div w:id="2102412989">
      <w:bodyDiv w:val="1"/>
      <w:marLeft w:val="0"/>
      <w:marRight w:val="0"/>
      <w:marTop w:val="0"/>
      <w:marBottom w:val="0"/>
      <w:divBdr>
        <w:top w:val="none" w:sz="0" w:space="0" w:color="auto"/>
        <w:left w:val="none" w:sz="0" w:space="0" w:color="auto"/>
        <w:bottom w:val="none" w:sz="0" w:space="0" w:color="auto"/>
        <w:right w:val="none" w:sz="0" w:space="0" w:color="auto"/>
      </w:divBdr>
    </w:div>
    <w:div w:id="2102488616">
      <w:bodyDiv w:val="1"/>
      <w:marLeft w:val="0"/>
      <w:marRight w:val="0"/>
      <w:marTop w:val="0"/>
      <w:marBottom w:val="0"/>
      <w:divBdr>
        <w:top w:val="none" w:sz="0" w:space="0" w:color="auto"/>
        <w:left w:val="none" w:sz="0" w:space="0" w:color="auto"/>
        <w:bottom w:val="none" w:sz="0" w:space="0" w:color="auto"/>
        <w:right w:val="none" w:sz="0" w:space="0" w:color="auto"/>
      </w:divBdr>
    </w:div>
    <w:div w:id="2103060828">
      <w:bodyDiv w:val="1"/>
      <w:marLeft w:val="0"/>
      <w:marRight w:val="0"/>
      <w:marTop w:val="0"/>
      <w:marBottom w:val="0"/>
      <w:divBdr>
        <w:top w:val="none" w:sz="0" w:space="0" w:color="auto"/>
        <w:left w:val="none" w:sz="0" w:space="0" w:color="auto"/>
        <w:bottom w:val="none" w:sz="0" w:space="0" w:color="auto"/>
        <w:right w:val="none" w:sz="0" w:space="0" w:color="auto"/>
      </w:divBdr>
    </w:div>
    <w:div w:id="2103140632">
      <w:bodyDiv w:val="1"/>
      <w:marLeft w:val="0"/>
      <w:marRight w:val="0"/>
      <w:marTop w:val="0"/>
      <w:marBottom w:val="0"/>
      <w:divBdr>
        <w:top w:val="none" w:sz="0" w:space="0" w:color="auto"/>
        <w:left w:val="none" w:sz="0" w:space="0" w:color="auto"/>
        <w:bottom w:val="none" w:sz="0" w:space="0" w:color="auto"/>
        <w:right w:val="none" w:sz="0" w:space="0" w:color="auto"/>
      </w:divBdr>
    </w:div>
    <w:div w:id="2103256004">
      <w:bodyDiv w:val="1"/>
      <w:marLeft w:val="0"/>
      <w:marRight w:val="0"/>
      <w:marTop w:val="0"/>
      <w:marBottom w:val="0"/>
      <w:divBdr>
        <w:top w:val="none" w:sz="0" w:space="0" w:color="auto"/>
        <w:left w:val="none" w:sz="0" w:space="0" w:color="auto"/>
        <w:bottom w:val="none" w:sz="0" w:space="0" w:color="auto"/>
        <w:right w:val="none" w:sz="0" w:space="0" w:color="auto"/>
      </w:divBdr>
    </w:div>
    <w:div w:id="2103406750">
      <w:bodyDiv w:val="1"/>
      <w:marLeft w:val="0"/>
      <w:marRight w:val="0"/>
      <w:marTop w:val="0"/>
      <w:marBottom w:val="0"/>
      <w:divBdr>
        <w:top w:val="none" w:sz="0" w:space="0" w:color="auto"/>
        <w:left w:val="none" w:sz="0" w:space="0" w:color="auto"/>
        <w:bottom w:val="none" w:sz="0" w:space="0" w:color="auto"/>
        <w:right w:val="none" w:sz="0" w:space="0" w:color="auto"/>
      </w:divBdr>
    </w:div>
    <w:div w:id="2103528509">
      <w:bodyDiv w:val="1"/>
      <w:marLeft w:val="0"/>
      <w:marRight w:val="0"/>
      <w:marTop w:val="0"/>
      <w:marBottom w:val="0"/>
      <w:divBdr>
        <w:top w:val="none" w:sz="0" w:space="0" w:color="auto"/>
        <w:left w:val="none" w:sz="0" w:space="0" w:color="auto"/>
        <w:bottom w:val="none" w:sz="0" w:space="0" w:color="auto"/>
        <w:right w:val="none" w:sz="0" w:space="0" w:color="auto"/>
      </w:divBdr>
    </w:div>
    <w:div w:id="2103716303">
      <w:bodyDiv w:val="1"/>
      <w:marLeft w:val="0"/>
      <w:marRight w:val="0"/>
      <w:marTop w:val="0"/>
      <w:marBottom w:val="0"/>
      <w:divBdr>
        <w:top w:val="none" w:sz="0" w:space="0" w:color="auto"/>
        <w:left w:val="none" w:sz="0" w:space="0" w:color="auto"/>
        <w:bottom w:val="none" w:sz="0" w:space="0" w:color="auto"/>
        <w:right w:val="none" w:sz="0" w:space="0" w:color="auto"/>
      </w:divBdr>
    </w:div>
    <w:div w:id="2104034948">
      <w:bodyDiv w:val="1"/>
      <w:marLeft w:val="0"/>
      <w:marRight w:val="0"/>
      <w:marTop w:val="0"/>
      <w:marBottom w:val="0"/>
      <w:divBdr>
        <w:top w:val="none" w:sz="0" w:space="0" w:color="auto"/>
        <w:left w:val="none" w:sz="0" w:space="0" w:color="auto"/>
        <w:bottom w:val="none" w:sz="0" w:space="0" w:color="auto"/>
        <w:right w:val="none" w:sz="0" w:space="0" w:color="auto"/>
      </w:divBdr>
    </w:div>
    <w:div w:id="2104102740">
      <w:bodyDiv w:val="1"/>
      <w:marLeft w:val="0"/>
      <w:marRight w:val="0"/>
      <w:marTop w:val="0"/>
      <w:marBottom w:val="0"/>
      <w:divBdr>
        <w:top w:val="none" w:sz="0" w:space="0" w:color="auto"/>
        <w:left w:val="none" w:sz="0" w:space="0" w:color="auto"/>
        <w:bottom w:val="none" w:sz="0" w:space="0" w:color="auto"/>
        <w:right w:val="none" w:sz="0" w:space="0" w:color="auto"/>
      </w:divBdr>
    </w:div>
    <w:div w:id="2104376792">
      <w:bodyDiv w:val="1"/>
      <w:marLeft w:val="0"/>
      <w:marRight w:val="0"/>
      <w:marTop w:val="0"/>
      <w:marBottom w:val="0"/>
      <w:divBdr>
        <w:top w:val="none" w:sz="0" w:space="0" w:color="auto"/>
        <w:left w:val="none" w:sz="0" w:space="0" w:color="auto"/>
        <w:bottom w:val="none" w:sz="0" w:space="0" w:color="auto"/>
        <w:right w:val="none" w:sz="0" w:space="0" w:color="auto"/>
      </w:divBdr>
    </w:div>
    <w:div w:id="2104454014">
      <w:bodyDiv w:val="1"/>
      <w:marLeft w:val="0"/>
      <w:marRight w:val="0"/>
      <w:marTop w:val="0"/>
      <w:marBottom w:val="0"/>
      <w:divBdr>
        <w:top w:val="none" w:sz="0" w:space="0" w:color="auto"/>
        <w:left w:val="none" w:sz="0" w:space="0" w:color="auto"/>
        <w:bottom w:val="none" w:sz="0" w:space="0" w:color="auto"/>
        <w:right w:val="none" w:sz="0" w:space="0" w:color="auto"/>
      </w:divBdr>
    </w:div>
    <w:div w:id="2104761540">
      <w:bodyDiv w:val="1"/>
      <w:marLeft w:val="0"/>
      <w:marRight w:val="0"/>
      <w:marTop w:val="0"/>
      <w:marBottom w:val="0"/>
      <w:divBdr>
        <w:top w:val="none" w:sz="0" w:space="0" w:color="auto"/>
        <w:left w:val="none" w:sz="0" w:space="0" w:color="auto"/>
        <w:bottom w:val="none" w:sz="0" w:space="0" w:color="auto"/>
        <w:right w:val="none" w:sz="0" w:space="0" w:color="auto"/>
      </w:divBdr>
    </w:div>
    <w:div w:id="2104913611">
      <w:bodyDiv w:val="1"/>
      <w:marLeft w:val="0"/>
      <w:marRight w:val="0"/>
      <w:marTop w:val="0"/>
      <w:marBottom w:val="0"/>
      <w:divBdr>
        <w:top w:val="none" w:sz="0" w:space="0" w:color="auto"/>
        <w:left w:val="none" w:sz="0" w:space="0" w:color="auto"/>
        <w:bottom w:val="none" w:sz="0" w:space="0" w:color="auto"/>
        <w:right w:val="none" w:sz="0" w:space="0" w:color="auto"/>
      </w:divBdr>
    </w:div>
    <w:div w:id="2105028188">
      <w:bodyDiv w:val="1"/>
      <w:marLeft w:val="0"/>
      <w:marRight w:val="0"/>
      <w:marTop w:val="0"/>
      <w:marBottom w:val="0"/>
      <w:divBdr>
        <w:top w:val="none" w:sz="0" w:space="0" w:color="auto"/>
        <w:left w:val="none" w:sz="0" w:space="0" w:color="auto"/>
        <w:bottom w:val="none" w:sz="0" w:space="0" w:color="auto"/>
        <w:right w:val="none" w:sz="0" w:space="0" w:color="auto"/>
      </w:divBdr>
    </w:div>
    <w:div w:id="2105176694">
      <w:bodyDiv w:val="1"/>
      <w:marLeft w:val="0"/>
      <w:marRight w:val="0"/>
      <w:marTop w:val="0"/>
      <w:marBottom w:val="0"/>
      <w:divBdr>
        <w:top w:val="none" w:sz="0" w:space="0" w:color="auto"/>
        <w:left w:val="none" w:sz="0" w:space="0" w:color="auto"/>
        <w:bottom w:val="none" w:sz="0" w:space="0" w:color="auto"/>
        <w:right w:val="none" w:sz="0" w:space="0" w:color="auto"/>
      </w:divBdr>
    </w:div>
    <w:div w:id="2105415796">
      <w:bodyDiv w:val="1"/>
      <w:marLeft w:val="0"/>
      <w:marRight w:val="0"/>
      <w:marTop w:val="0"/>
      <w:marBottom w:val="0"/>
      <w:divBdr>
        <w:top w:val="none" w:sz="0" w:space="0" w:color="auto"/>
        <w:left w:val="none" w:sz="0" w:space="0" w:color="auto"/>
        <w:bottom w:val="none" w:sz="0" w:space="0" w:color="auto"/>
        <w:right w:val="none" w:sz="0" w:space="0" w:color="auto"/>
      </w:divBdr>
    </w:div>
    <w:div w:id="2105959571">
      <w:bodyDiv w:val="1"/>
      <w:marLeft w:val="0"/>
      <w:marRight w:val="0"/>
      <w:marTop w:val="0"/>
      <w:marBottom w:val="0"/>
      <w:divBdr>
        <w:top w:val="none" w:sz="0" w:space="0" w:color="auto"/>
        <w:left w:val="none" w:sz="0" w:space="0" w:color="auto"/>
        <w:bottom w:val="none" w:sz="0" w:space="0" w:color="auto"/>
        <w:right w:val="none" w:sz="0" w:space="0" w:color="auto"/>
      </w:divBdr>
    </w:div>
    <w:div w:id="2106069404">
      <w:bodyDiv w:val="1"/>
      <w:marLeft w:val="0"/>
      <w:marRight w:val="0"/>
      <w:marTop w:val="0"/>
      <w:marBottom w:val="0"/>
      <w:divBdr>
        <w:top w:val="none" w:sz="0" w:space="0" w:color="auto"/>
        <w:left w:val="none" w:sz="0" w:space="0" w:color="auto"/>
        <w:bottom w:val="none" w:sz="0" w:space="0" w:color="auto"/>
        <w:right w:val="none" w:sz="0" w:space="0" w:color="auto"/>
      </w:divBdr>
    </w:div>
    <w:div w:id="2106077367">
      <w:bodyDiv w:val="1"/>
      <w:marLeft w:val="0"/>
      <w:marRight w:val="0"/>
      <w:marTop w:val="0"/>
      <w:marBottom w:val="0"/>
      <w:divBdr>
        <w:top w:val="none" w:sz="0" w:space="0" w:color="auto"/>
        <w:left w:val="none" w:sz="0" w:space="0" w:color="auto"/>
        <w:bottom w:val="none" w:sz="0" w:space="0" w:color="auto"/>
        <w:right w:val="none" w:sz="0" w:space="0" w:color="auto"/>
      </w:divBdr>
    </w:div>
    <w:div w:id="2106148922">
      <w:bodyDiv w:val="1"/>
      <w:marLeft w:val="0"/>
      <w:marRight w:val="0"/>
      <w:marTop w:val="0"/>
      <w:marBottom w:val="0"/>
      <w:divBdr>
        <w:top w:val="none" w:sz="0" w:space="0" w:color="auto"/>
        <w:left w:val="none" w:sz="0" w:space="0" w:color="auto"/>
        <w:bottom w:val="none" w:sz="0" w:space="0" w:color="auto"/>
        <w:right w:val="none" w:sz="0" w:space="0" w:color="auto"/>
      </w:divBdr>
    </w:div>
    <w:div w:id="2106338176">
      <w:bodyDiv w:val="1"/>
      <w:marLeft w:val="0"/>
      <w:marRight w:val="0"/>
      <w:marTop w:val="0"/>
      <w:marBottom w:val="0"/>
      <w:divBdr>
        <w:top w:val="none" w:sz="0" w:space="0" w:color="auto"/>
        <w:left w:val="none" w:sz="0" w:space="0" w:color="auto"/>
        <w:bottom w:val="none" w:sz="0" w:space="0" w:color="auto"/>
        <w:right w:val="none" w:sz="0" w:space="0" w:color="auto"/>
      </w:divBdr>
    </w:div>
    <w:div w:id="2106489310">
      <w:bodyDiv w:val="1"/>
      <w:marLeft w:val="0"/>
      <w:marRight w:val="0"/>
      <w:marTop w:val="0"/>
      <w:marBottom w:val="0"/>
      <w:divBdr>
        <w:top w:val="none" w:sz="0" w:space="0" w:color="auto"/>
        <w:left w:val="none" w:sz="0" w:space="0" w:color="auto"/>
        <w:bottom w:val="none" w:sz="0" w:space="0" w:color="auto"/>
        <w:right w:val="none" w:sz="0" w:space="0" w:color="auto"/>
      </w:divBdr>
    </w:div>
    <w:div w:id="2106531045">
      <w:bodyDiv w:val="1"/>
      <w:marLeft w:val="0"/>
      <w:marRight w:val="0"/>
      <w:marTop w:val="0"/>
      <w:marBottom w:val="0"/>
      <w:divBdr>
        <w:top w:val="none" w:sz="0" w:space="0" w:color="auto"/>
        <w:left w:val="none" w:sz="0" w:space="0" w:color="auto"/>
        <w:bottom w:val="none" w:sz="0" w:space="0" w:color="auto"/>
        <w:right w:val="none" w:sz="0" w:space="0" w:color="auto"/>
      </w:divBdr>
    </w:div>
    <w:div w:id="2106730438">
      <w:bodyDiv w:val="1"/>
      <w:marLeft w:val="0"/>
      <w:marRight w:val="0"/>
      <w:marTop w:val="0"/>
      <w:marBottom w:val="0"/>
      <w:divBdr>
        <w:top w:val="none" w:sz="0" w:space="0" w:color="auto"/>
        <w:left w:val="none" w:sz="0" w:space="0" w:color="auto"/>
        <w:bottom w:val="none" w:sz="0" w:space="0" w:color="auto"/>
        <w:right w:val="none" w:sz="0" w:space="0" w:color="auto"/>
      </w:divBdr>
    </w:div>
    <w:div w:id="2106802473">
      <w:bodyDiv w:val="1"/>
      <w:marLeft w:val="0"/>
      <w:marRight w:val="0"/>
      <w:marTop w:val="0"/>
      <w:marBottom w:val="0"/>
      <w:divBdr>
        <w:top w:val="none" w:sz="0" w:space="0" w:color="auto"/>
        <w:left w:val="none" w:sz="0" w:space="0" w:color="auto"/>
        <w:bottom w:val="none" w:sz="0" w:space="0" w:color="auto"/>
        <w:right w:val="none" w:sz="0" w:space="0" w:color="auto"/>
      </w:divBdr>
    </w:div>
    <w:div w:id="2106882095">
      <w:bodyDiv w:val="1"/>
      <w:marLeft w:val="0"/>
      <w:marRight w:val="0"/>
      <w:marTop w:val="0"/>
      <w:marBottom w:val="0"/>
      <w:divBdr>
        <w:top w:val="none" w:sz="0" w:space="0" w:color="auto"/>
        <w:left w:val="none" w:sz="0" w:space="0" w:color="auto"/>
        <w:bottom w:val="none" w:sz="0" w:space="0" w:color="auto"/>
        <w:right w:val="none" w:sz="0" w:space="0" w:color="auto"/>
      </w:divBdr>
    </w:div>
    <w:div w:id="2106998352">
      <w:bodyDiv w:val="1"/>
      <w:marLeft w:val="0"/>
      <w:marRight w:val="0"/>
      <w:marTop w:val="0"/>
      <w:marBottom w:val="0"/>
      <w:divBdr>
        <w:top w:val="none" w:sz="0" w:space="0" w:color="auto"/>
        <w:left w:val="none" w:sz="0" w:space="0" w:color="auto"/>
        <w:bottom w:val="none" w:sz="0" w:space="0" w:color="auto"/>
        <w:right w:val="none" w:sz="0" w:space="0" w:color="auto"/>
      </w:divBdr>
    </w:div>
    <w:div w:id="2107000426">
      <w:bodyDiv w:val="1"/>
      <w:marLeft w:val="0"/>
      <w:marRight w:val="0"/>
      <w:marTop w:val="0"/>
      <w:marBottom w:val="0"/>
      <w:divBdr>
        <w:top w:val="none" w:sz="0" w:space="0" w:color="auto"/>
        <w:left w:val="none" w:sz="0" w:space="0" w:color="auto"/>
        <w:bottom w:val="none" w:sz="0" w:space="0" w:color="auto"/>
        <w:right w:val="none" w:sz="0" w:space="0" w:color="auto"/>
      </w:divBdr>
    </w:div>
    <w:div w:id="2107146159">
      <w:bodyDiv w:val="1"/>
      <w:marLeft w:val="0"/>
      <w:marRight w:val="0"/>
      <w:marTop w:val="0"/>
      <w:marBottom w:val="0"/>
      <w:divBdr>
        <w:top w:val="none" w:sz="0" w:space="0" w:color="auto"/>
        <w:left w:val="none" w:sz="0" w:space="0" w:color="auto"/>
        <w:bottom w:val="none" w:sz="0" w:space="0" w:color="auto"/>
        <w:right w:val="none" w:sz="0" w:space="0" w:color="auto"/>
      </w:divBdr>
    </w:div>
    <w:div w:id="2107262265">
      <w:bodyDiv w:val="1"/>
      <w:marLeft w:val="0"/>
      <w:marRight w:val="0"/>
      <w:marTop w:val="0"/>
      <w:marBottom w:val="0"/>
      <w:divBdr>
        <w:top w:val="none" w:sz="0" w:space="0" w:color="auto"/>
        <w:left w:val="none" w:sz="0" w:space="0" w:color="auto"/>
        <w:bottom w:val="none" w:sz="0" w:space="0" w:color="auto"/>
        <w:right w:val="none" w:sz="0" w:space="0" w:color="auto"/>
      </w:divBdr>
    </w:div>
    <w:div w:id="2107341553">
      <w:bodyDiv w:val="1"/>
      <w:marLeft w:val="0"/>
      <w:marRight w:val="0"/>
      <w:marTop w:val="0"/>
      <w:marBottom w:val="0"/>
      <w:divBdr>
        <w:top w:val="none" w:sz="0" w:space="0" w:color="auto"/>
        <w:left w:val="none" w:sz="0" w:space="0" w:color="auto"/>
        <w:bottom w:val="none" w:sz="0" w:space="0" w:color="auto"/>
        <w:right w:val="none" w:sz="0" w:space="0" w:color="auto"/>
      </w:divBdr>
    </w:div>
    <w:div w:id="2107385654">
      <w:bodyDiv w:val="1"/>
      <w:marLeft w:val="0"/>
      <w:marRight w:val="0"/>
      <w:marTop w:val="0"/>
      <w:marBottom w:val="0"/>
      <w:divBdr>
        <w:top w:val="none" w:sz="0" w:space="0" w:color="auto"/>
        <w:left w:val="none" w:sz="0" w:space="0" w:color="auto"/>
        <w:bottom w:val="none" w:sz="0" w:space="0" w:color="auto"/>
        <w:right w:val="none" w:sz="0" w:space="0" w:color="auto"/>
      </w:divBdr>
    </w:div>
    <w:div w:id="2107533628">
      <w:bodyDiv w:val="1"/>
      <w:marLeft w:val="0"/>
      <w:marRight w:val="0"/>
      <w:marTop w:val="0"/>
      <w:marBottom w:val="0"/>
      <w:divBdr>
        <w:top w:val="none" w:sz="0" w:space="0" w:color="auto"/>
        <w:left w:val="none" w:sz="0" w:space="0" w:color="auto"/>
        <w:bottom w:val="none" w:sz="0" w:space="0" w:color="auto"/>
        <w:right w:val="none" w:sz="0" w:space="0" w:color="auto"/>
      </w:divBdr>
    </w:div>
    <w:div w:id="2107991139">
      <w:bodyDiv w:val="1"/>
      <w:marLeft w:val="0"/>
      <w:marRight w:val="0"/>
      <w:marTop w:val="0"/>
      <w:marBottom w:val="0"/>
      <w:divBdr>
        <w:top w:val="none" w:sz="0" w:space="0" w:color="auto"/>
        <w:left w:val="none" w:sz="0" w:space="0" w:color="auto"/>
        <w:bottom w:val="none" w:sz="0" w:space="0" w:color="auto"/>
        <w:right w:val="none" w:sz="0" w:space="0" w:color="auto"/>
      </w:divBdr>
    </w:div>
    <w:div w:id="2108384943">
      <w:bodyDiv w:val="1"/>
      <w:marLeft w:val="0"/>
      <w:marRight w:val="0"/>
      <w:marTop w:val="0"/>
      <w:marBottom w:val="0"/>
      <w:divBdr>
        <w:top w:val="none" w:sz="0" w:space="0" w:color="auto"/>
        <w:left w:val="none" w:sz="0" w:space="0" w:color="auto"/>
        <w:bottom w:val="none" w:sz="0" w:space="0" w:color="auto"/>
        <w:right w:val="none" w:sz="0" w:space="0" w:color="auto"/>
      </w:divBdr>
    </w:div>
    <w:div w:id="2108502538">
      <w:bodyDiv w:val="1"/>
      <w:marLeft w:val="0"/>
      <w:marRight w:val="0"/>
      <w:marTop w:val="0"/>
      <w:marBottom w:val="0"/>
      <w:divBdr>
        <w:top w:val="none" w:sz="0" w:space="0" w:color="auto"/>
        <w:left w:val="none" w:sz="0" w:space="0" w:color="auto"/>
        <w:bottom w:val="none" w:sz="0" w:space="0" w:color="auto"/>
        <w:right w:val="none" w:sz="0" w:space="0" w:color="auto"/>
      </w:divBdr>
    </w:div>
    <w:div w:id="2108504252">
      <w:bodyDiv w:val="1"/>
      <w:marLeft w:val="0"/>
      <w:marRight w:val="0"/>
      <w:marTop w:val="0"/>
      <w:marBottom w:val="0"/>
      <w:divBdr>
        <w:top w:val="none" w:sz="0" w:space="0" w:color="auto"/>
        <w:left w:val="none" w:sz="0" w:space="0" w:color="auto"/>
        <w:bottom w:val="none" w:sz="0" w:space="0" w:color="auto"/>
        <w:right w:val="none" w:sz="0" w:space="0" w:color="auto"/>
      </w:divBdr>
    </w:div>
    <w:div w:id="2108650119">
      <w:bodyDiv w:val="1"/>
      <w:marLeft w:val="0"/>
      <w:marRight w:val="0"/>
      <w:marTop w:val="0"/>
      <w:marBottom w:val="0"/>
      <w:divBdr>
        <w:top w:val="none" w:sz="0" w:space="0" w:color="auto"/>
        <w:left w:val="none" w:sz="0" w:space="0" w:color="auto"/>
        <w:bottom w:val="none" w:sz="0" w:space="0" w:color="auto"/>
        <w:right w:val="none" w:sz="0" w:space="0" w:color="auto"/>
      </w:divBdr>
    </w:div>
    <w:div w:id="2108694452">
      <w:bodyDiv w:val="1"/>
      <w:marLeft w:val="0"/>
      <w:marRight w:val="0"/>
      <w:marTop w:val="0"/>
      <w:marBottom w:val="0"/>
      <w:divBdr>
        <w:top w:val="none" w:sz="0" w:space="0" w:color="auto"/>
        <w:left w:val="none" w:sz="0" w:space="0" w:color="auto"/>
        <w:bottom w:val="none" w:sz="0" w:space="0" w:color="auto"/>
        <w:right w:val="none" w:sz="0" w:space="0" w:color="auto"/>
      </w:divBdr>
    </w:div>
    <w:div w:id="2108962670">
      <w:bodyDiv w:val="1"/>
      <w:marLeft w:val="0"/>
      <w:marRight w:val="0"/>
      <w:marTop w:val="0"/>
      <w:marBottom w:val="0"/>
      <w:divBdr>
        <w:top w:val="none" w:sz="0" w:space="0" w:color="auto"/>
        <w:left w:val="none" w:sz="0" w:space="0" w:color="auto"/>
        <w:bottom w:val="none" w:sz="0" w:space="0" w:color="auto"/>
        <w:right w:val="none" w:sz="0" w:space="0" w:color="auto"/>
      </w:divBdr>
    </w:div>
    <w:div w:id="2109035166">
      <w:bodyDiv w:val="1"/>
      <w:marLeft w:val="0"/>
      <w:marRight w:val="0"/>
      <w:marTop w:val="0"/>
      <w:marBottom w:val="0"/>
      <w:divBdr>
        <w:top w:val="none" w:sz="0" w:space="0" w:color="auto"/>
        <w:left w:val="none" w:sz="0" w:space="0" w:color="auto"/>
        <w:bottom w:val="none" w:sz="0" w:space="0" w:color="auto"/>
        <w:right w:val="none" w:sz="0" w:space="0" w:color="auto"/>
      </w:divBdr>
    </w:div>
    <w:div w:id="2109036663">
      <w:bodyDiv w:val="1"/>
      <w:marLeft w:val="0"/>
      <w:marRight w:val="0"/>
      <w:marTop w:val="0"/>
      <w:marBottom w:val="0"/>
      <w:divBdr>
        <w:top w:val="none" w:sz="0" w:space="0" w:color="auto"/>
        <w:left w:val="none" w:sz="0" w:space="0" w:color="auto"/>
        <w:bottom w:val="none" w:sz="0" w:space="0" w:color="auto"/>
        <w:right w:val="none" w:sz="0" w:space="0" w:color="auto"/>
      </w:divBdr>
    </w:div>
    <w:div w:id="2109613024">
      <w:bodyDiv w:val="1"/>
      <w:marLeft w:val="0"/>
      <w:marRight w:val="0"/>
      <w:marTop w:val="0"/>
      <w:marBottom w:val="0"/>
      <w:divBdr>
        <w:top w:val="none" w:sz="0" w:space="0" w:color="auto"/>
        <w:left w:val="none" w:sz="0" w:space="0" w:color="auto"/>
        <w:bottom w:val="none" w:sz="0" w:space="0" w:color="auto"/>
        <w:right w:val="none" w:sz="0" w:space="0" w:color="auto"/>
      </w:divBdr>
    </w:div>
    <w:div w:id="2109613422">
      <w:bodyDiv w:val="1"/>
      <w:marLeft w:val="0"/>
      <w:marRight w:val="0"/>
      <w:marTop w:val="0"/>
      <w:marBottom w:val="0"/>
      <w:divBdr>
        <w:top w:val="none" w:sz="0" w:space="0" w:color="auto"/>
        <w:left w:val="none" w:sz="0" w:space="0" w:color="auto"/>
        <w:bottom w:val="none" w:sz="0" w:space="0" w:color="auto"/>
        <w:right w:val="none" w:sz="0" w:space="0" w:color="auto"/>
      </w:divBdr>
    </w:div>
    <w:div w:id="2109808720">
      <w:bodyDiv w:val="1"/>
      <w:marLeft w:val="0"/>
      <w:marRight w:val="0"/>
      <w:marTop w:val="0"/>
      <w:marBottom w:val="0"/>
      <w:divBdr>
        <w:top w:val="none" w:sz="0" w:space="0" w:color="auto"/>
        <w:left w:val="none" w:sz="0" w:space="0" w:color="auto"/>
        <w:bottom w:val="none" w:sz="0" w:space="0" w:color="auto"/>
        <w:right w:val="none" w:sz="0" w:space="0" w:color="auto"/>
      </w:divBdr>
    </w:div>
    <w:div w:id="2109809402">
      <w:bodyDiv w:val="1"/>
      <w:marLeft w:val="0"/>
      <w:marRight w:val="0"/>
      <w:marTop w:val="0"/>
      <w:marBottom w:val="0"/>
      <w:divBdr>
        <w:top w:val="none" w:sz="0" w:space="0" w:color="auto"/>
        <w:left w:val="none" w:sz="0" w:space="0" w:color="auto"/>
        <w:bottom w:val="none" w:sz="0" w:space="0" w:color="auto"/>
        <w:right w:val="none" w:sz="0" w:space="0" w:color="auto"/>
      </w:divBdr>
    </w:div>
    <w:div w:id="2109812124">
      <w:bodyDiv w:val="1"/>
      <w:marLeft w:val="0"/>
      <w:marRight w:val="0"/>
      <w:marTop w:val="0"/>
      <w:marBottom w:val="0"/>
      <w:divBdr>
        <w:top w:val="none" w:sz="0" w:space="0" w:color="auto"/>
        <w:left w:val="none" w:sz="0" w:space="0" w:color="auto"/>
        <w:bottom w:val="none" w:sz="0" w:space="0" w:color="auto"/>
        <w:right w:val="none" w:sz="0" w:space="0" w:color="auto"/>
      </w:divBdr>
    </w:div>
    <w:div w:id="2109958329">
      <w:bodyDiv w:val="1"/>
      <w:marLeft w:val="0"/>
      <w:marRight w:val="0"/>
      <w:marTop w:val="0"/>
      <w:marBottom w:val="0"/>
      <w:divBdr>
        <w:top w:val="none" w:sz="0" w:space="0" w:color="auto"/>
        <w:left w:val="none" w:sz="0" w:space="0" w:color="auto"/>
        <w:bottom w:val="none" w:sz="0" w:space="0" w:color="auto"/>
        <w:right w:val="none" w:sz="0" w:space="0" w:color="auto"/>
      </w:divBdr>
    </w:div>
    <w:div w:id="2110158809">
      <w:bodyDiv w:val="1"/>
      <w:marLeft w:val="0"/>
      <w:marRight w:val="0"/>
      <w:marTop w:val="0"/>
      <w:marBottom w:val="0"/>
      <w:divBdr>
        <w:top w:val="none" w:sz="0" w:space="0" w:color="auto"/>
        <w:left w:val="none" w:sz="0" w:space="0" w:color="auto"/>
        <w:bottom w:val="none" w:sz="0" w:space="0" w:color="auto"/>
        <w:right w:val="none" w:sz="0" w:space="0" w:color="auto"/>
      </w:divBdr>
    </w:div>
    <w:div w:id="2110269364">
      <w:bodyDiv w:val="1"/>
      <w:marLeft w:val="0"/>
      <w:marRight w:val="0"/>
      <w:marTop w:val="0"/>
      <w:marBottom w:val="0"/>
      <w:divBdr>
        <w:top w:val="none" w:sz="0" w:space="0" w:color="auto"/>
        <w:left w:val="none" w:sz="0" w:space="0" w:color="auto"/>
        <w:bottom w:val="none" w:sz="0" w:space="0" w:color="auto"/>
        <w:right w:val="none" w:sz="0" w:space="0" w:color="auto"/>
      </w:divBdr>
    </w:div>
    <w:div w:id="2110393500">
      <w:bodyDiv w:val="1"/>
      <w:marLeft w:val="0"/>
      <w:marRight w:val="0"/>
      <w:marTop w:val="0"/>
      <w:marBottom w:val="0"/>
      <w:divBdr>
        <w:top w:val="none" w:sz="0" w:space="0" w:color="auto"/>
        <w:left w:val="none" w:sz="0" w:space="0" w:color="auto"/>
        <w:bottom w:val="none" w:sz="0" w:space="0" w:color="auto"/>
        <w:right w:val="none" w:sz="0" w:space="0" w:color="auto"/>
      </w:divBdr>
    </w:div>
    <w:div w:id="2110393635">
      <w:bodyDiv w:val="1"/>
      <w:marLeft w:val="0"/>
      <w:marRight w:val="0"/>
      <w:marTop w:val="0"/>
      <w:marBottom w:val="0"/>
      <w:divBdr>
        <w:top w:val="none" w:sz="0" w:space="0" w:color="auto"/>
        <w:left w:val="none" w:sz="0" w:space="0" w:color="auto"/>
        <w:bottom w:val="none" w:sz="0" w:space="0" w:color="auto"/>
        <w:right w:val="none" w:sz="0" w:space="0" w:color="auto"/>
      </w:divBdr>
    </w:div>
    <w:div w:id="2110542845">
      <w:bodyDiv w:val="1"/>
      <w:marLeft w:val="0"/>
      <w:marRight w:val="0"/>
      <w:marTop w:val="0"/>
      <w:marBottom w:val="0"/>
      <w:divBdr>
        <w:top w:val="none" w:sz="0" w:space="0" w:color="auto"/>
        <w:left w:val="none" w:sz="0" w:space="0" w:color="auto"/>
        <w:bottom w:val="none" w:sz="0" w:space="0" w:color="auto"/>
        <w:right w:val="none" w:sz="0" w:space="0" w:color="auto"/>
      </w:divBdr>
    </w:div>
    <w:div w:id="2110614052">
      <w:bodyDiv w:val="1"/>
      <w:marLeft w:val="0"/>
      <w:marRight w:val="0"/>
      <w:marTop w:val="0"/>
      <w:marBottom w:val="0"/>
      <w:divBdr>
        <w:top w:val="none" w:sz="0" w:space="0" w:color="auto"/>
        <w:left w:val="none" w:sz="0" w:space="0" w:color="auto"/>
        <w:bottom w:val="none" w:sz="0" w:space="0" w:color="auto"/>
        <w:right w:val="none" w:sz="0" w:space="0" w:color="auto"/>
      </w:divBdr>
    </w:div>
    <w:div w:id="2110657914">
      <w:bodyDiv w:val="1"/>
      <w:marLeft w:val="0"/>
      <w:marRight w:val="0"/>
      <w:marTop w:val="0"/>
      <w:marBottom w:val="0"/>
      <w:divBdr>
        <w:top w:val="none" w:sz="0" w:space="0" w:color="auto"/>
        <w:left w:val="none" w:sz="0" w:space="0" w:color="auto"/>
        <w:bottom w:val="none" w:sz="0" w:space="0" w:color="auto"/>
        <w:right w:val="none" w:sz="0" w:space="0" w:color="auto"/>
      </w:divBdr>
    </w:div>
    <w:div w:id="2110812153">
      <w:bodyDiv w:val="1"/>
      <w:marLeft w:val="0"/>
      <w:marRight w:val="0"/>
      <w:marTop w:val="0"/>
      <w:marBottom w:val="0"/>
      <w:divBdr>
        <w:top w:val="none" w:sz="0" w:space="0" w:color="auto"/>
        <w:left w:val="none" w:sz="0" w:space="0" w:color="auto"/>
        <w:bottom w:val="none" w:sz="0" w:space="0" w:color="auto"/>
        <w:right w:val="none" w:sz="0" w:space="0" w:color="auto"/>
      </w:divBdr>
    </w:div>
    <w:div w:id="2110812882">
      <w:bodyDiv w:val="1"/>
      <w:marLeft w:val="0"/>
      <w:marRight w:val="0"/>
      <w:marTop w:val="0"/>
      <w:marBottom w:val="0"/>
      <w:divBdr>
        <w:top w:val="none" w:sz="0" w:space="0" w:color="auto"/>
        <w:left w:val="none" w:sz="0" w:space="0" w:color="auto"/>
        <w:bottom w:val="none" w:sz="0" w:space="0" w:color="auto"/>
        <w:right w:val="none" w:sz="0" w:space="0" w:color="auto"/>
      </w:divBdr>
    </w:div>
    <w:div w:id="2110926646">
      <w:bodyDiv w:val="1"/>
      <w:marLeft w:val="0"/>
      <w:marRight w:val="0"/>
      <w:marTop w:val="0"/>
      <w:marBottom w:val="0"/>
      <w:divBdr>
        <w:top w:val="none" w:sz="0" w:space="0" w:color="auto"/>
        <w:left w:val="none" w:sz="0" w:space="0" w:color="auto"/>
        <w:bottom w:val="none" w:sz="0" w:space="0" w:color="auto"/>
        <w:right w:val="none" w:sz="0" w:space="0" w:color="auto"/>
      </w:divBdr>
    </w:div>
    <w:div w:id="2111274406">
      <w:bodyDiv w:val="1"/>
      <w:marLeft w:val="0"/>
      <w:marRight w:val="0"/>
      <w:marTop w:val="0"/>
      <w:marBottom w:val="0"/>
      <w:divBdr>
        <w:top w:val="none" w:sz="0" w:space="0" w:color="auto"/>
        <w:left w:val="none" w:sz="0" w:space="0" w:color="auto"/>
        <w:bottom w:val="none" w:sz="0" w:space="0" w:color="auto"/>
        <w:right w:val="none" w:sz="0" w:space="0" w:color="auto"/>
      </w:divBdr>
    </w:div>
    <w:div w:id="2111466541">
      <w:bodyDiv w:val="1"/>
      <w:marLeft w:val="0"/>
      <w:marRight w:val="0"/>
      <w:marTop w:val="0"/>
      <w:marBottom w:val="0"/>
      <w:divBdr>
        <w:top w:val="none" w:sz="0" w:space="0" w:color="auto"/>
        <w:left w:val="none" w:sz="0" w:space="0" w:color="auto"/>
        <w:bottom w:val="none" w:sz="0" w:space="0" w:color="auto"/>
        <w:right w:val="none" w:sz="0" w:space="0" w:color="auto"/>
      </w:divBdr>
    </w:div>
    <w:div w:id="2111662016">
      <w:bodyDiv w:val="1"/>
      <w:marLeft w:val="0"/>
      <w:marRight w:val="0"/>
      <w:marTop w:val="0"/>
      <w:marBottom w:val="0"/>
      <w:divBdr>
        <w:top w:val="none" w:sz="0" w:space="0" w:color="auto"/>
        <w:left w:val="none" w:sz="0" w:space="0" w:color="auto"/>
        <w:bottom w:val="none" w:sz="0" w:space="0" w:color="auto"/>
        <w:right w:val="none" w:sz="0" w:space="0" w:color="auto"/>
      </w:divBdr>
    </w:div>
    <w:div w:id="2111852675">
      <w:bodyDiv w:val="1"/>
      <w:marLeft w:val="0"/>
      <w:marRight w:val="0"/>
      <w:marTop w:val="0"/>
      <w:marBottom w:val="0"/>
      <w:divBdr>
        <w:top w:val="none" w:sz="0" w:space="0" w:color="auto"/>
        <w:left w:val="none" w:sz="0" w:space="0" w:color="auto"/>
        <w:bottom w:val="none" w:sz="0" w:space="0" w:color="auto"/>
        <w:right w:val="none" w:sz="0" w:space="0" w:color="auto"/>
      </w:divBdr>
    </w:div>
    <w:div w:id="2111968745">
      <w:bodyDiv w:val="1"/>
      <w:marLeft w:val="0"/>
      <w:marRight w:val="0"/>
      <w:marTop w:val="0"/>
      <w:marBottom w:val="0"/>
      <w:divBdr>
        <w:top w:val="none" w:sz="0" w:space="0" w:color="auto"/>
        <w:left w:val="none" w:sz="0" w:space="0" w:color="auto"/>
        <w:bottom w:val="none" w:sz="0" w:space="0" w:color="auto"/>
        <w:right w:val="none" w:sz="0" w:space="0" w:color="auto"/>
      </w:divBdr>
    </w:div>
    <w:div w:id="2112384848">
      <w:bodyDiv w:val="1"/>
      <w:marLeft w:val="0"/>
      <w:marRight w:val="0"/>
      <w:marTop w:val="0"/>
      <w:marBottom w:val="0"/>
      <w:divBdr>
        <w:top w:val="none" w:sz="0" w:space="0" w:color="auto"/>
        <w:left w:val="none" w:sz="0" w:space="0" w:color="auto"/>
        <w:bottom w:val="none" w:sz="0" w:space="0" w:color="auto"/>
        <w:right w:val="none" w:sz="0" w:space="0" w:color="auto"/>
      </w:divBdr>
    </w:div>
    <w:div w:id="2112507673">
      <w:bodyDiv w:val="1"/>
      <w:marLeft w:val="0"/>
      <w:marRight w:val="0"/>
      <w:marTop w:val="0"/>
      <w:marBottom w:val="0"/>
      <w:divBdr>
        <w:top w:val="none" w:sz="0" w:space="0" w:color="auto"/>
        <w:left w:val="none" w:sz="0" w:space="0" w:color="auto"/>
        <w:bottom w:val="none" w:sz="0" w:space="0" w:color="auto"/>
        <w:right w:val="none" w:sz="0" w:space="0" w:color="auto"/>
      </w:divBdr>
    </w:div>
    <w:div w:id="2112554701">
      <w:bodyDiv w:val="1"/>
      <w:marLeft w:val="0"/>
      <w:marRight w:val="0"/>
      <w:marTop w:val="0"/>
      <w:marBottom w:val="0"/>
      <w:divBdr>
        <w:top w:val="none" w:sz="0" w:space="0" w:color="auto"/>
        <w:left w:val="none" w:sz="0" w:space="0" w:color="auto"/>
        <w:bottom w:val="none" w:sz="0" w:space="0" w:color="auto"/>
        <w:right w:val="none" w:sz="0" w:space="0" w:color="auto"/>
      </w:divBdr>
    </w:div>
    <w:div w:id="2112623510">
      <w:bodyDiv w:val="1"/>
      <w:marLeft w:val="0"/>
      <w:marRight w:val="0"/>
      <w:marTop w:val="0"/>
      <w:marBottom w:val="0"/>
      <w:divBdr>
        <w:top w:val="none" w:sz="0" w:space="0" w:color="auto"/>
        <w:left w:val="none" w:sz="0" w:space="0" w:color="auto"/>
        <w:bottom w:val="none" w:sz="0" w:space="0" w:color="auto"/>
        <w:right w:val="none" w:sz="0" w:space="0" w:color="auto"/>
      </w:divBdr>
    </w:div>
    <w:div w:id="2112821642">
      <w:bodyDiv w:val="1"/>
      <w:marLeft w:val="0"/>
      <w:marRight w:val="0"/>
      <w:marTop w:val="0"/>
      <w:marBottom w:val="0"/>
      <w:divBdr>
        <w:top w:val="none" w:sz="0" w:space="0" w:color="auto"/>
        <w:left w:val="none" w:sz="0" w:space="0" w:color="auto"/>
        <w:bottom w:val="none" w:sz="0" w:space="0" w:color="auto"/>
        <w:right w:val="none" w:sz="0" w:space="0" w:color="auto"/>
      </w:divBdr>
    </w:div>
    <w:div w:id="2113552188">
      <w:bodyDiv w:val="1"/>
      <w:marLeft w:val="0"/>
      <w:marRight w:val="0"/>
      <w:marTop w:val="0"/>
      <w:marBottom w:val="0"/>
      <w:divBdr>
        <w:top w:val="none" w:sz="0" w:space="0" w:color="auto"/>
        <w:left w:val="none" w:sz="0" w:space="0" w:color="auto"/>
        <w:bottom w:val="none" w:sz="0" w:space="0" w:color="auto"/>
        <w:right w:val="none" w:sz="0" w:space="0" w:color="auto"/>
      </w:divBdr>
    </w:div>
    <w:div w:id="2113622293">
      <w:bodyDiv w:val="1"/>
      <w:marLeft w:val="0"/>
      <w:marRight w:val="0"/>
      <w:marTop w:val="0"/>
      <w:marBottom w:val="0"/>
      <w:divBdr>
        <w:top w:val="none" w:sz="0" w:space="0" w:color="auto"/>
        <w:left w:val="none" w:sz="0" w:space="0" w:color="auto"/>
        <w:bottom w:val="none" w:sz="0" w:space="0" w:color="auto"/>
        <w:right w:val="none" w:sz="0" w:space="0" w:color="auto"/>
      </w:divBdr>
    </w:div>
    <w:div w:id="2113623607">
      <w:bodyDiv w:val="1"/>
      <w:marLeft w:val="0"/>
      <w:marRight w:val="0"/>
      <w:marTop w:val="0"/>
      <w:marBottom w:val="0"/>
      <w:divBdr>
        <w:top w:val="none" w:sz="0" w:space="0" w:color="auto"/>
        <w:left w:val="none" w:sz="0" w:space="0" w:color="auto"/>
        <w:bottom w:val="none" w:sz="0" w:space="0" w:color="auto"/>
        <w:right w:val="none" w:sz="0" w:space="0" w:color="auto"/>
      </w:divBdr>
    </w:div>
    <w:div w:id="2113624675">
      <w:bodyDiv w:val="1"/>
      <w:marLeft w:val="0"/>
      <w:marRight w:val="0"/>
      <w:marTop w:val="0"/>
      <w:marBottom w:val="0"/>
      <w:divBdr>
        <w:top w:val="none" w:sz="0" w:space="0" w:color="auto"/>
        <w:left w:val="none" w:sz="0" w:space="0" w:color="auto"/>
        <w:bottom w:val="none" w:sz="0" w:space="0" w:color="auto"/>
        <w:right w:val="none" w:sz="0" w:space="0" w:color="auto"/>
      </w:divBdr>
    </w:div>
    <w:div w:id="2114013886">
      <w:bodyDiv w:val="1"/>
      <w:marLeft w:val="0"/>
      <w:marRight w:val="0"/>
      <w:marTop w:val="0"/>
      <w:marBottom w:val="0"/>
      <w:divBdr>
        <w:top w:val="none" w:sz="0" w:space="0" w:color="auto"/>
        <w:left w:val="none" w:sz="0" w:space="0" w:color="auto"/>
        <w:bottom w:val="none" w:sz="0" w:space="0" w:color="auto"/>
        <w:right w:val="none" w:sz="0" w:space="0" w:color="auto"/>
      </w:divBdr>
    </w:div>
    <w:div w:id="2114130791">
      <w:bodyDiv w:val="1"/>
      <w:marLeft w:val="0"/>
      <w:marRight w:val="0"/>
      <w:marTop w:val="0"/>
      <w:marBottom w:val="0"/>
      <w:divBdr>
        <w:top w:val="none" w:sz="0" w:space="0" w:color="auto"/>
        <w:left w:val="none" w:sz="0" w:space="0" w:color="auto"/>
        <w:bottom w:val="none" w:sz="0" w:space="0" w:color="auto"/>
        <w:right w:val="none" w:sz="0" w:space="0" w:color="auto"/>
      </w:divBdr>
    </w:div>
    <w:div w:id="2114352440">
      <w:bodyDiv w:val="1"/>
      <w:marLeft w:val="0"/>
      <w:marRight w:val="0"/>
      <w:marTop w:val="0"/>
      <w:marBottom w:val="0"/>
      <w:divBdr>
        <w:top w:val="none" w:sz="0" w:space="0" w:color="auto"/>
        <w:left w:val="none" w:sz="0" w:space="0" w:color="auto"/>
        <w:bottom w:val="none" w:sz="0" w:space="0" w:color="auto"/>
        <w:right w:val="none" w:sz="0" w:space="0" w:color="auto"/>
      </w:divBdr>
    </w:div>
    <w:div w:id="2114666869">
      <w:bodyDiv w:val="1"/>
      <w:marLeft w:val="0"/>
      <w:marRight w:val="0"/>
      <w:marTop w:val="0"/>
      <w:marBottom w:val="0"/>
      <w:divBdr>
        <w:top w:val="none" w:sz="0" w:space="0" w:color="auto"/>
        <w:left w:val="none" w:sz="0" w:space="0" w:color="auto"/>
        <w:bottom w:val="none" w:sz="0" w:space="0" w:color="auto"/>
        <w:right w:val="none" w:sz="0" w:space="0" w:color="auto"/>
      </w:divBdr>
    </w:div>
    <w:div w:id="2114667584">
      <w:bodyDiv w:val="1"/>
      <w:marLeft w:val="0"/>
      <w:marRight w:val="0"/>
      <w:marTop w:val="0"/>
      <w:marBottom w:val="0"/>
      <w:divBdr>
        <w:top w:val="none" w:sz="0" w:space="0" w:color="auto"/>
        <w:left w:val="none" w:sz="0" w:space="0" w:color="auto"/>
        <w:bottom w:val="none" w:sz="0" w:space="0" w:color="auto"/>
        <w:right w:val="none" w:sz="0" w:space="0" w:color="auto"/>
      </w:divBdr>
    </w:div>
    <w:div w:id="2114937847">
      <w:bodyDiv w:val="1"/>
      <w:marLeft w:val="0"/>
      <w:marRight w:val="0"/>
      <w:marTop w:val="0"/>
      <w:marBottom w:val="0"/>
      <w:divBdr>
        <w:top w:val="none" w:sz="0" w:space="0" w:color="auto"/>
        <w:left w:val="none" w:sz="0" w:space="0" w:color="auto"/>
        <w:bottom w:val="none" w:sz="0" w:space="0" w:color="auto"/>
        <w:right w:val="none" w:sz="0" w:space="0" w:color="auto"/>
      </w:divBdr>
    </w:div>
    <w:div w:id="2114978711">
      <w:bodyDiv w:val="1"/>
      <w:marLeft w:val="0"/>
      <w:marRight w:val="0"/>
      <w:marTop w:val="0"/>
      <w:marBottom w:val="0"/>
      <w:divBdr>
        <w:top w:val="none" w:sz="0" w:space="0" w:color="auto"/>
        <w:left w:val="none" w:sz="0" w:space="0" w:color="auto"/>
        <w:bottom w:val="none" w:sz="0" w:space="0" w:color="auto"/>
        <w:right w:val="none" w:sz="0" w:space="0" w:color="auto"/>
      </w:divBdr>
    </w:div>
    <w:div w:id="2115054836">
      <w:bodyDiv w:val="1"/>
      <w:marLeft w:val="0"/>
      <w:marRight w:val="0"/>
      <w:marTop w:val="0"/>
      <w:marBottom w:val="0"/>
      <w:divBdr>
        <w:top w:val="none" w:sz="0" w:space="0" w:color="auto"/>
        <w:left w:val="none" w:sz="0" w:space="0" w:color="auto"/>
        <w:bottom w:val="none" w:sz="0" w:space="0" w:color="auto"/>
        <w:right w:val="none" w:sz="0" w:space="0" w:color="auto"/>
      </w:divBdr>
    </w:div>
    <w:div w:id="2115514740">
      <w:bodyDiv w:val="1"/>
      <w:marLeft w:val="0"/>
      <w:marRight w:val="0"/>
      <w:marTop w:val="0"/>
      <w:marBottom w:val="0"/>
      <w:divBdr>
        <w:top w:val="none" w:sz="0" w:space="0" w:color="auto"/>
        <w:left w:val="none" w:sz="0" w:space="0" w:color="auto"/>
        <w:bottom w:val="none" w:sz="0" w:space="0" w:color="auto"/>
        <w:right w:val="none" w:sz="0" w:space="0" w:color="auto"/>
      </w:divBdr>
    </w:div>
    <w:div w:id="2115663432">
      <w:bodyDiv w:val="1"/>
      <w:marLeft w:val="0"/>
      <w:marRight w:val="0"/>
      <w:marTop w:val="0"/>
      <w:marBottom w:val="0"/>
      <w:divBdr>
        <w:top w:val="none" w:sz="0" w:space="0" w:color="auto"/>
        <w:left w:val="none" w:sz="0" w:space="0" w:color="auto"/>
        <w:bottom w:val="none" w:sz="0" w:space="0" w:color="auto"/>
        <w:right w:val="none" w:sz="0" w:space="0" w:color="auto"/>
      </w:divBdr>
    </w:div>
    <w:div w:id="2115784698">
      <w:bodyDiv w:val="1"/>
      <w:marLeft w:val="0"/>
      <w:marRight w:val="0"/>
      <w:marTop w:val="0"/>
      <w:marBottom w:val="0"/>
      <w:divBdr>
        <w:top w:val="none" w:sz="0" w:space="0" w:color="auto"/>
        <w:left w:val="none" w:sz="0" w:space="0" w:color="auto"/>
        <w:bottom w:val="none" w:sz="0" w:space="0" w:color="auto"/>
        <w:right w:val="none" w:sz="0" w:space="0" w:color="auto"/>
      </w:divBdr>
    </w:div>
    <w:div w:id="2115859063">
      <w:bodyDiv w:val="1"/>
      <w:marLeft w:val="0"/>
      <w:marRight w:val="0"/>
      <w:marTop w:val="0"/>
      <w:marBottom w:val="0"/>
      <w:divBdr>
        <w:top w:val="none" w:sz="0" w:space="0" w:color="auto"/>
        <w:left w:val="none" w:sz="0" w:space="0" w:color="auto"/>
        <w:bottom w:val="none" w:sz="0" w:space="0" w:color="auto"/>
        <w:right w:val="none" w:sz="0" w:space="0" w:color="auto"/>
      </w:divBdr>
    </w:div>
    <w:div w:id="2115975451">
      <w:bodyDiv w:val="1"/>
      <w:marLeft w:val="0"/>
      <w:marRight w:val="0"/>
      <w:marTop w:val="0"/>
      <w:marBottom w:val="0"/>
      <w:divBdr>
        <w:top w:val="none" w:sz="0" w:space="0" w:color="auto"/>
        <w:left w:val="none" w:sz="0" w:space="0" w:color="auto"/>
        <w:bottom w:val="none" w:sz="0" w:space="0" w:color="auto"/>
        <w:right w:val="none" w:sz="0" w:space="0" w:color="auto"/>
      </w:divBdr>
    </w:div>
    <w:div w:id="2116242650">
      <w:bodyDiv w:val="1"/>
      <w:marLeft w:val="0"/>
      <w:marRight w:val="0"/>
      <w:marTop w:val="0"/>
      <w:marBottom w:val="0"/>
      <w:divBdr>
        <w:top w:val="none" w:sz="0" w:space="0" w:color="auto"/>
        <w:left w:val="none" w:sz="0" w:space="0" w:color="auto"/>
        <w:bottom w:val="none" w:sz="0" w:space="0" w:color="auto"/>
        <w:right w:val="none" w:sz="0" w:space="0" w:color="auto"/>
      </w:divBdr>
    </w:div>
    <w:div w:id="2116316285">
      <w:bodyDiv w:val="1"/>
      <w:marLeft w:val="0"/>
      <w:marRight w:val="0"/>
      <w:marTop w:val="0"/>
      <w:marBottom w:val="0"/>
      <w:divBdr>
        <w:top w:val="none" w:sz="0" w:space="0" w:color="auto"/>
        <w:left w:val="none" w:sz="0" w:space="0" w:color="auto"/>
        <w:bottom w:val="none" w:sz="0" w:space="0" w:color="auto"/>
        <w:right w:val="none" w:sz="0" w:space="0" w:color="auto"/>
      </w:divBdr>
    </w:div>
    <w:div w:id="2116316803">
      <w:bodyDiv w:val="1"/>
      <w:marLeft w:val="0"/>
      <w:marRight w:val="0"/>
      <w:marTop w:val="0"/>
      <w:marBottom w:val="0"/>
      <w:divBdr>
        <w:top w:val="none" w:sz="0" w:space="0" w:color="auto"/>
        <w:left w:val="none" w:sz="0" w:space="0" w:color="auto"/>
        <w:bottom w:val="none" w:sz="0" w:space="0" w:color="auto"/>
        <w:right w:val="none" w:sz="0" w:space="0" w:color="auto"/>
      </w:divBdr>
    </w:div>
    <w:div w:id="2116558364">
      <w:bodyDiv w:val="1"/>
      <w:marLeft w:val="0"/>
      <w:marRight w:val="0"/>
      <w:marTop w:val="0"/>
      <w:marBottom w:val="0"/>
      <w:divBdr>
        <w:top w:val="none" w:sz="0" w:space="0" w:color="auto"/>
        <w:left w:val="none" w:sz="0" w:space="0" w:color="auto"/>
        <w:bottom w:val="none" w:sz="0" w:space="0" w:color="auto"/>
        <w:right w:val="none" w:sz="0" w:space="0" w:color="auto"/>
      </w:divBdr>
    </w:div>
    <w:div w:id="2116750192">
      <w:bodyDiv w:val="1"/>
      <w:marLeft w:val="0"/>
      <w:marRight w:val="0"/>
      <w:marTop w:val="0"/>
      <w:marBottom w:val="0"/>
      <w:divBdr>
        <w:top w:val="none" w:sz="0" w:space="0" w:color="auto"/>
        <w:left w:val="none" w:sz="0" w:space="0" w:color="auto"/>
        <w:bottom w:val="none" w:sz="0" w:space="0" w:color="auto"/>
        <w:right w:val="none" w:sz="0" w:space="0" w:color="auto"/>
      </w:divBdr>
    </w:div>
    <w:div w:id="2116822981">
      <w:bodyDiv w:val="1"/>
      <w:marLeft w:val="0"/>
      <w:marRight w:val="0"/>
      <w:marTop w:val="0"/>
      <w:marBottom w:val="0"/>
      <w:divBdr>
        <w:top w:val="none" w:sz="0" w:space="0" w:color="auto"/>
        <w:left w:val="none" w:sz="0" w:space="0" w:color="auto"/>
        <w:bottom w:val="none" w:sz="0" w:space="0" w:color="auto"/>
        <w:right w:val="none" w:sz="0" w:space="0" w:color="auto"/>
      </w:divBdr>
    </w:div>
    <w:div w:id="2117023411">
      <w:bodyDiv w:val="1"/>
      <w:marLeft w:val="0"/>
      <w:marRight w:val="0"/>
      <w:marTop w:val="0"/>
      <w:marBottom w:val="0"/>
      <w:divBdr>
        <w:top w:val="none" w:sz="0" w:space="0" w:color="auto"/>
        <w:left w:val="none" w:sz="0" w:space="0" w:color="auto"/>
        <w:bottom w:val="none" w:sz="0" w:space="0" w:color="auto"/>
        <w:right w:val="none" w:sz="0" w:space="0" w:color="auto"/>
      </w:divBdr>
    </w:div>
    <w:div w:id="2117284941">
      <w:bodyDiv w:val="1"/>
      <w:marLeft w:val="0"/>
      <w:marRight w:val="0"/>
      <w:marTop w:val="0"/>
      <w:marBottom w:val="0"/>
      <w:divBdr>
        <w:top w:val="none" w:sz="0" w:space="0" w:color="auto"/>
        <w:left w:val="none" w:sz="0" w:space="0" w:color="auto"/>
        <w:bottom w:val="none" w:sz="0" w:space="0" w:color="auto"/>
        <w:right w:val="none" w:sz="0" w:space="0" w:color="auto"/>
      </w:divBdr>
    </w:div>
    <w:div w:id="2117291051">
      <w:bodyDiv w:val="1"/>
      <w:marLeft w:val="0"/>
      <w:marRight w:val="0"/>
      <w:marTop w:val="0"/>
      <w:marBottom w:val="0"/>
      <w:divBdr>
        <w:top w:val="none" w:sz="0" w:space="0" w:color="auto"/>
        <w:left w:val="none" w:sz="0" w:space="0" w:color="auto"/>
        <w:bottom w:val="none" w:sz="0" w:space="0" w:color="auto"/>
        <w:right w:val="none" w:sz="0" w:space="0" w:color="auto"/>
      </w:divBdr>
    </w:div>
    <w:div w:id="2117479957">
      <w:bodyDiv w:val="1"/>
      <w:marLeft w:val="0"/>
      <w:marRight w:val="0"/>
      <w:marTop w:val="0"/>
      <w:marBottom w:val="0"/>
      <w:divBdr>
        <w:top w:val="none" w:sz="0" w:space="0" w:color="auto"/>
        <w:left w:val="none" w:sz="0" w:space="0" w:color="auto"/>
        <w:bottom w:val="none" w:sz="0" w:space="0" w:color="auto"/>
        <w:right w:val="none" w:sz="0" w:space="0" w:color="auto"/>
      </w:divBdr>
    </w:div>
    <w:div w:id="2117480488">
      <w:bodyDiv w:val="1"/>
      <w:marLeft w:val="0"/>
      <w:marRight w:val="0"/>
      <w:marTop w:val="0"/>
      <w:marBottom w:val="0"/>
      <w:divBdr>
        <w:top w:val="none" w:sz="0" w:space="0" w:color="auto"/>
        <w:left w:val="none" w:sz="0" w:space="0" w:color="auto"/>
        <w:bottom w:val="none" w:sz="0" w:space="0" w:color="auto"/>
        <w:right w:val="none" w:sz="0" w:space="0" w:color="auto"/>
      </w:divBdr>
    </w:div>
    <w:div w:id="2117603309">
      <w:bodyDiv w:val="1"/>
      <w:marLeft w:val="0"/>
      <w:marRight w:val="0"/>
      <w:marTop w:val="0"/>
      <w:marBottom w:val="0"/>
      <w:divBdr>
        <w:top w:val="none" w:sz="0" w:space="0" w:color="auto"/>
        <w:left w:val="none" w:sz="0" w:space="0" w:color="auto"/>
        <w:bottom w:val="none" w:sz="0" w:space="0" w:color="auto"/>
        <w:right w:val="none" w:sz="0" w:space="0" w:color="auto"/>
      </w:divBdr>
    </w:div>
    <w:div w:id="2117796716">
      <w:bodyDiv w:val="1"/>
      <w:marLeft w:val="0"/>
      <w:marRight w:val="0"/>
      <w:marTop w:val="0"/>
      <w:marBottom w:val="0"/>
      <w:divBdr>
        <w:top w:val="none" w:sz="0" w:space="0" w:color="auto"/>
        <w:left w:val="none" w:sz="0" w:space="0" w:color="auto"/>
        <w:bottom w:val="none" w:sz="0" w:space="0" w:color="auto"/>
        <w:right w:val="none" w:sz="0" w:space="0" w:color="auto"/>
      </w:divBdr>
    </w:div>
    <w:div w:id="2117863518">
      <w:bodyDiv w:val="1"/>
      <w:marLeft w:val="0"/>
      <w:marRight w:val="0"/>
      <w:marTop w:val="0"/>
      <w:marBottom w:val="0"/>
      <w:divBdr>
        <w:top w:val="none" w:sz="0" w:space="0" w:color="auto"/>
        <w:left w:val="none" w:sz="0" w:space="0" w:color="auto"/>
        <w:bottom w:val="none" w:sz="0" w:space="0" w:color="auto"/>
        <w:right w:val="none" w:sz="0" w:space="0" w:color="auto"/>
      </w:divBdr>
    </w:div>
    <w:div w:id="2118135492">
      <w:bodyDiv w:val="1"/>
      <w:marLeft w:val="0"/>
      <w:marRight w:val="0"/>
      <w:marTop w:val="0"/>
      <w:marBottom w:val="0"/>
      <w:divBdr>
        <w:top w:val="none" w:sz="0" w:space="0" w:color="auto"/>
        <w:left w:val="none" w:sz="0" w:space="0" w:color="auto"/>
        <w:bottom w:val="none" w:sz="0" w:space="0" w:color="auto"/>
        <w:right w:val="none" w:sz="0" w:space="0" w:color="auto"/>
      </w:divBdr>
    </w:div>
    <w:div w:id="2118206829">
      <w:bodyDiv w:val="1"/>
      <w:marLeft w:val="0"/>
      <w:marRight w:val="0"/>
      <w:marTop w:val="0"/>
      <w:marBottom w:val="0"/>
      <w:divBdr>
        <w:top w:val="none" w:sz="0" w:space="0" w:color="auto"/>
        <w:left w:val="none" w:sz="0" w:space="0" w:color="auto"/>
        <w:bottom w:val="none" w:sz="0" w:space="0" w:color="auto"/>
        <w:right w:val="none" w:sz="0" w:space="0" w:color="auto"/>
      </w:divBdr>
    </w:div>
    <w:div w:id="2118213176">
      <w:bodyDiv w:val="1"/>
      <w:marLeft w:val="0"/>
      <w:marRight w:val="0"/>
      <w:marTop w:val="0"/>
      <w:marBottom w:val="0"/>
      <w:divBdr>
        <w:top w:val="none" w:sz="0" w:space="0" w:color="auto"/>
        <w:left w:val="none" w:sz="0" w:space="0" w:color="auto"/>
        <w:bottom w:val="none" w:sz="0" w:space="0" w:color="auto"/>
        <w:right w:val="none" w:sz="0" w:space="0" w:color="auto"/>
      </w:divBdr>
    </w:div>
    <w:div w:id="2118329987">
      <w:bodyDiv w:val="1"/>
      <w:marLeft w:val="0"/>
      <w:marRight w:val="0"/>
      <w:marTop w:val="0"/>
      <w:marBottom w:val="0"/>
      <w:divBdr>
        <w:top w:val="none" w:sz="0" w:space="0" w:color="auto"/>
        <w:left w:val="none" w:sz="0" w:space="0" w:color="auto"/>
        <w:bottom w:val="none" w:sz="0" w:space="0" w:color="auto"/>
        <w:right w:val="none" w:sz="0" w:space="0" w:color="auto"/>
      </w:divBdr>
    </w:div>
    <w:div w:id="2118451763">
      <w:bodyDiv w:val="1"/>
      <w:marLeft w:val="0"/>
      <w:marRight w:val="0"/>
      <w:marTop w:val="0"/>
      <w:marBottom w:val="0"/>
      <w:divBdr>
        <w:top w:val="none" w:sz="0" w:space="0" w:color="auto"/>
        <w:left w:val="none" w:sz="0" w:space="0" w:color="auto"/>
        <w:bottom w:val="none" w:sz="0" w:space="0" w:color="auto"/>
        <w:right w:val="none" w:sz="0" w:space="0" w:color="auto"/>
      </w:divBdr>
    </w:div>
    <w:div w:id="2118475420">
      <w:bodyDiv w:val="1"/>
      <w:marLeft w:val="0"/>
      <w:marRight w:val="0"/>
      <w:marTop w:val="0"/>
      <w:marBottom w:val="0"/>
      <w:divBdr>
        <w:top w:val="none" w:sz="0" w:space="0" w:color="auto"/>
        <w:left w:val="none" w:sz="0" w:space="0" w:color="auto"/>
        <w:bottom w:val="none" w:sz="0" w:space="0" w:color="auto"/>
        <w:right w:val="none" w:sz="0" w:space="0" w:color="auto"/>
      </w:divBdr>
    </w:div>
    <w:div w:id="2118599118">
      <w:bodyDiv w:val="1"/>
      <w:marLeft w:val="0"/>
      <w:marRight w:val="0"/>
      <w:marTop w:val="0"/>
      <w:marBottom w:val="0"/>
      <w:divBdr>
        <w:top w:val="none" w:sz="0" w:space="0" w:color="auto"/>
        <w:left w:val="none" w:sz="0" w:space="0" w:color="auto"/>
        <w:bottom w:val="none" w:sz="0" w:space="0" w:color="auto"/>
        <w:right w:val="none" w:sz="0" w:space="0" w:color="auto"/>
      </w:divBdr>
    </w:div>
    <w:div w:id="2118668719">
      <w:bodyDiv w:val="1"/>
      <w:marLeft w:val="0"/>
      <w:marRight w:val="0"/>
      <w:marTop w:val="0"/>
      <w:marBottom w:val="0"/>
      <w:divBdr>
        <w:top w:val="none" w:sz="0" w:space="0" w:color="auto"/>
        <w:left w:val="none" w:sz="0" w:space="0" w:color="auto"/>
        <w:bottom w:val="none" w:sz="0" w:space="0" w:color="auto"/>
        <w:right w:val="none" w:sz="0" w:space="0" w:color="auto"/>
      </w:divBdr>
    </w:div>
    <w:div w:id="2118673543">
      <w:bodyDiv w:val="1"/>
      <w:marLeft w:val="0"/>
      <w:marRight w:val="0"/>
      <w:marTop w:val="0"/>
      <w:marBottom w:val="0"/>
      <w:divBdr>
        <w:top w:val="none" w:sz="0" w:space="0" w:color="auto"/>
        <w:left w:val="none" w:sz="0" w:space="0" w:color="auto"/>
        <w:bottom w:val="none" w:sz="0" w:space="0" w:color="auto"/>
        <w:right w:val="none" w:sz="0" w:space="0" w:color="auto"/>
      </w:divBdr>
    </w:div>
    <w:div w:id="2118787634">
      <w:bodyDiv w:val="1"/>
      <w:marLeft w:val="0"/>
      <w:marRight w:val="0"/>
      <w:marTop w:val="0"/>
      <w:marBottom w:val="0"/>
      <w:divBdr>
        <w:top w:val="none" w:sz="0" w:space="0" w:color="auto"/>
        <w:left w:val="none" w:sz="0" w:space="0" w:color="auto"/>
        <w:bottom w:val="none" w:sz="0" w:space="0" w:color="auto"/>
        <w:right w:val="none" w:sz="0" w:space="0" w:color="auto"/>
      </w:divBdr>
    </w:div>
    <w:div w:id="2118862810">
      <w:bodyDiv w:val="1"/>
      <w:marLeft w:val="0"/>
      <w:marRight w:val="0"/>
      <w:marTop w:val="0"/>
      <w:marBottom w:val="0"/>
      <w:divBdr>
        <w:top w:val="none" w:sz="0" w:space="0" w:color="auto"/>
        <w:left w:val="none" w:sz="0" w:space="0" w:color="auto"/>
        <w:bottom w:val="none" w:sz="0" w:space="0" w:color="auto"/>
        <w:right w:val="none" w:sz="0" w:space="0" w:color="auto"/>
      </w:divBdr>
    </w:div>
    <w:div w:id="2118910496">
      <w:bodyDiv w:val="1"/>
      <w:marLeft w:val="0"/>
      <w:marRight w:val="0"/>
      <w:marTop w:val="0"/>
      <w:marBottom w:val="0"/>
      <w:divBdr>
        <w:top w:val="none" w:sz="0" w:space="0" w:color="auto"/>
        <w:left w:val="none" w:sz="0" w:space="0" w:color="auto"/>
        <w:bottom w:val="none" w:sz="0" w:space="0" w:color="auto"/>
        <w:right w:val="none" w:sz="0" w:space="0" w:color="auto"/>
      </w:divBdr>
    </w:div>
    <w:div w:id="2118984872">
      <w:bodyDiv w:val="1"/>
      <w:marLeft w:val="0"/>
      <w:marRight w:val="0"/>
      <w:marTop w:val="0"/>
      <w:marBottom w:val="0"/>
      <w:divBdr>
        <w:top w:val="none" w:sz="0" w:space="0" w:color="auto"/>
        <w:left w:val="none" w:sz="0" w:space="0" w:color="auto"/>
        <w:bottom w:val="none" w:sz="0" w:space="0" w:color="auto"/>
        <w:right w:val="none" w:sz="0" w:space="0" w:color="auto"/>
      </w:divBdr>
    </w:div>
    <w:div w:id="2119132258">
      <w:bodyDiv w:val="1"/>
      <w:marLeft w:val="0"/>
      <w:marRight w:val="0"/>
      <w:marTop w:val="0"/>
      <w:marBottom w:val="0"/>
      <w:divBdr>
        <w:top w:val="none" w:sz="0" w:space="0" w:color="auto"/>
        <w:left w:val="none" w:sz="0" w:space="0" w:color="auto"/>
        <w:bottom w:val="none" w:sz="0" w:space="0" w:color="auto"/>
        <w:right w:val="none" w:sz="0" w:space="0" w:color="auto"/>
      </w:divBdr>
    </w:div>
    <w:div w:id="2119134680">
      <w:bodyDiv w:val="1"/>
      <w:marLeft w:val="0"/>
      <w:marRight w:val="0"/>
      <w:marTop w:val="0"/>
      <w:marBottom w:val="0"/>
      <w:divBdr>
        <w:top w:val="none" w:sz="0" w:space="0" w:color="auto"/>
        <w:left w:val="none" w:sz="0" w:space="0" w:color="auto"/>
        <w:bottom w:val="none" w:sz="0" w:space="0" w:color="auto"/>
        <w:right w:val="none" w:sz="0" w:space="0" w:color="auto"/>
      </w:divBdr>
    </w:div>
    <w:div w:id="2119635370">
      <w:bodyDiv w:val="1"/>
      <w:marLeft w:val="0"/>
      <w:marRight w:val="0"/>
      <w:marTop w:val="0"/>
      <w:marBottom w:val="0"/>
      <w:divBdr>
        <w:top w:val="none" w:sz="0" w:space="0" w:color="auto"/>
        <w:left w:val="none" w:sz="0" w:space="0" w:color="auto"/>
        <w:bottom w:val="none" w:sz="0" w:space="0" w:color="auto"/>
        <w:right w:val="none" w:sz="0" w:space="0" w:color="auto"/>
      </w:divBdr>
    </w:div>
    <w:div w:id="2119636166">
      <w:bodyDiv w:val="1"/>
      <w:marLeft w:val="0"/>
      <w:marRight w:val="0"/>
      <w:marTop w:val="0"/>
      <w:marBottom w:val="0"/>
      <w:divBdr>
        <w:top w:val="none" w:sz="0" w:space="0" w:color="auto"/>
        <w:left w:val="none" w:sz="0" w:space="0" w:color="auto"/>
        <w:bottom w:val="none" w:sz="0" w:space="0" w:color="auto"/>
        <w:right w:val="none" w:sz="0" w:space="0" w:color="auto"/>
      </w:divBdr>
    </w:div>
    <w:div w:id="2119639527">
      <w:bodyDiv w:val="1"/>
      <w:marLeft w:val="0"/>
      <w:marRight w:val="0"/>
      <w:marTop w:val="0"/>
      <w:marBottom w:val="0"/>
      <w:divBdr>
        <w:top w:val="none" w:sz="0" w:space="0" w:color="auto"/>
        <w:left w:val="none" w:sz="0" w:space="0" w:color="auto"/>
        <w:bottom w:val="none" w:sz="0" w:space="0" w:color="auto"/>
        <w:right w:val="none" w:sz="0" w:space="0" w:color="auto"/>
      </w:divBdr>
    </w:div>
    <w:div w:id="2119788912">
      <w:bodyDiv w:val="1"/>
      <w:marLeft w:val="0"/>
      <w:marRight w:val="0"/>
      <w:marTop w:val="0"/>
      <w:marBottom w:val="0"/>
      <w:divBdr>
        <w:top w:val="none" w:sz="0" w:space="0" w:color="auto"/>
        <w:left w:val="none" w:sz="0" w:space="0" w:color="auto"/>
        <w:bottom w:val="none" w:sz="0" w:space="0" w:color="auto"/>
        <w:right w:val="none" w:sz="0" w:space="0" w:color="auto"/>
      </w:divBdr>
    </w:div>
    <w:div w:id="2119980286">
      <w:bodyDiv w:val="1"/>
      <w:marLeft w:val="0"/>
      <w:marRight w:val="0"/>
      <w:marTop w:val="0"/>
      <w:marBottom w:val="0"/>
      <w:divBdr>
        <w:top w:val="none" w:sz="0" w:space="0" w:color="auto"/>
        <w:left w:val="none" w:sz="0" w:space="0" w:color="auto"/>
        <w:bottom w:val="none" w:sz="0" w:space="0" w:color="auto"/>
        <w:right w:val="none" w:sz="0" w:space="0" w:color="auto"/>
      </w:divBdr>
    </w:div>
    <w:div w:id="2119982715">
      <w:bodyDiv w:val="1"/>
      <w:marLeft w:val="0"/>
      <w:marRight w:val="0"/>
      <w:marTop w:val="0"/>
      <w:marBottom w:val="0"/>
      <w:divBdr>
        <w:top w:val="none" w:sz="0" w:space="0" w:color="auto"/>
        <w:left w:val="none" w:sz="0" w:space="0" w:color="auto"/>
        <w:bottom w:val="none" w:sz="0" w:space="0" w:color="auto"/>
        <w:right w:val="none" w:sz="0" w:space="0" w:color="auto"/>
      </w:divBdr>
    </w:div>
    <w:div w:id="2120027968">
      <w:bodyDiv w:val="1"/>
      <w:marLeft w:val="0"/>
      <w:marRight w:val="0"/>
      <w:marTop w:val="0"/>
      <w:marBottom w:val="0"/>
      <w:divBdr>
        <w:top w:val="none" w:sz="0" w:space="0" w:color="auto"/>
        <w:left w:val="none" w:sz="0" w:space="0" w:color="auto"/>
        <w:bottom w:val="none" w:sz="0" w:space="0" w:color="auto"/>
        <w:right w:val="none" w:sz="0" w:space="0" w:color="auto"/>
      </w:divBdr>
    </w:div>
    <w:div w:id="2120031288">
      <w:bodyDiv w:val="1"/>
      <w:marLeft w:val="0"/>
      <w:marRight w:val="0"/>
      <w:marTop w:val="0"/>
      <w:marBottom w:val="0"/>
      <w:divBdr>
        <w:top w:val="none" w:sz="0" w:space="0" w:color="auto"/>
        <w:left w:val="none" w:sz="0" w:space="0" w:color="auto"/>
        <w:bottom w:val="none" w:sz="0" w:space="0" w:color="auto"/>
        <w:right w:val="none" w:sz="0" w:space="0" w:color="auto"/>
      </w:divBdr>
    </w:div>
    <w:div w:id="2120295810">
      <w:bodyDiv w:val="1"/>
      <w:marLeft w:val="0"/>
      <w:marRight w:val="0"/>
      <w:marTop w:val="0"/>
      <w:marBottom w:val="0"/>
      <w:divBdr>
        <w:top w:val="none" w:sz="0" w:space="0" w:color="auto"/>
        <w:left w:val="none" w:sz="0" w:space="0" w:color="auto"/>
        <w:bottom w:val="none" w:sz="0" w:space="0" w:color="auto"/>
        <w:right w:val="none" w:sz="0" w:space="0" w:color="auto"/>
      </w:divBdr>
    </w:div>
    <w:div w:id="2120562860">
      <w:bodyDiv w:val="1"/>
      <w:marLeft w:val="0"/>
      <w:marRight w:val="0"/>
      <w:marTop w:val="0"/>
      <w:marBottom w:val="0"/>
      <w:divBdr>
        <w:top w:val="none" w:sz="0" w:space="0" w:color="auto"/>
        <w:left w:val="none" w:sz="0" w:space="0" w:color="auto"/>
        <w:bottom w:val="none" w:sz="0" w:space="0" w:color="auto"/>
        <w:right w:val="none" w:sz="0" w:space="0" w:color="auto"/>
      </w:divBdr>
    </w:div>
    <w:div w:id="2120835710">
      <w:bodyDiv w:val="1"/>
      <w:marLeft w:val="0"/>
      <w:marRight w:val="0"/>
      <w:marTop w:val="0"/>
      <w:marBottom w:val="0"/>
      <w:divBdr>
        <w:top w:val="none" w:sz="0" w:space="0" w:color="auto"/>
        <w:left w:val="none" w:sz="0" w:space="0" w:color="auto"/>
        <w:bottom w:val="none" w:sz="0" w:space="0" w:color="auto"/>
        <w:right w:val="none" w:sz="0" w:space="0" w:color="auto"/>
      </w:divBdr>
    </w:div>
    <w:div w:id="2120947172">
      <w:bodyDiv w:val="1"/>
      <w:marLeft w:val="0"/>
      <w:marRight w:val="0"/>
      <w:marTop w:val="0"/>
      <w:marBottom w:val="0"/>
      <w:divBdr>
        <w:top w:val="none" w:sz="0" w:space="0" w:color="auto"/>
        <w:left w:val="none" w:sz="0" w:space="0" w:color="auto"/>
        <w:bottom w:val="none" w:sz="0" w:space="0" w:color="auto"/>
        <w:right w:val="none" w:sz="0" w:space="0" w:color="auto"/>
      </w:divBdr>
    </w:div>
    <w:div w:id="2121142114">
      <w:bodyDiv w:val="1"/>
      <w:marLeft w:val="0"/>
      <w:marRight w:val="0"/>
      <w:marTop w:val="0"/>
      <w:marBottom w:val="0"/>
      <w:divBdr>
        <w:top w:val="none" w:sz="0" w:space="0" w:color="auto"/>
        <w:left w:val="none" w:sz="0" w:space="0" w:color="auto"/>
        <w:bottom w:val="none" w:sz="0" w:space="0" w:color="auto"/>
        <w:right w:val="none" w:sz="0" w:space="0" w:color="auto"/>
      </w:divBdr>
    </w:div>
    <w:div w:id="2121291148">
      <w:bodyDiv w:val="1"/>
      <w:marLeft w:val="0"/>
      <w:marRight w:val="0"/>
      <w:marTop w:val="0"/>
      <w:marBottom w:val="0"/>
      <w:divBdr>
        <w:top w:val="none" w:sz="0" w:space="0" w:color="auto"/>
        <w:left w:val="none" w:sz="0" w:space="0" w:color="auto"/>
        <w:bottom w:val="none" w:sz="0" w:space="0" w:color="auto"/>
        <w:right w:val="none" w:sz="0" w:space="0" w:color="auto"/>
      </w:divBdr>
    </w:div>
    <w:div w:id="2121292727">
      <w:bodyDiv w:val="1"/>
      <w:marLeft w:val="0"/>
      <w:marRight w:val="0"/>
      <w:marTop w:val="0"/>
      <w:marBottom w:val="0"/>
      <w:divBdr>
        <w:top w:val="none" w:sz="0" w:space="0" w:color="auto"/>
        <w:left w:val="none" w:sz="0" w:space="0" w:color="auto"/>
        <w:bottom w:val="none" w:sz="0" w:space="0" w:color="auto"/>
        <w:right w:val="none" w:sz="0" w:space="0" w:color="auto"/>
      </w:divBdr>
    </w:div>
    <w:div w:id="2121561830">
      <w:bodyDiv w:val="1"/>
      <w:marLeft w:val="0"/>
      <w:marRight w:val="0"/>
      <w:marTop w:val="0"/>
      <w:marBottom w:val="0"/>
      <w:divBdr>
        <w:top w:val="none" w:sz="0" w:space="0" w:color="auto"/>
        <w:left w:val="none" w:sz="0" w:space="0" w:color="auto"/>
        <w:bottom w:val="none" w:sz="0" w:space="0" w:color="auto"/>
        <w:right w:val="none" w:sz="0" w:space="0" w:color="auto"/>
      </w:divBdr>
    </w:div>
    <w:div w:id="2122188442">
      <w:bodyDiv w:val="1"/>
      <w:marLeft w:val="0"/>
      <w:marRight w:val="0"/>
      <w:marTop w:val="0"/>
      <w:marBottom w:val="0"/>
      <w:divBdr>
        <w:top w:val="none" w:sz="0" w:space="0" w:color="auto"/>
        <w:left w:val="none" w:sz="0" w:space="0" w:color="auto"/>
        <w:bottom w:val="none" w:sz="0" w:space="0" w:color="auto"/>
        <w:right w:val="none" w:sz="0" w:space="0" w:color="auto"/>
      </w:divBdr>
    </w:div>
    <w:div w:id="2122215716">
      <w:bodyDiv w:val="1"/>
      <w:marLeft w:val="0"/>
      <w:marRight w:val="0"/>
      <w:marTop w:val="0"/>
      <w:marBottom w:val="0"/>
      <w:divBdr>
        <w:top w:val="none" w:sz="0" w:space="0" w:color="auto"/>
        <w:left w:val="none" w:sz="0" w:space="0" w:color="auto"/>
        <w:bottom w:val="none" w:sz="0" w:space="0" w:color="auto"/>
        <w:right w:val="none" w:sz="0" w:space="0" w:color="auto"/>
      </w:divBdr>
    </w:div>
    <w:div w:id="2122262134">
      <w:bodyDiv w:val="1"/>
      <w:marLeft w:val="0"/>
      <w:marRight w:val="0"/>
      <w:marTop w:val="0"/>
      <w:marBottom w:val="0"/>
      <w:divBdr>
        <w:top w:val="none" w:sz="0" w:space="0" w:color="auto"/>
        <w:left w:val="none" w:sz="0" w:space="0" w:color="auto"/>
        <w:bottom w:val="none" w:sz="0" w:space="0" w:color="auto"/>
        <w:right w:val="none" w:sz="0" w:space="0" w:color="auto"/>
      </w:divBdr>
    </w:div>
    <w:div w:id="2122340049">
      <w:bodyDiv w:val="1"/>
      <w:marLeft w:val="0"/>
      <w:marRight w:val="0"/>
      <w:marTop w:val="0"/>
      <w:marBottom w:val="0"/>
      <w:divBdr>
        <w:top w:val="none" w:sz="0" w:space="0" w:color="auto"/>
        <w:left w:val="none" w:sz="0" w:space="0" w:color="auto"/>
        <w:bottom w:val="none" w:sz="0" w:space="0" w:color="auto"/>
        <w:right w:val="none" w:sz="0" w:space="0" w:color="auto"/>
      </w:divBdr>
    </w:div>
    <w:div w:id="2122414417">
      <w:bodyDiv w:val="1"/>
      <w:marLeft w:val="0"/>
      <w:marRight w:val="0"/>
      <w:marTop w:val="0"/>
      <w:marBottom w:val="0"/>
      <w:divBdr>
        <w:top w:val="none" w:sz="0" w:space="0" w:color="auto"/>
        <w:left w:val="none" w:sz="0" w:space="0" w:color="auto"/>
        <w:bottom w:val="none" w:sz="0" w:space="0" w:color="auto"/>
        <w:right w:val="none" w:sz="0" w:space="0" w:color="auto"/>
      </w:divBdr>
    </w:div>
    <w:div w:id="2122605235">
      <w:bodyDiv w:val="1"/>
      <w:marLeft w:val="0"/>
      <w:marRight w:val="0"/>
      <w:marTop w:val="0"/>
      <w:marBottom w:val="0"/>
      <w:divBdr>
        <w:top w:val="none" w:sz="0" w:space="0" w:color="auto"/>
        <w:left w:val="none" w:sz="0" w:space="0" w:color="auto"/>
        <w:bottom w:val="none" w:sz="0" w:space="0" w:color="auto"/>
        <w:right w:val="none" w:sz="0" w:space="0" w:color="auto"/>
      </w:divBdr>
    </w:div>
    <w:div w:id="2122843218">
      <w:bodyDiv w:val="1"/>
      <w:marLeft w:val="0"/>
      <w:marRight w:val="0"/>
      <w:marTop w:val="0"/>
      <w:marBottom w:val="0"/>
      <w:divBdr>
        <w:top w:val="none" w:sz="0" w:space="0" w:color="auto"/>
        <w:left w:val="none" w:sz="0" w:space="0" w:color="auto"/>
        <w:bottom w:val="none" w:sz="0" w:space="0" w:color="auto"/>
        <w:right w:val="none" w:sz="0" w:space="0" w:color="auto"/>
      </w:divBdr>
    </w:div>
    <w:div w:id="2122844894">
      <w:bodyDiv w:val="1"/>
      <w:marLeft w:val="0"/>
      <w:marRight w:val="0"/>
      <w:marTop w:val="0"/>
      <w:marBottom w:val="0"/>
      <w:divBdr>
        <w:top w:val="none" w:sz="0" w:space="0" w:color="auto"/>
        <w:left w:val="none" w:sz="0" w:space="0" w:color="auto"/>
        <w:bottom w:val="none" w:sz="0" w:space="0" w:color="auto"/>
        <w:right w:val="none" w:sz="0" w:space="0" w:color="auto"/>
      </w:divBdr>
    </w:div>
    <w:div w:id="2122845751">
      <w:bodyDiv w:val="1"/>
      <w:marLeft w:val="0"/>
      <w:marRight w:val="0"/>
      <w:marTop w:val="0"/>
      <w:marBottom w:val="0"/>
      <w:divBdr>
        <w:top w:val="none" w:sz="0" w:space="0" w:color="auto"/>
        <w:left w:val="none" w:sz="0" w:space="0" w:color="auto"/>
        <w:bottom w:val="none" w:sz="0" w:space="0" w:color="auto"/>
        <w:right w:val="none" w:sz="0" w:space="0" w:color="auto"/>
      </w:divBdr>
    </w:div>
    <w:div w:id="2122992244">
      <w:bodyDiv w:val="1"/>
      <w:marLeft w:val="0"/>
      <w:marRight w:val="0"/>
      <w:marTop w:val="0"/>
      <w:marBottom w:val="0"/>
      <w:divBdr>
        <w:top w:val="none" w:sz="0" w:space="0" w:color="auto"/>
        <w:left w:val="none" w:sz="0" w:space="0" w:color="auto"/>
        <w:bottom w:val="none" w:sz="0" w:space="0" w:color="auto"/>
        <w:right w:val="none" w:sz="0" w:space="0" w:color="auto"/>
      </w:divBdr>
    </w:div>
    <w:div w:id="2123183519">
      <w:bodyDiv w:val="1"/>
      <w:marLeft w:val="0"/>
      <w:marRight w:val="0"/>
      <w:marTop w:val="0"/>
      <w:marBottom w:val="0"/>
      <w:divBdr>
        <w:top w:val="none" w:sz="0" w:space="0" w:color="auto"/>
        <w:left w:val="none" w:sz="0" w:space="0" w:color="auto"/>
        <w:bottom w:val="none" w:sz="0" w:space="0" w:color="auto"/>
        <w:right w:val="none" w:sz="0" w:space="0" w:color="auto"/>
      </w:divBdr>
    </w:div>
    <w:div w:id="2123188711">
      <w:bodyDiv w:val="1"/>
      <w:marLeft w:val="0"/>
      <w:marRight w:val="0"/>
      <w:marTop w:val="0"/>
      <w:marBottom w:val="0"/>
      <w:divBdr>
        <w:top w:val="none" w:sz="0" w:space="0" w:color="auto"/>
        <w:left w:val="none" w:sz="0" w:space="0" w:color="auto"/>
        <w:bottom w:val="none" w:sz="0" w:space="0" w:color="auto"/>
        <w:right w:val="none" w:sz="0" w:space="0" w:color="auto"/>
      </w:divBdr>
    </w:div>
    <w:div w:id="2123375568">
      <w:bodyDiv w:val="1"/>
      <w:marLeft w:val="0"/>
      <w:marRight w:val="0"/>
      <w:marTop w:val="0"/>
      <w:marBottom w:val="0"/>
      <w:divBdr>
        <w:top w:val="none" w:sz="0" w:space="0" w:color="auto"/>
        <w:left w:val="none" w:sz="0" w:space="0" w:color="auto"/>
        <w:bottom w:val="none" w:sz="0" w:space="0" w:color="auto"/>
        <w:right w:val="none" w:sz="0" w:space="0" w:color="auto"/>
      </w:divBdr>
    </w:div>
    <w:div w:id="2123451303">
      <w:bodyDiv w:val="1"/>
      <w:marLeft w:val="0"/>
      <w:marRight w:val="0"/>
      <w:marTop w:val="0"/>
      <w:marBottom w:val="0"/>
      <w:divBdr>
        <w:top w:val="none" w:sz="0" w:space="0" w:color="auto"/>
        <w:left w:val="none" w:sz="0" w:space="0" w:color="auto"/>
        <w:bottom w:val="none" w:sz="0" w:space="0" w:color="auto"/>
        <w:right w:val="none" w:sz="0" w:space="0" w:color="auto"/>
      </w:divBdr>
    </w:div>
    <w:div w:id="2123525832">
      <w:bodyDiv w:val="1"/>
      <w:marLeft w:val="0"/>
      <w:marRight w:val="0"/>
      <w:marTop w:val="0"/>
      <w:marBottom w:val="0"/>
      <w:divBdr>
        <w:top w:val="none" w:sz="0" w:space="0" w:color="auto"/>
        <w:left w:val="none" w:sz="0" w:space="0" w:color="auto"/>
        <w:bottom w:val="none" w:sz="0" w:space="0" w:color="auto"/>
        <w:right w:val="none" w:sz="0" w:space="0" w:color="auto"/>
      </w:divBdr>
    </w:div>
    <w:div w:id="2123570203">
      <w:bodyDiv w:val="1"/>
      <w:marLeft w:val="0"/>
      <w:marRight w:val="0"/>
      <w:marTop w:val="0"/>
      <w:marBottom w:val="0"/>
      <w:divBdr>
        <w:top w:val="none" w:sz="0" w:space="0" w:color="auto"/>
        <w:left w:val="none" w:sz="0" w:space="0" w:color="auto"/>
        <w:bottom w:val="none" w:sz="0" w:space="0" w:color="auto"/>
        <w:right w:val="none" w:sz="0" w:space="0" w:color="auto"/>
      </w:divBdr>
    </w:div>
    <w:div w:id="2123760465">
      <w:bodyDiv w:val="1"/>
      <w:marLeft w:val="0"/>
      <w:marRight w:val="0"/>
      <w:marTop w:val="0"/>
      <w:marBottom w:val="0"/>
      <w:divBdr>
        <w:top w:val="none" w:sz="0" w:space="0" w:color="auto"/>
        <w:left w:val="none" w:sz="0" w:space="0" w:color="auto"/>
        <w:bottom w:val="none" w:sz="0" w:space="0" w:color="auto"/>
        <w:right w:val="none" w:sz="0" w:space="0" w:color="auto"/>
      </w:divBdr>
    </w:div>
    <w:div w:id="2123843147">
      <w:bodyDiv w:val="1"/>
      <w:marLeft w:val="0"/>
      <w:marRight w:val="0"/>
      <w:marTop w:val="0"/>
      <w:marBottom w:val="0"/>
      <w:divBdr>
        <w:top w:val="none" w:sz="0" w:space="0" w:color="auto"/>
        <w:left w:val="none" w:sz="0" w:space="0" w:color="auto"/>
        <w:bottom w:val="none" w:sz="0" w:space="0" w:color="auto"/>
        <w:right w:val="none" w:sz="0" w:space="0" w:color="auto"/>
      </w:divBdr>
    </w:div>
    <w:div w:id="2123914093">
      <w:bodyDiv w:val="1"/>
      <w:marLeft w:val="0"/>
      <w:marRight w:val="0"/>
      <w:marTop w:val="0"/>
      <w:marBottom w:val="0"/>
      <w:divBdr>
        <w:top w:val="none" w:sz="0" w:space="0" w:color="auto"/>
        <w:left w:val="none" w:sz="0" w:space="0" w:color="auto"/>
        <w:bottom w:val="none" w:sz="0" w:space="0" w:color="auto"/>
        <w:right w:val="none" w:sz="0" w:space="0" w:color="auto"/>
      </w:divBdr>
    </w:div>
    <w:div w:id="2124033494">
      <w:bodyDiv w:val="1"/>
      <w:marLeft w:val="0"/>
      <w:marRight w:val="0"/>
      <w:marTop w:val="0"/>
      <w:marBottom w:val="0"/>
      <w:divBdr>
        <w:top w:val="none" w:sz="0" w:space="0" w:color="auto"/>
        <w:left w:val="none" w:sz="0" w:space="0" w:color="auto"/>
        <w:bottom w:val="none" w:sz="0" w:space="0" w:color="auto"/>
        <w:right w:val="none" w:sz="0" w:space="0" w:color="auto"/>
      </w:divBdr>
    </w:div>
    <w:div w:id="2124112287">
      <w:bodyDiv w:val="1"/>
      <w:marLeft w:val="0"/>
      <w:marRight w:val="0"/>
      <w:marTop w:val="0"/>
      <w:marBottom w:val="0"/>
      <w:divBdr>
        <w:top w:val="none" w:sz="0" w:space="0" w:color="auto"/>
        <w:left w:val="none" w:sz="0" w:space="0" w:color="auto"/>
        <w:bottom w:val="none" w:sz="0" w:space="0" w:color="auto"/>
        <w:right w:val="none" w:sz="0" w:space="0" w:color="auto"/>
      </w:divBdr>
    </w:div>
    <w:div w:id="2124113215">
      <w:bodyDiv w:val="1"/>
      <w:marLeft w:val="0"/>
      <w:marRight w:val="0"/>
      <w:marTop w:val="0"/>
      <w:marBottom w:val="0"/>
      <w:divBdr>
        <w:top w:val="none" w:sz="0" w:space="0" w:color="auto"/>
        <w:left w:val="none" w:sz="0" w:space="0" w:color="auto"/>
        <w:bottom w:val="none" w:sz="0" w:space="0" w:color="auto"/>
        <w:right w:val="none" w:sz="0" w:space="0" w:color="auto"/>
      </w:divBdr>
    </w:div>
    <w:div w:id="2124378543">
      <w:bodyDiv w:val="1"/>
      <w:marLeft w:val="0"/>
      <w:marRight w:val="0"/>
      <w:marTop w:val="0"/>
      <w:marBottom w:val="0"/>
      <w:divBdr>
        <w:top w:val="none" w:sz="0" w:space="0" w:color="auto"/>
        <w:left w:val="none" w:sz="0" w:space="0" w:color="auto"/>
        <w:bottom w:val="none" w:sz="0" w:space="0" w:color="auto"/>
        <w:right w:val="none" w:sz="0" w:space="0" w:color="auto"/>
      </w:divBdr>
    </w:div>
    <w:div w:id="2124380795">
      <w:bodyDiv w:val="1"/>
      <w:marLeft w:val="0"/>
      <w:marRight w:val="0"/>
      <w:marTop w:val="0"/>
      <w:marBottom w:val="0"/>
      <w:divBdr>
        <w:top w:val="none" w:sz="0" w:space="0" w:color="auto"/>
        <w:left w:val="none" w:sz="0" w:space="0" w:color="auto"/>
        <w:bottom w:val="none" w:sz="0" w:space="0" w:color="auto"/>
        <w:right w:val="none" w:sz="0" w:space="0" w:color="auto"/>
      </w:divBdr>
    </w:div>
    <w:div w:id="2124573671">
      <w:bodyDiv w:val="1"/>
      <w:marLeft w:val="0"/>
      <w:marRight w:val="0"/>
      <w:marTop w:val="0"/>
      <w:marBottom w:val="0"/>
      <w:divBdr>
        <w:top w:val="none" w:sz="0" w:space="0" w:color="auto"/>
        <w:left w:val="none" w:sz="0" w:space="0" w:color="auto"/>
        <w:bottom w:val="none" w:sz="0" w:space="0" w:color="auto"/>
        <w:right w:val="none" w:sz="0" w:space="0" w:color="auto"/>
      </w:divBdr>
    </w:div>
    <w:div w:id="2124614025">
      <w:bodyDiv w:val="1"/>
      <w:marLeft w:val="0"/>
      <w:marRight w:val="0"/>
      <w:marTop w:val="0"/>
      <w:marBottom w:val="0"/>
      <w:divBdr>
        <w:top w:val="none" w:sz="0" w:space="0" w:color="auto"/>
        <w:left w:val="none" w:sz="0" w:space="0" w:color="auto"/>
        <w:bottom w:val="none" w:sz="0" w:space="0" w:color="auto"/>
        <w:right w:val="none" w:sz="0" w:space="0" w:color="auto"/>
      </w:divBdr>
    </w:div>
    <w:div w:id="2124839006">
      <w:bodyDiv w:val="1"/>
      <w:marLeft w:val="0"/>
      <w:marRight w:val="0"/>
      <w:marTop w:val="0"/>
      <w:marBottom w:val="0"/>
      <w:divBdr>
        <w:top w:val="none" w:sz="0" w:space="0" w:color="auto"/>
        <w:left w:val="none" w:sz="0" w:space="0" w:color="auto"/>
        <w:bottom w:val="none" w:sz="0" w:space="0" w:color="auto"/>
        <w:right w:val="none" w:sz="0" w:space="0" w:color="auto"/>
      </w:divBdr>
    </w:div>
    <w:div w:id="2125271154">
      <w:bodyDiv w:val="1"/>
      <w:marLeft w:val="0"/>
      <w:marRight w:val="0"/>
      <w:marTop w:val="0"/>
      <w:marBottom w:val="0"/>
      <w:divBdr>
        <w:top w:val="none" w:sz="0" w:space="0" w:color="auto"/>
        <w:left w:val="none" w:sz="0" w:space="0" w:color="auto"/>
        <w:bottom w:val="none" w:sz="0" w:space="0" w:color="auto"/>
        <w:right w:val="none" w:sz="0" w:space="0" w:color="auto"/>
      </w:divBdr>
    </w:div>
    <w:div w:id="2125420662">
      <w:bodyDiv w:val="1"/>
      <w:marLeft w:val="0"/>
      <w:marRight w:val="0"/>
      <w:marTop w:val="0"/>
      <w:marBottom w:val="0"/>
      <w:divBdr>
        <w:top w:val="none" w:sz="0" w:space="0" w:color="auto"/>
        <w:left w:val="none" w:sz="0" w:space="0" w:color="auto"/>
        <w:bottom w:val="none" w:sz="0" w:space="0" w:color="auto"/>
        <w:right w:val="none" w:sz="0" w:space="0" w:color="auto"/>
      </w:divBdr>
    </w:div>
    <w:div w:id="2125610443">
      <w:bodyDiv w:val="1"/>
      <w:marLeft w:val="0"/>
      <w:marRight w:val="0"/>
      <w:marTop w:val="0"/>
      <w:marBottom w:val="0"/>
      <w:divBdr>
        <w:top w:val="none" w:sz="0" w:space="0" w:color="auto"/>
        <w:left w:val="none" w:sz="0" w:space="0" w:color="auto"/>
        <w:bottom w:val="none" w:sz="0" w:space="0" w:color="auto"/>
        <w:right w:val="none" w:sz="0" w:space="0" w:color="auto"/>
      </w:divBdr>
    </w:div>
    <w:div w:id="2125808376">
      <w:bodyDiv w:val="1"/>
      <w:marLeft w:val="0"/>
      <w:marRight w:val="0"/>
      <w:marTop w:val="0"/>
      <w:marBottom w:val="0"/>
      <w:divBdr>
        <w:top w:val="none" w:sz="0" w:space="0" w:color="auto"/>
        <w:left w:val="none" w:sz="0" w:space="0" w:color="auto"/>
        <w:bottom w:val="none" w:sz="0" w:space="0" w:color="auto"/>
        <w:right w:val="none" w:sz="0" w:space="0" w:color="auto"/>
      </w:divBdr>
    </w:div>
    <w:div w:id="2126076599">
      <w:bodyDiv w:val="1"/>
      <w:marLeft w:val="0"/>
      <w:marRight w:val="0"/>
      <w:marTop w:val="0"/>
      <w:marBottom w:val="0"/>
      <w:divBdr>
        <w:top w:val="none" w:sz="0" w:space="0" w:color="auto"/>
        <w:left w:val="none" w:sz="0" w:space="0" w:color="auto"/>
        <w:bottom w:val="none" w:sz="0" w:space="0" w:color="auto"/>
        <w:right w:val="none" w:sz="0" w:space="0" w:color="auto"/>
      </w:divBdr>
    </w:div>
    <w:div w:id="2126195865">
      <w:bodyDiv w:val="1"/>
      <w:marLeft w:val="0"/>
      <w:marRight w:val="0"/>
      <w:marTop w:val="0"/>
      <w:marBottom w:val="0"/>
      <w:divBdr>
        <w:top w:val="none" w:sz="0" w:space="0" w:color="auto"/>
        <w:left w:val="none" w:sz="0" w:space="0" w:color="auto"/>
        <w:bottom w:val="none" w:sz="0" w:space="0" w:color="auto"/>
        <w:right w:val="none" w:sz="0" w:space="0" w:color="auto"/>
      </w:divBdr>
    </w:div>
    <w:div w:id="2126268902">
      <w:bodyDiv w:val="1"/>
      <w:marLeft w:val="0"/>
      <w:marRight w:val="0"/>
      <w:marTop w:val="0"/>
      <w:marBottom w:val="0"/>
      <w:divBdr>
        <w:top w:val="none" w:sz="0" w:space="0" w:color="auto"/>
        <w:left w:val="none" w:sz="0" w:space="0" w:color="auto"/>
        <w:bottom w:val="none" w:sz="0" w:space="0" w:color="auto"/>
        <w:right w:val="none" w:sz="0" w:space="0" w:color="auto"/>
      </w:divBdr>
    </w:div>
    <w:div w:id="2126340433">
      <w:bodyDiv w:val="1"/>
      <w:marLeft w:val="0"/>
      <w:marRight w:val="0"/>
      <w:marTop w:val="0"/>
      <w:marBottom w:val="0"/>
      <w:divBdr>
        <w:top w:val="none" w:sz="0" w:space="0" w:color="auto"/>
        <w:left w:val="none" w:sz="0" w:space="0" w:color="auto"/>
        <w:bottom w:val="none" w:sz="0" w:space="0" w:color="auto"/>
        <w:right w:val="none" w:sz="0" w:space="0" w:color="auto"/>
      </w:divBdr>
    </w:div>
    <w:div w:id="2126382860">
      <w:bodyDiv w:val="1"/>
      <w:marLeft w:val="0"/>
      <w:marRight w:val="0"/>
      <w:marTop w:val="0"/>
      <w:marBottom w:val="0"/>
      <w:divBdr>
        <w:top w:val="none" w:sz="0" w:space="0" w:color="auto"/>
        <w:left w:val="none" w:sz="0" w:space="0" w:color="auto"/>
        <w:bottom w:val="none" w:sz="0" w:space="0" w:color="auto"/>
        <w:right w:val="none" w:sz="0" w:space="0" w:color="auto"/>
      </w:divBdr>
    </w:div>
    <w:div w:id="2126456442">
      <w:bodyDiv w:val="1"/>
      <w:marLeft w:val="0"/>
      <w:marRight w:val="0"/>
      <w:marTop w:val="0"/>
      <w:marBottom w:val="0"/>
      <w:divBdr>
        <w:top w:val="none" w:sz="0" w:space="0" w:color="auto"/>
        <w:left w:val="none" w:sz="0" w:space="0" w:color="auto"/>
        <w:bottom w:val="none" w:sz="0" w:space="0" w:color="auto"/>
        <w:right w:val="none" w:sz="0" w:space="0" w:color="auto"/>
      </w:divBdr>
    </w:div>
    <w:div w:id="2126580817">
      <w:bodyDiv w:val="1"/>
      <w:marLeft w:val="0"/>
      <w:marRight w:val="0"/>
      <w:marTop w:val="0"/>
      <w:marBottom w:val="0"/>
      <w:divBdr>
        <w:top w:val="none" w:sz="0" w:space="0" w:color="auto"/>
        <w:left w:val="none" w:sz="0" w:space="0" w:color="auto"/>
        <w:bottom w:val="none" w:sz="0" w:space="0" w:color="auto"/>
        <w:right w:val="none" w:sz="0" w:space="0" w:color="auto"/>
      </w:divBdr>
    </w:div>
    <w:div w:id="2126734718">
      <w:bodyDiv w:val="1"/>
      <w:marLeft w:val="0"/>
      <w:marRight w:val="0"/>
      <w:marTop w:val="0"/>
      <w:marBottom w:val="0"/>
      <w:divBdr>
        <w:top w:val="none" w:sz="0" w:space="0" w:color="auto"/>
        <w:left w:val="none" w:sz="0" w:space="0" w:color="auto"/>
        <w:bottom w:val="none" w:sz="0" w:space="0" w:color="auto"/>
        <w:right w:val="none" w:sz="0" w:space="0" w:color="auto"/>
      </w:divBdr>
    </w:div>
    <w:div w:id="2126805091">
      <w:bodyDiv w:val="1"/>
      <w:marLeft w:val="0"/>
      <w:marRight w:val="0"/>
      <w:marTop w:val="0"/>
      <w:marBottom w:val="0"/>
      <w:divBdr>
        <w:top w:val="none" w:sz="0" w:space="0" w:color="auto"/>
        <w:left w:val="none" w:sz="0" w:space="0" w:color="auto"/>
        <w:bottom w:val="none" w:sz="0" w:space="0" w:color="auto"/>
        <w:right w:val="none" w:sz="0" w:space="0" w:color="auto"/>
      </w:divBdr>
    </w:div>
    <w:div w:id="2126848924">
      <w:bodyDiv w:val="1"/>
      <w:marLeft w:val="0"/>
      <w:marRight w:val="0"/>
      <w:marTop w:val="0"/>
      <w:marBottom w:val="0"/>
      <w:divBdr>
        <w:top w:val="none" w:sz="0" w:space="0" w:color="auto"/>
        <w:left w:val="none" w:sz="0" w:space="0" w:color="auto"/>
        <w:bottom w:val="none" w:sz="0" w:space="0" w:color="auto"/>
        <w:right w:val="none" w:sz="0" w:space="0" w:color="auto"/>
      </w:divBdr>
    </w:div>
    <w:div w:id="2126919665">
      <w:bodyDiv w:val="1"/>
      <w:marLeft w:val="0"/>
      <w:marRight w:val="0"/>
      <w:marTop w:val="0"/>
      <w:marBottom w:val="0"/>
      <w:divBdr>
        <w:top w:val="none" w:sz="0" w:space="0" w:color="auto"/>
        <w:left w:val="none" w:sz="0" w:space="0" w:color="auto"/>
        <w:bottom w:val="none" w:sz="0" w:space="0" w:color="auto"/>
        <w:right w:val="none" w:sz="0" w:space="0" w:color="auto"/>
      </w:divBdr>
    </w:div>
    <w:div w:id="2127041271">
      <w:bodyDiv w:val="1"/>
      <w:marLeft w:val="0"/>
      <w:marRight w:val="0"/>
      <w:marTop w:val="0"/>
      <w:marBottom w:val="0"/>
      <w:divBdr>
        <w:top w:val="none" w:sz="0" w:space="0" w:color="auto"/>
        <w:left w:val="none" w:sz="0" w:space="0" w:color="auto"/>
        <w:bottom w:val="none" w:sz="0" w:space="0" w:color="auto"/>
        <w:right w:val="none" w:sz="0" w:space="0" w:color="auto"/>
      </w:divBdr>
    </w:div>
    <w:div w:id="2127116085">
      <w:bodyDiv w:val="1"/>
      <w:marLeft w:val="0"/>
      <w:marRight w:val="0"/>
      <w:marTop w:val="0"/>
      <w:marBottom w:val="0"/>
      <w:divBdr>
        <w:top w:val="none" w:sz="0" w:space="0" w:color="auto"/>
        <w:left w:val="none" w:sz="0" w:space="0" w:color="auto"/>
        <w:bottom w:val="none" w:sz="0" w:space="0" w:color="auto"/>
        <w:right w:val="none" w:sz="0" w:space="0" w:color="auto"/>
      </w:divBdr>
    </w:div>
    <w:div w:id="2127189927">
      <w:bodyDiv w:val="1"/>
      <w:marLeft w:val="0"/>
      <w:marRight w:val="0"/>
      <w:marTop w:val="0"/>
      <w:marBottom w:val="0"/>
      <w:divBdr>
        <w:top w:val="none" w:sz="0" w:space="0" w:color="auto"/>
        <w:left w:val="none" w:sz="0" w:space="0" w:color="auto"/>
        <w:bottom w:val="none" w:sz="0" w:space="0" w:color="auto"/>
        <w:right w:val="none" w:sz="0" w:space="0" w:color="auto"/>
      </w:divBdr>
    </w:div>
    <w:div w:id="2127384209">
      <w:bodyDiv w:val="1"/>
      <w:marLeft w:val="0"/>
      <w:marRight w:val="0"/>
      <w:marTop w:val="0"/>
      <w:marBottom w:val="0"/>
      <w:divBdr>
        <w:top w:val="none" w:sz="0" w:space="0" w:color="auto"/>
        <w:left w:val="none" w:sz="0" w:space="0" w:color="auto"/>
        <w:bottom w:val="none" w:sz="0" w:space="0" w:color="auto"/>
        <w:right w:val="none" w:sz="0" w:space="0" w:color="auto"/>
      </w:divBdr>
    </w:div>
    <w:div w:id="2127457548">
      <w:bodyDiv w:val="1"/>
      <w:marLeft w:val="0"/>
      <w:marRight w:val="0"/>
      <w:marTop w:val="0"/>
      <w:marBottom w:val="0"/>
      <w:divBdr>
        <w:top w:val="none" w:sz="0" w:space="0" w:color="auto"/>
        <w:left w:val="none" w:sz="0" w:space="0" w:color="auto"/>
        <w:bottom w:val="none" w:sz="0" w:space="0" w:color="auto"/>
        <w:right w:val="none" w:sz="0" w:space="0" w:color="auto"/>
      </w:divBdr>
    </w:div>
    <w:div w:id="2127658586">
      <w:bodyDiv w:val="1"/>
      <w:marLeft w:val="0"/>
      <w:marRight w:val="0"/>
      <w:marTop w:val="0"/>
      <w:marBottom w:val="0"/>
      <w:divBdr>
        <w:top w:val="none" w:sz="0" w:space="0" w:color="auto"/>
        <w:left w:val="none" w:sz="0" w:space="0" w:color="auto"/>
        <w:bottom w:val="none" w:sz="0" w:space="0" w:color="auto"/>
        <w:right w:val="none" w:sz="0" w:space="0" w:color="auto"/>
      </w:divBdr>
    </w:div>
    <w:div w:id="2127692478">
      <w:bodyDiv w:val="1"/>
      <w:marLeft w:val="0"/>
      <w:marRight w:val="0"/>
      <w:marTop w:val="0"/>
      <w:marBottom w:val="0"/>
      <w:divBdr>
        <w:top w:val="none" w:sz="0" w:space="0" w:color="auto"/>
        <w:left w:val="none" w:sz="0" w:space="0" w:color="auto"/>
        <w:bottom w:val="none" w:sz="0" w:space="0" w:color="auto"/>
        <w:right w:val="none" w:sz="0" w:space="0" w:color="auto"/>
      </w:divBdr>
    </w:div>
    <w:div w:id="2127768023">
      <w:bodyDiv w:val="1"/>
      <w:marLeft w:val="0"/>
      <w:marRight w:val="0"/>
      <w:marTop w:val="0"/>
      <w:marBottom w:val="0"/>
      <w:divBdr>
        <w:top w:val="none" w:sz="0" w:space="0" w:color="auto"/>
        <w:left w:val="none" w:sz="0" w:space="0" w:color="auto"/>
        <w:bottom w:val="none" w:sz="0" w:space="0" w:color="auto"/>
        <w:right w:val="none" w:sz="0" w:space="0" w:color="auto"/>
      </w:divBdr>
    </w:div>
    <w:div w:id="2127769056">
      <w:bodyDiv w:val="1"/>
      <w:marLeft w:val="0"/>
      <w:marRight w:val="0"/>
      <w:marTop w:val="0"/>
      <w:marBottom w:val="0"/>
      <w:divBdr>
        <w:top w:val="none" w:sz="0" w:space="0" w:color="auto"/>
        <w:left w:val="none" w:sz="0" w:space="0" w:color="auto"/>
        <w:bottom w:val="none" w:sz="0" w:space="0" w:color="auto"/>
        <w:right w:val="none" w:sz="0" w:space="0" w:color="auto"/>
      </w:divBdr>
    </w:div>
    <w:div w:id="2127774285">
      <w:bodyDiv w:val="1"/>
      <w:marLeft w:val="0"/>
      <w:marRight w:val="0"/>
      <w:marTop w:val="0"/>
      <w:marBottom w:val="0"/>
      <w:divBdr>
        <w:top w:val="none" w:sz="0" w:space="0" w:color="auto"/>
        <w:left w:val="none" w:sz="0" w:space="0" w:color="auto"/>
        <w:bottom w:val="none" w:sz="0" w:space="0" w:color="auto"/>
        <w:right w:val="none" w:sz="0" w:space="0" w:color="auto"/>
      </w:divBdr>
    </w:div>
    <w:div w:id="2128116412">
      <w:bodyDiv w:val="1"/>
      <w:marLeft w:val="0"/>
      <w:marRight w:val="0"/>
      <w:marTop w:val="0"/>
      <w:marBottom w:val="0"/>
      <w:divBdr>
        <w:top w:val="none" w:sz="0" w:space="0" w:color="auto"/>
        <w:left w:val="none" w:sz="0" w:space="0" w:color="auto"/>
        <w:bottom w:val="none" w:sz="0" w:space="0" w:color="auto"/>
        <w:right w:val="none" w:sz="0" w:space="0" w:color="auto"/>
      </w:divBdr>
    </w:div>
    <w:div w:id="2128233178">
      <w:bodyDiv w:val="1"/>
      <w:marLeft w:val="0"/>
      <w:marRight w:val="0"/>
      <w:marTop w:val="0"/>
      <w:marBottom w:val="0"/>
      <w:divBdr>
        <w:top w:val="none" w:sz="0" w:space="0" w:color="auto"/>
        <w:left w:val="none" w:sz="0" w:space="0" w:color="auto"/>
        <w:bottom w:val="none" w:sz="0" w:space="0" w:color="auto"/>
        <w:right w:val="none" w:sz="0" w:space="0" w:color="auto"/>
      </w:divBdr>
    </w:div>
    <w:div w:id="2128348680">
      <w:bodyDiv w:val="1"/>
      <w:marLeft w:val="0"/>
      <w:marRight w:val="0"/>
      <w:marTop w:val="0"/>
      <w:marBottom w:val="0"/>
      <w:divBdr>
        <w:top w:val="none" w:sz="0" w:space="0" w:color="auto"/>
        <w:left w:val="none" w:sz="0" w:space="0" w:color="auto"/>
        <w:bottom w:val="none" w:sz="0" w:space="0" w:color="auto"/>
        <w:right w:val="none" w:sz="0" w:space="0" w:color="auto"/>
      </w:divBdr>
    </w:div>
    <w:div w:id="2128354100">
      <w:bodyDiv w:val="1"/>
      <w:marLeft w:val="0"/>
      <w:marRight w:val="0"/>
      <w:marTop w:val="0"/>
      <w:marBottom w:val="0"/>
      <w:divBdr>
        <w:top w:val="none" w:sz="0" w:space="0" w:color="auto"/>
        <w:left w:val="none" w:sz="0" w:space="0" w:color="auto"/>
        <w:bottom w:val="none" w:sz="0" w:space="0" w:color="auto"/>
        <w:right w:val="none" w:sz="0" w:space="0" w:color="auto"/>
      </w:divBdr>
    </w:div>
    <w:div w:id="2128502722">
      <w:bodyDiv w:val="1"/>
      <w:marLeft w:val="0"/>
      <w:marRight w:val="0"/>
      <w:marTop w:val="0"/>
      <w:marBottom w:val="0"/>
      <w:divBdr>
        <w:top w:val="none" w:sz="0" w:space="0" w:color="auto"/>
        <w:left w:val="none" w:sz="0" w:space="0" w:color="auto"/>
        <w:bottom w:val="none" w:sz="0" w:space="0" w:color="auto"/>
        <w:right w:val="none" w:sz="0" w:space="0" w:color="auto"/>
      </w:divBdr>
    </w:div>
    <w:div w:id="2128769364">
      <w:bodyDiv w:val="1"/>
      <w:marLeft w:val="0"/>
      <w:marRight w:val="0"/>
      <w:marTop w:val="0"/>
      <w:marBottom w:val="0"/>
      <w:divBdr>
        <w:top w:val="none" w:sz="0" w:space="0" w:color="auto"/>
        <w:left w:val="none" w:sz="0" w:space="0" w:color="auto"/>
        <w:bottom w:val="none" w:sz="0" w:space="0" w:color="auto"/>
        <w:right w:val="none" w:sz="0" w:space="0" w:color="auto"/>
      </w:divBdr>
    </w:div>
    <w:div w:id="2129081818">
      <w:bodyDiv w:val="1"/>
      <w:marLeft w:val="0"/>
      <w:marRight w:val="0"/>
      <w:marTop w:val="0"/>
      <w:marBottom w:val="0"/>
      <w:divBdr>
        <w:top w:val="none" w:sz="0" w:space="0" w:color="auto"/>
        <w:left w:val="none" w:sz="0" w:space="0" w:color="auto"/>
        <w:bottom w:val="none" w:sz="0" w:space="0" w:color="auto"/>
        <w:right w:val="none" w:sz="0" w:space="0" w:color="auto"/>
      </w:divBdr>
    </w:div>
    <w:div w:id="2129203485">
      <w:bodyDiv w:val="1"/>
      <w:marLeft w:val="0"/>
      <w:marRight w:val="0"/>
      <w:marTop w:val="0"/>
      <w:marBottom w:val="0"/>
      <w:divBdr>
        <w:top w:val="none" w:sz="0" w:space="0" w:color="auto"/>
        <w:left w:val="none" w:sz="0" w:space="0" w:color="auto"/>
        <w:bottom w:val="none" w:sz="0" w:space="0" w:color="auto"/>
        <w:right w:val="none" w:sz="0" w:space="0" w:color="auto"/>
      </w:divBdr>
    </w:div>
    <w:div w:id="2129274871">
      <w:bodyDiv w:val="1"/>
      <w:marLeft w:val="0"/>
      <w:marRight w:val="0"/>
      <w:marTop w:val="0"/>
      <w:marBottom w:val="0"/>
      <w:divBdr>
        <w:top w:val="none" w:sz="0" w:space="0" w:color="auto"/>
        <w:left w:val="none" w:sz="0" w:space="0" w:color="auto"/>
        <w:bottom w:val="none" w:sz="0" w:space="0" w:color="auto"/>
        <w:right w:val="none" w:sz="0" w:space="0" w:color="auto"/>
      </w:divBdr>
    </w:div>
    <w:div w:id="2129276329">
      <w:bodyDiv w:val="1"/>
      <w:marLeft w:val="0"/>
      <w:marRight w:val="0"/>
      <w:marTop w:val="0"/>
      <w:marBottom w:val="0"/>
      <w:divBdr>
        <w:top w:val="none" w:sz="0" w:space="0" w:color="auto"/>
        <w:left w:val="none" w:sz="0" w:space="0" w:color="auto"/>
        <w:bottom w:val="none" w:sz="0" w:space="0" w:color="auto"/>
        <w:right w:val="none" w:sz="0" w:space="0" w:color="auto"/>
      </w:divBdr>
    </w:div>
    <w:div w:id="2129276792">
      <w:bodyDiv w:val="1"/>
      <w:marLeft w:val="0"/>
      <w:marRight w:val="0"/>
      <w:marTop w:val="0"/>
      <w:marBottom w:val="0"/>
      <w:divBdr>
        <w:top w:val="none" w:sz="0" w:space="0" w:color="auto"/>
        <w:left w:val="none" w:sz="0" w:space="0" w:color="auto"/>
        <w:bottom w:val="none" w:sz="0" w:space="0" w:color="auto"/>
        <w:right w:val="none" w:sz="0" w:space="0" w:color="auto"/>
      </w:divBdr>
    </w:div>
    <w:div w:id="2129347494">
      <w:bodyDiv w:val="1"/>
      <w:marLeft w:val="0"/>
      <w:marRight w:val="0"/>
      <w:marTop w:val="0"/>
      <w:marBottom w:val="0"/>
      <w:divBdr>
        <w:top w:val="none" w:sz="0" w:space="0" w:color="auto"/>
        <w:left w:val="none" w:sz="0" w:space="0" w:color="auto"/>
        <w:bottom w:val="none" w:sz="0" w:space="0" w:color="auto"/>
        <w:right w:val="none" w:sz="0" w:space="0" w:color="auto"/>
      </w:divBdr>
    </w:div>
    <w:div w:id="2129425242">
      <w:bodyDiv w:val="1"/>
      <w:marLeft w:val="0"/>
      <w:marRight w:val="0"/>
      <w:marTop w:val="0"/>
      <w:marBottom w:val="0"/>
      <w:divBdr>
        <w:top w:val="none" w:sz="0" w:space="0" w:color="auto"/>
        <w:left w:val="none" w:sz="0" w:space="0" w:color="auto"/>
        <w:bottom w:val="none" w:sz="0" w:space="0" w:color="auto"/>
        <w:right w:val="none" w:sz="0" w:space="0" w:color="auto"/>
      </w:divBdr>
    </w:div>
    <w:div w:id="2129542026">
      <w:bodyDiv w:val="1"/>
      <w:marLeft w:val="0"/>
      <w:marRight w:val="0"/>
      <w:marTop w:val="0"/>
      <w:marBottom w:val="0"/>
      <w:divBdr>
        <w:top w:val="none" w:sz="0" w:space="0" w:color="auto"/>
        <w:left w:val="none" w:sz="0" w:space="0" w:color="auto"/>
        <w:bottom w:val="none" w:sz="0" w:space="0" w:color="auto"/>
        <w:right w:val="none" w:sz="0" w:space="0" w:color="auto"/>
      </w:divBdr>
    </w:div>
    <w:div w:id="2129546061">
      <w:bodyDiv w:val="1"/>
      <w:marLeft w:val="0"/>
      <w:marRight w:val="0"/>
      <w:marTop w:val="0"/>
      <w:marBottom w:val="0"/>
      <w:divBdr>
        <w:top w:val="none" w:sz="0" w:space="0" w:color="auto"/>
        <w:left w:val="none" w:sz="0" w:space="0" w:color="auto"/>
        <w:bottom w:val="none" w:sz="0" w:space="0" w:color="auto"/>
        <w:right w:val="none" w:sz="0" w:space="0" w:color="auto"/>
      </w:divBdr>
    </w:div>
    <w:div w:id="2129615535">
      <w:bodyDiv w:val="1"/>
      <w:marLeft w:val="0"/>
      <w:marRight w:val="0"/>
      <w:marTop w:val="0"/>
      <w:marBottom w:val="0"/>
      <w:divBdr>
        <w:top w:val="none" w:sz="0" w:space="0" w:color="auto"/>
        <w:left w:val="none" w:sz="0" w:space="0" w:color="auto"/>
        <w:bottom w:val="none" w:sz="0" w:space="0" w:color="auto"/>
        <w:right w:val="none" w:sz="0" w:space="0" w:color="auto"/>
      </w:divBdr>
    </w:div>
    <w:div w:id="2129620642">
      <w:bodyDiv w:val="1"/>
      <w:marLeft w:val="0"/>
      <w:marRight w:val="0"/>
      <w:marTop w:val="0"/>
      <w:marBottom w:val="0"/>
      <w:divBdr>
        <w:top w:val="none" w:sz="0" w:space="0" w:color="auto"/>
        <w:left w:val="none" w:sz="0" w:space="0" w:color="auto"/>
        <w:bottom w:val="none" w:sz="0" w:space="0" w:color="auto"/>
        <w:right w:val="none" w:sz="0" w:space="0" w:color="auto"/>
      </w:divBdr>
    </w:div>
    <w:div w:id="2130203811">
      <w:bodyDiv w:val="1"/>
      <w:marLeft w:val="0"/>
      <w:marRight w:val="0"/>
      <w:marTop w:val="0"/>
      <w:marBottom w:val="0"/>
      <w:divBdr>
        <w:top w:val="none" w:sz="0" w:space="0" w:color="auto"/>
        <w:left w:val="none" w:sz="0" w:space="0" w:color="auto"/>
        <w:bottom w:val="none" w:sz="0" w:space="0" w:color="auto"/>
        <w:right w:val="none" w:sz="0" w:space="0" w:color="auto"/>
      </w:divBdr>
    </w:div>
    <w:div w:id="2130315416">
      <w:bodyDiv w:val="1"/>
      <w:marLeft w:val="0"/>
      <w:marRight w:val="0"/>
      <w:marTop w:val="0"/>
      <w:marBottom w:val="0"/>
      <w:divBdr>
        <w:top w:val="none" w:sz="0" w:space="0" w:color="auto"/>
        <w:left w:val="none" w:sz="0" w:space="0" w:color="auto"/>
        <w:bottom w:val="none" w:sz="0" w:space="0" w:color="auto"/>
        <w:right w:val="none" w:sz="0" w:space="0" w:color="auto"/>
      </w:divBdr>
    </w:div>
    <w:div w:id="2130468069">
      <w:bodyDiv w:val="1"/>
      <w:marLeft w:val="0"/>
      <w:marRight w:val="0"/>
      <w:marTop w:val="0"/>
      <w:marBottom w:val="0"/>
      <w:divBdr>
        <w:top w:val="none" w:sz="0" w:space="0" w:color="auto"/>
        <w:left w:val="none" w:sz="0" w:space="0" w:color="auto"/>
        <w:bottom w:val="none" w:sz="0" w:space="0" w:color="auto"/>
        <w:right w:val="none" w:sz="0" w:space="0" w:color="auto"/>
      </w:divBdr>
    </w:div>
    <w:div w:id="2130469274">
      <w:bodyDiv w:val="1"/>
      <w:marLeft w:val="0"/>
      <w:marRight w:val="0"/>
      <w:marTop w:val="0"/>
      <w:marBottom w:val="0"/>
      <w:divBdr>
        <w:top w:val="none" w:sz="0" w:space="0" w:color="auto"/>
        <w:left w:val="none" w:sz="0" w:space="0" w:color="auto"/>
        <w:bottom w:val="none" w:sz="0" w:space="0" w:color="auto"/>
        <w:right w:val="none" w:sz="0" w:space="0" w:color="auto"/>
      </w:divBdr>
    </w:div>
    <w:div w:id="2131237042">
      <w:bodyDiv w:val="1"/>
      <w:marLeft w:val="0"/>
      <w:marRight w:val="0"/>
      <w:marTop w:val="0"/>
      <w:marBottom w:val="0"/>
      <w:divBdr>
        <w:top w:val="none" w:sz="0" w:space="0" w:color="auto"/>
        <w:left w:val="none" w:sz="0" w:space="0" w:color="auto"/>
        <w:bottom w:val="none" w:sz="0" w:space="0" w:color="auto"/>
        <w:right w:val="none" w:sz="0" w:space="0" w:color="auto"/>
      </w:divBdr>
    </w:div>
    <w:div w:id="2131244259">
      <w:bodyDiv w:val="1"/>
      <w:marLeft w:val="0"/>
      <w:marRight w:val="0"/>
      <w:marTop w:val="0"/>
      <w:marBottom w:val="0"/>
      <w:divBdr>
        <w:top w:val="none" w:sz="0" w:space="0" w:color="auto"/>
        <w:left w:val="none" w:sz="0" w:space="0" w:color="auto"/>
        <w:bottom w:val="none" w:sz="0" w:space="0" w:color="auto"/>
        <w:right w:val="none" w:sz="0" w:space="0" w:color="auto"/>
      </w:divBdr>
    </w:div>
    <w:div w:id="2131393748">
      <w:bodyDiv w:val="1"/>
      <w:marLeft w:val="0"/>
      <w:marRight w:val="0"/>
      <w:marTop w:val="0"/>
      <w:marBottom w:val="0"/>
      <w:divBdr>
        <w:top w:val="none" w:sz="0" w:space="0" w:color="auto"/>
        <w:left w:val="none" w:sz="0" w:space="0" w:color="auto"/>
        <w:bottom w:val="none" w:sz="0" w:space="0" w:color="auto"/>
        <w:right w:val="none" w:sz="0" w:space="0" w:color="auto"/>
      </w:divBdr>
    </w:div>
    <w:div w:id="2131394020">
      <w:bodyDiv w:val="1"/>
      <w:marLeft w:val="0"/>
      <w:marRight w:val="0"/>
      <w:marTop w:val="0"/>
      <w:marBottom w:val="0"/>
      <w:divBdr>
        <w:top w:val="none" w:sz="0" w:space="0" w:color="auto"/>
        <w:left w:val="none" w:sz="0" w:space="0" w:color="auto"/>
        <w:bottom w:val="none" w:sz="0" w:space="0" w:color="auto"/>
        <w:right w:val="none" w:sz="0" w:space="0" w:color="auto"/>
      </w:divBdr>
    </w:div>
    <w:div w:id="2131630013">
      <w:bodyDiv w:val="1"/>
      <w:marLeft w:val="0"/>
      <w:marRight w:val="0"/>
      <w:marTop w:val="0"/>
      <w:marBottom w:val="0"/>
      <w:divBdr>
        <w:top w:val="none" w:sz="0" w:space="0" w:color="auto"/>
        <w:left w:val="none" w:sz="0" w:space="0" w:color="auto"/>
        <w:bottom w:val="none" w:sz="0" w:space="0" w:color="auto"/>
        <w:right w:val="none" w:sz="0" w:space="0" w:color="auto"/>
      </w:divBdr>
    </w:div>
    <w:div w:id="2131631649">
      <w:bodyDiv w:val="1"/>
      <w:marLeft w:val="0"/>
      <w:marRight w:val="0"/>
      <w:marTop w:val="0"/>
      <w:marBottom w:val="0"/>
      <w:divBdr>
        <w:top w:val="none" w:sz="0" w:space="0" w:color="auto"/>
        <w:left w:val="none" w:sz="0" w:space="0" w:color="auto"/>
        <w:bottom w:val="none" w:sz="0" w:space="0" w:color="auto"/>
        <w:right w:val="none" w:sz="0" w:space="0" w:color="auto"/>
      </w:divBdr>
    </w:div>
    <w:div w:id="2131781641">
      <w:bodyDiv w:val="1"/>
      <w:marLeft w:val="0"/>
      <w:marRight w:val="0"/>
      <w:marTop w:val="0"/>
      <w:marBottom w:val="0"/>
      <w:divBdr>
        <w:top w:val="none" w:sz="0" w:space="0" w:color="auto"/>
        <w:left w:val="none" w:sz="0" w:space="0" w:color="auto"/>
        <w:bottom w:val="none" w:sz="0" w:space="0" w:color="auto"/>
        <w:right w:val="none" w:sz="0" w:space="0" w:color="auto"/>
      </w:divBdr>
    </w:div>
    <w:div w:id="2131897593">
      <w:bodyDiv w:val="1"/>
      <w:marLeft w:val="0"/>
      <w:marRight w:val="0"/>
      <w:marTop w:val="0"/>
      <w:marBottom w:val="0"/>
      <w:divBdr>
        <w:top w:val="none" w:sz="0" w:space="0" w:color="auto"/>
        <w:left w:val="none" w:sz="0" w:space="0" w:color="auto"/>
        <w:bottom w:val="none" w:sz="0" w:space="0" w:color="auto"/>
        <w:right w:val="none" w:sz="0" w:space="0" w:color="auto"/>
      </w:divBdr>
    </w:div>
    <w:div w:id="2131900934">
      <w:bodyDiv w:val="1"/>
      <w:marLeft w:val="0"/>
      <w:marRight w:val="0"/>
      <w:marTop w:val="0"/>
      <w:marBottom w:val="0"/>
      <w:divBdr>
        <w:top w:val="none" w:sz="0" w:space="0" w:color="auto"/>
        <w:left w:val="none" w:sz="0" w:space="0" w:color="auto"/>
        <w:bottom w:val="none" w:sz="0" w:space="0" w:color="auto"/>
        <w:right w:val="none" w:sz="0" w:space="0" w:color="auto"/>
      </w:divBdr>
    </w:div>
    <w:div w:id="2132094282">
      <w:bodyDiv w:val="1"/>
      <w:marLeft w:val="0"/>
      <w:marRight w:val="0"/>
      <w:marTop w:val="0"/>
      <w:marBottom w:val="0"/>
      <w:divBdr>
        <w:top w:val="none" w:sz="0" w:space="0" w:color="auto"/>
        <w:left w:val="none" w:sz="0" w:space="0" w:color="auto"/>
        <w:bottom w:val="none" w:sz="0" w:space="0" w:color="auto"/>
        <w:right w:val="none" w:sz="0" w:space="0" w:color="auto"/>
      </w:divBdr>
    </w:div>
    <w:div w:id="2132363492">
      <w:bodyDiv w:val="1"/>
      <w:marLeft w:val="0"/>
      <w:marRight w:val="0"/>
      <w:marTop w:val="0"/>
      <w:marBottom w:val="0"/>
      <w:divBdr>
        <w:top w:val="none" w:sz="0" w:space="0" w:color="auto"/>
        <w:left w:val="none" w:sz="0" w:space="0" w:color="auto"/>
        <w:bottom w:val="none" w:sz="0" w:space="0" w:color="auto"/>
        <w:right w:val="none" w:sz="0" w:space="0" w:color="auto"/>
      </w:divBdr>
    </w:div>
    <w:div w:id="2132429312">
      <w:bodyDiv w:val="1"/>
      <w:marLeft w:val="0"/>
      <w:marRight w:val="0"/>
      <w:marTop w:val="0"/>
      <w:marBottom w:val="0"/>
      <w:divBdr>
        <w:top w:val="none" w:sz="0" w:space="0" w:color="auto"/>
        <w:left w:val="none" w:sz="0" w:space="0" w:color="auto"/>
        <w:bottom w:val="none" w:sz="0" w:space="0" w:color="auto"/>
        <w:right w:val="none" w:sz="0" w:space="0" w:color="auto"/>
      </w:divBdr>
    </w:div>
    <w:div w:id="2132433033">
      <w:bodyDiv w:val="1"/>
      <w:marLeft w:val="0"/>
      <w:marRight w:val="0"/>
      <w:marTop w:val="0"/>
      <w:marBottom w:val="0"/>
      <w:divBdr>
        <w:top w:val="none" w:sz="0" w:space="0" w:color="auto"/>
        <w:left w:val="none" w:sz="0" w:space="0" w:color="auto"/>
        <w:bottom w:val="none" w:sz="0" w:space="0" w:color="auto"/>
        <w:right w:val="none" w:sz="0" w:space="0" w:color="auto"/>
      </w:divBdr>
    </w:div>
    <w:div w:id="2132477016">
      <w:bodyDiv w:val="1"/>
      <w:marLeft w:val="0"/>
      <w:marRight w:val="0"/>
      <w:marTop w:val="0"/>
      <w:marBottom w:val="0"/>
      <w:divBdr>
        <w:top w:val="none" w:sz="0" w:space="0" w:color="auto"/>
        <w:left w:val="none" w:sz="0" w:space="0" w:color="auto"/>
        <w:bottom w:val="none" w:sz="0" w:space="0" w:color="auto"/>
        <w:right w:val="none" w:sz="0" w:space="0" w:color="auto"/>
      </w:divBdr>
    </w:div>
    <w:div w:id="2132477279">
      <w:bodyDiv w:val="1"/>
      <w:marLeft w:val="0"/>
      <w:marRight w:val="0"/>
      <w:marTop w:val="0"/>
      <w:marBottom w:val="0"/>
      <w:divBdr>
        <w:top w:val="none" w:sz="0" w:space="0" w:color="auto"/>
        <w:left w:val="none" w:sz="0" w:space="0" w:color="auto"/>
        <w:bottom w:val="none" w:sz="0" w:space="0" w:color="auto"/>
        <w:right w:val="none" w:sz="0" w:space="0" w:color="auto"/>
      </w:divBdr>
    </w:div>
    <w:div w:id="2132505201">
      <w:bodyDiv w:val="1"/>
      <w:marLeft w:val="0"/>
      <w:marRight w:val="0"/>
      <w:marTop w:val="0"/>
      <w:marBottom w:val="0"/>
      <w:divBdr>
        <w:top w:val="none" w:sz="0" w:space="0" w:color="auto"/>
        <w:left w:val="none" w:sz="0" w:space="0" w:color="auto"/>
        <w:bottom w:val="none" w:sz="0" w:space="0" w:color="auto"/>
        <w:right w:val="none" w:sz="0" w:space="0" w:color="auto"/>
      </w:divBdr>
    </w:div>
    <w:div w:id="2132507112">
      <w:bodyDiv w:val="1"/>
      <w:marLeft w:val="0"/>
      <w:marRight w:val="0"/>
      <w:marTop w:val="0"/>
      <w:marBottom w:val="0"/>
      <w:divBdr>
        <w:top w:val="none" w:sz="0" w:space="0" w:color="auto"/>
        <w:left w:val="none" w:sz="0" w:space="0" w:color="auto"/>
        <w:bottom w:val="none" w:sz="0" w:space="0" w:color="auto"/>
        <w:right w:val="none" w:sz="0" w:space="0" w:color="auto"/>
      </w:divBdr>
    </w:div>
    <w:div w:id="2132547197">
      <w:bodyDiv w:val="1"/>
      <w:marLeft w:val="0"/>
      <w:marRight w:val="0"/>
      <w:marTop w:val="0"/>
      <w:marBottom w:val="0"/>
      <w:divBdr>
        <w:top w:val="none" w:sz="0" w:space="0" w:color="auto"/>
        <w:left w:val="none" w:sz="0" w:space="0" w:color="auto"/>
        <w:bottom w:val="none" w:sz="0" w:space="0" w:color="auto"/>
        <w:right w:val="none" w:sz="0" w:space="0" w:color="auto"/>
      </w:divBdr>
    </w:div>
    <w:div w:id="2132626387">
      <w:bodyDiv w:val="1"/>
      <w:marLeft w:val="0"/>
      <w:marRight w:val="0"/>
      <w:marTop w:val="0"/>
      <w:marBottom w:val="0"/>
      <w:divBdr>
        <w:top w:val="none" w:sz="0" w:space="0" w:color="auto"/>
        <w:left w:val="none" w:sz="0" w:space="0" w:color="auto"/>
        <w:bottom w:val="none" w:sz="0" w:space="0" w:color="auto"/>
        <w:right w:val="none" w:sz="0" w:space="0" w:color="auto"/>
      </w:divBdr>
    </w:div>
    <w:div w:id="2132699281">
      <w:bodyDiv w:val="1"/>
      <w:marLeft w:val="0"/>
      <w:marRight w:val="0"/>
      <w:marTop w:val="0"/>
      <w:marBottom w:val="0"/>
      <w:divBdr>
        <w:top w:val="none" w:sz="0" w:space="0" w:color="auto"/>
        <w:left w:val="none" w:sz="0" w:space="0" w:color="auto"/>
        <w:bottom w:val="none" w:sz="0" w:space="0" w:color="auto"/>
        <w:right w:val="none" w:sz="0" w:space="0" w:color="auto"/>
      </w:divBdr>
    </w:div>
    <w:div w:id="2132819752">
      <w:bodyDiv w:val="1"/>
      <w:marLeft w:val="0"/>
      <w:marRight w:val="0"/>
      <w:marTop w:val="0"/>
      <w:marBottom w:val="0"/>
      <w:divBdr>
        <w:top w:val="none" w:sz="0" w:space="0" w:color="auto"/>
        <w:left w:val="none" w:sz="0" w:space="0" w:color="auto"/>
        <w:bottom w:val="none" w:sz="0" w:space="0" w:color="auto"/>
        <w:right w:val="none" w:sz="0" w:space="0" w:color="auto"/>
      </w:divBdr>
    </w:div>
    <w:div w:id="2132942614">
      <w:bodyDiv w:val="1"/>
      <w:marLeft w:val="0"/>
      <w:marRight w:val="0"/>
      <w:marTop w:val="0"/>
      <w:marBottom w:val="0"/>
      <w:divBdr>
        <w:top w:val="none" w:sz="0" w:space="0" w:color="auto"/>
        <w:left w:val="none" w:sz="0" w:space="0" w:color="auto"/>
        <w:bottom w:val="none" w:sz="0" w:space="0" w:color="auto"/>
        <w:right w:val="none" w:sz="0" w:space="0" w:color="auto"/>
      </w:divBdr>
    </w:div>
    <w:div w:id="2133015668">
      <w:bodyDiv w:val="1"/>
      <w:marLeft w:val="0"/>
      <w:marRight w:val="0"/>
      <w:marTop w:val="0"/>
      <w:marBottom w:val="0"/>
      <w:divBdr>
        <w:top w:val="none" w:sz="0" w:space="0" w:color="auto"/>
        <w:left w:val="none" w:sz="0" w:space="0" w:color="auto"/>
        <w:bottom w:val="none" w:sz="0" w:space="0" w:color="auto"/>
        <w:right w:val="none" w:sz="0" w:space="0" w:color="auto"/>
      </w:divBdr>
    </w:div>
    <w:div w:id="2133787781">
      <w:bodyDiv w:val="1"/>
      <w:marLeft w:val="0"/>
      <w:marRight w:val="0"/>
      <w:marTop w:val="0"/>
      <w:marBottom w:val="0"/>
      <w:divBdr>
        <w:top w:val="none" w:sz="0" w:space="0" w:color="auto"/>
        <w:left w:val="none" w:sz="0" w:space="0" w:color="auto"/>
        <w:bottom w:val="none" w:sz="0" w:space="0" w:color="auto"/>
        <w:right w:val="none" w:sz="0" w:space="0" w:color="auto"/>
      </w:divBdr>
    </w:div>
    <w:div w:id="2134129332">
      <w:bodyDiv w:val="1"/>
      <w:marLeft w:val="0"/>
      <w:marRight w:val="0"/>
      <w:marTop w:val="0"/>
      <w:marBottom w:val="0"/>
      <w:divBdr>
        <w:top w:val="none" w:sz="0" w:space="0" w:color="auto"/>
        <w:left w:val="none" w:sz="0" w:space="0" w:color="auto"/>
        <w:bottom w:val="none" w:sz="0" w:space="0" w:color="auto"/>
        <w:right w:val="none" w:sz="0" w:space="0" w:color="auto"/>
      </w:divBdr>
    </w:div>
    <w:div w:id="2134321180">
      <w:bodyDiv w:val="1"/>
      <w:marLeft w:val="0"/>
      <w:marRight w:val="0"/>
      <w:marTop w:val="0"/>
      <w:marBottom w:val="0"/>
      <w:divBdr>
        <w:top w:val="none" w:sz="0" w:space="0" w:color="auto"/>
        <w:left w:val="none" w:sz="0" w:space="0" w:color="auto"/>
        <w:bottom w:val="none" w:sz="0" w:space="0" w:color="auto"/>
        <w:right w:val="none" w:sz="0" w:space="0" w:color="auto"/>
      </w:divBdr>
    </w:div>
    <w:div w:id="2134321615">
      <w:bodyDiv w:val="1"/>
      <w:marLeft w:val="0"/>
      <w:marRight w:val="0"/>
      <w:marTop w:val="0"/>
      <w:marBottom w:val="0"/>
      <w:divBdr>
        <w:top w:val="none" w:sz="0" w:space="0" w:color="auto"/>
        <w:left w:val="none" w:sz="0" w:space="0" w:color="auto"/>
        <w:bottom w:val="none" w:sz="0" w:space="0" w:color="auto"/>
        <w:right w:val="none" w:sz="0" w:space="0" w:color="auto"/>
      </w:divBdr>
    </w:div>
    <w:div w:id="2134321733">
      <w:bodyDiv w:val="1"/>
      <w:marLeft w:val="0"/>
      <w:marRight w:val="0"/>
      <w:marTop w:val="0"/>
      <w:marBottom w:val="0"/>
      <w:divBdr>
        <w:top w:val="none" w:sz="0" w:space="0" w:color="auto"/>
        <w:left w:val="none" w:sz="0" w:space="0" w:color="auto"/>
        <w:bottom w:val="none" w:sz="0" w:space="0" w:color="auto"/>
        <w:right w:val="none" w:sz="0" w:space="0" w:color="auto"/>
      </w:divBdr>
    </w:div>
    <w:div w:id="2134472393">
      <w:bodyDiv w:val="1"/>
      <w:marLeft w:val="0"/>
      <w:marRight w:val="0"/>
      <w:marTop w:val="0"/>
      <w:marBottom w:val="0"/>
      <w:divBdr>
        <w:top w:val="none" w:sz="0" w:space="0" w:color="auto"/>
        <w:left w:val="none" w:sz="0" w:space="0" w:color="auto"/>
        <w:bottom w:val="none" w:sz="0" w:space="0" w:color="auto"/>
        <w:right w:val="none" w:sz="0" w:space="0" w:color="auto"/>
      </w:divBdr>
    </w:div>
    <w:div w:id="2134473158">
      <w:bodyDiv w:val="1"/>
      <w:marLeft w:val="0"/>
      <w:marRight w:val="0"/>
      <w:marTop w:val="0"/>
      <w:marBottom w:val="0"/>
      <w:divBdr>
        <w:top w:val="none" w:sz="0" w:space="0" w:color="auto"/>
        <w:left w:val="none" w:sz="0" w:space="0" w:color="auto"/>
        <w:bottom w:val="none" w:sz="0" w:space="0" w:color="auto"/>
        <w:right w:val="none" w:sz="0" w:space="0" w:color="auto"/>
      </w:divBdr>
    </w:div>
    <w:div w:id="2134473973">
      <w:bodyDiv w:val="1"/>
      <w:marLeft w:val="0"/>
      <w:marRight w:val="0"/>
      <w:marTop w:val="0"/>
      <w:marBottom w:val="0"/>
      <w:divBdr>
        <w:top w:val="none" w:sz="0" w:space="0" w:color="auto"/>
        <w:left w:val="none" w:sz="0" w:space="0" w:color="auto"/>
        <w:bottom w:val="none" w:sz="0" w:space="0" w:color="auto"/>
        <w:right w:val="none" w:sz="0" w:space="0" w:color="auto"/>
      </w:divBdr>
    </w:div>
    <w:div w:id="2134595381">
      <w:bodyDiv w:val="1"/>
      <w:marLeft w:val="0"/>
      <w:marRight w:val="0"/>
      <w:marTop w:val="0"/>
      <w:marBottom w:val="0"/>
      <w:divBdr>
        <w:top w:val="none" w:sz="0" w:space="0" w:color="auto"/>
        <w:left w:val="none" w:sz="0" w:space="0" w:color="auto"/>
        <w:bottom w:val="none" w:sz="0" w:space="0" w:color="auto"/>
        <w:right w:val="none" w:sz="0" w:space="0" w:color="auto"/>
      </w:divBdr>
    </w:div>
    <w:div w:id="2135169528">
      <w:bodyDiv w:val="1"/>
      <w:marLeft w:val="0"/>
      <w:marRight w:val="0"/>
      <w:marTop w:val="0"/>
      <w:marBottom w:val="0"/>
      <w:divBdr>
        <w:top w:val="none" w:sz="0" w:space="0" w:color="auto"/>
        <w:left w:val="none" w:sz="0" w:space="0" w:color="auto"/>
        <w:bottom w:val="none" w:sz="0" w:space="0" w:color="auto"/>
        <w:right w:val="none" w:sz="0" w:space="0" w:color="auto"/>
      </w:divBdr>
    </w:div>
    <w:div w:id="2135248713">
      <w:bodyDiv w:val="1"/>
      <w:marLeft w:val="0"/>
      <w:marRight w:val="0"/>
      <w:marTop w:val="0"/>
      <w:marBottom w:val="0"/>
      <w:divBdr>
        <w:top w:val="none" w:sz="0" w:space="0" w:color="auto"/>
        <w:left w:val="none" w:sz="0" w:space="0" w:color="auto"/>
        <w:bottom w:val="none" w:sz="0" w:space="0" w:color="auto"/>
        <w:right w:val="none" w:sz="0" w:space="0" w:color="auto"/>
      </w:divBdr>
    </w:div>
    <w:div w:id="2135252737">
      <w:bodyDiv w:val="1"/>
      <w:marLeft w:val="0"/>
      <w:marRight w:val="0"/>
      <w:marTop w:val="0"/>
      <w:marBottom w:val="0"/>
      <w:divBdr>
        <w:top w:val="none" w:sz="0" w:space="0" w:color="auto"/>
        <w:left w:val="none" w:sz="0" w:space="0" w:color="auto"/>
        <w:bottom w:val="none" w:sz="0" w:space="0" w:color="auto"/>
        <w:right w:val="none" w:sz="0" w:space="0" w:color="auto"/>
      </w:divBdr>
    </w:div>
    <w:div w:id="2135364082">
      <w:bodyDiv w:val="1"/>
      <w:marLeft w:val="0"/>
      <w:marRight w:val="0"/>
      <w:marTop w:val="0"/>
      <w:marBottom w:val="0"/>
      <w:divBdr>
        <w:top w:val="none" w:sz="0" w:space="0" w:color="auto"/>
        <w:left w:val="none" w:sz="0" w:space="0" w:color="auto"/>
        <w:bottom w:val="none" w:sz="0" w:space="0" w:color="auto"/>
        <w:right w:val="none" w:sz="0" w:space="0" w:color="auto"/>
      </w:divBdr>
    </w:div>
    <w:div w:id="2135556572">
      <w:bodyDiv w:val="1"/>
      <w:marLeft w:val="0"/>
      <w:marRight w:val="0"/>
      <w:marTop w:val="0"/>
      <w:marBottom w:val="0"/>
      <w:divBdr>
        <w:top w:val="none" w:sz="0" w:space="0" w:color="auto"/>
        <w:left w:val="none" w:sz="0" w:space="0" w:color="auto"/>
        <w:bottom w:val="none" w:sz="0" w:space="0" w:color="auto"/>
        <w:right w:val="none" w:sz="0" w:space="0" w:color="auto"/>
      </w:divBdr>
    </w:div>
    <w:div w:id="2135711553">
      <w:bodyDiv w:val="1"/>
      <w:marLeft w:val="0"/>
      <w:marRight w:val="0"/>
      <w:marTop w:val="0"/>
      <w:marBottom w:val="0"/>
      <w:divBdr>
        <w:top w:val="none" w:sz="0" w:space="0" w:color="auto"/>
        <w:left w:val="none" w:sz="0" w:space="0" w:color="auto"/>
        <w:bottom w:val="none" w:sz="0" w:space="0" w:color="auto"/>
        <w:right w:val="none" w:sz="0" w:space="0" w:color="auto"/>
      </w:divBdr>
    </w:div>
    <w:div w:id="2135714652">
      <w:bodyDiv w:val="1"/>
      <w:marLeft w:val="0"/>
      <w:marRight w:val="0"/>
      <w:marTop w:val="0"/>
      <w:marBottom w:val="0"/>
      <w:divBdr>
        <w:top w:val="none" w:sz="0" w:space="0" w:color="auto"/>
        <w:left w:val="none" w:sz="0" w:space="0" w:color="auto"/>
        <w:bottom w:val="none" w:sz="0" w:space="0" w:color="auto"/>
        <w:right w:val="none" w:sz="0" w:space="0" w:color="auto"/>
      </w:divBdr>
    </w:div>
    <w:div w:id="2135782869">
      <w:bodyDiv w:val="1"/>
      <w:marLeft w:val="0"/>
      <w:marRight w:val="0"/>
      <w:marTop w:val="0"/>
      <w:marBottom w:val="0"/>
      <w:divBdr>
        <w:top w:val="none" w:sz="0" w:space="0" w:color="auto"/>
        <w:left w:val="none" w:sz="0" w:space="0" w:color="auto"/>
        <w:bottom w:val="none" w:sz="0" w:space="0" w:color="auto"/>
        <w:right w:val="none" w:sz="0" w:space="0" w:color="auto"/>
      </w:divBdr>
    </w:div>
    <w:div w:id="2135828548">
      <w:bodyDiv w:val="1"/>
      <w:marLeft w:val="0"/>
      <w:marRight w:val="0"/>
      <w:marTop w:val="0"/>
      <w:marBottom w:val="0"/>
      <w:divBdr>
        <w:top w:val="none" w:sz="0" w:space="0" w:color="auto"/>
        <w:left w:val="none" w:sz="0" w:space="0" w:color="auto"/>
        <w:bottom w:val="none" w:sz="0" w:space="0" w:color="auto"/>
        <w:right w:val="none" w:sz="0" w:space="0" w:color="auto"/>
      </w:divBdr>
    </w:div>
    <w:div w:id="2135898856">
      <w:bodyDiv w:val="1"/>
      <w:marLeft w:val="0"/>
      <w:marRight w:val="0"/>
      <w:marTop w:val="0"/>
      <w:marBottom w:val="0"/>
      <w:divBdr>
        <w:top w:val="none" w:sz="0" w:space="0" w:color="auto"/>
        <w:left w:val="none" w:sz="0" w:space="0" w:color="auto"/>
        <w:bottom w:val="none" w:sz="0" w:space="0" w:color="auto"/>
        <w:right w:val="none" w:sz="0" w:space="0" w:color="auto"/>
      </w:divBdr>
    </w:div>
    <w:div w:id="2135901303">
      <w:bodyDiv w:val="1"/>
      <w:marLeft w:val="0"/>
      <w:marRight w:val="0"/>
      <w:marTop w:val="0"/>
      <w:marBottom w:val="0"/>
      <w:divBdr>
        <w:top w:val="none" w:sz="0" w:space="0" w:color="auto"/>
        <w:left w:val="none" w:sz="0" w:space="0" w:color="auto"/>
        <w:bottom w:val="none" w:sz="0" w:space="0" w:color="auto"/>
        <w:right w:val="none" w:sz="0" w:space="0" w:color="auto"/>
      </w:divBdr>
    </w:div>
    <w:div w:id="2136293475">
      <w:bodyDiv w:val="1"/>
      <w:marLeft w:val="0"/>
      <w:marRight w:val="0"/>
      <w:marTop w:val="0"/>
      <w:marBottom w:val="0"/>
      <w:divBdr>
        <w:top w:val="none" w:sz="0" w:space="0" w:color="auto"/>
        <w:left w:val="none" w:sz="0" w:space="0" w:color="auto"/>
        <w:bottom w:val="none" w:sz="0" w:space="0" w:color="auto"/>
        <w:right w:val="none" w:sz="0" w:space="0" w:color="auto"/>
      </w:divBdr>
    </w:div>
    <w:div w:id="2136361477">
      <w:bodyDiv w:val="1"/>
      <w:marLeft w:val="0"/>
      <w:marRight w:val="0"/>
      <w:marTop w:val="0"/>
      <w:marBottom w:val="0"/>
      <w:divBdr>
        <w:top w:val="none" w:sz="0" w:space="0" w:color="auto"/>
        <w:left w:val="none" w:sz="0" w:space="0" w:color="auto"/>
        <w:bottom w:val="none" w:sz="0" w:space="0" w:color="auto"/>
        <w:right w:val="none" w:sz="0" w:space="0" w:color="auto"/>
      </w:divBdr>
    </w:div>
    <w:div w:id="2136367025">
      <w:bodyDiv w:val="1"/>
      <w:marLeft w:val="0"/>
      <w:marRight w:val="0"/>
      <w:marTop w:val="0"/>
      <w:marBottom w:val="0"/>
      <w:divBdr>
        <w:top w:val="none" w:sz="0" w:space="0" w:color="auto"/>
        <w:left w:val="none" w:sz="0" w:space="0" w:color="auto"/>
        <w:bottom w:val="none" w:sz="0" w:space="0" w:color="auto"/>
        <w:right w:val="none" w:sz="0" w:space="0" w:color="auto"/>
      </w:divBdr>
    </w:div>
    <w:div w:id="2136479600">
      <w:bodyDiv w:val="1"/>
      <w:marLeft w:val="0"/>
      <w:marRight w:val="0"/>
      <w:marTop w:val="0"/>
      <w:marBottom w:val="0"/>
      <w:divBdr>
        <w:top w:val="none" w:sz="0" w:space="0" w:color="auto"/>
        <w:left w:val="none" w:sz="0" w:space="0" w:color="auto"/>
        <w:bottom w:val="none" w:sz="0" w:space="0" w:color="auto"/>
        <w:right w:val="none" w:sz="0" w:space="0" w:color="auto"/>
      </w:divBdr>
    </w:div>
    <w:div w:id="2136561623">
      <w:bodyDiv w:val="1"/>
      <w:marLeft w:val="0"/>
      <w:marRight w:val="0"/>
      <w:marTop w:val="0"/>
      <w:marBottom w:val="0"/>
      <w:divBdr>
        <w:top w:val="none" w:sz="0" w:space="0" w:color="auto"/>
        <w:left w:val="none" w:sz="0" w:space="0" w:color="auto"/>
        <w:bottom w:val="none" w:sz="0" w:space="0" w:color="auto"/>
        <w:right w:val="none" w:sz="0" w:space="0" w:color="auto"/>
      </w:divBdr>
    </w:div>
    <w:div w:id="2136605460">
      <w:bodyDiv w:val="1"/>
      <w:marLeft w:val="0"/>
      <w:marRight w:val="0"/>
      <w:marTop w:val="0"/>
      <w:marBottom w:val="0"/>
      <w:divBdr>
        <w:top w:val="none" w:sz="0" w:space="0" w:color="auto"/>
        <w:left w:val="none" w:sz="0" w:space="0" w:color="auto"/>
        <w:bottom w:val="none" w:sz="0" w:space="0" w:color="auto"/>
        <w:right w:val="none" w:sz="0" w:space="0" w:color="auto"/>
      </w:divBdr>
    </w:div>
    <w:div w:id="2136680662">
      <w:bodyDiv w:val="1"/>
      <w:marLeft w:val="0"/>
      <w:marRight w:val="0"/>
      <w:marTop w:val="0"/>
      <w:marBottom w:val="0"/>
      <w:divBdr>
        <w:top w:val="none" w:sz="0" w:space="0" w:color="auto"/>
        <w:left w:val="none" w:sz="0" w:space="0" w:color="auto"/>
        <w:bottom w:val="none" w:sz="0" w:space="0" w:color="auto"/>
        <w:right w:val="none" w:sz="0" w:space="0" w:color="auto"/>
      </w:divBdr>
    </w:div>
    <w:div w:id="2136753821">
      <w:bodyDiv w:val="1"/>
      <w:marLeft w:val="0"/>
      <w:marRight w:val="0"/>
      <w:marTop w:val="0"/>
      <w:marBottom w:val="0"/>
      <w:divBdr>
        <w:top w:val="none" w:sz="0" w:space="0" w:color="auto"/>
        <w:left w:val="none" w:sz="0" w:space="0" w:color="auto"/>
        <w:bottom w:val="none" w:sz="0" w:space="0" w:color="auto"/>
        <w:right w:val="none" w:sz="0" w:space="0" w:color="auto"/>
      </w:divBdr>
    </w:div>
    <w:div w:id="2136827077">
      <w:bodyDiv w:val="1"/>
      <w:marLeft w:val="0"/>
      <w:marRight w:val="0"/>
      <w:marTop w:val="0"/>
      <w:marBottom w:val="0"/>
      <w:divBdr>
        <w:top w:val="none" w:sz="0" w:space="0" w:color="auto"/>
        <w:left w:val="none" w:sz="0" w:space="0" w:color="auto"/>
        <w:bottom w:val="none" w:sz="0" w:space="0" w:color="auto"/>
        <w:right w:val="none" w:sz="0" w:space="0" w:color="auto"/>
      </w:divBdr>
    </w:div>
    <w:div w:id="2136868872">
      <w:bodyDiv w:val="1"/>
      <w:marLeft w:val="0"/>
      <w:marRight w:val="0"/>
      <w:marTop w:val="0"/>
      <w:marBottom w:val="0"/>
      <w:divBdr>
        <w:top w:val="none" w:sz="0" w:space="0" w:color="auto"/>
        <w:left w:val="none" w:sz="0" w:space="0" w:color="auto"/>
        <w:bottom w:val="none" w:sz="0" w:space="0" w:color="auto"/>
        <w:right w:val="none" w:sz="0" w:space="0" w:color="auto"/>
      </w:divBdr>
    </w:div>
    <w:div w:id="2137064071">
      <w:bodyDiv w:val="1"/>
      <w:marLeft w:val="0"/>
      <w:marRight w:val="0"/>
      <w:marTop w:val="0"/>
      <w:marBottom w:val="0"/>
      <w:divBdr>
        <w:top w:val="none" w:sz="0" w:space="0" w:color="auto"/>
        <w:left w:val="none" w:sz="0" w:space="0" w:color="auto"/>
        <w:bottom w:val="none" w:sz="0" w:space="0" w:color="auto"/>
        <w:right w:val="none" w:sz="0" w:space="0" w:color="auto"/>
      </w:divBdr>
    </w:div>
    <w:div w:id="2137292067">
      <w:bodyDiv w:val="1"/>
      <w:marLeft w:val="0"/>
      <w:marRight w:val="0"/>
      <w:marTop w:val="0"/>
      <w:marBottom w:val="0"/>
      <w:divBdr>
        <w:top w:val="none" w:sz="0" w:space="0" w:color="auto"/>
        <w:left w:val="none" w:sz="0" w:space="0" w:color="auto"/>
        <w:bottom w:val="none" w:sz="0" w:space="0" w:color="auto"/>
        <w:right w:val="none" w:sz="0" w:space="0" w:color="auto"/>
      </w:divBdr>
    </w:div>
    <w:div w:id="2137334918">
      <w:bodyDiv w:val="1"/>
      <w:marLeft w:val="0"/>
      <w:marRight w:val="0"/>
      <w:marTop w:val="0"/>
      <w:marBottom w:val="0"/>
      <w:divBdr>
        <w:top w:val="none" w:sz="0" w:space="0" w:color="auto"/>
        <w:left w:val="none" w:sz="0" w:space="0" w:color="auto"/>
        <w:bottom w:val="none" w:sz="0" w:space="0" w:color="auto"/>
        <w:right w:val="none" w:sz="0" w:space="0" w:color="auto"/>
      </w:divBdr>
    </w:div>
    <w:div w:id="2137600798">
      <w:bodyDiv w:val="1"/>
      <w:marLeft w:val="0"/>
      <w:marRight w:val="0"/>
      <w:marTop w:val="0"/>
      <w:marBottom w:val="0"/>
      <w:divBdr>
        <w:top w:val="none" w:sz="0" w:space="0" w:color="auto"/>
        <w:left w:val="none" w:sz="0" w:space="0" w:color="auto"/>
        <w:bottom w:val="none" w:sz="0" w:space="0" w:color="auto"/>
        <w:right w:val="none" w:sz="0" w:space="0" w:color="auto"/>
      </w:divBdr>
    </w:div>
    <w:div w:id="2137722132">
      <w:bodyDiv w:val="1"/>
      <w:marLeft w:val="0"/>
      <w:marRight w:val="0"/>
      <w:marTop w:val="0"/>
      <w:marBottom w:val="0"/>
      <w:divBdr>
        <w:top w:val="none" w:sz="0" w:space="0" w:color="auto"/>
        <w:left w:val="none" w:sz="0" w:space="0" w:color="auto"/>
        <w:bottom w:val="none" w:sz="0" w:space="0" w:color="auto"/>
        <w:right w:val="none" w:sz="0" w:space="0" w:color="auto"/>
      </w:divBdr>
    </w:div>
    <w:div w:id="2137867711">
      <w:bodyDiv w:val="1"/>
      <w:marLeft w:val="0"/>
      <w:marRight w:val="0"/>
      <w:marTop w:val="0"/>
      <w:marBottom w:val="0"/>
      <w:divBdr>
        <w:top w:val="none" w:sz="0" w:space="0" w:color="auto"/>
        <w:left w:val="none" w:sz="0" w:space="0" w:color="auto"/>
        <w:bottom w:val="none" w:sz="0" w:space="0" w:color="auto"/>
        <w:right w:val="none" w:sz="0" w:space="0" w:color="auto"/>
      </w:divBdr>
    </w:div>
    <w:div w:id="2137871175">
      <w:bodyDiv w:val="1"/>
      <w:marLeft w:val="0"/>
      <w:marRight w:val="0"/>
      <w:marTop w:val="0"/>
      <w:marBottom w:val="0"/>
      <w:divBdr>
        <w:top w:val="none" w:sz="0" w:space="0" w:color="auto"/>
        <w:left w:val="none" w:sz="0" w:space="0" w:color="auto"/>
        <w:bottom w:val="none" w:sz="0" w:space="0" w:color="auto"/>
        <w:right w:val="none" w:sz="0" w:space="0" w:color="auto"/>
      </w:divBdr>
    </w:div>
    <w:div w:id="2137872291">
      <w:bodyDiv w:val="1"/>
      <w:marLeft w:val="0"/>
      <w:marRight w:val="0"/>
      <w:marTop w:val="0"/>
      <w:marBottom w:val="0"/>
      <w:divBdr>
        <w:top w:val="none" w:sz="0" w:space="0" w:color="auto"/>
        <w:left w:val="none" w:sz="0" w:space="0" w:color="auto"/>
        <w:bottom w:val="none" w:sz="0" w:space="0" w:color="auto"/>
        <w:right w:val="none" w:sz="0" w:space="0" w:color="auto"/>
      </w:divBdr>
    </w:div>
    <w:div w:id="2137940183">
      <w:bodyDiv w:val="1"/>
      <w:marLeft w:val="0"/>
      <w:marRight w:val="0"/>
      <w:marTop w:val="0"/>
      <w:marBottom w:val="0"/>
      <w:divBdr>
        <w:top w:val="none" w:sz="0" w:space="0" w:color="auto"/>
        <w:left w:val="none" w:sz="0" w:space="0" w:color="auto"/>
        <w:bottom w:val="none" w:sz="0" w:space="0" w:color="auto"/>
        <w:right w:val="none" w:sz="0" w:space="0" w:color="auto"/>
      </w:divBdr>
    </w:div>
    <w:div w:id="2137945256">
      <w:bodyDiv w:val="1"/>
      <w:marLeft w:val="0"/>
      <w:marRight w:val="0"/>
      <w:marTop w:val="0"/>
      <w:marBottom w:val="0"/>
      <w:divBdr>
        <w:top w:val="none" w:sz="0" w:space="0" w:color="auto"/>
        <w:left w:val="none" w:sz="0" w:space="0" w:color="auto"/>
        <w:bottom w:val="none" w:sz="0" w:space="0" w:color="auto"/>
        <w:right w:val="none" w:sz="0" w:space="0" w:color="auto"/>
      </w:divBdr>
    </w:div>
    <w:div w:id="2138139544">
      <w:bodyDiv w:val="1"/>
      <w:marLeft w:val="0"/>
      <w:marRight w:val="0"/>
      <w:marTop w:val="0"/>
      <w:marBottom w:val="0"/>
      <w:divBdr>
        <w:top w:val="none" w:sz="0" w:space="0" w:color="auto"/>
        <w:left w:val="none" w:sz="0" w:space="0" w:color="auto"/>
        <w:bottom w:val="none" w:sz="0" w:space="0" w:color="auto"/>
        <w:right w:val="none" w:sz="0" w:space="0" w:color="auto"/>
      </w:divBdr>
    </w:div>
    <w:div w:id="2138254479">
      <w:bodyDiv w:val="1"/>
      <w:marLeft w:val="0"/>
      <w:marRight w:val="0"/>
      <w:marTop w:val="0"/>
      <w:marBottom w:val="0"/>
      <w:divBdr>
        <w:top w:val="none" w:sz="0" w:space="0" w:color="auto"/>
        <w:left w:val="none" w:sz="0" w:space="0" w:color="auto"/>
        <w:bottom w:val="none" w:sz="0" w:space="0" w:color="auto"/>
        <w:right w:val="none" w:sz="0" w:space="0" w:color="auto"/>
      </w:divBdr>
    </w:div>
    <w:div w:id="2138258005">
      <w:bodyDiv w:val="1"/>
      <w:marLeft w:val="0"/>
      <w:marRight w:val="0"/>
      <w:marTop w:val="0"/>
      <w:marBottom w:val="0"/>
      <w:divBdr>
        <w:top w:val="none" w:sz="0" w:space="0" w:color="auto"/>
        <w:left w:val="none" w:sz="0" w:space="0" w:color="auto"/>
        <w:bottom w:val="none" w:sz="0" w:space="0" w:color="auto"/>
        <w:right w:val="none" w:sz="0" w:space="0" w:color="auto"/>
      </w:divBdr>
    </w:div>
    <w:div w:id="2138404164">
      <w:bodyDiv w:val="1"/>
      <w:marLeft w:val="0"/>
      <w:marRight w:val="0"/>
      <w:marTop w:val="0"/>
      <w:marBottom w:val="0"/>
      <w:divBdr>
        <w:top w:val="none" w:sz="0" w:space="0" w:color="auto"/>
        <w:left w:val="none" w:sz="0" w:space="0" w:color="auto"/>
        <w:bottom w:val="none" w:sz="0" w:space="0" w:color="auto"/>
        <w:right w:val="none" w:sz="0" w:space="0" w:color="auto"/>
      </w:divBdr>
    </w:div>
    <w:div w:id="2138840760">
      <w:bodyDiv w:val="1"/>
      <w:marLeft w:val="0"/>
      <w:marRight w:val="0"/>
      <w:marTop w:val="0"/>
      <w:marBottom w:val="0"/>
      <w:divBdr>
        <w:top w:val="none" w:sz="0" w:space="0" w:color="auto"/>
        <w:left w:val="none" w:sz="0" w:space="0" w:color="auto"/>
        <w:bottom w:val="none" w:sz="0" w:space="0" w:color="auto"/>
        <w:right w:val="none" w:sz="0" w:space="0" w:color="auto"/>
      </w:divBdr>
    </w:div>
    <w:div w:id="2138907165">
      <w:bodyDiv w:val="1"/>
      <w:marLeft w:val="0"/>
      <w:marRight w:val="0"/>
      <w:marTop w:val="0"/>
      <w:marBottom w:val="0"/>
      <w:divBdr>
        <w:top w:val="none" w:sz="0" w:space="0" w:color="auto"/>
        <w:left w:val="none" w:sz="0" w:space="0" w:color="auto"/>
        <w:bottom w:val="none" w:sz="0" w:space="0" w:color="auto"/>
        <w:right w:val="none" w:sz="0" w:space="0" w:color="auto"/>
      </w:divBdr>
    </w:div>
    <w:div w:id="2139184619">
      <w:bodyDiv w:val="1"/>
      <w:marLeft w:val="0"/>
      <w:marRight w:val="0"/>
      <w:marTop w:val="0"/>
      <w:marBottom w:val="0"/>
      <w:divBdr>
        <w:top w:val="none" w:sz="0" w:space="0" w:color="auto"/>
        <w:left w:val="none" w:sz="0" w:space="0" w:color="auto"/>
        <w:bottom w:val="none" w:sz="0" w:space="0" w:color="auto"/>
        <w:right w:val="none" w:sz="0" w:space="0" w:color="auto"/>
      </w:divBdr>
    </w:div>
    <w:div w:id="2139254171">
      <w:bodyDiv w:val="1"/>
      <w:marLeft w:val="0"/>
      <w:marRight w:val="0"/>
      <w:marTop w:val="0"/>
      <w:marBottom w:val="0"/>
      <w:divBdr>
        <w:top w:val="none" w:sz="0" w:space="0" w:color="auto"/>
        <w:left w:val="none" w:sz="0" w:space="0" w:color="auto"/>
        <w:bottom w:val="none" w:sz="0" w:space="0" w:color="auto"/>
        <w:right w:val="none" w:sz="0" w:space="0" w:color="auto"/>
      </w:divBdr>
    </w:div>
    <w:div w:id="2139295608">
      <w:bodyDiv w:val="1"/>
      <w:marLeft w:val="0"/>
      <w:marRight w:val="0"/>
      <w:marTop w:val="0"/>
      <w:marBottom w:val="0"/>
      <w:divBdr>
        <w:top w:val="none" w:sz="0" w:space="0" w:color="auto"/>
        <w:left w:val="none" w:sz="0" w:space="0" w:color="auto"/>
        <w:bottom w:val="none" w:sz="0" w:space="0" w:color="auto"/>
        <w:right w:val="none" w:sz="0" w:space="0" w:color="auto"/>
      </w:divBdr>
    </w:div>
    <w:div w:id="2139300790">
      <w:bodyDiv w:val="1"/>
      <w:marLeft w:val="0"/>
      <w:marRight w:val="0"/>
      <w:marTop w:val="0"/>
      <w:marBottom w:val="0"/>
      <w:divBdr>
        <w:top w:val="none" w:sz="0" w:space="0" w:color="auto"/>
        <w:left w:val="none" w:sz="0" w:space="0" w:color="auto"/>
        <w:bottom w:val="none" w:sz="0" w:space="0" w:color="auto"/>
        <w:right w:val="none" w:sz="0" w:space="0" w:color="auto"/>
      </w:divBdr>
    </w:div>
    <w:div w:id="2139444287">
      <w:bodyDiv w:val="1"/>
      <w:marLeft w:val="0"/>
      <w:marRight w:val="0"/>
      <w:marTop w:val="0"/>
      <w:marBottom w:val="0"/>
      <w:divBdr>
        <w:top w:val="none" w:sz="0" w:space="0" w:color="auto"/>
        <w:left w:val="none" w:sz="0" w:space="0" w:color="auto"/>
        <w:bottom w:val="none" w:sz="0" w:space="0" w:color="auto"/>
        <w:right w:val="none" w:sz="0" w:space="0" w:color="auto"/>
      </w:divBdr>
    </w:div>
    <w:div w:id="2139446498">
      <w:bodyDiv w:val="1"/>
      <w:marLeft w:val="0"/>
      <w:marRight w:val="0"/>
      <w:marTop w:val="0"/>
      <w:marBottom w:val="0"/>
      <w:divBdr>
        <w:top w:val="none" w:sz="0" w:space="0" w:color="auto"/>
        <w:left w:val="none" w:sz="0" w:space="0" w:color="auto"/>
        <w:bottom w:val="none" w:sz="0" w:space="0" w:color="auto"/>
        <w:right w:val="none" w:sz="0" w:space="0" w:color="auto"/>
      </w:divBdr>
    </w:div>
    <w:div w:id="2139495971">
      <w:bodyDiv w:val="1"/>
      <w:marLeft w:val="0"/>
      <w:marRight w:val="0"/>
      <w:marTop w:val="0"/>
      <w:marBottom w:val="0"/>
      <w:divBdr>
        <w:top w:val="none" w:sz="0" w:space="0" w:color="auto"/>
        <w:left w:val="none" w:sz="0" w:space="0" w:color="auto"/>
        <w:bottom w:val="none" w:sz="0" w:space="0" w:color="auto"/>
        <w:right w:val="none" w:sz="0" w:space="0" w:color="auto"/>
      </w:divBdr>
    </w:div>
    <w:div w:id="2139956192">
      <w:bodyDiv w:val="1"/>
      <w:marLeft w:val="0"/>
      <w:marRight w:val="0"/>
      <w:marTop w:val="0"/>
      <w:marBottom w:val="0"/>
      <w:divBdr>
        <w:top w:val="none" w:sz="0" w:space="0" w:color="auto"/>
        <w:left w:val="none" w:sz="0" w:space="0" w:color="auto"/>
        <w:bottom w:val="none" w:sz="0" w:space="0" w:color="auto"/>
        <w:right w:val="none" w:sz="0" w:space="0" w:color="auto"/>
      </w:divBdr>
    </w:div>
    <w:div w:id="2140106898">
      <w:bodyDiv w:val="1"/>
      <w:marLeft w:val="0"/>
      <w:marRight w:val="0"/>
      <w:marTop w:val="0"/>
      <w:marBottom w:val="0"/>
      <w:divBdr>
        <w:top w:val="none" w:sz="0" w:space="0" w:color="auto"/>
        <w:left w:val="none" w:sz="0" w:space="0" w:color="auto"/>
        <w:bottom w:val="none" w:sz="0" w:space="0" w:color="auto"/>
        <w:right w:val="none" w:sz="0" w:space="0" w:color="auto"/>
      </w:divBdr>
    </w:div>
    <w:div w:id="2140217104">
      <w:bodyDiv w:val="1"/>
      <w:marLeft w:val="0"/>
      <w:marRight w:val="0"/>
      <w:marTop w:val="0"/>
      <w:marBottom w:val="0"/>
      <w:divBdr>
        <w:top w:val="none" w:sz="0" w:space="0" w:color="auto"/>
        <w:left w:val="none" w:sz="0" w:space="0" w:color="auto"/>
        <w:bottom w:val="none" w:sz="0" w:space="0" w:color="auto"/>
        <w:right w:val="none" w:sz="0" w:space="0" w:color="auto"/>
      </w:divBdr>
    </w:div>
    <w:div w:id="2140226454">
      <w:bodyDiv w:val="1"/>
      <w:marLeft w:val="0"/>
      <w:marRight w:val="0"/>
      <w:marTop w:val="0"/>
      <w:marBottom w:val="0"/>
      <w:divBdr>
        <w:top w:val="none" w:sz="0" w:space="0" w:color="auto"/>
        <w:left w:val="none" w:sz="0" w:space="0" w:color="auto"/>
        <w:bottom w:val="none" w:sz="0" w:space="0" w:color="auto"/>
        <w:right w:val="none" w:sz="0" w:space="0" w:color="auto"/>
      </w:divBdr>
    </w:div>
    <w:div w:id="2140371802">
      <w:bodyDiv w:val="1"/>
      <w:marLeft w:val="0"/>
      <w:marRight w:val="0"/>
      <w:marTop w:val="0"/>
      <w:marBottom w:val="0"/>
      <w:divBdr>
        <w:top w:val="none" w:sz="0" w:space="0" w:color="auto"/>
        <w:left w:val="none" w:sz="0" w:space="0" w:color="auto"/>
        <w:bottom w:val="none" w:sz="0" w:space="0" w:color="auto"/>
        <w:right w:val="none" w:sz="0" w:space="0" w:color="auto"/>
      </w:divBdr>
    </w:div>
    <w:div w:id="2140610460">
      <w:bodyDiv w:val="1"/>
      <w:marLeft w:val="0"/>
      <w:marRight w:val="0"/>
      <w:marTop w:val="0"/>
      <w:marBottom w:val="0"/>
      <w:divBdr>
        <w:top w:val="none" w:sz="0" w:space="0" w:color="auto"/>
        <w:left w:val="none" w:sz="0" w:space="0" w:color="auto"/>
        <w:bottom w:val="none" w:sz="0" w:space="0" w:color="auto"/>
        <w:right w:val="none" w:sz="0" w:space="0" w:color="auto"/>
      </w:divBdr>
    </w:div>
    <w:div w:id="2140687228">
      <w:bodyDiv w:val="1"/>
      <w:marLeft w:val="0"/>
      <w:marRight w:val="0"/>
      <w:marTop w:val="0"/>
      <w:marBottom w:val="0"/>
      <w:divBdr>
        <w:top w:val="none" w:sz="0" w:space="0" w:color="auto"/>
        <w:left w:val="none" w:sz="0" w:space="0" w:color="auto"/>
        <w:bottom w:val="none" w:sz="0" w:space="0" w:color="auto"/>
        <w:right w:val="none" w:sz="0" w:space="0" w:color="auto"/>
      </w:divBdr>
    </w:div>
    <w:div w:id="2140761693">
      <w:bodyDiv w:val="1"/>
      <w:marLeft w:val="0"/>
      <w:marRight w:val="0"/>
      <w:marTop w:val="0"/>
      <w:marBottom w:val="0"/>
      <w:divBdr>
        <w:top w:val="none" w:sz="0" w:space="0" w:color="auto"/>
        <w:left w:val="none" w:sz="0" w:space="0" w:color="auto"/>
        <w:bottom w:val="none" w:sz="0" w:space="0" w:color="auto"/>
        <w:right w:val="none" w:sz="0" w:space="0" w:color="auto"/>
      </w:divBdr>
    </w:div>
    <w:div w:id="2140951776">
      <w:bodyDiv w:val="1"/>
      <w:marLeft w:val="0"/>
      <w:marRight w:val="0"/>
      <w:marTop w:val="0"/>
      <w:marBottom w:val="0"/>
      <w:divBdr>
        <w:top w:val="none" w:sz="0" w:space="0" w:color="auto"/>
        <w:left w:val="none" w:sz="0" w:space="0" w:color="auto"/>
        <w:bottom w:val="none" w:sz="0" w:space="0" w:color="auto"/>
        <w:right w:val="none" w:sz="0" w:space="0" w:color="auto"/>
      </w:divBdr>
    </w:div>
    <w:div w:id="2141069375">
      <w:bodyDiv w:val="1"/>
      <w:marLeft w:val="0"/>
      <w:marRight w:val="0"/>
      <w:marTop w:val="0"/>
      <w:marBottom w:val="0"/>
      <w:divBdr>
        <w:top w:val="none" w:sz="0" w:space="0" w:color="auto"/>
        <w:left w:val="none" w:sz="0" w:space="0" w:color="auto"/>
        <w:bottom w:val="none" w:sz="0" w:space="0" w:color="auto"/>
        <w:right w:val="none" w:sz="0" w:space="0" w:color="auto"/>
      </w:divBdr>
    </w:div>
    <w:div w:id="2141148058">
      <w:bodyDiv w:val="1"/>
      <w:marLeft w:val="0"/>
      <w:marRight w:val="0"/>
      <w:marTop w:val="0"/>
      <w:marBottom w:val="0"/>
      <w:divBdr>
        <w:top w:val="none" w:sz="0" w:space="0" w:color="auto"/>
        <w:left w:val="none" w:sz="0" w:space="0" w:color="auto"/>
        <w:bottom w:val="none" w:sz="0" w:space="0" w:color="auto"/>
        <w:right w:val="none" w:sz="0" w:space="0" w:color="auto"/>
      </w:divBdr>
    </w:div>
    <w:div w:id="2141533478">
      <w:bodyDiv w:val="1"/>
      <w:marLeft w:val="0"/>
      <w:marRight w:val="0"/>
      <w:marTop w:val="0"/>
      <w:marBottom w:val="0"/>
      <w:divBdr>
        <w:top w:val="none" w:sz="0" w:space="0" w:color="auto"/>
        <w:left w:val="none" w:sz="0" w:space="0" w:color="auto"/>
        <w:bottom w:val="none" w:sz="0" w:space="0" w:color="auto"/>
        <w:right w:val="none" w:sz="0" w:space="0" w:color="auto"/>
      </w:divBdr>
    </w:div>
    <w:div w:id="2141679008">
      <w:bodyDiv w:val="1"/>
      <w:marLeft w:val="0"/>
      <w:marRight w:val="0"/>
      <w:marTop w:val="0"/>
      <w:marBottom w:val="0"/>
      <w:divBdr>
        <w:top w:val="none" w:sz="0" w:space="0" w:color="auto"/>
        <w:left w:val="none" w:sz="0" w:space="0" w:color="auto"/>
        <w:bottom w:val="none" w:sz="0" w:space="0" w:color="auto"/>
        <w:right w:val="none" w:sz="0" w:space="0" w:color="auto"/>
      </w:divBdr>
    </w:div>
    <w:div w:id="2141796634">
      <w:bodyDiv w:val="1"/>
      <w:marLeft w:val="0"/>
      <w:marRight w:val="0"/>
      <w:marTop w:val="0"/>
      <w:marBottom w:val="0"/>
      <w:divBdr>
        <w:top w:val="none" w:sz="0" w:space="0" w:color="auto"/>
        <w:left w:val="none" w:sz="0" w:space="0" w:color="auto"/>
        <w:bottom w:val="none" w:sz="0" w:space="0" w:color="auto"/>
        <w:right w:val="none" w:sz="0" w:space="0" w:color="auto"/>
      </w:divBdr>
    </w:div>
    <w:div w:id="2141873031">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1993677">
      <w:bodyDiv w:val="1"/>
      <w:marLeft w:val="0"/>
      <w:marRight w:val="0"/>
      <w:marTop w:val="0"/>
      <w:marBottom w:val="0"/>
      <w:divBdr>
        <w:top w:val="none" w:sz="0" w:space="0" w:color="auto"/>
        <w:left w:val="none" w:sz="0" w:space="0" w:color="auto"/>
        <w:bottom w:val="none" w:sz="0" w:space="0" w:color="auto"/>
        <w:right w:val="none" w:sz="0" w:space="0" w:color="auto"/>
      </w:divBdr>
    </w:div>
    <w:div w:id="2142191198">
      <w:bodyDiv w:val="1"/>
      <w:marLeft w:val="0"/>
      <w:marRight w:val="0"/>
      <w:marTop w:val="0"/>
      <w:marBottom w:val="0"/>
      <w:divBdr>
        <w:top w:val="none" w:sz="0" w:space="0" w:color="auto"/>
        <w:left w:val="none" w:sz="0" w:space="0" w:color="auto"/>
        <w:bottom w:val="none" w:sz="0" w:space="0" w:color="auto"/>
        <w:right w:val="none" w:sz="0" w:space="0" w:color="auto"/>
      </w:divBdr>
    </w:div>
    <w:div w:id="2142376685">
      <w:bodyDiv w:val="1"/>
      <w:marLeft w:val="0"/>
      <w:marRight w:val="0"/>
      <w:marTop w:val="0"/>
      <w:marBottom w:val="0"/>
      <w:divBdr>
        <w:top w:val="none" w:sz="0" w:space="0" w:color="auto"/>
        <w:left w:val="none" w:sz="0" w:space="0" w:color="auto"/>
        <w:bottom w:val="none" w:sz="0" w:space="0" w:color="auto"/>
        <w:right w:val="none" w:sz="0" w:space="0" w:color="auto"/>
      </w:divBdr>
    </w:div>
    <w:div w:id="2142459332">
      <w:bodyDiv w:val="1"/>
      <w:marLeft w:val="0"/>
      <w:marRight w:val="0"/>
      <w:marTop w:val="0"/>
      <w:marBottom w:val="0"/>
      <w:divBdr>
        <w:top w:val="none" w:sz="0" w:space="0" w:color="auto"/>
        <w:left w:val="none" w:sz="0" w:space="0" w:color="auto"/>
        <w:bottom w:val="none" w:sz="0" w:space="0" w:color="auto"/>
        <w:right w:val="none" w:sz="0" w:space="0" w:color="auto"/>
      </w:divBdr>
    </w:div>
    <w:div w:id="2142771943">
      <w:bodyDiv w:val="1"/>
      <w:marLeft w:val="0"/>
      <w:marRight w:val="0"/>
      <w:marTop w:val="0"/>
      <w:marBottom w:val="0"/>
      <w:divBdr>
        <w:top w:val="none" w:sz="0" w:space="0" w:color="auto"/>
        <w:left w:val="none" w:sz="0" w:space="0" w:color="auto"/>
        <w:bottom w:val="none" w:sz="0" w:space="0" w:color="auto"/>
        <w:right w:val="none" w:sz="0" w:space="0" w:color="auto"/>
      </w:divBdr>
    </w:div>
    <w:div w:id="2142918947">
      <w:bodyDiv w:val="1"/>
      <w:marLeft w:val="0"/>
      <w:marRight w:val="0"/>
      <w:marTop w:val="0"/>
      <w:marBottom w:val="0"/>
      <w:divBdr>
        <w:top w:val="none" w:sz="0" w:space="0" w:color="auto"/>
        <w:left w:val="none" w:sz="0" w:space="0" w:color="auto"/>
        <w:bottom w:val="none" w:sz="0" w:space="0" w:color="auto"/>
        <w:right w:val="none" w:sz="0" w:space="0" w:color="auto"/>
      </w:divBdr>
    </w:div>
    <w:div w:id="2142990090">
      <w:bodyDiv w:val="1"/>
      <w:marLeft w:val="0"/>
      <w:marRight w:val="0"/>
      <w:marTop w:val="0"/>
      <w:marBottom w:val="0"/>
      <w:divBdr>
        <w:top w:val="none" w:sz="0" w:space="0" w:color="auto"/>
        <w:left w:val="none" w:sz="0" w:space="0" w:color="auto"/>
        <w:bottom w:val="none" w:sz="0" w:space="0" w:color="auto"/>
        <w:right w:val="none" w:sz="0" w:space="0" w:color="auto"/>
      </w:divBdr>
    </w:div>
    <w:div w:id="2143031940">
      <w:bodyDiv w:val="1"/>
      <w:marLeft w:val="0"/>
      <w:marRight w:val="0"/>
      <w:marTop w:val="0"/>
      <w:marBottom w:val="0"/>
      <w:divBdr>
        <w:top w:val="none" w:sz="0" w:space="0" w:color="auto"/>
        <w:left w:val="none" w:sz="0" w:space="0" w:color="auto"/>
        <w:bottom w:val="none" w:sz="0" w:space="0" w:color="auto"/>
        <w:right w:val="none" w:sz="0" w:space="0" w:color="auto"/>
      </w:divBdr>
    </w:div>
    <w:div w:id="2143037287">
      <w:bodyDiv w:val="1"/>
      <w:marLeft w:val="0"/>
      <w:marRight w:val="0"/>
      <w:marTop w:val="0"/>
      <w:marBottom w:val="0"/>
      <w:divBdr>
        <w:top w:val="none" w:sz="0" w:space="0" w:color="auto"/>
        <w:left w:val="none" w:sz="0" w:space="0" w:color="auto"/>
        <w:bottom w:val="none" w:sz="0" w:space="0" w:color="auto"/>
        <w:right w:val="none" w:sz="0" w:space="0" w:color="auto"/>
      </w:divBdr>
    </w:div>
    <w:div w:id="2143116570">
      <w:bodyDiv w:val="1"/>
      <w:marLeft w:val="0"/>
      <w:marRight w:val="0"/>
      <w:marTop w:val="0"/>
      <w:marBottom w:val="0"/>
      <w:divBdr>
        <w:top w:val="none" w:sz="0" w:space="0" w:color="auto"/>
        <w:left w:val="none" w:sz="0" w:space="0" w:color="auto"/>
        <w:bottom w:val="none" w:sz="0" w:space="0" w:color="auto"/>
        <w:right w:val="none" w:sz="0" w:space="0" w:color="auto"/>
      </w:divBdr>
    </w:div>
    <w:div w:id="2143186455">
      <w:bodyDiv w:val="1"/>
      <w:marLeft w:val="0"/>
      <w:marRight w:val="0"/>
      <w:marTop w:val="0"/>
      <w:marBottom w:val="0"/>
      <w:divBdr>
        <w:top w:val="none" w:sz="0" w:space="0" w:color="auto"/>
        <w:left w:val="none" w:sz="0" w:space="0" w:color="auto"/>
        <w:bottom w:val="none" w:sz="0" w:space="0" w:color="auto"/>
        <w:right w:val="none" w:sz="0" w:space="0" w:color="auto"/>
      </w:divBdr>
    </w:div>
    <w:div w:id="2143226216">
      <w:bodyDiv w:val="1"/>
      <w:marLeft w:val="0"/>
      <w:marRight w:val="0"/>
      <w:marTop w:val="0"/>
      <w:marBottom w:val="0"/>
      <w:divBdr>
        <w:top w:val="none" w:sz="0" w:space="0" w:color="auto"/>
        <w:left w:val="none" w:sz="0" w:space="0" w:color="auto"/>
        <w:bottom w:val="none" w:sz="0" w:space="0" w:color="auto"/>
        <w:right w:val="none" w:sz="0" w:space="0" w:color="auto"/>
      </w:divBdr>
    </w:div>
    <w:div w:id="2143227603">
      <w:bodyDiv w:val="1"/>
      <w:marLeft w:val="0"/>
      <w:marRight w:val="0"/>
      <w:marTop w:val="0"/>
      <w:marBottom w:val="0"/>
      <w:divBdr>
        <w:top w:val="none" w:sz="0" w:space="0" w:color="auto"/>
        <w:left w:val="none" w:sz="0" w:space="0" w:color="auto"/>
        <w:bottom w:val="none" w:sz="0" w:space="0" w:color="auto"/>
        <w:right w:val="none" w:sz="0" w:space="0" w:color="auto"/>
      </w:divBdr>
    </w:div>
    <w:div w:id="2143301758">
      <w:bodyDiv w:val="1"/>
      <w:marLeft w:val="0"/>
      <w:marRight w:val="0"/>
      <w:marTop w:val="0"/>
      <w:marBottom w:val="0"/>
      <w:divBdr>
        <w:top w:val="none" w:sz="0" w:space="0" w:color="auto"/>
        <w:left w:val="none" w:sz="0" w:space="0" w:color="auto"/>
        <w:bottom w:val="none" w:sz="0" w:space="0" w:color="auto"/>
        <w:right w:val="none" w:sz="0" w:space="0" w:color="auto"/>
      </w:divBdr>
    </w:div>
    <w:div w:id="2143695774">
      <w:bodyDiv w:val="1"/>
      <w:marLeft w:val="0"/>
      <w:marRight w:val="0"/>
      <w:marTop w:val="0"/>
      <w:marBottom w:val="0"/>
      <w:divBdr>
        <w:top w:val="none" w:sz="0" w:space="0" w:color="auto"/>
        <w:left w:val="none" w:sz="0" w:space="0" w:color="auto"/>
        <w:bottom w:val="none" w:sz="0" w:space="0" w:color="auto"/>
        <w:right w:val="none" w:sz="0" w:space="0" w:color="auto"/>
      </w:divBdr>
    </w:div>
    <w:div w:id="2143886650">
      <w:bodyDiv w:val="1"/>
      <w:marLeft w:val="0"/>
      <w:marRight w:val="0"/>
      <w:marTop w:val="0"/>
      <w:marBottom w:val="0"/>
      <w:divBdr>
        <w:top w:val="none" w:sz="0" w:space="0" w:color="auto"/>
        <w:left w:val="none" w:sz="0" w:space="0" w:color="auto"/>
        <w:bottom w:val="none" w:sz="0" w:space="0" w:color="auto"/>
        <w:right w:val="none" w:sz="0" w:space="0" w:color="auto"/>
      </w:divBdr>
    </w:div>
    <w:div w:id="2144108505">
      <w:bodyDiv w:val="1"/>
      <w:marLeft w:val="0"/>
      <w:marRight w:val="0"/>
      <w:marTop w:val="0"/>
      <w:marBottom w:val="0"/>
      <w:divBdr>
        <w:top w:val="none" w:sz="0" w:space="0" w:color="auto"/>
        <w:left w:val="none" w:sz="0" w:space="0" w:color="auto"/>
        <w:bottom w:val="none" w:sz="0" w:space="0" w:color="auto"/>
        <w:right w:val="none" w:sz="0" w:space="0" w:color="auto"/>
      </w:divBdr>
    </w:div>
    <w:div w:id="2144302552">
      <w:bodyDiv w:val="1"/>
      <w:marLeft w:val="0"/>
      <w:marRight w:val="0"/>
      <w:marTop w:val="0"/>
      <w:marBottom w:val="0"/>
      <w:divBdr>
        <w:top w:val="none" w:sz="0" w:space="0" w:color="auto"/>
        <w:left w:val="none" w:sz="0" w:space="0" w:color="auto"/>
        <w:bottom w:val="none" w:sz="0" w:space="0" w:color="auto"/>
        <w:right w:val="none" w:sz="0" w:space="0" w:color="auto"/>
      </w:divBdr>
    </w:div>
    <w:div w:id="2144343476">
      <w:bodyDiv w:val="1"/>
      <w:marLeft w:val="0"/>
      <w:marRight w:val="0"/>
      <w:marTop w:val="0"/>
      <w:marBottom w:val="0"/>
      <w:divBdr>
        <w:top w:val="none" w:sz="0" w:space="0" w:color="auto"/>
        <w:left w:val="none" w:sz="0" w:space="0" w:color="auto"/>
        <w:bottom w:val="none" w:sz="0" w:space="0" w:color="auto"/>
        <w:right w:val="none" w:sz="0" w:space="0" w:color="auto"/>
      </w:divBdr>
    </w:div>
    <w:div w:id="2144419501">
      <w:bodyDiv w:val="1"/>
      <w:marLeft w:val="0"/>
      <w:marRight w:val="0"/>
      <w:marTop w:val="0"/>
      <w:marBottom w:val="0"/>
      <w:divBdr>
        <w:top w:val="none" w:sz="0" w:space="0" w:color="auto"/>
        <w:left w:val="none" w:sz="0" w:space="0" w:color="auto"/>
        <w:bottom w:val="none" w:sz="0" w:space="0" w:color="auto"/>
        <w:right w:val="none" w:sz="0" w:space="0" w:color="auto"/>
      </w:divBdr>
    </w:div>
    <w:div w:id="2144498934">
      <w:bodyDiv w:val="1"/>
      <w:marLeft w:val="0"/>
      <w:marRight w:val="0"/>
      <w:marTop w:val="0"/>
      <w:marBottom w:val="0"/>
      <w:divBdr>
        <w:top w:val="none" w:sz="0" w:space="0" w:color="auto"/>
        <w:left w:val="none" w:sz="0" w:space="0" w:color="auto"/>
        <w:bottom w:val="none" w:sz="0" w:space="0" w:color="auto"/>
        <w:right w:val="none" w:sz="0" w:space="0" w:color="auto"/>
      </w:divBdr>
    </w:div>
    <w:div w:id="2144614281">
      <w:bodyDiv w:val="1"/>
      <w:marLeft w:val="0"/>
      <w:marRight w:val="0"/>
      <w:marTop w:val="0"/>
      <w:marBottom w:val="0"/>
      <w:divBdr>
        <w:top w:val="none" w:sz="0" w:space="0" w:color="auto"/>
        <w:left w:val="none" w:sz="0" w:space="0" w:color="auto"/>
        <w:bottom w:val="none" w:sz="0" w:space="0" w:color="auto"/>
        <w:right w:val="none" w:sz="0" w:space="0" w:color="auto"/>
      </w:divBdr>
    </w:div>
    <w:div w:id="2145610588">
      <w:bodyDiv w:val="1"/>
      <w:marLeft w:val="0"/>
      <w:marRight w:val="0"/>
      <w:marTop w:val="0"/>
      <w:marBottom w:val="0"/>
      <w:divBdr>
        <w:top w:val="none" w:sz="0" w:space="0" w:color="auto"/>
        <w:left w:val="none" w:sz="0" w:space="0" w:color="auto"/>
        <w:bottom w:val="none" w:sz="0" w:space="0" w:color="auto"/>
        <w:right w:val="none" w:sz="0" w:space="0" w:color="auto"/>
      </w:divBdr>
    </w:div>
    <w:div w:id="2145729653">
      <w:bodyDiv w:val="1"/>
      <w:marLeft w:val="0"/>
      <w:marRight w:val="0"/>
      <w:marTop w:val="0"/>
      <w:marBottom w:val="0"/>
      <w:divBdr>
        <w:top w:val="none" w:sz="0" w:space="0" w:color="auto"/>
        <w:left w:val="none" w:sz="0" w:space="0" w:color="auto"/>
        <w:bottom w:val="none" w:sz="0" w:space="0" w:color="auto"/>
        <w:right w:val="none" w:sz="0" w:space="0" w:color="auto"/>
      </w:divBdr>
    </w:div>
    <w:div w:id="2145730497">
      <w:bodyDiv w:val="1"/>
      <w:marLeft w:val="0"/>
      <w:marRight w:val="0"/>
      <w:marTop w:val="0"/>
      <w:marBottom w:val="0"/>
      <w:divBdr>
        <w:top w:val="none" w:sz="0" w:space="0" w:color="auto"/>
        <w:left w:val="none" w:sz="0" w:space="0" w:color="auto"/>
        <w:bottom w:val="none" w:sz="0" w:space="0" w:color="auto"/>
        <w:right w:val="none" w:sz="0" w:space="0" w:color="auto"/>
      </w:divBdr>
    </w:div>
    <w:div w:id="2145735469">
      <w:bodyDiv w:val="1"/>
      <w:marLeft w:val="0"/>
      <w:marRight w:val="0"/>
      <w:marTop w:val="0"/>
      <w:marBottom w:val="0"/>
      <w:divBdr>
        <w:top w:val="none" w:sz="0" w:space="0" w:color="auto"/>
        <w:left w:val="none" w:sz="0" w:space="0" w:color="auto"/>
        <w:bottom w:val="none" w:sz="0" w:space="0" w:color="auto"/>
        <w:right w:val="none" w:sz="0" w:space="0" w:color="auto"/>
      </w:divBdr>
    </w:div>
    <w:div w:id="2146045861">
      <w:bodyDiv w:val="1"/>
      <w:marLeft w:val="0"/>
      <w:marRight w:val="0"/>
      <w:marTop w:val="0"/>
      <w:marBottom w:val="0"/>
      <w:divBdr>
        <w:top w:val="none" w:sz="0" w:space="0" w:color="auto"/>
        <w:left w:val="none" w:sz="0" w:space="0" w:color="auto"/>
        <w:bottom w:val="none" w:sz="0" w:space="0" w:color="auto"/>
        <w:right w:val="none" w:sz="0" w:space="0" w:color="auto"/>
      </w:divBdr>
    </w:div>
    <w:div w:id="2146048914">
      <w:bodyDiv w:val="1"/>
      <w:marLeft w:val="0"/>
      <w:marRight w:val="0"/>
      <w:marTop w:val="0"/>
      <w:marBottom w:val="0"/>
      <w:divBdr>
        <w:top w:val="none" w:sz="0" w:space="0" w:color="auto"/>
        <w:left w:val="none" w:sz="0" w:space="0" w:color="auto"/>
        <w:bottom w:val="none" w:sz="0" w:space="0" w:color="auto"/>
        <w:right w:val="none" w:sz="0" w:space="0" w:color="auto"/>
      </w:divBdr>
    </w:div>
    <w:div w:id="2146239906">
      <w:bodyDiv w:val="1"/>
      <w:marLeft w:val="0"/>
      <w:marRight w:val="0"/>
      <w:marTop w:val="0"/>
      <w:marBottom w:val="0"/>
      <w:divBdr>
        <w:top w:val="none" w:sz="0" w:space="0" w:color="auto"/>
        <w:left w:val="none" w:sz="0" w:space="0" w:color="auto"/>
        <w:bottom w:val="none" w:sz="0" w:space="0" w:color="auto"/>
        <w:right w:val="none" w:sz="0" w:space="0" w:color="auto"/>
      </w:divBdr>
    </w:div>
    <w:div w:id="2146266211">
      <w:bodyDiv w:val="1"/>
      <w:marLeft w:val="0"/>
      <w:marRight w:val="0"/>
      <w:marTop w:val="0"/>
      <w:marBottom w:val="0"/>
      <w:divBdr>
        <w:top w:val="none" w:sz="0" w:space="0" w:color="auto"/>
        <w:left w:val="none" w:sz="0" w:space="0" w:color="auto"/>
        <w:bottom w:val="none" w:sz="0" w:space="0" w:color="auto"/>
        <w:right w:val="none" w:sz="0" w:space="0" w:color="auto"/>
      </w:divBdr>
    </w:div>
    <w:div w:id="2146466735">
      <w:bodyDiv w:val="1"/>
      <w:marLeft w:val="0"/>
      <w:marRight w:val="0"/>
      <w:marTop w:val="0"/>
      <w:marBottom w:val="0"/>
      <w:divBdr>
        <w:top w:val="none" w:sz="0" w:space="0" w:color="auto"/>
        <w:left w:val="none" w:sz="0" w:space="0" w:color="auto"/>
        <w:bottom w:val="none" w:sz="0" w:space="0" w:color="auto"/>
        <w:right w:val="none" w:sz="0" w:space="0" w:color="auto"/>
      </w:divBdr>
    </w:div>
    <w:div w:id="2146577583">
      <w:bodyDiv w:val="1"/>
      <w:marLeft w:val="0"/>
      <w:marRight w:val="0"/>
      <w:marTop w:val="0"/>
      <w:marBottom w:val="0"/>
      <w:divBdr>
        <w:top w:val="none" w:sz="0" w:space="0" w:color="auto"/>
        <w:left w:val="none" w:sz="0" w:space="0" w:color="auto"/>
        <w:bottom w:val="none" w:sz="0" w:space="0" w:color="auto"/>
        <w:right w:val="none" w:sz="0" w:space="0" w:color="auto"/>
      </w:divBdr>
    </w:div>
    <w:div w:id="2146585752">
      <w:bodyDiv w:val="1"/>
      <w:marLeft w:val="0"/>
      <w:marRight w:val="0"/>
      <w:marTop w:val="0"/>
      <w:marBottom w:val="0"/>
      <w:divBdr>
        <w:top w:val="none" w:sz="0" w:space="0" w:color="auto"/>
        <w:left w:val="none" w:sz="0" w:space="0" w:color="auto"/>
        <w:bottom w:val="none" w:sz="0" w:space="0" w:color="auto"/>
        <w:right w:val="none" w:sz="0" w:space="0" w:color="auto"/>
      </w:divBdr>
    </w:div>
    <w:div w:id="2146697979">
      <w:bodyDiv w:val="1"/>
      <w:marLeft w:val="0"/>
      <w:marRight w:val="0"/>
      <w:marTop w:val="0"/>
      <w:marBottom w:val="0"/>
      <w:divBdr>
        <w:top w:val="none" w:sz="0" w:space="0" w:color="auto"/>
        <w:left w:val="none" w:sz="0" w:space="0" w:color="auto"/>
        <w:bottom w:val="none" w:sz="0" w:space="0" w:color="auto"/>
        <w:right w:val="none" w:sz="0" w:space="0" w:color="auto"/>
      </w:divBdr>
    </w:div>
    <w:div w:id="2146775395">
      <w:bodyDiv w:val="1"/>
      <w:marLeft w:val="0"/>
      <w:marRight w:val="0"/>
      <w:marTop w:val="0"/>
      <w:marBottom w:val="0"/>
      <w:divBdr>
        <w:top w:val="none" w:sz="0" w:space="0" w:color="auto"/>
        <w:left w:val="none" w:sz="0" w:space="0" w:color="auto"/>
        <w:bottom w:val="none" w:sz="0" w:space="0" w:color="auto"/>
        <w:right w:val="none" w:sz="0" w:space="0" w:color="auto"/>
      </w:divBdr>
    </w:div>
    <w:div w:id="2146966881">
      <w:bodyDiv w:val="1"/>
      <w:marLeft w:val="0"/>
      <w:marRight w:val="0"/>
      <w:marTop w:val="0"/>
      <w:marBottom w:val="0"/>
      <w:divBdr>
        <w:top w:val="none" w:sz="0" w:space="0" w:color="auto"/>
        <w:left w:val="none" w:sz="0" w:space="0" w:color="auto"/>
        <w:bottom w:val="none" w:sz="0" w:space="0" w:color="auto"/>
        <w:right w:val="none" w:sz="0" w:space="0" w:color="auto"/>
      </w:divBdr>
    </w:div>
    <w:div w:id="2147232724">
      <w:bodyDiv w:val="1"/>
      <w:marLeft w:val="0"/>
      <w:marRight w:val="0"/>
      <w:marTop w:val="0"/>
      <w:marBottom w:val="0"/>
      <w:divBdr>
        <w:top w:val="none" w:sz="0" w:space="0" w:color="auto"/>
        <w:left w:val="none" w:sz="0" w:space="0" w:color="auto"/>
        <w:bottom w:val="none" w:sz="0" w:space="0" w:color="auto"/>
        <w:right w:val="none" w:sz="0" w:space="0" w:color="auto"/>
      </w:divBdr>
    </w:div>
    <w:div w:id="2147233248">
      <w:bodyDiv w:val="1"/>
      <w:marLeft w:val="0"/>
      <w:marRight w:val="0"/>
      <w:marTop w:val="0"/>
      <w:marBottom w:val="0"/>
      <w:divBdr>
        <w:top w:val="none" w:sz="0" w:space="0" w:color="auto"/>
        <w:left w:val="none" w:sz="0" w:space="0" w:color="auto"/>
        <w:bottom w:val="none" w:sz="0" w:space="0" w:color="auto"/>
        <w:right w:val="none" w:sz="0" w:space="0" w:color="auto"/>
      </w:divBdr>
    </w:div>
    <w:div w:id="2147310194">
      <w:bodyDiv w:val="1"/>
      <w:marLeft w:val="0"/>
      <w:marRight w:val="0"/>
      <w:marTop w:val="0"/>
      <w:marBottom w:val="0"/>
      <w:divBdr>
        <w:top w:val="none" w:sz="0" w:space="0" w:color="auto"/>
        <w:left w:val="none" w:sz="0" w:space="0" w:color="auto"/>
        <w:bottom w:val="none" w:sz="0" w:space="0" w:color="auto"/>
        <w:right w:val="none" w:sz="0" w:space="0" w:color="auto"/>
      </w:divBdr>
    </w:div>
    <w:div w:id="214731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itgrid.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documenttasks/documenttasks1.xml><?xml version="1.0" encoding="utf-8"?>
<t:Tasks xmlns:t="http://schemas.microsoft.com/office/tasks/2019/documenttasks" xmlns:oel="http://schemas.microsoft.com/office/2019/extlst">
  <t:Task id="{F8F47131-63E3-4678-9B9E-808AD7BC464F}">
    <t:Anchor>
      <t:Comment id="111226359"/>
    </t:Anchor>
    <t:History>
      <t:Event id="{EE43CBF0-7DF9-4A3A-87C1-E6B2BDF7A8DE}" time="2024-02-06T10:39:06.041Z">
        <t:Attribution userId="S::Mindaugas.Staras@litgrid.eu::c1b80d81-dcea-447a-8d23-4223949093bf" userProvider="AD" userName="Mindaugas Štaras"/>
        <t:Anchor>
          <t:Comment id="869053924"/>
        </t:Anchor>
        <t:Create/>
      </t:Event>
      <t:Event id="{5EC4E19A-87B1-4270-8E7A-0F547C266C10}" time="2024-02-06T10:39:06.041Z">
        <t:Attribution userId="S::Mindaugas.Staras@litgrid.eu::c1b80d81-dcea-447a-8d23-4223949093bf" userProvider="AD" userName="Mindaugas Štaras"/>
        <t:Anchor>
          <t:Comment id="869053924"/>
        </t:Anchor>
        <t:Assign userId="S::Kazimieras.Ivanauskas@litgrid.eu::14e2bc85-44b0-44b6-ad2a-3bb3a45efddf" userProvider="AD" userName="Kazimieras Ivanauskas"/>
      </t:Event>
      <t:Event id="{4A6D3A23-1B34-443E-87F8-DEF81D496DAC}" time="2024-02-06T10:39:06.041Z">
        <t:Attribution userId="S::Mindaugas.Staras@litgrid.eu::c1b80d81-dcea-447a-8d23-4223949093bf" userProvider="AD" userName="Mindaugas Štaras"/>
        <t:Anchor>
          <t:Comment id="869053924"/>
        </t:Anchor>
        <t:SetTitle title="@Kazimieras Ivanauskas įkelk šiuos priedu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B15FD8888F7DDB438DAB911863BC8F9E" ma:contentTypeVersion="13" ma:contentTypeDescription="Kurkite naują dokumentą." ma:contentTypeScope="" ma:versionID="b33166730b08c75271e9683b36b8ba26">
  <xsd:schema xmlns:xsd="http://www.w3.org/2001/XMLSchema" xmlns:xs="http://www.w3.org/2001/XMLSchema" xmlns:p="http://schemas.microsoft.com/office/2006/metadata/properties" xmlns:ns2="d771fe4b-1ef0-473f-bc24-11d7c3f5f139" xmlns:ns3="9feda56f-ad70-4697-935c-f1b2fd56a454" targetNamespace="http://schemas.microsoft.com/office/2006/metadata/properties" ma:root="true" ma:fieldsID="a894ca79de494dd9deca15f985cac6b7" ns2:_="" ns3:_="">
    <xsd:import namespace="d771fe4b-1ef0-473f-bc24-11d7c3f5f139"/>
    <xsd:import namespace="9feda56f-ad70-4697-935c-f1b2fd56a4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71fe4b-1ef0-473f-bc24-11d7c3f5f1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eda56f-ad70-4697-935c-f1b2fd56a454"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element name="TaxCatchAll" ma:index="15" nillable="true" ma:displayName="Taxonomy Catch All Column" ma:hidden="true" ma:list="{03a323e4-7ecc-4a33-8bae-a54f462c3016}" ma:internalName="TaxCatchAll" ma:showField="CatchAllData" ma:web="9feda56f-ad70-4697-935c-f1b2fd56a4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Version="1987">
  <b:Source>
    <b:Tag>04_35kV</b:Tag>
    <b:SourceType>Book</b:SourceType>
    <b:Guid>{8752579F-AD7F-4C94-A78F-26A2B2F8D146}</b:Guid>
    <b:Title>0,4-35 kV kertamųjų OL atjungimo grafiko forma, 1 lapas</b:Title>
    <b:RefOrder>2</b:RefOrder>
  </b:Source>
  <b:Source>
    <b:Tag>TSsudarymas</b:Tag>
    <b:SourceType>BookSection</b:SourceType>
    <b:Guid>{8D972ECF-5EC5-4646-93BF-B0CE27F1852C}</b:Guid>
    <b:Title>LITGRID AB reikalavimai Techninio projekto techninių specifikacijų sudarymui, 19 lapų</b:Title>
    <b:LCID>lt-LT</b:LCID>
    <b:RefOrder>3</b:RefOrder>
  </b:Source>
  <b:Source>
    <b:Tag>PagrĮrangosAtitiktis</b:Tag>
    <b:SourceType>Book</b:SourceType>
    <b:Guid>{61D54F5E-FADF-4A00-8AB4-07A8C1529EF0}</b:Guid>
    <b:Title>Reikalavimai pagrindinės įrangos atitikties techninio projekto techninių specifikacijų sudarymui, 8 lapai</b:Title>
    <b:RefOrder>4</b:RefOrder>
  </b:Source>
  <b:Source>
    <b:Tag>atjungimograf</b:Tag>
    <b:SourceType>Book</b:SourceType>
    <b:Guid>{EA316E61-A6A3-4314-9E86-57172AA68432}</b:Guid>
    <b:Title>Rekonstrukcijos darbų-atjungimų grafikas, 1 lapas</b:Title>
    <b:RefOrder>5</b:RefOrder>
  </b:Source>
  <b:Source>
    <b:Tag>Įjungseka</b:Tag>
    <b:SourceType>Book</b:SourceType>
    <b:Guid>{E6AFBE0B-DEBD-4CB5-8B15-34465A9E277C}</b:Guid>
    <b:Title>Įjungimo seka terminai tarpiniam etapui, 2 lapai</b:Title>
    <b:RefOrder>6</b:RefOrder>
  </b:Source>
  <b:Source>
    <b:Tag>Reiktechįvertkomisijai</b:Tag>
    <b:SourceType>Book</b:SourceType>
    <b:Guid>{19E34852-D4FC-4F9D-8330-ACE3C667BAF5}</b:Guid>
    <b:Title>Reikalavimai dokumentacijai, pateikiamai energetikos objekto statybos/rekonstravimo darbų techninio įvertinimo komisijai, 47 lapai</b:Title>
    <b:RefOrder>7</b:RefOrder>
  </b:Source>
  <b:Source>
    <b:Tag>ReikStatybosUžbaigkomisijai</b:Tag>
    <b:SourceType>Book</b:SourceType>
    <b:Guid>{DB8D129A-6C05-46DA-9DDC-7EB5FAACE003}</b:Guid>
    <b:Title>Reikalavimai dokumentacijai, pateikiamai energetikos objekto statybos/rekonstravimo darbų statybos užbaigimo komisijai, 3 lapai</b:Title>
    <b:RefOrder>8</b:RefOrder>
  </b:Source>
  <b:Source>
    <b:Tag>ReikalPVP</b:Tag>
    <b:SourceType>Book</b:SourceType>
    <b:Guid>{99AFFBEA-E1F9-443B-9D47-420D8ACBFA69}</b:Guid>
    <b:Title>330-110 KV įtampos transformatorių pastočių modulinio - karkasinio pastato standartiniai techniniai reikalavimai, 7 lapai</b:Title>
    <b:RefOrder>9</b:RefOrder>
  </b:Source>
  <b:Source>
    <b:Tag>ReikalKondicion</b:Tag>
    <b:SourceType>Book</b:SourceType>
    <b:Guid>{46574EC8-A8CB-4660-B0F2-F21B77C0AEA3}</b:Guid>
    <b:Title>400-110 kv įtampos transformatorių pastočių kondicionierių ir jų jungiamųjų dalių įrangos standartiniai techniniai reikalavimai, 4 lapai.</b:Title>
    <b:RefOrder>10</b:RefOrder>
  </b:Source>
  <b:Source>
    <b:Tag>ReikalLaikančPlieninKonstruk</b:Tag>
    <b:SourceType>Book</b:SourceType>
    <b:Guid>{0148FD44-4753-4F06-9945-5B9E9069D003}</b:Guid>
    <b:Title>330-110 kV įtampos atvirų skirstyklų elektros įrenginius laikančių plieninių konstrukcijų standartiniai techniniai reikalavimai, 3 lapai.</b:Title>
    <b:RefOrder>11</b:RefOrder>
  </b:Source>
  <b:Source>
    <b:Tag>ReikalDengimoCinkoKarštBūdu</b:Tag>
    <b:SourceType>Book</b:SourceType>
    <b:Guid>{84BC9958-F946-48FD-B43F-9069A82A1701}</b:Guid>
    <b:Title>110 - 400 kV įtampos pastočių, skirstyklų įrenginių ir oro linijų plieninių konstrukcijų dengimo cinku karštuoju būdu standartiniai techniniai reikalavimai, 4 lapai</b:Title>
    <b:RefOrder>12</b:RefOrder>
  </b:Source>
  <b:Source>
    <b:Tag>ReikalAntžeminkabeliuKanal</b:Tag>
    <b:SourceType>Book</b:SourceType>
    <b:Guid>{20DC37DF-C865-4AF7-9FA0-AA7F5D026F85}</b:Guid>
    <b:Title>330-110 kV įtampos transformatorinių pastočių ir atvirų skirstyklų gelžbetoninių antžeminių kabelių kanalų standartiniai techniniai reikalavimai, 2 lapai</b:Title>
    <b:RefOrder>13</b:RefOrder>
  </b:Source>
  <b:Source>
    <b:Tag>ReikalGelžbetoniniaiPamatai</b:Tag>
    <b:SourceType>Book</b:SourceType>
    <b:Guid>{3EBBD0E0-5195-4AE9-B4D3-8DBA7FDBE326}</b:Guid>
    <b:Title>330-110 kV įtampos transformatorių pastočių ir atvirų skirstyklų elektros įrenginių gamyklinių gelžbetoninių pamatų standartiniai techniai reikalavimai, 3 lapai.</b:Title>
    <b:RefOrder>14</b:RefOrder>
  </b:Source>
  <b:Source>
    <b:Tag>ReikalĮgilintųKabeliuKanal</b:Tag>
    <b:SourceType>Book</b:SourceType>
    <b:Guid>{3E83C295-142B-4BDE-A91B-E90BA0DFEBA0}</b:Guid>
    <b:Title>330-110 kV įtampos transformatorių pastočių atvirų skirstyklų ir kabelinių linijų įgilintų gelžbetoninių kabelinių kanalų standartiniai techniniai reikalavimai, 2 lapai</b:Title>
    <b:RefOrder>15</b:RefOrder>
  </b:Source>
  <b:Source>
    <b:Tag>ŽemosĮtamposKabelApsaugVamzdžiam</b:Tag>
    <b:SourceType>Book</b:SourceType>
    <b:Guid>{9A5B366A-3EB3-4117-8A9C-2903DE213F4B}</b:Guid>
    <b:Title>Standartiniai techniniai reikalavimai lauke ir žemėje įrengiamų žemosios įtampos kabelių apsauginiams vamzdžiams, 2 lapai</b:Title>
    <b:RefOrder>16</b:RefOrder>
  </b:Source>
  <b:Source>
    <b:Tag>VidausKeliųĮrengimo</b:Tag>
    <b:SourceType>Book</b:SourceType>
    <b:Guid>{C3FC811E-7C7A-4685-B088-91101D9CDD7A}</b:Guid>
    <b:Title>330 - 110 kV įtampos transformatorių pastočių ir atvirų skirstyklų vidaus kelių įrengimo standartiniai techniniai reikalavimai, 3 lapai</b:Title>
    <b:RefOrder>17</b:RefOrder>
  </b:Source>
  <b:Source>
    <b:Tag>ReikalTvoroms</b:Tag>
    <b:SourceType>Book</b:SourceType>
    <b:Guid>{D78DB26F-54CE-41AA-A8CE-6CBC2322CD18}</b:Guid>
    <b:Title>330 - 110 kV įtampos transformatorinių pastočių ir atvirų skirstyklų tvorų standartiniai techniniai reikalavimai, 3 lapai</b:Title>
    <b:RefOrder>18</b:RefOrder>
  </b:Source>
  <b:Source>
    <b:Tag>AvarinisRezervas</b:Tag>
    <b:SourceType>Book</b:SourceType>
    <b:Guid>{A0116808-F718-4CCC-B7D3-4BCEBA8118EC}</b:Guid>
    <b:Title>Skirstyklos demontuojamų įrenginių, perduodamų į LITGRID AB avarinį rezervą, sąrašo forma, 1 lapas</b:Title>
    <b:RefOrder>19</b:RefOrder>
  </b:Source>
  <b:Source>
    <b:Tag>SausotipoSavuReikmiuTrans</b:Tag>
    <b:SourceType>Book</b:SourceType>
    <b:Guid>{78001027-1CAD-4ECA-81FC-AFC33FA474BB}</b:Guid>
    <b:Title>Standartinia techniniai reikalavimai Sauso tipo savųjų reikmių transformatoriai</b:Title>
    <b:RefOrder>20</b:RefOrder>
  </b:Source>
  <b:Source>
    <b:Tag>ReikalAT330MVA</b:Tag>
    <b:SourceType>Book</b:SourceType>
    <b:Guid>{F281D6AB-7BFD-48FE-93E5-1007703809C9}</b:Guid>
    <b:Title>Standartiniai techniniai reikalavimai 330/110/10 kV 300 MVA autotransformatorius</b:Title>
    <b:RefOrder>21</b:RefOrder>
  </b:Source>
  <b:Source>
    <b:Tag>DujųKiekioMonitoring</b:Tag>
    <b:SourceType>Book</b:SourceType>
    <b:Guid>{3CAA43F5-099C-4063-851D-A9164C5D0753}</b:Guid>
    <b:Title>Standartiniai techniniai reikalavimai Dujų kiekio monitoringo įranga</b:Title>
    <b:RefOrder>22</b:RefOrder>
  </b:Source>
  <b:Source>
    <b:Tag>Reikal110kVSkyrikliai</b:Tag>
    <b:SourceType>Book</b:SourceType>
    <b:Guid>{83D8472A-8D4B-40DD-A348-03D6A768FE4D}</b:Guid>
    <b:Title>Standartiniai techniniai reikalavimai 110 kV įtampos skyrikliams, 5 lapai</b:Title>
    <b:RefOrder>23</b:RefOrder>
  </b:Source>
  <b:Source>
    <b:Tag>Reikal330kVSkyrikliai</b:Tag>
    <b:SourceType>Book</b:SourceType>
    <b:Guid>{C907C951-0882-415F-8DDF-492801DB99BB}</b:Guid>
    <b:Title>Standartiniai techniniai reikalavimai 330 kV skyrikliams</b:Title>
    <b:RefOrder>24</b:RefOrder>
  </b:Source>
  <b:Source>
    <b:Tag>PavadinimuSudarymoŽymėjTvarka</b:Tag>
    <b:SourceType>Book</b:SourceType>
    <b:Guid>{E2BBEBC2-6DFC-4367-8848-90813F9F820D}</b:Guid>
    <b:Title>Perdavimo tinklo operatyvinių ir techninių pavadinimų sudarymo ir žymėjimo tvarkos aprašas, 43 lapai</b:Title>
    <b:RefOrder>25</b:RefOrder>
  </b:Source>
  <b:Source>
    <b:Tag>PirminĮrenginDuomenLentel</b:Tag>
    <b:SourceType>Book</b:SourceType>
    <b:Guid>{F4E0D4D1-D404-43D4-8961-781314E231F7}</b:Guid>
    <b:Title>Standartiniai techniniai reikalavimai pirminių įrenginių techninių duomenų lentelėms, 32 lapai</b:Title>
    <b:RefOrder>26</b:RefOrder>
  </b:Source>
  <b:Source>
    <b:Tag>MikroprocRAAValdikliai</b:Tag>
    <b:SourceType>Book</b:SourceType>
    <b:Guid>{4AADA5E1-0E05-4E07-BC26-E9A781939F20}</b:Guid>
    <b:Title>Standartiniai techniniai reikalavimai 330/110/10 kV TP mikroprocesorinėms relinės apsaugos ir automatikos relėms ir valdikliams, 5 lapai</b:Title>
    <b:RefOrder>27</b:RefOrder>
  </b:Source>
  <b:Source>
    <b:Tag>RAAFunkciniuSchemuIšpidim</b:Tag>
    <b:SourceType>Book</b:SourceType>
    <b:Guid>{30ABD6A7-E264-4700-A07E-53AE1731BA66}</b:Guid>
    <b:Title>Lirgrid AB Perdavimo tinklo 110 kV transformatorių pastočių standartinių relinės apsaugos ir automatikos funkcinių schemų išpildymo techniniuose projektuose aprašas, 22 lapai</b:Title>
    <b:RefOrder>28</b:RefOrder>
  </b:Source>
  <b:Source>
    <b:Tag>RAAKontrolKabelASPirminĮren</b:Tag>
    <b:SourceType>Book</b:SourceType>
    <b:Guid>{AE9A8198-4597-4D6B-85B1-F4D5F3616308}</b:Guid>
    <b:Title>Standartiniai techniniai reikalavimai kontroliniams kabeliams jungiantiems relinės apsaugos/automatikos ir atviros skirstyklos pirminius įrenginius, 2 lapai</b:Title>
    <b:RefOrder>29</b:RefOrder>
  </b:Source>
  <b:Source>
    <b:Tag>VidauLaukospintuMontaž</b:Tag>
    <b:SourceType>Book</b:SourceType>
    <b:Guid>{E9F2F987-107F-4E91-93D2-11D1618633F1}</b:Guid>
    <b:Title>Standartiniai techniniai reikalavimai lauko ir vidaus spintų vidinio montažo laidams, 2 lapai</b:Title>
    <b:RefOrder>30</b:RefOrder>
  </b:Source>
  <b:Source>
    <b:Tag>RAAVidausSpinta</b:Tag>
    <b:SourceType>Book</b:SourceType>
    <b:Guid>{08483EA8-80C1-47BE-B577-AD380E7671DC}</b:Guid>
    <b:Title>Standartiniai techniniai reikalavimai relinės apsaugos ir automatikos vidaus spintoms, 7 lapai</b:Title>
    <b:RefOrder>31</b:RefOrder>
  </b:Source>
  <b:Source>
    <b:Tag>RAAElektromechRele</b:Tag>
    <b:SourceType>Book</b:SourceType>
    <b:Guid>{4E63B697-42EB-4EB3-9DC2-2221B117781B}</b:Guid>
    <b:Title>Standartiniai techniniai reikalavimai relinės apsaugos ir automatikos elektros grandinių elektromechaninėms relėms, 4 lapai</b:Title>
    <b:RefOrder>32</b:RefOrder>
  </b:Source>
  <b:Source>
    <b:Tag>LaukoTarpinGnybtynai</b:Tag>
    <b:SourceType>Book</b:SourceType>
    <b:Guid>{E78CFB0F-561E-4084-A3A9-8E1F777B883E}</b:Guid>
    <b:Title>Standartiniai techniniai reikalavimai lauko tarpinių gnybtynų spintoms, 8 lapai</b:Title>
    <b:RefOrder>33</b:RefOrder>
  </b:Source>
  <b:Source>
    <b:Tag>RAALaukoSąrankosTarpiniuGnybtu</b:Tag>
    <b:SourceType>Book</b:SourceType>
    <b:Guid>{BC59E024-0922-4C00-AEEB-2142CC48A160}</b:Guid>
    <b:Title>Pagrindinių ir kitų RAA įrenginių sąrankos lauko tarpinių gnybtynų spintose Užsakovo patikrinimo protokolas gamyklinių bandymų metu</b:Title>
    <b:RefOrder>34</b:RefOrder>
  </b:Source>
  <b:Source>
    <b:Tag>RAAVidausSąrankosTarpiniuGnyb</b:Tag>
    <b:SourceType>Book</b:SourceType>
    <b:Guid>{37C78A83-24E4-47D5-9AEB-666913662995}</b:Guid>
    <b:Title>Pagrindinių ir kitų RAA įrenginių sąrankos RAA vidaus spintose Užsakovo patikrinimo protokolas gamyklinių bandymų metu, 10 lapų</b:Title>
    <b:RefOrder>35</b:RefOrder>
  </b:Source>
  <b:Source>
    <b:Tag>ReikalTSPĮ</b:Tag>
    <b:SourceType>Book</b:SourceType>
    <b:Guid>{FA259DC8-5F49-4CBF-BBB9-67155AF8B739}</b:Guid>
    <b:Title>Standartiniai techniniai reikalavimai teleinformacijos surinkimo ir perdavimo įrenginiams, 7 lapai</b:Title>
    <b:RefOrder>36</b:RefOrder>
  </b:Source>
  <b:Source>
    <b:Tag>LaikoSinchrĮrenginys</b:Tag>
    <b:SourceType>Book</b:SourceType>
    <b:Guid>{61348C2A-F44B-4135-8500-D31D92EEC56B}</b:Guid>
    <b:Title>Standartiniai techniniai reikalavimai pastočių laiko sinchronizavimo įrengiams, 4 lapai</b:Title>
    <b:RefOrder>37</b:RefOrder>
  </b:Source>
  <b:Source>
    <b:Tag>TPsudėtis</b:Tag>
    <b:SourceType>Book</b:SourceType>
    <b:Guid>{4A6C8201-A536-40C1-8C6F-256BFE204C09}</b:Guid>
    <b:Title>Reikalavimai techninių projektų sudėčiai.</b:Title>
    <b:RefOrder>1</b:RefOrder>
  </b:Source>
  <b:Source>
    <b:Tag>TelekomunikacVidausSpintoms</b:Tag>
    <b:SourceType>Book</b:SourceType>
    <b:Guid>{1C472244-12D7-42E6-815C-0484CF36D445}</b:Guid>
    <b:Title>Standartiniai techniai reikalavimai telekomunikacijų vidaus spintoms valdymo pultuose ir ryšių aparatinėse, 4 lapai</b:Title>
    <b:RefOrder>38</b:RefOrder>
  </b:Source>
  <b:Source>
    <b:Tag>PTvaldymReikalAprašas</b:Tag>
    <b:SourceType>Book</b:SourceType>
    <b:Guid>{416188F1-AEA0-444D-8A68-BCACF53152A9}</b:Guid>
    <b:Title>Perdavimo tinklo transformatorių pastočių ir skirstyklų įrangos nuotolinio valdymo reikalavimų aprašas, 429 lapai</b:Title>
    <b:RefOrder>39</b:RefOrder>
  </b:Source>
  <b:Source>
    <b:Tag>TSPĮMaitinimasNSSRS</b:Tag>
    <b:SourceType>Book</b:SourceType>
    <b:Guid>{DFB421DC-7DE2-49A9-84E0-96C66791DB96}</b:Guid>
    <b:Title>Reikalavimai telekomunikacijų ir TSPĮ elektrinio maitinimo nuo NSSRS projektavimui, 3 lapai.</b:Title>
    <b:RefOrder>40</b:RefOrder>
  </b:Source>
  <b:Source>
    <b:Tag>SignalizCentralė</b:Tag>
    <b:SourceType>Book</b:SourceType>
    <b:Guid>{EFFBD7E2-9C7E-4BEF-B997-3C2C756AB4E2}</b:Guid>
    <b:Title>Standartiniai techniniai reikalavimai apsauginės signalizacijos centralei, 2 lapai</b:Title>
    <b:RefOrder>41</b:RefOrder>
  </b:Source>
  <b:Source>
    <b:Tag>MagnetKontakt</b:Tag>
    <b:SourceType>Book</b:SourceType>
    <b:Guid>{74B9EA03-B73C-4B98-8712-79D7D1254971}</b:Guid>
    <b:Title>Standartiniai techniniai reikalavimai magnetinio kontakto, 1 lapas</b:Title>
    <b:RefOrder>42</b:RefOrder>
  </b:Source>
  <b:Source>
    <b:Tag>VidausJudesioDavikl</b:Tag>
    <b:SourceType>Book</b:SourceType>
    <b:Guid>{B0264AE8-72D3-4382-BACD-230F81F52BEE}</b:Guid>
    <b:Title>Standartiniai techniniai reikalavimai vidaus judesio davikliui, 1 lapas</b:Title>
    <b:RefOrder>43</b:RefOrder>
  </b:Source>
  <b:Source>
    <b:Tag>IPKontroleris</b:Tag>
    <b:SourceType>Book</b:SourceType>
    <b:Guid>{8955D2C5-4F52-4ECF-AEF3-E44D8043FF9E}</b:Guid>
    <b:Title>Standartiniai techniniai reikalavimai įeigos kontrolės IP kontroleriui, 2 lapai</b:Title>
    <b:RefOrder>44</b:RefOrder>
  </b:Source>
  <b:Source>
    <b:Tag>GaisroCentralė</b:Tag>
    <b:SourceType>Book</b:SourceType>
    <b:Guid>{84B0C470-D8AD-4DBC-AF2C-DC5916C329AA}</b:Guid>
    <b:Title>Standartiniai techniniai reikalavimai gaisro aptikimo centralei (kai saugomas patalpų plotas daugiau nei 200 m2), 5 lapai</b:Title>
    <b:RefOrder>45</b:RefOrder>
  </b:Source>
  <b:Source>
    <b:Tag>110kVSF6</b:Tag>
    <b:SourceType>Book</b:SourceType>
    <b:Guid>{F342E40A-1006-438B-9C0B-88CEB613BC83}</b:Guid>
    <b:Title>Standartiniai techniniai reikalavimai 110kV įtampos SF6 dujiniams jungtuvams, 6 lapai</b:Title>
    <b:RefOrder>46</b:RefOrder>
  </b:Source>
  <b:Source>
    <b:Tag>110kVViršįtampRibot</b:Tag>
    <b:SourceType>Book</b:SourceType>
    <b:Guid>{531A089A-099A-4BBC-AF1E-434CF2A8C250}</b:Guid>
    <b:Title>Standartiniai techniniai reikalavimai 110 kV įtampos viršįtampių ribotuvams 2 linijos iškrovos klasės, 2 lapai</b:Title>
    <b:RefOrder>47</b:RefOrder>
  </b:Source>
  <b:Source>
    <b:Tag>110kVViršįtampRibot3kl</b:Tag>
    <b:SourceType>Book</b:SourceType>
    <b:Guid>{FAC4306A-C006-47FE-B6A2-30A1336BB1A7}</b:Guid>
    <b:Title>Standartiniai techniniai reikalavimai 110 kV įtampos viršįtampių ribotuvams 3 linijos iškrovos klasės, 2 lapai</b:Title>
    <b:RefOrder>48</b:RefOrder>
  </b:Source>
  <b:Source>
    <b:Tag>ŠviesolaidKabelioProjektav</b:Tag>
    <b:SourceType>Book</b:SourceType>
    <b:Guid>{B65BBE7C-9418-4FA4-8B90-4A33807FEA37}</b:Guid>
    <b:Title>Tipiniai reikalavimai šviesolaidiniam kabelio projektavimui, 2 lapai</b:Title>
    <b:RefOrder>49</b:RefOrder>
  </b:Source>
  <b:Source>
    <b:Tag>SkaiduluPaskirstProjektav</b:Tag>
    <b:SourceType>Book</b:SourceType>
    <b:Guid>{6FE36539-9E63-4FB4-BFE9-690FEB8D28FD}</b:Guid>
    <b:Title>Tipiniai reikalavimai skaidulų paskirstymo įrenginio projektavimui, 2 lapai</b:Title>
    <b:RefOrder>50</b:RefOrder>
  </b:Source>
  <b:Source>
    <b:Tag>ĮrengRyšioProtokLentel</b:Tag>
    <b:SourceType>Book</b:SourceType>
    <b:Guid>{DE5A006F-63A0-4512-8CF8-B79A251892F6}</b:Guid>
    <b:Title>Įrenginių ryšio protokolų nustatymo lentelės ir įrenginių sąrašas, 1 lapas</b:Title>
    <b:RefOrder>51</b:RefOrder>
  </b:Source>
  <b:Source>
    <b:Tag>OLAliumNeizolLaidų</b:Tag>
    <b:SourceType>Book</b:SourceType>
    <b:Guid>{9D337EB0-D1DA-4002-995A-D764F03FE9A3}</b:Guid>
    <b:Title>400-110 kV įtampos oro linijų aliuminių neįzoliuotų laidų su plieninių vijų šerdimi standartiniai techniniai reikalavimai, 2 lapai.</b:Title>
    <b:RefOrder>52</b:RefOrder>
  </b:Source>
  <b:Source>
    <b:Tag>OLStiklinLėkštIzoliat</b:Tag>
    <b:SourceType>Book</b:SourceType>
    <b:Guid>{69F9E420-D5AD-4A1E-9F44-6CE9EB9C1C0C}</b:Guid>
    <b:Title>330-110kV OL stikliniams lekstiniams izoliatoriams, 2 lapai</b:Title>
    <b:RefOrder>53</b:RefOrder>
  </b:Source>
  <b:Source>
    <b:Tag>AkumBaterĮkrovikl</b:Tag>
    <b:SourceType>Book</b:SourceType>
    <b:Guid>{F8D2B573-26A6-4BC3-87AE-1C14E0541973}</b:Guid>
    <b:Title>Standartiniai techniniai reikalavimai akumuliatorių baterijų įkrovikliams, 3 lapai.</b:Title>
    <b:RefOrder>54</b:RefOrder>
  </b:Source>
  <b:Source>
    <b:Tag>AkumBaterijos</b:Tag>
    <b:SourceType>Book</b:SourceType>
    <b:Guid>{FA484F83-BAF7-4567-A31E-B1F76F2A3001}</b:Guid>
    <b:Title>Standartiniai techniniai reikalavimai akumuliatorių baterijoms, 3 lapai</b:Title>
    <b:RefOrder>55</b:RefOrder>
  </b:Source>
  <b:Source>
    <b:Tag>TPĮžeminimoKonturo</b:Tag>
    <b:SourceType>Book</b:SourceType>
    <b:Guid>{06C4979D-DB61-4190-9C9F-10EB49E4559F}</b:Guid>
    <b:Title>Reikalavimai 400-300-110 kV įtampos transformatorių pastočių įžeminimo kontūro įrengimui, 3 lapai</b:Title>
    <b:RefOrder>56</b:RefOrder>
  </b:Source>
  <b:Source>
    <b:Tag>TPĮžeminimoKonturoElem</b:Tag>
    <b:SourceType>Book</b:SourceType>
    <b:Guid>{2B6B2BA9-98DA-4449-95A5-C2F79247FA08}</b:Guid>
    <b:Title>Standartiniai techniniai reikalavimai 400-330-110 kV įtampos transformatorių pastočių įžeminimo kontūro elementams, 2 lapai</b:Title>
    <b:RefOrder>57</b:RefOrder>
  </b:Source>
  <b:Source>
    <b:Tag>TelekomMaitŠaltin</b:Tag>
    <b:SourceType>Book</b:SourceType>
    <b:Guid>{9B534B9A-3569-4A94-B3FA-19225BF260D1}</b:Guid>
    <b:Title>Standartiniai techniniai reikalavima telekomunikacijų maitinimo šaltiniui, 2 lapai.</b:Title>
    <b:RefOrder>58</b:RefOrder>
  </b:Source>
  <b:Source>
    <b:Tag>DuomenųTinkloKomut</b:Tag>
    <b:SourceType>Book</b:SourceType>
    <b:Guid>{05552E25-8761-4F38-AF7B-AF3373AF13CB}</b:Guid>
    <b:Title>Standartiniai techniniai reikalavimai pastotės duomenų tinklo komutatoriams, 4 lapai.</b:Title>
    <b:RefOrder>59</b:RefOrder>
  </b:Source>
  <b:Source>
    <b:Tag>DuomenųTinkloSchema</b:Tag>
    <b:SourceType>Book</b:SourceType>
    <b:Guid>{835C1972-3CDE-4303-81CA-30E0E4C44502}</b:Guid>
    <b:Title>Tipinė LITGRID AB transformatorių pastotės duomenų tinklo struktūrinė schema, 1lapas.</b:Title>
    <b:RefOrder>60</b:RefOrder>
  </b:Source>
  <b:Source>
    <b:Tag>NSSRS</b:Tag>
    <b:SourceType>Book</b:SourceType>
    <b:Guid>{4C0CF192-09F6-449A-9563-B8B818DB9FCA}</b:Guid>
    <b:Title>Standartiniai techniniai reikalavimai nuolatinės srovės savųjų reikmių skydui, 7 lapai.</b:Title>
    <b:RefOrder>61</b:RefOrder>
  </b:Source>
  <b:Source>
    <b:Tag>KSSRS</b:Tag>
    <b:SourceType>Book</b:SourceType>
    <b:Guid>{E4D03302-410A-437D-BD40-D675D2989226}</b:Guid>
    <b:Title>Standartiniai techniniai reikalavimai kintamos srovės savųjų reikmių skydui, 7 lapai</b:Title>
    <b:RefOrder>62</b:RefOrder>
  </b:Source>
  <b:Source>
    <b:Tag>SRMaitinimas</b:Tag>
    <b:SourceType>Book</b:SourceType>
    <b:Guid>{81C97411-7938-49C0-9D5A-9985F6C8FE8B}</b:Guid>
    <b:Title>Perdavimo tinklo transformatorių pastočių ir skirstyklų savųjų reikmių maitinimo techniniai reikalavimai, 11 lapų</b:Title>
    <b:RefOrder>63</b:RefOrder>
  </b:Source>
  <b:Source>
    <b:Tag>BendrosPaskirtKomutator</b:Tag>
    <b:SourceType>Book</b:SourceType>
    <b:Guid>{1F490A56-BA4A-434A-93AF-73E1B4663742}</b:Guid>
    <b:Title>Standartiniai techniniai reikalavimai bendros paskirties duomenų tinklo komutatoriams, 5 lapai.</b:Title>
    <b:RefOrder>64</b:RefOrder>
  </b:Source>
  <b:Source>
    <b:Tag>TelekomanĮrenginRAA</b:Tag>
    <b:SourceType>Book</b:SourceType>
    <b:Guid>{779944BC-D82E-47C6-81EE-F85855432C65}</b:Guid>
    <b:Title>Standartiniai techniniai reikalavimai telekomandų perdavimo sistemos įrenginiams susietiems su reline apsauga ir automatika, 4 lapai</b:Title>
    <b:RefOrder>65</b:RefOrder>
  </b:Source>
  <b:Source>
    <b:Tag>RyšioNutraukPlanas</b:Tag>
    <b:SourceType>Book</b:SourceType>
    <b:Guid>{4D93ED59-D0E0-4368-8C31-59455D110347}</b:Guid>
    <b:Title>Ryšio nutraukimo planas</b:Title>
    <b:RefOrder>66</b:RefOrder>
  </b:Source>
  <b:Source>
    <b:Tag>KDV</b:Tag>
    <b:SourceType>Book</b:SourceType>
    <b:Guid>{3C4CD420-CFAD-495C-AAC1-898D06B011DE}</b:Guid>
    <b:Title>Techniniai reikalavimai elektros skaitiklių komercinių duomenų nuskaitymo valdikliams, 8 lapai</b:Title>
    <b:RefOrder>67</b:RefOrder>
  </b:Source>
  <b:Source>
    <b:Tag>MDV</b:Tag>
    <b:SourceType>Book</b:SourceType>
    <b:Guid>{13A7B1B1-FACC-4758-90C3-6467CEF9BE85}</b:Guid>
    <b:Title>Techniniai reikalavimai elektros skaitiklių momentinės informacijos nuskaitymo valdikliams (DVS XA/21), 10 lapų</b:Title>
    <b:RefOrder>68</b:RefOrder>
  </b:Source>
  <b:Source>
    <b:Tag>330kVSF6</b:Tag>
    <b:SourceType>Book</b:SourceType>
    <b:Guid>{633FFA30-A24A-4CEA-AF5F-695C6A18D231}</b:Guid>
    <b:Title>Standartiniai techniniai reikalavimai 330kV įtampos SF6 dujiniams jungtuvams</b:Title>
    <b:RefOrder>69</b:RefOrder>
  </b:Source>
  <b:Source>
    <b:Tag>330kVViršįtampRibot4kl</b:Tag>
    <b:SourceType>Book</b:SourceType>
    <b:Guid>{1B7D3388-9B60-48CE-98DB-06BAD364BA43}</b:Guid>
    <b:Title>Standartiniai techniniai reikalavimai 330 kV įtampos viršįtampių ribotuvams  4 linijos iškrovos klasės, 2 lapai</b:Title>
    <b:RefOrder>70</b:RefOrder>
  </b:Source>
  <b:Source>
    <b:Tag>330kVViršįtampRibot3kl</b:Tag>
    <b:SourceType>Book</b:SourceType>
    <b:Guid>{C9DC3A64-0911-4B80-A663-50E132707D64}</b:Guid>
    <b:Title>Standartiniai techniniai reikalavimai 330 kV įtampos viršįtampių ribotuvams 3 linijos iškrovos klasės, 2 lapai</b:Title>
    <b:RefOrder>71</b:RefOrder>
  </b:Source>
  <b:Source>
    <b:Tag>330kVApibendrintiViršRibot</b:Tag>
    <b:SourceType>Book</b:SourceType>
    <b:Guid>{9BB89628-7CAF-4D68-8452-96F5C90325D7}</b:Guid>
    <b:Title>Apibendrinti reikalavimai viršįtampių ribotuvų įrengimui 330 kV transformatorių pastotėse, 5 lapai</b:Title>
    <b:RefOrder>72</b:RefOrder>
  </b:Source>
  <b:Source>
    <b:Tag>110kVApibendrintiViršRibot</b:Tag>
    <b:SourceType>Book</b:SourceType>
    <b:Guid>{95E84FBF-C4BE-4323-B6F7-D60FC622C48B}</b:Guid>
    <b:Title>Apibendrinti reikalavimai viršįtampių ribotuvų įrengimui 110 kV transformatorių pastotėse, 5 lapai</b:Title>
    <b:RefOrder>73</b:RefOrder>
  </b:Source>
  <b:Source>
    <b:Tag>330kVADNuėmimoKondesat</b:Tag>
    <b:SourceType>Book</b:SourceType>
    <b:Guid>{F82600CF-7E1D-4099-95EC-D9EB5CAEEB47}</b:Guid>
    <b:Title>Standartiniai techniniai reikalavima 330 kV AD nuėmimo kondensatoriams </b:Title>
    <b:RefOrder>74</b:RefOrder>
  </b:Source>
  <b:Source>
    <b:Tag>UžtvėrimoFiltrai</b:Tag>
    <b:SourceType>Book</b:SourceType>
    <b:Guid>{C839E1F7-1F6C-4DC9-8F8B-F083177F48B3}</b:Guid>
    <b:Title>Standartiniai techniniai reikalavimai 400-330-110 kV aukšto dažnio užtvėrimo filtrams </b:Title>
    <b:RefOrder>75</b:RefOrder>
  </b:Source>
  <b:Source>
    <b:Tag>110kVADNuemimoKondesat</b:Tag>
    <b:SourceType>Book</b:SourceType>
    <b:Guid>{75D87A38-D74D-4F5D-A112-7E66D9864071}</b:Guid>
    <b:Title>Standartiniai techniniai reikalavima 110 kV AD nuėmimo kondensatoriams </b:Title>
    <b:RefOrder>76</b:RefOrder>
  </b:Source>
  <b:Source>
    <b:Tag>KietiŠynolaidž</b:Tag>
    <b:SourceType>Book</b:SourceType>
    <b:Guid>{6C8055F8-8DF3-4AEE-BEC0-FD26E9CD7686}</b:Guid>
    <b:Title>Standartiniai techniniai reikalavimai 400-110 kV kietiems šynolaidžiams </b:Title>
    <b:RefOrder>77</b:RefOrder>
  </b:Source>
  <b:Source>
    <b:Tag>LankstūsŠynolaidž</b:Tag>
    <b:SourceType>Book</b:SourceType>
    <b:Guid>{253A9E43-56EA-417D-B8F4-5C5A341BC353}</b:Guid>
    <b:Title>Standartiniai techniniai reikalavimai 400-330-110 kV lankstiems šynolaidžiams </b:Title>
    <b:RefOrder>78</b:RefOrder>
  </b:Source>
  <b:Source>
    <b:Tag>PirminĮrengPrijunGnyb</b:Tag>
    <b:SourceType>Book</b:SourceType>
    <b:Guid>{4B04FC88-887F-4ED5-ADFE-328DE58455C9}</b:Guid>
    <b:Title>Standartiniai techniniai reikalavimai 400-330-110 kV pirminių įrenginių prijungimo gnybtams, 2 lapai</b:Title>
    <b:RefOrder>79</b:RefOrder>
  </b:Source>
  <b:Source>
    <b:Tag>Dyzelgeneratorius</b:Tag>
    <b:SourceType>Book</b:SourceType>
    <b:Guid>{F7CD43D8-5BBF-4854-86F7-52ED68A51A5B}</b:Guid>
    <b:Title>Standartiniai techniniai reikalavimai dyzel-generatoriui</b:Title>
    <b:RefOrder>80</b:RefOrder>
  </b:Source>
  <b:Source>
    <b:Tag>OLAtramĮžemKontūrElem</b:Tag>
    <b:SourceType>Book</b:SourceType>
    <b:Guid>{A0ABB923-C780-478C-B3BA-8C7DB3B0D38E}</b:Guid>
    <b:Title>Standartiniai techniniai reikalavimai 440-110 kV OL atramų įžeminimo kontūro elementams, 2 lapai</b:Title>
    <b:RefOrder>81</b:RefOrder>
  </b:Source>
  <b:Source>
    <b:Tag>OLApsauginŽiedams</b:Tag>
    <b:SourceType>Book</b:SourceType>
    <b:Guid>{8E7F36A2-EDB9-4314-96A6-3622EC49521E}</b:Guid>
    <b:Title>Standartiniai techniniai reikalavimai 400- 330 kV OL izoliatorių girliandų apsauginiams žiedams, 2 lapai</b:Title>
    <b:RefOrder>82</b:RefOrder>
  </b:Source>
  <b:Source>
    <b:Tag>OLŽaibosTrosasBeŠK</b:Tag>
    <b:SourceType>Book</b:SourceType>
    <b:Guid>{9A293F16-8891-4F55-BB01-2F5B3257AAC7}</b:Guid>
    <b:Title>Standartiniai techniniai reikalavimai 400-110 kV OL Žaibosaugos trosams be šviesolaidinio kabelio, 2 lapai</b:Title>
    <b:RefOrder>83</b:RefOrder>
  </b:Source>
  <b:Source>
    <b:Tag>OLTempGnybtPeištinis</b:Tag>
    <b:SourceType>Book</b:SourceType>
    <b:Guid>{7719F6F3-BB7E-4034-8319-FB2BCFACCAFF}</b:Guid>
    <b:Title>Standartiniai techniniai reikalavimai 110-400 kV OL laidų ir Žaibosaugos trosams be šviesolaidinio kabelio pleištinio tipo tempiamiesiems gnybtams, 2 lapai </b:Title>
    <b:RefOrder>84</b:RefOrder>
  </b:Source>
  <b:Source>
    <b:Tag>OLTempGnybtPresuojamas</b:Tag>
    <b:SourceType>Book</b:SourceType>
    <b:Guid>{9E14209F-2F92-4547-83BB-EC50D957CD53}</b:Guid>
    <b:Title>Standartiniai techniniai reikalavimai 110-400 kV OL laidų ir Žaibosaugos trosams be šviesolaidinio kabelio presuojamo tipo tempiamiesiems gnybtams, 2 lapai </b:Title>
    <b:RefOrder>85</b:RefOrder>
  </b:Source>
  <b:Source>
    <b:Tag>OLTempGnybtVaržtin</b:Tag>
    <b:SourceType>Book</b:SourceType>
    <b:Guid>{E83D4238-A115-42CE-8B2E-F31F3DAA8079}</b:Guid>
    <b:Title>Standartiniai techniniai reikalavimai 110-400 kV OL laidų ir Žaibosaugos trosams be šviesolaidinio kabelio varžtinio tipo tempiamiesiems gnybtams, 2 lapai </b:Title>
    <b:RefOrder>86</b:RefOrder>
  </b:Source>
  <b:Source>
    <b:Tag>OLŽaibosTrosasSuŠK</b:Tag>
    <b:SourceType>Book</b:SourceType>
    <b:Guid>{F61B76FA-6703-4466-8216-0B05DA939EFD}</b:Guid>
    <b:Title>Standartiniai techniniai reikalavimai 400-110 kV OL Žaibosaugos trosams su šviesolaidiniu kabeliu, 3 lapai</b:Title>
    <b:RefOrder>87</b:RefOrder>
  </b:Source>
  <b:Source>
    <b:Tag>VidausKomercinApskSpinta</b:Tag>
    <b:SourceType>Book</b:SourceType>
    <b:Guid>{6EA78CF8-D811-42CD-82D2-4280144481F0}</b:Guid>
    <b:Title>Reikalavimai vidaus komercinės apskaitos spintoms</b:Title>
    <b:RefOrder>88</b:RefOrder>
  </b:Source>
  <b:Source>
    <b:Tag>VidausKontrolApskSpinta</b:Tag>
    <b:SourceType>Book</b:SourceType>
    <b:Guid>{C7C180B9-21CE-4A35-806F-4CF65659F49E}</b:Guid>
    <b:Title>Reikalavimai vidaus kontrolinės apskaitos spintoms</b:Title>
    <b:RefOrder>89</b:RefOrder>
  </b:Source>
  <b:Source>
    <b:Tag>Maršrutizator</b:Tag>
    <b:SourceType>Book</b:SourceType>
    <b:Guid>{5AB61E38-F619-4D21-9FBD-52D200C7A752}</b:Guid>
    <b:Title>Standartiniai techniniai reikalavimai MPLS maršrutizatoriui, 5 lapai</b:Title>
    <b:RefOrder>90</b:RefOrder>
  </b:Source>
  <b:Source>
    <b:Tag>ESOsąl</b:Tag>
    <b:SourceType>Book</b:SourceType>
    <b:Guid>{76285589-E7ED-444C-AF84-94D05E951FA4}</b:Guid>
    <b:Title>AB ESO prijungimo/techninės sąlygos, 2 lapai</b:Title>
    <b:RefOrder>91</b:RefOrder>
  </b:Source>
  <b:Source>
    <b:Tag>ĮjungimoSekaFinal</b:Tag>
    <b:SourceType>Book</b:SourceType>
    <b:Guid>{BCDA7458-D2FF-4E86-A0D6-1CF817CC940D}</b:Guid>
    <b:Title>Ijungimo seka terminai final etapui, 2 lapai</b:Title>
    <b:RefOrder>92</b:RefOrder>
  </b:Source>
  <b:Source>
    <b:Tag>110kVAtraminIzoliator</b:Tag>
    <b:SourceType>Book</b:SourceType>
    <b:Guid>{433B6E60-5813-4438-9EB7-F3CC5A9B4826}</b:Guid>
    <b:Title>Standartiniai techniniai reikalavimai 400-330-110 kV įtampos atraminiams izoliatoriams, 3 lapai</b:Title>
    <b:RefOrder>93</b:RefOrder>
  </b:Source>
  <b:Source>
    <b:Tag>110kVMatavimTR</b:Tag>
    <b:SourceType>Book</b:SourceType>
    <b:Guid>{47CEB1C8-9F2C-4BBC-9B6C-088CAF2A4ACB}</b:Guid>
    <b:Title>Standartiniai techniniai reikalavimai 110 kV matavimo transformatoriams</b:Title>
    <b:RefOrder>94</b:RefOrder>
  </b:Source>
  <b:Source>
    <b:Tag>330kVMatavimTR</b:Tag>
    <b:SourceType>Book</b:SourceType>
    <b:Guid>{0C203AD0-6574-40C2-9425-FDCF42BFCA8E}</b:Guid>
    <b:Title>Standartiniai techniniai reikalavimai 330 kV matavimo transformatoriams</b:Title>
    <b:RefOrder>95</b:RefOrder>
  </b:Source>
  <b:Source>
    <b:Tag>SDHMazg</b:Tag>
    <b:SourceType>Book</b:SourceType>
    <b:Guid>{4A6FCEDE-1F8A-4FFA-942F-9FA4AD499A4B}</b:Guid>
    <b:Title>SDH mazgų sujungimo schema </b:Title>
    <b:RefOrder>96</b:RefOrder>
  </b:Source>
  <b:Source>
    <b:Tag>Sta</b:Tag>
    <b:SourceType>Book</b:SourceType>
    <b:Guid>{7C6F787A-2117-4FA7-A3A2-717CDE930C74}</b:Guid>
    <b:Title>Standartiniai techniniai reikalavimai kabeliams jungiantiems aukšto dažnio TPĮ ir ASĮ įrenginius, 2 lapai.</b:Title>
    <b:RefOrder>97</b:RefOrder>
  </b:Source>
  <b:Source>
    <b:Tag>Sta14</b:Tag>
    <b:SourceType>Book</b:SourceType>
    <b:Guid>{57B4650B-716F-443A-B91C-52FC3A3D988A}</b:Guid>
    <b:Title>Standartiniai techniniai reikalavimai teleinformacijos surinkimo ir perdavimo įrenginiams, 7 lapai</b:Title>
    <b:RefOrder>98</b:RefOrder>
  </b:Source>
  <b:Source>
    <b:Tag>Min</b:Tag>
    <b:SourceType>Book</b:SourceType>
    <b:Guid>{7D8CAF7D-D6F8-49E5-9FC1-D9B32C2DF5A1}</b:Guid>
    <b:Title>Minimalūs informacijos saugos reikalavimai paslaugų teikimui, 14 lapų.</b:Title>
    <b:RefOrder>99</b:RefOrder>
  </b:Source>
  <b:Source>
    <b:Tag>InformacSaugReikal</b:Tag>
    <b:SourceType>Book</b:SourceType>
    <b:Guid>{E44B4083-131A-4059-A686-29DEE0F8709A}</b:Guid>
    <b:Title>Mnimalūs informacijos saugos reikalavimai projektavimui ir diegimui, 12 lapų</b:Title>
    <b:RefOrder>100</b:RefOrder>
  </b:Source>
  <b:Source>
    <b:Tag>Sta16</b:Tag>
    <b:SourceType>Book</b:SourceType>
    <b:Guid>{5A01C7AF-0732-42C3-8ECE-22FC373E2897}</b:Guid>
    <b:Title>Standartiniai techniai reikalavimai telekomunikacijų vidaus spintoms valdymo pultuose ir ryšių aparatinėse, 4 lapai</b:Title>
    <b:RefOrder>6</b:RefOrder>
  </b:Source>
</b:Sourc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d771fe4b-1ef0-473f-bc24-11d7c3f5f139">
      <Terms xmlns="http://schemas.microsoft.com/office/infopath/2007/PartnerControls"/>
    </lcf76f155ced4ddcb4097134ff3c332f>
    <TaxCatchAll xmlns="9feda56f-ad70-4697-935c-f1b2fd56a454" xsi:nil="true"/>
    <SharedWithUsers xmlns="9feda56f-ad70-4697-935c-f1b2fd56a454">
      <UserInfo>
        <DisplayName>Vingaudas Milišauskas</DisplayName>
        <AccountId>85</AccountId>
        <AccountType/>
      </UserInfo>
      <UserInfo>
        <DisplayName>Žydrūnas Paviržis</DisplayName>
        <AccountId>86</AccountId>
        <AccountType/>
      </UserInfo>
      <UserInfo>
        <DisplayName>Julius Jarašūnas</DisplayName>
        <AccountId>76</AccountId>
        <AccountType/>
      </UserInfo>
      <UserInfo>
        <DisplayName>Darius Jasiūnas</DisplayName>
        <AccountId>88</AccountId>
        <AccountType/>
      </UserInfo>
      <UserInfo>
        <DisplayName>Darius Žvirblis</DisplayName>
        <AccountId>54</AccountId>
        <AccountType/>
      </UserInfo>
      <UserInfo>
        <DisplayName>Lukas Jacikas</DisplayName>
        <AccountId>77</AccountId>
        <AccountType/>
      </UserInfo>
      <UserInfo>
        <DisplayName>Edgaras Barauskas</DisplayName>
        <AccountId>13</AccountId>
        <AccountType/>
      </UserInfo>
      <UserInfo>
        <DisplayName>Raminta Raškauskaitė</DisplayName>
        <AccountId>20</AccountId>
        <AccountType/>
      </UserInfo>
      <UserInfo>
        <DisplayName>Simonas Narščius</DisplayName>
        <AccountId>44</AccountId>
        <AccountType/>
      </UserInfo>
      <UserInfo>
        <DisplayName>Paulius Raila</DisplayName>
        <AccountId>66</AccountId>
        <AccountType/>
      </UserInfo>
      <UserInfo>
        <DisplayName>Rokas Muleravičius</DisplayName>
        <AccountId>12</AccountId>
        <AccountType/>
      </UserInfo>
      <UserInfo>
        <DisplayName>Gintaras Stasionis</DisplayName>
        <AccountId>90</AccountId>
        <AccountType/>
      </UserInfo>
      <UserInfo>
        <DisplayName>Dalius Briedis</DisplayName>
        <AccountId>45</AccountId>
        <AccountType/>
      </UserInfo>
      <UserInfo>
        <DisplayName>Deividas Grigaravičius</DisplayName>
        <AccountId>91</AccountId>
        <AccountType/>
      </UserInfo>
      <UserInfo>
        <DisplayName>Vidas Noreika</DisplayName>
        <AccountId>62</AccountId>
        <AccountType/>
      </UserInfo>
      <UserInfo>
        <DisplayName>Egidijus Bargaila</DisplayName>
        <AccountId>58</AccountId>
        <AccountType/>
      </UserInfo>
      <UserInfo>
        <DisplayName>Donatas Kilas</DisplayName>
        <AccountId>82</AccountId>
        <AccountType/>
      </UserInfo>
      <UserInfo>
        <DisplayName>Artūras Kuliešas</DisplayName>
        <AccountId>17</AccountId>
        <AccountType/>
      </UserInfo>
      <UserInfo>
        <DisplayName>Nerijus Mačiolis</DisplayName>
        <AccountId>10</AccountId>
        <AccountType/>
      </UserInfo>
    </SharedWithUser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2256B4-D6CA-4584-AD73-21D3F5139D8D}">
  <ds:schemaRefs>
    <ds:schemaRef ds:uri="http://schemas.microsoft.com/sharepoint/v3/contenttype/forms"/>
  </ds:schemaRefs>
</ds:datastoreItem>
</file>

<file path=customXml/itemProps3.xml><?xml version="1.0" encoding="utf-8"?>
<ds:datastoreItem xmlns:ds="http://schemas.openxmlformats.org/officeDocument/2006/customXml" ds:itemID="{985E9D5A-CB4A-438A-9A95-0FCC5DB92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71fe4b-1ef0-473f-bc24-11d7c3f5f139"/>
    <ds:schemaRef ds:uri="9feda56f-ad70-4697-935c-f1b2fd56a4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CEBCDB-4F2A-4501-9508-166D85C86A58}">
  <ds:schemaRefs>
    <ds:schemaRef ds:uri="http://schemas.openxmlformats.org/officeDocument/2006/bibliography"/>
  </ds:schemaRefs>
</ds:datastoreItem>
</file>

<file path=customXml/itemProps5.xml><?xml version="1.0" encoding="utf-8"?>
<ds:datastoreItem xmlns:ds="http://schemas.openxmlformats.org/officeDocument/2006/customXml" ds:itemID="{675C13C2-1F77-4F63-8FAF-D886C0EDB673}">
  <ds:schemaRefs>
    <ds:schemaRef ds:uri="http://schemas.microsoft.com/office/2006/metadata/properties"/>
    <ds:schemaRef ds:uri="http://schemas.microsoft.com/office/infopath/2007/PartnerControls"/>
    <ds:schemaRef ds:uri="d771fe4b-1ef0-473f-bc24-11d7c3f5f139"/>
    <ds:schemaRef ds:uri="9feda56f-ad70-4697-935c-f1b2fd56a454"/>
  </ds:schemaRefs>
</ds:datastoreItem>
</file>

<file path=docProps/app.xml><?xml version="1.0" encoding="utf-8"?>
<Properties xmlns="http://schemas.openxmlformats.org/officeDocument/2006/extended-properties" xmlns:vt="http://schemas.openxmlformats.org/officeDocument/2006/docPropsVTypes">
  <Template>Rasto blankas LT</Template>
  <TotalTime>648</TotalTime>
  <Pages>28</Pages>
  <Words>10534</Words>
  <Characters>78648</Characters>
  <Application>Microsoft Office Word</Application>
  <DocSecurity>0</DocSecurity>
  <Lines>655</Lines>
  <Paragraphs>178</Paragraphs>
  <ScaleCrop>false</ScaleCrop>
  <Company>RIC</Company>
  <LinksUpToDate>false</LinksUpToDate>
  <CharactersWithSpaces>89004</CharactersWithSpaces>
  <SharedDoc>false</SharedDoc>
  <HLinks>
    <vt:vector size="96" baseType="variant">
      <vt:variant>
        <vt:i4>7274604</vt:i4>
      </vt:variant>
      <vt:variant>
        <vt:i4>324</vt:i4>
      </vt:variant>
      <vt:variant>
        <vt:i4>0</vt:i4>
      </vt:variant>
      <vt:variant>
        <vt:i4>5</vt:i4>
      </vt:variant>
      <vt:variant>
        <vt:lpwstr>http://www.litgrid.eu/</vt:lpwstr>
      </vt:variant>
      <vt:variant>
        <vt:lpwstr/>
      </vt:variant>
      <vt:variant>
        <vt:i4>1900606</vt:i4>
      </vt:variant>
      <vt:variant>
        <vt:i4>74</vt:i4>
      </vt:variant>
      <vt:variant>
        <vt:i4>0</vt:i4>
      </vt:variant>
      <vt:variant>
        <vt:i4>5</vt:i4>
      </vt:variant>
      <vt:variant>
        <vt:lpwstr/>
      </vt:variant>
      <vt:variant>
        <vt:lpwstr>_Toc178673088</vt:lpwstr>
      </vt:variant>
      <vt:variant>
        <vt:i4>1900606</vt:i4>
      </vt:variant>
      <vt:variant>
        <vt:i4>68</vt:i4>
      </vt:variant>
      <vt:variant>
        <vt:i4>0</vt:i4>
      </vt:variant>
      <vt:variant>
        <vt:i4>5</vt:i4>
      </vt:variant>
      <vt:variant>
        <vt:lpwstr/>
      </vt:variant>
      <vt:variant>
        <vt:lpwstr>_Toc178673087</vt:lpwstr>
      </vt:variant>
      <vt:variant>
        <vt:i4>1900606</vt:i4>
      </vt:variant>
      <vt:variant>
        <vt:i4>62</vt:i4>
      </vt:variant>
      <vt:variant>
        <vt:i4>0</vt:i4>
      </vt:variant>
      <vt:variant>
        <vt:i4>5</vt:i4>
      </vt:variant>
      <vt:variant>
        <vt:lpwstr/>
      </vt:variant>
      <vt:variant>
        <vt:lpwstr>_Toc178673086</vt:lpwstr>
      </vt:variant>
      <vt:variant>
        <vt:i4>1900606</vt:i4>
      </vt:variant>
      <vt:variant>
        <vt:i4>56</vt:i4>
      </vt:variant>
      <vt:variant>
        <vt:i4>0</vt:i4>
      </vt:variant>
      <vt:variant>
        <vt:i4>5</vt:i4>
      </vt:variant>
      <vt:variant>
        <vt:lpwstr/>
      </vt:variant>
      <vt:variant>
        <vt:lpwstr>_Toc178673085</vt:lpwstr>
      </vt:variant>
      <vt:variant>
        <vt:i4>1900606</vt:i4>
      </vt:variant>
      <vt:variant>
        <vt:i4>50</vt:i4>
      </vt:variant>
      <vt:variant>
        <vt:i4>0</vt:i4>
      </vt:variant>
      <vt:variant>
        <vt:i4>5</vt:i4>
      </vt:variant>
      <vt:variant>
        <vt:lpwstr/>
      </vt:variant>
      <vt:variant>
        <vt:lpwstr>_Toc178673084</vt:lpwstr>
      </vt:variant>
      <vt:variant>
        <vt:i4>1900606</vt:i4>
      </vt:variant>
      <vt:variant>
        <vt:i4>44</vt:i4>
      </vt:variant>
      <vt:variant>
        <vt:i4>0</vt:i4>
      </vt:variant>
      <vt:variant>
        <vt:i4>5</vt:i4>
      </vt:variant>
      <vt:variant>
        <vt:lpwstr/>
      </vt:variant>
      <vt:variant>
        <vt:lpwstr>_Toc178673083</vt:lpwstr>
      </vt:variant>
      <vt:variant>
        <vt:i4>1900606</vt:i4>
      </vt:variant>
      <vt:variant>
        <vt:i4>38</vt:i4>
      </vt:variant>
      <vt:variant>
        <vt:i4>0</vt:i4>
      </vt:variant>
      <vt:variant>
        <vt:i4>5</vt:i4>
      </vt:variant>
      <vt:variant>
        <vt:lpwstr/>
      </vt:variant>
      <vt:variant>
        <vt:lpwstr>_Toc178673082</vt:lpwstr>
      </vt:variant>
      <vt:variant>
        <vt:i4>1900606</vt:i4>
      </vt:variant>
      <vt:variant>
        <vt:i4>32</vt:i4>
      </vt:variant>
      <vt:variant>
        <vt:i4>0</vt:i4>
      </vt:variant>
      <vt:variant>
        <vt:i4>5</vt:i4>
      </vt:variant>
      <vt:variant>
        <vt:lpwstr/>
      </vt:variant>
      <vt:variant>
        <vt:lpwstr>_Toc178673081</vt:lpwstr>
      </vt:variant>
      <vt:variant>
        <vt:i4>1900606</vt:i4>
      </vt:variant>
      <vt:variant>
        <vt:i4>26</vt:i4>
      </vt:variant>
      <vt:variant>
        <vt:i4>0</vt:i4>
      </vt:variant>
      <vt:variant>
        <vt:i4>5</vt:i4>
      </vt:variant>
      <vt:variant>
        <vt:lpwstr/>
      </vt:variant>
      <vt:variant>
        <vt:lpwstr>_Toc178673080</vt:lpwstr>
      </vt:variant>
      <vt:variant>
        <vt:i4>1179710</vt:i4>
      </vt:variant>
      <vt:variant>
        <vt:i4>20</vt:i4>
      </vt:variant>
      <vt:variant>
        <vt:i4>0</vt:i4>
      </vt:variant>
      <vt:variant>
        <vt:i4>5</vt:i4>
      </vt:variant>
      <vt:variant>
        <vt:lpwstr/>
      </vt:variant>
      <vt:variant>
        <vt:lpwstr>_Toc178673079</vt:lpwstr>
      </vt:variant>
      <vt:variant>
        <vt:i4>1179710</vt:i4>
      </vt:variant>
      <vt:variant>
        <vt:i4>14</vt:i4>
      </vt:variant>
      <vt:variant>
        <vt:i4>0</vt:i4>
      </vt:variant>
      <vt:variant>
        <vt:i4>5</vt:i4>
      </vt:variant>
      <vt:variant>
        <vt:lpwstr/>
      </vt:variant>
      <vt:variant>
        <vt:lpwstr>_Toc178673078</vt:lpwstr>
      </vt:variant>
      <vt:variant>
        <vt:i4>1179710</vt:i4>
      </vt:variant>
      <vt:variant>
        <vt:i4>8</vt:i4>
      </vt:variant>
      <vt:variant>
        <vt:i4>0</vt:i4>
      </vt:variant>
      <vt:variant>
        <vt:i4>5</vt:i4>
      </vt:variant>
      <vt:variant>
        <vt:lpwstr/>
      </vt:variant>
      <vt:variant>
        <vt:lpwstr>_Toc178673077</vt:lpwstr>
      </vt:variant>
      <vt:variant>
        <vt:i4>1179710</vt:i4>
      </vt:variant>
      <vt:variant>
        <vt:i4>2</vt:i4>
      </vt:variant>
      <vt:variant>
        <vt:i4>0</vt:i4>
      </vt:variant>
      <vt:variant>
        <vt:i4>5</vt:i4>
      </vt:variant>
      <vt:variant>
        <vt:lpwstr/>
      </vt:variant>
      <vt:variant>
        <vt:lpwstr>_Toc178673076</vt:lpwstr>
      </vt:variant>
      <vt:variant>
        <vt:i4>524395</vt:i4>
      </vt:variant>
      <vt:variant>
        <vt:i4>3</vt:i4>
      </vt:variant>
      <vt:variant>
        <vt:i4>0</vt:i4>
      </vt:variant>
      <vt:variant>
        <vt:i4>5</vt:i4>
      </vt:variant>
      <vt:variant>
        <vt:lpwstr>mailto:Raminta.Raskauskaite@litgrid.eu</vt:lpwstr>
      </vt:variant>
      <vt:variant>
        <vt:lpwstr/>
      </vt:variant>
      <vt:variant>
        <vt:i4>524395</vt:i4>
      </vt:variant>
      <vt:variant>
        <vt:i4>0</vt:i4>
      </vt:variant>
      <vt:variant>
        <vt:i4>0</vt:i4>
      </vt:variant>
      <vt:variant>
        <vt:i4>5</vt:i4>
      </vt:variant>
      <vt:variant>
        <vt:lpwstr>mailto:Raminta.Raskauskaite@litgrid.eu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subject/>
  <dc:creator>Giedrius Gailevicius</dc:creator>
  <cp:keywords/>
  <cp:lastModifiedBy>Monika Puidokė</cp:lastModifiedBy>
  <cp:revision>3348</cp:revision>
  <cp:lastPrinted>2024-07-10T14:42:00Z</cp:lastPrinted>
  <dcterms:created xsi:type="dcterms:W3CDTF">2024-02-11T05:26:00Z</dcterms:created>
  <dcterms:modified xsi:type="dcterms:W3CDTF">2024-10-06T08:34:00Z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0x010100B15FD8888F7DDB438DAB911863BC8F9E</vt:lpwstr>
  </property>
  <property fmtid="{D5CDD505-2E9C-101B-9397-08002B2CF9AE}" pid="4" name="_dlc_DocIdItemGuid">
    <vt:lpwstr>0512c1db-fd3b-498e-b282-9e54b524a599</vt:lpwstr>
  </property>
  <property fmtid="{D5CDD505-2E9C-101B-9397-08002B2CF9AE}" pid="5" name="MSIP_Label_32ae7b5d-0aac-474b-ae2b-02c331ef2874_Enabled">
    <vt:lpwstr>true</vt:lpwstr>
  </property>
  <property fmtid="{D5CDD505-2E9C-101B-9397-08002B2CF9AE}" pid="6" name="MSIP_Label_32ae7b5d-0aac-474b-ae2b-02c331ef2874_SetDate">
    <vt:lpwstr>2023-12-19T07:33:51Z</vt:lpwstr>
  </property>
  <property fmtid="{D5CDD505-2E9C-101B-9397-08002B2CF9AE}" pid="7" name="MSIP_Label_32ae7b5d-0aac-474b-ae2b-02c331ef2874_Method">
    <vt:lpwstr>Privileged</vt:lpwstr>
  </property>
  <property fmtid="{D5CDD505-2E9C-101B-9397-08002B2CF9AE}" pid="8" name="MSIP_Label_32ae7b5d-0aac-474b-ae2b-02c331ef2874_Name">
    <vt:lpwstr>VIDINĖ</vt:lpwstr>
  </property>
  <property fmtid="{D5CDD505-2E9C-101B-9397-08002B2CF9AE}" pid="9" name="MSIP_Label_32ae7b5d-0aac-474b-ae2b-02c331ef2874_SiteId">
    <vt:lpwstr>86bcf768-7bcf-4cd6-b041-b219988b7a9c</vt:lpwstr>
  </property>
  <property fmtid="{D5CDD505-2E9C-101B-9397-08002B2CF9AE}" pid="10" name="MSIP_Label_32ae7b5d-0aac-474b-ae2b-02c331ef2874_ActionId">
    <vt:lpwstr>7fd3dc24-6ead-404f-8e6c-dec0231064c3</vt:lpwstr>
  </property>
  <property fmtid="{D5CDD505-2E9C-101B-9397-08002B2CF9AE}" pid="11" name="MSIP_Label_32ae7b5d-0aac-474b-ae2b-02c331ef2874_ContentBits">
    <vt:lpwstr>0</vt:lpwstr>
  </property>
  <property fmtid="{D5CDD505-2E9C-101B-9397-08002B2CF9AE}" pid="12" name="MediaServiceImageTags">
    <vt:lpwstr/>
  </property>
</Properties>
</file>